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1E3397" w14:textId="77777777" w:rsidR="009A1142" w:rsidRPr="00AE61BD" w:rsidRDefault="009A1142" w:rsidP="00DE7EFB">
      <w:pPr>
        <w:spacing w:line="360" w:lineRule="auto"/>
        <w:rPr>
          <w:rFonts w:ascii="Arial" w:hAnsi="Arial" w:cs="Arial"/>
          <w:b/>
          <w:bCs/>
          <w:iCs/>
          <w:sz w:val="20"/>
          <w:szCs w:val="20"/>
        </w:rPr>
      </w:pPr>
    </w:p>
    <w:p w14:paraId="249FC488" w14:textId="706B9D28" w:rsidR="00C34BE9" w:rsidRDefault="00C34BE9" w:rsidP="00DE7EFB">
      <w:pPr>
        <w:pStyle w:val="Bezodstpw"/>
        <w:spacing w:line="360" w:lineRule="auto"/>
        <w:rPr>
          <w:b/>
        </w:rPr>
      </w:pPr>
      <w:bookmarkStart w:id="0" w:name="_Hlk11844956"/>
    </w:p>
    <w:p w14:paraId="6B78F7D9" w14:textId="77777777" w:rsidR="00072C6F" w:rsidRPr="00072C6F" w:rsidRDefault="00072C6F" w:rsidP="00DE7EFB">
      <w:pPr>
        <w:pStyle w:val="Bezodstpw"/>
        <w:spacing w:line="360" w:lineRule="auto"/>
        <w:jc w:val="center"/>
        <w:rPr>
          <w:b/>
          <w:sz w:val="24"/>
          <w:szCs w:val="24"/>
        </w:rPr>
      </w:pPr>
    </w:p>
    <w:p w14:paraId="3C83AA09" w14:textId="221EDDA8" w:rsidR="005C3E7A" w:rsidRPr="00AE61BD" w:rsidRDefault="005C3E7A" w:rsidP="00FE1AE8">
      <w:pPr>
        <w:pStyle w:val="Bezodstpw"/>
        <w:spacing w:line="360" w:lineRule="auto"/>
        <w:rPr>
          <w:b/>
        </w:rPr>
      </w:pPr>
    </w:p>
    <w:p w14:paraId="152A4D53" w14:textId="77777777" w:rsidR="005C3E7A" w:rsidRPr="00AE61BD" w:rsidRDefault="005C3E7A" w:rsidP="00DE7EFB">
      <w:pPr>
        <w:pStyle w:val="Bezodstpw"/>
        <w:spacing w:line="360" w:lineRule="auto"/>
        <w:jc w:val="center"/>
        <w:rPr>
          <w:b/>
        </w:rPr>
      </w:pPr>
    </w:p>
    <w:p w14:paraId="4913ABEF" w14:textId="3F5F4568" w:rsidR="005C3E7A" w:rsidRDefault="005C3E7A" w:rsidP="00DE7EFB">
      <w:pPr>
        <w:pStyle w:val="Bezodstpw"/>
        <w:spacing w:line="360" w:lineRule="auto"/>
        <w:jc w:val="center"/>
        <w:rPr>
          <w:b/>
          <w:sz w:val="28"/>
          <w:szCs w:val="28"/>
          <w:u w:val="single"/>
        </w:rPr>
      </w:pPr>
      <w:r w:rsidRPr="00072C6F">
        <w:rPr>
          <w:b/>
          <w:sz w:val="28"/>
          <w:szCs w:val="28"/>
          <w:u w:val="single"/>
        </w:rPr>
        <w:t>SPECYFIKACJA WARUNKÓW ZAMÓWIENIA</w:t>
      </w:r>
    </w:p>
    <w:p w14:paraId="6F53E721" w14:textId="77777777" w:rsidR="0089235B" w:rsidRDefault="0089235B" w:rsidP="00DE7EFB">
      <w:pPr>
        <w:pStyle w:val="Bezodstpw"/>
        <w:spacing w:line="360" w:lineRule="auto"/>
        <w:jc w:val="center"/>
        <w:rPr>
          <w:b/>
          <w:sz w:val="28"/>
          <w:szCs w:val="28"/>
          <w:u w:val="single"/>
        </w:rPr>
      </w:pPr>
    </w:p>
    <w:p w14:paraId="4C8922CA" w14:textId="77777777" w:rsidR="0089235B" w:rsidRPr="00072C6F" w:rsidRDefault="0089235B" w:rsidP="00DE7EFB">
      <w:pPr>
        <w:pStyle w:val="Bezodstpw"/>
        <w:spacing w:line="360" w:lineRule="auto"/>
        <w:jc w:val="center"/>
        <w:rPr>
          <w:b/>
          <w:sz w:val="28"/>
          <w:szCs w:val="28"/>
          <w:u w:val="single"/>
        </w:rPr>
      </w:pPr>
    </w:p>
    <w:p w14:paraId="744C6FEC" w14:textId="77777777" w:rsidR="005C3E7A" w:rsidRPr="00AE61BD" w:rsidRDefault="005C3E7A" w:rsidP="00DE7EFB">
      <w:pPr>
        <w:pStyle w:val="Bezodstpw"/>
        <w:spacing w:line="360" w:lineRule="auto"/>
        <w:jc w:val="center"/>
        <w:rPr>
          <w:b/>
        </w:rPr>
      </w:pPr>
    </w:p>
    <w:p w14:paraId="212D500B" w14:textId="45A95366" w:rsidR="00101F62" w:rsidRPr="00AA6409" w:rsidRDefault="00101F62" w:rsidP="00101F62">
      <w:pPr>
        <w:spacing w:line="360" w:lineRule="auto"/>
        <w:jc w:val="center"/>
        <w:rPr>
          <w:rFonts w:ascii="Arial" w:hAnsi="Arial" w:cs="Arial"/>
          <w:b/>
          <w:bCs/>
          <w:iCs/>
          <w:sz w:val="28"/>
          <w:szCs w:val="28"/>
        </w:rPr>
      </w:pPr>
      <w:bookmarkStart w:id="1" w:name="_Hlk5692969"/>
      <w:bookmarkEnd w:id="0"/>
      <w:r w:rsidRPr="00AA6409">
        <w:rPr>
          <w:rFonts w:ascii="Arial" w:hAnsi="Arial" w:cs="Arial"/>
          <w:b/>
          <w:bCs/>
          <w:sz w:val="28"/>
          <w:szCs w:val="28"/>
        </w:rPr>
        <w:t xml:space="preserve">Zakup </w:t>
      </w:r>
      <w:r>
        <w:rPr>
          <w:rFonts w:ascii="Arial" w:hAnsi="Arial" w:cs="Arial"/>
          <w:b/>
          <w:bCs/>
          <w:sz w:val="28"/>
          <w:szCs w:val="28"/>
        </w:rPr>
        <w:t xml:space="preserve">i </w:t>
      </w:r>
      <w:r w:rsidRPr="00AA6409">
        <w:rPr>
          <w:rFonts w:ascii="Arial" w:hAnsi="Arial" w:cs="Arial"/>
          <w:b/>
          <w:bCs/>
          <w:sz w:val="28"/>
          <w:szCs w:val="28"/>
        </w:rPr>
        <w:t>dostaw</w:t>
      </w:r>
      <w:r>
        <w:rPr>
          <w:rFonts w:ascii="Arial" w:hAnsi="Arial" w:cs="Arial"/>
          <w:b/>
          <w:bCs/>
          <w:sz w:val="28"/>
          <w:szCs w:val="28"/>
        </w:rPr>
        <w:t>a</w:t>
      </w:r>
      <w:r w:rsidRPr="00AA6409">
        <w:rPr>
          <w:rFonts w:ascii="Arial" w:hAnsi="Arial" w:cs="Arial"/>
          <w:b/>
          <w:bCs/>
          <w:sz w:val="28"/>
          <w:szCs w:val="28"/>
        </w:rPr>
        <w:t xml:space="preserve"> szczepionek dla Zespołu Opieki Zdrowotnej przy ul. Żeromskiego 1 w Świętej Katarzynie</w:t>
      </w:r>
      <w:r w:rsidRPr="00AA6409">
        <w:rPr>
          <w:rFonts w:ascii="Arial" w:hAnsi="Arial" w:cs="Arial"/>
          <w:b/>
          <w:bCs/>
          <w:iCs/>
          <w:sz w:val="28"/>
          <w:szCs w:val="28"/>
        </w:rPr>
        <w:t xml:space="preserve">, </w:t>
      </w:r>
    </w:p>
    <w:p w14:paraId="626483D8" w14:textId="56936E0B" w:rsidR="00101F62" w:rsidRDefault="00DC06D8" w:rsidP="00101F62">
      <w:pPr>
        <w:spacing w:line="360" w:lineRule="auto"/>
        <w:jc w:val="center"/>
        <w:rPr>
          <w:rFonts w:ascii="Arial" w:hAnsi="Arial" w:cs="Arial"/>
          <w:b/>
          <w:bCs/>
          <w:iCs/>
          <w:sz w:val="28"/>
          <w:szCs w:val="28"/>
        </w:rPr>
      </w:pPr>
      <w:r>
        <w:rPr>
          <w:rFonts w:ascii="Arial" w:hAnsi="Arial" w:cs="Arial"/>
          <w:b/>
          <w:bCs/>
          <w:iCs/>
          <w:sz w:val="28"/>
          <w:szCs w:val="28"/>
        </w:rPr>
        <w:t>g</w:t>
      </w:r>
      <w:r w:rsidR="00101F62" w:rsidRPr="00AA6409">
        <w:rPr>
          <w:rFonts w:ascii="Arial" w:hAnsi="Arial" w:cs="Arial"/>
          <w:b/>
          <w:bCs/>
          <w:iCs/>
          <w:sz w:val="28"/>
          <w:szCs w:val="28"/>
        </w:rPr>
        <w:t xml:space="preserve">mina Siechnice </w:t>
      </w:r>
    </w:p>
    <w:p w14:paraId="307276E1" w14:textId="77777777" w:rsidR="0030122A" w:rsidRPr="00AA6409" w:rsidRDefault="0030122A" w:rsidP="00221EAB">
      <w:pPr>
        <w:spacing w:line="360" w:lineRule="auto"/>
        <w:rPr>
          <w:b/>
          <w:bCs/>
          <w:color w:val="000000" w:themeColor="text1"/>
          <w:sz w:val="28"/>
          <w:szCs w:val="28"/>
        </w:rPr>
      </w:pPr>
    </w:p>
    <w:p w14:paraId="1CA9662D" w14:textId="77777777" w:rsidR="002E5AB7" w:rsidRPr="00620B0F" w:rsidRDefault="002E5AB7" w:rsidP="00620B0F">
      <w:pPr>
        <w:pStyle w:val="Tekstpodstawowy21"/>
        <w:ind w:left="720"/>
        <w:rPr>
          <w:rFonts w:ascii="Arial" w:hAnsi="Arial" w:cs="Arial"/>
          <w:b/>
          <w:bCs/>
          <w:color w:val="000000" w:themeColor="text1"/>
          <w:sz w:val="20"/>
        </w:rPr>
      </w:pPr>
      <w:bookmarkStart w:id="2" w:name="_Hlk119488250"/>
      <w:bookmarkEnd w:id="1"/>
      <w:r w:rsidRPr="00620B0F">
        <w:rPr>
          <w:rFonts w:ascii="Arial" w:hAnsi="Arial" w:cs="Arial"/>
          <w:b/>
          <w:bCs/>
          <w:color w:val="000000" w:themeColor="text1"/>
          <w:sz w:val="20"/>
          <w:lang w:val="pl-PL"/>
        </w:rPr>
        <w:t>Cz</w:t>
      </w:r>
      <w:bookmarkStart w:id="3" w:name="_Hlk120618055"/>
      <w:r w:rsidRPr="00620B0F">
        <w:rPr>
          <w:rFonts w:ascii="Arial" w:hAnsi="Arial" w:cs="Arial"/>
          <w:b/>
          <w:bCs/>
          <w:color w:val="000000" w:themeColor="text1"/>
          <w:sz w:val="20"/>
          <w:lang w:val="pl-PL"/>
        </w:rPr>
        <w:t>ę</w:t>
      </w:r>
      <w:bookmarkEnd w:id="3"/>
      <w:r w:rsidRPr="00620B0F">
        <w:rPr>
          <w:rFonts w:ascii="Arial" w:hAnsi="Arial" w:cs="Arial"/>
          <w:b/>
          <w:bCs/>
          <w:color w:val="000000" w:themeColor="text1"/>
          <w:sz w:val="20"/>
          <w:lang w:val="pl-PL"/>
        </w:rPr>
        <w:t xml:space="preserve">ść 1: </w:t>
      </w:r>
      <w:bookmarkEnd w:id="2"/>
      <w:r w:rsidRPr="00620B0F">
        <w:rPr>
          <w:rFonts w:ascii="Arial" w:hAnsi="Arial" w:cs="Arial"/>
          <w:b/>
          <w:bCs/>
          <w:color w:val="000000" w:themeColor="text1"/>
          <w:sz w:val="20"/>
          <w:lang w:val="pl-PL"/>
        </w:rPr>
        <w:t>S</w:t>
      </w:r>
      <w:r w:rsidRPr="00620B0F">
        <w:rPr>
          <w:rFonts w:ascii="Arial" w:hAnsi="Arial" w:cs="Arial"/>
          <w:b/>
          <w:bCs/>
          <w:color w:val="000000" w:themeColor="text1"/>
          <w:sz w:val="20"/>
        </w:rPr>
        <w:t>zczepionk</w:t>
      </w:r>
      <w:r w:rsidRPr="00620B0F">
        <w:rPr>
          <w:rFonts w:ascii="Arial" w:hAnsi="Arial" w:cs="Arial"/>
          <w:b/>
          <w:bCs/>
          <w:color w:val="000000" w:themeColor="text1"/>
          <w:sz w:val="20"/>
          <w:lang w:val="pl-PL"/>
        </w:rPr>
        <w:t xml:space="preserve">a </w:t>
      </w:r>
      <w:r w:rsidRPr="00620B0F">
        <w:rPr>
          <w:rFonts w:ascii="Arial" w:hAnsi="Arial" w:cs="Arial"/>
          <w:b/>
          <w:bCs/>
          <w:color w:val="000000" w:themeColor="text1"/>
          <w:sz w:val="20"/>
        </w:rPr>
        <w:t>p</w:t>
      </w:r>
      <w:r w:rsidRPr="00620B0F">
        <w:rPr>
          <w:rFonts w:ascii="Arial" w:hAnsi="Arial" w:cs="Arial"/>
          <w:b/>
          <w:bCs/>
          <w:color w:val="000000" w:themeColor="text1"/>
          <w:sz w:val="20"/>
          <w:lang w:val="pl-PL"/>
        </w:rPr>
        <w:t>rzeciwko</w:t>
      </w:r>
      <w:r w:rsidRPr="00620B0F">
        <w:rPr>
          <w:rFonts w:ascii="Arial" w:hAnsi="Arial" w:cs="Arial"/>
          <w:b/>
          <w:bCs/>
          <w:color w:val="000000" w:themeColor="text1"/>
          <w:sz w:val="20"/>
        </w:rPr>
        <w:t xml:space="preserve"> </w:t>
      </w:r>
      <w:bookmarkStart w:id="4" w:name="_Hlk53991540"/>
      <w:r w:rsidRPr="00620B0F">
        <w:rPr>
          <w:rFonts w:ascii="Arial" w:hAnsi="Arial" w:cs="Arial"/>
          <w:b/>
          <w:bCs/>
          <w:color w:val="000000" w:themeColor="text1"/>
          <w:sz w:val="20"/>
        </w:rPr>
        <w:t>wirusowemu zapaleniu wątroby typy B dla młodzieży i dorosłych</w:t>
      </w:r>
      <w:bookmarkEnd w:id="4"/>
      <w:r w:rsidRPr="00620B0F">
        <w:rPr>
          <w:rFonts w:ascii="Arial" w:hAnsi="Arial" w:cs="Arial"/>
          <w:b/>
          <w:bCs/>
          <w:color w:val="000000" w:themeColor="text1"/>
          <w:sz w:val="20"/>
          <w:lang w:val="pl-PL"/>
        </w:rPr>
        <w:t xml:space="preserve"> </w:t>
      </w:r>
    </w:p>
    <w:p w14:paraId="01515350" w14:textId="1D2C8ED1" w:rsidR="002E5AB7" w:rsidRPr="00620B0F" w:rsidRDefault="002E5AB7" w:rsidP="00620B0F">
      <w:pPr>
        <w:pStyle w:val="Tekstpodstawowy21"/>
        <w:ind w:left="720"/>
        <w:rPr>
          <w:rFonts w:ascii="Arial" w:hAnsi="Arial" w:cs="Arial"/>
          <w:b/>
          <w:bCs/>
          <w:i/>
          <w:iCs/>
          <w:color w:val="000000" w:themeColor="text1"/>
          <w:sz w:val="20"/>
        </w:rPr>
      </w:pPr>
      <w:bookmarkStart w:id="5" w:name="_Hlk119488498"/>
      <w:r w:rsidRPr="00620B0F">
        <w:rPr>
          <w:rFonts w:ascii="Arial" w:hAnsi="Arial" w:cs="Arial"/>
          <w:b/>
          <w:bCs/>
          <w:color w:val="000000" w:themeColor="text1"/>
          <w:sz w:val="20"/>
          <w:lang w:val="pl-PL"/>
        </w:rPr>
        <w:t xml:space="preserve">Część </w:t>
      </w:r>
      <w:r w:rsidR="00620B0F" w:rsidRPr="00620B0F">
        <w:rPr>
          <w:rFonts w:ascii="Arial" w:hAnsi="Arial" w:cs="Arial"/>
          <w:b/>
          <w:bCs/>
          <w:color w:val="000000" w:themeColor="text1"/>
          <w:sz w:val="20"/>
          <w:lang w:val="pl-PL"/>
        </w:rPr>
        <w:t>2</w:t>
      </w:r>
      <w:r w:rsidRPr="00620B0F">
        <w:rPr>
          <w:rFonts w:ascii="Arial" w:hAnsi="Arial" w:cs="Arial"/>
          <w:b/>
          <w:bCs/>
          <w:color w:val="000000" w:themeColor="text1"/>
          <w:sz w:val="20"/>
          <w:lang w:val="pl-PL"/>
        </w:rPr>
        <w:t xml:space="preserve">: </w:t>
      </w:r>
      <w:bookmarkEnd w:id="5"/>
      <w:r w:rsidRPr="00620B0F">
        <w:rPr>
          <w:rFonts w:ascii="Arial" w:hAnsi="Arial" w:cs="Arial"/>
          <w:b/>
          <w:bCs/>
          <w:color w:val="000000" w:themeColor="text1"/>
          <w:sz w:val="20"/>
          <w:lang w:val="pl-PL"/>
        </w:rPr>
        <w:t>S</w:t>
      </w:r>
      <w:r w:rsidRPr="00620B0F">
        <w:rPr>
          <w:rFonts w:ascii="Arial" w:hAnsi="Arial" w:cs="Arial"/>
          <w:b/>
          <w:bCs/>
          <w:color w:val="000000" w:themeColor="text1"/>
          <w:sz w:val="20"/>
        </w:rPr>
        <w:t>zczepionk</w:t>
      </w:r>
      <w:r w:rsidRPr="00620B0F">
        <w:rPr>
          <w:rFonts w:ascii="Arial" w:hAnsi="Arial" w:cs="Arial"/>
          <w:b/>
          <w:bCs/>
          <w:color w:val="000000" w:themeColor="text1"/>
          <w:sz w:val="20"/>
          <w:lang w:val="pl-PL"/>
        </w:rPr>
        <w:t>a</w:t>
      </w:r>
      <w:r w:rsidRPr="00620B0F">
        <w:rPr>
          <w:rFonts w:ascii="Arial" w:hAnsi="Arial" w:cs="Arial"/>
          <w:b/>
          <w:bCs/>
          <w:color w:val="000000" w:themeColor="text1"/>
          <w:sz w:val="20"/>
        </w:rPr>
        <w:t xml:space="preserve"> przeciwko </w:t>
      </w:r>
      <w:r w:rsidR="003D78DD" w:rsidRPr="00620B0F">
        <w:rPr>
          <w:rFonts w:ascii="Arial" w:hAnsi="Arial" w:cs="Arial"/>
          <w:b/>
          <w:bCs/>
          <w:color w:val="000000" w:themeColor="text1"/>
          <w:sz w:val="20"/>
          <w:lang w:val="pl-PL"/>
        </w:rPr>
        <w:t>pneumokokom</w:t>
      </w:r>
    </w:p>
    <w:p w14:paraId="4DF58864" w14:textId="41E30D81" w:rsidR="002E5AB7" w:rsidRPr="00620B0F" w:rsidRDefault="002E5AB7" w:rsidP="00620B0F">
      <w:pPr>
        <w:pStyle w:val="Tekstpodstawowy21"/>
        <w:ind w:left="720"/>
        <w:rPr>
          <w:rFonts w:ascii="Arial" w:hAnsi="Arial" w:cs="Arial"/>
          <w:b/>
          <w:bCs/>
          <w:i/>
          <w:iCs/>
          <w:color w:val="000000" w:themeColor="text1"/>
          <w:sz w:val="20"/>
        </w:rPr>
      </w:pPr>
      <w:bookmarkStart w:id="6" w:name="_Hlk85611248"/>
      <w:r w:rsidRPr="00620B0F">
        <w:rPr>
          <w:rFonts w:ascii="Arial" w:hAnsi="Arial" w:cs="Arial"/>
          <w:b/>
          <w:bCs/>
          <w:color w:val="000000" w:themeColor="text1"/>
          <w:sz w:val="20"/>
          <w:lang w:val="pl-PL"/>
        </w:rPr>
        <w:t xml:space="preserve">Część </w:t>
      </w:r>
      <w:r w:rsidR="00620B0F" w:rsidRPr="00620B0F">
        <w:rPr>
          <w:rFonts w:ascii="Arial" w:hAnsi="Arial" w:cs="Arial"/>
          <w:b/>
          <w:bCs/>
          <w:color w:val="000000" w:themeColor="text1"/>
          <w:sz w:val="20"/>
          <w:lang w:val="pl-PL"/>
        </w:rPr>
        <w:t>3</w:t>
      </w:r>
      <w:r w:rsidRPr="00620B0F">
        <w:rPr>
          <w:rFonts w:ascii="Arial" w:hAnsi="Arial" w:cs="Arial"/>
          <w:b/>
          <w:bCs/>
          <w:color w:val="000000" w:themeColor="text1"/>
          <w:sz w:val="20"/>
          <w:lang w:val="pl-PL"/>
        </w:rPr>
        <w:t>: Szczepionka 4-walentntna przeciwko meningokokom</w:t>
      </w:r>
      <w:r w:rsidRPr="00620B0F">
        <w:rPr>
          <w:rFonts w:ascii="Arial" w:hAnsi="Arial" w:cs="Arial"/>
          <w:b/>
          <w:bCs/>
          <w:i/>
          <w:iCs/>
          <w:color w:val="000000" w:themeColor="text1"/>
          <w:sz w:val="20"/>
          <w:lang w:val="pl-PL"/>
        </w:rPr>
        <w:t xml:space="preserve"> </w:t>
      </w:r>
    </w:p>
    <w:bookmarkEnd w:id="6"/>
    <w:p w14:paraId="16E9AF9E" w14:textId="32B19B27" w:rsidR="002E5AB7" w:rsidRPr="00620B0F" w:rsidRDefault="002E5AB7" w:rsidP="00620B0F">
      <w:pPr>
        <w:pStyle w:val="Akapitzlist"/>
        <w:suppressAutoHyphens/>
        <w:overflowPunct w:val="0"/>
        <w:autoSpaceDE w:val="0"/>
        <w:ind w:left="720"/>
        <w:jc w:val="both"/>
        <w:rPr>
          <w:rFonts w:ascii="Arial" w:hAnsi="Arial" w:cs="Arial"/>
          <w:b/>
          <w:bCs/>
          <w:sz w:val="20"/>
          <w:szCs w:val="20"/>
        </w:rPr>
      </w:pPr>
      <w:r w:rsidRPr="00620B0F">
        <w:rPr>
          <w:rFonts w:ascii="Arial" w:hAnsi="Arial" w:cs="Arial"/>
          <w:b/>
          <w:bCs/>
          <w:sz w:val="20"/>
          <w:szCs w:val="20"/>
        </w:rPr>
        <w:t xml:space="preserve">Część </w:t>
      </w:r>
      <w:r w:rsidR="00620B0F" w:rsidRPr="00620B0F">
        <w:rPr>
          <w:rFonts w:ascii="Arial" w:hAnsi="Arial" w:cs="Arial"/>
          <w:b/>
          <w:bCs/>
          <w:sz w:val="20"/>
          <w:szCs w:val="20"/>
        </w:rPr>
        <w:t>4</w:t>
      </w:r>
      <w:r w:rsidRPr="00620B0F">
        <w:rPr>
          <w:rFonts w:ascii="Arial" w:hAnsi="Arial" w:cs="Arial"/>
          <w:b/>
          <w:bCs/>
          <w:sz w:val="20"/>
          <w:szCs w:val="20"/>
        </w:rPr>
        <w:t>: Szczepionka przeciw meningokokom grupy B</w:t>
      </w:r>
    </w:p>
    <w:p w14:paraId="153C215D" w14:textId="529137FE" w:rsidR="003D78DD" w:rsidRPr="00620B0F" w:rsidRDefault="003D78DD" w:rsidP="003D78DD">
      <w:pPr>
        <w:pStyle w:val="Akapitzlist"/>
        <w:suppressAutoHyphens/>
        <w:overflowPunct w:val="0"/>
        <w:autoSpaceDE w:val="0"/>
        <w:ind w:left="720"/>
        <w:jc w:val="both"/>
        <w:rPr>
          <w:rFonts w:ascii="Arial" w:hAnsi="Arial" w:cs="Arial"/>
          <w:b/>
          <w:bCs/>
          <w:sz w:val="20"/>
          <w:szCs w:val="20"/>
        </w:rPr>
      </w:pPr>
    </w:p>
    <w:p w14:paraId="2DA2ECAA" w14:textId="10A2E945" w:rsidR="00242674" w:rsidRDefault="00242674" w:rsidP="00242674">
      <w:pPr>
        <w:pStyle w:val="Akapitzlist"/>
        <w:suppressAutoHyphens/>
        <w:overflowPunct w:val="0"/>
        <w:autoSpaceDE w:val="0"/>
        <w:spacing w:line="360" w:lineRule="auto"/>
        <w:ind w:left="720"/>
        <w:jc w:val="both"/>
        <w:rPr>
          <w:rFonts w:ascii="Arial" w:hAnsi="Arial" w:cs="Arial"/>
          <w:b/>
          <w:bCs/>
          <w:sz w:val="18"/>
          <w:szCs w:val="18"/>
        </w:rPr>
      </w:pPr>
    </w:p>
    <w:p w14:paraId="1B2BEA27" w14:textId="77777777" w:rsidR="00EE0CCB" w:rsidRDefault="00EE0CCB" w:rsidP="00242674">
      <w:pPr>
        <w:pStyle w:val="Akapitzlist"/>
        <w:suppressAutoHyphens/>
        <w:overflowPunct w:val="0"/>
        <w:autoSpaceDE w:val="0"/>
        <w:spacing w:line="360" w:lineRule="auto"/>
        <w:ind w:left="720"/>
        <w:jc w:val="both"/>
        <w:rPr>
          <w:rFonts w:ascii="Arial" w:hAnsi="Arial" w:cs="Arial"/>
          <w:b/>
          <w:bCs/>
          <w:sz w:val="18"/>
          <w:szCs w:val="18"/>
        </w:rPr>
      </w:pPr>
    </w:p>
    <w:p w14:paraId="18C8D8D7" w14:textId="77777777" w:rsidR="00EE0CCB" w:rsidRDefault="00EE0CCB" w:rsidP="00EE0CCB">
      <w:pPr>
        <w:keepNext/>
        <w:spacing w:line="25" w:lineRule="atLeast"/>
        <w:jc w:val="both"/>
        <w:rPr>
          <w:rFonts w:ascii="Calibri" w:eastAsia="Arial Unicode MS" w:hAnsi="Calibri" w:cs="Calibri"/>
          <w:sz w:val="22"/>
          <w:szCs w:val="22"/>
        </w:rPr>
      </w:pPr>
      <w:r>
        <w:rPr>
          <w:rFonts w:ascii="Calibri" w:hAnsi="Calibri" w:cs="Calibri"/>
          <w:b/>
          <w:sz w:val="20"/>
          <w:szCs w:val="20"/>
        </w:rPr>
        <w:t xml:space="preserve">Przedmiotowe postępowanie prowadzone jest przy użyciu środków komunikacji elektronicznej. Składanie ofert następuje za pośrednictwem platformy dostępnej pod adresem internetowym: https://ezamowienia.gov.pl </w:t>
      </w:r>
    </w:p>
    <w:p w14:paraId="52D237E2" w14:textId="77777777" w:rsidR="006452C8" w:rsidRDefault="006452C8" w:rsidP="00221EAB">
      <w:pPr>
        <w:suppressAutoHyphens/>
        <w:overflowPunct w:val="0"/>
        <w:autoSpaceDE w:val="0"/>
        <w:spacing w:line="360" w:lineRule="auto"/>
        <w:jc w:val="both"/>
        <w:rPr>
          <w:rFonts w:ascii="Arial" w:hAnsi="Arial" w:cs="Arial"/>
          <w:b/>
          <w:bCs/>
          <w:sz w:val="18"/>
          <w:szCs w:val="18"/>
        </w:rPr>
      </w:pPr>
    </w:p>
    <w:p w14:paraId="33B09E52" w14:textId="77777777" w:rsidR="00620B0F" w:rsidRDefault="00620B0F" w:rsidP="00221EAB">
      <w:pPr>
        <w:suppressAutoHyphens/>
        <w:overflowPunct w:val="0"/>
        <w:autoSpaceDE w:val="0"/>
        <w:spacing w:line="360" w:lineRule="auto"/>
        <w:jc w:val="both"/>
        <w:rPr>
          <w:rFonts w:ascii="Arial" w:hAnsi="Arial" w:cs="Arial"/>
          <w:b/>
          <w:bCs/>
          <w:sz w:val="18"/>
          <w:szCs w:val="18"/>
        </w:rPr>
      </w:pPr>
    </w:p>
    <w:p w14:paraId="0B323282" w14:textId="77777777" w:rsidR="00620B0F" w:rsidRDefault="00620B0F" w:rsidP="00221EAB">
      <w:pPr>
        <w:suppressAutoHyphens/>
        <w:overflowPunct w:val="0"/>
        <w:autoSpaceDE w:val="0"/>
        <w:spacing w:line="360" w:lineRule="auto"/>
        <w:jc w:val="both"/>
        <w:rPr>
          <w:rFonts w:ascii="Arial" w:hAnsi="Arial" w:cs="Arial"/>
          <w:b/>
          <w:bCs/>
          <w:sz w:val="18"/>
          <w:szCs w:val="18"/>
        </w:rPr>
      </w:pPr>
    </w:p>
    <w:p w14:paraId="64B1FB0B" w14:textId="77777777" w:rsidR="00620B0F" w:rsidRPr="00221EAB" w:rsidRDefault="00620B0F" w:rsidP="00221EAB">
      <w:pPr>
        <w:suppressAutoHyphens/>
        <w:overflowPunct w:val="0"/>
        <w:autoSpaceDE w:val="0"/>
        <w:spacing w:line="360" w:lineRule="auto"/>
        <w:jc w:val="both"/>
        <w:rPr>
          <w:rFonts w:ascii="Arial" w:hAnsi="Arial" w:cs="Arial"/>
          <w:b/>
          <w:bCs/>
          <w:sz w:val="18"/>
          <w:szCs w:val="18"/>
        </w:rPr>
      </w:pPr>
    </w:p>
    <w:p w14:paraId="1A7C3959" w14:textId="77777777" w:rsidR="003D78DD" w:rsidRDefault="00716A85" w:rsidP="005656DA">
      <w:pPr>
        <w:spacing w:line="360" w:lineRule="auto"/>
        <w:ind w:left="4956" w:firstLine="708"/>
        <w:jc w:val="both"/>
        <w:rPr>
          <w:rFonts w:ascii="Arial" w:hAnsi="Arial" w:cs="Arial"/>
          <w:sz w:val="20"/>
          <w:szCs w:val="20"/>
        </w:rPr>
      </w:pPr>
      <w:r w:rsidRPr="00716A85">
        <w:rPr>
          <w:rFonts w:ascii="Arial" w:hAnsi="Arial" w:cs="Arial"/>
          <w:sz w:val="20"/>
          <w:szCs w:val="20"/>
        </w:rPr>
        <w:t xml:space="preserve">                  </w:t>
      </w:r>
    </w:p>
    <w:p w14:paraId="64395E9A" w14:textId="52A7CFA8" w:rsidR="00E720F4" w:rsidRPr="006644F1" w:rsidRDefault="003D78DD" w:rsidP="005656DA">
      <w:pPr>
        <w:spacing w:line="360" w:lineRule="auto"/>
        <w:ind w:left="4956" w:firstLine="708"/>
        <w:jc w:val="both"/>
        <w:rPr>
          <w:rFonts w:ascii="Arial" w:hAnsi="Arial" w:cs="Arial"/>
          <w:sz w:val="20"/>
          <w:szCs w:val="20"/>
          <w:u w:val="single"/>
        </w:rPr>
      </w:pPr>
      <w:r>
        <w:rPr>
          <w:rFonts w:ascii="Arial" w:hAnsi="Arial" w:cs="Arial"/>
          <w:sz w:val="20"/>
          <w:szCs w:val="20"/>
        </w:rPr>
        <w:t xml:space="preserve">                  </w:t>
      </w:r>
      <w:r w:rsidR="00E720F4" w:rsidRPr="006644F1">
        <w:rPr>
          <w:rFonts w:ascii="Arial" w:hAnsi="Arial" w:cs="Arial"/>
          <w:sz w:val="20"/>
          <w:szCs w:val="20"/>
          <w:u w:val="single"/>
        </w:rPr>
        <w:t xml:space="preserve">ZATWIERDZIŁ:   </w:t>
      </w:r>
    </w:p>
    <w:p w14:paraId="01C041B1" w14:textId="106AFAEE" w:rsidR="005B14EE" w:rsidRPr="006452C8" w:rsidRDefault="00716A85" w:rsidP="00101F62">
      <w:pPr>
        <w:ind w:left="4956" w:right="110" w:firstLine="708"/>
        <w:jc w:val="both"/>
        <w:rPr>
          <w:rFonts w:ascii="Arial" w:hAnsi="Arial" w:cs="Arial"/>
          <w:sz w:val="20"/>
          <w:szCs w:val="20"/>
        </w:rPr>
      </w:pPr>
      <w:r>
        <w:rPr>
          <w:rFonts w:ascii="Arial" w:hAnsi="Arial" w:cs="Arial"/>
          <w:sz w:val="20"/>
          <w:szCs w:val="20"/>
        </w:rPr>
        <w:t xml:space="preserve">               </w:t>
      </w:r>
      <w:r w:rsidR="006452C8" w:rsidRPr="006452C8">
        <w:rPr>
          <w:rFonts w:ascii="Arial" w:hAnsi="Arial" w:cs="Arial"/>
          <w:sz w:val="20"/>
          <w:szCs w:val="20"/>
        </w:rPr>
        <w:t xml:space="preserve">data: </w:t>
      </w:r>
      <w:r w:rsidR="00A22E18">
        <w:rPr>
          <w:rFonts w:ascii="Arial" w:hAnsi="Arial" w:cs="Arial"/>
          <w:sz w:val="20"/>
          <w:szCs w:val="20"/>
        </w:rPr>
        <w:t>06.11</w:t>
      </w:r>
      <w:r>
        <w:rPr>
          <w:rFonts w:ascii="Arial" w:hAnsi="Arial" w:cs="Arial"/>
          <w:sz w:val="20"/>
          <w:szCs w:val="20"/>
        </w:rPr>
        <w:t>.</w:t>
      </w:r>
      <w:r w:rsidR="001432A7">
        <w:rPr>
          <w:rFonts w:ascii="Arial" w:hAnsi="Arial" w:cs="Arial"/>
          <w:sz w:val="20"/>
          <w:szCs w:val="20"/>
        </w:rPr>
        <w:t>202</w:t>
      </w:r>
      <w:r w:rsidR="00620B0F">
        <w:rPr>
          <w:rFonts w:ascii="Arial" w:hAnsi="Arial" w:cs="Arial"/>
          <w:sz w:val="20"/>
          <w:szCs w:val="20"/>
        </w:rPr>
        <w:t>4</w:t>
      </w:r>
      <w:r w:rsidR="001432A7">
        <w:rPr>
          <w:rFonts w:ascii="Arial" w:hAnsi="Arial" w:cs="Arial"/>
          <w:sz w:val="20"/>
          <w:szCs w:val="20"/>
        </w:rPr>
        <w:t xml:space="preserve"> r.</w:t>
      </w:r>
    </w:p>
    <w:p w14:paraId="327DE7F7" w14:textId="77777777" w:rsidR="001432A7" w:rsidRDefault="006452C8" w:rsidP="00101F62">
      <w:pPr>
        <w:ind w:left="4956" w:right="110" w:firstLine="708"/>
        <w:jc w:val="both"/>
        <w:rPr>
          <w:rFonts w:ascii="Arial" w:hAnsi="Arial" w:cs="Arial"/>
        </w:rPr>
      </w:pPr>
      <w:r>
        <w:rPr>
          <w:rFonts w:ascii="Arial" w:hAnsi="Arial" w:cs="Arial"/>
        </w:rPr>
        <w:t xml:space="preserve">                 </w:t>
      </w:r>
    </w:p>
    <w:p w14:paraId="35DE5130" w14:textId="330088C4" w:rsidR="0049374F" w:rsidRDefault="001432A7" w:rsidP="00101F62">
      <w:pPr>
        <w:ind w:left="4956" w:right="110" w:firstLine="708"/>
        <w:jc w:val="both"/>
        <w:rPr>
          <w:rFonts w:ascii="Arial" w:hAnsi="Arial" w:cs="Arial"/>
        </w:rPr>
      </w:pPr>
      <w:r>
        <w:rPr>
          <w:rFonts w:ascii="Arial" w:hAnsi="Arial" w:cs="Arial"/>
        </w:rPr>
        <w:t xml:space="preserve">                </w:t>
      </w:r>
      <w:r w:rsidR="00101F62">
        <w:rPr>
          <w:rFonts w:ascii="Arial" w:hAnsi="Arial" w:cs="Arial"/>
        </w:rPr>
        <w:t xml:space="preserve">Dyrektor </w:t>
      </w:r>
    </w:p>
    <w:p w14:paraId="08E9595B" w14:textId="4990DCE3" w:rsidR="00101F62" w:rsidRDefault="00101F62" w:rsidP="00101F62">
      <w:pPr>
        <w:ind w:left="3540" w:right="110" w:firstLine="708"/>
        <w:jc w:val="both"/>
        <w:rPr>
          <w:rFonts w:ascii="Arial" w:hAnsi="Arial" w:cs="Arial"/>
        </w:rPr>
      </w:pPr>
      <w:r>
        <w:rPr>
          <w:rFonts w:ascii="Arial" w:hAnsi="Arial" w:cs="Arial"/>
        </w:rPr>
        <w:t xml:space="preserve">    </w:t>
      </w:r>
      <w:r w:rsidR="006452C8">
        <w:rPr>
          <w:rFonts w:ascii="Arial" w:hAnsi="Arial" w:cs="Arial"/>
        </w:rPr>
        <w:t xml:space="preserve">                    </w:t>
      </w:r>
      <w:r>
        <w:rPr>
          <w:rFonts w:ascii="Arial" w:hAnsi="Arial" w:cs="Arial"/>
        </w:rPr>
        <w:t xml:space="preserve">Zespołu Opieki Zdrowotnej </w:t>
      </w:r>
    </w:p>
    <w:p w14:paraId="10F5AD39" w14:textId="6A774BDC" w:rsidR="00101F62" w:rsidRDefault="00101F62" w:rsidP="00101F62">
      <w:pPr>
        <w:ind w:left="3540" w:right="110" w:firstLine="708"/>
        <w:jc w:val="both"/>
        <w:rPr>
          <w:rFonts w:ascii="Arial" w:hAnsi="Arial" w:cs="Arial"/>
        </w:rPr>
      </w:pPr>
      <w:r>
        <w:rPr>
          <w:rFonts w:ascii="Arial" w:hAnsi="Arial" w:cs="Arial"/>
        </w:rPr>
        <w:t xml:space="preserve">         </w:t>
      </w:r>
      <w:r w:rsidR="006452C8">
        <w:rPr>
          <w:rFonts w:ascii="Arial" w:hAnsi="Arial" w:cs="Arial"/>
        </w:rPr>
        <w:t xml:space="preserve">                  </w:t>
      </w:r>
      <w:r>
        <w:rPr>
          <w:rFonts w:ascii="Arial" w:hAnsi="Arial" w:cs="Arial"/>
        </w:rPr>
        <w:t xml:space="preserve">w Świętej Katarzynie </w:t>
      </w:r>
    </w:p>
    <w:p w14:paraId="7F555F99" w14:textId="55DDCC11" w:rsidR="00101F62" w:rsidRDefault="0069053F" w:rsidP="00101F62">
      <w:pPr>
        <w:ind w:left="3540" w:right="110" w:firstLine="708"/>
        <w:jc w:val="both"/>
        <w:rPr>
          <w:rFonts w:ascii="Arial" w:hAnsi="Arial" w:cs="Arial"/>
        </w:rPr>
      </w:pPr>
      <w:r>
        <w:rPr>
          <w:rFonts w:ascii="Arial" w:hAnsi="Arial" w:cs="Arial"/>
        </w:rPr>
        <w:t xml:space="preserve">                                        </w:t>
      </w:r>
    </w:p>
    <w:p w14:paraId="0D3FB0E9" w14:textId="4A5CEF91" w:rsidR="00242674" w:rsidRPr="00221EAB" w:rsidRDefault="00101F62" w:rsidP="00221EAB">
      <w:pPr>
        <w:ind w:left="3540" w:right="110" w:firstLine="708"/>
        <w:jc w:val="both"/>
        <w:rPr>
          <w:rFonts w:ascii="Arial" w:hAnsi="Arial" w:cs="Arial"/>
        </w:rPr>
      </w:pPr>
      <w:r>
        <w:rPr>
          <w:rFonts w:ascii="Arial" w:hAnsi="Arial" w:cs="Arial"/>
        </w:rPr>
        <w:t xml:space="preserve">           </w:t>
      </w:r>
      <w:r w:rsidR="006452C8">
        <w:rPr>
          <w:rFonts w:ascii="Arial" w:hAnsi="Arial" w:cs="Arial"/>
        </w:rPr>
        <w:t xml:space="preserve">                 </w:t>
      </w:r>
      <w:r w:rsidR="0069053F">
        <w:rPr>
          <w:rFonts w:ascii="Arial" w:hAnsi="Arial" w:cs="Arial"/>
        </w:rPr>
        <w:t>/-/</w:t>
      </w:r>
      <w:r w:rsidR="006452C8">
        <w:rPr>
          <w:rFonts w:ascii="Arial" w:hAnsi="Arial" w:cs="Arial"/>
        </w:rPr>
        <w:t xml:space="preserve">  </w:t>
      </w:r>
      <w:r>
        <w:rPr>
          <w:rFonts w:ascii="Arial" w:hAnsi="Arial" w:cs="Arial"/>
        </w:rPr>
        <w:t>Andrzej Martynow</w:t>
      </w:r>
    </w:p>
    <w:p w14:paraId="46EE8203" w14:textId="46FE9A09" w:rsidR="00242674" w:rsidRDefault="00242674" w:rsidP="00DE7EFB">
      <w:pPr>
        <w:spacing w:line="360" w:lineRule="auto"/>
        <w:jc w:val="both"/>
        <w:rPr>
          <w:rFonts w:ascii="Arial" w:hAnsi="Arial" w:cs="Arial"/>
          <w:sz w:val="20"/>
          <w:szCs w:val="20"/>
        </w:rPr>
      </w:pPr>
    </w:p>
    <w:p w14:paraId="70F539CD" w14:textId="77777777" w:rsidR="0089235B" w:rsidRDefault="0089235B" w:rsidP="00DE7EFB">
      <w:pPr>
        <w:spacing w:line="360" w:lineRule="auto"/>
        <w:jc w:val="both"/>
        <w:rPr>
          <w:rFonts w:ascii="Arial" w:hAnsi="Arial" w:cs="Arial"/>
          <w:sz w:val="20"/>
          <w:szCs w:val="20"/>
        </w:rPr>
      </w:pPr>
    </w:p>
    <w:p w14:paraId="533B03B0" w14:textId="77777777" w:rsidR="00620B0F" w:rsidRDefault="00620B0F" w:rsidP="00DE7EFB">
      <w:pPr>
        <w:spacing w:line="360" w:lineRule="auto"/>
        <w:jc w:val="both"/>
        <w:rPr>
          <w:rFonts w:ascii="Arial" w:hAnsi="Arial" w:cs="Arial"/>
          <w:sz w:val="20"/>
          <w:szCs w:val="20"/>
        </w:rPr>
      </w:pPr>
    </w:p>
    <w:p w14:paraId="721677D8" w14:textId="77777777" w:rsidR="00620B0F" w:rsidRDefault="00620B0F" w:rsidP="00DE7EFB">
      <w:pPr>
        <w:spacing w:line="360" w:lineRule="auto"/>
        <w:jc w:val="both"/>
        <w:rPr>
          <w:rFonts w:ascii="Arial" w:hAnsi="Arial" w:cs="Arial"/>
          <w:sz w:val="20"/>
          <w:szCs w:val="20"/>
        </w:rPr>
      </w:pPr>
    </w:p>
    <w:p w14:paraId="248AE17B" w14:textId="77777777" w:rsidR="00620B0F" w:rsidRDefault="00620B0F" w:rsidP="00DE7EFB">
      <w:pPr>
        <w:spacing w:line="360" w:lineRule="auto"/>
        <w:jc w:val="both"/>
        <w:rPr>
          <w:rFonts w:ascii="Arial" w:hAnsi="Arial" w:cs="Arial"/>
          <w:sz w:val="20"/>
          <w:szCs w:val="20"/>
        </w:rPr>
      </w:pPr>
    </w:p>
    <w:p w14:paraId="038FF676" w14:textId="77777777" w:rsidR="00221EAB" w:rsidRDefault="00221EAB" w:rsidP="00DE7EFB">
      <w:pPr>
        <w:spacing w:line="360" w:lineRule="auto"/>
        <w:jc w:val="both"/>
        <w:rPr>
          <w:rFonts w:ascii="Arial" w:hAnsi="Arial" w:cs="Arial"/>
          <w:sz w:val="20"/>
          <w:szCs w:val="20"/>
        </w:rPr>
      </w:pPr>
    </w:p>
    <w:p w14:paraId="56DEE8D4" w14:textId="77777777" w:rsidR="00242674" w:rsidRPr="00AE61BD" w:rsidRDefault="00242674" w:rsidP="00DE7EFB">
      <w:pPr>
        <w:spacing w:line="360" w:lineRule="auto"/>
        <w:jc w:val="both"/>
        <w:rPr>
          <w:rFonts w:ascii="Arial" w:hAnsi="Arial" w:cs="Arial"/>
          <w:sz w:val="20"/>
          <w:szCs w:val="20"/>
        </w:rPr>
      </w:pPr>
    </w:p>
    <w:p w14:paraId="03DC94C1" w14:textId="77777777" w:rsidR="00242674" w:rsidRPr="00BD271C" w:rsidRDefault="00242674" w:rsidP="00242674">
      <w:pPr>
        <w:rPr>
          <w:b/>
          <w:bCs/>
          <w:u w:val="single"/>
        </w:rPr>
      </w:pPr>
      <w:r w:rsidRPr="00BD271C">
        <w:rPr>
          <w:b/>
          <w:bCs/>
          <w:u w:val="single"/>
        </w:rPr>
        <w:lastRenderedPageBreak/>
        <w:t>SPECYFIKACJA WARUNKÓW ZAMÓWIENIA , zwana dalej SWZ zawiera:</w:t>
      </w:r>
    </w:p>
    <w:p w14:paraId="4ED0AB9E" w14:textId="36549BAC" w:rsidR="00B622BC" w:rsidRPr="00AE61BD" w:rsidRDefault="00B622BC" w:rsidP="00DE7EFB">
      <w:pPr>
        <w:spacing w:line="360" w:lineRule="auto"/>
        <w:jc w:val="both"/>
        <w:rPr>
          <w:rFonts w:ascii="Arial" w:hAnsi="Arial" w:cs="Arial"/>
          <w:sz w:val="20"/>
          <w:szCs w:val="20"/>
        </w:rPr>
      </w:pPr>
    </w:p>
    <w:tbl>
      <w:tblPr>
        <w:tblStyle w:val="Tabela-Siatka"/>
        <w:tblpPr w:leftFromText="141" w:rightFromText="141" w:horzAnchor="margin" w:tblpY="840"/>
        <w:tblW w:w="0" w:type="auto"/>
        <w:tblLook w:val="04A0" w:firstRow="1" w:lastRow="0" w:firstColumn="1" w:lastColumn="0" w:noHBand="0" w:noVBand="1"/>
      </w:tblPr>
      <w:tblGrid>
        <w:gridCol w:w="1696"/>
        <w:gridCol w:w="7366"/>
      </w:tblGrid>
      <w:tr w:rsidR="00DB2177" w14:paraId="4BDFCD72" w14:textId="77777777" w:rsidTr="00DB2177">
        <w:tc>
          <w:tcPr>
            <w:tcW w:w="1696" w:type="dxa"/>
          </w:tcPr>
          <w:p w14:paraId="6539411F" w14:textId="77777777" w:rsidR="00DB2177" w:rsidRDefault="00DB2177" w:rsidP="00DB2177">
            <w:r>
              <w:t>Rozdział 1</w:t>
            </w:r>
          </w:p>
        </w:tc>
        <w:tc>
          <w:tcPr>
            <w:tcW w:w="7366" w:type="dxa"/>
          </w:tcPr>
          <w:p w14:paraId="60843B32" w14:textId="77777777" w:rsidR="00DB2177" w:rsidRDefault="00DB2177" w:rsidP="00DB2177">
            <w:r>
              <w:t>Informacje o Zamawiającym</w:t>
            </w:r>
          </w:p>
        </w:tc>
      </w:tr>
      <w:tr w:rsidR="00DB2177" w14:paraId="527AD80F" w14:textId="77777777" w:rsidTr="00DB2177">
        <w:tc>
          <w:tcPr>
            <w:tcW w:w="1696" w:type="dxa"/>
          </w:tcPr>
          <w:p w14:paraId="63D977E9" w14:textId="77777777" w:rsidR="00DB2177" w:rsidRDefault="00DB2177" w:rsidP="00DB2177">
            <w:r>
              <w:t>Rozdział 2</w:t>
            </w:r>
          </w:p>
        </w:tc>
        <w:tc>
          <w:tcPr>
            <w:tcW w:w="7366" w:type="dxa"/>
          </w:tcPr>
          <w:p w14:paraId="28DA1C42" w14:textId="77777777" w:rsidR="00DB2177" w:rsidRDefault="00DB2177" w:rsidP="00DB2177">
            <w:r>
              <w:t>Tryb udzielenia zamówienia</w:t>
            </w:r>
          </w:p>
        </w:tc>
      </w:tr>
      <w:tr w:rsidR="00DB2177" w14:paraId="6EDBD4A0" w14:textId="77777777" w:rsidTr="00DB2177">
        <w:tc>
          <w:tcPr>
            <w:tcW w:w="1696" w:type="dxa"/>
          </w:tcPr>
          <w:p w14:paraId="4DBF873F" w14:textId="77777777" w:rsidR="00DB2177" w:rsidRDefault="00DB2177" w:rsidP="00DB2177">
            <w:r>
              <w:t>Rozdział 3</w:t>
            </w:r>
          </w:p>
        </w:tc>
        <w:tc>
          <w:tcPr>
            <w:tcW w:w="7366" w:type="dxa"/>
          </w:tcPr>
          <w:p w14:paraId="47B466E2" w14:textId="77777777" w:rsidR="00DB2177" w:rsidRDefault="00DB2177" w:rsidP="00DB2177">
            <w:r>
              <w:t>Ochrona danych osobowych</w:t>
            </w:r>
          </w:p>
        </w:tc>
      </w:tr>
      <w:tr w:rsidR="00DB2177" w14:paraId="2B3288CB" w14:textId="77777777" w:rsidTr="00DB2177">
        <w:tc>
          <w:tcPr>
            <w:tcW w:w="1696" w:type="dxa"/>
          </w:tcPr>
          <w:p w14:paraId="0278E6E1" w14:textId="77777777" w:rsidR="00DB2177" w:rsidRDefault="00DB2177" w:rsidP="00DB2177">
            <w:r>
              <w:t>Rozdział 4</w:t>
            </w:r>
          </w:p>
        </w:tc>
        <w:tc>
          <w:tcPr>
            <w:tcW w:w="7366" w:type="dxa"/>
          </w:tcPr>
          <w:p w14:paraId="733DF6D0" w14:textId="77777777" w:rsidR="00DB2177" w:rsidRDefault="00DB2177" w:rsidP="00DB2177">
            <w:r>
              <w:t>Opis przedmiotu zamówienia</w:t>
            </w:r>
          </w:p>
        </w:tc>
      </w:tr>
      <w:tr w:rsidR="00DB2177" w14:paraId="682E601D" w14:textId="77777777" w:rsidTr="00DB2177">
        <w:tc>
          <w:tcPr>
            <w:tcW w:w="1696" w:type="dxa"/>
          </w:tcPr>
          <w:p w14:paraId="4CB6AEA2" w14:textId="77777777" w:rsidR="00DB2177" w:rsidRDefault="00DB2177" w:rsidP="00DB2177">
            <w:r>
              <w:t>Rozdział 5</w:t>
            </w:r>
          </w:p>
        </w:tc>
        <w:tc>
          <w:tcPr>
            <w:tcW w:w="7366" w:type="dxa"/>
          </w:tcPr>
          <w:p w14:paraId="1756635B" w14:textId="77777777" w:rsidR="00DB2177" w:rsidRDefault="00DB2177" w:rsidP="00DB2177">
            <w:r>
              <w:t>Termin realizacji</w:t>
            </w:r>
          </w:p>
        </w:tc>
      </w:tr>
      <w:tr w:rsidR="00DB2177" w14:paraId="11807991" w14:textId="77777777" w:rsidTr="00DB2177">
        <w:tc>
          <w:tcPr>
            <w:tcW w:w="1696" w:type="dxa"/>
          </w:tcPr>
          <w:p w14:paraId="562A325E" w14:textId="77777777" w:rsidR="00DB2177" w:rsidRDefault="00DB2177" w:rsidP="00DB2177">
            <w:r>
              <w:t>Rozdział 6</w:t>
            </w:r>
          </w:p>
        </w:tc>
        <w:tc>
          <w:tcPr>
            <w:tcW w:w="7366" w:type="dxa"/>
          </w:tcPr>
          <w:p w14:paraId="2BDB2754" w14:textId="77777777" w:rsidR="00DB2177" w:rsidRDefault="00DB2177" w:rsidP="00DB2177">
            <w:r>
              <w:t>Warunki udziału w postępowaniu</w:t>
            </w:r>
          </w:p>
        </w:tc>
      </w:tr>
      <w:tr w:rsidR="00DB2177" w14:paraId="279F10EF" w14:textId="77777777" w:rsidTr="00DB2177">
        <w:tc>
          <w:tcPr>
            <w:tcW w:w="1696" w:type="dxa"/>
          </w:tcPr>
          <w:p w14:paraId="08C45E0F" w14:textId="77777777" w:rsidR="00DB2177" w:rsidRDefault="00DB2177" w:rsidP="00DB2177">
            <w:r>
              <w:t>Rozdział 7</w:t>
            </w:r>
          </w:p>
        </w:tc>
        <w:tc>
          <w:tcPr>
            <w:tcW w:w="7366" w:type="dxa"/>
          </w:tcPr>
          <w:p w14:paraId="705929A2" w14:textId="77777777" w:rsidR="00DB2177" w:rsidRDefault="00DB2177" w:rsidP="00DB2177">
            <w:r>
              <w:t>Podstawy wykluczenia</w:t>
            </w:r>
          </w:p>
        </w:tc>
      </w:tr>
      <w:tr w:rsidR="00DB2177" w14:paraId="329B085D" w14:textId="77777777" w:rsidTr="00DB2177">
        <w:tc>
          <w:tcPr>
            <w:tcW w:w="1696" w:type="dxa"/>
          </w:tcPr>
          <w:p w14:paraId="1C5955A7" w14:textId="77777777" w:rsidR="00DB2177" w:rsidRDefault="00DB2177" w:rsidP="00DB2177">
            <w:r>
              <w:t>Rozdział 8</w:t>
            </w:r>
          </w:p>
        </w:tc>
        <w:tc>
          <w:tcPr>
            <w:tcW w:w="7366" w:type="dxa"/>
          </w:tcPr>
          <w:p w14:paraId="2A379D51" w14:textId="77777777" w:rsidR="00DB2177" w:rsidRPr="006024CB" w:rsidRDefault="00DB2177" w:rsidP="00DB2177">
            <w:pPr>
              <w:rPr>
                <w:bCs/>
              </w:rPr>
            </w:pPr>
            <w:r>
              <w:rPr>
                <w:rFonts w:ascii="Arial" w:hAnsi="Arial" w:cs="Arial"/>
                <w:bCs/>
                <w:sz w:val="20"/>
              </w:rPr>
              <w:t>Oświadczenia i dokumenty</w:t>
            </w:r>
            <w:r w:rsidRPr="006024CB">
              <w:rPr>
                <w:rFonts w:ascii="Arial" w:hAnsi="Arial" w:cs="Arial"/>
                <w:bCs/>
                <w:sz w:val="20"/>
              </w:rPr>
              <w:t>, jakie zobowiązani są dostarczyć wykonawcy w celu potwierdzenia spełniania warunków udziału w postępowaniu oraz wykazania braku podstaw wykluczenia</w:t>
            </w:r>
          </w:p>
        </w:tc>
      </w:tr>
      <w:tr w:rsidR="00DB2177" w14:paraId="267E409C" w14:textId="77777777" w:rsidTr="00DB2177">
        <w:tc>
          <w:tcPr>
            <w:tcW w:w="1696" w:type="dxa"/>
          </w:tcPr>
          <w:p w14:paraId="009CACC2" w14:textId="77777777" w:rsidR="00DB2177" w:rsidRDefault="00DB2177" w:rsidP="00DB2177">
            <w:r>
              <w:t>Rozdział 9</w:t>
            </w:r>
          </w:p>
        </w:tc>
        <w:tc>
          <w:tcPr>
            <w:tcW w:w="7366" w:type="dxa"/>
          </w:tcPr>
          <w:p w14:paraId="159C4135" w14:textId="77777777" w:rsidR="00DB2177" w:rsidRDefault="00DB2177" w:rsidP="00DB2177">
            <w:r>
              <w:t>Poleganie na zasobach innych podmiotów</w:t>
            </w:r>
          </w:p>
        </w:tc>
      </w:tr>
      <w:tr w:rsidR="00DB2177" w14:paraId="18DF6765" w14:textId="77777777" w:rsidTr="00DB2177">
        <w:tc>
          <w:tcPr>
            <w:tcW w:w="1696" w:type="dxa"/>
          </w:tcPr>
          <w:p w14:paraId="5481620C" w14:textId="77777777" w:rsidR="00DB2177" w:rsidRDefault="00DB2177" w:rsidP="00DB2177">
            <w:r>
              <w:t>Rozdział 10</w:t>
            </w:r>
          </w:p>
        </w:tc>
        <w:tc>
          <w:tcPr>
            <w:tcW w:w="7366" w:type="dxa"/>
          </w:tcPr>
          <w:p w14:paraId="029B3F7E" w14:textId="77777777" w:rsidR="00DB2177" w:rsidRDefault="00DB2177" w:rsidP="00DB2177">
            <w:r>
              <w:t>Umowa</w:t>
            </w:r>
          </w:p>
        </w:tc>
      </w:tr>
      <w:tr w:rsidR="00DB2177" w14:paraId="229C8F87" w14:textId="77777777" w:rsidTr="00DB2177">
        <w:tc>
          <w:tcPr>
            <w:tcW w:w="1696" w:type="dxa"/>
          </w:tcPr>
          <w:p w14:paraId="4D8E3E06" w14:textId="77777777" w:rsidR="00DB2177" w:rsidRDefault="00DB2177" w:rsidP="00DB2177">
            <w:r>
              <w:t>Rozdział 11</w:t>
            </w:r>
          </w:p>
        </w:tc>
        <w:tc>
          <w:tcPr>
            <w:tcW w:w="7366" w:type="dxa"/>
          </w:tcPr>
          <w:p w14:paraId="64EE3CBA" w14:textId="77777777" w:rsidR="00DB2177" w:rsidRDefault="00DB2177" w:rsidP="00DB2177">
            <w:r>
              <w:t>Informacje o środkach komunikacji elektronicznej</w:t>
            </w:r>
          </w:p>
        </w:tc>
      </w:tr>
      <w:tr w:rsidR="00DB2177" w14:paraId="6A3F2A06" w14:textId="77777777" w:rsidTr="00DB2177">
        <w:tc>
          <w:tcPr>
            <w:tcW w:w="1696" w:type="dxa"/>
          </w:tcPr>
          <w:p w14:paraId="6B3AED5B" w14:textId="77777777" w:rsidR="00DB2177" w:rsidRDefault="00DB2177" w:rsidP="00DB2177">
            <w:r>
              <w:t>Rozdział 12</w:t>
            </w:r>
          </w:p>
        </w:tc>
        <w:tc>
          <w:tcPr>
            <w:tcW w:w="7366" w:type="dxa"/>
          </w:tcPr>
          <w:p w14:paraId="4EB0A88E" w14:textId="77777777" w:rsidR="00DB2177" w:rsidRDefault="00DB2177" w:rsidP="00DB2177">
            <w:r>
              <w:t>Opis sposobu przygotowania oferty</w:t>
            </w:r>
          </w:p>
        </w:tc>
      </w:tr>
      <w:tr w:rsidR="00DB2177" w14:paraId="1CFFB45B" w14:textId="77777777" w:rsidTr="00DB2177">
        <w:tc>
          <w:tcPr>
            <w:tcW w:w="1696" w:type="dxa"/>
          </w:tcPr>
          <w:p w14:paraId="143C0B3D" w14:textId="77777777" w:rsidR="00DB2177" w:rsidRDefault="00DB2177" w:rsidP="00DB2177">
            <w:r>
              <w:t>Rozdział 13</w:t>
            </w:r>
          </w:p>
        </w:tc>
        <w:tc>
          <w:tcPr>
            <w:tcW w:w="7366" w:type="dxa"/>
          </w:tcPr>
          <w:p w14:paraId="5E87DB94" w14:textId="77777777" w:rsidR="00DB2177" w:rsidRDefault="00DB2177" w:rsidP="00DB2177">
            <w:r>
              <w:t>Sposób obliczenia ceny</w:t>
            </w:r>
          </w:p>
        </w:tc>
      </w:tr>
      <w:tr w:rsidR="00DB2177" w14:paraId="17EDA521" w14:textId="77777777" w:rsidTr="00DB2177">
        <w:tc>
          <w:tcPr>
            <w:tcW w:w="1696" w:type="dxa"/>
          </w:tcPr>
          <w:p w14:paraId="18B6B6A4" w14:textId="77777777" w:rsidR="00DB2177" w:rsidRDefault="00DB2177" w:rsidP="00DB2177">
            <w:r>
              <w:t>Rozdział 14</w:t>
            </w:r>
          </w:p>
        </w:tc>
        <w:tc>
          <w:tcPr>
            <w:tcW w:w="7366" w:type="dxa"/>
          </w:tcPr>
          <w:p w14:paraId="3489722B" w14:textId="77777777" w:rsidR="00DB2177" w:rsidRDefault="00DB2177" w:rsidP="00DB2177">
            <w:r>
              <w:t>Kryteria oceny ofert</w:t>
            </w:r>
          </w:p>
        </w:tc>
      </w:tr>
      <w:tr w:rsidR="00DB2177" w14:paraId="4CDBAAB4" w14:textId="77777777" w:rsidTr="00DB2177">
        <w:tc>
          <w:tcPr>
            <w:tcW w:w="1696" w:type="dxa"/>
          </w:tcPr>
          <w:p w14:paraId="12E49DBC" w14:textId="77777777" w:rsidR="00DB2177" w:rsidRDefault="00DB2177" w:rsidP="00DB2177">
            <w:r>
              <w:t>Rozdział 15</w:t>
            </w:r>
          </w:p>
        </w:tc>
        <w:tc>
          <w:tcPr>
            <w:tcW w:w="7366" w:type="dxa"/>
          </w:tcPr>
          <w:p w14:paraId="6783F85B" w14:textId="77777777" w:rsidR="00DB2177" w:rsidRDefault="00DB2177" w:rsidP="00DB2177">
            <w:r>
              <w:t>Wymagania dotyczące wadium</w:t>
            </w:r>
          </w:p>
        </w:tc>
      </w:tr>
      <w:tr w:rsidR="00DB2177" w14:paraId="241BFF19" w14:textId="77777777" w:rsidTr="00DB2177">
        <w:tc>
          <w:tcPr>
            <w:tcW w:w="1696" w:type="dxa"/>
          </w:tcPr>
          <w:p w14:paraId="22308798" w14:textId="77777777" w:rsidR="00DB2177" w:rsidRDefault="00DB2177" w:rsidP="00DB2177">
            <w:r>
              <w:t>Rozdział 16</w:t>
            </w:r>
          </w:p>
        </w:tc>
        <w:tc>
          <w:tcPr>
            <w:tcW w:w="7366" w:type="dxa"/>
          </w:tcPr>
          <w:p w14:paraId="3ACEA1A5" w14:textId="77777777" w:rsidR="00DB2177" w:rsidRDefault="00DB2177" w:rsidP="00DB2177">
            <w:r>
              <w:t>Sposób oraz termin składania ofert</w:t>
            </w:r>
          </w:p>
        </w:tc>
      </w:tr>
      <w:tr w:rsidR="00DB2177" w14:paraId="2253DFA8" w14:textId="77777777" w:rsidTr="00DB2177">
        <w:tc>
          <w:tcPr>
            <w:tcW w:w="1696" w:type="dxa"/>
          </w:tcPr>
          <w:p w14:paraId="611638D9" w14:textId="77777777" w:rsidR="00DB2177" w:rsidRDefault="00DB2177" w:rsidP="00DB2177">
            <w:r>
              <w:t>Rozdział 17</w:t>
            </w:r>
          </w:p>
        </w:tc>
        <w:tc>
          <w:tcPr>
            <w:tcW w:w="7366" w:type="dxa"/>
          </w:tcPr>
          <w:p w14:paraId="2C8FC3B6" w14:textId="77777777" w:rsidR="00DB2177" w:rsidRDefault="00DB2177" w:rsidP="00DB2177">
            <w:r>
              <w:t>Termin otwarcia ofert</w:t>
            </w:r>
          </w:p>
        </w:tc>
      </w:tr>
      <w:tr w:rsidR="00DB2177" w14:paraId="20FA0754" w14:textId="77777777" w:rsidTr="00DB2177">
        <w:tc>
          <w:tcPr>
            <w:tcW w:w="1696" w:type="dxa"/>
          </w:tcPr>
          <w:p w14:paraId="06B7EEE6" w14:textId="77777777" w:rsidR="00DB2177" w:rsidRDefault="00DB2177" w:rsidP="00DB2177">
            <w:r>
              <w:t>Rozdział 18</w:t>
            </w:r>
          </w:p>
        </w:tc>
        <w:tc>
          <w:tcPr>
            <w:tcW w:w="7366" w:type="dxa"/>
          </w:tcPr>
          <w:p w14:paraId="5954B03D" w14:textId="77777777" w:rsidR="00DB2177" w:rsidRDefault="00DB2177" w:rsidP="00DB2177">
            <w:r>
              <w:t>Termin związania ofertą</w:t>
            </w:r>
          </w:p>
        </w:tc>
      </w:tr>
      <w:tr w:rsidR="00DB2177" w14:paraId="41C0C623" w14:textId="77777777" w:rsidTr="00DB2177">
        <w:tc>
          <w:tcPr>
            <w:tcW w:w="1696" w:type="dxa"/>
          </w:tcPr>
          <w:p w14:paraId="32F7DBF6" w14:textId="77777777" w:rsidR="00DB2177" w:rsidRDefault="00DB2177" w:rsidP="00DB2177">
            <w:r>
              <w:t>Rozdział 19</w:t>
            </w:r>
          </w:p>
        </w:tc>
        <w:tc>
          <w:tcPr>
            <w:tcW w:w="7366" w:type="dxa"/>
          </w:tcPr>
          <w:p w14:paraId="69BE39EA" w14:textId="77777777" w:rsidR="00DB2177" w:rsidRDefault="00DB2177" w:rsidP="00DB2177">
            <w:r>
              <w:t>Zabezpieczenie należytego wykonania umowy</w:t>
            </w:r>
          </w:p>
        </w:tc>
      </w:tr>
      <w:tr w:rsidR="00DB2177" w14:paraId="1D00FA74" w14:textId="77777777" w:rsidTr="00DB2177">
        <w:tc>
          <w:tcPr>
            <w:tcW w:w="1696" w:type="dxa"/>
          </w:tcPr>
          <w:p w14:paraId="1B7DF76C" w14:textId="77777777" w:rsidR="00DB2177" w:rsidRDefault="00DB2177" w:rsidP="00DB2177">
            <w:r>
              <w:t>Rozdział 20</w:t>
            </w:r>
          </w:p>
        </w:tc>
        <w:tc>
          <w:tcPr>
            <w:tcW w:w="7366" w:type="dxa"/>
          </w:tcPr>
          <w:p w14:paraId="4A89A162" w14:textId="77777777" w:rsidR="00DB2177" w:rsidRPr="00BD271C" w:rsidRDefault="00DB2177" w:rsidP="00DB2177">
            <w:r w:rsidRPr="00BD271C">
              <w:rPr>
                <w:rFonts w:ascii="Arial" w:hAnsi="Arial" w:cs="Arial"/>
                <w:color w:val="000000"/>
                <w:sz w:val="20"/>
                <w:szCs w:val="20"/>
              </w:rPr>
              <w:t>Informacje o formalnościach, jakie muszą zostać dopełnione po wyborze oferty w celu zawarcia umowy w sprawie zamówienia publicznego</w:t>
            </w:r>
          </w:p>
        </w:tc>
      </w:tr>
      <w:tr w:rsidR="00DB2177" w14:paraId="3FAB835D" w14:textId="77777777" w:rsidTr="00DB2177">
        <w:tc>
          <w:tcPr>
            <w:tcW w:w="1696" w:type="dxa"/>
          </w:tcPr>
          <w:p w14:paraId="4995036A" w14:textId="77777777" w:rsidR="00DB2177" w:rsidRDefault="00DB2177" w:rsidP="00DB2177">
            <w:r>
              <w:t>Rozdział 21</w:t>
            </w:r>
          </w:p>
        </w:tc>
        <w:tc>
          <w:tcPr>
            <w:tcW w:w="7366" w:type="dxa"/>
          </w:tcPr>
          <w:p w14:paraId="74B0DA16" w14:textId="77777777" w:rsidR="00DB2177" w:rsidRPr="00BD271C" w:rsidRDefault="00DB2177" w:rsidP="00DB2177">
            <w:pPr>
              <w:pStyle w:val="Akapitzlist"/>
              <w:autoSpaceDE w:val="0"/>
              <w:autoSpaceDN w:val="0"/>
              <w:adjustRightInd w:val="0"/>
              <w:spacing w:line="360" w:lineRule="auto"/>
              <w:ind w:left="171" w:hanging="171"/>
              <w:rPr>
                <w:rFonts w:ascii="Arial" w:hAnsi="Arial" w:cs="Arial"/>
                <w:color w:val="000000"/>
                <w:sz w:val="20"/>
                <w:szCs w:val="20"/>
              </w:rPr>
            </w:pPr>
            <w:r w:rsidRPr="00BD271C">
              <w:rPr>
                <w:rFonts w:ascii="Arial" w:hAnsi="Arial" w:cs="Arial"/>
                <w:color w:val="000000"/>
                <w:sz w:val="20"/>
                <w:szCs w:val="20"/>
              </w:rPr>
              <w:t>Pouczenie o środkach ochrony prawnej przysługujących wykonawcy</w:t>
            </w:r>
          </w:p>
        </w:tc>
      </w:tr>
    </w:tbl>
    <w:p w14:paraId="31DB6CEA" w14:textId="77777777" w:rsidR="00DB2177" w:rsidRDefault="00DB2177" w:rsidP="00DB2177">
      <w:pPr>
        <w:rPr>
          <w:b/>
          <w:bCs/>
        </w:rPr>
      </w:pPr>
    </w:p>
    <w:p w14:paraId="4DE56091" w14:textId="77777777" w:rsidR="00DB2177" w:rsidRDefault="00DB2177" w:rsidP="00DB2177">
      <w:pPr>
        <w:ind w:firstLine="708"/>
      </w:pPr>
    </w:p>
    <w:p w14:paraId="73B67FFA" w14:textId="77777777" w:rsidR="00DB2177" w:rsidRDefault="00DB2177" w:rsidP="00DB2177">
      <w:pPr>
        <w:rPr>
          <w:b/>
          <w:bCs/>
          <w:u w:val="single"/>
        </w:rPr>
      </w:pPr>
      <w:r w:rsidRPr="00BD271C">
        <w:rPr>
          <w:b/>
          <w:bCs/>
          <w:u w:val="single"/>
        </w:rPr>
        <w:t>ZAŁĄCZNIKI DO SWZ:</w:t>
      </w:r>
    </w:p>
    <w:tbl>
      <w:tblPr>
        <w:tblStyle w:val="Tabela-Siatka"/>
        <w:tblW w:w="0" w:type="auto"/>
        <w:tblLook w:val="04A0" w:firstRow="1" w:lastRow="0" w:firstColumn="1" w:lastColumn="0" w:noHBand="0" w:noVBand="1"/>
      </w:tblPr>
      <w:tblGrid>
        <w:gridCol w:w="1838"/>
        <w:gridCol w:w="7224"/>
      </w:tblGrid>
      <w:tr w:rsidR="00DB2177" w14:paraId="552F7112" w14:textId="77777777" w:rsidTr="00567CC0">
        <w:tc>
          <w:tcPr>
            <w:tcW w:w="1838" w:type="dxa"/>
          </w:tcPr>
          <w:p w14:paraId="3B5889D7" w14:textId="77777777" w:rsidR="00DB2177" w:rsidRPr="00BD271C" w:rsidRDefault="00DB2177" w:rsidP="00DB2177">
            <w:r w:rsidRPr="00BD271C">
              <w:t>Załącznik nr 1</w:t>
            </w:r>
          </w:p>
        </w:tc>
        <w:tc>
          <w:tcPr>
            <w:tcW w:w="7224" w:type="dxa"/>
          </w:tcPr>
          <w:p w14:paraId="4EACC5DC" w14:textId="77777777" w:rsidR="00DB2177" w:rsidRDefault="00DB2177" w:rsidP="00DB2177">
            <w:pPr>
              <w:rPr>
                <w:b/>
                <w:bCs/>
                <w:u w:val="single"/>
              </w:rPr>
            </w:pPr>
            <w:r w:rsidRPr="00AE61BD">
              <w:rPr>
                <w:rFonts w:ascii="Arial" w:hAnsi="Arial" w:cs="Arial"/>
                <w:color w:val="000000"/>
                <w:sz w:val="20"/>
                <w:szCs w:val="20"/>
              </w:rPr>
              <w:t>Projektowane postanowienia umowy</w:t>
            </w:r>
          </w:p>
        </w:tc>
      </w:tr>
      <w:tr w:rsidR="00DB2177" w14:paraId="05EB5824" w14:textId="77777777" w:rsidTr="00567CC0">
        <w:tc>
          <w:tcPr>
            <w:tcW w:w="1838" w:type="dxa"/>
          </w:tcPr>
          <w:p w14:paraId="1811ABD0" w14:textId="77777777" w:rsidR="00DB2177" w:rsidRDefault="00DB2177" w:rsidP="00DB2177">
            <w:pPr>
              <w:rPr>
                <w:b/>
                <w:bCs/>
                <w:u w:val="single"/>
              </w:rPr>
            </w:pPr>
            <w:r w:rsidRPr="00BD271C">
              <w:t xml:space="preserve">Załącznik nr </w:t>
            </w:r>
            <w:r>
              <w:t>2</w:t>
            </w:r>
          </w:p>
        </w:tc>
        <w:tc>
          <w:tcPr>
            <w:tcW w:w="7224" w:type="dxa"/>
          </w:tcPr>
          <w:p w14:paraId="78F91018" w14:textId="77777777" w:rsidR="00DB2177" w:rsidRDefault="00DB2177" w:rsidP="00DB2177">
            <w:pPr>
              <w:rPr>
                <w:b/>
                <w:bCs/>
                <w:u w:val="single"/>
              </w:rPr>
            </w:pPr>
            <w:r w:rsidRPr="00AE61BD">
              <w:rPr>
                <w:rFonts w:ascii="Arial" w:hAnsi="Arial" w:cs="Arial"/>
                <w:color w:val="000000"/>
                <w:sz w:val="20"/>
                <w:szCs w:val="20"/>
              </w:rPr>
              <w:t>Formularz Ofertowy</w:t>
            </w:r>
          </w:p>
        </w:tc>
      </w:tr>
      <w:tr w:rsidR="00824CF9" w14:paraId="67ABA2E4" w14:textId="77777777" w:rsidTr="00567CC0">
        <w:tc>
          <w:tcPr>
            <w:tcW w:w="1838" w:type="dxa"/>
          </w:tcPr>
          <w:p w14:paraId="6822EA56" w14:textId="5929C92A" w:rsidR="00824CF9" w:rsidRPr="00BD271C" w:rsidRDefault="00824CF9" w:rsidP="00DB2177">
            <w:r>
              <w:t>Załącznik nr 2A</w:t>
            </w:r>
            <w:r w:rsidR="00567CC0">
              <w:t>- 2</w:t>
            </w:r>
            <w:r w:rsidR="002E5AB7">
              <w:t>J</w:t>
            </w:r>
          </w:p>
        </w:tc>
        <w:tc>
          <w:tcPr>
            <w:tcW w:w="7224" w:type="dxa"/>
          </w:tcPr>
          <w:p w14:paraId="1E84CCA5" w14:textId="51EFF64C" w:rsidR="00824CF9" w:rsidRPr="00AE61BD" w:rsidRDefault="00824CF9" w:rsidP="00DB2177">
            <w:pPr>
              <w:rPr>
                <w:rFonts w:ascii="Arial" w:hAnsi="Arial" w:cs="Arial"/>
                <w:color w:val="000000"/>
                <w:sz w:val="20"/>
                <w:szCs w:val="20"/>
              </w:rPr>
            </w:pPr>
            <w:r>
              <w:rPr>
                <w:rFonts w:ascii="Arial" w:hAnsi="Arial" w:cs="Arial"/>
                <w:color w:val="000000"/>
                <w:sz w:val="20"/>
                <w:szCs w:val="20"/>
              </w:rPr>
              <w:t>Formularz</w:t>
            </w:r>
            <w:r w:rsidR="00567CC0">
              <w:rPr>
                <w:rFonts w:ascii="Arial" w:hAnsi="Arial" w:cs="Arial"/>
                <w:color w:val="000000"/>
                <w:sz w:val="20"/>
                <w:szCs w:val="20"/>
              </w:rPr>
              <w:t>e</w:t>
            </w:r>
            <w:r>
              <w:rPr>
                <w:rFonts w:ascii="Arial" w:hAnsi="Arial" w:cs="Arial"/>
                <w:color w:val="000000"/>
                <w:sz w:val="20"/>
                <w:szCs w:val="20"/>
              </w:rPr>
              <w:t xml:space="preserve"> asortymentowo –</w:t>
            </w:r>
            <w:r w:rsidR="00567CC0">
              <w:rPr>
                <w:rFonts w:ascii="Arial" w:hAnsi="Arial" w:cs="Arial"/>
                <w:color w:val="000000"/>
                <w:sz w:val="20"/>
                <w:szCs w:val="20"/>
              </w:rPr>
              <w:t xml:space="preserve"> ilościowo -</w:t>
            </w:r>
            <w:r>
              <w:rPr>
                <w:rFonts w:ascii="Arial" w:hAnsi="Arial" w:cs="Arial"/>
                <w:color w:val="000000"/>
                <w:sz w:val="20"/>
                <w:szCs w:val="20"/>
              </w:rPr>
              <w:t xml:space="preserve"> cenow</w:t>
            </w:r>
            <w:r w:rsidR="00567CC0">
              <w:rPr>
                <w:rFonts w:ascii="Arial" w:hAnsi="Arial" w:cs="Arial"/>
                <w:color w:val="000000"/>
                <w:sz w:val="20"/>
                <w:szCs w:val="20"/>
              </w:rPr>
              <w:t>e</w:t>
            </w:r>
            <w:r>
              <w:rPr>
                <w:rFonts w:ascii="Arial" w:hAnsi="Arial" w:cs="Arial"/>
                <w:color w:val="000000"/>
                <w:sz w:val="20"/>
                <w:szCs w:val="20"/>
              </w:rPr>
              <w:t xml:space="preserve"> wraz opisem przedmiotu zamówienia </w:t>
            </w:r>
            <w:r w:rsidR="00567CC0">
              <w:rPr>
                <w:rFonts w:ascii="Arial" w:hAnsi="Arial" w:cs="Arial"/>
                <w:color w:val="000000"/>
                <w:sz w:val="20"/>
                <w:szCs w:val="20"/>
              </w:rPr>
              <w:t xml:space="preserve">stanowiące załączniki do Formularza oferty odpowiednio dot. </w:t>
            </w:r>
            <w:r w:rsidR="002E5AB7">
              <w:rPr>
                <w:rFonts w:ascii="Arial" w:hAnsi="Arial" w:cs="Arial"/>
                <w:color w:val="000000"/>
                <w:sz w:val="20"/>
                <w:szCs w:val="20"/>
              </w:rPr>
              <w:t xml:space="preserve">części 1,2,3 i </w:t>
            </w:r>
            <w:r w:rsidR="00620B0F">
              <w:rPr>
                <w:rFonts w:ascii="Arial" w:hAnsi="Arial" w:cs="Arial"/>
                <w:color w:val="000000"/>
                <w:sz w:val="20"/>
                <w:szCs w:val="20"/>
              </w:rPr>
              <w:t>4</w:t>
            </w:r>
            <w:r w:rsidR="002E5AB7">
              <w:rPr>
                <w:rFonts w:ascii="Arial" w:hAnsi="Arial" w:cs="Arial"/>
                <w:color w:val="000000"/>
                <w:sz w:val="20"/>
                <w:szCs w:val="20"/>
              </w:rPr>
              <w:t xml:space="preserve"> zamówienia, tj.: część 1 – załącznik nr 2A do Formularza oferty, część 2 – załącznik nr 2B do Formularza oferty, część 3 – załącznik nr 2C do Formularza oferty, część 4 – załącznik nr 2D do Formularza oferty</w:t>
            </w:r>
          </w:p>
        </w:tc>
      </w:tr>
      <w:tr w:rsidR="00DB2177" w14:paraId="73C2E4AD" w14:textId="77777777" w:rsidTr="00567CC0">
        <w:tc>
          <w:tcPr>
            <w:tcW w:w="1838" w:type="dxa"/>
          </w:tcPr>
          <w:p w14:paraId="30A11474" w14:textId="77777777" w:rsidR="00DB2177" w:rsidRDefault="00DB2177" w:rsidP="00DB2177">
            <w:pPr>
              <w:rPr>
                <w:b/>
                <w:bCs/>
                <w:u w:val="single"/>
              </w:rPr>
            </w:pPr>
            <w:r w:rsidRPr="00BD271C">
              <w:t xml:space="preserve">Załącznik nr </w:t>
            </w:r>
            <w:r>
              <w:t>3</w:t>
            </w:r>
          </w:p>
        </w:tc>
        <w:tc>
          <w:tcPr>
            <w:tcW w:w="7224" w:type="dxa"/>
          </w:tcPr>
          <w:p w14:paraId="2E9A6289" w14:textId="77777777" w:rsidR="00DB2177" w:rsidRPr="00BD271C" w:rsidRDefault="00DB2177" w:rsidP="00DB2177">
            <w:pPr>
              <w:rPr>
                <w:u w:val="single"/>
              </w:rPr>
            </w:pPr>
            <w:r w:rsidRPr="00BD271C">
              <w:rPr>
                <w:rFonts w:ascii="Arial" w:hAnsi="Arial" w:cs="Arial"/>
                <w:sz w:val="20"/>
                <w:szCs w:val="20"/>
              </w:rPr>
              <w:t>Oświadczenie wykonawcy składane na podstawie art. 125 ust. 1 ustawy Prawo zamówień publicznych wstępnie potwierdzające, że wykonawca nie podlega wykluczeniu oraz spełnia warunki udziału w postępowaniu</w:t>
            </w:r>
          </w:p>
        </w:tc>
      </w:tr>
      <w:tr w:rsidR="00DB2177" w14:paraId="2DEA279A" w14:textId="77777777" w:rsidTr="00567CC0">
        <w:tc>
          <w:tcPr>
            <w:tcW w:w="1838" w:type="dxa"/>
          </w:tcPr>
          <w:p w14:paraId="16CBC8EC" w14:textId="77777777" w:rsidR="00DB2177" w:rsidRDefault="00DB2177" w:rsidP="00DB2177">
            <w:pPr>
              <w:rPr>
                <w:b/>
                <w:bCs/>
                <w:u w:val="single"/>
              </w:rPr>
            </w:pPr>
            <w:r w:rsidRPr="00BD271C">
              <w:t xml:space="preserve">Załącznik nr </w:t>
            </w:r>
            <w:r>
              <w:t>3a</w:t>
            </w:r>
          </w:p>
        </w:tc>
        <w:tc>
          <w:tcPr>
            <w:tcW w:w="7224" w:type="dxa"/>
          </w:tcPr>
          <w:p w14:paraId="22E7B3D1" w14:textId="77777777" w:rsidR="00DB2177" w:rsidRDefault="00DB2177" w:rsidP="00DB2177">
            <w:pPr>
              <w:rPr>
                <w:b/>
                <w:bCs/>
                <w:u w:val="single"/>
              </w:rPr>
            </w:pPr>
            <w:r w:rsidRPr="00AE61BD">
              <w:rPr>
                <w:rFonts w:ascii="Arial" w:hAnsi="Arial" w:cs="Arial"/>
                <w:sz w:val="20"/>
              </w:rPr>
              <w:t>Oświadczenie dotyczące udostępnienia zasobów</w:t>
            </w:r>
          </w:p>
        </w:tc>
      </w:tr>
      <w:tr w:rsidR="003F7C40" w14:paraId="6BF665EA" w14:textId="77777777" w:rsidTr="00567CC0">
        <w:tc>
          <w:tcPr>
            <w:tcW w:w="1838" w:type="dxa"/>
          </w:tcPr>
          <w:p w14:paraId="1E5E1E27" w14:textId="4A153985" w:rsidR="003F7C40" w:rsidRPr="00BD271C" w:rsidRDefault="003F7C40" w:rsidP="00DB2177">
            <w:r w:rsidRPr="00BD271C">
              <w:t xml:space="preserve">Załącznik nr </w:t>
            </w:r>
            <w:r>
              <w:t>3b</w:t>
            </w:r>
          </w:p>
        </w:tc>
        <w:tc>
          <w:tcPr>
            <w:tcW w:w="7224" w:type="dxa"/>
          </w:tcPr>
          <w:p w14:paraId="1BB78F05" w14:textId="368CBF69" w:rsidR="003F7C40" w:rsidRPr="00AE61BD" w:rsidRDefault="003F7C40" w:rsidP="00DB2177">
            <w:pPr>
              <w:rPr>
                <w:rFonts w:ascii="Arial" w:hAnsi="Arial" w:cs="Arial"/>
                <w:sz w:val="20"/>
              </w:rPr>
            </w:pPr>
            <w:r w:rsidRPr="003F7C40">
              <w:rPr>
                <w:rFonts w:ascii="Arial" w:hAnsi="Arial" w:cs="Arial"/>
                <w:sz w:val="20"/>
              </w:rPr>
              <w:t xml:space="preserve">Oświadczenie wykonawców wspólnie ubiegających się o zamówienie  </w:t>
            </w:r>
          </w:p>
        </w:tc>
      </w:tr>
      <w:tr w:rsidR="00DB2177" w14:paraId="4F8AAB37" w14:textId="77777777" w:rsidTr="00567CC0">
        <w:tc>
          <w:tcPr>
            <w:tcW w:w="1838" w:type="dxa"/>
          </w:tcPr>
          <w:p w14:paraId="0AFE0E26" w14:textId="77777777" w:rsidR="00DB2177" w:rsidRPr="00BD271C" w:rsidRDefault="00DB2177" w:rsidP="00DB2177">
            <w:r w:rsidRPr="00BD271C">
              <w:t xml:space="preserve">Załącznik nr </w:t>
            </w:r>
            <w:r>
              <w:t>4</w:t>
            </w:r>
          </w:p>
        </w:tc>
        <w:tc>
          <w:tcPr>
            <w:tcW w:w="7224" w:type="dxa"/>
          </w:tcPr>
          <w:p w14:paraId="4F717B0E" w14:textId="77777777" w:rsidR="00DB2177" w:rsidRDefault="00DB2177" w:rsidP="00DB2177">
            <w:pPr>
              <w:rPr>
                <w:b/>
                <w:bCs/>
                <w:u w:val="single"/>
              </w:rPr>
            </w:pPr>
            <w:r w:rsidRPr="00C80152">
              <w:rPr>
                <w:rFonts w:ascii="Arial" w:hAnsi="Arial" w:cs="Arial"/>
                <w:sz w:val="20"/>
              </w:rPr>
              <w:t>Oświadczenie o grupie kapitałowej</w:t>
            </w:r>
          </w:p>
        </w:tc>
      </w:tr>
      <w:tr w:rsidR="002D6668" w14:paraId="55E77245" w14:textId="77777777" w:rsidTr="00567CC0">
        <w:tc>
          <w:tcPr>
            <w:tcW w:w="1838" w:type="dxa"/>
          </w:tcPr>
          <w:p w14:paraId="1536E39B" w14:textId="7303BE1C" w:rsidR="002D6668" w:rsidRPr="00BD271C" w:rsidRDefault="002D6668" w:rsidP="002D6668">
            <w:r w:rsidRPr="00BD271C">
              <w:t xml:space="preserve">Załącznik nr </w:t>
            </w:r>
            <w:r>
              <w:t>5</w:t>
            </w:r>
          </w:p>
        </w:tc>
        <w:tc>
          <w:tcPr>
            <w:tcW w:w="7224" w:type="dxa"/>
          </w:tcPr>
          <w:p w14:paraId="75C65CEA" w14:textId="78E3A049" w:rsidR="002D6668" w:rsidRPr="00C80152" w:rsidRDefault="002D6668" w:rsidP="002D6668">
            <w:pPr>
              <w:rPr>
                <w:rFonts w:ascii="Arial" w:hAnsi="Arial" w:cs="Arial"/>
                <w:sz w:val="20"/>
              </w:rPr>
            </w:pPr>
            <w:r w:rsidRPr="00AE61BD">
              <w:rPr>
                <w:rFonts w:ascii="Arial" w:hAnsi="Arial" w:cs="Arial"/>
                <w:sz w:val="20"/>
              </w:rPr>
              <w:t>Wykaz wykonanych</w:t>
            </w:r>
            <w:r>
              <w:rPr>
                <w:rFonts w:ascii="Arial" w:hAnsi="Arial" w:cs="Arial"/>
                <w:sz w:val="20"/>
              </w:rPr>
              <w:t xml:space="preserve"> dostaw</w:t>
            </w:r>
          </w:p>
        </w:tc>
      </w:tr>
      <w:tr w:rsidR="002D6668" w14:paraId="2E1B7BB2" w14:textId="77777777" w:rsidTr="00567CC0">
        <w:tc>
          <w:tcPr>
            <w:tcW w:w="1838" w:type="dxa"/>
          </w:tcPr>
          <w:p w14:paraId="79B12DF0" w14:textId="50C8CEF3" w:rsidR="002D6668" w:rsidRDefault="002D6668" w:rsidP="002D6668">
            <w:pPr>
              <w:rPr>
                <w:b/>
                <w:bCs/>
                <w:u w:val="single"/>
              </w:rPr>
            </w:pPr>
            <w:r w:rsidRPr="00BD271C">
              <w:t xml:space="preserve">Załącznik nr </w:t>
            </w:r>
            <w:r>
              <w:t>6</w:t>
            </w:r>
          </w:p>
        </w:tc>
        <w:tc>
          <w:tcPr>
            <w:tcW w:w="7224" w:type="dxa"/>
          </w:tcPr>
          <w:p w14:paraId="1D3C51D1" w14:textId="32D2A70E" w:rsidR="002D6668" w:rsidRPr="00824CF9" w:rsidRDefault="002D6668" w:rsidP="002D6668">
            <w:pPr>
              <w:rPr>
                <w:rFonts w:ascii="Arial" w:hAnsi="Arial" w:cs="Arial"/>
                <w:sz w:val="20"/>
                <w:szCs w:val="20"/>
              </w:rPr>
            </w:pPr>
            <w:r w:rsidRPr="00824CF9">
              <w:rPr>
                <w:rFonts w:ascii="Arial" w:hAnsi="Arial" w:cs="Arial"/>
                <w:sz w:val="20"/>
                <w:szCs w:val="20"/>
              </w:rPr>
              <w:t xml:space="preserve">Oświadczenie o oferowanej dostawie </w:t>
            </w:r>
          </w:p>
        </w:tc>
      </w:tr>
    </w:tbl>
    <w:p w14:paraId="66E4F611" w14:textId="3E1DB280" w:rsidR="00B622BC" w:rsidRDefault="00B622BC" w:rsidP="00DE7EFB">
      <w:pPr>
        <w:spacing w:line="360" w:lineRule="auto"/>
        <w:jc w:val="both"/>
        <w:rPr>
          <w:rFonts w:ascii="Arial" w:hAnsi="Arial" w:cs="Arial"/>
          <w:sz w:val="20"/>
          <w:szCs w:val="20"/>
        </w:rPr>
      </w:pPr>
    </w:p>
    <w:p w14:paraId="1455A3BB" w14:textId="347709F6" w:rsidR="00DB2177" w:rsidRDefault="00DB2177" w:rsidP="00DE7EFB">
      <w:pPr>
        <w:spacing w:line="360" w:lineRule="auto"/>
        <w:jc w:val="both"/>
        <w:rPr>
          <w:rFonts w:ascii="Arial" w:hAnsi="Arial" w:cs="Arial"/>
          <w:sz w:val="20"/>
          <w:szCs w:val="20"/>
        </w:rPr>
      </w:pPr>
    </w:p>
    <w:p w14:paraId="55C5F1B7" w14:textId="25D6E109" w:rsidR="00DB2177" w:rsidRDefault="00DB2177" w:rsidP="00DE7EFB">
      <w:pPr>
        <w:spacing w:line="360" w:lineRule="auto"/>
        <w:jc w:val="both"/>
        <w:rPr>
          <w:rFonts w:ascii="Arial" w:hAnsi="Arial" w:cs="Arial"/>
          <w:sz w:val="20"/>
          <w:szCs w:val="20"/>
        </w:rPr>
      </w:pPr>
    </w:p>
    <w:p w14:paraId="34735E64" w14:textId="77777777" w:rsidR="001342C0" w:rsidRDefault="001342C0" w:rsidP="00DE7EFB">
      <w:pPr>
        <w:spacing w:line="360" w:lineRule="auto"/>
        <w:jc w:val="both"/>
        <w:rPr>
          <w:rFonts w:ascii="Arial" w:hAnsi="Arial" w:cs="Arial"/>
          <w:sz w:val="20"/>
          <w:szCs w:val="20"/>
        </w:rPr>
      </w:pPr>
    </w:p>
    <w:p w14:paraId="3F83CACB" w14:textId="3E07B440" w:rsidR="00DB2177" w:rsidRDefault="00DB2177" w:rsidP="00DE7EFB">
      <w:pPr>
        <w:spacing w:line="360" w:lineRule="auto"/>
        <w:jc w:val="both"/>
        <w:rPr>
          <w:rFonts w:ascii="Arial" w:hAnsi="Arial" w:cs="Arial"/>
          <w:sz w:val="20"/>
          <w:szCs w:val="20"/>
        </w:rPr>
      </w:pPr>
    </w:p>
    <w:p w14:paraId="168FBEF7" w14:textId="77777777" w:rsidR="00620B0F" w:rsidRDefault="00620B0F" w:rsidP="00DE7EFB">
      <w:pPr>
        <w:spacing w:line="360" w:lineRule="auto"/>
        <w:jc w:val="both"/>
        <w:rPr>
          <w:rFonts w:ascii="Arial" w:hAnsi="Arial" w:cs="Arial"/>
          <w:sz w:val="20"/>
          <w:szCs w:val="20"/>
        </w:rPr>
      </w:pPr>
    </w:p>
    <w:p w14:paraId="78504AD1" w14:textId="77777777" w:rsidR="00620B0F" w:rsidRDefault="00620B0F" w:rsidP="00DE7EFB">
      <w:pPr>
        <w:spacing w:line="360" w:lineRule="auto"/>
        <w:jc w:val="both"/>
        <w:rPr>
          <w:rFonts w:ascii="Arial" w:hAnsi="Arial" w:cs="Arial"/>
          <w:sz w:val="20"/>
          <w:szCs w:val="20"/>
        </w:rPr>
      </w:pPr>
    </w:p>
    <w:p w14:paraId="16F2F634" w14:textId="01DBF28D" w:rsidR="00B622BC" w:rsidRPr="00AE61BD" w:rsidRDefault="00B622BC" w:rsidP="00DE7EFB">
      <w:pPr>
        <w:spacing w:line="360" w:lineRule="auto"/>
        <w:jc w:val="both"/>
        <w:rPr>
          <w:rFonts w:ascii="Arial" w:hAnsi="Arial" w:cs="Arial"/>
          <w:sz w:val="20"/>
          <w:szCs w:val="20"/>
        </w:rPr>
      </w:pPr>
    </w:p>
    <w:p w14:paraId="0451C8BC" w14:textId="2A8479CC" w:rsidR="00F14934" w:rsidRDefault="00BF72F4" w:rsidP="00D57946">
      <w:pPr>
        <w:pStyle w:val="Akapitzlist"/>
        <w:numPr>
          <w:ilvl w:val="0"/>
          <w:numId w:val="8"/>
        </w:numPr>
        <w:autoSpaceDE w:val="0"/>
        <w:autoSpaceDN w:val="0"/>
        <w:adjustRightInd w:val="0"/>
        <w:spacing w:line="360" w:lineRule="auto"/>
        <w:ind w:left="426" w:hanging="426"/>
        <w:rPr>
          <w:rFonts w:ascii="Arial" w:hAnsi="Arial" w:cs="Arial"/>
          <w:b/>
          <w:bCs/>
          <w:color w:val="000000"/>
          <w:sz w:val="20"/>
          <w:szCs w:val="20"/>
          <w:u w:val="single"/>
        </w:rPr>
      </w:pPr>
      <w:r>
        <w:rPr>
          <w:rFonts w:ascii="Arial" w:hAnsi="Arial" w:cs="Arial"/>
          <w:b/>
          <w:bCs/>
          <w:color w:val="000000"/>
          <w:sz w:val="20"/>
          <w:szCs w:val="20"/>
          <w:u w:val="single"/>
        </w:rPr>
        <w:lastRenderedPageBreak/>
        <w:t xml:space="preserve">INFORMACJE O </w:t>
      </w:r>
      <w:r w:rsidR="009063D0">
        <w:rPr>
          <w:rFonts w:ascii="Arial" w:hAnsi="Arial" w:cs="Arial"/>
          <w:b/>
          <w:bCs/>
          <w:color w:val="000000"/>
          <w:sz w:val="20"/>
          <w:szCs w:val="20"/>
          <w:u w:val="single"/>
        </w:rPr>
        <w:t xml:space="preserve"> ZAMAWIAJ</w:t>
      </w:r>
      <w:r>
        <w:rPr>
          <w:rFonts w:ascii="Arial" w:hAnsi="Arial" w:cs="Arial"/>
          <w:b/>
          <w:bCs/>
          <w:color w:val="000000"/>
          <w:sz w:val="20"/>
          <w:szCs w:val="20"/>
          <w:u w:val="single"/>
        </w:rPr>
        <w:t>ĄCYM</w:t>
      </w:r>
      <w:r w:rsidR="008951E4" w:rsidRPr="007B40D2">
        <w:rPr>
          <w:rFonts w:ascii="Arial" w:hAnsi="Arial" w:cs="Arial"/>
          <w:b/>
          <w:bCs/>
          <w:color w:val="000000"/>
          <w:sz w:val="20"/>
          <w:szCs w:val="20"/>
          <w:u w:val="single"/>
        </w:rPr>
        <w:t>:</w:t>
      </w:r>
    </w:p>
    <w:p w14:paraId="4A3AB977" w14:textId="0AB75A0C" w:rsidR="00050280" w:rsidRPr="00CA5F9C" w:rsidRDefault="008A6D1A" w:rsidP="00C95266">
      <w:pPr>
        <w:pStyle w:val="Akapitzlist"/>
        <w:numPr>
          <w:ilvl w:val="1"/>
          <w:numId w:val="19"/>
        </w:numPr>
        <w:autoSpaceDE w:val="0"/>
        <w:autoSpaceDN w:val="0"/>
        <w:adjustRightInd w:val="0"/>
        <w:spacing w:line="360" w:lineRule="auto"/>
        <w:jc w:val="both"/>
        <w:rPr>
          <w:rFonts w:ascii="Arial" w:hAnsi="Arial" w:cs="Arial"/>
          <w:sz w:val="20"/>
          <w:szCs w:val="20"/>
        </w:rPr>
      </w:pPr>
      <w:r>
        <w:rPr>
          <w:rFonts w:ascii="Arial" w:hAnsi="Arial" w:cs="Arial"/>
          <w:sz w:val="20"/>
          <w:szCs w:val="20"/>
        </w:rPr>
        <w:t>Zespół Opieki Zdrowotnej w Świętej Katarzynie</w:t>
      </w:r>
      <w:r w:rsidR="008951E4" w:rsidRPr="00050280">
        <w:rPr>
          <w:rFonts w:ascii="Arial" w:hAnsi="Arial" w:cs="Arial"/>
          <w:sz w:val="20"/>
          <w:szCs w:val="20"/>
        </w:rPr>
        <w:t xml:space="preserve">, ul. </w:t>
      </w:r>
      <w:r>
        <w:rPr>
          <w:rFonts w:ascii="Arial" w:hAnsi="Arial" w:cs="Arial"/>
          <w:sz w:val="20"/>
          <w:szCs w:val="20"/>
        </w:rPr>
        <w:t>Żeromskiego 1</w:t>
      </w:r>
      <w:r w:rsidR="008951E4" w:rsidRPr="00050280">
        <w:rPr>
          <w:rFonts w:ascii="Arial" w:hAnsi="Arial" w:cs="Arial"/>
          <w:sz w:val="20"/>
          <w:szCs w:val="20"/>
        </w:rPr>
        <w:t>, 55-01</w:t>
      </w:r>
      <w:r>
        <w:rPr>
          <w:rFonts w:ascii="Arial" w:hAnsi="Arial" w:cs="Arial"/>
          <w:sz w:val="20"/>
          <w:szCs w:val="20"/>
        </w:rPr>
        <w:t>0</w:t>
      </w:r>
      <w:r w:rsidR="008951E4" w:rsidRPr="00050280">
        <w:rPr>
          <w:rFonts w:ascii="Arial" w:hAnsi="Arial" w:cs="Arial"/>
          <w:sz w:val="20"/>
          <w:szCs w:val="20"/>
        </w:rPr>
        <w:t xml:space="preserve"> </w:t>
      </w:r>
      <w:r>
        <w:rPr>
          <w:rFonts w:ascii="Arial" w:hAnsi="Arial" w:cs="Arial"/>
          <w:sz w:val="20"/>
          <w:szCs w:val="20"/>
        </w:rPr>
        <w:t>Święta Katarzyna</w:t>
      </w:r>
      <w:r w:rsidR="008951E4" w:rsidRPr="00050280">
        <w:rPr>
          <w:rFonts w:ascii="Arial" w:hAnsi="Arial" w:cs="Arial"/>
          <w:sz w:val="20"/>
          <w:szCs w:val="20"/>
        </w:rPr>
        <w:t xml:space="preserve">, </w:t>
      </w:r>
      <w:r w:rsidR="00C95266">
        <w:rPr>
          <w:rFonts w:ascii="Arial" w:hAnsi="Arial" w:cs="Arial"/>
          <w:sz w:val="20"/>
          <w:szCs w:val="20"/>
        </w:rPr>
        <w:br/>
      </w:r>
      <w:r w:rsidR="008951E4" w:rsidRPr="00050280">
        <w:rPr>
          <w:rFonts w:ascii="Arial" w:hAnsi="Arial" w:cs="Arial"/>
          <w:sz w:val="20"/>
          <w:szCs w:val="20"/>
        </w:rPr>
        <w:t xml:space="preserve">tel. </w:t>
      </w:r>
      <w:r w:rsidR="007344F8" w:rsidRPr="00DB0220">
        <w:rPr>
          <w:rFonts w:ascii="Arial" w:hAnsi="Arial" w:cs="Arial"/>
          <w:sz w:val="20"/>
          <w:szCs w:val="20"/>
        </w:rPr>
        <w:t>71 311 6</w:t>
      </w:r>
      <w:r w:rsidR="007344F8">
        <w:rPr>
          <w:rFonts w:ascii="Arial" w:hAnsi="Arial" w:cs="Arial"/>
          <w:sz w:val="20"/>
          <w:szCs w:val="20"/>
        </w:rPr>
        <w:t>3 04</w:t>
      </w:r>
      <w:r w:rsidR="008951E4" w:rsidRPr="00050280">
        <w:rPr>
          <w:rFonts w:ascii="Arial" w:hAnsi="Arial" w:cs="Arial"/>
          <w:sz w:val="20"/>
          <w:szCs w:val="20"/>
        </w:rPr>
        <w:t xml:space="preserve">, adres poczty elektronicznej: </w:t>
      </w:r>
      <w:bookmarkStart w:id="7" w:name="_Hlk132282595"/>
      <w:r w:rsidR="009547F3">
        <w:fldChar w:fldCharType="begin"/>
      </w:r>
      <w:r w:rsidR="009547F3">
        <w:instrText>HYPERLINK "mailto:m.malecka@zozsk.pl"</w:instrText>
      </w:r>
      <w:r w:rsidR="009547F3">
        <w:fldChar w:fldCharType="separate"/>
      </w:r>
      <w:r w:rsidRPr="006E7D96">
        <w:rPr>
          <w:rStyle w:val="Hipercze"/>
          <w:rFonts w:ascii="Arial" w:hAnsi="Arial" w:cs="Arial"/>
          <w:sz w:val="20"/>
          <w:szCs w:val="20"/>
        </w:rPr>
        <w:t>m.malecka@zozsk.pl</w:t>
      </w:r>
      <w:r w:rsidR="009547F3">
        <w:rPr>
          <w:rStyle w:val="Hipercze"/>
          <w:rFonts w:ascii="Arial" w:hAnsi="Arial" w:cs="Arial"/>
          <w:sz w:val="20"/>
          <w:szCs w:val="20"/>
        </w:rPr>
        <w:fldChar w:fldCharType="end"/>
      </w:r>
      <w:r w:rsidR="00100EEE" w:rsidRPr="00AF5EFD">
        <w:rPr>
          <w:rFonts w:ascii="Arial" w:hAnsi="Arial" w:cs="Arial"/>
          <w:sz w:val="20"/>
          <w:szCs w:val="20"/>
        </w:rPr>
        <w:t>.</w:t>
      </w:r>
      <w:r w:rsidR="007B40D2" w:rsidRPr="00AF5EFD">
        <w:rPr>
          <w:rFonts w:ascii="Arial" w:hAnsi="Arial" w:cs="Arial"/>
          <w:sz w:val="20"/>
          <w:szCs w:val="20"/>
        </w:rPr>
        <w:t xml:space="preserve"> </w:t>
      </w:r>
      <w:bookmarkEnd w:id="7"/>
    </w:p>
    <w:p w14:paraId="63A80C1B" w14:textId="290CE34D" w:rsidR="001E5553" w:rsidRPr="00DA6AF9" w:rsidRDefault="001E5553" w:rsidP="0089235B">
      <w:pPr>
        <w:pStyle w:val="Akapitzlist"/>
        <w:numPr>
          <w:ilvl w:val="1"/>
          <w:numId w:val="52"/>
        </w:numPr>
        <w:autoSpaceDE w:val="0"/>
        <w:autoSpaceDN w:val="0"/>
        <w:adjustRightInd w:val="0"/>
        <w:spacing w:line="360" w:lineRule="auto"/>
        <w:jc w:val="both"/>
        <w:rPr>
          <w:rStyle w:val="Hipercze"/>
          <w:rFonts w:ascii="Arial" w:hAnsi="Arial" w:cs="Arial"/>
          <w:color w:val="auto"/>
          <w:sz w:val="20"/>
          <w:szCs w:val="20"/>
          <w:u w:val="none"/>
        </w:rPr>
      </w:pPr>
      <w:r w:rsidRPr="00C40081">
        <w:rPr>
          <w:rFonts w:ascii="Arial" w:hAnsi="Arial" w:cs="Arial"/>
          <w:b/>
          <w:bCs/>
          <w:color w:val="000000"/>
          <w:sz w:val="20"/>
          <w:szCs w:val="20"/>
          <w:u w:val="single"/>
        </w:rPr>
        <w:t xml:space="preserve">Adres strony internetowej </w:t>
      </w:r>
      <w:r w:rsidR="00DA6AF9">
        <w:rPr>
          <w:rFonts w:ascii="Arial" w:hAnsi="Arial" w:cs="Arial"/>
          <w:b/>
          <w:bCs/>
          <w:color w:val="000000"/>
          <w:sz w:val="20"/>
          <w:szCs w:val="20"/>
          <w:u w:val="single"/>
        </w:rPr>
        <w:t>Zamawiającego</w:t>
      </w:r>
      <w:r w:rsidRPr="00C40081">
        <w:rPr>
          <w:rFonts w:ascii="Arial" w:hAnsi="Arial" w:cs="Arial"/>
          <w:sz w:val="20"/>
          <w:szCs w:val="20"/>
        </w:rPr>
        <w:t xml:space="preserve">:  </w:t>
      </w:r>
      <w:bookmarkStart w:id="8" w:name="_Hlk132282215"/>
      <w:r w:rsidR="0089235B">
        <w:fldChar w:fldCharType="begin"/>
      </w:r>
      <w:r w:rsidR="0089235B">
        <w:instrText>HYPERLINK "https://zozsk.bip.gov.pl/" \t "_blank"</w:instrText>
      </w:r>
      <w:r w:rsidR="0089235B">
        <w:fldChar w:fldCharType="separate"/>
      </w:r>
      <w:r w:rsidR="0089235B" w:rsidRPr="00AF5EFD">
        <w:rPr>
          <w:rFonts w:ascii="Arial" w:hAnsi="Arial" w:cs="Arial"/>
          <w:color w:val="0000FF"/>
          <w:sz w:val="20"/>
          <w:szCs w:val="20"/>
          <w:u w:val="single"/>
        </w:rPr>
        <w:t>https://zozsk.bip.gov.pl/</w:t>
      </w:r>
      <w:r w:rsidR="0089235B">
        <w:rPr>
          <w:rFonts w:ascii="Arial" w:hAnsi="Arial" w:cs="Arial"/>
          <w:color w:val="0000FF"/>
          <w:sz w:val="20"/>
          <w:szCs w:val="20"/>
          <w:u w:val="single"/>
        </w:rPr>
        <w:fldChar w:fldCharType="end"/>
      </w:r>
      <w:bookmarkEnd w:id="8"/>
      <w:r w:rsidR="001342C0">
        <w:rPr>
          <w:rFonts w:ascii="Arial" w:hAnsi="Arial" w:cs="Arial"/>
          <w:color w:val="0000FF"/>
          <w:sz w:val="20"/>
          <w:szCs w:val="20"/>
          <w:u w:val="single"/>
        </w:rPr>
        <w:t xml:space="preserve"> </w:t>
      </w:r>
    </w:p>
    <w:p w14:paraId="5F202929" w14:textId="1D2BDE76" w:rsidR="00DA6AF9" w:rsidRPr="002E5AB7" w:rsidRDefault="00DA6AF9" w:rsidP="00DA6AF9">
      <w:pPr>
        <w:pStyle w:val="Akapitzlist"/>
        <w:numPr>
          <w:ilvl w:val="1"/>
          <w:numId w:val="52"/>
        </w:numPr>
        <w:autoSpaceDE w:val="0"/>
        <w:autoSpaceDN w:val="0"/>
        <w:adjustRightInd w:val="0"/>
        <w:spacing w:line="360" w:lineRule="auto"/>
        <w:jc w:val="both"/>
        <w:rPr>
          <w:rStyle w:val="Hipercze"/>
          <w:rFonts w:ascii="Arial" w:hAnsi="Arial" w:cs="Arial"/>
          <w:color w:val="FF0000"/>
          <w:sz w:val="20"/>
          <w:szCs w:val="20"/>
          <w:u w:val="none"/>
        </w:rPr>
      </w:pPr>
      <w:r w:rsidRPr="00C40081">
        <w:rPr>
          <w:rFonts w:ascii="Arial" w:hAnsi="Arial" w:cs="Arial"/>
          <w:b/>
          <w:bCs/>
          <w:color w:val="000000"/>
          <w:sz w:val="20"/>
          <w:szCs w:val="20"/>
          <w:u w:val="single"/>
        </w:rPr>
        <w:t>Adres strony internetowej</w:t>
      </w:r>
      <w:r>
        <w:rPr>
          <w:rFonts w:ascii="Arial" w:hAnsi="Arial" w:cs="Arial"/>
          <w:b/>
          <w:bCs/>
          <w:color w:val="000000"/>
          <w:sz w:val="20"/>
          <w:szCs w:val="20"/>
          <w:u w:val="single"/>
        </w:rPr>
        <w:t>,</w:t>
      </w:r>
      <w:r w:rsidRPr="00C40081">
        <w:rPr>
          <w:rFonts w:ascii="Arial" w:hAnsi="Arial" w:cs="Arial"/>
          <w:b/>
          <w:bCs/>
          <w:color w:val="000000"/>
          <w:sz w:val="20"/>
          <w:szCs w:val="20"/>
        </w:rPr>
        <w:t xml:space="preserve"> na której udostępniane będą zmiany i wyjaśnienia treści SWZ oraz inne dokumenty zamówienia</w:t>
      </w:r>
      <w:r>
        <w:rPr>
          <w:rFonts w:ascii="Arial" w:hAnsi="Arial" w:cs="Arial"/>
          <w:b/>
          <w:bCs/>
          <w:color w:val="000000"/>
          <w:sz w:val="20"/>
          <w:szCs w:val="20"/>
        </w:rPr>
        <w:t xml:space="preserve"> </w:t>
      </w:r>
      <w:r w:rsidRPr="00C40081">
        <w:rPr>
          <w:rFonts w:ascii="Arial" w:hAnsi="Arial" w:cs="Arial"/>
          <w:b/>
          <w:bCs/>
          <w:color w:val="000000"/>
          <w:sz w:val="20"/>
          <w:szCs w:val="20"/>
        </w:rPr>
        <w:t>bezpośrednio związane z postępowaniem o udzielenie zamówie</w:t>
      </w:r>
      <w:r>
        <w:rPr>
          <w:rFonts w:ascii="Arial" w:hAnsi="Arial" w:cs="Arial"/>
          <w:b/>
          <w:bCs/>
          <w:color w:val="000000"/>
          <w:sz w:val="20"/>
          <w:szCs w:val="20"/>
        </w:rPr>
        <w:t>nia:</w:t>
      </w:r>
      <w:r>
        <w:rPr>
          <w:rFonts w:ascii="Arial" w:hAnsi="Arial" w:cs="Arial"/>
          <w:color w:val="0000FF"/>
          <w:sz w:val="20"/>
          <w:szCs w:val="20"/>
          <w:u w:val="single"/>
        </w:rPr>
        <w:t xml:space="preserve">      </w:t>
      </w:r>
      <w:r w:rsidR="00633E5B" w:rsidRPr="00633E5B">
        <w:rPr>
          <w:rFonts w:ascii="Roboto" w:hAnsi="Roboto"/>
          <w:b/>
          <w:bCs/>
          <w:sz w:val="21"/>
          <w:szCs w:val="21"/>
          <w:shd w:val="clear" w:color="auto" w:fill="FFFFFF"/>
        </w:rPr>
        <w:t>https://ezamowienia.gov.pl/mp-client/</w:t>
      </w:r>
      <w:r w:rsidR="00620B0F">
        <w:rPr>
          <w:rFonts w:ascii="Roboto" w:hAnsi="Roboto"/>
          <w:b/>
          <w:bCs/>
          <w:sz w:val="21"/>
          <w:szCs w:val="21"/>
          <w:shd w:val="clear" w:color="auto" w:fill="FFFFFF"/>
        </w:rPr>
        <w:t>search/list/</w:t>
      </w:r>
    </w:p>
    <w:p w14:paraId="4963B802" w14:textId="4E22305C" w:rsidR="006644F1" w:rsidRPr="00CA5F9C" w:rsidRDefault="009063D0" w:rsidP="0089235B">
      <w:pPr>
        <w:pStyle w:val="Akapitzlist"/>
        <w:numPr>
          <w:ilvl w:val="1"/>
          <w:numId w:val="52"/>
        </w:numPr>
        <w:autoSpaceDE w:val="0"/>
        <w:autoSpaceDN w:val="0"/>
        <w:adjustRightInd w:val="0"/>
        <w:spacing w:line="360" w:lineRule="auto"/>
        <w:jc w:val="both"/>
        <w:rPr>
          <w:rFonts w:ascii="Arial" w:hAnsi="Arial" w:cs="Arial"/>
          <w:sz w:val="20"/>
          <w:szCs w:val="20"/>
        </w:rPr>
      </w:pPr>
      <w:r w:rsidRPr="009378B3">
        <w:rPr>
          <w:rFonts w:ascii="Arial" w:hAnsi="Arial" w:cs="Arial"/>
          <w:b/>
          <w:bCs/>
          <w:color w:val="000000"/>
          <w:sz w:val="20"/>
          <w:szCs w:val="20"/>
        </w:rPr>
        <w:t>Wskazanie osób uprawnionych do komunikowania się z wykonawcami</w:t>
      </w:r>
      <w:r w:rsidR="00BF72F4" w:rsidRPr="009378B3">
        <w:rPr>
          <w:rFonts w:ascii="Arial" w:hAnsi="Arial" w:cs="Arial"/>
          <w:b/>
          <w:bCs/>
          <w:color w:val="000000"/>
          <w:sz w:val="20"/>
          <w:szCs w:val="20"/>
        </w:rPr>
        <w:t xml:space="preserve"> w zakresie zagadnień związanych z procedurą</w:t>
      </w:r>
      <w:r w:rsidRPr="009378B3">
        <w:rPr>
          <w:rFonts w:ascii="Arial" w:hAnsi="Arial" w:cs="Arial"/>
          <w:b/>
          <w:bCs/>
          <w:color w:val="000000"/>
          <w:sz w:val="20"/>
          <w:szCs w:val="20"/>
        </w:rPr>
        <w:t>:</w:t>
      </w:r>
      <w:r w:rsidR="006644F1">
        <w:rPr>
          <w:rFonts w:ascii="Arial" w:hAnsi="Arial" w:cs="Arial"/>
          <w:b/>
          <w:bCs/>
          <w:color w:val="000000"/>
          <w:sz w:val="20"/>
          <w:szCs w:val="20"/>
        </w:rPr>
        <w:t xml:space="preserve"> </w:t>
      </w:r>
      <w:r w:rsidR="00CA5F9C" w:rsidRPr="009378B3">
        <w:rPr>
          <w:rFonts w:ascii="Arial" w:hAnsi="Arial" w:cs="Arial"/>
          <w:color w:val="000000"/>
          <w:sz w:val="20"/>
          <w:szCs w:val="20"/>
        </w:rPr>
        <w:t>Monika Małecka</w:t>
      </w:r>
      <w:r w:rsidR="00620B0F">
        <w:rPr>
          <w:rFonts w:ascii="Arial" w:hAnsi="Arial" w:cs="Arial"/>
          <w:color w:val="000000"/>
          <w:sz w:val="20"/>
          <w:szCs w:val="20"/>
        </w:rPr>
        <w:t xml:space="preserve">, e mail: </w:t>
      </w:r>
      <w:hyperlink r:id="rId8" w:history="1">
        <w:r w:rsidR="00620B0F" w:rsidRPr="006E7D96">
          <w:rPr>
            <w:rStyle w:val="Hipercze"/>
            <w:rFonts w:ascii="Arial" w:hAnsi="Arial" w:cs="Arial"/>
            <w:sz w:val="20"/>
            <w:szCs w:val="20"/>
          </w:rPr>
          <w:t>m.malecka@zozsk.pl</w:t>
        </w:r>
      </w:hyperlink>
      <w:r w:rsidR="00620B0F" w:rsidRPr="00AF5EFD">
        <w:rPr>
          <w:rFonts w:ascii="Arial" w:hAnsi="Arial" w:cs="Arial"/>
          <w:sz w:val="20"/>
          <w:szCs w:val="20"/>
        </w:rPr>
        <w:t xml:space="preserve"> </w:t>
      </w:r>
      <w:r w:rsidR="009378B3" w:rsidRPr="00050280">
        <w:rPr>
          <w:rFonts w:ascii="Arial" w:hAnsi="Arial" w:cs="Arial"/>
          <w:color w:val="000000"/>
          <w:sz w:val="20"/>
          <w:szCs w:val="20"/>
        </w:rPr>
        <w:t>lub osoba j</w:t>
      </w:r>
      <w:r w:rsidR="009378B3">
        <w:rPr>
          <w:rFonts w:ascii="Arial" w:hAnsi="Arial" w:cs="Arial"/>
          <w:color w:val="000000"/>
          <w:sz w:val="20"/>
          <w:szCs w:val="20"/>
        </w:rPr>
        <w:t>ą</w:t>
      </w:r>
      <w:r w:rsidR="009378B3" w:rsidRPr="00050280">
        <w:rPr>
          <w:rFonts w:ascii="Arial" w:hAnsi="Arial" w:cs="Arial"/>
          <w:color w:val="000000"/>
          <w:sz w:val="20"/>
          <w:szCs w:val="20"/>
        </w:rPr>
        <w:t xml:space="preserve"> zastępująca</w:t>
      </w:r>
      <w:r w:rsidR="009B758F">
        <w:rPr>
          <w:rFonts w:ascii="Arial" w:hAnsi="Arial" w:cs="Arial"/>
          <w:color w:val="000000"/>
          <w:sz w:val="20"/>
          <w:szCs w:val="20"/>
        </w:rPr>
        <w:t>.</w:t>
      </w:r>
    </w:p>
    <w:p w14:paraId="1ADA4E11" w14:textId="5BFBA311" w:rsidR="009063D0" w:rsidRPr="009378B3" w:rsidRDefault="009063D0" w:rsidP="009378B3">
      <w:pPr>
        <w:autoSpaceDE w:val="0"/>
        <w:autoSpaceDN w:val="0"/>
        <w:adjustRightInd w:val="0"/>
        <w:spacing w:line="360" w:lineRule="auto"/>
        <w:rPr>
          <w:rFonts w:ascii="Arial" w:hAnsi="Arial" w:cs="Arial"/>
          <w:b/>
          <w:bCs/>
          <w:color w:val="000000"/>
          <w:sz w:val="20"/>
          <w:szCs w:val="20"/>
          <w:u w:val="single"/>
        </w:rPr>
      </w:pPr>
    </w:p>
    <w:p w14:paraId="26CA3766" w14:textId="77777777" w:rsidR="00BF72F4" w:rsidRPr="00BF72F4" w:rsidRDefault="009063D0" w:rsidP="00D57946">
      <w:pPr>
        <w:pStyle w:val="Akapitzlist"/>
        <w:numPr>
          <w:ilvl w:val="0"/>
          <w:numId w:val="8"/>
        </w:numPr>
        <w:autoSpaceDE w:val="0"/>
        <w:autoSpaceDN w:val="0"/>
        <w:adjustRightInd w:val="0"/>
        <w:spacing w:line="360" w:lineRule="auto"/>
        <w:ind w:left="426" w:hanging="426"/>
        <w:rPr>
          <w:rFonts w:ascii="Arial" w:hAnsi="Arial" w:cs="Arial"/>
          <w:b/>
          <w:bCs/>
          <w:color w:val="000000"/>
          <w:sz w:val="20"/>
          <w:szCs w:val="20"/>
          <w:u w:val="single"/>
        </w:rPr>
      </w:pPr>
      <w:r>
        <w:rPr>
          <w:rFonts w:ascii="Arial" w:hAnsi="Arial" w:cs="Arial"/>
          <w:b/>
          <w:bCs/>
          <w:color w:val="000000"/>
          <w:sz w:val="20"/>
          <w:szCs w:val="20"/>
          <w:u w:val="single"/>
        </w:rPr>
        <w:t>TRYB UDZIELENIA ZAMÓWIENIA</w:t>
      </w:r>
      <w:r w:rsidR="00100EEE" w:rsidRPr="00F14934">
        <w:rPr>
          <w:rFonts w:ascii="Arial" w:hAnsi="Arial" w:cs="Arial"/>
          <w:b/>
          <w:bCs/>
          <w:color w:val="000000"/>
          <w:sz w:val="20"/>
          <w:szCs w:val="20"/>
          <w:u w:val="single"/>
        </w:rPr>
        <w:t>:</w:t>
      </w:r>
      <w:r w:rsidR="00100EEE" w:rsidRPr="00AE61BD">
        <w:rPr>
          <w:rFonts w:ascii="Arial" w:hAnsi="Arial" w:cs="Arial"/>
          <w:b/>
          <w:bCs/>
          <w:color w:val="000000"/>
          <w:sz w:val="20"/>
          <w:szCs w:val="20"/>
        </w:rPr>
        <w:t xml:space="preserve"> </w:t>
      </w:r>
    </w:p>
    <w:p w14:paraId="1DFFC559" w14:textId="6A1535C4" w:rsidR="00050280" w:rsidRPr="00265D7B" w:rsidRDefault="00100EEE" w:rsidP="00D57946">
      <w:pPr>
        <w:pStyle w:val="Akapitzlist"/>
        <w:numPr>
          <w:ilvl w:val="1"/>
          <w:numId w:val="20"/>
        </w:numPr>
        <w:autoSpaceDE w:val="0"/>
        <w:autoSpaceDN w:val="0"/>
        <w:adjustRightInd w:val="0"/>
        <w:spacing w:line="360" w:lineRule="auto"/>
        <w:jc w:val="both"/>
        <w:rPr>
          <w:rFonts w:ascii="Arial" w:hAnsi="Arial" w:cs="Arial"/>
          <w:b/>
          <w:bCs/>
          <w:color w:val="000000"/>
          <w:sz w:val="20"/>
          <w:szCs w:val="20"/>
          <w:u w:val="single"/>
        </w:rPr>
      </w:pPr>
      <w:r w:rsidRPr="00050280">
        <w:rPr>
          <w:rFonts w:ascii="Arial" w:hAnsi="Arial" w:cs="Arial"/>
          <w:color w:val="000000"/>
          <w:sz w:val="20"/>
          <w:szCs w:val="20"/>
        </w:rPr>
        <w:t xml:space="preserve">Postępowanie o udzielenie zamówienia prowadzone jest w trybie podstawowym, na podstawie </w:t>
      </w:r>
      <w:r w:rsidRPr="007136BC">
        <w:rPr>
          <w:rFonts w:ascii="Arial" w:hAnsi="Arial" w:cs="Arial"/>
          <w:b/>
          <w:bCs/>
          <w:sz w:val="20"/>
          <w:szCs w:val="20"/>
        </w:rPr>
        <w:t>art. 275 pkt</w:t>
      </w:r>
      <w:r w:rsidR="00E720F4" w:rsidRPr="007136BC">
        <w:rPr>
          <w:rFonts w:ascii="Arial" w:hAnsi="Arial" w:cs="Arial"/>
          <w:b/>
          <w:bCs/>
          <w:sz w:val="20"/>
          <w:szCs w:val="20"/>
        </w:rPr>
        <w:t>.</w:t>
      </w:r>
      <w:r w:rsidRPr="007136BC">
        <w:rPr>
          <w:rFonts w:ascii="Arial" w:hAnsi="Arial" w:cs="Arial"/>
          <w:b/>
          <w:bCs/>
          <w:sz w:val="20"/>
          <w:szCs w:val="20"/>
        </w:rPr>
        <w:t xml:space="preserve"> </w:t>
      </w:r>
      <w:r w:rsidR="007344F8" w:rsidRPr="007136BC">
        <w:rPr>
          <w:rFonts w:ascii="Arial" w:hAnsi="Arial" w:cs="Arial"/>
          <w:b/>
          <w:bCs/>
          <w:sz w:val="20"/>
          <w:szCs w:val="20"/>
        </w:rPr>
        <w:t>1</w:t>
      </w:r>
      <w:r w:rsidR="00E720F4" w:rsidRPr="007136BC">
        <w:rPr>
          <w:rFonts w:ascii="Arial" w:hAnsi="Arial" w:cs="Arial"/>
          <w:sz w:val="20"/>
          <w:szCs w:val="20"/>
        </w:rPr>
        <w:t xml:space="preserve"> </w:t>
      </w:r>
      <w:r w:rsidRPr="00050280">
        <w:rPr>
          <w:rFonts w:ascii="Arial" w:hAnsi="Arial" w:cs="Arial"/>
          <w:color w:val="000000"/>
          <w:sz w:val="20"/>
          <w:szCs w:val="20"/>
        </w:rPr>
        <w:t xml:space="preserve">ustawy z </w:t>
      </w:r>
      <w:r w:rsidRPr="00050280">
        <w:rPr>
          <w:rFonts w:ascii="Arial" w:eastAsia="Arial Unicode MS" w:hAnsi="Arial" w:cs="Arial"/>
          <w:sz w:val="20"/>
          <w:szCs w:val="20"/>
        </w:rPr>
        <w:t>dnia 11.09.2019 r. Prawo zamówień publicznych</w:t>
      </w:r>
      <w:r w:rsidR="00BF72F4" w:rsidRPr="00050280">
        <w:rPr>
          <w:rFonts w:ascii="Arial" w:eastAsia="Arial Unicode MS" w:hAnsi="Arial" w:cs="Arial"/>
          <w:sz w:val="20"/>
          <w:szCs w:val="20"/>
        </w:rPr>
        <w:t xml:space="preserve"> </w:t>
      </w:r>
      <w:r w:rsidRPr="00050280">
        <w:rPr>
          <w:rFonts w:ascii="Arial" w:eastAsia="Arial Unicode MS" w:hAnsi="Arial" w:cs="Arial"/>
          <w:sz w:val="20"/>
          <w:szCs w:val="20"/>
        </w:rPr>
        <w:t>(Dz. U. z 20</w:t>
      </w:r>
      <w:r w:rsidR="006644F1">
        <w:rPr>
          <w:rFonts w:ascii="Arial" w:eastAsia="Arial Unicode MS" w:hAnsi="Arial" w:cs="Arial"/>
          <w:sz w:val="20"/>
          <w:szCs w:val="20"/>
        </w:rPr>
        <w:t>2</w:t>
      </w:r>
      <w:r w:rsidR="002E5AB7">
        <w:rPr>
          <w:rFonts w:ascii="Arial" w:eastAsia="Arial Unicode MS" w:hAnsi="Arial" w:cs="Arial"/>
          <w:sz w:val="20"/>
          <w:szCs w:val="20"/>
        </w:rPr>
        <w:t>3</w:t>
      </w:r>
      <w:r w:rsidRPr="00050280">
        <w:rPr>
          <w:rFonts w:ascii="Arial" w:eastAsia="Arial Unicode MS" w:hAnsi="Arial" w:cs="Arial"/>
          <w:sz w:val="20"/>
          <w:szCs w:val="20"/>
        </w:rPr>
        <w:t xml:space="preserve"> r. poz. </w:t>
      </w:r>
      <w:r w:rsidR="009B758F">
        <w:rPr>
          <w:rFonts w:ascii="Arial" w:eastAsia="Arial Unicode MS" w:hAnsi="Arial" w:cs="Arial"/>
          <w:sz w:val="20"/>
          <w:szCs w:val="20"/>
        </w:rPr>
        <w:t>1</w:t>
      </w:r>
      <w:r w:rsidR="002E5AB7">
        <w:rPr>
          <w:rFonts w:ascii="Arial" w:eastAsia="Arial Unicode MS" w:hAnsi="Arial" w:cs="Arial"/>
          <w:sz w:val="20"/>
          <w:szCs w:val="20"/>
        </w:rPr>
        <w:t>605</w:t>
      </w:r>
      <w:r w:rsidRPr="00050280">
        <w:rPr>
          <w:rFonts w:ascii="Arial" w:eastAsia="Arial Unicode MS" w:hAnsi="Arial" w:cs="Arial"/>
          <w:sz w:val="20"/>
          <w:szCs w:val="20"/>
        </w:rPr>
        <w:t>), zwanej dalej pzp.</w:t>
      </w:r>
    </w:p>
    <w:p w14:paraId="7F6FFBCD" w14:textId="11D9DD4D" w:rsidR="00265D7B" w:rsidRPr="00B44989" w:rsidRDefault="00265D7B" w:rsidP="00265D7B">
      <w:pPr>
        <w:pStyle w:val="Akapitzlist"/>
        <w:numPr>
          <w:ilvl w:val="1"/>
          <w:numId w:val="20"/>
        </w:numPr>
        <w:autoSpaceDE w:val="0"/>
        <w:autoSpaceDN w:val="0"/>
        <w:adjustRightInd w:val="0"/>
        <w:spacing w:line="360" w:lineRule="auto"/>
        <w:jc w:val="both"/>
        <w:rPr>
          <w:rFonts w:ascii="Arial" w:hAnsi="Arial" w:cs="Arial"/>
          <w:b/>
          <w:bCs/>
          <w:color w:val="000000"/>
          <w:sz w:val="20"/>
          <w:szCs w:val="20"/>
          <w:u w:val="single"/>
        </w:rPr>
      </w:pPr>
      <w:r>
        <w:rPr>
          <w:rFonts w:ascii="Arial" w:hAnsi="Arial" w:cs="Arial"/>
          <w:b/>
          <w:bCs/>
          <w:color w:val="000000"/>
          <w:sz w:val="20"/>
          <w:szCs w:val="20"/>
          <w:u w:val="single"/>
        </w:rPr>
        <w:t>Zamawiający nie  przewiduje wyboru najkorzystniejszej oferty po przeprowadzeniu negocjacji.</w:t>
      </w:r>
    </w:p>
    <w:p w14:paraId="4A462805" w14:textId="474BE2CF" w:rsidR="00B55F0E" w:rsidRPr="00F14934" w:rsidRDefault="009063D0" w:rsidP="00D57946">
      <w:pPr>
        <w:pStyle w:val="Akapitzlist"/>
        <w:numPr>
          <w:ilvl w:val="0"/>
          <w:numId w:val="8"/>
        </w:numPr>
        <w:autoSpaceDE w:val="0"/>
        <w:autoSpaceDN w:val="0"/>
        <w:adjustRightInd w:val="0"/>
        <w:spacing w:line="360" w:lineRule="auto"/>
        <w:ind w:left="426" w:hanging="426"/>
        <w:jc w:val="both"/>
        <w:rPr>
          <w:rFonts w:ascii="Arial" w:hAnsi="Arial" w:cs="Arial"/>
          <w:b/>
          <w:bCs/>
          <w:color w:val="000000"/>
          <w:sz w:val="20"/>
          <w:szCs w:val="20"/>
          <w:u w:val="single"/>
        </w:rPr>
      </w:pPr>
      <w:bookmarkStart w:id="9" w:name="_Hlk119305361"/>
      <w:r>
        <w:rPr>
          <w:rFonts w:ascii="Arial" w:hAnsi="Arial" w:cs="Arial"/>
          <w:b/>
          <w:bCs/>
          <w:color w:val="000000"/>
          <w:sz w:val="20"/>
          <w:szCs w:val="20"/>
          <w:u w:val="single"/>
        </w:rPr>
        <w:t>OCHRONA DANYCH OSOBOWYCH</w:t>
      </w:r>
      <w:r w:rsidR="00B55F0E" w:rsidRPr="00F14934">
        <w:rPr>
          <w:rFonts w:ascii="Arial" w:hAnsi="Arial" w:cs="Arial"/>
          <w:b/>
          <w:bCs/>
          <w:color w:val="000000"/>
          <w:sz w:val="20"/>
          <w:szCs w:val="20"/>
          <w:u w:val="single"/>
        </w:rPr>
        <w:t>.</w:t>
      </w:r>
      <w:bookmarkStart w:id="10" w:name="_Hlk33689834"/>
      <w:r w:rsidR="00B55F0E" w:rsidRPr="00F14934">
        <w:rPr>
          <w:rFonts w:ascii="Arial" w:hAnsi="Arial" w:cs="Arial"/>
          <w:color w:val="000000"/>
          <w:sz w:val="20"/>
          <w:szCs w:val="20"/>
        </w:rPr>
        <w:t xml:space="preserve"> </w:t>
      </w:r>
      <w:bookmarkStart w:id="11" w:name="_Hlk132285689"/>
      <w:r w:rsidR="00B55F0E" w:rsidRPr="00F14934">
        <w:rPr>
          <w:rFonts w:ascii="Arial" w:hAnsi="Arial" w:cs="Arial"/>
          <w:color w:val="000000"/>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55F0E" w:rsidRPr="00F14934">
        <w:rPr>
          <w:rFonts w:ascii="Arial" w:hAnsi="Arial" w:cs="Arial"/>
          <w:sz w:val="20"/>
          <w:szCs w:val="20"/>
        </w:rPr>
        <w:t xml:space="preserve"> </w:t>
      </w:r>
      <w:r w:rsidR="00B55F0E" w:rsidRPr="00F14934">
        <w:rPr>
          <w:rFonts w:ascii="Arial" w:hAnsi="Arial" w:cs="Arial"/>
          <w:color w:val="000000"/>
          <w:sz w:val="20"/>
          <w:szCs w:val="20"/>
        </w:rPr>
        <w:t>ochronie danych) (Dz. Urz. UE L 119 z 04.05.2016, str.1), dalej „RODO”, informuję, że:</w:t>
      </w:r>
    </w:p>
    <w:p w14:paraId="007A3404" w14:textId="77852C99" w:rsidR="00B55F0E" w:rsidRDefault="00B55F0E" w:rsidP="00A911D6">
      <w:pPr>
        <w:pStyle w:val="Teksttreci0"/>
        <w:numPr>
          <w:ilvl w:val="0"/>
          <w:numId w:val="6"/>
        </w:numPr>
        <w:shd w:val="clear" w:color="auto" w:fill="auto"/>
        <w:spacing w:line="360" w:lineRule="auto"/>
        <w:ind w:left="1418" w:hanging="425"/>
        <w:rPr>
          <w:rFonts w:ascii="Arial" w:hAnsi="Arial" w:cs="Arial"/>
          <w:sz w:val="20"/>
          <w:szCs w:val="20"/>
        </w:rPr>
      </w:pPr>
      <w:r>
        <w:rPr>
          <w:rFonts w:ascii="Arial" w:hAnsi="Arial" w:cs="Arial"/>
          <w:color w:val="000000"/>
          <w:sz w:val="20"/>
          <w:szCs w:val="20"/>
        </w:rPr>
        <w:t xml:space="preserve">administratorem Pani/Pana danych osobowych jest </w:t>
      </w:r>
      <w:r w:rsidR="005C098D" w:rsidRPr="005C098D">
        <w:rPr>
          <w:rFonts w:ascii="Arial" w:eastAsia="Times New Roman" w:hAnsi="Arial" w:cs="Arial"/>
          <w:sz w:val="20"/>
          <w:szCs w:val="20"/>
        </w:rPr>
        <w:t>Zespół Opieki Zdrowotnej w Świętej Katarzynie</w:t>
      </w:r>
      <w:r w:rsidR="005C098D">
        <w:rPr>
          <w:rFonts w:ascii="Arial" w:hAnsi="Arial" w:cs="Arial"/>
          <w:color w:val="000000"/>
          <w:sz w:val="20"/>
          <w:szCs w:val="20"/>
        </w:rPr>
        <w:t xml:space="preserve"> </w:t>
      </w:r>
      <w:r>
        <w:rPr>
          <w:rFonts w:ascii="Arial" w:hAnsi="Arial" w:cs="Arial"/>
          <w:color w:val="000000"/>
          <w:sz w:val="20"/>
          <w:szCs w:val="20"/>
        </w:rPr>
        <w:t xml:space="preserve">reprezentowana przez </w:t>
      </w:r>
      <w:r w:rsidR="005C098D">
        <w:rPr>
          <w:rFonts w:ascii="Arial" w:hAnsi="Arial" w:cs="Arial"/>
          <w:bCs/>
          <w:color w:val="000000"/>
          <w:sz w:val="20"/>
          <w:szCs w:val="20"/>
        </w:rPr>
        <w:t>Dyrektora ZOZSK</w:t>
      </w:r>
      <w:r>
        <w:rPr>
          <w:rFonts w:ascii="Arial" w:hAnsi="Arial" w:cs="Arial"/>
          <w:bCs/>
          <w:color w:val="000000"/>
          <w:sz w:val="20"/>
          <w:szCs w:val="20"/>
        </w:rPr>
        <w:t xml:space="preserve">, ul. </w:t>
      </w:r>
      <w:r w:rsidR="005C098D">
        <w:rPr>
          <w:rFonts w:ascii="Arial" w:hAnsi="Arial" w:cs="Arial"/>
          <w:bCs/>
          <w:color w:val="000000"/>
          <w:sz w:val="20"/>
          <w:szCs w:val="20"/>
        </w:rPr>
        <w:t>Żeromskiego 1</w:t>
      </w:r>
      <w:r>
        <w:rPr>
          <w:rFonts w:ascii="Arial" w:hAnsi="Arial" w:cs="Arial"/>
          <w:bCs/>
          <w:color w:val="000000"/>
          <w:sz w:val="20"/>
          <w:szCs w:val="20"/>
        </w:rPr>
        <w:t>, 55-01</w:t>
      </w:r>
      <w:r w:rsidR="005C098D">
        <w:rPr>
          <w:rFonts w:ascii="Arial" w:hAnsi="Arial" w:cs="Arial"/>
          <w:bCs/>
          <w:color w:val="000000"/>
          <w:sz w:val="20"/>
          <w:szCs w:val="20"/>
        </w:rPr>
        <w:t>0</w:t>
      </w:r>
      <w:r>
        <w:rPr>
          <w:rFonts w:ascii="Arial" w:hAnsi="Arial" w:cs="Arial"/>
          <w:bCs/>
          <w:color w:val="000000"/>
          <w:sz w:val="20"/>
          <w:szCs w:val="20"/>
        </w:rPr>
        <w:t xml:space="preserve"> </w:t>
      </w:r>
      <w:r w:rsidR="005C098D">
        <w:rPr>
          <w:rFonts w:ascii="Arial" w:hAnsi="Arial" w:cs="Arial"/>
          <w:bCs/>
          <w:color w:val="000000"/>
          <w:sz w:val="20"/>
          <w:szCs w:val="20"/>
        </w:rPr>
        <w:t>Święta Katarzyna</w:t>
      </w:r>
      <w:r>
        <w:rPr>
          <w:rFonts w:ascii="Arial" w:hAnsi="Arial" w:cs="Arial"/>
          <w:sz w:val="20"/>
          <w:szCs w:val="20"/>
        </w:rPr>
        <w:t>,</w:t>
      </w:r>
    </w:p>
    <w:p w14:paraId="6B2A3C04" w14:textId="1D479442" w:rsidR="00B55F0E" w:rsidRDefault="00B55F0E" w:rsidP="00A911D6">
      <w:pPr>
        <w:pStyle w:val="Teksttreci0"/>
        <w:numPr>
          <w:ilvl w:val="0"/>
          <w:numId w:val="6"/>
        </w:numPr>
        <w:shd w:val="clear" w:color="auto" w:fill="auto"/>
        <w:spacing w:line="360" w:lineRule="auto"/>
        <w:ind w:left="1418" w:hanging="425"/>
        <w:jc w:val="both"/>
        <w:rPr>
          <w:rFonts w:ascii="Arial" w:hAnsi="Arial" w:cs="Arial"/>
          <w:sz w:val="20"/>
          <w:szCs w:val="20"/>
        </w:rPr>
      </w:pPr>
      <w:r>
        <w:rPr>
          <w:rFonts w:ascii="Arial" w:hAnsi="Arial" w:cs="Arial"/>
          <w:color w:val="000000"/>
          <w:sz w:val="20"/>
          <w:szCs w:val="20"/>
        </w:rPr>
        <w:t xml:space="preserve">inspektorem </w:t>
      </w:r>
      <w:r w:rsidR="00710F81">
        <w:rPr>
          <w:rFonts w:ascii="Arial" w:hAnsi="Arial" w:cs="Arial"/>
          <w:color w:val="000000"/>
          <w:sz w:val="20"/>
          <w:szCs w:val="20"/>
        </w:rPr>
        <w:t xml:space="preserve">ochrony danych jest Adam Słowik, dostępny </w:t>
      </w:r>
      <w:r>
        <w:rPr>
          <w:rFonts w:ascii="Arial" w:hAnsi="Arial" w:cs="Arial"/>
          <w:color w:val="000000"/>
          <w:sz w:val="20"/>
          <w:szCs w:val="20"/>
        </w:rPr>
        <w:t>pod adresem</w:t>
      </w:r>
      <w:r>
        <w:rPr>
          <w:rFonts w:ascii="Arial" w:hAnsi="Arial" w:cs="Arial"/>
          <w:bCs/>
          <w:color w:val="000000"/>
          <w:sz w:val="20"/>
          <w:szCs w:val="20"/>
        </w:rPr>
        <w:t xml:space="preserve"> e-mail</w:t>
      </w:r>
      <w:r w:rsidR="00032608">
        <w:rPr>
          <w:rFonts w:ascii="Arial" w:hAnsi="Arial" w:cs="Arial"/>
          <w:bCs/>
          <w:color w:val="000000"/>
          <w:sz w:val="20"/>
          <w:szCs w:val="20"/>
        </w:rPr>
        <w:t>:</w:t>
      </w:r>
      <w:r>
        <w:rPr>
          <w:rFonts w:ascii="Arial" w:hAnsi="Arial" w:cs="Arial"/>
          <w:bCs/>
          <w:color w:val="000000"/>
          <w:sz w:val="20"/>
          <w:szCs w:val="20"/>
        </w:rPr>
        <w:t xml:space="preserve"> </w:t>
      </w:r>
      <w:hyperlink r:id="rId9" w:history="1">
        <w:r w:rsidR="005C098D" w:rsidRPr="005C098D">
          <w:rPr>
            <w:rFonts w:ascii="Arial" w:eastAsia="Times New Roman" w:hAnsi="Arial" w:cs="Arial"/>
            <w:sz w:val="20"/>
            <w:szCs w:val="20"/>
          </w:rPr>
          <w:t>bezpieczenstwo@zozsk.pl</w:t>
        </w:r>
      </w:hyperlink>
    </w:p>
    <w:p w14:paraId="4E4D58FE" w14:textId="77777777" w:rsidR="00B55F0E" w:rsidRDefault="00B55F0E" w:rsidP="00A911D6">
      <w:pPr>
        <w:pStyle w:val="Teksttreci0"/>
        <w:numPr>
          <w:ilvl w:val="0"/>
          <w:numId w:val="6"/>
        </w:numPr>
        <w:shd w:val="clear" w:color="auto" w:fill="auto"/>
        <w:spacing w:line="360" w:lineRule="auto"/>
        <w:ind w:left="1418" w:hanging="425"/>
        <w:rPr>
          <w:rFonts w:ascii="Arial" w:hAnsi="Arial" w:cs="Arial"/>
          <w:sz w:val="20"/>
          <w:szCs w:val="20"/>
        </w:rPr>
      </w:pPr>
      <w:r>
        <w:rPr>
          <w:rFonts w:ascii="Arial" w:hAnsi="Arial" w:cs="Arial"/>
          <w:color w:val="000000"/>
          <w:sz w:val="20"/>
          <w:szCs w:val="20"/>
        </w:rPr>
        <w:t>Pani/Pana dane osobowe przetwarzane będą na podstawie art. 6 ust. 1 lit. c RODO w celu związanym z przedmiotowym postępowaniem o udzielenie zamówienia publicznego</w:t>
      </w:r>
      <w:r>
        <w:rPr>
          <w:rFonts w:ascii="Arial" w:hAnsi="Arial" w:cs="Arial"/>
          <w:b/>
          <w:bCs/>
          <w:color w:val="000000"/>
          <w:sz w:val="20"/>
          <w:szCs w:val="20"/>
        </w:rPr>
        <w:t>,</w:t>
      </w:r>
    </w:p>
    <w:p w14:paraId="085BF11A" w14:textId="387CA1EC" w:rsidR="00B55F0E" w:rsidRPr="008B5EB0" w:rsidRDefault="00B55F0E" w:rsidP="00A911D6">
      <w:pPr>
        <w:pStyle w:val="Teksttreci0"/>
        <w:numPr>
          <w:ilvl w:val="0"/>
          <w:numId w:val="6"/>
        </w:numPr>
        <w:shd w:val="clear" w:color="auto" w:fill="auto"/>
        <w:spacing w:line="360" w:lineRule="auto"/>
        <w:ind w:left="1418" w:hanging="425"/>
        <w:jc w:val="both"/>
        <w:rPr>
          <w:rFonts w:ascii="Arial" w:hAnsi="Arial" w:cs="Arial"/>
          <w:sz w:val="20"/>
          <w:szCs w:val="20"/>
        </w:rPr>
      </w:pPr>
      <w:r>
        <w:rPr>
          <w:rFonts w:ascii="Arial" w:hAnsi="Arial" w:cs="Arial"/>
          <w:color w:val="000000"/>
          <w:sz w:val="20"/>
          <w:szCs w:val="20"/>
        </w:rPr>
        <w:t>odbiorcami Pani/Pana danych osobowych będą osoby lub podmioty, którym udostępniona zostanie</w:t>
      </w:r>
      <w:r>
        <w:rPr>
          <w:rFonts w:ascii="Arial" w:hAnsi="Arial" w:cs="Arial"/>
          <w:sz w:val="20"/>
          <w:szCs w:val="20"/>
        </w:rPr>
        <w:t xml:space="preserve"> </w:t>
      </w:r>
      <w:r>
        <w:rPr>
          <w:rFonts w:ascii="Arial" w:hAnsi="Arial" w:cs="Arial"/>
          <w:color w:val="000000"/>
          <w:sz w:val="20"/>
          <w:szCs w:val="20"/>
        </w:rPr>
        <w:t xml:space="preserve">dokumentacja postępowania w oparciu o art. </w:t>
      </w:r>
      <w:r w:rsidR="008B5EB0">
        <w:rPr>
          <w:rFonts w:ascii="Arial" w:hAnsi="Arial" w:cs="Arial"/>
          <w:color w:val="000000"/>
          <w:sz w:val="20"/>
          <w:szCs w:val="20"/>
        </w:rPr>
        <w:t>18 oraz art. 74  ustawy z dnia 11 września 2019 r. - Prawo zamówień publicznych (</w:t>
      </w:r>
      <w:r w:rsidR="006644F1">
        <w:rPr>
          <w:rFonts w:ascii="Arial" w:hAnsi="Arial" w:cs="Arial"/>
          <w:color w:val="000000"/>
          <w:sz w:val="20"/>
          <w:szCs w:val="20"/>
        </w:rPr>
        <w:t xml:space="preserve">t.j. </w:t>
      </w:r>
      <w:r w:rsidR="008B5EB0">
        <w:rPr>
          <w:rFonts w:ascii="Arial" w:hAnsi="Arial" w:cs="Arial"/>
          <w:color w:val="000000"/>
          <w:sz w:val="20"/>
          <w:szCs w:val="20"/>
        </w:rPr>
        <w:t>Dz. U. z 20</w:t>
      </w:r>
      <w:r w:rsidR="006644F1">
        <w:rPr>
          <w:rFonts w:ascii="Arial" w:hAnsi="Arial" w:cs="Arial"/>
          <w:color w:val="000000"/>
          <w:sz w:val="20"/>
          <w:szCs w:val="20"/>
        </w:rPr>
        <w:t>2</w:t>
      </w:r>
      <w:r w:rsidR="00620B0F">
        <w:rPr>
          <w:rFonts w:ascii="Arial" w:hAnsi="Arial" w:cs="Arial"/>
          <w:color w:val="000000"/>
          <w:sz w:val="20"/>
          <w:szCs w:val="20"/>
        </w:rPr>
        <w:t>4</w:t>
      </w:r>
      <w:r w:rsidR="008B5EB0">
        <w:rPr>
          <w:rFonts w:ascii="Arial" w:hAnsi="Arial" w:cs="Arial"/>
          <w:color w:val="000000"/>
          <w:sz w:val="20"/>
          <w:szCs w:val="20"/>
        </w:rPr>
        <w:t xml:space="preserve"> r. poz </w:t>
      </w:r>
      <w:r w:rsidR="00620B0F">
        <w:rPr>
          <w:rFonts w:ascii="Arial" w:hAnsi="Arial" w:cs="Arial"/>
          <w:color w:val="000000"/>
          <w:sz w:val="20"/>
          <w:szCs w:val="20"/>
        </w:rPr>
        <w:t>1320</w:t>
      </w:r>
      <w:r w:rsidR="008B5EB0">
        <w:rPr>
          <w:rFonts w:ascii="Arial" w:hAnsi="Arial" w:cs="Arial"/>
          <w:color w:val="000000"/>
          <w:sz w:val="20"/>
          <w:szCs w:val="20"/>
        </w:rPr>
        <w:t>), dalej „ustawa Pzp”</w:t>
      </w:r>
      <w:r w:rsidRPr="008B5EB0">
        <w:rPr>
          <w:rFonts w:ascii="Arial" w:hAnsi="Arial" w:cs="Arial"/>
          <w:color w:val="000000"/>
          <w:sz w:val="20"/>
          <w:szCs w:val="20"/>
        </w:rPr>
        <w:t xml:space="preserve">, </w:t>
      </w:r>
    </w:p>
    <w:p w14:paraId="4A3D2A57" w14:textId="1374315B" w:rsidR="00B55F0E" w:rsidRDefault="00B55F0E" w:rsidP="00A911D6">
      <w:pPr>
        <w:pStyle w:val="Teksttreci0"/>
        <w:numPr>
          <w:ilvl w:val="0"/>
          <w:numId w:val="6"/>
        </w:numPr>
        <w:shd w:val="clear" w:color="auto" w:fill="auto"/>
        <w:spacing w:line="360" w:lineRule="auto"/>
        <w:ind w:left="1418" w:hanging="425"/>
        <w:jc w:val="both"/>
        <w:rPr>
          <w:rFonts w:ascii="Arial" w:hAnsi="Arial" w:cs="Arial"/>
          <w:sz w:val="20"/>
          <w:szCs w:val="20"/>
        </w:rPr>
      </w:pPr>
      <w:r>
        <w:rPr>
          <w:rFonts w:ascii="Arial" w:hAnsi="Arial" w:cs="Arial"/>
          <w:color w:val="000000"/>
          <w:sz w:val="20"/>
          <w:szCs w:val="20"/>
        </w:rPr>
        <w:t xml:space="preserve">Pani/Pana dane osobowe </w:t>
      </w:r>
      <w:r w:rsidR="00710F81">
        <w:rPr>
          <w:rFonts w:ascii="Arial" w:hAnsi="Arial" w:cs="Arial"/>
          <w:color w:val="000000"/>
          <w:sz w:val="20"/>
          <w:szCs w:val="20"/>
        </w:rPr>
        <w:t>pozyskane w związku z prowadzonym post</w:t>
      </w:r>
      <w:r w:rsidR="000E5680">
        <w:rPr>
          <w:rFonts w:ascii="Arial" w:hAnsi="Arial" w:cs="Arial"/>
          <w:color w:val="000000"/>
          <w:sz w:val="20"/>
          <w:szCs w:val="20"/>
        </w:rPr>
        <w:t>ę</w:t>
      </w:r>
      <w:r w:rsidR="00710F81">
        <w:rPr>
          <w:rFonts w:ascii="Arial" w:hAnsi="Arial" w:cs="Arial"/>
          <w:color w:val="000000"/>
          <w:sz w:val="20"/>
          <w:szCs w:val="20"/>
        </w:rPr>
        <w:t xml:space="preserve">powaniem w oparciu o Pzp </w:t>
      </w:r>
      <w:r>
        <w:rPr>
          <w:rFonts w:ascii="Arial" w:hAnsi="Arial" w:cs="Arial"/>
          <w:color w:val="000000"/>
          <w:sz w:val="20"/>
          <w:szCs w:val="20"/>
        </w:rPr>
        <w:t xml:space="preserve">będą przechowywane, zgodnie z art. </w:t>
      </w:r>
      <w:r w:rsidR="008B5EB0">
        <w:rPr>
          <w:rFonts w:ascii="Arial" w:hAnsi="Arial" w:cs="Arial"/>
          <w:color w:val="000000"/>
          <w:sz w:val="20"/>
          <w:szCs w:val="20"/>
        </w:rPr>
        <w:t>78</w:t>
      </w:r>
      <w:r>
        <w:rPr>
          <w:rFonts w:ascii="Arial" w:hAnsi="Arial" w:cs="Arial"/>
          <w:color w:val="000000"/>
          <w:sz w:val="20"/>
          <w:szCs w:val="20"/>
        </w:rPr>
        <w:t xml:space="preserve"> ust. 1 ustawy Pzp, przez okres 4 lat od</w:t>
      </w:r>
      <w:r>
        <w:rPr>
          <w:rFonts w:ascii="Arial" w:hAnsi="Arial" w:cs="Arial"/>
          <w:sz w:val="20"/>
          <w:szCs w:val="20"/>
        </w:rPr>
        <w:t xml:space="preserve">  </w:t>
      </w:r>
      <w:r>
        <w:rPr>
          <w:rFonts w:ascii="Arial" w:hAnsi="Arial" w:cs="Arial"/>
          <w:color w:val="000000"/>
          <w:sz w:val="20"/>
          <w:szCs w:val="20"/>
        </w:rPr>
        <w:t>dnia zakończenia postępowania o udzielenie zamówienia, a jeżeli czas trwania umowy przekracza 4 lata, okres przechowywania obejmuje cały czas trwania umowy,</w:t>
      </w:r>
    </w:p>
    <w:p w14:paraId="278E38C7" w14:textId="77777777" w:rsidR="00B55F0E" w:rsidRDefault="00B55F0E" w:rsidP="00A911D6">
      <w:pPr>
        <w:pStyle w:val="Teksttreci0"/>
        <w:numPr>
          <w:ilvl w:val="0"/>
          <w:numId w:val="6"/>
        </w:numPr>
        <w:shd w:val="clear" w:color="auto" w:fill="auto"/>
        <w:spacing w:line="360" w:lineRule="auto"/>
        <w:ind w:left="1418" w:hanging="425"/>
        <w:jc w:val="both"/>
        <w:rPr>
          <w:rFonts w:ascii="Arial" w:hAnsi="Arial" w:cs="Arial"/>
          <w:sz w:val="20"/>
          <w:szCs w:val="20"/>
        </w:rPr>
      </w:pPr>
      <w:r>
        <w:rPr>
          <w:rFonts w:ascii="Arial" w:hAnsi="Arial" w:cs="Arial"/>
          <w:color w:val="000000"/>
          <w:sz w:val="20"/>
          <w:szCs w:val="20"/>
        </w:rPr>
        <w:t>obowiązek podania przez Panią/Pana danych osobowych bezpośrednio Pani/Pana dotyczących jest</w:t>
      </w:r>
      <w:r>
        <w:rPr>
          <w:rFonts w:ascii="Arial" w:hAnsi="Arial" w:cs="Arial"/>
          <w:sz w:val="20"/>
          <w:szCs w:val="20"/>
        </w:rPr>
        <w:t xml:space="preserve"> </w:t>
      </w:r>
      <w:r>
        <w:rPr>
          <w:rFonts w:ascii="Arial" w:hAnsi="Arial" w:cs="Arial"/>
          <w:color w:val="000000"/>
          <w:sz w:val="20"/>
          <w:szCs w:val="20"/>
        </w:rPr>
        <w:t>wymogiem ustawowym określonym w przepisach ustawy Pzp, związanym z udziałem w postępowaniu o udzielenie zamówienia publicznego; konsekwencje niepodania określonych danych wynikają z ustawy Pzp,</w:t>
      </w:r>
    </w:p>
    <w:p w14:paraId="1624F6B9" w14:textId="77777777" w:rsidR="00B55F0E" w:rsidRDefault="00B55F0E" w:rsidP="00A911D6">
      <w:pPr>
        <w:pStyle w:val="Teksttreci0"/>
        <w:numPr>
          <w:ilvl w:val="0"/>
          <w:numId w:val="6"/>
        </w:numPr>
        <w:shd w:val="clear" w:color="auto" w:fill="auto"/>
        <w:spacing w:line="360" w:lineRule="auto"/>
        <w:ind w:left="1418" w:hanging="425"/>
        <w:jc w:val="both"/>
        <w:rPr>
          <w:rFonts w:ascii="Arial" w:hAnsi="Arial" w:cs="Arial"/>
          <w:sz w:val="20"/>
          <w:szCs w:val="20"/>
        </w:rPr>
      </w:pPr>
      <w:r>
        <w:rPr>
          <w:rFonts w:ascii="Arial" w:hAnsi="Arial" w:cs="Arial"/>
          <w:color w:val="000000"/>
          <w:sz w:val="20"/>
          <w:szCs w:val="20"/>
        </w:rPr>
        <w:t>w odniesieniu do Pani/Pana danych osobowych decyzje nie będą podejmowane w sposób zautomatyzowany, stosowanie do art. 22 RODO,</w:t>
      </w:r>
    </w:p>
    <w:p w14:paraId="2319D52D" w14:textId="77777777" w:rsidR="00B55F0E" w:rsidRDefault="00B55F0E" w:rsidP="00A911D6">
      <w:pPr>
        <w:pStyle w:val="Teksttreci0"/>
        <w:numPr>
          <w:ilvl w:val="0"/>
          <w:numId w:val="6"/>
        </w:numPr>
        <w:shd w:val="clear" w:color="auto" w:fill="auto"/>
        <w:spacing w:line="360" w:lineRule="auto"/>
        <w:ind w:left="1418" w:hanging="425"/>
        <w:rPr>
          <w:rFonts w:ascii="Arial" w:hAnsi="Arial" w:cs="Arial"/>
          <w:sz w:val="20"/>
          <w:szCs w:val="20"/>
        </w:rPr>
      </w:pPr>
      <w:r>
        <w:rPr>
          <w:rFonts w:ascii="Arial" w:hAnsi="Arial" w:cs="Arial"/>
          <w:color w:val="000000"/>
          <w:sz w:val="20"/>
          <w:szCs w:val="20"/>
        </w:rPr>
        <w:t>posiada Pani/Pan:</w:t>
      </w:r>
    </w:p>
    <w:p w14:paraId="3113DB24" w14:textId="77777777" w:rsidR="00B55F0E" w:rsidRDefault="00B55F0E" w:rsidP="00D57946">
      <w:pPr>
        <w:pStyle w:val="Bezodstpw"/>
        <w:numPr>
          <w:ilvl w:val="0"/>
          <w:numId w:val="14"/>
        </w:numPr>
        <w:spacing w:line="360" w:lineRule="auto"/>
        <w:ind w:left="1418" w:hanging="425"/>
      </w:pPr>
      <w:r>
        <w:lastRenderedPageBreak/>
        <w:t xml:space="preserve">na podstawie art. 15 RODO prawo dostępu do danych osobowych Pani/Pana dotyczących; na podstawie art. 16 RODO prawo do sprostowania Pani/Pana danych osobowych **; </w:t>
      </w:r>
    </w:p>
    <w:p w14:paraId="61CACBF8" w14:textId="77777777" w:rsidR="00B55F0E" w:rsidRPr="00365D9C" w:rsidRDefault="00B55F0E" w:rsidP="00D57946">
      <w:pPr>
        <w:pStyle w:val="Bezodstpw"/>
        <w:numPr>
          <w:ilvl w:val="0"/>
          <w:numId w:val="14"/>
        </w:numPr>
        <w:spacing w:line="360" w:lineRule="auto"/>
        <w:ind w:left="1418" w:hanging="425"/>
        <w:jc w:val="both"/>
      </w:pPr>
      <w:r w:rsidRPr="00365D9C">
        <w:rPr>
          <w:color w:val="000000"/>
        </w:rPr>
        <w:t>na podstawie art. 18 RODO prawo żądania od administratora ograniczenia przetwarzania danych</w:t>
      </w:r>
      <w:r w:rsidRPr="00365D9C">
        <w:t xml:space="preserve"> </w:t>
      </w:r>
      <w:r w:rsidRPr="00365D9C">
        <w:rPr>
          <w:color w:val="000000"/>
        </w:rPr>
        <w:t>osobowych z zastrzeżeniem przypadków, o których mowa w art. 18 ust. 2 RODO ***;</w:t>
      </w:r>
    </w:p>
    <w:p w14:paraId="3BFFC568" w14:textId="77777777" w:rsidR="00B55F0E" w:rsidRPr="00365D9C" w:rsidRDefault="00B55F0E" w:rsidP="00D57946">
      <w:pPr>
        <w:pStyle w:val="Bezodstpw"/>
        <w:numPr>
          <w:ilvl w:val="0"/>
          <w:numId w:val="14"/>
        </w:numPr>
        <w:spacing w:line="360" w:lineRule="auto"/>
        <w:ind w:left="1418" w:hanging="425"/>
        <w:jc w:val="both"/>
      </w:pPr>
      <w:r w:rsidRPr="00365D9C">
        <w:rPr>
          <w:color w:val="000000"/>
        </w:rPr>
        <w:t xml:space="preserve"> prawo do wniesienia skargi do Prezesa Urzędu Ochrony Danych Osobowych, gdy uzna Pani/Pan, że</w:t>
      </w:r>
      <w:r w:rsidRPr="00365D9C">
        <w:t xml:space="preserve"> </w:t>
      </w:r>
      <w:r w:rsidRPr="00365D9C">
        <w:rPr>
          <w:color w:val="000000"/>
        </w:rPr>
        <w:t>przetwarzanie danych osobowych Pani/Pana dotyczących narusza przepisy RODO;</w:t>
      </w:r>
    </w:p>
    <w:p w14:paraId="5E44F83A" w14:textId="730DF9FB" w:rsidR="00B55F0E" w:rsidRDefault="00B55F0E" w:rsidP="00DE7EFB">
      <w:pPr>
        <w:pStyle w:val="Teksttreci0"/>
        <w:shd w:val="clear" w:color="auto" w:fill="auto"/>
        <w:spacing w:line="360" w:lineRule="auto"/>
        <w:ind w:left="1560" w:hanging="993"/>
        <w:rPr>
          <w:rFonts w:ascii="Arial" w:hAnsi="Arial" w:cs="Arial"/>
          <w:sz w:val="20"/>
          <w:szCs w:val="20"/>
        </w:rPr>
      </w:pPr>
      <w:r>
        <w:rPr>
          <w:rFonts w:ascii="Arial" w:hAnsi="Arial" w:cs="Arial"/>
          <w:color w:val="000000"/>
          <w:sz w:val="20"/>
          <w:szCs w:val="20"/>
        </w:rPr>
        <w:t xml:space="preserve">       9)</w:t>
      </w:r>
      <w:r w:rsidR="00BF72F4">
        <w:rPr>
          <w:rFonts w:ascii="Arial" w:hAnsi="Arial" w:cs="Arial"/>
          <w:color w:val="000000"/>
          <w:sz w:val="20"/>
          <w:szCs w:val="20"/>
        </w:rPr>
        <w:t xml:space="preserve"> </w:t>
      </w:r>
      <w:r>
        <w:rPr>
          <w:rFonts w:ascii="Arial" w:hAnsi="Arial" w:cs="Arial"/>
          <w:color w:val="000000"/>
          <w:sz w:val="20"/>
          <w:szCs w:val="20"/>
        </w:rPr>
        <w:t xml:space="preserve"> nie przysługuje Pani/Panu:</w:t>
      </w:r>
    </w:p>
    <w:p w14:paraId="16F3B3EC" w14:textId="77777777" w:rsidR="00B55F0E" w:rsidRDefault="00B55F0E" w:rsidP="00D57946">
      <w:pPr>
        <w:pStyle w:val="Teksttreci0"/>
        <w:numPr>
          <w:ilvl w:val="0"/>
          <w:numId w:val="15"/>
        </w:numPr>
        <w:shd w:val="clear" w:color="auto" w:fill="auto"/>
        <w:tabs>
          <w:tab w:val="left" w:pos="1134"/>
        </w:tabs>
        <w:spacing w:line="360" w:lineRule="auto"/>
        <w:ind w:left="1276" w:hanging="283"/>
        <w:rPr>
          <w:rFonts w:ascii="Arial" w:hAnsi="Arial" w:cs="Arial"/>
          <w:sz w:val="20"/>
          <w:szCs w:val="20"/>
        </w:rPr>
      </w:pPr>
      <w:r>
        <w:rPr>
          <w:rFonts w:ascii="Arial" w:hAnsi="Arial" w:cs="Arial"/>
          <w:color w:val="000000"/>
          <w:sz w:val="20"/>
          <w:szCs w:val="20"/>
        </w:rPr>
        <w:t>w związku z art. 17 ust. 3 lit. b, d lub e RODO prawo do usunięcia danych osobowych;</w:t>
      </w:r>
    </w:p>
    <w:p w14:paraId="1E4A18F6" w14:textId="77777777" w:rsidR="00B55F0E" w:rsidRDefault="00B55F0E" w:rsidP="00D57946">
      <w:pPr>
        <w:pStyle w:val="Teksttreci0"/>
        <w:numPr>
          <w:ilvl w:val="0"/>
          <w:numId w:val="15"/>
        </w:numPr>
        <w:shd w:val="clear" w:color="auto" w:fill="auto"/>
        <w:tabs>
          <w:tab w:val="left" w:pos="772"/>
        </w:tabs>
        <w:spacing w:line="360" w:lineRule="auto"/>
        <w:ind w:left="1276" w:hanging="283"/>
        <w:rPr>
          <w:rFonts w:ascii="Arial" w:hAnsi="Arial" w:cs="Arial"/>
          <w:sz w:val="20"/>
          <w:szCs w:val="20"/>
        </w:rPr>
      </w:pPr>
      <w:r>
        <w:rPr>
          <w:rFonts w:ascii="Arial" w:hAnsi="Arial" w:cs="Arial"/>
          <w:color w:val="000000"/>
          <w:sz w:val="20"/>
          <w:szCs w:val="20"/>
        </w:rPr>
        <w:t>prawo do przenoszenia danych osobowych, o którym mowa w art. 20 RODO;</w:t>
      </w:r>
    </w:p>
    <w:p w14:paraId="1BAC6000" w14:textId="77777777" w:rsidR="00B55F0E" w:rsidRPr="00285DFC" w:rsidRDefault="00B55F0E" w:rsidP="00D57946">
      <w:pPr>
        <w:pStyle w:val="Teksttreci0"/>
        <w:numPr>
          <w:ilvl w:val="0"/>
          <w:numId w:val="15"/>
        </w:numPr>
        <w:shd w:val="clear" w:color="auto" w:fill="auto"/>
        <w:tabs>
          <w:tab w:val="left" w:pos="772"/>
        </w:tabs>
        <w:spacing w:line="360" w:lineRule="auto"/>
        <w:ind w:left="1276" w:hanging="283"/>
        <w:rPr>
          <w:rFonts w:ascii="Arial" w:hAnsi="Arial" w:cs="Arial"/>
          <w:sz w:val="20"/>
          <w:szCs w:val="20"/>
        </w:rPr>
      </w:pPr>
      <w:r>
        <w:rPr>
          <w:rFonts w:ascii="Arial" w:hAnsi="Arial" w:cs="Arial"/>
          <w:color w:val="000000"/>
          <w:sz w:val="20"/>
          <w:szCs w:val="20"/>
        </w:rPr>
        <w:t xml:space="preserve">na podstawie art. 21 RODO prawo sprzeciwu, wobec przetwarzania danych osobowych, gdyż </w:t>
      </w:r>
      <w:r w:rsidRPr="00285DFC">
        <w:rPr>
          <w:rFonts w:ascii="Arial" w:hAnsi="Arial" w:cs="Arial"/>
          <w:sz w:val="20"/>
          <w:szCs w:val="20"/>
        </w:rPr>
        <w:t>podstawą prawną przetwarzania Pani/Pana danych osobowych jest art. 6 ust. 1 lit. c RODO.</w:t>
      </w:r>
    </w:p>
    <w:p w14:paraId="3EEB902E" w14:textId="77777777" w:rsidR="00B55F0E" w:rsidRPr="00285DFC" w:rsidRDefault="00B55F0E" w:rsidP="00DE7EFB">
      <w:pPr>
        <w:pStyle w:val="Teksttreci20"/>
        <w:shd w:val="clear" w:color="auto" w:fill="auto"/>
        <w:spacing w:after="0"/>
        <w:jc w:val="left"/>
        <w:rPr>
          <w:i w:val="0"/>
          <w:sz w:val="20"/>
          <w:szCs w:val="20"/>
        </w:rPr>
      </w:pPr>
      <w:r w:rsidRPr="00285DFC">
        <w:rPr>
          <w:b/>
          <w:bCs/>
          <w:i w:val="0"/>
          <w:sz w:val="20"/>
          <w:szCs w:val="20"/>
          <w:vertAlign w:val="superscript"/>
        </w:rPr>
        <w:t>*</w:t>
      </w:r>
      <w:r w:rsidRPr="00285DFC">
        <w:rPr>
          <w:b/>
          <w:bCs/>
          <w:i w:val="0"/>
          <w:sz w:val="20"/>
          <w:szCs w:val="20"/>
        </w:rPr>
        <w:t xml:space="preserve"> Wyjaśnienie: </w:t>
      </w:r>
      <w:r w:rsidRPr="00285DFC">
        <w:rPr>
          <w:i w:val="0"/>
          <w:sz w:val="20"/>
          <w:szCs w:val="20"/>
        </w:rPr>
        <w:t>informacja w tym zakresie jest wymagana, jeżeli w odniesieniu do danego administratora lub podmiotu przetwarzającego istnieje obowiązek wyznaczenia inspektora ochrony danych osobowych.</w:t>
      </w:r>
    </w:p>
    <w:p w14:paraId="6E0706AE" w14:textId="77777777" w:rsidR="00B55F0E" w:rsidRPr="00285DFC" w:rsidRDefault="00B55F0E" w:rsidP="00DE7EFB">
      <w:pPr>
        <w:pStyle w:val="Teksttreci20"/>
        <w:shd w:val="clear" w:color="auto" w:fill="auto"/>
        <w:spacing w:after="0"/>
        <w:rPr>
          <w:i w:val="0"/>
          <w:sz w:val="20"/>
          <w:szCs w:val="20"/>
        </w:rPr>
      </w:pPr>
      <w:r w:rsidRPr="00285DFC">
        <w:rPr>
          <w:b/>
          <w:bCs/>
          <w:i w:val="0"/>
          <w:sz w:val="20"/>
          <w:szCs w:val="20"/>
          <w:vertAlign w:val="superscript"/>
        </w:rPr>
        <w:t>**</w:t>
      </w:r>
      <w:r w:rsidRPr="00285DFC">
        <w:rPr>
          <w:b/>
          <w:bCs/>
          <w:i w:val="0"/>
          <w:sz w:val="20"/>
          <w:szCs w:val="20"/>
        </w:rPr>
        <w:t xml:space="preserve"> Wyjaśnienie: </w:t>
      </w:r>
      <w:r w:rsidRPr="00285DFC">
        <w:rPr>
          <w:i w:val="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E98367A" w14:textId="7742326D" w:rsidR="00B55F0E" w:rsidRDefault="00B55F0E" w:rsidP="00DE7EFB">
      <w:pPr>
        <w:widowControl w:val="0"/>
        <w:autoSpaceDE w:val="0"/>
        <w:autoSpaceDN w:val="0"/>
        <w:adjustRightInd w:val="0"/>
        <w:rPr>
          <w:rFonts w:ascii="Arial" w:hAnsi="Arial" w:cs="Arial"/>
          <w:sz w:val="20"/>
          <w:szCs w:val="20"/>
        </w:rPr>
      </w:pPr>
      <w:r w:rsidRPr="00285DFC">
        <w:rPr>
          <w:rFonts w:ascii="Arial" w:hAnsi="Arial" w:cs="Arial"/>
          <w:b/>
          <w:bCs/>
          <w:sz w:val="20"/>
          <w:szCs w:val="20"/>
          <w:vertAlign w:val="superscript"/>
        </w:rPr>
        <w:t>***</w:t>
      </w:r>
      <w:r w:rsidRPr="00285DFC">
        <w:rPr>
          <w:rFonts w:ascii="Arial" w:hAnsi="Arial" w:cs="Arial"/>
          <w:b/>
          <w:bCs/>
          <w:sz w:val="20"/>
          <w:szCs w:val="20"/>
        </w:rPr>
        <w:t xml:space="preserve"> Wyjaśnienie: </w:t>
      </w:r>
      <w:r w:rsidRPr="00285DFC">
        <w:rPr>
          <w:rFonts w:ascii="Arial" w:hAnsi="Arial" w:cs="Arial"/>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Wystąpienie z żądaniem nie ogranicza przetwarzania danych osobowych do czasu zakończenia postępowania o udzielenie zamówienia publicznego.</w:t>
      </w:r>
    </w:p>
    <w:bookmarkEnd w:id="9"/>
    <w:p w14:paraId="4195650D" w14:textId="77777777" w:rsidR="00B55F0E" w:rsidRPr="00285DFC" w:rsidRDefault="00B55F0E" w:rsidP="00DE7EFB">
      <w:pPr>
        <w:widowControl w:val="0"/>
        <w:autoSpaceDE w:val="0"/>
        <w:autoSpaceDN w:val="0"/>
        <w:adjustRightInd w:val="0"/>
        <w:spacing w:line="360" w:lineRule="auto"/>
        <w:rPr>
          <w:rFonts w:ascii="Arial" w:hAnsi="Arial" w:cs="Arial"/>
          <w:sz w:val="20"/>
          <w:szCs w:val="20"/>
        </w:rPr>
      </w:pPr>
    </w:p>
    <w:bookmarkEnd w:id="10"/>
    <w:bookmarkEnd w:id="11"/>
    <w:p w14:paraId="4017238F" w14:textId="22C50046" w:rsidR="00BC52D8" w:rsidRPr="00F14934" w:rsidRDefault="009063D0" w:rsidP="00D57946">
      <w:pPr>
        <w:pStyle w:val="Akapitzlist"/>
        <w:numPr>
          <w:ilvl w:val="0"/>
          <w:numId w:val="8"/>
        </w:numPr>
        <w:autoSpaceDE w:val="0"/>
        <w:autoSpaceDN w:val="0"/>
        <w:adjustRightInd w:val="0"/>
        <w:spacing w:line="360" w:lineRule="auto"/>
        <w:ind w:left="426" w:hanging="426"/>
        <w:jc w:val="both"/>
        <w:rPr>
          <w:rFonts w:ascii="Arial" w:hAnsi="Arial" w:cs="Arial"/>
          <w:color w:val="000000"/>
          <w:sz w:val="20"/>
          <w:szCs w:val="20"/>
          <w:u w:val="single"/>
        </w:rPr>
      </w:pPr>
      <w:r>
        <w:rPr>
          <w:rFonts w:ascii="Arial" w:hAnsi="Arial" w:cs="Arial"/>
          <w:b/>
          <w:bCs/>
          <w:color w:val="000000"/>
          <w:sz w:val="20"/>
          <w:szCs w:val="20"/>
          <w:u w:val="single"/>
        </w:rPr>
        <w:t>OPIS PRZEDMIOTU ZAMÓWIENIA</w:t>
      </w:r>
      <w:r w:rsidR="00660D9B" w:rsidRPr="00F14934">
        <w:rPr>
          <w:rFonts w:ascii="Arial" w:hAnsi="Arial" w:cs="Arial"/>
          <w:color w:val="000000"/>
          <w:sz w:val="20"/>
          <w:szCs w:val="20"/>
          <w:u w:val="single"/>
        </w:rPr>
        <w:t xml:space="preserve">: </w:t>
      </w:r>
    </w:p>
    <w:p w14:paraId="4B3D2A59" w14:textId="383BCEBF" w:rsidR="00AA5EA0" w:rsidRPr="00D64041" w:rsidRDefault="004A2685" w:rsidP="00D57946">
      <w:pPr>
        <w:pStyle w:val="Akapitzlist"/>
        <w:numPr>
          <w:ilvl w:val="1"/>
          <w:numId w:val="21"/>
        </w:numPr>
        <w:spacing w:line="360" w:lineRule="auto"/>
        <w:jc w:val="both"/>
        <w:rPr>
          <w:rFonts w:ascii="Arial" w:hAnsi="Arial" w:cs="Arial"/>
          <w:color w:val="000000"/>
          <w:sz w:val="20"/>
          <w:szCs w:val="20"/>
        </w:rPr>
      </w:pPr>
      <w:r w:rsidRPr="00D64041">
        <w:rPr>
          <w:rFonts w:ascii="Arial" w:hAnsi="Arial" w:cs="Arial"/>
          <w:color w:val="000000"/>
          <w:sz w:val="20"/>
          <w:szCs w:val="20"/>
        </w:rPr>
        <w:t>Przedmiot niniejszego zamówienia obejmuje zakup i sukcesywną dostawę</w:t>
      </w:r>
      <w:r w:rsidR="0089235B" w:rsidRPr="00D64041">
        <w:rPr>
          <w:rFonts w:ascii="Arial" w:hAnsi="Arial" w:cs="Arial"/>
          <w:color w:val="000000"/>
          <w:sz w:val="20"/>
          <w:szCs w:val="20"/>
        </w:rPr>
        <w:t xml:space="preserve"> </w:t>
      </w:r>
      <w:r w:rsidRPr="00D64041">
        <w:rPr>
          <w:rFonts w:ascii="Arial" w:hAnsi="Arial" w:cs="Arial"/>
          <w:color w:val="000000"/>
          <w:sz w:val="20"/>
          <w:szCs w:val="20"/>
        </w:rPr>
        <w:t xml:space="preserve">szczepionek dla  Zespołu  Opieki  Zdrowotnej przy ul. Żeromskiego 1 w Świętej Katarzynie, Gmina Siechnice. </w:t>
      </w:r>
    </w:p>
    <w:p w14:paraId="02AAD642" w14:textId="4D1F3C74" w:rsidR="00BD0074" w:rsidRPr="00D64041" w:rsidRDefault="004A2685" w:rsidP="00D57946">
      <w:pPr>
        <w:pStyle w:val="Akapitzlist"/>
        <w:numPr>
          <w:ilvl w:val="1"/>
          <w:numId w:val="21"/>
        </w:numPr>
        <w:spacing w:line="360" w:lineRule="auto"/>
        <w:jc w:val="both"/>
        <w:rPr>
          <w:rFonts w:ascii="Arial" w:hAnsi="Arial" w:cs="Arial"/>
          <w:color w:val="000000"/>
          <w:sz w:val="20"/>
          <w:szCs w:val="20"/>
        </w:rPr>
      </w:pPr>
      <w:r w:rsidRPr="00D64041">
        <w:rPr>
          <w:rFonts w:ascii="Arial" w:hAnsi="Arial" w:cs="Arial"/>
          <w:color w:val="000000"/>
          <w:sz w:val="20"/>
          <w:szCs w:val="20"/>
        </w:rPr>
        <w:t>Zamówienie podzielono na części opisane w  Załącznik</w:t>
      </w:r>
      <w:r w:rsidR="00495C95" w:rsidRPr="00D64041">
        <w:rPr>
          <w:rFonts w:ascii="Arial" w:hAnsi="Arial" w:cs="Arial"/>
          <w:color w:val="000000"/>
          <w:sz w:val="20"/>
          <w:szCs w:val="20"/>
        </w:rPr>
        <w:t>ach</w:t>
      </w:r>
      <w:r w:rsidRPr="00D64041">
        <w:rPr>
          <w:rFonts w:ascii="Arial" w:hAnsi="Arial" w:cs="Arial"/>
          <w:color w:val="000000"/>
          <w:sz w:val="20"/>
          <w:szCs w:val="20"/>
        </w:rPr>
        <w:t xml:space="preserve"> nr </w:t>
      </w:r>
      <w:r w:rsidR="007136BC" w:rsidRPr="00D64041">
        <w:rPr>
          <w:rFonts w:ascii="Arial" w:hAnsi="Arial" w:cs="Arial"/>
          <w:color w:val="000000"/>
          <w:sz w:val="20"/>
          <w:szCs w:val="20"/>
        </w:rPr>
        <w:t>2</w:t>
      </w:r>
      <w:r w:rsidRPr="00D64041">
        <w:rPr>
          <w:rFonts w:ascii="Arial" w:hAnsi="Arial" w:cs="Arial"/>
          <w:color w:val="000000"/>
          <w:sz w:val="20"/>
          <w:szCs w:val="20"/>
        </w:rPr>
        <w:t>A</w:t>
      </w:r>
      <w:r w:rsidR="00495C95" w:rsidRPr="00D64041">
        <w:rPr>
          <w:rFonts w:ascii="Arial" w:hAnsi="Arial" w:cs="Arial"/>
          <w:color w:val="000000"/>
          <w:sz w:val="20"/>
          <w:szCs w:val="20"/>
        </w:rPr>
        <w:t xml:space="preserve"> – 2</w:t>
      </w:r>
      <w:r w:rsidR="0073263E">
        <w:rPr>
          <w:rFonts w:ascii="Arial" w:hAnsi="Arial" w:cs="Arial"/>
          <w:color w:val="000000"/>
          <w:sz w:val="20"/>
          <w:szCs w:val="20"/>
        </w:rPr>
        <w:t>D</w:t>
      </w:r>
      <w:r w:rsidRPr="00D64041">
        <w:rPr>
          <w:rFonts w:ascii="Arial" w:hAnsi="Arial" w:cs="Arial"/>
          <w:color w:val="000000"/>
          <w:sz w:val="20"/>
          <w:szCs w:val="20"/>
        </w:rPr>
        <w:t xml:space="preserve"> do </w:t>
      </w:r>
      <w:r w:rsidR="00495C95" w:rsidRPr="00D64041">
        <w:rPr>
          <w:rFonts w:ascii="Arial" w:hAnsi="Arial" w:cs="Arial"/>
          <w:color w:val="000000"/>
          <w:sz w:val="20"/>
          <w:szCs w:val="20"/>
        </w:rPr>
        <w:t>Formularza oferty</w:t>
      </w:r>
      <w:r w:rsidRPr="00D64041">
        <w:rPr>
          <w:rFonts w:ascii="Arial" w:hAnsi="Arial" w:cs="Arial"/>
          <w:color w:val="000000"/>
          <w:sz w:val="20"/>
          <w:szCs w:val="20"/>
        </w:rPr>
        <w:t xml:space="preserve">, przy czym każda część stanowi osobny pakiet asortymentowy. Dalsze dzielenie zamówienia w ramach poszczególnych </w:t>
      </w:r>
      <w:r w:rsidR="00C95266" w:rsidRPr="00D64041">
        <w:rPr>
          <w:rFonts w:ascii="Arial" w:hAnsi="Arial" w:cs="Arial"/>
          <w:color w:val="000000"/>
          <w:sz w:val="20"/>
          <w:szCs w:val="20"/>
        </w:rPr>
        <w:t xml:space="preserve">części </w:t>
      </w:r>
      <w:r w:rsidRPr="00D64041">
        <w:rPr>
          <w:rFonts w:ascii="Arial" w:hAnsi="Arial" w:cs="Arial"/>
          <w:color w:val="000000"/>
          <w:sz w:val="20"/>
          <w:szCs w:val="20"/>
        </w:rPr>
        <w:t>jest niedopuszczalne i będzie skutkowało odrzuceniem oferty.</w:t>
      </w:r>
    </w:p>
    <w:p w14:paraId="29E68FF6" w14:textId="63865985" w:rsidR="000F6829" w:rsidRPr="00D64041" w:rsidRDefault="00660D9B" w:rsidP="00D57946">
      <w:pPr>
        <w:pStyle w:val="Akapitzlist"/>
        <w:numPr>
          <w:ilvl w:val="1"/>
          <w:numId w:val="21"/>
        </w:numPr>
        <w:spacing w:line="360" w:lineRule="auto"/>
        <w:jc w:val="both"/>
        <w:rPr>
          <w:rFonts w:ascii="Arial" w:hAnsi="Arial" w:cs="Arial"/>
          <w:color w:val="000000"/>
          <w:sz w:val="20"/>
          <w:szCs w:val="20"/>
        </w:rPr>
      </w:pPr>
      <w:r w:rsidRPr="00D64041">
        <w:rPr>
          <w:rFonts w:ascii="Arial" w:hAnsi="Arial" w:cs="Arial"/>
          <w:color w:val="000000"/>
          <w:sz w:val="20"/>
          <w:szCs w:val="20"/>
        </w:rPr>
        <w:t>Nazwy i kody zamówienia wg Wspólnego Słownika Zamówień (CPV):</w:t>
      </w:r>
      <w:r w:rsidR="00FE1AE8" w:rsidRPr="00D64041">
        <w:rPr>
          <w:rFonts w:ascii="Arial" w:hAnsi="Arial" w:cs="Arial"/>
          <w:sz w:val="20"/>
          <w:szCs w:val="20"/>
        </w:rPr>
        <w:t xml:space="preserve"> </w:t>
      </w:r>
      <w:r w:rsidR="00BD0074" w:rsidRPr="00D64041">
        <w:rPr>
          <w:rFonts w:ascii="Arial" w:hAnsi="Arial" w:cs="Arial"/>
          <w:sz w:val="20"/>
          <w:szCs w:val="20"/>
        </w:rPr>
        <w:t>33651600-4</w:t>
      </w:r>
      <w:r w:rsidR="006452C8" w:rsidRPr="00D64041">
        <w:rPr>
          <w:rFonts w:ascii="Arial" w:hAnsi="Arial" w:cs="Arial"/>
          <w:sz w:val="20"/>
          <w:szCs w:val="20"/>
        </w:rPr>
        <w:t>- Szczepionki</w:t>
      </w:r>
      <w:r w:rsidR="00BD0074" w:rsidRPr="00D64041">
        <w:rPr>
          <w:rFonts w:ascii="Arial" w:hAnsi="Arial" w:cs="Arial"/>
          <w:sz w:val="20"/>
          <w:szCs w:val="20"/>
        </w:rPr>
        <w:t>.</w:t>
      </w:r>
    </w:p>
    <w:p w14:paraId="2EE3FAFE" w14:textId="55349DA9" w:rsidR="00571A05" w:rsidRPr="0086346B" w:rsidRDefault="00BD0074" w:rsidP="00C95266">
      <w:pPr>
        <w:pStyle w:val="Akapitzlist"/>
        <w:numPr>
          <w:ilvl w:val="1"/>
          <w:numId w:val="21"/>
        </w:numPr>
        <w:autoSpaceDE w:val="0"/>
        <w:autoSpaceDN w:val="0"/>
        <w:adjustRightInd w:val="0"/>
        <w:spacing w:line="360" w:lineRule="auto"/>
        <w:jc w:val="both"/>
        <w:rPr>
          <w:rFonts w:ascii="Arial" w:hAnsi="Arial" w:cs="Arial"/>
          <w:sz w:val="20"/>
          <w:szCs w:val="20"/>
        </w:rPr>
      </w:pPr>
      <w:r w:rsidRPr="00D64041">
        <w:rPr>
          <w:rFonts w:ascii="Arial" w:hAnsi="Arial" w:cs="Arial"/>
          <w:sz w:val="20"/>
          <w:szCs w:val="20"/>
        </w:rPr>
        <w:t xml:space="preserve">Zamawiający zastrzega, że podane w Załączniku nr </w:t>
      </w:r>
      <w:r w:rsidR="00C95266" w:rsidRPr="00D64041">
        <w:rPr>
          <w:rFonts w:ascii="Arial" w:hAnsi="Arial" w:cs="Arial"/>
          <w:sz w:val="20"/>
          <w:szCs w:val="20"/>
        </w:rPr>
        <w:t>2</w:t>
      </w:r>
      <w:r w:rsidRPr="00D64041">
        <w:rPr>
          <w:rFonts w:ascii="Arial" w:hAnsi="Arial" w:cs="Arial"/>
          <w:sz w:val="20"/>
          <w:szCs w:val="20"/>
        </w:rPr>
        <w:t>A</w:t>
      </w:r>
      <w:r w:rsidR="00495C95" w:rsidRPr="00D64041">
        <w:rPr>
          <w:rFonts w:ascii="Arial" w:hAnsi="Arial" w:cs="Arial"/>
          <w:sz w:val="20"/>
          <w:szCs w:val="20"/>
        </w:rPr>
        <w:t xml:space="preserve"> – 2</w:t>
      </w:r>
      <w:r w:rsidR="0073263E">
        <w:rPr>
          <w:rFonts w:ascii="Arial" w:hAnsi="Arial" w:cs="Arial"/>
          <w:sz w:val="20"/>
          <w:szCs w:val="20"/>
        </w:rPr>
        <w:t>D</w:t>
      </w:r>
      <w:r w:rsidRPr="00D64041">
        <w:rPr>
          <w:rFonts w:ascii="Arial" w:hAnsi="Arial" w:cs="Arial"/>
          <w:sz w:val="20"/>
          <w:szCs w:val="20"/>
        </w:rPr>
        <w:t xml:space="preserve"> do </w:t>
      </w:r>
      <w:r w:rsidR="00495C95" w:rsidRPr="00D64041">
        <w:rPr>
          <w:rFonts w:ascii="Arial" w:hAnsi="Arial" w:cs="Arial"/>
          <w:sz w:val="20"/>
          <w:szCs w:val="20"/>
        </w:rPr>
        <w:t>Formularza oferty</w:t>
      </w:r>
      <w:r w:rsidRPr="00D64041">
        <w:rPr>
          <w:rFonts w:ascii="Arial" w:hAnsi="Arial" w:cs="Arial"/>
          <w:sz w:val="20"/>
          <w:szCs w:val="20"/>
        </w:rPr>
        <w:t>, ilości szczepionek i ich rodzaje stanowią  wielkość  prognozowaną a nie bezwzględną,  tym  samym  dopuszcza  możliwość ich zmiany, łącznie mniejszej lub większej ilości zamawianych poszczególnych rodzajów szczepionek.</w:t>
      </w:r>
      <w:r w:rsidRPr="00BD0074">
        <w:rPr>
          <w:rFonts w:ascii="Arial" w:hAnsi="Arial" w:cs="Arial"/>
          <w:sz w:val="20"/>
          <w:szCs w:val="20"/>
        </w:rPr>
        <w:t xml:space="preserve"> Zakres dostawy będzie determinowany rzeczywistymi potrzebami Zamawiającego. </w:t>
      </w:r>
      <w:r w:rsidR="00571A05" w:rsidRPr="00C95266">
        <w:rPr>
          <w:rFonts w:ascii="Arial" w:hAnsi="Arial" w:cs="Arial"/>
          <w:sz w:val="20"/>
          <w:szCs w:val="20"/>
        </w:rPr>
        <w:t xml:space="preserve">Zamawiający gwarantuje zakup minimum </w:t>
      </w:r>
      <w:r w:rsidR="00571A05" w:rsidRPr="00C95266">
        <w:rPr>
          <w:rFonts w:ascii="Arial" w:hAnsi="Arial" w:cs="Arial"/>
          <w:color w:val="000000" w:themeColor="text1"/>
          <w:sz w:val="20"/>
          <w:szCs w:val="20"/>
        </w:rPr>
        <w:t xml:space="preserve">60% </w:t>
      </w:r>
      <w:r w:rsidR="00571A05" w:rsidRPr="00C95266">
        <w:rPr>
          <w:rFonts w:ascii="Arial" w:hAnsi="Arial" w:cs="Arial"/>
          <w:sz w:val="20"/>
          <w:szCs w:val="20"/>
        </w:rPr>
        <w:t>wartości przedmiotu udzielonego zamówienia</w:t>
      </w:r>
      <w:r w:rsidR="001342C0">
        <w:rPr>
          <w:rFonts w:ascii="Arial" w:hAnsi="Arial" w:cs="Arial"/>
          <w:sz w:val="20"/>
          <w:szCs w:val="20"/>
        </w:rPr>
        <w:t>.</w:t>
      </w:r>
    </w:p>
    <w:p w14:paraId="652C5AE8" w14:textId="0721C7B6" w:rsidR="00F836E8" w:rsidRPr="004B2F0A" w:rsidRDefault="003D629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C95266">
        <w:rPr>
          <w:rFonts w:ascii="Arial" w:hAnsi="Arial" w:cs="Arial"/>
          <w:b/>
          <w:bCs/>
          <w:sz w:val="20"/>
          <w:szCs w:val="20"/>
        </w:rPr>
        <w:t>Klauzula równoważności.</w:t>
      </w:r>
      <w:r>
        <w:rPr>
          <w:rFonts w:ascii="Arial" w:hAnsi="Arial" w:cs="Arial"/>
          <w:sz w:val="20"/>
          <w:szCs w:val="20"/>
        </w:rPr>
        <w:t xml:space="preserve"> </w:t>
      </w:r>
      <w:r w:rsidR="00BD14BB" w:rsidRPr="00BD14BB">
        <w:rPr>
          <w:rFonts w:ascii="Arial" w:hAnsi="Arial" w:cs="Arial"/>
          <w:sz w:val="20"/>
          <w:szCs w:val="20"/>
        </w:rPr>
        <w:t xml:space="preserve">Jeżeli gdziekolwiek w Specyfikacji Warunków Zamówienia </w:t>
      </w:r>
      <w:r w:rsidR="00082E2D">
        <w:rPr>
          <w:rFonts w:ascii="Arial" w:hAnsi="Arial" w:cs="Arial"/>
          <w:sz w:val="20"/>
          <w:szCs w:val="20"/>
        </w:rPr>
        <w:t xml:space="preserve">lub dokumentach stanowiących załączniki do niniejszej Specyfikacji przedmiot zamówienia został opisany przez wskazanie: </w:t>
      </w:r>
      <w:r w:rsidR="00BD14BB" w:rsidRPr="00BD14BB">
        <w:rPr>
          <w:rFonts w:ascii="Arial" w:hAnsi="Arial" w:cs="Arial"/>
          <w:sz w:val="20"/>
          <w:szCs w:val="20"/>
        </w:rPr>
        <w:t>normy lub nazwy własne</w:t>
      </w:r>
      <w:r w:rsidR="00082E2D">
        <w:rPr>
          <w:rFonts w:ascii="Arial" w:hAnsi="Arial" w:cs="Arial"/>
          <w:sz w:val="20"/>
          <w:szCs w:val="20"/>
        </w:rPr>
        <w:t>j</w:t>
      </w:r>
      <w:r w:rsidR="00BD14BB" w:rsidRPr="00BD14BB">
        <w:rPr>
          <w:rFonts w:ascii="Arial" w:hAnsi="Arial" w:cs="Arial"/>
          <w:sz w:val="20"/>
          <w:szCs w:val="20"/>
        </w:rPr>
        <w:t xml:space="preserve"> lub znak</w:t>
      </w:r>
      <w:r w:rsidR="00082E2D">
        <w:rPr>
          <w:rFonts w:ascii="Arial" w:hAnsi="Arial" w:cs="Arial"/>
          <w:sz w:val="20"/>
          <w:szCs w:val="20"/>
        </w:rPr>
        <w:t xml:space="preserve">u </w:t>
      </w:r>
      <w:r w:rsidR="00BD14BB" w:rsidRPr="00BD14BB">
        <w:rPr>
          <w:rFonts w:ascii="Arial" w:hAnsi="Arial" w:cs="Arial"/>
          <w:sz w:val="20"/>
          <w:szCs w:val="20"/>
        </w:rPr>
        <w:t>towarowe</w:t>
      </w:r>
      <w:r w:rsidR="00082E2D">
        <w:rPr>
          <w:rFonts w:ascii="Arial" w:hAnsi="Arial" w:cs="Arial"/>
          <w:sz w:val="20"/>
          <w:szCs w:val="20"/>
        </w:rPr>
        <w:t>go</w:t>
      </w:r>
      <w:r w:rsidR="00BD14BB" w:rsidRPr="00BD14BB">
        <w:rPr>
          <w:rFonts w:ascii="Arial" w:hAnsi="Arial" w:cs="Arial"/>
          <w:sz w:val="20"/>
          <w:szCs w:val="20"/>
        </w:rPr>
        <w:t xml:space="preserve"> lub patent</w:t>
      </w:r>
      <w:r w:rsidR="00082E2D">
        <w:rPr>
          <w:rFonts w:ascii="Arial" w:hAnsi="Arial" w:cs="Arial"/>
          <w:sz w:val="20"/>
          <w:szCs w:val="20"/>
        </w:rPr>
        <w:t>u</w:t>
      </w:r>
      <w:r w:rsidR="00BD14BB" w:rsidRPr="00BD14BB">
        <w:rPr>
          <w:rFonts w:ascii="Arial" w:hAnsi="Arial" w:cs="Arial"/>
          <w:sz w:val="20"/>
          <w:szCs w:val="20"/>
        </w:rPr>
        <w:t xml:space="preserve"> lub pochodzeni</w:t>
      </w:r>
      <w:r w:rsidR="00082E2D">
        <w:rPr>
          <w:rFonts w:ascii="Arial" w:hAnsi="Arial" w:cs="Arial"/>
          <w:sz w:val="20"/>
          <w:szCs w:val="20"/>
        </w:rPr>
        <w:t>a</w:t>
      </w:r>
      <w:r w:rsidR="00BD14BB" w:rsidRPr="00BD14BB">
        <w:rPr>
          <w:rFonts w:ascii="Arial" w:hAnsi="Arial" w:cs="Arial"/>
          <w:sz w:val="20"/>
          <w:szCs w:val="20"/>
        </w:rPr>
        <w:t>, źródł</w:t>
      </w:r>
      <w:r w:rsidR="00082E2D">
        <w:rPr>
          <w:rFonts w:ascii="Arial" w:hAnsi="Arial" w:cs="Arial"/>
          <w:sz w:val="20"/>
          <w:szCs w:val="20"/>
        </w:rPr>
        <w:t>a</w:t>
      </w:r>
      <w:r w:rsidR="00BD14BB" w:rsidRPr="00BD14BB">
        <w:rPr>
          <w:rFonts w:ascii="Arial" w:hAnsi="Arial" w:cs="Arial"/>
          <w:sz w:val="20"/>
          <w:szCs w:val="20"/>
        </w:rPr>
        <w:t xml:space="preserve"> lub szczególn</w:t>
      </w:r>
      <w:r w:rsidR="00082E2D">
        <w:rPr>
          <w:rFonts w:ascii="Arial" w:hAnsi="Arial" w:cs="Arial"/>
          <w:sz w:val="20"/>
          <w:szCs w:val="20"/>
        </w:rPr>
        <w:t>ego</w:t>
      </w:r>
      <w:r w:rsidR="00BD14BB" w:rsidRPr="00BD14BB">
        <w:rPr>
          <w:rFonts w:ascii="Arial" w:hAnsi="Arial" w:cs="Arial"/>
          <w:sz w:val="20"/>
          <w:szCs w:val="20"/>
        </w:rPr>
        <w:t xml:space="preserve"> proces</w:t>
      </w:r>
      <w:r w:rsidR="00082E2D">
        <w:rPr>
          <w:rFonts w:ascii="Arial" w:hAnsi="Arial" w:cs="Arial"/>
          <w:sz w:val="20"/>
          <w:szCs w:val="20"/>
        </w:rPr>
        <w:t>u</w:t>
      </w:r>
      <w:r w:rsidR="00BD14BB" w:rsidRPr="00BD14BB">
        <w:rPr>
          <w:rFonts w:ascii="Arial" w:hAnsi="Arial" w:cs="Arial"/>
          <w:sz w:val="20"/>
          <w:szCs w:val="20"/>
        </w:rPr>
        <w:t>, który charakteryzuje produkty dostarczane przez konkretnego Wykonawcę,</w:t>
      </w:r>
      <w:r w:rsidR="007C55CB">
        <w:rPr>
          <w:rFonts w:ascii="Arial" w:hAnsi="Arial" w:cs="Arial"/>
          <w:sz w:val="20"/>
          <w:szCs w:val="20"/>
        </w:rPr>
        <w:t xml:space="preserve"> należy traktować jako podane przykładowo, a</w:t>
      </w:r>
      <w:r w:rsidR="00BD14BB" w:rsidRPr="00BD14BB">
        <w:rPr>
          <w:rFonts w:ascii="Arial" w:hAnsi="Arial" w:cs="Arial"/>
          <w:sz w:val="20"/>
          <w:szCs w:val="20"/>
        </w:rPr>
        <w:t xml:space="preserve"> Zamawiający dopuszcza </w:t>
      </w:r>
      <w:r w:rsidR="007C55CB">
        <w:rPr>
          <w:rFonts w:ascii="Arial" w:hAnsi="Arial" w:cs="Arial"/>
          <w:sz w:val="20"/>
          <w:szCs w:val="20"/>
        </w:rPr>
        <w:t xml:space="preserve">zastosowanie </w:t>
      </w:r>
      <w:r w:rsidR="00BD14BB" w:rsidRPr="00BD14BB">
        <w:rPr>
          <w:rFonts w:ascii="Arial" w:hAnsi="Arial" w:cs="Arial"/>
          <w:sz w:val="20"/>
          <w:szCs w:val="20"/>
        </w:rPr>
        <w:t>rozwiąza</w:t>
      </w:r>
      <w:r w:rsidR="007C55CB">
        <w:rPr>
          <w:rFonts w:ascii="Arial" w:hAnsi="Arial" w:cs="Arial"/>
          <w:sz w:val="20"/>
          <w:szCs w:val="20"/>
        </w:rPr>
        <w:t>ń</w:t>
      </w:r>
      <w:r w:rsidR="00BD14BB" w:rsidRPr="00BD14BB">
        <w:rPr>
          <w:rFonts w:ascii="Arial" w:hAnsi="Arial" w:cs="Arial"/>
          <w:sz w:val="20"/>
          <w:szCs w:val="20"/>
        </w:rPr>
        <w:t xml:space="preserve"> równoważn</w:t>
      </w:r>
      <w:r w:rsidR="007C55CB">
        <w:rPr>
          <w:rFonts w:ascii="Arial" w:hAnsi="Arial" w:cs="Arial"/>
          <w:sz w:val="20"/>
          <w:szCs w:val="20"/>
        </w:rPr>
        <w:t>ych</w:t>
      </w:r>
      <w:r w:rsidR="00BD14BB">
        <w:rPr>
          <w:rFonts w:ascii="Arial" w:hAnsi="Arial" w:cs="Arial"/>
          <w:sz w:val="20"/>
          <w:szCs w:val="20"/>
        </w:rPr>
        <w:t xml:space="preserve">. </w:t>
      </w:r>
      <w:r w:rsidR="00BD0074" w:rsidRPr="00BD0074">
        <w:rPr>
          <w:rFonts w:ascii="Arial" w:hAnsi="Arial" w:cs="Arial"/>
          <w:sz w:val="20"/>
          <w:szCs w:val="20"/>
        </w:rPr>
        <w:t xml:space="preserve">Ze  względu  na specyfikę  przedmiotu  zamówienia,  Zamawiający  nie  może  opisać przedmiotu  zamówienia  za  pomocą  dostatecznie  dokładnych  określeń.  W  związku z  powyższym  Zamawiający  wskazuje  nazwę  handlową  szczepionki,  której  parametry spełniają  wymagania. </w:t>
      </w:r>
      <w:r>
        <w:rPr>
          <w:rFonts w:ascii="Arial" w:hAnsi="Arial" w:cs="Arial"/>
          <w:sz w:val="20"/>
          <w:szCs w:val="20"/>
        </w:rPr>
        <w:t>W</w:t>
      </w:r>
      <w:r w:rsidRPr="00BD0074">
        <w:rPr>
          <w:rFonts w:ascii="Arial" w:hAnsi="Arial" w:cs="Arial"/>
          <w:sz w:val="20"/>
          <w:szCs w:val="20"/>
        </w:rPr>
        <w:t>skazane rozwiązanie należy traktować jako określające minimalne wymagane dla danego produktu parametry jakościow</w:t>
      </w:r>
      <w:r w:rsidR="004B2F0A">
        <w:rPr>
          <w:rFonts w:ascii="Arial" w:hAnsi="Arial" w:cs="Arial"/>
          <w:sz w:val="20"/>
          <w:szCs w:val="20"/>
        </w:rPr>
        <w:t>e</w:t>
      </w:r>
      <w:r w:rsidR="009B758F">
        <w:rPr>
          <w:rFonts w:ascii="Arial" w:hAnsi="Arial" w:cs="Arial"/>
          <w:sz w:val="20"/>
          <w:szCs w:val="20"/>
        </w:rPr>
        <w:t xml:space="preserve"> i cechy użytkowe</w:t>
      </w:r>
      <w:r>
        <w:rPr>
          <w:rFonts w:ascii="Arial" w:hAnsi="Arial" w:cs="Arial"/>
          <w:sz w:val="20"/>
          <w:szCs w:val="20"/>
        </w:rPr>
        <w:t>.</w:t>
      </w:r>
      <w:r w:rsidRPr="00BD0074">
        <w:rPr>
          <w:rFonts w:ascii="Arial" w:hAnsi="Arial" w:cs="Arial"/>
          <w:sz w:val="20"/>
          <w:szCs w:val="20"/>
        </w:rPr>
        <w:t xml:space="preserve"> </w:t>
      </w:r>
      <w:r w:rsidR="00BD0074" w:rsidRPr="00BD0074">
        <w:rPr>
          <w:rFonts w:ascii="Arial" w:hAnsi="Arial" w:cs="Arial"/>
          <w:sz w:val="20"/>
          <w:szCs w:val="20"/>
        </w:rPr>
        <w:t>Wykonawca  będzie  zobowiązany  do  dostarczenia  produktu takiego  samego, lepszego  lub  równoważnego (lub</w:t>
      </w:r>
      <w:r w:rsidR="007C55CB">
        <w:rPr>
          <w:rFonts w:ascii="Arial" w:hAnsi="Arial" w:cs="Arial"/>
          <w:sz w:val="20"/>
          <w:szCs w:val="20"/>
        </w:rPr>
        <w:t xml:space="preserve"> </w:t>
      </w:r>
      <w:r w:rsidR="00BD0074" w:rsidRPr="00BD0074">
        <w:rPr>
          <w:rFonts w:ascii="Arial" w:hAnsi="Arial" w:cs="Arial"/>
          <w:sz w:val="20"/>
          <w:szCs w:val="20"/>
        </w:rPr>
        <w:lastRenderedPageBreak/>
        <w:t xml:space="preserve">biorównoważnego) z opisywanym. </w:t>
      </w:r>
      <w:r>
        <w:rPr>
          <w:rFonts w:ascii="Arial" w:hAnsi="Arial" w:cs="Arial"/>
          <w:sz w:val="20"/>
          <w:szCs w:val="20"/>
        </w:rPr>
        <w:t xml:space="preserve">Takie parametry, gwarantowane przez określonych producentów, </w:t>
      </w:r>
      <w:r w:rsidR="004B2F0A">
        <w:rPr>
          <w:rFonts w:ascii="Arial" w:hAnsi="Arial" w:cs="Arial"/>
          <w:sz w:val="20"/>
          <w:szCs w:val="20"/>
        </w:rPr>
        <w:t xml:space="preserve">umożliwią </w:t>
      </w:r>
      <w:r>
        <w:rPr>
          <w:rFonts w:ascii="Arial" w:hAnsi="Arial" w:cs="Arial"/>
          <w:sz w:val="20"/>
          <w:szCs w:val="20"/>
        </w:rPr>
        <w:t>Zamawiającemu utrzymanie standardów koniecznych do zapewnienia wymaganej jakości, pozwalającej na kontynuację rozpoczętych już szczepień</w:t>
      </w:r>
      <w:r w:rsidR="004B2F0A">
        <w:rPr>
          <w:rFonts w:ascii="Arial" w:hAnsi="Arial" w:cs="Arial"/>
          <w:sz w:val="20"/>
          <w:szCs w:val="20"/>
        </w:rPr>
        <w:t>,</w:t>
      </w:r>
      <w:r>
        <w:rPr>
          <w:rFonts w:ascii="Arial" w:hAnsi="Arial" w:cs="Arial"/>
          <w:sz w:val="20"/>
          <w:szCs w:val="20"/>
        </w:rPr>
        <w:t xml:space="preserve"> szczepionkami podanymi w Opisie przedmiotu zamówienia</w:t>
      </w:r>
      <w:r w:rsidR="00082E2D">
        <w:rPr>
          <w:rFonts w:ascii="Arial" w:hAnsi="Arial" w:cs="Arial"/>
          <w:sz w:val="20"/>
          <w:szCs w:val="20"/>
        </w:rPr>
        <w:t xml:space="preserve"> – </w:t>
      </w:r>
      <w:r w:rsidR="00082E2D" w:rsidRPr="008C6C7B">
        <w:rPr>
          <w:rFonts w:ascii="Arial" w:hAnsi="Arial" w:cs="Arial"/>
          <w:color w:val="000000" w:themeColor="text1"/>
          <w:sz w:val="20"/>
          <w:szCs w:val="20"/>
        </w:rPr>
        <w:t>Załącznik</w:t>
      </w:r>
      <w:r w:rsidR="00495C95" w:rsidRPr="008C6C7B">
        <w:rPr>
          <w:rFonts w:ascii="Arial" w:hAnsi="Arial" w:cs="Arial"/>
          <w:color w:val="000000" w:themeColor="text1"/>
          <w:sz w:val="20"/>
          <w:szCs w:val="20"/>
        </w:rPr>
        <w:t>ach</w:t>
      </w:r>
      <w:r w:rsidR="00082E2D" w:rsidRPr="008C6C7B">
        <w:rPr>
          <w:rFonts w:ascii="Arial" w:hAnsi="Arial" w:cs="Arial"/>
          <w:color w:val="000000" w:themeColor="text1"/>
          <w:sz w:val="20"/>
          <w:szCs w:val="20"/>
        </w:rPr>
        <w:t xml:space="preserve"> nr 2A </w:t>
      </w:r>
      <w:r w:rsidR="00495C95" w:rsidRPr="008C6C7B">
        <w:rPr>
          <w:rFonts w:ascii="Arial" w:hAnsi="Arial" w:cs="Arial"/>
          <w:color w:val="000000" w:themeColor="text1"/>
          <w:sz w:val="20"/>
          <w:szCs w:val="20"/>
        </w:rPr>
        <w:t xml:space="preserve"> </w:t>
      </w:r>
      <w:r w:rsidR="00082E2D" w:rsidRPr="008C6C7B">
        <w:rPr>
          <w:rFonts w:ascii="Arial" w:hAnsi="Arial" w:cs="Arial"/>
          <w:color w:val="000000" w:themeColor="text1"/>
          <w:sz w:val="20"/>
          <w:szCs w:val="20"/>
        </w:rPr>
        <w:t>do</w:t>
      </w:r>
      <w:r w:rsidR="00495C95" w:rsidRPr="008C6C7B">
        <w:rPr>
          <w:rFonts w:ascii="Arial" w:hAnsi="Arial" w:cs="Arial"/>
          <w:color w:val="000000" w:themeColor="text1"/>
          <w:sz w:val="20"/>
          <w:szCs w:val="20"/>
        </w:rPr>
        <w:t xml:space="preserve"> </w:t>
      </w:r>
      <w:r w:rsidR="00511A76" w:rsidRPr="008C6C7B">
        <w:rPr>
          <w:rFonts w:ascii="Arial" w:hAnsi="Arial" w:cs="Arial"/>
          <w:color w:val="000000" w:themeColor="text1"/>
          <w:sz w:val="20"/>
          <w:szCs w:val="20"/>
        </w:rPr>
        <w:t>2</w:t>
      </w:r>
      <w:r w:rsidR="0073263E">
        <w:rPr>
          <w:rFonts w:ascii="Arial" w:hAnsi="Arial" w:cs="Arial"/>
          <w:color w:val="000000" w:themeColor="text1"/>
          <w:sz w:val="20"/>
          <w:szCs w:val="20"/>
        </w:rPr>
        <w:t>D</w:t>
      </w:r>
      <w:r w:rsidR="008C6C7B" w:rsidRPr="008C6C7B">
        <w:rPr>
          <w:rFonts w:ascii="Arial" w:hAnsi="Arial" w:cs="Arial"/>
          <w:color w:val="000000" w:themeColor="text1"/>
          <w:sz w:val="20"/>
          <w:szCs w:val="20"/>
        </w:rPr>
        <w:t xml:space="preserve"> do</w:t>
      </w:r>
      <w:r w:rsidR="00511A76" w:rsidRPr="008C6C7B">
        <w:rPr>
          <w:rFonts w:ascii="Arial" w:hAnsi="Arial" w:cs="Arial"/>
          <w:color w:val="000000" w:themeColor="text1"/>
          <w:sz w:val="20"/>
          <w:szCs w:val="20"/>
        </w:rPr>
        <w:t xml:space="preserve"> </w:t>
      </w:r>
      <w:r w:rsidR="00495C95" w:rsidRPr="008C6C7B">
        <w:rPr>
          <w:rFonts w:ascii="Arial" w:hAnsi="Arial" w:cs="Arial"/>
          <w:color w:val="000000" w:themeColor="text1"/>
          <w:sz w:val="20"/>
          <w:szCs w:val="20"/>
        </w:rPr>
        <w:t>Formularza oferty</w:t>
      </w:r>
      <w:r w:rsidRPr="008C6C7B">
        <w:rPr>
          <w:rFonts w:ascii="Arial" w:hAnsi="Arial" w:cs="Arial"/>
          <w:color w:val="000000" w:themeColor="text1"/>
          <w:sz w:val="20"/>
          <w:szCs w:val="20"/>
        </w:rPr>
        <w:t xml:space="preserve">. </w:t>
      </w:r>
      <w:r>
        <w:rPr>
          <w:rFonts w:ascii="Arial" w:hAnsi="Arial" w:cs="Arial"/>
          <w:sz w:val="20"/>
          <w:szCs w:val="20"/>
        </w:rPr>
        <w:t xml:space="preserve">W przypadku </w:t>
      </w:r>
      <w:r w:rsidR="00CC3DF1">
        <w:rPr>
          <w:rFonts w:ascii="Arial" w:hAnsi="Arial" w:cs="Arial"/>
          <w:sz w:val="20"/>
          <w:szCs w:val="20"/>
        </w:rPr>
        <w:t>zaproponowania przez Wykonawcę w ofercie produktów równoważnych  jakościowo</w:t>
      </w:r>
      <w:r w:rsidR="009C5C46">
        <w:rPr>
          <w:rFonts w:ascii="Arial" w:hAnsi="Arial" w:cs="Arial"/>
          <w:sz w:val="20"/>
          <w:szCs w:val="20"/>
        </w:rPr>
        <w:t xml:space="preserve"> i użytkowo</w:t>
      </w:r>
      <w:r w:rsidR="00CC3DF1">
        <w:rPr>
          <w:rFonts w:ascii="Arial" w:hAnsi="Arial" w:cs="Arial"/>
          <w:sz w:val="20"/>
          <w:szCs w:val="20"/>
        </w:rPr>
        <w:t xml:space="preserve"> do produktów wskazanych przez </w:t>
      </w:r>
      <w:r w:rsidR="00936728">
        <w:rPr>
          <w:rFonts w:ascii="Arial" w:hAnsi="Arial" w:cs="Arial"/>
          <w:sz w:val="20"/>
          <w:szCs w:val="20"/>
        </w:rPr>
        <w:t xml:space="preserve">Zamawiającego, Wykonawca  zobowiązany jest wykazać, że oferowane rozwiązania w równoważnym stopniu spełniają wymagania określone przez Zamawiającego. Za ofertę równoważną </w:t>
      </w:r>
      <w:r w:rsidR="00936728" w:rsidRPr="00BD14BB">
        <w:rPr>
          <w:rFonts w:ascii="Arial" w:hAnsi="Arial" w:cs="Arial"/>
          <w:b/>
          <w:bCs/>
          <w:sz w:val="20"/>
          <w:szCs w:val="20"/>
        </w:rPr>
        <w:t>Zamawiający uzna produkt leczniczy posiadający identyczną substancję czynną, dawkę, postać</w:t>
      </w:r>
      <w:r w:rsidR="0086429C">
        <w:rPr>
          <w:rFonts w:ascii="Arial" w:hAnsi="Arial" w:cs="Arial"/>
          <w:b/>
          <w:bCs/>
          <w:sz w:val="20"/>
          <w:szCs w:val="20"/>
        </w:rPr>
        <w:t xml:space="preserve">, </w:t>
      </w:r>
      <w:r w:rsidR="00936728" w:rsidRPr="00BD14BB">
        <w:rPr>
          <w:rFonts w:ascii="Arial" w:hAnsi="Arial" w:cs="Arial"/>
          <w:b/>
          <w:bCs/>
          <w:sz w:val="20"/>
          <w:szCs w:val="20"/>
        </w:rPr>
        <w:t xml:space="preserve">pojemność, sposób podawania oraz wskazanie do stosowania </w:t>
      </w:r>
      <w:r w:rsidR="004B2F0A" w:rsidRPr="007C55CB">
        <w:rPr>
          <w:rFonts w:ascii="Arial" w:hAnsi="Arial" w:cs="Arial"/>
          <w:sz w:val="20"/>
          <w:szCs w:val="20"/>
        </w:rPr>
        <w:t>jak określon</w:t>
      </w:r>
      <w:r w:rsidR="0086429C" w:rsidRPr="007C55CB">
        <w:rPr>
          <w:rFonts w:ascii="Arial" w:hAnsi="Arial" w:cs="Arial"/>
          <w:sz w:val="20"/>
          <w:szCs w:val="20"/>
        </w:rPr>
        <w:t>e</w:t>
      </w:r>
      <w:r w:rsidR="004B2F0A" w:rsidRPr="007C55CB">
        <w:rPr>
          <w:rFonts w:ascii="Arial" w:hAnsi="Arial" w:cs="Arial"/>
          <w:sz w:val="20"/>
          <w:szCs w:val="20"/>
        </w:rPr>
        <w:t xml:space="preserve"> przez Zamawiającego</w:t>
      </w:r>
      <w:r w:rsidR="004B2F0A">
        <w:rPr>
          <w:rFonts w:ascii="Arial" w:hAnsi="Arial" w:cs="Arial"/>
          <w:sz w:val="20"/>
          <w:szCs w:val="20"/>
        </w:rPr>
        <w:t xml:space="preserve">. </w:t>
      </w:r>
      <w:r w:rsidR="00BD0074" w:rsidRPr="00BD0074">
        <w:rPr>
          <w:rFonts w:ascii="Arial" w:hAnsi="Arial" w:cs="Arial"/>
          <w:sz w:val="20"/>
          <w:szCs w:val="20"/>
        </w:rPr>
        <w:t>Zamawiający dopuszcza wówczas, za jego zgodą, rozwiązanie przynajmniej równoważne z opisywanym.</w:t>
      </w:r>
    </w:p>
    <w:p w14:paraId="78504AA7" w14:textId="0C9C65D0"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 xml:space="preserve">Przedmiot dostawy powinien odpowiadać wszelkim wymaganiom prawnym w zakresie, w jakim im podlega, w szczególności określonym </w:t>
      </w:r>
      <w:r w:rsidRPr="00851DFA">
        <w:rPr>
          <w:rFonts w:ascii="Arial" w:hAnsi="Arial" w:cs="Arial"/>
          <w:sz w:val="20"/>
          <w:szCs w:val="20"/>
        </w:rPr>
        <w:t>ustawie Prawo farmaceutyczne</w:t>
      </w:r>
      <w:r w:rsidRPr="00BD0074">
        <w:rPr>
          <w:rFonts w:ascii="Arial" w:hAnsi="Arial" w:cs="Arial"/>
          <w:sz w:val="20"/>
          <w:szCs w:val="20"/>
        </w:rPr>
        <w:t xml:space="preserve"> (</w:t>
      </w:r>
      <w:r w:rsidR="007C55CB" w:rsidRPr="00DC4A8B">
        <w:rPr>
          <w:rFonts w:ascii="Arial" w:hAnsi="Arial" w:cs="Arial"/>
          <w:sz w:val="20"/>
          <w:szCs w:val="20"/>
        </w:rPr>
        <w:t xml:space="preserve">Dz. U. z </w:t>
      </w:r>
      <w:bookmarkStart w:id="12" w:name="_Hlk132292062"/>
      <w:r w:rsidR="007C55CB" w:rsidRPr="00DC4A8B">
        <w:rPr>
          <w:rFonts w:ascii="Arial" w:hAnsi="Arial" w:cs="Arial"/>
          <w:sz w:val="20"/>
          <w:szCs w:val="20"/>
        </w:rPr>
        <w:t>202</w:t>
      </w:r>
      <w:r w:rsidR="0073263E">
        <w:rPr>
          <w:rFonts w:ascii="Arial" w:hAnsi="Arial" w:cs="Arial"/>
          <w:sz w:val="20"/>
          <w:szCs w:val="20"/>
        </w:rPr>
        <w:t>4</w:t>
      </w:r>
      <w:r w:rsidR="007C55CB" w:rsidRPr="00DC4A8B">
        <w:rPr>
          <w:rFonts w:ascii="Arial" w:hAnsi="Arial" w:cs="Arial"/>
          <w:sz w:val="20"/>
          <w:szCs w:val="20"/>
        </w:rPr>
        <w:t xml:space="preserve"> r., poz. </w:t>
      </w:r>
      <w:bookmarkEnd w:id="12"/>
      <w:r w:rsidR="0073263E">
        <w:rPr>
          <w:rFonts w:ascii="Arial" w:hAnsi="Arial" w:cs="Arial"/>
          <w:sz w:val="20"/>
          <w:szCs w:val="20"/>
        </w:rPr>
        <w:t>686</w:t>
      </w:r>
      <w:r w:rsidRPr="00BD0074">
        <w:rPr>
          <w:rFonts w:ascii="Arial" w:hAnsi="Arial" w:cs="Arial"/>
          <w:sz w:val="20"/>
          <w:szCs w:val="20"/>
        </w:rPr>
        <w:t>) oraz ustawie o wyrobach medycznych (</w:t>
      </w:r>
      <w:r w:rsidR="007C55CB" w:rsidRPr="0068308A">
        <w:rPr>
          <w:rFonts w:ascii="Arial" w:hAnsi="Arial" w:cs="Arial"/>
          <w:sz w:val="20"/>
          <w:szCs w:val="20"/>
          <w:lang w:eastAsia="en-GB"/>
        </w:rPr>
        <w:t>Dz. U. z 20</w:t>
      </w:r>
      <w:r w:rsidR="007C55CB">
        <w:rPr>
          <w:rFonts w:ascii="Arial" w:hAnsi="Arial" w:cs="Arial"/>
          <w:sz w:val="20"/>
          <w:szCs w:val="20"/>
          <w:lang w:eastAsia="en-GB"/>
        </w:rPr>
        <w:t>2</w:t>
      </w:r>
      <w:r w:rsidR="00AA601D">
        <w:rPr>
          <w:rFonts w:ascii="Arial" w:hAnsi="Arial" w:cs="Arial"/>
          <w:sz w:val="20"/>
          <w:szCs w:val="20"/>
          <w:lang w:eastAsia="en-GB"/>
        </w:rPr>
        <w:t>2</w:t>
      </w:r>
      <w:r w:rsidR="007C55CB">
        <w:rPr>
          <w:rFonts w:ascii="Arial" w:hAnsi="Arial" w:cs="Arial"/>
          <w:sz w:val="20"/>
          <w:szCs w:val="20"/>
          <w:lang w:eastAsia="en-GB"/>
        </w:rPr>
        <w:t xml:space="preserve"> </w:t>
      </w:r>
      <w:r w:rsidR="007C55CB" w:rsidRPr="0068308A">
        <w:rPr>
          <w:rFonts w:ascii="Arial" w:hAnsi="Arial" w:cs="Arial"/>
          <w:sz w:val="20"/>
          <w:szCs w:val="20"/>
          <w:lang w:eastAsia="en-GB"/>
        </w:rPr>
        <w:t xml:space="preserve">r. poz. </w:t>
      </w:r>
      <w:r w:rsidR="007B1C37">
        <w:rPr>
          <w:rFonts w:ascii="Arial" w:hAnsi="Arial" w:cs="Arial"/>
          <w:sz w:val="20"/>
          <w:szCs w:val="20"/>
          <w:lang w:eastAsia="en-GB"/>
        </w:rPr>
        <w:t>974</w:t>
      </w:r>
      <w:r w:rsidR="007C55CB" w:rsidRPr="0068308A">
        <w:rPr>
          <w:rFonts w:ascii="Arial" w:hAnsi="Arial" w:cs="Arial"/>
          <w:sz w:val="20"/>
          <w:szCs w:val="20"/>
          <w:lang w:eastAsia="en-GB"/>
        </w:rPr>
        <w:t xml:space="preserve"> ze zm.</w:t>
      </w:r>
      <w:r w:rsidR="007C55CB">
        <w:rPr>
          <w:rFonts w:ascii="Arial" w:hAnsi="Arial" w:cs="Arial"/>
          <w:sz w:val="20"/>
          <w:szCs w:val="20"/>
          <w:lang w:eastAsia="en-GB"/>
        </w:rPr>
        <w:t xml:space="preserve">), </w:t>
      </w:r>
      <w:r w:rsidRPr="00BD0074">
        <w:rPr>
          <w:rFonts w:ascii="Arial" w:hAnsi="Arial" w:cs="Arial"/>
          <w:sz w:val="20"/>
          <w:szCs w:val="20"/>
        </w:rPr>
        <w:t>a także aktach wykonawczych do tych ustaw, w szczególności:</w:t>
      </w:r>
    </w:p>
    <w:p w14:paraId="5FE6D4BD" w14:textId="77777777" w:rsidR="00F836E8" w:rsidRDefault="00BD0074" w:rsidP="00D57946">
      <w:pPr>
        <w:pStyle w:val="Akapitzlist"/>
        <w:numPr>
          <w:ilvl w:val="2"/>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Produkty lecznicze objęte dostawą winny być wpisane do Rejestru Produktów Leczniczych Dopuszczonych do Obrotu na terytorium Rzeczypospolitej Polskiej, prowadzonego przez Urząd Rejestracji Produktów Leczniczych, Wyrobów Medycznych i Produktów Biobójczych. W przypadku, w którym w okresie obowiązywania umowy upływa okres ważności pozwolenia, Zamawiający może żądać od Wykonawcy przedłożenia kopii wniosku o przedłużenie okresu ważności pozwolenia na dopuszczenie do obrotu lub innego dowodu potwierdzającego niewygaśnięcie tego pozwolenia, również w trakcie obowiązywania umowy.</w:t>
      </w:r>
    </w:p>
    <w:p w14:paraId="0FB6EE63" w14:textId="27FE3FEB" w:rsidR="00BD0074" w:rsidRPr="00F836E8" w:rsidRDefault="00BD0074" w:rsidP="00D57946">
      <w:pPr>
        <w:pStyle w:val="Akapitzlist"/>
        <w:numPr>
          <w:ilvl w:val="2"/>
          <w:numId w:val="21"/>
        </w:numPr>
        <w:autoSpaceDE w:val="0"/>
        <w:autoSpaceDN w:val="0"/>
        <w:adjustRightInd w:val="0"/>
        <w:spacing w:line="360" w:lineRule="auto"/>
        <w:jc w:val="both"/>
        <w:rPr>
          <w:rFonts w:ascii="Arial" w:hAnsi="Arial" w:cs="Arial"/>
          <w:sz w:val="20"/>
          <w:szCs w:val="20"/>
        </w:rPr>
      </w:pPr>
      <w:r w:rsidRPr="00F836E8">
        <w:rPr>
          <w:rFonts w:ascii="Arial" w:hAnsi="Arial" w:cs="Arial"/>
          <w:sz w:val="20"/>
          <w:szCs w:val="20"/>
        </w:rPr>
        <w:t>Wszelkie wyroby medyczne stanowiące składowe dostawy winny być dopuszczone do obrotu i używania na terenie Rzeczypospolitej Polskiej /do obrotu w UE przez rynek polski/ zgodnie z obowiązującym systemem prawnym, oraz oznaczone znakiem CE (zgodnie z przepisami prawa) w całym okresie realizacji przedmiotu Zamówienia.</w:t>
      </w:r>
    </w:p>
    <w:p w14:paraId="77E40129" w14:textId="77777777"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Zamawiający wymaga aby informacje, instrukcje i opisy na oferowanym asortymencie były w języku polskim.</w:t>
      </w:r>
    </w:p>
    <w:p w14:paraId="010D80C1" w14:textId="41B30DB0" w:rsid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Przez cały czas trwania umowy zaoferowane ceny jednostkowe są stałe i obligatoryjne dla wszystkich dostaw cząstkowych w całym okresie realizowania przedmiotu zamówienia.</w:t>
      </w:r>
    </w:p>
    <w:p w14:paraId="0D20ED9C" w14:textId="394F12B8" w:rsidR="00516317" w:rsidRPr="00DE2F4F" w:rsidRDefault="00516317"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516317">
        <w:rPr>
          <w:rFonts w:ascii="Arial" w:hAnsi="Arial" w:cs="Arial"/>
          <w:sz w:val="20"/>
          <w:szCs w:val="20"/>
        </w:rPr>
        <w:t xml:space="preserve">Szczepionki stanowiące przedmiot zamówienia muszą mieć zagwarantowany min. 12-miesięczny okres przydatności do użycia, licząc od dnia skutecznego ich odbioru przez Zamawiającego zgodnie z warunkami </w:t>
      </w:r>
      <w:r w:rsidR="0030122A">
        <w:rPr>
          <w:rFonts w:ascii="Arial" w:hAnsi="Arial" w:cs="Arial"/>
          <w:sz w:val="20"/>
          <w:szCs w:val="20"/>
        </w:rPr>
        <w:t>SWZ</w:t>
      </w:r>
      <w:r w:rsidRPr="00516317">
        <w:rPr>
          <w:rFonts w:ascii="Arial" w:hAnsi="Arial" w:cs="Arial"/>
          <w:sz w:val="20"/>
          <w:szCs w:val="20"/>
        </w:rPr>
        <w:t xml:space="preserve">. Stosowny dokument gwarancyjny będzie wymagany przez Zamawiającego przy odbiorze każdej partii przedmiotu dostawy (dopuszcza się nadruk na opakowaniu lub ulotce informacyjnej). </w:t>
      </w:r>
    </w:p>
    <w:p w14:paraId="7E110D27" w14:textId="77777777"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Wykonawca  zobowiązuje  się  do  posiadania  odpowiednich  umów  ubezpieczeniowych z  tytułu szkód, które mogą zaistnieć w związku z określonymi zdarzeniami losowymi oraz od  odpowiedzialności  cywilnej,  przez  cały  czas  wykonywania  dostaw  do  czasu  zakończenia realizacji przedmiotu zamówienia.</w:t>
      </w:r>
    </w:p>
    <w:p w14:paraId="6F329557" w14:textId="1702AADD"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 xml:space="preserve">Dostawa przedmiotu zamówienia odbywać się będzie sukcesywnie w okresie trwania zamówienia, na pisemne, faksowe lub mailowe zapotrzebowanie Zamawiającego, w terminie do </w:t>
      </w:r>
      <w:r w:rsidRPr="007344F8">
        <w:rPr>
          <w:rFonts w:ascii="Arial" w:hAnsi="Arial" w:cs="Arial"/>
          <w:sz w:val="20"/>
          <w:szCs w:val="20"/>
        </w:rPr>
        <w:t>3-ech dni</w:t>
      </w:r>
      <w:r w:rsidR="001158E4" w:rsidRPr="007344F8">
        <w:rPr>
          <w:rFonts w:ascii="Arial" w:hAnsi="Arial" w:cs="Arial"/>
          <w:sz w:val="20"/>
          <w:szCs w:val="20"/>
        </w:rPr>
        <w:t xml:space="preserve"> </w:t>
      </w:r>
      <w:r w:rsidRPr="00BD0074">
        <w:rPr>
          <w:rFonts w:ascii="Arial" w:hAnsi="Arial" w:cs="Arial"/>
          <w:sz w:val="20"/>
          <w:szCs w:val="20"/>
        </w:rPr>
        <w:t>roboczych, z zastrzeżeniem, że zabezpieczona będzie możliwość potencjalnej dostawy w pełnej ilości w całym okresie realizowanego z</w:t>
      </w:r>
      <w:r w:rsidR="00C95266">
        <w:rPr>
          <w:rFonts w:ascii="Arial" w:hAnsi="Arial" w:cs="Arial"/>
          <w:sz w:val="20"/>
          <w:szCs w:val="20"/>
        </w:rPr>
        <w:t>amówie</w:t>
      </w:r>
      <w:r w:rsidRPr="00BD0074">
        <w:rPr>
          <w:rFonts w:ascii="Arial" w:hAnsi="Arial" w:cs="Arial"/>
          <w:sz w:val="20"/>
          <w:szCs w:val="20"/>
        </w:rPr>
        <w:t>nia/ń.</w:t>
      </w:r>
    </w:p>
    <w:p w14:paraId="02981FDF" w14:textId="4495A233"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851DFA">
        <w:rPr>
          <w:rFonts w:ascii="Arial" w:hAnsi="Arial" w:cs="Arial"/>
          <w:sz w:val="20"/>
          <w:szCs w:val="20"/>
        </w:rPr>
        <w:lastRenderedPageBreak/>
        <w:t>Dostawa przedmiotu zamówienia odbywać się powinna przy pomocy środka transportowego zapewniającego sterylność, nienaruszalność fizyczną</w:t>
      </w:r>
      <w:r w:rsidRPr="00BD0074">
        <w:rPr>
          <w:rFonts w:ascii="Arial" w:hAnsi="Arial" w:cs="Arial"/>
          <w:sz w:val="20"/>
          <w:szCs w:val="20"/>
        </w:rPr>
        <w:t xml:space="preserve"> przedmiotu dostawy, z  zachowaniem tzw. łańcucha chłodniczego zgodnie z zapisami ustawy o zapobieganiu oraz zwalczaniu zakażeń i chorób zakaźnych u ludzi </w:t>
      </w:r>
      <w:bookmarkStart w:id="13" w:name="_Hlk181124237"/>
      <w:r w:rsidRPr="00BD0074">
        <w:rPr>
          <w:rFonts w:ascii="Arial" w:hAnsi="Arial" w:cs="Arial"/>
          <w:sz w:val="20"/>
          <w:szCs w:val="20"/>
        </w:rPr>
        <w:t>(</w:t>
      </w:r>
      <w:r w:rsidR="00CF3B00" w:rsidRPr="00CF3B00">
        <w:rPr>
          <w:rFonts w:ascii="Arial" w:hAnsi="Arial" w:cs="Arial"/>
          <w:sz w:val="20"/>
          <w:szCs w:val="20"/>
        </w:rPr>
        <w:t>Dz.U. z 202</w:t>
      </w:r>
      <w:r w:rsidR="0073263E">
        <w:rPr>
          <w:rFonts w:ascii="Arial" w:hAnsi="Arial" w:cs="Arial"/>
          <w:sz w:val="20"/>
          <w:szCs w:val="20"/>
        </w:rPr>
        <w:t>4 r. poz.924</w:t>
      </w:r>
      <w:bookmarkEnd w:id="13"/>
      <w:r w:rsidRPr="00CF3B00">
        <w:rPr>
          <w:rFonts w:ascii="Arial" w:hAnsi="Arial" w:cs="Arial"/>
          <w:sz w:val="20"/>
          <w:szCs w:val="20"/>
        </w:rPr>
        <w:t>).</w:t>
      </w:r>
      <w:r w:rsidR="00CF3B00" w:rsidRPr="00CF3B00">
        <w:t xml:space="preserve"> </w:t>
      </w:r>
      <w:bookmarkStart w:id="14" w:name="_Hlk84326839"/>
      <w:r w:rsidR="00CF3B00" w:rsidRPr="00CF3B00">
        <w:rPr>
          <w:rFonts w:ascii="Arial" w:hAnsi="Arial" w:cs="Arial"/>
          <w:sz w:val="20"/>
          <w:szCs w:val="20"/>
        </w:rPr>
        <w:t xml:space="preserve">Zamawiający wymaga każdorazowo dołączania do faktury VAT potwierdzenia zachowania „łańcucha chłodniczego” podczas transportu szczepionek (w formie pisemnej - rejestru temperatury), obejmującego cały okres transportu, tj. z siedziby </w:t>
      </w:r>
      <w:r w:rsidR="00CF3B00">
        <w:rPr>
          <w:rFonts w:ascii="Arial" w:hAnsi="Arial" w:cs="Arial"/>
          <w:sz w:val="20"/>
          <w:szCs w:val="20"/>
        </w:rPr>
        <w:t>Wykonawcy</w:t>
      </w:r>
      <w:r w:rsidR="00CF3B00" w:rsidRPr="00CF3B00">
        <w:rPr>
          <w:rFonts w:ascii="Arial" w:hAnsi="Arial" w:cs="Arial"/>
          <w:sz w:val="20"/>
          <w:szCs w:val="20"/>
        </w:rPr>
        <w:t xml:space="preserve">/hurtowni farmaceutycznej, do </w:t>
      </w:r>
      <w:r w:rsidR="00CF3B00">
        <w:rPr>
          <w:rFonts w:ascii="Arial" w:hAnsi="Arial" w:cs="Arial"/>
          <w:sz w:val="20"/>
          <w:szCs w:val="20"/>
        </w:rPr>
        <w:t>siedziby Zamawiającego</w:t>
      </w:r>
      <w:r w:rsidR="00CF3B00" w:rsidRPr="00CF3B00">
        <w:rPr>
          <w:rFonts w:ascii="Arial" w:hAnsi="Arial" w:cs="Arial"/>
          <w:sz w:val="20"/>
          <w:szCs w:val="20"/>
        </w:rPr>
        <w:t xml:space="preserve">. W przypadku nie zachowania temperatury „łańcucha chłodniczego” (od +2ºC do +8ºC), Zamawiający zastrzega sobie prawo do nie przyjęcia dostawy i zwrotu do </w:t>
      </w:r>
      <w:r w:rsidR="00CF3B00">
        <w:rPr>
          <w:rFonts w:ascii="Arial" w:hAnsi="Arial" w:cs="Arial"/>
          <w:sz w:val="20"/>
          <w:szCs w:val="20"/>
        </w:rPr>
        <w:t>Wykonawcy</w:t>
      </w:r>
      <w:r w:rsidR="00CF3B00" w:rsidRPr="00CF3B00">
        <w:rPr>
          <w:rFonts w:ascii="Arial" w:hAnsi="Arial" w:cs="Arial"/>
          <w:sz w:val="20"/>
          <w:szCs w:val="20"/>
        </w:rPr>
        <w:t xml:space="preserve"> na jego koszt.</w:t>
      </w:r>
    </w:p>
    <w:bookmarkEnd w:id="14"/>
    <w:p w14:paraId="210B6BD4" w14:textId="77777777"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Wykonawca jest zobowiązany przedkładać dla każdej dostarczonej partii przedmiotu dostawy w dniu jej odbioru: instrukcję używania wyrobu oraz dokument gwarancyjny szczegółowo określający  termin ważności danej partii szczepionek (dopuszcza się nadruk na opakowaniu lub ulotce informacyjnej).</w:t>
      </w:r>
    </w:p>
    <w:p w14:paraId="4E34783D" w14:textId="18D449F8"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 xml:space="preserve">Każda dostarczona partia szczepionek na </w:t>
      </w:r>
      <w:r w:rsidR="00324C14">
        <w:rPr>
          <w:rFonts w:ascii="Arial" w:hAnsi="Arial" w:cs="Arial"/>
          <w:sz w:val="20"/>
          <w:szCs w:val="20"/>
        </w:rPr>
        <w:t>wezwanie</w:t>
      </w:r>
      <w:r w:rsidRPr="00BD0074">
        <w:rPr>
          <w:rFonts w:ascii="Arial" w:hAnsi="Arial" w:cs="Arial"/>
          <w:sz w:val="20"/>
          <w:szCs w:val="20"/>
        </w:rPr>
        <w:t xml:space="preserve"> Zamawiającego musi być udokumentowana np. świadectwem jakości, certyfikatem jakości, które należy dołączyć do produktów podczas dostawy oraz musi posiadać kartę charakterystyki substancji/mieszaniny lub dokument równoważny.</w:t>
      </w:r>
    </w:p>
    <w:p w14:paraId="4DF58CEF" w14:textId="77777777"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Dostawa przedmiotu zamówienia realizowana będzie do Zespołu  Opieki  Zdrowotnej przy ul. Żeromskiego 1 w Świętej Katarzynie oraz do Ośrodka Zdrowia przy ul. Kolejowej 15 w Siechnicach, na wyłączny koszt Wykonawcy.</w:t>
      </w:r>
    </w:p>
    <w:p w14:paraId="602C7F52" w14:textId="08E4A9CB"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Zamawiający</w:t>
      </w:r>
      <w:r w:rsidR="00571A05">
        <w:rPr>
          <w:rFonts w:ascii="Arial" w:hAnsi="Arial" w:cs="Arial"/>
          <w:sz w:val="20"/>
          <w:szCs w:val="20"/>
        </w:rPr>
        <w:t xml:space="preserve"> nie</w:t>
      </w:r>
      <w:r w:rsidRPr="00BD0074">
        <w:rPr>
          <w:rFonts w:ascii="Arial" w:hAnsi="Arial" w:cs="Arial"/>
          <w:sz w:val="20"/>
          <w:szCs w:val="20"/>
        </w:rPr>
        <w:t xml:space="preserve">  przewiduje możliwości udziel</w:t>
      </w:r>
      <w:r w:rsidR="00571A05">
        <w:rPr>
          <w:rFonts w:ascii="Arial" w:hAnsi="Arial" w:cs="Arial"/>
          <w:sz w:val="20"/>
          <w:szCs w:val="20"/>
        </w:rPr>
        <w:t>a</w:t>
      </w:r>
      <w:r w:rsidRPr="00BD0074">
        <w:rPr>
          <w:rFonts w:ascii="Arial" w:hAnsi="Arial" w:cs="Arial"/>
          <w:sz w:val="20"/>
          <w:szCs w:val="20"/>
        </w:rPr>
        <w:t>ni</w:t>
      </w:r>
      <w:r w:rsidR="00571A05">
        <w:rPr>
          <w:rFonts w:ascii="Arial" w:hAnsi="Arial" w:cs="Arial"/>
          <w:sz w:val="20"/>
          <w:szCs w:val="20"/>
        </w:rPr>
        <w:t>a</w:t>
      </w:r>
      <w:r w:rsidRPr="00BD0074">
        <w:rPr>
          <w:rFonts w:ascii="Arial" w:hAnsi="Arial" w:cs="Arial"/>
          <w:sz w:val="20"/>
          <w:szCs w:val="20"/>
        </w:rPr>
        <w:t xml:space="preserve"> zamówień zgodnie z art. </w:t>
      </w:r>
      <w:r w:rsidR="00571A05">
        <w:rPr>
          <w:rFonts w:ascii="Arial" w:hAnsi="Arial" w:cs="Arial"/>
          <w:sz w:val="20"/>
          <w:szCs w:val="20"/>
        </w:rPr>
        <w:t>214</w:t>
      </w:r>
      <w:r w:rsidRPr="00BD0074">
        <w:rPr>
          <w:rFonts w:ascii="Arial" w:hAnsi="Arial" w:cs="Arial"/>
          <w:sz w:val="20"/>
          <w:szCs w:val="20"/>
        </w:rPr>
        <w:t xml:space="preserve"> ust.1 pkt </w:t>
      </w:r>
      <w:r w:rsidR="00656804">
        <w:rPr>
          <w:rFonts w:ascii="Arial" w:hAnsi="Arial" w:cs="Arial"/>
          <w:sz w:val="20"/>
          <w:szCs w:val="20"/>
        </w:rPr>
        <w:t>7</w:t>
      </w:r>
      <w:r w:rsidRPr="00BD0074">
        <w:rPr>
          <w:rFonts w:ascii="Arial" w:hAnsi="Arial" w:cs="Arial"/>
          <w:sz w:val="20"/>
          <w:szCs w:val="20"/>
        </w:rPr>
        <w:t xml:space="preserve"> ustawy Pzp </w:t>
      </w:r>
    </w:p>
    <w:p w14:paraId="3D89FA40" w14:textId="41B7F844"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bookmarkStart w:id="15" w:name="_Hlk88047324"/>
      <w:r w:rsidRPr="00BD0074">
        <w:rPr>
          <w:rFonts w:ascii="Arial" w:hAnsi="Arial" w:cs="Arial"/>
          <w:sz w:val="20"/>
          <w:szCs w:val="20"/>
        </w:rPr>
        <w:t>Zamawiający dopuszcza składanie ofert na jedn</w:t>
      </w:r>
      <w:r w:rsidR="004F68C4">
        <w:rPr>
          <w:rFonts w:ascii="Arial" w:hAnsi="Arial" w:cs="Arial"/>
          <w:sz w:val="20"/>
          <w:szCs w:val="20"/>
        </w:rPr>
        <w:t>ą</w:t>
      </w:r>
      <w:r w:rsidRPr="00BD0074">
        <w:rPr>
          <w:rFonts w:ascii="Arial" w:hAnsi="Arial" w:cs="Arial"/>
          <w:sz w:val="20"/>
          <w:szCs w:val="20"/>
        </w:rPr>
        <w:t xml:space="preserve"> bądź więcej  </w:t>
      </w:r>
      <w:r w:rsidR="00B02D75" w:rsidRPr="004F68C4">
        <w:rPr>
          <w:rFonts w:ascii="Arial" w:hAnsi="Arial" w:cs="Arial"/>
          <w:sz w:val="20"/>
          <w:szCs w:val="20"/>
        </w:rPr>
        <w:t>Części</w:t>
      </w:r>
      <w:r w:rsidR="004F68C4">
        <w:rPr>
          <w:rFonts w:ascii="Arial" w:hAnsi="Arial" w:cs="Arial"/>
          <w:sz w:val="20"/>
          <w:szCs w:val="20"/>
        </w:rPr>
        <w:t>.</w:t>
      </w:r>
      <w:r w:rsidR="00B02D75" w:rsidRPr="004F68C4">
        <w:rPr>
          <w:rFonts w:ascii="Arial" w:hAnsi="Arial" w:cs="Arial"/>
          <w:sz w:val="20"/>
          <w:szCs w:val="20"/>
        </w:rPr>
        <w:t xml:space="preserve"> </w:t>
      </w:r>
    </w:p>
    <w:bookmarkEnd w:id="15"/>
    <w:p w14:paraId="71524EB3" w14:textId="77777777" w:rsidR="00BD0074" w:rsidRP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Zamawiający nie dopuszcza składania ofert wariantowych.</w:t>
      </w:r>
    </w:p>
    <w:p w14:paraId="50BE520F" w14:textId="77777777" w:rsidR="00BD0074" w:rsidRPr="00571A05"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571A05">
        <w:rPr>
          <w:rFonts w:ascii="Arial" w:hAnsi="Arial" w:cs="Arial"/>
          <w:sz w:val="20"/>
          <w:szCs w:val="20"/>
        </w:rPr>
        <w:t>Zamawiający nie zastrzega obowiązku osobistego wykonania przez wykonawcę kluczowych części zamówienia.</w:t>
      </w:r>
    </w:p>
    <w:p w14:paraId="4587056E" w14:textId="387E93BA" w:rsidR="00BD0074" w:rsidRDefault="00BD0074"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BD0074">
        <w:rPr>
          <w:rFonts w:ascii="Arial" w:hAnsi="Arial" w:cs="Arial"/>
          <w:sz w:val="20"/>
          <w:szCs w:val="20"/>
        </w:rPr>
        <w:t xml:space="preserve">Wykonawca nie może czerpać korzyści z tytułu błędów lub przeoczeń znajdujących się </w:t>
      </w:r>
      <w:r w:rsidRPr="001158E4">
        <w:rPr>
          <w:rFonts w:ascii="Arial" w:hAnsi="Arial" w:cs="Arial"/>
          <w:sz w:val="20"/>
          <w:szCs w:val="20"/>
        </w:rPr>
        <w:t>w dokumentacji i w przypadku ich odkrycia winien natychmiast o tym powiadomić Zamawiającego, który zadecyduje o wprowadzeniu odpowiednich zmian lub poprawek.</w:t>
      </w:r>
    </w:p>
    <w:p w14:paraId="6AF61E75" w14:textId="5758D510" w:rsidR="00BD4D40" w:rsidRPr="001158E4" w:rsidRDefault="00BD4D40" w:rsidP="00D57946">
      <w:pPr>
        <w:pStyle w:val="Akapitzlist"/>
        <w:numPr>
          <w:ilvl w:val="1"/>
          <w:numId w:val="21"/>
        </w:numPr>
        <w:autoSpaceDE w:val="0"/>
        <w:autoSpaceDN w:val="0"/>
        <w:adjustRightInd w:val="0"/>
        <w:spacing w:line="360" w:lineRule="auto"/>
        <w:jc w:val="both"/>
        <w:rPr>
          <w:rFonts w:ascii="Arial" w:hAnsi="Arial" w:cs="Arial"/>
          <w:sz w:val="20"/>
          <w:szCs w:val="20"/>
        </w:rPr>
      </w:pPr>
      <w:r>
        <w:rPr>
          <w:rFonts w:ascii="Arial" w:hAnsi="Arial" w:cs="Arial"/>
          <w:sz w:val="20"/>
          <w:szCs w:val="20"/>
        </w:rPr>
        <w:t xml:space="preserve">Zamawiający nie wymaga zatrudnienia na podstawie stosunku pracy, o którym mowa w art. 95 ustawy Pzp. </w:t>
      </w:r>
    </w:p>
    <w:p w14:paraId="27330540" w14:textId="77777777" w:rsidR="000F6829" w:rsidRPr="005E20DC" w:rsidRDefault="00532D21"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5E20DC">
        <w:rPr>
          <w:rFonts w:ascii="Arial" w:hAnsi="Arial" w:cs="Arial"/>
          <w:sz w:val="20"/>
          <w:szCs w:val="20"/>
        </w:rPr>
        <w:t>Zamawiający nie przewiduje organizowania dla Wykonawców wizji lokalnej.</w:t>
      </w:r>
    </w:p>
    <w:p w14:paraId="3C4ED111" w14:textId="12CAAF41" w:rsidR="000F6829" w:rsidRDefault="00532D21" w:rsidP="00D57946">
      <w:pPr>
        <w:pStyle w:val="Akapitzlist"/>
        <w:numPr>
          <w:ilvl w:val="1"/>
          <w:numId w:val="21"/>
        </w:numPr>
        <w:autoSpaceDE w:val="0"/>
        <w:autoSpaceDN w:val="0"/>
        <w:adjustRightInd w:val="0"/>
        <w:spacing w:line="360" w:lineRule="auto"/>
        <w:jc w:val="both"/>
        <w:rPr>
          <w:rFonts w:ascii="Arial" w:hAnsi="Arial" w:cs="Arial"/>
          <w:sz w:val="20"/>
          <w:szCs w:val="20"/>
        </w:rPr>
      </w:pPr>
      <w:bookmarkStart w:id="16" w:name="_Hlk75180113"/>
      <w:r w:rsidRPr="005E20DC">
        <w:rPr>
          <w:rFonts w:ascii="Arial" w:hAnsi="Arial" w:cs="Arial"/>
          <w:sz w:val="20"/>
          <w:szCs w:val="20"/>
        </w:rPr>
        <w:t xml:space="preserve">Zamawiający nie przewiduje </w:t>
      </w:r>
      <w:bookmarkEnd w:id="16"/>
      <w:r w:rsidRPr="005E20DC">
        <w:rPr>
          <w:rFonts w:ascii="Arial" w:hAnsi="Arial" w:cs="Arial"/>
          <w:sz w:val="20"/>
          <w:szCs w:val="20"/>
        </w:rPr>
        <w:t xml:space="preserve">zwrotu kosztów udziału w postępowaniu. </w:t>
      </w:r>
    </w:p>
    <w:p w14:paraId="04B2103B" w14:textId="2786B102" w:rsidR="00F9537F" w:rsidRPr="005E20DC" w:rsidRDefault="00F9537F" w:rsidP="00D57946">
      <w:pPr>
        <w:pStyle w:val="Akapitzlist"/>
        <w:numPr>
          <w:ilvl w:val="1"/>
          <w:numId w:val="21"/>
        </w:numPr>
        <w:autoSpaceDE w:val="0"/>
        <w:autoSpaceDN w:val="0"/>
        <w:adjustRightInd w:val="0"/>
        <w:spacing w:line="360" w:lineRule="auto"/>
        <w:jc w:val="both"/>
        <w:rPr>
          <w:rFonts w:ascii="Arial" w:hAnsi="Arial" w:cs="Arial"/>
          <w:sz w:val="20"/>
          <w:szCs w:val="20"/>
        </w:rPr>
      </w:pPr>
      <w:bookmarkStart w:id="17" w:name="_Hlk88047492"/>
      <w:r w:rsidRPr="005E20DC">
        <w:rPr>
          <w:rFonts w:ascii="Arial" w:hAnsi="Arial" w:cs="Arial"/>
          <w:sz w:val="20"/>
          <w:szCs w:val="20"/>
        </w:rPr>
        <w:t>Zamawiający nie przewiduje</w:t>
      </w:r>
      <w:r w:rsidR="00AE0975">
        <w:rPr>
          <w:rFonts w:ascii="Arial" w:hAnsi="Arial" w:cs="Arial"/>
          <w:sz w:val="20"/>
          <w:szCs w:val="20"/>
        </w:rPr>
        <w:t xml:space="preserve"> udzielenia zaliczek.</w:t>
      </w:r>
    </w:p>
    <w:bookmarkEnd w:id="17"/>
    <w:p w14:paraId="76255547" w14:textId="2FAAD55E" w:rsidR="00532D21" w:rsidRDefault="00532D21" w:rsidP="00D57946">
      <w:pPr>
        <w:pStyle w:val="Akapitzlist"/>
        <w:numPr>
          <w:ilvl w:val="1"/>
          <w:numId w:val="21"/>
        </w:numPr>
        <w:autoSpaceDE w:val="0"/>
        <w:autoSpaceDN w:val="0"/>
        <w:adjustRightInd w:val="0"/>
        <w:spacing w:line="360" w:lineRule="auto"/>
        <w:jc w:val="both"/>
        <w:rPr>
          <w:rFonts w:ascii="Arial" w:hAnsi="Arial" w:cs="Arial"/>
          <w:sz w:val="20"/>
          <w:szCs w:val="20"/>
        </w:rPr>
      </w:pPr>
      <w:r w:rsidRPr="005E20DC">
        <w:rPr>
          <w:rFonts w:ascii="Arial" w:hAnsi="Arial" w:cs="Arial"/>
          <w:sz w:val="20"/>
          <w:szCs w:val="20"/>
        </w:rPr>
        <w:t>Zamawiający nie przewiduje zastosowania aukcji elektronicznej.</w:t>
      </w:r>
    </w:p>
    <w:p w14:paraId="2F94BD19" w14:textId="77777777" w:rsidR="00F84C97" w:rsidRPr="00AE61BD" w:rsidRDefault="00F84C97" w:rsidP="00DE7EFB">
      <w:pPr>
        <w:pStyle w:val="Akapitzlist"/>
        <w:autoSpaceDE w:val="0"/>
        <w:autoSpaceDN w:val="0"/>
        <w:adjustRightInd w:val="0"/>
        <w:spacing w:line="360" w:lineRule="auto"/>
        <w:ind w:left="1429"/>
        <w:jc w:val="both"/>
        <w:rPr>
          <w:rFonts w:ascii="Arial" w:hAnsi="Arial" w:cs="Arial"/>
          <w:color w:val="FF0000"/>
          <w:sz w:val="20"/>
          <w:szCs w:val="20"/>
        </w:rPr>
      </w:pPr>
    </w:p>
    <w:p w14:paraId="19CC0F46" w14:textId="77777777" w:rsidR="00532D21" w:rsidRPr="001E28A3" w:rsidRDefault="009063D0" w:rsidP="00D57946">
      <w:pPr>
        <w:pStyle w:val="Akapitzlist"/>
        <w:numPr>
          <w:ilvl w:val="0"/>
          <w:numId w:val="8"/>
        </w:numPr>
        <w:autoSpaceDE w:val="0"/>
        <w:autoSpaceDN w:val="0"/>
        <w:adjustRightInd w:val="0"/>
        <w:spacing w:line="360" w:lineRule="auto"/>
        <w:ind w:left="426" w:hanging="426"/>
        <w:jc w:val="both"/>
        <w:rPr>
          <w:rFonts w:ascii="Arial" w:hAnsi="Arial" w:cs="Arial"/>
          <w:color w:val="000000"/>
          <w:sz w:val="20"/>
          <w:szCs w:val="20"/>
        </w:rPr>
      </w:pPr>
      <w:r w:rsidRPr="001E28A3">
        <w:rPr>
          <w:rFonts w:ascii="Arial" w:hAnsi="Arial" w:cs="Arial"/>
          <w:b/>
          <w:bCs/>
          <w:color w:val="000000"/>
          <w:sz w:val="20"/>
          <w:szCs w:val="20"/>
          <w:u w:val="single"/>
        </w:rPr>
        <w:t>TERMIN WYKONANIA ZAMÓWIENIA</w:t>
      </w:r>
      <w:r w:rsidR="00660D9B" w:rsidRPr="001E28A3">
        <w:rPr>
          <w:rFonts w:ascii="Arial" w:hAnsi="Arial" w:cs="Arial"/>
          <w:color w:val="000000"/>
          <w:sz w:val="20"/>
          <w:szCs w:val="20"/>
          <w:u w:val="single"/>
        </w:rPr>
        <w:t>:</w:t>
      </w:r>
      <w:r w:rsidR="00660D9B" w:rsidRPr="001E28A3">
        <w:rPr>
          <w:rFonts w:ascii="Arial" w:hAnsi="Arial" w:cs="Arial"/>
          <w:color w:val="000000"/>
          <w:sz w:val="20"/>
          <w:szCs w:val="20"/>
        </w:rPr>
        <w:t xml:space="preserve"> </w:t>
      </w:r>
    </w:p>
    <w:p w14:paraId="74C620A5" w14:textId="3B7C6A46" w:rsidR="00E661F2" w:rsidRPr="0062791F" w:rsidRDefault="00660D9B" w:rsidP="00E661F2">
      <w:pPr>
        <w:pStyle w:val="Akapitzlist"/>
        <w:numPr>
          <w:ilvl w:val="1"/>
          <w:numId w:val="22"/>
        </w:numPr>
        <w:autoSpaceDE w:val="0"/>
        <w:autoSpaceDN w:val="0"/>
        <w:adjustRightInd w:val="0"/>
        <w:spacing w:line="360" w:lineRule="auto"/>
        <w:jc w:val="both"/>
        <w:rPr>
          <w:rFonts w:ascii="Arial" w:hAnsi="Arial" w:cs="Arial"/>
          <w:color w:val="000000"/>
          <w:sz w:val="20"/>
          <w:szCs w:val="20"/>
        </w:rPr>
      </w:pPr>
      <w:r w:rsidRPr="001E28A3">
        <w:rPr>
          <w:rFonts w:ascii="Arial" w:hAnsi="Arial" w:cs="Arial"/>
          <w:color w:val="000000"/>
          <w:sz w:val="20"/>
          <w:szCs w:val="20"/>
        </w:rPr>
        <w:t xml:space="preserve">Wykonawca zobowiązany jest do zrealizowania przedmiotu zamówienia w </w:t>
      </w:r>
      <w:r w:rsidR="0062791F">
        <w:rPr>
          <w:rFonts w:ascii="Arial" w:hAnsi="Arial" w:cs="Arial"/>
          <w:color w:val="000000"/>
          <w:sz w:val="20"/>
          <w:szCs w:val="20"/>
        </w:rPr>
        <w:t xml:space="preserve">terminie </w:t>
      </w:r>
      <w:r w:rsidR="0062791F" w:rsidRPr="0073263E">
        <w:rPr>
          <w:rFonts w:ascii="Arial" w:hAnsi="Arial" w:cs="Arial"/>
          <w:b/>
          <w:bCs/>
          <w:color w:val="000000"/>
          <w:sz w:val="20"/>
          <w:szCs w:val="20"/>
        </w:rPr>
        <w:t>2 miesięcy</w:t>
      </w:r>
      <w:r w:rsidR="0062791F">
        <w:rPr>
          <w:rFonts w:ascii="Arial" w:hAnsi="Arial" w:cs="Arial"/>
          <w:color w:val="000000"/>
          <w:sz w:val="20"/>
          <w:szCs w:val="20"/>
        </w:rPr>
        <w:t xml:space="preserve"> od podpisania umowy.</w:t>
      </w:r>
    </w:p>
    <w:p w14:paraId="7F82EEBC" w14:textId="4340D43F" w:rsidR="00324C14" w:rsidRDefault="00532D21" w:rsidP="004F68C4">
      <w:pPr>
        <w:pStyle w:val="Akapitzlist"/>
        <w:numPr>
          <w:ilvl w:val="1"/>
          <w:numId w:val="22"/>
        </w:numPr>
        <w:autoSpaceDE w:val="0"/>
        <w:autoSpaceDN w:val="0"/>
        <w:adjustRightInd w:val="0"/>
        <w:spacing w:line="360" w:lineRule="auto"/>
        <w:jc w:val="both"/>
        <w:rPr>
          <w:rFonts w:ascii="Arial" w:hAnsi="Arial" w:cs="Arial"/>
          <w:color w:val="000000"/>
          <w:sz w:val="20"/>
          <w:szCs w:val="20"/>
        </w:rPr>
      </w:pPr>
      <w:r w:rsidRPr="001158E4">
        <w:rPr>
          <w:rFonts w:ascii="Arial" w:hAnsi="Arial" w:cs="Arial"/>
          <w:color w:val="000000"/>
          <w:sz w:val="20"/>
          <w:szCs w:val="20"/>
        </w:rPr>
        <w:t>Szczegółowe zagadnienia dotyczące terminu realizacji umowy uregulowane są w Projekcie umowy, stanowiącym załącznik nr 1 do SWZ.</w:t>
      </w:r>
    </w:p>
    <w:p w14:paraId="0F92308D" w14:textId="77777777" w:rsidR="0073263E" w:rsidRDefault="0073263E" w:rsidP="0073263E">
      <w:pPr>
        <w:pStyle w:val="Akapitzlist"/>
        <w:autoSpaceDE w:val="0"/>
        <w:autoSpaceDN w:val="0"/>
        <w:adjustRightInd w:val="0"/>
        <w:spacing w:line="360" w:lineRule="auto"/>
        <w:ind w:left="360"/>
        <w:jc w:val="both"/>
        <w:rPr>
          <w:rFonts w:ascii="Arial" w:hAnsi="Arial" w:cs="Arial"/>
          <w:color w:val="000000"/>
          <w:sz w:val="20"/>
          <w:szCs w:val="20"/>
        </w:rPr>
      </w:pPr>
    </w:p>
    <w:p w14:paraId="734F56A1" w14:textId="77777777" w:rsidR="0073263E" w:rsidRPr="00F84597" w:rsidRDefault="0073263E" w:rsidP="0073263E">
      <w:pPr>
        <w:pStyle w:val="Akapitzlist"/>
        <w:autoSpaceDE w:val="0"/>
        <w:autoSpaceDN w:val="0"/>
        <w:adjustRightInd w:val="0"/>
        <w:spacing w:line="360" w:lineRule="auto"/>
        <w:ind w:left="360"/>
        <w:jc w:val="both"/>
        <w:rPr>
          <w:rFonts w:ascii="Arial" w:hAnsi="Arial" w:cs="Arial"/>
          <w:color w:val="000000"/>
          <w:sz w:val="20"/>
          <w:szCs w:val="20"/>
        </w:rPr>
      </w:pPr>
    </w:p>
    <w:p w14:paraId="6DE6886A" w14:textId="77777777" w:rsidR="00324C14" w:rsidRDefault="00324C14" w:rsidP="00DE7EFB">
      <w:pPr>
        <w:pStyle w:val="Akapitzlist"/>
        <w:autoSpaceDE w:val="0"/>
        <w:autoSpaceDN w:val="0"/>
        <w:adjustRightInd w:val="0"/>
        <w:spacing w:line="360" w:lineRule="auto"/>
        <w:ind w:left="426"/>
        <w:jc w:val="both"/>
        <w:rPr>
          <w:rFonts w:ascii="Arial" w:hAnsi="Arial" w:cs="Arial"/>
          <w:color w:val="000000"/>
          <w:sz w:val="20"/>
          <w:szCs w:val="20"/>
        </w:rPr>
      </w:pPr>
    </w:p>
    <w:p w14:paraId="773BBC27" w14:textId="77777777" w:rsidR="00666C9C" w:rsidRPr="00666C9C" w:rsidRDefault="009063D0" w:rsidP="00D57946">
      <w:pPr>
        <w:pStyle w:val="Akapitzlist"/>
        <w:numPr>
          <w:ilvl w:val="0"/>
          <w:numId w:val="8"/>
        </w:numPr>
        <w:autoSpaceDE w:val="0"/>
        <w:autoSpaceDN w:val="0"/>
        <w:adjustRightInd w:val="0"/>
        <w:spacing w:line="360" w:lineRule="auto"/>
        <w:ind w:left="426" w:hanging="426"/>
        <w:jc w:val="both"/>
        <w:rPr>
          <w:rFonts w:ascii="Arial" w:hAnsi="Arial" w:cs="Arial"/>
          <w:color w:val="000000"/>
          <w:sz w:val="20"/>
          <w:szCs w:val="20"/>
        </w:rPr>
      </w:pPr>
      <w:r>
        <w:rPr>
          <w:rFonts w:ascii="Arial" w:hAnsi="Arial" w:cs="Arial"/>
          <w:b/>
          <w:bCs/>
          <w:sz w:val="20"/>
          <w:szCs w:val="20"/>
          <w:u w:val="single"/>
        </w:rPr>
        <w:lastRenderedPageBreak/>
        <w:t>WARUNKI UDZIAŁU W POSTĘPOWANIU</w:t>
      </w:r>
      <w:r w:rsidR="005D4419" w:rsidRPr="00F14934">
        <w:rPr>
          <w:rFonts w:ascii="Arial" w:hAnsi="Arial" w:cs="Arial"/>
          <w:b/>
          <w:bCs/>
          <w:sz w:val="20"/>
          <w:szCs w:val="20"/>
          <w:u w:val="single"/>
        </w:rPr>
        <w:t>:</w:t>
      </w:r>
      <w:r w:rsidR="005D4419" w:rsidRPr="00F14934">
        <w:rPr>
          <w:rFonts w:ascii="Arial" w:hAnsi="Arial" w:cs="Arial"/>
          <w:b/>
          <w:bCs/>
          <w:sz w:val="20"/>
          <w:szCs w:val="20"/>
        </w:rPr>
        <w:t xml:space="preserve"> </w:t>
      </w:r>
    </w:p>
    <w:p w14:paraId="72AA2304" w14:textId="158D6EE0" w:rsidR="00FC2B06" w:rsidRPr="00FC2B06" w:rsidRDefault="001776E6" w:rsidP="00D57946">
      <w:pPr>
        <w:pStyle w:val="Akapitzlist"/>
        <w:numPr>
          <w:ilvl w:val="1"/>
          <w:numId w:val="18"/>
        </w:numPr>
        <w:autoSpaceDE w:val="0"/>
        <w:autoSpaceDN w:val="0"/>
        <w:adjustRightInd w:val="0"/>
        <w:spacing w:line="360" w:lineRule="auto"/>
        <w:jc w:val="both"/>
        <w:rPr>
          <w:rFonts w:ascii="Arial" w:hAnsi="Arial" w:cs="Arial"/>
          <w:color w:val="000000"/>
          <w:sz w:val="20"/>
          <w:szCs w:val="20"/>
        </w:rPr>
      </w:pPr>
      <w:r w:rsidRPr="00FA19A5">
        <w:rPr>
          <w:rFonts w:ascii="Arial" w:hAnsi="Arial" w:cs="Arial"/>
          <w:sz w:val="20"/>
          <w:szCs w:val="20"/>
        </w:rPr>
        <w:t xml:space="preserve">O udzielenie zamówienia mogą ubiegać się wykonawcy, którzy nie podlegają wykluczeniu </w:t>
      </w:r>
      <w:r w:rsidR="001F4161" w:rsidRPr="00E713B4">
        <w:rPr>
          <w:rFonts w:ascii="Arial" w:hAnsi="Arial" w:cs="Arial"/>
          <w:sz w:val="20"/>
          <w:szCs w:val="20"/>
        </w:rPr>
        <w:t xml:space="preserve">zgodnie </w:t>
      </w:r>
      <w:r w:rsidR="00FA19A5" w:rsidRPr="00E713B4">
        <w:rPr>
          <w:rFonts w:ascii="Arial" w:hAnsi="Arial" w:cs="Arial"/>
          <w:sz w:val="20"/>
          <w:szCs w:val="20"/>
        </w:rPr>
        <w:br/>
      </w:r>
      <w:r w:rsidRPr="00E713B4">
        <w:rPr>
          <w:rFonts w:ascii="Arial" w:hAnsi="Arial" w:cs="Arial"/>
          <w:sz w:val="20"/>
          <w:szCs w:val="20"/>
        </w:rPr>
        <w:t xml:space="preserve">pkt </w:t>
      </w:r>
      <w:r w:rsidR="001F4161" w:rsidRPr="00E713B4">
        <w:rPr>
          <w:rFonts w:ascii="Arial" w:hAnsi="Arial" w:cs="Arial"/>
          <w:sz w:val="20"/>
          <w:szCs w:val="20"/>
        </w:rPr>
        <w:t xml:space="preserve">7 </w:t>
      </w:r>
      <w:r w:rsidRPr="00E713B4">
        <w:rPr>
          <w:rFonts w:ascii="Arial" w:hAnsi="Arial" w:cs="Arial"/>
          <w:sz w:val="20"/>
          <w:szCs w:val="20"/>
        </w:rPr>
        <w:t xml:space="preserve">SWZ oraz spełniają określone przez Zamawiającego warunki udziału w postępowaniu </w:t>
      </w:r>
      <w:r w:rsidR="00FA19A5" w:rsidRPr="00E713B4">
        <w:rPr>
          <w:rFonts w:ascii="Arial" w:hAnsi="Arial" w:cs="Arial"/>
          <w:sz w:val="20"/>
          <w:szCs w:val="20"/>
        </w:rPr>
        <w:t>określon</w:t>
      </w:r>
      <w:r w:rsidR="00FA19A5">
        <w:rPr>
          <w:rFonts w:ascii="Arial" w:hAnsi="Arial" w:cs="Arial"/>
          <w:sz w:val="20"/>
          <w:szCs w:val="20"/>
        </w:rPr>
        <w:t>e przez Zamawiaj</w:t>
      </w:r>
      <w:r w:rsidR="00FC2B06">
        <w:rPr>
          <w:rFonts w:ascii="Arial" w:hAnsi="Arial" w:cs="Arial"/>
          <w:sz w:val="20"/>
          <w:szCs w:val="20"/>
        </w:rPr>
        <w:t>ą</w:t>
      </w:r>
      <w:r w:rsidR="00FA19A5">
        <w:rPr>
          <w:rFonts w:ascii="Arial" w:hAnsi="Arial" w:cs="Arial"/>
          <w:sz w:val="20"/>
          <w:szCs w:val="20"/>
        </w:rPr>
        <w:t xml:space="preserve">cego </w:t>
      </w:r>
      <w:r w:rsidR="00FC2B06">
        <w:rPr>
          <w:rFonts w:ascii="Arial" w:hAnsi="Arial" w:cs="Arial"/>
          <w:sz w:val="20"/>
          <w:szCs w:val="20"/>
        </w:rPr>
        <w:t>w ogłoszeniu o zamówieniu  i niniejszej SWZ.</w:t>
      </w:r>
    </w:p>
    <w:p w14:paraId="14C3D202" w14:textId="7C06A774" w:rsidR="001776E6" w:rsidRPr="00FA19A5" w:rsidRDefault="00FC2B06" w:rsidP="00D57946">
      <w:pPr>
        <w:pStyle w:val="Akapitzlist"/>
        <w:numPr>
          <w:ilvl w:val="1"/>
          <w:numId w:val="18"/>
        </w:numPr>
        <w:autoSpaceDE w:val="0"/>
        <w:autoSpaceDN w:val="0"/>
        <w:adjustRightInd w:val="0"/>
        <w:spacing w:line="360" w:lineRule="auto"/>
        <w:jc w:val="both"/>
        <w:rPr>
          <w:rFonts w:ascii="Arial" w:hAnsi="Arial" w:cs="Arial"/>
          <w:color w:val="000000"/>
          <w:sz w:val="20"/>
          <w:szCs w:val="20"/>
        </w:rPr>
      </w:pPr>
      <w:r>
        <w:rPr>
          <w:rFonts w:ascii="Arial" w:hAnsi="Arial" w:cs="Arial"/>
          <w:sz w:val="20"/>
          <w:szCs w:val="20"/>
        </w:rPr>
        <w:t xml:space="preserve">Zamawiający wymaga wykazania przez Wykonawcę spełnienia warunków </w:t>
      </w:r>
      <w:r w:rsidR="001776E6" w:rsidRPr="00FA19A5">
        <w:rPr>
          <w:rFonts w:ascii="Arial" w:hAnsi="Arial" w:cs="Arial"/>
          <w:sz w:val="20"/>
          <w:szCs w:val="20"/>
        </w:rPr>
        <w:t>w zakresie:</w:t>
      </w:r>
    </w:p>
    <w:p w14:paraId="375C57FD" w14:textId="26A87632" w:rsidR="001776E6" w:rsidRPr="000F6829" w:rsidRDefault="001776E6" w:rsidP="00D57946">
      <w:pPr>
        <w:pStyle w:val="Akapitzlist"/>
        <w:numPr>
          <w:ilvl w:val="2"/>
          <w:numId w:val="18"/>
        </w:numPr>
        <w:autoSpaceDE w:val="0"/>
        <w:autoSpaceDN w:val="0"/>
        <w:adjustRightInd w:val="0"/>
        <w:spacing w:line="360" w:lineRule="auto"/>
        <w:ind w:left="567" w:hanging="567"/>
        <w:jc w:val="both"/>
        <w:rPr>
          <w:rFonts w:ascii="Arial" w:hAnsi="Arial" w:cs="Arial"/>
          <w:sz w:val="20"/>
          <w:szCs w:val="20"/>
        </w:rPr>
      </w:pPr>
      <w:r w:rsidRPr="00CA5F9C">
        <w:rPr>
          <w:rFonts w:ascii="Arial" w:hAnsi="Arial" w:cs="Arial"/>
          <w:sz w:val="20"/>
          <w:szCs w:val="20"/>
        </w:rPr>
        <w:t>zdolności do występowania w obrocie gospodarczym</w:t>
      </w:r>
      <w:r w:rsidRPr="000F6829">
        <w:rPr>
          <w:rFonts w:ascii="Arial" w:hAnsi="Arial" w:cs="Arial"/>
          <w:sz w:val="20"/>
          <w:szCs w:val="20"/>
        </w:rPr>
        <w:t xml:space="preserve">: </w:t>
      </w:r>
      <w:bookmarkStart w:id="18" w:name="_Hlk59192025"/>
      <w:r w:rsidRPr="000F6829">
        <w:rPr>
          <w:rFonts w:ascii="Arial" w:hAnsi="Arial" w:cs="Arial"/>
          <w:sz w:val="20"/>
          <w:szCs w:val="20"/>
        </w:rPr>
        <w:t>Zamawiający nie stawia warunku w tym zakresie.</w:t>
      </w:r>
    </w:p>
    <w:bookmarkEnd w:id="18"/>
    <w:p w14:paraId="3BFF2E28" w14:textId="77777777" w:rsidR="0073263E" w:rsidRDefault="001776E6" w:rsidP="00D57946">
      <w:pPr>
        <w:pStyle w:val="Akapitzlist"/>
        <w:numPr>
          <w:ilvl w:val="2"/>
          <w:numId w:val="18"/>
        </w:numPr>
        <w:spacing w:line="360" w:lineRule="auto"/>
        <w:jc w:val="both"/>
        <w:rPr>
          <w:rFonts w:ascii="Arial" w:hAnsi="Arial" w:cs="Arial"/>
          <w:sz w:val="20"/>
          <w:szCs w:val="20"/>
        </w:rPr>
      </w:pPr>
      <w:r w:rsidRPr="00CA5F9C">
        <w:rPr>
          <w:rFonts w:ascii="Arial" w:hAnsi="Arial" w:cs="Arial"/>
          <w:b/>
          <w:bCs/>
          <w:sz w:val="20"/>
          <w:szCs w:val="20"/>
        </w:rPr>
        <w:t>uprawnień  do prowadzenia określonej działalności gospodarczej lub zawodowej</w:t>
      </w:r>
      <w:r w:rsidRPr="00B53E04">
        <w:rPr>
          <w:rFonts w:ascii="Arial" w:hAnsi="Arial" w:cs="Arial"/>
          <w:sz w:val="20"/>
          <w:szCs w:val="20"/>
        </w:rPr>
        <w:t xml:space="preserve">, o ile wynika to </w:t>
      </w:r>
      <w:r w:rsidR="004F64C5">
        <w:rPr>
          <w:rFonts w:ascii="Arial" w:hAnsi="Arial" w:cs="Arial"/>
          <w:sz w:val="20"/>
          <w:szCs w:val="20"/>
        </w:rPr>
        <w:br/>
      </w:r>
      <w:r w:rsidRPr="00B53E04">
        <w:rPr>
          <w:rFonts w:ascii="Arial" w:hAnsi="Arial" w:cs="Arial"/>
          <w:sz w:val="20"/>
          <w:szCs w:val="20"/>
        </w:rPr>
        <w:t xml:space="preserve">z odrębnych przepisów: </w:t>
      </w:r>
      <w:bookmarkStart w:id="19" w:name="_Hlk117756218"/>
    </w:p>
    <w:p w14:paraId="53F56EEF" w14:textId="45BB42D1" w:rsidR="00B53E04" w:rsidRDefault="001776E6" w:rsidP="0073263E">
      <w:pPr>
        <w:pStyle w:val="Akapitzlist"/>
        <w:spacing w:line="360" w:lineRule="auto"/>
        <w:ind w:left="720"/>
        <w:jc w:val="both"/>
        <w:rPr>
          <w:rFonts w:ascii="Arial" w:hAnsi="Arial" w:cs="Arial"/>
          <w:sz w:val="20"/>
          <w:szCs w:val="20"/>
        </w:rPr>
      </w:pPr>
      <w:r w:rsidRPr="00B53E04">
        <w:rPr>
          <w:rFonts w:ascii="Arial" w:hAnsi="Arial" w:cs="Arial"/>
          <w:sz w:val="20"/>
          <w:szCs w:val="20"/>
        </w:rPr>
        <w:t xml:space="preserve">Zamawiający </w:t>
      </w:r>
      <w:r w:rsidR="00DE2F4F" w:rsidRPr="00B53E04">
        <w:rPr>
          <w:rFonts w:ascii="Arial" w:hAnsi="Arial" w:cs="Arial"/>
          <w:sz w:val="20"/>
          <w:szCs w:val="20"/>
        </w:rPr>
        <w:t xml:space="preserve">wymaga posiadania </w:t>
      </w:r>
      <w:r w:rsidR="003C4A64" w:rsidRPr="0086789C">
        <w:rPr>
          <w:rFonts w:ascii="Arial" w:hAnsi="Arial" w:cs="Arial"/>
          <w:b/>
          <w:bCs/>
          <w:sz w:val="20"/>
          <w:szCs w:val="20"/>
        </w:rPr>
        <w:t>aktualnej koncesji</w:t>
      </w:r>
      <w:r w:rsidR="003C4A64" w:rsidRPr="00B53E04">
        <w:rPr>
          <w:rFonts w:ascii="Arial" w:hAnsi="Arial" w:cs="Arial"/>
          <w:sz w:val="20"/>
          <w:szCs w:val="20"/>
        </w:rPr>
        <w:t xml:space="preserve">, zezwolenia, licencji lub dokumentu potwierdzającego, że Wykonawca jest wpisany do jednego z </w:t>
      </w:r>
      <w:r w:rsidR="00B53E04" w:rsidRPr="00B53E04">
        <w:rPr>
          <w:rFonts w:ascii="Arial" w:hAnsi="Arial" w:cs="Arial"/>
          <w:sz w:val="20"/>
          <w:szCs w:val="20"/>
        </w:rPr>
        <w:t>rejestrów zawodowych lub handlowych, prowadzonych w państwie członkowskim Unii Europejskiej, w którym Wykonawca ma siedzibę lub miejsce zamieszkania.</w:t>
      </w:r>
      <w:r w:rsidR="003C4A64" w:rsidRPr="00B53E04">
        <w:rPr>
          <w:rFonts w:ascii="Arial" w:hAnsi="Arial" w:cs="Arial"/>
          <w:sz w:val="20"/>
          <w:szCs w:val="20"/>
        </w:rPr>
        <w:t xml:space="preserve"> </w:t>
      </w:r>
    </w:p>
    <w:p w14:paraId="2FE48EE4" w14:textId="2BC8DDE5" w:rsidR="00666D45" w:rsidRPr="00B53E04" w:rsidRDefault="00666D45" w:rsidP="00B53E04">
      <w:pPr>
        <w:pStyle w:val="Akapitzlist"/>
        <w:spacing w:line="360" w:lineRule="auto"/>
        <w:ind w:left="720"/>
        <w:jc w:val="both"/>
        <w:rPr>
          <w:rFonts w:ascii="Arial" w:hAnsi="Arial" w:cs="Arial"/>
          <w:sz w:val="20"/>
          <w:szCs w:val="20"/>
        </w:rPr>
      </w:pPr>
      <w:r w:rsidRPr="00B53E04">
        <w:rPr>
          <w:rFonts w:ascii="Arial" w:hAnsi="Arial" w:cs="Arial"/>
          <w:sz w:val="20"/>
          <w:szCs w:val="20"/>
        </w:rPr>
        <w:t>Wykonawca ma obowiązek posiadania stosownych zezwoleń, pozwoleń, zgód, zgłoszeń</w:t>
      </w:r>
      <w:r w:rsidR="00DA4314" w:rsidRPr="00B53E04">
        <w:rPr>
          <w:rFonts w:ascii="Arial" w:hAnsi="Arial" w:cs="Arial"/>
          <w:sz w:val="20"/>
          <w:szCs w:val="20"/>
        </w:rPr>
        <w:t xml:space="preserve">, koncesji, licencji itp. Zwanych dalej „zezwoleniami” przez cały czas trwania umowy oraz ich okazywania Zamawiającemu na każde wezwanie. W przypadku, gdyby którekolwiek z dotychczasowych zezwoleń wygasło lub zostało cofnięte w okresie  obowiązywania umowy Wykonawca zobowiązany jest przedstawić  nowe zezwolenie w tym zakresie, nie później  niż w ostatnim dniu obowiązywania dotychczasowego. </w:t>
      </w:r>
    </w:p>
    <w:bookmarkEnd w:id="19"/>
    <w:p w14:paraId="16E60A24" w14:textId="245F201B" w:rsidR="00AE567A" w:rsidRPr="00DE2F4F" w:rsidRDefault="00AE567A" w:rsidP="00BA5D54">
      <w:pPr>
        <w:pStyle w:val="Akapitzlist"/>
        <w:spacing w:line="360" w:lineRule="auto"/>
        <w:ind w:left="720"/>
        <w:jc w:val="both"/>
        <w:rPr>
          <w:rFonts w:ascii="Arial" w:hAnsi="Arial" w:cs="Arial"/>
          <w:sz w:val="20"/>
          <w:szCs w:val="20"/>
        </w:rPr>
      </w:pPr>
      <w:r>
        <w:rPr>
          <w:rFonts w:ascii="Arial" w:hAnsi="Arial" w:cs="Arial"/>
          <w:sz w:val="20"/>
          <w:szCs w:val="20"/>
        </w:rPr>
        <w:t>W przypadku wspólnego ubiegania się o zamówienie przez Wykonawców</w:t>
      </w:r>
      <w:r w:rsidR="00DA4314">
        <w:rPr>
          <w:rFonts w:ascii="Arial" w:hAnsi="Arial" w:cs="Arial"/>
          <w:sz w:val="20"/>
          <w:szCs w:val="20"/>
        </w:rPr>
        <w:t xml:space="preserve"> (art. 117 ust.2 Pzp)</w:t>
      </w:r>
      <w:r>
        <w:rPr>
          <w:rFonts w:ascii="Arial" w:hAnsi="Arial" w:cs="Arial"/>
          <w:sz w:val="20"/>
          <w:szCs w:val="20"/>
        </w:rPr>
        <w:t xml:space="preserve">, warunek </w:t>
      </w:r>
      <w:r w:rsidR="00DA4314">
        <w:rPr>
          <w:rFonts w:ascii="Arial" w:hAnsi="Arial" w:cs="Arial"/>
          <w:sz w:val="20"/>
          <w:szCs w:val="20"/>
        </w:rPr>
        <w:t xml:space="preserve">będzie </w:t>
      </w:r>
      <w:r>
        <w:rPr>
          <w:rFonts w:ascii="Arial" w:hAnsi="Arial" w:cs="Arial"/>
          <w:sz w:val="20"/>
          <w:szCs w:val="20"/>
        </w:rPr>
        <w:t xml:space="preserve"> spełniony </w:t>
      </w:r>
      <w:r w:rsidR="00DA4314">
        <w:rPr>
          <w:rFonts w:ascii="Arial" w:hAnsi="Arial" w:cs="Arial"/>
          <w:sz w:val="20"/>
          <w:szCs w:val="20"/>
        </w:rPr>
        <w:t>jeżeli co najmniej jeden z wykonawców wspólnie ubiegających się o udzielenie zamówienia posiada uprawnienia do prowadzenia określonej działalności  i zrealizuje dostawy, do których realizacji te uprawnienia s</w:t>
      </w:r>
      <w:r w:rsidR="0059220B">
        <w:rPr>
          <w:rFonts w:ascii="Arial" w:hAnsi="Arial" w:cs="Arial"/>
          <w:sz w:val="20"/>
          <w:szCs w:val="20"/>
        </w:rPr>
        <w:t>ą</w:t>
      </w:r>
      <w:r w:rsidR="00DA4314">
        <w:rPr>
          <w:rFonts w:ascii="Arial" w:hAnsi="Arial" w:cs="Arial"/>
          <w:sz w:val="20"/>
          <w:szCs w:val="20"/>
        </w:rPr>
        <w:t xml:space="preserve"> wymagane</w:t>
      </w:r>
      <w:r>
        <w:rPr>
          <w:rFonts w:ascii="Arial" w:hAnsi="Arial" w:cs="Arial"/>
          <w:sz w:val="20"/>
          <w:szCs w:val="20"/>
        </w:rPr>
        <w:t>.</w:t>
      </w:r>
    </w:p>
    <w:p w14:paraId="3D7673E6" w14:textId="243D5374" w:rsidR="00DE2F4F" w:rsidRPr="00BA5D54" w:rsidRDefault="001776E6" w:rsidP="00D57946">
      <w:pPr>
        <w:pStyle w:val="Akapitzlist"/>
        <w:numPr>
          <w:ilvl w:val="2"/>
          <w:numId w:val="18"/>
        </w:numPr>
        <w:spacing w:line="360" w:lineRule="auto"/>
        <w:rPr>
          <w:rFonts w:ascii="Arial" w:hAnsi="Arial" w:cs="Arial"/>
          <w:sz w:val="20"/>
        </w:rPr>
      </w:pPr>
      <w:r w:rsidRPr="00BA5D54">
        <w:rPr>
          <w:rFonts w:ascii="Arial" w:hAnsi="Arial" w:cs="Arial"/>
          <w:sz w:val="20"/>
          <w:szCs w:val="20"/>
        </w:rPr>
        <w:t xml:space="preserve">sytuacji ekonomicznej lub finansowej: </w:t>
      </w:r>
      <w:bookmarkStart w:id="20" w:name="_Hlk132291951"/>
      <w:r w:rsidR="00FC3707" w:rsidRPr="00BA5D54">
        <w:rPr>
          <w:rFonts w:ascii="Arial" w:hAnsi="Arial" w:cs="Arial"/>
          <w:sz w:val="20"/>
          <w:szCs w:val="20"/>
        </w:rPr>
        <w:t>Zamawiający nie stawia warunku w tym zakresie.</w:t>
      </w:r>
      <w:bookmarkEnd w:id="20"/>
    </w:p>
    <w:p w14:paraId="0E0F97A4" w14:textId="22B417B7" w:rsidR="002D6668" w:rsidRPr="00541F61" w:rsidRDefault="001776E6" w:rsidP="00C55D9C">
      <w:pPr>
        <w:pStyle w:val="Akapitzlist"/>
        <w:numPr>
          <w:ilvl w:val="2"/>
          <w:numId w:val="18"/>
        </w:numPr>
        <w:spacing w:line="360" w:lineRule="auto"/>
        <w:ind w:left="1211"/>
        <w:jc w:val="both"/>
        <w:rPr>
          <w:rFonts w:ascii="Arial" w:hAnsi="Arial" w:cs="Arial"/>
          <w:strike/>
          <w:sz w:val="20"/>
        </w:rPr>
      </w:pPr>
      <w:r w:rsidRPr="002D6668">
        <w:rPr>
          <w:rFonts w:ascii="Arial" w:hAnsi="Arial" w:cs="Arial"/>
          <w:b/>
          <w:bCs/>
          <w:sz w:val="20"/>
        </w:rPr>
        <w:t>zdolności technicznej lub zawodowej</w:t>
      </w:r>
      <w:r w:rsidRPr="002D6668">
        <w:rPr>
          <w:rFonts w:ascii="Arial" w:hAnsi="Arial" w:cs="Arial"/>
          <w:sz w:val="20"/>
        </w:rPr>
        <w:t xml:space="preserve">. </w:t>
      </w:r>
      <w:bookmarkStart w:id="21" w:name="_Hlk51933796"/>
      <w:bookmarkStart w:id="22" w:name="_Hlk51063570"/>
      <w:r w:rsidR="002D6668" w:rsidRPr="002D6668">
        <w:rPr>
          <w:rFonts w:ascii="Arial" w:hAnsi="Arial" w:cs="Arial"/>
          <w:sz w:val="20"/>
        </w:rPr>
        <w:t xml:space="preserve">Wykonawca spełni warunek, jeżeli wykaże się doświadczeniem w okresie ostatnich 3 lat przed upływem terminu składania ofert, a jeżeli  okres prowadzenia działalności jest krótszy - w tym okresie, zrealizował </w:t>
      </w:r>
      <w:r w:rsidR="005639EA">
        <w:rPr>
          <w:rFonts w:ascii="Arial" w:hAnsi="Arial" w:cs="Arial"/>
          <w:sz w:val="20"/>
        </w:rPr>
        <w:t xml:space="preserve">zamówienie tj. </w:t>
      </w:r>
      <w:r w:rsidR="002D6668" w:rsidRPr="002D6668">
        <w:rPr>
          <w:rFonts w:ascii="Arial" w:hAnsi="Arial" w:cs="Arial"/>
          <w:sz w:val="20"/>
        </w:rPr>
        <w:t xml:space="preserve">minimum jedną dostawę szczepionek </w:t>
      </w:r>
      <w:r w:rsidR="002D6668" w:rsidRPr="002D6668">
        <w:rPr>
          <w:rFonts w:ascii="Arial" w:hAnsi="Arial" w:cs="Arial"/>
          <w:sz w:val="20"/>
          <w:u w:val="single"/>
        </w:rPr>
        <w:t xml:space="preserve">w zakresie porównywalnym </w:t>
      </w:r>
      <w:r w:rsidR="00511A76">
        <w:rPr>
          <w:rFonts w:ascii="Arial" w:hAnsi="Arial" w:cs="Arial"/>
          <w:sz w:val="20"/>
          <w:u w:val="single"/>
        </w:rPr>
        <w:t xml:space="preserve"> w ilości lub wartości zamówienia </w:t>
      </w:r>
      <w:r w:rsidR="002D6668" w:rsidRPr="002D6668">
        <w:rPr>
          <w:rFonts w:ascii="Arial" w:hAnsi="Arial" w:cs="Arial"/>
          <w:sz w:val="20"/>
          <w:u w:val="single"/>
        </w:rPr>
        <w:t>z przedmiotem zamówienia, na który Wykonawca składa ofertę</w:t>
      </w:r>
      <w:r w:rsidR="005639EA">
        <w:rPr>
          <w:rFonts w:ascii="Arial" w:hAnsi="Arial" w:cs="Arial"/>
          <w:sz w:val="20"/>
          <w:u w:val="single"/>
        </w:rPr>
        <w:t xml:space="preserve"> w niniejszym postępowaniu</w:t>
      </w:r>
      <w:r w:rsidR="00511A76">
        <w:rPr>
          <w:rFonts w:ascii="Arial" w:hAnsi="Arial" w:cs="Arial"/>
          <w:sz w:val="20"/>
          <w:u w:val="single"/>
        </w:rPr>
        <w:t>.</w:t>
      </w:r>
    </w:p>
    <w:p w14:paraId="3EB59AA0" w14:textId="7A324EF5" w:rsidR="00541F61" w:rsidRDefault="005639EA" w:rsidP="00541F61">
      <w:pPr>
        <w:pStyle w:val="Akapitzlist"/>
        <w:spacing w:line="360" w:lineRule="auto"/>
        <w:ind w:left="1211"/>
        <w:jc w:val="both"/>
        <w:rPr>
          <w:rFonts w:ascii="Arial" w:hAnsi="Arial" w:cs="Arial"/>
          <w:sz w:val="20"/>
        </w:rPr>
      </w:pPr>
      <w:r w:rsidRPr="005639EA">
        <w:rPr>
          <w:rFonts w:ascii="Arial" w:hAnsi="Arial" w:cs="Arial"/>
          <w:sz w:val="20"/>
        </w:rPr>
        <w:t>W przypadku składania oferty na więcej niż jedną część, wykonawca spełni warunek wykazując się posiadaniem doświadczenia przyporządkowanego do jednej z części.</w:t>
      </w:r>
    </w:p>
    <w:p w14:paraId="24BC9812" w14:textId="7F3BD721" w:rsidR="005639EA" w:rsidRPr="005639EA" w:rsidRDefault="005639EA" w:rsidP="005639EA">
      <w:pPr>
        <w:pStyle w:val="Akapitzlist"/>
        <w:spacing w:line="360" w:lineRule="auto"/>
        <w:ind w:left="1211"/>
        <w:jc w:val="both"/>
        <w:rPr>
          <w:rFonts w:ascii="Arial" w:hAnsi="Arial" w:cs="Arial"/>
          <w:sz w:val="20"/>
        </w:rPr>
      </w:pPr>
      <w:r>
        <w:rPr>
          <w:rFonts w:ascii="Arial" w:hAnsi="Arial" w:cs="Arial"/>
          <w:sz w:val="20"/>
        </w:rPr>
        <w:t>Pod pojęciem jednego zamówienia, Zamawiający rozumie zamówienie zrealizowane w ramach jednej umowy.</w:t>
      </w:r>
    </w:p>
    <w:p w14:paraId="1BF23EC1" w14:textId="36C7FA27" w:rsidR="007B1C37" w:rsidRPr="002D6668" w:rsidRDefault="002D6668" w:rsidP="002D6668">
      <w:pPr>
        <w:pStyle w:val="Akapitzlist"/>
        <w:spacing w:line="360" w:lineRule="auto"/>
        <w:ind w:left="1211"/>
        <w:jc w:val="both"/>
        <w:rPr>
          <w:rFonts w:ascii="Arial" w:hAnsi="Arial" w:cs="Arial"/>
          <w:sz w:val="20"/>
        </w:rPr>
      </w:pPr>
      <w:r w:rsidRPr="002D6668">
        <w:rPr>
          <w:rFonts w:ascii="Arial" w:hAnsi="Arial" w:cs="Arial"/>
          <w:sz w:val="20"/>
        </w:rPr>
        <w:t>UWAGA: Jeżeli Wykonawca wykazuje doświadczenie nabyte w ramach kontraktu (zamówienia/ 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dostawy. Zamawiający zastrzega możliwość zwrócenia się do wykonawcy o wyjaśnienia w zakresie faktycznie konkretnie wykonywanego zakresu dostawy oraz przedstawienia stosownych dowodów np. umowy konsorcjum, z której wynika zakres obowiązków czy wystawionych przez wykonawcę faktur.</w:t>
      </w:r>
    </w:p>
    <w:p w14:paraId="7D4B18EB" w14:textId="0B1D2763" w:rsidR="00D33C2A" w:rsidRPr="007B1C37" w:rsidRDefault="00666C9C" w:rsidP="002D6668">
      <w:pPr>
        <w:pStyle w:val="Akapitzlist"/>
        <w:numPr>
          <w:ilvl w:val="1"/>
          <w:numId w:val="18"/>
        </w:numPr>
        <w:spacing w:line="360" w:lineRule="auto"/>
        <w:jc w:val="both"/>
        <w:rPr>
          <w:rFonts w:ascii="Arial" w:hAnsi="Arial" w:cs="Arial"/>
          <w:bCs/>
          <w:sz w:val="20"/>
        </w:rPr>
      </w:pPr>
      <w:r w:rsidRPr="00BA5D54">
        <w:rPr>
          <w:rFonts w:ascii="Arial" w:hAnsi="Arial" w:cs="Arial"/>
          <w:sz w:val="20"/>
        </w:rPr>
        <w:lastRenderedPageBreak/>
        <w:t>Zamawiający może</w:t>
      </w:r>
      <w:r w:rsidR="00CF761D" w:rsidRPr="00BA5D54">
        <w:rPr>
          <w:rFonts w:ascii="Arial" w:hAnsi="Arial" w:cs="Arial"/>
          <w:sz w:val="20"/>
        </w:rPr>
        <w:t xml:space="preserve"> na każdym etapie postępowania uznać, że wykonawca nie posiada wymaganych zdolności, jeżeli posiadanie przez wykonawcę </w:t>
      </w:r>
      <w:r w:rsidRPr="00BA5D54">
        <w:rPr>
          <w:rFonts w:ascii="Arial" w:hAnsi="Arial" w:cs="Arial"/>
          <w:sz w:val="20"/>
        </w:rPr>
        <w:t xml:space="preserve"> </w:t>
      </w:r>
      <w:r w:rsidR="00CF761D" w:rsidRPr="00BA5D54">
        <w:rPr>
          <w:rFonts w:ascii="Arial" w:hAnsi="Arial" w:cs="Arial"/>
          <w:sz w:val="20"/>
        </w:rPr>
        <w:t>sprzecznych interesów, w szczególności zaangażowanie zasobów technicznych lub zawodowych wykonawcy w inne przedsięwzięcia gospodarcze wykonawcy może mieć negatywny wpływ na realizację zamówienia.</w:t>
      </w:r>
    </w:p>
    <w:p w14:paraId="3680ADBB" w14:textId="77777777" w:rsidR="007B1C37" w:rsidRPr="00BA5D54" w:rsidRDefault="007B1C37" w:rsidP="007B1C37">
      <w:pPr>
        <w:pStyle w:val="Akapitzlist"/>
        <w:spacing w:line="360" w:lineRule="auto"/>
        <w:ind w:left="720"/>
        <w:jc w:val="both"/>
        <w:rPr>
          <w:rFonts w:ascii="Arial" w:hAnsi="Arial" w:cs="Arial"/>
          <w:bCs/>
          <w:sz w:val="20"/>
        </w:rPr>
      </w:pPr>
    </w:p>
    <w:p w14:paraId="331275E1" w14:textId="77777777" w:rsidR="009C5C46" w:rsidRPr="00EE0FCE" w:rsidRDefault="009063D0" w:rsidP="009C5C46">
      <w:pPr>
        <w:pStyle w:val="Akapitzlist"/>
        <w:numPr>
          <w:ilvl w:val="0"/>
          <w:numId w:val="23"/>
        </w:numPr>
        <w:autoSpaceDE w:val="0"/>
        <w:autoSpaceDN w:val="0"/>
        <w:adjustRightInd w:val="0"/>
        <w:spacing w:line="360" w:lineRule="auto"/>
        <w:contextualSpacing/>
        <w:jc w:val="both"/>
        <w:rPr>
          <w:rFonts w:ascii="Arial" w:hAnsi="Arial" w:cs="Arial"/>
          <w:color w:val="000000"/>
          <w:sz w:val="20"/>
          <w:szCs w:val="20"/>
        </w:rPr>
      </w:pPr>
      <w:r w:rsidRPr="00BA5D54">
        <w:rPr>
          <w:rFonts w:ascii="Arial" w:hAnsi="Arial" w:cs="Arial"/>
          <w:b/>
          <w:bCs/>
          <w:color w:val="000000"/>
          <w:sz w:val="20"/>
          <w:szCs w:val="20"/>
          <w:u w:val="single"/>
        </w:rPr>
        <w:t>PODSTAWY WYKLUCZENIA</w:t>
      </w:r>
      <w:r w:rsidR="00A41A1B" w:rsidRPr="00BA5D54">
        <w:rPr>
          <w:rFonts w:ascii="Arial" w:hAnsi="Arial" w:cs="Arial"/>
          <w:b/>
          <w:bCs/>
          <w:color w:val="000000"/>
          <w:sz w:val="20"/>
          <w:szCs w:val="20"/>
          <w:u w:val="single"/>
        </w:rPr>
        <w:t xml:space="preserve"> WKONAWCY Z POSTĘPOWANIA</w:t>
      </w:r>
      <w:r w:rsidR="00D33C2A" w:rsidRPr="00BA5D54">
        <w:rPr>
          <w:rFonts w:ascii="Arial" w:hAnsi="Arial" w:cs="Arial"/>
          <w:b/>
          <w:bCs/>
          <w:color w:val="000000"/>
          <w:sz w:val="20"/>
          <w:szCs w:val="20"/>
          <w:u w:val="single"/>
        </w:rPr>
        <w:t>.</w:t>
      </w:r>
      <w:r w:rsidR="00D33C2A" w:rsidRPr="00BA5D54">
        <w:rPr>
          <w:rFonts w:ascii="Arial" w:hAnsi="Arial" w:cs="Arial"/>
          <w:b/>
          <w:bCs/>
          <w:sz w:val="20"/>
          <w:szCs w:val="20"/>
        </w:rPr>
        <w:t xml:space="preserve"> </w:t>
      </w:r>
      <w:r w:rsidR="009C5C46" w:rsidRPr="00EE0FCE">
        <w:rPr>
          <w:rFonts w:ascii="Arial" w:hAnsi="Arial" w:cs="Arial"/>
          <w:color w:val="000000"/>
          <w:sz w:val="20"/>
          <w:szCs w:val="20"/>
        </w:rPr>
        <w:t xml:space="preserve">Z postępowania o udzielenie zamówienia wyklucza się̨: </w:t>
      </w:r>
    </w:p>
    <w:p w14:paraId="66410E74" w14:textId="77777777" w:rsidR="009C5C46" w:rsidRPr="00EE0FCE" w:rsidRDefault="009C5C46" w:rsidP="009C5C46">
      <w:pPr>
        <w:pStyle w:val="Akapitzlist"/>
        <w:numPr>
          <w:ilvl w:val="1"/>
          <w:numId w:val="23"/>
        </w:numPr>
        <w:autoSpaceDE w:val="0"/>
        <w:autoSpaceDN w:val="0"/>
        <w:adjustRightInd w:val="0"/>
        <w:spacing w:line="360" w:lineRule="auto"/>
        <w:ind w:left="0" w:firstLine="0"/>
        <w:jc w:val="both"/>
        <w:rPr>
          <w:rFonts w:ascii="Arial" w:hAnsi="Arial" w:cs="Arial"/>
          <w:color w:val="000000"/>
          <w:sz w:val="20"/>
          <w:szCs w:val="20"/>
        </w:rPr>
      </w:pPr>
      <w:r w:rsidRPr="00F03CBB">
        <w:rPr>
          <w:rFonts w:ascii="Arial" w:hAnsi="Arial" w:cs="Arial"/>
          <w:color w:val="000000"/>
          <w:sz w:val="20"/>
          <w:szCs w:val="20"/>
        </w:rPr>
        <w:t>z zastrzeżeniem art. 110 ust. 2 PZP, Wykonawców, w stosunku do których zachodzi</w:t>
      </w:r>
      <w:r>
        <w:rPr>
          <w:rFonts w:ascii="Arial" w:hAnsi="Arial" w:cs="Arial"/>
          <w:color w:val="000000"/>
          <w:sz w:val="20"/>
          <w:szCs w:val="20"/>
        </w:rPr>
        <w:t xml:space="preserve">    </w:t>
      </w:r>
      <w:r w:rsidRPr="00F03CBB">
        <w:rPr>
          <w:rFonts w:ascii="Arial" w:hAnsi="Arial" w:cs="Arial"/>
          <w:color w:val="000000"/>
          <w:sz w:val="20"/>
          <w:szCs w:val="20"/>
        </w:rPr>
        <w:t xml:space="preserve">którakolwiek z </w:t>
      </w:r>
      <w:r>
        <w:rPr>
          <w:rFonts w:ascii="Arial" w:hAnsi="Arial" w:cs="Arial"/>
          <w:color w:val="000000"/>
          <w:sz w:val="20"/>
          <w:szCs w:val="20"/>
        </w:rPr>
        <w:t xml:space="preserve"> </w:t>
      </w:r>
      <w:r w:rsidRPr="00EE0FCE">
        <w:rPr>
          <w:rFonts w:ascii="Arial" w:hAnsi="Arial" w:cs="Arial"/>
          <w:color w:val="000000"/>
          <w:sz w:val="20"/>
          <w:szCs w:val="20"/>
        </w:rPr>
        <w:t xml:space="preserve">okoliczności wskazanych </w:t>
      </w:r>
      <w:r w:rsidRPr="00EE0FCE">
        <w:rPr>
          <w:rFonts w:ascii="Arial" w:hAnsi="Arial" w:cs="Arial"/>
          <w:b/>
          <w:bCs/>
          <w:color w:val="000000"/>
          <w:sz w:val="20"/>
          <w:szCs w:val="20"/>
        </w:rPr>
        <w:t>w art. 108 ust. 1 pzp</w:t>
      </w:r>
      <w:r w:rsidRPr="00EE0FCE">
        <w:rPr>
          <w:rFonts w:ascii="Arial" w:hAnsi="Arial" w:cs="Arial"/>
          <w:b/>
          <w:bCs/>
          <w:color w:val="000000"/>
          <w:sz w:val="20"/>
          <w:szCs w:val="20"/>
          <w:u w:val="single"/>
        </w:rPr>
        <w:t>,</w:t>
      </w:r>
    </w:p>
    <w:p w14:paraId="68D4708C" w14:textId="77777777" w:rsidR="009C5C46" w:rsidRPr="00AB1379" w:rsidRDefault="009C5C46" w:rsidP="009C5C46">
      <w:pPr>
        <w:pStyle w:val="Akapitzlist"/>
        <w:numPr>
          <w:ilvl w:val="1"/>
          <w:numId w:val="23"/>
        </w:numPr>
        <w:autoSpaceDE w:val="0"/>
        <w:autoSpaceDN w:val="0"/>
        <w:adjustRightInd w:val="0"/>
        <w:spacing w:line="360" w:lineRule="auto"/>
        <w:ind w:left="426" w:hanging="426"/>
        <w:jc w:val="both"/>
        <w:rPr>
          <w:rFonts w:ascii="Arial" w:hAnsi="Arial" w:cs="Arial"/>
          <w:color w:val="000000"/>
          <w:sz w:val="20"/>
          <w:szCs w:val="20"/>
        </w:rPr>
      </w:pPr>
      <w:r w:rsidRPr="001776E6">
        <w:rPr>
          <w:rFonts w:ascii="Arial" w:hAnsi="Arial" w:cs="Arial"/>
          <w:color w:val="000000"/>
          <w:sz w:val="20"/>
          <w:szCs w:val="20"/>
        </w:rPr>
        <w:t>z zastrzeżeniem art. 110 ust. 2 PZP, Wykonawców, w stosunku do których zachodzi którakolwiek z okoliczności wskazanych</w:t>
      </w:r>
      <w:r>
        <w:rPr>
          <w:rFonts w:ascii="Arial" w:hAnsi="Arial" w:cs="Arial"/>
          <w:color w:val="000000"/>
          <w:sz w:val="20"/>
          <w:szCs w:val="20"/>
        </w:rPr>
        <w:t xml:space="preserve"> </w:t>
      </w:r>
      <w:r w:rsidRPr="00117BF9">
        <w:rPr>
          <w:rFonts w:ascii="Arial" w:hAnsi="Arial" w:cs="Arial"/>
          <w:b/>
          <w:bCs/>
          <w:color w:val="000000"/>
          <w:sz w:val="20"/>
          <w:szCs w:val="20"/>
        </w:rPr>
        <w:t>w art. 109 ust. 1 punkty 4, 5, 7, 8, 9, 10:</w:t>
      </w:r>
      <w:r w:rsidRPr="00AB1379">
        <w:rPr>
          <w:rFonts w:ascii="Arial" w:hAnsi="Arial" w:cs="Arial"/>
          <w:color w:val="000000"/>
          <w:sz w:val="20"/>
          <w:szCs w:val="20"/>
        </w:rPr>
        <w:t xml:space="preserve"> </w:t>
      </w:r>
    </w:p>
    <w:p w14:paraId="38EEA717" w14:textId="77777777" w:rsidR="009C5C46" w:rsidRDefault="009C5C46" w:rsidP="009C5C46">
      <w:pPr>
        <w:pStyle w:val="Akapitzlist"/>
        <w:numPr>
          <w:ilvl w:val="2"/>
          <w:numId w:val="23"/>
        </w:numPr>
        <w:autoSpaceDE w:val="0"/>
        <w:autoSpaceDN w:val="0"/>
        <w:adjustRightInd w:val="0"/>
        <w:spacing w:line="360" w:lineRule="auto"/>
        <w:ind w:left="567" w:hanging="567"/>
        <w:jc w:val="both"/>
        <w:rPr>
          <w:rFonts w:ascii="Arial" w:hAnsi="Arial" w:cs="Arial"/>
          <w:color w:val="000000"/>
          <w:sz w:val="20"/>
          <w:szCs w:val="20"/>
        </w:rPr>
      </w:pPr>
      <w:r>
        <w:rPr>
          <w:rFonts w:ascii="Arial" w:hAnsi="Arial" w:cs="Arial"/>
          <w:color w:val="000000"/>
          <w:sz w:val="20"/>
          <w:szCs w:val="20"/>
        </w:rPr>
        <w:t>w stosunku do którego otwarto likwidację, ogłoszono upadłość, którego aktywami zarządza likwidator lud sąd, zawarł układ z wierzycielami, którego działalność gospodarcza jest zawieszona albo znajduje się on w innej tego rodzaju sytuacji wynikającej z podobnej procedury przewidzianej w przepisach miejsca wszczęcia tej procedury;</w:t>
      </w:r>
    </w:p>
    <w:p w14:paraId="368CFD57" w14:textId="77777777" w:rsidR="009C5C46" w:rsidRPr="00000F11" w:rsidRDefault="009C5C46" w:rsidP="009C5C46">
      <w:pPr>
        <w:pStyle w:val="Akapitzlist"/>
        <w:numPr>
          <w:ilvl w:val="2"/>
          <w:numId w:val="23"/>
        </w:numPr>
        <w:autoSpaceDE w:val="0"/>
        <w:autoSpaceDN w:val="0"/>
        <w:adjustRightInd w:val="0"/>
        <w:spacing w:line="360" w:lineRule="auto"/>
        <w:ind w:left="567" w:hanging="567"/>
        <w:jc w:val="both"/>
        <w:rPr>
          <w:rFonts w:ascii="Arial" w:hAnsi="Arial" w:cs="Arial"/>
          <w:color w:val="000000"/>
          <w:sz w:val="20"/>
          <w:szCs w:val="20"/>
        </w:rPr>
      </w:pPr>
      <w:r w:rsidRPr="00000F11">
        <w:rPr>
          <w:rFonts w:ascii="Arial" w:hAnsi="Arial" w:cs="Arial"/>
          <w:color w:val="000000"/>
          <w:sz w:val="20"/>
          <w:szCs w:val="20"/>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59DFC03B" w14:textId="77777777" w:rsidR="009C5C46" w:rsidRPr="00300E68" w:rsidRDefault="009C5C46" w:rsidP="009C5C46">
      <w:pPr>
        <w:pStyle w:val="Akapitzlist"/>
        <w:numPr>
          <w:ilvl w:val="2"/>
          <w:numId w:val="23"/>
        </w:numPr>
        <w:autoSpaceDE w:val="0"/>
        <w:autoSpaceDN w:val="0"/>
        <w:adjustRightInd w:val="0"/>
        <w:spacing w:line="360" w:lineRule="auto"/>
        <w:ind w:left="567" w:hanging="567"/>
        <w:jc w:val="both"/>
        <w:rPr>
          <w:rFonts w:ascii="Arial" w:hAnsi="Arial" w:cs="Arial"/>
          <w:color w:val="000000"/>
          <w:sz w:val="20"/>
          <w:szCs w:val="20"/>
        </w:rPr>
      </w:pPr>
      <w:r w:rsidRPr="00300E68">
        <w:rPr>
          <w:rFonts w:ascii="Arial" w:hAnsi="Arial" w:cs="Arial"/>
          <w:color w:val="000000"/>
          <w:sz w:val="20"/>
          <w:szCs w:val="20"/>
        </w:rPr>
        <w:t xml:space="preserve">który, z przyczyn leżących po jego stronie, w znacznym stopniu lub zakresie nie wykonał lub nienależycie wykonał albo długotrwale nienależycie wykonywał, istotne zobowiązanie wynikające z wcześniejszej umowy w sprawie zamówienia </w:t>
      </w:r>
      <w:r w:rsidRPr="00300E68">
        <w:rPr>
          <w:rFonts w:ascii="Arial" w:hAnsi="Arial" w:cs="Arial"/>
          <w:sz w:val="20"/>
          <w:szCs w:val="20"/>
        </w:rPr>
        <w:t>publicznego lub umowy koncesji, co doprowadziło do wypowiedzenia lub odstąpienia od umowy, odszkodowania, wykonania zastępczego lub realizacji uprawnień z tytułu rękojmi za wady;</w:t>
      </w:r>
    </w:p>
    <w:p w14:paraId="77DE782A" w14:textId="77777777" w:rsidR="009C5C46" w:rsidRPr="00300E68" w:rsidRDefault="009C5C46" w:rsidP="009C5C46">
      <w:pPr>
        <w:pStyle w:val="Akapitzlist"/>
        <w:numPr>
          <w:ilvl w:val="2"/>
          <w:numId w:val="23"/>
        </w:numPr>
        <w:autoSpaceDE w:val="0"/>
        <w:autoSpaceDN w:val="0"/>
        <w:adjustRightInd w:val="0"/>
        <w:spacing w:line="360" w:lineRule="auto"/>
        <w:ind w:left="567" w:hanging="567"/>
        <w:jc w:val="both"/>
        <w:rPr>
          <w:rFonts w:ascii="Arial" w:hAnsi="Arial" w:cs="Arial"/>
          <w:color w:val="000000"/>
          <w:sz w:val="20"/>
          <w:szCs w:val="20"/>
        </w:rPr>
      </w:pPr>
      <w:r w:rsidRPr="00300E68">
        <w:rPr>
          <w:rFonts w:ascii="Arial" w:hAnsi="Arial" w:cs="Arial"/>
          <w:sz w:val="20"/>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2CB4D034" w14:textId="77777777" w:rsidR="009C5C46" w:rsidRPr="00300E68" w:rsidRDefault="009C5C46" w:rsidP="009C5C46">
      <w:pPr>
        <w:pStyle w:val="Akapitzlist"/>
        <w:numPr>
          <w:ilvl w:val="2"/>
          <w:numId w:val="23"/>
        </w:numPr>
        <w:autoSpaceDE w:val="0"/>
        <w:autoSpaceDN w:val="0"/>
        <w:adjustRightInd w:val="0"/>
        <w:spacing w:line="360" w:lineRule="auto"/>
        <w:ind w:left="567" w:hanging="567"/>
        <w:jc w:val="both"/>
        <w:rPr>
          <w:rFonts w:ascii="Arial" w:hAnsi="Arial" w:cs="Arial"/>
          <w:color w:val="000000"/>
          <w:sz w:val="20"/>
          <w:szCs w:val="20"/>
        </w:rPr>
      </w:pPr>
      <w:r w:rsidRPr="00300E68">
        <w:rPr>
          <w:rFonts w:ascii="Arial" w:hAnsi="Arial" w:cs="Arial"/>
          <w:sz w:val="20"/>
          <w:szCs w:val="20"/>
        </w:rPr>
        <w:t>który bezprawnie wpływał lub próbował wpływać na czynności zamawiającego lub próbował pozyskać lub pozyskał informacje poufne, mogące dać mu przewagę w postępowaniu o udzielenie zamówienia;</w:t>
      </w:r>
    </w:p>
    <w:p w14:paraId="2FA438ED" w14:textId="77777777" w:rsidR="009C5C46" w:rsidRPr="00300E68" w:rsidRDefault="009C5C46" w:rsidP="009C5C46">
      <w:pPr>
        <w:pStyle w:val="Akapitzlist"/>
        <w:numPr>
          <w:ilvl w:val="2"/>
          <w:numId w:val="23"/>
        </w:numPr>
        <w:autoSpaceDE w:val="0"/>
        <w:autoSpaceDN w:val="0"/>
        <w:adjustRightInd w:val="0"/>
        <w:spacing w:line="360" w:lineRule="auto"/>
        <w:ind w:left="567" w:hanging="567"/>
        <w:jc w:val="both"/>
        <w:rPr>
          <w:rFonts w:ascii="Arial" w:hAnsi="Arial" w:cs="Arial"/>
          <w:color w:val="000000"/>
          <w:sz w:val="20"/>
          <w:szCs w:val="20"/>
        </w:rPr>
      </w:pPr>
      <w:r w:rsidRPr="00300E68">
        <w:rPr>
          <w:rFonts w:ascii="Arial" w:hAnsi="Arial" w:cs="Arial"/>
          <w:sz w:val="20"/>
          <w:szCs w:val="20"/>
        </w:rPr>
        <w:t>który w wyniku lekkomyślności lub niedbalstwa przedstawił informacje wprowadzające w błąd, co mogło mieć istotny wpływ na decyzje podejmowane przez zamawiającego w postępowaniu o udzielenie zamówienia.</w:t>
      </w:r>
    </w:p>
    <w:p w14:paraId="4A28B45D" w14:textId="77777777" w:rsidR="009C5C46" w:rsidRPr="00D319B3" w:rsidRDefault="009C5C46" w:rsidP="009C5C46">
      <w:pPr>
        <w:spacing w:line="360" w:lineRule="auto"/>
        <w:ind w:left="567" w:hanging="567"/>
        <w:jc w:val="both"/>
        <w:rPr>
          <w:rFonts w:ascii="Arial" w:hAnsi="Arial" w:cs="Arial"/>
          <w:sz w:val="20"/>
          <w:szCs w:val="20"/>
        </w:rPr>
      </w:pPr>
      <w:r w:rsidRPr="00117BF9">
        <w:rPr>
          <w:rFonts w:ascii="Arial" w:hAnsi="Arial" w:cs="Arial"/>
          <w:b/>
          <w:bCs/>
          <w:sz w:val="20"/>
          <w:szCs w:val="20"/>
        </w:rPr>
        <w:t>7.3.</w:t>
      </w:r>
      <w:r w:rsidRPr="00D319B3">
        <w:rPr>
          <w:rFonts w:ascii="Arial" w:hAnsi="Arial" w:cs="Arial"/>
          <w:sz w:val="20"/>
          <w:szCs w:val="20"/>
        </w:rPr>
        <w:t xml:space="preserve"> </w:t>
      </w:r>
      <w:r>
        <w:rPr>
          <w:rFonts w:ascii="Arial" w:hAnsi="Arial" w:cs="Arial"/>
          <w:sz w:val="20"/>
          <w:szCs w:val="20"/>
        </w:rPr>
        <w:t xml:space="preserve">   </w:t>
      </w:r>
      <w:r w:rsidRPr="00D319B3">
        <w:rPr>
          <w:rFonts w:ascii="Arial" w:hAnsi="Arial" w:cs="Arial"/>
          <w:sz w:val="20"/>
          <w:szCs w:val="20"/>
        </w:rPr>
        <w:t>stosownie do art. 7 ust. 1 pkt 1-3 ustawy z dnia 13 kwietnia 2022 r. (Dz. U. 2022 r. poz. 835) o szczególnych rozwiązaniach w zakresie przeciwdziałania wspieraniu agresji na Ukrainę oraz służących ochronie bezpieczeństwa narodowego</w:t>
      </w:r>
      <w:r>
        <w:rPr>
          <w:rFonts w:ascii="Arial" w:hAnsi="Arial" w:cs="Arial"/>
          <w:sz w:val="20"/>
          <w:szCs w:val="20"/>
        </w:rPr>
        <w:t>:</w:t>
      </w:r>
    </w:p>
    <w:p w14:paraId="169C2C94" w14:textId="77777777" w:rsidR="009C5C46" w:rsidRDefault="009C5C46" w:rsidP="006563CB">
      <w:pPr>
        <w:pStyle w:val="Akapitzlist"/>
        <w:numPr>
          <w:ilvl w:val="2"/>
          <w:numId w:val="41"/>
        </w:numPr>
        <w:spacing w:line="360" w:lineRule="auto"/>
        <w:ind w:left="1134" w:hanging="567"/>
        <w:contextualSpacing/>
        <w:jc w:val="both"/>
        <w:rPr>
          <w:rFonts w:ascii="Arial" w:hAnsi="Arial" w:cs="Arial"/>
          <w:sz w:val="20"/>
          <w:szCs w:val="20"/>
        </w:rPr>
      </w:pPr>
      <w:r w:rsidRPr="00D1079F">
        <w:rPr>
          <w:rFonts w:ascii="Arial" w:hAnsi="Arial" w:cs="Arial"/>
          <w:sz w:val="20"/>
          <w:szCs w:val="20"/>
        </w:rPr>
        <w:t xml:space="preserve">Wykonawcę wymienionego w wykazach określonych w rozporządzeniu Rady (WE) 765/2006 z dnia 18 maja 2006 r. dotyczącego środków ograniczających w związku z sytuacją na Białorusi i udziałem Białorusi w agresji Rosji wobec Ukrainy (Dz.Urz. UE L 134 z 20.05.2006, str. 1, z późn. zm.), </w:t>
      </w:r>
      <w:r w:rsidRPr="00D1079F">
        <w:rPr>
          <w:rFonts w:ascii="Arial" w:hAnsi="Arial" w:cs="Arial"/>
          <w:sz w:val="20"/>
          <w:szCs w:val="20"/>
        </w:rPr>
        <w:lastRenderedPageBreak/>
        <w:t xml:space="preserve">zwanego dalej ,,rozporządzeniem 765/2006” i rozporządzeniu Rady (UE) nr 269/2014 z dnia 17 marca 2014 r. w sprawie środków ograniczających w odniesieniu do działań podważających integralność terytorialną, suwerenność i niezależność Ukrainy lub im zagrażających (Dz.Urz. UE L 78 z 17.03.2014, str. 6, z późn. zm.), zwanego dalej ,,rozporządzeniem 269/2014'' albo wpisanego na listę osób i podmiotów, wobec których są stosowane środki, o których mowa w art. 1 ustawy wymienionej w  pkt 7.2 SWZ, zwaną dalej „listą” na podstawie decyzji w sprawie wpisu na listę rozstrzygającej o zastosowaniu środka, o którym mowa w art. 1 pkt 3 ww. ustawy; </w:t>
      </w:r>
    </w:p>
    <w:p w14:paraId="0066E69D" w14:textId="77777777" w:rsidR="009C5C46" w:rsidRDefault="009C5C46" w:rsidP="006563CB">
      <w:pPr>
        <w:pStyle w:val="Akapitzlist"/>
        <w:numPr>
          <w:ilvl w:val="2"/>
          <w:numId w:val="41"/>
        </w:numPr>
        <w:spacing w:before="100" w:beforeAutospacing="1" w:after="100" w:afterAutospacing="1" w:line="360" w:lineRule="auto"/>
        <w:ind w:left="1134" w:hanging="567"/>
        <w:contextualSpacing/>
        <w:jc w:val="both"/>
        <w:rPr>
          <w:rFonts w:ascii="Arial" w:hAnsi="Arial" w:cs="Arial"/>
          <w:sz w:val="20"/>
          <w:szCs w:val="20"/>
        </w:rPr>
      </w:pPr>
      <w:r w:rsidRPr="00D1079F">
        <w:rPr>
          <w:rFonts w:ascii="Arial" w:hAnsi="Arial" w:cs="Arial"/>
          <w:sz w:val="20"/>
          <w:szCs w:val="20"/>
        </w:rPr>
        <w:t>Wykonawcę, którego beneficjentem rzeczywistym w rozumieniu ustawy z dnia 1 marca 2018 r. o przeciwdziałaniu praniu pieniędzy oraz finansowaniu terroryzmu (Dz. U. z 2022 r. poz. 593 i 655) jest osoba wymieniona w wykazach określonych w rozporządzeniu Rady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r>
        <w:rPr>
          <w:rFonts w:ascii="Arial" w:hAnsi="Arial" w:cs="Arial"/>
          <w:sz w:val="20"/>
          <w:szCs w:val="20"/>
        </w:rPr>
        <w:t>,</w:t>
      </w:r>
    </w:p>
    <w:p w14:paraId="06A9B509" w14:textId="77777777" w:rsidR="009C5C46" w:rsidRPr="00117BF9" w:rsidRDefault="009C5C46" w:rsidP="006563CB">
      <w:pPr>
        <w:pStyle w:val="Akapitzlist"/>
        <w:numPr>
          <w:ilvl w:val="2"/>
          <w:numId w:val="41"/>
        </w:numPr>
        <w:spacing w:before="100" w:beforeAutospacing="1" w:after="100" w:afterAutospacing="1" w:line="360" w:lineRule="auto"/>
        <w:ind w:left="1134" w:hanging="567"/>
        <w:contextualSpacing/>
        <w:jc w:val="both"/>
        <w:rPr>
          <w:rFonts w:ascii="Arial" w:hAnsi="Arial" w:cs="Arial"/>
          <w:sz w:val="20"/>
          <w:szCs w:val="20"/>
        </w:rPr>
      </w:pPr>
      <w:r w:rsidRPr="00117BF9">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i rozporządzeniu nr 269//2014 albo wpisany na listę lub będący taką jednostką dominującą od dnia 24 lutego 2022 r., o ile został wpisany na listę na podstawie decyzji w sprawie wpisu na listę rozstrzygającej o zastosowaniu środka, o którym mowa w art. 1 pkt 3 ww. ustawy.</w:t>
      </w:r>
    </w:p>
    <w:p w14:paraId="23DD4F77" w14:textId="3792BCE4" w:rsidR="00DE7EFB" w:rsidRPr="001776E6" w:rsidRDefault="00DE7EFB" w:rsidP="009C5C46">
      <w:pPr>
        <w:pStyle w:val="Akapitzlist"/>
        <w:autoSpaceDE w:val="0"/>
        <w:autoSpaceDN w:val="0"/>
        <w:adjustRightInd w:val="0"/>
        <w:spacing w:line="360" w:lineRule="auto"/>
        <w:ind w:left="426"/>
        <w:jc w:val="both"/>
        <w:rPr>
          <w:rFonts w:ascii="Arial" w:hAnsi="Arial" w:cs="Arial"/>
          <w:color w:val="000000"/>
          <w:sz w:val="20"/>
          <w:szCs w:val="20"/>
        </w:rPr>
      </w:pPr>
    </w:p>
    <w:p w14:paraId="4FC95B6E" w14:textId="1710780E" w:rsidR="00F14934" w:rsidRDefault="009063D0" w:rsidP="006563CB">
      <w:pPr>
        <w:pStyle w:val="siwz"/>
        <w:numPr>
          <w:ilvl w:val="0"/>
          <w:numId w:val="47"/>
        </w:numPr>
        <w:spacing w:line="360" w:lineRule="auto"/>
        <w:rPr>
          <w:rFonts w:ascii="Arial" w:hAnsi="Arial" w:cs="Arial"/>
          <w:b/>
          <w:sz w:val="20"/>
        </w:rPr>
      </w:pPr>
      <w:r>
        <w:rPr>
          <w:rFonts w:ascii="Arial" w:hAnsi="Arial" w:cs="Arial"/>
          <w:b/>
          <w:sz w:val="20"/>
          <w:u w:val="single"/>
        </w:rPr>
        <w:t>OŚWIADCZENIA I DOKUMENTY</w:t>
      </w:r>
      <w:r w:rsidR="00F14934" w:rsidRPr="00F14934">
        <w:rPr>
          <w:rFonts w:ascii="Arial" w:hAnsi="Arial" w:cs="Arial"/>
          <w:b/>
          <w:sz w:val="20"/>
          <w:u w:val="single"/>
        </w:rPr>
        <w:t>, jakie zobowiązani są dostarczyć wykonawcy w celu potwierdzenia spełniania warunków udziału w postępowaniu oraz wyk</w:t>
      </w:r>
      <w:r w:rsidR="00483B9C">
        <w:rPr>
          <w:rFonts w:ascii="Arial" w:hAnsi="Arial" w:cs="Arial"/>
          <w:b/>
          <w:sz w:val="20"/>
          <w:u w:val="single"/>
        </w:rPr>
        <w:t>aza</w:t>
      </w:r>
      <w:r w:rsidR="00F14934" w:rsidRPr="00F14934">
        <w:rPr>
          <w:rFonts w:ascii="Arial" w:hAnsi="Arial" w:cs="Arial"/>
          <w:b/>
          <w:sz w:val="20"/>
          <w:u w:val="single"/>
        </w:rPr>
        <w:t>nia braku podstaw wykluczenia</w:t>
      </w:r>
      <w:r w:rsidR="0068671D">
        <w:rPr>
          <w:rFonts w:ascii="Arial" w:hAnsi="Arial" w:cs="Arial"/>
          <w:b/>
          <w:sz w:val="20"/>
          <w:u w:val="single"/>
        </w:rPr>
        <w:t xml:space="preserve"> (podmiotowe</w:t>
      </w:r>
      <w:r w:rsidR="00542EEE">
        <w:rPr>
          <w:rFonts w:ascii="Arial" w:hAnsi="Arial" w:cs="Arial"/>
          <w:b/>
          <w:sz w:val="20"/>
          <w:u w:val="single"/>
        </w:rPr>
        <w:t xml:space="preserve"> i przedmiotowe</w:t>
      </w:r>
      <w:r w:rsidR="0068671D">
        <w:rPr>
          <w:rFonts w:ascii="Arial" w:hAnsi="Arial" w:cs="Arial"/>
          <w:b/>
          <w:sz w:val="20"/>
          <w:u w:val="single"/>
        </w:rPr>
        <w:t xml:space="preserve"> środki dowodowe)</w:t>
      </w:r>
      <w:r w:rsidR="00F14934">
        <w:rPr>
          <w:rFonts w:ascii="Arial" w:hAnsi="Arial" w:cs="Arial"/>
          <w:b/>
          <w:sz w:val="20"/>
        </w:rPr>
        <w:t>.</w:t>
      </w:r>
    </w:p>
    <w:p w14:paraId="08E777D4" w14:textId="77777777" w:rsidR="003E49D0" w:rsidRDefault="003E49D0" w:rsidP="003E49D0">
      <w:pPr>
        <w:pStyle w:val="siwz"/>
        <w:spacing w:line="360" w:lineRule="auto"/>
        <w:ind w:left="360"/>
        <w:rPr>
          <w:rFonts w:ascii="Arial" w:hAnsi="Arial" w:cs="Arial"/>
          <w:b/>
          <w:sz w:val="20"/>
        </w:rPr>
      </w:pPr>
    </w:p>
    <w:p w14:paraId="7F5297A0" w14:textId="28A3E864" w:rsidR="00C406EF" w:rsidRPr="00C406EF" w:rsidRDefault="00E31621" w:rsidP="00D57946">
      <w:pPr>
        <w:pStyle w:val="siwz"/>
        <w:numPr>
          <w:ilvl w:val="1"/>
          <w:numId w:val="24"/>
        </w:numPr>
        <w:spacing w:line="360" w:lineRule="auto"/>
        <w:rPr>
          <w:rFonts w:ascii="Arial" w:hAnsi="Arial" w:cs="Arial"/>
          <w:bCs w:val="0"/>
          <w:sz w:val="20"/>
        </w:rPr>
      </w:pPr>
      <w:bookmarkStart w:id="23" w:name="_Hlk61948052"/>
      <w:r>
        <w:rPr>
          <w:rFonts w:ascii="Arial" w:hAnsi="Arial" w:cs="Arial"/>
          <w:b/>
          <w:sz w:val="20"/>
          <w:u w:val="single"/>
        </w:rPr>
        <w:t xml:space="preserve">PODMIOTOWE ŚRODKI DOWODOWE - </w:t>
      </w:r>
      <w:r w:rsidR="00C406EF" w:rsidRPr="00E31621">
        <w:rPr>
          <w:rFonts w:ascii="Arial" w:hAnsi="Arial" w:cs="Arial"/>
          <w:b/>
          <w:sz w:val="20"/>
        </w:rPr>
        <w:t xml:space="preserve">WYKAZANIE BRAKU PODSTAW </w:t>
      </w:r>
      <w:bookmarkEnd w:id="23"/>
      <w:r w:rsidR="00C406EF" w:rsidRPr="00E31621">
        <w:rPr>
          <w:rFonts w:ascii="Arial" w:hAnsi="Arial" w:cs="Arial"/>
          <w:b/>
          <w:sz w:val="20"/>
        </w:rPr>
        <w:t>WYKLUCZENIA</w:t>
      </w:r>
      <w:r w:rsidR="00C406EF">
        <w:rPr>
          <w:rFonts w:ascii="Arial" w:hAnsi="Arial" w:cs="Arial"/>
          <w:b/>
          <w:sz w:val="20"/>
          <w:u w:val="single"/>
        </w:rPr>
        <w:t xml:space="preserve"> </w:t>
      </w:r>
    </w:p>
    <w:p w14:paraId="465A2A20" w14:textId="13835133" w:rsidR="00F72DB5" w:rsidRPr="00E31621" w:rsidRDefault="0068671D" w:rsidP="00D57946">
      <w:pPr>
        <w:pStyle w:val="siwz"/>
        <w:numPr>
          <w:ilvl w:val="2"/>
          <w:numId w:val="24"/>
        </w:numPr>
        <w:spacing w:line="360" w:lineRule="auto"/>
        <w:rPr>
          <w:rFonts w:ascii="Arial" w:hAnsi="Arial" w:cs="Arial"/>
          <w:bCs w:val="0"/>
          <w:sz w:val="20"/>
        </w:rPr>
      </w:pPr>
      <w:bookmarkStart w:id="24" w:name="_Hlk75251262"/>
      <w:r w:rsidRPr="00CF761D">
        <w:rPr>
          <w:rFonts w:ascii="Arial" w:hAnsi="Arial" w:cs="Arial"/>
          <w:b/>
          <w:sz w:val="20"/>
          <w:u w:val="single"/>
        </w:rPr>
        <w:t>Do oferty</w:t>
      </w:r>
      <w:r w:rsidRPr="0068671D">
        <w:rPr>
          <w:rFonts w:ascii="Arial" w:hAnsi="Arial" w:cs="Arial"/>
          <w:bCs w:val="0"/>
          <w:sz w:val="20"/>
        </w:rPr>
        <w:t xml:space="preserve"> </w:t>
      </w:r>
      <w:bookmarkEnd w:id="24"/>
      <w:r w:rsidR="00CF761D">
        <w:rPr>
          <w:rFonts w:ascii="Arial" w:hAnsi="Arial" w:cs="Arial"/>
          <w:bCs w:val="0"/>
          <w:sz w:val="20"/>
        </w:rPr>
        <w:t xml:space="preserve">wszyscy </w:t>
      </w:r>
      <w:r w:rsidRPr="0068671D">
        <w:rPr>
          <w:rFonts w:ascii="Arial" w:hAnsi="Arial" w:cs="Arial"/>
          <w:bCs w:val="0"/>
          <w:sz w:val="20"/>
        </w:rPr>
        <w:t>Wykonawc</w:t>
      </w:r>
      <w:r w:rsidR="00CF761D">
        <w:rPr>
          <w:rFonts w:ascii="Arial" w:hAnsi="Arial" w:cs="Arial"/>
          <w:bCs w:val="0"/>
          <w:sz w:val="20"/>
        </w:rPr>
        <w:t xml:space="preserve">y </w:t>
      </w:r>
      <w:r w:rsidRPr="0068671D">
        <w:rPr>
          <w:rFonts w:ascii="Arial" w:hAnsi="Arial" w:cs="Arial"/>
          <w:bCs w:val="0"/>
          <w:sz w:val="20"/>
        </w:rPr>
        <w:t xml:space="preserve"> zobowiązan</w:t>
      </w:r>
      <w:r w:rsidR="00CF761D">
        <w:rPr>
          <w:rFonts w:ascii="Arial" w:hAnsi="Arial" w:cs="Arial"/>
          <w:bCs w:val="0"/>
          <w:sz w:val="20"/>
        </w:rPr>
        <w:t>i</w:t>
      </w:r>
      <w:r w:rsidRPr="0068671D">
        <w:rPr>
          <w:rFonts w:ascii="Arial" w:hAnsi="Arial" w:cs="Arial"/>
          <w:bCs w:val="0"/>
          <w:sz w:val="20"/>
        </w:rPr>
        <w:t xml:space="preserve"> </w:t>
      </w:r>
      <w:r w:rsidR="00CF761D">
        <w:rPr>
          <w:rFonts w:ascii="Arial" w:hAnsi="Arial" w:cs="Arial"/>
          <w:bCs w:val="0"/>
          <w:sz w:val="20"/>
        </w:rPr>
        <w:t>są</w:t>
      </w:r>
      <w:r w:rsidRPr="0068671D">
        <w:rPr>
          <w:rFonts w:ascii="Arial" w:hAnsi="Arial" w:cs="Arial"/>
          <w:bCs w:val="0"/>
          <w:sz w:val="20"/>
        </w:rPr>
        <w:t xml:space="preserve"> dołączyć </w:t>
      </w:r>
      <w:bookmarkEnd w:id="21"/>
      <w:bookmarkEnd w:id="22"/>
      <w:r>
        <w:rPr>
          <w:rFonts w:ascii="Arial" w:hAnsi="Arial" w:cs="Arial"/>
          <w:bCs w:val="0"/>
          <w:sz w:val="20"/>
        </w:rPr>
        <w:t xml:space="preserve">aktualne na dzień składania ofert oświadczenie o </w:t>
      </w:r>
      <w:r w:rsidR="00401E82">
        <w:rPr>
          <w:rFonts w:ascii="Arial" w:hAnsi="Arial" w:cs="Arial"/>
          <w:bCs w:val="0"/>
          <w:sz w:val="20"/>
        </w:rPr>
        <w:t xml:space="preserve">którym mowa w art. 125 ust.1. ustawy Pzp </w:t>
      </w:r>
      <w:r>
        <w:rPr>
          <w:rFonts w:ascii="Arial" w:hAnsi="Arial" w:cs="Arial"/>
          <w:bCs w:val="0"/>
          <w:sz w:val="20"/>
        </w:rPr>
        <w:t xml:space="preserve"> wg wzoru stanowiącego załącznik nr</w:t>
      </w:r>
      <w:r w:rsidR="00CF761D">
        <w:rPr>
          <w:rFonts w:ascii="Arial" w:hAnsi="Arial" w:cs="Arial"/>
          <w:bCs w:val="0"/>
          <w:sz w:val="20"/>
        </w:rPr>
        <w:t xml:space="preserve"> </w:t>
      </w:r>
      <w:r>
        <w:rPr>
          <w:rFonts w:ascii="Arial" w:hAnsi="Arial" w:cs="Arial"/>
          <w:bCs w:val="0"/>
          <w:sz w:val="20"/>
        </w:rPr>
        <w:t>3 do SWZ</w:t>
      </w:r>
      <w:r w:rsidR="003F65E6">
        <w:rPr>
          <w:rFonts w:ascii="Arial" w:hAnsi="Arial" w:cs="Arial"/>
          <w:bCs w:val="0"/>
          <w:sz w:val="20"/>
        </w:rPr>
        <w:t xml:space="preserve"> oraz jeżeli dotyczy załącznik 3A do SWZ</w:t>
      </w:r>
      <w:r>
        <w:rPr>
          <w:rFonts w:ascii="Arial" w:hAnsi="Arial" w:cs="Arial"/>
          <w:bCs w:val="0"/>
          <w:sz w:val="20"/>
        </w:rPr>
        <w:t>.</w:t>
      </w:r>
      <w:r w:rsidR="00401E82">
        <w:rPr>
          <w:rFonts w:ascii="Arial" w:hAnsi="Arial" w:cs="Arial"/>
          <w:bCs w:val="0"/>
          <w:sz w:val="20"/>
        </w:rPr>
        <w:t xml:space="preserve"> Oświadczenie stanowi dowód potwierdzający brak podstaw wykluczenia, spełnienie warunków udziału w post</w:t>
      </w:r>
      <w:r w:rsidR="005243B6">
        <w:rPr>
          <w:rFonts w:ascii="Arial" w:hAnsi="Arial" w:cs="Arial"/>
          <w:bCs w:val="0"/>
          <w:sz w:val="20"/>
        </w:rPr>
        <w:t>ę</w:t>
      </w:r>
      <w:r w:rsidR="00401E82">
        <w:rPr>
          <w:rFonts w:ascii="Arial" w:hAnsi="Arial" w:cs="Arial"/>
          <w:bCs w:val="0"/>
          <w:sz w:val="20"/>
        </w:rPr>
        <w:t>powaniu na dzień składania ofert, tymczasowo zastępujący wymagane przez Zamawiającego podmiotowe środki dowodowe.</w:t>
      </w:r>
      <w:bookmarkStart w:id="25" w:name="_Hlk75252345"/>
    </w:p>
    <w:bookmarkEnd w:id="25"/>
    <w:p w14:paraId="673C0F04" w14:textId="5049084B" w:rsidR="00C406EF" w:rsidRPr="002E6FAF" w:rsidRDefault="00C406EF" w:rsidP="00D57946">
      <w:pPr>
        <w:pStyle w:val="siwz"/>
        <w:numPr>
          <w:ilvl w:val="2"/>
          <w:numId w:val="24"/>
        </w:numPr>
        <w:spacing w:line="360" w:lineRule="auto"/>
        <w:rPr>
          <w:rFonts w:ascii="Arial" w:hAnsi="Arial" w:cs="Arial"/>
          <w:bCs w:val="0"/>
          <w:sz w:val="20"/>
        </w:rPr>
      </w:pPr>
      <w:r w:rsidRPr="002E6FAF">
        <w:rPr>
          <w:rFonts w:ascii="Arial" w:hAnsi="Arial" w:cs="Arial"/>
          <w:b/>
          <w:sz w:val="20"/>
          <w:u w:val="single"/>
        </w:rPr>
        <w:t xml:space="preserve">Zamawiający wezwie Wykonawcę </w:t>
      </w:r>
      <w:r w:rsidRPr="002E6FAF">
        <w:rPr>
          <w:rFonts w:ascii="Arial" w:hAnsi="Arial" w:cs="Arial"/>
          <w:bCs w:val="0"/>
          <w:sz w:val="20"/>
        </w:rPr>
        <w:t xml:space="preserve">którego oferta została najwyżej oceniona, do złożenia w wyznaczonym terminie nie krótszym niż 5 dni od dnia wezwania, </w:t>
      </w:r>
      <w:r w:rsidRPr="002E6FAF">
        <w:rPr>
          <w:rFonts w:ascii="Arial" w:hAnsi="Arial" w:cs="Arial"/>
          <w:sz w:val="20"/>
        </w:rPr>
        <w:t>aktualnych na dzień złożenia</w:t>
      </w:r>
      <w:r w:rsidRPr="002E6FAF">
        <w:rPr>
          <w:rFonts w:ascii="Arial" w:hAnsi="Arial" w:cs="Arial"/>
          <w:bCs w:val="0"/>
          <w:sz w:val="20"/>
        </w:rPr>
        <w:t xml:space="preserve"> podmiotowych środków dowodowych:</w:t>
      </w:r>
    </w:p>
    <w:p w14:paraId="0619071D" w14:textId="1ACF77F2" w:rsidR="00C406EF" w:rsidRPr="00EE13D2" w:rsidRDefault="00C406EF" w:rsidP="00D57946">
      <w:pPr>
        <w:pStyle w:val="siwz"/>
        <w:numPr>
          <w:ilvl w:val="0"/>
          <w:numId w:val="35"/>
        </w:numPr>
        <w:spacing w:line="360" w:lineRule="auto"/>
        <w:rPr>
          <w:rFonts w:ascii="Arial" w:hAnsi="Arial" w:cs="Arial"/>
          <w:bCs w:val="0"/>
          <w:sz w:val="20"/>
        </w:rPr>
      </w:pPr>
      <w:r w:rsidRPr="00D33C2A">
        <w:rPr>
          <w:rFonts w:ascii="Arial" w:hAnsi="Arial" w:cs="Arial"/>
          <w:sz w:val="20"/>
        </w:rPr>
        <w:t>Oświadczenie wykonawcy, w zakresie art. 108   ust.   1   pkt   5   ustawy,   o  braku przynależności do tej samej grupy kapitałowej, w  rozumieniu  ustawy  z  dnia  16  lutego 2007 r. o ochronie konkurencji i konsumentów (Dz. U. z 20</w:t>
      </w:r>
      <w:r w:rsidR="00D34A31">
        <w:rPr>
          <w:rFonts w:ascii="Arial" w:hAnsi="Arial" w:cs="Arial"/>
          <w:sz w:val="20"/>
        </w:rPr>
        <w:t>2</w:t>
      </w:r>
      <w:r w:rsidR="00DE7BBC">
        <w:rPr>
          <w:rFonts w:ascii="Arial" w:hAnsi="Arial" w:cs="Arial"/>
          <w:sz w:val="20"/>
        </w:rPr>
        <w:t>4</w:t>
      </w:r>
      <w:r w:rsidRPr="00D33C2A">
        <w:rPr>
          <w:rFonts w:ascii="Arial" w:hAnsi="Arial" w:cs="Arial"/>
          <w:sz w:val="20"/>
        </w:rPr>
        <w:t xml:space="preserve"> r. poz. </w:t>
      </w:r>
      <w:r w:rsidR="00DE7BBC">
        <w:rPr>
          <w:rFonts w:ascii="Arial" w:hAnsi="Arial" w:cs="Arial"/>
          <w:sz w:val="20"/>
        </w:rPr>
        <w:t>594</w:t>
      </w:r>
      <w:r w:rsidRPr="00D33C2A">
        <w:rPr>
          <w:rFonts w:ascii="Arial" w:hAnsi="Arial" w:cs="Arial"/>
          <w:sz w:val="20"/>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2398F6A7" w14:textId="77BC180C" w:rsidR="00EE13D2" w:rsidRPr="00D33C2A" w:rsidRDefault="00EE13D2" w:rsidP="00D57946">
      <w:pPr>
        <w:pStyle w:val="siwz"/>
        <w:numPr>
          <w:ilvl w:val="0"/>
          <w:numId w:val="35"/>
        </w:numPr>
        <w:spacing w:line="360" w:lineRule="auto"/>
        <w:rPr>
          <w:rFonts w:ascii="Arial" w:hAnsi="Arial" w:cs="Arial"/>
          <w:bCs w:val="0"/>
          <w:sz w:val="20"/>
        </w:rPr>
      </w:pPr>
      <w:r>
        <w:rPr>
          <w:rFonts w:ascii="Arial" w:hAnsi="Arial" w:cs="Arial"/>
          <w:sz w:val="20"/>
        </w:rPr>
        <w:lastRenderedPageBreak/>
        <w:t>Odpisu lub informacji z Krajowego Rejestru Sądowego lub z Centralnej Ewidencji i Informacji o działalności Gospodarczej, w zakresie  art. 109 ust.</w:t>
      </w:r>
      <w:r w:rsidR="00BB3D29">
        <w:rPr>
          <w:rFonts w:ascii="Arial" w:hAnsi="Arial" w:cs="Arial"/>
          <w:sz w:val="20"/>
        </w:rPr>
        <w:t>1</w:t>
      </w:r>
      <w:r>
        <w:rPr>
          <w:rFonts w:ascii="Arial" w:hAnsi="Arial" w:cs="Arial"/>
          <w:sz w:val="20"/>
        </w:rPr>
        <w:t xml:space="preserve"> Pkt 4 Ustawy, sporządzonych nie wcześniej niż 3 miesiące przed jej złożeniem, jeżeli odrębne przepisy  wymagają wpisu do rejestru lub ewidencji.</w:t>
      </w:r>
    </w:p>
    <w:p w14:paraId="5290B1B2" w14:textId="77777777" w:rsidR="00EE13D2" w:rsidRPr="00D33C2A" w:rsidRDefault="00EE13D2" w:rsidP="00EE13D2">
      <w:pPr>
        <w:pStyle w:val="siwz"/>
        <w:spacing w:line="360" w:lineRule="auto"/>
        <w:ind w:left="1069"/>
        <w:rPr>
          <w:rFonts w:ascii="Arial" w:hAnsi="Arial" w:cs="Arial"/>
          <w:bCs w:val="0"/>
          <w:sz w:val="20"/>
        </w:rPr>
      </w:pPr>
    </w:p>
    <w:p w14:paraId="22F76590" w14:textId="77777777" w:rsidR="002D6668" w:rsidRDefault="00E31621" w:rsidP="002D6668">
      <w:pPr>
        <w:pStyle w:val="siwz"/>
        <w:numPr>
          <w:ilvl w:val="1"/>
          <w:numId w:val="24"/>
        </w:numPr>
        <w:spacing w:line="360" w:lineRule="auto"/>
        <w:rPr>
          <w:rFonts w:ascii="Arial" w:hAnsi="Arial" w:cs="Arial"/>
          <w:bCs w:val="0"/>
          <w:sz w:val="20"/>
        </w:rPr>
      </w:pPr>
      <w:r>
        <w:rPr>
          <w:rFonts w:ascii="Arial" w:hAnsi="Arial" w:cs="Arial"/>
          <w:b/>
          <w:sz w:val="20"/>
          <w:u w:val="single"/>
        </w:rPr>
        <w:t xml:space="preserve">PODMIOTOWE ŚRODKI DOWODOWE - </w:t>
      </w:r>
      <w:r w:rsidR="002E6FAF" w:rsidRPr="00E31621">
        <w:rPr>
          <w:rFonts w:ascii="Arial" w:hAnsi="Arial" w:cs="Arial"/>
          <w:b/>
          <w:sz w:val="20"/>
        </w:rPr>
        <w:t xml:space="preserve">POTWIERDZENIE SPEŁNIANIA WARUNKÓW UDZIAŁU </w:t>
      </w:r>
      <w:r w:rsidRPr="00E31621">
        <w:rPr>
          <w:rFonts w:ascii="Arial" w:hAnsi="Arial" w:cs="Arial"/>
          <w:b/>
          <w:sz w:val="20"/>
        </w:rPr>
        <w:br/>
      </w:r>
      <w:r w:rsidR="002E6FAF" w:rsidRPr="00E31621">
        <w:rPr>
          <w:rFonts w:ascii="Arial" w:hAnsi="Arial" w:cs="Arial"/>
          <w:b/>
          <w:sz w:val="20"/>
        </w:rPr>
        <w:t xml:space="preserve">W POSTĘPOWANIU </w:t>
      </w:r>
    </w:p>
    <w:p w14:paraId="0356DF48" w14:textId="77777777" w:rsidR="002D6668" w:rsidRDefault="0068671D" w:rsidP="002D6668">
      <w:pPr>
        <w:pStyle w:val="siwz"/>
        <w:spacing w:line="360" w:lineRule="auto"/>
        <w:ind w:left="360"/>
        <w:rPr>
          <w:rFonts w:ascii="Arial" w:hAnsi="Arial" w:cs="Arial"/>
          <w:bCs w:val="0"/>
          <w:sz w:val="20"/>
        </w:rPr>
      </w:pPr>
      <w:r w:rsidRPr="002D6668">
        <w:rPr>
          <w:rFonts w:ascii="Arial" w:hAnsi="Arial" w:cs="Arial"/>
          <w:b/>
          <w:sz w:val="20"/>
          <w:u w:val="single"/>
        </w:rPr>
        <w:t>Zamawiający w</w:t>
      </w:r>
      <w:r w:rsidR="00483B9C" w:rsidRPr="002D6668">
        <w:rPr>
          <w:rFonts w:ascii="Arial" w:hAnsi="Arial" w:cs="Arial"/>
          <w:b/>
          <w:sz w:val="20"/>
          <w:u w:val="single"/>
        </w:rPr>
        <w:t>ezwie</w:t>
      </w:r>
      <w:r w:rsidRPr="002D6668">
        <w:rPr>
          <w:rFonts w:ascii="Arial" w:hAnsi="Arial" w:cs="Arial"/>
          <w:b/>
          <w:sz w:val="20"/>
          <w:u w:val="single"/>
        </w:rPr>
        <w:t xml:space="preserve"> Wykonawcę</w:t>
      </w:r>
      <w:r w:rsidRPr="002D6668">
        <w:rPr>
          <w:rFonts w:ascii="Arial" w:hAnsi="Arial" w:cs="Arial"/>
          <w:bCs w:val="0"/>
          <w:sz w:val="20"/>
        </w:rPr>
        <w:t xml:space="preserve">, </w:t>
      </w:r>
      <w:bookmarkStart w:id="26" w:name="_Hlk61947815"/>
      <w:r w:rsidRPr="002D6668">
        <w:rPr>
          <w:rFonts w:ascii="Arial" w:hAnsi="Arial" w:cs="Arial"/>
          <w:bCs w:val="0"/>
          <w:sz w:val="20"/>
        </w:rPr>
        <w:t xml:space="preserve">którego oferta została najwyżej oceniona, do złożenia w wyznaczonym terminie nie krótszym niż 5 dni od dnia wezwania, </w:t>
      </w:r>
      <w:r w:rsidR="00D164E6" w:rsidRPr="002D6668">
        <w:rPr>
          <w:rFonts w:ascii="Arial" w:hAnsi="Arial" w:cs="Arial"/>
          <w:sz w:val="20"/>
        </w:rPr>
        <w:t>aktualnych na dzień złożenia</w:t>
      </w:r>
      <w:r w:rsidRPr="002D6668">
        <w:rPr>
          <w:rFonts w:ascii="Arial" w:hAnsi="Arial" w:cs="Arial"/>
          <w:bCs w:val="0"/>
          <w:sz w:val="20"/>
        </w:rPr>
        <w:t xml:space="preserve"> podmiotowych środków dowodowych:</w:t>
      </w:r>
      <w:bookmarkEnd w:id="26"/>
      <w:r w:rsidR="007B1C37" w:rsidRPr="002D6668">
        <w:rPr>
          <w:rFonts w:ascii="Arial" w:hAnsi="Arial" w:cs="Arial"/>
          <w:bCs w:val="0"/>
          <w:sz w:val="20"/>
        </w:rPr>
        <w:t xml:space="preserve"> </w:t>
      </w:r>
    </w:p>
    <w:p w14:paraId="4624A7D0" w14:textId="6544ECA5" w:rsidR="00B53E04" w:rsidRPr="002D6668" w:rsidRDefault="007B1C37" w:rsidP="002D6668">
      <w:pPr>
        <w:pStyle w:val="siwz"/>
        <w:numPr>
          <w:ilvl w:val="0"/>
          <w:numId w:val="57"/>
        </w:numPr>
        <w:spacing w:line="360" w:lineRule="auto"/>
        <w:rPr>
          <w:rFonts w:ascii="Arial" w:hAnsi="Arial" w:cs="Arial"/>
          <w:bCs w:val="0"/>
          <w:sz w:val="20"/>
        </w:rPr>
      </w:pPr>
      <w:r w:rsidRPr="002D6668">
        <w:rPr>
          <w:rFonts w:ascii="Arial" w:hAnsi="Arial" w:cs="Arial"/>
          <w:sz w:val="20"/>
        </w:rPr>
        <w:t>a</w:t>
      </w:r>
      <w:r w:rsidR="00B53E04" w:rsidRPr="002D6668">
        <w:rPr>
          <w:rFonts w:ascii="Arial" w:hAnsi="Arial" w:cs="Arial"/>
          <w:sz w:val="20"/>
        </w:rPr>
        <w:t xml:space="preserve">ktualnego </w:t>
      </w:r>
      <w:r w:rsidR="00B53E04" w:rsidRPr="002D6668">
        <w:rPr>
          <w:rFonts w:ascii="Arial" w:hAnsi="Arial" w:cs="Arial"/>
          <w:b/>
          <w:sz w:val="20"/>
        </w:rPr>
        <w:t>zezwolenia/koncesji</w:t>
      </w:r>
      <w:r w:rsidR="00B53E04" w:rsidRPr="002D6668">
        <w:rPr>
          <w:rFonts w:ascii="Arial" w:hAnsi="Arial" w:cs="Arial"/>
          <w:sz w:val="20"/>
        </w:rPr>
        <w:t xml:space="preserve"> </w:t>
      </w:r>
      <w:r w:rsidR="00DC4A8B" w:rsidRPr="002D6668">
        <w:rPr>
          <w:rFonts w:ascii="Arial" w:hAnsi="Arial" w:cs="Arial"/>
          <w:sz w:val="20"/>
        </w:rPr>
        <w:t xml:space="preserve">na prowadzenie hurtowni farmaceutycznej lub w przypadku producenta – zezwolenia na produkcję, a także na obrót hurtowymi środkami farmaceutycznymi, wymaganymi obowiązującymi przepisami prawa, w tym zgodnie z ustawą z dnia 6 września 2001r. - Prawo farmaceutyczne </w:t>
      </w:r>
      <w:bookmarkStart w:id="27" w:name="_Hlk84322168"/>
      <w:r w:rsidR="00DC4A8B" w:rsidRPr="002D6668">
        <w:rPr>
          <w:rFonts w:ascii="Arial" w:hAnsi="Arial" w:cs="Arial"/>
          <w:sz w:val="20"/>
        </w:rPr>
        <w:t xml:space="preserve">(Dz. U. z </w:t>
      </w:r>
      <w:r w:rsidRPr="002D6668">
        <w:rPr>
          <w:rFonts w:ascii="Arial" w:hAnsi="Arial" w:cs="Arial"/>
          <w:sz w:val="20"/>
        </w:rPr>
        <w:t>202</w:t>
      </w:r>
      <w:r w:rsidR="00DE7BBC">
        <w:rPr>
          <w:rFonts w:ascii="Arial" w:hAnsi="Arial" w:cs="Arial"/>
          <w:sz w:val="20"/>
        </w:rPr>
        <w:t>4</w:t>
      </w:r>
      <w:r w:rsidRPr="002D6668">
        <w:rPr>
          <w:rFonts w:ascii="Arial" w:hAnsi="Arial" w:cs="Arial"/>
          <w:sz w:val="20"/>
        </w:rPr>
        <w:t xml:space="preserve"> r., poz. </w:t>
      </w:r>
      <w:r w:rsidR="00DE7BBC">
        <w:rPr>
          <w:rFonts w:ascii="Arial" w:hAnsi="Arial" w:cs="Arial"/>
          <w:sz w:val="20"/>
        </w:rPr>
        <w:t>686</w:t>
      </w:r>
      <w:r w:rsidR="00DC4A8B" w:rsidRPr="002D6668">
        <w:rPr>
          <w:rFonts w:ascii="Arial" w:hAnsi="Arial" w:cs="Arial"/>
          <w:sz w:val="20"/>
        </w:rPr>
        <w:t>)</w:t>
      </w:r>
      <w:bookmarkEnd w:id="27"/>
      <w:r w:rsidR="00DC4A8B" w:rsidRPr="002D6668">
        <w:rPr>
          <w:rFonts w:ascii="Arial" w:hAnsi="Arial" w:cs="Arial"/>
          <w:sz w:val="20"/>
        </w:rPr>
        <w:t xml:space="preserve"> albo inne przewidziane w obowiązujących przepisach prawa zezwolenie na obrót środkami farmaceutycznymi będącymi przedmiotem zamówienia. </w:t>
      </w:r>
    </w:p>
    <w:p w14:paraId="58F09506" w14:textId="30A18237" w:rsidR="00312351" w:rsidRPr="008C6C7B" w:rsidRDefault="002D6668" w:rsidP="008B2AE5">
      <w:pPr>
        <w:pStyle w:val="siwz"/>
        <w:numPr>
          <w:ilvl w:val="0"/>
          <w:numId w:val="57"/>
        </w:numPr>
        <w:spacing w:line="360" w:lineRule="auto"/>
        <w:rPr>
          <w:rFonts w:ascii="Arial" w:hAnsi="Arial" w:cs="Arial"/>
          <w:bCs w:val="0"/>
          <w:sz w:val="20"/>
        </w:rPr>
      </w:pPr>
      <w:r w:rsidRPr="002D6668">
        <w:rPr>
          <w:rFonts w:ascii="Arial" w:hAnsi="Arial" w:cs="Arial"/>
          <w:b/>
          <w:bCs w:val="0"/>
          <w:sz w:val="20"/>
        </w:rPr>
        <w:t>wykazu dostaw</w:t>
      </w:r>
      <w:r w:rsidRPr="002D6668">
        <w:rPr>
          <w:rFonts w:ascii="Arial" w:hAnsi="Arial" w:cs="Arial"/>
          <w:sz w:val="20"/>
        </w:rPr>
        <w:t xml:space="preserve"> ( Załącznik nr 5  do SWZ) lub,  jeżeli  jest  to  uzasadnione  charakterem, znaczeniem, przeznaczeniem lub zakresem dostaw, wykazu dostaw lub usług porównywalnych  z  dostawami, wykonanych,  a  w  przypadku  świadczeń powtarzających  się lub  ciągłych  również wykonywanych, </w:t>
      </w:r>
      <w:r w:rsidR="008C6C7B">
        <w:rPr>
          <w:rFonts w:ascii="Arial" w:hAnsi="Arial" w:cs="Arial"/>
          <w:sz w:val="20"/>
        </w:rPr>
        <w:br/>
      </w:r>
      <w:r w:rsidRPr="002D6668">
        <w:rPr>
          <w:rFonts w:ascii="Arial" w:hAnsi="Arial" w:cs="Arial"/>
          <w:sz w:val="20"/>
        </w:rPr>
        <w:t>w okresie ostatnich 3 lat, a jeżeli okres prowadzenia działalności jest krótszy –</w:t>
      </w:r>
      <w:r w:rsidRPr="002D6668">
        <w:rPr>
          <w:rFonts w:ascii="Arial" w:hAnsi="Arial" w:cs="Arial"/>
          <w:sz w:val="20"/>
        </w:rPr>
        <w:br/>
        <w:t>w tym okresie, wraz z podaniem ich wartości, przedmiotu, dat wykonania i podmiotów, na rzecz których dostawy zostały wykonane, oraz załączeniem dowodów określających czy te dostawy zostały wykonane należycie, przy czym dowodami, o których mowa, są referencje bądź inne dokumenty sporządzone przez podmiot, na rzecz którego dostawy były wykonywane, a jeżeli z uzasadnionej przyczyny  o  obiektywnym  charakterze  wykonawca  nie  jest  w  stanie  uzyskać  tych dokumentów – inne odpowiednie dokumenty.</w:t>
      </w:r>
    </w:p>
    <w:p w14:paraId="0416A81E" w14:textId="77777777" w:rsidR="000721D8" w:rsidRPr="00841C0C" w:rsidRDefault="000721D8" w:rsidP="008B2AE5">
      <w:pPr>
        <w:pStyle w:val="siwz"/>
        <w:rPr>
          <w:rFonts w:ascii="Arial" w:hAnsi="Arial" w:cs="Arial"/>
          <w:bCs w:val="0"/>
          <w:sz w:val="20"/>
          <w:u w:val="single"/>
        </w:rPr>
      </w:pPr>
    </w:p>
    <w:p w14:paraId="2A33780E" w14:textId="237FADB8" w:rsidR="00AF07ED" w:rsidRDefault="00AF07ED" w:rsidP="0040711A">
      <w:pPr>
        <w:pStyle w:val="siwz"/>
        <w:rPr>
          <w:rFonts w:ascii="Arial" w:hAnsi="Arial" w:cs="Arial"/>
          <w:bCs w:val="0"/>
          <w:sz w:val="20"/>
          <w:u w:val="single"/>
        </w:rPr>
      </w:pPr>
    </w:p>
    <w:p w14:paraId="74382F0D" w14:textId="043D3A97" w:rsidR="00E31621" w:rsidRDefault="00E31621" w:rsidP="00D57946">
      <w:pPr>
        <w:pStyle w:val="siwz"/>
        <w:numPr>
          <w:ilvl w:val="1"/>
          <w:numId w:val="24"/>
        </w:numPr>
        <w:rPr>
          <w:rFonts w:ascii="Arial" w:hAnsi="Arial" w:cs="Arial"/>
          <w:bCs w:val="0"/>
          <w:sz w:val="20"/>
          <w:u w:val="single"/>
        </w:rPr>
      </w:pPr>
      <w:r>
        <w:rPr>
          <w:rFonts w:ascii="Arial" w:hAnsi="Arial" w:cs="Arial"/>
          <w:bCs w:val="0"/>
          <w:sz w:val="20"/>
          <w:u w:val="single"/>
        </w:rPr>
        <w:t xml:space="preserve"> </w:t>
      </w:r>
      <w:r w:rsidRPr="00E31621">
        <w:rPr>
          <w:rFonts w:ascii="Arial" w:hAnsi="Arial" w:cs="Arial"/>
          <w:b/>
          <w:sz w:val="20"/>
          <w:u w:val="single"/>
        </w:rPr>
        <w:t>PRZEDMIOTOWE ŚRODKI DOWODOWE</w:t>
      </w:r>
      <w:r>
        <w:rPr>
          <w:rFonts w:ascii="Arial" w:hAnsi="Arial" w:cs="Arial"/>
          <w:bCs w:val="0"/>
          <w:sz w:val="20"/>
          <w:u w:val="single"/>
        </w:rPr>
        <w:t xml:space="preserve"> – POTWIERDZENIE, ŻE OFEROWANE DOSTAWY ODPOWIADAJĄ WYMAGANIOM OKREŚLONYM PRZEZ ZAMAWIAJĄCEGO</w:t>
      </w:r>
    </w:p>
    <w:p w14:paraId="3BFD5F83" w14:textId="77777777" w:rsidR="00E31621" w:rsidRDefault="00E31621" w:rsidP="00E31621">
      <w:pPr>
        <w:pStyle w:val="siwz"/>
        <w:ind w:left="360"/>
        <w:rPr>
          <w:rFonts w:ascii="Arial" w:hAnsi="Arial" w:cs="Arial"/>
          <w:bCs w:val="0"/>
          <w:sz w:val="20"/>
          <w:u w:val="single"/>
        </w:rPr>
      </w:pPr>
    </w:p>
    <w:p w14:paraId="53A4CB42" w14:textId="77777777" w:rsidR="00DE218A" w:rsidRDefault="00E31621" w:rsidP="00BA5D54">
      <w:pPr>
        <w:autoSpaceDE w:val="0"/>
        <w:autoSpaceDN w:val="0"/>
        <w:adjustRightInd w:val="0"/>
        <w:spacing w:line="360" w:lineRule="auto"/>
        <w:jc w:val="both"/>
        <w:rPr>
          <w:rFonts w:ascii="Arial" w:hAnsi="Arial" w:cs="Arial"/>
          <w:sz w:val="20"/>
        </w:rPr>
      </w:pPr>
      <w:r w:rsidRPr="009E473A">
        <w:rPr>
          <w:rFonts w:ascii="Arial" w:hAnsi="Arial" w:cs="Arial"/>
          <w:b/>
          <w:sz w:val="20"/>
          <w:u w:val="single"/>
        </w:rPr>
        <w:t xml:space="preserve">Do oferty </w:t>
      </w:r>
      <w:r w:rsidRPr="009E473A">
        <w:rPr>
          <w:rFonts w:ascii="Arial" w:hAnsi="Arial" w:cs="Arial"/>
          <w:b/>
          <w:sz w:val="20"/>
        </w:rPr>
        <w:t>Wykonawca dołączy przedmiotowe środki dowodowe</w:t>
      </w:r>
      <w:r w:rsidR="00FD4DCD" w:rsidRPr="009E473A">
        <w:rPr>
          <w:rFonts w:ascii="Arial" w:hAnsi="Arial" w:cs="Arial"/>
          <w:b/>
          <w:sz w:val="20"/>
        </w:rPr>
        <w:t xml:space="preserve">, </w:t>
      </w:r>
      <w:r w:rsidR="00FD4DCD" w:rsidRPr="009E473A">
        <w:rPr>
          <w:rFonts w:ascii="Arial" w:hAnsi="Arial" w:cs="Arial"/>
          <w:sz w:val="20"/>
        </w:rPr>
        <w:t>t</w:t>
      </w:r>
      <w:r w:rsidR="00DE218A">
        <w:rPr>
          <w:rFonts w:ascii="Arial" w:hAnsi="Arial" w:cs="Arial"/>
          <w:sz w:val="20"/>
        </w:rPr>
        <w:t>j:</w:t>
      </w:r>
    </w:p>
    <w:p w14:paraId="3A37A0E4" w14:textId="2C7D4FB0" w:rsidR="00DE218A" w:rsidRDefault="00BA5D54" w:rsidP="00D57946">
      <w:pPr>
        <w:pStyle w:val="Akapitzlist"/>
        <w:numPr>
          <w:ilvl w:val="0"/>
          <w:numId w:val="38"/>
        </w:numPr>
        <w:autoSpaceDE w:val="0"/>
        <w:autoSpaceDN w:val="0"/>
        <w:adjustRightInd w:val="0"/>
        <w:spacing w:line="360" w:lineRule="auto"/>
        <w:jc w:val="both"/>
        <w:rPr>
          <w:rFonts w:ascii="Arial" w:hAnsi="Arial" w:cs="Arial"/>
          <w:sz w:val="20"/>
        </w:rPr>
      </w:pPr>
      <w:r w:rsidRPr="00324C14">
        <w:rPr>
          <w:rFonts w:ascii="Arial" w:hAnsi="Arial" w:cs="Arial"/>
          <w:b/>
          <w:bCs/>
          <w:sz w:val="20"/>
        </w:rPr>
        <w:t>oświadczenie Wykonawcy</w:t>
      </w:r>
      <w:r w:rsidR="00635DF3">
        <w:rPr>
          <w:rFonts w:ascii="Arial" w:hAnsi="Arial" w:cs="Arial"/>
          <w:sz w:val="20"/>
        </w:rPr>
        <w:t xml:space="preserve"> – </w:t>
      </w:r>
      <w:r w:rsidR="00635DF3" w:rsidRPr="00CA5F9C">
        <w:rPr>
          <w:rFonts w:ascii="Arial" w:hAnsi="Arial" w:cs="Arial"/>
          <w:sz w:val="18"/>
          <w:szCs w:val="18"/>
        </w:rPr>
        <w:t xml:space="preserve">Załącznik nr </w:t>
      </w:r>
      <w:r w:rsidR="00190F57">
        <w:rPr>
          <w:rFonts w:ascii="Arial" w:hAnsi="Arial" w:cs="Arial"/>
          <w:sz w:val="18"/>
          <w:szCs w:val="18"/>
        </w:rPr>
        <w:t>6</w:t>
      </w:r>
      <w:r w:rsidR="00635DF3" w:rsidRPr="00CA5F9C">
        <w:rPr>
          <w:rFonts w:ascii="Arial" w:hAnsi="Arial" w:cs="Arial"/>
          <w:sz w:val="18"/>
          <w:szCs w:val="18"/>
        </w:rPr>
        <w:t xml:space="preserve"> do SWZ</w:t>
      </w:r>
      <w:r w:rsidRPr="00CA5F9C">
        <w:rPr>
          <w:rFonts w:ascii="Arial" w:hAnsi="Arial" w:cs="Arial"/>
          <w:sz w:val="18"/>
          <w:szCs w:val="18"/>
        </w:rPr>
        <w:t>,</w:t>
      </w:r>
      <w:r w:rsidRPr="00DE218A">
        <w:rPr>
          <w:rFonts w:ascii="Arial" w:hAnsi="Arial" w:cs="Arial"/>
          <w:sz w:val="20"/>
        </w:rPr>
        <w:t xml:space="preserve"> że zaoferowane produkty lecznicze posiadają </w:t>
      </w:r>
      <w:r w:rsidR="00DE218A" w:rsidRPr="00DE218A">
        <w:rPr>
          <w:rFonts w:ascii="Arial" w:hAnsi="Arial" w:cs="Arial"/>
          <w:sz w:val="20"/>
        </w:rPr>
        <w:t>aktualne dokumenty dopuszczające do obrotu na terenie Rzeczpospolitej Polskiej, zgodnie z wymaganiami określonymi w ustawie z dnia 6 września 2001 r. Prawo farmaceutyczne  (świadectwo rejestracji, karta charakterystyki produktu leczniczego).</w:t>
      </w:r>
    </w:p>
    <w:p w14:paraId="57DA0072" w14:textId="77777777" w:rsidR="00977985" w:rsidRDefault="00977985" w:rsidP="00977985">
      <w:pPr>
        <w:pStyle w:val="Akapitzlist"/>
        <w:autoSpaceDE w:val="0"/>
        <w:autoSpaceDN w:val="0"/>
        <w:adjustRightInd w:val="0"/>
        <w:spacing w:line="360" w:lineRule="auto"/>
        <w:ind w:left="644"/>
        <w:jc w:val="both"/>
        <w:rPr>
          <w:rFonts w:ascii="Arial" w:hAnsi="Arial" w:cs="Arial"/>
          <w:b/>
          <w:bCs/>
          <w:sz w:val="20"/>
        </w:rPr>
      </w:pPr>
      <w:r>
        <w:rPr>
          <w:rFonts w:ascii="Arial" w:hAnsi="Arial" w:cs="Arial"/>
          <w:b/>
          <w:bCs/>
          <w:sz w:val="20"/>
        </w:rPr>
        <w:t>oraz:</w:t>
      </w:r>
    </w:p>
    <w:p w14:paraId="263A5ADB" w14:textId="51E9E9F7" w:rsidR="00977985" w:rsidRPr="000721D8" w:rsidRDefault="00977985" w:rsidP="00977985">
      <w:pPr>
        <w:pStyle w:val="Akapitzlist"/>
        <w:autoSpaceDE w:val="0"/>
        <w:autoSpaceDN w:val="0"/>
        <w:adjustRightInd w:val="0"/>
        <w:spacing w:line="360" w:lineRule="auto"/>
        <w:ind w:left="644"/>
        <w:jc w:val="both"/>
        <w:rPr>
          <w:rFonts w:ascii="Arial" w:hAnsi="Arial" w:cs="Arial"/>
          <w:b/>
          <w:bCs/>
          <w:sz w:val="20"/>
        </w:rPr>
      </w:pPr>
      <w:r>
        <w:rPr>
          <w:rFonts w:ascii="Arial" w:hAnsi="Arial" w:cs="Arial"/>
          <w:b/>
          <w:bCs/>
          <w:sz w:val="20"/>
        </w:rPr>
        <w:t xml:space="preserve">-  </w:t>
      </w:r>
      <w:bookmarkStart w:id="28" w:name="_Hlk119493520"/>
      <w:r w:rsidRPr="00741339">
        <w:rPr>
          <w:rFonts w:ascii="Arial" w:hAnsi="Arial" w:cs="Arial"/>
          <w:color w:val="000000"/>
          <w:sz w:val="20"/>
          <w:szCs w:val="20"/>
        </w:rPr>
        <w:t xml:space="preserve">Wypełniony </w:t>
      </w:r>
      <w:r w:rsidR="00A9353C">
        <w:rPr>
          <w:rFonts w:ascii="Arial" w:hAnsi="Arial" w:cs="Arial"/>
          <w:color w:val="000000"/>
          <w:sz w:val="20"/>
          <w:szCs w:val="20"/>
        </w:rPr>
        <w:t xml:space="preserve">i podpisany </w:t>
      </w:r>
      <w:r w:rsidRPr="00741339">
        <w:rPr>
          <w:rFonts w:ascii="Arial" w:hAnsi="Arial" w:cs="Arial"/>
          <w:b/>
          <w:bCs/>
          <w:color w:val="000000"/>
          <w:sz w:val="20"/>
          <w:szCs w:val="20"/>
        </w:rPr>
        <w:t>Formularz asortymentowo</w:t>
      </w:r>
      <w:r>
        <w:rPr>
          <w:rFonts w:ascii="Arial" w:hAnsi="Arial" w:cs="Arial"/>
          <w:b/>
          <w:bCs/>
          <w:color w:val="000000"/>
          <w:sz w:val="20"/>
          <w:szCs w:val="20"/>
        </w:rPr>
        <w:t xml:space="preserve"> </w:t>
      </w:r>
      <w:r w:rsidRPr="00741339">
        <w:rPr>
          <w:rFonts w:ascii="Arial" w:hAnsi="Arial" w:cs="Arial"/>
          <w:b/>
          <w:bCs/>
          <w:color w:val="000000"/>
          <w:sz w:val="20"/>
          <w:szCs w:val="20"/>
        </w:rPr>
        <w:t>-</w:t>
      </w:r>
      <w:r>
        <w:rPr>
          <w:rFonts w:ascii="Arial" w:hAnsi="Arial" w:cs="Arial"/>
          <w:b/>
          <w:bCs/>
          <w:color w:val="000000"/>
          <w:sz w:val="20"/>
          <w:szCs w:val="20"/>
        </w:rPr>
        <w:t xml:space="preserve"> ilościowo - </w:t>
      </w:r>
      <w:r w:rsidRPr="00741339">
        <w:rPr>
          <w:rFonts w:ascii="Arial" w:hAnsi="Arial" w:cs="Arial"/>
          <w:b/>
          <w:bCs/>
          <w:color w:val="000000"/>
          <w:sz w:val="20"/>
          <w:szCs w:val="20"/>
        </w:rPr>
        <w:t xml:space="preserve">cenowy </w:t>
      </w:r>
      <w:r w:rsidRPr="00741339">
        <w:rPr>
          <w:rFonts w:ascii="Arial" w:hAnsi="Arial" w:cs="Arial"/>
          <w:color w:val="000000"/>
          <w:sz w:val="20"/>
          <w:szCs w:val="20"/>
        </w:rPr>
        <w:t>stanowiący Załącznik</w:t>
      </w:r>
      <w:r>
        <w:rPr>
          <w:rFonts w:ascii="Arial" w:hAnsi="Arial" w:cs="Arial"/>
          <w:color w:val="000000"/>
          <w:sz w:val="20"/>
          <w:szCs w:val="20"/>
        </w:rPr>
        <w:t>i</w:t>
      </w:r>
      <w:r w:rsidRPr="00741339">
        <w:rPr>
          <w:rFonts w:ascii="Arial" w:hAnsi="Arial" w:cs="Arial"/>
          <w:color w:val="000000"/>
          <w:sz w:val="20"/>
          <w:szCs w:val="20"/>
        </w:rPr>
        <w:t xml:space="preserve"> Nr 2</w:t>
      </w:r>
      <w:r>
        <w:rPr>
          <w:rFonts w:ascii="Arial" w:hAnsi="Arial" w:cs="Arial"/>
          <w:color w:val="000000"/>
          <w:sz w:val="20"/>
          <w:szCs w:val="20"/>
        </w:rPr>
        <w:t>A</w:t>
      </w:r>
      <w:r w:rsidRPr="00741339">
        <w:rPr>
          <w:rFonts w:ascii="Arial" w:hAnsi="Arial" w:cs="Arial"/>
          <w:color w:val="000000"/>
          <w:sz w:val="20"/>
          <w:szCs w:val="20"/>
        </w:rPr>
        <w:t xml:space="preserve"> </w:t>
      </w:r>
      <w:r>
        <w:rPr>
          <w:rFonts w:ascii="Arial" w:hAnsi="Arial" w:cs="Arial"/>
          <w:color w:val="000000"/>
          <w:sz w:val="20"/>
          <w:szCs w:val="20"/>
        </w:rPr>
        <w:t>– 2</w:t>
      </w:r>
      <w:r w:rsidR="00DE7BBC">
        <w:rPr>
          <w:rFonts w:ascii="Arial" w:hAnsi="Arial" w:cs="Arial"/>
          <w:color w:val="000000"/>
          <w:sz w:val="20"/>
          <w:szCs w:val="20"/>
        </w:rPr>
        <w:t>D</w:t>
      </w:r>
      <w:r>
        <w:rPr>
          <w:rFonts w:ascii="Arial" w:hAnsi="Arial" w:cs="Arial"/>
          <w:color w:val="000000"/>
          <w:sz w:val="20"/>
          <w:szCs w:val="20"/>
        </w:rPr>
        <w:t xml:space="preserve"> </w:t>
      </w:r>
      <w:r w:rsidRPr="00741339">
        <w:rPr>
          <w:rFonts w:ascii="Arial" w:hAnsi="Arial" w:cs="Arial"/>
          <w:color w:val="000000"/>
          <w:sz w:val="20"/>
          <w:szCs w:val="20"/>
        </w:rPr>
        <w:t xml:space="preserve">do </w:t>
      </w:r>
      <w:r>
        <w:rPr>
          <w:rFonts w:ascii="Arial" w:hAnsi="Arial" w:cs="Arial"/>
          <w:color w:val="000000"/>
          <w:sz w:val="20"/>
          <w:szCs w:val="20"/>
        </w:rPr>
        <w:t>Formularza oferty</w:t>
      </w:r>
      <w:r w:rsidRPr="00741339">
        <w:rPr>
          <w:rFonts w:ascii="Arial" w:hAnsi="Arial" w:cs="Arial"/>
          <w:color w:val="000000"/>
          <w:sz w:val="20"/>
          <w:szCs w:val="20"/>
        </w:rPr>
        <w:t xml:space="preserve"> (</w:t>
      </w:r>
      <w:r>
        <w:rPr>
          <w:rFonts w:ascii="Arial" w:hAnsi="Arial" w:cs="Arial"/>
          <w:color w:val="000000"/>
          <w:sz w:val="20"/>
          <w:szCs w:val="20"/>
        </w:rPr>
        <w:t>Części</w:t>
      </w:r>
      <w:r w:rsidRPr="00741339">
        <w:rPr>
          <w:rFonts w:ascii="Arial" w:hAnsi="Arial" w:cs="Arial"/>
          <w:color w:val="000000"/>
          <w:sz w:val="20"/>
          <w:szCs w:val="20"/>
        </w:rPr>
        <w:t xml:space="preserve"> od </w:t>
      </w:r>
      <w:r>
        <w:rPr>
          <w:rFonts w:ascii="Arial" w:hAnsi="Arial" w:cs="Arial"/>
          <w:sz w:val="20"/>
          <w:szCs w:val="20"/>
        </w:rPr>
        <w:t>n</w:t>
      </w:r>
      <w:r w:rsidRPr="007136BC">
        <w:rPr>
          <w:rFonts w:ascii="Arial" w:hAnsi="Arial" w:cs="Arial"/>
          <w:sz w:val="20"/>
          <w:szCs w:val="20"/>
        </w:rPr>
        <w:t xml:space="preserve">r </w:t>
      </w:r>
      <w:r>
        <w:rPr>
          <w:rFonts w:ascii="Arial" w:hAnsi="Arial" w:cs="Arial"/>
          <w:sz w:val="20"/>
          <w:szCs w:val="20"/>
        </w:rPr>
        <w:t>1</w:t>
      </w:r>
      <w:r w:rsidRPr="007136BC">
        <w:rPr>
          <w:rFonts w:ascii="Arial" w:hAnsi="Arial" w:cs="Arial"/>
          <w:sz w:val="20"/>
          <w:szCs w:val="20"/>
        </w:rPr>
        <w:t xml:space="preserve"> do </w:t>
      </w:r>
      <w:r>
        <w:rPr>
          <w:rFonts w:ascii="Arial" w:hAnsi="Arial" w:cs="Arial"/>
          <w:sz w:val="20"/>
          <w:szCs w:val="20"/>
        </w:rPr>
        <w:t>n</w:t>
      </w:r>
      <w:r w:rsidRPr="007136BC">
        <w:rPr>
          <w:rFonts w:ascii="Arial" w:hAnsi="Arial" w:cs="Arial"/>
          <w:sz w:val="20"/>
          <w:szCs w:val="20"/>
        </w:rPr>
        <w:t xml:space="preserve">r </w:t>
      </w:r>
      <w:r w:rsidR="00DE7BBC">
        <w:rPr>
          <w:rFonts w:ascii="Arial" w:hAnsi="Arial" w:cs="Arial"/>
          <w:sz w:val="20"/>
          <w:szCs w:val="20"/>
        </w:rPr>
        <w:t>4</w:t>
      </w:r>
      <w:r w:rsidRPr="007136BC">
        <w:rPr>
          <w:rFonts w:ascii="Arial" w:hAnsi="Arial" w:cs="Arial"/>
          <w:sz w:val="20"/>
          <w:szCs w:val="20"/>
        </w:rPr>
        <w:t xml:space="preserve"> </w:t>
      </w:r>
      <w:r w:rsidRPr="00741339">
        <w:rPr>
          <w:rFonts w:ascii="Arial" w:hAnsi="Arial" w:cs="Arial"/>
          <w:color w:val="000000"/>
          <w:sz w:val="20"/>
          <w:szCs w:val="20"/>
        </w:rPr>
        <w:t>- w zależności</w:t>
      </w:r>
      <w:r>
        <w:rPr>
          <w:rFonts w:ascii="Arial" w:hAnsi="Arial" w:cs="Arial"/>
          <w:color w:val="000000"/>
          <w:sz w:val="20"/>
          <w:szCs w:val="20"/>
        </w:rPr>
        <w:t xml:space="preserve">, </w:t>
      </w:r>
      <w:r w:rsidRPr="00741339">
        <w:rPr>
          <w:rFonts w:ascii="Arial" w:hAnsi="Arial" w:cs="Arial"/>
          <w:color w:val="000000"/>
          <w:sz w:val="20"/>
          <w:szCs w:val="20"/>
        </w:rPr>
        <w:t xml:space="preserve">na które </w:t>
      </w:r>
      <w:r>
        <w:rPr>
          <w:rFonts w:ascii="Arial" w:hAnsi="Arial" w:cs="Arial"/>
          <w:color w:val="000000"/>
          <w:sz w:val="20"/>
          <w:szCs w:val="20"/>
        </w:rPr>
        <w:t>części</w:t>
      </w:r>
      <w:r w:rsidRPr="00741339">
        <w:rPr>
          <w:rFonts w:ascii="Arial" w:hAnsi="Arial" w:cs="Arial"/>
          <w:color w:val="000000"/>
          <w:sz w:val="20"/>
          <w:szCs w:val="20"/>
        </w:rPr>
        <w:t xml:space="preserve"> Wykonawca składa ofertę).</w:t>
      </w:r>
      <w:bookmarkEnd w:id="28"/>
    </w:p>
    <w:p w14:paraId="4337B1D4" w14:textId="7A44741A" w:rsidR="00854ECB" w:rsidRPr="00854ECB" w:rsidRDefault="00854ECB" w:rsidP="00D57946">
      <w:pPr>
        <w:pStyle w:val="Akapitzlist"/>
        <w:numPr>
          <w:ilvl w:val="0"/>
          <w:numId w:val="38"/>
        </w:numPr>
        <w:autoSpaceDE w:val="0"/>
        <w:autoSpaceDN w:val="0"/>
        <w:adjustRightInd w:val="0"/>
        <w:spacing w:line="360" w:lineRule="auto"/>
        <w:jc w:val="both"/>
        <w:rPr>
          <w:rFonts w:ascii="Arial" w:hAnsi="Arial" w:cs="Arial"/>
          <w:sz w:val="20"/>
        </w:rPr>
      </w:pPr>
      <w:bookmarkStart w:id="29" w:name="_Hlk86215157"/>
      <w:bookmarkStart w:id="30" w:name="_Hlk119414213"/>
      <w:r>
        <w:rPr>
          <w:rFonts w:ascii="Arial" w:hAnsi="Arial" w:cs="Arial"/>
          <w:sz w:val="20"/>
          <w:szCs w:val="20"/>
        </w:rPr>
        <w:t>W przypadku zaproponowania przez Wykonawcę w ofercie produktów równoważnych  jakościowo</w:t>
      </w:r>
      <w:r w:rsidR="009C5C46">
        <w:rPr>
          <w:rFonts w:ascii="Arial" w:hAnsi="Arial" w:cs="Arial"/>
          <w:sz w:val="20"/>
          <w:szCs w:val="20"/>
        </w:rPr>
        <w:t xml:space="preserve"> i użytkowo</w:t>
      </w:r>
      <w:r>
        <w:rPr>
          <w:rFonts w:ascii="Arial" w:hAnsi="Arial" w:cs="Arial"/>
          <w:sz w:val="20"/>
          <w:szCs w:val="20"/>
        </w:rPr>
        <w:t xml:space="preserve">  do produktów wskazanych przez Zamawiającego, Wykonawca  zobowiązany jest wykazać, że oferowane rozwiązania w równoważnym stopniu spełniają wymagania określone przez Zamawiającego.</w:t>
      </w:r>
      <w:r w:rsidR="00082E2D">
        <w:rPr>
          <w:rFonts w:ascii="Arial" w:hAnsi="Arial" w:cs="Arial"/>
          <w:sz w:val="20"/>
          <w:szCs w:val="20"/>
        </w:rPr>
        <w:t xml:space="preserve"> W takim przypadku Wykonawca załącza do oferty wykaz rozwiązań równoważnych z jego opisem lub normami</w:t>
      </w:r>
      <w:r w:rsidR="009C5C46">
        <w:rPr>
          <w:rFonts w:ascii="Arial" w:hAnsi="Arial" w:cs="Arial"/>
          <w:sz w:val="20"/>
          <w:szCs w:val="20"/>
        </w:rPr>
        <w:t>, które uwiarygodnią ten przedmiot zamówienia</w:t>
      </w:r>
      <w:r w:rsidR="00082E2D">
        <w:rPr>
          <w:rFonts w:ascii="Arial" w:hAnsi="Arial" w:cs="Arial"/>
          <w:sz w:val="20"/>
          <w:szCs w:val="20"/>
        </w:rPr>
        <w:t xml:space="preserve"> – </w:t>
      </w:r>
      <w:r w:rsidR="00082E2D" w:rsidRPr="00082E2D">
        <w:rPr>
          <w:rFonts w:ascii="Arial" w:hAnsi="Arial" w:cs="Arial"/>
          <w:b/>
          <w:bCs/>
          <w:sz w:val="20"/>
          <w:szCs w:val="20"/>
        </w:rPr>
        <w:t>jeżeli dotyczy.</w:t>
      </w:r>
    </w:p>
    <w:bookmarkEnd w:id="29"/>
    <w:p w14:paraId="2DC5D5AC" w14:textId="3FE9347A" w:rsidR="00E75A00" w:rsidRPr="00E75A00" w:rsidRDefault="00E75A00" w:rsidP="009E473A">
      <w:pPr>
        <w:pStyle w:val="siwz"/>
        <w:spacing w:line="360" w:lineRule="auto"/>
        <w:rPr>
          <w:rFonts w:ascii="Arial" w:hAnsi="Arial" w:cs="Arial"/>
          <w:bCs w:val="0"/>
          <w:sz w:val="20"/>
          <w:u w:val="single"/>
        </w:rPr>
      </w:pPr>
      <w:r w:rsidRPr="00E75A00">
        <w:rPr>
          <w:rFonts w:ascii="Arial" w:hAnsi="Arial" w:cs="Arial"/>
          <w:bCs w:val="0"/>
          <w:sz w:val="20"/>
          <w:u w:val="single"/>
        </w:rPr>
        <w:lastRenderedPageBreak/>
        <w:t xml:space="preserve">Dokumenty te </w:t>
      </w:r>
      <w:bookmarkStart w:id="31" w:name="_Hlk75255203"/>
      <w:r w:rsidRPr="00E75A00">
        <w:rPr>
          <w:rFonts w:ascii="Arial" w:hAnsi="Arial" w:cs="Arial"/>
          <w:bCs w:val="0"/>
          <w:sz w:val="20"/>
          <w:u w:val="single"/>
        </w:rPr>
        <w:t>posłużą do weryfikacji zgodności oferowanych produktów z opisem przedmiotu zamówienia</w:t>
      </w:r>
      <w:r w:rsidR="009C5C46">
        <w:rPr>
          <w:rFonts w:ascii="Arial" w:hAnsi="Arial" w:cs="Arial"/>
          <w:bCs w:val="0"/>
          <w:sz w:val="20"/>
          <w:u w:val="single"/>
        </w:rPr>
        <w:t xml:space="preserve"> oraz będą stanowić podstawę do </w:t>
      </w:r>
      <w:r w:rsidR="009C5C46" w:rsidRPr="009C5C46">
        <w:rPr>
          <w:rFonts w:ascii="Arial" w:hAnsi="Arial" w:cs="Arial"/>
          <w:bCs w:val="0"/>
          <w:sz w:val="20"/>
          <w:u w:val="single"/>
        </w:rPr>
        <w:t>podjęcia przez Zamawiającego decyzji o akceptacji</w:t>
      </w:r>
      <w:r w:rsidR="009C5C46">
        <w:rPr>
          <w:rFonts w:ascii="Arial" w:hAnsi="Arial" w:cs="Arial"/>
          <w:bCs w:val="0"/>
          <w:sz w:val="20"/>
          <w:u w:val="single"/>
        </w:rPr>
        <w:t xml:space="preserve"> </w:t>
      </w:r>
      <w:r w:rsidR="009C5C46" w:rsidRPr="009C5C46">
        <w:rPr>
          <w:rFonts w:ascii="Arial" w:hAnsi="Arial" w:cs="Arial"/>
          <w:bCs w:val="0"/>
          <w:sz w:val="20"/>
          <w:u w:val="single"/>
        </w:rPr>
        <w:t xml:space="preserve"> równoważnych</w:t>
      </w:r>
      <w:r w:rsidR="009C5C46">
        <w:rPr>
          <w:rFonts w:ascii="Arial" w:hAnsi="Arial" w:cs="Arial"/>
          <w:bCs w:val="0"/>
          <w:sz w:val="20"/>
          <w:u w:val="single"/>
        </w:rPr>
        <w:t xml:space="preserve"> przedmiotów zamówienia</w:t>
      </w:r>
      <w:r w:rsidRPr="00E75A00">
        <w:rPr>
          <w:rFonts w:ascii="Arial" w:hAnsi="Arial" w:cs="Arial"/>
          <w:bCs w:val="0"/>
          <w:sz w:val="20"/>
          <w:u w:val="single"/>
        </w:rPr>
        <w:t xml:space="preserve">. </w:t>
      </w:r>
    </w:p>
    <w:p w14:paraId="4FDAFD8C" w14:textId="7224EDE2" w:rsidR="00E31621" w:rsidRPr="00B402D2" w:rsidRDefault="00E75A00" w:rsidP="00542EEE">
      <w:pPr>
        <w:pStyle w:val="siwz"/>
        <w:rPr>
          <w:rFonts w:ascii="Arial" w:hAnsi="Arial" w:cs="Arial"/>
          <w:bCs w:val="0"/>
          <w:sz w:val="20"/>
        </w:rPr>
      </w:pPr>
      <w:bookmarkStart w:id="32" w:name="_Hlk75336492"/>
      <w:bookmarkEnd w:id="30"/>
      <w:bookmarkEnd w:id="31"/>
      <w:r>
        <w:rPr>
          <w:rFonts w:ascii="Arial" w:hAnsi="Arial" w:cs="Arial"/>
          <w:b/>
          <w:sz w:val="20"/>
          <w:u w:val="single"/>
        </w:rPr>
        <w:t>UWAGA</w:t>
      </w:r>
      <w:r w:rsidR="00542EEE">
        <w:rPr>
          <w:rFonts w:ascii="Arial" w:hAnsi="Arial" w:cs="Arial"/>
          <w:b/>
          <w:sz w:val="20"/>
          <w:u w:val="single"/>
        </w:rPr>
        <w:t>:</w:t>
      </w:r>
      <w:r>
        <w:rPr>
          <w:rFonts w:ascii="Arial" w:hAnsi="Arial" w:cs="Arial"/>
          <w:b/>
          <w:sz w:val="20"/>
          <w:u w:val="single"/>
        </w:rPr>
        <w:t xml:space="preserve"> W przypadku, gdy Wykonawca nie złoży przedmiotowych środków dowodowych do oferty lub będą one  niekompletne,  Zamawiający odrzuci ofertę jako niezgodną  z treścią SWZ. Zamawiający nie będzie wzywać o uzupełnienie przedmiotowych środków dowodowych</w:t>
      </w:r>
      <w:r w:rsidR="00B402D2">
        <w:rPr>
          <w:rFonts w:ascii="Arial" w:hAnsi="Arial" w:cs="Arial"/>
          <w:b/>
          <w:sz w:val="20"/>
          <w:u w:val="single"/>
        </w:rPr>
        <w:t xml:space="preserve">  (zgodnie z art. 107 ust. 1 ustawy Pzp).</w:t>
      </w:r>
    </w:p>
    <w:bookmarkEnd w:id="32"/>
    <w:p w14:paraId="16F171FC" w14:textId="77777777" w:rsidR="007353B0" w:rsidRPr="007353B0" w:rsidRDefault="007353B0" w:rsidP="007353B0">
      <w:pPr>
        <w:pStyle w:val="siwz"/>
        <w:ind w:left="1418"/>
        <w:rPr>
          <w:rFonts w:ascii="Arial" w:hAnsi="Arial" w:cs="Arial"/>
          <w:bCs w:val="0"/>
          <w:sz w:val="20"/>
          <w:u w:val="single"/>
        </w:rPr>
      </w:pPr>
    </w:p>
    <w:p w14:paraId="1039FDCD" w14:textId="77777777" w:rsidR="000F6829" w:rsidRDefault="001776E6" w:rsidP="00D57946">
      <w:pPr>
        <w:pStyle w:val="siwz"/>
        <w:numPr>
          <w:ilvl w:val="1"/>
          <w:numId w:val="24"/>
        </w:numPr>
        <w:spacing w:line="360" w:lineRule="auto"/>
        <w:rPr>
          <w:rFonts w:ascii="Arial" w:hAnsi="Arial" w:cs="Arial"/>
          <w:sz w:val="20"/>
        </w:rPr>
      </w:pPr>
      <w:r w:rsidRPr="00D164E6">
        <w:rPr>
          <w:rFonts w:ascii="Arial" w:hAnsi="Arial" w:cs="Arial"/>
          <w:sz w:val="20"/>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r w:rsidR="007353B0">
        <w:rPr>
          <w:rFonts w:ascii="Arial" w:hAnsi="Arial" w:cs="Arial"/>
          <w:sz w:val="20"/>
        </w:rPr>
        <w:t>.</w:t>
      </w:r>
    </w:p>
    <w:p w14:paraId="1055007F" w14:textId="4D8D66B5" w:rsidR="000F6829" w:rsidRDefault="001776E6" w:rsidP="00D57946">
      <w:pPr>
        <w:pStyle w:val="siwz"/>
        <w:numPr>
          <w:ilvl w:val="1"/>
          <w:numId w:val="24"/>
        </w:numPr>
        <w:spacing w:line="360" w:lineRule="auto"/>
        <w:rPr>
          <w:rFonts w:ascii="Arial" w:hAnsi="Arial" w:cs="Arial"/>
          <w:sz w:val="20"/>
        </w:rPr>
      </w:pPr>
      <w:r w:rsidRPr="000F6829">
        <w:rPr>
          <w:rFonts w:ascii="Arial" w:hAnsi="Arial" w:cs="Arial"/>
          <w:sz w:val="20"/>
        </w:rPr>
        <w:t xml:space="preserve">Jeżeli zachodzą uzasadnione podstawy do uznania, że złożone uprzednio podmiotowe </w:t>
      </w:r>
      <w:r w:rsidR="00B402D2">
        <w:rPr>
          <w:rFonts w:ascii="Arial" w:hAnsi="Arial" w:cs="Arial"/>
          <w:sz w:val="20"/>
        </w:rPr>
        <w:t xml:space="preserve">lub przedmiotowe </w:t>
      </w:r>
      <w:r w:rsidRPr="000F6829">
        <w:rPr>
          <w:rFonts w:ascii="Arial" w:hAnsi="Arial" w:cs="Arial"/>
          <w:sz w:val="20"/>
        </w:rPr>
        <w:t>środki dowodowe nie są już aktualne, zamawiający może w każdym czasie wezwać wykonawcę lub wykonawców do złożenia wszystkich lub niektórych podmiotowych środków dowodowych, aktualnych na dzień ich złożenia.</w:t>
      </w:r>
    </w:p>
    <w:p w14:paraId="67D82297" w14:textId="77777777" w:rsidR="000F6829" w:rsidRDefault="001776E6" w:rsidP="00D57946">
      <w:pPr>
        <w:pStyle w:val="siwz"/>
        <w:numPr>
          <w:ilvl w:val="1"/>
          <w:numId w:val="24"/>
        </w:numPr>
        <w:spacing w:line="360" w:lineRule="auto"/>
        <w:rPr>
          <w:rFonts w:ascii="Arial" w:hAnsi="Arial" w:cs="Arial"/>
          <w:sz w:val="20"/>
        </w:rPr>
      </w:pPr>
      <w:r w:rsidRPr="000F6829">
        <w:rPr>
          <w:rFonts w:ascii="Arial" w:hAnsi="Arial" w:cs="Arial"/>
          <w:sz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6FDBA38C" w14:textId="77777777" w:rsidR="000F6829" w:rsidRDefault="00D164E6" w:rsidP="00D57946">
      <w:pPr>
        <w:pStyle w:val="siwz"/>
        <w:numPr>
          <w:ilvl w:val="1"/>
          <w:numId w:val="24"/>
        </w:numPr>
        <w:spacing w:line="360" w:lineRule="auto"/>
        <w:rPr>
          <w:rFonts w:ascii="Arial" w:hAnsi="Arial" w:cs="Arial"/>
          <w:sz w:val="20"/>
        </w:rPr>
      </w:pPr>
      <w:r w:rsidRPr="000F6829">
        <w:rPr>
          <w:rFonts w:ascii="Arial" w:eastAsia="TimesNewRomanPS-ItalicMT" w:hAnsi="Arial" w:cs="Arial"/>
          <w:color w:val="000000"/>
          <w:sz w:val="20"/>
        </w:rPr>
        <w:t>W przypadku wykonawcy mającego siedzibę lub miejsce zamieszkania poza terytorium Rzeczpospolitej Polskiej, zamiast dokumentów wymienionych wyżej – składa dokument lub dokumenty wystawione w kraju, w którym ma miejsce zamieszkania lub siedzibę.</w:t>
      </w:r>
    </w:p>
    <w:p w14:paraId="4E8A45FC" w14:textId="77777777" w:rsidR="000F6829" w:rsidRDefault="00364D0C" w:rsidP="00D57946">
      <w:pPr>
        <w:pStyle w:val="siwz"/>
        <w:numPr>
          <w:ilvl w:val="1"/>
          <w:numId w:val="24"/>
        </w:numPr>
        <w:spacing w:line="360" w:lineRule="auto"/>
        <w:rPr>
          <w:rFonts w:ascii="Arial" w:hAnsi="Arial" w:cs="Arial"/>
          <w:sz w:val="20"/>
        </w:rPr>
      </w:pPr>
      <w:r w:rsidRPr="000F6829">
        <w:rPr>
          <w:rFonts w:ascii="Arial" w:eastAsia="TimesNewRomanPS-ItalicMT" w:hAnsi="Arial" w:cs="Arial"/>
          <w:color w:val="000000"/>
          <w:sz w:val="20"/>
        </w:rPr>
        <w:t>Wykonawca nie jest zobowiązany do złożenia podmiotowych środków dowodowych, które Zamawiający posiada, jeżeli wykonawca wskaże te środki oraz potwierdzi ich prawidłowość i aktualność.</w:t>
      </w:r>
    </w:p>
    <w:p w14:paraId="4E061D3B" w14:textId="29737CDF" w:rsidR="00364D0C" w:rsidRPr="000F6829" w:rsidRDefault="00364D0C" w:rsidP="00D57946">
      <w:pPr>
        <w:pStyle w:val="siwz"/>
        <w:numPr>
          <w:ilvl w:val="1"/>
          <w:numId w:val="24"/>
        </w:numPr>
        <w:spacing w:line="360" w:lineRule="auto"/>
        <w:rPr>
          <w:rFonts w:ascii="Arial" w:hAnsi="Arial" w:cs="Arial"/>
          <w:sz w:val="20"/>
        </w:rPr>
      </w:pPr>
      <w:r w:rsidRPr="000F6829">
        <w:rPr>
          <w:rFonts w:ascii="Arial" w:eastAsia="TimesNewRomanPS-ItalicMT" w:hAnsi="Arial" w:cs="Arial"/>
          <w:color w:val="000000"/>
          <w:sz w:val="20"/>
        </w:rPr>
        <w:t>W za</w:t>
      </w:r>
      <w:r w:rsidRPr="000F6829">
        <w:rPr>
          <w:rFonts w:ascii="Arial" w:hAnsi="Arial" w:cs="Arial"/>
          <w:color w:val="000000"/>
          <w:sz w:val="20"/>
        </w:rPr>
        <w:t xml:space="preserve">kresie nieuregulowanym ustawą pzp lub niniejszą SWZ do oświadczeń i dokumentów </w:t>
      </w:r>
      <w:r w:rsidR="007F4042" w:rsidRPr="000F6829">
        <w:rPr>
          <w:rFonts w:ascii="Arial" w:hAnsi="Arial" w:cs="Arial"/>
          <w:color w:val="000000"/>
          <w:sz w:val="20"/>
        </w:rPr>
        <w:t>składanych</w:t>
      </w:r>
      <w:r w:rsidRPr="000F6829">
        <w:rPr>
          <w:rFonts w:ascii="Arial" w:hAnsi="Arial" w:cs="Arial"/>
          <w:color w:val="000000"/>
          <w:sz w:val="20"/>
        </w:rPr>
        <w:t xml:space="preserve"> przez Wykonawcę w postępowaniu zastosowanie mają przepisy Rozporządzenia Ministra Rozwoju Pracy i Technologii z dnia 23 grudnia 2020 r. sprawie podmiotowych środków dowodowych oraz innych dokumentów  lub oświadczeń, jakich może żądać </w:t>
      </w:r>
      <w:r w:rsidR="007F4042" w:rsidRPr="000F6829">
        <w:rPr>
          <w:rFonts w:ascii="Arial" w:hAnsi="Arial" w:cs="Arial"/>
          <w:color w:val="000000"/>
          <w:sz w:val="20"/>
        </w:rPr>
        <w:t>z</w:t>
      </w:r>
      <w:r w:rsidRPr="000F6829">
        <w:rPr>
          <w:rFonts w:ascii="Arial" w:hAnsi="Arial" w:cs="Arial"/>
          <w:color w:val="000000"/>
          <w:sz w:val="20"/>
        </w:rPr>
        <w:t xml:space="preserve">amawiający od wykonawcy oraz rozporządzenia </w:t>
      </w:r>
      <w:r w:rsidR="007F4042" w:rsidRPr="000F6829">
        <w:rPr>
          <w:rFonts w:ascii="Arial" w:hAnsi="Arial" w:cs="Arial"/>
          <w:sz w:val="20"/>
        </w:rPr>
        <w:t>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ED417BE" w14:textId="77777777" w:rsidR="007F4042" w:rsidRPr="007F4042" w:rsidRDefault="007F4042" w:rsidP="00DE7EFB">
      <w:pPr>
        <w:pStyle w:val="siwz"/>
        <w:spacing w:line="360" w:lineRule="auto"/>
        <w:ind w:left="851"/>
        <w:rPr>
          <w:rFonts w:ascii="Arial" w:hAnsi="Arial" w:cs="Arial"/>
          <w:sz w:val="20"/>
        </w:rPr>
      </w:pPr>
    </w:p>
    <w:p w14:paraId="1D93B78A" w14:textId="5BA9B9C9" w:rsidR="007F4042" w:rsidRPr="00631C8B" w:rsidRDefault="009063D0" w:rsidP="006563CB">
      <w:pPr>
        <w:pStyle w:val="siwz"/>
        <w:numPr>
          <w:ilvl w:val="0"/>
          <w:numId w:val="45"/>
        </w:numPr>
        <w:spacing w:line="360" w:lineRule="auto"/>
        <w:rPr>
          <w:rFonts w:ascii="Arial" w:hAnsi="Arial" w:cs="Arial"/>
          <w:sz w:val="20"/>
          <w:u w:val="single"/>
        </w:rPr>
      </w:pPr>
      <w:r>
        <w:rPr>
          <w:rFonts w:ascii="Arial" w:hAnsi="Arial" w:cs="Arial"/>
          <w:b/>
          <w:bCs w:val="0"/>
          <w:sz w:val="20"/>
          <w:u w:val="single"/>
        </w:rPr>
        <w:t>POLEGANIE NA ZASOBACH INNYCH PODMIOTÓW</w:t>
      </w:r>
      <w:r w:rsidR="007F4042" w:rsidRPr="007F4042">
        <w:rPr>
          <w:rFonts w:ascii="Arial" w:hAnsi="Arial" w:cs="Arial"/>
          <w:b/>
          <w:bCs w:val="0"/>
          <w:sz w:val="20"/>
        </w:rPr>
        <w:t xml:space="preserve">. </w:t>
      </w:r>
      <w:r w:rsidR="001776E6" w:rsidRPr="00631C8B">
        <w:rPr>
          <w:rFonts w:ascii="Arial" w:hAnsi="Arial" w:cs="Arial"/>
          <w:sz w:val="20"/>
        </w:rPr>
        <w:t>Wykonawca może w celu potwierdzenia spełniania warunków, o których mowa w niniejszej SWZ polegać na zdolnościach technicznych lub zawodowych lub sytuacji finansowej lub ekonomicznej innych podmiotów, niezależnie od charakteru prawnego łączących go z nim stosunków prawnych</w:t>
      </w:r>
      <w:r w:rsidR="007F4042" w:rsidRPr="00631C8B">
        <w:rPr>
          <w:rFonts w:ascii="Arial" w:hAnsi="Arial" w:cs="Arial"/>
          <w:sz w:val="20"/>
        </w:rPr>
        <w:t>.</w:t>
      </w:r>
    </w:p>
    <w:p w14:paraId="62D4F6EC" w14:textId="77777777" w:rsidR="00145436" w:rsidRDefault="001776E6" w:rsidP="00D57946">
      <w:pPr>
        <w:pStyle w:val="siwz"/>
        <w:numPr>
          <w:ilvl w:val="1"/>
          <w:numId w:val="25"/>
        </w:numPr>
        <w:spacing w:line="360" w:lineRule="auto"/>
        <w:rPr>
          <w:rFonts w:ascii="Arial" w:hAnsi="Arial" w:cs="Arial"/>
          <w:sz w:val="20"/>
          <w:u w:val="single"/>
        </w:rPr>
      </w:pPr>
      <w:r w:rsidRPr="00631C8B">
        <w:rPr>
          <w:rFonts w:ascii="Arial" w:hAnsi="Arial" w:cs="Arial"/>
          <w:sz w:val="20"/>
        </w:rPr>
        <w:t xml:space="preserve">W odniesieniu do warunków dotyczących </w:t>
      </w:r>
      <w:r w:rsidRPr="008B2AE5">
        <w:rPr>
          <w:rFonts w:ascii="Arial" w:hAnsi="Arial" w:cs="Arial"/>
          <w:sz w:val="20"/>
        </w:rPr>
        <w:t>wykształcenia,</w:t>
      </w:r>
      <w:r w:rsidRPr="00631C8B">
        <w:rPr>
          <w:rFonts w:ascii="Arial" w:hAnsi="Arial" w:cs="Arial"/>
          <w:sz w:val="20"/>
        </w:rPr>
        <w:t xml:space="preserve"> kwalifikacji zawodowych lub doświadczenia, wykonawcy mogą polegać na zdolnościach innych podmiotów, jeśli podmioty te zrealizują prace zgodne z przedmiotem niniejszego zamówienia, do realizacji których te zdolności są wymagane.</w:t>
      </w:r>
      <w:bookmarkStart w:id="33" w:name="_Hlk59444688"/>
    </w:p>
    <w:p w14:paraId="187E48D0" w14:textId="77777777" w:rsidR="00145436" w:rsidRDefault="00880DF5" w:rsidP="00D57946">
      <w:pPr>
        <w:pStyle w:val="siwz"/>
        <w:numPr>
          <w:ilvl w:val="1"/>
          <w:numId w:val="25"/>
        </w:numPr>
        <w:spacing w:line="360" w:lineRule="auto"/>
        <w:rPr>
          <w:rFonts w:ascii="Arial" w:hAnsi="Arial" w:cs="Arial"/>
          <w:sz w:val="20"/>
          <w:u w:val="single"/>
        </w:rPr>
      </w:pPr>
      <w:r w:rsidRPr="00145436">
        <w:rPr>
          <w:rFonts w:ascii="Arial" w:hAnsi="Arial" w:cs="Arial"/>
          <w:sz w:val="20"/>
        </w:rPr>
        <w:lastRenderedPageBreak/>
        <w:t xml:space="preserve">Wykonawca, który polega na zdolnościach lub sytuacji podmiotów udostępniających zasoby </w:t>
      </w:r>
      <w:r w:rsidRPr="00145436">
        <w:rPr>
          <w:rFonts w:ascii="Arial" w:hAnsi="Arial" w:cs="Arial"/>
          <w:b/>
          <w:bCs w:val="0"/>
          <w:sz w:val="20"/>
        </w:rPr>
        <w:t>składa wraz z ofertą</w:t>
      </w:r>
      <w:r w:rsidRPr="00145436">
        <w:rPr>
          <w:rFonts w:ascii="Arial" w:hAnsi="Arial" w:cs="Arial"/>
          <w:sz w:val="20"/>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w:t>
      </w:r>
      <w:r w:rsidR="00CF761D" w:rsidRPr="00145436">
        <w:rPr>
          <w:rFonts w:ascii="Arial" w:hAnsi="Arial" w:cs="Arial"/>
          <w:sz w:val="20"/>
        </w:rPr>
        <w:t>3A</w:t>
      </w:r>
      <w:r w:rsidRPr="00145436">
        <w:rPr>
          <w:rFonts w:ascii="Arial" w:hAnsi="Arial" w:cs="Arial"/>
          <w:sz w:val="20"/>
        </w:rPr>
        <w:t xml:space="preserve"> do SWZ.</w:t>
      </w:r>
    </w:p>
    <w:p w14:paraId="6B13795B" w14:textId="77777777" w:rsidR="00145436" w:rsidRDefault="00880DF5" w:rsidP="00D57946">
      <w:pPr>
        <w:pStyle w:val="siwz"/>
        <w:numPr>
          <w:ilvl w:val="1"/>
          <w:numId w:val="25"/>
        </w:numPr>
        <w:spacing w:line="360" w:lineRule="auto"/>
        <w:rPr>
          <w:rFonts w:ascii="Arial" w:hAnsi="Arial" w:cs="Arial"/>
          <w:sz w:val="20"/>
          <w:u w:val="single"/>
        </w:rPr>
      </w:pPr>
      <w:r w:rsidRPr="00145436">
        <w:rPr>
          <w:rFonts w:ascii="Arial" w:hAnsi="Arial" w:cs="Arial"/>
          <w:sz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bookmarkEnd w:id="33"/>
    </w:p>
    <w:p w14:paraId="683ED6DF" w14:textId="440AB388" w:rsidR="00145436" w:rsidRPr="00145436" w:rsidRDefault="00631C8B" w:rsidP="00D57946">
      <w:pPr>
        <w:pStyle w:val="siwz"/>
        <w:numPr>
          <w:ilvl w:val="1"/>
          <w:numId w:val="25"/>
        </w:numPr>
        <w:spacing w:line="360" w:lineRule="auto"/>
        <w:rPr>
          <w:rFonts w:ascii="Arial" w:hAnsi="Arial" w:cs="Arial"/>
          <w:sz w:val="20"/>
          <w:u w:val="single"/>
        </w:rPr>
      </w:pPr>
      <w:r w:rsidRPr="00145436">
        <w:rPr>
          <w:rFonts w:ascii="Arial" w:hAnsi="Arial" w:cs="Arial"/>
          <w:sz w:val="20"/>
        </w:rPr>
        <w:t>Wykonawca, w przypadku polegania na zdolnościach lub sytuacji innych podmiotów udostępniających zasoby, przedstawia wraz z oświadczeniem</w:t>
      </w:r>
      <w:r w:rsidR="00887737">
        <w:rPr>
          <w:rFonts w:ascii="Arial" w:hAnsi="Arial" w:cs="Arial"/>
          <w:sz w:val="20"/>
        </w:rPr>
        <w:t xml:space="preserve"> – Załącznikiem nr 3 do </w:t>
      </w:r>
      <w:r w:rsidRPr="00145436">
        <w:rPr>
          <w:rFonts w:ascii="Arial" w:hAnsi="Arial" w:cs="Arial"/>
          <w:sz w:val="20"/>
        </w:rPr>
        <w:t>SWZ, także oświadczenie podmiotu udostepniającego zasoby, potwierdzające brak podstaw wykluczenia tego podmiotu oraz odpowiednio spełnienie warunków udziału w post</w:t>
      </w:r>
      <w:r w:rsidR="005243B6">
        <w:rPr>
          <w:rFonts w:ascii="Arial" w:hAnsi="Arial" w:cs="Arial"/>
          <w:sz w:val="20"/>
        </w:rPr>
        <w:t>ę</w:t>
      </w:r>
      <w:r w:rsidRPr="00145436">
        <w:rPr>
          <w:rFonts w:ascii="Arial" w:hAnsi="Arial" w:cs="Arial"/>
          <w:sz w:val="20"/>
        </w:rPr>
        <w:t>powaniu , w zakresie w jakim wykonawca powołuje się na  jego zasoby.</w:t>
      </w:r>
    </w:p>
    <w:p w14:paraId="63A58F8C" w14:textId="6C432DBF" w:rsidR="007B40D2" w:rsidRPr="00145436" w:rsidRDefault="00631C8B" w:rsidP="00D57946">
      <w:pPr>
        <w:pStyle w:val="siwz"/>
        <w:numPr>
          <w:ilvl w:val="1"/>
          <w:numId w:val="25"/>
        </w:numPr>
        <w:spacing w:line="360" w:lineRule="auto"/>
        <w:rPr>
          <w:rFonts w:ascii="Arial" w:hAnsi="Arial" w:cs="Arial"/>
          <w:sz w:val="20"/>
          <w:u w:val="single"/>
        </w:rPr>
      </w:pPr>
      <w:r w:rsidRPr="00145436">
        <w:rPr>
          <w:rFonts w:ascii="Arial" w:hAnsi="Arial" w:cs="Arial"/>
          <w:b/>
          <w:color w:val="000000"/>
          <w:sz w:val="20"/>
        </w:rPr>
        <w:t>Informacja dla wykonawców wspólnie ubiegających się o udzielenie zamówienia.</w:t>
      </w:r>
    </w:p>
    <w:p w14:paraId="35B4DCA1" w14:textId="01D2859E" w:rsidR="00631C8B" w:rsidRPr="00414A20" w:rsidRDefault="00631C8B" w:rsidP="00D57946">
      <w:pPr>
        <w:pStyle w:val="siwz"/>
        <w:numPr>
          <w:ilvl w:val="0"/>
          <w:numId w:val="13"/>
        </w:numPr>
        <w:spacing w:line="360" w:lineRule="auto"/>
        <w:ind w:left="993" w:hanging="426"/>
        <w:rPr>
          <w:rFonts w:ascii="Arial" w:hAnsi="Arial" w:cs="Arial"/>
          <w:sz w:val="20"/>
          <w:u w:val="single"/>
        </w:rPr>
      </w:pPr>
      <w:r w:rsidRPr="00631C8B">
        <w:rPr>
          <w:rFonts w:ascii="Arial" w:hAnsi="Arial" w:cs="Arial"/>
          <w:sz w:val="20"/>
        </w:rPr>
        <w:t xml:space="preserve">Wykonawcy mogą wspólnie (konsorcjum, spółka cywilna) ubiegać się o udzielenie zamówienia, wtedy ustanawiają pełnomocnika do reprezentowania ich w postępowaniu o udzielenie zamówienia albo reprezentowania w postępowaniu i zawarcia umowy w sprawie zamówienia publicznego. </w:t>
      </w:r>
      <w:r>
        <w:rPr>
          <w:rFonts w:ascii="Arial" w:hAnsi="Arial" w:cs="Arial"/>
          <w:sz w:val="20"/>
        </w:rPr>
        <w:t>Pełnomocnictwo musi być dołączone do oferty.</w:t>
      </w:r>
    </w:p>
    <w:p w14:paraId="045CC06A" w14:textId="191C6426" w:rsidR="00414A20" w:rsidRPr="00887737" w:rsidRDefault="00414A20" w:rsidP="00D57946">
      <w:pPr>
        <w:pStyle w:val="siwz"/>
        <w:numPr>
          <w:ilvl w:val="0"/>
          <w:numId w:val="13"/>
        </w:numPr>
        <w:spacing w:line="360" w:lineRule="auto"/>
        <w:ind w:left="993" w:hanging="426"/>
        <w:rPr>
          <w:rFonts w:ascii="Arial" w:hAnsi="Arial" w:cs="Arial"/>
          <w:sz w:val="20"/>
          <w:u w:val="single"/>
        </w:rPr>
      </w:pPr>
      <w:r>
        <w:rPr>
          <w:rFonts w:ascii="Arial" w:hAnsi="Arial" w:cs="Arial"/>
          <w:sz w:val="20"/>
        </w:rPr>
        <w:t xml:space="preserve">W przypadku wykonawców wspólnie ubiegających się o udzielenie zamówienia </w:t>
      </w:r>
      <w:r w:rsidRPr="00631C8B">
        <w:rPr>
          <w:rFonts w:ascii="Arial" w:hAnsi="Arial" w:cs="Arial"/>
          <w:sz w:val="20"/>
        </w:rPr>
        <w:t>o</w:t>
      </w:r>
      <w:r>
        <w:rPr>
          <w:rFonts w:ascii="Arial" w:hAnsi="Arial" w:cs="Arial"/>
          <w:sz w:val="20"/>
        </w:rPr>
        <w:t>świadczenie</w:t>
      </w:r>
      <w:r w:rsidR="00887737">
        <w:rPr>
          <w:rFonts w:ascii="Arial" w:hAnsi="Arial" w:cs="Arial"/>
          <w:sz w:val="20"/>
        </w:rPr>
        <w:t xml:space="preserve"> – Załącznik nr 3 do SWZ</w:t>
      </w:r>
      <w:r w:rsidRPr="00631C8B">
        <w:rPr>
          <w:rFonts w:ascii="Arial" w:hAnsi="Arial" w:cs="Arial"/>
          <w:sz w:val="20"/>
        </w:rPr>
        <w:t>,</w:t>
      </w:r>
      <w:r>
        <w:rPr>
          <w:rFonts w:ascii="Arial" w:hAnsi="Arial" w:cs="Arial"/>
          <w:sz w:val="20"/>
        </w:rPr>
        <w:t xml:space="preserve"> składa każdy z wykonawców. </w:t>
      </w:r>
      <w:r w:rsidR="00887737">
        <w:rPr>
          <w:rFonts w:ascii="Arial" w:hAnsi="Arial" w:cs="Arial"/>
          <w:sz w:val="20"/>
        </w:rPr>
        <w:t xml:space="preserve">Dodatkowo w przypadku wykonawców wspólnie ubiegających się o udzielenie zamówienia polegających na zdolnościach tych z wykonawców, którzy wykonają </w:t>
      </w:r>
      <w:r w:rsidR="00BA5117">
        <w:rPr>
          <w:rFonts w:ascii="Arial" w:hAnsi="Arial" w:cs="Arial"/>
          <w:sz w:val="20"/>
        </w:rPr>
        <w:t>dostawy</w:t>
      </w:r>
      <w:r w:rsidR="00887737">
        <w:rPr>
          <w:rFonts w:ascii="Arial" w:hAnsi="Arial" w:cs="Arial"/>
          <w:sz w:val="20"/>
        </w:rPr>
        <w:t xml:space="preserve">, do realizacji których te zdolności są wymagane </w:t>
      </w:r>
      <w:r w:rsidR="00887737" w:rsidRPr="00E924C6">
        <w:rPr>
          <w:rFonts w:ascii="Arial" w:hAnsi="Arial" w:cs="Arial"/>
          <w:b/>
          <w:bCs w:val="0"/>
          <w:sz w:val="20"/>
        </w:rPr>
        <w:t xml:space="preserve">składają </w:t>
      </w:r>
      <w:r w:rsidR="00887737">
        <w:rPr>
          <w:rFonts w:ascii="Arial" w:hAnsi="Arial" w:cs="Arial"/>
          <w:b/>
          <w:bCs w:val="0"/>
          <w:sz w:val="20"/>
        </w:rPr>
        <w:t xml:space="preserve">wraz z ofertą </w:t>
      </w:r>
      <w:r w:rsidR="00887737" w:rsidRPr="00E924C6">
        <w:rPr>
          <w:rFonts w:ascii="Arial" w:hAnsi="Arial" w:cs="Arial"/>
          <w:sz w:val="20"/>
        </w:rPr>
        <w:t>oświadczenie, z którego wynika, które</w:t>
      </w:r>
      <w:r w:rsidR="00BA5117">
        <w:rPr>
          <w:rFonts w:ascii="Arial" w:hAnsi="Arial" w:cs="Arial"/>
          <w:sz w:val="20"/>
        </w:rPr>
        <w:t xml:space="preserve"> dostawy</w:t>
      </w:r>
      <w:r w:rsidR="00887737" w:rsidRPr="00E924C6">
        <w:rPr>
          <w:rFonts w:ascii="Arial" w:hAnsi="Arial" w:cs="Arial"/>
          <w:sz w:val="20"/>
        </w:rPr>
        <w:t xml:space="preserve"> wykonają poszczególni wykonawcy – Załącznik 3 B do SWZ.</w:t>
      </w:r>
    </w:p>
    <w:p w14:paraId="7C849196" w14:textId="005F0EB6" w:rsidR="00631C8B" w:rsidRPr="00265D7B" w:rsidRDefault="00631C8B" w:rsidP="00D57946">
      <w:pPr>
        <w:pStyle w:val="siwz"/>
        <w:numPr>
          <w:ilvl w:val="0"/>
          <w:numId w:val="13"/>
        </w:numPr>
        <w:spacing w:line="360" w:lineRule="auto"/>
        <w:ind w:left="993" w:hanging="426"/>
        <w:rPr>
          <w:rFonts w:ascii="Arial" w:hAnsi="Arial" w:cs="Arial"/>
          <w:sz w:val="20"/>
          <w:u w:val="single"/>
        </w:rPr>
      </w:pPr>
      <w:r w:rsidRPr="00631C8B">
        <w:rPr>
          <w:rFonts w:ascii="Arial" w:hAnsi="Arial" w:cs="Arial"/>
          <w:sz w:val="20"/>
        </w:rPr>
        <w:t>Jeżeli zostanie wybrana oferta wykonawców ubiegających się wspólnie o udzielenie zamówienia, Zamawiający zażąda przed zawarciem umowy w sprawie zamówienia publicznego umowy regulującej współpracę tych wykonawców.</w:t>
      </w:r>
    </w:p>
    <w:p w14:paraId="1008256C" w14:textId="77777777" w:rsidR="00265D7B" w:rsidRPr="0060697B" w:rsidRDefault="00265D7B" w:rsidP="00265D7B">
      <w:pPr>
        <w:pStyle w:val="siwz"/>
        <w:numPr>
          <w:ilvl w:val="0"/>
          <w:numId w:val="13"/>
        </w:numPr>
        <w:spacing w:line="360" w:lineRule="auto"/>
        <w:ind w:left="993" w:hanging="426"/>
        <w:rPr>
          <w:rFonts w:ascii="Arial" w:hAnsi="Arial" w:cs="Arial"/>
          <w:color w:val="FF0000"/>
          <w:sz w:val="20"/>
          <w:u w:val="single"/>
        </w:rPr>
      </w:pPr>
      <w:r w:rsidRPr="00276C5E">
        <w:rPr>
          <w:rFonts w:ascii="Arial" w:hAnsi="Arial" w:cs="Arial"/>
          <w:sz w:val="20"/>
        </w:rPr>
        <w:t xml:space="preserve">W przypadku </w:t>
      </w:r>
      <w:r>
        <w:rPr>
          <w:rFonts w:ascii="Arial" w:hAnsi="Arial" w:cs="Arial"/>
          <w:sz w:val="20"/>
        </w:rPr>
        <w:t>Wykonawców wspólnie ubiegających się o udzielenie zamówienia</w:t>
      </w:r>
      <w:r w:rsidRPr="00276C5E">
        <w:rPr>
          <w:rFonts w:ascii="Arial" w:hAnsi="Arial" w:cs="Arial"/>
          <w:sz w:val="20"/>
        </w:rPr>
        <w:t xml:space="preserve">, warunki o których mowa w 6.2. zostaną spełnione wyłącznie wtedy, jeżeli co najmniej jeden z nich, tzn.: Wykonawca lub podmiot, na którego zasobach polega Wykonawca, wykaże spełnienie tych warunków, z zastrzeżeniem, że warunek musi spełniać samodzielnie, </w:t>
      </w:r>
      <w:r>
        <w:rPr>
          <w:rFonts w:ascii="Arial" w:hAnsi="Arial" w:cs="Arial"/>
          <w:sz w:val="20"/>
        </w:rPr>
        <w:t>np</w:t>
      </w:r>
      <w:r w:rsidRPr="00276C5E">
        <w:rPr>
          <w:rFonts w:ascii="Arial" w:hAnsi="Arial" w:cs="Arial"/>
          <w:sz w:val="20"/>
        </w:rPr>
        <w:t>. doświadczenie Wykonawcy i podmiotu innego nie sumuje się</w:t>
      </w:r>
      <w:r>
        <w:rPr>
          <w:rFonts w:ascii="Arial" w:hAnsi="Arial" w:cs="Arial"/>
          <w:sz w:val="20"/>
        </w:rPr>
        <w:t xml:space="preserve"> – jeżeli dotyczy</w:t>
      </w:r>
      <w:r w:rsidRPr="00276C5E">
        <w:rPr>
          <w:rFonts w:ascii="Arial" w:hAnsi="Arial" w:cs="Arial"/>
          <w:sz w:val="20"/>
        </w:rPr>
        <w:t>.</w:t>
      </w:r>
    </w:p>
    <w:p w14:paraId="59C4173C" w14:textId="51A738A6" w:rsidR="00265D7B" w:rsidRPr="00265D7B" w:rsidRDefault="00265D7B" w:rsidP="00265D7B">
      <w:pPr>
        <w:pStyle w:val="siwz"/>
        <w:numPr>
          <w:ilvl w:val="0"/>
          <w:numId w:val="13"/>
        </w:numPr>
        <w:spacing w:line="360" w:lineRule="auto"/>
        <w:ind w:left="993" w:hanging="426"/>
        <w:rPr>
          <w:rFonts w:ascii="Arial" w:hAnsi="Arial" w:cs="Arial"/>
          <w:sz w:val="20"/>
          <w:u w:val="single"/>
        </w:rPr>
      </w:pPr>
      <w:bookmarkStart w:id="34" w:name="_Hlk83196319"/>
      <w:r w:rsidRPr="0060697B">
        <w:rPr>
          <w:rFonts w:ascii="Arial" w:hAnsi="Arial" w:cs="Arial"/>
          <w:sz w:val="20"/>
        </w:rPr>
        <w:t>Wykonawcy wspólnie ubiegający się o zamówienie ponoszą solidarną odpowiedzialność za wykonanie umowy</w:t>
      </w:r>
      <w:bookmarkEnd w:id="34"/>
      <w:r w:rsidR="003E49D0" w:rsidRPr="003E49D0">
        <w:rPr>
          <w:rFonts w:ascii="Arial" w:hAnsi="Arial" w:cs="Arial"/>
          <w:sz w:val="20"/>
          <w:u w:val="single"/>
        </w:rPr>
        <w:t>.</w:t>
      </w:r>
    </w:p>
    <w:p w14:paraId="17E0234C" w14:textId="77777777" w:rsidR="00414A20" w:rsidRPr="00631C8B" w:rsidRDefault="00414A20" w:rsidP="00DE7EFB">
      <w:pPr>
        <w:pStyle w:val="siwz"/>
        <w:spacing w:line="360" w:lineRule="auto"/>
        <w:ind w:left="993"/>
        <w:rPr>
          <w:rFonts w:ascii="Arial" w:hAnsi="Arial" w:cs="Arial"/>
          <w:sz w:val="20"/>
          <w:u w:val="single"/>
        </w:rPr>
      </w:pPr>
    </w:p>
    <w:p w14:paraId="6B731D97" w14:textId="2DDEC0C7" w:rsidR="009063D0" w:rsidRDefault="009063D0" w:rsidP="006563CB">
      <w:pPr>
        <w:pStyle w:val="Akapitzlist"/>
        <w:numPr>
          <w:ilvl w:val="0"/>
          <w:numId w:val="45"/>
        </w:numPr>
        <w:autoSpaceDE w:val="0"/>
        <w:autoSpaceDN w:val="0"/>
        <w:adjustRightInd w:val="0"/>
        <w:spacing w:line="360" w:lineRule="auto"/>
        <w:ind w:left="567" w:hanging="567"/>
        <w:jc w:val="both"/>
        <w:rPr>
          <w:rFonts w:ascii="Arial" w:hAnsi="Arial" w:cs="Arial"/>
          <w:color w:val="000000"/>
          <w:sz w:val="20"/>
          <w:szCs w:val="20"/>
        </w:rPr>
      </w:pPr>
      <w:r w:rsidRPr="009063D0">
        <w:rPr>
          <w:rFonts w:ascii="Arial" w:hAnsi="Arial" w:cs="Arial"/>
          <w:b/>
          <w:bCs/>
          <w:color w:val="000000"/>
          <w:sz w:val="20"/>
          <w:szCs w:val="20"/>
          <w:u w:val="single"/>
        </w:rPr>
        <w:t>UMOWA</w:t>
      </w:r>
      <w:r>
        <w:rPr>
          <w:rFonts w:ascii="Arial" w:hAnsi="Arial" w:cs="Arial"/>
          <w:b/>
          <w:bCs/>
          <w:color w:val="000000"/>
          <w:sz w:val="20"/>
          <w:szCs w:val="20"/>
        </w:rPr>
        <w:t xml:space="preserve">. </w:t>
      </w:r>
      <w:r w:rsidR="00A025D0" w:rsidRPr="009063D0">
        <w:rPr>
          <w:rFonts w:ascii="Arial" w:hAnsi="Arial" w:cs="Arial"/>
          <w:color w:val="000000"/>
          <w:sz w:val="20"/>
          <w:szCs w:val="20"/>
        </w:rPr>
        <w:t>P</w:t>
      </w:r>
      <w:r w:rsidR="00B622BC" w:rsidRPr="009063D0">
        <w:rPr>
          <w:rFonts w:ascii="Arial" w:hAnsi="Arial" w:cs="Arial"/>
          <w:color w:val="000000"/>
          <w:sz w:val="20"/>
          <w:szCs w:val="20"/>
        </w:rPr>
        <w:t>rojektowane postanowienia umowy w sprawie zamówienia publicznego</w:t>
      </w:r>
      <w:r w:rsidR="00B622BC" w:rsidRPr="00AE61BD">
        <w:rPr>
          <w:rFonts w:ascii="Arial" w:hAnsi="Arial" w:cs="Arial"/>
          <w:color w:val="000000"/>
          <w:sz w:val="20"/>
          <w:szCs w:val="20"/>
        </w:rPr>
        <w:t>, które zostaną wprowadzone do treści tej umowy</w:t>
      </w:r>
      <w:r w:rsidR="00B51AD0" w:rsidRPr="00AE61BD">
        <w:rPr>
          <w:rFonts w:ascii="Arial" w:hAnsi="Arial" w:cs="Arial"/>
          <w:color w:val="000000"/>
          <w:sz w:val="20"/>
          <w:szCs w:val="20"/>
        </w:rPr>
        <w:t xml:space="preserve"> stanowią załącznik </w:t>
      </w:r>
      <w:r w:rsidR="00F84C97" w:rsidRPr="008B2AE5">
        <w:rPr>
          <w:rFonts w:ascii="Arial" w:hAnsi="Arial" w:cs="Arial"/>
          <w:sz w:val="20"/>
          <w:szCs w:val="20"/>
        </w:rPr>
        <w:t xml:space="preserve">nr 1 </w:t>
      </w:r>
      <w:r w:rsidR="00B51AD0" w:rsidRPr="00AE61BD">
        <w:rPr>
          <w:rFonts w:ascii="Arial" w:hAnsi="Arial" w:cs="Arial"/>
          <w:color w:val="000000"/>
          <w:sz w:val="20"/>
          <w:szCs w:val="20"/>
        </w:rPr>
        <w:t>do SWZ</w:t>
      </w:r>
      <w:r w:rsidR="008F03B7">
        <w:rPr>
          <w:rFonts w:ascii="Arial" w:hAnsi="Arial" w:cs="Arial"/>
          <w:color w:val="000000"/>
          <w:sz w:val="20"/>
          <w:szCs w:val="20"/>
        </w:rPr>
        <w:t>.</w:t>
      </w:r>
    </w:p>
    <w:p w14:paraId="39F9DDEE" w14:textId="77777777" w:rsidR="009063D0" w:rsidRPr="009063D0" w:rsidRDefault="009063D0" w:rsidP="00DE7EFB">
      <w:pPr>
        <w:pStyle w:val="Akapitzlist"/>
        <w:autoSpaceDE w:val="0"/>
        <w:autoSpaceDN w:val="0"/>
        <w:adjustRightInd w:val="0"/>
        <w:spacing w:line="360" w:lineRule="auto"/>
        <w:ind w:left="567"/>
        <w:jc w:val="both"/>
        <w:rPr>
          <w:rFonts w:ascii="Arial" w:hAnsi="Arial" w:cs="Arial"/>
          <w:color w:val="000000"/>
          <w:sz w:val="20"/>
          <w:szCs w:val="20"/>
        </w:rPr>
      </w:pPr>
    </w:p>
    <w:p w14:paraId="3AF05A56" w14:textId="397EEF12" w:rsidR="001E5553" w:rsidRPr="008250A6" w:rsidRDefault="001E5553" w:rsidP="001E5553">
      <w:pPr>
        <w:pStyle w:val="Akapitzlist"/>
        <w:numPr>
          <w:ilvl w:val="0"/>
          <w:numId w:val="26"/>
        </w:numPr>
        <w:autoSpaceDE w:val="0"/>
        <w:autoSpaceDN w:val="0"/>
        <w:adjustRightInd w:val="0"/>
        <w:spacing w:line="360" w:lineRule="auto"/>
        <w:contextualSpacing/>
        <w:jc w:val="both"/>
        <w:rPr>
          <w:rFonts w:ascii="Arial" w:hAnsi="Arial" w:cs="Arial"/>
          <w:sz w:val="20"/>
          <w:szCs w:val="20"/>
          <w:u w:val="single"/>
        </w:rPr>
      </w:pPr>
      <w:r w:rsidRPr="008250A6">
        <w:rPr>
          <w:rFonts w:ascii="Arial" w:hAnsi="Arial" w:cs="Arial"/>
          <w:b/>
          <w:bCs/>
          <w:sz w:val="20"/>
          <w:szCs w:val="20"/>
          <w:u w:val="single"/>
        </w:rPr>
        <w:t xml:space="preserve">INFORMACJE O </w:t>
      </w:r>
      <w:r w:rsidR="001272F1">
        <w:rPr>
          <w:rFonts w:ascii="Arial" w:hAnsi="Arial" w:cs="Arial"/>
          <w:b/>
          <w:bCs/>
          <w:sz w:val="20"/>
          <w:szCs w:val="20"/>
          <w:u w:val="single"/>
        </w:rPr>
        <w:t>ŚRODKACH KOMUNIKACJI ELEKTRONICZNEJ</w:t>
      </w:r>
      <w:r w:rsidR="00E71B13">
        <w:rPr>
          <w:rFonts w:ascii="Arial" w:hAnsi="Arial" w:cs="Arial"/>
          <w:b/>
          <w:bCs/>
          <w:sz w:val="20"/>
          <w:szCs w:val="20"/>
          <w:u w:val="single"/>
        </w:rPr>
        <w:t xml:space="preserve"> ORAZ PRZEKAZYWANIA OŚWIADCZEŃ LUB DOKUMENTÓW</w:t>
      </w:r>
      <w:r w:rsidRPr="008250A6">
        <w:rPr>
          <w:rFonts w:ascii="Arial" w:hAnsi="Arial" w:cs="Arial"/>
          <w:b/>
          <w:bCs/>
          <w:sz w:val="20"/>
          <w:szCs w:val="20"/>
          <w:u w:val="single"/>
        </w:rPr>
        <w:t xml:space="preserve"> </w:t>
      </w:r>
      <w:r w:rsidRPr="008250A6">
        <w:rPr>
          <w:rFonts w:ascii="Arial" w:hAnsi="Arial" w:cs="Arial"/>
          <w:sz w:val="20"/>
          <w:szCs w:val="20"/>
          <w:u w:val="single"/>
        </w:rPr>
        <w:t xml:space="preserve">: </w:t>
      </w:r>
    </w:p>
    <w:p w14:paraId="6CD1C45C" w14:textId="0FA8A69C" w:rsidR="000568D9" w:rsidRPr="004444E3"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bookmarkStart w:id="35" w:name="_Hlk84590548"/>
      <w:r w:rsidRPr="004444E3">
        <w:rPr>
          <w:rFonts w:ascii="Arial" w:hAnsi="Arial" w:cs="Arial"/>
          <w:sz w:val="20"/>
          <w:szCs w:val="20"/>
        </w:rPr>
        <w:lastRenderedPageBreak/>
        <w:t xml:space="preserve">W postępowaniu komunikacja między Zamawiającym a wykonawcami odbywa się przy użyciu </w:t>
      </w:r>
      <w:r w:rsidRPr="004444E3">
        <w:rPr>
          <w:rFonts w:ascii="Arial" w:hAnsi="Arial" w:cs="Arial"/>
          <w:b/>
          <w:bCs/>
          <w:sz w:val="20"/>
          <w:szCs w:val="20"/>
        </w:rPr>
        <w:t xml:space="preserve">Platformy </w:t>
      </w:r>
      <w:r>
        <w:rPr>
          <w:rFonts w:ascii="Arial" w:hAnsi="Arial" w:cs="Arial"/>
          <w:b/>
          <w:bCs/>
          <w:sz w:val="20"/>
          <w:szCs w:val="20"/>
        </w:rPr>
        <w:br/>
      </w:r>
      <w:r w:rsidRPr="004444E3">
        <w:rPr>
          <w:rFonts w:ascii="Arial" w:hAnsi="Arial" w:cs="Arial"/>
          <w:b/>
          <w:bCs/>
          <w:sz w:val="20"/>
          <w:szCs w:val="20"/>
        </w:rPr>
        <w:t>e-Zamówienia</w:t>
      </w:r>
      <w:r w:rsidRPr="004444E3">
        <w:rPr>
          <w:rFonts w:ascii="Arial" w:hAnsi="Arial" w:cs="Arial"/>
          <w:sz w:val="20"/>
          <w:szCs w:val="20"/>
        </w:rPr>
        <w:t xml:space="preserve">, która jest dostępna pod adresem </w:t>
      </w:r>
      <w:hyperlink r:id="rId10" w:history="1">
        <w:r w:rsidRPr="008D6DAB">
          <w:rPr>
            <w:rStyle w:val="Hipercze"/>
            <w:rFonts w:ascii="Arial" w:hAnsi="Arial" w:cs="Arial"/>
            <w:sz w:val="20"/>
            <w:szCs w:val="20"/>
          </w:rPr>
          <w:t>https://ezamowienia.gov.pl</w:t>
        </w:r>
      </w:hyperlink>
      <w:r>
        <w:rPr>
          <w:rFonts w:ascii="Arial" w:hAnsi="Arial" w:cs="Arial"/>
          <w:sz w:val="20"/>
          <w:szCs w:val="20"/>
        </w:rPr>
        <w:t xml:space="preserve">. </w:t>
      </w:r>
      <w:r w:rsidRPr="004444E3">
        <w:rPr>
          <w:rFonts w:ascii="Arial" w:hAnsi="Arial" w:cs="Arial"/>
          <w:sz w:val="20"/>
          <w:szCs w:val="20"/>
        </w:rPr>
        <w:t xml:space="preserve"> </w:t>
      </w:r>
    </w:p>
    <w:p w14:paraId="4666DD1B" w14:textId="77777777" w:rsidR="000568D9" w:rsidRPr="004444E3"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4444E3">
        <w:rPr>
          <w:rFonts w:ascii="Arial" w:hAnsi="Arial" w:cs="Arial"/>
          <w:sz w:val="20"/>
          <w:szCs w:val="20"/>
        </w:rPr>
        <w:t xml:space="preserve">Korzystanie z Platformy e-Zamówienia jest bezpłatne. </w:t>
      </w:r>
    </w:p>
    <w:p w14:paraId="262FEC38" w14:textId="4ED6E82A" w:rsidR="00F20CA8" w:rsidRPr="00F20CA8" w:rsidRDefault="000568D9" w:rsidP="00F20CA8">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633E5B">
        <w:rPr>
          <w:rFonts w:ascii="Arial" w:hAnsi="Arial" w:cs="Arial"/>
          <w:sz w:val="20"/>
          <w:szCs w:val="20"/>
        </w:rPr>
        <w:t xml:space="preserve">Adres strony internetowej prowadzonego postępowania: </w:t>
      </w:r>
      <w:hyperlink r:id="rId11" w:history="1">
        <w:r w:rsidR="00F20CA8" w:rsidRPr="00933163">
          <w:rPr>
            <w:rStyle w:val="Hipercze"/>
            <w:rFonts w:ascii="Roboto" w:hAnsi="Roboto"/>
            <w:sz w:val="21"/>
            <w:szCs w:val="21"/>
            <w:shd w:val="clear" w:color="auto" w:fill="FFFFFF"/>
          </w:rPr>
          <w:t>https://ezamowienia.gov.pl/mp-client/search/list/ocds-148610-a3552351-a6dc-442c-90a1-39141246b798</w:t>
        </w:r>
      </w:hyperlink>
    </w:p>
    <w:p w14:paraId="09D5E24C" w14:textId="77777777" w:rsidR="00F20CA8" w:rsidRPr="00F20CA8" w:rsidRDefault="00F20CA8" w:rsidP="00F20CA8">
      <w:pPr>
        <w:pStyle w:val="Akapitzlist"/>
        <w:autoSpaceDE w:val="0"/>
        <w:autoSpaceDN w:val="0"/>
        <w:adjustRightInd w:val="0"/>
        <w:spacing w:line="360" w:lineRule="auto"/>
        <w:ind w:left="435"/>
        <w:jc w:val="both"/>
        <w:rPr>
          <w:rFonts w:ascii="Arial" w:hAnsi="Arial" w:cs="Arial"/>
          <w:color w:val="000000"/>
          <w:sz w:val="20"/>
          <w:szCs w:val="20"/>
        </w:rPr>
      </w:pPr>
    </w:p>
    <w:p w14:paraId="0CF42AD3" w14:textId="1EE0A441" w:rsidR="000568D9" w:rsidRPr="00633E5B" w:rsidRDefault="000568D9" w:rsidP="0056453F">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633E5B">
        <w:rPr>
          <w:rFonts w:ascii="Arial" w:hAnsi="Arial" w:cs="Arial"/>
          <w:sz w:val="20"/>
          <w:szCs w:val="20"/>
        </w:rPr>
        <w:t xml:space="preserve">Postępowanie można wyszukać ze strony głównej Platformy e-Zamówienia (przycisk „Przeglądaj postępowania/konkursy”). </w:t>
      </w:r>
    </w:p>
    <w:p w14:paraId="0DD5AFF9" w14:textId="4733D40B" w:rsidR="00633E5B" w:rsidRPr="00633E5B" w:rsidRDefault="000568D9" w:rsidP="00415637">
      <w:pPr>
        <w:pStyle w:val="Akapitzlist"/>
        <w:numPr>
          <w:ilvl w:val="1"/>
          <w:numId w:val="26"/>
        </w:numPr>
        <w:autoSpaceDE w:val="0"/>
        <w:autoSpaceDN w:val="0"/>
        <w:adjustRightInd w:val="0"/>
        <w:spacing w:line="360" w:lineRule="auto"/>
        <w:ind w:hanging="577"/>
        <w:jc w:val="both"/>
        <w:rPr>
          <w:rFonts w:ascii="Arial" w:hAnsi="Arial" w:cs="Arial"/>
          <w:sz w:val="20"/>
          <w:szCs w:val="20"/>
        </w:rPr>
      </w:pPr>
      <w:r w:rsidRPr="00633E5B">
        <w:rPr>
          <w:rFonts w:ascii="Arial" w:hAnsi="Arial" w:cs="Arial"/>
          <w:b/>
          <w:bCs/>
          <w:sz w:val="20"/>
          <w:szCs w:val="20"/>
        </w:rPr>
        <w:t xml:space="preserve">Identyfikator (ID) postępowania na Platformie e-Zamówienia: </w:t>
      </w:r>
    </w:p>
    <w:p w14:paraId="5513F061" w14:textId="1028F1EC" w:rsidR="000568D9" w:rsidRPr="00633E5B" w:rsidRDefault="000568D9" w:rsidP="00415637">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633E5B">
        <w:rPr>
          <w:rFonts w:ascii="Arial" w:hAnsi="Arial" w:cs="Arial"/>
          <w:sz w:val="20"/>
          <w:szCs w:val="20"/>
        </w:rPr>
        <w:t xml:space="preserve">Wykonawca zamierzający wziąć udział w postępowaniu o udzielenie zamówienia publicznego </w:t>
      </w:r>
      <w:r w:rsidRPr="00633E5B">
        <w:rPr>
          <w:rFonts w:ascii="Arial" w:hAnsi="Arial" w:cs="Arial"/>
          <w:b/>
          <w:bCs/>
          <w:sz w:val="20"/>
          <w:szCs w:val="20"/>
        </w:rPr>
        <w:t>musi posiadać konto podmiotu „Wykonawca” na Platformie e-Zamówienia</w:t>
      </w:r>
      <w:r w:rsidRPr="00633E5B">
        <w:rPr>
          <w:rFonts w:ascii="Arial" w:hAnsi="Arial" w:cs="Arial"/>
          <w:sz w:val="20"/>
          <w:szCs w:val="20"/>
        </w:rPr>
        <w:t xml:space="preserve">. Szczegółowe informacje na temat zakładania kont podmiotów oraz zasady i warunki korzystania z Platformy e-Zamówienia określa Regulamin Platformy e-Zamówienia, dostępny na stronie internetowej </w:t>
      </w:r>
      <w:bookmarkStart w:id="36" w:name="_Hlk135388837"/>
      <w:r w:rsidR="00B44989" w:rsidRPr="00633E5B">
        <w:fldChar w:fldCharType="begin"/>
      </w:r>
      <w:r w:rsidR="00B44989">
        <w:instrText>HYPERLINK "https://ezamowienia.gov.pl"</w:instrText>
      </w:r>
      <w:r w:rsidR="00B44989" w:rsidRPr="00633E5B">
        <w:fldChar w:fldCharType="separate"/>
      </w:r>
      <w:r w:rsidRPr="00633E5B">
        <w:rPr>
          <w:rStyle w:val="Hipercze"/>
          <w:rFonts w:ascii="Arial" w:hAnsi="Arial" w:cs="Arial"/>
          <w:sz w:val="20"/>
          <w:szCs w:val="20"/>
        </w:rPr>
        <w:t>https://ezamowienia.gov.pl</w:t>
      </w:r>
      <w:r w:rsidR="00B44989" w:rsidRPr="00633E5B">
        <w:rPr>
          <w:rStyle w:val="Hipercze"/>
          <w:rFonts w:ascii="Arial" w:hAnsi="Arial" w:cs="Arial"/>
          <w:sz w:val="20"/>
          <w:szCs w:val="20"/>
        </w:rPr>
        <w:fldChar w:fldCharType="end"/>
      </w:r>
      <w:bookmarkEnd w:id="36"/>
      <w:r w:rsidRPr="00633E5B">
        <w:rPr>
          <w:rFonts w:ascii="Arial" w:hAnsi="Arial" w:cs="Arial"/>
          <w:sz w:val="20"/>
          <w:szCs w:val="20"/>
        </w:rPr>
        <w:t xml:space="preserve">  oraz informacje zamieszczone w zakładce „Centrum Pomocy”. </w:t>
      </w:r>
    </w:p>
    <w:p w14:paraId="78F9AC1A" w14:textId="77777777"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Przeglądanie i pobieranie publicznej treści dokumentacji postępowania nie wymaga posiadania konta na Platformie e-Zamówienia ani logowania. </w:t>
      </w:r>
    </w:p>
    <w:p w14:paraId="1D4C4CBF" w14:textId="77777777"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328F310" w14:textId="77777777"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Komunikacja w postępowaniu, </w:t>
      </w:r>
      <w:r w:rsidRPr="001006DA">
        <w:rPr>
          <w:rFonts w:ascii="Arial" w:hAnsi="Arial" w:cs="Arial"/>
          <w:b/>
          <w:bCs/>
          <w:sz w:val="20"/>
          <w:szCs w:val="20"/>
        </w:rPr>
        <w:t>z wyłączeniem składania ofert/wniosków</w:t>
      </w:r>
      <w:r w:rsidRPr="001006DA">
        <w:rPr>
          <w:rFonts w:ascii="Arial" w:hAnsi="Arial" w:cs="Arial"/>
          <w:sz w:val="20"/>
          <w:szCs w:val="20"/>
        </w:rPr>
        <w:t xml:space="preserve">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25015EB7" w14:textId="77777777"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14:paraId="409B6B45" w14:textId="77777777"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Wszystkie wysłane i odebrane w postępowaniu przez Wykonawcę wiadomości widoczne są po zalogowaniu w podglądzie postępowania w zakładce „Komunikacja". </w:t>
      </w:r>
    </w:p>
    <w:p w14:paraId="256F1946" w14:textId="2B46879D"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lastRenderedPageBreak/>
        <w:t xml:space="preserve">Maksymalny rozmiar plików przesyłanych za pośrednictwem „Formularzy do komunikacji" wynosi 150 MB (wielkość ta dotyczy plików przesyłanych jako załączniki do jednego formularza). </w:t>
      </w:r>
      <w:r w:rsidR="002814D9">
        <w:rPr>
          <w:rFonts w:ascii="Arial" w:hAnsi="Arial" w:cs="Arial"/>
          <w:sz w:val="20"/>
          <w:szCs w:val="20"/>
        </w:rPr>
        <w:t xml:space="preserve">Maksymalny łączny rozmiar plików stanowiących ofertę lub składanych wraz z ofertą to 250 MB.   </w:t>
      </w:r>
    </w:p>
    <w:p w14:paraId="322958CA" w14:textId="77777777"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 Minimalne wymagania techniczne dotyczące sprzętu używanego w celu korzystania z usług Platformy e-Zamówienia oraz informacje dotyczące specyfikacji połączenia określa Regulamin Platformy e-Zamówienia. </w:t>
      </w:r>
    </w:p>
    <w:p w14:paraId="7740065C" w14:textId="2F9DF03D" w:rsidR="000568D9" w:rsidRPr="001006DA"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 szczególnie uzasadnionych przypadkach uniemożliwiających komunikację Wykonawcy i Zamawiającego za pośrednictwem Platformy e-Zamówienia, Zamawiający dopuszcza komunikację za pomocą poczty elektronicznej na adres e-mail: </w:t>
      </w:r>
      <w:hyperlink r:id="rId12" w:history="1">
        <w:r w:rsidRPr="006E7D96">
          <w:rPr>
            <w:rStyle w:val="Hipercze"/>
            <w:rFonts w:ascii="Arial" w:hAnsi="Arial" w:cs="Arial"/>
            <w:sz w:val="20"/>
            <w:szCs w:val="20"/>
          </w:rPr>
          <w:t>m.malecka@zozsk.pl</w:t>
        </w:r>
      </w:hyperlink>
      <w:r w:rsidRPr="00AF5EFD">
        <w:rPr>
          <w:rFonts w:ascii="Arial" w:hAnsi="Arial" w:cs="Arial"/>
          <w:sz w:val="20"/>
          <w:szCs w:val="20"/>
        </w:rPr>
        <w:t xml:space="preserve">. </w:t>
      </w:r>
      <w:r w:rsidRPr="001006DA">
        <w:rPr>
          <w:rFonts w:ascii="Arial" w:hAnsi="Arial" w:cs="Arial"/>
          <w:sz w:val="20"/>
          <w:szCs w:val="20"/>
        </w:rPr>
        <w:t xml:space="preserve">(nie dotyczy składania ofert w postępowaniu). </w:t>
      </w:r>
    </w:p>
    <w:p w14:paraId="6E40F47A" w14:textId="77777777" w:rsidR="000568D9" w:rsidRPr="002814D9"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1006DA">
        <w:rPr>
          <w:rFonts w:ascii="Arial" w:hAnsi="Arial" w:cs="Arial"/>
          <w:sz w:val="20"/>
          <w:szCs w:val="20"/>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EA8507A" w14:textId="06BE0F7E" w:rsidR="002814D9" w:rsidRPr="001006DA" w:rsidRDefault="00CE0318"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Pr>
          <w:rFonts w:ascii="Arial" w:hAnsi="Arial" w:cs="Arial"/>
          <w:sz w:val="20"/>
          <w:szCs w:val="20"/>
        </w:rPr>
        <w:t xml:space="preserve">Za datę i godzinę przekazania oferty, wniosków, zawiadomień, dokumentów elektronicznych, oświadczeń  lub elektronicznych kopii dokumentów lub oświadczeń oraz innych informacji przyjmuje się datę ich przekazania odpowiednio na Platformę e- Zamówienia.  </w:t>
      </w:r>
    </w:p>
    <w:p w14:paraId="4CEFCC4E" w14:textId="77777777" w:rsidR="000568D9" w:rsidRPr="000568D9" w:rsidRDefault="000568D9" w:rsidP="000568D9">
      <w:pPr>
        <w:pStyle w:val="Akapitzlist"/>
        <w:numPr>
          <w:ilvl w:val="1"/>
          <w:numId w:val="26"/>
        </w:numPr>
        <w:autoSpaceDE w:val="0"/>
        <w:autoSpaceDN w:val="0"/>
        <w:adjustRightInd w:val="0"/>
        <w:spacing w:line="360" w:lineRule="auto"/>
        <w:ind w:hanging="577"/>
        <w:jc w:val="both"/>
        <w:rPr>
          <w:rFonts w:ascii="Arial" w:hAnsi="Arial" w:cs="Arial"/>
          <w:color w:val="000000"/>
          <w:sz w:val="20"/>
          <w:szCs w:val="20"/>
        </w:rPr>
      </w:pPr>
      <w:r w:rsidRPr="004444E3">
        <w:rPr>
          <w:rFonts w:ascii="Arial" w:hAnsi="Arial" w:cs="Arial"/>
          <w:sz w:val="20"/>
          <w:szCs w:val="20"/>
        </w:rPr>
        <w:t>Zamawiający nie przewiduje sposobu komunikowania się z Wykonawcami w inny sposób niż przy użyciu środków komunikacji elektronicznej, wskazanych w SWZ.</w:t>
      </w:r>
    </w:p>
    <w:p w14:paraId="5EAB4F80" w14:textId="77777777" w:rsidR="000568D9" w:rsidRDefault="000568D9" w:rsidP="000568D9">
      <w:pPr>
        <w:pStyle w:val="Akapitzlist"/>
        <w:autoSpaceDE w:val="0"/>
        <w:autoSpaceDN w:val="0"/>
        <w:adjustRightInd w:val="0"/>
        <w:spacing w:line="360" w:lineRule="auto"/>
        <w:ind w:left="435"/>
        <w:jc w:val="both"/>
        <w:rPr>
          <w:rFonts w:ascii="Arial" w:hAnsi="Arial" w:cs="Arial"/>
          <w:color w:val="000000"/>
          <w:sz w:val="20"/>
          <w:szCs w:val="20"/>
        </w:rPr>
      </w:pPr>
    </w:p>
    <w:p w14:paraId="74BABCBE" w14:textId="77777777" w:rsidR="00CE0318" w:rsidRPr="004444E3" w:rsidRDefault="00CE0318" w:rsidP="000568D9">
      <w:pPr>
        <w:pStyle w:val="Akapitzlist"/>
        <w:autoSpaceDE w:val="0"/>
        <w:autoSpaceDN w:val="0"/>
        <w:adjustRightInd w:val="0"/>
        <w:spacing w:line="360" w:lineRule="auto"/>
        <w:ind w:left="435"/>
        <w:jc w:val="both"/>
        <w:rPr>
          <w:rFonts w:ascii="Arial" w:hAnsi="Arial" w:cs="Arial"/>
          <w:color w:val="000000"/>
          <w:sz w:val="20"/>
          <w:szCs w:val="20"/>
        </w:rPr>
      </w:pPr>
    </w:p>
    <w:p w14:paraId="4CF68FF1" w14:textId="6DF232CB" w:rsidR="009128C6" w:rsidRPr="009128C6" w:rsidRDefault="006563CB" w:rsidP="00687C4E">
      <w:pPr>
        <w:pStyle w:val="Akapitzlist"/>
        <w:numPr>
          <w:ilvl w:val="0"/>
          <w:numId w:val="51"/>
        </w:numPr>
        <w:autoSpaceDE w:val="0"/>
        <w:autoSpaceDN w:val="0"/>
        <w:adjustRightInd w:val="0"/>
        <w:spacing w:line="360" w:lineRule="auto"/>
        <w:jc w:val="both"/>
        <w:rPr>
          <w:rFonts w:ascii="Arial" w:hAnsi="Arial" w:cs="Arial"/>
          <w:sz w:val="20"/>
          <w:szCs w:val="20"/>
        </w:rPr>
      </w:pPr>
      <w:r w:rsidRPr="009128C6">
        <w:rPr>
          <w:rFonts w:ascii="Arial" w:hAnsi="Arial" w:cs="Arial"/>
          <w:b/>
          <w:bCs/>
          <w:sz w:val="20"/>
          <w:szCs w:val="20"/>
          <w:u w:val="single"/>
        </w:rPr>
        <w:t xml:space="preserve">OPIS SPOSOBU PRZYGOTOWANIA OFERTY </w:t>
      </w:r>
      <w:r w:rsidR="00E71B13">
        <w:rPr>
          <w:rFonts w:ascii="Arial" w:hAnsi="Arial" w:cs="Arial"/>
          <w:b/>
          <w:bCs/>
          <w:sz w:val="20"/>
          <w:szCs w:val="20"/>
          <w:u w:val="single"/>
        </w:rPr>
        <w:t xml:space="preserve">ORAZ DOKUMENTÓW WYMAGANYCH PRZEZ ZAMAWIAJĄCEGO W SWZ: </w:t>
      </w:r>
    </w:p>
    <w:p w14:paraId="0BC1F74E"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Wykonawca może złożyć tylko jedną ofertę na każdą część postępowania. </w:t>
      </w:r>
    </w:p>
    <w:p w14:paraId="2B393597"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Wykonawca składa ofertę za pośrednictwem platformy eZamówienia. </w:t>
      </w:r>
    </w:p>
    <w:p w14:paraId="4CC9BBEB" w14:textId="6759BDB1"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Ofertę</w:t>
      </w:r>
      <w:r w:rsidR="009838C8">
        <w:rPr>
          <w:rFonts w:ascii="Arial" w:hAnsi="Arial" w:cs="Arial"/>
          <w:sz w:val="20"/>
          <w:szCs w:val="20"/>
        </w:rPr>
        <w:t xml:space="preserve"> oraz przedmiotowe środki dowodowe (jeżeli były wymagane)</w:t>
      </w:r>
      <w:r w:rsidRPr="00E85D38">
        <w:rPr>
          <w:rFonts w:ascii="Arial" w:hAnsi="Arial" w:cs="Arial"/>
          <w:sz w:val="20"/>
          <w:szCs w:val="20"/>
        </w:rPr>
        <w:t xml:space="preserve"> składa się, pod rygorem nieważności, w elektroniczn</w:t>
      </w:r>
      <w:r w:rsidR="009838C8">
        <w:rPr>
          <w:rFonts w:ascii="Arial" w:hAnsi="Arial" w:cs="Arial"/>
          <w:sz w:val="20"/>
          <w:szCs w:val="20"/>
        </w:rPr>
        <w:t>ie</w:t>
      </w:r>
      <w:r w:rsidRPr="00E85D38">
        <w:rPr>
          <w:rFonts w:ascii="Arial" w:hAnsi="Arial" w:cs="Arial"/>
          <w:sz w:val="20"/>
          <w:szCs w:val="20"/>
        </w:rPr>
        <w:t xml:space="preserve"> – oferta musi być podpisana </w:t>
      </w:r>
      <w:r w:rsidRPr="00E85D38">
        <w:rPr>
          <w:rFonts w:ascii="Arial" w:hAnsi="Arial" w:cs="Arial"/>
          <w:b/>
          <w:bCs/>
          <w:sz w:val="20"/>
          <w:szCs w:val="20"/>
        </w:rPr>
        <w:t>kwalifikowanym podpisem elektronicznym, podpisem zaufanym lub podpisem osobistym</w:t>
      </w:r>
      <w:r w:rsidRPr="00E85D38">
        <w:rPr>
          <w:rFonts w:ascii="Arial" w:hAnsi="Arial" w:cs="Arial"/>
          <w:sz w:val="20"/>
          <w:szCs w:val="20"/>
        </w:rPr>
        <w:t xml:space="preserve">. </w:t>
      </w:r>
    </w:p>
    <w:p w14:paraId="723B0CF2"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Wykonawca składa ofertę za pośrednictwem zakładki „Oferty”, widocznej po zalogowaniu się na koncie Wykonawcy. Po wybraniu przycisku „Złóż ofertę” pokażą się okna do składania oferty i pozostałych dokumentów umożliwiające załączenie </w:t>
      </w:r>
      <w:r w:rsidRPr="00E85D38">
        <w:rPr>
          <w:rFonts w:ascii="Arial" w:hAnsi="Arial" w:cs="Arial"/>
          <w:b/>
          <w:bCs/>
          <w:sz w:val="20"/>
          <w:szCs w:val="20"/>
        </w:rPr>
        <w:t>podpisanego</w:t>
      </w:r>
      <w:r w:rsidRPr="00E85D38">
        <w:rPr>
          <w:rFonts w:ascii="Arial" w:hAnsi="Arial" w:cs="Arial"/>
          <w:sz w:val="20"/>
          <w:szCs w:val="20"/>
        </w:rPr>
        <w:t xml:space="preserve"> pliku z ofertą i pozostałych dokumentów. </w:t>
      </w:r>
    </w:p>
    <w:p w14:paraId="5E6C934D"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lastRenderedPageBreak/>
        <w:t xml:space="preserve">Formularz ofertowy winien być dodany w pierwszym polu „Wypełniony formularz oferty” wg wzoru – </w:t>
      </w:r>
      <w:r w:rsidRPr="00E85D38">
        <w:rPr>
          <w:rFonts w:ascii="Arial" w:hAnsi="Arial" w:cs="Arial"/>
          <w:b/>
          <w:bCs/>
          <w:sz w:val="20"/>
          <w:szCs w:val="20"/>
        </w:rPr>
        <w:t>załącznik nr 2 do SWZ</w:t>
      </w:r>
      <w:r w:rsidRPr="00E85D38">
        <w:rPr>
          <w:rFonts w:ascii="Arial" w:hAnsi="Arial" w:cs="Arial"/>
          <w:sz w:val="20"/>
          <w:szCs w:val="20"/>
        </w:rPr>
        <w:t>, w kolejnym „Załączniki i inne dokumenty” wykonawca przekazuje pozostałe pliki (pkt 12.1</w:t>
      </w:r>
      <w:r>
        <w:rPr>
          <w:rFonts w:ascii="Arial" w:hAnsi="Arial" w:cs="Arial"/>
          <w:sz w:val="20"/>
          <w:szCs w:val="20"/>
        </w:rPr>
        <w:t>5</w:t>
      </w:r>
      <w:r w:rsidRPr="00E85D38">
        <w:rPr>
          <w:rFonts w:ascii="Arial" w:hAnsi="Arial" w:cs="Arial"/>
          <w:sz w:val="20"/>
          <w:szCs w:val="20"/>
        </w:rPr>
        <w:t xml:space="preserve"> SWZ). </w:t>
      </w:r>
    </w:p>
    <w:p w14:paraId="065BE6B0"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Jeżeli wraz z ofertą składane są dokumenty zawierające tajemnicę przedsiębiorstwa, powinny być przekazane w wydzielonym i oznaczonym pliku. Dokumenty zawierające tajemnicę oraz uzasadnienie dodaje się w polu „Załączniki i inne dokumenty”. </w:t>
      </w:r>
    </w:p>
    <w:p w14:paraId="0EADAF21"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Składanie oferty może zająć kilka minut, nie należy zamykać okna. Potwierdzenie czasu przekazania i odbioru oferty znajduje się w Elektronicznym Potwierdzeniu Przesłania (EPP) i Elektronicznym Potwierdzeniu Odebrania (EPO). Potwierdzenia dostępne są dla zalogowanego wykonawcy w zakładce „Oferty”. </w:t>
      </w:r>
    </w:p>
    <w:p w14:paraId="38243984"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Oferta może być złożona tylko do upływu terminu składania ofert. </w:t>
      </w:r>
    </w:p>
    <w:p w14:paraId="60BF3D17" w14:textId="77777777" w:rsidR="009128C6" w:rsidRPr="00E85D38"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E85D38">
        <w:rPr>
          <w:rFonts w:ascii="Arial" w:hAnsi="Arial" w:cs="Arial"/>
          <w:sz w:val="20"/>
          <w:szCs w:val="20"/>
        </w:rPr>
        <w:t xml:space="preserve">Wykonawca może przed upływem terminu do składania ofert wycofać ofertę używając przycisku „Wycofaj ofertę” w zakładce „Oferty”. </w:t>
      </w:r>
    </w:p>
    <w:p w14:paraId="239787C7" w14:textId="77777777" w:rsidR="009128C6" w:rsidRPr="00E85D38" w:rsidRDefault="009128C6" w:rsidP="009128C6">
      <w:pPr>
        <w:pStyle w:val="Akapitzlist"/>
        <w:numPr>
          <w:ilvl w:val="1"/>
          <w:numId w:val="27"/>
        </w:numPr>
        <w:autoSpaceDE w:val="0"/>
        <w:autoSpaceDN w:val="0"/>
        <w:adjustRightInd w:val="0"/>
        <w:spacing w:line="360" w:lineRule="auto"/>
        <w:ind w:hanging="719"/>
        <w:jc w:val="both"/>
        <w:rPr>
          <w:rFonts w:ascii="Arial" w:hAnsi="Arial" w:cs="Arial"/>
          <w:color w:val="000000"/>
          <w:sz w:val="20"/>
          <w:szCs w:val="20"/>
        </w:rPr>
      </w:pPr>
      <w:r w:rsidRPr="00E85D38">
        <w:rPr>
          <w:rFonts w:ascii="Arial" w:hAnsi="Arial" w:cs="Arial"/>
          <w:sz w:val="20"/>
          <w:szCs w:val="20"/>
        </w:rPr>
        <w:t>Wykonawca po upływie terminu do składania ofert nie może skutecznie wycofać złożonej oferty.</w:t>
      </w:r>
    </w:p>
    <w:p w14:paraId="0740B0C4" w14:textId="77777777" w:rsidR="009128C6" w:rsidRPr="00E85D38" w:rsidRDefault="009128C6" w:rsidP="009128C6">
      <w:pPr>
        <w:pStyle w:val="Akapitzlist"/>
        <w:numPr>
          <w:ilvl w:val="1"/>
          <w:numId w:val="27"/>
        </w:numPr>
        <w:autoSpaceDE w:val="0"/>
        <w:autoSpaceDN w:val="0"/>
        <w:adjustRightInd w:val="0"/>
        <w:spacing w:line="360" w:lineRule="auto"/>
        <w:ind w:hanging="719"/>
        <w:jc w:val="both"/>
        <w:rPr>
          <w:rFonts w:ascii="Arial" w:hAnsi="Arial" w:cs="Arial"/>
          <w:color w:val="000000"/>
          <w:sz w:val="20"/>
          <w:szCs w:val="20"/>
        </w:rPr>
      </w:pPr>
      <w:r w:rsidRPr="00E85D38">
        <w:rPr>
          <w:rFonts w:ascii="Arial" w:hAnsi="Arial" w:cs="Arial"/>
          <w:sz w:val="20"/>
          <w:szCs w:val="20"/>
        </w:rPr>
        <w:t>Maksymalny łączny rozmiar plików stanowiących ofertę bądź składanych wraz z ofertą wynosi 250 Mb.</w:t>
      </w:r>
    </w:p>
    <w:p w14:paraId="57CA1004" w14:textId="77777777" w:rsidR="009128C6" w:rsidRPr="00E85D38" w:rsidRDefault="009128C6" w:rsidP="009128C6">
      <w:pPr>
        <w:pStyle w:val="Akapitzlist"/>
        <w:numPr>
          <w:ilvl w:val="1"/>
          <w:numId w:val="27"/>
        </w:numPr>
        <w:autoSpaceDE w:val="0"/>
        <w:autoSpaceDN w:val="0"/>
        <w:adjustRightInd w:val="0"/>
        <w:spacing w:line="360" w:lineRule="auto"/>
        <w:ind w:hanging="719"/>
        <w:jc w:val="both"/>
        <w:rPr>
          <w:rFonts w:ascii="Arial" w:hAnsi="Arial" w:cs="Arial"/>
          <w:color w:val="000000"/>
          <w:sz w:val="20"/>
          <w:szCs w:val="20"/>
        </w:rPr>
      </w:pPr>
      <w:r w:rsidRPr="00E85D38">
        <w:rPr>
          <w:rFonts w:ascii="Arial" w:hAnsi="Arial" w:cs="Arial"/>
          <w:sz w:val="20"/>
          <w:szCs w:val="20"/>
        </w:rPr>
        <w:t xml:space="preserve">Treść oferty musi być zgodna z wymaganiami Zamawiającego określonymi w dokumentach zamówienia, w szczególności zgodnie z niniejszą SWZ. </w:t>
      </w:r>
    </w:p>
    <w:p w14:paraId="7DD547DC" w14:textId="77777777" w:rsidR="009128C6" w:rsidRPr="00E85D38" w:rsidRDefault="009128C6" w:rsidP="009128C6">
      <w:pPr>
        <w:pStyle w:val="Akapitzlist"/>
        <w:numPr>
          <w:ilvl w:val="1"/>
          <w:numId w:val="27"/>
        </w:numPr>
        <w:autoSpaceDE w:val="0"/>
        <w:autoSpaceDN w:val="0"/>
        <w:adjustRightInd w:val="0"/>
        <w:spacing w:line="360" w:lineRule="auto"/>
        <w:ind w:hanging="719"/>
        <w:jc w:val="both"/>
        <w:rPr>
          <w:rFonts w:ascii="Arial" w:hAnsi="Arial" w:cs="Arial"/>
          <w:color w:val="000000"/>
          <w:sz w:val="20"/>
          <w:szCs w:val="20"/>
        </w:rPr>
      </w:pPr>
      <w:r w:rsidRPr="00E85D38">
        <w:rPr>
          <w:rFonts w:ascii="Arial" w:hAnsi="Arial" w:cs="Arial"/>
          <w:sz w:val="20"/>
          <w:szCs w:val="20"/>
        </w:rPr>
        <w:t xml:space="preserve">WAŻNE! Do złożenia oferty niezbędne jest posiadanie przez użytkownika Wykonawcy uprawnienia „Składanie ofert/wniosków/prac konkursowych” </w:t>
      </w:r>
    </w:p>
    <w:p w14:paraId="7A32BE07" w14:textId="77777777" w:rsidR="009128C6" w:rsidRPr="004B7758" w:rsidRDefault="009128C6" w:rsidP="009128C6">
      <w:pPr>
        <w:pStyle w:val="Akapitzlist"/>
        <w:numPr>
          <w:ilvl w:val="1"/>
          <w:numId w:val="27"/>
        </w:numPr>
        <w:autoSpaceDE w:val="0"/>
        <w:autoSpaceDN w:val="0"/>
        <w:adjustRightInd w:val="0"/>
        <w:spacing w:line="360" w:lineRule="auto"/>
        <w:ind w:hanging="719"/>
        <w:jc w:val="both"/>
        <w:rPr>
          <w:rFonts w:ascii="Arial" w:hAnsi="Arial" w:cs="Arial"/>
          <w:color w:val="000000"/>
          <w:sz w:val="20"/>
          <w:szCs w:val="20"/>
        </w:rPr>
      </w:pPr>
      <w:r w:rsidRPr="004B7758">
        <w:rPr>
          <w:rFonts w:ascii="Arial" w:hAnsi="Arial" w:cs="Arial"/>
          <w:sz w:val="20"/>
          <w:szCs w:val="20"/>
        </w:rPr>
        <w:t xml:space="preserve">Zamawiający nie wymaga i nie dopuszcza możliwości złożenia oferty w postaci katalogów elektronicznych lub dołączenia katalogów elektronicznych do oferty. </w:t>
      </w:r>
    </w:p>
    <w:p w14:paraId="07B0FD2B" w14:textId="77777777" w:rsidR="009128C6" w:rsidRPr="0069660E" w:rsidRDefault="009128C6" w:rsidP="009128C6">
      <w:pPr>
        <w:pStyle w:val="Akapitzlist"/>
        <w:numPr>
          <w:ilvl w:val="1"/>
          <w:numId w:val="27"/>
        </w:numPr>
        <w:autoSpaceDE w:val="0"/>
        <w:autoSpaceDN w:val="0"/>
        <w:adjustRightInd w:val="0"/>
        <w:spacing w:line="360" w:lineRule="auto"/>
        <w:ind w:hanging="719"/>
        <w:jc w:val="both"/>
        <w:rPr>
          <w:rFonts w:ascii="Arial" w:hAnsi="Arial" w:cs="Arial"/>
          <w:b/>
          <w:bCs/>
          <w:color w:val="000000"/>
          <w:sz w:val="20"/>
          <w:szCs w:val="20"/>
        </w:rPr>
      </w:pPr>
      <w:r w:rsidRPr="0069660E">
        <w:rPr>
          <w:rFonts w:ascii="Arial" w:hAnsi="Arial" w:cs="Arial"/>
          <w:b/>
          <w:bCs/>
          <w:sz w:val="20"/>
          <w:szCs w:val="20"/>
        </w:rPr>
        <w:t xml:space="preserve">Wraz z ofertą Wykonawca składa: </w:t>
      </w:r>
    </w:p>
    <w:p w14:paraId="2BED2062" w14:textId="77777777" w:rsidR="009128C6" w:rsidRPr="00421EF9" w:rsidRDefault="009128C6" w:rsidP="009128C6">
      <w:pPr>
        <w:pStyle w:val="Akapitzlist"/>
        <w:numPr>
          <w:ilvl w:val="1"/>
          <w:numId w:val="53"/>
        </w:numPr>
        <w:autoSpaceDE w:val="0"/>
        <w:autoSpaceDN w:val="0"/>
        <w:adjustRightInd w:val="0"/>
        <w:spacing w:line="360" w:lineRule="auto"/>
        <w:ind w:left="851" w:hanging="425"/>
        <w:jc w:val="both"/>
        <w:rPr>
          <w:rFonts w:ascii="Arial" w:hAnsi="Arial" w:cs="Arial"/>
          <w:color w:val="000000"/>
          <w:sz w:val="20"/>
          <w:szCs w:val="20"/>
        </w:rPr>
      </w:pPr>
      <w:r w:rsidRPr="00421EF9">
        <w:rPr>
          <w:rFonts w:ascii="Arial" w:hAnsi="Arial" w:cs="Arial"/>
          <w:sz w:val="20"/>
          <w:szCs w:val="20"/>
        </w:rPr>
        <w:t xml:space="preserve">Oświadczenie składane na podstawie art. 125 ustawy Pzp (dotyczy Wykonawcy/ów) – Załącznik nr 3 do SWZ, </w:t>
      </w:r>
    </w:p>
    <w:p w14:paraId="43000733" w14:textId="77777777" w:rsidR="009128C6" w:rsidRDefault="009128C6" w:rsidP="009128C6">
      <w:pPr>
        <w:pStyle w:val="Akapitzlist"/>
        <w:numPr>
          <w:ilvl w:val="1"/>
          <w:numId w:val="53"/>
        </w:numPr>
        <w:autoSpaceDE w:val="0"/>
        <w:autoSpaceDN w:val="0"/>
        <w:adjustRightInd w:val="0"/>
        <w:spacing w:line="360" w:lineRule="auto"/>
        <w:ind w:left="851" w:hanging="425"/>
        <w:jc w:val="both"/>
        <w:rPr>
          <w:rFonts w:ascii="Arial" w:hAnsi="Arial" w:cs="Arial"/>
          <w:sz w:val="20"/>
          <w:szCs w:val="20"/>
        </w:rPr>
      </w:pPr>
      <w:r w:rsidRPr="00421EF9">
        <w:rPr>
          <w:rFonts w:ascii="Arial" w:hAnsi="Arial" w:cs="Arial"/>
          <w:sz w:val="20"/>
          <w:szCs w:val="20"/>
        </w:rPr>
        <w:t>Pełnomocnictwo do reprezentowania wszystkich Wykonawców</w:t>
      </w:r>
      <w:r w:rsidRPr="004B7758">
        <w:rPr>
          <w:rFonts w:ascii="Arial" w:hAnsi="Arial" w:cs="Arial"/>
          <w:sz w:val="20"/>
          <w:szCs w:val="20"/>
        </w:rPr>
        <w:t xml:space="preserve">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p>
    <w:p w14:paraId="732100D2" w14:textId="77777777" w:rsidR="009128C6" w:rsidRPr="007710DD" w:rsidRDefault="009128C6" w:rsidP="009128C6">
      <w:pPr>
        <w:pStyle w:val="Akapitzlist"/>
        <w:numPr>
          <w:ilvl w:val="1"/>
          <w:numId w:val="53"/>
        </w:numPr>
        <w:autoSpaceDE w:val="0"/>
        <w:autoSpaceDN w:val="0"/>
        <w:adjustRightInd w:val="0"/>
        <w:spacing w:line="360" w:lineRule="auto"/>
        <w:ind w:left="851" w:hanging="425"/>
        <w:jc w:val="both"/>
        <w:rPr>
          <w:rFonts w:ascii="Arial" w:hAnsi="Arial" w:cs="Arial"/>
          <w:sz w:val="20"/>
          <w:szCs w:val="20"/>
        </w:rPr>
      </w:pPr>
      <w:r w:rsidRPr="004B7758">
        <w:rPr>
          <w:rFonts w:ascii="Arial" w:hAnsi="Arial" w:cs="Arial"/>
          <w:sz w:val="20"/>
          <w:szCs w:val="20"/>
        </w:rPr>
        <w:t xml:space="preserve">Oświadczenie składane na podstawie art. 125 ustawy Pzp oraz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(dotyczy podmiotu </w:t>
      </w:r>
      <w:r w:rsidRPr="007710DD">
        <w:rPr>
          <w:rFonts w:ascii="Arial" w:hAnsi="Arial" w:cs="Arial"/>
          <w:sz w:val="20"/>
          <w:szCs w:val="20"/>
        </w:rPr>
        <w:t xml:space="preserve">udostepniającego zasoby – jeśli dotyczy) – Załącznik nr 3A do SWZ </w:t>
      </w:r>
    </w:p>
    <w:p w14:paraId="1A263D95" w14:textId="20B380AD" w:rsidR="007710DD" w:rsidRPr="007710DD" w:rsidRDefault="009128C6" w:rsidP="007710DD">
      <w:pPr>
        <w:pStyle w:val="Akapitzlist"/>
        <w:numPr>
          <w:ilvl w:val="1"/>
          <w:numId w:val="53"/>
        </w:numPr>
        <w:autoSpaceDE w:val="0"/>
        <w:autoSpaceDN w:val="0"/>
        <w:adjustRightInd w:val="0"/>
        <w:spacing w:line="360" w:lineRule="auto"/>
        <w:ind w:left="851" w:hanging="425"/>
        <w:jc w:val="both"/>
        <w:rPr>
          <w:rFonts w:ascii="Arial" w:hAnsi="Arial" w:cs="Arial"/>
          <w:sz w:val="20"/>
          <w:szCs w:val="20"/>
        </w:rPr>
      </w:pPr>
      <w:r w:rsidRPr="007710DD">
        <w:rPr>
          <w:rFonts w:ascii="Arial" w:hAnsi="Arial" w:cs="Arial"/>
          <w:sz w:val="20"/>
          <w:szCs w:val="20"/>
        </w:rPr>
        <w:t xml:space="preserve">Oświadczenie, dotyczące dostaw, które wykonają poszczególni Wykonawcy – dotyczy Wykonawców wspólnie ubiegających się o udzielenie zamówienia tj. konsorcjum/spółki cywilne – jeśli dotyczy – Załącznik nr </w:t>
      </w:r>
      <w:r w:rsidR="007710DD" w:rsidRPr="007710DD">
        <w:rPr>
          <w:rFonts w:ascii="Arial" w:hAnsi="Arial" w:cs="Arial"/>
          <w:sz w:val="20"/>
          <w:szCs w:val="20"/>
        </w:rPr>
        <w:t>3B</w:t>
      </w:r>
      <w:r w:rsidRPr="007710DD">
        <w:rPr>
          <w:rFonts w:ascii="Arial" w:hAnsi="Arial" w:cs="Arial"/>
          <w:sz w:val="20"/>
          <w:szCs w:val="20"/>
        </w:rPr>
        <w:t xml:space="preserve"> do SWZ. </w:t>
      </w:r>
    </w:p>
    <w:p w14:paraId="003FC961" w14:textId="511D6821" w:rsidR="007710DD" w:rsidRPr="0069660E" w:rsidRDefault="007710DD" w:rsidP="007710DD">
      <w:pPr>
        <w:pStyle w:val="Akapitzlist"/>
        <w:numPr>
          <w:ilvl w:val="1"/>
          <w:numId w:val="53"/>
        </w:numPr>
        <w:autoSpaceDE w:val="0"/>
        <w:autoSpaceDN w:val="0"/>
        <w:adjustRightInd w:val="0"/>
        <w:spacing w:line="360" w:lineRule="auto"/>
        <w:ind w:left="851" w:hanging="425"/>
        <w:jc w:val="both"/>
        <w:rPr>
          <w:rFonts w:ascii="Arial" w:hAnsi="Arial" w:cs="Arial"/>
          <w:b/>
          <w:bCs/>
          <w:sz w:val="20"/>
          <w:szCs w:val="20"/>
        </w:rPr>
      </w:pPr>
      <w:r w:rsidRPr="0069660E">
        <w:rPr>
          <w:rFonts w:ascii="Arial" w:hAnsi="Arial" w:cs="Arial"/>
          <w:b/>
          <w:bCs/>
          <w:sz w:val="20"/>
          <w:szCs w:val="20"/>
        </w:rPr>
        <w:t xml:space="preserve">Przedmiotowe środki </w:t>
      </w:r>
      <w:r w:rsidRPr="007710DD">
        <w:rPr>
          <w:rFonts w:ascii="Arial" w:hAnsi="Arial" w:cs="Arial"/>
          <w:sz w:val="20"/>
          <w:szCs w:val="20"/>
        </w:rPr>
        <w:t xml:space="preserve">dowodowe wymienione w pkt. 8.3. niniejszej specyfikacji, tj. </w:t>
      </w:r>
      <w:r w:rsidRPr="0069660E">
        <w:rPr>
          <w:rFonts w:ascii="Arial" w:hAnsi="Arial" w:cs="Arial"/>
          <w:b/>
          <w:bCs/>
          <w:sz w:val="20"/>
          <w:szCs w:val="20"/>
        </w:rPr>
        <w:t xml:space="preserve">Oświadczenie Wykonawcy – Załącznik nr </w:t>
      </w:r>
      <w:r w:rsidR="0069660E" w:rsidRPr="0069660E">
        <w:rPr>
          <w:rFonts w:ascii="Arial" w:hAnsi="Arial" w:cs="Arial"/>
          <w:b/>
          <w:bCs/>
          <w:sz w:val="20"/>
          <w:szCs w:val="20"/>
        </w:rPr>
        <w:t>6</w:t>
      </w:r>
      <w:r w:rsidRPr="0069660E">
        <w:rPr>
          <w:rFonts w:ascii="Arial" w:hAnsi="Arial" w:cs="Arial"/>
          <w:b/>
          <w:bCs/>
          <w:sz w:val="20"/>
          <w:szCs w:val="20"/>
        </w:rPr>
        <w:t xml:space="preserve"> do SWZ oraz Wypełniony Formularz asortymentowo - ilościowo - cenowy stanowiący Załączniki Nr 2A – 2</w:t>
      </w:r>
      <w:r w:rsidR="00DE7BBC">
        <w:rPr>
          <w:rFonts w:ascii="Arial" w:hAnsi="Arial" w:cs="Arial"/>
          <w:b/>
          <w:bCs/>
          <w:sz w:val="20"/>
          <w:szCs w:val="20"/>
        </w:rPr>
        <w:t>D</w:t>
      </w:r>
      <w:r w:rsidRPr="0069660E">
        <w:rPr>
          <w:rFonts w:ascii="Arial" w:hAnsi="Arial" w:cs="Arial"/>
          <w:b/>
          <w:bCs/>
          <w:sz w:val="20"/>
          <w:szCs w:val="20"/>
        </w:rPr>
        <w:t xml:space="preserve"> do Formularza oferty (Części od nr 1 do nr </w:t>
      </w:r>
      <w:r w:rsidR="00DE7BBC">
        <w:rPr>
          <w:rFonts w:ascii="Arial" w:hAnsi="Arial" w:cs="Arial"/>
          <w:b/>
          <w:bCs/>
          <w:sz w:val="20"/>
          <w:szCs w:val="20"/>
        </w:rPr>
        <w:t>4</w:t>
      </w:r>
      <w:r w:rsidRPr="0069660E">
        <w:rPr>
          <w:rFonts w:ascii="Arial" w:hAnsi="Arial" w:cs="Arial"/>
          <w:b/>
          <w:bCs/>
          <w:sz w:val="20"/>
          <w:szCs w:val="20"/>
        </w:rPr>
        <w:t>- w zależności, na które części Wykonawca składa ofertę).</w:t>
      </w:r>
    </w:p>
    <w:p w14:paraId="464D9DC7" w14:textId="38326454" w:rsidR="007710DD" w:rsidRPr="007710DD" w:rsidRDefault="007710DD" w:rsidP="007710DD">
      <w:pPr>
        <w:pStyle w:val="Akapitzlist"/>
        <w:numPr>
          <w:ilvl w:val="1"/>
          <w:numId w:val="53"/>
        </w:numPr>
        <w:autoSpaceDE w:val="0"/>
        <w:autoSpaceDN w:val="0"/>
        <w:adjustRightInd w:val="0"/>
        <w:spacing w:line="360" w:lineRule="auto"/>
        <w:ind w:left="851" w:hanging="425"/>
        <w:jc w:val="both"/>
        <w:rPr>
          <w:rFonts w:ascii="Arial" w:hAnsi="Arial" w:cs="Arial"/>
          <w:sz w:val="20"/>
          <w:szCs w:val="20"/>
        </w:rPr>
      </w:pPr>
      <w:r w:rsidRPr="007710DD">
        <w:rPr>
          <w:rFonts w:ascii="Arial" w:hAnsi="Arial" w:cs="Arial"/>
          <w:sz w:val="20"/>
          <w:szCs w:val="20"/>
        </w:rPr>
        <w:lastRenderedPageBreak/>
        <w:t>W przypadku zaproponowania produktów równoważnych  Wykonawca załącza do oferty wykaz rozwiązań równoważnych z jego opisem lub normami – jeżeli dotyczy.</w:t>
      </w:r>
    </w:p>
    <w:p w14:paraId="3B1709DF" w14:textId="77777777" w:rsidR="001272F1" w:rsidRDefault="001272F1" w:rsidP="001272F1">
      <w:pPr>
        <w:pStyle w:val="Akapitzlist"/>
        <w:autoSpaceDE w:val="0"/>
        <w:autoSpaceDN w:val="0"/>
        <w:adjustRightInd w:val="0"/>
        <w:spacing w:line="360" w:lineRule="auto"/>
        <w:ind w:left="851"/>
        <w:jc w:val="both"/>
        <w:rPr>
          <w:rFonts w:ascii="Arial" w:hAnsi="Arial" w:cs="Arial"/>
          <w:sz w:val="20"/>
          <w:szCs w:val="20"/>
        </w:rPr>
      </w:pPr>
    </w:p>
    <w:p w14:paraId="56762624" w14:textId="77777777" w:rsidR="009128C6" w:rsidRPr="000F0F82" w:rsidRDefault="009128C6" w:rsidP="009128C6">
      <w:pPr>
        <w:pStyle w:val="Akapitzlist"/>
        <w:numPr>
          <w:ilvl w:val="1"/>
          <w:numId w:val="27"/>
        </w:numPr>
        <w:autoSpaceDE w:val="0"/>
        <w:autoSpaceDN w:val="0"/>
        <w:adjustRightInd w:val="0"/>
        <w:spacing w:line="360" w:lineRule="auto"/>
        <w:ind w:hanging="577"/>
        <w:jc w:val="both"/>
        <w:rPr>
          <w:rFonts w:ascii="Arial" w:hAnsi="Arial" w:cs="Arial"/>
          <w:color w:val="000000"/>
          <w:sz w:val="20"/>
          <w:szCs w:val="20"/>
        </w:rPr>
      </w:pPr>
      <w:r w:rsidRPr="000F0F82">
        <w:rPr>
          <w:rFonts w:ascii="Arial" w:hAnsi="Arial" w:cs="Arial"/>
          <w:sz w:val="20"/>
          <w:szCs w:val="20"/>
        </w:rPr>
        <w:t xml:space="preserve">Sporządzanie i składanie dokumentów i oświadczeń – zasady ogólne </w:t>
      </w:r>
    </w:p>
    <w:p w14:paraId="0DA22353" w14:textId="77777777" w:rsidR="009128C6" w:rsidRDefault="009128C6" w:rsidP="009128C6">
      <w:pPr>
        <w:pStyle w:val="Akapitzlist"/>
        <w:autoSpaceDE w:val="0"/>
        <w:autoSpaceDN w:val="0"/>
        <w:adjustRightInd w:val="0"/>
        <w:spacing w:line="360" w:lineRule="auto"/>
        <w:ind w:left="435"/>
        <w:jc w:val="both"/>
        <w:rPr>
          <w:rFonts w:ascii="Arial" w:hAnsi="Arial" w:cs="Arial"/>
          <w:sz w:val="20"/>
          <w:szCs w:val="20"/>
        </w:rPr>
      </w:pPr>
      <w:r w:rsidRPr="000F0F82">
        <w:rPr>
          <w:rFonts w:ascii="Arial" w:hAnsi="Arial" w:cs="Arial"/>
          <w:sz w:val="20"/>
          <w:szCs w:val="20"/>
        </w:rPr>
        <w:t xml:space="preserve">1) Oferta </w:t>
      </w:r>
      <w:r>
        <w:rPr>
          <w:rFonts w:ascii="Arial" w:hAnsi="Arial" w:cs="Arial"/>
          <w:sz w:val="20"/>
          <w:szCs w:val="20"/>
        </w:rPr>
        <w:t>musi</w:t>
      </w:r>
      <w:r w:rsidRPr="000F0F82">
        <w:rPr>
          <w:rFonts w:ascii="Arial" w:hAnsi="Arial" w:cs="Arial"/>
          <w:sz w:val="20"/>
          <w:szCs w:val="20"/>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031DE60" w14:textId="77777777" w:rsidR="009128C6" w:rsidRDefault="009128C6" w:rsidP="009128C6">
      <w:pPr>
        <w:pStyle w:val="Akapitzlist"/>
        <w:autoSpaceDE w:val="0"/>
        <w:autoSpaceDN w:val="0"/>
        <w:adjustRightInd w:val="0"/>
        <w:spacing w:line="360" w:lineRule="auto"/>
        <w:ind w:left="435"/>
        <w:jc w:val="both"/>
        <w:rPr>
          <w:rFonts w:ascii="Arial" w:hAnsi="Arial" w:cs="Arial"/>
          <w:sz w:val="20"/>
          <w:szCs w:val="20"/>
        </w:rPr>
      </w:pPr>
      <w:r w:rsidRPr="000F0F82">
        <w:rPr>
          <w:rFonts w:ascii="Arial" w:hAnsi="Arial" w:cs="Arial"/>
          <w:sz w:val="20"/>
          <w:szCs w:val="20"/>
        </w:rPr>
        <w:t xml:space="preserve">2) 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342CDDB2" w14:textId="77777777" w:rsidR="009128C6" w:rsidRPr="000F0F82" w:rsidRDefault="009128C6" w:rsidP="009128C6">
      <w:pPr>
        <w:pStyle w:val="Akapitzlist"/>
        <w:autoSpaceDE w:val="0"/>
        <w:autoSpaceDN w:val="0"/>
        <w:adjustRightInd w:val="0"/>
        <w:spacing w:line="360" w:lineRule="auto"/>
        <w:ind w:left="435"/>
        <w:jc w:val="both"/>
        <w:rPr>
          <w:rFonts w:ascii="Arial" w:hAnsi="Arial" w:cs="Arial"/>
          <w:sz w:val="20"/>
          <w:szCs w:val="20"/>
        </w:rPr>
      </w:pPr>
      <w:r>
        <w:rPr>
          <w:rFonts w:ascii="Arial" w:hAnsi="Arial" w:cs="Arial"/>
          <w:sz w:val="20"/>
          <w:szCs w:val="20"/>
        </w:rPr>
        <w:t xml:space="preserve">3) </w:t>
      </w:r>
      <w:r w:rsidRPr="000F0F82">
        <w:rPr>
          <w:rFonts w:ascii="Arial" w:hAnsi="Arial" w:cs="Arial"/>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o którym, dokonuje w przypadku: </w:t>
      </w:r>
    </w:p>
    <w:p w14:paraId="3841C0D1" w14:textId="77777777" w:rsidR="009128C6" w:rsidRDefault="009128C6" w:rsidP="009128C6">
      <w:pPr>
        <w:pStyle w:val="Akapitzlist"/>
        <w:autoSpaceDE w:val="0"/>
        <w:autoSpaceDN w:val="0"/>
        <w:adjustRightInd w:val="0"/>
        <w:spacing w:line="360" w:lineRule="auto"/>
        <w:ind w:left="851"/>
        <w:jc w:val="both"/>
        <w:rPr>
          <w:rFonts w:ascii="Arial" w:hAnsi="Arial" w:cs="Arial"/>
          <w:sz w:val="20"/>
          <w:szCs w:val="20"/>
        </w:rPr>
      </w:pPr>
      <w:r w:rsidRPr="000F0F82">
        <w:rPr>
          <w:rFonts w:ascii="Arial" w:hAnsi="Arial" w:cs="Arial"/>
          <w:sz w:val="20"/>
          <w:szCs w:val="20"/>
        </w:rPr>
        <w:t xml:space="preserve">a)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4D8EF2E2" w14:textId="77777777" w:rsidR="009128C6" w:rsidRDefault="009128C6" w:rsidP="009128C6">
      <w:pPr>
        <w:pStyle w:val="Akapitzlist"/>
        <w:autoSpaceDE w:val="0"/>
        <w:autoSpaceDN w:val="0"/>
        <w:adjustRightInd w:val="0"/>
        <w:spacing w:line="360" w:lineRule="auto"/>
        <w:ind w:left="851"/>
        <w:jc w:val="both"/>
        <w:rPr>
          <w:rFonts w:ascii="Arial" w:hAnsi="Arial" w:cs="Arial"/>
          <w:sz w:val="20"/>
          <w:szCs w:val="20"/>
        </w:rPr>
      </w:pPr>
      <w:r>
        <w:rPr>
          <w:rFonts w:ascii="Arial" w:hAnsi="Arial" w:cs="Arial"/>
          <w:sz w:val="20"/>
          <w:szCs w:val="20"/>
        </w:rPr>
        <w:t xml:space="preserve">b)   </w:t>
      </w:r>
      <w:r w:rsidRPr="000F0F82">
        <w:rPr>
          <w:rFonts w:ascii="Arial" w:hAnsi="Arial" w:cs="Arial"/>
          <w:sz w:val="20"/>
          <w:szCs w:val="20"/>
        </w:rPr>
        <w:t xml:space="preserve">przedmiotowych środków dowodowych - odpowiednio Wykonawca lub Wykonawca wspólnie ubiegający się o udzielenie zamówienia; </w:t>
      </w:r>
    </w:p>
    <w:p w14:paraId="0008A398" w14:textId="77777777" w:rsidR="009128C6" w:rsidRPr="000F0F82" w:rsidRDefault="009128C6" w:rsidP="009128C6">
      <w:pPr>
        <w:pStyle w:val="Akapitzlist"/>
        <w:autoSpaceDE w:val="0"/>
        <w:autoSpaceDN w:val="0"/>
        <w:adjustRightInd w:val="0"/>
        <w:spacing w:line="360" w:lineRule="auto"/>
        <w:ind w:left="851"/>
        <w:jc w:val="both"/>
        <w:rPr>
          <w:rFonts w:ascii="Arial" w:hAnsi="Arial" w:cs="Arial"/>
          <w:sz w:val="20"/>
          <w:szCs w:val="20"/>
        </w:rPr>
      </w:pPr>
      <w:r>
        <w:rPr>
          <w:rFonts w:ascii="Arial" w:hAnsi="Arial" w:cs="Arial"/>
          <w:sz w:val="20"/>
          <w:szCs w:val="20"/>
        </w:rPr>
        <w:t xml:space="preserve">c) </w:t>
      </w:r>
      <w:r w:rsidRPr="000F0F82">
        <w:rPr>
          <w:rFonts w:ascii="Arial" w:hAnsi="Arial" w:cs="Arial"/>
          <w:sz w:val="20"/>
          <w:szCs w:val="20"/>
        </w:rPr>
        <w:t xml:space="preserve">innych dokumentów, odpowiednio Wykonawca lub Wykonawca wspólnie ubiegający się o udzielenie zamówienia, w zakresie dokumentów, które każdego z nich dotyczą. </w:t>
      </w:r>
    </w:p>
    <w:p w14:paraId="6678A960" w14:textId="77777777" w:rsidR="009128C6" w:rsidRDefault="009128C6" w:rsidP="009128C6">
      <w:pPr>
        <w:pStyle w:val="Akapitzlist"/>
        <w:autoSpaceDE w:val="0"/>
        <w:autoSpaceDN w:val="0"/>
        <w:adjustRightInd w:val="0"/>
        <w:spacing w:line="360" w:lineRule="auto"/>
        <w:ind w:left="435"/>
        <w:jc w:val="both"/>
        <w:rPr>
          <w:rFonts w:ascii="Arial" w:hAnsi="Arial" w:cs="Arial"/>
          <w:sz w:val="20"/>
          <w:szCs w:val="20"/>
        </w:rPr>
      </w:pPr>
      <w:r w:rsidRPr="000F0F82">
        <w:rPr>
          <w:rFonts w:ascii="Arial" w:hAnsi="Arial" w:cs="Arial"/>
          <w:sz w:val="20"/>
          <w:szCs w:val="20"/>
        </w:rPr>
        <w:t xml:space="preserve">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3E06B9B1" w14:textId="77777777" w:rsidR="009128C6" w:rsidRDefault="009128C6" w:rsidP="009128C6">
      <w:pPr>
        <w:pStyle w:val="Akapitzlist"/>
        <w:autoSpaceDE w:val="0"/>
        <w:autoSpaceDN w:val="0"/>
        <w:adjustRightInd w:val="0"/>
        <w:spacing w:line="360" w:lineRule="auto"/>
        <w:ind w:left="435"/>
        <w:jc w:val="both"/>
        <w:rPr>
          <w:rFonts w:ascii="Arial" w:hAnsi="Arial" w:cs="Arial"/>
          <w:sz w:val="20"/>
          <w:szCs w:val="20"/>
        </w:rPr>
      </w:pPr>
      <w:r w:rsidRPr="000F0F82">
        <w:rPr>
          <w:rFonts w:ascii="Arial" w:hAnsi="Arial" w:cs="Arial"/>
          <w:sz w:val="20"/>
          <w:szCs w:val="20"/>
        </w:rPr>
        <w:t xml:space="preserve">4) 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13DEE979" w14:textId="77777777" w:rsidR="009838C8" w:rsidRDefault="009128C6" w:rsidP="009838C8">
      <w:pPr>
        <w:pStyle w:val="Akapitzlist"/>
        <w:autoSpaceDE w:val="0"/>
        <w:autoSpaceDN w:val="0"/>
        <w:adjustRightInd w:val="0"/>
        <w:spacing w:line="360" w:lineRule="auto"/>
        <w:ind w:left="0"/>
        <w:jc w:val="both"/>
        <w:rPr>
          <w:rFonts w:ascii="Arial" w:hAnsi="Arial" w:cs="Arial"/>
          <w:sz w:val="20"/>
          <w:szCs w:val="20"/>
        </w:rPr>
      </w:pPr>
      <w:r w:rsidRPr="000F0F82">
        <w:rPr>
          <w:rFonts w:ascii="Arial" w:hAnsi="Arial" w:cs="Arial"/>
          <w:sz w:val="20"/>
          <w:szCs w:val="20"/>
        </w:rPr>
        <w:t xml:space="preserve">5) W przypadku gdy podmiotowe środki dowodowe, w tym oświadczenie, o którym mowa w art. 117 ust. 4 ustawy Pzp oraz zobowiązanie podmiotu udostępniającego zasoby, przedmiotowe środki dowodowe, niewystawione </w:t>
      </w:r>
      <w:r w:rsidRPr="000F0F82">
        <w:rPr>
          <w:rFonts w:ascii="Arial" w:hAnsi="Arial" w:cs="Arial"/>
          <w:sz w:val="20"/>
          <w:szCs w:val="20"/>
        </w:rPr>
        <w:lastRenderedPageBreak/>
        <w:t>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30E9F68" w14:textId="0B800B6E" w:rsidR="009128C6" w:rsidRPr="009838C8" w:rsidRDefault="009128C6" w:rsidP="009838C8">
      <w:pPr>
        <w:pStyle w:val="Akapitzlist"/>
        <w:autoSpaceDE w:val="0"/>
        <w:autoSpaceDN w:val="0"/>
        <w:adjustRightInd w:val="0"/>
        <w:spacing w:line="360" w:lineRule="auto"/>
        <w:ind w:left="0"/>
        <w:jc w:val="both"/>
        <w:rPr>
          <w:rFonts w:ascii="Arial" w:hAnsi="Arial" w:cs="Arial"/>
          <w:b/>
          <w:bCs/>
          <w:sz w:val="20"/>
          <w:szCs w:val="20"/>
        </w:rPr>
      </w:pPr>
      <w:r w:rsidRPr="000F0F82">
        <w:rPr>
          <w:rFonts w:ascii="Arial" w:hAnsi="Arial" w:cs="Arial"/>
          <w:sz w:val="20"/>
          <w:szCs w:val="20"/>
        </w:rPr>
        <w:t xml:space="preserve"> </w:t>
      </w:r>
      <w:r w:rsidR="009838C8" w:rsidRPr="009838C8">
        <w:rPr>
          <w:rFonts w:ascii="Arial" w:hAnsi="Arial" w:cs="Arial"/>
          <w:b/>
          <w:bCs/>
          <w:sz w:val="20"/>
          <w:szCs w:val="20"/>
        </w:rPr>
        <w:t>12.17</w:t>
      </w:r>
      <w:r w:rsidR="009838C8">
        <w:rPr>
          <w:rFonts w:ascii="Arial" w:hAnsi="Arial" w:cs="Arial"/>
          <w:sz w:val="20"/>
          <w:szCs w:val="20"/>
        </w:rPr>
        <w:t xml:space="preserve"> </w:t>
      </w:r>
      <w:r w:rsidRPr="000F0F82">
        <w:rPr>
          <w:rFonts w:ascii="Arial" w:hAnsi="Arial" w:cs="Arial"/>
          <w:sz w:val="20"/>
          <w:szCs w:val="20"/>
        </w:rPr>
        <w:t xml:space="preserve">Poświadczenia zgodności cyfrowego odwzorowania z dokumentem w postaci papierowej dokonuje w przypadku: </w:t>
      </w:r>
    </w:p>
    <w:p w14:paraId="03062609" w14:textId="77777777" w:rsidR="009128C6" w:rsidRDefault="009128C6" w:rsidP="009128C6">
      <w:pPr>
        <w:pStyle w:val="Akapitzlist"/>
        <w:autoSpaceDE w:val="0"/>
        <w:autoSpaceDN w:val="0"/>
        <w:adjustRightInd w:val="0"/>
        <w:spacing w:line="360" w:lineRule="auto"/>
        <w:ind w:left="1276" w:hanging="283"/>
        <w:jc w:val="both"/>
        <w:rPr>
          <w:rFonts w:ascii="Arial" w:hAnsi="Arial" w:cs="Arial"/>
          <w:sz w:val="20"/>
          <w:szCs w:val="20"/>
        </w:rPr>
      </w:pPr>
      <w:r w:rsidRPr="000F0F82">
        <w:rPr>
          <w:rFonts w:ascii="Arial" w:hAnsi="Arial" w:cs="Arial"/>
          <w:sz w:val="20"/>
          <w:szCs w:val="20"/>
        </w:rPr>
        <w:t xml:space="preserve">a) podmiotowych środków dowodowych - odpowiednio Wykonawca, Wykonawca wspólnie ubiegający się o udzielenie zamówienia, podmiot udostępniający zasoby lub Podwykonawca, w zakresie podmiotowych środków dowodowych, które każdego z nich dotyczą; </w:t>
      </w:r>
    </w:p>
    <w:p w14:paraId="1DEDE52A" w14:textId="77777777" w:rsidR="009128C6" w:rsidRDefault="009128C6" w:rsidP="009128C6">
      <w:pPr>
        <w:pStyle w:val="Akapitzlist"/>
        <w:autoSpaceDE w:val="0"/>
        <w:autoSpaceDN w:val="0"/>
        <w:adjustRightInd w:val="0"/>
        <w:spacing w:line="360" w:lineRule="auto"/>
        <w:ind w:left="1276" w:hanging="283"/>
        <w:jc w:val="both"/>
        <w:rPr>
          <w:rFonts w:ascii="Arial" w:hAnsi="Arial" w:cs="Arial"/>
          <w:sz w:val="20"/>
          <w:szCs w:val="20"/>
        </w:rPr>
      </w:pPr>
      <w:r w:rsidRPr="000F0F82">
        <w:rPr>
          <w:rFonts w:ascii="Arial" w:hAnsi="Arial" w:cs="Arial"/>
          <w:sz w:val="20"/>
          <w:szCs w:val="20"/>
        </w:rPr>
        <w:t xml:space="preserve">b) przedmiotowego środka dowodowego, oświadczenia, o którym mowa w art. 117 ust. 4 ustawy, lub zobowiązania podmiotu udostępniającego zasoby - odpowiednio Wykonawca lub Wykonawca wspólnie ubiegający się o udzielenie zamówienia; </w:t>
      </w:r>
    </w:p>
    <w:p w14:paraId="4A7D3116" w14:textId="77777777" w:rsidR="009128C6" w:rsidRDefault="009128C6" w:rsidP="009128C6">
      <w:pPr>
        <w:pStyle w:val="Akapitzlist"/>
        <w:autoSpaceDE w:val="0"/>
        <w:autoSpaceDN w:val="0"/>
        <w:adjustRightInd w:val="0"/>
        <w:spacing w:line="360" w:lineRule="auto"/>
        <w:ind w:left="1276" w:hanging="283"/>
        <w:jc w:val="both"/>
        <w:rPr>
          <w:rFonts w:ascii="Arial" w:hAnsi="Arial" w:cs="Arial"/>
          <w:sz w:val="20"/>
          <w:szCs w:val="20"/>
        </w:rPr>
      </w:pPr>
      <w:r w:rsidRPr="000F0F82">
        <w:rPr>
          <w:rFonts w:ascii="Arial" w:hAnsi="Arial" w:cs="Arial"/>
          <w:sz w:val="20"/>
          <w:szCs w:val="20"/>
        </w:rPr>
        <w:t xml:space="preserve">c) pełnomocnictwa - mocodawca. Poświadczenia zgodności cyfrowego odwzorowania z dokumentem w postaci papierowej może dokonać również notariusz. </w:t>
      </w:r>
    </w:p>
    <w:p w14:paraId="597F1168" w14:textId="4ADC6E5E" w:rsidR="00C520DA" w:rsidRPr="00DE7BBC" w:rsidRDefault="009128C6" w:rsidP="00DE7BBC">
      <w:pPr>
        <w:pStyle w:val="Akapitzlist"/>
        <w:autoSpaceDE w:val="0"/>
        <w:autoSpaceDN w:val="0"/>
        <w:adjustRightInd w:val="0"/>
        <w:spacing w:line="360" w:lineRule="auto"/>
        <w:ind w:left="435" w:hanging="719"/>
        <w:jc w:val="both"/>
        <w:rPr>
          <w:rFonts w:ascii="Arial" w:hAnsi="Arial" w:cs="Arial"/>
          <w:sz w:val="20"/>
          <w:szCs w:val="20"/>
        </w:rPr>
      </w:pPr>
      <w:r w:rsidRPr="000F0F82">
        <w:rPr>
          <w:rFonts w:ascii="Arial" w:hAnsi="Arial" w:cs="Arial"/>
          <w:b/>
          <w:bCs/>
          <w:sz w:val="20"/>
          <w:szCs w:val="20"/>
        </w:rPr>
        <w:t>12.1</w:t>
      </w:r>
      <w:r w:rsidR="009838C8">
        <w:rPr>
          <w:rFonts w:ascii="Arial" w:hAnsi="Arial" w:cs="Arial"/>
          <w:b/>
          <w:bCs/>
          <w:sz w:val="20"/>
          <w:szCs w:val="20"/>
        </w:rPr>
        <w:t>8</w:t>
      </w:r>
      <w:r w:rsidRPr="000F0F82">
        <w:rPr>
          <w:rFonts w:ascii="Arial" w:hAnsi="Arial" w:cs="Arial"/>
          <w:b/>
          <w:bCs/>
          <w:sz w:val="20"/>
          <w:szCs w:val="20"/>
        </w:rPr>
        <w:t>.</w:t>
      </w:r>
      <w:r>
        <w:rPr>
          <w:rFonts w:ascii="Arial" w:hAnsi="Arial" w:cs="Arial"/>
          <w:sz w:val="20"/>
          <w:szCs w:val="20"/>
        </w:rPr>
        <w:t xml:space="preserve"> </w:t>
      </w:r>
      <w:r w:rsidRPr="000F0F82">
        <w:rPr>
          <w:rFonts w:ascii="Arial" w:hAnsi="Arial" w:cs="Arial"/>
          <w:sz w:val="20"/>
          <w:szCs w:val="20"/>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w:t>
      </w:r>
      <w:bookmarkEnd w:id="35"/>
    </w:p>
    <w:p w14:paraId="4DB17F31" w14:textId="77777777" w:rsidR="007C76A9" w:rsidRPr="00C520DA" w:rsidRDefault="007C76A9" w:rsidP="00C520DA">
      <w:pPr>
        <w:pStyle w:val="Akapitzlist"/>
        <w:autoSpaceDE w:val="0"/>
        <w:autoSpaceDN w:val="0"/>
        <w:adjustRightInd w:val="0"/>
        <w:spacing w:line="360" w:lineRule="auto"/>
        <w:ind w:left="435"/>
        <w:rPr>
          <w:rFonts w:ascii="Arial" w:hAnsi="Arial" w:cs="Arial"/>
          <w:color w:val="000000"/>
          <w:sz w:val="20"/>
          <w:szCs w:val="20"/>
        </w:rPr>
      </w:pPr>
    </w:p>
    <w:p w14:paraId="54FF221C" w14:textId="61C6F14A" w:rsidR="00B622BC" w:rsidRPr="00AE61BD" w:rsidRDefault="009063D0" w:rsidP="006563CB">
      <w:pPr>
        <w:pStyle w:val="Akapitzlist"/>
        <w:numPr>
          <w:ilvl w:val="0"/>
          <w:numId w:val="43"/>
        </w:numPr>
        <w:autoSpaceDE w:val="0"/>
        <w:autoSpaceDN w:val="0"/>
        <w:adjustRightInd w:val="0"/>
        <w:spacing w:line="360" w:lineRule="auto"/>
        <w:rPr>
          <w:rFonts w:ascii="Arial" w:hAnsi="Arial" w:cs="Arial"/>
          <w:b/>
          <w:bCs/>
          <w:color w:val="000000"/>
          <w:sz w:val="20"/>
          <w:szCs w:val="20"/>
        </w:rPr>
      </w:pPr>
      <w:r w:rsidRPr="009063D0">
        <w:rPr>
          <w:rFonts w:ascii="Arial" w:hAnsi="Arial" w:cs="Arial"/>
          <w:b/>
          <w:bCs/>
          <w:color w:val="000000"/>
          <w:sz w:val="20"/>
          <w:szCs w:val="20"/>
          <w:u w:val="single"/>
        </w:rPr>
        <w:t>SPOSÓB OBLICZENIA CENY</w:t>
      </w:r>
      <w:r w:rsidR="008010C2" w:rsidRPr="00AE61BD">
        <w:rPr>
          <w:rFonts w:ascii="Arial" w:hAnsi="Arial" w:cs="Arial"/>
          <w:b/>
          <w:bCs/>
          <w:color w:val="000000"/>
          <w:sz w:val="20"/>
          <w:szCs w:val="20"/>
        </w:rPr>
        <w:t>:</w:t>
      </w:r>
      <w:r w:rsidR="00B622BC" w:rsidRPr="00AE61BD">
        <w:rPr>
          <w:rFonts w:ascii="Arial" w:hAnsi="Arial" w:cs="Arial"/>
          <w:b/>
          <w:bCs/>
          <w:color w:val="000000"/>
          <w:sz w:val="20"/>
          <w:szCs w:val="20"/>
        </w:rPr>
        <w:t xml:space="preserve"> </w:t>
      </w:r>
    </w:p>
    <w:p w14:paraId="7D0A8491" w14:textId="4A495A77" w:rsidR="00C04A73" w:rsidRPr="00C04A73" w:rsidRDefault="00C04A73" w:rsidP="00D57946">
      <w:pPr>
        <w:pStyle w:val="Akapitzlist"/>
        <w:numPr>
          <w:ilvl w:val="1"/>
          <w:numId w:val="28"/>
        </w:numPr>
        <w:autoSpaceDE w:val="0"/>
        <w:autoSpaceDN w:val="0"/>
        <w:adjustRightInd w:val="0"/>
        <w:spacing w:line="360" w:lineRule="auto"/>
        <w:jc w:val="both"/>
        <w:rPr>
          <w:rFonts w:ascii="Arial" w:hAnsi="Arial" w:cs="Arial"/>
          <w:sz w:val="20"/>
          <w:szCs w:val="20"/>
        </w:rPr>
      </w:pPr>
      <w:r w:rsidRPr="00C04A73">
        <w:rPr>
          <w:rFonts w:ascii="Arial" w:hAnsi="Arial" w:cs="Arial"/>
          <w:sz w:val="20"/>
          <w:szCs w:val="20"/>
        </w:rPr>
        <w:t>W celu obliczenia ceny oferty, Wykonawca wypełnia formularz oferty stanowiący</w:t>
      </w:r>
      <w:r>
        <w:rPr>
          <w:rFonts w:ascii="Arial" w:hAnsi="Arial" w:cs="Arial"/>
          <w:sz w:val="20"/>
          <w:szCs w:val="20"/>
        </w:rPr>
        <w:t xml:space="preserve"> </w:t>
      </w:r>
      <w:r w:rsidRPr="007136BC">
        <w:rPr>
          <w:rFonts w:ascii="Arial" w:hAnsi="Arial" w:cs="Arial"/>
          <w:sz w:val="20"/>
          <w:szCs w:val="20"/>
        </w:rPr>
        <w:t>Załącznik nr 2</w:t>
      </w:r>
      <w:r w:rsidR="009C5044" w:rsidRPr="007136BC">
        <w:rPr>
          <w:rFonts w:ascii="Arial" w:hAnsi="Arial" w:cs="Arial"/>
          <w:sz w:val="20"/>
          <w:szCs w:val="20"/>
        </w:rPr>
        <w:t xml:space="preserve"> do SWZ </w:t>
      </w:r>
      <w:r w:rsidRPr="007136BC">
        <w:rPr>
          <w:rFonts w:ascii="Arial" w:hAnsi="Arial" w:cs="Arial"/>
          <w:sz w:val="20"/>
          <w:szCs w:val="20"/>
        </w:rPr>
        <w:t xml:space="preserve"> i </w:t>
      </w:r>
      <w:r w:rsidR="009C5044" w:rsidRPr="007136BC">
        <w:rPr>
          <w:rFonts w:ascii="Arial" w:hAnsi="Arial" w:cs="Arial"/>
          <w:sz w:val="20"/>
          <w:szCs w:val="20"/>
        </w:rPr>
        <w:t>F</w:t>
      </w:r>
      <w:r w:rsidRPr="007136BC">
        <w:rPr>
          <w:rFonts w:ascii="Arial" w:hAnsi="Arial" w:cs="Arial"/>
          <w:sz w:val="20"/>
          <w:szCs w:val="20"/>
        </w:rPr>
        <w:t xml:space="preserve">ormularz asortymentowo – </w:t>
      </w:r>
      <w:r w:rsidR="00495C95">
        <w:rPr>
          <w:rFonts w:ascii="Arial" w:hAnsi="Arial" w:cs="Arial"/>
          <w:sz w:val="20"/>
          <w:szCs w:val="20"/>
        </w:rPr>
        <w:t xml:space="preserve">ilościowo - </w:t>
      </w:r>
      <w:r w:rsidRPr="007136BC">
        <w:rPr>
          <w:rFonts w:ascii="Arial" w:hAnsi="Arial" w:cs="Arial"/>
          <w:sz w:val="20"/>
          <w:szCs w:val="20"/>
        </w:rPr>
        <w:t>cenowy - Załącznik</w:t>
      </w:r>
      <w:r w:rsidR="00495C95">
        <w:rPr>
          <w:rFonts w:ascii="Arial" w:hAnsi="Arial" w:cs="Arial"/>
          <w:sz w:val="20"/>
          <w:szCs w:val="20"/>
        </w:rPr>
        <w:t>i</w:t>
      </w:r>
      <w:r w:rsidRPr="007136BC">
        <w:rPr>
          <w:rFonts w:ascii="Arial" w:hAnsi="Arial" w:cs="Arial"/>
          <w:sz w:val="20"/>
          <w:szCs w:val="20"/>
        </w:rPr>
        <w:t xml:space="preserve"> nr 2A</w:t>
      </w:r>
      <w:r w:rsidR="00841DEB">
        <w:rPr>
          <w:rFonts w:ascii="Arial" w:hAnsi="Arial" w:cs="Arial"/>
          <w:sz w:val="20"/>
          <w:szCs w:val="20"/>
        </w:rPr>
        <w:t xml:space="preserve"> – 2</w:t>
      </w:r>
      <w:r w:rsidR="00DE7BBC">
        <w:rPr>
          <w:rFonts w:ascii="Arial" w:hAnsi="Arial" w:cs="Arial"/>
          <w:sz w:val="20"/>
          <w:szCs w:val="20"/>
        </w:rPr>
        <w:t>D</w:t>
      </w:r>
      <w:r w:rsidRPr="007136BC">
        <w:rPr>
          <w:rFonts w:ascii="Arial" w:hAnsi="Arial" w:cs="Arial"/>
          <w:sz w:val="20"/>
          <w:szCs w:val="20"/>
        </w:rPr>
        <w:t xml:space="preserve"> do </w:t>
      </w:r>
      <w:r w:rsidR="00841DEB">
        <w:rPr>
          <w:rFonts w:ascii="Arial" w:hAnsi="Arial" w:cs="Arial"/>
          <w:sz w:val="20"/>
          <w:szCs w:val="20"/>
        </w:rPr>
        <w:t>Formularza oferty</w:t>
      </w:r>
      <w:r w:rsidRPr="007136BC">
        <w:rPr>
          <w:rFonts w:ascii="Arial" w:hAnsi="Arial" w:cs="Arial"/>
          <w:sz w:val="20"/>
          <w:szCs w:val="20"/>
        </w:rPr>
        <w:t xml:space="preserve">. W formularzu asortymentowo </w:t>
      </w:r>
      <w:r w:rsidR="00841DEB">
        <w:rPr>
          <w:rFonts w:ascii="Arial" w:hAnsi="Arial" w:cs="Arial"/>
          <w:sz w:val="20"/>
          <w:szCs w:val="20"/>
        </w:rPr>
        <w:t>–</w:t>
      </w:r>
      <w:r w:rsidRPr="007136BC">
        <w:rPr>
          <w:rFonts w:ascii="Arial" w:hAnsi="Arial" w:cs="Arial"/>
          <w:sz w:val="20"/>
          <w:szCs w:val="20"/>
        </w:rPr>
        <w:t xml:space="preserve"> </w:t>
      </w:r>
      <w:r w:rsidR="00841DEB">
        <w:rPr>
          <w:rFonts w:ascii="Arial" w:hAnsi="Arial" w:cs="Arial"/>
          <w:sz w:val="20"/>
          <w:szCs w:val="20"/>
        </w:rPr>
        <w:t xml:space="preserve">ilościowo - </w:t>
      </w:r>
      <w:r w:rsidRPr="00C04A73">
        <w:rPr>
          <w:rFonts w:ascii="Arial" w:hAnsi="Arial" w:cs="Arial"/>
          <w:sz w:val="20"/>
          <w:szCs w:val="20"/>
        </w:rPr>
        <w:t>cenowym należy podać cenę jednostkową brutto jednego opakowania (szt.) szczepionki oraz cenę ogólną oferty (na każdą część oddzielnie), stanowiącą sumę oferowanych cen jednostkowych pomnożoną przez ilość (szt.).</w:t>
      </w:r>
    </w:p>
    <w:p w14:paraId="178CB553" w14:textId="41CED3D1" w:rsidR="00C04A73" w:rsidRPr="00C04A73" w:rsidRDefault="00C04A73" w:rsidP="00D57946">
      <w:pPr>
        <w:pStyle w:val="Akapitzlist"/>
        <w:numPr>
          <w:ilvl w:val="1"/>
          <w:numId w:val="28"/>
        </w:numPr>
        <w:autoSpaceDE w:val="0"/>
        <w:autoSpaceDN w:val="0"/>
        <w:adjustRightInd w:val="0"/>
        <w:spacing w:line="360" w:lineRule="auto"/>
        <w:jc w:val="both"/>
        <w:rPr>
          <w:rFonts w:ascii="Arial" w:hAnsi="Arial" w:cs="Arial"/>
          <w:color w:val="000000"/>
          <w:sz w:val="20"/>
          <w:szCs w:val="20"/>
        </w:rPr>
      </w:pPr>
      <w:r w:rsidRPr="00C04A73">
        <w:rPr>
          <w:rFonts w:ascii="Arial" w:hAnsi="Arial" w:cs="Arial"/>
          <w:sz w:val="20"/>
          <w:szCs w:val="20"/>
        </w:rPr>
        <w:t>Cen</w:t>
      </w:r>
      <w:r>
        <w:rPr>
          <w:rFonts w:ascii="Arial" w:hAnsi="Arial" w:cs="Arial"/>
          <w:sz w:val="20"/>
          <w:szCs w:val="20"/>
        </w:rPr>
        <w:t>y</w:t>
      </w:r>
      <w:r w:rsidRPr="00C04A73">
        <w:rPr>
          <w:rFonts w:ascii="Arial" w:hAnsi="Arial" w:cs="Arial"/>
          <w:sz w:val="20"/>
          <w:szCs w:val="20"/>
        </w:rPr>
        <w:t xml:space="preserve"> jednostkowe podane w formularzu asortymentowo - cenowym </w:t>
      </w:r>
      <w:r w:rsidRPr="00C04A73">
        <w:rPr>
          <w:rFonts w:ascii="Arial" w:hAnsi="Arial" w:cs="Arial"/>
          <w:color w:val="000000"/>
          <w:sz w:val="20"/>
          <w:szCs w:val="20"/>
        </w:rPr>
        <w:t>określone przez Wykonawcę, mają</w:t>
      </w:r>
    </w:p>
    <w:p w14:paraId="0C14F45E" w14:textId="77777777" w:rsidR="00C04A73" w:rsidRPr="00C04A73" w:rsidRDefault="00C04A73" w:rsidP="00C04A73">
      <w:pPr>
        <w:pStyle w:val="Akapitzlist"/>
        <w:autoSpaceDE w:val="0"/>
        <w:autoSpaceDN w:val="0"/>
        <w:adjustRightInd w:val="0"/>
        <w:spacing w:line="360" w:lineRule="auto"/>
        <w:ind w:left="435"/>
        <w:jc w:val="both"/>
        <w:rPr>
          <w:rFonts w:ascii="Arial" w:hAnsi="Arial" w:cs="Arial"/>
          <w:color w:val="000000"/>
          <w:sz w:val="20"/>
          <w:szCs w:val="20"/>
        </w:rPr>
      </w:pPr>
      <w:r w:rsidRPr="00C04A73">
        <w:rPr>
          <w:rFonts w:ascii="Arial" w:hAnsi="Arial" w:cs="Arial"/>
          <w:color w:val="000000"/>
          <w:sz w:val="20"/>
          <w:szCs w:val="20"/>
        </w:rPr>
        <w:t>charakter ryczałtowy i nie będą zmieniane w toku realizacji przedmiotu zamówienia.</w:t>
      </w:r>
    </w:p>
    <w:p w14:paraId="6DE8C952" w14:textId="7EB3DD00" w:rsidR="00C04A73" w:rsidRPr="00C04A73" w:rsidRDefault="00C04A73" w:rsidP="00D57946">
      <w:pPr>
        <w:pStyle w:val="Akapitzlist"/>
        <w:numPr>
          <w:ilvl w:val="1"/>
          <w:numId w:val="28"/>
        </w:numPr>
        <w:autoSpaceDE w:val="0"/>
        <w:autoSpaceDN w:val="0"/>
        <w:adjustRightInd w:val="0"/>
        <w:spacing w:line="360" w:lineRule="auto"/>
        <w:jc w:val="both"/>
        <w:rPr>
          <w:rFonts w:ascii="Arial" w:hAnsi="Arial" w:cs="Arial"/>
          <w:color w:val="000000"/>
          <w:sz w:val="20"/>
          <w:szCs w:val="20"/>
        </w:rPr>
      </w:pPr>
      <w:r w:rsidRPr="00C04A73">
        <w:rPr>
          <w:rFonts w:ascii="Arial" w:hAnsi="Arial" w:cs="Arial"/>
          <w:color w:val="000000"/>
          <w:sz w:val="20"/>
          <w:szCs w:val="20"/>
        </w:rPr>
        <w:t>Cena oferty musi być podana z dokładnością do dwóch miejsc po przecinku. Zaokrąglenia</w:t>
      </w:r>
      <w:r>
        <w:rPr>
          <w:rFonts w:ascii="Arial" w:hAnsi="Arial" w:cs="Arial"/>
          <w:color w:val="000000"/>
          <w:sz w:val="20"/>
          <w:szCs w:val="20"/>
        </w:rPr>
        <w:t xml:space="preserve"> </w:t>
      </w:r>
      <w:r w:rsidRPr="00C04A73">
        <w:rPr>
          <w:rFonts w:ascii="Arial" w:hAnsi="Arial" w:cs="Arial"/>
          <w:color w:val="000000"/>
          <w:sz w:val="20"/>
          <w:szCs w:val="20"/>
        </w:rPr>
        <w:t>należy dokonywać zgodnie z regułą matematyczną.</w:t>
      </w:r>
    </w:p>
    <w:p w14:paraId="3AD7A030" w14:textId="721A4B31" w:rsidR="00C04A73" w:rsidRPr="00C04A73" w:rsidRDefault="00C04A73" w:rsidP="00D57946">
      <w:pPr>
        <w:pStyle w:val="Akapitzlist"/>
        <w:numPr>
          <w:ilvl w:val="1"/>
          <w:numId w:val="28"/>
        </w:numPr>
        <w:autoSpaceDE w:val="0"/>
        <w:autoSpaceDN w:val="0"/>
        <w:adjustRightInd w:val="0"/>
        <w:spacing w:line="360" w:lineRule="auto"/>
        <w:jc w:val="both"/>
        <w:rPr>
          <w:rFonts w:ascii="Arial" w:hAnsi="Arial" w:cs="Arial"/>
          <w:color w:val="000000"/>
          <w:sz w:val="20"/>
          <w:szCs w:val="20"/>
        </w:rPr>
      </w:pPr>
      <w:r w:rsidRPr="00C04A73">
        <w:rPr>
          <w:rFonts w:ascii="Arial" w:hAnsi="Arial" w:cs="Arial"/>
          <w:color w:val="000000"/>
          <w:sz w:val="20"/>
          <w:szCs w:val="20"/>
        </w:rPr>
        <w:t>Cena ofertowa oraz ceny jednostkowe muszą obejmować wszystkie koszty związane z realizacją</w:t>
      </w:r>
      <w:r>
        <w:rPr>
          <w:rFonts w:ascii="Arial" w:hAnsi="Arial" w:cs="Arial"/>
          <w:color w:val="000000"/>
          <w:sz w:val="20"/>
          <w:szCs w:val="20"/>
        </w:rPr>
        <w:t xml:space="preserve"> </w:t>
      </w:r>
      <w:r w:rsidRPr="00C04A73">
        <w:rPr>
          <w:rFonts w:ascii="Arial" w:hAnsi="Arial" w:cs="Arial"/>
          <w:color w:val="000000"/>
          <w:sz w:val="20"/>
          <w:szCs w:val="20"/>
        </w:rPr>
        <w:t>przedmiotu zamówienia, wszystkie inne koszty oraz ewentualne upusty i rabaty, a także wszystkie potencjalne ryzyka ekonomiczne, jakie mogą wystąpić przy realizacji przedmiotu umowy, wynikające z</w:t>
      </w:r>
      <w:r>
        <w:rPr>
          <w:rFonts w:ascii="Arial" w:hAnsi="Arial" w:cs="Arial"/>
          <w:color w:val="000000"/>
          <w:sz w:val="20"/>
          <w:szCs w:val="20"/>
        </w:rPr>
        <w:t xml:space="preserve"> </w:t>
      </w:r>
      <w:r w:rsidRPr="00C04A73">
        <w:rPr>
          <w:rFonts w:ascii="Arial" w:hAnsi="Arial" w:cs="Arial"/>
          <w:color w:val="000000"/>
          <w:sz w:val="20"/>
          <w:szCs w:val="20"/>
        </w:rPr>
        <w:t>okoliczności, których nie można było przewidzieć w chwili zawierania umowy.</w:t>
      </w:r>
    </w:p>
    <w:p w14:paraId="42384E09" w14:textId="685660E7" w:rsidR="00145436" w:rsidRPr="00EE2193" w:rsidRDefault="00C04A73" w:rsidP="00D57946">
      <w:pPr>
        <w:pStyle w:val="Akapitzlist"/>
        <w:numPr>
          <w:ilvl w:val="1"/>
          <w:numId w:val="28"/>
        </w:numPr>
        <w:autoSpaceDE w:val="0"/>
        <w:autoSpaceDN w:val="0"/>
        <w:adjustRightInd w:val="0"/>
        <w:spacing w:line="360" w:lineRule="auto"/>
        <w:jc w:val="both"/>
        <w:rPr>
          <w:rFonts w:ascii="Arial" w:hAnsi="Arial" w:cs="Arial"/>
          <w:color w:val="000000"/>
          <w:sz w:val="20"/>
          <w:szCs w:val="20"/>
        </w:rPr>
      </w:pPr>
      <w:r w:rsidRPr="00C04A73">
        <w:rPr>
          <w:rFonts w:ascii="Arial" w:hAnsi="Arial" w:cs="Arial"/>
          <w:color w:val="000000"/>
          <w:sz w:val="20"/>
          <w:szCs w:val="20"/>
        </w:rPr>
        <w:t>Cenę oferty/ceny jednostkowe należy obliczyć, uwzględniając całość wynagrodzenia Wykonawcy za</w:t>
      </w:r>
      <w:r w:rsidR="00EE2193">
        <w:rPr>
          <w:rFonts w:ascii="Arial" w:hAnsi="Arial" w:cs="Arial"/>
          <w:color w:val="000000"/>
          <w:sz w:val="20"/>
          <w:szCs w:val="20"/>
        </w:rPr>
        <w:t xml:space="preserve"> </w:t>
      </w:r>
      <w:r w:rsidRPr="00EE2193">
        <w:rPr>
          <w:rFonts w:ascii="Arial" w:hAnsi="Arial" w:cs="Arial"/>
          <w:color w:val="000000"/>
          <w:sz w:val="20"/>
          <w:szCs w:val="20"/>
        </w:rPr>
        <w:t>prawidłowe wykonanie umowy. Wykonawca jest zobowiązany skalkulować cenę na podstawie wszelkich</w:t>
      </w:r>
      <w:r w:rsidR="00EE2193">
        <w:rPr>
          <w:rFonts w:ascii="Arial" w:hAnsi="Arial" w:cs="Arial"/>
          <w:color w:val="000000"/>
          <w:sz w:val="20"/>
          <w:szCs w:val="20"/>
        </w:rPr>
        <w:t xml:space="preserve"> </w:t>
      </w:r>
      <w:r w:rsidRPr="00EE2193">
        <w:rPr>
          <w:rFonts w:ascii="Arial" w:hAnsi="Arial" w:cs="Arial"/>
          <w:color w:val="000000"/>
          <w:sz w:val="20"/>
          <w:szCs w:val="20"/>
        </w:rPr>
        <w:t xml:space="preserve">wymogów związanych z realizacją zamówienia. </w:t>
      </w:r>
      <w:r w:rsidR="008010C2" w:rsidRPr="00EE2193">
        <w:rPr>
          <w:rFonts w:ascii="Arial" w:hAnsi="Arial" w:cs="Arial"/>
          <w:color w:val="000000"/>
          <w:sz w:val="20"/>
          <w:szCs w:val="20"/>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w:t>
      </w:r>
      <w:r w:rsidR="008010C2" w:rsidRPr="00EE2193">
        <w:rPr>
          <w:rFonts w:ascii="Arial" w:hAnsi="Arial" w:cs="Arial"/>
          <w:color w:val="000000"/>
          <w:sz w:val="20"/>
          <w:szCs w:val="20"/>
        </w:rPr>
        <w:lastRenderedPageBreak/>
        <w:t xml:space="preserve">nie ziszczą się ustawowe przesłanki omyłki (na podstawie art. 226 ust. 1 pkt 10 pzp w związku z art. 223 ust. 2 pkt 3 pzp). </w:t>
      </w:r>
    </w:p>
    <w:p w14:paraId="7EE80BFC" w14:textId="77777777" w:rsidR="00145436" w:rsidRDefault="008010C2" w:rsidP="00D57946">
      <w:pPr>
        <w:pStyle w:val="Akapitzlist"/>
        <w:numPr>
          <w:ilvl w:val="1"/>
          <w:numId w:val="28"/>
        </w:numPr>
        <w:autoSpaceDE w:val="0"/>
        <w:autoSpaceDN w:val="0"/>
        <w:adjustRightInd w:val="0"/>
        <w:spacing w:line="360" w:lineRule="auto"/>
        <w:jc w:val="both"/>
        <w:rPr>
          <w:rFonts w:ascii="Arial" w:hAnsi="Arial" w:cs="Arial"/>
          <w:color w:val="000000"/>
          <w:sz w:val="20"/>
          <w:szCs w:val="20"/>
        </w:rPr>
      </w:pPr>
      <w:r w:rsidRPr="00145436">
        <w:rPr>
          <w:rFonts w:ascii="Arial" w:hAnsi="Arial" w:cs="Arial"/>
          <w:color w:val="000000"/>
          <w:sz w:val="20"/>
          <w:szCs w:val="20"/>
        </w:rPr>
        <w:t xml:space="preserve">Rozliczenia między Zamawiającym a Wykonawcą będą prowadzone w złotych polskich (PLN). </w:t>
      </w:r>
    </w:p>
    <w:p w14:paraId="1799BDEB" w14:textId="32C8A3CB" w:rsidR="00145436" w:rsidRDefault="008010C2" w:rsidP="00D57946">
      <w:pPr>
        <w:pStyle w:val="Akapitzlist"/>
        <w:numPr>
          <w:ilvl w:val="1"/>
          <w:numId w:val="28"/>
        </w:numPr>
        <w:autoSpaceDE w:val="0"/>
        <w:autoSpaceDN w:val="0"/>
        <w:adjustRightInd w:val="0"/>
        <w:spacing w:line="360" w:lineRule="auto"/>
        <w:jc w:val="both"/>
        <w:rPr>
          <w:rFonts w:ascii="Arial" w:hAnsi="Arial" w:cs="Arial"/>
          <w:color w:val="000000"/>
          <w:sz w:val="20"/>
          <w:szCs w:val="20"/>
        </w:rPr>
      </w:pPr>
      <w:r w:rsidRPr="00145436">
        <w:rPr>
          <w:rFonts w:ascii="Arial" w:hAnsi="Arial" w:cs="Arial"/>
          <w:color w:val="000000"/>
          <w:sz w:val="20"/>
          <w:szCs w:val="20"/>
        </w:rPr>
        <w:t xml:space="preserve">W przypadku rozbieżności pomiędzy ceną podaną cyfrowo a słownie jako wartość właściwa zostanie przyjęta cena ryczałtowa podana słownie. </w:t>
      </w:r>
    </w:p>
    <w:p w14:paraId="05A9491F" w14:textId="7E26BB8D" w:rsidR="0000481D" w:rsidRPr="00F32463" w:rsidRDefault="0000481D" w:rsidP="00D57946">
      <w:pPr>
        <w:pStyle w:val="Akapitzlist"/>
        <w:numPr>
          <w:ilvl w:val="1"/>
          <w:numId w:val="28"/>
        </w:numPr>
        <w:autoSpaceDE w:val="0"/>
        <w:autoSpaceDN w:val="0"/>
        <w:adjustRightInd w:val="0"/>
        <w:spacing w:line="360" w:lineRule="auto"/>
        <w:jc w:val="both"/>
        <w:rPr>
          <w:rFonts w:ascii="Arial" w:hAnsi="Arial" w:cs="Arial"/>
          <w:sz w:val="20"/>
          <w:szCs w:val="20"/>
        </w:rPr>
      </w:pPr>
      <w:r w:rsidRPr="00F32463">
        <w:rPr>
          <w:rFonts w:ascii="Arial" w:hAnsi="Arial" w:cs="Arial"/>
          <w:sz w:val="20"/>
          <w:szCs w:val="20"/>
        </w:rPr>
        <w:t>Jeżeli wykonawca złoży ofertę, której wybór prowadziłby do powstania u Zamawiającego obowiązku podatkowego zgodnie z ustawą z dnia 11 marca 2004r. o podatku od towarów i usług (Dz.U. z 20</w:t>
      </w:r>
      <w:r w:rsidR="00A02F97">
        <w:rPr>
          <w:rFonts w:ascii="Arial" w:hAnsi="Arial" w:cs="Arial"/>
          <w:sz w:val="20"/>
          <w:szCs w:val="20"/>
        </w:rPr>
        <w:t>23</w:t>
      </w:r>
      <w:r w:rsidRPr="00F32463">
        <w:rPr>
          <w:rFonts w:ascii="Arial" w:hAnsi="Arial" w:cs="Arial"/>
          <w:sz w:val="20"/>
          <w:szCs w:val="20"/>
        </w:rPr>
        <w:t xml:space="preserve"> r. poz. </w:t>
      </w:r>
      <w:r w:rsidR="00A02F97">
        <w:rPr>
          <w:rFonts w:ascii="Arial" w:hAnsi="Arial" w:cs="Arial"/>
          <w:sz w:val="20"/>
          <w:szCs w:val="20"/>
        </w:rPr>
        <w:t>1570</w:t>
      </w:r>
      <w:r w:rsidRPr="00F32463">
        <w:rPr>
          <w:rFonts w:ascii="Arial" w:hAnsi="Arial" w:cs="Arial"/>
          <w:sz w:val="20"/>
          <w:szCs w:val="20"/>
        </w:rPr>
        <w:t>), dla celów zastosowania kryterium ceny lub kosztu, Zamawiający dolicza do przedstawionej w niej ceny kwotę podatku od towarów i usług, który miałby obowiązek rozliczyć. Wykonawca, składając taką ofertę, zobowiązany jest do:</w:t>
      </w:r>
    </w:p>
    <w:p w14:paraId="4A66DF9C" w14:textId="77777777" w:rsidR="0000481D" w:rsidRPr="00F32463" w:rsidRDefault="0000481D" w:rsidP="00D57946">
      <w:pPr>
        <w:pStyle w:val="Akapitzlist"/>
        <w:numPr>
          <w:ilvl w:val="0"/>
          <w:numId w:val="37"/>
        </w:numPr>
        <w:autoSpaceDE w:val="0"/>
        <w:autoSpaceDN w:val="0"/>
        <w:adjustRightInd w:val="0"/>
        <w:spacing w:line="360" w:lineRule="auto"/>
        <w:jc w:val="both"/>
        <w:rPr>
          <w:rFonts w:ascii="Arial" w:hAnsi="Arial" w:cs="Arial"/>
          <w:sz w:val="20"/>
          <w:szCs w:val="20"/>
        </w:rPr>
      </w:pPr>
      <w:r w:rsidRPr="00F32463">
        <w:rPr>
          <w:rFonts w:ascii="Arial" w:hAnsi="Arial" w:cs="Arial"/>
          <w:sz w:val="20"/>
          <w:szCs w:val="20"/>
        </w:rPr>
        <w:t xml:space="preserve"> poinformowania Zamawiającego, że wybór jego  oferty będzie prowadził do powstania u Zamawiającego obowiązku podatkowego,</w:t>
      </w:r>
    </w:p>
    <w:p w14:paraId="679D4A19" w14:textId="77777777" w:rsidR="0000481D" w:rsidRPr="00F32463" w:rsidRDefault="0000481D" w:rsidP="00D57946">
      <w:pPr>
        <w:pStyle w:val="Akapitzlist"/>
        <w:numPr>
          <w:ilvl w:val="0"/>
          <w:numId w:val="37"/>
        </w:numPr>
        <w:autoSpaceDE w:val="0"/>
        <w:autoSpaceDN w:val="0"/>
        <w:adjustRightInd w:val="0"/>
        <w:spacing w:line="360" w:lineRule="auto"/>
        <w:jc w:val="both"/>
        <w:rPr>
          <w:rFonts w:ascii="Arial" w:hAnsi="Arial" w:cs="Arial"/>
          <w:sz w:val="20"/>
          <w:szCs w:val="20"/>
        </w:rPr>
      </w:pPr>
      <w:r w:rsidRPr="00F32463">
        <w:rPr>
          <w:rFonts w:ascii="Arial" w:hAnsi="Arial" w:cs="Arial"/>
          <w:sz w:val="20"/>
          <w:szCs w:val="20"/>
        </w:rPr>
        <w:t xml:space="preserve"> wskazania nazwy (rodzaj) towaru lub usługi, których dostawa lub świadczenie będzie prowadzić do  powstania obowiązku podatkowego, </w:t>
      </w:r>
    </w:p>
    <w:p w14:paraId="1830868A" w14:textId="77777777" w:rsidR="0000481D" w:rsidRPr="00F32463" w:rsidRDefault="0000481D" w:rsidP="00D57946">
      <w:pPr>
        <w:pStyle w:val="Akapitzlist"/>
        <w:numPr>
          <w:ilvl w:val="0"/>
          <w:numId w:val="37"/>
        </w:numPr>
        <w:autoSpaceDE w:val="0"/>
        <w:autoSpaceDN w:val="0"/>
        <w:adjustRightInd w:val="0"/>
        <w:spacing w:line="360" w:lineRule="auto"/>
        <w:jc w:val="both"/>
        <w:rPr>
          <w:rFonts w:ascii="Arial" w:hAnsi="Arial" w:cs="Arial"/>
          <w:sz w:val="20"/>
          <w:szCs w:val="20"/>
        </w:rPr>
      </w:pPr>
      <w:r w:rsidRPr="00F32463">
        <w:rPr>
          <w:rFonts w:ascii="Arial" w:hAnsi="Arial" w:cs="Arial"/>
          <w:sz w:val="20"/>
          <w:szCs w:val="20"/>
        </w:rPr>
        <w:t xml:space="preserve"> wskazania wartości towaru lub usługi objętego obowiązkiem podatkowym Zamawiającego bez kwoty podatku</w:t>
      </w:r>
    </w:p>
    <w:p w14:paraId="18A60D5D" w14:textId="77777777" w:rsidR="0000481D" w:rsidRPr="00F32463" w:rsidRDefault="0000481D" w:rsidP="00D57946">
      <w:pPr>
        <w:pStyle w:val="Akapitzlist"/>
        <w:numPr>
          <w:ilvl w:val="0"/>
          <w:numId w:val="37"/>
        </w:numPr>
        <w:autoSpaceDE w:val="0"/>
        <w:autoSpaceDN w:val="0"/>
        <w:adjustRightInd w:val="0"/>
        <w:spacing w:line="360" w:lineRule="auto"/>
        <w:jc w:val="both"/>
        <w:rPr>
          <w:rFonts w:ascii="Arial" w:hAnsi="Arial" w:cs="Arial"/>
          <w:sz w:val="20"/>
          <w:szCs w:val="20"/>
        </w:rPr>
      </w:pPr>
      <w:r w:rsidRPr="00F32463">
        <w:rPr>
          <w:rFonts w:ascii="Arial" w:hAnsi="Arial" w:cs="Arial"/>
          <w:sz w:val="20"/>
          <w:szCs w:val="20"/>
        </w:rPr>
        <w:t>wskazania stawki podatku od towarów i usług, która zgodnie z wiedzą wykonawcy, będzie miała zastosowanie.</w:t>
      </w:r>
    </w:p>
    <w:p w14:paraId="355B6939" w14:textId="6B02066F" w:rsidR="0000481D" w:rsidRDefault="0000481D" w:rsidP="0000481D">
      <w:pPr>
        <w:suppressAutoHyphens/>
        <w:spacing w:line="360" w:lineRule="auto"/>
        <w:ind w:left="426"/>
        <w:rPr>
          <w:rFonts w:ascii="Arial" w:hAnsi="Arial" w:cs="Arial"/>
          <w:b/>
          <w:sz w:val="20"/>
          <w:szCs w:val="20"/>
        </w:rPr>
      </w:pPr>
      <w:r w:rsidRPr="00F32463">
        <w:rPr>
          <w:rFonts w:ascii="Arial" w:hAnsi="Arial" w:cs="Arial"/>
          <w:b/>
          <w:bCs/>
          <w:sz w:val="20"/>
          <w:szCs w:val="20"/>
        </w:rPr>
        <w:t>UWAGA! Wzór formularza ofertowego został opracowany przy założeniu</w:t>
      </w:r>
      <w:r w:rsidRPr="00F32463">
        <w:rPr>
          <w:rFonts w:ascii="Arial" w:hAnsi="Arial" w:cs="Arial"/>
          <w:sz w:val="20"/>
          <w:szCs w:val="20"/>
        </w:rPr>
        <w:t xml:space="preserve"> </w:t>
      </w:r>
      <w:r w:rsidRPr="004810CD">
        <w:rPr>
          <w:rFonts w:ascii="Arial" w:hAnsi="Arial" w:cs="Arial"/>
          <w:b/>
          <w:sz w:val="20"/>
          <w:szCs w:val="20"/>
        </w:rPr>
        <w:t xml:space="preserve">,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47BDC609" w14:textId="77777777" w:rsidR="00043888" w:rsidRDefault="00043888" w:rsidP="0000481D">
      <w:pPr>
        <w:suppressAutoHyphens/>
        <w:spacing w:line="360" w:lineRule="auto"/>
        <w:ind w:left="426"/>
        <w:rPr>
          <w:rFonts w:ascii="Arial" w:hAnsi="Arial" w:cs="Arial"/>
          <w:b/>
          <w:sz w:val="20"/>
          <w:szCs w:val="20"/>
        </w:rPr>
      </w:pPr>
    </w:p>
    <w:p w14:paraId="5132C799" w14:textId="77777777" w:rsidR="005B4ACD" w:rsidRPr="00FC7754" w:rsidRDefault="005B4ACD" w:rsidP="00FC7754">
      <w:pPr>
        <w:autoSpaceDE w:val="0"/>
        <w:autoSpaceDN w:val="0"/>
        <w:adjustRightInd w:val="0"/>
        <w:spacing w:line="360" w:lineRule="auto"/>
        <w:rPr>
          <w:rFonts w:ascii="Arial" w:hAnsi="Arial" w:cs="Arial"/>
          <w:color w:val="000000"/>
          <w:sz w:val="20"/>
          <w:szCs w:val="20"/>
        </w:rPr>
      </w:pPr>
    </w:p>
    <w:p w14:paraId="7072F28F" w14:textId="77777777" w:rsidR="009063D0" w:rsidRPr="009063D0" w:rsidRDefault="009063D0" w:rsidP="006563CB">
      <w:pPr>
        <w:pStyle w:val="Akapitzlist"/>
        <w:numPr>
          <w:ilvl w:val="0"/>
          <w:numId w:val="42"/>
        </w:numPr>
        <w:autoSpaceDE w:val="0"/>
        <w:autoSpaceDN w:val="0"/>
        <w:adjustRightInd w:val="0"/>
        <w:spacing w:line="360" w:lineRule="auto"/>
        <w:rPr>
          <w:rFonts w:ascii="Arial" w:hAnsi="Arial" w:cs="Arial"/>
          <w:b/>
          <w:bCs/>
          <w:color w:val="000000"/>
          <w:sz w:val="20"/>
          <w:szCs w:val="20"/>
          <w:u w:val="single"/>
        </w:rPr>
      </w:pPr>
      <w:r w:rsidRPr="009063D0">
        <w:rPr>
          <w:rFonts w:ascii="Arial" w:hAnsi="Arial" w:cs="Arial"/>
          <w:b/>
          <w:bCs/>
          <w:color w:val="000000"/>
          <w:sz w:val="20"/>
          <w:szCs w:val="20"/>
          <w:u w:val="single"/>
        </w:rPr>
        <w:t>KRYTERIA OCENY OFERT.</w:t>
      </w:r>
    </w:p>
    <w:p w14:paraId="6254A070" w14:textId="0B9622FD" w:rsidR="005E6C81" w:rsidRPr="005E6C81" w:rsidRDefault="005E6C81" w:rsidP="00BE68B1">
      <w:pPr>
        <w:pStyle w:val="Akapitzlist"/>
        <w:numPr>
          <w:ilvl w:val="1"/>
          <w:numId w:val="29"/>
        </w:numPr>
        <w:autoSpaceDE w:val="0"/>
        <w:autoSpaceDN w:val="0"/>
        <w:adjustRightInd w:val="0"/>
        <w:spacing w:line="360" w:lineRule="auto"/>
        <w:jc w:val="both"/>
        <w:rPr>
          <w:rFonts w:ascii="Arial" w:hAnsi="Arial" w:cs="Arial"/>
          <w:color w:val="000000"/>
          <w:sz w:val="20"/>
          <w:szCs w:val="20"/>
        </w:rPr>
      </w:pPr>
      <w:r w:rsidRPr="005E6C81">
        <w:rPr>
          <w:rFonts w:ascii="Arial" w:hAnsi="Arial" w:cs="Arial"/>
          <w:color w:val="000000"/>
          <w:sz w:val="20"/>
          <w:szCs w:val="20"/>
        </w:rPr>
        <w:t xml:space="preserve">Zamawiający zastosował cenę, jako jedyne kryterium oceny na podstawie art. 246 ust. 2 ustawy PZP „Zamawiający publiczni (…) mogą zastosować kryterium ceny jako jedyne kryterium oceny ofert jeżeli określą w opisie przedmiotu zamówienia wymagania jakościowe odnoszące się do co najmniej głównych elementów składających się na przedmiot zamówienia.”  Zamawiający w sposób szczegółowy wskazał w opisie przedmiotu zamówienia oraz we wzorze umowy wszystkie wymagania jakościowe </w:t>
      </w:r>
      <w:r w:rsidR="00BE68B1" w:rsidRPr="005E6C81">
        <w:rPr>
          <w:rFonts w:ascii="Arial" w:hAnsi="Arial" w:cs="Arial"/>
          <w:color w:val="000000"/>
          <w:sz w:val="20"/>
          <w:szCs w:val="20"/>
        </w:rPr>
        <w:t xml:space="preserve">standardy świadczonej </w:t>
      </w:r>
      <w:r w:rsidR="00BE68B1">
        <w:rPr>
          <w:rFonts w:ascii="Arial" w:hAnsi="Arial" w:cs="Arial"/>
          <w:color w:val="000000"/>
          <w:sz w:val="20"/>
          <w:szCs w:val="20"/>
        </w:rPr>
        <w:t xml:space="preserve">dostawy, </w:t>
      </w:r>
      <w:r w:rsidRPr="005E6C81">
        <w:rPr>
          <w:rFonts w:ascii="Arial" w:hAnsi="Arial" w:cs="Arial"/>
          <w:color w:val="000000"/>
          <w:sz w:val="20"/>
          <w:szCs w:val="20"/>
        </w:rPr>
        <w:t xml:space="preserve">odnoszące się do elementów składających się na przedmiot zamówienia. </w:t>
      </w:r>
    </w:p>
    <w:p w14:paraId="193D88D4" w14:textId="0E726742" w:rsidR="005E6C81" w:rsidRPr="00BE68B1" w:rsidRDefault="005E6C81" w:rsidP="00BE68B1">
      <w:pPr>
        <w:autoSpaceDE w:val="0"/>
        <w:autoSpaceDN w:val="0"/>
        <w:adjustRightInd w:val="0"/>
        <w:spacing w:line="360" w:lineRule="auto"/>
        <w:ind w:left="435"/>
        <w:jc w:val="both"/>
        <w:rPr>
          <w:rFonts w:ascii="Arial" w:hAnsi="Arial" w:cs="Arial"/>
          <w:color w:val="000000"/>
          <w:sz w:val="20"/>
          <w:szCs w:val="20"/>
        </w:rPr>
      </w:pPr>
      <w:r w:rsidRPr="005E6C81">
        <w:rPr>
          <w:rFonts w:ascii="Arial" w:hAnsi="Arial" w:cs="Arial"/>
          <w:color w:val="000000"/>
          <w:sz w:val="20"/>
          <w:szCs w:val="20"/>
        </w:rPr>
        <w:t xml:space="preserve">Intencją Zamawiającego było zagwarantowanie określonej jakości </w:t>
      </w:r>
      <w:r w:rsidR="00BE68B1">
        <w:rPr>
          <w:rFonts w:ascii="Arial" w:hAnsi="Arial" w:cs="Arial"/>
          <w:color w:val="000000"/>
          <w:sz w:val="20"/>
          <w:szCs w:val="20"/>
        </w:rPr>
        <w:t>dostawy</w:t>
      </w:r>
      <w:r w:rsidRPr="005E6C81">
        <w:rPr>
          <w:rFonts w:ascii="Arial" w:hAnsi="Arial" w:cs="Arial"/>
          <w:color w:val="000000"/>
          <w:sz w:val="20"/>
          <w:szCs w:val="20"/>
        </w:rPr>
        <w:t xml:space="preserve">, poprzez jej szczegółowy opis i wskazanie wszystkich istotnych parametrów/standardów przedmiotu </w:t>
      </w:r>
      <w:r w:rsidR="00BE68B1">
        <w:rPr>
          <w:rFonts w:ascii="Arial" w:hAnsi="Arial" w:cs="Arial"/>
          <w:color w:val="000000"/>
          <w:sz w:val="20"/>
          <w:szCs w:val="20"/>
        </w:rPr>
        <w:t>zamówienia</w:t>
      </w:r>
      <w:r w:rsidRPr="005E6C81">
        <w:rPr>
          <w:rFonts w:ascii="Arial" w:hAnsi="Arial" w:cs="Arial"/>
          <w:color w:val="000000"/>
          <w:sz w:val="20"/>
          <w:szCs w:val="20"/>
        </w:rPr>
        <w:t xml:space="preserve">, przy jednoczesnym zapewnieniu efektywnego wydatkowania środków. Zamawiający ustalił, które elementy zamówienia mają dla niego istotne znaczenie i w rezultacie, które elementy i cechy zamówienia decydują o zapewnieniu jego wysokiej jakości. Zamawiający ma wiedzę, popartą doświadczeniem z poprzednio realizowanych zamówień, które elementy przedmiotu zamówienia mają szczególnie istotne znaczenie, a w rezultacie, dla których wymagane jest określenie odpowiednich standardów i wymagań jakościowych. Zamawiający jest uprawniony do ustalenia kryteriów, które pozwolą na wybranie oferty spełniającej w najwyższym stopniu jego uzasadnione potrzeby. Wykonawcy, którzy zapoznali się z dokumentami postępowania są zorientowani jaki </w:t>
      </w:r>
      <w:r w:rsidRPr="005E6C81">
        <w:rPr>
          <w:rFonts w:ascii="Arial" w:hAnsi="Arial" w:cs="Arial"/>
          <w:color w:val="000000"/>
          <w:sz w:val="20"/>
          <w:szCs w:val="20"/>
        </w:rPr>
        <w:lastRenderedPageBreak/>
        <w:t>produkt jest oczekiwany przez zamawiającego, a to pozwala na konkurowanie jedynie w ramach kryterium ceny.</w:t>
      </w:r>
    </w:p>
    <w:p w14:paraId="51BCDB98" w14:textId="1C94F311" w:rsidR="00851DFA" w:rsidRPr="00AA0AEE" w:rsidRDefault="00851DFA" w:rsidP="00D57946">
      <w:pPr>
        <w:pStyle w:val="Akapitzlist"/>
        <w:numPr>
          <w:ilvl w:val="1"/>
          <w:numId w:val="29"/>
        </w:numPr>
        <w:autoSpaceDE w:val="0"/>
        <w:autoSpaceDN w:val="0"/>
        <w:adjustRightInd w:val="0"/>
        <w:spacing w:line="360" w:lineRule="auto"/>
        <w:rPr>
          <w:rFonts w:ascii="Arial" w:hAnsi="Arial" w:cs="Arial"/>
          <w:color w:val="000000"/>
          <w:sz w:val="20"/>
          <w:szCs w:val="20"/>
        </w:rPr>
      </w:pPr>
      <w:r w:rsidRPr="00145436">
        <w:rPr>
          <w:rFonts w:ascii="Arial" w:hAnsi="Arial" w:cs="Arial"/>
          <w:color w:val="000000"/>
          <w:sz w:val="20"/>
          <w:szCs w:val="20"/>
        </w:rPr>
        <w:t>Przy wyborze oferty Zamawiający będzie się kierował następującymi kryteriami z przypisaniem do nich odpowiednio wag</w:t>
      </w:r>
      <w:r>
        <w:rPr>
          <w:rFonts w:ascii="Arial" w:hAnsi="Arial" w:cs="Arial"/>
          <w:color w:val="000000"/>
          <w:sz w:val="20"/>
          <w:szCs w:val="20"/>
        </w:rPr>
        <w:t xml:space="preserve">i: </w:t>
      </w:r>
      <w:r w:rsidRPr="00AA0AEE">
        <w:rPr>
          <w:rFonts w:ascii="Arial" w:hAnsi="Arial" w:cs="Arial"/>
          <w:color w:val="000000"/>
          <w:sz w:val="20"/>
          <w:szCs w:val="20"/>
        </w:rPr>
        <w:t xml:space="preserve">najniższa cena – </w:t>
      </w:r>
      <w:r>
        <w:rPr>
          <w:rFonts w:ascii="Arial" w:hAnsi="Arial" w:cs="Arial"/>
          <w:color w:val="000000"/>
          <w:sz w:val="20"/>
          <w:szCs w:val="20"/>
        </w:rPr>
        <w:t>10</w:t>
      </w:r>
      <w:r w:rsidRPr="00AA0AEE">
        <w:rPr>
          <w:rFonts w:ascii="Arial" w:hAnsi="Arial" w:cs="Arial"/>
          <w:color w:val="000000"/>
          <w:sz w:val="20"/>
          <w:szCs w:val="20"/>
        </w:rPr>
        <w:t>0 pkt.</w:t>
      </w:r>
    </w:p>
    <w:p w14:paraId="55412CFC" w14:textId="77777777" w:rsidR="00851DFA" w:rsidRPr="00AA0AEE" w:rsidRDefault="00851DFA" w:rsidP="00D57946">
      <w:pPr>
        <w:pStyle w:val="Akapitzlist"/>
        <w:numPr>
          <w:ilvl w:val="1"/>
          <w:numId w:val="29"/>
        </w:numPr>
        <w:autoSpaceDE w:val="0"/>
        <w:autoSpaceDN w:val="0"/>
        <w:adjustRightInd w:val="0"/>
        <w:spacing w:line="360" w:lineRule="auto"/>
        <w:rPr>
          <w:rFonts w:ascii="Arial" w:hAnsi="Arial" w:cs="Arial"/>
          <w:color w:val="000000"/>
          <w:sz w:val="20"/>
          <w:szCs w:val="20"/>
        </w:rPr>
      </w:pPr>
      <w:r w:rsidRPr="00145436">
        <w:rPr>
          <w:rFonts w:ascii="Arial" w:hAnsi="Arial" w:cs="Arial"/>
          <w:color w:val="000000"/>
          <w:sz w:val="20"/>
          <w:szCs w:val="20"/>
        </w:rPr>
        <w:t>Sposób obliczania punktów dla kryteri</w:t>
      </w:r>
      <w:r>
        <w:rPr>
          <w:rFonts w:ascii="Arial" w:hAnsi="Arial" w:cs="Arial"/>
          <w:color w:val="000000"/>
          <w:sz w:val="20"/>
          <w:szCs w:val="20"/>
        </w:rPr>
        <w:t>um</w:t>
      </w:r>
      <w:r w:rsidRPr="00145436">
        <w:rPr>
          <w:rFonts w:ascii="Arial" w:hAnsi="Arial" w:cs="Arial"/>
          <w:color w:val="000000"/>
          <w:sz w:val="20"/>
          <w:szCs w:val="20"/>
        </w:rPr>
        <w:t>:</w:t>
      </w:r>
      <w:r>
        <w:rPr>
          <w:rFonts w:ascii="Arial" w:hAnsi="Arial" w:cs="Arial"/>
          <w:color w:val="000000"/>
          <w:sz w:val="20"/>
          <w:szCs w:val="20"/>
        </w:rPr>
        <w:t xml:space="preserve"> </w:t>
      </w:r>
      <w:r w:rsidRPr="00AA0AEE">
        <w:rPr>
          <w:rFonts w:ascii="Arial" w:hAnsi="Arial" w:cs="Arial"/>
          <w:color w:val="000000"/>
          <w:sz w:val="20"/>
          <w:szCs w:val="20"/>
        </w:rPr>
        <w:t xml:space="preserve">punkty w kryterium cena  brutto oferty w PLN - oferta z najniższa ceną otrzyma – </w:t>
      </w:r>
      <w:r>
        <w:rPr>
          <w:rFonts w:ascii="Arial" w:hAnsi="Arial" w:cs="Arial"/>
          <w:color w:val="000000"/>
          <w:sz w:val="20"/>
          <w:szCs w:val="20"/>
        </w:rPr>
        <w:t>10</w:t>
      </w:r>
      <w:r w:rsidRPr="00AA0AEE">
        <w:rPr>
          <w:rFonts w:ascii="Arial" w:hAnsi="Arial" w:cs="Arial"/>
          <w:color w:val="000000"/>
          <w:sz w:val="20"/>
          <w:szCs w:val="20"/>
        </w:rPr>
        <w:t>0 pkt, natomiast każda następna oceniana będzie na podstawie wzoru:</w:t>
      </w:r>
    </w:p>
    <w:p w14:paraId="4067A66C" w14:textId="77777777" w:rsidR="00851DFA" w:rsidRPr="0025535B" w:rsidRDefault="00851DFA" w:rsidP="00851DFA">
      <w:pPr>
        <w:pStyle w:val="Akapitzlist"/>
        <w:autoSpaceDE w:val="0"/>
        <w:autoSpaceDN w:val="0"/>
        <w:adjustRightInd w:val="0"/>
        <w:ind w:left="1080"/>
        <w:rPr>
          <w:rFonts w:ascii="Arial" w:hAnsi="Arial" w:cs="Arial"/>
          <w:color w:val="000000"/>
          <w:sz w:val="20"/>
          <w:szCs w:val="20"/>
        </w:rPr>
      </w:pPr>
      <w:r w:rsidRPr="0025535B">
        <w:rPr>
          <w:rFonts w:ascii="Arial" w:hAnsi="Arial" w:cs="Arial"/>
          <w:color w:val="000000"/>
          <w:sz w:val="20"/>
          <w:szCs w:val="20"/>
        </w:rPr>
        <w:tab/>
      </w:r>
      <w:r w:rsidRPr="0025535B">
        <w:rPr>
          <w:rFonts w:ascii="Arial" w:hAnsi="Arial" w:cs="Arial"/>
          <w:color w:val="000000"/>
          <w:sz w:val="20"/>
          <w:szCs w:val="20"/>
        </w:rPr>
        <w:tab/>
      </w:r>
      <w:r w:rsidRPr="0025535B">
        <w:rPr>
          <w:rFonts w:ascii="Arial" w:hAnsi="Arial" w:cs="Arial"/>
          <w:color w:val="000000"/>
          <w:sz w:val="20"/>
          <w:szCs w:val="20"/>
        </w:rPr>
        <w:tab/>
      </w:r>
      <w:r w:rsidRPr="0025535B">
        <w:rPr>
          <w:rFonts w:ascii="Arial" w:hAnsi="Arial" w:cs="Arial"/>
          <w:color w:val="000000"/>
          <w:sz w:val="20"/>
          <w:szCs w:val="20"/>
        </w:rPr>
        <w:tab/>
      </w:r>
      <w:r>
        <w:rPr>
          <w:rFonts w:ascii="Arial" w:hAnsi="Arial" w:cs="Arial"/>
          <w:color w:val="000000"/>
          <w:sz w:val="20"/>
          <w:szCs w:val="20"/>
        </w:rPr>
        <w:tab/>
      </w:r>
      <w:r w:rsidRPr="0025535B">
        <w:rPr>
          <w:rFonts w:ascii="Arial" w:hAnsi="Arial" w:cs="Arial"/>
          <w:color w:val="000000"/>
          <w:sz w:val="20"/>
          <w:szCs w:val="20"/>
        </w:rPr>
        <w:t>cena minimalna</w:t>
      </w:r>
    </w:p>
    <w:p w14:paraId="63686622" w14:textId="77777777" w:rsidR="00851DFA" w:rsidRPr="0025535B" w:rsidRDefault="00851DFA" w:rsidP="00851DFA">
      <w:pPr>
        <w:pStyle w:val="Akapitzlist"/>
        <w:autoSpaceDE w:val="0"/>
        <w:autoSpaceDN w:val="0"/>
        <w:adjustRightInd w:val="0"/>
        <w:ind w:left="1080"/>
        <w:rPr>
          <w:rFonts w:ascii="Arial" w:hAnsi="Arial" w:cs="Arial"/>
          <w:color w:val="000000"/>
          <w:sz w:val="20"/>
          <w:szCs w:val="20"/>
        </w:rPr>
      </w:pPr>
      <w:r w:rsidRPr="0025535B">
        <w:rPr>
          <w:rFonts w:ascii="Arial" w:hAnsi="Arial" w:cs="Arial"/>
          <w:color w:val="000000"/>
          <w:sz w:val="20"/>
          <w:szCs w:val="20"/>
        </w:rPr>
        <w:tab/>
        <w:t xml:space="preserve">Wartość pkt oferty n  =          -------------------------       x </w:t>
      </w:r>
      <w:r>
        <w:rPr>
          <w:rFonts w:ascii="Arial" w:hAnsi="Arial" w:cs="Arial"/>
          <w:color w:val="000000"/>
          <w:sz w:val="20"/>
          <w:szCs w:val="20"/>
        </w:rPr>
        <w:t>10</w:t>
      </w:r>
      <w:r w:rsidRPr="0025535B">
        <w:rPr>
          <w:rFonts w:ascii="Arial" w:hAnsi="Arial" w:cs="Arial"/>
          <w:color w:val="000000"/>
          <w:sz w:val="20"/>
          <w:szCs w:val="20"/>
        </w:rPr>
        <w:t>0</w:t>
      </w:r>
    </w:p>
    <w:p w14:paraId="37230B95" w14:textId="77777777" w:rsidR="00851DFA" w:rsidRPr="005A1670" w:rsidRDefault="00851DFA" w:rsidP="00851DFA">
      <w:pPr>
        <w:pStyle w:val="Akapitzlist"/>
        <w:autoSpaceDE w:val="0"/>
        <w:autoSpaceDN w:val="0"/>
        <w:adjustRightInd w:val="0"/>
        <w:ind w:left="1080"/>
        <w:rPr>
          <w:rFonts w:ascii="Arial" w:hAnsi="Arial" w:cs="Arial"/>
          <w:color w:val="000000"/>
          <w:sz w:val="20"/>
          <w:szCs w:val="20"/>
        </w:rPr>
      </w:pPr>
      <w:r w:rsidRPr="0025535B">
        <w:rPr>
          <w:rFonts w:ascii="Arial" w:hAnsi="Arial" w:cs="Arial"/>
          <w:color w:val="000000"/>
          <w:sz w:val="20"/>
          <w:szCs w:val="20"/>
        </w:rPr>
        <w:tab/>
      </w:r>
      <w:r w:rsidRPr="0025535B">
        <w:rPr>
          <w:rFonts w:ascii="Arial" w:hAnsi="Arial" w:cs="Arial"/>
          <w:color w:val="000000"/>
          <w:sz w:val="20"/>
          <w:szCs w:val="20"/>
        </w:rPr>
        <w:tab/>
      </w:r>
      <w:r w:rsidRPr="0025535B">
        <w:rPr>
          <w:rFonts w:ascii="Arial" w:hAnsi="Arial" w:cs="Arial"/>
          <w:color w:val="000000"/>
          <w:sz w:val="20"/>
          <w:szCs w:val="20"/>
        </w:rPr>
        <w:tab/>
      </w:r>
      <w:r w:rsidRPr="0025535B">
        <w:rPr>
          <w:rFonts w:ascii="Arial" w:hAnsi="Arial" w:cs="Arial"/>
          <w:color w:val="000000"/>
          <w:sz w:val="20"/>
          <w:szCs w:val="20"/>
        </w:rPr>
        <w:tab/>
      </w:r>
      <w:r>
        <w:rPr>
          <w:rFonts w:ascii="Arial" w:hAnsi="Arial" w:cs="Arial"/>
          <w:color w:val="000000"/>
          <w:sz w:val="20"/>
          <w:szCs w:val="20"/>
        </w:rPr>
        <w:tab/>
        <w:t xml:space="preserve">   </w:t>
      </w:r>
      <w:r w:rsidRPr="0025535B">
        <w:rPr>
          <w:rFonts w:ascii="Arial" w:hAnsi="Arial" w:cs="Arial"/>
          <w:color w:val="000000"/>
          <w:sz w:val="20"/>
          <w:szCs w:val="20"/>
        </w:rPr>
        <w:t>cena oferty n</w:t>
      </w:r>
    </w:p>
    <w:p w14:paraId="568015D0" w14:textId="77777777" w:rsidR="00851DFA" w:rsidRPr="00AA0AEE" w:rsidRDefault="00851DFA" w:rsidP="00851DFA">
      <w:pPr>
        <w:pStyle w:val="Akapitzlist"/>
        <w:autoSpaceDE w:val="0"/>
        <w:autoSpaceDN w:val="0"/>
        <w:adjustRightInd w:val="0"/>
        <w:spacing w:line="360" w:lineRule="auto"/>
        <w:ind w:left="1080"/>
        <w:rPr>
          <w:rFonts w:ascii="Arial" w:hAnsi="Arial" w:cs="Arial"/>
          <w:color w:val="000000"/>
          <w:sz w:val="20"/>
          <w:szCs w:val="20"/>
        </w:rPr>
      </w:pPr>
      <w:r w:rsidRPr="0025535B">
        <w:rPr>
          <w:rFonts w:ascii="Arial" w:hAnsi="Arial" w:cs="Arial"/>
          <w:color w:val="000000"/>
          <w:sz w:val="20"/>
          <w:szCs w:val="20"/>
        </w:rPr>
        <w:t xml:space="preserve">Wyliczona punktacja za cenę zostanie zaokrąglona do dwóch miejsc po przecinku. </w:t>
      </w:r>
    </w:p>
    <w:p w14:paraId="0AD1BFBB" w14:textId="77777777" w:rsidR="00851DFA" w:rsidRPr="00FF18C7" w:rsidRDefault="00851DFA" w:rsidP="00D57946">
      <w:pPr>
        <w:pStyle w:val="Akapitzlist"/>
        <w:numPr>
          <w:ilvl w:val="1"/>
          <w:numId w:val="29"/>
        </w:numPr>
        <w:autoSpaceDE w:val="0"/>
        <w:autoSpaceDN w:val="0"/>
        <w:adjustRightInd w:val="0"/>
        <w:spacing w:line="360" w:lineRule="auto"/>
        <w:rPr>
          <w:rFonts w:ascii="Arial" w:hAnsi="Arial" w:cs="Arial"/>
          <w:color w:val="000000"/>
          <w:sz w:val="20"/>
          <w:szCs w:val="20"/>
        </w:rPr>
      </w:pPr>
      <w:r w:rsidRPr="00FF18C7">
        <w:rPr>
          <w:rFonts w:ascii="Arial" w:hAnsi="Arial" w:cs="Arial"/>
          <w:color w:val="000000"/>
          <w:sz w:val="20"/>
          <w:szCs w:val="20"/>
        </w:rPr>
        <w:t xml:space="preserve">Zamawiający za najkorzystniejszą uzna ofertę z najniższą ceną. </w:t>
      </w:r>
    </w:p>
    <w:p w14:paraId="2BB52361" w14:textId="77777777" w:rsidR="00851DFA" w:rsidRDefault="00851DFA" w:rsidP="00D57946">
      <w:pPr>
        <w:pStyle w:val="Akapitzlist"/>
        <w:numPr>
          <w:ilvl w:val="1"/>
          <w:numId w:val="29"/>
        </w:numPr>
        <w:autoSpaceDE w:val="0"/>
        <w:autoSpaceDN w:val="0"/>
        <w:adjustRightInd w:val="0"/>
        <w:spacing w:line="360" w:lineRule="auto"/>
        <w:rPr>
          <w:rFonts w:ascii="Arial" w:hAnsi="Arial" w:cs="Arial"/>
          <w:color w:val="000000"/>
          <w:sz w:val="20"/>
          <w:szCs w:val="20"/>
        </w:rPr>
      </w:pPr>
      <w:r w:rsidRPr="00FF18C7">
        <w:rPr>
          <w:rFonts w:ascii="Arial" w:hAnsi="Arial" w:cs="Arial"/>
          <w:color w:val="000000"/>
          <w:sz w:val="20"/>
          <w:szCs w:val="20"/>
        </w:rPr>
        <w:t xml:space="preserve">Ocenie będą podlegać wyłącznie oferty nie podlegające odrzuceniu. </w:t>
      </w:r>
    </w:p>
    <w:p w14:paraId="5F1B0DCA" w14:textId="77777777" w:rsidR="00851DFA" w:rsidRPr="00FF18C7" w:rsidRDefault="00851DFA" w:rsidP="00D57946">
      <w:pPr>
        <w:pStyle w:val="Akapitzlist"/>
        <w:numPr>
          <w:ilvl w:val="1"/>
          <w:numId w:val="29"/>
        </w:numPr>
        <w:autoSpaceDE w:val="0"/>
        <w:autoSpaceDN w:val="0"/>
        <w:adjustRightInd w:val="0"/>
        <w:spacing w:line="360" w:lineRule="auto"/>
        <w:jc w:val="both"/>
        <w:rPr>
          <w:rFonts w:ascii="Arial" w:hAnsi="Arial" w:cs="Arial"/>
          <w:color w:val="000000"/>
          <w:sz w:val="20"/>
          <w:szCs w:val="20"/>
        </w:rPr>
      </w:pPr>
      <w:r w:rsidRPr="00FF18C7">
        <w:rPr>
          <w:rFonts w:ascii="Arial" w:hAnsi="Arial" w:cs="Arial"/>
          <w:color w:val="000000"/>
          <w:sz w:val="20"/>
          <w:szCs w:val="20"/>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2BECD826" w14:textId="77777777" w:rsidR="00851DFA" w:rsidRPr="00FF18C7" w:rsidRDefault="00851DFA" w:rsidP="00D57946">
      <w:pPr>
        <w:pStyle w:val="Akapitzlist"/>
        <w:numPr>
          <w:ilvl w:val="1"/>
          <w:numId w:val="29"/>
        </w:numPr>
        <w:autoSpaceDE w:val="0"/>
        <w:autoSpaceDN w:val="0"/>
        <w:adjustRightInd w:val="0"/>
        <w:spacing w:line="360" w:lineRule="auto"/>
        <w:jc w:val="both"/>
        <w:rPr>
          <w:rFonts w:ascii="Arial" w:hAnsi="Arial" w:cs="Arial"/>
          <w:color w:val="000000"/>
          <w:sz w:val="20"/>
          <w:szCs w:val="20"/>
        </w:rPr>
      </w:pPr>
      <w:r w:rsidRPr="00FF18C7">
        <w:rPr>
          <w:rFonts w:ascii="Arial" w:hAnsi="Arial" w:cs="Arial"/>
          <w:color w:val="000000"/>
          <w:sz w:val="20"/>
          <w:szCs w:val="20"/>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2588F12D" w14:textId="77777777" w:rsidR="00D57134" w:rsidRPr="004E485A" w:rsidRDefault="00DC76B3" w:rsidP="00D57946">
      <w:pPr>
        <w:pStyle w:val="Akapitzlist"/>
        <w:numPr>
          <w:ilvl w:val="1"/>
          <w:numId w:val="29"/>
        </w:numPr>
        <w:autoSpaceDE w:val="0"/>
        <w:autoSpaceDN w:val="0"/>
        <w:adjustRightInd w:val="0"/>
        <w:spacing w:line="360" w:lineRule="auto"/>
        <w:rPr>
          <w:rFonts w:ascii="Arial" w:hAnsi="Arial" w:cs="Arial"/>
          <w:color w:val="000000"/>
          <w:sz w:val="20"/>
          <w:szCs w:val="20"/>
        </w:rPr>
      </w:pPr>
      <w:bookmarkStart w:id="37" w:name="_Hlk84333302"/>
      <w:r w:rsidRPr="004E485A">
        <w:rPr>
          <w:rFonts w:ascii="Arial" w:hAnsi="Arial" w:cs="Arial"/>
          <w:color w:val="000000"/>
          <w:sz w:val="20"/>
          <w:szCs w:val="20"/>
        </w:rPr>
        <w:t>Zamawiający</w:t>
      </w:r>
      <w:r w:rsidR="003D6877" w:rsidRPr="004E485A">
        <w:rPr>
          <w:rFonts w:ascii="Arial" w:hAnsi="Arial" w:cs="Arial"/>
          <w:color w:val="000000"/>
          <w:sz w:val="20"/>
          <w:szCs w:val="20"/>
        </w:rPr>
        <w:t xml:space="preserve"> wybiera najkorzystniejszą </w:t>
      </w:r>
      <w:r w:rsidRPr="004E485A">
        <w:rPr>
          <w:rFonts w:ascii="Arial" w:hAnsi="Arial" w:cs="Arial"/>
          <w:color w:val="000000"/>
          <w:sz w:val="20"/>
          <w:szCs w:val="20"/>
        </w:rPr>
        <w:t>ofertę</w:t>
      </w:r>
      <w:r w:rsidR="003D6877" w:rsidRPr="004E485A">
        <w:rPr>
          <w:rFonts w:ascii="Arial" w:hAnsi="Arial" w:cs="Arial"/>
          <w:color w:val="000000"/>
          <w:sz w:val="20"/>
          <w:szCs w:val="20"/>
        </w:rPr>
        <w:t xml:space="preserve">̨ w terminie </w:t>
      </w:r>
      <w:r w:rsidRPr="004E485A">
        <w:rPr>
          <w:rFonts w:ascii="Arial" w:hAnsi="Arial" w:cs="Arial"/>
          <w:color w:val="000000"/>
          <w:sz w:val="20"/>
          <w:szCs w:val="20"/>
        </w:rPr>
        <w:t>związania</w:t>
      </w:r>
      <w:r w:rsidR="003D6877" w:rsidRPr="004E485A">
        <w:rPr>
          <w:rFonts w:ascii="Arial" w:hAnsi="Arial" w:cs="Arial"/>
          <w:color w:val="000000"/>
          <w:sz w:val="20"/>
          <w:szCs w:val="20"/>
        </w:rPr>
        <w:t xml:space="preserve"> ofertą </w:t>
      </w:r>
      <w:r w:rsidRPr="004E485A">
        <w:rPr>
          <w:rFonts w:ascii="Arial" w:hAnsi="Arial" w:cs="Arial"/>
          <w:color w:val="000000"/>
          <w:sz w:val="20"/>
          <w:szCs w:val="20"/>
        </w:rPr>
        <w:t>określonym</w:t>
      </w:r>
      <w:r w:rsidR="003D6877" w:rsidRPr="004E485A">
        <w:rPr>
          <w:rFonts w:ascii="Arial" w:hAnsi="Arial" w:cs="Arial"/>
          <w:color w:val="000000"/>
          <w:sz w:val="20"/>
          <w:szCs w:val="20"/>
        </w:rPr>
        <w:t xml:space="preserve"> w SWZ. </w:t>
      </w:r>
    </w:p>
    <w:p w14:paraId="494649FD" w14:textId="77777777" w:rsidR="00D57134" w:rsidRPr="004E485A" w:rsidRDefault="00DC76B3" w:rsidP="00D57946">
      <w:pPr>
        <w:pStyle w:val="Akapitzlist"/>
        <w:numPr>
          <w:ilvl w:val="1"/>
          <w:numId w:val="29"/>
        </w:numPr>
        <w:autoSpaceDE w:val="0"/>
        <w:autoSpaceDN w:val="0"/>
        <w:adjustRightInd w:val="0"/>
        <w:spacing w:line="360" w:lineRule="auto"/>
        <w:rPr>
          <w:rFonts w:ascii="Arial" w:hAnsi="Arial" w:cs="Arial"/>
          <w:color w:val="000000"/>
          <w:sz w:val="20"/>
          <w:szCs w:val="20"/>
        </w:rPr>
      </w:pPr>
      <w:r w:rsidRPr="004E485A">
        <w:rPr>
          <w:rFonts w:ascii="Arial" w:hAnsi="Arial" w:cs="Arial"/>
          <w:color w:val="000000"/>
          <w:sz w:val="20"/>
          <w:szCs w:val="20"/>
        </w:rPr>
        <w:t>Jeżeli</w:t>
      </w:r>
      <w:r w:rsidR="003D6877" w:rsidRPr="004E485A">
        <w:rPr>
          <w:rFonts w:ascii="Arial" w:hAnsi="Arial" w:cs="Arial"/>
          <w:color w:val="000000"/>
          <w:sz w:val="20"/>
          <w:szCs w:val="20"/>
        </w:rPr>
        <w:t xml:space="preserve"> termin </w:t>
      </w:r>
      <w:r w:rsidRPr="004E485A">
        <w:rPr>
          <w:rFonts w:ascii="Arial" w:hAnsi="Arial" w:cs="Arial"/>
          <w:color w:val="000000"/>
          <w:sz w:val="20"/>
          <w:szCs w:val="20"/>
        </w:rPr>
        <w:t>związania</w:t>
      </w:r>
      <w:r w:rsidR="003D6877" w:rsidRPr="004E485A">
        <w:rPr>
          <w:rFonts w:ascii="Arial" w:hAnsi="Arial" w:cs="Arial"/>
          <w:color w:val="000000"/>
          <w:sz w:val="20"/>
          <w:szCs w:val="20"/>
        </w:rPr>
        <w:t xml:space="preserve"> ofertą upłynie przed wyborem najkorzystniejszej oferty, </w:t>
      </w:r>
      <w:r w:rsidRPr="004E485A">
        <w:rPr>
          <w:rFonts w:ascii="Arial" w:hAnsi="Arial" w:cs="Arial"/>
          <w:color w:val="000000"/>
          <w:sz w:val="20"/>
          <w:szCs w:val="20"/>
        </w:rPr>
        <w:t>Zamawiający</w:t>
      </w:r>
      <w:r w:rsidR="003D6877" w:rsidRPr="004E485A">
        <w:rPr>
          <w:rFonts w:ascii="Arial" w:hAnsi="Arial" w:cs="Arial"/>
          <w:color w:val="000000"/>
          <w:sz w:val="20"/>
          <w:szCs w:val="20"/>
        </w:rPr>
        <w:t xml:space="preserve"> wezwie </w:t>
      </w:r>
      <w:r w:rsidRPr="004E485A">
        <w:rPr>
          <w:rFonts w:ascii="Arial" w:hAnsi="Arial" w:cs="Arial"/>
          <w:color w:val="000000"/>
          <w:sz w:val="20"/>
          <w:szCs w:val="20"/>
        </w:rPr>
        <w:t>Wykonawcę</w:t>
      </w:r>
      <w:r w:rsidR="003D6877" w:rsidRPr="004E485A">
        <w:rPr>
          <w:rFonts w:ascii="Arial" w:hAnsi="Arial" w:cs="Arial"/>
          <w:color w:val="000000"/>
          <w:sz w:val="20"/>
          <w:szCs w:val="20"/>
        </w:rPr>
        <w:t xml:space="preserve">̨, </w:t>
      </w:r>
      <w:r w:rsidRPr="004E485A">
        <w:rPr>
          <w:rFonts w:ascii="Arial" w:hAnsi="Arial" w:cs="Arial"/>
          <w:color w:val="000000"/>
          <w:sz w:val="20"/>
          <w:szCs w:val="20"/>
        </w:rPr>
        <w:t>którego</w:t>
      </w:r>
      <w:r w:rsidR="003D6877" w:rsidRPr="004E485A">
        <w:rPr>
          <w:rFonts w:ascii="Arial" w:hAnsi="Arial" w:cs="Arial"/>
          <w:color w:val="000000"/>
          <w:sz w:val="20"/>
          <w:szCs w:val="20"/>
        </w:rPr>
        <w:t xml:space="preserve"> oferta otrzymała </w:t>
      </w:r>
      <w:r w:rsidRPr="004E485A">
        <w:rPr>
          <w:rFonts w:ascii="Arial" w:hAnsi="Arial" w:cs="Arial"/>
          <w:color w:val="000000"/>
          <w:sz w:val="20"/>
          <w:szCs w:val="20"/>
        </w:rPr>
        <w:t>najwyższa</w:t>
      </w:r>
      <w:r w:rsidR="003D6877" w:rsidRPr="004E485A">
        <w:rPr>
          <w:rFonts w:ascii="Arial" w:hAnsi="Arial" w:cs="Arial"/>
          <w:color w:val="000000"/>
          <w:sz w:val="20"/>
          <w:szCs w:val="20"/>
        </w:rPr>
        <w:t xml:space="preserve">̨ </w:t>
      </w:r>
      <w:r w:rsidRPr="004E485A">
        <w:rPr>
          <w:rFonts w:ascii="Arial" w:hAnsi="Arial" w:cs="Arial"/>
          <w:color w:val="000000"/>
          <w:sz w:val="20"/>
          <w:szCs w:val="20"/>
        </w:rPr>
        <w:t>ocenę</w:t>
      </w:r>
      <w:r w:rsidR="003D6877" w:rsidRPr="004E485A">
        <w:rPr>
          <w:rFonts w:ascii="Arial" w:hAnsi="Arial" w:cs="Arial"/>
          <w:color w:val="000000"/>
          <w:sz w:val="20"/>
          <w:szCs w:val="20"/>
        </w:rPr>
        <w:t xml:space="preserve">̨, do </w:t>
      </w:r>
      <w:r w:rsidRPr="004E485A">
        <w:rPr>
          <w:rFonts w:ascii="Arial" w:hAnsi="Arial" w:cs="Arial"/>
          <w:color w:val="000000"/>
          <w:sz w:val="20"/>
          <w:szCs w:val="20"/>
        </w:rPr>
        <w:t>wyrażenia</w:t>
      </w:r>
      <w:r w:rsidR="003D6877" w:rsidRPr="004E485A">
        <w:rPr>
          <w:rFonts w:ascii="Arial" w:hAnsi="Arial" w:cs="Arial"/>
          <w:color w:val="000000"/>
          <w:sz w:val="20"/>
          <w:szCs w:val="20"/>
        </w:rPr>
        <w:t xml:space="preserve">, w wyznaczonym przez </w:t>
      </w:r>
      <w:r w:rsidRPr="004E485A">
        <w:rPr>
          <w:rFonts w:ascii="Arial" w:hAnsi="Arial" w:cs="Arial"/>
          <w:color w:val="000000"/>
          <w:sz w:val="20"/>
          <w:szCs w:val="20"/>
        </w:rPr>
        <w:t>Zamawiającego</w:t>
      </w:r>
      <w:r w:rsidR="003D6877" w:rsidRPr="004E485A">
        <w:rPr>
          <w:rFonts w:ascii="Arial" w:hAnsi="Arial" w:cs="Arial"/>
          <w:color w:val="000000"/>
          <w:sz w:val="20"/>
          <w:szCs w:val="20"/>
        </w:rPr>
        <w:t xml:space="preserve"> terminie, pisemnej zgody na </w:t>
      </w:r>
      <w:r w:rsidRPr="004E485A">
        <w:rPr>
          <w:rFonts w:ascii="Arial" w:hAnsi="Arial" w:cs="Arial"/>
          <w:color w:val="000000"/>
          <w:sz w:val="20"/>
          <w:szCs w:val="20"/>
        </w:rPr>
        <w:t>wybór</w:t>
      </w:r>
      <w:r w:rsidR="003D6877" w:rsidRPr="004E485A">
        <w:rPr>
          <w:rFonts w:ascii="Arial" w:hAnsi="Arial" w:cs="Arial"/>
          <w:color w:val="000000"/>
          <w:sz w:val="20"/>
          <w:szCs w:val="20"/>
        </w:rPr>
        <w:t xml:space="preserve"> jego oferty. </w:t>
      </w:r>
    </w:p>
    <w:p w14:paraId="6456EF7F" w14:textId="2E2A7FC1" w:rsidR="003D6877" w:rsidRPr="004E485A" w:rsidRDefault="003D6877" w:rsidP="00D57946">
      <w:pPr>
        <w:pStyle w:val="Akapitzlist"/>
        <w:numPr>
          <w:ilvl w:val="1"/>
          <w:numId w:val="29"/>
        </w:numPr>
        <w:autoSpaceDE w:val="0"/>
        <w:autoSpaceDN w:val="0"/>
        <w:adjustRightInd w:val="0"/>
        <w:spacing w:line="360" w:lineRule="auto"/>
        <w:rPr>
          <w:rFonts w:ascii="Arial" w:hAnsi="Arial" w:cs="Arial"/>
          <w:color w:val="000000"/>
          <w:sz w:val="20"/>
          <w:szCs w:val="20"/>
        </w:rPr>
      </w:pPr>
      <w:r w:rsidRPr="004E485A">
        <w:rPr>
          <w:rFonts w:ascii="Arial" w:hAnsi="Arial" w:cs="Arial"/>
          <w:color w:val="000000"/>
          <w:sz w:val="20"/>
          <w:szCs w:val="20"/>
        </w:rPr>
        <w:t xml:space="preserve">W przypadku braku zgody, o </w:t>
      </w:r>
      <w:r w:rsidR="00416FD8" w:rsidRPr="004E485A">
        <w:rPr>
          <w:rFonts w:ascii="Arial" w:hAnsi="Arial" w:cs="Arial"/>
          <w:color w:val="000000"/>
          <w:sz w:val="20"/>
          <w:szCs w:val="20"/>
        </w:rPr>
        <w:t>której</w:t>
      </w:r>
      <w:r w:rsidRPr="004E485A">
        <w:rPr>
          <w:rFonts w:ascii="Arial" w:hAnsi="Arial" w:cs="Arial"/>
          <w:color w:val="000000"/>
          <w:sz w:val="20"/>
          <w:szCs w:val="20"/>
        </w:rPr>
        <w:t xml:space="preserve"> mowa w ust. </w:t>
      </w:r>
      <w:r w:rsidR="00713742" w:rsidRPr="004E485A">
        <w:rPr>
          <w:rFonts w:ascii="Arial" w:hAnsi="Arial" w:cs="Arial"/>
          <w:color w:val="000000"/>
          <w:sz w:val="20"/>
          <w:szCs w:val="20"/>
        </w:rPr>
        <w:t>8</w:t>
      </w:r>
      <w:r w:rsidRPr="004E485A">
        <w:rPr>
          <w:rFonts w:ascii="Arial" w:hAnsi="Arial" w:cs="Arial"/>
          <w:color w:val="000000"/>
          <w:sz w:val="20"/>
          <w:szCs w:val="20"/>
        </w:rPr>
        <w:t xml:space="preserve">, oferta podlega odrzuceniu, a </w:t>
      </w:r>
      <w:r w:rsidR="00416FD8" w:rsidRPr="004E485A">
        <w:rPr>
          <w:rFonts w:ascii="Arial" w:hAnsi="Arial" w:cs="Arial"/>
          <w:color w:val="000000"/>
          <w:sz w:val="20"/>
          <w:szCs w:val="20"/>
        </w:rPr>
        <w:t>Zamawiający</w:t>
      </w:r>
      <w:r w:rsidRPr="004E485A">
        <w:rPr>
          <w:rFonts w:ascii="Arial" w:hAnsi="Arial" w:cs="Arial"/>
          <w:color w:val="000000"/>
          <w:sz w:val="20"/>
          <w:szCs w:val="20"/>
        </w:rPr>
        <w:t xml:space="preserve"> zwraca </w:t>
      </w:r>
      <w:r w:rsidR="00416FD8" w:rsidRPr="004E485A">
        <w:rPr>
          <w:rFonts w:ascii="Arial" w:hAnsi="Arial" w:cs="Arial"/>
          <w:color w:val="000000"/>
          <w:sz w:val="20"/>
          <w:szCs w:val="20"/>
        </w:rPr>
        <w:t>się</w:t>
      </w:r>
      <w:r w:rsidRPr="004E485A">
        <w:rPr>
          <w:rFonts w:ascii="Arial" w:hAnsi="Arial" w:cs="Arial"/>
          <w:color w:val="000000"/>
          <w:sz w:val="20"/>
          <w:szCs w:val="20"/>
        </w:rPr>
        <w:t xml:space="preserve">̨ o </w:t>
      </w:r>
      <w:r w:rsidR="00416FD8" w:rsidRPr="004E485A">
        <w:rPr>
          <w:rFonts w:ascii="Arial" w:hAnsi="Arial" w:cs="Arial"/>
          <w:color w:val="000000"/>
          <w:sz w:val="20"/>
          <w:szCs w:val="20"/>
        </w:rPr>
        <w:t>wyrażenie</w:t>
      </w:r>
      <w:r w:rsidRPr="004E485A">
        <w:rPr>
          <w:rFonts w:ascii="Arial" w:hAnsi="Arial" w:cs="Arial"/>
          <w:color w:val="000000"/>
          <w:sz w:val="20"/>
          <w:szCs w:val="20"/>
        </w:rPr>
        <w:t xml:space="preserve"> takiej zgody do kolejnego Wykonawcy, </w:t>
      </w:r>
      <w:r w:rsidR="00416FD8" w:rsidRPr="004E485A">
        <w:rPr>
          <w:rFonts w:ascii="Arial" w:hAnsi="Arial" w:cs="Arial"/>
          <w:color w:val="000000"/>
          <w:sz w:val="20"/>
          <w:szCs w:val="20"/>
        </w:rPr>
        <w:t>którego</w:t>
      </w:r>
      <w:r w:rsidRPr="004E485A">
        <w:rPr>
          <w:rFonts w:ascii="Arial" w:hAnsi="Arial" w:cs="Arial"/>
          <w:color w:val="000000"/>
          <w:sz w:val="20"/>
          <w:szCs w:val="20"/>
        </w:rPr>
        <w:t xml:space="preserve"> oferta została </w:t>
      </w:r>
      <w:r w:rsidR="00416FD8" w:rsidRPr="004E485A">
        <w:rPr>
          <w:rFonts w:ascii="Arial" w:hAnsi="Arial" w:cs="Arial"/>
          <w:color w:val="000000"/>
          <w:sz w:val="20"/>
          <w:szCs w:val="20"/>
        </w:rPr>
        <w:t>najwyżej</w:t>
      </w:r>
      <w:r w:rsidRPr="004E485A">
        <w:rPr>
          <w:rFonts w:ascii="Arial" w:hAnsi="Arial" w:cs="Arial"/>
          <w:color w:val="000000"/>
          <w:sz w:val="20"/>
          <w:szCs w:val="20"/>
        </w:rPr>
        <w:t xml:space="preserve"> oceniona, chyba </w:t>
      </w:r>
      <w:r w:rsidR="00416FD8" w:rsidRPr="004E485A">
        <w:rPr>
          <w:rFonts w:ascii="Arial" w:hAnsi="Arial" w:cs="Arial"/>
          <w:color w:val="000000"/>
          <w:sz w:val="20"/>
          <w:szCs w:val="20"/>
        </w:rPr>
        <w:t>że</w:t>
      </w:r>
      <w:r w:rsidRPr="004E485A">
        <w:rPr>
          <w:rFonts w:ascii="Arial" w:hAnsi="Arial" w:cs="Arial"/>
          <w:color w:val="000000"/>
          <w:sz w:val="20"/>
          <w:szCs w:val="20"/>
        </w:rPr>
        <w:t xml:space="preserve"> </w:t>
      </w:r>
      <w:r w:rsidR="00416FD8" w:rsidRPr="004E485A">
        <w:rPr>
          <w:rFonts w:ascii="Arial" w:hAnsi="Arial" w:cs="Arial"/>
          <w:color w:val="000000"/>
          <w:sz w:val="20"/>
          <w:szCs w:val="20"/>
        </w:rPr>
        <w:t>zachodzą</w:t>
      </w:r>
      <w:r w:rsidRPr="004E485A">
        <w:rPr>
          <w:rFonts w:ascii="Arial" w:hAnsi="Arial" w:cs="Arial"/>
          <w:color w:val="000000"/>
          <w:sz w:val="20"/>
          <w:szCs w:val="20"/>
        </w:rPr>
        <w:t xml:space="preserve">̨ przesłanki do </w:t>
      </w:r>
      <w:r w:rsidR="00416FD8" w:rsidRPr="004E485A">
        <w:rPr>
          <w:rFonts w:ascii="Arial" w:hAnsi="Arial" w:cs="Arial"/>
          <w:color w:val="000000"/>
          <w:sz w:val="20"/>
          <w:szCs w:val="20"/>
        </w:rPr>
        <w:t>unieważnienia</w:t>
      </w:r>
      <w:r w:rsidRPr="004E485A">
        <w:rPr>
          <w:rFonts w:ascii="Arial" w:hAnsi="Arial" w:cs="Arial"/>
          <w:color w:val="000000"/>
          <w:sz w:val="20"/>
          <w:szCs w:val="20"/>
        </w:rPr>
        <w:t xml:space="preserve"> </w:t>
      </w:r>
      <w:r w:rsidR="00416FD8" w:rsidRPr="004E485A">
        <w:rPr>
          <w:rFonts w:ascii="Arial" w:hAnsi="Arial" w:cs="Arial"/>
          <w:color w:val="000000"/>
          <w:sz w:val="20"/>
          <w:szCs w:val="20"/>
        </w:rPr>
        <w:t>post</w:t>
      </w:r>
      <w:r w:rsidR="005243B6" w:rsidRPr="004E485A">
        <w:rPr>
          <w:rFonts w:ascii="Arial" w:hAnsi="Arial" w:cs="Arial"/>
          <w:color w:val="000000"/>
          <w:sz w:val="20"/>
          <w:szCs w:val="20"/>
        </w:rPr>
        <w:t>ę</w:t>
      </w:r>
      <w:r w:rsidR="00416FD8" w:rsidRPr="004E485A">
        <w:rPr>
          <w:rFonts w:ascii="Arial" w:hAnsi="Arial" w:cs="Arial"/>
          <w:color w:val="000000"/>
          <w:sz w:val="20"/>
          <w:szCs w:val="20"/>
        </w:rPr>
        <w:t>powania</w:t>
      </w:r>
      <w:r w:rsidRPr="004E485A">
        <w:rPr>
          <w:rFonts w:ascii="Arial" w:hAnsi="Arial" w:cs="Arial"/>
          <w:color w:val="000000"/>
          <w:sz w:val="20"/>
          <w:szCs w:val="20"/>
        </w:rPr>
        <w:t>.</w:t>
      </w:r>
    </w:p>
    <w:bookmarkEnd w:id="37"/>
    <w:p w14:paraId="432FECA2" w14:textId="77777777" w:rsidR="00D40DF0" w:rsidRPr="00AE61BD" w:rsidRDefault="00D40DF0" w:rsidP="00DE7EFB">
      <w:pPr>
        <w:pStyle w:val="Akapitzlist"/>
        <w:autoSpaceDE w:val="0"/>
        <w:autoSpaceDN w:val="0"/>
        <w:adjustRightInd w:val="0"/>
        <w:spacing w:line="360" w:lineRule="auto"/>
        <w:ind w:left="993"/>
        <w:jc w:val="both"/>
        <w:rPr>
          <w:rFonts w:ascii="Arial" w:hAnsi="Arial" w:cs="Arial"/>
          <w:color w:val="000000"/>
          <w:sz w:val="20"/>
          <w:szCs w:val="20"/>
        </w:rPr>
      </w:pPr>
    </w:p>
    <w:p w14:paraId="573633A8" w14:textId="48985D31" w:rsidR="00D40DF0" w:rsidRDefault="009063D0" w:rsidP="006563CB">
      <w:pPr>
        <w:pStyle w:val="Akapitzlist"/>
        <w:numPr>
          <w:ilvl w:val="0"/>
          <w:numId w:val="42"/>
        </w:numPr>
        <w:autoSpaceDE w:val="0"/>
        <w:autoSpaceDN w:val="0"/>
        <w:adjustRightInd w:val="0"/>
        <w:spacing w:line="360" w:lineRule="auto"/>
        <w:ind w:left="567" w:hanging="567"/>
        <w:rPr>
          <w:rFonts w:ascii="Arial" w:hAnsi="Arial" w:cs="Arial"/>
          <w:b/>
          <w:bCs/>
          <w:color w:val="000000"/>
          <w:sz w:val="20"/>
          <w:szCs w:val="20"/>
          <w:u w:val="single"/>
        </w:rPr>
      </w:pPr>
      <w:r>
        <w:rPr>
          <w:rFonts w:ascii="Arial" w:hAnsi="Arial" w:cs="Arial"/>
          <w:b/>
          <w:bCs/>
          <w:color w:val="000000"/>
          <w:sz w:val="20"/>
          <w:szCs w:val="20"/>
          <w:u w:val="single"/>
        </w:rPr>
        <w:t>WYMAGANIA DOTYCZĄCE WADIUM</w:t>
      </w:r>
      <w:r w:rsidR="00841C0C">
        <w:rPr>
          <w:rFonts w:ascii="Arial" w:hAnsi="Arial" w:cs="Arial"/>
          <w:b/>
          <w:bCs/>
          <w:color w:val="000000"/>
          <w:sz w:val="20"/>
          <w:szCs w:val="20"/>
          <w:u w:val="single"/>
        </w:rPr>
        <w:t xml:space="preserve">. </w:t>
      </w:r>
      <w:r w:rsidR="00841C0C" w:rsidRPr="00841C0C">
        <w:rPr>
          <w:rFonts w:ascii="Arial" w:hAnsi="Arial" w:cs="Arial"/>
          <w:color w:val="000000"/>
          <w:sz w:val="20"/>
          <w:szCs w:val="20"/>
        </w:rPr>
        <w:t>Zamawiający nie wymaga wniesienia wadium.</w:t>
      </w:r>
      <w:r w:rsidR="00841C0C">
        <w:rPr>
          <w:rFonts w:ascii="Arial" w:hAnsi="Arial" w:cs="Arial"/>
          <w:b/>
          <w:bCs/>
          <w:color w:val="000000"/>
          <w:sz w:val="20"/>
          <w:szCs w:val="20"/>
          <w:u w:val="single"/>
        </w:rPr>
        <w:t xml:space="preserve"> </w:t>
      </w:r>
    </w:p>
    <w:p w14:paraId="5A885C7B" w14:textId="77777777" w:rsidR="00F90B77" w:rsidRDefault="00F90B77" w:rsidP="00DE7EFB">
      <w:pPr>
        <w:pStyle w:val="Akapitzlist"/>
        <w:autoSpaceDE w:val="0"/>
        <w:autoSpaceDN w:val="0"/>
        <w:adjustRightInd w:val="0"/>
        <w:spacing w:line="360" w:lineRule="auto"/>
        <w:ind w:left="567"/>
        <w:rPr>
          <w:rFonts w:ascii="Arial" w:hAnsi="Arial" w:cs="Arial"/>
          <w:b/>
          <w:bCs/>
          <w:color w:val="000000"/>
          <w:sz w:val="20"/>
          <w:szCs w:val="20"/>
          <w:u w:val="single"/>
        </w:rPr>
      </w:pPr>
    </w:p>
    <w:p w14:paraId="6F8253ED" w14:textId="535D96CB" w:rsidR="006563CB" w:rsidRPr="002D6668" w:rsidRDefault="009128C6" w:rsidP="006563CB">
      <w:pPr>
        <w:pStyle w:val="Akapitzlist"/>
        <w:numPr>
          <w:ilvl w:val="0"/>
          <w:numId w:val="30"/>
        </w:numPr>
        <w:autoSpaceDE w:val="0"/>
        <w:autoSpaceDN w:val="0"/>
        <w:adjustRightInd w:val="0"/>
        <w:spacing w:line="360" w:lineRule="auto"/>
        <w:rPr>
          <w:rFonts w:ascii="Arial" w:hAnsi="Arial" w:cs="Arial"/>
          <w:b/>
          <w:bCs/>
          <w:sz w:val="20"/>
          <w:szCs w:val="20"/>
          <w:u w:val="single"/>
        </w:rPr>
      </w:pPr>
      <w:r w:rsidRPr="002D6668">
        <w:rPr>
          <w:rFonts w:ascii="Arial" w:hAnsi="Arial" w:cs="Arial"/>
          <w:b/>
          <w:bCs/>
          <w:sz w:val="20"/>
          <w:szCs w:val="20"/>
          <w:u w:val="single"/>
        </w:rPr>
        <w:t>SPOSÓB</w:t>
      </w:r>
      <w:r w:rsidR="006563CB" w:rsidRPr="002D6668">
        <w:rPr>
          <w:rFonts w:ascii="Arial" w:hAnsi="Arial" w:cs="Arial"/>
          <w:b/>
          <w:bCs/>
          <w:sz w:val="20"/>
          <w:szCs w:val="20"/>
          <w:u w:val="single"/>
        </w:rPr>
        <w:t xml:space="preserve"> ORAZ TERMIN SKŁADANIA OFERT: </w:t>
      </w:r>
    </w:p>
    <w:p w14:paraId="6038CC92" w14:textId="2928171F" w:rsidR="009128C6" w:rsidRPr="004B7758" w:rsidRDefault="009128C6" w:rsidP="009128C6">
      <w:pPr>
        <w:pStyle w:val="Akapitzlist"/>
        <w:numPr>
          <w:ilvl w:val="1"/>
          <w:numId w:val="30"/>
        </w:numPr>
        <w:autoSpaceDE w:val="0"/>
        <w:autoSpaceDN w:val="0"/>
        <w:adjustRightInd w:val="0"/>
        <w:spacing w:line="360" w:lineRule="auto"/>
        <w:jc w:val="both"/>
        <w:rPr>
          <w:rFonts w:ascii="Arial" w:hAnsi="Arial" w:cs="Arial"/>
          <w:color w:val="000000"/>
          <w:sz w:val="20"/>
          <w:szCs w:val="20"/>
        </w:rPr>
      </w:pPr>
      <w:r w:rsidRPr="002D6668">
        <w:rPr>
          <w:rFonts w:ascii="Arial" w:hAnsi="Arial" w:cs="Arial"/>
          <w:sz w:val="20"/>
          <w:szCs w:val="20"/>
        </w:rPr>
        <w:t xml:space="preserve">Wykonawca przygotowuje ofertę przy pomocy „Formularza ofertowego” udostępnionego przez Zamawiającego na Platformie e-Zamówienia i zamieszczonego w podglądzie postępowania w zakładce „Informacje podstawowe”. WAŻNE! Do przygotowania oferty niezbędne jest posiadanie przez </w:t>
      </w:r>
      <w:r w:rsidRPr="002D6668">
        <w:rPr>
          <w:rFonts w:ascii="Arial" w:hAnsi="Arial" w:cs="Arial"/>
          <w:b/>
          <w:bCs/>
          <w:sz w:val="20"/>
          <w:szCs w:val="20"/>
        </w:rPr>
        <w:t>użytkownika Wykonawcy uprawnienia „Przygotowanie ofert/wniosków/</w:t>
      </w:r>
      <w:r w:rsidRPr="004B7758">
        <w:rPr>
          <w:rFonts w:ascii="Arial" w:hAnsi="Arial" w:cs="Arial"/>
          <w:b/>
          <w:bCs/>
          <w:sz w:val="20"/>
          <w:szCs w:val="20"/>
        </w:rPr>
        <w:t>prac konkursowych</w:t>
      </w:r>
      <w:r w:rsidRPr="00D27F8F">
        <w:rPr>
          <w:rFonts w:ascii="Arial" w:hAnsi="Arial" w:cs="Arial"/>
          <w:sz w:val="20"/>
          <w:szCs w:val="20"/>
        </w:rPr>
        <w:t>”</w:t>
      </w:r>
      <w:r>
        <w:rPr>
          <w:rFonts w:ascii="Arial" w:hAnsi="Arial" w:cs="Arial"/>
          <w:sz w:val="20"/>
          <w:szCs w:val="20"/>
        </w:rPr>
        <w:t>.</w:t>
      </w:r>
    </w:p>
    <w:p w14:paraId="7E0CDE38" w14:textId="7559DF68" w:rsidR="009128C6" w:rsidRPr="00777FCE" w:rsidRDefault="009128C6" w:rsidP="009128C6">
      <w:pPr>
        <w:pStyle w:val="Akapitzlist"/>
        <w:numPr>
          <w:ilvl w:val="1"/>
          <w:numId w:val="30"/>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Ofertę wraz z wymaganymi załącznikami należy złożyć w terminie do dnia:</w:t>
      </w:r>
      <w:r w:rsidR="00A22E18" w:rsidRPr="00A22E18">
        <w:rPr>
          <w:rFonts w:ascii="Arial" w:hAnsi="Arial" w:cs="Arial"/>
          <w:b/>
          <w:bCs/>
          <w:sz w:val="20"/>
          <w:szCs w:val="20"/>
        </w:rPr>
        <w:t>15</w:t>
      </w:r>
      <w:r w:rsidRPr="00A22E18">
        <w:rPr>
          <w:rFonts w:ascii="Arial" w:hAnsi="Arial" w:cs="Arial"/>
          <w:b/>
          <w:bCs/>
          <w:sz w:val="20"/>
          <w:szCs w:val="20"/>
        </w:rPr>
        <w:t>.</w:t>
      </w:r>
      <w:r w:rsidR="00CA67B4" w:rsidRPr="00A22E18">
        <w:rPr>
          <w:rFonts w:ascii="Arial" w:hAnsi="Arial" w:cs="Arial"/>
          <w:b/>
          <w:bCs/>
          <w:sz w:val="20"/>
          <w:szCs w:val="20"/>
        </w:rPr>
        <w:t>1</w:t>
      </w:r>
      <w:r w:rsidR="00A22E18" w:rsidRPr="00A22E18">
        <w:rPr>
          <w:rFonts w:ascii="Arial" w:hAnsi="Arial" w:cs="Arial"/>
          <w:b/>
          <w:bCs/>
          <w:sz w:val="20"/>
          <w:szCs w:val="20"/>
        </w:rPr>
        <w:t>1</w:t>
      </w:r>
      <w:r w:rsidRPr="00A22E18">
        <w:rPr>
          <w:rFonts w:ascii="Arial" w:hAnsi="Arial" w:cs="Arial"/>
          <w:b/>
          <w:bCs/>
          <w:sz w:val="20"/>
          <w:szCs w:val="20"/>
        </w:rPr>
        <w:t>.202</w:t>
      </w:r>
      <w:r w:rsidR="00A22E18" w:rsidRPr="00A22E18">
        <w:rPr>
          <w:rFonts w:ascii="Arial" w:hAnsi="Arial" w:cs="Arial"/>
          <w:b/>
          <w:bCs/>
          <w:sz w:val="20"/>
          <w:szCs w:val="20"/>
        </w:rPr>
        <w:t>4</w:t>
      </w:r>
      <w:r w:rsidR="00A22E18">
        <w:rPr>
          <w:rFonts w:ascii="Arial" w:hAnsi="Arial" w:cs="Arial"/>
          <w:b/>
          <w:bCs/>
          <w:sz w:val="20"/>
          <w:szCs w:val="20"/>
        </w:rPr>
        <w:t xml:space="preserve"> r</w:t>
      </w:r>
      <w:r w:rsidRPr="00CA67B4">
        <w:rPr>
          <w:rFonts w:ascii="Arial" w:hAnsi="Arial" w:cs="Arial"/>
          <w:b/>
          <w:bCs/>
          <w:sz w:val="20"/>
          <w:szCs w:val="20"/>
        </w:rPr>
        <w:t xml:space="preserve">, </w:t>
      </w:r>
      <w:r w:rsidRPr="000B31BF">
        <w:rPr>
          <w:rFonts w:ascii="Arial" w:hAnsi="Arial" w:cs="Arial"/>
          <w:b/>
          <w:bCs/>
          <w:sz w:val="20"/>
          <w:szCs w:val="20"/>
        </w:rPr>
        <w:t xml:space="preserve">do godz. </w:t>
      </w:r>
      <w:r w:rsidR="000B31BF" w:rsidRPr="000B31BF">
        <w:rPr>
          <w:rFonts w:ascii="Arial" w:hAnsi="Arial" w:cs="Arial"/>
          <w:b/>
          <w:bCs/>
          <w:sz w:val="20"/>
          <w:szCs w:val="20"/>
        </w:rPr>
        <w:t>1</w:t>
      </w:r>
      <w:r w:rsidR="00A22E18">
        <w:rPr>
          <w:rFonts w:ascii="Arial" w:hAnsi="Arial" w:cs="Arial"/>
          <w:b/>
          <w:bCs/>
          <w:sz w:val="20"/>
          <w:szCs w:val="20"/>
        </w:rPr>
        <w:t>4</w:t>
      </w:r>
      <w:r w:rsidRPr="000B31BF">
        <w:rPr>
          <w:rFonts w:ascii="Arial" w:hAnsi="Arial" w:cs="Arial"/>
          <w:b/>
          <w:bCs/>
          <w:sz w:val="20"/>
          <w:szCs w:val="20"/>
        </w:rPr>
        <w:t>:</w:t>
      </w:r>
      <w:r w:rsidRPr="00777FCE">
        <w:rPr>
          <w:rFonts w:ascii="Arial" w:hAnsi="Arial" w:cs="Arial"/>
          <w:b/>
          <w:bCs/>
          <w:color w:val="000000"/>
          <w:sz w:val="20"/>
          <w:szCs w:val="20"/>
        </w:rPr>
        <w:t>00</w:t>
      </w:r>
    </w:p>
    <w:p w14:paraId="4EB5FABC" w14:textId="77777777" w:rsidR="009128C6" w:rsidRPr="00777FCE" w:rsidRDefault="009128C6" w:rsidP="009128C6">
      <w:pPr>
        <w:pStyle w:val="Akapitzlist"/>
        <w:numPr>
          <w:ilvl w:val="1"/>
          <w:numId w:val="30"/>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Wykonawca może złożyć tylko jedną ofertę. </w:t>
      </w:r>
    </w:p>
    <w:p w14:paraId="3660E9D2" w14:textId="77777777" w:rsidR="009128C6" w:rsidRPr="00777FCE" w:rsidRDefault="009128C6" w:rsidP="009128C6">
      <w:pPr>
        <w:pStyle w:val="Akapitzlist"/>
        <w:numPr>
          <w:ilvl w:val="1"/>
          <w:numId w:val="30"/>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Zamawiający odrzuci ofertę złożoną po terminie składania ofert. </w:t>
      </w:r>
    </w:p>
    <w:p w14:paraId="697555D5" w14:textId="6CEC7FCA" w:rsidR="00D40DF0" w:rsidRPr="00CA67B4" w:rsidRDefault="009128C6" w:rsidP="00CA67B4">
      <w:pPr>
        <w:pStyle w:val="Akapitzlist"/>
        <w:numPr>
          <w:ilvl w:val="1"/>
          <w:numId w:val="30"/>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Wykonawca po upływie terminu do składania ofert nie może wycofać złożonej oferty. </w:t>
      </w:r>
    </w:p>
    <w:p w14:paraId="5B86E7A9" w14:textId="7FDA2CC4" w:rsidR="00DE7BBC" w:rsidRDefault="00DE7BBC" w:rsidP="00DE7BBC">
      <w:pPr>
        <w:pStyle w:val="Akapitzlist"/>
        <w:autoSpaceDE w:val="0"/>
        <w:autoSpaceDN w:val="0"/>
        <w:adjustRightInd w:val="0"/>
        <w:spacing w:line="360" w:lineRule="auto"/>
        <w:ind w:left="720"/>
        <w:rPr>
          <w:rFonts w:ascii="Arial" w:hAnsi="Arial" w:cs="Arial"/>
          <w:color w:val="000000"/>
          <w:sz w:val="20"/>
          <w:szCs w:val="20"/>
        </w:rPr>
      </w:pPr>
    </w:p>
    <w:p w14:paraId="09CB7455" w14:textId="77777777" w:rsidR="00DE7BBC" w:rsidRPr="00DE7BBC" w:rsidRDefault="00DE7BBC" w:rsidP="00DE7BBC">
      <w:pPr>
        <w:pStyle w:val="Akapitzlist"/>
        <w:autoSpaceDE w:val="0"/>
        <w:autoSpaceDN w:val="0"/>
        <w:adjustRightInd w:val="0"/>
        <w:spacing w:line="360" w:lineRule="auto"/>
        <w:ind w:left="720"/>
        <w:rPr>
          <w:rFonts w:ascii="Arial" w:hAnsi="Arial" w:cs="Arial"/>
          <w:color w:val="000000"/>
          <w:sz w:val="20"/>
          <w:szCs w:val="20"/>
        </w:rPr>
      </w:pPr>
    </w:p>
    <w:p w14:paraId="5189ED5E" w14:textId="0A5ADF47" w:rsidR="006563CB" w:rsidRPr="009C00B4" w:rsidRDefault="009128C6" w:rsidP="006563CB">
      <w:pPr>
        <w:pStyle w:val="Akapitzlist"/>
        <w:numPr>
          <w:ilvl w:val="0"/>
          <w:numId w:val="31"/>
        </w:numPr>
        <w:autoSpaceDE w:val="0"/>
        <w:autoSpaceDN w:val="0"/>
        <w:adjustRightInd w:val="0"/>
        <w:spacing w:line="360" w:lineRule="auto"/>
        <w:jc w:val="both"/>
        <w:rPr>
          <w:rFonts w:ascii="Arial" w:hAnsi="Arial" w:cs="Arial"/>
          <w:b/>
          <w:bCs/>
          <w:sz w:val="20"/>
          <w:szCs w:val="20"/>
          <w:u w:val="single"/>
        </w:rPr>
      </w:pPr>
      <w:r>
        <w:rPr>
          <w:rFonts w:ascii="Arial" w:hAnsi="Arial" w:cs="Arial"/>
          <w:b/>
          <w:bCs/>
          <w:sz w:val="20"/>
          <w:szCs w:val="20"/>
          <w:u w:val="single"/>
        </w:rPr>
        <w:t xml:space="preserve">TERMIN </w:t>
      </w:r>
      <w:r w:rsidR="006563CB" w:rsidRPr="009C00B4">
        <w:rPr>
          <w:rFonts w:ascii="Arial" w:hAnsi="Arial" w:cs="Arial"/>
          <w:b/>
          <w:bCs/>
          <w:sz w:val="20"/>
          <w:szCs w:val="20"/>
          <w:u w:val="single"/>
        </w:rPr>
        <w:t>OTWARCI</w:t>
      </w:r>
      <w:r>
        <w:rPr>
          <w:rFonts w:ascii="Arial" w:hAnsi="Arial" w:cs="Arial"/>
          <w:b/>
          <w:bCs/>
          <w:sz w:val="20"/>
          <w:szCs w:val="20"/>
          <w:u w:val="single"/>
        </w:rPr>
        <w:t>A</w:t>
      </w:r>
      <w:r w:rsidR="006563CB" w:rsidRPr="009C00B4">
        <w:rPr>
          <w:rFonts w:ascii="Arial" w:hAnsi="Arial" w:cs="Arial"/>
          <w:b/>
          <w:bCs/>
          <w:sz w:val="20"/>
          <w:szCs w:val="20"/>
          <w:u w:val="single"/>
        </w:rPr>
        <w:t xml:space="preserve"> OFERT:</w:t>
      </w:r>
    </w:p>
    <w:p w14:paraId="430986F0" w14:textId="114D48A4" w:rsidR="009128C6" w:rsidRPr="00777FCE" w:rsidRDefault="009128C6" w:rsidP="009128C6">
      <w:pPr>
        <w:pStyle w:val="Akapitzlist"/>
        <w:numPr>
          <w:ilvl w:val="1"/>
          <w:numId w:val="31"/>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Otwarcie ofert nastąpi </w:t>
      </w:r>
      <w:r w:rsidRPr="00777FCE">
        <w:rPr>
          <w:rFonts w:ascii="Arial" w:hAnsi="Arial" w:cs="Arial"/>
          <w:b/>
          <w:bCs/>
          <w:color w:val="000000"/>
          <w:sz w:val="20"/>
          <w:szCs w:val="20"/>
        </w:rPr>
        <w:t xml:space="preserve">w dniu </w:t>
      </w:r>
      <w:r w:rsidR="00CA67B4" w:rsidRPr="00A22E18">
        <w:rPr>
          <w:rFonts w:ascii="Arial" w:hAnsi="Arial" w:cs="Arial"/>
          <w:b/>
          <w:bCs/>
          <w:sz w:val="20"/>
          <w:szCs w:val="20"/>
        </w:rPr>
        <w:t>1</w:t>
      </w:r>
      <w:r w:rsidR="00A22E18" w:rsidRPr="00A22E18">
        <w:rPr>
          <w:rFonts w:ascii="Arial" w:hAnsi="Arial" w:cs="Arial"/>
          <w:b/>
          <w:bCs/>
          <w:sz w:val="20"/>
          <w:szCs w:val="20"/>
        </w:rPr>
        <w:t>5</w:t>
      </w:r>
      <w:r w:rsidRPr="00A22E18">
        <w:rPr>
          <w:rFonts w:ascii="Arial" w:hAnsi="Arial" w:cs="Arial"/>
          <w:b/>
          <w:bCs/>
          <w:sz w:val="20"/>
          <w:szCs w:val="20"/>
        </w:rPr>
        <w:t>.</w:t>
      </w:r>
      <w:r w:rsidR="00CA67B4" w:rsidRPr="00A22E18">
        <w:rPr>
          <w:rFonts w:ascii="Arial" w:hAnsi="Arial" w:cs="Arial"/>
          <w:b/>
          <w:bCs/>
          <w:sz w:val="20"/>
          <w:szCs w:val="20"/>
        </w:rPr>
        <w:t>1</w:t>
      </w:r>
      <w:r w:rsidR="00A22E18" w:rsidRPr="00A22E18">
        <w:rPr>
          <w:rFonts w:ascii="Arial" w:hAnsi="Arial" w:cs="Arial"/>
          <w:b/>
          <w:bCs/>
          <w:sz w:val="20"/>
          <w:szCs w:val="20"/>
        </w:rPr>
        <w:t>1</w:t>
      </w:r>
      <w:r w:rsidRPr="00A22E18">
        <w:rPr>
          <w:rFonts w:ascii="Arial" w:hAnsi="Arial" w:cs="Arial"/>
          <w:b/>
          <w:bCs/>
          <w:sz w:val="20"/>
          <w:szCs w:val="20"/>
        </w:rPr>
        <w:t>.202</w:t>
      </w:r>
      <w:r w:rsidR="00A22E18" w:rsidRPr="00A22E18">
        <w:rPr>
          <w:rFonts w:ascii="Arial" w:hAnsi="Arial" w:cs="Arial"/>
          <w:b/>
          <w:bCs/>
          <w:sz w:val="20"/>
          <w:szCs w:val="20"/>
        </w:rPr>
        <w:t>4 r.</w:t>
      </w:r>
      <w:r w:rsidRPr="00A22E18">
        <w:rPr>
          <w:rFonts w:ascii="Arial" w:hAnsi="Arial" w:cs="Arial"/>
          <w:b/>
          <w:bCs/>
          <w:sz w:val="20"/>
          <w:szCs w:val="20"/>
        </w:rPr>
        <w:t xml:space="preserve">, </w:t>
      </w:r>
      <w:r w:rsidRPr="00777FCE">
        <w:rPr>
          <w:rFonts w:ascii="Arial" w:hAnsi="Arial" w:cs="Arial"/>
          <w:b/>
          <w:bCs/>
          <w:color w:val="000000"/>
          <w:sz w:val="20"/>
          <w:szCs w:val="20"/>
        </w:rPr>
        <w:t xml:space="preserve">o godzinie </w:t>
      </w:r>
      <w:r>
        <w:rPr>
          <w:rFonts w:ascii="Arial" w:hAnsi="Arial" w:cs="Arial"/>
          <w:b/>
          <w:bCs/>
          <w:color w:val="000000"/>
          <w:sz w:val="20"/>
          <w:szCs w:val="20"/>
        </w:rPr>
        <w:t>1</w:t>
      </w:r>
      <w:r w:rsidR="00A22E18">
        <w:rPr>
          <w:rFonts w:ascii="Arial" w:hAnsi="Arial" w:cs="Arial"/>
          <w:b/>
          <w:bCs/>
          <w:color w:val="000000"/>
          <w:sz w:val="20"/>
          <w:szCs w:val="20"/>
        </w:rPr>
        <w:t>4</w:t>
      </w:r>
      <w:r w:rsidRPr="00777FCE">
        <w:rPr>
          <w:rFonts w:ascii="Arial" w:hAnsi="Arial" w:cs="Arial"/>
          <w:b/>
          <w:bCs/>
          <w:color w:val="000000"/>
          <w:sz w:val="20"/>
          <w:szCs w:val="20"/>
        </w:rPr>
        <w:t>:</w:t>
      </w:r>
      <w:r w:rsidR="00A22E18">
        <w:rPr>
          <w:rFonts w:ascii="Arial" w:hAnsi="Arial" w:cs="Arial"/>
          <w:b/>
          <w:bCs/>
          <w:color w:val="000000"/>
          <w:sz w:val="20"/>
          <w:szCs w:val="20"/>
        </w:rPr>
        <w:t>1</w:t>
      </w:r>
      <w:r w:rsidR="00DE7BBC">
        <w:rPr>
          <w:rFonts w:ascii="Arial" w:hAnsi="Arial" w:cs="Arial"/>
          <w:b/>
          <w:bCs/>
          <w:color w:val="000000"/>
          <w:sz w:val="20"/>
          <w:szCs w:val="20"/>
        </w:rPr>
        <w:t>0</w:t>
      </w:r>
    </w:p>
    <w:p w14:paraId="5F8A6D0B" w14:textId="77777777" w:rsidR="009128C6" w:rsidRPr="00777FCE" w:rsidRDefault="009128C6" w:rsidP="009128C6">
      <w:pPr>
        <w:pStyle w:val="Akapitzlist"/>
        <w:numPr>
          <w:ilvl w:val="1"/>
          <w:numId w:val="31"/>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Otwarcie ofert jest niejawne. </w:t>
      </w:r>
    </w:p>
    <w:p w14:paraId="5C862040" w14:textId="77777777" w:rsidR="009128C6" w:rsidRPr="00777FCE" w:rsidRDefault="009128C6" w:rsidP="009128C6">
      <w:pPr>
        <w:pStyle w:val="Akapitzlist"/>
        <w:numPr>
          <w:ilvl w:val="1"/>
          <w:numId w:val="31"/>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Zamawiający, najpóźniej przed otwarciem ofert, udostępnia na stronie internetowej prowadzonego postępowania informację o kwocie, jaką zamierza przeznaczyć́ na sfinansowanie zamówienia.</w:t>
      </w:r>
    </w:p>
    <w:p w14:paraId="20902E9D" w14:textId="77777777" w:rsidR="009128C6" w:rsidRPr="00777FCE" w:rsidRDefault="009128C6" w:rsidP="009128C6">
      <w:pPr>
        <w:pStyle w:val="Akapitzlist"/>
        <w:numPr>
          <w:ilvl w:val="1"/>
          <w:numId w:val="31"/>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Zamawiający, niezwłocznie po otwarciu ofert, udostępnia na stronie internetowej prowadzonego postępowania informacje o: </w:t>
      </w:r>
    </w:p>
    <w:p w14:paraId="5658FE12" w14:textId="77777777" w:rsidR="009128C6" w:rsidRPr="00777FCE" w:rsidRDefault="009128C6" w:rsidP="009128C6">
      <w:pPr>
        <w:pStyle w:val="Akapitzlist"/>
        <w:numPr>
          <w:ilvl w:val="0"/>
          <w:numId w:val="9"/>
        </w:numPr>
        <w:spacing w:line="360" w:lineRule="auto"/>
        <w:ind w:left="1418" w:hanging="284"/>
        <w:jc w:val="both"/>
        <w:rPr>
          <w:rFonts w:ascii="Arial" w:hAnsi="Arial" w:cs="Arial"/>
          <w:sz w:val="20"/>
          <w:szCs w:val="20"/>
        </w:rPr>
      </w:pPr>
      <w:r w:rsidRPr="00777FCE">
        <w:rPr>
          <w:rFonts w:ascii="Arial" w:hAnsi="Arial" w:cs="Arial"/>
          <w:color w:val="000000"/>
          <w:sz w:val="20"/>
          <w:szCs w:val="20"/>
        </w:rPr>
        <w:t xml:space="preserve">nazwach albo imionach i nazwiskach oraz siedzibach lub miejscach prowadzonej działalności gospodarczej albo miejscach zamieszkania wykonawców, których oferty zostały otwarte; </w:t>
      </w:r>
    </w:p>
    <w:p w14:paraId="2F17EBDB" w14:textId="77777777" w:rsidR="009128C6" w:rsidRPr="00777FCE" w:rsidRDefault="009128C6" w:rsidP="009128C6">
      <w:pPr>
        <w:pStyle w:val="Akapitzlist"/>
        <w:numPr>
          <w:ilvl w:val="0"/>
          <w:numId w:val="9"/>
        </w:numPr>
        <w:spacing w:line="360" w:lineRule="auto"/>
        <w:ind w:left="1418" w:hanging="284"/>
        <w:jc w:val="both"/>
        <w:rPr>
          <w:rFonts w:ascii="Arial" w:hAnsi="Arial" w:cs="Arial"/>
          <w:sz w:val="20"/>
          <w:szCs w:val="20"/>
        </w:rPr>
      </w:pPr>
      <w:r w:rsidRPr="00777FCE">
        <w:rPr>
          <w:rFonts w:ascii="Arial" w:hAnsi="Arial" w:cs="Arial"/>
          <w:color w:val="000000"/>
          <w:sz w:val="20"/>
          <w:szCs w:val="20"/>
        </w:rPr>
        <w:t xml:space="preserve">cenach lub kosztach zawartych w ofertach. </w:t>
      </w:r>
    </w:p>
    <w:p w14:paraId="43BFF8F0" w14:textId="77777777" w:rsidR="009128C6" w:rsidRPr="00777FCE" w:rsidRDefault="009128C6" w:rsidP="009128C6">
      <w:pPr>
        <w:pStyle w:val="Akapitzlist"/>
        <w:numPr>
          <w:ilvl w:val="1"/>
          <w:numId w:val="31"/>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W przypadku wystąpienia awarii systemu teleinformatycznego, która spowoduje brak możliwości otwarcia ofert w terminie określonym przez Zamawiającego, otwarcie ofert nastąpi niezwłocznie po usunięciu awarii. </w:t>
      </w:r>
    </w:p>
    <w:p w14:paraId="36BDFADC" w14:textId="77777777" w:rsidR="009128C6" w:rsidRPr="00777FCE" w:rsidRDefault="009128C6" w:rsidP="009128C6">
      <w:pPr>
        <w:pStyle w:val="Akapitzlist"/>
        <w:numPr>
          <w:ilvl w:val="1"/>
          <w:numId w:val="31"/>
        </w:numPr>
        <w:autoSpaceDE w:val="0"/>
        <w:autoSpaceDN w:val="0"/>
        <w:adjustRightInd w:val="0"/>
        <w:spacing w:line="360" w:lineRule="auto"/>
        <w:rPr>
          <w:rFonts w:ascii="Arial" w:hAnsi="Arial" w:cs="Arial"/>
          <w:color w:val="000000"/>
          <w:sz w:val="20"/>
          <w:szCs w:val="20"/>
        </w:rPr>
      </w:pPr>
      <w:r w:rsidRPr="00777FCE">
        <w:rPr>
          <w:rFonts w:ascii="Arial" w:hAnsi="Arial" w:cs="Arial"/>
          <w:color w:val="000000"/>
          <w:sz w:val="20"/>
          <w:szCs w:val="20"/>
        </w:rPr>
        <w:t xml:space="preserve">Zamawiający poinformuje o zmianie terminu otwarcia ofert na stronie internetowej prowadzonego postępowania. </w:t>
      </w:r>
    </w:p>
    <w:p w14:paraId="4CD96C5A" w14:textId="77777777" w:rsidR="00F90B77" w:rsidRPr="00AE61BD" w:rsidRDefault="00F90B77" w:rsidP="00DE7EFB">
      <w:pPr>
        <w:pStyle w:val="Akapitzlist"/>
        <w:autoSpaceDE w:val="0"/>
        <w:autoSpaceDN w:val="0"/>
        <w:adjustRightInd w:val="0"/>
        <w:spacing w:line="360" w:lineRule="auto"/>
        <w:ind w:left="993"/>
        <w:rPr>
          <w:rFonts w:ascii="Arial" w:hAnsi="Arial" w:cs="Arial"/>
          <w:color w:val="000000"/>
          <w:sz w:val="20"/>
          <w:szCs w:val="20"/>
        </w:rPr>
      </w:pPr>
    </w:p>
    <w:p w14:paraId="1D98E628" w14:textId="1AED2D73" w:rsidR="00D40DF0" w:rsidRPr="00D90F36" w:rsidRDefault="00F90B77" w:rsidP="006563CB">
      <w:pPr>
        <w:pStyle w:val="Akapitzlist"/>
        <w:numPr>
          <w:ilvl w:val="0"/>
          <w:numId w:val="42"/>
        </w:numPr>
        <w:autoSpaceDE w:val="0"/>
        <w:autoSpaceDN w:val="0"/>
        <w:adjustRightInd w:val="0"/>
        <w:spacing w:line="360" w:lineRule="auto"/>
        <w:ind w:left="426" w:hanging="426"/>
        <w:rPr>
          <w:rFonts w:ascii="Arial" w:hAnsi="Arial" w:cs="Arial"/>
          <w:color w:val="000000"/>
          <w:sz w:val="20"/>
          <w:szCs w:val="20"/>
          <w:u w:val="single"/>
        </w:rPr>
      </w:pPr>
      <w:r>
        <w:rPr>
          <w:rFonts w:ascii="Arial" w:hAnsi="Arial" w:cs="Arial"/>
          <w:b/>
          <w:bCs/>
          <w:color w:val="000000"/>
          <w:sz w:val="20"/>
          <w:szCs w:val="20"/>
          <w:u w:val="single"/>
        </w:rPr>
        <w:t>TERMIN ZWIĄZANIA OFERTĄ</w:t>
      </w:r>
      <w:r w:rsidR="00D40DF0" w:rsidRPr="00D90F36">
        <w:rPr>
          <w:rFonts w:ascii="Arial" w:hAnsi="Arial" w:cs="Arial"/>
          <w:b/>
          <w:bCs/>
          <w:color w:val="000000"/>
          <w:sz w:val="20"/>
          <w:szCs w:val="20"/>
          <w:u w:val="single"/>
        </w:rPr>
        <w:t xml:space="preserve">: </w:t>
      </w:r>
    </w:p>
    <w:p w14:paraId="601D15D6" w14:textId="48E74C82" w:rsidR="00D57134" w:rsidRDefault="00D40DF0" w:rsidP="00D57946">
      <w:pPr>
        <w:pStyle w:val="Akapitzlist"/>
        <w:numPr>
          <w:ilvl w:val="1"/>
          <w:numId w:val="32"/>
        </w:numPr>
        <w:autoSpaceDE w:val="0"/>
        <w:autoSpaceDN w:val="0"/>
        <w:adjustRightInd w:val="0"/>
        <w:spacing w:line="360" w:lineRule="auto"/>
        <w:jc w:val="both"/>
        <w:rPr>
          <w:rFonts w:ascii="Arial" w:hAnsi="Arial" w:cs="Arial"/>
          <w:color w:val="000000"/>
          <w:sz w:val="20"/>
          <w:szCs w:val="20"/>
        </w:rPr>
      </w:pPr>
      <w:r w:rsidRPr="00D57134">
        <w:rPr>
          <w:rFonts w:ascii="Arial" w:hAnsi="Arial" w:cs="Arial"/>
          <w:color w:val="000000"/>
          <w:sz w:val="20"/>
          <w:szCs w:val="20"/>
        </w:rPr>
        <w:t xml:space="preserve">Wykonawca jest związany ofertą od dnia upływu terminu składania ofert do dnia  </w:t>
      </w:r>
      <w:r w:rsidR="00A22E18">
        <w:rPr>
          <w:rFonts w:ascii="Arial" w:hAnsi="Arial" w:cs="Arial"/>
          <w:b/>
          <w:bCs/>
          <w:sz w:val="20"/>
          <w:szCs w:val="20"/>
        </w:rPr>
        <w:t>14.12</w:t>
      </w:r>
      <w:r w:rsidR="004E485A" w:rsidRPr="00CA67B4">
        <w:rPr>
          <w:rFonts w:ascii="Arial" w:hAnsi="Arial" w:cs="Arial"/>
          <w:b/>
          <w:bCs/>
          <w:sz w:val="20"/>
          <w:szCs w:val="20"/>
        </w:rPr>
        <w:t>.</w:t>
      </w:r>
      <w:r w:rsidRPr="00CA67B4">
        <w:rPr>
          <w:rFonts w:ascii="Arial" w:hAnsi="Arial" w:cs="Arial"/>
          <w:b/>
          <w:bCs/>
          <w:sz w:val="20"/>
          <w:szCs w:val="20"/>
        </w:rPr>
        <w:t>202</w:t>
      </w:r>
      <w:r w:rsidR="00CA67B4" w:rsidRPr="00CA67B4">
        <w:rPr>
          <w:rFonts w:ascii="Arial" w:hAnsi="Arial" w:cs="Arial"/>
          <w:b/>
          <w:bCs/>
          <w:sz w:val="20"/>
          <w:szCs w:val="20"/>
        </w:rPr>
        <w:t>4</w:t>
      </w:r>
      <w:r w:rsidR="003514B3" w:rsidRPr="00CA67B4">
        <w:rPr>
          <w:rFonts w:ascii="Arial" w:hAnsi="Arial" w:cs="Arial"/>
          <w:b/>
          <w:bCs/>
          <w:sz w:val="20"/>
          <w:szCs w:val="20"/>
        </w:rPr>
        <w:t xml:space="preserve"> </w:t>
      </w:r>
      <w:r w:rsidRPr="000B31BF">
        <w:rPr>
          <w:rFonts w:ascii="Arial" w:hAnsi="Arial" w:cs="Arial"/>
          <w:b/>
          <w:bCs/>
          <w:sz w:val="20"/>
          <w:szCs w:val="20"/>
        </w:rPr>
        <w:t>r.</w:t>
      </w:r>
    </w:p>
    <w:p w14:paraId="617D2C4C" w14:textId="77777777" w:rsidR="00D57134" w:rsidRDefault="00D40DF0" w:rsidP="00D57946">
      <w:pPr>
        <w:pStyle w:val="Akapitzlist"/>
        <w:numPr>
          <w:ilvl w:val="1"/>
          <w:numId w:val="32"/>
        </w:numPr>
        <w:autoSpaceDE w:val="0"/>
        <w:autoSpaceDN w:val="0"/>
        <w:adjustRightInd w:val="0"/>
        <w:spacing w:line="360" w:lineRule="auto"/>
        <w:jc w:val="both"/>
        <w:rPr>
          <w:rFonts w:ascii="Arial" w:hAnsi="Arial" w:cs="Arial"/>
          <w:color w:val="000000"/>
          <w:sz w:val="20"/>
          <w:szCs w:val="20"/>
        </w:rPr>
      </w:pPr>
      <w:r w:rsidRPr="00D57134">
        <w:rPr>
          <w:rFonts w:ascii="Arial" w:hAnsi="Arial" w:cs="Arial"/>
          <w:color w:val="000000"/>
          <w:sz w:val="20"/>
          <w:szCs w:val="20"/>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0882DA0" w14:textId="39F40554" w:rsidR="00D40DF0" w:rsidRPr="00D57134" w:rsidRDefault="00D40DF0" w:rsidP="00D57946">
      <w:pPr>
        <w:pStyle w:val="Akapitzlist"/>
        <w:numPr>
          <w:ilvl w:val="1"/>
          <w:numId w:val="32"/>
        </w:numPr>
        <w:autoSpaceDE w:val="0"/>
        <w:autoSpaceDN w:val="0"/>
        <w:adjustRightInd w:val="0"/>
        <w:spacing w:line="360" w:lineRule="auto"/>
        <w:jc w:val="both"/>
        <w:rPr>
          <w:rFonts w:ascii="Arial" w:hAnsi="Arial" w:cs="Arial"/>
          <w:color w:val="000000"/>
          <w:sz w:val="20"/>
          <w:szCs w:val="20"/>
        </w:rPr>
      </w:pPr>
      <w:r w:rsidRPr="00D57134">
        <w:rPr>
          <w:rFonts w:ascii="Arial" w:hAnsi="Arial" w:cs="Arial"/>
          <w:color w:val="000000"/>
          <w:sz w:val="20"/>
          <w:szCs w:val="20"/>
        </w:rPr>
        <w:t>Przedłużenie terminu związania oferta, o którym mowa w ust. 2, wymaga złożenia przez Wykonawcę pisemnego oświadczenia o wyrażeniu zgody na przedłużenie terminu związania oferta.</w:t>
      </w:r>
    </w:p>
    <w:p w14:paraId="35456557" w14:textId="424D914C" w:rsidR="00D90F36" w:rsidRDefault="00D90F36" w:rsidP="00DE7EFB">
      <w:pPr>
        <w:pStyle w:val="Akapitzlist"/>
        <w:autoSpaceDE w:val="0"/>
        <w:autoSpaceDN w:val="0"/>
        <w:adjustRightInd w:val="0"/>
        <w:spacing w:line="360" w:lineRule="auto"/>
        <w:ind w:left="993"/>
        <w:jc w:val="both"/>
        <w:rPr>
          <w:rFonts w:ascii="Arial" w:hAnsi="Arial" w:cs="Arial"/>
          <w:color w:val="000000"/>
          <w:sz w:val="20"/>
          <w:szCs w:val="20"/>
        </w:rPr>
      </w:pPr>
    </w:p>
    <w:p w14:paraId="34CBF085" w14:textId="729CF204" w:rsidR="00D90F36" w:rsidRPr="00D90F36" w:rsidRDefault="00F90B77" w:rsidP="003E49D0">
      <w:pPr>
        <w:pStyle w:val="Akapitzlist"/>
        <w:numPr>
          <w:ilvl w:val="0"/>
          <w:numId w:val="54"/>
        </w:numPr>
        <w:autoSpaceDE w:val="0"/>
        <w:autoSpaceDN w:val="0"/>
        <w:adjustRightInd w:val="0"/>
        <w:spacing w:line="360" w:lineRule="auto"/>
        <w:jc w:val="both"/>
        <w:rPr>
          <w:rFonts w:ascii="Arial" w:hAnsi="Arial" w:cs="Arial"/>
          <w:b/>
          <w:bCs/>
          <w:color w:val="000000"/>
          <w:sz w:val="20"/>
          <w:szCs w:val="20"/>
          <w:u w:val="single"/>
        </w:rPr>
      </w:pPr>
      <w:r>
        <w:rPr>
          <w:rFonts w:ascii="Arial" w:hAnsi="Arial" w:cs="Arial"/>
          <w:b/>
          <w:bCs/>
          <w:color w:val="000000"/>
          <w:sz w:val="20"/>
          <w:szCs w:val="20"/>
          <w:u w:val="single"/>
        </w:rPr>
        <w:t>ZABEZPIECZENIE NALEŻYTEGO WYKONANIA UMOWY</w:t>
      </w:r>
      <w:r w:rsidR="00D90F36" w:rsidRPr="00D90F36">
        <w:rPr>
          <w:rFonts w:ascii="Arial" w:hAnsi="Arial" w:cs="Arial"/>
          <w:b/>
          <w:bCs/>
          <w:color w:val="000000"/>
          <w:sz w:val="20"/>
          <w:szCs w:val="20"/>
          <w:u w:val="single"/>
        </w:rPr>
        <w:t>.</w:t>
      </w:r>
    </w:p>
    <w:p w14:paraId="10766554" w14:textId="2AC11F35" w:rsidR="00D90F36" w:rsidRPr="004E485A" w:rsidRDefault="00CA5F9C" w:rsidP="00CA5F9C">
      <w:pPr>
        <w:pStyle w:val="Bezodstpw"/>
        <w:spacing w:line="360" w:lineRule="auto"/>
        <w:ind w:left="435"/>
        <w:jc w:val="both"/>
      </w:pPr>
      <w:r>
        <w:t>Zamawiający nie wymaga zabezpieczenia należytego wykonania umowy.</w:t>
      </w:r>
    </w:p>
    <w:p w14:paraId="7BEE5142" w14:textId="77777777" w:rsidR="00F90B77" w:rsidRPr="00F90B77" w:rsidRDefault="00F90B77" w:rsidP="00DE7EFB">
      <w:pPr>
        <w:pStyle w:val="Bezodstpw"/>
        <w:spacing w:line="360" w:lineRule="auto"/>
        <w:ind w:left="1170"/>
        <w:jc w:val="both"/>
      </w:pPr>
    </w:p>
    <w:p w14:paraId="58F241D3" w14:textId="77777777" w:rsidR="00D57134" w:rsidRDefault="00F90B77" w:rsidP="009128C6">
      <w:pPr>
        <w:pStyle w:val="Akapitzlist"/>
        <w:numPr>
          <w:ilvl w:val="0"/>
          <w:numId w:val="54"/>
        </w:numPr>
        <w:autoSpaceDE w:val="0"/>
        <w:autoSpaceDN w:val="0"/>
        <w:adjustRightInd w:val="0"/>
        <w:spacing w:line="360" w:lineRule="auto"/>
        <w:ind w:left="567" w:hanging="567"/>
        <w:rPr>
          <w:rFonts w:ascii="Arial" w:hAnsi="Arial" w:cs="Arial"/>
          <w:b/>
          <w:bCs/>
          <w:color w:val="000000"/>
          <w:sz w:val="20"/>
          <w:szCs w:val="20"/>
          <w:u w:val="single"/>
        </w:rPr>
      </w:pPr>
      <w:r w:rsidRPr="00D90F36">
        <w:rPr>
          <w:rFonts w:ascii="Arial" w:hAnsi="Arial" w:cs="Arial"/>
          <w:b/>
          <w:bCs/>
          <w:color w:val="000000"/>
          <w:sz w:val="20"/>
          <w:szCs w:val="20"/>
          <w:u w:val="single"/>
        </w:rPr>
        <w:t>Informacje o formalnościach, jakie muszą zostać dopełnione po wyborze oferty w celu zawarcia umowy w sprawie zamówienia publicznego:</w:t>
      </w:r>
    </w:p>
    <w:p w14:paraId="6AB43544" w14:textId="77777777" w:rsidR="00844362" w:rsidRPr="00E02112" w:rsidRDefault="00844362" w:rsidP="00D57946">
      <w:pPr>
        <w:pStyle w:val="Akapitzlist"/>
        <w:numPr>
          <w:ilvl w:val="1"/>
          <w:numId w:val="33"/>
        </w:numPr>
        <w:autoSpaceDE w:val="0"/>
        <w:autoSpaceDN w:val="0"/>
        <w:adjustRightInd w:val="0"/>
        <w:spacing w:line="360" w:lineRule="auto"/>
        <w:rPr>
          <w:rFonts w:ascii="Arial" w:hAnsi="Arial" w:cs="Arial"/>
          <w:color w:val="000000"/>
          <w:sz w:val="20"/>
          <w:szCs w:val="20"/>
        </w:rPr>
      </w:pPr>
      <w:r w:rsidRPr="00E02112">
        <w:rPr>
          <w:rFonts w:ascii="Arial" w:hAnsi="Arial" w:cs="Arial"/>
          <w:color w:val="000000"/>
          <w:sz w:val="20"/>
          <w:szCs w:val="20"/>
        </w:rPr>
        <w:t xml:space="preserve">Zamawiający poinformuje niezwłocznie wszystkich Wykonawców o : </w:t>
      </w:r>
    </w:p>
    <w:p w14:paraId="406C0DB0" w14:textId="5BE2D7F4" w:rsidR="00844362" w:rsidRPr="00D27B6C" w:rsidRDefault="00844362" w:rsidP="00D27B6C">
      <w:pPr>
        <w:pStyle w:val="Akapitzlist"/>
        <w:autoSpaceDE w:val="0"/>
        <w:autoSpaceDN w:val="0"/>
        <w:adjustRightInd w:val="0"/>
        <w:spacing w:line="360" w:lineRule="auto"/>
        <w:ind w:left="435"/>
        <w:jc w:val="both"/>
        <w:rPr>
          <w:rFonts w:ascii="Arial" w:hAnsi="Arial" w:cs="Arial"/>
          <w:color w:val="000000"/>
          <w:sz w:val="20"/>
          <w:szCs w:val="20"/>
        </w:rPr>
      </w:pPr>
      <w:r w:rsidRPr="00E02112">
        <w:rPr>
          <w:rFonts w:ascii="Arial" w:hAnsi="Arial" w:cs="Arial"/>
          <w:color w:val="000000"/>
          <w:sz w:val="20"/>
          <w:szCs w:val="20"/>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0C55EF1C" w14:textId="6ACD4F61" w:rsidR="00844362" w:rsidRPr="00E02112" w:rsidRDefault="00D27B6C" w:rsidP="00844362">
      <w:pPr>
        <w:pStyle w:val="Akapitzlist"/>
        <w:autoSpaceDE w:val="0"/>
        <w:autoSpaceDN w:val="0"/>
        <w:adjustRightInd w:val="0"/>
        <w:spacing w:line="360" w:lineRule="auto"/>
        <w:ind w:left="435"/>
        <w:jc w:val="both"/>
        <w:rPr>
          <w:rFonts w:ascii="Arial" w:hAnsi="Arial" w:cs="Arial"/>
          <w:color w:val="000000"/>
          <w:sz w:val="20"/>
          <w:szCs w:val="20"/>
        </w:rPr>
      </w:pPr>
      <w:r>
        <w:rPr>
          <w:rFonts w:ascii="Arial" w:hAnsi="Arial" w:cs="Arial"/>
          <w:color w:val="000000"/>
          <w:sz w:val="20"/>
          <w:szCs w:val="20"/>
        </w:rPr>
        <w:t>2</w:t>
      </w:r>
      <w:r w:rsidR="00844362" w:rsidRPr="00E02112">
        <w:rPr>
          <w:rFonts w:ascii="Arial" w:hAnsi="Arial" w:cs="Arial"/>
          <w:color w:val="000000"/>
          <w:sz w:val="20"/>
          <w:szCs w:val="20"/>
        </w:rPr>
        <w:t>) Wykonawcach, których oferty zostały odrzucone, powodach odrzucenia oferty</w:t>
      </w:r>
      <w:r>
        <w:rPr>
          <w:rFonts w:ascii="Arial" w:hAnsi="Arial" w:cs="Arial"/>
          <w:color w:val="000000"/>
          <w:sz w:val="20"/>
          <w:szCs w:val="20"/>
        </w:rPr>
        <w:t>,</w:t>
      </w:r>
    </w:p>
    <w:p w14:paraId="638BD17A" w14:textId="56953887" w:rsidR="00844362" w:rsidRPr="00E02112" w:rsidRDefault="00D27B6C" w:rsidP="00D27B6C">
      <w:pPr>
        <w:pStyle w:val="Akapitzlist"/>
        <w:autoSpaceDE w:val="0"/>
        <w:autoSpaceDN w:val="0"/>
        <w:adjustRightInd w:val="0"/>
        <w:spacing w:line="360" w:lineRule="auto"/>
        <w:ind w:left="435"/>
        <w:jc w:val="both"/>
        <w:rPr>
          <w:rFonts w:ascii="Arial" w:hAnsi="Arial" w:cs="Arial"/>
          <w:color w:val="000000"/>
          <w:sz w:val="20"/>
          <w:szCs w:val="20"/>
        </w:rPr>
      </w:pPr>
      <w:r>
        <w:rPr>
          <w:rFonts w:ascii="Arial" w:hAnsi="Arial" w:cs="Arial"/>
          <w:color w:val="000000"/>
          <w:sz w:val="20"/>
          <w:szCs w:val="20"/>
        </w:rPr>
        <w:t>3</w:t>
      </w:r>
      <w:r w:rsidR="00844362" w:rsidRPr="00E02112">
        <w:rPr>
          <w:rFonts w:ascii="Arial" w:hAnsi="Arial" w:cs="Arial"/>
          <w:color w:val="000000"/>
          <w:sz w:val="20"/>
          <w:szCs w:val="20"/>
        </w:rPr>
        <w:t>) unieważnieniu postępowania -</w:t>
      </w:r>
      <w:r>
        <w:rPr>
          <w:rFonts w:ascii="Arial" w:hAnsi="Arial" w:cs="Arial"/>
          <w:color w:val="000000"/>
          <w:sz w:val="20"/>
          <w:szCs w:val="20"/>
        </w:rPr>
        <w:t xml:space="preserve"> </w:t>
      </w:r>
      <w:r w:rsidR="00844362" w:rsidRPr="00E02112">
        <w:rPr>
          <w:rFonts w:ascii="Arial" w:hAnsi="Arial" w:cs="Arial"/>
          <w:color w:val="000000"/>
          <w:sz w:val="20"/>
          <w:szCs w:val="20"/>
        </w:rPr>
        <w:t>podając uzasadnienie  faktyczne i prawne.</w:t>
      </w:r>
    </w:p>
    <w:p w14:paraId="05F0178E" w14:textId="66AA92DF" w:rsidR="00844362" w:rsidRPr="00E02112" w:rsidRDefault="00844362" w:rsidP="00844362">
      <w:pPr>
        <w:autoSpaceDE w:val="0"/>
        <w:autoSpaceDN w:val="0"/>
        <w:adjustRightInd w:val="0"/>
        <w:spacing w:line="360" w:lineRule="auto"/>
        <w:ind w:left="426" w:hanging="426"/>
        <w:jc w:val="both"/>
        <w:rPr>
          <w:rFonts w:ascii="Arial" w:hAnsi="Arial" w:cs="Arial"/>
          <w:color w:val="000000"/>
          <w:sz w:val="20"/>
          <w:szCs w:val="20"/>
        </w:rPr>
      </w:pPr>
      <w:r w:rsidRPr="00E02112">
        <w:rPr>
          <w:rFonts w:ascii="Arial" w:hAnsi="Arial" w:cs="Arial"/>
          <w:b/>
          <w:bCs/>
          <w:color w:val="000000"/>
          <w:sz w:val="20"/>
          <w:szCs w:val="20"/>
        </w:rPr>
        <w:t>20.</w:t>
      </w:r>
      <w:r w:rsidR="00D27B6C">
        <w:rPr>
          <w:rFonts w:ascii="Arial" w:hAnsi="Arial" w:cs="Arial"/>
          <w:b/>
          <w:bCs/>
          <w:color w:val="000000"/>
          <w:sz w:val="20"/>
          <w:szCs w:val="20"/>
        </w:rPr>
        <w:t>2</w:t>
      </w:r>
      <w:r w:rsidRPr="00E02112">
        <w:rPr>
          <w:rFonts w:ascii="Arial" w:hAnsi="Arial" w:cs="Arial"/>
          <w:color w:val="000000"/>
          <w:sz w:val="20"/>
          <w:szCs w:val="20"/>
        </w:rPr>
        <w:t>. Zamawiający udostępni informacje , o których mowa w  ust. 1  pkt 1</w:t>
      </w:r>
      <w:r w:rsidR="00D27B6C">
        <w:rPr>
          <w:rFonts w:ascii="Arial" w:hAnsi="Arial" w:cs="Arial"/>
          <w:color w:val="000000"/>
          <w:sz w:val="20"/>
          <w:szCs w:val="20"/>
        </w:rPr>
        <w:t xml:space="preserve"> </w:t>
      </w:r>
      <w:r w:rsidRPr="00E02112">
        <w:rPr>
          <w:rFonts w:ascii="Arial" w:hAnsi="Arial" w:cs="Arial"/>
          <w:color w:val="000000"/>
          <w:sz w:val="20"/>
          <w:szCs w:val="20"/>
        </w:rPr>
        <w:t xml:space="preserve">i  </w:t>
      </w:r>
      <w:r w:rsidR="00D27B6C">
        <w:rPr>
          <w:rFonts w:ascii="Arial" w:hAnsi="Arial" w:cs="Arial"/>
          <w:color w:val="000000"/>
          <w:sz w:val="20"/>
          <w:szCs w:val="20"/>
        </w:rPr>
        <w:t>3</w:t>
      </w:r>
      <w:r w:rsidRPr="00E02112">
        <w:rPr>
          <w:rFonts w:ascii="Arial" w:hAnsi="Arial" w:cs="Arial"/>
          <w:color w:val="000000"/>
          <w:sz w:val="20"/>
          <w:szCs w:val="20"/>
        </w:rPr>
        <w:t xml:space="preserve"> na  stronie internetowej.</w:t>
      </w:r>
    </w:p>
    <w:p w14:paraId="66C45B14" w14:textId="54B045FD" w:rsidR="00844362" w:rsidRPr="00E02112" w:rsidRDefault="00844362" w:rsidP="00844362">
      <w:pPr>
        <w:autoSpaceDE w:val="0"/>
        <w:autoSpaceDN w:val="0"/>
        <w:adjustRightInd w:val="0"/>
        <w:spacing w:line="360" w:lineRule="auto"/>
        <w:ind w:left="426" w:hanging="426"/>
        <w:jc w:val="both"/>
        <w:rPr>
          <w:rFonts w:ascii="Arial" w:hAnsi="Arial" w:cs="Arial"/>
          <w:color w:val="000000"/>
          <w:sz w:val="20"/>
          <w:szCs w:val="20"/>
        </w:rPr>
      </w:pPr>
      <w:r w:rsidRPr="00E02112">
        <w:rPr>
          <w:rFonts w:ascii="Arial" w:hAnsi="Arial" w:cs="Arial"/>
          <w:b/>
          <w:bCs/>
          <w:color w:val="000000"/>
          <w:sz w:val="20"/>
          <w:szCs w:val="20"/>
        </w:rPr>
        <w:lastRenderedPageBreak/>
        <w:t>20</w:t>
      </w:r>
      <w:r w:rsidRPr="00E02112">
        <w:rPr>
          <w:rFonts w:ascii="Arial" w:hAnsi="Arial" w:cs="Arial"/>
          <w:color w:val="000000"/>
          <w:sz w:val="20"/>
          <w:szCs w:val="20"/>
        </w:rPr>
        <w:t>.</w:t>
      </w:r>
      <w:r w:rsidR="00D27B6C" w:rsidRPr="00D27B6C">
        <w:rPr>
          <w:rFonts w:ascii="Arial" w:hAnsi="Arial" w:cs="Arial"/>
          <w:b/>
          <w:bCs/>
          <w:color w:val="000000"/>
          <w:sz w:val="20"/>
          <w:szCs w:val="20"/>
        </w:rPr>
        <w:t>3</w:t>
      </w:r>
      <w:r w:rsidRPr="00E02112">
        <w:rPr>
          <w:rFonts w:ascii="Arial" w:hAnsi="Arial" w:cs="Arial"/>
          <w:color w:val="000000"/>
          <w:sz w:val="20"/>
          <w:szCs w:val="20"/>
        </w:rPr>
        <w:t xml:space="preserve">.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15E70CD3" w14:textId="79B95B36" w:rsidR="00844362" w:rsidRPr="00E02112" w:rsidRDefault="00844362" w:rsidP="00844362">
      <w:pPr>
        <w:autoSpaceDE w:val="0"/>
        <w:autoSpaceDN w:val="0"/>
        <w:adjustRightInd w:val="0"/>
        <w:spacing w:line="360" w:lineRule="auto"/>
        <w:ind w:left="426" w:hanging="426"/>
        <w:jc w:val="both"/>
        <w:rPr>
          <w:rFonts w:ascii="Arial" w:hAnsi="Arial" w:cs="Arial"/>
          <w:color w:val="000000"/>
          <w:sz w:val="20"/>
          <w:szCs w:val="20"/>
        </w:rPr>
      </w:pPr>
      <w:r w:rsidRPr="00E02112">
        <w:rPr>
          <w:rFonts w:ascii="Arial" w:hAnsi="Arial" w:cs="Arial"/>
          <w:b/>
          <w:bCs/>
          <w:color w:val="000000"/>
          <w:sz w:val="20"/>
          <w:szCs w:val="20"/>
        </w:rPr>
        <w:t>20.</w:t>
      </w:r>
      <w:r w:rsidR="00D27B6C">
        <w:rPr>
          <w:rFonts w:ascii="Arial" w:hAnsi="Arial" w:cs="Arial"/>
          <w:b/>
          <w:bCs/>
          <w:color w:val="000000"/>
          <w:sz w:val="20"/>
          <w:szCs w:val="20"/>
        </w:rPr>
        <w:t>4</w:t>
      </w:r>
      <w:r w:rsidRPr="00E02112">
        <w:rPr>
          <w:rFonts w:ascii="Arial" w:hAnsi="Arial" w:cs="Arial"/>
          <w:b/>
          <w:bCs/>
          <w:color w:val="000000"/>
          <w:sz w:val="20"/>
          <w:szCs w:val="20"/>
        </w:rPr>
        <w:t>.</w:t>
      </w:r>
      <w:r w:rsidRPr="00E02112">
        <w:rPr>
          <w:rFonts w:ascii="Arial" w:hAnsi="Arial" w:cs="Arial"/>
          <w:color w:val="000000"/>
          <w:sz w:val="20"/>
          <w:szCs w:val="20"/>
        </w:rPr>
        <w:t xml:space="preserve"> Zamawiający może zawrzeć́ umowę̨ w sprawie zamówienia publicznego przed upływem terminu, o którym mowa w </w:t>
      </w:r>
      <w:bookmarkStart w:id="38" w:name="_Hlk64021234"/>
      <w:r w:rsidRPr="00E02112">
        <w:rPr>
          <w:rFonts w:ascii="Arial" w:hAnsi="Arial" w:cs="Arial"/>
          <w:color w:val="000000"/>
          <w:sz w:val="20"/>
          <w:szCs w:val="20"/>
        </w:rPr>
        <w:t>pkt. 20.</w:t>
      </w:r>
      <w:r w:rsidR="000C6479">
        <w:rPr>
          <w:rFonts w:ascii="Arial" w:hAnsi="Arial" w:cs="Arial"/>
          <w:color w:val="000000"/>
          <w:sz w:val="20"/>
          <w:szCs w:val="20"/>
        </w:rPr>
        <w:t>3</w:t>
      </w:r>
      <w:r w:rsidRPr="00E02112">
        <w:rPr>
          <w:rFonts w:ascii="Arial" w:hAnsi="Arial" w:cs="Arial"/>
          <w:color w:val="000000"/>
          <w:sz w:val="20"/>
          <w:szCs w:val="20"/>
        </w:rPr>
        <w:t>.</w:t>
      </w:r>
      <w:bookmarkEnd w:id="38"/>
      <w:r w:rsidRPr="00E02112">
        <w:rPr>
          <w:rFonts w:ascii="Arial" w:hAnsi="Arial" w:cs="Arial"/>
          <w:color w:val="000000"/>
          <w:sz w:val="20"/>
          <w:szCs w:val="20"/>
        </w:rPr>
        <w:t>, jeżeli w postepowaniu o udzielenie zamówienia</w:t>
      </w:r>
      <w:r w:rsidR="00D27B6C">
        <w:rPr>
          <w:rFonts w:ascii="Arial" w:hAnsi="Arial" w:cs="Arial"/>
          <w:color w:val="000000"/>
          <w:sz w:val="20"/>
          <w:szCs w:val="20"/>
        </w:rPr>
        <w:t xml:space="preserve"> prowadzonym w trybie podstawowym </w:t>
      </w:r>
      <w:r w:rsidRPr="00E02112">
        <w:rPr>
          <w:rFonts w:ascii="Arial" w:hAnsi="Arial" w:cs="Arial"/>
          <w:color w:val="000000"/>
          <w:sz w:val="20"/>
          <w:szCs w:val="20"/>
        </w:rPr>
        <w:t xml:space="preserve"> złożono tylko jedną ofertę̨.</w:t>
      </w:r>
    </w:p>
    <w:p w14:paraId="5BE3A61C" w14:textId="41D2BD5C" w:rsidR="00844362" w:rsidRPr="00E02112" w:rsidRDefault="00844362" w:rsidP="00844362">
      <w:pPr>
        <w:autoSpaceDE w:val="0"/>
        <w:autoSpaceDN w:val="0"/>
        <w:adjustRightInd w:val="0"/>
        <w:spacing w:line="360" w:lineRule="auto"/>
        <w:ind w:left="426" w:hanging="426"/>
        <w:jc w:val="both"/>
        <w:rPr>
          <w:rFonts w:ascii="Arial" w:hAnsi="Arial" w:cs="Arial"/>
          <w:color w:val="000000"/>
          <w:sz w:val="20"/>
          <w:szCs w:val="20"/>
        </w:rPr>
      </w:pPr>
      <w:r w:rsidRPr="00E02112">
        <w:rPr>
          <w:rFonts w:ascii="Arial" w:hAnsi="Arial" w:cs="Arial"/>
          <w:b/>
          <w:bCs/>
          <w:color w:val="000000"/>
          <w:sz w:val="20"/>
          <w:szCs w:val="20"/>
        </w:rPr>
        <w:t>20.</w:t>
      </w:r>
      <w:r w:rsidR="00D27B6C">
        <w:rPr>
          <w:rFonts w:ascii="Arial" w:hAnsi="Arial" w:cs="Arial"/>
          <w:b/>
          <w:bCs/>
          <w:color w:val="000000"/>
          <w:sz w:val="20"/>
          <w:szCs w:val="20"/>
        </w:rPr>
        <w:t>5</w:t>
      </w:r>
      <w:r w:rsidRPr="00E02112">
        <w:rPr>
          <w:rFonts w:ascii="Arial" w:hAnsi="Arial" w:cs="Arial"/>
          <w:b/>
          <w:bCs/>
          <w:color w:val="000000"/>
          <w:sz w:val="20"/>
          <w:szCs w:val="20"/>
        </w:rPr>
        <w:t>.</w:t>
      </w:r>
      <w:r w:rsidRPr="00E02112">
        <w:rPr>
          <w:rFonts w:ascii="Arial" w:hAnsi="Arial" w:cs="Arial"/>
          <w:color w:val="000000"/>
          <w:sz w:val="20"/>
          <w:szCs w:val="20"/>
        </w:rPr>
        <w:t xml:space="preserve"> Wykonawca, którego oferta została wybrana jako najkorzystniejsza, zostanie poinformowany przez Zamawiającego o miejscu i terminie podpisania umowy. </w:t>
      </w:r>
    </w:p>
    <w:p w14:paraId="0083BEF2" w14:textId="77777777" w:rsidR="00D27B6C" w:rsidRDefault="00D27B6C" w:rsidP="00D27B6C">
      <w:pPr>
        <w:autoSpaceDE w:val="0"/>
        <w:autoSpaceDN w:val="0"/>
        <w:adjustRightInd w:val="0"/>
        <w:spacing w:line="360" w:lineRule="auto"/>
        <w:jc w:val="both"/>
        <w:rPr>
          <w:rFonts w:ascii="Arial" w:hAnsi="Arial" w:cs="Arial"/>
          <w:color w:val="000000"/>
          <w:sz w:val="20"/>
          <w:szCs w:val="20"/>
        </w:rPr>
      </w:pPr>
      <w:r w:rsidRPr="00D27B6C">
        <w:rPr>
          <w:rFonts w:ascii="Arial" w:hAnsi="Arial" w:cs="Arial"/>
          <w:b/>
          <w:bCs/>
          <w:color w:val="000000"/>
          <w:sz w:val="20"/>
          <w:szCs w:val="20"/>
        </w:rPr>
        <w:t>20.6</w:t>
      </w:r>
      <w:r>
        <w:rPr>
          <w:rFonts w:ascii="Arial" w:hAnsi="Arial" w:cs="Arial"/>
          <w:color w:val="000000"/>
          <w:sz w:val="20"/>
          <w:szCs w:val="20"/>
        </w:rPr>
        <w:t xml:space="preserve">. </w:t>
      </w:r>
      <w:r w:rsidR="00844362" w:rsidRPr="00D27B6C">
        <w:rPr>
          <w:rFonts w:ascii="Arial" w:hAnsi="Arial" w:cs="Arial"/>
          <w:color w:val="000000"/>
          <w:sz w:val="20"/>
          <w:szCs w:val="20"/>
        </w:rPr>
        <w:t xml:space="preserve">Wykonawca, o którym mowa w pkt. 20.4., ma obowiązek zawrzeć umowę w sprawie zamówienia na </w:t>
      </w:r>
      <w:r>
        <w:rPr>
          <w:rFonts w:ascii="Arial" w:hAnsi="Arial" w:cs="Arial"/>
          <w:color w:val="000000"/>
          <w:sz w:val="20"/>
          <w:szCs w:val="20"/>
        </w:rPr>
        <w:t xml:space="preserve">  </w:t>
      </w:r>
    </w:p>
    <w:p w14:paraId="7DAD928F" w14:textId="77777777" w:rsidR="00D27B6C" w:rsidRDefault="00D27B6C" w:rsidP="00D27B6C">
      <w:pPr>
        <w:autoSpaceDE w:val="0"/>
        <w:autoSpaceDN w:val="0"/>
        <w:adjustRightInd w:val="0"/>
        <w:spacing w:line="360" w:lineRule="auto"/>
        <w:jc w:val="both"/>
        <w:rPr>
          <w:rFonts w:ascii="Arial" w:hAnsi="Arial" w:cs="Arial"/>
          <w:color w:val="000000"/>
          <w:sz w:val="20"/>
          <w:szCs w:val="20"/>
        </w:rPr>
      </w:pPr>
      <w:r>
        <w:rPr>
          <w:rFonts w:ascii="Arial" w:hAnsi="Arial" w:cs="Arial"/>
          <w:color w:val="000000"/>
          <w:sz w:val="20"/>
          <w:szCs w:val="20"/>
        </w:rPr>
        <w:t xml:space="preserve">        </w:t>
      </w:r>
      <w:r w:rsidR="00844362" w:rsidRPr="00D27B6C">
        <w:rPr>
          <w:rFonts w:ascii="Arial" w:hAnsi="Arial" w:cs="Arial"/>
          <w:color w:val="000000"/>
          <w:sz w:val="20"/>
          <w:szCs w:val="20"/>
        </w:rPr>
        <w:t xml:space="preserve">warunkach określonych w projektowanych postanowieniach umowy, które stanowią Załącznik Nr 1 do SWZ. </w:t>
      </w:r>
      <w:r>
        <w:rPr>
          <w:rFonts w:ascii="Arial" w:hAnsi="Arial" w:cs="Arial"/>
          <w:color w:val="000000"/>
          <w:sz w:val="20"/>
          <w:szCs w:val="20"/>
        </w:rPr>
        <w:t xml:space="preserve"> </w:t>
      </w:r>
    </w:p>
    <w:p w14:paraId="4768677F" w14:textId="3726CBD8" w:rsidR="00844362" w:rsidRPr="00D27B6C" w:rsidRDefault="00D27B6C" w:rsidP="00D27B6C">
      <w:pPr>
        <w:autoSpaceDE w:val="0"/>
        <w:autoSpaceDN w:val="0"/>
        <w:adjustRightInd w:val="0"/>
        <w:spacing w:line="360" w:lineRule="auto"/>
        <w:jc w:val="both"/>
        <w:rPr>
          <w:rFonts w:ascii="Arial" w:hAnsi="Arial" w:cs="Arial"/>
          <w:b/>
          <w:bCs/>
          <w:color w:val="000000"/>
          <w:sz w:val="20"/>
          <w:szCs w:val="20"/>
          <w:u w:val="single"/>
        </w:rPr>
      </w:pPr>
      <w:r>
        <w:rPr>
          <w:rFonts w:ascii="Arial" w:hAnsi="Arial" w:cs="Arial"/>
          <w:color w:val="000000"/>
          <w:sz w:val="20"/>
          <w:szCs w:val="20"/>
        </w:rPr>
        <w:t xml:space="preserve">        </w:t>
      </w:r>
      <w:r w:rsidR="00844362" w:rsidRPr="00D27B6C">
        <w:rPr>
          <w:rFonts w:ascii="Arial" w:hAnsi="Arial" w:cs="Arial"/>
          <w:color w:val="000000"/>
          <w:sz w:val="20"/>
          <w:szCs w:val="20"/>
        </w:rPr>
        <w:t xml:space="preserve">Umowa zostanie uzupełniona o zapisy wynikające ze złożonej oferty. </w:t>
      </w:r>
    </w:p>
    <w:p w14:paraId="0B575F7D" w14:textId="77777777" w:rsidR="00844362" w:rsidRPr="00E02112" w:rsidRDefault="00844362" w:rsidP="00D57946">
      <w:pPr>
        <w:pStyle w:val="Akapitzlist"/>
        <w:numPr>
          <w:ilvl w:val="1"/>
          <w:numId w:val="36"/>
        </w:numPr>
        <w:spacing w:line="360" w:lineRule="auto"/>
        <w:jc w:val="both"/>
        <w:rPr>
          <w:rFonts w:ascii="Arial" w:hAnsi="Arial" w:cs="Arial"/>
          <w:color w:val="000000"/>
          <w:sz w:val="20"/>
          <w:szCs w:val="20"/>
        </w:rPr>
      </w:pPr>
      <w:r w:rsidRPr="00E02112">
        <w:rPr>
          <w:rFonts w:ascii="Arial" w:hAnsi="Arial" w:cs="Arial"/>
          <w:color w:val="000000"/>
          <w:sz w:val="20"/>
          <w:szCs w:val="20"/>
        </w:rPr>
        <w:t>Przed podpisaniem umowy Wykonawcy wspólnie ubiegający się o udzielenie zamówienia (w przypadku wyboru ich oferty jako najkorzystniejszej) przedstawią Zamawiającemu umowę regulującą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31F6E48D" w14:textId="77777777" w:rsidR="00844362" w:rsidRPr="00E02112" w:rsidRDefault="00844362" w:rsidP="00D57946">
      <w:pPr>
        <w:pStyle w:val="Akapitzlist"/>
        <w:numPr>
          <w:ilvl w:val="1"/>
          <w:numId w:val="36"/>
        </w:numPr>
        <w:autoSpaceDE w:val="0"/>
        <w:autoSpaceDN w:val="0"/>
        <w:adjustRightInd w:val="0"/>
        <w:spacing w:line="360" w:lineRule="auto"/>
        <w:jc w:val="both"/>
        <w:rPr>
          <w:rFonts w:ascii="Arial" w:hAnsi="Arial" w:cs="Arial"/>
          <w:b/>
          <w:bCs/>
          <w:color w:val="000000"/>
          <w:sz w:val="20"/>
          <w:szCs w:val="20"/>
          <w:u w:val="single"/>
        </w:rPr>
      </w:pPr>
      <w:r w:rsidRPr="00E02112">
        <w:rPr>
          <w:rFonts w:ascii="Arial" w:hAnsi="Arial" w:cs="Arial"/>
          <w:color w:val="000000"/>
          <w:sz w:val="20"/>
          <w:szCs w:val="20"/>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postepowaniu Wykonawców oraz wybrać najkorzystniejszą ofertę albo unieważnić́ postępowanie. </w:t>
      </w:r>
    </w:p>
    <w:p w14:paraId="73184ECC" w14:textId="56632EE5" w:rsidR="00F90B77" w:rsidRDefault="00F90B77" w:rsidP="00DE7EFB">
      <w:pPr>
        <w:pStyle w:val="Bezodstpw"/>
        <w:spacing w:line="360" w:lineRule="auto"/>
        <w:ind w:left="2062"/>
        <w:jc w:val="both"/>
      </w:pPr>
    </w:p>
    <w:p w14:paraId="360AE90C" w14:textId="77777777" w:rsidR="00043888" w:rsidRDefault="00043888" w:rsidP="00DE7EFB">
      <w:pPr>
        <w:pStyle w:val="Bezodstpw"/>
        <w:spacing w:line="360" w:lineRule="auto"/>
        <w:ind w:left="2062"/>
        <w:jc w:val="both"/>
      </w:pPr>
    </w:p>
    <w:p w14:paraId="16C8060E" w14:textId="2730832D" w:rsidR="00B622BC" w:rsidRPr="00AE61BD" w:rsidRDefault="00416FD8" w:rsidP="009128C6">
      <w:pPr>
        <w:pStyle w:val="Akapitzlist"/>
        <w:numPr>
          <w:ilvl w:val="0"/>
          <w:numId w:val="54"/>
        </w:numPr>
        <w:autoSpaceDE w:val="0"/>
        <w:autoSpaceDN w:val="0"/>
        <w:adjustRightInd w:val="0"/>
        <w:spacing w:line="360" w:lineRule="auto"/>
        <w:ind w:left="567" w:hanging="567"/>
        <w:rPr>
          <w:rFonts w:ascii="Arial" w:hAnsi="Arial" w:cs="Arial"/>
          <w:b/>
          <w:bCs/>
          <w:color w:val="000000"/>
          <w:sz w:val="20"/>
          <w:szCs w:val="20"/>
        </w:rPr>
      </w:pPr>
      <w:r w:rsidRPr="00D90F36">
        <w:rPr>
          <w:rFonts w:ascii="Arial" w:hAnsi="Arial" w:cs="Arial"/>
          <w:b/>
          <w:bCs/>
          <w:color w:val="000000"/>
          <w:sz w:val="20"/>
          <w:szCs w:val="20"/>
          <w:u w:val="single"/>
        </w:rPr>
        <w:t>P</w:t>
      </w:r>
      <w:r w:rsidR="00B622BC" w:rsidRPr="00D90F36">
        <w:rPr>
          <w:rFonts w:ascii="Arial" w:hAnsi="Arial" w:cs="Arial"/>
          <w:b/>
          <w:bCs/>
          <w:color w:val="000000"/>
          <w:sz w:val="20"/>
          <w:szCs w:val="20"/>
          <w:u w:val="single"/>
        </w:rPr>
        <w:t>ouczenie o środkach ochrony prawnej przysługujących wykonawcy</w:t>
      </w:r>
      <w:r w:rsidRPr="00AE61BD">
        <w:rPr>
          <w:rFonts w:ascii="Arial" w:hAnsi="Arial" w:cs="Arial"/>
          <w:b/>
          <w:bCs/>
          <w:color w:val="000000"/>
          <w:sz w:val="20"/>
          <w:szCs w:val="20"/>
        </w:rPr>
        <w:t>:</w:t>
      </w:r>
    </w:p>
    <w:p w14:paraId="1C2E0122" w14:textId="77777777" w:rsidR="00300E68" w:rsidRDefault="00416FD8" w:rsidP="00D57946">
      <w:pPr>
        <w:pStyle w:val="Akapitzlist"/>
        <w:numPr>
          <w:ilvl w:val="1"/>
          <w:numId w:val="34"/>
        </w:numPr>
        <w:autoSpaceDE w:val="0"/>
        <w:autoSpaceDN w:val="0"/>
        <w:adjustRightInd w:val="0"/>
        <w:spacing w:line="360" w:lineRule="auto"/>
        <w:jc w:val="both"/>
        <w:rPr>
          <w:rFonts w:ascii="Arial" w:hAnsi="Arial" w:cs="Arial"/>
          <w:color w:val="000000"/>
          <w:sz w:val="20"/>
          <w:szCs w:val="20"/>
        </w:rPr>
      </w:pPr>
      <w:r w:rsidRPr="00300E68">
        <w:rPr>
          <w:rFonts w:ascii="Arial" w:hAnsi="Arial" w:cs="Arial"/>
          <w:color w:val="000000"/>
          <w:sz w:val="20"/>
          <w:szCs w:val="20"/>
        </w:rPr>
        <w:t xml:space="preserve">Środki ochrony prawnej przysługują̨ Wykonawcy, jeżeli ma lub miał interes w uzyskaniu zamówienia oraz poniósł lub może ponieść́ szkodę̨ w wyniku naruszenia przez Zamawiającego przepisów pzp. </w:t>
      </w:r>
    </w:p>
    <w:p w14:paraId="03461F45" w14:textId="29DCF19E" w:rsidR="00416FD8" w:rsidRPr="00300E68" w:rsidRDefault="00416FD8" w:rsidP="00D57946">
      <w:pPr>
        <w:pStyle w:val="Akapitzlist"/>
        <w:numPr>
          <w:ilvl w:val="1"/>
          <w:numId w:val="34"/>
        </w:numPr>
        <w:autoSpaceDE w:val="0"/>
        <w:autoSpaceDN w:val="0"/>
        <w:adjustRightInd w:val="0"/>
        <w:spacing w:line="360" w:lineRule="auto"/>
        <w:jc w:val="both"/>
        <w:rPr>
          <w:rFonts w:ascii="Arial" w:hAnsi="Arial" w:cs="Arial"/>
          <w:color w:val="000000"/>
          <w:sz w:val="20"/>
          <w:szCs w:val="20"/>
        </w:rPr>
      </w:pPr>
      <w:r w:rsidRPr="00300E68">
        <w:rPr>
          <w:rFonts w:ascii="Arial" w:hAnsi="Arial" w:cs="Arial"/>
          <w:color w:val="000000"/>
          <w:sz w:val="20"/>
          <w:szCs w:val="20"/>
        </w:rPr>
        <w:t xml:space="preserve">Odwołanie przysługuje na: </w:t>
      </w:r>
    </w:p>
    <w:p w14:paraId="536C9C02" w14:textId="2AEE5B94" w:rsidR="00416FD8" w:rsidRPr="00AE61BD" w:rsidRDefault="00416FD8" w:rsidP="00D57946">
      <w:pPr>
        <w:pStyle w:val="Akapitzlist"/>
        <w:numPr>
          <w:ilvl w:val="1"/>
          <w:numId w:val="10"/>
        </w:numPr>
        <w:autoSpaceDE w:val="0"/>
        <w:autoSpaceDN w:val="0"/>
        <w:adjustRightInd w:val="0"/>
        <w:spacing w:line="360" w:lineRule="auto"/>
        <w:jc w:val="both"/>
        <w:rPr>
          <w:rFonts w:ascii="Arial" w:hAnsi="Arial" w:cs="Arial"/>
          <w:color w:val="000000"/>
          <w:sz w:val="20"/>
          <w:szCs w:val="20"/>
        </w:rPr>
      </w:pPr>
      <w:r w:rsidRPr="00AE61BD">
        <w:rPr>
          <w:rFonts w:ascii="Arial" w:hAnsi="Arial" w:cs="Arial"/>
          <w:color w:val="000000"/>
          <w:sz w:val="20"/>
          <w:szCs w:val="20"/>
        </w:rPr>
        <w:t xml:space="preserve">niezgodną z przepisami ustawy czynność́ Zamawiającego, podjętą w </w:t>
      </w:r>
      <w:r w:rsidR="00992E61" w:rsidRPr="00AE61BD">
        <w:rPr>
          <w:rFonts w:ascii="Arial" w:hAnsi="Arial" w:cs="Arial"/>
          <w:color w:val="000000"/>
          <w:sz w:val="20"/>
          <w:szCs w:val="20"/>
        </w:rPr>
        <w:t>post</w:t>
      </w:r>
      <w:r w:rsidR="005243B6">
        <w:rPr>
          <w:rFonts w:ascii="Arial" w:hAnsi="Arial" w:cs="Arial"/>
          <w:color w:val="000000"/>
          <w:sz w:val="20"/>
          <w:szCs w:val="20"/>
        </w:rPr>
        <w:t>ę</w:t>
      </w:r>
      <w:r w:rsidR="00992E61" w:rsidRPr="00AE61BD">
        <w:rPr>
          <w:rFonts w:ascii="Arial" w:hAnsi="Arial" w:cs="Arial"/>
          <w:color w:val="000000"/>
          <w:sz w:val="20"/>
          <w:szCs w:val="20"/>
        </w:rPr>
        <w:t>powaniu</w:t>
      </w:r>
      <w:r w:rsidRPr="00AE61BD">
        <w:rPr>
          <w:rFonts w:ascii="Arial" w:hAnsi="Arial" w:cs="Arial"/>
          <w:color w:val="000000"/>
          <w:sz w:val="20"/>
          <w:szCs w:val="20"/>
        </w:rPr>
        <w:t xml:space="preserve"> o udzielenie </w:t>
      </w:r>
      <w:r w:rsidR="00992E61" w:rsidRPr="00AE61BD">
        <w:rPr>
          <w:rFonts w:ascii="Arial" w:hAnsi="Arial" w:cs="Arial"/>
          <w:color w:val="000000"/>
          <w:sz w:val="20"/>
          <w:szCs w:val="20"/>
        </w:rPr>
        <w:t>zamówienia</w:t>
      </w:r>
      <w:r w:rsidRPr="00AE61BD">
        <w:rPr>
          <w:rFonts w:ascii="Arial" w:hAnsi="Arial" w:cs="Arial"/>
          <w:color w:val="000000"/>
          <w:sz w:val="20"/>
          <w:szCs w:val="20"/>
        </w:rPr>
        <w:t xml:space="preserve">, w tym na projektowane postanowienie umowy; </w:t>
      </w:r>
    </w:p>
    <w:p w14:paraId="08A9E766" w14:textId="38680197" w:rsidR="00416FD8" w:rsidRPr="00AE61BD" w:rsidRDefault="00416FD8" w:rsidP="00D57946">
      <w:pPr>
        <w:pStyle w:val="Akapitzlist"/>
        <w:numPr>
          <w:ilvl w:val="1"/>
          <w:numId w:val="10"/>
        </w:numPr>
        <w:autoSpaceDE w:val="0"/>
        <w:autoSpaceDN w:val="0"/>
        <w:adjustRightInd w:val="0"/>
        <w:spacing w:line="360" w:lineRule="auto"/>
        <w:jc w:val="both"/>
        <w:rPr>
          <w:rFonts w:ascii="Arial" w:hAnsi="Arial" w:cs="Arial"/>
          <w:color w:val="000000"/>
          <w:sz w:val="20"/>
          <w:szCs w:val="20"/>
        </w:rPr>
      </w:pPr>
      <w:r w:rsidRPr="00AE61BD">
        <w:rPr>
          <w:rFonts w:ascii="Arial" w:hAnsi="Arial" w:cs="Arial"/>
          <w:color w:val="000000"/>
          <w:sz w:val="20"/>
          <w:szCs w:val="20"/>
        </w:rPr>
        <w:t xml:space="preserve">zaniechanie </w:t>
      </w:r>
      <w:r w:rsidR="00992E61" w:rsidRPr="00AE61BD">
        <w:rPr>
          <w:rFonts w:ascii="Arial" w:hAnsi="Arial" w:cs="Arial"/>
          <w:color w:val="000000"/>
          <w:sz w:val="20"/>
          <w:szCs w:val="20"/>
        </w:rPr>
        <w:t>czynności</w:t>
      </w:r>
      <w:r w:rsidRPr="00AE61BD">
        <w:rPr>
          <w:rFonts w:ascii="Arial" w:hAnsi="Arial" w:cs="Arial"/>
          <w:color w:val="000000"/>
          <w:sz w:val="20"/>
          <w:szCs w:val="20"/>
        </w:rPr>
        <w:t xml:space="preserve"> w </w:t>
      </w:r>
      <w:r w:rsidR="00992E61" w:rsidRPr="00AE61BD">
        <w:rPr>
          <w:rFonts w:ascii="Arial" w:hAnsi="Arial" w:cs="Arial"/>
          <w:color w:val="000000"/>
          <w:sz w:val="20"/>
          <w:szCs w:val="20"/>
        </w:rPr>
        <w:t>post</w:t>
      </w:r>
      <w:r w:rsidR="005243B6">
        <w:rPr>
          <w:rFonts w:ascii="Arial" w:hAnsi="Arial" w:cs="Arial"/>
          <w:color w:val="000000"/>
          <w:sz w:val="20"/>
          <w:szCs w:val="20"/>
        </w:rPr>
        <w:t>ę</w:t>
      </w:r>
      <w:r w:rsidR="00992E61" w:rsidRPr="00AE61BD">
        <w:rPr>
          <w:rFonts w:ascii="Arial" w:hAnsi="Arial" w:cs="Arial"/>
          <w:color w:val="000000"/>
          <w:sz w:val="20"/>
          <w:szCs w:val="20"/>
        </w:rPr>
        <w:t>powaniu</w:t>
      </w:r>
      <w:r w:rsidRPr="00AE61BD">
        <w:rPr>
          <w:rFonts w:ascii="Arial" w:hAnsi="Arial" w:cs="Arial"/>
          <w:color w:val="000000"/>
          <w:sz w:val="20"/>
          <w:szCs w:val="20"/>
        </w:rPr>
        <w:t xml:space="preserve"> o udzielenie </w:t>
      </w:r>
      <w:r w:rsidR="00992E61" w:rsidRPr="00AE61BD">
        <w:rPr>
          <w:rFonts w:ascii="Arial" w:hAnsi="Arial" w:cs="Arial"/>
          <w:color w:val="000000"/>
          <w:sz w:val="20"/>
          <w:szCs w:val="20"/>
        </w:rPr>
        <w:t>zamówienia</w:t>
      </w:r>
      <w:r w:rsidRPr="00AE61BD">
        <w:rPr>
          <w:rFonts w:ascii="Arial" w:hAnsi="Arial" w:cs="Arial"/>
          <w:color w:val="000000"/>
          <w:sz w:val="20"/>
          <w:szCs w:val="20"/>
        </w:rPr>
        <w:t xml:space="preserve">, do </w:t>
      </w:r>
      <w:r w:rsidR="00992E61" w:rsidRPr="00AE61BD">
        <w:rPr>
          <w:rFonts w:ascii="Arial" w:hAnsi="Arial" w:cs="Arial"/>
          <w:color w:val="000000"/>
          <w:sz w:val="20"/>
          <w:szCs w:val="20"/>
        </w:rPr>
        <w:t>której</w:t>
      </w:r>
      <w:r w:rsidRPr="00AE61BD">
        <w:rPr>
          <w:rFonts w:ascii="Arial" w:hAnsi="Arial" w:cs="Arial"/>
          <w:color w:val="000000"/>
          <w:sz w:val="20"/>
          <w:szCs w:val="20"/>
        </w:rPr>
        <w:t xml:space="preserve"> </w:t>
      </w:r>
      <w:r w:rsidR="00992E61" w:rsidRPr="00AE61BD">
        <w:rPr>
          <w:rFonts w:ascii="Arial" w:hAnsi="Arial" w:cs="Arial"/>
          <w:color w:val="000000"/>
          <w:sz w:val="20"/>
          <w:szCs w:val="20"/>
        </w:rPr>
        <w:t>Zamawiający</w:t>
      </w:r>
      <w:r w:rsidRPr="00AE61BD">
        <w:rPr>
          <w:rFonts w:ascii="Arial" w:hAnsi="Arial" w:cs="Arial"/>
          <w:color w:val="000000"/>
          <w:sz w:val="20"/>
          <w:szCs w:val="20"/>
        </w:rPr>
        <w:t xml:space="preserve"> był </w:t>
      </w:r>
      <w:r w:rsidR="00992E61" w:rsidRPr="00AE61BD">
        <w:rPr>
          <w:rFonts w:ascii="Arial" w:hAnsi="Arial" w:cs="Arial"/>
          <w:color w:val="000000"/>
          <w:sz w:val="20"/>
          <w:szCs w:val="20"/>
        </w:rPr>
        <w:t>obowiązany</w:t>
      </w:r>
      <w:r w:rsidRPr="00AE61BD">
        <w:rPr>
          <w:rFonts w:ascii="Arial" w:hAnsi="Arial" w:cs="Arial"/>
          <w:color w:val="000000"/>
          <w:sz w:val="20"/>
          <w:szCs w:val="20"/>
        </w:rPr>
        <w:t xml:space="preserve"> na podstawie ustawy. </w:t>
      </w:r>
    </w:p>
    <w:p w14:paraId="6B099547" w14:textId="77777777" w:rsidR="00300E68" w:rsidRDefault="00416FD8" w:rsidP="00D57946">
      <w:pPr>
        <w:pStyle w:val="Akapitzlist"/>
        <w:numPr>
          <w:ilvl w:val="1"/>
          <w:numId w:val="34"/>
        </w:numPr>
        <w:autoSpaceDE w:val="0"/>
        <w:autoSpaceDN w:val="0"/>
        <w:adjustRightInd w:val="0"/>
        <w:spacing w:line="360" w:lineRule="auto"/>
        <w:jc w:val="both"/>
        <w:rPr>
          <w:rFonts w:ascii="Arial" w:hAnsi="Arial" w:cs="Arial"/>
          <w:color w:val="000000"/>
          <w:sz w:val="20"/>
          <w:szCs w:val="20"/>
        </w:rPr>
      </w:pPr>
      <w:r w:rsidRPr="00300E68">
        <w:rPr>
          <w:rFonts w:ascii="Arial" w:hAnsi="Arial" w:cs="Arial"/>
          <w:color w:val="000000"/>
          <w:sz w:val="20"/>
          <w:szCs w:val="20"/>
        </w:rPr>
        <w:t xml:space="preserve">Odwołanie wnosi </w:t>
      </w:r>
      <w:r w:rsidR="00992E61" w:rsidRPr="00300E68">
        <w:rPr>
          <w:rFonts w:ascii="Arial" w:hAnsi="Arial" w:cs="Arial"/>
          <w:color w:val="000000"/>
          <w:sz w:val="20"/>
          <w:szCs w:val="20"/>
        </w:rPr>
        <w:t>się</w:t>
      </w:r>
      <w:r w:rsidRPr="00300E68">
        <w:rPr>
          <w:rFonts w:ascii="Arial" w:hAnsi="Arial" w:cs="Arial"/>
          <w:color w:val="000000"/>
          <w:sz w:val="20"/>
          <w:szCs w:val="20"/>
        </w:rPr>
        <w:t xml:space="preserve">̨ do Prezesa Krajowej Izby Odwoławczej w formie pisemnej albo w formie elektronicznej albo w postaci elektronicznej opatrzone podpisem zaufanym. </w:t>
      </w:r>
    </w:p>
    <w:p w14:paraId="58FFDF29" w14:textId="0D950D71" w:rsidR="00300E68" w:rsidRDefault="00416FD8" w:rsidP="00D57946">
      <w:pPr>
        <w:pStyle w:val="Akapitzlist"/>
        <w:numPr>
          <w:ilvl w:val="1"/>
          <w:numId w:val="34"/>
        </w:numPr>
        <w:autoSpaceDE w:val="0"/>
        <w:autoSpaceDN w:val="0"/>
        <w:adjustRightInd w:val="0"/>
        <w:spacing w:line="360" w:lineRule="auto"/>
        <w:jc w:val="both"/>
        <w:rPr>
          <w:rFonts w:ascii="Arial" w:hAnsi="Arial" w:cs="Arial"/>
          <w:color w:val="000000"/>
          <w:sz w:val="20"/>
          <w:szCs w:val="20"/>
        </w:rPr>
      </w:pPr>
      <w:r w:rsidRPr="00300E68">
        <w:rPr>
          <w:rFonts w:ascii="Arial" w:hAnsi="Arial" w:cs="Arial"/>
          <w:color w:val="000000"/>
          <w:sz w:val="20"/>
          <w:szCs w:val="20"/>
        </w:rPr>
        <w:t xml:space="preserve">Na orzeczenie Krajowej Izby Odwoławczej oraz postanowienie Prezesa Krajowej Izby Odwoławczej, o </w:t>
      </w:r>
      <w:r w:rsidR="00992E61" w:rsidRPr="00300E68">
        <w:rPr>
          <w:rFonts w:ascii="Arial" w:hAnsi="Arial" w:cs="Arial"/>
          <w:color w:val="000000"/>
          <w:sz w:val="20"/>
          <w:szCs w:val="20"/>
        </w:rPr>
        <w:t>którym</w:t>
      </w:r>
      <w:r w:rsidRPr="00300E68">
        <w:rPr>
          <w:rFonts w:ascii="Arial" w:hAnsi="Arial" w:cs="Arial"/>
          <w:color w:val="000000"/>
          <w:sz w:val="20"/>
          <w:szCs w:val="20"/>
        </w:rPr>
        <w:t xml:space="preserve"> mowa w art. 519 ust. 1 pzp, stronom oraz uczestnikom </w:t>
      </w:r>
      <w:r w:rsidR="00992E61" w:rsidRPr="00300E68">
        <w:rPr>
          <w:rFonts w:ascii="Arial" w:hAnsi="Arial" w:cs="Arial"/>
          <w:color w:val="000000"/>
          <w:sz w:val="20"/>
          <w:szCs w:val="20"/>
        </w:rPr>
        <w:t>post</w:t>
      </w:r>
      <w:r w:rsidR="005243B6">
        <w:rPr>
          <w:rFonts w:ascii="Arial" w:hAnsi="Arial" w:cs="Arial"/>
          <w:color w:val="000000"/>
          <w:sz w:val="20"/>
          <w:szCs w:val="20"/>
        </w:rPr>
        <w:t>ę</w:t>
      </w:r>
      <w:r w:rsidR="00992E61" w:rsidRPr="00300E68">
        <w:rPr>
          <w:rFonts w:ascii="Arial" w:hAnsi="Arial" w:cs="Arial"/>
          <w:color w:val="000000"/>
          <w:sz w:val="20"/>
          <w:szCs w:val="20"/>
        </w:rPr>
        <w:t>powania</w:t>
      </w:r>
      <w:r w:rsidRPr="00300E68">
        <w:rPr>
          <w:rFonts w:ascii="Arial" w:hAnsi="Arial" w:cs="Arial"/>
          <w:color w:val="000000"/>
          <w:sz w:val="20"/>
          <w:szCs w:val="20"/>
        </w:rPr>
        <w:t xml:space="preserve"> odwoławczego przysługuje skarga do </w:t>
      </w:r>
      <w:r w:rsidR="00992E61" w:rsidRPr="00300E68">
        <w:rPr>
          <w:rFonts w:ascii="Arial" w:hAnsi="Arial" w:cs="Arial"/>
          <w:color w:val="000000"/>
          <w:sz w:val="20"/>
          <w:szCs w:val="20"/>
        </w:rPr>
        <w:t>sadu</w:t>
      </w:r>
      <w:r w:rsidRPr="00300E68">
        <w:rPr>
          <w:rFonts w:ascii="Arial" w:hAnsi="Arial" w:cs="Arial"/>
          <w:color w:val="000000"/>
          <w:sz w:val="20"/>
          <w:szCs w:val="20"/>
        </w:rPr>
        <w:t xml:space="preserve">. </w:t>
      </w:r>
      <w:r w:rsidR="00992E61" w:rsidRPr="00300E68">
        <w:rPr>
          <w:rFonts w:ascii="Arial" w:hAnsi="Arial" w:cs="Arial"/>
          <w:color w:val="000000"/>
          <w:sz w:val="20"/>
          <w:szCs w:val="20"/>
        </w:rPr>
        <w:t>Skargę</w:t>
      </w:r>
      <w:r w:rsidRPr="00300E68">
        <w:rPr>
          <w:rFonts w:ascii="Arial" w:hAnsi="Arial" w:cs="Arial"/>
          <w:color w:val="000000"/>
          <w:sz w:val="20"/>
          <w:szCs w:val="20"/>
        </w:rPr>
        <w:t xml:space="preserve">̨ wnosi </w:t>
      </w:r>
      <w:r w:rsidR="00992E61" w:rsidRPr="00300E68">
        <w:rPr>
          <w:rFonts w:ascii="Arial" w:hAnsi="Arial" w:cs="Arial"/>
          <w:color w:val="000000"/>
          <w:sz w:val="20"/>
          <w:szCs w:val="20"/>
        </w:rPr>
        <w:t>się</w:t>
      </w:r>
      <w:r w:rsidRPr="00300E68">
        <w:rPr>
          <w:rFonts w:ascii="Arial" w:hAnsi="Arial" w:cs="Arial"/>
          <w:color w:val="000000"/>
          <w:sz w:val="20"/>
          <w:szCs w:val="20"/>
        </w:rPr>
        <w:t xml:space="preserve">̨ do </w:t>
      </w:r>
      <w:r w:rsidR="00992E61" w:rsidRPr="00300E68">
        <w:rPr>
          <w:rFonts w:ascii="Arial" w:hAnsi="Arial" w:cs="Arial"/>
          <w:color w:val="000000"/>
          <w:sz w:val="20"/>
          <w:szCs w:val="20"/>
        </w:rPr>
        <w:t>Sądu</w:t>
      </w:r>
      <w:r w:rsidRPr="00300E68">
        <w:rPr>
          <w:rFonts w:ascii="Arial" w:hAnsi="Arial" w:cs="Arial"/>
          <w:color w:val="000000"/>
          <w:sz w:val="20"/>
          <w:szCs w:val="20"/>
        </w:rPr>
        <w:t xml:space="preserve"> </w:t>
      </w:r>
      <w:r w:rsidR="00992E61" w:rsidRPr="00300E68">
        <w:rPr>
          <w:rFonts w:ascii="Arial" w:hAnsi="Arial" w:cs="Arial"/>
          <w:color w:val="000000"/>
          <w:sz w:val="20"/>
          <w:szCs w:val="20"/>
        </w:rPr>
        <w:t>Okręgowego</w:t>
      </w:r>
      <w:r w:rsidRPr="00300E68">
        <w:rPr>
          <w:rFonts w:ascii="Arial" w:hAnsi="Arial" w:cs="Arial"/>
          <w:color w:val="000000"/>
          <w:sz w:val="20"/>
          <w:szCs w:val="20"/>
        </w:rPr>
        <w:t xml:space="preserve"> w Warszawie za </w:t>
      </w:r>
      <w:r w:rsidR="00992E61" w:rsidRPr="00300E68">
        <w:rPr>
          <w:rFonts w:ascii="Arial" w:hAnsi="Arial" w:cs="Arial"/>
          <w:color w:val="000000"/>
          <w:sz w:val="20"/>
          <w:szCs w:val="20"/>
        </w:rPr>
        <w:t>pośrednictwem</w:t>
      </w:r>
      <w:r w:rsidRPr="00300E68">
        <w:rPr>
          <w:rFonts w:ascii="Arial" w:hAnsi="Arial" w:cs="Arial"/>
          <w:color w:val="000000"/>
          <w:sz w:val="20"/>
          <w:szCs w:val="20"/>
        </w:rPr>
        <w:t xml:space="preserve"> Prezesa Krajowej Izby Odwoławczej. </w:t>
      </w:r>
    </w:p>
    <w:p w14:paraId="6BFE4E87" w14:textId="20E12989" w:rsidR="00416FD8" w:rsidRPr="003E49D0" w:rsidRDefault="00416FD8" w:rsidP="00DE7EFB">
      <w:pPr>
        <w:pStyle w:val="Akapitzlist"/>
        <w:numPr>
          <w:ilvl w:val="1"/>
          <w:numId w:val="34"/>
        </w:numPr>
        <w:autoSpaceDE w:val="0"/>
        <w:autoSpaceDN w:val="0"/>
        <w:adjustRightInd w:val="0"/>
        <w:spacing w:line="360" w:lineRule="auto"/>
        <w:jc w:val="both"/>
        <w:rPr>
          <w:rFonts w:ascii="Arial" w:hAnsi="Arial" w:cs="Arial"/>
          <w:color w:val="000000"/>
          <w:sz w:val="20"/>
          <w:szCs w:val="20"/>
        </w:rPr>
      </w:pPr>
      <w:r w:rsidRPr="00300E68">
        <w:rPr>
          <w:rFonts w:ascii="Arial" w:hAnsi="Arial" w:cs="Arial"/>
          <w:color w:val="000000"/>
          <w:sz w:val="20"/>
          <w:szCs w:val="20"/>
        </w:rPr>
        <w:lastRenderedPageBreak/>
        <w:t xml:space="preserve">Szczegółowe informacje dotyczące środków ochrony prawnej określone są w Dziale IX „Środki ochrony prawnej” pzp. </w:t>
      </w:r>
    </w:p>
    <w:p w14:paraId="5603A97D" w14:textId="77777777" w:rsidR="008447CF" w:rsidRPr="00AE61BD" w:rsidRDefault="008447CF" w:rsidP="00DE7EFB">
      <w:pPr>
        <w:autoSpaceDE w:val="0"/>
        <w:autoSpaceDN w:val="0"/>
        <w:adjustRightInd w:val="0"/>
        <w:spacing w:line="360" w:lineRule="auto"/>
        <w:rPr>
          <w:rFonts w:ascii="Arial" w:hAnsi="Arial" w:cs="Arial"/>
          <w:color w:val="000000"/>
          <w:sz w:val="20"/>
          <w:szCs w:val="20"/>
        </w:rPr>
      </w:pPr>
    </w:p>
    <w:p w14:paraId="1CA863A0" w14:textId="183A4D5D" w:rsidR="00416FD8" w:rsidRPr="00AE61BD" w:rsidRDefault="00992E61" w:rsidP="009128C6">
      <w:pPr>
        <w:pStyle w:val="Akapitzlist"/>
        <w:numPr>
          <w:ilvl w:val="0"/>
          <w:numId w:val="54"/>
        </w:numPr>
        <w:autoSpaceDE w:val="0"/>
        <w:autoSpaceDN w:val="0"/>
        <w:adjustRightInd w:val="0"/>
        <w:spacing w:line="360" w:lineRule="auto"/>
        <w:ind w:left="567" w:hanging="567"/>
        <w:rPr>
          <w:rFonts w:ascii="Arial" w:hAnsi="Arial" w:cs="Arial"/>
          <w:b/>
          <w:bCs/>
          <w:color w:val="000000"/>
          <w:sz w:val="20"/>
          <w:szCs w:val="20"/>
        </w:rPr>
      </w:pPr>
      <w:r w:rsidRPr="009063D0">
        <w:rPr>
          <w:rFonts w:ascii="Arial" w:hAnsi="Arial" w:cs="Arial"/>
          <w:b/>
          <w:bCs/>
          <w:color w:val="000000"/>
          <w:sz w:val="20"/>
          <w:szCs w:val="20"/>
          <w:u w:val="single"/>
        </w:rPr>
        <w:t>Załączniki do SWZ</w:t>
      </w:r>
      <w:r w:rsidRPr="00AE61BD">
        <w:rPr>
          <w:rFonts w:ascii="Arial" w:hAnsi="Arial" w:cs="Arial"/>
          <w:b/>
          <w:bCs/>
          <w:color w:val="000000"/>
          <w:sz w:val="20"/>
          <w:szCs w:val="20"/>
        </w:rPr>
        <w:t xml:space="preserve">. </w:t>
      </w:r>
      <w:r w:rsidR="00416FD8" w:rsidRPr="00AE61BD">
        <w:rPr>
          <w:rFonts w:ascii="Arial" w:hAnsi="Arial" w:cs="Arial"/>
          <w:color w:val="000000"/>
          <w:sz w:val="20"/>
          <w:szCs w:val="20"/>
        </w:rPr>
        <w:t xml:space="preserve">Integralną częścią niniejszej SWZ stanowią następujące załączniki: </w:t>
      </w:r>
    </w:p>
    <w:p w14:paraId="0302B22B" w14:textId="25798C65" w:rsidR="00416FD8" w:rsidRPr="00AE61BD" w:rsidRDefault="00416FD8"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sidRPr="00AE61BD">
        <w:rPr>
          <w:rFonts w:ascii="Arial" w:hAnsi="Arial" w:cs="Arial"/>
          <w:color w:val="000000"/>
          <w:sz w:val="20"/>
          <w:szCs w:val="20"/>
        </w:rPr>
        <w:t xml:space="preserve">Projektowane postanowienia umowy w sprawie zamówienia publicznego – Załącznik </w:t>
      </w:r>
      <w:r w:rsidR="003F65E6">
        <w:rPr>
          <w:rFonts w:ascii="Arial" w:hAnsi="Arial" w:cs="Arial"/>
          <w:color w:val="000000"/>
          <w:sz w:val="20"/>
          <w:szCs w:val="20"/>
        </w:rPr>
        <w:t>n</w:t>
      </w:r>
      <w:r w:rsidRPr="00AE61BD">
        <w:rPr>
          <w:rFonts w:ascii="Arial" w:hAnsi="Arial" w:cs="Arial"/>
          <w:color w:val="000000"/>
          <w:sz w:val="20"/>
          <w:szCs w:val="20"/>
        </w:rPr>
        <w:t>r</w:t>
      </w:r>
      <w:r w:rsidR="003F65E6">
        <w:rPr>
          <w:rFonts w:ascii="Arial" w:hAnsi="Arial" w:cs="Arial"/>
          <w:color w:val="000000"/>
          <w:sz w:val="20"/>
          <w:szCs w:val="20"/>
        </w:rPr>
        <w:t xml:space="preserve"> </w:t>
      </w:r>
      <w:r w:rsidRPr="00AE61BD">
        <w:rPr>
          <w:rFonts w:ascii="Arial" w:hAnsi="Arial" w:cs="Arial"/>
          <w:color w:val="000000"/>
          <w:sz w:val="20"/>
          <w:szCs w:val="20"/>
        </w:rPr>
        <w:t>1</w:t>
      </w:r>
      <w:r w:rsidR="00992E61" w:rsidRPr="00AE61BD">
        <w:rPr>
          <w:rFonts w:ascii="Arial" w:hAnsi="Arial" w:cs="Arial"/>
          <w:color w:val="000000"/>
          <w:sz w:val="20"/>
          <w:szCs w:val="20"/>
        </w:rPr>
        <w:t>,</w:t>
      </w:r>
      <w:r w:rsidRPr="00AE61BD">
        <w:rPr>
          <w:rFonts w:ascii="Arial" w:hAnsi="Arial" w:cs="Arial"/>
          <w:color w:val="000000"/>
          <w:sz w:val="20"/>
          <w:szCs w:val="20"/>
        </w:rPr>
        <w:t xml:space="preserve"> </w:t>
      </w:r>
    </w:p>
    <w:p w14:paraId="1979C236" w14:textId="0B76F59E" w:rsidR="00416FD8" w:rsidRDefault="00416FD8"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sidRPr="00AE61BD">
        <w:rPr>
          <w:rFonts w:ascii="Arial" w:hAnsi="Arial" w:cs="Arial"/>
          <w:color w:val="000000"/>
          <w:sz w:val="20"/>
          <w:szCs w:val="20"/>
        </w:rPr>
        <w:t>Formularz Ofertowy - Załącznik nr 2</w:t>
      </w:r>
      <w:r w:rsidR="003F65E6">
        <w:rPr>
          <w:rFonts w:ascii="Arial" w:hAnsi="Arial" w:cs="Arial"/>
          <w:color w:val="000000"/>
          <w:sz w:val="20"/>
          <w:szCs w:val="20"/>
        </w:rPr>
        <w:t>,</w:t>
      </w:r>
    </w:p>
    <w:p w14:paraId="6DB95403" w14:textId="67B48DF9" w:rsidR="00824CF9" w:rsidRPr="00AE61BD" w:rsidRDefault="00824CF9"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Formularz</w:t>
      </w:r>
      <w:r w:rsidR="007D4024">
        <w:rPr>
          <w:rFonts w:ascii="Arial" w:hAnsi="Arial" w:cs="Arial"/>
          <w:color w:val="000000"/>
          <w:sz w:val="20"/>
          <w:szCs w:val="20"/>
        </w:rPr>
        <w:t>e</w:t>
      </w:r>
      <w:r>
        <w:rPr>
          <w:rFonts w:ascii="Arial" w:hAnsi="Arial" w:cs="Arial"/>
          <w:color w:val="000000"/>
          <w:sz w:val="20"/>
          <w:szCs w:val="20"/>
        </w:rPr>
        <w:t xml:space="preserve"> asortymentowo –</w:t>
      </w:r>
      <w:r w:rsidR="007D4024">
        <w:rPr>
          <w:rFonts w:ascii="Arial" w:hAnsi="Arial" w:cs="Arial"/>
          <w:color w:val="000000"/>
          <w:sz w:val="20"/>
          <w:szCs w:val="20"/>
        </w:rPr>
        <w:t>ilościowo -</w:t>
      </w:r>
      <w:r>
        <w:rPr>
          <w:rFonts w:ascii="Arial" w:hAnsi="Arial" w:cs="Arial"/>
          <w:color w:val="000000"/>
          <w:sz w:val="20"/>
          <w:szCs w:val="20"/>
        </w:rPr>
        <w:t xml:space="preserve"> cenow</w:t>
      </w:r>
      <w:r w:rsidR="007D4024">
        <w:rPr>
          <w:rFonts w:ascii="Arial" w:hAnsi="Arial" w:cs="Arial"/>
          <w:color w:val="000000"/>
          <w:sz w:val="20"/>
          <w:szCs w:val="20"/>
        </w:rPr>
        <w:t>e</w:t>
      </w:r>
      <w:r>
        <w:rPr>
          <w:rFonts w:ascii="Arial" w:hAnsi="Arial" w:cs="Arial"/>
          <w:color w:val="000000"/>
          <w:sz w:val="20"/>
          <w:szCs w:val="20"/>
        </w:rPr>
        <w:t xml:space="preserve"> wraz z opisem przedmiotu zamówienia – Załącznik nr 2 A</w:t>
      </w:r>
      <w:r w:rsidR="007D4024">
        <w:rPr>
          <w:rFonts w:ascii="Arial" w:hAnsi="Arial" w:cs="Arial"/>
          <w:color w:val="000000"/>
          <w:sz w:val="20"/>
          <w:szCs w:val="20"/>
        </w:rPr>
        <w:t xml:space="preserve"> – 2</w:t>
      </w:r>
      <w:r w:rsidR="00DE7BBC">
        <w:rPr>
          <w:rFonts w:ascii="Arial" w:hAnsi="Arial" w:cs="Arial"/>
          <w:color w:val="000000"/>
          <w:sz w:val="20"/>
          <w:szCs w:val="20"/>
        </w:rPr>
        <w:t>D</w:t>
      </w:r>
    </w:p>
    <w:p w14:paraId="6F1C59FF" w14:textId="268E6CC0" w:rsidR="00416FD8" w:rsidRPr="00AE61BD" w:rsidRDefault="00416FD8"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sidRPr="00AE61BD">
        <w:rPr>
          <w:rFonts w:ascii="Arial" w:hAnsi="Arial" w:cs="Arial"/>
          <w:color w:val="000000"/>
          <w:sz w:val="20"/>
          <w:szCs w:val="20"/>
        </w:rPr>
        <w:t xml:space="preserve">Oświadczenie o niepodleganiu wykluczeniu – Załącznik </w:t>
      </w:r>
      <w:r w:rsidR="003F65E6">
        <w:rPr>
          <w:rFonts w:ascii="Arial" w:hAnsi="Arial" w:cs="Arial"/>
          <w:color w:val="000000"/>
          <w:sz w:val="20"/>
          <w:szCs w:val="20"/>
        </w:rPr>
        <w:t>n</w:t>
      </w:r>
      <w:r w:rsidRPr="00AE61BD">
        <w:rPr>
          <w:rFonts w:ascii="Arial" w:hAnsi="Arial" w:cs="Arial"/>
          <w:color w:val="000000"/>
          <w:sz w:val="20"/>
          <w:szCs w:val="20"/>
        </w:rPr>
        <w:t>r 3</w:t>
      </w:r>
      <w:r w:rsidR="003F65E6">
        <w:rPr>
          <w:rFonts w:ascii="Arial" w:hAnsi="Arial" w:cs="Arial"/>
          <w:color w:val="000000"/>
          <w:sz w:val="20"/>
          <w:szCs w:val="20"/>
        </w:rPr>
        <w:t>,</w:t>
      </w:r>
      <w:r w:rsidRPr="00AE61BD">
        <w:rPr>
          <w:rFonts w:ascii="Arial" w:hAnsi="Arial" w:cs="Arial"/>
          <w:color w:val="000000"/>
          <w:sz w:val="20"/>
          <w:szCs w:val="20"/>
        </w:rPr>
        <w:t xml:space="preserve"> </w:t>
      </w:r>
    </w:p>
    <w:p w14:paraId="2DB58E50" w14:textId="4F6FBF4C" w:rsidR="00416FD8" w:rsidRDefault="00410605"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Oświadczenie dotyczące udost</w:t>
      </w:r>
      <w:r w:rsidR="00BA4908">
        <w:rPr>
          <w:rFonts w:ascii="Arial" w:hAnsi="Arial" w:cs="Arial"/>
          <w:color w:val="000000"/>
          <w:sz w:val="20"/>
          <w:szCs w:val="20"/>
        </w:rPr>
        <w:t>ę</w:t>
      </w:r>
      <w:r>
        <w:rPr>
          <w:rFonts w:ascii="Arial" w:hAnsi="Arial" w:cs="Arial"/>
          <w:color w:val="000000"/>
          <w:sz w:val="20"/>
          <w:szCs w:val="20"/>
        </w:rPr>
        <w:t>pnienia zasobów</w:t>
      </w:r>
      <w:r w:rsidR="00416FD8" w:rsidRPr="00AE61BD">
        <w:rPr>
          <w:rFonts w:ascii="Arial" w:hAnsi="Arial" w:cs="Arial"/>
          <w:color w:val="000000"/>
          <w:sz w:val="20"/>
          <w:szCs w:val="20"/>
        </w:rPr>
        <w:t xml:space="preserve"> - Załącznik nr </w:t>
      </w:r>
      <w:r w:rsidR="003F65E6">
        <w:rPr>
          <w:rFonts w:ascii="Arial" w:hAnsi="Arial" w:cs="Arial"/>
          <w:color w:val="000000"/>
          <w:sz w:val="20"/>
          <w:szCs w:val="20"/>
        </w:rPr>
        <w:t xml:space="preserve">3A, </w:t>
      </w:r>
    </w:p>
    <w:p w14:paraId="31FF2803" w14:textId="42F82EB5" w:rsidR="003F65E6" w:rsidRDefault="003F65E6"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Oświadczenie o grupie kapitałowej – Załącznik nr 4,</w:t>
      </w:r>
    </w:p>
    <w:p w14:paraId="79E0F59B" w14:textId="2DBC759C" w:rsidR="002D6668" w:rsidRDefault="002D6668"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Wykaz doświadczenia – Załącznik nr 5, </w:t>
      </w:r>
    </w:p>
    <w:p w14:paraId="19B59E95" w14:textId="2EB72855" w:rsidR="00410605" w:rsidRPr="00AE61BD" w:rsidRDefault="00824CF9" w:rsidP="00D57946">
      <w:pPr>
        <w:pStyle w:val="Akapitzlist"/>
        <w:numPr>
          <w:ilvl w:val="0"/>
          <w:numId w:val="11"/>
        </w:numPr>
        <w:autoSpaceDE w:val="0"/>
        <w:autoSpaceDN w:val="0"/>
        <w:adjustRightInd w:val="0"/>
        <w:spacing w:line="360" w:lineRule="auto"/>
        <w:rPr>
          <w:rFonts w:ascii="Arial" w:hAnsi="Arial" w:cs="Arial"/>
          <w:color w:val="000000"/>
          <w:sz w:val="20"/>
          <w:szCs w:val="20"/>
        </w:rPr>
      </w:pPr>
      <w:r>
        <w:rPr>
          <w:rFonts w:ascii="Arial" w:hAnsi="Arial" w:cs="Arial"/>
          <w:color w:val="000000"/>
          <w:sz w:val="20"/>
          <w:szCs w:val="20"/>
        </w:rPr>
        <w:t xml:space="preserve">Oświadczenie o oferowanej dostawie </w:t>
      </w:r>
      <w:r w:rsidR="00410605">
        <w:rPr>
          <w:rFonts w:ascii="Arial" w:hAnsi="Arial" w:cs="Arial"/>
          <w:color w:val="000000"/>
          <w:sz w:val="20"/>
          <w:szCs w:val="20"/>
        </w:rPr>
        <w:t xml:space="preserve"> </w:t>
      </w:r>
      <w:r w:rsidR="00410605" w:rsidRPr="00AE61BD">
        <w:rPr>
          <w:rFonts w:ascii="Arial" w:hAnsi="Arial" w:cs="Arial"/>
          <w:color w:val="000000"/>
          <w:sz w:val="20"/>
          <w:szCs w:val="20"/>
        </w:rPr>
        <w:t xml:space="preserve">- Załącznik nr </w:t>
      </w:r>
      <w:r w:rsidR="002D6668">
        <w:rPr>
          <w:rFonts w:ascii="Arial" w:hAnsi="Arial" w:cs="Arial"/>
          <w:color w:val="000000"/>
          <w:sz w:val="20"/>
          <w:szCs w:val="20"/>
        </w:rPr>
        <w:t>6</w:t>
      </w:r>
      <w:r w:rsidR="003F65E6">
        <w:rPr>
          <w:rFonts w:ascii="Arial" w:hAnsi="Arial" w:cs="Arial"/>
          <w:color w:val="000000"/>
          <w:sz w:val="20"/>
          <w:szCs w:val="20"/>
        </w:rPr>
        <w:t>.</w:t>
      </w:r>
    </w:p>
    <w:p w14:paraId="29216483" w14:textId="09AC2C0B" w:rsidR="00416FD8" w:rsidRDefault="00416FD8" w:rsidP="00DE7EFB">
      <w:pPr>
        <w:spacing w:line="360" w:lineRule="auto"/>
        <w:jc w:val="both"/>
        <w:rPr>
          <w:rFonts w:ascii="Arial" w:hAnsi="Arial" w:cs="Arial"/>
          <w:sz w:val="20"/>
          <w:szCs w:val="20"/>
        </w:rPr>
      </w:pPr>
    </w:p>
    <w:p w14:paraId="2D226210" w14:textId="1B18BEE8" w:rsidR="001B67EB" w:rsidRDefault="001B67EB" w:rsidP="00DE7EFB">
      <w:pPr>
        <w:spacing w:line="360" w:lineRule="auto"/>
        <w:jc w:val="both"/>
        <w:rPr>
          <w:rFonts w:ascii="Arial" w:hAnsi="Arial" w:cs="Arial"/>
          <w:sz w:val="20"/>
          <w:szCs w:val="20"/>
        </w:rPr>
      </w:pPr>
    </w:p>
    <w:p w14:paraId="66ED1B79" w14:textId="3143DA4F" w:rsidR="001B67EB" w:rsidRDefault="001B67EB" w:rsidP="00DE7EFB">
      <w:pPr>
        <w:spacing w:line="360" w:lineRule="auto"/>
        <w:jc w:val="both"/>
        <w:rPr>
          <w:rFonts w:ascii="Arial" w:hAnsi="Arial" w:cs="Arial"/>
          <w:sz w:val="20"/>
          <w:szCs w:val="20"/>
        </w:rPr>
      </w:pPr>
    </w:p>
    <w:p w14:paraId="131ACB04" w14:textId="05EB026B" w:rsidR="001B67EB" w:rsidRDefault="001B67EB" w:rsidP="00DE7EFB">
      <w:pPr>
        <w:spacing w:line="360" w:lineRule="auto"/>
        <w:jc w:val="both"/>
        <w:rPr>
          <w:rFonts w:ascii="Arial" w:hAnsi="Arial" w:cs="Arial"/>
          <w:sz w:val="20"/>
          <w:szCs w:val="20"/>
        </w:rPr>
      </w:pPr>
    </w:p>
    <w:p w14:paraId="43B861A2" w14:textId="77777777" w:rsidR="00E713B4" w:rsidRPr="005E6C81" w:rsidRDefault="00E713B4" w:rsidP="00E713B4">
      <w:pPr>
        <w:rPr>
          <w:rFonts w:ascii="Arial" w:hAnsi="Arial" w:cs="Arial"/>
          <w:sz w:val="22"/>
          <w:szCs w:val="22"/>
        </w:rPr>
      </w:pPr>
    </w:p>
    <w:p w14:paraId="23C86B8F" w14:textId="5AD318A0" w:rsidR="001B67EB" w:rsidRDefault="001B67EB" w:rsidP="00DE7EFB">
      <w:pPr>
        <w:spacing w:line="360" w:lineRule="auto"/>
        <w:jc w:val="both"/>
        <w:rPr>
          <w:rFonts w:ascii="Arial" w:hAnsi="Arial" w:cs="Arial"/>
          <w:sz w:val="20"/>
          <w:szCs w:val="20"/>
        </w:rPr>
      </w:pPr>
    </w:p>
    <w:p w14:paraId="6F649D7F" w14:textId="01FAF625" w:rsidR="001B67EB" w:rsidRDefault="001B67EB" w:rsidP="00DE7EFB">
      <w:pPr>
        <w:spacing w:line="360" w:lineRule="auto"/>
        <w:jc w:val="both"/>
        <w:rPr>
          <w:rFonts w:ascii="Arial" w:hAnsi="Arial" w:cs="Arial"/>
          <w:sz w:val="20"/>
          <w:szCs w:val="20"/>
        </w:rPr>
      </w:pPr>
    </w:p>
    <w:p w14:paraId="13C1973A" w14:textId="04D33EE1" w:rsidR="001B67EB" w:rsidRDefault="001B67EB" w:rsidP="00DE7EFB">
      <w:pPr>
        <w:spacing w:line="360" w:lineRule="auto"/>
        <w:jc w:val="both"/>
        <w:rPr>
          <w:rFonts w:ascii="Arial" w:hAnsi="Arial" w:cs="Arial"/>
          <w:sz w:val="20"/>
          <w:szCs w:val="20"/>
        </w:rPr>
      </w:pPr>
    </w:p>
    <w:p w14:paraId="371FE7B3" w14:textId="5E088D13" w:rsidR="001B67EB" w:rsidRDefault="001B67EB" w:rsidP="00DE7EFB">
      <w:pPr>
        <w:spacing w:line="360" w:lineRule="auto"/>
        <w:jc w:val="both"/>
        <w:rPr>
          <w:rFonts w:ascii="Arial" w:hAnsi="Arial" w:cs="Arial"/>
          <w:sz w:val="20"/>
          <w:szCs w:val="20"/>
        </w:rPr>
      </w:pPr>
    </w:p>
    <w:p w14:paraId="091903F2" w14:textId="1FB91FED" w:rsidR="001B67EB" w:rsidRDefault="001B67EB" w:rsidP="00DE7EFB">
      <w:pPr>
        <w:spacing w:line="360" w:lineRule="auto"/>
        <w:jc w:val="both"/>
        <w:rPr>
          <w:rFonts w:ascii="Arial" w:hAnsi="Arial" w:cs="Arial"/>
          <w:sz w:val="20"/>
          <w:szCs w:val="20"/>
        </w:rPr>
      </w:pPr>
    </w:p>
    <w:p w14:paraId="1C0A85BD" w14:textId="5AB977CE" w:rsidR="001B67EB" w:rsidRDefault="001B67EB" w:rsidP="00DE7EFB">
      <w:pPr>
        <w:spacing w:line="360" w:lineRule="auto"/>
        <w:jc w:val="both"/>
        <w:rPr>
          <w:rFonts w:ascii="Arial" w:hAnsi="Arial" w:cs="Arial"/>
          <w:sz w:val="20"/>
          <w:szCs w:val="20"/>
        </w:rPr>
      </w:pPr>
    </w:p>
    <w:p w14:paraId="1835F301" w14:textId="68B826AE" w:rsidR="001B67EB" w:rsidRDefault="001B67EB" w:rsidP="00DE7EFB">
      <w:pPr>
        <w:spacing w:line="360" w:lineRule="auto"/>
        <w:jc w:val="both"/>
        <w:rPr>
          <w:rFonts w:ascii="Arial" w:hAnsi="Arial" w:cs="Arial"/>
          <w:sz w:val="20"/>
          <w:szCs w:val="20"/>
        </w:rPr>
      </w:pPr>
    </w:p>
    <w:p w14:paraId="7BB0DFB0" w14:textId="6589F7ED" w:rsidR="001B67EB" w:rsidRDefault="001B67EB" w:rsidP="00DE7EFB">
      <w:pPr>
        <w:spacing w:line="360" w:lineRule="auto"/>
        <w:jc w:val="both"/>
        <w:rPr>
          <w:rFonts w:ascii="Arial" w:hAnsi="Arial" w:cs="Arial"/>
          <w:sz w:val="20"/>
          <w:szCs w:val="20"/>
        </w:rPr>
      </w:pPr>
    </w:p>
    <w:p w14:paraId="78F91EEE" w14:textId="08247684" w:rsidR="008447CF" w:rsidRDefault="008447CF" w:rsidP="00DE7EFB">
      <w:pPr>
        <w:spacing w:line="360" w:lineRule="auto"/>
        <w:jc w:val="both"/>
        <w:rPr>
          <w:rFonts w:ascii="Arial" w:hAnsi="Arial" w:cs="Arial"/>
          <w:sz w:val="20"/>
          <w:szCs w:val="20"/>
        </w:rPr>
      </w:pPr>
    </w:p>
    <w:p w14:paraId="79E368B6" w14:textId="24350841" w:rsidR="008447CF" w:rsidRDefault="008447CF" w:rsidP="00DE7EFB">
      <w:pPr>
        <w:spacing w:line="360" w:lineRule="auto"/>
        <w:jc w:val="both"/>
        <w:rPr>
          <w:rFonts w:ascii="Arial" w:hAnsi="Arial" w:cs="Arial"/>
          <w:sz w:val="20"/>
          <w:szCs w:val="20"/>
        </w:rPr>
      </w:pPr>
    </w:p>
    <w:p w14:paraId="690F83C0" w14:textId="77777777" w:rsidR="002D6668" w:rsidRDefault="002D6668" w:rsidP="00DE7EFB">
      <w:pPr>
        <w:spacing w:line="360" w:lineRule="auto"/>
        <w:jc w:val="both"/>
        <w:rPr>
          <w:rFonts w:ascii="Arial" w:hAnsi="Arial" w:cs="Arial"/>
          <w:sz w:val="20"/>
          <w:szCs w:val="20"/>
        </w:rPr>
      </w:pPr>
    </w:p>
    <w:p w14:paraId="57929011" w14:textId="77777777" w:rsidR="002D6668" w:rsidRDefault="002D6668" w:rsidP="00DE7EFB">
      <w:pPr>
        <w:spacing w:line="360" w:lineRule="auto"/>
        <w:jc w:val="both"/>
        <w:rPr>
          <w:rFonts w:ascii="Arial" w:hAnsi="Arial" w:cs="Arial"/>
          <w:sz w:val="20"/>
          <w:szCs w:val="20"/>
        </w:rPr>
      </w:pPr>
    </w:p>
    <w:p w14:paraId="1F51E772" w14:textId="77777777" w:rsidR="002D6668" w:rsidRDefault="002D6668" w:rsidP="00DE7EFB">
      <w:pPr>
        <w:spacing w:line="360" w:lineRule="auto"/>
        <w:jc w:val="both"/>
        <w:rPr>
          <w:rFonts w:ascii="Arial" w:hAnsi="Arial" w:cs="Arial"/>
          <w:sz w:val="20"/>
          <w:szCs w:val="20"/>
        </w:rPr>
      </w:pPr>
    </w:p>
    <w:p w14:paraId="4BF0FC50" w14:textId="77777777" w:rsidR="002D6668" w:rsidRDefault="002D6668" w:rsidP="00DE7EFB">
      <w:pPr>
        <w:spacing w:line="360" w:lineRule="auto"/>
        <w:jc w:val="both"/>
        <w:rPr>
          <w:rFonts w:ascii="Arial" w:hAnsi="Arial" w:cs="Arial"/>
          <w:sz w:val="20"/>
          <w:szCs w:val="20"/>
        </w:rPr>
      </w:pPr>
    </w:p>
    <w:p w14:paraId="33C1CC7E" w14:textId="77777777" w:rsidR="002D6668" w:rsidRDefault="002D6668" w:rsidP="00DE7EFB">
      <w:pPr>
        <w:spacing w:line="360" w:lineRule="auto"/>
        <w:jc w:val="both"/>
        <w:rPr>
          <w:rFonts w:ascii="Arial" w:hAnsi="Arial" w:cs="Arial"/>
          <w:sz w:val="20"/>
          <w:szCs w:val="20"/>
        </w:rPr>
      </w:pPr>
    </w:p>
    <w:p w14:paraId="1529FF9C" w14:textId="77777777" w:rsidR="002D6668" w:rsidRDefault="002D6668" w:rsidP="00DE7EFB">
      <w:pPr>
        <w:spacing w:line="360" w:lineRule="auto"/>
        <w:jc w:val="both"/>
        <w:rPr>
          <w:rFonts w:ascii="Arial" w:hAnsi="Arial" w:cs="Arial"/>
          <w:sz w:val="20"/>
          <w:szCs w:val="20"/>
        </w:rPr>
      </w:pPr>
    </w:p>
    <w:p w14:paraId="31A44703" w14:textId="77777777" w:rsidR="002D6668" w:rsidRDefault="002D6668" w:rsidP="00DE7EFB">
      <w:pPr>
        <w:spacing w:line="360" w:lineRule="auto"/>
        <w:jc w:val="both"/>
        <w:rPr>
          <w:rFonts w:ascii="Arial" w:hAnsi="Arial" w:cs="Arial"/>
          <w:sz w:val="20"/>
          <w:szCs w:val="20"/>
        </w:rPr>
      </w:pPr>
    </w:p>
    <w:p w14:paraId="2426D1F6" w14:textId="77777777" w:rsidR="002D6668" w:rsidRDefault="002D6668" w:rsidP="00DE7EFB">
      <w:pPr>
        <w:spacing w:line="360" w:lineRule="auto"/>
        <w:jc w:val="both"/>
        <w:rPr>
          <w:rFonts w:ascii="Arial" w:hAnsi="Arial" w:cs="Arial"/>
          <w:sz w:val="20"/>
          <w:szCs w:val="20"/>
        </w:rPr>
      </w:pPr>
    </w:p>
    <w:p w14:paraId="554F2B5C" w14:textId="77777777" w:rsidR="002D6668" w:rsidRDefault="002D6668" w:rsidP="00DE7EFB">
      <w:pPr>
        <w:spacing w:line="360" w:lineRule="auto"/>
        <w:jc w:val="both"/>
        <w:rPr>
          <w:rFonts w:ascii="Arial" w:hAnsi="Arial" w:cs="Arial"/>
          <w:sz w:val="20"/>
          <w:szCs w:val="20"/>
        </w:rPr>
      </w:pPr>
    </w:p>
    <w:p w14:paraId="6AA466FB" w14:textId="77777777" w:rsidR="002D6668" w:rsidRDefault="002D6668" w:rsidP="00DE7EFB">
      <w:pPr>
        <w:spacing w:line="360" w:lineRule="auto"/>
        <w:jc w:val="both"/>
        <w:rPr>
          <w:rFonts w:ascii="Arial" w:hAnsi="Arial" w:cs="Arial"/>
          <w:sz w:val="20"/>
          <w:szCs w:val="20"/>
        </w:rPr>
      </w:pPr>
    </w:p>
    <w:p w14:paraId="344005DD" w14:textId="77777777" w:rsidR="002D6668" w:rsidRDefault="002D6668" w:rsidP="00DE7EFB">
      <w:pPr>
        <w:spacing w:line="360" w:lineRule="auto"/>
        <w:jc w:val="both"/>
        <w:rPr>
          <w:rFonts w:ascii="Arial" w:hAnsi="Arial" w:cs="Arial"/>
          <w:sz w:val="20"/>
          <w:szCs w:val="20"/>
        </w:rPr>
      </w:pPr>
    </w:p>
    <w:p w14:paraId="5F4AED12" w14:textId="77777777" w:rsidR="0062791F" w:rsidRDefault="0062791F" w:rsidP="00DE7EFB">
      <w:pPr>
        <w:spacing w:line="360" w:lineRule="auto"/>
        <w:jc w:val="both"/>
        <w:rPr>
          <w:rFonts w:ascii="Arial" w:hAnsi="Arial" w:cs="Arial"/>
          <w:sz w:val="20"/>
          <w:szCs w:val="20"/>
        </w:rPr>
      </w:pPr>
    </w:p>
    <w:p w14:paraId="37362ACE" w14:textId="77777777" w:rsidR="0062791F" w:rsidRDefault="0062791F" w:rsidP="00DE7EFB">
      <w:pPr>
        <w:spacing w:line="360" w:lineRule="auto"/>
        <w:jc w:val="both"/>
        <w:rPr>
          <w:rFonts w:ascii="Arial" w:hAnsi="Arial" w:cs="Arial"/>
          <w:sz w:val="20"/>
          <w:szCs w:val="20"/>
        </w:rPr>
      </w:pPr>
    </w:p>
    <w:p w14:paraId="0FC98712" w14:textId="77777777" w:rsidR="00190F57" w:rsidRDefault="00190F57" w:rsidP="00DE7BBC">
      <w:pPr>
        <w:pStyle w:val="Default"/>
        <w:spacing w:line="360" w:lineRule="auto"/>
        <w:rPr>
          <w:rFonts w:ascii="Arial" w:hAnsi="Arial" w:cs="Arial"/>
          <w:b/>
          <w:bCs/>
          <w:color w:val="auto"/>
          <w:sz w:val="20"/>
          <w:szCs w:val="20"/>
        </w:rPr>
      </w:pPr>
    </w:p>
    <w:p w14:paraId="680BCF9C" w14:textId="751A5F5E" w:rsidR="00C522B0" w:rsidRPr="00190F57" w:rsidRDefault="00C522B0" w:rsidP="00DE7EFB">
      <w:pPr>
        <w:pStyle w:val="Default"/>
        <w:spacing w:line="360" w:lineRule="auto"/>
        <w:ind w:left="4956" w:firstLine="708"/>
        <w:rPr>
          <w:rFonts w:ascii="Arial" w:hAnsi="Arial" w:cs="Arial"/>
          <w:color w:val="auto"/>
          <w:sz w:val="20"/>
          <w:szCs w:val="20"/>
        </w:rPr>
      </w:pPr>
      <w:r w:rsidRPr="00AE61BD">
        <w:rPr>
          <w:rFonts w:ascii="Arial" w:hAnsi="Arial" w:cs="Arial"/>
          <w:b/>
          <w:bCs/>
          <w:color w:val="auto"/>
          <w:sz w:val="20"/>
          <w:szCs w:val="20"/>
        </w:rPr>
        <w:t>Załącznik nr 2 do SWZ</w:t>
      </w:r>
    </w:p>
    <w:p w14:paraId="28286F63" w14:textId="77777777" w:rsidR="00C522B0" w:rsidRPr="00AE61BD" w:rsidRDefault="00C522B0" w:rsidP="00E27E7F">
      <w:pPr>
        <w:pStyle w:val="Default"/>
        <w:ind w:left="4956" w:firstLine="708"/>
        <w:rPr>
          <w:rFonts w:ascii="Arial" w:hAnsi="Arial" w:cs="Arial"/>
          <w:b/>
          <w:bCs/>
          <w:color w:val="auto"/>
          <w:sz w:val="20"/>
          <w:szCs w:val="20"/>
        </w:rPr>
      </w:pPr>
      <w:r w:rsidRPr="00AE61BD">
        <w:rPr>
          <w:rFonts w:ascii="Arial" w:hAnsi="Arial" w:cs="Arial"/>
          <w:b/>
          <w:bCs/>
          <w:color w:val="auto"/>
          <w:sz w:val="20"/>
          <w:szCs w:val="20"/>
        </w:rPr>
        <w:t>Zamawiający:</w:t>
      </w:r>
    </w:p>
    <w:p w14:paraId="3245E908" w14:textId="0D4222F6" w:rsidR="00C522B0" w:rsidRPr="00AE61BD" w:rsidRDefault="008A6D1A" w:rsidP="00E27E7F">
      <w:pPr>
        <w:pStyle w:val="Default"/>
        <w:ind w:left="5670" w:hanging="6"/>
        <w:rPr>
          <w:rFonts w:ascii="Arial" w:hAnsi="Arial" w:cs="Arial"/>
          <w:color w:val="auto"/>
          <w:sz w:val="20"/>
          <w:szCs w:val="20"/>
        </w:rPr>
      </w:pPr>
      <w:bookmarkStart w:id="39" w:name="_Hlk59009650"/>
      <w:bookmarkStart w:id="40" w:name="_Hlk84928679"/>
      <w:r>
        <w:rPr>
          <w:rFonts w:ascii="Arial" w:hAnsi="Arial" w:cs="Arial"/>
          <w:color w:val="auto"/>
          <w:sz w:val="20"/>
          <w:szCs w:val="20"/>
        </w:rPr>
        <w:t>Dyrektor ZOZSK</w:t>
      </w:r>
      <w:r w:rsidR="00C522B0" w:rsidRPr="00AE61BD">
        <w:rPr>
          <w:rFonts w:ascii="Arial" w:hAnsi="Arial" w:cs="Arial"/>
          <w:color w:val="auto"/>
          <w:sz w:val="20"/>
          <w:szCs w:val="20"/>
        </w:rPr>
        <w:tab/>
      </w:r>
      <w:r w:rsidR="00C522B0" w:rsidRPr="00AE61BD">
        <w:rPr>
          <w:rFonts w:ascii="Arial" w:hAnsi="Arial" w:cs="Arial"/>
          <w:color w:val="auto"/>
          <w:sz w:val="20"/>
          <w:szCs w:val="20"/>
        </w:rPr>
        <w:tab/>
      </w:r>
      <w:r w:rsidR="00C522B0" w:rsidRPr="00AE61BD">
        <w:rPr>
          <w:rFonts w:ascii="Arial" w:hAnsi="Arial" w:cs="Arial"/>
          <w:color w:val="auto"/>
          <w:sz w:val="20"/>
          <w:szCs w:val="20"/>
        </w:rPr>
        <w:tab/>
      </w:r>
      <w:r w:rsidR="00364C9D" w:rsidRPr="00AE61BD">
        <w:rPr>
          <w:rFonts w:ascii="Arial" w:hAnsi="Arial" w:cs="Arial"/>
          <w:color w:val="auto"/>
          <w:sz w:val="20"/>
          <w:szCs w:val="20"/>
        </w:rPr>
        <w:br/>
      </w:r>
      <w:r w:rsidR="00C522B0" w:rsidRPr="00AE61BD">
        <w:rPr>
          <w:rFonts w:ascii="Arial" w:hAnsi="Arial" w:cs="Arial"/>
          <w:color w:val="auto"/>
          <w:sz w:val="20"/>
          <w:szCs w:val="20"/>
        </w:rPr>
        <w:t xml:space="preserve">ul. </w:t>
      </w:r>
      <w:r>
        <w:rPr>
          <w:rFonts w:ascii="Arial" w:hAnsi="Arial" w:cs="Arial"/>
          <w:color w:val="auto"/>
          <w:sz w:val="20"/>
          <w:szCs w:val="20"/>
        </w:rPr>
        <w:t>Żeromskiego 1</w:t>
      </w:r>
    </w:p>
    <w:p w14:paraId="3F0996FF" w14:textId="1F967A0E" w:rsidR="00C522B0" w:rsidRPr="00AE61BD" w:rsidRDefault="00C522B0" w:rsidP="00E27E7F">
      <w:pPr>
        <w:pStyle w:val="Default"/>
        <w:ind w:left="4956" w:firstLine="708"/>
        <w:rPr>
          <w:rFonts w:ascii="Arial" w:hAnsi="Arial" w:cs="Arial"/>
          <w:color w:val="auto"/>
          <w:sz w:val="20"/>
          <w:szCs w:val="20"/>
        </w:rPr>
      </w:pPr>
      <w:r w:rsidRPr="00AE61BD">
        <w:rPr>
          <w:rFonts w:ascii="Arial" w:hAnsi="Arial" w:cs="Arial"/>
          <w:color w:val="auto"/>
          <w:sz w:val="20"/>
          <w:szCs w:val="20"/>
        </w:rPr>
        <w:t>55 – 01</w:t>
      </w:r>
      <w:r w:rsidR="008A6D1A">
        <w:rPr>
          <w:rFonts w:ascii="Arial" w:hAnsi="Arial" w:cs="Arial"/>
          <w:color w:val="auto"/>
          <w:sz w:val="20"/>
          <w:szCs w:val="20"/>
        </w:rPr>
        <w:t>0</w:t>
      </w:r>
      <w:r w:rsidRPr="00AE61BD">
        <w:rPr>
          <w:rFonts w:ascii="Arial" w:hAnsi="Arial" w:cs="Arial"/>
          <w:color w:val="auto"/>
          <w:sz w:val="20"/>
          <w:szCs w:val="20"/>
        </w:rPr>
        <w:t xml:space="preserve"> </w:t>
      </w:r>
      <w:bookmarkEnd w:id="39"/>
      <w:r w:rsidR="008A6D1A">
        <w:rPr>
          <w:rFonts w:ascii="Arial" w:hAnsi="Arial" w:cs="Arial"/>
          <w:color w:val="auto"/>
          <w:sz w:val="20"/>
          <w:szCs w:val="20"/>
        </w:rPr>
        <w:t xml:space="preserve">Święta Katarzyna </w:t>
      </w:r>
    </w:p>
    <w:bookmarkEnd w:id="40"/>
    <w:p w14:paraId="0CFA73E0" w14:textId="77777777" w:rsidR="00C522B0" w:rsidRPr="00AE61BD" w:rsidRDefault="00C522B0" w:rsidP="00DE7EFB">
      <w:pPr>
        <w:pStyle w:val="Default"/>
        <w:spacing w:line="360" w:lineRule="auto"/>
        <w:rPr>
          <w:rFonts w:ascii="Arial" w:hAnsi="Arial" w:cs="Arial"/>
          <w:color w:val="auto"/>
          <w:sz w:val="20"/>
          <w:szCs w:val="20"/>
        </w:rPr>
      </w:pPr>
    </w:p>
    <w:p w14:paraId="7F3C13F1" w14:textId="77777777" w:rsidR="00C522B0" w:rsidRPr="00AE61BD" w:rsidRDefault="00C522B0" w:rsidP="00DE7EFB">
      <w:pPr>
        <w:pStyle w:val="Default"/>
        <w:spacing w:line="360" w:lineRule="auto"/>
        <w:ind w:left="2832" w:firstLine="708"/>
        <w:rPr>
          <w:rFonts w:ascii="Arial" w:hAnsi="Arial" w:cs="Arial"/>
          <w:color w:val="auto"/>
          <w:sz w:val="20"/>
          <w:szCs w:val="20"/>
        </w:rPr>
      </w:pPr>
      <w:r w:rsidRPr="00AE61BD">
        <w:rPr>
          <w:rFonts w:ascii="Arial" w:hAnsi="Arial" w:cs="Arial"/>
          <w:b/>
          <w:bCs/>
          <w:color w:val="auto"/>
          <w:sz w:val="20"/>
          <w:szCs w:val="20"/>
        </w:rPr>
        <w:t>FORMULARZ OFERTY</w:t>
      </w:r>
    </w:p>
    <w:p w14:paraId="3ED5EDE6" w14:textId="77777777" w:rsidR="00C522B0" w:rsidRPr="00AE61BD" w:rsidRDefault="00C522B0" w:rsidP="00DE7EFB">
      <w:pPr>
        <w:pStyle w:val="Default"/>
        <w:spacing w:line="360" w:lineRule="auto"/>
        <w:rPr>
          <w:rFonts w:ascii="Arial" w:hAnsi="Arial" w:cs="Arial"/>
          <w:color w:val="auto"/>
          <w:sz w:val="20"/>
          <w:szCs w:val="20"/>
        </w:rPr>
      </w:pPr>
      <w:r w:rsidRPr="00AE61BD">
        <w:rPr>
          <w:rFonts w:ascii="Arial" w:hAnsi="Arial" w:cs="Arial"/>
          <w:color w:val="auto"/>
          <w:sz w:val="20"/>
          <w:szCs w:val="20"/>
        </w:rPr>
        <w:t>Ja/my* niżej podpisani:</w:t>
      </w:r>
    </w:p>
    <w:p w14:paraId="30147961" w14:textId="77777777" w:rsidR="00C522B0" w:rsidRPr="001A3079" w:rsidRDefault="00C522B0" w:rsidP="001A3079">
      <w:pPr>
        <w:pStyle w:val="Default"/>
        <w:rPr>
          <w:rFonts w:ascii="Arial" w:hAnsi="Arial" w:cs="Arial"/>
          <w:color w:val="auto"/>
          <w:sz w:val="16"/>
          <w:szCs w:val="16"/>
        </w:rPr>
      </w:pPr>
      <w:r w:rsidRPr="001A3079">
        <w:rPr>
          <w:rFonts w:ascii="Arial" w:hAnsi="Arial" w:cs="Arial"/>
          <w:color w:val="auto"/>
          <w:sz w:val="16"/>
          <w:szCs w:val="16"/>
        </w:rPr>
        <w:t>……………………………………………………………………………………………………………</w:t>
      </w:r>
    </w:p>
    <w:p w14:paraId="29C6614F" w14:textId="64D746E0" w:rsidR="00C522B0" w:rsidRPr="001A3079" w:rsidRDefault="00C522B0" w:rsidP="001A3079">
      <w:pPr>
        <w:pStyle w:val="Default"/>
        <w:rPr>
          <w:rFonts w:ascii="Arial" w:hAnsi="Arial" w:cs="Arial"/>
          <w:color w:val="auto"/>
          <w:sz w:val="16"/>
          <w:szCs w:val="16"/>
        </w:rPr>
      </w:pPr>
      <w:r w:rsidRPr="001A3079">
        <w:rPr>
          <w:rFonts w:ascii="Arial" w:hAnsi="Arial" w:cs="Arial"/>
          <w:i/>
          <w:iCs/>
          <w:color w:val="auto"/>
          <w:sz w:val="16"/>
          <w:szCs w:val="16"/>
        </w:rPr>
        <w:t>(imię, nazwisko, stanowisko/podstawa do reprezentacji)</w:t>
      </w:r>
    </w:p>
    <w:p w14:paraId="3A8FE020" w14:textId="77777777" w:rsidR="00C522B0" w:rsidRPr="00AE61BD" w:rsidRDefault="00C522B0" w:rsidP="00DE7EFB">
      <w:pPr>
        <w:pStyle w:val="Default"/>
        <w:spacing w:line="360" w:lineRule="auto"/>
        <w:rPr>
          <w:rFonts w:ascii="Arial" w:hAnsi="Arial" w:cs="Arial"/>
          <w:color w:val="auto"/>
          <w:sz w:val="20"/>
          <w:szCs w:val="20"/>
        </w:rPr>
      </w:pPr>
      <w:r w:rsidRPr="00AE61BD">
        <w:rPr>
          <w:rFonts w:ascii="Arial" w:hAnsi="Arial" w:cs="Arial"/>
          <w:color w:val="auto"/>
          <w:sz w:val="20"/>
          <w:szCs w:val="20"/>
        </w:rPr>
        <w:t>działając w imieniu i na rzecz:</w:t>
      </w:r>
    </w:p>
    <w:p w14:paraId="3C960FF4" w14:textId="77777777" w:rsidR="00C522B0" w:rsidRPr="00AE61BD" w:rsidRDefault="00C522B0" w:rsidP="00DE7EFB">
      <w:pPr>
        <w:pStyle w:val="Default"/>
        <w:spacing w:line="360" w:lineRule="auto"/>
        <w:rPr>
          <w:rFonts w:ascii="Arial" w:hAnsi="Arial" w:cs="Arial"/>
          <w:color w:val="auto"/>
          <w:sz w:val="20"/>
          <w:szCs w:val="20"/>
        </w:rPr>
      </w:pPr>
      <w:r w:rsidRPr="00AE61BD">
        <w:rPr>
          <w:rFonts w:ascii="Arial" w:hAnsi="Arial" w:cs="Arial"/>
          <w:color w:val="auto"/>
          <w:sz w:val="20"/>
          <w:szCs w:val="20"/>
        </w:rPr>
        <w:t>..................................................................................................</w:t>
      </w:r>
    </w:p>
    <w:p w14:paraId="63EEE5CB" w14:textId="77777777" w:rsidR="00C522B0" w:rsidRPr="00AE61BD" w:rsidRDefault="00C522B0" w:rsidP="00DE7EFB">
      <w:pPr>
        <w:pStyle w:val="Default"/>
        <w:spacing w:line="360" w:lineRule="auto"/>
        <w:rPr>
          <w:rFonts w:ascii="Arial" w:hAnsi="Arial" w:cs="Arial"/>
          <w:color w:val="auto"/>
          <w:sz w:val="20"/>
          <w:szCs w:val="20"/>
        </w:rPr>
      </w:pPr>
      <w:r w:rsidRPr="00AE61BD">
        <w:rPr>
          <w:rFonts w:ascii="Arial" w:hAnsi="Arial" w:cs="Arial"/>
          <w:color w:val="auto"/>
          <w:sz w:val="20"/>
          <w:szCs w:val="20"/>
        </w:rPr>
        <w:t>..................................................................................................</w:t>
      </w:r>
    </w:p>
    <w:p w14:paraId="5EF29B00" w14:textId="77777777" w:rsidR="00C522B0" w:rsidRPr="001A3079" w:rsidRDefault="00C522B0" w:rsidP="001A3079">
      <w:pPr>
        <w:pStyle w:val="Default"/>
        <w:rPr>
          <w:rFonts w:ascii="Arial" w:hAnsi="Arial" w:cs="Arial"/>
          <w:color w:val="auto"/>
          <w:sz w:val="16"/>
          <w:szCs w:val="16"/>
        </w:rPr>
      </w:pPr>
      <w:r w:rsidRPr="001A3079">
        <w:rPr>
          <w:rFonts w:ascii="Arial" w:hAnsi="Arial" w:cs="Arial"/>
          <w:i/>
          <w:iCs/>
          <w:color w:val="auto"/>
          <w:sz w:val="16"/>
          <w:szCs w:val="16"/>
        </w:rPr>
        <w:t>(pełna nazwa Wykonawcy/Wykonawców w przypadku wykonawców wspólnie ubiegających się o udzielenie zamówienia)</w:t>
      </w:r>
    </w:p>
    <w:p w14:paraId="1C312B50" w14:textId="77777777" w:rsidR="00C522B0" w:rsidRPr="00AE61BD" w:rsidRDefault="00C522B0" w:rsidP="00DE7EFB">
      <w:pPr>
        <w:pStyle w:val="Default"/>
        <w:spacing w:line="360" w:lineRule="auto"/>
        <w:rPr>
          <w:rFonts w:ascii="Arial" w:hAnsi="Arial" w:cs="Arial"/>
          <w:color w:val="auto"/>
          <w:sz w:val="20"/>
          <w:szCs w:val="20"/>
        </w:rPr>
      </w:pPr>
    </w:p>
    <w:p w14:paraId="25576D83" w14:textId="77777777" w:rsidR="00C522B0" w:rsidRPr="00AE61BD" w:rsidRDefault="00C522B0" w:rsidP="00E27E7F">
      <w:pPr>
        <w:pStyle w:val="Default"/>
        <w:rPr>
          <w:rFonts w:ascii="Arial" w:hAnsi="Arial" w:cs="Arial"/>
          <w:color w:val="auto"/>
          <w:sz w:val="20"/>
          <w:szCs w:val="20"/>
        </w:rPr>
      </w:pPr>
      <w:r w:rsidRPr="00AE61BD">
        <w:rPr>
          <w:rFonts w:ascii="Arial" w:hAnsi="Arial" w:cs="Arial"/>
          <w:color w:val="auto"/>
          <w:sz w:val="20"/>
          <w:szCs w:val="20"/>
        </w:rPr>
        <w:t>Adres:…………………………………………………………………………………………………..</w:t>
      </w:r>
    </w:p>
    <w:p w14:paraId="2610FF14" w14:textId="77777777" w:rsidR="00C522B0" w:rsidRPr="00AE61BD" w:rsidRDefault="00C522B0" w:rsidP="00E27E7F">
      <w:pPr>
        <w:pStyle w:val="Default"/>
        <w:rPr>
          <w:rFonts w:ascii="Arial" w:hAnsi="Arial" w:cs="Arial"/>
          <w:color w:val="auto"/>
          <w:sz w:val="20"/>
          <w:szCs w:val="20"/>
        </w:rPr>
      </w:pPr>
    </w:p>
    <w:p w14:paraId="7516567D" w14:textId="00C33C8A" w:rsidR="00C522B0" w:rsidRPr="00AE61BD" w:rsidRDefault="00C522B0" w:rsidP="00E27E7F">
      <w:pPr>
        <w:pStyle w:val="Default"/>
        <w:rPr>
          <w:rFonts w:ascii="Arial" w:hAnsi="Arial" w:cs="Arial"/>
          <w:color w:val="auto"/>
          <w:sz w:val="20"/>
          <w:szCs w:val="20"/>
        </w:rPr>
      </w:pPr>
      <w:r w:rsidRPr="00AE61BD">
        <w:rPr>
          <w:rFonts w:ascii="Arial" w:hAnsi="Arial" w:cs="Arial"/>
          <w:color w:val="auto"/>
          <w:sz w:val="20"/>
          <w:szCs w:val="20"/>
        </w:rPr>
        <w:t>Kraj……………………………………</w:t>
      </w:r>
      <w:r w:rsidR="00190F57">
        <w:rPr>
          <w:rFonts w:ascii="Arial" w:hAnsi="Arial" w:cs="Arial"/>
          <w:color w:val="auto"/>
          <w:sz w:val="20"/>
          <w:szCs w:val="20"/>
        </w:rPr>
        <w:t>województwo ……………………………………………</w:t>
      </w:r>
    </w:p>
    <w:p w14:paraId="7500EA66" w14:textId="77777777" w:rsidR="00C522B0" w:rsidRPr="00AE61BD" w:rsidRDefault="00C522B0" w:rsidP="00E27E7F">
      <w:pPr>
        <w:pStyle w:val="Default"/>
        <w:rPr>
          <w:rFonts w:ascii="Arial" w:hAnsi="Arial" w:cs="Arial"/>
          <w:color w:val="auto"/>
          <w:sz w:val="20"/>
          <w:szCs w:val="20"/>
        </w:rPr>
      </w:pPr>
    </w:p>
    <w:p w14:paraId="5D1B0A60" w14:textId="2D6AFD60" w:rsidR="00C522B0" w:rsidRPr="00AE61BD" w:rsidRDefault="00C522B0" w:rsidP="00E27E7F">
      <w:pPr>
        <w:pStyle w:val="Default"/>
        <w:rPr>
          <w:rFonts w:ascii="Arial" w:hAnsi="Arial" w:cs="Arial"/>
          <w:color w:val="auto"/>
          <w:sz w:val="20"/>
          <w:szCs w:val="20"/>
        </w:rPr>
      </w:pPr>
      <w:r w:rsidRPr="00AE61BD">
        <w:rPr>
          <w:rFonts w:ascii="Arial" w:hAnsi="Arial" w:cs="Arial"/>
          <w:color w:val="auto"/>
          <w:sz w:val="20"/>
          <w:szCs w:val="20"/>
        </w:rPr>
        <w:t>REGON…….………………………………..</w:t>
      </w:r>
      <w:r w:rsidR="00190F57">
        <w:rPr>
          <w:rFonts w:ascii="Arial" w:hAnsi="Arial" w:cs="Arial"/>
          <w:color w:val="auto"/>
          <w:sz w:val="20"/>
          <w:szCs w:val="20"/>
        </w:rPr>
        <w:t xml:space="preserve"> </w:t>
      </w:r>
      <w:r w:rsidRPr="00AE61BD">
        <w:rPr>
          <w:rFonts w:ascii="Arial" w:hAnsi="Arial" w:cs="Arial"/>
          <w:color w:val="auto"/>
          <w:sz w:val="20"/>
          <w:szCs w:val="20"/>
        </w:rPr>
        <w:t>NIP:………………………………….</w:t>
      </w:r>
    </w:p>
    <w:p w14:paraId="7169E4DB" w14:textId="77777777" w:rsidR="00C522B0" w:rsidRPr="00AE61BD" w:rsidRDefault="00C522B0" w:rsidP="00E27E7F">
      <w:pPr>
        <w:pStyle w:val="Default"/>
        <w:rPr>
          <w:rFonts w:ascii="Arial" w:hAnsi="Arial" w:cs="Arial"/>
          <w:color w:val="auto"/>
          <w:sz w:val="20"/>
          <w:szCs w:val="20"/>
        </w:rPr>
      </w:pPr>
    </w:p>
    <w:p w14:paraId="067D998D" w14:textId="77777777" w:rsidR="00C522B0" w:rsidRPr="00AE61BD" w:rsidRDefault="00C522B0" w:rsidP="00E27E7F">
      <w:pPr>
        <w:pStyle w:val="Default"/>
        <w:rPr>
          <w:rFonts w:ascii="Arial" w:hAnsi="Arial" w:cs="Arial"/>
          <w:color w:val="auto"/>
          <w:sz w:val="20"/>
          <w:szCs w:val="20"/>
        </w:rPr>
      </w:pPr>
      <w:r w:rsidRPr="00AE61BD">
        <w:rPr>
          <w:rFonts w:ascii="Arial" w:hAnsi="Arial" w:cs="Arial"/>
          <w:color w:val="auto"/>
          <w:sz w:val="20"/>
          <w:szCs w:val="20"/>
        </w:rPr>
        <w:t>TEL.…………………….………………………</w:t>
      </w:r>
    </w:p>
    <w:p w14:paraId="4A43BF5C" w14:textId="77777777" w:rsidR="00C522B0" w:rsidRPr="00AE61BD" w:rsidRDefault="00C522B0" w:rsidP="00E27E7F">
      <w:pPr>
        <w:pStyle w:val="Default"/>
        <w:rPr>
          <w:rFonts w:ascii="Arial" w:hAnsi="Arial" w:cs="Arial"/>
          <w:color w:val="auto"/>
          <w:sz w:val="20"/>
          <w:szCs w:val="20"/>
        </w:rPr>
      </w:pPr>
    </w:p>
    <w:p w14:paraId="2410F6D4" w14:textId="77777777" w:rsidR="00C522B0" w:rsidRPr="00AE61BD" w:rsidRDefault="00C522B0" w:rsidP="00E27E7F">
      <w:pPr>
        <w:pStyle w:val="Default"/>
        <w:rPr>
          <w:rFonts w:ascii="Arial" w:hAnsi="Arial" w:cs="Arial"/>
          <w:color w:val="auto"/>
          <w:sz w:val="20"/>
          <w:szCs w:val="20"/>
        </w:rPr>
      </w:pPr>
      <w:r w:rsidRPr="00AE61BD">
        <w:rPr>
          <w:rFonts w:ascii="Arial" w:hAnsi="Arial" w:cs="Arial"/>
          <w:color w:val="auto"/>
          <w:sz w:val="20"/>
          <w:szCs w:val="20"/>
        </w:rPr>
        <w:t>Adres e-mail: ……………………………………</w:t>
      </w:r>
    </w:p>
    <w:p w14:paraId="39D9E4A7" w14:textId="77777777" w:rsidR="00C522B0" w:rsidRPr="001A3079" w:rsidRDefault="00C522B0" w:rsidP="00DE7EFB">
      <w:pPr>
        <w:pStyle w:val="Default"/>
        <w:spacing w:line="360" w:lineRule="auto"/>
        <w:rPr>
          <w:rFonts w:ascii="Arial" w:hAnsi="Arial" w:cs="Arial"/>
          <w:i/>
          <w:iCs/>
          <w:color w:val="auto"/>
          <w:sz w:val="16"/>
          <w:szCs w:val="16"/>
        </w:rPr>
      </w:pPr>
      <w:r w:rsidRPr="001A3079">
        <w:rPr>
          <w:rFonts w:ascii="Arial" w:hAnsi="Arial" w:cs="Arial"/>
          <w:color w:val="auto"/>
          <w:sz w:val="16"/>
          <w:szCs w:val="16"/>
        </w:rPr>
        <w:t>(</w:t>
      </w:r>
      <w:r w:rsidRPr="001A3079">
        <w:rPr>
          <w:rFonts w:ascii="Arial" w:hAnsi="Arial" w:cs="Arial"/>
          <w:i/>
          <w:iCs/>
          <w:color w:val="auto"/>
          <w:sz w:val="16"/>
          <w:szCs w:val="16"/>
        </w:rPr>
        <w:t>na które Zamawiający ma przesyłać korespondencję)</w:t>
      </w:r>
    </w:p>
    <w:p w14:paraId="3B5BB4A3" w14:textId="77777777" w:rsidR="00E27E7F" w:rsidRPr="00F466B6" w:rsidRDefault="00E27E7F" w:rsidP="009C5044">
      <w:pPr>
        <w:suppressAutoHyphens/>
        <w:spacing w:line="259" w:lineRule="auto"/>
        <w:jc w:val="both"/>
        <w:rPr>
          <w:rFonts w:asciiTheme="minorHAnsi" w:hAnsiTheme="minorHAnsi" w:cstheme="minorHAnsi"/>
          <w:sz w:val="22"/>
          <w:lang w:eastAsia="ar-SA"/>
        </w:rPr>
      </w:pPr>
      <w:r w:rsidRPr="00F466B6">
        <w:rPr>
          <w:rFonts w:asciiTheme="minorHAnsi" w:hAnsiTheme="minorHAnsi" w:cstheme="minorHAnsi"/>
          <w:sz w:val="22"/>
          <w:lang w:eastAsia="ar-SA"/>
        </w:rPr>
        <w:t>Wykonawca jest:</w:t>
      </w:r>
    </w:p>
    <w:p w14:paraId="0A4A5798" w14:textId="5363FC75"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 mikroprzedsiębiorstwem,</w:t>
      </w:r>
    </w:p>
    <w:p w14:paraId="610F1B03" w14:textId="3DD8E61A"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 małym przedsiębiorstwem,</w:t>
      </w:r>
    </w:p>
    <w:p w14:paraId="1B8C3628" w14:textId="450045DE"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 średnim przedsiębiorstwem,</w:t>
      </w:r>
    </w:p>
    <w:p w14:paraId="6D065DDE" w14:textId="618C9515"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 prowadz</w:t>
      </w:r>
      <w:r>
        <w:rPr>
          <w:rFonts w:asciiTheme="minorHAnsi" w:eastAsia="Times New Roman" w:hAnsiTheme="minorHAnsi" w:cstheme="minorHAnsi"/>
          <w:color w:val="auto"/>
          <w:sz w:val="22"/>
        </w:rPr>
        <w:t>i</w:t>
      </w:r>
      <w:r w:rsidRPr="00E713B4">
        <w:rPr>
          <w:rFonts w:asciiTheme="minorHAnsi" w:eastAsia="Times New Roman" w:hAnsiTheme="minorHAnsi" w:cstheme="minorHAnsi"/>
          <w:color w:val="auto"/>
          <w:sz w:val="22"/>
        </w:rPr>
        <w:t xml:space="preserve"> jednoosobową działalność gospodarczą,</w:t>
      </w:r>
    </w:p>
    <w:p w14:paraId="284BF67A" w14:textId="69402C01"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–osobą fizyczną nieprowadzącą działalności gospodarczej,</w:t>
      </w:r>
    </w:p>
    <w:p w14:paraId="053B5E4C" w14:textId="77777777"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 inny rodzaj.</w:t>
      </w:r>
    </w:p>
    <w:p w14:paraId="519D3105" w14:textId="77777777" w:rsidR="00E713B4" w:rsidRPr="00E713B4" w:rsidRDefault="00E713B4" w:rsidP="00E713B4">
      <w:pPr>
        <w:pStyle w:val="Default"/>
        <w:rPr>
          <w:rFonts w:asciiTheme="minorHAnsi" w:eastAsia="Times New Roman" w:hAnsiTheme="minorHAnsi" w:cstheme="minorHAnsi"/>
          <w:color w:val="auto"/>
          <w:sz w:val="22"/>
        </w:rPr>
      </w:pPr>
      <w:r w:rsidRPr="00E713B4">
        <w:rPr>
          <w:rFonts w:asciiTheme="minorHAnsi" w:eastAsia="Times New Roman" w:hAnsiTheme="minorHAnsi" w:cstheme="minorHAnsi"/>
          <w:color w:val="auto"/>
          <w:sz w:val="22"/>
        </w:rPr>
        <w:t xml:space="preserve"> (postawić znak „X” przy właściwym wyborze)</w:t>
      </w:r>
    </w:p>
    <w:p w14:paraId="655B3026" w14:textId="08D0128E" w:rsidR="007F29A2" w:rsidRPr="00AA3F75" w:rsidRDefault="00E713B4" w:rsidP="00E713B4">
      <w:pPr>
        <w:pStyle w:val="Default"/>
        <w:rPr>
          <w:rFonts w:asciiTheme="minorHAnsi" w:eastAsia="Times New Roman" w:hAnsiTheme="minorHAnsi" w:cstheme="minorHAnsi"/>
          <w:i/>
          <w:iCs/>
          <w:color w:val="FF0000"/>
          <w:sz w:val="22"/>
        </w:rPr>
      </w:pPr>
      <w:r w:rsidRPr="00E713B4">
        <w:rPr>
          <w:rFonts w:asciiTheme="minorHAnsi" w:eastAsia="Times New Roman" w:hAnsiTheme="minorHAnsi" w:cstheme="minorHAnsi"/>
          <w:i/>
          <w:iCs/>
          <w:color w:val="auto"/>
          <w:sz w:val="22"/>
        </w:rPr>
        <w:t xml:space="preserve">Definicja mikro, małego i średniego przedsiębiorcy znajduje się w art. 7 ust. 1 pkt 1, 2 i 3 ustawy z dnia 6 marca 2018r. Prawo </w:t>
      </w:r>
      <w:r w:rsidRPr="00221EAB">
        <w:rPr>
          <w:rFonts w:asciiTheme="minorHAnsi" w:eastAsia="Times New Roman" w:hAnsiTheme="minorHAnsi" w:cstheme="minorHAnsi"/>
          <w:i/>
          <w:iCs/>
          <w:color w:val="000000" w:themeColor="text1"/>
          <w:sz w:val="22"/>
        </w:rPr>
        <w:t>przedsiębiorców (t. j. Dz. U. z 202</w:t>
      </w:r>
      <w:r w:rsidR="00221EAB" w:rsidRPr="00221EAB">
        <w:rPr>
          <w:rFonts w:asciiTheme="minorHAnsi" w:eastAsia="Times New Roman" w:hAnsiTheme="minorHAnsi" w:cstheme="minorHAnsi"/>
          <w:i/>
          <w:iCs/>
          <w:color w:val="000000" w:themeColor="text1"/>
          <w:sz w:val="22"/>
        </w:rPr>
        <w:t>3</w:t>
      </w:r>
      <w:r w:rsidRPr="00221EAB">
        <w:rPr>
          <w:rFonts w:asciiTheme="minorHAnsi" w:eastAsia="Times New Roman" w:hAnsiTheme="minorHAnsi" w:cstheme="minorHAnsi"/>
          <w:i/>
          <w:iCs/>
          <w:color w:val="000000" w:themeColor="text1"/>
          <w:sz w:val="22"/>
        </w:rPr>
        <w:t xml:space="preserve">r., poz. </w:t>
      </w:r>
      <w:r w:rsidR="00221EAB" w:rsidRPr="00221EAB">
        <w:rPr>
          <w:rFonts w:asciiTheme="minorHAnsi" w:eastAsia="Times New Roman" w:hAnsiTheme="minorHAnsi" w:cstheme="minorHAnsi"/>
          <w:i/>
          <w:iCs/>
          <w:color w:val="000000" w:themeColor="text1"/>
          <w:sz w:val="22"/>
        </w:rPr>
        <w:t>221</w:t>
      </w:r>
      <w:r w:rsidRPr="00221EAB">
        <w:rPr>
          <w:rFonts w:asciiTheme="minorHAnsi" w:eastAsia="Times New Roman" w:hAnsiTheme="minorHAnsi" w:cstheme="minorHAnsi"/>
          <w:i/>
          <w:iCs/>
          <w:color w:val="000000" w:themeColor="text1"/>
          <w:sz w:val="22"/>
        </w:rPr>
        <w:t>).</w:t>
      </w:r>
    </w:p>
    <w:p w14:paraId="5C9BDD2B" w14:textId="77777777" w:rsidR="00E713B4" w:rsidRDefault="00E713B4" w:rsidP="00E713B4">
      <w:pPr>
        <w:pStyle w:val="Default"/>
        <w:rPr>
          <w:rFonts w:ascii="Arial" w:hAnsi="Arial" w:cs="Arial"/>
          <w:color w:val="auto"/>
          <w:sz w:val="20"/>
          <w:szCs w:val="20"/>
        </w:rPr>
      </w:pPr>
    </w:p>
    <w:p w14:paraId="28A0B7B8" w14:textId="77777777" w:rsidR="00E27E7F" w:rsidRPr="004B394A" w:rsidRDefault="00E27E7F" w:rsidP="006563CB">
      <w:pPr>
        <w:numPr>
          <w:ilvl w:val="0"/>
          <w:numId w:val="40"/>
        </w:numPr>
        <w:rPr>
          <w:rFonts w:ascii="Arial" w:hAnsi="Arial" w:cs="Arial"/>
          <w:sz w:val="20"/>
          <w:szCs w:val="20"/>
        </w:rPr>
      </w:pPr>
      <w:r w:rsidRPr="00A1483E">
        <w:rPr>
          <w:rFonts w:ascii="Arial" w:hAnsi="Arial" w:cs="Arial"/>
          <w:sz w:val="20"/>
          <w:szCs w:val="20"/>
        </w:rPr>
        <w:t>Oferujemy wykonanie zadania pod nazwą:</w:t>
      </w:r>
    </w:p>
    <w:p w14:paraId="38B4C66A" w14:textId="66ACACA0" w:rsidR="00E27E7F" w:rsidRDefault="00E27E7F" w:rsidP="00E27E7F">
      <w:pPr>
        <w:spacing w:line="360" w:lineRule="auto"/>
        <w:jc w:val="both"/>
        <w:rPr>
          <w:rFonts w:ascii="Arial" w:hAnsi="Arial" w:cs="Arial"/>
          <w:b/>
          <w:bCs/>
          <w:iCs/>
          <w:sz w:val="20"/>
          <w:szCs w:val="20"/>
        </w:rPr>
      </w:pPr>
      <w:bookmarkStart w:id="41" w:name="_Hlk22301149"/>
      <w:r w:rsidRPr="00AF71EC">
        <w:rPr>
          <w:rFonts w:ascii="Arial" w:hAnsi="Arial" w:cs="Arial"/>
          <w:b/>
          <w:bCs/>
          <w:iCs/>
          <w:sz w:val="20"/>
          <w:szCs w:val="20"/>
        </w:rPr>
        <w:t xml:space="preserve">Zakup </w:t>
      </w:r>
      <w:r>
        <w:rPr>
          <w:rFonts w:ascii="Arial" w:hAnsi="Arial" w:cs="Arial"/>
          <w:b/>
          <w:bCs/>
          <w:iCs/>
          <w:sz w:val="20"/>
          <w:szCs w:val="20"/>
        </w:rPr>
        <w:t>i</w:t>
      </w:r>
      <w:r w:rsidRPr="00AF71EC">
        <w:rPr>
          <w:rFonts w:ascii="Arial" w:hAnsi="Arial" w:cs="Arial"/>
          <w:b/>
          <w:bCs/>
          <w:iCs/>
          <w:sz w:val="20"/>
          <w:szCs w:val="20"/>
        </w:rPr>
        <w:t xml:space="preserve"> dostaw</w:t>
      </w:r>
      <w:r>
        <w:rPr>
          <w:rFonts w:ascii="Arial" w:hAnsi="Arial" w:cs="Arial"/>
          <w:b/>
          <w:bCs/>
          <w:iCs/>
          <w:sz w:val="20"/>
          <w:szCs w:val="20"/>
        </w:rPr>
        <w:t>a</w:t>
      </w:r>
      <w:r w:rsidRPr="00AF71EC">
        <w:rPr>
          <w:rFonts w:ascii="Arial" w:hAnsi="Arial" w:cs="Arial"/>
          <w:b/>
          <w:bCs/>
          <w:iCs/>
          <w:sz w:val="20"/>
          <w:szCs w:val="20"/>
        </w:rPr>
        <w:t xml:space="preserve">  szczepionek</w:t>
      </w:r>
      <w:r w:rsidR="00190F57">
        <w:rPr>
          <w:rFonts w:ascii="Arial" w:hAnsi="Arial" w:cs="Arial"/>
          <w:b/>
          <w:bCs/>
          <w:iCs/>
          <w:sz w:val="20"/>
          <w:szCs w:val="20"/>
        </w:rPr>
        <w:t xml:space="preserve"> </w:t>
      </w:r>
      <w:r w:rsidRPr="00AF71EC">
        <w:rPr>
          <w:rFonts w:ascii="Arial" w:hAnsi="Arial" w:cs="Arial"/>
          <w:b/>
          <w:bCs/>
          <w:iCs/>
          <w:sz w:val="20"/>
          <w:szCs w:val="20"/>
        </w:rPr>
        <w:t>dla  Zespołu  Opieki  Zdrowotnej</w:t>
      </w:r>
      <w:r>
        <w:rPr>
          <w:rFonts w:ascii="Arial" w:hAnsi="Arial" w:cs="Arial"/>
          <w:b/>
          <w:bCs/>
          <w:iCs/>
          <w:sz w:val="20"/>
          <w:szCs w:val="20"/>
        </w:rPr>
        <w:t xml:space="preserve"> </w:t>
      </w:r>
      <w:r w:rsidRPr="00AF71EC">
        <w:rPr>
          <w:rFonts w:ascii="Arial" w:hAnsi="Arial" w:cs="Arial"/>
          <w:b/>
          <w:bCs/>
          <w:iCs/>
          <w:sz w:val="20"/>
          <w:szCs w:val="20"/>
        </w:rPr>
        <w:t>przy ul. Żeromskiego 1 w Świętej Katarzynie</w:t>
      </w:r>
      <w:r w:rsidRPr="009B370A">
        <w:rPr>
          <w:rFonts w:ascii="Arial" w:hAnsi="Arial" w:cs="Arial"/>
          <w:b/>
          <w:bCs/>
          <w:iCs/>
          <w:sz w:val="20"/>
          <w:szCs w:val="20"/>
        </w:rPr>
        <w:t xml:space="preserve">, </w:t>
      </w:r>
      <w:r>
        <w:rPr>
          <w:rFonts w:ascii="Arial" w:hAnsi="Arial" w:cs="Arial"/>
          <w:b/>
          <w:bCs/>
          <w:iCs/>
          <w:sz w:val="20"/>
          <w:szCs w:val="20"/>
        </w:rPr>
        <w:t>G</w:t>
      </w:r>
      <w:r w:rsidRPr="009B370A">
        <w:rPr>
          <w:rFonts w:ascii="Arial" w:hAnsi="Arial" w:cs="Arial"/>
          <w:b/>
          <w:bCs/>
          <w:iCs/>
          <w:sz w:val="20"/>
          <w:szCs w:val="20"/>
        </w:rPr>
        <w:t>mina Siechnice</w:t>
      </w:r>
      <w:bookmarkEnd w:id="41"/>
      <w:r w:rsidR="000B31BF">
        <w:rPr>
          <w:rFonts w:ascii="Arial" w:hAnsi="Arial" w:cs="Arial"/>
          <w:b/>
          <w:bCs/>
          <w:iCs/>
          <w:sz w:val="20"/>
          <w:szCs w:val="20"/>
        </w:rPr>
        <w:t>*</w:t>
      </w:r>
      <w:r w:rsidR="000B31BF" w:rsidRPr="005B77B4">
        <w:rPr>
          <w:rFonts w:ascii="Arial" w:hAnsi="Arial" w:cs="Arial"/>
          <w:iCs/>
          <w:sz w:val="20"/>
          <w:szCs w:val="20"/>
        </w:rPr>
        <w:t>(*wypełnić w zakresie składanej oferty</w:t>
      </w:r>
      <w:r w:rsidR="005B77B4" w:rsidRPr="005B77B4">
        <w:rPr>
          <w:rFonts w:ascii="Arial" w:hAnsi="Arial" w:cs="Arial"/>
          <w:iCs/>
          <w:sz w:val="20"/>
          <w:szCs w:val="20"/>
        </w:rPr>
        <w:t>)</w:t>
      </w:r>
      <w:r w:rsidRPr="005B77B4">
        <w:rPr>
          <w:rFonts w:ascii="Arial" w:hAnsi="Arial" w:cs="Arial"/>
          <w:iCs/>
          <w:sz w:val="20"/>
          <w:szCs w:val="20"/>
        </w:rPr>
        <w:t xml:space="preserve">: </w:t>
      </w:r>
    </w:p>
    <w:p w14:paraId="48260000" w14:textId="34A9AAE7" w:rsidR="00AA3F75" w:rsidRPr="00E46130" w:rsidRDefault="00AA3F75" w:rsidP="00AA3F75">
      <w:pPr>
        <w:pStyle w:val="Akapitzlist"/>
        <w:numPr>
          <w:ilvl w:val="1"/>
          <w:numId w:val="40"/>
        </w:numPr>
        <w:spacing w:line="360" w:lineRule="auto"/>
        <w:jc w:val="both"/>
        <w:rPr>
          <w:rFonts w:ascii="Arial" w:hAnsi="Arial" w:cs="Arial"/>
          <w:sz w:val="20"/>
          <w:szCs w:val="20"/>
        </w:rPr>
      </w:pPr>
      <w:bookmarkStart w:id="42" w:name="_Hlk41479004"/>
      <w:r w:rsidRPr="00CA67B4">
        <w:rPr>
          <w:rFonts w:ascii="Arial" w:hAnsi="Arial" w:cs="Arial"/>
          <w:sz w:val="20"/>
          <w:szCs w:val="20"/>
        </w:rPr>
        <w:t xml:space="preserve">Część 1: za cenę dostawy 1 szt szczepionki ………..zł netto + ……% VAT, razem brutto: ……… zł za </w:t>
      </w:r>
      <w:r w:rsidRPr="00CA67B4">
        <w:rPr>
          <w:rFonts w:ascii="Arial" w:hAnsi="Arial" w:cs="Arial"/>
          <w:sz w:val="20"/>
          <w:szCs w:val="20"/>
        </w:rPr>
        <w:br/>
        <w:t xml:space="preserve">1 sztukę x </w:t>
      </w:r>
      <w:r w:rsidR="00DE7BBC">
        <w:rPr>
          <w:rFonts w:ascii="Arial" w:hAnsi="Arial" w:cs="Arial"/>
          <w:sz w:val="20"/>
          <w:szCs w:val="20"/>
        </w:rPr>
        <w:t>50</w:t>
      </w:r>
      <w:r w:rsidRPr="00AA3F75">
        <w:rPr>
          <w:rFonts w:ascii="Arial" w:hAnsi="Arial" w:cs="Arial"/>
          <w:color w:val="FF0000"/>
          <w:sz w:val="20"/>
          <w:szCs w:val="20"/>
        </w:rPr>
        <w:t xml:space="preserve"> </w:t>
      </w:r>
      <w:r w:rsidRPr="00E46130">
        <w:rPr>
          <w:rFonts w:ascii="Arial" w:hAnsi="Arial" w:cs="Arial"/>
          <w:sz w:val="20"/>
          <w:szCs w:val="20"/>
        </w:rPr>
        <w:t xml:space="preserve">szt., tj. ………… zł brutto (słownie brutto..……………………..……………………………….) </w:t>
      </w:r>
      <w:bookmarkStart w:id="43" w:name="_Hlk117763244"/>
      <w:r w:rsidRPr="00E46130">
        <w:rPr>
          <w:rFonts w:ascii="Arial" w:hAnsi="Arial" w:cs="Arial"/>
          <w:sz w:val="20"/>
          <w:szCs w:val="20"/>
        </w:rPr>
        <w:t>– pozycje przeniesione z Załącznika nr 2 A do Formularza oferty.</w:t>
      </w:r>
    </w:p>
    <w:bookmarkEnd w:id="42"/>
    <w:bookmarkEnd w:id="43"/>
    <w:p w14:paraId="74DAE659" w14:textId="3B69C586" w:rsidR="00AA3F75" w:rsidRPr="00E46130" w:rsidRDefault="00AA3F75" w:rsidP="00AA3F75">
      <w:pPr>
        <w:pStyle w:val="Akapitzlist"/>
        <w:numPr>
          <w:ilvl w:val="1"/>
          <w:numId w:val="40"/>
        </w:numPr>
        <w:spacing w:line="360" w:lineRule="auto"/>
        <w:jc w:val="both"/>
        <w:rPr>
          <w:rFonts w:ascii="Arial" w:hAnsi="Arial" w:cs="Arial"/>
          <w:sz w:val="20"/>
          <w:szCs w:val="20"/>
        </w:rPr>
      </w:pPr>
      <w:r w:rsidRPr="00E46130">
        <w:rPr>
          <w:rFonts w:ascii="Arial" w:hAnsi="Arial" w:cs="Arial"/>
          <w:sz w:val="20"/>
          <w:szCs w:val="20"/>
        </w:rPr>
        <w:t xml:space="preserve"> Część 2: za cenę dostawy 1 szt szczepionki ………..zł netto + ……% VAT, razem brutto: ……… zł za 1 sztukę x </w:t>
      </w:r>
      <w:r w:rsidR="00DE7BBC">
        <w:rPr>
          <w:rFonts w:ascii="Arial" w:hAnsi="Arial" w:cs="Arial"/>
          <w:sz w:val="20"/>
          <w:szCs w:val="20"/>
        </w:rPr>
        <w:t>8</w:t>
      </w:r>
      <w:r w:rsidRPr="00CA67B4">
        <w:rPr>
          <w:rFonts w:ascii="Arial" w:hAnsi="Arial" w:cs="Arial"/>
          <w:sz w:val="20"/>
          <w:szCs w:val="20"/>
        </w:rPr>
        <w:t xml:space="preserve">0 szt., </w:t>
      </w:r>
      <w:r w:rsidRPr="00E46130">
        <w:rPr>
          <w:rFonts w:ascii="Arial" w:hAnsi="Arial" w:cs="Arial"/>
          <w:sz w:val="20"/>
          <w:szCs w:val="20"/>
        </w:rPr>
        <w:t>tj. ………… zł brutto (słownie brutto..…………………………..……………………………….) – pozycje przeniesione z Załącznika nr 2 B do Formularza oferty.</w:t>
      </w:r>
    </w:p>
    <w:p w14:paraId="0CC3E92F" w14:textId="641584DC" w:rsidR="00AA3F75" w:rsidRPr="00E46130" w:rsidRDefault="00AA3F75" w:rsidP="00AA3F75">
      <w:pPr>
        <w:pStyle w:val="Akapitzlist"/>
        <w:numPr>
          <w:ilvl w:val="1"/>
          <w:numId w:val="40"/>
        </w:numPr>
        <w:spacing w:line="360" w:lineRule="auto"/>
        <w:jc w:val="both"/>
        <w:rPr>
          <w:rFonts w:ascii="Arial" w:hAnsi="Arial" w:cs="Arial"/>
          <w:sz w:val="20"/>
          <w:szCs w:val="20"/>
        </w:rPr>
      </w:pPr>
      <w:r w:rsidRPr="00E46130">
        <w:rPr>
          <w:rFonts w:ascii="Arial" w:hAnsi="Arial" w:cs="Arial"/>
          <w:sz w:val="20"/>
          <w:szCs w:val="20"/>
        </w:rPr>
        <w:t xml:space="preserve">Część 3: za cenę dostawy 1 szt szczepionki ………..zł netto + ……% VAT, razem brutto: ……… zł za </w:t>
      </w:r>
      <w:r w:rsidRPr="00E46130">
        <w:rPr>
          <w:rFonts w:ascii="Arial" w:hAnsi="Arial" w:cs="Arial"/>
          <w:sz w:val="20"/>
          <w:szCs w:val="20"/>
        </w:rPr>
        <w:br/>
        <w:t xml:space="preserve">1 sztukę x </w:t>
      </w:r>
      <w:r w:rsidR="00DE7BBC">
        <w:rPr>
          <w:rFonts w:ascii="Arial" w:hAnsi="Arial" w:cs="Arial"/>
          <w:sz w:val="20"/>
          <w:szCs w:val="20"/>
        </w:rPr>
        <w:t>4</w:t>
      </w:r>
      <w:r w:rsidR="00CA67B4" w:rsidRPr="00CA67B4">
        <w:rPr>
          <w:rFonts w:ascii="Arial" w:hAnsi="Arial" w:cs="Arial"/>
          <w:sz w:val="20"/>
          <w:szCs w:val="20"/>
        </w:rPr>
        <w:t>0</w:t>
      </w:r>
      <w:r w:rsidRPr="00CA67B4">
        <w:rPr>
          <w:rFonts w:ascii="Arial" w:hAnsi="Arial" w:cs="Arial"/>
          <w:sz w:val="20"/>
          <w:szCs w:val="20"/>
        </w:rPr>
        <w:t xml:space="preserve"> szt., </w:t>
      </w:r>
      <w:r w:rsidRPr="00E46130">
        <w:rPr>
          <w:rFonts w:ascii="Arial" w:hAnsi="Arial" w:cs="Arial"/>
          <w:sz w:val="20"/>
          <w:szCs w:val="20"/>
        </w:rPr>
        <w:t>tj. ………… zł brutto (słownie brutto..……………………..……………………………….) – pozycje przeniesione z Załącznika nr 2 C do Formularza oferty.</w:t>
      </w:r>
    </w:p>
    <w:p w14:paraId="52D5657F" w14:textId="11BA6203" w:rsidR="00AA3F75" w:rsidRPr="00E46130" w:rsidRDefault="00AA3F75" w:rsidP="00AA3F75">
      <w:pPr>
        <w:pStyle w:val="Akapitzlist"/>
        <w:numPr>
          <w:ilvl w:val="1"/>
          <w:numId w:val="40"/>
        </w:numPr>
        <w:spacing w:line="360" w:lineRule="auto"/>
        <w:jc w:val="both"/>
        <w:rPr>
          <w:rFonts w:ascii="Arial" w:hAnsi="Arial" w:cs="Arial"/>
          <w:sz w:val="20"/>
          <w:szCs w:val="20"/>
        </w:rPr>
      </w:pPr>
      <w:r w:rsidRPr="00E46130">
        <w:rPr>
          <w:rFonts w:ascii="Arial" w:hAnsi="Arial" w:cs="Arial"/>
          <w:sz w:val="20"/>
          <w:szCs w:val="20"/>
        </w:rPr>
        <w:lastRenderedPageBreak/>
        <w:t xml:space="preserve">Część 4: za cenę dostawy 1 szt szczepionki ………..zł netto + ……% VAT, razem brutto: ……… zł za </w:t>
      </w:r>
      <w:r w:rsidRPr="00E46130">
        <w:rPr>
          <w:rFonts w:ascii="Arial" w:hAnsi="Arial" w:cs="Arial"/>
          <w:sz w:val="20"/>
          <w:szCs w:val="20"/>
        </w:rPr>
        <w:br/>
        <w:t xml:space="preserve">1 sztukę x </w:t>
      </w:r>
      <w:r w:rsidR="00DE7BBC">
        <w:rPr>
          <w:rFonts w:ascii="Arial" w:hAnsi="Arial" w:cs="Arial"/>
          <w:sz w:val="20"/>
          <w:szCs w:val="20"/>
        </w:rPr>
        <w:t>70</w:t>
      </w:r>
      <w:r w:rsidRPr="00CA67B4">
        <w:rPr>
          <w:rFonts w:ascii="Arial" w:hAnsi="Arial" w:cs="Arial"/>
          <w:sz w:val="20"/>
          <w:szCs w:val="20"/>
        </w:rPr>
        <w:t xml:space="preserve"> szt</w:t>
      </w:r>
      <w:r w:rsidRPr="00221EAB">
        <w:rPr>
          <w:rFonts w:ascii="Arial" w:hAnsi="Arial" w:cs="Arial"/>
          <w:color w:val="FF0000"/>
          <w:sz w:val="20"/>
          <w:szCs w:val="20"/>
        </w:rPr>
        <w:t xml:space="preserve">., </w:t>
      </w:r>
      <w:r w:rsidRPr="00E46130">
        <w:rPr>
          <w:rFonts w:ascii="Arial" w:hAnsi="Arial" w:cs="Arial"/>
          <w:sz w:val="20"/>
          <w:szCs w:val="20"/>
        </w:rPr>
        <w:t xml:space="preserve">tj. ………… zł brutto (słownie brutto..……………………..……………………………….) </w:t>
      </w:r>
      <w:bookmarkStart w:id="44" w:name="_Hlk117763409"/>
      <w:r w:rsidRPr="00E46130">
        <w:rPr>
          <w:rFonts w:ascii="Arial" w:hAnsi="Arial" w:cs="Arial"/>
          <w:sz w:val="20"/>
          <w:szCs w:val="20"/>
        </w:rPr>
        <w:t>– pozycje przeniesione z Załącznika nr 2 D do Formularza oferty.</w:t>
      </w:r>
    </w:p>
    <w:bookmarkEnd w:id="44"/>
    <w:p w14:paraId="37A3191D" w14:textId="402AE2AD" w:rsidR="0000481D" w:rsidRPr="00583672" w:rsidRDefault="0000481D" w:rsidP="00043888">
      <w:pPr>
        <w:pStyle w:val="Akapitzlist"/>
        <w:spacing w:line="360" w:lineRule="auto"/>
        <w:ind w:left="340"/>
        <w:jc w:val="both"/>
        <w:rPr>
          <w:rFonts w:ascii="Arial" w:eastAsia="Arial Unicode MS" w:hAnsi="Arial" w:cs="Arial"/>
          <w:b/>
          <w:sz w:val="20"/>
          <w:szCs w:val="20"/>
        </w:rPr>
      </w:pPr>
      <w:r w:rsidRPr="00583672">
        <w:rPr>
          <w:rFonts w:ascii="Arial" w:eastAsia="Arial Unicode MS" w:hAnsi="Arial" w:cs="Arial"/>
          <w:b/>
          <w:sz w:val="20"/>
          <w:szCs w:val="20"/>
        </w:rPr>
        <w:t>UWAGA!</w:t>
      </w:r>
    </w:p>
    <w:p w14:paraId="07073D90" w14:textId="0BA382C7" w:rsidR="0000481D" w:rsidRDefault="0000481D" w:rsidP="0000481D">
      <w:pPr>
        <w:ind w:left="284" w:right="282"/>
        <w:jc w:val="both"/>
        <w:rPr>
          <w:rFonts w:ascii="Arial" w:eastAsia="Arial Unicode MS" w:hAnsi="Arial" w:cs="Arial"/>
          <w:b/>
          <w:sz w:val="20"/>
          <w:szCs w:val="20"/>
        </w:rPr>
      </w:pPr>
      <w:r w:rsidRPr="00583672">
        <w:rPr>
          <w:rFonts w:ascii="Arial" w:eastAsia="Arial Unicode MS" w:hAnsi="Arial" w:cs="Arial"/>
          <w:b/>
          <w:sz w:val="20"/>
          <w:szCs w:val="20"/>
        </w:rPr>
        <w:t xml:space="preserve">Zamawiający wymaga złożenia wraz z ofertą informacji o </w:t>
      </w:r>
      <w:r w:rsidRPr="00583672">
        <w:rPr>
          <w:rFonts w:ascii="Arial" w:hAnsi="Arial" w:cs="Arial"/>
          <w:b/>
          <w:sz w:val="20"/>
          <w:szCs w:val="20"/>
        </w:rPr>
        <w:t>powstaniu u zamawiającego obowiązku podatkowego zgodnie z przepisami o podatku od towarów i usług (VAT) wskazując nazwę (rodzaj) towaru lub usługi, których dostawa lub świadczenie będzie prowadzić do jego powstania, oraz</w:t>
      </w:r>
      <w:r w:rsidR="00190F57">
        <w:rPr>
          <w:rFonts w:ascii="Arial" w:hAnsi="Arial" w:cs="Arial"/>
          <w:b/>
          <w:sz w:val="20"/>
          <w:szCs w:val="20"/>
        </w:rPr>
        <w:t xml:space="preserve"> </w:t>
      </w:r>
      <w:r w:rsidRPr="00583672">
        <w:rPr>
          <w:rFonts w:ascii="Arial" w:hAnsi="Arial" w:cs="Arial"/>
          <w:b/>
          <w:sz w:val="20"/>
          <w:szCs w:val="20"/>
        </w:rPr>
        <w:t>wskazując ich wartość bez kwoty podatku</w:t>
      </w:r>
      <w:r w:rsidRPr="00583672">
        <w:rPr>
          <w:rFonts w:ascii="Arial" w:hAnsi="Arial" w:cs="Arial"/>
          <w:b/>
          <w:color w:val="000000"/>
          <w:sz w:val="20"/>
          <w:szCs w:val="20"/>
        </w:rPr>
        <w:t xml:space="preserve">. </w:t>
      </w:r>
      <w:r w:rsidRPr="00583672">
        <w:rPr>
          <w:rFonts w:ascii="Arial" w:eastAsia="Arial Unicode MS" w:hAnsi="Arial" w:cs="Arial"/>
          <w:b/>
          <w:sz w:val="20"/>
          <w:szCs w:val="20"/>
        </w:rPr>
        <w:t xml:space="preserve">Niezłożenie przez Wykonawcę informacji będzie oznaczało, że taki obowiązek nie powstaje. </w:t>
      </w:r>
    </w:p>
    <w:p w14:paraId="65A52752" w14:textId="77777777" w:rsidR="00E27E7F" w:rsidRPr="00583672" w:rsidRDefault="00E27E7F" w:rsidP="0000481D">
      <w:pPr>
        <w:ind w:left="284" w:right="282"/>
        <w:jc w:val="both"/>
        <w:rPr>
          <w:rFonts w:ascii="Arial" w:eastAsia="Arial Unicode MS" w:hAnsi="Arial" w:cs="Arial"/>
          <w:b/>
          <w:sz w:val="20"/>
          <w:szCs w:val="20"/>
        </w:rPr>
      </w:pPr>
    </w:p>
    <w:p w14:paraId="3D0B65A0" w14:textId="1102E9A0" w:rsidR="00E27E7F" w:rsidRPr="004425B4" w:rsidRDefault="00E27E7F" w:rsidP="006563CB">
      <w:pPr>
        <w:pStyle w:val="Akapitzlist"/>
        <w:numPr>
          <w:ilvl w:val="1"/>
          <w:numId w:val="40"/>
        </w:numPr>
        <w:spacing w:line="360" w:lineRule="auto"/>
        <w:jc w:val="both"/>
        <w:rPr>
          <w:rFonts w:ascii="Arial" w:hAnsi="Arial" w:cs="Arial"/>
          <w:color w:val="000000" w:themeColor="text1"/>
          <w:sz w:val="20"/>
          <w:szCs w:val="20"/>
        </w:rPr>
      </w:pPr>
      <w:r>
        <w:rPr>
          <w:rFonts w:ascii="Arial" w:hAnsi="Arial" w:cs="Arial"/>
          <w:b/>
          <w:bCs/>
          <w:color w:val="000000" w:themeColor="text1"/>
          <w:sz w:val="20"/>
          <w:szCs w:val="20"/>
          <w:u w:val="single"/>
        </w:rPr>
        <w:t>Zamawiający dopuszcza złożenie oferty na jedn</w:t>
      </w:r>
      <w:r w:rsidR="005656DA">
        <w:rPr>
          <w:rFonts w:ascii="Arial" w:hAnsi="Arial" w:cs="Arial"/>
          <w:b/>
          <w:bCs/>
          <w:color w:val="000000" w:themeColor="text1"/>
          <w:sz w:val="20"/>
          <w:szCs w:val="20"/>
          <w:u w:val="single"/>
        </w:rPr>
        <w:t>ą</w:t>
      </w:r>
      <w:r>
        <w:rPr>
          <w:rFonts w:ascii="Arial" w:hAnsi="Arial" w:cs="Arial"/>
          <w:b/>
          <w:bCs/>
          <w:color w:val="000000" w:themeColor="text1"/>
          <w:sz w:val="20"/>
          <w:szCs w:val="20"/>
          <w:u w:val="single"/>
        </w:rPr>
        <w:t xml:space="preserve"> lub więcej </w:t>
      </w:r>
      <w:r w:rsidR="00612741">
        <w:rPr>
          <w:rFonts w:ascii="Arial" w:hAnsi="Arial" w:cs="Arial"/>
          <w:b/>
          <w:bCs/>
          <w:color w:val="000000" w:themeColor="text1"/>
          <w:sz w:val="20"/>
          <w:szCs w:val="20"/>
          <w:u w:val="single"/>
        </w:rPr>
        <w:t>części</w:t>
      </w:r>
      <w:r>
        <w:rPr>
          <w:rFonts w:ascii="Arial" w:hAnsi="Arial" w:cs="Arial"/>
          <w:b/>
          <w:bCs/>
          <w:color w:val="000000" w:themeColor="text1"/>
          <w:sz w:val="20"/>
          <w:szCs w:val="20"/>
          <w:u w:val="single"/>
        </w:rPr>
        <w:t>.</w:t>
      </w:r>
    </w:p>
    <w:p w14:paraId="4FA13BAB" w14:textId="2C5A0576" w:rsidR="00BE03A6" w:rsidRPr="00190F57" w:rsidRDefault="00E27E7F" w:rsidP="00BE03A6">
      <w:pPr>
        <w:pStyle w:val="Akapitzlist"/>
        <w:numPr>
          <w:ilvl w:val="1"/>
          <w:numId w:val="40"/>
        </w:numPr>
        <w:spacing w:line="360" w:lineRule="auto"/>
        <w:jc w:val="both"/>
        <w:rPr>
          <w:rFonts w:ascii="Arial" w:hAnsi="Arial" w:cs="Arial"/>
          <w:color w:val="000000" w:themeColor="text1"/>
          <w:sz w:val="20"/>
          <w:szCs w:val="20"/>
        </w:rPr>
      </w:pPr>
      <w:r>
        <w:rPr>
          <w:rFonts w:ascii="Arial" w:hAnsi="Arial" w:cs="Arial"/>
          <w:b/>
          <w:bCs/>
          <w:color w:val="000000" w:themeColor="text1"/>
          <w:sz w:val="20"/>
          <w:szCs w:val="20"/>
          <w:u w:val="single"/>
        </w:rPr>
        <w:t>Złożone oferty będą oceniane osobno na każd</w:t>
      </w:r>
      <w:r w:rsidR="00612741">
        <w:rPr>
          <w:rFonts w:ascii="Arial" w:hAnsi="Arial" w:cs="Arial"/>
          <w:b/>
          <w:bCs/>
          <w:color w:val="000000" w:themeColor="text1"/>
          <w:sz w:val="20"/>
          <w:szCs w:val="20"/>
          <w:u w:val="single"/>
        </w:rPr>
        <w:t>ą</w:t>
      </w:r>
      <w:r>
        <w:rPr>
          <w:rFonts w:ascii="Arial" w:hAnsi="Arial" w:cs="Arial"/>
          <w:b/>
          <w:bCs/>
          <w:color w:val="000000" w:themeColor="text1"/>
          <w:sz w:val="20"/>
          <w:szCs w:val="20"/>
          <w:u w:val="single"/>
        </w:rPr>
        <w:t xml:space="preserve"> </w:t>
      </w:r>
      <w:r w:rsidR="00612741">
        <w:rPr>
          <w:rFonts w:ascii="Arial" w:hAnsi="Arial" w:cs="Arial"/>
          <w:b/>
          <w:bCs/>
          <w:color w:val="000000" w:themeColor="text1"/>
          <w:sz w:val="20"/>
          <w:szCs w:val="20"/>
          <w:u w:val="single"/>
        </w:rPr>
        <w:t>część</w:t>
      </w:r>
      <w:r>
        <w:rPr>
          <w:rFonts w:ascii="Arial" w:hAnsi="Arial" w:cs="Arial"/>
          <w:b/>
          <w:bCs/>
          <w:color w:val="000000" w:themeColor="text1"/>
          <w:sz w:val="20"/>
          <w:szCs w:val="20"/>
          <w:u w:val="single"/>
        </w:rPr>
        <w:t xml:space="preserve">. </w:t>
      </w:r>
    </w:p>
    <w:p w14:paraId="342A8450" w14:textId="4B23F2B8" w:rsidR="00D57946" w:rsidRPr="0049648B" w:rsidRDefault="004C6ACE" w:rsidP="00D57946">
      <w:pPr>
        <w:pStyle w:val="Bezodstpw"/>
        <w:widowControl/>
        <w:numPr>
          <w:ilvl w:val="0"/>
          <w:numId w:val="40"/>
        </w:numPr>
        <w:autoSpaceDE/>
        <w:autoSpaceDN/>
        <w:adjustRightInd/>
        <w:jc w:val="both"/>
      </w:pPr>
      <w:r w:rsidRPr="004C595B">
        <w:rPr>
          <w:b/>
        </w:rPr>
        <w:t xml:space="preserve">Wykonawca </w:t>
      </w:r>
      <w:bookmarkStart w:id="45" w:name="_Hlk5687939"/>
      <w:r w:rsidRPr="004C595B">
        <w:rPr>
          <w:b/>
        </w:rPr>
        <w:t>oświadcza, że gwarantuje na oferowane szczepionki</w:t>
      </w:r>
      <w:r w:rsidRPr="009468C0">
        <w:rPr>
          <w:b/>
          <w:color w:val="FF0000"/>
        </w:rPr>
        <w:t xml:space="preserve"> </w:t>
      </w:r>
      <w:bookmarkEnd w:id="45"/>
      <w:r w:rsidRPr="009468C0">
        <w:t xml:space="preserve">min. 12-miesięczny okres przydatności do użycia, na każdą partię szczepionek, licząc od dnia skutecznego </w:t>
      </w:r>
      <w:r>
        <w:t xml:space="preserve">jej odbioru przez </w:t>
      </w:r>
      <w:r w:rsidRPr="0049648B">
        <w:t>Zamawiającego</w:t>
      </w:r>
      <w:r w:rsidR="00AD3F98">
        <w:t>.</w:t>
      </w:r>
      <w:r w:rsidRPr="0049648B">
        <w:t xml:space="preserve"> </w:t>
      </w:r>
    </w:p>
    <w:p w14:paraId="5B332732" w14:textId="64DD0FDA" w:rsidR="00D57946" w:rsidRPr="00190F57" w:rsidRDefault="004C6ACE" w:rsidP="00D57946">
      <w:pPr>
        <w:pStyle w:val="Bezodstpw"/>
        <w:widowControl/>
        <w:numPr>
          <w:ilvl w:val="0"/>
          <w:numId w:val="40"/>
        </w:numPr>
        <w:autoSpaceDE/>
        <w:autoSpaceDN/>
        <w:adjustRightInd/>
        <w:jc w:val="both"/>
        <w:rPr>
          <w:color w:val="000000" w:themeColor="text1"/>
        </w:rPr>
      </w:pPr>
      <w:r>
        <w:t xml:space="preserve"> </w:t>
      </w:r>
      <w:r w:rsidR="009F3EB8" w:rsidRPr="009F3EB8">
        <w:rPr>
          <w:b/>
          <w:bCs/>
        </w:rPr>
        <w:t>W</w:t>
      </w:r>
      <w:r w:rsidRPr="009F3EB8">
        <w:rPr>
          <w:b/>
          <w:bCs/>
        </w:rPr>
        <w:t>ykonawca zobowiąz</w:t>
      </w:r>
      <w:r w:rsidR="009F3EB8" w:rsidRPr="009F3EB8">
        <w:rPr>
          <w:b/>
          <w:bCs/>
        </w:rPr>
        <w:t>uje się</w:t>
      </w:r>
      <w:r w:rsidRPr="00AC71AB">
        <w:t xml:space="preserve"> do zrealizowania </w:t>
      </w:r>
      <w:r w:rsidRPr="007E2A45">
        <w:t xml:space="preserve">wymienionych w ofercie </w:t>
      </w:r>
      <w:r w:rsidR="004F68C4">
        <w:t>części</w:t>
      </w:r>
      <w:r w:rsidRPr="007E2A45">
        <w:t xml:space="preserve"> </w:t>
      </w:r>
      <w:bookmarkStart w:id="46" w:name="_Hlk52878087"/>
      <w:r w:rsidRPr="007E2A45">
        <w:t>w terminie</w:t>
      </w:r>
      <w:r w:rsidR="0062791F">
        <w:t xml:space="preserve"> 12 miesięcy od podpisania umowy.</w:t>
      </w:r>
    </w:p>
    <w:p w14:paraId="5BE7761C" w14:textId="12562D9B" w:rsidR="00D57946" w:rsidRPr="00190F57" w:rsidRDefault="00D57946" w:rsidP="00D57946">
      <w:pPr>
        <w:pStyle w:val="Bezodstpw"/>
        <w:widowControl/>
        <w:numPr>
          <w:ilvl w:val="0"/>
          <w:numId w:val="40"/>
        </w:numPr>
        <w:autoSpaceDE/>
        <w:autoSpaceDN/>
        <w:adjustRightInd/>
        <w:jc w:val="both"/>
      </w:pPr>
      <w:r w:rsidRPr="00775955">
        <w:t xml:space="preserve">Warunki płatności: na podstawie faktury po spełnieniu przez Wykonawcę warunków, o których mowa </w:t>
      </w:r>
      <w:r w:rsidRPr="00775955">
        <w:br/>
        <w:t xml:space="preserve">w specyfikacji istotnych warunków zamówienia i </w:t>
      </w:r>
      <w:r>
        <w:t>projekcie</w:t>
      </w:r>
      <w:r w:rsidRPr="00775955">
        <w:t xml:space="preserve">  umowy</w:t>
      </w:r>
      <w:bookmarkEnd w:id="46"/>
    </w:p>
    <w:p w14:paraId="1D4C6ACE" w14:textId="7F5529DA" w:rsidR="00D57946" w:rsidRPr="00190F57" w:rsidRDefault="00C522B0" w:rsidP="00D57946">
      <w:pPr>
        <w:pStyle w:val="Bezodstpw"/>
        <w:widowControl/>
        <w:numPr>
          <w:ilvl w:val="0"/>
          <w:numId w:val="40"/>
        </w:numPr>
        <w:autoSpaceDE/>
        <w:autoSpaceDN/>
        <w:adjustRightInd/>
        <w:jc w:val="both"/>
      </w:pPr>
      <w:r w:rsidRPr="00D57946">
        <w:rPr>
          <w:b/>
          <w:bCs/>
        </w:rPr>
        <w:t>OŚWIADCZAMY</w:t>
      </w:r>
      <w:r w:rsidRPr="00D57946">
        <w:t xml:space="preserve">, że zapoznaliśmy się ze Specyfikacją Warunków Zamówienia i akceptujemy wszystkie </w:t>
      </w:r>
      <w:r w:rsidR="007B40D2" w:rsidRPr="00D57946">
        <w:t>warunki w</w:t>
      </w:r>
      <w:r w:rsidRPr="00D57946">
        <w:t xml:space="preserve"> niej zawarte.</w:t>
      </w:r>
    </w:p>
    <w:p w14:paraId="7922C6ED" w14:textId="7CBFFB72" w:rsidR="00D57946" w:rsidRPr="00190F57" w:rsidRDefault="00C522B0" w:rsidP="00D57946">
      <w:pPr>
        <w:pStyle w:val="Bezodstpw"/>
        <w:widowControl/>
        <w:numPr>
          <w:ilvl w:val="0"/>
          <w:numId w:val="40"/>
        </w:numPr>
        <w:autoSpaceDE/>
        <w:autoSpaceDN/>
        <w:adjustRightInd/>
        <w:jc w:val="both"/>
      </w:pPr>
      <w:r w:rsidRPr="00D57946">
        <w:rPr>
          <w:b/>
          <w:bCs/>
        </w:rPr>
        <w:t>OŚWIADCZAMY</w:t>
      </w:r>
      <w:r w:rsidRPr="00D57946">
        <w:t>, że uzyskaliśmy wszelkie informacje niezbędne do prawidłowego przygotowania i złożenia niniejszej oferty.</w:t>
      </w:r>
    </w:p>
    <w:p w14:paraId="7DBC5701" w14:textId="7693D698" w:rsidR="00D57946" w:rsidRDefault="00C522B0" w:rsidP="00D57946">
      <w:pPr>
        <w:pStyle w:val="Bezodstpw"/>
        <w:widowControl/>
        <w:numPr>
          <w:ilvl w:val="0"/>
          <w:numId w:val="40"/>
        </w:numPr>
        <w:autoSpaceDE/>
        <w:autoSpaceDN/>
        <w:adjustRightInd/>
        <w:jc w:val="both"/>
      </w:pPr>
      <w:r w:rsidRPr="00D57946">
        <w:rPr>
          <w:b/>
          <w:bCs/>
        </w:rPr>
        <w:t>OŚWIADCZAMY</w:t>
      </w:r>
      <w:r w:rsidRPr="00D57946">
        <w:t xml:space="preserve">, </w:t>
      </w:r>
      <w:r w:rsidR="00E92D09" w:rsidRPr="00D57946">
        <w:t>że jesteśmy związani niniejszą ofertą od dnia upływu terminu składania ofert do dnia wskazanego w pkt 18 SWZ.</w:t>
      </w:r>
    </w:p>
    <w:p w14:paraId="573685DD" w14:textId="3EBCE6AB" w:rsidR="00C522B0" w:rsidRPr="00D57946" w:rsidRDefault="00C522B0" w:rsidP="006563CB">
      <w:pPr>
        <w:pStyle w:val="Bezodstpw"/>
        <w:widowControl/>
        <w:numPr>
          <w:ilvl w:val="0"/>
          <w:numId w:val="40"/>
        </w:numPr>
        <w:autoSpaceDE/>
        <w:autoSpaceDN/>
        <w:adjustRightInd/>
        <w:jc w:val="both"/>
      </w:pPr>
      <w:r w:rsidRPr="00D57946">
        <w:t>Podwykonawcom zamierzamy powierzyć wykonanie następującej części zamówienia:</w:t>
      </w:r>
    </w:p>
    <w:p w14:paraId="61BA56D6" w14:textId="77777777" w:rsidR="00C522B0" w:rsidRPr="001D52D5" w:rsidRDefault="00C522B0" w:rsidP="00190F57">
      <w:pPr>
        <w:ind w:firstLine="283"/>
        <w:rPr>
          <w:rFonts w:ascii="Arial" w:hAnsi="Arial" w:cs="Arial"/>
          <w:sz w:val="20"/>
          <w:szCs w:val="20"/>
        </w:rPr>
      </w:pPr>
      <w:r w:rsidRPr="001D52D5">
        <w:rPr>
          <w:rFonts w:ascii="Arial" w:hAnsi="Arial" w:cs="Arial"/>
          <w:sz w:val="20"/>
          <w:szCs w:val="20"/>
        </w:rPr>
        <w:t>a) ……………………………………………………………………………………….. ,</w:t>
      </w:r>
    </w:p>
    <w:p w14:paraId="1F6086BD" w14:textId="14904900" w:rsidR="001D52D5" w:rsidRPr="001D52D5" w:rsidRDefault="00C522B0" w:rsidP="00190F57">
      <w:pPr>
        <w:ind w:firstLine="283"/>
        <w:jc w:val="center"/>
        <w:rPr>
          <w:rFonts w:ascii="Arial" w:hAnsi="Arial" w:cs="Arial"/>
          <w:sz w:val="20"/>
          <w:szCs w:val="20"/>
        </w:rPr>
      </w:pPr>
      <w:r w:rsidRPr="001D52D5">
        <w:rPr>
          <w:rFonts w:ascii="Arial" w:hAnsi="Arial" w:cs="Arial"/>
          <w:sz w:val="20"/>
          <w:szCs w:val="20"/>
        </w:rPr>
        <w:t>część zadania i nazwa podwykonawcy</w:t>
      </w:r>
    </w:p>
    <w:p w14:paraId="68DEFE54" w14:textId="0A6EFD30" w:rsidR="00C522B0" w:rsidRDefault="00C522B0" w:rsidP="0086789C">
      <w:pPr>
        <w:pStyle w:val="Default"/>
        <w:numPr>
          <w:ilvl w:val="0"/>
          <w:numId w:val="40"/>
        </w:numPr>
        <w:suppressAutoHyphens w:val="0"/>
        <w:autoSpaceDN w:val="0"/>
        <w:adjustRightInd w:val="0"/>
        <w:jc w:val="both"/>
        <w:rPr>
          <w:rFonts w:ascii="Arial" w:hAnsi="Arial" w:cs="Arial"/>
          <w:color w:val="auto"/>
          <w:sz w:val="20"/>
          <w:szCs w:val="20"/>
        </w:rPr>
      </w:pPr>
      <w:r w:rsidRPr="00AE61BD">
        <w:rPr>
          <w:rFonts w:ascii="Arial" w:hAnsi="Arial" w:cs="Arial"/>
          <w:b/>
          <w:bCs/>
          <w:color w:val="auto"/>
          <w:sz w:val="20"/>
          <w:szCs w:val="20"/>
        </w:rPr>
        <w:t xml:space="preserve">OŚWIADCZAMY, </w:t>
      </w:r>
      <w:r w:rsidRPr="00AE61BD">
        <w:rPr>
          <w:rFonts w:ascii="Arial" w:hAnsi="Arial" w:cs="Arial"/>
          <w:color w:val="auto"/>
          <w:sz w:val="20"/>
          <w:szCs w:val="20"/>
        </w:rPr>
        <w:t xml:space="preserve">że zapoznaliśmy się z Projektowanymi Postanowieniami Umowy, określonymi w Załączniku nr 1 do Specyfikacji Warunków Zamówienia i </w:t>
      </w:r>
      <w:r w:rsidRPr="00AE61BD">
        <w:rPr>
          <w:rFonts w:ascii="Arial" w:hAnsi="Arial" w:cs="Arial"/>
          <w:b/>
          <w:bCs/>
          <w:color w:val="auto"/>
          <w:sz w:val="20"/>
          <w:szCs w:val="20"/>
        </w:rPr>
        <w:t>ZOBOWIĄZUJEMY SIĘ</w:t>
      </w:r>
      <w:r w:rsidRPr="00AE61BD">
        <w:rPr>
          <w:rFonts w:ascii="Arial" w:hAnsi="Arial" w:cs="Arial"/>
          <w:color w:val="auto"/>
          <w:sz w:val="20"/>
          <w:szCs w:val="20"/>
        </w:rPr>
        <w:t>, w przypadku wyboru naszej oferty, do zawarcia umowy zgodnej z niniejszą ofertą, na warunkach w nich określonych.</w:t>
      </w:r>
    </w:p>
    <w:p w14:paraId="5EF3CAD7" w14:textId="13770E78" w:rsidR="006D2DE9" w:rsidRPr="006D2DE9" w:rsidRDefault="006D2DE9" w:rsidP="0086789C">
      <w:pPr>
        <w:pStyle w:val="Default"/>
        <w:numPr>
          <w:ilvl w:val="0"/>
          <w:numId w:val="40"/>
        </w:numPr>
        <w:suppressAutoHyphens w:val="0"/>
        <w:autoSpaceDN w:val="0"/>
        <w:adjustRightInd w:val="0"/>
        <w:jc w:val="both"/>
        <w:rPr>
          <w:rFonts w:ascii="Arial" w:hAnsi="Arial" w:cs="Arial"/>
          <w:color w:val="auto"/>
          <w:sz w:val="20"/>
          <w:szCs w:val="20"/>
        </w:rPr>
      </w:pPr>
      <w:r w:rsidRPr="00AE61BD">
        <w:rPr>
          <w:rFonts w:ascii="Arial" w:hAnsi="Arial" w:cs="Arial"/>
          <w:b/>
          <w:bCs/>
          <w:color w:val="auto"/>
          <w:sz w:val="20"/>
          <w:szCs w:val="20"/>
        </w:rPr>
        <w:t>OŚWIADCZAMY</w:t>
      </w:r>
      <w:r>
        <w:rPr>
          <w:rFonts w:ascii="Arial" w:hAnsi="Arial" w:cs="Arial"/>
          <w:b/>
          <w:bCs/>
          <w:color w:val="auto"/>
          <w:sz w:val="20"/>
          <w:szCs w:val="20"/>
        </w:rPr>
        <w:t xml:space="preserve">, </w:t>
      </w:r>
      <w:r w:rsidRPr="006D2DE9">
        <w:rPr>
          <w:rFonts w:ascii="Arial" w:hAnsi="Arial" w:cs="Arial"/>
          <w:color w:val="auto"/>
          <w:sz w:val="20"/>
          <w:szCs w:val="20"/>
        </w:rPr>
        <w:t>że</w:t>
      </w:r>
      <w:r>
        <w:rPr>
          <w:rFonts w:ascii="Arial" w:hAnsi="Arial" w:cs="Arial"/>
          <w:b/>
          <w:bCs/>
          <w:color w:val="auto"/>
          <w:sz w:val="20"/>
          <w:szCs w:val="20"/>
        </w:rPr>
        <w:t xml:space="preserve"> </w:t>
      </w:r>
      <w:r w:rsidRPr="006D2DE9">
        <w:rPr>
          <w:rFonts w:ascii="Arial" w:hAnsi="Arial" w:cs="Arial"/>
          <w:color w:val="auto"/>
          <w:sz w:val="20"/>
          <w:szCs w:val="20"/>
        </w:rPr>
        <w:t>oferta</w:t>
      </w:r>
      <w:r>
        <w:rPr>
          <w:rFonts w:ascii="Arial" w:hAnsi="Arial" w:cs="Arial"/>
          <w:b/>
          <w:bCs/>
          <w:color w:val="auto"/>
          <w:sz w:val="20"/>
          <w:szCs w:val="20"/>
        </w:rPr>
        <w:t xml:space="preserve"> </w:t>
      </w:r>
      <w:r w:rsidRPr="006D2DE9">
        <w:rPr>
          <w:rFonts w:ascii="Arial" w:hAnsi="Arial" w:cs="Arial"/>
          <w:color w:val="auto"/>
          <w:sz w:val="20"/>
          <w:szCs w:val="20"/>
        </w:rPr>
        <w:t>nie zawiera / zawiera ( właściwe podkreślić) informacje stanowiące tajemnicę przedsiębiorstwa w rozumieniu przepisów o zwalczaniu nieuczciwej konkurencji i są oznaczone klauzulą „tajemnica przedsiębiorstwa – nie udostępniać”.</w:t>
      </w:r>
    </w:p>
    <w:p w14:paraId="395EFB82" w14:textId="70DE6FF1" w:rsidR="00C522B0" w:rsidRPr="00AE61BD" w:rsidRDefault="00C522B0" w:rsidP="0086789C">
      <w:pPr>
        <w:pStyle w:val="Default"/>
        <w:numPr>
          <w:ilvl w:val="0"/>
          <w:numId w:val="40"/>
        </w:numPr>
        <w:suppressAutoHyphens w:val="0"/>
        <w:autoSpaceDN w:val="0"/>
        <w:adjustRightInd w:val="0"/>
        <w:ind w:left="426"/>
        <w:rPr>
          <w:rFonts w:ascii="Arial" w:hAnsi="Arial" w:cs="Arial"/>
          <w:color w:val="auto"/>
          <w:sz w:val="20"/>
          <w:szCs w:val="20"/>
        </w:rPr>
      </w:pPr>
      <w:r w:rsidRPr="00AE61BD">
        <w:rPr>
          <w:rFonts w:ascii="Arial" w:hAnsi="Arial" w:cs="Arial"/>
          <w:color w:val="auto"/>
          <w:sz w:val="20"/>
          <w:szCs w:val="20"/>
        </w:rPr>
        <w:t>Oświadczam,</w:t>
      </w:r>
      <w:r w:rsidR="00364C9D" w:rsidRPr="00AE61BD">
        <w:rPr>
          <w:rFonts w:ascii="Arial" w:hAnsi="Arial" w:cs="Arial"/>
          <w:color w:val="auto"/>
          <w:sz w:val="20"/>
          <w:szCs w:val="20"/>
        </w:rPr>
        <w:t xml:space="preserve"> </w:t>
      </w:r>
      <w:r w:rsidRPr="00AE61BD">
        <w:rPr>
          <w:rFonts w:ascii="Arial" w:hAnsi="Arial" w:cs="Arial"/>
          <w:color w:val="auto"/>
          <w:sz w:val="20"/>
          <w:szCs w:val="20"/>
        </w:rPr>
        <w:t>że</w:t>
      </w:r>
      <w:r w:rsidR="00364C9D" w:rsidRPr="00AE61BD">
        <w:rPr>
          <w:rFonts w:ascii="Arial" w:hAnsi="Arial" w:cs="Arial"/>
          <w:color w:val="auto"/>
          <w:sz w:val="20"/>
          <w:szCs w:val="20"/>
        </w:rPr>
        <w:t xml:space="preserve"> </w:t>
      </w:r>
      <w:r w:rsidRPr="00AE61BD">
        <w:rPr>
          <w:rFonts w:ascii="Arial" w:hAnsi="Arial" w:cs="Arial"/>
          <w:color w:val="auto"/>
          <w:sz w:val="20"/>
          <w:szCs w:val="20"/>
        </w:rPr>
        <w:t>wypełniłem</w:t>
      </w:r>
      <w:r w:rsidR="00364C9D" w:rsidRPr="00AE61BD">
        <w:rPr>
          <w:rFonts w:ascii="Arial" w:hAnsi="Arial" w:cs="Arial"/>
          <w:color w:val="auto"/>
          <w:sz w:val="20"/>
          <w:szCs w:val="20"/>
        </w:rPr>
        <w:t xml:space="preserve"> </w:t>
      </w:r>
      <w:r w:rsidRPr="00AE61BD">
        <w:rPr>
          <w:rFonts w:ascii="Arial" w:hAnsi="Arial" w:cs="Arial"/>
          <w:color w:val="auto"/>
          <w:sz w:val="20"/>
          <w:szCs w:val="20"/>
        </w:rPr>
        <w:t>obowiązki</w:t>
      </w:r>
      <w:r w:rsidR="00364C9D" w:rsidRPr="00AE61BD">
        <w:rPr>
          <w:rFonts w:ascii="Arial" w:hAnsi="Arial" w:cs="Arial"/>
          <w:color w:val="auto"/>
          <w:sz w:val="20"/>
          <w:szCs w:val="20"/>
        </w:rPr>
        <w:t xml:space="preserve"> </w:t>
      </w:r>
      <w:r w:rsidRPr="00AE61BD">
        <w:rPr>
          <w:rFonts w:ascii="Arial" w:hAnsi="Arial" w:cs="Arial"/>
          <w:color w:val="auto"/>
          <w:sz w:val="20"/>
          <w:szCs w:val="20"/>
        </w:rPr>
        <w:t>informacyjne</w:t>
      </w:r>
      <w:r w:rsidR="00364C9D" w:rsidRPr="00AE61BD">
        <w:rPr>
          <w:rFonts w:ascii="Arial" w:hAnsi="Arial" w:cs="Arial"/>
          <w:color w:val="auto"/>
          <w:sz w:val="20"/>
          <w:szCs w:val="20"/>
        </w:rPr>
        <w:t xml:space="preserve"> </w:t>
      </w:r>
      <w:r w:rsidRPr="00AE61BD">
        <w:rPr>
          <w:rFonts w:ascii="Arial" w:hAnsi="Arial" w:cs="Arial"/>
          <w:color w:val="auto"/>
          <w:sz w:val="20"/>
          <w:szCs w:val="20"/>
        </w:rPr>
        <w:t>przewidziane</w:t>
      </w:r>
      <w:r w:rsidR="00364C9D" w:rsidRPr="00AE61BD">
        <w:rPr>
          <w:rFonts w:ascii="Arial" w:hAnsi="Arial" w:cs="Arial"/>
          <w:color w:val="auto"/>
          <w:sz w:val="20"/>
          <w:szCs w:val="20"/>
        </w:rPr>
        <w:t xml:space="preserve"> </w:t>
      </w:r>
      <w:r w:rsidRPr="00AE61BD">
        <w:rPr>
          <w:rFonts w:ascii="Arial" w:hAnsi="Arial" w:cs="Arial"/>
          <w:color w:val="auto"/>
          <w:sz w:val="20"/>
          <w:szCs w:val="20"/>
        </w:rPr>
        <w:t>w</w:t>
      </w:r>
      <w:r w:rsidR="00364C9D" w:rsidRPr="00AE61BD">
        <w:rPr>
          <w:rFonts w:ascii="Arial" w:hAnsi="Arial" w:cs="Arial"/>
          <w:color w:val="auto"/>
          <w:sz w:val="20"/>
          <w:szCs w:val="20"/>
        </w:rPr>
        <w:t xml:space="preserve"> </w:t>
      </w:r>
      <w:r w:rsidRPr="00AE61BD">
        <w:rPr>
          <w:rFonts w:ascii="Arial" w:hAnsi="Arial" w:cs="Arial"/>
          <w:color w:val="auto"/>
          <w:sz w:val="20"/>
          <w:szCs w:val="20"/>
        </w:rPr>
        <w:t>art.13</w:t>
      </w:r>
      <w:r w:rsidR="00364C9D" w:rsidRPr="00AE61BD">
        <w:rPr>
          <w:rFonts w:ascii="Arial" w:hAnsi="Arial" w:cs="Arial"/>
          <w:color w:val="auto"/>
          <w:sz w:val="20"/>
          <w:szCs w:val="20"/>
        </w:rPr>
        <w:t xml:space="preserve"> </w:t>
      </w:r>
      <w:r w:rsidRPr="00AE61BD">
        <w:rPr>
          <w:rFonts w:ascii="Arial" w:hAnsi="Arial" w:cs="Arial"/>
          <w:color w:val="auto"/>
          <w:sz w:val="20"/>
          <w:szCs w:val="20"/>
        </w:rPr>
        <w:t>lub</w:t>
      </w:r>
      <w:r w:rsidR="00364C9D" w:rsidRPr="00AE61BD">
        <w:rPr>
          <w:rFonts w:ascii="Arial" w:hAnsi="Arial" w:cs="Arial"/>
          <w:color w:val="auto"/>
          <w:sz w:val="20"/>
          <w:szCs w:val="20"/>
        </w:rPr>
        <w:t xml:space="preserve"> </w:t>
      </w:r>
      <w:r w:rsidRPr="00AE61BD">
        <w:rPr>
          <w:rFonts w:ascii="Arial" w:hAnsi="Arial" w:cs="Arial"/>
          <w:color w:val="auto"/>
          <w:sz w:val="20"/>
          <w:szCs w:val="20"/>
        </w:rPr>
        <w:t>art.14</w:t>
      </w:r>
      <w:r w:rsidR="00364C9D" w:rsidRPr="00AE61BD">
        <w:rPr>
          <w:rFonts w:ascii="Arial" w:hAnsi="Arial" w:cs="Arial"/>
          <w:color w:val="auto"/>
          <w:sz w:val="20"/>
          <w:szCs w:val="20"/>
        </w:rPr>
        <w:t xml:space="preserve"> </w:t>
      </w:r>
      <w:r w:rsidRPr="00AE61BD">
        <w:rPr>
          <w:rFonts w:ascii="Arial" w:hAnsi="Arial" w:cs="Arial"/>
          <w:color w:val="auto"/>
          <w:sz w:val="20"/>
          <w:szCs w:val="20"/>
        </w:rPr>
        <w:t>RODO</w:t>
      </w:r>
      <w:r w:rsidR="00AD3F98">
        <w:rPr>
          <w:rFonts w:ascii="Arial" w:hAnsi="Arial" w:cs="Arial"/>
          <w:color w:val="auto"/>
          <w:sz w:val="20"/>
          <w:szCs w:val="20"/>
          <w:vertAlign w:val="superscript"/>
        </w:rPr>
        <w:t>2</w:t>
      </w:r>
      <w:r w:rsidR="00364C9D" w:rsidRPr="00AE61BD">
        <w:rPr>
          <w:rFonts w:ascii="Arial" w:hAnsi="Arial" w:cs="Arial"/>
          <w:color w:val="auto"/>
          <w:sz w:val="20"/>
          <w:szCs w:val="20"/>
        </w:rPr>
        <w:t xml:space="preserve"> </w:t>
      </w:r>
      <w:r w:rsidRPr="00AE61BD">
        <w:rPr>
          <w:rFonts w:ascii="Arial" w:hAnsi="Arial" w:cs="Arial"/>
          <w:color w:val="auto"/>
          <w:sz w:val="20"/>
          <w:szCs w:val="20"/>
        </w:rPr>
        <w:t>wobec</w:t>
      </w:r>
      <w:r w:rsidR="00364C9D" w:rsidRPr="00AE61BD">
        <w:rPr>
          <w:rFonts w:ascii="Arial" w:hAnsi="Arial" w:cs="Arial"/>
          <w:color w:val="auto"/>
          <w:sz w:val="20"/>
          <w:szCs w:val="20"/>
        </w:rPr>
        <w:t xml:space="preserve"> </w:t>
      </w:r>
      <w:r w:rsidRPr="00AE61BD">
        <w:rPr>
          <w:rFonts w:ascii="Arial" w:hAnsi="Arial" w:cs="Arial"/>
          <w:color w:val="auto"/>
          <w:sz w:val="20"/>
          <w:szCs w:val="20"/>
        </w:rPr>
        <w:t>osób</w:t>
      </w:r>
      <w:r w:rsidR="00364C9D" w:rsidRPr="00AE61BD">
        <w:rPr>
          <w:rFonts w:ascii="Arial" w:hAnsi="Arial" w:cs="Arial"/>
          <w:color w:val="auto"/>
          <w:sz w:val="20"/>
          <w:szCs w:val="20"/>
        </w:rPr>
        <w:t xml:space="preserve"> </w:t>
      </w:r>
      <w:r w:rsidRPr="00AE61BD">
        <w:rPr>
          <w:rFonts w:ascii="Arial" w:hAnsi="Arial" w:cs="Arial"/>
          <w:color w:val="auto"/>
          <w:sz w:val="20"/>
          <w:szCs w:val="20"/>
        </w:rPr>
        <w:t>fizycznych,</w:t>
      </w:r>
      <w:r w:rsidR="00364C9D" w:rsidRPr="00AE61BD">
        <w:rPr>
          <w:rFonts w:ascii="Arial" w:hAnsi="Arial" w:cs="Arial"/>
          <w:color w:val="auto"/>
          <w:sz w:val="20"/>
          <w:szCs w:val="20"/>
        </w:rPr>
        <w:t xml:space="preserve"> </w:t>
      </w:r>
      <w:r w:rsidRPr="00AE61BD">
        <w:rPr>
          <w:rFonts w:ascii="Arial" w:hAnsi="Arial" w:cs="Arial"/>
          <w:color w:val="auto"/>
          <w:sz w:val="20"/>
          <w:szCs w:val="20"/>
        </w:rPr>
        <w:t>od</w:t>
      </w:r>
      <w:r w:rsidR="00364C9D" w:rsidRPr="00AE61BD">
        <w:rPr>
          <w:rFonts w:ascii="Arial" w:hAnsi="Arial" w:cs="Arial"/>
          <w:color w:val="auto"/>
          <w:sz w:val="20"/>
          <w:szCs w:val="20"/>
        </w:rPr>
        <w:t xml:space="preserve"> </w:t>
      </w:r>
      <w:r w:rsidRPr="00AE61BD">
        <w:rPr>
          <w:rFonts w:ascii="Arial" w:hAnsi="Arial" w:cs="Arial"/>
          <w:color w:val="auto"/>
          <w:sz w:val="20"/>
          <w:szCs w:val="20"/>
        </w:rPr>
        <w:t>których</w:t>
      </w:r>
      <w:r w:rsidR="00364C9D" w:rsidRPr="00AE61BD">
        <w:rPr>
          <w:rFonts w:ascii="Arial" w:hAnsi="Arial" w:cs="Arial"/>
          <w:color w:val="auto"/>
          <w:sz w:val="20"/>
          <w:szCs w:val="20"/>
        </w:rPr>
        <w:t xml:space="preserve"> </w:t>
      </w:r>
      <w:r w:rsidRPr="00AE61BD">
        <w:rPr>
          <w:rFonts w:ascii="Arial" w:hAnsi="Arial" w:cs="Arial"/>
          <w:color w:val="auto"/>
          <w:sz w:val="20"/>
          <w:szCs w:val="20"/>
        </w:rPr>
        <w:t>dane</w:t>
      </w:r>
      <w:r w:rsidR="00364C9D" w:rsidRPr="00AE61BD">
        <w:rPr>
          <w:rFonts w:ascii="Arial" w:hAnsi="Arial" w:cs="Arial"/>
          <w:color w:val="auto"/>
          <w:sz w:val="20"/>
          <w:szCs w:val="20"/>
        </w:rPr>
        <w:t xml:space="preserve"> </w:t>
      </w:r>
      <w:r w:rsidRPr="00AE61BD">
        <w:rPr>
          <w:rFonts w:ascii="Arial" w:hAnsi="Arial" w:cs="Arial"/>
          <w:color w:val="auto"/>
          <w:sz w:val="20"/>
          <w:szCs w:val="20"/>
        </w:rPr>
        <w:t>osobowe</w:t>
      </w:r>
      <w:r w:rsidR="00364C9D" w:rsidRPr="00AE61BD">
        <w:rPr>
          <w:rFonts w:ascii="Arial" w:hAnsi="Arial" w:cs="Arial"/>
          <w:color w:val="auto"/>
          <w:sz w:val="20"/>
          <w:szCs w:val="20"/>
        </w:rPr>
        <w:t xml:space="preserve"> </w:t>
      </w:r>
      <w:r w:rsidRPr="00AE61BD">
        <w:rPr>
          <w:rFonts w:ascii="Arial" w:hAnsi="Arial" w:cs="Arial"/>
          <w:color w:val="auto"/>
          <w:sz w:val="20"/>
          <w:szCs w:val="20"/>
        </w:rPr>
        <w:t>bezpośrednio</w:t>
      </w:r>
      <w:r w:rsidR="00364C9D" w:rsidRPr="00AE61BD">
        <w:rPr>
          <w:rFonts w:ascii="Arial" w:hAnsi="Arial" w:cs="Arial"/>
          <w:color w:val="auto"/>
          <w:sz w:val="20"/>
          <w:szCs w:val="20"/>
        </w:rPr>
        <w:t xml:space="preserve"> </w:t>
      </w:r>
      <w:r w:rsidRPr="00AE61BD">
        <w:rPr>
          <w:rFonts w:ascii="Arial" w:hAnsi="Arial" w:cs="Arial"/>
          <w:color w:val="auto"/>
          <w:sz w:val="20"/>
          <w:szCs w:val="20"/>
        </w:rPr>
        <w:t>lub</w:t>
      </w:r>
      <w:r w:rsidR="00364C9D" w:rsidRPr="00AE61BD">
        <w:rPr>
          <w:rFonts w:ascii="Arial" w:hAnsi="Arial" w:cs="Arial"/>
          <w:color w:val="auto"/>
          <w:sz w:val="20"/>
          <w:szCs w:val="20"/>
        </w:rPr>
        <w:t xml:space="preserve"> </w:t>
      </w:r>
      <w:r w:rsidRPr="00AE61BD">
        <w:rPr>
          <w:rFonts w:ascii="Arial" w:hAnsi="Arial" w:cs="Arial"/>
          <w:color w:val="auto"/>
          <w:sz w:val="20"/>
          <w:szCs w:val="20"/>
        </w:rPr>
        <w:t>pośrednio</w:t>
      </w:r>
      <w:r w:rsidR="00364C9D" w:rsidRPr="00AE61BD">
        <w:rPr>
          <w:rFonts w:ascii="Arial" w:hAnsi="Arial" w:cs="Arial"/>
          <w:color w:val="auto"/>
          <w:sz w:val="20"/>
          <w:szCs w:val="20"/>
        </w:rPr>
        <w:t xml:space="preserve"> </w:t>
      </w:r>
      <w:r w:rsidRPr="00AE61BD">
        <w:rPr>
          <w:rFonts w:ascii="Arial" w:hAnsi="Arial" w:cs="Arial"/>
          <w:color w:val="auto"/>
          <w:sz w:val="20"/>
          <w:szCs w:val="20"/>
        </w:rPr>
        <w:t>pozyskałem</w:t>
      </w:r>
      <w:r w:rsidR="00364C9D" w:rsidRPr="00AE61BD">
        <w:rPr>
          <w:rFonts w:ascii="Arial" w:hAnsi="Arial" w:cs="Arial"/>
          <w:color w:val="auto"/>
          <w:sz w:val="20"/>
          <w:szCs w:val="20"/>
        </w:rPr>
        <w:t xml:space="preserve"> </w:t>
      </w:r>
      <w:r w:rsidRPr="00AE61BD">
        <w:rPr>
          <w:rFonts w:ascii="Arial" w:hAnsi="Arial" w:cs="Arial"/>
          <w:color w:val="auto"/>
          <w:sz w:val="20"/>
          <w:szCs w:val="20"/>
        </w:rPr>
        <w:t>w</w:t>
      </w:r>
      <w:r w:rsidR="00364C9D" w:rsidRPr="00AE61BD">
        <w:rPr>
          <w:rFonts w:ascii="Arial" w:hAnsi="Arial" w:cs="Arial"/>
          <w:color w:val="auto"/>
          <w:sz w:val="20"/>
          <w:szCs w:val="20"/>
        </w:rPr>
        <w:t xml:space="preserve"> </w:t>
      </w:r>
      <w:r w:rsidRPr="00AE61BD">
        <w:rPr>
          <w:rFonts w:ascii="Arial" w:hAnsi="Arial" w:cs="Arial"/>
          <w:color w:val="auto"/>
          <w:sz w:val="20"/>
          <w:szCs w:val="20"/>
        </w:rPr>
        <w:t>celu</w:t>
      </w:r>
      <w:r w:rsidR="00364C9D" w:rsidRPr="00AE61BD">
        <w:rPr>
          <w:rFonts w:ascii="Arial" w:hAnsi="Arial" w:cs="Arial"/>
          <w:color w:val="auto"/>
          <w:sz w:val="20"/>
          <w:szCs w:val="20"/>
        </w:rPr>
        <w:t xml:space="preserve"> </w:t>
      </w:r>
      <w:r w:rsidRPr="00AE61BD">
        <w:rPr>
          <w:rFonts w:ascii="Arial" w:hAnsi="Arial" w:cs="Arial"/>
          <w:color w:val="auto"/>
          <w:sz w:val="20"/>
          <w:szCs w:val="20"/>
        </w:rPr>
        <w:t>ubiegania</w:t>
      </w:r>
      <w:r w:rsidR="00364C9D" w:rsidRPr="00AE61BD">
        <w:rPr>
          <w:rFonts w:ascii="Arial" w:hAnsi="Arial" w:cs="Arial"/>
          <w:color w:val="auto"/>
          <w:sz w:val="20"/>
          <w:szCs w:val="20"/>
        </w:rPr>
        <w:t xml:space="preserve"> </w:t>
      </w:r>
      <w:r w:rsidRPr="00AE61BD">
        <w:rPr>
          <w:rFonts w:ascii="Arial" w:hAnsi="Arial" w:cs="Arial"/>
          <w:color w:val="auto"/>
          <w:sz w:val="20"/>
          <w:szCs w:val="20"/>
        </w:rPr>
        <w:t>się</w:t>
      </w:r>
      <w:r w:rsidR="00364C9D" w:rsidRPr="00AE61BD">
        <w:rPr>
          <w:rFonts w:ascii="Arial" w:hAnsi="Arial" w:cs="Arial"/>
          <w:color w:val="auto"/>
          <w:sz w:val="20"/>
          <w:szCs w:val="20"/>
        </w:rPr>
        <w:t xml:space="preserve"> </w:t>
      </w:r>
      <w:r w:rsidRPr="00AE61BD">
        <w:rPr>
          <w:rFonts w:ascii="Arial" w:hAnsi="Arial" w:cs="Arial"/>
          <w:color w:val="auto"/>
          <w:sz w:val="20"/>
          <w:szCs w:val="20"/>
        </w:rPr>
        <w:t>o</w:t>
      </w:r>
      <w:r w:rsidR="00364C9D" w:rsidRPr="00AE61BD">
        <w:rPr>
          <w:rFonts w:ascii="Arial" w:hAnsi="Arial" w:cs="Arial"/>
          <w:color w:val="auto"/>
          <w:sz w:val="20"/>
          <w:szCs w:val="20"/>
        </w:rPr>
        <w:t xml:space="preserve"> </w:t>
      </w:r>
      <w:r w:rsidRPr="00AE61BD">
        <w:rPr>
          <w:rFonts w:ascii="Arial" w:hAnsi="Arial" w:cs="Arial"/>
          <w:color w:val="auto"/>
          <w:sz w:val="20"/>
          <w:szCs w:val="20"/>
        </w:rPr>
        <w:t>udzielenie</w:t>
      </w:r>
      <w:r w:rsidR="00364C9D" w:rsidRPr="00AE61BD">
        <w:rPr>
          <w:rFonts w:ascii="Arial" w:hAnsi="Arial" w:cs="Arial"/>
          <w:color w:val="auto"/>
          <w:sz w:val="20"/>
          <w:szCs w:val="20"/>
        </w:rPr>
        <w:t xml:space="preserve"> </w:t>
      </w:r>
      <w:r w:rsidRPr="00AE61BD">
        <w:rPr>
          <w:rFonts w:ascii="Arial" w:hAnsi="Arial" w:cs="Arial"/>
          <w:color w:val="auto"/>
          <w:sz w:val="20"/>
          <w:szCs w:val="20"/>
        </w:rPr>
        <w:t>zamówienia</w:t>
      </w:r>
      <w:r w:rsidR="00364C9D" w:rsidRPr="00AE61BD">
        <w:rPr>
          <w:rFonts w:ascii="Arial" w:hAnsi="Arial" w:cs="Arial"/>
          <w:color w:val="auto"/>
          <w:sz w:val="20"/>
          <w:szCs w:val="20"/>
        </w:rPr>
        <w:t xml:space="preserve"> </w:t>
      </w:r>
      <w:r w:rsidRPr="00AE61BD">
        <w:rPr>
          <w:rFonts w:ascii="Arial" w:hAnsi="Arial" w:cs="Arial"/>
          <w:color w:val="auto"/>
          <w:sz w:val="20"/>
          <w:szCs w:val="20"/>
        </w:rPr>
        <w:t>publicznego</w:t>
      </w:r>
      <w:r w:rsidR="00364C9D" w:rsidRPr="00AE61BD">
        <w:rPr>
          <w:rFonts w:ascii="Arial" w:hAnsi="Arial" w:cs="Arial"/>
          <w:color w:val="auto"/>
          <w:sz w:val="20"/>
          <w:szCs w:val="20"/>
        </w:rPr>
        <w:t xml:space="preserve"> </w:t>
      </w:r>
      <w:r w:rsidRPr="00AE61BD">
        <w:rPr>
          <w:rFonts w:ascii="Arial" w:hAnsi="Arial" w:cs="Arial"/>
          <w:color w:val="auto"/>
          <w:sz w:val="20"/>
          <w:szCs w:val="20"/>
        </w:rPr>
        <w:t>w</w:t>
      </w:r>
      <w:r w:rsidR="00364C9D" w:rsidRPr="00AE61BD">
        <w:rPr>
          <w:rFonts w:ascii="Arial" w:hAnsi="Arial" w:cs="Arial"/>
          <w:color w:val="auto"/>
          <w:sz w:val="20"/>
          <w:szCs w:val="20"/>
        </w:rPr>
        <w:t xml:space="preserve"> </w:t>
      </w:r>
      <w:r w:rsidRPr="00AE61BD">
        <w:rPr>
          <w:rFonts w:ascii="Arial" w:hAnsi="Arial" w:cs="Arial"/>
          <w:color w:val="auto"/>
          <w:sz w:val="20"/>
          <w:szCs w:val="20"/>
        </w:rPr>
        <w:t>niniejszym</w:t>
      </w:r>
      <w:r w:rsidR="00364C9D" w:rsidRPr="00AE61BD">
        <w:rPr>
          <w:rFonts w:ascii="Arial" w:hAnsi="Arial" w:cs="Arial"/>
          <w:color w:val="auto"/>
          <w:sz w:val="20"/>
          <w:szCs w:val="20"/>
        </w:rPr>
        <w:t xml:space="preserve"> </w:t>
      </w:r>
      <w:r w:rsidRPr="00AE61BD">
        <w:rPr>
          <w:rFonts w:ascii="Arial" w:hAnsi="Arial" w:cs="Arial"/>
          <w:color w:val="auto"/>
          <w:sz w:val="20"/>
          <w:szCs w:val="20"/>
        </w:rPr>
        <w:t>postępowaniu.**</w:t>
      </w:r>
    </w:p>
    <w:p w14:paraId="02DF2479" w14:textId="77777777" w:rsidR="00977985" w:rsidRDefault="00C522B0" w:rsidP="0086789C">
      <w:pPr>
        <w:pStyle w:val="Default"/>
        <w:numPr>
          <w:ilvl w:val="0"/>
          <w:numId w:val="40"/>
        </w:numPr>
        <w:suppressAutoHyphens w:val="0"/>
        <w:autoSpaceDN w:val="0"/>
        <w:adjustRightInd w:val="0"/>
        <w:ind w:left="426"/>
        <w:rPr>
          <w:rFonts w:ascii="Arial" w:hAnsi="Arial" w:cs="Arial"/>
          <w:color w:val="auto"/>
          <w:sz w:val="20"/>
          <w:szCs w:val="20"/>
        </w:rPr>
      </w:pPr>
      <w:r w:rsidRPr="00AE61BD">
        <w:rPr>
          <w:rFonts w:ascii="Arial" w:hAnsi="Arial" w:cs="Arial"/>
          <w:color w:val="auto"/>
          <w:sz w:val="20"/>
          <w:szCs w:val="20"/>
        </w:rPr>
        <w:t xml:space="preserve">Wraz z ofertą </w:t>
      </w:r>
      <w:r w:rsidRPr="00AE61BD">
        <w:rPr>
          <w:rFonts w:ascii="Arial" w:hAnsi="Arial" w:cs="Arial"/>
          <w:b/>
          <w:bCs/>
          <w:color w:val="auto"/>
          <w:sz w:val="20"/>
          <w:szCs w:val="20"/>
        </w:rPr>
        <w:t xml:space="preserve">SKŁADAMY </w:t>
      </w:r>
      <w:r w:rsidRPr="00AE61BD">
        <w:rPr>
          <w:rFonts w:ascii="Arial" w:hAnsi="Arial" w:cs="Arial"/>
          <w:color w:val="auto"/>
          <w:sz w:val="20"/>
          <w:szCs w:val="20"/>
        </w:rPr>
        <w:t>następujące oświadczenia i dokumenty:</w:t>
      </w:r>
    </w:p>
    <w:p w14:paraId="48E5A609" w14:textId="1079CC20" w:rsidR="00C522B0" w:rsidRPr="00AE61BD" w:rsidRDefault="00C522B0" w:rsidP="0086789C">
      <w:pPr>
        <w:pStyle w:val="Default"/>
        <w:suppressAutoHyphens w:val="0"/>
        <w:autoSpaceDN w:val="0"/>
        <w:adjustRightInd w:val="0"/>
        <w:ind w:left="426"/>
        <w:rPr>
          <w:rFonts w:ascii="Arial" w:hAnsi="Arial" w:cs="Arial"/>
          <w:color w:val="auto"/>
          <w:sz w:val="20"/>
          <w:szCs w:val="20"/>
        </w:rPr>
      </w:pPr>
      <w:r w:rsidRPr="00977985">
        <w:rPr>
          <w:rFonts w:ascii="Arial" w:hAnsi="Arial" w:cs="Arial"/>
          <w:color w:val="auto"/>
          <w:sz w:val="20"/>
          <w:szCs w:val="20"/>
        </w:rPr>
        <w:t>1.</w:t>
      </w:r>
      <w:r w:rsidR="00977985" w:rsidRPr="00977985">
        <w:rPr>
          <w:rFonts w:ascii="Arial" w:hAnsi="Arial" w:cs="Arial"/>
          <w:sz w:val="20"/>
          <w:szCs w:val="20"/>
        </w:rPr>
        <w:t xml:space="preserve"> Wypełniony </w:t>
      </w:r>
      <w:r w:rsidR="00977985" w:rsidRPr="00977985">
        <w:rPr>
          <w:rFonts w:ascii="Arial" w:hAnsi="Arial" w:cs="Arial"/>
          <w:b/>
          <w:bCs/>
          <w:sz w:val="20"/>
          <w:szCs w:val="20"/>
        </w:rPr>
        <w:t xml:space="preserve">Formularz asortymentowo - ilościowo - cenowy </w:t>
      </w:r>
      <w:r w:rsidR="00977985" w:rsidRPr="00977985">
        <w:rPr>
          <w:rFonts w:ascii="Arial" w:hAnsi="Arial" w:cs="Arial"/>
          <w:sz w:val="20"/>
          <w:szCs w:val="20"/>
        </w:rPr>
        <w:t>stanowiący Załączniki Nr 2A – 2</w:t>
      </w:r>
      <w:r w:rsidR="00DE7BBC">
        <w:rPr>
          <w:rFonts w:ascii="Arial" w:hAnsi="Arial" w:cs="Arial"/>
          <w:sz w:val="20"/>
          <w:szCs w:val="20"/>
        </w:rPr>
        <w:t>D</w:t>
      </w:r>
      <w:r w:rsidR="00977985" w:rsidRPr="00977985">
        <w:rPr>
          <w:rFonts w:ascii="Arial" w:hAnsi="Arial" w:cs="Arial"/>
          <w:sz w:val="20"/>
          <w:szCs w:val="20"/>
        </w:rPr>
        <w:t xml:space="preserve"> do Formularza oferty (Części od nr 1 do nr </w:t>
      </w:r>
      <w:r w:rsidR="00DE7BBC">
        <w:rPr>
          <w:rFonts w:ascii="Arial" w:hAnsi="Arial" w:cs="Arial"/>
          <w:sz w:val="20"/>
          <w:szCs w:val="20"/>
        </w:rPr>
        <w:t>4</w:t>
      </w:r>
      <w:r w:rsidR="00977985" w:rsidRPr="00977985">
        <w:rPr>
          <w:rFonts w:ascii="Arial" w:hAnsi="Arial" w:cs="Arial"/>
          <w:sz w:val="20"/>
          <w:szCs w:val="20"/>
        </w:rPr>
        <w:t xml:space="preserve"> - w zależności, na które części Wykonawca składa ofertę).</w:t>
      </w:r>
    </w:p>
    <w:p w14:paraId="2D1F8754" w14:textId="36898102" w:rsidR="00C522B0" w:rsidRPr="00AE61BD" w:rsidRDefault="00C522B0" w:rsidP="00DE7EFB">
      <w:pPr>
        <w:pStyle w:val="Default"/>
        <w:spacing w:line="360" w:lineRule="auto"/>
        <w:ind w:firstLine="426"/>
        <w:rPr>
          <w:rFonts w:ascii="Arial" w:hAnsi="Arial" w:cs="Arial"/>
          <w:color w:val="auto"/>
          <w:sz w:val="20"/>
          <w:szCs w:val="20"/>
        </w:rPr>
      </w:pPr>
      <w:r w:rsidRPr="00AE61BD">
        <w:rPr>
          <w:rFonts w:ascii="Arial" w:hAnsi="Arial" w:cs="Arial"/>
          <w:color w:val="auto"/>
          <w:sz w:val="20"/>
          <w:szCs w:val="20"/>
        </w:rPr>
        <w:t>2.</w:t>
      </w:r>
      <w:r w:rsidR="004F64C5">
        <w:rPr>
          <w:rFonts w:ascii="Arial" w:hAnsi="Arial" w:cs="Arial"/>
          <w:color w:val="auto"/>
          <w:sz w:val="20"/>
          <w:szCs w:val="20"/>
        </w:rPr>
        <w:t xml:space="preserve">Oświadczenie – Załącznik nr 3 </w:t>
      </w:r>
    </w:p>
    <w:p w14:paraId="1BA4CE30" w14:textId="75A69E0A" w:rsidR="00C522B0" w:rsidRDefault="00C522B0" w:rsidP="00190F57">
      <w:pPr>
        <w:pStyle w:val="Default"/>
        <w:spacing w:line="360" w:lineRule="auto"/>
        <w:ind w:firstLine="426"/>
        <w:rPr>
          <w:rFonts w:ascii="Arial" w:hAnsi="Arial" w:cs="Arial"/>
          <w:color w:val="auto"/>
          <w:sz w:val="20"/>
          <w:szCs w:val="20"/>
        </w:rPr>
      </w:pPr>
      <w:r w:rsidRPr="00AE61BD">
        <w:rPr>
          <w:rFonts w:ascii="Arial" w:hAnsi="Arial" w:cs="Arial"/>
          <w:color w:val="auto"/>
          <w:sz w:val="20"/>
          <w:szCs w:val="20"/>
        </w:rPr>
        <w:t>3.</w:t>
      </w:r>
      <w:r w:rsidR="004F64C5">
        <w:rPr>
          <w:rFonts w:ascii="Arial" w:hAnsi="Arial" w:cs="Arial"/>
          <w:color w:val="auto"/>
          <w:sz w:val="20"/>
          <w:szCs w:val="20"/>
        </w:rPr>
        <w:t>Oświadczenie – Załącznik nr 6</w:t>
      </w:r>
    </w:p>
    <w:p w14:paraId="58D4AABB" w14:textId="0EA7EF1E" w:rsidR="004F64C5" w:rsidRDefault="004F64C5" w:rsidP="0086789C">
      <w:pPr>
        <w:pStyle w:val="Default"/>
        <w:spacing w:line="360" w:lineRule="auto"/>
        <w:ind w:firstLine="426"/>
        <w:rPr>
          <w:rFonts w:ascii="Arial" w:hAnsi="Arial" w:cs="Arial"/>
          <w:color w:val="auto"/>
          <w:sz w:val="20"/>
          <w:szCs w:val="20"/>
        </w:rPr>
      </w:pPr>
      <w:r>
        <w:rPr>
          <w:rFonts w:ascii="Arial" w:hAnsi="Arial" w:cs="Arial"/>
          <w:color w:val="auto"/>
          <w:sz w:val="20"/>
          <w:szCs w:val="20"/>
        </w:rPr>
        <w:t>4. ……………………</w:t>
      </w:r>
      <w:r w:rsidR="00190F57">
        <w:rPr>
          <w:rFonts w:ascii="Arial" w:hAnsi="Arial" w:cs="Arial"/>
          <w:color w:val="auto"/>
          <w:sz w:val="20"/>
          <w:szCs w:val="20"/>
        </w:rPr>
        <w:tab/>
      </w:r>
      <w:r w:rsidR="00190F57">
        <w:rPr>
          <w:rFonts w:ascii="Arial" w:hAnsi="Arial" w:cs="Arial"/>
          <w:color w:val="auto"/>
          <w:sz w:val="20"/>
          <w:szCs w:val="20"/>
        </w:rPr>
        <w:tab/>
      </w:r>
      <w:r w:rsidR="00190F57">
        <w:rPr>
          <w:rFonts w:ascii="Arial" w:hAnsi="Arial" w:cs="Arial"/>
          <w:color w:val="auto"/>
          <w:sz w:val="20"/>
          <w:szCs w:val="20"/>
        </w:rPr>
        <w:tab/>
      </w:r>
      <w:r w:rsidR="00190F57">
        <w:rPr>
          <w:rFonts w:ascii="Arial" w:hAnsi="Arial" w:cs="Arial"/>
          <w:color w:val="auto"/>
          <w:sz w:val="20"/>
          <w:szCs w:val="20"/>
        </w:rPr>
        <w:tab/>
      </w:r>
      <w:r w:rsidR="00190F57">
        <w:rPr>
          <w:rFonts w:ascii="Arial" w:hAnsi="Arial" w:cs="Arial"/>
          <w:color w:val="auto"/>
          <w:sz w:val="20"/>
          <w:szCs w:val="20"/>
        </w:rPr>
        <w:tab/>
      </w:r>
      <w:r w:rsidR="00190F57">
        <w:rPr>
          <w:rFonts w:ascii="Arial" w:hAnsi="Arial" w:cs="Arial"/>
          <w:color w:val="auto"/>
          <w:sz w:val="20"/>
          <w:szCs w:val="20"/>
        </w:rPr>
        <w:tab/>
      </w:r>
      <w:r w:rsidR="00190F57">
        <w:rPr>
          <w:rFonts w:ascii="Arial" w:hAnsi="Arial" w:cs="Arial"/>
          <w:color w:val="auto"/>
          <w:sz w:val="20"/>
          <w:szCs w:val="20"/>
        </w:rPr>
        <w:tab/>
      </w:r>
    </w:p>
    <w:p w14:paraId="26727952" w14:textId="47512291" w:rsidR="00C522B0" w:rsidRPr="0086789C" w:rsidRDefault="00C522B0" w:rsidP="0086789C">
      <w:pPr>
        <w:pStyle w:val="Default"/>
        <w:spacing w:line="360" w:lineRule="auto"/>
        <w:ind w:left="4956" w:firstLine="708"/>
        <w:rPr>
          <w:rFonts w:ascii="Arial" w:hAnsi="Arial" w:cs="Arial"/>
          <w:color w:val="auto"/>
          <w:sz w:val="20"/>
          <w:szCs w:val="20"/>
        </w:rPr>
      </w:pPr>
      <w:r w:rsidRPr="00AE61BD">
        <w:rPr>
          <w:rFonts w:ascii="Arial" w:hAnsi="Arial" w:cs="Arial"/>
          <w:color w:val="auto"/>
          <w:sz w:val="20"/>
          <w:szCs w:val="20"/>
        </w:rPr>
        <w:t>_________________dnia______202</w:t>
      </w:r>
      <w:r w:rsidR="00DE7BBC">
        <w:rPr>
          <w:rFonts w:ascii="Arial" w:hAnsi="Arial" w:cs="Arial"/>
          <w:color w:val="auto"/>
          <w:sz w:val="20"/>
          <w:szCs w:val="20"/>
        </w:rPr>
        <w:t>4</w:t>
      </w:r>
      <w:r w:rsidRPr="00AE61BD">
        <w:rPr>
          <w:rFonts w:ascii="Arial" w:hAnsi="Arial" w:cs="Arial"/>
          <w:color w:val="auto"/>
          <w:sz w:val="20"/>
          <w:szCs w:val="20"/>
        </w:rPr>
        <w:t>r.</w:t>
      </w:r>
    </w:p>
    <w:p w14:paraId="10A51855" w14:textId="77777777" w:rsidR="00C522B0" w:rsidRPr="001D52D5" w:rsidRDefault="00C522B0" w:rsidP="001D52D5">
      <w:pPr>
        <w:pStyle w:val="Default"/>
        <w:rPr>
          <w:rFonts w:ascii="Arial" w:hAnsi="Arial" w:cs="Arial"/>
          <w:i/>
          <w:iCs/>
          <w:color w:val="auto"/>
          <w:sz w:val="16"/>
          <w:szCs w:val="16"/>
          <w:u w:val="single"/>
        </w:rPr>
      </w:pPr>
      <w:r w:rsidRPr="001D52D5">
        <w:rPr>
          <w:rFonts w:ascii="Arial" w:hAnsi="Arial" w:cs="Arial"/>
          <w:i/>
          <w:iCs/>
          <w:color w:val="auto"/>
          <w:sz w:val="16"/>
          <w:szCs w:val="16"/>
          <w:u w:val="single"/>
        </w:rPr>
        <w:t>Informacja dla Wykonawcy:</w:t>
      </w:r>
    </w:p>
    <w:p w14:paraId="16A918B9" w14:textId="77777777" w:rsidR="00C522B0" w:rsidRPr="001D52D5" w:rsidRDefault="00C522B0" w:rsidP="001D52D5">
      <w:pPr>
        <w:pStyle w:val="Default"/>
        <w:jc w:val="both"/>
        <w:rPr>
          <w:rFonts w:ascii="Arial" w:hAnsi="Arial" w:cs="Arial"/>
          <w:color w:val="auto"/>
          <w:sz w:val="16"/>
          <w:szCs w:val="16"/>
        </w:rPr>
      </w:pPr>
      <w:r w:rsidRPr="001D52D5">
        <w:rPr>
          <w:rFonts w:ascii="Arial" w:hAnsi="Arial" w:cs="Arial"/>
          <w:i/>
          <w:iCs/>
          <w:color w:val="auto"/>
          <w:sz w:val="16"/>
          <w:szCs w:val="16"/>
        </w:rPr>
        <w:t>Formularz oferty musi być opatrzony przez osobę lub osoby uprawnione do reprezentowania firmy kwalifikowanym podpisem elektronicznym, podpisem zaufanym lub podpisem osobistym i przekazany Zamawiającemu wraz z dokumentem (ami )potwierdzającymi prawo do reprezentacji Wykonawcy przez osobę podpisującą ofertę.</w:t>
      </w:r>
    </w:p>
    <w:p w14:paraId="70263DEE" w14:textId="77777777" w:rsidR="00C522B0" w:rsidRPr="001D52D5" w:rsidRDefault="00C522B0" w:rsidP="001D52D5">
      <w:pPr>
        <w:pStyle w:val="Default"/>
        <w:jc w:val="both"/>
        <w:rPr>
          <w:rFonts w:ascii="Arial" w:hAnsi="Arial" w:cs="Arial"/>
          <w:color w:val="auto"/>
          <w:sz w:val="16"/>
          <w:szCs w:val="16"/>
        </w:rPr>
      </w:pPr>
      <w:r w:rsidRPr="001D52D5">
        <w:rPr>
          <w:rFonts w:ascii="Arial" w:hAnsi="Arial" w:cs="Arial"/>
          <w:i/>
          <w:iCs/>
          <w:color w:val="auto"/>
          <w:sz w:val="16"/>
          <w:szCs w:val="16"/>
        </w:rPr>
        <w:t>* niepotrzebne skreślić</w:t>
      </w:r>
    </w:p>
    <w:p w14:paraId="0622D3AB" w14:textId="77777777" w:rsidR="00C522B0" w:rsidRPr="001D52D5" w:rsidRDefault="00C522B0" w:rsidP="001D52D5">
      <w:pPr>
        <w:jc w:val="both"/>
        <w:rPr>
          <w:rFonts w:ascii="Arial" w:hAnsi="Arial" w:cs="Arial"/>
          <w:i/>
          <w:iCs/>
          <w:sz w:val="16"/>
          <w:szCs w:val="16"/>
        </w:rPr>
      </w:pPr>
      <w:r w:rsidRPr="001D52D5">
        <w:rPr>
          <w:rFonts w:ascii="Arial" w:hAnsi="Arial" w:cs="Arial"/>
          <w:i/>
          <w:iCs/>
          <w:sz w:val="16"/>
          <w:szCs w:val="16"/>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14:paraId="1B4A1F39" w14:textId="77777777" w:rsidR="00C522B0" w:rsidRPr="001D52D5" w:rsidRDefault="00C522B0" w:rsidP="001D52D5">
      <w:pPr>
        <w:rPr>
          <w:rFonts w:ascii="Arial" w:hAnsi="Arial" w:cs="Arial"/>
          <w:i/>
          <w:iCs/>
          <w:sz w:val="16"/>
          <w:szCs w:val="16"/>
        </w:rPr>
      </w:pPr>
    </w:p>
    <w:p w14:paraId="455F30FF" w14:textId="3D2365F8" w:rsidR="00190F57" w:rsidRDefault="00C522B0" w:rsidP="00AD3F98">
      <w:pPr>
        <w:pStyle w:val="Default"/>
        <w:numPr>
          <w:ilvl w:val="0"/>
          <w:numId w:val="10"/>
        </w:numPr>
        <w:jc w:val="both"/>
        <w:rPr>
          <w:rFonts w:ascii="Arial" w:hAnsi="Arial" w:cs="Arial"/>
          <w:sz w:val="16"/>
          <w:szCs w:val="16"/>
        </w:rPr>
      </w:pPr>
      <w:r w:rsidRPr="001D52D5">
        <w:rPr>
          <w:rFonts w:ascii="Arial" w:hAnsi="Arial" w:cs="Arial"/>
          <w:sz w:val="16"/>
          <w:szCs w:val="16"/>
        </w:rPr>
        <w:t xml:space="preserve">rozporządzenie Parlamentu Europejskiego i Rady (UE) 2016/679 z dnia 27 kwietnia 2016 r. w sprawie ochrony osób fizycznych </w:t>
      </w:r>
      <w:r w:rsidR="00AD3F98">
        <w:rPr>
          <w:rFonts w:ascii="Arial" w:hAnsi="Arial" w:cs="Arial"/>
          <w:sz w:val="16"/>
          <w:szCs w:val="16"/>
        </w:rPr>
        <w:br/>
      </w:r>
      <w:r w:rsidRPr="001D52D5">
        <w:rPr>
          <w:rFonts w:ascii="Arial" w:hAnsi="Arial" w:cs="Arial"/>
          <w:sz w:val="16"/>
          <w:szCs w:val="16"/>
        </w:rPr>
        <w:t>w związku z przetwarzaniem danych osobowych i w sprawie swobodnego przepływu takich danych oraz uchylenia dyrektywy 95/46/WE (ogólne rozporządzenie o ochronie danych) (Dz. Urz. UE L 119 z 04.05.2016, str.1).</w:t>
      </w:r>
    </w:p>
    <w:p w14:paraId="1C7756FF" w14:textId="77777777" w:rsidR="004F64C5" w:rsidRDefault="00190F57" w:rsidP="00190F57">
      <w:pPr>
        <w:pStyle w:val="Default"/>
        <w:ind w:left="720"/>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14:paraId="7BF094D8" w14:textId="77777777" w:rsidR="004F64C5" w:rsidRDefault="004F64C5" w:rsidP="0086789C">
      <w:pPr>
        <w:pStyle w:val="Default"/>
        <w:rPr>
          <w:rFonts w:ascii="Arial" w:hAnsi="Arial" w:cs="Arial"/>
          <w:sz w:val="16"/>
          <w:szCs w:val="16"/>
        </w:rPr>
      </w:pPr>
    </w:p>
    <w:p w14:paraId="0D3FCEF2" w14:textId="77777777" w:rsidR="004F64C5" w:rsidRDefault="004F64C5" w:rsidP="00190F57">
      <w:pPr>
        <w:pStyle w:val="Default"/>
        <w:ind w:left="720"/>
        <w:rPr>
          <w:rFonts w:ascii="Arial" w:hAnsi="Arial" w:cs="Arial"/>
          <w:sz w:val="16"/>
          <w:szCs w:val="16"/>
        </w:rPr>
      </w:pPr>
    </w:p>
    <w:p w14:paraId="37DD48AC" w14:textId="578B1209" w:rsidR="00352D0C" w:rsidRPr="00190F57" w:rsidRDefault="00352D0C" w:rsidP="00190F57">
      <w:pPr>
        <w:pStyle w:val="Default"/>
        <w:ind w:left="720"/>
        <w:rPr>
          <w:rFonts w:ascii="Arial" w:hAnsi="Arial" w:cs="Arial"/>
          <w:color w:val="auto"/>
          <w:sz w:val="16"/>
          <w:szCs w:val="16"/>
        </w:rPr>
      </w:pPr>
      <w:r w:rsidRPr="00AE61BD">
        <w:rPr>
          <w:rFonts w:ascii="Arial" w:hAnsi="Arial" w:cs="Arial"/>
          <w:iCs/>
          <w:sz w:val="20"/>
        </w:rPr>
        <w:lastRenderedPageBreak/>
        <w:t xml:space="preserve">Załącznik nr 3 do SWZ </w:t>
      </w:r>
    </w:p>
    <w:p w14:paraId="571A16F4" w14:textId="7395C6AA" w:rsidR="00F06009" w:rsidRPr="00AE61BD" w:rsidRDefault="00F06009" w:rsidP="00F06009">
      <w:pPr>
        <w:pStyle w:val="Default"/>
        <w:spacing w:line="360" w:lineRule="auto"/>
        <w:ind w:left="5664" w:firstLine="708"/>
        <w:rPr>
          <w:rFonts w:ascii="Arial" w:hAnsi="Arial" w:cs="Arial"/>
          <w:color w:val="auto"/>
          <w:sz w:val="20"/>
          <w:szCs w:val="20"/>
        </w:rPr>
      </w:pPr>
      <w:r w:rsidRPr="00AE61BD">
        <w:rPr>
          <w:rFonts w:ascii="Arial" w:hAnsi="Arial" w:cs="Arial"/>
          <w:b/>
          <w:bCs/>
          <w:color w:val="auto"/>
          <w:sz w:val="20"/>
          <w:szCs w:val="20"/>
        </w:rPr>
        <w:t>Zamawiający:</w:t>
      </w:r>
    </w:p>
    <w:p w14:paraId="5E74372C" w14:textId="77777777" w:rsidR="008A6D1A" w:rsidRPr="00AE61BD" w:rsidRDefault="008A6D1A" w:rsidP="008A6D1A">
      <w:pPr>
        <w:pStyle w:val="Default"/>
        <w:ind w:left="6372"/>
        <w:rPr>
          <w:rFonts w:ascii="Arial" w:hAnsi="Arial" w:cs="Arial"/>
          <w:color w:val="auto"/>
          <w:sz w:val="20"/>
          <w:szCs w:val="20"/>
        </w:rPr>
      </w:pPr>
      <w:r>
        <w:rPr>
          <w:rFonts w:ascii="Arial" w:hAnsi="Arial" w:cs="Arial"/>
          <w:color w:val="auto"/>
          <w:sz w:val="20"/>
          <w:szCs w:val="20"/>
        </w:rPr>
        <w:t>Dyrektor ZOZSK</w:t>
      </w:r>
      <w:r w:rsidRPr="00AE61BD">
        <w:rPr>
          <w:rFonts w:ascii="Arial" w:hAnsi="Arial" w:cs="Arial"/>
          <w:color w:val="auto"/>
          <w:sz w:val="20"/>
          <w:szCs w:val="20"/>
        </w:rPr>
        <w:tab/>
      </w:r>
      <w:r w:rsidRPr="00AE61BD">
        <w:rPr>
          <w:rFonts w:ascii="Arial" w:hAnsi="Arial" w:cs="Arial"/>
          <w:color w:val="auto"/>
          <w:sz w:val="20"/>
          <w:szCs w:val="20"/>
        </w:rPr>
        <w:tab/>
      </w:r>
      <w:r w:rsidRPr="00AE61BD">
        <w:rPr>
          <w:rFonts w:ascii="Arial" w:hAnsi="Arial" w:cs="Arial"/>
          <w:color w:val="auto"/>
          <w:sz w:val="20"/>
          <w:szCs w:val="20"/>
        </w:rPr>
        <w:tab/>
      </w:r>
      <w:r w:rsidRPr="00AE61BD">
        <w:rPr>
          <w:rFonts w:ascii="Arial" w:hAnsi="Arial" w:cs="Arial"/>
          <w:color w:val="auto"/>
          <w:sz w:val="20"/>
          <w:szCs w:val="20"/>
        </w:rPr>
        <w:br/>
        <w:t xml:space="preserve">ul. </w:t>
      </w:r>
      <w:r>
        <w:rPr>
          <w:rFonts w:ascii="Arial" w:hAnsi="Arial" w:cs="Arial"/>
          <w:color w:val="auto"/>
          <w:sz w:val="20"/>
          <w:szCs w:val="20"/>
        </w:rPr>
        <w:t>Żeromskiego 1</w:t>
      </w:r>
    </w:p>
    <w:p w14:paraId="2B756E53" w14:textId="77777777" w:rsidR="008A6D1A" w:rsidRPr="00AE61BD" w:rsidRDefault="008A6D1A" w:rsidP="008A6D1A">
      <w:pPr>
        <w:pStyle w:val="Default"/>
        <w:ind w:left="5664" w:firstLine="708"/>
        <w:rPr>
          <w:rFonts w:ascii="Arial" w:hAnsi="Arial" w:cs="Arial"/>
          <w:color w:val="auto"/>
          <w:sz w:val="20"/>
          <w:szCs w:val="20"/>
        </w:rPr>
      </w:pPr>
      <w:r w:rsidRPr="00AE61BD">
        <w:rPr>
          <w:rFonts w:ascii="Arial" w:hAnsi="Arial" w:cs="Arial"/>
          <w:color w:val="auto"/>
          <w:sz w:val="20"/>
          <w:szCs w:val="20"/>
        </w:rPr>
        <w:t>55 – 01</w:t>
      </w:r>
      <w:r>
        <w:rPr>
          <w:rFonts w:ascii="Arial" w:hAnsi="Arial" w:cs="Arial"/>
          <w:color w:val="auto"/>
          <w:sz w:val="20"/>
          <w:szCs w:val="20"/>
        </w:rPr>
        <w:t>0</w:t>
      </w:r>
      <w:r w:rsidRPr="00AE61BD">
        <w:rPr>
          <w:rFonts w:ascii="Arial" w:hAnsi="Arial" w:cs="Arial"/>
          <w:color w:val="auto"/>
          <w:sz w:val="20"/>
          <w:szCs w:val="20"/>
        </w:rPr>
        <w:t xml:space="preserve"> </w:t>
      </w:r>
      <w:r>
        <w:rPr>
          <w:rFonts w:ascii="Arial" w:hAnsi="Arial" w:cs="Arial"/>
          <w:color w:val="auto"/>
          <w:sz w:val="20"/>
          <w:szCs w:val="20"/>
        </w:rPr>
        <w:t xml:space="preserve">Święta Katarzyna </w:t>
      </w:r>
    </w:p>
    <w:p w14:paraId="4C11A33C"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Wykonawca:</w:t>
      </w:r>
    </w:p>
    <w:p w14:paraId="5BB02556"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w:t>
      </w:r>
    </w:p>
    <w:p w14:paraId="0F954DB4"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w:t>
      </w:r>
    </w:p>
    <w:p w14:paraId="6DD2B6B9"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w:t>
      </w:r>
    </w:p>
    <w:p w14:paraId="47B8CA39" w14:textId="77777777" w:rsidR="00F06009" w:rsidRPr="00AE61BD" w:rsidRDefault="00F06009" w:rsidP="00F06009">
      <w:pPr>
        <w:rPr>
          <w:rFonts w:ascii="Arial" w:hAnsi="Arial" w:cs="Arial"/>
          <w:i/>
          <w:iCs/>
          <w:sz w:val="20"/>
          <w:szCs w:val="20"/>
        </w:rPr>
      </w:pPr>
      <w:r w:rsidRPr="00AE61BD">
        <w:rPr>
          <w:rFonts w:ascii="Arial" w:hAnsi="Arial" w:cs="Arial"/>
          <w:i/>
          <w:iCs/>
          <w:sz w:val="20"/>
          <w:szCs w:val="20"/>
        </w:rPr>
        <w:t xml:space="preserve">(pełna nazwa/firma, adres, w zależności </w:t>
      </w:r>
    </w:p>
    <w:p w14:paraId="1732BFA8" w14:textId="77777777" w:rsidR="00F06009" w:rsidRPr="00A30815" w:rsidRDefault="00F06009" w:rsidP="00F06009">
      <w:pPr>
        <w:rPr>
          <w:rFonts w:ascii="Arial" w:hAnsi="Arial" w:cs="Arial"/>
          <w:i/>
          <w:iCs/>
          <w:sz w:val="20"/>
          <w:szCs w:val="20"/>
        </w:rPr>
      </w:pPr>
      <w:r w:rsidRPr="00AE61BD">
        <w:rPr>
          <w:rFonts w:ascii="Arial" w:hAnsi="Arial" w:cs="Arial"/>
          <w:i/>
          <w:iCs/>
          <w:sz w:val="20"/>
          <w:szCs w:val="20"/>
        </w:rPr>
        <w:t>od podmiotu: NIP/PESEL,KRS/CEiDG)</w:t>
      </w:r>
    </w:p>
    <w:p w14:paraId="10EF466F"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reprezentowany przez:</w:t>
      </w:r>
    </w:p>
    <w:p w14:paraId="466DBEDB"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w:t>
      </w:r>
    </w:p>
    <w:p w14:paraId="7B3FA9AD" w14:textId="77777777" w:rsidR="00F06009" w:rsidRPr="00AE61BD" w:rsidRDefault="00F06009" w:rsidP="00F06009">
      <w:pPr>
        <w:spacing w:line="360" w:lineRule="auto"/>
        <w:rPr>
          <w:rFonts w:ascii="Arial" w:hAnsi="Arial" w:cs="Arial"/>
          <w:sz w:val="20"/>
          <w:szCs w:val="20"/>
        </w:rPr>
      </w:pPr>
      <w:r w:rsidRPr="00AE61BD">
        <w:rPr>
          <w:rFonts w:ascii="Arial" w:hAnsi="Arial" w:cs="Arial"/>
          <w:sz w:val="20"/>
          <w:szCs w:val="20"/>
        </w:rPr>
        <w:t>…………………………………….</w:t>
      </w:r>
    </w:p>
    <w:p w14:paraId="545D550C" w14:textId="77777777" w:rsidR="00F06009" w:rsidRPr="00AE61BD" w:rsidRDefault="00F06009" w:rsidP="00F06009">
      <w:pPr>
        <w:spacing w:line="360" w:lineRule="auto"/>
        <w:rPr>
          <w:rFonts w:ascii="Arial" w:hAnsi="Arial" w:cs="Arial"/>
          <w:i/>
          <w:iCs/>
          <w:sz w:val="20"/>
          <w:szCs w:val="20"/>
        </w:rPr>
      </w:pPr>
      <w:r w:rsidRPr="00AE61BD">
        <w:rPr>
          <w:rFonts w:ascii="Arial" w:hAnsi="Arial" w:cs="Arial"/>
          <w:i/>
          <w:iCs/>
          <w:sz w:val="20"/>
          <w:szCs w:val="20"/>
        </w:rPr>
        <w:t>(imię, nazwisko, stanowisko/podstawa do reprezentacji)</w:t>
      </w:r>
    </w:p>
    <w:p w14:paraId="1B94894D" w14:textId="77777777" w:rsidR="00F06009" w:rsidRPr="00AE61BD" w:rsidRDefault="00F06009" w:rsidP="00F06009">
      <w:pPr>
        <w:spacing w:line="360" w:lineRule="auto"/>
        <w:rPr>
          <w:rFonts w:ascii="Arial" w:hAnsi="Arial" w:cs="Arial"/>
          <w:sz w:val="20"/>
          <w:szCs w:val="20"/>
        </w:rPr>
      </w:pPr>
    </w:p>
    <w:p w14:paraId="2C63FD94" w14:textId="13098272" w:rsidR="00F06009" w:rsidRPr="00AE61BD" w:rsidRDefault="00352D0C" w:rsidP="00352D0C">
      <w:pPr>
        <w:pStyle w:val="Nagwek1"/>
        <w:spacing w:line="360" w:lineRule="auto"/>
        <w:ind w:left="2832" w:firstLine="708"/>
        <w:rPr>
          <w:rFonts w:ascii="Arial" w:hAnsi="Arial" w:cs="Arial"/>
          <w:iCs/>
          <w:sz w:val="20"/>
        </w:rPr>
      </w:pPr>
      <w:r>
        <w:rPr>
          <w:rFonts w:ascii="Arial" w:hAnsi="Arial" w:cs="Arial"/>
          <w:sz w:val="20"/>
        </w:rPr>
        <w:t xml:space="preserve">  </w:t>
      </w:r>
      <w:r w:rsidR="00F06009" w:rsidRPr="00AE61BD">
        <w:rPr>
          <w:rFonts w:ascii="Arial" w:hAnsi="Arial" w:cs="Arial"/>
          <w:sz w:val="20"/>
        </w:rPr>
        <w:t xml:space="preserve">Oświadczenie  Wykonawcy        </w:t>
      </w:r>
      <w:r>
        <w:rPr>
          <w:rFonts w:ascii="Arial" w:hAnsi="Arial" w:cs="Arial"/>
          <w:sz w:val="20"/>
        </w:rPr>
        <w:t xml:space="preserve">                  </w:t>
      </w:r>
    </w:p>
    <w:p w14:paraId="1303EFDC" w14:textId="77777777" w:rsidR="00F06009" w:rsidRDefault="00F06009" w:rsidP="00352D0C">
      <w:pPr>
        <w:spacing w:line="360" w:lineRule="auto"/>
        <w:jc w:val="center"/>
        <w:rPr>
          <w:rFonts w:ascii="Arial" w:hAnsi="Arial" w:cs="Arial"/>
          <w:b/>
          <w:sz w:val="20"/>
          <w:szCs w:val="20"/>
        </w:rPr>
      </w:pPr>
      <w:r w:rsidRPr="00AE61BD">
        <w:rPr>
          <w:rFonts w:ascii="Arial" w:hAnsi="Arial" w:cs="Arial"/>
          <w:b/>
          <w:sz w:val="20"/>
          <w:szCs w:val="20"/>
        </w:rPr>
        <w:t>(składane wraz z ofertą)</w:t>
      </w:r>
    </w:p>
    <w:p w14:paraId="19157D47" w14:textId="77777777" w:rsidR="00F06009" w:rsidRPr="00A30815" w:rsidRDefault="00F06009" w:rsidP="00F06009">
      <w:pPr>
        <w:spacing w:line="360" w:lineRule="auto"/>
        <w:jc w:val="center"/>
        <w:rPr>
          <w:rFonts w:ascii="Arial" w:hAnsi="Arial" w:cs="Arial"/>
          <w:b/>
          <w:sz w:val="20"/>
          <w:szCs w:val="20"/>
        </w:rPr>
      </w:pPr>
    </w:p>
    <w:p w14:paraId="6873C2AA" w14:textId="77777777" w:rsidR="00F06009" w:rsidRPr="00AE61BD" w:rsidRDefault="00F06009" w:rsidP="00F06009">
      <w:pPr>
        <w:spacing w:line="360" w:lineRule="auto"/>
        <w:jc w:val="center"/>
        <w:rPr>
          <w:rFonts w:ascii="Arial" w:hAnsi="Arial" w:cs="Arial"/>
          <w:b/>
          <w:sz w:val="20"/>
          <w:szCs w:val="20"/>
        </w:rPr>
      </w:pPr>
      <w:r w:rsidRPr="00AE61BD">
        <w:rPr>
          <w:rFonts w:ascii="Arial" w:eastAsiaTheme="minorHAnsi" w:hAnsi="Arial" w:cs="Arial"/>
          <w:b/>
          <w:bCs/>
          <w:sz w:val="20"/>
          <w:szCs w:val="20"/>
        </w:rPr>
        <w:t xml:space="preserve">Oświadczenie wykonawcy  składane na podstawie art. 125 ust. 1 ustawy z dnia </w:t>
      </w:r>
      <w:r>
        <w:rPr>
          <w:rFonts w:ascii="Arial" w:eastAsiaTheme="minorHAnsi" w:hAnsi="Arial" w:cs="Arial"/>
          <w:b/>
          <w:bCs/>
          <w:sz w:val="20"/>
          <w:szCs w:val="20"/>
        </w:rPr>
        <w:t>11 września 2019 r.</w:t>
      </w:r>
      <w:r w:rsidRPr="00AE61BD">
        <w:rPr>
          <w:rFonts w:ascii="Arial" w:eastAsiaTheme="minorHAnsi" w:hAnsi="Arial" w:cs="Arial"/>
          <w:b/>
          <w:bCs/>
          <w:sz w:val="20"/>
          <w:szCs w:val="20"/>
        </w:rPr>
        <w:t xml:space="preserve"> Prawo zamówień publicznych</w:t>
      </w:r>
      <w:r w:rsidRPr="00AE61BD">
        <w:rPr>
          <w:rFonts w:ascii="Arial" w:hAnsi="Arial" w:cs="Arial"/>
          <w:b/>
          <w:bCs/>
          <w:sz w:val="20"/>
          <w:szCs w:val="20"/>
        </w:rPr>
        <w:t xml:space="preserve"> wstępnie potwierdzające, że wykonawca nie podlega wykluczeniu oraz spełnia warunki udziału w postępowaniu</w:t>
      </w:r>
    </w:p>
    <w:p w14:paraId="3BFFE49A" w14:textId="77777777" w:rsidR="00F06009" w:rsidRPr="00AE61BD" w:rsidRDefault="00F06009" w:rsidP="00F06009">
      <w:pPr>
        <w:spacing w:line="360" w:lineRule="auto"/>
        <w:jc w:val="both"/>
        <w:rPr>
          <w:rFonts w:ascii="Arial" w:eastAsiaTheme="minorHAnsi" w:hAnsi="Arial" w:cs="Arial"/>
          <w:sz w:val="20"/>
          <w:szCs w:val="20"/>
        </w:rPr>
      </w:pPr>
    </w:p>
    <w:p w14:paraId="62F1B08D" w14:textId="24B0D58E" w:rsidR="00F06009" w:rsidRPr="00AE61BD" w:rsidRDefault="00F06009" w:rsidP="00F06009">
      <w:pPr>
        <w:spacing w:line="360" w:lineRule="auto"/>
        <w:jc w:val="both"/>
        <w:rPr>
          <w:rFonts w:ascii="Arial" w:hAnsi="Arial" w:cs="Arial"/>
          <w:b/>
          <w:sz w:val="20"/>
          <w:szCs w:val="20"/>
        </w:rPr>
      </w:pPr>
      <w:r w:rsidRPr="00AE61BD">
        <w:rPr>
          <w:rFonts w:ascii="Arial" w:eastAsiaTheme="minorHAnsi" w:hAnsi="Arial" w:cs="Arial"/>
          <w:sz w:val="20"/>
          <w:szCs w:val="20"/>
        </w:rPr>
        <w:t xml:space="preserve">Na potrzeby postępowania o udzielenie zamówienia publicznego pn.: </w:t>
      </w:r>
      <w:r w:rsidRPr="00AE61BD">
        <w:rPr>
          <w:rFonts w:ascii="Arial" w:hAnsi="Arial" w:cs="Arial"/>
          <w:b/>
          <w:sz w:val="20"/>
          <w:szCs w:val="20"/>
        </w:rPr>
        <w:t>………………… ……………………………………………………………………………………</w:t>
      </w:r>
      <w:r w:rsidRPr="00AE61BD">
        <w:rPr>
          <w:rFonts w:ascii="Arial" w:hAnsi="Arial" w:cs="Arial"/>
          <w:b/>
          <w:bCs/>
          <w:iCs/>
          <w:sz w:val="20"/>
          <w:szCs w:val="20"/>
        </w:rPr>
        <w:t xml:space="preserve">, </w:t>
      </w:r>
      <w:r w:rsidRPr="00AE61BD">
        <w:rPr>
          <w:rFonts w:ascii="Arial" w:eastAsiaTheme="minorHAnsi" w:hAnsi="Arial" w:cs="Arial"/>
          <w:sz w:val="20"/>
          <w:szCs w:val="20"/>
        </w:rPr>
        <w:t xml:space="preserve">prowadzonego przez </w:t>
      </w:r>
      <w:r w:rsidR="008A6D1A">
        <w:rPr>
          <w:rFonts w:ascii="Arial" w:eastAsiaTheme="minorHAnsi" w:hAnsi="Arial" w:cs="Arial"/>
          <w:sz w:val="20"/>
          <w:szCs w:val="20"/>
        </w:rPr>
        <w:t xml:space="preserve">Dyrektora ZOZSK </w:t>
      </w:r>
      <w:r w:rsidRPr="00AE61BD">
        <w:rPr>
          <w:rFonts w:ascii="Arial" w:eastAsiaTheme="minorHAnsi" w:hAnsi="Arial" w:cs="Arial"/>
          <w:sz w:val="20"/>
          <w:szCs w:val="20"/>
        </w:rPr>
        <w:t>oświadczam, co następuje:</w:t>
      </w:r>
    </w:p>
    <w:p w14:paraId="6D0EEB6F" w14:textId="77777777" w:rsidR="00F06009" w:rsidRPr="00AE61BD" w:rsidRDefault="00F06009" w:rsidP="00F06009">
      <w:pPr>
        <w:pStyle w:val="Akapitzlist"/>
        <w:numPr>
          <w:ilvl w:val="0"/>
          <w:numId w:val="2"/>
        </w:numPr>
        <w:spacing w:line="360" w:lineRule="auto"/>
        <w:jc w:val="both"/>
        <w:rPr>
          <w:rFonts w:ascii="Arial" w:eastAsiaTheme="minorHAnsi" w:hAnsi="Arial" w:cs="Arial"/>
          <w:b/>
          <w:bCs/>
          <w:sz w:val="20"/>
          <w:szCs w:val="20"/>
        </w:rPr>
      </w:pPr>
      <w:r w:rsidRPr="00AE61BD">
        <w:rPr>
          <w:rFonts w:ascii="Arial" w:eastAsiaTheme="minorHAnsi" w:hAnsi="Arial" w:cs="Arial"/>
          <w:b/>
          <w:bCs/>
          <w:sz w:val="20"/>
          <w:szCs w:val="20"/>
        </w:rPr>
        <w:t xml:space="preserve">OŚWIADCZENIE O </w:t>
      </w:r>
      <w:r>
        <w:rPr>
          <w:rFonts w:ascii="Arial" w:eastAsiaTheme="minorHAnsi" w:hAnsi="Arial" w:cs="Arial"/>
          <w:b/>
          <w:bCs/>
          <w:sz w:val="20"/>
          <w:szCs w:val="20"/>
        </w:rPr>
        <w:t xml:space="preserve">NIEPODLEGANIU </w:t>
      </w:r>
      <w:r w:rsidRPr="00AE61BD">
        <w:rPr>
          <w:rFonts w:ascii="Arial" w:eastAsiaTheme="minorHAnsi" w:hAnsi="Arial" w:cs="Arial"/>
          <w:b/>
          <w:bCs/>
          <w:sz w:val="20"/>
          <w:szCs w:val="20"/>
        </w:rPr>
        <w:t>WYKLUCZENIU:</w:t>
      </w:r>
    </w:p>
    <w:p w14:paraId="45E8AF30" w14:textId="77777777" w:rsidR="005E6C81" w:rsidRDefault="00F06009" w:rsidP="005E6C81">
      <w:pPr>
        <w:pStyle w:val="Akapitzlist"/>
        <w:ind w:left="340"/>
        <w:jc w:val="both"/>
        <w:rPr>
          <w:rFonts w:ascii="Arial" w:hAnsi="Arial" w:cs="Arial"/>
          <w:sz w:val="20"/>
          <w:szCs w:val="20"/>
        </w:rPr>
      </w:pPr>
      <w:r w:rsidRPr="00AE61BD">
        <w:rPr>
          <w:rFonts w:ascii="Arial" w:eastAsiaTheme="minorHAnsi" w:hAnsi="Arial" w:cs="Arial"/>
          <w:sz w:val="20"/>
          <w:szCs w:val="20"/>
        </w:rPr>
        <w:t xml:space="preserve">Oświadczam, że  nie podlegam wykluczeniu z postępowania na podstawie </w:t>
      </w:r>
      <w:bookmarkStart w:id="47" w:name="_Hlk64456186"/>
      <w:r w:rsidRPr="00AE61BD">
        <w:rPr>
          <w:rFonts w:ascii="Arial" w:eastAsiaTheme="minorHAnsi" w:hAnsi="Arial" w:cs="Arial"/>
          <w:sz w:val="20"/>
          <w:szCs w:val="20"/>
        </w:rPr>
        <w:t xml:space="preserve">art. 108 ust. 1 </w:t>
      </w:r>
      <w:bookmarkStart w:id="48" w:name="_Hlk64455538"/>
      <w:r w:rsidRPr="00AE61BD">
        <w:rPr>
          <w:rFonts w:ascii="Arial" w:eastAsiaTheme="minorHAnsi" w:hAnsi="Arial" w:cs="Arial"/>
          <w:sz w:val="20"/>
          <w:szCs w:val="20"/>
        </w:rPr>
        <w:t xml:space="preserve">oraz art. 109 </w:t>
      </w:r>
      <w:bookmarkEnd w:id="47"/>
      <w:bookmarkEnd w:id="48"/>
      <w:r w:rsidR="005E6C81" w:rsidRPr="00AE61BD">
        <w:rPr>
          <w:rFonts w:ascii="Arial" w:hAnsi="Arial" w:cs="Arial"/>
          <w:sz w:val="20"/>
          <w:szCs w:val="20"/>
        </w:rPr>
        <w:t>ust. 1 pkt</w:t>
      </w:r>
      <w:r w:rsidR="005E6C81">
        <w:rPr>
          <w:rFonts w:ascii="Arial" w:hAnsi="Arial" w:cs="Arial"/>
          <w:sz w:val="20"/>
          <w:szCs w:val="20"/>
        </w:rPr>
        <w:t xml:space="preserve"> 4, 5,</w:t>
      </w:r>
      <w:r w:rsidR="005E6C81" w:rsidRPr="00AE61BD">
        <w:rPr>
          <w:rFonts w:ascii="Arial" w:hAnsi="Arial" w:cs="Arial"/>
          <w:sz w:val="20"/>
          <w:szCs w:val="20"/>
        </w:rPr>
        <w:t xml:space="preserve"> 7-10 ustawy Pzp</w:t>
      </w:r>
      <w:r w:rsidR="005E6C81">
        <w:rPr>
          <w:rFonts w:ascii="Arial" w:hAnsi="Arial" w:cs="Arial"/>
          <w:sz w:val="20"/>
          <w:szCs w:val="20"/>
        </w:rPr>
        <w:t xml:space="preserve">  </w:t>
      </w:r>
      <w:bookmarkStart w:id="49" w:name="_Hlk103076373"/>
      <w:r w:rsidR="005E6C81" w:rsidRPr="005E6C81">
        <w:rPr>
          <w:rFonts w:ascii="Arial" w:hAnsi="Arial" w:cs="Arial"/>
          <w:sz w:val="20"/>
          <w:szCs w:val="20"/>
        </w:rPr>
        <w:t xml:space="preserve">oraz nie zachodzą w stosunku do mnie przesłanki wykluczenia z postępowania na podstawie </w:t>
      </w:r>
      <w:r w:rsidR="005E6C81" w:rsidRPr="00D849A8">
        <w:rPr>
          <w:rFonts w:ascii="Arial" w:hAnsi="Arial" w:cs="Arial"/>
          <w:sz w:val="20"/>
          <w:szCs w:val="20"/>
        </w:rPr>
        <w:t xml:space="preserve">art. 7 ust. 1 </w:t>
      </w:r>
      <w:r w:rsidR="005E6C81">
        <w:rPr>
          <w:rFonts w:ascii="Arial" w:hAnsi="Arial" w:cs="Arial"/>
          <w:sz w:val="20"/>
          <w:szCs w:val="20"/>
        </w:rPr>
        <w:t>pkt 1-3 u</w:t>
      </w:r>
      <w:r w:rsidR="005E6C81" w:rsidRPr="00D849A8">
        <w:rPr>
          <w:rFonts w:ascii="Arial" w:hAnsi="Arial" w:cs="Arial"/>
          <w:sz w:val="20"/>
          <w:szCs w:val="20"/>
        </w:rPr>
        <w:t>stawy</w:t>
      </w:r>
      <w:r w:rsidR="005E6C81" w:rsidRPr="007F199B">
        <w:rPr>
          <w:rFonts w:ascii="Arial" w:hAnsi="Arial" w:cs="Arial"/>
          <w:sz w:val="20"/>
          <w:szCs w:val="20"/>
        </w:rPr>
        <w:t xml:space="preserve"> </w:t>
      </w:r>
      <w:r w:rsidR="005E6C81" w:rsidRPr="00414E72">
        <w:rPr>
          <w:rFonts w:ascii="Arial" w:hAnsi="Arial" w:cs="Arial"/>
          <w:sz w:val="20"/>
          <w:szCs w:val="20"/>
        </w:rPr>
        <w:t xml:space="preserve">z dnia 13 kwietnia 2022r. </w:t>
      </w:r>
      <w:r w:rsidR="005E6C81" w:rsidRPr="00D849A8">
        <w:rPr>
          <w:rFonts w:ascii="Arial" w:hAnsi="Arial" w:cs="Arial"/>
          <w:sz w:val="20"/>
          <w:szCs w:val="20"/>
        </w:rPr>
        <w:t>o szczególnych rozwiązaniach w zakresie przeciwdziałania wspieraniu agresji na Ukrainę oraz służących ochronie bezpieczeństwa narodowego</w:t>
      </w:r>
      <w:r w:rsidR="005E6C81">
        <w:rPr>
          <w:rFonts w:ascii="Arial" w:hAnsi="Arial" w:cs="Arial"/>
          <w:sz w:val="20"/>
          <w:szCs w:val="20"/>
        </w:rPr>
        <w:t>.</w:t>
      </w:r>
    </w:p>
    <w:bookmarkEnd w:id="49"/>
    <w:p w14:paraId="0A959597" w14:textId="77777777" w:rsidR="005E6C81" w:rsidRDefault="005E6C81" w:rsidP="005E6C81">
      <w:pPr>
        <w:pStyle w:val="Akapitzlist"/>
        <w:ind w:left="340"/>
        <w:jc w:val="both"/>
        <w:rPr>
          <w:rFonts w:ascii="Arial" w:hAnsi="Arial" w:cs="Arial"/>
          <w:sz w:val="20"/>
          <w:szCs w:val="20"/>
        </w:rPr>
      </w:pPr>
    </w:p>
    <w:p w14:paraId="2421FD8A" w14:textId="5D1DB68F" w:rsidR="00C450FE" w:rsidRPr="00C450FE" w:rsidRDefault="00C450FE" w:rsidP="005E6C81">
      <w:pPr>
        <w:pStyle w:val="Akapitzlist"/>
        <w:ind w:left="340"/>
        <w:jc w:val="both"/>
        <w:rPr>
          <w:rFonts w:ascii="Arial" w:eastAsiaTheme="minorHAnsi" w:hAnsi="Arial" w:cs="Arial"/>
          <w:sz w:val="20"/>
          <w:szCs w:val="20"/>
        </w:rPr>
      </w:pPr>
      <w:r w:rsidRPr="00C450FE">
        <w:rPr>
          <w:rFonts w:ascii="Arial" w:eastAsiaTheme="minorHAnsi" w:hAnsi="Arial" w:cs="Arial"/>
          <w:sz w:val="20"/>
          <w:szCs w:val="20"/>
        </w:rPr>
        <w:t xml:space="preserve">Dostępność dokumentów (np.: KRS, CEiDG) w formie elektronicznej pod adresem internetowym ogólnodostępnym i w bezpłatnej bazie danych </w:t>
      </w:r>
      <w:r w:rsidR="004F64C5">
        <w:rPr>
          <w:rFonts w:ascii="Arial" w:eastAsiaTheme="minorHAnsi" w:hAnsi="Arial" w:cs="Arial"/>
          <w:sz w:val="20"/>
          <w:szCs w:val="20"/>
        </w:rPr>
        <w:t xml:space="preserve">– </w:t>
      </w:r>
      <w:r w:rsidR="004F64C5" w:rsidRPr="00AD3F98">
        <w:rPr>
          <w:rFonts w:ascii="Arial" w:eastAsiaTheme="minorHAnsi" w:hAnsi="Arial" w:cs="Arial"/>
          <w:i/>
          <w:iCs/>
          <w:sz w:val="20"/>
          <w:szCs w:val="20"/>
          <w:u w:val="single"/>
        </w:rPr>
        <w:t>wskazać</w:t>
      </w:r>
      <w:r w:rsidR="004F64C5" w:rsidRPr="00AD3F98">
        <w:rPr>
          <w:rFonts w:ascii="Arial" w:eastAsiaTheme="minorHAnsi" w:hAnsi="Arial" w:cs="Arial"/>
          <w:sz w:val="20"/>
          <w:szCs w:val="20"/>
          <w:u w:val="single"/>
        </w:rPr>
        <w:t xml:space="preserve"> </w:t>
      </w:r>
      <w:r w:rsidRPr="00C450FE">
        <w:rPr>
          <w:rFonts w:ascii="Arial" w:eastAsiaTheme="minorHAnsi" w:hAnsi="Arial" w:cs="Arial"/>
          <w:sz w:val="20"/>
          <w:szCs w:val="20"/>
        </w:rPr>
        <w:t>……………………………………………………… .</w:t>
      </w:r>
    </w:p>
    <w:p w14:paraId="5265FDF7" w14:textId="77777777" w:rsidR="00F06009" w:rsidRPr="00AE61BD" w:rsidRDefault="00F06009" w:rsidP="00F06009">
      <w:pPr>
        <w:spacing w:line="360" w:lineRule="auto"/>
        <w:jc w:val="both"/>
        <w:rPr>
          <w:rFonts w:ascii="Arial" w:eastAsiaTheme="minorHAnsi" w:hAnsi="Arial" w:cs="Arial"/>
          <w:sz w:val="20"/>
          <w:szCs w:val="20"/>
        </w:rPr>
      </w:pPr>
    </w:p>
    <w:p w14:paraId="2DCCC3E0" w14:textId="77777777" w:rsidR="00F06009" w:rsidRPr="00AE61BD" w:rsidRDefault="00F06009" w:rsidP="00043888">
      <w:pPr>
        <w:jc w:val="both"/>
        <w:rPr>
          <w:rFonts w:ascii="Arial" w:eastAsiaTheme="minorHAnsi" w:hAnsi="Arial" w:cs="Arial"/>
          <w:sz w:val="20"/>
          <w:szCs w:val="20"/>
        </w:rPr>
      </w:pPr>
      <w:r w:rsidRPr="00AE61BD">
        <w:rPr>
          <w:rFonts w:ascii="Arial" w:eastAsiaTheme="minorHAnsi" w:hAnsi="Arial" w:cs="Arial"/>
          <w:sz w:val="20"/>
          <w:szCs w:val="20"/>
        </w:rPr>
        <w:t>…………….…….,dnia………….…….r.</w:t>
      </w:r>
    </w:p>
    <w:p w14:paraId="2383255E" w14:textId="0AEC3C13" w:rsidR="00F06009" w:rsidRPr="00AE61BD" w:rsidRDefault="00F06009" w:rsidP="00043888">
      <w:pPr>
        <w:jc w:val="both"/>
        <w:rPr>
          <w:rFonts w:ascii="Arial" w:eastAsiaTheme="minorHAnsi" w:hAnsi="Arial" w:cs="Arial"/>
          <w:sz w:val="20"/>
          <w:szCs w:val="20"/>
        </w:rPr>
      </w:pPr>
      <w:r w:rsidRPr="00AE61BD">
        <w:rPr>
          <w:rFonts w:ascii="Arial" w:eastAsiaTheme="minorHAnsi" w:hAnsi="Arial" w:cs="Arial"/>
          <w:sz w:val="20"/>
          <w:szCs w:val="20"/>
        </w:rPr>
        <w:t xml:space="preserve">(miejscowość)  </w:t>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00352D0C">
        <w:rPr>
          <w:rFonts w:ascii="Arial" w:eastAsiaTheme="minorHAnsi" w:hAnsi="Arial" w:cs="Arial"/>
          <w:sz w:val="20"/>
          <w:szCs w:val="20"/>
        </w:rPr>
        <w:t xml:space="preserve">                    </w:t>
      </w:r>
      <w:r w:rsidRPr="00AE61BD">
        <w:rPr>
          <w:rFonts w:ascii="Arial" w:eastAsiaTheme="minorHAnsi" w:hAnsi="Arial" w:cs="Arial"/>
          <w:sz w:val="20"/>
          <w:szCs w:val="20"/>
        </w:rPr>
        <w:t>…………………………………………</w:t>
      </w:r>
    </w:p>
    <w:p w14:paraId="793D5B71" w14:textId="77777777" w:rsidR="00F06009" w:rsidRPr="00AE61BD" w:rsidRDefault="00F06009" w:rsidP="00F06009">
      <w:pPr>
        <w:spacing w:line="360" w:lineRule="auto"/>
        <w:ind w:left="7080"/>
        <w:jc w:val="both"/>
        <w:rPr>
          <w:rFonts w:ascii="Arial" w:eastAsiaTheme="minorHAnsi" w:hAnsi="Arial" w:cs="Arial"/>
          <w:sz w:val="20"/>
          <w:szCs w:val="20"/>
        </w:rPr>
      </w:pPr>
      <w:r w:rsidRPr="00AE61BD">
        <w:rPr>
          <w:rFonts w:ascii="Arial" w:eastAsiaTheme="minorHAnsi" w:hAnsi="Arial" w:cs="Arial"/>
          <w:sz w:val="20"/>
          <w:szCs w:val="20"/>
        </w:rPr>
        <w:t>(podpis)</w:t>
      </w:r>
    </w:p>
    <w:p w14:paraId="41E9E527" w14:textId="77777777" w:rsidR="00F06009" w:rsidRPr="00AE61BD" w:rsidRDefault="00F06009" w:rsidP="00F06009">
      <w:pPr>
        <w:pStyle w:val="Akapitzlist"/>
        <w:numPr>
          <w:ilvl w:val="0"/>
          <w:numId w:val="2"/>
        </w:numPr>
        <w:spacing w:line="360" w:lineRule="auto"/>
        <w:jc w:val="both"/>
        <w:rPr>
          <w:rFonts w:ascii="Arial" w:eastAsiaTheme="minorHAnsi" w:hAnsi="Arial" w:cs="Arial"/>
          <w:b/>
          <w:bCs/>
          <w:sz w:val="20"/>
          <w:szCs w:val="20"/>
        </w:rPr>
      </w:pPr>
      <w:r w:rsidRPr="00AE61BD">
        <w:rPr>
          <w:rFonts w:ascii="Arial" w:eastAsiaTheme="minorHAnsi" w:hAnsi="Arial" w:cs="Arial"/>
          <w:b/>
          <w:bCs/>
          <w:sz w:val="20"/>
          <w:szCs w:val="20"/>
        </w:rPr>
        <w:t xml:space="preserve">OŚWIADCZENIE O </w:t>
      </w:r>
      <w:r>
        <w:rPr>
          <w:rFonts w:ascii="Arial" w:eastAsiaTheme="minorHAnsi" w:hAnsi="Arial" w:cs="Arial"/>
          <w:b/>
          <w:bCs/>
          <w:sz w:val="20"/>
          <w:szCs w:val="20"/>
        </w:rPr>
        <w:t xml:space="preserve">NIEPODLEGANIU </w:t>
      </w:r>
      <w:r w:rsidRPr="00AE61BD">
        <w:rPr>
          <w:rFonts w:ascii="Arial" w:eastAsiaTheme="minorHAnsi" w:hAnsi="Arial" w:cs="Arial"/>
          <w:b/>
          <w:bCs/>
          <w:sz w:val="20"/>
          <w:szCs w:val="20"/>
        </w:rPr>
        <w:t>WYKLUCZENIU:</w:t>
      </w:r>
    </w:p>
    <w:p w14:paraId="4508E09C" w14:textId="7D0AED07" w:rsidR="00F06009" w:rsidRPr="00AE61BD" w:rsidRDefault="00F06009" w:rsidP="00F06009">
      <w:pPr>
        <w:jc w:val="both"/>
        <w:rPr>
          <w:rFonts w:ascii="Arial" w:eastAsiaTheme="minorHAnsi" w:hAnsi="Arial" w:cs="Arial"/>
          <w:sz w:val="20"/>
          <w:szCs w:val="20"/>
        </w:rPr>
      </w:pPr>
      <w:r w:rsidRPr="00AE61BD">
        <w:rPr>
          <w:rFonts w:ascii="Arial" w:eastAsiaTheme="minorHAnsi" w:hAnsi="Arial" w:cs="Arial"/>
          <w:sz w:val="20"/>
          <w:szCs w:val="20"/>
        </w:rPr>
        <w:t>Oświadczam, że zachodzą w stosunku do mnie podstawy wykluczenia z postępowania na podstawie art.………….ustawy Pzp (podać mającą zastosowanie podstawę wykluczenia spośród wymienionych w art. 108 ust. 1 pkt 1, 2</w:t>
      </w:r>
      <w:r w:rsidR="005E6C81">
        <w:rPr>
          <w:rFonts w:ascii="Arial" w:eastAsiaTheme="minorHAnsi" w:hAnsi="Arial" w:cs="Arial"/>
          <w:sz w:val="20"/>
          <w:szCs w:val="20"/>
        </w:rPr>
        <w:t xml:space="preserve"> i </w:t>
      </w:r>
      <w:r w:rsidRPr="00AE61BD">
        <w:rPr>
          <w:rFonts w:ascii="Arial" w:eastAsiaTheme="minorHAnsi" w:hAnsi="Arial" w:cs="Arial"/>
          <w:sz w:val="20"/>
          <w:szCs w:val="20"/>
        </w:rPr>
        <w:t xml:space="preserve"> 5 lub</w:t>
      </w:r>
      <w:r w:rsidRPr="005E6C81">
        <w:rPr>
          <w:rFonts w:ascii="Arial" w:eastAsiaTheme="minorHAnsi" w:hAnsi="Arial" w:cs="Arial"/>
          <w:sz w:val="20"/>
          <w:szCs w:val="20"/>
        </w:rPr>
        <w:t xml:space="preserve"> </w:t>
      </w:r>
      <w:bookmarkStart w:id="50" w:name="_Hlk103076050"/>
      <w:r w:rsidR="005E6C81" w:rsidRPr="005E6C81">
        <w:rPr>
          <w:rFonts w:ascii="Arial" w:hAnsi="Arial" w:cs="Arial"/>
          <w:sz w:val="20"/>
          <w:szCs w:val="20"/>
        </w:rPr>
        <w:t>art. 109 ust. 1 pkt 4, 5, 7-10</w:t>
      </w:r>
      <w:bookmarkEnd w:id="50"/>
      <w:r w:rsidR="005E6C81" w:rsidRPr="005E6C81">
        <w:rPr>
          <w:rFonts w:ascii="Arial" w:hAnsi="Arial" w:cs="Arial"/>
          <w:sz w:val="20"/>
          <w:szCs w:val="20"/>
        </w:rPr>
        <w:t xml:space="preserve">  </w:t>
      </w:r>
      <w:r w:rsidRPr="00AE61BD">
        <w:rPr>
          <w:rFonts w:ascii="Arial" w:eastAsiaTheme="minorHAnsi" w:hAnsi="Arial" w:cs="Arial"/>
          <w:sz w:val="20"/>
          <w:szCs w:val="20"/>
        </w:rPr>
        <w:t>ustawy Pzp). Jednocześnie oświadczam, że w związku z ww. okolicznością, na podstawie art. 110 ust. 2 ustawy Pzp podjąłem następujące środki naprawcze</w:t>
      </w:r>
      <w:r w:rsidR="005E6C81">
        <w:rPr>
          <w:rFonts w:ascii="Arial" w:eastAsiaTheme="minorHAnsi" w:hAnsi="Arial" w:cs="Arial"/>
          <w:sz w:val="20"/>
          <w:szCs w:val="20"/>
        </w:rPr>
        <w:t xml:space="preserve"> i zapobiegawcze</w:t>
      </w:r>
      <w:r w:rsidRPr="00AE61BD">
        <w:rPr>
          <w:rFonts w:ascii="Arial" w:eastAsiaTheme="minorHAnsi" w:hAnsi="Arial" w:cs="Arial"/>
          <w:sz w:val="20"/>
          <w:szCs w:val="20"/>
        </w:rPr>
        <w:t>:</w:t>
      </w:r>
    </w:p>
    <w:p w14:paraId="009D998B" w14:textId="70525FF4" w:rsidR="00F06009" w:rsidRPr="00C24B59" w:rsidRDefault="00F06009" w:rsidP="00F06009">
      <w:pPr>
        <w:pStyle w:val="Akapitzlist"/>
        <w:spacing w:line="360" w:lineRule="auto"/>
        <w:ind w:left="340"/>
        <w:jc w:val="both"/>
        <w:rPr>
          <w:rFonts w:ascii="Arial" w:eastAsiaTheme="minorHAnsi" w:hAnsi="Arial" w:cs="Arial"/>
          <w:sz w:val="20"/>
          <w:szCs w:val="20"/>
        </w:rPr>
      </w:pPr>
      <w:r w:rsidRPr="00AE61BD">
        <w:rPr>
          <w:rFonts w:ascii="Arial" w:eastAsiaTheme="minorHAnsi" w:hAnsi="Arial" w:cs="Arial"/>
          <w:sz w:val="20"/>
          <w:szCs w:val="20"/>
        </w:rPr>
        <w:t>……………………………………………………………………………………………………………………………</w:t>
      </w:r>
    </w:p>
    <w:p w14:paraId="391806F2" w14:textId="77777777" w:rsidR="00F06009" w:rsidRPr="00AE61BD" w:rsidRDefault="00F06009" w:rsidP="00F06009">
      <w:pPr>
        <w:pStyle w:val="Akapitzlist"/>
        <w:spacing w:line="360" w:lineRule="auto"/>
        <w:ind w:left="340"/>
        <w:jc w:val="both"/>
        <w:rPr>
          <w:rFonts w:ascii="Arial" w:eastAsiaTheme="minorHAnsi" w:hAnsi="Arial" w:cs="Arial"/>
          <w:sz w:val="20"/>
          <w:szCs w:val="20"/>
        </w:rPr>
      </w:pPr>
      <w:r w:rsidRPr="00AE61BD">
        <w:rPr>
          <w:rFonts w:ascii="Arial" w:eastAsiaTheme="minorHAnsi" w:hAnsi="Arial" w:cs="Arial"/>
          <w:sz w:val="20"/>
          <w:szCs w:val="20"/>
        </w:rPr>
        <w:t>…………….……. , dnia………………….r.</w:t>
      </w:r>
    </w:p>
    <w:p w14:paraId="69CF3426" w14:textId="77777777" w:rsidR="00F06009" w:rsidRPr="00AE61BD" w:rsidRDefault="00F06009" w:rsidP="00F06009">
      <w:pPr>
        <w:pStyle w:val="Akapitzlist"/>
        <w:ind w:left="340"/>
        <w:jc w:val="both"/>
        <w:rPr>
          <w:rFonts w:ascii="Arial" w:eastAsiaTheme="minorHAnsi" w:hAnsi="Arial" w:cs="Arial"/>
          <w:sz w:val="20"/>
          <w:szCs w:val="20"/>
        </w:rPr>
      </w:pPr>
      <w:r w:rsidRPr="00AE61BD">
        <w:rPr>
          <w:rFonts w:ascii="Arial" w:eastAsiaTheme="minorHAnsi" w:hAnsi="Arial" w:cs="Arial"/>
          <w:sz w:val="20"/>
          <w:szCs w:val="20"/>
        </w:rPr>
        <w:t>(miejscowość)</w:t>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t>…………………………………………</w:t>
      </w:r>
    </w:p>
    <w:p w14:paraId="2FAA17C5" w14:textId="2337FBD5" w:rsidR="00F06009" w:rsidRPr="00AE61BD" w:rsidRDefault="00F06009" w:rsidP="00043888">
      <w:pPr>
        <w:pStyle w:val="Akapitzlist"/>
        <w:ind w:left="6712" w:firstLine="368"/>
        <w:jc w:val="both"/>
        <w:rPr>
          <w:rFonts w:ascii="Arial" w:eastAsiaTheme="minorHAnsi" w:hAnsi="Arial" w:cs="Arial"/>
          <w:sz w:val="20"/>
          <w:szCs w:val="20"/>
        </w:rPr>
      </w:pPr>
      <w:r w:rsidRPr="00AE61BD">
        <w:rPr>
          <w:rFonts w:ascii="Arial" w:eastAsiaTheme="minorHAnsi" w:hAnsi="Arial" w:cs="Arial"/>
          <w:sz w:val="20"/>
          <w:szCs w:val="20"/>
        </w:rPr>
        <w:t>(podpis)</w:t>
      </w:r>
    </w:p>
    <w:p w14:paraId="2B5EBC0E" w14:textId="77777777" w:rsidR="00F06009" w:rsidRPr="00AE61BD" w:rsidRDefault="00F06009" w:rsidP="00F06009">
      <w:pPr>
        <w:pStyle w:val="Akapitzlist"/>
        <w:numPr>
          <w:ilvl w:val="0"/>
          <w:numId w:val="2"/>
        </w:numPr>
        <w:spacing w:line="360" w:lineRule="auto"/>
        <w:jc w:val="both"/>
        <w:rPr>
          <w:rFonts w:ascii="Arial" w:eastAsiaTheme="minorHAnsi" w:hAnsi="Arial" w:cs="Arial"/>
          <w:sz w:val="20"/>
          <w:szCs w:val="20"/>
        </w:rPr>
      </w:pPr>
      <w:r w:rsidRPr="00AE61BD">
        <w:rPr>
          <w:rFonts w:ascii="Arial" w:eastAsiaTheme="minorHAnsi" w:hAnsi="Arial" w:cs="Arial"/>
          <w:b/>
          <w:bCs/>
          <w:sz w:val="20"/>
          <w:szCs w:val="20"/>
        </w:rPr>
        <w:lastRenderedPageBreak/>
        <w:t>OŚWIADCZENIE O SPEŁNIENIU WARUNKÓW W POSTĘPOWANIU:</w:t>
      </w:r>
      <w:r w:rsidRPr="00AE61BD">
        <w:rPr>
          <w:rFonts w:ascii="Arial" w:eastAsiaTheme="minorHAnsi" w:hAnsi="Arial" w:cs="Arial"/>
          <w:sz w:val="20"/>
          <w:szCs w:val="20"/>
        </w:rPr>
        <w:t xml:space="preserve"> </w:t>
      </w:r>
    </w:p>
    <w:p w14:paraId="6C61369B" w14:textId="77777777" w:rsidR="00F06009" w:rsidRPr="00AE61BD" w:rsidRDefault="00F06009" w:rsidP="00F06009">
      <w:pPr>
        <w:pStyle w:val="Akapitzlist"/>
        <w:spacing w:line="360" w:lineRule="auto"/>
        <w:ind w:left="700"/>
        <w:jc w:val="both"/>
        <w:rPr>
          <w:rFonts w:ascii="Arial" w:eastAsiaTheme="minorHAnsi" w:hAnsi="Arial" w:cs="Arial"/>
          <w:sz w:val="20"/>
          <w:szCs w:val="20"/>
        </w:rPr>
      </w:pPr>
      <w:r w:rsidRPr="00AE61BD">
        <w:rPr>
          <w:rFonts w:ascii="Arial" w:eastAsiaTheme="minorHAnsi" w:hAnsi="Arial" w:cs="Arial"/>
          <w:sz w:val="20"/>
          <w:szCs w:val="20"/>
        </w:rPr>
        <w:t>Oświadczam, że spełniam warunki udziału w postępowaniu określone przez zamawiającego w specyfikacji warunków zamówienia.</w:t>
      </w:r>
    </w:p>
    <w:p w14:paraId="6878CA1F" w14:textId="77777777" w:rsidR="00F06009" w:rsidRPr="00AE61BD" w:rsidRDefault="00F06009" w:rsidP="00F06009">
      <w:pPr>
        <w:jc w:val="both"/>
        <w:rPr>
          <w:rFonts w:ascii="Arial" w:eastAsiaTheme="minorHAnsi" w:hAnsi="Arial" w:cs="Arial"/>
          <w:sz w:val="20"/>
          <w:szCs w:val="20"/>
        </w:rPr>
      </w:pP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bookmarkStart w:id="51" w:name="_Hlk59621862"/>
      <w:r>
        <w:rPr>
          <w:rFonts w:ascii="Arial" w:eastAsiaTheme="minorHAnsi" w:hAnsi="Arial" w:cs="Arial"/>
          <w:sz w:val="20"/>
          <w:szCs w:val="20"/>
        </w:rPr>
        <w:tab/>
      </w:r>
      <w:r w:rsidRPr="00AE61BD">
        <w:rPr>
          <w:rFonts w:ascii="Arial" w:eastAsiaTheme="minorHAnsi" w:hAnsi="Arial" w:cs="Arial"/>
          <w:sz w:val="20"/>
          <w:szCs w:val="20"/>
        </w:rPr>
        <w:t>……………………………………</w:t>
      </w:r>
    </w:p>
    <w:p w14:paraId="7CEF042A" w14:textId="77777777" w:rsidR="00F06009" w:rsidRPr="00AE61BD" w:rsidRDefault="00F06009" w:rsidP="00F06009">
      <w:pPr>
        <w:ind w:left="6372" w:firstLine="708"/>
        <w:jc w:val="both"/>
        <w:rPr>
          <w:rFonts w:ascii="Arial" w:eastAsiaTheme="minorHAnsi" w:hAnsi="Arial" w:cs="Arial"/>
          <w:i/>
          <w:sz w:val="20"/>
          <w:szCs w:val="20"/>
        </w:rPr>
      </w:pPr>
      <w:r w:rsidRPr="00AE61BD">
        <w:rPr>
          <w:rFonts w:ascii="Arial" w:eastAsiaTheme="minorHAnsi" w:hAnsi="Arial" w:cs="Arial"/>
          <w:i/>
          <w:sz w:val="20"/>
          <w:szCs w:val="20"/>
        </w:rPr>
        <w:t>(podpis)</w:t>
      </w:r>
    </w:p>
    <w:bookmarkEnd w:id="51"/>
    <w:p w14:paraId="787FB797" w14:textId="77777777" w:rsidR="00F06009" w:rsidRPr="00AE61BD" w:rsidRDefault="00F06009" w:rsidP="00F06009">
      <w:pPr>
        <w:pStyle w:val="Bezodstpw"/>
        <w:numPr>
          <w:ilvl w:val="0"/>
          <w:numId w:val="2"/>
        </w:numPr>
        <w:spacing w:line="360" w:lineRule="auto"/>
        <w:rPr>
          <w:rFonts w:eastAsiaTheme="minorHAnsi"/>
          <w:b/>
        </w:rPr>
      </w:pPr>
      <w:r w:rsidRPr="00AE61BD">
        <w:rPr>
          <w:rFonts w:eastAsiaTheme="minorHAnsi"/>
          <w:b/>
        </w:rPr>
        <w:t xml:space="preserve">INFORMACJA W ZWIĄZKU Z POLEGANIEM NA ZASOBACH INNYCH PODMIOTÓW*: </w:t>
      </w:r>
    </w:p>
    <w:p w14:paraId="56B31144" w14:textId="77777777" w:rsidR="00F06009" w:rsidRPr="00AE61BD" w:rsidRDefault="00F06009" w:rsidP="00F06009">
      <w:pPr>
        <w:pStyle w:val="Akapitzlist"/>
        <w:numPr>
          <w:ilvl w:val="0"/>
          <w:numId w:val="3"/>
        </w:numPr>
        <w:spacing w:line="360" w:lineRule="auto"/>
        <w:jc w:val="both"/>
        <w:rPr>
          <w:rFonts w:ascii="Arial" w:eastAsiaTheme="minorHAnsi" w:hAnsi="Arial" w:cs="Arial"/>
          <w:sz w:val="20"/>
          <w:szCs w:val="20"/>
        </w:rPr>
      </w:pPr>
      <w:r w:rsidRPr="00AE61BD">
        <w:rPr>
          <w:rFonts w:ascii="Arial" w:eastAsiaTheme="minorHAnsi" w:hAnsi="Arial" w:cs="Arial"/>
          <w:sz w:val="20"/>
          <w:szCs w:val="20"/>
        </w:rPr>
        <w:t xml:space="preserve">Oświadczam, że w celu wykazania spełniania warunków udziału w postępowaniu, określonych przez zamawiającego w specyfikacji warunków zamówienia polegam na zasobach następującego/ych podmiotu/ów: </w:t>
      </w:r>
    </w:p>
    <w:p w14:paraId="2EAA4FD2" w14:textId="77777777" w:rsidR="00F06009" w:rsidRPr="00AE61BD" w:rsidRDefault="00F06009" w:rsidP="00F06009">
      <w:pPr>
        <w:pStyle w:val="Akapitzlist"/>
        <w:numPr>
          <w:ilvl w:val="0"/>
          <w:numId w:val="4"/>
        </w:numPr>
        <w:spacing w:line="360" w:lineRule="auto"/>
        <w:jc w:val="both"/>
        <w:rPr>
          <w:rFonts w:ascii="Arial" w:eastAsiaTheme="minorHAnsi" w:hAnsi="Arial" w:cs="Arial"/>
          <w:sz w:val="20"/>
          <w:szCs w:val="20"/>
        </w:rPr>
      </w:pPr>
      <w:r w:rsidRPr="00AE61BD">
        <w:rPr>
          <w:rFonts w:ascii="Arial" w:eastAsiaTheme="minorHAnsi" w:hAnsi="Arial" w:cs="Arial"/>
          <w:sz w:val="20"/>
          <w:szCs w:val="20"/>
        </w:rPr>
        <w:t xml:space="preserve">…………………………….……………………………….…………………………, </w:t>
      </w:r>
    </w:p>
    <w:p w14:paraId="56C4F744" w14:textId="77777777" w:rsidR="00F06009" w:rsidRPr="00AE61BD" w:rsidRDefault="00F06009" w:rsidP="00F06009">
      <w:pPr>
        <w:pStyle w:val="Akapitzlist"/>
        <w:numPr>
          <w:ilvl w:val="0"/>
          <w:numId w:val="4"/>
        </w:numPr>
        <w:spacing w:line="360" w:lineRule="auto"/>
        <w:jc w:val="both"/>
        <w:rPr>
          <w:rFonts w:ascii="Arial" w:eastAsiaTheme="minorHAnsi" w:hAnsi="Arial" w:cs="Arial"/>
          <w:sz w:val="20"/>
          <w:szCs w:val="20"/>
        </w:rPr>
      </w:pPr>
      <w:r w:rsidRPr="00AE61BD">
        <w:rPr>
          <w:rFonts w:ascii="Arial" w:eastAsiaTheme="minorHAnsi" w:hAnsi="Arial" w:cs="Arial"/>
          <w:sz w:val="20"/>
          <w:szCs w:val="20"/>
        </w:rPr>
        <w:t xml:space="preserve">…………………………….……………………………….…………………………, </w:t>
      </w:r>
    </w:p>
    <w:p w14:paraId="5D4ECC95" w14:textId="77777777" w:rsidR="00F06009" w:rsidRPr="00AE61BD" w:rsidRDefault="00F06009" w:rsidP="00F06009">
      <w:pPr>
        <w:spacing w:line="360" w:lineRule="auto"/>
        <w:ind w:firstLine="708"/>
        <w:jc w:val="both"/>
        <w:rPr>
          <w:rFonts w:ascii="Arial" w:eastAsiaTheme="minorHAnsi" w:hAnsi="Arial" w:cs="Arial"/>
          <w:sz w:val="20"/>
          <w:szCs w:val="20"/>
        </w:rPr>
      </w:pPr>
      <w:r w:rsidRPr="00AE61BD">
        <w:rPr>
          <w:rFonts w:ascii="Arial" w:eastAsiaTheme="minorHAnsi" w:hAnsi="Arial" w:cs="Arial"/>
          <w:sz w:val="20"/>
          <w:szCs w:val="20"/>
        </w:rPr>
        <w:t>w następującym zakresie: ………………………………………………………..………..</w:t>
      </w:r>
    </w:p>
    <w:p w14:paraId="330B6B03" w14:textId="77777777" w:rsidR="00F06009" w:rsidRPr="00AE61BD" w:rsidRDefault="00F06009" w:rsidP="00F06009">
      <w:pPr>
        <w:pStyle w:val="Akapitzlist"/>
        <w:spacing w:line="360" w:lineRule="auto"/>
        <w:ind w:left="1068"/>
        <w:jc w:val="both"/>
        <w:rPr>
          <w:rFonts w:ascii="Arial" w:eastAsiaTheme="minorHAnsi" w:hAnsi="Arial" w:cs="Arial"/>
          <w:i/>
          <w:sz w:val="20"/>
          <w:szCs w:val="20"/>
        </w:rPr>
      </w:pPr>
      <w:r w:rsidRPr="00AE61BD">
        <w:rPr>
          <w:rFonts w:ascii="Arial" w:eastAsiaTheme="minorHAnsi" w:hAnsi="Arial" w:cs="Arial"/>
          <w:sz w:val="20"/>
          <w:szCs w:val="20"/>
        </w:rPr>
        <w:t>……………………………………………………………………………………………..</w:t>
      </w:r>
    </w:p>
    <w:p w14:paraId="581527BB" w14:textId="77777777" w:rsidR="00F06009" w:rsidRPr="00AE61BD" w:rsidRDefault="00F06009" w:rsidP="00F06009">
      <w:pPr>
        <w:pStyle w:val="Akapitzlist"/>
        <w:spacing w:line="360" w:lineRule="auto"/>
        <w:ind w:left="1068"/>
        <w:jc w:val="both"/>
        <w:rPr>
          <w:rFonts w:ascii="Arial" w:eastAsiaTheme="minorHAnsi" w:hAnsi="Arial" w:cs="Arial"/>
          <w:i/>
          <w:sz w:val="20"/>
          <w:szCs w:val="20"/>
        </w:rPr>
      </w:pPr>
      <w:r w:rsidRPr="00AE61BD">
        <w:rPr>
          <w:rFonts w:ascii="Arial" w:eastAsiaTheme="minorHAnsi" w:hAnsi="Arial" w:cs="Arial"/>
          <w:i/>
          <w:sz w:val="20"/>
          <w:szCs w:val="20"/>
        </w:rPr>
        <w:t xml:space="preserve"> (wskazać podmiot i określić odpowiedni zakres dla wskazanego podmiotu).</w:t>
      </w:r>
    </w:p>
    <w:p w14:paraId="3EA22260" w14:textId="77777777" w:rsidR="00F06009" w:rsidRPr="00AE61BD" w:rsidRDefault="00F06009" w:rsidP="00F06009">
      <w:pPr>
        <w:jc w:val="both"/>
        <w:rPr>
          <w:rFonts w:ascii="Arial" w:eastAsiaTheme="minorHAnsi" w:hAnsi="Arial" w:cs="Arial"/>
          <w:sz w:val="20"/>
          <w:szCs w:val="20"/>
        </w:rPr>
      </w:pP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t>…………………………………………</w:t>
      </w:r>
    </w:p>
    <w:p w14:paraId="6D0D96DD" w14:textId="77777777" w:rsidR="00F06009" w:rsidRPr="00AE61BD" w:rsidRDefault="00F06009" w:rsidP="00F06009">
      <w:pPr>
        <w:ind w:left="5664" w:firstLine="708"/>
        <w:jc w:val="both"/>
        <w:rPr>
          <w:rFonts w:ascii="Arial" w:eastAsiaTheme="minorHAnsi" w:hAnsi="Arial" w:cs="Arial"/>
          <w:i/>
          <w:sz w:val="20"/>
          <w:szCs w:val="20"/>
        </w:rPr>
      </w:pPr>
      <w:r w:rsidRPr="00AE61BD">
        <w:rPr>
          <w:rFonts w:ascii="Arial" w:eastAsiaTheme="minorHAnsi" w:hAnsi="Arial" w:cs="Arial"/>
          <w:i/>
          <w:sz w:val="20"/>
          <w:szCs w:val="20"/>
        </w:rPr>
        <w:t>(podpis)</w:t>
      </w:r>
    </w:p>
    <w:p w14:paraId="3D617BE5" w14:textId="77777777" w:rsidR="00F06009" w:rsidRPr="00AE61BD" w:rsidRDefault="00F06009" w:rsidP="00F06009">
      <w:pPr>
        <w:pStyle w:val="Akapitzlist"/>
        <w:numPr>
          <w:ilvl w:val="0"/>
          <w:numId w:val="3"/>
        </w:numPr>
        <w:spacing w:line="360" w:lineRule="auto"/>
        <w:jc w:val="both"/>
        <w:rPr>
          <w:rFonts w:ascii="Arial" w:eastAsiaTheme="minorHAnsi" w:hAnsi="Arial" w:cs="Arial"/>
          <w:i/>
          <w:sz w:val="20"/>
          <w:szCs w:val="20"/>
        </w:rPr>
      </w:pPr>
      <w:r w:rsidRPr="00AE61BD">
        <w:rPr>
          <w:rFonts w:ascii="Arial" w:eastAsiaTheme="minorHAnsi" w:hAnsi="Arial" w:cs="Arial"/>
          <w:sz w:val="20"/>
          <w:szCs w:val="20"/>
        </w:rPr>
        <w:t xml:space="preserve">Oświadczam, że następujący/e podmiot/y, na którego/ych zasoby powołuję się w niniejszym postępowaniu, tj.: ……………………………………………….……………… </w:t>
      </w:r>
    </w:p>
    <w:p w14:paraId="5FDAD156" w14:textId="77777777" w:rsidR="00F06009" w:rsidRPr="00AE61BD" w:rsidRDefault="00F06009" w:rsidP="00F06009">
      <w:pPr>
        <w:pStyle w:val="Akapitzlist"/>
        <w:spacing w:line="360" w:lineRule="auto"/>
        <w:ind w:left="720"/>
        <w:jc w:val="both"/>
        <w:rPr>
          <w:rFonts w:ascii="Arial" w:eastAsiaTheme="minorHAnsi" w:hAnsi="Arial" w:cs="Arial"/>
          <w:i/>
          <w:sz w:val="20"/>
          <w:szCs w:val="20"/>
        </w:rPr>
      </w:pPr>
      <w:r w:rsidRPr="00AE61BD">
        <w:rPr>
          <w:rFonts w:ascii="Arial" w:eastAsiaTheme="minorHAnsi" w:hAnsi="Arial" w:cs="Arial"/>
          <w:sz w:val="20"/>
          <w:szCs w:val="20"/>
        </w:rPr>
        <w:t>………………………………………………………………………………………………</w:t>
      </w:r>
    </w:p>
    <w:p w14:paraId="689DC594" w14:textId="77777777" w:rsidR="00F06009" w:rsidRPr="00AE61BD" w:rsidRDefault="00F06009" w:rsidP="00F06009">
      <w:pPr>
        <w:pStyle w:val="Akapitzlist"/>
        <w:spacing w:line="360" w:lineRule="auto"/>
        <w:ind w:left="720"/>
        <w:jc w:val="both"/>
        <w:rPr>
          <w:rFonts w:ascii="Arial" w:eastAsiaTheme="minorHAnsi" w:hAnsi="Arial" w:cs="Arial"/>
          <w:i/>
          <w:sz w:val="20"/>
          <w:szCs w:val="20"/>
        </w:rPr>
      </w:pPr>
      <w:r w:rsidRPr="00AE61BD">
        <w:rPr>
          <w:rFonts w:ascii="Arial" w:eastAsiaTheme="minorHAnsi" w:hAnsi="Arial" w:cs="Arial"/>
          <w:sz w:val="20"/>
          <w:szCs w:val="20"/>
        </w:rPr>
        <w:t xml:space="preserve">  </w:t>
      </w:r>
      <w:r w:rsidRPr="00AE61BD">
        <w:rPr>
          <w:rFonts w:ascii="Arial" w:eastAsiaTheme="minorHAnsi" w:hAnsi="Arial" w:cs="Arial"/>
          <w:i/>
          <w:sz w:val="20"/>
          <w:szCs w:val="20"/>
        </w:rPr>
        <w:t>(podać pełną nazwę/firmę, adres, a także w zależności od podmiotu: NIP/PESEL, KRS/CeiDG)</w:t>
      </w:r>
    </w:p>
    <w:p w14:paraId="45CD663C" w14:textId="34FD7673" w:rsidR="00F06009" w:rsidRPr="00AE61BD" w:rsidRDefault="00F06009" w:rsidP="0049648B">
      <w:pPr>
        <w:pStyle w:val="Akapitzlist"/>
        <w:spacing w:line="360" w:lineRule="auto"/>
        <w:ind w:left="720"/>
        <w:jc w:val="both"/>
        <w:rPr>
          <w:rFonts w:ascii="Arial" w:eastAsiaTheme="minorHAnsi" w:hAnsi="Arial" w:cs="Arial"/>
          <w:sz w:val="20"/>
          <w:szCs w:val="20"/>
        </w:rPr>
      </w:pPr>
      <w:r w:rsidRPr="00AE61BD">
        <w:rPr>
          <w:rFonts w:ascii="Arial" w:eastAsiaTheme="minorHAnsi" w:hAnsi="Arial" w:cs="Arial"/>
          <w:i/>
          <w:sz w:val="20"/>
          <w:szCs w:val="20"/>
        </w:rPr>
        <w:t xml:space="preserve"> </w:t>
      </w:r>
      <w:r w:rsidRPr="00AE61BD">
        <w:rPr>
          <w:rFonts w:ascii="Arial" w:eastAsiaTheme="minorHAnsi" w:hAnsi="Arial" w:cs="Arial"/>
          <w:sz w:val="20"/>
          <w:szCs w:val="20"/>
        </w:rPr>
        <w:t>nie podlega/ją wykluczeniu z postępowania o udzielenie zamówienia.</w:t>
      </w:r>
    </w:p>
    <w:p w14:paraId="73D7F06C" w14:textId="77777777" w:rsidR="00F06009" w:rsidRPr="00AE61BD" w:rsidRDefault="00F06009" w:rsidP="00F06009">
      <w:pPr>
        <w:ind w:left="4956" w:firstLine="708"/>
        <w:jc w:val="both"/>
        <w:rPr>
          <w:rFonts w:ascii="Arial" w:eastAsiaTheme="minorHAnsi" w:hAnsi="Arial" w:cs="Arial"/>
          <w:sz w:val="20"/>
          <w:szCs w:val="20"/>
        </w:rPr>
      </w:pPr>
      <w:r w:rsidRPr="00AE61BD">
        <w:rPr>
          <w:rFonts w:ascii="Arial" w:eastAsiaTheme="minorHAnsi" w:hAnsi="Arial" w:cs="Arial"/>
          <w:sz w:val="20"/>
          <w:szCs w:val="20"/>
        </w:rPr>
        <w:t>……………………………………</w:t>
      </w:r>
    </w:p>
    <w:p w14:paraId="3A19C143" w14:textId="3847C92C" w:rsidR="00F06009" w:rsidRPr="0049648B" w:rsidRDefault="00F06009" w:rsidP="0049648B">
      <w:pPr>
        <w:ind w:left="6372" w:firstLine="708"/>
        <w:jc w:val="both"/>
        <w:rPr>
          <w:rFonts w:ascii="Arial" w:eastAsiaTheme="minorHAnsi" w:hAnsi="Arial" w:cs="Arial"/>
          <w:i/>
          <w:sz w:val="20"/>
          <w:szCs w:val="20"/>
        </w:rPr>
      </w:pPr>
      <w:r w:rsidRPr="00AE61BD">
        <w:rPr>
          <w:rFonts w:ascii="Arial" w:eastAsiaTheme="minorHAnsi" w:hAnsi="Arial" w:cs="Arial"/>
          <w:i/>
          <w:sz w:val="20"/>
          <w:szCs w:val="20"/>
        </w:rPr>
        <w:t>(podpis)</w:t>
      </w:r>
    </w:p>
    <w:p w14:paraId="0917ECBA" w14:textId="77777777" w:rsidR="00F06009" w:rsidRPr="00AE61BD" w:rsidRDefault="00F06009" w:rsidP="00F06009">
      <w:pPr>
        <w:pStyle w:val="Bezodstpw"/>
        <w:numPr>
          <w:ilvl w:val="0"/>
          <w:numId w:val="2"/>
        </w:numPr>
        <w:spacing w:line="360" w:lineRule="auto"/>
        <w:rPr>
          <w:rFonts w:eastAsiaTheme="minorHAnsi"/>
          <w:b/>
        </w:rPr>
      </w:pPr>
      <w:r>
        <w:rPr>
          <w:rFonts w:eastAsiaTheme="minorHAnsi"/>
          <w:b/>
        </w:rPr>
        <w:t xml:space="preserve">INFORMACJA </w:t>
      </w:r>
      <w:r w:rsidRPr="00AE61BD">
        <w:rPr>
          <w:rFonts w:eastAsiaTheme="minorHAnsi"/>
          <w:b/>
        </w:rPr>
        <w:t xml:space="preserve"> DOTYCZĄC</w:t>
      </w:r>
      <w:r>
        <w:rPr>
          <w:rFonts w:eastAsiaTheme="minorHAnsi"/>
          <w:b/>
        </w:rPr>
        <w:t>A</w:t>
      </w:r>
      <w:r w:rsidRPr="00AE61BD">
        <w:rPr>
          <w:rFonts w:eastAsiaTheme="minorHAnsi"/>
          <w:b/>
        </w:rPr>
        <w:t xml:space="preserve"> PODWYKONAWCY NIEBĘDĄCEGO PODMIOTEM, NA KTÓREGO ZASOBY POWOŁUJE SIĘ WYKONAWCA*:</w:t>
      </w:r>
    </w:p>
    <w:p w14:paraId="75E156B0" w14:textId="4720688C" w:rsidR="00F06009" w:rsidRPr="00066656" w:rsidRDefault="00F06009" w:rsidP="00F06009">
      <w:pPr>
        <w:pStyle w:val="Akapitzlist"/>
        <w:ind w:left="340"/>
        <w:jc w:val="both"/>
        <w:rPr>
          <w:rFonts w:ascii="Arial" w:eastAsiaTheme="minorHAnsi" w:hAnsi="Arial" w:cs="Arial"/>
          <w:sz w:val="20"/>
          <w:szCs w:val="20"/>
        </w:rPr>
      </w:pPr>
      <w:r w:rsidRPr="00AE61BD">
        <w:rPr>
          <w:rFonts w:ascii="Arial" w:eastAsiaTheme="minorHAnsi" w:hAnsi="Arial" w:cs="Arial"/>
          <w:sz w:val="20"/>
          <w:szCs w:val="20"/>
        </w:rPr>
        <w:t xml:space="preserve">Oświadczam, że </w:t>
      </w:r>
      <w:r>
        <w:rPr>
          <w:rFonts w:ascii="Arial" w:eastAsiaTheme="minorHAnsi" w:hAnsi="Arial" w:cs="Arial"/>
          <w:sz w:val="20"/>
          <w:szCs w:val="20"/>
        </w:rPr>
        <w:t xml:space="preserve">podwykonawca/y niebędący podmiotem udostępniającym zasoby </w:t>
      </w:r>
      <w:r w:rsidRPr="00C24B59">
        <w:rPr>
          <w:rFonts w:ascii="Arial" w:eastAsiaTheme="minorHAnsi" w:hAnsi="Arial" w:cs="Arial"/>
          <w:sz w:val="20"/>
          <w:szCs w:val="20"/>
        </w:rPr>
        <w:t>nie podlega/ą wykluczeniu z postępowania o udzielenie zamówienia</w:t>
      </w:r>
      <w:r>
        <w:rPr>
          <w:rFonts w:ascii="Arial" w:eastAsiaTheme="minorHAnsi" w:hAnsi="Arial" w:cs="Arial"/>
          <w:sz w:val="20"/>
          <w:szCs w:val="20"/>
        </w:rPr>
        <w:t xml:space="preserve"> na podstawie</w:t>
      </w:r>
      <w:r w:rsidRPr="00066656">
        <w:rPr>
          <w:rFonts w:ascii="Arial" w:eastAsiaTheme="minorHAnsi" w:hAnsi="Arial" w:cs="Arial"/>
          <w:sz w:val="20"/>
          <w:szCs w:val="20"/>
        </w:rPr>
        <w:t xml:space="preserve"> </w:t>
      </w:r>
      <w:r w:rsidRPr="00AE61BD">
        <w:rPr>
          <w:rFonts w:ascii="Arial" w:eastAsiaTheme="minorHAnsi" w:hAnsi="Arial" w:cs="Arial"/>
          <w:sz w:val="20"/>
          <w:szCs w:val="20"/>
        </w:rPr>
        <w:t>art. 108 ust. 1 oraz art. 109 ust. 1 pkt</w:t>
      </w:r>
      <w:r>
        <w:rPr>
          <w:rFonts w:ascii="Arial" w:eastAsiaTheme="minorHAnsi" w:hAnsi="Arial" w:cs="Arial"/>
          <w:sz w:val="20"/>
          <w:szCs w:val="20"/>
        </w:rPr>
        <w:t xml:space="preserve"> 5,</w:t>
      </w:r>
      <w:r w:rsidRPr="00AE61BD">
        <w:rPr>
          <w:rFonts w:ascii="Arial" w:eastAsiaTheme="minorHAnsi" w:hAnsi="Arial" w:cs="Arial"/>
          <w:sz w:val="20"/>
          <w:szCs w:val="20"/>
        </w:rPr>
        <w:t xml:space="preserve"> 7-10 ustawy Pzp.</w:t>
      </w:r>
    </w:p>
    <w:p w14:paraId="60C783D7" w14:textId="77777777" w:rsidR="00F06009" w:rsidRPr="00AE61BD" w:rsidRDefault="00F06009" w:rsidP="00F06009">
      <w:pPr>
        <w:pStyle w:val="Bezodstpw"/>
        <w:spacing w:line="360" w:lineRule="auto"/>
        <w:rPr>
          <w:rFonts w:eastAsiaTheme="minorHAnsi"/>
        </w:rPr>
      </w:pPr>
      <w:r w:rsidRPr="00AE61BD">
        <w:rPr>
          <w:rFonts w:eastAsiaTheme="minorHAnsi"/>
        </w:rPr>
        <w:tab/>
      </w:r>
      <w:r w:rsidRPr="00AE61BD">
        <w:rPr>
          <w:rFonts w:eastAsiaTheme="minorHAnsi"/>
        </w:rPr>
        <w:tab/>
      </w:r>
      <w:r w:rsidRPr="00AE61BD">
        <w:rPr>
          <w:rFonts w:eastAsiaTheme="minorHAnsi"/>
        </w:rPr>
        <w:tab/>
      </w:r>
      <w:r w:rsidRPr="00AE61BD">
        <w:rPr>
          <w:rFonts w:eastAsiaTheme="minorHAnsi"/>
        </w:rPr>
        <w:tab/>
      </w:r>
      <w:r w:rsidRPr="00AE61BD">
        <w:rPr>
          <w:rFonts w:eastAsiaTheme="minorHAnsi"/>
        </w:rPr>
        <w:tab/>
      </w:r>
      <w:r w:rsidRPr="00AE61BD">
        <w:rPr>
          <w:rFonts w:eastAsiaTheme="minorHAnsi"/>
        </w:rPr>
        <w:tab/>
      </w:r>
      <w:r w:rsidRPr="00AE61BD">
        <w:rPr>
          <w:rFonts w:eastAsiaTheme="minorHAnsi"/>
        </w:rPr>
        <w:tab/>
      </w:r>
      <w:r w:rsidRPr="00AE61BD">
        <w:rPr>
          <w:rFonts w:eastAsiaTheme="minorHAnsi"/>
        </w:rPr>
        <w:tab/>
      </w:r>
      <w:r w:rsidRPr="00AE61BD">
        <w:rPr>
          <w:rFonts w:eastAsiaTheme="minorHAnsi"/>
        </w:rPr>
        <w:tab/>
      </w:r>
    </w:p>
    <w:p w14:paraId="6119AA24" w14:textId="77777777" w:rsidR="00F06009" w:rsidRPr="00AE61BD" w:rsidRDefault="00F06009" w:rsidP="00F06009">
      <w:pPr>
        <w:pStyle w:val="Bezodstpw"/>
        <w:ind w:left="4956" w:firstLine="708"/>
        <w:rPr>
          <w:rFonts w:eastAsiaTheme="minorHAnsi"/>
        </w:rPr>
      </w:pPr>
      <w:r w:rsidRPr="00AE61BD">
        <w:rPr>
          <w:rFonts w:eastAsiaTheme="minorHAnsi"/>
        </w:rPr>
        <w:t>……………………………………</w:t>
      </w:r>
    </w:p>
    <w:p w14:paraId="30A11B85" w14:textId="77777777" w:rsidR="00F06009" w:rsidRPr="00AE61BD" w:rsidRDefault="00F06009" w:rsidP="00F06009">
      <w:pPr>
        <w:pStyle w:val="Bezodstpw"/>
        <w:ind w:left="6372"/>
        <w:rPr>
          <w:rFonts w:eastAsiaTheme="minorHAnsi"/>
          <w:i/>
          <w:iCs/>
        </w:rPr>
      </w:pPr>
      <w:r w:rsidRPr="00AE61BD">
        <w:rPr>
          <w:rFonts w:eastAsiaTheme="minorHAnsi"/>
          <w:i/>
          <w:iCs/>
        </w:rPr>
        <w:t>(podpis)</w:t>
      </w:r>
    </w:p>
    <w:p w14:paraId="13E59B93" w14:textId="02B7CE6A" w:rsidR="00F06009" w:rsidRPr="0049648B" w:rsidRDefault="00F06009" w:rsidP="00F06009">
      <w:pPr>
        <w:pStyle w:val="Bezodstpw"/>
        <w:numPr>
          <w:ilvl w:val="0"/>
          <w:numId w:val="2"/>
        </w:numPr>
        <w:spacing w:line="360" w:lineRule="auto"/>
        <w:rPr>
          <w:rFonts w:eastAsiaTheme="minorHAnsi"/>
          <w:b/>
        </w:rPr>
      </w:pPr>
      <w:r w:rsidRPr="00AE61BD">
        <w:rPr>
          <w:rFonts w:eastAsiaTheme="minorHAnsi"/>
          <w:b/>
        </w:rPr>
        <w:t>OŚWIADCZENIE DOTYCZĄCE PODANYCH INFORMACJI:</w:t>
      </w:r>
    </w:p>
    <w:p w14:paraId="670F438B" w14:textId="04132AB2" w:rsidR="00F06009" w:rsidRDefault="00F06009" w:rsidP="00DE7BBC">
      <w:pPr>
        <w:spacing w:line="360" w:lineRule="auto"/>
        <w:jc w:val="both"/>
        <w:rPr>
          <w:rFonts w:ascii="Arial" w:eastAsiaTheme="minorHAnsi" w:hAnsi="Arial" w:cs="Arial"/>
          <w:sz w:val="20"/>
          <w:szCs w:val="20"/>
        </w:rPr>
      </w:pPr>
      <w:r w:rsidRPr="00AE61BD">
        <w:rPr>
          <w:rFonts w:ascii="Arial" w:eastAsiaTheme="minorHAnsi" w:hAnsi="Arial" w:cs="Arial"/>
          <w:sz w:val="20"/>
          <w:szCs w:val="20"/>
        </w:rPr>
        <w:t xml:space="preserve">Oświadczam, że wszystkie informacje podane w powyższych oświadczeniach są aktualne </w:t>
      </w:r>
      <w:r w:rsidRPr="00AE61BD">
        <w:rPr>
          <w:rFonts w:ascii="Arial" w:eastAsiaTheme="minorHAnsi" w:hAnsi="Arial" w:cs="Arial"/>
          <w:sz w:val="20"/>
          <w:szCs w:val="20"/>
        </w:rPr>
        <w:br/>
        <w:t>i zgodne z prawdą oraz zostały przedstawione z pełną świadomością konsekwencji wprowadzenia zamawiającego w błąd przy przedstawianiu informacji.</w:t>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r w:rsidRPr="00AE61BD">
        <w:rPr>
          <w:rFonts w:ascii="Arial" w:eastAsiaTheme="minorHAnsi" w:hAnsi="Arial" w:cs="Arial"/>
          <w:sz w:val="20"/>
          <w:szCs w:val="20"/>
        </w:rPr>
        <w:tab/>
      </w:r>
    </w:p>
    <w:p w14:paraId="4F9F2A59" w14:textId="77777777" w:rsidR="00F06009" w:rsidRPr="00AE61BD" w:rsidRDefault="00F06009" w:rsidP="00F06009">
      <w:pPr>
        <w:ind w:left="4956" w:firstLine="708"/>
        <w:jc w:val="both"/>
        <w:rPr>
          <w:rFonts w:ascii="Arial" w:eastAsiaTheme="minorHAnsi" w:hAnsi="Arial" w:cs="Arial"/>
          <w:sz w:val="20"/>
          <w:szCs w:val="20"/>
        </w:rPr>
      </w:pPr>
      <w:r w:rsidRPr="00AE61BD">
        <w:rPr>
          <w:rFonts w:ascii="Arial" w:eastAsiaTheme="minorHAnsi" w:hAnsi="Arial" w:cs="Arial"/>
          <w:sz w:val="20"/>
          <w:szCs w:val="20"/>
        </w:rPr>
        <w:t>…………………………………………</w:t>
      </w:r>
    </w:p>
    <w:p w14:paraId="54402EE1" w14:textId="60765FD8" w:rsidR="00BA4B5C" w:rsidRPr="0049648B" w:rsidRDefault="00F06009" w:rsidP="0049648B">
      <w:pPr>
        <w:ind w:left="5664" w:firstLine="708"/>
        <w:jc w:val="both"/>
        <w:rPr>
          <w:rFonts w:ascii="Arial" w:eastAsiaTheme="minorHAnsi" w:hAnsi="Arial" w:cs="Arial"/>
          <w:i/>
          <w:sz w:val="20"/>
          <w:szCs w:val="20"/>
        </w:rPr>
      </w:pPr>
      <w:r w:rsidRPr="00AE61BD">
        <w:rPr>
          <w:rFonts w:ascii="Arial" w:eastAsiaTheme="minorHAnsi" w:hAnsi="Arial" w:cs="Arial"/>
          <w:i/>
          <w:sz w:val="20"/>
          <w:szCs w:val="20"/>
        </w:rPr>
        <w:t>(podpis)</w:t>
      </w:r>
    </w:p>
    <w:p w14:paraId="6B984A72" w14:textId="40D55C3C" w:rsidR="00F06009" w:rsidRPr="00066656" w:rsidRDefault="00F06009" w:rsidP="00F06009">
      <w:pPr>
        <w:rPr>
          <w:rFonts w:ascii="Arial" w:hAnsi="Arial" w:cs="Arial"/>
          <w:sz w:val="16"/>
          <w:szCs w:val="16"/>
        </w:rPr>
      </w:pPr>
      <w:r w:rsidRPr="00066656">
        <w:rPr>
          <w:rFonts w:ascii="Arial" w:hAnsi="Arial" w:cs="Arial"/>
          <w:sz w:val="16"/>
          <w:szCs w:val="16"/>
        </w:rPr>
        <w:t>Prawdziwość powyższych danych potwierdzam własnoręcznym podpisem / potwierdzamy</w:t>
      </w:r>
    </w:p>
    <w:p w14:paraId="4C6CDC31" w14:textId="77777777" w:rsidR="00F06009" w:rsidRPr="00066656" w:rsidRDefault="00F06009" w:rsidP="00F06009">
      <w:pPr>
        <w:rPr>
          <w:rFonts w:ascii="Arial" w:hAnsi="Arial" w:cs="Arial"/>
          <w:sz w:val="16"/>
          <w:szCs w:val="16"/>
        </w:rPr>
      </w:pPr>
      <w:r w:rsidRPr="00066656">
        <w:rPr>
          <w:rFonts w:ascii="Arial" w:hAnsi="Arial" w:cs="Arial"/>
          <w:sz w:val="16"/>
          <w:szCs w:val="16"/>
        </w:rPr>
        <w:t>własnoręcznymi podpisami</w:t>
      </w:r>
      <w:r w:rsidRPr="00066656">
        <w:rPr>
          <w:rFonts w:ascii="Arial" w:hAnsi="Arial" w:cs="Arial"/>
          <w:sz w:val="16"/>
          <w:szCs w:val="16"/>
          <w:vertAlign w:val="superscript"/>
        </w:rPr>
        <w:t>(*)</w:t>
      </w:r>
      <w:r w:rsidRPr="00066656">
        <w:rPr>
          <w:rFonts w:ascii="Arial" w:hAnsi="Arial" w:cs="Arial"/>
          <w:sz w:val="16"/>
          <w:szCs w:val="16"/>
        </w:rPr>
        <w:t xml:space="preserve"> świadom / świadomi</w:t>
      </w:r>
      <w:r w:rsidRPr="00066656">
        <w:rPr>
          <w:rFonts w:ascii="Arial" w:hAnsi="Arial" w:cs="Arial"/>
          <w:sz w:val="16"/>
          <w:szCs w:val="16"/>
          <w:vertAlign w:val="superscript"/>
        </w:rPr>
        <w:t>(*)</w:t>
      </w:r>
      <w:r w:rsidRPr="00066656">
        <w:rPr>
          <w:rFonts w:ascii="Arial" w:hAnsi="Arial" w:cs="Arial"/>
          <w:sz w:val="16"/>
          <w:szCs w:val="16"/>
        </w:rPr>
        <w:t xml:space="preserve"> odpowiedzialności karnej z art. 233 kodeksu karnego.</w:t>
      </w:r>
    </w:p>
    <w:p w14:paraId="0748297B" w14:textId="77777777" w:rsidR="00F06009" w:rsidRPr="00066656" w:rsidRDefault="00F06009" w:rsidP="00F06009">
      <w:pPr>
        <w:rPr>
          <w:rFonts w:ascii="Arial" w:hAnsi="Arial" w:cs="Arial"/>
          <w:sz w:val="16"/>
          <w:szCs w:val="16"/>
        </w:rPr>
      </w:pPr>
      <w:r w:rsidRPr="00066656">
        <w:rPr>
          <w:rFonts w:ascii="Arial" w:hAnsi="Arial" w:cs="Arial"/>
          <w:sz w:val="16"/>
          <w:szCs w:val="16"/>
        </w:rPr>
        <w:t>(*) niepotrzebna skreślić</w:t>
      </w:r>
    </w:p>
    <w:p w14:paraId="766C19D0" w14:textId="77777777" w:rsidR="00F06009" w:rsidRPr="00066656" w:rsidRDefault="00F06009" w:rsidP="00F06009">
      <w:pPr>
        <w:rPr>
          <w:rFonts w:ascii="Arial" w:hAnsi="Arial" w:cs="Arial"/>
          <w:sz w:val="16"/>
          <w:szCs w:val="16"/>
        </w:rPr>
      </w:pPr>
      <w:r w:rsidRPr="00066656">
        <w:rPr>
          <w:rFonts w:ascii="Arial" w:hAnsi="Arial" w:cs="Arial"/>
          <w:sz w:val="16"/>
          <w:szCs w:val="16"/>
        </w:rPr>
        <w:t xml:space="preserve">Uwaga: </w:t>
      </w:r>
    </w:p>
    <w:p w14:paraId="2C27415E" w14:textId="77777777" w:rsidR="00F06009" w:rsidRPr="00066656" w:rsidRDefault="00F06009" w:rsidP="00F06009">
      <w:pPr>
        <w:pStyle w:val="Akapitzlist"/>
        <w:numPr>
          <w:ilvl w:val="0"/>
          <w:numId w:val="1"/>
        </w:numPr>
        <w:rPr>
          <w:rFonts w:ascii="Arial" w:hAnsi="Arial" w:cs="Arial"/>
          <w:sz w:val="16"/>
          <w:szCs w:val="16"/>
        </w:rPr>
      </w:pPr>
      <w:r w:rsidRPr="00066656">
        <w:rPr>
          <w:rFonts w:ascii="Arial" w:hAnsi="Arial" w:cs="Arial"/>
          <w:sz w:val="16"/>
          <w:szCs w:val="16"/>
        </w:rPr>
        <w:t>Podpisuje każdy wykonawca składający ofertę.</w:t>
      </w:r>
    </w:p>
    <w:p w14:paraId="0C4F7BC4" w14:textId="41565214" w:rsidR="001B67EB" w:rsidRPr="0049648B" w:rsidRDefault="00F06009" w:rsidP="0049648B">
      <w:pPr>
        <w:pStyle w:val="Akapitzlist"/>
        <w:numPr>
          <w:ilvl w:val="0"/>
          <w:numId w:val="1"/>
        </w:numPr>
        <w:rPr>
          <w:rFonts w:ascii="Arial" w:hAnsi="Arial" w:cs="Arial"/>
          <w:sz w:val="16"/>
          <w:szCs w:val="16"/>
        </w:rPr>
      </w:pPr>
      <w:r w:rsidRPr="00066656">
        <w:rPr>
          <w:rFonts w:ascii="Arial" w:hAnsi="Arial" w:cs="Arial"/>
          <w:sz w:val="16"/>
          <w:szCs w:val="16"/>
        </w:rPr>
        <w:t>W przypadku wykonawców wspólnie ubiegających się o zamówienia powyższy dokument podpisują i  składają oddzielnie wszyscy członkowie.</w:t>
      </w:r>
    </w:p>
    <w:p w14:paraId="5A875751" w14:textId="77777777" w:rsidR="00043888" w:rsidRDefault="00043888" w:rsidP="00411806">
      <w:pPr>
        <w:pStyle w:val="Nagwek1"/>
        <w:spacing w:line="360" w:lineRule="auto"/>
        <w:ind w:left="7420"/>
        <w:rPr>
          <w:rFonts w:ascii="Arial" w:hAnsi="Arial" w:cs="Arial"/>
          <w:sz w:val="20"/>
        </w:rPr>
      </w:pPr>
    </w:p>
    <w:p w14:paraId="4EBEBC4A" w14:textId="77777777" w:rsidR="0086789C" w:rsidRPr="0086789C" w:rsidRDefault="0086789C" w:rsidP="0086789C"/>
    <w:p w14:paraId="10AD4096" w14:textId="77777777" w:rsidR="00043888" w:rsidRDefault="00043888" w:rsidP="00411806">
      <w:pPr>
        <w:pStyle w:val="Nagwek1"/>
        <w:spacing w:line="360" w:lineRule="auto"/>
        <w:ind w:left="7420"/>
        <w:rPr>
          <w:rFonts w:ascii="Arial" w:hAnsi="Arial" w:cs="Arial"/>
          <w:sz w:val="20"/>
        </w:rPr>
      </w:pPr>
    </w:p>
    <w:p w14:paraId="70C34B31" w14:textId="77777777" w:rsidR="00043888" w:rsidRDefault="00043888" w:rsidP="00411806">
      <w:pPr>
        <w:pStyle w:val="Nagwek1"/>
        <w:spacing w:line="360" w:lineRule="auto"/>
        <w:ind w:left="7420"/>
        <w:rPr>
          <w:rFonts w:ascii="Arial" w:hAnsi="Arial" w:cs="Arial"/>
          <w:sz w:val="20"/>
        </w:rPr>
      </w:pPr>
    </w:p>
    <w:p w14:paraId="74AA316C" w14:textId="0F289881" w:rsidR="00352D0C" w:rsidRDefault="00352D0C" w:rsidP="00411806">
      <w:pPr>
        <w:pStyle w:val="Nagwek1"/>
        <w:spacing w:line="360" w:lineRule="auto"/>
        <w:ind w:left="7420"/>
        <w:rPr>
          <w:rFonts w:ascii="Arial" w:hAnsi="Arial" w:cs="Arial"/>
          <w:sz w:val="20"/>
        </w:rPr>
      </w:pPr>
      <w:r>
        <w:rPr>
          <w:rFonts w:ascii="Arial" w:hAnsi="Arial" w:cs="Arial"/>
          <w:sz w:val="20"/>
        </w:rPr>
        <w:lastRenderedPageBreak/>
        <w:t>Załącznik nr 3A</w:t>
      </w:r>
      <w:r w:rsidR="00411806">
        <w:rPr>
          <w:rFonts w:ascii="Arial" w:hAnsi="Arial" w:cs="Arial"/>
          <w:sz w:val="20"/>
        </w:rPr>
        <w:t xml:space="preserve"> do SWZ</w:t>
      </w:r>
    </w:p>
    <w:p w14:paraId="13E949C3" w14:textId="77777777" w:rsidR="00F06009" w:rsidRPr="00AE61BD" w:rsidRDefault="00F06009" w:rsidP="00F06009">
      <w:pPr>
        <w:spacing w:line="360" w:lineRule="auto"/>
        <w:jc w:val="both"/>
        <w:rPr>
          <w:rFonts w:ascii="Arial" w:hAnsi="Arial" w:cs="Arial"/>
          <w:sz w:val="20"/>
          <w:szCs w:val="20"/>
        </w:rPr>
      </w:pPr>
    </w:p>
    <w:p w14:paraId="7BA308F7" w14:textId="77777777" w:rsidR="00352D0C" w:rsidRDefault="00352D0C" w:rsidP="00734068">
      <w:pPr>
        <w:spacing w:line="360" w:lineRule="auto"/>
        <w:rPr>
          <w:rFonts w:ascii="Arial" w:hAnsi="Arial" w:cs="Arial"/>
          <w:bCs/>
          <w:sz w:val="20"/>
          <w:szCs w:val="20"/>
        </w:rPr>
      </w:pPr>
      <w:bookmarkStart w:id="52" w:name="_Hlk62545170"/>
    </w:p>
    <w:p w14:paraId="6EEC2F21" w14:textId="45828685" w:rsidR="00734068" w:rsidRDefault="00734068" w:rsidP="00734068">
      <w:pPr>
        <w:spacing w:line="360" w:lineRule="auto"/>
        <w:rPr>
          <w:rFonts w:ascii="Arial" w:hAnsi="Arial" w:cs="Arial"/>
          <w:bCs/>
          <w:sz w:val="20"/>
          <w:szCs w:val="20"/>
        </w:rPr>
      </w:pPr>
      <w:r>
        <w:rPr>
          <w:rFonts w:ascii="Arial" w:hAnsi="Arial" w:cs="Arial"/>
          <w:bCs/>
          <w:sz w:val="20"/>
          <w:szCs w:val="20"/>
        </w:rPr>
        <w:t>…....................................</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352D0C">
        <w:rPr>
          <w:rFonts w:ascii="Arial" w:hAnsi="Arial" w:cs="Arial"/>
          <w:bCs/>
          <w:sz w:val="20"/>
          <w:szCs w:val="20"/>
        </w:rPr>
        <w:t xml:space="preserve">                          </w:t>
      </w:r>
      <w:r>
        <w:rPr>
          <w:rFonts w:ascii="Arial" w:hAnsi="Arial" w:cs="Arial"/>
          <w:bCs/>
          <w:sz w:val="20"/>
          <w:szCs w:val="20"/>
        </w:rPr>
        <w:t>………...................................</w:t>
      </w:r>
    </w:p>
    <w:p w14:paraId="75D8E950" w14:textId="380881CA" w:rsidR="00734068" w:rsidRDefault="00734068" w:rsidP="00734068">
      <w:pPr>
        <w:spacing w:line="360" w:lineRule="auto"/>
        <w:rPr>
          <w:rFonts w:ascii="Arial" w:hAnsi="Arial" w:cs="Arial"/>
          <w:bCs/>
          <w:sz w:val="20"/>
          <w:szCs w:val="20"/>
        </w:rPr>
      </w:pPr>
      <w:r>
        <w:rPr>
          <w:rFonts w:ascii="Arial" w:hAnsi="Arial" w:cs="Arial"/>
          <w:bCs/>
          <w:sz w:val="20"/>
          <w:szCs w:val="20"/>
        </w:rPr>
        <w:t xml:space="preserve">   nazwa wykonawcy</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352D0C">
        <w:rPr>
          <w:rFonts w:ascii="Arial" w:hAnsi="Arial" w:cs="Arial"/>
          <w:bCs/>
          <w:sz w:val="20"/>
          <w:szCs w:val="20"/>
        </w:rPr>
        <w:t xml:space="preserve">                                   </w:t>
      </w:r>
      <w:r>
        <w:rPr>
          <w:rFonts w:ascii="Arial" w:hAnsi="Arial" w:cs="Arial"/>
          <w:bCs/>
          <w:sz w:val="20"/>
          <w:szCs w:val="20"/>
        </w:rPr>
        <w:t xml:space="preserve"> miejscowość, data</w:t>
      </w:r>
    </w:p>
    <w:p w14:paraId="1D7BAAA9" w14:textId="77777777" w:rsidR="00734068" w:rsidRDefault="00734068" w:rsidP="00734068">
      <w:pPr>
        <w:spacing w:line="360" w:lineRule="auto"/>
        <w:rPr>
          <w:rFonts w:ascii="Arial" w:hAnsi="Arial" w:cs="Arial"/>
          <w:b/>
          <w:sz w:val="20"/>
          <w:szCs w:val="20"/>
        </w:rPr>
      </w:pPr>
    </w:p>
    <w:p w14:paraId="2C4ECDF8" w14:textId="22B20C97" w:rsidR="00734068" w:rsidRDefault="00734068" w:rsidP="00352D0C">
      <w:pPr>
        <w:pStyle w:val="Nagwek1"/>
        <w:spacing w:line="360" w:lineRule="auto"/>
        <w:jc w:val="center"/>
        <w:rPr>
          <w:rFonts w:ascii="Arial" w:hAnsi="Arial" w:cs="Arial"/>
          <w:sz w:val="20"/>
        </w:rPr>
      </w:pPr>
      <w:bookmarkStart w:id="53" w:name="_Toc365957018"/>
      <w:bookmarkStart w:id="54" w:name="_Toc28606724"/>
      <w:r>
        <w:rPr>
          <w:rFonts w:ascii="Arial" w:hAnsi="Arial" w:cs="Arial"/>
          <w:sz w:val="20"/>
        </w:rPr>
        <w:t>Oświadczenie dotyczące udostępnienia zasobów</w:t>
      </w:r>
      <w:bookmarkEnd w:id="53"/>
      <w:bookmarkEnd w:id="54"/>
    </w:p>
    <w:p w14:paraId="66405BE3" w14:textId="77777777" w:rsidR="00734068" w:rsidRDefault="00734068" w:rsidP="00734068">
      <w:pPr>
        <w:pStyle w:val="Tekstpodstawowywcity3"/>
        <w:spacing w:line="360" w:lineRule="auto"/>
        <w:ind w:left="0"/>
        <w:jc w:val="center"/>
        <w:rPr>
          <w:rFonts w:ascii="Arial" w:hAnsi="Arial" w:cs="Arial"/>
          <w:b/>
          <w:bCs/>
          <w:iCs/>
          <w:color w:val="000000"/>
          <w:sz w:val="20"/>
        </w:rPr>
      </w:pPr>
      <w:r>
        <w:rPr>
          <w:rFonts w:ascii="Arial" w:hAnsi="Arial" w:cs="Arial"/>
          <w:b/>
          <w:bCs/>
          <w:iCs/>
          <w:color w:val="000000"/>
          <w:sz w:val="20"/>
        </w:rPr>
        <w:t>(składane wraz z ofertą – jeżeli dotyczy)</w:t>
      </w:r>
    </w:p>
    <w:bookmarkEnd w:id="52"/>
    <w:p w14:paraId="4E120787" w14:textId="77777777" w:rsidR="00734068" w:rsidRDefault="00734068" w:rsidP="00734068">
      <w:pPr>
        <w:numPr>
          <w:ilvl w:val="12"/>
          <w:numId w:val="0"/>
        </w:numPr>
        <w:tabs>
          <w:tab w:val="left" w:pos="2460"/>
        </w:tabs>
        <w:spacing w:line="360" w:lineRule="auto"/>
        <w:rPr>
          <w:rFonts w:ascii="Arial" w:hAnsi="Arial" w:cs="Arial"/>
          <w:b/>
          <w:sz w:val="20"/>
          <w:szCs w:val="20"/>
        </w:rPr>
      </w:pPr>
      <w:r>
        <w:rPr>
          <w:rFonts w:ascii="Arial" w:hAnsi="Arial" w:cs="Arial"/>
          <w:b/>
          <w:sz w:val="20"/>
          <w:szCs w:val="20"/>
        </w:rPr>
        <w:tab/>
      </w:r>
    </w:p>
    <w:p w14:paraId="24B7ADBF" w14:textId="539E7957" w:rsidR="00734068" w:rsidRDefault="00734068" w:rsidP="008A6D1A">
      <w:pPr>
        <w:spacing w:line="360" w:lineRule="auto"/>
        <w:rPr>
          <w:rFonts w:ascii="Arial" w:hAnsi="Arial" w:cs="Arial"/>
          <w:b/>
          <w:sz w:val="20"/>
          <w:szCs w:val="20"/>
        </w:rPr>
      </w:pPr>
      <w:r>
        <w:rPr>
          <w:rFonts w:ascii="Arial" w:hAnsi="Arial" w:cs="Arial"/>
          <w:b/>
          <w:sz w:val="20"/>
          <w:szCs w:val="20"/>
        </w:rPr>
        <w:t xml:space="preserve">ZAMAWIAJĄCY: </w:t>
      </w:r>
      <w:r w:rsidR="008A6D1A" w:rsidRPr="008A6D1A">
        <w:rPr>
          <w:rFonts w:ascii="Arial" w:hAnsi="Arial" w:cs="Arial"/>
          <w:b/>
          <w:sz w:val="20"/>
          <w:szCs w:val="20"/>
        </w:rPr>
        <w:t>Dyrektor ZOZSK</w:t>
      </w:r>
      <w:r w:rsidR="008A6D1A">
        <w:rPr>
          <w:rFonts w:ascii="Arial" w:hAnsi="Arial" w:cs="Arial"/>
          <w:b/>
          <w:sz w:val="20"/>
          <w:szCs w:val="20"/>
        </w:rPr>
        <w:t xml:space="preserve">, </w:t>
      </w:r>
      <w:r w:rsidR="008A6D1A" w:rsidRPr="008A6D1A">
        <w:rPr>
          <w:rFonts w:ascii="Arial" w:hAnsi="Arial" w:cs="Arial"/>
          <w:b/>
          <w:sz w:val="20"/>
          <w:szCs w:val="20"/>
        </w:rPr>
        <w:t>ul. Żeromskiego 1</w:t>
      </w:r>
      <w:r w:rsidR="008A6D1A">
        <w:rPr>
          <w:rFonts w:ascii="Arial" w:hAnsi="Arial" w:cs="Arial"/>
          <w:b/>
          <w:sz w:val="20"/>
          <w:szCs w:val="20"/>
        </w:rPr>
        <w:t xml:space="preserve">, </w:t>
      </w:r>
      <w:r w:rsidR="008A6D1A" w:rsidRPr="008A6D1A">
        <w:rPr>
          <w:rFonts w:ascii="Arial" w:hAnsi="Arial" w:cs="Arial"/>
          <w:b/>
          <w:sz w:val="20"/>
          <w:szCs w:val="20"/>
        </w:rPr>
        <w:t>55 – 010 Święta Katarzyna</w:t>
      </w:r>
    </w:p>
    <w:p w14:paraId="35913AD9" w14:textId="77777777" w:rsidR="00734068" w:rsidRDefault="00734068" w:rsidP="00734068">
      <w:pPr>
        <w:numPr>
          <w:ilvl w:val="12"/>
          <w:numId w:val="0"/>
        </w:numPr>
        <w:spacing w:line="360" w:lineRule="auto"/>
        <w:rPr>
          <w:rFonts w:ascii="Arial" w:hAnsi="Arial" w:cs="Arial"/>
          <w:b/>
          <w:sz w:val="20"/>
          <w:szCs w:val="20"/>
        </w:rPr>
      </w:pPr>
      <w:r>
        <w:rPr>
          <w:rFonts w:ascii="Arial" w:hAnsi="Arial" w:cs="Arial"/>
          <w:b/>
          <w:sz w:val="20"/>
          <w:szCs w:val="20"/>
        </w:rPr>
        <w:t>WYKONAWCA:</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UDOSTĘPNIAJĄCY:</w:t>
      </w:r>
    </w:p>
    <w:p w14:paraId="1F8B7518" w14:textId="77777777" w:rsidR="00734068" w:rsidRDefault="00734068" w:rsidP="00734068">
      <w:pPr>
        <w:numPr>
          <w:ilvl w:val="12"/>
          <w:numId w:val="0"/>
        </w:numPr>
        <w:spacing w:line="360" w:lineRule="auto"/>
        <w:rPr>
          <w:rFonts w:ascii="Arial" w:hAnsi="Arial" w:cs="Arial"/>
          <w:b/>
          <w:sz w:val="20"/>
          <w:szCs w:val="20"/>
        </w:rPr>
      </w:pPr>
    </w:p>
    <w:p w14:paraId="4417E087" w14:textId="77777777" w:rsidR="00734068" w:rsidRDefault="00734068" w:rsidP="00734068">
      <w:pPr>
        <w:numPr>
          <w:ilvl w:val="12"/>
          <w:numId w:val="0"/>
        </w:numPr>
        <w:spacing w:line="360" w:lineRule="auto"/>
        <w:rPr>
          <w:rFonts w:ascii="Arial" w:hAnsi="Arial" w:cs="Arial"/>
          <w:b/>
          <w:sz w:val="20"/>
          <w:szCs w:val="20"/>
        </w:rPr>
      </w:pPr>
    </w:p>
    <w:p w14:paraId="630D6778" w14:textId="77777777" w:rsidR="00734068" w:rsidRDefault="00734068" w:rsidP="00734068">
      <w:pPr>
        <w:rPr>
          <w:rFonts w:ascii="Arial" w:hAnsi="Arial" w:cs="Arial"/>
          <w:color w:val="000000"/>
          <w:sz w:val="20"/>
          <w:szCs w:val="20"/>
        </w:rPr>
      </w:pPr>
      <w:r>
        <w:rPr>
          <w:rFonts w:ascii="Arial" w:hAnsi="Arial" w:cs="Arial"/>
          <w:color w:val="000000"/>
          <w:sz w:val="20"/>
          <w:szCs w:val="20"/>
        </w:rPr>
        <w:t xml:space="preserve">   ………….......................................                                      ……….. ........................................................</w:t>
      </w:r>
    </w:p>
    <w:p w14:paraId="14474AED" w14:textId="77777777" w:rsidR="00734068" w:rsidRDefault="00734068" w:rsidP="00734068">
      <w:pPr>
        <w:ind w:left="5664" w:hanging="5664"/>
        <w:rPr>
          <w:rFonts w:ascii="Arial" w:hAnsi="Arial" w:cs="Arial"/>
          <w:color w:val="000000"/>
          <w:sz w:val="20"/>
          <w:szCs w:val="20"/>
        </w:rPr>
      </w:pPr>
      <w:r>
        <w:rPr>
          <w:rFonts w:ascii="Arial" w:hAnsi="Arial" w:cs="Arial"/>
          <w:color w:val="000000"/>
          <w:sz w:val="20"/>
          <w:szCs w:val="20"/>
        </w:rPr>
        <w:t xml:space="preserve">(Nazwa, firma, adres lub imię i nazwisko)                             (Nazwa, firma adres lub imię i nazwisko, </w:t>
      </w:r>
    </w:p>
    <w:p w14:paraId="0E1221E5" w14:textId="77777777" w:rsidR="00734068" w:rsidRDefault="00734068" w:rsidP="00734068">
      <w:pPr>
        <w:rPr>
          <w:rFonts w:ascii="Arial" w:hAnsi="Arial" w:cs="Arial"/>
          <w:color w:val="000000"/>
          <w:sz w:val="20"/>
          <w:szCs w:val="20"/>
        </w:rPr>
      </w:pPr>
      <w:r>
        <w:rPr>
          <w:rFonts w:ascii="Arial" w:hAnsi="Arial" w:cs="Arial"/>
          <w:color w:val="000000"/>
          <w:sz w:val="20"/>
          <w:szCs w:val="20"/>
        </w:rPr>
        <w:t xml:space="preserve"> adres zam. – w przypadku osoby fizycznej)       </w:t>
      </w:r>
      <w:r>
        <w:rPr>
          <w:rFonts w:ascii="Arial" w:hAnsi="Arial" w:cs="Arial"/>
          <w:color w:val="000000"/>
          <w:sz w:val="20"/>
          <w:szCs w:val="20"/>
        </w:rPr>
        <w:tab/>
        <w:t xml:space="preserve">      adres zam. – w przypadku osoby fizycznej) </w:t>
      </w:r>
    </w:p>
    <w:p w14:paraId="68AAFFB8" w14:textId="77777777" w:rsidR="00734068" w:rsidRDefault="00734068" w:rsidP="00734068">
      <w:pPr>
        <w:spacing w:line="360" w:lineRule="auto"/>
        <w:rPr>
          <w:rFonts w:ascii="Arial" w:hAnsi="Arial" w:cs="Arial"/>
          <w:b/>
          <w:bCs/>
          <w:sz w:val="20"/>
          <w:szCs w:val="20"/>
        </w:rPr>
      </w:pPr>
    </w:p>
    <w:p w14:paraId="03211229" w14:textId="6B1C1EF4" w:rsidR="00734068" w:rsidRDefault="00734068" w:rsidP="00734068">
      <w:pPr>
        <w:pStyle w:val="Standardowy1"/>
        <w:jc w:val="both"/>
        <w:rPr>
          <w:rFonts w:ascii="Arial" w:hAnsi="Arial" w:cs="Arial"/>
          <w:sz w:val="20"/>
        </w:rPr>
      </w:pPr>
      <w:r>
        <w:rPr>
          <w:rFonts w:ascii="Arial" w:hAnsi="Arial" w:cs="Arial"/>
          <w:sz w:val="20"/>
        </w:rPr>
        <w:t xml:space="preserve">Niniejszym oświadczam, iż </w:t>
      </w:r>
      <w:r>
        <w:rPr>
          <w:rFonts w:ascii="Arial" w:hAnsi="Arial" w:cs="Arial"/>
          <w:b/>
          <w:bCs/>
          <w:color w:val="000000"/>
          <w:sz w:val="20"/>
        </w:rPr>
        <w:t>działając na podstawie art. 118 ust.4 ustawy z dnia 11 września 2019 r. – Prawo zamówień publicznych (Dz.U. z 20</w:t>
      </w:r>
      <w:r w:rsidR="008B3820">
        <w:rPr>
          <w:rFonts w:ascii="Arial" w:hAnsi="Arial" w:cs="Arial"/>
          <w:b/>
          <w:bCs/>
          <w:color w:val="000000"/>
          <w:sz w:val="20"/>
        </w:rPr>
        <w:t>2</w:t>
      </w:r>
      <w:r w:rsidR="0086789C">
        <w:rPr>
          <w:rFonts w:ascii="Arial" w:hAnsi="Arial" w:cs="Arial"/>
          <w:b/>
          <w:bCs/>
          <w:color w:val="000000"/>
          <w:sz w:val="20"/>
        </w:rPr>
        <w:t>4</w:t>
      </w:r>
      <w:r>
        <w:rPr>
          <w:rFonts w:ascii="Arial" w:hAnsi="Arial" w:cs="Arial"/>
          <w:b/>
          <w:bCs/>
          <w:color w:val="000000"/>
          <w:sz w:val="20"/>
        </w:rPr>
        <w:t xml:space="preserve"> r., poz. </w:t>
      </w:r>
      <w:r w:rsidR="0049648B">
        <w:rPr>
          <w:rFonts w:ascii="Arial" w:hAnsi="Arial" w:cs="Arial"/>
          <w:b/>
          <w:bCs/>
          <w:color w:val="000000"/>
          <w:sz w:val="20"/>
        </w:rPr>
        <w:t>1</w:t>
      </w:r>
      <w:r w:rsidR="00DE7BBC">
        <w:rPr>
          <w:rFonts w:ascii="Arial" w:hAnsi="Arial" w:cs="Arial"/>
          <w:b/>
          <w:bCs/>
          <w:color w:val="000000"/>
          <w:sz w:val="20"/>
        </w:rPr>
        <w:t>320</w:t>
      </w:r>
      <w:r>
        <w:rPr>
          <w:rFonts w:ascii="Arial" w:hAnsi="Arial" w:cs="Arial"/>
          <w:b/>
          <w:bCs/>
          <w:color w:val="000000"/>
          <w:sz w:val="20"/>
        </w:rPr>
        <w:t>)</w:t>
      </w:r>
      <w:r>
        <w:rPr>
          <w:rFonts w:ascii="Arial" w:hAnsi="Arial" w:cs="Arial"/>
          <w:sz w:val="20"/>
        </w:rPr>
        <w:t xml:space="preserve"> oddaję do dyspozycji Wykonawcy zamówienia niezbędne zasoby na okres korzystania z nich przy wykonywaniu niżej wymienionego zamówienia, którego przedmiotem jest: </w:t>
      </w:r>
    </w:p>
    <w:p w14:paraId="26C259FB" w14:textId="77777777" w:rsidR="00734068" w:rsidRDefault="00734068" w:rsidP="00734068">
      <w:pPr>
        <w:pStyle w:val="Standardowy1"/>
        <w:spacing w:line="360" w:lineRule="auto"/>
        <w:jc w:val="both"/>
        <w:rPr>
          <w:rFonts w:ascii="Arial" w:hAnsi="Arial" w:cs="Arial"/>
          <w:sz w:val="20"/>
        </w:rPr>
      </w:pPr>
    </w:p>
    <w:p w14:paraId="0902B6AD" w14:textId="6D633725" w:rsidR="00734068" w:rsidRDefault="00734068" w:rsidP="00734068">
      <w:pPr>
        <w:pStyle w:val="Standardowy1"/>
        <w:spacing w:line="360" w:lineRule="auto"/>
        <w:jc w:val="both"/>
        <w:rPr>
          <w:rFonts w:ascii="Arial" w:hAnsi="Arial" w:cs="Arial"/>
          <w:b/>
          <w:bCs/>
          <w:sz w:val="20"/>
        </w:rPr>
      </w:pPr>
      <w:r>
        <w:rPr>
          <w:rFonts w:ascii="Arial" w:hAnsi="Arial" w:cs="Arial"/>
          <w:sz w:val="20"/>
        </w:rPr>
        <w:t>………………………………………………………………………………………………………………………………</w:t>
      </w:r>
    </w:p>
    <w:p w14:paraId="0F2FC10C" w14:textId="0BAF5DE8" w:rsidR="00734068" w:rsidRPr="00734068" w:rsidRDefault="00734068" w:rsidP="00A911D6">
      <w:pPr>
        <w:pStyle w:val="siwz"/>
        <w:numPr>
          <w:ilvl w:val="0"/>
          <w:numId w:val="5"/>
        </w:numPr>
        <w:spacing w:line="360" w:lineRule="auto"/>
        <w:rPr>
          <w:rFonts w:ascii="Arial" w:hAnsi="Arial" w:cs="Arial"/>
          <w:color w:val="000000"/>
          <w:sz w:val="20"/>
        </w:rPr>
      </w:pPr>
      <w:r>
        <w:rPr>
          <w:rFonts w:ascii="Arial" w:hAnsi="Arial" w:cs="Arial"/>
          <w:color w:val="000000"/>
          <w:sz w:val="20"/>
        </w:rPr>
        <w:t>zobowiązuję się do udostępnienia wykonawcy (nazwa i adres wykonawcy): ……………………………………………</w:t>
      </w:r>
      <w:r w:rsidRPr="00734068">
        <w:rPr>
          <w:rFonts w:ascii="Arial" w:hAnsi="Arial" w:cs="Arial"/>
          <w:color w:val="000000"/>
          <w:sz w:val="20"/>
        </w:rPr>
        <w:t>………………………..następujących zasobów):</w:t>
      </w:r>
      <w:r>
        <w:rPr>
          <w:rFonts w:ascii="Arial" w:hAnsi="Arial" w:cs="Arial"/>
          <w:color w:val="000000"/>
          <w:sz w:val="20"/>
        </w:rPr>
        <w:t xml:space="preserve"> </w:t>
      </w:r>
      <w:r w:rsidRPr="00734068">
        <w:rPr>
          <w:rFonts w:ascii="Arial" w:hAnsi="Arial" w:cs="Arial"/>
          <w:color w:val="000000"/>
          <w:sz w:val="20"/>
        </w:rPr>
        <w:t>……………………</w:t>
      </w:r>
      <w:r>
        <w:rPr>
          <w:rFonts w:ascii="Arial" w:hAnsi="Arial" w:cs="Arial"/>
          <w:color w:val="000000"/>
          <w:sz w:val="20"/>
        </w:rPr>
        <w:t>….</w:t>
      </w:r>
    </w:p>
    <w:p w14:paraId="360D9A5D" w14:textId="77777777" w:rsidR="00734068" w:rsidRPr="00734068" w:rsidRDefault="00734068" w:rsidP="00734068">
      <w:pPr>
        <w:pStyle w:val="siwz"/>
        <w:ind w:left="340"/>
        <w:rPr>
          <w:rFonts w:ascii="Arial" w:hAnsi="Arial" w:cs="Arial"/>
          <w:i/>
          <w:iCs w:val="0"/>
          <w:color w:val="000000"/>
          <w:sz w:val="16"/>
          <w:szCs w:val="16"/>
        </w:rPr>
      </w:pPr>
      <w:r w:rsidRPr="00734068">
        <w:rPr>
          <w:rFonts w:ascii="Arial" w:hAnsi="Arial" w:cs="Arial"/>
          <w:i/>
          <w:iCs w:val="0"/>
          <w:color w:val="000000"/>
          <w:sz w:val="16"/>
          <w:szCs w:val="16"/>
        </w:rPr>
        <w:t>(wskazać odpowiedni zakres dostępnych wykonawcy zasobów podmiotu udostępniającego zasoby: (a) zdolności techniczne lub zawodowe  - należy wyszczególnić, (b) sytuacja finansowa lub ekonomiczna, (c) wykształcenie, kwalifikacje zawodowe lub doświadczenie)</w:t>
      </w:r>
    </w:p>
    <w:p w14:paraId="4DE50881" w14:textId="1A322FE8" w:rsidR="00734068" w:rsidRPr="00734068" w:rsidRDefault="00734068" w:rsidP="00A911D6">
      <w:pPr>
        <w:pStyle w:val="siwz"/>
        <w:numPr>
          <w:ilvl w:val="0"/>
          <w:numId w:val="5"/>
        </w:numPr>
        <w:spacing w:line="360" w:lineRule="auto"/>
        <w:rPr>
          <w:rFonts w:ascii="Arial" w:hAnsi="Arial" w:cs="Arial"/>
          <w:color w:val="000000"/>
          <w:sz w:val="20"/>
        </w:rPr>
      </w:pPr>
      <w:r>
        <w:rPr>
          <w:rFonts w:ascii="Arial" w:hAnsi="Arial" w:cs="Arial"/>
          <w:color w:val="000000"/>
          <w:sz w:val="20"/>
        </w:rPr>
        <w:t>oddanie do dyspozycji ww. zasobów będzie się odbywało w następujący sposób:  ………..……………………………………………………………………………………………………….</w:t>
      </w:r>
      <w:r w:rsidRPr="00734068">
        <w:rPr>
          <w:rFonts w:ascii="Arial" w:hAnsi="Arial" w:cs="Arial"/>
          <w:color w:val="000000"/>
          <w:sz w:val="20"/>
        </w:rPr>
        <w:t>……………</w:t>
      </w:r>
    </w:p>
    <w:p w14:paraId="66842516" w14:textId="77777777" w:rsidR="00734068" w:rsidRPr="00734068" w:rsidRDefault="00734068" w:rsidP="00734068">
      <w:pPr>
        <w:pStyle w:val="siwz"/>
        <w:ind w:left="340"/>
        <w:rPr>
          <w:rFonts w:ascii="Arial" w:hAnsi="Arial" w:cs="Arial"/>
          <w:i/>
          <w:iCs w:val="0"/>
          <w:color w:val="000000"/>
          <w:sz w:val="16"/>
          <w:szCs w:val="16"/>
        </w:rPr>
      </w:pPr>
      <w:r w:rsidRPr="00734068">
        <w:rPr>
          <w:rFonts w:ascii="Arial" w:hAnsi="Arial" w:cs="Arial"/>
          <w:i/>
          <w:iCs w:val="0"/>
          <w:color w:val="000000"/>
          <w:sz w:val="16"/>
          <w:szCs w:val="16"/>
        </w:rPr>
        <w:t>(wskazać sposób udostępnienia wykonawcy i wykorzystania przez niego zasobów podmiotu udostępniającego te zasoby przy wykonywaniu zamówienia)</w:t>
      </w:r>
    </w:p>
    <w:p w14:paraId="768FB03B" w14:textId="77777777" w:rsidR="00734068" w:rsidRDefault="00734068" w:rsidP="00734068">
      <w:pPr>
        <w:pStyle w:val="siwz"/>
        <w:ind w:left="340"/>
        <w:rPr>
          <w:rFonts w:ascii="Arial" w:hAnsi="Arial" w:cs="Arial"/>
          <w:i/>
          <w:iCs w:val="0"/>
          <w:color w:val="000000"/>
          <w:sz w:val="20"/>
        </w:rPr>
      </w:pPr>
    </w:p>
    <w:p w14:paraId="0168AF37" w14:textId="7793D2E0" w:rsidR="00734068" w:rsidRDefault="00734068" w:rsidP="00A911D6">
      <w:pPr>
        <w:pStyle w:val="siwz"/>
        <w:numPr>
          <w:ilvl w:val="0"/>
          <w:numId w:val="5"/>
        </w:numPr>
        <w:spacing w:line="360" w:lineRule="auto"/>
        <w:rPr>
          <w:rFonts w:ascii="Arial" w:hAnsi="Arial" w:cs="Arial"/>
          <w:color w:val="000000"/>
          <w:sz w:val="20"/>
        </w:rPr>
      </w:pPr>
      <w:r>
        <w:rPr>
          <w:rFonts w:ascii="Arial" w:hAnsi="Arial" w:cs="Arial"/>
          <w:color w:val="000000"/>
          <w:sz w:val="20"/>
        </w:rPr>
        <w:t>okres udostepnienia i wykorzystania moich zasobów jest następujący……………………………………….………</w:t>
      </w:r>
    </w:p>
    <w:p w14:paraId="28167420" w14:textId="77777777" w:rsidR="00734068" w:rsidRPr="00734068" w:rsidRDefault="00734068" w:rsidP="00734068">
      <w:pPr>
        <w:pStyle w:val="siwz"/>
        <w:ind w:left="340"/>
        <w:rPr>
          <w:rFonts w:ascii="Arial" w:hAnsi="Arial" w:cs="Arial"/>
          <w:i/>
          <w:iCs w:val="0"/>
          <w:color w:val="000000"/>
          <w:sz w:val="16"/>
          <w:szCs w:val="16"/>
        </w:rPr>
      </w:pPr>
      <w:r w:rsidRPr="00734068">
        <w:rPr>
          <w:rFonts w:ascii="Arial" w:hAnsi="Arial" w:cs="Arial"/>
          <w:color w:val="000000"/>
          <w:sz w:val="16"/>
          <w:szCs w:val="16"/>
        </w:rPr>
        <w:t>(</w:t>
      </w:r>
      <w:r w:rsidRPr="00734068">
        <w:rPr>
          <w:rFonts w:ascii="Arial" w:hAnsi="Arial" w:cs="Arial"/>
          <w:i/>
          <w:iCs w:val="0"/>
          <w:color w:val="000000"/>
          <w:sz w:val="16"/>
          <w:szCs w:val="16"/>
        </w:rPr>
        <w:t>wskazać okres udostepnienia wykonawcy i wykorzystania przez niego zasobów podmiotu udostępniającego te zasoby przy wykonywaniu zamówienia)</w:t>
      </w:r>
    </w:p>
    <w:p w14:paraId="0071AA60" w14:textId="2F3357B0" w:rsidR="00734068" w:rsidRDefault="00734068" w:rsidP="00A911D6">
      <w:pPr>
        <w:pStyle w:val="siwz"/>
        <w:numPr>
          <w:ilvl w:val="0"/>
          <w:numId w:val="5"/>
        </w:numPr>
        <w:spacing w:line="360" w:lineRule="auto"/>
        <w:rPr>
          <w:rFonts w:ascii="Arial" w:hAnsi="Arial" w:cs="Arial"/>
          <w:color w:val="000000"/>
          <w:sz w:val="20"/>
        </w:rPr>
      </w:pPr>
      <w:r>
        <w:rPr>
          <w:rFonts w:ascii="Arial" w:hAnsi="Arial" w:cs="Arial"/>
          <w:color w:val="000000"/>
          <w:sz w:val="20"/>
        </w:rPr>
        <w:t>będę realizował roboty budowlane/usługi/nie będę realizował robót budowlanych/usług</w:t>
      </w:r>
      <w:r>
        <w:rPr>
          <w:rFonts w:ascii="Arial" w:hAnsi="Arial" w:cs="Arial"/>
          <w:color w:val="000000"/>
          <w:sz w:val="20"/>
          <w:vertAlign w:val="superscript"/>
        </w:rPr>
        <w:t>1)</w:t>
      </w:r>
      <w:r>
        <w:rPr>
          <w:rFonts w:ascii="Arial" w:hAnsi="Arial" w:cs="Arial"/>
          <w:color w:val="000000"/>
          <w:sz w:val="20"/>
        </w:rPr>
        <w:t>, których wskazane zdolności dotyczą, w zakresie  …………..……………………………………………………………………………</w:t>
      </w:r>
    </w:p>
    <w:p w14:paraId="23A1CD13" w14:textId="77777777" w:rsidR="00734068" w:rsidRPr="00734068" w:rsidRDefault="00734068" w:rsidP="00734068">
      <w:pPr>
        <w:pStyle w:val="siwz"/>
        <w:ind w:left="340"/>
        <w:rPr>
          <w:rFonts w:ascii="Arial" w:hAnsi="Arial" w:cs="Arial"/>
          <w:i/>
          <w:iCs w:val="0"/>
          <w:color w:val="000000"/>
          <w:sz w:val="16"/>
          <w:szCs w:val="16"/>
        </w:rPr>
      </w:pPr>
      <w:r w:rsidRPr="00734068">
        <w:rPr>
          <w:rFonts w:ascii="Arial" w:hAnsi="Arial" w:cs="Arial"/>
          <w:i/>
          <w:iCs w:val="0"/>
          <w:color w:val="000000"/>
          <w:sz w:val="16"/>
          <w:szCs w:val="16"/>
        </w:rPr>
        <w:t xml:space="preserve">(wskazać czy i w jakim zakresie podmiot udostępniający zasoby, na zdolnościach którego wykonawca polega w odniesieniu do warunków udziału w postępowaniu dotyczących wykształcenia, kwalifikacji zawodowych lub doświadczenia, realizuje roboty budowlane lub usługi, których wskazane zdolności dotyczą) </w:t>
      </w:r>
    </w:p>
    <w:p w14:paraId="2562A87F" w14:textId="1D3B15AC" w:rsidR="00734068" w:rsidRDefault="00734068" w:rsidP="00A911D6">
      <w:pPr>
        <w:pStyle w:val="siwz"/>
        <w:numPr>
          <w:ilvl w:val="0"/>
          <w:numId w:val="5"/>
        </w:numPr>
        <w:rPr>
          <w:rFonts w:ascii="Arial" w:hAnsi="Arial" w:cs="Arial"/>
          <w:color w:val="000000"/>
          <w:sz w:val="20"/>
        </w:rPr>
      </w:pPr>
      <w:r>
        <w:rPr>
          <w:rFonts w:ascii="Arial" w:hAnsi="Arial" w:cs="Arial"/>
          <w:color w:val="000000"/>
          <w:sz w:val="20"/>
        </w:rPr>
        <w:t>z wykonawcą będzie mnie łączył następujący charakter stosunku……………………………………………………</w:t>
      </w:r>
    </w:p>
    <w:p w14:paraId="54E6DAFD" w14:textId="77777777" w:rsidR="00734068" w:rsidRDefault="00734068" w:rsidP="00734068">
      <w:pPr>
        <w:pStyle w:val="siwz"/>
        <w:ind w:left="340"/>
        <w:rPr>
          <w:rFonts w:ascii="Arial" w:hAnsi="Arial" w:cs="Arial"/>
          <w:i/>
          <w:iCs w:val="0"/>
          <w:color w:val="000000"/>
          <w:sz w:val="20"/>
        </w:rPr>
      </w:pPr>
      <w:r>
        <w:rPr>
          <w:rFonts w:ascii="Arial" w:hAnsi="Arial" w:cs="Arial"/>
          <w:i/>
          <w:iCs w:val="0"/>
          <w:color w:val="000000"/>
          <w:sz w:val="20"/>
        </w:rPr>
        <w:t>(należy opisać charakter stosunku, jaki będzie łączył wykonawcę z podmiotem udostępniającym zasoby)</w:t>
      </w:r>
    </w:p>
    <w:p w14:paraId="376C075C" w14:textId="77777777" w:rsidR="00734068" w:rsidRDefault="00734068" w:rsidP="00A911D6">
      <w:pPr>
        <w:pStyle w:val="siwz"/>
        <w:numPr>
          <w:ilvl w:val="0"/>
          <w:numId w:val="5"/>
        </w:numPr>
        <w:rPr>
          <w:rFonts w:ascii="Arial" w:hAnsi="Arial" w:cs="Arial"/>
          <w:color w:val="000000"/>
          <w:sz w:val="20"/>
        </w:rPr>
      </w:pPr>
      <w:r>
        <w:rPr>
          <w:rFonts w:ascii="Arial" w:hAnsi="Arial" w:cs="Arial"/>
          <w:color w:val="000000"/>
          <w:sz w:val="20"/>
        </w:rPr>
        <w:t>zgodnie z PZP odpowiadam solidarnie z wykonawcą, który polega na mojej sytuacji finansowej lub ekonomicznej , za szkodę poniesioną przez zamawiającego powstałą wskutek nieudostępnienia ww. zasobów, chyba że za nieudostępnienie zasobów nie ponoszę winy.</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p>
    <w:p w14:paraId="338FC472" w14:textId="77777777" w:rsidR="0049648B" w:rsidRPr="00911314" w:rsidRDefault="0049648B" w:rsidP="0049648B">
      <w:pPr>
        <w:spacing w:line="360" w:lineRule="auto"/>
        <w:rPr>
          <w:rFonts w:ascii="Arial" w:hAnsi="Arial" w:cs="Arial"/>
          <w:b/>
          <w:bCs/>
          <w:sz w:val="16"/>
          <w:szCs w:val="16"/>
        </w:rPr>
      </w:pPr>
      <w:bookmarkStart w:id="55" w:name="_Hlk97105017"/>
      <w:r w:rsidRPr="00911314">
        <w:rPr>
          <w:rFonts w:ascii="Arial" w:hAnsi="Arial" w:cs="Arial"/>
          <w:b/>
          <w:bCs/>
          <w:sz w:val="16"/>
          <w:szCs w:val="16"/>
        </w:rPr>
        <w:t xml:space="preserve">UWAGA: </w:t>
      </w:r>
    </w:p>
    <w:p w14:paraId="2D701E76" w14:textId="77777777" w:rsidR="0049648B" w:rsidRPr="00911314" w:rsidRDefault="0049648B" w:rsidP="006563CB">
      <w:pPr>
        <w:pStyle w:val="Akapitzlist"/>
        <w:numPr>
          <w:ilvl w:val="2"/>
          <w:numId w:val="46"/>
        </w:numPr>
        <w:rPr>
          <w:rFonts w:ascii="Arial" w:hAnsi="Arial" w:cs="Arial"/>
          <w:sz w:val="16"/>
          <w:szCs w:val="16"/>
        </w:rPr>
      </w:pPr>
      <w:r w:rsidRPr="00911314">
        <w:rPr>
          <w:rFonts w:ascii="Arial" w:hAnsi="Arial" w:cs="Arial"/>
          <w:sz w:val="16"/>
          <w:szCs w:val="16"/>
        </w:rPr>
        <w:t>Dokument należy wypełnić i podpisać kwalifikowanym podpisem elektronicznym lub podpisem zaufanym lub podpisem osobistym.</w:t>
      </w:r>
    </w:p>
    <w:bookmarkEnd w:id="55"/>
    <w:p w14:paraId="5794A800" w14:textId="77777777" w:rsidR="00734068" w:rsidRDefault="00734068" w:rsidP="00734068">
      <w:pPr>
        <w:rPr>
          <w:rFonts w:ascii="Arial" w:hAnsi="Arial" w:cs="Arial"/>
          <w:sz w:val="20"/>
          <w:szCs w:val="20"/>
        </w:rPr>
      </w:pPr>
      <w:r>
        <w:rPr>
          <w:rFonts w:ascii="Arial" w:hAnsi="Arial" w:cs="Arial"/>
          <w:sz w:val="20"/>
          <w:szCs w:val="20"/>
          <w:vertAlign w:val="superscript"/>
        </w:rPr>
        <w:t>1)</w:t>
      </w:r>
      <w:r>
        <w:rPr>
          <w:rFonts w:ascii="Arial" w:hAnsi="Arial" w:cs="Arial"/>
          <w:sz w:val="20"/>
          <w:szCs w:val="20"/>
        </w:rPr>
        <w:t xml:space="preserve">niepotrzebne skreślić </w:t>
      </w:r>
    </w:p>
    <w:p w14:paraId="7CFDE429" w14:textId="77777777" w:rsidR="00734068" w:rsidRDefault="00734068" w:rsidP="00734068">
      <w:pPr>
        <w:spacing w:line="360" w:lineRule="auto"/>
        <w:rPr>
          <w:rFonts w:ascii="Arial" w:hAnsi="Arial" w:cs="Arial"/>
          <w:sz w:val="20"/>
          <w:szCs w:val="20"/>
        </w:rPr>
      </w:pPr>
    </w:p>
    <w:p w14:paraId="3EA88633" w14:textId="037C32B6" w:rsidR="00411806" w:rsidRPr="00411806" w:rsidRDefault="00411806" w:rsidP="00411806">
      <w:pPr>
        <w:spacing w:line="360" w:lineRule="auto"/>
        <w:ind w:left="5664" w:firstLine="708"/>
        <w:jc w:val="center"/>
        <w:rPr>
          <w:rFonts w:ascii="Arial" w:hAnsi="Arial" w:cs="Arial"/>
          <w:b/>
          <w:bCs/>
          <w:sz w:val="20"/>
          <w:szCs w:val="20"/>
        </w:rPr>
      </w:pPr>
      <w:r w:rsidRPr="00411806">
        <w:rPr>
          <w:rFonts w:ascii="Arial" w:hAnsi="Arial" w:cs="Arial"/>
          <w:b/>
          <w:bCs/>
          <w:sz w:val="20"/>
          <w:szCs w:val="20"/>
        </w:rPr>
        <w:lastRenderedPageBreak/>
        <w:t>Załącznik nr 3B</w:t>
      </w:r>
      <w:r>
        <w:rPr>
          <w:rFonts w:ascii="Arial" w:hAnsi="Arial" w:cs="Arial"/>
          <w:b/>
          <w:bCs/>
          <w:sz w:val="20"/>
          <w:szCs w:val="20"/>
        </w:rPr>
        <w:t xml:space="preserve"> do SWZ</w:t>
      </w:r>
    </w:p>
    <w:p w14:paraId="06B269CE" w14:textId="11681C1F" w:rsidR="00F06009" w:rsidRDefault="00F06009" w:rsidP="00F06009">
      <w:pPr>
        <w:spacing w:line="360" w:lineRule="auto"/>
        <w:rPr>
          <w:rFonts w:ascii="Arial" w:hAnsi="Arial" w:cs="Arial"/>
          <w:sz w:val="20"/>
          <w:szCs w:val="20"/>
        </w:rPr>
      </w:pPr>
    </w:p>
    <w:p w14:paraId="73B95D53" w14:textId="14B655DB" w:rsidR="001D52D5" w:rsidRDefault="001D52D5" w:rsidP="00F06009">
      <w:pPr>
        <w:spacing w:line="360" w:lineRule="auto"/>
        <w:rPr>
          <w:rFonts w:ascii="Arial" w:hAnsi="Arial" w:cs="Arial"/>
          <w:sz w:val="20"/>
          <w:szCs w:val="20"/>
        </w:rPr>
      </w:pPr>
    </w:p>
    <w:p w14:paraId="69474E16" w14:textId="721D93BB"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xml:space="preserve">Wykonawcy wspólnie </w:t>
      </w:r>
    </w:p>
    <w:p w14:paraId="6F8B9F32"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ubiegający się o udzielenie zamówienia:</w:t>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p>
    <w:p w14:paraId="5A672F02"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w:t>
      </w:r>
    </w:p>
    <w:p w14:paraId="438344A8"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w:t>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t xml:space="preserve"> </w:t>
      </w:r>
    </w:p>
    <w:p w14:paraId="1DEDAE36" w14:textId="77777777" w:rsidR="00F06009" w:rsidRPr="00D34A31" w:rsidRDefault="00F06009" w:rsidP="00F06009">
      <w:pPr>
        <w:spacing w:line="360" w:lineRule="auto"/>
        <w:rPr>
          <w:rFonts w:ascii="Arial" w:hAnsi="Arial" w:cs="Arial"/>
          <w:sz w:val="20"/>
          <w:szCs w:val="20"/>
        </w:rPr>
      </w:pPr>
    </w:p>
    <w:p w14:paraId="4241048A" w14:textId="77777777" w:rsidR="00F06009" w:rsidRPr="00D34A31" w:rsidRDefault="00F06009" w:rsidP="00F06009">
      <w:pPr>
        <w:spacing w:line="360" w:lineRule="auto"/>
        <w:rPr>
          <w:rFonts w:ascii="Arial" w:hAnsi="Arial" w:cs="Arial"/>
          <w:sz w:val="20"/>
          <w:szCs w:val="20"/>
        </w:rPr>
      </w:pPr>
    </w:p>
    <w:p w14:paraId="53580171" w14:textId="320874DF" w:rsidR="00F06009" w:rsidRPr="00D34A31" w:rsidRDefault="00F06009" w:rsidP="00411806">
      <w:pPr>
        <w:spacing w:line="360" w:lineRule="auto"/>
        <w:jc w:val="center"/>
        <w:rPr>
          <w:rFonts w:ascii="Arial" w:hAnsi="Arial" w:cs="Arial"/>
          <w:sz w:val="20"/>
          <w:szCs w:val="20"/>
        </w:rPr>
      </w:pPr>
      <w:r w:rsidRPr="00D34A31">
        <w:rPr>
          <w:rFonts w:ascii="Arial" w:hAnsi="Arial" w:cs="Arial"/>
          <w:sz w:val="20"/>
          <w:szCs w:val="20"/>
        </w:rPr>
        <w:t>Oświadczenie Wykonawców wspólnie ubiegających się o udzielenie zamówienia</w:t>
      </w:r>
    </w:p>
    <w:p w14:paraId="723C27AF" w14:textId="77777777" w:rsidR="00F06009" w:rsidRPr="00D34A31" w:rsidRDefault="00F06009" w:rsidP="00F06009">
      <w:pPr>
        <w:spacing w:line="360" w:lineRule="auto"/>
        <w:jc w:val="center"/>
        <w:rPr>
          <w:rFonts w:ascii="Arial" w:hAnsi="Arial" w:cs="Arial"/>
          <w:sz w:val="20"/>
          <w:szCs w:val="20"/>
        </w:rPr>
      </w:pPr>
    </w:p>
    <w:p w14:paraId="08CB6A66" w14:textId="77777777" w:rsidR="00F06009" w:rsidRPr="00D34A31" w:rsidRDefault="00F06009" w:rsidP="00F06009">
      <w:pPr>
        <w:spacing w:line="360" w:lineRule="auto"/>
        <w:jc w:val="center"/>
        <w:rPr>
          <w:rFonts w:ascii="Arial" w:hAnsi="Arial" w:cs="Arial"/>
          <w:sz w:val="20"/>
          <w:szCs w:val="20"/>
        </w:rPr>
      </w:pPr>
      <w:r w:rsidRPr="00D34A31">
        <w:rPr>
          <w:rFonts w:ascii="Arial" w:hAnsi="Arial" w:cs="Arial"/>
          <w:sz w:val="20"/>
          <w:szCs w:val="20"/>
        </w:rPr>
        <w:t>(składane wraz z ofertą na podstawie  art. 117 ust.4 ustawy Pzp – jeżeli dotyczy)</w:t>
      </w:r>
    </w:p>
    <w:p w14:paraId="7EBD8E69" w14:textId="5D108F93" w:rsidR="00F06009" w:rsidRPr="00D34A31" w:rsidRDefault="00F06009" w:rsidP="00F06009">
      <w:pPr>
        <w:spacing w:line="360" w:lineRule="auto"/>
        <w:jc w:val="center"/>
        <w:rPr>
          <w:rFonts w:ascii="Arial" w:hAnsi="Arial" w:cs="Arial"/>
          <w:sz w:val="20"/>
          <w:szCs w:val="20"/>
        </w:rPr>
      </w:pPr>
      <w:r w:rsidRPr="00D34A31">
        <w:rPr>
          <w:rFonts w:ascii="Arial" w:hAnsi="Arial" w:cs="Arial"/>
          <w:sz w:val="20"/>
          <w:szCs w:val="20"/>
        </w:rPr>
        <w:t xml:space="preserve">DOTYCZĄCE </w:t>
      </w:r>
      <w:r>
        <w:rPr>
          <w:rFonts w:ascii="Arial" w:hAnsi="Arial" w:cs="Arial"/>
          <w:sz w:val="20"/>
          <w:szCs w:val="20"/>
        </w:rPr>
        <w:t>DOSTAW</w:t>
      </w:r>
      <w:r w:rsidRPr="00D34A31">
        <w:rPr>
          <w:rFonts w:ascii="Arial" w:hAnsi="Arial" w:cs="Arial"/>
          <w:sz w:val="20"/>
          <w:szCs w:val="20"/>
        </w:rPr>
        <w:t>, KTÓRE WYKONAJĄ POSZCZEGÓLNI WYKONAWCY</w:t>
      </w:r>
    </w:p>
    <w:p w14:paraId="490D5DA9" w14:textId="77777777" w:rsidR="00F06009" w:rsidRPr="00D34A31" w:rsidRDefault="00F06009" w:rsidP="00F06009">
      <w:pPr>
        <w:spacing w:line="360" w:lineRule="auto"/>
        <w:rPr>
          <w:rFonts w:ascii="Arial" w:hAnsi="Arial" w:cs="Arial"/>
          <w:sz w:val="20"/>
          <w:szCs w:val="20"/>
        </w:rPr>
      </w:pPr>
    </w:p>
    <w:p w14:paraId="20CEFEA1"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xml:space="preserve">Na potrzeby postępowania o udzielenie zamówienia publicznego pn.  ………………………………………………………………………………………………………………………………………………………………………………………………………………………………………………………………….., </w:t>
      </w:r>
    </w:p>
    <w:p w14:paraId="400B1EFC" w14:textId="0324EC5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xml:space="preserve">prowadzonego przez </w:t>
      </w:r>
      <w:r w:rsidR="008A6D1A">
        <w:rPr>
          <w:rFonts w:ascii="Arial" w:hAnsi="Arial" w:cs="Arial"/>
          <w:sz w:val="20"/>
          <w:szCs w:val="20"/>
        </w:rPr>
        <w:t>ZOZSK</w:t>
      </w:r>
      <w:r w:rsidRPr="00D34A31">
        <w:rPr>
          <w:rFonts w:ascii="Arial" w:hAnsi="Arial" w:cs="Arial"/>
          <w:sz w:val="20"/>
          <w:szCs w:val="20"/>
        </w:rPr>
        <w:t>, oświadczam że*:</w:t>
      </w:r>
    </w:p>
    <w:p w14:paraId="05B081BE"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Wykonawca ………………………………………………………………………………..(nazwa i adres Wykonawcy)</w:t>
      </w:r>
    </w:p>
    <w:p w14:paraId="5F6E017B" w14:textId="0A7AD29D"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xml:space="preserve">Zrealizuje następujące </w:t>
      </w:r>
      <w:bookmarkStart w:id="56" w:name="_Hlk64457997"/>
      <w:r>
        <w:rPr>
          <w:rFonts w:ascii="Arial" w:hAnsi="Arial" w:cs="Arial"/>
          <w:sz w:val="20"/>
          <w:szCs w:val="20"/>
        </w:rPr>
        <w:t>dostawy</w:t>
      </w:r>
      <w:bookmarkEnd w:id="56"/>
      <w:r w:rsidRPr="00D34A31">
        <w:rPr>
          <w:rFonts w:ascii="Arial" w:hAnsi="Arial" w:cs="Arial"/>
          <w:sz w:val="20"/>
          <w:szCs w:val="20"/>
        </w:rPr>
        <w:t>:</w:t>
      </w:r>
    </w:p>
    <w:p w14:paraId="1A3BB303"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w:t>
      </w:r>
    </w:p>
    <w:p w14:paraId="7F4F4012"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Wykonawca ………………………………………………………………………………..(nazwa i adres Wykonawcy)</w:t>
      </w:r>
    </w:p>
    <w:p w14:paraId="1E59E568" w14:textId="12E5136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Zrealizuje następujące</w:t>
      </w:r>
      <w:r>
        <w:rPr>
          <w:rFonts w:ascii="Arial" w:hAnsi="Arial" w:cs="Arial"/>
          <w:sz w:val="20"/>
          <w:szCs w:val="20"/>
        </w:rPr>
        <w:t xml:space="preserve"> dostawy</w:t>
      </w:r>
      <w:r w:rsidRPr="00D34A31">
        <w:rPr>
          <w:rFonts w:ascii="Arial" w:hAnsi="Arial" w:cs="Arial"/>
          <w:sz w:val="20"/>
          <w:szCs w:val="20"/>
        </w:rPr>
        <w:t>:</w:t>
      </w:r>
    </w:p>
    <w:p w14:paraId="79C28BC9"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w:t>
      </w:r>
    </w:p>
    <w:p w14:paraId="3779A963"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Wykonawca ………………………………………………………………………………..(nazwa i adres Wykonawcy)</w:t>
      </w:r>
    </w:p>
    <w:p w14:paraId="51640F1C" w14:textId="7AEB5F5B"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xml:space="preserve">Zrealizuje następujące </w:t>
      </w:r>
      <w:r>
        <w:rPr>
          <w:rFonts w:ascii="Arial" w:hAnsi="Arial" w:cs="Arial"/>
          <w:sz w:val="20"/>
          <w:szCs w:val="20"/>
        </w:rPr>
        <w:t>dostawy</w:t>
      </w:r>
      <w:r w:rsidRPr="00D34A31">
        <w:rPr>
          <w:rFonts w:ascii="Arial" w:hAnsi="Arial" w:cs="Arial"/>
          <w:sz w:val="20"/>
          <w:szCs w:val="20"/>
        </w:rPr>
        <w:t>:</w:t>
      </w:r>
    </w:p>
    <w:p w14:paraId="06A47E57"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 xml:space="preserve">………………………………………………………………………………………………………………………………….                    </w:t>
      </w:r>
    </w:p>
    <w:p w14:paraId="6F8F88EC" w14:textId="77777777" w:rsidR="00F06009" w:rsidRPr="00D34A31" w:rsidRDefault="00F06009" w:rsidP="00F06009">
      <w:pPr>
        <w:spacing w:line="360" w:lineRule="auto"/>
        <w:rPr>
          <w:rFonts w:ascii="Arial" w:hAnsi="Arial" w:cs="Arial"/>
          <w:sz w:val="20"/>
          <w:szCs w:val="20"/>
        </w:rPr>
      </w:pPr>
    </w:p>
    <w:p w14:paraId="7084C436" w14:textId="77777777" w:rsidR="00F06009" w:rsidRPr="00D34A31" w:rsidRDefault="00F06009" w:rsidP="00F06009">
      <w:pPr>
        <w:spacing w:line="360" w:lineRule="auto"/>
        <w:rPr>
          <w:rFonts w:ascii="Arial" w:hAnsi="Arial" w:cs="Arial"/>
          <w:sz w:val="20"/>
          <w:szCs w:val="20"/>
        </w:rPr>
      </w:pPr>
    </w:p>
    <w:p w14:paraId="30683CD6" w14:textId="77777777" w:rsidR="00F06009" w:rsidRPr="00D34A31" w:rsidRDefault="00F06009" w:rsidP="00F06009">
      <w:pPr>
        <w:spacing w:line="360" w:lineRule="auto"/>
        <w:rPr>
          <w:rFonts w:ascii="Arial" w:hAnsi="Arial" w:cs="Arial"/>
          <w:sz w:val="20"/>
          <w:szCs w:val="20"/>
        </w:rPr>
      </w:pP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r>
      <w:r w:rsidRPr="00D34A31">
        <w:rPr>
          <w:rFonts w:ascii="Arial" w:hAnsi="Arial" w:cs="Arial"/>
          <w:sz w:val="20"/>
          <w:szCs w:val="20"/>
        </w:rPr>
        <w:tab/>
        <w:t>………...................................</w:t>
      </w:r>
    </w:p>
    <w:p w14:paraId="29F2A2E7" w14:textId="77777777" w:rsidR="00F06009" w:rsidRDefault="00F06009" w:rsidP="00F06009">
      <w:pPr>
        <w:spacing w:line="360" w:lineRule="auto"/>
        <w:rPr>
          <w:rFonts w:ascii="Arial" w:hAnsi="Arial" w:cs="Arial"/>
          <w:sz w:val="20"/>
          <w:szCs w:val="20"/>
        </w:rPr>
      </w:pPr>
      <w:r w:rsidRPr="00D34A31">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Pr="00D34A31">
        <w:rPr>
          <w:rFonts w:ascii="Arial" w:hAnsi="Arial" w:cs="Arial"/>
          <w:sz w:val="20"/>
          <w:szCs w:val="20"/>
        </w:rPr>
        <w:t xml:space="preserve">  miejscowość, data</w:t>
      </w:r>
    </w:p>
    <w:p w14:paraId="5C60447E" w14:textId="77777777" w:rsidR="00F06009" w:rsidRDefault="00F06009" w:rsidP="00F06009">
      <w:pPr>
        <w:spacing w:line="360" w:lineRule="auto"/>
        <w:rPr>
          <w:rFonts w:ascii="Arial" w:hAnsi="Arial" w:cs="Arial"/>
          <w:sz w:val="20"/>
          <w:szCs w:val="20"/>
        </w:rPr>
      </w:pPr>
    </w:p>
    <w:p w14:paraId="74308809" w14:textId="77777777" w:rsidR="00F06009" w:rsidRDefault="00F06009" w:rsidP="00F06009">
      <w:pPr>
        <w:spacing w:line="360" w:lineRule="auto"/>
        <w:rPr>
          <w:rFonts w:ascii="Arial" w:hAnsi="Arial" w:cs="Arial"/>
          <w:sz w:val="20"/>
          <w:szCs w:val="20"/>
        </w:rPr>
      </w:pPr>
    </w:p>
    <w:p w14:paraId="04DFC18D" w14:textId="77777777" w:rsidR="00F06009" w:rsidRDefault="00F06009" w:rsidP="00F06009">
      <w:pPr>
        <w:spacing w:line="360" w:lineRule="auto"/>
        <w:rPr>
          <w:rFonts w:ascii="Arial" w:hAnsi="Arial" w:cs="Arial"/>
          <w:sz w:val="20"/>
          <w:szCs w:val="20"/>
        </w:rPr>
      </w:pPr>
    </w:p>
    <w:p w14:paraId="267ED865" w14:textId="77777777" w:rsidR="00F06009" w:rsidRDefault="00F06009" w:rsidP="00DE7EFB">
      <w:pPr>
        <w:spacing w:line="360" w:lineRule="auto"/>
        <w:rPr>
          <w:rFonts w:ascii="Arial" w:hAnsi="Arial" w:cs="Arial"/>
          <w:sz w:val="20"/>
          <w:szCs w:val="20"/>
        </w:rPr>
      </w:pPr>
    </w:p>
    <w:p w14:paraId="4548E820" w14:textId="18FDE1B4" w:rsidR="003F65E6" w:rsidRDefault="003F65E6" w:rsidP="00DE7EFB">
      <w:pPr>
        <w:spacing w:line="360" w:lineRule="auto"/>
        <w:rPr>
          <w:rFonts w:ascii="Arial" w:hAnsi="Arial" w:cs="Arial"/>
          <w:sz w:val="20"/>
          <w:szCs w:val="20"/>
        </w:rPr>
      </w:pPr>
    </w:p>
    <w:p w14:paraId="4FC043F0" w14:textId="77777777" w:rsidR="0049648B" w:rsidRPr="00911314" w:rsidRDefault="0049648B" w:rsidP="0049648B">
      <w:pPr>
        <w:spacing w:line="360" w:lineRule="auto"/>
        <w:rPr>
          <w:rFonts w:ascii="Arial" w:hAnsi="Arial" w:cs="Arial"/>
          <w:b/>
          <w:bCs/>
          <w:sz w:val="16"/>
          <w:szCs w:val="16"/>
        </w:rPr>
      </w:pPr>
      <w:r w:rsidRPr="00911314">
        <w:rPr>
          <w:rFonts w:ascii="Arial" w:hAnsi="Arial" w:cs="Arial"/>
          <w:b/>
          <w:bCs/>
          <w:sz w:val="16"/>
          <w:szCs w:val="16"/>
        </w:rPr>
        <w:t xml:space="preserve">UWAGA: </w:t>
      </w:r>
    </w:p>
    <w:p w14:paraId="1DFB2D0D" w14:textId="77777777" w:rsidR="0049648B" w:rsidRPr="00911314" w:rsidRDefault="0049648B" w:rsidP="000721D8">
      <w:pPr>
        <w:pStyle w:val="Akapitzlist"/>
        <w:ind w:left="680"/>
        <w:rPr>
          <w:rFonts w:ascii="Arial" w:hAnsi="Arial" w:cs="Arial"/>
          <w:sz w:val="16"/>
          <w:szCs w:val="16"/>
        </w:rPr>
      </w:pPr>
      <w:r w:rsidRPr="00911314">
        <w:rPr>
          <w:rFonts w:ascii="Arial" w:hAnsi="Arial" w:cs="Arial"/>
          <w:sz w:val="16"/>
          <w:szCs w:val="16"/>
        </w:rPr>
        <w:t>Dokument należy wypełnić i podpisać kwalifikowanym podpisem elektronicznym lub podpisem zaufanym lub podpisem osobistym.</w:t>
      </w:r>
    </w:p>
    <w:p w14:paraId="5EC87434" w14:textId="293E24AD" w:rsidR="003F65E6" w:rsidRDefault="003F65E6" w:rsidP="00DE7EFB">
      <w:pPr>
        <w:spacing w:line="360" w:lineRule="auto"/>
        <w:rPr>
          <w:rFonts w:ascii="Arial" w:hAnsi="Arial" w:cs="Arial"/>
          <w:sz w:val="20"/>
          <w:szCs w:val="20"/>
        </w:rPr>
      </w:pPr>
    </w:p>
    <w:p w14:paraId="5011CD80" w14:textId="56057A5F" w:rsidR="001D52D5" w:rsidRDefault="001D52D5" w:rsidP="00DE7EFB">
      <w:pPr>
        <w:spacing w:line="360" w:lineRule="auto"/>
        <w:rPr>
          <w:rFonts w:ascii="Arial" w:hAnsi="Arial" w:cs="Arial"/>
          <w:sz w:val="20"/>
          <w:szCs w:val="20"/>
        </w:rPr>
      </w:pPr>
    </w:p>
    <w:p w14:paraId="711BD0B1" w14:textId="77777777" w:rsidR="001D52D5" w:rsidRDefault="001D52D5" w:rsidP="00DE7EFB">
      <w:pPr>
        <w:spacing w:line="360" w:lineRule="auto"/>
        <w:rPr>
          <w:rFonts w:ascii="Arial" w:hAnsi="Arial" w:cs="Arial"/>
          <w:sz w:val="20"/>
          <w:szCs w:val="20"/>
        </w:rPr>
      </w:pPr>
    </w:p>
    <w:p w14:paraId="727F49EC" w14:textId="1845F6F9" w:rsidR="00411806" w:rsidRPr="00C80152" w:rsidRDefault="00411806" w:rsidP="00411806">
      <w:pPr>
        <w:pStyle w:val="Nagwek1"/>
        <w:ind w:left="7080" w:firstLine="708"/>
        <w:rPr>
          <w:rFonts w:ascii="Arial" w:hAnsi="Arial" w:cs="Arial"/>
          <w:sz w:val="20"/>
        </w:rPr>
      </w:pPr>
      <w:r w:rsidRPr="00C80152">
        <w:rPr>
          <w:rFonts w:ascii="Arial" w:hAnsi="Arial" w:cs="Arial"/>
          <w:sz w:val="20"/>
        </w:rPr>
        <w:lastRenderedPageBreak/>
        <w:t>Załącznik nr 4</w:t>
      </w:r>
      <w:r>
        <w:rPr>
          <w:rFonts w:ascii="Arial" w:hAnsi="Arial" w:cs="Arial"/>
          <w:sz w:val="20"/>
        </w:rPr>
        <w:t xml:space="preserve"> do SWZ</w:t>
      </w:r>
    </w:p>
    <w:p w14:paraId="7BEFA716" w14:textId="77777777" w:rsidR="003F65E6" w:rsidRPr="00AE61BD" w:rsidRDefault="003F65E6" w:rsidP="00DE7EFB">
      <w:pPr>
        <w:spacing w:line="360" w:lineRule="auto"/>
        <w:rPr>
          <w:rFonts w:ascii="Arial" w:hAnsi="Arial" w:cs="Arial"/>
          <w:sz w:val="20"/>
          <w:szCs w:val="20"/>
        </w:rPr>
      </w:pPr>
    </w:p>
    <w:p w14:paraId="2E7DB7DE" w14:textId="77777777" w:rsidR="00EA7C33" w:rsidRPr="00AE61BD" w:rsidRDefault="00EA7C33" w:rsidP="00DE7EFB">
      <w:pPr>
        <w:spacing w:line="360" w:lineRule="auto"/>
        <w:rPr>
          <w:rFonts w:ascii="Arial" w:hAnsi="Arial" w:cs="Arial"/>
          <w:sz w:val="20"/>
          <w:szCs w:val="20"/>
        </w:rPr>
      </w:pPr>
    </w:p>
    <w:p w14:paraId="28039D89" w14:textId="77777777" w:rsidR="003B687A" w:rsidRPr="00AE61BD" w:rsidRDefault="003B687A" w:rsidP="00DE7EFB">
      <w:pPr>
        <w:spacing w:line="360" w:lineRule="auto"/>
        <w:rPr>
          <w:rFonts w:ascii="Arial" w:hAnsi="Arial" w:cs="Arial"/>
          <w:bCs/>
          <w:sz w:val="20"/>
          <w:szCs w:val="20"/>
        </w:rPr>
      </w:pPr>
      <w:r w:rsidRPr="00AE61BD">
        <w:rPr>
          <w:rFonts w:ascii="Arial" w:hAnsi="Arial" w:cs="Arial"/>
          <w:bCs/>
          <w:sz w:val="20"/>
          <w:szCs w:val="20"/>
        </w:rPr>
        <w:t>.......................................</w:t>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t>……....................................</w:t>
      </w:r>
    </w:p>
    <w:p w14:paraId="2DBF5B1A" w14:textId="77777777" w:rsidR="003B687A" w:rsidRPr="00AE61BD" w:rsidRDefault="003B687A" w:rsidP="00DE7EFB">
      <w:pPr>
        <w:spacing w:line="360" w:lineRule="auto"/>
        <w:rPr>
          <w:rFonts w:ascii="Arial" w:hAnsi="Arial" w:cs="Arial"/>
          <w:bCs/>
          <w:sz w:val="20"/>
          <w:szCs w:val="20"/>
        </w:rPr>
      </w:pPr>
      <w:r w:rsidRPr="00AE61BD">
        <w:rPr>
          <w:rFonts w:ascii="Arial" w:hAnsi="Arial" w:cs="Arial"/>
          <w:bCs/>
          <w:sz w:val="20"/>
          <w:szCs w:val="20"/>
        </w:rPr>
        <w:t xml:space="preserve">   nazwa wykonawcy</w:t>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r>
      <w:r w:rsidRPr="00AE61BD">
        <w:rPr>
          <w:rFonts w:ascii="Arial" w:hAnsi="Arial" w:cs="Arial"/>
          <w:bCs/>
          <w:sz w:val="20"/>
          <w:szCs w:val="20"/>
        </w:rPr>
        <w:tab/>
        <w:t xml:space="preserve">        miejscowość, data</w:t>
      </w:r>
    </w:p>
    <w:p w14:paraId="2116AF1E" w14:textId="77777777" w:rsidR="003B687A" w:rsidRPr="00AE61BD" w:rsidRDefault="003B687A" w:rsidP="00DE7EFB">
      <w:pPr>
        <w:spacing w:line="360" w:lineRule="auto"/>
        <w:rPr>
          <w:rFonts w:ascii="Arial" w:hAnsi="Arial" w:cs="Arial"/>
          <w:bCs/>
          <w:sz w:val="20"/>
          <w:szCs w:val="20"/>
        </w:rPr>
      </w:pPr>
    </w:p>
    <w:p w14:paraId="625C3F7F" w14:textId="69EE354A" w:rsidR="003F65E6" w:rsidRPr="00C80152" w:rsidRDefault="003F65E6" w:rsidP="003F65E6">
      <w:pPr>
        <w:pStyle w:val="Nagwek1"/>
        <w:ind w:left="2124" w:firstLine="708"/>
        <w:rPr>
          <w:rFonts w:ascii="Arial" w:hAnsi="Arial" w:cs="Arial"/>
          <w:sz w:val="20"/>
        </w:rPr>
      </w:pPr>
      <w:bookmarkStart w:id="57" w:name="_Toc51842800"/>
      <w:r w:rsidRPr="00C80152">
        <w:rPr>
          <w:rFonts w:ascii="Arial" w:hAnsi="Arial" w:cs="Arial"/>
          <w:sz w:val="20"/>
        </w:rPr>
        <w:t>Oświadczenie o grupie kapitałowej</w:t>
      </w:r>
      <w:r w:rsidRPr="00C80152">
        <w:rPr>
          <w:rFonts w:ascii="Arial" w:hAnsi="Arial" w:cs="Arial"/>
          <w:sz w:val="20"/>
        </w:rPr>
        <w:tab/>
      </w:r>
      <w:bookmarkEnd w:id="57"/>
    </w:p>
    <w:p w14:paraId="07FCDEE8" w14:textId="77777777" w:rsidR="003F65E6" w:rsidRPr="00C80152" w:rsidRDefault="003F65E6" w:rsidP="003F65E6">
      <w:pPr>
        <w:rPr>
          <w:rFonts w:ascii="Arial" w:hAnsi="Arial" w:cs="Arial"/>
          <w:sz w:val="20"/>
          <w:szCs w:val="20"/>
        </w:rPr>
      </w:pPr>
    </w:p>
    <w:p w14:paraId="0B000FC0" w14:textId="77777777" w:rsidR="003F65E6" w:rsidRPr="00C80152" w:rsidRDefault="003F65E6" w:rsidP="003F65E6">
      <w:pPr>
        <w:jc w:val="center"/>
        <w:rPr>
          <w:rFonts w:ascii="Arial" w:hAnsi="Arial" w:cs="Arial"/>
          <w:sz w:val="20"/>
          <w:szCs w:val="20"/>
        </w:rPr>
      </w:pPr>
      <w:r w:rsidRPr="00C80152">
        <w:rPr>
          <w:rFonts w:ascii="Arial" w:hAnsi="Arial" w:cs="Arial"/>
          <w:sz w:val="20"/>
          <w:szCs w:val="20"/>
        </w:rPr>
        <w:t>O BRAKU PRZYNALEŻNOŚCI lub PRZYNALEŻNOŚCI DO GRUPY KAPITAŁOWEJ</w:t>
      </w:r>
    </w:p>
    <w:p w14:paraId="1C68E556" w14:textId="77777777" w:rsidR="003F65E6" w:rsidRPr="00C80152" w:rsidRDefault="003F65E6" w:rsidP="003F65E6">
      <w:pPr>
        <w:rPr>
          <w:rFonts w:ascii="Arial" w:hAnsi="Arial" w:cs="Arial"/>
          <w:sz w:val="20"/>
          <w:szCs w:val="20"/>
        </w:rPr>
      </w:pPr>
    </w:p>
    <w:p w14:paraId="7F32CAA3" w14:textId="77777777" w:rsidR="003F65E6" w:rsidRPr="00C80152" w:rsidRDefault="003F65E6" w:rsidP="003F65E6">
      <w:pPr>
        <w:jc w:val="center"/>
        <w:rPr>
          <w:rFonts w:ascii="Arial" w:hAnsi="Arial" w:cs="Arial"/>
          <w:b/>
          <w:bCs/>
          <w:color w:val="000000"/>
          <w:sz w:val="20"/>
          <w:szCs w:val="20"/>
        </w:rPr>
      </w:pPr>
      <w:r w:rsidRPr="00C80152">
        <w:rPr>
          <w:rFonts w:ascii="Arial" w:hAnsi="Arial" w:cs="Arial"/>
          <w:b/>
          <w:bCs/>
          <w:color w:val="000000"/>
          <w:sz w:val="20"/>
          <w:szCs w:val="20"/>
        </w:rPr>
        <w:t>(oświadczenie składane na wezwanie)</w:t>
      </w:r>
    </w:p>
    <w:p w14:paraId="5A94CA78" w14:textId="77777777" w:rsidR="003F65E6" w:rsidRPr="00C80152" w:rsidRDefault="003F65E6" w:rsidP="003F65E6">
      <w:pPr>
        <w:rPr>
          <w:rFonts w:ascii="Arial" w:hAnsi="Arial" w:cs="Arial"/>
          <w:sz w:val="20"/>
          <w:szCs w:val="20"/>
        </w:rPr>
      </w:pPr>
    </w:p>
    <w:p w14:paraId="19285628" w14:textId="77777777" w:rsidR="003F65E6" w:rsidRPr="00C80152" w:rsidRDefault="003F65E6" w:rsidP="003F65E6">
      <w:pPr>
        <w:spacing w:line="360" w:lineRule="auto"/>
        <w:jc w:val="both"/>
        <w:rPr>
          <w:rFonts w:ascii="Arial" w:hAnsi="Arial" w:cs="Arial"/>
          <w:sz w:val="20"/>
          <w:szCs w:val="20"/>
        </w:rPr>
      </w:pPr>
    </w:p>
    <w:p w14:paraId="3B7DF9F9" w14:textId="77777777" w:rsidR="003F65E6" w:rsidRPr="00C80152" w:rsidRDefault="003F65E6" w:rsidP="003F65E6">
      <w:pPr>
        <w:pStyle w:val="Tekstpodstawowywcity"/>
        <w:spacing w:line="360" w:lineRule="auto"/>
        <w:jc w:val="both"/>
        <w:rPr>
          <w:rFonts w:ascii="Arial" w:hAnsi="Arial" w:cs="Arial"/>
          <w:sz w:val="20"/>
        </w:rPr>
      </w:pPr>
      <w:r w:rsidRPr="00C80152">
        <w:rPr>
          <w:rFonts w:ascii="Arial" w:hAnsi="Arial" w:cs="Arial"/>
          <w:sz w:val="20"/>
        </w:rPr>
        <w:t>Dotyczy postępowania o zamówienie publiczne pn.:</w:t>
      </w:r>
    </w:p>
    <w:p w14:paraId="6AEB9D32" w14:textId="77777777" w:rsidR="003F65E6" w:rsidRPr="00C80152" w:rsidRDefault="003F65E6" w:rsidP="003F65E6">
      <w:pPr>
        <w:pStyle w:val="Tekstpodstawowywcity"/>
        <w:spacing w:line="360" w:lineRule="auto"/>
        <w:jc w:val="both"/>
        <w:rPr>
          <w:rFonts w:ascii="Arial" w:hAnsi="Arial" w:cs="Arial"/>
          <w:sz w:val="20"/>
        </w:rPr>
      </w:pPr>
    </w:p>
    <w:p w14:paraId="6BFA7BE6" w14:textId="77777777" w:rsidR="003F65E6" w:rsidRPr="00C80152" w:rsidRDefault="003F65E6" w:rsidP="003F65E6">
      <w:pPr>
        <w:autoSpaceDE w:val="0"/>
        <w:autoSpaceDN w:val="0"/>
        <w:adjustRightInd w:val="0"/>
        <w:jc w:val="center"/>
        <w:rPr>
          <w:rFonts w:ascii="Arial" w:eastAsia="Calibri" w:hAnsi="Arial" w:cs="Arial"/>
          <w:sz w:val="20"/>
          <w:szCs w:val="20"/>
        </w:rPr>
      </w:pPr>
      <w:r w:rsidRPr="00C80152">
        <w:rPr>
          <w:rFonts w:ascii="Arial" w:eastAsia="Calibri" w:hAnsi="Arial" w:cs="Arial"/>
          <w:sz w:val="20"/>
          <w:szCs w:val="20"/>
        </w:rPr>
        <w:t>………………………………………………………………………….</w:t>
      </w:r>
    </w:p>
    <w:p w14:paraId="037026C3" w14:textId="77777777" w:rsidR="003F65E6" w:rsidRPr="00C80152" w:rsidRDefault="003F65E6" w:rsidP="003F65E6">
      <w:pPr>
        <w:autoSpaceDE w:val="0"/>
        <w:autoSpaceDN w:val="0"/>
        <w:adjustRightInd w:val="0"/>
        <w:jc w:val="center"/>
        <w:rPr>
          <w:rFonts w:ascii="Arial" w:eastAsia="Calibri" w:hAnsi="Arial" w:cs="Arial"/>
          <w:sz w:val="20"/>
          <w:szCs w:val="20"/>
        </w:rPr>
      </w:pPr>
    </w:p>
    <w:p w14:paraId="008BB23A" w14:textId="77777777" w:rsidR="003F65E6" w:rsidRPr="00C80152" w:rsidRDefault="003F65E6" w:rsidP="003F65E6">
      <w:pPr>
        <w:autoSpaceDE w:val="0"/>
        <w:autoSpaceDN w:val="0"/>
        <w:adjustRightInd w:val="0"/>
        <w:jc w:val="center"/>
        <w:rPr>
          <w:rFonts w:ascii="Arial" w:eastAsia="Calibri" w:hAnsi="Arial" w:cs="Arial"/>
          <w:sz w:val="20"/>
          <w:szCs w:val="20"/>
        </w:rPr>
      </w:pPr>
      <w:r w:rsidRPr="00C80152">
        <w:rPr>
          <w:rFonts w:ascii="Arial" w:eastAsia="Calibri" w:hAnsi="Arial" w:cs="Arial"/>
          <w:sz w:val="20"/>
          <w:szCs w:val="20"/>
        </w:rPr>
        <w:t>…………………………………………………………………………………………</w:t>
      </w:r>
    </w:p>
    <w:p w14:paraId="0A411512" w14:textId="77777777" w:rsidR="003F65E6" w:rsidRPr="00C80152" w:rsidRDefault="003F65E6" w:rsidP="003F65E6">
      <w:pPr>
        <w:autoSpaceDE w:val="0"/>
        <w:autoSpaceDN w:val="0"/>
        <w:adjustRightInd w:val="0"/>
        <w:jc w:val="center"/>
        <w:rPr>
          <w:rFonts w:ascii="Arial" w:eastAsia="Calibri" w:hAnsi="Arial" w:cs="Arial"/>
          <w:sz w:val="20"/>
          <w:szCs w:val="20"/>
        </w:rPr>
      </w:pPr>
    </w:p>
    <w:p w14:paraId="7DD1F747" w14:textId="77777777" w:rsidR="003F65E6" w:rsidRPr="00C80152" w:rsidRDefault="003F65E6" w:rsidP="003F65E6">
      <w:pPr>
        <w:autoSpaceDE w:val="0"/>
        <w:autoSpaceDN w:val="0"/>
        <w:adjustRightInd w:val="0"/>
        <w:jc w:val="center"/>
        <w:rPr>
          <w:rFonts w:ascii="Arial" w:eastAsia="Calibri" w:hAnsi="Arial" w:cs="Arial"/>
          <w:sz w:val="20"/>
          <w:szCs w:val="20"/>
        </w:rPr>
      </w:pPr>
      <w:r w:rsidRPr="00C80152">
        <w:rPr>
          <w:rFonts w:ascii="Arial" w:eastAsia="Calibri" w:hAnsi="Arial" w:cs="Arial"/>
          <w:sz w:val="20"/>
          <w:szCs w:val="20"/>
        </w:rPr>
        <w:t>…………………………………………………………………………………………………..</w:t>
      </w:r>
    </w:p>
    <w:p w14:paraId="7B085CC8" w14:textId="77777777" w:rsidR="003F65E6" w:rsidRPr="00C80152" w:rsidRDefault="003F65E6" w:rsidP="00D57946">
      <w:pPr>
        <w:pStyle w:val="Akapitzlist"/>
        <w:numPr>
          <w:ilvl w:val="1"/>
          <w:numId w:val="16"/>
        </w:numPr>
        <w:spacing w:line="276" w:lineRule="auto"/>
        <w:jc w:val="both"/>
        <w:rPr>
          <w:rFonts w:ascii="Arial" w:hAnsi="Arial" w:cs="Arial"/>
          <w:sz w:val="20"/>
          <w:szCs w:val="20"/>
        </w:rPr>
      </w:pPr>
      <w:r w:rsidRPr="00C80152">
        <w:rPr>
          <w:rFonts w:ascii="Arial" w:hAnsi="Arial" w:cs="Arial"/>
          <w:sz w:val="20"/>
          <w:szCs w:val="20"/>
        </w:rPr>
        <w:t xml:space="preserve">Informuję/my, że wykonawca, którego reprezentuję/my nie należy do grupy kapitałowej, o której mowa w art. 108 ust. 1 pkt 5 ustawy Prawo zamówień publicznych. </w:t>
      </w:r>
    </w:p>
    <w:p w14:paraId="0ADC622A" w14:textId="77777777" w:rsidR="003F65E6" w:rsidRPr="00C80152" w:rsidRDefault="003F65E6" w:rsidP="003F65E6">
      <w:pPr>
        <w:spacing w:line="340" w:lineRule="atLeast"/>
        <w:jc w:val="both"/>
        <w:rPr>
          <w:rFonts w:ascii="Arial" w:hAnsi="Arial" w:cs="Arial"/>
          <w:sz w:val="20"/>
          <w:szCs w:val="20"/>
        </w:rPr>
      </w:pPr>
    </w:p>
    <w:p w14:paraId="43AEA253" w14:textId="77777777" w:rsidR="003F65E6" w:rsidRPr="00C80152" w:rsidRDefault="003F65E6" w:rsidP="003F65E6">
      <w:pPr>
        <w:spacing w:line="340" w:lineRule="atLeast"/>
        <w:jc w:val="both"/>
        <w:rPr>
          <w:rFonts w:ascii="Arial" w:hAnsi="Arial" w:cs="Arial"/>
          <w:sz w:val="20"/>
          <w:szCs w:val="20"/>
        </w:rPr>
      </w:pPr>
    </w:p>
    <w:p w14:paraId="1D96256B" w14:textId="77777777" w:rsidR="003F65E6" w:rsidRPr="00C80152" w:rsidRDefault="003F65E6" w:rsidP="003F65E6">
      <w:pPr>
        <w:ind w:left="4248" w:firstLine="708"/>
        <w:rPr>
          <w:rFonts w:ascii="Arial" w:hAnsi="Arial" w:cs="Arial"/>
          <w:sz w:val="20"/>
          <w:szCs w:val="20"/>
        </w:rPr>
      </w:pPr>
      <w:r w:rsidRPr="00C80152">
        <w:rPr>
          <w:rFonts w:ascii="Arial" w:hAnsi="Arial" w:cs="Arial"/>
          <w:sz w:val="20"/>
          <w:szCs w:val="20"/>
        </w:rPr>
        <w:t xml:space="preserve">………......................................................... </w:t>
      </w:r>
    </w:p>
    <w:p w14:paraId="69053139" w14:textId="757FB81D" w:rsidR="003F65E6" w:rsidRPr="00C80152" w:rsidRDefault="003F65E6" w:rsidP="004F68C4">
      <w:pPr>
        <w:ind w:left="4956"/>
        <w:rPr>
          <w:rFonts w:ascii="Arial" w:hAnsi="Arial" w:cs="Arial"/>
          <w:sz w:val="20"/>
          <w:szCs w:val="20"/>
        </w:rPr>
      </w:pPr>
      <w:r w:rsidRPr="00C80152">
        <w:rPr>
          <w:rFonts w:ascii="Arial" w:hAnsi="Arial" w:cs="Arial"/>
          <w:sz w:val="20"/>
          <w:szCs w:val="20"/>
        </w:rPr>
        <w:t xml:space="preserve">  (podpis osoby/osób uprawnionych do składania  </w:t>
      </w:r>
      <w:r w:rsidRPr="00C80152">
        <w:rPr>
          <w:rFonts w:ascii="Arial" w:hAnsi="Arial" w:cs="Arial"/>
          <w:sz w:val="20"/>
          <w:szCs w:val="20"/>
        </w:rPr>
        <w:br/>
        <w:t xml:space="preserve">    oświadczeń woli w imieniu Wykonawcy)</w:t>
      </w:r>
    </w:p>
    <w:p w14:paraId="073E536B" w14:textId="77777777" w:rsidR="003F65E6" w:rsidRPr="00C80152" w:rsidRDefault="003F65E6" w:rsidP="00D57946">
      <w:pPr>
        <w:pStyle w:val="Akapitzlist"/>
        <w:numPr>
          <w:ilvl w:val="1"/>
          <w:numId w:val="16"/>
        </w:numPr>
        <w:spacing w:before="240" w:line="276" w:lineRule="auto"/>
        <w:jc w:val="both"/>
        <w:rPr>
          <w:rFonts w:ascii="Arial" w:eastAsia="Calibri" w:hAnsi="Arial" w:cs="Arial"/>
          <w:sz w:val="20"/>
          <w:szCs w:val="20"/>
        </w:rPr>
      </w:pPr>
      <w:r w:rsidRPr="00C80152">
        <w:rPr>
          <w:rFonts w:ascii="Arial" w:hAnsi="Arial" w:cs="Arial"/>
          <w:sz w:val="20"/>
          <w:szCs w:val="20"/>
        </w:rPr>
        <w:t xml:space="preserve">Informuję/my, że wykonawca, którego reprezentuję/my należy do grupy kapitałowej, o której mowa w art. art. 108 ust. 1 pkt 5 ustawy Prawo zamówień publicznych. </w:t>
      </w:r>
      <w:r w:rsidRPr="00C80152">
        <w:rPr>
          <w:rFonts w:ascii="Arial" w:eastAsia="Calibri" w:hAnsi="Arial" w:cs="Arial"/>
          <w:sz w:val="20"/>
          <w:szCs w:val="20"/>
        </w:rPr>
        <w:t xml:space="preserve">Jednocześnie załączam dokumenty/informacje </w:t>
      </w:r>
      <w:r w:rsidRPr="00C80152">
        <w:rPr>
          <w:rFonts w:ascii="Arial" w:eastAsia="Calibri" w:hAnsi="Arial" w:cs="Arial"/>
          <w:i/>
          <w:iCs/>
          <w:sz w:val="20"/>
          <w:szCs w:val="20"/>
        </w:rPr>
        <w:t>(wymienić poniżej i przekazać/ przesłać Zamawiającemu)</w:t>
      </w:r>
      <w:r w:rsidRPr="00C80152">
        <w:rPr>
          <w:rFonts w:ascii="Arial" w:eastAsia="Calibri" w:hAnsi="Arial" w:cs="Arial"/>
          <w:sz w:val="20"/>
          <w:szCs w:val="20"/>
        </w:rPr>
        <w:t>:</w:t>
      </w:r>
    </w:p>
    <w:p w14:paraId="7D12DF13" w14:textId="77777777" w:rsidR="003F65E6" w:rsidRPr="00C80152" w:rsidRDefault="003F65E6" w:rsidP="00D57946">
      <w:pPr>
        <w:pStyle w:val="Akapitzlist"/>
        <w:numPr>
          <w:ilvl w:val="0"/>
          <w:numId w:val="17"/>
        </w:numPr>
        <w:spacing w:line="360" w:lineRule="auto"/>
        <w:jc w:val="both"/>
        <w:rPr>
          <w:rFonts w:ascii="Arial" w:eastAsia="Calibri" w:hAnsi="Arial" w:cs="Arial"/>
          <w:sz w:val="20"/>
          <w:szCs w:val="20"/>
        </w:rPr>
      </w:pPr>
      <w:r w:rsidRPr="00C80152">
        <w:rPr>
          <w:rFonts w:ascii="Arial" w:eastAsia="Calibri" w:hAnsi="Arial" w:cs="Arial"/>
          <w:sz w:val="20"/>
          <w:szCs w:val="20"/>
        </w:rPr>
        <w:t xml:space="preserve">………………………………….……………………………….…………………………, </w:t>
      </w:r>
    </w:p>
    <w:p w14:paraId="5804C660" w14:textId="77777777" w:rsidR="003F65E6" w:rsidRPr="00C80152" w:rsidRDefault="003F65E6" w:rsidP="00D57946">
      <w:pPr>
        <w:pStyle w:val="Akapitzlist"/>
        <w:numPr>
          <w:ilvl w:val="0"/>
          <w:numId w:val="17"/>
        </w:numPr>
        <w:spacing w:line="360" w:lineRule="auto"/>
        <w:jc w:val="both"/>
        <w:rPr>
          <w:rFonts w:ascii="Arial" w:eastAsia="Calibri" w:hAnsi="Arial" w:cs="Arial"/>
          <w:sz w:val="20"/>
          <w:szCs w:val="20"/>
        </w:rPr>
      </w:pPr>
      <w:r w:rsidRPr="00C80152">
        <w:rPr>
          <w:rFonts w:ascii="Arial" w:eastAsia="Calibri" w:hAnsi="Arial" w:cs="Arial"/>
          <w:sz w:val="20"/>
          <w:szCs w:val="20"/>
        </w:rPr>
        <w:t xml:space="preserve">…………………………………….……………………………….…………………………, </w:t>
      </w:r>
    </w:p>
    <w:p w14:paraId="4A3B2F0F" w14:textId="77777777" w:rsidR="003F65E6" w:rsidRPr="00C80152" w:rsidRDefault="003F65E6" w:rsidP="00D57946">
      <w:pPr>
        <w:pStyle w:val="Akapitzlist"/>
        <w:numPr>
          <w:ilvl w:val="0"/>
          <w:numId w:val="17"/>
        </w:numPr>
        <w:spacing w:line="360" w:lineRule="auto"/>
        <w:jc w:val="both"/>
        <w:rPr>
          <w:rFonts w:ascii="Arial" w:eastAsia="Calibri" w:hAnsi="Arial" w:cs="Arial"/>
          <w:sz w:val="20"/>
          <w:szCs w:val="20"/>
        </w:rPr>
      </w:pPr>
      <w:r w:rsidRPr="00C80152">
        <w:rPr>
          <w:rFonts w:ascii="Arial" w:eastAsia="Calibri" w:hAnsi="Arial" w:cs="Arial"/>
          <w:sz w:val="20"/>
          <w:szCs w:val="20"/>
        </w:rPr>
        <w:t>…………………………………….……………………………….…………………………,</w:t>
      </w:r>
    </w:p>
    <w:p w14:paraId="5B8938A6" w14:textId="77777777" w:rsidR="003F65E6" w:rsidRPr="00C80152" w:rsidRDefault="003F65E6" w:rsidP="003F65E6">
      <w:pPr>
        <w:spacing w:line="360" w:lineRule="auto"/>
        <w:ind w:left="708"/>
        <w:jc w:val="both"/>
        <w:rPr>
          <w:rFonts w:ascii="Arial" w:eastAsia="Calibri" w:hAnsi="Arial" w:cs="Arial"/>
          <w:sz w:val="20"/>
          <w:szCs w:val="20"/>
        </w:rPr>
      </w:pPr>
      <w:r w:rsidRPr="00C80152">
        <w:rPr>
          <w:rFonts w:ascii="Arial" w:eastAsia="Calibri" w:hAnsi="Arial" w:cs="Arial"/>
          <w:sz w:val="20"/>
          <w:szCs w:val="20"/>
        </w:rPr>
        <w:t xml:space="preserve">potwierdzające, że </w:t>
      </w:r>
      <w:r>
        <w:rPr>
          <w:rFonts w:ascii="Arial" w:eastAsia="Calibri" w:hAnsi="Arial" w:cs="Arial"/>
          <w:sz w:val="20"/>
          <w:szCs w:val="20"/>
        </w:rPr>
        <w:t>oferty został przygotowane niezależnie od siebie</w:t>
      </w:r>
    </w:p>
    <w:p w14:paraId="6D04D002" w14:textId="77777777" w:rsidR="0049648B" w:rsidRDefault="0049648B" w:rsidP="0049648B">
      <w:pPr>
        <w:spacing w:line="360" w:lineRule="auto"/>
        <w:rPr>
          <w:rFonts w:ascii="Arial" w:hAnsi="Arial" w:cs="Arial"/>
          <w:b/>
          <w:bCs/>
          <w:sz w:val="16"/>
          <w:szCs w:val="16"/>
        </w:rPr>
      </w:pPr>
    </w:p>
    <w:p w14:paraId="39CD7FDF" w14:textId="77777777" w:rsidR="0049648B" w:rsidRDefault="0049648B" w:rsidP="0049648B">
      <w:pPr>
        <w:spacing w:line="360" w:lineRule="auto"/>
        <w:rPr>
          <w:rFonts w:ascii="Arial" w:hAnsi="Arial" w:cs="Arial"/>
          <w:b/>
          <w:bCs/>
          <w:sz w:val="16"/>
          <w:szCs w:val="16"/>
        </w:rPr>
      </w:pPr>
    </w:p>
    <w:p w14:paraId="3A4F2F37" w14:textId="77777777" w:rsidR="003F65E6" w:rsidRPr="002A37D4" w:rsidRDefault="003F65E6" w:rsidP="003F65E6">
      <w:pPr>
        <w:spacing w:line="340" w:lineRule="atLeast"/>
        <w:jc w:val="both"/>
        <w:rPr>
          <w:rFonts w:ascii="Arial" w:hAnsi="Arial" w:cs="Arial"/>
          <w:sz w:val="22"/>
          <w:szCs w:val="22"/>
        </w:rPr>
      </w:pPr>
    </w:p>
    <w:p w14:paraId="66156D13" w14:textId="77777777" w:rsidR="003F65E6" w:rsidRPr="00C80152" w:rsidRDefault="003F65E6" w:rsidP="003F65E6">
      <w:pPr>
        <w:ind w:left="360" w:hanging="360"/>
        <w:jc w:val="both"/>
        <w:rPr>
          <w:rFonts w:ascii="Arial" w:hAnsi="Arial" w:cs="Arial"/>
          <w:b/>
          <w:i/>
          <w:sz w:val="20"/>
          <w:szCs w:val="20"/>
        </w:rPr>
      </w:pPr>
      <w:r w:rsidRPr="00C80152">
        <w:rPr>
          <w:rFonts w:ascii="Arial" w:hAnsi="Arial" w:cs="Arial"/>
          <w:b/>
          <w:i/>
          <w:sz w:val="20"/>
          <w:szCs w:val="20"/>
        </w:rPr>
        <w:t>Uwaga!</w:t>
      </w:r>
    </w:p>
    <w:p w14:paraId="5F065508" w14:textId="77777777" w:rsidR="003F65E6" w:rsidRPr="00C80152" w:rsidRDefault="003F65E6" w:rsidP="003F65E6">
      <w:pPr>
        <w:ind w:left="360" w:hanging="360"/>
        <w:jc w:val="both"/>
        <w:rPr>
          <w:rFonts w:ascii="Arial" w:hAnsi="Arial" w:cs="Arial"/>
          <w:b/>
          <w:i/>
          <w:sz w:val="20"/>
          <w:szCs w:val="20"/>
        </w:rPr>
      </w:pPr>
      <w:r w:rsidRPr="00C80152">
        <w:rPr>
          <w:rFonts w:ascii="Arial" w:hAnsi="Arial" w:cs="Arial"/>
          <w:b/>
          <w:i/>
          <w:sz w:val="20"/>
          <w:szCs w:val="20"/>
        </w:rPr>
        <w:t>Należy wypełnić pkt 1) albo pkt 2)</w:t>
      </w:r>
    </w:p>
    <w:p w14:paraId="10F8F9A9" w14:textId="77777777" w:rsidR="003F65E6" w:rsidRPr="00C80152" w:rsidRDefault="003F65E6" w:rsidP="003F65E6">
      <w:pPr>
        <w:ind w:left="360" w:hanging="360"/>
        <w:jc w:val="both"/>
        <w:rPr>
          <w:rFonts w:ascii="Arial" w:hAnsi="Arial" w:cs="Arial"/>
          <w:b/>
          <w:sz w:val="20"/>
          <w:szCs w:val="20"/>
        </w:rPr>
      </w:pPr>
    </w:p>
    <w:p w14:paraId="3A8E957F" w14:textId="77777777" w:rsidR="003F65E6" w:rsidRPr="00C80152" w:rsidRDefault="003F65E6" w:rsidP="003F65E6">
      <w:pPr>
        <w:rPr>
          <w:rFonts w:ascii="Arial" w:hAnsi="Arial" w:cs="Arial"/>
          <w:sz w:val="20"/>
          <w:szCs w:val="20"/>
        </w:rPr>
      </w:pPr>
    </w:p>
    <w:p w14:paraId="0B09FF75" w14:textId="77777777" w:rsidR="003F65E6" w:rsidRPr="00AE61BD" w:rsidRDefault="003F65E6" w:rsidP="003F65E6">
      <w:pPr>
        <w:spacing w:line="360" w:lineRule="auto"/>
        <w:ind w:left="5664" w:firstLine="30"/>
        <w:jc w:val="center"/>
        <w:rPr>
          <w:rFonts w:ascii="Arial" w:hAnsi="Arial" w:cs="Arial"/>
          <w:sz w:val="20"/>
          <w:szCs w:val="20"/>
        </w:rPr>
      </w:pPr>
    </w:p>
    <w:p w14:paraId="4ECB5684" w14:textId="77777777" w:rsidR="0049648B" w:rsidRPr="00911314" w:rsidRDefault="0049648B" w:rsidP="0049648B">
      <w:pPr>
        <w:spacing w:line="360" w:lineRule="auto"/>
        <w:rPr>
          <w:rFonts w:ascii="Arial" w:hAnsi="Arial" w:cs="Arial"/>
          <w:b/>
          <w:bCs/>
          <w:sz w:val="16"/>
          <w:szCs w:val="16"/>
        </w:rPr>
      </w:pPr>
      <w:r w:rsidRPr="00911314">
        <w:rPr>
          <w:rFonts w:ascii="Arial" w:hAnsi="Arial" w:cs="Arial"/>
          <w:b/>
          <w:bCs/>
          <w:sz w:val="16"/>
          <w:szCs w:val="16"/>
        </w:rPr>
        <w:t xml:space="preserve">UWAGA: </w:t>
      </w:r>
    </w:p>
    <w:p w14:paraId="69C2F4C5" w14:textId="77777777" w:rsidR="0049648B" w:rsidRPr="0049648B" w:rsidRDefault="0049648B" w:rsidP="0049648B">
      <w:pPr>
        <w:pStyle w:val="Akapitzlist"/>
        <w:ind w:left="680"/>
        <w:rPr>
          <w:rFonts w:ascii="Arial" w:hAnsi="Arial" w:cs="Arial"/>
          <w:sz w:val="16"/>
          <w:szCs w:val="16"/>
        </w:rPr>
      </w:pPr>
      <w:r w:rsidRPr="0049648B">
        <w:rPr>
          <w:rFonts w:ascii="Arial" w:hAnsi="Arial" w:cs="Arial"/>
          <w:sz w:val="16"/>
          <w:szCs w:val="16"/>
        </w:rPr>
        <w:t>Dokument należy wypełnić i podpisać kwalifikowanym podpisem elektronicznym lub podpisem zaufanym lub podpisem osobistym.</w:t>
      </w:r>
    </w:p>
    <w:p w14:paraId="1999E893" w14:textId="77777777" w:rsidR="003F65E6" w:rsidRPr="00AE61BD" w:rsidRDefault="003F65E6" w:rsidP="003F65E6">
      <w:pPr>
        <w:pStyle w:val="Tekstpodstawowywcity3"/>
        <w:spacing w:line="360" w:lineRule="auto"/>
        <w:ind w:left="0"/>
        <w:rPr>
          <w:rFonts w:ascii="Arial" w:hAnsi="Arial" w:cs="Arial"/>
          <w:bCs/>
          <w:i/>
          <w:iCs/>
          <w:color w:val="000000"/>
          <w:sz w:val="20"/>
        </w:rPr>
      </w:pPr>
    </w:p>
    <w:p w14:paraId="407C044D" w14:textId="77777777" w:rsidR="003F65E6" w:rsidRPr="00AE61BD" w:rsidRDefault="003F65E6" w:rsidP="003F65E6">
      <w:pPr>
        <w:spacing w:line="360" w:lineRule="auto"/>
        <w:rPr>
          <w:rFonts w:ascii="Arial" w:hAnsi="Arial" w:cs="Arial"/>
          <w:sz w:val="20"/>
          <w:szCs w:val="20"/>
        </w:rPr>
      </w:pPr>
    </w:p>
    <w:p w14:paraId="06F66295" w14:textId="77777777" w:rsidR="002D6668" w:rsidRDefault="002D6668" w:rsidP="002D6668">
      <w:pPr>
        <w:pStyle w:val="Nagwek3"/>
        <w:tabs>
          <w:tab w:val="left" w:pos="3945"/>
        </w:tabs>
        <w:spacing w:line="360" w:lineRule="auto"/>
        <w:rPr>
          <w:rFonts w:ascii="Arial" w:hAnsi="Arial" w:cs="Arial"/>
          <w:sz w:val="20"/>
        </w:rPr>
      </w:pPr>
    </w:p>
    <w:p w14:paraId="0B517BE9" w14:textId="77777777" w:rsidR="00190F57" w:rsidRPr="00190F57" w:rsidRDefault="00190F57" w:rsidP="00190F57"/>
    <w:p w14:paraId="3530B41D" w14:textId="77777777" w:rsidR="002D6668" w:rsidRPr="002D6668" w:rsidRDefault="002D6668" w:rsidP="002D6668">
      <w:pPr>
        <w:pStyle w:val="Nagwek1"/>
        <w:ind w:left="6372" w:firstLine="708"/>
        <w:rPr>
          <w:rFonts w:ascii="Arial" w:hAnsi="Arial" w:cs="Arial"/>
          <w:sz w:val="20"/>
        </w:rPr>
      </w:pPr>
      <w:r w:rsidRPr="002D6668">
        <w:rPr>
          <w:rFonts w:ascii="Arial" w:hAnsi="Arial" w:cs="Arial"/>
          <w:sz w:val="20"/>
        </w:rPr>
        <w:lastRenderedPageBreak/>
        <w:t>Załącznik nr  5 do SWZ</w:t>
      </w:r>
    </w:p>
    <w:p w14:paraId="287A890A" w14:textId="77777777" w:rsidR="002D6668" w:rsidRPr="002D6668" w:rsidRDefault="002D6668" w:rsidP="002D6668">
      <w:pPr>
        <w:pStyle w:val="Nagwek1"/>
        <w:spacing w:line="360" w:lineRule="auto"/>
        <w:rPr>
          <w:rFonts w:ascii="Arial" w:hAnsi="Arial" w:cs="Arial"/>
          <w:sz w:val="20"/>
        </w:rPr>
      </w:pPr>
      <w:bookmarkStart w:id="58" w:name="_Toc257265334"/>
      <w:bookmarkStart w:id="59" w:name="_Toc519585668"/>
      <w:bookmarkStart w:id="60" w:name="_Toc28606726"/>
    </w:p>
    <w:p w14:paraId="7FE80990" w14:textId="77777777" w:rsidR="002D6668" w:rsidRPr="002D6668" w:rsidRDefault="002D6668" w:rsidP="002D6668">
      <w:pPr>
        <w:pStyle w:val="Nagwek1"/>
        <w:jc w:val="center"/>
        <w:rPr>
          <w:rFonts w:ascii="Arial" w:hAnsi="Arial" w:cs="Arial"/>
          <w:sz w:val="20"/>
        </w:rPr>
      </w:pPr>
      <w:r w:rsidRPr="002D6668">
        <w:rPr>
          <w:rFonts w:ascii="Arial" w:hAnsi="Arial" w:cs="Arial"/>
          <w:sz w:val="20"/>
        </w:rPr>
        <w:t>Wykaz  wykonanych dostaw</w:t>
      </w:r>
      <w:bookmarkEnd w:id="58"/>
      <w:bookmarkEnd w:id="59"/>
      <w:bookmarkEnd w:id="60"/>
    </w:p>
    <w:p w14:paraId="03C3DDB7" w14:textId="77777777" w:rsidR="002D6668" w:rsidRPr="002D6668" w:rsidRDefault="002D6668" w:rsidP="002D6668">
      <w:pPr>
        <w:rPr>
          <w:rFonts w:ascii="Arial" w:hAnsi="Arial" w:cs="Arial"/>
          <w:sz w:val="20"/>
          <w:szCs w:val="20"/>
        </w:rPr>
      </w:pPr>
    </w:p>
    <w:p w14:paraId="0C1D6776" w14:textId="77777777" w:rsidR="002D6668" w:rsidRPr="002D6668" w:rsidRDefault="002D6668" w:rsidP="002D6668">
      <w:pPr>
        <w:jc w:val="center"/>
        <w:rPr>
          <w:rFonts w:ascii="Arial" w:hAnsi="Arial" w:cs="Arial"/>
          <w:b/>
          <w:sz w:val="20"/>
          <w:szCs w:val="20"/>
        </w:rPr>
      </w:pPr>
      <w:r w:rsidRPr="002D6668">
        <w:rPr>
          <w:rFonts w:ascii="Arial" w:hAnsi="Arial" w:cs="Arial"/>
          <w:b/>
          <w:sz w:val="20"/>
          <w:szCs w:val="20"/>
        </w:rPr>
        <w:t>wykonanych/wykonywanych w ciągu ostatnich trzech lat</w:t>
      </w:r>
    </w:p>
    <w:p w14:paraId="5F16D343" w14:textId="77777777" w:rsidR="002D6668" w:rsidRPr="002D6668" w:rsidRDefault="002D6668" w:rsidP="002D6668">
      <w:pPr>
        <w:rPr>
          <w:rFonts w:ascii="Arial" w:hAnsi="Arial" w:cs="Arial"/>
          <w:sz w:val="20"/>
          <w:szCs w:val="20"/>
        </w:rPr>
      </w:pPr>
    </w:p>
    <w:p w14:paraId="09B3906D" w14:textId="77777777" w:rsidR="002D6668" w:rsidRPr="002D6668" w:rsidRDefault="002D6668" w:rsidP="002D6668">
      <w:pPr>
        <w:jc w:val="center"/>
        <w:rPr>
          <w:rFonts w:ascii="Arial" w:hAnsi="Arial" w:cs="Arial"/>
          <w:b/>
          <w:sz w:val="20"/>
          <w:szCs w:val="20"/>
        </w:rPr>
      </w:pPr>
      <w:r w:rsidRPr="002D6668">
        <w:rPr>
          <w:rFonts w:ascii="Arial" w:hAnsi="Arial" w:cs="Arial"/>
          <w:b/>
          <w:sz w:val="20"/>
          <w:szCs w:val="20"/>
        </w:rPr>
        <w:t>(wykaz i dokumenty składane na wezwanie)</w:t>
      </w:r>
    </w:p>
    <w:p w14:paraId="48B86C54" w14:textId="77777777" w:rsidR="002D6668" w:rsidRPr="002D6668" w:rsidRDefault="002D6668" w:rsidP="002D6668">
      <w:pPr>
        <w:spacing w:line="360" w:lineRule="auto"/>
        <w:rPr>
          <w:rFonts w:ascii="Arial" w:hAnsi="Arial" w:cs="Arial"/>
          <w:sz w:val="20"/>
          <w:szCs w:val="20"/>
        </w:rPr>
      </w:pPr>
      <w:bookmarkStart w:id="61" w:name="_Hlk75262276"/>
    </w:p>
    <w:bookmarkEnd w:id="61"/>
    <w:p w14:paraId="6620BE56" w14:textId="77777777" w:rsidR="002D6668" w:rsidRPr="002D6668" w:rsidRDefault="002D6668" w:rsidP="002D6668">
      <w:pPr>
        <w:spacing w:line="360" w:lineRule="auto"/>
        <w:jc w:val="both"/>
        <w:rPr>
          <w:rFonts w:ascii="Arial" w:hAnsi="Arial" w:cs="Arial"/>
          <w:b/>
          <w:bCs/>
          <w:color w:val="000000"/>
          <w:sz w:val="20"/>
          <w:szCs w:val="20"/>
        </w:rPr>
      </w:pPr>
      <w:r w:rsidRPr="002D6668">
        <w:rPr>
          <w:rFonts w:ascii="Arial" w:hAnsi="Arial" w:cs="Arial"/>
          <w:b/>
          <w:bCs/>
          <w:color w:val="000000"/>
          <w:sz w:val="20"/>
          <w:szCs w:val="20"/>
        </w:rPr>
        <w:t>Wykonawca w celu potwierdzenia przedmiotowego warunku może wskazać, że przedmiotowe oświadczenia i/lub dokumenty  znajdują się w posiadaniu Zamawiającego, o ile są aktualne</w:t>
      </w:r>
    </w:p>
    <w:p w14:paraId="1132D1B2" w14:textId="77777777" w:rsidR="002D6668" w:rsidRPr="002D6668" w:rsidRDefault="002D6668" w:rsidP="002D6668">
      <w:pPr>
        <w:spacing w:line="360" w:lineRule="auto"/>
        <w:jc w:val="both"/>
        <w:rPr>
          <w:rFonts w:ascii="Arial" w:hAnsi="Arial" w:cs="Arial"/>
          <w:b/>
          <w:bCs/>
          <w:color w:val="000000"/>
          <w:sz w:val="20"/>
          <w:szCs w:val="20"/>
        </w:rPr>
      </w:pPr>
    </w:p>
    <w:p w14:paraId="65A35515" w14:textId="77777777" w:rsidR="002D6668" w:rsidRPr="002D6668" w:rsidRDefault="002D6668" w:rsidP="002D6668">
      <w:pPr>
        <w:jc w:val="both"/>
        <w:rPr>
          <w:rFonts w:ascii="Arial" w:hAnsi="Arial" w:cs="Arial"/>
          <w:b/>
          <w:bCs/>
          <w:color w:val="000000"/>
          <w:sz w:val="20"/>
          <w:szCs w:val="20"/>
        </w:rPr>
      </w:pPr>
      <w:r w:rsidRPr="002D6668">
        <w:rPr>
          <w:rFonts w:ascii="Arial" w:hAnsi="Arial" w:cs="Arial"/>
          <w:b/>
          <w:bCs/>
          <w:color w:val="000000"/>
          <w:sz w:val="20"/>
          <w:szCs w:val="20"/>
        </w:rPr>
        <w:t>…………………………………………………………………………………………………………………………….</w:t>
      </w:r>
    </w:p>
    <w:p w14:paraId="4603E20B" w14:textId="77777777" w:rsidR="002D6668" w:rsidRPr="002D6668" w:rsidRDefault="002D6668" w:rsidP="002D6668">
      <w:pPr>
        <w:jc w:val="both"/>
        <w:rPr>
          <w:rFonts w:ascii="Arial" w:hAnsi="Arial" w:cs="Arial"/>
          <w:b/>
          <w:bCs/>
          <w:color w:val="000000"/>
          <w:sz w:val="20"/>
          <w:szCs w:val="20"/>
        </w:rPr>
      </w:pPr>
      <w:r w:rsidRPr="002D6668">
        <w:rPr>
          <w:rFonts w:ascii="Arial" w:hAnsi="Arial" w:cs="Arial"/>
          <w:b/>
          <w:bCs/>
          <w:color w:val="000000"/>
          <w:sz w:val="20"/>
          <w:szCs w:val="20"/>
        </w:rPr>
        <w:tab/>
      </w:r>
      <w:r w:rsidRPr="002D6668">
        <w:rPr>
          <w:rFonts w:ascii="Arial" w:hAnsi="Arial" w:cs="Arial"/>
          <w:b/>
          <w:bCs/>
          <w:color w:val="000000"/>
          <w:sz w:val="20"/>
          <w:szCs w:val="20"/>
        </w:rPr>
        <w:tab/>
      </w:r>
      <w:r w:rsidRPr="002D6668">
        <w:rPr>
          <w:rFonts w:ascii="Arial" w:hAnsi="Arial" w:cs="Arial"/>
          <w:b/>
          <w:bCs/>
          <w:color w:val="000000"/>
          <w:sz w:val="20"/>
          <w:szCs w:val="20"/>
        </w:rPr>
        <w:tab/>
      </w:r>
      <w:r w:rsidRPr="002D6668">
        <w:rPr>
          <w:rFonts w:ascii="Arial" w:hAnsi="Arial" w:cs="Arial"/>
          <w:b/>
          <w:bCs/>
          <w:color w:val="000000"/>
          <w:sz w:val="20"/>
          <w:szCs w:val="20"/>
        </w:rPr>
        <w:tab/>
        <w:t>(wskazać postępowanie o udzielenie zamówienia)</w:t>
      </w:r>
    </w:p>
    <w:p w14:paraId="1E038A8D" w14:textId="77777777" w:rsidR="002D6668" w:rsidRPr="002D6668" w:rsidRDefault="002D6668" w:rsidP="002D6668">
      <w:pPr>
        <w:spacing w:line="360" w:lineRule="auto"/>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34"/>
        <w:gridCol w:w="2580"/>
        <w:gridCol w:w="2017"/>
        <w:gridCol w:w="1418"/>
        <w:gridCol w:w="1417"/>
        <w:gridCol w:w="1853"/>
      </w:tblGrid>
      <w:tr w:rsidR="002D6668" w:rsidRPr="002D6668" w14:paraId="1E5D7F89" w14:textId="77777777" w:rsidTr="0017452A">
        <w:tc>
          <w:tcPr>
            <w:tcW w:w="534" w:type="dxa"/>
            <w:tcBorders>
              <w:top w:val="single" w:sz="4" w:space="0" w:color="000000"/>
              <w:left w:val="single" w:sz="4" w:space="0" w:color="000000"/>
              <w:bottom w:val="single" w:sz="4" w:space="0" w:color="000000"/>
              <w:right w:val="single" w:sz="4" w:space="0" w:color="000000"/>
            </w:tcBorders>
          </w:tcPr>
          <w:p w14:paraId="08E712CD" w14:textId="77777777" w:rsidR="002D6668" w:rsidRPr="002D6668" w:rsidRDefault="002D6668" w:rsidP="0017452A">
            <w:pPr>
              <w:spacing w:line="360" w:lineRule="auto"/>
              <w:rPr>
                <w:rFonts w:ascii="Arial" w:hAnsi="Arial" w:cs="Arial"/>
                <w:sz w:val="20"/>
                <w:szCs w:val="20"/>
              </w:rPr>
            </w:pPr>
          </w:p>
          <w:p w14:paraId="23C8F234" w14:textId="77777777" w:rsidR="002D6668" w:rsidRPr="002D6668" w:rsidRDefault="002D6668" w:rsidP="0017452A">
            <w:pPr>
              <w:spacing w:line="360" w:lineRule="auto"/>
              <w:rPr>
                <w:rFonts w:ascii="Arial" w:hAnsi="Arial" w:cs="Arial"/>
                <w:sz w:val="20"/>
                <w:szCs w:val="20"/>
              </w:rPr>
            </w:pPr>
            <w:r w:rsidRPr="002D6668">
              <w:rPr>
                <w:rFonts w:ascii="Arial" w:hAnsi="Arial" w:cs="Arial"/>
                <w:sz w:val="20"/>
                <w:szCs w:val="20"/>
              </w:rPr>
              <w:t>l.p.</w:t>
            </w:r>
          </w:p>
          <w:p w14:paraId="6F00836A" w14:textId="77777777" w:rsidR="002D6668" w:rsidRPr="002D6668" w:rsidRDefault="002D6668" w:rsidP="0017452A">
            <w:pPr>
              <w:spacing w:line="360" w:lineRule="auto"/>
              <w:rPr>
                <w:rFonts w:ascii="Arial" w:hAnsi="Arial" w:cs="Arial"/>
                <w:sz w:val="20"/>
                <w:szCs w:val="20"/>
              </w:rPr>
            </w:pPr>
          </w:p>
        </w:tc>
        <w:tc>
          <w:tcPr>
            <w:tcW w:w="2580" w:type="dxa"/>
            <w:tcBorders>
              <w:top w:val="single" w:sz="4" w:space="0" w:color="000000"/>
              <w:left w:val="single" w:sz="4" w:space="0" w:color="000000"/>
              <w:bottom w:val="single" w:sz="4" w:space="0" w:color="000000"/>
              <w:right w:val="single" w:sz="4" w:space="0" w:color="000000"/>
            </w:tcBorders>
          </w:tcPr>
          <w:p w14:paraId="01BE6123" w14:textId="77777777" w:rsidR="002D6668" w:rsidRPr="002D6668" w:rsidRDefault="002D6668" w:rsidP="0017452A">
            <w:pPr>
              <w:spacing w:line="360" w:lineRule="auto"/>
              <w:rPr>
                <w:rFonts w:ascii="Arial" w:hAnsi="Arial" w:cs="Arial"/>
                <w:sz w:val="20"/>
                <w:szCs w:val="20"/>
              </w:rPr>
            </w:pPr>
          </w:p>
          <w:p w14:paraId="7FA13747"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Przedmiot zamówienia, rodzaj</w:t>
            </w:r>
          </w:p>
        </w:tc>
        <w:tc>
          <w:tcPr>
            <w:tcW w:w="1984" w:type="dxa"/>
            <w:tcBorders>
              <w:top w:val="single" w:sz="4" w:space="0" w:color="000000"/>
              <w:left w:val="single" w:sz="4" w:space="0" w:color="000000"/>
              <w:bottom w:val="single" w:sz="4" w:space="0" w:color="000000"/>
              <w:right w:val="single" w:sz="4" w:space="0" w:color="000000"/>
            </w:tcBorders>
          </w:tcPr>
          <w:p w14:paraId="66D2AE81" w14:textId="77777777" w:rsidR="002D6668" w:rsidRPr="002D6668" w:rsidRDefault="002D6668" w:rsidP="0017452A">
            <w:pPr>
              <w:spacing w:line="360" w:lineRule="auto"/>
              <w:jc w:val="center"/>
              <w:rPr>
                <w:rFonts w:ascii="Arial" w:hAnsi="Arial" w:cs="Arial"/>
                <w:sz w:val="20"/>
                <w:szCs w:val="20"/>
              </w:rPr>
            </w:pPr>
          </w:p>
          <w:p w14:paraId="3B7D8A9E" w14:textId="5D2469B9"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Ilość</w:t>
            </w:r>
            <w:r w:rsidR="00190F57">
              <w:rPr>
                <w:rFonts w:ascii="Arial" w:hAnsi="Arial" w:cs="Arial"/>
                <w:sz w:val="20"/>
                <w:szCs w:val="20"/>
              </w:rPr>
              <w:t>/</w:t>
            </w:r>
            <w:r w:rsidRPr="002D6668">
              <w:rPr>
                <w:rFonts w:ascii="Arial" w:hAnsi="Arial" w:cs="Arial"/>
                <w:sz w:val="20"/>
                <w:szCs w:val="20"/>
              </w:rPr>
              <w:t>wartość/zakres</w:t>
            </w:r>
          </w:p>
          <w:p w14:paraId="5A3B9D9F"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zgodny z warunkiem udziału w postępowaniu</w:t>
            </w:r>
          </w:p>
          <w:p w14:paraId="3C1ACEE1" w14:textId="77777777" w:rsidR="002D6668" w:rsidRPr="002D6668" w:rsidRDefault="002D6668" w:rsidP="0017452A">
            <w:pPr>
              <w:spacing w:line="360" w:lineRule="auto"/>
              <w:rPr>
                <w:rFonts w:ascii="Arial" w:hAnsi="Arial" w:cs="Arial"/>
                <w:sz w:val="20"/>
                <w:szCs w:val="20"/>
              </w:rPr>
            </w:pPr>
            <w:r w:rsidRPr="002D6668">
              <w:rPr>
                <w:rFonts w:ascii="Arial" w:hAnsi="Arial" w:cs="Arial"/>
                <w:sz w:val="20"/>
                <w:szCs w:val="20"/>
              </w:rPr>
              <w:t>opisanym w SWZ</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6B7F59B7"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Data rozpoczęcia</w:t>
            </w:r>
          </w:p>
          <w:p w14:paraId="0FA1A25E"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(dzień-miesiąc-rok)</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46DE9E61"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Data zakończenia</w:t>
            </w:r>
          </w:p>
          <w:p w14:paraId="656ECBD9"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(dzień-miesiąc-rok)</w:t>
            </w:r>
          </w:p>
        </w:tc>
        <w:tc>
          <w:tcPr>
            <w:tcW w:w="1853" w:type="dxa"/>
            <w:tcBorders>
              <w:top w:val="single" w:sz="4" w:space="0" w:color="000000"/>
              <w:left w:val="single" w:sz="4" w:space="0" w:color="000000"/>
              <w:bottom w:val="single" w:sz="4" w:space="0" w:color="000000"/>
              <w:right w:val="single" w:sz="4" w:space="0" w:color="000000"/>
            </w:tcBorders>
            <w:hideMark/>
          </w:tcPr>
          <w:p w14:paraId="668F3126" w14:textId="77777777" w:rsidR="002D6668" w:rsidRPr="002D6668" w:rsidRDefault="002D6668" w:rsidP="0017452A">
            <w:pPr>
              <w:spacing w:line="360" w:lineRule="auto"/>
              <w:jc w:val="center"/>
              <w:rPr>
                <w:rFonts w:ascii="Arial" w:hAnsi="Arial" w:cs="Arial"/>
                <w:sz w:val="20"/>
                <w:szCs w:val="20"/>
              </w:rPr>
            </w:pPr>
            <w:r w:rsidRPr="002D6668">
              <w:rPr>
                <w:rFonts w:ascii="Arial" w:hAnsi="Arial" w:cs="Arial"/>
                <w:sz w:val="20"/>
                <w:szCs w:val="20"/>
              </w:rPr>
              <w:t>Nazwa Zamawiającego</w:t>
            </w:r>
          </w:p>
        </w:tc>
      </w:tr>
      <w:tr w:rsidR="002D6668" w:rsidRPr="002D6668" w14:paraId="28C71FFB" w14:textId="77777777" w:rsidTr="0017452A">
        <w:tc>
          <w:tcPr>
            <w:tcW w:w="534" w:type="dxa"/>
            <w:tcBorders>
              <w:top w:val="single" w:sz="4" w:space="0" w:color="000000"/>
              <w:left w:val="single" w:sz="4" w:space="0" w:color="000000"/>
              <w:bottom w:val="single" w:sz="4" w:space="0" w:color="000000"/>
              <w:right w:val="single" w:sz="4" w:space="0" w:color="000000"/>
            </w:tcBorders>
          </w:tcPr>
          <w:p w14:paraId="03F2607F" w14:textId="77777777" w:rsidR="002D6668" w:rsidRPr="002D6668" w:rsidRDefault="002D6668" w:rsidP="0017452A">
            <w:pPr>
              <w:spacing w:line="360" w:lineRule="auto"/>
              <w:rPr>
                <w:rFonts w:ascii="Arial" w:hAnsi="Arial" w:cs="Arial"/>
                <w:sz w:val="20"/>
                <w:szCs w:val="20"/>
              </w:rPr>
            </w:pPr>
          </w:p>
          <w:p w14:paraId="046CA4AF" w14:textId="77777777" w:rsidR="002D6668" w:rsidRPr="002D6668" w:rsidRDefault="002D6668" w:rsidP="0017452A">
            <w:pPr>
              <w:spacing w:line="360" w:lineRule="auto"/>
              <w:rPr>
                <w:rFonts w:ascii="Arial" w:hAnsi="Arial" w:cs="Arial"/>
                <w:sz w:val="20"/>
                <w:szCs w:val="20"/>
              </w:rPr>
            </w:pPr>
          </w:p>
          <w:p w14:paraId="56F6780F" w14:textId="77777777" w:rsidR="002D6668" w:rsidRPr="002D6668" w:rsidRDefault="002D6668" w:rsidP="0017452A">
            <w:pPr>
              <w:spacing w:line="360" w:lineRule="auto"/>
              <w:rPr>
                <w:rFonts w:ascii="Arial" w:hAnsi="Arial" w:cs="Arial"/>
                <w:sz w:val="20"/>
                <w:szCs w:val="20"/>
              </w:rPr>
            </w:pPr>
          </w:p>
        </w:tc>
        <w:tc>
          <w:tcPr>
            <w:tcW w:w="2580" w:type="dxa"/>
            <w:tcBorders>
              <w:top w:val="single" w:sz="4" w:space="0" w:color="000000"/>
              <w:left w:val="single" w:sz="4" w:space="0" w:color="000000"/>
              <w:bottom w:val="single" w:sz="4" w:space="0" w:color="000000"/>
              <w:right w:val="single" w:sz="4" w:space="0" w:color="000000"/>
            </w:tcBorders>
          </w:tcPr>
          <w:p w14:paraId="4868B0EA" w14:textId="77777777" w:rsidR="002D6668" w:rsidRPr="002D6668" w:rsidRDefault="002D6668" w:rsidP="0017452A">
            <w:pPr>
              <w:spacing w:line="360" w:lineRule="auto"/>
              <w:rPr>
                <w:rFonts w:ascii="Arial" w:hAnsi="Arial" w:cs="Arial"/>
                <w:sz w:val="20"/>
                <w:szCs w:val="20"/>
              </w:rPr>
            </w:pPr>
          </w:p>
        </w:tc>
        <w:tc>
          <w:tcPr>
            <w:tcW w:w="1984" w:type="dxa"/>
            <w:tcBorders>
              <w:top w:val="single" w:sz="4" w:space="0" w:color="000000"/>
              <w:left w:val="single" w:sz="4" w:space="0" w:color="000000"/>
              <w:bottom w:val="single" w:sz="4" w:space="0" w:color="000000"/>
              <w:right w:val="single" w:sz="4" w:space="0" w:color="000000"/>
            </w:tcBorders>
          </w:tcPr>
          <w:p w14:paraId="7357D633" w14:textId="77777777" w:rsidR="002D6668" w:rsidRPr="002D6668" w:rsidRDefault="002D6668" w:rsidP="0017452A">
            <w:pPr>
              <w:spacing w:line="360" w:lineRule="auto"/>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0BC15087" w14:textId="77777777" w:rsidR="002D6668" w:rsidRPr="002D6668" w:rsidRDefault="002D6668" w:rsidP="0017452A">
            <w:pPr>
              <w:spacing w:line="360" w:lineRule="auto"/>
              <w:rPr>
                <w:rFonts w:ascii="Arial" w:hAnsi="Arial" w:cs="Arial"/>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23AF109" w14:textId="77777777" w:rsidR="002D6668" w:rsidRPr="002D6668" w:rsidRDefault="002D6668" w:rsidP="0017452A">
            <w:pPr>
              <w:spacing w:line="360" w:lineRule="auto"/>
              <w:rPr>
                <w:rFonts w:ascii="Arial" w:hAnsi="Arial" w:cs="Arial"/>
                <w:sz w:val="20"/>
                <w:szCs w:val="20"/>
              </w:rPr>
            </w:pPr>
          </w:p>
        </w:tc>
        <w:tc>
          <w:tcPr>
            <w:tcW w:w="1853" w:type="dxa"/>
            <w:tcBorders>
              <w:top w:val="single" w:sz="4" w:space="0" w:color="000000"/>
              <w:left w:val="single" w:sz="4" w:space="0" w:color="000000"/>
              <w:bottom w:val="single" w:sz="4" w:space="0" w:color="000000"/>
              <w:right w:val="single" w:sz="4" w:space="0" w:color="000000"/>
            </w:tcBorders>
          </w:tcPr>
          <w:p w14:paraId="7A3D9D44" w14:textId="77777777" w:rsidR="002D6668" w:rsidRPr="002D6668" w:rsidRDefault="002D6668" w:rsidP="0017452A">
            <w:pPr>
              <w:spacing w:line="360" w:lineRule="auto"/>
              <w:rPr>
                <w:rFonts w:ascii="Arial" w:hAnsi="Arial" w:cs="Arial"/>
                <w:sz w:val="20"/>
                <w:szCs w:val="20"/>
              </w:rPr>
            </w:pPr>
          </w:p>
        </w:tc>
      </w:tr>
      <w:tr w:rsidR="002D6668" w:rsidRPr="002D6668" w14:paraId="1609E444" w14:textId="77777777" w:rsidTr="0017452A">
        <w:tc>
          <w:tcPr>
            <w:tcW w:w="534" w:type="dxa"/>
            <w:tcBorders>
              <w:top w:val="single" w:sz="4" w:space="0" w:color="000000"/>
              <w:left w:val="single" w:sz="4" w:space="0" w:color="000000"/>
              <w:bottom w:val="single" w:sz="4" w:space="0" w:color="000000"/>
              <w:right w:val="single" w:sz="4" w:space="0" w:color="000000"/>
            </w:tcBorders>
          </w:tcPr>
          <w:p w14:paraId="7A22B7C6" w14:textId="77777777" w:rsidR="002D6668" w:rsidRPr="002D6668" w:rsidRDefault="002D6668" w:rsidP="0017452A">
            <w:pPr>
              <w:spacing w:line="360" w:lineRule="auto"/>
              <w:rPr>
                <w:rFonts w:ascii="Arial" w:hAnsi="Arial" w:cs="Arial"/>
                <w:sz w:val="20"/>
                <w:szCs w:val="20"/>
              </w:rPr>
            </w:pPr>
          </w:p>
          <w:p w14:paraId="20F10DBC" w14:textId="77777777" w:rsidR="002D6668" w:rsidRPr="002D6668" w:rsidRDefault="002D6668" w:rsidP="0017452A">
            <w:pPr>
              <w:spacing w:line="360" w:lineRule="auto"/>
              <w:rPr>
                <w:rFonts w:ascii="Arial" w:hAnsi="Arial" w:cs="Arial"/>
                <w:sz w:val="20"/>
                <w:szCs w:val="20"/>
              </w:rPr>
            </w:pPr>
          </w:p>
          <w:p w14:paraId="5AA8A0DD" w14:textId="77777777" w:rsidR="002D6668" w:rsidRPr="002D6668" w:rsidRDefault="002D6668" w:rsidP="0017452A">
            <w:pPr>
              <w:spacing w:line="360" w:lineRule="auto"/>
              <w:rPr>
                <w:rFonts w:ascii="Arial" w:hAnsi="Arial" w:cs="Arial"/>
                <w:sz w:val="20"/>
                <w:szCs w:val="20"/>
              </w:rPr>
            </w:pPr>
          </w:p>
        </w:tc>
        <w:tc>
          <w:tcPr>
            <w:tcW w:w="2580" w:type="dxa"/>
            <w:tcBorders>
              <w:top w:val="single" w:sz="4" w:space="0" w:color="000000"/>
              <w:left w:val="single" w:sz="4" w:space="0" w:color="000000"/>
              <w:bottom w:val="single" w:sz="4" w:space="0" w:color="000000"/>
              <w:right w:val="single" w:sz="4" w:space="0" w:color="000000"/>
            </w:tcBorders>
          </w:tcPr>
          <w:p w14:paraId="123027A3" w14:textId="77777777" w:rsidR="002D6668" w:rsidRPr="002D6668" w:rsidRDefault="002D6668" w:rsidP="0017452A">
            <w:pPr>
              <w:spacing w:line="360" w:lineRule="auto"/>
              <w:rPr>
                <w:rFonts w:ascii="Arial" w:hAnsi="Arial" w:cs="Arial"/>
                <w:sz w:val="20"/>
                <w:szCs w:val="20"/>
              </w:rPr>
            </w:pPr>
          </w:p>
        </w:tc>
        <w:tc>
          <w:tcPr>
            <w:tcW w:w="1984" w:type="dxa"/>
            <w:tcBorders>
              <w:top w:val="single" w:sz="4" w:space="0" w:color="000000"/>
              <w:left w:val="single" w:sz="4" w:space="0" w:color="000000"/>
              <w:bottom w:val="single" w:sz="4" w:space="0" w:color="000000"/>
              <w:right w:val="single" w:sz="4" w:space="0" w:color="000000"/>
            </w:tcBorders>
          </w:tcPr>
          <w:p w14:paraId="5C6D5A86" w14:textId="77777777" w:rsidR="002D6668" w:rsidRPr="002D6668" w:rsidRDefault="002D6668" w:rsidP="0017452A">
            <w:pPr>
              <w:spacing w:line="360" w:lineRule="auto"/>
              <w:rPr>
                <w:rFonts w:ascii="Arial" w:hAnsi="Arial" w:cs="Arial"/>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A36BD5D" w14:textId="77777777" w:rsidR="002D6668" w:rsidRPr="002D6668" w:rsidRDefault="002D6668" w:rsidP="0017452A">
            <w:pPr>
              <w:spacing w:line="360" w:lineRule="auto"/>
              <w:rPr>
                <w:rFonts w:ascii="Arial" w:hAnsi="Arial" w:cs="Arial"/>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510B8E32" w14:textId="77777777" w:rsidR="002D6668" w:rsidRPr="002D6668" w:rsidRDefault="002D6668" w:rsidP="0017452A">
            <w:pPr>
              <w:spacing w:line="360" w:lineRule="auto"/>
              <w:rPr>
                <w:rFonts w:ascii="Arial" w:hAnsi="Arial" w:cs="Arial"/>
                <w:sz w:val="20"/>
                <w:szCs w:val="20"/>
              </w:rPr>
            </w:pPr>
          </w:p>
        </w:tc>
        <w:tc>
          <w:tcPr>
            <w:tcW w:w="1853" w:type="dxa"/>
            <w:tcBorders>
              <w:top w:val="single" w:sz="4" w:space="0" w:color="000000"/>
              <w:left w:val="single" w:sz="4" w:space="0" w:color="000000"/>
              <w:bottom w:val="single" w:sz="4" w:space="0" w:color="000000"/>
              <w:right w:val="single" w:sz="4" w:space="0" w:color="000000"/>
            </w:tcBorders>
          </w:tcPr>
          <w:p w14:paraId="435B0634" w14:textId="77777777" w:rsidR="002D6668" w:rsidRPr="002D6668" w:rsidRDefault="002D6668" w:rsidP="0017452A">
            <w:pPr>
              <w:spacing w:line="360" w:lineRule="auto"/>
              <w:rPr>
                <w:rFonts w:ascii="Arial" w:hAnsi="Arial" w:cs="Arial"/>
                <w:sz w:val="20"/>
                <w:szCs w:val="20"/>
              </w:rPr>
            </w:pPr>
          </w:p>
        </w:tc>
      </w:tr>
    </w:tbl>
    <w:p w14:paraId="1486C359" w14:textId="77777777" w:rsidR="002D6668" w:rsidRPr="002D6668" w:rsidRDefault="002D6668" w:rsidP="002D6668">
      <w:pPr>
        <w:spacing w:line="360" w:lineRule="auto"/>
        <w:rPr>
          <w:rFonts w:ascii="Arial" w:hAnsi="Arial" w:cs="Arial"/>
          <w:i/>
          <w:sz w:val="16"/>
          <w:szCs w:val="16"/>
        </w:rPr>
      </w:pPr>
      <w:r w:rsidRPr="002D6668">
        <w:rPr>
          <w:rFonts w:ascii="Arial" w:hAnsi="Arial" w:cs="Arial"/>
          <w:i/>
          <w:sz w:val="16"/>
          <w:szCs w:val="16"/>
        </w:rPr>
        <w:t>Nie wypełniać w przypadku wskazania, że aktualny wykaz i dokumenty są w posiadaniu Zamawiającego.</w:t>
      </w:r>
    </w:p>
    <w:p w14:paraId="1100DB1E" w14:textId="77777777" w:rsidR="002D6668" w:rsidRPr="002D6668" w:rsidRDefault="002D6668" w:rsidP="002D6668">
      <w:pPr>
        <w:spacing w:line="360" w:lineRule="auto"/>
        <w:jc w:val="both"/>
        <w:rPr>
          <w:rFonts w:ascii="Arial" w:hAnsi="Arial" w:cs="Arial"/>
          <w:sz w:val="20"/>
          <w:szCs w:val="20"/>
        </w:rPr>
      </w:pPr>
      <w:r w:rsidRPr="002D6668">
        <w:rPr>
          <w:rFonts w:ascii="Arial" w:hAnsi="Arial" w:cs="Arial"/>
          <w:sz w:val="20"/>
          <w:szCs w:val="20"/>
        </w:rPr>
        <w:t>Do niniejszego wykazu należy dołączyć dokumenty potwierdzające, że wyżej wymienione dostawy zostały wykonane należycie.</w:t>
      </w:r>
    </w:p>
    <w:p w14:paraId="68E2C0B3" w14:textId="77777777" w:rsidR="002D6668" w:rsidRPr="002D6668" w:rsidRDefault="002D6668" w:rsidP="002D6668">
      <w:pPr>
        <w:spacing w:line="360" w:lineRule="auto"/>
        <w:jc w:val="both"/>
        <w:rPr>
          <w:rFonts w:ascii="Arial" w:hAnsi="Arial" w:cs="Arial"/>
          <w:b/>
          <w:bCs/>
          <w:color w:val="000000"/>
          <w:sz w:val="20"/>
          <w:szCs w:val="20"/>
        </w:rPr>
      </w:pPr>
      <w:r w:rsidRPr="002D6668">
        <w:rPr>
          <w:rFonts w:ascii="Arial" w:hAnsi="Arial" w:cs="Arial"/>
          <w:b/>
          <w:bCs/>
          <w:color w:val="000000"/>
          <w:sz w:val="20"/>
          <w:szCs w:val="20"/>
        </w:rPr>
        <w:t>Wykonawca może polegać na doświadczeniu innych podmiotów. W takiej sytuacji Wykonawca jest zobowiązany uwzględnić te prace w wykazie wraz z dokumentami potwierdzającymi, że dostawy zostały wykonane należycie  oraz dołączyć do oferty pisemne zobowiązanie tych podmiotów do współpracy.</w:t>
      </w:r>
    </w:p>
    <w:p w14:paraId="5E0772B6" w14:textId="77777777" w:rsidR="002D6668" w:rsidRPr="002D6668" w:rsidRDefault="002D6668" w:rsidP="002D6668">
      <w:pPr>
        <w:spacing w:line="360" w:lineRule="auto"/>
        <w:jc w:val="both"/>
        <w:rPr>
          <w:rFonts w:ascii="Arial" w:hAnsi="Arial" w:cs="Arial"/>
          <w:sz w:val="20"/>
          <w:szCs w:val="20"/>
        </w:rPr>
      </w:pPr>
      <w:r w:rsidRPr="002D6668">
        <w:rPr>
          <w:rFonts w:ascii="Arial" w:hAnsi="Arial" w:cs="Arial"/>
          <w:sz w:val="20"/>
          <w:szCs w:val="20"/>
        </w:rPr>
        <w:t xml:space="preserve">Pisemne zobowiązanie podmiotów trzecich do oddania wykonawcy do jego dyspozycji niezbędnych zasobów na okres korzystania z nich przy wykonaniu </w:t>
      </w:r>
      <w:hyperlink r:id="rId13" w:history="1">
        <w:r w:rsidRPr="002D6668">
          <w:rPr>
            <w:rStyle w:val="Hipercze"/>
            <w:rFonts w:ascii="Arial" w:hAnsi="Arial" w:cs="Arial"/>
            <w:color w:val="000000"/>
            <w:sz w:val="20"/>
            <w:szCs w:val="20"/>
          </w:rPr>
          <w:t>zamówienia</w:t>
        </w:r>
      </w:hyperlink>
      <w:r w:rsidRPr="002D6668">
        <w:rPr>
          <w:rFonts w:ascii="Arial" w:hAnsi="Arial" w:cs="Arial"/>
          <w:sz w:val="20"/>
          <w:szCs w:val="20"/>
        </w:rPr>
        <w:t xml:space="preserve"> winno być złożone w oryginale.</w:t>
      </w:r>
    </w:p>
    <w:p w14:paraId="5EC8883B" w14:textId="77777777" w:rsidR="002D6668" w:rsidRPr="002D6668" w:rsidRDefault="002D6668" w:rsidP="002D6668">
      <w:pPr>
        <w:spacing w:line="360" w:lineRule="auto"/>
        <w:rPr>
          <w:rFonts w:ascii="Arial" w:hAnsi="Arial" w:cs="Arial"/>
          <w:sz w:val="20"/>
          <w:szCs w:val="20"/>
        </w:rPr>
      </w:pPr>
    </w:p>
    <w:p w14:paraId="4E1F30A6" w14:textId="77777777" w:rsidR="002D6668" w:rsidRPr="002D6668" w:rsidRDefault="002D6668" w:rsidP="002D6668">
      <w:pPr>
        <w:spacing w:line="360" w:lineRule="auto"/>
        <w:rPr>
          <w:rFonts w:ascii="Arial" w:hAnsi="Arial" w:cs="Arial"/>
          <w:sz w:val="20"/>
          <w:szCs w:val="20"/>
        </w:rPr>
      </w:pPr>
    </w:p>
    <w:p w14:paraId="1D9A3BC1" w14:textId="77777777" w:rsidR="002D6668" w:rsidRPr="002D6668" w:rsidRDefault="002D6668" w:rsidP="002D6668">
      <w:pPr>
        <w:spacing w:line="360" w:lineRule="auto"/>
        <w:rPr>
          <w:rFonts w:ascii="Arial" w:hAnsi="Arial" w:cs="Arial"/>
          <w:sz w:val="20"/>
          <w:szCs w:val="20"/>
        </w:rPr>
      </w:pPr>
    </w:p>
    <w:p w14:paraId="40F320B9" w14:textId="77777777" w:rsidR="002D6668" w:rsidRPr="002D6668" w:rsidRDefault="002D6668" w:rsidP="002D6668">
      <w:pPr>
        <w:spacing w:line="360" w:lineRule="auto"/>
        <w:rPr>
          <w:rFonts w:ascii="Arial" w:hAnsi="Arial" w:cs="Arial"/>
          <w:b/>
          <w:bCs/>
          <w:sz w:val="16"/>
          <w:szCs w:val="16"/>
        </w:rPr>
      </w:pPr>
      <w:r w:rsidRPr="002D6668">
        <w:rPr>
          <w:rFonts w:ascii="Arial" w:hAnsi="Arial" w:cs="Arial"/>
          <w:b/>
          <w:bCs/>
          <w:sz w:val="16"/>
          <w:szCs w:val="16"/>
        </w:rPr>
        <w:t xml:space="preserve">UWAGA: </w:t>
      </w:r>
    </w:p>
    <w:p w14:paraId="4A3B293B" w14:textId="77777777" w:rsidR="002D6668" w:rsidRPr="002D6668" w:rsidRDefault="002D6668" w:rsidP="002D6668">
      <w:pPr>
        <w:pStyle w:val="Akapitzlist"/>
        <w:ind w:left="680"/>
        <w:rPr>
          <w:rFonts w:ascii="Arial" w:hAnsi="Arial" w:cs="Arial"/>
          <w:sz w:val="16"/>
          <w:szCs w:val="16"/>
        </w:rPr>
      </w:pPr>
      <w:r w:rsidRPr="002D6668">
        <w:rPr>
          <w:rFonts w:ascii="Arial" w:hAnsi="Arial" w:cs="Arial"/>
          <w:sz w:val="16"/>
          <w:szCs w:val="16"/>
        </w:rPr>
        <w:t>Dokument należy wypełnić i podpisać kwalifikowanym podpisem elektronicznym lub podpisem zaufanym lub podpisem osobistym.</w:t>
      </w:r>
    </w:p>
    <w:p w14:paraId="5AA995F9" w14:textId="77777777" w:rsidR="002D6668" w:rsidRPr="002D6668" w:rsidRDefault="002D6668" w:rsidP="002D6668">
      <w:pPr>
        <w:spacing w:line="360" w:lineRule="auto"/>
        <w:rPr>
          <w:rFonts w:ascii="Arial" w:hAnsi="Arial" w:cs="Arial"/>
          <w:bCs/>
          <w:sz w:val="20"/>
          <w:szCs w:val="20"/>
        </w:rPr>
      </w:pPr>
    </w:p>
    <w:p w14:paraId="36EB4D9F" w14:textId="77777777" w:rsidR="002D6668" w:rsidRPr="002D6668" w:rsidRDefault="002D6668" w:rsidP="002D6668">
      <w:pPr>
        <w:spacing w:line="360" w:lineRule="auto"/>
        <w:rPr>
          <w:rFonts w:ascii="Arial" w:hAnsi="Arial" w:cs="Arial"/>
          <w:bCs/>
          <w:sz w:val="20"/>
          <w:szCs w:val="20"/>
        </w:rPr>
      </w:pPr>
    </w:p>
    <w:p w14:paraId="70BDE0F3" w14:textId="77777777" w:rsidR="003F65E6" w:rsidRDefault="003F65E6" w:rsidP="003F65E6">
      <w:pPr>
        <w:spacing w:line="360" w:lineRule="auto"/>
        <w:rPr>
          <w:rFonts w:ascii="Arial" w:hAnsi="Arial" w:cs="Arial"/>
          <w:sz w:val="20"/>
          <w:szCs w:val="20"/>
        </w:rPr>
      </w:pPr>
    </w:p>
    <w:p w14:paraId="5D81FEF0" w14:textId="77777777" w:rsidR="00190F57" w:rsidRDefault="00190F57" w:rsidP="003F65E6">
      <w:pPr>
        <w:spacing w:line="360" w:lineRule="auto"/>
        <w:rPr>
          <w:rFonts w:ascii="Arial" w:hAnsi="Arial" w:cs="Arial"/>
          <w:sz w:val="20"/>
          <w:szCs w:val="20"/>
        </w:rPr>
      </w:pPr>
    </w:p>
    <w:p w14:paraId="21B3AA37" w14:textId="77777777" w:rsidR="00190F57" w:rsidRPr="002D6668" w:rsidRDefault="00190F57" w:rsidP="003F65E6">
      <w:pPr>
        <w:spacing w:line="360" w:lineRule="auto"/>
        <w:rPr>
          <w:rFonts w:ascii="Arial" w:hAnsi="Arial" w:cs="Arial"/>
          <w:sz w:val="20"/>
          <w:szCs w:val="20"/>
        </w:rPr>
      </w:pPr>
    </w:p>
    <w:p w14:paraId="003F0A23" w14:textId="77777777" w:rsidR="0049648B" w:rsidRPr="00AE61BD" w:rsidRDefault="0049648B" w:rsidP="00DE7EFB">
      <w:pPr>
        <w:spacing w:line="360" w:lineRule="auto"/>
        <w:rPr>
          <w:rFonts w:ascii="Arial" w:hAnsi="Arial" w:cs="Arial"/>
          <w:bCs/>
          <w:sz w:val="20"/>
          <w:szCs w:val="20"/>
        </w:rPr>
      </w:pPr>
    </w:p>
    <w:p w14:paraId="67FC5599" w14:textId="77777777" w:rsidR="00635DF3" w:rsidRPr="008D41AD" w:rsidRDefault="00635DF3" w:rsidP="00635DF3">
      <w:pPr>
        <w:spacing w:after="200" w:line="276" w:lineRule="auto"/>
        <w:rPr>
          <w:rFonts w:ascii="Arial" w:eastAsia="Calibri" w:hAnsi="Arial" w:cs="Arial"/>
          <w:bCs/>
          <w:sz w:val="20"/>
          <w:szCs w:val="20"/>
          <w:lang w:eastAsia="en-US"/>
        </w:rPr>
      </w:pPr>
      <w:r w:rsidRPr="008D41AD">
        <w:rPr>
          <w:rFonts w:ascii="Arial" w:eastAsia="Calibri" w:hAnsi="Arial" w:cs="Arial"/>
          <w:bCs/>
          <w:sz w:val="20"/>
          <w:szCs w:val="20"/>
          <w:lang w:eastAsia="en-US"/>
        </w:rPr>
        <w:t>.......................................</w:t>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t>……......................................</w:t>
      </w:r>
    </w:p>
    <w:p w14:paraId="566CC378" w14:textId="77777777" w:rsidR="00635DF3" w:rsidRPr="00AC71AB" w:rsidRDefault="00635DF3" w:rsidP="00635DF3">
      <w:pPr>
        <w:spacing w:after="200" w:line="276" w:lineRule="auto"/>
        <w:rPr>
          <w:rFonts w:ascii="Arial" w:eastAsia="Calibri" w:hAnsi="Arial" w:cs="Arial"/>
          <w:bCs/>
          <w:sz w:val="20"/>
          <w:szCs w:val="20"/>
          <w:lang w:eastAsia="en-US"/>
        </w:rPr>
      </w:pPr>
      <w:r w:rsidRPr="008D41AD">
        <w:rPr>
          <w:rFonts w:ascii="Arial" w:eastAsia="Calibri" w:hAnsi="Arial" w:cs="Arial"/>
          <w:bCs/>
          <w:sz w:val="20"/>
          <w:szCs w:val="20"/>
          <w:lang w:eastAsia="en-US"/>
        </w:rPr>
        <w:t xml:space="preserve"> nazwa wykonawcy</w:t>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t xml:space="preserve"> </w:t>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t xml:space="preserve"> miejscowość, data</w:t>
      </w:r>
      <w:r w:rsidRPr="008D41AD">
        <w:rPr>
          <w:rFonts w:ascii="Arial" w:eastAsia="Calibri" w:hAnsi="Arial" w:cs="Arial"/>
          <w:bCs/>
          <w:sz w:val="20"/>
          <w:szCs w:val="20"/>
          <w:lang w:eastAsia="en-US"/>
        </w:rPr>
        <w:tab/>
      </w:r>
      <w:r w:rsidRPr="008D41AD">
        <w:rPr>
          <w:rFonts w:ascii="Arial" w:eastAsia="Calibri" w:hAnsi="Arial" w:cs="Arial"/>
          <w:bCs/>
          <w:sz w:val="20"/>
          <w:szCs w:val="20"/>
          <w:lang w:eastAsia="en-US"/>
        </w:rPr>
        <w:tab/>
      </w:r>
    </w:p>
    <w:p w14:paraId="2593BA39" w14:textId="2BCD5487" w:rsidR="00635DF3" w:rsidRPr="0068308A" w:rsidRDefault="00635DF3" w:rsidP="00635DF3">
      <w:pPr>
        <w:spacing w:after="200" w:line="276" w:lineRule="auto"/>
        <w:outlineLvl w:val="0"/>
        <w:rPr>
          <w:rFonts w:ascii="Arial" w:eastAsia="Calibri" w:hAnsi="Arial" w:cs="Arial"/>
          <w:bCs/>
          <w:sz w:val="20"/>
          <w:szCs w:val="20"/>
          <w:lang w:eastAsia="en-US"/>
        </w:rPr>
      </w:pPr>
      <w:bookmarkStart w:id="62" w:name="_Toc257265336"/>
      <w:bookmarkStart w:id="63" w:name="_Toc479057057"/>
      <w:bookmarkStart w:id="64" w:name="_Toc488668277"/>
      <w:r w:rsidRPr="00AC71AB">
        <w:rPr>
          <w:rFonts w:ascii="Arial" w:eastAsia="Calibri" w:hAnsi="Arial" w:cs="Arial"/>
          <w:bCs/>
          <w:lang w:eastAsia="en-US"/>
        </w:rPr>
        <w:t xml:space="preserve">                   </w:t>
      </w:r>
      <w:r>
        <w:rPr>
          <w:rFonts w:ascii="Arial" w:eastAsia="Calibri" w:hAnsi="Arial" w:cs="Arial"/>
          <w:bCs/>
          <w:lang w:eastAsia="en-US"/>
        </w:rPr>
        <w:tab/>
      </w:r>
      <w:r>
        <w:rPr>
          <w:rFonts w:ascii="Arial" w:eastAsia="Calibri" w:hAnsi="Arial" w:cs="Arial"/>
          <w:bCs/>
          <w:lang w:eastAsia="en-US"/>
        </w:rPr>
        <w:tab/>
      </w:r>
      <w:bookmarkStart w:id="65" w:name="_Toc53658900"/>
      <w:r w:rsidR="00824CF9">
        <w:rPr>
          <w:rFonts w:ascii="Arial" w:eastAsia="Calibri" w:hAnsi="Arial" w:cs="Arial"/>
          <w:bCs/>
          <w:lang w:eastAsia="en-US"/>
        </w:rPr>
        <w:t xml:space="preserve">              </w:t>
      </w:r>
      <w:r w:rsidR="00870736">
        <w:rPr>
          <w:rFonts w:ascii="Arial" w:eastAsia="Calibri" w:hAnsi="Arial" w:cs="Arial"/>
          <w:bCs/>
          <w:lang w:eastAsia="en-US"/>
        </w:rPr>
        <w:t>O</w:t>
      </w:r>
      <w:r w:rsidRPr="0068308A">
        <w:rPr>
          <w:rFonts w:ascii="Arial" w:eastAsia="Calibri" w:hAnsi="Arial" w:cs="Arial"/>
          <w:bCs/>
          <w:lang w:eastAsia="en-US"/>
        </w:rPr>
        <w:t xml:space="preserve">świadczenie o oferowanej dostawie          </w:t>
      </w:r>
      <w:r w:rsidRPr="0068308A">
        <w:rPr>
          <w:rFonts w:ascii="Arial" w:eastAsia="Calibri" w:hAnsi="Arial" w:cs="Arial"/>
          <w:bCs/>
          <w:lang w:eastAsia="en-US"/>
        </w:rPr>
        <w:br/>
        <w:t xml:space="preserve">                                                                                                                     </w:t>
      </w:r>
      <w:r w:rsidRPr="0068308A">
        <w:rPr>
          <w:rFonts w:ascii="Arial" w:eastAsia="Calibri" w:hAnsi="Arial" w:cs="Arial"/>
          <w:bCs/>
          <w:sz w:val="22"/>
          <w:szCs w:val="22"/>
          <w:lang w:eastAsia="en-US"/>
        </w:rPr>
        <w:t xml:space="preserve">Załącznik nr </w:t>
      </w:r>
      <w:bookmarkEnd w:id="62"/>
      <w:bookmarkEnd w:id="63"/>
      <w:bookmarkEnd w:id="64"/>
      <w:bookmarkEnd w:id="65"/>
      <w:r w:rsidR="00190F57">
        <w:rPr>
          <w:rFonts w:ascii="Arial" w:eastAsia="Calibri" w:hAnsi="Arial" w:cs="Arial"/>
          <w:bCs/>
          <w:sz w:val="22"/>
          <w:szCs w:val="22"/>
          <w:lang w:eastAsia="en-US"/>
        </w:rPr>
        <w:t>6</w:t>
      </w:r>
    </w:p>
    <w:p w14:paraId="2F5BD834" w14:textId="49A4AAD0" w:rsidR="00635DF3" w:rsidRPr="0068308A" w:rsidRDefault="00635DF3" w:rsidP="00635DF3">
      <w:pPr>
        <w:spacing w:after="200" w:line="276" w:lineRule="auto"/>
        <w:jc w:val="center"/>
        <w:rPr>
          <w:rFonts w:ascii="Arial" w:eastAsia="Calibri" w:hAnsi="Arial" w:cs="Arial"/>
          <w:b/>
          <w:sz w:val="22"/>
          <w:szCs w:val="22"/>
          <w:lang w:eastAsia="en-US"/>
        </w:rPr>
      </w:pPr>
      <w:r w:rsidRPr="0068308A">
        <w:rPr>
          <w:rFonts w:ascii="Arial" w:eastAsia="Calibri" w:hAnsi="Arial" w:cs="Arial"/>
          <w:b/>
          <w:sz w:val="22"/>
          <w:szCs w:val="22"/>
          <w:lang w:eastAsia="en-US"/>
        </w:rPr>
        <w:t xml:space="preserve">(składane </w:t>
      </w:r>
      <w:r w:rsidR="00776821" w:rsidRPr="004F68C4">
        <w:rPr>
          <w:rFonts w:ascii="Arial" w:eastAsia="Calibri" w:hAnsi="Arial" w:cs="Arial"/>
          <w:b/>
          <w:sz w:val="22"/>
          <w:szCs w:val="22"/>
          <w:lang w:eastAsia="en-US"/>
        </w:rPr>
        <w:t>wraz z ofertą</w:t>
      </w:r>
      <w:r w:rsidRPr="004F68C4">
        <w:rPr>
          <w:rFonts w:ascii="Arial" w:eastAsia="Calibri" w:hAnsi="Arial" w:cs="Arial"/>
          <w:b/>
          <w:sz w:val="22"/>
          <w:szCs w:val="22"/>
          <w:lang w:eastAsia="en-US"/>
        </w:rPr>
        <w:t>)</w:t>
      </w:r>
    </w:p>
    <w:p w14:paraId="0C1E4776" w14:textId="77777777" w:rsidR="00635DF3" w:rsidRPr="0068308A" w:rsidRDefault="00635DF3" w:rsidP="00635DF3">
      <w:pPr>
        <w:spacing w:line="276" w:lineRule="auto"/>
        <w:jc w:val="both"/>
        <w:rPr>
          <w:rFonts w:ascii="Arial" w:eastAsia="Calibri" w:hAnsi="Arial" w:cs="Arial"/>
          <w:bCs/>
          <w:sz w:val="20"/>
          <w:szCs w:val="20"/>
          <w:lang w:eastAsia="en-US"/>
        </w:rPr>
      </w:pPr>
      <w:r w:rsidRPr="0068308A">
        <w:rPr>
          <w:rFonts w:ascii="Arial" w:eastAsia="Calibri" w:hAnsi="Arial" w:cs="Arial"/>
          <w:bCs/>
          <w:sz w:val="20"/>
          <w:szCs w:val="20"/>
          <w:lang w:eastAsia="en-US"/>
        </w:rPr>
        <w:t>Oświadczam, że</w:t>
      </w:r>
      <w:r>
        <w:rPr>
          <w:rFonts w:ascii="Arial" w:eastAsia="Calibri" w:hAnsi="Arial" w:cs="Arial"/>
          <w:bCs/>
          <w:sz w:val="20"/>
          <w:szCs w:val="20"/>
          <w:lang w:eastAsia="en-US"/>
        </w:rPr>
        <w:t>:</w:t>
      </w:r>
    </w:p>
    <w:p w14:paraId="00A82E3F" w14:textId="10D32605" w:rsidR="00635DF3" w:rsidRPr="0068308A" w:rsidRDefault="00635DF3" w:rsidP="00D57946">
      <w:pPr>
        <w:pStyle w:val="Akapitzlist"/>
        <w:numPr>
          <w:ilvl w:val="0"/>
          <w:numId w:val="39"/>
        </w:numPr>
        <w:jc w:val="both"/>
        <w:rPr>
          <w:rFonts w:ascii="Arial" w:hAnsi="Arial" w:cs="Arial"/>
          <w:sz w:val="20"/>
          <w:szCs w:val="20"/>
          <w:lang w:eastAsia="en-GB"/>
        </w:rPr>
      </w:pPr>
      <w:r w:rsidRPr="0068308A">
        <w:rPr>
          <w:rFonts w:ascii="Arial" w:hAnsi="Arial" w:cs="Arial"/>
          <w:sz w:val="20"/>
          <w:szCs w:val="20"/>
        </w:rPr>
        <w:t xml:space="preserve">Oferowany produkt leczniczy objęty dostawą jest wpisany do Rejestru Produktów Leczniczych Dopuszczonych do Obrotu na terytorium Rzeczypospolitej Polskiej, prowadzonego przez Urząd Rejestracji Produktów Leczniczych, Wyrobów Medycznych i Produktów Biobójczych oraz </w:t>
      </w:r>
      <w:r w:rsidRPr="0068308A">
        <w:rPr>
          <w:rFonts w:ascii="Arial" w:hAnsi="Arial" w:cs="Arial"/>
          <w:sz w:val="20"/>
          <w:szCs w:val="20"/>
          <w:lang w:eastAsia="en-GB"/>
        </w:rPr>
        <w:t xml:space="preserve">spełnia wszystkie wymagania określone przepisami </w:t>
      </w:r>
      <w:r w:rsidRPr="0068308A">
        <w:rPr>
          <w:rFonts w:ascii="Arial" w:hAnsi="Arial" w:cs="Arial"/>
          <w:bCs/>
          <w:color w:val="000000"/>
          <w:sz w:val="20"/>
          <w:szCs w:val="20"/>
        </w:rPr>
        <w:t xml:space="preserve">ustawy Prawo farmaceutyczne </w:t>
      </w:r>
      <w:r w:rsidR="00870736" w:rsidRPr="00DC4A8B">
        <w:rPr>
          <w:rFonts w:ascii="Arial" w:hAnsi="Arial" w:cs="Arial"/>
          <w:sz w:val="20"/>
          <w:szCs w:val="20"/>
        </w:rPr>
        <w:t>(</w:t>
      </w:r>
      <w:bookmarkStart w:id="66" w:name="_Hlk84326056"/>
      <w:r w:rsidR="00870736" w:rsidRPr="00DC4A8B">
        <w:rPr>
          <w:rFonts w:ascii="Arial" w:hAnsi="Arial" w:cs="Arial"/>
          <w:sz w:val="20"/>
          <w:szCs w:val="20"/>
        </w:rPr>
        <w:t xml:space="preserve">Dz. U. z </w:t>
      </w:r>
      <w:r w:rsidR="007B1C37" w:rsidRPr="00DC4A8B">
        <w:rPr>
          <w:rFonts w:ascii="Arial" w:hAnsi="Arial" w:cs="Arial"/>
          <w:sz w:val="20"/>
          <w:szCs w:val="20"/>
        </w:rPr>
        <w:t>202</w:t>
      </w:r>
      <w:r w:rsidR="004F2310">
        <w:rPr>
          <w:rFonts w:ascii="Arial" w:hAnsi="Arial" w:cs="Arial"/>
          <w:sz w:val="20"/>
          <w:szCs w:val="20"/>
        </w:rPr>
        <w:t>4</w:t>
      </w:r>
      <w:r w:rsidR="007B1C37" w:rsidRPr="00DC4A8B">
        <w:rPr>
          <w:rFonts w:ascii="Arial" w:hAnsi="Arial" w:cs="Arial"/>
          <w:sz w:val="20"/>
          <w:szCs w:val="20"/>
        </w:rPr>
        <w:t xml:space="preserve"> r., poz. </w:t>
      </w:r>
      <w:bookmarkEnd w:id="66"/>
      <w:r w:rsidR="004F2310">
        <w:rPr>
          <w:rFonts w:ascii="Arial" w:hAnsi="Arial" w:cs="Arial"/>
          <w:sz w:val="20"/>
          <w:szCs w:val="20"/>
        </w:rPr>
        <w:t>686</w:t>
      </w:r>
      <w:r w:rsidRPr="0068308A">
        <w:rPr>
          <w:rFonts w:ascii="Arial" w:hAnsi="Arial" w:cs="Arial"/>
          <w:bCs/>
          <w:color w:val="000000"/>
          <w:sz w:val="20"/>
          <w:szCs w:val="20"/>
        </w:rPr>
        <w:t>)</w:t>
      </w:r>
      <w:r w:rsidRPr="0068308A">
        <w:rPr>
          <w:rFonts w:ascii="Arial" w:hAnsi="Arial" w:cs="Arial"/>
          <w:sz w:val="20"/>
          <w:szCs w:val="20"/>
          <w:lang w:eastAsia="en-GB"/>
        </w:rPr>
        <w:t>,</w:t>
      </w:r>
    </w:p>
    <w:p w14:paraId="4F02D917" w14:textId="3FAF51D1" w:rsidR="00635DF3" w:rsidRPr="0068308A" w:rsidRDefault="00635DF3" w:rsidP="00D57946">
      <w:pPr>
        <w:pStyle w:val="Akapitzlist"/>
        <w:numPr>
          <w:ilvl w:val="0"/>
          <w:numId w:val="39"/>
        </w:numPr>
        <w:rPr>
          <w:rFonts w:ascii="Arial" w:hAnsi="Arial" w:cs="Arial"/>
          <w:sz w:val="20"/>
          <w:szCs w:val="20"/>
        </w:rPr>
      </w:pPr>
      <w:r w:rsidRPr="0068308A">
        <w:rPr>
          <w:rFonts w:ascii="Arial" w:hAnsi="Arial" w:cs="Arial"/>
          <w:sz w:val="20"/>
          <w:szCs w:val="20"/>
        </w:rPr>
        <w:t>Wszelki oferowany wyrób medyczny wchodzący w skład dostawy dopuszczon</w:t>
      </w:r>
      <w:r w:rsidR="001B67EB">
        <w:rPr>
          <w:rFonts w:ascii="Arial" w:hAnsi="Arial" w:cs="Arial"/>
          <w:sz w:val="20"/>
          <w:szCs w:val="20"/>
        </w:rPr>
        <w:t>y</w:t>
      </w:r>
      <w:r w:rsidRPr="0068308A">
        <w:rPr>
          <w:rFonts w:ascii="Arial" w:hAnsi="Arial" w:cs="Arial"/>
          <w:sz w:val="20"/>
          <w:szCs w:val="20"/>
        </w:rPr>
        <w:t xml:space="preserve"> </w:t>
      </w:r>
      <w:r w:rsidR="001B67EB">
        <w:rPr>
          <w:rFonts w:ascii="Arial" w:hAnsi="Arial" w:cs="Arial"/>
          <w:sz w:val="20"/>
          <w:szCs w:val="20"/>
        </w:rPr>
        <w:t>jest</w:t>
      </w:r>
      <w:r w:rsidRPr="0068308A">
        <w:rPr>
          <w:rFonts w:ascii="Arial" w:hAnsi="Arial" w:cs="Arial"/>
          <w:sz w:val="20"/>
          <w:szCs w:val="20"/>
        </w:rPr>
        <w:t xml:space="preserve"> do obrotu i używania na terenie RP oraz  spełnia pozostałe  wymagania określone przepisami</w:t>
      </w:r>
      <w:r w:rsidRPr="0068308A">
        <w:rPr>
          <w:rFonts w:ascii="Arial" w:hAnsi="Arial" w:cs="Arial"/>
          <w:sz w:val="20"/>
          <w:szCs w:val="20"/>
          <w:lang w:eastAsia="en-GB"/>
        </w:rPr>
        <w:t xml:space="preserve"> ustawy z dnia 20 maja 2010 r. o wyrobach medycznych (</w:t>
      </w:r>
      <w:bookmarkStart w:id="67" w:name="_Hlk84326096"/>
      <w:r w:rsidRPr="0068308A">
        <w:rPr>
          <w:rFonts w:ascii="Arial" w:hAnsi="Arial" w:cs="Arial"/>
          <w:sz w:val="20"/>
          <w:szCs w:val="20"/>
          <w:lang w:eastAsia="en-GB"/>
        </w:rPr>
        <w:t>Dz. U. z 20</w:t>
      </w:r>
      <w:r w:rsidR="00870736">
        <w:rPr>
          <w:rFonts w:ascii="Arial" w:hAnsi="Arial" w:cs="Arial"/>
          <w:sz w:val="20"/>
          <w:szCs w:val="20"/>
          <w:lang w:eastAsia="en-GB"/>
        </w:rPr>
        <w:t>2</w:t>
      </w:r>
      <w:r w:rsidR="00AA601D">
        <w:rPr>
          <w:rFonts w:ascii="Arial" w:hAnsi="Arial" w:cs="Arial"/>
          <w:sz w:val="20"/>
          <w:szCs w:val="20"/>
          <w:lang w:eastAsia="en-GB"/>
        </w:rPr>
        <w:t>2</w:t>
      </w:r>
      <w:r w:rsidR="00870736">
        <w:rPr>
          <w:rFonts w:ascii="Arial" w:hAnsi="Arial" w:cs="Arial"/>
          <w:sz w:val="20"/>
          <w:szCs w:val="20"/>
          <w:lang w:eastAsia="en-GB"/>
        </w:rPr>
        <w:t xml:space="preserve"> </w:t>
      </w:r>
      <w:r w:rsidRPr="0068308A">
        <w:rPr>
          <w:rFonts w:ascii="Arial" w:hAnsi="Arial" w:cs="Arial"/>
          <w:sz w:val="20"/>
          <w:szCs w:val="20"/>
          <w:lang w:eastAsia="en-GB"/>
        </w:rPr>
        <w:t xml:space="preserve">r. poz. </w:t>
      </w:r>
      <w:r w:rsidR="007B1C37">
        <w:rPr>
          <w:rFonts w:ascii="Arial" w:hAnsi="Arial" w:cs="Arial"/>
          <w:sz w:val="20"/>
          <w:szCs w:val="20"/>
          <w:lang w:eastAsia="en-GB"/>
        </w:rPr>
        <w:t>974</w:t>
      </w:r>
      <w:r w:rsidR="007B1C37" w:rsidRPr="0068308A">
        <w:rPr>
          <w:rFonts w:ascii="Arial" w:hAnsi="Arial" w:cs="Arial"/>
          <w:sz w:val="20"/>
          <w:szCs w:val="20"/>
          <w:lang w:eastAsia="en-GB"/>
        </w:rPr>
        <w:t xml:space="preserve"> </w:t>
      </w:r>
      <w:r w:rsidRPr="0068308A">
        <w:rPr>
          <w:rFonts w:ascii="Arial" w:hAnsi="Arial" w:cs="Arial"/>
          <w:sz w:val="20"/>
          <w:szCs w:val="20"/>
          <w:lang w:eastAsia="en-GB"/>
        </w:rPr>
        <w:t xml:space="preserve"> ze zm.</w:t>
      </w:r>
      <w:bookmarkEnd w:id="67"/>
      <w:r w:rsidRPr="0068308A">
        <w:rPr>
          <w:rFonts w:ascii="Arial" w:hAnsi="Arial" w:cs="Arial"/>
          <w:sz w:val="20"/>
          <w:szCs w:val="20"/>
          <w:lang w:eastAsia="en-GB"/>
        </w:rPr>
        <w:t>),</w:t>
      </w:r>
      <w:r w:rsidRPr="0068308A">
        <w:rPr>
          <w:rFonts w:ascii="Arial" w:hAnsi="Arial" w:cs="Arial"/>
          <w:sz w:val="20"/>
          <w:szCs w:val="20"/>
        </w:rPr>
        <w:t xml:space="preserve"> jest właściwie oznakowany i ma odpowiedni</w:t>
      </w:r>
      <w:r w:rsidR="001B67EB">
        <w:rPr>
          <w:rFonts w:ascii="Arial" w:hAnsi="Arial" w:cs="Arial"/>
          <w:sz w:val="20"/>
          <w:szCs w:val="20"/>
        </w:rPr>
        <w:t>ą</w:t>
      </w:r>
      <w:r w:rsidRPr="0068308A">
        <w:rPr>
          <w:rFonts w:ascii="Arial" w:hAnsi="Arial" w:cs="Arial"/>
          <w:sz w:val="20"/>
          <w:szCs w:val="20"/>
        </w:rPr>
        <w:t xml:space="preserve"> instrukcj</w:t>
      </w:r>
      <w:r w:rsidR="001B67EB">
        <w:rPr>
          <w:rFonts w:ascii="Arial" w:hAnsi="Arial" w:cs="Arial"/>
          <w:sz w:val="20"/>
          <w:szCs w:val="20"/>
        </w:rPr>
        <w:t>ę</w:t>
      </w:r>
      <w:r w:rsidRPr="0068308A">
        <w:rPr>
          <w:rFonts w:ascii="Arial" w:hAnsi="Arial" w:cs="Arial"/>
          <w:sz w:val="20"/>
          <w:szCs w:val="20"/>
        </w:rPr>
        <w:t xml:space="preserve"> używania w języku polskim,</w:t>
      </w:r>
    </w:p>
    <w:p w14:paraId="3B4F15A8" w14:textId="07281BD8" w:rsidR="00635DF3" w:rsidRPr="004558A5" w:rsidRDefault="00635DF3" w:rsidP="00D57946">
      <w:pPr>
        <w:pStyle w:val="Bezodstpw"/>
        <w:numPr>
          <w:ilvl w:val="0"/>
          <w:numId w:val="39"/>
        </w:numPr>
        <w:jc w:val="both"/>
        <w:rPr>
          <w:color w:val="FF0000"/>
        </w:rPr>
      </w:pPr>
      <w:r w:rsidRPr="0068308A">
        <w:t>Dostarczę przedmiot zamówienia z zachowaniem tzw. łańcucha chłodniczego zgodnie z zapisami ustawy o zapobieganiu oraz zwalczaniu zakażeń i chorób zakaźnych u ludzi (</w:t>
      </w:r>
      <w:bookmarkStart w:id="68" w:name="_Hlk84326511"/>
      <w:r w:rsidR="004F2310" w:rsidRPr="00CF3B00">
        <w:t>Dz.U. z 202</w:t>
      </w:r>
      <w:r w:rsidR="004F2310">
        <w:t>4 r. poz.924</w:t>
      </w:r>
      <w:r w:rsidRPr="0068308A">
        <w:t>).</w:t>
      </w:r>
      <w:bookmarkEnd w:id="68"/>
    </w:p>
    <w:p w14:paraId="63FEAC37" w14:textId="394B893D" w:rsidR="00635DF3" w:rsidRDefault="00635DF3" w:rsidP="00635DF3">
      <w:pPr>
        <w:autoSpaceDE w:val="0"/>
        <w:autoSpaceDN w:val="0"/>
        <w:adjustRightInd w:val="0"/>
        <w:spacing w:after="200" w:line="276" w:lineRule="auto"/>
        <w:contextualSpacing/>
        <w:jc w:val="both"/>
        <w:rPr>
          <w:rFonts w:ascii="Arial" w:eastAsia="Calibri" w:hAnsi="Arial" w:cs="Arial"/>
          <w:sz w:val="20"/>
          <w:szCs w:val="20"/>
          <w:lang w:eastAsia="en-US"/>
        </w:rPr>
      </w:pPr>
      <w:r w:rsidRPr="0068308A">
        <w:rPr>
          <w:rFonts w:ascii="Arial" w:eastAsia="Calibri" w:hAnsi="Arial" w:cs="Arial"/>
          <w:sz w:val="20"/>
          <w:szCs w:val="20"/>
          <w:lang w:eastAsia="en-US"/>
        </w:rPr>
        <w:t>Na każde żądanie Zamawiającego przedstawi</w:t>
      </w:r>
      <w:r w:rsidR="00824CF9">
        <w:rPr>
          <w:rFonts w:ascii="Arial" w:eastAsia="Calibri" w:hAnsi="Arial" w:cs="Arial"/>
          <w:sz w:val="20"/>
          <w:szCs w:val="20"/>
          <w:lang w:eastAsia="en-US"/>
        </w:rPr>
        <w:t>ę</w:t>
      </w:r>
      <w:r w:rsidRPr="0068308A">
        <w:rPr>
          <w:rFonts w:ascii="Arial" w:eastAsia="Calibri" w:hAnsi="Arial" w:cs="Arial"/>
          <w:sz w:val="20"/>
          <w:szCs w:val="20"/>
          <w:lang w:eastAsia="en-US"/>
        </w:rPr>
        <w:t xml:space="preserve"> kopie lub oryginały </w:t>
      </w:r>
      <w:r w:rsidR="00824CF9">
        <w:rPr>
          <w:rFonts w:ascii="Arial" w:eastAsia="Calibri" w:hAnsi="Arial" w:cs="Arial"/>
          <w:sz w:val="20"/>
          <w:szCs w:val="20"/>
          <w:lang w:eastAsia="en-US"/>
        </w:rPr>
        <w:t xml:space="preserve">potwierdzające </w:t>
      </w:r>
      <w:r w:rsidRPr="0068308A">
        <w:rPr>
          <w:rFonts w:ascii="Arial" w:eastAsia="Calibri" w:hAnsi="Arial" w:cs="Arial"/>
          <w:sz w:val="20"/>
          <w:szCs w:val="20"/>
          <w:lang w:eastAsia="en-US"/>
        </w:rPr>
        <w:t>wymienione powyżej</w:t>
      </w:r>
      <w:r w:rsidR="00824CF9">
        <w:rPr>
          <w:rFonts w:ascii="Arial" w:eastAsia="Calibri" w:hAnsi="Arial" w:cs="Arial"/>
          <w:sz w:val="20"/>
          <w:szCs w:val="20"/>
          <w:lang w:eastAsia="en-US"/>
        </w:rPr>
        <w:t xml:space="preserve"> informacje</w:t>
      </w:r>
      <w:r w:rsidRPr="0068308A">
        <w:rPr>
          <w:rFonts w:ascii="Arial" w:eastAsia="Calibri" w:hAnsi="Arial" w:cs="Arial"/>
          <w:sz w:val="20"/>
          <w:szCs w:val="20"/>
          <w:lang w:eastAsia="en-US"/>
        </w:rPr>
        <w:t>.</w:t>
      </w:r>
    </w:p>
    <w:p w14:paraId="3C21A02F" w14:textId="77777777" w:rsidR="00635DF3" w:rsidRPr="00751C0A" w:rsidRDefault="00635DF3" w:rsidP="00635DF3">
      <w:pPr>
        <w:autoSpaceDE w:val="0"/>
        <w:autoSpaceDN w:val="0"/>
        <w:adjustRightInd w:val="0"/>
        <w:spacing w:after="200" w:line="276" w:lineRule="auto"/>
        <w:contextualSpacing/>
        <w:jc w:val="both"/>
        <w:rPr>
          <w:rFonts w:ascii="Arial" w:eastAsia="Calibri" w:hAnsi="Arial" w:cs="Arial"/>
          <w:sz w:val="20"/>
          <w:szCs w:val="20"/>
          <w:lang w:eastAsia="en-US"/>
        </w:rPr>
      </w:pPr>
    </w:p>
    <w:p w14:paraId="710AFB9F" w14:textId="4AB07662" w:rsidR="00635DF3" w:rsidRPr="00751C0A" w:rsidRDefault="00635DF3" w:rsidP="00635DF3">
      <w:pPr>
        <w:contextualSpacing/>
        <w:jc w:val="both"/>
        <w:rPr>
          <w:rFonts w:ascii="Arial" w:hAnsi="Arial" w:cs="Arial"/>
        </w:rPr>
      </w:pPr>
      <w:r w:rsidRPr="00751C0A">
        <w:rPr>
          <w:rFonts w:ascii="Arial" w:hAnsi="Arial" w:cs="Arial"/>
        </w:rPr>
        <w:t>Oświadczam, świadom odpowiedzialności karnej z art. 297 Ko</w:t>
      </w:r>
      <w:r>
        <w:rPr>
          <w:rFonts w:ascii="Arial" w:hAnsi="Arial" w:cs="Arial"/>
        </w:rPr>
        <w:t>d</w:t>
      </w:r>
      <w:r w:rsidRPr="00751C0A">
        <w:rPr>
          <w:rFonts w:ascii="Arial" w:hAnsi="Arial" w:cs="Arial"/>
        </w:rPr>
        <w:t>eksu karnego z dnia 6 czerwca 1997 r. (Dz.U. z 20</w:t>
      </w:r>
      <w:r w:rsidR="00870736">
        <w:rPr>
          <w:rFonts w:ascii="Arial" w:hAnsi="Arial" w:cs="Arial"/>
        </w:rPr>
        <w:t>2</w:t>
      </w:r>
      <w:r w:rsidR="004F2310">
        <w:rPr>
          <w:rFonts w:ascii="Arial" w:hAnsi="Arial" w:cs="Arial"/>
        </w:rPr>
        <w:t>4</w:t>
      </w:r>
      <w:r w:rsidR="00870736">
        <w:rPr>
          <w:rFonts w:ascii="Arial" w:hAnsi="Arial" w:cs="Arial"/>
        </w:rPr>
        <w:t xml:space="preserve"> </w:t>
      </w:r>
      <w:r w:rsidRPr="00751C0A">
        <w:rPr>
          <w:rFonts w:ascii="Arial" w:hAnsi="Arial" w:cs="Arial"/>
        </w:rPr>
        <w:t>r. poz.</w:t>
      </w:r>
      <w:r w:rsidR="004F2310">
        <w:rPr>
          <w:rFonts w:ascii="Arial" w:hAnsi="Arial" w:cs="Arial"/>
        </w:rPr>
        <w:t>17</w:t>
      </w:r>
      <w:r w:rsidRPr="00751C0A">
        <w:rPr>
          <w:rFonts w:ascii="Arial" w:hAnsi="Arial" w:cs="Arial"/>
        </w:rPr>
        <w:t xml:space="preserve">), że wszystkie informacje podane w  oświadczeniu są aktualne i zgodne z prawdą oraz zostały przedstawione z pełną świadomością konsekwencji poważnego wprowadzenia Zamawiającego w błąd. </w:t>
      </w:r>
    </w:p>
    <w:p w14:paraId="4D63E6B7" w14:textId="77777777" w:rsidR="00635DF3" w:rsidRPr="00751C0A" w:rsidRDefault="00635DF3" w:rsidP="00635DF3">
      <w:pPr>
        <w:spacing w:after="200" w:line="276" w:lineRule="auto"/>
        <w:jc w:val="both"/>
        <w:rPr>
          <w:rFonts w:ascii="Arial" w:eastAsia="Calibri" w:hAnsi="Arial" w:cs="Arial"/>
          <w:sz w:val="20"/>
          <w:szCs w:val="20"/>
          <w:lang w:eastAsia="en-US"/>
        </w:rPr>
      </w:pPr>
    </w:p>
    <w:p w14:paraId="36622239" w14:textId="77777777" w:rsidR="0049648B" w:rsidRDefault="0049648B" w:rsidP="0049648B">
      <w:pPr>
        <w:spacing w:line="360" w:lineRule="auto"/>
        <w:rPr>
          <w:rFonts w:ascii="Arial" w:eastAsia="Calibri" w:hAnsi="Arial" w:cs="Arial"/>
          <w:sz w:val="16"/>
          <w:szCs w:val="16"/>
          <w:lang w:eastAsia="en-US"/>
        </w:rPr>
      </w:pPr>
    </w:p>
    <w:p w14:paraId="20C0CB3C" w14:textId="77777777" w:rsidR="0049648B" w:rsidRDefault="0049648B" w:rsidP="0049648B">
      <w:pPr>
        <w:spacing w:line="360" w:lineRule="auto"/>
        <w:rPr>
          <w:rFonts w:ascii="Arial" w:eastAsia="Calibri" w:hAnsi="Arial" w:cs="Arial"/>
          <w:sz w:val="16"/>
          <w:szCs w:val="16"/>
          <w:lang w:eastAsia="en-US"/>
        </w:rPr>
      </w:pPr>
    </w:p>
    <w:p w14:paraId="2F685D7A" w14:textId="77777777" w:rsidR="0049648B" w:rsidRDefault="0049648B" w:rsidP="0049648B">
      <w:pPr>
        <w:spacing w:line="360" w:lineRule="auto"/>
        <w:rPr>
          <w:rFonts w:ascii="Arial" w:eastAsia="Calibri" w:hAnsi="Arial" w:cs="Arial"/>
          <w:sz w:val="16"/>
          <w:szCs w:val="16"/>
          <w:lang w:eastAsia="en-US"/>
        </w:rPr>
      </w:pPr>
    </w:p>
    <w:p w14:paraId="2B1F7936" w14:textId="1F4183C2" w:rsidR="0049648B" w:rsidRPr="00911314" w:rsidRDefault="0049648B" w:rsidP="0049648B">
      <w:pPr>
        <w:spacing w:line="360" w:lineRule="auto"/>
        <w:rPr>
          <w:rFonts w:ascii="Arial" w:hAnsi="Arial" w:cs="Arial"/>
          <w:b/>
          <w:bCs/>
          <w:sz w:val="16"/>
          <w:szCs w:val="16"/>
        </w:rPr>
      </w:pPr>
      <w:r w:rsidRPr="00911314">
        <w:rPr>
          <w:rFonts w:ascii="Arial" w:hAnsi="Arial" w:cs="Arial"/>
          <w:b/>
          <w:bCs/>
          <w:sz w:val="16"/>
          <w:szCs w:val="16"/>
        </w:rPr>
        <w:t xml:space="preserve">UWAGA: </w:t>
      </w:r>
    </w:p>
    <w:p w14:paraId="7179CD81" w14:textId="77777777" w:rsidR="0049648B" w:rsidRPr="0049648B" w:rsidRDefault="0049648B" w:rsidP="0049648B">
      <w:pPr>
        <w:pStyle w:val="Akapitzlist"/>
        <w:ind w:left="680"/>
        <w:rPr>
          <w:rFonts w:ascii="Arial" w:hAnsi="Arial" w:cs="Arial"/>
          <w:sz w:val="16"/>
          <w:szCs w:val="16"/>
        </w:rPr>
      </w:pPr>
      <w:r w:rsidRPr="0049648B">
        <w:rPr>
          <w:rFonts w:ascii="Arial" w:hAnsi="Arial" w:cs="Arial"/>
          <w:sz w:val="16"/>
          <w:szCs w:val="16"/>
        </w:rPr>
        <w:t>Dokument należy wypełnić i podpisać kwalifikowanym podpisem elektronicznym lub podpisem zaufanym lub podpisem osobistym.</w:t>
      </w:r>
    </w:p>
    <w:p w14:paraId="343FADBA" w14:textId="198A416B" w:rsidR="001252D8" w:rsidRPr="00491E53" w:rsidRDefault="001252D8" w:rsidP="00635DF3">
      <w:pPr>
        <w:spacing w:line="360" w:lineRule="auto"/>
        <w:rPr>
          <w:rFonts w:ascii="Arial" w:hAnsi="Arial" w:cs="Arial"/>
          <w:sz w:val="16"/>
          <w:szCs w:val="16"/>
        </w:rPr>
      </w:pPr>
    </w:p>
    <w:sectPr w:rsidR="001252D8" w:rsidRPr="00491E53" w:rsidSect="00B51AD0">
      <w:headerReference w:type="even" r:id="rId14"/>
      <w:headerReference w:type="default" r:id="rId15"/>
      <w:footerReference w:type="default" r:id="rId16"/>
      <w:pgSz w:w="11906" w:h="16838" w:code="9"/>
      <w:pgMar w:top="1134" w:right="849"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1D371" w14:textId="77777777" w:rsidR="005E241D" w:rsidRPr="005A2CAC" w:rsidRDefault="005E241D">
      <w:pPr>
        <w:rPr>
          <w:sz w:val="22"/>
          <w:szCs w:val="22"/>
        </w:rPr>
      </w:pPr>
      <w:r w:rsidRPr="005A2CAC">
        <w:rPr>
          <w:sz w:val="22"/>
          <w:szCs w:val="22"/>
        </w:rPr>
        <w:separator/>
      </w:r>
    </w:p>
    <w:p w14:paraId="1DB95B49" w14:textId="77777777" w:rsidR="005E241D" w:rsidRDefault="005E241D"/>
  </w:endnote>
  <w:endnote w:type="continuationSeparator" w:id="0">
    <w:p w14:paraId="0D80FAF6" w14:textId="77777777" w:rsidR="005E241D" w:rsidRPr="005A2CAC" w:rsidRDefault="005E241D">
      <w:pPr>
        <w:rPr>
          <w:sz w:val="22"/>
          <w:szCs w:val="22"/>
        </w:rPr>
      </w:pPr>
      <w:r w:rsidRPr="005A2CAC">
        <w:rPr>
          <w:sz w:val="22"/>
          <w:szCs w:val="22"/>
        </w:rPr>
        <w:continuationSeparator/>
      </w:r>
    </w:p>
    <w:p w14:paraId="28286372" w14:textId="77777777" w:rsidR="005E241D" w:rsidRDefault="005E2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Roboto">
    <w:charset w:val="00"/>
    <w:family w:val="auto"/>
    <w:pitch w:val="variable"/>
    <w:sig w:usb0="E0000AFF" w:usb1="5000217F" w:usb2="00000021" w:usb3="00000000" w:csb0="0000019F" w:csb1="00000000"/>
  </w:font>
  <w:font w:name="TimesNewRomanPS-Italic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2617381"/>
      <w:docPartObj>
        <w:docPartGallery w:val="Page Numbers (Bottom of Page)"/>
        <w:docPartUnique/>
      </w:docPartObj>
    </w:sdtPr>
    <w:sdtContent>
      <w:p w14:paraId="32F3FCF5" w14:textId="77777777" w:rsidR="00BA5117" w:rsidRDefault="00BA5117">
        <w:pPr>
          <w:pStyle w:val="Stopka"/>
          <w:jc w:val="right"/>
        </w:pPr>
        <w:r>
          <w:rPr>
            <w:noProof/>
          </w:rPr>
          <w:fldChar w:fldCharType="begin"/>
        </w:r>
        <w:r>
          <w:rPr>
            <w:noProof/>
          </w:rPr>
          <w:instrText>PAGE   \* MERGEFORMAT</w:instrText>
        </w:r>
        <w:r>
          <w:rPr>
            <w:noProof/>
          </w:rPr>
          <w:fldChar w:fldCharType="separate"/>
        </w:r>
        <w:r>
          <w:rPr>
            <w:noProof/>
          </w:rPr>
          <w:t>5</w:t>
        </w:r>
        <w:r>
          <w:rPr>
            <w:noProof/>
          </w:rPr>
          <w:fldChar w:fldCharType="end"/>
        </w:r>
      </w:p>
    </w:sdtContent>
  </w:sdt>
  <w:p w14:paraId="553C16D9" w14:textId="77777777" w:rsidR="00BA5117" w:rsidRDefault="00BA511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55B247" w14:textId="77777777" w:rsidR="005E241D" w:rsidRPr="005A2CAC" w:rsidRDefault="005E241D">
      <w:pPr>
        <w:rPr>
          <w:sz w:val="22"/>
          <w:szCs w:val="22"/>
        </w:rPr>
      </w:pPr>
      <w:r w:rsidRPr="005A2CAC">
        <w:rPr>
          <w:sz w:val="22"/>
          <w:szCs w:val="22"/>
        </w:rPr>
        <w:separator/>
      </w:r>
    </w:p>
    <w:p w14:paraId="57A52994" w14:textId="77777777" w:rsidR="005E241D" w:rsidRDefault="005E241D"/>
  </w:footnote>
  <w:footnote w:type="continuationSeparator" w:id="0">
    <w:p w14:paraId="03C8063B" w14:textId="77777777" w:rsidR="005E241D" w:rsidRPr="005A2CAC" w:rsidRDefault="005E241D">
      <w:pPr>
        <w:rPr>
          <w:sz w:val="22"/>
          <w:szCs w:val="22"/>
        </w:rPr>
      </w:pPr>
      <w:r w:rsidRPr="005A2CAC">
        <w:rPr>
          <w:sz w:val="22"/>
          <w:szCs w:val="22"/>
        </w:rPr>
        <w:continuationSeparator/>
      </w:r>
    </w:p>
    <w:p w14:paraId="2BA3B71D" w14:textId="77777777" w:rsidR="005E241D" w:rsidRDefault="005E2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7F649" w14:textId="77777777" w:rsidR="00BA5117" w:rsidRPr="005A2CAC" w:rsidRDefault="00BA5117">
    <w:pPr>
      <w:pStyle w:val="Nagwek"/>
      <w:framePr w:wrap="around" w:vAnchor="text" w:hAnchor="margin" w:xAlign="right" w:y="1"/>
      <w:rPr>
        <w:rStyle w:val="Numerstrony"/>
        <w:sz w:val="19"/>
        <w:szCs w:val="19"/>
      </w:rPr>
    </w:pPr>
    <w:r w:rsidRPr="005A2CAC">
      <w:rPr>
        <w:rStyle w:val="Numerstrony"/>
        <w:sz w:val="19"/>
        <w:szCs w:val="19"/>
      </w:rPr>
      <w:fldChar w:fldCharType="begin"/>
    </w:r>
    <w:r w:rsidRPr="005A2CAC">
      <w:rPr>
        <w:rStyle w:val="Numerstrony"/>
        <w:sz w:val="19"/>
        <w:szCs w:val="19"/>
      </w:rPr>
      <w:instrText xml:space="preserve">PAGE  </w:instrText>
    </w:r>
    <w:r w:rsidRPr="005A2CAC">
      <w:rPr>
        <w:rStyle w:val="Numerstrony"/>
        <w:sz w:val="19"/>
        <w:szCs w:val="19"/>
      </w:rPr>
      <w:fldChar w:fldCharType="end"/>
    </w:r>
  </w:p>
  <w:p w14:paraId="73F04906" w14:textId="77777777" w:rsidR="00BA5117" w:rsidRPr="005A2CAC" w:rsidRDefault="00BA5117">
    <w:pPr>
      <w:pStyle w:val="Nagwek"/>
      <w:ind w:right="360"/>
      <w:rPr>
        <w:sz w:val="19"/>
        <w:szCs w:val="19"/>
      </w:rPr>
    </w:pPr>
  </w:p>
  <w:p w14:paraId="642E6AC8" w14:textId="77777777" w:rsidR="00BA5117" w:rsidRPr="005A2CAC" w:rsidRDefault="00BA5117">
    <w:pP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8FEFA" w14:textId="4F86AD8E" w:rsidR="00BA5117" w:rsidRDefault="009B59C5">
    <w:pPr>
      <w:pStyle w:val="Nagwek"/>
    </w:pPr>
    <w:r>
      <w:t xml:space="preserve">Numer referencyjny postępowania: </w:t>
    </w:r>
    <w:r w:rsidR="00673EC5">
      <w:t>ZOZSK</w:t>
    </w:r>
    <w:r w:rsidR="00EF4FDB">
      <w:t>.271.</w:t>
    </w:r>
    <w:r w:rsidR="00620B0F">
      <w:t>4</w:t>
    </w:r>
    <w:r w:rsidR="00EF4FDB">
      <w:t>.202</w:t>
    </w:r>
    <w:r w:rsidR="00620B0F">
      <w:t>4</w:t>
    </w:r>
  </w:p>
  <w:p w14:paraId="37DD4955" w14:textId="12A860AF" w:rsidR="00242674" w:rsidRPr="00242674" w:rsidRDefault="00242674" w:rsidP="00242674">
    <w:pPr>
      <w:pStyle w:val="Nagwek"/>
      <w:rPr>
        <w:i/>
        <w:iCs/>
      </w:rPr>
    </w:pPr>
    <w:r w:rsidRPr="00242674">
      <w:rPr>
        <w:i/>
        <w:iCs/>
      </w:rPr>
      <w:t>Zakup i dostawa szczepionek</w:t>
    </w:r>
    <w:r w:rsidR="003D78DD">
      <w:rPr>
        <w:i/>
        <w:iCs/>
      </w:rPr>
      <w:t xml:space="preserve"> </w:t>
    </w:r>
    <w:r w:rsidRPr="00242674">
      <w:rPr>
        <w:i/>
        <w:iCs/>
      </w:rPr>
      <w:t xml:space="preserve">dla Zespołu Opieki Zdrowotnej przy ul. Żeromskiego 1 w Świętej Katarzynie, </w:t>
    </w:r>
  </w:p>
  <w:p w14:paraId="0D1FD439" w14:textId="3F5313B3" w:rsidR="00242674" w:rsidRPr="00242674" w:rsidRDefault="00242674" w:rsidP="00242674">
    <w:pPr>
      <w:pStyle w:val="Nagwek"/>
      <w:rPr>
        <w:i/>
        <w:iCs/>
      </w:rPr>
    </w:pPr>
    <w:r w:rsidRPr="00242674">
      <w:rPr>
        <w:i/>
        <w:iCs/>
      </w:rPr>
      <w:t>gmina Siechnice</w:t>
    </w:r>
  </w:p>
  <w:p w14:paraId="597BC790" w14:textId="2F0D1426" w:rsidR="00BA5117" w:rsidRPr="005A2CAC" w:rsidRDefault="00BA5117">
    <w:pPr>
      <w:pStyle w:val="Nagwek"/>
      <w:ind w:right="360"/>
      <w:rPr>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52B8C4A0"/>
    <w:lvl w:ilvl="0">
      <w:start w:val="1"/>
      <w:numFmt w:val="decimal"/>
      <w:lvlText w:val="%1)"/>
      <w:lvlJc w:val="left"/>
      <w:pPr>
        <w:tabs>
          <w:tab w:val="num" w:pos="0"/>
        </w:tabs>
        <w:ind w:left="720" w:hanging="360"/>
      </w:pPr>
      <w:rPr>
        <w:rFonts w:cs="Arial" w:hint="default"/>
        <w:i w:val="0"/>
        <w:iCs w:val="0"/>
        <w:lang w:val="x-none"/>
      </w:rPr>
    </w:lvl>
  </w:abstractNum>
  <w:abstractNum w:abstractNumId="1"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15:restartNumberingAfterBreak="0">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3" w15:restartNumberingAfterBreak="0">
    <w:nsid w:val="0000000A"/>
    <w:multiLevelType w:val="multilevel"/>
    <w:tmpl w:val="0000000A"/>
    <w:name w:val="WW8Num10"/>
    <w:lvl w:ilvl="0">
      <w:start w:val="1"/>
      <w:numFmt w:val="decimal"/>
      <w:lvlText w:val="%1."/>
      <w:lvlJc w:val="left"/>
      <w:pPr>
        <w:tabs>
          <w:tab w:val="num" w:pos="360"/>
        </w:tabs>
        <w:ind w:left="360" w:hanging="360"/>
      </w:pPr>
      <w:rPr>
        <w:rFonts w:ascii="Symbol" w:hAnsi="Symbol" w:cs="Times New Roman"/>
      </w:rPr>
    </w:lvl>
    <w:lvl w:ilvl="1">
      <w:start w:val="1"/>
      <w:numFmt w:val="bullet"/>
      <w:lvlText w:val=""/>
      <w:lvlJc w:val="left"/>
      <w:pPr>
        <w:tabs>
          <w:tab w:val="num" w:pos="1443"/>
        </w:tabs>
        <w:ind w:left="1443" w:hanging="363"/>
      </w:pPr>
      <w:rPr>
        <w:rFonts w:ascii="Symbol" w:hAnsi="Symbol" w:cs="Courier New"/>
      </w:rPr>
    </w:lvl>
    <w:lvl w:ilvl="2">
      <w:start w:val="1"/>
      <w:numFmt w:val="decimal"/>
      <w:lvlText w:val="%3."/>
      <w:lvlJc w:val="left"/>
      <w:pPr>
        <w:tabs>
          <w:tab w:val="num" w:pos="2340"/>
        </w:tabs>
        <w:ind w:left="2340" w:hanging="360"/>
      </w:pPr>
      <w:rPr>
        <w:rFonts w:ascii="Wingdings" w:hAnsi="Wingdings" w:cs="Times New Roman"/>
      </w:rPr>
    </w:lvl>
    <w:lvl w:ilvl="3">
      <w:start w:val="1"/>
      <w:numFmt w:val="lowerLetter"/>
      <w:lvlText w:val="%4)"/>
      <w:lvlJc w:val="left"/>
      <w:pPr>
        <w:tabs>
          <w:tab w:val="num" w:pos="0"/>
        </w:tabs>
        <w:ind w:left="360" w:hanging="360"/>
      </w:pPr>
      <w:rPr>
        <w:rFonts w:cs="Times New Roman"/>
      </w:rPr>
    </w:lvl>
    <w:lvl w:ilvl="4">
      <w:start w:val="1"/>
      <w:numFmt w:val="upperRoman"/>
      <w:lvlText w:val="%5."/>
      <w:lvlJc w:val="left"/>
      <w:pPr>
        <w:tabs>
          <w:tab w:val="num" w:pos="0"/>
        </w:tabs>
        <w:ind w:left="3960" w:hanging="720"/>
      </w:pPr>
      <w:rPr>
        <w:rFonts w:cs="Times New Roman"/>
        <w:color w:val="000000"/>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000000D"/>
    <w:multiLevelType w:val="multilevel"/>
    <w:tmpl w:val="0000000D"/>
    <w:name w:val="WW8Num1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b/>
        <w:sz w:val="20"/>
        <w:szCs w:val="20"/>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5" w15:restartNumberingAfterBreak="0">
    <w:nsid w:val="00000014"/>
    <w:multiLevelType w:val="multilevel"/>
    <w:tmpl w:val="00000014"/>
    <w:name w:val="WW8Num25"/>
    <w:lvl w:ilvl="0">
      <w:start w:val="1"/>
      <w:numFmt w:val="decimal"/>
      <w:lvlText w:val="%1"/>
      <w:lvlJc w:val="left"/>
      <w:pPr>
        <w:tabs>
          <w:tab w:val="num" w:pos="0"/>
        </w:tabs>
        <w:ind w:left="375" w:hanging="375"/>
      </w:pPr>
    </w:lvl>
    <w:lvl w:ilvl="1">
      <w:start w:val="1"/>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19"/>
    <w:multiLevelType w:val="multilevel"/>
    <w:tmpl w:val="00000019"/>
    <w:name w:val="WW8Num27"/>
    <w:lvl w:ilvl="0">
      <w:start w:val="1"/>
      <w:numFmt w:val="decimal"/>
      <w:lvlText w:val="%1."/>
      <w:lvlJc w:val="left"/>
      <w:pPr>
        <w:tabs>
          <w:tab w:val="num" w:pos="0"/>
        </w:tabs>
        <w:ind w:left="585" w:hanging="585"/>
      </w:pPr>
      <w:rPr>
        <w:rFonts w:cs="Times New Roman"/>
      </w:rPr>
    </w:lvl>
    <w:lvl w:ilvl="1">
      <w:start w:val="1"/>
      <w:numFmt w:val="decimal"/>
      <w:lvlText w:val="%1.%2."/>
      <w:lvlJc w:val="left"/>
      <w:pPr>
        <w:tabs>
          <w:tab w:val="num" w:pos="0"/>
        </w:tabs>
        <w:ind w:left="720" w:hanging="72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440" w:hanging="144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800" w:hanging="180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2160" w:hanging="2160"/>
      </w:pPr>
      <w:rPr>
        <w:rFonts w:cs="Times New Roman"/>
      </w:rPr>
    </w:lvl>
  </w:abstractNum>
  <w:abstractNum w:abstractNumId="7" w15:restartNumberingAfterBreak="0">
    <w:nsid w:val="0000001D"/>
    <w:multiLevelType w:val="singleLevel"/>
    <w:tmpl w:val="0000001D"/>
    <w:name w:val="WW8Num31"/>
    <w:lvl w:ilvl="0">
      <w:start w:val="1"/>
      <w:numFmt w:val="lowerLetter"/>
      <w:lvlText w:val="%1)"/>
      <w:lvlJc w:val="left"/>
      <w:pPr>
        <w:tabs>
          <w:tab w:val="num" w:pos="0"/>
        </w:tabs>
        <w:ind w:left="1080" w:hanging="360"/>
      </w:pPr>
      <w:rPr>
        <w:rFonts w:ascii="Arial-BoldMT" w:hAnsi="Arial-BoldMT" w:cs="Arial-BoldMT"/>
        <w:b/>
      </w:rPr>
    </w:lvl>
  </w:abstractNum>
  <w:abstractNum w:abstractNumId="8" w15:restartNumberingAfterBreak="0">
    <w:nsid w:val="00000025"/>
    <w:multiLevelType w:val="multilevel"/>
    <w:tmpl w:val="00000025"/>
    <w:name w:val="WW8Num39"/>
    <w:lvl w:ilvl="0">
      <w:start w:val="1"/>
      <w:numFmt w:val="upperRoman"/>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Times New Roman" w:hAnsi="Times New Roman"/>
        <w:b w:val="0"/>
      </w:rPr>
    </w:lvl>
    <w:lvl w:ilvl="2">
      <w:start w:val="1"/>
      <w:numFmt w:val="lowerLetter"/>
      <w:lvlText w:val="%3)"/>
      <w:lvlJc w:val="left"/>
      <w:pPr>
        <w:tabs>
          <w:tab w:val="num" w:pos="2340"/>
        </w:tabs>
        <w:ind w:left="2340" w:hanging="360"/>
      </w:pPr>
      <w:rPr>
        <w:rFonts w:cs="Times New Roman"/>
        <w:color w:val="000000"/>
      </w:rPr>
    </w:lvl>
    <w:lvl w:ilvl="3">
      <w:start w:val="1"/>
      <w:numFmt w:val="bullet"/>
      <w:lvlText w:val=""/>
      <w:lvlJc w:val="left"/>
      <w:pPr>
        <w:tabs>
          <w:tab w:val="num" w:pos="2804"/>
        </w:tabs>
        <w:ind w:left="2804" w:hanging="284"/>
      </w:pPr>
      <w:rPr>
        <w:rFonts w:ascii="Symbol" w:hAnsi="Symbol" w:cs="Symbol"/>
        <w:b/>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0000027"/>
    <w:multiLevelType w:val="singleLevel"/>
    <w:tmpl w:val="00000027"/>
    <w:name w:val="WW8Num41"/>
    <w:lvl w:ilvl="0">
      <w:start w:val="1"/>
      <w:numFmt w:val="decimal"/>
      <w:lvlText w:val="%1."/>
      <w:lvlJc w:val="left"/>
      <w:pPr>
        <w:tabs>
          <w:tab w:val="num" w:pos="720"/>
        </w:tabs>
        <w:ind w:left="720" w:hanging="360"/>
      </w:pPr>
    </w:lvl>
  </w:abstractNum>
  <w:abstractNum w:abstractNumId="10" w15:restartNumberingAfterBreak="0">
    <w:nsid w:val="006C519A"/>
    <w:multiLevelType w:val="hybridMultilevel"/>
    <w:tmpl w:val="E354B968"/>
    <w:lvl w:ilvl="0" w:tplc="7DF21A20">
      <w:start w:val="1"/>
      <w:numFmt w:val="lowerLetter"/>
      <w:lvlText w:val="%1)"/>
      <w:lvlJc w:val="left"/>
      <w:pPr>
        <w:ind w:left="1040" w:hanging="360"/>
      </w:pPr>
      <w:rPr>
        <w:rFonts w:ascii="Arial" w:eastAsia="Times New Roman" w:hAnsi="Arial" w:cs="Arial"/>
        <w:b/>
      </w:rPr>
    </w:lvl>
    <w:lvl w:ilvl="1" w:tplc="A446AEBC">
      <w:start w:val="1"/>
      <w:numFmt w:val="decimal"/>
      <w:suff w:val="space"/>
      <w:lvlText w:val="%2."/>
      <w:lvlJc w:val="left"/>
      <w:pPr>
        <w:ind w:left="680" w:hanging="340"/>
      </w:pPr>
      <w:rPr>
        <w:b/>
      </w:rPr>
    </w:lvl>
    <w:lvl w:ilvl="2" w:tplc="EE64F73A">
      <w:start w:val="1"/>
      <w:numFmt w:val="decimal"/>
      <w:suff w:val="space"/>
      <w:lvlText w:val="%3."/>
      <w:lvlJc w:val="left"/>
      <w:pPr>
        <w:ind w:left="680" w:hanging="34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44509D7"/>
    <w:multiLevelType w:val="hybridMultilevel"/>
    <w:tmpl w:val="CF8A5CAA"/>
    <w:lvl w:ilvl="0" w:tplc="E8245F26">
      <w:start w:val="1"/>
      <w:numFmt w:val="decimal"/>
      <w:lvlText w:val="%1."/>
      <w:lvlJc w:val="left"/>
      <w:pPr>
        <w:ind w:left="340" w:hanging="340"/>
      </w:pPr>
      <w:rPr>
        <w:rFonts w:hint="default"/>
        <w:b/>
      </w:rPr>
    </w:lvl>
    <w:lvl w:ilvl="1" w:tplc="35E84E72">
      <w:start w:val="1"/>
      <w:numFmt w:val="decimal"/>
      <w:suff w:val="space"/>
      <w:lvlText w:val="%2."/>
      <w:lvlJc w:val="left"/>
      <w:pPr>
        <w:ind w:left="340" w:hanging="340"/>
      </w:pPr>
      <w:rPr>
        <w:rFonts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05931465"/>
    <w:multiLevelType w:val="multilevel"/>
    <w:tmpl w:val="E27A2652"/>
    <w:lvl w:ilvl="0">
      <w:start w:val="8"/>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3" w15:restartNumberingAfterBreak="0">
    <w:nsid w:val="079B0766"/>
    <w:multiLevelType w:val="multilevel"/>
    <w:tmpl w:val="EC84176E"/>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7AE5307"/>
    <w:multiLevelType w:val="multilevel"/>
    <w:tmpl w:val="95DC82FA"/>
    <w:lvl w:ilvl="0">
      <w:start w:val="19"/>
      <w:numFmt w:val="decimal"/>
      <w:lvlText w:val="%1."/>
      <w:lvlJc w:val="left"/>
      <w:pPr>
        <w:ind w:left="360" w:hanging="360"/>
      </w:pPr>
      <w:rPr>
        <w:rFonts w:hint="default"/>
        <w:b/>
        <w:bCs/>
      </w:rPr>
    </w:lvl>
    <w:lvl w:ilvl="1">
      <w:start w:val="1"/>
      <w:numFmt w:val="decimal"/>
      <w:isLgl/>
      <w:lvlText w:val="%1.%2"/>
      <w:lvlJc w:val="left"/>
      <w:pPr>
        <w:ind w:left="-532" w:hanging="450"/>
      </w:pPr>
      <w:rPr>
        <w:rFonts w:hint="default"/>
      </w:rPr>
    </w:lvl>
    <w:lvl w:ilvl="2">
      <w:start w:val="1"/>
      <w:numFmt w:val="decimal"/>
      <w:isLgl/>
      <w:lvlText w:val="%1.%2.%3"/>
      <w:lvlJc w:val="left"/>
      <w:pPr>
        <w:ind w:left="-262" w:hanging="720"/>
      </w:pPr>
      <w:rPr>
        <w:rFonts w:hint="default"/>
      </w:rPr>
    </w:lvl>
    <w:lvl w:ilvl="3">
      <w:start w:val="1"/>
      <w:numFmt w:val="decimal"/>
      <w:isLgl/>
      <w:lvlText w:val="%1.%2.%3.%4"/>
      <w:lvlJc w:val="left"/>
      <w:pPr>
        <w:ind w:left="98" w:hanging="1080"/>
      </w:pPr>
      <w:rPr>
        <w:rFonts w:hint="default"/>
      </w:rPr>
    </w:lvl>
    <w:lvl w:ilvl="4">
      <w:start w:val="1"/>
      <w:numFmt w:val="decimal"/>
      <w:isLgl/>
      <w:lvlText w:val="%1.%2.%3.%4.%5"/>
      <w:lvlJc w:val="left"/>
      <w:pPr>
        <w:ind w:left="98" w:hanging="1080"/>
      </w:pPr>
      <w:rPr>
        <w:rFonts w:hint="default"/>
      </w:rPr>
    </w:lvl>
    <w:lvl w:ilvl="5">
      <w:start w:val="1"/>
      <w:numFmt w:val="decimal"/>
      <w:isLgl/>
      <w:lvlText w:val="%1.%2.%3.%4.%5.%6"/>
      <w:lvlJc w:val="left"/>
      <w:pPr>
        <w:ind w:left="458" w:hanging="1440"/>
      </w:pPr>
      <w:rPr>
        <w:rFonts w:hint="default"/>
      </w:rPr>
    </w:lvl>
    <w:lvl w:ilvl="6">
      <w:start w:val="1"/>
      <w:numFmt w:val="decimal"/>
      <w:isLgl/>
      <w:lvlText w:val="%1.%2.%3.%4.%5.%6.%7"/>
      <w:lvlJc w:val="left"/>
      <w:pPr>
        <w:ind w:left="458" w:hanging="1440"/>
      </w:pPr>
      <w:rPr>
        <w:rFonts w:hint="default"/>
      </w:rPr>
    </w:lvl>
    <w:lvl w:ilvl="7">
      <w:start w:val="1"/>
      <w:numFmt w:val="decimal"/>
      <w:isLgl/>
      <w:lvlText w:val="%1.%2.%3.%4.%5.%6.%7.%8"/>
      <w:lvlJc w:val="left"/>
      <w:pPr>
        <w:ind w:left="818" w:hanging="1800"/>
      </w:pPr>
      <w:rPr>
        <w:rFonts w:hint="default"/>
      </w:rPr>
    </w:lvl>
    <w:lvl w:ilvl="8">
      <w:start w:val="1"/>
      <w:numFmt w:val="decimal"/>
      <w:isLgl/>
      <w:lvlText w:val="%1.%2.%3.%4.%5.%6.%7.%8.%9"/>
      <w:lvlJc w:val="left"/>
      <w:pPr>
        <w:ind w:left="818" w:hanging="1800"/>
      </w:pPr>
      <w:rPr>
        <w:rFonts w:hint="default"/>
      </w:rPr>
    </w:lvl>
  </w:abstractNum>
  <w:abstractNum w:abstractNumId="15" w15:restartNumberingAfterBreak="0">
    <w:nsid w:val="0A2D0020"/>
    <w:multiLevelType w:val="multilevel"/>
    <w:tmpl w:val="328CAE56"/>
    <w:lvl w:ilvl="0">
      <w:start w:val="20"/>
      <w:numFmt w:val="decimal"/>
      <w:lvlText w:val="%1."/>
      <w:lvlJc w:val="left"/>
      <w:pPr>
        <w:ind w:left="435" w:hanging="435"/>
      </w:pPr>
      <w:rPr>
        <w:rFonts w:hint="default"/>
        <w:b w:val="0"/>
        <w:u w:val="none"/>
      </w:rPr>
    </w:lvl>
    <w:lvl w:ilvl="1">
      <w:start w:val="1"/>
      <w:numFmt w:val="decimal"/>
      <w:lvlText w:val="%1.%2."/>
      <w:lvlJc w:val="left"/>
      <w:pPr>
        <w:ind w:left="435" w:hanging="435"/>
      </w:pPr>
      <w:rPr>
        <w:rFonts w:hint="default"/>
        <w:b/>
        <w:bCs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6" w15:restartNumberingAfterBreak="0">
    <w:nsid w:val="0A8365E1"/>
    <w:multiLevelType w:val="multilevel"/>
    <w:tmpl w:val="37D66E6A"/>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F6771E"/>
    <w:multiLevelType w:val="multilevel"/>
    <w:tmpl w:val="3766B6F2"/>
    <w:lvl w:ilvl="0">
      <w:start w:val="13"/>
      <w:numFmt w:val="decimal"/>
      <w:lvlText w:val="%1."/>
      <w:lvlJc w:val="left"/>
      <w:pPr>
        <w:ind w:left="360" w:hanging="360"/>
      </w:pPr>
      <w:rPr>
        <w:rFonts w:hint="default"/>
        <w:b/>
        <w:bCs/>
      </w:rPr>
    </w:lvl>
    <w:lvl w:ilvl="1">
      <w:start w:val="1"/>
      <w:numFmt w:val="decimal"/>
      <w:isLgl/>
      <w:lvlText w:val="%1.%2"/>
      <w:lvlJc w:val="left"/>
      <w:pPr>
        <w:ind w:left="-532" w:hanging="450"/>
      </w:pPr>
      <w:rPr>
        <w:rFonts w:hint="default"/>
      </w:rPr>
    </w:lvl>
    <w:lvl w:ilvl="2">
      <w:start w:val="1"/>
      <w:numFmt w:val="decimal"/>
      <w:isLgl/>
      <w:lvlText w:val="%1.%2.%3"/>
      <w:lvlJc w:val="left"/>
      <w:pPr>
        <w:ind w:left="-262" w:hanging="720"/>
      </w:pPr>
      <w:rPr>
        <w:rFonts w:hint="default"/>
      </w:rPr>
    </w:lvl>
    <w:lvl w:ilvl="3">
      <w:start w:val="1"/>
      <w:numFmt w:val="decimal"/>
      <w:isLgl/>
      <w:lvlText w:val="%1.%2.%3.%4"/>
      <w:lvlJc w:val="left"/>
      <w:pPr>
        <w:ind w:left="98" w:hanging="1080"/>
      </w:pPr>
      <w:rPr>
        <w:rFonts w:hint="default"/>
      </w:rPr>
    </w:lvl>
    <w:lvl w:ilvl="4">
      <w:start w:val="1"/>
      <w:numFmt w:val="decimal"/>
      <w:isLgl/>
      <w:lvlText w:val="%1.%2.%3.%4.%5"/>
      <w:lvlJc w:val="left"/>
      <w:pPr>
        <w:ind w:left="98" w:hanging="1080"/>
      </w:pPr>
      <w:rPr>
        <w:rFonts w:hint="default"/>
      </w:rPr>
    </w:lvl>
    <w:lvl w:ilvl="5">
      <w:start w:val="1"/>
      <w:numFmt w:val="decimal"/>
      <w:isLgl/>
      <w:lvlText w:val="%1.%2.%3.%4.%5.%6"/>
      <w:lvlJc w:val="left"/>
      <w:pPr>
        <w:ind w:left="458" w:hanging="1440"/>
      </w:pPr>
      <w:rPr>
        <w:rFonts w:hint="default"/>
      </w:rPr>
    </w:lvl>
    <w:lvl w:ilvl="6">
      <w:start w:val="1"/>
      <w:numFmt w:val="decimal"/>
      <w:isLgl/>
      <w:lvlText w:val="%1.%2.%3.%4.%5.%6.%7"/>
      <w:lvlJc w:val="left"/>
      <w:pPr>
        <w:ind w:left="458" w:hanging="1440"/>
      </w:pPr>
      <w:rPr>
        <w:rFonts w:hint="default"/>
      </w:rPr>
    </w:lvl>
    <w:lvl w:ilvl="7">
      <w:start w:val="1"/>
      <w:numFmt w:val="decimal"/>
      <w:isLgl/>
      <w:lvlText w:val="%1.%2.%3.%4.%5.%6.%7.%8"/>
      <w:lvlJc w:val="left"/>
      <w:pPr>
        <w:ind w:left="818" w:hanging="1800"/>
      </w:pPr>
      <w:rPr>
        <w:rFonts w:hint="default"/>
      </w:rPr>
    </w:lvl>
    <w:lvl w:ilvl="8">
      <w:start w:val="1"/>
      <w:numFmt w:val="decimal"/>
      <w:isLgl/>
      <w:lvlText w:val="%1.%2.%3.%4.%5.%6.%7.%8.%9"/>
      <w:lvlJc w:val="left"/>
      <w:pPr>
        <w:ind w:left="818" w:hanging="1800"/>
      </w:pPr>
      <w:rPr>
        <w:rFonts w:hint="default"/>
      </w:rPr>
    </w:lvl>
  </w:abstractNum>
  <w:abstractNum w:abstractNumId="18" w15:restartNumberingAfterBreak="0">
    <w:nsid w:val="0D175DA4"/>
    <w:multiLevelType w:val="hybridMultilevel"/>
    <w:tmpl w:val="A4A84FFC"/>
    <w:lvl w:ilvl="0" w:tplc="E1DC4E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F639B6"/>
    <w:multiLevelType w:val="hybridMultilevel"/>
    <w:tmpl w:val="81120E40"/>
    <w:lvl w:ilvl="0" w:tplc="FFFFFFFF">
      <w:start w:val="1"/>
      <w:numFmt w:val="decimal"/>
      <w:lvlText w:val="%1)"/>
      <w:lvlJc w:val="left"/>
      <w:pPr>
        <w:ind w:left="1155" w:hanging="360"/>
      </w:pPr>
    </w:lvl>
    <w:lvl w:ilvl="1" w:tplc="04150011">
      <w:start w:val="1"/>
      <w:numFmt w:val="decimal"/>
      <w:lvlText w:val="%2)"/>
      <w:lvlJc w:val="left"/>
      <w:pPr>
        <w:ind w:left="2422" w:hanging="360"/>
      </w:pPr>
    </w:lvl>
    <w:lvl w:ilvl="2" w:tplc="FFFFFFFF" w:tentative="1">
      <w:start w:val="1"/>
      <w:numFmt w:val="lowerRoman"/>
      <w:lvlText w:val="%3."/>
      <w:lvlJc w:val="right"/>
      <w:pPr>
        <w:ind w:left="2595" w:hanging="180"/>
      </w:pPr>
    </w:lvl>
    <w:lvl w:ilvl="3" w:tplc="FFFFFFFF" w:tentative="1">
      <w:start w:val="1"/>
      <w:numFmt w:val="decimal"/>
      <w:lvlText w:val="%4."/>
      <w:lvlJc w:val="left"/>
      <w:pPr>
        <w:ind w:left="3315" w:hanging="360"/>
      </w:pPr>
    </w:lvl>
    <w:lvl w:ilvl="4" w:tplc="FFFFFFFF" w:tentative="1">
      <w:start w:val="1"/>
      <w:numFmt w:val="lowerLetter"/>
      <w:lvlText w:val="%5."/>
      <w:lvlJc w:val="left"/>
      <w:pPr>
        <w:ind w:left="4035" w:hanging="360"/>
      </w:pPr>
    </w:lvl>
    <w:lvl w:ilvl="5" w:tplc="FFFFFFFF" w:tentative="1">
      <w:start w:val="1"/>
      <w:numFmt w:val="lowerRoman"/>
      <w:lvlText w:val="%6."/>
      <w:lvlJc w:val="right"/>
      <w:pPr>
        <w:ind w:left="4755" w:hanging="180"/>
      </w:pPr>
    </w:lvl>
    <w:lvl w:ilvl="6" w:tplc="FFFFFFFF" w:tentative="1">
      <w:start w:val="1"/>
      <w:numFmt w:val="decimal"/>
      <w:lvlText w:val="%7."/>
      <w:lvlJc w:val="left"/>
      <w:pPr>
        <w:ind w:left="5475" w:hanging="360"/>
      </w:pPr>
    </w:lvl>
    <w:lvl w:ilvl="7" w:tplc="FFFFFFFF" w:tentative="1">
      <w:start w:val="1"/>
      <w:numFmt w:val="lowerLetter"/>
      <w:lvlText w:val="%8."/>
      <w:lvlJc w:val="left"/>
      <w:pPr>
        <w:ind w:left="6195" w:hanging="360"/>
      </w:pPr>
    </w:lvl>
    <w:lvl w:ilvl="8" w:tplc="FFFFFFFF" w:tentative="1">
      <w:start w:val="1"/>
      <w:numFmt w:val="lowerRoman"/>
      <w:lvlText w:val="%9."/>
      <w:lvlJc w:val="right"/>
      <w:pPr>
        <w:ind w:left="6915" w:hanging="180"/>
      </w:pPr>
    </w:lvl>
  </w:abstractNum>
  <w:abstractNum w:abstractNumId="20" w15:restartNumberingAfterBreak="0">
    <w:nsid w:val="1C4A735A"/>
    <w:multiLevelType w:val="multilevel"/>
    <w:tmpl w:val="4512231E"/>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CBC21D5"/>
    <w:multiLevelType w:val="hybridMultilevel"/>
    <w:tmpl w:val="604A670A"/>
    <w:lvl w:ilvl="0" w:tplc="04150017">
      <w:start w:val="1"/>
      <w:numFmt w:val="lowerLetter"/>
      <w:lvlText w:val="%1)"/>
      <w:lvlJc w:val="left"/>
      <w:pPr>
        <w:ind w:left="2422" w:hanging="360"/>
      </w:pPr>
    </w:lvl>
    <w:lvl w:ilvl="1" w:tplc="04150019" w:tentative="1">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22" w15:restartNumberingAfterBreak="0">
    <w:nsid w:val="1F4B48B7"/>
    <w:multiLevelType w:val="multilevel"/>
    <w:tmpl w:val="C14ACA4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20675E0"/>
    <w:multiLevelType w:val="multilevel"/>
    <w:tmpl w:val="E0C6B5F4"/>
    <w:lvl w:ilvl="0">
      <w:start w:val="7"/>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rPr>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242D788B"/>
    <w:multiLevelType w:val="hybridMultilevel"/>
    <w:tmpl w:val="E48A4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DA0966"/>
    <w:multiLevelType w:val="multilevel"/>
    <w:tmpl w:val="5A5A92E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15:restartNumberingAfterBreak="0">
    <w:nsid w:val="29E74309"/>
    <w:multiLevelType w:val="multilevel"/>
    <w:tmpl w:val="33FE1CAC"/>
    <w:lvl w:ilvl="0">
      <w:start w:val="9"/>
      <w:numFmt w:val="decimal"/>
      <w:lvlText w:val="%1."/>
      <w:lvlJc w:val="left"/>
      <w:pPr>
        <w:ind w:left="360" w:hanging="360"/>
      </w:pPr>
      <w:rPr>
        <w:rFonts w:hint="default"/>
        <w:u w:val="none"/>
      </w:rPr>
    </w:lvl>
    <w:lvl w:ilvl="1">
      <w:start w:val="1"/>
      <w:numFmt w:val="decimal"/>
      <w:lvlText w:val="%1.%2."/>
      <w:lvlJc w:val="left"/>
      <w:pPr>
        <w:ind w:left="360" w:hanging="360"/>
      </w:pPr>
      <w:rPr>
        <w:rFonts w:hint="default"/>
        <w:b/>
        <w:bCs w:val="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7" w15:restartNumberingAfterBreak="0">
    <w:nsid w:val="2C543D96"/>
    <w:multiLevelType w:val="multilevel"/>
    <w:tmpl w:val="9B720BD4"/>
    <w:lvl w:ilvl="0">
      <w:start w:val="1"/>
      <w:numFmt w:val="decimal"/>
      <w:suff w:val="space"/>
      <w:lvlText w:val="%1."/>
      <w:lvlJc w:val="left"/>
      <w:pPr>
        <w:ind w:left="284" w:hanging="284"/>
      </w:pPr>
      <w:rPr>
        <w:rFonts w:hint="default"/>
        <w:b/>
      </w:rPr>
    </w:lvl>
    <w:lvl w:ilvl="1">
      <w:start w:val="1"/>
      <w:numFmt w:val="decimal"/>
      <w:isLgl/>
      <w:suff w:val="space"/>
      <w:lvlText w:val="%1.%2."/>
      <w:lvlJc w:val="left"/>
      <w:pPr>
        <w:ind w:left="340" w:hanging="3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2E111136"/>
    <w:multiLevelType w:val="hybridMultilevel"/>
    <w:tmpl w:val="66BEE4E8"/>
    <w:lvl w:ilvl="0" w:tplc="B6E4B60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2E621DF7"/>
    <w:multiLevelType w:val="multilevel"/>
    <w:tmpl w:val="B7582D12"/>
    <w:lvl w:ilvl="0">
      <w:start w:val="12"/>
      <w:numFmt w:val="decimal"/>
      <w:lvlText w:val="%1."/>
      <w:lvlJc w:val="left"/>
      <w:pPr>
        <w:ind w:left="435" w:hanging="435"/>
      </w:pPr>
      <w:rPr>
        <w:rFonts w:hint="default"/>
        <w:b/>
        <w:bCs/>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0492D25"/>
    <w:multiLevelType w:val="hybridMultilevel"/>
    <w:tmpl w:val="7B0CF05E"/>
    <w:lvl w:ilvl="0" w:tplc="C37ACE1A">
      <w:start w:val="12"/>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EF3EB9"/>
    <w:multiLevelType w:val="hybridMultilevel"/>
    <w:tmpl w:val="AFDE8A80"/>
    <w:lvl w:ilvl="0" w:tplc="B6AEC0EC">
      <w:start w:val="1"/>
      <w:numFmt w:val="lowerLetter"/>
      <w:lvlText w:val="%1)"/>
      <w:lvlJc w:val="left"/>
      <w:pPr>
        <w:ind w:left="1080" w:hanging="360"/>
      </w:pPr>
      <w:rPr>
        <w:rFonts w:hint="default"/>
        <w:b/>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36B3FBF"/>
    <w:multiLevelType w:val="multilevel"/>
    <w:tmpl w:val="691CE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3854530"/>
    <w:multiLevelType w:val="hybridMultilevel"/>
    <w:tmpl w:val="297A9A88"/>
    <w:lvl w:ilvl="0" w:tplc="04150017">
      <w:start w:val="1"/>
      <w:numFmt w:val="lowerLetter"/>
      <w:lvlText w:val="%1)"/>
      <w:lvlJc w:val="left"/>
      <w:pPr>
        <w:ind w:left="907" w:hanging="227"/>
      </w:pPr>
      <w:rPr>
        <w:rFonts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34" w15:restartNumberingAfterBreak="0">
    <w:nsid w:val="33F56C07"/>
    <w:multiLevelType w:val="multilevel"/>
    <w:tmpl w:val="9EB88F4C"/>
    <w:lvl w:ilvl="0">
      <w:start w:val="20"/>
      <w:numFmt w:val="decimal"/>
      <w:lvlText w:val="%1."/>
      <w:lvlJc w:val="left"/>
      <w:pPr>
        <w:ind w:left="435" w:hanging="435"/>
      </w:pPr>
      <w:rPr>
        <w:rFonts w:hint="default"/>
        <w:b w:val="0"/>
        <w:u w:val="none"/>
      </w:rPr>
    </w:lvl>
    <w:lvl w:ilvl="1">
      <w:start w:val="7"/>
      <w:numFmt w:val="decimal"/>
      <w:lvlText w:val="%1.%2."/>
      <w:lvlJc w:val="left"/>
      <w:pPr>
        <w:ind w:left="435" w:hanging="435"/>
      </w:pPr>
      <w:rPr>
        <w:rFonts w:hint="default"/>
        <w:b/>
        <w:bCs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35" w15:restartNumberingAfterBreak="0">
    <w:nsid w:val="365C2312"/>
    <w:multiLevelType w:val="multilevel"/>
    <w:tmpl w:val="30DE21B6"/>
    <w:lvl w:ilvl="0">
      <w:start w:val="8"/>
      <w:numFmt w:val="decimal"/>
      <w:lvlText w:val="%1."/>
      <w:lvlJc w:val="left"/>
      <w:pPr>
        <w:ind w:left="360" w:hanging="360"/>
      </w:pPr>
      <w:rPr>
        <w:rFonts w:hint="default"/>
        <w:b/>
        <w:bCs/>
      </w:rPr>
    </w:lvl>
    <w:lvl w:ilvl="1">
      <w:start w:val="1"/>
      <w:numFmt w:val="decimal"/>
      <w:isLgl/>
      <w:lvlText w:val="%1.%2"/>
      <w:lvlJc w:val="left"/>
      <w:pPr>
        <w:ind w:left="-532" w:hanging="450"/>
      </w:pPr>
      <w:rPr>
        <w:rFonts w:hint="default"/>
      </w:rPr>
    </w:lvl>
    <w:lvl w:ilvl="2">
      <w:start w:val="1"/>
      <w:numFmt w:val="decimal"/>
      <w:isLgl/>
      <w:lvlText w:val="%1.%2.%3"/>
      <w:lvlJc w:val="left"/>
      <w:pPr>
        <w:ind w:left="-262" w:hanging="720"/>
      </w:pPr>
      <w:rPr>
        <w:rFonts w:hint="default"/>
      </w:rPr>
    </w:lvl>
    <w:lvl w:ilvl="3">
      <w:start w:val="1"/>
      <w:numFmt w:val="decimal"/>
      <w:isLgl/>
      <w:lvlText w:val="%1.%2.%3.%4"/>
      <w:lvlJc w:val="left"/>
      <w:pPr>
        <w:ind w:left="98" w:hanging="1080"/>
      </w:pPr>
      <w:rPr>
        <w:rFonts w:hint="default"/>
      </w:rPr>
    </w:lvl>
    <w:lvl w:ilvl="4">
      <w:start w:val="1"/>
      <w:numFmt w:val="decimal"/>
      <w:isLgl/>
      <w:lvlText w:val="%1.%2.%3.%4.%5"/>
      <w:lvlJc w:val="left"/>
      <w:pPr>
        <w:ind w:left="98" w:hanging="1080"/>
      </w:pPr>
      <w:rPr>
        <w:rFonts w:hint="default"/>
      </w:rPr>
    </w:lvl>
    <w:lvl w:ilvl="5">
      <w:start w:val="1"/>
      <w:numFmt w:val="decimal"/>
      <w:isLgl/>
      <w:lvlText w:val="%1.%2.%3.%4.%5.%6"/>
      <w:lvlJc w:val="left"/>
      <w:pPr>
        <w:ind w:left="458" w:hanging="1440"/>
      </w:pPr>
      <w:rPr>
        <w:rFonts w:hint="default"/>
      </w:rPr>
    </w:lvl>
    <w:lvl w:ilvl="6">
      <w:start w:val="1"/>
      <w:numFmt w:val="decimal"/>
      <w:isLgl/>
      <w:lvlText w:val="%1.%2.%3.%4.%5.%6.%7"/>
      <w:lvlJc w:val="left"/>
      <w:pPr>
        <w:ind w:left="458" w:hanging="1440"/>
      </w:pPr>
      <w:rPr>
        <w:rFonts w:hint="default"/>
      </w:rPr>
    </w:lvl>
    <w:lvl w:ilvl="7">
      <w:start w:val="1"/>
      <w:numFmt w:val="decimal"/>
      <w:isLgl/>
      <w:lvlText w:val="%1.%2.%3.%4.%5.%6.%7.%8"/>
      <w:lvlJc w:val="left"/>
      <w:pPr>
        <w:ind w:left="818" w:hanging="1800"/>
      </w:pPr>
      <w:rPr>
        <w:rFonts w:hint="default"/>
      </w:rPr>
    </w:lvl>
    <w:lvl w:ilvl="8">
      <w:start w:val="1"/>
      <w:numFmt w:val="decimal"/>
      <w:isLgl/>
      <w:lvlText w:val="%1.%2.%3.%4.%5.%6.%7.%8.%9"/>
      <w:lvlJc w:val="left"/>
      <w:pPr>
        <w:ind w:left="818" w:hanging="1800"/>
      </w:pPr>
      <w:rPr>
        <w:rFonts w:hint="default"/>
      </w:rPr>
    </w:lvl>
  </w:abstractNum>
  <w:abstractNum w:abstractNumId="36" w15:restartNumberingAfterBreak="0">
    <w:nsid w:val="37D10887"/>
    <w:multiLevelType w:val="hybridMultilevel"/>
    <w:tmpl w:val="6D803088"/>
    <w:lvl w:ilvl="0" w:tplc="279E3504">
      <w:start w:val="1"/>
      <w:numFmt w:val="lowerLetter"/>
      <w:lvlText w:val="%1)"/>
      <w:lvlJc w:val="left"/>
      <w:pPr>
        <w:ind w:left="643" w:hanging="360"/>
      </w:pPr>
      <w:rPr>
        <w:rFonts w:hint="default"/>
        <w:b/>
        <w:strike w:val="0"/>
        <w:u w:val="none"/>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7" w15:restartNumberingAfterBreak="0">
    <w:nsid w:val="39510FDF"/>
    <w:multiLevelType w:val="hybridMultilevel"/>
    <w:tmpl w:val="81120E40"/>
    <w:lvl w:ilvl="0" w:tplc="FFFFFFFF">
      <w:start w:val="1"/>
      <w:numFmt w:val="decimal"/>
      <w:lvlText w:val="%1)"/>
      <w:lvlJc w:val="left"/>
      <w:pPr>
        <w:ind w:left="1155" w:hanging="360"/>
      </w:pPr>
    </w:lvl>
    <w:lvl w:ilvl="1" w:tplc="FFFFFFFF">
      <w:start w:val="1"/>
      <w:numFmt w:val="decimal"/>
      <w:lvlText w:val="%2)"/>
      <w:lvlJc w:val="left"/>
      <w:pPr>
        <w:ind w:left="2422" w:hanging="360"/>
      </w:pPr>
    </w:lvl>
    <w:lvl w:ilvl="2" w:tplc="FFFFFFFF" w:tentative="1">
      <w:start w:val="1"/>
      <w:numFmt w:val="lowerRoman"/>
      <w:lvlText w:val="%3."/>
      <w:lvlJc w:val="right"/>
      <w:pPr>
        <w:ind w:left="2595" w:hanging="180"/>
      </w:pPr>
    </w:lvl>
    <w:lvl w:ilvl="3" w:tplc="FFFFFFFF" w:tentative="1">
      <w:start w:val="1"/>
      <w:numFmt w:val="decimal"/>
      <w:lvlText w:val="%4."/>
      <w:lvlJc w:val="left"/>
      <w:pPr>
        <w:ind w:left="3315" w:hanging="360"/>
      </w:pPr>
    </w:lvl>
    <w:lvl w:ilvl="4" w:tplc="FFFFFFFF" w:tentative="1">
      <w:start w:val="1"/>
      <w:numFmt w:val="lowerLetter"/>
      <w:lvlText w:val="%5."/>
      <w:lvlJc w:val="left"/>
      <w:pPr>
        <w:ind w:left="4035" w:hanging="360"/>
      </w:pPr>
    </w:lvl>
    <w:lvl w:ilvl="5" w:tplc="FFFFFFFF" w:tentative="1">
      <w:start w:val="1"/>
      <w:numFmt w:val="lowerRoman"/>
      <w:lvlText w:val="%6."/>
      <w:lvlJc w:val="right"/>
      <w:pPr>
        <w:ind w:left="4755" w:hanging="180"/>
      </w:pPr>
    </w:lvl>
    <w:lvl w:ilvl="6" w:tplc="FFFFFFFF" w:tentative="1">
      <w:start w:val="1"/>
      <w:numFmt w:val="decimal"/>
      <w:lvlText w:val="%7."/>
      <w:lvlJc w:val="left"/>
      <w:pPr>
        <w:ind w:left="5475" w:hanging="360"/>
      </w:pPr>
    </w:lvl>
    <w:lvl w:ilvl="7" w:tplc="FFFFFFFF" w:tentative="1">
      <w:start w:val="1"/>
      <w:numFmt w:val="lowerLetter"/>
      <w:lvlText w:val="%8."/>
      <w:lvlJc w:val="left"/>
      <w:pPr>
        <w:ind w:left="6195" w:hanging="360"/>
      </w:pPr>
    </w:lvl>
    <w:lvl w:ilvl="8" w:tplc="FFFFFFFF" w:tentative="1">
      <w:start w:val="1"/>
      <w:numFmt w:val="lowerRoman"/>
      <w:lvlText w:val="%9."/>
      <w:lvlJc w:val="right"/>
      <w:pPr>
        <w:ind w:left="6915" w:hanging="180"/>
      </w:pPr>
    </w:lvl>
  </w:abstractNum>
  <w:abstractNum w:abstractNumId="38" w15:restartNumberingAfterBreak="0">
    <w:nsid w:val="39786535"/>
    <w:multiLevelType w:val="hybridMultilevel"/>
    <w:tmpl w:val="541AE74C"/>
    <w:lvl w:ilvl="0" w:tplc="06041334">
      <w:start w:val="1"/>
      <w:numFmt w:val="decimal"/>
      <w:suff w:val="space"/>
      <w:lvlText w:val="%1)"/>
      <w:lvlJc w:val="left"/>
      <w:pPr>
        <w:ind w:left="340" w:hanging="340"/>
      </w:pPr>
      <w:rPr>
        <w:rFonts w:cs="Times New Roman" w:hint="default"/>
        <w:b/>
      </w:rPr>
    </w:lvl>
    <w:lvl w:ilvl="1" w:tplc="04150003">
      <w:start w:val="1"/>
      <w:numFmt w:val="lowerLetter"/>
      <w:lvlText w:val="%2."/>
      <w:lvlJc w:val="left"/>
      <w:pPr>
        <w:ind w:left="1760" w:hanging="360"/>
      </w:pPr>
      <w:rPr>
        <w:rFonts w:cs="Times New Roman"/>
      </w:rPr>
    </w:lvl>
    <w:lvl w:ilvl="2" w:tplc="04150005" w:tentative="1">
      <w:start w:val="1"/>
      <w:numFmt w:val="lowerRoman"/>
      <w:lvlText w:val="%3."/>
      <w:lvlJc w:val="right"/>
      <w:pPr>
        <w:ind w:left="2480" w:hanging="180"/>
      </w:pPr>
      <w:rPr>
        <w:rFonts w:cs="Times New Roman"/>
      </w:rPr>
    </w:lvl>
    <w:lvl w:ilvl="3" w:tplc="04150001" w:tentative="1">
      <w:start w:val="1"/>
      <w:numFmt w:val="decimal"/>
      <w:lvlText w:val="%4."/>
      <w:lvlJc w:val="left"/>
      <w:pPr>
        <w:ind w:left="3200" w:hanging="360"/>
      </w:pPr>
      <w:rPr>
        <w:rFonts w:cs="Times New Roman"/>
      </w:rPr>
    </w:lvl>
    <w:lvl w:ilvl="4" w:tplc="04150003" w:tentative="1">
      <w:start w:val="1"/>
      <w:numFmt w:val="lowerLetter"/>
      <w:lvlText w:val="%5."/>
      <w:lvlJc w:val="left"/>
      <w:pPr>
        <w:ind w:left="3920" w:hanging="360"/>
      </w:pPr>
      <w:rPr>
        <w:rFonts w:cs="Times New Roman"/>
      </w:rPr>
    </w:lvl>
    <w:lvl w:ilvl="5" w:tplc="04150005" w:tentative="1">
      <w:start w:val="1"/>
      <w:numFmt w:val="lowerRoman"/>
      <w:lvlText w:val="%6."/>
      <w:lvlJc w:val="right"/>
      <w:pPr>
        <w:ind w:left="4640" w:hanging="180"/>
      </w:pPr>
      <w:rPr>
        <w:rFonts w:cs="Times New Roman"/>
      </w:rPr>
    </w:lvl>
    <w:lvl w:ilvl="6" w:tplc="04150001" w:tentative="1">
      <w:start w:val="1"/>
      <w:numFmt w:val="decimal"/>
      <w:lvlText w:val="%7."/>
      <w:lvlJc w:val="left"/>
      <w:pPr>
        <w:ind w:left="5360" w:hanging="360"/>
      </w:pPr>
      <w:rPr>
        <w:rFonts w:cs="Times New Roman"/>
      </w:rPr>
    </w:lvl>
    <w:lvl w:ilvl="7" w:tplc="04150003" w:tentative="1">
      <w:start w:val="1"/>
      <w:numFmt w:val="lowerLetter"/>
      <w:lvlText w:val="%8."/>
      <w:lvlJc w:val="left"/>
      <w:pPr>
        <w:ind w:left="6080" w:hanging="360"/>
      </w:pPr>
      <w:rPr>
        <w:rFonts w:cs="Times New Roman"/>
      </w:rPr>
    </w:lvl>
    <w:lvl w:ilvl="8" w:tplc="04150005" w:tentative="1">
      <w:start w:val="1"/>
      <w:numFmt w:val="lowerRoman"/>
      <w:lvlText w:val="%9."/>
      <w:lvlJc w:val="right"/>
      <w:pPr>
        <w:ind w:left="6800" w:hanging="180"/>
      </w:pPr>
      <w:rPr>
        <w:rFonts w:cs="Times New Roman"/>
      </w:rPr>
    </w:lvl>
  </w:abstractNum>
  <w:abstractNum w:abstractNumId="39" w15:restartNumberingAfterBreak="0">
    <w:nsid w:val="397B65C6"/>
    <w:multiLevelType w:val="hybridMultilevel"/>
    <w:tmpl w:val="71483BCA"/>
    <w:lvl w:ilvl="0" w:tplc="04150017">
      <w:start w:val="1"/>
      <w:numFmt w:val="lowerLetter"/>
      <w:lvlText w:val="%1)"/>
      <w:lvlJc w:val="left"/>
      <w:pPr>
        <w:ind w:left="1021" w:hanging="341"/>
      </w:pPr>
      <w:rPr>
        <w:rFonts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0" w15:restartNumberingAfterBreak="0">
    <w:nsid w:val="3A307EC7"/>
    <w:multiLevelType w:val="multilevel"/>
    <w:tmpl w:val="DD56CC1E"/>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1" w15:restartNumberingAfterBreak="0">
    <w:nsid w:val="3B7E1B78"/>
    <w:multiLevelType w:val="multilevel"/>
    <w:tmpl w:val="DD687D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36207D"/>
    <w:multiLevelType w:val="hybridMultilevel"/>
    <w:tmpl w:val="0854D3EE"/>
    <w:lvl w:ilvl="0" w:tplc="086A0346">
      <w:start w:val="1"/>
      <w:numFmt w:val="lowerLetter"/>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3" w15:restartNumberingAfterBreak="0">
    <w:nsid w:val="3D023335"/>
    <w:multiLevelType w:val="multilevel"/>
    <w:tmpl w:val="49A21BBA"/>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bCs/>
        <w:color w:val="auto"/>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15:restartNumberingAfterBreak="0">
    <w:nsid w:val="446945B3"/>
    <w:multiLevelType w:val="hybridMultilevel"/>
    <w:tmpl w:val="D67E30D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504985"/>
    <w:multiLevelType w:val="hybridMultilevel"/>
    <w:tmpl w:val="29EE1EB2"/>
    <w:lvl w:ilvl="0" w:tplc="FFC4A78C">
      <w:start w:val="1"/>
      <w:numFmt w:val="lowerLetter"/>
      <w:lvlText w:val="%1)"/>
      <w:lvlJc w:val="left"/>
      <w:pPr>
        <w:ind w:left="795" w:hanging="360"/>
      </w:pPr>
      <w:rPr>
        <w:rFonts w:hint="default"/>
      </w:rPr>
    </w:lvl>
    <w:lvl w:ilvl="1" w:tplc="04150019">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46" w15:restartNumberingAfterBreak="0">
    <w:nsid w:val="498949DB"/>
    <w:multiLevelType w:val="hybridMultilevel"/>
    <w:tmpl w:val="42A6589A"/>
    <w:lvl w:ilvl="0" w:tplc="762873E4">
      <w:start w:val="1"/>
      <w:numFmt w:val="decimal"/>
      <w:lvlText w:val="%1)"/>
      <w:lvlJc w:val="left"/>
      <w:pPr>
        <w:ind w:left="720" w:hanging="360"/>
      </w:pPr>
      <w:rPr>
        <w:rFonts w:ascii="Arial" w:eastAsiaTheme="minorHAnsi" w:hAnsi="Arial" w:cs="Arial"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AFA0C50"/>
    <w:multiLevelType w:val="hybridMultilevel"/>
    <w:tmpl w:val="4768CB06"/>
    <w:lvl w:ilvl="0" w:tplc="C42E97C8">
      <w:start w:val="1"/>
      <w:numFmt w:val="decimal"/>
      <w:suff w:val="space"/>
      <w:lvlText w:val="%1)"/>
      <w:lvlJc w:val="left"/>
      <w:pPr>
        <w:ind w:left="340" w:hanging="34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0690C18"/>
    <w:multiLevelType w:val="hybridMultilevel"/>
    <w:tmpl w:val="64F6CB2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2D6256"/>
    <w:multiLevelType w:val="multilevel"/>
    <w:tmpl w:val="AF5C0EBA"/>
    <w:lvl w:ilvl="0">
      <w:start w:val="14"/>
      <w:numFmt w:val="decimal"/>
      <w:lvlText w:val="%1."/>
      <w:lvlJc w:val="left"/>
      <w:pPr>
        <w:ind w:left="360" w:hanging="360"/>
      </w:pPr>
      <w:rPr>
        <w:rFonts w:hint="default"/>
        <w:b/>
        <w:bCs/>
      </w:rPr>
    </w:lvl>
    <w:lvl w:ilvl="1">
      <w:start w:val="1"/>
      <w:numFmt w:val="decimal"/>
      <w:isLgl/>
      <w:lvlText w:val="%1.%2"/>
      <w:lvlJc w:val="left"/>
      <w:pPr>
        <w:ind w:left="-532" w:hanging="450"/>
      </w:pPr>
      <w:rPr>
        <w:rFonts w:hint="default"/>
      </w:rPr>
    </w:lvl>
    <w:lvl w:ilvl="2">
      <w:start w:val="1"/>
      <w:numFmt w:val="decimal"/>
      <w:isLgl/>
      <w:lvlText w:val="%1.%2.%3"/>
      <w:lvlJc w:val="left"/>
      <w:pPr>
        <w:ind w:left="-262" w:hanging="720"/>
      </w:pPr>
      <w:rPr>
        <w:rFonts w:hint="default"/>
      </w:rPr>
    </w:lvl>
    <w:lvl w:ilvl="3">
      <w:start w:val="1"/>
      <w:numFmt w:val="decimal"/>
      <w:isLgl/>
      <w:lvlText w:val="%1.%2.%3.%4"/>
      <w:lvlJc w:val="left"/>
      <w:pPr>
        <w:ind w:left="98" w:hanging="1080"/>
      </w:pPr>
      <w:rPr>
        <w:rFonts w:hint="default"/>
      </w:rPr>
    </w:lvl>
    <w:lvl w:ilvl="4">
      <w:start w:val="1"/>
      <w:numFmt w:val="decimal"/>
      <w:isLgl/>
      <w:lvlText w:val="%1.%2.%3.%4.%5"/>
      <w:lvlJc w:val="left"/>
      <w:pPr>
        <w:ind w:left="98" w:hanging="1080"/>
      </w:pPr>
      <w:rPr>
        <w:rFonts w:hint="default"/>
      </w:rPr>
    </w:lvl>
    <w:lvl w:ilvl="5">
      <w:start w:val="1"/>
      <w:numFmt w:val="decimal"/>
      <w:isLgl/>
      <w:lvlText w:val="%1.%2.%3.%4.%5.%6"/>
      <w:lvlJc w:val="left"/>
      <w:pPr>
        <w:ind w:left="458" w:hanging="1440"/>
      </w:pPr>
      <w:rPr>
        <w:rFonts w:hint="default"/>
      </w:rPr>
    </w:lvl>
    <w:lvl w:ilvl="6">
      <w:start w:val="1"/>
      <w:numFmt w:val="decimal"/>
      <w:isLgl/>
      <w:lvlText w:val="%1.%2.%3.%4.%5.%6.%7"/>
      <w:lvlJc w:val="left"/>
      <w:pPr>
        <w:ind w:left="458" w:hanging="1440"/>
      </w:pPr>
      <w:rPr>
        <w:rFonts w:hint="default"/>
      </w:rPr>
    </w:lvl>
    <w:lvl w:ilvl="7">
      <w:start w:val="1"/>
      <w:numFmt w:val="decimal"/>
      <w:isLgl/>
      <w:lvlText w:val="%1.%2.%3.%4.%5.%6.%7.%8"/>
      <w:lvlJc w:val="left"/>
      <w:pPr>
        <w:ind w:left="818" w:hanging="1800"/>
      </w:pPr>
      <w:rPr>
        <w:rFonts w:hint="default"/>
      </w:rPr>
    </w:lvl>
    <w:lvl w:ilvl="8">
      <w:start w:val="1"/>
      <w:numFmt w:val="decimal"/>
      <w:isLgl/>
      <w:lvlText w:val="%1.%2.%3.%4.%5.%6.%7.%8.%9"/>
      <w:lvlJc w:val="left"/>
      <w:pPr>
        <w:ind w:left="818" w:hanging="1800"/>
      </w:pPr>
      <w:rPr>
        <w:rFonts w:hint="default"/>
      </w:rPr>
    </w:lvl>
  </w:abstractNum>
  <w:abstractNum w:abstractNumId="50" w15:restartNumberingAfterBreak="0">
    <w:nsid w:val="57313CA1"/>
    <w:multiLevelType w:val="multilevel"/>
    <w:tmpl w:val="7C5C3940"/>
    <w:lvl w:ilvl="0">
      <w:start w:val="2"/>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none"/>
      </w:rPr>
    </w:lvl>
    <w:lvl w:ilvl="2">
      <w:start w:val="1"/>
      <w:numFmt w:val="decimal"/>
      <w:lvlText w:val="%1.%2.%3."/>
      <w:lvlJc w:val="left"/>
      <w:pPr>
        <w:ind w:left="720" w:hanging="720"/>
      </w:pPr>
      <w:rPr>
        <w:rFonts w:hint="default"/>
        <w:b/>
        <w:bCs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51" w15:restartNumberingAfterBreak="0">
    <w:nsid w:val="598E59CC"/>
    <w:multiLevelType w:val="hybridMultilevel"/>
    <w:tmpl w:val="712E4B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AC6E02"/>
    <w:multiLevelType w:val="multilevel"/>
    <w:tmpl w:val="BFFCAAD6"/>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F661A17"/>
    <w:multiLevelType w:val="hybridMultilevel"/>
    <w:tmpl w:val="E03C1D7C"/>
    <w:lvl w:ilvl="0" w:tplc="A4ACCDD0">
      <w:start w:val="1"/>
      <w:numFmt w:val="lowerLetter"/>
      <w:lvlText w:val="%1)"/>
      <w:lvlJc w:val="left"/>
      <w:pPr>
        <w:ind w:left="140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643626DB"/>
    <w:multiLevelType w:val="hybridMultilevel"/>
    <w:tmpl w:val="735289A8"/>
    <w:name w:val="WW8Num3"/>
    <w:lvl w:ilvl="0" w:tplc="D4EE5BA4">
      <w:start w:val="1"/>
      <w:numFmt w:val="lowerLetter"/>
      <w:suff w:val="space"/>
      <w:lvlText w:val="%1)"/>
      <w:lvlJc w:val="left"/>
      <w:pPr>
        <w:ind w:left="1361" w:hanging="340"/>
      </w:pPr>
      <w:rPr>
        <w:rFonts w:ascii="Arial" w:eastAsia="Times New Roman" w:hAnsi="Arial" w:cs="Arial" w:hint="default"/>
        <w:b/>
        <w:color w:val="auto"/>
      </w:rPr>
    </w:lvl>
    <w:lvl w:ilvl="1" w:tplc="78220CD8" w:tentative="1">
      <w:start w:val="1"/>
      <w:numFmt w:val="lowerLetter"/>
      <w:lvlText w:val="%2."/>
      <w:lvlJc w:val="left"/>
      <w:pPr>
        <w:ind w:left="1440" w:hanging="360"/>
      </w:pPr>
    </w:lvl>
    <w:lvl w:ilvl="2" w:tplc="3F504064" w:tentative="1">
      <w:start w:val="1"/>
      <w:numFmt w:val="lowerRoman"/>
      <w:lvlText w:val="%3."/>
      <w:lvlJc w:val="right"/>
      <w:pPr>
        <w:ind w:left="2160" w:hanging="180"/>
      </w:pPr>
    </w:lvl>
    <w:lvl w:ilvl="3" w:tplc="D0DE7C92" w:tentative="1">
      <w:start w:val="1"/>
      <w:numFmt w:val="decimal"/>
      <w:lvlText w:val="%4."/>
      <w:lvlJc w:val="left"/>
      <w:pPr>
        <w:ind w:left="2880" w:hanging="360"/>
      </w:pPr>
    </w:lvl>
    <w:lvl w:ilvl="4" w:tplc="640A4D06" w:tentative="1">
      <w:start w:val="1"/>
      <w:numFmt w:val="lowerLetter"/>
      <w:lvlText w:val="%5."/>
      <w:lvlJc w:val="left"/>
      <w:pPr>
        <w:ind w:left="3600" w:hanging="360"/>
      </w:pPr>
    </w:lvl>
    <w:lvl w:ilvl="5" w:tplc="45B0F5C2" w:tentative="1">
      <w:start w:val="1"/>
      <w:numFmt w:val="lowerRoman"/>
      <w:lvlText w:val="%6."/>
      <w:lvlJc w:val="right"/>
      <w:pPr>
        <w:ind w:left="4320" w:hanging="180"/>
      </w:pPr>
    </w:lvl>
    <w:lvl w:ilvl="6" w:tplc="CBFE42C4" w:tentative="1">
      <w:start w:val="1"/>
      <w:numFmt w:val="decimal"/>
      <w:lvlText w:val="%7."/>
      <w:lvlJc w:val="left"/>
      <w:pPr>
        <w:ind w:left="5040" w:hanging="360"/>
      </w:pPr>
    </w:lvl>
    <w:lvl w:ilvl="7" w:tplc="E12836B4" w:tentative="1">
      <w:start w:val="1"/>
      <w:numFmt w:val="lowerLetter"/>
      <w:lvlText w:val="%8."/>
      <w:lvlJc w:val="left"/>
      <w:pPr>
        <w:ind w:left="5760" w:hanging="360"/>
      </w:pPr>
    </w:lvl>
    <w:lvl w:ilvl="8" w:tplc="EE909462" w:tentative="1">
      <w:start w:val="1"/>
      <w:numFmt w:val="lowerRoman"/>
      <w:lvlText w:val="%9."/>
      <w:lvlJc w:val="right"/>
      <w:pPr>
        <w:ind w:left="6480" w:hanging="180"/>
      </w:pPr>
    </w:lvl>
  </w:abstractNum>
  <w:abstractNum w:abstractNumId="55" w15:restartNumberingAfterBreak="0">
    <w:nsid w:val="66227F61"/>
    <w:multiLevelType w:val="hybridMultilevel"/>
    <w:tmpl w:val="0D9A3B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B21814"/>
    <w:multiLevelType w:val="hybridMultilevel"/>
    <w:tmpl w:val="E0222ADA"/>
    <w:lvl w:ilvl="0" w:tplc="5CF222D6">
      <w:start w:val="1"/>
      <w:numFmt w:val="decimal"/>
      <w:lvlText w:val="%1)"/>
      <w:lvlJc w:val="left"/>
      <w:pPr>
        <w:ind w:left="2422" w:hanging="360"/>
      </w:pPr>
      <w:rPr>
        <w:color w:val="auto"/>
      </w:rPr>
    </w:lvl>
    <w:lvl w:ilvl="1" w:tplc="04150019" w:tentative="1">
      <w:start w:val="1"/>
      <w:numFmt w:val="lowerLetter"/>
      <w:lvlText w:val="%2."/>
      <w:lvlJc w:val="left"/>
      <w:pPr>
        <w:ind w:left="3142" w:hanging="360"/>
      </w:pPr>
    </w:lvl>
    <w:lvl w:ilvl="2" w:tplc="0415001B" w:tentative="1">
      <w:start w:val="1"/>
      <w:numFmt w:val="lowerRoman"/>
      <w:lvlText w:val="%3."/>
      <w:lvlJc w:val="right"/>
      <w:pPr>
        <w:ind w:left="3862" w:hanging="180"/>
      </w:pPr>
    </w:lvl>
    <w:lvl w:ilvl="3" w:tplc="0415000F" w:tentative="1">
      <w:start w:val="1"/>
      <w:numFmt w:val="decimal"/>
      <w:lvlText w:val="%4."/>
      <w:lvlJc w:val="left"/>
      <w:pPr>
        <w:ind w:left="4582" w:hanging="360"/>
      </w:pPr>
    </w:lvl>
    <w:lvl w:ilvl="4" w:tplc="04150019" w:tentative="1">
      <w:start w:val="1"/>
      <w:numFmt w:val="lowerLetter"/>
      <w:lvlText w:val="%5."/>
      <w:lvlJc w:val="left"/>
      <w:pPr>
        <w:ind w:left="5302" w:hanging="360"/>
      </w:pPr>
    </w:lvl>
    <w:lvl w:ilvl="5" w:tplc="0415001B" w:tentative="1">
      <w:start w:val="1"/>
      <w:numFmt w:val="lowerRoman"/>
      <w:lvlText w:val="%6."/>
      <w:lvlJc w:val="right"/>
      <w:pPr>
        <w:ind w:left="6022" w:hanging="180"/>
      </w:pPr>
    </w:lvl>
    <w:lvl w:ilvl="6" w:tplc="0415000F" w:tentative="1">
      <w:start w:val="1"/>
      <w:numFmt w:val="decimal"/>
      <w:lvlText w:val="%7."/>
      <w:lvlJc w:val="left"/>
      <w:pPr>
        <w:ind w:left="6742" w:hanging="360"/>
      </w:pPr>
    </w:lvl>
    <w:lvl w:ilvl="7" w:tplc="04150019" w:tentative="1">
      <w:start w:val="1"/>
      <w:numFmt w:val="lowerLetter"/>
      <w:lvlText w:val="%8."/>
      <w:lvlJc w:val="left"/>
      <w:pPr>
        <w:ind w:left="7462" w:hanging="360"/>
      </w:pPr>
    </w:lvl>
    <w:lvl w:ilvl="8" w:tplc="0415001B" w:tentative="1">
      <w:start w:val="1"/>
      <w:numFmt w:val="lowerRoman"/>
      <w:lvlText w:val="%9."/>
      <w:lvlJc w:val="right"/>
      <w:pPr>
        <w:ind w:left="8182" w:hanging="180"/>
      </w:pPr>
    </w:lvl>
  </w:abstractNum>
  <w:abstractNum w:abstractNumId="57" w15:restartNumberingAfterBreak="0">
    <w:nsid w:val="6AB868CD"/>
    <w:multiLevelType w:val="hybridMultilevel"/>
    <w:tmpl w:val="9B92DD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235A74"/>
    <w:multiLevelType w:val="multilevel"/>
    <w:tmpl w:val="E0C8DC10"/>
    <w:lvl w:ilvl="0">
      <w:start w:val="1"/>
      <w:numFmt w:val="decimal"/>
      <w:lvlText w:val="%1."/>
      <w:lvlJc w:val="left"/>
      <w:pPr>
        <w:ind w:left="2062" w:hanging="360"/>
      </w:pPr>
      <w:rPr>
        <w:rFonts w:hint="default"/>
        <w:b/>
        <w:bCs/>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9" w15:restartNumberingAfterBreak="0">
    <w:nsid w:val="73DE6E81"/>
    <w:multiLevelType w:val="multilevel"/>
    <w:tmpl w:val="C5061BB6"/>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5760EED"/>
    <w:multiLevelType w:val="multilevel"/>
    <w:tmpl w:val="B6D6E21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66419BA"/>
    <w:multiLevelType w:val="hybridMultilevel"/>
    <w:tmpl w:val="C3260992"/>
    <w:lvl w:ilvl="0" w:tplc="88BC226C">
      <w:start w:val="1"/>
      <w:numFmt w:val="lowerLetter"/>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78906C89"/>
    <w:multiLevelType w:val="multilevel"/>
    <w:tmpl w:val="FF4478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7D0F025C"/>
    <w:multiLevelType w:val="multilevel"/>
    <w:tmpl w:val="B2A88662"/>
    <w:lvl w:ilvl="0">
      <w:start w:val="9"/>
      <w:numFmt w:val="decimal"/>
      <w:lvlText w:val="%1."/>
      <w:lvlJc w:val="left"/>
      <w:pPr>
        <w:ind w:left="360" w:hanging="360"/>
      </w:pPr>
      <w:rPr>
        <w:rFonts w:hint="default"/>
        <w:b/>
        <w:bCs/>
      </w:rPr>
    </w:lvl>
    <w:lvl w:ilvl="1">
      <w:start w:val="1"/>
      <w:numFmt w:val="decimal"/>
      <w:isLgl/>
      <w:lvlText w:val="%1.%2"/>
      <w:lvlJc w:val="left"/>
      <w:pPr>
        <w:ind w:left="-532" w:hanging="450"/>
      </w:pPr>
      <w:rPr>
        <w:rFonts w:hint="default"/>
      </w:rPr>
    </w:lvl>
    <w:lvl w:ilvl="2">
      <w:start w:val="1"/>
      <w:numFmt w:val="decimal"/>
      <w:isLgl/>
      <w:lvlText w:val="%1.%2.%3"/>
      <w:lvlJc w:val="left"/>
      <w:pPr>
        <w:ind w:left="-262" w:hanging="720"/>
      </w:pPr>
      <w:rPr>
        <w:rFonts w:hint="default"/>
      </w:rPr>
    </w:lvl>
    <w:lvl w:ilvl="3">
      <w:start w:val="1"/>
      <w:numFmt w:val="decimal"/>
      <w:isLgl/>
      <w:lvlText w:val="%1.%2.%3.%4"/>
      <w:lvlJc w:val="left"/>
      <w:pPr>
        <w:ind w:left="98" w:hanging="1080"/>
      </w:pPr>
      <w:rPr>
        <w:rFonts w:hint="default"/>
      </w:rPr>
    </w:lvl>
    <w:lvl w:ilvl="4">
      <w:start w:val="1"/>
      <w:numFmt w:val="decimal"/>
      <w:isLgl/>
      <w:lvlText w:val="%1.%2.%3.%4.%5"/>
      <w:lvlJc w:val="left"/>
      <w:pPr>
        <w:ind w:left="98" w:hanging="1080"/>
      </w:pPr>
      <w:rPr>
        <w:rFonts w:hint="default"/>
      </w:rPr>
    </w:lvl>
    <w:lvl w:ilvl="5">
      <w:start w:val="1"/>
      <w:numFmt w:val="decimal"/>
      <w:isLgl/>
      <w:lvlText w:val="%1.%2.%3.%4.%5.%6"/>
      <w:lvlJc w:val="left"/>
      <w:pPr>
        <w:ind w:left="458" w:hanging="1440"/>
      </w:pPr>
      <w:rPr>
        <w:rFonts w:hint="default"/>
      </w:rPr>
    </w:lvl>
    <w:lvl w:ilvl="6">
      <w:start w:val="1"/>
      <w:numFmt w:val="decimal"/>
      <w:isLgl/>
      <w:lvlText w:val="%1.%2.%3.%4.%5.%6.%7"/>
      <w:lvlJc w:val="left"/>
      <w:pPr>
        <w:ind w:left="458" w:hanging="1440"/>
      </w:pPr>
      <w:rPr>
        <w:rFonts w:hint="default"/>
      </w:rPr>
    </w:lvl>
    <w:lvl w:ilvl="7">
      <w:start w:val="1"/>
      <w:numFmt w:val="decimal"/>
      <w:isLgl/>
      <w:lvlText w:val="%1.%2.%3.%4.%5.%6.%7.%8"/>
      <w:lvlJc w:val="left"/>
      <w:pPr>
        <w:ind w:left="818" w:hanging="1800"/>
      </w:pPr>
      <w:rPr>
        <w:rFonts w:hint="default"/>
      </w:rPr>
    </w:lvl>
    <w:lvl w:ilvl="8">
      <w:start w:val="1"/>
      <w:numFmt w:val="decimal"/>
      <w:isLgl/>
      <w:lvlText w:val="%1.%2.%3.%4.%5.%6.%7.%8.%9"/>
      <w:lvlJc w:val="left"/>
      <w:pPr>
        <w:ind w:left="818" w:hanging="1800"/>
      </w:pPr>
      <w:rPr>
        <w:rFonts w:hint="default"/>
      </w:rPr>
    </w:lvl>
  </w:abstractNum>
  <w:abstractNum w:abstractNumId="64" w15:restartNumberingAfterBreak="0">
    <w:nsid w:val="7D945AC1"/>
    <w:multiLevelType w:val="multilevel"/>
    <w:tmpl w:val="8432D4EA"/>
    <w:lvl w:ilvl="0">
      <w:start w:val="21"/>
      <w:numFmt w:val="decimal"/>
      <w:lvlText w:val="%1."/>
      <w:lvlJc w:val="left"/>
      <w:pPr>
        <w:ind w:left="435" w:hanging="435"/>
      </w:pPr>
      <w:rPr>
        <w:rFonts w:hint="default"/>
      </w:rPr>
    </w:lvl>
    <w:lvl w:ilvl="1">
      <w:start w:val="1"/>
      <w:numFmt w:val="decimal"/>
      <w:lvlText w:val="%1.%2."/>
      <w:lvlJc w:val="left"/>
      <w:pPr>
        <w:ind w:left="435" w:hanging="435"/>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E1D6A77"/>
    <w:multiLevelType w:val="hybridMultilevel"/>
    <w:tmpl w:val="2AD0E8F6"/>
    <w:lvl w:ilvl="0" w:tplc="0415000F">
      <w:start w:val="1"/>
      <w:numFmt w:val="lowerLetter"/>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655958638">
    <w:abstractNumId w:val="47"/>
  </w:num>
  <w:num w:numId="2" w16cid:durableId="340662596">
    <w:abstractNumId w:val="11"/>
  </w:num>
  <w:num w:numId="3" w16cid:durableId="1858615296">
    <w:abstractNumId w:val="46"/>
  </w:num>
  <w:num w:numId="4" w16cid:durableId="195042505">
    <w:abstractNumId w:val="61"/>
  </w:num>
  <w:num w:numId="5" w16cid:durableId="6110160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605288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6887080">
    <w:abstractNumId w:val="65"/>
  </w:num>
  <w:num w:numId="8" w16cid:durableId="157698701">
    <w:abstractNumId w:val="58"/>
  </w:num>
  <w:num w:numId="9" w16cid:durableId="1944530310">
    <w:abstractNumId w:val="57"/>
  </w:num>
  <w:num w:numId="10" w16cid:durableId="1301961915">
    <w:abstractNumId w:val="48"/>
  </w:num>
  <w:num w:numId="11" w16cid:durableId="1937904665">
    <w:abstractNumId w:val="51"/>
  </w:num>
  <w:num w:numId="12" w16cid:durableId="748892505">
    <w:abstractNumId w:val="21"/>
  </w:num>
  <w:num w:numId="13" w16cid:durableId="1009018048">
    <w:abstractNumId w:val="56"/>
  </w:num>
  <w:num w:numId="14" w16cid:durableId="823548931">
    <w:abstractNumId w:val="33"/>
  </w:num>
  <w:num w:numId="15" w16cid:durableId="696544237">
    <w:abstractNumId w:val="39"/>
  </w:num>
  <w:num w:numId="16" w16cid:durableId="8769402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101600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7115517">
    <w:abstractNumId w:val="43"/>
  </w:num>
  <w:num w:numId="19" w16cid:durableId="539971647">
    <w:abstractNumId w:val="25"/>
  </w:num>
  <w:num w:numId="20" w16cid:durableId="157111469">
    <w:abstractNumId w:val="50"/>
  </w:num>
  <w:num w:numId="21" w16cid:durableId="866914154">
    <w:abstractNumId w:val="41"/>
  </w:num>
  <w:num w:numId="22" w16cid:durableId="1345088082">
    <w:abstractNumId w:val="32"/>
  </w:num>
  <w:num w:numId="23" w16cid:durableId="967929608">
    <w:abstractNumId w:val="22"/>
  </w:num>
  <w:num w:numId="24" w16cid:durableId="1693530111">
    <w:abstractNumId w:val="12"/>
  </w:num>
  <w:num w:numId="25" w16cid:durableId="108545758">
    <w:abstractNumId w:val="26"/>
  </w:num>
  <w:num w:numId="26" w16cid:durableId="1185709078">
    <w:abstractNumId w:val="59"/>
  </w:num>
  <w:num w:numId="27" w16cid:durableId="374887965">
    <w:abstractNumId w:val="29"/>
  </w:num>
  <w:num w:numId="28" w16cid:durableId="1272012051">
    <w:abstractNumId w:val="52"/>
  </w:num>
  <w:num w:numId="29" w16cid:durableId="1445953198">
    <w:abstractNumId w:val="60"/>
  </w:num>
  <w:num w:numId="30" w16cid:durableId="1974477144">
    <w:abstractNumId w:val="20"/>
  </w:num>
  <w:num w:numId="31" w16cid:durableId="129253703">
    <w:abstractNumId w:val="13"/>
  </w:num>
  <w:num w:numId="32" w16cid:durableId="2112780946">
    <w:abstractNumId w:val="16"/>
  </w:num>
  <w:num w:numId="33" w16cid:durableId="897395020">
    <w:abstractNumId w:val="15"/>
  </w:num>
  <w:num w:numId="34" w16cid:durableId="671034284">
    <w:abstractNumId w:val="64"/>
  </w:num>
  <w:num w:numId="35" w16cid:durableId="842932739">
    <w:abstractNumId w:val="28"/>
  </w:num>
  <w:num w:numId="36" w16cid:durableId="1348286973">
    <w:abstractNumId w:val="34"/>
  </w:num>
  <w:num w:numId="37" w16cid:durableId="2099791630">
    <w:abstractNumId w:val="24"/>
  </w:num>
  <w:num w:numId="38" w16cid:durableId="25521695">
    <w:abstractNumId w:val="44"/>
  </w:num>
  <w:num w:numId="39" w16cid:durableId="637103026">
    <w:abstractNumId w:val="18"/>
  </w:num>
  <w:num w:numId="40" w16cid:durableId="687565667">
    <w:abstractNumId w:val="27"/>
  </w:num>
  <w:num w:numId="41" w16cid:durableId="1144396846">
    <w:abstractNumId w:val="23"/>
  </w:num>
  <w:num w:numId="42" w16cid:durableId="819809226">
    <w:abstractNumId w:val="49"/>
  </w:num>
  <w:num w:numId="43" w16cid:durableId="2124225664">
    <w:abstractNumId w:val="17"/>
  </w:num>
  <w:num w:numId="44" w16cid:durableId="1243565994">
    <w:abstractNumId w:val="0"/>
  </w:num>
  <w:num w:numId="45" w16cid:durableId="1741439266">
    <w:abstractNumId w:val="63"/>
  </w:num>
  <w:num w:numId="46" w16cid:durableId="1364592444">
    <w:abstractNumId w:val="10"/>
  </w:num>
  <w:num w:numId="47" w16cid:durableId="1473673255">
    <w:abstractNumId w:val="35"/>
  </w:num>
  <w:num w:numId="48" w16cid:durableId="1543590545">
    <w:abstractNumId w:val="62"/>
  </w:num>
  <w:num w:numId="49" w16cid:durableId="1551915390">
    <w:abstractNumId w:val="42"/>
  </w:num>
  <w:num w:numId="50" w16cid:durableId="620495309">
    <w:abstractNumId w:val="45"/>
  </w:num>
  <w:num w:numId="51" w16cid:durableId="1408191503">
    <w:abstractNumId w:val="30"/>
  </w:num>
  <w:num w:numId="52" w16cid:durableId="1603030898">
    <w:abstractNumId w:val="40"/>
  </w:num>
  <w:num w:numId="53" w16cid:durableId="1852529858">
    <w:abstractNumId w:val="19"/>
  </w:num>
  <w:num w:numId="54" w16cid:durableId="1863545146">
    <w:abstractNumId w:val="14"/>
  </w:num>
  <w:num w:numId="55" w16cid:durableId="260651751">
    <w:abstractNumId w:val="37"/>
  </w:num>
  <w:num w:numId="56" w16cid:durableId="1658682408">
    <w:abstractNumId w:val="31"/>
  </w:num>
  <w:num w:numId="57" w16cid:durableId="2035157116">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2FB"/>
    <w:rsid w:val="00000641"/>
    <w:rsid w:val="00000EF4"/>
    <w:rsid w:val="0000100F"/>
    <w:rsid w:val="000021BC"/>
    <w:rsid w:val="00002C03"/>
    <w:rsid w:val="0000481D"/>
    <w:rsid w:val="000057C8"/>
    <w:rsid w:val="00005CC5"/>
    <w:rsid w:val="0000721E"/>
    <w:rsid w:val="00013420"/>
    <w:rsid w:val="00014C57"/>
    <w:rsid w:val="00016808"/>
    <w:rsid w:val="00016973"/>
    <w:rsid w:val="000169F8"/>
    <w:rsid w:val="00016C72"/>
    <w:rsid w:val="0001768C"/>
    <w:rsid w:val="0001784F"/>
    <w:rsid w:val="000201EC"/>
    <w:rsid w:val="00020D4A"/>
    <w:rsid w:val="000211F1"/>
    <w:rsid w:val="00021600"/>
    <w:rsid w:val="00021B5B"/>
    <w:rsid w:val="00021B6C"/>
    <w:rsid w:val="00022817"/>
    <w:rsid w:val="00022C24"/>
    <w:rsid w:val="00023C82"/>
    <w:rsid w:val="00024019"/>
    <w:rsid w:val="000244DE"/>
    <w:rsid w:val="00026105"/>
    <w:rsid w:val="00026EFA"/>
    <w:rsid w:val="000273A9"/>
    <w:rsid w:val="00027464"/>
    <w:rsid w:val="00027748"/>
    <w:rsid w:val="00032608"/>
    <w:rsid w:val="000359B3"/>
    <w:rsid w:val="00035DDF"/>
    <w:rsid w:val="00036A0D"/>
    <w:rsid w:val="00036E7F"/>
    <w:rsid w:val="0004056B"/>
    <w:rsid w:val="00040691"/>
    <w:rsid w:val="0004282F"/>
    <w:rsid w:val="00043888"/>
    <w:rsid w:val="0004409A"/>
    <w:rsid w:val="00044F72"/>
    <w:rsid w:val="000466C2"/>
    <w:rsid w:val="00046C2E"/>
    <w:rsid w:val="00046F64"/>
    <w:rsid w:val="0004759A"/>
    <w:rsid w:val="000479DB"/>
    <w:rsid w:val="00050280"/>
    <w:rsid w:val="0005085A"/>
    <w:rsid w:val="00051CE2"/>
    <w:rsid w:val="00051EA2"/>
    <w:rsid w:val="00053BA4"/>
    <w:rsid w:val="00053DD4"/>
    <w:rsid w:val="00053DF7"/>
    <w:rsid w:val="000559FC"/>
    <w:rsid w:val="00055A27"/>
    <w:rsid w:val="00055CD0"/>
    <w:rsid w:val="000568D9"/>
    <w:rsid w:val="00056DFA"/>
    <w:rsid w:val="00056E3D"/>
    <w:rsid w:val="00057196"/>
    <w:rsid w:val="0006176A"/>
    <w:rsid w:val="00061AC1"/>
    <w:rsid w:val="00061BD0"/>
    <w:rsid w:val="0006363E"/>
    <w:rsid w:val="000652A2"/>
    <w:rsid w:val="00066113"/>
    <w:rsid w:val="00066F4F"/>
    <w:rsid w:val="00067AF9"/>
    <w:rsid w:val="000703C3"/>
    <w:rsid w:val="000706F1"/>
    <w:rsid w:val="00070D71"/>
    <w:rsid w:val="00071E24"/>
    <w:rsid w:val="000721D8"/>
    <w:rsid w:val="00072C6F"/>
    <w:rsid w:val="0007385B"/>
    <w:rsid w:val="00073919"/>
    <w:rsid w:val="00074991"/>
    <w:rsid w:val="00074F85"/>
    <w:rsid w:val="00075CE5"/>
    <w:rsid w:val="0007616F"/>
    <w:rsid w:val="000762AF"/>
    <w:rsid w:val="0007679B"/>
    <w:rsid w:val="00076C50"/>
    <w:rsid w:val="000774AF"/>
    <w:rsid w:val="00077888"/>
    <w:rsid w:val="00082CDF"/>
    <w:rsid w:val="00082E2D"/>
    <w:rsid w:val="00083ED0"/>
    <w:rsid w:val="00084239"/>
    <w:rsid w:val="00084342"/>
    <w:rsid w:val="000848B2"/>
    <w:rsid w:val="0008660B"/>
    <w:rsid w:val="00086F1F"/>
    <w:rsid w:val="000876CC"/>
    <w:rsid w:val="00087A1D"/>
    <w:rsid w:val="000904E3"/>
    <w:rsid w:val="00091EB0"/>
    <w:rsid w:val="00093AB3"/>
    <w:rsid w:val="00093F46"/>
    <w:rsid w:val="00094B62"/>
    <w:rsid w:val="00094EBB"/>
    <w:rsid w:val="000960B7"/>
    <w:rsid w:val="00096D99"/>
    <w:rsid w:val="000A04EB"/>
    <w:rsid w:val="000A050F"/>
    <w:rsid w:val="000A0A01"/>
    <w:rsid w:val="000A0B08"/>
    <w:rsid w:val="000A2106"/>
    <w:rsid w:val="000A2581"/>
    <w:rsid w:val="000A307B"/>
    <w:rsid w:val="000A30F3"/>
    <w:rsid w:val="000A3151"/>
    <w:rsid w:val="000A4E25"/>
    <w:rsid w:val="000A4E9C"/>
    <w:rsid w:val="000A7BBA"/>
    <w:rsid w:val="000A7C91"/>
    <w:rsid w:val="000B0076"/>
    <w:rsid w:val="000B0C02"/>
    <w:rsid w:val="000B2682"/>
    <w:rsid w:val="000B2FE4"/>
    <w:rsid w:val="000B31BF"/>
    <w:rsid w:val="000B46BC"/>
    <w:rsid w:val="000B493C"/>
    <w:rsid w:val="000B6081"/>
    <w:rsid w:val="000B6114"/>
    <w:rsid w:val="000B6BDC"/>
    <w:rsid w:val="000B6D3A"/>
    <w:rsid w:val="000C0179"/>
    <w:rsid w:val="000C0895"/>
    <w:rsid w:val="000C1EA7"/>
    <w:rsid w:val="000C23B0"/>
    <w:rsid w:val="000C2F36"/>
    <w:rsid w:val="000C34AC"/>
    <w:rsid w:val="000C36E0"/>
    <w:rsid w:val="000C6479"/>
    <w:rsid w:val="000C7098"/>
    <w:rsid w:val="000C7AD1"/>
    <w:rsid w:val="000D0D6D"/>
    <w:rsid w:val="000D13FE"/>
    <w:rsid w:val="000D2226"/>
    <w:rsid w:val="000D3861"/>
    <w:rsid w:val="000D3FD7"/>
    <w:rsid w:val="000D6397"/>
    <w:rsid w:val="000D6624"/>
    <w:rsid w:val="000D79E8"/>
    <w:rsid w:val="000E011B"/>
    <w:rsid w:val="000E0D58"/>
    <w:rsid w:val="000E0E1D"/>
    <w:rsid w:val="000E1BC8"/>
    <w:rsid w:val="000E3391"/>
    <w:rsid w:val="000E354F"/>
    <w:rsid w:val="000E43F5"/>
    <w:rsid w:val="000E46EC"/>
    <w:rsid w:val="000E4E04"/>
    <w:rsid w:val="000E5641"/>
    <w:rsid w:val="000E5680"/>
    <w:rsid w:val="000E5739"/>
    <w:rsid w:val="000E71DF"/>
    <w:rsid w:val="000F092A"/>
    <w:rsid w:val="000F0B51"/>
    <w:rsid w:val="000F1649"/>
    <w:rsid w:val="000F3117"/>
    <w:rsid w:val="000F3673"/>
    <w:rsid w:val="000F421B"/>
    <w:rsid w:val="000F42A9"/>
    <w:rsid w:val="000F46FE"/>
    <w:rsid w:val="000F51FF"/>
    <w:rsid w:val="000F55B0"/>
    <w:rsid w:val="000F5A76"/>
    <w:rsid w:val="000F5F49"/>
    <w:rsid w:val="000F6154"/>
    <w:rsid w:val="000F6829"/>
    <w:rsid w:val="000F6C9F"/>
    <w:rsid w:val="000F7EAD"/>
    <w:rsid w:val="00100C59"/>
    <w:rsid w:val="00100EEE"/>
    <w:rsid w:val="00100F3D"/>
    <w:rsid w:val="0010143E"/>
    <w:rsid w:val="001019BD"/>
    <w:rsid w:val="00101BA9"/>
    <w:rsid w:val="00101CFE"/>
    <w:rsid w:val="00101F62"/>
    <w:rsid w:val="001036C8"/>
    <w:rsid w:val="00103E86"/>
    <w:rsid w:val="00104D12"/>
    <w:rsid w:val="0010504B"/>
    <w:rsid w:val="001058B9"/>
    <w:rsid w:val="0010598B"/>
    <w:rsid w:val="0010667F"/>
    <w:rsid w:val="001079CE"/>
    <w:rsid w:val="00112481"/>
    <w:rsid w:val="00112C65"/>
    <w:rsid w:val="00113D27"/>
    <w:rsid w:val="00113E6B"/>
    <w:rsid w:val="00113FB6"/>
    <w:rsid w:val="00114850"/>
    <w:rsid w:val="00114D9C"/>
    <w:rsid w:val="0011508B"/>
    <w:rsid w:val="0011538B"/>
    <w:rsid w:val="001158E4"/>
    <w:rsid w:val="0011673F"/>
    <w:rsid w:val="00116C59"/>
    <w:rsid w:val="00116F12"/>
    <w:rsid w:val="00117B50"/>
    <w:rsid w:val="00124858"/>
    <w:rsid w:val="001252D8"/>
    <w:rsid w:val="00125A1C"/>
    <w:rsid w:val="00125BAF"/>
    <w:rsid w:val="00126ACD"/>
    <w:rsid w:val="001272F1"/>
    <w:rsid w:val="00127687"/>
    <w:rsid w:val="001276DA"/>
    <w:rsid w:val="001277E8"/>
    <w:rsid w:val="0012790B"/>
    <w:rsid w:val="00130BE7"/>
    <w:rsid w:val="00131A9D"/>
    <w:rsid w:val="00132760"/>
    <w:rsid w:val="00132D07"/>
    <w:rsid w:val="00133F3D"/>
    <w:rsid w:val="00133F61"/>
    <w:rsid w:val="001342C0"/>
    <w:rsid w:val="00134DA8"/>
    <w:rsid w:val="001360BA"/>
    <w:rsid w:val="00136461"/>
    <w:rsid w:val="0013746C"/>
    <w:rsid w:val="00137D57"/>
    <w:rsid w:val="00137E00"/>
    <w:rsid w:val="00140657"/>
    <w:rsid w:val="0014173F"/>
    <w:rsid w:val="00141B8B"/>
    <w:rsid w:val="00142428"/>
    <w:rsid w:val="00142E21"/>
    <w:rsid w:val="00142FF7"/>
    <w:rsid w:val="00143087"/>
    <w:rsid w:val="00143231"/>
    <w:rsid w:val="001432A7"/>
    <w:rsid w:val="001435C3"/>
    <w:rsid w:val="00143688"/>
    <w:rsid w:val="00144D11"/>
    <w:rsid w:val="00145436"/>
    <w:rsid w:val="00145E79"/>
    <w:rsid w:val="0014792E"/>
    <w:rsid w:val="00150D49"/>
    <w:rsid w:val="00150DDB"/>
    <w:rsid w:val="0015222D"/>
    <w:rsid w:val="00152353"/>
    <w:rsid w:val="001529CD"/>
    <w:rsid w:val="001534B4"/>
    <w:rsid w:val="00153AF8"/>
    <w:rsid w:val="0015529E"/>
    <w:rsid w:val="00155679"/>
    <w:rsid w:val="0015605F"/>
    <w:rsid w:val="0015627B"/>
    <w:rsid w:val="001566F2"/>
    <w:rsid w:val="001572CB"/>
    <w:rsid w:val="0015741A"/>
    <w:rsid w:val="00157751"/>
    <w:rsid w:val="00157DD3"/>
    <w:rsid w:val="00160C10"/>
    <w:rsid w:val="00161989"/>
    <w:rsid w:val="00161D65"/>
    <w:rsid w:val="00162808"/>
    <w:rsid w:val="00163DC6"/>
    <w:rsid w:val="00163E82"/>
    <w:rsid w:val="00166111"/>
    <w:rsid w:val="00166883"/>
    <w:rsid w:val="00166E41"/>
    <w:rsid w:val="00167381"/>
    <w:rsid w:val="001703B9"/>
    <w:rsid w:val="0017089A"/>
    <w:rsid w:val="0017409F"/>
    <w:rsid w:val="001741F5"/>
    <w:rsid w:val="00174979"/>
    <w:rsid w:val="001764E9"/>
    <w:rsid w:val="001776E6"/>
    <w:rsid w:val="00181575"/>
    <w:rsid w:val="001819E0"/>
    <w:rsid w:val="00182252"/>
    <w:rsid w:val="00183389"/>
    <w:rsid w:val="001852B4"/>
    <w:rsid w:val="00186C47"/>
    <w:rsid w:val="00186CF0"/>
    <w:rsid w:val="00187772"/>
    <w:rsid w:val="00187A5A"/>
    <w:rsid w:val="00190A98"/>
    <w:rsid w:val="00190F57"/>
    <w:rsid w:val="001913B5"/>
    <w:rsid w:val="001920DB"/>
    <w:rsid w:val="00192942"/>
    <w:rsid w:val="00192BBD"/>
    <w:rsid w:val="00192FDB"/>
    <w:rsid w:val="001932ED"/>
    <w:rsid w:val="00193E01"/>
    <w:rsid w:val="00195473"/>
    <w:rsid w:val="00195F76"/>
    <w:rsid w:val="001A073D"/>
    <w:rsid w:val="001A0902"/>
    <w:rsid w:val="001A1F7C"/>
    <w:rsid w:val="001A3079"/>
    <w:rsid w:val="001A325C"/>
    <w:rsid w:val="001A3C37"/>
    <w:rsid w:val="001A5402"/>
    <w:rsid w:val="001A59CD"/>
    <w:rsid w:val="001A62C8"/>
    <w:rsid w:val="001A6C34"/>
    <w:rsid w:val="001A6D66"/>
    <w:rsid w:val="001A76EE"/>
    <w:rsid w:val="001B0AA5"/>
    <w:rsid w:val="001B1D4C"/>
    <w:rsid w:val="001B3085"/>
    <w:rsid w:val="001B5BAE"/>
    <w:rsid w:val="001B5CCD"/>
    <w:rsid w:val="001B67EB"/>
    <w:rsid w:val="001B6A20"/>
    <w:rsid w:val="001C0280"/>
    <w:rsid w:val="001C07A9"/>
    <w:rsid w:val="001C2626"/>
    <w:rsid w:val="001C2F49"/>
    <w:rsid w:val="001C4A2A"/>
    <w:rsid w:val="001C6651"/>
    <w:rsid w:val="001C68AC"/>
    <w:rsid w:val="001C76A4"/>
    <w:rsid w:val="001D1896"/>
    <w:rsid w:val="001D4C3E"/>
    <w:rsid w:val="001D52D5"/>
    <w:rsid w:val="001D5405"/>
    <w:rsid w:val="001D7191"/>
    <w:rsid w:val="001E0E31"/>
    <w:rsid w:val="001E28A3"/>
    <w:rsid w:val="001E2C95"/>
    <w:rsid w:val="001E3396"/>
    <w:rsid w:val="001E3C0A"/>
    <w:rsid w:val="001E4947"/>
    <w:rsid w:val="001E5228"/>
    <w:rsid w:val="001E5553"/>
    <w:rsid w:val="001E7A56"/>
    <w:rsid w:val="001F0292"/>
    <w:rsid w:val="001F07D9"/>
    <w:rsid w:val="001F2007"/>
    <w:rsid w:val="001F212C"/>
    <w:rsid w:val="001F2355"/>
    <w:rsid w:val="001F28D6"/>
    <w:rsid w:val="001F3135"/>
    <w:rsid w:val="001F4161"/>
    <w:rsid w:val="001F4378"/>
    <w:rsid w:val="001F5BA0"/>
    <w:rsid w:val="001F6176"/>
    <w:rsid w:val="001F6F42"/>
    <w:rsid w:val="001F731C"/>
    <w:rsid w:val="0020076F"/>
    <w:rsid w:val="00201843"/>
    <w:rsid w:val="00202048"/>
    <w:rsid w:val="00202C30"/>
    <w:rsid w:val="002031B3"/>
    <w:rsid w:val="00204063"/>
    <w:rsid w:val="00205DBE"/>
    <w:rsid w:val="00206365"/>
    <w:rsid w:val="00207221"/>
    <w:rsid w:val="002118B0"/>
    <w:rsid w:val="00211AC4"/>
    <w:rsid w:val="002146E9"/>
    <w:rsid w:val="00214DC5"/>
    <w:rsid w:val="00215066"/>
    <w:rsid w:val="002153E0"/>
    <w:rsid w:val="0021548F"/>
    <w:rsid w:val="00216005"/>
    <w:rsid w:val="00217836"/>
    <w:rsid w:val="00220F1F"/>
    <w:rsid w:val="00221EAB"/>
    <w:rsid w:val="00222093"/>
    <w:rsid w:val="00222DFC"/>
    <w:rsid w:val="00224342"/>
    <w:rsid w:val="0022480E"/>
    <w:rsid w:val="00224A48"/>
    <w:rsid w:val="00225B49"/>
    <w:rsid w:val="00226579"/>
    <w:rsid w:val="002277B1"/>
    <w:rsid w:val="00227B7A"/>
    <w:rsid w:val="00231269"/>
    <w:rsid w:val="00231BFF"/>
    <w:rsid w:val="00231D91"/>
    <w:rsid w:val="00231FCD"/>
    <w:rsid w:val="00232B5D"/>
    <w:rsid w:val="002333BB"/>
    <w:rsid w:val="0023466C"/>
    <w:rsid w:val="0023475D"/>
    <w:rsid w:val="002409CB"/>
    <w:rsid w:val="00240C1C"/>
    <w:rsid w:val="00241452"/>
    <w:rsid w:val="0024149A"/>
    <w:rsid w:val="0024189A"/>
    <w:rsid w:val="0024250C"/>
    <w:rsid w:val="00242674"/>
    <w:rsid w:val="002435E6"/>
    <w:rsid w:val="00244262"/>
    <w:rsid w:val="002456B3"/>
    <w:rsid w:val="00245B3D"/>
    <w:rsid w:val="0024618D"/>
    <w:rsid w:val="00246E7A"/>
    <w:rsid w:val="00247103"/>
    <w:rsid w:val="00247C9C"/>
    <w:rsid w:val="00250173"/>
    <w:rsid w:val="002512DA"/>
    <w:rsid w:val="00251BB7"/>
    <w:rsid w:val="002541EF"/>
    <w:rsid w:val="0025426F"/>
    <w:rsid w:val="002549E7"/>
    <w:rsid w:val="0025535B"/>
    <w:rsid w:val="002555A6"/>
    <w:rsid w:val="00255B33"/>
    <w:rsid w:val="00256BB5"/>
    <w:rsid w:val="00257436"/>
    <w:rsid w:val="00257D6E"/>
    <w:rsid w:val="002606AB"/>
    <w:rsid w:val="002615B6"/>
    <w:rsid w:val="00262BC9"/>
    <w:rsid w:val="00262F0D"/>
    <w:rsid w:val="002636B0"/>
    <w:rsid w:val="00264844"/>
    <w:rsid w:val="00264F2A"/>
    <w:rsid w:val="00265088"/>
    <w:rsid w:val="00265D7B"/>
    <w:rsid w:val="002668C6"/>
    <w:rsid w:val="0027132A"/>
    <w:rsid w:val="002713EA"/>
    <w:rsid w:val="00272E82"/>
    <w:rsid w:val="00275CB1"/>
    <w:rsid w:val="00276BE1"/>
    <w:rsid w:val="002773D8"/>
    <w:rsid w:val="00277B03"/>
    <w:rsid w:val="0028080F"/>
    <w:rsid w:val="002812FD"/>
    <w:rsid w:val="002814D9"/>
    <w:rsid w:val="0028283E"/>
    <w:rsid w:val="0028417D"/>
    <w:rsid w:val="002849A9"/>
    <w:rsid w:val="002849FB"/>
    <w:rsid w:val="0028726B"/>
    <w:rsid w:val="00290155"/>
    <w:rsid w:val="00293977"/>
    <w:rsid w:val="002955DE"/>
    <w:rsid w:val="002957C7"/>
    <w:rsid w:val="00295B61"/>
    <w:rsid w:val="002962E1"/>
    <w:rsid w:val="002A14F3"/>
    <w:rsid w:val="002A15B4"/>
    <w:rsid w:val="002A175C"/>
    <w:rsid w:val="002A1A44"/>
    <w:rsid w:val="002A1A6D"/>
    <w:rsid w:val="002A1F56"/>
    <w:rsid w:val="002A2C94"/>
    <w:rsid w:val="002A3366"/>
    <w:rsid w:val="002A3481"/>
    <w:rsid w:val="002A44B6"/>
    <w:rsid w:val="002A58E7"/>
    <w:rsid w:val="002A5DCA"/>
    <w:rsid w:val="002A71E1"/>
    <w:rsid w:val="002A723A"/>
    <w:rsid w:val="002A72FA"/>
    <w:rsid w:val="002A7B96"/>
    <w:rsid w:val="002B0585"/>
    <w:rsid w:val="002B0861"/>
    <w:rsid w:val="002B0A18"/>
    <w:rsid w:val="002B1037"/>
    <w:rsid w:val="002B10D5"/>
    <w:rsid w:val="002B14B2"/>
    <w:rsid w:val="002B15E0"/>
    <w:rsid w:val="002B1601"/>
    <w:rsid w:val="002B2417"/>
    <w:rsid w:val="002B287E"/>
    <w:rsid w:val="002B2A05"/>
    <w:rsid w:val="002B2BD6"/>
    <w:rsid w:val="002B3E28"/>
    <w:rsid w:val="002B4145"/>
    <w:rsid w:val="002B4676"/>
    <w:rsid w:val="002B60B9"/>
    <w:rsid w:val="002C016D"/>
    <w:rsid w:val="002C07B8"/>
    <w:rsid w:val="002C091C"/>
    <w:rsid w:val="002C09F3"/>
    <w:rsid w:val="002C1781"/>
    <w:rsid w:val="002C32FB"/>
    <w:rsid w:val="002C4B93"/>
    <w:rsid w:val="002C5C10"/>
    <w:rsid w:val="002C7B72"/>
    <w:rsid w:val="002D00DE"/>
    <w:rsid w:val="002D03A7"/>
    <w:rsid w:val="002D085B"/>
    <w:rsid w:val="002D0C81"/>
    <w:rsid w:val="002D21AD"/>
    <w:rsid w:val="002D33E6"/>
    <w:rsid w:val="002D34BC"/>
    <w:rsid w:val="002D36DC"/>
    <w:rsid w:val="002D400E"/>
    <w:rsid w:val="002D5512"/>
    <w:rsid w:val="002D5FB5"/>
    <w:rsid w:val="002D6290"/>
    <w:rsid w:val="002D6668"/>
    <w:rsid w:val="002D77C1"/>
    <w:rsid w:val="002E0199"/>
    <w:rsid w:val="002E0290"/>
    <w:rsid w:val="002E121F"/>
    <w:rsid w:val="002E217E"/>
    <w:rsid w:val="002E3631"/>
    <w:rsid w:val="002E3F03"/>
    <w:rsid w:val="002E41C9"/>
    <w:rsid w:val="002E5888"/>
    <w:rsid w:val="002E5AB7"/>
    <w:rsid w:val="002E6EE3"/>
    <w:rsid w:val="002E6FAF"/>
    <w:rsid w:val="002E78D6"/>
    <w:rsid w:val="002F14EF"/>
    <w:rsid w:val="002F2338"/>
    <w:rsid w:val="002F4597"/>
    <w:rsid w:val="002F5E81"/>
    <w:rsid w:val="00300496"/>
    <w:rsid w:val="00300E68"/>
    <w:rsid w:val="0030122A"/>
    <w:rsid w:val="00301926"/>
    <w:rsid w:val="003031C2"/>
    <w:rsid w:val="003043A2"/>
    <w:rsid w:val="003047FE"/>
    <w:rsid w:val="00306EA2"/>
    <w:rsid w:val="0030767F"/>
    <w:rsid w:val="00310462"/>
    <w:rsid w:val="003109BB"/>
    <w:rsid w:val="00311411"/>
    <w:rsid w:val="00311CAE"/>
    <w:rsid w:val="00312310"/>
    <w:rsid w:val="00312351"/>
    <w:rsid w:val="0031287A"/>
    <w:rsid w:val="00313166"/>
    <w:rsid w:val="003142CB"/>
    <w:rsid w:val="00314494"/>
    <w:rsid w:val="003160CE"/>
    <w:rsid w:val="00316A0D"/>
    <w:rsid w:val="00321FDF"/>
    <w:rsid w:val="003230D7"/>
    <w:rsid w:val="003236B3"/>
    <w:rsid w:val="00324C14"/>
    <w:rsid w:val="00324E10"/>
    <w:rsid w:val="003250BA"/>
    <w:rsid w:val="003253E0"/>
    <w:rsid w:val="00325EF4"/>
    <w:rsid w:val="0032615E"/>
    <w:rsid w:val="00326AEC"/>
    <w:rsid w:val="00327C99"/>
    <w:rsid w:val="00327E90"/>
    <w:rsid w:val="00331310"/>
    <w:rsid w:val="00331C37"/>
    <w:rsid w:val="00331EB5"/>
    <w:rsid w:val="0033211A"/>
    <w:rsid w:val="003326D7"/>
    <w:rsid w:val="00333605"/>
    <w:rsid w:val="00333E83"/>
    <w:rsid w:val="00334B9D"/>
    <w:rsid w:val="00335D69"/>
    <w:rsid w:val="003363D9"/>
    <w:rsid w:val="00340803"/>
    <w:rsid w:val="003412D7"/>
    <w:rsid w:val="00342E02"/>
    <w:rsid w:val="00344012"/>
    <w:rsid w:val="0034569D"/>
    <w:rsid w:val="00345A40"/>
    <w:rsid w:val="00347527"/>
    <w:rsid w:val="00347649"/>
    <w:rsid w:val="00350E70"/>
    <w:rsid w:val="003514B3"/>
    <w:rsid w:val="00351BC9"/>
    <w:rsid w:val="00351EA7"/>
    <w:rsid w:val="003522C3"/>
    <w:rsid w:val="00352D0C"/>
    <w:rsid w:val="00353419"/>
    <w:rsid w:val="003535F5"/>
    <w:rsid w:val="003540FD"/>
    <w:rsid w:val="00354BA0"/>
    <w:rsid w:val="00355A57"/>
    <w:rsid w:val="00356784"/>
    <w:rsid w:val="00357027"/>
    <w:rsid w:val="00357FC5"/>
    <w:rsid w:val="003609D7"/>
    <w:rsid w:val="00360D21"/>
    <w:rsid w:val="00361065"/>
    <w:rsid w:val="00361FD4"/>
    <w:rsid w:val="003628F4"/>
    <w:rsid w:val="00363D38"/>
    <w:rsid w:val="00364031"/>
    <w:rsid w:val="003642C5"/>
    <w:rsid w:val="003643FC"/>
    <w:rsid w:val="00364C9D"/>
    <w:rsid w:val="00364D0C"/>
    <w:rsid w:val="00365D9C"/>
    <w:rsid w:val="003664B5"/>
    <w:rsid w:val="003676DD"/>
    <w:rsid w:val="00370355"/>
    <w:rsid w:val="00370F92"/>
    <w:rsid w:val="003712E9"/>
    <w:rsid w:val="003715B9"/>
    <w:rsid w:val="0037166E"/>
    <w:rsid w:val="00371A97"/>
    <w:rsid w:val="00371D6F"/>
    <w:rsid w:val="003722D4"/>
    <w:rsid w:val="00372699"/>
    <w:rsid w:val="00372BF9"/>
    <w:rsid w:val="00373290"/>
    <w:rsid w:val="00375277"/>
    <w:rsid w:val="00375E9E"/>
    <w:rsid w:val="00377232"/>
    <w:rsid w:val="00380395"/>
    <w:rsid w:val="00380DAC"/>
    <w:rsid w:val="00380DEE"/>
    <w:rsid w:val="00382038"/>
    <w:rsid w:val="00382371"/>
    <w:rsid w:val="00383480"/>
    <w:rsid w:val="003849AB"/>
    <w:rsid w:val="00384A40"/>
    <w:rsid w:val="003850FB"/>
    <w:rsid w:val="00387731"/>
    <w:rsid w:val="00387A8D"/>
    <w:rsid w:val="00390125"/>
    <w:rsid w:val="00390E96"/>
    <w:rsid w:val="00391192"/>
    <w:rsid w:val="00391999"/>
    <w:rsid w:val="00392DD4"/>
    <w:rsid w:val="00393E52"/>
    <w:rsid w:val="00393FEE"/>
    <w:rsid w:val="003945CC"/>
    <w:rsid w:val="003968E2"/>
    <w:rsid w:val="00396997"/>
    <w:rsid w:val="0039741D"/>
    <w:rsid w:val="0039743A"/>
    <w:rsid w:val="00397AC1"/>
    <w:rsid w:val="00397B84"/>
    <w:rsid w:val="003A1636"/>
    <w:rsid w:val="003A1718"/>
    <w:rsid w:val="003A1AB5"/>
    <w:rsid w:val="003A1CC4"/>
    <w:rsid w:val="003A2058"/>
    <w:rsid w:val="003A214E"/>
    <w:rsid w:val="003A2432"/>
    <w:rsid w:val="003A3986"/>
    <w:rsid w:val="003A3E21"/>
    <w:rsid w:val="003A4FD5"/>
    <w:rsid w:val="003A5E98"/>
    <w:rsid w:val="003A60C6"/>
    <w:rsid w:val="003A6379"/>
    <w:rsid w:val="003A67D7"/>
    <w:rsid w:val="003A7BC5"/>
    <w:rsid w:val="003A7DC0"/>
    <w:rsid w:val="003B0247"/>
    <w:rsid w:val="003B3BDF"/>
    <w:rsid w:val="003B3D86"/>
    <w:rsid w:val="003B440D"/>
    <w:rsid w:val="003B4D99"/>
    <w:rsid w:val="003B55C9"/>
    <w:rsid w:val="003B687A"/>
    <w:rsid w:val="003B7CA9"/>
    <w:rsid w:val="003C0098"/>
    <w:rsid w:val="003C1996"/>
    <w:rsid w:val="003C2F6D"/>
    <w:rsid w:val="003C324D"/>
    <w:rsid w:val="003C341C"/>
    <w:rsid w:val="003C3B57"/>
    <w:rsid w:val="003C3BEC"/>
    <w:rsid w:val="003C4132"/>
    <w:rsid w:val="003C41D0"/>
    <w:rsid w:val="003C46B6"/>
    <w:rsid w:val="003C4A64"/>
    <w:rsid w:val="003C4F98"/>
    <w:rsid w:val="003C5F96"/>
    <w:rsid w:val="003C625C"/>
    <w:rsid w:val="003C6722"/>
    <w:rsid w:val="003C6A97"/>
    <w:rsid w:val="003C6D3C"/>
    <w:rsid w:val="003C6FA9"/>
    <w:rsid w:val="003C7A19"/>
    <w:rsid w:val="003C7F7E"/>
    <w:rsid w:val="003D01CB"/>
    <w:rsid w:val="003D0DA6"/>
    <w:rsid w:val="003D0FD3"/>
    <w:rsid w:val="003D325C"/>
    <w:rsid w:val="003D3CCF"/>
    <w:rsid w:val="003D3F89"/>
    <w:rsid w:val="003D6294"/>
    <w:rsid w:val="003D6877"/>
    <w:rsid w:val="003D78DD"/>
    <w:rsid w:val="003E04E2"/>
    <w:rsid w:val="003E139A"/>
    <w:rsid w:val="003E13C0"/>
    <w:rsid w:val="003E2DBB"/>
    <w:rsid w:val="003E3D81"/>
    <w:rsid w:val="003E3E57"/>
    <w:rsid w:val="003E43F4"/>
    <w:rsid w:val="003E49D0"/>
    <w:rsid w:val="003E51B2"/>
    <w:rsid w:val="003E5829"/>
    <w:rsid w:val="003E5D8C"/>
    <w:rsid w:val="003E6FFE"/>
    <w:rsid w:val="003E74B1"/>
    <w:rsid w:val="003E785D"/>
    <w:rsid w:val="003E7EAA"/>
    <w:rsid w:val="003F1E56"/>
    <w:rsid w:val="003F3240"/>
    <w:rsid w:val="003F3295"/>
    <w:rsid w:val="003F3672"/>
    <w:rsid w:val="003F3CF8"/>
    <w:rsid w:val="003F53A0"/>
    <w:rsid w:val="003F5A95"/>
    <w:rsid w:val="003F5C53"/>
    <w:rsid w:val="003F6036"/>
    <w:rsid w:val="003F65E6"/>
    <w:rsid w:val="003F6E24"/>
    <w:rsid w:val="003F6FCE"/>
    <w:rsid w:val="003F7332"/>
    <w:rsid w:val="003F7C40"/>
    <w:rsid w:val="00401E82"/>
    <w:rsid w:val="00402066"/>
    <w:rsid w:val="0040352E"/>
    <w:rsid w:val="00403D6F"/>
    <w:rsid w:val="00405FB4"/>
    <w:rsid w:val="00406165"/>
    <w:rsid w:val="0040665F"/>
    <w:rsid w:val="00407079"/>
    <w:rsid w:val="0040711A"/>
    <w:rsid w:val="004079DF"/>
    <w:rsid w:val="00407B32"/>
    <w:rsid w:val="0041011E"/>
    <w:rsid w:val="00410605"/>
    <w:rsid w:val="004110A7"/>
    <w:rsid w:val="0041174E"/>
    <w:rsid w:val="00411806"/>
    <w:rsid w:val="00411FBE"/>
    <w:rsid w:val="00412521"/>
    <w:rsid w:val="00412747"/>
    <w:rsid w:val="00413B0A"/>
    <w:rsid w:val="004141CE"/>
    <w:rsid w:val="00414A20"/>
    <w:rsid w:val="00414A25"/>
    <w:rsid w:val="00414FCE"/>
    <w:rsid w:val="00415203"/>
    <w:rsid w:val="004153A5"/>
    <w:rsid w:val="00416FD8"/>
    <w:rsid w:val="00417154"/>
    <w:rsid w:val="004172BE"/>
    <w:rsid w:val="004176B3"/>
    <w:rsid w:val="00420E31"/>
    <w:rsid w:val="004218B9"/>
    <w:rsid w:val="0042265D"/>
    <w:rsid w:val="00423251"/>
    <w:rsid w:val="00423E45"/>
    <w:rsid w:val="0042410F"/>
    <w:rsid w:val="00424F15"/>
    <w:rsid w:val="00425173"/>
    <w:rsid w:val="004252BD"/>
    <w:rsid w:val="00425782"/>
    <w:rsid w:val="00425843"/>
    <w:rsid w:val="00426BA6"/>
    <w:rsid w:val="00427071"/>
    <w:rsid w:val="00430062"/>
    <w:rsid w:val="004310EE"/>
    <w:rsid w:val="0043186A"/>
    <w:rsid w:val="00431DF6"/>
    <w:rsid w:val="0043294D"/>
    <w:rsid w:val="004336B0"/>
    <w:rsid w:val="004361C8"/>
    <w:rsid w:val="00436225"/>
    <w:rsid w:val="00437FCB"/>
    <w:rsid w:val="00440985"/>
    <w:rsid w:val="00440F50"/>
    <w:rsid w:val="004411EC"/>
    <w:rsid w:val="00441D24"/>
    <w:rsid w:val="004429BF"/>
    <w:rsid w:val="00443A7E"/>
    <w:rsid w:val="00444A22"/>
    <w:rsid w:val="00444ECF"/>
    <w:rsid w:val="00445EF1"/>
    <w:rsid w:val="00446BE3"/>
    <w:rsid w:val="00447FDC"/>
    <w:rsid w:val="004518A4"/>
    <w:rsid w:val="00453520"/>
    <w:rsid w:val="00455231"/>
    <w:rsid w:val="0045629B"/>
    <w:rsid w:val="00457731"/>
    <w:rsid w:val="00457C4D"/>
    <w:rsid w:val="00460580"/>
    <w:rsid w:val="00464F32"/>
    <w:rsid w:val="00465E6C"/>
    <w:rsid w:val="00466DCF"/>
    <w:rsid w:val="00470497"/>
    <w:rsid w:val="00470E57"/>
    <w:rsid w:val="00471160"/>
    <w:rsid w:val="00471F80"/>
    <w:rsid w:val="00472BC6"/>
    <w:rsid w:val="00472D57"/>
    <w:rsid w:val="00473173"/>
    <w:rsid w:val="00473D0A"/>
    <w:rsid w:val="00475B3E"/>
    <w:rsid w:val="00475C27"/>
    <w:rsid w:val="00476011"/>
    <w:rsid w:val="004766FA"/>
    <w:rsid w:val="0047708C"/>
    <w:rsid w:val="00477720"/>
    <w:rsid w:val="00477A34"/>
    <w:rsid w:val="00480917"/>
    <w:rsid w:val="00480EAC"/>
    <w:rsid w:val="00480F10"/>
    <w:rsid w:val="00481A24"/>
    <w:rsid w:val="004822CC"/>
    <w:rsid w:val="004824DE"/>
    <w:rsid w:val="004825D9"/>
    <w:rsid w:val="004827FB"/>
    <w:rsid w:val="00482835"/>
    <w:rsid w:val="00483633"/>
    <w:rsid w:val="00483B9C"/>
    <w:rsid w:val="004843FB"/>
    <w:rsid w:val="004846B3"/>
    <w:rsid w:val="0048655A"/>
    <w:rsid w:val="004870CE"/>
    <w:rsid w:val="0048715D"/>
    <w:rsid w:val="00487259"/>
    <w:rsid w:val="00487A22"/>
    <w:rsid w:val="004901E5"/>
    <w:rsid w:val="0049038E"/>
    <w:rsid w:val="0049041D"/>
    <w:rsid w:val="0049085C"/>
    <w:rsid w:val="00490C48"/>
    <w:rsid w:val="004913D0"/>
    <w:rsid w:val="004914FF"/>
    <w:rsid w:val="00491870"/>
    <w:rsid w:val="00491E53"/>
    <w:rsid w:val="004929F2"/>
    <w:rsid w:val="00492F71"/>
    <w:rsid w:val="0049374F"/>
    <w:rsid w:val="00493BEF"/>
    <w:rsid w:val="00494491"/>
    <w:rsid w:val="00495C95"/>
    <w:rsid w:val="00496345"/>
    <w:rsid w:val="0049648B"/>
    <w:rsid w:val="00496E40"/>
    <w:rsid w:val="0049740A"/>
    <w:rsid w:val="004974B6"/>
    <w:rsid w:val="004A04F9"/>
    <w:rsid w:val="004A0875"/>
    <w:rsid w:val="004A0B78"/>
    <w:rsid w:val="004A1195"/>
    <w:rsid w:val="004A2685"/>
    <w:rsid w:val="004A2C4F"/>
    <w:rsid w:val="004A5089"/>
    <w:rsid w:val="004A5742"/>
    <w:rsid w:val="004A588E"/>
    <w:rsid w:val="004A6479"/>
    <w:rsid w:val="004A71D2"/>
    <w:rsid w:val="004A7982"/>
    <w:rsid w:val="004B0AC8"/>
    <w:rsid w:val="004B2F0A"/>
    <w:rsid w:val="004B45BB"/>
    <w:rsid w:val="004B67F3"/>
    <w:rsid w:val="004B7B0A"/>
    <w:rsid w:val="004C0BF3"/>
    <w:rsid w:val="004C11FB"/>
    <w:rsid w:val="004C18C5"/>
    <w:rsid w:val="004C3030"/>
    <w:rsid w:val="004C468D"/>
    <w:rsid w:val="004C49B1"/>
    <w:rsid w:val="004C4DEF"/>
    <w:rsid w:val="004C4E0B"/>
    <w:rsid w:val="004C6ACE"/>
    <w:rsid w:val="004C741B"/>
    <w:rsid w:val="004C74BC"/>
    <w:rsid w:val="004C7945"/>
    <w:rsid w:val="004D0582"/>
    <w:rsid w:val="004D0A2F"/>
    <w:rsid w:val="004D0C5A"/>
    <w:rsid w:val="004D1692"/>
    <w:rsid w:val="004D2075"/>
    <w:rsid w:val="004D2C18"/>
    <w:rsid w:val="004D2E56"/>
    <w:rsid w:val="004D3F7D"/>
    <w:rsid w:val="004D4C00"/>
    <w:rsid w:val="004D4C11"/>
    <w:rsid w:val="004D5BF3"/>
    <w:rsid w:val="004D6051"/>
    <w:rsid w:val="004E077C"/>
    <w:rsid w:val="004E33F8"/>
    <w:rsid w:val="004E485A"/>
    <w:rsid w:val="004E5C4A"/>
    <w:rsid w:val="004E67DF"/>
    <w:rsid w:val="004E7B15"/>
    <w:rsid w:val="004E7BFC"/>
    <w:rsid w:val="004F07A3"/>
    <w:rsid w:val="004F1A68"/>
    <w:rsid w:val="004F2310"/>
    <w:rsid w:val="004F2960"/>
    <w:rsid w:val="004F3511"/>
    <w:rsid w:val="004F3A9C"/>
    <w:rsid w:val="004F4430"/>
    <w:rsid w:val="004F64C5"/>
    <w:rsid w:val="004F68C4"/>
    <w:rsid w:val="004F6CEA"/>
    <w:rsid w:val="004F7834"/>
    <w:rsid w:val="00500256"/>
    <w:rsid w:val="00501804"/>
    <w:rsid w:val="005023EF"/>
    <w:rsid w:val="00502656"/>
    <w:rsid w:val="00502A62"/>
    <w:rsid w:val="00502B63"/>
    <w:rsid w:val="00503595"/>
    <w:rsid w:val="00503C10"/>
    <w:rsid w:val="0050435A"/>
    <w:rsid w:val="00504A39"/>
    <w:rsid w:val="00504ABD"/>
    <w:rsid w:val="00505521"/>
    <w:rsid w:val="00507472"/>
    <w:rsid w:val="00507EF0"/>
    <w:rsid w:val="005106E5"/>
    <w:rsid w:val="00511A76"/>
    <w:rsid w:val="00511B52"/>
    <w:rsid w:val="005120F7"/>
    <w:rsid w:val="00512EFE"/>
    <w:rsid w:val="00513308"/>
    <w:rsid w:val="00514E01"/>
    <w:rsid w:val="00515F3E"/>
    <w:rsid w:val="00516317"/>
    <w:rsid w:val="005169AD"/>
    <w:rsid w:val="00517BA6"/>
    <w:rsid w:val="0052040C"/>
    <w:rsid w:val="00521CE0"/>
    <w:rsid w:val="00522E10"/>
    <w:rsid w:val="005236A2"/>
    <w:rsid w:val="0052394D"/>
    <w:rsid w:val="005243B6"/>
    <w:rsid w:val="00526656"/>
    <w:rsid w:val="00527456"/>
    <w:rsid w:val="0052774E"/>
    <w:rsid w:val="005279EE"/>
    <w:rsid w:val="00527DB5"/>
    <w:rsid w:val="00530A18"/>
    <w:rsid w:val="00530A82"/>
    <w:rsid w:val="00532D21"/>
    <w:rsid w:val="00533907"/>
    <w:rsid w:val="005341B8"/>
    <w:rsid w:val="005344DE"/>
    <w:rsid w:val="00534BBC"/>
    <w:rsid w:val="005360AC"/>
    <w:rsid w:val="00540677"/>
    <w:rsid w:val="00540A92"/>
    <w:rsid w:val="00540F4B"/>
    <w:rsid w:val="005410B0"/>
    <w:rsid w:val="00541698"/>
    <w:rsid w:val="00541810"/>
    <w:rsid w:val="00541A9C"/>
    <w:rsid w:val="00541DAD"/>
    <w:rsid w:val="00541F61"/>
    <w:rsid w:val="00542EEE"/>
    <w:rsid w:val="0054358F"/>
    <w:rsid w:val="005439E5"/>
    <w:rsid w:val="00543A7F"/>
    <w:rsid w:val="00544B2B"/>
    <w:rsid w:val="0054507C"/>
    <w:rsid w:val="0054507F"/>
    <w:rsid w:val="0054529D"/>
    <w:rsid w:val="00545414"/>
    <w:rsid w:val="0054730E"/>
    <w:rsid w:val="00547A6C"/>
    <w:rsid w:val="00547D8C"/>
    <w:rsid w:val="0055037A"/>
    <w:rsid w:val="005503D1"/>
    <w:rsid w:val="00550521"/>
    <w:rsid w:val="00550760"/>
    <w:rsid w:val="0055110A"/>
    <w:rsid w:val="0055184F"/>
    <w:rsid w:val="0055313B"/>
    <w:rsid w:val="00553354"/>
    <w:rsid w:val="00553BEE"/>
    <w:rsid w:val="00553D43"/>
    <w:rsid w:val="0055478B"/>
    <w:rsid w:val="00555B19"/>
    <w:rsid w:val="00555EB4"/>
    <w:rsid w:val="00556091"/>
    <w:rsid w:val="00556F05"/>
    <w:rsid w:val="005577BA"/>
    <w:rsid w:val="00557A06"/>
    <w:rsid w:val="005605C0"/>
    <w:rsid w:val="005609DE"/>
    <w:rsid w:val="00561211"/>
    <w:rsid w:val="00561503"/>
    <w:rsid w:val="0056240A"/>
    <w:rsid w:val="005625B8"/>
    <w:rsid w:val="005639EA"/>
    <w:rsid w:val="00563EF1"/>
    <w:rsid w:val="00564584"/>
    <w:rsid w:val="005656DA"/>
    <w:rsid w:val="00565884"/>
    <w:rsid w:val="005671E1"/>
    <w:rsid w:val="0056797B"/>
    <w:rsid w:val="00567CC0"/>
    <w:rsid w:val="00571A05"/>
    <w:rsid w:val="00572556"/>
    <w:rsid w:val="00572E54"/>
    <w:rsid w:val="00572E74"/>
    <w:rsid w:val="00572F21"/>
    <w:rsid w:val="005753B6"/>
    <w:rsid w:val="0057597A"/>
    <w:rsid w:val="005761C8"/>
    <w:rsid w:val="00577655"/>
    <w:rsid w:val="0057777F"/>
    <w:rsid w:val="00577D3A"/>
    <w:rsid w:val="00580C70"/>
    <w:rsid w:val="00580D86"/>
    <w:rsid w:val="00583D99"/>
    <w:rsid w:val="0058405B"/>
    <w:rsid w:val="0058437F"/>
    <w:rsid w:val="00584CCB"/>
    <w:rsid w:val="00585125"/>
    <w:rsid w:val="005855BB"/>
    <w:rsid w:val="00590629"/>
    <w:rsid w:val="00590D84"/>
    <w:rsid w:val="00591175"/>
    <w:rsid w:val="0059220B"/>
    <w:rsid w:val="005922BC"/>
    <w:rsid w:val="0059295A"/>
    <w:rsid w:val="00593B0E"/>
    <w:rsid w:val="005950FA"/>
    <w:rsid w:val="00595B89"/>
    <w:rsid w:val="0059707E"/>
    <w:rsid w:val="00597453"/>
    <w:rsid w:val="005A01F4"/>
    <w:rsid w:val="005A2CAC"/>
    <w:rsid w:val="005A3C20"/>
    <w:rsid w:val="005A4439"/>
    <w:rsid w:val="005A45FC"/>
    <w:rsid w:val="005A539D"/>
    <w:rsid w:val="005A54F7"/>
    <w:rsid w:val="005A5709"/>
    <w:rsid w:val="005A570B"/>
    <w:rsid w:val="005A5BB9"/>
    <w:rsid w:val="005A6AF5"/>
    <w:rsid w:val="005B14EE"/>
    <w:rsid w:val="005B40CC"/>
    <w:rsid w:val="005B4ACD"/>
    <w:rsid w:val="005B4BF2"/>
    <w:rsid w:val="005B53BD"/>
    <w:rsid w:val="005B5CC9"/>
    <w:rsid w:val="005B71B4"/>
    <w:rsid w:val="005B77B4"/>
    <w:rsid w:val="005C098D"/>
    <w:rsid w:val="005C0AF8"/>
    <w:rsid w:val="005C1270"/>
    <w:rsid w:val="005C12FC"/>
    <w:rsid w:val="005C23D2"/>
    <w:rsid w:val="005C3156"/>
    <w:rsid w:val="005C34F1"/>
    <w:rsid w:val="005C3E7A"/>
    <w:rsid w:val="005C4776"/>
    <w:rsid w:val="005C5C7D"/>
    <w:rsid w:val="005C61C0"/>
    <w:rsid w:val="005C6426"/>
    <w:rsid w:val="005C6FDC"/>
    <w:rsid w:val="005C7D0B"/>
    <w:rsid w:val="005D016E"/>
    <w:rsid w:val="005D1685"/>
    <w:rsid w:val="005D176A"/>
    <w:rsid w:val="005D2497"/>
    <w:rsid w:val="005D30FA"/>
    <w:rsid w:val="005D4419"/>
    <w:rsid w:val="005D4DF4"/>
    <w:rsid w:val="005D7DB8"/>
    <w:rsid w:val="005D7FF5"/>
    <w:rsid w:val="005E0325"/>
    <w:rsid w:val="005E064F"/>
    <w:rsid w:val="005E0670"/>
    <w:rsid w:val="005E20DC"/>
    <w:rsid w:val="005E241D"/>
    <w:rsid w:val="005E2485"/>
    <w:rsid w:val="005E290A"/>
    <w:rsid w:val="005E2FB6"/>
    <w:rsid w:val="005E4591"/>
    <w:rsid w:val="005E4F0F"/>
    <w:rsid w:val="005E585E"/>
    <w:rsid w:val="005E6C81"/>
    <w:rsid w:val="005E70CF"/>
    <w:rsid w:val="005E7BDA"/>
    <w:rsid w:val="005F0214"/>
    <w:rsid w:val="005F0580"/>
    <w:rsid w:val="005F06DB"/>
    <w:rsid w:val="005F0A5F"/>
    <w:rsid w:val="005F0EA9"/>
    <w:rsid w:val="005F14C6"/>
    <w:rsid w:val="005F17F7"/>
    <w:rsid w:val="005F3190"/>
    <w:rsid w:val="005F3380"/>
    <w:rsid w:val="005F3AD0"/>
    <w:rsid w:val="005F52F5"/>
    <w:rsid w:val="005F62FB"/>
    <w:rsid w:val="006024EC"/>
    <w:rsid w:val="0060547D"/>
    <w:rsid w:val="00606403"/>
    <w:rsid w:val="00606911"/>
    <w:rsid w:val="006106AC"/>
    <w:rsid w:val="00611747"/>
    <w:rsid w:val="00612730"/>
    <w:rsid w:val="00612741"/>
    <w:rsid w:val="00613277"/>
    <w:rsid w:val="00613BA6"/>
    <w:rsid w:val="0061450A"/>
    <w:rsid w:val="00615B40"/>
    <w:rsid w:val="00617412"/>
    <w:rsid w:val="00620573"/>
    <w:rsid w:val="0062084A"/>
    <w:rsid w:val="00620B0F"/>
    <w:rsid w:val="006221A9"/>
    <w:rsid w:val="006229D9"/>
    <w:rsid w:val="006232CC"/>
    <w:rsid w:val="006233DD"/>
    <w:rsid w:val="00623C14"/>
    <w:rsid w:val="0062490E"/>
    <w:rsid w:val="00625191"/>
    <w:rsid w:val="006267D1"/>
    <w:rsid w:val="00626AD5"/>
    <w:rsid w:val="00626CE6"/>
    <w:rsid w:val="00627648"/>
    <w:rsid w:val="0062791F"/>
    <w:rsid w:val="00630C8D"/>
    <w:rsid w:val="00631094"/>
    <w:rsid w:val="006313EF"/>
    <w:rsid w:val="006318C2"/>
    <w:rsid w:val="00631956"/>
    <w:rsid w:val="00631C8B"/>
    <w:rsid w:val="00632819"/>
    <w:rsid w:val="00632BF6"/>
    <w:rsid w:val="00632BF8"/>
    <w:rsid w:val="0063339E"/>
    <w:rsid w:val="00633C6B"/>
    <w:rsid w:val="00633E5B"/>
    <w:rsid w:val="006342EC"/>
    <w:rsid w:val="00634346"/>
    <w:rsid w:val="00634549"/>
    <w:rsid w:val="00634BCD"/>
    <w:rsid w:val="00634DAD"/>
    <w:rsid w:val="00635CD6"/>
    <w:rsid w:val="00635DF3"/>
    <w:rsid w:val="00640649"/>
    <w:rsid w:val="00640E9B"/>
    <w:rsid w:val="006415E3"/>
    <w:rsid w:val="006416C5"/>
    <w:rsid w:val="00642616"/>
    <w:rsid w:val="00643AE5"/>
    <w:rsid w:val="00643B79"/>
    <w:rsid w:val="006444BB"/>
    <w:rsid w:val="00644805"/>
    <w:rsid w:val="006452C8"/>
    <w:rsid w:val="00646487"/>
    <w:rsid w:val="0064710F"/>
    <w:rsid w:val="00647A53"/>
    <w:rsid w:val="006501E1"/>
    <w:rsid w:val="00650FE6"/>
    <w:rsid w:val="0065120D"/>
    <w:rsid w:val="00651721"/>
    <w:rsid w:val="00652309"/>
    <w:rsid w:val="00653214"/>
    <w:rsid w:val="00653DD3"/>
    <w:rsid w:val="00654CF4"/>
    <w:rsid w:val="00656046"/>
    <w:rsid w:val="006563CB"/>
    <w:rsid w:val="00656804"/>
    <w:rsid w:val="00657B1B"/>
    <w:rsid w:val="00657D85"/>
    <w:rsid w:val="00660426"/>
    <w:rsid w:val="00660795"/>
    <w:rsid w:val="00660D9B"/>
    <w:rsid w:val="00660E29"/>
    <w:rsid w:val="00661916"/>
    <w:rsid w:val="006619EE"/>
    <w:rsid w:val="00663FDE"/>
    <w:rsid w:val="0066400F"/>
    <w:rsid w:val="006644F1"/>
    <w:rsid w:val="00665C12"/>
    <w:rsid w:val="00666C9C"/>
    <w:rsid w:val="00666D45"/>
    <w:rsid w:val="00667814"/>
    <w:rsid w:val="00670691"/>
    <w:rsid w:val="00670CF1"/>
    <w:rsid w:val="0067111B"/>
    <w:rsid w:val="00671755"/>
    <w:rsid w:val="00672DF0"/>
    <w:rsid w:val="00673178"/>
    <w:rsid w:val="006738A2"/>
    <w:rsid w:val="00673BD6"/>
    <w:rsid w:val="00673EC5"/>
    <w:rsid w:val="00673FD8"/>
    <w:rsid w:val="006743AD"/>
    <w:rsid w:val="006743E7"/>
    <w:rsid w:val="00674B59"/>
    <w:rsid w:val="0067569A"/>
    <w:rsid w:val="00675D04"/>
    <w:rsid w:val="006771FC"/>
    <w:rsid w:val="006779F5"/>
    <w:rsid w:val="006805B6"/>
    <w:rsid w:val="00680670"/>
    <w:rsid w:val="00680F4F"/>
    <w:rsid w:val="00681877"/>
    <w:rsid w:val="00682446"/>
    <w:rsid w:val="00682956"/>
    <w:rsid w:val="00684797"/>
    <w:rsid w:val="00685083"/>
    <w:rsid w:val="006862EC"/>
    <w:rsid w:val="0068671D"/>
    <w:rsid w:val="00686CC4"/>
    <w:rsid w:val="00687B6B"/>
    <w:rsid w:val="0069053F"/>
    <w:rsid w:val="00690783"/>
    <w:rsid w:val="00690D2C"/>
    <w:rsid w:val="00692296"/>
    <w:rsid w:val="006932D5"/>
    <w:rsid w:val="00693AB3"/>
    <w:rsid w:val="0069480A"/>
    <w:rsid w:val="00694A2D"/>
    <w:rsid w:val="00695844"/>
    <w:rsid w:val="0069607F"/>
    <w:rsid w:val="00696194"/>
    <w:rsid w:val="0069626F"/>
    <w:rsid w:val="0069660E"/>
    <w:rsid w:val="00696E0E"/>
    <w:rsid w:val="00696FEC"/>
    <w:rsid w:val="00697230"/>
    <w:rsid w:val="006A01FF"/>
    <w:rsid w:val="006A13C2"/>
    <w:rsid w:val="006A157A"/>
    <w:rsid w:val="006A1922"/>
    <w:rsid w:val="006A22D6"/>
    <w:rsid w:val="006A42EB"/>
    <w:rsid w:val="006A4A39"/>
    <w:rsid w:val="006A4D26"/>
    <w:rsid w:val="006A6DA6"/>
    <w:rsid w:val="006A6FC7"/>
    <w:rsid w:val="006A75D1"/>
    <w:rsid w:val="006B0BD8"/>
    <w:rsid w:val="006B168B"/>
    <w:rsid w:val="006B28CC"/>
    <w:rsid w:val="006B3EB8"/>
    <w:rsid w:val="006B41B4"/>
    <w:rsid w:val="006B4CB0"/>
    <w:rsid w:val="006B5143"/>
    <w:rsid w:val="006B739B"/>
    <w:rsid w:val="006C061A"/>
    <w:rsid w:val="006C0731"/>
    <w:rsid w:val="006C0DFD"/>
    <w:rsid w:val="006C12D1"/>
    <w:rsid w:val="006C18A8"/>
    <w:rsid w:val="006C1AB1"/>
    <w:rsid w:val="006C28F0"/>
    <w:rsid w:val="006C37F3"/>
    <w:rsid w:val="006C3D70"/>
    <w:rsid w:val="006C5F9F"/>
    <w:rsid w:val="006C60D9"/>
    <w:rsid w:val="006C61D8"/>
    <w:rsid w:val="006D0CCF"/>
    <w:rsid w:val="006D238D"/>
    <w:rsid w:val="006D2DE9"/>
    <w:rsid w:val="006D456D"/>
    <w:rsid w:val="006D5544"/>
    <w:rsid w:val="006D6920"/>
    <w:rsid w:val="006D6C29"/>
    <w:rsid w:val="006D6DAE"/>
    <w:rsid w:val="006D7171"/>
    <w:rsid w:val="006D75F1"/>
    <w:rsid w:val="006D7B99"/>
    <w:rsid w:val="006E2DC2"/>
    <w:rsid w:val="006E3476"/>
    <w:rsid w:val="006E5724"/>
    <w:rsid w:val="006E742A"/>
    <w:rsid w:val="006E7A60"/>
    <w:rsid w:val="006F0912"/>
    <w:rsid w:val="006F1A1D"/>
    <w:rsid w:val="006F2CB9"/>
    <w:rsid w:val="006F2CF9"/>
    <w:rsid w:val="006F70E1"/>
    <w:rsid w:val="006F77BA"/>
    <w:rsid w:val="00701944"/>
    <w:rsid w:val="00701DE0"/>
    <w:rsid w:val="007044AC"/>
    <w:rsid w:val="00704509"/>
    <w:rsid w:val="00704580"/>
    <w:rsid w:val="007046C7"/>
    <w:rsid w:val="007069A8"/>
    <w:rsid w:val="00706F05"/>
    <w:rsid w:val="00710062"/>
    <w:rsid w:val="00710F81"/>
    <w:rsid w:val="0071326E"/>
    <w:rsid w:val="007136BC"/>
    <w:rsid w:val="00713742"/>
    <w:rsid w:val="007137F4"/>
    <w:rsid w:val="00713ECF"/>
    <w:rsid w:val="00713F47"/>
    <w:rsid w:val="007148FF"/>
    <w:rsid w:val="007149C8"/>
    <w:rsid w:val="00714F4D"/>
    <w:rsid w:val="00715851"/>
    <w:rsid w:val="00716A85"/>
    <w:rsid w:val="00717A49"/>
    <w:rsid w:val="00717D13"/>
    <w:rsid w:val="007216D9"/>
    <w:rsid w:val="00723448"/>
    <w:rsid w:val="00723561"/>
    <w:rsid w:val="007239C9"/>
    <w:rsid w:val="0072434F"/>
    <w:rsid w:val="00725264"/>
    <w:rsid w:val="00725C28"/>
    <w:rsid w:val="007262E6"/>
    <w:rsid w:val="007263E4"/>
    <w:rsid w:val="00726515"/>
    <w:rsid w:val="00726B8B"/>
    <w:rsid w:val="007271E3"/>
    <w:rsid w:val="00727233"/>
    <w:rsid w:val="007302FD"/>
    <w:rsid w:val="007316FF"/>
    <w:rsid w:val="00731770"/>
    <w:rsid w:val="007319C7"/>
    <w:rsid w:val="0073263E"/>
    <w:rsid w:val="00732E6C"/>
    <w:rsid w:val="00733501"/>
    <w:rsid w:val="00733630"/>
    <w:rsid w:val="00734068"/>
    <w:rsid w:val="007341D8"/>
    <w:rsid w:val="007344F8"/>
    <w:rsid w:val="007353B0"/>
    <w:rsid w:val="00735C53"/>
    <w:rsid w:val="007363FE"/>
    <w:rsid w:val="00736432"/>
    <w:rsid w:val="00736654"/>
    <w:rsid w:val="00736C34"/>
    <w:rsid w:val="00736D50"/>
    <w:rsid w:val="00740033"/>
    <w:rsid w:val="007403BE"/>
    <w:rsid w:val="00741246"/>
    <w:rsid w:val="00741339"/>
    <w:rsid w:val="00741876"/>
    <w:rsid w:val="00741A66"/>
    <w:rsid w:val="0074323F"/>
    <w:rsid w:val="00744B4E"/>
    <w:rsid w:val="00744F68"/>
    <w:rsid w:val="00745B36"/>
    <w:rsid w:val="00745E12"/>
    <w:rsid w:val="00745F59"/>
    <w:rsid w:val="007470F5"/>
    <w:rsid w:val="00750702"/>
    <w:rsid w:val="00751107"/>
    <w:rsid w:val="00752F13"/>
    <w:rsid w:val="00753814"/>
    <w:rsid w:val="00754FC2"/>
    <w:rsid w:val="00756268"/>
    <w:rsid w:val="00757464"/>
    <w:rsid w:val="007604EC"/>
    <w:rsid w:val="0076114F"/>
    <w:rsid w:val="00761D26"/>
    <w:rsid w:val="0076280A"/>
    <w:rsid w:val="007630EE"/>
    <w:rsid w:val="007654FC"/>
    <w:rsid w:val="00765549"/>
    <w:rsid w:val="00765F32"/>
    <w:rsid w:val="00766749"/>
    <w:rsid w:val="00766F53"/>
    <w:rsid w:val="00767601"/>
    <w:rsid w:val="0077028F"/>
    <w:rsid w:val="007710DD"/>
    <w:rsid w:val="0077219D"/>
    <w:rsid w:val="00772310"/>
    <w:rsid w:val="00772BB6"/>
    <w:rsid w:val="00773535"/>
    <w:rsid w:val="00773943"/>
    <w:rsid w:val="00773C84"/>
    <w:rsid w:val="00774595"/>
    <w:rsid w:val="00774E9A"/>
    <w:rsid w:val="007764BB"/>
    <w:rsid w:val="00776821"/>
    <w:rsid w:val="00777354"/>
    <w:rsid w:val="00780B43"/>
    <w:rsid w:val="007811AE"/>
    <w:rsid w:val="007829C4"/>
    <w:rsid w:val="00782DB6"/>
    <w:rsid w:val="00783013"/>
    <w:rsid w:val="00783861"/>
    <w:rsid w:val="007839C7"/>
    <w:rsid w:val="00783EBE"/>
    <w:rsid w:val="0078540C"/>
    <w:rsid w:val="00786D98"/>
    <w:rsid w:val="007878F7"/>
    <w:rsid w:val="00790ADA"/>
    <w:rsid w:val="0079220A"/>
    <w:rsid w:val="00792240"/>
    <w:rsid w:val="0079240D"/>
    <w:rsid w:val="0079305A"/>
    <w:rsid w:val="0079324F"/>
    <w:rsid w:val="00793E85"/>
    <w:rsid w:val="00793F0E"/>
    <w:rsid w:val="00793F13"/>
    <w:rsid w:val="00794969"/>
    <w:rsid w:val="00794C90"/>
    <w:rsid w:val="00794EE5"/>
    <w:rsid w:val="00795031"/>
    <w:rsid w:val="00795411"/>
    <w:rsid w:val="00795BF4"/>
    <w:rsid w:val="00796C45"/>
    <w:rsid w:val="0079765B"/>
    <w:rsid w:val="0079766A"/>
    <w:rsid w:val="007A01CC"/>
    <w:rsid w:val="007A08BD"/>
    <w:rsid w:val="007A0DA4"/>
    <w:rsid w:val="007A0F66"/>
    <w:rsid w:val="007A17CF"/>
    <w:rsid w:val="007A202A"/>
    <w:rsid w:val="007A328B"/>
    <w:rsid w:val="007A4C28"/>
    <w:rsid w:val="007A4E9D"/>
    <w:rsid w:val="007A6520"/>
    <w:rsid w:val="007A7B3A"/>
    <w:rsid w:val="007A7BC3"/>
    <w:rsid w:val="007B05FC"/>
    <w:rsid w:val="007B184F"/>
    <w:rsid w:val="007B1C37"/>
    <w:rsid w:val="007B2656"/>
    <w:rsid w:val="007B2790"/>
    <w:rsid w:val="007B2E36"/>
    <w:rsid w:val="007B3219"/>
    <w:rsid w:val="007B36DC"/>
    <w:rsid w:val="007B40D2"/>
    <w:rsid w:val="007B4118"/>
    <w:rsid w:val="007B57B8"/>
    <w:rsid w:val="007B611A"/>
    <w:rsid w:val="007C012E"/>
    <w:rsid w:val="007C0407"/>
    <w:rsid w:val="007C16C8"/>
    <w:rsid w:val="007C2F22"/>
    <w:rsid w:val="007C3E7A"/>
    <w:rsid w:val="007C471A"/>
    <w:rsid w:val="007C55CB"/>
    <w:rsid w:val="007C5E20"/>
    <w:rsid w:val="007C6578"/>
    <w:rsid w:val="007C76A9"/>
    <w:rsid w:val="007D005D"/>
    <w:rsid w:val="007D33C3"/>
    <w:rsid w:val="007D3C48"/>
    <w:rsid w:val="007D3FAB"/>
    <w:rsid w:val="007D4024"/>
    <w:rsid w:val="007D5453"/>
    <w:rsid w:val="007D69BC"/>
    <w:rsid w:val="007D7A30"/>
    <w:rsid w:val="007E0DC5"/>
    <w:rsid w:val="007E1667"/>
    <w:rsid w:val="007E301A"/>
    <w:rsid w:val="007E30B9"/>
    <w:rsid w:val="007E313C"/>
    <w:rsid w:val="007E454E"/>
    <w:rsid w:val="007E5CE0"/>
    <w:rsid w:val="007E68FE"/>
    <w:rsid w:val="007E7794"/>
    <w:rsid w:val="007F0D46"/>
    <w:rsid w:val="007F1105"/>
    <w:rsid w:val="007F1110"/>
    <w:rsid w:val="007F1208"/>
    <w:rsid w:val="007F1644"/>
    <w:rsid w:val="007F1F97"/>
    <w:rsid w:val="007F215F"/>
    <w:rsid w:val="007F29A2"/>
    <w:rsid w:val="007F3480"/>
    <w:rsid w:val="007F3A8E"/>
    <w:rsid w:val="007F4042"/>
    <w:rsid w:val="007F60ED"/>
    <w:rsid w:val="007F7DB1"/>
    <w:rsid w:val="008010C2"/>
    <w:rsid w:val="00802828"/>
    <w:rsid w:val="00802BEF"/>
    <w:rsid w:val="008031B2"/>
    <w:rsid w:val="00804059"/>
    <w:rsid w:val="008040FA"/>
    <w:rsid w:val="0080471E"/>
    <w:rsid w:val="0080657D"/>
    <w:rsid w:val="00806662"/>
    <w:rsid w:val="00807504"/>
    <w:rsid w:val="00810251"/>
    <w:rsid w:val="00810832"/>
    <w:rsid w:val="008108C3"/>
    <w:rsid w:val="00811286"/>
    <w:rsid w:val="008131F3"/>
    <w:rsid w:val="00813940"/>
    <w:rsid w:val="00813F11"/>
    <w:rsid w:val="008149DB"/>
    <w:rsid w:val="0081519B"/>
    <w:rsid w:val="00815D7E"/>
    <w:rsid w:val="00816185"/>
    <w:rsid w:val="008165DA"/>
    <w:rsid w:val="0081730F"/>
    <w:rsid w:val="00820F60"/>
    <w:rsid w:val="00822355"/>
    <w:rsid w:val="00822F64"/>
    <w:rsid w:val="00823FB1"/>
    <w:rsid w:val="00824897"/>
    <w:rsid w:val="00824CF9"/>
    <w:rsid w:val="00825AB2"/>
    <w:rsid w:val="008263EF"/>
    <w:rsid w:val="008264AB"/>
    <w:rsid w:val="008271A3"/>
    <w:rsid w:val="0082743C"/>
    <w:rsid w:val="008274FC"/>
    <w:rsid w:val="008305C5"/>
    <w:rsid w:val="008320F5"/>
    <w:rsid w:val="0083238C"/>
    <w:rsid w:val="008324B7"/>
    <w:rsid w:val="00832520"/>
    <w:rsid w:val="0083319B"/>
    <w:rsid w:val="008336C2"/>
    <w:rsid w:val="00834022"/>
    <w:rsid w:val="00834B22"/>
    <w:rsid w:val="00834E70"/>
    <w:rsid w:val="008359F9"/>
    <w:rsid w:val="00835CE4"/>
    <w:rsid w:val="00836027"/>
    <w:rsid w:val="00837086"/>
    <w:rsid w:val="00840943"/>
    <w:rsid w:val="0084127D"/>
    <w:rsid w:val="00841C0C"/>
    <w:rsid w:val="00841DEB"/>
    <w:rsid w:val="008421E7"/>
    <w:rsid w:val="00842B75"/>
    <w:rsid w:val="008436E9"/>
    <w:rsid w:val="00843B18"/>
    <w:rsid w:val="00844362"/>
    <w:rsid w:val="00844757"/>
    <w:rsid w:val="008447CF"/>
    <w:rsid w:val="00844C22"/>
    <w:rsid w:val="00846BB9"/>
    <w:rsid w:val="008478AE"/>
    <w:rsid w:val="00851DFA"/>
    <w:rsid w:val="008527AC"/>
    <w:rsid w:val="00852D33"/>
    <w:rsid w:val="00852F35"/>
    <w:rsid w:val="00853460"/>
    <w:rsid w:val="00854ECB"/>
    <w:rsid w:val="00855122"/>
    <w:rsid w:val="008551BA"/>
    <w:rsid w:val="008555E9"/>
    <w:rsid w:val="00855F31"/>
    <w:rsid w:val="00856CDF"/>
    <w:rsid w:val="00860281"/>
    <w:rsid w:val="00860EC3"/>
    <w:rsid w:val="0086346B"/>
    <w:rsid w:val="008637AD"/>
    <w:rsid w:val="0086429C"/>
    <w:rsid w:val="008642E9"/>
    <w:rsid w:val="00864942"/>
    <w:rsid w:val="00866D9F"/>
    <w:rsid w:val="0086789C"/>
    <w:rsid w:val="00870736"/>
    <w:rsid w:val="0087087E"/>
    <w:rsid w:val="00871AD1"/>
    <w:rsid w:val="00872F2E"/>
    <w:rsid w:val="00873113"/>
    <w:rsid w:val="0087434E"/>
    <w:rsid w:val="00875C64"/>
    <w:rsid w:val="00877DB4"/>
    <w:rsid w:val="008802F2"/>
    <w:rsid w:val="00880D63"/>
    <w:rsid w:val="00880DF5"/>
    <w:rsid w:val="00881174"/>
    <w:rsid w:val="008813D2"/>
    <w:rsid w:val="008816C8"/>
    <w:rsid w:val="00882393"/>
    <w:rsid w:val="00882753"/>
    <w:rsid w:val="008833A5"/>
    <w:rsid w:val="00883655"/>
    <w:rsid w:val="00883E84"/>
    <w:rsid w:val="0088478D"/>
    <w:rsid w:val="008850C8"/>
    <w:rsid w:val="00885CAB"/>
    <w:rsid w:val="00887472"/>
    <w:rsid w:val="00887737"/>
    <w:rsid w:val="008902BC"/>
    <w:rsid w:val="0089060E"/>
    <w:rsid w:val="008910A6"/>
    <w:rsid w:val="00891A5D"/>
    <w:rsid w:val="00891C8E"/>
    <w:rsid w:val="0089234A"/>
    <w:rsid w:val="0089235B"/>
    <w:rsid w:val="00892D0B"/>
    <w:rsid w:val="00893548"/>
    <w:rsid w:val="008951E4"/>
    <w:rsid w:val="008952C4"/>
    <w:rsid w:val="00895DE8"/>
    <w:rsid w:val="00897FB2"/>
    <w:rsid w:val="008A00B0"/>
    <w:rsid w:val="008A1A73"/>
    <w:rsid w:val="008A2AFE"/>
    <w:rsid w:val="008A2ECE"/>
    <w:rsid w:val="008A3746"/>
    <w:rsid w:val="008A3B45"/>
    <w:rsid w:val="008A497B"/>
    <w:rsid w:val="008A69C0"/>
    <w:rsid w:val="008A6AD6"/>
    <w:rsid w:val="008A6D1A"/>
    <w:rsid w:val="008B04E1"/>
    <w:rsid w:val="008B0773"/>
    <w:rsid w:val="008B16BE"/>
    <w:rsid w:val="008B20B5"/>
    <w:rsid w:val="008B2AE5"/>
    <w:rsid w:val="008B2CEC"/>
    <w:rsid w:val="008B3820"/>
    <w:rsid w:val="008B3E9D"/>
    <w:rsid w:val="008B5448"/>
    <w:rsid w:val="008B5A2E"/>
    <w:rsid w:val="008B5DE9"/>
    <w:rsid w:val="008B5EB0"/>
    <w:rsid w:val="008B5EDB"/>
    <w:rsid w:val="008B63B2"/>
    <w:rsid w:val="008B6DCD"/>
    <w:rsid w:val="008B7194"/>
    <w:rsid w:val="008C0707"/>
    <w:rsid w:val="008C09C8"/>
    <w:rsid w:val="008C1EEC"/>
    <w:rsid w:val="008C3FAE"/>
    <w:rsid w:val="008C4104"/>
    <w:rsid w:val="008C419F"/>
    <w:rsid w:val="008C545D"/>
    <w:rsid w:val="008C5659"/>
    <w:rsid w:val="008C62A3"/>
    <w:rsid w:val="008C6C7B"/>
    <w:rsid w:val="008C7784"/>
    <w:rsid w:val="008C7B5A"/>
    <w:rsid w:val="008C7D7E"/>
    <w:rsid w:val="008C7F09"/>
    <w:rsid w:val="008D0684"/>
    <w:rsid w:val="008D099C"/>
    <w:rsid w:val="008D0B3F"/>
    <w:rsid w:val="008D52A2"/>
    <w:rsid w:val="008D594B"/>
    <w:rsid w:val="008E2362"/>
    <w:rsid w:val="008E2CCE"/>
    <w:rsid w:val="008E5B0B"/>
    <w:rsid w:val="008E7CDE"/>
    <w:rsid w:val="008E7DD5"/>
    <w:rsid w:val="008E7F45"/>
    <w:rsid w:val="008F03B7"/>
    <w:rsid w:val="008F03C0"/>
    <w:rsid w:val="008F1077"/>
    <w:rsid w:val="008F306D"/>
    <w:rsid w:val="008F541A"/>
    <w:rsid w:val="008F6631"/>
    <w:rsid w:val="008F68FA"/>
    <w:rsid w:val="008F6F3F"/>
    <w:rsid w:val="008F7470"/>
    <w:rsid w:val="008F75DE"/>
    <w:rsid w:val="008F767C"/>
    <w:rsid w:val="00900952"/>
    <w:rsid w:val="00900F39"/>
    <w:rsid w:val="00901616"/>
    <w:rsid w:val="00901D39"/>
    <w:rsid w:val="00901DBA"/>
    <w:rsid w:val="009022E0"/>
    <w:rsid w:val="0090305A"/>
    <w:rsid w:val="00904832"/>
    <w:rsid w:val="00904837"/>
    <w:rsid w:val="00904874"/>
    <w:rsid w:val="009059A6"/>
    <w:rsid w:val="00905DFE"/>
    <w:rsid w:val="009063D0"/>
    <w:rsid w:val="009068F0"/>
    <w:rsid w:val="00906BF9"/>
    <w:rsid w:val="00911185"/>
    <w:rsid w:val="00911342"/>
    <w:rsid w:val="00911B10"/>
    <w:rsid w:val="009128C6"/>
    <w:rsid w:val="00912CEA"/>
    <w:rsid w:val="009147D5"/>
    <w:rsid w:val="0091593F"/>
    <w:rsid w:val="009165A7"/>
    <w:rsid w:val="00916656"/>
    <w:rsid w:val="009172CD"/>
    <w:rsid w:val="00917B58"/>
    <w:rsid w:val="009202F5"/>
    <w:rsid w:val="009217B0"/>
    <w:rsid w:val="00921C34"/>
    <w:rsid w:val="00921C72"/>
    <w:rsid w:val="00921CD1"/>
    <w:rsid w:val="009220C3"/>
    <w:rsid w:val="00922A01"/>
    <w:rsid w:val="00923C46"/>
    <w:rsid w:val="0092413A"/>
    <w:rsid w:val="00927827"/>
    <w:rsid w:val="00927FDA"/>
    <w:rsid w:val="009301C3"/>
    <w:rsid w:val="009307F2"/>
    <w:rsid w:val="00932711"/>
    <w:rsid w:val="00933919"/>
    <w:rsid w:val="00934850"/>
    <w:rsid w:val="0093508D"/>
    <w:rsid w:val="00935D80"/>
    <w:rsid w:val="00936728"/>
    <w:rsid w:val="0093694C"/>
    <w:rsid w:val="00936D26"/>
    <w:rsid w:val="0093762E"/>
    <w:rsid w:val="009377AE"/>
    <w:rsid w:val="009378B3"/>
    <w:rsid w:val="00940277"/>
    <w:rsid w:val="00940377"/>
    <w:rsid w:val="009427E6"/>
    <w:rsid w:val="00942F6B"/>
    <w:rsid w:val="009435F0"/>
    <w:rsid w:val="00943B81"/>
    <w:rsid w:val="0094499E"/>
    <w:rsid w:val="00945163"/>
    <w:rsid w:val="00945A5E"/>
    <w:rsid w:val="00946BCE"/>
    <w:rsid w:val="00951F52"/>
    <w:rsid w:val="009531E3"/>
    <w:rsid w:val="00953D19"/>
    <w:rsid w:val="00954327"/>
    <w:rsid w:val="009547F3"/>
    <w:rsid w:val="00954B5D"/>
    <w:rsid w:val="009555D7"/>
    <w:rsid w:val="00957ECA"/>
    <w:rsid w:val="00960D0E"/>
    <w:rsid w:val="00961C44"/>
    <w:rsid w:val="00961DA4"/>
    <w:rsid w:val="00963C0F"/>
    <w:rsid w:val="00964A62"/>
    <w:rsid w:val="00964E04"/>
    <w:rsid w:val="009651AC"/>
    <w:rsid w:val="00965FB6"/>
    <w:rsid w:val="009666B4"/>
    <w:rsid w:val="0096678E"/>
    <w:rsid w:val="00966ACD"/>
    <w:rsid w:val="00966DBE"/>
    <w:rsid w:val="00967E22"/>
    <w:rsid w:val="009708BB"/>
    <w:rsid w:val="00970DEE"/>
    <w:rsid w:val="00971607"/>
    <w:rsid w:val="00973076"/>
    <w:rsid w:val="00973980"/>
    <w:rsid w:val="00973C07"/>
    <w:rsid w:val="00975AA3"/>
    <w:rsid w:val="009770AF"/>
    <w:rsid w:val="00977985"/>
    <w:rsid w:val="0098030A"/>
    <w:rsid w:val="009803E0"/>
    <w:rsid w:val="00980473"/>
    <w:rsid w:val="0098074B"/>
    <w:rsid w:val="00981BAE"/>
    <w:rsid w:val="00981ECD"/>
    <w:rsid w:val="009838C8"/>
    <w:rsid w:val="00986CFD"/>
    <w:rsid w:val="009871BF"/>
    <w:rsid w:val="00990334"/>
    <w:rsid w:val="0099053D"/>
    <w:rsid w:val="0099083D"/>
    <w:rsid w:val="00990868"/>
    <w:rsid w:val="0099154D"/>
    <w:rsid w:val="00992155"/>
    <w:rsid w:val="009925A8"/>
    <w:rsid w:val="00992A2A"/>
    <w:rsid w:val="00992E61"/>
    <w:rsid w:val="0099386D"/>
    <w:rsid w:val="00993A8B"/>
    <w:rsid w:val="00994457"/>
    <w:rsid w:val="00994DF2"/>
    <w:rsid w:val="00995241"/>
    <w:rsid w:val="0099643D"/>
    <w:rsid w:val="009A05FA"/>
    <w:rsid w:val="009A0ADF"/>
    <w:rsid w:val="009A0B8D"/>
    <w:rsid w:val="009A1142"/>
    <w:rsid w:val="009A1540"/>
    <w:rsid w:val="009A1C84"/>
    <w:rsid w:val="009A21DC"/>
    <w:rsid w:val="009A3705"/>
    <w:rsid w:val="009A3B64"/>
    <w:rsid w:val="009A43C4"/>
    <w:rsid w:val="009A68EE"/>
    <w:rsid w:val="009A6BC0"/>
    <w:rsid w:val="009B0280"/>
    <w:rsid w:val="009B0903"/>
    <w:rsid w:val="009B24BB"/>
    <w:rsid w:val="009B2C5D"/>
    <w:rsid w:val="009B3CDD"/>
    <w:rsid w:val="009B59C5"/>
    <w:rsid w:val="009B64D1"/>
    <w:rsid w:val="009B6A4C"/>
    <w:rsid w:val="009B6F0C"/>
    <w:rsid w:val="009B7025"/>
    <w:rsid w:val="009B719D"/>
    <w:rsid w:val="009B758F"/>
    <w:rsid w:val="009C0EEB"/>
    <w:rsid w:val="009C1043"/>
    <w:rsid w:val="009C1AB8"/>
    <w:rsid w:val="009C1DC6"/>
    <w:rsid w:val="009C3103"/>
    <w:rsid w:val="009C40F5"/>
    <w:rsid w:val="009C4F52"/>
    <w:rsid w:val="009C5044"/>
    <w:rsid w:val="009C5C46"/>
    <w:rsid w:val="009C5FAB"/>
    <w:rsid w:val="009C65AF"/>
    <w:rsid w:val="009C6822"/>
    <w:rsid w:val="009C6E8E"/>
    <w:rsid w:val="009D0887"/>
    <w:rsid w:val="009D1EFB"/>
    <w:rsid w:val="009D2788"/>
    <w:rsid w:val="009D27E0"/>
    <w:rsid w:val="009D2DC2"/>
    <w:rsid w:val="009D31AD"/>
    <w:rsid w:val="009D3A0A"/>
    <w:rsid w:val="009D3B73"/>
    <w:rsid w:val="009D443A"/>
    <w:rsid w:val="009D5876"/>
    <w:rsid w:val="009D5966"/>
    <w:rsid w:val="009D6A04"/>
    <w:rsid w:val="009D6E8C"/>
    <w:rsid w:val="009E02D0"/>
    <w:rsid w:val="009E0BE3"/>
    <w:rsid w:val="009E15D4"/>
    <w:rsid w:val="009E238A"/>
    <w:rsid w:val="009E4177"/>
    <w:rsid w:val="009E473A"/>
    <w:rsid w:val="009E4C09"/>
    <w:rsid w:val="009E516A"/>
    <w:rsid w:val="009E6990"/>
    <w:rsid w:val="009E6C65"/>
    <w:rsid w:val="009E725B"/>
    <w:rsid w:val="009E7A28"/>
    <w:rsid w:val="009E7D88"/>
    <w:rsid w:val="009F04A0"/>
    <w:rsid w:val="009F1012"/>
    <w:rsid w:val="009F2FF4"/>
    <w:rsid w:val="009F3D77"/>
    <w:rsid w:val="009F3EB8"/>
    <w:rsid w:val="009F4202"/>
    <w:rsid w:val="009F506E"/>
    <w:rsid w:val="009F528B"/>
    <w:rsid w:val="009F5368"/>
    <w:rsid w:val="009F57ED"/>
    <w:rsid w:val="009F61CB"/>
    <w:rsid w:val="009F7B35"/>
    <w:rsid w:val="009F7CF8"/>
    <w:rsid w:val="00A00469"/>
    <w:rsid w:val="00A005FA"/>
    <w:rsid w:val="00A00949"/>
    <w:rsid w:val="00A01013"/>
    <w:rsid w:val="00A01627"/>
    <w:rsid w:val="00A025D0"/>
    <w:rsid w:val="00A02EC0"/>
    <w:rsid w:val="00A02F97"/>
    <w:rsid w:val="00A03124"/>
    <w:rsid w:val="00A031BB"/>
    <w:rsid w:val="00A038BF"/>
    <w:rsid w:val="00A039B7"/>
    <w:rsid w:val="00A03C3D"/>
    <w:rsid w:val="00A03E11"/>
    <w:rsid w:val="00A03FC3"/>
    <w:rsid w:val="00A068D3"/>
    <w:rsid w:val="00A10328"/>
    <w:rsid w:val="00A119B1"/>
    <w:rsid w:val="00A11D15"/>
    <w:rsid w:val="00A13373"/>
    <w:rsid w:val="00A1350C"/>
    <w:rsid w:val="00A1483E"/>
    <w:rsid w:val="00A148E3"/>
    <w:rsid w:val="00A15A2E"/>
    <w:rsid w:val="00A1619F"/>
    <w:rsid w:val="00A20220"/>
    <w:rsid w:val="00A20A5B"/>
    <w:rsid w:val="00A22E18"/>
    <w:rsid w:val="00A23703"/>
    <w:rsid w:val="00A25E10"/>
    <w:rsid w:val="00A2624E"/>
    <w:rsid w:val="00A2649E"/>
    <w:rsid w:val="00A270E9"/>
    <w:rsid w:val="00A27F0D"/>
    <w:rsid w:val="00A30223"/>
    <w:rsid w:val="00A302C8"/>
    <w:rsid w:val="00A3068E"/>
    <w:rsid w:val="00A307FA"/>
    <w:rsid w:val="00A32798"/>
    <w:rsid w:val="00A353B2"/>
    <w:rsid w:val="00A366F1"/>
    <w:rsid w:val="00A368E2"/>
    <w:rsid w:val="00A370D1"/>
    <w:rsid w:val="00A373A0"/>
    <w:rsid w:val="00A37FA5"/>
    <w:rsid w:val="00A407AD"/>
    <w:rsid w:val="00A418F0"/>
    <w:rsid w:val="00A41A1B"/>
    <w:rsid w:val="00A42076"/>
    <w:rsid w:val="00A42516"/>
    <w:rsid w:val="00A427A4"/>
    <w:rsid w:val="00A42BE0"/>
    <w:rsid w:val="00A436C9"/>
    <w:rsid w:val="00A4518A"/>
    <w:rsid w:val="00A462ED"/>
    <w:rsid w:val="00A46AB9"/>
    <w:rsid w:val="00A50321"/>
    <w:rsid w:val="00A50478"/>
    <w:rsid w:val="00A50666"/>
    <w:rsid w:val="00A52943"/>
    <w:rsid w:val="00A54BA0"/>
    <w:rsid w:val="00A56A37"/>
    <w:rsid w:val="00A57CD5"/>
    <w:rsid w:val="00A607AC"/>
    <w:rsid w:val="00A61C55"/>
    <w:rsid w:val="00A62643"/>
    <w:rsid w:val="00A62E8B"/>
    <w:rsid w:val="00A631A8"/>
    <w:rsid w:val="00A6354C"/>
    <w:rsid w:val="00A63910"/>
    <w:rsid w:val="00A63EA5"/>
    <w:rsid w:val="00A63F0F"/>
    <w:rsid w:val="00A64D60"/>
    <w:rsid w:val="00A64DEE"/>
    <w:rsid w:val="00A64F57"/>
    <w:rsid w:val="00A660D2"/>
    <w:rsid w:val="00A66286"/>
    <w:rsid w:val="00A672F5"/>
    <w:rsid w:val="00A70BED"/>
    <w:rsid w:val="00A71F50"/>
    <w:rsid w:val="00A74240"/>
    <w:rsid w:val="00A76827"/>
    <w:rsid w:val="00A77C32"/>
    <w:rsid w:val="00A817A7"/>
    <w:rsid w:val="00A81CF3"/>
    <w:rsid w:val="00A82579"/>
    <w:rsid w:val="00A83A64"/>
    <w:rsid w:val="00A840CC"/>
    <w:rsid w:val="00A85054"/>
    <w:rsid w:val="00A9045D"/>
    <w:rsid w:val="00A911D6"/>
    <w:rsid w:val="00A915C7"/>
    <w:rsid w:val="00A915CB"/>
    <w:rsid w:val="00A9353C"/>
    <w:rsid w:val="00A944C1"/>
    <w:rsid w:val="00A945D6"/>
    <w:rsid w:val="00A9471E"/>
    <w:rsid w:val="00A9509D"/>
    <w:rsid w:val="00A957F8"/>
    <w:rsid w:val="00A9711C"/>
    <w:rsid w:val="00A97CDF"/>
    <w:rsid w:val="00AA06CA"/>
    <w:rsid w:val="00AA13E0"/>
    <w:rsid w:val="00AA242A"/>
    <w:rsid w:val="00AA2EB3"/>
    <w:rsid w:val="00AA3F75"/>
    <w:rsid w:val="00AA437F"/>
    <w:rsid w:val="00AA537A"/>
    <w:rsid w:val="00AA5EA0"/>
    <w:rsid w:val="00AA601D"/>
    <w:rsid w:val="00AA62EF"/>
    <w:rsid w:val="00AA6592"/>
    <w:rsid w:val="00AA6699"/>
    <w:rsid w:val="00AA69E9"/>
    <w:rsid w:val="00AA6A0B"/>
    <w:rsid w:val="00AA6E9A"/>
    <w:rsid w:val="00AB0956"/>
    <w:rsid w:val="00AB0B08"/>
    <w:rsid w:val="00AB176C"/>
    <w:rsid w:val="00AB1A34"/>
    <w:rsid w:val="00AB2704"/>
    <w:rsid w:val="00AB28E3"/>
    <w:rsid w:val="00AB38F9"/>
    <w:rsid w:val="00AB3F8C"/>
    <w:rsid w:val="00AB5923"/>
    <w:rsid w:val="00AB648D"/>
    <w:rsid w:val="00AC1043"/>
    <w:rsid w:val="00AC1A1C"/>
    <w:rsid w:val="00AC229E"/>
    <w:rsid w:val="00AC30C5"/>
    <w:rsid w:val="00AC3A5D"/>
    <w:rsid w:val="00AC4E01"/>
    <w:rsid w:val="00AC55C3"/>
    <w:rsid w:val="00AC5F93"/>
    <w:rsid w:val="00AC6077"/>
    <w:rsid w:val="00AC6487"/>
    <w:rsid w:val="00AC7139"/>
    <w:rsid w:val="00AD1791"/>
    <w:rsid w:val="00AD1AEA"/>
    <w:rsid w:val="00AD1F00"/>
    <w:rsid w:val="00AD2B1A"/>
    <w:rsid w:val="00AD3510"/>
    <w:rsid w:val="00AD39C0"/>
    <w:rsid w:val="00AD3A3A"/>
    <w:rsid w:val="00AD3F98"/>
    <w:rsid w:val="00AD42F8"/>
    <w:rsid w:val="00AD504A"/>
    <w:rsid w:val="00AD531F"/>
    <w:rsid w:val="00AD6811"/>
    <w:rsid w:val="00AD698B"/>
    <w:rsid w:val="00AD72F3"/>
    <w:rsid w:val="00AD7356"/>
    <w:rsid w:val="00AE0975"/>
    <w:rsid w:val="00AE098F"/>
    <w:rsid w:val="00AE1E46"/>
    <w:rsid w:val="00AE2325"/>
    <w:rsid w:val="00AE30F4"/>
    <w:rsid w:val="00AE3958"/>
    <w:rsid w:val="00AE3C94"/>
    <w:rsid w:val="00AE41C5"/>
    <w:rsid w:val="00AE514F"/>
    <w:rsid w:val="00AE54EA"/>
    <w:rsid w:val="00AE567A"/>
    <w:rsid w:val="00AE5F79"/>
    <w:rsid w:val="00AE60E6"/>
    <w:rsid w:val="00AE61BD"/>
    <w:rsid w:val="00AE65B7"/>
    <w:rsid w:val="00AE672F"/>
    <w:rsid w:val="00AE6A14"/>
    <w:rsid w:val="00AF07ED"/>
    <w:rsid w:val="00AF094A"/>
    <w:rsid w:val="00AF0B06"/>
    <w:rsid w:val="00AF0CBD"/>
    <w:rsid w:val="00AF1219"/>
    <w:rsid w:val="00AF2456"/>
    <w:rsid w:val="00AF2525"/>
    <w:rsid w:val="00AF421B"/>
    <w:rsid w:val="00AF48D6"/>
    <w:rsid w:val="00AF4CC9"/>
    <w:rsid w:val="00AF5168"/>
    <w:rsid w:val="00AF5EFD"/>
    <w:rsid w:val="00AF667C"/>
    <w:rsid w:val="00AF68A9"/>
    <w:rsid w:val="00AF6A96"/>
    <w:rsid w:val="00AF6C43"/>
    <w:rsid w:val="00AF7E35"/>
    <w:rsid w:val="00B00C69"/>
    <w:rsid w:val="00B00F69"/>
    <w:rsid w:val="00B019FA"/>
    <w:rsid w:val="00B02106"/>
    <w:rsid w:val="00B02A4D"/>
    <w:rsid w:val="00B02D75"/>
    <w:rsid w:val="00B03AC6"/>
    <w:rsid w:val="00B04932"/>
    <w:rsid w:val="00B05532"/>
    <w:rsid w:val="00B077AC"/>
    <w:rsid w:val="00B07DCA"/>
    <w:rsid w:val="00B07DF9"/>
    <w:rsid w:val="00B12295"/>
    <w:rsid w:val="00B1235A"/>
    <w:rsid w:val="00B1249C"/>
    <w:rsid w:val="00B12DFB"/>
    <w:rsid w:val="00B13090"/>
    <w:rsid w:val="00B13782"/>
    <w:rsid w:val="00B14FFB"/>
    <w:rsid w:val="00B16791"/>
    <w:rsid w:val="00B16EDA"/>
    <w:rsid w:val="00B1756E"/>
    <w:rsid w:val="00B17735"/>
    <w:rsid w:val="00B20492"/>
    <w:rsid w:val="00B207CC"/>
    <w:rsid w:val="00B21FCB"/>
    <w:rsid w:val="00B22E18"/>
    <w:rsid w:val="00B2452A"/>
    <w:rsid w:val="00B25073"/>
    <w:rsid w:val="00B2551D"/>
    <w:rsid w:val="00B25688"/>
    <w:rsid w:val="00B26AA3"/>
    <w:rsid w:val="00B26CA4"/>
    <w:rsid w:val="00B27251"/>
    <w:rsid w:val="00B27F3A"/>
    <w:rsid w:val="00B30A76"/>
    <w:rsid w:val="00B33DFD"/>
    <w:rsid w:val="00B340C8"/>
    <w:rsid w:val="00B34E57"/>
    <w:rsid w:val="00B353B0"/>
    <w:rsid w:val="00B3674B"/>
    <w:rsid w:val="00B3678F"/>
    <w:rsid w:val="00B36FCF"/>
    <w:rsid w:val="00B377C4"/>
    <w:rsid w:val="00B37E41"/>
    <w:rsid w:val="00B4001B"/>
    <w:rsid w:val="00B402D2"/>
    <w:rsid w:val="00B40BF7"/>
    <w:rsid w:val="00B41251"/>
    <w:rsid w:val="00B42431"/>
    <w:rsid w:val="00B430C9"/>
    <w:rsid w:val="00B43F25"/>
    <w:rsid w:val="00B44989"/>
    <w:rsid w:val="00B45624"/>
    <w:rsid w:val="00B45D1A"/>
    <w:rsid w:val="00B47567"/>
    <w:rsid w:val="00B47CAD"/>
    <w:rsid w:val="00B517F5"/>
    <w:rsid w:val="00B51984"/>
    <w:rsid w:val="00B51AD0"/>
    <w:rsid w:val="00B523EA"/>
    <w:rsid w:val="00B52593"/>
    <w:rsid w:val="00B53E04"/>
    <w:rsid w:val="00B55A7A"/>
    <w:rsid w:val="00B55F0E"/>
    <w:rsid w:val="00B602EF"/>
    <w:rsid w:val="00B603F4"/>
    <w:rsid w:val="00B62230"/>
    <w:rsid w:val="00B622BC"/>
    <w:rsid w:val="00B62CBE"/>
    <w:rsid w:val="00B63510"/>
    <w:rsid w:val="00B640DD"/>
    <w:rsid w:val="00B64EA2"/>
    <w:rsid w:val="00B65D3D"/>
    <w:rsid w:val="00B66D58"/>
    <w:rsid w:val="00B66E18"/>
    <w:rsid w:val="00B67742"/>
    <w:rsid w:val="00B67BD1"/>
    <w:rsid w:val="00B716CC"/>
    <w:rsid w:val="00B73043"/>
    <w:rsid w:val="00B7457A"/>
    <w:rsid w:val="00B7496E"/>
    <w:rsid w:val="00B76A84"/>
    <w:rsid w:val="00B76AA4"/>
    <w:rsid w:val="00B771EC"/>
    <w:rsid w:val="00B803A1"/>
    <w:rsid w:val="00B80469"/>
    <w:rsid w:val="00B805D4"/>
    <w:rsid w:val="00B807FA"/>
    <w:rsid w:val="00B81304"/>
    <w:rsid w:val="00B814D2"/>
    <w:rsid w:val="00B8168F"/>
    <w:rsid w:val="00B816BC"/>
    <w:rsid w:val="00B81CCD"/>
    <w:rsid w:val="00B82044"/>
    <w:rsid w:val="00B827B1"/>
    <w:rsid w:val="00B83FAC"/>
    <w:rsid w:val="00B84E62"/>
    <w:rsid w:val="00B85334"/>
    <w:rsid w:val="00B871CE"/>
    <w:rsid w:val="00B875F5"/>
    <w:rsid w:val="00B9090B"/>
    <w:rsid w:val="00B91F16"/>
    <w:rsid w:val="00B93748"/>
    <w:rsid w:val="00B93F5D"/>
    <w:rsid w:val="00B94262"/>
    <w:rsid w:val="00B944E1"/>
    <w:rsid w:val="00B94EBF"/>
    <w:rsid w:val="00B95210"/>
    <w:rsid w:val="00BA042F"/>
    <w:rsid w:val="00BA095F"/>
    <w:rsid w:val="00BA0FE0"/>
    <w:rsid w:val="00BA104B"/>
    <w:rsid w:val="00BA14D9"/>
    <w:rsid w:val="00BA1774"/>
    <w:rsid w:val="00BA31BB"/>
    <w:rsid w:val="00BA3201"/>
    <w:rsid w:val="00BA3CDC"/>
    <w:rsid w:val="00BA4908"/>
    <w:rsid w:val="00BA4B5C"/>
    <w:rsid w:val="00BA4CE9"/>
    <w:rsid w:val="00BA5117"/>
    <w:rsid w:val="00BA5D54"/>
    <w:rsid w:val="00BA6B24"/>
    <w:rsid w:val="00BA6DF2"/>
    <w:rsid w:val="00BB0F77"/>
    <w:rsid w:val="00BB2E35"/>
    <w:rsid w:val="00BB3099"/>
    <w:rsid w:val="00BB3185"/>
    <w:rsid w:val="00BB38B7"/>
    <w:rsid w:val="00BB3C73"/>
    <w:rsid w:val="00BB3D29"/>
    <w:rsid w:val="00BB474E"/>
    <w:rsid w:val="00BB5267"/>
    <w:rsid w:val="00BB56FE"/>
    <w:rsid w:val="00BB7088"/>
    <w:rsid w:val="00BC01B6"/>
    <w:rsid w:val="00BC320B"/>
    <w:rsid w:val="00BC52D8"/>
    <w:rsid w:val="00BC5F04"/>
    <w:rsid w:val="00BC5F48"/>
    <w:rsid w:val="00BC6305"/>
    <w:rsid w:val="00BC7EE7"/>
    <w:rsid w:val="00BD0074"/>
    <w:rsid w:val="00BD03EC"/>
    <w:rsid w:val="00BD0E1A"/>
    <w:rsid w:val="00BD11B0"/>
    <w:rsid w:val="00BD14BB"/>
    <w:rsid w:val="00BD1917"/>
    <w:rsid w:val="00BD293C"/>
    <w:rsid w:val="00BD4A9C"/>
    <w:rsid w:val="00BD4D40"/>
    <w:rsid w:val="00BD6463"/>
    <w:rsid w:val="00BD777D"/>
    <w:rsid w:val="00BD779A"/>
    <w:rsid w:val="00BD7C13"/>
    <w:rsid w:val="00BD7D0B"/>
    <w:rsid w:val="00BE03A6"/>
    <w:rsid w:val="00BE191F"/>
    <w:rsid w:val="00BE4AE1"/>
    <w:rsid w:val="00BE565F"/>
    <w:rsid w:val="00BE61C6"/>
    <w:rsid w:val="00BE6794"/>
    <w:rsid w:val="00BE68B1"/>
    <w:rsid w:val="00BE7B26"/>
    <w:rsid w:val="00BE7E2D"/>
    <w:rsid w:val="00BF02DC"/>
    <w:rsid w:val="00BF155D"/>
    <w:rsid w:val="00BF1AF1"/>
    <w:rsid w:val="00BF3192"/>
    <w:rsid w:val="00BF34F7"/>
    <w:rsid w:val="00BF71CF"/>
    <w:rsid w:val="00BF72F4"/>
    <w:rsid w:val="00C01615"/>
    <w:rsid w:val="00C01EAB"/>
    <w:rsid w:val="00C0242F"/>
    <w:rsid w:val="00C03B55"/>
    <w:rsid w:val="00C04A73"/>
    <w:rsid w:val="00C05906"/>
    <w:rsid w:val="00C0772A"/>
    <w:rsid w:val="00C07A68"/>
    <w:rsid w:val="00C07C4B"/>
    <w:rsid w:val="00C103F7"/>
    <w:rsid w:val="00C10D3A"/>
    <w:rsid w:val="00C11291"/>
    <w:rsid w:val="00C113D1"/>
    <w:rsid w:val="00C12B7D"/>
    <w:rsid w:val="00C13DC8"/>
    <w:rsid w:val="00C14CF9"/>
    <w:rsid w:val="00C15748"/>
    <w:rsid w:val="00C20B4C"/>
    <w:rsid w:val="00C2233A"/>
    <w:rsid w:val="00C22AED"/>
    <w:rsid w:val="00C23B53"/>
    <w:rsid w:val="00C242C8"/>
    <w:rsid w:val="00C243F9"/>
    <w:rsid w:val="00C25B0D"/>
    <w:rsid w:val="00C25CF4"/>
    <w:rsid w:val="00C27D8B"/>
    <w:rsid w:val="00C3080B"/>
    <w:rsid w:val="00C30D51"/>
    <w:rsid w:val="00C32003"/>
    <w:rsid w:val="00C34BE9"/>
    <w:rsid w:val="00C35183"/>
    <w:rsid w:val="00C35BB5"/>
    <w:rsid w:val="00C35FFE"/>
    <w:rsid w:val="00C36CA6"/>
    <w:rsid w:val="00C36F1B"/>
    <w:rsid w:val="00C37C7A"/>
    <w:rsid w:val="00C4039F"/>
    <w:rsid w:val="00C406EF"/>
    <w:rsid w:val="00C4082D"/>
    <w:rsid w:val="00C4088E"/>
    <w:rsid w:val="00C432D6"/>
    <w:rsid w:val="00C43323"/>
    <w:rsid w:val="00C433BA"/>
    <w:rsid w:val="00C438D3"/>
    <w:rsid w:val="00C44AF2"/>
    <w:rsid w:val="00C44C60"/>
    <w:rsid w:val="00C44F68"/>
    <w:rsid w:val="00C450FE"/>
    <w:rsid w:val="00C501B7"/>
    <w:rsid w:val="00C508F1"/>
    <w:rsid w:val="00C510C6"/>
    <w:rsid w:val="00C517B2"/>
    <w:rsid w:val="00C520DA"/>
    <w:rsid w:val="00C52135"/>
    <w:rsid w:val="00C522B0"/>
    <w:rsid w:val="00C52E77"/>
    <w:rsid w:val="00C53294"/>
    <w:rsid w:val="00C53C54"/>
    <w:rsid w:val="00C55500"/>
    <w:rsid w:val="00C56588"/>
    <w:rsid w:val="00C56BAC"/>
    <w:rsid w:val="00C56F71"/>
    <w:rsid w:val="00C57CF6"/>
    <w:rsid w:val="00C60616"/>
    <w:rsid w:val="00C624B8"/>
    <w:rsid w:val="00C628F2"/>
    <w:rsid w:val="00C62D5A"/>
    <w:rsid w:val="00C63118"/>
    <w:rsid w:val="00C643A1"/>
    <w:rsid w:val="00C6523F"/>
    <w:rsid w:val="00C6538A"/>
    <w:rsid w:val="00C65457"/>
    <w:rsid w:val="00C65794"/>
    <w:rsid w:val="00C65F62"/>
    <w:rsid w:val="00C66558"/>
    <w:rsid w:val="00C66FA0"/>
    <w:rsid w:val="00C67562"/>
    <w:rsid w:val="00C67AB2"/>
    <w:rsid w:val="00C7001B"/>
    <w:rsid w:val="00C72348"/>
    <w:rsid w:val="00C75074"/>
    <w:rsid w:val="00C767E5"/>
    <w:rsid w:val="00C769ED"/>
    <w:rsid w:val="00C76AD1"/>
    <w:rsid w:val="00C777F0"/>
    <w:rsid w:val="00C77D65"/>
    <w:rsid w:val="00C803DB"/>
    <w:rsid w:val="00C806AA"/>
    <w:rsid w:val="00C8090A"/>
    <w:rsid w:val="00C83DB5"/>
    <w:rsid w:val="00C83DF0"/>
    <w:rsid w:val="00C83E18"/>
    <w:rsid w:val="00C85B2C"/>
    <w:rsid w:val="00C87712"/>
    <w:rsid w:val="00C8794C"/>
    <w:rsid w:val="00C905FB"/>
    <w:rsid w:val="00C92814"/>
    <w:rsid w:val="00C9502C"/>
    <w:rsid w:val="00C95266"/>
    <w:rsid w:val="00C964F2"/>
    <w:rsid w:val="00CA025A"/>
    <w:rsid w:val="00CA0731"/>
    <w:rsid w:val="00CA2438"/>
    <w:rsid w:val="00CA2783"/>
    <w:rsid w:val="00CA2A6B"/>
    <w:rsid w:val="00CA3810"/>
    <w:rsid w:val="00CA407B"/>
    <w:rsid w:val="00CA5752"/>
    <w:rsid w:val="00CA5F9C"/>
    <w:rsid w:val="00CA67B4"/>
    <w:rsid w:val="00CA6E3E"/>
    <w:rsid w:val="00CA6FFB"/>
    <w:rsid w:val="00CA778E"/>
    <w:rsid w:val="00CA77EB"/>
    <w:rsid w:val="00CA787F"/>
    <w:rsid w:val="00CA78C3"/>
    <w:rsid w:val="00CB0ED3"/>
    <w:rsid w:val="00CB10CB"/>
    <w:rsid w:val="00CB1250"/>
    <w:rsid w:val="00CB1BDA"/>
    <w:rsid w:val="00CB32D8"/>
    <w:rsid w:val="00CB368F"/>
    <w:rsid w:val="00CB37B8"/>
    <w:rsid w:val="00CB3F19"/>
    <w:rsid w:val="00CB425E"/>
    <w:rsid w:val="00CB6F54"/>
    <w:rsid w:val="00CB77D5"/>
    <w:rsid w:val="00CB7B09"/>
    <w:rsid w:val="00CC0977"/>
    <w:rsid w:val="00CC0F06"/>
    <w:rsid w:val="00CC2280"/>
    <w:rsid w:val="00CC2ADC"/>
    <w:rsid w:val="00CC2D36"/>
    <w:rsid w:val="00CC3DF1"/>
    <w:rsid w:val="00CC42B1"/>
    <w:rsid w:val="00CC5AE9"/>
    <w:rsid w:val="00CC5D3A"/>
    <w:rsid w:val="00CC5E94"/>
    <w:rsid w:val="00CC6CAC"/>
    <w:rsid w:val="00CC7E03"/>
    <w:rsid w:val="00CD0814"/>
    <w:rsid w:val="00CD0A8B"/>
    <w:rsid w:val="00CD0D8C"/>
    <w:rsid w:val="00CD0FC8"/>
    <w:rsid w:val="00CD1698"/>
    <w:rsid w:val="00CD44ED"/>
    <w:rsid w:val="00CD4EB2"/>
    <w:rsid w:val="00CD5303"/>
    <w:rsid w:val="00CD55EE"/>
    <w:rsid w:val="00CD583A"/>
    <w:rsid w:val="00CD63EB"/>
    <w:rsid w:val="00CD7BE1"/>
    <w:rsid w:val="00CE010F"/>
    <w:rsid w:val="00CE0318"/>
    <w:rsid w:val="00CE110E"/>
    <w:rsid w:val="00CE5C70"/>
    <w:rsid w:val="00CE6AA2"/>
    <w:rsid w:val="00CE7786"/>
    <w:rsid w:val="00CE79D2"/>
    <w:rsid w:val="00CF0C41"/>
    <w:rsid w:val="00CF1B73"/>
    <w:rsid w:val="00CF1DDE"/>
    <w:rsid w:val="00CF37AB"/>
    <w:rsid w:val="00CF3B00"/>
    <w:rsid w:val="00CF3C6D"/>
    <w:rsid w:val="00CF4BBE"/>
    <w:rsid w:val="00CF5048"/>
    <w:rsid w:val="00CF5863"/>
    <w:rsid w:val="00CF586D"/>
    <w:rsid w:val="00CF5BC0"/>
    <w:rsid w:val="00CF761D"/>
    <w:rsid w:val="00CF77A2"/>
    <w:rsid w:val="00D002E7"/>
    <w:rsid w:val="00D01281"/>
    <w:rsid w:val="00D01D84"/>
    <w:rsid w:val="00D04684"/>
    <w:rsid w:val="00D07CD6"/>
    <w:rsid w:val="00D10CDE"/>
    <w:rsid w:val="00D113BF"/>
    <w:rsid w:val="00D11D41"/>
    <w:rsid w:val="00D12436"/>
    <w:rsid w:val="00D12B25"/>
    <w:rsid w:val="00D150B5"/>
    <w:rsid w:val="00D152C6"/>
    <w:rsid w:val="00D15591"/>
    <w:rsid w:val="00D15B4C"/>
    <w:rsid w:val="00D15E3B"/>
    <w:rsid w:val="00D164E6"/>
    <w:rsid w:val="00D20491"/>
    <w:rsid w:val="00D20921"/>
    <w:rsid w:val="00D2117F"/>
    <w:rsid w:val="00D21D6A"/>
    <w:rsid w:val="00D22456"/>
    <w:rsid w:val="00D2313A"/>
    <w:rsid w:val="00D24086"/>
    <w:rsid w:val="00D277AE"/>
    <w:rsid w:val="00D27B6C"/>
    <w:rsid w:val="00D30F98"/>
    <w:rsid w:val="00D32B4C"/>
    <w:rsid w:val="00D337F8"/>
    <w:rsid w:val="00D33C2A"/>
    <w:rsid w:val="00D34A31"/>
    <w:rsid w:val="00D34E64"/>
    <w:rsid w:val="00D369D5"/>
    <w:rsid w:val="00D40367"/>
    <w:rsid w:val="00D409B7"/>
    <w:rsid w:val="00D40DF0"/>
    <w:rsid w:val="00D40F4C"/>
    <w:rsid w:val="00D41A9C"/>
    <w:rsid w:val="00D429F0"/>
    <w:rsid w:val="00D43D84"/>
    <w:rsid w:val="00D43FEB"/>
    <w:rsid w:val="00D46203"/>
    <w:rsid w:val="00D508CC"/>
    <w:rsid w:val="00D525DA"/>
    <w:rsid w:val="00D53710"/>
    <w:rsid w:val="00D5402A"/>
    <w:rsid w:val="00D540B0"/>
    <w:rsid w:val="00D549B5"/>
    <w:rsid w:val="00D54A3A"/>
    <w:rsid w:val="00D54BFF"/>
    <w:rsid w:val="00D55658"/>
    <w:rsid w:val="00D55925"/>
    <w:rsid w:val="00D57134"/>
    <w:rsid w:val="00D57946"/>
    <w:rsid w:val="00D6041F"/>
    <w:rsid w:val="00D60EC3"/>
    <w:rsid w:val="00D62099"/>
    <w:rsid w:val="00D627CF"/>
    <w:rsid w:val="00D6296D"/>
    <w:rsid w:val="00D63A15"/>
    <w:rsid w:val="00D64041"/>
    <w:rsid w:val="00D64498"/>
    <w:rsid w:val="00D64D7C"/>
    <w:rsid w:val="00D65C91"/>
    <w:rsid w:val="00D6745E"/>
    <w:rsid w:val="00D6775F"/>
    <w:rsid w:val="00D731B1"/>
    <w:rsid w:val="00D74172"/>
    <w:rsid w:val="00D74720"/>
    <w:rsid w:val="00D74BC4"/>
    <w:rsid w:val="00D74E2B"/>
    <w:rsid w:val="00D75437"/>
    <w:rsid w:val="00D7546D"/>
    <w:rsid w:val="00D75745"/>
    <w:rsid w:val="00D75DD5"/>
    <w:rsid w:val="00D76290"/>
    <w:rsid w:val="00D77CB2"/>
    <w:rsid w:val="00D80DEF"/>
    <w:rsid w:val="00D83397"/>
    <w:rsid w:val="00D8357C"/>
    <w:rsid w:val="00D83C4F"/>
    <w:rsid w:val="00D83F19"/>
    <w:rsid w:val="00D8414A"/>
    <w:rsid w:val="00D855F9"/>
    <w:rsid w:val="00D85A19"/>
    <w:rsid w:val="00D85A78"/>
    <w:rsid w:val="00D86D03"/>
    <w:rsid w:val="00D90D3D"/>
    <w:rsid w:val="00D90F36"/>
    <w:rsid w:val="00D90FFA"/>
    <w:rsid w:val="00D92BE7"/>
    <w:rsid w:val="00D952EF"/>
    <w:rsid w:val="00D97A37"/>
    <w:rsid w:val="00DA0EE4"/>
    <w:rsid w:val="00DA1AD7"/>
    <w:rsid w:val="00DA1DD6"/>
    <w:rsid w:val="00DA1E6E"/>
    <w:rsid w:val="00DA2D62"/>
    <w:rsid w:val="00DA4314"/>
    <w:rsid w:val="00DA506B"/>
    <w:rsid w:val="00DA5DF3"/>
    <w:rsid w:val="00DA600E"/>
    <w:rsid w:val="00DA6AF9"/>
    <w:rsid w:val="00DA6ED8"/>
    <w:rsid w:val="00DB0007"/>
    <w:rsid w:val="00DB0232"/>
    <w:rsid w:val="00DB0C4D"/>
    <w:rsid w:val="00DB152B"/>
    <w:rsid w:val="00DB17C9"/>
    <w:rsid w:val="00DB1A0D"/>
    <w:rsid w:val="00DB1D14"/>
    <w:rsid w:val="00DB2177"/>
    <w:rsid w:val="00DB30DA"/>
    <w:rsid w:val="00DB4EC3"/>
    <w:rsid w:val="00DB7626"/>
    <w:rsid w:val="00DB7B39"/>
    <w:rsid w:val="00DB7CB1"/>
    <w:rsid w:val="00DC06D8"/>
    <w:rsid w:val="00DC09AC"/>
    <w:rsid w:val="00DC0F2B"/>
    <w:rsid w:val="00DC257D"/>
    <w:rsid w:val="00DC3016"/>
    <w:rsid w:val="00DC349B"/>
    <w:rsid w:val="00DC3619"/>
    <w:rsid w:val="00DC45D2"/>
    <w:rsid w:val="00DC4A8B"/>
    <w:rsid w:val="00DC5282"/>
    <w:rsid w:val="00DC5EEC"/>
    <w:rsid w:val="00DC610B"/>
    <w:rsid w:val="00DC6193"/>
    <w:rsid w:val="00DC76B3"/>
    <w:rsid w:val="00DD0F4F"/>
    <w:rsid w:val="00DD1847"/>
    <w:rsid w:val="00DD2990"/>
    <w:rsid w:val="00DD2AB2"/>
    <w:rsid w:val="00DD3EF2"/>
    <w:rsid w:val="00DD4128"/>
    <w:rsid w:val="00DD4B34"/>
    <w:rsid w:val="00DD6405"/>
    <w:rsid w:val="00DD6912"/>
    <w:rsid w:val="00DD69BA"/>
    <w:rsid w:val="00DD6CFC"/>
    <w:rsid w:val="00DD7101"/>
    <w:rsid w:val="00DD73C6"/>
    <w:rsid w:val="00DD7EED"/>
    <w:rsid w:val="00DE07F2"/>
    <w:rsid w:val="00DE13D9"/>
    <w:rsid w:val="00DE1407"/>
    <w:rsid w:val="00DE174C"/>
    <w:rsid w:val="00DE218A"/>
    <w:rsid w:val="00DE2632"/>
    <w:rsid w:val="00DE2F4F"/>
    <w:rsid w:val="00DE374E"/>
    <w:rsid w:val="00DE4277"/>
    <w:rsid w:val="00DE5638"/>
    <w:rsid w:val="00DE58B9"/>
    <w:rsid w:val="00DE63BF"/>
    <w:rsid w:val="00DE70D5"/>
    <w:rsid w:val="00DE7275"/>
    <w:rsid w:val="00DE7BBC"/>
    <w:rsid w:val="00DE7EFB"/>
    <w:rsid w:val="00DF127A"/>
    <w:rsid w:val="00DF1DBB"/>
    <w:rsid w:val="00DF36F8"/>
    <w:rsid w:val="00DF3C04"/>
    <w:rsid w:val="00DF484A"/>
    <w:rsid w:val="00DF4DA4"/>
    <w:rsid w:val="00DF52C8"/>
    <w:rsid w:val="00DF5A8F"/>
    <w:rsid w:val="00DF5F5D"/>
    <w:rsid w:val="00DF6195"/>
    <w:rsid w:val="00DF6D1C"/>
    <w:rsid w:val="00E001C3"/>
    <w:rsid w:val="00E0148E"/>
    <w:rsid w:val="00E01515"/>
    <w:rsid w:val="00E02112"/>
    <w:rsid w:val="00E03DFF"/>
    <w:rsid w:val="00E0482C"/>
    <w:rsid w:val="00E07272"/>
    <w:rsid w:val="00E074DD"/>
    <w:rsid w:val="00E077F1"/>
    <w:rsid w:val="00E110CD"/>
    <w:rsid w:val="00E13591"/>
    <w:rsid w:val="00E137D8"/>
    <w:rsid w:val="00E145AE"/>
    <w:rsid w:val="00E14909"/>
    <w:rsid w:val="00E14B33"/>
    <w:rsid w:val="00E150E9"/>
    <w:rsid w:val="00E16918"/>
    <w:rsid w:val="00E16BBE"/>
    <w:rsid w:val="00E16EBC"/>
    <w:rsid w:val="00E20E57"/>
    <w:rsid w:val="00E21210"/>
    <w:rsid w:val="00E21659"/>
    <w:rsid w:val="00E22A18"/>
    <w:rsid w:val="00E22B58"/>
    <w:rsid w:val="00E26ACD"/>
    <w:rsid w:val="00E26DFF"/>
    <w:rsid w:val="00E27230"/>
    <w:rsid w:val="00E276E4"/>
    <w:rsid w:val="00E27E7F"/>
    <w:rsid w:val="00E30029"/>
    <w:rsid w:val="00E30F80"/>
    <w:rsid w:val="00E30FC1"/>
    <w:rsid w:val="00E3155F"/>
    <w:rsid w:val="00E31621"/>
    <w:rsid w:val="00E31768"/>
    <w:rsid w:val="00E32933"/>
    <w:rsid w:val="00E32EC4"/>
    <w:rsid w:val="00E347B0"/>
    <w:rsid w:val="00E3550D"/>
    <w:rsid w:val="00E35A00"/>
    <w:rsid w:val="00E37E96"/>
    <w:rsid w:val="00E40138"/>
    <w:rsid w:val="00E402DE"/>
    <w:rsid w:val="00E4050A"/>
    <w:rsid w:val="00E4176A"/>
    <w:rsid w:val="00E41B40"/>
    <w:rsid w:val="00E42A0B"/>
    <w:rsid w:val="00E42E22"/>
    <w:rsid w:val="00E43819"/>
    <w:rsid w:val="00E44CE0"/>
    <w:rsid w:val="00E4504B"/>
    <w:rsid w:val="00E45AEE"/>
    <w:rsid w:val="00E46130"/>
    <w:rsid w:val="00E47399"/>
    <w:rsid w:val="00E51590"/>
    <w:rsid w:val="00E5174A"/>
    <w:rsid w:val="00E5364B"/>
    <w:rsid w:val="00E5464D"/>
    <w:rsid w:val="00E55B4A"/>
    <w:rsid w:val="00E55F66"/>
    <w:rsid w:val="00E6033D"/>
    <w:rsid w:val="00E60543"/>
    <w:rsid w:val="00E60F63"/>
    <w:rsid w:val="00E6136A"/>
    <w:rsid w:val="00E61780"/>
    <w:rsid w:val="00E61FF9"/>
    <w:rsid w:val="00E62D4F"/>
    <w:rsid w:val="00E63565"/>
    <w:rsid w:val="00E638BB"/>
    <w:rsid w:val="00E647E6"/>
    <w:rsid w:val="00E64A94"/>
    <w:rsid w:val="00E65497"/>
    <w:rsid w:val="00E65871"/>
    <w:rsid w:val="00E65F4A"/>
    <w:rsid w:val="00E661F2"/>
    <w:rsid w:val="00E665DC"/>
    <w:rsid w:val="00E67059"/>
    <w:rsid w:val="00E706A4"/>
    <w:rsid w:val="00E70D0E"/>
    <w:rsid w:val="00E713B4"/>
    <w:rsid w:val="00E718A2"/>
    <w:rsid w:val="00E71B13"/>
    <w:rsid w:val="00E71D6E"/>
    <w:rsid w:val="00E71DC4"/>
    <w:rsid w:val="00E720F4"/>
    <w:rsid w:val="00E725A1"/>
    <w:rsid w:val="00E731B2"/>
    <w:rsid w:val="00E73BB3"/>
    <w:rsid w:val="00E75A00"/>
    <w:rsid w:val="00E76827"/>
    <w:rsid w:val="00E7792F"/>
    <w:rsid w:val="00E80B44"/>
    <w:rsid w:val="00E80CA3"/>
    <w:rsid w:val="00E82A82"/>
    <w:rsid w:val="00E82F2D"/>
    <w:rsid w:val="00E83807"/>
    <w:rsid w:val="00E849DA"/>
    <w:rsid w:val="00E84FAD"/>
    <w:rsid w:val="00E8522A"/>
    <w:rsid w:val="00E8667C"/>
    <w:rsid w:val="00E9090F"/>
    <w:rsid w:val="00E90FCA"/>
    <w:rsid w:val="00E91458"/>
    <w:rsid w:val="00E915CD"/>
    <w:rsid w:val="00E91D5E"/>
    <w:rsid w:val="00E92075"/>
    <w:rsid w:val="00E92D09"/>
    <w:rsid w:val="00E9314B"/>
    <w:rsid w:val="00E93660"/>
    <w:rsid w:val="00E93D03"/>
    <w:rsid w:val="00E93D70"/>
    <w:rsid w:val="00E9528B"/>
    <w:rsid w:val="00E9590E"/>
    <w:rsid w:val="00E959DC"/>
    <w:rsid w:val="00E96375"/>
    <w:rsid w:val="00E97569"/>
    <w:rsid w:val="00EA061B"/>
    <w:rsid w:val="00EA13C6"/>
    <w:rsid w:val="00EA28BB"/>
    <w:rsid w:val="00EA4323"/>
    <w:rsid w:val="00EA51B7"/>
    <w:rsid w:val="00EA5B50"/>
    <w:rsid w:val="00EA732D"/>
    <w:rsid w:val="00EA756D"/>
    <w:rsid w:val="00EA7C33"/>
    <w:rsid w:val="00EB1140"/>
    <w:rsid w:val="00EB1781"/>
    <w:rsid w:val="00EB180D"/>
    <w:rsid w:val="00EB5247"/>
    <w:rsid w:val="00EB620F"/>
    <w:rsid w:val="00EB6793"/>
    <w:rsid w:val="00EB68E9"/>
    <w:rsid w:val="00EB6C10"/>
    <w:rsid w:val="00EB7CF7"/>
    <w:rsid w:val="00EB7FB7"/>
    <w:rsid w:val="00EC0212"/>
    <w:rsid w:val="00EC1A78"/>
    <w:rsid w:val="00EC276C"/>
    <w:rsid w:val="00EC36A6"/>
    <w:rsid w:val="00EC4C81"/>
    <w:rsid w:val="00EC5120"/>
    <w:rsid w:val="00EC523A"/>
    <w:rsid w:val="00EC555E"/>
    <w:rsid w:val="00EC6859"/>
    <w:rsid w:val="00EC6C79"/>
    <w:rsid w:val="00EC785A"/>
    <w:rsid w:val="00EC7EAE"/>
    <w:rsid w:val="00ED1426"/>
    <w:rsid w:val="00ED15EE"/>
    <w:rsid w:val="00ED20DA"/>
    <w:rsid w:val="00ED2C2B"/>
    <w:rsid w:val="00ED2E87"/>
    <w:rsid w:val="00ED449B"/>
    <w:rsid w:val="00ED4C9D"/>
    <w:rsid w:val="00ED69A6"/>
    <w:rsid w:val="00ED6DB8"/>
    <w:rsid w:val="00ED7485"/>
    <w:rsid w:val="00ED7948"/>
    <w:rsid w:val="00EE08B5"/>
    <w:rsid w:val="00EE0CCB"/>
    <w:rsid w:val="00EE12D2"/>
    <w:rsid w:val="00EE13D2"/>
    <w:rsid w:val="00EE192F"/>
    <w:rsid w:val="00EE198A"/>
    <w:rsid w:val="00EE1E5A"/>
    <w:rsid w:val="00EE2193"/>
    <w:rsid w:val="00EE3263"/>
    <w:rsid w:val="00EE3934"/>
    <w:rsid w:val="00EE3A56"/>
    <w:rsid w:val="00EE4F2C"/>
    <w:rsid w:val="00EE736B"/>
    <w:rsid w:val="00EF0664"/>
    <w:rsid w:val="00EF0A9C"/>
    <w:rsid w:val="00EF1040"/>
    <w:rsid w:val="00EF11DF"/>
    <w:rsid w:val="00EF27EC"/>
    <w:rsid w:val="00EF283F"/>
    <w:rsid w:val="00EF2B69"/>
    <w:rsid w:val="00EF3E6C"/>
    <w:rsid w:val="00EF4FDB"/>
    <w:rsid w:val="00EF50D3"/>
    <w:rsid w:val="00EF5D2C"/>
    <w:rsid w:val="00EF6C07"/>
    <w:rsid w:val="00EF7100"/>
    <w:rsid w:val="00F0236E"/>
    <w:rsid w:val="00F0479E"/>
    <w:rsid w:val="00F04B93"/>
    <w:rsid w:val="00F06009"/>
    <w:rsid w:val="00F06740"/>
    <w:rsid w:val="00F06869"/>
    <w:rsid w:val="00F068D6"/>
    <w:rsid w:val="00F0734C"/>
    <w:rsid w:val="00F074B7"/>
    <w:rsid w:val="00F10A04"/>
    <w:rsid w:val="00F14790"/>
    <w:rsid w:val="00F14934"/>
    <w:rsid w:val="00F14C47"/>
    <w:rsid w:val="00F14F42"/>
    <w:rsid w:val="00F1545A"/>
    <w:rsid w:val="00F1570C"/>
    <w:rsid w:val="00F20CA8"/>
    <w:rsid w:val="00F2185D"/>
    <w:rsid w:val="00F23BF1"/>
    <w:rsid w:val="00F23F04"/>
    <w:rsid w:val="00F24BD0"/>
    <w:rsid w:val="00F24CB6"/>
    <w:rsid w:val="00F25271"/>
    <w:rsid w:val="00F25BCA"/>
    <w:rsid w:val="00F26156"/>
    <w:rsid w:val="00F268FF"/>
    <w:rsid w:val="00F26C31"/>
    <w:rsid w:val="00F27CF4"/>
    <w:rsid w:val="00F30969"/>
    <w:rsid w:val="00F30DA6"/>
    <w:rsid w:val="00F31721"/>
    <w:rsid w:val="00F31C07"/>
    <w:rsid w:val="00F33290"/>
    <w:rsid w:val="00F3421A"/>
    <w:rsid w:val="00F34A6E"/>
    <w:rsid w:val="00F36965"/>
    <w:rsid w:val="00F36995"/>
    <w:rsid w:val="00F400B3"/>
    <w:rsid w:val="00F42264"/>
    <w:rsid w:val="00F43027"/>
    <w:rsid w:val="00F43C88"/>
    <w:rsid w:val="00F451E1"/>
    <w:rsid w:val="00F51854"/>
    <w:rsid w:val="00F52289"/>
    <w:rsid w:val="00F532AA"/>
    <w:rsid w:val="00F533B1"/>
    <w:rsid w:val="00F545F8"/>
    <w:rsid w:val="00F55361"/>
    <w:rsid w:val="00F56321"/>
    <w:rsid w:val="00F57562"/>
    <w:rsid w:val="00F57F42"/>
    <w:rsid w:val="00F60D56"/>
    <w:rsid w:val="00F61596"/>
    <w:rsid w:val="00F6171A"/>
    <w:rsid w:val="00F61C23"/>
    <w:rsid w:val="00F61D8D"/>
    <w:rsid w:val="00F626AD"/>
    <w:rsid w:val="00F628E6"/>
    <w:rsid w:val="00F63E00"/>
    <w:rsid w:val="00F643C6"/>
    <w:rsid w:val="00F653E5"/>
    <w:rsid w:val="00F65549"/>
    <w:rsid w:val="00F65F24"/>
    <w:rsid w:val="00F663D8"/>
    <w:rsid w:val="00F67846"/>
    <w:rsid w:val="00F67D08"/>
    <w:rsid w:val="00F70C3E"/>
    <w:rsid w:val="00F71C23"/>
    <w:rsid w:val="00F72DB5"/>
    <w:rsid w:val="00F74698"/>
    <w:rsid w:val="00F75DA6"/>
    <w:rsid w:val="00F75ED9"/>
    <w:rsid w:val="00F763BE"/>
    <w:rsid w:val="00F80369"/>
    <w:rsid w:val="00F80D33"/>
    <w:rsid w:val="00F81480"/>
    <w:rsid w:val="00F818A6"/>
    <w:rsid w:val="00F82858"/>
    <w:rsid w:val="00F836E8"/>
    <w:rsid w:val="00F84597"/>
    <w:rsid w:val="00F84638"/>
    <w:rsid w:val="00F84C97"/>
    <w:rsid w:val="00F85D7F"/>
    <w:rsid w:val="00F904DB"/>
    <w:rsid w:val="00F90B77"/>
    <w:rsid w:val="00F92341"/>
    <w:rsid w:val="00F92CAF"/>
    <w:rsid w:val="00F92F3B"/>
    <w:rsid w:val="00F93024"/>
    <w:rsid w:val="00F9364F"/>
    <w:rsid w:val="00F9370D"/>
    <w:rsid w:val="00F93DAF"/>
    <w:rsid w:val="00F941DC"/>
    <w:rsid w:val="00F94602"/>
    <w:rsid w:val="00F94716"/>
    <w:rsid w:val="00F9537F"/>
    <w:rsid w:val="00F969A0"/>
    <w:rsid w:val="00F97438"/>
    <w:rsid w:val="00F97A6C"/>
    <w:rsid w:val="00F97D0B"/>
    <w:rsid w:val="00FA136D"/>
    <w:rsid w:val="00FA19A5"/>
    <w:rsid w:val="00FA1D5A"/>
    <w:rsid w:val="00FA2248"/>
    <w:rsid w:val="00FA2770"/>
    <w:rsid w:val="00FA2E00"/>
    <w:rsid w:val="00FA3109"/>
    <w:rsid w:val="00FA39F5"/>
    <w:rsid w:val="00FA4F36"/>
    <w:rsid w:val="00FA5D12"/>
    <w:rsid w:val="00FA653C"/>
    <w:rsid w:val="00FA69F5"/>
    <w:rsid w:val="00FA6E4A"/>
    <w:rsid w:val="00FA7058"/>
    <w:rsid w:val="00FB0138"/>
    <w:rsid w:val="00FB0968"/>
    <w:rsid w:val="00FB0F68"/>
    <w:rsid w:val="00FB129E"/>
    <w:rsid w:val="00FB2F00"/>
    <w:rsid w:val="00FB5363"/>
    <w:rsid w:val="00FB5F9B"/>
    <w:rsid w:val="00FB76A3"/>
    <w:rsid w:val="00FC02DC"/>
    <w:rsid w:val="00FC0598"/>
    <w:rsid w:val="00FC0A46"/>
    <w:rsid w:val="00FC11BD"/>
    <w:rsid w:val="00FC1579"/>
    <w:rsid w:val="00FC2B06"/>
    <w:rsid w:val="00FC3707"/>
    <w:rsid w:val="00FC4402"/>
    <w:rsid w:val="00FC4969"/>
    <w:rsid w:val="00FC5392"/>
    <w:rsid w:val="00FC594F"/>
    <w:rsid w:val="00FC660A"/>
    <w:rsid w:val="00FC6E04"/>
    <w:rsid w:val="00FC76AF"/>
    <w:rsid w:val="00FC7754"/>
    <w:rsid w:val="00FC7CD4"/>
    <w:rsid w:val="00FC7D98"/>
    <w:rsid w:val="00FD001E"/>
    <w:rsid w:val="00FD066C"/>
    <w:rsid w:val="00FD1212"/>
    <w:rsid w:val="00FD2B3F"/>
    <w:rsid w:val="00FD4303"/>
    <w:rsid w:val="00FD4669"/>
    <w:rsid w:val="00FD4DCD"/>
    <w:rsid w:val="00FD5A09"/>
    <w:rsid w:val="00FE0670"/>
    <w:rsid w:val="00FE10BD"/>
    <w:rsid w:val="00FE1AE8"/>
    <w:rsid w:val="00FE1DD2"/>
    <w:rsid w:val="00FE1FF2"/>
    <w:rsid w:val="00FE399C"/>
    <w:rsid w:val="00FE3B13"/>
    <w:rsid w:val="00FE3D1E"/>
    <w:rsid w:val="00FE564B"/>
    <w:rsid w:val="00FE6ECD"/>
    <w:rsid w:val="00FE7F69"/>
    <w:rsid w:val="00FF0712"/>
    <w:rsid w:val="00FF0EA4"/>
    <w:rsid w:val="00FF10BC"/>
    <w:rsid w:val="00FF119B"/>
    <w:rsid w:val="00FF256E"/>
    <w:rsid w:val="00FF2E49"/>
    <w:rsid w:val="00FF3151"/>
    <w:rsid w:val="00FF36BF"/>
    <w:rsid w:val="00FF40FF"/>
    <w:rsid w:val="00FF6213"/>
    <w:rsid w:val="00FF7C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99D2F"/>
  <w15:docId w15:val="{FF6A4AEF-5057-4C33-B44A-B8E1A96B2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762E"/>
    <w:rPr>
      <w:sz w:val="24"/>
      <w:szCs w:val="24"/>
    </w:rPr>
  </w:style>
  <w:style w:type="paragraph" w:styleId="Nagwek1">
    <w:name w:val="heading 1"/>
    <w:basedOn w:val="Normalny"/>
    <w:next w:val="Normalny"/>
    <w:link w:val="Nagwek1Znak"/>
    <w:qFormat/>
    <w:rsid w:val="00C7001B"/>
    <w:pPr>
      <w:jc w:val="both"/>
      <w:outlineLvl w:val="0"/>
    </w:pPr>
    <w:rPr>
      <w:b/>
      <w:sz w:val="28"/>
      <w:szCs w:val="20"/>
    </w:rPr>
  </w:style>
  <w:style w:type="paragraph" w:styleId="Nagwek2">
    <w:name w:val="heading 2"/>
    <w:basedOn w:val="Normalny"/>
    <w:next w:val="Normalny"/>
    <w:link w:val="Nagwek2Znak"/>
    <w:uiPriority w:val="9"/>
    <w:qFormat/>
    <w:rsid w:val="0034569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5D2497"/>
    <w:pPr>
      <w:keepNext/>
      <w:outlineLvl w:val="2"/>
    </w:pPr>
    <w:rPr>
      <w:szCs w:val="20"/>
    </w:rPr>
  </w:style>
  <w:style w:type="paragraph" w:styleId="Nagwek4">
    <w:name w:val="heading 4"/>
    <w:basedOn w:val="Normalny"/>
    <w:next w:val="Normalny"/>
    <w:link w:val="Nagwek4Znak"/>
    <w:uiPriority w:val="9"/>
    <w:semiHidden/>
    <w:unhideWhenUsed/>
    <w:qFormat/>
    <w:rsid w:val="00002C03"/>
    <w:pPr>
      <w:keepNext/>
      <w:spacing w:before="240" w:after="60"/>
      <w:outlineLvl w:val="3"/>
    </w:pPr>
    <w:rPr>
      <w:rFonts w:ascii="Calibri" w:hAnsi="Calibri"/>
      <w:b/>
      <w:bCs/>
      <w:sz w:val="28"/>
      <w:szCs w:val="28"/>
    </w:rPr>
  </w:style>
  <w:style w:type="paragraph" w:styleId="Nagwek6">
    <w:name w:val="heading 6"/>
    <w:basedOn w:val="Normalny"/>
    <w:next w:val="Normalny"/>
    <w:link w:val="Nagwek6Znak"/>
    <w:qFormat/>
    <w:rsid w:val="005D2497"/>
    <w:pPr>
      <w:keepNext/>
      <w:outlineLvl w:val="5"/>
    </w:pPr>
    <w:rPr>
      <w:sz w:val="20"/>
      <w:szCs w:val="20"/>
    </w:rPr>
  </w:style>
  <w:style w:type="paragraph" w:styleId="Nagwek8">
    <w:name w:val="heading 8"/>
    <w:basedOn w:val="Normalny"/>
    <w:next w:val="Normalny"/>
    <w:qFormat/>
    <w:rsid w:val="005D2497"/>
    <w:pPr>
      <w:keepNext/>
      <w:ind w:left="240"/>
      <w:jc w:val="both"/>
      <w:outlineLvl w:val="7"/>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34569D"/>
    <w:rPr>
      <w:rFonts w:ascii="Cambria" w:eastAsia="Times New Roman" w:hAnsi="Cambria" w:cs="Times New Roman"/>
      <w:b/>
      <w:bCs/>
      <w:i/>
      <w:iCs/>
      <w:sz w:val="28"/>
      <w:szCs w:val="28"/>
    </w:rPr>
  </w:style>
  <w:style w:type="character" w:customStyle="1" w:styleId="Nagwek6Znak">
    <w:name w:val="Nagłówek 6 Znak"/>
    <w:basedOn w:val="Domylnaczcionkaakapitu"/>
    <w:link w:val="Nagwek6"/>
    <w:rsid w:val="0034569D"/>
  </w:style>
  <w:style w:type="paragraph" w:styleId="Tytu">
    <w:name w:val="Title"/>
    <w:basedOn w:val="Normalny"/>
    <w:qFormat/>
    <w:rsid w:val="005D2497"/>
    <w:pPr>
      <w:jc w:val="center"/>
    </w:pPr>
    <w:rPr>
      <w:b/>
      <w:bCs/>
      <w:sz w:val="72"/>
      <w:szCs w:val="20"/>
    </w:rPr>
  </w:style>
  <w:style w:type="paragraph" w:styleId="Podtytu">
    <w:name w:val="Subtitle"/>
    <w:basedOn w:val="Normalny"/>
    <w:qFormat/>
    <w:rsid w:val="005D2497"/>
    <w:rPr>
      <w:szCs w:val="20"/>
    </w:rPr>
  </w:style>
  <w:style w:type="paragraph" w:styleId="Tekstpodstawowy3">
    <w:name w:val="Body Text 3"/>
    <w:basedOn w:val="Normalny"/>
    <w:link w:val="Tekstpodstawowy3Znak"/>
    <w:rsid w:val="005D2497"/>
    <w:rPr>
      <w:szCs w:val="20"/>
    </w:rPr>
  </w:style>
  <w:style w:type="character" w:customStyle="1" w:styleId="Tekstpodstawowy3Znak">
    <w:name w:val="Tekst podstawowy 3 Znak"/>
    <w:basedOn w:val="Domylnaczcionkaakapitu"/>
    <w:link w:val="Tekstpodstawowy3"/>
    <w:rsid w:val="00166111"/>
    <w:rPr>
      <w:sz w:val="24"/>
    </w:rPr>
  </w:style>
  <w:style w:type="paragraph" w:styleId="Tekstpodstawowy2">
    <w:name w:val="Body Text 2"/>
    <w:basedOn w:val="Normalny"/>
    <w:link w:val="Tekstpodstawowy2Znak"/>
    <w:rsid w:val="005D2497"/>
    <w:pPr>
      <w:numPr>
        <w:ilvl w:val="12"/>
      </w:numPr>
    </w:pPr>
    <w:rPr>
      <w:i/>
      <w:szCs w:val="20"/>
    </w:rPr>
  </w:style>
  <w:style w:type="character" w:customStyle="1" w:styleId="Tekstpodstawowy2Znak">
    <w:name w:val="Tekst podstawowy 2 Znak"/>
    <w:basedOn w:val="Domylnaczcionkaakapitu"/>
    <w:link w:val="Tekstpodstawowy2"/>
    <w:rsid w:val="000B6081"/>
    <w:rPr>
      <w:i/>
      <w:sz w:val="24"/>
    </w:rPr>
  </w:style>
  <w:style w:type="paragraph" w:styleId="Nagwek">
    <w:name w:val="header"/>
    <w:aliases w:val="Nagłówek strony"/>
    <w:basedOn w:val="Normalny"/>
    <w:link w:val="NagwekZnak"/>
    <w:uiPriority w:val="99"/>
    <w:rsid w:val="005D2497"/>
    <w:pPr>
      <w:tabs>
        <w:tab w:val="center" w:pos="4536"/>
        <w:tab w:val="right" w:pos="9072"/>
      </w:tabs>
    </w:pPr>
    <w:rPr>
      <w:sz w:val="20"/>
      <w:szCs w:val="20"/>
    </w:rPr>
  </w:style>
  <w:style w:type="character" w:customStyle="1" w:styleId="NagwekZnak">
    <w:name w:val="Nagłówek Znak"/>
    <w:aliases w:val="Nagłówek strony Znak"/>
    <w:basedOn w:val="Domylnaczcionkaakapitu"/>
    <w:link w:val="Nagwek"/>
    <w:uiPriority w:val="99"/>
    <w:rsid w:val="000B6081"/>
  </w:style>
  <w:style w:type="paragraph" w:styleId="Tekstpodstawowy">
    <w:name w:val="Body Text"/>
    <w:aliases w:val=" Znak1,Znak1"/>
    <w:basedOn w:val="Normalny"/>
    <w:link w:val="TekstpodstawowyZnak"/>
    <w:semiHidden/>
    <w:rsid w:val="005D2497"/>
    <w:pPr>
      <w:jc w:val="both"/>
    </w:pPr>
    <w:rPr>
      <w:szCs w:val="20"/>
    </w:rPr>
  </w:style>
  <w:style w:type="character" w:customStyle="1" w:styleId="TekstpodstawowyZnak">
    <w:name w:val="Tekst podstawowy Znak"/>
    <w:aliases w:val=" Znak1 Znak,Znak1 Znak"/>
    <w:basedOn w:val="Domylnaczcionkaakapitu"/>
    <w:link w:val="Tekstpodstawowy"/>
    <w:semiHidden/>
    <w:rsid w:val="000B6081"/>
    <w:rPr>
      <w:sz w:val="24"/>
    </w:rPr>
  </w:style>
  <w:style w:type="paragraph" w:styleId="Tekstpodstawowywcity3">
    <w:name w:val="Body Text Indent 3"/>
    <w:basedOn w:val="Normalny"/>
    <w:link w:val="Tekstpodstawowywcity3Znak"/>
    <w:rsid w:val="005D2497"/>
    <w:pPr>
      <w:ind w:left="360"/>
      <w:jc w:val="both"/>
    </w:pPr>
    <w:rPr>
      <w:szCs w:val="20"/>
    </w:rPr>
  </w:style>
  <w:style w:type="character" w:customStyle="1" w:styleId="Tekstpodstawowywcity3Znak">
    <w:name w:val="Tekst podstawowy wcięty 3 Znak"/>
    <w:basedOn w:val="Domylnaczcionkaakapitu"/>
    <w:link w:val="Tekstpodstawowywcity3"/>
    <w:rsid w:val="00AD42F8"/>
    <w:rPr>
      <w:sz w:val="24"/>
    </w:rPr>
  </w:style>
  <w:style w:type="paragraph" w:styleId="Tekstpodstawowywcity">
    <w:name w:val="Body Text Indent"/>
    <w:basedOn w:val="Normalny"/>
    <w:link w:val="TekstpodstawowywcityZnak"/>
    <w:semiHidden/>
    <w:rsid w:val="005D2497"/>
    <w:pPr>
      <w:ind w:left="283"/>
    </w:pPr>
    <w:rPr>
      <w:b/>
      <w:szCs w:val="20"/>
    </w:rPr>
  </w:style>
  <w:style w:type="character" w:customStyle="1" w:styleId="TekstpodstawowywcityZnak">
    <w:name w:val="Tekst podstawowy wcięty Znak"/>
    <w:basedOn w:val="Domylnaczcionkaakapitu"/>
    <w:link w:val="Tekstpodstawowywcity"/>
    <w:semiHidden/>
    <w:rsid w:val="00663FDE"/>
    <w:rPr>
      <w:b/>
      <w:sz w:val="24"/>
    </w:rPr>
  </w:style>
  <w:style w:type="paragraph" w:styleId="Tekstpodstawowywcity2">
    <w:name w:val="Body Text Indent 2"/>
    <w:basedOn w:val="Normalny"/>
    <w:semiHidden/>
    <w:rsid w:val="005D2497"/>
    <w:pPr>
      <w:ind w:firstLine="708"/>
      <w:jc w:val="both"/>
    </w:pPr>
    <w:rPr>
      <w:szCs w:val="20"/>
    </w:rPr>
  </w:style>
  <w:style w:type="character" w:styleId="Hipercze">
    <w:name w:val="Hyperlink"/>
    <w:basedOn w:val="Domylnaczcionkaakapitu"/>
    <w:uiPriority w:val="99"/>
    <w:rsid w:val="005D2497"/>
    <w:rPr>
      <w:color w:val="0000FF"/>
      <w:u w:val="single"/>
    </w:rPr>
  </w:style>
  <w:style w:type="character" w:styleId="UyteHipercze">
    <w:name w:val="FollowedHyperlink"/>
    <w:basedOn w:val="Domylnaczcionkaakapitu"/>
    <w:uiPriority w:val="99"/>
    <w:semiHidden/>
    <w:rsid w:val="005D2497"/>
    <w:rPr>
      <w:color w:val="800080"/>
      <w:u w:val="single"/>
    </w:rPr>
  </w:style>
  <w:style w:type="character" w:styleId="Numerstrony">
    <w:name w:val="page number"/>
    <w:basedOn w:val="Domylnaczcionkaakapitu"/>
    <w:semiHidden/>
    <w:rsid w:val="005D2497"/>
  </w:style>
  <w:style w:type="paragraph" w:styleId="Tekstdymka">
    <w:name w:val="Balloon Text"/>
    <w:basedOn w:val="Normalny"/>
    <w:link w:val="TekstdymkaZnak"/>
    <w:uiPriority w:val="99"/>
    <w:semiHidden/>
    <w:unhideWhenUsed/>
    <w:rsid w:val="005F62FB"/>
    <w:rPr>
      <w:rFonts w:ascii="Tahoma" w:hAnsi="Tahoma" w:cs="Tahoma"/>
      <w:sz w:val="16"/>
      <w:szCs w:val="16"/>
    </w:rPr>
  </w:style>
  <w:style w:type="character" w:customStyle="1" w:styleId="TekstdymkaZnak">
    <w:name w:val="Tekst dymka Znak"/>
    <w:basedOn w:val="Domylnaczcionkaakapitu"/>
    <w:link w:val="Tekstdymka"/>
    <w:uiPriority w:val="99"/>
    <w:semiHidden/>
    <w:rsid w:val="005F62FB"/>
    <w:rPr>
      <w:rFonts w:ascii="Tahoma" w:hAnsi="Tahoma" w:cs="Tahoma"/>
      <w:sz w:val="16"/>
      <w:szCs w:val="16"/>
    </w:rPr>
  </w:style>
  <w:style w:type="table" w:styleId="Tabela-Siatka">
    <w:name w:val="Table Grid"/>
    <w:basedOn w:val="Standardowy"/>
    <w:uiPriority w:val="39"/>
    <w:rsid w:val="00ED2E8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opka">
    <w:name w:val="footer"/>
    <w:basedOn w:val="Normalny"/>
    <w:link w:val="StopkaZnak"/>
    <w:uiPriority w:val="99"/>
    <w:unhideWhenUsed/>
    <w:rsid w:val="00ED7948"/>
    <w:pPr>
      <w:tabs>
        <w:tab w:val="center" w:pos="4536"/>
        <w:tab w:val="right" w:pos="9072"/>
      </w:tabs>
    </w:pPr>
  </w:style>
  <w:style w:type="character" w:customStyle="1" w:styleId="StopkaZnak">
    <w:name w:val="Stopka Znak"/>
    <w:basedOn w:val="Domylnaczcionkaakapitu"/>
    <w:link w:val="Stopka"/>
    <w:uiPriority w:val="99"/>
    <w:rsid w:val="00ED7948"/>
    <w:rPr>
      <w:sz w:val="24"/>
      <w:szCs w:val="24"/>
    </w:rPr>
  </w:style>
  <w:style w:type="paragraph" w:styleId="Bezodstpw">
    <w:name w:val="No Spacing"/>
    <w:uiPriority w:val="1"/>
    <w:qFormat/>
    <w:rsid w:val="008555E9"/>
    <w:pPr>
      <w:widowControl w:val="0"/>
      <w:autoSpaceDE w:val="0"/>
      <w:autoSpaceDN w:val="0"/>
      <w:adjustRightInd w:val="0"/>
    </w:pPr>
    <w:rPr>
      <w:rFonts w:ascii="Arial" w:hAnsi="Arial" w:cs="Arial"/>
    </w:rPr>
  </w:style>
  <w:style w:type="paragraph" w:styleId="Akapitzlist">
    <w:name w:val="List Paragraph"/>
    <w:aliases w:val="Numerowanie,List Paragraph,Akapit z listą BS,CW_Lista,RR PGE Akapit z listą,Styl 1,Obiekt,List Paragraph1,L1,Akapit z listą5,2 heading,A_wyliczenie,K-P_odwolanie,maz_wyliczenie,opis dzialania,Nagłowek 3,Preambuła,Wypunktowanie,lp1"/>
    <w:basedOn w:val="Normalny"/>
    <w:link w:val="AkapitzlistZnak"/>
    <w:uiPriority w:val="34"/>
    <w:qFormat/>
    <w:rsid w:val="002D36DC"/>
    <w:pPr>
      <w:ind w:left="708"/>
    </w:pPr>
  </w:style>
  <w:style w:type="paragraph" w:styleId="Tekstprzypisukocowego">
    <w:name w:val="endnote text"/>
    <w:basedOn w:val="Normalny"/>
    <w:link w:val="TekstprzypisukocowegoZnak"/>
    <w:uiPriority w:val="99"/>
    <w:semiHidden/>
    <w:unhideWhenUsed/>
    <w:rsid w:val="00C01615"/>
    <w:rPr>
      <w:sz w:val="20"/>
      <w:szCs w:val="20"/>
    </w:rPr>
  </w:style>
  <w:style w:type="character" w:customStyle="1" w:styleId="TekstprzypisukocowegoZnak">
    <w:name w:val="Tekst przypisu końcowego Znak"/>
    <w:basedOn w:val="Domylnaczcionkaakapitu"/>
    <w:link w:val="Tekstprzypisukocowego"/>
    <w:uiPriority w:val="99"/>
    <w:semiHidden/>
    <w:rsid w:val="00C01615"/>
  </w:style>
  <w:style w:type="character" w:styleId="Odwoanieprzypisukocowego">
    <w:name w:val="endnote reference"/>
    <w:basedOn w:val="Domylnaczcionkaakapitu"/>
    <w:uiPriority w:val="99"/>
    <w:semiHidden/>
    <w:unhideWhenUsed/>
    <w:rsid w:val="00C01615"/>
    <w:rPr>
      <w:vertAlign w:val="superscript"/>
    </w:rPr>
  </w:style>
  <w:style w:type="paragraph" w:customStyle="1" w:styleId="siwz">
    <w:name w:val="siwz"/>
    <w:basedOn w:val="Normalny"/>
    <w:qFormat/>
    <w:rsid w:val="00675D04"/>
    <w:pPr>
      <w:contextualSpacing/>
      <w:jc w:val="both"/>
    </w:pPr>
    <w:rPr>
      <w:bCs/>
      <w:iCs/>
      <w:szCs w:val="20"/>
    </w:rPr>
  </w:style>
  <w:style w:type="character" w:customStyle="1" w:styleId="Nagwek4Znak">
    <w:name w:val="Nagłówek 4 Znak"/>
    <w:basedOn w:val="Domylnaczcionkaakapitu"/>
    <w:link w:val="Nagwek4"/>
    <w:uiPriority w:val="9"/>
    <w:semiHidden/>
    <w:rsid w:val="00002C03"/>
    <w:rPr>
      <w:rFonts w:ascii="Calibri" w:eastAsia="Times New Roman" w:hAnsi="Calibri" w:cs="Times New Roman"/>
      <w:b/>
      <w:bCs/>
      <w:sz w:val="28"/>
      <w:szCs w:val="28"/>
    </w:rPr>
  </w:style>
  <w:style w:type="character" w:customStyle="1" w:styleId="Nagwek3Znak">
    <w:name w:val="Nagłówek 3 Znak"/>
    <w:basedOn w:val="Domylnaczcionkaakapitu"/>
    <w:link w:val="Nagwek3"/>
    <w:rsid w:val="005E064F"/>
    <w:rPr>
      <w:sz w:val="24"/>
    </w:rPr>
  </w:style>
  <w:style w:type="paragraph" w:styleId="Spistreci1">
    <w:name w:val="toc 1"/>
    <w:basedOn w:val="Normalny"/>
    <w:next w:val="Normalny"/>
    <w:autoRedefine/>
    <w:uiPriority w:val="39"/>
    <w:unhideWhenUsed/>
    <w:rsid w:val="006805B6"/>
  </w:style>
  <w:style w:type="paragraph" w:styleId="Spistreci3">
    <w:name w:val="toc 3"/>
    <w:basedOn w:val="Normalny"/>
    <w:next w:val="Normalny"/>
    <w:autoRedefine/>
    <w:uiPriority w:val="39"/>
    <w:unhideWhenUsed/>
    <w:rsid w:val="006805B6"/>
    <w:pPr>
      <w:ind w:left="480"/>
    </w:pPr>
  </w:style>
  <w:style w:type="paragraph" w:styleId="Nagwekspisutreci">
    <w:name w:val="TOC Heading"/>
    <w:basedOn w:val="Nagwek1"/>
    <w:next w:val="Normalny"/>
    <w:uiPriority w:val="39"/>
    <w:semiHidden/>
    <w:unhideWhenUsed/>
    <w:qFormat/>
    <w:rsid w:val="006805B6"/>
    <w:pPr>
      <w:keepNext/>
      <w:keepLines/>
      <w:spacing w:before="480" w:line="276" w:lineRule="auto"/>
      <w:jc w:val="left"/>
      <w:outlineLvl w:val="9"/>
    </w:pPr>
    <w:rPr>
      <w:rFonts w:ascii="Cambria" w:hAnsi="Cambria"/>
      <w:bCs/>
      <w:color w:val="365F91"/>
      <w:szCs w:val="28"/>
      <w:lang w:eastAsia="en-US"/>
    </w:rPr>
  </w:style>
  <w:style w:type="paragraph" w:customStyle="1" w:styleId="Default">
    <w:name w:val="Default"/>
    <w:rsid w:val="00B716CC"/>
    <w:pPr>
      <w:suppressAutoHyphens/>
      <w:autoSpaceDE w:val="0"/>
    </w:pPr>
    <w:rPr>
      <w:rFonts w:eastAsia="Calibri" w:cs="Calibri"/>
      <w:color w:val="000000"/>
      <w:sz w:val="24"/>
      <w:szCs w:val="24"/>
      <w:lang w:eastAsia="ar-SA"/>
    </w:rPr>
  </w:style>
  <w:style w:type="character" w:customStyle="1" w:styleId="Nagwek1Znak">
    <w:name w:val="Nagłówek 1 Znak"/>
    <w:basedOn w:val="Domylnaczcionkaakapitu"/>
    <w:link w:val="Nagwek1"/>
    <w:rsid w:val="00572F21"/>
    <w:rPr>
      <w:b/>
      <w:sz w:val="28"/>
    </w:rPr>
  </w:style>
  <w:style w:type="paragraph" w:customStyle="1" w:styleId="Tekstpodstawowy32">
    <w:name w:val="Tekst podstawowy 32"/>
    <w:basedOn w:val="Normalny"/>
    <w:rsid w:val="000F5A76"/>
    <w:pPr>
      <w:suppressAutoHyphens/>
    </w:pPr>
    <w:rPr>
      <w:rFonts w:ascii="Arial" w:hAnsi="Arial" w:cs="Arial"/>
      <w:sz w:val="20"/>
      <w:szCs w:val="20"/>
      <w:lang w:eastAsia="ar-SA"/>
    </w:rPr>
  </w:style>
  <w:style w:type="paragraph" w:customStyle="1" w:styleId="Standardowy1">
    <w:name w:val="Standardowy1"/>
    <w:rsid w:val="001252D8"/>
    <w:pPr>
      <w:suppressAutoHyphens/>
    </w:pPr>
    <w:rPr>
      <w:sz w:val="24"/>
      <w:lang w:eastAsia="ar-SA"/>
    </w:rPr>
  </w:style>
  <w:style w:type="paragraph" w:customStyle="1" w:styleId="biedro">
    <w:name w:val="biedro"/>
    <w:rsid w:val="00543A7F"/>
    <w:pPr>
      <w:suppressAutoHyphens/>
      <w:jc w:val="both"/>
    </w:pPr>
    <w:rPr>
      <w:rFonts w:ascii="Arial" w:hAnsi="Arial" w:cs="Arial"/>
      <w:sz w:val="24"/>
      <w:szCs w:val="24"/>
      <w:lang w:eastAsia="zh-CN"/>
    </w:rPr>
  </w:style>
  <w:style w:type="paragraph" w:customStyle="1" w:styleId="Akapitzlist1">
    <w:name w:val="Akapit z listą1"/>
    <w:basedOn w:val="Normalny"/>
    <w:rsid w:val="00543A7F"/>
    <w:pPr>
      <w:suppressAutoHyphens/>
      <w:ind w:left="720"/>
      <w:contextualSpacing/>
    </w:pPr>
    <w:rPr>
      <w:lang w:eastAsia="zh-CN"/>
    </w:rPr>
  </w:style>
  <w:style w:type="paragraph" w:customStyle="1" w:styleId="Tekstpodstawowy31">
    <w:name w:val="Tekst podstawowy 31"/>
    <w:basedOn w:val="Normalny"/>
    <w:rsid w:val="00543A7F"/>
    <w:pPr>
      <w:suppressAutoHyphens/>
      <w:spacing w:before="60" w:after="60"/>
      <w:jc w:val="both"/>
    </w:pPr>
    <w:rPr>
      <w:rFonts w:ascii="Verdana" w:hAnsi="Verdana" w:cs="Verdana"/>
      <w:b/>
      <w:bCs/>
      <w:sz w:val="20"/>
      <w:szCs w:val="20"/>
      <w:lang w:eastAsia="zh-CN"/>
    </w:rPr>
  </w:style>
  <w:style w:type="paragraph" w:customStyle="1" w:styleId="Akapitzlist10">
    <w:name w:val="Akapit z listą1"/>
    <w:basedOn w:val="Normalny"/>
    <w:uiPriority w:val="99"/>
    <w:rsid w:val="00A76827"/>
    <w:pPr>
      <w:ind w:left="708"/>
    </w:pPr>
  </w:style>
  <w:style w:type="paragraph" w:customStyle="1" w:styleId="Zwykytekst1">
    <w:name w:val="Zwykły tekst1"/>
    <w:basedOn w:val="Normalny"/>
    <w:rsid w:val="009F4202"/>
    <w:pPr>
      <w:suppressAutoHyphens/>
    </w:pPr>
    <w:rPr>
      <w:rFonts w:ascii="Courier New" w:hAnsi="Courier New" w:cs="Courier New"/>
      <w:sz w:val="20"/>
      <w:szCs w:val="20"/>
      <w:lang w:eastAsia="ar-SA"/>
    </w:rPr>
  </w:style>
  <w:style w:type="paragraph" w:customStyle="1" w:styleId="ReportText">
    <w:name w:val="Report Text"/>
    <w:uiPriority w:val="99"/>
    <w:rsid w:val="00AA13E0"/>
    <w:pPr>
      <w:suppressAutoHyphens/>
      <w:spacing w:after="120" w:line="260" w:lineRule="atLeast"/>
      <w:jc w:val="both"/>
    </w:pPr>
    <w:rPr>
      <w:rFonts w:ascii="Arial" w:eastAsia="Arial" w:hAnsi="Arial" w:cs="Arial"/>
      <w:lang w:eastAsia="ar-SA"/>
    </w:rPr>
  </w:style>
  <w:style w:type="paragraph" w:customStyle="1" w:styleId="western">
    <w:name w:val="western"/>
    <w:basedOn w:val="Normalny"/>
    <w:rsid w:val="00DB7626"/>
    <w:pPr>
      <w:spacing w:before="100" w:beforeAutospacing="1" w:after="119"/>
    </w:pPr>
    <w:rPr>
      <w:color w:val="00000A"/>
    </w:rPr>
  </w:style>
  <w:style w:type="character" w:customStyle="1" w:styleId="Styl12pt">
    <w:name w:val="Styl 12 pt"/>
    <w:basedOn w:val="Domylnaczcionkaakapitu"/>
    <w:rsid w:val="00AE3958"/>
    <w:rPr>
      <w:rFonts w:ascii="Arial" w:hAnsi="Arial" w:cs="Arial" w:hint="default"/>
      <w:sz w:val="20"/>
    </w:rPr>
  </w:style>
  <w:style w:type="character" w:customStyle="1" w:styleId="Teksttreci">
    <w:name w:val="Tekst treści_"/>
    <w:basedOn w:val="Domylnaczcionkaakapitu"/>
    <w:link w:val="Teksttreci0"/>
    <w:locked/>
    <w:rsid w:val="00DE13D9"/>
    <w:rPr>
      <w:rFonts w:ascii="Verdana" w:eastAsia="Verdana" w:hAnsi="Verdana" w:cs="Verdana"/>
      <w:sz w:val="18"/>
      <w:szCs w:val="18"/>
      <w:shd w:val="clear" w:color="auto" w:fill="FFFFFF"/>
    </w:rPr>
  </w:style>
  <w:style w:type="paragraph" w:customStyle="1" w:styleId="Teksttreci0">
    <w:name w:val="Tekst treści"/>
    <w:basedOn w:val="Normalny"/>
    <w:link w:val="Teksttreci"/>
    <w:rsid w:val="00DE13D9"/>
    <w:pPr>
      <w:widowControl w:val="0"/>
      <w:shd w:val="clear" w:color="auto" w:fill="FFFFFF"/>
      <w:spacing w:line="276" w:lineRule="auto"/>
    </w:pPr>
    <w:rPr>
      <w:rFonts w:ascii="Verdana" w:eastAsia="Verdana" w:hAnsi="Verdana" w:cs="Verdana"/>
      <w:sz w:val="18"/>
      <w:szCs w:val="18"/>
    </w:rPr>
  </w:style>
  <w:style w:type="character" w:customStyle="1" w:styleId="Teksttreci2">
    <w:name w:val="Tekst treści (2)_"/>
    <w:basedOn w:val="Domylnaczcionkaakapitu"/>
    <w:link w:val="Teksttreci20"/>
    <w:locked/>
    <w:rsid w:val="00DE13D9"/>
    <w:rPr>
      <w:rFonts w:ascii="Arial" w:eastAsia="Arial" w:hAnsi="Arial" w:cs="Arial"/>
      <w:i/>
      <w:iCs/>
      <w:sz w:val="18"/>
      <w:szCs w:val="18"/>
      <w:shd w:val="clear" w:color="auto" w:fill="FFFFFF"/>
    </w:rPr>
  </w:style>
  <w:style w:type="paragraph" w:customStyle="1" w:styleId="Teksttreci20">
    <w:name w:val="Tekst treści (2)"/>
    <w:basedOn w:val="Normalny"/>
    <w:link w:val="Teksttreci2"/>
    <w:rsid w:val="00DE13D9"/>
    <w:pPr>
      <w:widowControl w:val="0"/>
      <w:shd w:val="clear" w:color="auto" w:fill="FFFFFF"/>
      <w:spacing w:after="200"/>
      <w:jc w:val="both"/>
    </w:pPr>
    <w:rPr>
      <w:rFonts w:ascii="Arial" w:eastAsia="Arial" w:hAnsi="Arial" w:cs="Arial"/>
      <w:i/>
      <w:iCs/>
      <w:sz w:val="18"/>
      <w:szCs w:val="18"/>
    </w:rPr>
  </w:style>
  <w:style w:type="character" w:customStyle="1" w:styleId="AkapitzlistZnak">
    <w:name w:val="Akapit z listą Znak"/>
    <w:aliases w:val="Numerowanie Znak,List Paragraph Znak,Akapit z listą BS Znak,CW_Lista Znak,RR PGE Akapit z listą Znak,Styl 1 Znak,Obiekt Znak,List Paragraph1 Znak,L1 Znak,Akapit z listą5 Znak,2 heading Znak,A_wyliczenie Znak,K-P_odwolanie Znak"/>
    <w:link w:val="Akapitzlist"/>
    <w:uiPriority w:val="34"/>
    <w:qFormat/>
    <w:locked/>
    <w:rsid w:val="00CB32D8"/>
    <w:rPr>
      <w:sz w:val="24"/>
      <w:szCs w:val="24"/>
    </w:rPr>
  </w:style>
  <w:style w:type="character" w:styleId="Nierozpoznanawzmianka">
    <w:name w:val="Unresolved Mention"/>
    <w:basedOn w:val="Domylnaczcionkaakapitu"/>
    <w:uiPriority w:val="99"/>
    <w:semiHidden/>
    <w:unhideWhenUsed/>
    <w:rsid w:val="008951E4"/>
    <w:rPr>
      <w:color w:val="605E5C"/>
      <w:shd w:val="clear" w:color="auto" w:fill="E1DFDD"/>
    </w:rPr>
  </w:style>
  <w:style w:type="character" w:customStyle="1" w:styleId="du-text-transform-none">
    <w:name w:val="du-text-transform-none"/>
    <w:basedOn w:val="Domylnaczcionkaakapitu"/>
    <w:rsid w:val="00CA5F9C"/>
  </w:style>
  <w:style w:type="paragraph" w:customStyle="1" w:styleId="Tekstpodstawowy21">
    <w:name w:val="Tekst podstawowy 21"/>
    <w:basedOn w:val="Normalny"/>
    <w:rsid w:val="00567CC0"/>
    <w:pPr>
      <w:suppressAutoHyphens/>
      <w:jc w:val="both"/>
    </w:pPr>
    <w:rPr>
      <w:szCs w:val="20"/>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3717">
      <w:bodyDiv w:val="1"/>
      <w:marLeft w:val="0"/>
      <w:marRight w:val="0"/>
      <w:marTop w:val="0"/>
      <w:marBottom w:val="0"/>
      <w:divBdr>
        <w:top w:val="none" w:sz="0" w:space="0" w:color="auto"/>
        <w:left w:val="none" w:sz="0" w:space="0" w:color="auto"/>
        <w:bottom w:val="none" w:sz="0" w:space="0" w:color="auto"/>
        <w:right w:val="none" w:sz="0" w:space="0" w:color="auto"/>
      </w:divBdr>
    </w:div>
    <w:div w:id="3440496">
      <w:bodyDiv w:val="1"/>
      <w:marLeft w:val="0"/>
      <w:marRight w:val="0"/>
      <w:marTop w:val="0"/>
      <w:marBottom w:val="0"/>
      <w:divBdr>
        <w:top w:val="none" w:sz="0" w:space="0" w:color="auto"/>
        <w:left w:val="none" w:sz="0" w:space="0" w:color="auto"/>
        <w:bottom w:val="none" w:sz="0" w:space="0" w:color="auto"/>
        <w:right w:val="none" w:sz="0" w:space="0" w:color="auto"/>
      </w:divBdr>
    </w:div>
    <w:div w:id="9258480">
      <w:bodyDiv w:val="1"/>
      <w:marLeft w:val="0"/>
      <w:marRight w:val="0"/>
      <w:marTop w:val="0"/>
      <w:marBottom w:val="0"/>
      <w:divBdr>
        <w:top w:val="none" w:sz="0" w:space="0" w:color="auto"/>
        <w:left w:val="none" w:sz="0" w:space="0" w:color="auto"/>
        <w:bottom w:val="none" w:sz="0" w:space="0" w:color="auto"/>
        <w:right w:val="none" w:sz="0" w:space="0" w:color="auto"/>
      </w:divBdr>
    </w:div>
    <w:div w:id="13502577">
      <w:bodyDiv w:val="1"/>
      <w:marLeft w:val="0"/>
      <w:marRight w:val="0"/>
      <w:marTop w:val="0"/>
      <w:marBottom w:val="0"/>
      <w:divBdr>
        <w:top w:val="none" w:sz="0" w:space="0" w:color="auto"/>
        <w:left w:val="none" w:sz="0" w:space="0" w:color="auto"/>
        <w:bottom w:val="none" w:sz="0" w:space="0" w:color="auto"/>
        <w:right w:val="none" w:sz="0" w:space="0" w:color="auto"/>
      </w:divBdr>
    </w:div>
    <w:div w:id="19476853">
      <w:bodyDiv w:val="1"/>
      <w:marLeft w:val="0"/>
      <w:marRight w:val="0"/>
      <w:marTop w:val="0"/>
      <w:marBottom w:val="0"/>
      <w:divBdr>
        <w:top w:val="none" w:sz="0" w:space="0" w:color="auto"/>
        <w:left w:val="none" w:sz="0" w:space="0" w:color="auto"/>
        <w:bottom w:val="none" w:sz="0" w:space="0" w:color="auto"/>
        <w:right w:val="none" w:sz="0" w:space="0" w:color="auto"/>
      </w:divBdr>
    </w:div>
    <w:div w:id="22177448">
      <w:bodyDiv w:val="1"/>
      <w:marLeft w:val="0"/>
      <w:marRight w:val="0"/>
      <w:marTop w:val="0"/>
      <w:marBottom w:val="0"/>
      <w:divBdr>
        <w:top w:val="none" w:sz="0" w:space="0" w:color="auto"/>
        <w:left w:val="none" w:sz="0" w:space="0" w:color="auto"/>
        <w:bottom w:val="none" w:sz="0" w:space="0" w:color="auto"/>
        <w:right w:val="none" w:sz="0" w:space="0" w:color="auto"/>
      </w:divBdr>
    </w:div>
    <w:div w:id="23604005">
      <w:bodyDiv w:val="1"/>
      <w:marLeft w:val="0"/>
      <w:marRight w:val="0"/>
      <w:marTop w:val="0"/>
      <w:marBottom w:val="0"/>
      <w:divBdr>
        <w:top w:val="none" w:sz="0" w:space="0" w:color="auto"/>
        <w:left w:val="none" w:sz="0" w:space="0" w:color="auto"/>
        <w:bottom w:val="none" w:sz="0" w:space="0" w:color="auto"/>
        <w:right w:val="none" w:sz="0" w:space="0" w:color="auto"/>
      </w:divBdr>
    </w:div>
    <w:div w:id="35936385">
      <w:bodyDiv w:val="1"/>
      <w:marLeft w:val="0"/>
      <w:marRight w:val="0"/>
      <w:marTop w:val="0"/>
      <w:marBottom w:val="0"/>
      <w:divBdr>
        <w:top w:val="none" w:sz="0" w:space="0" w:color="auto"/>
        <w:left w:val="none" w:sz="0" w:space="0" w:color="auto"/>
        <w:bottom w:val="none" w:sz="0" w:space="0" w:color="auto"/>
        <w:right w:val="none" w:sz="0" w:space="0" w:color="auto"/>
      </w:divBdr>
    </w:div>
    <w:div w:id="36517037">
      <w:bodyDiv w:val="1"/>
      <w:marLeft w:val="0"/>
      <w:marRight w:val="0"/>
      <w:marTop w:val="0"/>
      <w:marBottom w:val="0"/>
      <w:divBdr>
        <w:top w:val="none" w:sz="0" w:space="0" w:color="auto"/>
        <w:left w:val="none" w:sz="0" w:space="0" w:color="auto"/>
        <w:bottom w:val="none" w:sz="0" w:space="0" w:color="auto"/>
        <w:right w:val="none" w:sz="0" w:space="0" w:color="auto"/>
      </w:divBdr>
    </w:div>
    <w:div w:id="36971809">
      <w:bodyDiv w:val="1"/>
      <w:marLeft w:val="0"/>
      <w:marRight w:val="0"/>
      <w:marTop w:val="0"/>
      <w:marBottom w:val="0"/>
      <w:divBdr>
        <w:top w:val="none" w:sz="0" w:space="0" w:color="auto"/>
        <w:left w:val="none" w:sz="0" w:space="0" w:color="auto"/>
        <w:bottom w:val="none" w:sz="0" w:space="0" w:color="auto"/>
        <w:right w:val="none" w:sz="0" w:space="0" w:color="auto"/>
      </w:divBdr>
    </w:div>
    <w:div w:id="39138937">
      <w:bodyDiv w:val="1"/>
      <w:marLeft w:val="0"/>
      <w:marRight w:val="0"/>
      <w:marTop w:val="0"/>
      <w:marBottom w:val="0"/>
      <w:divBdr>
        <w:top w:val="none" w:sz="0" w:space="0" w:color="auto"/>
        <w:left w:val="none" w:sz="0" w:space="0" w:color="auto"/>
        <w:bottom w:val="none" w:sz="0" w:space="0" w:color="auto"/>
        <w:right w:val="none" w:sz="0" w:space="0" w:color="auto"/>
      </w:divBdr>
    </w:div>
    <w:div w:id="44569110">
      <w:bodyDiv w:val="1"/>
      <w:marLeft w:val="0"/>
      <w:marRight w:val="0"/>
      <w:marTop w:val="0"/>
      <w:marBottom w:val="0"/>
      <w:divBdr>
        <w:top w:val="none" w:sz="0" w:space="0" w:color="auto"/>
        <w:left w:val="none" w:sz="0" w:space="0" w:color="auto"/>
        <w:bottom w:val="none" w:sz="0" w:space="0" w:color="auto"/>
        <w:right w:val="none" w:sz="0" w:space="0" w:color="auto"/>
      </w:divBdr>
    </w:div>
    <w:div w:id="46300332">
      <w:bodyDiv w:val="1"/>
      <w:marLeft w:val="0"/>
      <w:marRight w:val="0"/>
      <w:marTop w:val="0"/>
      <w:marBottom w:val="0"/>
      <w:divBdr>
        <w:top w:val="none" w:sz="0" w:space="0" w:color="auto"/>
        <w:left w:val="none" w:sz="0" w:space="0" w:color="auto"/>
        <w:bottom w:val="none" w:sz="0" w:space="0" w:color="auto"/>
        <w:right w:val="none" w:sz="0" w:space="0" w:color="auto"/>
      </w:divBdr>
    </w:div>
    <w:div w:id="54666697">
      <w:bodyDiv w:val="1"/>
      <w:marLeft w:val="0"/>
      <w:marRight w:val="0"/>
      <w:marTop w:val="0"/>
      <w:marBottom w:val="0"/>
      <w:divBdr>
        <w:top w:val="none" w:sz="0" w:space="0" w:color="auto"/>
        <w:left w:val="none" w:sz="0" w:space="0" w:color="auto"/>
        <w:bottom w:val="none" w:sz="0" w:space="0" w:color="auto"/>
        <w:right w:val="none" w:sz="0" w:space="0" w:color="auto"/>
      </w:divBdr>
    </w:div>
    <w:div w:id="55787720">
      <w:bodyDiv w:val="1"/>
      <w:marLeft w:val="0"/>
      <w:marRight w:val="0"/>
      <w:marTop w:val="0"/>
      <w:marBottom w:val="0"/>
      <w:divBdr>
        <w:top w:val="none" w:sz="0" w:space="0" w:color="auto"/>
        <w:left w:val="none" w:sz="0" w:space="0" w:color="auto"/>
        <w:bottom w:val="none" w:sz="0" w:space="0" w:color="auto"/>
        <w:right w:val="none" w:sz="0" w:space="0" w:color="auto"/>
      </w:divBdr>
    </w:div>
    <w:div w:id="60296511">
      <w:bodyDiv w:val="1"/>
      <w:marLeft w:val="0"/>
      <w:marRight w:val="0"/>
      <w:marTop w:val="0"/>
      <w:marBottom w:val="0"/>
      <w:divBdr>
        <w:top w:val="none" w:sz="0" w:space="0" w:color="auto"/>
        <w:left w:val="none" w:sz="0" w:space="0" w:color="auto"/>
        <w:bottom w:val="none" w:sz="0" w:space="0" w:color="auto"/>
        <w:right w:val="none" w:sz="0" w:space="0" w:color="auto"/>
      </w:divBdr>
    </w:div>
    <w:div w:id="64692536">
      <w:bodyDiv w:val="1"/>
      <w:marLeft w:val="0"/>
      <w:marRight w:val="0"/>
      <w:marTop w:val="0"/>
      <w:marBottom w:val="0"/>
      <w:divBdr>
        <w:top w:val="none" w:sz="0" w:space="0" w:color="auto"/>
        <w:left w:val="none" w:sz="0" w:space="0" w:color="auto"/>
        <w:bottom w:val="none" w:sz="0" w:space="0" w:color="auto"/>
        <w:right w:val="none" w:sz="0" w:space="0" w:color="auto"/>
      </w:divBdr>
    </w:div>
    <w:div w:id="72900985">
      <w:bodyDiv w:val="1"/>
      <w:marLeft w:val="0"/>
      <w:marRight w:val="0"/>
      <w:marTop w:val="0"/>
      <w:marBottom w:val="0"/>
      <w:divBdr>
        <w:top w:val="none" w:sz="0" w:space="0" w:color="auto"/>
        <w:left w:val="none" w:sz="0" w:space="0" w:color="auto"/>
        <w:bottom w:val="none" w:sz="0" w:space="0" w:color="auto"/>
        <w:right w:val="none" w:sz="0" w:space="0" w:color="auto"/>
      </w:divBdr>
    </w:div>
    <w:div w:id="74060168">
      <w:bodyDiv w:val="1"/>
      <w:marLeft w:val="0"/>
      <w:marRight w:val="0"/>
      <w:marTop w:val="0"/>
      <w:marBottom w:val="0"/>
      <w:divBdr>
        <w:top w:val="none" w:sz="0" w:space="0" w:color="auto"/>
        <w:left w:val="none" w:sz="0" w:space="0" w:color="auto"/>
        <w:bottom w:val="none" w:sz="0" w:space="0" w:color="auto"/>
        <w:right w:val="none" w:sz="0" w:space="0" w:color="auto"/>
      </w:divBdr>
    </w:div>
    <w:div w:id="79715269">
      <w:bodyDiv w:val="1"/>
      <w:marLeft w:val="0"/>
      <w:marRight w:val="0"/>
      <w:marTop w:val="0"/>
      <w:marBottom w:val="0"/>
      <w:divBdr>
        <w:top w:val="none" w:sz="0" w:space="0" w:color="auto"/>
        <w:left w:val="none" w:sz="0" w:space="0" w:color="auto"/>
        <w:bottom w:val="none" w:sz="0" w:space="0" w:color="auto"/>
        <w:right w:val="none" w:sz="0" w:space="0" w:color="auto"/>
      </w:divBdr>
    </w:div>
    <w:div w:id="87849262">
      <w:bodyDiv w:val="1"/>
      <w:marLeft w:val="0"/>
      <w:marRight w:val="0"/>
      <w:marTop w:val="0"/>
      <w:marBottom w:val="0"/>
      <w:divBdr>
        <w:top w:val="none" w:sz="0" w:space="0" w:color="auto"/>
        <w:left w:val="none" w:sz="0" w:space="0" w:color="auto"/>
        <w:bottom w:val="none" w:sz="0" w:space="0" w:color="auto"/>
        <w:right w:val="none" w:sz="0" w:space="0" w:color="auto"/>
      </w:divBdr>
    </w:div>
    <w:div w:id="93717912">
      <w:bodyDiv w:val="1"/>
      <w:marLeft w:val="0"/>
      <w:marRight w:val="0"/>
      <w:marTop w:val="0"/>
      <w:marBottom w:val="0"/>
      <w:divBdr>
        <w:top w:val="none" w:sz="0" w:space="0" w:color="auto"/>
        <w:left w:val="none" w:sz="0" w:space="0" w:color="auto"/>
        <w:bottom w:val="none" w:sz="0" w:space="0" w:color="auto"/>
        <w:right w:val="none" w:sz="0" w:space="0" w:color="auto"/>
      </w:divBdr>
    </w:div>
    <w:div w:id="97070769">
      <w:bodyDiv w:val="1"/>
      <w:marLeft w:val="0"/>
      <w:marRight w:val="0"/>
      <w:marTop w:val="0"/>
      <w:marBottom w:val="0"/>
      <w:divBdr>
        <w:top w:val="none" w:sz="0" w:space="0" w:color="auto"/>
        <w:left w:val="none" w:sz="0" w:space="0" w:color="auto"/>
        <w:bottom w:val="none" w:sz="0" w:space="0" w:color="auto"/>
        <w:right w:val="none" w:sz="0" w:space="0" w:color="auto"/>
      </w:divBdr>
    </w:div>
    <w:div w:id="104691095">
      <w:bodyDiv w:val="1"/>
      <w:marLeft w:val="0"/>
      <w:marRight w:val="0"/>
      <w:marTop w:val="0"/>
      <w:marBottom w:val="0"/>
      <w:divBdr>
        <w:top w:val="none" w:sz="0" w:space="0" w:color="auto"/>
        <w:left w:val="none" w:sz="0" w:space="0" w:color="auto"/>
        <w:bottom w:val="none" w:sz="0" w:space="0" w:color="auto"/>
        <w:right w:val="none" w:sz="0" w:space="0" w:color="auto"/>
      </w:divBdr>
    </w:div>
    <w:div w:id="105588396">
      <w:bodyDiv w:val="1"/>
      <w:marLeft w:val="0"/>
      <w:marRight w:val="0"/>
      <w:marTop w:val="0"/>
      <w:marBottom w:val="0"/>
      <w:divBdr>
        <w:top w:val="none" w:sz="0" w:space="0" w:color="auto"/>
        <w:left w:val="none" w:sz="0" w:space="0" w:color="auto"/>
        <w:bottom w:val="none" w:sz="0" w:space="0" w:color="auto"/>
        <w:right w:val="none" w:sz="0" w:space="0" w:color="auto"/>
      </w:divBdr>
    </w:div>
    <w:div w:id="105855825">
      <w:bodyDiv w:val="1"/>
      <w:marLeft w:val="0"/>
      <w:marRight w:val="0"/>
      <w:marTop w:val="0"/>
      <w:marBottom w:val="0"/>
      <w:divBdr>
        <w:top w:val="none" w:sz="0" w:space="0" w:color="auto"/>
        <w:left w:val="none" w:sz="0" w:space="0" w:color="auto"/>
        <w:bottom w:val="none" w:sz="0" w:space="0" w:color="auto"/>
        <w:right w:val="none" w:sz="0" w:space="0" w:color="auto"/>
      </w:divBdr>
    </w:div>
    <w:div w:id="124322513">
      <w:bodyDiv w:val="1"/>
      <w:marLeft w:val="0"/>
      <w:marRight w:val="0"/>
      <w:marTop w:val="0"/>
      <w:marBottom w:val="0"/>
      <w:divBdr>
        <w:top w:val="none" w:sz="0" w:space="0" w:color="auto"/>
        <w:left w:val="none" w:sz="0" w:space="0" w:color="auto"/>
        <w:bottom w:val="none" w:sz="0" w:space="0" w:color="auto"/>
        <w:right w:val="none" w:sz="0" w:space="0" w:color="auto"/>
      </w:divBdr>
    </w:div>
    <w:div w:id="125705558">
      <w:bodyDiv w:val="1"/>
      <w:marLeft w:val="0"/>
      <w:marRight w:val="0"/>
      <w:marTop w:val="0"/>
      <w:marBottom w:val="0"/>
      <w:divBdr>
        <w:top w:val="none" w:sz="0" w:space="0" w:color="auto"/>
        <w:left w:val="none" w:sz="0" w:space="0" w:color="auto"/>
        <w:bottom w:val="none" w:sz="0" w:space="0" w:color="auto"/>
        <w:right w:val="none" w:sz="0" w:space="0" w:color="auto"/>
      </w:divBdr>
    </w:div>
    <w:div w:id="129792502">
      <w:bodyDiv w:val="1"/>
      <w:marLeft w:val="0"/>
      <w:marRight w:val="0"/>
      <w:marTop w:val="0"/>
      <w:marBottom w:val="0"/>
      <w:divBdr>
        <w:top w:val="none" w:sz="0" w:space="0" w:color="auto"/>
        <w:left w:val="none" w:sz="0" w:space="0" w:color="auto"/>
        <w:bottom w:val="none" w:sz="0" w:space="0" w:color="auto"/>
        <w:right w:val="none" w:sz="0" w:space="0" w:color="auto"/>
      </w:divBdr>
    </w:div>
    <w:div w:id="140969791">
      <w:bodyDiv w:val="1"/>
      <w:marLeft w:val="0"/>
      <w:marRight w:val="0"/>
      <w:marTop w:val="0"/>
      <w:marBottom w:val="0"/>
      <w:divBdr>
        <w:top w:val="none" w:sz="0" w:space="0" w:color="auto"/>
        <w:left w:val="none" w:sz="0" w:space="0" w:color="auto"/>
        <w:bottom w:val="none" w:sz="0" w:space="0" w:color="auto"/>
        <w:right w:val="none" w:sz="0" w:space="0" w:color="auto"/>
      </w:divBdr>
    </w:div>
    <w:div w:id="143815938">
      <w:bodyDiv w:val="1"/>
      <w:marLeft w:val="0"/>
      <w:marRight w:val="0"/>
      <w:marTop w:val="0"/>
      <w:marBottom w:val="0"/>
      <w:divBdr>
        <w:top w:val="none" w:sz="0" w:space="0" w:color="auto"/>
        <w:left w:val="none" w:sz="0" w:space="0" w:color="auto"/>
        <w:bottom w:val="none" w:sz="0" w:space="0" w:color="auto"/>
        <w:right w:val="none" w:sz="0" w:space="0" w:color="auto"/>
      </w:divBdr>
    </w:div>
    <w:div w:id="154342192">
      <w:bodyDiv w:val="1"/>
      <w:marLeft w:val="0"/>
      <w:marRight w:val="0"/>
      <w:marTop w:val="0"/>
      <w:marBottom w:val="0"/>
      <w:divBdr>
        <w:top w:val="none" w:sz="0" w:space="0" w:color="auto"/>
        <w:left w:val="none" w:sz="0" w:space="0" w:color="auto"/>
        <w:bottom w:val="none" w:sz="0" w:space="0" w:color="auto"/>
        <w:right w:val="none" w:sz="0" w:space="0" w:color="auto"/>
      </w:divBdr>
    </w:div>
    <w:div w:id="155997523">
      <w:bodyDiv w:val="1"/>
      <w:marLeft w:val="0"/>
      <w:marRight w:val="0"/>
      <w:marTop w:val="0"/>
      <w:marBottom w:val="0"/>
      <w:divBdr>
        <w:top w:val="none" w:sz="0" w:space="0" w:color="auto"/>
        <w:left w:val="none" w:sz="0" w:space="0" w:color="auto"/>
        <w:bottom w:val="none" w:sz="0" w:space="0" w:color="auto"/>
        <w:right w:val="none" w:sz="0" w:space="0" w:color="auto"/>
      </w:divBdr>
    </w:div>
    <w:div w:id="156846141">
      <w:bodyDiv w:val="1"/>
      <w:marLeft w:val="0"/>
      <w:marRight w:val="0"/>
      <w:marTop w:val="0"/>
      <w:marBottom w:val="0"/>
      <w:divBdr>
        <w:top w:val="none" w:sz="0" w:space="0" w:color="auto"/>
        <w:left w:val="none" w:sz="0" w:space="0" w:color="auto"/>
        <w:bottom w:val="none" w:sz="0" w:space="0" w:color="auto"/>
        <w:right w:val="none" w:sz="0" w:space="0" w:color="auto"/>
      </w:divBdr>
    </w:div>
    <w:div w:id="162018776">
      <w:bodyDiv w:val="1"/>
      <w:marLeft w:val="0"/>
      <w:marRight w:val="0"/>
      <w:marTop w:val="0"/>
      <w:marBottom w:val="0"/>
      <w:divBdr>
        <w:top w:val="none" w:sz="0" w:space="0" w:color="auto"/>
        <w:left w:val="none" w:sz="0" w:space="0" w:color="auto"/>
        <w:bottom w:val="none" w:sz="0" w:space="0" w:color="auto"/>
        <w:right w:val="none" w:sz="0" w:space="0" w:color="auto"/>
      </w:divBdr>
    </w:div>
    <w:div w:id="169954980">
      <w:bodyDiv w:val="1"/>
      <w:marLeft w:val="0"/>
      <w:marRight w:val="0"/>
      <w:marTop w:val="0"/>
      <w:marBottom w:val="0"/>
      <w:divBdr>
        <w:top w:val="none" w:sz="0" w:space="0" w:color="auto"/>
        <w:left w:val="none" w:sz="0" w:space="0" w:color="auto"/>
        <w:bottom w:val="none" w:sz="0" w:space="0" w:color="auto"/>
        <w:right w:val="none" w:sz="0" w:space="0" w:color="auto"/>
      </w:divBdr>
    </w:div>
    <w:div w:id="173158259">
      <w:bodyDiv w:val="1"/>
      <w:marLeft w:val="0"/>
      <w:marRight w:val="0"/>
      <w:marTop w:val="0"/>
      <w:marBottom w:val="0"/>
      <w:divBdr>
        <w:top w:val="none" w:sz="0" w:space="0" w:color="auto"/>
        <w:left w:val="none" w:sz="0" w:space="0" w:color="auto"/>
        <w:bottom w:val="none" w:sz="0" w:space="0" w:color="auto"/>
        <w:right w:val="none" w:sz="0" w:space="0" w:color="auto"/>
      </w:divBdr>
    </w:div>
    <w:div w:id="176625176">
      <w:bodyDiv w:val="1"/>
      <w:marLeft w:val="0"/>
      <w:marRight w:val="0"/>
      <w:marTop w:val="0"/>
      <w:marBottom w:val="0"/>
      <w:divBdr>
        <w:top w:val="none" w:sz="0" w:space="0" w:color="auto"/>
        <w:left w:val="none" w:sz="0" w:space="0" w:color="auto"/>
        <w:bottom w:val="none" w:sz="0" w:space="0" w:color="auto"/>
        <w:right w:val="none" w:sz="0" w:space="0" w:color="auto"/>
      </w:divBdr>
    </w:div>
    <w:div w:id="176895320">
      <w:bodyDiv w:val="1"/>
      <w:marLeft w:val="0"/>
      <w:marRight w:val="0"/>
      <w:marTop w:val="0"/>
      <w:marBottom w:val="0"/>
      <w:divBdr>
        <w:top w:val="none" w:sz="0" w:space="0" w:color="auto"/>
        <w:left w:val="none" w:sz="0" w:space="0" w:color="auto"/>
        <w:bottom w:val="none" w:sz="0" w:space="0" w:color="auto"/>
        <w:right w:val="none" w:sz="0" w:space="0" w:color="auto"/>
      </w:divBdr>
    </w:div>
    <w:div w:id="191502951">
      <w:bodyDiv w:val="1"/>
      <w:marLeft w:val="0"/>
      <w:marRight w:val="0"/>
      <w:marTop w:val="0"/>
      <w:marBottom w:val="0"/>
      <w:divBdr>
        <w:top w:val="none" w:sz="0" w:space="0" w:color="auto"/>
        <w:left w:val="none" w:sz="0" w:space="0" w:color="auto"/>
        <w:bottom w:val="none" w:sz="0" w:space="0" w:color="auto"/>
        <w:right w:val="none" w:sz="0" w:space="0" w:color="auto"/>
      </w:divBdr>
    </w:div>
    <w:div w:id="194856385">
      <w:bodyDiv w:val="1"/>
      <w:marLeft w:val="0"/>
      <w:marRight w:val="0"/>
      <w:marTop w:val="0"/>
      <w:marBottom w:val="0"/>
      <w:divBdr>
        <w:top w:val="none" w:sz="0" w:space="0" w:color="auto"/>
        <w:left w:val="none" w:sz="0" w:space="0" w:color="auto"/>
        <w:bottom w:val="none" w:sz="0" w:space="0" w:color="auto"/>
        <w:right w:val="none" w:sz="0" w:space="0" w:color="auto"/>
      </w:divBdr>
    </w:div>
    <w:div w:id="198980164">
      <w:bodyDiv w:val="1"/>
      <w:marLeft w:val="0"/>
      <w:marRight w:val="0"/>
      <w:marTop w:val="0"/>
      <w:marBottom w:val="0"/>
      <w:divBdr>
        <w:top w:val="none" w:sz="0" w:space="0" w:color="auto"/>
        <w:left w:val="none" w:sz="0" w:space="0" w:color="auto"/>
        <w:bottom w:val="none" w:sz="0" w:space="0" w:color="auto"/>
        <w:right w:val="none" w:sz="0" w:space="0" w:color="auto"/>
      </w:divBdr>
    </w:div>
    <w:div w:id="199637360">
      <w:bodyDiv w:val="1"/>
      <w:marLeft w:val="0"/>
      <w:marRight w:val="0"/>
      <w:marTop w:val="0"/>
      <w:marBottom w:val="0"/>
      <w:divBdr>
        <w:top w:val="none" w:sz="0" w:space="0" w:color="auto"/>
        <w:left w:val="none" w:sz="0" w:space="0" w:color="auto"/>
        <w:bottom w:val="none" w:sz="0" w:space="0" w:color="auto"/>
        <w:right w:val="none" w:sz="0" w:space="0" w:color="auto"/>
      </w:divBdr>
    </w:div>
    <w:div w:id="200481976">
      <w:bodyDiv w:val="1"/>
      <w:marLeft w:val="0"/>
      <w:marRight w:val="0"/>
      <w:marTop w:val="0"/>
      <w:marBottom w:val="0"/>
      <w:divBdr>
        <w:top w:val="none" w:sz="0" w:space="0" w:color="auto"/>
        <w:left w:val="none" w:sz="0" w:space="0" w:color="auto"/>
        <w:bottom w:val="none" w:sz="0" w:space="0" w:color="auto"/>
        <w:right w:val="none" w:sz="0" w:space="0" w:color="auto"/>
      </w:divBdr>
    </w:div>
    <w:div w:id="200703628">
      <w:bodyDiv w:val="1"/>
      <w:marLeft w:val="0"/>
      <w:marRight w:val="0"/>
      <w:marTop w:val="0"/>
      <w:marBottom w:val="0"/>
      <w:divBdr>
        <w:top w:val="none" w:sz="0" w:space="0" w:color="auto"/>
        <w:left w:val="none" w:sz="0" w:space="0" w:color="auto"/>
        <w:bottom w:val="none" w:sz="0" w:space="0" w:color="auto"/>
        <w:right w:val="none" w:sz="0" w:space="0" w:color="auto"/>
      </w:divBdr>
    </w:div>
    <w:div w:id="203979839">
      <w:bodyDiv w:val="1"/>
      <w:marLeft w:val="0"/>
      <w:marRight w:val="0"/>
      <w:marTop w:val="0"/>
      <w:marBottom w:val="0"/>
      <w:divBdr>
        <w:top w:val="none" w:sz="0" w:space="0" w:color="auto"/>
        <w:left w:val="none" w:sz="0" w:space="0" w:color="auto"/>
        <w:bottom w:val="none" w:sz="0" w:space="0" w:color="auto"/>
        <w:right w:val="none" w:sz="0" w:space="0" w:color="auto"/>
      </w:divBdr>
    </w:div>
    <w:div w:id="207499920">
      <w:bodyDiv w:val="1"/>
      <w:marLeft w:val="0"/>
      <w:marRight w:val="0"/>
      <w:marTop w:val="0"/>
      <w:marBottom w:val="0"/>
      <w:divBdr>
        <w:top w:val="none" w:sz="0" w:space="0" w:color="auto"/>
        <w:left w:val="none" w:sz="0" w:space="0" w:color="auto"/>
        <w:bottom w:val="none" w:sz="0" w:space="0" w:color="auto"/>
        <w:right w:val="none" w:sz="0" w:space="0" w:color="auto"/>
      </w:divBdr>
    </w:div>
    <w:div w:id="212665917">
      <w:bodyDiv w:val="1"/>
      <w:marLeft w:val="0"/>
      <w:marRight w:val="0"/>
      <w:marTop w:val="0"/>
      <w:marBottom w:val="0"/>
      <w:divBdr>
        <w:top w:val="none" w:sz="0" w:space="0" w:color="auto"/>
        <w:left w:val="none" w:sz="0" w:space="0" w:color="auto"/>
        <w:bottom w:val="none" w:sz="0" w:space="0" w:color="auto"/>
        <w:right w:val="none" w:sz="0" w:space="0" w:color="auto"/>
      </w:divBdr>
    </w:div>
    <w:div w:id="224031057">
      <w:bodyDiv w:val="1"/>
      <w:marLeft w:val="0"/>
      <w:marRight w:val="0"/>
      <w:marTop w:val="0"/>
      <w:marBottom w:val="0"/>
      <w:divBdr>
        <w:top w:val="none" w:sz="0" w:space="0" w:color="auto"/>
        <w:left w:val="none" w:sz="0" w:space="0" w:color="auto"/>
        <w:bottom w:val="none" w:sz="0" w:space="0" w:color="auto"/>
        <w:right w:val="none" w:sz="0" w:space="0" w:color="auto"/>
      </w:divBdr>
    </w:div>
    <w:div w:id="243341647">
      <w:bodyDiv w:val="1"/>
      <w:marLeft w:val="0"/>
      <w:marRight w:val="0"/>
      <w:marTop w:val="0"/>
      <w:marBottom w:val="0"/>
      <w:divBdr>
        <w:top w:val="none" w:sz="0" w:space="0" w:color="auto"/>
        <w:left w:val="none" w:sz="0" w:space="0" w:color="auto"/>
        <w:bottom w:val="none" w:sz="0" w:space="0" w:color="auto"/>
        <w:right w:val="none" w:sz="0" w:space="0" w:color="auto"/>
      </w:divBdr>
    </w:div>
    <w:div w:id="258368042">
      <w:bodyDiv w:val="1"/>
      <w:marLeft w:val="0"/>
      <w:marRight w:val="0"/>
      <w:marTop w:val="0"/>
      <w:marBottom w:val="0"/>
      <w:divBdr>
        <w:top w:val="none" w:sz="0" w:space="0" w:color="auto"/>
        <w:left w:val="none" w:sz="0" w:space="0" w:color="auto"/>
        <w:bottom w:val="none" w:sz="0" w:space="0" w:color="auto"/>
        <w:right w:val="none" w:sz="0" w:space="0" w:color="auto"/>
      </w:divBdr>
    </w:div>
    <w:div w:id="263390039">
      <w:bodyDiv w:val="1"/>
      <w:marLeft w:val="0"/>
      <w:marRight w:val="0"/>
      <w:marTop w:val="0"/>
      <w:marBottom w:val="0"/>
      <w:divBdr>
        <w:top w:val="none" w:sz="0" w:space="0" w:color="auto"/>
        <w:left w:val="none" w:sz="0" w:space="0" w:color="auto"/>
        <w:bottom w:val="none" w:sz="0" w:space="0" w:color="auto"/>
        <w:right w:val="none" w:sz="0" w:space="0" w:color="auto"/>
      </w:divBdr>
    </w:div>
    <w:div w:id="263922336">
      <w:bodyDiv w:val="1"/>
      <w:marLeft w:val="0"/>
      <w:marRight w:val="0"/>
      <w:marTop w:val="0"/>
      <w:marBottom w:val="0"/>
      <w:divBdr>
        <w:top w:val="none" w:sz="0" w:space="0" w:color="auto"/>
        <w:left w:val="none" w:sz="0" w:space="0" w:color="auto"/>
        <w:bottom w:val="none" w:sz="0" w:space="0" w:color="auto"/>
        <w:right w:val="none" w:sz="0" w:space="0" w:color="auto"/>
      </w:divBdr>
    </w:div>
    <w:div w:id="270166086">
      <w:bodyDiv w:val="1"/>
      <w:marLeft w:val="0"/>
      <w:marRight w:val="0"/>
      <w:marTop w:val="0"/>
      <w:marBottom w:val="0"/>
      <w:divBdr>
        <w:top w:val="none" w:sz="0" w:space="0" w:color="auto"/>
        <w:left w:val="none" w:sz="0" w:space="0" w:color="auto"/>
        <w:bottom w:val="none" w:sz="0" w:space="0" w:color="auto"/>
        <w:right w:val="none" w:sz="0" w:space="0" w:color="auto"/>
      </w:divBdr>
    </w:div>
    <w:div w:id="271397199">
      <w:bodyDiv w:val="1"/>
      <w:marLeft w:val="0"/>
      <w:marRight w:val="0"/>
      <w:marTop w:val="0"/>
      <w:marBottom w:val="0"/>
      <w:divBdr>
        <w:top w:val="none" w:sz="0" w:space="0" w:color="auto"/>
        <w:left w:val="none" w:sz="0" w:space="0" w:color="auto"/>
        <w:bottom w:val="none" w:sz="0" w:space="0" w:color="auto"/>
        <w:right w:val="none" w:sz="0" w:space="0" w:color="auto"/>
      </w:divBdr>
    </w:div>
    <w:div w:id="280379040">
      <w:bodyDiv w:val="1"/>
      <w:marLeft w:val="0"/>
      <w:marRight w:val="0"/>
      <w:marTop w:val="0"/>
      <w:marBottom w:val="0"/>
      <w:divBdr>
        <w:top w:val="none" w:sz="0" w:space="0" w:color="auto"/>
        <w:left w:val="none" w:sz="0" w:space="0" w:color="auto"/>
        <w:bottom w:val="none" w:sz="0" w:space="0" w:color="auto"/>
        <w:right w:val="none" w:sz="0" w:space="0" w:color="auto"/>
      </w:divBdr>
    </w:div>
    <w:div w:id="280571389">
      <w:bodyDiv w:val="1"/>
      <w:marLeft w:val="0"/>
      <w:marRight w:val="0"/>
      <w:marTop w:val="0"/>
      <w:marBottom w:val="0"/>
      <w:divBdr>
        <w:top w:val="none" w:sz="0" w:space="0" w:color="auto"/>
        <w:left w:val="none" w:sz="0" w:space="0" w:color="auto"/>
        <w:bottom w:val="none" w:sz="0" w:space="0" w:color="auto"/>
        <w:right w:val="none" w:sz="0" w:space="0" w:color="auto"/>
      </w:divBdr>
    </w:div>
    <w:div w:id="282469918">
      <w:bodyDiv w:val="1"/>
      <w:marLeft w:val="0"/>
      <w:marRight w:val="0"/>
      <w:marTop w:val="0"/>
      <w:marBottom w:val="0"/>
      <w:divBdr>
        <w:top w:val="none" w:sz="0" w:space="0" w:color="auto"/>
        <w:left w:val="none" w:sz="0" w:space="0" w:color="auto"/>
        <w:bottom w:val="none" w:sz="0" w:space="0" w:color="auto"/>
        <w:right w:val="none" w:sz="0" w:space="0" w:color="auto"/>
      </w:divBdr>
    </w:div>
    <w:div w:id="290476380">
      <w:bodyDiv w:val="1"/>
      <w:marLeft w:val="0"/>
      <w:marRight w:val="0"/>
      <w:marTop w:val="0"/>
      <w:marBottom w:val="0"/>
      <w:divBdr>
        <w:top w:val="none" w:sz="0" w:space="0" w:color="auto"/>
        <w:left w:val="none" w:sz="0" w:space="0" w:color="auto"/>
        <w:bottom w:val="none" w:sz="0" w:space="0" w:color="auto"/>
        <w:right w:val="none" w:sz="0" w:space="0" w:color="auto"/>
      </w:divBdr>
    </w:div>
    <w:div w:id="301663769">
      <w:bodyDiv w:val="1"/>
      <w:marLeft w:val="0"/>
      <w:marRight w:val="0"/>
      <w:marTop w:val="0"/>
      <w:marBottom w:val="0"/>
      <w:divBdr>
        <w:top w:val="none" w:sz="0" w:space="0" w:color="auto"/>
        <w:left w:val="none" w:sz="0" w:space="0" w:color="auto"/>
        <w:bottom w:val="none" w:sz="0" w:space="0" w:color="auto"/>
        <w:right w:val="none" w:sz="0" w:space="0" w:color="auto"/>
      </w:divBdr>
    </w:div>
    <w:div w:id="310907816">
      <w:bodyDiv w:val="1"/>
      <w:marLeft w:val="0"/>
      <w:marRight w:val="0"/>
      <w:marTop w:val="0"/>
      <w:marBottom w:val="0"/>
      <w:divBdr>
        <w:top w:val="none" w:sz="0" w:space="0" w:color="auto"/>
        <w:left w:val="none" w:sz="0" w:space="0" w:color="auto"/>
        <w:bottom w:val="none" w:sz="0" w:space="0" w:color="auto"/>
        <w:right w:val="none" w:sz="0" w:space="0" w:color="auto"/>
      </w:divBdr>
    </w:div>
    <w:div w:id="314653676">
      <w:bodyDiv w:val="1"/>
      <w:marLeft w:val="0"/>
      <w:marRight w:val="0"/>
      <w:marTop w:val="0"/>
      <w:marBottom w:val="0"/>
      <w:divBdr>
        <w:top w:val="none" w:sz="0" w:space="0" w:color="auto"/>
        <w:left w:val="none" w:sz="0" w:space="0" w:color="auto"/>
        <w:bottom w:val="none" w:sz="0" w:space="0" w:color="auto"/>
        <w:right w:val="none" w:sz="0" w:space="0" w:color="auto"/>
      </w:divBdr>
    </w:div>
    <w:div w:id="316804630">
      <w:bodyDiv w:val="1"/>
      <w:marLeft w:val="0"/>
      <w:marRight w:val="0"/>
      <w:marTop w:val="0"/>
      <w:marBottom w:val="0"/>
      <w:divBdr>
        <w:top w:val="none" w:sz="0" w:space="0" w:color="auto"/>
        <w:left w:val="none" w:sz="0" w:space="0" w:color="auto"/>
        <w:bottom w:val="none" w:sz="0" w:space="0" w:color="auto"/>
        <w:right w:val="none" w:sz="0" w:space="0" w:color="auto"/>
      </w:divBdr>
    </w:div>
    <w:div w:id="317615564">
      <w:bodyDiv w:val="1"/>
      <w:marLeft w:val="0"/>
      <w:marRight w:val="0"/>
      <w:marTop w:val="0"/>
      <w:marBottom w:val="0"/>
      <w:divBdr>
        <w:top w:val="none" w:sz="0" w:space="0" w:color="auto"/>
        <w:left w:val="none" w:sz="0" w:space="0" w:color="auto"/>
        <w:bottom w:val="none" w:sz="0" w:space="0" w:color="auto"/>
        <w:right w:val="none" w:sz="0" w:space="0" w:color="auto"/>
      </w:divBdr>
    </w:div>
    <w:div w:id="325324608">
      <w:bodyDiv w:val="1"/>
      <w:marLeft w:val="0"/>
      <w:marRight w:val="0"/>
      <w:marTop w:val="0"/>
      <w:marBottom w:val="0"/>
      <w:divBdr>
        <w:top w:val="none" w:sz="0" w:space="0" w:color="auto"/>
        <w:left w:val="none" w:sz="0" w:space="0" w:color="auto"/>
        <w:bottom w:val="none" w:sz="0" w:space="0" w:color="auto"/>
        <w:right w:val="none" w:sz="0" w:space="0" w:color="auto"/>
      </w:divBdr>
    </w:div>
    <w:div w:id="325742969">
      <w:bodyDiv w:val="1"/>
      <w:marLeft w:val="0"/>
      <w:marRight w:val="0"/>
      <w:marTop w:val="0"/>
      <w:marBottom w:val="0"/>
      <w:divBdr>
        <w:top w:val="none" w:sz="0" w:space="0" w:color="auto"/>
        <w:left w:val="none" w:sz="0" w:space="0" w:color="auto"/>
        <w:bottom w:val="none" w:sz="0" w:space="0" w:color="auto"/>
        <w:right w:val="none" w:sz="0" w:space="0" w:color="auto"/>
      </w:divBdr>
    </w:div>
    <w:div w:id="335233122">
      <w:bodyDiv w:val="1"/>
      <w:marLeft w:val="0"/>
      <w:marRight w:val="0"/>
      <w:marTop w:val="0"/>
      <w:marBottom w:val="0"/>
      <w:divBdr>
        <w:top w:val="none" w:sz="0" w:space="0" w:color="auto"/>
        <w:left w:val="none" w:sz="0" w:space="0" w:color="auto"/>
        <w:bottom w:val="none" w:sz="0" w:space="0" w:color="auto"/>
        <w:right w:val="none" w:sz="0" w:space="0" w:color="auto"/>
      </w:divBdr>
    </w:div>
    <w:div w:id="336539958">
      <w:bodyDiv w:val="1"/>
      <w:marLeft w:val="0"/>
      <w:marRight w:val="0"/>
      <w:marTop w:val="0"/>
      <w:marBottom w:val="0"/>
      <w:divBdr>
        <w:top w:val="none" w:sz="0" w:space="0" w:color="auto"/>
        <w:left w:val="none" w:sz="0" w:space="0" w:color="auto"/>
        <w:bottom w:val="none" w:sz="0" w:space="0" w:color="auto"/>
        <w:right w:val="none" w:sz="0" w:space="0" w:color="auto"/>
      </w:divBdr>
    </w:div>
    <w:div w:id="342250372">
      <w:bodyDiv w:val="1"/>
      <w:marLeft w:val="0"/>
      <w:marRight w:val="0"/>
      <w:marTop w:val="0"/>
      <w:marBottom w:val="0"/>
      <w:divBdr>
        <w:top w:val="none" w:sz="0" w:space="0" w:color="auto"/>
        <w:left w:val="none" w:sz="0" w:space="0" w:color="auto"/>
        <w:bottom w:val="none" w:sz="0" w:space="0" w:color="auto"/>
        <w:right w:val="none" w:sz="0" w:space="0" w:color="auto"/>
      </w:divBdr>
    </w:div>
    <w:div w:id="342559676">
      <w:bodyDiv w:val="1"/>
      <w:marLeft w:val="0"/>
      <w:marRight w:val="0"/>
      <w:marTop w:val="0"/>
      <w:marBottom w:val="0"/>
      <w:divBdr>
        <w:top w:val="none" w:sz="0" w:space="0" w:color="auto"/>
        <w:left w:val="none" w:sz="0" w:space="0" w:color="auto"/>
        <w:bottom w:val="none" w:sz="0" w:space="0" w:color="auto"/>
        <w:right w:val="none" w:sz="0" w:space="0" w:color="auto"/>
      </w:divBdr>
    </w:div>
    <w:div w:id="346833857">
      <w:bodyDiv w:val="1"/>
      <w:marLeft w:val="0"/>
      <w:marRight w:val="0"/>
      <w:marTop w:val="0"/>
      <w:marBottom w:val="0"/>
      <w:divBdr>
        <w:top w:val="none" w:sz="0" w:space="0" w:color="auto"/>
        <w:left w:val="none" w:sz="0" w:space="0" w:color="auto"/>
        <w:bottom w:val="none" w:sz="0" w:space="0" w:color="auto"/>
        <w:right w:val="none" w:sz="0" w:space="0" w:color="auto"/>
      </w:divBdr>
    </w:div>
    <w:div w:id="357395994">
      <w:bodyDiv w:val="1"/>
      <w:marLeft w:val="0"/>
      <w:marRight w:val="0"/>
      <w:marTop w:val="0"/>
      <w:marBottom w:val="0"/>
      <w:divBdr>
        <w:top w:val="none" w:sz="0" w:space="0" w:color="auto"/>
        <w:left w:val="none" w:sz="0" w:space="0" w:color="auto"/>
        <w:bottom w:val="none" w:sz="0" w:space="0" w:color="auto"/>
        <w:right w:val="none" w:sz="0" w:space="0" w:color="auto"/>
      </w:divBdr>
    </w:div>
    <w:div w:id="359013172">
      <w:bodyDiv w:val="1"/>
      <w:marLeft w:val="0"/>
      <w:marRight w:val="0"/>
      <w:marTop w:val="0"/>
      <w:marBottom w:val="0"/>
      <w:divBdr>
        <w:top w:val="none" w:sz="0" w:space="0" w:color="auto"/>
        <w:left w:val="none" w:sz="0" w:space="0" w:color="auto"/>
        <w:bottom w:val="none" w:sz="0" w:space="0" w:color="auto"/>
        <w:right w:val="none" w:sz="0" w:space="0" w:color="auto"/>
      </w:divBdr>
    </w:div>
    <w:div w:id="361983010">
      <w:bodyDiv w:val="1"/>
      <w:marLeft w:val="0"/>
      <w:marRight w:val="0"/>
      <w:marTop w:val="0"/>
      <w:marBottom w:val="0"/>
      <w:divBdr>
        <w:top w:val="none" w:sz="0" w:space="0" w:color="auto"/>
        <w:left w:val="none" w:sz="0" w:space="0" w:color="auto"/>
        <w:bottom w:val="none" w:sz="0" w:space="0" w:color="auto"/>
        <w:right w:val="none" w:sz="0" w:space="0" w:color="auto"/>
      </w:divBdr>
    </w:div>
    <w:div w:id="365059969">
      <w:bodyDiv w:val="1"/>
      <w:marLeft w:val="0"/>
      <w:marRight w:val="0"/>
      <w:marTop w:val="0"/>
      <w:marBottom w:val="0"/>
      <w:divBdr>
        <w:top w:val="none" w:sz="0" w:space="0" w:color="auto"/>
        <w:left w:val="none" w:sz="0" w:space="0" w:color="auto"/>
        <w:bottom w:val="none" w:sz="0" w:space="0" w:color="auto"/>
        <w:right w:val="none" w:sz="0" w:space="0" w:color="auto"/>
      </w:divBdr>
    </w:div>
    <w:div w:id="367343522">
      <w:bodyDiv w:val="1"/>
      <w:marLeft w:val="0"/>
      <w:marRight w:val="0"/>
      <w:marTop w:val="0"/>
      <w:marBottom w:val="0"/>
      <w:divBdr>
        <w:top w:val="none" w:sz="0" w:space="0" w:color="auto"/>
        <w:left w:val="none" w:sz="0" w:space="0" w:color="auto"/>
        <w:bottom w:val="none" w:sz="0" w:space="0" w:color="auto"/>
        <w:right w:val="none" w:sz="0" w:space="0" w:color="auto"/>
      </w:divBdr>
    </w:div>
    <w:div w:id="368603428">
      <w:bodyDiv w:val="1"/>
      <w:marLeft w:val="0"/>
      <w:marRight w:val="0"/>
      <w:marTop w:val="0"/>
      <w:marBottom w:val="0"/>
      <w:divBdr>
        <w:top w:val="none" w:sz="0" w:space="0" w:color="auto"/>
        <w:left w:val="none" w:sz="0" w:space="0" w:color="auto"/>
        <w:bottom w:val="none" w:sz="0" w:space="0" w:color="auto"/>
        <w:right w:val="none" w:sz="0" w:space="0" w:color="auto"/>
      </w:divBdr>
    </w:div>
    <w:div w:id="373117257">
      <w:bodyDiv w:val="1"/>
      <w:marLeft w:val="0"/>
      <w:marRight w:val="0"/>
      <w:marTop w:val="0"/>
      <w:marBottom w:val="0"/>
      <w:divBdr>
        <w:top w:val="none" w:sz="0" w:space="0" w:color="auto"/>
        <w:left w:val="none" w:sz="0" w:space="0" w:color="auto"/>
        <w:bottom w:val="none" w:sz="0" w:space="0" w:color="auto"/>
        <w:right w:val="none" w:sz="0" w:space="0" w:color="auto"/>
      </w:divBdr>
    </w:div>
    <w:div w:id="374358132">
      <w:bodyDiv w:val="1"/>
      <w:marLeft w:val="0"/>
      <w:marRight w:val="0"/>
      <w:marTop w:val="0"/>
      <w:marBottom w:val="0"/>
      <w:divBdr>
        <w:top w:val="none" w:sz="0" w:space="0" w:color="auto"/>
        <w:left w:val="none" w:sz="0" w:space="0" w:color="auto"/>
        <w:bottom w:val="none" w:sz="0" w:space="0" w:color="auto"/>
        <w:right w:val="none" w:sz="0" w:space="0" w:color="auto"/>
      </w:divBdr>
    </w:div>
    <w:div w:id="376470938">
      <w:bodyDiv w:val="1"/>
      <w:marLeft w:val="0"/>
      <w:marRight w:val="0"/>
      <w:marTop w:val="0"/>
      <w:marBottom w:val="0"/>
      <w:divBdr>
        <w:top w:val="none" w:sz="0" w:space="0" w:color="auto"/>
        <w:left w:val="none" w:sz="0" w:space="0" w:color="auto"/>
        <w:bottom w:val="none" w:sz="0" w:space="0" w:color="auto"/>
        <w:right w:val="none" w:sz="0" w:space="0" w:color="auto"/>
      </w:divBdr>
    </w:div>
    <w:div w:id="377513096">
      <w:bodyDiv w:val="1"/>
      <w:marLeft w:val="0"/>
      <w:marRight w:val="0"/>
      <w:marTop w:val="0"/>
      <w:marBottom w:val="0"/>
      <w:divBdr>
        <w:top w:val="none" w:sz="0" w:space="0" w:color="auto"/>
        <w:left w:val="none" w:sz="0" w:space="0" w:color="auto"/>
        <w:bottom w:val="none" w:sz="0" w:space="0" w:color="auto"/>
        <w:right w:val="none" w:sz="0" w:space="0" w:color="auto"/>
      </w:divBdr>
    </w:div>
    <w:div w:id="377707414">
      <w:bodyDiv w:val="1"/>
      <w:marLeft w:val="0"/>
      <w:marRight w:val="0"/>
      <w:marTop w:val="0"/>
      <w:marBottom w:val="0"/>
      <w:divBdr>
        <w:top w:val="none" w:sz="0" w:space="0" w:color="auto"/>
        <w:left w:val="none" w:sz="0" w:space="0" w:color="auto"/>
        <w:bottom w:val="none" w:sz="0" w:space="0" w:color="auto"/>
        <w:right w:val="none" w:sz="0" w:space="0" w:color="auto"/>
      </w:divBdr>
    </w:div>
    <w:div w:id="378480849">
      <w:bodyDiv w:val="1"/>
      <w:marLeft w:val="0"/>
      <w:marRight w:val="0"/>
      <w:marTop w:val="0"/>
      <w:marBottom w:val="0"/>
      <w:divBdr>
        <w:top w:val="none" w:sz="0" w:space="0" w:color="auto"/>
        <w:left w:val="none" w:sz="0" w:space="0" w:color="auto"/>
        <w:bottom w:val="none" w:sz="0" w:space="0" w:color="auto"/>
        <w:right w:val="none" w:sz="0" w:space="0" w:color="auto"/>
      </w:divBdr>
    </w:div>
    <w:div w:id="383259647">
      <w:bodyDiv w:val="1"/>
      <w:marLeft w:val="0"/>
      <w:marRight w:val="0"/>
      <w:marTop w:val="0"/>
      <w:marBottom w:val="0"/>
      <w:divBdr>
        <w:top w:val="none" w:sz="0" w:space="0" w:color="auto"/>
        <w:left w:val="none" w:sz="0" w:space="0" w:color="auto"/>
        <w:bottom w:val="none" w:sz="0" w:space="0" w:color="auto"/>
        <w:right w:val="none" w:sz="0" w:space="0" w:color="auto"/>
      </w:divBdr>
    </w:div>
    <w:div w:id="387152133">
      <w:bodyDiv w:val="1"/>
      <w:marLeft w:val="0"/>
      <w:marRight w:val="0"/>
      <w:marTop w:val="0"/>
      <w:marBottom w:val="0"/>
      <w:divBdr>
        <w:top w:val="none" w:sz="0" w:space="0" w:color="auto"/>
        <w:left w:val="none" w:sz="0" w:space="0" w:color="auto"/>
        <w:bottom w:val="none" w:sz="0" w:space="0" w:color="auto"/>
        <w:right w:val="none" w:sz="0" w:space="0" w:color="auto"/>
      </w:divBdr>
    </w:div>
    <w:div w:id="389159413">
      <w:bodyDiv w:val="1"/>
      <w:marLeft w:val="0"/>
      <w:marRight w:val="0"/>
      <w:marTop w:val="0"/>
      <w:marBottom w:val="0"/>
      <w:divBdr>
        <w:top w:val="none" w:sz="0" w:space="0" w:color="auto"/>
        <w:left w:val="none" w:sz="0" w:space="0" w:color="auto"/>
        <w:bottom w:val="none" w:sz="0" w:space="0" w:color="auto"/>
        <w:right w:val="none" w:sz="0" w:space="0" w:color="auto"/>
      </w:divBdr>
    </w:div>
    <w:div w:id="390690981">
      <w:bodyDiv w:val="1"/>
      <w:marLeft w:val="0"/>
      <w:marRight w:val="0"/>
      <w:marTop w:val="0"/>
      <w:marBottom w:val="0"/>
      <w:divBdr>
        <w:top w:val="none" w:sz="0" w:space="0" w:color="auto"/>
        <w:left w:val="none" w:sz="0" w:space="0" w:color="auto"/>
        <w:bottom w:val="none" w:sz="0" w:space="0" w:color="auto"/>
        <w:right w:val="none" w:sz="0" w:space="0" w:color="auto"/>
      </w:divBdr>
    </w:div>
    <w:div w:id="390999919">
      <w:bodyDiv w:val="1"/>
      <w:marLeft w:val="0"/>
      <w:marRight w:val="0"/>
      <w:marTop w:val="0"/>
      <w:marBottom w:val="0"/>
      <w:divBdr>
        <w:top w:val="none" w:sz="0" w:space="0" w:color="auto"/>
        <w:left w:val="none" w:sz="0" w:space="0" w:color="auto"/>
        <w:bottom w:val="none" w:sz="0" w:space="0" w:color="auto"/>
        <w:right w:val="none" w:sz="0" w:space="0" w:color="auto"/>
      </w:divBdr>
    </w:div>
    <w:div w:id="396633697">
      <w:bodyDiv w:val="1"/>
      <w:marLeft w:val="0"/>
      <w:marRight w:val="0"/>
      <w:marTop w:val="0"/>
      <w:marBottom w:val="0"/>
      <w:divBdr>
        <w:top w:val="none" w:sz="0" w:space="0" w:color="auto"/>
        <w:left w:val="none" w:sz="0" w:space="0" w:color="auto"/>
        <w:bottom w:val="none" w:sz="0" w:space="0" w:color="auto"/>
        <w:right w:val="none" w:sz="0" w:space="0" w:color="auto"/>
      </w:divBdr>
    </w:div>
    <w:div w:id="400055992">
      <w:bodyDiv w:val="1"/>
      <w:marLeft w:val="0"/>
      <w:marRight w:val="0"/>
      <w:marTop w:val="0"/>
      <w:marBottom w:val="0"/>
      <w:divBdr>
        <w:top w:val="none" w:sz="0" w:space="0" w:color="auto"/>
        <w:left w:val="none" w:sz="0" w:space="0" w:color="auto"/>
        <w:bottom w:val="none" w:sz="0" w:space="0" w:color="auto"/>
        <w:right w:val="none" w:sz="0" w:space="0" w:color="auto"/>
      </w:divBdr>
    </w:div>
    <w:div w:id="402457483">
      <w:bodyDiv w:val="1"/>
      <w:marLeft w:val="0"/>
      <w:marRight w:val="0"/>
      <w:marTop w:val="0"/>
      <w:marBottom w:val="0"/>
      <w:divBdr>
        <w:top w:val="none" w:sz="0" w:space="0" w:color="auto"/>
        <w:left w:val="none" w:sz="0" w:space="0" w:color="auto"/>
        <w:bottom w:val="none" w:sz="0" w:space="0" w:color="auto"/>
        <w:right w:val="none" w:sz="0" w:space="0" w:color="auto"/>
      </w:divBdr>
    </w:div>
    <w:div w:id="419184982">
      <w:bodyDiv w:val="1"/>
      <w:marLeft w:val="0"/>
      <w:marRight w:val="0"/>
      <w:marTop w:val="0"/>
      <w:marBottom w:val="0"/>
      <w:divBdr>
        <w:top w:val="none" w:sz="0" w:space="0" w:color="auto"/>
        <w:left w:val="none" w:sz="0" w:space="0" w:color="auto"/>
        <w:bottom w:val="none" w:sz="0" w:space="0" w:color="auto"/>
        <w:right w:val="none" w:sz="0" w:space="0" w:color="auto"/>
      </w:divBdr>
    </w:div>
    <w:div w:id="428935809">
      <w:bodyDiv w:val="1"/>
      <w:marLeft w:val="0"/>
      <w:marRight w:val="0"/>
      <w:marTop w:val="0"/>
      <w:marBottom w:val="0"/>
      <w:divBdr>
        <w:top w:val="none" w:sz="0" w:space="0" w:color="auto"/>
        <w:left w:val="none" w:sz="0" w:space="0" w:color="auto"/>
        <w:bottom w:val="none" w:sz="0" w:space="0" w:color="auto"/>
        <w:right w:val="none" w:sz="0" w:space="0" w:color="auto"/>
      </w:divBdr>
    </w:div>
    <w:div w:id="430854703">
      <w:bodyDiv w:val="1"/>
      <w:marLeft w:val="0"/>
      <w:marRight w:val="0"/>
      <w:marTop w:val="0"/>
      <w:marBottom w:val="0"/>
      <w:divBdr>
        <w:top w:val="none" w:sz="0" w:space="0" w:color="auto"/>
        <w:left w:val="none" w:sz="0" w:space="0" w:color="auto"/>
        <w:bottom w:val="none" w:sz="0" w:space="0" w:color="auto"/>
        <w:right w:val="none" w:sz="0" w:space="0" w:color="auto"/>
      </w:divBdr>
    </w:div>
    <w:div w:id="434255782">
      <w:bodyDiv w:val="1"/>
      <w:marLeft w:val="0"/>
      <w:marRight w:val="0"/>
      <w:marTop w:val="0"/>
      <w:marBottom w:val="0"/>
      <w:divBdr>
        <w:top w:val="none" w:sz="0" w:space="0" w:color="auto"/>
        <w:left w:val="none" w:sz="0" w:space="0" w:color="auto"/>
        <w:bottom w:val="none" w:sz="0" w:space="0" w:color="auto"/>
        <w:right w:val="none" w:sz="0" w:space="0" w:color="auto"/>
      </w:divBdr>
    </w:div>
    <w:div w:id="435490418">
      <w:bodyDiv w:val="1"/>
      <w:marLeft w:val="0"/>
      <w:marRight w:val="0"/>
      <w:marTop w:val="0"/>
      <w:marBottom w:val="0"/>
      <w:divBdr>
        <w:top w:val="none" w:sz="0" w:space="0" w:color="auto"/>
        <w:left w:val="none" w:sz="0" w:space="0" w:color="auto"/>
        <w:bottom w:val="none" w:sz="0" w:space="0" w:color="auto"/>
        <w:right w:val="none" w:sz="0" w:space="0" w:color="auto"/>
      </w:divBdr>
    </w:div>
    <w:div w:id="436560236">
      <w:bodyDiv w:val="1"/>
      <w:marLeft w:val="0"/>
      <w:marRight w:val="0"/>
      <w:marTop w:val="0"/>
      <w:marBottom w:val="0"/>
      <w:divBdr>
        <w:top w:val="none" w:sz="0" w:space="0" w:color="auto"/>
        <w:left w:val="none" w:sz="0" w:space="0" w:color="auto"/>
        <w:bottom w:val="none" w:sz="0" w:space="0" w:color="auto"/>
        <w:right w:val="none" w:sz="0" w:space="0" w:color="auto"/>
      </w:divBdr>
    </w:div>
    <w:div w:id="441462823">
      <w:bodyDiv w:val="1"/>
      <w:marLeft w:val="0"/>
      <w:marRight w:val="0"/>
      <w:marTop w:val="0"/>
      <w:marBottom w:val="0"/>
      <w:divBdr>
        <w:top w:val="none" w:sz="0" w:space="0" w:color="auto"/>
        <w:left w:val="none" w:sz="0" w:space="0" w:color="auto"/>
        <w:bottom w:val="none" w:sz="0" w:space="0" w:color="auto"/>
        <w:right w:val="none" w:sz="0" w:space="0" w:color="auto"/>
      </w:divBdr>
    </w:div>
    <w:div w:id="450176582">
      <w:bodyDiv w:val="1"/>
      <w:marLeft w:val="0"/>
      <w:marRight w:val="0"/>
      <w:marTop w:val="0"/>
      <w:marBottom w:val="0"/>
      <w:divBdr>
        <w:top w:val="none" w:sz="0" w:space="0" w:color="auto"/>
        <w:left w:val="none" w:sz="0" w:space="0" w:color="auto"/>
        <w:bottom w:val="none" w:sz="0" w:space="0" w:color="auto"/>
        <w:right w:val="none" w:sz="0" w:space="0" w:color="auto"/>
      </w:divBdr>
    </w:div>
    <w:div w:id="453601896">
      <w:bodyDiv w:val="1"/>
      <w:marLeft w:val="0"/>
      <w:marRight w:val="0"/>
      <w:marTop w:val="0"/>
      <w:marBottom w:val="0"/>
      <w:divBdr>
        <w:top w:val="none" w:sz="0" w:space="0" w:color="auto"/>
        <w:left w:val="none" w:sz="0" w:space="0" w:color="auto"/>
        <w:bottom w:val="none" w:sz="0" w:space="0" w:color="auto"/>
        <w:right w:val="none" w:sz="0" w:space="0" w:color="auto"/>
      </w:divBdr>
    </w:div>
    <w:div w:id="464811128">
      <w:bodyDiv w:val="1"/>
      <w:marLeft w:val="0"/>
      <w:marRight w:val="0"/>
      <w:marTop w:val="0"/>
      <w:marBottom w:val="0"/>
      <w:divBdr>
        <w:top w:val="none" w:sz="0" w:space="0" w:color="auto"/>
        <w:left w:val="none" w:sz="0" w:space="0" w:color="auto"/>
        <w:bottom w:val="none" w:sz="0" w:space="0" w:color="auto"/>
        <w:right w:val="none" w:sz="0" w:space="0" w:color="auto"/>
      </w:divBdr>
    </w:div>
    <w:div w:id="466093328">
      <w:bodyDiv w:val="1"/>
      <w:marLeft w:val="0"/>
      <w:marRight w:val="0"/>
      <w:marTop w:val="0"/>
      <w:marBottom w:val="0"/>
      <w:divBdr>
        <w:top w:val="none" w:sz="0" w:space="0" w:color="auto"/>
        <w:left w:val="none" w:sz="0" w:space="0" w:color="auto"/>
        <w:bottom w:val="none" w:sz="0" w:space="0" w:color="auto"/>
        <w:right w:val="none" w:sz="0" w:space="0" w:color="auto"/>
      </w:divBdr>
    </w:div>
    <w:div w:id="467817343">
      <w:bodyDiv w:val="1"/>
      <w:marLeft w:val="0"/>
      <w:marRight w:val="0"/>
      <w:marTop w:val="0"/>
      <w:marBottom w:val="0"/>
      <w:divBdr>
        <w:top w:val="none" w:sz="0" w:space="0" w:color="auto"/>
        <w:left w:val="none" w:sz="0" w:space="0" w:color="auto"/>
        <w:bottom w:val="none" w:sz="0" w:space="0" w:color="auto"/>
        <w:right w:val="none" w:sz="0" w:space="0" w:color="auto"/>
      </w:divBdr>
    </w:div>
    <w:div w:id="479998458">
      <w:bodyDiv w:val="1"/>
      <w:marLeft w:val="0"/>
      <w:marRight w:val="0"/>
      <w:marTop w:val="0"/>
      <w:marBottom w:val="0"/>
      <w:divBdr>
        <w:top w:val="none" w:sz="0" w:space="0" w:color="auto"/>
        <w:left w:val="none" w:sz="0" w:space="0" w:color="auto"/>
        <w:bottom w:val="none" w:sz="0" w:space="0" w:color="auto"/>
        <w:right w:val="none" w:sz="0" w:space="0" w:color="auto"/>
      </w:divBdr>
    </w:div>
    <w:div w:id="480969636">
      <w:bodyDiv w:val="1"/>
      <w:marLeft w:val="0"/>
      <w:marRight w:val="0"/>
      <w:marTop w:val="0"/>
      <w:marBottom w:val="0"/>
      <w:divBdr>
        <w:top w:val="none" w:sz="0" w:space="0" w:color="auto"/>
        <w:left w:val="none" w:sz="0" w:space="0" w:color="auto"/>
        <w:bottom w:val="none" w:sz="0" w:space="0" w:color="auto"/>
        <w:right w:val="none" w:sz="0" w:space="0" w:color="auto"/>
      </w:divBdr>
    </w:div>
    <w:div w:id="481192148">
      <w:bodyDiv w:val="1"/>
      <w:marLeft w:val="0"/>
      <w:marRight w:val="0"/>
      <w:marTop w:val="0"/>
      <w:marBottom w:val="0"/>
      <w:divBdr>
        <w:top w:val="none" w:sz="0" w:space="0" w:color="auto"/>
        <w:left w:val="none" w:sz="0" w:space="0" w:color="auto"/>
        <w:bottom w:val="none" w:sz="0" w:space="0" w:color="auto"/>
        <w:right w:val="none" w:sz="0" w:space="0" w:color="auto"/>
      </w:divBdr>
    </w:div>
    <w:div w:id="482501607">
      <w:bodyDiv w:val="1"/>
      <w:marLeft w:val="0"/>
      <w:marRight w:val="0"/>
      <w:marTop w:val="0"/>
      <w:marBottom w:val="0"/>
      <w:divBdr>
        <w:top w:val="none" w:sz="0" w:space="0" w:color="auto"/>
        <w:left w:val="none" w:sz="0" w:space="0" w:color="auto"/>
        <w:bottom w:val="none" w:sz="0" w:space="0" w:color="auto"/>
        <w:right w:val="none" w:sz="0" w:space="0" w:color="auto"/>
      </w:divBdr>
    </w:div>
    <w:div w:id="487862766">
      <w:bodyDiv w:val="1"/>
      <w:marLeft w:val="0"/>
      <w:marRight w:val="0"/>
      <w:marTop w:val="0"/>
      <w:marBottom w:val="0"/>
      <w:divBdr>
        <w:top w:val="none" w:sz="0" w:space="0" w:color="auto"/>
        <w:left w:val="none" w:sz="0" w:space="0" w:color="auto"/>
        <w:bottom w:val="none" w:sz="0" w:space="0" w:color="auto"/>
        <w:right w:val="none" w:sz="0" w:space="0" w:color="auto"/>
      </w:divBdr>
    </w:div>
    <w:div w:id="492180337">
      <w:bodyDiv w:val="1"/>
      <w:marLeft w:val="0"/>
      <w:marRight w:val="0"/>
      <w:marTop w:val="0"/>
      <w:marBottom w:val="0"/>
      <w:divBdr>
        <w:top w:val="none" w:sz="0" w:space="0" w:color="auto"/>
        <w:left w:val="none" w:sz="0" w:space="0" w:color="auto"/>
        <w:bottom w:val="none" w:sz="0" w:space="0" w:color="auto"/>
        <w:right w:val="none" w:sz="0" w:space="0" w:color="auto"/>
      </w:divBdr>
    </w:div>
    <w:div w:id="501240139">
      <w:bodyDiv w:val="1"/>
      <w:marLeft w:val="0"/>
      <w:marRight w:val="0"/>
      <w:marTop w:val="0"/>
      <w:marBottom w:val="0"/>
      <w:divBdr>
        <w:top w:val="none" w:sz="0" w:space="0" w:color="auto"/>
        <w:left w:val="none" w:sz="0" w:space="0" w:color="auto"/>
        <w:bottom w:val="none" w:sz="0" w:space="0" w:color="auto"/>
        <w:right w:val="none" w:sz="0" w:space="0" w:color="auto"/>
      </w:divBdr>
    </w:div>
    <w:div w:id="502017897">
      <w:bodyDiv w:val="1"/>
      <w:marLeft w:val="0"/>
      <w:marRight w:val="0"/>
      <w:marTop w:val="0"/>
      <w:marBottom w:val="0"/>
      <w:divBdr>
        <w:top w:val="none" w:sz="0" w:space="0" w:color="auto"/>
        <w:left w:val="none" w:sz="0" w:space="0" w:color="auto"/>
        <w:bottom w:val="none" w:sz="0" w:space="0" w:color="auto"/>
        <w:right w:val="none" w:sz="0" w:space="0" w:color="auto"/>
      </w:divBdr>
    </w:div>
    <w:div w:id="503936579">
      <w:bodyDiv w:val="1"/>
      <w:marLeft w:val="0"/>
      <w:marRight w:val="0"/>
      <w:marTop w:val="0"/>
      <w:marBottom w:val="0"/>
      <w:divBdr>
        <w:top w:val="none" w:sz="0" w:space="0" w:color="auto"/>
        <w:left w:val="none" w:sz="0" w:space="0" w:color="auto"/>
        <w:bottom w:val="none" w:sz="0" w:space="0" w:color="auto"/>
        <w:right w:val="none" w:sz="0" w:space="0" w:color="auto"/>
      </w:divBdr>
    </w:div>
    <w:div w:id="510803590">
      <w:bodyDiv w:val="1"/>
      <w:marLeft w:val="0"/>
      <w:marRight w:val="0"/>
      <w:marTop w:val="0"/>
      <w:marBottom w:val="0"/>
      <w:divBdr>
        <w:top w:val="none" w:sz="0" w:space="0" w:color="auto"/>
        <w:left w:val="none" w:sz="0" w:space="0" w:color="auto"/>
        <w:bottom w:val="none" w:sz="0" w:space="0" w:color="auto"/>
        <w:right w:val="none" w:sz="0" w:space="0" w:color="auto"/>
      </w:divBdr>
    </w:div>
    <w:div w:id="512956919">
      <w:bodyDiv w:val="1"/>
      <w:marLeft w:val="0"/>
      <w:marRight w:val="0"/>
      <w:marTop w:val="0"/>
      <w:marBottom w:val="0"/>
      <w:divBdr>
        <w:top w:val="none" w:sz="0" w:space="0" w:color="auto"/>
        <w:left w:val="none" w:sz="0" w:space="0" w:color="auto"/>
        <w:bottom w:val="none" w:sz="0" w:space="0" w:color="auto"/>
        <w:right w:val="none" w:sz="0" w:space="0" w:color="auto"/>
      </w:divBdr>
    </w:div>
    <w:div w:id="517736866">
      <w:bodyDiv w:val="1"/>
      <w:marLeft w:val="0"/>
      <w:marRight w:val="0"/>
      <w:marTop w:val="0"/>
      <w:marBottom w:val="0"/>
      <w:divBdr>
        <w:top w:val="none" w:sz="0" w:space="0" w:color="auto"/>
        <w:left w:val="none" w:sz="0" w:space="0" w:color="auto"/>
        <w:bottom w:val="none" w:sz="0" w:space="0" w:color="auto"/>
        <w:right w:val="none" w:sz="0" w:space="0" w:color="auto"/>
      </w:divBdr>
    </w:div>
    <w:div w:id="521475793">
      <w:bodyDiv w:val="1"/>
      <w:marLeft w:val="0"/>
      <w:marRight w:val="0"/>
      <w:marTop w:val="0"/>
      <w:marBottom w:val="0"/>
      <w:divBdr>
        <w:top w:val="none" w:sz="0" w:space="0" w:color="auto"/>
        <w:left w:val="none" w:sz="0" w:space="0" w:color="auto"/>
        <w:bottom w:val="none" w:sz="0" w:space="0" w:color="auto"/>
        <w:right w:val="none" w:sz="0" w:space="0" w:color="auto"/>
      </w:divBdr>
    </w:div>
    <w:div w:id="522550065">
      <w:bodyDiv w:val="1"/>
      <w:marLeft w:val="0"/>
      <w:marRight w:val="0"/>
      <w:marTop w:val="0"/>
      <w:marBottom w:val="0"/>
      <w:divBdr>
        <w:top w:val="none" w:sz="0" w:space="0" w:color="auto"/>
        <w:left w:val="none" w:sz="0" w:space="0" w:color="auto"/>
        <w:bottom w:val="none" w:sz="0" w:space="0" w:color="auto"/>
        <w:right w:val="none" w:sz="0" w:space="0" w:color="auto"/>
      </w:divBdr>
    </w:div>
    <w:div w:id="526212255">
      <w:bodyDiv w:val="1"/>
      <w:marLeft w:val="0"/>
      <w:marRight w:val="0"/>
      <w:marTop w:val="0"/>
      <w:marBottom w:val="0"/>
      <w:divBdr>
        <w:top w:val="none" w:sz="0" w:space="0" w:color="auto"/>
        <w:left w:val="none" w:sz="0" w:space="0" w:color="auto"/>
        <w:bottom w:val="none" w:sz="0" w:space="0" w:color="auto"/>
        <w:right w:val="none" w:sz="0" w:space="0" w:color="auto"/>
      </w:divBdr>
    </w:div>
    <w:div w:id="528685855">
      <w:bodyDiv w:val="1"/>
      <w:marLeft w:val="0"/>
      <w:marRight w:val="0"/>
      <w:marTop w:val="0"/>
      <w:marBottom w:val="0"/>
      <w:divBdr>
        <w:top w:val="none" w:sz="0" w:space="0" w:color="auto"/>
        <w:left w:val="none" w:sz="0" w:space="0" w:color="auto"/>
        <w:bottom w:val="none" w:sz="0" w:space="0" w:color="auto"/>
        <w:right w:val="none" w:sz="0" w:space="0" w:color="auto"/>
      </w:divBdr>
    </w:div>
    <w:div w:id="528956530">
      <w:bodyDiv w:val="1"/>
      <w:marLeft w:val="0"/>
      <w:marRight w:val="0"/>
      <w:marTop w:val="0"/>
      <w:marBottom w:val="0"/>
      <w:divBdr>
        <w:top w:val="none" w:sz="0" w:space="0" w:color="auto"/>
        <w:left w:val="none" w:sz="0" w:space="0" w:color="auto"/>
        <w:bottom w:val="none" w:sz="0" w:space="0" w:color="auto"/>
        <w:right w:val="none" w:sz="0" w:space="0" w:color="auto"/>
      </w:divBdr>
    </w:div>
    <w:div w:id="535046431">
      <w:bodyDiv w:val="1"/>
      <w:marLeft w:val="0"/>
      <w:marRight w:val="0"/>
      <w:marTop w:val="0"/>
      <w:marBottom w:val="0"/>
      <w:divBdr>
        <w:top w:val="none" w:sz="0" w:space="0" w:color="auto"/>
        <w:left w:val="none" w:sz="0" w:space="0" w:color="auto"/>
        <w:bottom w:val="none" w:sz="0" w:space="0" w:color="auto"/>
        <w:right w:val="none" w:sz="0" w:space="0" w:color="auto"/>
      </w:divBdr>
    </w:div>
    <w:div w:id="549075405">
      <w:bodyDiv w:val="1"/>
      <w:marLeft w:val="0"/>
      <w:marRight w:val="0"/>
      <w:marTop w:val="0"/>
      <w:marBottom w:val="0"/>
      <w:divBdr>
        <w:top w:val="none" w:sz="0" w:space="0" w:color="auto"/>
        <w:left w:val="none" w:sz="0" w:space="0" w:color="auto"/>
        <w:bottom w:val="none" w:sz="0" w:space="0" w:color="auto"/>
        <w:right w:val="none" w:sz="0" w:space="0" w:color="auto"/>
      </w:divBdr>
    </w:div>
    <w:div w:id="551697923">
      <w:bodyDiv w:val="1"/>
      <w:marLeft w:val="0"/>
      <w:marRight w:val="0"/>
      <w:marTop w:val="0"/>
      <w:marBottom w:val="0"/>
      <w:divBdr>
        <w:top w:val="none" w:sz="0" w:space="0" w:color="auto"/>
        <w:left w:val="none" w:sz="0" w:space="0" w:color="auto"/>
        <w:bottom w:val="none" w:sz="0" w:space="0" w:color="auto"/>
        <w:right w:val="none" w:sz="0" w:space="0" w:color="auto"/>
      </w:divBdr>
    </w:div>
    <w:div w:id="555703564">
      <w:bodyDiv w:val="1"/>
      <w:marLeft w:val="0"/>
      <w:marRight w:val="0"/>
      <w:marTop w:val="0"/>
      <w:marBottom w:val="0"/>
      <w:divBdr>
        <w:top w:val="none" w:sz="0" w:space="0" w:color="auto"/>
        <w:left w:val="none" w:sz="0" w:space="0" w:color="auto"/>
        <w:bottom w:val="none" w:sz="0" w:space="0" w:color="auto"/>
        <w:right w:val="none" w:sz="0" w:space="0" w:color="auto"/>
      </w:divBdr>
    </w:div>
    <w:div w:id="557475242">
      <w:bodyDiv w:val="1"/>
      <w:marLeft w:val="0"/>
      <w:marRight w:val="0"/>
      <w:marTop w:val="0"/>
      <w:marBottom w:val="0"/>
      <w:divBdr>
        <w:top w:val="none" w:sz="0" w:space="0" w:color="auto"/>
        <w:left w:val="none" w:sz="0" w:space="0" w:color="auto"/>
        <w:bottom w:val="none" w:sz="0" w:space="0" w:color="auto"/>
        <w:right w:val="none" w:sz="0" w:space="0" w:color="auto"/>
      </w:divBdr>
    </w:div>
    <w:div w:id="558713350">
      <w:bodyDiv w:val="1"/>
      <w:marLeft w:val="0"/>
      <w:marRight w:val="0"/>
      <w:marTop w:val="0"/>
      <w:marBottom w:val="0"/>
      <w:divBdr>
        <w:top w:val="none" w:sz="0" w:space="0" w:color="auto"/>
        <w:left w:val="none" w:sz="0" w:space="0" w:color="auto"/>
        <w:bottom w:val="none" w:sz="0" w:space="0" w:color="auto"/>
        <w:right w:val="none" w:sz="0" w:space="0" w:color="auto"/>
      </w:divBdr>
    </w:div>
    <w:div w:id="562715481">
      <w:bodyDiv w:val="1"/>
      <w:marLeft w:val="0"/>
      <w:marRight w:val="0"/>
      <w:marTop w:val="0"/>
      <w:marBottom w:val="0"/>
      <w:divBdr>
        <w:top w:val="none" w:sz="0" w:space="0" w:color="auto"/>
        <w:left w:val="none" w:sz="0" w:space="0" w:color="auto"/>
        <w:bottom w:val="none" w:sz="0" w:space="0" w:color="auto"/>
        <w:right w:val="none" w:sz="0" w:space="0" w:color="auto"/>
      </w:divBdr>
    </w:div>
    <w:div w:id="567108746">
      <w:bodyDiv w:val="1"/>
      <w:marLeft w:val="0"/>
      <w:marRight w:val="0"/>
      <w:marTop w:val="0"/>
      <w:marBottom w:val="0"/>
      <w:divBdr>
        <w:top w:val="none" w:sz="0" w:space="0" w:color="auto"/>
        <w:left w:val="none" w:sz="0" w:space="0" w:color="auto"/>
        <w:bottom w:val="none" w:sz="0" w:space="0" w:color="auto"/>
        <w:right w:val="none" w:sz="0" w:space="0" w:color="auto"/>
      </w:divBdr>
    </w:div>
    <w:div w:id="567808701">
      <w:bodyDiv w:val="1"/>
      <w:marLeft w:val="0"/>
      <w:marRight w:val="0"/>
      <w:marTop w:val="0"/>
      <w:marBottom w:val="0"/>
      <w:divBdr>
        <w:top w:val="none" w:sz="0" w:space="0" w:color="auto"/>
        <w:left w:val="none" w:sz="0" w:space="0" w:color="auto"/>
        <w:bottom w:val="none" w:sz="0" w:space="0" w:color="auto"/>
        <w:right w:val="none" w:sz="0" w:space="0" w:color="auto"/>
      </w:divBdr>
    </w:div>
    <w:div w:id="571353869">
      <w:bodyDiv w:val="1"/>
      <w:marLeft w:val="0"/>
      <w:marRight w:val="0"/>
      <w:marTop w:val="0"/>
      <w:marBottom w:val="0"/>
      <w:divBdr>
        <w:top w:val="none" w:sz="0" w:space="0" w:color="auto"/>
        <w:left w:val="none" w:sz="0" w:space="0" w:color="auto"/>
        <w:bottom w:val="none" w:sz="0" w:space="0" w:color="auto"/>
        <w:right w:val="none" w:sz="0" w:space="0" w:color="auto"/>
      </w:divBdr>
    </w:div>
    <w:div w:id="580722223">
      <w:bodyDiv w:val="1"/>
      <w:marLeft w:val="0"/>
      <w:marRight w:val="0"/>
      <w:marTop w:val="0"/>
      <w:marBottom w:val="0"/>
      <w:divBdr>
        <w:top w:val="none" w:sz="0" w:space="0" w:color="auto"/>
        <w:left w:val="none" w:sz="0" w:space="0" w:color="auto"/>
        <w:bottom w:val="none" w:sz="0" w:space="0" w:color="auto"/>
        <w:right w:val="none" w:sz="0" w:space="0" w:color="auto"/>
      </w:divBdr>
    </w:div>
    <w:div w:id="585387906">
      <w:bodyDiv w:val="1"/>
      <w:marLeft w:val="0"/>
      <w:marRight w:val="0"/>
      <w:marTop w:val="0"/>
      <w:marBottom w:val="0"/>
      <w:divBdr>
        <w:top w:val="none" w:sz="0" w:space="0" w:color="auto"/>
        <w:left w:val="none" w:sz="0" w:space="0" w:color="auto"/>
        <w:bottom w:val="none" w:sz="0" w:space="0" w:color="auto"/>
        <w:right w:val="none" w:sz="0" w:space="0" w:color="auto"/>
      </w:divBdr>
    </w:div>
    <w:div w:id="586040843">
      <w:bodyDiv w:val="1"/>
      <w:marLeft w:val="0"/>
      <w:marRight w:val="0"/>
      <w:marTop w:val="0"/>
      <w:marBottom w:val="0"/>
      <w:divBdr>
        <w:top w:val="none" w:sz="0" w:space="0" w:color="auto"/>
        <w:left w:val="none" w:sz="0" w:space="0" w:color="auto"/>
        <w:bottom w:val="none" w:sz="0" w:space="0" w:color="auto"/>
        <w:right w:val="none" w:sz="0" w:space="0" w:color="auto"/>
      </w:divBdr>
    </w:div>
    <w:div w:id="599265369">
      <w:bodyDiv w:val="1"/>
      <w:marLeft w:val="0"/>
      <w:marRight w:val="0"/>
      <w:marTop w:val="0"/>
      <w:marBottom w:val="0"/>
      <w:divBdr>
        <w:top w:val="none" w:sz="0" w:space="0" w:color="auto"/>
        <w:left w:val="none" w:sz="0" w:space="0" w:color="auto"/>
        <w:bottom w:val="none" w:sz="0" w:space="0" w:color="auto"/>
        <w:right w:val="none" w:sz="0" w:space="0" w:color="auto"/>
      </w:divBdr>
    </w:div>
    <w:div w:id="599340541">
      <w:bodyDiv w:val="1"/>
      <w:marLeft w:val="0"/>
      <w:marRight w:val="0"/>
      <w:marTop w:val="0"/>
      <w:marBottom w:val="0"/>
      <w:divBdr>
        <w:top w:val="none" w:sz="0" w:space="0" w:color="auto"/>
        <w:left w:val="none" w:sz="0" w:space="0" w:color="auto"/>
        <w:bottom w:val="none" w:sz="0" w:space="0" w:color="auto"/>
        <w:right w:val="none" w:sz="0" w:space="0" w:color="auto"/>
      </w:divBdr>
    </w:div>
    <w:div w:id="599878788">
      <w:bodyDiv w:val="1"/>
      <w:marLeft w:val="0"/>
      <w:marRight w:val="0"/>
      <w:marTop w:val="0"/>
      <w:marBottom w:val="0"/>
      <w:divBdr>
        <w:top w:val="none" w:sz="0" w:space="0" w:color="auto"/>
        <w:left w:val="none" w:sz="0" w:space="0" w:color="auto"/>
        <w:bottom w:val="none" w:sz="0" w:space="0" w:color="auto"/>
        <w:right w:val="none" w:sz="0" w:space="0" w:color="auto"/>
      </w:divBdr>
    </w:div>
    <w:div w:id="605386132">
      <w:bodyDiv w:val="1"/>
      <w:marLeft w:val="0"/>
      <w:marRight w:val="0"/>
      <w:marTop w:val="0"/>
      <w:marBottom w:val="0"/>
      <w:divBdr>
        <w:top w:val="none" w:sz="0" w:space="0" w:color="auto"/>
        <w:left w:val="none" w:sz="0" w:space="0" w:color="auto"/>
        <w:bottom w:val="none" w:sz="0" w:space="0" w:color="auto"/>
        <w:right w:val="none" w:sz="0" w:space="0" w:color="auto"/>
      </w:divBdr>
    </w:div>
    <w:div w:id="618419278">
      <w:bodyDiv w:val="1"/>
      <w:marLeft w:val="0"/>
      <w:marRight w:val="0"/>
      <w:marTop w:val="0"/>
      <w:marBottom w:val="0"/>
      <w:divBdr>
        <w:top w:val="none" w:sz="0" w:space="0" w:color="auto"/>
        <w:left w:val="none" w:sz="0" w:space="0" w:color="auto"/>
        <w:bottom w:val="none" w:sz="0" w:space="0" w:color="auto"/>
        <w:right w:val="none" w:sz="0" w:space="0" w:color="auto"/>
      </w:divBdr>
    </w:div>
    <w:div w:id="624579181">
      <w:bodyDiv w:val="1"/>
      <w:marLeft w:val="0"/>
      <w:marRight w:val="0"/>
      <w:marTop w:val="0"/>
      <w:marBottom w:val="0"/>
      <w:divBdr>
        <w:top w:val="none" w:sz="0" w:space="0" w:color="auto"/>
        <w:left w:val="none" w:sz="0" w:space="0" w:color="auto"/>
        <w:bottom w:val="none" w:sz="0" w:space="0" w:color="auto"/>
        <w:right w:val="none" w:sz="0" w:space="0" w:color="auto"/>
      </w:divBdr>
    </w:div>
    <w:div w:id="628367146">
      <w:bodyDiv w:val="1"/>
      <w:marLeft w:val="0"/>
      <w:marRight w:val="0"/>
      <w:marTop w:val="0"/>
      <w:marBottom w:val="0"/>
      <w:divBdr>
        <w:top w:val="none" w:sz="0" w:space="0" w:color="auto"/>
        <w:left w:val="none" w:sz="0" w:space="0" w:color="auto"/>
        <w:bottom w:val="none" w:sz="0" w:space="0" w:color="auto"/>
        <w:right w:val="none" w:sz="0" w:space="0" w:color="auto"/>
      </w:divBdr>
    </w:div>
    <w:div w:id="630936040">
      <w:bodyDiv w:val="1"/>
      <w:marLeft w:val="0"/>
      <w:marRight w:val="0"/>
      <w:marTop w:val="0"/>
      <w:marBottom w:val="0"/>
      <w:divBdr>
        <w:top w:val="none" w:sz="0" w:space="0" w:color="auto"/>
        <w:left w:val="none" w:sz="0" w:space="0" w:color="auto"/>
        <w:bottom w:val="none" w:sz="0" w:space="0" w:color="auto"/>
        <w:right w:val="none" w:sz="0" w:space="0" w:color="auto"/>
      </w:divBdr>
    </w:div>
    <w:div w:id="631642536">
      <w:bodyDiv w:val="1"/>
      <w:marLeft w:val="0"/>
      <w:marRight w:val="0"/>
      <w:marTop w:val="0"/>
      <w:marBottom w:val="0"/>
      <w:divBdr>
        <w:top w:val="none" w:sz="0" w:space="0" w:color="auto"/>
        <w:left w:val="none" w:sz="0" w:space="0" w:color="auto"/>
        <w:bottom w:val="none" w:sz="0" w:space="0" w:color="auto"/>
        <w:right w:val="none" w:sz="0" w:space="0" w:color="auto"/>
      </w:divBdr>
    </w:div>
    <w:div w:id="632517429">
      <w:bodyDiv w:val="1"/>
      <w:marLeft w:val="0"/>
      <w:marRight w:val="0"/>
      <w:marTop w:val="0"/>
      <w:marBottom w:val="0"/>
      <w:divBdr>
        <w:top w:val="none" w:sz="0" w:space="0" w:color="auto"/>
        <w:left w:val="none" w:sz="0" w:space="0" w:color="auto"/>
        <w:bottom w:val="none" w:sz="0" w:space="0" w:color="auto"/>
        <w:right w:val="none" w:sz="0" w:space="0" w:color="auto"/>
      </w:divBdr>
    </w:div>
    <w:div w:id="633608995">
      <w:bodyDiv w:val="1"/>
      <w:marLeft w:val="0"/>
      <w:marRight w:val="0"/>
      <w:marTop w:val="0"/>
      <w:marBottom w:val="0"/>
      <w:divBdr>
        <w:top w:val="none" w:sz="0" w:space="0" w:color="auto"/>
        <w:left w:val="none" w:sz="0" w:space="0" w:color="auto"/>
        <w:bottom w:val="none" w:sz="0" w:space="0" w:color="auto"/>
        <w:right w:val="none" w:sz="0" w:space="0" w:color="auto"/>
      </w:divBdr>
    </w:div>
    <w:div w:id="637150012">
      <w:bodyDiv w:val="1"/>
      <w:marLeft w:val="0"/>
      <w:marRight w:val="0"/>
      <w:marTop w:val="0"/>
      <w:marBottom w:val="0"/>
      <w:divBdr>
        <w:top w:val="none" w:sz="0" w:space="0" w:color="auto"/>
        <w:left w:val="none" w:sz="0" w:space="0" w:color="auto"/>
        <w:bottom w:val="none" w:sz="0" w:space="0" w:color="auto"/>
        <w:right w:val="none" w:sz="0" w:space="0" w:color="auto"/>
      </w:divBdr>
    </w:div>
    <w:div w:id="647171714">
      <w:bodyDiv w:val="1"/>
      <w:marLeft w:val="0"/>
      <w:marRight w:val="0"/>
      <w:marTop w:val="0"/>
      <w:marBottom w:val="0"/>
      <w:divBdr>
        <w:top w:val="none" w:sz="0" w:space="0" w:color="auto"/>
        <w:left w:val="none" w:sz="0" w:space="0" w:color="auto"/>
        <w:bottom w:val="none" w:sz="0" w:space="0" w:color="auto"/>
        <w:right w:val="none" w:sz="0" w:space="0" w:color="auto"/>
      </w:divBdr>
    </w:div>
    <w:div w:id="650526521">
      <w:bodyDiv w:val="1"/>
      <w:marLeft w:val="0"/>
      <w:marRight w:val="0"/>
      <w:marTop w:val="0"/>
      <w:marBottom w:val="0"/>
      <w:divBdr>
        <w:top w:val="none" w:sz="0" w:space="0" w:color="auto"/>
        <w:left w:val="none" w:sz="0" w:space="0" w:color="auto"/>
        <w:bottom w:val="none" w:sz="0" w:space="0" w:color="auto"/>
        <w:right w:val="none" w:sz="0" w:space="0" w:color="auto"/>
      </w:divBdr>
    </w:div>
    <w:div w:id="650981786">
      <w:bodyDiv w:val="1"/>
      <w:marLeft w:val="0"/>
      <w:marRight w:val="0"/>
      <w:marTop w:val="0"/>
      <w:marBottom w:val="0"/>
      <w:divBdr>
        <w:top w:val="none" w:sz="0" w:space="0" w:color="auto"/>
        <w:left w:val="none" w:sz="0" w:space="0" w:color="auto"/>
        <w:bottom w:val="none" w:sz="0" w:space="0" w:color="auto"/>
        <w:right w:val="none" w:sz="0" w:space="0" w:color="auto"/>
      </w:divBdr>
    </w:div>
    <w:div w:id="651249364">
      <w:bodyDiv w:val="1"/>
      <w:marLeft w:val="0"/>
      <w:marRight w:val="0"/>
      <w:marTop w:val="0"/>
      <w:marBottom w:val="0"/>
      <w:divBdr>
        <w:top w:val="none" w:sz="0" w:space="0" w:color="auto"/>
        <w:left w:val="none" w:sz="0" w:space="0" w:color="auto"/>
        <w:bottom w:val="none" w:sz="0" w:space="0" w:color="auto"/>
        <w:right w:val="none" w:sz="0" w:space="0" w:color="auto"/>
      </w:divBdr>
    </w:div>
    <w:div w:id="651713371">
      <w:bodyDiv w:val="1"/>
      <w:marLeft w:val="0"/>
      <w:marRight w:val="0"/>
      <w:marTop w:val="0"/>
      <w:marBottom w:val="0"/>
      <w:divBdr>
        <w:top w:val="none" w:sz="0" w:space="0" w:color="auto"/>
        <w:left w:val="none" w:sz="0" w:space="0" w:color="auto"/>
        <w:bottom w:val="none" w:sz="0" w:space="0" w:color="auto"/>
        <w:right w:val="none" w:sz="0" w:space="0" w:color="auto"/>
      </w:divBdr>
    </w:div>
    <w:div w:id="652223375">
      <w:bodyDiv w:val="1"/>
      <w:marLeft w:val="0"/>
      <w:marRight w:val="0"/>
      <w:marTop w:val="0"/>
      <w:marBottom w:val="0"/>
      <w:divBdr>
        <w:top w:val="none" w:sz="0" w:space="0" w:color="auto"/>
        <w:left w:val="none" w:sz="0" w:space="0" w:color="auto"/>
        <w:bottom w:val="none" w:sz="0" w:space="0" w:color="auto"/>
        <w:right w:val="none" w:sz="0" w:space="0" w:color="auto"/>
      </w:divBdr>
    </w:div>
    <w:div w:id="654842358">
      <w:bodyDiv w:val="1"/>
      <w:marLeft w:val="0"/>
      <w:marRight w:val="0"/>
      <w:marTop w:val="0"/>
      <w:marBottom w:val="0"/>
      <w:divBdr>
        <w:top w:val="none" w:sz="0" w:space="0" w:color="auto"/>
        <w:left w:val="none" w:sz="0" w:space="0" w:color="auto"/>
        <w:bottom w:val="none" w:sz="0" w:space="0" w:color="auto"/>
        <w:right w:val="none" w:sz="0" w:space="0" w:color="auto"/>
      </w:divBdr>
    </w:div>
    <w:div w:id="660886185">
      <w:bodyDiv w:val="1"/>
      <w:marLeft w:val="0"/>
      <w:marRight w:val="0"/>
      <w:marTop w:val="0"/>
      <w:marBottom w:val="0"/>
      <w:divBdr>
        <w:top w:val="none" w:sz="0" w:space="0" w:color="auto"/>
        <w:left w:val="none" w:sz="0" w:space="0" w:color="auto"/>
        <w:bottom w:val="none" w:sz="0" w:space="0" w:color="auto"/>
        <w:right w:val="none" w:sz="0" w:space="0" w:color="auto"/>
      </w:divBdr>
    </w:div>
    <w:div w:id="666402482">
      <w:bodyDiv w:val="1"/>
      <w:marLeft w:val="0"/>
      <w:marRight w:val="0"/>
      <w:marTop w:val="0"/>
      <w:marBottom w:val="0"/>
      <w:divBdr>
        <w:top w:val="none" w:sz="0" w:space="0" w:color="auto"/>
        <w:left w:val="none" w:sz="0" w:space="0" w:color="auto"/>
        <w:bottom w:val="none" w:sz="0" w:space="0" w:color="auto"/>
        <w:right w:val="none" w:sz="0" w:space="0" w:color="auto"/>
      </w:divBdr>
    </w:div>
    <w:div w:id="667054807">
      <w:bodyDiv w:val="1"/>
      <w:marLeft w:val="0"/>
      <w:marRight w:val="0"/>
      <w:marTop w:val="0"/>
      <w:marBottom w:val="0"/>
      <w:divBdr>
        <w:top w:val="none" w:sz="0" w:space="0" w:color="auto"/>
        <w:left w:val="none" w:sz="0" w:space="0" w:color="auto"/>
        <w:bottom w:val="none" w:sz="0" w:space="0" w:color="auto"/>
        <w:right w:val="none" w:sz="0" w:space="0" w:color="auto"/>
      </w:divBdr>
    </w:div>
    <w:div w:id="667368947">
      <w:bodyDiv w:val="1"/>
      <w:marLeft w:val="0"/>
      <w:marRight w:val="0"/>
      <w:marTop w:val="0"/>
      <w:marBottom w:val="0"/>
      <w:divBdr>
        <w:top w:val="none" w:sz="0" w:space="0" w:color="auto"/>
        <w:left w:val="none" w:sz="0" w:space="0" w:color="auto"/>
        <w:bottom w:val="none" w:sz="0" w:space="0" w:color="auto"/>
        <w:right w:val="none" w:sz="0" w:space="0" w:color="auto"/>
      </w:divBdr>
    </w:div>
    <w:div w:id="672417306">
      <w:bodyDiv w:val="1"/>
      <w:marLeft w:val="0"/>
      <w:marRight w:val="0"/>
      <w:marTop w:val="0"/>
      <w:marBottom w:val="0"/>
      <w:divBdr>
        <w:top w:val="none" w:sz="0" w:space="0" w:color="auto"/>
        <w:left w:val="none" w:sz="0" w:space="0" w:color="auto"/>
        <w:bottom w:val="none" w:sz="0" w:space="0" w:color="auto"/>
        <w:right w:val="none" w:sz="0" w:space="0" w:color="auto"/>
      </w:divBdr>
    </w:div>
    <w:div w:id="673797490">
      <w:bodyDiv w:val="1"/>
      <w:marLeft w:val="0"/>
      <w:marRight w:val="0"/>
      <w:marTop w:val="0"/>
      <w:marBottom w:val="0"/>
      <w:divBdr>
        <w:top w:val="none" w:sz="0" w:space="0" w:color="auto"/>
        <w:left w:val="none" w:sz="0" w:space="0" w:color="auto"/>
        <w:bottom w:val="none" w:sz="0" w:space="0" w:color="auto"/>
        <w:right w:val="none" w:sz="0" w:space="0" w:color="auto"/>
      </w:divBdr>
    </w:div>
    <w:div w:id="675572907">
      <w:bodyDiv w:val="1"/>
      <w:marLeft w:val="0"/>
      <w:marRight w:val="0"/>
      <w:marTop w:val="0"/>
      <w:marBottom w:val="0"/>
      <w:divBdr>
        <w:top w:val="none" w:sz="0" w:space="0" w:color="auto"/>
        <w:left w:val="none" w:sz="0" w:space="0" w:color="auto"/>
        <w:bottom w:val="none" w:sz="0" w:space="0" w:color="auto"/>
        <w:right w:val="none" w:sz="0" w:space="0" w:color="auto"/>
      </w:divBdr>
    </w:div>
    <w:div w:id="683016509">
      <w:bodyDiv w:val="1"/>
      <w:marLeft w:val="0"/>
      <w:marRight w:val="0"/>
      <w:marTop w:val="0"/>
      <w:marBottom w:val="0"/>
      <w:divBdr>
        <w:top w:val="none" w:sz="0" w:space="0" w:color="auto"/>
        <w:left w:val="none" w:sz="0" w:space="0" w:color="auto"/>
        <w:bottom w:val="none" w:sz="0" w:space="0" w:color="auto"/>
        <w:right w:val="none" w:sz="0" w:space="0" w:color="auto"/>
      </w:divBdr>
    </w:div>
    <w:div w:id="683436618">
      <w:bodyDiv w:val="1"/>
      <w:marLeft w:val="0"/>
      <w:marRight w:val="0"/>
      <w:marTop w:val="0"/>
      <w:marBottom w:val="0"/>
      <w:divBdr>
        <w:top w:val="none" w:sz="0" w:space="0" w:color="auto"/>
        <w:left w:val="none" w:sz="0" w:space="0" w:color="auto"/>
        <w:bottom w:val="none" w:sz="0" w:space="0" w:color="auto"/>
        <w:right w:val="none" w:sz="0" w:space="0" w:color="auto"/>
      </w:divBdr>
    </w:div>
    <w:div w:id="684282001">
      <w:bodyDiv w:val="1"/>
      <w:marLeft w:val="0"/>
      <w:marRight w:val="0"/>
      <w:marTop w:val="0"/>
      <w:marBottom w:val="0"/>
      <w:divBdr>
        <w:top w:val="none" w:sz="0" w:space="0" w:color="auto"/>
        <w:left w:val="none" w:sz="0" w:space="0" w:color="auto"/>
        <w:bottom w:val="none" w:sz="0" w:space="0" w:color="auto"/>
        <w:right w:val="none" w:sz="0" w:space="0" w:color="auto"/>
      </w:divBdr>
    </w:div>
    <w:div w:id="686717877">
      <w:bodyDiv w:val="1"/>
      <w:marLeft w:val="0"/>
      <w:marRight w:val="0"/>
      <w:marTop w:val="0"/>
      <w:marBottom w:val="0"/>
      <w:divBdr>
        <w:top w:val="none" w:sz="0" w:space="0" w:color="auto"/>
        <w:left w:val="none" w:sz="0" w:space="0" w:color="auto"/>
        <w:bottom w:val="none" w:sz="0" w:space="0" w:color="auto"/>
        <w:right w:val="none" w:sz="0" w:space="0" w:color="auto"/>
      </w:divBdr>
    </w:div>
    <w:div w:id="687218128">
      <w:bodyDiv w:val="1"/>
      <w:marLeft w:val="0"/>
      <w:marRight w:val="0"/>
      <w:marTop w:val="0"/>
      <w:marBottom w:val="0"/>
      <w:divBdr>
        <w:top w:val="none" w:sz="0" w:space="0" w:color="auto"/>
        <w:left w:val="none" w:sz="0" w:space="0" w:color="auto"/>
        <w:bottom w:val="none" w:sz="0" w:space="0" w:color="auto"/>
        <w:right w:val="none" w:sz="0" w:space="0" w:color="auto"/>
      </w:divBdr>
    </w:div>
    <w:div w:id="691686051">
      <w:bodyDiv w:val="1"/>
      <w:marLeft w:val="0"/>
      <w:marRight w:val="0"/>
      <w:marTop w:val="0"/>
      <w:marBottom w:val="0"/>
      <w:divBdr>
        <w:top w:val="none" w:sz="0" w:space="0" w:color="auto"/>
        <w:left w:val="none" w:sz="0" w:space="0" w:color="auto"/>
        <w:bottom w:val="none" w:sz="0" w:space="0" w:color="auto"/>
        <w:right w:val="none" w:sz="0" w:space="0" w:color="auto"/>
      </w:divBdr>
    </w:div>
    <w:div w:id="693965157">
      <w:bodyDiv w:val="1"/>
      <w:marLeft w:val="0"/>
      <w:marRight w:val="0"/>
      <w:marTop w:val="0"/>
      <w:marBottom w:val="0"/>
      <w:divBdr>
        <w:top w:val="none" w:sz="0" w:space="0" w:color="auto"/>
        <w:left w:val="none" w:sz="0" w:space="0" w:color="auto"/>
        <w:bottom w:val="none" w:sz="0" w:space="0" w:color="auto"/>
        <w:right w:val="none" w:sz="0" w:space="0" w:color="auto"/>
      </w:divBdr>
    </w:div>
    <w:div w:id="701446041">
      <w:bodyDiv w:val="1"/>
      <w:marLeft w:val="0"/>
      <w:marRight w:val="0"/>
      <w:marTop w:val="0"/>
      <w:marBottom w:val="0"/>
      <w:divBdr>
        <w:top w:val="none" w:sz="0" w:space="0" w:color="auto"/>
        <w:left w:val="none" w:sz="0" w:space="0" w:color="auto"/>
        <w:bottom w:val="none" w:sz="0" w:space="0" w:color="auto"/>
        <w:right w:val="none" w:sz="0" w:space="0" w:color="auto"/>
      </w:divBdr>
    </w:div>
    <w:div w:id="704985616">
      <w:bodyDiv w:val="1"/>
      <w:marLeft w:val="0"/>
      <w:marRight w:val="0"/>
      <w:marTop w:val="0"/>
      <w:marBottom w:val="0"/>
      <w:divBdr>
        <w:top w:val="none" w:sz="0" w:space="0" w:color="auto"/>
        <w:left w:val="none" w:sz="0" w:space="0" w:color="auto"/>
        <w:bottom w:val="none" w:sz="0" w:space="0" w:color="auto"/>
        <w:right w:val="none" w:sz="0" w:space="0" w:color="auto"/>
      </w:divBdr>
    </w:div>
    <w:div w:id="706442906">
      <w:bodyDiv w:val="1"/>
      <w:marLeft w:val="0"/>
      <w:marRight w:val="0"/>
      <w:marTop w:val="0"/>
      <w:marBottom w:val="0"/>
      <w:divBdr>
        <w:top w:val="none" w:sz="0" w:space="0" w:color="auto"/>
        <w:left w:val="none" w:sz="0" w:space="0" w:color="auto"/>
        <w:bottom w:val="none" w:sz="0" w:space="0" w:color="auto"/>
        <w:right w:val="none" w:sz="0" w:space="0" w:color="auto"/>
      </w:divBdr>
    </w:div>
    <w:div w:id="714817559">
      <w:bodyDiv w:val="1"/>
      <w:marLeft w:val="0"/>
      <w:marRight w:val="0"/>
      <w:marTop w:val="0"/>
      <w:marBottom w:val="0"/>
      <w:divBdr>
        <w:top w:val="none" w:sz="0" w:space="0" w:color="auto"/>
        <w:left w:val="none" w:sz="0" w:space="0" w:color="auto"/>
        <w:bottom w:val="none" w:sz="0" w:space="0" w:color="auto"/>
        <w:right w:val="none" w:sz="0" w:space="0" w:color="auto"/>
      </w:divBdr>
    </w:div>
    <w:div w:id="727729564">
      <w:bodyDiv w:val="1"/>
      <w:marLeft w:val="0"/>
      <w:marRight w:val="0"/>
      <w:marTop w:val="0"/>
      <w:marBottom w:val="0"/>
      <w:divBdr>
        <w:top w:val="none" w:sz="0" w:space="0" w:color="auto"/>
        <w:left w:val="none" w:sz="0" w:space="0" w:color="auto"/>
        <w:bottom w:val="none" w:sz="0" w:space="0" w:color="auto"/>
        <w:right w:val="none" w:sz="0" w:space="0" w:color="auto"/>
      </w:divBdr>
    </w:div>
    <w:div w:id="738014631">
      <w:bodyDiv w:val="1"/>
      <w:marLeft w:val="0"/>
      <w:marRight w:val="0"/>
      <w:marTop w:val="0"/>
      <w:marBottom w:val="0"/>
      <w:divBdr>
        <w:top w:val="none" w:sz="0" w:space="0" w:color="auto"/>
        <w:left w:val="none" w:sz="0" w:space="0" w:color="auto"/>
        <w:bottom w:val="none" w:sz="0" w:space="0" w:color="auto"/>
        <w:right w:val="none" w:sz="0" w:space="0" w:color="auto"/>
      </w:divBdr>
    </w:div>
    <w:div w:id="741490633">
      <w:bodyDiv w:val="1"/>
      <w:marLeft w:val="0"/>
      <w:marRight w:val="0"/>
      <w:marTop w:val="0"/>
      <w:marBottom w:val="0"/>
      <w:divBdr>
        <w:top w:val="none" w:sz="0" w:space="0" w:color="auto"/>
        <w:left w:val="none" w:sz="0" w:space="0" w:color="auto"/>
        <w:bottom w:val="none" w:sz="0" w:space="0" w:color="auto"/>
        <w:right w:val="none" w:sz="0" w:space="0" w:color="auto"/>
      </w:divBdr>
    </w:div>
    <w:div w:id="744035936">
      <w:bodyDiv w:val="1"/>
      <w:marLeft w:val="0"/>
      <w:marRight w:val="0"/>
      <w:marTop w:val="0"/>
      <w:marBottom w:val="0"/>
      <w:divBdr>
        <w:top w:val="none" w:sz="0" w:space="0" w:color="auto"/>
        <w:left w:val="none" w:sz="0" w:space="0" w:color="auto"/>
        <w:bottom w:val="none" w:sz="0" w:space="0" w:color="auto"/>
        <w:right w:val="none" w:sz="0" w:space="0" w:color="auto"/>
      </w:divBdr>
    </w:div>
    <w:div w:id="746534077">
      <w:bodyDiv w:val="1"/>
      <w:marLeft w:val="0"/>
      <w:marRight w:val="0"/>
      <w:marTop w:val="0"/>
      <w:marBottom w:val="0"/>
      <w:divBdr>
        <w:top w:val="none" w:sz="0" w:space="0" w:color="auto"/>
        <w:left w:val="none" w:sz="0" w:space="0" w:color="auto"/>
        <w:bottom w:val="none" w:sz="0" w:space="0" w:color="auto"/>
        <w:right w:val="none" w:sz="0" w:space="0" w:color="auto"/>
      </w:divBdr>
    </w:div>
    <w:div w:id="751118966">
      <w:bodyDiv w:val="1"/>
      <w:marLeft w:val="0"/>
      <w:marRight w:val="0"/>
      <w:marTop w:val="0"/>
      <w:marBottom w:val="0"/>
      <w:divBdr>
        <w:top w:val="none" w:sz="0" w:space="0" w:color="auto"/>
        <w:left w:val="none" w:sz="0" w:space="0" w:color="auto"/>
        <w:bottom w:val="none" w:sz="0" w:space="0" w:color="auto"/>
        <w:right w:val="none" w:sz="0" w:space="0" w:color="auto"/>
      </w:divBdr>
    </w:div>
    <w:div w:id="751126119">
      <w:bodyDiv w:val="1"/>
      <w:marLeft w:val="0"/>
      <w:marRight w:val="0"/>
      <w:marTop w:val="0"/>
      <w:marBottom w:val="0"/>
      <w:divBdr>
        <w:top w:val="none" w:sz="0" w:space="0" w:color="auto"/>
        <w:left w:val="none" w:sz="0" w:space="0" w:color="auto"/>
        <w:bottom w:val="none" w:sz="0" w:space="0" w:color="auto"/>
        <w:right w:val="none" w:sz="0" w:space="0" w:color="auto"/>
      </w:divBdr>
    </w:div>
    <w:div w:id="760295302">
      <w:bodyDiv w:val="1"/>
      <w:marLeft w:val="0"/>
      <w:marRight w:val="0"/>
      <w:marTop w:val="0"/>
      <w:marBottom w:val="0"/>
      <w:divBdr>
        <w:top w:val="none" w:sz="0" w:space="0" w:color="auto"/>
        <w:left w:val="none" w:sz="0" w:space="0" w:color="auto"/>
        <w:bottom w:val="none" w:sz="0" w:space="0" w:color="auto"/>
        <w:right w:val="none" w:sz="0" w:space="0" w:color="auto"/>
      </w:divBdr>
    </w:div>
    <w:div w:id="761493638">
      <w:bodyDiv w:val="1"/>
      <w:marLeft w:val="0"/>
      <w:marRight w:val="0"/>
      <w:marTop w:val="0"/>
      <w:marBottom w:val="0"/>
      <w:divBdr>
        <w:top w:val="none" w:sz="0" w:space="0" w:color="auto"/>
        <w:left w:val="none" w:sz="0" w:space="0" w:color="auto"/>
        <w:bottom w:val="none" w:sz="0" w:space="0" w:color="auto"/>
        <w:right w:val="none" w:sz="0" w:space="0" w:color="auto"/>
      </w:divBdr>
    </w:div>
    <w:div w:id="763460145">
      <w:bodyDiv w:val="1"/>
      <w:marLeft w:val="0"/>
      <w:marRight w:val="0"/>
      <w:marTop w:val="0"/>
      <w:marBottom w:val="0"/>
      <w:divBdr>
        <w:top w:val="none" w:sz="0" w:space="0" w:color="auto"/>
        <w:left w:val="none" w:sz="0" w:space="0" w:color="auto"/>
        <w:bottom w:val="none" w:sz="0" w:space="0" w:color="auto"/>
        <w:right w:val="none" w:sz="0" w:space="0" w:color="auto"/>
      </w:divBdr>
    </w:div>
    <w:div w:id="766459647">
      <w:bodyDiv w:val="1"/>
      <w:marLeft w:val="0"/>
      <w:marRight w:val="0"/>
      <w:marTop w:val="0"/>
      <w:marBottom w:val="0"/>
      <w:divBdr>
        <w:top w:val="none" w:sz="0" w:space="0" w:color="auto"/>
        <w:left w:val="none" w:sz="0" w:space="0" w:color="auto"/>
        <w:bottom w:val="none" w:sz="0" w:space="0" w:color="auto"/>
        <w:right w:val="none" w:sz="0" w:space="0" w:color="auto"/>
      </w:divBdr>
    </w:div>
    <w:div w:id="779106995">
      <w:bodyDiv w:val="1"/>
      <w:marLeft w:val="0"/>
      <w:marRight w:val="0"/>
      <w:marTop w:val="0"/>
      <w:marBottom w:val="0"/>
      <w:divBdr>
        <w:top w:val="none" w:sz="0" w:space="0" w:color="auto"/>
        <w:left w:val="none" w:sz="0" w:space="0" w:color="auto"/>
        <w:bottom w:val="none" w:sz="0" w:space="0" w:color="auto"/>
        <w:right w:val="none" w:sz="0" w:space="0" w:color="auto"/>
      </w:divBdr>
    </w:div>
    <w:div w:id="780341808">
      <w:bodyDiv w:val="1"/>
      <w:marLeft w:val="0"/>
      <w:marRight w:val="0"/>
      <w:marTop w:val="0"/>
      <w:marBottom w:val="0"/>
      <w:divBdr>
        <w:top w:val="none" w:sz="0" w:space="0" w:color="auto"/>
        <w:left w:val="none" w:sz="0" w:space="0" w:color="auto"/>
        <w:bottom w:val="none" w:sz="0" w:space="0" w:color="auto"/>
        <w:right w:val="none" w:sz="0" w:space="0" w:color="auto"/>
      </w:divBdr>
    </w:div>
    <w:div w:id="780958355">
      <w:bodyDiv w:val="1"/>
      <w:marLeft w:val="0"/>
      <w:marRight w:val="0"/>
      <w:marTop w:val="0"/>
      <w:marBottom w:val="0"/>
      <w:divBdr>
        <w:top w:val="none" w:sz="0" w:space="0" w:color="auto"/>
        <w:left w:val="none" w:sz="0" w:space="0" w:color="auto"/>
        <w:bottom w:val="none" w:sz="0" w:space="0" w:color="auto"/>
        <w:right w:val="none" w:sz="0" w:space="0" w:color="auto"/>
      </w:divBdr>
    </w:div>
    <w:div w:id="786510365">
      <w:bodyDiv w:val="1"/>
      <w:marLeft w:val="0"/>
      <w:marRight w:val="0"/>
      <w:marTop w:val="0"/>
      <w:marBottom w:val="0"/>
      <w:divBdr>
        <w:top w:val="none" w:sz="0" w:space="0" w:color="auto"/>
        <w:left w:val="none" w:sz="0" w:space="0" w:color="auto"/>
        <w:bottom w:val="none" w:sz="0" w:space="0" w:color="auto"/>
        <w:right w:val="none" w:sz="0" w:space="0" w:color="auto"/>
      </w:divBdr>
    </w:div>
    <w:div w:id="786512386">
      <w:bodyDiv w:val="1"/>
      <w:marLeft w:val="0"/>
      <w:marRight w:val="0"/>
      <w:marTop w:val="0"/>
      <w:marBottom w:val="0"/>
      <w:divBdr>
        <w:top w:val="none" w:sz="0" w:space="0" w:color="auto"/>
        <w:left w:val="none" w:sz="0" w:space="0" w:color="auto"/>
        <w:bottom w:val="none" w:sz="0" w:space="0" w:color="auto"/>
        <w:right w:val="none" w:sz="0" w:space="0" w:color="auto"/>
      </w:divBdr>
    </w:div>
    <w:div w:id="789664689">
      <w:bodyDiv w:val="1"/>
      <w:marLeft w:val="0"/>
      <w:marRight w:val="0"/>
      <w:marTop w:val="0"/>
      <w:marBottom w:val="0"/>
      <w:divBdr>
        <w:top w:val="none" w:sz="0" w:space="0" w:color="auto"/>
        <w:left w:val="none" w:sz="0" w:space="0" w:color="auto"/>
        <w:bottom w:val="none" w:sz="0" w:space="0" w:color="auto"/>
        <w:right w:val="none" w:sz="0" w:space="0" w:color="auto"/>
      </w:divBdr>
    </w:div>
    <w:div w:id="794100912">
      <w:bodyDiv w:val="1"/>
      <w:marLeft w:val="0"/>
      <w:marRight w:val="0"/>
      <w:marTop w:val="0"/>
      <w:marBottom w:val="0"/>
      <w:divBdr>
        <w:top w:val="none" w:sz="0" w:space="0" w:color="auto"/>
        <w:left w:val="none" w:sz="0" w:space="0" w:color="auto"/>
        <w:bottom w:val="none" w:sz="0" w:space="0" w:color="auto"/>
        <w:right w:val="none" w:sz="0" w:space="0" w:color="auto"/>
      </w:divBdr>
    </w:div>
    <w:div w:id="796026355">
      <w:bodyDiv w:val="1"/>
      <w:marLeft w:val="0"/>
      <w:marRight w:val="0"/>
      <w:marTop w:val="0"/>
      <w:marBottom w:val="0"/>
      <w:divBdr>
        <w:top w:val="none" w:sz="0" w:space="0" w:color="auto"/>
        <w:left w:val="none" w:sz="0" w:space="0" w:color="auto"/>
        <w:bottom w:val="none" w:sz="0" w:space="0" w:color="auto"/>
        <w:right w:val="none" w:sz="0" w:space="0" w:color="auto"/>
      </w:divBdr>
    </w:div>
    <w:div w:id="796676517">
      <w:bodyDiv w:val="1"/>
      <w:marLeft w:val="0"/>
      <w:marRight w:val="0"/>
      <w:marTop w:val="0"/>
      <w:marBottom w:val="0"/>
      <w:divBdr>
        <w:top w:val="none" w:sz="0" w:space="0" w:color="auto"/>
        <w:left w:val="none" w:sz="0" w:space="0" w:color="auto"/>
        <w:bottom w:val="none" w:sz="0" w:space="0" w:color="auto"/>
        <w:right w:val="none" w:sz="0" w:space="0" w:color="auto"/>
      </w:divBdr>
    </w:div>
    <w:div w:id="800540706">
      <w:bodyDiv w:val="1"/>
      <w:marLeft w:val="0"/>
      <w:marRight w:val="0"/>
      <w:marTop w:val="0"/>
      <w:marBottom w:val="0"/>
      <w:divBdr>
        <w:top w:val="none" w:sz="0" w:space="0" w:color="auto"/>
        <w:left w:val="none" w:sz="0" w:space="0" w:color="auto"/>
        <w:bottom w:val="none" w:sz="0" w:space="0" w:color="auto"/>
        <w:right w:val="none" w:sz="0" w:space="0" w:color="auto"/>
      </w:divBdr>
    </w:div>
    <w:div w:id="802426397">
      <w:bodyDiv w:val="1"/>
      <w:marLeft w:val="0"/>
      <w:marRight w:val="0"/>
      <w:marTop w:val="0"/>
      <w:marBottom w:val="0"/>
      <w:divBdr>
        <w:top w:val="none" w:sz="0" w:space="0" w:color="auto"/>
        <w:left w:val="none" w:sz="0" w:space="0" w:color="auto"/>
        <w:bottom w:val="none" w:sz="0" w:space="0" w:color="auto"/>
        <w:right w:val="none" w:sz="0" w:space="0" w:color="auto"/>
      </w:divBdr>
    </w:div>
    <w:div w:id="804079402">
      <w:bodyDiv w:val="1"/>
      <w:marLeft w:val="0"/>
      <w:marRight w:val="0"/>
      <w:marTop w:val="0"/>
      <w:marBottom w:val="0"/>
      <w:divBdr>
        <w:top w:val="none" w:sz="0" w:space="0" w:color="auto"/>
        <w:left w:val="none" w:sz="0" w:space="0" w:color="auto"/>
        <w:bottom w:val="none" w:sz="0" w:space="0" w:color="auto"/>
        <w:right w:val="none" w:sz="0" w:space="0" w:color="auto"/>
      </w:divBdr>
    </w:div>
    <w:div w:id="816384802">
      <w:bodyDiv w:val="1"/>
      <w:marLeft w:val="0"/>
      <w:marRight w:val="0"/>
      <w:marTop w:val="0"/>
      <w:marBottom w:val="0"/>
      <w:divBdr>
        <w:top w:val="none" w:sz="0" w:space="0" w:color="auto"/>
        <w:left w:val="none" w:sz="0" w:space="0" w:color="auto"/>
        <w:bottom w:val="none" w:sz="0" w:space="0" w:color="auto"/>
        <w:right w:val="none" w:sz="0" w:space="0" w:color="auto"/>
      </w:divBdr>
    </w:div>
    <w:div w:id="823934419">
      <w:bodyDiv w:val="1"/>
      <w:marLeft w:val="0"/>
      <w:marRight w:val="0"/>
      <w:marTop w:val="0"/>
      <w:marBottom w:val="0"/>
      <w:divBdr>
        <w:top w:val="none" w:sz="0" w:space="0" w:color="auto"/>
        <w:left w:val="none" w:sz="0" w:space="0" w:color="auto"/>
        <w:bottom w:val="none" w:sz="0" w:space="0" w:color="auto"/>
        <w:right w:val="none" w:sz="0" w:space="0" w:color="auto"/>
      </w:divBdr>
    </w:div>
    <w:div w:id="830411077">
      <w:bodyDiv w:val="1"/>
      <w:marLeft w:val="0"/>
      <w:marRight w:val="0"/>
      <w:marTop w:val="0"/>
      <w:marBottom w:val="0"/>
      <w:divBdr>
        <w:top w:val="none" w:sz="0" w:space="0" w:color="auto"/>
        <w:left w:val="none" w:sz="0" w:space="0" w:color="auto"/>
        <w:bottom w:val="none" w:sz="0" w:space="0" w:color="auto"/>
        <w:right w:val="none" w:sz="0" w:space="0" w:color="auto"/>
      </w:divBdr>
    </w:div>
    <w:div w:id="830948976">
      <w:bodyDiv w:val="1"/>
      <w:marLeft w:val="0"/>
      <w:marRight w:val="0"/>
      <w:marTop w:val="0"/>
      <w:marBottom w:val="0"/>
      <w:divBdr>
        <w:top w:val="none" w:sz="0" w:space="0" w:color="auto"/>
        <w:left w:val="none" w:sz="0" w:space="0" w:color="auto"/>
        <w:bottom w:val="none" w:sz="0" w:space="0" w:color="auto"/>
        <w:right w:val="none" w:sz="0" w:space="0" w:color="auto"/>
      </w:divBdr>
    </w:div>
    <w:div w:id="836919548">
      <w:bodyDiv w:val="1"/>
      <w:marLeft w:val="0"/>
      <w:marRight w:val="0"/>
      <w:marTop w:val="0"/>
      <w:marBottom w:val="0"/>
      <w:divBdr>
        <w:top w:val="none" w:sz="0" w:space="0" w:color="auto"/>
        <w:left w:val="none" w:sz="0" w:space="0" w:color="auto"/>
        <w:bottom w:val="none" w:sz="0" w:space="0" w:color="auto"/>
        <w:right w:val="none" w:sz="0" w:space="0" w:color="auto"/>
      </w:divBdr>
    </w:div>
    <w:div w:id="840392892">
      <w:bodyDiv w:val="1"/>
      <w:marLeft w:val="0"/>
      <w:marRight w:val="0"/>
      <w:marTop w:val="0"/>
      <w:marBottom w:val="0"/>
      <w:divBdr>
        <w:top w:val="none" w:sz="0" w:space="0" w:color="auto"/>
        <w:left w:val="none" w:sz="0" w:space="0" w:color="auto"/>
        <w:bottom w:val="none" w:sz="0" w:space="0" w:color="auto"/>
        <w:right w:val="none" w:sz="0" w:space="0" w:color="auto"/>
      </w:divBdr>
    </w:div>
    <w:div w:id="841627884">
      <w:bodyDiv w:val="1"/>
      <w:marLeft w:val="0"/>
      <w:marRight w:val="0"/>
      <w:marTop w:val="0"/>
      <w:marBottom w:val="0"/>
      <w:divBdr>
        <w:top w:val="none" w:sz="0" w:space="0" w:color="auto"/>
        <w:left w:val="none" w:sz="0" w:space="0" w:color="auto"/>
        <w:bottom w:val="none" w:sz="0" w:space="0" w:color="auto"/>
        <w:right w:val="none" w:sz="0" w:space="0" w:color="auto"/>
      </w:divBdr>
    </w:div>
    <w:div w:id="849174780">
      <w:bodyDiv w:val="1"/>
      <w:marLeft w:val="0"/>
      <w:marRight w:val="0"/>
      <w:marTop w:val="0"/>
      <w:marBottom w:val="0"/>
      <w:divBdr>
        <w:top w:val="none" w:sz="0" w:space="0" w:color="auto"/>
        <w:left w:val="none" w:sz="0" w:space="0" w:color="auto"/>
        <w:bottom w:val="none" w:sz="0" w:space="0" w:color="auto"/>
        <w:right w:val="none" w:sz="0" w:space="0" w:color="auto"/>
      </w:divBdr>
    </w:div>
    <w:div w:id="849678926">
      <w:bodyDiv w:val="1"/>
      <w:marLeft w:val="0"/>
      <w:marRight w:val="0"/>
      <w:marTop w:val="0"/>
      <w:marBottom w:val="0"/>
      <w:divBdr>
        <w:top w:val="none" w:sz="0" w:space="0" w:color="auto"/>
        <w:left w:val="none" w:sz="0" w:space="0" w:color="auto"/>
        <w:bottom w:val="none" w:sz="0" w:space="0" w:color="auto"/>
        <w:right w:val="none" w:sz="0" w:space="0" w:color="auto"/>
      </w:divBdr>
    </w:div>
    <w:div w:id="852375814">
      <w:bodyDiv w:val="1"/>
      <w:marLeft w:val="0"/>
      <w:marRight w:val="0"/>
      <w:marTop w:val="0"/>
      <w:marBottom w:val="0"/>
      <w:divBdr>
        <w:top w:val="none" w:sz="0" w:space="0" w:color="auto"/>
        <w:left w:val="none" w:sz="0" w:space="0" w:color="auto"/>
        <w:bottom w:val="none" w:sz="0" w:space="0" w:color="auto"/>
        <w:right w:val="none" w:sz="0" w:space="0" w:color="auto"/>
      </w:divBdr>
    </w:div>
    <w:div w:id="856043744">
      <w:bodyDiv w:val="1"/>
      <w:marLeft w:val="0"/>
      <w:marRight w:val="0"/>
      <w:marTop w:val="0"/>
      <w:marBottom w:val="0"/>
      <w:divBdr>
        <w:top w:val="none" w:sz="0" w:space="0" w:color="auto"/>
        <w:left w:val="none" w:sz="0" w:space="0" w:color="auto"/>
        <w:bottom w:val="none" w:sz="0" w:space="0" w:color="auto"/>
        <w:right w:val="none" w:sz="0" w:space="0" w:color="auto"/>
      </w:divBdr>
    </w:div>
    <w:div w:id="861017472">
      <w:bodyDiv w:val="1"/>
      <w:marLeft w:val="0"/>
      <w:marRight w:val="0"/>
      <w:marTop w:val="0"/>
      <w:marBottom w:val="0"/>
      <w:divBdr>
        <w:top w:val="none" w:sz="0" w:space="0" w:color="auto"/>
        <w:left w:val="none" w:sz="0" w:space="0" w:color="auto"/>
        <w:bottom w:val="none" w:sz="0" w:space="0" w:color="auto"/>
        <w:right w:val="none" w:sz="0" w:space="0" w:color="auto"/>
      </w:divBdr>
    </w:div>
    <w:div w:id="863984498">
      <w:bodyDiv w:val="1"/>
      <w:marLeft w:val="0"/>
      <w:marRight w:val="0"/>
      <w:marTop w:val="0"/>
      <w:marBottom w:val="0"/>
      <w:divBdr>
        <w:top w:val="none" w:sz="0" w:space="0" w:color="auto"/>
        <w:left w:val="none" w:sz="0" w:space="0" w:color="auto"/>
        <w:bottom w:val="none" w:sz="0" w:space="0" w:color="auto"/>
        <w:right w:val="none" w:sz="0" w:space="0" w:color="auto"/>
      </w:divBdr>
    </w:div>
    <w:div w:id="867908825">
      <w:bodyDiv w:val="1"/>
      <w:marLeft w:val="0"/>
      <w:marRight w:val="0"/>
      <w:marTop w:val="0"/>
      <w:marBottom w:val="0"/>
      <w:divBdr>
        <w:top w:val="none" w:sz="0" w:space="0" w:color="auto"/>
        <w:left w:val="none" w:sz="0" w:space="0" w:color="auto"/>
        <w:bottom w:val="none" w:sz="0" w:space="0" w:color="auto"/>
        <w:right w:val="none" w:sz="0" w:space="0" w:color="auto"/>
      </w:divBdr>
    </w:div>
    <w:div w:id="870729936">
      <w:bodyDiv w:val="1"/>
      <w:marLeft w:val="0"/>
      <w:marRight w:val="0"/>
      <w:marTop w:val="0"/>
      <w:marBottom w:val="0"/>
      <w:divBdr>
        <w:top w:val="none" w:sz="0" w:space="0" w:color="auto"/>
        <w:left w:val="none" w:sz="0" w:space="0" w:color="auto"/>
        <w:bottom w:val="none" w:sz="0" w:space="0" w:color="auto"/>
        <w:right w:val="none" w:sz="0" w:space="0" w:color="auto"/>
      </w:divBdr>
    </w:div>
    <w:div w:id="872229566">
      <w:bodyDiv w:val="1"/>
      <w:marLeft w:val="0"/>
      <w:marRight w:val="0"/>
      <w:marTop w:val="0"/>
      <w:marBottom w:val="0"/>
      <w:divBdr>
        <w:top w:val="none" w:sz="0" w:space="0" w:color="auto"/>
        <w:left w:val="none" w:sz="0" w:space="0" w:color="auto"/>
        <w:bottom w:val="none" w:sz="0" w:space="0" w:color="auto"/>
        <w:right w:val="none" w:sz="0" w:space="0" w:color="auto"/>
      </w:divBdr>
    </w:div>
    <w:div w:id="881744458">
      <w:bodyDiv w:val="1"/>
      <w:marLeft w:val="0"/>
      <w:marRight w:val="0"/>
      <w:marTop w:val="0"/>
      <w:marBottom w:val="0"/>
      <w:divBdr>
        <w:top w:val="none" w:sz="0" w:space="0" w:color="auto"/>
        <w:left w:val="none" w:sz="0" w:space="0" w:color="auto"/>
        <w:bottom w:val="none" w:sz="0" w:space="0" w:color="auto"/>
        <w:right w:val="none" w:sz="0" w:space="0" w:color="auto"/>
      </w:divBdr>
    </w:div>
    <w:div w:id="892545903">
      <w:bodyDiv w:val="1"/>
      <w:marLeft w:val="0"/>
      <w:marRight w:val="0"/>
      <w:marTop w:val="0"/>
      <w:marBottom w:val="0"/>
      <w:divBdr>
        <w:top w:val="none" w:sz="0" w:space="0" w:color="auto"/>
        <w:left w:val="none" w:sz="0" w:space="0" w:color="auto"/>
        <w:bottom w:val="none" w:sz="0" w:space="0" w:color="auto"/>
        <w:right w:val="none" w:sz="0" w:space="0" w:color="auto"/>
      </w:divBdr>
    </w:div>
    <w:div w:id="899824543">
      <w:bodyDiv w:val="1"/>
      <w:marLeft w:val="0"/>
      <w:marRight w:val="0"/>
      <w:marTop w:val="0"/>
      <w:marBottom w:val="0"/>
      <w:divBdr>
        <w:top w:val="none" w:sz="0" w:space="0" w:color="auto"/>
        <w:left w:val="none" w:sz="0" w:space="0" w:color="auto"/>
        <w:bottom w:val="none" w:sz="0" w:space="0" w:color="auto"/>
        <w:right w:val="none" w:sz="0" w:space="0" w:color="auto"/>
      </w:divBdr>
    </w:div>
    <w:div w:id="905380583">
      <w:bodyDiv w:val="1"/>
      <w:marLeft w:val="0"/>
      <w:marRight w:val="0"/>
      <w:marTop w:val="0"/>
      <w:marBottom w:val="0"/>
      <w:divBdr>
        <w:top w:val="none" w:sz="0" w:space="0" w:color="auto"/>
        <w:left w:val="none" w:sz="0" w:space="0" w:color="auto"/>
        <w:bottom w:val="none" w:sz="0" w:space="0" w:color="auto"/>
        <w:right w:val="none" w:sz="0" w:space="0" w:color="auto"/>
      </w:divBdr>
    </w:div>
    <w:div w:id="905847015">
      <w:bodyDiv w:val="1"/>
      <w:marLeft w:val="0"/>
      <w:marRight w:val="0"/>
      <w:marTop w:val="0"/>
      <w:marBottom w:val="0"/>
      <w:divBdr>
        <w:top w:val="none" w:sz="0" w:space="0" w:color="auto"/>
        <w:left w:val="none" w:sz="0" w:space="0" w:color="auto"/>
        <w:bottom w:val="none" w:sz="0" w:space="0" w:color="auto"/>
        <w:right w:val="none" w:sz="0" w:space="0" w:color="auto"/>
      </w:divBdr>
    </w:div>
    <w:div w:id="906912950">
      <w:bodyDiv w:val="1"/>
      <w:marLeft w:val="0"/>
      <w:marRight w:val="0"/>
      <w:marTop w:val="0"/>
      <w:marBottom w:val="0"/>
      <w:divBdr>
        <w:top w:val="none" w:sz="0" w:space="0" w:color="auto"/>
        <w:left w:val="none" w:sz="0" w:space="0" w:color="auto"/>
        <w:bottom w:val="none" w:sz="0" w:space="0" w:color="auto"/>
        <w:right w:val="none" w:sz="0" w:space="0" w:color="auto"/>
      </w:divBdr>
    </w:div>
    <w:div w:id="907106033">
      <w:bodyDiv w:val="1"/>
      <w:marLeft w:val="0"/>
      <w:marRight w:val="0"/>
      <w:marTop w:val="0"/>
      <w:marBottom w:val="0"/>
      <w:divBdr>
        <w:top w:val="none" w:sz="0" w:space="0" w:color="auto"/>
        <w:left w:val="none" w:sz="0" w:space="0" w:color="auto"/>
        <w:bottom w:val="none" w:sz="0" w:space="0" w:color="auto"/>
        <w:right w:val="none" w:sz="0" w:space="0" w:color="auto"/>
      </w:divBdr>
    </w:div>
    <w:div w:id="907227581">
      <w:bodyDiv w:val="1"/>
      <w:marLeft w:val="0"/>
      <w:marRight w:val="0"/>
      <w:marTop w:val="0"/>
      <w:marBottom w:val="0"/>
      <w:divBdr>
        <w:top w:val="none" w:sz="0" w:space="0" w:color="auto"/>
        <w:left w:val="none" w:sz="0" w:space="0" w:color="auto"/>
        <w:bottom w:val="none" w:sz="0" w:space="0" w:color="auto"/>
        <w:right w:val="none" w:sz="0" w:space="0" w:color="auto"/>
      </w:divBdr>
    </w:div>
    <w:div w:id="909580817">
      <w:bodyDiv w:val="1"/>
      <w:marLeft w:val="0"/>
      <w:marRight w:val="0"/>
      <w:marTop w:val="0"/>
      <w:marBottom w:val="0"/>
      <w:divBdr>
        <w:top w:val="none" w:sz="0" w:space="0" w:color="auto"/>
        <w:left w:val="none" w:sz="0" w:space="0" w:color="auto"/>
        <w:bottom w:val="none" w:sz="0" w:space="0" w:color="auto"/>
        <w:right w:val="none" w:sz="0" w:space="0" w:color="auto"/>
      </w:divBdr>
    </w:div>
    <w:div w:id="909732384">
      <w:bodyDiv w:val="1"/>
      <w:marLeft w:val="0"/>
      <w:marRight w:val="0"/>
      <w:marTop w:val="0"/>
      <w:marBottom w:val="0"/>
      <w:divBdr>
        <w:top w:val="none" w:sz="0" w:space="0" w:color="auto"/>
        <w:left w:val="none" w:sz="0" w:space="0" w:color="auto"/>
        <w:bottom w:val="none" w:sz="0" w:space="0" w:color="auto"/>
        <w:right w:val="none" w:sz="0" w:space="0" w:color="auto"/>
      </w:divBdr>
    </w:div>
    <w:div w:id="918369028">
      <w:bodyDiv w:val="1"/>
      <w:marLeft w:val="0"/>
      <w:marRight w:val="0"/>
      <w:marTop w:val="0"/>
      <w:marBottom w:val="0"/>
      <w:divBdr>
        <w:top w:val="none" w:sz="0" w:space="0" w:color="auto"/>
        <w:left w:val="none" w:sz="0" w:space="0" w:color="auto"/>
        <w:bottom w:val="none" w:sz="0" w:space="0" w:color="auto"/>
        <w:right w:val="none" w:sz="0" w:space="0" w:color="auto"/>
      </w:divBdr>
    </w:div>
    <w:div w:id="940332800">
      <w:bodyDiv w:val="1"/>
      <w:marLeft w:val="0"/>
      <w:marRight w:val="0"/>
      <w:marTop w:val="0"/>
      <w:marBottom w:val="0"/>
      <w:divBdr>
        <w:top w:val="none" w:sz="0" w:space="0" w:color="auto"/>
        <w:left w:val="none" w:sz="0" w:space="0" w:color="auto"/>
        <w:bottom w:val="none" w:sz="0" w:space="0" w:color="auto"/>
        <w:right w:val="none" w:sz="0" w:space="0" w:color="auto"/>
      </w:divBdr>
    </w:div>
    <w:div w:id="946355151">
      <w:bodyDiv w:val="1"/>
      <w:marLeft w:val="0"/>
      <w:marRight w:val="0"/>
      <w:marTop w:val="0"/>
      <w:marBottom w:val="0"/>
      <w:divBdr>
        <w:top w:val="none" w:sz="0" w:space="0" w:color="auto"/>
        <w:left w:val="none" w:sz="0" w:space="0" w:color="auto"/>
        <w:bottom w:val="none" w:sz="0" w:space="0" w:color="auto"/>
        <w:right w:val="none" w:sz="0" w:space="0" w:color="auto"/>
      </w:divBdr>
    </w:div>
    <w:div w:id="957368824">
      <w:bodyDiv w:val="1"/>
      <w:marLeft w:val="0"/>
      <w:marRight w:val="0"/>
      <w:marTop w:val="0"/>
      <w:marBottom w:val="0"/>
      <w:divBdr>
        <w:top w:val="none" w:sz="0" w:space="0" w:color="auto"/>
        <w:left w:val="none" w:sz="0" w:space="0" w:color="auto"/>
        <w:bottom w:val="none" w:sz="0" w:space="0" w:color="auto"/>
        <w:right w:val="none" w:sz="0" w:space="0" w:color="auto"/>
      </w:divBdr>
    </w:div>
    <w:div w:id="959066240">
      <w:bodyDiv w:val="1"/>
      <w:marLeft w:val="0"/>
      <w:marRight w:val="0"/>
      <w:marTop w:val="0"/>
      <w:marBottom w:val="0"/>
      <w:divBdr>
        <w:top w:val="none" w:sz="0" w:space="0" w:color="auto"/>
        <w:left w:val="none" w:sz="0" w:space="0" w:color="auto"/>
        <w:bottom w:val="none" w:sz="0" w:space="0" w:color="auto"/>
        <w:right w:val="none" w:sz="0" w:space="0" w:color="auto"/>
      </w:divBdr>
    </w:div>
    <w:div w:id="964508015">
      <w:bodyDiv w:val="1"/>
      <w:marLeft w:val="0"/>
      <w:marRight w:val="0"/>
      <w:marTop w:val="0"/>
      <w:marBottom w:val="0"/>
      <w:divBdr>
        <w:top w:val="none" w:sz="0" w:space="0" w:color="auto"/>
        <w:left w:val="none" w:sz="0" w:space="0" w:color="auto"/>
        <w:bottom w:val="none" w:sz="0" w:space="0" w:color="auto"/>
        <w:right w:val="none" w:sz="0" w:space="0" w:color="auto"/>
      </w:divBdr>
    </w:div>
    <w:div w:id="970094102">
      <w:bodyDiv w:val="1"/>
      <w:marLeft w:val="0"/>
      <w:marRight w:val="0"/>
      <w:marTop w:val="0"/>
      <w:marBottom w:val="0"/>
      <w:divBdr>
        <w:top w:val="none" w:sz="0" w:space="0" w:color="auto"/>
        <w:left w:val="none" w:sz="0" w:space="0" w:color="auto"/>
        <w:bottom w:val="none" w:sz="0" w:space="0" w:color="auto"/>
        <w:right w:val="none" w:sz="0" w:space="0" w:color="auto"/>
      </w:divBdr>
    </w:div>
    <w:div w:id="973559833">
      <w:bodyDiv w:val="1"/>
      <w:marLeft w:val="0"/>
      <w:marRight w:val="0"/>
      <w:marTop w:val="0"/>
      <w:marBottom w:val="0"/>
      <w:divBdr>
        <w:top w:val="none" w:sz="0" w:space="0" w:color="auto"/>
        <w:left w:val="none" w:sz="0" w:space="0" w:color="auto"/>
        <w:bottom w:val="none" w:sz="0" w:space="0" w:color="auto"/>
        <w:right w:val="none" w:sz="0" w:space="0" w:color="auto"/>
      </w:divBdr>
    </w:div>
    <w:div w:id="979068839">
      <w:bodyDiv w:val="1"/>
      <w:marLeft w:val="0"/>
      <w:marRight w:val="0"/>
      <w:marTop w:val="0"/>
      <w:marBottom w:val="0"/>
      <w:divBdr>
        <w:top w:val="none" w:sz="0" w:space="0" w:color="auto"/>
        <w:left w:val="none" w:sz="0" w:space="0" w:color="auto"/>
        <w:bottom w:val="none" w:sz="0" w:space="0" w:color="auto"/>
        <w:right w:val="none" w:sz="0" w:space="0" w:color="auto"/>
      </w:divBdr>
    </w:div>
    <w:div w:id="980117491">
      <w:bodyDiv w:val="1"/>
      <w:marLeft w:val="0"/>
      <w:marRight w:val="0"/>
      <w:marTop w:val="0"/>
      <w:marBottom w:val="0"/>
      <w:divBdr>
        <w:top w:val="none" w:sz="0" w:space="0" w:color="auto"/>
        <w:left w:val="none" w:sz="0" w:space="0" w:color="auto"/>
        <w:bottom w:val="none" w:sz="0" w:space="0" w:color="auto"/>
        <w:right w:val="none" w:sz="0" w:space="0" w:color="auto"/>
      </w:divBdr>
    </w:div>
    <w:div w:id="982737467">
      <w:bodyDiv w:val="1"/>
      <w:marLeft w:val="0"/>
      <w:marRight w:val="0"/>
      <w:marTop w:val="0"/>
      <w:marBottom w:val="0"/>
      <w:divBdr>
        <w:top w:val="none" w:sz="0" w:space="0" w:color="auto"/>
        <w:left w:val="none" w:sz="0" w:space="0" w:color="auto"/>
        <w:bottom w:val="none" w:sz="0" w:space="0" w:color="auto"/>
        <w:right w:val="none" w:sz="0" w:space="0" w:color="auto"/>
      </w:divBdr>
    </w:div>
    <w:div w:id="986862682">
      <w:bodyDiv w:val="1"/>
      <w:marLeft w:val="0"/>
      <w:marRight w:val="0"/>
      <w:marTop w:val="0"/>
      <w:marBottom w:val="0"/>
      <w:divBdr>
        <w:top w:val="none" w:sz="0" w:space="0" w:color="auto"/>
        <w:left w:val="none" w:sz="0" w:space="0" w:color="auto"/>
        <w:bottom w:val="none" w:sz="0" w:space="0" w:color="auto"/>
        <w:right w:val="none" w:sz="0" w:space="0" w:color="auto"/>
      </w:divBdr>
    </w:div>
    <w:div w:id="1002397708">
      <w:bodyDiv w:val="1"/>
      <w:marLeft w:val="0"/>
      <w:marRight w:val="0"/>
      <w:marTop w:val="0"/>
      <w:marBottom w:val="0"/>
      <w:divBdr>
        <w:top w:val="none" w:sz="0" w:space="0" w:color="auto"/>
        <w:left w:val="none" w:sz="0" w:space="0" w:color="auto"/>
        <w:bottom w:val="none" w:sz="0" w:space="0" w:color="auto"/>
        <w:right w:val="none" w:sz="0" w:space="0" w:color="auto"/>
      </w:divBdr>
    </w:div>
    <w:div w:id="1008020955">
      <w:bodyDiv w:val="1"/>
      <w:marLeft w:val="0"/>
      <w:marRight w:val="0"/>
      <w:marTop w:val="0"/>
      <w:marBottom w:val="0"/>
      <w:divBdr>
        <w:top w:val="none" w:sz="0" w:space="0" w:color="auto"/>
        <w:left w:val="none" w:sz="0" w:space="0" w:color="auto"/>
        <w:bottom w:val="none" w:sz="0" w:space="0" w:color="auto"/>
        <w:right w:val="none" w:sz="0" w:space="0" w:color="auto"/>
      </w:divBdr>
    </w:div>
    <w:div w:id="1009407737">
      <w:bodyDiv w:val="1"/>
      <w:marLeft w:val="0"/>
      <w:marRight w:val="0"/>
      <w:marTop w:val="0"/>
      <w:marBottom w:val="0"/>
      <w:divBdr>
        <w:top w:val="none" w:sz="0" w:space="0" w:color="auto"/>
        <w:left w:val="none" w:sz="0" w:space="0" w:color="auto"/>
        <w:bottom w:val="none" w:sz="0" w:space="0" w:color="auto"/>
        <w:right w:val="none" w:sz="0" w:space="0" w:color="auto"/>
      </w:divBdr>
    </w:div>
    <w:div w:id="1021130131">
      <w:bodyDiv w:val="1"/>
      <w:marLeft w:val="0"/>
      <w:marRight w:val="0"/>
      <w:marTop w:val="0"/>
      <w:marBottom w:val="0"/>
      <w:divBdr>
        <w:top w:val="none" w:sz="0" w:space="0" w:color="auto"/>
        <w:left w:val="none" w:sz="0" w:space="0" w:color="auto"/>
        <w:bottom w:val="none" w:sz="0" w:space="0" w:color="auto"/>
        <w:right w:val="none" w:sz="0" w:space="0" w:color="auto"/>
      </w:divBdr>
    </w:div>
    <w:div w:id="1022777918">
      <w:bodyDiv w:val="1"/>
      <w:marLeft w:val="0"/>
      <w:marRight w:val="0"/>
      <w:marTop w:val="0"/>
      <w:marBottom w:val="0"/>
      <w:divBdr>
        <w:top w:val="none" w:sz="0" w:space="0" w:color="auto"/>
        <w:left w:val="none" w:sz="0" w:space="0" w:color="auto"/>
        <w:bottom w:val="none" w:sz="0" w:space="0" w:color="auto"/>
        <w:right w:val="none" w:sz="0" w:space="0" w:color="auto"/>
      </w:divBdr>
    </w:div>
    <w:div w:id="1029526402">
      <w:bodyDiv w:val="1"/>
      <w:marLeft w:val="0"/>
      <w:marRight w:val="0"/>
      <w:marTop w:val="0"/>
      <w:marBottom w:val="0"/>
      <w:divBdr>
        <w:top w:val="none" w:sz="0" w:space="0" w:color="auto"/>
        <w:left w:val="none" w:sz="0" w:space="0" w:color="auto"/>
        <w:bottom w:val="none" w:sz="0" w:space="0" w:color="auto"/>
        <w:right w:val="none" w:sz="0" w:space="0" w:color="auto"/>
      </w:divBdr>
    </w:div>
    <w:div w:id="1034189033">
      <w:bodyDiv w:val="1"/>
      <w:marLeft w:val="0"/>
      <w:marRight w:val="0"/>
      <w:marTop w:val="0"/>
      <w:marBottom w:val="0"/>
      <w:divBdr>
        <w:top w:val="none" w:sz="0" w:space="0" w:color="auto"/>
        <w:left w:val="none" w:sz="0" w:space="0" w:color="auto"/>
        <w:bottom w:val="none" w:sz="0" w:space="0" w:color="auto"/>
        <w:right w:val="none" w:sz="0" w:space="0" w:color="auto"/>
      </w:divBdr>
    </w:div>
    <w:div w:id="1037240376">
      <w:bodyDiv w:val="1"/>
      <w:marLeft w:val="0"/>
      <w:marRight w:val="0"/>
      <w:marTop w:val="0"/>
      <w:marBottom w:val="0"/>
      <w:divBdr>
        <w:top w:val="none" w:sz="0" w:space="0" w:color="auto"/>
        <w:left w:val="none" w:sz="0" w:space="0" w:color="auto"/>
        <w:bottom w:val="none" w:sz="0" w:space="0" w:color="auto"/>
        <w:right w:val="none" w:sz="0" w:space="0" w:color="auto"/>
      </w:divBdr>
    </w:div>
    <w:div w:id="1038048170">
      <w:bodyDiv w:val="1"/>
      <w:marLeft w:val="0"/>
      <w:marRight w:val="0"/>
      <w:marTop w:val="0"/>
      <w:marBottom w:val="0"/>
      <w:divBdr>
        <w:top w:val="none" w:sz="0" w:space="0" w:color="auto"/>
        <w:left w:val="none" w:sz="0" w:space="0" w:color="auto"/>
        <w:bottom w:val="none" w:sz="0" w:space="0" w:color="auto"/>
        <w:right w:val="none" w:sz="0" w:space="0" w:color="auto"/>
      </w:divBdr>
    </w:div>
    <w:div w:id="1040128870">
      <w:bodyDiv w:val="1"/>
      <w:marLeft w:val="0"/>
      <w:marRight w:val="0"/>
      <w:marTop w:val="0"/>
      <w:marBottom w:val="0"/>
      <w:divBdr>
        <w:top w:val="none" w:sz="0" w:space="0" w:color="auto"/>
        <w:left w:val="none" w:sz="0" w:space="0" w:color="auto"/>
        <w:bottom w:val="none" w:sz="0" w:space="0" w:color="auto"/>
        <w:right w:val="none" w:sz="0" w:space="0" w:color="auto"/>
      </w:divBdr>
    </w:div>
    <w:div w:id="1043364453">
      <w:bodyDiv w:val="1"/>
      <w:marLeft w:val="0"/>
      <w:marRight w:val="0"/>
      <w:marTop w:val="0"/>
      <w:marBottom w:val="0"/>
      <w:divBdr>
        <w:top w:val="none" w:sz="0" w:space="0" w:color="auto"/>
        <w:left w:val="none" w:sz="0" w:space="0" w:color="auto"/>
        <w:bottom w:val="none" w:sz="0" w:space="0" w:color="auto"/>
        <w:right w:val="none" w:sz="0" w:space="0" w:color="auto"/>
      </w:divBdr>
    </w:div>
    <w:div w:id="1047948208">
      <w:bodyDiv w:val="1"/>
      <w:marLeft w:val="0"/>
      <w:marRight w:val="0"/>
      <w:marTop w:val="0"/>
      <w:marBottom w:val="0"/>
      <w:divBdr>
        <w:top w:val="none" w:sz="0" w:space="0" w:color="auto"/>
        <w:left w:val="none" w:sz="0" w:space="0" w:color="auto"/>
        <w:bottom w:val="none" w:sz="0" w:space="0" w:color="auto"/>
        <w:right w:val="none" w:sz="0" w:space="0" w:color="auto"/>
      </w:divBdr>
    </w:div>
    <w:div w:id="1048145636">
      <w:bodyDiv w:val="1"/>
      <w:marLeft w:val="0"/>
      <w:marRight w:val="0"/>
      <w:marTop w:val="0"/>
      <w:marBottom w:val="0"/>
      <w:divBdr>
        <w:top w:val="none" w:sz="0" w:space="0" w:color="auto"/>
        <w:left w:val="none" w:sz="0" w:space="0" w:color="auto"/>
        <w:bottom w:val="none" w:sz="0" w:space="0" w:color="auto"/>
        <w:right w:val="none" w:sz="0" w:space="0" w:color="auto"/>
      </w:divBdr>
    </w:div>
    <w:div w:id="1050376430">
      <w:bodyDiv w:val="1"/>
      <w:marLeft w:val="0"/>
      <w:marRight w:val="0"/>
      <w:marTop w:val="0"/>
      <w:marBottom w:val="0"/>
      <w:divBdr>
        <w:top w:val="none" w:sz="0" w:space="0" w:color="auto"/>
        <w:left w:val="none" w:sz="0" w:space="0" w:color="auto"/>
        <w:bottom w:val="none" w:sz="0" w:space="0" w:color="auto"/>
        <w:right w:val="none" w:sz="0" w:space="0" w:color="auto"/>
      </w:divBdr>
    </w:div>
    <w:div w:id="1051345154">
      <w:bodyDiv w:val="1"/>
      <w:marLeft w:val="0"/>
      <w:marRight w:val="0"/>
      <w:marTop w:val="0"/>
      <w:marBottom w:val="0"/>
      <w:divBdr>
        <w:top w:val="none" w:sz="0" w:space="0" w:color="auto"/>
        <w:left w:val="none" w:sz="0" w:space="0" w:color="auto"/>
        <w:bottom w:val="none" w:sz="0" w:space="0" w:color="auto"/>
        <w:right w:val="none" w:sz="0" w:space="0" w:color="auto"/>
      </w:divBdr>
    </w:div>
    <w:div w:id="1051491616">
      <w:bodyDiv w:val="1"/>
      <w:marLeft w:val="0"/>
      <w:marRight w:val="0"/>
      <w:marTop w:val="0"/>
      <w:marBottom w:val="0"/>
      <w:divBdr>
        <w:top w:val="none" w:sz="0" w:space="0" w:color="auto"/>
        <w:left w:val="none" w:sz="0" w:space="0" w:color="auto"/>
        <w:bottom w:val="none" w:sz="0" w:space="0" w:color="auto"/>
        <w:right w:val="none" w:sz="0" w:space="0" w:color="auto"/>
      </w:divBdr>
    </w:div>
    <w:div w:id="1056665191">
      <w:bodyDiv w:val="1"/>
      <w:marLeft w:val="0"/>
      <w:marRight w:val="0"/>
      <w:marTop w:val="0"/>
      <w:marBottom w:val="0"/>
      <w:divBdr>
        <w:top w:val="none" w:sz="0" w:space="0" w:color="auto"/>
        <w:left w:val="none" w:sz="0" w:space="0" w:color="auto"/>
        <w:bottom w:val="none" w:sz="0" w:space="0" w:color="auto"/>
        <w:right w:val="none" w:sz="0" w:space="0" w:color="auto"/>
      </w:divBdr>
    </w:div>
    <w:div w:id="1061564680">
      <w:bodyDiv w:val="1"/>
      <w:marLeft w:val="0"/>
      <w:marRight w:val="0"/>
      <w:marTop w:val="0"/>
      <w:marBottom w:val="0"/>
      <w:divBdr>
        <w:top w:val="none" w:sz="0" w:space="0" w:color="auto"/>
        <w:left w:val="none" w:sz="0" w:space="0" w:color="auto"/>
        <w:bottom w:val="none" w:sz="0" w:space="0" w:color="auto"/>
        <w:right w:val="none" w:sz="0" w:space="0" w:color="auto"/>
      </w:divBdr>
    </w:div>
    <w:div w:id="1082066457">
      <w:bodyDiv w:val="1"/>
      <w:marLeft w:val="0"/>
      <w:marRight w:val="0"/>
      <w:marTop w:val="0"/>
      <w:marBottom w:val="0"/>
      <w:divBdr>
        <w:top w:val="none" w:sz="0" w:space="0" w:color="auto"/>
        <w:left w:val="none" w:sz="0" w:space="0" w:color="auto"/>
        <w:bottom w:val="none" w:sz="0" w:space="0" w:color="auto"/>
        <w:right w:val="none" w:sz="0" w:space="0" w:color="auto"/>
      </w:divBdr>
    </w:div>
    <w:div w:id="1086225903">
      <w:bodyDiv w:val="1"/>
      <w:marLeft w:val="0"/>
      <w:marRight w:val="0"/>
      <w:marTop w:val="0"/>
      <w:marBottom w:val="0"/>
      <w:divBdr>
        <w:top w:val="none" w:sz="0" w:space="0" w:color="auto"/>
        <w:left w:val="none" w:sz="0" w:space="0" w:color="auto"/>
        <w:bottom w:val="none" w:sz="0" w:space="0" w:color="auto"/>
        <w:right w:val="none" w:sz="0" w:space="0" w:color="auto"/>
      </w:divBdr>
    </w:div>
    <w:div w:id="1089736401">
      <w:bodyDiv w:val="1"/>
      <w:marLeft w:val="0"/>
      <w:marRight w:val="0"/>
      <w:marTop w:val="0"/>
      <w:marBottom w:val="0"/>
      <w:divBdr>
        <w:top w:val="none" w:sz="0" w:space="0" w:color="auto"/>
        <w:left w:val="none" w:sz="0" w:space="0" w:color="auto"/>
        <w:bottom w:val="none" w:sz="0" w:space="0" w:color="auto"/>
        <w:right w:val="none" w:sz="0" w:space="0" w:color="auto"/>
      </w:divBdr>
    </w:div>
    <w:div w:id="1090662664">
      <w:bodyDiv w:val="1"/>
      <w:marLeft w:val="0"/>
      <w:marRight w:val="0"/>
      <w:marTop w:val="0"/>
      <w:marBottom w:val="0"/>
      <w:divBdr>
        <w:top w:val="none" w:sz="0" w:space="0" w:color="auto"/>
        <w:left w:val="none" w:sz="0" w:space="0" w:color="auto"/>
        <w:bottom w:val="none" w:sz="0" w:space="0" w:color="auto"/>
        <w:right w:val="none" w:sz="0" w:space="0" w:color="auto"/>
      </w:divBdr>
    </w:div>
    <w:div w:id="1093089972">
      <w:bodyDiv w:val="1"/>
      <w:marLeft w:val="0"/>
      <w:marRight w:val="0"/>
      <w:marTop w:val="0"/>
      <w:marBottom w:val="0"/>
      <w:divBdr>
        <w:top w:val="none" w:sz="0" w:space="0" w:color="auto"/>
        <w:left w:val="none" w:sz="0" w:space="0" w:color="auto"/>
        <w:bottom w:val="none" w:sz="0" w:space="0" w:color="auto"/>
        <w:right w:val="none" w:sz="0" w:space="0" w:color="auto"/>
      </w:divBdr>
    </w:div>
    <w:div w:id="1095244143">
      <w:bodyDiv w:val="1"/>
      <w:marLeft w:val="0"/>
      <w:marRight w:val="0"/>
      <w:marTop w:val="0"/>
      <w:marBottom w:val="0"/>
      <w:divBdr>
        <w:top w:val="none" w:sz="0" w:space="0" w:color="auto"/>
        <w:left w:val="none" w:sz="0" w:space="0" w:color="auto"/>
        <w:bottom w:val="none" w:sz="0" w:space="0" w:color="auto"/>
        <w:right w:val="none" w:sz="0" w:space="0" w:color="auto"/>
      </w:divBdr>
    </w:div>
    <w:div w:id="1111051567">
      <w:bodyDiv w:val="1"/>
      <w:marLeft w:val="0"/>
      <w:marRight w:val="0"/>
      <w:marTop w:val="0"/>
      <w:marBottom w:val="0"/>
      <w:divBdr>
        <w:top w:val="none" w:sz="0" w:space="0" w:color="auto"/>
        <w:left w:val="none" w:sz="0" w:space="0" w:color="auto"/>
        <w:bottom w:val="none" w:sz="0" w:space="0" w:color="auto"/>
        <w:right w:val="none" w:sz="0" w:space="0" w:color="auto"/>
      </w:divBdr>
    </w:div>
    <w:div w:id="1119177468">
      <w:bodyDiv w:val="1"/>
      <w:marLeft w:val="0"/>
      <w:marRight w:val="0"/>
      <w:marTop w:val="0"/>
      <w:marBottom w:val="0"/>
      <w:divBdr>
        <w:top w:val="none" w:sz="0" w:space="0" w:color="auto"/>
        <w:left w:val="none" w:sz="0" w:space="0" w:color="auto"/>
        <w:bottom w:val="none" w:sz="0" w:space="0" w:color="auto"/>
        <w:right w:val="none" w:sz="0" w:space="0" w:color="auto"/>
      </w:divBdr>
    </w:div>
    <w:div w:id="1125003107">
      <w:bodyDiv w:val="1"/>
      <w:marLeft w:val="0"/>
      <w:marRight w:val="0"/>
      <w:marTop w:val="0"/>
      <w:marBottom w:val="0"/>
      <w:divBdr>
        <w:top w:val="none" w:sz="0" w:space="0" w:color="auto"/>
        <w:left w:val="none" w:sz="0" w:space="0" w:color="auto"/>
        <w:bottom w:val="none" w:sz="0" w:space="0" w:color="auto"/>
        <w:right w:val="none" w:sz="0" w:space="0" w:color="auto"/>
      </w:divBdr>
    </w:div>
    <w:div w:id="1127163159">
      <w:bodyDiv w:val="1"/>
      <w:marLeft w:val="0"/>
      <w:marRight w:val="0"/>
      <w:marTop w:val="0"/>
      <w:marBottom w:val="0"/>
      <w:divBdr>
        <w:top w:val="none" w:sz="0" w:space="0" w:color="auto"/>
        <w:left w:val="none" w:sz="0" w:space="0" w:color="auto"/>
        <w:bottom w:val="none" w:sz="0" w:space="0" w:color="auto"/>
        <w:right w:val="none" w:sz="0" w:space="0" w:color="auto"/>
      </w:divBdr>
    </w:div>
    <w:div w:id="1129786857">
      <w:bodyDiv w:val="1"/>
      <w:marLeft w:val="0"/>
      <w:marRight w:val="0"/>
      <w:marTop w:val="0"/>
      <w:marBottom w:val="0"/>
      <w:divBdr>
        <w:top w:val="none" w:sz="0" w:space="0" w:color="auto"/>
        <w:left w:val="none" w:sz="0" w:space="0" w:color="auto"/>
        <w:bottom w:val="none" w:sz="0" w:space="0" w:color="auto"/>
        <w:right w:val="none" w:sz="0" w:space="0" w:color="auto"/>
      </w:divBdr>
    </w:div>
    <w:div w:id="1142848777">
      <w:bodyDiv w:val="1"/>
      <w:marLeft w:val="0"/>
      <w:marRight w:val="0"/>
      <w:marTop w:val="0"/>
      <w:marBottom w:val="0"/>
      <w:divBdr>
        <w:top w:val="none" w:sz="0" w:space="0" w:color="auto"/>
        <w:left w:val="none" w:sz="0" w:space="0" w:color="auto"/>
        <w:bottom w:val="none" w:sz="0" w:space="0" w:color="auto"/>
        <w:right w:val="none" w:sz="0" w:space="0" w:color="auto"/>
      </w:divBdr>
    </w:div>
    <w:div w:id="1152983322">
      <w:bodyDiv w:val="1"/>
      <w:marLeft w:val="0"/>
      <w:marRight w:val="0"/>
      <w:marTop w:val="0"/>
      <w:marBottom w:val="0"/>
      <w:divBdr>
        <w:top w:val="none" w:sz="0" w:space="0" w:color="auto"/>
        <w:left w:val="none" w:sz="0" w:space="0" w:color="auto"/>
        <w:bottom w:val="none" w:sz="0" w:space="0" w:color="auto"/>
        <w:right w:val="none" w:sz="0" w:space="0" w:color="auto"/>
      </w:divBdr>
    </w:div>
    <w:div w:id="1158767161">
      <w:bodyDiv w:val="1"/>
      <w:marLeft w:val="0"/>
      <w:marRight w:val="0"/>
      <w:marTop w:val="0"/>
      <w:marBottom w:val="0"/>
      <w:divBdr>
        <w:top w:val="none" w:sz="0" w:space="0" w:color="auto"/>
        <w:left w:val="none" w:sz="0" w:space="0" w:color="auto"/>
        <w:bottom w:val="none" w:sz="0" w:space="0" w:color="auto"/>
        <w:right w:val="none" w:sz="0" w:space="0" w:color="auto"/>
      </w:divBdr>
    </w:div>
    <w:div w:id="1158768306">
      <w:bodyDiv w:val="1"/>
      <w:marLeft w:val="0"/>
      <w:marRight w:val="0"/>
      <w:marTop w:val="0"/>
      <w:marBottom w:val="0"/>
      <w:divBdr>
        <w:top w:val="none" w:sz="0" w:space="0" w:color="auto"/>
        <w:left w:val="none" w:sz="0" w:space="0" w:color="auto"/>
        <w:bottom w:val="none" w:sz="0" w:space="0" w:color="auto"/>
        <w:right w:val="none" w:sz="0" w:space="0" w:color="auto"/>
      </w:divBdr>
    </w:div>
    <w:div w:id="1167358460">
      <w:bodyDiv w:val="1"/>
      <w:marLeft w:val="0"/>
      <w:marRight w:val="0"/>
      <w:marTop w:val="0"/>
      <w:marBottom w:val="0"/>
      <w:divBdr>
        <w:top w:val="none" w:sz="0" w:space="0" w:color="auto"/>
        <w:left w:val="none" w:sz="0" w:space="0" w:color="auto"/>
        <w:bottom w:val="none" w:sz="0" w:space="0" w:color="auto"/>
        <w:right w:val="none" w:sz="0" w:space="0" w:color="auto"/>
      </w:divBdr>
    </w:div>
    <w:div w:id="1171797218">
      <w:bodyDiv w:val="1"/>
      <w:marLeft w:val="0"/>
      <w:marRight w:val="0"/>
      <w:marTop w:val="0"/>
      <w:marBottom w:val="0"/>
      <w:divBdr>
        <w:top w:val="none" w:sz="0" w:space="0" w:color="auto"/>
        <w:left w:val="none" w:sz="0" w:space="0" w:color="auto"/>
        <w:bottom w:val="none" w:sz="0" w:space="0" w:color="auto"/>
        <w:right w:val="none" w:sz="0" w:space="0" w:color="auto"/>
      </w:divBdr>
    </w:div>
    <w:div w:id="1172716543">
      <w:bodyDiv w:val="1"/>
      <w:marLeft w:val="0"/>
      <w:marRight w:val="0"/>
      <w:marTop w:val="0"/>
      <w:marBottom w:val="0"/>
      <w:divBdr>
        <w:top w:val="none" w:sz="0" w:space="0" w:color="auto"/>
        <w:left w:val="none" w:sz="0" w:space="0" w:color="auto"/>
        <w:bottom w:val="none" w:sz="0" w:space="0" w:color="auto"/>
        <w:right w:val="none" w:sz="0" w:space="0" w:color="auto"/>
      </w:divBdr>
    </w:div>
    <w:div w:id="1174763940">
      <w:bodyDiv w:val="1"/>
      <w:marLeft w:val="0"/>
      <w:marRight w:val="0"/>
      <w:marTop w:val="0"/>
      <w:marBottom w:val="0"/>
      <w:divBdr>
        <w:top w:val="none" w:sz="0" w:space="0" w:color="auto"/>
        <w:left w:val="none" w:sz="0" w:space="0" w:color="auto"/>
        <w:bottom w:val="none" w:sz="0" w:space="0" w:color="auto"/>
        <w:right w:val="none" w:sz="0" w:space="0" w:color="auto"/>
      </w:divBdr>
    </w:div>
    <w:div w:id="1177884028">
      <w:bodyDiv w:val="1"/>
      <w:marLeft w:val="0"/>
      <w:marRight w:val="0"/>
      <w:marTop w:val="0"/>
      <w:marBottom w:val="0"/>
      <w:divBdr>
        <w:top w:val="none" w:sz="0" w:space="0" w:color="auto"/>
        <w:left w:val="none" w:sz="0" w:space="0" w:color="auto"/>
        <w:bottom w:val="none" w:sz="0" w:space="0" w:color="auto"/>
        <w:right w:val="none" w:sz="0" w:space="0" w:color="auto"/>
      </w:divBdr>
    </w:div>
    <w:div w:id="1186168472">
      <w:bodyDiv w:val="1"/>
      <w:marLeft w:val="0"/>
      <w:marRight w:val="0"/>
      <w:marTop w:val="0"/>
      <w:marBottom w:val="0"/>
      <w:divBdr>
        <w:top w:val="none" w:sz="0" w:space="0" w:color="auto"/>
        <w:left w:val="none" w:sz="0" w:space="0" w:color="auto"/>
        <w:bottom w:val="none" w:sz="0" w:space="0" w:color="auto"/>
        <w:right w:val="none" w:sz="0" w:space="0" w:color="auto"/>
      </w:divBdr>
    </w:div>
    <w:div w:id="1193884432">
      <w:bodyDiv w:val="1"/>
      <w:marLeft w:val="0"/>
      <w:marRight w:val="0"/>
      <w:marTop w:val="0"/>
      <w:marBottom w:val="0"/>
      <w:divBdr>
        <w:top w:val="none" w:sz="0" w:space="0" w:color="auto"/>
        <w:left w:val="none" w:sz="0" w:space="0" w:color="auto"/>
        <w:bottom w:val="none" w:sz="0" w:space="0" w:color="auto"/>
        <w:right w:val="none" w:sz="0" w:space="0" w:color="auto"/>
      </w:divBdr>
    </w:div>
    <w:div w:id="1195770462">
      <w:bodyDiv w:val="1"/>
      <w:marLeft w:val="0"/>
      <w:marRight w:val="0"/>
      <w:marTop w:val="0"/>
      <w:marBottom w:val="0"/>
      <w:divBdr>
        <w:top w:val="none" w:sz="0" w:space="0" w:color="auto"/>
        <w:left w:val="none" w:sz="0" w:space="0" w:color="auto"/>
        <w:bottom w:val="none" w:sz="0" w:space="0" w:color="auto"/>
        <w:right w:val="none" w:sz="0" w:space="0" w:color="auto"/>
      </w:divBdr>
    </w:div>
    <w:div w:id="1205102238">
      <w:bodyDiv w:val="1"/>
      <w:marLeft w:val="0"/>
      <w:marRight w:val="0"/>
      <w:marTop w:val="0"/>
      <w:marBottom w:val="0"/>
      <w:divBdr>
        <w:top w:val="none" w:sz="0" w:space="0" w:color="auto"/>
        <w:left w:val="none" w:sz="0" w:space="0" w:color="auto"/>
        <w:bottom w:val="none" w:sz="0" w:space="0" w:color="auto"/>
        <w:right w:val="none" w:sz="0" w:space="0" w:color="auto"/>
      </w:divBdr>
    </w:div>
    <w:div w:id="1211646918">
      <w:bodyDiv w:val="1"/>
      <w:marLeft w:val="0"/>
      <w:marRight w:val="0"/>
      <w:marTop w:val="0"/>
      <w:marBottom w:val="0"/>
      <w:divBdr>
        <w:top w:val="none" w:sz="0" w:space="0" w:color="auto"/>
        <w:left w:val="none" w:sz="0" w:space="0" w:color="auto"/>
        <w:bottom w:val="none" w:sz="0" w:space="0" w:color="auto"/>
        <w:right w:val="none" w:sz="0" w:space="0" w:color="auto"/>
      </w:divBdr>
    </w:div>
    <w:div w:id="1218931823">
      <w:bodyDiv w:val="1"/>
      <w:marLeft w:val="0"/>
      <w:marRight w:val="0"/>
      <w:marTop w:val="0"/>
      <w:marBottom w:val="0"/>
      <w:divBdr>
        <w:top w:val="none" w:sz="0" w:space="0" w:color="auto"/>
        <w:left w:val="none" w:sz="0" w:space="0" w:color="auto"/>
        <w:bottom w:val="none" w:sz="0" w:space="0" w:color="auto"/>
        <w:right w:val="none" w:sz="0" w:space="0" w:color="auto"/>
      </w:divBdr>
    </w:div>
    <w:div w:id="1218978545">
      <w:bodyDiv w:val="1"/>
      <w:marLeft w:val="0"/>
      <w:marRight w:val="0"/>
      <w:marTop w:val="0"/>
      <w:marBottom w:val="0"/>
      <w:divBdr>
        <w:top w:val="none" w:sz="0" w:space="0" w:color="auto"/>
        <w:left w:val="none" w:sz="0" w:space="0" w:color="auto"/>
        <w:bottom w:val="none" w:sz="0" w:space="0" w:color="auto"/>
        <w:right w:val="none" w:sz="0" w:space="0" w:color="auto"/>
      </w:divBdr>
    </w:div>
    <w:div w:id="1221987582">
      <w:bodyDiv w:val="1"/>
      <w:marLeft w:val="0"/>
      <w:marRight w:val="0"/>
      <w:marTop w:val="0"/>
      <w:marBottom w:val="0"/>
      <w:divBdr>
        <w:top w:val="none" w:sz="0" w:space="0" w:color="auto"/>
        <w:left w:val="none" w:sz="0" w:space="0" w:color="auto"/>
        <w:bottom w:val="none" w:sz="0" w:space="0" w:color="auto"/>
        <w:right w:val="none" w:sz="0" w:space="0" w:color="auto"/>
      </w:divBdr>
    </w:div>
    <w:div w:id="1225486774">
      <w:bodyDiv w:val="1"/>
      <w:marLeft w:val="0"/>
      <w:marRight w:val="0"/>
      <w:marTop w:val="0"/>
      <w:marBottom w:val="0"/>
      <w:divBdr>
        <w:top w:val="none" w:sz="0" w:space="0" w:color="auto"/>
        <w:left w:val="none" w:sz="0" w:space="0" w:color="auto"/>
        <w:bottom w:val="none" w:sz="0" w:space="0" w:color="auto"/>
        <w:right w:val="none" w:sz="0" w:space="0" w:color="auto"/>
      </w:divBdr>
    </w:div>
    <w:div w:id="1226379172">
      <w:bodyDiv w:val="1"/>
      <w:marLeft w:val="0"/>
      <w:marRight w:val="0"/>
      <w:marTop w:val="0"/>
      <w:marBottom w:val="0"/>
      <w:divBdr>
        <w:top w:val="none" w:sz="0" w:space="0" w:color="auto"/>
        <w:left w:val="none" w:sz="0" w:space="0" w:color="auto"/>
        <w:bottom w:val="none" w:sz="0" w:space="0" w:color="auto"/>
        <w:right w:val="none" w:sz="0" w:space="0" w:color="auto"/>
      </w:divBdr>
    </w:div>
    <w:div w:id="1231308003">
      <w:bodyDiv w:val="1"/>
      <w:marLeft w:val="0"/>
      <w:marRight w:val="0"/>
      <w:marTop w:val="0"/>
      <w:marBottom w:val="0"/>
      <w:divBdr>
        <w:top w:val="none" w:sz="0" w:space="0" w:color="auto"/>
        <w:left w:val="none" w:sz="0" w:space="0" w:color="auto"/>
        <w:bottom w:val="none" w:sz="0" w:space="0" w:color="auto"/>
        <w:right w:val="none" w:sz="0" w:space="0" w:color="auto"/>
      </w:divBdr>
    </w:div>
    <w:div w:id="1232079777">
      <w:bodyDiv w:val="1"/>
      <w:marLeft w:val="0"/>
      <w:marRight w:val="0"/>
      <w:marTop w:val="0"/>
      <w:marBottom w:val="0"/>
      <w:divBdr>
        <w:top w:val="none" w:sz="0" w:space="0" w:color="auto"/>
        <w:left w:val="none" w:sz="0" w:space="0" w:color="auto"/>
        <w:bottom w:val="none" w:sz="0" w:space="0" w:color="auto"/>
        <w:right w:val="none" w:sz="0" w:space="0" w:color="auto"/>
      </w:divBdr>
    </w:div>
    <w:div w:id="1232302701">
      <w:bodyDiv w:val="1"/>
      <w:marLeft w:val="0"/>
      <w:marRight w:val="0"/>
      <w:marTop w:val="0"/>
      <w:marBottom w:val="0"/>
      <w:divBdr>
        <w:top w:val="none" w:sz="0" w:space="0" w:color="auto"/>
        <w:left w:val="none" w:sz="0" w:space="0" w:color="auto"/>
        <w:bottom w:val="none" w:sz="0" w:space="0" w:color="auto"/>
        <w:right w:val="none" w:sz="0" w:space="0" w:color="auto"/>
      </w:divBdr>
    </w:div>
    <w:div w:id="1246108979">
      <w:bodyDiv w:val="1"/>
      <w:marLeft w:val="0"/>
      <w:marRight w:val="0"/>
      <w:marTop w:val="0"/>
      <w:marBottom w:val="0"/>
      <w:divBdr>
        <w:top w:val="none" w:sz="0" w:space="0" w:color="auto"/>
        <w:left w:val="none" w:sz="0" w:space="0" w:color="auto"/>
        <w:bottom w:val="none" w:sz="0" w:space="0" w:color="auto"/>
        <w:right w:val="none" w:sz="0" w:space="0" w:color="auto"/>
      </w:divBdr>
    </w:div>
    <w:div w:id="1246842209">
      <w:bodyDiv w:val="1"/>
      <w:marLeft w:val="0"/>
      <w:marRight w:val="0"/>
      <w:marTop w:val="0"/>
      <w:marBottom w:val="0"/>
      <w:divBdr>
        <w:top w:val="none" w:sz="0" w:space="0" w:color="auto"/>
        <w:left w:val="none" w:sz="0" w:space="0" w:color="auto"/>
        <w:bottom w:val="none" w:sz="0" w:space="0" w:color="auto"/>
        <w:right w:val="none" w:sz="0" w:space="0" w:color="auto"/>
      </w:divBdr>
    </w:div>
    <w:div w:id="1247614210">
      <w:bodyDiv w:val="1"/>
      <w:marLeft w:val="0"/>
      <w:marRight w:val="0"/>
      <w:marTop w:val="0"/>
      <w:marBottom w:val="0"/>
      <w:divBdr>
        <w:top w:val="none" w:sz="0" w:space="0" w:color="auto"/>
        <w:left w:val="none" w:sz="0" w:space="0" w:color="auto"/>
        <w:bottom w:val="none" w:sz="0" w:space="0" w:color="auto"/>
        <w:right w:val="none" w:sz="0" w:space="0" w:color="auto"/>
      </w:divBdr>
    </w:div>
    <w:div w:id="1251504730">
      <w:bodyDiv w:val="1"/>
      <w:marLeft w:val="0"/>
      <w:marRight w:val="0"/>
      <w:marTop w:val="0"/>
      <w:marBottom w:val="0"/>
      <w:divBdr>
        <w:top w:val="none" w:sz="0" w:space="0" w:color="auto"/>
        <w:left w:val="none" w:sz="0" w:space="0" w:color="auto"/>
        <w:bottom w:val="none" w:sz="0" w:space="0" w:color="auto"/>
        <w:right w:val="none" w:sz="0" w:space="0" w:color="auto"/>
      </w:divBdr>
    </w:div>
    <w:div w:id="1259287052">
      <w:bodyDiv w:val="1"/>
      <w:marLeft w:val="0"/>
      <w:marRight w:val="0"/>
      <w:marTop w:val="0"/>
      <w:marBottom w:val="0"/>
      <w:divBdr>
        <w:top w:val="none" w:sz="0" w:space="0" w:color="auto"/>
        <w:left w:val="none" w:sz="0" w:space="0" w:color="auto"/>
        <w:bottom w:val="none" w:sz="0" w:space="0" w:color="auto"/>
        <w:right w:val="none" w:sz="0" w:space="0" w:color="auto"/>
      </w:divBdr>
    </w:div>
    <w:div w:id="1260987874">
      <w:bodyDiv w:val="1"/>
      <w:marLeft w:val="0"/>
      <w:marRight w:val="0"/>
      <w:marTop w:val="0"/>
      <w:marBottom w:val="0"/>
      <w:divBdr>
        <w:top w:val="none" w:sz="0" w:space="0" w:color="auto"/>
        <w:left w:val="none" w:sz="0" w:space="0" w:color="auto"/>
        <w:bottom w:val="none" w:sz="0" w:space="0" w:color="auto"/>
        <w:right w:val="none" w:sz="0" w:space="0" w:color="auto"/>
      </w:divBdr>
    </w:div>
    <w:div w:id="1267233916">
      <w:bodyDiv w:val="1"/>
      <w:marLeft w:val="0"/>
      <w:marRight w:val="0"/>
      <w:marTop w:val="0"/>
      <w:marBottom w:val="0"/>
      <w:divBdr>
        <w:top w:val="none" w:sz="0" w:space="0" w:color="auto"/>
        <w:left w:val="none" w:sz="0" w:space="0" w:color="auto"/>
        <w:bottom w:val="none" w:sz="0" w:space="0" w:color="auto"/>
        <w:right w:val="none" w:sz="0" w:space="0" w:color="auto"/>
      </w:divBdr>
    </w:div>
    <w:div w:id="1268657406">
      <w:bodyDiv w:val="1"/>
      <w:marLeft w:val="0"/>
      <w:marRight w:val="0"/>
      <w:marTop w:val="0"/>
      <w:marBottom w:val="0"/>
      <w:divBdr>
        <w:top w:val="none" w:sz="0" w:space="0" w:color="auto"/>
        <w:left w:val="none" w:sz="0" w:space="0" w:color="auto"/>
        <w:bottom w:val="none" w:sz="0" w:space="0" w:color="auto"/>
        <w:right w:val="none" w:sz="0" w:space="0" w:color="auto"/>
      </w:divBdr>
    </w:div>
    <w:div w:id="1271888637">
      <w:bodyDiv w:val="1"/>
      <w:marLeft w:val="0"/>
      <w:marRight w:val="0"/>
      <w:marTop w:val="0"/>
      <w:marBottom w:val="0"/>
      <w:divBdr>
        <w:top w:val="none" w:sz="0" w:space="0" w:color="auto"/>
        <w:left w:val="none" w:sz="0" w:space="0" w:color="auto"/>
        <w:bottom w:val="none" w:sz="0" w:space="0" w:color="auto"/>
        <w:right w:val="none" w:sz="0" w:space="0" w:color="auto"/>
      </w:divBdr>
    </w:div>
    <w:div w:id="1273397217">
      <w:bodyDiv w:val="1"/>
      <w:marLeft w:val="0"/>
      <w:marRight w:val="0"/>
      <w:marTop w:val="0"/>
      <w:marBottom w:val="0"/>
      <w:divBdr>
        <w:top w:val="none" w:sz="0" w:space="0" w:color="auto"/>
        <w:left w:val="none" w:sz="0" w:space="0" w:color="auto"/>
        <w:bottom w:val="none" w:sz="0" w:space="0" w:color="auto"/>
        <w:right w:val="none" w:sz="0" w:space="0" w:color="auto"/>
      </w:divBdr>
    </w:div>
    <w:div w:id="1273584583">
      <w:bodyDiv w:val="1"/>
      <w:marLeft w:val="0"/>
      <w:marRight w:val="0"/>
      <w:marTop w:val="0"/>
      <w:marBottom w:val="0"/>
      <w:divBdr>
        <w:top w:val="none" w:sz="0" w:space="0" w:color="auto"/>
        <w:left w:val="none" w:sz="0" w:space="0" w:color="auto"/>
        <w:bottom w:val="none" w:sz="0" w:space="0" w:color="auto"/>
        <w:right w:val="none" w:sz="0" w:space="0" w:color="auto"/>
      </w:divBdr>
    </w:div>
    <w:div w:id="1276327747">
      <w:bodyDiv w:val="1"/>
      <w:marLeft w:val="0"/>
      <w:marRight w:val="0"/>
      <w:marTop w:val="0"/>
      <w:marBottom w:val="0"/>
      <w:divBdr>
        <w:top w:val="none" w:sz="0" w:space="0" w:color="auto"/>
        <w:left w:val="none" w:sz="0" w:space="0" w:color="auto"/>
        <w:bottom w:val="none" w:sz="0" w:space="0" w:color="auto"/>
        <w:right w:val="none" w:sz="0" w:space="0" w:color="auto"/>
      </w:divBdr>
    </w:div>
    <w:div w:id="1278364800">
      <w:bodyDiv w:val="1"/>
      <w:marLeft w:val="0"/>
      <w:marRight w:val="0"/>
      <w:marTop w:val="0"/>
      <w:marBottom w:val="0"/>
      <w:divBdr>
        <w:top w:val="none" w:sz="0" w:space="0" w:color="auto"/>
        <w:left w:val="none" w:sz="0" w:space="0" w:color="auto"/>
        <w:bottom w:val="none" w:sz="0" w:space="0" w:color="auto"/>
        <w:right w:val="none" w:sz="0" w:space="0" w:color="auto"/>
      </w:divBdr>
    </w:div>
    <w:div w:id="1278416490">
      <w:bodyDiv w:val="1"/>
      <w:marLeft w:val="0"/>
      <w:marRight w:val="0"/>
      <w:marTop w:val="0"/>
      <w:marBottom w:val="0"/>
      <w:divBdr>
        <w:top w:val="none" w:sz="0" w:space="0" w:color="auto"/>
        <w:left w:val="none" w:sz="0" w:space="0" w:color="auto"/>
        <w:bottom w:val="none" w:sz="0" w:space="0" w:color="auto"/>
        <w:right w:val="none" w:sz="0" w:space="0" w:color="auto"/>
      </w:divBdr>
    </w:div>
    <w:div w:id="1284996586">
      <w:bodyDiv w:val="1"/>
      <w:marLeft w:val="0"/>
      <w:marRight w:val="0"/>
      <w:marTop w:val="0"/>
      <w:marBottom w:val="0"/>
      <w:divBdr>
        <w:top w:val="none" w:sz="0" w:space="0" w:color="auto"/>
        <w:left w:val="none" w:sz="0" w:space="0" w:color="auto"/>
        <w:bottom w:val="none" w:sz="0" w:space="0" w:color="auto"/>
        <w:right w:val="none" w:sz="0" w:space="0" w:color="auto"/>
      </w:divBdr>
    </w:div>
    <w:div w:id="1293637197">
      <w:bodyDiv w:val="1"/>
      <w:marLeft w:val="0"/>
      <w:marRight w:val="0"/>
      <w:marTop w:val="0"/>
      <w:marBottom w:val="0"/>
      <w:divBdr>
        <w:top w:val="none" w:sz="0" w:space="0" w:color="auto"/>
        <w:left w:val="none" w:sz="0" w:space="0" w:color="auto"/>
        <w:bottom w:val="none" w:sz="0" w:space="0" w:color="auto"/>
        <w:right w:val="none" w:sz="0" w:space="0" w:color="auto"/>
      </w:divBdr>
    </w:div>
    <w:div w:id="1298532166">
      <w:bodyDiv w:val="1"/>
      <w:marLeft w:val="0"/>
      <w:marRight w:val="0"/>
      <w:marTop w:val="0"/>
      <w:marBottom w:val="0"/>
      <w:divBdr>
        <w:top w:val="none" w:sz="0" w:space="0" w:color="auto"/>
        <w:left w:val="none" w:sz="0" w:space="0" w:color="auto"/>
        <w:bottom w:val="none" w:sz="0" w:space="0" w:color="auto"/>
        <w:right w:val="none" w:sz="0" w:space="0" w:color="auto"/>
      </w:divBdr>
    </w:div>
    <w:div w:id="1298607427">
      <w:bodyDiv w:val="1"/>
      <w:marLeft w:val="0"/>
      <w:marRight w:val="0"/>
      <w:marTop w:val="0"/>
      <w:marBottom w:val="0"/>
      <w:divBdr>
        <w:top w:val="none" w:sz="0" w:space="0" w:color="auto"/>
        <w:left w:val="none" w:sz="0" w:space="0" w:color="auto"/>
        <w:bottom w:val="none" w:sz="0" w:space="0" w:color="auto"/>
        <w:right w:val="none" w:sz="0" w:space="0" w:color="auto"/>
      </w:divBdr>
    </w:div>
    <w:div w:id="1298876844">
      <w:bodyDiv w:val="1"/>
      <w:marLeft w:val="0"/>
      <w:marRight w:val="0"/>
      <w:marTop w:val="0"/>
      <w:marBottom w:val="0"/>
      <w:divBdr>
        <w:top w:val="none" w:sz="0" w:space="0" w:color="auto"/>
        <w:left w:val="none" w:sz="0" w:space="0" w:color="auto"/>
        <w:bottom w:val="none" w:sz="0" w:space="0" w:color="auto"/>
        <w:right w:val="none" w:sz="0" w:space="0" w:color="auto"/>
      </w:divBdr>
    </w:div>
    <w:div w:id="1300957450">
      <w:bodyDiv w:val="1"/>
      <w:marLeft w:val="0"/>
      <w:marRight w:val="0"/>
      <w:marTop w:val="0"/>
      <w:marBottom w:val="0"/>
      <w:divBdr>
        <w:top w:val="none" w:sz="0" w:space="0" w:color="auto"/>
        <w:left w:val="none" w:sz="0" w:space="0" w:color="auto"/>
        <w:bottom w:val="none" w:sz="0" w:space="0" w:color="auto"/>
        <w:right w:val="none" w:sz="0" w:space="0" w:color="auto"/>
      </w:divBdr>
    </w:div>
    <w:div w:id="1301418832">
      <w:bodyDiv w:val="1"/>
      <w:marLeft w:val="0"/>
      <w:marRight w:val="0"/>
      <w:marTop w:val="0"/>
      <w:marBottom w:val="0"/>
      <w:divBdr>
        <w:top w:val="none" w:sz="0" w:space="0" w:color="auto"/>
        <w:left w:val="none" w:sz="0" w:space="0" w:color="auto"/>
        <w:bottom w:val="none" w:sz="0" w:space="0" w:color="auto"/>
        <w:right w:val="none" w:sz="0" w:space="0" w:color="auto"/>
      </w:divBdr>
    </w:div>
    <w:div w:id="1301573193">
      <w:bodyDiv w:val="1"/>
      <w:marLeft w:val="0"/>
      <w:marRight w:val="0"/>
      <w:marTop w:val="0"/>
      <w:marBottom w:val="0"/>
      <w:divBdr>
        <w:top w:val="none" w:sz="0" w:space="0" w:color="auto"/>
        <w:left w:val="none" w:sz="0" w:space="0" w:color="auto"/>
        <w:bottom w:val="none" w:sz="0" w:space="0" w:color="auto"/>
        <w:right w:val="none" w:sz="0" w:space="0" w:color="auto"/>
      </w:divBdr>
    </w:div>
    <w:div w:id="1312323117">
      <w:bodyDiv w:val="1"/>
      <w:marLeft w:val="0"/>
      <w:marRight w:val="0"/>
      <w:marTop w:val="0"/>
      <w:marBottom w:val="0"/>
      <w:divBdr>
        <w:top w:val="none" w:sz="0" w:space="0" w:color="auto"/>
        <w:left w:val="none" w:sz="0" w:space="0" w:color="auto"/>
        <w:bottom w:val="none" w:sz="0" w:space="0" w:color="auto"/>
        <w:right w:val="none" w:sz="0" w:space="0" w:color="auto"/>
      </w:divBdr>
    </w:div>
    <w:div w:id="1319111701">
      <w:bodyDiv w:val="1"/>
      <w:marLeft w:val="0"/>
      <w:marRight w:val="0"/>
      <w:marTop w:val="0"/>
      <w:marBottom w:val="0"/>
      <w:divBdr>
        <w:top w:val="none" w:sz="0" w:space="0" w:color="auto"/>
        <w:left w:val="none" w:sz="0" w:space="0" w:color="auto"/>
        <w:bottom w:val="none" w:sz="0" w:space="0" w:color="auto"/>
        <w:right w:val="none" w:sz="0" w:space="0" w:color="auto"/>
      </w:divBdr>
    </w:div>
    <w:div w:id="1322273398">
      <w:bodyDiv w:val="1"/>
      <w:marLeft w:val="0"/>
      <w:marRight w:val="0"/>
      <w:marTop w:val="0"/>
      <w:marBottom w:val="0"/>
      <w:divBdr>
        <w:top w:val="none" w:sz="0" w:space="0" w:color="auto"/>
        <w:left w:val="none" w:sz="0" w:space="0" w:color="auto"/>
        <w:bottom w:val="none" w:sz="0" w:space="0" w:color="auto"/>
        <w:right w:val="none" w:sz="0" w:space="0" w:color="auto"/>
      </w:divBdr>
    </w:div>
    <w:div w:id="1322275374">
      <w:bodyDiv w:val="1"/>
      <w:marLeft w:val="0"/>
      <w:marRight w:val="0"/>
      <w:marTop w:val="0"/>
      <w:marBottom w:val="0"/>
      <w:divBdr>
        <w:top w:val="none" w:sz="0" w:space="0" w:color="auto"/>
        <w:left w:val="none" w:sz="0" w:space="0" w:color="auto"/>
        <w:bottom w:val="none" w:sz="0" w:space="0" w:color="auto"/>
        <w:right w:val="none" w:sz="0" w:space="0" w:color="auto"/>
      </w:divBdr>
    </w:div>
    <w:div w:id="1322731157">
      <w:bodyDiv w:val="1"/>
      <w:marLeft w:val="0"/>
      <w:marRight w:val="0"/>
      <w:marTop w:val="0"/>
      <w:marBottom w:val="0"/>
      <w:divBdr>
        <w:top w:val="none" w:sz="0" w:space="0" w:color="auto"/>
        <w:left w:val="none" w:sz="0" w:space="0" w:color="auto"/>
        <w:bottom w:val="none" w:sz="0" w:space="0" w:color="auto"/>
        <w:right w:val="none" w:sz="0" w:space="0" w:color="auto"/>
      </w:divBdr>
    </w:div>
    <w:div w:id="1322851086">
      <w:bodyDiv w:val="1"/>
      <w:marLeft w:val="0"/>
      <w:marRight w:val="0"/>
      <w:marTop w:val="0"/>
      <w:marBottom w:val="0"/>
      <w:divBdr>
        <w:top w:val="none" w:sz="0" w:space="0" w:color="auto"/>
        <w:left w:val="none" w:sz="0" w:space="0" w:color="auto"/>
        <w:bottom w:val="none" w:sz="0" w:space="0" w:color="auto"/>
        <w:right w:val="none" w:sz="0" w:space="0" w:color="auto"/>
      </w:divBdr>
    </w:div>
    <w:div w:id="1333946208">
      <w:bodyDiv w:val="1"/>
      <w:marLeft w:val="0"/>
      <w:marRight w:val="0"/>
      <w:marTop w:val="0"/>
      <w:marBottom w:val="0"/>
      <w:divBdr>
        <w:top w:val="none" w:sz="0" w:space="0" w:color="auto"/>
        <w:left w:val="none" w:sz="0" w:space="0" w:color="auto"/>
        <w:bottom w:val="none" w:sz="0" w:space="0" w:color="auto"/>
        <w:right w:val="none" w:sz="0" w:space="0" w:color="auto"/>
      </w:divBdr>
    </w:div>
    <w:div w:id="1337613046">
      <w:bodyDiv w:val="1"/>
      <w:marLeft w:val="0"/>
      <w:marRight w:val="0"/>
      <w:marTop w:val="0"/>
      <w:marBottom w:val="0"/>
      <w:divBdr>
        <w:top w:val="none" w:sz="0" w:space="0" w:color="auto"/>
        <w:left w:val="none" w:sz="0" w:space="0" w:color="auto"/>
        <w:bottom w:val="none" w:sz="0" w:space="0" w:color="auto"/>
        <w:right w:val="none" w:sz="0" w:space="0" w:color="auto"/>
      </w:divBdr>
    </w:div>
    <w:div w:id="1338654225">
      <w:bodyDiv w:val="1"/>
      <w:marLeft w:val="0"/>
      <w:marRight w:val="0"/>
      <w:marTop w:val="0"/>
      <w:marBottom w:val="0"/>
      <w:divBdr>
        <w:top w:val="none" w:sz="0" w:space="0" w:color="auto"/>
        <w:left w:val="none" w:sz="0" w:space="0" w:color="auto"/>
        <w:bottom w:val="none" w:sz="0" w:space="0" w:color="auto"/>
        <w:right w:val="none" w:sz="0" w:space="0" w:color="auto"/>
      </w:divBdr>
    </w:div>
    <w:div w:id="1339890582">
      <w:bodyDiv w:val="1"/>
      <w:marLeft w:val="0"/>
      <w:marRight w:val="0"/>
      <w:marTop w:val="0"/>
      <w:marBottom w:val="0"/>
      <w:divBdr>
        <w:top w:val="none" w:sz="0" w:space="0" w:color="auto"/>
        <w:left w:val="none" w:sz="0" w:space="0" w:color="auto"/>
        <w:bottom w:val="none" w:sz="0" w:space="0" w:color="auto"/>
        <w:right w:val="none" w:sz="0" w:space="0" w:color="auto"/>
      </w:divBdr>
    </w:div>
    <w:div w:id="1340158965">
      <w:bodyDiv w:val="1"/>
      <w:marLeft w:val="0"/>
      <w:marRight w:val="0"/>
      <w:marTop w:val="0"/>
      <w:marBottom w:val="0"/>
      <w:divBdr>
        <w:top w:val="none" w:sz="0" w:space="0" w:color="auto"/>
        <w:left w:val="none" w:sz="0" w:space="0" w:color="auto"/>
        <w:bottom w:val="none" w:sz="0" w:space="0" w:color="auto"/>
        <w:right w:val="none" w:sz="0" w:space="0" w:color="auto"/>
      </w:divBdr>
    </w:div>
    <w:div w:id="1348172281">
      <w:bodyDiv w:val="1"/>
      <w:marLeft w:val="0"/>
      <w:marRight w:val="0"/>
      <w:marTop w:val="0"/>
      <w:marBottom w:val="0"/>
      <w:divBdr>
        <w:top w:val="none" w:sz="0" w:space="0" w:color="auto"/>
        <w:left w:val="none" w:sz="0" w:space="0" w:color="auto"/>
        <w:bottom w:val="none" w:sz="0" w:space="0" w:color="auto"/>
        <w:right w:val="none" w:sz="0" w:space="0" w:color="auto"/>
      </w:divBdr>
    </w:div>
    <w:div w:id="1349910780">
      <w:bodyDiv w:val="1"/>
      <w:marLeft w:val="0"/>
      <w:marRight w:val="0"/>
      <w:marTop w:val="0"/>
      <w:marBottom w:val="0"/>
      <w:divBdr>
        <w:top w:val="none" w:sz="0" w:space="0" w:color="auto"/>
        <w:left w:val="none" w:sz="0" w:space="0" w:color="auto"/>
        <w:bottom w:val="none" w:sz="0" w:space="0" w:color="auto"/>
        <w:right w:val="none" w:sz="0" w:space="0" w:color="auto"/>
      </w:divBdr>
    </w:div>
    <w:div w:id="1354384354">
      <w:bodyDiv w:val="1"/>
      <w:marLeft w:val="0"/>
      <w:marRight w:val="0"/>
      <w:marTop w:val="0"/>
      <w:marBottom w:val="0"/>
      <w:divBdr>
        <w:top w:val="none" w:sz="0" w:space="0" w:color="auto"/>
        <w:left w:val="none" w:sz="0" w:space="0" w:color="auto"/>
        <w:bottom w:val="none" w:sz="0" w:space="0" w:color="auto"/>
        <w:right w:val="none" w:sz="0" w:space="0" w:color="auto"/>
      </w:divBdr>
    </w:div>
    <w:div w:id="1356033007">
      <w:bodyDiv w:val="1"/>
      <w:marLeft w:val="0"/>
      <w:marRight w:val="0"/>
      <w:marTop w:val="0"/>
      <w:marBottom w:val="0"/>
      <w:divBdr>
        <w:top w:val="none" w:sz="0" w:space="0" w:color="auto"/>
        <w:left w:val="none" w:sz="0" w:space="0" w:color="auto"/>
        <w:bottom w:val="none" w:sz="0" w:space="0" w:color="auto"/>
        <w:right w:val="none" w:sz="0" w:space="0" w:color="auto"/>
      </w:divBdr>
    </w:div>
    <w:div w:id="1356492997">
      <w:bodyDiv w:val="1"/>
      <w:marLeft w:val="0"/>
      <w:marRight w:val="0"/>
      <w:marTop w:val="0"/>
      <w:marBottom w:val="0"/>
      <w:divBdr>
        <w:top w:val="none" w:sz="0" w:space="0" w:color="auto"/>
        <w:left w:val="none" w:sz="0" w:space="0" w:color="auto"/>
        <w:bottom w:val="none" w:sz="0" w:space="0" w:color="auto"/>
        <w:right w:val="none" w:sz="0" w:space="0" w:color="auto"/>
      </w:divBdr>
    </w:div>
    <w:div w:id="1356885061">
      <w:bodyDiv w:val="1"/>
      <w:marLeft w:val="0"/>
      <w:marRight w:val="0"/>
      <w:marTop w:val="0"/>
      <w:marBottom w:val="0"/>
      <w:divBdr>
        <w:top w:val="none" w:sz="0" w:space="0" w:color="auto"/>
        <w:left w:val="none" w:sz="0" w:space="0" w:color="auto"/>
        <w:bottom w:val="none" w:sz="0" w:space="0" w:color="auto"/>
        <w:right w:val="none" w:sz="0" w:space="0" w:color="auto"/>
      </w:divBdr>
    </w:div>
    <w:div w:id="1360202170">
      <w:bodyDiv w:val="1"/>
      <w:marLeft w:val="0"/>
      <w:marRight w:val="0"/>
      <w:marTop w:val="0"/>
      <w:marBottom w:val="0"/>
      <w:divBdr>
        <w:top w:val="none" w:sz="0" w:space="0" w:color="auto"/>
        <w:left w:val="none" w:sz="0" w:space="0" w:color="auto"/>
        <w:bottom w:val="none" w:sz="0" w:space="0" w:color="auto"/>
        <w:right w:val="none" w:sz="0" w:space="0" w:color="auto"/>
      </w:divBdr>
    </w:div>
    <w:div w:id="1369913248">
      <w:bodyDiv w:val="1"/>
      <w:marLeft w:val="0"/>
      <w:marRight w:val="0"/>
      <w:marTop w:val="0"/>
      <w:marBottom w:val="0"/>
      <w:divBdr>
        <w:top w:val="none" w:sz="0" w:space="0" w:color="auto"/>
        <w:left w:val="none" w:sz="0" w:space="0" w:color="auto"/>
        <w:bottom w:val="none" w:sz="0" w:space="0" w:color="auto"/>
        <w:right w:val="none" w:sz="0" w:space="0" w:color="auto"/>
      </w:divBdr>
    </w:div>
    <w:div w:id="1370691098">
      <w:bodyDiv w:val="1"/>
      <w:marLeft w:val="0"/>
      <w:marRight w:val="0"/>
      <w:marTop w:val="0"/>
      <w:marBottom w:val="0"/>
      <w:divBdr>
        <w:top w:val="none" w:sz="0" w:space="0" w:color="auto"/>
        <w:left w:val="none" w:sz="0" w:space="0" w:color="auto"/>
        <w:bottom w:val="none" w:sz="0" w:space="0" w:color="auto"/>
        <w:right w:val="none" w:sz="0" w:space="0" w:color="auto"/>
      </w:divBdr>
    </w:div>
    <w:div w:id="1373115620">
      <w:bodyDiv w:val="1"/>
      <w:marLeft w:val="0"/>
      <w:marRight w:val="0"/>
      <w:marTop w:val="0"/>
      <w:marBottom w:val="0"/>
      <w:divBdr>
        <w:top w:val="none" w:sz="0" w:space="0" w:color="auto"/>
        <w:left w:val="none" w:sz="0" w:space="0" w:color="auto"/>
        <w:bottom w:val="none" w:sz="0" w:space="0" w:color="auto"/>
        <w:right w:val="none" w:sz="0" w:space="0" w:color="auto"/>
      </w:divBdr>
    </w:div>
    <w:div w:id="1375041702">
      <w:bodyDiv w:val="1"/>
      <w:marLeft w:val="0"/>
      <w:marRight w:val="0"/>
      <w:marTop w:val="0"/>
      <w:marBottom w:val="0"/>
      <w:divBdr>
        <w:top w:val="none" w:sz="0" w:space="0" w:color="auto"/>
        <w:left w:val="none" w:sz="0" w:space="0" w:color="auto"/>
        <w:bottom w:val="none" w:sz="0" w:space="0" w:color="auto"/>
        <w:right w:val="none" w:sz="0" w:space="0" w:color="auto"/>
      </w:divBdr>
    </w:div>
    <w:div w:id="1376780591">
      <w:bodyDiv w:val="1"/>
      <w:marLeft w:val="0"/>
      <w:marRight w:val="0"/>
      <w:marTop w:val="0"/>
      <w:marBottom w:val="0"/>
      <w:divBdr>
        <w:top w:val="none" w:sz="0" w:space="0" w:color="auto"/>
        <w:left w:val="none" w:sz="0" w:space="0" w:color="auto"/>
        <w:bottom w:val="none" w:sz="0" w:space="0" w:color="auto"/>
        <w:right w:val="none" w:sz="0" w:space="0" w:color="auto"/>
      </w:divBdr>
    </w:div>
    <w:div w:id="1378890349">
      <w:bodyDiv w:val="1"/>
      <w:marLeft w:val="0"/>
      <w:marRight w:val="0"/>
      <w:marTop w:val="0"/>
      <w:marBottom w:val="0"/>
      <w:divBdr>
        <w:top w:val="none" w:sz="0" w:space="0" w:color="auto"/>
        <w:left w:val="none" w:sz="0" w:space="0" w:color="auto"/>
        <w:bottom w:val="none" w:sz="0" w:space="0" w:color="auto"/>
        <w:right w:val="none" w:sz="0" w:space="0" w:color="auto"/>
      </w:divBdr>
    </w:div>
    <w:div w:id="1379162271">
      <w:bodyDiv w:val="1"/>
      <w:marLeft w:val="0"/>
      <w:marRight w:val="0"/>
      <w:marTop w:val="0"/>
      <w:marBottom w:val="0"/>
      <w:divBdr>
        <w:top w:val="none" w:sz="0" w:space="0" w:color="auto"/>
        <w:left w:val="none" w:sz="0" w:space="0" w:color="auto"/>
        <w:bottom w:val="none" w:sz="0" w:space="0" w:color="auto"/>
        <w:right w:val="none" w:sz="0" w:space="0" w:color="auto"/>
      </w:divBdr>
    </w:div>
    <w:div w:id="1380128805">
      <w:bodyDiv w:val="1"/>
      <w:marLeft w:val="0"/>
      <w:marRight w:val="0"/>
      <w:marTop w:val="0"/>
      <w:marBottom w:val="0"/>
      <w:divBdr>
        <w:top w:val="none" w:sz="0" w:space="0" w:color="auto"/>
        <w:left w:val="none" w:sz="0" w:space="0" w:color="auto"/>
        <w:bottom w:val="none" w:sz="0" w:space="0" w:color="auto"/>
        <w:right w:val="none" w:sz="0" w:space="0" w:color="auto"/>
      </w:divBdr>
    </w:div>
    <w:div w:id="1387947926">
      <w:bodyDiv w:val="1"/>
      <w:marLeft w:val="0"/>
      <w:marRight w:val="0"/>
      <w:marTop w:val="0"/>
      <w:marBottom w:val="0"/>
      <w:divBdr>
        <w:top w:val="none" w:sz="0" w:space="0" w:color="auto"/>
        <w:left w:val="none" w:sz="0" w:space="0" w:color="auto"/>
        <w:bottom w:val="none" w:sz="0" w:space="0" w:color="auto"/>
        <w:right w:val="none" w:sz="0" w:space="0" w:color="auto"/>
      </w:divBdr>
    </w:div>
    <w:div w:id="1395547494">
      <w:bodyDiv w:val="1"/>
      <w:marLeft w:val="0"/>
      <w:marRight w:val="0"/>
      <w:marTop w:val="0"/>
      <w:marBottom w:val="0"/>
      <w:divBdr>
        <w:top w:val="none" w:sz="0" w:space="0" w:color="auto"/>
        <w:left w:val="none" w:sz="0" w:space="0" w:color="auto"/>
        <w:bottom w:val="none" w:sz="0" w:space="0" w:color="auto"/>
        <w:right w:val="none" w:sz="0" w:space="0" w:color="auto"/>
      </w:divBdr>
    </w:div>
    <w:div w:id="1398818525">
      <w:bodyDiv w:val="1"/>
      <w:marLeft w:val="0"/>
      <w:marRight w:val="0"/>
      <w:marTop w:val="0"/>
      <w:marBottom w:val="0"/>
      <w:divBdr>
        <w:top w:val="none" w:sz="0" w:space="0" w:color="auto"/>
        <w:left w:val="none" w:sz="0" w:space="0" w:color="auto"/>
        <w:bottom w:val="none" w:sz="0" w:space="0" w:color="auto"/>
        <w:right w:val="none" w:sz="0" w:space="0" w:color="auto"/>
      </w:divBdr>
    </w:div>
    <w:div w:id="1416321955">
      <w:bodyDiv w:val="1"/>
      <w:marLeft w:val="0"/>
      <w:marRight w:val="0"/>
      <w:marTop w:val="0"/>
      <w:marBottom w:val="0"/>
      <w:divBdr>
        <w:top w:val="none" w:sz="0" w:space="0" w:color="auto"/>
        <w:left w:val="none" w:sz="0" w:space="0" w:color="auto"/>
        <w:bottom w:val="none" w:sz="0" w:space="0" w:color="auto"/>
        <w:right w:val="none" w:sz="0" w:space="0" w:color="auto"/>
      </w:divBdr>
    </w:div>
    <w:div w:id="1417677262">
      <w:bodyDiv w:val="1"/>
      <w:marLeft w:val="0"/>
      <w:marRight w:val="0"/>
      <w:marTop w:val="0"/>
      <w:marBottom w:val="0"/>
      <w:divBdr>
        <w:top w:val="none" w:sz="0" w:space="0" w:color="auto"/>
        <w:left w:val="none" w:sz="0" w:space="0" w:color="auto"/>
        <w:bottom w:val="none" w:sz="0" w:space="0" w:color="auto"/>
        <w:right w:val="none" w:sz="0" w:space="0" w:color="auto"/>
      </w:divBdr>
    </w:div>
    <w:div w:id="1419673296">
      <w:bodyDiv w:val="1"/>
      <w:marLeft w:val="0"/>
      <w:marRight w:val="0"/>
      <w:marTop w:val="0"/>
      <w:marBottom w:val="0"/>
      <w:divBdr>
        <w:top w:val="none" w:sz="0" w:space="0" w:color="auto"/>
        <w:left w:val="none" w:sz="0" w:space="0" w:color="auto"/>
        <w:bottom w:val="none" w:sz="0" w:space="0" w:color="auto"/>
        <w:right w:val="none" w:sz="0" w:space="0" w:color="auto"/>
      </w:divBdr>
    </w:div>
    <w:div w:id="1420906728">
      <w:bodyDiv w:val="1"/>
      <w:marLeft w:val="0"/>
      <w:marRight w:val="0"/>
      <w:marTop w:val="0"/>
      <w:marBottom w:val="0"/>
      <w:divBdr>
        <w:top w:val="none" w:sz="0" w:space="0" w:color="auto"/>
        <w:left w:val="none" w:sz="0" w:space="0" w:color="auto"/>
        <w:bottom w:val="none" w:sz="0" w:space="0" w:color="auto"/>
        <w:right w:val="none" w:sz="0" w:space="0" w:color="auto"/>
      </w:divBdr>
    </w:div>
    <w:div w:id="1440566743">
      <w:bodyDiv w:val="1"/>
      <w:marLeft w:val="0"/>
      <w:marRight w:val="0"/>
      <w:marTop w:val="0"/>
      <w:marBottom w:val="0"/>
      <w:divBdr>
        <w:top w:val="none" w:sz="0" w:space="0" w:color="auto"/>
        <w:left w:val="none" w:sz="0" w:space="0" w:color="auto"/>
        <w:bottom w:val="none" w:sz="0" w:space="0" w:color="auto"/>
        <w:right w:val="none" w:sz="0" w:space="0" w:color="auto"/>
      </w:divBdr>
    </w:div>
    <w:div w:id="1442988079">
      <w:bodyDiv w:val="1"/>
      <w:marLeft w:val="0"/>
      <w:marRight w:val="0"/>
      <w:marTop w:val="0"/>
      <w:marBottom w:val="0"/>
      <w:divBdr>
        <w:top w:val="none" w:sz="0" w:space="0" w:color="auto"/>
        <w:left w:val="none" w:sz="0" w:space="0" w:color="auto"/>
        <w:bottom w:val="none" w:sz="0" w:space="0" w:color="auto"/>
        <w:right w:val="none" w:sz="0" w:space="0" w:color="auto"/>
      </w:divBdr>
    </w:div>
    <w:div w:id="1450196694">
      <w:bodyDiv w:val="1"/>
      <w:marLeft w:val="0"/>
      <w:marRight w:val="0"/>
      <w:marTop w:val="0"/>
      <w:marBottom w:val="0"/>
      <w:divBdr>
        <w:top w:val="none" w:sz="0" w:space="0" w:color="auto"/>
        <w:left w:val="none" w:sz="0" w:space="0" w:color="auto"/>
        <w:bottom w:val="none" w:sz="0" w:space="0" w:color="auto"/>
        <w:right w:val="none" w:sz="0" w:space="0" w:color="auto"/>
      </w:divBdr>
    </w:div>
    <w:div w:id="1452674107">
      <w:bodyDiv w:val="1"/>
      <w:marLeft w:val="0"/>
      <w:marRight w:val="0"/>
      <w:marTop w:val="0"/>
      <w:marBottom w:val="0"/>
      <w:divBdr>
        <w:top w:val="none" w:sz="0" w:space="0" w:color="auto"/>
        <w:left w:val="none" w:sz="0" w:space="0" w:color="auto"/>
        <w:bottom w:val="none" w:sz="0" w:space="0" w:color="auto"/>
        <w:right w:val="none" w:sz="0" w:space="0" w:color="auto"/>
      </w:divBdr>
    </w:div>
    <w:div w:id="1454516658">
      <w:bodyDiv w:val="1"/>
      <w:marLeft w:val="0"/>
      <w:marRight w:val="0"/>
      <w:marTop w:val="0"/>
      <w:marBottom w:val="0"/>
      <w:divBdr>
        <w:top w:val="none" w:sz="0" w:space="0" w:color="auto"/>
        <w:left w:val="none" w:sz="0" w:space="0" w:color="auto"/>
        <w:bottom w:val="none" w:sz="0" w:space="0" w:color="auto"/>
        <w:right w:val="none" w:sz="0" w:space="0" w:color="auto"/>
      </w:divBdr>
    </w:div>
    <w:div w:id="1459954105">
      <w:bodyDiv w:val="1"/>
      <w:marLeft w:val="0"/>
      <w:marRight w:val="0"/>
      <w:marTop w:val="0"/>
      <w:marBottom w:val="0"/>
      <w:divBdr>
        <w:top w:val="none" w:sz="0" w:space="0" w:color="auto"/>
        <w:left w:val="none" w:sz="0" w:space="0" w:color="auto"/>
        <w:bottom w:val="none" w:sz="0" w:space="0" w:color="auto"/>
        <w:right w:val="none" w:sz="0" w:space="0" w:color="auto"/>
      </w:divBdr>
    </w:div>
    <w:div w:id="1461026455">
      <w:bodyDiv w:val="1"/>
      <w:marLeft w:val="0"/>
      <w:marRight w:val="0"/>
      <w:marTop w:val="0"/>
      <w:marBottom w:val="0"/>
      <w:divBdr>
        <w:top w:val="none" w:sz="0" w:space="0" w:color="auto"/>
        <w:left w:val="none" w:sz="0" w:space="0" w:color="auto"/>
        <w:bottom w:val="none" w:sz="0" w:space="0" w:color="auto"/>
        <w:right w:val="none" w:sz="0" w:space="0" w:color="auto"/>
      </w:divBdr>
    </w:div>
    <w:div w:id="1470129882">
      <w:bodyDiv w:val="1"/>
      <w:marLeft w:val="0"/>
      <w:marRight w:val="0"/>
      <w:marTop w:val="0"/>
      <w:marBottom w:val="0"/>
      <w:divBdr>
        <w:top w:val="none" w:sz="0" w:space="0" w:color="auto"/>
        <w:left w:val="none" w:sz="0" w:space="0" w:color="auto"/>
        <w:bottom w:val="none" w:sz="0" w:space="0" w:color="auto"/>
        <w:right w:val="none" w:sz="0" w:space="0" w:color="auto"/>
      </w:divBdr>
    </w:div>
    <w:div w:id="1476726543">
      <w:bodyDiv w:val="1"/>
      <w:marLeft w:val="0"/>
      <w:marRight w:val="0"/>
      <w:marTop w:val="0"/>
      <w:marBottom w:val="0"/>
      <w:divBdr>
        <w:top w:val="none" w:sz="0" w:space="0" w:color="auto"/>
        <w:left w:val="none" w:sz="0" w:space="0" w:color="auto"/>
        <w:bottom w:val="none" w:sz="0" w:space="0" w:color="auto"/>
        <w:right w:val="none" w:sz="0" w:space="0" w:color="auto"/>
      </w:divBdr>
    </w:div>
    <w:div w:id="1481727106">
      <w:bodyDiv w:val="1"/>
      <w:marLeft w:val="0"/>
      <w:marRight w:val="0"/>
      <w:marTop w:val="0"/>
      <w:marBottom w:val="0"/>
      <w:divBdr>
        <w:top w:val="none" w:sz="0" w:space="0" w:color="auto"/>
        <w:left w:val="none" w:sz="0" w:space="0" w:color="auto"/>
        <w:bottom w:val="none" w:sz="0" w:space="0" w:color="auto"/>
        <w:right w:val="none" w:sz="0" w:space="0" w:color="auto"/>
      </w:divBdr>
    </w:div>
    <w:div w:id="1482381250">
      <w:bodyDiv w:val="1"/>
      <w:marLeft w:val="0"/>
      <w:marRight w:val="0"/>
      <w:marTop w:val="0"/>
      <w:marBottom w:val="0"/>
      <w:divBdr>
        <w:top w:val="none" w:sz="0" w:space="0" w:color="auto"/>
        <w:left w:val="none" w:sz="0" w:space="0" w:color="auto"/>
        <w:bottom w:val="none" w:sz="0" w:space="0" w:color="auto"/>
        <w:right w:val="none" w:sz="0" w:space="0" w:color="auto"/>
      </w:divBdr>
    </w:div>
    <w:div w:id="1490826814">
      <w:bodyDiv w:val="1"/>
      <w:marLeft w:val="0"/>
      <w:marRight w:val="0"/>
      <w:marTop w:val="0"/>
      <w:marBottom w:val="0"/>
      <w:divBdr>
        <w:top w:val="none" w:sz="0" w:space="0" w:color="auto"/>
        <w:left w:val="none" w:sz="0" w:space="0" w:color="auto"/>
        <w:bottom w:val="none" w:sz="0" w:space="0" w:color="auto"/>
        <w:right w:val="none" w:sz="0" w:space="0" w:color="auto"/>
      </w:divBdr>
    </w:div>
    <w:div w:id="1495535939">
      <w:bodyDiv w:val="1"/>
      <w:marLeft w:val="0"/>
      <w:marRight w:val="0"/>
      <w:marTop w:val="0"/>
      <w:marBottom w:val="0"/>
      <w:divBdr>
        <w:top w:val="none" w:sz="0" w:space="0" w:color="auto"/>
        <w:left w:val="none" w:sz="0" w:space="0" w:color="auto"/>
        <w:bottom w:val="none" w:sz="0" w:space="0" w:color="auto"/>
        <w:right w:val="none" w:sz="0" w:space="0" w:color="auto"/>
      </w:divBdr>
    </w:div>
    <w:div w:id="1497527332">
      <w:bodyDiv w:val="1"/>
      <w:marLeft w:val="0"/>
      <w:marRight w:val="0"/>
      <w:marTop w:val="0"/>
      <w:marBottom w:val="0"/>
      <w:divBdr>
        <w:top w:val="none" w:sz="0" w:space="0" w:color="auto"/>
        <w:left w:val="none" w:sz="0" w:space="0" w:color="auto"/>
        <w:bottom w:val="none" w:sz="0" w:space="0" w:color="auto"/>
        <w:right w:val="none" w:sz="0" w:space="0" w:color="auto"/>
      </w:divBdr>
    </w:div>
    <w:div w:id="1504514111">
      <w:bodyDiv w:val="1"/>
      <w:marLeft w:val="0"/>
      <w:marRight w:val="0"/>
      <w:marTop w:val="0"/>
      <w:marBottom w:val="0"/>
      <w:divBdr>
        <w:top w:val="none" w:sz="0" w:space="0" w:color="auto"/>
        <w:left w:val="none" w:sz="0" w:space="0" w:color="auto"/>
        <w:bottom w:val="none" w:sz="0" w:space="0" w:color="auto"/>
        <w:right w:val="none" w:sz="0" w:space="0" w:color="auto"/>
      </w:divBdr>
    </w:div>
    <w:div w:id="1508711543">
      <w:bodyDiv w:val="1"/>
      <w:marLeft w:val="0"/>
      <w:marRight w:val="0"/>
      <w:marTop w:val="0"/>
      <w:marBottom w:val="0"/>
      <w:divBdr>
        <w:top w:val="none" w:sz="0" w:space="0" w:color="auto"/>
        <w:left w:val="none" w:sz="0" w:space="0" w:color="auto"/>
        <w:bottom w:val="none" w:sz="0" w:space="0" w:color="auto"/>
        <w:right w:val="none" w:sz="0" w:space="0" w:color="auto"/>
      </w:divBdr>
    </w:div>
    <w:div w:id="1517890077">
      <w:bodyDiv w:val="1"/>
      <w:marLeft w:val="0"/>
      <w:marRight w:val="0"/>
      <w:marTop w:val="0"/>
      <w:marBottom w:val="0"/>
      <w:divBdr>
        <w:top w:val="none" w:sz="0" w:space="0" w:color="auto"/>
        <w:left w:val="none" w:sz="0" w:space="0" w:color="auto"/>
        <w:bottom w:val="none" w:sz="0" w:space="0" w:color="auto"/>
        <w:right w:val="none" w:sz="0" w:space="0" w:color="auto"/>
      </w:divBdr>
    </w:div>
    <w:div w:id="1522016331">
      <w:bodyDiv w:val="1"/>
      <w:marLeft w:val="0"/>
      <w:marRight w:val="0"/>
      <w:marTop w:val="0"/>
      <w:marBottom w:val="0"/>
      <w:divBdr>
        <w:top w:val="none" w:sz="0" w:space="0" w:color="auto"/>
        <w:left w:val="none" w:sz="0" w:space="0" w:color="auto"/>
        <w:bottom w:val="none" w:sz="0" w:space="0" w:color="auto"/>
        <w:right w:val="none" w:sz="0" w:space="0" w:color="auto"/>
      </w:divBdr>
    </w:div>
    <w:div w:id="1523084281">
      <w:bodyDiv w:val="1"/>
      <w:marLeft w:val="0"/>
      <w:marRight w:val="0"/>
      <w:marTop w:val="0"/>
      <w:marBottom w:val="0"/>
      <w:divBdr>
        <w:top w:val="none" w:sz="0" w:space="0" w:color="auto"/>
        <w:left w:val="none" w:sz="0" w:space="0" w:color="auto"/>
        <w:bottom w:val="none" w:sz="0" w:space="0" w:color="auto"/>
        <w:right w:val="none" w:sz="0" w:space="0" w:color="auto"/>
      </w:divBdr>
    </w:div>
    <w:div w:id="1525438019">
      <w:bodyDiv w:val="1"/>
      <w:marLeft w:val="0"/>
      <w:marRight w:val="0"/>
      <w:marTop w:val="0"/>
      <w:marBottom w:val="0"/>
      <w:divBdr>
        <w:top w:val="none" w:sz="0" w:space="0" w:color="auto"/>
        <w:left w:val="none" w:sz="0" w:space="0" w:color="auto"/>
        <w:bottom w:val="none" w:sz="0" w:space="0" w:color="auto"/>
        <w:right w:val="none" w:sz="0" w:space="0" w:color="auto"/>
      </w:divBdr>
    </w:div>
    <w:div w:id="1535188450">
      <w:bodyDiv w:val="1"/>
      <w:marLeft w:val="0"/>
      <w:marRight w:val="0"/>
      <w:marTop w:val="0"/>
      <w:marBottom w:val="0"/>
      <w:divBdr>
        <w:top w:val="none" w:sz="0" w:space="0" w:color="auto"/>
        <w:left w:val="none" w:sz="0" w:space="0" w:color="auto"/>
        <w:bottom w:val="none" w:sz="0" w:space="0" w:color="auto"/>
        <w:right w:val="none" w:sz="0" w:space="0" w:color="auto"/>
      </w:divBdr>
    </w:div>
    <w:div w:id="1541280342">
      <w:bodyDiv w:val="1"/>
      <w:marLeft w:val="0"/>
      <w:marRight w:val="0"/>
      <w:marTop w:val="0"/>
      <w:marBottom w:val="0"/>
      <w:divBdr>
        <w:top w:val="none" w:sz="0" w:space="0" w:color="auto"/>
        <w:left w:val="none" w:sz="0" w:space="0" w:color="auto"/>
        <w:bottom w:val="none" w:sz="0" w:space="0" w:color="auto"/>
        <w:right w:val="none" w:sz="0" w:space="0" w:color="auto"/>
      </w:divBdr>
    </w:div>
    <w:div w:id="1547716556">
      <w:bodyDiv w:val="1"/>
      <w:marLeft w:val="0"/>
      <w:marRight w:val="0"/>
      <w:marTop w:val="0"/>
      <w:marBottom w:val="0"/>
      <w:divBdr>
        <w:top w:val="none" w:sz="0" w:space="0" w:color="auto"/>
        <w:left w:val="none" w:sz="0" w:space="0" w:color="auto"/>
        <w:bottom w:val="none" w:sz="0" w:space="0" w:color="auto"/>
        <w:right w:val="none" w:sz="0" w:space="0" w:color="auto"/>
      </w:divBdr>
    </w:div>
    <w:div w:id="1549759686">
      <w:bodyDiv w:val="1"/>
      <w:marLeft w:val="0"/>
      <w:marRight w:val="0"/>
      <w:marTop w:val="0"/>
      <w:marBottom w:val="0"/>
      <w:divBdr>
        <w:top w:val="none" w:sz="0" w:space="0" w:color="auto"/>
        <w:left w:val="none" w:sz="0" w:space="0" w:color="auto"/>
        <w:bottom w:val="none" w:sz="0" w:space="0" w:color="auto"/>
        <w:right w:val="none" w:sz="0" w:space="0" w:color="auto"/>
      </w:divBdr>
    </w:div>
    <w:div w:id="1550531619">
      <w:bodyDiv w:val="1"/>
      <w:marLeft w:val="0"/>
      <w:marRight w:val="0"/>
      <w:marTop w:val="0"/>
      <w:marBottom w:val="0"/>
      <w:divBdr>
        <w:top w:val="none" w:sz="0" w:space="0" w:color="auto"/>
        <w:left w:val="none" w:sz="0" w:space="0" w:color="auto"/>
        <w:bottom w:val="none" w:sz="0" w:space="0" w:color="auto"/>
        <w:right w:val="none" w:sz="0" w:space="0" w:color="auto"/>
      </w:divBdr>
    </w:div>
    <w:div w:id="1554200014">
      <w:bodyDiv w:val="1"/>
      <w:marLeft w:val="0"/>
      <w:marRight w:val="0"/>
      <w:marTop w:val="0"/>
      <w:marBottom w:val="0"/>
      <w:divBdr>
        <w:top w:val="none" w:sz="0" w:space="0" w:color="auto"/>
        <w:left w:val="none" w:sz="0" w:space="0" w:color="auto"/>
        <w:bottom w:val="none" w:sz="0" w:space="0" w:color="auto"/>
        <w:right w:val="none" w:sz="0" w:space="0" w:color="auto"/>
      </w:divBdr>
    </w:div>
    <w:div w:id="1559122362">
      <w:bodyDiv w:val="1"/>
      <w:marLeft w:val="0"/>
      <w:marRight w:val="0"/>
      <w:marTop w:val="0"/>
      <w:marBottom w:val="0"/>
      <w:divBdr>
        <w:top w:val="none" w:sz="0" w:space="0" w:color="auto"/>
        <w:left w:val="none" w:sz="0" w:space="0" w:color="auto"/>
        <w:bottom w:val="none" w:sz="0" w:space="0" w:color="auto"/>
        <w:right w:val="none" w:sz="0" w:space="0" w:color="auto"/>
      </w:divBdr>
    </w:div>
    <w:div w:id="1562985431">
      <w:bodyDiv w:val="1"/>
      <w:marLeft w:val="0"/>
      <w:marRight w:val="0"/>
      <w:marTop w:val="0"/>
      <w:marBottom w:val="0"/>
      <w:divBdr>
        <w:top w:val="none" w:sz="0" w:space="0" w:color="auto"/>
        <w:left w:val="none" w:sz="0" w:space="0" w:color="auto"/>
        <w:bottom w:val="none" w:sz="0" w:space="0" w:color="auto"/>
        <w:right w:val="none" w:sz="0" w:space="0" w:color="auto"/>
      </w:divBdr>
    </w:div>
    <w:div w:id="1571232482">
      <w:bodyDiv w:val="1"/>
      <w:marLeft w:val="0"/>
      <w:marRight w:val="0"/>
      <w:marTop w:val="0"/>
      <w:marBottom w:val="0"/>
      <w:divBdr>
        <w:top w:val="none" w:sz="0" w:space="0" w:color="auto"/>
        <w:left w:val="none" w:sz="0" w:space="0" w:color="auto"/>
        <w:bottom w:val="none" w:sz="0" w:space="0" w:color="auto"/>
        <w:right w:val="none" w:sz="0" w:space="0" w:color="auto"/>
      </w:divBdr>
    </w:div>
    <w:div w:id="1577858022">
      <w:bodyDiv w:val="1"/>
      <w:marLeft w:val="0"/>
      <w:marRight w:val="0"/>
      <w:marTop w:val="0"/>
      <w:marBottom w:val="0"/>
      <w:divBdr>
        <w:top w:val="none" w:sz="0" w:space="0" w:color="auto"/>
        <w:left w:val="none" w:sz="0" w:space="0" w:color="auto"/>
        <w:bottom w:val="none" w:sz="0" w:space="0" w:color="auto"/>
        <w:right w:val="none" w:sz="0" w:space="0" w:color="auto"/>
      </w:divBdr>
    </w:div>
    <w:div w:id="1586381591">
      <w:bodyDiv w:val="1"/>
      <w:marLeft w:val="0"/>
      <w:marRight w:val="0"/>
      <w:marTop w:val="0"/>
      <w:marBottom w:val="0"/>
      <w:divBdr>
        <w:top w:val="none" w:sz="0" w:space="0" w:color="auto"/>
        <w:left w:val="none" w:sz="0" w:space="0" w:color="auto"/>
        <w:bottom w:val="none" w:sz="0" w:space="0" w:color="auto"/>
        <w:right w:val="none" w:sz="0" w:space="0" w:color="auto"/>
      </w:divBdr>
    </w:div>
    <w:div w:id="1605842421">
      <w:bodyDiv w:val="1"/>
      <w:marLeft w:val="0"/>
      <w:marRight w:val="0"/>
      <w:marTop w:val="0"/>
      <w:marBottom w:val="0"/>
      <w:divBdr>
        <w:top w:val="none" w:sz="0" w:space="0" w:color="auto"/>
        <w:left w:val="none" w:sz="0" w:space="0" w:color="auto"/>
        <w:bottom w:val="none" w:sz="0" w:space="0" w:color="auto"/>
        <w:right w:val="none" w:sz="0" w:space="0" w:color="auto"/>
      </w:divBdr>
    </w:div>
    <w:div w:id="1607040302">
      <w:bodyDiv w:val="1"/>
      <w:marLeft w:val="0"/>
      <w:marRight w:val="0"/>
      <w:marTop w:val="0"/>
      <w:marBottom w:val="0"/>
      <w:divBdr>
        <w:top w:val="none" w:sz="0" w:space="0" w:color="auto"/>
        <w:left w:val="none" w:sz="0" w:space="0" w:color="auto"/>
        <w:bottom w:val="none" w:sz="0" w:space="0" w:color="auto"/>
        <w:right w:val="none" w:sz="0" w:space="0" w:color="auto"/>
      </w:divBdr>
    </w:div>
    <w:div w:id="1609044825">
      <w:bodyDiv w:val="1"/>
      <w:marLeft w:val="0"/>
      <w:marRight w:val="0"/>
      <w:marTop w:val="0"/>
      <w:marBottom w:val="0"/>
      <w:divBdr>
        <w:top w:val="none" w:sz="0" w:space="0" w:color="auto"/>
        <w:left w:val="none" w:sz="0" w:space="0" w:color="auto"/>
        <w:bottom w:val="none" w:sz="0" w:space="0" w:color="auto"/>
        <w:right w:val="none" w:sz="0" w:space="0" w:color="auto"/>
      </w:divBdr>
    </w:div>
    <w:div w:id="1611550240">
      <w:bodyDiv w:val="1"/>
      <w:marLeft w:val="0"/>
      <w:marRight w:val="0"/>
      <w:marTop w:val="0"/>
      <w:marBottom w:val="0"/>
      <w:divBdr>
        <w:top w:val="none" w:sz="0" w:space="0" w:color="auto"/>
        <w:left w:val="none" w:sz="0" w:space="0" w:color="auto"/>
        <w:bottom w:val="none" w:sz="0" w:space="0" w:color="auto"/>
        <w:right w:val="none" w:sz="0" w:space="0" w:color="auto"/>
      </w:divBdr>
    </w:div>
    <w:div w:id="1615407440">
      <w:bodyDiv w:val="1"/>
      <w:marLeft w:val="0"/>
      <w:marRight w:val="0"/>
      <w:marTop w:val="0"/>
      <w:marBottom w:val="0"/>
      <w:divBdr>
        <w:top w:val="none" w:sz="0" w:space="0" w:color="auto"/>
        <w:left w:val="none" w:sz="0" w:space="0" w:color="auto"/>
        <w:bottom w:val="none" w:sz="0" w:space="0" w:color="auto"/>
        <w:right w:val="none" w:sz="0" w:space="0" w:color="auto"/>
      </w:divBdr>
    </w:div>
    <w:div w:id="1618098230">
      <w:bodyDiv w:val="1"/>
      <w:marLeft w:val="0"/>
      <w:marRight w:val="0"/>
      <w:marTop w:val="0"/>
      <w:marBottom w:val="0"/>
      <w:divBdr>
        <w:top w:val="none" w:sz="0" w:space="0" w:color="auto"/>
        <w:left w:val="none" w:sz="0" w:space="0" w:color="auto"/>
        <w:bottom w:val="none" w:sz="0" w:space="0" w:color="auto"/>
        <w:right w:val="none" w:sz="0" w:space="0" w:color="auto"/>
      </w:divBdr>
    </w:div>
    <w:div w:id="1621181406">
      <w:bodyDiv w:val="1"/>
      <w:marLeft w:val="0"/>
      <w:marRight w:val="0"/>
      <w:marTop w:val="0"/>
      <w:marBottom w:val="0"/>
      <w:divBdr>
        <w:top w:val="none" w:sz="0" w:space="0" w:color="auto"/>
        <w:left w:val="none" w:sz="0" w:space="0" w:color="auto"/>
        <w:bottom w:val="none" w:sz="0" w:space="0" w:color="auto"/>
        <w:right w:val="none" w:sz="0" w:space="0" w:color="auto"/>
      </w:divBdr>
    </w:div>
    <w:div w:id="1626544401">
      <w:bodyDiv w:val="1"/>
      <w:marLeft w:val="0"/>
      <w:marRight w:val="0"/>
      <w:marTop w:val="0"/>
      <w:marBottom w:val="0"/>
      <w:divBdr>
        <w:top w:val="none" w:sz="0" w:space="0" w:color="auto"/>
        <w:left w:val="none" w:sz="0" w:space="0" w:color="auto"/>
        <w:bottom w:val="none" w:sz="0" w:space="0" w:color="auto"/>
        <w:right w:val="none" w:sz="0" w:space="0" w:color="auto"/>
      </w:divBdr>
    </w:div>
    <w:div w:id="1632589057">
      <w:bodyDiv w:val="1"/>
      <w:marLeft w:val="0"/>
      <w:marRight w:val="0"/>
      <w:marTop w:val="0"/>
      <w:marBottom w:val="0"/>
      <w:divBdr>
        <w:top w:val="none" w:sz="0" w:space="0" w:color="auto"/>
        <w:left w:val="none" w:sz="0" w:space="0" w:color="auto"/>
        <w:bottom w:val="none" w:sz="0" w:space="0" w:color="auto"/>
        <w:right w:val="none" w:sz="0" w:space="0" w:color="auto"/>
      </w:divBdr>
    </w:div>
    <w:div w:id="1636333951">
      <w:bodyDiv w:val="1"/>
      <w:marLeft w:val="0"/>
      <w:marRight w:val="0"/>
      <w:marTop w:val="0"/>
      <w:marBottom w:val="0"/>
      <w:divBdr>
        <w:top w:val="none" w:sz="0" w:space="0" w:color="auto"/>
        <w:left w:val="none" w:sz="0" w:space="0" w:color="auto"/>
        <w:bottom w:val="none" w:sz="0" w:space="0" w:color="auto"/>
        <w:right w:val="none" w:sz="0" w:space="0" w:color="auto"/>
      </w:divBdr>
    </w:div>
    <w:div w:id="1646230946">
      <w:bodyDiv w:val="1"/>
      <w:marLeft w:val="0"/>
      <w:marRight w:val="0"/>
      <w:marTop w:val="0"/>
      <w:marBottom w:val="0"/>
      <w:divBdr>
        <w:top w:val="none" w:sz="0" w:space="0" w:color="auto"/>
        <w:left w:val="none" w:sz="0" w:space="0" w:color="auto"/>
        <w:bottom w:val="none" w:sz="0" w:space="0" w:color="auto"/>
        <w:right w:val="none" w:sz="0" w:space="0" w:color="auto"/>
      </w:divBdr>
    </w:div>
    <w:div w:id="1648241043">
      <w:bodyDiv w:val="1"/>
      <w:marLeft w:val="0"/>
      <w:marRight w:val="0"/>
      <w:marTop w:val="0"/>
      <w:marBottom w:val="0"/>
      <w:divBdr>
        <w:top w:val="none" w:sz="0" w:space="0" w:color="auto"/>
        <w:left w:val="none" w:sz="0" w:space="0" w:color="auto"/>
        <w:bottom w:val="none" w:sz="0" w:space="0" w:color="auto"/>
        <w:right w:val="none" w:sz="0" w:space="0" w:color="auto"/>
      </w:divBdr>
    </w:div>
    <w:div w:id="1650745602">
      <w:bodyDiv w:val="1"/>
      <w:marLeft w:val="0"/>
      <w:marRight w:val="0"/>
      <w:marTop w:val="0"/>
      <w:marBottom w:val="0"/>
      <w:divBdr>
        <w:top w:val="none" w:sz="0" w:space="0" w:color="auto"/>
        <w:left w:val="none" w:sz="0" w:space="0" w:color="auto"/>
        <w:bottom w:val="none" w:sz="0" w:space="0" w:color="auto"/>
        <w:right w:val="none" w:sz="0" w:space="0" w:color="auto"/>
      </w:divBdr>
    </w:div>
    <w:div w:id="1650867189">
      <w:bodyDiv w:val="1"/>
      <w:marLeft w:val="0"/>
      <w:marRight w:val="0"/>
      <w:marTop w:val="0"/>
      <w:marBottom w:val="0"/>
      <w:divBdr>
        <w:top w:val="none" w:sz="0" w:space="0" w:color="auto"/>
        <w:left w:val="none" w:sz="0" w:space="0" w:color="auto"/>
        <w:bottom w:val="none" w:sz="0" w:space="0" w:color="auto"/>
        <w:right w:val="none" w:sz="0" w:space="0" w:color="auto"/>
      </w:divBdr>
    </w:div>
    <w:div w:id="1663853420">
      <w:bodyDiv w:val="1"/>
      <w:marLeft w:val="0"/>
      <w:marRight w:val="0"/>
      <w:marTop w:val="0"/>
      <w:marBottom w:val="0"/>
      <w:divBdr>
        <w:top w:val="none" w:sz="0" w:space="0" w:color="auto"/>
        <w:left w:val="none" w:sz="0" w:space="0" w:color="auto"/>
        <w:bottom w:val="none" w:sz="0" w:space="0" w:color="auto"/>
        <w:right w:val="none" w:sz="0" w:space="0" w:color="auto"/>
      </w:divBdr>
    </w:div>
    <w:div w:id="1664158253">
      <w:bodyDiv w:val="1"/>
      <w:marLeft w:val="0"/>
      <w:marRight w:val="0"/>
      <w:marTop w:val="0"/>
      <w:marBottom w:val="0"/>
      <w:divBdr>
        <w:top w:val="none" w:sz="0" w:space="0" w:color="auto"/>
        <w:left w:val="none" w:sz="0" w:space="0" w:color="auto"/>
        <w:bottom w:val="none" w:sz="0" w:space="0" w:color="auto"/>
        <w:right w:val="none" w:sz="0" w:space="0" w:color="auto"/>
      </w:divBdr>
    </w:div>
    <w:div w:id="1664818510">
      <w:bodyDiv w:val="1"/>
      <w:marLeft w:val="0"/>
      <w:marRight w:val="0"/>
      <w:marTop w:val="0"/>
      <w:marBottom w:val="0"/>
      <w:divBdr>
        <w:top w:val="none" w:sz="0" w:space="0" w:color="auto"/>
        <w:left w:val="none" w:sz="0" w:space="0" w:color="auto"/>
        <w:bottom w:val="none" w:sz="0" w:space="0" w:color="auto"/>
        <w:right w:val="none" w:sz="0" w:space="0" w:color="auto"/>
      </w:divBdr>
    </w:div>
    <w:div w:id="1665671184">
      <w:bodyDiv w:val="1"/>
      <w:marLeft w:val="0"/>
      <w:marRight w:val="0"/>
      <w:marTop w:val="0"/>
      <w:marBottom w:val="0"/>
      <w:divBdr>
        <w:top w:val="none" w:sz="0" w:space="0" w:color="auto"/>
        <w:left w:val="none" w:sz="0" w:space="0" w:color="auto"/>
        <w:bottom w:val="none" w:sz="0" w:space="0" w:color="auto"/>
        <w:right w:val="none" w:sz="0" w:space="0" w:color="auto"/>
      </w:divBdr>
    </w:div>
    <w:div w:id="1669015883">
      <w:bodyDiv w:val="1"/>
      <w:marLeft w:val="0"/>
      <w:marRight w:val="0"/>
      <w:marTop w:val="0"/>
      <w:marBottom w:val="0"/>
      <w:divBdr>
        <w:top w:val="none" w:sz="0" w:space="0" w:color="auto"/>
        <w:left w:val="none" w:sz="0" w:space="0" w:color="auto"/>
        <w:bottom w:val="none" w:sz="0" w:space="0" w:color="auto"/>
        <w:right w:val="none" w:sz="0" w:space="0" w:color="auto"/>
      </w:divBdr>
    </w:div>
    <w:div w:id="1671102770">
      <w:bodyDiv w:val="1"/>
      <w:marLeft w:val="0"/>
      <w:marRight w:val="0"/>
      <w:marTop w:val="0"/>
      <w:marBottom w:val="0"/>
      <w:divBdr>
        <w:top w:val="none" w:sz="0" w:space="0" w:color="auto"/>
        <w:left w:val="none" w:sz="0" w:space="0" w:color="auto"/>
        <w:bottom w:val="none" w:sz="0" w:space="0" w:color="auto"/>
        <w:right w:val="none" w:sz="0" w:space="0" w:color="auto"/>
      </w:divBdr>
    </w:div>
    <w:div w:id="1674142193">
      <w:bodyDiv w:val="1"/>
      <w:marLeft w:val="0"/>
      <w:marRight w:val="0"/>
      <w:marTop w:val="0"/>
      <w:marBottom w:val="0"/>
      <w:divBdr>
        <w:top w:val="none" w:sz="0" w:space="0" w:color="auto"/>
        <w:left w:val="none" w:sz="0" w:space="0" w:color="auto"/>
        <w:bottom w:val="none" w:sz="0" w:space="0" w:color="auto"/>
        <w:right w:val="none" w:sz="0" w:space="0" w:color="auto"/>
      </w:divBdr>
    </w:div>
    <w:div w:id="1679965403">
      <w:bodyDiv w:val="1"/>
      <w:marLeft w:val="0"/>
      <w:marRight w:val="0"/>
      <w:marTop w:val="0"/>
      <w:marBottom w:val="0"/>
      <w:divBdr>
        <w:top w:val="none" w:sz="0" w:space="0" w:color="auto"/>
        <w:left w:val="none" w:sz="0" w:space="0" w:color="auto"/>
        <w:bottom w:val="none" w:sz="0" w:space="0" w:color="auto"/>
        <w:right w:val="none" w:sz="0" w:space="0" w:color="auto"/>
      </w:divBdr>
    </w:div>
    <w:div w:id="1683966672">
      <w:bodyDiv w:val="1"/>
      <w:marLeft w:val="0"/>
      <w:marRight w:val="0"/>
      <w:marTop w:val="0"/>
      <w:marBottom w:val="0"/>
      <w:divBdr>
        <w:top w:val="none" w:sz="0" w:space="0" w:color="auto"/>
        <w:left w:val="none" w:sz="0" w:space="0" w:color="auto"/>
        <w:bottom w:val="none" w:sz="0" w:space="0" w:color="auto"/>
        <w:right w:val="none" w:sz="0" w:space="0" w:color="auto"/>
      </w:divBdr>
    </w:div>
    <w:div w:id="1693722371">
      <w:bodyDiv w:val="1"/>
      <w:marLeft w:val="0"/>
      <w:marRight w:val="0"/>
      <w:marTop w:val="0"/>
      <w:marBottom w:val="0"/>
      <w:divBdr>
        <w:top w:val="none" w:sz="0" w:space="0" w:color="auto"/>
        <w:left w:val="none" w:sz="0" w:space="0" w:color="auto"/>
        <w:bottom w:val="none" w:sz="0" w:space="0" w:color="auto"/>
        <w:right w:val="none" w:sz="0" w:space="0" w:color="auto"/>
      </w:divBdr>
    </w:div>
    <w:div w:id="1693992085">
      <w:bodyDiv w:val="1"/>
      <w:marLeft w:val="0"/>
      <w:marRight w:val="0"/>
      <w:marTop w:val="0"/>
      <w:marBottom w:val="0"/>
      <w:divBdr>
        <w:top w:val="none" w:sz="0" w:space="0" w:color="auto"/>
        <w:left w:val="none" w:sz="0" w:space="0" w:color="auto"/>
        <w:bottom w:val="none" w:sz="0" w:space="0" w:color="auto"/>
        <w:right w:val="none" w:sz="0" w:space="0" w:color="auto"/>
      </w:divBdr>
    </w:div>
    <w:div w:id="1694647050">
      <w:bodyDiv w:val="1"/>
      <w:marLeft w:val="0"/>
      <w:marRight w:val="0"/>
      <w:marTop w:val="0"/>
      <w:marBottom w:val="0"/>
      <w:divBdr>
        <w:top w:val="none" w:sz="0" w:space="0" w:color="auto"/>
        <w:left w:val="none" w:sz="0" w:space="0" w:color="auto"/>
        <w:bottom w:val="none" w:sz="0" w:space="0" w:color="auto"/>
        <w:right w:val="none" w:sz="0" w:space="0" w:color="auto"/>
      </w:divBdr>
    </w:div>
    <w:div w:id="1696689183">
      <w:bodyDiv w:val="1"/>
      <w:marLeft w:val="0"/>
      <w:marRight w:val="0"/>
      <w:marTop w:val="0"/>
      <w:marBottom w:val="0"/>
      <w:divBdr>
        <w:top w:val="none" w:sz="0" w:space="0" w:color="auto"/>
        <w:left w:val="none" w:sz="0" w:space="0" w:color="auto"/>
        <w:bottom w:val="none" w:sz="0" w:space="0" w:color="auto"/>
        <w:right w:val="none" w:sz="0" w:space="0" w:color="auto"/>
      </w:divBdr>
    </w:div>
    <w:div w:id="1698922294">
      <w:bodyDiv w:val="1"/>
      <w:marLeft w:val="0"/>
      <w:marRight w:val="0"/>
      <w:marTop w:val="0"/>
      <w:marBottom w:val="0"/>
      <w:divBdr>
        <w:top w:val="none" w:sz="0" w:space="0" w:color="auto"/>
        <w:left w:val="none" w:sz="0" w:space="0" w:color="auto"/>
        <w:bottom w:val="none" w:sz="0" w:space="0" w:color="auto"/>
        <w:right w:val="none" w:sz="0" w:space="0" w:color="auto"/>
      </w:divBdr>
    </w:div>
    <w:div w:id="1699433320">
      <w:bodyDiv w:val="1"/>
      <w:marLeft w:val="0"/>
      <w:marRight w:val="0"/>
      <w:marTop w:val="0"/>
      <w:marBottom w:val="0"/>
      <w:divBdr>
        <w:top w:val="none" w:sz="0" w:space="0" w:color="auto"/>
        <w:left w:val="none" w:sz="0" w:space="0" w:color="auto"/>
        <w:bottom w:val="none" w:sz="0" w:space="0" w:color="auto"/>
        <w:right w:val="none" w:sz="0" w:space="0" w:color="auto"/>
      </w:divBdr>
    </w:div>
    <w:div w:id="1701394597">
      <w:bodyDiv w:val="1"/>
      <w:marLeft w:val="0"/>
      <w:marRight w:val="0"/>
      <w:marTop w:val="0"/>
      <w:marBottom w:val="0"/>
      <w:divBdr>
        <w:top w:val="none" w:sz="0" w:space="0" w:color="auto"/>
        <w:left w:val="none" w:sz="0" w:space="0" w:color="auto"/>
        <w:bottom w:val="none" w:sz="0" w:space="0" w:color="auto"/>
        <w:right w:val="none" w:sz="0" w:space="0" w:color="auto"/>
      </w:divBdr>
    </w:div>
    <w:div w:id="1720130970">
      <w:bodyDiv w:val="1"/>
      <w:marLeft w:val="0"/>
      <w:marRight w:val="0"/>
      <w:marTop w:val="0"/>
      <w:marBottom w:val="0"/>
      <w:divBdr>
        <w:top w:val="none" w:sz="0" w:space="0" w:color="auto"/>
        <w:left w:val="none" w:sz="0" w:space="0" w:color="auto"/>
        <w:bottom w:val="none" w:sz="0" w:space="0" w:color="auto"/>
        <w:right w:val="none" w:sz="0" w:space="0" w:color="auto"/>
      </w:divBdr>
    </w:div>
    <w:div w:id="1720930779">
      <w:bodyDiv w:val="1"/>
      <w:marLeft w:val="0"/>
      <w:marRight w:val="0"/>
      <w:marTop w:val="0"/>
      <w:marBottom w:val="0"/>
      <w:divBdr>
        <w:top w:val="none" w:sz="0" w:space="0" w:color="auto"/>
        <w:left w:val="none" w:sz="0" w:space="0" w:color="auto"/>
        <w:bottom w:val="none" w:sz="0" w:space="0" w:color="auto"/>
        <w:right w:val="none" w:sz="0" w:space="0" w:color="auto"/>
      </w:divBdr>
    </w:div>
    <w:div w:id="1725447005">
      <w:bodyDiv w:val="1"/>
      <w:marLeft w:val="0"/>
      <w:marRight w:val="0"/>
      <w:marTop w:val="0"/>
      <w:marBottom w:val="0"/>
      <w:divBdr>
        <w:top w:val="none" w:sz="0" w:space="0" w:color="auto"/>
        <w:left w:val="none" w:sz="0" w:space="0" w:color="auto"/>
        <w:bottom w:val="none" w:sz="0" w:space="0" w:color="auto"/>
        <w:right w:val="none" w:sz="0" w:space="0" w:color="auto"/>
      </w:divBdr>
    </w:div>
    <w:div w:id="1727141012">
      <w:bodyDiv w:val="1"/>
      <w:marLeft w:val="0"/>
      <w:marRight w:val="0"/>
      <w:marTop w:val="0"/>
      <w:marBottom w:val="0"/>
      <w:divBdr>
        <w:top w:val="none" w:sz="0" w:space="0" w:color="auto"/>
        <w:left w:val="none" w:sz="0" w:space="0" w:color="auto"/>
        <w:bottom w:val="none" w:sz="0" w:space="0" w:color="auto"/>
        <w:right w:val="none" w:sz="0" w:space="0" w:color="auto"/>
      </w:divBdr>
    </w:div>
    <w:div w:id="1727876536">
      <w:bodyDiv w:val="1"/>
      <w:marLeft w:val="0"/>
      <w:marRight w:val="0"/>
      <w:marTop w:val="0"/>
      <w:marBottom w:val="0"/>
      <w:divBdr>
        <w:top w:val="none" w:sz="0" w:space="0" w:color="auto"/>
        <w:left w:val="none" w:sz="0" w:space="0" w:color="auto"/>
        <w:bottom w:val="none" w:sz="0" w:space="0" w:color="auto"/>
        <w:right w:val="none" w:sz="0" w:space="0" w:color="auto"/>
      </w:divBdr>
    </w:div>
    <w:div w:id="1728918131">
      <w:bodyDiv w:val="1"/>
      <w:marLeft w:val="0"/>
      <w:marRight w:val="0"/>
      <w:marTop w:val="0"/>
      <w:marBottom w:val="0"/>
      <w:divBdr>
        <w:top w:val="none" w:sz="0" w:space="0" w:color="auto"/>
        <w:left w:val="none" w:sz="0" w:space="0" w:color="auto"/>
        <w:bottom w:val="none" w:sz="0" w:space="0" w:color="auto"/>
        <w:right w:val="none" w:sz="0" w:space="0" w:color="auto"/>
      </w:divBdr>
    </w:div>
    <w:div w:id="1730611568">
      <w:bodyDiv w:val="1"/>
      <w:marLeft w:val="0"/>
      <w:marRight w:val="0"/>
      <w:marTop w:val="0"/>
      <w:marBottom w:val="0"/>
      <w:divBdr>
        <w:top w:val="none" w:sz="0" w:space="0" w:color="auto"/>
        <w:left w:val="none" w:sz="0" w:space="0" w:color="auto"/>
        <w:bottom w:val="none" w:sz="0" w:space="0" w:color="auto"/>
        <w:right w:val="none" w:sz="0" w:space="0" w:color="auto"/>
      </w:divBdr>
    </w:div>
    <w:div w:id="1731609126">
      <w:bodyDiv w:val="1"/>
      <w:marLeft w:val="0"/>
      <w:marRight w:val="0"/>
      <w:marTop w:val="0"/>
      <w:marBottom w:val="0"/>
      <w:divBdr>
        <w:top w:val="none" w:sz="0" w:space="0" w:color="auto"/>
        <w:left w:val="none" w:sz="0" w:space="0" w:color="auto"/>
        <w:bottom w:val="none" w:sz="0" w:space="0" w:color="auto"/>
        <w:right w:val="none" w:sz="0" w:space="0" w:color="auto"/>
      </w:divBdr>
    </w:div>
    <w:div w:id="1738093794">
      <w:bodyDiv w:val="1"/>
      <w:marLeft w:val="0"/>
      <w:marRight w:val="0"/>
      <w:marTop w:val="0"/>
      <w:marBottom w:val="0"/>
      <w:divBdr>
        <w:top w:val="none" w:sz="0" w:space="0" w:color="auto"/>
        <w:left w:val="none" w:sz="0" w:space="0" w:color="auto"/>
        <w:bottom w:val="none" w:sz="0" w:space="0" w:color="auto"/>
        <w:right w:val="none" w:sz="0" w:space="0" w:color="auto"/>
      </w:divBdr>
    </w:div>
    <w:div w:id="1739092554">
      <w:bodyDiv w:val="1"/>
      <w:marLeft w:val="0"/>
      <w:marRight w:val="0"/>
      <w:marTop w:val="0"/>
      <w:marBottom w:val="0"/>
      <w:divBdr>
        <w:top w:val="none" w:sz="0" w:space="0" w:color="auto"/>
        <w:left w:val="none" w:sz="0" w:space="0" w:color="auto"/>
        <w:bottom w:val="none" w:sz="0" w:space="0" w:color="auto"/>
        <w:right w:val="none" w:sz="0" w:space="0" w:color="auto"/>
      </w:divBdr>
    </w:div>
    <w:div w:id="1743866356">
      <w:bodyDiv w:val="1"/>
      <w:marLeft w:val="0"/>
      <w:marRight w:val="0"/>
      <w:marTop w:val="0"/>
      <w:marBottom w:val="0"/>
      <w:divBdr>
        <w:top w:val="none" w:sz="0" w:space="0" w:color="auto"/>
        <w:left w:val="none" w:sz="0" w:space="0" w:color="auto"/>
        <w:bottom w:val="none" w:sz="0" w:space="0" w:color="auto"/>
        <w:right w:val="none" w:sz="0" w:space="0" w:color="auto"/>
      </w:divBdr>
    </w:div>
    <w:div w:id="1747726459">
      <w:bodyDiv w:val="1"/>
      <w:marLeft w:val="0"/>
      <w:marRight w:val="0"/>
      <w:marTop w:val="0"/>
      <w:marBottom w:val="0"/>
      <w:divBdr>
        <w:top w:val="none" w:sz="0" w:space="0" w:color="auto"/>
        <w:left w:val="none" w:sz="0" w:space="0" w:color="auto"/>
        <w:bottom w:val="none" w:sz="0" w:space="0" w:color="auto"/>
        <w:right w:val="none" w:sz="0" w:space="0" w:color="auto"/>
      </w:divBdr>
    </w:div>
    <w:div w:id="1754156670">
      <w:bodyDiv w:val="1"/>
      <w:marLeft w:val="0"/>
      <w:marRight w:val="0"/>
      <w:marTop w:val="0"/>
      <w:marBottom w:val="0"/>
      <w:divBdr>
        <w:top w:val="none" w:sz="0" w:space="0" w:color="auto"/>
        <w:left w:val="none" w:sz="0" w:space="0" w:color="auto"/>
        <w:bottom w:val="none" w:sz="0" w:space="0" w:color="auto"/>
        <w:right w:val="none" w:sz="0" w:space="0" w:color="auto"/>
      </w:divBdr>
    </w:div>
    <w:div w:id="1754819361">
      <w:bodyDiv w:val="1"/>
      <w:marLeft w:val="0"/>
      <w:marRight w:val="0"/>
      <w:marTop w:val="0"/>
      <w:marBottom w:val="0"/>
      <w:divBdr>
        <w:top w:val="none" w:sz="0" w:space="0" w:color="auto"/>
        <w:left w:val="none" w:sz="0" w:space="0" w:color="auto"/>
        <w:bottom w:val="none" w:sz="0" w:space="0" w:color="auto"/>
        <w:right w:val="none" w:sz="0" w:space="0" w:color="auto"/>
      </w:divBdr>
    </w:div>
    <w:div w:id="1767114139">
      <w:bodyDiv w:val="1"/>
      <w:marLeft w:val="0"/>
      <w:marRight w:val="0"/>
      <w:marTop w:val="0"/>
      <w:marBottom w:val="0"/>
      <w:divBdr>
        <w:top w:val="none" w:sz="0" w:space="0" w:color="auto"/>
        <w:left w:val="none" w:sz="0" w:space="0" w:color="auto"/>
        <w:bottom w:val="none" w:sz="0" w:space="0" w:color="auto"/>
        <w:right w:val="none" w:sz="0" w:space="0" w:color="auto"/>
      </w:divBdr>
    </w:div>
    <w:div w:id="1771461333">
      <w:bodyDiv w:val="1"/>
      <w:marLeft w:val="0"/>
      <w:marRight w:val="0"/>
      <w:marTop w:val="0"/>
      <w:marBottom w:val="0"/>
      <w:divBdr>
        <w:top w:val="none" w:sz="0" w:space="0" w:color="auto"/>
        <w:left w:val="none" w:sz="0" w:space="0" w:color="auto"/>
        <w:bottom w:val="none" w:sz="0" w:space="0" w:color="auto"/>
        <w:right w:val="none" w:sz="0" w:space="0" w:color="auto"/>
      </w:divBdr>
    </w:div>
    <w:div w:id="1778136502">
      <w:bodyDiv w:val="1"/>
      <w:marLeft w:val="0"/>
      <w:marRight w:val="0"/>
      <w:marTop w:val="0"/>
      <w:marBottom w:val="0"/>
      <w:divBdr>
        <w:top w:val="none" w:sz="0" w:space="0" w:color="auto"/>
        <w:left w:val="none" w:sz="0" w:space="0" w:color="auto"/>
        <w:bottom w:val="none" w:sz="0" w:space="0" w:color="auto"/>
        <w:right w:val="none" w:sz="0" w:space="0" w:color="auto"/>
      </w:divBdr>
    </w:div>
    <w:div w:id="1781795679">
      <w:bodyDiv w:val="1"/>
      <w:marLeft w:val="0"/>
      <w:marRight w:val="0"/>
      <w:marTop w:val="0"/>
      <w:marBottom w:val="0"/>
      <w:divBdr>
        <w:top w:val="none" w:sz="0" w:space="0" w:color="auto"/>
        <w:left w:val="none" w:sz="0" w:space="0" w:color="auto"/>
        <w:bottom w:val="none" w:sz="0" w:space="0" w:color="auto"/>
        <w:right w:val="none" w:sz="0" w:space="0" w:color="auto"/>
      </w:divBdr>
    </w:div>
    <w:div w:id="1788349986">
      <w:bodyDiv w:val="1"/>
      <w:marLeft w:val="0"/>
      <w:marRight w:val="0"/>
      <w:marTop w:val="0"/>
      <w:marBottom w:val="0"/>
      <w:divBdr>
        <w:top w:val="none" w:sz="0" w:space="0" w:color="auto"/>
        <w:left w:val="none" w:sz="0" w:space="0" w:color="auto"/>
        <w:bottom w:val="none" w:sz="0" w:space="0" w:color="auto"/>
        <w:right w:val="none" w:sz="0" w:space="0" w:color="auto"/>
      </w:divBdr>
    </w:div>
    <w:div w:id="1796409192">
      <w:bodyDiv w:val="1"/>
      <w:marLeft w:val="0"/>
      <w:marRight w:val="0"/>
      <w:marTop w:val="0"/>
      <w:marBottom w:val="0"/>
      <w:divBdr>
        <w:top w:val="none" w:sz="0" w:space="0" w:color="auto"/>
        <w:left w:val="none" w:sz="0" w:space="0" w:color="auto"/>
        <w:bottom w:val="none" w:sz="0" w:space="0" w:color="auto"/>
        <w:right w:val="none" w:sz="0" w:space="0" w:color="auto"/>
      </w:divBdr>
    </w:div>
    <w:div w:id="1796753916">
      <w:bodyDiv w:val="1"/>
      <w:marLeft w:val="0"/>
      <w:marRight w:val="0"/>
      <w:marTop w:val="0"/>
      <w:marBottom w:val="0"/>
      <w:divBdr>
        <w:top w:val="none" w:sz="0" w:space="0" w:color="auto"/>
        <w:left w:val="none" w:sz="0" w:space="0" w:color="auto"/>
        <w:bottom w:val="none" w:sz="0" w:space="0" w:color="auto"/>
        <w:right w:val="none" w:sz="0" w:space="0" w:color="auto"/>
      </w:divBdr>
    </w:div>
    <w:div w:id="1796871046">
      <w:bodyDiv w:val="1"/>
      <w:marLeft w:val="0"/>
      <w:marRight w:val="0"/>
      <w:marTop w:val="0"/>
      <w:marBottom w:val="0"/>
      <w:divBdr>
        <w:top w:val="none" w:sz="0" w:space="0" w:color="auto"/>
        <w:left w:val="none" w:sz="0" w:space="0" w:color="auto"/>
        <w:bottom w:val="none" w:sz="0" w:space="0" w:color="auto"/>
        <w:right w:val="none" w:sz="0" w:space="0" w:color="auto"/>
      </w:divBdr>
    </w:div>
    <w:div w:id="1804615995">
      <w:bodyDiv w:val="1"/>
      <w:marLeft w:val="0"/>
      <w:marRight w:val="0"/>
      <w:marTop w:val="0"/>
      <w:marBottom w:val="0"/>
      <w:divBdr>
        <w:top w:val="none" w:sz="0" w:space="0" w:color="auto"/>
        <w:left w:val="none" w:sz="0" w:space="0" w:color="auto"/>
        <w:bottom w:val="none" w:sz="0" w:space="0" w:color="auto"/>
        <w:right w:val="none" w:sz="0" w:space="0" w:color="auto"/>
      </w:divBdr>
    </w:div>
    <w:div w:id="1819034002">
      <w:bodyDiv w:val="1"/>
      <w:marLeft w:val="0"/>
      <w:marRight w:val="0"/>
      <w:marTop w:val="0"/>
      <w:marBottom w:val="0"/>
      <w:divBdr>
        <w:top w:val="none" w:sz="0" w:space="0" w:color="auto"/>
        <w:left w:val="none" w:sz="0" w:space="0" w:color="auto"/>
        <w:bottom w:val="none" w:sz="0" w:space="0" w:color="auto"/>
        <w:right w:val="none" w:sz="0" w:space="0" w:color="auto"/>
      </w:divBdr>
    </w:div>
    <w:div w:id="1820731787">
      <w:bodyDiv w:val="1"/>
      <w:marLeft w:val="0"/>
      <w:marRight w:val="0"/>
      <w:marTop w:val="0"/>
      <w:marBottom w:val="0"/>
      <w:divBdr>
        <w:top w:val="none" w:sz="0" w:space="0" w:color="auto"/>
        <w:left w:val="none" w:sz="0" w:space="0" w:color="auto"/>
        <w:bottom w:val="none" w:sz="0" w:space="0" w:color="auto"/>
        <w:right w:val="none" w:sz="0" w:space="0" w:color="auto"/>
      </w:divBdr>
    </w:div>
    <w:div w:id="1821000821">
      <w:bodyDiv w:val="1"/>
      <w:marLeft w:val="0"/>
      <w:marRight w:val="0"/>
      <w:marTop w:val="0"/>
      <w:marBottom w:val="0"/>
      <w:divBdr>
        <w:top w:val="none" w:sz="0" w:space="0" w:color="auto"/>
        <w:left w:val="none" w:sz="0" w:space="0" w:color="auto"/>
        <w:bottom w:val="none" w:sz="0" w:space="0" w:color="auto"/>
        <w:right w:val="none" w:sz="0" w:space="0" w:color="auto"/>
      </w:divBdr>
    </w:div>
    <w:div w:id="1822236826">
      <w:bodyDiv w:val="1"/>
      <w:marLeft w:val="0"/>
      <w:marRight w:val="0"/>
      <w:marTop w:val="0"/>
      <w:marBottom w:val="0"/>
      <w:divBdr>
        <w:top w:val="none" w:sz="0" w:space="0" w:color="auto"/>
        <w:left w:val="none" w:sz="0" w:space="0" w:color="auto"/>
        <w:bottom w:val="none" w:sz="0" w:space="0" w:color="auto"/>
        <w:right w:val="none" w:sz="0" w:space="0" w:color="auto"/>
      </w:divBdr>
    </w:div>
    <w:div w:id="1829593651">
      <w:bodyDiv w:val="1"/>
      <w:marLeft w:val="0"/>
      <w:marRight w:val="0"/>
      <w:marTop w:val="0"/>
      <w:marBottom w:val="0"/>
      <w:divBdr>
        <w:top w:val="none" w:sz="0" w:space="0" w:color="auto"/>
        <w:left w:val="none" w:sz="0" w:space="0" w:color="auto"/>
        <w:bottom w:val="none" w:sz="0" w:space="0" w:color="auto"/>
        <w:right w:val="none" w:sz="0" w:space="0" w:color="auto"/>
      </w:divBdr>
    </w:div>
    <w:div w:id="1833990019">
      <w:bodyDiv w:val="1"/>
      <w:marLeft w:val="0"/>
      <w:marRight w:val="0"/>
      <w:marTop w:val="0"/>
      <w:marBottom w:val="0"/>
      <w:divBdr>
        <w:top w:val="none" w:sz="0" w:space="0" w:color="auto"/>
        <w:left w:val="none" w:sz="0" w:space="0" w:color="auto"/>
        <w:bottom w:val="none" w:sz="0" w:space="0" w:color="auto"/>
        <w:right w:val="none" w:sz="0" w:space="0" w:color="auto"/>
      </w:divBdr>
    </w:div>
    <w:div w:id="1834645380">
      <w:bodyDiv w:val="1"/>
      <w:marLeft w:val="0"/>
      <w:marRight w:val="0"/>
      <w:marTop w:val="0"/>
      <w:marBottom w:val="0"/>
      <w:divBdr>
        <w:top w:val="none" w:sz="0" w:space="0" w:color="auto"/>
        <w:left w:val="none" w:sz="0" w:space="0" w:color="auto"/>
        <w:bottom w:val="none" w:sz="0" w:space="0" w:color="auto"/>
        <w:right w:val="none" w:sz="0" w:space="0" w:color="auto"/>
      </w:divBdr>
    </w:div>
    <w:div w:id="1836652376">
      <w:bodyDiv w:val="1"/>
      <w:marLeft w:val="0"/>
      <w:marRight w:val="0"/>
      <w:marTop w:val="0"/>
      <w:marBottom w:val="0"/>
      <w:divBdr>
        <w:top w:val="none" w:sz="0" w:space="0" w:color="auto"/>
        <w:left w:val="none" w:sz="0" w:space="0" w:color="auto"/>
        <w:bottom w:val="none" w:sz="0" w:space="0" w:color="auto"/>
        <w:right w:val="none" w:sz="0" w:space="0" w:color="auto"/>
      </w:divBdr>
    </w:div>
    <w:div w:id="1839735729">
      <w:bodyDiv w:val="1"/>
      <w:marLeft w:val="0"/>
      <w:marRight w:val="0"/>
      <w:marTop w:val="0"/>
      <w:marBottom w:val="0"/>
      <w:divBdr>
        <w:top w:val="none" w:sz="0" w:space="0" w:color="auto"/>
        <w:left w:val="none" w:sz="0" w:space="0" w:color="auto"/>
        <w:bottom w:val="none" w:sz="0" w:space="0" w:color="auto"/>
        <w:right w:val="none" w:sz="0" w:space="0" w:color="auto"/>
      </w:divBdr>
    </w:div>
    <w:div w:id="1840341197">
      <w:bodyDiv w:val="1"/>
      <w:marLeft w:val="0"/>
      <w:marRight w:val="0"/>
      <w:marTop w:val="0"/>
      <w:marBottom w:val="0"/>
      <w:divBdr>
        <w:top w:val="none" w:sz="0" w:space="0" w:color="auto"/>
        <w:left w:val="none" w:sz="0" w:space="0" w:color="auto"/>
        <w:bottom w:val="none" w:sz="0" w:space="0" w:color="auto"/>
        <w:right w:val="none" w:sz="0" w:space="0" w:color="auto"/>
      </w:divBdr>
    </w:div>
    <w:div w:id="1841122729">
      <w:bodyDiv w:val="1"/>
      <w:marLeft w:val="0"/>
      <w:marRight w:val="0"/>
      <w:marTop w:val="0"/>
      <w:marBottom w:val="0"/>
      <w:divBdr>
        <w:top w:val="none" w:sz="0" w:space="0" w:color="auto"/>
        <w:left w:val="none" w:sz="0" w:space="0" w:color="auto"/>
        <w:bottom w:val="none" w:sz="0" w:space="0" w:color="auto"/>
        <w:right w:val="none" w:sz="0" w:space="0" w:color="auto"/>
      </w:divBdr>
    </w:div>
    <w:div w:id="1842037289">
      <w:bodyDiv w:val="1"/>
      <w:marLeft w:val="0"/>
      <w:marRight w:val="0"/>
      <w:marTop w:val="0"/>
      <w:marBottom w:val="0"/>
      <w:divBdr>
        <w:top w:val="none" w:sz="0" w:space="0" w:color="auto"/>
        <w:left w:val="none" w:sz="0" w:space="0" w:color="auto"/>
        <w:bottom w:val="none" w:sz="0" w:space="0" w:color="auto"/>
        <w:right w:val="none" w:sz="0" w:space="0" w:color="auto"/>
      </w:divBdr>
    </w:div>
    <w:div w:id="1848641322">
      <w:bodyDiv w:val="1"/>
      <w:marLeft w:val="0"/>
      <w:marRight w:val="0"/>
      <w:marTop w:val="0"/>
      <w:marBottom w:val="0"/>
      <w:divBdr>
        <w:top w:val="none" w:sz="0" w:space="0" w:color="auto"/>
        <w:left w:val="none" w:sz="0" w:space="0" w:color="auto"/>
        <w:bottom w:val="none" w:sz="0" w:space="0" w:color="auto"/>
        <w:right w:val="none" w:sz="0" w:space="0" w:color="auto"/>
      </w:divBdr>
    </w:div>
    <w:div w:id="1851218168">
      <w:bodyDiv w:val="1"/>
      <w:marLeft w:val="0"/>
      <w:marRight w:val="0"/>
      <w:marTop w:val="0"/>
      <w:marBottom w:val="0"/>
      <w:divBdr>
        <w:top w:val="none" w:sz="0" w:space="0" w:color="auto"/>
        <w:left w:val="none" w:sz="0" w:space="0" w:color="auto"/>
        <w:bottom w:val="none" w:sz="0" w:space="0" w:color="auto"/>
        <w:right w:val="none" w:sz="0" w:space="0" w:color="auto"/>
      </w:divBdr>
    </w:div>
    <w:div w:id="1854806284">
      <w:bodyDiv w:val="1"/>
      <w:marLeft w:val="0"/>
      <w:marRight w:val="0"/>
      <w:marTop w:val="0"/>
      <w:marBottom w:val="0"/>
      <w:divBdr>
        <w:top w:val="none" w:sz="0" w:space="0" w:color="auto"/>
        <w:left w:val="none" w:sz="0" w:space="0" w:color="auto"/>
        <w:bottom w:val="none" w:sz="0" w:space="0" w:color="auto"/>
        <w:right w:val="none" w:sz="0" w:space="0" w:color="auto"/>
      </w:divBdr>
    </w:div>
    <w:div w:id="1855261188">
      <w:bodyDiv w:val="1"/>
      <w:marLeft w:val="0"/>
      <w:marRight w:val="0"/>
      <w:marTop w:val="0"/>
      <w:marBottom w:val="0"/>
      <w:divBdr>
        <w:top w:val="none" w:sz="0" w:space="0" w:color="auto"/>
        <w:left w:val="none" w:sz="0" w:space="0" w:color="auto"/>
        <w:bottom w:val="none" w:sz="0" w:space="0" w:color="auto"/>
        <w:right w:val="none" w:sz="0" w:space="0" w:color="auto"/>
      </w:divBdr>
    </w:div>
    <w:div w:id="1860001405">
      <w:bodyDiv w:val="1"/>
      <w:marLeft w:val="0"/>
      <w:marRight w:val="0"/>
      <w:marTop w:val="0"/>
      <w:marBottom w:val="0"/>
      <w:divBdr>
        <w:top w:val="none" w:sz="0" w:space="0" w:color="auto"/>
        <w:left w:val="none" w:sz="0" w:space="0" w:color="auto"/>
        <w:bottom w:val="none" w:sz="0" w:space="0" w:color="auto"/>
        <w:right w:val="none" w:sz="0" w:space="0" w:color="auto"/>
      </w:divBdr>
    </w:div>
    <w:div w:id="1865439956">
      <w:bodyDiv w:val="1"/>
      <w:marLeft w:val="0"/>
      <w:marRight w:val="0"/>
      <w:marTop w:val="0"/>
      <w:marBottom w:val="0"/>
      <w:divBdr>
        <w:top w:val="none" w:sz="0" w:space="0" w:color="auto"/>
        <w:left w:val="none" w:sz="0" w:space="0" w:color="auto"/>
        <w:bottom w:val="none" w:sz="0" w:space="0" w:color="auto"/>
        <w:right w:val="none" w:sz="0" w:space="0" w:color="auto"/>
      </w:divBdr>
    </w:div>
    <w:div w:id="1879271099">
      <w:bodyDiv w:val="1"/>
      <w:marLeft w:val="0"/>
      <w:marRight w:val="0"/>
      <w:marTop w:val="0"/>
      <w:marBottom w:val="0"/>
      <w:divBdr>
        <w:top w:val="none" w:sz="0" w:space="0" w:color="auto"/>
        <w:left w:val="none" w:sz="0" w:space="0" w:color="auto"/>
        <w:bottom w:val="none" w:sz="0" w:space="0" w:color="auto"/>
        <w:right w:val="none" w:sz="0" w:space="0" w:color="auto"/>
      </w:divBdr>
    </w:div>
    <w:div w:id="1886526564">
      <w:bodyDiv w:val="1"/>
      <w:marLeft w:val="0"/>
      <w:marRight w:val="0"/>
      <w:marTop w:val="0"/>
      <w:marBottom w:val="0"/>
      <w:divBdr>
        <w:top w:val="none" w:sz="0" w:space="0" w:color="auto"/>
        <w:left w:val="none" w:sz="0" w:space="0" w:color="auto"/>
        <w:bottom w:val="none" w:sz="0" w:space="0" w:color="auto"/>
        <w:right w:val="none" w:sz="0" w:space="0" w:color="auto"/>
      </w:divBdr>
    </w:div>
    <w:div w:id="1893808572">
      <w:bodyDiv w:val="1"/>
      <w:marLeft w:val="0"/>
      <w:marRight w:val="0"/>
      <w:marTop w:val="0"/>
      <w:marBottom w:val="0"/>
      <w:divBdr>
        <w:top w:val="none" w:sz="0" w:space="0" w:color="auto"/>
        <w:left w:val="none" w:sz="0" w:space="0" w:color="auto"/>
        <w:bottom w:val="none" w:sz="0" w:space="0" w:color="auto"/>
        <w:right w:val="none" w:sz="0" w:space="0" w:color="auto"/>
      </w:divBdr>
    </w:div>
    <w:div w:id="1903372691">
      <w:bodyDiv w:val="1"/>
      <w:marLeft w:val="0"/>
      <w:marRight w:val="0"/>
      <w:marTop w:val="0"/>
      <w:marBottom w:val="0"/>
      <w:divBdr>
        <w:top w:val="none" w:sz="0" w:space="0" w:color="auto"/>
        <w:left w:val="none" w:sz="0" w:space="0" w:color="auto"/>
        <w:bottom w:val="none" w:sz="0" w:space="0" w:color="auto"/>
        <w:right w:val="none" w:sz="0" w:space="0" w:color="auto"/>
      </w:divBdr>
    </w:div>
    <w:div w:id="1904674712">
      <w:bodyDiv w:val="1"/>
      <w:marLeft w:val="0"/>
      <w:marRight w:val="0"/>
      <w:marTop w:val="0"/>
      <w:marBottom w:val="0"/>
      <w:divBdr>
        <w:top w:val="none" w:sz="0" w:space="0" w:color="auto"/>
        <w:left w:val="none" w:sz="0" w:space="0" w:color="auto"/>
        <w:bottom w:val="none" w:sz="0" w:space="0" w:color="auto"/>
        <w:right w:val="none" w:sz="0" w:space="0" w:color="auto"/>
      </w:divBdr>
    </w:div>
    <w:div w:id="1905335069">
      <w:bodyDiv w:val="1"/>
      <w:marLeft w:val="0"/>
      <w:marRight w:val="0"/>
      <w:marTop w:val="0"/>
      <w:marBottom w:val="0"/>
      <w:divBdr>
        <w:top w:val="none" w:sz="0" w:space="0" w:color="auto"/>
        <w:left w:val="none" w:sz="0" w:space="0" w:color="auto"/>
        <w:bottom w:val="none" w:sz="0" w:space="0" w:color="auto"/>
        <w:right w:val="none" w:sz="0" w:space="0" w:color="auto"/>
      </w:divBdr>
    </w:div>
    <w:div w:id="1905989057">
      <w:bodyDiv w:val="1"/>
      <w:marLeft w:val="0"/>
      <w:marRight w:val="0"/>
      <w:marTop w:val="0"/>
      <w:marBottom w:val="0"/>
      <w:divBdr>
        <w:top w:val="none" w:sz="0" w:space="0" w:color="auto"/>
        <w:left w:val="none" w:sz="0" w:space="0" w:color="auto"/>
        <w:bottom w:val="none" w:sz="0" w:space="0" w:color="auto"/>
        <w:right w:val="none" w:sz="0" w:space="0" w:color="auto"/>
      </w:divBdr>
    </w:div>
    <w:div w:id="1906185600">
      <w:bodyDiv w:val="1"/>
      <w:marLeft w:val="0"/>
      <w:marRight w:val="0"/>
      <w:marTop w:val="0"/>
      <w:marBottom w:val="0"/>
      <w:divBdr>
        <w:top w:val="none" w:sz="0" w:space="0" w:color="auto"/>
        <w:left w:val="none" w:sz="0" w:space="0" w:color="auto"/>
        <w:bottom w:val="none" w:sz="0" w:space="0" w:color="auto"/>
        <w:right w:val="none" w:sz="0" w:space="0" w:color="auto"/>
      </w:divBdr>
    </w:div>
    <w:div w:id="1906333923">
      <w:bodyDiv w:val="1"/>
      <w:marLeft w:val="0"/>
      <w:marRight w:val="0"/>
      <w:marTop w:val="0"/>
      <w:marBottom w:val="0"/>
      <w:divBdr>
        <w:top w:val="none" w:sz="0" w:space="0" w:color="auto"/>
        <w:left w:val="none" w:sz="0" w:space="0" w:color="auto"/>
        <w:bottom w:val="none" w:sz="0" w:space="0" w:color="auto"/>
        <w:right w:val="none" w:sz="0" w:space="0" w:color="auto"/>
      </w:divBdr>
    </w:div>
    <w:div w:id="1908614130">
      <w:bodyDiv w:val="1"/>
      <w:marLeft w:val="0"/>
      <w:marRight w:val="0"/>
      <w:marTop w:val="0"/>
      <w:marBottom w:val="0"/>
      <w:divBdr>
        <w:top w:val="none" w:sz="0" w:space="0" w:color="auto"/>
        <w:left w:val="none" w:sz="0" w:space="0" w:color="auto"/>
        <w:bottom w:val="none" w:sz="0" w:space="0" w:color="auto"/>
        <w:right w:val="none" w:sz="0" w:space="0" w:color="auto"/>
      </w:divBdr>
    </w:div>
    <w:div w:id="1915387082">
      <w:bodyDiv w:val="1"/>
      <w:marLeft w:val="0"/>
      <w:marRight w:val="0"/>
      <w:marTop w:val="0"/>
      <w:marBottom w:val="0"/>
      <w:divBdr>
        <w:top w:val="none" w:sz="0" w:space="0" w:color="auto"/>
        <w:left w:val="none" w:sz="0" w:space="0" w:color="auto"/>
        <w:bottom w:val="none" w:sz="0" w:space="0" w:color="auto"/>
        <w:right w:val="none" w:sz="0" w:space="0" w:color="auto"/>
      </w:divBdr>
    </w:div>
    <w:div w:id="1921986737">
      <w:bodyDiv w:val="1"/>
      <w:marLeft w:val="0"/>
      <w:marRight w:val="0"/>
      <w:marTop w:val="0"/>
      <w:marBottom w:val="0"/>
      <w:divBdr>
        <w:top w:val="none" w:sz="0" w:space="0" w:color="auto"/>
        <w:left w:val="none" w:sz="0" w:space="0" w:color="auto"/>
        <w:bottom w:val="none" w:sz="0" w:space="0" w:color="auto"/>
        <w:right w:val="none" w:sz="0" w:space="0" w:color="auto"/>
      </w:divBdr>
    </w:div>
    <w:div w:id="1923560267">
      <w:bodyDiv w:val="1"/>
      <w:marLeft w:val="0"/>
      <w:marRight w:val="0"/>
      <w:marTop w:val="0"/>
      <w:marBottom w:val="0"/>
      <w:divBdr>
        <w:top w:val="none" w:sz="0" w:space="0" w:color="auto"/>
        <w:left w:val="none" w:sz="0" w:space="0" w:color="auto"/>
        <w:bottom w:val="none" w:sz="0" w:space="0" w:color="auto"/>
        <w:right w:val="none" w:sz="0" w:space="0" w:color="auto"/>
      </w:divBdr>
    </w:div>
    <w:div w:id="1925216368">
      <w:bodyDiv w:val="1"/>
      <w:marLeft w:val="0"/>
      <w:marRight w:val="0"/>
      <w:marTop w:val="0"/>
      <w:marBottom w:val="0"/>
      <w:divBdr>
        <w:top w:val="none" w:sz="0" w:space="0" w:color="auto"/>
        <w:left w:val="none" w:sz="0" w:space="0" w:color="auto"/>
        <w:bottom w:val="none" w:sz="0" w:space="0" w:color="auto"/>
        <w:right w:val="none" w:sz="0" w:space="0" w:color="auto"/>
      </w:divBdr>
    </w:div>
    <w:div w:id="1926332313">
      <w:bodyDiv w:val="1"/>
      <w:marLeft w:val="0"/>
      <w:marRight w:val="0"/>
      <w:marTop w:val="0"/>
      <w:marBottom w:val="0"/>
      <w:divBdr>
        <w:top w:val="none" w:sz="0" w:space="0" w:color="auto"/>
        <w:left w:val="none" w:sz="0" w:space="0" w:color="auto"/>
        <w:bottom w:val="none" w:sz="0" w:space="0" w:color="auto"/>
        <w:right w:val="none" w:sz="0" w:space="0" w:color="auto"/>
      </w:divBdr>
    </w:div>
    <w:div w:id="1932346694">
      <w:bodyDiv w:val="1"/>
      <w:marLeft w:val="0"/>
      <w:marRight w:val="0"/>
      <w:marTop w:val="0"/>
      <w:marBottom w:val="0"/>
      <w:divBdr>
        <w:top w:val="none" w:sz="0" w:space="0" w:color="auto"/>
        <w:left w:val="none" w:sz="0" w:space="0" w:color="auto"/>
        <w:bottom w:val="none" w:sz="0" w:space="0" w:color="auto"/>
        <w:right w:val="none" w:sz="0" w:space="0" w:color="auto"/>
      </w:divBdr>
    </w:div>
    <w:div w:id="1936741753">
      <w:bodyDiv w:val="1"/>
      <w:marLeft w:val="0"/>
      <w:marRight w:val="0"/>
      <w:marTop w:val="0"/>
      <w:marBottom w:val="0"/>
      <w:divBdr>
        <w:top w:val="none" w:sz="0" w:space="0" w:color="auto"/>
        <w:left w:val="none" w:sz="0" w:space="0" w:color="auto"/>
        <w:bottom w:val="none" w:sz="0" w:space="0" w:color="auto"/>
        <w:right w:val="none" w:sz="0" w:space="0" w:color="auto"/>
      </w:divBdr>
    </w:div>
    <w:div w:id="1954165709">
      <w:bodyDiv w:val="1"/>
      <w:marLeft w:val="0"/>
      <w:marRight w:val="0"/>
      <w:marTop w:val="0"/>
      <w:marBottom w:val="0"/>
      <w:divBdr>
        <w:top w:val="none" w:sz="0" w:space="0" w:color="auto"/>
        <w:left w:val="none" w:sz="0" w:space="0" w:color="auto"/>
        <w:bottom w:val="none" w:sz="0" w:space="0" w:color="auto"/>
        <w:right w:val="none" w:sz="0" w:space="0" w:color="auto"/>
      </w:divBdr>
    </w:div>
    <w:div w:id="1954315269">
      <w:bodyDiv w:val="1"/>
      <w:marLeft w:val="0"/>
      <w:marRight w:val="0"/>
      <w:marTop w:val="0"/>
      <w:marBottom w:val="0"/>
      <w:divBdr>
        <w:top w:val="none" w:sz="0" w:space="0" w:color="auto"/>
        <w:left w:val="none" w:sz="0" w:space="0" w:color="auto"/>
        <w:bottom w:val="none" w:sz="0" w:space="0" w:color="auto"/>
        <w:right w:val="none" w:sz="0" w:space="0" w:color="auto"/>
      </w:divBdr>
    </w:div>
    <w:div w:id="1957131957">
      <w:bodyDiv w:val="1"/>
      <w:marLeft w:val="0"/>
      <w:marRight w:val="0"/>
      <w:marTop w:val="0"/>
      <w:marBottom w:val="0"/>
      <w:divBdr>
        <w:top w:val="none" w:sz="0" w:space="0" w:color="auto"/>
        <w:left w:val="none" w:sz="0" w:space="0" w:color="auto"/>
        <w:bottom w:val="none" w:sz="0" w:space="0" w:color="auto"/>
        <w:right w:val="none" w:sz="0" w:space="0" w:color="auto"/>
      </w:divBdr>
    </w:div>
    <w:div w:id="1957561063">
      <w:bodyDiv w:val="1"/>
      <w:marLeft w:val="0"/>
      <w:marRight w:val="0"/>
      <w:marTop w:val="0"/>
      <w:marBottom w:val="0"/>
      <w:divBdr>
        <w:top w:val="none" w:sz="0" w:space="0" w:color="auto"/>
        <w:left w:val="none" w:sz="0" w:space="0" w:color="auto"/>
        <w:bottom w:val="none" w:sz="0" w:space="0" w:color="auto"/>
        <w:right w:val="none" w:sz="0" w:space="0" w:color="auto"/>
      </w:divBdr>
    </w:div>
    <w:div w:id="1958293184">
      <w:bodyDiv w:val="1"/>
      <w:marLeft w:val="0"/>
      <w:marRight w:val="0"/>
      <w:marTop w:val="0"/>
      <w:marBottom w:val="0"/>
      <w:divBdr>
        <w:top w:val="none" w:sz="0" w:space="0" w:color="auto"/>
        <w:left w:val="none" w:sz="0" w:space="0" w:color="auto"/>
        <w:bottom w:val="none" w:sz="0" w:space="0" w:color="auto"/>
        <w:right w:val="none" w:sz="0" w:space="0" w:color="auto"/>
      </w:divBdr>
    </w:div>
    <w:div w:id="1959025311">
      <w:bodyDiv w:val="1"/>
      <w:marLeft w:val="0"/>
      <w:marRight w:val="0"/>
      <w:marTop w:val="0"/>
      <w:marBottom w:val="0"/>
      <w:divBdr>
        <w:top w:val="none" w:sz="0" w:space="0" w:color="auto"/>
        <w:left w:val="none" w:sz="0" w:space="0" w:color="auto"/>
        <w:bottom w:val="none" w:sz="0" w:space="0" w:color="auto"/>
        <w:right w:val="none" w:sz="0" w:space="0" w:color="auto"/>
      </w:divBdr>
    </w:div>
    <w:div w:id="1967588651">
      <w:bodyDiv w:val="1"/>
      <w:marLeft w:val="0"/>
      <w:marRight w:val="0"/>
      <w:marTop w:val="0"/>
      <w:marBottom w:val="0"/>
      <w:divBdr>
        <w:top w:val="none" w:sz="0" w:space="0" w:color="auto"/>
        <w:left w:val="none" w:sz="0" w:space="0" w:color="auto"/>
        <w:bottom w:val="none" w:sz="0" w:space="0" w:color="auto"/>
        <w:right w:val="none" w:sz="0" w:space="0" w:color="auto"/>
      </w:divBdr>
    </w:div>
    <w:div w:id="1969703066">
      <w:bodyDiv w:val="1"/>
      <w:marLeft w:val="0"/>
      <w:marRight w:val="0"/>
      <w:marTop w:val="0"/>
      <w:marBottom w:val="0"/>
      <w:divBdr>
        <w:top w:val="none" w:sz="0" w:space="0" w:color="auto"/>
        <w:left w:val="none" w:sz="0" w:space="0" w:color="auto"/>
        <w:bottom w:val="none" w:sz="0" w:space="0" w:color="auto"/>
        <w:right w:val="none" w:sz="0" w:space="0" w:color="auto"/>
      </w:divBdr>
    </w:div>
    <w:div w:id="1970745573">
      <w:bodyDiv w:val="1"/>
      <w:marLeft w:val="0"/>
      <w:marRight w:val="0"/>
      <w:marTop w:val="0"/>
      <w:marBottom w:val="0"/>
      <w:divBdr>
        <w:top w:val="none" w:sz="0" w:space="0" w:color="auto"/>
        <w:left w:val="none" w:sz="0" w:space="0" w:color="auto"/>
        <w:bottom w:val="none" w:sz="0" w:space="0" w:color="auto"/>
        <w:right w:val="none" w:sz="0" w:space="0" w:color="auto"/>
      </w:divBdr>
    </w:div>
    <w:div w:id="1973093831">
      <w:bodyDiv w:val="1"/>
      <w:marLeft w:val="0"/>
      <w:marRight w:val="0"/>
      <w:marTop w:val="0"/>
      <w:marBottom w:val="0"/>
      <w:divBdr>
        <w:top w:val="none" w:sz="0" w:space="0" w:color="auto"/>
        <w:left w:val="none" w:sz="0" w:space="0" w:color="auto"/>
        <w:bottom w:val="none" w:sz="0" w:space="0" w:color="auto"/>
        <w:right w:val="none" w:sz="0" w:space="0" w:color="auto"/>
      </w:divBdr>
    </w:div>
    <w:div w:id="1978534713">
      <w:bodyDiv w:val="1"/>
      <w:marLeft w:val="0"/>
      <w:marRight w:val="0"/>
      <w:marTop w:val="0"/>
      <w:marBottom w:val="0"/>
      <w:divBdr>
        <w:top w:val="none" w:sz="0" w:space="0" w:color="auto"/>
        <w:left w:val="none" w:sz="0" w:space="0" w:color="auto"/>
        <w:bottom w:val="none" w:sz="0" w:space="0" w:color="auto"/>
        <w:right w:val="none" w:sz="0" w:space="0" w:color="auto"/>
      </w:divBdr>
    </w:div>
    <w:div w:id="1980378348">
      <w:bodyDiv w:val="1"/>
      <w:marLeft w:val="0"/>
      <w:marRight w:val="0"/>
      <w:marTop w:val="0"/>
      <w:marBottom w:val="0"/>
      <w:divBdr>
        <w:top w:val="none" w:sz="0" w:space="0" w:color="auto"/>
        <w:left w:val="none" w:sz="0" w:space="0" w:color="auto"/>
        <w:bottom w:val="none" w:sz="0" w:space="0" w:color="auto"/>
        <w:right w:val="none" w:sz="0" w:space="0" w:color="auto"/>
      </w:divBdr>
    </w:div>
    <w:div w:id="1981301329">
      <w:bodyDiv w:val="1"/>
      <w:marLeft w:val="0"/>
      <w:marRight w:val="0"/>
      <w:marTop w:val="0"/>
      <w:marBottom w:val="0"/>
      <w:divBdr>
        <w:top w:val="none" w:sz="0" w:space="0" w:color="auto"/>
        <w:left w:val="none" w:sz="0" w:space="0" w:color="auto"/>
        <w:bottom w:val="none" w:sz="0" w:space="0" w:color="auto"/>
        <w:right w:val="none" w:sz="0" w:space="0" w:color="auto"/>
      </w:divBdr>
    </w:div>
    <w:div w:id="1984575093">
      <w:bodyDiv w:val="1"/>
      <w:marLeft w:val="0"/>
      <w:marRight w:val="0"/>
      <w:marTop w:val="0"/>
      <w:marBottom w:val="0"/>
      <w:divBdr>
        <w:top w:val="none" w:sz="0" w:space="0" w:color="auto"/>
        <w:left w:val="none" w:sz="0" w:space="0" w:color="auto"/>
        <w:bottom w:val="none" w:sz="0" w:space="0" w:color="auto"/>
        <w:right w:val="none" w:sz="0" w:space="0" w:color="auto"/>
      </w:divBdr>
    </w:div>
    <w:div w:id="1986741416">
      <w:bodyDiv w:val="1"/>
      <w:marLeft w:val="0"/>
      <w:marRight w:val="0"/>
      <w:marTop w:val="0"/>
      <w:marBottom w:val="0"/>
      <w:divBdr>
        <w:top w:val="none" w:sz="0" w:space="0" w:color="auto"/>
        <w:left w:val="none" w:sz="0" w:space="0" w:color="auto"/>
        <w:bottom w:val="none" w:sz="0" w:space="0" w:color="auto"/>
        <w:right w:val="none" w:sz="0" w:space="0" w:color="auto"/>
      </w:divBdr>
    </w:div>
    <w:div w:id="1991446137">
      <w:bodyDiv w:val="1"/>
      <w:marLeft w:val="0"/>
      <w:marRight w:val="0"/>
      <w:marTop w:val="0"/>
      <w:marBottom w:val="0"/>
      <w:divBdr>
        <w:top w:val="none" w:sz="0" w:space="0" w:color="auto"/>
        <w:left w:val="none" w:sz="0" w:space="0" w:color="auto"/>
        <w:bottom w:val="none" w:sz="0" w:space="0" w:color="auto"/>
        <w:right w:val="none" w:sz="0" w:space="0" w:color="auto"/>
      </w:divBdr>
    </w:div>
    <w:div w:id="1991669998">
      <w:bodyDiv w:val="1"/>
      <w:marLeft w:val="0"/>
      <w:marRight w:val="0"/>
      <w:marTop w:val="0"/>
      <w:marBottom w:val="0"/>
      <w:divBdr>
        <w:top w:val="none" w:sz="0" w:space="0" w:color="auto"/>
        <w:left w:val="none" w:sz="0" w:space="0" w:color="auto"/>
        <w:bottom w:val="none" w:sz="0" w:space="0" w:color="auto"/>
        <w:right w:val="none" w:sz="0" w:space="0" w:color="auto"/>
      </w:divBdr>
    </w:div>
    <w:div w:id="1997681777">
      <w:bodyDiv w:val="1"/>
      <w:marLeft w:val="0"/>
      <w:marRight w:val="0"/>
      <w:marTop w:val="0"/>
      <w:marBottom w:val="0"/>
      <w:divBdr>
        <w:top w:val="none" w:sz="0" w:space="0" w:color="auto"/>
        <w:left w:val="none" w:sz="0" w:space="0" w:color="auto"/>
        <w:bottom w:val="none" w:sz="0" w:space="0" w:color="auto"/>
        <w:right w:val="none" w:sz="0" w:space="0" w:color="auto"/>
      </w:divBdr>
    </w:div>
    <w:div w:id="1999769173">
      <w:bodyDiv w:val="1"/>
      <w:marLeft w:val="0"/>
      <w:marRight w:val="0"/>
      <w:marTop w:val="0"/>
      <w:marBottom w:val="0"/>
      <w:divBdr>
        <w:top w:val="none" w:sz="0" w:space="0" w:color="auto"/>
        <w:left w:val="none" w:sz="0" w:space="0" w:color="auto"/>
        <w:bottom w:val="none" w:sz="0" w:space="0" w:color="auto"/>
        <w:right w:val="none" w:sz="0" w:space="0" w:color="auto"/>
      </w:divBdr>
    </w:div>
    <w:div w:id="2001885235">
      <w:bodyDiv w:val="1"/>
      <w:marLeft w:val="0"/>
      <w:marRight w:val="0"/>
      <w:marTop w:val="0"/>
      <w:marBottom w:val="0"/>
      <w:divBdr>
        <w:top w:val="none" w:sz="0" w:space="0" w:color="auto"/>
        <w:left w:val="none" w:sz="0" w:space="0" w:color="auto"/>
        <w:bottom w:val="none" w:sz="0" w:space="0" w:color="auto"/>
        <w:right w:val="none" w:sz="0" w:space="0" w:color="auto"/>
      </w:divBdr>
    </w:div>
    <w:div w:id="2007005897">
      <w:bodyDiv w:val="1"/>
      <w:marLeft w:val="0"/>
      <w:marRight w:val="0"/>
      <w:marTop w:val="0"/>
      <w:marBottom w:val="0"/>
      <w:divBdr>
        <w:top w:val="none" w:sz="0" w:space="0" w:color="auto"/>
        <w:left w:val="none" w:sz="0" w:space="0" w:color="auto"/>
        <w:bottom w:val="none" w:sz="0" w:space="0" w:color="auto"/>
        <w:right w:val="none" w:sz="0" w:space="0" w:color="auto"/>
      </w:divBdr>
    </w:div>
    <w:div w:id="2009558614">
      <w:bodyDiv w:val="1"/>
      <w:marLeft w:val="0"/>
      <w:marRight w:val="0"/>
      <w:marTop w:val="0"/>
      <w:marBottom w:val="0"/>
      <w:divBdr>
        <w:top w:val="none" w:sz="0" w:space="0" w:color="auto"/>
        <w:left w:val="none" w:sz="0" w:space="0" w:color="auto"/>
        <w:bottom w:val="none" w:sz="0" w:space="0" w:color="auto"/>
        <w:right w:val="none" w:sz="0" w:space="0" w:color="auto"/>
      </w:divBdr>
    </w:div>
    <w:div w:id="2013485900">
      <w:bodyDiv w:val="1"/>
      <w:marLeft w:val="0"/>
      <w:marRight w:val="0"/>
      <w:marTop w:val="0"/>
      <w:marBottom w:val="0"/>
      <w:divBdr>
        <w:top w:val="none" w:sz="0" w:space="0" w:color="auto"/>
        <w:left w:val="none" w:sz="0" w:space="0" w:color="auto"/>
        <w:bottom w:val="none" w:sz="0" w:space="0" w:color="auto"/>
        <w:right w:val="none" w:sz="0" w:space="0" w:color="auto"/>
      </w:divBdr>
    </w:div>
    <w:div w:id="2020113492">
      <w:bodyDiv w:val="1"/>
      <w:marLeft w:val="0"/>
      <w:marRight w:val="0"/>
      <w:marTop w:val="0"/>
      <w:marBottom w:val="0"/>
      <w:divBdr>
        <w:top w:val="none" w:sz="0" w:space="0" w:color="auto"/>
        <w:left w:val="none" w:sz="0" w:space="0" w:color="auto"/>
        <w:bottom w:val="none" w:sz="0" w:space="0" w:color="auto"/>
        <w:right w:val="none" w:sz="0" w:space="0" w:color="auto"/>
      </w:divBdr>
    </w:div>
    <w:div w:id="2022270456">
      <w:bodyDiv w:val="1"/>
      <w:marLeft w:val="0"/>
      <w:marRight w:val="0"/>
      <w:marTop w:val="0"/>
      <w:marBottom w:val="0"/>
      <w:divBdr>
        <w:top w:val="none" w:sz="0" w:space="0" w:color="auto"/>
        <w:left w:val="none" w:sz="0" w:space="0" w:color="auto"/>
        <w:bottom w:val="none" w:sz="0" w:space="0" w:color="auto"/>
        <w:right w:val="none" w:sz="0" w:space="0" w:color="auto"/>
      </w:divBdr>
    </w:div>
    <w:div w:id="2024014750">
      <w:bodyDiv w:val="1"/>
      <w:marLeft w:val="0"/>
      <w:marRight w:val="0"/>
      <w:marTop w:val="0"/>
      <w:marBottom w:val="0"/>
      <w:divBdr>
        <w:top w:val="none" w:sz="0" w:space="0" w:color="auto"/>
        <w:left w:val="none" w:sz="0" w:space="0" w:color="auto"/>
        <w:bottom w:val="none" w:sz="0" w:space="0" w:color="auto"/>
        <w:right w:val="none" w:sz="0" w:space="0" w:color="auto"/>
      </w:divBdr>
    </w:div>
    <w:div w:id="2025007810">
      <w:bodyDiv w:val="1"/>
      <w:marLeft w:val="0"/>
      <w:marRight w:val="0"/>
      <w:marTop w:val="0"/>
      <w:marBottom w:val="0"/>
      <w:divBdr>
        <w:top w:val="none" w:sz="0" w:space="0" w:color="auto"/>
        <w:left w:val="none" w:sz="0" w:space="0" w:color="auto"/>
        <w:bottom w:val="none" w:sz="0" w:space="0" w:color="auto"/>
        <w:right w:val="none" w:sz="0" w:space="0" w:color="auto"/>
      </w:divBdr>
    </w:div>
    <w:div w:id="2031489282">
      <w:bodyDiv w:val="1"/>
      <w:marLeft w:val="0"/>
      <w:marRight w:val="0"/>
      <w:marTop w:val="0"/>
      <w:marBottom w:val="0"/>
      <w:divBdr>
        <w:top w:val="none" w:sz="0" w:space="0" w:color="auto"/>
        <w:left w:val="none" w:sz="0" w:space="0" w:color="auto"/>
        <w:bottom w:val="none" w:sz="0" w:space="0" w:color="auto"/>
        <w:right w:val="none" w:sz="0" w:space="0" w:color="auto"/>
      </w:divBdr>
    </w:div>
    <w:div w:id="2047442283">
      <w:bodyDiv w:val="1"/>
      <w:marLeft w:val="0"/>
      <w:marRight w:val="0"/>
      <w:marTop w:val="0"/>
      <w:marBottom w:val="0"/>
      <w:divBdr>
        <w:top w:val="none" w:sz="0" w:space="0" w:color="auto"/>
        <w:left w:val="none" w:sz="0" w:space="0" w:color="auto"/>
        <w:bottom w:val="none" w:sz="0" w:space="0" w:color="auto"/>
        <w:right w:val="none" w:sz="0" w:space="0" w:color="auto"/>
      </w:divBdr>
    </w:div>
    <w:div w:id="2048526341">
      <w:bodyDiv w:val="1"/>
      <w:marLeft w:val="0"/>
      <w:marRight w:val="0"/>
      <w:marTop w:val="0"/>
      <w:marBottom w:val="0"/>
      <w:divBdr>
        <w:top w:val="none" w:sz="0" w:space="0" w:color="auto"/>
        <w:left w:val="none" w:sz="0" w:space="0" w:color="auto"/>
        <w:bottom w:val="none" w:sz="0" w:space="0" w:color="auto"/>
        <w:right w:val="none" w:sz="0" w:space="0" w:color="auto"/>
      </w:divBdr>
    </w:div>
    <w:div w:id="2052606780">
      <w:bodyDiv w:val="1"/>
      <w:marLeft w:val="0"/>
      <w:marRight w:val="0"/>
      <w:marTop w:val="0"/>
      <w:marBottom w:val="0"/>
      <w:divBdr>
        <w:top w:val="none" w:sz="0" w:space="0" w:color="auto"/>
        <w:left w:val="none" w:sz="0" w:space="0" w:color="auto"/>
        <w:bottom w:val="none" w:sz="0" w:space="0" w:color="auto"/>
        <w:right w:val="none" w:sz="0" w:space="0" w:color="auto"/>
      </w:divBdr>
    </w:div>
    <w:div w:id="2053846066">
      <w:bodyDiv w:val="1"/>
      <w:marLeft w:val="0"/>
      <w:marRight w:val="0"/>
      <w:marTop w:val="0"/>
      <w:marBottom w:val="0"/>
      <w:divBdr>
        <w:top w:val="none" w:sz="0" w:space="0" w:color="auto"/>
        <w:left w:val="none" w:sz="0" w:space="0" w:color="auto"/>
        <w:bottom w:val="none" w:sz="0" w:space="0" w:color="auto"/>
        <w:right w:val="none" w:sz="0" w:space="0" w:color="auto"/>
      </w:divBdr>
    </w:div>
    <w:div w:id="2054966368">
      <w:bodyDiv w:val="1"/>
      <w:marLeft w:val="0"/>
      <w:marRight w:val="0"/>
      <w:marTop w:val="0"/>
      <w:marBottom w:val="0"/>
      <w:divBdr>
        <w:top w:val="none" w:sz="0" w:space="0" w:color="auto"/>
        <w:left w:val="none" w:sz="0" w:space="0" w:color="auto"/>
        <w:bottom w:val="none" w:sz="0" w:space="0" w:color="auto"/>
        <w:right w:val="none" w:sz="0" w:space="0" w:color="auto"/>
      </w:divBdr>
    </w:div>
    <w:div w:id="2058166118">
      <w:bodyDiv w:val="1"/>
      <w:marLeft w:val="0"/>
      <w:marRight w:val="0"/>
      <w:marTop w:val="0"/>
      <w:marBottom w:val="0"/>
      <w:divBdr>
        <w:top w:val="none" w:sz="0" w:space="0" w:color="auto"/>
        <w:left w:val="none" w:sz="0" w:space="0" w:color="auto"/>
        <w:bottom w:val="none" w:sz="0" w:space="0" w:color="auto"/>
        <w:right w:val="none" w:sz="0" w:space="0" w:color="auto"/>
      </w:divBdr>
    </w:div>
    <w:div w:id="2058504655">
      <w:bodyDiv w:val="1"/>
      <w:marLeft w:val="0"/>
      <w:marRight w:val="0"/>
      <w:marTop w:val="0"/>
      <w:marBottom w:val="0"/>
      <w:divBdr>
        <w:top w:val="none" w:sz="0" w:space="0" w:color="auto"/>
        <w:left w:val="none" w:sz="0" w:space="0" w:color="auto"/>
        <w:bottom w:val="none" w:sz="0" w:space="0" w:color="auto"/>
        <w:right w:val="none" w:sz="0" w:space="0" w:color="auto"/>
      </w:divBdr>
    </w:div>
    <w:div w:id="2064595120">
      <w:bodyDiv w:val="1"/>
      <w:marLeft w:val="0"/>
      <w:marRight w:val="0"/>
      <w:marTop w:val="0"/>
      <w:marBottom w:val="0"/>
      <w:divBdr>
        <w:top w:val="none" w:sz="0" w:space="0" w:color="auto"/>
        <w:left w:val="none" w:sz="0" w:space="0" w:color="auto"/>
        <w:bottom w:val="none" w:sz="0" w:space="0" w:color="auto"/>
        <w:right w:val="none" w:sz="0" w:space="0" w:color="auto"/>
      </w:divBdr>
    </w:div>
    <w:div w:id="2071684625">
      <w:bodyDiv w:val="1"/>
      <w:marLeft w:val="0"/>
      <w:marRight w:val="0"/>
      <w:marTop w:val="0"/>
      <w:marBottom w:val="0"/>
      <w:divBdr>
        <w:top w:val="none" w:sz="0" w:space="0" w:color="auto"/>
        <w:left w:val="none" w:sz="0" w:space="0" w:color="auto"/>
        <w:bottom w:val="none" w:sz="0" w:space="0" w:color="auto"/>
        <w:right w:val="none" w:sz="0" w:space="0" w:color="auto"/>
      </w:divBdr>
    </w:div>
    <w:div w:id="2074155249">
      <w:bodyDiv w:val="1"/>
      <w:marLeft w:val="0"/>
      <w:marRight w:val="0"/>
      <w:marTop w:val="0"/>
      <w:marBottom w:val="0"/>
      <w:divBdr>
        <w:top w:val="none" w:sz="0" w:space="0" w:color="auto"/>
        <w:left w:val="none" w:sz="0" w:space="0" w:color="auto"/>
        <w:bottom w:val="none" w:sz="0" w:space="0" w:color="auto"/>
        <w:right w:val="none" w:sz="0" w:space="0" w:color="auto"/>
      </w:divBdr>
    </w:div>
    <w:div w:id="2078818592">
      <w:bodyDiv w:val="1"/>
      <w:marLeft w:val="0"/>
      <w:marRight w:val="0"/>
      <w:marTop w:val="0"/>
      <w:marBottom w:val="0"/>
      <w:divBdr>
        <w:top w:val="none" w:sz="0" w:space="0" w:color="auto"/>
        <w:left w:val="none" w:sz="0" w:space="0" w:color="auto"/>
        <w:bottom w:val="none" w:sz="0" w:space="0" w:color="auto"/>
        <w:right w:val="none" w:sz="0" w:space="0" w:color="auto"/>
      </w:divBdr>
    </w:div>
    <w:div w:id="2086879426">
      <w:bodyDiv w:val="1"/>
      <w:marLeft w:val="0"/>
      <w:marRight w:val="0"/>
      <w:marTop w:val="0"/>
      <w:marBottom w:val="0"/>
      <w:divBdr>
        <w:top w:val="none" w:sz="0" w:space="0" w:color="auto"/>
        <w:left w:val="none" w:sz="0" w:space="0" w:color="auto"/>
        <w:bottom w:val="none" w:sz="0" w:space="0" w:color="auto"/>
        <w:right w:val="none" w:sz="0" w:space="0" w:color="auto"/>
      </w:divBdr>
    </w:div>
    <w:div w:id="2097901698">
      <w:bodyDiv w:val="1"/>
      <w:marLeft w:val="0"/>
      <w:marRight w:val="0"/>
      <w:marTop w:val="0"/>
      <w:marBottom w:val="0"/>
      <w:divBdr>
        <w:top w:val="none" w:sz="0" w:space="0" w:color="auto"/>
        <w:left w:val="none" w:sz="0" w:space="0" w:color="auto"/>
        <w:bottom w:val="none" w:sz="0" w:space="0" w:color="auto"/>
        <w:right w:val="none" w:sz="0" w:space="0" w:color="auto"/>
      </w:divBdr>
    </w:div>
    <w:div w:id="2098331882">
      <w:bodyDiv w:val="1"/>
      <w:marLeft w:val="0"/>
      <w:marRight w:val="0"/>
      <w:marTop w:val="0"/>
      <w:marBottom w:val="0"/>
      <w:divBdr>
        <w:top w:val="none" w:sz="0" w:space="0" w:color="auto"/>
        <w:left w:val="none" w:sz="0" w:space="0" w:color="auto"/>
        <w:bottom w:val="none" w:sz="0" w:space="0" w:color="auto"/>
        <w:right w:val="none" w:sz="0" w:space="0" w:color="auto"/>
      </w:divBdr>
    </w:div>
    <w:div w:id="2107538645">
      <w:bodyDiv w:val="1"/>
      <w:marLeft w:val="0"/>
      <w:marRight w:val="0"/>
      <w:marTop w:val="0"/>
      <w:marBottom w:val="0"/>
      <w:divBdr>
        <w:top w:val="none" w:sz="0" w:space="0" w:color="auto"/>
        <w:left w:val="none" w:sz="0" w:space="0" w:color="auto"/>
        <w:bottom w:val="none" w:sz="0" w:space="0" w:color="auto"/>
        <w:right w:val="none" w:sz="0" w:space="0" w:color="auto"/>
      </w:divBdr>
    </w:div>
    <w:div w:id="2111197263">
      <w:bodyDiv w:val="1"/>
      <w:marLeft w:val="0"/>
      <w:marRight w:val="0"/>
      <w:marTop w:val="0"/>
      <w:marBottom w:val="0"/>
      <w:divBdr>
        <w:top w:val="none" w:sz="0" w:space="0" w:color="auto"/>
        <w:left w:val="none" w:sz="0" w:space="0" w:color="auto"/>
        <w:bottom w:val="none" w:sz="0" w:space="0" w:color="auto"/>
        <w:right w:val="none" w:sz="0" w:space="0" w:color="auto"/>
      </w:divBdr>
    </w:div>
    <w:div w:id="2128115219">
      <w:bodyDiv w:val="1"/>
      <w:marLeft w:val="0"/>
      <w:marRight w:val="0"/>
      <w:marTop w:val="0"/>
      <w:marBottom w:val="0"/>
      <w:divBdr>
        <w:top w:val="none" w:sz="0" w:space="0" w:color="auto"/>
        <w:left w:val="none" w:sz="0" w:space="0" w:color="auto"/>
        <w:bottom w:val="none" w:sz="0" w:space="0" w:color="auto"/>
        <w:right w:val="none" w:sz="0" w:space="0" w:color="auto"/>
      </w:divBdr>
    </w:div>
    <w:div w:id="2141799250">
      <w:bodyDiv w:val="1"/>
      <w:marLeft w:val="0"/>
      <w:marRight w:val="0"/>
      <w:marTop w:val="0"/>
      <w:marBottom w:val="0"/>
      <w:divBdr>
        <w:top w:val="none" w:sz="0" w:space="0" w:color="auto"/>
        <w:left w:val="none" w:sz="0" w:space="0" w:color="auto"/>
        <w:bottom w:val="none" w:sz="0" w:space="0" w:color="auto"/>
        <w:right w:val="none" w:sz="0" w:space="0" w:color="auto"/>
      </w:divBdr>
    </w:div>
    <w:div w:id="214565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malecka@zozsk.pl" TargetMode="External"/><Relationship Id="rId13" Type="http://schemas.openxmlformats.org/officeDocument/2006/relationships/hyperlink" Target="http://www.komunikaty.pl/komunikaty/3,79737.html?&amp;announcementTypeAlias=przetargi&amp;xxNoticeType=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malecka@zoz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3552351-a6dc-442c-90a1-39141246b79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mailto:bezpieczenstwo@zozsk.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995B4-0085-4FCA-9802-424C729DF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1</Pages>
  <Words>11904</Words>
  <Characters>71425</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O G Ł O S Z E N I E</vt:lpstr>
    </vt:vector>
  </TitlesOfParts>
  <Company>UGSWK</Company>
  <LinksUpToDate>false</LinksUpToDate>
  <CharactersWithSpaces>83163</CharactersWithSpaces>
  <SharedDoc>false</SharedDoc>
  <HLinks>
    <vt:vector size="96" baseType="variant">
      <vt:variant>
        <vt:i4>4587529</vt:i4>
      </vt:variant>
      <vt:variant>
        <vt:i4>84</vt:i4>
      </vt:variant>
      <vt:variant>
        <vt:i4>0</vt:i4>
      </vt:variant>
      <vt:variant>
        <vt:i4>5</vt:i4>
      </vt:variant>
      <vt:variant>
        <vt:lpwstr>http://www.komunikaty.pl/komunikaty/3,79737.html?&amp;announcementTypeAlias=przetargi&amp;xxNoticeType=1</vt:lpwstr>
      </vt:variant>
      <vt:variant>
        <vt:lpwstr/>
      </vt:variant>
      <vt:variant>
        <vt:i4>4587529</vt:i4>
      </vt:variant>
      <vt:variant>
        <vt:i4>81</vt:i4>
      </vt:variant>
      <vt:variant>
        <vt:i4>0</vt:i4>
      </vt:variant>
      <vt:variant>
        <vt:i4>5</vt:i4>
      </vt:variant>
      <vt:variant>
        <vt:lpwstr>http://www.komunikaty.pl/komunikaty/3,79737.html?&amp;announcementTypeAlias=przetargi&amp;xxNoticeType=1</vt:lpwstr>
      </vt:variant>
      <vt:variant>
        <vt:lpwstr/>
      </vt:variant>
      <vt:variant>
        <vt:i4>7340109</vt:i4>
      </vt:variant>
      <vt:variant>
        <vt:i4>78</vt:i4>
      </vt:variant>
      <vt:variant>
        <vt:i4>0</vt:i4>
      </vt:variant>
      <vt:variant>
        <vt:i4>5</vt:i4>
      </vt:variant>
      <vt:variant>
        <vt:lpwstr>mailto:zp@umsiechnice.pl</vt:lpwstr>
      </vt:variant>
      <vt:variant>
        <vt:lpwstr/>
      </vt:variant>
      <vt:variant>
        <vt:i4>4587529</vt:i4>
      </vt:variant>
      <vt:variant>
        <vt:i4>75</vt:i4>
      </vt:variant>
      <vt:variant>
        <vt:i4>0</vt:i4>
      </vt:variant>
      <vt:variant>
        <vt:i4>5</vt:i4>
      </vt:variant>
      <vt:variant>
        <vt:lpwstr>http://www.komunikaty.pl/komunikaty/3,79737.html?&amp;announcementTypeAlias=przetargi&amp;xxNoticeType=1</vt:lpwstr>
      </vt:variant>
      <vt:variant>
        <vt:lpwstr/>
      </vt:variant>
      <vt:variant>
        <vt:i4>1048631</vt:i4>
      </vt:variant>
      <vt:variant>
        <vt:i4>68</vt:i4>
      </vt:variant>
      <vt:variant>
        <vt:i4>0</vt:i4>
      </vt:variant>
      <vt:variant>
        <vt:i4>5</vt:i4>
      </vt:variant>
      <vt:variant>
        <vt:lpwstr/>
      </vt:variant>
      <vt:variant>
        <vt:lpwstr>_Toc387403389</vt:lpwstr>
      </vt:variant>
      <vt:variant>
        <vt:i4>1048631</vt:i4>
      </vt:variant>
      <vt:variant>
        <vt:i4>62</vt:i4>
      </vt:variant>
      <vt:variant>
        <vt:i4>0</vt:i4>
      </vt:variant>
      <vt:variant>
        <vt:i4>5</vt:i4>
      </vt:variant>
      <vt:variant>
        <vt:lpwstr/>
      </vt:variant>
      <vt:variant>
        <vt:lpwstr>_Toc387403388</vt:lpwstr>
      </vt:variant>
      <vt:variant>
        <vt:i4>1048631</vt:i4>
      </vt:variant>
      <vt:variant>
        <vt:i4>56</vt:i4>
      </vt:variant>
      <vt:variant>
        <vt:i4>0</vt:i4>
      </vt:variant>
      <vt:variant>
        <vt:i4>5</vt:i4>
      </vt:variant>
      <vt:variant>
        <vt:lpwstr/>
      </vt:variant>
      <vt:variant>
        <vt:lpwstr>_Toc387403387</vt:lpwstr>
      </vt:variant>
      <vt:variant>
        <vt:i4>1048631</vt:i4>
      </vt:variant>
      <vt:variant>
        <vt:i4>50</vt:i4>
      </vt:variant>
      <vt:variant>
        <vt:i4>0</vt:i4>
      </vt:variant>
      <vt:variant>
        <vt:i4>5</vt:i4>
      </vt:variant>
      <vt:variant>
        <vt:lpwstr/>
      </vt:variant>
      <vt:variant>
        <vt:lpwstr>_Toc387403386</vt:lpwstr>
      </vt:variant>
      <vt:variant>
        <vt:i4>1048631</vt:i4>
      </vt:variant>
      <vt:variant>
        <vt:i4>44</vt:i4>
      </vt:variant>
      <vt:variant>
        <vt:i4>0</vt:i4>
      </vt:variant>
      <vt:variant>
        <vt:i4>5</vt:i4>
      </vt:variant>
      <vt:variant>
        <vt:lpwstr/>
      </vt:variant>
      <vt:variant>
        <vt:lpwstr>_Toc387403385</vt:lpwstr>
      </vt:variant>
      <vt:variant>
        <vt:i4>1048631</vt:i4>
      </vt:variant>
      <vt:variant>
        <vt:i4>38</vt:i4>
      </vt:variant>
      <vt:variant>
        <vt:i4>0</vt:i4>
      </vt:variant>
      <vt:variant>
        <vt:i4>5</vt:i4>
      </vt:variant>
      <vt:variant>
        <vt:lpwstr/>
      </vt:variant>
      <vt:variant>
        <vt:lpwstr>_Toc387403384</vt:lpwstr>
      </vt:variant>
      <vt:variant>
        <vt:i4>1048631</vt:i4>
      </vt:variant>
      <vt:variant>
        <vt:i4>32</vt:i4>
      </vt:variant>
      <vt:variant>
        <vt:i4>0</vt:i4>
      </vt:variant>
      <vt:variant>
        <vt:i4>5</vt:i4>
      </vt:variant>
      <vt:variant>
        <vt:lpwstr/>
      </vt:variant>
      <vt:variant>
        <vt:lpwstr>_Toc387403383</vt:lpwstr>
      </vt:variant>
      <vt:variant>
        <vt:i4>1048631</vt:i4>
      </vt:variant>
      <vt:variant>
        <vt:i4>26</vt:i4>
      </vt:variant>
      <vt:variant>
        <vt:i4>0</vt:i4>
      </vt:variant>
      <vt:variant>
        <vt:i4>5</vt:i4>
      </vt:variant>
      <vt:variant>
        <vt:lpwstr/>
      </vt:variant>
      <vt:variant>
        <vt:lpwstr>_Toc387403382</vt:lpwstr>
      </vt:variant>
      <vt:variant>
        <vt:i4>1048631</vt:i4>
      </vt:variant>
      <vt:variant>
        <vt:i4>20</vt:i4>
      </vt:variant>
      <vt:variant>
        <vt:i4>0</vt:i4>
      </vt:variant>
      <vt:variant>
        <vt:i4>5</vt:i4>
      </vt:variant>
      <vt:variant>
        <vt:lpwstr/>
      </vt:variant>
      <vt:variant>
        <vt:lpwstr>_Toc387403381</vt:lpwstr>
      </vt:variant>
      <vt:variant>
        <vt:i4>1048631</vt:i4>
      </vt:variant>
      <vt:variant>
        <vt:i4>14</vt:i4>
      </vt:variant>
      <vt:variant>
        <vt:i4>0</vt:i4>
      </vt:variant>
      <vt:variant>
        <vt:i4>5</vt:i4>
      </vt:variant>
      <vt:variant>
        <vt:lpwstr/>
      </vt:variant>
      <vt:variant>
        <vt:lpwstr>_Toc387403380</vt:lpwstr>
      </vt:variant>
      <vt:variant>
        <vt:i4>2031671</vt:i4>
      </vt:variant>
      <vt:variant>
        <vt:i4>8</vt:i4>
      </vt:variant>
      <vt:variant>
        <vt:i4>0</vt:i4>
      </vt:variant>
      <vt:variant>
        <vt:i4>5</vt:i4>
      </vt:variant>
      <vt:variant>
        <vt:lpwstr/>
      </vt:variant>
      <vt:variant>
        <vt:lpwstr>_Toc387403379</vt:lpwstr>
      </vt:variant>
      <vt:variant>
        <vt:i4>2031671</vt:i4>
      </vt:variant>
      <vt:variant>
        <vt:i4>2</vt:i4>
      </vt:variant>
      <vt:variant>
        <vt:i4>0</vt:i4>
      </vt:variant>
      <vt:variant>
        <vt:i4>5</vt:i4>
      </vt:variant>
      <vt:variant>
        <vt:lpwstr/>
      </vt:variant>
      <vt:variant>
        <vt:lpwstr>_Toc387403378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G Ł O S Z E N I E</dc:title>
  <dc:subject/>
  <dc:creator>kchoina</dc:creator>
  <cp:keywords/>
  <dc:description/>
  <cp:lastModifiedBy>Jakub Czajka</cp:lastModifiedBy>
  <cp:revision>86</cp:revision>
  <cp:lastPrinted>2024-11-05T18:04:00Z</cp:lastPrinted>
  <dcterms:created xsi:type="dcterms:W3CDTF">2021-09-15T11:58:00Z</dcterms:created>
  <dcterms:modified xsi:type="dcterms:W3CDTF">2024-11-06T18:15:00Z</dcterms:modified>
</cp:coreProperties>
</file>