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ABD2B4" w14:textId="6E52F18B" w:rsidR="003B50F7" w:rsidRDefault="00BF4D37">
      <w:pPr>
        <w:jc w:val="both"/>
      </w:pPr>
      <w:r w:rsidRPr="00275112">
        <w:rPr>
          <w:rFonts w:ascii="Arial" w:hAnsi="Arial" w:cs="Arial"/>
          <w:i/>
        </w:rPr>
        <w:t>MZLK.2420.</w:t>
      </w:r>
      <w:r w:rsidR="00CB535F">
        <w:rPr>
          <w:rFonts w:ascii="Arial" w:hAnsi="Arial" w:cs="Arial"/>
          <w:i/>
        </w:rPr>
        <w:t>34</w:t>
      </w:r>
      <w:r w:rsidRPr="00275112">
        <w:rPr>
          <w:rFonts w:ascii="Arial" w:hAnsi="Arial" w:cs="Arial"/>
          <w:i/>
        </w:rPr>
        <w:t>.202</w:t>
      </w:r>
      <w:r w:rsidR="00CB535F">
        <w:rPr>
          <w:rFonts w:ascii="Arial" w:hAnsi="Arial" w:cs="Arial"/>
          <w:i/>
        </w:rPr>
        <w:t>4</w:t>
      </w:r>
    </w:p>
    <w:p w14:paraId="73B50F97" w14:textId="04241483" w:rsidR="00CB535F" w:rsidRPr="00CB535F" w:rsidRDefault="00BF4D37" w:rsidP="00CB535F">
      <w:pPr>
        <w:keepNext/>
        <w:pBdr>
          <w:top w:val="none" w:sz="0" w:space="0" w:color="000000"/>
          <w:left w:val="none" w:sz="0" w:space="0" w:color="000000"/>
          <w:bottom w:val="single" w:sz="12" w:space="6" w:color="000000"/>
          <w:right w:val="none" w:sz="0" w:space="0" w:color="000000"/>
        </w:pBdr>
        <w:jc w:val="right"/>
        <w:outlineLvl w:val="3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2 do SWZ</w:t>
      </w:r>
      <w:r w:rsidR="00CB535F">
        <w:rPr>
          <w:rFonts w:ascii="Arial" w:hAnsi="Arial" w:cs="Arial"/>
          <w:i/>
        </w:rPr>
        <w:t xml:space="preserve"> / 2 do umowy</w:t>
      </w:r>
    </w:p>
    <w:p w14:paraId="52D6C656" w14:textId="3516F3DE" w:rsidR="003B50F7" w:rsidRDefault="003B50F7" w:rsidP="0002768D">
      <w:pPr>
        <w:pStyle w:val="Nagwek1"/>
        <w:numPr>
          <w:ilvl w:val="0"/>
          <w:numId w:val="0"/>
        </w:numPr>
        <w:jc w:val="left"/>
        <w:rPr>
          <w:i/>
          <w:sz w:val="22"/>
          <w:szCs w:val="22"/>
          <w:u w:val="single"/>
        </w:rPr>
      </w:pPr>
    </w:p>
    <w:p w14:paraId="4F18E4BE" w14:textId="77777777" w:rsidR="0002768D" w:rsidRPr="0002768D" w:rsidRDefault="0002768D" w:rsidP="0002768D"/>
    <w:p w14:paraId="1483B340" w14:textId="18DF297B" w:rsidR="003B50F7" w:rsidRDefault="00440C5E">
      <w:pPr>
        <w:pStyle w:val="Nagwek1"/>
      </w:pPr>
      <w:r>
        <w:rPr>
          <w:sz w:val="20"/>
          <w:u w:val="single"/>
        </w:rPr>
        <w:t xml:space="preserve">WYLICZENIE CENY </w:t>
      </w:r>
      <w:r w:rsidR="00BF4D37">
        <w:rPr>
          <w:sz w:val="20"/>
          <w:u w:val="single"/>
        </w:rPr>
        <w:t>OFERTY</w:t>
      </w:r>
    </w:p>
    <w:p w14:paraId="1B806835" w14:textId="77777777" w:rsidR="003B50F7" w:rsidRDefault="003B50F7">
      <w:pPr>
        <w:rPr>
          <w:rFonts w:cs="Arial"/>
          <w:sz w:val="12"/>
          <w:szCs w:val="12"/>
          <w:u w:val="single"/>
        </w:rPr>
      </w:pPr>
    </w:p>
    <w:p w14:paraId="79AD9263" w14:textId="77777777" w:rsidR="003B50F7" w:rsidRDefault="003B50F7">
      <w:pPr>
        <w:rPr>
          <w:rFonts w:ascii="Arial" w:hAnsi="Arial" w:cs="Arial"/>
          <w:bCs/>
          <w:sz w:val="17"/>
          <w:szCs w:val="17"/>
        </w:rPr>
      </w:pPr>
    </w:p>
    <w:p w14:paraId="029F46D0" w14:textId="32B68C3C" w:rsidR="003B50F7" w:rsidRDefault="00BF4D37" w:rsidP="00440C5E">
      <w:pPr>
        <w:jc w:val="both"/>
      </w:pPr>
      <w:r>
        <w:rPr>
          <w:rFonts w:ascii="Arial" w:eastAsia="Calibri" w:hAnsi="Arial" w:cs="Arial"/>
        </w:rPr>
        <w:t>Nawi</w:t>
      </w:r>
      <w:r>
        <w:rPr>
          <w:rFonts w:ascii="Arial" w:eastAsia="Calibri" w:hAnsi="Arial" w:cs="Arial"/>
          <w:spacing w:val="-2"/>
        </w:rPr>
        <w:t>ą</w:t>
      </w:r>
      <w:r>
        <w:rPr>
          <w:rFonts w:ascii="Arial" w:eastAsia="Calibri" w:hAnsi="Arial" w:cs="Arial"/>
        </w:rPr>
        <w:t xml:space="preserve">zując do </w:t>
      </w:r>
      <w:r>
        <w:rPr>
          <w:rFonts w:ascii="Arial" w:eastAsia="Calibri" w:hAnsi="Arial" w:cs="Arial"/>
          <w:spacing w:val="-2"/>
        </w:rPr>
        <w:t>o</w:t>
      </w:r>
      <w:r>
        <w:rPr>
          <w:rFonts w:ascii="Arial" w:eastAsia="Calibri" w:hAnsi="Arial" w:cs="Arial"/>
        </w:rPr>
        <w:t>głos</w:t>
      </w:r>
      <w:r>
        <w:rPr>
          <w:rFonts w:ascii="Arial" w:eastAsia="Calibri" w:hAnsi="Arial" w:cs="Arial"/>
          <w:spacing w:val="-4"/>
        </w:rPr>
        <w:t>z</w:t>
      </w:r>
      <w:r>
        <w:rPr>
          <w:rFonts w:ascii="Arial" w:eastAsia="Calibri" w:hAnsi="Arial" w:cs="Arial"/>
        </w:rPr>
        <w:t>o</w:t>
      </w:r>
      <w:r>
        <w:rPr>
          <w:rFonts w:ascii="Arial" w:eastAsia="Calibri" w:hAnsi="Arial" w:cs="Arial"/>
          <w:spacing w:val="-2"/>
        </w:rPr>
        <w:t>n</w:t>
      </w:r>
      <w:r>
        <w:rPr>
          <w:rFonts w:ascii="Arial" w:eastAsia="Calibri" w:hAnsi="Arial" w:cs="Arial"/>
        </w:rPr>
        <w:t>e</w:t>
      </w:r>
      <w:r>
        <w:rPr>
          <w:rFonts w:ascii="Arial" w:eastAsia="Calibri" w:hAnsi="Arial" w:cs="Arial"/>
          <w:spacing w:val="-2"/>
        </w:rPr>
        <w:t>g</w:t>
      </w:r>
      <w:r>
        <w:rPr>
          <w:rFonts w:ascii="Arial" w:eastAsia="Calibri" w:hAnsi="Arial" w:cs="Arial"/>
        </w:rPr>
        <w:t xml:space="preserve">o </w:t>
      </w:r>
      <w:r>
        <w:rPr>
          <w:rFonts w:ascii="Arial" w:eastAsia="Calibri" w:hAnsi="Arial" w:cs="Arial"/>
          <w:spacing w:val="-2"/>
        </w:rPr>
        <w:t>p</w:t>
      </w:r>
      <w:r>
        <w:rPr>
          <w:rFonts w:ascii="Arial" w:eastAsia="Calibri" w:hAnsi="Arial" w:cs="Arial"/>
        </w:rPr>
        <w:t>ost</w:t>
      </w:r>
      <w:r>
        <w:rPr>
          <w:rFonts w:ascii="Arial" w:eastAsia="Calibri" w:hAnsi="Arial" w:cs="Arial"/>
          <w:spacing w:val="-2"/>
        </w:rPr>
        <w:t>ę</w:t>
      </w:r>
      <w:r>
        <w:rPr>
          <w:rFonts w:ascii="Arial" w:eastAsia="Calibri" w:hAnsi="Arial" w:cs="Arial"/>
        </w:rPr>
        <w:t>po</w:t>
      </w:r>
      <w:r>
        <w:rPr>
          <w:rFonts w:ascii="Arial" w:eastAsia="Calibri" w:hAnsi="Arial" w:cs="Arial"/>
          <w:spacing w:val="-5"/>
        </w:rPr>
        <w:t>w</w:t>
      </w:r>
      <w:r>
        <w:rPr>
          <w:rFonts w:ascii="Arial" w:eastAsia="Calibri" w:hAnsi="Arial" w:cs="Arial"/>
        </w:rPr>
        <w:t>an</w:t>
      </w:r>
      <w:r>
        <w:rPr>
          <w:rFonts w:ascii="Arial" w:eastAsia="Calibri" w:hAnsi="Arial" w:cs="Arial"/>
          <w:spacing w:val="-5"/>
        </w:rPr>
        <w:t>i</w:t>
      </w:r>
      <w:r>
        <w:rPr>
          <w:rFonts w:ascii="Arial" w:eastAsia="Calibri" w:hAnsi="Arial" w:cs="Arial"/>
        </w:rPr>
        <w:t xml:space="preserve">a o </w:t>
      </w:r>
      <w:r>
        <w:rPr>
          <w:rFonts w:ascii="Arial" w:eastAsia="Calibri" w:hAnsi="Arial" w:cs="Arial"/>
          <w:spacing w:val="-2"/>
        </w:rPr>
        <w:t>u</w:t>
      </w:r>
      <w:r>
        <w:rPr>
          <w:rFonts w:ascii="Arial" w:eastAsia="Calibri" w:hAnsi="Arial" w:cs="Arial"/>
        </w:rPr>
        <w:t>dziel</w:t>
      </w:r>
      <w:r>
        <w:rPr>
          <w:rFonts w:ascii="Arial" w:eastAsia="Calibri" w:hAnsi="Arial" w:cs="Arial"/>
          <w:spacing w:val="-2"/>
        </w:rPr>
        <w:t>e</w:t>
      </w:r>
      <w:r>
        <w:rPr>
          <w:rFonts w:ascii="Arial" w:eastAsia="Calibri" w:hAnsi="Arial" w:cs="Arial"/>
        </w:rPr>
        <w:t>nie za</w:t>
      </w:r>
      <w:r>
        <w:rPr>
          <w:rFonts w:ascii="Arial" w:eastAsia="Calibri" w:hAnsi="Arial" w:cs="Arial"/>
          <w:spacing w:val="-6"/>
        </w:rPr>
        <w:t>m</w:t>
      </w:r>
      <w:r>
        <w:rPr>
          <w:rFonts w:ascii="Arial" w:eastAsia="Calibri" w:hAnsi="Arial" w:cs="Arial"/>
        </w:rPr>
        <w:t>ówien</w:t>
      </w:r>
      <w:r>
        <w:rPr>
          <w:rFonts w:ascii="Arial" w:eastAsia="Calibri" w:hAnsi="Arial" w:cs="Arial"/>
          <w:spacing w:val="-5"/>
        </w:rPr>
        <w:t>i</w:t>
      </w:r>
      <w:r>
        <w:rPr>
          <w:rFonts w:ascii="Arial" w:eastAsia="Calibri" w:hAnsi="Arial" w:cs="Arial"/>
        </w:rPr>
        <w:t>a p</w:t>
      </w:r>
      <w:r>
        <w:rPr>
          <w:rFonts w:ascii="Arial" w:eastAsia="Calibri" w:hAnsi="Arial" w:cs="Arial"/>
          <w:spacing w:val="-2"/>
        </w:rPr>
        <w:t>u</w:t>
      </w:r>
      <w:r>
        <w:rPr>
          <w:rFonts w:ascii="Arial" w:eastAsia="Calibri" w:hAnsi="Arial" w:cs="Arial"/>
        </w:rPr>
        <w:t>blicz</w:t>
      </w:r>
      <w:r>
        <w:rPr>
          <w:rFonts w:ascii="Arial" w:eastAsia="Calibri" w:hAnsi="Arial" w:cs="Arial"/>
          <w:spacing w:val="-2"/>
        </w:rPr>
        <w:t>n</w:t>
      </w:r>
      <w:r>
        <w:rPr>
          <w:rFonts w:ascii="Arial" w:eastAsia="Calibri" w:hAnsi="Arial" w:cs="Arial"/>
        </w:rPr>
        <w:t>e</w:t>
      </w:r>
      <w:r>
        <w:rPr>
          <w:rFonts w:ascii="Arial" w:eastAsia="Calibri" w:hAnsi="Arial" w:cs="Arial"/>
          <w:spacing w:val="-2"/>
        </w:rPr>
        <w:t>g</w:t>
      </w:r>
      <w:r>
        <w:rPr>
          <w:rFonts w:ascii="Arial" w:eastAsia="Calibri" w:hAnsi="Arial" w:cs="Arial"/>
        </w:rPr>
        <w:t>o na</w:t>
      </w:r>
      <w:r>
        <w:rPr>
          <w:rFonts w:ascii="Arial" w:hAnsi="Arial" w:cs="Arial"/>
        </w:rPr>
        <w:t xml:space="preserve"> </w:t>
      </w:r>
      <w:r>
        <w:rPr>
          <w:rFonts w:ascii="Tahoma" w:hAnsi="Tahoma" w:cs="Tahoma"/>
          <w:b/>
          <w:bCs/>
          <w:iCs/>
          <w:lang w:eastAsia="pl-PL"/>
        </w:rPr>
        <w:t>„</w:t>
      </w:r>
      <w:r w:rsidR="00CB535F">
        <w:rPr>
          <w:rFonts w:ascii="Tahoma" w:hAnsi="Tahoma" w:cs="Tahoma"/>
          <w:b/>
          <w:bCs/>
          <w:iCs/>
          <w:lang w:eastAsia="pl-PL"/>
        </w:rPr>
        <w:t>k</w:t>
      </w:r>
      <w:r>
        <w:rPr>
          <w:rFonts w:ascii="Tahoma" w:hAnsi="Tahoma" w:cs="Tahoma"/>
          <w:b/>
          <w:bCs/>
          <w:iCs/>
          <w:lang w:eastAsia="pl-PL"/>
        </w:rPr>
        <w:t xml:space="preserve">ompleksowe </w:t>
      </w:r>
      <w:r w:rsidR="00CB535F" w:rsidRPr="00CB535F">
        <w:rPr>
          <w:rFonts w:ascii="Tahoma" w:hAnsi="Tahoma" w:cs="Tahoma"/>
          <w:b/>
          <w:bCs/>
          <w:iCs/>
          <w:lang w:eastAsia="pl-PL"/>
        </w:rPr>
        <w:t>usługi bieżącego utrzymania placów zabaw, siłowni plenerowych, boisk sportowych i terenów rekreacyjnych oraz jednorazową wymianę piasku w piaskownicach, usytuowanych na terenie Gminy Opole w 2025 roku</w:t>
      </w:r>
      <w:r>
        <w:rPr>
          <w:rFonts w:ascii="Tahoma" w:hAnsi="Tahoma" w:cs="Tahoma"/>
          <w:b/>
          <w:bCs/>
          <w:iCs/>
          <w:lang w:eastAsia="pl-PL"/>
        </w:rPr>
        <w:t>”</w:t>
      </w:r>
      <w:r w:rsidR="00440C5E">
        <w:rPr>
          <w:rFonts w:ascii="Tahoma" w:hAnsi="Tahoma" w:cs="Tahoma"/>
          <w:b/>
          <w:bCs/>
          <w:iCs/>
          <w:lang w:eastAsia="pl-PL"/>
        </w:rPr>
        <w:t xml:space="preserve"> </w:t>
      </w:r>
      <w:r w:rsidR="00CB535F">
        <w:rPr>
          <w:rFonts w:ascii="Arial" w:hAnsi="Arial" w:cs="Arial"/>
          <w:iCs/>
        </w:rPr>
        <w:t>of</w:t>
      </w:r>
      <w:r>
        <w:rPr>
          <w:rFonts w:ascii="Arial" w:hAnsi="Arial" w:cs="Arial"/>
          <w:iCs/>
        </w:rPr>
        <w:t xml:space="preserve">erujemy wykonanie przedmiotu zamówienia </w:t>
      </w:r>
      <w:r>
        <w:rPr>
          <w:rFonts w:ascii="Arial" w:hAnsi="Arial" w:cs="Arial"/>
          <w:bCs/>
        </w:rPr>
        <w:t>zgodnie z wymaganiami podanymi w specyfikacji warunków zamówienia, za cenę</w:t>
      </w:r>
      <w:r>
        <w:rPr>
          <w:rStyle w:val="Znakiprzypiswdolnych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:  </w:t>
      </w:r>
    </w:p>
    <w:p w14:paraId="336C5834" w14:textId="77777777" w:rsidR="003B50F7" w:rsidRDefault="003B50F7">
      <w:pPr>
        <w:pStyle w:val="Tekstpodstawowy"/>
        <w:ind w:left="284"/>
        <w:jc w:val="left"/>
        <w:rPr>
          <w:rFonts w:ascii="Arial" w:hAnsi="Arial" w:cs="Arial"/>
          <w:b/>
          <w:bCs/>
          <w:sz w:val="12"/>
          <w:szCs w:val="12"/>
          <w:highlight w:val="yellow"/>
          <w:u w:val="single"/>
          <w:lang w:val="pl-PL"/>
        </w:rPr>
      </w:pPr>
    </w:p>
    <w:p w14:paraId="5E809709" w14:textId="77777777" w:rsidR="003B50F7" w:rsidRPr="0002768D" w:rsidRDefault="00BF4D37" w:rsidP="0002768D">
      <w:pPr>
        <w:pStyle w:val="Tekstpodstawowy"/>
        <w:spacing w:after="240"/>
        <w:ind w:left="284"/>
        <w:rPr>
          <w:sz w:val="20"/>
        </w:rPr>
      </w:pPr>
      <w:r w:rsidRPr="0002768D">
        <w:rPr>
          <w:rFonts w:ascii="Arial" w:hAnsi="Arial" w:cs="Arial"/>
          <w:b/>
          <w:sz w:val="20"/>
          <w:u w:val="single"/>
          <w:lang w:val="pl-PL"/>
        </w:rPr>
        <w:t>Zadanie 1:</w:t>
      </w:r>
      <w:r w:rsidRPr="0002768D">
        <w:rPr>
          <w:rFonts w:ascii="Arial" w:hAnsi="Arial" w:cs="Arial"/>
          <w:sz w:val="20"/>
          <w:lang w:val="pl-PL"/>
        </w:rPr>
        <w:t xml:space="preserve"> Kompleksowe usługi bieżącego utrzymania placów zabaw, siłowni plenerowych, boisk sportowych oraz terenów rekreacyjnych na terenie Gminy Opole, w szczególności usługi związane z przeglądami, naprawami i konserwacjami placów zabaw zlokalizowanych na terenie Gminy Opole</w:t>
      </w:r>
      <w:r w:rsidRPr="0002768D">
        <w:rPr>
          <w:rStyle w:val="Znakiprzypiswdolnych"/>
          <w:rFonts w:ascii="Arial" w:hAnsi="Arial" w:cs="Arial"/>
          <w:bCs/>
          <w:sz w:val="20"/>
          <w:lang w:val="pl-PL"/>
        </w:rPr>
        <w:footnoteReference w:id="2"/>
      </w:r>
      <w:r w:rsidRPr="0002768D">
        <w:rPr>
          <w:rFonts w:ascii="Arial" w:hAnsi="Arial" w:cs="Arial"/>
          <w:bCs/>
          <w:sz w:val="20"/>
          <w:lang w:val="pl-PL"/>
        </w:rPr>
        <w:t xml:space="preserve">:   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"/>
        <w:gridCol w:w="5628"/>
        <w:gridCol w:w="2220"/>
      </w:tblGrid>
      <w:tr w:rsidR="003B50F7" w14:paraId="0007BE93" w14:textId="77777777">
        <w:trPr>
          <w:trHeight w:val="73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F2471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5B34E" w14:textId="77777777" w:rsidR="003B50F7" w:rsidRDefault="00BF4D37">
            <w:pPr>
              <w:jc w:val="center"/>
            </w:pPr>
            <w:r w:rsidRPr="00040092">
              <w:rPr>
                <w:rFonts w:ascii="Arial" w:hAnsi="Arial" w:cs="Arial"/>
              </w:rPr>
              <w:t>LOKALIZACJA OBIEKTU</w:t>
            </w:r>
          </w:p>
        </w:tc>
        <w:tc>
          <w:tcPr>
            <w:tcW w:w="2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C9046" w14:textId="77777777" w:rsidR="003B50F7" w:rsidRDefault="00BF4D37">
            <w:pPr>
              <w:jc w:val="center"/>
            </w:pPr>
            <w:r>
              <w:rPr>
                <w:rFonts w:ascii="Arial" w:hAnsi="Arial" w:cs="Arial"/>
              </w:rPr>
              <w:t>wycena za 12 miesięcy               (cena brutto)</w:t>
            </w:r>
          </w:p>
        </w:tc>
      </w:tr>
      <w:tr w:rsidR="003B50F7" w14:paraId="4D716D40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6CB85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A770D" w14:textId="77777777" w:rsidR="003B50F7" w:rsidRDefault="00BF4D37">
            <w:pPr>
              <w:ind w:left="-1"/>
            </w:pPr>
            <w:r>
              <w:rPr>
                <w:rFonts w:ascii="Arial" w:hAnsi="Arial" w:cs="Arial"/>
              </w:rPr>
              <w:t>ul. Bończyka 6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5E4A5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7B88EAEA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90BE4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9E2ED" w14:textId="77777777" w:rsidR="003B50F7" w:rsidRDefault="00BF4D37">
            <w:r>
              <w:rPr>
                <w:rFonts w:ascii="Arial" w:hAnsi="Arial" w:cs="Arial"/>
              </w:rPr>
              <w:t>ul. Wrocławska 20 c-d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614F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7F39BA56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8FD55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B7621" w14:textId="77777777" w:rsidR="003B50F7" w:rsidRDefault="00BF4D37">
            <w:r>
              <w:rPr>
                <w:rFonts w:ascii="Arial" w:hAnsi="Arial" w:cs="Arial"/>
              </w:rPr>
              <w:t>ul. Łąkowa 3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9813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18EFED72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E603D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EECB0" w14:textId="77777777" w:rsidR="003B50F7" w:rsidRDefault="00BF4D37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ul. Zwycięstwa 15-29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ADE53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7329D4AB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4F958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E7105" w14:textId="77777777" w:rsidR="003B50F7" w:rsidRDefault="00BF4D37">
            <w:r>
              <w:rPr>
                <w:rFonts w:ascii="Arial" w:hAnsi="Arial" w:cs="Arial"/>
              </w:rPr>
              <w:t>ul. Dambonia 6-10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2B4AC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6E35008F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08814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26BB" w14:textId="77777777" w:rsidR="003B50F7" w:rsidRDefault="00BF4D37">
            <w:r>
              <w:rPr>
                <w:rFonts w:ascii="Arial" w:hAnsi="Arial" w:cs="Arial"/>
              </w:rPr>
              <w:t>ul. Gospodarcza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7A801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4C573484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351C2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430DB" w14:textId="77777777" w:rsidR="003B50F7" w:rsidRDefault="00BF4D37">
            <w:r>
              <w:rPr>
                <w:rFonts w:ascii="Arial" w:hAnsi="Arial" w:cs="Arial"/>
              </w:rPr>
              <w:t>ul. Nysy Łużyckiej 3-5-7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30FEF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6043841B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68CFC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B8200" w14:textId="77777777" w:rsidR="003B50F7" w:rsidRDefault="00BF4D37">
            <w:r>
              <w:rPr>
                <w:rFonts w:ascii="Arial" w:hAnsi="Arial" w:cs="Arial"/>
              </w:rPr>
              <w:t>ul. Mikołaja 4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72DC4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65447C0B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FD9BA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066D9" w14:textId="77777777" w:rsidR="003B50F7" w:rsidRDefault="00BF4D37">
            <w:r>
              <w:rPr>
                <w:rFonts w:ascii="Arial" w:hAnsi="Arial" w:cs="Arial"/>
              </w:rPr>
              <w:t>ul. Anny Jantar 1-8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66819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66633F26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7A0AB" w14:textId="77777777" w:rsidR="003B50F7" w:rsidRDefault="00BF4D37">
            <w:pPr>
              <w:jc w:val="center"/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7E76" w14:textId="77777777" w:rsidR="003B50F7" w:rsidRDefault="00BF4D37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ul. Niedziałkowskiego 14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F5380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544B7895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A72FE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A3A1C" w14:textId="77777777" w:rsidR="003B50F7" w:rsidRDefault="00BF4D37">
            <w:r>
              <w:rPr>
                <w:rFonts w:ascii="Arial" w:hAnsi="Arial" w:cs="Arial"/>
              </w:rPr>
              <w:t>ul. Prószkowska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43B16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152D597C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DD1CE" w14:textId="77777777" w:rsidR="003B50F7" w:rsidRDefault="00BF4D37">
            <w:pPr>
              <w:jc w:val="center"/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6B856" w14:textId="77777777" w:rsidR="003B50F7" w:rsidRDefault="00BF4D37">
            <w:r>
              <w:rPr>
                <w:rFonts w:ascii="Arial" w:hAnsi="Arial" w:cs="Arial"/>
              </w:rPr>
              <w:t>ul. Wrocławska 242 - dzielnica Wrzoski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A6F51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5F65AC99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EA279" w14:textId="77777777" w:rsidR="003B50F7" w:rsidRDefault="00BF4D37">
            <w:pPr>
              <w:jc w:val="center"/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A6D2" w14:textId="77777777" w:rsidR="003B50F7" w:rsidRDefault="00BF4D37">
            <w:r>
              <w:rPr>
                <w:rFonts w:ascii="Arial" w:hAnsi="Arial" w:cs="Arial"/>
              </w:rPr>
              <w:t>ul. Wojska Polskiego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B75DF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538A0852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B5973" w14:textId="77777777" w:rsidR="003B50F7" w:rsidRDefault="00BF4D37">
            <w:pPr>
              <w:jc w:val="center"/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371E3" w14:textId="77777777" w:rsidR="003B50F7" w:rsidRDefault="00BF4D37">
            <w:r>
              <w:rPr>
                <w:rFonts w:ascii="Arial" w:hAnsi="Arial" w:cs="Arial"/>
              </w:rPr>
              <w:t>ul. Kasprzaka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4D487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687BA0A8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E245A" w14:textId="77777777" w:rsidR="003B50F7" w:rsidRDefault="00BF4D37">
            <w:pPr>
              <w:jc w:val="center"/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5867C" w14:textId="77777777" w:rsidR="003B50F7" w:rsidRDefault="00BF4D37">
            <w:r>
              <w:rPr>
                <w:rFonts w:ascii="Arial" w:hAnsi="Arial" w:cs="Arial"/>
              </w:rPr>
              <w:t>ul. Dambonia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50B35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7942B93C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F33E8" w14:textId="77777777" w:rsidR="003B50F7" w:rsidRDefault="00BF4D37">
            <w:pPr>
              <w:jc w:val="center"/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7342E" w14:textId="77777777" w:rsidR="003B50F7" w:rsidRDefault="00BF4D37">
            <w:r>
              <w:rPr>
                <w:rFonts w:ascii="Arial" w:hAnsi="Arial" w:cs="Arial"/>
              </w:rPr>
              <w:t>Park Pasieka - Bulwar Nadodrzański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9ADF1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0E5B2136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925F7" w14:textId="77777777" w:rsidR="003B50F7" w:rsidRDefault="00BF4D37">
            <w:pPr>
              <w:jc w:val="center"/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2F40" w14:textId="77777777" w:rsidR="003B50F7" w:rsidRDefault="00BF4D37">
            <w:r>
              <w:rPr>
                <w:rFonts w:ascii="Arial" w:hAnsi="Arial" w:cs="Arial"/>
              </w:rPr>
              <w:t>Park na wyspie Bolko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B7EC4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21C2C628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75387" w14:textId="51FDAD12" w:rsidR="003B50F7" w:rsidRDefault="00BF4D37">
            <w:pPr>
              <w:jc w:val="center"/>
            </w:pPr>
            <w:r>
              <w:rPr>
                <w:rFonts w:ascii="Arial" w:hAnsi="Arial" w:cs="Arial"/>
              </w:rPr>
              <w:t>1</w:t>
            </w:r>
            <w:r w:rsidR="0021311D">
              <w:rPr>
                <w:rFonts w:ascii="Arial" w:hAnsi="Arial" w:cs="Arial"/>
              </w:rPr>
              <w:t>8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C26C2" w14:textId="77777777" w:rsidR="003B50F7" w:rsidRDefault="00BF4D37">
            <w:r>
              <w:rPr>
                <w:rFonts w:ascii="Arial" w:hAnsi="Arial" w:cs="Arial"/>
              </w:rPr>
              <w:t>Plac Jana Kazimierza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7833F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164AD5C3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89DD5" w14:textId="244CC8C8" w:rsidR="003B50F7" w:rsidRDefault="0021311D">
            <w:pPr>
              <w:jc w:val="center"/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BE226" w14:textId="77777777" w:rsidR="003B50F7" w:rsidRDefault="00BF4D37">
            <w:r>
              <w:rPr>
                <w:rFonts w:ascii="Arial" w:hAnsi="Arial" w:cs="Arial"/>
              </w:rPr>
              <w:t>ul. Nysy łużyckiej 25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FA99D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122F54CE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758A1" w14:textId="4DF32534" w:rsidR="003B50F7" w:rsidRDefault="0021311D">
            <w:pPr>
              <w:jc w:val="center"/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FFA91" w14:textId="77777777" w:rsidR="003B50F7" w:rsidRDefault="00BF4D37">
            <w:r>
              <w:rPr>
                <w:rFonts w:ascii="Arial" w:hAnsi="Arial" w:cs="Arial"/>
              </w:rPr>
              <w:t>ul. Chabrów 13-17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C83F7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60457FDF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0D8C" w14:textId="079F2CCB" w:rsidR="003B50F7" w:rsidRDefault="0021311D">
            <w:pPr>
              <w:jc w:val="center"/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592DE" w14:textId="77777777" w:rsidR="003B50F7" w:rsidRDefault="00BF4D37">
            <w:r>
              <w:rPr>
                <w:rFonts w:ascii="Arial" w:hAnsi="Arial" w:cs="Arial"/>
              </w:rPr>
              <w:t>ul. Chabrów 19-23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034C7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5D061962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77616" w14:textId="0E9711F8" w:rsidR="003B50F7" w:rsidRDefault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A0F4D" w14:textId="77777777" w:rsidR="003B50F7" w:rsidRDefault="00BF4D37">
            <w:r>
              <w:rPr>
                <w:rFonts w:ascii="Arial" w:hAnsi="Arial" w:cs="Arial"/>
              </w:rPr>
              <w:t>ul. Nysy Łużyckiej 9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9A044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2FDF9BC0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8B149" w14:textId="542AE66E" w:rsidR="003B50F7" w:rsidRDefault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6163C" w14:textId="77777777" w:rsidR="003B50F7" w:rsidRDefault="00BF4D37">
            <w:r>
              <w:rPr>
                <w:rFonts w:ascii="Arial" w:hAnsi="Arial" w:cs="Arial"/>
              </w:rPr>
              <w:t>ul. Oleska 71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FD809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767ACDFC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6DD5B" w14:textId="3EA34B1E" w:rsidR="003B50F7" w:rsidRDefault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lastRenderedPageBreak/>
              <w:t>24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6C645" w14:textId="77777777" w:rsidR="003B50F7" w:rsidRDefault="00BF4D37">
            <w:r>
              <w:rPr>
                <w:rFonts w:ascii="Arial" w:hAnsi="Arial" w:cs="Arial"/>
              </w:rPr>
              <w:t>ul. Tatrzańska 1-7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13995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039AA7A2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39FA" w14:textId="481A9F82" w:rsidR="003B50F7" w:rsidRPr="0021311D" w:rsidRDefault="0021311D">
            <w:pPr>
              <w:jc w:val="center"/>
              <w:rPr>
                <w:rFonts w:ascii="Arial" w:hAnsi="Arial" w:cs="Arial"/>
              </w:rPr>
            </w:pPr>
            <w:r w:rsidRPr="0021311D">
              <w:rPr>
                <w:rFonts w:ascii="Arial" w:hAnsi="Arial" w:cs="Arial"/>
              </w:rPr>
              <w:t>25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6085C" w14:textId="77777777" w:rsidR="003B50F7" w:rsidRDefault="00BF4D37">
            <w:r>
              <w:rPr>
                <w:rFonts w:ascii="Arial" w:hAnsi="Arial" w:cs="Arial"/>
              </w:rPr>
              <w:t>ul. Tatrzańska 56-64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B7169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619AEB4F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DA733" w14:textId="2EA1436F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435F5" w14:textId="77777777" w:rsidR="0021311D" w:rsidRDefault="0021311D" w:rsidP="0021311D">
            <w:r>
              <w:rPr>
                <w:rFonts w:ascii="Arial" w:hAnsi="Arial" w:cs="Arial"/>
              </w:rPr>
              <w:t>Kośnego/ Żeromskiego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6B718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3FEB8C86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21C81" w14:textId="7BA4BF74" w:rsidR="0021311D" w:rsidRDefault="0021311D" w:rsidP="0021311D">
            <w:pPr>
              <w:jc w:val="center"/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C3C6E" w14:textId="77777777" w:rsidR="0021311D" w:rsidRDefault="0021311D" w:rsidP="0021311D">
            <w:r>
              <w:rPr>
                <w:rFonts w:ascii="Arial" w:hAnsi="Arial" w:cs="Arial"/>
              </w:rPr>
              <w:t>ul. Orląt Lwowskich 28-32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7314F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2300942A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ACEF0" w14:textId="7A51C5F0" w:rsidR="0021311D" w:rsidRDefault="0021311D" w:rsidP="0021311D">
            <w:pPr>
              <w:jc w:val="center"/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1BA5B" w14:textId="77777777" w:rsidR="0021311D" w:rsidRDefault="0021311D" w:rsidP="0021311D">
            <w:r>
              <w:rPr>
                <w:rFonts w:ascii="Arial" w:hAnsi="Arial" w:cs="Arial"/>
              </w:rPr>
              <w:t>ul. Katowicka 52-54/Orląt Lwowskich 2-4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727DA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369EAFC8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0CB0C" w14:textId="2E2391AF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A899E" w14:textId="77777777" w:rsidR="0021311D" w:rsidRDefault="0021311D" w:rsidP="0021311D">
            <w:r>
              <w:rPr>
                <w:rFonts w:ascii="Arial" w:hAnsi="Arial" w:cs="Arial"/>
              </w:rPr>
              <w:t>ul. Książąt Opolskich 46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E2859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692430D4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A5025" w14:textId="2598A60A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14FAA" w14:textId="77777777" w:rsidR="0021311D" w:rsidRDefault="0021311D" w:rsidP="0021311D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ul. Wiejska 67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A1DC0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62AABD90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22C4E" w14:textId="6C26A1B3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6668" w14:textId="77777777" w:rsidR="0021311D" w:rsidRDefault="0021311D" w:rsidP="0021311D">
            <w:r>
              <w:rPr>
                <w:rFonts w:ascii="Arial" w:hAnsi="Arial" w:cs="Arial"/>
              </w:rPr>
              <w:t>ul. Kośnego 36-46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774DB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6D717126" w14:textId="77777777">
        <w:trPr>
          <w:trHeight w:val="465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72C81" w14:textId="21164897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33FFC" w14:textId="77777777" w:rsidR="0021311D" w:rsidRDefault="0021311D" w:rsidP="0021311D">
            <w:r>
              <w:rPr>
                <w:rFonts w:ascii="Arial" w:hAnsi="Arial" w:cs="Arial"/>
              </w:rPr>
              <w:t>ul. Krupnicza/Malczewskiego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A6855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688D9FB0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EAAB4" w14:textId="6EEB865E" w:rsidR="0021311D" w:rsidRDefault="0021311D" w:rsidP="0021311D">
            <w:pPr>
              <w:jc w:val="center"/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78472" w14:textId="77777777" w:rsidR="0021311D" w:rsidRDefault="0021311D" w:rsidP="0021311D">
            <w:r>
              <w:rPr>
                <w:rFonts w:ascii="Arial" w:hAnsi="Arial" w:cs="Arial"/>
              </w:rPr>
              <w:t>ul. Piotrkowska-Koszalińska-Sieradzka-Piotrkowska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0E713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097F686A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41056" w14:textId="5C8EC938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36E37" w14:textId="77777777" w:rsidR="0021311D" w:rsidRDefault="0021311D" w:rsidP="0021311D">
            <w:r>
              <w:rPr>
                <w:rFonts w:ascii="Arial" w:hAnsi="Arial" w:cs="Arial"/>
              </w:rPr>
              <w:t>ul. Pelargonii 12 (dzielnica Borki)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7E595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7EB37F87" w14:textId="77777777" w:rsidTr="00BF4D37">
        <w:trPr>
          <w:trHeight w:val="397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55178" w14:textId="6CCA59F5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353D1" w14:textId="77777777" w:rsidR="0021311D" w:rsidRDefault="0021311D" w:rsidP="0021311D">
            <w:r>
              <w:rPr>
                <w:rFonts w:ascii="Arial" w:hAnsi="Arial" w:cs="Arial"/>
              </w:rPr>
              <w:t>ul. Przyjemna (dzielnica Krzanowice)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35012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1FE485B8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058B3" w14:textId="29EA0C6F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7B235" w14:textId="77777777" w:rsidR="0021311D" w:rsidRDefault="0021311D" w:rsidP="0021311D">
            <w:r>
              <w:rPr>
                <w:rFonts w:ascii="Arial" w:hAnsi="Arial" w:cs="Arial"/>
              </w:rPr>
              <w:t>ul. Wilsona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C534E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1D0A1D6C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AA808" w14:textId="12EBBEB1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CF99E" w14:textId="77777777" w:rsidR="0021311D" w:rsidRDefault="0021311D" w:rsidP="0021311D">
            <w:r>
              <w:rPr>
                <w:rFonts w:ascii="Arial" w:hAnsi="Arial" w:cs="Arial"/>
              </w:rPr>
              <w:t>ul. Ozimska/Cieszyńska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123E0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4B8886FC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771EE" w14:textId="78FF40E6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A8C0F" w14:textId="77777777" w:rsidR="0021311D" w:rsidRDefault="0021311D" w:rsidP="0021311D">
            <w:r>
              <w:rPr>
                <w:rFonts w:ascii="Arial" w:hAnsi="Arial" w:cs="Arial"/>
              </w:rPr>
              <w:t>Osiedle im. Armii Krajowej (przy kościele)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BD1B2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352E3DF4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F4BE9" w14:textId="7369A506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005BC" w14:textId="77777777" w:rsidR="0021311D" w:rsidRDefault="0021311D" w:rsidP="0021311D">
            <w:r>
              <w:rPr>
                <w:rFonts w:ascii="Arial" w:hAnsi="Arial" w:cs="Arial"/>
              </w:rPr>
              <w:t>Osiedle im. Armii Krajowej (przy górce)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B9D8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53F3A06C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B931B" w14:textId="36ECBF8E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75F01" w14:textId="77777777" w:rsidR="0021311D" w:rsidRDefault="0021311D" w:rsidP="0021311D">
            <w:r>
              <w:rPr>
                <w:rFonts w:ascii="Arial" w:hAnsi="Arial" w:cs="Arial"/>
              </w:rPr>
              <w:t>ul. Katowicka 40-46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48E4A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127A4A60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E2C85" w14:textId="337D857A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C99F" w14:textId="77777777" w:rsidR="0021311D" w:rsidRDefault="0021311D" w:rsidP="0021311D">
            <w:r>
              <w:rPr>
                <w:rFonts w:ascii="Arial" w:hAnsi="Arial" w:cs="Arial"/>
              </w:rPr>
              <w:t>ul. Katowicka 2-22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9DAC3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1C4B32BF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40F0D" w14:textId="71765975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25F2E" w14:textId="77777777" w:rsidR="0021311D" w:rsidRDefault="0021311D" w:rsidP="0021311D">
            <w:r>
              <w:rPr>
                <w:rFonts w:ascii="Arial" w:hAnsi="Arial" w:cs="Arial"/>
              </w:rPr>
              <w:t>ul. Dekabrystów 17-21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A527B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374868F8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678D2" w14:textId="6452C9EC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5C2F1" w14:textId="77777777" w:rsidR="0021311D" w:rsidRDefault="0021311D" w:rsidP="0021311D">
            <w:r>
              <w:rPr>
                <w:rFonts w:ascii="Arial" w:hAnsi="Arial" w:cs="Arial"/>
              </w:rPr>
              <w:t>ul. 1 Maja 60-66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4694D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729224AF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FBC32" w14:textId="57195CA4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3BCA7" w14:textId="77777777" w:rsidR="0021311D" w:rsidRDefault="0021311D" w:rsidP="0021311D">
            <w:r>
              <w:rPr>
                <w:rFonts w:ascii="Arial" w:hAnsi="Arial" w:cs="Arial"/>
              </w:rPr>
              <w:t>ul. Drzymały 2/Plebiscytowa 9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9417D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227818FF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64A54" w14:textId="0303EDBA" w:rsidR="0021311D" w:rsidRDefault="0021311D" w:rsidP="0021311D">
            <w:pPr>
              <w:jc w:val="center"/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E62FC" w14:textId="77777777" w:rsidR="0021311D" w:rsidRDefault="0021311D" w:rsidP="0021311D">
            <w:r>
              <w:rPr>
                <w:rFonts w:ascii="Arial" w:hAnsi="Arial" w:cs="Arial"/>
              </w:rPr>
              <w:t>ul. Odrzańska 4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86218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1F129F92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3C626" w14:textId="48C3AC7F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5A601" w14:textId="2F0F921C" w:rsidR="0021311D" w:rsidRDefault="0021311D" w:rsidP="0021311D">
            <w:r>
              <w:rPr>
                <w:rFonts w:ascii="Arial" w:hAnsi="Arial" w:cs="Arial"/>
              </w:rPr>
              <w:t>ul. Srebrna-Złota (Grotowice)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E3420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3016381C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065E7" w14:textId="15BD5943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21BCB" w14:textId="77777777" w:rsidR="0021311D" w:rsidRDefault="0021311D" w:rsidP="0021311D">
            <w:r>
              <w:rPr>
                <w:rFonts w:ascii="Arial" w:hAnsi="Arial" w:cs="Arial"/>
              </w:rPr>
              <w:t xml:space="preserve">ul. Wschodnia 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12285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793AC877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3644F" w14:textId="1C1610A5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C183E" w14:textId="77777777" w:rsidR="0021311D" w:rsidRDefault="0021311D" w:rsidP="0021311D">
            <w:r>
              <w:rPr>
                <w:rFonts w:ascii="Arial" w:hAnsi="Arial" w:cs="Arial"/>
              </w:rPr>
              <w:t>ul. Kościuszki 21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AF1CA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61496C3C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9879F" w14:textId="1589515A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4CB7B" w14:textId="77777777" w:rsidR="0021311D" w:rsidRDefault="0021311D" w:rsidP="0021311D">
            <w:r>
              <w:rPr>
                <w:rFonts w:ascii="Arial" w:hAnsi="Arial" w:cs="Arial"/>
              </w:rPr>
              <w:t>ul. Kani / 1 Maja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F1D08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4FF55635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A19B4" w14:textId="5002A124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8FB69" w14:textId="77777777" w:rsidR="0021311D" w:rsidRDefault="0021311D" w:rsidP="0021311D">
            <w:r>
              <w:rPr>
                <w:rFonts w:ascii="Arial" w:hAnsi="Arial" w:cs="Arial"/>
              </w:rPr>
              <w:t>ul. Graniczna 1/ Struga 24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CFFF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2E551DC1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910BD" w14:textId="0FECCBCE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3E234" w14:textId="77777777" w:rsidR="0021311D" w:rsidRDefault="0021311D" w:rsidP="0021311D">
            <w:r>
              <w:rPr>
                <w:rFonts w:ascii="Arial" w:hAnsi="Arial" w:cs="Arial"/>
              </w:rPr>
              <w:t>ul. Teligi (Dzielnica Malina)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99990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0003DAF1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3315" w14:textId="0A535CA1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B686D" w14:textId="77777777" w:rsidR="0021311D" w:rsidRDefault="0021311D" w:rsidP="0021311D">
            <w:r>
              <w:rPr>
                <w:rFonts w:ascii="Arial" w:hAnsi="Arial" w:cs="Arial"/>
              </w:rPr>
              <w:t>ul. Krakowska 33abc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1CF21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22D90457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311A1" w14:textId="3B154835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82004" w14:textId="77777777" w:rsidR="0021311D" w:rsidRDefault="0021311D" w:rsidP="0021311D">
            <w:r>
              <w:rPr>
                <w:rFonts w:ascii="Arial" w:hAnsi="Arial" w:cs="Arial"/>
              </w:rPr>
              <w:t>ul. Krakowska 34A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101A5" w14:textId="77777777" w:rsidR="0021311D" w:rsidRDefault="0021311D" w:rsidP="0021311D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…………….. zł</w:t>
            </w:r>
          </w:p>
        </w:tc>
      </w:tr>
      <w:tr w:rsidR="0021311D" w14:paraId="5B52AD07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83892" w14:textId="3A7FEA2D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F375E" w14:textId="77777777" w:rsidR="0021311D" w:rsidRDefault="0021311D" w:rsidP="0021311D">
            <w:r>
              <w:rPr>
                <w:rFonts w:ascii="Arial" w:hAnsi="Arial" w:cs="Arial"/>
              </w:rPr>
              <w:t>ul. Rudzkiego 2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BF494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38ADC141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4C887" w14:textId="5847A0C7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D947F" w14:textId="77777777" w:rsidR="0021311D" w:rsidRDefault="0021311D" w:rsidP="0021311D">
            <w:r>
              <w:rPr>
                <w:rFonts w:ascii="Arial" w:hAnsi="Arial" w:cs="Arial"/>
              </w:rPr>
              <w:t>ul. Szkolna 14 (Winów)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6A17B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5A9B8710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B9EB8" w14:textId="4EEFE9BA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4FD52" w14:textId="77777777" w:rsidR="0021311D" w:rsidRDefault="0021311D" w:rsidP="0021311D">
            <w:r>
              <w:rPr>
                <w:rFonts w:ascii="Arial" w:hAnsi="Arial" w:cs="Arial"/>
              </w:rPr>
              <w:t>ul. 1 Maja 92-106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6EBAA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2AE3E339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95465" w14:textId="64E672F0" w:rsidR="0021311D" w:rsidRDefault="0021311D" w:rsidP="0021311D">
            <w:pPr>
              <w:jc w:val="center"/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76987" w14:textId="77777777" w:rsidR="0021311D" w:rsidRDefault="0021311D" w:rsidP="0021311D">
            <w:r>
              <w:rPr>
                <w:rFonts w:ascii="Arial" w:hAnsi="Arial" w:cs="Arial"/>
              </w:rPr>
              <w:t>ul. Spychalskiego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83AC9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1C02A61C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0D003" w14:textId="77D45061" w:rsidR="0021311D" w:rsidRDefault="0021311D" w:rsidP="0021311D">
            <w:pPr>
              <w:jc w:val="center"/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8AF72" w14:textId="77777777" w:rsidR="0021311D" w:rsidRDefault="0021311D" w:rsidP="0021311D">
            <w:r>
              <w:rPr>
                <w:rFonts w:ascii="Arial" w:hAnsi="Arial" w:cs="Arial"/>
              </w:rPr>
              <w:t>ul. Waryńskiego-Pułaskiego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F96A2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63245DBB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B512C" w14:textId="271C885C" w:rsidR="0021311D" w:rsidRDefault="0021311D" w:rsidP="0021311D">
            <w:pPr>
              <w:jc w:val="center"/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5C606" w14:textId="77777777" w:rsidR="0021311D" w:rsidRDefault="0021311D" w:rsidP="0021311D">
            <w:r>
              <w:rPr>
                <w:rFonts w:ascii="Arial" w:hAnsi="Arial" w:cs="Arial"/>
              </w:rPr>
              <w:t>przy PSP 9 (ul. Kuberskiego)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AA121" w14:textId="77777777" w:rsidR="0021311D" w:rsidRDefault="0021311D" w:rsidP="0021311D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…………….. zł</w:t>
            </w:r>
          </w:p>
        </w:tc>
      </w:tr>
      <w:tr w:rsidR="0021311D" w14:paraId="480BC7BA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CBA9C" w14:textId="0CA7F34A" w:rsidR="0021311D" w:rsidRDefault="0021311D" w:rsidP="0021311D">
            <w:pPr>
              <w:jc w:val="center"/>
            </w:pPr>
            <w:r>
              <w:rPr>
                <w:rFonts w:ascii="Arial" w:hAnsi="Arial" w:cs="Arial"/>
              </w:rPr>
              <w:lastRenderedPageBreak/>
              <w:t>60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FA6D3" w14:textId="77777777" w:rsidR="0021311D" w:rsidRDefault="0021311D" w:rsidP="0021311D">
            <w:r>
              <w:rPr>
                <w:rFonts w:ascii="Arial" w:hAnsi="Arial" w:cs="Arial"/>
              </w:rPr>
              <w:t>ul. Sobótki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FB050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7041E358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9FC2C" w14:textId="222D0466" w:rsidR="0021311D" w:rsidRDefault="0021311D" w:rsidP="0021311D">
            <w:pPr>
              <w:jc w:val="center"/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BD00B" w14:textId="77777777" w:rsidR="0021311D" w:rsidRDefault="0021311D" w:rsidP="0021311D">
            <w:r>
              <w:rPr>
                <w:rFonts w:ascii="Arial" w:hAnsi="Arial" w:cs="Arial"/>
              </w:rPr>
              <w:t>ul. Andersa 1ab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90857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46D90D5E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B9CD5" w14:textId="340E7E78" w:rsidR="0021311D" w:rsidRDefault="0021311D" w:rsidP="0021311D">
            <w:pPr>
              <w:jc w:val="center"/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C6693" w14:textId="77777777" w:rsidR="0021311D" w:rsidRDefault="0021311D" w:rsidP="0021311D">
            <w:r>
              <w:rPr>
                <w:rFonts w:ascii="Arial" w:hAnsi="Arial" w:cs="Arial"/>
              </w:rPr>
              <w:t>ul. Bzów 33-51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1562" w14:textId="77777777" w:rsidR="0021311D" w:rsidRDefault="0021311D" w:rsidP="0021311D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21311D" w14:paraId="13020585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40D0" w14:textId="2B168B06" w:rsidR="0021311D" w:rsidRDefault="0021311D" w:rsidP="002131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E325E" w14:textId="3243D990" w:rsidR="0021311D" w:rsidRDefault="0021311D" w:rsidP="002131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Park 800-lecia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F32F1" w14:textId="1ED9B9EF" w:rsidR="0021311D" w:rsidRDefault="0021311D" w:rsidP="0021311D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…………….. zł</w:t>
            </w:r>
          </w:p>
        </w:tc>
      </w:tr>
      <w:tr w:rsidR="0021311D" w14:paraId="34A37F37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7D813" w14:textId="1AE03F52" w:rsidR="0021311D" w:rsidRDefault="0021311D" w:rsidP="002131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91562" w14:textId="5FCC20E6" w:rsidR="0021311D" w:rsidRDefault="0021311D" w:rsidP="002131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Grechuty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6518D" w14:textId="21BEC72A" w:rsidR="0021311D" w:rsidRDefault="0021311D" w:rsidP="0021311D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…………….. zł</w:t>
            </w:r>
          </w:p>
        </w:tc>
      </w:tr>
      <w:tr w:rsidR="0021311D" w14:paraId="05691A6B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0774A" w14:textId="27E9F3F9" w:rsidR="0021311D" w:rsidRDefault="0021311D" w:rsidP="002131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D0116" w14:textId="4ED29754" w:rsidR="0021311D" w:rsidRDefault="0021311D" w:rsidP="0021311D">
            <w:pPr>
              <w:rPr>
                <w:rFonts w:ascii="Arial" w:hAnsi="Arial" w:cs="Arial"/>
              </w:rPr>
            </w:pPr>
            <w:r w:rsidRPr="0021311D">
              <w:rPr>
                <w:rFonts w:ascii="Arial" w:hAnsi="Arial" w:cs="Arial"/>
              </w:rPr>
              <w:t xml:space="preserve">1 Maja </w:t>
            </w:r>
            <w:r w:rsidR="00AD1A18">
              <w:rPr>
                <w:rFonts w:ascii="Arial" w:hAnsi="Arial" w:cs="Arial"/>
              </w:rPr>
              <w:t>(</w:t>
            </w:r>
            <w:r w:rsidRPr="0021311D">
              <w:rPr>
                <w:rFonts w:ascii="Arial" w:hAnsi="Arial" w:cs="Arial"/>
              </w:rPr>
              <w:t>kamionka Piast</w:t>
            </w:r>
            <w:r w:rsidR="00AD1A18">
              <w:rPr>
                <w:rFonts w:ascii="Arial" w:hAnsi="Arial" w:cs="Arial"/>
              </w:rPr>
              <w:t>)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F9376" w14:textId="2EEB58B8" w:rsidR="0021311D" w:rsidRDefault="0021311D" w:rsidP="0021311D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…………….. zł</w:t>
            </w:r>
          </w:p>
        </w:tc>
      </w:tr>
      <w:tr w:rsidR="00E34278" w14:paraId="03A9600B" w14:textId="77777777">
        <w:trPr>
          <w:trHeight w:val="3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97F60" w14:textId="1A84BE5C" w:rsidR="00E34278" w:rsidRDefault="00E34278" w:rsidP="002131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5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857D9" w14:textId="20BEAFBF" w:rsidR="00E34278" w:rsidRPr="0021311D" w:rsidRDefault="00E34278" w:rsidP="002131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 Dworcowy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EEEBC" w14:textId="2A8BF258" w:rsidR="00E34278" w:rsidRDefault="00E34278" w:rsidP="0021311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…………….. zł</w:t>
            </w:r>
          </w:p>
        </w:tc>
      </w:tr>
      <w:tr w:rsidR="0021311D" w14:paraId="3BEA83EF" w14:textId="77777777">
        <w:trPr>
          <w:trHeight w:val="600"/>
        </w:trPr>
        <w:tc>
          <w:tcPr>
            <w:tcW w:w="6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DBDB"/>
            <w:vAlign w:val="center"/>
          </w:tcPr>
          <w:p w14:paraId="0FE2B4E8" w14:textId="77777777" w:rsidR="0021311D" w:rsidRDefault="0021311D" w:rsidP="0021311D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290CC923" w14:textId="312D8A1D" w:rsidR="0021311D" w:rsidRPr="0002768D" w:rsidRDefault="0021311D" w:rsidP="0021311D">
            <w:r>
              <w:rPr>
                <w:rFonts w:ascii="Arial" w:hAnsi="Arial" w:cs="Arial"/>
                <w:b/>
              </w:rPr>
              <w:t>Razem: cena ofertowa brutto dla Zadania 1 wynosi:</w:t>
            </w:r>
          </w:p>
          <w:p w14:paraId="6A8D00C7" w14:textId="77777777" w:rsidR="0021311D" w:rsidRDefault="0021311D" w:rsidP="0021311D">
            <w:pPr>
              <w:pStyle w:val="Tekstpodstawowy"/>
              <w:spacing w:line="480" w:lineRule="auto"/>
              <w:ind w:right="-2"/>
              <w:jc w:val="left"/>
            </w:pPr>
            <w:r>
              <w:rPr>
                <w:rFonts w:ascii="Arial" w:hAnsi="Arial" w:cs="Arial"/>
                <w:sz w:val="20"/>
              </w:rPr>
              <w:t>(słownie.....................................................................................................)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DBDB"/>
          </w:tcPr>
          <w:p w14:paraId="3E63D3EB" w14:textId="77777777" w:rsidR="0021311D" w:rsidRDefault="0021311D" w:rsidP="0021311D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16C5C15B" w14:textId="77777777" w:rsidR="0021311D" w:rsidRDefault="0021311D" w:rsidP="0021311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B977183" w14:textId="77777777" w:rsidR="0021311D" w:rsidRDefault="0021311D" w:rsidP="0021311D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…………….. zł</w:t>
            </w:r>
          </w:p>
        </w:tc>
      </w:tr>
    </w:tbl>
    <w:p w14:paraId="2ED43D65" w14:textId="77777777" w:rsidR="003B50F7" w:rsidRDefault="003B50F7">
      <w:pPr>
        <w:ind w:left="284"/>
        <w:rPr>
          <w:rFonts w:ascii="Arial" w:eastAsia="Calibri" w:hAnsi="Arial" w:cs="Arial"/>
          <w:sz w:val="22"/>
          <w:szCs w:val="22"/>
          <w:lang w:eastAsia="en-US"/>
        </w:rPr>
      </w:pPr>
    </w:p>
    <w:p w14:paraId="3847F79E" w14:textId="77777777" w:rsidR="0021311D" w:rsidRDefault="0021311D" w:rsidP="0002768D">
      <w:pPr>
        <w:pStyle w:val="Tekstpodstawowy"/>
        <w:spacing w:after="240"/>
        <w:ind w:left="284"/>
        <w:jc w:val="left"/>
        <w:rPr>
          <w:rFonts w:ascii="Arial" w:hAnsi="Arial" w:cs="Arial"/>
          <w:b/>
          <w:sz w:val="20"/>
          <w:u w:val="single"/>
          <w:lang w:val="pl-PL"/>
        </w:rPr>
      </w:pPr>
    </w:p>
    <w:p w14:paraId="7C3E66FA" w14:textId="77777777" w:rsidR="0021311D" w:rsidRDefault="0021311D" w:rsidP="0002768D">
      <w:pPr>
        <w:pStyle w:val="Tekstpodstawowy"/>
        <w:spacing w:after="240"/>
        <w:ind w:left="284"/>
        <w:jc w:val="left"/>
        <w:rPr>
          <w:rFonts w:ascii="Arial" w:hAnsi="Arial" w:cs="Arial"/>
          <w:b/>
          <w:sz w:val="20"/>
          <w:u w:val="single"/>
          <w:lang w:val="pl-PL"/>
        </w:rPr>
      </w:pPr>
    </w:p>
    <w:p w14:paraId="33981AA6" w14:textId="77777777" w:rsidR="0021311D" w:rsidRDefault="0021311D" w:rsidP="0002768D">
      <w:pPr>
        <w:pStyle w:val="Tekstpodstawowy"/>
        <w:spacing w:after="240"/>
        <w:ind w:left="284"/>
        <w:jc w:val="left"/>
        <w:rPr>
          <w:rFonts w:ascii="Arial" w:hAnsi="Arial" w:cs="Arial"/>
          <w:b/>
          <w:sz w:val="20"/>
          <w:u w:val="single"/>
          <w:lang w:val="pl-PL"/>
        </w:rPr>
      </w:pPr>
    </w:p>
    <w:p w14:paraId="1F440FCE" w14:textId="01018D58" w:rsidR="003B50F7" w:rsidRPr="0002768D" w:rsidRDefault="00BF4D37" w:rsidP="0002768D">
      <w:pPr>
        <w:pStyle w:val="Tekstpodstawowy"/>
        <w:spacing w:after="240"/>
        <w:ind w:left="284"/>
        <w:jc w:val="left"/>
        <w:rPr>
          <w:rFonts w:ascii="Arial" w:hAnsi="Arial" w:cs="Arial"/>
          <w:sz w:val="20"/>
        </w:rPr>
      </w:pPr>
      <w:r w:rsidRPr="0002768D">
        <w:rPr>
          <w:rFonts w:ascii="Arial" w:hAnsi="Arial" w:cs="Arial"/>
          <w:b/>
          <w:sz w:val="20"/>
          <w:u w:val="single"/>
          <w:lang w:val="pl-PL"/>
        </w:rPr>
        <w:t>Zadanie 2</w:t>
      </w:r>
      <w:r w:rsidRPr="0002768D">
        <w:rPr>
          <w:rFonts w:ascii="Arial" w:hAnsi="Arial" w:cs="Arial"/>
          <w:sz w:val="20"/>
          <w:lang w:val="pl-PL"/>
        </w:rPr>
        <w:t>: Wymiana piasku w piaskownicach na terenach stanowiących własność Gminy Opol</w:t>
      </w:r>
      <w:r w:rsidRPr="0002768D">
        <w:rPr>
          <w:rFonts w:ascii="Arial" w:hAnsi="Arial" w:cs="Arial"/>
          <w:sz w:val="20"/>
        </w:rPr>
        <w:t>e.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7"/>
        <w:gridCol w:w="2888"/>
        <w:gridCol w:w="1548"/>
        <w:gridCol w:w="1733"/>
        <w:gridCol w:w="1811"/>
      </w:tblGrid>
      <w:tr w:rsidR="003B50F7" w14:paraId="7CF2F644" w14:textId="77777777">
        <w:trPr>
          <w:trHeight w:val="73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F0996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8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F785C" w14:textId="77777777" w:rsidR="003B50F7" w:rsidRDefault="00BF4D37">
            <w:r>
              <w:rPr>
                <w:rFonts w:ascii="Arial" w:hAnsi="Arial" w:cs="Arial"/>
              </w:rPr>
              <w:t>zakres prac</w:t>
            </w:r>
          </w:p>
        </w:tc>
        <w:tc>
          <w:tcPr>
            <w:tcW w:w="15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95C74" w14:textId="77777777" w:rsidR="003B50F7" w:rsidRDefault="00BF4D37">
            <w:pPr>
              <w:jc w:val="center"/>
            </w:pPr>
            <w:r>
              <w:rPr>
                <w:rFonts w:ascii="Arial" w:hAnsi="Arial" w:cs="Arial"/>
              </w:rPr>
              <w:t>wycena za 1 tonę               (cena brutto)</w:t>
            </w:r>
          </w:p>
        </w:tc>
        <w:tc>
          <w:tcPr>
            <w:tcW w:w="17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CB1DF" w14:textId="77777777" w:rsidR="003B50F7" w:rsidRDefault="00BF4D37">
            <w:pPr>
              <w:jc w:val="center"/>
            </w:pPr>
            <w:r>
              <w:rPr>
                <w:rFonts w:ascii="Arial" w:hAnsi="Arial" w:cs="Arial"/>
              </w:rPr>
              <w:t>przewidywana liczba ton wg wykazu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088C8" w14:textId="77777777" w:rsidR="003B50F7" w:rsidRDefault="003B50F7">
            <w:pPr>
              <w:snapToGrid w:val="0"/>
              <w:ind w:right="-2"/>
              <w:jc w:val="center"/>
              <w:rPr>
                <w:rFonts w:ascii="Arial" w:hAnsi="Arial" w:cs="Arial"/>
              </w:rPr>
            </w:pPr>
          </w:p>
          <w:p w14:paraId="66AC5983" w14:textId="77777777" w:rsidR="003B50F7" w:rsidRDefault="00BF4D37">
            <w:pPr>
              <w:ind w:right="-2"/>
              <w:jc w:val="center"/>
            </w:pPr>
            <w:r>
              <w:rPr>
                <w:rFonts w:ascii="Arial" w:hAnsi="Arial" w:cs="Arial"/>
              </w:rPr>
              <w:t>Ogółem cena brutto:</w:t>
            </w:r>
          </w:p>
        </w:tc>
      </w:tr>
      <w:tr w:rsidR="003B50F7" w14:paraId="6C9B883A" w14:textId="77777777">
        <w:trPr>
          <w:trHeight w:val="287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E7C54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i/>
                <w:color w:val="000000"/>
              </w:rPr>
              <w:t>a</w:t>
            </w:r>
          </w:p>
        </w:tc>
        <w:tc>
          <w:tcPr>
            <w:tcW w:w="28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44C19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i/>
              </w:rPr>
              <w:t>b</w:t>
            </w:r>
          </w:p>
        </w:tc>
        <w:tc>
          <w:tcPr>
            <w:tcW w:w="15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85404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i/>
              </w:rPr>
              <w:t>c</w:t>
            </w:r>
          </w:p>
        </w:tc>
        <w:tc>
          <w:tcPr>
            <w:tcW w:w="17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BFDBC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i/>
              </w:rPr>
              <w:t>d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1FEDF" w14:textId="77777777" w:rsidR="003B50F7" w:rsidRDefault="00BF4D37">
            <w:pPr>
              <w:ind w:right="-2"/>
              <w:jc w:val="center"/>
            </w:pPr>
            <w:r>
              <w:rPr>
                <w:rFonts w:ascii="Arial" w:hAnsi="Arial" w:cs="Arial"/>
                <w:i/>
              </w:rPr>
              <w:t>e=(c x d)</w:t>
            </w:r>
          </w:p>
        </w:tc>
      </w:tr>
      <w:tr w:rsidR="003B50F7" w14:paraId="35E14980" w14:textId="77777777">
        <w:trPr>
          <w:trHeight w:val="844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60365" w14:textId="77777777" w:rsidR="003B50F7" w:rsidRDefault="00BF4D37">
            <w:pPr>
              <w:jc w:val="center"/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D09F1" w14:textId="77777777" w:rsidR="003B50F7" w:rsidRDefault="00BF4D37">
            <w:pPr>
              <w:ind w:left="-1"/>
            </w:pPr>
            <w:r>
              <w:rPr>
                <w:rFonts w:ascii="Arial" w:hAnsi="Arial" w:cs="Arial"/>
              </w:rPr>
              <w:t>wymiana piasku w piaskownicach</w:t>
            </w:r>
          </w:p>
        </w:tc>
        <w:tc>
          <w:tcPr>
            <w:tcW w:w="15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32AA2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  <w:tc>
          <w:tcPr>
            <w:tcW w:w="17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758A7" w14:textId="4B9492CC" w:rsidR="003B50F7" w:rsidRDefault="00BF4D37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E34278">
              <w:rPr>
                <w:rFonts w:ascii="Arial" w:hAnsi="Arial" w:cs="Arial"/>
                <w:b/>
                <w:bCs/>
              </w:rPr>
              <w:t>70</w:t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0C34D" w14:textId="77777777" w:rsidR="003B50F7" w:rsidRDefault="00BF4D37">
            <w:pPr>
              <w:jc w:val="center"/>
            </w:pP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…………….. zł </w:t>
            </w:r>
          </w:p>
        </w:tc>
      </w:tr>
      <w:tr w:rsidR="003B50F7" w14:paraId="6ECFDE88" w14:textId="77777777">
        <w:trPr>
          <w:trHeight w:val="600"/>
        </w:trPr>
        <w:tc>
          <w:tcPr>
            <w:tcW w:w="69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DBDB"/>
            <w:vAlign w:val="center"/>
          </w:tcPr>
          <w:p w14:paraId="1ECD75F7" w14:textId="77777777" w:rsidR="003B50F7" w:rsidRDefault="003B50F7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07A9B34D" w14:textId="090C1FD3" w:rsidR="003B50F7" w:rsidRPr="0002768D" w:rsidRDefault="00BF4D37">
            <w:r>
              <w:rPr>
                <w:rFonts w:ascii="Arial" w:hAnsi="Arial" w:cs="Arial"/>
                <w:b/>
              </w:rPr>
              <w:t>Razem: cena ofertowa brutto dla Zadania 2 wynosi:</w:t>
            </w:r>
          </w:p>
          <w:p w14:paraId="1450370A" w14:textId="77777777" w:rsidR="003B50F7" w:rsidRDefault="00BF4D37">
            <w:pPr>
              <w:pStyle w:val="Tekstpodstawowy"/>
              <w:spacing w:line="480" w:lineRule="auto"/>
              <w:ind w:right="-2"/>
              <w:jc w:val="left"/>
            </w:pPr>
            <w:r>
              <w:rPr>
                <w:rFonts w:ascii="Arial" w:hAnsi="Arial" w:cs="Arial"/>
                <w:sz w:val="20"/>
              </w:rPr>
              <w:t>(słownie.....................................................................................................)</w:t>
            </w:r>
          </w:p>
        </w:tc>
        <w:tc>
          <w:tcPr>
            <w:tcW w:w="18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DBDB"/>
          </w:tcPr>
          <w:p w14:paraId="645C3899" w14:textId="77777777" w:rsidR="003B50F7" w:rsidRDefault="003B50F7">
            <w:pPr>
              <w:snapToGrid w:val="0"/>
              <w:ind w:right="-2"/>
              <w:jc w:val="center"/>
              <w:rPr>
                <w:rFonts w:ascii="Arial" w:hAnsi="Arial" w:cs="Arial"/>
                <w:b/>
                <w:bCs/>
              </w:rPr>
            </w:pPr>
          </w:p>
          <w:p w14:paraId="40F427BD" w14:textId="77777777" w:rsidR="003B50F7" w:rsidRDefault="003B50F7">
            <w:pPr>
              <w:ind w:right="-2"/>
              <w:jc w:val="center"/>
              <w:rPr>
                <w:rFonts w:ascii="Arial" w:hAnsi="Arial" w:cs="Arial"/>
                <w:b/>
                <w:bCs/>
              </w:rPr>
            </w:pPr>
          </w:p>
          <w:p w14:paraId="71A5558C" w14:textId="77777777" w:rsidR="003B50F7" w:rsidRDefault="00BF4D37">
            <w:pPr>
              <w:ind w:right="-2"/>
              <w:jc w:val="center"/>
            </w:pPr>
            <w:r>
              <w:rPr>
                <w:rFonts w:ascii="Arial" w:hAnsi="Arial" w:cs="Arial"/>
                <w:b/>
                <w:bCs/>
              </w:rPr>
              <w:t>…………….. zł</w:t>
            </w:r>
          </w:p>
        </w:tc>
      </w:tr>
    </w:tbl>
    <w:p w14:paraId="3798FF38" w14:textId="77777777" w:rsidR="003B50F7" w:rsidRDefault="003B50F7">
      <w:pPr>
        <w:pStyle w:val="Tekstpodstawowy"/>
        <w:ind w:left="284"/>
        <w:jc w:val="left"/>
        <w:rPr>
          <w:rFonts w:ascii="Arial" w:hAnsi="Arial" w:cs="Arial"/>
          <w:sz w:val="36"/>
          <w:szCs w:val="36"/>
        </w:rPr>
      </w:pPr>
    </w:p>
    <w:p w14:paraId="720F0B30" w14:textId="77777777" w:rsidR="003B50F7" w:rsidRDefault="003B50F7">
      <w:pPr>
        <w:jc w:val="both"/>
        <w:rPr>
          <w:rFonts w:ascii="Arial" w:hAnsi="Arial" w:cs="Arial"/>
          <w:i/>
          <w:sz w:val="18"/>
          <w:szCs w:val="18"/>
        </w:rPr>
      </w:pPr>
    </w:p>
    <w:p w14:paraId="42C2C7D3" w14:textId="0EF47E0B" w:rsidR="0002768D" w:rsidRDefault="0002768D" w:rsidP="0002768D">
      <w:pPr>
        <w:rPr>
          <w:rFonts w:ascii="Arial" w:hAnsi="Arial" w:cs="Arial"/>
          <w:lang w:eastAsia="pl-PL"/>
        </w:rPr>
      </w:pPr>
    </w:p>
    <w:p w14:paraId="549423E4" w14:textId="5231CEFF" w:rsidR="0002768D" w:rsidRDefault="0002768D" w:rsidP="0002768D">
      <w:pPr>
        <w:rPr>
          <w:rFonts w:ascii="Arial" w:hAnsi="Arial" w:cs="Arial"/>
          <w:lang w:eastAsia="pl-PL"/>
        </w:rPr>
      </w:pPr>
    </w:p>
    <w:p w14:paraId="5BDEFF6D" w14:textId="77777777" w:rsidR="0002768D" w:rsidRDefault="0002768D" w:rsidP="0002768D">
      <w:pPr>
        <w:rPr>
          <w:rFonts w:ascii="Arial" w:hAnsi="Arial" w:cs="Arial"/>
          <w:lang w:eastAsia="pl-PL"/>
        </w:rPr>
      </w:pPr>
    </w:p>
    <w:p w14:paraId="4578AEBC" w14:textId="77777777" w:rsidR="0002768D" w:rsidRDefault="0002768D" w:rsidP="0002768D">
      <w:pPr>
        <w:rPr>
          <w:rFonts w:ascii="Arial" w:hAnsi="Arial" w:cs="Arial"/>
          <w:lang w:eastAsia="pl-PL"/>
        </w:rPr>
      </w:pPr>
    </w:p>
    <w:p w14:paraId="41D44E45" w14:textId="77777777" w:rsidR="0002768D" w:rsidRDefault="0002768D" w:rsidP="0002768D">
      <w:pPr>
        <w:rPr>
          <w:rFonts w:ascii="Arial" w:hAnsi="Arial" w:cs="Arial"/>
          <w:lang w:eastAsia="pl-PL"/>
        </w:rPr>
      </w:pPr>
    </w:p>
    <w:p w14:paraId="08CB7D18" w14:textId="77777777" w:rsidR="0002768D" w:rsidRDefault="0002768D" w:rsidP="0002768D">
      <w:pPr>
        <w:rPr>
          <w:rFonts w:ascii="Arial" w:hAnsi="Arial" w:cs="Arial"/>
        </w:rPr>
      </w:pPr>
      <w:r>
        <w:rPr>
          <w:rFonts w:ascii="Arial" w:hAnsi="Arial" w:cs="Arial"/>
        </w:rPr>
        <w:t>………………… , data: …………………</w:t>
      </w:r>
    </w:p>
    <w:p w14:paraId="018AB4E6" w14:textId="77777777" w:rsidR="0002768D" w:rsidRDefault="0002768D" w:rsidP="0002768D">
      <w:pPr>
        <w:ind w:left="538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14:paraId="414A915A" w14:textId="77777777" w:rsidR="0002768D" w:rsidRDefault="0002768D" w:rsidP="0002768D">
      <w:pPr>
        <w:ind w:left="1416" w:firstLine="708"/>
        <w:rPr>
          <w:rFonts w:ascii="Arial" w:hAnsi="Arial" w:cs="Arial"/>
          <w:i/>
          <w:iCs/>
          <w:sz w:val="16"/>
          <w:szCs w:val="16"/>
        </w:rPr>
      </w:pPr>
      <w:r w:rsidRPr="00C57302">
        <w:rPr>
          <w:rFonts w:ascii="Arial" w:hAnsi="Arial" w:cs="Arial"/>
          <w:sz w:val="16"/>
          <w:szCs w:val="16"/>
        </w:rPr>
        <w:t xml:space="preserve">                                                        </w:t>
      </w:r>
      <w:bookmarkStart w:id="0" w:name="_Hlk102737159"/>
      <w:r>
        <w:rPr>
          <w:rFonts w:ascii="Arial" w:hAnsi="Arial" w:cs="Arial"/>
          <w:i/>
          <w:iCs/>
          <w:sz w:val="16"/>
          <w:szCs w:val="16"/>
        </w:rPr>
        <w:t>(</w:t>
      </w:r>
      <w:r w:rsidRPr="00C57302">
        <w:rPr>
          <w:rFonts w:ascii="Arial" w:hAnsi="Arial" w:cs="Arial"/>
          <w:i/>
          <w:iCs/>
          <w:sz w:val="16"/>
          <w:szCs w:val="16"/>
        </w:rPr>
        <w:t>podpis kwalifikowany, zaufany lub osobisty osoby uprawnionej</w:t>
      </w:r>
    </w:p>
    <w:p w14:paraId="64B71391" w14:textId="77777777" w:rsidR="0002768D" w:rsidRPr="00C57302" w:rsidRDefault="0002768D" w:rsidP="0002768D">
      <w:pPr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C57302">
        <w:rPr>
          <w:rFonts w:ascii="Arial" w:hAnsi="Arial" w:cs="Arial"/>
          <w:i/>
          <w:iCs/>
          <w:sz w:val="16"/>
          <w:szCs w:val="16"/>
        </w:rPr>
        <w:t xml:space="preserve"> do składania oświadczeń woli w imieniu Wykonawcy</w:t>
      </w:r>
      <w:r>
        <w:rPr>
          <w:rFonts w:ascii="Arial" w:hAnsi="Arial" w:cs="Arial"/>
          <w:i/>
          <w:iCs/>
          <w:sz w:val="16"/>
          <w:szCs w:val="16"/>
        </w:rPr>
        <w:t>)</w:t>
      </w:r>
      <w:bookmarkEnd w:id="0"/>
    </w:p>
    <w:p w14:paraId="462D2447" w14:textId="77777777" w:rsidR="003B50F7" w:rsidRDefault="003B50F7">
      <w:pPr>
        <w:rPr>
          <w:rFonts w:ascii="Arial" w:hAnsi="Arial" w:cs="Arial"/>
          <w:i/>
          <w:iCs/>
          <w:sz w:val="18"/>
          <w:szCs w:val="18"/>
        </w:rPr>
      </w:pPr>
    </w:p>
    <w:p w14:paraId="06987122" w14:textId="77777777" w:rsidR="003B50F7" w:rsidRDefault="003B50F7"/>
    <w:sectPr w:rsidR="003B50F7" w:rsidSect="00C84DEA">
      <w:footerReference w:type="default" r:id="rId7"/>
      <w:footerReference w:type="first" r:id="rId8"/>
      <w:pgSz w:w="11906" w:h="16838"/>
      <w:pgMar w:top="709" w:right="1134" w:bottom="1135" w:left="1276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3F8D8" w14:textId="77777777" w:rsidR="003B50F7" w:rsidRDefault="00BF4D37">
      <w:r>
        <w:separator/>
      </w:r>
    </w:p>
  </w:endnote>
  <w:endnote w:type="continuationSeparator" w:id="0">
    <w:p w14:paraId="199D8EEF" w14:textId="77777777" w:rsidR="003B50F7" w:rsidRDefault="00BF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543D2" w14:textId="0D4B8B2C" w:rsidR="003B50F7" w:rsidRDefault="00517B0D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A12D8EC" wp14:editId="6A02ED0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0960" cy="143510"/>
              <wp:effectExtent l="5715" t="635" r="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D679F" w14:textId="77777777" w:rsidR="003B50F7" w:rsidRDefault="00BF4D37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2540" tIns="2540" rIns="2540" bIns="25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12D8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4.8pt;height:11.3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" stroked="f">
              <v:fill opacity="0"/>
              <v:textbox inset=".2pt,.2pt,.2pt,.2pt">
                <w:txbxContent>
                  <w:p w14:paraId="2D5D679F" w14:textId="77777777" w:rsidR="00000000" w:rsidRDefault="00BF4D37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DB683" w14:textId="77777777" w:rsidR="003B50F7" w:rsidRDefault="003B50F7">
    <w:pPr>
      <w:pStyle w:val="Stopka"/>
    </w:pPr>
  </w:p>
  <w:p w14:paraId="272FB29B" w14:textId="77777777" w:rsidR="003B50F7" w:rsidRDefault="003B50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8D11D" w14:textId="77777777" w:rsidR="003B50F7" w:rsidRDefault="00BF4D37">
      <w:r>
        <w:separator/>
      </w:r>
    </w:p>
  </w:footnote>
  <w:footnote w:type="continuationSeparator" w:id="0">
    <w:p w14:paraId="6F62B496" w14:textId="77777777" w:rsidR="003B50F7" w:rsidRDefault="00BF4D37">
      <w:r>
        <w:continuationSeparator/>
      </w:r>
    </w:p>
  </w:footnote>
  <w:footnote w:id="1">
    <w:p w14:paraId="231A1A7D" w14:textId="1306AD92" w:rsidR="003B50F7" w:rsidRPr="0002768D" w:rsidRDefault="00BF4D37" w:rsidP="0002768D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Należy wypełnić</w:t>
      </w:r>
      <w:r>
        <w:t xml:space="preserve">  </w:t>
      </w:r>
      <w:r>
        <w:rPr>
          <w:rFonts w:ascii="Arial" w:hAnsi="Arial" w:cs="Arial"/>
          <w:sz w:val="18"/>
          <w:szCs w:val="18"/>
        </w:rPr>
        <w:t xml:space="preserve">w zależności od zadania do którego Wykonawca przystępuje. </w:t>
      </w:r>
    </w:p>
  </w:footnote>
  <w:footnote w:id="2">
    <w:p w14:paraId="3B76E169" w14:textId="77777777" w:rsidR="003B50F7" w:rsidRDefault="00BF4D37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Dla Zadania 1</w:t>
      </w:r>
      <w:r>
        <w:t xml:space="preserve"> </w:t>
      </w:r>
      <w:r>
        <w:rPr>
          <w:rFonts w:ascii="Arial" w:hAnsi="Arial" w:cs="Arial"/>
          <w:sz w:val="18"/>
          <w:szCs w:val="18"/>
        </w:rPr>
        <w:t>należy wycenić usługi dla każdego obiektu oraz wskazać łączną cenę ofertową brutto.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0000003"/>
    <w:multiLevelType w:val="singleLevel"/>
    <w:tmpl w:val="E194736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bCs/>
        <w:iCs/>
        <w:color w:val="000000"/>
        <w:sz w:val="20"/>
        <w:szCs w:val="20"/>
        <w:u w:val="none"/>
        <w:lang w:val="pl-P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0"/>
        <w:szCs w:val="20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/>
        <w:bCs/>
        <w:sz w:val="17"/>
        <w:szCs w:val="17"/>
      </w:rPr>
    </w:lvl>
  </w:abstractNum>
  <w:num w:numId="1" w16cid:durableId="980420661">
    <w:abstractNumId w:val="0"/>
  </w:num>
  <w:num w:numId="2" w16cid:durableId="183979449">
    <w:abstractNumId w:val="1"/>
  </w:num>
  <w:num w:numId="3" w16cid:durableId="53941494">
    <w:abstractNumId w:val="2"/>
  </w:num>
  <w:num w:numId="4" w16cid:durableId="1272976874">
    <w:abstractNumId w:val="3"/>
  </w:num>
  <w:num w:numId="5" w16cid:durableId="1551919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B0D"/>
    <w:rsid w:val="0002768D"/>
    <w:rsid w:val="00040092"/>
    <w:rsid w:val="0021311D"/>
    <w:rsid w:val="00275112"/>
    <w:rsid w:val="00396054"/>
    <w:rsid w:val="003B50F7"/>
    <w:rsid w:val="00440C5E"/>
    <w:rsid w:val="00517B0D"/>
    <w:rsid w:val="00757D69"/>
    <w:rsid w:val="00907930"/>
    <w:rsid w:val="009C5408"/>
    <w:rsid w:val="00AD1A18"/>
    <w:rsid w:val="00BF4D37"/>
    <w:rsid w:val="00C84DEA"/>
    <w:rsid w:val="00CB535F"/>
    <w:rsid w:val="00E3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5652E04"/>
  <w15:chartTrackingRefBased/>
  <w15:docId w15:val="{CC4416B3-805A-4FC2-9E08-A7426369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3z0">
    <w:name w:val="WW8Num3z0"/>
    <w:rPr>
      <w:rFonts w:ascii="Arial" w:eastAsia="Calibri" w:hAnsi="Arial" w:cs="Arial" w:hint="default"/>
      <w:b w:val="0"/>
      <w:bCs/>
      <w:iCs/>
      <w:color w:val="000000"/>
      <w:sz w:val="20"/>
      <w:szCs w:val="20"/>
      <w:u w:val="none"/>
      <w:lang w:val="pl-PL"/>
    </w:rPr>
  </w:style>
  <w:style w:type="character" w:customStyle="1" w:styleId="WW8Num4z0">
    <w:name w:val="WW8Num4z0"/>
    <w:rPr>
      <w:rFonts w:ascii="Times New Roman" w:hAnsi="Times New Roman" w:cs="Times New Roman" w:hint="default"/>
      <w:b w:val="0"/>
      <w:i w:val="0"/>
      <w:sz w:val="20"/>
      <w:szCs w:val="20"/>
      <w:u w:val="none"/>
    </w:rPr>
  </w:style>
  <w:style w:type="character" w:customStyle="1" w:styleId="WW8Num5z0">
    <w:name w:val="WW8Num5z0"/>
    <w:rPr>
      <w:rFonts w:ascii="Arial" w:hAnsi="Arial" w:cs="Arial"/>
      <w:bCs/>
      <w:sz w:val="17"/>
      <w:szCs w:val="17"/>
    </w:rPr>
  </w:style>
  <w:style w:type="character" w:customStyle="1" w:styleId="WW8Num6z0">
    <w:name w:val="WW8Num6z0"/>
    <w:rPr>
      <w:rFonts w:ascii="Symbol" w:eastAsia="Times New Roman" w:hAnsi="Symbol" w:cs="Times New Roman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2z1">
    <w:name w:val="WW8Num2z1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 w:hint="default"/>
      <w:b w:val="0"/>
      <w:bCs/>
      <w:color w:val="000000"/>
      <w:sz w:val="20"/>
      <w:szCs w:val="20"/>
      <w:u w:val="none"/>
      <w:lang w:val="pl-P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 w:val="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  <w:u w:val="none"/>
    </w:rPr>
  </w:style>
  <w:style w:type="character" w:customStyle="1" w:styleId="WW8Num15z1">
    <w:name w:val="WW8Num15z1"/>
    <w:rPr>
      <w:rFonts w:hint="default"/>
    </w:rPr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 w:hint="default"/>
      <w:b w:val="0"/>
      <w:i w:val="0"/>
      <w:sz w:val="20"/>
      <w:szCs w:val="20"/>
      <w:u w:val="none"/>
    </w:rPr>
  </w:style>
  <w:style w:type="character" w:customStyle="1" w:styleId="WW8Num18z0">
    <w:name w:val="WW8Num18z0"/>
    <w:rPr>
      <w:rFonts w:hint="default"/>
      <w:color w:val="000000"/>
      <w:sz w:val="22"/>
      <w:szCs w:val="22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Symbol" w:eastAsia="Times New Roman" w:hAnsi="Symbol" w:cs="Times New Roman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b/>
      <w:b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eastAsia="Calibri" w:hAnsi="Arial" w:cs="Arial" w:hint="default"/>
      <w:sz w:val="22"/>
      <w:szCs w:val="22"/>
      <w:lang w:eastAsia="en-US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  <w:bCs/>
      <w:sz w:val="17"/>
      <w:szCs w:val="17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  <w:color w:val="000000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  <w:b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eastAsia="Times New Roman" w:hAnsi="Symbol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  <w:b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Wingdings" w:hAnsi="Wingdings" w:cs="Wingdings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trike w:val="0"/>
      <w:dstrike w:val="0"/>
      <w:color w:val="000000"/>
      <w:u w:val="none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sz w:val="24"/>
    </w:rPr>
  </w:style>
  <w:style w:type="character" w:customStyle="1" w:styleId="TekstpodstawowywcityZnak">
    <w:name w:val="Tekst podstawowy wcięty Znak"/>
    <w:rPr>
      <w:sz w:val="22"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ZwykytekstZnak">
    <w:name w:val="Zwykły tekst Znak"/>
    <w:rPr>
      <w:rFonts w:ascii="Calibri" w:eastAsia="Calibri" w:hAnsi="Calibri" w:cs="Calibri"/>
      <w:sz w:val="22"/>
      <w:szCs w:val="21"/>
    </w:rPr>
  </w:style>
  <w:style w:type="character" w:customStyle="1" w:styleId="AkapitzlistZnak">
    <w:name w:val="Akapit z listą Znak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widowControl w:val="0"/>
      <w:ind w:left="360"/>
    </w:pPr>
    <w:rPr>
      <w:sz w:val="24"/>
    </w:rPr>
  </w:style>
  <w:style w:type="paragraph" w:styleId="Tekstpodstawowywcity">
    <w:name w:val="Body Text Indent"/>
    <w:basedOn w:val="Normalny"/>
    <w:pPr>
      <w:ind w:firstLine="360"/>
      <w:jc w:val="both"/>
    </w:pPr>
    <w:rPr>
      <w:sz w:val="22"/>
      <w:lang w:val="x-none"/>
    </w:rPr>
  </w:style>
  <w:style w:type="paragraph" w:customStyle="1" w:styleId="BodyText21">
    <w:name w:val="Body Text 21"/>
    <w:basedOn w:val="Normalny"/>
    <w:pPr>
      <w:widowControl w:val="0"/>
      <w:jc w:val="both"/>
    </w:pPr>
  </w:style>
  <w:style w:type="paragraph" w:styleId="Tekstprzypisudolnego">
    <w:name w:val="footnote text"/>
    <w:basedOn w:val="Normalny"/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Tekstprzypisukocowego">
    <w:name w:val="endnote text"/>
    <w:basedOn w:val="Normalny"/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Open Sans" w:hAnsi="Open Sans" w:cs="Open Sans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Zwykytekst2">
    <w:name w:val="Zwykły tekst2"/>
    <w:basedOn w:val="Normalny"/>
    <w:rPr>
      <w:rFonts w:ascii="Calibri" w:eastAsia="Calibri" w:hAnsi="Calibri"/>
      <w:sz w:val="22"/>
      <w:szCs w:val="21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Beata Klopotowska</dc:creator>
  <cp:keywords/>
  <cp:lastModifiedBy>Joanna Korf-Jurczyńska</cp:lastModifiedBy>
  <cp:revision>19</cp:revision>
  <cp:lastPrinted>2021-01-21T07:14:00Z</cp:lastPrinted>
  <dcterms:created xsi:type="dcterms:W3CDTF">2022-11-08T11:33:00Z</dcterms:created>
  <dcterms:modified xsi:type="dcterms:W3CDTF">2024-10-31T09:44:00Z</dcterms:modified>
</cp:coreProperties>
</file>