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93A291" w14:textId="7728D2D4" w:rsidR="008E48DD" w:rsidRPr="00875306" w:rsidRDefault="001F2FF8" w:rsidP="00875306">
      <w:pPr>
        <w:pageBreakBefore/>
        <w:widowControl w:val="0"/>
        <w:autoSpaceDE w:val="0"/>
        <w:ind w:firstLine="0"/>
        <w:jc w:val="right"/>
        <w:rPr>
          <w:rFonts w:ascii="Times New Roman" w:eastAsia="Times New Roman" w:hAnsi="Times New Roman" w:cs="Times New Roman"/>
        </w:rPr>
      </w:pPr>
      <w:bookmarkStart w:id="0" w:name="_Hlk529875217"/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 w:rsidR="00A5773D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     </w:t>
      </w:r>
      <w:r w:rsidR="00667DA6"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 w:rsidR="00667DA6"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 w:rsidR="00667DA6">
        <w:rPr>
          <w:rFonts w:ascii="Times New Roman" w:eastAsia="Lucida Sans Unicode" w:hAnsi="Times New Roman" w:cs="Times New Roman"/>
          <w:b/>
          <w:bCs/>
          <w:sz w:val="24"/>
          <w:szCs w:val="24"/>
        </w:rPr>
        <w:tab/>
      </w:r>
      <w:r w:rsidR="00A5773D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        </w:t>
      </w:r>
      <w:r w:rsidR="008E48DD" w:rsidRPr="00875306">
        <w:rPr>
          <w:rFonts w:ascii="Times New Roman" w:eastAsia="Lucida Sans Unicode" w:hAnsi="Times New Roman" w:cs="Times New Roman"/>
        </w:rPr>
        <w:t xml:space="preserve">Załącznik Nr 1 do </w:t>
      </w:r>
      <w:r w:rsidR="00EA57B4" w:rsidRPr="00875306">
        <w:rPr>
          <w:rFonts w:ascii="Times New Roman" w:eastAsia="Times New Roman" w:hAnsi="Times New Roman" w:cs="Times New Roman"/>
        </w:rPr>
        <w:t>SWZ</w:t>
      </w:r>
    </w:p>
    <w:p w14:paraId="21D04A2D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EBA6E59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69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2528"/>
        <w:gridCol w:w="6741"/>
      </w:tblGrid>
      <w:tr w:rsidR="008E48DD" w14:paraId="34767396" w14:textId="77777777" w:rsidTr="00875306">
        <w:tc>
          <w:tcPr>
            <w:tcW w:w="9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28298B" w14:textId="77777777" w:rsidR="008E48DD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CCE91D6" w14:textId="77777777" w:rsidR="008E48DD" w:rsidRDefault="008E48DD" w:rsidP="00667DA6">
            <w:pPr>
              <w:shd w:val="clear" w:color="auto" w:fill="D9D9D9" w:themeFill="background1" w:themeFillShade="D9"/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FORMULARZ OFERTY</w:t>
            </w:r>
          </w:p>
          <w:p w14:paraId="7BBD9E7F" w14:textId="77777777" w:rsidR="008E48D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8DD" w14:paraId="3D8AB362" w14:textId="77777777" w:rsidTr="00875306">
        <w:trPr>
          <w:trHeight w:val="1012"/>
        </w:trPr>
        <w:tc>
          <w:tcPr>
            <w:tcW w:w="2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D084D" w14:textId="77777777" w:rsidR="008E48D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Przedmiot przetargu</w:t>
            </w:r>
          </w:p>
        </w:tc>
        <w:tc>
          <w:tcPr>
            <w:tcW w:w="6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43E67" w14:textId="25A6907B" w:rsidR="008E48DD" w:rsidRPr="00B1456F" w:rsidRDefault="00B1456F" w:rsidP="00667DA6">
            <w:pPr>
              <w:overflowPunct w:val="0"/>
              <w:autoSpaceDE w:val="0"/>
              <w:spacing w:before="120" w:after="120" w:line="360" w:lineRule="auto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bookmarkStart w:id="1" w:name="_Hlk86827140"/>
            <w:bookmarkStart w:id="2" w:name="_Hlk57709839"/>
            <w:bookmarkStart w:id="3" w:name="_Hlk81310582"/>
            <w:r w:rsidRPr="003C4F31">
              <w:rPr>
                <w:rFonts w:ascii="Times New Roman" w:eastAsia="Times New Roman" w:hAnsi="Times New Roman" w:cs="Times New Roman"/>
                <w:b/>
                <w:bCs/>
              </w:rPr>
              <w:t>„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Tymczasowe </w:t>
            </w:r>
            <w:r w:rsidRPr="003C4F31">
              <w:rPr>
                <w:rFonts w:ascii="Times New Roman" w:eastAsia="Times New Roman" w:hAnsi="Times New Roman" w:cs="Times New Roman"/>
                <w:b/>
                <w:bCs/>
              </w:rPr>
              <w:t>schronieni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</w:t>
            </w:r>
            <w:r w:rsidRPr="003C4F31">
              <w:rPr>
                <w:rFonts w:ascii="Times New Roman" w:eastAsia="Times New Roman" w:hAnsi="Times New Roman" w:cs="Times New Roman"/>
                <w:b/>
                <w:bCs/>
              </w:rPr>
              <w:t xml:space="preserve"> dla osób bezdomnych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oraz tymczasowe schronienie dla osób bezdomnych z usługami opiekuńczymi </w:t>
            </w:r>
            <w:r w:rsidR="00875306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dla </w:t>
            </w:r>
            <w:r w:rsidRPr="003C4F31">
              <w:rPr>
                <w:rFonts w:ascii="Times New Roman" w:eastAsia="Times New Roman" w:hAnsi="Times New Roman" w:cs="Times New Roman"/>
                <w:b/>
                <w:bCs/>
              </w:rPr>
              <w:t>podopieczn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ych</w:t>
            </w:r>
            <w:r w:rsidRPr="003C4F3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322691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Pr="003C4F31">
              <w:rPr>
                <w:rFonts w:ascii="Times New Roman" w:eastAsia="Times New Roman" w:hAnsi="Times New Roman" w:cs="Times New Roman"/>
                <w:b/>
                <w:bCs/>
              </w:rPr>
              <w:t xml:space="preserve">Miejskiego Ośrodka Pomocy Społecznej w Skarżysku - Kamiennej </w:t>
            </w:r>
            <w:r w:rsidR="00322691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Pr="003C4F31">
              <w:rPr>
                <w:rFonts w:ascii="Times New Roman" w:eastAsia="Times New Roman" w:hAnsi="Times New Roman" w:cs="Times New Roman"/>
                <w:b/>
                <w:bCs/>
              </w:rPr>
              <w:t>z terenu gminy Skarżysko-Kamienna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322691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w okresie od 01.01.202</w:t>
            </w:r>
            <w:r w:rsidR="00667DA6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r. do 31.12.202</w:t>
            </w:r>
            <w:r w:rsidR="00667DA6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r.</w:t>
            </w:r>
            <w:r w:rsidRPr="003C4F31">
              <w:rPr>
                <w:rFonts w:ascii="Times New Roman" w:eastAsia="Times New Roman" w:hAnsi="Times New Roman" w:cs="Times New Roman"/>
                <w:b/>
                <w:bCs/>
              </w:rPr>
              <w:t>”</w:t>
            </w:r>
            <w:bookmarkEnd w:id="1"/>
            <w:bookmarkEnd w:id="2"/>
            <w:bookmarkEnd w:id="3"/>
          </w:p>
        </w:tc>
      </w:tr>
      <w:tr w:rsidR="008E48DD" w14:paraId="61E9AC3B" w14:textId="77777777" w:rsidTr="00875306">
        <w:tc>
          <w:tcPr>
            <w:tcW w:w="2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098C3" w14:textId="77777777" w:rsidR="008E48DD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C1225E" w14:textId="77777777" w:rsidR="008E48DD" w:rsidRDefault="008E48DD">
            <w:pPr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Zamawiający</w:t>
            </w:r>
          </w:p>
        </w:tc>
        <w:tc>
          <w:tcPr>
            <w:tcW w:w="6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11B19" w14:textId="77777777" w:rsidR="00667DA6" w:rsidRDefault="00667DA6" w:rsidP="00667DA6">
            <w:pPr>
              <w:widowControl w:val="0"/>
              <w:autoSpaceDE w:val="0"/>
              <w:ind w:firstLine="0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</w:p>
          <w:p w14:paraId="1C504C76" w14:textId="020184AC" w:rsidR="008E48DD" w:rsidRDefault="008E48DD" w:rsidP="00667DA6">
            <w:pPr>
              <w:widowControl w:val="0"/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 xml:space="preserve">Gmina </w:t>
            </w:r>
            <w:r w:rsidR="00376733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 xml:space="preserve">Skarżysko-Kamienna </w:t>
            </w:r>
            <w:r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875306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>Miejski Ośrodek Pomocy Społecznej</w:t>
            </w:r>
          </w:p>
          <w:p w14:paraId="4F921C50" w14:textId="1709A83E" w:rsidR="008E48DD" w:rsidRDefault="008E48DD" w:rsidP="00667DA6">
            <w:pPr>
              <w:widowControl w:val="0"/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 xml:space="preserve">ul. </w:t>
            </w:r>
            <w:r w:rsidR="00376733"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Sikorskiego 19</w:t>
            </w:r>
          </w:p>
          <w:p w14:paraId="019F5BF2" w14:textId="77777777" w:rsidR="008E48DD" w:rsidRDefault="00376733" w:rsidP="00667DA6">
            <w:pPr>
              <w:widowControl w:val="0"/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26-110 Skarżysko-Kamienn</w:t>
            </w:r>
            <w:r w:rsidR="00667DA6"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a</w:t>
            </w:r>
          </w:p>
          <w:p w14:paraId="335513E9" w14:textId="57790FDB" w:rsidR="00667DA6" w:rsidRDefault="00667DA6">
            <w:pPr>
              <w:widowControl w:val="0"/>
              <w:autoSpaceDE w:val="0"/>
              <w:ind w:firstLine="0"/>
              <w:jc w:val="center"/>
            </w:pPr>
          </w:p>
        </w:tc>
      </w:tr>
    </w:tbl>
    <w:p w14:paraId="06A343E3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0701742" w14:textId="24961442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FBD032F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Ja/ My* : </w:t>
      </w:r>
    </w:p>
    <w:p w14:paraId="41301324" w14:textId="1A8B872B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Wykonawca ( jeżeli oferta składana wspólnie – wpisać dane pełnomocnika ): …………………………………………………………………………………………</w:t>
      </w:r>
      <w:r w:rsidR="001F2FF8">
        <w:rPr>
          <w:rFonts w:ascii="Times New Roman" w:eastAsia="Times New Roman" w:hAnsi="Times New Roman" w:cs="Times New Roman"/>
          <w:sz w:val="24"/>
          <w:szCs w:val="24"/>
        </w:rPr>
        <w:t>...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……… </w:t>
      </w:r>
    </w:p>
    <w:p w14:paraId="132D3B55" w14:textId="0CD1C104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Adres : ……………………</w:t>
      </w:r>
      <w:r w:rsidR="001F2FF8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…………………………………..…………………….…..……….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Tel : …………</w:t>
      </w:r>
      <w:r w:rsidR="001F2FF8">
        <w:rPr>
          <w:rFonts w:ascii="Times New Roman" w:eastAsia="Times New Roman" w:hAnsi="Times New Roman" w:cs="Times New Roman"/>
          <w:sz w:val="24"/>
          <w:szCs w:val="24"/>
        </w:rPr>
        <w:t>…………………………..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……… e-mail : ………………</w:t>
      </w:r>
      <w:r w:rsidR="001F2FF8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….. </w:t>
      </w:r>
    </w:p>
    <w:p w14:paraId="34719C0E" w14:textId="6F1B352F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NIP : ……</w:t>
      </w:r>
      <w:r w:rsidR="001F2FF8">
        <w:rPr>
          <w:rFonts w:ascii="Times New Roman" w:eastAsia="Times New Roman" w:hAnsi="Times New Roman" w:cs="Times New Roman"/>
          <w:sz w:val="24"/>
          <w:szCs w:val="24"/>
        </w:rPr>
        <w:t>…………………………..…………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REGON : …</w:t>
      </w:r>
      <w:r w:rsidR="001F2FF8">
        <w:rPr>
          <w:rFonts w:ascii="Times New Roman" w:eastAsia="Times New Roman" w:hAnsi="Times New Roman" w:cs="Times New Roman"/>
          <w:sz w:val="24"/>
          <w:szCs w:val="24"/>
        </w:rPr>
        <w:t>…...…………………………..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</w:p>
    <w:p w14:paraId="057C9EEE" w14:textId="2F27A93E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Podmiot wpisany do rejestru przedsiębiorców w Sądzie Rejonowym ………………</w:t>
      </w:r>
      <w:r w:rsidR="00875306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….. </w:t>
      </w:r>
      <w:r w:rsidR="00667DA6">
        <w:rPr>
          <w:rFonts w:ascii="Times New Roman" w:eastAsia="Times New Roman" w:hAnsi="Times New Roman" w:cs="Times New Roman"/>
          <w:sz w:val="24"/>
          <w:szCs w:val="24"/>
        </w:rPr>
        <w:br/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Nr KRS ………………* </w:t>
      </w:r>
    </w:p>
    <w:p w14:paraId="18E9BBC6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Kapitał zakładowy : …………………. złotych* </w:t>
      </w:r>
    </w:p>
    <w:p w14:paraId="59D54DF4" w14:textId="41D3DAB5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Podmiot wpisany do CEIDG RP* </w:t>
      </w:r>
    </w:p>
    <w:p w14:paraId="671C7E3A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Podatnik VAT – TAK – NIE* </w:t>
      </w:r>
    </w:p>
    <w:p w14:paraId="4B236930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Imię i nazwisko, stanowisko osoby/osób uprawnionych do reprezentacji Wykonawcy :</w:t>
      </w:r>
    </w:p>
    <w:p w14:paraId="690B1E29" w14:textId="77777777" w:rsid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1. …………………………………………………………………………………………….…….. 2. ………………………………………………………………………………………………</w:t>
      </w:r>
    </w:p>
    <w:p w14:paraId="2887226B" w14:textId="7977191B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Podstawa upoważnienia : ……………………………………………..…………………. Forma składania oferty : Ofertę składamy samodzielnie*</w:t>
      </w:r>
    </w:p>
    <w:p w14:paraId="63401D63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lastRenderedPageBreak/>
        <w:t>Ofertę składamy wspólnie* z ( wpisać nazwy i adresy wszystkich Partnerów ) :</w:t>
      </w:r>
    </w:p>
    <w:p w14:paraId="2DB459D9" w14:textId="6AD1D873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Partner 1 : ………………………………………………………………………………………………… </w:t>
      </w:r>
    </w:p>
    <w:p w14:paraId="7AE7AF79" w14:textId="259324D2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Partner 2 : …………………………………………………………………………………………………</w:t>
      </w:r>
    </w:p>
    <w:p w14:paraId="2543A667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DBD86DB" w14:textId="5FE7DA36" w:rsidR="00BB7F04" w:rsidRPr="00667DA6" w:rsidRDefault="00BB7F04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67D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UWAGA </w:t>
      </w:r>
      <w:r w:rsidRPr="00667DA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Jeżeli oferta jest składana wspólnie należy dołączyć pełnomocnictwo </w:t>
      </w:r>
      <w:r w:rsidR="004B3E66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 xml:space="preserve">                 </w:t>
      </w:r>
      <w:r w:rsidRPr="00667DA6">
        <w:rPr>
          <w:rFonts w:ascii="Times New Roman" w:eastAsia="Times New Roman" w:hAnsi="Times New Roman" w:cs="Times New Roman"/>
          <w:i/>
          <w:iCs/>
          <w:sz w:val="24"/>
          <w:szCs w:val="24"/>
        </w:rPr>
        <w:t>do reprezentacji podpisane przez wszystkich Partnerów.</w:t>
      </w:r>
    </w:p>
    <w:p w14:paraId="0E0B9B2F" w14:textId="77777777" w:rsidR="00BB7F04" w:rsidRPr="0030158A" w:rsidRDefault="00BB7F04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73916DF" w14:textId="698BBF85" w:rsidR="008E48DD" w:rsidRPr="0030158A" w:rsidRDefault="008E48DD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0158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6464" w:rsidRPr="0030158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I. </w:t>
      </w:r>
      <w:r w:rsidRPr="0030158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Określenie wynagrodzenia ofertowego (liczbowo i słownie):</w:t>
      </w:r>
    </w:p>
    <w:p w14:paraId="542F1EF6" w14:textId="77777777" w:rsidR="008E48DD" w:rsidRPr="00517136" w:rsidRDefault="008E48DD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>Oferujemy wykonanie zamówienia objętego ogłoszeniem zgodnie z wymogami zawartymi w </w:t>
      </w:r>
      <w:r w:rsidR="008F026C" w:rsidRPr="00517136">
        <w:rPr>
          <w:rFonts w:ascii="Times New Roman" w:eastAsia="Times New Roman" w:hAnsi="Times New Roman" w:cs="Times New Roman"/>
          <w:sz w:val="24"/>
          <w:szCs w:val="24"/>
        </w:rPr>
        <w:t>ogłoszeniu o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 xml:space="preserve"> zamówieni</w:t>
      </w:r>
      <w:r w:rsidR="008F026C" w:rsidRPr="00517136">
        <w:rPr>
          <w:rFonts w:ascii="Times New Roman" w:eastAsia="Times New Roman" w:hAnsi="Times New Roman" w:cs="Times New Roman"/>
          <w:sz w:val="24"/>
          <w:szCs w:val="24"/>
        </w:rPr>
        <w:t>u na usługi społeczne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 xml:space="preserve"> za wynagrodzenie w kwocie:</w:t>
      </w:r>
    </w:p>
    <w:p w14:paraId="4FC60DBE" w14:textId="77777777" w:rsidR="007A34FC" w:rsidRDefault="007A34FC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C394D1" w14:textId="67D0C943" w:rsidR="008E48DD" w:rsidRPr="007A34FC" w:rsidRDefault="007A34FC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34FC">
        <w:rPr>
          <w:rFonts w:ascii="Times New Roman" w:eastAsia="Times New Roman" w:hAnsi="Times New Roman" w:cs="Times New Roman"/>
          <w:b/>
          <w:bCs/>
          <w:sz w:val="24"/>
          <w:szCs w:val="24"/>
        </w:rPr>
        <w:t>Zadanie 1:</w:t>
      </w:r>
    </w:p>
    <w:p w14:paraId="2030DA6A" w14:textId="77777777" w:rsidR="008E48DD" w:rsidRPr="00517136" w:rsidRDefault="008E48DD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16459067"/>
      <w:r w:rsidRPr="00517136">
        <w:rPr>
          <w:rFonts w:ascii="Times New Roman" w:eastAsia="Times New Roman" w:hAnsi="Times New Roman" w:cs="Times New Roman"/>
          <w:sz w:val="24"/>
          <w:szCs w:val="24"/>
        </w:rPr>
        <w:t>Cena netto: ……………………………… kwota VAT: ……………………………………</w:t>
      </w:r>
    </w:p>
    <w:p w14:paraId="0D37C8BC" w14:textId="77777777" w:rsidR="008E48DD" w:rsidRPr="00517136" w:rsidRDefault="008E48DD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b/>
          <w:sz w:val="24"/>
          <w:szCs w:val="24"/>
        </w:rPr>
        <w:t>Cena brutto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>: ……………………………......... (słownie: ………………………………….</w:t>
      </w:r>
    </w:p>
    <w:p w14:paraId="301C9EED" w14:textId="77777777" w:rsidR="008E48DD" w:rsidRPr="00517136" w:rsidRDefault="008E48DD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……………………………………………………………………………………………….)</w:t>
      </w:r>
    </w:p>
    <w:bookmarkEnd w:id="4"/>
    <w:p w14:paraId="2AEB72A3" w14:textId="77777777" w:rsidR="007A34FC" w:rsidRDefault="007A34FC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5509C0A4" w14:textId="7C0A1C45" w:rsidR="008E48DD" w:rsidRPr="007A34FC" w:rsidRDefault="007A34FC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34FC">
        <w:rPr>
          <w:rFonts w:ascii="Times New Roman" w:eastAsia="Times New Roman" w:hAnsi="Times New Roman" w:cs="Times New Roman"/>
          <w:b/>
          <w:bCs/>
          <w:sz w:val="24"/>
          <w:szCs w:val="24"/>
        </w:rPr>
        <w:t>Zadanie 2:</w:t>
      </w:r>
    </w:p>
    <w:p w14:paraId="2F504175" w14:textId="77777777" w:rsidR="007A34FC" w:rsidRPr="00517136" w:rsidRDefault="007A34FC" w:rsidP="007A34FC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>Cena netto: ……………………………… kwota VAT: ……………………………………</w:t>
      </w:r>
    </w:p>
    <w:p w14:paraId="34EC00D8" w14:textId="77777777" w:rsidR="007A34FC" w:rsidRPr="00517136" w:rsidRDefault="007A34FC" w:rsidP="007A34FC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b/>
          <w:sz w:val="24"/>
          <w:szCs w:val="24"/>
        </w:rPr>
        <w:t>Cena brutto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>: ……………………………......... (słownie: ………………………………….</w:t>
      </w:r>
    </w:p>
    <w:p w14:paraId="5CE9220D" w14:textId="77777777" w:rsidR="007A34FC" w:rsidRPr="00517136" w:rsidRDefault="007A34FC" w:rsidP="007A34FC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……………………………………………………………………………………………….)</w:t>
      </w:r>
    </w:p>
    <w:p w14:paraId="11169B32" w14:textId="77777777" w:rsidR="007A34FC" w:rsidRDefault="007A34FC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954E094" w14:textId="25999C87" w:rsidR="007A34FC" w:rsidRPr="007A34FC" w:rsidRDefault="007A34FC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34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Łącznie: Zadanie 1 + Zadanie 2 </w:t>
      </w:r>
    </w:p>
    <w:p w14:paraId="1525AA2C" w14:textId="77777777" w:rsidR="007A34FC" w:rsidRPr="00667DA6" w:rsidRDefault="007A34FC" w:rsidP="007A34FC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v-SE"/>
        </w:rPr>
      </w:pPr>
      <w:r w:rsidRPr="00667DA6">
        <w:rPr>
          <w:rFonts w:ascii="Times New Roman" w:eastAsia="Times New Roman" w:hAnsi="Times New Roman" w:cs="Times New Roman"/>
          <w:sz w:val="24"/>
          <w:szCs w:val="24"/>
          <w:lang w:val="sv-SE"/>
        </w:rPr>
        <w:t>Cena netto: ……………………………… kwota VAT: ……………………………………</w:t>
      </w:r>
    </w:p>
    <w:p w14:paraId="60FE1EC4" w14:textId="77777777" w:rsidR="007A34FC" w:rsidRPr="00517136" w:rsidRDefault="007A34FC" w:rsidP="007A34FC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7DA6">
        <w:rPr>
          <w:rFonts w:ascii="Times New Roman" w:eastAsia="Times New Roman" w:hAnsi="Times New Roman" w:cs="Times New Roman"/>
          <w:b/>
          <w:sz w:val="24"/>
          <w:szCs w:val="24"/>
          <w:lang w:val="sv-SE"/>
        </w:rPr>
        <w:t>Cena brutto</w:t>
      </w:r>
      <w:r w:rsidRPr="00667DA6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: ……………………………......... 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>(słownie: ………………………………….</w:t>
      </w:r>
    </w:p>
    <w:p w14:paraId="0FEF3BAB" w14:textId="77777777" w:rsidR="007A34FC" w:rsidRPr="00517136" w:rsidRDefault="007A34FC" w:rsidP="007A34FC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……………………………………………………………………………………………….)</w:t>
      </w:r>
    </w:p>
    <w:p w14:paraId="23D3F333" w14:textId="77777777" w:rsidR="007A34FC" w:rsidRPr="00517136" w:rsidRDefault="007A34FC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230258C" w14:textId="4293A2FF" w:rsidR="008E48DD" w:rsidRPr="00517136" w:rsidRDefault="008E48DD" w:rsidP="001F2FF8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 xml:space="preserve">Cena brutto obejmuje pełny zakres zamówienia określony </w:t>
      </w:r>
      <w:r w:rsidR="008F026C" w:rsidRPr="00517136">
        <w:rPr>
          <w:rFonts w:ascii="Times New Roman" w:eastAsia="Times New Roman" w:hAnsi="Times New Roman" w:cs="Times New Roman"/>
          <w:sz w:val="24"/>
          <w:szCs w:val="24"/>
        </w:rPr>
        <w:t xml:space="preserve">w ogłoszeniu o zamówieniu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</w:r>
      <w:r w:rsidR="008F026C" w:rsidRPr="00517136">
        <w:rPr>
          <w:rFonts w:ascii="Times New Roman" w:eastAsia="Times New Roman" w:hAnsi="Times New Roman" w:cs="Times New Roman"/>
          <w:sz w:val="24"/>
          <w:szCs w:val="24"/>
        </w:rPr>
        <w:t xml:space="preserve">na usługi społeczne 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>oraz wszystkie konieczne składniki do realizacji przedmiotu zamówienia łącznie z podatkiem VAT.</w:t>
      </w:r>
    </w:p>
    <w:p w14:paraId="3C1D611F" w14:textId="77777777" w:rsidR="008E48DD" w:rsidRDefault="008E48DD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E23C671" w14:textId="7E5433A0" w:rsidR="008E48DD" w:rsidRPr="0030158A" w:rsidRDefault="006F6464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0158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II. </w:t>
      </w:r>
      <w:r w:rsidR="00C050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</w:t>
      </w:r>
      <w:r w:rsidRPr="0030158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okalizacja – oświadczam, że oferowane schronisko jest zlokalizowane w …………….. tj. w  odległości …………….km od siedziby Zamawiającego;</w:t>
      </w:r>
    </w:p>
    <w:p w14:paraId="43CFADEB" w14:textId="77777777" w:rsidR="00667DA6" w:rsidRDefault="00667DA6">
      <w:pPr>
        <w:autoSpaceDE w:val="0"/>
        <w:ind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2F57E7C" w14:textId="77777777" w:rsidR="00667DA6" w:rsidRDefault="00667DA6">
      <w:pPr>
        <w:autoSpaceDE w:val="0"/>
        <w:ind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80B145" w14:textId="114FF1A2" w:rsidR="008E48DD" w:rsidRPr="0030158A" w:rsidRDefault="008E48DD">
      <w:pPr>
        <w:autoSpaceDE w:val="0"/>
        <w:ind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0158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r w:rsidR="006F6464" w:rsidRPr="0030158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r w:rsidRPr="0030158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I. Oświadczamy, że: </w:t>
      </w:r>
    </w:p>
    <w:p w14:paraId="2FAB81A4" w14:textId="61994133" w:rsidR="00BB7F04" w:rsidRDefault="00BB7F04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810AF21" w14:textId="7ED673AE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1) prowadzę/prowadzimy* działalność gospodarczą związaną ze świadczeniem usług</w:t>
      </w:r>
      <w:r w:rsidR="00357316">
        <w:rPr>
          <w:rFonts w:ascii="Times New Roman" w:eastAsia="Times New Roman" w:hAnsi="Times New Roman" w:cs="Times New Roman"/>
          <w:sz w:val="24"/>
          <w:szCs w:val="24"/>
        </w:rPr>
        <w:t xml:space="preserve">, które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</w:t>
      </w:r>
      <w:r w:rsidR="00357316">
        <w:rPr>
          <w:rFonts w:ascii="Times New Roman" w:eastAsia="Times New Roman" w:hAnsi="Times New Roman" w:cs="Times New Roman"/>
          <w:sz w:val="24"/>
          <w:szCs w:val="24"/>
        </w:rPr>
        <w:t xml:space="preserve">są przedmiotem niniejszego Zamówienia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od dnia</w:t>
      </w:r>
      <w:r w:rsidR="003573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………..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0C066C2" w14:textId="702B2FE4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w okresie ostatnich 3 lat przed upływem terminu składania ofert wykonaliśmy </w:t>
      </w:r>
      <w:r w:rsidR="00633D7C">
        <w:rPr>
          <w:rFonts w:ascii="Times New Roman" w:eastAsia="Times New Roman" w:hAnsi="Times New Roman" w:cs="Times New Roman"/>
          <w:sz w:val="24"/>
          <w:szCs w:val="24"/>
        </w:rPr>
        <w:t xml:space="preserve">usługi będące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</w:t>
      </w:r>
      <w:r w:rsidR="00633D7C">
        <w:rPr>
          <w:rFonts w:ascii="Times New Roman" w:eastAsia="Times New Roman" w:hAnsi="Times New Roman" w:cs="Times New Roman"/>
          <w:sz w:val="24"/>
          <w:szCs w:val="24"/>
        </w:rPr>
        <w:t>przedmiotem niniejszego zamówienia na kwotę…….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="00633D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co zawiera wykaz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ałączniku Nr </w:t>
      </w:r>
      <w:r w:rsidR="000D480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i co potwierdzę/potwierdzimy* przedkładając wymagane dokumenty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303301BC" w14:textId="12006C70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osobą uprawnioną do bezpośrednich kontaktów z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amawiającym jest :</w:t>
      </w:r>
    </w:p>
    <w:p w14:paraId="2FD65A4C" w14:textId="41BD6F3C" w:rsidR="00BB7F04" w:rsidRPr="00BB7F04" w:rsidRDefault="00667DA6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. ……………………………………………………………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…………………...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………………</w:t>
      </w:r>
    </w:p>
    <w:p w14:paraId="4D52D6A6" w14:textId="1BD1E66B" w:rsidR="00BB7F04" w:rsidRPr="00BB7F04" w:rsidRDefault="00226CA8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el. kontaktowy : 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…………………………………………...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………………………..….</w:t>
      </w:r>
    </w:p>
    <w:p w14:paraId="177C8B5C" w14:textId="28657ECB" w:rsidR="00BB7F04" w:rsidRPr="00BB7F04" w:rsidRDefault="00F60FF3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osiadający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siedzibę w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 xml:space="preserve"> który jest dostępny pod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 xml:space="preserve">wskazanym numerem telefonu całodobowo i upoważniony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jest do podejmowania decyzji w imieniu Wykonawcy.</w:t>
      </w:r>
    </w:p>
    <w:p w14:paraId="1FFB0DE2" w14:textId="77777777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Oświadczam/y również, że</w:t>
      </w:r>
    </w:p>
    <w:p w14:paraId="7D50592F" w14:textId="55F1846F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wyżej podana cena zawiera wszystkie koszty, jakie ponosi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amawiający w przypadku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wyboru niniejszej oferty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CA9EBAF" w14:textId="178809B3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2) zapoznałem/liśmy się z wymaganiami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amawiającego, dotyczącymi przedmiotu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zamówienia zamieszczonymi 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SWZ wraz z załącznikami i nie wnoszę/wnosimy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do nich żadnych zastrzeżeń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DC3A511" w14:textId="7A09D509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zrealizuję/emy zamówienie zgodnie z SWZ i wzorem umowy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0CA2210" w14:textId="1E52D454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wyżej podana cena obejmuje realizację wszystkich zobowiązań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ykonawcy opisanych </w:t>
      </w:r>
      <w:r w:rsidR="008151D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w specyfikacji warunków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zamówienia wraz z załącznikami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C842B28" w14:textId="7A871A00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5) informacje i dokumenty zawarte w ofercie w wydzielonym pliku </w:t>
      </w:r>
      <w:r w:rsidR="008151D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o nazwie………….................…….. stanowią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tajemnice przedsiębiorstwa w rozumieniu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przepisów o zwalczaniu nieuczciwej konkurencji i zastrzegamy, że nie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mogą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być one udostępnione. (W przypadku utajnienia oferty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ykonawca zobowiązany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jest wykazać, iż zastrzeżone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informacje stanowią tajemnice przedsiębiorstwa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w szczególności określając, w jaki sposób zostały spełnione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przesłanki, o których mowa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w art. 11 pkt. 2 ustawy z dnia 16 kwietnia 1993 r. o zwalczaniu nieuczciwej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konkurencji)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9EA04CA" w14:textId="161A7736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lastRenderedPageBreak/>
        <w:t>6)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akceptuję proponowany przez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amawiającego projekt umowy, który zobowiązuję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się podpisać w miejscu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i terminie wskazanym przez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amawiającego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1C679BE" w14:textId="50CAD596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7)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uważam/y się za związany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>m/y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ch niniejszą ofertą przez okres określony w SWZ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33D398E" w14:textId="0DFAFA3C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8) wybór oferty nie będzie / będzie prowadzić do powstania u Zamawiającego obowiązku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podatkowego.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Powyższy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obowiązek podatkowy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będzie dotyczył……………………………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objętych przedmiotem zamówienia, a</w:t>
      </w:r>
      <w:r w:rsidR="000D48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ich wartość netto (bez kwoty podatku) będzie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wynosiła …………………………..……….... zł; stawka podatku VAT, która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zgodnie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z wiedzą </w:t>
      </w:r>
      <w:r w:rsidR="00F60FF3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ykonawcy będzie miała zastosowanie wynosi..…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…. ;</w:t>
      </w:r>
    </w:p>
    <w:p w14:paraId="695F7893" w14:textId="514DFD45" w:rsid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9) spełniam wymagania ochrony oraz prawidłowego przetwarzania danych osobowych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określone w rozporządzeniu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Parlamentu Europejskiego i Rady (UE) 2016/679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z dnia 27 kwietnia 2016r. w sprawie ochrony osób fizycznych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danych osobowych i w sprawie swobodnego przepływu takich danych oraz uchylenia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dyrektywy 95/46/WE (RODO) oraz w ustawie z dnia 10 maja 2018r. o ochronie danych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osobowych (Dz.U. z 201</w:t>
      </w:r>
      <w:r w:rsidR="007C003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r.,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poz. 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1781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). Jednocześnie oświadczam, że wypełniłem ciążące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na mnie obowiązki informacyjne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przewidziane w art. 13 i 14 RODO a nadto,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że w przypadku zawarcia i realizacji umowy z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amawiającym,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zobowiązuję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się do wypełniania związanych z nią obowiązków informacyjnych, przewidzianych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br/>
        <w:t xml:space="preserve">     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w art. 13 i 14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RODO, w imieniu własnym oraz w imieniu 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amawiającego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C1EA92" w14:textId="21BA86D4" w:rsidR="0029150A" w:rsidRPr="0029150A" w:rsidRDefault="0029150A" w:rsidP="0029150A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50A">
        <w:rPr>
          <w:rFonts w:ascii="Times New Roman" w:eastAsia="Times New Roman" w:hAnsi="Times New Roman" w:cs="Times New Roman"/>
          <w:sz w:val="24"/>
          <w:szCs w:val="24"/>
        </w:rPr>
        <w:t>10) Pozostałe dane Wykonawcy/ Wykonawców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50D348" w14:textId="0F84792F" w:rsidR="0029150A" w:rsidRPr="00226CA8" w:rsidRDefault="0029150A" w:rsidP="0029150A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26CA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Wykonawca jest: </w:t>
      </w:r>
    </w:p>
    <w:p w14:paraId="22C64EBE" w14:textId="4AE97EE9" w:rsidR="0029150A" w:rsidRPr="0029150A" w:rsidRDefault="0029150A" w:rsidP="0029150A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50A">
        <w:rPr>
          <w:rFonts w:ascii="Times New Roman" w:eastAsia="Times New Roman" w:hAnsi="Times New Roman" w:cs="Times New Roman"/>
          <w:sz w:val="24"/>
          <w:szCs w:val="24"/>
        </w:rPr>
        <w:t>(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9150A">
        <w:rPr>
          <w:rFonts w:ascii="Times New Roman" w:eastAsia="Times New Roman" w:hAnsi="Times New Roman" w:cs="Times New Roman"/>
          <w:sz w:val="24"/>
          <w:szCs w:val="24"/>
        </w:rPr>
        <w:t xml:space="preserve"> przypadku składania oferty wspólnej - należy podać odrębnie dla każdego z Wykonawców wspólnie ubiegających się o udzielenie zamówienia. Poniższe informacje są wymagane wyłącznie do celów statystycznych)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C7A3D8" w14:textId="61BD3F78" w:rsidR="0029150A" w:rsidRPr="0029150A" w:rsidRDefault="0029150A" w:rsidP="0029150A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50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9150A">
        <w:rPr>
          <w:rFonts w:ascii="Times New Roman" w:eastAsia="Times New Roman" w:hAnsi="Times New Roman" w:cs="Times New Roman"/>
          <w:sz w:val="24"/>
          <w:szCs w:val="24"/>
        </w:rPr>
        <w:tab/>
        <w:t>mikroprzedsiębiorstwem</w:t>
      </w:r>
      <w:r w:rsidR="005A386C">
        <w:rPr>
          <w:rFonts w:ascii="Times New Roman" w:eastAsia="Times New Roman" w:hAnsi="Times New Roman" w:cs="Times New Roman"/>
          <w:sz w:val="24"/>
          <w:szCs w:val="24"/>
        </w:rPr>
        <w:t xml:space="preserve"> 2);</w:t>
      </w:r>
    </w:p>
    <w:p w14:paraId="01E560A0" w14:textId="03553A78" w:rsidR="0029150A" w:rsidRPr="0029150A" w:rsidRDefault="0029150A" w:rsidP="0029150A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50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9150A">
        <w:rPr>
          <w:rFonts w:ascii="Times New Roman" w:eastAsia="Times New Roman" w:hAnsi="Times New Roman" w:cs="Times New Roman"/>
          <w:sz w:val="24"/>
          <w:szCs w:val="24"/>
        </w:rPr>
        <w:tab/>
        <w:t>małym przedsiębiorstwem</w:t>
      </w:r>
      <w:r w:rsidR="005A386C">
        <w:rPr>
          <w:rFonts w:ascii="Times New Roman" w:eastAsia="Times New Roman" w:hAnsi="Times New Roman" w:cs="Times New Roman"/>
          <w:sz w:val="24"/>
          <w:szCs w:val="24"/>
        </w:rPr>
        <w:t xml:space="preserve"> 3)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7B894B8" w14:textId="52088B6E" w:rsidR="0029150A" w:rsidRPr="0029150A" w:rsidRDefault="0029150A" w:rsidP="0029150A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50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9150A">
        <w:rPr>
          <w:rFonts w:ascii="Times New Roman" w:eastAsia="Times New Roman" w:hAnsi="Times New Roman" w:cs="Times New Roman"/>
          <w:sz w:val="24"/>
          <w:szCs w:val="24"/>
        </w:rPr>
        <w:tab/>
        <w:t>średnim przedsiębiorstwem</w:t>
      </w:r>
      <w:r w:rsidR="005A386C">
        <w:rPr>
          <w:rFonts w:ascii="Times New Roman" w:eastAsia="Times New Roman" w:hAnsi="Times New Roman" w:cs="Times New Roman"/>
          <w:sz w:val="24"/>
          <w:szCs w:val="24"/>
        </w:rPr>
        <w:t xml:space="preserve"> 4)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F2E3255" w14:textId="4C25D9A6" w:rsidR="0029150A" w:rsidRPr="0029150A" w:rsidRDefault="0029150A" w:rsidP="0029150A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50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9150A">
        <w:rPr>
          <w:rFonts w:ascii="Times New Roman" w:eastAsia="Times New Roman" w:hAnsi="Times New Roman" w:cs="Times New Roman"/>
          <w:sz w:val="24"/>
          <w:szCs w:val="24"/>
        </w:rPr>
        <w:tab/>
        <w:t>jednoosobowa działalność gospodarcza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A4DCF68" w14:textId="631B9C54" w:rsidR="0029150A" w:rsidRPr="0029150A" w:rsidRDefault="0029150A" w:rsidP="0029150A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50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9150A">
        <w:rPr>
          <w:rFonts w:ascii="Times New Roman" w:eastAsia="Times New Roman" w:hAnsi="Times New Roman" w:cs="Times New Roman"/>
          <w:sz w:val="24"/>
          <w:szCs w:val="24"/>
        </w:rPr>
        <w:tab/>
        <w:t>osoba fizyczna nieprowadząca działalności gospodarczej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61A8B2A" w14:textId="49821302" w:rsidR="0029150A" w:rsidRPr="0029150A" w:rsidRDefault="0029150A" w:rsidP="0029150A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50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9150A">
        <w:rPr>
          <w:rFonts w:ascii="Times New Roman" w:eastAsia="Times New Roman" w:hAnsi="Times New Roman" w:cs="Times New Roman"/>
          <w:sz w:val="24"/>
          <w:szCs w:val="24"/>
        </w:rPr>
        <w:tab/>
        <w:t>inny rodzaj</w:t>
      </w:r>
      <w:r w:rsidR="00226CA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359C7EA" w14:textId="77777777" w:rsidR="0029150A" w:rsidRPr="0029150A" w:rsidRDefault="0029150A" w:rsidP="0029150A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5726F0" w14:textId="6E56D363" w:rsidR="0029150A" w:rsidRPr="00226CA8" w:rsidRDefault="0029150A" w:rsidP="0029150A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>1) Należy wybrać właściwą opcję poprzez umieszczenie znaku „x”</w:t>
      </w:r>
      <w:r w:rsid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>.</w:t>
      </w:r>
    </w:p>
    <w:p w14:paraId="187D913E" w14:textId="77777777" w:rsidR="0029150A" w:rsidRPr="00226CA8" w:rsidRDefault="0029150A" w:rsidP="0029150A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2) Mikroprzedsiębiorstwo: przedsiębiorstwo, które zatrudnia mniej niż 10 osób i którego roczny obrót lub roczna suma    </w:t>
      </w:r>
    </w:p>
    <w:p w14:paraId="2439B903" w14:textId="2C83C66D" w:rsidR="0029150A" w:rsidRPr="00226CA8" w:rsidRDefault="0029150A" w:rsidP="0029150A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  <w:r w:rsid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  </w:t>
      </w:r>
      <w:r w:rsidRP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>bilansowa nie przekracza 2 milionów EUR.</w:t>
      </w:r>
    </w:p>
    <w:p w14:paraId="557B787D" w14:textId="77777777" w:rsidR="0029150A" w:rsidRPr="00226CA8" w:rsidRDefault="0029150A" w:rsidP="0029150A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lastRenderedPageBreak/>
        <w:t xml:space="preserve">3) Małe przedsiębiorstwo: przedsiębiorstwo, które zatrudnia mniej niż 50 osób i którego roczny obrót lub roczna sum </w:t>
      </w:r>
    </w:p>
    <w:p w14:paraId="7CCA296D" w14:textId="29E4DC21" w:rsidR="0029150A" w:rsidRPr="00226CA8" w:rsidRDefault="0029150A" w:rsidP="0029150A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  <w:r w:rsid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  </w:t>
      </w:r>
      <w:r w:rsidRP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>bilansowa nie przekracza 10 milionów EUR.</w:t>
      </w:r>
    </w:p>
    <w:p w14:paraId="66BD2E46" w14:textId="4D55E5A6" w:rsidR="00BB7F04" w:rsidRPr="00226CA8" w:rsidRDefault="0029150A" w:rsidP="0029150A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4) Średnie przedsiębiorstwo: przedsiębiorstwa, które nie są mikroprzedsiębiorstwami ani małymi przedsiębiorstwami </w:t>
      </w:r>
      <w:r w:rsid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 </w:t>
      </w:r>
      <w:r w:rsid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br/>
        <w:t xml:space="preserve">    </w:t>
      </w:r>
      <w:r w:rsidRP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 które zatrudniają mniej niż 250 osób i których roczny obrót nie przekracza 50 milionów EUR lub roczna suma </w:t>
      </w:r>
      <w:r w:rsid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  <w:r w:rsid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br/>
        <w:t xml:space="preserve">    </w:t>
      </w:r>
      <w:r w:rsidRPr="00226CA8">
        <w:rPr>
          <w:rFonts w:ascii="Times New Roman" w:eastAsia="Times New Roman" w:hAnsi="Times New Roman" w:cs="Times New Roman"/>
          <w:b/>
          <w:bCs/>
          <w:sz w:val="18"/>
          <w:szCs w:val="18"/>
        </w:rPr>
        <w:t>bilansowa nie przekracza 43 milionów EUR.</w:t>
      </w:r>
    </w:p>
    <w:p w14:paraId="16A3A090" w14:textId="77777777" w:rsidR="00BB7F04" w:rsidRPr="0029150A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91DB6D" w14:textId="7FE16324" w:rsidR="008E48DD" w:rsidRPr="00BB7F04" w:rsidRDefault="00BB7F04" w:rsidP="00BB7F04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W</w:t>
      </w:r>
      <w:r w:rsidR="008E48DD">
        <w:rPr>
          <w:rFonts w:ascii="Times New Roman" w:eastAsia="SimSun" w:hAnsi="Times New Roman" w:cs="Times New Roman"/>
          <w:sz w:val="24"/>
          <w:szCs w:val="24"/>
        </w:rPr>
        <w:t>raz z ofertą składamy następujące oświadczenia i dokumenty:</w:t>
      </w:r>
    </w:p>
    <w:p w14:paraId="7B9BB5F7" w14:textId="77777777" w:rsidR="008E48DD" w:rsidRDefault="008E48D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1FA0CEFA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7731053D" w14:textId="77777777" w:rsidR="008E48DD" w:rsidRDefault="008E48DD">
      <w:pPr>
        <w:widowControl w:val="0"/>
        <w:autoSpaceDE w:val="0"/>
        <w:ind w:left="36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2EA2ECBF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3B613154" w14:textId="77777777" w:rsidR="008E48DD" w:rsidRDefault="008E48DD">
      <w:pPr>
        <w:widowControl w:val="0"/>
        <w:autoSpaceDE w:val="0"/>
        <w:ind w:left="36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1AAE4A78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2B6BA71A" w14:textId="77777777" w:rsidR="008E48DD" w:rsidRDefault="008E48DD">
      <w:pPr>
        <w:widowControl w:val="0"/>
        <w:autoSpaceDE w:val="0"/>
        <w:ind w:left="36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5BF64B30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12AF59DD" w14:textId="77777777" w:rsidR="008E48DD" w:rsidRDefault="008E48D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6C173C90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527B52E1" w14:textId="77777777" w:rsidR="008E48DD" w:rsidRDefault="008E48D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6027513C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5F646048" w14:textId="77777777" w:rsidR="008E48DD" w:rsidRDefault="008E48D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28CEA32B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1A566983" w14:textId="77777777" w:rsidR="008E48DD" w:rsidRDefault="008E48DD">
      <w:pPr>
        <w:widowControl w:val="0"/>
        <w:autoSpaceDE w:val="0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001A859C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14845BEF" w14:textId="77777777" w:rsidR="008E48DD" w:rsidRDefault="008E48DD">
      <w:pPr>
        <w:widowControl w:val="0"/>
        <w:autoSpaceDE w:val="0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34C7A463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69FA3386" w14:textId="77777777" w:rsidR="008E48DD" w:rsidRDefault="008E48DD">
      <w:pPr>
        <w:widowControl w:val="0"/>
        <w:autoSpaceDE w:val="0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3E978B9F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56D43AD6" w14:textId="77777777" w:rsidR="008E48DD" w:rsidRDefault="008E48DD">
      <w:pPr>
        <w:widowControl w:val="0"/>
        <w:autoSpaceDE w:val="0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26E2090C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4881DB04" w14:textId="77777777" w:rsidR="008E48DD" w:rsidRDefault="008E48DD">
      <w:pPr>
        <w:widowControl w:val="0"/>
        <w:autoSpaceDE w:val="0"/>
        <w:spacing w:line="276" w:lineRule="auto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3504A49D" w14:textId="02BFB084" w:rsidR="00863DD1" w:rsidRPr="00863DD1" w:rsidRDefault="00863DD1" w:rsidP="00863DD1">
      <w:pPr>
        <w:pStyle w:val="Akapitzlist"/>
        <w:autoSpaceDE w:val="0"/>
        <w:ind w:left="790"/>
        <w:rPr>
          <w:sz w:val="18"/>
          <w:szCs w:val="18"/>
        </w:rPr>
      </w:pPr>
    </w:p>
    <w:p w14:paraId="4661126D" w14:textId="43D46950" w:rsidR="00863DD1" w:rsidRPr="00BB7F04" w:rsidRDefault="00BB7F04">
      <w:pPr>
        <w:autoSpaceDE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7F04">
        <w:rPr>
          <w:rFonts w:ascii="Times New Roman" w:hAnsi="Times New Roman" w:cs="Times New Roman"/>
          <w:b/>
          <w:bCs/>
        </w:rPr>
        <w:t>Formularz oferty należy podpisać kwalifikowanym podpisem elektronicznym lub podpisem zaufanym lub podpisem osobistym.</w:t>
      </w:r>
    </w:p>
    <w:p w14:paraId="08A368CE" w14:textId="77777777" w:rsidR="00863DD1" w:rsidRDefault="00863DD1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58B0249" w14:textId="77777777" w:rsidR="00863DD1" w:rsidRDefault="00863DD1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4F77C8B" w14:textId="77777777" w:rsidR="00863DD1" w:rsidRDefault="00863DD1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B11185A" w14:textId="4ABDA411" w:rsidR="00863DD1" w:rsidRDefault="00863DD1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84C076D" w14:textId="47C5C5FA" w:rsidR="00685CED" w:rsidRDefault="00685CE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0948D872" w14:textId="4AA451F9" w:rsidR="00685CED" w:rsidRDefault="00685CE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1CE99F04" w14:textId="498622F6" w:rsidR="00685CED" w:rsidRDefault="00685CE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39F80E49" w14:textId="77777777" w:rsidR="00685CED" w:rsidRDefault="00685CE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B994EDD" w14:textId="0571D550" w:rsidR="008E48DD" w:rsidRDefault="008E48DD">
      <w:pPr>
        <w:autoSpaceDE w:val="0"/>
        <w:ind w:firstLine="0"/>
        <w:rPr>
          <w:rFonts w:ascii="Times New Roman" w:eastAsia="Lucida Sans Unicode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…………………………………………………..</w:t>
      </w:r>
    </w:p>
    <w:p w14:paraId="53734E33" w14:textId="30DA3CF1" w:rsidR="008E48DD" w:rsidRDefault="008E48DD">
      <w:pPr>
        <w:widowControl w:val="0"/>
        <w:autoSpaceDE w:val="0"/>
        <w:spacing w:line="360" w:lineRule="auto"/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>
        <w:rPr>
          <w:rFonts w:ascii="Times New Roman" w:eastAsia="Lucida Sans Unicode" w:hAnsi="Times New Roman" w:cs="Times New Roman"/>
          <w:sz w:val="20"/>
          <w:szCs w:val="20"/>
        </w:rPr>
        <w:t>Data, miejscowość</w:t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  <w:t>(Podpis</w:t>
      </w:r>
      <w:r w:rsidR="00667DA6">
        <w:rPr>
          <w:rFonts w:ascii="Times New Roman" w:eastAsia="Lucida Sans Unicode" w:hAnsi="Times New Roman" w:cs="Times New Roman"/>
          <w:sz w:val="20"/>
          <w:szCs w:val="20"/>
        </w:rPr>
        <w:t xml:space="preserve"> </w:t>
      </w:r>
      <w:r>
        <w:rPr>
          <w:rFonts w:ascii="Times New Roman" w:eastAsia="Lucida Sans Unicode" w:hAnsi="Times New Roman" w:cs="Times New Roman"/>
          <w:sz w:val="20"/>
          <w:szCs w:val="20"/>
        </w:rPr>
        <w:t>Wykonawcy)</w:t>
      </w:r>
      <w:bookmarkEnd w:id="0"/>
    </w:p>
    <w:sectPr w:rsidR="008E48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073B7" w14:textId="77777777" w:rsidR="00740BEF" w:rsidRDefault="00740BEF">
      <w:r>
        <w:separator/>
      </w:r>
    </w:p>
  </w:endnote>
  <w:endnote w:type="continuationSeparator" w:id="0">
    <w:p w14:paraId="09D5DAAC" w14:textId="77777777" w:rsidR="00740BEF" w:rsidRDefault="0074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E3D3B" w14:textId="77777777" w:rsidR="004E5F39" w:rsidRDefault="004E5F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721197493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08C17B20" w14:textId="31713BFA" w:rsidR="004B3E66" w:rsidRDefault="004B3E6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40FB80A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363B5" w14:textId="77777777" w:rsidR="004E5F39" w:rsidRDefault="004E5F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ABCFE" w14:textId="77777777" w:rsidR="00740BEF" w:rsidRDefault="00740BEF">
      <w:r>
        <w:separator/>
      </w:r>
    </w:p>
  </w:footnote>
  <w:footnote w:type="continuationSeparator" w:id="0">
    <w:p w14:paraId="1100700B" w14:textId="77777777" w:rsidR="00740BEF" w:rsidRDefault="00740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1392C" w14:textId="77777777" w:rsidR="004E5F39" w:rsidRDefault="004E5F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9CF10" w14:textId="07AA1DE5" w:rsidR="00667DA6" w:rsidRDefault="00667DA6">
    <w:pPr>
      <w:pStyle w:val="Nagwek"/>
    </w:pPr>
    <w:r>
      <w:t>Nr postępowania: PS.I.271.</w:t>
    </w:r>
    <w:r w:rsidR="004E5F39">
      <w:t>12</w:t>
    </w:r>
    <w:r>
      <w:t>.2024</w:t>
    </w:r>
  </w:p>
  <w:p w14:paraId="73E13A94" w14:textId="77777777" w:rsidR="00667DA6" w:rsidRDefault="00667D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3F542" w14:textId="77777777" w:rsidR="004E5F39" w:rsidRDefault="004E5F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68A66300"/>
    <w:multiLevelType w:val="hybridMultilevel"/>
    <w:tmpl w:val="59BAB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9877472">
    <w:abstractNumId w:val="0"/>
  </w:num>
  <w:num w:numId="2" w16cid:durableId="251623541">
    <w:abstractNumId w:val="1"/>
  </w:num>
  <w:num w:numId="3" w16cid:durableId="71314373">
    <w:abstractNumId w:val="2"/>
  </w:num>
  <w:num w:numId="4" w16cid:durableId="800927472">
    <w:abstractNumId w:val="3"/>
  </w:num>
  <w:num w:numId="5" w16cid:durableId="412165855">
    <w:abstractNumId w:val="4"/>
  </w:num>
  <w:num w:numId="6" w16cid:durableId="1358896580">
    <w:abstractNumId w:val="5"/>
  </w:num>
  <w:num w:numId="7" w16cid:durableId="1208030038">
    <w:abstractNumId w:val="6"/>
  </w:num>
  <w:num w:numId="8" w16cid:durableId="1205487749">
    <w:abstractNumId w:val="7"/>
  </w:num>
  <w:num w:numId="9" w16cid:durableId="650404230">
    <w:abstractNumId w:val="8"/>
  </w:num>
  <w:num w:numId="10" w16cid:durableId="1062556513">
    <w:abstractNumId w:val="9"/>
  </w:num>
  <w:num w:numId="11" w16cid:durableId="1345278076">
    <w:abstractNumId w:val="10"/>
  </w:num>
  <w:num w:numId="12" w16cid:durableId="1402674079">
    <w:abstractNumId w:val="11"/>
  </w:num>
  <w:num w:numId="13" w16cid:durableId="108164273">
    <w:abstractNumId w:val="12"/>
  </w:num>
  <w:num w:numId="14" w16cid:durableId="1256666969">
    <w:abstractNumId w:val="13"/>
  </w:num>
  <w:num w:numId="15" w16cid:durableId="1821576731">
    <w:abstractNumId w:val="14"/>
  </w:num>
  <w:num w:numId="16" w16cid:durableId="877933984">
    <w:abstractNumId w:val="15"/>
  </w:num>
  <w:num w:numId="17" w16cid:durableId="608271246">
    <w:abstractNumId w:val="16"/>
  </w:num>
  <w:num w:numId="18" w16cid:durableId="149369119">
    <w:abstractNumId w:val="17"/>
  </w:num>
  <w:num w:numId="19" w16cid:durableId="1375153721">
    <w:abstractNumId w:val="18"/>
  </w:num>
  <w:num w:numId="20" w16cid:durableId="733282318">
    <w:abstractNumId w:val="19"/>
  </w:num>
  <w:num w:numId="21" w16cid:durableId="498085320">
    <w:abstractNumId w:val="20"/>
  </w:num>
  <w:num w:numId="22" w16cid:durableId="332102996">
    <w:abstractNumId w:val="21"/>
  </w:num>
  <w:num w:numId="23" w16cid:durableId="320815108">
    <w:abstractNumId w:val="22"/>
  </w:num>
  <w:num w:numId="24" w16cid:durableId="1615406154">
    <w:abstractNumId w:val="23"/>
  </w:num>
  <w:num w:numId="25" w16cid:durableId="1815021873">
    <w:abstractNumId w:val="24"/>
  </w:num>
  <w:num w:numId="26" w16cid:durableId="2125691088">
    <w:abstractNumId w:val="26"/>
  </w:num>
  <w:num w:numId="27" w16cid:durableId="322860863">
    <w:abstractNumId w:val="28"/>
  </w:num>
  <w:num w:numId="28" w16cid:durableId="1470324725">
    <w:abstractNumId w:val="29"/>
  </w:num>
  <w:num w:numId="29" w16cid:durableId="694692177">
    <w:abstractNumId w:val="30"/>
  </w:num>
  <w:num w:numId="30" w16cid:durableId="321276307">
    <w:abstractNumId w:val="31"/>
  </w:num>
  <w:num w:numId="31" w16cid:durableId="689138832">
    <w:abstractNumId w:val="32"/>
  </w:num>
  <w:num w:numId="32" w16cid:durableId="1144278241">
    <w:abstractNumId w:val="33"/>
  </w:num>
  <w:num w:numId="33" w16cid:durableId="866599440">
    <w:abstractNumId w:val="34"/>
  </w:num>
  <w:num w:numId="34" w16cid:durableId="895512864">
    <w:abstractNumId w:val="35"/>
  </w:num>
  <w:num w:numId="35" w16cid:durableId="571425489">
    <w:abstractNumId w:val="36"/>
  </w:num>
  <w:num w:numId="36" w16cid:durableId="1671710373">
    <w:abstractNumId w:val="37"/>
  </w:num>
  <w:num w:numId="37" w16cid:durableId="1501234830">
    <w:abstractNumId w:val="38"/>
  </w:num>
  <w:num w:numId="38" w16cid:durableId="1396735526">
    <w:abstractNumId w:val="39"/>
  </w:num>
  <w:num w:numId="39" w16cid:durableId="200943498">
    <w:abstractNumId w:val="40"/>
  </w:num>
  <w:num w:numId="40" w16cid:durableId="2064254019">
    <w:abstractNumId w:val="41"/>
  </w:num>
  <w:num w:numId="41" w16cid:durableId="1234968010">
    <w:abstractNumId w:val="42"/>
  </w:num>
  <w:num w:numId="42" w16cid:durableId="1132870278">
    <w:abstractNumId w:val="43"/>
  </w:num>
  <w:num w:numId="43" w16cid:durableId="2106263429">
    <w:abstractNumId w:val="44"/>
  </w:num>
  <w:num w:numId="44" w16cid:durableId="1765343258">
    <w:abstractNumId w:val="45"/>
  </w:num>
  <w:num w:numId="45" w16cid:durableId="801120768">
    <w:abstractNumId w:val="47"/>
  </w:num>
  <w:num w:numId="46" w16cid:durableId="695695389">
    <w:abstractNumId w:val="49"/>
  </w:num>
  <w:num w:numId="47" w16cid:durableId="1988976683">
    <w:abstractNumId w:val="50"/>
  </w:num>
  <w:num w:numId="48" w16cid:durableId="592015756">
    <w:abstractNumId w:val="53"/>
  </w:num>
  <w:num w:numId="49" w16cid:durableId="110976869">
    <w:abstractNumId w:val="56"/>
  </w:num>
  <w:num w:numId="50" w16cid:durableId="670181702">
    <w:abstractNumId w:val="52"/>
  </w:num>
  <w:num w:numId="51" w16cid:durableId="1949388318">
    <w:abstractNumId w:val="54"/>
  </w:num>
  <w:num w:numId="52" w16cid:durableId="1873179397">
    <w:abstractNumId w:val="5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6552F"/>
    <w:rsid w:val="000A7540"/>
    <w:rsid w:val="000D480D"/>
    <w:rsid w:val="00160182"/>
    <w:rsid w:val="001B418A"/>
    <w:rsid w:val="001F2FF8"/>
    <w:rsid w:val="001F4C1D"/>
    <w:rsid w:val="00220285"/>
    <w:rsid w:val="00226CA8"/>
    <w:rsid w:val="00243A93"/>
    <w:rsid w:val="00255B98"/>
    <w:rsid w:val="00276A50"/>
    <w:rsid w:val="0029150A"/>
    <w:rsid w:val="002A3165"/>
    <w:rsid w:val="002F54A0"/>
    <w:rsid w:val="0030158A"/>
    <w:rsid w:val="003138EC"/>
    <w:rsid w:val="00322691"/>
    <w:rsid w:val="00324AE3"/>
    <w:rsid w:val="0034602A"/>
    <w:rsid w:val="003525F8"/>
    <w:rsid w:val="00357316"/>
    <w:rsid w:val="00367FB3"/>
    <w:rsid w:val="00376733"/>
    <w:rsid w:val="003B2B0D"/>
    <w:rsid w:val="003C2726"/>
    <w:rsid w:val="003F754B"/>
    <w:rsid w:val="00400F04"/>
    <w:rsid w:val="004620C0"/>
    <w:rsid w:val="00464594"/>
    <w:rsid w:val="0047303D"/>
    <w:rsid w:val="004778CD"/>
    <w:rsid w:val="004B18F5"/>
    <w:rsid w:val="004B3E66"/>
    <w:rsid w:val="004C2FEC"/>
    <w:rsid w:val="004E19B3"/>
    <w:rsid w:val="004E5F39"/>
    <w:rsid w:val="004E6A4A"/>
    <w:rsid w:val="00511C30"/>
    <w:rsid w:val="005130B4"/>
    <w:rsid w:val="00517136"/>
    <w:rsid w:val="00520A19"/>
    <w:rsid w:val="00542782"/>
    <w:rsid w:val="00573D35"/>
    <w:rsid w:val="005746AD"/>
    <w:rsid w:val="005A386C"/>
    <w:rsid w:val="00616EA9"/>
    <w:rsid w:val="00631FAC"/>
    <w:rsid w:val="00633D7C"/>
    <w:rsid w:val="00663965"/>
    <w:rsid w:val="00667DA6"/>
    <w:rsid w:val="00685697"/>
    <w:rsid w:val="00685CED"/>
    <w:rsid w:val="006B5B44"/>
    <w:rsid w:val="006F6464"/>
    <w:rsid w:val="00714B7C"/>
    <w:rsid w:val="00740BEF"/>
    <w:rsid w:val="00777101"/>
    <w:rsid w:val="007A34FC"/>
    <w:rsid w:val="007B655F"/>
    <w:rsid w:val="007C0030"/>
    <w:rsid w:val="007C6A70"/>
    <w:rsid w:val="007D6BAE"/>
    <w:rsid w:val="007E4C6A"/>
    <w:rsid w:val="007F44DE"/>
    <w:rsid w:val="007F4752"/>
    <w:rsid w:val="008151D9"/>
    <w:rsid w:val="0084498A"/>
    <w:rsid w:val="00863DD1"/>
    <w:rsid w:val="00875306"/>
    <w:rsid w:val="008B312D"/>
    <w:rsid w:val="008E48DD"/>
    <w:rsid w:val="008F026C"/>
    <w:rsid w:val="008F7E44"/>
    <w:rsid w:val="0091188A"/>
    <w:rsid w:val="009438D4"/>
    <w:rsid w:val="00946C20"/>
    <w:rsid w:val="00976814"/>
    <w:rsid w:val="009C073C"/>
    <w:rsid w:val="009D5F76"/>
    <w:rsid w:val="00A37214"/>
    <w:rsid w:val="00A5773D"/>
    <w:rsid w:val="00AB2150"/>
    <w:rsid w:val="00AC5B10"/>
    <w:rsid w:val="00AE5D49"/>
    <w:rsid w:val="00B11DF0"/>
    <w:rsid w:val="00B1456F"/>
    <w:rsid w:val="00B21BCF"/>
    <w:rsid w:val="00B236DE"/>
    <w:rsid w:val="00B34D91"/>
    <w:rsid w:val="00BA76EB"/>
    <w:rsid w:val="00BB7F04"/>
    <w:rsid w:val="00BC6E7D"/>
    <w:rsid w:val="00BE1746"/>
    <w:rsid w:val="00BF6EB0"/>
    <w:rsid w:val="00C0504F"/>
    <w:rsid w:val="00C1357C"/>
    <w:rsid w:val="00C92EFA"/>
    <w:rsid w:val="00CA7358"/>
    <w:rsid w:val="00CA796F"/>
    <w:rsid w:val="00CC574A"/>
    <w:rsid w:val="00CF534D"/>
    <w:rsid w:val="00D343D0"/>
    <w:rsid w:val="00DC26DA"/>
    <w:rsid w:val="00E23D43"/>
    <w:rsid w:val="00E27223"/>
    <w:rsid w:val="00E43164"/>
    <w:rsid w:val="00E960B0"/>
    <w:rsid w:val="00EA57B4"/>
    <w:rsid w:val="00EB3BEC"/>
    <w:rsid w:val="00ED2964"/>
    <w:rsid w:val="00EE23AF"/>
    <w:rsid w:val="00EE63A4"/>
    <w:rsid w:val="00F431E0"/>
    <w:rsid w:val="00F6083F"/>
    <w:rsid w:val="00F60FF3"/>
    <w:rsid w:val="00F64CA6"/>
    <w:rsid w:val="00F746A9"/>
    <w:rsid w:val="00F74A1E"/>
    <w:rsid w:val="00F82798"/>
    <w:rsid w:val="00F83941"/>
    <w:rsid w:val="00FE40F0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D52D0C"/>
  <w15:chartTrackingRefBased/>
  <w15:docId w15:val="{6C15FAAC-B20E-4B52-989C-18E1D73E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  <w:style w:type="paragraph" w:styleId="Bezodstpw">
    <w:name w:val="No Spacing"/>
    <w:qFormat/>
    <w:rsid w:val="009C073C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53461-197B-46BE-AEE3-5A7E049F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1283</Words>
  <Characters>7699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3</cp:revision>
  <cp:lastPrinted>2022-10-12T08:30:00Z</cp:lastPrinted>
  <dcterms:created xsi:type="dcterms:W3CDTF">2024-10-22T15:16:00Z</dcterms:created>
  <dcterms:modified xsi:type="dcterms:W3CDTF">2024-11-06T11:42:00Z</dcterms:modified>
</cp:coreProperties>
</file>