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C991D" w14:textId="77777777" w:rsidR="00C005B4" w:rsidRPr="00D5207F" w:rsidRDefault="00C005B4" w:rsidP="00C005B4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bookmarkStart w:id="0" w:name="_Hlk67054958"/>
      <w:r w:rsidRPr="00E12B58">
        <w:rPr>
          <w:rFonts w:ascii="Calibri" w:hAnsi="Calibri" w:cs="Calibri"/>
          <w:szCs w:val="24"/>
        </w:rPr>
        <w:t>ZAŁĄCZNIK NR 1A do SWZ</w:t>
      </w:r>
    </w:p>
    <w:bookmarkEnd w:id="0"/>
    <w:p w14:paraId="2F37D661" w14:textId="726BC2F8" w:rsidR="00015890" w:rsidRPr="008B3232" w:rsidRDefault="0092160F" w:rsidP="00971C42">
      <w:pPr>
        <w:spacing w:after="120"/>
        <w:rPr>
          <w:rFonts w:cstheme="minorHAnsi"/>
          <w:bCs/>
          <w:i/>
          <w:iCs/>
          <w:sz w:val="24"/>
          <w:szCs w:val="24"/>
        </w:rPr>
      </w:pPr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</w:p>
    <w:p w14:paraId="5CC6DB4D" w14:textId="77777777" w:rsidR="00CD5B9F" w:rsidRPr="00CD5B9F" w:rsidRDefault="00CD5B9F" w:rsidP="00971C42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</w:rPr>
      </w:pPr>
      <w:r w:rsidRPr="00CD5B9F">
        <w:rPr>
          <w:rFonts w:eastAsia="Times New Roman" w:cstheme="minorHAns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CD5B9F" w:rsidRPr="00CD5B9F" w14:paraId="3C1029BC" w14:textId="77777777" w:rsidTr="00CD5B9F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3D7F73B" w14:textId="716EFEBF" w:rsidR="00CD5B9F" w:rsidRPr="00CD5B9F" w:rsidRDefault="00CD5B9F" w:rsidP="00971C42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F347F9B" w14:textId="77777777" w:rsidR="00CD5B9F" w:rsidRPr="00CD5B9F" w:rsidRDefault="00CD5B9F" w:rsidP="00971C42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31DF5A0" w14:textId="77777777" w:rsidR="00CD5B9F" w:rsidRPr="00CD5B9F" w:rsidRDefault="00CD5B9F" w:rsidP="00971C42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CD5B9F">
        <w:rPr>
          <w:rFonts w:eastAsia="Times New Roman" w:cstheme="minorHAnsi"/>
          <w:b/>
        </w:rPr>
        <w:t>Adres (ulica i nr, miejscowość, kod pocztowy, województwo)</w:t>
      </w:r>
    </w:p>
    <w:tbl>
      <w:tblPr>
        <w:tblpPr w:leftFromText="141" w:rightFromText="141" w:vertAnchor="text" w:tblpY="1"/>
        <w:tblOverlap w:val="never"/>
        <w:tblW w:w="61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CD5B9F" w:rsidRPr="00CD5B9F" w14:paraId="150B07AD" w14:textId="77777777" w:rsidTr="001D1D7F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F64DD48" w14:textId="77777777" w:rsidR="00CD5B9F" w:rsidRPr="00CD5B9F" w:rsidRDefault="00CD5B9F" w:rsidP="00971C42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B89EB0D" w14:textId="77777777" w:rsidR="00CD5B9F" w:rsidRPr="00CD5B9F" w:rsidRDefault="00CD5B9F" w:rsidP="00971C42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633222EE" w14:textId="0DB99020" w:rsidR="00CD5B9F" w:rsidRPr="00CD5B9F" w:rsidRDefault="001D1D7F" w:rsidP="00971C42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b/>
          <w:i/>
        </w:rPr>
      </w:pPr>
      <w:r>
        <w:rPr>
          <w:rFonts w:eastAsia="Times New Roman" w:cstheme="minorHAnsi"/>
          <w:b/>
        </w:rPr>
        <w:br w:type="textWrapping" w:clear="all"/>
      </w:r>
      <w:r w:rsidR="00CD5B9F" w:rsidRPr="00CD5B9F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CD5B9F" w:rsidRPr="00CD5B9F" w14:paraId="2006D583" w14:textId="77777777" w:rsidTr="00CD5B9F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572EF50" w14:textId="77777777" w:rsidR="00CD5B9F" w:rsidRPr="00CD5B9F" w:rsidRDefault="00CD5B9F" w:rsidP="00971C42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5538449" w14:textId="77777777" w:rsidR="00CD5B9F" w:rsidRPr="00CD5B9F" w:rsidRDefault="00CD5B9F" w:rsidP="00971C42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844C7FA" w14:textId="77777777" w:rsidR="00CD5B9F" w:rsidRPr="00CD5B9F" w:rsidRDefault="00CD5B9F" w:rsidP="00971C42">
      <w:pPr>
        <w:pStyle w:val="Akapitzlist"/>
        <w:numPr>
          <w:ilvl w:val="0"/>
          <w:numId w:val="6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b/>
          <w:bCs/>
        </w:rPr>
        <w:t xml:space="preserve">reprezentowany przez </w:t>
      </w:r>
    </w:p>
    <w:p w14:paraId="4139D922" w14:textId="21F893A4" w:rsidR="00CD5B9F" w:rsidRPr="00CD5B9F" w:rsidRDefault="00CD5B9F" w:rsidP="00971C42">
      <w:pPr>
        <w:pStyle w:val="Akapitzlist"/>
        <w:numPr>
          <w:ilvl w:val="0"/>
          <w:numId w:val="6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i/>
          <w:iCs/>
        </w:rPr>
        <w:t>(imię, nazwisko, stanowisko/podstawa do reprezentacji)</w:t>
      </w:r>
      <w:r w:rsidRPr="00CD5B9F">
        <w:rPr>
          <w:rFonts w:eastAsia="Trebuchet MS" w:cstheme="minorHAns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CD5B9F" w:rsidRPr="00CD5B9F" w14:paraId="1610B0D4" w14:textId="77777777" w:rsidTr="00CD5B9F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34BBF52" w14:textId="77777777" w:rsidR="00CD5B9F" w:rsidRPr="00CD5B9F" w:rsidRDefault="00CD5B9F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F7A20D" w14:textId="77777777" w:rsidR="00CD5B9F" w:rsidRPr="00CD5B9F" w:rsidRDefault="00CD5B9F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0A316B97" w:rsidR="00AC5F08" w:rsidRPr="00E12B58" w:rsidRDefault="00BF3373" w:rsidP="00404BD3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before="360" w:after="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</w:t>
      </w:r>
      <w:r>
        <w:rPr>
          <w:rFonts w:ascii="Calibri" w:hAnsi="Calibri" w:cs="Calibri"/>
          <w:i w:val="0"/>
          <w:sz w:val="24"/>
          <w:szCs w:val="24"/>
        </w:rPr>
        <w:t>W</w:t>
      </w:r>
      <w:r w:rsidRPr="00E12B58">
        <w:rPr>
          <w:rFonts w:ascii="Calibri" w:hAnsi="Calibri" w:cs="Calibri"/>
          <w:i w:val="0"/>
          <w:sz w:val="24"/>
          <w:szCs w:val="24"/>
        </w:rPr>
        <w:t xml:space="preserve">ykonawcy </w:t>
      </w:r>
      <w:r w:rsidR="003D4F17">
        <w:rPr>
          <w:rFonts w:ascii="Calibri" w:hAnsi="Calibri" w:cs="Calibri"/>
          <w:i w:val="0"/>
          <w:sz w:val="24"/>
          <w:szCs w:val="24"/>
        </w:rPr>
        <w:br/>
      </w:r>
      <w:r w:rsidRPr="00BF3373">
        <w:rPr>
          <w:rFonts w:ascii="Calibri" w:hAnsi="Calibri" w:cs="Calibri"/>
          <w:i w:val="0"/>
          <w:sz w:val="24"/>
          <w:szCs w:val="24"/>
        </w:rPr>
        <w:t>o niepodleganiu wykluczeniu oraz spełnianiu warunków udziału w</w:t>
      </w:r>
      <w:r w:rsidR="003D4F17" w:rsidRPr="00BF3373">
        <w:rPr>
          <w:rFonts w:ascii="Calibri" w:hAnsi="Calibri" w:cs="Calibri"/>
          <w:i w:val="0"/>
          <w:sz w:val="24"/>
          <w:szCs w:val="24"/>
        </w:rPr>
        <w:t> </w:t>
      </w:r>
      <w:r w:rsidRPr="00BF3373">
        <w:rPr>
          <w:rFonts w:ascii="Calibri" w:hAnsi="Calibri" w:cs="Calibri"/>
          <w:i w:val="0"/>
          <w:sz w:val="24"/>
          <w:szCs w:val="24"/>
        </w:rPr>
        <w:t>postępowaniu</w:t>
      </w:r>
    </w:p>
    <w:p w14:paraId="2920EB27" w14:textId="585A6414" w:rsidR="00E30261" w:rsidRPr="00E12B58" w:rsidRDefault="00E30261" w:rsidP="00BF3373">
      <w:pPr>
        <w:tabs>
          <w:tab w:val="left" w:pos="284"/>
        </w:tabs>
        <w:spacing w:before="240"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 w:rsidR="00C0627B"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 w:rsidR="00C0627B"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 w:rsidR="00C0627B"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E12B58" w:rsidRDefault="00E30261" w:rsidP="00EF4AF4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E12B58">
        <w:rPr>
          <w:rFonts w:ascii="Calibri" w:hAnsi="Calibri" w:cs="Calibri"/>
          <w:sz w:val="24"/>
          <w:szCs w:val="24"/>
        </w:rPr>
        <w:t>PZP</w:t>
      </w:r>
      <w:r w:rsidRPr="00E12B58">
        <w:rPr>
          <w:rFonts w:ascii="Calibri" w:hAnsi="Calibri" w:cs="Calibri"/>
          <w:sz w:val="24"/>
          <w:szCs w:val="24"/>
        </w:rPr>
        <w:t>)</w:t>
      </w:r>
    </w:p>
    <w:p w14:paraId="51D0C6D6" w14:textId="4495173A" w:rsidR="00E30261" w:rsidRPr="00971C42" w:rsidRDefault="00D472E0" w:rsidP="00971C42">
      <w:pPr>
        <w:spacing w:before="240" w:after="60"/>
        <w:rPr>
          <w:rFonts w:cstheme="minorHAnsi"/>
          <w:b/>
          <w:bCs/>
        </w:rPr>
      </w:pPr>
      <w:r w:rsidRPr="00971C42">
        <w:rPr>
          <w:rFonts w:cstheme="minorHAnsi"/>
          <w:sz w:val="24"/>
          <w:szCs w:val="24"/>
        </w:rPr>
        <w:t>N</w:t>
      </w:r>
      <w:r w:rsidR="00E30261" w:rsidRPr="00971C42">
        <w:rPr>
          <w:rFonts w:cstheme="minorHAnsi"/>
          <w:sz w:val="24"/>
          <w:szCs w:val="24"/>
        </w:rPr>
        <w:t>a potrzeby postępowania o udzielenie zamówienia publicznego pn.</w:t>
      </w:r>
      <w:r w:rsidR="00E30261" w:rsidRPr="00971C42">
        <w:rPr>
          <w:rFonts w:cstheme="minorHAnsi"/>
          <w:b/>
          <w:sz w:val="24"/>
          <w:szCs w:val="24"/>
        </w:rPr>
        <w:t xml:space="preserve"> </w:t>
      </w:r>
      <w:r w:rsidR="008F0498" w:rsidRPr="00971C42">
        <w:rPr>
          <w:rFonts w:cstheme="minorHAnsi"/>
          <w:b/>
          <w:sz w:val="24"/>
          <w:szCs w:val="24"/>
        </w:rPr>
        <w:t>„</w:t>
      </w:r>
      <w:r w:rsidR="0003282A" w:rsidRPr="00322A18">
        <w:rPr>
          <w:rFonts w:ascii="Calibri" w:hAnsi="Calibri" w:cs="Calibri"/>
          <w:b/>
        </w:rPr>
        <w:t>Modernizacja oddziału psychiatrycznego dla dzieci i młodzieży, w tym zagospodarowanie terenu i budowa obiektów pomocniczych</w:t>
      </w:r>
      <w:r w:rsidR="00BB075A" w:rsidRPr="00971C42">
        <w:rPr>
          <w:rFonts w:cstheme="minorHAnsi"/>
          <w:b/>
          <w:bCs/>
          <w:sz w:val="24"/>
          <w:szCs w:val="24"/>
        </w:rPr>
        <w:t xml:space="preserve">”, </w:t>
      </w:r>
      <w:r w:rsidR="00763779" w:rsidRPr="00971C42">
        <w:rPr>
          <w:rFonts w:cstheme="minorHAnsi"/>
          <w:bCs/>
          <w:sz w:val="24"/>
          <w:szCs w:val="24"/>
        </w:rPr>
        <w:t>prowadzonego przez Wojewódzki Szpital Neuropsychiatryczny im. dr. Emila Cyrana w</w:t>
      </w:r>
      <w:r w:rsidR="00C005B4" w:rsidRPr="00971C42">
        <w:rPr>
          <w:rFonts w:cstheme="minorHAnsi"/>
          <w:bCs/>
          <w:sz w:val="24"/>
          <w:szCs w:val="24"/>
        </w:rPr>
        <w:t> </w:t>
      </w:r>
      <w:r w:rsidR="00763779" w:rsidRPr="00971C42">
        <w:rPr>
          <w:rFonts w:cstheme="minorHAnsi"/>
          <w:bCs/>
          <w:sz w:val="24"/>
          <w:szCs w:val="24"/>
        </w:rPr>
        <w:t>Lublińcu,</w:t>
      </w:r>
      <w:r w:rsidRPr="00971C42">
        <w:rPr>
          <w:rFonts w:cstheme="minorHAnsi"/>
          <w:b/>
          <w:sz w:val="24"/>
          <w:szCs w:val="24"/>
        </w:rPr>
        <w:t xml:space="preserve"> </w:t>
      </w:r>
      <w:r w:rsidR="00E30261" w:rsidRPr="00971C42">
        <w:rPr>
          <w:rFonts w:cstheme="minorHAnsi"/>
          <w:sz w:val="24"/>
          <w:szCs w:val="24"/>
        </w:rPr>
        <w:t>oświadczam co następuje:</w:t>
      </w:r>
    </w:p>
    <w:p w14:paraId="5168CF04" w14:textId="77777777" w:rsidR="006D4446" w:rsidRPr="00971C42" w:rsidRDefault="006D4446" w:rsidP="00971C42">
      <w:pPr>
        <w:shd w:val="clear" w:color="auto" w:fill="BFBFBF" w:themeFill="background1" w:themeFillShade="BF"/>
        <w:spacing w:after="0"/>
        <w:rPr>
          <w:rFonts w:cstheme="minorHAnsi"/>
          <w:b/>
          <w:sz w:val="24"/>
          <w:szCs w:val="24"/>
        </w:rPr>
      </w:pPr>
      <w:r w:rsidRPr="00971C42">
        <w:rPr>
          <w:rFonts w:cstheme="minorHAnsi"/>
          <w:b/>
          <w:sz w:val="24"/>
          <w:szCs w:val="24"/>
        </w:rPr>
        <w:t>OŚWIADCZENIA DOTYCZĄCE WYKONAWCY:</w:t>
      </w:r>
    </w:p>
    <w:p w14:paraId="328CC379" w14:textId="2C98604A" w:rsidR="00E62170" w:rsidRPr="00971C42" w:rsidRDefault="00E30261" w:rsidP="00971C42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366748" w:rsidRPr="00971C42">
        <w:rPr>
          <w:rFonts w:asciiTheme="minorHAnsi" w:hAnsiTheme="minorHAnsi" w:cstheme="minorHAnsi"/>
          <w:sz w:val="24"/>
          <w:szCs w:val="24"/>
        </w:rPr>
        <w:t>108</w:t>
      </w:r>
      <w:r w:rsidRPr="00971C42">
        <w:rPr>
          <w:rFonts w:asciiTheme="minorHAnsi" w:hAnsiTheme="minorHAnsi" w:cstheme="minorHAnsi"/>
          <w:sz w:val="24"/>
          <w:szCs w:val="24"/>
        </w:rPr>
        <w:t xml:space="preserve"> ust</w:t>
      </w:r>
      <w:r w:rsidR="00523001" w:rsidRPr="00971C42">
        <w:rPr>
          <w:rFonts w:asciiTheme="minorHAnsi" w:hAnsiTheme="minorHAnsi" w:cstheme="minorHAnsi"/>
          <w:sz w:val="24"/>
          <w:szCs w:val="24"/>
        </w:rPr>
        <w:t>.</w:t>
      </w:r>
      <w:r w:rsidRPr="00971C42">
        <w:rPr>
          <w:rFonts w:asciiTheme="minorHAnsi" w:hAnsiTheme="minorHAnsi" w:cstheme="minorHAnsi"/>
          <w:sz w:val="24"/>
          <w:szCs w:val="24"/>
        </w:rPr>
        <w:t xml:space="preserve"> 1</w:t>
      </w:r>
      <w:r w:rsidR="00E62170" w:rsidRPr="00971C42">
        <w:rPr>
          <w:rFonts w:asciiTheme="minorHAnsi" w:hAnsiTheme="minorHAnsi" w:cstheme="minorHAnsi"/>
          <w:sz w:val="24"/>
          <w:szCs w:val="24"/>
        </w:rPr>
        <w:t xml:space="preserve"> ustawy </w:t>
      </w:r>
      <w:r w:rsidR="002C6A9A" w:rsidRPr="00971C42">
        <w:rPr>
          <w:rFonts w:asciiTheme="minorHAnsi" w:hAnsiTheme="minorHAnsi" w:cstheme="minorHAnsi"/>
          <w:sz w:val="24"/>
          <w:szCs w:val="24"/>
        </w:rPr>
        <w:t>PZP</w:t>
      </w:r>
      <w:r w:rsidR="00E62170" w:rsidRPr="00971C42">
        <w:rPr>
          <w:rFonts w:asciiTheme="minorHAnsi" w:hAnsiTheme="minorHAnsi" w:cstheme="minorHAnsi"/>
          <w:sz w:val="24"/>
          <w:szCs w:val="24"/>
        </w:rPr>
        <w:t>.</w:t>
      </w:r>
      <w:r w:rsidR="00DD27A8" w:rsidRPr="00971C42">
        <w:rPr>
          <w:rFonts w:asciiTheme="minorHAnsi" w:hAnsiTheme="minorHAnsi" w:cstheme="minorHAnsi"/>
          <w:sz w:val="24"/>
          <w:szCs w:val="24"/>
        </w:rPr>
        <w:t>*</w:t>
      </w:r>
    </w:p>
    <w:p w14:paraId="4DCA82D0" w14:textId="6CB2CEC5" w:rsidR="00C005B4" w:rsidRPr="00971C42" w:rsidRDefault="00C005B4" w:rsidP="00971C42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</w:t>
      </w:r>
      <w:r w:rsidR="00523001" w:rsidRPr="00971C42">
        <w:rPr>
          <w:rFonts w:asciiTheme="minorHAnsi" w:hAnsiTheme="minorHAnsi" w:cstheme="minorHAnsi"/>
          <w:sz w:val="24"/>
          <w:szCs w:val="24"/>
        </w:rPr>
        <w:t> </w:t>
      </w:r>
      <w:r w:rsidRPr="00971C42">
        <w:rPr>
          <w:rFonts w:asciiTheme="minorHAnsi" w:hAnsiTheme="minorHAnsi" w:cstheme="minorHAnsi"/>
          <w:sz w:val="24"/>
          <w:szCs w:val="24"/>
        </w:rPr>
        <w:t>1 ustawy z dnia 13 kwietnia 2022 r. o szczególnych rozwiązaniach w zakresie przeciwdziałania wspieraniu agresji na Ukrainę oraz służących ochronie bezpieczeństwa narodowego.*</w:t>
      </w:r>
    </w:p>
    <w:p w14:paraId="5D33C1A3" w14:textId="2A55FFAF" w:rsidR="009360DD" w:rsidRPr="00971C42" w:rsidRDefault="00E30261" w:rsidP="00971C42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</w:t>
      </w:r>
      <w:r w:rsidR="002C6A9A" w:rsidRPr="00971C42">
        <w:rPr>
          <w:rFonts w:asciiTheme="minorHAnsi" w:hAnsiTheme="minorHAnsi" w:cstheme="minorHAnsi"/>
          <w:sz w:val="24"/>
          <w:szCs w:val="24"/>
        </w:rPr>
        <w:t>ZP</w:t>
      </w:r>
      <w:r w:rsidRPr="00971C42">
        <w:rPr>
          <w:rFonts w:asciiTheme="minorHAnsi" w:hAnsiTheme="minorHAnsi" w:cstheme="minorHAnsi"/>
          <w:sz w:val="24"/>
          <w:szCs w:val="24"/>
        </w:rPr>
        <w:t xml:space="preserve"> (</w:t>
      </w:r>
      <w:r w:rsidRPr="00971C42">
        <w:rPr>
          <w:rFonts w:asciiTheme="minorHAnsi" w:hAnsiTheme="minorHAnsi" w:cstheme="minorHAns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971C42">
        <w:rPr>
          <w:rFonts w:asciiTheme="minorHAnsi" w:hAnsiTheme="minorHAnsi" w:cstheme="minorHAnsi"/>
          <w:i/>
          <w:iCs/>
          <w:sz w:val="24"/>
          <w:szCs w:val="24"/>
        </w:rPr>
        <w:t>108</w:t>
      </w:r>
      <w:r w:rsidRPr="00971C42">
        <w:rPr>
          <w:rFonts w:asciiTheme="minorHAnsi" w:hAnsiTheme="minorHAnsi" w:cstheme="minorHAnsi"/>
          <w:i/>
          <w:iCs/>
          <w:sz w:val="24"/>
          <w:szCs w:val="24"/>
        </w:rPr>
        <w:t xml:space="preserve"> ust. 1</w:t>
      </w:r>
      <w:r w:rsidR="00C46A1B" w:rsidRPr="00971C42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 w:rsidR="00C46A1B" w:rsidRPr="00971C42">
        <w:rPr>
          <w:rFonts w:asciiTheme="minorHAnsi" w:hAnsiTheme="minorHAnsi" w:cstheme="minorHAnsi"/>
          <w:i/>
          <w:iCs/>
          <w:sz w:val="24"/>
          <w:szCs w:val="24"/>
        </w:rPr>
        <w:t>pkt. 1, 2</w:t>
      </w:r>
      <w:r w:rsidR="00282213" w:rsidRPr="00971C42">
        <w:rPr>
          <w:rFonts w:asciiTheme="minorHAnsi" w:hAnsiTheme="minorHAnsi" w:cstheme="minorHAnsi"/>
          <w:i/>
          <w:iCs/>
          <w:sz w:val="24"/>
          <w:szCs w:val="24"/>
        </w:rPr>
        <w:t xml:space="preserve"> i</w:t>
      </w:r>
      <w:r w:rsidR="00C46A1B" w:rsidRPr="00971C42">
        <w:rPr>
          <w:rFonts w:asciiTheme="minorHAnsi" w:hAnsiTheme="minorHAnsi" w:cstheme="minorHAnsi"/>
          <w:i/>
          <w:iCs/>
          <w:sz w:val="24"/>
          <w:szCs w:val="24"/>
        </w:rPr>
        <w:t xml:space="preserve"> 5</w:t>
      </w:r>
      <w:r w:rsidR="00C46A1B" w:rsidRPr="00971C42">
        <w:rPr>
          <w:rFonts w:asciiTheme="minorHAnsi" w:hAnsiTheme="minorHAnsi" w:cstheme="minorHAnsi"/>
          <w:sz w:val="24"/>
          <w:szCs w:val="24"/>
        </w:rPr>
        <w:t xml:space="preserve">). </w:t>
      </w:r>
      <w:r w:rsidRPr="00971C42">
        <w:rPr>
          <w:rFonts w:asciiTheme="minorHAnsi" w:hAnsiTheme="minorHAnsi" w:cstheme="minorHAnsi"/>
          <w:sz w:val="24"/>
          <w:szCs w:val="24"/>
        </w:rPr>
        <w:t>Jednocześnie oświadczam, że w</w:t>
      </w:r>
      <w:r w:rsidR="00C46A1B" w:rsidRPr="00971C42">
        <w:rPr>
          <w:rFonts w:asciiTheme="minorHAnsi" w:hAnsiTheme="minorHAnsi" w:cstheme="minorHAnsi"/>
          <w:sz w:val="24"/>
          <w:szCs w:val="24"/>
        </w:rPr>
        <w:t> </w:t>
      </w:r>
      <w:r w:rsidRPr="00971C42">
        <w:rPr>
          <w:rFonts w:asciiTheme="minorHAnsi" w:hAnsiTheme="minorHAnsi" w:cstheme="minorHAnsi"/>
          <w:sz w:val="24"/>
          <w:szCs w:val="24"/>
        </w:rPr>
        <w:t xml:space="preserve">związku z ww. okolicznością, na podstawie art. </w:t>
      </w:r>
      <w:r w:rsidR="00366748" w:rsidRPr="00971C42">
        <w:rPr>
          <w:rFonts w:asciiTheme="minorHAnsi" w:hAnsiTheme="minorHAnsi" w:cstheme="minorHAnsi"/>
          <w:sz w:val="24"/>
          <w:szCs w:val="24"/>
        </w:rPr>
        <w:t>110</w:t>
      </w:r>
      <w:r w:rsidRPr="00971C42">
        <w:rPr>
          <w:rFonts w:asciiTheme="minorHAnsi" w:hAnsiTheme="minorHAnsi" w:cstheme="minorHAnsi"/>
          <w:sz w:val="24"/>
          <w:szCs w:val="24"/>
        </w:rPr>
        <w:t xml:space="preserve"> ust. </w:t>
      </w:r>
      <w:r w:rsidR="00366748" w:rsidRPr="00971C42">
        <w:rPr>
          <w:rFonts w:asciiTheme="minorHAnsi" w:hAnsiTheme="minorHAnsi" w:cstheme="minorHAnsi"/>
          <w:sz w:val="24"/>
          <w:szCs w:val="24"/>
        </w:rPr>
        <w:t>2</w:t>
      </w:r>
      <w:r w:rsidRPr="00971C42">
        <w:rPr>
          <w:rFonts w:asciiTheme="minorHAnsi" w:hAnsiTheme="minorHAnsi" w:cstheme="minorHAnsi"/>
          <w:sz w:val="24"/>
          <w:szCs w:val="24"/>
        </w:rPr>
        <w:t xml:space="preserve"> ustawy P</w:t>
      </w:r>
      <w:r w:rsidR="00E369F1" w:rsidRPr="00971C42">
        <w:rPr>
          <w:rFonts w:asciiTheme="minorHAnsi" w:hAnsiTheme="minorHAnsi" w:cstheme="minorHAnsi"/>
          <w:sz w:val="24"/>
          <w:szCs w:val="24"/>
        </w:rPr>
        <w:t>ZP</w:t>
      </w:r>
      <w:r w:rsidRPr="00971C42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366748" w:rsidRPr="00971C42">
        <w:rPr>
          <w:rFonts w:asciiTheme="minorHAnsi" w:hAnsiTheme="minorHAnsi" w:cstheme="minorHAnsi"/>
          <w:sz w:val="24"/>
          <w:szCs w:val="24"/>
        </w:rPr>
        <w:t xml:space="preserve"> (procedura sanacyjna – samooczyszczenie)</w:t>
      </w:r>
      <w:r w:rsidR="00DD27A8" w:rsidRPr="00971C42">
        <w:rPr>
          <w:rFonts w:asciiTheme="minorHAnsi" w:hAnsiTheme="minorHAnsi" w:cstheme="minorHAnsi"/>
          <w:sz w:val="24"/>
          <w:szCs w:val="24"/>
        </w:rPr>
        <w:t>*</w:t>
      </w:r>
      <w:r w:rsidRPr="00971C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5986B66" w14:textId="0E0E19FF" w:rsidR="00E83974" w:rsidRPr="00971C42" w:rsidRDefault="00E30261" w:rsidP="00971C42">
      <w:pPr>
        <w:spacing w:after="0"/>
        <w:ind w:left="426"/>
        <w:rPr>
          <w:rFonts w:cstheme="minorHAnsi"/>
          <w:sz w:val="24"/>
          <w:szCs w:val="24"/>
        </w:rPr>
      </w:pPr>
      <w:r w:rsidRPr="00971C42">
        <w:rPr>
          <w:rFonts w:cstheme="minorHAnsi"/>
          <w:sz w:val="24"/>
          <w:szCs w:val="24"/>
        </w:rPr>
        <w:lastRenderedPageBreak/>
        <w:t>………………………………</w:t>
      </w:r>
      <w:r w:rsidR="009360DD" w:rsidRPr="00971C42">
        <w:rPr>
          <w:rFonts w:cstheme="minorHAnsi"/>
          <w:sz w:val="24"/>
          <w:szCs w:val="24"/>
        </w:rPr>
        <w:t>………………………………………………………</w:t>
      </w:r>
      <w:r w:rsidRPr="00971C42">
        <w:rPr>
          <w:rFonts w:cstheme="minorHAns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971C42">
        <w:rPr>
          <w:rFonts w:cstheme="minorHAnsi"/>
          <w:sz w:val="24"/>
          <w:szCs w:val="24"/>
        </w:rPr>
        <w:t>..</w:t>
      </w:r>
      <w:r w:rsidRPr="00971C42">
        <w:rPr>
          <w:rFonts w:cstheme="minorHAnsi"/>
          <w:sz w:val="24"/>
          <w:szCs w:val="24"/>
        </w:rPr>
        <w:t>……………………………………………………</w:t>
      </w:r>
      <w:r w:rsidR="001D36D9" w:rsidRPr="00971C42">
        <w:rPr>
          <w:rFonts w:cstheme="minorHAnsi"/>
          <w:sz w:val="24"/>
          <w:szCs w:val="24"/>
        </w:rPr>
        <w:t>..</w:t>
      </w:r>
      <w:r w:rsidR="00366748" w:rsidRPr="00971C42">
        <w:rPr>
          <w:rFonts w:cstheme="minorHAns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971C42" w:rsidRDefault="00366748" w:rsidP="00971C42">
      <w:pPr>
        <w:pStyle w:val="Akapitzlist"/>
        <w:numPr>
          <w:ilvl w:val="0"/>
          <w:numId w:val="9"/>
        </w:numPr>
        <w:spacing w:after="0"/>
        <w:ind w:left="851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67ED1CEC" w14:textId="2AC0DBD3" w:rsidR="00366748" w:rsidRPr="00971C42" w:rsidRDefault="00366748" w:rsidP="00971C42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…………………………………………..</w:t>
      </w:r>
    </w:p>
    <w:p w14:paraId="5BE8A5AA" w14:textId="6B215D2F" w:rsidR="00F75AF5" w:rsidRPr="00971C42" w:rsidRDefault="00366748" w:rsidP="00971C42">
      <w:pPr>
        <w:pStyle w:val="Akapitzlist"/>
        <w:numPr>
          <w:ilvl w:val="0"/>
          <w:numId w:val="7"/>
        </w:numPr>
        <w:ind w:left="425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A736CC" w:rsidRPr="00971C42">
        <w:rPr>
          <w:rFonts w:asciiTheme="minorHAnsi" w:hAnsiTheme="minorHAnsi" w:cstheme="minorHAnsi"/>
          <w:sz w:val="24"/>
          <w:szCs w:val="24"/>
        </w:rPr>
        <w:t>Rozdziale</w:t>
      </w:r>
      <w:r w:rsidRPr="00971C42">
        <w:rPr>
          <w:rFonts w:asciiTheme="minorHAnsi" w:hAnsiTheme="minorHAnsi" w:cstheme="minorHAnsi"/>
          <w:sz w:val="24"/>
          <w:szCs w:val="24"/>
        </w:rPr>
        <w:t xml:space="preserve"> </w:t>
      </w:r>
      <w:r w:rsidR="00A736CC" w:rsidRPr="00971C42">
        <w:rPr>
          <w:rFonts w:asciiTheme="minorHAnsi" w:hAnsiTheme="minorHAnsi" w:cstheme="minorHAnsi"/>
          <w:sz w:val="24"/>
          <w:szCs w:val="24"/>
        </w:rPr>
        <w:t>VII</w:t>
      </w:r>
      <w:r w:rsidRPr="00971C42">
        <w:rPr>
          <w:rFonts w:asciiTheme="minorHAnsi" w:hAnsiTheme="minorHAnsi" w:cstheme="minorHAnsi"/>
          <w:sz w:val="24"/>
          <w:szCs w:val="24"/>
        </w:rPr>
        <w:t xml:space="preserve"> Specyfikacji Warunków Zamówienia</w:t>
      </w:r>
      <w:r w:rsidR="00DD27A8" w:rsidRPr="00971C42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971C42">
        <w:rPr>
          <w:rFonts w:asciiTheme="minorHAnsi" w:hAnsiTheme="minorHAnsi" w:cstheme="minorHAnsi"/>
          <w:sz w:val="24"/>
          <w:szCs w:val="24"/>
        </w:rPr>
        <w:t>.</w:t>
      </w:r>
    </w:p>
    <w:p w14:paraId="7A4E3B80" w14:textId="62793E85" w:rsidR="00EC2E9A" w:rsidRPr="00971C42" w:rsidRDefault="00366748" w:rsidP="00971C42">
      <w:pPr>
        <w:pStyle w:val="Akapitzlist"/>
        <w:numPr>
          <w:ilvl w:val="0"/>
          <w:numId w:val="7"/>
        </w:numPr>
        <w:spacing w:after="120"/>
        <w:ind w:left="425" w:hanging="357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BD383F" w:rsidRPr="00971C42">
        <w:rPr>
          <w:rFonts w:asciiTheme="minorHAnsi" w:hAnsiTheme="minorHAnsi" w:cstheme="minorHAnsi"/>
          <w:sz w:val="24"/>
          <w:szCs w:val="24"/>
        </w:rPr>
        <w:t>Rozdziale VIII</w:t>
      </w:r>
      <w:r w:rsidRPr="00971C42">
        <w:rPr>
          <w:rFonts w:asciiTheme="minorHAnsi" w:hAnsiTheme="minorHAnsi" w:cstheme="minorHAnsi"/>
          <w:sz w:val="24"/>
          <w:szCs w:val="24"/>
        </w:rPr>
        <w:t xml:space="preserve"> Specyfikacji Warunków Zamówienia</w:t>
      </w:r>
      <w:r w:rsidR="00043AED" w:rsidRPr="00971C42">
        <w:rPr>
          <w:rFonts w:asciiTheme="minorHAnsi" w:hAnsiTheme="minorHAnsi" w:cstheme="minorHAnsi"/>
          <w:sz w:val="24"/>
          <w:szCs w:val="24"/>
        </w:rPr>
        <w:t>:</w:t>
      </w:r>
    </w:p>
    <w:p w14:paraId="0F99B72F" w14:textId="2A61CE54" w:rsidR="00043AED" w:rsidRPr="00971C42" w:rsidRDefault="00737EC8" w:rsidP="00971C42">
      <w:pPr>
        <w:spacing w:after="0"/>
        <w:ind w:left="633"/>
        <w:rPr>
          <w:rFonts w:cstheme="minorHAnsi"/>
          <w:sz w:val="24"/>
          <w:szCs w:val="24"/>
        </w:rPr>
      </w:pPr>
      <w:sdt>
        <w:sdtPr>
          <w:rPr>
            <w:rFonts w:cstheme="minorHAnsi"/>
            <w:color w:val="000000"/>
            <w:sz w:val="24"/>
            <w:szCs w:val="24"/>
          </w:rPr>
          <w:id w:val="141374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971C42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971C42">
        <w:rPr>
          <w:rFonts w:cstheme="minorHAnsi"/>
          <w:color w:val="000000"/>
          <w:sz w:val="24"/>
          <w:szCs w:val="24"/>
        </w:rPr>
        <w:t xml:space="preserve"> </w:t>
      </w:r>
      <w:r w:rsidR="00043AED" w:rsidRPr="00971C42">
        <w:rPr>
          <w:rFonts w:cstheme="minorHAnsi"/>
          <w:sz w:val="24"/>
          <w:szCs w:val="24"/>
        </w:rPr>
        <w:t>polegam na zasobach innego/</w:t>
      </w:r>
      <w:proofErr w:type="spellStart"/>
      <w:r w:rsidR="00043AED" w:rsidRPr="00971C42">
        <w:rPr>
          <w:rFonts w:cstheme="minorHAnsi"/>
          <w:sz w:val="24"/>
          <w:szCs w:val="24"/>
        </w:rPr>
        <w:t>ych</w:t>
      </w:r>
      <w:proofErr w:type="spellEnd"/>
      <w:r w:rsidR="00043AED" w:rsidRPr="00971C42">
        <w:rPr>
          <w:rFonts w:cstheme="minorHAnsi"/>
          <w:sz w:val="24"/>
          <w:szCs w:val="24"/>
        </w:rPr>
        <w:t xml:space="preserve"> podmiotu/ów</w:t>
      </w:r>
      <w:r w:rsidR="00043AED" w:rsidRPr="00971C42">
        <w:rPr>
          <w:rFonts w:cstheme="minorHAnsi"/>
          <w:b/>
          <w:sz w:val="24"/>
          <w:szCs w:val="24"/>
        </w:rPr>
        <w:t>*</w:t>
      </w:r>
      <w:r w:rsidR="00DD27A8" w:rsidRPr="00971C42">
        <w:rPr>
          <w:rFonts w:cstheme="minorHAnsi"/>
          <w:b/>
          <w:sz w:val="24"/>
          <w:szCs w:val="24"/>
        </w:rPr>
        <w:t>*</w:t>
      </w:r>
    </w:p>
    <w:p w14:paraId="2C096EFB" w14:textId="0535393F" w:rsidR="00043AED" w:rsidRPr="00971C42" w:rsidRDefault="00737EC8" w:rsidP="00971C42">
      <w:pPr>
        <w:spacing w:after="0"/>
        <w:ind w:left="633"/>
        <w:rPr>
          <w:rFonts w:cstheme="minorHAnsi"/>
          <w:sz w:val="24"/>
          <w:szCs w:val="24"/>
        </w:rPr>
      </w:pPr>
      <w:sdt>
        <w:sdtPr>
          <w:rPr>
            <w:rFonts w:cstheme="minorHAnsi"/>
            <w:color w:val="000000"/>
            <w:sz w:val="24"/>
            <w:szCs w:val="24"/>
          </w:rPr>
          <w:id w:val="1469093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971C42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971C42">
        <w:rPr>
          <w:rFonts w:cstheme="minorHAnsi"/>
          <w:color w:val="000000"/>
          <w:sz w:val="24"/>
          <w:szCs w:val="24"/>
        </w:rPr>
        <w:t xml:space="preserve"> </w:t>
      </w:r>
      <w:r w:rsidR="00043AED" w:rsidRPr="00971C42">
        <w:rPr>
          <w:rFonts w:cstheme="minorHAnsi"/>
          <w:sz w:val="24"/>
          <w:szCs w:val="24"/>
        </w:rPr>
        <w:t>nie polegam na zasobach innego/</w:t>
      </w:r>
      <w:proofErr w:type="spellStart"/>
      <w:r w:rsidR="00043AED" w:rsidRPr="00971C42">
        <w:rPr>
          <w:rFonts w:cstheme="minorHAnsi"/>
          <w:sz w:val="24"/>
          <w:szCs w:val="24"/>
        </w:rPr>
        <w:t>ych</w:t>
      </w:r>
      <w:proofErr w:type="spellEnd"/>
      <w:r w:rsidR="00043AED" w:rsidRPr="00971C42">
        <w:rPr>
          <w:rFonts w:cstheme="minorHAnsi"/>
          <w:sz w:val="24"/>
          <w:szCs w:val="24"/>
        </w:rPr>
        <w:t xml:space="preserve"> podmiotu/ów</w:t>
      </w:r>
      <w:r w:rsidR="00043AED" w:rsidRPr="00971C42">
        <w:rPr>
          <w:rFonts w:cstheme="minorHAnsi"/>
          <w:b/>
          <w:sz w:val="24"/>
          <w:szCs w:val="24"/>
        </w:rPr>
        <w:t>*</w:t>
      </w:r>
      <w:r w:rsidR="00DD27A8" w:rsidRPr="00971C42">
        <w:rPr>
          <w:rFonts w:cstheme="minorHAnsi"/>
          <w:b/>
          <w:sz w:val="24"/>
          <w:szCs w:val="24"/>
        </w:rPr>
        <w:t>*</w:t>
      </w:r>
    </w:p>
    <w:p w14:paraId="7A132D3A" w14:textId="77777777" w:rsidR="00DD27A8" w:rsidRPr="00971C42" w:rsidRDefault="00DD27A8" w:rsidP="00971C42">
      <w:pPr>
        <w:pStyle w:val="Akapitzlist"/>
        <w:spacing w:before="240"/>
        <w:ind w:left="426" w:right="28"/>
        <w:rPr>
          <w:rFonts w:asciiTheme="minorHAnsi" w:hAnsiTheme="minorHAnsi" w:cstheme="minorHAnsi"/>
          <w:sz w:val="24"/>
          <w:szCs w:val="24"/>
          <w:u w:val="single"/>
        </w:rPr>
      </w:pPr>
      <w:r w:rsidRPr="00971C42">
        <w:rPr>
          <w:rFonts w:asciiTheme="minorHAnsi" w:hAnsiTheme="minorHAnsi" w:cstheme="minorHAnsi"/>
          <w:sz w:val="24"/>
          <w:szCs w:val="24"/>
          <w:u w:val="single"/>
        </w:rPr>
        <w:t>Nazwa i adres podmiotu:</w:t>
      </w:r>
    </w:p>
    <w:p w14:paraId="4CBB0900" w14:textId="53682036" w:rsidR="00DD27A8" w:rsidRPr="00971C42" w:rsidRDefault="00DD27A8" w:rsidP="00971C42">
      <w:pPr>
        <w:pStyle w:val="Akapitzlist"/>
        <w:ind w:left="426" w:right="28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3C7177" w:rsidRPr="00971C42">
        <w:rPr>
          <w:rFonts w:asciiTheme="minorHAnsi" w:hAnsiTheme="minorHAnsi" w:cstheme="minorHAnsi"/>
          <w:sz w:val="24"/>
          <w:szCs w:val="24"/>
        </w:rPr>
        <w:t>.</w:t>
      </w:r>
    </w:p>
    <w:p w14:paraId="60D8036F" w14:textId="03399725" w:rsidR="00DD27A8" w:rsidRPr="00971C42" w:rsidRDefault="00DD27A8" w:rsidP="00971C42">
      <w:pPr>
        <w:pStyle w:val="Akapitzlist"/>
        <w:spacing w:after="0"/>
        <w:ind w:left="426" w:right="28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3C7177" w:rsidRPr="00971C42">
        <w:rPr>
          <w:rFonts w:asciiTheme="minorHAnsi" w:hAnsiTheme="minorHAnsi" w:cstheme="minorHAnsi"/>
          <w:sz w:val="24"/>
          <w:szCs w:val="24"/>
        </w:rPr>
        <w:t>….</w:t>
      </w:r>
    </w:p>
    <w:p w14:paraId="5A089F4D" w14:textId="77777777" w:rsidR="00DD27A8" w:rsidRPr="00971C42" w:rsidRDefault="00DD27A8" w:rsidP="00971C42">
      <w:pPr>
        <w:pStyle w:val="Akapitzlist"/>
        <w:ind w:left="426" w:right="28"/>
        <w:rPr>
          <w:rFonts w:asciiTheme="minorHAnsi" w:hAnsiTheme="minorHAnsi" w:cstheme="minorHAnsi"/>
          <w:sz w:val="24"/>
          <w:szCs w:val="24"/>
          <w:u w:val="single"/>
        </w:rPr>
      </w:pPr>
      <w:r w:rsidRPr="00971C42">
        <w:rPr>
          <w:rFonts w:asciiTheme="minorHAnsi" w:hAnsiTheme="minorHAnsi" w:cstheme="minorHAnsi"/>
          <w:sz w:val="24"/>
          <w:szCs w:val="24"/>
          <w:u w:val="single"/>
        </w:rPr>
        <w:t>Udostępniane zasoby:</w:t>
      </w:r>
    </w:p>
    <w:p w14:paraId="55FC0596" w14:textId="77777777" w:rsidR="003C7177" w:rsidRPr="00971C42" w:rsidRDefault="00DD27A8" w:rsidP="00971C42">
      <w:pPr>
        <w:pStyle w:val="Akapitzlist"/>
        <w:spacing w:after="0"/>
        <w:ind w:left="426" w:right="28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17D42EFB" w14:textId="2C8847DC" w:rsidR="00DD27A8" w:rsidRPr="00971C42" w:rsidRDefault="00DD27A8" w:rsidP="00971C42">
      <w:pPr>
        <w:pStyle w:val="Akapitzlist"/>
        <w:spacing w:after="0"/>
        <w:ind w:left="426" w:right="28"/>
        <w:rPr>
          <w:rFonts w:asciiTheme="minorHAnsi" w:hAnsiTheme="minorHAnsi" w:cstheme="minorHAnsi"/>
          <w:sz w:val="24"/>
          <w:szCs w:val="24"/>
        </w:rPr>
      </w:pPr>
      <w:r w:rsidRPr="00971C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  <w:r w:rsidR="003C7177" w:rsidRPr="00971C42">
        <w:rPr>
          <w:rFonts w:asciiTheme="minorHAnsi" w:hAnsiTheme="minorHAnsi" w:cstheme="minorHAnsi"/>
          <w:sz w:val="24"/>
          <w:szCs w:val="24"/>
        </w:rPr>
        <w:t>…….</w:t>
      </w:r>
    </w:p>
    <w:p w14:paraId="37E548A4" w14:textId="539A0710" w:rsidR="00DD27A8" w:rsidRPr="00971C42" w:rsidRDefault="00DD27A8" w:rsidP="00971C42">
      <w:pPr>
        <w:spacing w:after="360"/>
        <w:ind w:left="425" w:right="28"/>
        <w:rPr>
          <w:rFonts w:cstheme="minorHAnsi"/>
          <w:i/>
        </w:rPr>
      </w:pPr>
      <w:r w:rsidRPr="00971C42">
        <w:rPr>
          <w:rFonts w:cstheme="minorHAnsi"/>
          <w:i/>
        </w:rPr>
        <w:t>(</w:t>
      </w:r>
      <w:r w:rsidR="00A240D6" w:rsidRPr="00971C42">
        <w:rPr>
          <w:rFonts w:cstheme="minorHAnsi"/>
          <w:i/>
        </w:rPr>
        <w:t xml:space="preserve">wypełnić </w:t>
      </w:r>
      <w:r w:rsidRPr="00971C42">
        <w:rPr>
          <w:rFonts w:cstheme="minorHAnsi"/>
          <w:i/>
        </w:rPr>
        <w:t>w przypadku zaznaczenia, iż Wykonawca polega na zasobach innego podmiotu w celu wykazania spełniania warunków udziału w postępowaniu).</w:t>
      </w:r>
    </w:p>
    <w:p w14:paraId="54899851" w14:textId="21904CF6" w:rsidR="00DD27A8" w:rsidRPr="0054386F" w:rsidRDefault="00DD27A8" w:rsidP="00971C42">
      <w:pPr>
        <w:spacing w:after="0"/>
        <w:ind w:left="284"/>
        <w:rPr>
          <w:rFonts w:cs="Calibri"/>
          <w:i/>
          <w:iCs/>
        </w:rPr>
      </w:pPr>
      <w:r w:rsidRPr="0054386F">
        <w:rPr>
          <w:rFonts w:ascii="Calibri" w:hAnsi="Calibri" w:cs="Calibri"/>
          <w:i/>
          <w:iCs/>
        </w:rPr>
        <w:t>*</w:t>
      </w:r>
      <w:r w:rsidRPr="0054386F">
        <w:rPr>
          <w:rFonts w:cs="Calibri"/>
          <w:i/>
          <w:iCs/>
        </w:rPr>
        <w:t xml:space="preserve"> skreślić, jeżeli nie dotyczy</w:t>
      </w:r>
    </w:p>
    <w:p w14:paraId="18F96F52" w14:textId="3DA53E42" w:rsidR="00DD27A8" w:rsidRPr="0054386F" w:rsidRDefault="00DD27A8" w:rsidP="00971C42">
      <w:pPr>
        <w:ind w:left="284"/>
        <w:rPr>
          <w:rFonts w:ascii="Calibri" w:hAnsi="Calibri" w:cs="Calibri"/>
          <w:i/>
          <w:iCs/>
        </w:rPr>
      </w:pPr>
      <w:r w:rsidRPr="0054386F">
        <w:rPr>
          <w:rFonts w:ascii="Calibri" w:hAnsi="Calibri" w:cs="Calibri"/>
          <w:i/>
          <w:iCs/>
        </w:rPr>
        <w:t>** zaznaczyć właściwe</w:t>
      </w:r>
    </w:p>
    <w:p w14:paraId="46C4A786" w14:textId="77777777" w:rsidR="006D4446" w:rsidRPr="00436E61" w:rsidRDefault="006D4446" w:rsidP="00971C42">
      <w:pPr>
        <w:shd w:val="clear" w:color="auto" w:fill="BFBFBF" w:themeFill="background1" w:themeFillShade="BF"/>
        <w:spacing w:before="240" w:after="0"/>
        <w:rPr>
          <w:rFonts w:ascii="Calibri" w:hAnsi="Calibri" w:cs="Calibri"/>
          <w:b/>
          <w:sz w:val="24"/>
          <w:szCs w:val="24"/>
        </w:rPr>
      </w:pPr>
      <w:r w:rsidRPr="00436E61">
        <w:rPr>
          <w:rFonts w:ascii="Calibri" w:hAnsi="Calibri" w:cs="Calibri"/>
          <w:b/>
          <w:sz w:val="24"/>
          <w:szCs w:val="24"/>
        </w:rPr>
        <w:t>OŚWIADCZENIE DOTYCZĄCE PODMIOTU, NA KTÓREGO ZASOBY POWOŁUJE SIĘ WYKONAWCA:</w:t>
      </w:r>
    </w:p>
    <w:p w14:paraId="50A2DB0D" w14:textId="258F9796" w:rsidR="00436E61" w:rsidRPr="00E1675E" w:rsidRDefault="00E30261" w:rsidP="00971C42">
      <w:pPr>
        <w:tabs>
          <w:tab w:val="left" w:pos="284"/>
        </w:tabs>
        <w:spacing w:after="480"/>
        <w:rPr>
          <w:rFonts w:ascii="Calibri" w:hAnsi="Calibri" w:cs="Calibri"/>
          <w:sz w:val="24"/>
          <w:szCs w:val="24"/>
        </w:rPr>
      </w:pPr>
      <w:r w:rsidRPr="00436E61">
        <w:rPr>
          <w:rFonts w:ascii="Calibri" w:hAnsi="Calibri" w:cs="Calibri"/>
          <w:sz w:val="24"/>
          <w:szCs w:val="24"/>
        </w:rPr>
        <w:t>Oświadczam, że</w:t>
      </w:r>
      <w:r w:rsidR="00436E61">
        <w:rPr>
          <w:rFonts w:ascii="Calibri" w:hAnsi="Calibri" w:cs="Calibri"/>
          <w:sz w:val="24"/>
          <w:szCs w:val="24"/>
        </w:rPr>
        <w:t xml:space="preserve"> w stosunku do</w:t>
      </w:r>
      <w:r w:rsidRPr="00436E61">
        <w:rPr>
          <w:rFonts w:ascii="Calibri" w:hAnsi="Calibri" w:cs="Calibri"/>
          <w:sz w:val="24"/>
          <w:szCs w:val="24"/>
        </w:rPr>
        <w:t xml:space="preserve"> następując</w:t>
      </w:r>
      <w:r w:rsidR="00436E61">
        <w:rPr>
          <w:rFonts w:ascii="Calibri" w:hAnsi="Calibri" w:cs="Calibri"/>
          <w:sz w:val="24"/>
          <w:szCs w:val="24"/>
        </w:rPr>
        <w:t>ego</w:t>
      </w:r>
      <w:r w:rsidRPr="00436E61">
        <w:rPr>
          <w:rFonts w:ascii="Calibri" w:hAnsi="Calibri" w:cs="Calibri"/>
          <w:sz w:val="24"/>
          <w:szCs w:val="24"/>
        </w:rPr>
        <w:t>/</w:t>
      </w:r>
      <w:proofErr w:type="spellStart"/>
      <w:r w:rsidR="00436E61">
        <w:rPr>
          <w:rFonts w:ascii="Calibri" w:hAnsi="Calibri" w:cs="Calibri"/>
          <w:sz w:val="24"/>
          <w:szCs w:val="24"/>
        </w:rPr>
        <w:t>ych</w:t>
      </w:r>
      <w:proofErr w:type="spellEnd"/>
      <w:r w:rsidRPr="00436E61">
        <w:rPr>
          <w:rFonts w:ascii="Calibri" w:hAnsi="Calibri" w:cs="Calibri"/>
          <w:sz w:val="24"/>
          <w:szCs w:val="24"/>
        </w:rPr>
        <w:t xml:space="preserve"> podmiot</w:t>
      </w:r>
      <w:r w:rsidR="00436E61">
        <w:rPr>
          <w:rFonts w:ascii="Calibri" w:hAnsi="Calibri" w:cs="Calibri"/>
          <w:sz w:val="24"/>
          <w:szCs w:val="24"/>
        </w:rPr>
        <w:t>u</w:t>
      </w:r>
      <w:r w:rsidRPr="00436E61">
        <w:rPr>
          <w:rFonts w:ascii="Calibri" w:hAnsi="Calibri" w:cs="Calibri"/>
          <w:sz w:val="24"/>
          <w:szCs w:val="24"/>
        </w:rPr>
        <w:t>/</w:t>
      </w:r>
      <w:r w:rsidR="00436E61">
        <w:rPr>
          <w:rFonts w:ascii="Calibri" w:hAnsi="Calibri" w:cs="Calibri"/>
          <w:sz w:val="24"/>
          <w:szCs w:val="24"/>
        </w:rPr>
        <w:t>ów</w:t>
      </w:r>
      <w:r w:rsidRPr="00436E61">
        <w:rPr>
          <w:rFonts w:ascii="Calibri" w:hAnsi="Calibri" w:cs="Calibri"/>
          <w:sz w:val="24"/>
          <w:szCs w:val="24"/>
        </w:rPr>
        <w:t>, na którego/</w:t>
      </w:r>
      <w:proofErr w:type="spellStart"/>
      <w:r w:rsidRPr="00436E61">
        <w:rPr>
          <w:rFonts w:ascii="Calibri" w:hAnsi="Calibri" w:cs="Calibri"/>
          <w:sz w:val="24"/>
          <w:szCs w:val="24"/>
        </w:rPr>
        <w:t>ych</w:t>
      </w:r>
      <w:proofErr w:type="spellEnd"/>
      <w:r w:rsidRPr="00436E61">
        <w:rPr>
          <w:rFonts w:ascii="Calibri" w:hAnsi="Calibri" w:cs="Calibri"/>
          <w:sz w:val="24"/>
          <w:szCs w:val="24"/>
        </w:rPr>
        <w:t xml:space="preserve"> zasoby powołuję się w niniejszym postępowaniu, tj.:</w:t>
      </w:r>
      <w:r w:rsidR="002C6A9A" w:rsidRPr="00436E61">
        <w:rPr>
          <w:rFonts w:ascii="Calibri" w:hAnsi="Calibri" w:cs="Calibri"/>
          <w:sz w:val="24"/>
          <w:szCs w:val="24"/>
        </w:rPr>
        <w:t xml:space="preserve"> </w:t>
      </w:r>
      <w:r w:rsidRPr="00436E61">
        <w:rPr>
          <w:rFonts w:ascii="Calibri" w:hAnsi="Calibri" w:cs="Calibri"/>
          <w:sz w:val="24"/>
          <w:szCs w:val="24"/>
        </w:rPr>
        <w:t xml:space="preserve">……………………………………………………………….……… </w:t>
      </w:r>
      <w:r w:rsidRPr="00436E61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436E61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436E61">
        <w:rPr>
          <w:rFonts w:ascii="Calibri" w:hAnsi="Calibri" w:cs="Calibri"/>
          <w:i/>
          <w:sz w:val="24"/>
          <w:szCs w:val="24"/>
        </w:rPr>
        <w:t xml:space="preserve">) </w:t>
      </w:r>
      <w:r w:rsidRPr="00436E61">
        <w:rPr>
          <w:rFonts w:ascii="Calibri" w:hAnsi="Calibri" w:cs="Calibri"/>
          <w:sz w:val="24"/>
          <w:szCs w:val="24"/>
        </w:rPr>
        <w:t xml:space="preserve">nie </w:t>
      </w:r>
      <w:r w:rsidR="00436E61">
        <w:rPr>
          <w:rFonts w:ascii="Calibri" w:hAnsi="Calibri" w:cs="Calibri"/>
          <w:sz w:val="24"/>
          <w:szCs w:val="24"/>
        </w:rPr>
        <w:t xml:space="preserve">zachodzą podstawy </w:t>
      </w:r>
      <w:r w:rsidRPr="00436E61">
        <w:rPr>
          <w:rFonts w:ascii="Calibri" w:hAnsi="Calibri" w:cs="Calibri"/>
          <w:sz w:val="24"/>
          <w:szCs w:val="24"/>
        </w:rPr>
        <w:t>wykluczeni</w:t>
      </w:r>
      <w:r w:rsidR="00436E61">
        <w:rPr>
          <w:rFonts w:ascii="Calibri" w:hAnsi="Calibri" w:cs="Calibri"/>
          <w:sz w:val="24"/>
          <w:szCs w:val="24"/>
        </w:rPr>
        <w:t>a</w:t>
      </w:r>
      <w:r w:rsidRPr="00436E61">
        <w:rPr>
          <w:rFonts w:ascii="Calibri" w:hAnsi="Calibri" w:cs="Calibri"/>
          <w:sz w:val="24"/>
          <w:szCs w:val="24"/>
        </w:rPr>
        <w:t xml:space="preserve"> z postępowania o udzielenie zamówienia.</w:t>
      </w:r>
    </w:p>
    <w:p w14:paraId="5EC4CD29" w14:textId="77777777" w:rsidR="001538B5" w:rsidRPr="00FF1F7C" w:rsidRDefault="001538B5" w:rsidP="00971C42">
      <w:pPr>
        <w:shd w:val="clear" w:color="auto" w:fill="BFBFBF"/>
        <w:spacing w:after="0"/>
        <w:rPr>
          <w:rFonts w:ascii="Calibri" w:hAnsi="Calibri" w:cs="Calibri"/>
          <w:b/>
          <w:sz w:val="24"/>
          <w:szCs w:val="24"/>
        </w:rPr>
      </w:pPr>
      <w:r w:rsidRPr="00FF1F7C">
        <w:rPr>
          <w:rFonts w:ascii="Calibri" w:hAnsi="Calibri" w:cs="Calibri"/>
          <w:b/>
          <w:sz w:val="24"/>
          <w:szCs w:val="24"/>
        </w:rPr>
        <w:t>OŚWIADCZENIE DOTYCZĄCE PODWYKONAWCY NIEBĘDĄCEGO PODMIOTEM, NA KTÓREGO ZASOBY POWOŁUJE SIĘ WYKONAWCA:</w:t>
      </w:r>
    </w:p>
    <w:p w14:paraId="3EFF7CAE" w14:textId="77777777" w:rsidR="001538B5" w:rsidRPr="00FF1F7C" w:rsidRDefault="001538B5" w:rsidP="00971C42">
      <w:pPr>
        <w:spacing w:after="480"/>
        <w:rPr>
          <w:rFonts w:ascii="Calibri" w:hAnsi="Calibri" w:cs="Calibri"/>
          <w:sz w:val="24"/>
          <w:szCs w:val="24"/>
        </w:rPr>
      </w:pPr>
      <w:r w:rsidRPr="00FF1F7C">
        <w:rPr>
          <w:rFonts w:ascii="Calibri" w:hAnsi="Calibri" w:cs="Calibri"/>
          <w:sz w:val="24"/>
          <w:szCs w:val="24"/>
        </w:rPr>
        <w:t>Oświadczam, że w stosunku do następującego/</w:t>
      </w:r>
      <w:proofErr w:type="spellStart"/>
      <w:r w:rsidRPr="00FF1F7C">
        <w:rPr>
          <w:rFonts w:ascii="Calibri" w:hAnsi="Calibri" w:cs="Calibri"/>
          <w:sz w:val="24"/>
          <w:szCs w:val="24"/>
        </w:rPr>
        <w:t>ych</w:t>
      </w:r>
      <w:proofErr w:type="spellEnd"/>
      <w:r w:rsidRPr="00FF1F7C">
        <w:rPr>
          <w:rFonts w:ascii="Calibri" w:hAnsi="Calibri" w:cs="Calibri"/>
          <w:sz w:val="24"/>
          <w:szCs w:val="24"/>
        </w:rPr>
        <w:t xml:space="preserve"> podmiotu/</w:t>
      </w:r>
      <w:proofErr w:type="spellStart"/>
      <w:r w:rsidRPr="00FF1F7C">
        <w:rPr>
          <w:rFonts w:ascii="Calibri" w:hAnsi="Calibri" w:cs="Calibri"/>
          <w:sz w:val="24"/>
          <w:szCs w:val="24"/>
        </w:rPr>
        <w:t>tów</w:t>
      </w:r>
      <w:proofErr w:type="spellEnd"/>
      <w:r w:rsidRPr="00FF1F7C">
        <w:rPr>
          <w:rFonts w:ascii="Calibri" w:hAnsi="Calibri" w:cs="Calibri"/>
          <w:sz w:val="24"/>
          <w:szCs w:val="24"/>
        </w:rPr>
        <w:t>, będącego/</w:t>
      </w:r>
      <w:proofErr w:type="spellStart"/>
      <w:r w:rsidRPr="00FF1F7C">
        <w:rPr>
          <w:rFonts w:ascii="Calibri" w:hAnsi="Calibri" w:cs="Calibri"/>
          <w:sz w:val="24"/>
          <w:szCs w:val="24"/>
        </w:rPr>
        <w:t>ych</w:t>
      </w:r>
      <w:proofErr w:type="spellEnd"/>
      <w:r w:rsidRPr="00FF1F7C">
        <w:rPr>
          <w:rFonts w:ascii="Calibri" w:hAnsi="Calibri" w:cs="Calibri"/>
          <w:sz w:val="24"/>
          <w:szCs w:val="24"/>
        </w:rPr>
        <w:t xml:space="preserve"> podwykonawcą/</w:t>
      </w:r>
      <w:proofErr w:type="spellStart"/>
      <w:r w:rsidRPr="00FF1F7C">
        <w:rPr>
          <w:rFonts w:ascii="Calibri" w:hAnsi="Calibri" w:cs="Calibri"/>
          <w:sz w:val="24"/>
          <w:szCs w:val="24"/>
        </w:rPr>
        <w:t>ami</w:t>
      </w:r>
      <w:proofErr w:type="spellEnd"/>
      <w:r w:rsidRPr="00FF1F7C">
        <w:rPr>
          <w:rFonts w:ascii="Calibri" w:hAnsi="Calibri" w:cs="Calibri"/>
          <w:sz w:val="24"/>
          <w:szCs w:val="24"/>
        </w:rPr>
        <w:t>: …………………………………………………………………..…</w:t>
      </w:r>
      <w:r w:rsidR="002C6A9A" w:rsidRPr="00FF1F7C">
        <w:rPr>
          <w:rFonts w:ascii="Calibri" w:hAnsi="Calibri" w:cs="Calibri"/>
          <w:sz w:val="24"/>
          <w:szCs w:val="24"/>
        </w:rPr>
        <w:t>……………………………….</w:t>
      </w:r>
      <w:r w:rsidRPr="00FF1F7C">
        <w:rPr>
          <w:rFonts w:ascii="Calibri" w:hAnsi="Calibri" w:cs="Calibri"/>
          <w:sz w:val="24"/>
          <w:szCs w:val="24"/>
        </w:rPr>
        <w:t xml:space="preserve">.…… </w:t>
      </w:r>
      <w:r w:rsidRPr="00FF1F7C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FF1F7C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FF1F7C">
        <w:rPr>
          <w:rFonts w:ascii="Calibri" w:hAnsi="Calibri" w:cs="Calibri"/>
          <w:i/>
          <w:sz w:val="24"/>
          <w:szCs w:val="24"/>
        </w:rPr>
        <w:t>)</w:t>
      </w:r>
      <w:r w:rsidRPr="00FF1F7C">
        <w:rPr>
          <w:rFonts w:ascii="Calibri" w:hAnsi="Calibri" w:cs="Calibri"/>
          <w:sz w:val="24"/>
          <w:szCs w:val="24"/>
        </w:rPr>
        <w:t>, nie zachodzą podstawy wykluczenia z postępowania o udzielenie zamówienia.</w:t>
      </w:r>
    </w:p>
    <w:p w14:paraId="13F11DE2" w14:textId="77777777" w:rsidR="0060561C" w:rsidRPr="00E12B58" w:rsidRDefault="0060561C" w:rsidP="00971C42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lastRenderedPageBreak/>
        <w:t>OŚWIADCZENIE DOTYCZĄCE PODANYCH INFORMACJI:</w:t>
      </w:r>
    </w:p>
    <w:p w14:paraId="443B96D7" w14:textId="10B729F1" w:rsidR="00167035" w:rsidRDefault="00E30261" w:rsidP="00971C42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E12B58">
        <w:rPr>
          <w:rFonts w:ascii="Calibri" w:hAnsi="Calibri" w:cs="Calibri"/>
          <w:sz w:val="24"/>
          <w:szCs w:val="24"/>
        </w:rPr>
        <w:t>przy przedstawianiu informacji.</w:t>
      </w:r>
      <w:r w:rsidR="00167035">
        <w:rPr>
          <w:rFonts w:ascii="Calibri" w:hAnsi="Calibri" w:cs="Calibri"/>
          <w:sz w:val="24"/>
          <w:szCs w:val="24"/>
        </w:rPr>
        <w:br w:type="page"/>
      </w:r>
    </w:p>
    <w:p w14:paraId="74F8C8EF" w14:textId="56990EFD" w:rsidR="00167035" w:rsidRDefault="00167035" w:rsidP="008B0C68">
      <w:pPr>
        <w:pStyle w:val="Nagwek1"/>
        <w:spacing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lastRenderedPageBreak/>
        <w:t>ZAŁĄCZNIK NR 1B do SWZ</w:t>
      </w:r>
    </w:p>
    <w:p w14:paraId="78C91181" w14:textId="699799C8" w:rsidR="00CD5B9F" w:rsidRPr="00CD5B9F" w:rsidRDefault="00CD5B9F" w:rsidP="00017DE1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</w:rPr>
      </w:pPr>
      <w:r w:rsidRPr="00CD5B9F">
        <w:rPr>
          <w:rFonts w:eastAsia="Times New Roman" w:cstheme="minorHAnsi"/>
          <w:b/>
        </w:rPr>
        <w:t xml:space="preserve">Nazwa (firma) </w:t>
      </w:r>
      <w:r>
        <w:rPr>
          <w:rFonts w:eastAsia="Times New Roman" w:cstheme="minorHAnsi"/>
          <w:b/>
        </w:rPr>
        <w:t>Podmiotu udostepniającego zasoby</w:t>
      </w:r>
    </w:p>
    <w:tbl>
      <w:tblPr>
        <w:tblW w:w="478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1012"/>
      </w:tblGrid>
      <w:tr w:rsidR="00CD5B9F" w:rsidRPr="00CD5B9F" w14:paraId="51FA257B" w14:textId="77777777" w:rsidTr="00CD5B9F">
        <w:trPr>
          <w:trHeight w:val="427"/>
        </w:trPr>
        <w:tc>
          <w:tcPr>
            <w:tcW w:w="3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4B1758D" w14:textId="77777777" w:rsidR="00CD5B9F" w:rsidRPr="00CD5B9F" w:rsidRDefault="00CD5B9F" w:rsidP="00017DE1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6F78D72" w14:textId="77777777" w:rsidR="00CD5B9F" w:rsidRPr="00CD5B9F" w:rsidRDefault="00CD5B9F" w:rsidP="00017DE1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47CBC13" w14:textId="77777777" w:rsidR="00CD5B9F" w:rsidRPr="00CD5B9F" w:rsidRDefault="00CD5B9F" w:rsidP="00017DE1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CD5B9F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CD5B9F" w:rsidRPr="00CD5B9F" w14:paraId="7F22321C" w14:textId="77777777" w:rsidTr="00DA3F0E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047D6F4" w14:textId="77777777" w:rsidR="00CD5B9F" w:rsidRPr="00CD5B9F" w:rsidRDefault="00CD5B9F" w:rsidP="00017DE1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F0E355F" w14:textId="77777777" w:rsidR="00CD5B9F" w:rsidRPr="00CD5B9F" w:rsidRDefault="00CD5B9F" w:rsidP="00017DE1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DE949A4" w14:textId="77777777" w:rsidR="00CD5B9F" w:rsidRPr="00CD5B9F" w:rsidRDefault="00CD5B9F" w:rsidP="00017DE1">
      <w:pPr>
        <w:pStyle w:val="Akapitzlist"/>
        <w:widowControl w:val="0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theme="minorHAnsi"/>
          <w:b/>
          <w:i/>
        </w:rPr>
      </w:pPr>
      <w:r w:rsidRPr="00CD5B9F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CD5B9F" w:rsidRPr="00CD5B9F" w14:paraId="54C720AC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9BB00F4" w14:textId="77777777" w:rsidR="00CD5B9F" w:rsidRPr="00CD5B9F" w:rsidRDefault="00CD5B9F" w:rsidP="00017DE1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6206B73" w14:textId="77777777" w:rsidR="00CD5B9F" w:rsidRPr="00CD5B9F" w:rsidRDefault="00CD5B9F" w:rsidP="00017DE1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763D5719" w14:textId="77777777" w:rsidR="00CD5B9F" w:rsidRPr="00CD5B9F" w:rsidRDefault="00CD5B9F" w:rsidP="00017DE1">
      <w:pPr>
        <w:pStyle w:val="Akapitzlist"/>
        <w:numPr>
          <w:ilvl w:val="0"/>
          <w:numId w:val="6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b/>
          <w:bCs/>
        </w:rPr>
        <w:t xml:space="preserve">reprezentowany przez </w:t>
      </w:r>
    </w:p>
    <w:p w14:paraId="2A435A83" w14:textId="77777777" w:rsidR="00CD5B9F" w:rsidRPr="00CD5B9F" w:rsidRDefault="00CD5B9F" w:rsidP="00017DE1">
      <w:pPr>
        <w:pStyle w:val="Akapitzlist"/>
        <w:numPr>
          <w:ilvl w:val="0"/>
          <w:numId w:val="6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i/>
          <w:iCs/>
        </w:rPr>
        <w:t>(imię, nazwisko, stanowisko/podstawa do reprezentacji)</w:t>
      </w:r>
      <w:r w:rsidRPr="00CD5B9F">
        <w:rPr>
          <w:rFonts w:eastAsia="Trebuchet MS" w:cstheme="minorHAns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CD5B9F" w:rsidRPr="00CD5B9F" w14:paraId="04A3CB92" w14:textId="77777777" w:rsidTr="00DA3F0E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4F413F3" w14:textId="77777777" w:rsidR="00CD5B9F" w:rsidRPr="00CD5B9F" w:rsidRDefault="00CD5B9F" w:rsidP="00017DE1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2AE529A" w14:textId="77777777" w:rsidR="00CD5B9F" w:rsidRPr="00CD5B9F" w:rsidRDefault="00CD5B9F" w:rsidP="00017DE1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3997E151" w14:textId="51275E9C" w:rsidR="00167035" w:rsidRPr="00E12B58" w:rsidRDefault="00167035" w:rsidP="00017DE1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 w:rsidRPr="00E12B58"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12ABAD61" w14:textId="77777777" w:rsidR="00167035" w:rsidRPr="00E12B58" w:rsidRDefault="00167035" w:rsidP="00017DE1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5F272A9E" w14:textId="77777777" w:rsidR="00167035" w:rsidRPr="00E12B58" w:rsidRDefault="00167035" w:rsidP="00017DE1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 w:rsidRPr="00E12B58"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7C9ADB11" w14:textId="73477047" w:rsidR="00167035" w:rsidRPr="003D4F17" w:rsidRDefault="00167035" w:rsidP="00017DE1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0" w:line="276" w:lineRule="auto"/>
        <w:rPr>
          <w:rFonts w:ascii="Calibri" w:hAnsi="Calibri" w:cs="Calibri"/>
          <w:b w:val="0"/>
          <w:bCs w:val="0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</w:t>
      </w:r>
      <w:r w:rsidR="009442E8">
        <w:rPr>
          <w:rFonts w:ascii="Calibri" w:hAnsi="Calibri" w:cs="Calibri"/>
          <w:i w:val="0"/>
          <w:sz w:val="24"/>
          <w:szCs w:val="24"/>
        </w:rPr>
        <w:t xml:space="preserve">PODMIOTU UDOSTĘPNIAJĄCEGO ZASOBY </w:t>
      </w:r>
      <w:r w:rsidR="003D4F17">
        <w:rPr>
          <w:rFonts w:ascii="Calibri" w:hAnsi="Calibri" w:cs="Calibri"/>
          <w:i w:val="0"/>
          <w:sz w:val="24"/>
          <w:szCs w:val="24"/>
        </w:rPr>
        <w:br/>
      </w:r>
      <w:r w:rsidR="009442E8"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O NIEPODLEGANIU WYKLUCZENIU ORAZ SPEŁNIANIU WARUNKÓW UDZIAŁU W</w:t>
      </w:r>
      <w:r w:rsidR="003D4F17">
        <w:rPr>
          <w:rFonts w:ascii="Calibri" w:hAnsi="Calibri" w:cs="Calibri"/>
          <w:b w:val="0"/>
          <w:bCs w:val="0"/>
          <w:i w:val="0"/>
          <w:sz w:val="24"/>
          <w:szCs w:val="24"/>
        </w:rPr>
        <w:t> </w:t>
      </w:r>
      <w:r w:rsidR="009442E8"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POSTĘPOWANIU</w:t>
      </w:r>
    </w:p>
    <w:p w14:paraId="5BD31C0D" w14:textId="77777777" w:rsidR="00167035" w:rsidRPr="00E12B58" w:rsidRDefault="00167035" w:rsidP="00017DE1">
      <w:pPr>
        <w:tabs>
          <w:tab w:val="left" w:pos="284"/>
        </w:tabs>
        <w:spacing w:before="240" w:after="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</w:t>
      </w:r>
    </w:p>
    <w:p w14:paraId="4CE808BF" w14:textId="77777777" w:rsidR="00167035" w:rsidRPr="00E12B58" w:rsidRDefault="00167035" w:rsidP="00017DE1">
      <w:pPr>
        <w:tabs>
          <w:tab w:val="left" w:pos="284"/>
        </w:tabs>
        <w:spacing w:after="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 Prawo zamówień publicznych (dalej jako: ustawa PZP)</w:t>
      </w:r>
    </w:p>
    <w:p w14:paraId="7CA4620C" w14:textId="014CCD21" w:rsidR="00167035" w:rsidRPr="00B91367" w:rsidRDefault="00167035" w:rsidP="00017DE1">
      <w:pPr>
        <w:spacing w:after="60" w:line="360" w:lineRule="auto"/>
        <w:ind w:left="720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</w:rPr>
        <w:t>N</w:t>
      </w:r>
      <w:r w:rsidRPr="00E12B58">
        <w:rPr>
          <w:rFonts w:ascii="Calibri" w:hAnsi="Calibri" w:cs="Calibri"/>
          <w:sz w:val="24"/>
          <w:szCs w:val="24"/>
        </w:rPr>
        <w:t>a potrzeby postępowania o udzielenie zamówienia publicznego pn.</w:t>
      </w:r>
      <w:r w:rsidRPr="00E12B58">
        <w:rPr>
          <w:rFonts w:ascii="Calibri" w:hAnsi="Calibri" w:cs="Calibri"/>
          <w:b/>
          <w:sz w:val="24"/>
          <w:szCs w:val="24"/>
        </w:rPr>
        <w:t xml:space="preserve"> </w:t>
      </w:r>
      <w:r w:rsidR="00017DE1" w:rsidRPr="00971C42">
        <w:rPr>
          <w:rFonts w:cstheme="minorHAnsi"/>
          <w:b/>
          <w:sz w:val="24"/>
          <w:szCs w:val="24"/>
        </w:rPr>
        <w:t>„</w:t>
      </w:r>
      <w:r w:rsidR="0003282A" w:rsidRPr="00322A18">
        <w:rPr>
          <w:rFonts w:ascii="Calibri" w:hAnsi="Calibri" w:cs="Calibri"/>
          <w:b/>
        </w:rPr>
        <w:t>Modernizacja oddziału psychiatrycznego dla dzieci i młodzieży, w tym zagospodarowanie terenu i</w:t>
      </w:r>
      <w:r w:rsidR="00737EC8">
        <w:rPr>
          <w:rFonts w:ascii="Calibri" w:hAnsi="Calibri" w:cs="Calibri"/>
          <w:b/>
        </w:rPr>
        <w:t> </w:t>
      </w:r>
      <w:r w:rsidR="0003282A" w:rsidRPr="00322A18">
        <w:rPr>
          <w:rFonts w:ascii="Calibri" w:hAnsi="Calibri" w:cs="Calibri"/>
          <w:b/>
        </w:rPr>
        <w:t>budowa obiektów pomocniczych</w:t>
      </w:r>
      <w:r w:rsidR="00017DE1" w:rsidRPr="00971C42">
        <w:rPr>
          <w:rFonts w:cstheme="minorHAnsi"/>
          <w:b/>
          <w:bCs/>
          <w:sz w:val="24"/>
          <w:szCs w:val="24"/>
        </w:rPr>
        <w:t xml:space="preserve">”, </w:t>
      </w:r>
      <w:r w:rsidR="00A94F24" w:rsidRPr="00372BAF">
        <w:rPr>
          <w:rFonts w:ascii="Calibri" w:hAnsi="Calibri" w:cs="Calibri"/>
          <w:bCs/>
          <w:sz w:val="24"/>
          <w:szCs w:val="24"/>
        </w:rPr>
        <w:t>prowadzonego przez Wojewódzki Szpital Neuropsychiatryczny im. dr. Emila Cyrana w Lublińcu</w:t>
      </w:r>
      <w:r w:rsidR="00A94F24">
        <w:rPr>
          <w:rFonts w:ascii="Calibri" w:hAnsi="Calibri" w:cs="Calibri"/>
          <w:bCs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49525E52" w14:textId="77777777" w:rsidR="00167035" w:rsidRPr="00E12B58" w:rsidRDefault="00167035" w:rsidP="00017DE1">
      <w:pPr>
        <w:shd w:val="clear" w:color="auto" w:fill="BFBFBF" w:themeFill="background1" w:themeFillShade="BF"/>
        <w:spacing w:before="240" w:after="24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77F94248" w14:textId="62534CA7" w:rsidR="00167035" w:rsidRDefault="00167035" w:rsidP="00017DE1">
      <w:pPr>
        <w:pStyle w:val="Akapitzlist"/>
        <w:numPr>
          <w:ilvl w:val="0"/>
          <w:numId w:val="10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</w:t>
      </w:r>
      <w:r w:rsidR="00D8041C">
        <w:rPr>
          <w:rFonts w:cs="Calibri"/>
          <w:sz w:val="24"/>
          <w:szCs w:val="24"/>
        </w:rPr>
        <w:t>.</w:t>
      </w:r>
      <w:r w:rsidRPr="00E12B58">
        <w:rPr>
          <w:rFonts w:cs="Calibri"/>
          <w:sz w:val="24"/>
          <w:szCs w:val="24"/>
        </w:rPr>
        <w:t xml:space="preserve"> 1</w:t>
      </w:r>
      <w:r w:rsidRPr="00EC2E9A">
        <w:rPr>
          <w:rFonts w:cs="Calibri"/>
          <w:sz w:val="24"/>
          <w:szCs w:val="24"/>
        </w:rPr>
        <w:t xml:space="preserve"> ustawy PZP.</w:t>
      </w:r>
      <w:r>
        <w:rPr>
          <w:rFonts w:cs="Calibri"/>
          <w:sz w:val="24"/>
          <w:szCs w:val="24"/>
        </w:rPr>
        <w:t>*</w:t>
      </w:r>
    </w:p>
    <w:p w14:paraId="08F47067" w14:textId="0B3DD721" w:rsidR="00C005B4" w:rsidRPr="00C005B4" w:rsidRDefault="00C005B4" w:rsidP="00017DE1">
      <w:pPr>
        <w:pStyle w:val="Akapitzlist"/>
        <w:numPr>
          <w:ilvl w:val="0"/>
          <w:numId w:val="10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C005B4">
        <w:rPr>
          <w:rFonts w:cs="Calibri"/>
          <w:sz w:val="24"/>
          <w:szCs w:val="24"/>
        </w:rPr>
        <w:t>Oświadczam, że nie podlegam wykluczeniu z postępowania na podstawie art. 7 ust.</w:t>
      </w:r>
      <w:r w:rsidR="00D8041C">
        <w:rPr>
          <w:rFonts w:cs="Calibri"/>
          <w:sz w:val="24"/>
          <w:szCs w:val="24"/>
        </w:rPr>
        <w:t> </w:t>
      </w:r>
      <w:r w:rsidRPr="00C005B4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narodowego.*</w:t>
      </w:r>
    </w:p>
    <w:p w14:paraId="7115AFFF" w14:textId="0333646F" w:rsidR="00167035" w:rsidRPr="00DD27A8" w:rsidRDefault="00167035" w:rsidP="00017DE1">
      <w:pPr>
        <w:pStyle w:val="Akapitzlist"/>
        <w:numPr>
          <w:ilvl w:val="0"/>
          <w:numId w:val="10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PZP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108 ust. </w:t>
      </w:r>
      <w:r w:rsidRPr="00372BAF">
        <w:rPr>
          <w:rFonts w:cs="Calibri"/>
          <w:i/>
          <w:iCs/>
          <w:sz w:val="24"/>
          <w:szCs w:val="24"/>
        </w:rPr>
        <w:t>1</w:t>
      </w:r>
      <w:r w:rsidR="00C46A1B" w:rsidRPr="00372BAF">
        <w:rPr>
          <w:rFonts w:cs="Calibri"/>
          <w:i/>
          <w:iCs/>
          <w:sz w:val="24"/>
          <w:szCs w:val="24"/>
        </w:rPr>
        <w:t xml:space="preserve"> pkt. 1, 2</w:t>
      </w:r>
      <w:r w:rsidR="008D4BF9" w:rsidRPr="00372BAF">
        <w:rPr>
          <w:rFonts w:cs="Calibri"/>
          <w:i/>
          <w:iCs/>
          <w:sz w:val="24"/>
          <w:szCs w:val="24"/>
        </w:rPr>
        <w:t xml:space="preserve"> i</w:t>
      </w:r>
      <w:r w:rsidR="00C46A1B" w:rsidRPr="00372BAF">
        <w:rPr>
          <w:rFonts w:cs="Calibri"/>
          <w:i/>
          <w:iCs/>
          <w:sz w:val="24"/>
          <w:szCs w:val="24"/>
        </w:rPr>
        <w:t xml:space="preserve"> 5</w:t>
      </w:r>
      <w:r w:rsidR="00C46A1B" w:rsidRPr="00372BAF">
        <w:rPr>
          <w:rFonts w:cs="Calibri"/>
          <w:sz w:val="24"/>
          <w:szCs w:val="24"/>
        </w:rPr>
        <w:t>)</w:t>
      </w:r>
      <w:r w:rsidRPr="00372BAF">
        <w:rPr>
          <w:rFonts w:cs="Calibri"/>
          <w:sz w:val="24"/>
          <w:szCs w:val="24"/>
        </w:rPr>
        <w:t xml:space="preserve">. </w:t>
      </w:r>
      <w:r w:rsidRPr="00DD27A8">
        <w:rPr>
          <w:rFonts w:cs="Calibri"/>
          <w:sz w:val="24"/>
          <w:szCs w:val="24"/>
        </w:rPr>
        <w:t>Jednocześnie oświadczam, że w</w:t>
      </w:r>
      <w:r w:rsidR="008D4BF9"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110 ust. 2 ustawy PZP podjąłem następujące środki naprawcze (procedura sanacyjna – samooczyszczenie)*: </w:t>
      </w:r>
    </w:p>
    <w:p w14:paraId="680DBFDF" w14:textId="77777777" w:rsidR="00167035" w:rsidRPr="00DD27A8" w:rsidRDefault="00167035" w:rsidP="00017DE1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..…………………...........………………………………………………………………………..……………………………………………………Na potwierdzenie powyższego przedkładam następujące środki dowodowe:</w:t>
      </w:r>
    </w:p>
    <w:p w14:paraId="7286C020" w14:textId="77777777" w:rsidR="00167035" w:rsidRPr="00DD27A8" w:rsidRDefault="00167035" w:rsidP="00017DE1">
      <w:pPr>
        <w:pStyle w:val="Akapitzlist"/>
        <w:numPr>
          <w:ilvl w:val="0"/>
          <w:numId w:val="13"/>
        </w:numPr>
        <w:spacing w:after="0"/>
        <w:ind w:left="851" w:hanging="284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</w:t>
      </w:r>
    </w:p>
    <w:p w14:paraId="36857DF7" w14:textId="77777777" w:rsidR="00167035" w:rsidRDefault="00167035" w:rsidP="00017DE1">
      <w:pPr>
        <w:pStyle w:val="Akapitzlist"/>
        <w:numPr>
          <w:ilvl w:val="0"/>
          <w:numId w:val="13"/>
        </w:numPr>
        <w:spacing w:after="120"/>
        <w:ind w:left="851" w:hanging="284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37DE117C" w14:textId="2265A2C3" w:rsidR="00167035" w:rsidRPr="007D18F3" w:rsidRDefault="00167035" w:rsidP="00017DE1">
      <w:pPr>
        <w:pStyle w:val="Akapitzlist"/>
        <w:numPr>
          <w:ilvl w:val="0"/>
          <w:numId w:val="10"/>
        </w:numPr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9442E8">
        <w:rPr>
          <w:rFonts w:cs="Calibri"/>
          <w:sz w:val="24"/>
          <w:szCs w:val="24"/>
        </w:rPr>
        <w:t xml:space="preserve">Oświadczam, </w:t>
      </w:r>
      <w:r w:rsidR="009442E8" w:rsidRPr="009442E8">
        <w:rPr>
          <w:rFonts w:cs="Calibri"/>
          <w:sz w:val="24"/>
          <w:szCs w:val="24"/>
        </w:rPr>
        <w:t xml:space="preserve">iż spełniam warunki udziału w postępowaniu o udzielenie zamówienia określone w </w:t>
      </w:r>
      <w:r w:rsidR="009442E8" w:rsidRPr="00212372">
        <w:rPr>
          <w:rFonts w:cs="Calibri"/>
          <w:sz w:val="24"/>
          <w:szCs w:val="24"/>
        </w:rPr>
        <w:t>rozdz.</w:t>
      </w:r>
      <w:r w:rsidR="0061510E" w:rsidRPr="00212372">
        <w:rPr>
          <w:rFonts w:cs="Calibri"/>
          <w:sz w:val="24"/>
          <w:szCs w:val="24"/>
        </w:rPr>
        <w:t xml:space="preserve"> VII</w:t>
      </w:r>
      <w:r w:rsidR="009442E8" w:rsidRPr="00212372">
        <w:rPr>
          <w:rFonts w:cs="Calibri"/>
          <w:color w:val="FF0000"/>
          <w:sz w:val="24"/>
          <w:szCs w:val="24"/>
        </w:rPr>
        <w:t xml:space="preserve"> </w:t>
      </w:r>
      <w:r w:rsidR="009442E8" w:rsidRPr="00212372">
        <w:rPr>
          <w:rFonts w:cs="Calibri"/>
          <w:sz w:val="24"/>
          <w:szCs w:val="24"/>
        </w:rPr>
        <w:t xml:space="preserve">SWZ </w:t>
      </w:r>
      <w:r w:rsidR="009442E8" w:rsidRPr="009442E8">
        <w:rPr>
          <w:rFonts w:cs="Calibri"/>
          <w:sz w:val="24"/>
          <w:szCs w:val="24"/>
        </w:rPr>
        <w:t>w zakresie których udostępniam swoje zasoby Wykonawcy w</w:t>
      </w:r>
      <w:r w:rsidR="00A855B2">
        <w:rPr>
          <w:rFonts w:cs="Calibri"/>
          <w:sz w:val="24"/>
          <w:szCs w:val="24"/>
        </w:rPr>
        <w:t> </w:t>
      </w:r>
      <w:r w:rsidR="009442E8" w:rsidRPr="009442E8">
        <w:rPr>
          <w:rFonts w:cs="Calibri"/>
          <w:sz w:val="24"/>
          <w:szCs w:val="24"/>
        </w:rPr>
        <w:t>celu wykazania spełniania warunków udziału w postępowaniu</w:t>
      </w:r>
      <w:r w:rsidRPr="009442E8">
        <w:rPr>
          <w:rFonts w:cs="Calibri"/>
          <w:sz w:val="24"/>
          <w:szCs w:val="24"/>
        </w:rPr>
        <w:t>*.</w:t>
      </w:r>
    </w:p>
    <w:p w14:paraId="5D5197C4" w14:textId="3021CF4F" w:rsidR="00167035" w:rsidRPr="00EF2FD8" w:rsidRDefault="00167035" w:rsidP="00017DE1">
      <w:pPr>
        <w:pStyle w:val="Akapitzlist"/>
        <w:numPr>
          <w:ilvl w:val="0"/>
          <w:numId w:val="10"/>
        </w:numPr>
        <w:spacing w:after="0"/>
        <w:ind w:left="425" w:hanging="357"/>
        <w:contextualSpacing w:val="0"/>
        <w:rPr>
          <w:rFonts w:cs="Calibri"/>
          <w:sz w:val="24"/>
          <w:szCs w:val="24"/>
        </w:rPr>
      </w:pPr>
      <w:r w:rsidRPr="00EF2FD8">
        <w:rPr>
          <w:rFonts w:cs="Calibri"/>
          <w:sz w:val="24"/>
          <w:szCs w:val="24"/>
        </w:rPr>
        <w:t xml:space="preserve">Oświadczam, </w:t>
      </w:r>
      <w:r w:rsidR="00EF2FD8" w:rsidRPr="00EF2FD8">
        <w:rPr>
          <w:rFonts w:cs="Calibri"/>
          <w:sz w:val="24"/>
          <w:szCs w:val="24"/>
        </w:rPr>
        <w:t xml:space="preserve">że w celu wykazania spełniania warunków udziału w postępowaniu, określonych przez Zamawiającego w ogłoszeniu o zamówieniu oraz w </w:t>
      </w:r>
      <w:r w:rsidR="00BD383F">
        <w:rPr>
          <w:rFonts w:cs="Calibri"/>
          <w:sz w:val="24"/>
          <w:szCs w:val="24"/>
        </w:rPr>
        <w:t>Rozdziale VII</w:t>
      </w:r>
      <w:r w:rsidR="00EF2FD8" w:rsidRPr="00EF2FD8">
        <w:rPr>
          <w:rFonts w:cs="Calibri"/>
          <w:sz w:val="24"/>
          <w:szCs w:val="24"/>
        </w:rPr>
        <w:t xml:space="preserve"> Specyfikacji Warunków Zamówienia udostępniam następujące zasoby</w:t>
      </w:r>
      <w:r w:rsidRPr="00EF2FD8">
        <w:rPr>
          <w:rFonts w:cs="Calibri"/>
          <w:sz w:val="24"/>
          <w:szCs w:val="24"/>
        </w:rPr>
        <w:t>:</w:t>
      </w:r>
    </w:p>
    <w:p w14:paraId="76C14CAC" w14:textId="77777777" w:rsidR="00167035" w:rsidRDefault="00167035" w:rsidP="00017DE1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70A756B2" w14:textId="77777777" w:rsidR="00167035" w:rsidRPr="00DD27A8" w:rsidRDefault="00167035" w:rsidP="00017DE1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</w:t>
      </w:r>
      <w:r>
        <w:rPr>
          <w:rFonts w:cs="Calibri"/>
          <w:sz w:val="24"/>
          <w:szCs w:val="24"/>
        </w:rPr>
        <w:t>………………………………………………………………………………………………………….</w:t>
      </w:r>
    </w:p>
    <w:p w14:paraId="5EB5E060" w14:textId="5754CB61" w:rsidR="00167035" w:rsidRDefault="00167035" w:rsidP="00017DE1">
      <w:pPr>
        <w:spacing w:after="360"/>
        <w:ind w:left="425" w:right="28"/>
        <w:rPr>
          <w:rFonts w:ascii="Calibri" w:hAnsi="Calibri" w:cs="Calibri"/>
          <w:i/>
        </w:rPr>
      </w:pPr>
      <w:r w:rsidRPr="00DD27A8">
        <w:rPr>
          <w:rFonts w:ascii="Calibri" w:hAnsi="Calibri" w:cs="Calibri"/>
          <w:i/>
        </w:rPr>
        <w:t>(</w:t>
      </w:r>
      <w:r w:rsidR="00EF2FD8">
        <w:rPr>
          <w:rFonts w:ascii="Calibri" w:hAnsi="Calibri" w:cs="Calibri"/>
          <w:i/>
        </w:rPr>
        <w:t>należy wskazać zakres w jakim podmiot trzeci udostępnia zasoby</w:t>
      </w:r>
      <w:r w:rsidRPr="00DD27A8">
        <w:rPr>
          <w:rFonts w:ascii="Calibri" w:hAnsi="Calibri" w:cs="Calibri"/>
          <w:i/>
        </w:rPr>
        <w:t>).</w:t>
      </w:r>
    </w:p>
    <w:p w14:paraId="6CBCCF70" w14:textId="77777777" w:rsidR="00167035" w:rsidRPr="0054386F" w:rsidRDefault="00167035" w:rsidP="00017DE1">
      <w:pPr>
        <w:ind w:left="284"/>
        <w:rPr>
          <w:rFonts w:cs="Calibri"/>
          <w:i/>
          <w:iCs/>
        </w:rPr>
      </w:pPr>
      <w:r w:rsidRPr="0054386F">
        <w:rPr>
          <w:rFonts w:ascii="Calibri" w:hAnsi="Calibri" w:cs="Calibri"/>
          <w:i/>
          <w:iCs/>
        </w:rPr>
        <w:t>*</w:t>
      </w:r>
      <w:r w:rsidRPr="0054386F">
        <w:rPr>
          <w:rFonts w:cs="Calibri"/>
          <w:i/>
          <w:iCs/>
        </w:rPr>
        <w:t xml:space="preserve"> skreślić, jeżeli nie dotyczy</w:t>
      </w:r>
    </w:p>
    <w:p w14:paraId="68116B6F" w14:textId="77777777" w:rsidR="00167035" w:rsidRPr="00E12B58" w:rsidRDefault="00167035" w:rsidP="00017DE1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DC39BEC" w14:textId="5F6080D9" w:rsidR="00AC5F08" w:rsidRPr="00E12B58" w:rsidRDefault="00167035" w:rsidP="00017DE1">
      <w:pPr>
        <w:tabs>
          <w:tab w:val="left" w:pos="284"/>
        </w:tabs>
        <w:spacing w:before="240"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FE85A37" w14:textId="51EC4228" w:rsidR="00D8651D" w:rsidRPr="007472F5" w:rsidRDefault="0060561C" w:rsidP="00017DE1">
      <w:pPr>
        <w:tabs>
          <w:tab w:val="left" w:pos="284"/>
        </w:tabs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br w:type="page"/>
      </w:r>
    </w:p>
    <w:p w14:paraId="7241FEC8" w14:textId="6502B221" w:rsidR="004574FC" w:rsidRPr="00894E25" w:rsidRDefault="004574FC" w:rsidP="00017DE1">
      <w:pPr>
        <w:pStyle w:val="Nagwek1"/>
        <w:spacing w:line="276" w:lineRule="auto"/>
        <w:ind w:left="5664" w:firstLine="708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ZAŁĄCZNIK NR 2 do SWZ</w:t>
      </w:r>
    </w:p>
    <w:p w14:paraId="68D82096" w14:textId="77777777" w:rsidR="004574FC" w:rsidRDefault="004574FC" w:rsidP="00017DE1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466703EB" w14:textId="77777777" w:rsidR="004574FC" w:rsidRDefault="004574FC" w:rsidP="00017DE1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790E17A6" w14:textId="77777777" w:rsidR="004574FC" w:rsidRDefault="004574FC" w:rsidP="00017DE1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2CAE2DDF" w14:textId="77777777" w:rsidR="004574FC" w:rsidRPr="00F2511F" w:rsidRDefault="004574FC" w:rsidP="00017DE1">
      <w:pPr>
        <w:pStyle w:val="Nagwek2"/>
        <w:widowControl w:val="0"/>
        <w:numPr>
          <w:ilvl w:val="1"/>
          <w:numId w:val="23"/>
        </w:numPr>
        <w:pBdr>
          <w:top w:val="single" w:sz="4" w:space="1" w:color="auto"/>
          <w:left w:val="single" w:sz="4" w:space="31" w:color="auto"/>
          <w:bottom w:val="single" w:sz="4" w:space="15" w:color="auto"/>
          <w:right w:val="single" w:sz="4" w:space="4" w:color="auto"/>
          <w:between w:val="single" w:sz="4" w:space="1" w:color="auto"/>
        </w:pBdr>
        <w:tabs>
          <w:tab w:val="clear" w:pos="0"/>
        </w:tabs>
        <w:overflowPunct w:val="0"/>
        <w:autoSpaceDE w:val="0"/>
        <w:spacing w:before="360" w:after="0"/>
        <w:ind w:left="567"/>
        <w:rPr>
          <w:rFonts w:ascii="Calibri" w:hAnsi="Calibri" w:cs="Calibri"/>
          <w:i w:val="0"/>
          <w:sz w:val="24"/>
          <w:szCs w:val="24"/>
        </w:rPr>
      </w:pPr>
      <w:r w:rsidRPr="00F2511F">
        <w:rPr>
          <w:rFonts w:ascii="Calibri" w:hAnsi="Calibri" w:cs="Calibri"/>
          <w:i w:val="0"/>
          <w:sz w:val="24"/>
          <w:szCs w:val="24"/>
        </w:rPr>
        <w:t xml:space="preserve">ZOBOWIĄZANIE PODMIOTU DO ODDANIA DO DYSPOZYCJI </w:t>
      </w:r>
      <w:r>
        <w:rPr>
          <w:rFonts w:ascii="Calibri" w:hAnsi="Calibri" w:cs="Calibri"/>
          <w:i w:val="0"/>
          <w:sz w:val="24"/>
          <w:szCs w:val="24"/>
        </w:rPr>
        <w:t>W</w:t>
      </w:r>
      <w:r w:rsidRPr="00F2511F">
        <w:rPr>
          <w:rFonts w:ascii="Calibri" w:hAnsi="Calibri" w:cs="Calibri"/>
          <w:i w:val="0"/>
          <w:sz w:val="24"/>
          <w:szCs w:val="24"/>
        </w:rPr>
        <w:t>YKONAWCY NIEZBĘDNYCH ZASOBÓW NA POTRZEBY REALIZACJI ZAMÓWIENIA</w:t>
      </w:r>
    </w:p>
    <w:p w14:paraId="31229383" w14:textId="77777777" w:rsidR="004574FC" w:rsidRPr="00F2511F" w:rsidRDefault="004574FC" w:rsidP="00017DE1">
      <w:pPr>
        <w:tabs>
          <w:tab w:val="left" w:pos="284"/>
        </w:tabs>
        <w:spacing w:before="240" w:after="0"/>
        <w:rPr>
          <w:rFonts w:ascii="Calibri" w:hAnsi="Calibri" w:cs="Calibri"/>
        </w:rPr>
      </w:pPr>
      <w:r w:rsidRPr="00F2511F">
        <w:rPr>
          <w:rFonts w:ascii="Calibri" w:hAnsi="Calibri" w:cs="Calibri"/>
        </w:rPr>
        <w:t xml:space="preserve">składane na </w:t>
      </w:r>
      <w:r w:rsidRPr="000861A9">
        <w:rPr>
          <w:rFonts w:ascii="Calibri" w:hAnsi="Calibri" w:cs="Calibri"/>
        </w:rPr>
        <w:t>podstawie art. 118 ust. 3 usta</w:t>
      </w:r>
      <w:r>
        <w:rPr>
          <w:rFonts w:ascii="Calibri" w:hAnsi="Calibri" w:cs="Calibri"/>
        </w:rPr>
        <w:t>wy</w:t>
      </w:r>
      <w:r w:rsidRPr="00F2511F">
        <w:rPr>
          <w:rFonts w:ascii="Calibri" w:hAnsi="Calibri" w:cs="Calibri"/>
        </w:rPr>
        <w:t xml:space="preserve"> PZP</w:t>
      </w:r>
    </w:p>
    <w:p w14:paraId="1681D7B8" w14:textId="77777777" w:rsidR="004574FC" w:rsidRPr="002D5B9A" w:rsidRDefault="004574FC" w:rsidP="00017DE1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Pr="002D5B9A">
        <w:rPr>
          <w:sz w:val="24"/>
          <w:szCs w:val="24"/>
        </w:rPr>
        <w:t>ziałając w imieniu i na rzecz</w:t>
      </w:r>
      <w:r>
        <w:rPr>
          <w:sz w:val="24"/>
          <w:szCs w:val="24"/>
        </w:rPr>
        <w:t xml:space="preserve"> (</w:t>
      </w:r>
      <w:r w:rsidRPr="008857B5">
        <w:rPr>
          <w:sz w:val="24"/>
          <w:szCs w:val="24"/>
        </w:rPr>
        <w:t>wpisać nazwę i adres podmiotu udostępniającego zasoby)</w:t>
      </w:r>
      <w:r w:rsidRPr="002D5B9A">
        <w:rPr>
          <w:sz w:val="24"/>
          <w:szCs w:val="24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865"/>
        <w:gridCol w:w="1349"/>
      </w:tblGrid>
      <w:tr w:rsidR="004574FC" w:rsidRPr="00E71F21" w14:paraId="30A5CAC1" w14:textId="77777777" w:rsidTr="00781290">
        <w:trPr>
          <w:trHeight w:val="763"/>
        </w:trPr>
        <w:tc>
          <w:tcPr>
            <w:tcW w:w="7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E3D5A21" w14:textId="77777777" w:rsidR="004574FC" w:rsidRPr="00337C80" w:rsidRDefault="004574FC" w:rsidP="00017DE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B764E0" w14:textId="77777777" w:rsidR="004574FC" w:rsidRPr="00E71F21" w:rsidRDefault="004574FC" w:rsidP="00017DE1">
            <w:pPr>
              <w:rPr>
                <w:rFonts w:ascii="Calibri" w:hAnsi="Calibri" w:cs="Calibri"/>
              </w:rPr>
            </w:pPr>
          </w:p>
        </w:tc>
      </w:tr>
    </w:tbl>
    <w:p w14:paraId="63601EBC" w14:textId="77777777" w:rsidR="004574FC" w:rsidRPr="00692817" w:rsidRDefault="004574FC" w:rsidP="00017DE1">
      <w:pPr>
        <w:spacing w:before="240" w:after="0"/>
        <w:rPr>
          <w:rFonts w:cstheme="minorHAnsi"/>
        </w:rPr>
      </w:pPr>
      <w:r w:rsidRPr="000861A9">
        <w:rPr>
          <w:sz w:val="24"/>
          <w:szCs w:val="24"/>
        </w:rPr>
        <w:t>Podać imię, nazwisko osoby upoważnionej do reprezentowania podmiotu udostępniającego</w:t>
      </w:r>
      <w:r w:rsidRPr="00692817">
        <w:rPr>
          <w:rFonts w:eastAsia="Trebuchet MS" w:cstheme="minorHAnsi"/>
        </w:rPr>
        <w:t xml:space="preserve"> </w:t>
      </w:r>
      <w:r w:rsidRPr="000861A9">
        <w:rPr>
          <w:rFonts w:eastAsia="Trebuchet MS" w:cstheme="minorHAnsi"/>
          <w:sz w:val="24"/>
          <w:szCs w:val="24"/>
        </w:rPr>
        <w:t>zasoby</w:t>
      </w:r>
      <w:r w:rsidRPr="00692817">
        <w:rPr>
          <w:rFonts w:eastAsia="Trebuchet MS"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2261"/>
      </w:tblGrid>
      <w:tr w:rsidR="004574FC" w:rsidRPr="00E71F21" w14:paraId="2EB61A94" w14:textId="77777777" w:rsidTr="00781290">
        <w:trPr>
          <w:trHeight w:val="495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987FD37" w14:textId="77777777" w:rsidR="004574FC" w:rsidRPr="00337C80" w:rsidRDefault="004574FC" w:rsidP="00017DE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A2EE6" w14:textId="77777777" w:rsidR="004574FC" w:rsidRPr="00E71F21" w:rsidRDefault="004574FC" w:rsidP="00017DE1">
            <w:pPr>
              <w:rPr>
                <w:rFonts w:ascii="Calibri" w:hAnsi="Calibri" w:cs="Calibri"/>
              </w:rPr>
            </w:pPr>
          </w:p>
        </w:tc>
      </w:tr>
    </w:tbl>
    <w:p w14:paraId="1B265E55" w14:textId="77777777" w:rsidR="004574FC" w:rsidRDefault="004574FC" w:rsidP="00017DE1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O</w:t>
      </w:r>
      <w:r w:rsidRPr="002D5B9A">
        <w:rPr>
          <w:sz w:val="24"/>
          <w:szCs w:val="24"/>
        </w:rPr>
        <w:t xml:space="preserve">świadczam, że w postępowaniu o udzielenie zamówienia publicznego </w:t>
      </w:r>
      <w:r>
        <w:rPr>
          <w:sz w:val="24"/>
          <w:szCs w:val="24"/>
        </w:rPr>
        <w:t>pn.</w:t>
      </w:r>
      <w:r w:rsidRPr="002D5B9A">
        <w:rPr>
          <w:sz w:val="24"/>
          <w:szCs w:val="24"/>
        </w:rPr>
        <w:t>:</w:t>
      </w:r>
    </w:p>
    <w:p w14:paraId="0457E660" w14:textId="3BF61E08" w:rsidR="004574FC" w:rsidRPr="00BB075A" w:rsidRDefault="00017DE1" w:rsidP="00017DE1">
      <w:pPr>
        <w:spacing w:after="6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971C42">
        <w:rPr>
          <w:rFonts w:cstheme="minorHAnsi"/>
          <w:b/>
          <w:sz w:val="24"/>
          <w:szCs w:val="24"/>
        </w:rPr>
        <w:t>„</w:t>
      </w:r>
      <w:r w:rsidR="0003282A" w:rsidRPr="00322A18">
        <w:rPr>
          <w:rFonts w:ascii="Calibri" w:hAnsi="Calibri" w:cs="Calibri"/>
          <w:b/>
        </w:rPr>
        <w:t>Modernizacja oddziału psychiatrycznego dla dzieci i młodzieży, w tym zagospodarowanie terenu i</w:t>
      </w:r>
      <w:r w:rsidR="00737EC8">
        <w:rPr>
          <w:rFonts w:ascii="Calibri" w:hAnsi="Calibri" w:cs="Calibri"/>
          <w:b/>
        </w:rPr>
        <w:t> </w:t>
      </w:r>
      <w:r w:rsidR="0003282A" w:rsidRPr="00322A18">
        <w:rPr>
          <w:rFonts w:ascii="Calibri" w:hAnsi="Calibri" w:cs="Calibri"/>
          <w:b/>
        </w:rPr>
        <w:t>budowa obiektów pomocniczych</w:t>
      </w:r>
      <w:r w:rsidRPr="00971C42">
        <w:rPr>
          <w:rFonts w:cstheme="minorHAnsi"/>
          <w:b/>
          <w:bCs/>
          <w:sz w:val="24"/>
          <w:szCs w:val="24"/>
        </w:rPr>
        <w:t xml:space="preserve">”, </w:t>
      </w:r>
      <w:r w:rsidR="004574FC" w:rsidRPr="002D5B9A">
        <w:rPr>
          <w:sz w:val="24"/>
          <w:szCs w:val="24"/>
        </w:rPr>
        <w:t xml:space="preserve">zobowiązuję się udostępnić swoje zasoby </w:t>
      </w:r>
      <w:r w:rsidR="004574FC">
        <w:rPr>
          <w:sz w:val="24"/>
          <w:szCs w:val="24"/>
        </w:rPr>
        <w:t>W</w:t>
      </w:r>
      <w:r w:rsidR="004574FC" w:rsidRPr="002D5B9A">
        <w:rPr>
          <w:sz w:val="24"/>
          <w:szCs w:val="24"/>
        </w:rPr>
        <w:t>ykonawcy</w:t>
      </w:r>
      <w:r w:rsidR="004574FC" w:rsidRPr="002D5B9A">
        <w:rPr>
          <w:i/>
          <w:sz w:val="24"/>
          <w:szCs w:val="24"/>
        </w:rPr>
        <w:t xml:space="preserve"> (pełna nazwa i adres </w:t>
      </w:r>
      <w:r w:rsidR="004574FC">
        <w:rPr>
          <w:i/>
          <w:sz w:val="24"/>
          <w:szCs w:val="24"/>
        </w:rPr>
        <w:t>W</w:t>
      </w:r>
      <w:r w:rsidR="004574FC" w:rsidRPr="002D5B9A">
        <w:rPr>
          <w:i/>
          <w:sz w:val="24"/>
          <w:szCs w:val="24"/>
        </w:rPr>
        <w:t>ykonawcy)</w:t>
      </w:r>
      <w:r w:rsidR="004574FC" w:rsidRPr="002D5B9A">
        <w:rPr>
          <w:sz w:val="24"/>
          <w:szCs w:val="24"/>
        </w:rPr>
        <w:t>:</w:t>
      </w:r>
    </w:p>
    <w:tbl>
      <w:tblPr>
        <w:tblW w:w="909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94"/>
        <w:gridCol w:w="796"/>
      </w:tblGrid>
      <w:tr w:rsidR="004574FC" w:rsidRPr="00E71F21" w14:paraId="523B3B8E" w14:textId="77777777" w:rsidTr="00781290">
        <w:trPr>
          <w:trHeight w:val="674"/>
        </w:trPr>
        <w:tc>
          <w:tcPr>
            <w:tcW w:w="8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B2DA9D2" w14:textId="77777777" w:rsidR="004574FC" w:rsidRPr="00337C80" w:rsidRDefault="004574FC" w:rsidP="00017DE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D8B8ED" w14:textId="77777777" w:rsidR="004574FC" w:rsidRPr="00E71F21" w:rsidRDefault="004574FC" w:rsidP="00017DE1">
            <w:pPr>
              <w:rPr>
                <w:rFonts w:ascii="Calibri" w:hAnsi="Calibri" w:cs="Calibri"/>
              </w:rPr>
            </w:pPr>
          </w:p>
        </w:tc>
      </w:tr>
    </w:tbl>
    <w:p w14:paraId="4568A029" w14:textId="77777777" w:rsidR="004574FC" w:rsidRPr="002D5B9A" w:rsidRDefault="004574FC" w:rsidP="00017DE1">
      <w:pPr>
        <w:spacing w:before="240"/>
        <w:rPr>
          <w:sz w:val="24"/>
          <w:szCs w:val="24"/>
        </w:rPr>
      </w:pPr>
      <w:r w:rsidRPr="002D5B9A">
        <w:rPr>
          <w:sz w:val="24"/>
          <w:szCs w:val="24"/>
        </w:rPr>
        <w:t xml:space="preserve">W celu oceny, czy </w:t>
      </w:r>
      <w:r>
        <w:rPr>
          <w:sz w:val="24"/>
          <w:szCs w:val="24"/>
        </w:rPr>
        <w:t>W</w:t>
      </w:r>
      <w:r w:rsidRPr="002D5B9A">
        <w:rPr>
          <w:sz w:val="24"/>
          <w:szCs w:val="24"/>
        </w:rPr>
        <w:t xml:space="preserve">ykonawca będzie dysponował moimi zasobami w stopniu niezbędnym dla należytego wykonania zamówienia oraz oceny, czy stosunek nas łączący gwarantuje rzeczywisty dostęp do moich zasobów </w:t>
      </w:r>
      <w:r>
        <w:rPr>
          <w:sz w:val="24"/>
          <w:szCs w:val="24"/>
        </w:rPr>
        <w:t>oświadczam, iż</w:t>
      </w:r>
      <w:r w:rsidRPr="002D5B9A">
        <w:rPr>
          <w:sz w:val="24"/>
          <w:szCs w:val="24"/>
        </w:rPr>
        <w:t>:</w:t>
      </w:r>
    </w:p>
    <w:p w14:paraId="59D51C1C" w14:textId="77777777" w:rsidR="004574FC" w:rsidRPr="002D5B9A" w:rsidRDefault="004574FC" w:rsidP="00017DE1">
      <w:pPr>
        <w:pStyle w:val="Akapitzlist"/>
        <w:numPr>
          <w:ilvl w:val="0"/>
          <w:numId w:val="24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U</w:t>
      </w:r>
      <w:r w:rsidRPr="008857B5">
        <w:rPr>
          <w:sz w:val="24"/>
          <w:szCs w:val="24"/>
        </w:rPr>
        <w:t>dostępnię Wykonawcy zasoby w następującym zakresie</w:t>
      </w:r>
      <w:r w:rsidRPr="002D5B9A">
        <w:rPr>
          <w:sz w:val="24"/>
          <w:szCs w:val="24"/>
        </w:rPr>
        <w:t>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113"/>
        <w:gridCol w:w="425"/>
      </w:tblGrid>
      <w:tr w:rsidR="004574FC" w:rsidRPr="00E71F21" w14:paraId="24329845" w14:textId="77777777" w:rsidTr="00781290">
        <w:trPr>
          <w:trHeight w:val="495"/>
        </w:trPr>
        <w:tc>
          <w:tcPr>
            <w:tcW w:w="8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FA4487E" w14:textId="77777777" w:rsidR="004574FC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C7E004F" w14:textId="77777777" w:rsidR="004574FC" w:rsidRPr="00337C80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DEBE2D" w14:textId="77777777" w:rsidR="004574FC" w:rsidRPr="00E71F21" w:rsidRDefault="004574FC" w:rsidP="00017DE1">
            <w:pPr>
              <w:rPr>
                <w:rFonts w:ascii="Calibri" w:hAnsi="Calibri" w:cs="Calibri"/>
              </w:rPr>
            </w:pPr>
          </w:p>
        </w:tc>
      </w:tr>
    </w:tbl>
    <w:p w14:paraId="44085353" w14:textId="028DEA4B" w:rsidR="004574FC" w:rsidRPr="00692817" w:rsidRDefault="004574FC" w:rsidP="00017DE1">
      <w:pPr>
        <w:pStyle w:val="Akapitzlist"/>
        <w:numPr>
          <w:ilvl w:val="0"/>
          <w:numId w:val="24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Wykonawca będzie mógł wykorzystywać ww. zasoby przy wykonywaniu zamówienia w</w:t>
      </w:r>
      <w:r w:rsidR="00051C44">
        <w:rPr>
          <w:sz w:val="24"/>
          <w:szCs w:val="24"/>
        </w:rPr>
        <w:t> </w:t>
      </w:r>
      <w:r w:rsidRPr="00692817">
        <w:rPr>
          <w:sz w:val="24"/>
          <w:szCs w:val="24"/>
        </w:rPr>
        <w:t>następujący sposób:</w:t>
      </w:r>
    </w:p>
    <w:tbl>
      <w:tblPr>
        <w:tblW w:w="8687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399"/>
        <w:gridCol w:w="288"/>
      </w:tblGrid>
      <w:tr w:rsidR="004574FC" w:rsidRPr="00692817" w14:paraId="697501D5" w14:textId="77777777" w:rsidTr="00781290">
        <w:trPr>
          <w:trHeight w:val="1069"/>
        </w:trPr>
        <w:tc>
          <w:tcPr>
            <w:tcW w:w="8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E718334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33C31285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A4DBC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8D42EBB" w14:textId="77777777" w:rsidR="004574FC" w:rsidRPr="00692817" w:rsidRDefault="004574FC" w:rsidP="00017DE1">
      <w:pPr>
        <w:pStyle w:val="Akapitzlist"/>
        <w:numPr>
          <w:ilvl w:val="0"/>
          <w:numId w:val="24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O</w:t>
      </w:r>
      <w:r w:rsidRPr="00692817">
        <w:rPr>
          <w:sz w:val="24"/>
          <w:szCs w:val="24"/>
        </w:rPr>
        <w:t>kres mojego udostępnienia zasobów Wykonawcy będzie następujący:</w:t>
      </w:r>
    </w:p>
    <w:tbl>
      <w:tblPr>
        <w:tblW w:w="8566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83"/>
        <w:gridCol w:w="283"/>
      </w:tblGrid>
      <w:tr w:rsidR="004574FC" w:rsidRPr="00692817" w14:paraId="77FDF88E" w14:textId="77777777" w:rsidTr="00781290">
        <w:trPr>
          <w:trHeight w:val="673"/>
        </w:trPr>
        <w:tc>
          <w:tcPr>
            <w:tcW w:w="8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F119A6C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DD696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5354509" w14:textId="77777777" w:rsidR="004574FC" w:rsidRPr="00692817" w:rsidRDefault="004574FC" w:rsidP="00017DE1">
      <w:pPr>
        <w:pStyle w:val="Akapitzlist"/>
        <w:numPr>
          <w:ilvl w:val="0"/>
          <w:numId w:val="24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 wykonywaniu zamówienia będziemy uczestniczyć w następującym czasie i</w:t>
      </w:r>
      <w:r>
        <w:rPr>
          <w:sz w:val="24"/>
          <w:szCs w:val="24"/>
        </w:rPr>
        <w:t> </w:t>
      </w:r>
      <w:r w:rsidRPr="00692817">
        <w:rPr>
          <w:sz w:val="24"/>
          <w:szCs w:val="24"/>
        </w:rPr>
        <w:t>zakresie: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4574FC" w:rsidRPr="00692817" w14:paraId="31ACE5F1" w14:textId="77777777" w:rsidTr="00781290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7A66860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FEF940" w14:textId="77777777" w:rsidR="004574FC" w:rsidRPr="00692817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0FE1249" w14:textId="77777777" w:rsidR="004574FC" w:rsidRPr="00692817" w:rsidRDefault="004574FC" w:rsidP="00017DE1">
      <w:pPr>
        <w:pStyle w:val="Akapitzlist"/>
        <w:numPr>
          <w:ilvl w:val="0"/>
          <w:numId w:val="24"/>
        </w:numPr>
        <w:spacing w:before="240"/>
        <w:ind w:left="426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eastAsia="Times New Roman" w:hAnsiTheme="minorHAnsi" w:cstheme="minorHAnsi"/>
          <w:sz w:val="24"/>
          <w:szCs w:val="24"/>
        </w:rPr>
        <w:t xml:space="preserve">Ww. podmiot trzeci, na zdolnościach którego </w:t>
      </w:r>
      <w:r>
        <w:rPr>
          <w:rFonts w:asciiTheme="minorHAnsi" w:eastAsia="Times New Roman" w:hAnsiTheme="minorHAnsi" w:cstheme="minorHAnsi"/>
          <w:sz w:val="24"/>
          <w:szCs w:val="24"/>
        </w:rPr>
        <w:t>W</w:t>
      </w:r>
      <w:r w:rsidRPr="00692817">
        <w:rPr>
          <w:rFonts w:asciiTheme="minorHAnsi" w:eastAsia="Times New Roman" w:hAnsiTheme="minorHAnsi" w:cstheme="minorHAnsi"/>
          <w:sz w:val="24"/>
          <w:szCs w:val="24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3E105C27" w14:textId="77777777" w:rsidR="004574FC" w:rsidRPr="00692817" w:rsidRDefault="004574FC" w:rsidP="00017DE1">
      <w:pPr>
        <w:pStyle w:val="Akapitzlist"/>
        <w:numPr>
          <w:ilvl w:val="0"/>
          <w:numId w:val="24"/>
        </w:numPr>
        <w:spacing w:before="240" w:after="0"/>
        <w:ind w:left="426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hAnsiTheme="minorHAnsi" w:cstheme="minorHAnsi"/>
          <w:bCs/>
          <w:sz w:val="24"/>
          <w:szCs w:val="24"/>
        </w:rPr>
        <w:t xml:space="preserve">Z </w:t>
      </w:r>
      <w:r w:rsidRPr="00692817">
        <w:rPr>
          <w:rFonts w:asciiTheme="minorHAnsi" w:hAnsiTheme="minorHAnsi" w:cstheme="minorHAnsi"/>
          <w:sz w:val="24"/>
          <w:szCs w:val="24"/>
        </w:rPr>
        <w:t>Wykonawcą</w:t>
      </w:r>
      <w:r w:rsidRPr="00692817">
        <w:rPr>
          <w:rFonts w:asciiTheme="minorHAnsi" w:hAnsiTheme="minorHAnsi" w:cstheme="minorHAnsi"/>
          <w:bCs/>
          <w:sz w:val="24"/>
          <w:szCs w:val="24"/>
        </w:rPr>
        <w:t xml:space="preserve"> łączyć nas będzie: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4574FC" w:rsidRPr="00CA1B45" w14:paraId="7D3B567B" w14:textId="77777777" w:rsidTr="00781290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AC11A6" w14:textId="77777777" w:rsidR="004574FC" w:rsidRPr="00337C80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DB9BD" w14:textId="77777777" w:rsidR="004574FC" w:rsidRPr="00CA1B45" w:rsidRDefault="004574FC" w:rsidP="00017DE1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C80CC85" w14:textId="22A03053" w:rsidR="004574FC" w:rsidRPr="008E55E2" w:rsidRDefault="004574FC" w:rsidP="008E55E2">
      <w:pPr>
        <w:spacing w:before="240" w:after="0"/>
        <w:rPr>
          <w:rFonts w:eastAsiaTheme="majorEastAsia" w:cs="Calibri"/>
          <w:b/>
          <w:bCs/>
          <w:sz w:val="24"/>
          <w:szCs w:val="24"/>
        </w:rPr>
      </w:pPr>
    </w:p>
    <w:sectPr w:rsidR="004574FC" w:rsidRPr="008E55E2" w:rsidSect="009360DD">
      <w:headerReference w:type="default" r:id="rId8"/>
      <w:footerReference w:type="default" r:id="rId9"/>
      <w:pgSz w:w="11907" w:h="16839" w:code="9"/>
      <w:pgMar w:top="1417" w:right="1417" w:bottom="1134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96EB3" w14:textId="77777777" w:rsidR="003158FF" w:rsidRDefault="003158FF" w:rsidP="00356C65">
      <w:pPr>
        <w:spacing w:after="0" w:line="240" w:lineRule="auto"/>
      </w:pPr>
      <w:r>
        <w:separator/>
      </w:r>
    </w:p>
  </w:endnote>
  <w:endnote w:type="continuationSeparator" w:id="0">
    <w:p w14:paraId="42C136AC" w14:textId="77777777" w:rsidR="003158FF" w:rsidRDefault="003158F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 w:rsidP="0096064C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6AE">
          <w:rPr>
            <w:noProof/>
          </w:rPr>
          <w:t>1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2A7C8" w14:textId="77777777" w:rsidR="003158FF" w:rsidRDefault="003158FF" w:rsidP="00356C65">
      <w:pPr>
        <w:spacing w:after="0" w:line="240" w:lineRule="auto"/>
      </w:pPr>
      <w:r>
        <w:separator/>
      </w:r>
    </w:p>
  </w:footnote>
  <w:footnote w:type="continuationSeparator" w:id="0">
    <w:p w14:paraId="0B754C12" w14:textId="77777777" w:rsidR="003158FF" w:rsidRDefault="003158FF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39F90" w14:textId="78DC21C2" w:rsidR="005D749D" w:rsidRPr="005D749D" w:rsidRDefault="005D749D" w:rsidP="005D749D">
    <w:pPr>
      <w:rPr>
        <w:rFonts w:eastAsia="Calibri" w:cstheme="minorHAnsi"/>
        <w:b/>
        <w:bCs/>
        <w:i/>
        <w:i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r w:rsidRPr="005D749D">
      <w:rPr>
        <w:rFonts w:eastAsia="Calibri" w:cstheme="minorHAnsi"/>
        <w:b/>
        <w:bCs/>
        <w:i/>
        <w:iCs/>
        <w:color w:val="434343"/>
      </w:rPr>
      <w:t xml:space="preserve">Nr postępowania: </w:t>
    </w:r>
    <w:r w:rsidR="0003282A">
      <w:rPr>
        <w:rFonts w:eastAsia="Calibri" w:cstheme="minorHAnsi"/>
        <w:b/>
        <w:bCs/>
        <w:i/>
        <w:iCs/>
        <w:color w:val="434343"/>
      </w:rPr>
      <w:t>AZP.261.1</w:t>
    </w:r>
    <w:r w:rsidR="00FA24B8">
      <w:rPr>
        <w:rFonts w:eastAsia="Calibri" w:cstheme="minorHAnsi"/>
        <w:b/>
        <w:bCs/>
        <w:i/>
        <w:iCs/>
        <w:color w:val="434343"/>
      </w:rPr>
      <w:t>6.2024</w:t>
    </w:r>
    <w:r w:rsidRPr="005D749D">
      <w:rPr>
        <w:rFonts w:eastAsia="Calibri" w:cstheme="minorHAnsi"/>
        <w:b/>
        <w:bCs/>
        <w:i/>
        <w:iCs/>
        <w:color w:val="434343"/>
      </w:rPr>
      <w:t xml:space="preserve"> 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265292">
    <w:abstractNumId w:val="25"/>
  </w:num>
  <w:num w:numId="2" w16cid:durableId="1605455007">
    <w:abstractNumId w:val="11"/>
  </w:num>
  <w:num w:numId="3" w16cid:durableId="555749938">
    <w:abstractNumId w:val="26"/>
  </w:num>
  <w:num w:numId="4" w16cid:durableId="93797881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6903116">
    <w:abstractNumId w:val="21"/>
  </w:num>
  <w:num w:numId="6" w16cid:durableId="1547909145">
    <w:abstractNumId w:val="0"/>
  </w:num>
  <w:num w:numId="7" w16cid:durableId="1618681937">
    <w:abstractNumId w:val="24"/>
  </w:num>
  <w:num w:numId="8" w16cid:durableId="2118212831">
    <w:abstractNumId w:val="6"/>
  </w:num>
  <w:num w:numId="9" w16cid:durableId="897782660">
    <w:abstractNumId w:val="19"/>
  </w:num>
  <w:num w:numId="10" w16cid:durableId="812258181">
    <w:abstractNumId w:val="12"/>
  </w:num>
  <w:num w:numId="11" w16cid:durableId="843323613">
    <w:abstractNumId w:val="8"/>
  </w:num>
  <w:num w:numId="12" w16cid:durableId="1987657399">
    <w:abstractNumId w:val="17"/>
  </w:num>
  <w:num w:numId="13" w16cid:durableId="1073427353">
    <w:abstractNumId w:val="15"/>
  </w:num>
  <w:num w:numId="14" w16cid:durableId="258567985">
    <w:abstractNumId w:val="20"/>
  </w:num>
  <w:num w:numId="15" w16cid:durableId="762460300">
    <w:abstractNumId w:val="28"/>
  </w:num>
  <w:num w:numId="16" w16cid:durableId="27727361">
    <w:abstractNumId w:val="7"/>
  </w:num>
  <w:num w:numId="17" w16cid:durableId="2026783934">
    <w:abstractNumId w:val="22"/>
  </w:num>
  <w:num w:numId="18" w16cid:durableId="1015376963">
    <w:abstractNumId w:val="13"/>
  </w:num>
  <w:num w:numId="19" w16cid:durableId="752240661">
    <w:abstractNumId w:val="9"/>
  </w:num>
  <w:num w:numId="20" w16cid:durableId="945431854">
    <w:abstractNumId w:val="16"/>
  </w:num>
  <w:num w:numId="21" w16cid:durableId="1919703122">
    <w:abstractNumId w:val="27"/>
  </w:num>
  <w:num w:numId="22" w16cid:durableId="863438865">
    <w:abstractNumId w:val="10"/>
  </w:num>
  <w:num w:numId="23" w16cid:durableId="490296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7115837">
    <w:abstractNumId w:val="23"/>
  </w:num>
  <w:num w:numId="25" w16cid:durableId="2047369958">
    <w:abstractNumId w:val="14"/>
  </w:num>
  <w:num w:numId="26" w16cid:durableId="10312971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011DB"/>
    <w:rsid w:val="00013187"/>
    <w:rsid w:val="00015890"/>
    <w:rsid w:val="0001621E"/>
    <w:rsid w:val="00017DE1"/>
    <w:rsid w:val="00020C58"/>
    <w:rsid w:val="000212B3"/>
    <w:rsid w:val="00021BD8"/>
    <w:rsid w:val="00023974"/>
    <w:rsid w:val="00030A47"/>
    <w:rsid w:val="0003282A"/>
    <w:rsid w:val="000350A7"/>
    <w:rsid w:val="00037117"/>
    <w:rsid w:val="00043AED"/>
    <w:rsid w:val="00051C44"/>
    <w:rsid w:val="00062DA7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B139D"/>
    <w:rsid w:val="001B274F"/>
    <w:rsid w:val="001B399C"/>
    <w:rsid w:val="001B6F7F"/>
    <w:rsid w:val="001C215A"/>
    <w:rsid w:val="001C3DB4"/>
    <w:rsid w:val="001C75EC"/>
    <w:rsid w:val="001D0ED0"/>
    <w:rsid w:val="001D1D7F"/>
    <w:rsid w:val="001D26C1"/>
    <w:rsid w:val="001D36D9"/>
    <w:rsid w:val="001D4E46"/>
    <w:rsid w:val="001E1865"/>
    <w:rsid w:val="001E6FAF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6766"/>
    <w:rsid w:val="00245DE3"/>
    <w:rsid w:val="002515E1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0C8E"/>
    <w:rsid w:val="002C42C3"/>
    <w:rsid w:val="002C50CB"/>
    <w:rsid w:val="002C5BB6"/>
    <w:rsid w:val="002C6A1D"/>
    <w:rsid w:val="002C6A9A"/>
    <w:rsid w:val="002C736B"/>
    <w:rsid w:val="002D1F2D"/>
    <w:rsid w:val="002D68FD"/>
    <w:rsid w:val="002E1212"/>
    <w:rsid w:val="002E51B2"/>
    <w:rsid w:val="002E7859"/>
    <w:rsid w:val="003030AE"/>
    <w:rsid w:val="00303325"/>
    <w:rsid w:val="00304A96"/>
    <w:rsid w:val="003069DF"/>
    <w:rsid w:val="00314553"/>
    <w:rsid w:val="003158FF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5438"/>
    <w:rsid w:val="003A357A"/>
    <w:rsid w:val="003A392F"/>
    <w:rsid w:val="003B5244"/>
    <w:rsid w:val="003B620C"/>
    <w:rsid w:val="003B6D78"/>
    <w:rsid w:val="003C280C"/>
    <w:rsid w:val="003C54CD"/>
    <w:rsid w:val="003C5AB9"/>
    <w:rsid w:val="003C7072"/>
    <w:rsid w:val="003C7177"/>
    <w:rsid w:val="003D2577"/>
    <w:rsid w:val="003D4BAB"/>
    <w:rsid w:val="003D4F17"/>
    <w:rsid w:val="003E4F1A"/>
    <w:rsid w:val="003E69F3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61"/>
    <w:rsid w:val="00437317"/>
    <w:rsid w:val="00446B45"/>
    <w:rsid w:val="0045007D"/>
    <w:rsid w:val="00453FB5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20EAB"/>
    <w:rsid w:val="00523001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F87"/>
    <w:rsid w:val="0061510E"/>
    <w:rsid w:val="00615711"/>
    <w:rsid w:val="00617C63"/>
    <w:rsid w:val="00620922"/>
    <w:rsid w:val="006228D1"/>
    <w:rsid w:val="006244E0"/>
    <w:rsid w:val="00633CFF"/>
    <w:rsid w:val="00634040"/>
    <w:rsid w:val="00640706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2AD8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B2B85"/>
    <w:rsid w:val="006B56AE"/>
    <w:rsid w:val="006B5D4D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37EC8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10DE9"/>
    <w:rsid w:val="008118B2"/>
    <w:rsid w:val="00816D47"/>
    <w:rsid w:val="00824C94"/>
    <w:rsid w:val="00824E43"/>
    <w:rsid w:val="00827936"/>
    <w:rsid w:val="00837BE6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3232"/>
    <w:rsid w:val="008B6B18"/>
    <w:rsid w:val="008B6DB9"/>
    <w:rsid w:val="008C36A3"/>
    <w:rsid w:val="008C3E35"/>
    <w:rsid w:val="008C4B35"/>
    <w:rsid w:val="008D4BF9"/>
    <w:rsid w:val="008D625C"/>
    <w:rsid w:val="008D6347"/>
    <w:rsid w:val="008E47EA"/>
    <w:rsid w:val="008E55E2"/>
    <w:rsid w:val="008E5F62"/>
    <w:rsid w:val="008E763C"/>
    <w:rsid w:val="008F0498"/>
    <w:rsid w:val="008F1C29"/>
    <w:rsid w:val="008F1F9B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160F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60AF"/>
    <w:rsid w:val="0096064C"/>
    <w:rsid w:val="0096326F"/>
    <w:rsid w:val="009638E9"/>
    <w:rsid w:val="00971C42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4B9A"/>
    <w:rsid w:val="00A855B2"/>
    <w:rsid w:val="00A87850"/>
    <w:rsid w:val="00A93238"/>
    <w:rsid w:val="00A94F24"/>
    <w:rsid w:val="00A95A83"/>
    <w:rsid w:val="00A96BCD"/>
    <w:rsid w:val="00AA143D"/>
    <w:rsid w:val="00AA1B30"/>
    <w:rsid w:val="00AA2440"/>
    <w:rsid w:val="00AA39D4"/>
    <w:rsid w:val="00AA52C9"/>
    <w:rsid w:val="00AA5EDB"/>
    <w:rsid w:val="00AA6792"/>
    <w:rsid w:val="00AB39E2"/>
    <w:rsid w:val="00AB568A"/>
    <w:rsid w:val="00AC0F32"/>
    <w:rsid w:val="00AC1323"/>
    <w:rsid w:val="00AC1795"/>
    <w:rsid w:val="00AC5F08"/>
    <w:rsid w:val="00AC694B"/>
    <w:rsid w:val="00AF1317"/>
    <w:rsid w:val="00AF2080"/>
    <w:rsid w:val="00AF6FAB"/>
    <w:rsid w:val="00B0125E"/>
    <w:rsid w:val="00B01356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76FF8"/>
    <w:rsid w:val="00B91367"/>
    <w:rsid w:val="00B9194F"/>
    <w:rsid w:val="00B938C7"/>
    <w:rsid w:val="00B9611A"/>
    <w:rsid w:val="00BA0155"/>
    <w:rsid w:val="00BA5C5C"/>
    <w:rsid w:val="00BB075A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FA8"/>
    <w:rsid w:val="00BE6B3B"/>
    <w:rsid w:val="00BF1A62"/>
    <w:rsid w:val="00BF3373"/>
    <w:rsid w:val="00C0017F"/>
    <w:rsid w:val="00C005B4"/>
    <w:rsid w:val="00C0075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F6A"/>
    <w:rsid w:val="00C26B34"/>
    <w:rsid w:val="00C35CB1"/>
    <w:rsid w:val="00C44E60"/>
    <w:rsid w:val="00C46A1B"/>
    <w:rsid w:val="00C521AD"/>
    <w:rsid w:val="00C55006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C0B3A"/>
    <w:rsid w:val="00CC1870"/>
    <w:rsid w:val="00CC3298"/>
    <w:rsid w:val="00CD01AE"/>
    <w:rsid w:val="00CD5B9F"/>
    <w:rsid w:val="00CE25E7"/>
    <w:rsid w:val="00CE4D5B"/>
    <w:rsid w:val="00CE53F4"/>
    <w:rsid w:val="00CE5D33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80A"/>
    <w:rsid w:val="00D35B8F"/>
    <w:rsid w:val="00D441D4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41C"/>
    <w:rsid w:val="00D80C0C"/>
    <w:rsid w:val="00D830E7"/>
    <w:rsid w:val="00D8651D"/>
    <w:rsid w:val="00D94329"/>
    <w:rsid w:val="00D96588"/>
    <w:rsid w:val="00DA0B8A"/>
    <w:rsid w:val="00DA0EF1"/>
    <w:rsid w:val="00DA39C9"/>
    <w:rsid w:val="00DB3742"/>
    <w:rsid w:val="00DB70AB"/>
    <w:rsid w:val="00DB7936"/>
    <w:rsid w:val="00DC14E4"/>
    <w:rsid w:val="00DD0C2F"/>
    <w:rsid w:val="00DD1768"/>
    <w:rsid w:val="00DD1B01"/>
    <w:rsid w:val="00DD24E3"/>
    <w:rsid w:val="00DD27A8"/>
    <w:rsid w:val="00DD53D6"/>
    <w:rsid w:val="00DD57A3"/>
    <w:rsid w:val="00DD7D41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5345E"/>
    <w:rsid w:val="00E552BF"/>
    <w:rsid w:val="00E56051"/>
    <w:rsid w:val="00E56BBB"/>
    <w:rsid w:val="00E57CA8"/>
    <w:rsid w:val="00E60DC7"/>
    <w:rsid w:val="00E62170"/>
    <w:rsid w:val="00E65626"/>
    <w:rsid w:val="00E711E8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196F"/>
    <w:rsid w:val="00EA22FB"/>
    <w:rsid w:val="00EA3E84"/>
    <w:rsid w:val="00EB1CF5"/>
    <w:rsid w:val="00EB23AD"/>
    <w:rsid w:val="00EB636F"/>
    <w:rsid w:val="00EB6822"/>
    <w:rsid w:val="00EC2E9A"/>
    <w:rsid w:val="00EC4637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24B8"/>
    <w:rsid w:val="00FA31F4"/>
    <w:rsid w:val="00FA6260"/>
    <w:rsid w:val="00FB1489"/>
    <w:rsid w:val="00FB3176"/>
    <w:rsid w:val="00FB4A53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17B57"/>
  <w15:docId w15:val="{94EA04CE-0799-4A0D-849D-CF081833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A0C6A-1390-48E5-8C79-5F2D9258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1195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Danuta Łukasik</cp:lastModifiedBy>
  <cp:revision>2</cp:revision>
  <cp:lastPrinted>2024-06-06T12:10:00Z</cp:lastPrinted>
  <dcterms:created xsi:type="dcterms:W3CDTF">2024-11-04T08:34:00Z</dcterms:created>
  <dcterms:modified xsi:type="dcterms:W3CDTF">2024-11-04T08:34:00Z</dcterms:modified>
</cp:coreProperties>
</file>