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00E1E" w14:textId="77777777" w:rsidR="009473CE" w:rsidRPr="009473CE" w:rsidRDefault="00DF3641" w:rsidP="009473CE">
      <w:pPr>
        <w:pStyle w:val="Nagwek1"/>
        <w:spacing w:after="240"/>
        <w:rPr>
          <w:rFonts w:ascii="Arial" w:hAnsi="Arial" w:cs="Arial"/>
          <w:b/>
          <w:bCs/>
          <w:color w:val="auto"/>
          <w:sz w:val="28"/>
          <w:szCs w:val="28"/>
        </w:rPr>
      </w:pPr>
      <w:r w:rsidRPr="009473CE">
        <w:rPr>
          <w:rFonts w:ascii="Arial" w:hAnsi="Arial" w:cs="Arial"/>
          <w:b/>
          <w:bCs/>
          <w:color w:val="auto"/>
          <w:sz w:val="28"/>
          <w:szCs w:val="28"/>
        </w:rPr>
        <w:t>Załącznik nr 2 do SWZ</w:t>
      </w:r>
    </w:p>
    <w:p w14:paraId="2EBD1005" w14:textId="63E2A922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Pełna nazwa firmy: 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</w:rPr>
        <w:t>…………</w:t>
      </w:r>
    </w:p>
    <w:p w14:paraId="261C629D" w14:textId="7D274EBA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29FFEFDD" w14:textId="3492054C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Siedziba i adres (ulica, nr domu, kod pocztowy, miejscowość, województwo):        ………………….………………………………………………………………………………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...</w:t>
      </w:r>
      <w:r w:rsidRPr="009473CE">
        <w:rPr>
          <w:rFonts w:ascii="Arial" w:hAnsi="Arial"/>
          <w:sz w:val="24"/>
          <w:szCs w:val="24"/>
        </w:rPr>
        <w:t>……</w:t>
      </w:r>
    </w:p>
    <w:p w14:paraId="5AA1A80E" w14:textId="4C379227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…………………………………………………………………………………………………………</w:t>
      </w:r>
    </w:p>
    <w:p w14:paraId="06B918D3" w14:textId="4F9FA677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Nr KRS: ………………………… NIP:…………………………REGON:…………………………</w:t>
      </w:r>
    </w:p>
    <w:p w14:paraId="05FA142C" w14:textId="7A48F403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Adres poczty elektronicznej:  ……………………………………………………………………</w:t>
      </w:r>
      <w:r>
        <w:rPr>
          <w:rFonts w:ascii="Arial" w:hAnsi="Arial"/>
          <w:sz w:val="24"/>
          <w:szCs w:val="24"/>
        </w:rPr>
        <w:t>…</w:t>
      </w:r>
    </w:p>
    <w:p w14:paraId="65E49454" w14:textId="0A2EB74A" w:rsidR="009473CE" w:rsidRPr="009473CE" w:rsidRDefault="009473CE" w:rsidP="009473CE">
      <w:pPr>
        <w:spacing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Numer telefonu:……………………………………………………………………………………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</w:t>
      </w:r>
    </w:p>
    <w:p w14:paraId="34C082F1" w14:textId="4B43383F" w:rsidR="009473CE" w:rsidRPr="009473CE" w:rsidRDefault="009473CE" w:rsidP="009473CE">
      <w:pPr>
        <w:spacing w:after="240" w:line="360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Osoba do kontaktu: …………………………………………………………………………………</w:t>
      </w:r>
    </w:p>
    <w:p w14:paraId="6A81EA28" w14:textId="710A5735" w:rsidR="00DF3641" w:rsidRPr="009473CE" w:rsidRDefault="00DF3641" w:rsidP="009473CE">
      <w:pPr>
        <w:spacing w:line="276" w:lineRule="auto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Uniwersytet Jana Kochanowskiego w Kielcach</w:t>
      </w:r>
    </w:p>
    <w:p w14:paraId="5D5039F9" w14:textId="69138ECE" w:rsidR="00DF3641" w:rsidRPr="009473CE" w:rsidRDefault="00DF3641" w:rsidP="009473CE">
      <w:pPr>
        <w:spacing w:after="240" w:line="276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b/>
          <w:sz w:val="24"/>
          <w:szCs w:val="24"/>
        </w:rPr>
        <w:t>ul. Żeromskiego 5, 25-369 Kielce</w:t>
      </w:r>
    </w:p>
    <w:p w14:paraId="69CCFF37" w14:textId="77777777" w:rsidR="00DF3641" w:rsidRPr="00214D3D" w:rsidRDefault="00DF3641" w:rsidP="00214D3D">
      <w:pPr>
        <w:pStyle w:val="Nagwek1"/>
        <w:spacing w:after="24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14D3D">
        <w:rPr>
          <w:rFonts w:ascii="Arial" w:hAnsi="Arial" w:cs="Arial"/>
          <w:b/>
          <w:bCs/>
          <w:color w:val="auto"/>
          <w:sz w:val="28"/>
          <w:szCs w:val="28"/>
        </w:rPr>
        <w:t>OFERTA</w:t>
      </w:r>
    </w:p>
    <w:p w14:paraId="7867C12F" w14:textId="56EDC7E4" w:rsidR="00DF3641" w:rsidRPr="009473CE" w:rsidRDefault="00DF3641" w:rsidP="00253C0B">
      <w:pPr>
        <w:pStyle w:val="Akapitzlist"/>
        <w:numPr>
          <w:ilvl w:val="0"/>
          <w:numId w:val="1"/>
        </w:numPr>
        <w:spacing w:line="276" w:lineRule="auto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W odpowiedzi na ogłoszenie przez Uniwersytet Jana Kochanowskiego w Kielcach przetargu nieograniczonego, którego przedmiotem jest „</w:t>
      </w:r>
      <w:r w:rsidRPr="009473CE">
        <w:rPr>
          <w:rFonts w:ascii="Arial" w:eastAsia="Times New Roman" w:hAnsi="Arial"/>
          <w:b/>
          <w:sz w:val="24"/>
          <w:szCs w:val="24"/>
        </w:rPr>
        <w:t>Dostawa</w:t>
      </w:r>
      <w:r w:rsidR="00253C0B">
        <w:rPr>
          <w:rFonts w:ascii="Arial" w:eastAsia="Times New Roman" w:hAnsi="Arial"/>
          <w:b/>
          <w:sz w:val="24"/>
          <w:szCs w:val="24"/>
        </w:rPr>
        <w:t xml:space="preserve"> </w:t>
      </w:r>
      <w:r w:rsidR="00CA62F0">
        <w:rPr>
          <w:rFonts w:ascii="Arial" w:eastAsia="Times New Roman" w:hAnsi="Arial"/>
          <w:b/>
          <w:sz w:val="24"/>
          <w:szCs w:val="24"/>
        </w:rPr>
        <w:t>oprogramowania statystycznego</w:t>
      </w:r>
      <w:r w:rsidR="0066253E" w:rsidRPr="009473CE">
        <w:rPr>
          <w:rFonts w:ascii="Arial" w:eastAsia="Times New Roman" w:hAnsi="Arial"/>
          <w:b/>
          <w:sz w:val="24"/>
          <w:szCs w:val="24"/>
        </w:rPr>
        <w:t>”</w:t>
      </w:r>
      <w:r w:rsidR="0066253E" w:rsidRPr="009473CE">
        <w:rPr>
          <w:rFonts w:ascii="Arial" w:eastAsia="Times New Roman" w:hAnsi="Arial"/>
          <w:b/>
          <w:iCs/>
          <w:sz w:val="24"/>
          <w:szCs w:val="24"/>
        </w:rPr>
        <w:t xml:space="preserve"> </w:t>
      </w:r>
      <w:r w:rsidRPr="009473CE">
        <w:rPr>
          <w:rFonts w:ascii="Arial" w:hAnsi="Arial"/>
          <w:iCs/>
          <w:sz w:val="24"/>
          <w:szCs w:val="24"/>
        </w:rPr>
        <w:t>(</w:t>
      </w:r>
      <w:r w:rsidRPr="009473CE">
        <w:rPr>
          <w:rFonts w:ascii="Arial" w:hAnsi="Arial"/>
          <w:sz w:val="24"/>
          <w:szCs w:val="24"/>
        </w:rPr>
        <w:t xml:space="preserve">postępowanie </w:t>
      </w:r>
      <w:r w:rsidRPr="008E7E32">
        <w:rPr>
          <w:rFonts w:ascii="Arial" w:hAnsi="Arial"/>
          <w:sz w:val="24"/>
          <w:szCs w:val="24"/>
        </w:rPr>
        <w:t>nr ADP.2301</w:t>
      </w:r>
      <w:r w:rsidR="00DF6011" w:rsidRPr="008E7E32">
        <w:rPr>
          <w:rFonts w:ascii="Arial" w:hAnsi="Arial"/>
          <w:sz w:val="24"/>
          <w:szCs w:val="24"/>
        </w:rPr>
        <w:t>.</w:t>
      </w:r>
      <w:r w:rsidR="00CA62F0">
        <w:rPr>
          <w:rFonts w:ascii="Arial" w:hAnsi="Arial"/>
          <w:sz w:val="24"/>
          <w:szCs w:val="24"/>
        </w:rPr>
        <w:t>80</w:t>
      </w:r>
      <w:r w:rsidRPr="008E7E32">
        <w:rPr>
          <w:rFonts w:ascii="Arial" w:hAnsi="Arial"/>
          <w:sz w:val="24"/>
          <w:szCs w:val="24"/>
        </w:rPr>
        <w:t>.</w:t>
      </w:r>
      <w:r w:rsidR="00D67A38" w:rsidRPr="008E7E32">
        <w:rPr>
          <w:rFonts w:ascii="Arial" w:hAnsi="Arial"/>
          <w:sz w:val="24"/>
          <w:szCs w:val="24"/>
        </w:rPr>
        <w:t>202</w:t>
      </w:r>
      <w:r w:rsidR="000E32B7" w:rsidRPr="008E7E32">
        <w:rPr>
          <w:rFonts w:ascii="Arial" w:hAnsi="Arial"/>
          <w:sz w:val="24"/>
          <w:szCs w:val="24"/>
        </w:rPr>
        <w:t>4</w:t>
      </w:r>
      <w:r w:rsidR="00DF6011" w:rsidRPr="008E7E32">
        <w:rPr>
          <w:rFonts w:ascii="Arial" w:hAnsi="Arial"/>
          <w:sz w:val="24"/>
          <w:szCs w:val="24"/>
        </w:rPr>
        <w:t>),</w:t>
      </w:r>
      <w:r w:rsidR="00DF6011" w:rsidRPr="009473CE">
        <w:rPr>
          <w:rFonts w:ascii="Arial" w:hAnsi="Arial"/>
          <w:sz w:val="24"/>
          <w:szCs w:val="24"/>
        </w:rPr>
        <w:t xml:space="preserve"> składamy niniejszą</w:t>
      </w:r>
      <w:r w:rsidRPr="009473CE">
        <w:rPr>
          <w:rFonts w:ascii="Arial" w:hAnsi="Arial"/>
          <w:sz w:val="24"/>
          <w:szCs w:val="24"/>
        </w:rPr>
        <w:t xml:space="preserve"> ofertę</w:t>
      </w:r>
      <w:r w:rsidR="00CA62F0">
        <w:rPr>
          <w:rFonts w:ascii="Arial" w:hAnsi="Arial"/>
          <w:sz w:val="24"/>
          <w:szCs w:val="24"/>
        </w:rPr>
        <w:t xml:space="preserve"> </w:t>
      </w:r>
      <w:r w:rsidRPr="009473CE">
        <w:rPr>
          <w:rFonts w:ascii="Arial" w:hAnsi="Arial"/>
          <w:sz w:val="24"/>
          <w:szCs w:val="24"/>
        </w:rPr>
        <w:t>oświadczając, że akceptujemy w całości wszystkie warunki zawarte w Specyfikacji Warunków Zamówienia (SWZ).</w:t>
      </w:r>
    </w:p>
    <w:p w14:paraId="0689676F" w14:textId="47599470" w:rsidR="002941C9" w:rsidRPr="00CA62F0" w:rsidRDefault="00DF3641" w:rsidP="0011061A">
      <w:pPr>
        <w:pStyle w:val="Akapitzlist"/>
        <w:numPr>
          <w:ilvl w:val="0"/>
          <w:numId w:val="1"/>
        </w:numPr>
        <w:spacing w:before="120" w:after="360" w:line="276" w:lineRule="auto"/>
        <w:ind w:left="357" w:hanging="357"/>
        <w:contextualSpacing w:val="0"/>
        <w:rPr>
          <w:rFonts w:ascii="Arial" w:eastAsia="Times New Roman" w:hAnsi="Arial"/>
          <w:b/>
          <w:sz w:val="24"/>
          <w:szCs w:val="24"/>
        </w:rPr>
      </w:pPr>
      <w:r w:rsidRPr="009473CE">
        <w:rPr>
          <w:rFonts w:ascii="Arial" w:eastAsia="Times New Roman" w:hAnsi="Arial"/>
          <w:snapToGrid w:val="0"/>
          <w:sz w:val="24"/>
          <w:szCs w:val="24"/>
          <w:lang w:val="x-none" w:eastAsia="x-none"/>
        </w:rPr>
        <w:t>Oferujemy wykonanie przedmiotu zamówienia</w:t>
      </w:r>
      <w:r w:rsidRPr="009473CE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 w zakresie objętym Specyfikacją Warunków Zamówienia i załącznikami do SWZ </w:t>
      </w:r>
      <w:r w:rsidRPr="009473CE">
        <w:rPr>
          <w:rFonts w:ascii="Arial" w:hAnsi="Arial"/>
          <w:color w:val="000000" w:themeColor="text1"/>
          <w:sz w:val="24"/>
          <w:szCs w:val="24"/>
        </w:rPr>
        <w:t>za łączną cenę:</w:t>
      </w:r>
    </w:p>
    <w:p w14:paraId="75410D1E" w14:textId="457AC580" w:rsidR="00CA62F0" w:rsidRPr="00CA62F0" w:rsidRDefault="00CA62F0" w:rsidP="00CA62F0">
      <w:pPr>
        <w:pStyle w:val="Akapitzlist"/>
        <w:spacing w:before="240" w:after="240" w:line="276" w:lineRule="auto"/>
        <w:ind w:left="357"/>
        <w:contextualSpacing w:val="0"/>
        <w:rPr>
          <w:rFonts w:ascii="Arial" w:eastAsia="Times New Roman" w:hAnsi="Arial"/>
          <w:b/>
          <w:sz w:val="24"/>
          <w:szCs w:val="24"/>
        </w:rPr>
      </w:pPr>
      <w:r w:rsidRPr="00CA62F0">
        <w:rPr>
          <w:rFonts w:ascii="Arial" w:eastAsia="Times New Roman" w:hAnsi="Arial"/>
          <w:b/>
          <w:sz w:val="24"/>
          <w:szCs w:val="24"/>
        </w:rPr>
        <w:t>brutto: ………………zł w tym należy podatek VAT</w:t>
      </w:r>
      <w:r w:rsidR="0011061A">
        <w:rPr>
          <w:rFonts w:ascii="Arial" w:eastAsia="Times New Roman" w:hAnsi="Arial"/>
          <w:b/>
          <w:sz w:val="24"/>
          <w:szCs w:val="24"/>
        </w:rPr>
        <w:t>.</w:t>
      </w:r>
    </w:p>
    <w:p w14:paraId="53D804D8" w14:textId="2A121802" w:rsidR="00CA62F0" w:rsidRPr="00253C0B" w:rsidRDefault="00CA62F0" w:rsidP="00CA62F0">
      <w:pPr>
        <w:pStyle w:val="Akapitzlist"/>
        <w:spacing w:before="240" w:after="240" w:line="276" w:lineRule="auto"/>
        <w:ind w:left="357"/>
        <w:rPr>
          <w:rFonts w:ascii="Arial" w:eastAsia="Times New Roman" w:hAnsi="Arial"/>
          <w:b/>
          <w:sz w:val="24"/>
          <w:szCs w:val="24"/>
        </w:rPr>
      </w:pPr>
      <w:r w:rsidRPr="00CA62F0">
        <w:rPr>
          <w:rFonts w:ascii="Arial" w:eastAsia="Times New Roman" w:hAnsi="Arial"/>
          <w:b/>
          <w:sz w:val="24"/>
          <w:szCs w:val="24"/>
        </w:rPr>
        <w:t>Pełna nazwa handlowa oferowanego oprogramowania</w:t>
      </w:r>
      <w:r>
        <w:rPr>
          <w:rFonts w:ascii="Arial" w:eastAsia="Times New Roman" w:hAnsi="Arial"/>
          <w:b/>
          <w:sz w:val="24"/>
          <w:szCs w:val="24"/>
        </w:rPr>
        <w:t>:</w:t>
      </w:r>
      <w:r w:rsidRPr="00CA62F0">
        <w:rPr>
          <w:rFonts w:ascii="Arial" w:eastAsia="Times New Roman" w:hAnsi="Arial"/>
          <w:b/>
          <w:sz w:val="24"/>
          <w:szCs w:val="24"/>
        </w:rPr>
        <w:t xml:space="preserve"> 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15B6A4E8" w14:textId="77777777" w:rsidR="00BA2833" w:rsidRPr="00643EAA" w:rsidRDefault="00BA2833" w:rsidP="00643EAA">
      <w:pPr>
        <w:pStyle w:val="Akapitzlist"/>
        <w:numPr>
          <w:ilvl w:val="0"/>
          <w:numId w:val="1"/>
        </w:numPr>
        <w:tabs>
          <w:tab w:val="left" w:pos="3450"/>
        </w:tabs>
        <w:spacing w:line="276" w:lineRule="auto"/>
        <w:ind w:left="357" w:hanging="357"/>
        <w:rPr>
          <w:rFonts w:asciiTheme="minorHAnsi" w:hAnsiTheme="minorHAnsi" w:cstheme="minorHAnsi"/>
          <w:i/>
          <w:iCs/>
          <w:sz w:val="24"/>
          <w:szCs w:val="24"/>
        </w:rPr>
      </w:pPr>
      <w:r w:rsidRPr="00643EAA">
        <w:rPr>
          <w:rFonts w:ascii="Arial" w:eastAsia="Times New Roman" w:hAnsi="Arial"/>
          <w:snapToGrid w:val="0"/>
          <w:sz w:val="24"/>
          <w:szCs w:val="24"/>
          <w:lang w:eastAsia="x-none"/>
        </w:rPr>
        <w:t xml:space="preserve">W łącznej cenie brutto, o której mowa w pkt 2 uwzględniliśmy wszelkie niezbędne prace konieczne do wykonania zamówienia zgodnie z treścią SWZ i załączników do niej. </w:t>
      </w:r>
    </w:p>
    <w:p w14:paraId="40AC9D06" w14:textId="77777777" w:rsidR="0011061A" w:rsidRPr="0011061A" w:rsidRDefault="0011061A" w:rsidP="0011061A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rPr>
          <w:rFonts w:ascii="Arial" w:hAnsi="Arial" w:cs="Arial"/>
          <w:sz w:val="24"/>
          <w:szCs w:val="24"/>
        </w:rPr>
      </w:pPr>
      <w:r w:rsidRPr="0011061A">
        <w:rPr>
          <w:rFonts w:ascii="Arial" w:hAnsi="Arial" w:cs="Arial"/>
          <w:sz w:val="24"/>
          <w:szCs w:val="24"/>
        </w:rPr>
        <w:t xml:space="preserve">Oświadczamy, że dostarczany przez nas przedmiot zamówienia posiada stosowne świadectwa, certyfikaty lub aprobaty techniczne, wymagane dla wyrobów dopuszczonych do obrotu. </w:t>
      </w:r>
    </w:p>
    <w:p w14:paraId="45F104F4" w14:textId="0F6B3C32" w:rsidR="0011061A" w:rsidRPr="0011061A" w:rsidRDefault="0011061A" w:rsidP="0011061A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rPr>
          <w:rFonts w:ascii="Arial" w:hAnsi="Arial" w:cs="Arial"/>
          <w:sz w:val="24"/>
          <w:szCs w:val="24"/>
        </w:rPr>
      </w:pPr>
      <w:r w:rsidRPr="0011061A">
        <w:rPr>
          <w:rFonts w:ascii="Arial" w:hAnsi="Arial" w:cs="Arial"/>
          <w:sz w:val="24"/>
          <w:szCs w:val="24"/>
        </w:rPr>
        <w:t>Oświadczamy</w:t>
      </w:r>
      <w:r>
        <w:rPr>
          <w:rFonts w:ascii="Arial" w:hAnsi="Arial" w:cs="Arial"/>
          <w:sz w:val="24"/>
          <w:szCs w:val="24"/>
        </w:rPr>
        <w:t>,</w:t>
      </w:r>
      <w:r w:rsidRPr="0011061A">
        <w:rPr>
          <w:rFonts w:ascii="Arial" w:hAnsi="Arial" w:cs="Arial"/>
          <w:sz w:val="24"/>
          <w:szCs w:val="24"/>
        </w:rPr>
        <w:t xml:space="preserve"> że posiadamy uprawnienia do wprowadzenia do obrotu oprogramowani</w:t>
      </w:r>
      <w:r w:rsidR="009E15C1">
        <w:rPr>
          <w:rFonts w:ascii="Arial" w:hAnsi="Arial" w:cs="Arial"/>
          <w:sz w:val="24"/>
          <w:szCs w:val="24"/>
        </w:rPr>
        <w:t>e</w:t>
      </w:r>
      <w:r w:rsidRPr="0011061A">
        <w:rPr>
          <w:rFonts w:ascii="Arial" w:hAnsi="Arial" w:cs="Arial"/>
          <w:sz w:val="24"/>
          <w:szCs w:val="24"/>
        </w:rPr>
        <w:t>.</w:t>
      </w:r>
    </w:p>
    <w:p w14:paraId="6BF6CAA4" w14:textId="6F3120B4" w:rsidR="0011061A" w:rsidRPr="0011061A" w:rsidRDefault="0011061A" w:rsidP="0011061A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11061A">
        <w:rPr>
          <w:rFonts w:ascii="Arial" w:hAnsi="Arial" w:cs="Arial"/>
          <w:bCs/>
          <w:iCs/>
          <w:color w:val="000000"/>
          <w:sz w:val="24"/>
          <w:szCs w:val="24"/>
        </w:rPr>
        <w:t>Zobowiązujemy się zrealizować zamówienie w terminie</w:t>
      </w:r>
      <w:r w:rsidRPr="0011061A">
        <w:rPr>
          <w:rFonts w:ascii="Arial" w:hAnsi="Arial" w:cs="Arial"/>
          <w:b/>
          <w:iCs/>
          <w:color w:val="000000"/>
          <w:sz w:val="24"/>
          <w:szCs w:val="24"/>
        </w:rPr>
        <w:t xml:space="preserve"> </w:t>
      </w:r>
      <w:r w:rsidRPr="0011061A">
        <w:rPr>
          <w:rFonts w:ascii="Arial" w:hAnsi="Arial" w:cs="Arial"/>
          <w:bCs/>
          <w:iCs/>
          <w:color w:val="000000"/>
          <w:sz w:val="24"/>
          <w:szCs w:val="24"/>
        </w:rPr>
        <w:t>określonym w SWZ.</w:t>
      </w:r>
    </w:p>
    <w:p w14:paraId="1AE11CFE" w14:textId="6399D2C2" w:rsidR="00DF3641" w:rsidRPr="009473CE" w:rsidRDefault="00E41E77" w:rsidP="009473CE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 xml:space="preserve">Oświadczamy, że uważamy się za związanych niniejszą ofertą zgodnie z terminem zawartym w SWZ. </w:t>
      </w:r>
    </w:p>
    <w:p w14:paraId="49220567" w14:textId="4AC07F38" w:rsidR="00DF3641" w:rsidRPr="009473CE" w:rsidRDefault="00DF3641" w:rsidP="0011061A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lastRenderedPageBreak/>
        <w:t>Oświadczamy, że zapoznaliśmy się ze Specyfikacją Warunków Zamówienia i nie wnosimy do jej treści żadnych zastrzeżeń. Zdobyliśmy również konieczne informacje potrzebne do właściwej wyceny oraz właściwego wykonania przedmiotu zamówienia.</w:t>
      </w:r>
    </w:p>
    <w:p w14:paraId="33706984" w14:textId="77777777" w:rsidR="007F598D" w:rsidRPr="009473CE" w:rsidRDefault="007F598D" w:rsidP="00643EAA">
      <w:pPr>
        <w:pStyle w:val="Akapitzlist"/>
        <w:numPr>
          <w:ilvl w:val="0"/>
          <w:numId w:val="1"/>
        </w:numPr>
        <w:tabs>
          <w:tab w:val="left" w:pos="4320"/>
        </w:tabs>
        <w:spacing w:line="276" w:lineRule="auto"/>
        <w:ind w:hanging="357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Przedmiot zamówienia zamierzamy wykonać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14:paraId="7A8CADB0" w14:textId="13B60DB6" w:rsidR="007F598D" w:rsidRPr="009473CE" w:rsidRDefault="007F598D">
      <w:pPr>
        <w:pStyle w:val="Akapitzlist"/>
        <w:numPr>
          <w:ilvl w:val="0"/>
          <w:numId w:val="6"/>
        </w:numPr>
        <w:tabs>
          <w:tab w:val="left" w:pos="4320"/>
        </w:tabs>
        <w:spacing w:line="276" w:lineRule="auto"/>
        <w:ind w:left="1083" w:hanging="357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sami bez udziału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proofErr w:type="spellEnd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</w:p>
    <w:p w14:paraId="7770EFF6" w14:textId="6CF4A1FA" w:rsidR="007F598D" w:rsidRPr="009473CE" w:rsidRDefault="007F598D">
      <w:pPr>
        <w:pStyle w:val="Akapitzlist"/>
        <w:numPr>
          <w:ilvl w:val="0"/>
          <w:numId w:val="6"/>
        </w:numPr>
        <w:tabs>
          <w:tab w:val="left" w:pos="4320"/>
        </w:tabs>
        <w:spacing w:line="276" w:lineRule="auto"/>
        <w:ind w:hanging="357"/>
        <w:rPr>
          <w:rFonts w:ascii="Arial" w:hAnsi="Arial" w:cs="Arial"/>
          <w:sz w:val="24"/>
          <w:szCs w:val="24"/>
        </w:rPr>
      </w:pP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z udziałem  </w:t>
      </w:r>
      <w:proofErr w:type="spellStart"/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 w:cs="Arial"/>
          <w:sz w:val="24"/>
          <w:szCs w:val="24"/>
          <w:lang w:val="x-none" w:eastAsia="x-none"/>
        </w:rPr>
        <w:t>ykonawców</w:t>
      </w:r>
      <w:bookmarkStart w:id="0" w:name="_Ref176955287"/>
      <w:proofErr w:type="spellEnd"/>
      <w:r w:rsidR="009473CE">
        <w:rPr>
          <w:rStyle w:val="Odwoanieprzypisudolnego"/>
          <w:rFonts w:ascii="Arial" w:eastAsia="Times New Roman" w:hAnsi="Arial" w:cs="Arial"/>
          <w:sz w:val="24"/>
          <w:szCs w:val="24"/>
          <w:lang w:val="x-none" w:eastAsia="x-none"/>
        </w:rPr>
        <w:footnoteReference w:id="1"/>
      </w:r>
      <w:bookmarkEnd w:id="0"/>
    </w:p>
    <w:p w14:paraId="42B2A183" w14:textId="77777777" w:rsidR="007F598D" w:rsidRPr="009473CE" w:rsidRDefault="007F598D" w:rsidP="00643EAA">
      <w:pPr>
        <w:tabs>
          <w:tab w:val="left" w:pos="6825"/>
        </w:tabs>
        <w:spacing w:line="276" w:lineRule="auto"/>
        <w:rPr>
          <w:rFonts w:ascii="Arial" w:eastAsia="Times New Roman" w:hAnsi="Arial"/>
          <w:sz w:val="24"/>
          <w:szCs w:val="24"/>
          <w:lang w:val="x-none"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Podwykonawcom zamierzam/y powierzyć następującą cześć zamówienia (zakres prac):</w:t>
      </w:r>
    </w:p>
    <w:p w14:paraId="59EAF3C8" w14:textId="4C6F1BA9" w:rsidR="007F598D" w:rsidRPr="009473CE" w:rsidRDefault="007F598D">
      <w:pPr>
        <w:pStyle w:val="Akapitzlist"/>
        <w:numPr>
          <w:ilvl w:val="0"/>
          <w:numId w:val="7"/>
        </w:numPr>
        <w:spacing w:line="276" w:lineRule="auto"/>
        <w:rPr>
          <w:rFonts w:ascii="Arial" w:eastAsia="Times New Roman" w:hAnsi="Arial"/>
          <w:sz w:val="24"/>
          <w:szCs w:val="24"/>
          <w:lang w:eastAsia="x-none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………………………………………, nazwa firmy</w:t>
      </w:r>
      <w:r w:rsidR="009473CE"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………………………</w:t>
      </w:r>
      <w:r w:rsidR="009473CE"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25972DA7" w14:textId="54C15974" w:rsidR="007F598D" w:rsidRPr="009473CE" w:rsidRDefault="007F598D" w:rsidP="0011061A">
      <w:pPr>
        <w:pStyle w:val="Akapitzlist"/>
        <w:numPr>
          <w:ilvl w:val="0"/>
          <w:numId w:val="7"/>
        </w:numPr>
        <w:tabs>
          <w:tab w:val="left" w:pos="6825"/>
        </w:tabs>
        <w:spacing w:after="80" w:line="276" w:lineRule="auto"/>
        <w:ind w:left="714" w:hanging="357"/>
        <w:contextualSpacing w:val="0"/>
        <w:rPr>
          <w:rFonts w:ascii="Arial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………………………………………, nazwa firmy </w:t>
      </w:r>
      <w:proofErr w:type="spellStart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pod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w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ykonawcy</w:t>
      </w:r>
      <w:proofErr w:type="spellEnd"/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</w:t>
      </w:r>
      <w:r w:rsidR="009473CE" w:rsidRPr="009473CE">
        <w:rPr>
          <w:rFonts w:ascii="Arial" w:eastAsia="Times New Roman" w:hAnsi="Arial"/>
          <w:sz w:val="24"/>
          <w:szCs w:val="24"/>
          <w:lang w:val="x-none" w:eastAsia="x-none"/>
        </w:rPr>
        <w:t>…</w:t>
      </w:r>
      <w:r w:rsidRPr="009473CE">
        <w:rPr>
          <w:rFonts w:ascii="Arial" w:eastAsia="Times New Roman" w:hAnsi="Arial"/>
          <w:sz w:val="24"/>
          <w:szCs w:val="24"/>
          <w:lang w:val="x-none" w:eastAsia="x-none"/>
        </w:rPr>
        <w:t>…………</w:t>
      </w:r>
      <w:r w:rsidR="009473CE" w:rsidRPr="009473CE">
        <w:rPr>
          <w:rFonts w:ascii="Arial" w:eastAsia="Times New Roman" w:hAnsi="Arial"/>
          <w:sz w:val="24"/>
          <w:szCs w:val="24"/>
          <w:lang w:val="x-none" w:eastAsia="x-none"/>
        </w:rPr>
        <w:t xml:space="preserve"> </w:t>
      </w:r>
      <w:r w:rsidRPr="009473CE">
        <w:rPr>
          <w:rFonts w:ascii="Arial" w:eastAsia="Times New Roman" w:hAnsi="Arial"/>
          <w:sz w:val="24"/>
          <w:szCs w:val="24"/>
          <w:lang w:eastAsia="x-none"/>
        </w:rPr>
        <w:t>(jeżeli jest znany)</w:t>
      </w:r>
    </w:p>
    <w:p w14:paraId="3936250C" w14:textId="71B78B18" w:rsidR="00DF3641" w:rsidRPr="009473CE" w:rsidRDefault="00DF3641" w:rsidP="009473CE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Oświadczamy, że zawarty w SWZ wzór umowy został przez nas zaakceptowany i zobowiązujemy się w przypadku wyboru naszej oferty, do zawarcia umowy na wymienionych w nim warunkach w miejscu i terminie</w:t>
      </w:r>
      <w:r w:rsidR="005B5E1D">
        <w:rPr>
          <w:rFonts w:ascii="Arial" w:hAnsi="Arial" w:cs="Arial"/>
          <w:sz w:val="24"/>
          <w:szCs w:val="24"/>
        </w:rPr>
        <w:t xml:space="preserve"> </w:t>
      </w:r>
      <w:r w:rsidRPr="009473CE">
        <w:rPr>
          <w:rFonts w:ascii="Arial" w:hAnsi="Arial" w:cs="Arial"/>
          <w:sz w:val="24"/>
          <w:szCs w:val="24"/>
        </w:rPr>
        <w:t>wyznaczonym przez Zamawiającego.</w:t>
      </w:r>
    </w:p>
    <w:p w14:paraId="6D381506" w14:textId="29601B4B" w:rsidR="00DF3641" w:rsidRPr="009473CE" w:rsidRDefault="00DF3641" w:rsidP="009473CE">
      <w:pPr>
        <w:pStyle w:val="Akapitzlist"/>
        <w:numPr>
          <w:ilvl w:val="0"/>
          <w:numId w:val="1"/>
        </w:numPr>
        <w:tabs>
          <w:tab w:val="left" w:pos="4320"/>
        </w:tabs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Termin płatności – 30 dni od daty otrzymania przez Zamawiającego prawidłowo wystawionej faktury wraz z protokołem odbioru.</w:t>
      </w:r>
    </w:p>
    <w:p w14:paraId="11E44B5C" w14:textId="77777777" w:rsidR="00DF3641" w:rsidRPr="009473CE" w:rsidRDefault="00DF3641" w:rsidP="009473CE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4"/>
          <w:szCs w:val="24"/>
          <w:lang w:val="x-none"/>
        </w:rPr>
      </w:pPr>
      <w:r w:rsidRPr="009473CE">
        <w:rPr>
          <w:rFonts w:ascii="Arial" w:hAnsi="Arial" w:cs="Arial"/>
          <w:sz w:val="24"/>
          <w:szCs w:val="24"/>
          <w:lang w:val="x-none"/>
        </w:rPr>
        <w:t xml:space="preserve">W przypadku Wykonawców wspólnie ubiegających się o udzielenie zamówienia, Wykonawca ustanawia pełnomocnika do reprezentowania go w postępowaniu albo reprezentowania w postępowaniu i zawarcia umowy w sprawie zamówienia publicznego: </w:t>
      </w:r>
    </w:p>
    <w:p w14:paraId="7E2BBD05" w14:textId="275EA526" w:rsidR="00DF3641" w:rsidRPr="009473CE" w:rsidRDefault="00DF3641" w:rsidP="009473CE">
      <w:pPr>
        <w:spacing w:line="276" w:lineRule="auto"/>
        <w:ind w:left="357"/>
        <w:rPr>
          <w:rFonts w:ascii="Arial" w:hAnsi="Arial"/>
          <w:sz w:val="24"/>
          <w:szCs w:val="24"/>
          <w:lang w:val="x-none"/>
        </w:rPr>
      </w:pPr>
      <w:r w:rsidRPr="009473CE">
        <w:rPr>
          <w:rFonts w:ascii="Arial" w:hAnsi="Arial"/>
          <w:sz w:val="24"/>
          <w:szCs w:val="24"/>
          <w:lang w:val="x-none"/>
        </w:rPr>
        <w:t>……………………………………</w:t>
      </w:r>
      <w:r w:rsidRPr="009473CE">
        <w:rPr>
          <w:rFonts w:ascii="Arial" w:hAnsi="Arial"/>
          <w:sz w:val="24"/>
          <w:szCs w:val="24"/>
        </w:rPr>
        <w:t>…</w:t>
      </w:r>
      <w:r w:rsidRPr="009473CE">
        <w:rPr>
          <w:rFonts w:ascii="Arial" w:hAnsi="Arial"/>
          <w:sz w:val="24"/>
          <w:szCs w:val="24"/>
          <w:lang w:val="x-none"/>
        </w:rPr>
        <w:t xml:space="preserve">tel. </w:t>
      </w:r>
      <w:r w:rsidR="0011061A">
        <w:rPr>
          <w:rFonts w:ascii="Arial" w:hAnsi="Arial"/>
          <w:sz w:val="24"/>
          <w:szCs w:val="24"/>
          <w:lang w:val="x-none"/>
        </w:rPr>
        <w:t>k</w:t>
      </w:r>
      <w:r w:rsidRPr="009473CE">
        <w:rPr>
          <w:rFonts w:ascii="Arial" w:hAnsi="Arial"/>
          <w:sz w:val="24"/>
          <w:szCs w:val="24"/>
          <w:lang w:val="x-none"/>
        </w:rPr>
        <w:t xml:space="preserve">ontaktowy, </w:t>
      </w:r>
      <w:r w:rsidRPr="009473CE">
        <w:rPr>
          <w:rFonts w:ascii="Arial" w:hAnsi="Arial"/>
          <w:sz w:val="24"/>
          <w:szCs w:val="24"/>
        </w:rPr>
        <w:t xml:space="preserve">mail: </w:t>
      </w:r>
      <w:r w:rsidRPr="009473CE">
        <w:rPr>
          <w:rFonts w:ascii="Arial" w:hAnsi="Arial"/>
          <w:sz w:val="24"/>
          <w:szCs w:val="24"/>
          <w:lang w:val="x-none"/>
        </w:rPr>
        <w:t xml:space="preserve"> …………………………………</w:t>
      </w:r>
    </w:p>
    <w:p w14:paraId="6C1D9F88" w14:textId="77F5270C" w:rsidR="00731D1E" w:rsidRDefault="00DF3641" w:rsidP="0011061A">
      <w:pPr>
        <w:pStyle w:val="Akapitzlist"/>
        <w:numPr>
          <w:ilvl w:val="0"/>
          <w:numId w:val="1"/>
        </w:numPr>
        <w:spacing w:after="8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  <w:lang w:val="x-none"/>
        </w:rPr>
        <w:t>Osobami do kontaktów z Zamawiającym odpowiedzialnymi za wykonanie przedmiotu umowy są</w:t>
      </w:r>
      <w:r w:rsidRPr="009473CE">
        <w:rPr>
          <w:rFonts w:ascii="Arial" w:hAnsi="Arial" w:cs="Arial"/>
          <w:sz w:val="24"/>
          <w:szCs w:val="24"/>
        </w:rPr>
        <w:t xml:space="preserve">: </w:t>
      </w:r>
      <w:r w:rsidRPr="009473CE">
        <w:rPr>
          <w:rFonts w:ascii="Arial" w:hAnsi="Arial" w:cs="Arial"/>
          <w:sz w:val="24"/>
          <w:szCs w:val="24"/>
          <w:lang w:val="x-none"/>
        </w:rPr>
        <w:t>…………</w:t>
      </w:r>
      <w:r w:rsidRPr="009473CE">
        <w:rPr>
          <w:rFonts w:ascii="Arial" w:hAnsi="Arial" w:cs="Arial"/>
          <w:sz w:val="24"/>
          <w:szCs w:val="24"/>
        </w:rPr>
        <w:t>…</w:t>
      </w:r>
      <w:r w:rsidR="003D79A8">
        <w:rPr>
          <w:rFonts w:ascii="Arial" w:hAnsi="Arial" w:cs="Arial"/>
          <w:sz w:val="24"/>
          <w:szCs w:val="24"/>
        </w:rPr>
        <w:t>…………………….</w:t>
      </w:r>
      <w:r w:rsidRPr="009473CE">
        <w:rPr>
          <w:rFonts w:ascii="Arial" w:hAnsi="Arial" w:cs="Arial"/>
          <w:sz w:val="24"/>
          <w:szCs w:val="24"/>
        </w:rPr>
        <w:t xml:space="preserve">……. </w:t>
      </w:r>
      <w:r w:rsidR="00217F0B" w:rsidRPr="009473CE">
        <w:rPr>
          <w:rFonts w:ascii="Arial" w:hAnsi="Arial" w:cs="Arial"/>
          <w:sz w:val="24"/>
          <w:szCs w:val="24"/>
        </w:rPr>
        <w:t>T</w:t>
      </w:r>
      <w:r w:rsidRPr="009473CE">
        <w:rPr>
          <w:rFonts w:ascii="Arial" w:hAnsi="Arial" w:cs="Arial"/>
          <w:sz w:val="24"/>
          <w:szCs w:val="24"/>
        </w:rPr>
        <w:t>el. ……………., e:ma</w:t>
      </w:r>
      <w:r w:rsidR="008A6B0F">
        <w:rPr>
          <w:rFonts w:ascii="Arial" w:hAnsi="Arial" w:cs="Arial"/>
          <w:sz w:val="24"/>
          <w:szCs w:val="24"/>
        </w:rPr>
        <w:t>i</w:t>
      </w:r>
      <w:r w:rsidRPr="009473CE">
        <w:rPr>
          <w:rFonts w:ascii="Arial" w:hAnsi="Arial" w:cs="Arial"/>
          <w:sz w:val="24"/>
          <w:szCs w:val="24"/>
        </w:rPr>
        <w:t>l:………………</w:t>
      </w:r>
      <w:r w:rsidR="00354171">
        <w:rPr>
          <w:rFonts w:ascii="Arial" w:hAnsi="Arial" w:cs="Arial"/>
          <w:sz w:val="24"/>
          <w:szCs w:val="24"/>
        </w:rPr>
        <w:t>…</w:t>
      </w:r>
    </w:p>
    <w:p w14:paraId="1965CA10" w14:textId="2735A1DB" w:rsidR="00354171" w:rsidRPr="00F66212" w:rsidRDefault="00F66212" w:rsidP="00F66212">
      <w:pPr>
        <w:pStyle w:val="Akapitzlist"/>
        <w:numPr>
          <w:ilvl w:val="0"/>
          <w:numId w:val="1"/>
        </w:numPr>
        <w:spacing w:after="80" w:line="276" w:lineRule="auto"/>
        <w:rPr>
          <w:rFonts w:ascii="Arial" w:hAnsi="Arial"/>
          <w:sz w:val="24"/>
          <w:szCs w:val="24"/>
        </w:rPr>
      </w:pPr>
      <w:r w:rsidRPr="00F66212">
        <w:rPr>
          <w:rFonts w:ascii="Arial" w:hAnsi="Arial"/>
          <w:sz w:val="24"/>
          <w:szCs w:val="24"/>
        </w:rPr>
        <w:t>Pomoc techniczna będzie udzielana pod</w:t>
      </w:r>
      <w:r>
        <w:rPr>
          <w:rFonts w:ascii="Arial" w:hAnsi="Arial"/>
          <w:sz w:val="24"/>
          <w:szCs w:val="24"/>
        </w:rPr>
        <w:t xml:space="preserve"> numerem</w:t>
      </w:r>
      <w:r w:rsidRPr="00F66212">
        <w:rPr>
          <w:rFonts w:ascii="Arial" w:hAnsi="Arial"/>
          <w:sz w:val="24"/>
          <w:szCs w:val="24"/>
        </w:rPr>
        <w:t xml:space="preserve"> tel</w:t>
      </w:r>
      <w:r>
        <w:rPr>
          <w:rFonts w:ascii="Arial" w:hAnsi="Arial"/>
          <w:sz w:val="24"/>
          <w:szCs w:val="24"/>
        </w:rPr>
        <w:t xml:space="preserve">. </w:t>
      </w:r>
      <w:r w:rsidRPr="00F66212">
        <w:rPr>
          <w:rFonts w:ascii="Arial" w:hAnsi="Arial"/>
          <w:sz w:val="24"/>
          <w:szCs w:val="24"/>
        </w:rPr>
        <w:t>…………</w:t>
      </w:r>
      <w:r w:rsidRPr="00F66212">
        <w:rPr>
          <w:rFonts w:ascii="Arial" w:hAnsi="Arial" w:cs="Arial"/>
          <w:sz w:val="24"/>
          <w:szCs w:val="24"/>
        </w:rPr>
        <w:t xml:space="preserve"> </w:t>
      </w:r>
      <w:r w:rsidRPr="009473CE">
        <w:rPr>
          <w:rFonts w:ascii="Arial" w:hAnsi="Arial" w:cs="Arial"/>
          <w:sz w:val="24"/>
          <w:szCs w:val="24"/>
        </w:rPr>
        <w:t>e:ma</w:t>
      </w:r>
      <w:r>
        <w:rPr>
          <w:rFonts w:ascii="Arial" w:hAnsi="Arial" w:cs="Arial"/>
          <w:sz w:val="24"/>
          <w:szCs w:val="24"/>
        </w:rPr>
        <w:t>i</w:t>
      </w:r>
      <w:r w:rsidRPr="009473CE">
        <w:rPr>
          <w:rFonts w:ascii="Arial" w:hAnsi="Arial" w:cs="Arial"/>
          <w:sz w:val="24"/>
          <w:szCs w:val="24"/>
        </w:rPr>
        <w:t>l:………………</w:t>
      </w:r>
      <w:r>
        <w:rPr>
          <w:rFonts w:ascii="Arial" w:hAnsi="Arial" w:cs="Arial"/>
          <w:sz w:val="24"/>
          <w:szCs w:val="24"/>
        </w:rPr>
        <w:t>…</w:t>
      </w:r>
    </w:p>
    <w:p w14:paraId="7B340F34" w14:textId="4CAF51AD" w:rsidR="008A6B0F" w:rsidRPr="008A6B0F" w:rsidRDefault="00731D1E" w:rsidP="00B61B8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rPr>
          <w:rFonts w:ascii="Arial" w:eastAsia="Times New Roman" w:hAnsi="Arial"/>
          <w:sz w:val="24"/>
          <w:szCs w:val="24"/>
        </w:rPr>
      </w:pPr>
      <w:r w:rsidRPr="00731D1E">
        <w:rPr>
          <w:rFonts w:ascii="Arial" w:hAnsi="Arial" w:cs="Arial"/>
          <w:sz w:val="24"/>
          <w:szCs w:val="24"/>
        </w:rPr>
        <w:t xml:space="preserve">Informujemy, że dokumenty na potwierdzenie braku podstaw dotyczących wykluczenia na podstawie art. 109 ust. 1 pkt 4 ustawy, znajdują się w formie elektronicznej pod następującymi adresami internetowymi ogólnodostępnych i bezpłatnych baz danych </w:t>
      </w:r>
      <w:r w:rsidRPr="0011061A">
        <w:rPr>
          <w:rFonts w:ascii="Arial" w:hAnsi="Arial" w:cs="Arial"/>
          <w:sz w:val="24"/>
          <w:szCs w:val="24"/>
        </w:rPr>
        <w:t>(należy zaznaczyć odpowiedni kwadrat)</w:t>
      </w:r>
    </w:p>
    <w:p w14:paraId="7B90524D" w14:textId="7B653607" w:rsidR="002941C9" w:rsidRPr="00731D1E" w:rsidRDefault="008A6B0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09" w:hanging="425"/>
        <w:contextualSpacing w:val="0"/>
        <w:rPr>
          <w:rFonts w:ascii="Arial" w:eastAsia="Times New Roman" w:hAnsi="Arial"/>
          <w:sz w:val="24"/>
          <w:szCs w:val="24"/>
        </w:rPr>
      </w:pPr>
      <w:hyperlink r:id="rId8" w:history="1">
        <w:r w:rsidRPr="00A8583A">
          <w:rPr>
            <w:rStyle w:val="Hipercze"/>
            <w:rFonts w:ascii="Arial" w:hAnsi="Arial" w:cs="Arial"/>
            <w:sz w:val="24"/>
            <w:szCs w:val="24"/>
          </w:rPr>
          <w:t>https://prod</w:t>
        </w:r>
        <w:r w:rsidRPr="00A8583A">
          <w:rPr>
            <w:rStyle w:val="Hipercze"/>
            <w:rFonts w:ascii="Arial" w:eastAsia="Times New Roman" w:hAnsi="Arial"/>
            <w:sz w:val="24"/>
            <w:szCs w:val="24"/>
          </w:rPr>
          <w:t>.ceidg.gov.pl</w:t>
        </w:r>
      </w:hyperlink>
      <w:r w:rsidR="00731D1E">
        <w:rPr>
          <w:rFonts w:ascii="Arial" w:eastAsia="Times New Roman" w:hAnsi="Arial"/>
          <w:sz w:val="24"/>
          <w:szCs w:val="24"/>
        </w:rPr>
        <w:t xml:space="preserve"> </w:t>
      </w:r>
    </w:p>
    <w:p w14:paraId="6AB23D52" w14:textId="77777777" w:rsidR="002941C9" w:rsidRPr="003D79A8" w:rsidRDefault="002941C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hyperlink r:id="rId9" w:history="1">
        <w:r w:rsidRPr="003D79A8">
          <w:rPr>
            <w:rFonts w:ascii="Arial" w:eastAsia="Times New Roman" w:hAnsi="Arial"/>
            <w:sz w:val="24"/>
            <w:szCs w:val="24"/>
          </w:rPr>
          <w:t>https://ems.ms.gov.pl</w:t>
        </w:r>
      </w:hyperlink>
    </w:p>
    <w:p w14:paraId="549E16E5" w14:textId="0F47398D" w:rsidR="00A35A5B" w:rsidRPr="003D79A8" w:rsidRDefault="002941C9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ascii="Arial" w:eastAsia="Times New Roman" w:hAnsi="Arial"/>
          <w:sz w:val="24"/>
          <w:szCs w:val="24"/>
        </w:rPr>
      </w:pPr>
      <w:r w:rsidRPr="003D79A8">
        <w:rPr>
          <w:rFonts w:ascii="Arial" w:eastAsia="Times New Roman" w:hAnsi="Arial"/>
          <w:sz w:val="24"/>
          <w:szCs w:val="24"/>
        </w:rPr>
        <w:t>Inne (podać ścieżkę dostępu)……………………</w:t>
      </w:r>
    </w:p>
    <w:p w14:paraId="0BF87A1B" w14:textId="17601E6A" w:rsidR="00DF3641" w:rsidRPr="008C79E0" w:rsidRDefault="00DF3641" w:rsidP="008A6B0F">
      <w:pPr>
        <w:pStyle w:val="Akapitzlist"/>
        <w:numPr>
          <w:ilvl w:val="0"/>
          <w:numId w:val="1"/>
        </w:numPr>
        <w:snapToGrid w:val="0"/>
        <w:spacing w:line="276" w:lineRule="auto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Oświadczam</w:t>
      </w:r>
      <w:r w:rsidR="005C5C3D">
        <w:rPr>
          <w:rFonts w:ascii="Arial" w:hAnsi="Arial" w:cs="Arial"/>
          <w:sz w:val="24"/>
          <w:szCs w:val="24"/>
        </w:rPr>
        <w:t>y</w:t>
      </w:r>
      <w:r w:rsidRPr="009473CE">
        <w:rPr>
          <w:rFonts w:ascii="Arial" w:hAnsi="Arial" w:cs="Arial"/>
          <w:sz w:val="24"/>
          <w:szCs w:val="24"/>
        </w:rPr>
        <w:t>, że jeste</w:t>
      </w:r>
      <w:r w:rsidR="005C5C3D">
        <w:rPr>
          <w:rFonts w:ascii="Arial" w:hAnsi="Arial" w:cs="Arial"/>
          <w:sz w:val="24"/>
          <w:szCs w:val="24"/>
        </w:rPr>
        <w:t>śmy</w:t>
      </w:r>
      <w:r w:rsidRPr="009473CE">
        <w:rPr>
          <w:rFonts w:ascii="Arial" w:hAnsi="Arial" w:cs="Arial"/>
          <w:sz w:val="24"/>
          <w:szCs w:val="24"/>
        </w:rPr>
        <w:t xml:space="preserve"> / nie jeste</w:t>
      </w:r>
      <w:r w:rsidR="005C5C3D">
        <w:rPr>
          <w:rFonts w:ascii="Arial" w:hAnsi="Arial" w:cs="Arial"/>
          <w:sz w:val="24"/>
          <w:szCs w:val="24"/>
        </w:rPr>
        <w:t>śmy</w:t>
      </w:r>
      <w:r w:rsidRPr="009473CE">
        <w:rPr>
          <w:rFonts w:ascii="Arial" w:hAnsi="Arial" w:cs="Arial"/>
          <w:sz w:val="24"/>
          <w:szCs w:val="24"/>
        </w:rPr>
        <w:t xml:space="preserve"> mikroprzedsiębiorstwem, małym lub średnim przedsiębiorstwem zgodnie z definicją zawartą w zaleceniu Komisji z dn. 6 maja 2003 r. dotyczącym definicji przedsiębiorstw mikro, małych i średnich (Dz. Urz. UE nr 2003/361/WE). W przypadku zaznaczenia powyżej odpowiedzi twierdzącej, </w:t>
      </w:r>
      <w:r w:rsidRPr="008C79E0">
        <w:rPr>
          <w:rFonts w:ascii="Arial" w:hAnsi="Arial" w:cs="Arial"/>
          <w:sz w:val="24"/>
          <w:szCs w:val="24"/>
        </w:rPr>
        <w:t>należy poniżej zaznaczyć krzyżykiem odpowiedni kwadrat:</w:t>
      </w:r>
    </w:p>
    <w:p w14:paraId="04465392" w14:textId="676715BF" w:rsidR="002941C9" w:rsidRPr="009473CE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Mikroprzedsiębiorstwo</w:t>
      </w:r>
    </w:p>
    <w:p w14:paraId="524DD450" w14:textId="3D13EF56" w:rsidR="002941C9" w:rsidRPr="009473CE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Małe przedsiębiorstwo</w:t>
      </w:r>
    </w:p>
    <w:p w14:paraId="32476199" w14:textId="6AAEAF0F" w:rsidR="002941C9" w:rsidRPr="00214D3D" w:rsidRDefault="002941C9">
      <w:pPr>
        <w:pStyle w:val="Akapitzlist"/>
        <w:numPr>
          <w:ilvl w:val="0"/>
          <w:numId w:val="5"/>
        </w:numPr>
        <w:snapToGrid w:val="0"/>
        <w:spacing w:after="6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Średnie przedsiębiorstwo</w:t>
      </w:r>
    </w:p>
    <w:p w14:paraId="49ED77FC" w14:textId="501699BD" w:rsidR="003834D2" w:rsidRPr="00214D3D" w:rsidRDefault="00214D3D" w:rsidP="00731D1E">
      <w:pPr>
        <w:pStyle w:val="Tekstpodstawowy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/>
        <w:autoSpaceDN w:val="0"/>
        <w:spacing w:line="276" w:lineRule="auto"/>
        <w:jc w:val="left"/>
        <w:rPr>
          <w:rFonts w:ascii="Arial" w:hAnsi="Arial" w:cs="Arial"/>
        </w:rPr>
      </w:pPr>
      <w:r w:rsidRPr="00214D3D">
        <w:rPr>
          <w:rFonts w:ascii="Arial" w:hAnsi="Arial" w:cs="Arial"/>
        </w:rPr>
        <w:t xml:space="preserve">Zgodnie z art. 225 ust. 2 ustawy </w:t>
      </w:r>
      <w:r w:rsidR="0011061A">
        <w:rPr>
          <w:rFonts w:ascii="Arial" w:hAnsi="Arial" w:cs="Arial"/>
        </w:rPr>
        <w:t>PZP</w:t>
      </w:r>
      <w:r w:rsidRPr="00214D3D">
        <w:rPr>
          <w:rFonts w:ascii="Arial" w:hAnsi="Arial" w:cs="Arial"/>
        </w:rPr>
        <w:t xml:space="preserve"> informuję/</w:t>
      </w:r>
      <w:r>
        <w:rPr>
          <w:rFonts w:ascii="Arial" w:hAnsi="Arial" w:cs="Arial"/>
        </w:rPr>
        <w:t>informuj</w:t>
      </w:r>
      <w:r w:rsidRPr="00214D3D">
        <w:rPr>
          <w:rFonts w:ascii="Arial" w:hAnsi="Arial" w:cs="Arial"/>
        </w:rPr>
        <w:t xml:space="preserve">emy, że wybór oferty: </w:t>
      </w:r>
    </w:p>
    <w:p w14:paraId="3620E3A0" w14:textId="6BCA47B9" w:rsidR="00DF3641" w:rsidRPr="009473CE" w:rsidRDefault="00DF3641">
      <w:pPr>
        <w:pStyle w:val="Tekstpodstawowywcity"/>
        <w:numPr>
          <w:ilvl w:val="0"/>
          <w:numId w:val="3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lastRenderedPageBreak/>
        <w:t>nie będzie prowadził do powstania u Zamawiającego obowiązku podatkowego zgodnie</w:t>
      </w:r>
      <w:r w:rsidR="003D79A8"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z przepisami o podatku od towarów i usług</w:t>
      </w:r>
      <w:r w:rsidR="003D79A8">
        <w:rPr>
          <w:rFonts w:ascii="Arial" w:hAnsi="Arial" w:cs="Arial"/>
        </w:rPr>
        <w:fldChar w:fldCharType="begin"/>
      </w:r>
      <w:r w:rsidR="003D79A8">
        <w:rPr>
          <w:rFonts w:ascii="Arial" w:hAnsi="Arial" w:cs="Arial"/>
        </w:rPr>
        <w:instrText xml:space="preserve"> NOTEREF _Ref176955287 \f \h  \* MERGEFORMAT </w:instrText>
      </w:r>
      <w:r w:rsidR="003D79A8">
        <w:rPr>
          <w:rFonts w:ascii="Arial" w:hAnsi="Arial" w:cs="Arial"/>
        </w:rPr>
      </w:r>
      <w:r w:rsidR="003D79A8">
        <w:rPr>
          <w:rFonts w:ascii="Arial" w:hAnsi="Arial" w:cs="Arial"/>
        </w:rPr>
        <w:fldChar w:fldCharType="separate"/>
      </w:r>
      <w:r w:rsidR="005C5C3D" w:rsidRPr="005C5C3D">
        <w:rPr>
          <w:rStyle w:val="Odwoanieprzypisudolnego"/>
        </w:rPr>
        <w:t>1</w:t>
      </w:r>
      <w:r w:rsidR="003D79A8">
        <w:rPr>
          <w:rFonts w:ascii="Arial" w:hAnsi="Arial" w:cs="Arial"/>
        </w:rPr>
        <w:fldChar w:fldCharType="end"/>
      </w:r>
    </w:p>
    <w:p w14:paraId="26C94C3D" w14:textId="73169EDC" w:rsidR="00DF3641" w:rsidRPr="009473CE" w:rsidRDefault="00DF3641">
      <w:pPr>
        <w:pStyle w:val="Tekstpodstawowywcity"/>
        <w:numPr>
          <w:ilvl w:val="0"/>
          <w:numId w:val="3"/>
        </w:numPr>
        <w:suppressAutoHyphens/>
        <w:autoSpaceDN w:val="0"/>
        <w:spacing w:after="0" w:line="276" w:lineRule="auto"/>
        <w:ind w:left="851" w:hanging="425"/>
        <w:rPr>
          <w:rFonts w:ascii="Arial" w:hAnsi="Arial" w:cs="Arial"/>
        </w:rPr>
      </w:pPr>
      <w:r w:rsidRPr="009473CE">
        <w:rPr>
          <w:rFonts w:ascii="Arial" w:hAnsi="Arial" w:cs="Arial"/>
        </w:rPr>
        <w:t>będzie prowadził do powstania u Zamawiającego obowiązku podatkowego zgodnie z przepisami o podatku od towarów i usług.</w:t>
      </w:r>
      <w:r w:rsidR="003D79A8">
        <w:rPr>
          <w:rFonts w:ascii="Arial" w:hAnsi="Arial" w:cs="Arial"/>
        </w:rPr>
        <w:fldChar w:fldCharType="begin"/>
      </w:r>
      <w:r w:rsidR="003D79A8">
        <w:rPr>
          <w:rFonts w:ascii="Arial" w:hAnsi="Arial" w:cs="Arial"/>
        </w:rPr>
        <w:instrText xml:space="preserve"> NOTEREF _Ref176955287 \f \h  \* MERGEFORMAT </w:instrText>
      </w:r>
      <w:r w:rsidR="003D79A8">
        <w:rPr>
          <w:rFonts w:ascii="Arial" w:hAnsi="Arial" w:cs="Arial"/>
        </w:rPr>
      </w:r>
      <w:r w:rsidR="003D79A8">
        <w:rPr>
          <w:rFonts w:ascii="Arial" w:hAnsi="Arial" w:cs="Arial"/>
        </w:rPr>
        <w:fldChar w:fldCharType="separate"/>
      </w:r>
      <w:r w:rsidR="005C5C3D" w:rsidRPr="005C5C3D">
        <w:rPr>
          <w:rStyle w:val="Odwoanieprzypisudolnego"/>
        </w:rPr>
        <w:t>1</w:t>
      </w:r>
      <w:r w:rsidR="003D79A8">
        <w:rPr>
          <w:rFonts w:ascii="Arial" w:hAnsi="Arial" w:cs="Arial"/>
        </w:rPr>
        <w:fldChar w:fldCharType="end"/>
      </w:r>
    </w:p>
    <w:p w14:paraId="137E9535" w14:textId="77777777" w:rsidR="00DF3641" w:rsidRPr="009473CE" w:rsidRDefault="00DF3641" w:rsidP="003D79A8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Powyższy obowiązek podatkowy będzie dotyczył:</w:t>
      </w:r>
    </w:p>
    <w:p w14:paraId="3AE230B3" w14:textId="3493652F" w:rsidR="00DF3641" w:rsidRPr="003D79A8" w:rsidRDefault="00DF3641" w:rsidP="003D79A8">
      <w:pPr>
        <w:pStyle w:val="Tekstpodstawowywcity"/>
        <w:autoSpaceDN w:val="0"/>
        <w:spacing w:line="276" w:lineRule="auto"/>
        <w:ind w:left="0"/>
        <w:rPr>
          <w:rFonts w:ascii="Arial" w:hAnsi="Arial" w:cs="Arial"/>
        </w:rPr>
      </w:pPr>
      <w:r w:rsidRPr="009473CE">
        <w:rPr>
          <w:rFonts w:ascii="Arial" w:hAnsi="Arial" w:cs="Arial"/>
        </w:rPr>
        <w:t>………………………………………</w:t>
      </w:r>
      <w:r w:rsidR="003D79A8">
        <w:rPr>
          <w:rFonts w:ascii="Arial" w:hAnsi="Arial" w:cs="Arial"/>
        </w:rPr>
        <w:t xml:space="preserve"> </w:t>
      </w:r>
      <w:r w:rsidRPr="009473CE">
        <w:rPr>
          <w:rFonts w:ascii="Arial" w:hAnsi="Arial" w:cs="Arial"/>
        </w:rPr>
        <w:t>o wartości netto: …………………………………… zł</w:t>
      </w:r>
      <w:r w:rsidR="003D79A8">
        <w:rPr>
          <w:rFonts w:ascii="Arial" w:hAnsi="Arial" w:cs="Arial"/>
        </w:rPr>
        <w:t xml:space="preserve"> </w:t>
      </w:r>
      <w:r w:rsidR="003D79A8">
        <w:rPr>
          <w:rStyle w:val="Odwoanieprzypisudolnego"/>
          <w:rFonts w:ascii="Arial" w:hAnsi="Arial" w:cs="Arial"/>
        </w:rPr>
        <w:footnoteReference w:id="2"/>
      </w:r>
      <w:r w:rsidRPr="009473CE">
        <w:rPr>
          <w:rFonts w:ascii="Arial" w:hAnsi="Arial" w:cs="Arial"/>
        </w:rPr>
        <w:t>.</w:t>
      </w:r>
    </w:p>
    <w:p w14:paraId="12731108" w14:textId="4A2A90C8" w:rsidR="00DF3641" w:rsidRPr="009473CE" w:rsidRDefault="00DF3641" w:rsidP="00731D1E">
      <w:pPr>
        <w:pStyle w:val="Akapitzlist"/>
        <w:numPr>
          <w:ilvl w:val="0"/>
          <w:numId w:val="1"/>
        </w:numPr>
        <w:spacing w:after="80" w:line="276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Oświadczam, że wypełniłem obowiązki informacyjne przewidziane w art. 13 lub art. 14 RODO</w:t>
      </w:r>
      <w:r w:rsidRPr="009473CE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9473CE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</w:t>
      </w:r>
      <w:r w:rsidR="003D79A8">
        <w:rPr>
          <w:rFonts w:ascii="Arial" w:hAnsi="Arial" w:cs="Arial"/>
          <w:sz w:val="24"/>
          <w:szCs w:val="24"/>
        </w:rPr>
        <w:t> </w:t>
      </w:r>
      <w:r w:rsidRPr="009473CE">
        <w:rPr>
          <w:rFonts w:ascii="Arial" w:hAnsi="Arial" w:cs="Arial"/>
          <w:sz w:val="24"/>
          <w:szCs w:val="24"/>
        </w:rPr>
        <w:t>niniejszym postępowaniu</w:t>
      </w:r>
      <w:r w:rsidRPr="009473CE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9473CE">
        <w:rPr>
          <w:rFonts w:ascii="Arial" w:hAnsi="Arial" w:cs="Arial"/>
          <w:sz w:val="24"/>
          <w:szCs w:val="24"/>
        </w:rPr>
        <w:t>.</w:t>
      </w:r>
    </w:p>
    <w:p w14:paraId="1EB2C275" w14:textId="40F8DCD2" w:rsidR="00DF3641" w:rsidRPr="00214D3D" w:rsidRDefault="00DF3641" w:rsidP="004F28A9">
      <w:pPr>
        <w:pStyle w:val="Akapitzlist"/>
        <w:numPr>
          <w:ilvl w:val="0"/>
          <w:numId w:val="1"/>
        </w:numPr>
        <w:snapToGrid w:val="0"/>
        <w:spacing w:after="36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9473CE">
        <w:rPr>
          <w:rFonts w:ascii="Arial" w:hAnsi="Arial" w:cs="Arial"/>
          <w:sz w:val="24"/>
          <w:szCs w:val="24"/>
        </w:rPr>
        <w:t>Informujemy, że w przypadku wybrania oferty, umowę podpisywały będą:</w:t>
      </w:r>
    </w:p>
    <w:p w14:paraId="4ADABBE6" w14:textId="7925FF83" w:rsidR="00DF3641" w:rsidRPr="009473CE" w:rsidRDefault="00DF3641" w:rsidP="009473CE">
      <w:pPr>
        <w:spacing w:line="276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……………………………..</w:t>
      </w:r>
      <w:r w:rsidR="003D79A8">
        <w:rPr>
          <w:rFonts w:ascii="Arial" w:hAnsi="Arial"/>
          <w:sz w:val="24"/>
          <w:szCs w:val="24"/>
        </w:rPr>
        <w:tab/>
      </w:r>
      <w:r w:rsidR="003D79A8">
        <w:rPr>
          <w:rFonts w:ascii="Arial" w:hAnsi="Arial"/>
          <w:sz w:val="24"/>
          <w:szCs w:val="24"/>
        </w:rPr>
        <w:tab/>
      </w:r>
      <w:r w:rsidR="003D79A8">
        <w:rPr>
          <w:rFonts w:ascii="Arial" w:hAnsi="Arial"/>
          <w:sz w:val="24"/>
          <w:szCs w:val="24"/>
        </w:rPr>
        <w:tab/>
      </w:r>
      <w:r w:rsidR="003D79A8">
        <w:rPr>
          <w:rFonts w:ascii="Arial" w:hAnsi="Arial"/>
          <w:sz w:val="24"/>
          <w:szCs w:val="24"/>
        </w:rPr>
        <w:tab/>
      </w:r>
      <w:r w:rsidR="003D79A8">
        <w:rPr>
          <w:rFonts w:ascii="Arial" w:hAnsi="Arial"/>
          <w:sz w:val="24"/>
          <w:szCs w:val="24"/>
        </w:rPr>
        <w:tab/>
      </w:r>
      <w:r w:rsidRPr="009473CE">
        <w:rPr>
          <w:rFonts w:ascii="Arial" w:hAnsi="Arial"/>
          <w:sz w:val="24"/>
          <w:szCs w:val="24"/>
        </w:rPr>
        <w:t>….……………………………</w:t>
      </w:r>
    </w:p>
    <w:p w14:paraId="446745A4" w14:textId="4AC70D38" w:rsidR="00DF3641" w:rsidRPr="005C5C3D" w:rsidRDefault="00DF3641" w:rsidP="0011061A">
      <w:pPr>
        <w:snapToGrid w:val="0"/>
        <w:spacing w:after="720" w:line="276" w:lineRule="auto"/>
        <w:rPr>
          <w:rFonts w:ascii="Arial" w:hAnsi="Arial"/>
        </w:rPr>
      </w:pPr>
      <w:r w:rsidRPr="005C5C3D">
        <w:rPr>
          <w:rFonts w:ascii="Arial" w:hAnsi="Arial"/>
        </w:rPr>
        <w:t>(imię i nazwisko)</w:t>
      </w:r>
      <w:r w:rsidR="003D79A8" w:rsidRPr="005C5C3D">
        <w:rPr>
          <w:rFonts w:ascii="Arial" w:hAnsi="Arial"/>
        </w:rPr>
        <w:tab/>
      </w:r>
      <w:r w:rsidR="003D79A8" w:rsidRPr="005C5C3D">
        <w:rPr>
          <w:rFonts w:ascii="Arial" w:hAnsi="Arial"/>
        </w:rPr>
        <w:tab/>
      </w:r>
      <w:r w:rsidR="003D79A8" w:rsidRPr="005C5C3D">
        <w:rPr>
          <w:rFonts w:ascii="Arial" w:hAnsi="Arial"/>
        </w:rPr>
        <w:tab/>
      </w:r>
      <w:r w:rsidR="003D79A8" w:rsidRPr="005C5C3D">
        <w:rPr>
          <w:rFonts w:ascii="Arial" w:hAnsi="Arial"/>
        </w:rPr>
        <w:tab/>
      </w:r>
      <w:r w:rsidR="003D79A8" w:rsidRPr="005C5C3D">
        <w:rPr>
          <w:rFonts w:ascii="Arial" w:hAnsi="Arial"/>
        </w:rPr>
        <w:tab/>
      </w:r>
      <w:r w:rsidR="003D79A8" w:rsidRPr="005C5C3D">
        <w:rPr>
          <w:rFonts w:ascii="Arial" w:hAnsi="Arial"/>
        </w:rPr>
        <w:tab/>
      </w:r>
      <w:r w:rsidRPr="005C5C3D">
        <w:rPr>
          <w:rFonts w:ascii="Arial" w:hAnsi="Arial"/>
        </w:rPr>
        <w:t>(pełniona funkcja w firmie)</w:t>
      </w:r>
    </w:p>
    <w:p w14:paraId="0A486A01" w14:textId="3008909E" w:rsidR="00DF3641" w:rsidRPr="009473CE" w:rsidRDefault="00217F0B" w:rsidP="0011061A">
      <w:pPr>
        <w:snapToGrid w:val="0"/>
        <w:spacing w:before="240" w:after="480" w:line="276" w:lineRule="auto"/>
        <w:rPr>
          <w:rFonts w:ascii="Arial" w:hAnsi="Arial"/>
          <w:sz w:val="24"/>
          <w:szCs w:val="24"/>
        </w:rPr>
      </w:pPr>
      <w:r w:rsidRPr="009473CE">
        <w:rPr>
          <w:rFonts w:ascii="Arial" w:hAnsi="Arial"/>
          <w:sz w:val="24"/>
          <w:szCs w:val="24"/>
        </w:rPr>
        <w:t>…</w:t>
      </w:r>
      <w:r w:rsidR="00DF3641" w:rsidRPr="009473CE">
        <w:rPr>
          <w:rFonts w:ascii="Arial" w:hAnsi="Arial"/>
          <w:sz w:val="24"/>
          <w:szCs w:val="24"/>
        </w:rPr>
        <w:t>................................</w:t>
      </w:r>
      <w:r w:rsidR="00195A6D" w:rsidRPr="009473CE">
        <w:rPr>
          <w:rFonts w:ascii="Arial" w:hAnsi="Arial"/>
          <w:sz w:val="24"/>
          <w:szCs w:val="24"/>
        </w:rPr>
        <w:t xml:space="preserve">..... dnia </w:t>
      </w:r>
      <w:r w:rsidRPr="009473CE">
        <w:rPr>
          <w:rFonts w:ascii="Arial" w:hAnsi="Arial"/>
          <w:sz w:val="24"/>
          <w:szCs w:val="24"/>
        </w:rPr>
        <w:t>…</w:t>
      </w:r>
      <w:r w:rsidR="00195A6D" w:rsidRPr="009473CE">
        <w:rPr>
          <w:rFonts w:ascii="Arial" w:hAnsi="Arial"/>
          <w:sz w:val="24"/>
          <w:szCs w:val="24"/>
        </w:rPr>
        <w:t>..........</w:t>
      </w:r>
      <w:r w:rsidR="00214D3D">
        <w:rPr>
          <w:rFonts w:ascii="Arial" w:hAnsi="Arial"/>
          <w:sz w:val="24"/>
          <w:szCs w:val="24"/>
        </w:rPr>
        <w:t>......</w:t>
      </w:r>
      <w:r w:rsidR="00195A6D" w:rsidRPr="009473CE">
        <w:rPr>
          <w:rFonts w:ascii="Arial" w:hAnsi="Arial"/>
          <w:sz w:val="24"/>
          <w:szCs w:val="24"/>
        </w:rPr>
        <w:t>... 202</w:t>
      </w:r>
      <w:r w:rsidR="00BF6EBC" w:rsidRPr="009473CE">
        <w:rPr>
          <w:rFonts w:ascii="Arial" w:hAnsi="Arial"/>
          <w:sz w:val="24"/>
          <w:szCs w:val="24"/>
        </w:rPr>
        <w:t>4</w:t>
      </w:r>
      <w:r w:rsidR="00E270F1" w:rsidRPr="009473CE">
        <w:rPr>
          <w:rFonts w:ascii="Arial" w:hAnsi="Arial"/>
          <w:sz w:val="24"/>
          <w:szCs w:val="24"/>
        </w:rPr>
        <w:t xml:space="preserve"> </w:t>
      </w:r>
      <w:r w:rsidR="00DF3641" w:rsidRPr="009473CE">
        <w:rPr>
          <w:rFonts w:ascii="Arial" w:hAnsi="Arial"/>
          <w:sz w:val="24"/>
          <w:szCs w:val="24"/>
        </w:rPr>
        <w:t>r.</w:t>
      </w:r>
    </w:p>
    <w:p w14:paraId="1D5E0565" w14:textId="4D649794" w:rsidR="00DF3641" w:rsidRPr="009473CE" w:rsidRDefault="00DF3641" w:rsidP="00214D3D">
      <w:pPr>
        <w:spacing w:line="276" w:lineRule="auto"/>
        <w:rPr>
          <w:rFonts w:ascii="Arial" w:eastAsia="Times New Roman" w:hAnsi="Arial"/>
          <w:sz w:val="24"/>
          <w:szCs w:val="24"/>
        </w:rPr>
      </w:pPr>
      <w:r w:rsidRPr="009473CE">
        <w:rPr>
          <w:rFonts w:ascii="Arial" w:eastAsia="Times New Roman" w:hAnsi="Arial"/>
          <w:sz w:val="24"/>
          <w:szCs w:val="24"/>
        </w:rPr>
        <w:t>……………………………………………</w:t>
      </w:r>
      <w:r w:rsidR="008C4022">
        <w:rPr>
          <w:rFonts w:ascii="Arial" w:eastAsia="Times New Roman" w:hAnsi="Arial"/>
          <w:sz w:val="24"/>
          <w:szCs w:val="24"/>
        </w:rPr>
        <w:t>……………</w:t>
      </w:r>
      <w:r w:rsidRPr="009473CE">
        <w:rPr>
          <w:rFonts w:ascii="Arial" w:eastAsia="Times New Roman" w:hAnsi="Arial"/>
          <w:sz w:val="24"/>
          <w:szCs w:val="24"/>
        </w:rPr>
        <w:t>….</w:t>
      </w:r>
    </w:p>
    <w:p w14:paraId="4D235141" w14:textId="77777777" w:rsidR="00655E1E" w:rsidRDefault="00217F0B" w:rsidP="00214D3D">
      <w:pPr>
        <w:spacing w:line="276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>P</w:t>
      </w:r>
      <w:r w:rsidR="00DF3641" w:rsidRPr="00214D3D">
        <w:rPr>
          <w:rFonts w:ascii="Arial" w:eastAsia="Times New Roman" w:hAnsi="Arial"/>
        </w:rPr>
        <w:t>odpis osób uprawnionych do składania</w:t>
      </w:r>
      <w:r w:rsidR="00214D3D" w:rsidRPr="00214D3D">
        <w:rPr>
          <w:rFonts w:ascii="Arial" w:eastAsia="Times New Roman" w:hAnsi="Arial"/>
        </w:rPr>
        <w:t xml:space="preserve"> </w:t>
      </w:r>
      <w:r w:rsidR="00DF3641" w:rsidRPr="00214D3D">
        <w:rPr>
          <w:rFonts w:ascii="Arial" w:eastAsia="Times New Roman" w:hAnsi="Arial"/>
        </w:rPr>
        <w:t>oświadczeń woli w imieniu Wykonawcy</w:t>
      </w:r>
      <w:r w:rsidR="00164E29" w:rsidRPr="00214D3D">
        <w:rPr>
          <w:rFonts w:ascii="Arial" w:eastAsia="Times New Roman" w:hAnsi="Arial"/>
        </w:rPr>
        <w:t xml:space="preserve"> </w:t>
      </w:r>
    </w:p>
    <w:p w14:paraId="4A5CE3F2" w14:textId="110A9099" w:rsidR="00DF3641" w:rsidRPr="00214D3D" w:rsidRDefault="00164E29" w:rsidP="00214D3D">
      <w:pPr>
        <w:spacing w:line="276" w:lineRule="auto"/>
        <w:rPr>
          <w:rFonts w:ascii="Arial" w:eastAsia="Times New Roman" w:hAnsi="Arial"/>
        </w:rPr>
      </w:pPr>
      <w:r w:rsidRPr="00214D3D">
        <w:rPr>
          <w:rFonts w:ascii="Arial" w:eastAsia="Times New Roman" w:hAnsi="Arial"/>
        </w:rPr>
        <w:t>(kwalifikowany podpis elektroniczny</w:t>
      </w:r>
      <w:r w:rsidR="00617DE0">
        <w:rPr>
          <w:rFonts w:ascii="Arial" w:eastAsia="Times New Roman" w:hAnsi="Arial"/>
        </w:rPr>
        <w:t xml:space="preserve"> lub podpis zaufany lub osobisty</w:t>
      </w:r>
      <w:r w:rsidRPr="00214D3D">
        <w:rPr>
          <w:rFonts w:ascii="Arial" w:eastAsia="Times New Roman" w:hAnsi="Arial"/>
        </w:rPr>
        <w:t>)</w:t>
      </w:r>
    </w:p>
    <w:sectPr w:rsidR="00DF3641" w:rsidRPr="00214D3D" w:rsidSect="005C5C3D">
      <w:headerReference w:type="default" r:id="rId10"/>
      <w:footerReference w:type="default" r:id="rId11"/>
      <w:pgSz w:w="11906" w:h="16838"/>
      <w:pgMar w:top="993" w:right="992" w:bottom="993" w:left="1276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D1743" w14:textId="77777777" w:rsidR="00984F4D" w:rsidRDefault="00984F4D" w:rsidP="00DE05C3">
      <w:r>
        <w:separator/>
      </w:r>
    </w:p>
  </w:endnote>
  <w:endnote w:type="continuationSeparator" w:id="0">
    <w:p w14:paraId="04FEB898" w14:textId="77777777" w:rsidR="00984F4D" w:rsidRDefault="00984F4D" w:rsidP="00DE0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567906"/>
      <w:docPartObj>
        <w:docPartGallery w:val="Page Numbers (Bottom of Page)"/>
        <w:docPartUnique/>
      </w:docPartObj>
    </w:sdtPr>
    <w:sdtContent>
      <w:p w14:paraId="64E60D49" w14:textId="3CDD132C" w:rsidR="00CA62F0" w:rsidRDefault="00CA62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6C7B1A" w14:textId="77777777" w:rsidR="00CA62F0" w:rsidRDefault="00CA6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72BCA" w14:textId="77777777" w:rsidR="00984F4D" w:rsidRDefault="00984F4D" w:rsidP="00DE05C3">
      <w:r>
        <w:separator/>
      </w:r>
    </w:p>
  </w:footnote>
  <w:footnote w:type="continuationSeparator" w:id="0">
    <w:p w14:paraId="772B3AD6" w14:textId="77777777" w:rsidR="00984F4D" w:rsidRDefault="00984F4D" w:rsidP="00DE05C3">
      <w:r>
        <w:continuationSeparator/>
      </w:r>
    </w:p>
  </w:footnote>
  <w:footnote w:id="1">
    <w:p w14:paraId="7FF6F00C" w14:textId="2A802431" w:rsidR="009473CE" w:rsidRDefault="009473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73CE">
        <w:t>Zaznaczyć właściwe</w:t>
      </w:r>
      <w:r w:rsidR="005B5E1D">
        <w:t>.</w:t>
      </w:r>
    </w:p>
  </w:footnote>
  <w:footnote w:id="2">
    <w:p w14:paraId="378C3595" w14:textId="26C69C83" w:rsidR="003D79A8" w:rsidRDefault="003D79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79A8">
        <w:rPr>
          <w:sz w:val="18"/>
          <w:szCs w:val="18"/>
        </w:rPr>
        <w:t>Należy wpisać nazwę/rodzaj towaru lub usługi, których dostawa lub świadczenie będą prowadziły do powstania u Zamawiającego obowiązku podatkowego zgodnie z przepisami o podatku od towarów i usług oraz ich wartość netto; jeżeli nie dotyczy  - skreślić</w:t>
      </w:r>
    </w:p>
  </w:footnote>
  <w:footnote w:id="3">
    <w:p w14:paraId="79275637" w14:textId="00CBFDA5" w:rsidR="00DF6011" w:rsidRPr="00BF19BE" w:rsidRDefault="00DF6011" w:rsidP="00DF3641">
      <w:pPr>
        <w:pStyle w:val="Tekstprzypisudolnego"/>
        <w:rPr>
          <w:sz w:val="18"/>
          <w:szCs w:val="18"/>
        </w:rPr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Rozporządzenie Parlamentu Europejskiego i Rady (UE) 2016/679 z dnia 27 kwietnia 2016 r. w sprawie ochrony osób fizycznych w</w:t>
      </w:r>
      <w:r w:rsidR="003D79A8">
        <w:rPr>
          <w:sz w:val="18"/>
          <w:szCs w:val="18"/>
        </w:rPr>
        <w:t> </w:t>
      </w:r>
      <w:r w:rsidRPr="00BF19BE">
        <w:rPr>
          <w:sz w:val="18"/>
          <w:szCs w:val="18"/>
        </w:rPr>
        <w:t xml:space="preserve"> związku  z  przetwarzaniem  danych  osobowych  i  w  sprawie  swobodnego  przepływu  takich  danych oraz  uchylenia  dyrektywy 95/46/WE (ogólne rozporządzenie o ochronie danych) (Dz. Urz. UE L 119 z 04.05.2016, str. 1).</w:t>
      </w:r>
    </w:p>
  </w:footnote>
  <w:footnote w:id="4">
    <w:p w14:paraId="7523676D" w14:textId="77777777" w:rsidR="00DF6011" w:rsidRDefault="00DF6011" w:rsidP="00DF3641">
      <w:pPr>
        <w:pStyle w:val="Tekstprzypisudolnego"/>
      </w:pPr>
      <w:r w:rsidRPr="00BF19BE">
        <w:rPr>
          <w:rStyle w:val="Odwoanieprzypisudolnego"/>
          <w:sz w:val="18"/>
          <w:szCs w:val="18"/>
        </w:rPr>
        <w:footnoteRef/>
      </w:r>
      <w:r w:rsidRPr="00BF19BE">
        <w:rPr>
          <w:sz w:val="18"/>
          <w:szCs w:val="18"/>
        </w:rPr>
        <w:t xml:space="preserve"> W przypadku gdy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przekazuje danych osobowych innych niż bezpośrednio jego dotyczących lub  zachodzi wyłączenie stosowania obowiązku informacyjnego, stosownie do art. 13 ust. 4 lub art. 14 ust. 5 RODO treści oświadczenia </w:t>
      </w:r>
      <w:r>
        <w:rPr>
          <w:sz w:val="18"/>
          <w:szCs w:val="18"/>
        </w:rPr>
        <w:t>Wykonawca</w:t>
      </w:r>
      <w:r w:rsidRPr="00BF19BE">
        <w:rPr>
          <w:sz w:val="18"/>
          <w:szCs w:val="18"/>
        </w:rPr>
        <w:t xml:space="preserve">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E5803" w14:textId="141A89A3" w:rsidR="00D0493F" w:rsidRPr="009473CE" w:rsidRDefault="00D0493F" w:rsidP="00CA62F0">
    <w:pPr>
      <w:pStyle w:val="Nagwek"/>
      <w:rPr>
        <w:rFonts w:ascii="Arial" w:hAnsi="Arial"/>
        <w:sz w:val="24"/>
        <w:szCs w:val="24"/>
      </w:rPr>
    </w:pPr>
    <w:r w:rsidRPr="008E7E32">
      <w:rPr>
        <w:rFonts w:ascii="Arial" w:hAnsi="Arial"/>
        <w:sz w:val="24"/>
        <w:szCs w:val="24"/>
      </w:rPr>
      <w:t>ADP.2301.</w:t>
    </w:r>
    <w:r w:rsidR="00CA62F0">
      <w:rPr>
        <w:rFonts w:ascii="Arial" w:hAnsi="Arial"/>
        <w:sz w:val="24"/>
        <w:szCs w:val="24"/>
      </w:rPr>
      <w:t>80</w:t>
    </w:r>
    <w:r w:rsidRPr="008E7E32">
      <w:rPr>
        <w:rFonts w:ascii="Arial" w:hAnsi="Arial"/>
        <w:sz w:val="24"/>
        <w:szCs w:val="24"/>
      </w:rPr>
      <w:t>.202</w:t>
    </w:r>
    <w:r w:rsidR="000E32B7" w:rsidRPr="008E7E32">
      <w:rPr>
        <w:rFonts w:ascii="Arial" w:hAnsi="Arial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  <w:lang w:val="pl-P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  <w:lang w:val="pl-P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  <w:lang w:val="pl-P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  <w:lang w:val="pl-P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  <w:lang w:val="pl-P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  <w:lang w:val="pl-P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  <w:lang w:val="pl-P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  <w:lang w:val="pl-P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  <w:lang w:val="pl-PL"/>
      </w:rPr>
    </w:lvl>
  </w:abstractNum>
  <w:abstractNum w:abstractNumId="7" w15:restartNumberingAfterBreak="0">
    <w:nsid w:val="1AA9769D"/>
    <w:multiLevelType w:val="multilevel"/>
    <w:tmpl w:val="78F4AB40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202A3217"/>
    <w:multiLevelType w:val="hybridMultilevel"/>
    <w:tmpl w:val="0584FD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87CAA"/>
    <w:multiLevelType w:val="hybridMultilevel"/>
    <w:tmpl w:val="AD9608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458EF"/>
    <w:multiLevelType w:val="hybridMultilevel"/>
    <w:tmpl w:val="8D22FB32"/>
    <w:lvl w:ilvl="0" w:tplc="2F8A0C70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A466BA4"/>
    <w:multiLevelType w:val="hybridMultilevel"/>
    <w:tmpl w:val="90A22486"/>
    <w:lvl w:ilvl="0" w:tplc="2DB86FBE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902757"/>
    <w:multiLevelType w:val="hybridMultilevel"/>
    <w:tmpl w:val="43BE242C"/>
    <w:lvl w:ilvl="0" w:tplc="FF723D1A">
      <w:start w:val="1"/>
      <w:numFmt w:val="bullet"/>
      <w:lvlText w:val=""/>
      <w:lvlJc w:val="left"/>
      <w:pPr>
        <w:ind w:left="3054" w:hanging="360"/>
      </w:pPr>
      <w:rPr>
        <w:rFonts w:ascii="Symbol" w:hAnsi="Symbol" w:hint="default"/>
        <w:b/>
        <w:bCs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3" w15:restartNumberingAfterBreak="0">
    <w:nsid w:val="3EC13AF6"/>
    <w:multiLevelType w:val="hybridMultilevel"/>
    <w:tmpl w:val="80CC7ABC"/>
    <w:lvl w:ilvl="0" w:tplc="FF446352">
      <w:start w:val="1"/>
      <w:numFmt w:val="bullet"/>
      <w:lvlText w:val=""/>
      <w:lvlJc w:val="left"/>
      <w:pPr>
        <w:ind w:left="1003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5CF4514A"/>
    <w:multiLevelType w:val="hybridMultilevel"/>
    <w:tmpl w:val="9A14864E"/>
    <w:lvl w:ilvl="0" w:tplc="FF446352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501FFB"/>
    <w:multiLevelType w:val="multilevel"/>
    <w:tmpl w:val="4586B53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16" w15:restartNumberingAfterBreak="0">
    <w:nsid w:val="698D11C8"/>
    <w:multiLevelType w:val="multilevel"/>
    <w:tmpl w:val="B30C6666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abstractNum w:abstractNumId="17" w15:restartNumberingAfterBreak="0">
    <w:nsid w:val="6C1F22D4"/>
    <w:multiLevelType w:val="multilevel"/>
    <w:tmpl w:val="56A6804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i w:val="0"/>
      </w:rPr>
    </w:lvl>
  </w:abstractNum>
  <w:abstractNum w:abstractNumId="18" w15:restartNumberingAfterBreak="0">
    <w:nsid w:val="75C55725"/>
    <w:multiLevelType w:val="multilevel"/>
    <w:tmpl w:val="E83CE702"/>
    <w:lvl w:ilvl="0">
      <w:start w:val="2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i w:val="0"/>
      </w:rPr>
    </w:lvl>
  </w:abstractNum>
  <w:num w:numId="1" w16cid:durableId="1586305369">
    <w:abstractNumId w:val="17"/>
  </w:num>
  <w:num w:numId="2" w16cid:durableId="1625623803">
    <w:abstractNumId w:val="12"/>
  </w:num>
  <w:num w:numId="3" w16cid:durableId="240914248">
    <w:abstractNumId w:val="13"/>
  </w:num>
  <w:num w:numId="4" w16cid:durableId="426583826">
    <w:abstractNumId w:val="8"/>
  </w:num>
  <w:num w:numId="5" w16cid:durableId="535896527">
    <w:abstractNumId w:val="10"/>
  </w:num>
  <w:num w:numId="6" w16cid:durableId="342780482">
    <w:abstractNumId w:val="11"/>
  </w:num>
  <w:num w:numId="7" w16cid:durableId="1732924643">
    <w:abstractNumId w:val="9"/>
  </w:num>
  <w:num w:numId="8" w16cid:durableId="131943898">
    <w:abstractNumId w:val="14"/>
  </w:num>
  <w:num w:numId="9" w16cid:durableId="2082211938">
    <w:abstractNumId w:val="18"/>
  </w:num>
  <w:num w:numId="10" w16cid:durableId="1521237861">
    <w:abstractNumId w:val="16"/>
  </w:num>
  <w:num w:numId="11" w16cid:durableId="1011180802">
    <w:abstractNumId w:val="15"/>
  </w:num>
  <w:num w:numId="12" w16cid:durableId="64246437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5C3"/>
    <w:rsid w:val="000008ED"/>
    <w:rsid w:val="00007ECE"/>
    <w:rsid w:val="00012627"/>
    <w:rsid w:val="00013678"/>
    <w:rsid w:val="0001655D"/>
    <w:rsid w:val="000172A1"/>
    <w:rsid w:val="0003147A"/>
    <w:rsid w:val="000315EA"/>
    <w:rsid w:val="00032395"/>
    <w:rsid w:val="00042384"/>
    <w:rsid w:val="00042CD0"/>
    <w:rsid w:val="0004585A"/>
    <w:rsid w:val="00045C96"/>
    <w:rsid w:val="0004668C"/>
    <w:rsid w:val="00047884"/>
    <w:rsid w:val="00050679"/>
    <w:rsid w:val="00053F70"/>
    <w:rsid w:val="00054F62"/>
    <w:rsid w:val="000555CF"/>
    <w:rsid w:val="00060530"/>
    <w:rsid w:val="00071469"/>
    <w:rsid w:val="0007468A"/>
    <w:rsid w:val="00076EE4"/>
    <w:rsid w:val="00080597"/>
    <w:rsid w:val="0008214A"/>
    <w:rsid w:val="00083347"/>
    <w:rsid w:val="000908A8"/>
    <w:rsid w:val="000A515B"/>
    <w:rsid w:val="000A730E"/>
    <w:rsid w:val="000B0339"/>
    <w:rsid w:val="000B0E4E"/>
    <w:rsid w:val="000C1450"/>
    <w:rsid w:val="000C1EA5"/>
    <w:rsid w:val="000D2B3A"/>
    <w:rsid w:val="000D500C"/>
    <w:rsid w:val="000E0300"/>
    <w:rsid w:val="000E3172"/>
    <w:rsid w:val="000E32B7"/>
    <w:rsid w:val="000E4192"/>
    <w:rsid w:val="000E41B0"/>
    <w:rsid w:val="000F56B7"/>
    <w:rsid w:val="0011061A"/>
    <w:rsid w:val="00111D8E"/>
    <w:rsid w:val="0012094E"/>
    <w:rsid w:val="00142A8D"/>
    <w:rsid w:val="00153C53"/>
    <w:rsid w:val="00163AA6"/>
    <w:rsid w:val="00164E29"/>
    <w:rsid w:val="0017207F"/>
    <w:rsid w:val="00174179"/>
    <w:rsid w:val="00174AA5"/>
    <w:rsid w:val="00175275"/>
    <w:rsid w:val="001769D4"/>
    <w:rsid w:val="00183C15"/>
    <w:rsid w:val="00183FC5"/>
    <w:rsid w:val="00195A6D"/>
    <w:rsid w:val="001A1A10"/>
    <w:rsid w:val="001A58BB"/>
    <w:rsid w:val="001A59E5"/>
    <w:rsid w:val="001B2A00"/>
    <w:rsid w:val="001B4956"/>
    <w:rsid w:val="001B7CA7"/>
    <w:rsid w:val="001C1509"/>
    <w:rsid w:val="001C3D6C"/>
    <w:rsid w:val="001C562E"/>
    <w:rsid w:val="001C7B4B"/>
    <w:rsid w:val="001D3B03"/>
    <w:rsid w:val="001D5104"/>
    <w:rsid w:val="001D7E89"/>
    <w:rsid w:val="001E1592"/>
    <w:rsid w:val="001E374C"/>
    <w:rsid w:val="001E4D28"/>
    <w:rsid w:val="001E4F4F"/>
    <w:rsid w:val="001F339F"/>
    <w:rsid w:val="001F5936"/>
    <w:rsid w:val="00201B55"/>
    <w:rsid w:val="00201EB9"/>
    <w:rsid w:val="00214D3D"/>
    <w:rsid w:val="0021512E"/>
    <w:rsid w:val="00217F0B"/>
    <w:rsid w:val="00217F52"/>
    <w:rsid w:val="00227222"/>
    <w:rsid w:val="00230025"/>
    <w:rsid w:val="0023262D"/>
    <w:rsid w:val="002339CF"/>
    <w:rsid w:val="002371EC"/>
    <w:rsid w:val="00246154"/>
    <w:rsid w:val="00253C0B"/>
    <w:rsid w:val="002637EC"/>
    <w:rsid w:val="0026609C"/>
    <w:rsid w:val="002941C9"/>
    <w:rsid w:val="002957D0"/>
    <w:rsid w:val="002964A0"/>
    <w:rsid w:val="0029761E"/>
    <w:rsid w:val="002A02B1"/>
    <w:rsid w:val="002A1A03"/>
    <w:rsid w:val="002A5859"/>
    <w:rsid w:val="002B2359"/>
    <w:rsid w:val="002B6230"/>
    <w:rsid w:val="002B6688"/>
    <w:rsid w:val="002C20B6"/>
    <w:rsid w:val="002C282B"/>
    <w:rsid w:val="002C4681"/>
    <w:rsid w:val="002D0B13"/>
    <w:rsid w:val="002D4457"/>
    <w:rsid w:val="002D4DB6"/>
    <w:rsid w:val="002D677E"/>
    <w:rsid w:val="002E03DE"/>
    <w:rsid w:val="002E493F"/>
    <w:rsid w:val="002F2340"/>
    <w:rsid w:val="002F3586"/>
    <w:rsid w:val="002F38CB"/>
    <w:rsid w:val="002F5DC1"/>
    <w:rsid w:val="002F6B01"/>
    <w:rsid w:val="00300DCC"/>
    <w:rsid w:val="00301C34"/>
    <w:rsid w:val="0030301A"/>
    <w:rsid w:val="003044AF"/>
    <w:rsid w:val="00310148"/>
    <w:rsid w:val="00312F2B"/>
    <w:rsid w:val="00313E1C"/>
    <w:rsid w:val="003154D9"/>
    <w:rsid w:val="00324F0A"/>
    <w:rsid w:val="00330420"/>
    <w:rsid w:val="0033075C"/>
    <w:rsid w:val="0033080F"/>
    <w:rsid w:val="00331B32"/>
    <w:rsid w:val="003355F1"/>
    <w:rsid w:val="00335923"/>
    <w:rsid w:val="00336715"/>
    <w:rsid w:val="0033693B"/>
    <w:rsid w:val="003451BD"/>
    <w:rsid w:val="003468F7"/>
    <w:rsid w:val="00350EC2"/>
    <w:rsid w:val="003521C1"/>
    <w:rsid w:val="0035403E"/>
    <w:rsid w:val="00354171"/>
    <w:rsid w:val="0035490C"/>
    <w:rsid w:val="00357D56"/>
    <w:rsid w:val="00361597"/>
    <w:rsid w:val="00376D34"/>
    <w:rsid w:val="00382253"/>
    <w:rsid w:val="00382D0C"/>
    <w:rsid w:val="003834D2"/>
    <w:rsid w:val="0038376C"/>
    <w:rsid w:val="0039086B"/>
    <w:rsid w:val="00391097"/>
    <w:rsid w:val="003949CE"/>
    <w:rsid w:val="00396BF9"/>
    <w:rsid w:val="003A1BC3"/>
    <w:rsid w:val="003A1EB1"/>
    <w:rsid w:val="003A225C"/>
    <w:rsid w:val="003A3309"/>
    <w:rsid w:val="003A4698"/>
    <w:rsid w:val="003A5DA9"/>
    <w:rsid w:val="003A7066"/>
    <w:rsid w:val="003B045D"/>
    <w:rsid w:val="003C1119"/>
    <w:rsid w:val="003C4B19"/>
    <w:rsid w:val="003D1D36"/>
    <w:rsid w:val="003D63BA"/>
    <w:rsid w:val="003D6850"/>
    <w:rsid w:val="003D79A8"/>
    <w:rsid w:val="003E2D3E"/>
    <w:rsid w:val="003E2E23"/>
    <w:rsid w:val="003E3385"/>
    <w:rsid w:val="003E4E7F"/>
    <w:rsid w:val="003E6E02"/>
    <w:rsid w:val="003E7FCB"/>
    <w:rsid w:val="003F1DF2"/>
    <w:rsid w:val="003F7A87"/>
    <w:rsid w:val="00400094"/>
    <w:rsid w:val="00405AA0"/>
    <w:rsid w:val="00410044"/>
    <w:rsid w:val="004154D5"/>
    <w:rsid w:val="004172E8"/>
    <w:rsid w:val="004215B3"/>
    <w:rsid w:val="00442A66"/>
    <w:rsid w:val="0044393B"/>
    <w:rsid w:val="00446F04"/>
    <w:rsid w:val="004507D0"/>
    <w:rsid w:val="00451BEE"/>
    <w:rsid w:val="0045247D"/>
    <w:rsid w:val="00461F8B"/>
    <w:rsid w:val="004650DE"/>
    <w:rsid w:val="00467F05"/>
    <w:rsid w:val="00474549"/>
    <w:rsid w:val="00474DFB"/>
    <w:rsid w:val="00484C05"/>
    <w:rsid w:val="00491373"/>
    <w:rsid w:val="004A028D"/>
    <w:rsid w:val="004A15B4"/>
    <w:rsid w:val="004B1947"/>
    <w:rsid w:val="004B54DB"/>
    <w:rsid w:val="004B7740"/>
    <w:rsid w:val="004C3D69"/>
    <w:rsid w:val="004C4B7E"/>
    <w:rsid w:val="004C4BAF"/>
    <w:rsid w:val="004D1A78"/>
    <w:rsid w:val="004D2BB4"/>
    <w:rsid w:val="004D619A"/>
    <w:rsid w:val="004E58DC"/>
    <w:rsid w:val="004F0B3F"/>
    <w:rsid w:val="004F16A9"/>
    <w:rsid w:val="004F28A9"/>
    <w:rsid w:val="004F3391"/>
    <w:rsid w:val="004F54D8"/>
    <w:rsid w:val="004F75BA"/>
    <w:rsid w:val="00500C05"/>
    <w:rsid w:val="005066F3"/>
    <w:rsid w:val="00506E43"/>
    <w:rsid w:val="00507A77"/>
    <w:rsid w:val="005103A2"/>
    <w:rsid w:val="005171A6"/>
    <w:rsid w:val="0052246A"/>
    <w:rsid w:val="00522C05"/>
    <w:rsid w:val="005238DF"/>
    <w:rsid w:val="00534157"/>
    <w:rsid w:val="00534A03"/>
    <w:rsid w:val="00540FAC"/>
    <w:rsid w:val="0054202C"/>
    <w:rsid w:val="00542CE7"/>
    <w:rsid w:val="00547E6D"/>
    <w:rsid w:val="00550F3C"/>
    <w:rsid w:val="005534F7"/>
    <w:rsid w:val="005547ED"/>
    <w:rsid w:val="00560712"/>
    <w:rsid w:val="00563DE6"/>
    <w:rsid w:val="00563DFA"/>
    <w:rsid w:val="00570FEB"/>
    <w:rsid w:val="00572586"/>
    <w:rsid w:val="0058000C"/>
    <w:rsid w:val="00587B74"/>
    <w:rsid w:val="00587BDD"/>
    <w:rsid w:val="005924ED"/>
    <w:rsid w:val="005965F3"/>
    <w:rsid w:val="005969CB"/>
    <w:rsid w:val="005A0279"/>
    <w:rsid w:val="005A4EB9"/>
    <w:rsid w:val="005A65BB"/>
    <w:rsid w:val="005B062A"/>
    <w:rsid w:val="005B0D3A"/>
    <w:rsid w:val="005B1930"/>
    <w:rsid w:val="005B3D1D"/>
    <w:rsid w:val="005B5E1D"/>
    <w:rsid w:val="005C5C3D"/>
    <w:rsid w:val="005C76C0"/>
    <w:rsid w:val="005D219D"/>
    <w:rsid w:val="005D2365"/>
    <w:rsid w:val="005D40DE"/>
    <w:rsid w:val="005E3886"/>
    <w:rsid w:val="005E3D23"/>
    <w:rsid w:val="005F0D47"/>
    <w:rsid w:val="005F0F0E"/>
    <w:rsid w:val="005F2D36"/>
    <w:rsid w:val="005F2E67"/>
    <w:rsid w:val="005F3B21"/>
    <w:rsid w:val="00600F0A"/>
    <w:rsid w:val="006016EF"/>
    <w:rsid w:val="006018E3"/>
    <w:rsid w:val="00606D55"/>
    <w:rsid w:val="006146D9"/>
    <w:rsid w:val="00616B0E"/>
    <w:rsid w:val="00617DE0"/>
    <w:rsid w:val="006213D3"/>
    <w:rsid w:val="006214E1"/>
    <w:rsid w:val="0062276C"/>
    <w:rsid w:val="0062696A"/>
    <w:rsid w:val="0063701E"/>
    <w:rsid w:val="006373E4"/>
    <w:rsid w:val="00641317"/>
    <w:rsid w:val="00643EAA"/>
    <w:rsid w:val="0064409D"/>
    <w:rsid w:val="00647F78"/>
    <w:rsid w:val="00653488"/>
    <w:rsid w:val="00655E1E"/>
    <w:rsid w:val="00657955"/>
    <w:rsid w:val="00657AE0"/>
    <w:rsid w:val="0066253E"/>
    <w:rsid w:val="00671BB7"/>
    <w:rsid w:val="00675389"/>
    <w:rsid w:val="00677A71"/>
    <w:rsid w:val="00692DB4"/>
    <w:rsid w:val="0069542A"/>
    <w:rsid w:val="00696613"/>
    <w:rsid w:val="00696A52"/>
    <w:rsid w:val="006A0F59"/>
    <w:rsid w:val="006A45D8"/>
    <w:rsid w:val="006A5946"/>
    <w:rsid w:val="006B4277"/>
    <w:rsid w:val="006B4327"/>
    <w:rsid w:val="006B448A"/>
    <w:rsid w:val="006B4900"/>
    <w:rsid w:val="006B52A7"/>
    <w:rsid w:val="006C460D"/>
    <w:rsid w:val="006C4779"/>
    <w:rsid w:val="006D607D"/>
    <w:rsid w:val="006E2C3E"/>
    <w:rsid w:val="006E5BC9"/>
    <w:rsid w:val="00700CBA"/>
    <w:rsid w:val="007045DD"/>
    <w:rsid w:val="00707F14"/>
    <w:rsid w:val="0071190D"/>
    <w:rsid w:val="00712B70"/>
    <w:rsid w:val="00713DED"/>
    <w:rsid w:val="00714585"/>
    <w:rsid w:val="00715372"/>
    <w:rsid w:val="00720F0C"/>
    <w:rsid w:val="00722B7B"/>
    <w:rsid w:val="00725495"/>
    <w:rsid w:val="0072670D"/>
    <w:rsid w:val="00726B41"/>
    <w:rsid w:val="00731D1E"/>
    <w:rsid w:val="00733066"/>
    <w:rsid w:val="00734AD5"/>
    <w:rsid w:val="007468D9"/>
    <w:rsid w:val="0075281C"/>
    <w:rsid w:val="007541D4"/>
    <w:rsid w:val="00760BB1"/>
    <w:rsid w:val="007666E2"/>
    <w:rsid w:val="00792D8E"/>
    <w:rsid w:val="0079556B"/>
    <w:rsid w:val="007A1FD4"/>
    <w:rsid w:val="007B35A1"/>
    <w:rsid w:val="007B729C"/>
    <w:rsid w:val="007B7B23"/>
    <w:rsid w:val="007C0609"/>
    <w:rsid w:val="007C2F0F"/>
    <w:rsid w:val="007C4995"/>
    <w:rsid w:val="007C5999"/>
    <w:rsid w:val="007D07E8"/>
    <w:rsid w:val="007D0A6E"/>
    <w:rsid w:val="007D660E"/>
    <w:rsid w:val="007D6CB5"/>
    <w:rsid w:val="007E2846"/>
    <w:rsid w:val="007F2AF6"/>
    <w:rsid w:val="007F2DD5"/>
    <w:rsid w:val="007F54D3"/>
    <w:rsid w:val="007F598D"/>
    <w:rsid w:val="007F63E1"/>
    <w:rsid w:val="00802FA2"/>
    <w:rsid w:val="00804172"/>
    <w:rsid w:val="00805376"/>
    <w:rsid w:val="00807BEE"/>
    <w:rsid w:val="008306C9"/>
    <w:rsid w:val="00832A62"/>
    <w:rsid w:val="008355C9"/>
    <w:rsid w:val="00844301"/>
    <w:rsid w:val="00845258"/>
    <w:rsid w:val="008454E3"/>
    <w:rsid w:val="0084626B"/>
    <w:rsid w:val="00847DD6"/>
    <w:rsid w:val="008547EF"/>
    <w:rsid w:val="008559DC"/>
    <w:rsid w:val="00856EB8"/>
    <w:rsid w:val="008575AA"/>
    <w:rsid w:val="00863789"/>
    <w:rsid w:val="00864BBC"/>
    <w:rsid w:val="00866E17"/>
    <w:rsid w:val="00870A35"/>
    <w:rsid w:val="00871326"/>
    <w:rsid w:val="008824A1"/>
    <w:rsid w:val="00894604"/>
    <w:rsid w:val="00894652"/>
    <w:rsid w:val="008957C4"/>
    <w:rsid w:val="008976C5"/>
    <w:rsid w:val="008A1DED"/>
    <w:rsid w:val="008A23F1"/>
    <w:rsid w:val="008A267B"/>
    <w:rsid w:val="008A6161"/>
    <w:rsid w:val="008A6B0F"/>
    <w:rsid w:val="008B2B47"/>
    <w:rsid w:val="008C03AD"/>
    <w:rsid w:val="008C0A6F"/>
    <w:rsid w:val="008C0E3B"/>
    <w:rsid w:val="008C1BA9"/>
    <w:rsid w:val="008C4022"/>
    <w:rsid w:val="008C4B88"/>
    <w:rsid w:val="008C5D61"/>
    <w:rsid w:val="008C79E0"/>
    <w:rsid w:val="008C7D81"/>
    <w:rsid w:val="008D1E92"/>
    <w:rsid w:val="008D28EF"/>
    <w:rsid w:val="008D72BA"/>
    <w:rsid w:val="008E5E0B"/>
    <w:rsid w:val="008E6AF3"/>
    <w:rsid w:val="008E7E32"/>
    <w:rsid w:val="008F1B2D"/>
    <w:rsid w:val="008F643B"/>
    <w:rsid w:val="008F7670"/>
    <w:rsid w:val="00915509"/>
    <w:rsid w:val="009171F5"/>
    <w:rsid w:val="0092642D"/>
    <w:rsid w:val="00931DB2"/>
    <w:rsid w:val="00932637"/>
    <w:rsid w:val="00934E6A"/>
    <w:rsid w:val="009357D8"/>
    <w:rsid w:val="00936401"/>
    <w:rsid w:val="00937356"/>
    <w:rsid w:val="00942066"/>
    <w:rsid w:val="00945876"/>
    <w:rsid w:val="009473CE"/>
    <w:rsid w:val="00953031"/>
    <w:rsid w:val="009536DC"/>
    <w:rsid w:val="009630CE"/>
    <w:rsid w:val="009638EF"/>
    <w:rsid w:val="009652BD"/>
    <w:rsid w:val="009657FD"/>
    <w:rsid w:val="00970F08"/>
    <w:rsid w:val="00971BF0"/>
    <w:rsid w:val="00971EAB"/>
    <w:rsid w:val="00976162"/>
    <w:rsid w:val="00982151"/>
    <w:rsid w:val="00984F4D"/>
    <w:rsid w:val="0099795E"/>
    <w:rsid w:val="009A0969"/>
    <w:rsid w:val="009A37AF"/>
    <w:rsid w:val="009A574E"/>
    <w:rsid w:val="009B4FBC"/>
    <w:rsid w:val="009B5803"/>
    <w:rsid w:val="009B593E"/>
    <w:rsid w:val="009C1D99"/>
    <w:rsid w:val="009C4950"/>
    <w:rsid w:val="009C5312"/>
    <w:rsid w:val="009D22E2"/>
    <w:rsid w:val="009D560F"/>
    <w:rsid w:val="009D6123"/>
    <w:rsid w:val="009E05E3"/>
    <w:rsid w:val="009E15C1"/>
    <w:rsid w:val="009E1928"/>
    <w:rsid w:val="009E49B4"/>
    <w:rsid w:val="009E663E"/>
    <w:rsid w:val="009E744C"/>
    <w:rsid w:val="009E7A90"/>
    <w:rsid w:val="009F4E39"/>
    <w:rsid w:val="00A00E51"/>
    <w:rsid w:val="00A00EEA"/>
    <w:rsid w:val="00A0340A"/>
    <w:rsid w:val="00A16CB8"/>
    <w:rsid w:val="00A35A5B"/>
    <w:rsid w:val="00A416CF"/>
    <w:rsid w:val="00A41AEC"/>
    <w:rsid w:val="00A41DE9"/>
    <w:rsid w:val="00A43725"/>
    <w:rsid w:val="00A44835"/>
    <w:rsid w:val="00A4796E"/>
    <w:rsid w:val="00A542CD"/>
    <w:rsid w:val="00A57CB2"/>
    <w:rsid w:val="00A608BE"/>
    <w:rsid w:val="00A61548"/>
    <w:rsid w:val="00A6438B"/>
    <w:rsid w:val="00A64DE2"/>
    <w:rsid w:val="00A72E7F"/>
    <w:rsid w:val="00A73B18"/>
    <w:rsid w:val="00A7695D"/>
    <w:rsid w:val="00A82161"/>
    <w:rsid w:val="00A82A70"/>
    <w:rsid w:val="00A82F81"/>
    <w:rsid w:val="00A848B7"/>
    <w:rsid w:val="00A91014"/>
    <w:rsid w:val="00A93FD1"/>
    <w:rsid w:val="00AA0DA7"/>
    <w:rsid w:val="00AA6C75"/>
    <w:rsid w:val="00AB0A2A"/>
    <w:rsid w:val="00AC1CBB"/>
    <w:rsid w:val="00AC52DB"/>
    <w:rsid w:val="00AC634D"/>
    <w:rsid w:val="00AD17EC"/>
    <w:rsid w:val="00AD2592"/>
    <w:rsid w:val="00AD6A1A"/>
    <w:rsid w:val="00AE0F6F"/>
    <w:rsid w:val="00AE23B1"/>
    <w:rsid w:val="00AF16F9"/>
    <w:rsid w:val="00AF2FB7"/>
    <w:rsid w:val="00B03FBF"/>
    <w:rsid w:val="00B040E1"/>
    <w:rsid w:val="00B0479D"/>
    <w:rsid w:val="00B04858"/>
    <w:rsid w:val="00B11B69"/>
    <w:rsid w:val="00B13FCA"/>
    <w:rsid w:val="00B14C36"/>
    <w:rsid w:val="00B16797"/>
    <w:rsid w:val="00B16D0F"/>
    <w:rsid w:val="00B1734A"/>
    <w:rsid w:val="00B1751A"/>
    <w:rsid w:val="00B2107F"/>
    <w:rsid w:val="00B23F7D"/>
    <w:rsid w:val="00B25105"/>
    <w:rsid w:val="00B27EB2"/>
    <w:rsid w:val="00B31DF2"/>
    <w:rsid w:val="00B34F2B"/>
    <w:rsid w:val="00B359A6"/>
    <w:rsid w:val="00B3612F"/>
    <w:rsid w:val="00B371EA"/>
    <w:rsid w:val="00B45BA4"/>
    <w:rsid w:val="00B47BFA"/>
    <w:rsid w:val="00B50E69"/>
    <w:rsid w:val="00B55EB9"/>
    <w:rsid w:val="00B639C2"/>
    <w:rsid w:val="00B64E89"/>
    <w:rsid w:val="00B71B1A"/>
    <w:rsid w:val="00B73CF8"/>
    <w:rsid w:val="00B90996"/>
    <w:rsid w:val="00B90B77"/>
    <w:rsid w:val="00B92417"/>
    <w:rsid w:val="00B92B22"/>
    <w:rsid w:val="00B936CD"/>
    <w:rsid w:val="00B96A35"/>
    <w:rsid w:val="00BA06C2"/>
    <w:rsid w:val="00BA2833"/>
    <w:rsid w:val="00BA61D9"/>
    <w:rsid w:val="00BA7300"/>
    <w:rsid w:val="00BA7531"/>
    <w:rsid w:val="00BB0C00"/>
    <w:rsid w:val="00BB19E8"/>
    <w:rsid w:val="00BC5A4F"/>
    <w:rsid w:val="00BD3F04"/>
    <w:rsid w:val="00BE45AA"/>
    <w:rsid w:val="00BE76D9"/>
    <w:rsid w:val="00BF338A"/>
    <w:rsid w:val="00BF485A"/>
    <w:rsid w:val="00BF5941"/>
    <w:rsid w:val="00BF6EBC"/>
    <w:rsid w:val="00C01357"/>
    <w:rsid w:val="00C023DF"/>
    <w:rsid w:val="00C025DC"/>
    <w:rsid w:val="00C07245"/>
    <w:rsid w:val="00C07C12"/>
    <w:rsid w:val="00C15877"/>
    <w:rsid w:val="00C215D8"/>
    <w:rsid w:val="00C21688"/>
    <w:rsid w:val="00C22BC6"/>
    <w:rsid w:val="00C2372E"/>
    <w:rsid w:val="00C25AAC"/>
    <w:rsid w:val="00C300A1"/>
    <w:rsid w:val="00C30FF9"/>
    <w:rsid w:val="00C322C7"/>
    <w:rsid w:val="00C336EB"/>
    <w:rsid w:val="00C43C4B"/>
    <w:rsid w:val="00C47206"/>
    <w:rsid w:val="00C50EB4"/>
    <w:rsid w:val="00C52496"/>
    <w:rsid w:val="00C526DB"/>
    <w:rsid w:val="00C55390"/>
    <w:rsid w:val="00C60113"/>
    <w:rsid w:val="00C62B6A"/>
    <w:rsid w:val="00C64139"/>
    <w:rsid w:val="00C64672"/>
    <w:rsid w:val="00C66D45"/>
    <w:rsid w:val="00C71C91"/>
    <w:rsid w:val="00C73376"/>
    <w:rsid w:val="00C81C6E"/>
    <w:rsid w:val="00C82011"/>
    <w:rsid w:val="00C84AC4"/>
    <w:rsid w:val="00C97618"/>
    <w:rsid w:val="00CA62F0"/>
    <w:rsid w:val="00CB053E"/>
    <w:rsid w:val="00CC2940"/>
    <w:rsid w:val="00CC67BF"/>
    <w:rsid w:val="00CC71FA"/>
    <w:rsid w:val="00CD402E"/>
    <w:rsid w:val="00CE15B1"/>
    <w:rsid w:val="00CE27AF"/>
    <w:rsid w:val="00CF5643"/>
    <w:rsid w:val="00CF70BF"/>
    <w:rsid w:val="00D0493F"/>
    <w:rsid w:val="00D04AD9"/>
    <w:rsid w:val="00D04FB3"/>
    <w:rsid w:val="00D103EF"/>
    <w:rsid w:val="00D11CE2"/>
    <w:rsid w:val="00D12A8C"/>
    <w:rsid w:val="00D14DFC"/>
    <w:rsid w:val="00D158EF"/>
    <w:rsid w:val="00D23F48"/>
    <w:rsid w:val="00D27059"/>
    <w:rsid w:val="00D36FDD"/>
    <w:rsid w:val="00D373A1"/>
    <w:rsid w:val="00D44E74"/>
    <w:rsid w:val="00D51FA9"/>
    <w:rsid w:val="00D52752"/>
    <w:rsid w:val="00D52803"/>
    <w:rsid w:val="00D64AD3"/>
    <w:rsid w:val="00D66728"/>
    <w:rsid w:val="00D67A38"/>
    <w:rsid w:val="00D80489"/>
    <w:rsid w:val="00D80896"/>
    <w:rsid w:val="00D82B50"/>
    <w:rsid w:val="00D84EE6"/>
    <w:rsid w:val="00D863F8"/>
    <w:rsid w:val="00D904A9"/>
    <w:rsid w:val="00D91111"/>
    <w:rsid w:val="00DA2A89"/>
    <w:rsid w:val="00DA371C"/>
    <w:rsid w:val="00DA4FDC"/>
    <w:rsid w:val="00DA6ACA"/>
    <w:rsid w:val="00DB107C"/>
    <w:rsid w:val="00DB23AB"/>
    <w:rsid w:val="00DB6CB9"/>
    <w:rsid w:val="00DC40B0"/>
    <w:rsid w:val="00DC5E8B"/>
    <w:rsid w:val="00DD4C9A"/>
    <w:rsid w:val="00DD694B"/>
    <w:rsid w:val="00DE05C3"/>
    <w:rsid w:val="00DE149F"/>
    <w:rsid w:val="00DE219D"/>
    <w:rsid w:val="00DE2CBD"/>
    <w:rsid w:val="00DE4881"/>
    <w:rsid w:val="00DE5A82"/>
    <w:rsid w:val="00DF3641"/>
    <w:rsid w:val="00DF6011"/>
    <w:rsid w:val="00DF6134"/>
    <w:rsid w:val="00DF7734"/>
    <w:rsid w:val="00E00CDD"/>
    <w:rsid w:val="00E11057"/>
    <w:rsid w:val="00E270F1"/>
    <w:rsid w:val="00E3194A"/>
    <w:rsid w:val="00E336F5"/>
    <w:rsid w:val="00E35196"/>
    <w:rsid w:val="00E35C87"/>
    <w:rsid w:val="00E37F75"/>
    <w:rsid w:val="00E41E77"/>
    <w:rsid w:val="00E43FB9"/>
    <w:rsid w:val="00E507C6"/>
    <w:rsid w:val="00E51D78"/>
    <w:rsid w:val="00E547FB"/>
    <w:rsid w:val="00E566FD"/>
    <w:rsid w:val="00E56BCB"/>
    <w:rsid w:val="00E60546"/>
    <w:rsid w:val="00E62CAC"/>
    <w:rsid w:val="00E64C6B"/>
    <w:rsid w:val="00E672CB"/>
    <w:rsid w:val="00E71C4B"/>
    <w:rsid w:val="00E752E5"/>
    <w:rsid w:val="00E84B22"/>
    <w:rsid w:val="00E924FF"/>
    <w:rsid w:val="00E95C24"/>
    <w:rsid w:val="00EA30FC"/>
    <w:rsid w:val="00EA41FB"/>
    <w:rsid w:val="00EB57E5"/>
    <w:rsid w:val="00EC2232"/>
    <w:rsid w:val="00EC334F"/>
    <w:rsid w:val="00EC64BD"/>
    <w:rsid w:val="00EC6618"/>
    <w:rsid w:val="00EC6A19"/>
    <w:rsid w:val="00EC7E19"/>
    <w:rsid w:val="00ED1E7D"/>
    <w:rsid w:val="00ED7C6A"/>
    <w:rsid w:val="00EF7893"/>
    <w:rsid w:val="00F07E69"/>
    <w:rsid w:val="00F225C1"/>
    <w:rsid w:val="00F24633"/>
    <w:rsid w:val="00F2718C"/>
    <w:rsid w:val="00F30D7E"/>
    <w:rsid w:val="00F34D30"/>
    <w:rsid w:val="00F361B7"/>
    <w:rsid w:val="00F3794E"/>
    <w:rsid w:val="00F43907"/>
    <w:rsid w:val="00F45557"/>
    <w:rsid w:val="00F4567F"/>
    <w:rsid w:val="00F45763"/>
    <w:rsid w:val="00F45D2C"/>
    <w:rsid w:val="00F4799E"/>
    <w:rsid w:val="00F543FB"/>
    <w:rsid w:val="00F60DE5"/>
    <w:rsid w:val="00F61B41"/>
    <w:rsid w:val="00F63A28"/>
    <w:rsid w:val="00F66212"/>
    <w:rsid w:val="00F66441"/>
    <w:rsid w:val="00F77D65"/>
    <w:rsid w:val="00F811DD"/>
    <w:rsid w:val="00F978E2"/>
    <w:rsid w:val="00FB1CA1"/>
    <w:rsid w:val="00FB297A"/>
    <w:rsid w:val="00FB3905"/>
    <w:rsid w:val="00FB4F96"/>
    <w:rsid w:val="00FC2306"/>
    <w:rsid w:val="00FC3355"/>
    <w:rsid w:val="00FC666E"/>
    <w:rsid w:val="00FC7079"/>
    <w:rsid w:val="00FD147D"/>
    <w:rsid w:val="00FD1E02"/>
    <w:rsid w:val="00FD289F"/>
    <w:rsid w:val="00FD5F42"/>
    <w:rsid w:val="00FE28FB"/>
    <w:rsid w:val="00FE3C85"/>
    <w:rsid w:val="00FE4BCB"/>
    <w:rsid w:val="00FE5A78"/>
    <w:rsid w:val="00FE5D4D"/>
    <w:rsid w:val="00FF0DE0"/>
    <w:rsid w:val="00FF2927"/>
    <w:rsid w:val="00FF6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D4C01"/>
  <w15:docId w15:val="{9F8FA5BE-B91E-4A13-8B9A-7067836A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B6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3C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35403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semiHidden/>
    <w:rsid w:val="00153C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Akapit z listą5,1.Nagłówek,CW_Lista,wypunktowanie,Preambuła,Bulleted list,Akapit z listą BS,Odstavec,Kolorowa lista — akcent 11,2 heading,A_wyliczenie,K-P_odwolanie,maz_wyliczenie,opis dzialania"/>
    <w:basedOn w:val="Normalny"/>
    <w:link w:val="AkapitzlistZnak"/>
    <w:uiPriority w:val="34"/>
    <w:qFormat/>
    <w:rsid w:val="00153C53"/>
    <w:pPr>
      <w:ind w:left="720"/>
      <w:contextualSpacing/>
    </w:pPr>
    <w:rPr>
      <w:rFonts w:cs="Times New Roman"/>
    </w:rPr>
  </w:style>
  <w:style w:type="paragraph" w:styleId="Tytu">
    <w:name w:val="Title"/>
    <w:basedOn w:val="Normalny"/>
    <w:link w:val="TytuZnak"/>
    <w:qFormat/>
    <w:rsid w:val="00153C53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lang w:val="en-US" w:eastAsia="ar-SA"/>
    </w:rPr>
  </w:style>
  <w:style w:type="table" w:styleId="Tabela-Siatka">
    <w:name w:val="Table Grid"/>
    <w:basedOn w:val="Standardowy"/>
    <w:uiPriority w:val="59"/>
    <w:rsid w:val="00142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basedOn w:val="Domylnaczcionkaakapitu"/>
    <w:link w:val="Nagwek1"/>
    <w:uiPriority w:val="9"/>
    <w:rsid w:val="003D63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969CB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qFormat/>
    <w:rsid w:val="005969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5969CB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C562E"/>
    <w:rPr>
      <w:color w:val="808080"/>
    </w:rPr>
  </w:style>
  <w:style w:type="character" w:customStyle="1" w:styleId="AkapitzlistZnak">
    <w:name w:val="Akapit z listą Znak"/>
    <w:aliases w:val="L1 Znak,Numerowanie Znak,List Paragraph Znak,Akapit z listą5 Znak,1.Nagłówek Znak,CW_Lista Znak,wypunktowanie Znak,Preambuła Znak,Bulleted list Znak,Akapit z listą BS Znak,Odstavec Znak,Kolorowa lista — akcent 11 Znak,2 heading Znak"/>
    <w:basedOn w:val="Domylnaczcionkaakapitu"/>
    <w:link w:val="Akapitzlist"/>
    <w:uiPriority w:val="34"/>
    <w:qFormat/>
    <w:locked/>
    <w:rsid w:val="00671BB7"/>
    <w:rPr>
      <w:rFonts w:ascii="Calibri" w:eastAsia="Calibri" w:hAnsi="Calibri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5965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color w:val="000000"/>
      <w:lang w:val="en-GB" w:eastAsia="en-GB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965F3"/>
    <w:rPr>
      <w:rFonts w:ascii="Courier New" w:eastAsia="Calibri" w:hAnsi="Courier New" w:cs="Times New Roman"/>
      <w:color w:val="000000"/>
      <w:sz w:val="20"/>
      <w:szCs w:val="20"/>
      <w:lang w:val="en-GB" w:eastAsia="en-GB"/>
    </w:rPr>
  </w:style>
  <w:style w:type="paragraph" w:customStyle="1" w:styleId="TableParagraph">
    <w:name w:val="Table Paragraph"/>
    <w:basedOn w:val="Normalny"/>
    <w:uiPriority w:val="1"/>
    <w:qFormat/>
    <w:rsid w:val="009A37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bidi="pl-PL"/>
    </w:rPr>
  </w:style>
  <w:style w:type="paragraph" w:styleId="NormalnyWeb">
    <w:name w:val="Normal (Web)"/>
    <w:basedOn w:val="Normalny"/>
    <w:uiPriority w:val="99"/>
    <w:semiHidden/>
    <w:unhideWhenUsed/>
    <w:rsid w:val="004C3D6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EC64BD"/>
    <w:pPr>
      <w:widowControl w:val="0"/>
      <w:suppressLineNumbers/>
      <w:suppressAutoHyphens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Bezodstpw">
    <w:name w:val="No Spacing"/>
    <w:link w:val="BezodstpwZnak"/>
    <w:uiPriority w:val="99"/>
    <w:qFormat/>
    <w:rsid w:val="00A0340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3C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E37F75"/>
    <w:rPr>
      <w:rFonts w:ascii="Calibri" w:eastAsia="Calibri" w:hAnsi="Calibri" w:cs="Arial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0339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03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0B0339"/>
    <w:rPr>
      <w:rFonts w:ascii="Courier New" w:eastAsia="Times New Roman" w:hAnsi="Courier New" w:cs="Times New Roman"/>
      <w:b/>
      <w:sz w:val="24"/>
    </w:rPr>
  </w:style>
  <w:style w:type="table" w:customStyle="1" w:styleId="Tabela-Siatka1">
    <w:name w:val="Tabela - Siatka1"/>
    <w:basedOn w:val="Standardowy"/>
    <w:next w:val="Tabela-Siatka"/>
    <w:rsid w:val="001C1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y1">
    <w:name w:val="Normalny1"/>
    <w:uiPriority w:val="99"/>
    <w:qFormat/>
    <w:rsid w:val="001C3D6C"/>
    <w:pPr>
      <w:spacing w:after="0"/>
    </w:pPr>
    <w:rPr>
      <w:rFonts w:ascii="Arial" w:eastAsia="Arial" w:hAnsi="Arial" w:cs="Arial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F0B"/>
    <w:rPr>
      <w:color w:val="605E5C"/>
      <w:shd w:val="clear" w:color="auto" w:fill="E1DFDD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7F14"/>
    <w:rPr>
      <w:vertAlign w:val="superscript"/>
    </w:rPr>
  </w:style>
  <w:style w:type="character" w:customStyle="1" w:styleId="markedcontent">
    <w:name w:val="markedcontent"/>
    <w:basedOn w:val="Domylnaczcionkaakapitu"/>
    <w:rsid w:val="00D158EF"/>
  </w:style>
  <w:style w:type="character" w:customStyle="1" w:styleId="normaltextrun">
    <w:name w:val="normaltextrun"/>
    <w:basedOn w:val="Domylnaczcionkaakapitu"/>
    <w:rsid w:val="0023262D"/>
  </w:style>
  <w:style w:type="paragraph" w:customStyle="1" w:styleId="paragraph">
    <w:name w:val="paragraph"/>
    <w:basedOn w:val="Normalny"/>
    <w:rsid w:val="007E28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omylnaczcionkaakapitu"/>
    <w:rsid w:val="007E2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1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9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2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2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AA4E-5D9A-41FD-873E-E9BED6A04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752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Barbara Fluder</cp:lastModifiedBy>
  <cp:revision>52</cp:revision>
  <cp:lastPrinted>2024-10-17T07:40:00Z</cp:lastPrinted>
  <dcterms:created xsi:type="dcterms:W3CDTF">2022-08-08T16:43:00Z</dcterms:created>
  <dcterms:modified xsi:type="dcterms:W3CDTF">2024-11-05T10:46:00Z</dcterms:modified>
</cp:coreProperties>
</file>