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7F4A62" w14:textId="77777777" w:rsidR="00744EE7" w:rsidRPr="00D53476" w:rsidRDefault="00386DCE" w:rsidP="00682780">
      <w:pPr>
        <w:autoSpaceDN w:val="0"/>
        <w:adjustRightInd w:val="0"/>
        <w:jc w:val="right"/>
        <w:rPr>
          <w:rFonts w:ascii="Arial" w:hAnsi="Arial" w:cs="Arial"/>
          <w:b/>
          <w:sz w:val="22"/>
          <w:szCs w:val="22"/>
        </w:rPr>
      </w:pPr>
      <w:r w:rsidRPr="00D53476">
        <w:rPr>
          <w:rFonts w:ascii="Arial" w:hAnsi="Arial" w:cs="Arial"/>
          <w:b/>
          <w:sz w:val="22"/>
          <w:szCs w:val="22"/>
        </w:rPr>
        <w:t>Załącznik nr 8</w:t>
      </w:r>
      <w:r w:rsidR="00DD53CB" w:rsidRPr="00D53476">
        <w:rPr>
          <w:rFonts w:ascii="Arial" w:hAnsi="Arial" w:cs="Arial"/>
          <w:b/>
          <w:sz w:val="22"/>
          <w:szCs w:val="22"/>
        </w:rPr>
        <w:t xml:space="preserve"> do SWZ</w:t>
      </w:r>
    </w:p>
    <w:p w14:paraId="365553FD" w14:textId="77777777" w:rsidR="00744EE7" w:rsidRPr="00D53476" w:rsidRDefault="00744EE7" w:rsidP="00682780">
      <w:pPr>
        <w:jc w:val="center"/>
        <w:rPr>
          <w:rFonts w:ascii="Arial" w:hAnsi="Arial" w:cs="Arial"/>
          <w:b/>
          <w:sz w:val="22"/>
          <w:szCs w:val="22"/>
        </w:rPr>
      </w:pPr>
      <w:r w:rsidRPr="00D53476">
        <w:rPr>
          <w:rFonts w:ascii="Arial" w:hAnsi="Arial" w:cs="Arial"/>
          <w:b/>
          <w:sz w:val="22"/>
          <w:szCs w:val="22"/>
        </w:rPr>
        <w:t xml:space="preserve">UMOWA </w:t>
      </w:r>
      <w:r w:rsidR="006127A6" w:rsidRPr="00D53476">
        <w:rPr>
          <w:rFonts w:ascii="Arial" w:hAnsi="Arial" w:cs="Arial"/>
          <w:b/>
          <w:sz w:val="22"/>
          <w:szCs w:val="22"/>
        </w:rPr>
        <w:t>–</w:t>
      </w:r>
      <w:r w:rsidRPr="00D53476">
        <w:rPr>
          <w:rFonts w:ascii="Arial" w:hAnsi="Arial" w:cs="Arial"/>
          <w:b/>
          <w:sz w:val="22"/>
          <w:szCs w:val="22"/>
        </w:rPr>
        <w:t xml:space="preserve"> projekt</w:t>
      </w:r>
    </w:p>
    <w:p w14:paraId="0283E835" w14:textId="1CB21BFE" w:rsidR="00DD53CB" w:rsidRPr="00D53476" w:rsidRDefault="00DD53CB" w:rsidP="00682780">
      <w:pPr>
        <w:ind w:firstLine="708"/>
        <w:jc w:val="both"/>
        <w:rPr>
          <w:rFonts w:ascii="Arial" w:hAnsi="Arial" w:cs="Arial"/>
          <w:sz w:val="22"/>
          <w:szCs w:val="22"/>
        </w:rPr>
      </w:pPr>
      <w:r w:rsidRPr="00D53476">
        <w:rPr>
          <w:rFonts w:ascii="Arial" w:hAnsi="Arial" w:cs="Arial"/>
          <w:b/>
          <w:sz w:val="22"/>
          <w:szCs w:val="22"/>
        </w:rPr>
        <w:t>zawarta w dniu ………………..202</w:t>
      </w:r>
      <w:r w:rsidR="00A471D9" w:rsidRPr="00D53476">
        <w:rPr>
          <w:rFonts w:ascii="Arial" w:hAnsi="Arial" w:cs="Arial"/>
          <w:b/>
          <w:sz w:val="22"/>
          <w:szCs w:val="22"/>
        </w:rPr>
        <w:t>4</w:t>
      </w:r>
      <w:r w:rsidRPr="00D53476">
        <w:rPr>
          <w:rFonts w:ascii="Arial" w:hAnsi="Arial" w:cs="Arial"/>
          <w:b/>
          <w:sz w:val="22"/>
          <w:szCs w:val="22"/>
        </w:rPr>
        <w:t>r.</w:t>
      </w:r>
      <w:r w:rsidRPr="00D53476">
        <w:rPr>
          <w:rFonts w:ascii="Arial" w:hAnsi="Arial" w:cs="Arial"/>
          <w:sz w:val="22"/>
          <w:szCs w:val="22"/>
        </w:rPr>
        <w:t xml:space="preserve"> w </w:t>
      </w:r>
      <w:r w:rsidR="006B5F73" w:rsidRPr="00D53476">
        <w:rPr>
          <w:rFonts w:ascii="Arial" w:hAnsi="Arial" w:cs="Arial"/>
          <w:sz w:val="22"/>
          <w:szCs w:val="22"/>
        </w:rPr>
        <w:t xml:space="preserve">Chrzanowie </w:t>
      </w:r>
      <w:r w:rsidRPr="00D53476">
        <w:rPr>
          <w:rFonts w:ascii="Arial" w:hAnsi="Arial" w:cs="Arial"/>
          <w:sz w:val="22"/>
          <w:szCs w:val="22"/>
        </w:rPr>
        <w:t>pomiędzy:</w:t>
      </w:r>
    </w:p>
    <w:p w14:paraId="1B0D4DB9" w14:textId="77777777" w:rsidR="00D51F6C" w:rsidRPr="00D53476" w:rsidRDefault="00D51F6C" w:rsidP="00D51F6C">
      <w:pPr>
        <w:rPr>
          <w:rFonts w:ascii="Arial" w:hAnsi="Arial" w:cs="Arial"/>
          <w:b/>
          <w:sz w:val="22"/>
          <w:szCs w:val="22"/>
        </w:rPr>
      </w:pPr>
      <w:r w:rsidRPr="00D53476">
        <w:rPr>
          <w:rFonts w:ascii="Arial" w:hAnsi="Arial" w:cs="Arial"/>
          <w:b/>
          <w:sz w:val="22"/>
          <w:szCs w:val="22"/>
        </w:rPr>
        <w:t>Gminą Chrzanów</w:t>
      </w:r>
    </w:p>
    <w:p w14:paraId="686B848D" w14:textId="77777777" w:rsidR="00D51F6C" w:rsidRPr="00D53476" w:rsidRDefault="00D51F6C" w:rsidP="00D51F6C">
      <w:pPr>
        <w:rPr>
          <w:rFonts w:ascii="Arial" w:hAnsi="Arial" w:cs="Arial"/>
          <w:sz w:val="22"/>
          <w:szCs w:val="22"/>
        </w:rPr>
      </w:pPr>
      <w:r w:rsidRPr="00D53476">
        <w:rPr>
          <w:rFonts w:ascii="Arial" w:hAnsi="Arial" w:cs="Arial"/>
          <w:sz w:val="22"/>
          <w:szCs w:val="22"/>
        </w:rPr>
        <w:t>z siedzibą: Chrzanów Trzeci 112, 23-205 Chrzanów</w:t>
      </w:r>
    </w:p>
    <w:p w14:paraId="7FC906F6" w14:textId="77777777" w:rsidR="00D51F6C" w:rsidRPr="00D53476" w:rsidRDefault="00D51F6C" w:rsidP="00D51F6C">
      <w:pPr>
        <w:rPr>
          <w:rFonts w:ascii="Arial" w:hAnsi="Arial" w:cs="Arial"/>
          <w:sz w:val="22"/>
          <w:szCs w:val="22"/>
        </w:rPr>
      </w:pPr>
      <w:r w:rsidRPr="00D53476">
        <w:rPr>
          <w:rFonts w:ascii="Arial" w:hAnsi="Arial" w:cs="Arial"/>
          <w:sz w:val="22"/>
          <w:szCs w:val="22"/>
        </w:rPr>
        <w:t>NIP 862-157-63-38, REGON ………………..</w:t>
      </w:r>
    </w:p>
    <w:p w14:paraId="5E1D013A" w14:textId="77777777" w:rsidR="00D51F6C" w:rsidRPr="00D53476" w:rsidRDefault="00D51F6C" w:rsidP="00D51F6C">
      <w:pPr>
        <w:pStyle w:val="Tekstpodstawowy"/>
        <w:jc w:val="left"/>
        <w:rPr>
          <w:rFonts w:ascii="Arial" w:hAnsi="Arial" w:cs="Arial"/>
          <w:sz w:val="22"/>
          <w:szCs w:val="22"/>
        </w:rPr>
      </w:pPr>
      <w:r w:rsidRPr="00D53476">
        <w:rPr>
          <w:rFonts w:ascii="Arial" w:hAnsi="Arial" w:cs="Arial"/>
          <w:sz w:val="22"/>
          <w:szCs w:val="22"/>
        </w:rPr>
        <w:t>reprezentowaną przez:</w:t>
      </w:r>
    </w:p>
    <w:p w14:paraId="19C503A3" w14:textId="77777777" w:rsidR="00D51F6C" w:rsidRPr="00D53476" w:rsidRDefault="00D51F6C" w:rsidP="00D51F6C">
      <w:pPr>
        <w:rPr>
          <w:rFonts w:ascii="Arial" w:hAnsi="Arial" w:cs="Arial"/>
          <w:sz w:val="22"/>
          <w:szCs w:val="22"/>
        </w:rPr>
      </w:pPr>
      <w:r w:rsidRPr="00D53476">
        <w:rPr>
          <w:rFonts w:ascii="Arial" w:hAnsi="Arial" w:cs="Arial"/>
          <w:sz w:val="22"/>
          <w:szCs w:val="22"/>
        </w:rPr>
        <w:t>………</w:t>
      </w:r>
    </w:p>
    <w:p w14:paraId="2A0EF634" w14:textId="77777777" w:rsidR="00D51F6C" w:rsidRPr="00D53476" w:rsidRDefault="00D51F6C" w:rsidP="00D51F6C">
      <w:pPr>
        <w:rPr>
          <w:rFonts w:ascii="Arial" w:hAnsi="Arial" w:cs="Arial"/>
          <w:sz w:val="22"/>
          <w:szCs w:val="22"/>
        </w:rPr>
      </w:pPr>
      <w:r w:rsidRPr="00D53476">
        <w:rPr>
          <w:rFonts w:ascii="Arial" w:hAnsi="Arial" w:cs="Arial"/>
          <w:sz w:val="22"/>
          <w:szCs w:val="22"/>
        </w:rPr>
        <w:t xml:space="preserve">przy kontrasygnacie …………………….  – Skarbnika Gminy </w:t>
      </w:r>
    </w:p>
    <w:p w14:paraId="1910AB28" w14:textId="55E96AC5" w:rsidR="00D51F6C" w:rsidRPr="00D53476" w:rsidRDefault="00D51F6C" w:rsidP="00D51F6C">
      <w:pPr>
        <w:rPr>
          <w:rFonts w:ascii="Arial" w:hAnsi="Arial" w:cs="Arial"/>
          <w:sz w:val="22"/>
          <w:szCs w:val="22"/>
        </w:rPr>
      </w:pPr>
      <w:r w:rsidRPr="00D53476">
        <w:rPr>
          <w:rFonts w:ascii="Arial" w:hAnsi="Arial" w:cs="Arial"/>
          <w:sz w:val="22"/>
          <w:szCs w:val="22"/>
        </w:rPr>
        <w:t>zwaną w dalszej części umowy Zamawiającym</w:t>
      </w:r>
    </w:p>
    <w:p w14:paraId="01404252" w14:textId="118AE8C6" w:rsidR="00DD53CB" w:rsidRPr="00D53476" w:rsidRDefault="00DD53CB" w:rsidP="00D51F6C">
      <w:pPr>
        <w:rPr>
          <w:rFonts w:ascii="Arial" w:hAnsi="Arial" w:cs="Arial"/>
          <w:sz w:val="22"/>
          <w:szCs w:val="22"/>
        </w:rPr>
      </w:pPr>
      <w:r w:rsidRPr="00D53476">
        <w:rPr>
          <w:rFonts w:ascii="Arial" w:hAnsi="Arial" w:cs="Arial"/>
          <w:sz w:val="22"/>
          <w:szCs w:val="22"/>
        </w:rPr>
        <w:t xml:space="preserve">a  firmą </w:t>
      </w:r>
      <w:r w:rsidRPr="00D53476">
        <w:rPr>
          <w:rFonts w:ascii="Arial" w:hAnsi="Arial" w:cs="Arial"/>
          <w:b/>
          <w:sz w:val="22"/>
          <w:szCs w:val="22"/>
        </w:rPr>
        <w:t xml:space="preserve">………………………….. </w:t>
      </w:r>
      <w:r w:rsidRPr="00D53476">
        <w:rPr>
          <w:rFonts w:ascii="Arial" w:hAnsi="Arial" w:cs="Arial"/>
          <w:sz w:val="22"/>
          <w:szCs w:val="22"/>
        </w:rPr>
        <w:t xml:space="preserve"> z siedzibą  ……………………………………………</w:t>
      </w:r>
    </w:p>
    <w:p w14:paraId="193CE7C2" w14:textId="77777777" w:rsidR="00DD53CB" w:rsidRPr="00D53476" w:rsidRDefault="00DD53CB" w:rsidP="00682780">
      <w:pPr>
        <w:rPr>
          <w:rFonts w:ascii="Arial" w:hAnsi="Arial" w:cs="Arial"/>
          <w:sz w:val="22"/>
          <w:szCs w:val="22"/>
        </w:rPr>
      </w:pPr>
      <w:r w:rsidRPr="00D53476">
        <w:rPr>
          <w:rFonts w:ascii="Arial" w:hAnsi="Arial" w:cs="Arial"/>
          <w:sz w:val="22"/>
          <w:szCs w:val="22"/>
        </w:rPr>
        <w:t>wpisaną do rejestru przedsiębiorców ……………………………, NIP: …………………………………</w:t>
      </w:r>
    </w:p>
    <w:p w14:paraId="5093B825" w14:textId="77777777" w:rsidR="00DD53CB" w:rsidRPr="00D53476" w:rsidRDefault="00DD53CB" w:rsidP="00682780">
      <w:pPr>
        <w:ind w:firstLine="708"/>
        <w:rPr>
          <w:rFonts w:ascii="Arial" w:hAnsi="Arial" w:cs="Arial"/>
          <w:sz w:val="22"/>
          <w:szCs w:val="22"/>
        </w:rPr>
      </w:pPr>
      <w:r w:rsidRPr="00D53476">
        <w:rPr>
          <w:rFonts w:ascii="Arial" w:hAnsi="Arial" w:cs="Arial"/>
          <w:sz w:val="22"/>
          <w:szCs w:val="22"/>
        </w:rPr>
        <w:t xml:space="preserve">zwaną w dalszej części Umowy - </w:t>
      </w:r>
      <w:r w:rsidRPr="00D53476">
        <w:rPr>
          <w:rFonts w:ascii="Arial" w:hAnsi="Arial" w:cs="Arial"/>
          <w:b/>
          <w:sz w:val="22"/>
          <w:szCs w:val="22"/>
        </w:rPr>
        <w:t>Wykonawcą</w:t>
      </w:r>
      <w:r w:rsidRPr="00D53476">
        <w:rPr>
          <w:rFonts w:ascii="Arial" w:hAnsi="Arial" w:cs="Arial"/>
          <w:sz w:val="22"/>
          <w:szCs w:val="22"/>
        </w:rPr>
        <w:t xml:space="preserve">, </w:t>
      </w:r>
    </w:p>
    <w:p w14:paraId="4E0C5166" w14:textId="77777777" w:rsidR="00DD53CB" w:rsidRPr="00D53476" w:rsidRDefault="00DD53CB" w:rsidP="00682780">
      <w:pPr>
        <w:rPr>
          <w:rFonts w:ascii="Arial" w:hAnsi="Arial" w:cs="Arial"/>
          <w:sz w:val="22"/>
          <w:szCs w:val="22"/>
        </w:rPr>
      </w:pPr>
      <w:r w:rsidRPr="00D53476">
        <w:rPr>
          <w:rFonts w:ascii="Arial" w:hAnsi="Arial" w:cs="Arial"/>
          <w:sz w:val="22"/>
          <w:szCs w:val="22"/>
        </w:rPr>
        <w:t xml:space="preserve"> reprezentowaną przez </w:t>
      </w:r>
      <w:r w:rsidR="00953F6E" w:rsidRPr="00D53476">
        <w:rPr>
          <w:rFonts w:ascii="Arial" w:hAnsi="Arial" w:cs="Arial"/>
          <w:sz w:val="22"/>
          <w:szCs w:val="22"/>
        </w:rPr>
        <w:t>………………………</w:t>
      </w:r>
      <w:r w:rsidRPr="00D53476">
        <w:rPr>
          <w:rFonts w:ascii="Arial" w:hAnsi="Arial" w:cs="Arial"/>
          <w:sz w:val="22"/>
          <w:szCs w:val="22"/>
        </w:rPr>
        <w:t>……………………………….</w:t>
      </w:r>
    </w:p>
    <w:p w14:paraId="499B9211" w14:textId="77777777" w:rsidR="00DD53CB" w:rsidRPr="00D53476" w:rsidRDefault="00DD53CB" w:rsidP="00682780">
      <w:pPr>
        <w:ind w:firstLine="708"/>
        <w:rPr>
          <w:rFonts w:ascii="Arial" w:hAnsi="Arial" w:cs="Arial"/>
          <w:sz w:val="22"/>
          <w:szCs w:val="22"/>
        </w:rPr>
      </w:pPr>
      <w:r w:rsidRPr="00D53476">
        <w:rPr>
          <w:rFonts w:ascii="Arial" w:hAnsi="Arial" w:cs="Arial"/>
          <w:sz w:val="22"/>
          <w:szCs w:val="22"/>
        </w:rPr>
        <w:t>o następującej treści:</w:t>
      </w:r>
    </w:p>
    <w:p w14:paraId="703F721C" w14:textId="77777777" w:rsidR="00744EE7" w:rsidRPr="00D53476" w:rsidRDefault="00744EE7" w:rsidP="00682780">
      <w:pPr>
        <w:jc w:val="center"/>
        <w:rPr>
          <w:rFonts w:ascii="Arial" w:hAnsi="Arial" w:cs="Arial"/>
          <w:sz w:val="22"/>
          <w:szCs w:val="22"/>
        </w:rPr>
      </w:pPr>
      <w:r w:rsidRPr="00D53476">
        <w:rPr>
          <w:rFonts w:ascii="Arial" w:hAnsi="Arial" w:cs="Arial"/>
          <w:b/>
          <w:sz w:val="22"/>
          <w:szCs w:val="22"/>
        </w:rPr>
        <w:t>§ 1</w:t>
      </w:r>
    </w:p>
    <w:p w14:paraId="4D099781" w14:textId="5929B660" w:rsidR="005E000C" w:rsidRPr="00D53476" w:rsidRDefault="00744EE7" w:rsidP="00682780">
      <w:pPr>
        <w:jc w:val="both"/>
        <w:rPr>
          <w:rFonts w:ascii="Arial" w:hAnsi="Arial" w:cs="Arial"/>
          <w:sz w:val="22"/>
          <w:szCs w:val="22"/>
        </w:rPr>
      </w:pPr>
      <w:r w:rsidRPr="00D53476">
        <w:rPr>
          <w:rFonts w:ascii="Arial" w:hAnsi="Arial" w:cs="Arial"/>
          <w:sz w:val="22"/>
          <w:szCs w:val="22"/>
        </w:rPr>
        <w:t xml:space="preserve">Podstawę zawarcia umowy stanowi rozstrzygnięcie postępowania o udzielenie zamówienia publicznego </w:t>
      </w:r>
      <w:r w:rsidR="00DE75E3" w:rsidRPr="00D53476">
        <w:rPr>
          <w:rFonts w:ascii="Arial" w:hAnsi="Arial" w:cs="Arial"/>
          <w:sz w:val="22"/>
          <w:szCs w:val="22"/>
        </w:rPr>
        <w:t>pn.</w:t>
      </w:r>
      <w:r w:rsidR="00DC1FD0" w:rsidRPr="00D53476">
        <w:rPr>
          <w:rFonts w:ascii="Arial" w:hAnsi="Arial" w:cs="Arial"/>
          <w:sz w:val="22"/>
          <w:szCs w:val="22"/>
        </w:rPr>
        <w:t xml:space="preserve"> </w:t>
      </w:r>
      <w:r w:rsidR="003D1B87" w:rsidRPr="00D53476">
        <w:rPr>
          <w:rFonts w:ascii="Arial" w:hAnsi="Arial" w:cs="Arial"/>
          <w:b/>
          <w:sz w:val="22"/>
          <w:szCs w:val="22"/>
        </w:rPr>
        <w:t xml:space="preserve">„Opracowanie projektu planu ogólnego </w:t>
      </w:r>
      <w:r w:rsidR="00D51F6C" w:rsidRPr="00D53476">
        <w:rPr>
          <w:rFonts w:ascii="Arial" w:hAnsi="Arial" w:cs="Arial"/>
          <w:b/>
          <w:sz w:val="22"/>
          <w:szCs w:val="22"/>
        </w:rPr>
        <w:t xml:space="preserve">Gminy </w:t>
      </w:r>
      <w:proofErr w:type="spellStart"/>
      <w:r w:rsidR="00D51F6C" w:rsidRPr="00D53476">
        <w:rPr>
          <w:rFonts w:ascii="Arial" w:hAnsi="Arial" w:cs="Arial"/>
          <w:b/>
          <w:sz w:val="22"/>
          <w:szCs w:val="22"/>
        </w:rPr>
        <w:t>Chrzanów</w:t>
      </w:r>
      <w:r w:rsidR="003D1B87" w:rsidRPr="00D53476">
        <w:rPr>
          <w:rFonts w:ascii="Arial" w:hAnsi="Arial" w:cs="Arial"/>
          <w:b/>
          <w:sz w:val="22"/>
          <w:szCs w:val="22"/>
        </w:rPr>
        <w:t>”</w:t>
      </w:r>
      <w:r w:rsidR="00A07362" w:rsidRPr="00D53476">
        <w:rPr>
          <w:rFonts w:ascii="Arial" w:hAnsi="Arial" w:cs="Arial"/>
          <w:sz w:val="22"/>
          <w:szCs w:val="22"/>
        </w:rPr>
        <w:t>przeprowadzonego</w:t>
      </w:r>
      <w:proofErr w:type="spellEnd"/>
      <w:r w:rsidR="00DC1FD0" w:rsidRPr="00D53476">
        <w:rPr>
          <w:rFonts w:ascii="Arial" w:hAnsi="Arial" w:cs="Arial"/>
          <w:sz w:val="22"/>
          <w:szCs w:val="22"/>
        </w:rPr>
        <w:t xml:space="preserve"> </w:t>
      </w:r>
      <w:r w:rsidR="009429AA" w:rsidRPr="00D53476">
        <w:rPr>
          <w:rFonts w:ascii="Arial" w:hAnsi="Arial" w:cs="Arial"/>
          <w:sz w:val="22"/>
          <w:szCs w:val="22"/>
        </w:rPr>
        <w:t xml:space="preserve">w </w:t>
      </w:r>
      <w:r w:rsidRPr="00D53476">
        <w:rPr>
          <w:rFonts w:ascii="Arial" w:hAnsi="Arial" w:cs="Arial"/>
          <w:sz w:val="22"/>
          <w:szCs w:val="22"/>
        </w:rPr>
        <w:t xml:space="preserve">trybie </w:t>
      </w:r>
      <w:r w:rsidR="00A21F0A" w:rsidRPr="00D53476">
        <w:rPr>
          <w:rFonts w:ascii="Arial" w:hAnsi="Arial" w:cs="Arial"/>
          <w:sz w:val="22"/>
          <w:szCs w:val="22"/>
        </w:rPr>
        <w:t xml:space="preserve">podstawowym </w:t>
      </w:r>
      <w:r w:rsidRPr="00D53476">
        <w:rPr>
          <w:rFonts w:ascii="Arial" w:hAnsi="Arial" w:cs="Arial"/>
          <w:sz w:val="22"/>
          <w:szCs w:val="22"/>
        </w:rPr>
        <w:t xml:space="preserve">zgodnie z ustawą z </w:t>
      </w:r>
      <w:r w:rsidR="009729EC" w:rsidRPr="00D53476">
        <w:rPr>
          <w:rFonts w:ascii="Arial" w:hAnsi="Arial" w:cs="Arial"/>
          <w:sz w:val="22"/>
          <w:szCs w:val="22"/>
        </w:rPr>
        <w:t>11 września 2019 r. Prawo zamówień publicznych (Dz. U. z 20</w:t>
      </w:r>
      <w:r w:rsidR="003D1B87" w:rsidRPr="00D53476">
        <w:rPr>
          <w:rFonts w:ascii="Arial" w:hAnsi="Arial" w:cs="Arial"/>
          <w:sz w:val="22"/>
          <w:szCs w:val="22"/>
        </w:rPr>
        <w:t>24</w:t>
      </w:r>
      <w:r w:rsidR="009729EC" w:rsidRPr="00D53476">
        <w:rPr>
          <w:rFonts w:ascii="Arial" w:hAnsi="Arial" w:cs="Arial"/>
          <w:sz w:val="22"/>
          <w:szCs w:val="22"/>
        </w:rPr>
        <w:t xml:space="preserve"> r. poz. </w:t>
      </w:r>
      <w:r w:rsidR="003D1B87" w:rsidRPr="00D53476">
        <w:rPr>
          <w:rFonts w:ascii="Arial" w:hAnsi="Arial" w:cs="Arial"/>
          <w:sz w:val="22"/>
          <w:szCs w:val="22"/>
        </w:rPr>
        <w:t>1320</w:t>
      </w:r>
      <w:r w:rsidR="003330EF" w:rsidRPr="00D53476">
        <w:rPr>
          <w:rFonts w:ascii="Arial" w:hAnsi="Arial" w:cs="Arial"/>
          <w:sz w:val="22"/>
          <w:szCs w:val="22"/>
        </w:rPr>
        <w:t xml:space="preserve"> tj</w:t>
      </w:r>
      <w:r w:rsidR="009729EC" w:rsidRPr="00D53476">
        <w:rPr>
          <w:rFonts w:ascii="Arial" w:hAnsi="Arial" w:cs="Arial"/>
          <w:sz w:val="22"/>
          <w:szCs w:val="22"/>
        </w:rPr>
        <w:t>.)</w:t>
      </w:r>
      <w:r w:rsidR="00D23C0C" w:rsidRPr="00D53476">
        <w:rPr>
          <w:rFonts w:ascii="Arial" w:hAnsi="Arial" w:cs="Arial"/>
          <w:sz w:val="22"/>
          <w:szCs w:val="22"/>
        </w:rPr>
        <w:t>. W wyniku przeprowadz</w:t>
      </w:r>
      <w:r w:rsidR="0054013E" w:rsidRPr="00D53476">
        <w:rPr>
          <w:rFonts w:ascii="Arial" w:hAnsi="Arial" w:cs="Arial"/>
          <w:sz w:val="22"/>
          <w:szCs w:val="22"/>
        </w:rPr>
        <w:t>onego postępowania</w:t>
      </w:r>
      <w:r w:rsidR="00D51F6C" w:rsidRPr="00D53476">
        <w:rPr>
          <w:rFonts w:ascii="Arial" w:hAnsi="Arial" w:cs="Arial"/>
          <w:sz w:val="22"/>
          <w:szCs w:val="22"/>
        </w:rPr>
        <w:t xml:space="preserve">, </w:t>
      </w:r>
      <w:r w:rsidRPr="00D53476">
        <w:rPr>
          <w:rFonts w:ascii="Arial" w:hAnsi="Arial" w:cs="Arial"/>
          <w:sz w:val="22"/>
          <w:szCs w:val="22"/>
        </w:rPr>
        <w:t>oferta Wykonawcy została wybrana jako</w:t>
      </w:r>
      <w:r w:rsidR="00DC1FD0" w:rsidRPr="00D53476">
        <w:rPr>
          <w:rFonts w:ascii="Arial" w:hAnsi="Arial" w:cs="Arial"/>
          <w:sz w:val="22"/>
          <w:szCs w:val="22"/>
        </w:rPr>
        <w:t xml:space="preserve"> </w:t>
      </w:r>
      <w:r w:rsidRPr="00D53476">
        <w:rPr>
          <w:rFonts w:ascii="Arial" w:hAnsi="Arial" w:cs="Arial"/>
          <w:sz w:val="22"/>
          <w:szCs w:val="22"/>
        </w:rPr>
        <w:t xml:space="preserve">najkorzystniejsza w rozumieniu przepisów ustawy </w:t>
      </w:r>
      <w:proofErr w:type="spellStart"/>
      <w:r w:rsidRPr="00D53476">
        <w:rPr>
          <w:rFonts w:ascii="Arial" w:hAnsi="Arial" w:cs="Arial"/>
          <w:sz w:val="22"/>
          <w:szCs w:val="22"/>
        </w:rPr>
        <w:t>Pzp</w:t>
      </w:r>
      <w:proofErr w:type="spellEnd"/>
      <w:r w:rsidRPr="00D53476">
        <w:rPr>
          <w:rFonts w:ascii="Arial" w:hAnsi="Arial" w:cs="Arial"/>
          <w:sz w:val="22"/>
          <w:szCs w:val="22"/>
        </w:rPr>
        <w:t>.</w:t>
      </w:r>
      <w:r w:rsidR="0034509F" w:rsidRPr="00D53476">
        <w:rPr>
          <w:rFonts w:ascii="Arial" w:hAnsi="Arial" w:cs="Arial"/>
          <w:sz w:val="22"/>
          <w:szCs w:val="22"/>
        </w:rPr>
        <w:t xml:space="preserve"> i</w:t>
      </w:r>
      <w:r w:rsidRPr="00D53476">
        <w:rPr>
          <w:rFonts w:ascii="Arial" w:hAnsi="Arial" w:cs="Arial"/>
          <w:sz w:val="22"/>
          <w:szCs w:val="22"/>
        </w:rPr>
        <w:t>ntegralną c</w:t>
      </w:r>
      <w:r w:rsidR="001C5CE2" w:rsidRPr="00D53476">
        <w:rPr>
          <w:rFonts w:ascii="Arial" w:hAnsi="Arial" w:cs="Arial"/>
          <w:sz w:val="22"/>
          <w:szCs w:val="22"/>
        </w:rPr>
        <w:t xml:space="preserve">zęść niniejszej umowy stanowi </w:t>
      </w:r>
      <w:r w:rsidR="003330EF" w:rsidRPr="00D53476">
        <w:rPr>
          <w:rFonts w:ascii="Arial" w:hAnsi="Arial" w:cs="Arial"/>
          <w:sz w:val="22"/>
          <w:szCs w:val="22"/>
        </w:rPr>
        <w:t xml:space="preserve">SWZ </w:t>
      </w:r>
      <w:r w:rsidRPr="00D53476">
        <w:rPr>
          <w:rFonts w:ascii="Arial" w:hAnsi="Arial" w:cs="Arial"/>
          <w:sz w:val="22"/>
          <w:szCs w:val="22"/>
        </w:rPr>
        <w:t xml:space="preserve">oraz oferta Wykonawcy wraz z załącznikami. </w:t>
      </w:r>
    </w:p>
    <w:p w14:paraId="0406091B" w14:textId="77777777" w:rsidR="00744EE7" w:rsidRPr="00D53476" w:rsidRDefault="00744EE7" w:rsidP="00682780">
      <w:pPr>
        <w:pStyle w:val="Nagwek2"/>
        <w:numPr>
          <w:ilvl w:val="1"/>
          <w:numId w:val="0"/>
        </w:numPr>
        <w:tabs>
          <w:tab w:val="left" w:pos="0"/>
        </w:tabs>
        <w:overflowPunct w:val="0"/>
        <w:ind w:left="284" w:hanging="284"/>
        <w:jc w:val="center"/>
        <w:textAlignment w:val="baseline"/>
        <w:rPr>
          <w:rFonts w:ascii="Arial" w:hAnsi="Arial" w:cs="Arial"/>
          <w:sz w:val="22"/>
          <w:szCs w:val="22"/>
        </w:rPr>
      </w:pPr>
      <w:r w:rsidRPr="00D53476">
        <w:rPr>
          <w:rFonts w:ascii="Arial" w:hAnsi="Arial" w:cs="Arial"/>
          <w:sz w:val="22"/>
          <w:szCs w:val="22"/>
        </w:rPr>
        <w:t>§ 2</w:t>
      </w:r>
    </w:p>
    <w:p w14:paraId="76981118" w14:textId="13D19CF2" w:rsidR="0034509F" w:rsidRPr="00D53476" w:rsidRDefault="003330EF" w:rsidP="00682780">
      <w:pPr>
        <w:jc w:val="both"/>
        <w:rPr>
          <w:rFonts w:ascii="Arial" w:hAnsi="Arial" w:cs="Arial"/>
          <w:sz w:val="22"/>
          <w:szCs w:val="22"/>
        </w:rPr>
      </w:pPr>
      <w:r w:rsidRPr="00D53476">
        <w:rPr>
          <w:rFonts w:ascii="Arial" w:hAnsi="Arial" w:cs="Arial"/>
          <w:sz w:val="22"/>
          <w:szCs w:val="22"/>
        </w:rPr>
        <w:t xml:space="preserve">1. </w:t>
      </w:r>
      <w:r w:rsidR="0034509F" w:rsidRPr="00D53476">
        <w:rPr>
          <w:rFonts w:ascii="Arial" w:hAnsi="Arial" w:cs="Arial"/>
          <w:sz w:val="22"/>
          <w:szCs w:val="22"/>
        </w:rPr>
        <w:t xml:space="preserve">Przedmiotem zamówienia jest opracowanie </w:t>
      </w:r>
      <w:bookmarkStart w:id="0" w:name="_Hlk177110490"/>
      <w:r w:rsidR="0034509F" w:rsidRPr="00D53476">
        <w:rPr>
          <w:rFonts w:ascii="Arial" w:hAnsi="Arial" w:cs="Arial"/>
          <w:sz w:val="22"/>
          <w:szCs w:val="22"/>
        </w:rPr>
        <w:t xml:space="preserve">projektu </w:t>
      </w:r>
      <w:r w:rsidR="00A471D9" w:rsidRPr="00D53476">
        <w:rPr>
          <w:rFonts w:ascii="Arial" w:hAnsi="Arial" w:cs="Arial"/>
          <w:sz w:val="22"/>
          <w:szCs w:val="22"/>
        </w:rPr>
        <w:t>P</w:t>
      </w:r>
      <w:r w:rsidR="0034509F" w:rsidRPr="00D53476">
        <w:rPr>
          <w:rFonts w:ascii="Arial" w:hAnsi="Arial" w:cs="Arial"/>
          <w:sz w:val="22"/>
          <w:szCs w:val="22"/>
        </w:rPr>
        <w:t xml:space="preserve">lanu </w:t>
      </w:r>
      <w:r w:rsidR="00A471D9" w:rsidRPr="00D53476">
        <w:rPr>
          <w:rFonts w:ascii="Arial" w:hAnsi="Arial" w:cs="Arial"/>
          <w:sz w:val="22"/>
          <w:szCs w:val="22"/>
        </w:rPr>
        <w:t>O</w:t>
      </w:r>
      <w:r w:rsidR="0034509F" w:rsidRPr="00D53476">
        <w:rPr>
          <w:rFonts w:ascii="Arial" w:hAnsi="Arial" w:cs="Arial"/>
          <w:sz w:val="22"/>
          <w:szCs w:val="22"/>
        </w:rPr>
        <w:t xml:space="preserve">gólnego </w:t>
      </w:r>
      <w:r w:rsidR="00D51F6C" w:rsidRPr="00D53476">
        <w:rPr>
          <w:rFonts w:ascii="Arial" w:hAnsi="Arial" w:cs="Arial"/>
          <w:sz w:val="22"/>
          <w:szCs w:val="22"/>
        </w:rPr>
        <w:t xml:space="preserve">Gminy Chrzanów </w:t>
      </w:r>
      <w:r w:rsidR="00A471D9" w:rsidRPr="00D53476">
        <w:rPr>
          <w:rFonts w:ascii="Arial" w:hAnsi="Arial" w:cs="Arial"/>
          <w:sz w:val="22"/>
          <w:szCs w:val="22"/>
        </w:rPr>
        <w:t>w jej granicach administracyjnych</w:t>
      </w:r>
      <w:bookmarkEnd w:id="0"/>
      <w:r w:rsidR="0034509F" w:rsidRPr="00D53476">
        <w:rPr>
          <w:rFonts w:ascii="Arial" w:hAnsi="Arial" w:cs="Arial"/>
          <w:sz w:val="22"/>
          <w:szCs w:val="22"/>
        </w:rPr>
        <w:t>.</w:t>
      </w:r>
    </w:p>
    <w:p w14:paraId="42D4C014" w14:textId="77777777" w:rsidR="00682780" w:rsidRPr="00D53476" w:rsidRDefault="00682780" w:rsidP="00682780">
      <w:pPr>
        <w:tabs>
          <w:tab w:val="left" w:pos="426"/>
          <w:tab w:val="left" w:pos="851"/>
        </w:tabs>
        <w:overflowPunct w:val="0"/>
        <w:jc w:val="both"/>
        <w:rPr>
          <w:rFonts w:ascii="Arial" w:eastAsia="Lucida Sans Unicode" w:hAnsi="Arial" w:cs="Arial"/>
          <w:b/>
          <w:sz w:val="22"/>
          <w:szCs w:val="22"/>
          <w:lang w:eastAsia="en-US"/>
        </w:rPr>
      </w:pPr>
    </w:p>
    <w:p w14:paraId="76D98A91" w14:textId="77777777" w:rsidR="0034509F" w:rsidRPr="00D53476" w:rsidRDefault="00682780" w:rsidP="00682780">
      <w:pPr>
        <w:tabs>
          <w:tab w:val="left" w:pos="426"/>
          <w:tab w:val="left" w:pos="851"/>
        </w:tabs>
        <w:overflowPunct w:val="0"/>
        <w:jc w:val="both"/>
        <w:rPr>
          <w:rFonts w:ascii="Arial" w:eastAsia="Lucida Sans Unicode" w:hAnsi="Arial" w:cs="Arial"/>
          <w:b/>
          <w:sz w:val="22"/>
          <w:szCs w:val="22"/>
          <w:lang w:eastAsia="en-US"/>
        </w:rPr>
      </w:pPr>
      <w:r w:rsidRPr="00D53476">
        <w:rPr>
          <w:rFonts w:ascii="Arial" w:eastAsia="Lucida Sans Unicode" w:hAnsi="Arial" w:cs="Arial"/>
          <w:b/>
          <w:sz w:val="22"/>
          <w:szCs w:val="22"/>
          <w:lang w:eastAsia="en-US"/>
        </w:rPr>
        <w:t>2</w:t>
      </w:r>
      <w:r w:rsidR="0034509F" w:rsidRPr="00D53476">
        <w:rPr>
          <w:rFonts w:ascii="Arial" w:eastAsia="Lucida Sans Unicode" w:hAnsi="Arial" w:cs="Arial"/>
          <w:b/>
          <w:sz w:val="22"/>
          <w:szCs w:val="22"/>
          <w:lang w:eastAsia="en-US"/>
        </w:rPr>
        <w:t>. Wymagany zakres opracowania:</w:t>
      </w:r>
    </w:p>
    <w:p w14:paraId="04C57A67" w14:textId="77777777" w:rsidR="00D51F6C" w:rsidRPr="00D53476" w:rsidRDefault="00682780" w:rsidP="00D51F6C">
      <w:pPr>
        <w:tabs>
          <w:tab w:val="left" w:pos="426"/>
          <w:tab w:val="left" w:pos="851"/>
        </w:tabs>
        <w:overflowPunct w:val="0"/>
        <w:jc w:val="both"/>
        <w:rPr>
          <w:rFonts w:ascii="Arial" w:eastAsia="Lucida Sans Unicode" w:hAnsi="Arial" w:cs="Arial"/>
          <w:b/>
          <w:sz w:val="22"/>
          <w:szCs w:val="22"/>
        </w:rPr>
      </w:pPr>
      <w:bookmarkStart w:id="1" w:name="_Hlk177110417"/>
      <w:r w:rsidRPr="00D53476">
        <w:rPr>
          <w:rFonts w:ascii="Arial" w:eastAsia="Lucida Sans Unicode" w:hAnsi="Arial" w:cs="Arial"/>
          <w:b/>
          <w:sz w:val="22"/>
          <w:szCs w:val="22"/>
        </w:rPr>
        <w:t>2.1</w:t>
      </w:r>
      <w:r w:rsidR="00A471D9" w:rsidRPr="00D53476">
        <w:rPr>
          <w:rFonts w:ascii="Arial" w:eastAsia="Lucida Sans Unicode" w:hAnsi="Arial" w:cs="Arial"/>
          <w:b/>
          <w:sz w:val="22"/>
          <w:szCs w:val="22"/>
        </w:rPr>
        <w:t xml:space="preserve">. </w:t>
      </w:r>
      <w:r w:rsidR="00D51F6C" w:rsidRPr="00D53476">
        <w:rPr>
          <w:rFonts w:ascii="Arial" w:eastAsia="Lucida Sans Unicode" w:hAnsi="Arial" w:cs="Arial"/>
          <w:b/>
          <w:sz w:val="22"/>
          <w:szCs w:val="22"/>
        </w:rPr>
        <w:t>Projektu Planu Ogólnego Gminy Chrzanów obejmuje:</w:t>
      </w:r>
    </w:p>
    <w:p w14:paraId="26F575A5" w14:textId="77777777" w:rsidR="00D51F6C" w:rsidRPr="00D53476" w:rsidRDefault="00D51F6C" w:rsidP="00D51F6C">
      <w:pPr>
        <w:jc w:val="both"/>
        <w:rPr>
          <w:rFonts w:ascii="Arial" w:hAnsi="Arial" w:cs="Arial"/>
          <w:sz w:val="22"/>
          <w:szCs w:val="22"/>
        </w:rPr>
      </w:pPr>
      <w:r w:rsidRPr="00D53476">
        <w:rPr>
          <w:rFonts w:ascii="Arial" w:hAnsi="Arial" w:cs="Arial"/>
          <w:sz w:val="22"/>
          <w:szCs w:val="22"/>
        </w:rPr>
        <w:t xml:space="preserve">Opracowanie planu ogólnego na podstawie uchwały Rady Gminy Chrzanów Nr II/12/2024 </w:t>
      </w:r>
      <w:r w:rsidRPr="00D53476">
        <w:rPr>
          <w:rFonts w:ascii="Arial" w:hAnsi="Arial" w:cs="Arial"/>
          <w:sz w:val="22"/>
          <w:szCs w:val="22"/>
        </w:rPr>
        <w:br/>
        <w:t xml:space="preserve">z dnia 29 maja 2024r. w sprawie przystąpienia do sporządzenia planu ogólnego Gminy Chrzanów, zgodnie z przepisami ustawy z dnia 27 marca 2003r o planowaniu </w:t>
      </w:r>
      <w:r w:rsidRPr="00D53476">
        <w:rPr>
          <w:rFonts w:ascii="Arial" w:hAnsi="Arial" w:cs="Arial"/>
          <w:sz w:val="22"/>
          <w:szCs w:val="22"/>
        </w:rPr>
        <w:br/>
        <w:t xml:space="preserve">i zagospodarowaniu przestrzennym( Dz. U. z 2024 r. poz. 1130) zwanej dalej ustawą o </w:t>
      </w:r>
      <w:proofErr w:type="spellStart"/>
      <w:r w:rsidRPr="00D53476">
        <w:rPr>
          <w:rFonts w:ascii="Arial" w:hAnsi="Arial" w:cs="Arial"/>
          <w:sz w:val="22"/>
          <w:szCs w:val="22"/>
        </w:rPr>
        <w:t>PiZP</w:t>
      </w:r>
      <w:proofErr w:type="spellEnd"/>
      <w:r w:rsidRPr="00D53476">
        <w:rPr>
          <w:rFonts w:ascii="Arial" w:hAnsi="Arial" w:cs="Arial"/>
          <w:sz w:val="22"/>
          <w:szCs w:val="22"/>
        </w:rPr>
        <w:t>, a w szczególności art. 13a, 13b, 13c, 13d, 13e, 13f, 13g, 13h, 13i, 13j, 13k, 13m, a także przepisami wykonawczymi do tej ustawy w tym:</w:t>
      </w:r>
    </w:p>
    <w:p w14:paraId="6B043E91" w14:textId="77777777" w:rsidR="00D53476" w:rsidRPr="00D53476" w:rsidRDefault="00D53476" w:rsidP="00D53476">
      <w:pPr>
        <w:pStyle w:val="Akapitzlist"/>
        <w:numPr>
          <w:ilvl w:val="0"/>
          <w:numId w:val="48"/>
        </w:numPr>
        <w:jc w:val="both"/>
        <w:rPr>
          <w:rFonts w:ascii="Arial" w:hAnsi="Arial" w:cs="Arial"/>
          <w:sz w:val="22"/>
          <w:szCs w:val="22"/>
        </w:rPr>
      </w:pPr>
      <w:r w:rsidRPr="00D53476">
        <w:rPr>
          <w:rFonts w:ascii="Arial" w:hAnsi="Arial" w:cs="Arial"/>
          <w:sz w:val="22"/>
          <w:szCs w:val="22"/>
        </w:rPr>
        <w:t>dokonanie analizy materiału wyjściowego obejmującego w szczególności obowiązujące akty planowania przestrzennego, istniejącą zabudowę i użytkowanie terenu, opracowanie tabeli ze składanych wniosków do aktu planowania przestrzennego oraz przedstawienie stosownych analiz z nich wynikających, zarówno tabelarycznie, jak i na mapie, istniejące uwarunkowania (w tym środowiskowe, geologiczne, dziedzictwa kulturowego itd.);</w:t>
      </w:r>
    </w:p>
    <w:p w14:paraId="1CE13784" w14:textId="77777777" w:rsidR="00D53476" w:rsidRPr="00D53476" w:rsidRDefault="00D53476" w:rsidP="00D53476">
      <w:pPr>
        <w:pStyle w:val="Akapitzlist"/>
        <w:numPr>
          <w:ilvl w:val="0"/>
          <w:numId w:val="48"/>
        </w:numPr>
        <w:jc w:val="both"/>
        <w:rPr>
          <w:rFonts w:ascii="Arial" w:hAnsi="Arial" w:cs="Arial"/>
          <w:sz w:val="22"/>
          <w:szCs w:val="22"/>
        </w:rPr>
      </w:pPr>
      <w:r w:rsidRPr="00D53476">
        <w:rPr>
          <w:rFonts w:ascii="Arial" w:hAnsi="Arial" w:cs="Arial"/>
          <w:sz w:val="22"/>
          <w:szCs w:val="22"/>
        </w:rPr>
        <w:t xml:space="preserve">wykonanie opracowania </w:t>
      </w:r>
      <w:proofErr w:type="spellStart"/>
      <w:r w:rsidRPr="00D53476">
        <w:rPr>
          <w:rFonts w:ascii="Arial" w:hAnsi="Arial" w:cs="Arial"/>
          <w:sz w:val="22"/>
          <w:szCs w:val="22"/>
        </w:rPr>
        <w:t>ekofizjograficznego</w:t>
      </w:r>
      <w:proofErr w:type="spellEnd"/>
      <w:r w:rsidRPr="00D53476">
        <w:rPr>
          <w:rFonts w:ascii="Arial" w:hAnsi="Arial" w:cs="Arial"/>
          <w:sz w:val="22"/>
          <w:szCs w:val="22"/>
        </w:rPr>
        <w:t>;</w:t>
      </w:r>
    </w:p>
    <w:p w14:paraId="071B79BB" w14:textId="77777777" w:rsidR="00D53476" w:rsidRPr="00D53476" w:rsidRDefault="00D53476" w:rsidP="00D53476">
      <w:pPr>
        <w:pStyle w:val="Akapitzlist"/>
        <w:numPr>
          <w:ilvl w:val="0"/>
          <w:numId w:val="48"/>
        </w:numPr>
        <w:jc w:val="both"/>
        <w:rPr>
          <w:rFonts w:ascii="Arial" w:hAnsi="Arial" w:cs="Arial"/>
          <w:b/>
          <w:sz w:val="22"/>
          <w:szCs w:val="22"/>
        </w:rPr>
      </w:pPr>
      <w:r w:rsidRPr="00D53476">
        <w:rPr>
          <w:rFonts w:ascii="Arial" w:hAnsi="Arial" w:cs="Arial"/>
          <w:sz w:val="22"/>
          <w:szCs w:val="22"/>
        </w:rPr>
        <w:t xml:space="preserve"> przygotowanie merytoryczne dokumentów formalno-prawnych (wymaganych ustawowo pism, zawiadomień wg rozdzielnika, ogłoszeń i </w:t>
      </w:r>
      <w:proofErr w:type="spellStart"/>
      <w:r w:rsidRPr="00D53476">
        <w:rPr>
          <w:rFonts w:ascii="Arial" w:hAnsi="Arial" w:cs="Arial"/>
          <w:sz w:val="22"/>
          <w:szCs w:val="22"/>
        </w:rPr>
        <w:t>obwieszczeń</w:t>
      </w:r>
      <w:proofErr w:type="spellEnd"/>
      <w:r w:rsidRPr="00D53476">
        <w:rPr>
          <w:rFonts w:ascii="Arial" w:hAnsi="Arial" w:cs="Arial"/>
          <w:sz w:val="22"/>
          <w:szCs w:val="22"/>
        </w:rPr>
        <w:t xml:space="preserve"> </w:t>
      </w:r>
      <w:r w:rsidRPr="00D53476">
        <w:rPr>
          <w:rFonts w:ascii="Arial" w:hAnsi="Arial" w:cs="Arial"/>
          <w:sz w:val="22"/>
          <w:szCs w:val="22"/>
        </w:rPr>
        <w:br/>
        <w:t>o przystąpieniu do opracowania planu, komunikatów;</w:t>
      </w:r>
    </w:p>
    <w:p w14:paraId="4419A5F1" w14:textId="77777777" w:rsidR="00D53476" w:rsidRPr="00D53476" w:rsidRDefault="00D53476" w:rsidP="00D53476">
      <w:pPr>
        <w:pStyle w:val="Akapitzlist"/>
        <w:numPr>
          <w:ilvl w:val="0"/>
          <w:numId w:val="48"/>
        </w:numPr>
        <w:jc w:val="both"/>
        <w:rPr>
          <w:rFonts w:ascii="Arial" w:hAnsi="Arial" w:cs="Arial"/>
          <w:b/>
          <w:sz w:val="22"/>
          <w:szCs w:val="22"/>
        </w:rPr>
      </w:pPr>
      <w:r w:rsidRPr="00D53476">
        <w:rPr>
          <w:rFonts w:ascii="Arial" w:hAnsi="Arial" w:cs="Arial"/>
          <w:sz w:val="22"/>
          <w:szCs w:val="22"/>
        </w:rPr>
        <w:t xml:space="preserve">sporządzenie uzasadnienia planu zgodnie z art.13h ustawy o planowaniu </w:t>
      </w:r>
      <w:r w:rsidRPr="00D53476">
        <w:rPr>
          <w:rFonts w:ascii="Arial" w:hAnsi="Arial" w:cs="Arial"/>
          <w:sz w:val="22"/>
          <w:szCs w:val="22"/>
        </w:rPr>
        <w:br/>
        <w:t>i zagospodarowaniu przestrzennymi opracowanie danych przestrzennych do planu zgodnie z art. 67a ustawy (na różnych etapach opracowania planu);</w:t>
      </w:r>
    </w:p>
    <w:p w14:paraId="26FFF26F" w14:textId="77777777" w:rsidR="00D53476" w:rsidRPr="00D53476" w:rsidRDefault="00D53476" w:rsidP="00D53476">
      <w:pPr>
        <w:pStyle w:val="Akapitzlist"/>
        <w:numPr>
          <w:ilvl w:val="0"/>
          <w:numId w:val="48"/>
        </w:numPr>
        <w:jc w:val="both"/>
        <w:rPr>
          <w:rFonts w:ascii="Arial" w:hAnsi="Arial" w:cs="Arial"/>
          <w:b/>
          <w:sz w:val="22"/>
          <w:szCs w:val="22"/>
        </w:rPr>
      </w:pPr>
      <w:r w:rsidRPr="00D53476">
        <w:rPr>
          <w:rFonts w:ascii="Arial" w:hAnsi="Arial" w:cs="Arial"/>
          <w:sz w:val="22"/>
          <w:szCs w:val="22"/>
        </w:rPr>
        <w:t xml:space="preserve">przygotowanie merytoryczne dokumentów formalno-prawnych (wymaganych ustawowo pism, zawiadomień, ogłoszeń i </w:t>
      </w:r>
      <w:proofErr w:type="spellStart"/>
      <w:r w:rsidRPr="00D53476">
        <w:rPr>
          <w:rFonts w:ascii="Arial" w:hAnsi="Arial" w:cs="Arial"/>
          <w:sz w:val="22"/>
          <w:szCs w:val="22"/>
        </w:rPr>
        <w:t>obwieszczeń</w:t>
      </w:r>
      <w:proofErr w:type="spellEnd"/>
      <w:r w:rsidRPr="00D53476">
        <w:rPr>
          <w:rFonts w:ascii="Arial" w:hAnsi="Arial" w:cs="Arial"/>
          <w:sz w:val="22"/>
          <w:szCs w:val="22"/>
        </w:rPr>
        <w:t>) o przystąpieniu do konsultacji społecznych nad projektem planu i innych niezbędnych w ramach przedmiotu zamówienia,</w:t>
      </w:r>
    </w:p>
    <w:p w14:paraId="440444AC" w14:textId="77777777" w:rsidR="00D53476" w:rsidRPr="00D53476" w:rsidRDefault="00D53476" w:rsidP="00D53476">
      <w:pPr>
        <w:pStyle w:val="Akapitzlist"/>
        <w:numPr>
          <w:ilvl w:val="0"/>
          <w:numId w:val="48"/>
        </w:numPr>
        <w:jc w:val="both"/>
        <w:rPr>
          <w:rFonts w:ascii="Arial" w:hAnsi="Arial" w:cs="Arial"/>
          <w:b/>
          <w:sz w:val="22"/>
          <w:szCs w:val="22"/>
        </w:rPr>
      </w:pPr>
      <w:r w:rsidRPr="00D53476">
        <w:rPr>
          <w:rFonts w:ascii="Arial" w:hAnsi="Arial" w:cs="Arial"/>
          <w:sz w:val="22"/>
          <w:szCs w:val="22"/>
        </w:rPr>
        <w:t xml:space="preserve">udział fizyczny w spotkaniach otwartych, panelach eksperckich lub warsztatach, spotkaniach plenerowych, spacerach studyjnych, dyżurach projektanta, przeprowadzaniu wywiadów, przygotowania ankiet i </w:t>
      </w:r>
      <w:proofErr w:type="spellStart"/>
      <w:r w:rsidRPr="00D53476">
        <w:rPr>
          <w:rFonts w:ascii="Arial" w:hAnsi="Arial" w:cs="Arial"/>
          <w:sz w:val="22"/>
          <w:szCs w:val="22"/>
        </w:rPr>
        <w:t>geoankiet</w:t>
      </w:r>
      <w:proofErr w:type="spellEnd"/>
      <w:r w:rsidRPr="00D53476">
        <w:rPr>
          <w:rFonts w:ascii="Arial" w:hAnsi="Arial" w:cs="Arial"/>
          <w:sz w:val="22"/>
          <w:szCs w:val="22"/>
        </w:rPr>
        <w:t xml:space="preserve">, zbieraniu uwag, prowadzeniu punktu konsultacyjnego(sposób, miejsce i termin ustalony z Zamawiającym) związanych z rozwiązaniami przyjętymi w projekcie planu w ramach </w:t>
      </w:r>
      <w:r w:rsidRPr="00D53476">
        <w:rPr>
          <w:rFonts w:ascii="Arial" w:hAnsi="Arial" w:cs="Arial"/>
          <w:sz w:val="22"/>
          <w:szCs w:val="22"/>
        </w:rPr>
        <w:lastRenderedPageBreak/>
        <w:t>prowadzonych konsultacji społecznych, w tym składania wyjaśnień osobom zainteresowanym (pisemnych lub ustnych);</w:t>
      </w:r>
    </w:p>
    <w:p w14:paraId="72CB44BC" w14:textId="77777777" w:rsidR="00D53476" w:rsidRPr="00D53476" w:rsidRDefault="00D53476" w:rsidP="00D53476">
      <w:pPr>
        <w:pStyle w:val="Akapitzlist"/>
        <w:numPr>
          <w:ilvl w:val="0"/>
          <w:numId w:val="48"/>
        </w:numPr>
        <w:jc w:val="both"/>
        <w:rPr>
          <w:rFonts w:ascii="Arial" w:hAnsi="Arial" w:cs="Arial"/>
          <w:b/>
          <w:sz w:val="22"/>
          <w:szCs w:val="22"/>
        </w:rPr>
      </w:pPr>
      <w:r w:rsidRPr="00D53476">
        <w:rPr>
          <w:rFonts w:ascii="Arial" w:hAnsi="Arial" w:cs="Arial"/>
          <w:sz w:val="22"/>
          <w:szCs w:val="22"/>
        </w:rPr>
        <w:t xml:space="preserve">przygotowanie w porozumieniu z Zamawiającym dokumentów, pism, ankiet, </w:t>
      </w:r>
      <w:proofErr w:type="spellStart"/>
      <w:r w:rsidRPr="00D53476">
        <w:rPr>
          <w:rFonts w:ascii="Arial" w:hAnsi="Arial" w:cs="Arial"/>
          <w:sz w:val="22"/>
          <w:szCs w:val="22"/>
        </w:rPr>
        <w:t>geoankiet</w:t>
      </w:r>
      <w:proofErr w:type="spellEnd"/>
      <w:r w:rsidRPr="00D53476">
        <w:rPr>
          <w:rFonts w:ascii="Arial" w:hAnsi="Arial" w:cs="Arial"/>
          <w:sz w:val="22"/>
          <w:szCs w:val="22"/>
        </w:rPr>
        <w:t xml:space="preserve">, ogłoszeń, zawiadomień i innych w procedurze sporządzania planu, określonej w art. 13i ust.3 wyżej wymienionej ustawy o </w:t>
      </w:r>
      <w:proofErr w:type="spellStart"/>
      <w:r w:rsidRPr="00D53476">
        <w:rPr>
          <w:rFonts w:ascii="Arial" w:hAnsi="Arial" w:cs="Arial"/>
          <w:sz w:val="22"/>
          <w:szCs w:val="22"/>
        </w:rPr>
        <w:t>PiZP</w:t>
      </w:r>
      <w:proofErr w:type="spellEnd"/>
      <w:r w:rsidRPr="00D53476">
        <w:rPr>
          <w:rFonts w:ascii="Arial" w:hAnsi="Arial" w:cs="Arial"/>
          <w:sz w:val="22"/>
          <w:szCs w:val="22"/>
        </w:rPr>
        <w:t>. W tym w konsultacjach społecznych, o których mowa w art. 8i, 8j i 8k ustawy;</w:t>
      </w:r>
    </w:p>
    <w:p w14:paraId="7B18E0B8" w14:textId="77777777" w:rsidR="00D53476" w:rsidRPr="00D53476" w:rsidRDefault="00D53476" w:rsidP="00D53476">
      <w:pPr>
        <w:pStyle w:val="Akapitzlist"/>
        <w:numPr>
          <w:ilvl w:val="0"/>
          <w:numId w:val="48"/>
        </w:numPr>
        <w:jc w:val="both"/>
        <w:rPr>
          <w:rFonts w:ascii="Arial" w:hAnsi="Arial" w:cs="Arial"/>
          <w:b/>
          <w:sz w:val="22"/>
          <w:szCs w:val="22"/>
        </w:rPr>
      </w:pPr>
      <w:r w:rsidRPr="00D53476">
        <w:rPr>
          <w:rFonts w:ascii="Arial" w:hAnsi="Arial" w:cs="Arial"/>
          <w:sz w:val="22"/>
          <w:szCs w:val="22"/>
        </w:rPr>
        <w:t xml:space="preserve">przygotowanie materiałów i pism w celu uzyskania wymaganych opinii i uzgodnień, w tym Gminnej Komisji </w:t>
      </w:r>
      <w:proofErr w:type="spellStart"/>
      <w:r w:rsidRPr="00D53476">
        <w:rPr>
          <w:rFonts w:ascii="Arial" w:hAnsi="Arial" w:cs="Arial"/>
          <w:sz w:val="22"/>
          <w:szCs w:val="22"/>
        </w:rPr>
        <w:t>Urbanistyczno</w:t>
      </w:r>
      <w:proofErr w:type="spellEnd"/>
      <w:r w:rsidRPr="00D53476">
        <w:rPr>
          <w:rFonts w:ascii="Arial" w:hAnsi="Arial" w:cs="Arial"/>
          <w:sz w:val="22"/>
          <w:szCs w:val="22"/>
        </w:rPr>
        <w:t xml:space="preserve"> – Architektonicznej według rozdzielnika wskazanego przez Wykonawcę;</w:t>
      </w:r>
    </w:p>
    <w:p w14:paraId="0471FFF0" w14:textId="77777777" w:rsidR="00D53476" w:rsidRPr="00D53476" w:rsidRDefault="00D53476" w:rsidP="00D53476">
      <w:pPr>
        <w:pStyle w:val="Akapitzlist"/>
        <w:numPr>
          <w:ilvl w:val="0"/>
          <w:numId w:val="48"/>
        </w:numPr>
        <w:jc w:val="both"/>
        <w:rPr>
          <w:rFonts w:ascii="Arial" w:hAnsi="Arial" w:cs="Arial"/>
          <w:b/>
          <w:sz w:val="22"/>
          <w:szCs w:val="22"/>
        </w:rPr>
      </w:pPr>
      <w:r w:rsidRPr="00D53476">
        <w:rPr>
          <w:rFonts w:ascii="Arial" w:hAnsi="Arial" w:cs="Arial"/>
          <w:sz w:val="22"/>
          <w:szCs w:val="22"/>
        </w:rPr>
        <w:t xml:space="preserve">prezentacja projektu planu i uczestnictwa w konsultacjach społecznych  na temat rozwiązań przyjętych w projekcie (udział fizyczny) , podczas posiedzeń Gminnej Komisji </w:t>
      </w:r>
      <w:proofErr w:type="spellStart"/>
      <w:r w:rsidRPr="00D53476">
        <w:rPr>
          <w:rFonts w:ascii="Arial" w:hAnsi="Arial" w:cs="Arial"/>
          <w:sz w:val="22"/>
          <w:szCs w:val="22"/>
        </w:rPr>
        <w:t>Urbanistyczno</w:t>
      </w:r>
      <w:proofErr w:type="spellEnd"/>
      <w:r w:rsidRPr="00D53476">
        <w:rPr>
          <w:rFonts w:ascii="Arial" w:hAnsi="Arial" w:cs="Arial"/>
          <w:sz w:val="22"/>
          <w:szCs w:val="22"/>
        </w:rPr>
        <w:t xml:space="preserve"> – Architektonicznej (udział fizyczny) oraz uczestnictwo w spotkaniach udziałem radnych ( komisjach Rady gminy oraz Sesjach – udział fizyczny);</w:t>
      </w:r>
    </w:p>
    <w:p w14:paraId="24744EDD" w14:textId="77777777" w:rsidR="00D53476" w:rsidRPr="00D53476" w:rsidRDefault="00D53476" w:rsidP="00D53476">
      <w:pPr>
        <w:pStyle w:val="Akapitzlist"/>
        <w:numPr>
          <w:ilvl w:val="0"/>
          <w:numId w:val="48"/>
        </w:numPr>
        <w:jc w:val="both"/>
        <w:rPr>
          <w:rFonts w:ascii="Arial" w:hAnsi="Arial" w:cs="Arial"/>
          <w:b/>
          <w:sz w:val="22"/>
          <w:szCs w:val="22"/>
        </w:rPr>
      </w:pPr>
      <w:r w:rsidRPr="00D53476">
        <w:rPr>
          <w:rFonts w:ascii="Arial" w:hAnsi="Arial" w:cs="Arial"/>
          <w:sz w:val="22"/>
          <w:szCs w:val="22"/>
        </w:rPr>
        <w:t xml:space="preserve"> zestawień opinii i uzgodnień oraz współpracy przy prowadzeniu procedury  oraz dokumentacji prac planistycznych;</w:t>
      </w:r>
    </w:p>
    <w:p w14:paraId="1D02425D" w14:textId="77777777" w:rsidR="00D53476" w:rsidRPr="00D53476" w:rsidRDefault="00D53476" w:rsidP="00D53476">
      <w:pPr>
        <w:pStyle w:val="Akapitzlist"/>
        <w:numPr>
          <w:ilvl w:val="0"/>
          <w:numId w:val="48"/>
        </w:numPr>
        <w:jc w:val="both"/>
        <w:rPr>
          <w:rFonts w:ascii="Arial" w:hAnsi="Arial" w:cs="Arial"/>
          <w:b/>
          <w:sz w:val="22"/>
          <w:szCs w:val="22"/>
        </w:rPr>
      </w:pPr>
      <w:r w:rsidRPr="00D53476">
        <w:rPr>
          <w:rFonts w:ascii="Arial" w:hAnsi="Arial" w:cs="Arial"/>
          <w:sz w:val="22"/>
          <w:szCs w:val="22"/>
        </w:rPr>
        <w:t>wprowadzenie ewentualnych zmian wynikających z uzgodnień, powtórzenie procedury w niezbędnym zakresie, jeśli będzie to konieczne, w razie potrzeby przygotowania  treści zażaleń  na postanowienia;</w:t>
      </w:r>
    </w:p>
    <w:p w14:paraId="7AB8A799" w14:textId="77777777" w:rsidR="00D53476" w:rsidRPr="00D53476" w:rsidRDefault="00D53476" w:rsidP="00D53476">
      <w:pPr>
        <w:pStyle w:val="Akapitzlist"/>
        <w:numPr>
          <w:ilvl w:val="0"/>
          <w:numId w:val="48"/>
        </w:numPr>
        <w:jc w:val="both"/>
        <w:rPr>
          <w:rFonts w:ascii="Arial" w:hAnsi="Arial" w:cs="Arial"/>
          <w:b/>
          <w:sz w:val="22"/>
          <w:szCs w:val="22"/>
        </w:rPr>
      </w:pPr>
      <w:r w:rsidRPr="00D53476">
        <w:rPr>
          <w:rFonts w:ascii="Arial" w:hAnsi="Arial" w:cs="Arial"/>
          <w:sz w:val="22"/>
          <w:szCs w:val="22"/>
        </w:rPr>
        <w:t>przeprowadzenie strategicznej oceny oddziaływania na środowisko, w tym sporządzenie prognozy oddziaływania na środowisko projektu planu zgodnie z przepisami ustawy z dnia 3 października 2008r. o udostępnianiu informacji o środowisku i jego ochronie, udziale społeczeństwa w ochronie środowiska oraz o ocenach oddziaływania na środowisko (Dz. U. z 2023r poz.1094 ze zm.);</w:t>
      </w:r>
    </w:p>
    <w:p w14:paraId="1902932B" w14:textId="77777777" w:rsidR="00D53476" w:rsidRPr="00D53476" w:rsidRDefault="00D53476" w:rsidP="00D53476">
      <w:pPr>
        <w:pStyle w:val="Akapitzlist"/>
        <w:numPr>
          <w:ilvl w:val="0"/>
          <w:numId w:val="48"/>
        </w:numPr>
        <w:jc w:val="both"/>
        <w:rPr>
          <w:rFonts w:ascii="Arial" w:hAnsi="Arial" w:cs="Arial"/>
          <w:b/>
          <w:sz w:val="22"/>
          <w:szCs w:val="22"/>
        </w:rPr>
      </w:pPr>
      <w:r w:rsidRPr="00D53476">
        <w:rPr>
          <w:rFonts w:ascii="Arial" w:hAnsi="Arial" w:cs="Arial"/>
          <w:sz w:val="22"/>
          <w:szCs w:val="22"/>
        </w:rPr>
        <w:t>opracowanie projektu uchwały o przyjęciu planu ogólnego gminy Chrzanów;</w:t>
      </w:r>
    </w:p>
    <w:p w14:paraId="12D49265" w14:textId="77777777" w:rsidR="00D53476" w:rsidRPr="00D53476" w:rsidRDefault="00D53476" w:rsidP="00D53476">
      <w:pPr>
        <w:pStyle w:val="Akapitzlist"/>
        <w:numPr>
          <w:ilvl w:val="0"/>
          <w:numId w:val="48"/>
        </w:numPr>
        <w:jc w:val="both"/>
        <w:rPr>
          <w:rFonts w:ascii="Arial" w:hAnsi="Arial" w:cs="Arial"/>
          <w:b/>
          <w:sz w:val="22"/>
          <w:szCs w:val="22"/>
        </w:rPr>
      </w:pPr>
      <w:r w:rsidRPr="00D53476">
        <w:rPr>
          <w:rFonts w:ascii="Arial" w:hAnsi="Arial" w:cs="Arial"/>
          <w:sz w:val="22"/>
          <w:szCs w:val="22"/>
        </w:rPr>
        <w:t>wykonanie wszelkich czynności zmierzających do uchwalenia planu ogólnego zgodnie z obowiązującymi przepisami prawa</w:t>
      </w:r>
    </w:p>
    <w:p w14:paraId="0000E1E5" w14:textId="77777777" w:rsidR="00D53476" w:rsidRPr="00D53476" w:rsidRDefault="00D53476" w:rsidP="00D53476">
      <w:pPr>
        <w:pStyle w:val="Akapitzlist"/>
        <w:numPr>
          <w:ilvl w:val="0"/>
          <w:numId w:val="48"/>
        </w:numPr>
        <w:jc w:val="both"/>
        <w:rPr>
          <w:rFonts w:ascii="Arial" w:hAnsi="Arial" w:cs="Arial"/>
          <w:b/>
          <w:sz w:val="22"/>
          <w:szCs w:val="22"/>
        </w:rPr>
      </w:pPr>
      <w:r w:rsidRPr="00D53476">
        <w:rPr>
          <w:rFonts w:ascii="Arial" w:hAnsi="Arial" w:cs="Arial"/>
          <w:sz w:val="22"/>
          <w:szCs w:val="22"/>
        </w:rPr>
        <w:t>wprowadzenia do uchwały zatwierdzającej plan zmian wynikających z rozstrzygnięć nadzorczych Wojewody, ustosunkowania się do tych rozstrzygnięć (ewentualnie powtórzenie procedury w zakresie wymaganym przez Wojewodę);</w:t>
      </w:r>
    </w:p>
    <w:p w14:paraId="3CE6C052" w14:textId="77777777" w:rsidR="00D53476" w:rsidRPr="00D53476" w:rsidRDefault="00D53476" w:rsidP="00D53476">
      <w:pPr>
        <w:pStyle w:val="Akapitzlist"/>
        <w:numPr>
          <w:ilvl w:val="0"/>
          <w:numId w:val="48"/>
        </w:numPr>
        <w:jc w:val="both"/>
        <w:rPr>
          <w:rFonts w:ascii="Arial" w:hAnsi="Arial" w:cs="Arial"/>
          <w:b/>
          <w:sz w:val="22"/>
          <w:szCs w:val="22"/>
        </w:rPr>
      </w:pPr>
      <w:r w:rsidRPr="00D53476">
        <w:rPr>
          <w:rFonts w:ascii="Arial" w:hAnsi="Arial" w:cs="Arial"/>
          <w:sz w:val="22"/>
          <w:szCs w:val="22"/>
        </w:rPr>
        <w:t>ustosunkowanie się do skarg wniesionych do Wojewódzkiego Sądu Administracyjnego i Naczelnego Sądu Administracyjnego.</w:t>
      </w:r>
    </w:p>
    <w:p w14:paraId="7B6CD11E" w14:textId="77777777" w:rsidR="00D53476" w:rsidRPr="00D53476" w:rsidRDefault="00D53476" w:rsidP="00D53476">
      <w:pPr>
        <w:pStyle w:val="Akapitzlist"/>
        <w:jc w:val="both"/>
        <w:rPr>
          <w:rFonts w:ascii="Arial" w:hAnsi="Arial" w:cs="Arial"/>
          <w:b/>
          <w:sz w:val="22"/>
          <w:szCs w:val="22"/>
        </w:rPr>
      </w:pPr>
    </w:p>
    <w:p w14:paraId="189F76E5" w14:textId="77777777" w:rsidR="00D53476" w:rsidRPr="00D53476" w:rsidRDefault="00D53476" w:rsidP="00D53476">
      <w:pPr>
        <w:jc w:val="both"/>
        <w:rPr>
          <w:rFonts w:ascii="Arial" w:hAnsi="Arial" w:cs="Arial"/>
          <w:b/>
          <w:sz w:val="22"/>
          <w:szCs w:val="22"/>
          <w:lang w:eastAsia="en-US"/>
        </w:rPr>
      </w:pPr>
      <w:r w:rsidRPr="00D53476">
        <w:rPr>
          <w:rFonts w:ascii="Arial" w:hAnsi="Arial" w:cs="Arial"/>
          <w:b/>
          <w:sz w:val="22"/>
          <w:szCs w:val="22"/>
          <w:lang w:eastAsia="en-US"/>
        </w:rPr>
        <w:t xml:space="preserve">Powierzchnia objęta planem </w:t>
      </w:r>
      <w:r w:rsidRPr="00D53476">
        <w:rPr>
          <w:rFonts w:ascii="Arial" w:hAnsi="Arial" w:cs="Arial"/>
          <w:b/>
          <w:sz w:val="22"/>
          <w:szCs w:val="22"/>
        </w:rPr>
        <w:t>7182 ha</w:t>
      </w:r>
      <w:r w:rsidRPr="00D53476">
        <w:rPr>
          <w:rFonts w:ascii="Arial" w:hAnsi="Arial" w:cs="Arial"/>
          <w:b/>
          <w:sz w:val="22"/>
          <w:szCs w:val="22"/>
          <w:lang w:eastAsia="en-US"/>
        </w:rPr>
        <w:t>.</w:t>
      </w:r>
    </w:p>
    <w:p w14:paraId="41CD708F" w14:textId="77777777" w:rsidR="00D53476" w:rsidRPr="00D53476" w:rsidRDefault="00D53476" w:rsidP="00D53476">
      <w:pPr>
        <w:jc w:val="both"/>
        <w:rPr>
          <w:rFonts w:ascii="Arial" w:hAnsi="Arial" w:cs="Arial"/>
          <w:b/>
          <w:sz w:val="22"/>
          <w:szCs w:val="22"/>
          <w:lang w:eastAsia="en-US"/>
        </w:rPr>
      </w:pPr>
    </w:p>
    <w:p w14:paraId="2659A9D4" w14:textId="77777777" w:rsidR="00D53476" w:rsidRPr="00D53476" w:rsidRDefault="00D53476" w:rsidP="00D53476">
      <w:pPr>
        <w:tabs>
          <w:tab w:val="left" w:pos="426"/>
          <w:tab w:val="left" w:pos="851"/>
        </w:tabs>
        <w:overflowPunct w:val="0"/>
        <w:jc w:val="both"/>
        <w:rPr>
          <w:rFonts w:ascii="Arial" w:eastAsia="Lucida Sans Unicode" w:hAnsi="Arial" w:cs="Arial"/>
          <w:b/>
          <w:sz w:val="22"/>
          <w:szCs w:val="22"/>
        </w:rPr>
      </w:pPr>
      <w:r w:rsidRPr="00D53476">
        <w:rPr>
          <w:rFonts w:ascii="Arial" w:eastAsia="Lucida Sans Unicode" w:hAnsi="Arial" w:cs="Arial"/>
          <w:b/>
          <w:sz w:val="22"/>
          <w:szCs w:val="22"/>
        </w:rPr>
        <w:t>3. FORMA OPRACOWANIA</w:t>
      </w:r>
    </w:p>
    <w:p w14:paraId="58D4F817" w14:textId="77777777" w:rsidR="00D53476" w:rsidRPr="00D53476" w:rsidRDefault="00D53476" w:rsidP="00D53476">
      <w:pPr>
        <w:tabs>
          <w:tab w:val="left" w:pos="426"/>
          <w:tab w:val="left" w:pos="851"/>
        </w:tabs>
        <w:overflowPunct w:val="0"/>
        <w:jc w:val="both"/>
        <w:rPr>
          <w:rFonts w:ascii="Arial" w:eastAsia="Lucida Sans Unicode" w:hAnsi="Arial" w:cs="Arial"/>
          <w:b/>
          <w:sz w:val="22"/>
          <w:szCs w:val="22"/>
        </w:rPr>
      </w:pPr>
      <w:r w:rsidRPr="00D53476">
        <w:rPr>
          <w:rFonts w:ascii="Arial" w:eastAsia="Lucida Sans Unicode" w:hAnsi="Arial" w:cs="Arial"/>
          <w:b/>
          <w:sz w:val="22"/>
          <w:szCs w:val="22"/>
        </w:rPr>
        <w:t>3.1. Projekt planu ogólnego Gminy Chrzanów:</w:t>
      </w:r>
    </w:p>
    <w:p w14:paraId="7D3E6E88" w14:textId="77777777" w:rsidR="00D53476" w:rsidRPr="00D53476" w:rsidRDefault="00D53476" w:rsidP="00D53476">
      <w:pPr>
        <w:pStyle w:val="Teksttreci80"/>
        <w:shd w:val="clear" w:color="auto" w:fill="auto"/>
        <w:tabs>
          <w:tab w:val="left" w:pos="1041"/>
        </w:tabs>
        <w:spacing w:after="0" w:line="240" w:lineRule="auto"/>
        <w:ind w:firstLine="0"/>
        <w:rPr>
          <w:sz w:val="22"/>
          <w:szCs w:val="22"/>
        </w:rPr>
      </w:pPr>
      <w:r w:rsidRPr="00D53476">
        <w:rPr>
          <w:sz w:val="22"/>
          <w:szCs w:val="22"/>
        </w:rPr>
        <w:t xml:space="preserve">3.1.1. rysunek planu ogólnego gminy Chrzanów, który winien zostać przekazany w wersji tradycyjnej (papierowej) w kolorze w trzech egzemplarzach, a także na nośniku elektronicznym (płyta CD/DVD, dysk wymienny na złącze USB), w formatach: GEOTIFF, JPG, PDF, GML, oraz DWG (DXF); </w:t>
      </w:r>
    </w:p>
    <w:p w14:paraId="5F2351FD" w14:textId="77777777" w:rsidR="00D53476" w:rsidRPr="00D53476" w:rsidRDefault="00D53476" w:rsidP="00D53476">
      <w:pPr>
        <w:pStyle w:val="Teksttreci80"/>
        <w:shd w:val="clear" w:color="auto" w:fill="auto"/>
        <w:tabs>
          <w:tab w:val="left" w:pos="1024"/>
        </w:tabs>
        <w:spacing w:after="0" w:line="240" w:lineRule="auto"/>
        <w:ind w:firstLine="0"/>
        <w:rPr>
          <w:sz w:val="22"/>
          <w:szCs w:val="22"/>
        </w:rPr>
      </w:pPr>
      <w:r w:rsidRPr="00D53476">
        <w:rPr>
          <w:sz w:val="22"/>
          <w:szCs w:val="22"/>
        </w:rPr>
        <w:t>3.1.</w:t>
      </w:r>
      <w:r w:rsidRPr="00D53476">
        <w:rPr>
          <w:rStyle w:val="Teksttreci8Pogrubienie"/>
          <w:color w:val="auto"/>
          <w:sz w:val="22"/>
          <w:szCs w:val="22"/>
        </w:rPr>
        <w:t xml:space="preserve">2. tekst dokumentu </w:t>
      </w:r>
      <w:r w:rsidRPr="00D53476">
        <w:rPr>
          <w:sz w:val="22"/>
          <w:szCs w:val="22"/>
        </w:rPr>
        <w:t>winien zostać przekazany w wersji tradycyjnej (papierowej) w trzech egzemplarzach, a także na nośniku elektronicznym (płyta CD/DVD, dysk wymienny na złącze USB) w formatach: DOC, DOCX, PDF;</w:t>
      </w:r>
    </w:p>
    <w:p w14:paraId="690D370A" w14:textId="77777777" w:rsidR="00D53476" w:rsidRPr="00D53476" w:rsidRDefault="00D53476" w:rsidP="00D53476">
      <w:pPr>
        <w:pStyle w:val="Teksttreci80"/>
        <w:shd w:val="clear" w:color="auto" w:fill="auto"/>
        <w:tabs>
          <w:tab w:val="left" w:pos="1027"/>
        </w:tabs>
        <w:spacing w:after="0" w:line="240" w:lineRule="auto"/>
        <w:ind w:firstLine="0"/>
        <w:rPr>
          <w:sz w:val="22"/>
          <w:szCs w:val="22"/>
        </w:rPr>
      </w:pPr>
      <w:r w:rsidRPr="00D53476">
        <w:rPr>
          <w:sz w:val="22"/>
          <w:szCs w:val="22"/>
        </w:rPr>
        <w:t>3.1.</w:t>
      </w:r>
      <w:r w:rsidRPr="00D53476">
        <w:rPr>
          <w:rStyle w:val="Teksttreci8Pogrubienie"/>
          <w:color w:val="auto"/>
          <w:sz w:val="22"/>
          <w:szCs w:val="22"/>
        </w:rPr>
        <w:t xml:space="preserve">3. dane przestrzenne oraz metadane w formie elektronicznej, </w:t>
      </w:r>
      <w:r w:rsidRPr="00D53476">
        <w:rPr>
          <w:sz w:val="22"/>
          <w:szCs w:val="22"/>
        </w:rPr>
        <w:t>winny zostać opracowane zgodnie z założeniami Dyrektywy 2007/2/WE Parlamentu Europejskiego i Rady                             z dnia 14 marca 2007 r. ustanawiającej infrastrukturę informacji przestrzennej we Wspólnocie Europejskiej (INSPIRE) (Dz.U.UE.L.2007.108.1) oraz ustawy z dnia 4 marca 2010 r. o infrastrukturze informacji przestrzennej (Dz. U z 2021r.,poz. 214 t. j.). Dane przestrzenne składające się na treść rysunku planu (dane wektorowe i rastrowe) winny zostać przekazane na nośniku elektronicznym (płyta CD/DVD, dysk wymienny na złącze USB) w postaci:</w:t>
      </w:r>
    </w:p>
    <w:p w14:paraId="3B057C8F" w14:textId="77777777" w:rsidR="00D53476" w:rsidRPr="00D53476" w:rsidRDefault="00D53476" w:rsidP="00D53476">
      <w:pPr>
        <w:pStyle w:val="Teksttreci80"/>
        <w:shd w:val="clear" w:color="auto" w:fill="auto"/>
        <w:tabs>
          <w:tab w:val="left" w:pos="1195"/>
        </w:tabs>
        <w:spacing w:after="0" w:line="240" w:lineRule="auto"/>
        <w:ind w:firstLine="0"/>
        <w:rPr>
          <w:sz w:val="22"/>
          <w:szCs w:val="22"/>
        </w:rPr>
      </w:pPr>
      <w:r w:rsidRPr="00D53476">
        <w:rPr>
          <w:sz w:val="22"/>
          <w:szCs w:val="22"/>
        </w:rPr>
        <w:t xml:space="preserve">- plików w formacie SHP i GML dla danych wektorowych, plików w formacie </w:t>
      </w:r>
      <w:proofErr w:type="spellStart"/>
      <w:r w:rsidRPr="00D53476">
        <w:rPr>
          <w:sz w:val="22"/>
          <w:szCs w:val="22"/>
        </w:rPr>
        <w:t>GeoTIFF</w:t>
      </w:r>
      <w:proofErr w:type="spellEnd"/>
      <w:r w:rsidRPr="00D53476">
        <w:rPr>
          <w:sz w:val="22"/>
          <w:szCs w:val="22"/>
        </w:rPr>
        <w:t xml:space="preserve">                dla danych rastrowych oraz plików w innych formatach dla danych przestrzennych, których nie można sporządzić w formatach SHP lub </w:t>
      </w:r>
      <w:proofErr w:type="spellStart"/>
      <w:r w:rsidRPr="00D53476">
        <w:rPr>
          <w:sz w:val="22"/>
          <w:szCs w:val="22"/>
        </w:rPr>
        <w:t>GeoTIFF</w:t>
      </w:r>
      <w:proofErr w:type="spellEnd"/>
      <w:r w:rsidRPr="00D53476">
        <w:rPr>
          <w:sz w:val="22"/>
          <w:szCs w:val="22"/>
        </w:rPr>
        <w:t xml:space="preserve"> lub dla danych tych stosuje się powszechnie inne formaty. Pliki te winny być logicznie uporządkowane i nazwane,</w:t>
      </w:r>
    </w:p>
    <w:p w14:paraId="5C885270" w14:textId="77777777" w:rsidR="00D53476" w:rsidRPr="00D53476" w:rsidRDefault="00D53476" w:rsidP="00D53476">
      <w:pPr>
        <w:pStyle w:val="Teksttreci80"/>
        <w:shd w:val="clear" w:color="auto" w:fill="auto"/>
        <w:tabs>
          <w:tab w:val="left" w:pos="1195"/>
        </w:tabs>
        <w:spacing w:after="0" w:line="240" w:lineRule="auto"/>
        <w:ind w:firstLine="0"/>
        <w:rPr>
          <w:sz w:val="22"/>
          <w:szCs w:val="22"/>
        </w:rPr>
      </w:pPr>
      <w:r w:rsidRPr="00D53476">
        <w:rPr>
          <w:sz w:val="22"/>
          <w:szCs w:val="22"/>
        </w:rPr>
        <w:t>- plików zawierających projekt opracowania planu ogólnego, na które składają się zgodne z wersją papierową i elektroniczną rysunku, odpowiednio uporządkowane i wyświetlone treści mapy (dane przestrzenne zgromadzone w warstwach tematycznych),</w:t>
      </w:r>
    </w:p>
    <w:p w14:paraId="74CF8061" w14:textId="77777777" w:rsidR="00D53476" w:rsidRPr="00D53476" w:rsidRDefault="00D53476" w:rsidP="00D53476">
      <w:pPr>
        <w:pStyle w:val="Teksttreci80"/>
        <w:shd w:val="clear" w:color="auto" w:fill="auto"/>
        <w:tabs>
          <w:tab w:val="left" w:pos="1195"/>
        </w:tabs>
        <w:spacing w:after="0" w:line="240" w:lineRule="auto"/>
        <w:ind w:firstLine="0"/>
        <w:rPr>
          <w:rStyle w:val="Teksttreci5"/>
          <w:b w:val="0"/>
          <w:bCs w:val="0"/>
          <w:color w:val="auto"/>
          <w:sz w:val="22"/>
          <w:szCs w:val="22"/>
        </w:rPr>
      </w:pPr>
      <w:r w:rsidRPr="00D53476">
        <w:rPr>
          <w:sz w:val="22"/>
          <w:szCs w:val="22"/>
        </w:rPr>
        <w:t>- plików wytworzonych zgodnie ze strukturą i w standardach wymaganych na potrzeby importu i eksportu dokumentów w ramach zaproponowanego modułu pozwalającego              na wydawanie wypisów, wyrysów i innych niezbędnych informacji z planu ogólnego.</w:t>
      </w:r>
    </w:p>
    <w:p w14:paraId="577D0671" w14:textId="77777777" w:rsidR="00D53476" w:rsidRPr="00D53476" w:rsidRDefault="00D53476" w:rsidP="00D53476">
      <w:pPr>
        <w:rPr>
          <w:rStyle w:val="Teksttreci5"/>
          <w:color w:val="auto"/>
          <w:sz w:val="22"/>
          <w:szCs w:val="22"/>
        </w:rPr>
      </w:pPr>
    </w:p>
    <w:p w14:paraId="726D0AF8" w14:textId="77777777" w:rsidR="00D53476" w:rsidRPr="00D53476" w:rsidRDefault="00D53476" w:rsidP="00D53476">
      <w:pPr>
        <w:rPr>
          <w:rFonts w:ascii="Arial" w:eastAsia="Arial" w:hAnsi="Arial" w:cs="Arial"/>
          <w:b/>
          <w:bCs/>
          <w:sz w:val="22"/>
          <w:szCs w:val="22"/>
          <w:lang w:bidi="pl-PL"/>
        </w:rPr>
      </w:pPr>
      <w:r w:rsidRPr="00D53476">
        <w:rPr>
          <w:rStyle w:val="Teksttreci5"/>
          <w:color w:val="auto"/>
          <w:sz w:val="22"/>
          <w:szCs w:val="22"/>
        </w:rPr>
        <w:t xml:space="preserve">3.2. </w:t>
      </w:r>
      <w:proofErr w:type="spellStart"/>
      <w:r w:rsidRPr="00D53476">
        <w:rPr>
          <w:rStyle w:val="Teksttreci5"/>
          <w:color w:val="auto"/>
          <w:sz w:val="22"/>
          <w:szCs w:val="22"/>
        </w:rPr>
        <w:t>Ekofizjografia</w:t>
      </w:r>
      <w:proofErr w:type="spellEnd"/>
      <w:r w:rsidRPr="00D53476">
        <w:rPr>
          <w:rStyle w:val="Teksttreci5"/>
          <w:color w:val="auto"/>
          <w:sz w:val="22"/>
          <w:szCs w:val="22"/>
        </w:rPr>
        <w:t>.</w:t>
      </w:r>
    </w:p>
    <w:p w14:paraId="5C4AB7D7" w14:textId="77777777" w:rsidR="00D53476" w:rsidRPr="00D53476" w:rsidRDefault="00D53476" w:rsidP="00D53476">
      <w:pPr>
        <w:pStyle w:val="Teksttreci80"/>
        <w:shd w:val="clear" w:color="auto" w:fill="auto"/>
        <w:tabs>
          <w:tab w:val="left" w:pos="1015"/>
        </w:tabs>
        <w:spacing w:after="0" w:line="240" w:lineRule="auto"/>
        <w:ind w:firstLine="0"/>
        <w:rPr>
          <w:sz w:val="22"/>
          <w:szCs w:val="22"/>
        </w:rPr>
      </w:pPr>
      <w:r w:rsidRPr="00D53476">
        <w:rPr>
          <w:sz w:val="22"/>
          <w:szCs w:val="22"/>
        </w:rPr>
        <w:t>3.2.1. tekst dokumentu winien być przekazany w wersji tradycyjnej (papierowej) w dwóch egzemplarzach, a także na nośniku elektronicznym (płyta CD/DVD, dysk wymienny na złącze USB) w formatach: DOC, DOC, PDF;</w:t>
      </w:r>
    </w:p>
    <w:p w14:paraId="397B94BD" w14:textId="77777777" w:rsidR="00D53476" w:rsidRPr="00D53476" w:rsidRDefault="00D53476" w:rsidP="00D53476">
      <w:pPr>
        <w:pStyle w:val="Teksttreci80"/>
        <w:shd w:val="clear" w:color="auto" w:fill="auto"/>
        <w:tabs>
          <w:tab w:val="left" w:pos="1021"/>
        </w:tabs>
        <w:spacing w:after="0" w:line="240" w:lineRule="auto"/>
        <w:ind w:firstLine="0"/>
        <w:rPr>
          <w:sz w:val="22"/>
          <w:szCs w:val="22"/>
        </w:rPr>
      </w:pPr>
      <w:r w:rsidRPr="00D53476">
        <w:rPr>
          <w:sz w:val="22"/>
          <w:szCs w:val="22"/>
        </w:rPr>
        <w:t>3.2.2. załączniki graficzne winny być przekazane w wersji tradycyjnej (papierowej) w kolorze          w dwóch egzemplarzach, a także na nośniku elektronicznym (płyta CD/DVD, dysk wymienny na złącze USB) w formatach: GEOTIFF, GML i JPG;</w:t>
      </w:r>
    </w:p>
    <w:p w14:paraId="5505E423" w14:textId="77777777" w:rsidR="00D53476" w:rsidRPr="00D53476" w:rsidRDefault="00D53476" w:rsidP="00D53476">
      <w:pPr>
        <w:pStyle w:val="Teksttreci80"/>
        <w:shd w:val="clear" w:color="auto" w:fill="auto"/>
        <w:tabs>
          <w:tab w:val="left" w:pos="1021"/>
        </w:tabs>
        <w:spacing w:after="0" w:line="240" w:lineRule="auto"/>
        <w:ind w:firstLine="0"/>
        <w:rPr>
          <w:sz w:val="22"/>
          <w:szCs w:val="22"/>
        </w:rPr>
      </w:pPr>
      <w:r w:rsidRPr="00D53476">
        <w:rPr>
          <w:sz w:val="22"/>
          <w:szCs w:val="22"/>
        </w:rPr>
        <w:t xml:space="preserve">3.2.3. dane przestrzenne winny być przekazane w postaci plików w formacie SFIP dla danych wektorowych, plików w formacie </w:t>
      </w:r>
      <w:proofErr w:type="spellStart"/>
      <w:r w:rsidRPr="00D53476">
        <w:rPr>
          <w:sz w:val="22"/>
          <w:szCs w:val="22"/>
        </w:rPr>
        <w:t>GeoTIFF</w:t>
      </w:r>
      <w:proofErr w:type="spellEnd"/>
      <w:r w:rsidRPr="00D53476">
        <w:rPr>
          <w:sz w:val="22"/>
          <w:szCs w:val="22"/>
        </w:rPr>
        <w:t xml:space="preserve"> dla danych rastrowych oraz plików w innych formatach dla danych przestrzennych, których nie można sporządzić w formatach SHP lub </w:t>
      </w:r>
      <w:proofErr w:type="spellStart"/>
      <w:r w:rsidRPr="00D53476">
        <w:rPr>
          <w:sz w:val="22"/>
          <w:szCs w:val="22"/>
        </w:rPr>
        <w:t>GeoTIFF</w:t>
      </w:r>
      <w:proofErr w:type="spellEnd"/>
      <w:r w:rsidRPr="00D53476">
        <w:rPr>
          <w:sz w:val="22"/>
          <w:szCs w:val="22"/>
        </w:rPr>
        <w:t xml:space="preserve"> lub dla danych tych stosuje się powszechnie inny format, plik GML. Pliki te winny być logicznie uporządkowane i nazwane;</w:t>
      </w:r>
    </w:p>
    <w:p w14:paraId="5E0DE582" w14:textId="77777777" w:rsidR="00D53476" w:rsidRPr="00D53476" w:rsidRDefault="00D53476" w:rsidP="00D53476">
      <w:pPr>
        <w:pStyle w:val="Teksttreci80"/>
        <w:shd w:val="clear" w:color="auto" w:fill="auto"/>
        <w:tabs>
          <w:tab w:val="left" w:pos="1015"/>
        </w:tabs>
        <w:spacing w:after="0" w:line="240" w:lineRule="auto"/>
        <w:ind w:firstLine="0"/>
        <w:rPr>
          <w:sz w:val="22"/>
          <w:szCs w:val="22"/>
        </w:rPr>
      </w:pPr>
      <w:r w:rsidRPr="00D53476">
        <w:rPr>
          <w:sz w:val="22"/>
          <w:szCs w:val="22"/>
        </w:rPr>
        <w:t>3.2.4. pliki zawierające projekt opracowania, na które składają się zgodne z wersją papierową i elektroniczną rysunku, odpowiednio uporządkowane i wyświetlone treści mapy (dane przestrzenne zgromadzone w warstwach tematycznych).</w:t>
      </w:r>
    </w:p>
    <w:p w14:paraId="562AA16A" w14:textId="77777777" w:rsidR="00D53476" w:rsidRPr="00D53476" w:rsidRDefault="00D53476" w:rsidP="00D53476">
      <w:pPr>
        <w:pStyle w:val="Teksttreci80"/>
        <w:shd w:val="clear" w:color="auto" w:fill="auto"/>
        <w:tabs>
          <w:tab w:val="left" w:pos="1015"/>
        </w:tabs>
        <w:spacing w:after="0" w:line="240" w:lineRule="auto"/>
        <w:ind w:firstLine="0"/>
        <w:rPr>
          <w:sz w:val="22"/>
          <w:szCs w:val="22"/>
        </w:rPr>
      </w:pPr>
    </w:p>
    <w:p w14:paraId="3C7F3CA5" w14:textId="77777777" w:rsidR="00D53476" w:rsidRPr="00D53476" w:rsidRDefault="00D53476" w:rsidP="00D53476">
      <w:pPr>
        <w:pStyle w:val="Teksttreci80"/>
        <w:shd w:val="clear" w:color="auto" w:fill="auto"/>
        <w:tabs>
          <w:tab w:val="left" w:pos="1047"/>
        </w:tabs>
        <w:spacing w:after="0" w:line="240" w:lineRule="auto"/>
        <w:ind w:firstLine="0"/>
        <w:rPr>
          <w:sz w:val="22"/>
          <w:szCs w:val="22"/>
        </w:rPr>
      </w:pPr>
      <w:r w:rsidRPr="00D53476">
        <w:rPr>
          <w:rStyle w:val="Teksttreci8Pogrubienie"/>
          <w:color w:val="auto"/>
          <w:sz w:val="22"/>
          <w:szCs w:val="22"/>
        </w:rPr>
        <w:t xml:space="preserve">3.3. Prognoza oddziaływania na środowisko, </w:t>
      </w:r>
      <w:r w:rsidRPr="00D53476">
        <w:rPr>
          <w:sz w:val="22"/>
          <w:szCs w:val="22"/>
        </w:rPr>
        <w:t xml:space="preserve">należy wykonać w wersji tradycyjnej (papierowej) w dwóch egzemplarzach, a także na nośniku elektronicznym (płyta CD/DVD, dysk wymienny na złącze USB) w formatach: DOC, PDF. W przypadku, gdyby prognoza zawierała część graficzną, należy przekazać opracowania kartograficzne oraz dane przestrzenne na zasadach analogicznych jak w przypadku opracowania </w:t>
      </w:r>
      <w:r w:rsidRPr="00D53476">
        <w:rPr>
          <w:sz w:val="22"/>
          <w:szCs w:val="22"/>
        </w:rPr>
        <w:br/>
      </w:r>
      <w:proofErr w:type="spellStart"/>
      <w:r w:rsidRPr="00D53476">
        <w:rPr>
          <w:sz w:val="22"/>
          <w:szCs w:val="22"/>
        </w:rPr>
        <w:t>ekofizjograficznego</w:t>
      </w:r>
      <w:proofErr w:type="spellEnd"/>
      <w:r w:rsidRPr="00D53476">
        <w:rPr>
          <w:sz w:val="22"/>
          <w:szCs w:val="22"/>
        </w:rPr>
        <w:t>.</w:t>
      </w:r>
    </w:p>
    <w:p w14:paraId="7846574F" w14:textId="77777777" w:rsidR="00D53476" w:rsidRPr="00D53476" w:rsidRDefault="00D53476" w:rsidP="00D53476">
      <w:pPr>
        <w:pStyle w:val="Teksttreci80"/>
        <w:shd w:val="clear" w:color="auto" w:fill="auto"/>
        <w:tabs>
          <w:tab w:val="left" w:pos="1047"/>
        </w:tabs>
        <w:spacing w:after="0" w:line="240" w:lineRule="auto"/>
        <w:ind w:firstLine="0"/>
        <w:rPr>
          <w:sz w:val="22"/>
          <w:szCs w:val="22"/>
        </w:rPr>
      </w:pPr>
    </w:p>
    <w:p w14:paraId="3D907BF1" w14:textId="77777777" w:rsidR="00D53476" w:rsidRPr="00D53476" w:rsidRDefault="00D53476" w:rsidP="00D53476">
      <w:pPr>
        <w:widowControl w:val="0"/>
        <w:tabs>
          <w:tab w:val="left" w:pos="1038"/>
        </w:tabs>
        <w:jc w:val="both"/>
        <w:rPr>
          <w:rStyle w:val="Teksttreci5"/>
          <w:color w:val="auto"/>
          <w:sz w:val="22"/>
          <w:szCs w:val="22"/>
        </w:rPr>
      </w:pPr>
    </w:p>
    <w:p w14:paraId="6AEFAB55" w14:textId="77777777" w:rsidR="00D53476" w:rsidRPr="00D53476" w:rsidRDefault="00D53476" w:rsidP="00D53476">
      <w:pPr>
        <w:widowControl w:val="0"/>
        <w:tabs>
          <w:tab w:val="left" w:pos="1038"/>
        </w:tabs>
        <w:jc w:val="both"/>
        <w:rPr>
          <w:rFonts w:ascii="Arial" w:hAnsi="Arial" w:cs="Arial"/>
          <w:b/>
          <w:bCs/>
          <w:sz w:val="22"/>
          <w:szCs w:val="22"/>
        </w:rPr>
      </w:pPr>
      <w:r w:rsidRPr="00D53476">
        <w:rPr>
          <w:rStyle w:val="Teksttreci5"/>
          <w:color w:val="auto"/>
          <w:sz w:val="22"/>
          <w:szCs w:val="22"/>
        </w:rPr>
        <w:t>3.4. Forma pozostałych opracowań:</w:t>
      </w:r>
    </w:p>
    <w:p w14:paraId="078CD378" w14:textId="77777777" w:rsidR="00D53476" w:rsidRPr="00D53476" w:rsidRDefault="00D53476" w:rsidP="00D53476">
      <w:pPr>
        <w:pStyle w:val="Teksttreci80"/>
        <w:shd w:val="clear" w:color="auto" w:fill="auto"/>
        <w:tabs>
          <w:tab w:val="left" w:pos="1041"/>
        </w:tabs>
        <w:spacing w:after="0" w:line="240" w:lineRule="auto"/>
        <w:ind w:firstLine="0"/>
        <w:rPr>
          <w:sz w:val="22"/>
          <w:szCs w:val="22"/>
        </w:rPr>
      </w:pPr>
      <w:r w:rsidRPr="00D53476">
        <w:rPr>
          <w:sz w:val="22"/>
          <w:szCs w:val="22"/>
        </w:rPr>
        <w:t>3.4.1. opracowania tekstowe (np. wykazy, protokoły, stanowiska) winny być przekazane  w wersji tradycyjnej (papierowej), a także na nośniku elektronicznym (płyta CD/DVD, dysk wymienny na złącze USB) w formatach: DOC, DOCX, PDF.</w:t>
      </w:r>
    </w:p>
    <w:p w14:paraId="4099522C" w14:textId="77777777" w:rsidR="00D53476" w:rsidRPr="00D53476" w:rsidRDefault="00D53476" w:rsidP="00D53476">
      <w:pPr>
        <w:pStyle w:val="Teksttreci80"/>
        <w:shd w:val="clear" w:color="auto" w:fill="auto"/>
        <w:tabs>
          <w:tab w:val="left" w:pos="1038"/>
        </w:tabs>
        <w:spacing w:after="0" w:line="240" w:lineRule="auto"/>
        <w:ind w:firstLine="0"/>
        <w:rPr>
          <w:sz w:val="22"/>
          <w:szCs w:val="22"/>
        </w:rPr>
      </w:pPr>
      <w:r w:rsidRPr="00D53476">
        <w:rPr>
          <w:sz w:val="22"/>
          <w:szCs w:val="22"/>
        </w:rPr>
        <w:t>3.4.2. opracowania analityczne (np. zawierające dane liczbowe, wykresy) winny być przekazane w wersji tradycyjnej (papierowej), a także na nośniku elektronicznym (płyta CD/DVD, dysk wymienny na złącze USB) w formatach: XLS, XLSX.</w:t>
      </w:r>
    </w:p>
    <w:p w14:paraId="54F248EF" w14:textId="77777777" w:rsidR="00D53476" w:rsidRPr="00D53476" w:rsidRDefault="00D53476" w:rsidP="00D53476">
      <w:pPr>
        <w:pStyle w:val="Teksttreci80"/>
        <w:shd w:val="clear" w:color="auto" w:fill="auto"/>
        <w:tabs>
          <w:tab w:val="left" w:pos="1041"/>
        </w:tabs>
        <w:spacing w:after="0" w:line="240" w:lineRule="auto"/>
        <w:ind w:firstLine="0"/>
        <w:rPr>
          <w:sz w:val="22"/>
          <w:szCs w:val="22"/>
        </w:rPr>
      </w:pPr>
      <w:r w:rsidRPr="00D53476">
        <w:rPr>
          <w:sz w:val="22"/>
          <w:szCs w:val="22"/>
        </w:rPr>
        <w:t>3.4.3. ewentualna dokumentacja fotograficzna winna być przekazana w formie cyfrowej w formacie: JPG lub podobnym.</w:t>
      </w:r>
    </w:p>
    <w:p w14:paraId="6DE4E8B1" w14:textId="77777777" w:rsidR="00D53476" w:rsidRPr="00D53476" w:rsidRDefault="00D53476" w:rsidP="00D53476">
      <w:pPr>
        <w:pStyle w:val="Teksttreci80"/>
        <w:shd w:val="clear" w:color="auto" w:fill="auto"/>
        <w:tabs>
          <w:tab w:val="left" w:pos="1041"/>
        </w:tabs>
        <w:spacing w:after="0" w:line="240" w:lineRule="auto"/>
        <w:ind w:firstLine="0"/>
        <w:rPr>
          <w:sz w:val="22"/>
          <w:szCs w:val="22"/>
        </w:rPr>
      </w:pPr>
    </w:p>
    <w:p w14:paraId="01BFAF69" w14:textId="77777777" w:rsidR="00D53476" w:rsidRPr="00D53476" w:rsidRDefault="00D53476" w:rsidP="00D53476">
      <w:pPr>
        <w:pStyle w:val="Teksttreci80"/>
        <w:shd w:val="clear" w:color="auto" w:fill="auto"/>
        <w:tabs>
          <w:tab w:val="left" w:pos="1038"/>
        </w:tabs>
        <w:spacing w:after="0" w:line="240" w:lineRule="auto"/>
        <w:ind w:firstLine="0"/>
        <w:rPr>
          <w:sz w:val="22"/>
          <w:szCs w:val="22"/>
        </w:rPr>
      </w:pPr>
      <w:r w:rsidRPr="00D53476">
        <w:rPr>
          <w:rStyle w:val="Teksttreci8Pogrubienie"/>
          <w:color w:val="auto"/>
          <w:sz w:val="22"/>
          <w:szCs w:val="22"/>
        </w:rPr>
        <w:t xml:space="preserve">3.6. Dokumentacja prac planistycznych </w:t>
      </w:r>
      <w:r w:rsidRPr="00D53476">
        <w:rPr>
          <w:sz w:val="22"/>
          <w:szCs w:val="22"/>
        </w:rPr>
        <w:t>o której mowa w §7 rozporządzenia Ministra Rozwoju i Technologii z dnia 8 grudnia 2023 r. w sprawie projektu planu ogólnego gminy, dokumentowania prac planistycznych w zakresie tego planu oraz wydawania z niego wypisów i wyrysów (</w:t>
      </w:r>
      <w:proofErr w:type="spellStart"/>
      <w:r w:rsidRPr="00D53476">
        <w:rPr>
          <w:sz w:val="22"/>
          <w:szCs w:val="22"/>
        </w:rPr>
        <w:t>t.j</w:t>
      </w:r>
      <w:proofErr w:type="spellEnd"/>
      <w:r w:rsidRPr="00D53476">
        <w:rPr>
          <w:sz w:val="22"/>
          <w:szCs w:val="22"/>
        </w:rPr>
        <w:t>. Dz. U. z 2023 r., poz. 2758).</w:t>
      </w:r>
    </w:p>
    <w:p w14:paraId="31B91235" w14:textId="77777777" w:rsidR="00D53476" w:rsidRPr="00D53476" w:rsidRDefault="00D53476" w:rsidP="00D53476">
      <w:pPr>
        <w:pStyle w:val="Teksttreci80"/>
        <w:shd w:val="clear" w:color="auto" w:fill="auto"/>
        <w:tabs>
          <w:tab w:val="left" w:pos="1038"/>
        </w:tabs>
        <w:spacing w:after="0" w:line="240" w:lineRule="auto"/>
        <w:ind w:firstLine="0"/>
        <w:rPr>
          <w:sz w:val="22"/>
          <w:szCs w:val="22"/>
        </w:rPr>
      </w:pPr>
      <w:r w:rsidRPr="00D53476">
        <w:rPr>
          <w:sz w:val="22"/>
          <w:szCs w:val="22"/>
        </w:rPr>
        <w:t>Ponadto w ramach przedmiotu zamówienia Wykonawca zobowiązany jest do bieżącego przygotowywania i przekazywania dokumentów (do momentu uzyskania ostatecznej ich wersji) na poszczególnych etapach procedury planistycznej.</w:t>
      </w:r>
    </w:p>
    <w:p w14:paraId="23FC448A" w14:textId="77777777" w:rsidR="00D53476" w:rsidRPr="00D53476" w:rsidRDefault="00D53476" w:rsidP="00D53476">
      <w:pPr>
        <w:jc w:val="both"/>
        <w:rPr>
          <w:rFonts w:ascii="Arial" w:hAnsi="Arial" w:cs="Arial"/>
          <w:sz w:val="22"/>
          <w:szCs w:val="22"/>
        </w:rPr>
      </w:pPr>
    </w:p>
    <w:p w14:paraId="1FDE1EFA" w14:textId="77777777" w:rsidR="00D53476" w:rsidRPr="00D53476" w:rsidRDefault="00D53476" w:rsidP="00D53476">
      <w:pPr>
        <w:jc w:val="both"/>
        <w:rPr>
          <w:rFonts w:ascii="Arial" w:hAnsi="Arial" w:cs="Arial"/>
          <w:sz w:val="22"/>
          <w:szCs w:val="22"/>
        </w:rPr>
      </w:pPr>
    </w:p>
    <w:p w14:paraId="2757232E" w14:textId="77777777" w:rsidR="00D53476" w:rsidRPr="00D53476" w:rsidRDefault="00D53476" w:rsidP="00D53476">
      <w:pPr>
        <w:jc w:val="both"/>
        <w:rPr>
          <w:rFonts w:ascii="Arial" w:hAnsi="Arial" w:cs="Arial"/>
          <w:b/>
          <w:bCs/>
          <w:sz w:val="22"/>
          <w:szCs w:val="22"/>
        </w:rPr>
      </w:pPr>
      <w:r w:rsidRPr="00D53476">
        <w:rPr>
          <w:rFonts w:ascii="Arial" w:hAnsi="Arial" w:cs="Arial"/>
          <w:b/>
          <w:bCs/>
          <w:sz w:val="22"/>
          <w:szCs w:val="22"/>
        </w:rPr>
        <w:t>4. WYKONANIE</w:t>
      </w:r>
    </w:p>
    <w:p w14:paraId="54ED64B1" w14:textId="77777777" w:rsidR="00D53476" w:rsidRPr="00D53476" w:rsidRDefault="00D53476" w:rsidP="00D53476">
      <w:pPr>
        <w:jc w:val="both"/>
        <w:rPr>
          <w:rFonts w:ascii="Arial" w:hAnsi="Arial" w:cs="Arial"/>
          <w:sz w:val="22"/>
          <w:szCs w:val="22"/>
        </w:rPr>
      </w:pPr>
      <w:r w:rsidRPr="00D53476">
        <w:rPr>
          <w:rFonts w:ascii="Arial" w:hAnsi="Arial" w:cs="Arial"/>
          <w:sz w:val="22"/>
          <w:szCs w:val="22"/>
        </w:rPr>
        <w:t>Plan ogólny będący przedmiotem zamówienia należy wykonać zgodnie z obowiązującymi aktami prawnymi, w tym w szczególności z:</w:t>
      </w:r>
    </w:p>
    <w:p w14:paraId="323CB0FE" w14:textId="77777777" w:rsidR="00D53476" w:rsidRPr="00D53476" w:rsidRDefault="00D53476" w:rsidP="00D53476">
      <w:pPr>
        <w:jc w:val="both"/>
        <w:rPr>
          <w:rFonts w:ascii="Arial" w:hAnsi="Arial" w:cs="Arial"/>
          <w:sz w:val="22"/>
          <w:szCs w:val="22"/>
        </w:rPr>
      </w:pPr>
      <w:r w:rsidRPr="00D53476">
        <w:rPr>
          <w:rFonts w:ascii="Arial" w:hAnsi="Arial" w:cs="Arial"/>
          <w:sz w:val="22"/>
          <w:szCs w:val="22"/>
        </w:rPr>
        <w:t xml:space="preserve">a) ustawą z dnia 27 marca 2003r o planowaniu i zagospodarowaniu przestrzennym (Dz. U. z 2024r. poz. 1130 </w:t>
      </w:r>
      <w:proofErr w:type="spellStart"/>
      <w:r w:rsidRPr="00D53476">
        <w:rPr>
          <w:rFonts w:ascii="Arial" w:hAnsi="Arial" w:cs="Arial"/>
          <w:sz w:val="22"/>
          <w:szCs w:val="22"/>
        </w:rPr>
        <w:t>t.j</w:t>
      </w:r>
      <w:proofErr w:type="spellEnd"/>
      <w:r w:rsidRPr="00D53476">
        <w:rPr>
          <w:rFonts w:ascii="Arial" w:hAnsi="Arial" w:cs="Arial"/>
          <w:sz w:val="22"/>
          <w:szCs w:val="22"/>
        </w:rPr>
        <w:t>.) zwanej dalej ustawą;</w:t>
      </w:r>
    </w:p>
    <w:p w14:paraId="5D5EE02E" w14:textId="77777777" w:rsidR="00D53476" w:rsidRPr="00D53476" w:rsidRDefault="00D53476" w:rsidP="00D53476">
      <w:pPr>
        <w:jc w:val="both"/>
        <w:rPr>
          <w:rFonts w:ascii="Arial" w:hAnsi="Arial" w:cs="Arial"/>
          <w:sz w:val="22"/>
          <w:szCs w:val="22"/>
        </w:rPr>
      </w:pPr>
      <w:r w:rsidRPr="00D53476">
        <w:rPr>
          <w:rFonts w:ascii="Arial" w:hAnsi="Arial" w:cs="Arial"/>
          <w:sz w:val="22"/>
          <w:szCs w:val="22"/>
        </w:rPr>
        <w:t>b) rozporządzeniem Ministra Rozwoju i Technologii z dnia 8 grudnia 2023r w sprawie projektu planu ogólnego gminy, dokumentowania prac planistycznych w zakresie tego planu oraz wydawania z niego wypisów i wyrysów ( Dz. U. z 2023r poz. 2758 ze zm.);</w:t>
      </w:r>
    </w:p>
    <w:p w14:paraId="1BCB31BC" w14:textId="77777777" w:rsidR="00D53476" w:rsidRPr="00D53476" w:rsidRDefault="00D53476" w:rsidP="00D53476">
      <w:pPr>
        <w:pStyle w:val="Teksttreci80"/>
        <w:shd w:val="clear" w:color="auto" w:fill="auto"/>
        <w:tabs>
          <w:tab w:val="left" w:pos="1035"/>
        </w:tabs>
        <w:spacing w:after="0" w:line="240" w:lineRule="auto"/>
        <w:ind w:firstLine="0"/>
        <w:rPr>
          <w:sz w:val="22"/>
          <w:szCs w:val="22"/>
        </w:rPr>
      </w:pPr>
      <w:r w:rsidRPr="00D53476">
        <w:rPr>
          <w:sz w:val="22"/>
          <w:szCs w:val="22"/>
        </w:rPr>
        <w:t xml:space="preserve">c) rozporządzeniem Ministra Środowiska z dnia 9 września 2002 r. w sprawie opracowań </w:t>
      </w:r>
      <w:proofErr w:type="spellStart"/>
      <w:r w:rsidRPr="00D53476">
        <w:rPr>
          <w:sz w:val="22"/>
          <w:szCs w:val="22"/>
        </w:rPr>
        <w:t>ekofizjograficznych</w:t>
      </w:r>
      <w:proofErr w:type="spellEnd"/>
      <w:r w:rsidRPr="00D53476">
        <w:rPr>
          <w:sz w:val="22"/>
          <w:szCs w:val="22"/>
        </w:rPr>
        <w:t xml:space="preserve"> (Dz. U. z 2002 r. Nr 155, poz. 1298 </w:t>
      </w:r>
      <w:proofErr w:type="spellStart"/>
      <w:r w:rsidRPr="00D53476">
        <w:rPr>
          <w:sz w:val="22"/>
          <w:szCs w:val="22"/>
        </w:rPr>
        <w:t>t.j</w:t>
      </w:r>
      <w:proofErr w:type="spellEnd"/>
      <w:r w:rsidRPr="00D53476">
        <w:rPr>
          <w:sz w:val="22"/>
          <w:szCs w:val="22"/>
        </w:rPr>
        <w:t>.);</w:t>
      </w:r>
    </w:p>
    <w:p w14:paraId="5D3FB7C9" w14:textId="77777777" w:rsidR="00D53476" w:rsidRPr="00D53476" w:rsidRDefault="00D53476" w:rsidP="00D53476">
      <w:pPr>
        <w:jc w:val="both"/>
        <w:rPr>
          <w:rFonts w:ascii="Arial" w:hAnsi="Arial" w:cs="Arial"/>
          <w:sz w:val="22"/>
          <w:szCs w:val="22"/>
        </w:rPr>
      </w:pPr>
      <w:r w:rsidRPr="00D53476">
        <w:rPr>
          <w:rFonts w:ascii="Arial" w:hAnsi="Arial" w:cs="Arial"/>
          <w:sz w:val="22"/>
          <w:szCs w:val="22"/>
        </w:rPr>
        <w:t xml:space="preserve">d) ustawą z dnia 3 października 2008r o udostępnianiu informacji o środowisku i jego ochronie, udziale społeczeństwa w ochronie środowiska oraz ocenach oddziaływania             na środowisko ( Dz.U. z 2024r poz.1112 ze </w:t>
      </w:r>
      <w:proofErr w:type="spellStart"/>
      <w:r w:rsidRPr="00D53476">
        <w:rPr>
          <w:rFonts w:ascii="Arial" w:hAnsi="Arial" w:cs="Arial"/>
          <w:sz w:val="22"/>
          <w:szCs w:val="22"/>
        </w:rPr>
        <w:t>zm</w:t>
      </w:r>
      <w:proofErr w:type="spellEnd"/>
      <w:r w:rsidRPr="00D53476">
        <w:rPr>
          <w:rFonts w:ascii="Arial" w:hAnsi="Arial" w:cs="Arial"/>
          <w:sz w:val="22"/>
          <w:szCs w:val="22"/>
        </w:rPr>
        <w:t>);</w:t>
      </w:r>
    </w:p>
    <w:p w14:paraId="707A8697" w14:textId="77777777" w:rsidR="00D53476" w:rsidRPr="00D53476" w:rsidRDefault="00D53476" w:rsidP="00D53476">
      <w:pPr>
        <w:pStyle w:val="Teksttreci80"/>
        <w:shd w:val="clear" w:color="auto" w:fill="auto"/>
        <w:tabs>
          <w:tab w:val="left" w:pos="1035"/>
        </w:tabs>
        <w:spacing w:after="0" w:line="240" w:lineRule="auto"/>
        <w:ind w:firstLine="0"/>
        <w:rPr>
          <w:sz w:val="22"/>
          <w:szCs w:val="22"/>
        </w:rPr>
      </w:pPr>
      <w:r w:rsidRPr="00D53476">
        <w:rPr>
          <w:sz w:val="22"/>
          <w:szCs w:val="22"/>
        </w:rPr>
        <w:t>e) ustawą z dnia 7 października 2015 r. o rewitalizacji (Dz. U. z 2024 r., poz. 278 ze zm.),</w:t>
      </w:r>
    </w:p>
    <w:p w14:paraId="278A3044" w14:textId="77777777" w:rsidR="00D53476" w:rsidRPr="00D53476" w:rsidRDefault="00D53476" w:rsidP="00D53476">
      <w:pPr>
        <w:pStyle w:val="Teksttreci80"/>
        <w:shd w:val="clear" w:color="auto" w:fill="auto"/>
        <w:tabs>
          <w:tab w:val="left" w:pos="1041"/>
        </w:tabs>
        <w:spacing w:after="0" w:line="240" w:lineRule="auto"/>
        <w:ind w:firstLine="0"/>
        <w:rPr>
          <w:sz w:val="22"/>
          <w:szCs w:val="22"/>
        </w:rPr>
      </w:pPr>
      <w:r w:rsidRPr="00D53476">
        <w:rPr>
          <w:sz w:val="22"/>
          <w:szCs w:val="22"/>
        </w:rPr>
        <w:t>f) ustawą z dnia 8 marca 1990 r. o samorządzie gminnym (</w:t>
      </w:r>
      <w:proofErr w:type="spellStart"/>
      <w:r w:rsidRPr="00D53476">
        <w:rPr>
          <w:sz w:val="22"/>
          <w:szCs w:val="22"/>
        </w:rPr>
        <w:t>t.j</w:t>
      </w:r>
      <w:proofErr w:type="spellEnd"/>
      <w:r w:rsidRPr="00D53476">
        <w:rPr>
          <w:sz w:val="22"/>
          <w:szCs w:val="22"/>
        </w:rPr>
        <w:t>., Dz. U. z 2024 r., poz. 609, ze zm.);</w:t>
      </w:r>
    </w:p>
    <w:p w14:paraId="7B6A5945" w14:textId="77777777" w:rsidR="00D53476" w:rsidRPr="00D53476" w:rsidRDefault="00D53476" w:rsidP="00D53476">
      <w:pPr>
        <w:pStyle w:val="Teksttreci80"/>
        <w:shd w:val="clear" w:color="auto" w:fill="auto"/>
        <w:spacing w:after="0" w:line="240" w:lineRule="auto"/>
        <w:ind w:firstLine="0"/>
        <w:rPr>
          <w:sz w:val="22"/>
          <w:szCs w:val="22"/>
        </w:rPr>
      </w:pPr>
      <w:r w:rsidRPr="00D53476">
        <w:rPr>
          <w:sz w:val="22"/>
          <w:szCs w:val="22"/>
        </w:rPr>
        <w:t>g) wytycznymi zawartymi w ustawie z dnia 6 grudnia 2006 r. o zasadach prowadzenia polityki rozwoju (Dz. U. 2024 r., poz. 324 ze zm.);</w:t>
      </w:r>
    </w:p>
    <w:p w14:paraId="39EFB197" w14:textId="77777777" w:rsidR="00D53476" w:rsidRPr="00D53476" w:rsidRDefault="00D53476" w:rsidP="00D53476">
      <w:pPr>
        <w:jc w:val="both"/>
        <w:rPr>
          <w:rFonts w:ascii="Arial" w:hAnsi="Arial" w:cs="Arial"/>
          <w:sz w:val="22"/>
          <w:szCs w:val="22"/>
        </w:rPr>
      </w:pPr>
      <w:r w:rsidRPr="00D53476">
        <w:rPr>
          <w:rFonts w:ascii="Arial" w:hAnsi="Arial" w:cs="Arial"/>
          <w:sz w:val="22"/>
          <w:szCs w:val="22"/>
        </w:rPr>
        <w:t>h) aktami prawa miejscowego;</w:t>
      </w:r>
    </w:p>
    <w:p w14:paraId="3B7CBBB5" w14:textId="77777777" w:rsidR="00D53476" w:rsidRPr="00D53476" w:rsidRDefault="00D53476" w:rsidP="00D53476">
      <w:pPr>
        <w:pStyle w:val="Teksttreci80"/>
        <w:shd w:val="clear" w:color="auto" w:fill="auto"/>
        <w:tabs>
          <w:tab w:val="left" w:pos="1041"/>
        </w:tabs>
        <w:spacing w:after="0" w:line="240" w:lineRule="auto"/>
        <w:ind w:firstLine="0"/>
        <w:rPr>
          <w:sz w:val="22"/>
          <w:szCs w:val="22"/>
        </w:rPr>
      </w:pPr>
      <w:r w:rsidRPr="00D53476">
        <w:rPr>
          <w:sz w:val="22"/>
          <w:szCs w:val="22"/>
        </w:rPr>
        <w:t>i) przeprowadzeniem niezbędnych wizji lokalnych, inwentaryzacji urbanistycznych                      i studiów krajobrazowych oraz wszystkich analiz przy uwzględnieniu planów województwa, zadań rządowych i programów krajowych oraz zgodnie z wymaganiami prawa w tym zakresie,</w:t>
      </w:r>
    </w:p>
    <w:p w14:paraId="3B39DE07" w14:textId="77777777" w:rsidR="00D53476" w:rsidRPr="00D53476" w:rsidRDefault="00D53476" w:rsidP="00D53476">
      <w:pPr>
        <w:jc w:val="both"/>
        <w:rPr>
          <w:rFonts w:ascii="Arial" w:hAnsi="Arial" w:cs="Arial"/>
          <w:sz w:val="22"/>
          <w:szCs w:val="22"/>
        </w:rPr>
      </w:pPr>
      <w:r w:rsidRPr="00D53476">
        <w:rPr>
          <w:rFonts w:ascii="Arial" w:hAnsi="Arial" w:cs="Arial"/>
          <w:sz w:val="22"/>
          <w:szCs w:val="22"/>
        </w:rPr>
        <w:t>j) uwzględnieniem uwag i wniosków zgłaszanych przez Zamawiającego w trakcie realizacji umowy i aktualnego orzecznictwa sadowego dotyczącego zagospodarowania przestrzennego;</w:t>
      </w:r>
    </w:p>
    <w:p w14:paraId="36079320" w14:textId="77777777" w:rsidR="00D53476" w:rsidRPr="00D53476" w:rsidRDefault="00D53476" w:rsidP="00D53476">
      <w:pPr>
        <w:jc w:val="both"/>
        <w:rPr>
          <w:rFonts w:ascii="Arial" w:hAnsi="Arial" w:cs="Arial"/>
          <w:sz w:val="22"/>
          <w:szCs w:val="22"/>
        </w:rPr>
      </w:pPr>
      <w:r w:rsidRPr="00D53476">
        <w:rPr>
          <w:rFonts w:ascii="Arial" w:hAnsi="Arial" w:cs="Arial"/>
          <w:sz w:val="22"/>
          <w:szCs w:val="22"/>
        </w:rPr>
        <w:t>k) innymi przepisami wynikającymi z odpowiednich aktów prawnych mających odniesienie do przedmiotu zamówienia, dotyczącymi ochrony środowiska, przyrody, ochrony zabytków, prawa wodnego, ochrony gruntów rolnych i leśnych, dróg publicznych itd.</w:t>
      </w:r>
    </w:p>
    <w:p w14:paraId="5BA411A2" w14:textId="77777777" w:rsidR="00D53476" w:rsidRPr="00D53476" w:rsidRDefault="00D53476" w:rsidP="00D53476">
      <w:pPr>
        <w:jc w:val="both"/>
        <w:rPr>
          <w:rFonts w:ascii="Arial" w:eastAsia="Calibri" w:hAnsi="Arial" w:cs="Arial"/>
          <w:sz w:val="22"/>
          <w:szCs w:val="22"/>
          <w:lang w:eastAsia="en-US"/>
        </w:rPr>
      </w:pPr>
    </w:p>
    <w:p w14:paraId="404559FB" w14:textId="77777777" w:rsidR="00D53476" w:rsidRPr="00D53476" w:rsidRDefault="00D53476" w:rsidP="00D53476">
      <w:pPr>
        <w:jc w:val="both"/>
        <w:rPr>
          <w:rFonts w:ascii="Arial" w:hAnsi="Arial" w:cs="Arial"/>
          <w:b/>
          <w:sz w:val="22"/>
          <w:szCs w:val="22"/>
        </w:rPr>
      </w:pPr>
      <w:r w:rsidRPr="00D53476">
        <w:rPr>
          <w:rFonts w:ascii="Arial" w:hAnsi="Arial" w:cs="Arial"/>
          <w:b/>
          <w:sz w:val="22"/>
          <w:szCs w:val="22"/>
        </w:rPr>
        <w:t>5. POZOSTAŁE WYMAGANIA DOTYCZĄCE PRZEDMIOTU ZAMÓWIENIA</w:t>
      </w:r>
    </w:p>
    <w:p w14:paraId="3F99BBC3" w14:textId="77777777" w:rsidR="00D53476" w:rsidRPr="00D53476" w:rsidRDefault="00D53476" w:rsidP="00D53476">
      <w:pPr>
        <w:numPr>
          <w:ilvl w:val="1"/>
          <w:numId w:val="42"/>
        </w:numPr>
        <w:suppressAutoHyphens/>
        <w:overflowPunct w:val="0"/>
        <w:autoSpaceDN w:val="0"/>
        <w:ind w:left="0" w:firstLine="0"/>
        <w:contextualSpacing/>
        <w:jc w:val="both"/>
        <w:rPr>
          <w:rFonts w:ascii="Arial" w:hAnsi="Arial" w:cs="Arial"/>
          <w:sz w:val="22"/>
          <w:szCs w:val="22"/>
        </w:rPr>
      </w:pPr>
      <w:r w:rsidRPr="00D53476">
        <w:rPr>
          <w:rFonts w:ascii="Arial" w:hAnsi="Arial" w:cs="Arial"/>
          <w:sz w:val="22"/>
          <w:szCs w:val="22"/>
        </w:rPr>
        <w:t xml:space="preserve">Sposób opracowania projektu planu winien dawać możliwość udostępniania dokumentu planistycznego jak i metadanych zgodnie z wytycznymi i normami INSPIRE, </w:t>
      </w:r>
    </w:p>
    <w:p w14:paraId="07C50FEB" w14:textId="77777777" w:rsidR="00D53476" w:rsidRPr="00D53476" w:rsidRDefault="00D53476" w:rsidP="00D53476">
      <w:pPr>
        <w:numPr>
          <w:ilvl w:val="1"/>
          <w:numId w:val="42"/>
        </w:numPr>
        <w:suppressAutoHyphens/>
        <w:overflowPunct w:val="0"/>
        <w:autoSpaceDN w:val="0"/>
        <w:ind w:left="0" w:firstLine="0"/>
        <w:contextualSpacing/>
        <w:jc w:val="both"/>
        <w:rPr>
          <w:rFonts w:ascii="Arial" w:hAnsi="Arial" w:cs="Arial"/>
          <w:sz w:val="22"/>
          <w:szCs w:val="22"/>
        </w:rPr>
      </w:pPr>
      <w:r w:rsidRPr="00D53476">
        <w:rPr>
          <w:rFonts w:ascii="Arial" w:hAnsi="Arial" w:cs="Arial"/>
          <w:sz w:val="22"/>
          <w:szCs w:val="22"/>
        </w:rPr>
        <w:t>Wykonawca zamówienia odpowiedzialny jest za ostateczne pozytywne uzgodnienie projektu planu przez właściwe organy i instytucje w zakresie wynikającym z rzetelności realizacji przedmiotu zamówienia.</w:t>
      </w:r>
    </w:p>
    <w:p w14:paraId="2E006950" w14:textId="77777777" w:rsidR="00D53476" w:rsidRPr="00D53476" w:rsidRDefault="00D53476" w:rsidP="00D53476">
      <w:pPr>
        <w:numPr>
          <w:ilvl w:val="1"/>
          <w:numId w:val="42"/>
        </w:numPr>
        <w:suppressAutoHyphens/>
        <w:overflowPunct w:val="0"/>
        <w:autoSpaceDN w:val="0"/>
        <w:ind w:left="0" w:firstLine="0"/>
        <w:contextualSpacing/>
        <w:jc w:val="both"/>
        <w:rPr>
          <w:rFonts w:ascii="Arial" w:hAnsi="Arial" w:cs="Arial"/>
          <w:sz w:val="22"/>
          <w:szCs w:val="22"/>
        </w:rPr>
      </w:pPr>
      <w:r w:rsidRPr="00D53476">
        <w:rPr>
          <w:rFonts w:ascii="Arial" w:hAnsi="Arial" w:cs="Arial"/>
          <w:sz w:val="22"/>
          <w:szCs w:val="22"/>
        </w:rPr>
        <w:t>W przypadku zmiany prawa w trakcie wykonywania zamówienia, jeżeli zmiana ta wymuszać będzie dokonanie zmian w opracowaniu, Wykonawca zobowiązany jest w ramach niniejszego zamówienia uzupełnić (zmienić) opracowanie stanowiące przedmiot zamówienia o niezbędne czynności merytoryczne i formalne mające na celu dostosowanie opracowania do przepisów obowiązujących na dzień zakończenia wykonania zamówienia.</w:t>
      </w:r>
    </w:p>
    <w:p w14:paraId="60D4EBB7" w14:textId="77777777" w:rsidR="00D53476" w:rsidRPr="00D53476" w:rsidRDefault="00D53476" w:rsidP="00D53476">
      <w:pPr>
        <w:numPr>
          <w:ilvl w:val="1"/>
          <w:numId w:val="42"/>
        </w:numPr>
        <w:suppressAutoHyphens/>
        <w:overflowPunct w:val="0"/>
        <w:autoSpaceDN w:val="0"/>
        <w:ind w:left="0" w:firstLine="0"/>
        <w:contextualSpacing/>
        <w:jc w:val="both"/>
        <w:rPr>
          <w:rFonts w:ascii="Arial" w:hAnsi="Arial" w:cs="Arial"/>
          <w:sz w:val="22"/>
          <w:szCs w:val="22"/>
        </w:rPr>
      </w:pPr>
      <w:r w:rsidRPr="00D53476">
        <w:rPr>
          <w:rFonts w:ascii="Arial" w:hAnsi="Arial" w:cs="Arial"/>
          <w:sz w:val="22"/>
          <w:szCs w:val="22"/>
        </w:rPr>
        <w:t>Wymagana jest należyta staranność przy realizacji zamówienia, rozumiana, jako staranność profesjonalisty w działalności objętej przedmiotem zamówienia.</w:t>
      </w:r>
    </w:p>
    <w:p w14:paraId="6363BA86" w14:textId="77777777" w:rsidR="00D53476" w:rsidRPr="00D53476" w:rsidRDefault="00D53476" w:rsidP="00D53476">
      <w:pPr>
        <w:numPr>
          <w:ilvl w:val="1"/>
          <w:numId w:val="42"/>
        </w:numPr>
        <w:suppressAutoHyphens/>
        <w:overflowPunct w:val="0"/>
        <w:autoSpaceDN w:val="0"/>
        <w:ind w:left="0" w:firstLine="0"/>
        <w:contextualSpacing/>
        <w:jc w:val="both"/>
        <w:rPr>
          <w:rFonts w:ascii="Arial" w:hAnsi="Arial" w:cs="Arial"/>
          <w:sz w:val="22"/>
          <w:szCs w:val="22"/>
        </w:rPr>
      </w:pPr>
      <w:r w:rsidRPr="00D53476">
        <w:rPr>
          <w:rFonts w:ascii="Arial" w:hAnsi="Arial" w:cs="Arial"/>
          <w:sz w:val="22"/>
          <w:szCs w:val="22"/>
        </w:rPr>
        <w:t>W zakres zamówienia wchodzi przygotowanie niezbędnej ilości kompletów (minimum 2 komplety) materiałów na każdym etapie opracowania.</w:t>
      </w:r>
    </w:p>
    <w:p w14:paraId="03F787DE" w14:textId="77777777" w:rsidR="00D53476" w:rsidRPr="00D53476" w:rsidRDefault="00D53476" w:rsidP="00D53476">
      <w:pPr>
        <w:numPr>
          <w:ilvl w:val="1"/>
          <w:numId w:val="42"/>
        </w:numPr>
        <w:suppressAutoHyphens/>
        <w:overflowPunct w:val="0"/>
        <w:autoSpaceDN w:val="0"/>
        <w:ind w:left="0" w:firstLine="0"/>
        <w:contextualSpacing/>
        <w:jc w:val="both"/>
        <w:rPr>
          <w:rFonts w:ascii="Arial" w:hAnsi="Arial" w:cs="Arial"/>
          <w:sz w:val="22"/>
          <w:szCs w:val="22"/>
        </w:rPr>
      </w:pPr>
      <w:bookmarkStart w:id="2" w:name="_Hlk144471424"/>
      <w:r w:rsidRPr="00D53476">
        <w:rPr>
          <w:rFonts w:ascii="Arial" w:hAnsi="Arial" w:cs="Arial"/>
          <w:sz w:val="22"/>
          <w:szCs w:val="22"/>
        </w:rPr>
        <w:t>Utworzenie metadanych do projektu.</w:t>
      </w:r>
    </w:p>
    <w:p w14:paraId="4A23F350" w14:textId="77777777" w:rsidR="00D53476" w:rsidRPr="00D53476" w:rsidRDefault="00D53476" w:rsidP="00D53476">
      <w:pPr>
        <w:numPr>
          <w:ilvl w:val="1"/>
          <w:numId w:val="42"/>
        </w:numPr>
        <w:suppressAutoHyphens/>
        <w:overflowPunct w:val="0"/>
        <w:autoSpaceDN w:val="0"/>
        <w:ind w:left="0" w:firstLine="0"/>
        <w:contextualSpacing/>
        <w:jc w:val="both"/>
        <w:rPr>
          <w:rFonts w:ascii="Arial" w:hAnsi="Arial" w:cs="Arial"/>
          <w:sz w:val="22"/>
          <w:szCs w:val="22"/>
        </w:rPr>
      </w:pPr>
      <w:r w:rsidRPr="00D53476">
        <w:rPr>
          <w:rFonts w:ascii="Arial" w:hAnsi="Arial" w:cs="Arial"/>
          <w:sz w:val="22"/>
          <w:szCs w:val="22"/>
        </w:rPr>
        <w:t xml:space="preserve">Na każdym etapie Wykonawca zobowiązany jest przekazać Zamawiającemu materiały w formatach edytowalnych: </w:t>
      </w:r>
      <w:proofErr w:type="spellStart"/>
      <w:r w:rsidRPr="00D53476">
        <w:rPr>
          <w:rFonts w:ascii="Arial" w:hAnsi="Arial" w:cs="Arial"/>
          <w:sz w:val="22"/>
          <w:szCs w:val="22"/>
        </w:rPr>
        <w:t>doc</w:t>
      </w:r>
      <w:proofErr w:type="spellEnd"/>
      <w:r w:rsidRPr="00D53476">
        <w:rPr>
          <w:rFonts w:ascii="Arial" w:hAnsi="Arial" w:cs="Arial"/>
          <w:sz w:val="22"/>
          <w:szCs w:val="22"/>
        </w:rPr>
        <w:t xml:space="preserve">, </w:t>
      </w:r>
      <w:proofErr w:type="spellStart"/>
      <w:r w:rsidRPr="00D53476">
        <w:rPr>
          <w:rFonts w:ascii="Arial" w:hAnsi="Arial" w:cs="Arial"/>
          <w:sz w:val="22"/>
          <w:szCs w:val="22"/>
        </w:rPr>
        <w:t>dwg</w:t>
      </w:r>
      <w:proofErr w:type="spellEnd"/>
      <w:r w:rsidRPr="00D53476">
        <w:rPr>
          <w:rFonts w:ascii="Arial" w:hAnsi="Arial" w:cs="Arial"/>
          <w:sz w:val="22"/>
          <w:szCs w:val="22"/>
        </w:rPr>
        <w:t xml:space="preserve">, </w:t>
      </w:r>
      <w:proofErr w:type="spellStart"/>
      <w:r w:rsidRPr="00D53476">
        <w:rPr>
          <w:rFonts w:ascii="Arial" w:hAnsi="Arial" w:cs="Arial"/>
          <w:sz w:val="22"/>
          <w:szCs w:val="22"/>
        </w:rPr>
        <w:t>dxf</w:t>
      </w:r>
      <w:proofErr w:type="spellEnd"/>
      <w:r w:rsidRPr="00D53476">
        <w:rPr>
          <w:rFonts w:ascii="Arial" w:hAnsi="Arial" w:cs="Arial"/>
          <w:sz w:val="22"/>
          <w:szCs w:val="22"/>
        </w:rPr>
        <w:t xml:space="preserve"> w układzie 2000, w formacie pdf oraz w postaci wydrukowanej oraz to co wymaga takiej formy w pliku GML.</w:t>
      </w:r>
    </w:p>
    <w:p w14:paraId="603A2F95" w14:textId="77777777" w:rsidR="00D53476" w:rsidRPr="00D53476" w:rsidRDefault="00D53476" w:rsidP="00D53476">
      <w:pPr>
        <w:numPr>
          <w:ilvl w:val="1"/>
          <w:numId w:val="42"/>
        </w:numPr>
        <w:suppressAutoHyphens/>
        <w:overflowPunct w:val="0"/>
        <w:autoSpaceDN w:val="0"/>
        <w:ind w:left="0" w:firstLine="0"/>
        <w:contextualSpacing/>
        <w:jc w:val="both"/>
        <w:rPr>
          <w:rFonts w:ascii="Arial" w:hAnsi="Arial" w:cs="Arial"/>
          <w:sz w:val="22"/>
          <w:szCs w:val="22"/>
        </w:rPr>
      </w:pPr>
      <w:r w:rsidRPr="00D53476">
        <w:rPr>
          <w:rFonts w:ascii="Arial" w:hAnsi="Arial" w:cs="Arial"/>
          <w:sz w:val="22"/>
          <w:szCs w:val="22"/>
        </w:rPr>
        <w:t xml:space="preserve">Wykonawca ma obowiązek opracować projekt uchwały w formie edytowalnej </w:t>
      </w:r>
      <w:r w:rsidRPr="00D53476">
        <w:rPr>
          <w:rFonts w:ascii="Arial" w:hAnsi="Arial" w:cs="Arial"/>
          <w:sz w:val="22"/>
          <w:szCs w:val="22"/>
        </w:rPr>
        <w:br/>
        <w:t>i przekazanie go Zamawiającemu minimum na 14 dni przed terminem sesji Rady Gminy</w:t>
      </w:r>
      <w:bookmarkEnd w:id="2"/>
    </w:p>
    <w:p w14:paraId="33405A12" w14:textId="77777777" w:rsidR="00D53476" w:rsidRPr="00D53476" w:rsidRDefault="00D53476" w:rsidP="00D53476">
      <w:pPr>
        <w:tabs>
          <w:tab w:val="left" w:pos="567"/>
        </w:tabs>
        <w:jc w:val="both"/>
        <w:rPr>
          <w:rFonts w:ascii="Arial" w:hAnsi="Arial" w:cs="Arial"/>
          <w:sz w:val="22"/>
          <w:szCs w:val="22"/>
        </w:rPr>
      </w:pPr>
      <w:r w:rsidRPr="00D53476">
        <w:rPr>
          <w:rFonts w:ascii="Arial" w:hAnsi="Arial" w:cs="Arial"/>
          <w:sz w:val="22"/>
          <w:szCs w:val="22"/>
        </w:rPr>
        <w:t xml:space="preserve">i) Wykonawca ma obowiązek zapewnić zespół wykwalifikowanych specjalistów </w:t>
      </w:r>
      <w:r w:rsidRPr="00D53476">
        <w:rPr>
          <w:rFonts w:ascii="Arial" w:hAnsi="Arial" w:cs="Arial"/>
          <w:sz w:val="22"/>
          <w:szCs w:val="22"/>
        </w:rPr>
        <w:br/>
        <w:t xml:space="preserve">o odpowiednich uprawnieniach w specjalnościach zapewniających prawidłowe, zgodne </w:t>
      </w:r>
      <w:r w:rsidRPr="00D53476">
        <w:rPr>
          <w:rFonts w:ascii="Arial" w:hAnsi="Arial" w:cs="Arial"/>
          <w:sz w:val="22"/>
          <w:szCs w:val="22"/>
        </w:rPr>
        <w:br/>
        <w:t>z przepisami prawa wykonanie przedmiotu niniejszej umowy.</w:t>
      </w:r>
    </w:p>
    <w:p w14:paraId="46CC3071" w14:textId="77777777" w:rsidR="00D53476" w:rsidRPr="00D53476" w:rsidRDefault="00D53476" w:rsidP="00D53476">
      <w:pPr>
        <w:tabs>
          <w:tab w:val="left" w:pos="567"/>
        </w:tabs>
        <w:jc w:val="both"/>
        <w:rPr>
          <w:rFonts w:ascii="Arial" w:hAnsi="Arial" w:cs="Arial"/>
          <w:sz w:val="22"/>
          <w:szCs w:val="22"/>
        </w:rPr>
      </w:pPr>
      <w:r w:rsidRPr="00D53476">
        <w:rPr>
          <w:rFonts w:ascii="Arial" w:hAnsi="Arial" w:cs="Arial"/>
          <w:sz w:val="22"/>
          <w:szCs w:val="22"/>
        </w:rPr>
        <w:t>j) Wykonawca w terminach uzgodnionych przez strony, zobowiązany jest do uczestnictwa we wszelkich czynnościach w trakcie procesu sporządzania projektu, a w szczególności: w posiedzeniach komisji urbanistycznej, publicznej dyskusji nad przyjętymi w projekcie rozwiązaniami oraz na sesji Rady Gminy (w tym w posiedzeniach komisji Rady Gminy), na której uchwalany będzie projekt planu ogólnego, a także na żądanie Zamawiającego uczestniczyć w ewentualnych spotkaniach z mieszkańcami Gminy oraz Wójtem, Radą Gminy i jej merytorycznymi komisjami, w trakcie których prezentowany będzie projekt planu ogólnego, na każdym etapie postępowania</w:t>
      </w:r>
    </w:p>
    <w:p w14:paraId="226B38F8" w14:textId="77777777" w:rsidR="00D53476" w:rsidRPr="00D53476" w:rsidRDefault="00D53476" w:rsidP="00D53476">
      <w:pPr>
        <w:jc w:val="both"/>
        <w:rPr>
          <w:rFonts w:ascii="Arial" w:hAnsi="Arial" w:cs="Arial"/>
          <w:sz w:val="22"/>
          <w:szCs w:val="22"/>
        </w:rPr>
      </w:pPr>
      <w:r w:rsidRPr="00D53476">
        <w:rPr>
          <w:rFonts w:ascii="Arial" w:hAnsi="Arial" w:cs="Arial"/>
          <w:sz w:val="22"/>
          <w:szCs w:val="22"/>
        </w:rPr>
        <w:t>k) Wykonawca ma obowiązek przedłożenia Zamawiającemu harmonogramu rzeczowo - finansowego wykonania opracowania w terminie 7 dni od dnia podpisania umowy.</w:t>
      </w:r>
    </w:p>
    <w:p w14:paraId="06753460" w14:textId="77777777" w:rsidR="00D53476" w:rsidRPr="00D53476" w:rsidRDefault="00D53476" w:rsidP="00D53476">
      <w:pPr>
        <w:jc w:val="both"/>
        <w:rPr>
          <w:rFonts w:ascii="Arial" w:hAnsi="Arial" w:cs="Arial"/>
          <w:sz w:val="22"/>
          <w:szCs w:val="22"/>
        </w:rPr>
      </w:pPr>
      <w:r w:rsidRPr="00D53476">
        <w:rPr>
          <w:rFonts w:ascii="Arial" w:hAnsi="Arial" w:cs="Arial"/>
          <w:sz w:val="22"/>
          <w:szCs w:val="22"/>
        </w:rPr>
        <w:t>Harmonogram należy uzgodnić z Zamawiającym i uzyskać zatwierdzenie harmonogramu przez Zamawiającego.</w:t>
      </w:r>
    </w:p>
    <w:p w14:paraId="5966F5C7" w14:textId="77777777" w:rsidR="00D53476" w:rsidRPr="00D53476" w:rsidRDefault="00D53476" w:rsidP="00D53476">
      <w:pPr>
        <w:rPr>
          <w:rFonts w:ascii="Arial" w:hAnsi="Arial" w:cs="Arial"/>
          <w:sz w:val="22"/>
          <w:szCs w:val="22"/>
        </w:rPr>
      </w:pPr>
      <w:r w:rsidRPr="00D53476">
        <w:rPr>
          <w:rFonts w:ascii="Arial" w:hAnsi="Arial" w:cs="Arial"/>
          <w:sz w:val="22"/>
          <w:szCs w:val="22"/>
        </w:rPr>
        <w:t>l) Zamawiający przekaże Wykonawcy materiały niezbędne do wykonania zamówienia na Jego prośbę wyrażoną w formie pisemnej.</w:t>
      </w:r>
    </w:p>
    <w:p w14:paraId="5DEFC841" w14:textId="77777777" w:rsidR="00D53476" w:rsidRPr="00D53476" w:rsidRDefault="00D53476" w:rsidP="00D53476">
      <w:pPr>
        <w:rPr>
          <w:rFonts w:ascii="Arial" w:hAnsi="Arial" w:cs="Arial"/>
          <w:sz w:val="22"/>
          <w:szCs w:val="22"/>
        </w:rPr>
      </w:pPr>
    </w:p>
    <w:p w14:paraId="4D81E652" w14:textId="5445C405" w:rsidR="0034509F" w:rsidRPr="00D53476" w:rsidRDefault="0034509F" w:rsidP="00682780">
      <w:pPr>
        <w:rPr>
          <w:rFonts w:ascii="Arial" w:hAnsi="Arial" w:cs="Arial"/>
          <w:sz w:val="22"/>
          <w:szCs w:val="22"/>
        </w:rPr>
      </w:pPr>
    </w:p>
    <w:bookmarkEnd w:id="1"/>
    <w:p w14:paraId="0B6DA3B2" w14:textId="77777777" w:rsidR="000D6E83" w:rsidRPr="00D53476" w:rsidRDefault="000D6E83" w:rsidP="00682780">
      <w:pPr>
        <w:pStyle w:val="Akapitzlist"/>
        <w:widowControl/>
        <w:ind w:left="0"/>
        <w:rPr>
          <w:rFonts w:ascii="Arial" w:hAnsi="Arial" w:cs="Arial"/>
          <w:sz w:val="22"/>
          <w:szCs w:val="22"/>
        </w:rPr>
      </w:pPr>
    </w:p>
    <w:p w14:paraId="082D9738" w14:textId="77777777" w:rsidR="00744EE7" w:rsidRPr="00D53476" w:rsidRDefault="00744EE7" w:rsidP="00682780">
      <w:pPr>
        <w:ind w:left="-76"/>
        <w:jc w:val="center"/>
        <w:rPr>
          <w:rFonts w:ascii="Arial" w:hAnsi="Arial" w:cs="Arial"/>
          <w:b/>
          <w:sz w:val="22"/>
          <w:szCs w:val="22"/>
        </w:rPr>
      </w:pPr>
      <w:r w:rsidRPr="00D53476">
        <w:rPr>
          <w:rFonts w:ascii="Arial" w:hAnsi="Arial" w:cs="Arial"/>
          <w:b/>
          <w:sz w:val="22"/>
          <w:szCs w:val="22"/>
        </w:rPr>
        <w:t>§ 3</w:t>
      </w:r>
    </w:p>
    <w:p w14:paraId="580EF19F" w14:textId="77777777" w:rsidR="00744EE7" w:rsidRPr="00D53476" w:rsidRDefault="00744EE7" w:rsidP="00682780">
      <w:pPr>
        <w:widowControl w:val="0"/>
        <w:tabs>
          <w:tab w:val="left" w:pos="0"/>
        </w:tabs>
        <w:suppressAutoHyphens/>
        <w:autoSpaceDE w:val="0"/>
        <w:jc w:val="both"/>
        <w:rPr>
          <w:rFonts w:ascii="Arial" w:hAnsi="Arial" w:cs="Arial"/>
          <w:sz w:val="22"/>
          <w:szCs w:val="22"/>
        </w:rPr>
      </w:pPr>
      <w:r w:rsidRPr="00D53476">
        <w:rPr>
          <w:rFonts w:ascii="Arial" w:hAnsi="Arial" w:cs="Arial"/>
          <w:sz w:val="22"/>
          <w:szCs w:val="22"/>
        </w:rPr>
        <w:t>Zamawiający nie ma obowiązku sprawdzenia dostarczonej dokumentacji w szczególności pod kątem merytorycznym i zgodności z obowiązującymi przepisami prawa.</w:t>
      </w:r>
    </w:p>
    <w:p w14:paraId="50583608" w14:textId="77777777" w:rsidR="00C66251" w:rsidRPr="00D53476" w:rsidRDefault="00C66251" w:rsidP="00682780">
      <w:pPr>
        <w:tabs>
          <w:tab w:val="left" w:pos="567"/>
        </w:tabs>
        <w:jc w:val="center"/>
        <w:rPr>
          <w:rFonts w:ascii="Arial" w:hAnsi="Arial" w:cs="Arial"/>
          <w:b/>
          <w:sz w:val="22"/>
          <w:szCs w:val="22"/>
        </w:rPr>
      </w:pPr>
    </w:p>
    <w:p w14:paraId="631D9F81" w14:textId="77777777" w:rsidR="0054735A" w:rsidRPr="00D53476" w:rsidRDefault="00744EE7" w:rsidP="00682780">
      <w:pPr>
        <w:tabs>
          <w:tab w:val="left" w:pos="567"/>
        </w:tabs>
        <w:jc w:val="center"/>
        <w:rPr>
          <w:rFonts w:ascii="Arial" w:hAnsi="Arial" w:cs="Arial"/>
          <w:b/>
          <w:sz w:val="22"/>
          <w:szCs w:val="22"/>
        </w:rPr>
      </w:pPr>
      <w:r w:rsidRPr="00D53476">
        <w:rPr>
          <w:rFonts w:ascii="Arial" w:hAnsi="Arial" w:cs="Arial"/>
          <w:b/>
          <w:sz w:val="22"/>
          <w:szCs w:val="22"/>
        </w:rPr>
        <w:t>§ 4</w:t>
      </w:r>
    </w:p>
    <w:p w14:paraId="027D0676" w14:textId="68C641D1" w:rsidR="00740344" w:rsidRPr="00D53476" w:rsidRDefault="00EC55BE" w:rsidP="00EC55BE">
      <w:pPr>
        <w:tabs>
          <w:tab w:val="left" w:pos="567"/>
        </w:tabs>
        <w:rPr>
          <w:rFonts w:ascii="Arial" w:hAnsi="Arial" w:cs="Arial"/>
          <w:sz w:val="22"/>
          <w:szCs w:val="22"/>
        </w:rPr>
      </w:pPr>
      <w:r w:rsidRPr="00D53476">
        <w:rPr>
          <w:rFonts w:ascii="Arial" w:hAnsi="Arial" w:cs="Arial"/>
          <w:sz w:val="22"/>
          <w:szCs w:val="22"/>
        </w:rPr>
        <w:t xml:space="preserve">1. </w:t>
      </w:r>
      <w:r w:rsidR="00CF5096" w:rsidRPr="00D53476">
        <w:rPr>
          <w:rFonts w:ascii="Arial" w:hAnsi="Arial" w:cs="Arial"/>
          <w:sz w:val="22"/>
          <w:szCs w:val="22"/>
        </w:rPr>
        <w:t>Wykonawca</w:t>
      </w:r>
      <w:r w:rsidR="00740344" w:rsidRPr="00D53476">
        <w:rPr>
          <w:rFonts w:ascii="Arial" w:hAnsi="Arial" w:cs="Arial"/>
          <w:sz w:val="22"/>
          <w:szCs w:val="22"/>
        </w:rPr>
        <w:t xml:space="preserve"> wskazuje osobę do realizacji zamówienia, o której mow</w:t>
      </w:r>
      <w:r w:rsidR="003A0A5A" w:rsidRPr="00D53476">
        <w:rPr>
          <w:rFonts w:ascii="Arial" w:hAnsi="Arial" w:cs="Arial"/>
          <w:sz w:val="22"/>
          <w:szCs w:val="22"/>
        </w:rPr>
        <w:t xml:space="preserve">a w Roz. VI ust. 1 pkt 3) lit. </w:t>
      </w:r>
      <w:r w:rsidR="00D51F6C" w:rsidRPr="00D53476">
        <w:rPr>
          <w:rFonts w:ascii="Arial" w:hAnsi="Arial" w:cs="Arial"/>
          <w:sz w:val="22"/>
          <w:szCs w:val="22"/>
        </w:rPr>
        <w:t>b</w:t>
      </w:r>
      <w:r w:rsidR="00740344" w:rsidRPr="00D53476">
        <w:rPr>
          <w:rFonts w:ascii="Arial" w:hAnsi="Arial" w:cs="Arial"/>
          <w:sz w:val="22"/>
          <w:szCs w:val="22"/>
        </w:rPr>
        <w:t xml:space="preserve">) SWZ tj.: …………………………….. </w:t>
      </w:r>
    </w:p>
    <w:p w14:paraId="116D943E" w14:textId="77777777" w:rsidR="00740344" w:rsidRPr="00D53476" w:rsidRDefault="00EC55BE" w:rsidP="00EC55BE">
      <w:pPr>
        <w:tabs>
          <w:tab w:val="left" w:pos="567"/>
        </w:tabs>
        <w:rPr>
          <w:rFonts w:ascii="Arial" w:hAnsi="Arial" w:cs="Arial"/>
          <w:sz w:val="22"/>
          <w:szCs w:val="22"/>
        </w:rPr>
      </w:pPr>
      <w:r w:rsidRPr="00D53476">
        <w:rPr>
          <w:rFonts w:ascii="Arial" w:hAnsi="Arial" w:cs="Arial"/>
          <w:sz w:val="22"/>
          <w:szCs w:val="22"/>
        </w:rPr>
        <w:t xml:space="preserve">2. </w:t>
      </w:r>
      <w:r w:rsidR="00740344" w:rsidRPr="00D53476">
        <w:rPr>
          <w:rFonts w:ascii="Arial" w:hAnsi="Arial" w:cs="Arial"/>
          <w:sz w:val="22"/>
          <w:szCs w:val="22"/>
        </w:rPr>
        <w:t>Zmiana wskazanej w ust. 1 osoby możliwa jest w</w:t>
      </w:r>
      <w:r w:rsidR="001312C6" w:rsidRPr="00D53476">
        <w:rPr>
          <w:rFonts w:ascii="Arial" w:hAnsi="Arial" w:cs="Arial"/>
          <w:sz w:val="22"/>
          <w:szCs w:val="22"/>
        </w:rPr>
        <w:t xml:space="preserve"> uzasadnionych przypadkach takich jak </w:t>
      </w:r>
      <w:proofErr w:type="spellStart"/>
      <w:r w:rsidR="001312C6" w:rsidRPr="00D53476">
        <w:rPr>
          <w:rFonts w:ascii="Arial" w:hAnsi="Arial" w:cs="Arial"/>
          <w:sz w:val="22"/>
          <w:szCs w:val="22"/>
        </w:rPr>
        <w:t>np</w:t>
      </w:r>
      <w:proofErr w:type="spellEnd"/>
      <w:r w:rsidR="00740344" w:rsidRPr="00D53476">
        <w:rPr>
          <w:rFonts w:ascii="Arial" w:hAnsi="Arial" w:cs="Arial"/>
          <w:sz w:val="22"/>
          <w:szCs w:val="22"/>
        </w:rPr>
        <w:t>: choroba, dłuższa nieobecność, utrata uprawnień,</w:t>
      </w:r>
      <w:r w:rsidR="001312C6" w:rsidRPr="00D53476">
        <w:rPr>
          <w:rFonts w:ascii="Arial" w:hAnsi="Arial" w:cs="Arial"/>
          <w:sz w:val="22"/>
          <w:szCs w:val="22"/>
        </w:rPr>
        <w:t xml:space="preserve"> śmierć,</w:t>
      </w:r>
      <w:r w:rsidR="00740344" w:rsidRPr="00D53476">
        <w:rPr>
          <w:rFonts w:ascii="Arial" w:hAnsi="Arial" w:cs="Arial"/>
          <w:sz w:val="22"/>
          <w:szCs w:val="22"/>
        </w:rPr>
        <w:t xml:space="preserve"> niemożność świadczenia usługi z innych przyczyn pod warunkiem zastąpienia tej osoby inna osobą posiadającą uprawnienia i ewentualne doświadczenie wymagane w SWZ przez Zamawiającego.   </w:t>
      </w:r>
    </w:p>
    <w:p w14:paraId="33DCCAEB" w14:textId="77777777" w:rsidR="00740344" w:rsidRPr="00D53476" w:rsidRDefault="00740344" w:rsidP="00682780">
      <w:pPr>
        <w:tabs>
          <w:tab w:val="left" w:pos="567"/>
        </w:tabs>
        <w:jc w:val="center"/>
        <w:rPr>
          <w:rFonts w:ascii="Arial" w:hAnsi="Arial" w:cs="Arial"/>
          <w:b/>
          <w:sz w:val="22"/>
          <w:szCs w:val="22"/>
        </w:rPr>
      </w:pPr>
    </w:p>
    <w:p w14:paraId="38617349" w14:textId="77777777" w:rsidR="00744EE7" w:rsidRPr="00D53476" w:rsidRDefault="00744EE7" w:rsidP="00682780">
      <w:pPr>
        <w:jc w:val="center"/>
        <w:rPr>
          <w:rFonts w:ascii="Arial" w:hAnsi="Arial" w:cs="Arial"/>
          <w:b/>
          <w:sz w:val="22"/>
          <w:szCs w:val="22"/>
        </w:rPr>
      </w:pPr>
      <w:r w:rsidRPr="00D53476">
        <w:rPr>
          <w:rFonts w:ascii="Arial" w:hAnsi="Arial" w:cs="Arial"/>
          <w:b/>
          <w:sz w:val="22"/>
          <w:szCs w:val="22"/>
        </w:rPr>
        <w:t>§ 5</w:t>
      </w:r>
    </w:p>
    <w:p w14:paraId="0D90902A" w14:textId="77777777" w:rsidR="007318BC" w:rsidRPr="00D53476" w:rsidRDefault="002B1C59" w:rsidP="00682780">
      <w:pPr>
        <w:jc w:val="both"/>
        <w:rPr>
          <w:rFonts w:ascii="Arial" w:hAnsi="Arial" w:cs="Arial"/>
          <w:sz w:val="22"/>
          <w:szCs w:val="22"/>
        </w:rPr>
      </w:pPr>
      <w:r w:rsidRPr="00D53476">
        <w:rPr>
          <w:rFonts w:ascii="Arial" w:hAnsi="Arial" w:cs="Arial"/>
          <w:sz w:val="22"/>
          <w:szCs w:val="22"/>
        </w:rPr>
        <w:t>Przedmiot zamówienia należy wykonać i dostarczyć Zamawiającemu w terminie:</w:t>
      </w:r>
    </w:p>
    <w:p w14:paraId="7DF74A29" w14:textId="2B3D81DB" w:rsidR="007318BC" w:rsidRPr="00D53476" w:rsidRDefault="002B1C59" w:rsidP="00682780">
      <w:pPr>
        <w:jc w:val="both"/>
        <w:rPr>
          <w:rFonts w:ascii="Arial" w:hAnsi="Arial" w:cs="Arial"/>
          <w:sz w:val="22"/>
          <w:szCs w:val="22"/>
        </w:rPr>
      </w:pPr>
      <w:r w:rsidRPr="00D53476">
        <w:rPr>
          <w:rFonts w:ascii="Arial" w:hAnsi="Arial" w:cs="Arial"/>
          <w:sz w:val="22"/>
          <w:szCs w:val="22"/>
        </w:rPr>
        <w:t xml:space="preserve">1. </w:t>
      </w:r>
      <w:r w:rsidRPr="00D53476">
        <w:rPr>
          <w:rFonts w:ascii="Arial" w:hAnsi="Arial" w:cs="Arial"/>
          <w:b/>
          <w:sz w:val="22"/>
          <w:szCs w:val="22"/>
        </w:rPr>
        <w:t>do 1</w:t>
      </w:r>
      <w:r w:rsidR="00D51F6C" w:rsidRPr="00D53476">
        <w:rPr>
          <w:rFonts w:ascii="Arial" w:hAnsi="Arial" w:cs="Arial"/>
          <w:b/>
          <w:sz w:val="22"/>
          <w:szCs w:val="22"/>
        </w:rPr>
        <w:t>5</w:t>
      </w:r>
      <w:r w:rsidRPr="00D53476">
        <w:rPr>
          <w:rFonts w:ascii="Arial" w:hAnsi="Arial" w:cs="Arial"/>
          <w:b/>
          <w:sz w:val="22"/>
          <w:szCs w:val="22"/>
        </w:rPr>
        <w:t xml:space="preserve"> miesięcy od dnia podpisania umowy- </w:t>
      </w:r>
      <w:r w:rsidRPr="00D53476">
        <w:rPr>
          <w:rFonts w:ascii="Arial" w:hAnsi="Arial" w:cs="Arial"/>
          <w:sz w:val="22"/>
          <w:szCs w:val="22"/>
        </w:rPr>
        <w:t>przekazanie kompletnych projektów do uchwalenia</w:t>
      </w:r>
    </w:p>
    <w:p w14:paraId="12E4FBDC" w14:textId="5BD90B85" w:rsidR="007318BC" w:rsidRPr="00D53476" w:rsidRDefault="002B1C59" w:rsidP="007318BC">
      <w:pPr>
        <w:pStyle w:val="Bezodstpw1"/>
        <w:jc w:val="both"/>
        <w:rPr>
          <w:rFonts w:ascii="Arial" w:hAnsi="Arial" w:cs="Arial"/>
          <w:sz w:val="22"/>
          <w:szCs w:val="22"/>
        </w:rPr>
      </w:pPr>
      <w:r w:rsidRPr="00D53476">
        <w:rPr>
          <w:rFonts w:ascii="Arial" w:hAnsi="Arial" w:cs="Arial"/>
          <w:sz w:val="22"/>
          <w:szCs w:val="22"/>
        </w:rPr>
        <w:t xml:space="preserve">2. </w:t>
      </w:r>
      <w:r w:rsidRPr="00D53476">
        <w:rPr>
          <w:rFonts w:ascii="Arial" w:hAnsi="Arial" w:cs="Arial"/>
          <w:b/>
          <w:sz w:val="22"/>
          <w:szCs w:val="22"/>
        </w:rPr>
        <w:t>do 1</w:t>
      </w:r>
      <w:r w:rsidR="00D51F6C" w:rsidRPr="00D53476">
        <w:rPr>
          <w:rFonts w:ascii="Arial" w:hAnsi="Arial" w:cs="Arial"/>
          <w:b/>
          <w:sz w:val="22"/>
          <w:szCs w:val="22"/>
        </w:rPr>
        <w:t>7</w:t>
      </w:r>
      <w:r w:rsidRPr="00D53476">
        <w:rPr>
          <w:rFonts w:ascii="Arial" w:hAnsi="Arial" w:cs="Arial"/>
          <w:b/>
          <w:sz w:val="22"/>
          <w:szCs w:val="22"/>
        </w:rPr>
        <w:t xml:space="preserve"> miesięcy od dnia podpisania umowy- </w:t>
      </w:r>
      <w:r w:rsidRPr="00D53476">
        <w:rPr>
          <w:rFonts w:ascii="Arial" w:hAnsi="Arial" w:cs="Arial"/>
          <w:sz w:val="22"/>
          <w:szCs w:val="22"/>
        </w:rPr>
        <w:t>opublikowanie Uchwał przez Wojewodę w Dzienniku Urzędowym Województwa Lubelskiego bez stwierdzenia ich nieważności zarówno w całości jak i w części oraz przekazaniu Zamawiającemu kompletu uchwalonych dokumentacji zgodnie z zapisami umowy.</w:t>
      </w:r>
    </w:p>
    <w:p w14:paraId="3DC75889" w14:textId="2D5A9820" w:rsidR="00D53476" w:rsidRPr="00D53476" w:rsidRDefault="00D53476" w:rsidP="007318BC">
      <w:pPr>
        <w:pStyle w:val="Bezodstpw1"/>
        <w:jc w:val="both"/>
        <w:rPr>
          <w:rFonts w:ascii="Arial" w:hAnsi="Arial" w:cs="Arial"/>
          <w:sz w:val="22"/>
          <w:szCs w:val="22"/>
        </w:rPr>
      </w:pPr>
      <w:r w:rsidRPr="00D53476">
        <w:rPr>
          <w:rFonts w:ascii="Arial" w:hAnsi="Arial" w:cs="Arial"/>
          <w:sz w:val="22"/>
          <w:szCs w:val="22"/>
        </w:rPr>
        <w:t xml:space="preserve">Zastrzeżeniem zapisów </w:t>
      </w:r>
      <w:r w:rsidRPr="00D53476">
        <w:rPr>
          <w:rFonts w:ascii="Sitka Text" w:hAnsi="Sitka Text" w:cs="Arial"/>
          <w:sz w:val="22"/>
          <w:szCs w:val="22"/>
        </w:rPr>
        <w:t>§</w:t>
      </w:r>
      <w:r w:rsidRPr="00D53476">
        <w:rPr>
          <w:rFonts w:ascii="Arial" w:hAnsi="Arial" w:cs="Arial"/>
          <w:sz w:val="22"/>
          <w:szCs w:val="22"/>
        </w:rPr>
        <w:t xml:space="preserve"> 8 ust. 3 umowy.</w:t>
      </w:r>
    </w:p>
    <w:p w14:paraId="759EEF3A" w14:textId="309BD28C" w:rsidR="007318BC" w:rsidRPr="00D53476" w:rsidRDefault="007318BC" w:rsidP="007318BC">
      <w:pPr>
        <w:pStyle w:val="Bezodstpw1"/>
        <w:jc w:val="both"/>
        <w:rPr>
          <w:rFonts w:ascii="Arial" w:hAnsi="Arial" w:cs="Arial"/>
          <w:sz w:val="22"/>
          <w:szCs w:val="22"/>
        </w:rPr>
      </w:pPr>
      <w:r w:rsidRPr="00D53476">
        <w:rPr>
          <w:rFonts w:ascii="Arial" w:hAnsi="Arial" w:cs="Arial"/>
          <w:b/>
          <w:sz w:val="22"/>
          <w:szCs w:val="22"/>
        </w:rPr>
        <w:t>Uwaga</w:t>
      </w:r>
      <w:r w:rsidRPr="00D53476">
        <w:rPr>
          <w:rFonts w:ascii="Arial" w:hAnsi="Arial" w:cs="Arial"/>
          <w:sz w:val="22"/>
          <w:szCs w:val="22"/>
        </w:rPr>
        <w:t>! Za termin wykonania zamówienia uznaje się opublikowanie Uchwał w Dzienniku Urzędowym Województwa Lubelskiego bez stwierdzenia ich nieważności zarówno w całości jak i w części</w:t>
      </w:r>
      <w:r w:rsidR="00D51F6C" w:rsidRPr="00D53476">
        <w:rPr>
          <w:rFonts w:ascii="Arial" w:hAnsi="Arial" w:cs="Arial"/>
          <w:sz w:val="22"/>
          <w:szCs w:val="22"/>
        </w:rPr>
        <w:t xml:space="preserve"> </w:t>
      </w:r>
      <w:r w:rsidRPr="00D53476">
        <w:rPr>
          <w:rFonts w:ascii="Arial" w:hAnsi="Arial" w:cs="Arial"/>
          <w:sz w:val="22"/>
          <w:szCs w:val="22"/>
        </w:rPr>
        <w:t>oraz przekazanie Zamawiającemu kompletu dokumentów.</w:t>
      </w:r>
    </w:p>
    <w:p w14:paraId="6D4C68C6" w14:textId="77777777" w:rsidR="008440F5" w:rsidRPr="00D53476" w:rsidRDefault="008440F5" w:rsidP="00682780">
      <w:pPr>
        <w:jc w:val="both"/>
        <w:rPr>
          <w:rFonts w:ascii="Arial" w:hAnsi="Arial" w:cs="Arial"/>
          <w:b/>
          <w:sz w:val="22"/>
          <w:szCs w:val="22"/>
        </w:rPr>
      </w:pPr>
    </w:p>
    <w:p w14:paraId="275C5291" w14:textId="77777777" w:rsidR="00744EE7" w:rsidRPr="00D53476" w:rsidRDefault="00744EE7" w:rsidP="00682780">
      <w:pPr>
        <w:jc w:val="center"/>
        <w:rPr>
          <w:rFonts w:ascii="Arial" w:hAnsi="Arial" w:cs="Arial"/>
          <w:b/>
          <w:sz w:val="22"/>
          <w:szCs w:val="22"/>
        </w:rPr>
      </w:pPr>
      <w:r w:rsidRPr="00D53476">
        <w:rPr>
          <w:rFonts w:ascii="Arial" w:hAnsi="Arial" w:cs="Arial"/>
          <w:b/>
          <w:sz w:val="22"/>
          <w:szCs w:val="22"/>
        </w:rPr>
        <w:t>§ 6</w:t>
      </w:r>
    </w:p>
    <w:p w14:paraId="1BD8480A" w14:textId="77777777" w:rsidR="005958D4" w:rsidRPr="00D53476" w:rsidRDefault="002B1C59">
      <w:pPr>
        <w:pStyle w:val="Akapitzlist"/>
        <w:numPr>
          <w:ilvl w:val="0"/>
          <w:numId w:val="8"/>
        </w:numPr>
        <w:tabs>
          <w:tab w:val="left" w:pos="720"/>
        </w:tabs>
        <w:jc w:val="both"/>
        <w:rPr>
          <w:rFonts w:ascii="Arial" w:hAnsi="Arial" w:cs="Arial"/>
          <w:sz w:val="22"/>
          <w:szCs w:val="22"/>
        </w:rPr>
      </w:pPr>
      <w:r w:rsidRPr="00D53476">
        <w:rPr>
          <w:rFonts w:ascii="Arial" w:hAnsi="Arial" w:cs="Arial"/>
          <w:sz w:val="22"/>
          <w:szCs w:val="22"/>
        </w:rPr>
        <w:t>Przedmiot zamówienia będzie wykonywany w etapach o których mowa w § 8 ust. 3 umowy</w:t>
      </w:r>
    </w:p>
    <w:p w14:paraId="5350666C" w14:textId="77777777" w:rsidR="005958D4" w:rsidRPr="00D53476" w:rsidRDefault="002B1C59">
      <w:pPr>
        <w:pStyle w:val="Akapitzlist"/>
        <w:numPr>
          <w:ilvl w:val="0"/>
          <w:numId w:val="8"/>
        </w:numPr>
        <w:tabs>
          <w:tab w:val="left" w:pos="720"/>
        </w:tabs>
        <w:jc w:val="both"/>
        <w:rPr>
          <w:rFonts w:ascii="Arial" w:hAnsi="Arial" w:cs="Arial"/>
          <w:sz w:val="22"/>
          <w:szCs w:val="22"/>
        </w:rPr>
      </w:pPr>
      <w:r w:rsidRPr="00D53476">
        <w:rPr>
          <w:rFonts w:ascii="Arial" w:hAnsi="Arial" w:cs="Arial"/>
          <w:sz w:val="22"/>
          <w:szCs w:val="22"/>
        </w:rPr>
        <w:t xml:space="preserve">Dokumentem potwierdzającym przekazanie Zamawiającemu przedmiotu zamówienia będzie protokół zdawczo-odbiorczy podpisany przez obie strony. Datę podpisania przez Zamawiającego protokołu zdawczo-odbiorczego traktuje się jako datę wykonania i odbioru przedmiotowej dokumentacji z zastrzeżeniem zapisów § </w:t>
      </w:r>
      <w:r w:rsidR="00CB6837" w:rsidRPr="00D53476">
        <w:rPr>
          <w:rFonts w:ascii="Arial" w:hAnsi="Arial" w:cs="Arial"/>
          <w:sz w:val="22"/>
          <w:szCs w:val="22"/>
        </w:rPr>
        <w:t>8</w:t>
      </w:r>
      <w:r w:rsidRPr="00D53476">
        <w:rPr>
          <w:rFonts w:ascii="Arial" w:hAnsi="Arial" w:cs="Arial"/>
          <w:sz w:val="22"/>
          <w:szCs w:val="22"/>
        </w:rPr>
        <w:t xml:space="preserve"> ust. 3 zdanie ostatnie</w:t>
      </w:r>
      <w:r w:rsidR="00CB6837" w:rsidRPr="00D53476">
        <w:rPr>
          <w:rFonts w:ascii="Arial" w:hAnsi="Arial" w:cs="Arial"/>
          <w:sz w:val="22"/>
          <w:szCs w:val="22"/>
        </w:rPr>
        <w:t xml:space="preserve"> i ust. 4</w:t>
      </w:r>
      <w:r w:rsidRPr="00D53476">
        <w:rPr>
          <w:rFonts w:ascii="Arial" w:hAnsi="Arial" w:cs="Arial"/>
          <w:sz w:val="22"/>
          <w:szCs w:val="22"/>
        </w:rPr>
        <w:t>.</w:t>
      </w:r>
    </w:p>
    <w:p w14:paraId="4E761F51" w14:textId="77777777" w:rsidR="00C52C66" w:rsidRPr="00D53476" w:rsidRDefault="00744EE7" w:rsidP="00682780">
      <w:pPr>
        <w:numPr>
          <w:ilvl w:val="0"/>
          <w:numId w:val="8"/>
        </w:numPr>
        <w:ind w:left="426"/>
        <w:jc w:val="both"/>
        <w:rPr>
          <w:rFonts w:ascii="Arial" w:hAnsi="Arial" w:cs="Arial"/>
          <w:sz w:val="22"/>
          <w:szCs w:val="22"/>
        </w:rPr>
      </w:pPr>
      <w:r w:rsidRPr="00D53476">
        <w:rPr>
          <w:rFonts w:ascii="Arial" w:hAnsi="Arial" w:cs="Arial"/>
          <w:sz w:val="22"/>
          <w:szCs w:val="22"/>
        </w:rPr>
        <w:t xml:space="preserve">Do przekazywanych opracowań </w:t>
      </w:r>
      <w:r w:rsidR="001B7CB3" w:rsidRPr="00D53476">
        <w:rPr>
          <w:rFonts w:ascii="Arial" w:hAnsi="Arial" w:cs="Arial"/>
          <w:sz w:val="22"/>
          <w:szCs w:val="22"/>
        </w:rPr>
        <w:t xml:space="preserve">dokumentacji projektowej </w:t>
      </w:r>
      <w:r w:rsidRPr="00D53476">
        <w:rPr>
          <w:rFonts w:ascii="Arial" w:hAnsi="Arial" w:cs="Arial"/>
          <w:sz w:val="22"/>
          <w:szCs w:val="22"/>
        </w:rPr>
        <w:t>Wykonawca dołączy ich wykaz oraz pisemne oświadczenie, że są wykonane zgodnie z umową</w:t>
      </w:r>
      <w:r w:rsidR="00556875" w:rsidRPr="00D53476">
        <w:rPr>
          <w:rFonts w:ascii="Arial" w:hAnsi="Arial" w:cs="Arial"/>
          <w:sz w:val="22"/>
          <w:szCs w:val="22"/>
        </w:rPr>
        <w:t>, obowiązującymi przepisami normami i wytycznymi oraz że zostały wykonane w stanie kompletnym</w:t>
      </w:r>
      <w:r w:rsidRPr="00D53476">
        <w:rPr>
          <w:rFonts w:ascii="Arial" w:hAnsi="Arial" w:cs="Arial"/>
          <w:sz w:val="22"/>
          <w:szCs w:val="22"/>
        </w:rPr>
        <w:t xml:space="preserve"> z punktu widzenia celu, któremu mają służyć.</w:t>
      </w:r>
    </w:p>
    <w:p w14:paraId="249C375A" w14:textId="77777777" w:rsidR="00D03335" w:rsidRPr="00D53476" w:rsidRDefault="00D03335" w:rsidP="00682780">
      <w:pPr>
        <w:jc w:val="both"/>
        <w:rPr>
          <w:rFonts w:ascii="Arial" w:hAnsi="Arial" w:cs="Arial"/>
          <w:sz w:val="22"/>
          <w:szCs w:val="22"/>
        </w:rPr>
      </w:pPr>
    </w:p>
    <w:p w14:paraId="180431C4" w14:textId="77777777" w:rsidR="00744EE7" w:rsidRPr="00D53476" w:rsidRDefault="00744EE7" w:rsidP="00682780">
      <w:pPr>
        <w:tabs>
          <w:tab w:val="left" w:pos="720"/>
        </w:tabs>
        <w:ind w:left="360"/>
        <w:jc w:val="center"/>
        <w:rPr>
          <w:rFonts w:ascii="Arial" w:hAnsi="Arial" w:cs="Arial"/>
          <w:b/>
          <w:sz w:val="22"/>
          <w:szCs w:val="22"/>
        </w:rPr>
      </w:pPr>
      <w:r w:rsidRPr="00D53476">
        <w:rPr>
          <w:rFonts w:ascii="Arial" w:hAnsi="Arial" w:cs="Arial"/>
          <w:b/>
          <w:sz w:val="22"/>
          <w:szCs w:val="22"/>
        </w:rPr>
        <w:t>§ 7</w:t>
      </w:r>
    </w:p>
    <w:p w14:paraId="73F5FD46" w14:textId="77777777" w:rsidR="00EC55BE" w:rsidRPr="00D53476" w:rsidRDefault="00EC55BE" w:rsidP="00EC55BE">
      <w:pPr>
        <w:pStyle w:val="Bezodstpw"/>
        <w:jc w:val="both"/>
        <w:rPr>
          <w:rFonts w:ascii="Arial" w:hAnsi="Arial" w:cs="Arial"/>
          <w:sz w:val="22"/>
          <w:szCs w:val="22"/>
        </w:rPr>
      </w:pPr>
      <w:r w:rsidRPr="00D53476">
        <w:rPr>
          <w:rFonts w:ascii="Arial" w:hAnsi="Arial" w:cs="Arial"/>
          <w:sz w:val="22"/>
          <w:szCs w:val="22"/>
        </w:rPr>
        <w:t xml:space="preserve">1. </w:t>
      </w:r>
      <w:r w:rsidR="00744EE7" w:rsidRPr="00D53476">
        <w:rPr>
          <w:rFonts w:ascii="Arial" w:hAnsi="Arial" w:cs="Arial"/>
          <w:sz w:val="22"/>
          <w:szCs w:val="22"/>
        </w:rPr>
        <w:t xml:space="preserve">Strony ustalają, że za wykonanie przedmiotu umowy, Wykonawca </w:t>
      </w:r>
      <w:proofErr w:type="spellStart"/>
      <w:r w:rsidR="00744EE7" w:rsidRPr="00D53476">
        <w:rPr>
          <w:rFonts w:ascii="Arial" w:hAnsi="Arial" w:cs="Arial"/>
          <w:sz w:val="22"/>
          <w:szCs w:val="22"/>
        </w:rPr>
        <w:t>otrzymawynagrodzenieryczałtowe</w:t>
      </w:r>
      <w:proofErr w:type="spellEnd"/>
      <w:r w:rsidR="009D2FE5" w:rsidRPr="00D53476">
        <w:rPr>
          <w:rFonts w:ascii="Arial" w:hAnsi="Arial" w:cs="Arial"/>
          <w:sz w:val="22"/>
          <w:szCs w:val="22"/>
        </w:rPr>
        <w:t xml:space="preserve"> zgodnie z</w:t>
      </w:r>
      <w:r w:rsidR="00FB53A4" w:rsidRPr="00D53476">
        <w:rPr>
          <w:rFonts w:ascii="Arial" w:hAnsi="Arial" w:cs="Arial"/>
          <w:sz w:val="22"/>
          <w:szCs w:val="22"/>
        </w:rPr>
        <w:t xml:space="preserve">e złożoną </w:t>
      </w:r>
      <w:proofErr w:type="spellStart"/>
      <w:r w:rsidR="009D2FE5" w:rsidRPr="00D53476">
        <w:rPr>
          <w:rFonts w:ascii="Arial" w:hAnsi="Arial" w:cs="Arial"/>
          <w:sz w:val="22"/>
          <w:szCs w:val="22"/>
        </w:rPr>
        <w:t>ofertą</w:t>
      </w:r>
      <w:r w:rsidR="00744EE7" w:rsidRPr="00D53476">
        <w:rPr>
          <w:rFonts w:ascii="Arial" w:hAnsi="Arial" w:cs="Arial"/>
          <w:sz w:val="22"/>
          <w:szCs w:val="22"/>
        </w:rPr>
        <w:t>w</w:t>
      </w:r>
      <w:proofErr w:type="spellEnd"/>
      <w:r w:rsidR="00744EE7" w:rsidRPr="00D53476">
        <w:rPr>
          <w:rFonts w:ascii="Arial" w:hAnsi="Arial" w:cs="Arial"/>
          <w:sz w:val="22"/>
          <w:szCs w:val="22"/>
        </w:rPr>
        <w:t xml:space="preserve"> wysokości:</w:t>
      </w:r>
    </w:p>
    <w:p w14:paraId="3F0254CD" w14:textId="77777777" w:rsidR="00EC55BE" w:rsidRPr="00D53476" w:rsidRDefault="00D03335" w:rsidP="00EC55BE">
      <w:pPr>
        <w:pStyle w:val="Bezodstpw"/>
        <w:jc w:val="both"/>
        <w:rPr>
          <w:rFonts w:ascii="Arial" w:hAnsi="Arial" w:cs="Arial"/>
          <w:sz w:val="22"/>
          <w:szCs w:val="22"/>
        </w:rPr>
      </w:pPr>
      <w:r w:rsidRPr="00D53476">
        <w:rPr>
          <w:rFonts w:ascii="Arial" w:hAnsi="Arial" w:cs="Arial"/>
          <w:sz w:val="22"/>
          <w:szCs w:val="22"/>
        </w:rPr>
        <w:t>…………</w:t>
      </w:r>
      <w:r w:rsidR="00EC55BE" w:rsidRPr="00D53476">
        <w:rPr>
          <w:rFonts w:ascii="Arial" w:hAnsi="Arial" w:cs="Arial"/>
          <w:sz w:val="22"/>
          <w:szCs w:val="22"/>
        </w:rPr>
        <w:t>………………….</w:t>
      </w:r>
      <w:r w:rsidRPr="00D53476">
        <w:rPr>
          <w:rFonts w:ascii="Arial" w:hAnsi="Arial" w:cs="Arial"/>
          <w:sz w:val="22"/>
          <w:szCs w:val="22"/>
        </w:rPr>
        <w:t>…</w:t>
      </w:r>
      <w:r w:rsidR="00556875" w:rsidRPr="00D53476">
        <w:rPr>
          <w:rFonts w:ascii="Arial" w:hAnsi="Arial" w:cs="Arial"/>
          <w:sz w:val="22"/>
          <w:szCs w:val="22"/>
        </w:rPr>
        <w:t>.</w:t>
      </w:r>
      <w:r w:rsidR="00744EE7" w:rsidRPr="00D53476">
        <w:rPr>
          <w:rFonts w:ascii="Arial" w:hAnsi="Arial" w:cs="Arial"/>
          <w:sz w:val="22"/>
          <w:szCs w:val="22"/>
        </w:rPr>
        <w:t xml:space="preserve">zł </w:t>
      </w:r>
      <w:r w:rsidR="00147D96" w:rsidRPr="00D53476">
        <w:rPr>
          <w:rFonts w:ascii="Arial" w:hAnsi="Arial" w:cs="Arial"/>
          <w:sz w:val="22"/>
          <w:szCs w:val="22"/>
        </w:rPr>
        <w:t>net</w:t>
      </w:r>
      <w:r w:rsidR="00556875" w:rsidRPr="00D53476">
        <w:rPr>
          <w:rFonts w:ascii="Arial" w:hAnsi="Arial" w:cs="Arial"/>
          <w:sz w:val="22"/>
          <w:szCs w:val="22"/>
        </w:rPr>
        <w:t>to (</w:t>
      </w:r>
      <w:r w:rsidR="00744EE7" w:rsidRPr="00D53476">
        <w:rPr>
          <w:rFonts w:ascii="Arial" w:hAnsi="Arial" w:cs="Arial"/>
          <w:sz w:val="22"/>
          <w:szCs w:val="22"/>
        </w:rPr>
        <w:t xml:space="preserve">słownie: </w:t>
      </w:r>
      <w:r w:rsidR="00556875" w:rsidRPr="00D53476">
        <w:rPr>
          <w:rFonts w:ascii="Arial" w:hAnsi="Arial" w:cs="Arial"/>
          <w:sz w:val="22"/>
          <w:szCs w:val="22"/>
        </w:rPr>
        <w:t>……</w:t>
      </w:r>
      <w:r w:rsidR="008062AB" w:rsidRPr="00D53476">
        <w:rPr>
          <w:rFonts w:ascii="Arial" w:hAnsi="Arial" w:cs="Arial"/>
          <w:sz w:val="22"/>
          <w:szCs w:val="22"/>
        </w:rPr>
        <w:t>…….</w:t>
      </w:r>
      <w:r w:rsidR="00147D96" w:rsidRPr="00D53476">
        <w:rPr>
          <w:rFonts w:ascii="Arial" w:hAnsi="Arial" w:cs="Arial"/>
          <w:sz w:val="22"/>
          <w:szCs w:val="22"/>
        </w:rPr>
        <w:t>……….</w:t>
      </w:r>
      <w:r w:rsidR="00556875" w:rsidRPr="00D53476">
        <w:rPr>
          <w:rFonts w:ascii="Arial" w:hAnsi="Arial" w:cs="Arial"/>
          <w:sz w:val="22"/>
          <w:szCs w:val="22"/>
        </w:rPr>
        <w:t>……</w:t>
      </w:r>
      <w:r w:rsidR="00EC55BE" w:rsidRPr="00D53476">
        <w:rPr>
          <w:rFonts w:ascii="Arial" w:hAnsi="Arial" w:cs="Arial"/>
          <w:sz w:val="22"/>
          <w:szCs w:val="22"/>
        </w:rPr>
        <w:t>…………..………</w:t>
      </w:r>
      <w:r w:rsidR="008062AB" w:rsidRPr="00D53476">
        <w:rPr>
          <w:rFonts w:ascii="Arial" w:hAnsi="Arial" w:cs="Arial"/>
          <w:sz w:val="22"/>
          <w:szCs w:val="22"/>
        </w:rPr>
        <w:t>….</w:t>
      </w:r>
      <w:r w:rsidR="00556875" w:rsidRPr="00D53476">
        <w:rPr>
          <w:rFonts w:ascii="Arial" w:hAnsi="Arial" w:cs="Arial"/>
          <w:sz w:val="22"/>
          <w:szCs w:val="22"/>
        </w:rPr>
        <w:t>…..</w:t>
      </w:r>
      <w:r w:rsidR="00744EE7" w:rsidRPr="00D53476">
        <w:rPr>
          <w:rFonts w:ascii="Arial" w:hAnsi="Arial" w:cs="Arial"/>
          <w:sz w:val="22"/>
          <w:szCs w:val="22"/>
        </w:rPr>
        <w:t>)</w:t>
      </w:r>
      <w:r w:rsidR="00556875" w:rsidRPr="00D53476">
        <w:rPr>
          <w:rFonts w:ascii="Arial" w:hAnsi="Arial" w:cs="Arial"/>
          <w:sz w:val="22"/>
          <w:szCs w:val="22"/>
        </w:rPr>
        <w:t>,</w:t>
      </w:r>
    </w:p>
    <w:p w14:paraId="577C0560" w14:textId="77777777" w:rsidR="00450C1F" w:rsidRPr="00D53476" w:rsidRDefault="00EC55BE" w:rsidP="00EC55BE">
      <w:pPr>
        <w:pStyle w:val="Bezodstpw"/>
        <w:jc w:val="both"/>
        <w:rPr>
          <w:rFonts w:ascii="Arial" w:hAnsi="Arial" w:cs="Arial"/>
          <w:sz w:val="22"/>
          <w:szCs w:val="22"/>
        </w:rPr>
      </w:pPr>
      <w:r w:rsidRPr="00D53476">
        <w:rPr>
          <w:rFonts w:ascii="Arial" w:hAnsi="Arial" w:cs="Arial"/>
          <w:sz w:val="22"/>
          <w:szCs w:val="22"/>
        </w:rPr>
        <w:t>.</w:t>
      </w:r>
      <w:r w:rsidR="00E84F59" w:rsidRPr="00D53476">
        <w:rPr>
          <w:rFonts w:ascii="Arial" w:hAnsi="Arial" w:cs="Arial"/>
          <w:sz w:val="22"/>
          <w:szCs w:val="22"/>
        </w:rPr>
        <w:t>…………</w:t>
      </w:r>
      <w:r w:rsidR="008062AB" w:rsidRPr="00D53476">
        <w:rPr>
          <w:rFonts w:ascii="Arial" w:hAnsi="Arial" w:cs="Arial"/>
          <w:sz w:val="22"/>
          <w:szCs w:val="22"/>
        </w:rPr>
        <w:t>……………</w:t>
      </w:r>
      <w:r w:rsidR="00E84F59" w:rsidRPr="00D53476">
        <w:rPr>
          <w:rFonts w:ascii="Arial" w:hAnsi="Arial" w:cs="Arial"/>
          <w:sz w:val="22"/>
          <w:szCs w:val="22"/>
        </w:rPr>
        <w:t>………</w:t>
      </w:r>
      <w:r w:rsidRPr="00D53476">
        <w:rPr>
          <w:rFonts w:ascii="Arial" w:hAnsi="Arial" w:cs="Arial"/>
          <w:sz w:val="22"/>
          <w:szCs w:val="22"/>
        </w:rPr>
        <w:t>.</w:t>
      </w:r>
      <w:r w:rsidR="00556875" w:rsidRPr="00D53476">
        <w:rPr>
          <w:rFonts w:ascii="Arial" w:hAnsi="Arial" w:cs="Arial"/>
          <w:sz w:val="22"/>
          <w:szCs w:val="22"/>
        </w:rPr>
        <w:t xml:space="preserve">zł </w:t>
      </w:r>
      <w:r w:rsidRPr="00D53476">
        <w:rPr>
          <w:rFonts w:ascii="Arial" w:hAnsi="Arial" w:cs="Arial"/>
          <w:sz w:val="22"/>
          <w:szCs w:val="22"/>
        </w:rPr>
        <w:t xml:space="preserve">brutto </w:t>
      </w:r>
      <w:r w:rsidR="008062AB" w:rsidRPr="00D53476">
        <w:rPr>
          <w:rFonts w:ascii="Arial" w:hAnsi="Arial" w:cs="Arial"/>
          <w:sz w:val="22"/>
          <w:szCs w:val="22"/>
        </w:rPr>
        <w:t>(słownie: ….……………………</w:t>
      </w:r>
      <w:r w:rsidRPr="00D53476">
        <w:rPr>
          <w:rFonts w:ascii="Arial" w:hAnsi="Arial" w:cs="Arial"/>
          <w:sz w:val="22"/>
          <w:szCs w:val="22"/>
        </w:rPr>
        <w:t>………..</w:t>
      </w:r>
      <w:r w:rsidR="008062AB" w:rsidRPr="00D53476">
        <w:rPr>
          <w:rFonts w:ascii="Arial" w:hAnsi="Arial" w:cs="Arial"/>
          <w:sz w:val="22"/>
          <w:szCs w:val="22"/>
        </w:rPr>
        <w:t>…………..</w:t>
      </w:r>
      <w:r w:rsidR="00E84F59" w:rsidRPr="00D53476">
        <w:rPr>
          <w:rFonts w:ascii="Arial" w:hAnsi="Arial" w:cs="Arial"/>
          <w:sz w:val="22"/>
          <w:szCs w:val="22"/>
        </w:rPr>
        <w:t>……..)</w:t>
      </w:r>
      <w:r w:rsidR="009D2FE5" w:rsidRPr="00D53476">
        <w:rPr>
          <w:rFonts w:ascii="Arial" w:hAnsi="Arial" w:cs="Arial"/>
          <w:sz w:val="22"/>
          <w:szCs w:val="22"/>
        </w:rPr>
        <w:t>,</w:t>
      </w:r>
    </w:p>
    <w:p w14:paraId="4BE729F6" w14:textId="77777777" w:rsidR="00E0631E" w:rsidRPr="00D53476" w:rsidRDefault="00E0631E" w:rsidP="00682780">
      <w:pPr>
        <w:pStyle w:val="Bezodstpw"/>
        <w:jc w:val="both"/>
        <w:rPr>
          <w:rFonts w:ascii="Arial" w:hAnsi="Arial" w:cs="Arial"/>
          <w:sz w:val="22"/>
          <w:szCs w:val="22"/>
        </w:rPr>
      </w:pPr>
    </w:p>
    <w:p w14:paraId="7E41A665" w14:textId="77777777" w:rsidR="00744EE7" w:rsidRPr="00D53476" w:rsidRDefault="002363DC" w:rsidP="00682780">
      <w:pPr>
        <w:pStyle w:val="Bezodstpw"/>
        <w:jc w:val="both"/>
        <w:rPr>
          <w:rFonts w:ascii="Arial" w:hAnsi="Arial" w:cs="Arial"/>
          <w:sz w:val="22"/>
          <w:szCs w:val="22"/>
        </w:rPr>
      </w:pPr>
      <w:r w:rsidRPr="00D53476">
        <w:rPr>
          <w:rFonts w:ascii="Arial" w:hAnsi="Arial" w:cs="Arial"/>
          <w:sz w:val="22"/>
          <w:szCs w:val="22"/>
        </w:rPr>
        <w:t>2.</w:t>
      </w:r>
      <w:r w:rsidR="00744EE7" w:rsidRPr="00D53476">
        <w:rPr>
          <w:rFonts w:ascii="Arial" w:hAnsi="Arial" w:cs="Arial"/>
          <w:sz w:val="22"/>
          <w:szCs w:val="22"/>
        </w:rPr>
        <w:t>Wynagrodzenie określone w ust. 1 zawiera wszelkie koszty niezbędne do zrealizowania przedmiotu umowy, wynikające wprost z założeń specyfikacji istotnych warunków zamówienia, jak również w niej nie ujęte, a bez których nie można zadania wykonać.</w:t>
      </w:r>
    </w:p>
    <w:p w14:paraId="37995D57" w14:textId="77777777" w:rsidR="00A41791" w:rsidRPr="00D53476" w:rsidRDefault="00A41791" w:rsidP="00682780">
      <w:pPr>
        <w:pStyle w:val="Bezodstpw"/>
        <w:jc w:val="both"/>
        <w:rPr>
          <w:rFonts w:ascii="Arial" w:hAnsi="Arial" w:cs="Arial"/>
          <w:sz w:val="22"/>
          <w:szCs w:val="22"/>
        </w:rPr>
      </w:pPr>
    </w:p>
    <w:p w14:paraId="119E94C5" w14:textId="77777777" w:rsidR="00744EE7" w:rsidRPr="00D53476" w:rsidRDefault="00BA1689" w:rsidP="00682780">
      <w:pPr>
        <w:pStyle w:val="Bezodstpw"/>
        <w:jc w:val="both"/>
        <w:rPr>
          <w:rFonts w:ascii="Arial" w:hAnsi="Arial" w:cs="Arial"/>
          <w:sz w:val="22"/>
          <w:szCs w:val="22"/>
        </w:rPr>
      </w:pPr>
      <w:r w:rsidRPr="00D53476">
        <w:rPr>
          <w:rFonts w:ascii="Arial" w:hAnsi="Arial" w:cs="Arial"/>
          <w:sz w:val="22"/>
          <w:szCs w:val="22"/>
        </w:rPr>
        <w:t xml:space="preserve">3. </w:t>
      </w:r>
      <w:r w:rsidR="00744EE7" w:rsidRPr="00D53476">
        <w:rPr>
          <w:rFonts w:ascii="Arial" w:hAnsi="Arial" w:cs="Arial"/>
          <w:sz w:val="22"/>
          <w:szCs w:val="22"/>
        </w:rPr>
        <w:t>Wykonawca nie może dokonać cesji wierzytelności powstałej w związku z realizacją niniejszej umowy na rzecz osoby trzeciej bez pisemnej zgody Zamawiającego.</w:t>
      </w:r>
    </w:p>
    <w:p w14:paraId="0BBE0BF5" w14:textId="77777777" w:rsidR="008062AB" w:rsidRPr="00D53476" w:rsidRDefault="008062AB" w:rsidP="00EC55BE">
      <w:pPr>
        <w:pStyle w:val="Bezodstpw"/>
        <w:jc w:val="both"/>
        <w:rPr>
          <w:rFonts w:ascii="Arial" w:hAnsi="Arial" w:cs="Arial"/>
          <w:sz w:val="22"/>
          <w:szCs w:val="22"/>
        </w:rPr>
      </w:pPr>
    </w:p>
    <w:p w14:paraId="14DD66EF" w14:textId="77777777" w:rsidR="00744EE7" w:rsidRPr="00D53476" w:rsidRDefault="00744EE7" w:rsidP="00682780">
      <w:pPr>
        <w:tabs>
          <w:tab w:val="left" w:pos="720"/>
        </w:tabs>
        <w:ind w:left="360"/>
        <w:jc w:val="center"/>
        <w:rPr>
          <w:rFonts w:ascii="Arial" w:hAnsi="Arial" w:cs="Arial"/>
          <w:b/>
          <w:sz w:val="22"/>
          <w:szCs w:val="22"/>
        </w:rPr>
      </w:pPr>
      <w:r w:rsidRPr="00D53476">
        <w:rPr>
          <w:rFonts w:ascii="Arial" w:hAnsi="Arial" w:cs="Arial"/>
          <w:b/>
          <w:sz w:val="22"/>
          <w:szCs w:val="22"/>
        </w:rPr>
        <w:t>§ 8</w:t>
      </w:r>
    </w:p>
    <w:p w14:paraId="0CC2A9C2" w14:textId="77777777" w:rsidR="00744EE7" w:rsidRPr="00D53476" w:rsidRDefault="00D6436C" w:rsidP="00D6436C">
      <w:pPr>
        <w:pStyle w:val="Bezodstpw1"/>
        <w:jc w:val="both"/>
        <w:rPr>
          <w:rFonts w:ascii="Arial" w:hAnsi="Arial" w:cs="Arial"/>
          <w:sz w:val="22"/>
          <w:szCs w:val="22"/>
        </w:rPr>
      </w:pPr>
      <w:r w:rsidRPr="00D53476">
        <w:rPr>
          <w:rFonts w:ascii="Arial" w:hAnsi="Arial" w:cs="Arial"/>
          <w:sz w:val="22"/>
          <w:szCs w:val="22"/>
        </w:rPr>
        <w:t xml:space="preserve">1. </w:t>
      </w:r>
      <w:r w:rsidR="00744EE7" w:rsidRPr="00D53476">
        <w:rPr>
          <w:rFonts w:ascii="Arial" w:hAnsi="Arial" w:cs="Arial"/>
          <w:sz w:val="22"/>
          <w:szCs w:val="22"/>
        </w:rPr>
        <w:t xml:space="preserve">Za wykonanie </w:t>
      </w:r>
      <w:r w:rsidR="00FB53A4" w:rsidRPr="00D53476">
        <w:rPr>
          <w:rFonts w:ascii="Arial" w:hAnsi="Arial" w:cs="Arial"/>
          <w:sz w:val="22"/>
          <w:szCs w:val="22"/>
        </w:rPr>
        <w:t>opracowania objętego</w:t>
      </w:r>
      <w:r w:rsidR="00744EE7" w:rsidRPr="00D53476">
        <w:rPr>
          <w:rFonts w:ascii="Arial" w:hAnsi="Arial" w:cs="Arial"/>
          <w:sz w:val="22"/>
          <w:szCs w:val="22"/>
        </w:rPr>
        <w:t xml:space="preserve"> niniejszą umową Zamawiający zobowiązuje się zapłacić Wykonawcy  wynagrodzenie określone w §7 umowy.</w:t>
      </w:r>
    </w:p>
    <w:p w14:paraId="22F71D2B" w14:textId="68F6F27F" w:rsidR="00744EE7" w:rsidRPr="00D53476" w:rsidRDefault="00D6436C" w:rsidP="00D6436C">
      <w:pPr>
        <w:pStyle w:val="Bezodstpw1"/>
        <w:jc w:val="both"/>
        <w:rPr>
          <w:rFonts w:ascii="Arial" w:hAnsi="Arial" w:cs="Arial"/>
          <w:sz w:val="22"/>
          <w:szCs w:val="22"/>
        </w:rPr>
      </w:pPr>
      <w:r w:rsidRPr="00D53476">
        <w:rPr>
          <w:rFonts w:ascii="Arial" w:hAnsi="Arial" w:cs="Arial"/>
          <w:sz w:val="22"/>
          <w:szCs w:val="22"/>
        </w:rPr>
        <w:t xml:space="preserve">2. </w:t>
      </w:r>
      <w:r w:rsidR="00744EE7" w:rsidRPr="00D53476">
        <w:rPr>
          <w:rFonts w:ascii="Arial" w:hAnsi="Arial" w:cs="Arial"/>
          <w:sz w:val="22"/>
          <w:szCs w:val="22"/>
        </w:rPr>
        <w:t>Wynagrodzenie za wykonany przedmiot umowy będzie wypłacone przez Zamawiającego przelewem na rachunek bankowy Wykon</w:t>
      </w:r>
      <w:r w:rsidR="00556875" w:rsidRPr="00D53476">
        <w:rPr>
          <w:rFonts w:ascii="Arial" w:hAnsi="Arial" w:cs="Arial"/>
          <w:sz w:val="22"/>
          <w:szCs w:val="22"/>
        </w:rPr>
        <w:t>awcy wskazany w fakturze w</w:t>
      </w:r>
      <w:r w:rsidR="00D51F6C" w:rsidRPr="00D53476">
        <w:rPr>
          <w:rFonts w:ascii="Arial" w:hAnsi="Arial" w:cs="Arial"/>
          <w:sz w:val="22"/>
          <w:szCs w:val="22"/>
        </w:rPr>
        <w:t xml:space="preserve"> </w:t>
      </w:r>
      <w:r w:rsidR="00744EE7" w:rsidRPr="00D53476">
        <w:rPr>
          <w:rFonts w:ascii="Arial" w:hAnsi="Arial" w:cs="Arial"/>
          <w:b/>
          <w:sz w:val="22"/>
          <w:szCs w:val="22"/>
        </w:rPr>
        <w:t xml:space="preserve">terminie </w:t>
      </w:r>
      <w:r w:rsidR="008062AB" w:rsidRPr="00D53476">
        <w:rPr>
          <w:rFonts w:ascii="Arial" w:hAnsi="Arial" w:cs="Arial"/>
          <w:b/>
          <w:sz w:val="22"/>
          <w:szCs w:val="22"/>
        </w:rPr>
        <w:t xml:space="preserve">do </w:t>
      </w:r>
      <w:r w:rsidR="00D51F6C" w:rsidRPr="00D53476">
        <w:rPr>
          <w:rFonts w:ascii="Arial" w:hAnsi="Arial" w:cs="Arial"/>
          <w:b/>
          <w:sz w:val="22"/>
          <w:szCs w:val="22"/>
        </w:rPr>
        <w:t>30</w:t>
      </w:r>
      <w:r w:rsidR="008062AB" w:rsidRPr="00D53476">
        <w:rPr>
          <w:rFonts w:ascii="Arial" w:hAnsi="Arial" w:cs="Arial"/>
          <w:b/>
          <w:sz w:val="22"/>
          <w:szCs w:val="22"/>
        </w:rPr>
        <w:t xml:space="preserve"> dni</w:t>
      </w:r>
      <w:r w:rsidR="00D51F6C" w:rsidRPr="00D53476">
        <w:rPr>
          <w:rFonts w:ascii="Arial" w:hAnsi="Arial" w:cs="Arial"/>
          <w:b/>
          <w:sz w:val="22"/>
          <w:szCs w:val="22"/>
        </w:rPr>
        <w:t xml:space="preserve"> </w:t>
      </w:r>
      <w:r w:rsidR="00744EE7" w:rsidRPr="00D53476">
        <w:rPr>
          <w:rFonts w:ascii="Arial" w:hAnsi="Arial" w:cs="Arial"/>
          <w:sz w:val="22"/>
          <w:szCs w:val="22"/>
        </w:rPr>
        <w:t xml:space="preserve">od daty otrzymania </w:t>
      </w:r>
      <w:r w:rsidR="008062AB" w:rsidRPr="00D53476">
        <w:rPr>
          <w:rFonts w:ascii="Arial" w:hAnsi="Arial" w:cs="Arial"/>
          <w:sz w:val="22"/>
          <w:szCs w:val="22"/>
        </w:rPr>
        <w:t>prawidłowo wystawionej f</w:t>
      </w:r>
      <w:r w:rsidR="00744EE7" w:rsidRPr="00D53476">
        <w:rPr>
          <w:rFonts w:ascii="Arial" w:hAnsi="Arial" w:cs="Arial"/>
          <w:sz w:val="22"/>
          <w:szCs w:val="22"/>
        </w:rPr>
        <w:t>aktury</w:t>
      </w:r>
      <w:r w:rsidR="003A0A5A" w:rsidRPr="00D53476">
        <w:rPr>
          <w:rFonts w:ascii="Arial" w:hAnsi="Arial" w:cs="Arial"/>
          <w:sz w:val="22"/>
          <w:szCs w:val="22"/>
        </w:rPr>
        <w:t xml:space="preserve"> </w:t>
      </w:r>
    </w:p>
    <w:p w14:paraId="7D26BC1B" w14:textId="77777777" w:rsidR="00556875" w:rsidRPr="00D53476" w:rsidRDefault="00D6436C" w:rsidP="00D6436C">
      <w:pPr>
        <w:pStyle w:val="Bezodstpw1"/>
        <w:jc w:val="both"/>
        <w:rPr>
          <w:rFonts w:ascii="Arial" w:hAnsi="Arial" w:cs="Arial"/>
          <w:sz w:val="22"/>
          <w:szCs w:val="22"/>
        </w:rPr>
      </w:pPr>
      <w:r w:rsidRPr="00D53476">
        <w:rPr>
          <w:rFonts w:ascii="Arial" w:hAnsi="Arial" w:cs="Arial"/>
          <w:sz w:val="22"/>
          <w:szCs w:val="22"/>
        </w:rPr>
        <w:t xml:space="preserve">3. </w:t>
      </w:r>
      <w:r w:rsidR="00744EE7" w:rsidRPr="00D53476">
        <w:rPr>
          <w:rFonts w:ascii="Arial" w:hAnsi="Arial" w:cs="Arial"/>
          <w:sz w:val="22"/>
          <w:szCs w:val="22"/>
        </w:rPr>
        <w:t xml:space="preserve">Wypłatę wynagrodzenia </w:t>
      </w:r>
      <w:r w:rsidR="000063D8" w:rsidRPr="00D53476">
        <w:rPr>
          <w:rFonts w:ascii="Arial" w:hAnsi="Arial" w:cs="Arial"/>
          <w:sz w:val="22"/>
          <w:szCs w:val="22"/>
        </w:rPr>
        <w:t xml:space="preserve">(dopuszcza się płatności częściowe) </w:t>
      </w:r>
      <w:r w:rsidR="00744EE7" w:rsidRPr="00D53476">
        <w:rPr>
          <w:rFonts w:ascii="Arial" w:hAnsi="Arial" w:cs="Arial"/>
          <w:sz w:val="22"/>
          <w:szCs w:val="22"/>
        </w:rPr>
        <w:t>przewiduje się w następujących etapach</w:t>
      </w:r>
      <w:r w:rsidR="000063D8" w:rsidRPr="00D53476">
        <w:rPr>
          <w:rFonts w:ascii="Arial" w:hAnsi="Arial" w:cs="Arial"/>
          <w:sz w:val="22"/>
          <w:szCs w:val="22"/>
        </w:rPr>
        <w:t xml:space="preserve"> zgodnie z harmonogramem rzeczowo- finansowym zatwierdzonym przez Zamawiającego</w:t>
      </w:r>
      <w:r w:rsidR="00744EE7" w:rsidRPr="00D53476">
        <w:rPr>
          <w:rFonts w:ascii="Arial" w:hAnsi="Arial" w:cs="Arial"/>
          <w:sz w:val="22"/>
          <w:szCs w:val="22"/>
        </w:rPr>
        <w:t>:</w:t>
      </w:r>
    </w:p>
    <w:p w14:paraId="2A20A50A" w14:textId="753FE2F9" w:rsidR="00D53476" w:rsidRPr="00D53476" w:rsidRDefault="00D53476" w:rsidP="00D53476">
      <w:pPr>
        <w:pStyle w:val="Bezodstpw1"/>
        <w:jc w:val="both"/>
        <w:rPr>
          <w:rFonts w:ascii="Arial" w:hAnsi="Arial" w:cs="Arial"/>
          <w:b/>
          <w:sz w:val="22"/>
          <w:szCs w:val="22"/>
        </w:rPr>
      </w:pPr>
      <w:r w:rsidRPr="00D53476">
        <w:rPr>
          <w:rFonts w:ascii="Arial" w:hAnsi="Arial" w:cs="Arial"/>
          <w:b/>
          <w:sz w:val="22"/>
          <w:szCs w:val="22"/>
        </w:rPr>
        <w:t xml:space="preserve">a) w wysokości do 20% </w:t>
      </w:r>
      <w:r w:rsidRPr="00D53476">
        <w:rPr>
          <w:rFonts w:ascii="Arial" w:hAnsi="Arial" w:cs="Arial"/>
          <w:sz w:val="22"/>
          <w:szCs w:val="22"/>
        </w:rPr>
        <w:t xml:space="preserve">po sporządzeniu przez Wykonawcę opracowania </w:t>
      </w:r>
      <w:proofErr w:type="spellStart"/>
      <w:r w:rsidRPr="00D53476">
        <w:rPr>
          <w:rFonts w:ascii="Arial" w:hAnsi="Arial" w:cs="Arial"/>
          <w:sz w:val="22"/>
          <w:szCs w:val="22"/>
        </w:rPr>
        <w:t>ekofizjograficznego</w:t>
      </w:r>
      <w:proofErr w:type="spellEnd"/>
      <w:r w:rsidRPr="00D53476">
        <w:rPr>
          <w:rFonts w:ascii="Arial" w:hAnsi="Arial" w:cs="Arial"/>
          <w:sz w:val="22"/>
          <w:szCs w:val="22"/>
        </w:rPr>
        <w:t xml:space="preserve"> oraz opracowaniu etapu wstępnego, tj. między innymi opracowania projektów pism i zawiadomień, opracowania analiz do złożonych wniosków do aktu planowania przestrzennego oraz ustosunkowania się i odpowiedzi na wnioski, o ile takiej będą wymagały;</w:t>
      </w:r>
      <w:r w:rsidRPr="00D53476">
        <w:rPr>
          <w:rFonts w:ascii="Arial" w:hAnsi="Arial" w:cs="Arial"/>
          <w:sz w:val="22"/>
          <w:szCs w:val="22"/>
        </w:rPr>
        <w:t xml:space="preserve"> </w:t>
      </w:r>
      <w:r w:rsidRPr="00D53476">
        <w:rPr>
          <w:rFonts w:ascii="Arial" w:hAnsi="Arial" w:cs="Arial"/>
          <w:sz w:val="22"/>
          <w:szCs w:val="22"/>
        </w:rPr>
        <w:t xml:space="preserve">Wykonawca zobowiązany jest wykonać ten etap w terminie do </w:t>
      </w:r>
      <w:r w:rsidRPr="00D53476">
        <w:rPr>
          <w:rFonts w:ascii="Arial" w:hAnsi="Arial" w:cs="Arial"/>
          <w:sz w:val="22"/>
          <w:szCs w:val="22"/>
        </w:rPr>
        <w:t>5  miesięcy</w:t>
      </w:r>
      <w:r w:rsidRPr="00D53476">
        <w:rPr>
          <w:rFonts w:ascii="Arial" w:hAnsi="Arial" w:cs="Arial"/>
          <w:sz w:val="22"/>
          <w:szCs w:val="22"/>
        </w:rPr>
        <w:t xml:space="preserve"> od dnia podpisania umowy.</w:t>
      </w:r>
    </w:p>
    <w:p w14:paraId="416842FB" w14:textId="618F9582" w:rsidR="00D53476" w:rsidRPr="00D53476" w:rsidRDefault="00D53476" w:rsidP="00D53476">
      <w:pPr>
        <w:pStyle w:val="Bezodstpw1"/>
        <w:jc w:val="both"/>
        <w:rPr>
          <w:rFonts w:ascii="Arial" w:hAnsi="Arial" w:cs="Arial"/>
          <w:b/>
          <w:sz w:val="22"/>
          <w:szCs w:val="22"/>
        </w:rPr>
      </w:pPr>
      <w:r w:rsidRPr="00D53476">
        <w:rPr>
          <w:rFonts w:ascii="Arial" w:hAnsi="Arial" w:cs="Arial"/>
          <w:b/>
          <w:sz w:val="22"/>
          <w:szCs w:val="22"/>
        </w:rPr>
        <w:t xml:space="preserve">b) w wysokości do 30%  </w:t>
      </w:r>
      <w:r w:rsidRPr="00D53476">
        <w:rPr>
          <w:rFonts w:ascii="Arial" w:hAnsi="Arial" w:cs="Arial"/>
          <w:bCs/>
          <w:sz w:val="22"/>
          <w:szCs w:val="22"/>
        </w:rPr>
        <w:t xml:space="preserve">- </w:t>
      </w:r>
      <w:r w:rsidRPr="00D53476">
        <w:rPr>
          <w:rFonts w:ascii="Arial" w:hAnsi="Arial" w:cs="Arial"/>
          <w:bCs/>
          <w:sz w:val="22"/>
          <w:szCs w:val="22"/>
        </w:rPr>
        <w:t xml:space="preserve">po przedstawieniu Zamawiającemu projektu planu ogólnego wraz z uzasadnieniem </w:t>
      </w:r>
      <w:r w:rsidRPr="00D53476">
        <w:rPr>
          <w:rFonts w:ascii="Arial" w:hAnsi="Arial" w:cs="Arial"/>
          <w:bCs/>
          <w:sz w:val="22"/>
          <w:szCs w:val="22"/>
        </w:rPr>
        <w:t xml:space="preserve"> po pozytywnym zaopiniowaniu przez Gminną Komisję Urbanistyczno-Architektoniczną i przekazaniu projek</w:t>
      </w:r>
      <w:r w:rsidRPr="00D53476">
        <w:rPr>
          <w:rFonts w:ascii="Arial" w:hAnsi="Arial" w:cs="Arial"/>
          <w:bCs/>
          <w:sz w:val="22"/>
          <w:szCs w:val="22"/>
        </w:rPr>
        <w:t>tu</w:t>
      </w:r>
      <w:r w:rsidRPr="00D53476">
        <w:rPr>
          <w:rFonts w:ascii="Arial" w:hAnsi="Arial" w:cs="Arial"/>
          <w:bCs/>
          <w:sz w:val="22"/>
          <w:szCs w:val="22"/>
        </w:rPr>
        <w:t xml:space="preserve"> z naniesionymi poprawkami celem przekazania do opiniowania i uzgodnień przez określone przepisami prawa właściwe organy i instytucje oraz </w:t>
      </w:r>
      <w:r w:rsidRPr="00D53476">
        <w:rPr>
          <w:rFonts w:ascii="Arial" w:hAnsi="Arial" w:cs="Arial"/>
          <w:sz w:val="22"/>
          <w:szCs w:val="22"/>
        </w:rPr>
        <w:t>po pozytywnym zaopiniowaniu, uzgodnieniu projekt</w:t>
      </w:r>
      <w:r w:rsidRPr="00D53476">
        <w:rPr>
          <w:rFonts w:ascii="Arial" w:hAnsi="Arial" w:cs="Arial"/>
          <w:sz w:val="22"/>
          <w:szCs w:val="22"/>
        </w:rPr>
        <w:t>u</w:t>
      </w:r>
      <w:r w:rsidRPr="00D53476">
        <w:rPr>
          <w:rFonts w:ascii="Arial" w:hAnsi="Arial" w:cs="Arial"/>
          <w:sz w:val="22"/>
          <w:szCs w:val="22"/>
        </w:rPr>
        <w:t xml:space="preserve"> przez instytucje i organy wynikające z </w:t>
      </w:r>
      <w:proofErr w:type="spellStart"/>
      <w:r w:rsidRPr="00D53476">
        <w:rPr>
          <w:rFonts w:ascii="Arial" w:hAnsi="Arial" w:cs="Arial"/>
          <w:sz w:val="22"/>
          <w:szCs w:val="22"/>
        </w:rPr>
        <w:t>ww</w:t>
      </w:r>
      <w:proofErr w:type="spellEnd"/>
      <w:r w:rsidRPr="00D53476">
        <w:rPr>
          <w:rFonts w:ascii="Arial" w:hAnsi="Arial" w:cs="Arial"/>
          <w:sz w:val="22"/>
          <w:szCs w:val="22"/>
        </w:rPr>
        <w:t xml:space="preserve"> ustaw,</w:t>
      </w:r>
      <w:r w:rsidRPr="00D53476">
        <w:rPr>
          <w:rFonts w:ascii="Arial" w:hAnsi="Arial" w:cs="Arial"/>
          <w:sz w:val="22"/>
          <w:szCs w:val="22"/>
        </w:rPr>
        <w:t xml:space="preserve"> Wykonawca zobowiązany jest wykonać ten etap w terminie do </w:t>
      </w:r>
      <w:r w:rsidRPr="00D53476">
        <w:rPr>
          <w:rFonts w:ascii="Arial" w:hAnsi="Arial" w:cs="Arial"/>
          <w:sz w:val="22"/>
          <w:szCs w:val="22"/>
        </w:rPr>
        <w:t>10</w:t>
      </w:r>
      <w:r w:rsidRPr="00D53476">
        <w:rPr>
          <w:rFonts w:ascii="Arial" w:hAnsi="Arial" w:cs="Arial"/>
          <w:sz w:val="22"/>
          <w:szCs w:val="22"/>
        </w:rPr>
        <w:t xml:space="preserve">  miesięcy od dnia podpisania umowy.</w:t>
      </w:r>
    </w:p>
    <w:p w14:paraId="57DE628F" w14:textId="6BCB3BBD" w:rsidR="00D53476" w:rsidRPr="00D53476" w:rsidRDefault="00D53476" w:rsidP="00D53476">
      <w:pPr>
        <w:pStyle w:val="Bezodstpw1"/>
        <w:jc w:val="both"/>
        <w:rPr>
          <w:rFonts w:ascii="Arial" w:hAnsi="Arial" w:cs="Arial"/>
          <w:sz w:val="22"/>
          <w:szCs w:val="22"/>
        </w:rPr>
      </w:pPr>
      <w:r w:rsidRPr="00D53476">
        <w:rPr>
          <w:rFonts w:ascii="Arial" w:hAnsi="Arial" w:cs="Arial"/>
          <w:b/>
          <w:sz w:val="22"/>
          <w:szCs w:val="22"/>
        </w:rPr>
        <w:t>c) w wysokości do 30%</w:t>
      </w:r>
      <w:r w:rsidRPr="00D53476">
        <w:rPr>
          <w:rFonts w:ascii="Arial" w:hAnsi="Arial" w:cs="Arial"/>
          <w:sz w:val="22"/>
          <w:szCs w:val="22"/>
        </w:rPr>
        <w:t xml:space="preserve"> - </w:t>
      </w:r>
      <w:r w:rsidRPr="00D53476">
        <w:rPr>
          <w:rFonts w:ascii="Arial" w:hAnsi="Arial" w:cs="Arial"/>
          <w:sz w:val="22"/>
          <w:szCs w:val="22"/>
        </w:rPr>
        <w:t xml:space="preserve">po </w:t>
      </w:r>
      <w:r w:rsidRPr="00D53476">
        <w:rPr>
          <w:rFonts w:ascii="Arial" w:hAnsi="Arial" w:cs="Arial"/>
          <w:sz w:val="22"/>
          <w:szCs w:val="22"/>
        </w:rPr>
        <w:t>przeprowadzeni</w:t>
      </w:r>
      <w:r w:rsidRPr="00D53476">
        <w:rPr>
          <w:rFonts w:ascii="Arial" w:hAnsi="Arial" w:cs="Arial"/>
          <w:sz w:val="22"/>
          <w:szCs w:val="22"/>
        </w:rPr>
        <w:t>u</w:t>
      </w:r>
      <w:r w:rsidRPr="00D53476">
        <w:rPr>
          <w:rFonts w:ascii="Arial" w:hAnsi="Arial" w:cs="Arial"/>
          <w:sz w:val="22"/>
          <w:szCs w:val="22"/>
        </w:rPr>
        <w:t xml:space="preserve"> strategicznej oceny oddziaływania na środowisko, w tym sporządzenie prognozy oddziaływania na środowisko projektu planu zgodnie z przepisami oraz po przekazaniu kompletn</w:t>
      </w:r>
      <w:r w:rsidRPr="00D53476">
        <w:rPr>
          <w:rFonts w:ascii="Arial" w:hAnsi="Arial" w:cs="Arial"/>
          <w:sz w:val="22"/>
          <w:szCs w:val="22"/>
        </w:rPr>
        <w:t>ego projektu</w:t>
      </w:r>
      <w:r w:rsidRPr="00D53476">
        <w:rPr>
          <w:rFonts w:ascii="Arial" w:hAnsi="Arial" w:cs="Arial"/>
          <w:sz w:val="22"/>
          <w:szCs w:val="22"/>
        </w:rPr>
        <w:t xml:space="preserve"> do uchwalenia</w:t>
      </w:r>
      <w:r w:rsidRPr="00D53476">
        <w:rPr>
          <w:rFonts w:ascii="Arial" w:hAnsi="Arial" w:cs="Arial"/>
          <w:sz w:val="22"/>
          <w:szCs w:val="22"/>
        </w:rPr>
        <w:t xml:space="preserve">, Wykonawca zobowiązany jest wykonać ten etap w terminie do </w:t>
      </w:r>
      <w:r w:rsidRPr="00D53476">
        <w:rPr>
          <w:rFonts w:ascii="Arial" w:hAnsi="Arial" w:cs="Arial"/>
          <w:sz w:val="22"/>
          <w:szCs w:val="22"/>
        </w:rPr>
        <w:t>1</w:t>
      </w:r>
      <w:r w:rsidRPr="00D53476">
        <w:rPr>
          <w:rFonts w:ascii="Arial" w:hAnsi="Arial" w:cs="Arial"/>
          <w:sz w:val="22"/>
          <w:szCs w:val="22"/>
        </w:rPr>
        <w:t>5  miesięcy od dnia podpisania umowy.</w:t>
      </w:r>
    </w:p>
    <w:p w14:paraId="0977FDD1" w14:textId="585CC2D2" w:rsidR="00D53476" w:rsidRPr="00D53476" w:rsidRDefault="00D53476" w:rsidP="00D53476">
      <w:pPr>
        <w:pStyle w:val="Bezodstpw1"/>
        <w:jc w:val="both"/>
        <w:rPr>
          <w:rFonts w:ascii="Arial" w:hAnsi="Arial" w:cs="Arial"/>
          <w:sz w:val="22"/>
          <w:szCs w:val="22"/>
        </w:rPr>
      </w:pPr>
      <w:r w:rsidRPr="00D53476">
        <w:rPr>
          <w:rFonts w:ascii="Arial" w:hAnsi="Arial" w:cs="Arial"/>
          <w:b/>
          <w:sz w:val="22"/>
          <w:szCs w:val="22"/>
        </w:rPr>
        <w:t>d) w wysokości do 20%</w:t>
      </w:r>
      <w:r w:rsidRPr="00D53476">
        <w:rPr>
          <w:rFonts w:ascii="Arial" w:hAnsi="Arial" w:cs="Arial"/>
          <w:sz w:val="22"/>
          <w:szCs w:val="22"/>
        </w:rPr>
        <w:t xml:space="preserve"> - po opublikowaniu Uchwał w Dzienniku Urzędowym Województwa Lubelskiego bez stwierdzenia ich nieważności zarówno w całości jak i w części oraz przekazaniu Zamawiającemu kompletu uchwalonych dokumentacji zgodnie z zapisami umowy. </w:t>
      </w:r>
      <w:r w:rsidRPr="00D53476">
        <w:rPr>
          <w:rFonts w:ascii="Arial" w:hAnsi="Arial" w:cs="Arial"/>
          <w:sz w:val="22"/>
          <w:szCs w:val="22"/>
        </w:rPr>
        <w:t xml:space="preserve">Wykonawca zobowiązany jest wykonać ten etap w terminie do </w:t>
      </w:r>
      <w:r w:rsidRPr="00D53476">
        <w:rPr>
          <w:rFonts w:ascii="Arial" w:hAnsi="Arial" w:cs="Arial"/>
          <w:sz w:val="22"/>
          <w:szCs w:val="22"/>
        </w:rPr>
        <w:t>17</w:t>
      </w:r>
      <w:r w:rsidRPr="00D53476">
        <w:rPr>
          <w:rFonts w:ascii="Arial" w:hAnsi="Arial" w:cs="Arial"/>
          <w:sz w:val="22"/>
          <w:szCs w:val="22"/>
        </w:rPr>
        <w:t xml:space="preserve">  miesięcy od dnia podpisania umowy.</w:t>
      </w:r>
    </w:p>
    <w:p w14:paraId="5B50E3AF" w14:textId="77777777" w:rsidR="00D53476" w:rsidRPr="00D53476" w:rsidRDefault="00D53476" w:rsidP="00D53476">
      <w:pPr>
        <w:pStyle w:val="Bezodstpw1"/>
        <w:jc w:val="both"/>
        <w:rPr>
          <w:rFonts w:ascii="Arial" w:hAnsi="Arial" w:cs="Arial"/>
          <w:sz w:val="22"/>
          <w:szCs w:val="22"/>
        </w:rPr>
      </w:pPr>
      <w:r w:rsidRPr="00D53476">
        <w:rPr>
          <w:rFonts w:ascii="Arial" w:hAnsi="Arial" w:cs="Arial"/>
          <w:b/>
          <w:sz w:val="22"/>
          <w:szCs w:val="22"/>
        </w:rPr>
        <w:t>Uwaga</w:t>
      </w:r>
      <w:r w:rsidRPr="00D53476">
        <w:rPr>
          <w:rFonts w:ascii="Arial" w:hAnsi="Arial" w:cs="Arial"/>
          <w:sz w:val="22"/>
          <w:szCs w:val="22"/>
        </w:rPr>
        <w:t>! Za termin wykonania zamówienia uznaje się opublikowanie Uchwał w Dzienniku Urzędowym Województwa Lubelskiego bez stwierdzenia ich nieważności zarówno w całości jak i w części oraz przekazanie Zamawiającemu kompletu dokumentów.</w:t>
      </w:r>
    </w:p>
    <w:p w14:paraId="27660B2C" w14:textId="77777777" w:rsidR="00D53476" w:rsidRPr="00D53476" w:rsidRDefault="00D53476" w:rsidP="00D53476">
      <w:pPr>
        <w:pStyle w:val="Bezodstpw1"/>
        <w:jc w:val="both"/>
        <w:rPr>
          <w:rFonts w:ascii="Arial" w:hAnsi="Arial" w:cs="Arial"/>
          <w:sz w:val="22"/>
          <w:szCs w:val="22"/>
        </w:rPr>
      </w:pPr>
    </w:p>
    <w:p w14:paraId="4BAAFE12" w14:textId="1A03F859" w:rsidR="00D53476" w:rsidRPr="00D53476" w:rsidRDefault="00D53476" w:rsidP="00D53476">
      <w:pPr>
        <w:pStyle w:val="Bezodstpw1"/>
        <w:jc w:val="both"/>
        <w:rPr>
          <w:rFonts w:ascii="Arial" w:hAnsi="Arial" w:cs="Arial"/>
          <w:sz w:val="22"/>
          <w:szCs w:val="22"/>
        </w:rPr>
      </w:pPr>
      <w:r w:rsidRPr="00D53476">
        <w:rPr>
          <w:rFonts w:ascii="Arial" w:hAnsi="Arial" w:cs="Arial"/>
          <w:sz w:val="22"/>
          <w:szCs w:val="22"/>
        </w:rPr>
        <w:t xml:space="preserve">Zamawiający zastrzega, że faktury obejmujące swoim zakresem wykonanie czynności z pkt. c i d nie mogą zostać wystawione wcześniej niż 2 stycznia 2026r. </w:t>
      </w:r>
    </w:p>
    <w:p w14:paraId="493BA995" w14:textId="77777777" w:rsidR="00D53476" w:rsidRPr="00D53476" w:rsidRDefault="00D53476" w:rsidP="00D53476">
      <w:pPr>
        <w:pStyle w:val="Bezodstpw1"/>
        <w:jc w:val="both"/>
        <w:rPr>
          <w:rFonts w:ascii="Arial" w:hAnsi="Arial" w:cs="Arial"/>
          <w:sz w:val="22"/>
          <w:szCs w:val="22"/>
        </w:rPr>
      </w:pPr>
    </w:p>
    <w:p w14:paraId="1FD48CF1" w14:textId="77777777" w:rsidR="0002711A" w:rsidRPr="00D53476" w:rsidRDefault="0002711A" w:rsidP="00682780">
      <w:pPr>
        <w:pStyle w:val="Bezodstpw1"/>
        <w:jc w:val="both"/>
        <w:rPr>
          <w:rFonts w:ascii="Arial" w:hAnsi="Arial" w:cs="Arial"/>
          <w:sz w:val="22"/>
          <w:szCs w:val="22"/>
        </w:rPr>
      </w:pPr>
      <w:r w:rsidRPr="00D53476">
        <w:rPr>
          <w:rFonts w:ascii="Arial" w:hAnsi="Arial" w:cs="Arial"/>
          <w:sz w:val="22"/>
          <w:szCs w:val="22"/>
        </w:rPr>
        <w:t>4. Podstawę do wystawienia faktur przez Wykonawcę będą stanowiły podpisane przez Strony protokoły zdawczo – odbiorcze dotyczące poszczególnych etapów opracowania.</w:t>
      </w:r>
    </w:p>
    <w:p w14:paraId="382FBFFC" w14:textId="277AC9B9" w:rsidR="0002711A" w:rsidRPr="00D53476" w:rsidRDefault="0002711A" w:rsidP="00682780">
      <w:pPr>
        <w:pStyle w:val="Bezodstpw1"/>
        <w:jc w:val="both"/>
        <w:rPr>
          <w:rFonts w:ascii="Arial" w:hAnsi="Arial" w:cs="Arial"/>
          <w:sz w:val="22"/>
          <w:szCs w:val="22"/>
        </w:rPr>
      </w:pPr>
      <w:r w:rsidRPr="00D53476">
        <w:rPr>
          <w:rFonts w:ascii="Arial" w:hAnsi="Arial" w:cs="Arial"/>
          <w:sz w:val="22"/>
          <w:szCs w:val="22"/>
        </w:rPr>
        <w:t>5. Wykonawca przekazuje Zamawiającemu poszczególne opracowania wraz z pisemnym oświadczeniem, że dokumentacja jest kompletna z punktu widzenia celu, jakiemu ma służyć oraz, że wykonana została zgodnie z umową i obowiązującymi</w:t>
      </w:r>
      <w:r w:rsidR="00D53476" w:rsidRPr="00D53476">
        <w:rPr>
          <w:rFonts w:ascii="Arial" w:hAnsi="Arial" w:cs="Arial"/>
          <w:sz w:val="22"/>
          <w:szCs w:val="22"/>
        </w:rPr>
        <w:t xml:space="preserve"> przepisami</w:t>
      </w:r>
      <w:r w:rsidRPr="00D53476">
        <w:rPr>
          <w:rFonts w:ascii="Arial" w:hAnsi="Arial" w:cs="Arial"/>
          <w:sz w:val="22"/>
          <w:szCs w:val="22"/>
        </w:rPr>
        <w:t xml:space="preserve"> prawa.</w:t>
      </w:r>
    </w:p>
    <w:p w14:paraId="1AE4F67F" w14:textId="77777777" w:rsidR="00B54D83" w:rsidRPr="00D53476" w:rsidRDefault="0002711A" w:rsidP="00682780">
      <w:pPr>
        <w:pStyle w:val="Bezodstpw1"/>
        <w:jc w:val="both"/>
        <w:rPr>
          <w:rFonts w:ascii="Arial" w:hAnsi="Arial" w:cs="Arial"/>
          <w:sz w:val="22"/>
          <w:szCs w:val="22"/>
        </w:rPr>
      </w:pPr>
      <w:r w:rsidRPr="00D53476">
        <w:rPr>
          <w:rFonts w:ascii="Arial" w:hAnsi="Arial" w:cs="Arial"/>
          <w:sz w:val="22"/>
          <w:szCs w:val="22"/>
        </w:rPr>
        <w:t>6. Prawidłowo wystawiona faktura z każdego etapu musi zawierać jako załączni</w:t>
      </w:r>
      <w:r w:rsidR="00EF1353" w:rsidRPr="00D53476">
        <w:rPr>
          <w:rFonts w:ascii="Arial" w:hAnsi="Arial" w:cs="Arial"/>
          <w:sz w:val="22"/>
          <w:szCs w:val="22"/>
        </w:rPr>
        <w:t>k protokół zdawczo- odbiorczy</w:t>
      </w:r>
      <w:r w:rsidR="00B54D83" w:rsidRPr="00D53476">
        <w:rPr>
          <w:rFonts w:ascii="Arial" w:hAnsi="Arial" w:cs="Arial"/>
          <w:sz w:val="22"/>
          <w:szCs w:val="22"/>
        </w:rPr>
        <w:t>.</w:t>
      </w:r>
    </w:p>
    <w:p w14:paraId="5CD138B5" w14:textId="77777777" w:rsidR="00375137" w:rsidRPr="00D53476" w:rsidRDefault="00B54D83" w:rsidP="00682780">
      <w:pPr>
        <w:pStyle w:val="Bezodstpw1"/>
        <w:jc w:val="both"/>
        <w:rPr>
          <w:rFonts w:ascii="Arial" w:hAnsi="Arial" w:cs="Arial"/>
          <w:sz w:val="22"/>
          <w:szCs w:val="22"/>
        </w:rPr>
      </w:pPr>
      <w:r w:rsidRPr="00D53476">
        <w:rPr>
          <w:rFonts w:ascii="Arial" w:hAnsi="Arial" w:cs="Arial"/>
          <w:sz w:val="22"/>
          <w:szCs w:val="22"/>
        </w:rPr>
        <w:t xml:space="preserve">7. Rozliczenie końcowe nastąpi w oparciu o fakturę końcową po odbiorze końcowym pełnego zakresu zamówienia tj. </w:t>
      </w:r>
      <w:r w:rsidR="00375137" w:rsidRPr="00D53476">
        <w:rPr>
          <w:rFonts w:ascii="Arial" w:hAnsi="Arial" w:cs="Arial"/>
          <w:sz w:val="22"/>
          <w:szCs w:val="22"/>
        </w:rPr>
        <w:t>opublikowaniu Uchwały w Dzienniku Urzędowym Województwa Lubelskiego bez stwierdzeni</w:t>
      </w:r>
      <w:r w:rsidR="00D6436C" w:rsidRPr="00D53476">
        <w:rPr>
          <w:rFonts w:ascii="Arial" w:hAnsi="Arial" w:cs="Arial"/>
          <w:sz w:val="22"/>
          <w:szCs w:val="22"/>
        </w:rPr>
        <w:t>a</w:t>
      </w:r>
      <w:r w:rsidR="00375137" w:rsidRPr="00D53476">
        <w:rPr>
          <w:rFonts w:ascii="Arial" w:hAnsi="Arial" w:cs="Arial"/>
          <w:sz w:val="22"/>
          <w:szCs w:val="22"/>
        </w:rPr>
        <w:t xml:space="preserve"> jej nieważności zarówno w całości jak i w częśc</w:t>
      </w:r>
      <w:r w:rsidR="00EF1353" w:rsidRPr="00D53476">
        <w:rPr>
          <w:rFonts w:ascii="Arial" w:hAnsi="Arial" w:cs="Arial"/>
          <w:sz w:val="22"/>
          <w:szCs w:val="22"/>
        </w:rPr>
        <w:t xml:space="preserve">i </w:t>
      </w:r>
      <w:r w:rsidR="00375137" w:rsidRPr="00D53476">
        <w:rPr>
          <w:rFonts w:ascii="Arial" w:hAnsi="Arial" w:cs="Arial"/>
          <w:sz w:val="22"/>
          <w:szCs w:val="22"/>
        </w:rPr>
        <w:t>oraz przekazaniu Zamawiającemu kompletu uchwalonej dokumentacji</w:t>
      </w:r>
      <w:r w:rsidR="00EF1353" w:rsidRPr="00D53476">
        <w:rPr>
          <w:rFonts w:ascii="Arial" w:hAnsi="Arial" w:cs="Arial"/>
          <w:sz w:val="22"/>
          <w:szCs w:val="22"/>
        </w:rPr>
        <w:t>.</w:t>
      </w:r>
    </w:p>
    <w:p w14:paraId="61795809" w14:textId="77777777" w:rsidR="00D6436C" w:rsidRPr="00D53476" w:rsidRDefault="00D6436C" w:rsidP="00682780">
      <w:pPr>
        <w:pStyle w:val="Bezodstpw1"/>
        <w:jc w:val="both"/>
        <w:rPr>
          <w:rFonts w:ascii="Arial" w:hAnsi="Arial" w:cs="Arial"/>
          <w:sz w:val="22"/>
          <w:szCs w:val="22"/>
        </w:rPr>
      </w:pPr>
    </w:p>
    <w:p w14:paraId="07333AC6" w14:textId="77777777" w:rsidR="00AF6202" w:rsidRPr="00D53476" w:rsidRDefault="00AF6202" w:rsidP="00682780">
      <w:pPr>
        <w:pStyle w:val="Bezodstpw1"/>
        <w:jc w:val="both"/>
        <w:rPr>
          <w:rFonts w:ascii="Arial" w:hAnsi="Arial" w:cs="Arial"/>
          <w:sz w:val="22"/>
          <w:szCs w:val="22"/>
        </w:rPr>
      </w:pPr>
      <w:r w:rsidRPr="00D53476">
        <w:rPr>
          <w:rFonts w:ascii="Arial" w:hAnsi="Arial" w:cs="Arial"/>
          <w:sz w:val="22"/>
          <w:szCs w:val="22"/>
        </w:rPr>
        <w:t xml:space="preserve">W przypadku nie skierowania opracowania do uchwalenia przez Radę Gminy w terminie 3 miesięcy od przekazania dokumentacji Wykonawca ma prawo wystawić fakturę końcową. </w:t>
      </w:r>
    </w:p>
    <w:p w14:paraId="536267D0" w14:textId="77777777" w:rsidR="00D6436C" w:rsidRPr="00D53476" w:rsidRDefault="00D6436C" w:rsidP="00682780">
      <w:pPr>
        <w:pStyle w:val="Bezodstpw1"/>
        <w:jc w:val="both"/>
        <w:rPr>
          <w:rFonts w:ascii="Arial" w:hAnsi="Arial" w:cs="Arial"/>
          <w:sz w:val="22"/>
          <w:szCs w:val="22"/>
        </w:rPr>
      </w:pPr>
    </w:p>
    <w:p w14:paraId="01358503" w14:textId="77777777" w:rsidR="00AF6202" w:rsidRPr="00D53476" w:rsidRDefault="00AF6202" w:rsidP="00682780">
      <w:pPr>
        <w:pStyle w:val="Bezodstpw1"/>
        <w:jc w:val="both"/>
        <w:rPr>
          <w:rFonts w:ascii="Arial" w:hAnsi="Arial" w:cs="Arial"/>
          <w:sz w:val="22"/>
          <w:szCs w:val="22"/>
        </w:rPr>
      </w:pPr>
      <w:r w:rsidRPr="00D53476">
        <w:rPr>
          <w:rFonts w:ascii="Arial" w:hAnsi="Arial" w:cs="Arial"/>
          <w:sz w:val="22"/>
          <w:szCs w:val="22"/>
        </w:rPr>
        <w:t>8. Wykonawca nie może przenieść wierzytelności lub praw służących mu na podstawie niniejszej umowy na osoby trzecie, bez pisemnej zgody Zamawiającego.</w:t>
      </w:r>
    </w:p>
    <w:p w14:paraId="7D3C6D86" w14:textId="77777777" w:rsidR="0002711A" w:rsidRPr="00D53476" w:rsidRDefault="00AF6202" w:rsidP="00682780">
      <w:pPr>
        <w:pStyle w:val="Bezodstpw1"/>
        <w:jc w:val="both"/>
        <w:rPr>
          <w:rFonts w:ascii="Arial" w:hAnsi="Arial" w:cs="Arial"/>
          <w:sz w:val="22"/>
          <w:szCs w:val="22"/>
        </w:rPr>
      </w:pPr>
      <w:r w:rsidRPr="00D53476">
        <w:rPr>
          <w:rFonts w:ascii="Arial" w:hAnsi="Arial" w:cs="Arial"/>
          <w:sz w:val="22"/>
          <w:szCs w:val="22"/>
        </w:rPr>
        <w:t>9. Koszty publikacji komunikatów prasowych oraz korespondencji związanej z procedurą planistyczną stanowiącą przedmiot niniejszej umowy pokryje Zamawiający.</w:t>
      </w:r>
    </w:p>
    <w:p w14:paraId="124298AE" w14:textId="77777777" w:rsidR="00AF2EB2" w:rsidRPr="00D53476" w:rsidRDefault="00AF2EB2" w:rsidP="00682780">
      <w:pPr>
        <w:pStyle w:val="Bezodstpw1"/>
        <w:jc w:val="both"/>
        <w:rPr>
          <w:rFonts w:ascii="Arial" w:hAnsi="Arial" w:cs="Arial"/>
          <w:sz w:val="22"/>
          <w:szCs w:val="22"/>
        </w:rPr>
      </w:pPr>
      <w:r w:rsidRPr="00D53476">
        <w:rPr>
          <w:rFonts w:ascii="Arial" w:hAnsi="Arial" w:cs="Arial"/>
          <w:sz w:val="22"/>
          <w:szCs w:val="22"/>
        </w:rPr>
        <w:t>10. Przedmiotem odbiorów częściowych i końcowego będzie tylko takie opracowanie, które spełnia warunki niniejszej umowy, w tym przepisów prawa, o których mowa w § 2 ust. 2 niniejszej umowy. W przypadku wniesienia przez Zamawiającego na etapie odbiorów przedmiotu umowy- (częściowych lub końcowego) ewentualnych uwag i zastrzeżeń, Wykonawca zobowiązuje się do ich uwzględnienia</w:t>
      </w:r>
      <w:r w:rsidR="000E194F" w:rsidRPr="00D53476">
        <w:rPr>
          <w:rFonts w:ascii="Arial" w:hAnsi="Arial" w:cs="Arial"/>
          <w:sz w:val="22"/>
          <w:szCs w:val="22"/>
        </w:rPr>
        <w:t xml:space="preserve"> </w:t>
      </w:r>
      <w:r w:rsidRPr="00D53476">
        <w:rPr>
          <w:rFonts w:ascii="Arial" w:hAnsi="Arial" w:cs="Arial"/>
          <w:sz w:val="22"/>
          <w:szCs w:val="22"/>
        </w:rPr>
        <w:t xml:space="preserve">w okresie 14 dni od daty zawiadomienia Wykonawcy przez </w:t>
      </w:r>
      <w:r w:rsidR="00AC2AA4" w:rsidRPr="00D53476">
        <w:rPr>
          <w:rFonts w:ascii="Arial" w:hAnsi="Arial" w:cs="Arial"/>
          <w:sz w:val="22"/>
          <w:szCs w:val="22"/>
        </w:rPr>
        <w:t>Zamawiającego</w:t>
      </w:r>
      <w:r w:rsidRPr="00D53476">
        <w:rPr>
          <w:rFonts w:ascii="Arial" w:hAnsi="Arial" w:cs="Arial"/>
          <w:sz w:val="22"/>
          <w:szCs w:val="22"/>
        </w:rPr>
        <w:t xml:space="preserve"> (na adres poczty elektronicznej  </w:t>
      </w:r>
      <w:r w:rsidR="00AC2AA4" w:rsidRPr="00D53476">
        <w:rPr>
          <w:rFonts w:ascii="Arial" w:hAnsi="Arial" w:cs="Arial"/>
          <w:sz w:val="22"/>
          <w:szCs w:val="22"/>
        </w:rPr>
        <w:t>Wykonawcy lub pisemnie). W takim przypadku Zamawiający wstrzyma się z odbiorem przedmiotu umowy lub jego części do czasu przedłożenia przez Wykonawcę przedmiotu umowy wolnego od stwierdzonych wad.</w:t>
      </w:r>
    </w:p>
    <w:p w14:paraId="1FE818EA" w14:textId="77777777" w:rsidR="00444AF4" w:rsidRPr="00D53476" w:rsidRDefault="00444AF4" w:rsidP="00682780">
      <w:pPr>
        <w:tabs>
          <w:tab w:val="left" w:pos="720"/>
        </w:tabs>
        <w:jc w:val="center"/>
        <w:rPr>
          <w:rFonts w:ascii="Arial" w:hAnsi="Arial" w:cs="Arial"/>
          <w:b/>
          <w:sz w:val="22"/>
          <w:szCs w:val="22"/>
        </w:rPr>
      </w:pPr>
    </w:p>
    <w:p w14:paraId="26108A59" w14:textId="77777777" w:rsidR="00744EE7" w:rsidRPr="00D53476" w:rsidRDefault="00744EE7" w:rsidP="00682780">
      <w:pPr>
        <w:tabs>
          <w:tab w:val="left" w:pos="720"/>
        </w:tabs>
        <w:jc w:val="center"/>
        <w:rPr>
          <w:rFonts w:ascii="Arial" w:hAnsi="Arial" w:cs="Arial"/>
          <w:b/>
          <w:sz w:val="22"/>
          <w:szCs w:val="22"/>
        </w:rPr>
      </w:pPr>
      <w:r w:rsidRPr="00D53476">
        <w:rPr>
          <w:rFonts w:ascii="Arial" w:hAnsi="Arial" w:cs="Arial"/>
          <w:b/>
          <w:sz w:val="22"/>
          <w:szCs w:val="22"/>
        </w:rPr>
        <w:t>§ 9</w:t>
      </w:r>
    </w:p>
    <w:p w14:paraId="63983ACB" w14:textId="77777777" w:rsidR="00744EE7" w:rsidRPr="00D53476" w:rsidRDefault="00744EE7" w:rsidP="00682780">
      <w:pPr>
        <w:pStyle w:val="Bezodstpw1"/>
        <w:numPr>
          <w:ilvl w:val="0"/>
          <w:numId w:val="11"/>
        </w:numPr>
        <w:ind w:left="426"/>
        <w:rPr>
          <w:rFonts w:ascii="Arial" w:hAnsi="Arial" w:cs="Arial"/>
          <w:sz w:val="22"/>
          <w:szCs w:val="22"/>
        </w:rPr>
      </w:pPr>
      <w:r w:rsidRPr="00D53476">
        <w:rPr>
          <w:rFonts w:ascii="Arial" w:hAnsi="Arial" w:cs="Arial"/>
          <w:sz w:val="22"/>
          <w:szCs w:val="22"/>
        </w:rPr>
        <w:t>Ze strony Wykonawcy osobą odpowiedzialną za koordynację przedmiotu niniejszej umowy oraz reprezentującą Wykonawcę przed Zamawiającym jest ………………………………………..……</w:t>
      </w:r>
    </w:p>
    <w:p w14:paraId="62145C01" w14:textId="5D0D38D2" w:rsidR="00744EE7" w:rsidRPr="00D53476" w:rsidRDefault="00744EE7" w:rsidP="00682780">
      <w:pPr>
        <w:numPr>
          <w:ilvl w:val="0"/>
          <w:numId w:val="27"/>
        </w:numPr>
        <w:ind w:left="426" w:hanging="426"/>
        <w:jc w:val="both"/>
        <w:rPr>
          <w:rFonts w:ascii="Arial" w:hAnsi="Arial" w:cs="Arial"/>
          <w:bCs/>
          <w:sz w:val="22"/>
          <w:szCs w:val="22"/>
        </w:rPr>
      </w:pPr>
      <w:r w:rsidRPr="00D53476">
        <w:rPr>
          <w:rFonts w:ascii="Arial" w:hAnsi="Arial" w:cs="Arial"/>
          <w:sz w:val="22"/>
          <w:szCs w:val="22"/>
        </w:rPr>
        <w:t xml:space="preserve">Ze strony Zamawiającego osobą upoważnioną do kontaktów z Wykonawcą jest </w:t>
      </w:r>
      <w:r w:rsidR="00F6512A" w:rsidRPr="00D53476">
        <w:rPr>
          <w:rFonts w:ascii="Arial" w:hAnsi="Arial" w:cs="Arial"/>
          <w:bCs/>
          <w:sz w:val="22"/>
          <w:szCs w:val="22"/>
        </w:rPr>
        <w:t>Pan</w:t>
      </w:r>
      <w:r w:rsidR="00D51F6C" w:rsidRPr="00D53476">
        <w:rPr>
          <w:rFonts w:ascii="Arial" w:hAnsi="Arial" w:cs="Arial"/>
          <w:bCs/>
          <w:sz w:val="22"/>
          <w:szCs w:val="22"/>
        </w:rPr>
        <w:t>i Ewa Bańka tel. 15/87-55-132</w:t>
      </w:r>
    </w:p>
    <w:p w14:paraId="421A7F89" w14:textId="77777777" w:rsidR="00744EE7" w:rsidRPr="00D53476" w:rsidRDefault="00744EE7" w:rsidP="00682780">
      <w:pPr>
        <w:tabs>
          <w:tab w:val="left" w:pos="720"/>
        </w:tabs>
        <w:jc w:val="center"/>
        <w:rPr>
          <w:rFonts w:ascii="Arial" w:hAnsi="Arial" w:cs="Arial"/>
          <w:b/>
          <w:sz w:val="22"/>
          <w:szCs w:val="22"/>
        </w:rPr>
      </w:pPr>
      <w:r w:rsidRPr="00D53476">
        <w:rPr>
          <w:rFonts w:ascii="Arial" w:hAnsi="Arial" w:cs="Arial"/>
          <w:b/>
          <w:sz w:val="22"/>
          <w:szCs w:val="22"/>
        </w:rPr>
        <w:t>§ 10</w:t>
      </w:r>
    </w:p>
    <w:p w14:paraId="0D9B7733" w14:textId="77777777" w:rsidR="00744EE7" w:rsidRPr="00D53476" w:rsidRDefault="00744EE7" w:rsidP="00682780">
      <w:pPr>
        <w:widowControl w:val="0"/>
        <w:numPr>
          <w:ilvl w:val="6"/>
          <w:numId w:val="4"/>
        </w:numPr>
        <w:tabs>
          <w:tab w:val="clear" w:pos="5040"/>
          <w:tab w:val="num" w:pos="426"/>
        </w:tabs>
        <w:suppressAutoHyphens/>
        <w:autoSpaceDE w:val="0"/>
        <w:ind w:left="426"/>
        <w:rPr>
          <w:rFonts w:ascii="Arial" w:hAnsi="Arial" w:cs="Arial"/>
          <w:i/>
          <w:sz w:val="22"/>
          <w:szCs w:val="22"/>
        </w:rPr>
      </w:pPr>
      <w:r w:rsidRPr="00D53476">
        <w:rPr>
          <w:rFonts w:ascii="Arial" w:hAnsi="Arial" w:cs="Arial"/>
          <w:sz w:val="22"/>
          <w:szCs w:val="22"/>
        </w:rPr>
        <w:t>Wykonawca oświadcza, że przedmiot umowy wykona bez udziału Podwykonawców</w:t>
      </w:r>
      <w:r w:rsidR="008062AB" w:rsidRPr="00D53476">
        <w:rPr>
          <w:rFonts w:ascii="Arial" w:hAnsi="Arial" w:cs="Arial"/>
          <w:b/>
          <w:sz w:val="22"/>
          <w:szCs w:val="22"/>
        </w:rPr>
        <w:t>/</w:t>
      </w:r>
      <w:r w:rsidR="008062AB" w:rsidRPr="00D53476">
        <w:rPr>
          <w:rFonts w:ascii="Arial" w:hAnsi="Arial" w:cs="Arial"/>
          <w:sz w:val="22"/>
          <w:szCs w:val="22"/>
        </w:rPr>
        <w:t>że</w:t>
      </w:r>
      <w:r w:rsidRPr="00D53476">
        <w:rPr>
          <w:rFonts w:ascii="Arial" w:hAnsi="Arial" w:cs="Arial"/>
          <w:i/>
          <w:sz w:val="22"/>
          <w:szCs w:val="22"/>
        </w:rPr>
        <w:t xml:space="preserve"> powierzy następujący zakres prac Podwykonawcom:</w:t>
      </w:r>
    </w:p>
    <w:p w14:paraId="20389D7F" w14:textId="77777777" w:rsidR="00744EE7" w:rsidRPr="00D53476" w:rsidRDefault="00744EE7" w:rsidP="00682780">
      <w:pPr>
        <w:jc w:val="both"/>
        <w:rPr>
          <w:rFonts w:ascii="Arial" w:hAnsi="Arial" w:cs="Arial"/>
          <w:i/>
          <w:sz w:val="22"/>
          <w:szCs w:val="22"/>
        </w:rPr>
      </w:pPr>
      <w:r w:rsidRPr="00D53476">
        <w:rPr>
          <w:rFonts w:ascii="Arial" w:hAnsi="Arial" w:cs="Arial"/>
          <w:i/>
          <w:sz w:val="22"/>
          <w:szCs w:val="22"/>
        </w:rPr>
        <w:t xml:space="preserve">  ……………………………………………………………………………………………………….</w:t>
      </w:r>
    </w:p>
    <w:p w14:paraId="36FECCEE" w14:textId="77777777" w:rsidR="00744EE7" w:rsidRPr="00D53476" w:rsidRDefault="00744EE7" w:rsidP="00682780">
      <w:pPr>
        <w:widowControl w:val="0"/>
        <w:numPr>
          <w:ilvl w:val="0"/>
          <w:numId w:val="5"/>
        </w:numPr>
        <w:suppressAutoHyphens/>
        <w:autoSpaceDE w:val="0"/>
        <w:ind w:left="426"/>
        <w:jc w:val="both"/>
        <w:rPr>
          <w:rFonts w:ascii="Arial" w:hAnsi="Arial" w:cs="Arial"/>
          <w:sz w:val="22"/>
          <w:szCs w:val="22"/>
        </w:rPr>
      </w:pPr>
      <w:r w:rsidRPr="00D53476">
        <w:rPr>
          <w:rFonts w:ascii="Arial" w:hAnsi="Arial" w:cs="Arial"/>
          <w:sz w:val="22"/>
          <w:szCs w:val="22"/>
        </w:rPr>
        <w:t>Zamawiający wyraża zgodę na wykonanie części zadania/usługi przez Podwykonawców wymienionych w ofercie Wykonawcy. Podwykonawcy muszą spełniać wymogi kwalifikacyjne wymagane do powierzonych im części prac.</w:t>
      </w:r>
    </w:p>
    <w:p w14:paraId="68089E5A" w14:textId="77777777" w:rsidR="00744EE7" w:rsidRPr="00D53476" w:rsidRDefault="00744EE7" w:rsidP="00682780">
      <w:pPr>
        <w:widowControl w:val="0"/>
        <w:numPr>
          <w:ilvl w:val="0"/>
          <w:numId w:val="5"/>
        </w:numPr>
        <w:suppressAutoHyphens/>
        <w:autoSpaceDE w:val="0"/>
        <w:ind w:left="426"/>
        <w:jc w:val="both"/>
        <w:rPr>
          <w:rFonts w:ascii="Arial" w:hAnsi="Arial" w:cs="Arial"/>
          <w:sz w:val="22"/>
          <w:szCs w:val="22"/>
        </w:rPr>
      </w:pPr>
      <w:r w:rsidRPr="00D53476">
        <w:rPr>
          <w:rFonts w:ascii="Arial" w:hAnsi="Arial" w:cs="Arial"/>
          <w:sz w:val="22"/>
          <w:szCs w:val="22"/>
        </w:rPr>
        <w:t>Zmiana podwykonawcy po zawarciu niniejszej umowy wymaga zgody Zamawiającego. W tym celu Wykonawca przedłoży Zamawiającemu dokumenty potwierdzające wymogi kwalifikacyjne Podwykonawcy .</w:t>
      </w:r>
    </w:p>
    <w:p w14:paraId="2DAFBF02" w14:textId="77777777" w:rsidR="00FD69C6" w:rsidRPr="00D53476" w:rsidRDefault="00744EE7" w:rsidP="00682780">
      <w:pPr>
        <w:widowControl w:val="0"/>
        <w:numPr>
          <w:ilvl w:val="0"/>
          <w:numId w:val="5"/>
        </w:numPr>
        <w:suppressAutoHyphens/>
        <w:autoSpaceDE w:val="0"/>
        <w:ind w:left="426"/>
        <w:jc w:val="both"/>
        <w:rPr>
          <w:rFonts w:ascii="Arial" w:hAnsi="Arial" w:cs="Arial"/>
          <w:sz w:val="22"/>
          <w:szCs w:val="22"/>
        </w:rPr>
      </w:pPr>
      <w:r w:rsidRPr="00D53476">
        <w:rPr>
          <w:rFonts w:ascii="Arial" w:hAnsi="Arial" w:cs="Arial"/>
          <w:sz w:val="22"/>
          <w:szCs w:val="22"/>
        </w:rPr>
        <w:t xml:space="preserve">Powierzenie wykonania części zadania podwykonawcom nie </w:t>
      </w:r>
      <w:r w:rsidR="00C14EB3" w:rsidRPr="00D53476">
        <w:rPr>
          <w:rFonts w:ascii="Arial" w:hAnsi="Arial" w:cs="Arial"/>
          <w:sz w:val="22"/>
          <w:szCs w:val="22"/>
        </w:rPr>
        <w:t xml:space="preserve">zmienia zobowiązań </w:t>
      </w:r>
      <w:proofErr w:type="spellStart"/>
      <w:r w:rsidR="00C14EB3" w:rsidRPr="00D53476">
        <w:rPr>
          <w:rFonts w:ascii="Arial" w:hAnsi="Arial" w:cs="Arial"/>
          <w:sz w:val="22"/>
          <w:szCs w:val="22"/>
        </w:rPr>
        <w:t>Wykonawcy</w:t>
      </w:r>
      <w:r w:rsidRPr="00D53476">
        <w:rPr>
          <w:rFonts w:ascii="Arial" w:hAnsi="Arial" w:cs="Arial"/>
          <w:sz w:val="22"/>
          <w:szCs w:val="22"/>
        </w:rPr>
        <w:t>wobecZamawiającego</w:t>
      </w:r>
      <w:proofErr w:type="spellEnd"/>
      <w:r w:rsidRPr="00D53476">
        <w:rPr>
          <w:rFonts w:ascii="Arial" w:hAnsi="Arial" w:cs="Arial"/>
          <w:sz w:val="22"/>
          <w:szCs w:val="22"/>
        </w:rPr>
        <w:t xml:space="preserve"> za wykonanie tej części usług. </w:t>
      </w:r>
    </w:p>
    <w:p w14:paraId="4A3F812C" w14:textId="77777777" w:rsidR="00EE3791" w:rsidRPr="00D53476" w:rsidRDefault="00EE3791" w:rsidP="00682780">
      <w:pPr>
        <w:widowControl w:val="0"/>
        <w:suppressAutoHyphens/>
        <w:autoSpaceDE w:val="0"/>
        <w:ind w:left="426"/>
        <w:jc w:val="both"/>
        <w:rPr>
          <w:rFonts w:ascii="Arial" w:hAnsi="Arial" w:cs="Arial"/>
          <w:sz w:val="22"/>
          <w:szCs w:val="22"/>
        </w:rPr>
      </w:pPr>
    </w:p>
    <w:p w14:paraId="014B5FD6" w14:textId="77777777" w:rsidR="00FD69C6" w:rsidRPr="00D53476" w:rsidRDefault="00744EE7" w:rsidP="00682780">
      <w:pPr>
        <w:tabs>
          <w:tab w:val="left" w:pos="720"/>
        </w:tabs>
        <w:jc w:val="center"/>
        <w:rPr>
          <w:rFonts w:ascii="Arial" w:hAnsi="Arial" w:cs="Arial"/>
          <w:b/>
          <w:sz w:val="22"/>
          <w:szCs w:val="22"/>
        </w:rPr>
      </w:pPr>
      <w:r w:rsidRPr="00D53476">
        <w:rPr>
          <w:rFonts w:ascii="Arial" w:hAnsi="Arial" w:cs="Arial"/>
          <w:b/>
          <w:sz w:val="22"/>
          <w:szCs w:val="22"/>
        </w:rPr>
        <w:t>§ 11</w:t>
      </w:r>
    </w:p>
    <w:p w14:paraId="43A848F8" w14:textId="77777777" w:rsidR="00FD69C6" w:rsidRPr="00D53476" w:rsidRDefault="00A47317" w:rsidP="00682780">
      <w:pPr>
        <w:numPr>
          <w:ilvl w:val="0"/>
          <w:numId w:val="16"/>
        </w:numPr>
        <w:tabs>
          <w:tab w:val="left" w:pos="360"/>
        </w:tabs>
        <w:suppressAutoHyphens/>
        <w:jc w:val="both"/>
        <w:rPr>
          <w:rFonts w:ascii="Arial" w:hAnsi="Arial" w:cs="Arial"/>
          <w:sz w:val="22"/>
          <w:szCs w:val="22"/>
        </w:rPr>
      </w:pPr>
      <w:r w:rsidRPr="00D53476">
        <w:rPr>
          <w:rFonts w:ascii="Arial" w:hAnsi="Arial" w:cs="Arial"/>
          <w:sz w:val="22"/>
          <w:szCs w:val="22"/>
        </w:rPr>
        <w:t>Wykonawca</w:t>
      </w:r>
      <w:r w:rsidR="00FD69C6" w:rsidRPr="00D53476">
        <w:rPr>
          <w:rFonts w:ascii="Arial" w:hAnsi="Arial" w:cs="Arial"/>
          <w:sz w:val="22"/>
          <w:szCs w:val="22"/>
        </w:rPr>
        <w:t xml:space="preserve"> oświadcza, że przedmiot umowy, o którym mowa w § 1, stanowi przedmiot jego wyłącznych praw autorskich, w rozumieniu ustawy z dnia 4 lutego 1994 r. o prawie autorskim i prawach pokrewnych.</w:t>
      </w:r>
    </w:p>
    <w:p w14:paraId="2A041CBA" w14:textId="77777777" w:rsidR="00FD69C6" w:rsidRPr="00D53476" w:rsidRDefault="00A47317" w:rsidP="00682780">
      <w:pPr>
        <w:numPr>
          <w:ilvl w:val="0"/>
          <w:numId w:val="16"/>
        </w:numPr>
        <w:tabs>
          <w:tab w:val="left" w:pos="360"/>
        </w:tabs>
        <w:suppressAutoHyphens/>
        <w:jc w:val="both"/>
        <w:rPr>
          <w:rFonts w:ascii="Arial" w:hAnsi="Arial" w:cs="Arial"/>
          <w:sz w:val="22"/>
          <w:szCs w:val="22"/>
        </w:rPr>
      </w:pPr>
      <w:r w:rsidRPr="00D53476">
        <w:rPr>
          <w:rFonts w:ascii="Arial" w:hAnsi="Arial" w:cs="Arial"/>
          <w:sz w:val="22"/>
          <w:szCs w:val="22"/>
        </w:rPr>
        <w:t>Wykonawca</w:t>
      </w:r>
      <w:r w:rsidR="00FD69C6" w:rsidRPr="00D53476">
        <w:rPr>
          <w:rFonts w:ascii="Arial" w:hAnsi="Arial" w:cs="Arial"/>
          <w:sz w:val="22"/>
          <w:szCs w:val="22"/>
        </w:rPr>
        <w:t xml:space="preserve"> oświadcza i gwarantuje, że przedmiot umowy będzie wolny od jakichkolwiek praw osób trzecich, zaś prawo </w:t>
      </w:r>
      <w:r w:rsidRPr="00D53476">
        <w:rPr>
          <w:rFonts w:ascii="Arial" w:hAnsi="Arial" w:cs="Arial"/>
          <w:sz w:val="22"/>
          <w:szCs w:val="22"/>
        </w:rPr>
        <w:t>Wykonawcy</w:t>
      </w:r>
      <w:r w:rsidR="00FD69C6" w:rsidRPr="00D53476">
        <w:rPr>
          <w:rFonts w:ascii="Arial" w:hAnsi="Arial" w:cs="Arial"/>
          <w:sz w:val="22"/>
          <w:szCs w:val="22"/>
        </w:rPr>
        <w:t xml:space="preserve"> do rozporządzania przedmiotem umowy nie będzie w jakikolwiek sposób ograniczone. W razie naruszenia powyższego zobowiązania projektant będzie odpowiedzialny za wszelkie poniesione przez Zamawiającego szkody.</w:t>
      </w:r>
    </w:p>
    <w:p w14:paraId="7ACEC736" w14:textId="77777777" w:rsidR="00FD69C6" w:rsidRPr="00D53476" w:rsidRDefault="00FD69C6" w:rsidP="00682780">
      <w:pPr>
        <w:numPr>
          <w:ilvl w:val="0"/>
          <w:numId w:val="16"/>
        </w:numPr>
        <w:tabs>
          <w:tab w:val="left" w:pos="360"/>
        </w:tabs>
        <w:suppressAutoHyphens/>
        <w:jc w:val="both"/>
        <w:rPr>
          <w:rFonts w:ascii="Arial" w:hAnsi="Arial" w:cs="Arial"/>
          <w:sz w:val="22"/>
          <w:szCs w:val="22"/>
        </w:rPr>
      </w:pPr>
      <w:r w:rsidRPr="00D53476">
        <w:rPr>
          <w:rFonts w:ascii="Arial" w:hAnsi="Arial" w:cs="Arial"/>
          <w:sz w:val="22"/>
          <w:szCs w:val="22"/>
        </w:rPr>
        <w:t>W ramach wynagrod</w:t>
      </w:r>
      <w:r w:rsidR="00791F2C" w:rsidRPr="00D53476">
        <w:rPr>
          <w:rFonts w:ascii="Arial" w:hAnsi="Arial" w:cs="Arial"/>
          <w:sz w:val="22"/>
          <w:szCs w:val="22"/>
        </w:rPr>
        <w:t xml:space="preserve">zenia określonego w § 7 ust. 1 </w:t>
      </w:r>
      <w:r w:rsidR="00A47317" w:rsidRPr="00D53476">
        <w:rPr>
          <w:rFonts w:ascii="Arial" w:hAnsi="Arial" w:cs="Arial"/>
          <w:sz w:val="22"/>
          <w:szCs w:val="22"/>
        </w:rPr>
        <w:t>Wykonawca</w:t>
      </w:r>
      <w:r w:rsidRPr="00D53476">
        <w:rPr>
          <w:rFonts w:ascii="Arial" w:hAnsi="Arial" w:cs="Arial"/>
          <w:sz w:val="22"/>
          <w:szCs w:val="22"/>
        </w:rPr>
        <w:t xml:space="preserve"> przenosi na Zamawiającego prawo własności do przedmiotu umowy oraz całość autorskich praw majątkowych i praw pokrewnych do Przedmiotu umowy wraz z wyłącznym prawem zezwalania na wykonywanie zależnego prawa autorskiego.</w:t>
      </w:r>
    </w:p>
    <w:p w14:paraId="69BD52EF" w14:textId="77777777" w:rsidR="00FD094C" w:rsidRPr="00D53476" w:rsidRDefault="00FD094C" w:rsidP="00682780">
      <w:pPr>
        <w:pStyle w:val="Akapitzlist"/>
        <w:numPr>
          <w:ilvl w:val="0"/>
          <w:numId w:val="16"/>
        </w:numPr>
        <w:ind w:right="143"/>
        <w:jc w:val="both"/>
        <w:rPr>
          <w:rFonts w:ascii="Arial" w:hAnsi="Arial" w:cs="Arial"/>
          <w:sz w:val="22"/>
          <w:szCs w:val="22"/>
        </w:rPr>
      </w:pPr>
      <w:r w:rsidRPr="00D53476">
        <w:rPr>
          <w:rFonts w:ascii="Arial" w:hAnsi="Arial" w:cs="Arial"/>
          <w:sz w:val="22"/>
          <w:szCs w:val="22"/>
        </w:rPr>
        <w:t>Wykonawca przeniesie na Zamawiającego autorskie prawo majątkowe do wszystkich utworów w rozumieniu ustawy o prawie autorskim i prawach pokrewnych wytworzonych w trakcie realizacji przedsięwzięcia, w szczególności takich jak: raporty, mapy, wykresy, rysunki, teksty i ich składowe, plany, dane statystyczne, ekspertyzy, obliczenia i inne dokumenty powstałe przy realizacji przedsięwzięcia oraz broszury, zwanych dalej utworami na następujących polach eksploatacji:</w:t>
      </w:r>
    </w:p>
    <w:p w14:paraId="1F237F75"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1) korzystanie z opracowań utworów oraz ich przeróbek oraz rozporządzanie tymi opracowaniami wraz z przeróbkami,</w:t>
      </w:r>
    </w:p>
    <w:p w14:paraId="2FDD5CCF"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2) użytkowania utworów na własny użytek, użytek swoich jednostek organizacyjnych oraz użytek osób trzecich w celach związanych z realizacją zadań Zamawiającego,</w:t>
      </w:r>
    </w:p>
    <w:p w14:paraId="5A3E389B"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3) 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D53476">
        <w:rPr>
          <w:rFonts w:ascii="Arial" w:hAnsi="Arial" w:cs="Arial"/>
          <w:sz w:val="22"/>
          <w:szCs w:val="22"/>
        </w:rPr>
        <w:t>ray</w:t>
      </w:r>
      <w:proofErr w:type="spellEnd"/>
      <w:r w:rsidRPr="00D53476">
        <w:rPr>
          <w:rFonts w:ascii="Arial" w:hAnsi="Arial" w:cs="Arial"/>
          <w:sz w:val="22"/>
          <w:szCs w:val="22"/>
        </w:rPr>
        <w:t>, pendrive, itd.),</w:t>
      </w:r>
    </w:p>
    <w:p w14:paraId="200E701F"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 xml:space="preserve">4) 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w:t>
      </w:r>
      <w:proofErr w:type="spellStart"/>
      <w:r w:rsidRPr="00D53476">
        <w:rPr>
          <w:rFonts w:ascii="Arial" w:hAnsi="Arial" w:cs="Arial"/>
          <w:sz w:val="22"/>
          <w:szCs w:val="22"/>
        </w:rPr>
        <w:t>reprotechniczną</w:t>
      </w:r>
      <w:proofErr w:type="spellEnd"/>
      <w:r w:rsidRPr="00D53476">
        <w:rPr>
          <w:rFonts w:ascii="Arial" w:hAnsi="Arial" w:cs="Arial"/>
          <w:sz w:val="22"/>
          <w:szCs w:val="22"/>
        </w:rPr>
        <w:t>, zapisu magnetycznego oraz techniką cyfrową,</w:t>
      </w:r>
    </w:p>
    <w:p w14:paraId="64F0189F"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5) wprowadzania utworów do pamięci komputera na dowolnej liczbie stanowisk komputerowych oraz do sieci multimedialnej, telekomunikacyjnej, komputerowej, w tym do Internetu,</w:t>
      </w:r>
    </w:p>
    <w:p w14:paraId="69ED70EA"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6) wyświetlanie i publiczne odtwarzanie utworu,</w:t>
      </w:r>
    </w:p>
    <w:p w14:paraId="5511A317"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7) nadawanie całości lub wybranych fragmentów utworu za pomocą wizji albo fonii przewodowej i bezprzewodowej przez stację naziemną,</w:t>
      </w:r>
    </w:p>
    <w:p w14:paraId="20AA7A48"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8) nadawanie za pomocą satelity,</w:t>
      </w:r>
    </w:p>
    <w:p w14:paraId="4721D63A"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9) reemisja,</w:t>
      </w:r>
    </w:p>
    <w:p w14:paraId="78244024"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10) wymiana nośników, na których utwór utrwalono,</w:t>
      </w:r>
    </w:p>
    <w:p w14:paraId="21BD9373"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11) wykorzystanie w utworach multimedialnych,</w:t>
      </w:r>
    </w:p>
    <w:p w14:paraId="00CE6BB0"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12) wykorzystanie całości lub fragmentów utworu do celów promocyjnych i reklamy,</w:t>
      </w:r>
    </w:p>
    <w:p w14:paraId="0A05E84D"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13) wprowadzenie zmian, skrótów,</w:t>
      </w:r>
    </w:p>
    <w:p w14:paraId="1FAD8FA4"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14) sporządzanie wersji obcojęzycznych, zarówno przy użyciu napisów, jak i lektora,</w:t>
      </w:r>
    </w:p>
    <w:p w14:paraId="606C585C"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15) publiczne udostępnianie utworu w taki sposób, aby każdy mógł mieć do niego dostęp w miejscu i w czasie przez niego wybranym,</w:t>
      </w:r>
    </w:p>
    <w:p w14:paraId="3786B872"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16) prawo do przeniesienia autorskich praw majątkowych i praw zależnych na podmiot trzeci,</w:t>
      </w:r>
    </w:p>
    <w:p w14:paraId="465EC8AD"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17) rozpowszechnianie przez prezentację lub publikację w całości lub we fragmentach, na wystawie, w katalogach, wydawnictwach promujących inwestycje lub Zamawiającego, w mediach, na spotkaniach, konferencjach i na stronach internetowych,</w:t>
      </w:r>
    </w:p>
    <w:p w14:paraId="3D4577D4"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18) możliwości reprodukcji i publikacji utworu w całości lub we fragmentach za pomocą dowolnej techniki,</w:t>
      </w:r>
    </w:p>
    <w:p w14:paraId="2D12D7D5"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19) prawo do opracowania utworu w szczególności jego przeróbki, adaptacji, przetwarzania, wprowadzania zmian, poprawek i modyfikacji,</w:t>
      </w:r>
    </w:p>
    <w:p w14:paraId="46EEDBB9"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20) sporządzanie projektów na podstawie utworu,</w:t>
      </w:r>
    </w:p>
    <w:p w14:paraId="54701DC6"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21) prawo do wykonywania robót budowlanych i innych prac sporządzonych na podstawie utworu,</w:t>
      </w:r>
    </w:p>
    <w:p w14:paraId="6C331F67"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22) wykorzystywanie do opracowania wniosków o dofinansowanie,</w:t>
      </w:r>
    </w:p>
    <w:p w14:paraId="00489088"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23) udostępnianie wykonawcom, w tym również wykonywanych kopii, użyczanie,</w:t>
      </w:r>
    </w:p>
    <w:p w14:paraId="7ADD6A46"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24) wykorzystywanie wielokrotne utworu do realizacji celów, zadań i inwestycji realizowanych przez Zamawiającego, w tym udostępnienie przy prowadzeniu przez Zamawiającego wszelkich postępowań o udzielenie zamówień publicznych, również na stronie internetowej Zamawiającego,</w:t>
      </w:r>
    </w:p>
    <w:p w14:paraId="1B42FA77"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25) udostępnianie w ramach przepisów ustawy o dostępie do informacji publicznej,</w:t>
      </w:r>
    </w:p>
    <w:p w14:paraId="738F72D5"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26) wykorzystanie opracowań wykonanych na podstawie niniejszej umowy, przez architektów i wykonawców wykonującą kolejną dokumentację projektową opracowania, na podstawie oddzielnego zamówienia.</w:t>
      </w:r>
    </w:p>
    <w:p w14:paraId="613539C8"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 xml:space="preserve">5. W przypadku wykonania dokumentów przedmiotu zamówienia przez Wykonawcę </w:t>
      </w:r>
      <w:r w:rsidRPr="00D53476">
        <w:rPr>
          <w:rFonts w:ascii="Arial" w:hAnsi="Arial" w:cs="Arial"/>
          <w:sz w:val="22"/>
          <w:szCs w:val="22"/>
        </w:rPr>
        <w:br/>
        <w:t>z udziałem innych osób, którym przysługują majątkowe prawa autorskie do opracowań lub ich części, Wykonawca zobowiązuje się:</w:t>
      </w:r>
    </w:p>
    <w:p w14:paraId="51F696C8"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1) nabyć od autorów opracowań majątkowe prawa autorskie celem ich dalszego przeniesienia na rzecz Zamawiającego zakresie określonym w ust. 1 i ust. 2,</w:t>
      </w:r>
    </w:p>
    <w:p w14:paraId="7C034A6C"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2) uzyskać zgodę autorów opracowań do korzystania przez Zamawiającego z nich na polach eksploatacji określonych w ust. 2,</w:t>
      </w:r>
    </w:p>
    <w:p w14:paraId="254B1449"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3) dostarczyć Zamawiającemu wraz z opracowaniami oświadczenia twórców opracowań oraz, że wyrażają oni zgodę na przeniesienie tych praw na Zamawiającego.</w:t>
      </w:r>
    </w:p>
    <w:p w14:paraId="4C560285"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6. W przypadku wytoczenia powództwa przeciwko Zamawiającemu w związku z naruszeniem praw autorskich osób trzecich Wykonawca zobowiązuje się wziąć udział w takim postępowaniu po stronie Zamawiającego.</w:t>
      </w:r>
    </w:p>
    <w:p w14:paraId="1AAB8588"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7. Nie będzie traktowane jako naruszenie praw autorskich Wykonawcy wykorzystanie części lub całości dokumentacji stanowiącej przedmiot niniejszej umowy oraz dokonywanie jej zmiany dla dalszej realizacji celu umowy, w przypadku, gdy Wykonawca nie podejmie lub zaprzestanie realizować obowiązki wynikające z niniejszej umowy z winy własnej lub z przyczyn niezależnych od Zamawiającego.</w:t>
      </w:r>
    </w:p>
    <w:p w14:paraId="412E6462"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8. Na mocy umowy Wykonawca przenosi na Zamawiającego autorskie prawa majątkowe oraz prawa zależne od utworów, w tym do przystosowywania, dokonywania zmian oraz przeróbek z chwilą podpisania protokołów zdawczo – odbiorczych.</w:t>
      </w:r>
    </w:p>
    <w:p w14:paraId="2BCDE35D" w14:textId="77777777" w:rsidR="00FD094C" w:rsidRPr="00D53476" w:rsidRDefault="00FD094C" w:rsidP="00682780">
      <w:pPr>
        <w:pStyle w:val="Akapitzlist"/>
        <w:ind w:left="360" w:right="143"/>
        <w:jc w:val="both"/>
        <w:rPr>
          <w:rFonts w:ascii="Arial" w:hAnsi="Arial" w:cs="Arial"/>
          <w:sz w:val="22"/>
          <w:szCs w:val="22"/>
        </w:rPr>
      </w:pPr>
      <w:r w:rsidRPr="00D53476">
        <w:rPr>
          <w:rFonts w:ascii="Arial" w:hAnsi="Arial" w:cs="Arial"/>
          <w:sz w:val="22"/>
          <w:szCs w:val="22"/>
        </w:rPr>
        <w:t>9. Wykonawca ponosi wyłączną odpowiedzialność za naruszenie praw autorskich oraz innych praw osób trzecich przy wykonywaniu niniejszej umowy.</w:t>
      </w:r>
    </w:p>
    <w:p w14:paraId="14981F82" w14:textId="77777777" w:rsidR="00FD69C6" w:rsidRPr="00D53476" w:rsidRDefault="00B851C2" w:rsidP="00682780">
      <w:pPr>
        <w:pStyle w:val="Akapitzlist"/>
        <w:numPr>
          <w:ilvl w:val="0"/>
          <w:numId w:val="16"/>
        </w:numPr>
        <w:jc w:val="both"/>
        <w:rPr>
          <w:rFonts w:ascii="Arial" w:hAnsi="Arial" w:cs="Arial"/>
          <w:sz w:val="22"/>
          <w:szCs w:val="22"/>
        </w:rPr>
      </w:pPr>
      <w:r w:rsidRPr="00D53476">
        <w:rPr>
          <w:rFonts w:ascii="Arial" w:hAnsi="Arial" w:cs="Arial"/>
          <w:sz w:val="22"/>
          <w:szCs w:val="22"/>
        </w:rPr>
        <w:t xml:space="preserve">Wykonawca </w:t>
      </w:r>
      <w:r w:rsidR="00FD69C6" w:rsidRPr="00D53476">
        <w:rPr>
          <w:rFonts w:ascii="Arial" w:hAnsi="Arial" w:cs="Arial"/>
          <w:sz w:val="22"/>
          <w:szCs w:val="22"/>
        </w:rPr>
        <w:t xml:space="preserve">oświadcza, że zapoznał się z </w:t>
      </w:r>
      <w:r w:rsidR="00EE3791" w:rsidRPr="00D53476">
        <w:rPr>
          <w:rFonts w:ascii="Arial" w:hAnsi="Arial" w:cs="Arial"/>
          <w:sz w:val="22"/>
          <w:szCs w:val="22"/>
        </w:rPr>
        <w:t>terenem</w:t>
      </w:r>
      <w:r w:rsidR="00FD69C6" w:rsidRPr="00D53476">
        <w:rPr>
          <w:rFonts w:ascii="Arial" w:hAnsi="Arial" w:cs="Arial"/>
          <w:sz w:val="22"/>
          <w:szCs w:val="22"/>
        </w:rPr>
        <w:t xml:space="preserve"> objętym przedmio</w:t>
      </w:r>
      <w:r w:rsidR="00EE3791" w:rsidRPr="00D53476">
        <w:rPr>
          <w:rFonts w:ascii="Arial" w:hAnsi="Arial" w:cs="Arial"/>
          <w:sz w:val="22"/>
          <w:szCs w:val="22"/>
        </w:rPr>
        <w:t xml:space="preserve">tową </w:t>
      </w:r>
      <w:r w:rsidR="00FD69C6" w:rsidRPr="00D53476">
        <w:rPr>
          <w:rFonts w:ascii="Arial" w:hAnsi="Arial" w:cs="Arial"/>
          <w:sz w:val="22"/>
          <w:szCs w:val="22"/>
        </w:rPr>
        <w:t xml:space="preserve">umowy, otrzymał od Zamawiającego wszelkie </w:t>
      </w:r>
      <w:r w:rsidR="00EE3791" w:rsidRPr="00D53476">
        <w:rPr>
          <w:rFonts w:ascii="Arial" w:hAnsi="Arial" w:cs="Arial"/>
          <w:sz w:val="22"/>
          <w:szCs w:val="22"/>
        </w:rPr>
        <w:t>informacje, o które się zwracał</w:t>
      </w:r>
      <w:r w:rsidR="00FD69C6" w:rsidRPr="00D53476">
        <w:rPr>
          <w:rFonts w:ascii="Arial" w:hAnsi="Arial" w:cs="Arial"/>
          <w:sz w:val="22"/>
          <w:szCs w:val="22"/>
        </w:rPr>
        <w:t xml:space="preserve"> i nie zgłasza żadnych uwag i potrzeby uzupełnienia materiałów i informacji przekazanych mu przez Zamawiającego, a niezbędnych do wykonania Przedmiotu umowy.</w:t>
      </w:r>
    </w:p>
    <w:p w14:paraId="2AFD84F6" w14:textId="77777777" w:rsidR="00FD69C6" w:rsidRPr="00D53476" w:rsidRDefault="00B851C2" w:rsidP="00682780">
      <w:pPr>
        <w:pStyle w:val="Styl"/>
        <w:numPr>
          <w:ilvl w:val="0"/>
          <w:numId w:val="16"/>
        </w:numPr>
        <w:tabs>
          <w:tab w:val="num" w:pos="644"/>
        </w:tabs>
        <w:ind w:left="426" w:right="231" w:hanging="426"/>
        <w:jc w:val="both"/>
        <w:rPr>
          <w:rFonts w:ascii="Arial" w:hAnsi="Arial" w:cs="Arial"/>
          <w:w w:val="88"/>
          <w:sz w:val="22"/>
          <w:szCs w:val="22"/>
          <w:u w:val="single"/>
        </w:rPr>
      </w:pPr>
      <w:proofErr w:type="spellStart"/>
      <w:r w:rsidRPr="00D53476">
        <w:rPr>
          <w:rFonts w:ascii="Arial" w:hAnsi="Arial" w:cs="Arial"/>
          <w:sz w:val="22"/>
          <w:szCs w:val="22"/>
        </w:rPr>
        <w:t>Wykonawca</w:t>
      </w:r>
      <w:r w:rsidR="00EE3791" w:rsidRPr="00D53476">
        <w:rPr>
          <w:rFonts w:ascii="Arial" w:hAnsi="Arial" w:cs="Arial"/>
          <w:sz w:val="22"/>
          <w:szCs w:val="22"/>
        </w:rPr>
        <w:t>oświadcza</w:t>
      </w:r>
      <w:proofErr w:type="spellEnd"/>
      <w:r w:rsidR="00FD69C6" w:rsidRPr="00D53476">
        <w:rPr>
          <w:rFonts w:ascii="Arial" w:hAnsi="Arial" w:cs="Arial"/>
          <w:sz w:val="22"/>
          <w:szCs w:val="22"/>
        </w:rPr>
        <w:t xml:space="preserve">, że przekazana Zamawiającemu dokumentacja </w:t>
      </w:r>
      <w:r w:rsidR="008F3F91" w:rsidRPr="00D53476">
        <w:rPr>
          <w:rFonts w:ascii="Arial" w:hAnsi="Arial" w:cs="Arial"/>
          <w:sz w:val="22"/>
          <w:szCs w:val="22"/>
        </w:rPr>
        <w:t>wolna będzie</w:t>
      </w:r>
      <w:r w:rsidR="00FD69C6" w:rsidRPr="00D53476">
        <w:rPr>
          <w:rFonts w:ascii="Arial" w:hAnsi="Arial" w:cs="Arial"/>
          <w:sz w:val="22"/>
          <w:szCs w:val="22"/>
        </w:rPr>
        <w:t xml:space="preserve"> od wad prawnych</w:t>
      </w:r>
      <w:r w:rsidR="008F3F91" w:rsidRPr="00D53476">
        <w:rPr>
          <w:rFonts w:ascii="Arial" w:hAnsi="Arial" w:cs="Arial"/>
          <w:sz w:val="22"/>
          <w:szCs w:val="22"/>
        </w:rPr>
        <w:t>, a jeśli takie wystąpią doprowadzi do ich usunięcia.</w:t>
      </w:r>
    </w:p>
    <w:p w14:paraId="5AE296D3" w14:textId="77777777" w:rsidR="006F16AA" w:rsidRPr="00D53476" w:rsidRDefault="00791F2C" w:rsidP="00682780">
      <w:pPr>
        <w:pStyle w:val="Styl"/>
        <w:numPr>
          <w:ilvl w:val="0"/>
          <w:numId w:val="16"/>
        </w:numPr>
        <w:tabs>
          <w:tab w:val="num" w:pos="644"/>
        </w:tabs>
        <w:ind w:left="426" w:right="231" w:hanging="426"/>
        <w:jc w:val="both"/>
        <w:rPr>
          <w:rFonts w:ascii="Arial" w:hAnsi="Arial" w:cs="Arial"/>
          <w:w w:val="88"/>
          <w:sz w:val="22"/>
          <w:szCs w:val="22"/>
          <w:u w:val="single"/>
        </w:rPr>
      </w:pPr>
      <w:r w:rsidRPr="00D53476">
        <w:rPr>
          <w:rFonts w:ascii="Arial" w:hAnsi="Arial" w:cs="Arial"/>
          <w:sz w:val="22"/>
          <w:szCs w:val="22"/>
        </w:rPr>
        <w:t>Wykonawca przenosi na Zamawiającego własność nośnika danych, na którym przekazuje Zamawiającemu przedmiot zamówienia.</w:t>
      </w:r>
    </w:p>
    <w:p w14:paraId="41C1051A" w14:textId="77777777" w:rsidR="006F16AA" w:rsidRPr="00D53476" w:rsidRDefault="006F16AA" w:rsidP="00682780">
      <w:pPr>
        <w:pStyle w:val="Styl"/>
        <w:numPr>
          <w:ilvl w:val="0"/>
          <w:numId w:val="16"/>
        </w:numPr>
        <w:tabs>
          <w:tab w:val="num" w:pos="644"/>
        </w:tabs>
        <w:ind w:left="426" w:right="231" w:hanging="426"/>
        <w:jc w:val="both"/>
        <w:rPr>
          <w:rFonts w:ascii="Arial" w:hAnsi="Arial" w:cs="Arial"/>
          <w:w w:val="88"/>
          <w:sz w:val="22"/>
          <w:szCs w:val="22"/>
          <w:u w:val="single"/>
        </w:rPr>
      </w:pPr>
      <w:r w:rsidRPr="00D53476">
        <w:rPr>
          <w:rFonts w:ascii="Arial" w:hAnsi="Arial" w:cs="Arial"/>
          <w:sz w:val="22"/>
          <w:szCs w:val="22"/>
        </w:rPr>
        <w:t>W ramach wynagrodzenia umownego Wykonawca zobowiązuje się do niewykonywania autorskich praw osobistych do utworu względem Zamawiającego (podmiotów, którym Zamawiający udzielił licencji na korzystanie z utworów) i upoważnia Zamawiającego do wykonywania w jego imieniu autorskich praw osobistych do utworów wykreowanych w wykonaniu zobowiązań z niniejszej Umowy, w tym prawa do:</w:t>
      </w:r>
    </w:p>
    <w:p w14:paraId="24ED983B" w14:textId="77777777" w:rsidR="006F16AA" w:rsidRPr="00D53476" w:rsidRDefault="006F16AA" w:rsidP="00682780">
      <w:pPr>
        <w:autoSpaceDE w:val="0"/>
        <w:autoSpaceDN w:val="0"/>
        <w:adjustRightInd w:val="0"/>
        <w:ind w:left="426"/>
        <w:rPr>
          <w:rFonts w:ascii="Arial" w:hAnsi="Arial" w:cs="Arial"/>
          <w:sz w:val="22"/>
          <w:szCs w:val="22"/>
        </w:rPr>
      </w:pPr>
      <w:r w:rsidRPr="00D53476">
        <w:rPr>
          <w:rFonts w:ascii="Arial" w:hAnsi="Arial" w:cs="Arial"/>
          <w:sz w:val="22"/>
          <w:szCs w:val="22"/>
        </w:rPr>
        <w:t>a)  decydowania o pierwszym publicznym udostępnieniu;</w:t>
      </w:r>
    </w:p>
    <w:p w14:paraId="49F5C47C" w14:textId="77777777" w:rsidR="006F16AA" w:rsidRPr="00D53476" w:rsidRDefault="006F16AA" w:rsidP="00682780">
      <w:pPr>
        <w:autoSpaceDE w:val="0"/>
        <w:autoSpaceDN w:val="0"/>
        <w:adjustRightInd w:val="0"/>
        <w:ind w:left="426"/>
        <w:rPr>
          <w:rFonts w:ascii="Arial" w:hAnsi="Arial" w:cs="Arial"/>
          <w:sz w:val="22"/>
          <w:szCs w:val="22"/>
        </w:rPr>
      </w:pPr>
      <w:r w:rsidRPr="00D53476">
        <w:rPr>
          <w:rFonts w:ascii="Arial" w:hAnsi="Arial" w:cs="Arial"/>
          <w:sz w:val="22"/>
          <w:szCs w:val="22"/>
        </w:rPr>
        <w:t xml:space="preserve">b)  decydowania o nienaruszalności formy i treści utworu oraz do ich rzetelnego </w:t>
      </w:r>
      <w:r w:rsidRPr="00D53476">
        <w:rPr>
          <w:rFonts w:ascii="Arial" w:hAnsi="Arial" w:cs="Arial"/>
          <w:sz w:val="22"/>
          <w:szCs w:val="22"/>
        </w:rPr>
        <w:br/>
        <w:t xml:space="preserve">     wykorzystania (integralność);</w:t>
      </w:r>
    </w:p>
    <w:p w14:paraId="747F9399" w14:textId="77777777" w:rsidR="006F16AA" w:rsidRPr="00D53476" w:rsidRDefault="006F16AA" w:rsidP="00682780">
      <w:pPr>
        <w:autoSpaceDE w:val="0"/>
        <w:autoSpaceDN w:val="0"/>
        <w:adjustRightInd w:val="0"/>
        <w:ind w:left="426"/>
        <w:rPr>
          <w:rFonts w:ascii="Arial" w:hAnsi="Arial" w:cs="Arial"/>
          <w:sz w:val="22"/>
          <w:szCs w:val="22"/>
        </w:rPr>
      </w:pPr>
      <w:r w:rsidRPr="00D53476">
        <w:rPr>
          <w:rFonts w:ascii="Arial" w:hAnsi="Arial" w:cs="Arial"/>
          <w:sz w:val="22"/>
          <w:szCs w:val="22"/>
        </w:rPr>
        <w:t>c)  decydowania o nadzorze nad sposobem korzystania z Utworu.</w:t>
      </w:r>
    </w:p>
    <w:p w14:paraId="5D4E4A85" w14:textId="77777777" w:rsidR="006F16AA" w:rsidRPr="00D53476" w:rsidRDefault="006F16AA" w:rsidP="00682780">
      <w:pPr>
        <w:autoSpaceDE w:val="0"/>
        <w:autoSpaceDN w:val="0"/>
        <w:adjustRightInd w:val="0"/>
        <w:ind w:left="426"/>
        <w:rPr>
          <w:rFonts w:ascii="Arial" w:hAnsi="Arial" w:cs="Arial"/>
          <w:sz w:val="22"/>
          <w:szCs w:val="22"/>
        </w:rPr>
      </w:pPr>
      <w:r w:rsidRPr="00D53476">
        <w:rPr>
          <w:rFonts w:ascii="Arial" w:hAnsi="Arial" w:cs="Arial"/>
          <w:sz w:val="22"/>
          <w:szCs w:val="22"/>
        </w:rPr>
        <w:t xml:space="preserve">d) Wykonawca zapewni nadto możliwość upubliczniania poszczególnych utworów lub </w:t>
      </w:r>
      <w:r w:rsidRPr="00D53476">
        <w:rPr>
          <w:rFonts w:ascii="Arial" w:hAnsi="Arial" w:cs="Arial"/>
          <w:sz w:val="22"/>
          <w:szCs w:val="22"/>
        </w:rPr>
        <w:br/>
        <w:t xml:space="preserve">    fragmentów utworów bez oznaczania autorstwa.</w:t>
      </w:r>
    </w:p>
    <w:p w14:paraId="1F8DA690" w14:textId="77777777" w:rsidR="00B851C2" w:rsidRPr="00D53476" w:rsidRDefault="00B851C2" w:rsidP="00682780">
      <w:pPr>
        <w:pStyle w:val="Default"/>
        <w:jc w:val="both"/>
        <w:rPr>
          <w:rFonts w:ascii="Arial" w:hAnsi="Arial" w:cs="Arial"/>
          <w:color w:val="auto"/>
          <w:sz w:val="22"/>
          <w:szCs w:val="22"/>
        </w:rPr>
      </w:pPr>
      <w:r w:rsidRPr="00D53476">
        <w:rPr>
          <w:rFonts w:ascii="Arial" w:hAnsi="Arial" w:cs="Arial"/>
          <w:color w:val="auto"/>
          <w:sz w:val="22"/>
          <w:szCs w:val="22"/>
        </w:rPr>
        <w:t xml:space="preserve">10.  Wykonawca wyraża zgodę na wykonywanie przez Zamawiającego autorskich praw osobistych do opracowań wytworzonych w ramach wykonania przedmiotu umowy lub jego określonego etapu, według potrzeb Zamawiającego wynikających z przyjętego przez niego sposobu rozpowszechniania opracowania dla celów informacyjnych, promocyjnych bądź komercyjnych, w szczególności na: </w:t>
      </w:r>
    </w:p>
    <w:p w14:paraId="183B986A" w14:textId="77777777" w:rsidR="00B851C2" w:rsidRPr="00D53476" w:rsidRDefault="00B851C2" w:rsidP="00682780">
      <w:pPr>
        <w:autoSpaceDE w:val="0"/>
        <w:autoSpaceDN w:val="0"/>
        <w:adjustRightInd w:val="0"/>
        <w:jc w:val="both"/>
        <w:rPr>
          <w:rFonts w:ascii="Arial" w:hAnsi="Arial" w:cs="Arial"/>
          <w:sz w:val="22"/>
          <w:szCs w:val="22"/>
        </w:rPr>
      </w:pPr>
      <w:r w:rsidRPr="00D53476">
        <w:rPr>
          <w:rFonts w:ascii="Arial" w:hAnsi="Arial" w:cs="Arial"/>
          <w:sz w:val="22"/>
          <w:szCs w:val="22"/>
        </w:rPr>
        <w:t xml:space="preserve">1) dokonywanie koniecznych zmian, w tym kolorystycznych i uzupełnień oraz rozpowszechnianie opracowania w takiej postaci; </w:t>
      </w:r>
    </w:p>
    <w:p w14:paraId="4152D387" w14:textId="77777777" w:rsidR="00B851C2" w:rsidRPr="00D53476" w:rsidRDefault="00B851C2" w:rsidP="00682780">
      <w:pPr>
        <w:autoSpaceDE w:val="0"/>
        <w:autoSpaceDN w:val="0"/>
        <w:adjustRightInd w:val="0"/>
        <w:jc w:val="both"/>
        <w:rPr>
          <w:rFonts w:ascii="Arial" w:hAnsi="Arial" w:cs="Arial"/>
          <w:sz w:val="22"/>
          <w:szCs w:val="22"/>
        </w:rPr>
      </w:pPr>
      <w:r w:rsidRPr="00D53476">
        <w:rPr>
          <w:rFonts w:ascii="Arial" w:hAnsi="Arial" w:cs="Arial"/>
          <w:sz w:val="22"/>
          <w:szCs w:val="22"/>
        </w:rPr>
        <w:t xml:space="preserve">2) decydowanie o rozpowszechnianiu całości lub części opracowania, samodzielnie lub w połączeniu z innymi opracowaniami, w tym plastycznymi lub literackimi, a także w ramach utworów audiowizualnych. </w:t>
      </w:r>
    </w:p>
    <w:p w14:paraId="2189C4A7" w14:textId="77777777" w:rsidR="00B851C2" w:rsidRPr="00D53476" w:rsidRDefault="00B851C2" w:rsidP="00682780">
      <w:pPr>
        <w:autoSpaceDE w:val="0"/>
        <w:autoSpaceDN w:val="0"/>
        <w:adjustRightInd w:val="0"/>
        <w:jc w:val="both"/>
        <w:rPr>
          <w:rFonts w:ascii="Arial" w:hAnsi="Arial" w:cs="Arial"/>
          <w:sz w:val="22"/>
          <w:szCs w:val="22"/>
        </w:rPr>
      </w:pPr>
      <w:r w:rsidRPr="00D53476">
        <w:rPr>
          <w:rFonts w:ascii="Arial" w:hAnsi="Arial" w:cs="Arial"/>
          <w:sz w:val="22"/>
          <w:szCs w:val="22"/>
        </w:rPr>
        <w:t xml:space="preserve">11. W przypadku odstąpienia umowy, Wykonawca wyraża zgodę na wykonywanie przez Zamawiającego autorskich praw osobistych do opracowań wytworzonych w ramach wykonywania niniejszej umowy, a także do sporządzenia nowych opracowań w oparciu o dotychczas wykonane opracowania w ramach umowy. </w:t>
      </w:r>
    </w:p>
    <w:p w14:paraId="3D49EFA5" w14:textId="77777777" w:rsidR="00B851C2" w:rsidRPr="00D53476" w:rsidRDefault="00B851C2" w:rsidP="00682780">
      <w:pPr>
        <w:autoSpaceDE w:val="0"/>
        <w:autoSpaceDN w:val="0"/>
        <w:adjustRightInd w:val="0"/>
        <w:jc w:val="both"/>
        <w:rPr>
          <w:rFonts w:ascii="Arial" w:hAnsi="Arial" w:cs="Arial"/>
          <w:sz w:val="22"/>
          <w:szCs w:val="22"/>
        </w:rPr>
      </w:pPr>
    </w:p>
    <w:p w14:paraId="587B5087" w14:textId="77777777" w:rsidR="00B851C2" w:rsidRPr="00D53476" w:rsidRDefault="00B851C2" w:rsidP="00682780">
      <w:pPr>
        <w:autoSpaceDE w:val="0"/>
        <w:autoSpaceDN w:val="0"/>
        <w:adjustRightInd w:val="0"/>
        <w:jc w:val="both"/>
        <w:rPr>
          <w:rFonts w:ascii="Arial" w:hAnsi="Arial" w:cs="Arial"/>
          <w:sz w:val="22"/>
          <w:szCs w:val="22"/>
        </w:rPr>
      </w:pPr>
      <w:r w:rsidRPr="00D53476">
        <w:rPr>
          <w:rFonts w:ascii="Arial" w:hAnsi="Arial" w:cs="Arial"/>
          <w:sz w:val="22"/>
          <w:szCs w:val="22"/>
        </w:rPr>
        <w:t xml:space="preserve">12. Wykonawca oświadcza, że z chwilą przeniesienia praw autorskich przedłożone opracowanie jest wolne od wad prawnych i nie narusza jakichkolwiek praw osób trzecich (w tym prawo autorskie, prawa własności przemysłowej). </w:t>
      </w:r>
    </w:p>
    <w:p w14:paraId="0DCD1EBE" w14:textId="77777777" w:rsidR="00B851C2" w:rsidRPr="00D53476" w:rsidRDefault="00B851C2" w:rsidP="00682780">
      <w:pPr>
        <w:autoSpaceDE w:val="0"/>
        <w:autoSpaceDN w:val="0"/>
        <w:adjustRightInd w:val="0"/>
        <w:jc w:val="both"/>
        <w:rPr>
          <w:rFonts w:ascii="Arial" w:hAnsi="Arial" w:cs="Arial"/>
          <w:sz w:val="22"/>
          <w:szCs w:val="22"/>
        </w:rPr>
      </w:pPr>
      <w:r w:rsidRPr="00D53476">
        <w:rPr>
          <w:rFonts w:ascii="Arial" w:hAnsi="Arial" w:cs="Arial"/>
          <w:sz w:val="22"/>
          <w:szCs w:val="22"/>
        </w:rPr>
        <w:t xml:space="preserve">13. Wykonawca zobowiązuje się również, że przed dostarczeniem opracowania Zamawiającemu nie dokona żadnych rozporządzeń autorskimi prawami majątkowymi, nie udzieli żadnych licencji na korzystanie z tych praw ani nie dokona ograniczeń w wykonywaniu autorskich praw osobistych. </w:t>
      </w:r>
    </w:p>
    <w:p w14:paraId="11210E62" w14:textId="77777777" w:rsidR="00B851C2" w:rsidRPr="00D53476" w:rsidRDefault="00B851C2" w:rsidP="00682780">
      <w:pPr>
        <w:autoSpaceDE w:val="0"/>
        <w:autoSpaceDN w:val="0"/>
        <w:adjustRightInd w:val="0"/>
        <w:jc w:val="both"/>
        <w:rPr>
          <w:rFonts w:ascii="Arial" w:hAnsi="Arial" w:cs="Arial"/>
          <w:sz w:val="22"/>
          <w:szCs w:val="22"/>
        </w:rPr>
      </w:pPr>
      <w:r w:rsidRPr="00D53476">
        <w:rPr>
          <w:rFonts w:ascii="Arial" w:hAnsi="Arial" w:cs="Arial"/>
          <w:sz w:val="22"/>
          <w:szCs w:val="22"/>
        </w:rPr>
        <w:t xml:space="preserve">14. W przypadku, gdy do stworzenia przedmiotu opracowania niezbędny będzie wkład twórczy innych osób, Wykonawca zobowiązuje się do zawarcia z tymi osobami umów, w formie pisemnej, o przeniesienie autorskich praw majątkowych do tych wkładów, zawierającej jednocześnie zgodę na wykonywanie praw majątkowych, w zakresie, o którym mowa w niniejszym paragrafie. </w:t>
      </w:r>
    </w:p>
    <w:p w14:paraId="3C317149" w14:textId="77777777" w:rsidR="00B851C2" w:rsidRPr="00D53476" w:rsidRDefault="00B851C2" w:rsidP="00682780">
      <w:pPr>
        <w:autoSpaceDE w:val="0"/>
        <w:autoSpaceDN w:val="0"/>
        <w:adjustRightInd w:val="0"/>
        <w:jc w:val="both"/>
        <w:rPr>
          <w:rFonts w:ascii="Arial" w:hAnsi="Arial" w:cs="Arial"/>
          <w:sz w:val="22"/>
          <w:szCs w:val="22"/>
        </w:rPr>
      </w:pPr>
      <w:r w:rsidRPr="00D53476">
        <w:rPr>
          <w:rFonts w:ascii="Arial" w:hAnsi="Arial" w:cs="Arial"/>
          <w:sz w:val="22"/>
          <w:szCs w:val="22"/>
        </w:rPr>
        <w:t xml:space="preserve">15. W przypadku, gdy na skutek naruszenia przez Wykonawcę postanowień ust. 12 lub 14 korzystanie z przedmiotu umowy przez Zamawiającego naruszać będzie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z opracowania </w:t>
      </w:r>
    </w:p>
    <w:p w14:paraId="4FD3D363" w14:textId="77777777" w:rsidR="00B851C2" w:rsidRPr="00D53476" w:rsidRDefault="00B851C2" w:rsidP="00682780">
      <w:pPr>
        <w:autoSpaceDE w:val="0"/>
        <w:autoSpaceDN w:val="0"/>
        <w:adjustRightInd w:val="0"/>
        <w:jc w:val="both"/>
        <w:rPr>
          <w:rFonts w:ascii="Arial" w:hAnsi="Arial" w:cs="Arial"/>
          <w:sz w:val="22"/>
          <w:szCs w:val="22"/>
        </w:rPr>
      </w:pPr>
      <w:r w:rsidRPr="00D53476">
        <w:rPr>
          <w:rFonts w:ascii="Arial" w:hAnsi="Arial" w:cs="Arial"/>
          <w:sz w:val="22"/>
          <w:szCs w:val="22"/>
        </w:rPr>
        <w:t xml:space="preserve">16. Zamawiający nie odpowiada za naruszenia praw majątkowych lub osobistych osób trzecich, powstałych wskutek wykorzystania przez Wykonawcę wkładów twórczych tych osób. </w:t>
      </w:r>
    </w:p>
    <w:p w14:paraId="0C615CF4" w14:textId="77777777" w:rsidR="00B851C2" w:rsidRPr="00D53476" w:rsidRDefault="00B851C2" w:rsidP="00682780">
      <w:pPr>
        <w:autoSpaceDE w:val="0"/>
        <w:autoSpaceDN w:val="0"/>
        <w:adjustRightInd w:val="0"/>
        <w:jc w:val="both"/>
        <w:rPr>
          <w:rFonts w:ascii="Arial" w:hAnsi="Arial" w:cs="Arial"/>
          <w:sz w:val="22"/>
          <w:szCs w:val="22"/>
        </w:rPr>
      </w:pPr>
      <w:r w:rsidRPr="00D53476">
        <w:rPr>
          <w:rFonts w:ascii="Arial" w:hAnsi="Arial" w:cs="Arial"/>
          <w:sz w:val="22"/>
          <w:szCs w:val="22"/>
        </w:rPr>
        <w:t xml:space="preserve">17. Przeniesienie przez Wykonawcę na rzecz Zamawiającego autorskich praw majątkowych i osobistych opisanych w niniejszym paragrafie następuje w ramach wynagrodzenia, o którym mowa w § 7 ust. 1 umowy. </w:t>
      </w:r>
    </w:p>
    <w:p w14:paraId="0E37A3E8" w14:textId="77777777" w:rsidR="00B851C2" w:rsidRPr="00D53476" w:rsidRDefault="00B851C2" w:rsidP="00682780">
      <w:pPr>
        <w:autoSpaceDE w:val="0"/>
        <w:autoSpaceDN w:val="0"/>
        <w:adjustRightInd w:val="0"/>
        <w:jc w:val="both"/>
        <w:rPr>
          <w:rFonts w:ascii="Arial" w:hAnsi="Arial" w:cs="Arial"/>
          <w:sz w:val="22"/>
          <w:szCs w:val="22"/>
        </w:rPr>
      </w:pPr>
      <w:r w:rsidRPr="00D53476">
        <w:rPr>
          <w:rFonts w:ascii="Arial" w:hAnsi="Arial" w:cs="Arial"/>
          <w:sz w:val="22"/>
          <w:szCs w:val="22"/>
        </w:rPr>
        <w:t xml:space="preserve">18. Z chwilą wydania opracowania Zamawiającemu, Zamawiający nabywa także prawo własności nośników, na których go utrwalono. </w:t>
      </w:r>
    </w:p>
    <w:p w14:paraId="0797B5A7" w14:textId="77777777" w:rsidR="006F16AA" w:rsidRPr="00D53476" w:rsidRDefault="006F16AA" w:rsidP="00682780">
      <w:pPr>
        <w:pStyle w:val="Styl"/>
        <w:ind w:right="231"/>
        <w:jc w:val="both"/>
        <w:rPr>
          <w:rFonts w:ascii="Arial" w:hAnsi="Arial" w:cs="Arial"/>
          <w:w w:val="88"/>
          <w:sz w:val="22"/>
          <w:szCs w:val="22"/>
          <w:u w:val="single"/>
        </w:rPr>
      </w:pPr>
    </w:p>
    <w:p w14:paraId="62208E40" w14:textId="77777777" w:rsidR="00744EE7" w:rsidRPr="00D53476" w:rsidRDefault="00744EE7" w:rsidP="00682780">
      <w:pPr>
        <w:tabs>
          <w:tab w:val="left" w:pos="720"/>
        </w:tabs>
        <w:ind w:left="360"/>
        <w:jc w:val="center"/>
        <w:rPr>
          <w:rFonts w:ascii="Arial" w:hAnsi="Arial" w:cs="Arial"/>
          <w:b/>
          <w:sz w:val="22"/>
          <w:szCs w:val="22"/>
        </w:rPr>
      </w:pPr>
      <w:r w:rsidRPr="00D53476">
        <w:rPr>
          <w:rFonts w:ascii="Arial" w:hAnsi="Arial" w:cs="Arial"/>
          <w:b/>
          <w:sz w:val="22"/>
          <w:szCs w:val="22"/>
        </w:rPr>
        <w:t>§ 12</w:t>
      </w:r>
    </w:p>
    <w:p w14:paraId="15FE0B23" w14:textId="77777777" w:rsidR="00B851C2" w:rsidRPr="00D53476" w:rsidRDefault="00744EE7" w:rsidP="00682780">
      <w:pPr>
        <w:pStyle w:val="Bezodstpw1"/>
        <w:numPr>
          <w:ilvl w:val="3"/>
          <w:numId w:val="16"/>
        </w:numPr>
        <w:tabs>
          <w:tab w:val="clear" w:pos="2534"/>
        </w:tabs>
        <w:ind w:left="0" w:firstLine="0"/>
        <w:jc w:val="both"/>
        <w:rPr>
          <w:rFonts w:ascii="Arial" w:hAnsi="Arial" w:cs="Arial"/>
          <w:sz w:val="22"/>
          <w:szCs w:val="22"/>
        </w:rPr>
      </w:pPr>
      <w:r w:rsidRPr="00D53476">
        <w:rPr>
          <w:rFonts w:ascii="Arial" w:hAnsi="Arial" w:cs="Arial"/>
          <w:sz w:val="22"/>
          <w:szCs w:val="22"/>
        </w:rPr>
        <w:t>Wykonawca odpowiada z</w:t>
      </w:r>
      <w:r w:rsidR="008871F7" w:rsidRPr="00D53476">
        <w:rPr>
          <w:rFonts w:ascii="Arial" w:hAnsi="Arial" w:cs="Arial"/>
          <w:sz w:val="22"/>
          <w:szCs w:val="22"/>
        </w:rPr>
        <w:t xml:space="preserve"> tytułu rękojmi za </w:t>
      </w:r>
      <w:proofErr w:type="spellStart"/>
      <w:r w:rsidR="008871F7" w:rsidRPr="00D53476">
        <w:rPr>
          <w:rFonts w:ascii="Arial" w:hAnsi="Arial" w:cs="Arial"/>
          <w:sz w:val="22"/>
          <w:szCs w:val="22"/>
        </w:rPr>
        <w:t>wady</w:t>
      </w:r>
      <w:r w:rsidR="00740344" w:rsidRPr="00D53476">
        <w:rPr>
          <w:rFonts w:ascii="Arial" w:hAnsi="Arial" w:cs="Arial"/>
          <w:sz w:val="22"/>
          <w:szCs w:val="22"/>
        </w:rPr>
        <w:t>opracowanej</w:t>
      </w:r>
      <w:r w:rsidRPr="00D53476">
        <w:rPr>
          <w:rFonts w:ascii="Arial" w:hAnsi="Arial" w:cs="Arial"/>
          <w:sz w:val="22"/>
          <w:szCs w:val="22"/>
        </w:rPr>
        <w:t>dokumentacji.</w:t>
      </w:r>
      <w:r w:rsidR="00E322CB" w:rsidRPr="00D53476">
        <w:rPr>
          <w:rFonts w:ascii="Arial" w:hAnsi="Arial" w:cs="Arial"/>
          <w:sz w:val="22"/>
          <w:szCs w:val="22"/>
        </w:rPr>
        <w:t>Strony</w:t>
      </w:r>
      <w:proofErr w:type="spellEnd"/>
      <w:r w:rsidR="00E322CB" w:rsidRPr="00D53476">
        <w:rPr>
          <w:rFonts w:ascii="Arial" w:hAnsi="Arial" w:cs="Arial"/>
          <w:sz w:val="22"/>
          <w:szCs w:val="22"/>
        </w:rPr>
        <w:t xml:space="preserve"> niniejszej umowy rozszerzają okres trwania rękojmi za wady dokumentacji na łączny okres 5 lat liczony od daty kompletnego wykonania przedmiotu niniejszej umowy </w:t>
      </w:r>
      <w:r w:rsidR="00116E1A" w:rsidRPr="00D53476">
        <w:rPr>
          <w:rFonts w:ascii="Arial" w:hAnsi="Arial" w:cs="Arial"/>
          <w:sz w:val="22"/>
          <w:szCs w:val="22"/>
        </w:rPr>
        <w:t xml:space="preserve">(bez stwierdzonych wad) </w:t>
      </w:r>
      <w:r w:rsidR="00E322CB" w:rsidRPr="00D53476">
        <w:rPr>
          <w:rFonts w:ascii="Arial" w:hAnsi="Arial" w:cs="Arial"/>
          <w:sz w:val="22"/>
          <w:szCs w:val="22"/>
        </w:rPr>
        <w:t xml:space="preserve">tj. od </w:t>
      </w:r>
      <w:r w:rsidR="00B851C2" w:rsidRPr="00D53476">
        <w:rPr>
          <w:rFonts w:ascii="Arial" w:hAnsi="Arial" w:cs="Arial"/>
          <w:sz w:val="22"/>
          <w:szCs w:val="22"/>
        </w:rPr>
        <w:t>opublikowania Uchwały w Dzienniku Urzędowym Województwa Lubelskiego bez stwierdzenie jej nieważności zarówno w całości jak i w części.</w:t>
      </w:r>
    </w:p>
    <w:p w14:paraId="4DFE080B" w14:textId="77777777" w:rsidR="00C14EB3" w:rsidRPr="00D53476" w:rsidRDefault="00744EE7" w:rsidP="00682780">
      <w:pPr>
        <w:pStyle w:val="Akapitzlist"/>
        <w:numPr>
          <w:ilvl w:val="3"/>
          <w:numId w:val="16"/>
        </w:numPr>
        <w:tabs>
          <w:tab w:val="left" w:pos="426"/>
        </w:tabs>
        <w:autoSpaceDN w:val="0"/>
        <w:adjustRightInd w:val="0"/>
        <w:ind w:left="0" w:firstLine="0"/>
        <w:jc w:val="both"/>
        <w:rPr>
          <w:rFonts w:ascii="Arial" w:hAnsi="Arial" w:cs="Arial"/>
          <w:sz w:val="22"/>
          <w:szCs w:val="22"/>
        </w:rPr>
      </w:pPr>
      <w:r w:rsidRPr="00D53476">
        <w:rPr>
          <w:rFonts w:ascii="Arial" w:hAnsi="Arial" w:cs="Arial"/>
          <w:sz w:val="22"/>
          <w:szCs w:val="22"/>
        </w:rPr>
        <w:t>Niezależnie od odpowiedzialności z tytułu rękojmi za wady</w:t>
      </w:r>
      <w:r w:rsidR="00E322CB" w:rsidRPr="00D53476">
        <w:rPr>
          <w:rFonts w:ascii="Arial" w:hAnsi="Arial" w:cs="Arial"/>
          <w:sz w:val="22"/>
          <w:szCs w:val="22"/>
        </w:rPr>
        <w:t>,</w:t>
      </w:r>
      <w:r w:rsidRPr="00D53476">
        <w:rPr>
          <w:rFonts w:ascii="Arial" w:hAnsi="Arial" w:cs="Arial"/>
          <w:sz w:val="22"/>
          <w:szCs w:val="22"/>
        </w:rPr>
        <w:t xml:space="preserve"> Wykonawca udzie</w:t>
      </w:r>
      <w:r w:rsidR="008871F7" w:rsidRPr="00D53476">
        <w:rPr>
          <w:rFonts w:ascii="Arial" w:hAnsi="Arial" w:cs="Arial"/>
          <w:sz w:val="22"/>
          <w:szCs w:val="22"/>
        </w:rPr>
        <w:t xml:space="preserve">la Zamawiającemu </w:t>
      </w:r>
      <w:proofErr w:type="spellStart"/>
      <w:r w:rsidR="008871F7" w:rsidRPr="00D53476">
        <w:rPr>
          <w:rFonts w:ascii="Arial" w:hAnsi="Arial" w:cs="Arial"/>
          <w:sz w:val="22"/>
          <w:szCs w:val="22"/>
        </w:rPr>
        <w:t>gwarancji</w:t>
      </w:r>
      <w:r w:rsidR="00E322CB" w:rsidRPr="00D53476">
        <w:rPr>
          <w:rFonts w:ascii="Arial" w:hAnsi="Arial" w:cs="Arial"/>
          <w:sz w:val="22"/>
          <w:szCs w:val="22"/>
        </w:rPr>
        <w:t>jakości</w:t>
      </w:r>
      <w:proofErr w:type="spellEnd"/>
      <w:r w:rsidR="00E322CB" w:rsidRPr="00D53476">
        <w:rPr>
          <w:rFonts w:ascii="Arial" w:hAnsi="Arial" w:cs="Arial"/>
          <w:sz w:val="22"/>
          <w:szCs w:val="22"/>
        </w:rPr>
        <w:t xml:space="preserve"> dokumentacji projektowej na okres 5 lat liczony od daty kompletnego wykonania przedmiotu niniejszej umowy</w:t>
      </w:r>
      <w:r w:rsidR="00116E1A" w:rsidRPr="00D53476">
        <w:rPr>
          <w:rFonts w:ascii="Arial" w:hAnsi="Arial" w:cs="Arial"/>
          <w:sz w:val="22"/>
          <w:szCs w:val="22"/>
        </w:rPr>
        <w:t xml:space="preserve"> (</w:t>
      </w:r>
      <w:r w:rsidR="00337ECA" w:rsidRPr="00D53476">
        <w:rPr>
          <w:rFonts w:ascii="Arial" w:hAnsi="Arial" w:cs="Arial"/>
          <w:sz w:val="22"/>
          <w:szCs w:val="22"/>
        </w:rPr>
        <w:t>bez stwierdzonych wad)</w:t>
      </w:r>
      <w:r w:rsidR="00E322CB" w:rsidRPr="00D53476">
        <w:rPr>
          <w:rFonts w:ascii="Arial" w:hAnsi="Arial" w:cs="Arial"/>
          <w:sz w:val="22"/>
          <w:szCs w:val="22"/>
        </w:rPr>
        <w:t xml:space="preserve"> tj. od przekazania kompletnej dokumentacji </w:t>
      </w:r>
      <w:r w:rsidR="001B5FD3" w:rsidRPr="00D53476">
        <w:rPr>
          <w:rFonts w:ascii="Arial" w:hAnsi="Arial" w:cs="Arial"/>
          <w:sz w:val="22"/>
          <w:szCs w:val="22"/>
        </w:rPr>
        <w:t>i przekazania do publikacji Uchwały w Dzienniku Urzędowym Województwa Lubelskiego.</w:t>
      </w:r>
    </w:p>
    <w:p w14:paraId="25876F08" w14:textId="77777777" w:rsidR="00B851C2" w:rsidRPr="00D53476" w:rsidRDefault="00C14EB3" w:rsidP="00682780">
      <w:pPr>
        <w:pStyle w:val="Akapitzlist"/>
        <w:numPr>
          <w:ilvl w:val="3"/>
          <w:numId w:val="16"/>
        </w:numPr>
        <w:tabs>
          <w:tab w:val="left" w:pos="426"/>
        </w:tabs>
        <w:autoSpaceDN w:val="0"/>
        <w:adjustRightInd w:val="0"/>
        <w:ind w:left="0" w:firstLine="0"/>
        <w:jc w:val="both"/>
        <w:rPr>
          <w:rFonts w:ascii="Arial" w:hAnsi="Arial" w:cs="Arial"/>
          <w:sz w:val="22"/>
          <w:szCs w:val="22"/>
        </w:rPr>
      </w:pPr>
      <w:r w:rsidRPr="00D53476">
        <w:rPr>
          <w:rFonts w:ascii="Arial" w:hAnsi="Arial" w:cs="Arial"/>
          <w:sz w:val="22"/>
          <w:szCs w:val="22"/>
        </w:rPr>
        <w:t xml:space="preserve">W okresie trwania rękojmi i </w:t>
      </w:r>
      <w:r w:rsidR="008871F7" w:rsidRPr="00D53476">
        <w:rPr>
          <w:rFonts w:ascii="Arial" w:hAnsi="Arial" w:cs="Arial"/>
          <w:sz w:val="22"/>
          <w:szCs w:val="22"/>
        </w:rPr>
        <w:t>gwarancji</w:t>
      </w:r>
      <w:r w:rsidR="00744EE7" w:rsidRPr="00D53476">
        <w:rPr>
          <w:rFonts w:ascii="Arial" w:hAnsi="Arial" w:cs="Arial"/>
          <w:sz w:val="22"/>
          <w:szCs w:val="22"/>
        </w:rPr>
        <w:t xml:space="preserve"> Wykonawca jest obowiązany do nieodpłatnego usunięcia wad dokumentacji w terminie wyznaczonym przez Zamawiającego.</w:t>
      </w:r>
    </w:p>
    <w:p w14:paraId="57BB41FF" w14:textId="77777777" w:rsidR="00B851C2" w:rsidRPr="00D53476" w:rsidRDefault="00C14EB3" w:rsidP="00682780">
      <w:pPr>
        <w:pStyle w:val="Akapitzlist"/>
        <w:numPr>
          <w:ilvl w:val="3"/>
          <w:numId w:val="16"/>
        </w:numPr>
        <w:tabs>
          <w:tab w:val="left" w:pos="426"/>
        </w:tabs>
        <w:autoSpaceDN w:val="0"/>
        <w:adjustRightInd w:val="0"/>
        <w:ind w:left="0" w:firstLine="0"/>
        <w:jc w:val="both"/>
        <w:rPr>
          <w:rFonts w:ascii="Arial" w:hAnsi="Arial" w:cs="Arial"/>
          <w:sz w:val="22"/>
          <w:szCs w:val="22"/>
        </w:rPr>
      </w:pPr>
      <w:r w:rsidRPr="00D53476">
        <w:rPr>
          <w:rFonts w:ascii="Arial" w:hAnsi="Arial" w:cs="Arial"/>
          <w:sz w:val="22"/>
          <w:szCs w:val="22"/>
        </w:rPr>
        <w:t xml:space="preserve">Wykonawca jest obowiązany do nieodpłatnego usunięcia wad dokumentacji również po upływie okresu gwarancji i rękojmi, jeżeli wada została ujawniona i zgłoszona Wykonawcy </w:t>
      </w:r>
      <w:r w:rsidR="005F110E" w:rsidRPr="00D53476">
        <w:rPr>
          <w:rFonts w:ascii="Arial" w:hAnsi="Arial" w:cs="Arial"/>
          <w:sz w:val="22"/>
          <w:szCs w:val="22"/>
        </w:rPr>
        <w:br/>
      </w:r>
      <w:r w:rsidRPr="00D53476">
        <w:rPr>
          <w:rFonts w:ascii="Arial" w:hAnsi="Arial" w:cs="Arial"/>
          <w:sz w:val="22"/>
          <w:szCs w:val="22"/>
        </w:rPr>
        <w:t xml:space="preserve">w okresie obowiązywania gwarancji i rękojmi. </w:t>
      </w:r>
    </w:p>
    <w:p w14:paraId="45DFC767" w14:textId="77777777" w:rsidR="00154506" w:rsidRPr="00D53476" w:rsidRDefault="00154506" w:rsidP="00682780">
      <w:pPr>
        <w:pStyle w:val="Akapitzlist"/>
        <w:numPr>
          <w:ilvl w:val="3"/>
          <w:numId w:val="16"/>
        </w:numPr>
        <w:tabs>
          <w:tab w:val="left" w:pos="426"/>
        </w:tabs>
        <w:autoSpaceDN w:val="0"/>
        <w:adjustRightInd w:val="0"/>
        <w:ind w:left="0" w:firstLine="0"/>
        <w:jc w:val="both"/>
        <w:rPr>
          <w:rFonts w:ascii="Arial" w:hAnsi="Arial" w:cs="Arial"/>
          <w:sz w:val="22"/>
          <w:szCs w:val="22"/>
        </w:rPr>
      </w:pPr>
      <w:r w:rsidRPr="00D53476">
        <w:rPr>
          <w:rFonts w:ascii="Arial" w:hAnsi="Arial" w:cs="Arial"/>
          <w:sz w:val="22"/>
          <w:szCs w:val="22"/>
        </w:rPr>
        <w:t>Gwarancja jakości obejmuje całość przedmiotu umowy</w:t>
      </w:r>
      <w:r w:rsidR="00791F2C" w:rsidRPr="00D53476">
        <w:rPr>
          <w:rFonts w:ascii="Arial" w:hAnsi="Arial" w:cs="Arial"/>
          <w:sz w:val="22"/>
          <w:szCs w:val="22"/>
        </w:rPr>
        <w:t xml:space="preserve">. </w:t>
      </w:r>
      <w:r w:rsidRPr="00D53476">
        <w:rPr>
          <w:rFonts w:ascii="Arial" w:hAnsi="Arial" w:cs="Arial"/>
          <w:sz w:val="22"/>
          <w:szCs w:val="22"/>
        </w:rPr>
        <w:t>Z tytułu gwarancji jakości Wykonawca ponosi odpowiedzialność za wszelkie wady, w szczególności zmniejszające wartość użytkową, techniczną lub jakościową.</w:t>
      </w:r>
    </w:p>
    <w:p w14:paraId="34F1863F" w14:textId="77777777" w:rsidR="00154506" w:rsidRPr="00D53476" w:rsidRDefault="00154506" w:rsidP="00682780">
      <w:pPr>
        <w:pStyle w:val="Akapitzlist"/>
        <w:numPr>
          <w:ilvl w:val="3"/>
          <w:numId w:val="16"/>
        </w:numPr>
        <w:tabs>
          <w:tab w:val="left" w:pos="426"/>
        </w:tabs>
        <w:autoSpaceDE w:val="0"/>
        <w:autoSpaceDN w:val="0"/>
        <w:adjustRightInd w:val="0"/>
        <w:ind w:left="0" w:firstLine="0"/>
        <w:jc w:val="both"/>
        <w:rPr>
          <w:rFonts w:ascii="Arial" w:hAnsi="Arial" w:cs="Arial"/>
          <w:sz w:val="22"/>
          <w:szCs w:val="22"/>
        </w:rPr>
      </w:pPr>
      <w:r w:rsidRPr="00D53476">
        <w:rPr>
          <w:rFonts w:ascii="Arial" w:hAnsi="Arial" w:cs="Arial"/>
          <w:sz w:val="22"/>
          <w:szCs w:val="22"/>
        </w:rPr>
        <w:t>Przez wadę należy rozumieć wadę fizyczną, o której mowa w art. 556 § 1 Kodeksu cywilnego, polegającą w szczególności na zmniejszeniu funkcjonalności rzeczy, jej wartości użytkowej, technicznej lub jakościowej, a także niezgodność rzeczy z postanowieniami umowy</w:t>
      </w:r>
      <w:r w:rsidR="00791F2C" w:rsidRPr="00D53476">
        <w:rPr>
          <w:rFonts w:ascii="Arial" w:hAnsi="Arial" w:cs="Arial"/>
          <w:sz w:val="22"/>
          <w:szCs w:val="22"/>
        </w:rPr>
        <w:t>,</w:t>
      </w:r>
      <w:r w:rsidRPr="00D53476">
        <w:rPr>
          <w:rFonts w:ascii="Arial" w:hAnsi="Arial" w:cs="Arial"/>
          <w:sz w:val="22"/>
          <w:szCs w:val="22"/>
        </w:rPr>
        <w:t xml:space="preserve"> a także najlepszą wiedzą Gwaranta oraz aktualnie obowiązującymi przepisami, zasadami wiedzy technicznej i sztuki budowlanej. Wadę stanowi także wada w dokumentach Wykonawcy.</w:t>
      </w:r>
    </w:p>
    <w:p w14:paraId="30B7F1D5" w14:textId="77777777" w:rsidR="00154506" w:rsidRPr="00D53476" w:rsidRDefault="00154506" w:rsidP="00682780">
      <w:pPr>
        <w:pStyle w:val="Akapitzlist"/>
        <w:numPr>
          <w:ilvl w:val="3"/>
          <w:numId w:val="16"/>
        </w:numPr>
        <w:tabs>
          <w:tab w:val="left" w:pos="426"/>
        </w:tabs>
        <w:autoSpaceDE w:val="0"/>
        <w:autoSpaceDN w:val="0"/>
        <w:adjustRightInd w:val="0"/>
        <w:ind w:left="0" w:firstLine="0"/>
        <w:jc w:val="both"/>
        <w:rPr>
          <w:rFonts w:ascii="Arial" w:hAnsi="Arial" w:cs="Arial"/>
          <w:sz w:val="22"/>
          <w:szCs w:val="22"/>
        </w:rPr>
      </w:pPr>
      <w:r w:rsidRPr="00D53476">
        <w:rPr>
          <w:rFonts w:ascii="Arial" w:hAnsi="Arial" w:cs="Arial"/>
          <w:sz w:val="22"/>
          <w:szCs w:val="22"/>
        </w:rPr>
        <w:t>Zamawiający może dochodzić roszczeń z tytułu gwarancji także po okresie określonym w ust.2, jeżeli zgłosił wadę przed upływem tego okresu.</w:t>
      </w:r>
    </w:p>
    <w:p w14:paraId="1BC55525" w14:textId="77777777" w:rsidR="00154506" w:rsidRPr="00D53476" w:rsidRDefault="00154506" w:rsidP="00682780">
      <w:pPr>
        <w:pStyle w:val="Akapitzlist"/>
        <w:numPr>
          <w:ilvl w:val="3"/>
          <w:numId w:val="16"/>
        </w:numPr>
        <w:tabs>
          <w:tab w:val="left" w:pos="426"/>
        </w:tabs>
        <w:autoSpaceDE w:val="0"/>
        <w:autoSpaceDN w:val="0"/>
        <w:adjustRightInd w:val="0"/>
        <w:ind w:left="0" w:firstLine="0"/>
        <w:jc w:val="both"/>
        <w:rPr>
          <w:rFonts w:ascii="Arial" w:hAnsi="Arial" w:cs="Arial"/>
          <w:sz w:val="22"/>
          <w:szCs w:val="22"/>
        </w:rPr>
      </w:pPr>
      <w:r w:rsidRPr="00D53476">
        <w:rPr>
          <w:rFonts w:ascii="Arial" w:eastAsia="Arial Unicode MS" w:hAnsi="Arial" w:cs="Arial"/>
          <w:sz w:val="22"/>
          <w:szCs w:val="22"/>
        </w:rPr>
        <w:t xml:space="preserve">W przypadku wystąpienia jakiejkolwiek wady wynikającej z wykonanych </w:t>
      </w:r>
      <w:r w:rsidR="005F110E" w:rsidRPr="00D53476">
        <w:rPr>
          <w:rFonts w:ascii="Arial" w:eastAsia="Arial Unicode MS" w:hAnsi="Arial" w:cs="Arial"/>
          <w:sz w:val="22"/>
          <w:szCs w:val="22"/>
        </w:rPr>
        <w:t>prac</w:t>
      </w:r>
      <w:r w:rsidRPr="00D53476">
        <w:rPr>
          <w:rFonts w:ascii="Arial" w:eastAsia="Arial Unicode MS" w:hAnsi="Arial" w:cs="Arial"/>
          <w:sz w:val="22"/>
          <w:szCs w:val="22"/>
        </w:rPr>
        <w:t xml:space="preserve"> Wykonawca jest zobowiązany do przystąpienia do usuwania wad nie później niż w terminie 3 dni od momentu otrzymania zgłoszenia (listem lub faksem) oraz do nieodpłatnego jej usunięcia, nie później jednak niż w terminie do 14 dni od dokonanego zgłoszenia.</w:t>
      </w:r>
    </w:p>
    <w:p w14:paraId="7C601AF8" w14:textId="77777777" w:rsidR="00154506" w:rsidRPr="00D53476" w:rsidRDefault="00154506" w:rsidP="00682780">
      <w:pPr>
        <w:pStyle w:val="Akapitzlist"/>
        <w:numPr>
          <w:ilvl w:val="3"/>
          <w:numId w:val="16"/>
        </w:numPr>
        <w:tabs>
          <w:tab w:val="left" w:pos="426"/>
        </w:tabs>
        <w:autoSpaceDE w:val="0"/>
        <w:autoSpaceDN w:val="0"/>
        <w:adjustRightInd w:val="0"/>
        <w:ind w:left="0" w:firstLine="0"/>
        <w:jc w:val="both"/>
        <w:rPr>
          <w:rFonts w:ascii="Arial" w:hAnsi="Arial" w:cs="Arial"/>
          <w:sz w:val="22"/>
          <w:szCs w:val="22"/>
        </w:rPr>
      </w:pPr>
      <w:r w:rsidRPr="00D53476">
        <w:rPr>
          <w:rFonts w:ascii="Arial" w:hAnsi="Arial" w:cs="Arial"/>
          <w:sz w:val="22"/>
          <w:szCs w:val="22"/>
        </w:rPr>
        <w:t>Niezależnie od ewentualnego roszczenia odszkodowawczego i roszczenia o zapłatę kar umownych, w przypadku stwierdzenia w okresie gwarancji jakości:</w:t>
      </w:r>
    </w:p>
    <w:p w14:paraId="0DF79495" w14:textId="77777777" w:rsidR="00154506" w:rsidRPr="00D53476" w:rsidRDefault="00154506" w:rsidP="00682780">
      <w:pPr>
        <w:autoSpaceDE w:val="0"/>
        <w:autoSpaceDN w:val="0"/>
        <w:adjustRightInd w:val="0"/>
        <w:ind w:left="426"/>
        <w:jc w:val="both"/>
        <w:rPr>
          <w:rFonts w:ascii="Arial" w:hAnsi="Arial" w:cs="Arial"/>
          <w:sz w:val="22"/>
          <w:szCs w:val="22"/>
        </w:rPr>
      </w:pPr>
      <w:r w:rsidRPr="00D53476">
        <w:rPr>
          <w:rFonts w:ascii="Arial" w:hAnsi="Arial" w:cs="Arial"/>
          <w:sz w:val="22"/>
          <w:szCs w:val="22"/>
        </w:rPr>
        <w:t>1) wad nadających się do usunięcia, Zamawiający ma prawo według swojego wyboru:</w:t>
      </w:r>
    </w:p>
    <w:p w14:paraId="6E0BCE99" w14:textId="77777777" w:rsidR="00154506" w:rsidRPr="00D53476" w:rsidRDefault="00154506" w:rsidP="00682780">
      <w:pPr>
        <w:autoSpaceDE w:val="0"/>
        <w:autoSpaceDN w:val="0"/>
        <w:adjustRightInd w:val="0"/>
        <w:ind w:left="426"/>
        <w:jc w:val="both"/>
        <w:rPr>
          <w:rFonts w:ascii="Arial" w:hAnsi="Arial" w:cs="Arial"/>
          <w:sz w:val="22"/>
          <w:szCs w:val="22"/>
        </w:rPr>
      </w:pPr>
      <w:r w:rsidRPr="00D53476">
        <w:rPr>
          <w:rFonts w:ascii="Arial" w:hAnsi="Arial" w:cs="Arial"/>
          <w:sz w:val="22"/>
          <w:szCs w:val="22"/>
        </w:rPr>
        <w:t xml:space="preserve">a) żądać od Wykonawcy usunięcia wad na koszt i niebezpieczeństwo Wykonawcy, a </w:t>
      </w:r>
      <w:r w:rsidR="005F110E" w:rsidRPr="00D53476">
        <w:rPr>
          <w:rFonts w:ascii="Arial" w:hAnsi="Arial" w:cs="Arial"/>
          <w:sz w:val="22"/>
          <w:szCs w:val="22"/>
        </w:rPr>
        <w:br/>
      </w:r>
      <w:r w:rsidRPr="00D53476">
        <w:rPr>
          <w:rFonts w:ascii="Arial" w:hAnsi="Arial" w:cs="Arial"/>
          <w:sz w:val="22"/>
          <w:szCs w:val="22"/>
        </w:rPr>
        <w:t xml:space="preserve">w przypadku gdy Wykonawca nie przystąpi do ich usuwania lub nie zdoła ich usunąć </w:t>
      </w:r>
      <w:r w:rsidR="005F110E" w:rsidRPr="00D53476">
        <w:rPr>
          <w:rFonts w:ascii="Arial" w:hAnsi="Arial" w:cs="Arial"/>
          <w:sz w:val="22"/>
          <w:szCs w:val="22"/>
        </w:rPr>
        <w:br/>
      </w:r>
      <w:r w:rsidRPr="00D53476">
        <w:rPr>
          <w:rFonts w:ascii="Arial" w:hAnsi="Arial" w:cs="Arial"/>
          <w:sz w:val="22"/>
          <w:szCs w:val="22"/>
        </w:rPr>
        <w:t xml:space="preserve">w terminach określonych w ust. 6 zlecić usunięcie wad osobie trzeciej na koszt </w:t>
      </w:r>
      <w:r w:rsidR="005F110E" w:rsidRPr="00D53476">
        <w:rPr>
          <w:rFonts w:ascii="Arial" w:hAnsi="Arial" w:cs="Arial"/>
          <w:sz w:val="22"/>
          <w:szCs w:val="22"/>
        </w:rPr>
        <w:br/>
      </w:r>
      <w:r w:rsidRPr="00D53476">
        <w:rPr>
          <w:rFonts w:ascii="Arial" w:hAnsi="Arial" w:cs="Arial"/>
          <w:sz w:val="22"/>
          <w:szCs w:val="22"/>
        </w:rPr>
        <w:t>i niebezpieczeństwo Wykonawcy albo</w:t>
      </w:r>
    </w:p>
    <w:p w14:paraId="5601C5CE" w14:textId="77777777" w:rsidR="00154506" w:rsidRPr="00D53476" w:rsidRDefault="00154506" w:rsidP="00682780">
      <w:pPr>
        <w:autoSpaceDE w:val="0"/>
        <w:autoSpaceDN w:val="0"/>
        <w:adjustRightInd w:val="0"/>
        <w:ind w:left="426"/>
        <w:jc w:val="both"/>
        <w:rPr>
          <w:rFonts w:ascii="Arial" w:hAnsi="Arial" w:cs="Arial"/>
          <w:sz w:val="22"/>
          <w:szCs w:val="22"/>
        </w:rPr>
      </w:pPr>
      <w:r w:rsidRPr="00D53476">
        <w:rPr>
          <w:rFonts w:ascii="Arial" w:hAnsi="Arial" w:cs="Arial"/>
          <w:sz w:val="22"/>
          <w:szCs w:val="22"/>
        </w:rPr>
        <w:t xml:space="preserve">b) obniżyć wynagrodzenie za przedmiot umowy odpowiednio do utraconej wartości użytkowej, </w:t>
      </w:r>
      <w:r w:rsidR="005F110E" w:rsidRPr="00D53476">
        <w:rPr>
          <w:rFonts w:ascii="Arial" w:hAnsi="Arial" w:cs="Arial"/>
          <w:sz w:val="22"/>
          <w:szCs w:val="22"/>
        </w:rPr>
        <w:br/>
      </w:r>
      <w:r w:rsidRPr="00D53476">
        <w:rPr>
          <w:rFonts w:ascii="Arial" w:hAnsi="Arial" w:cs="Arial"/>
          <w:sz w:val="22"/>
          <w:szCs w:val="22"/>
        </w:rPr>
        <w:t>jakościowej lub technicznej przedmiotu umowy;</w:t>
      </w:r>
    </w:p>
    <w:p w14:paraId="1D0E645A" w14:textId="77777777" w:rsidR="00154506" w:rsidRPr="00D53476" w:rsidRDefault="00154506" w:rsidP="00682780">
      <w:pPr>
        <w:autoSpaceDE w:val="0"/>
        <w:autoSpaceDN w:val="0"/>
        <w:adjustRightInd w:val="0"/>
        <w:ind w:left="426"/>
        <w:jc w:val="both"/>
        <w:rPr>
          <w:rFonts w:ascii="Arial" w:hAnsi="Arial" w:cs="Arial"/>
          <w:sz w:val="22"/>
          <w:szCs w:val="22"/>
        </w:rPr>
      </w:pPr>
      <w:r w:rsidRPr="00D53476">
        <w:rPr>
          <w:rFonts w:ascii="Arial" w:hAnsi="Arial" w:cs="Arial"/>
          <w:sz w:val="22"/>
          <w:szCs w:val="22"/>
        </w:rPr>
        <w:t>2) wad nie nadających się do usunięcia:</w:t>
      </w:r>
    </w:p>
    <w:p w14:paraId="4C2C957B" w14:textId="77777777" w:rsidR="00154506" w:rsidRPr="00D53476" w:rsidRDefault="00154506" w:rsidP="00682780">
      <w:pPr>
        <w:autoSpaceDE w:val="0"/>
        <w:autoSpaceDN w:val="0"/>
        <w:adjustRightInd w:val="0"/>
        <w:ind w:left="426"/>
        <w:jc w:val="both"/>
        <w:rPr>
          <w:rFonts w:ascii="Arial" w:hAnsi="Arial" w:cs="Arial"/>
          <w:sz w:val="22"/>
          <w:szCs w:val="22"/>
        </w:rPr>
      </w:pPr>
      <w:r w:rsidRPr="00D53476">
        <w:rPr>
          <w:rFonts w:ascii="Arial" w:hAnsi="Arial" w:cs="Arial"/>
          <w:sz w:val="22"/>
          <w:szCs w:val="22"/>
        </w:rPr>
        <w:t xml:space="preserve">a) jeżeli wady nie wpływają na wykorzystanie przedmiotu zamówienia (wady nieistotne), </w:t>
      </w:r>
      <w:r w:rsidR="005F110E" w:rsidRPr="00D53476">
        <w:rPr>
          <w:rFonts w:ascii="Arial" w:hAnsi="Arial" w:cs="Arial"/>
          <w:sz w:val="22"/>
          <w:szCs w:val="22"/>
        </w:rPr>
        <w:br/>
      </w:r>
      <w:r w:rsidRPr="00D53476">
        <w:rPr>
          <w:rFonts w:ascii="Arial" w:hAnsi="Arial" w:cs="Arial"/>
          <w:sz w:val="22"/>
          <w:szCs w:val="22"/>
        </w:rPr>
        <w:t xml:space="preserve">Zamawiający ma prawo obniżyć wynagrodzenie odpowiednio do utraconej wartości użytkowej </w:t>
      </w:r>
      <w:r w:rsidR="005F110E" w:rsidRPr="00D53476">
        <w:rPr>
          <w:rFonts w:ascii="Arial" w:hAnsi="Arial" w:cs="Arial"/>
          <w:sz w:val="22"/>
          <w:szCs w:val="22"/>
        </w:rPr>
        <w:br/>
      </w:r>
      <w:r w:rsidRPr="00D53476">
        <w:rPr>
          <w:rFonts w:ascii="Arial" w:hAnsi="Arial" w:cs="Arial"/>
          <w:sz w:val="22"/>
          <w:szCs w:val="22"/>
        </w:rPr>
        <w:t>przedmiotu zamówienia,</w:t>
      </w:r>
    </w:p>
    <w:p w14:paraId="656F5FC8" w14:textId="77777777" w:rsidR="00154506" w:rsidRPr="00D53476" w:rsidRDefault="00154506" w:rsidP="00682780">
      <w:pPr>
        <w:autoSpaceDE w:val="0"/>
        <w:autoSpaceDN w:val="0"/>
        <w:adjustRightInd w:val="0"/>
        <w:ind w:left="426"/>
        <w:jc w:val="both"/>
        <w:rPr>
          <w:rFonts w:ascii="Arial" w:hAnsi="Arial" w:cs="Arial"/>
          <w:sz w:val="22"/>
          <w:szCs w:val="22"/>
        </w:rPr>
      </w:pPr>
      <w:r w:rsidRPr="00D53476">
        <w:rPr>
          <w:rFonts w:ascii="Arial" w:hAnsi="Arial" w:cs="Arial"/>
          <w:sz w:val="22"/>
          <w:szCs w:val="22"/>
        </w:rPr>
        <w:t xml:space="preserve">b) jeżeli wady uniemożliwiają lub w znacznym stopniu utrudniają korzystanie z przedmiotu </w:t>
      </w:r>
      <w:r w:rsidR="005F110E" w:rsidRPr="00D53476">
        <w:rPr>
          <w:rFonts w:ascii="Arial" w:hAnsi="Arial" w:cs="Arial"/>
          <w:sz w:val="22"/>
          <w:szCs w:val="22"/>
        </w:rPr>
        <w:br/>
      </w:r>
      <w:r w:rsidRPr="00D53476">
        <w:rPr>
          <w:rFonts w:ascii="Arial" w:hAnsi="Arial" w:cs="Arial"/>
          <w:sz w:val="22"/>
          <w:szCs w:val="22"/>
        </w:rPr>
        <w:t xml:space="preserve">zamówienia zgodnie z przeznaczeniem (wady istotne), Zamawiający ma prawo według </w:t>
      </w:r>
      <w:r w:rsidR="005F110E" w:rsidRPr="00D53476">
        <w:rPr>
          <w:rFonts w:ascii="Arial" w:hAnsi="Arial" w:cs="Arial"/>
          <w:sz w:val="22"/>
          <w:szCs w:val="22"/>
        </w:rPr>
        <w:br/>
      </w:r>
      <w:r w:rsidRPr="00D53476">
        <w:rPr>
          <w:rFonts w:ascii="Arial" w:hAnsi="Arial" w:cs="Arial"/>
          <w:sz w:val="22"/>
          <w:szCs w:val="22"/>
        </w:rPr>
        <w:t>swojego wyboru:</w:t>
      </w:r>
    </w:p>
    <w:p w14:paraId="7CBA5C29" w14:textId="77777777" w:rsidR="00154506" w:rsidRPr="00D53476" w:rsidRDefault="00154506" w:rsidP="00682780">
      <w:pPr>
        <w:autoSpaceDE w:val="0"/>
        <w:autoSpaceDN w:val="0"/>
        <w:adjustRightInd w:val="0"/>
        <w:ind w:left="426"/>
        <w:jc w:val="both"/>
        <w:rPr>
          <w:rFonts w:ascii="Arial" w:hAnsi="Arial" w:cs="Arial"/>
          <w:sz w:val="22"/>
          <w:szCs w:val="22"/>
        </w:rPr>
      </w:pPr>
      <w:r w:rsidRPr="00D53476">
        <w:rPr>
          <w:rFonts w:ascii="Arial" w:hAnsi="Arial" w:cs="Arial"/>
          <w:sz w:val="22"/>
          <w:szCs w:val="22"/>
        </w:rPr>
        <w:t xml:space="preserve">- żądać od Wykonawcy wykonania przedmiotu umowy po raz drugi na koszt </w:t>
      </w:r>
      <w:r w:rsidR="005F110E" w:rsidRPr="00D53476">
        <w:rPr>
          <w:rFonts w:ascii="Arial" w:hAnsi="Arial" w:cs="Arial"/>
          <w:sz w:val="22"/>
          <w:szCs w:val="22"/>
        </w:rPr>
        <w:br/>
      </w:r>
      <w:r w:rsidRPr="00D53476">
        <w:rPr>
          <w:rFonts w:ascii="Arial" w:hAnsi="Arial" w:cs="Arial"/>
          <w:sz w:val="22"/>
          <w:szCs w:val="22"/>
        </w:rPr>
        <w:t>i niebezpieczeństwo Wykonawcy albo</w:t>
      </w:r>
    </w:p>
    <w:p w14:paraId="146E8F4D" w14:textId="77777777" w:rsidR="00154506" w:rsidRPr="00D53476" w:rsidRDefault="00154506" w:rsidP="00682780">
      <w:pPr>
        <w:autoSpaceDE w:val="0"/>
        <w:autoSpaceDN w:val="0"/>
        <w:adjustRightInd w:val="0"/>
        <w:ind w:left="426"/>
        <w:jc w:val="both"/>
        <w:rPr>
          <w:rFonts w:ascii="Arial" w:hAnsi="Arial" w:cs="Arial"/>
          <w:sz w:val="22"/>
          <w:szCs w:val="22"/>
        </w:rPr>
      </w:pPr>
      <w:r w:rsidRPr="00D53476">
        <w:rPr>
          <w:rFonts w:ascii="Arial" w:hAnsi="Arial" w:cs="Arial"/>
          <w:sz w:val="22"/>
          <w:szCs w:val="22"/>
        </w:rPr>
        <w:t xml:space="preserve">- zlecić wykonanie przedmiotu umowy przez osobę trzecią na koszt i niebezpieczeństwo </w:t>
      </w:r>
      <w:r w:rsidR="005F110E" w:rsidRPr="00D53476">
        <w:rPr>
          <w:rFonts w:ascii="Arial" w:hAnsi="Arial" w:cs="Arial"/>
          <w:sz w:val="22"/>
          <w:szCs w:val="22"/>
        </w:rPr>
        <w:br/>
      </w:r>
      <w:r w:rsidRPr="00D53476">
        <w:rPr>
          <w:rFonts w:ascii="Arial" w:hAnsi="Arial" w:cs="Arial"/>
          <w:sz w:val="22"/>
          <w:szCs w:val="22"/>
        </w:rPr>
        <w:t>Wykonawcy albo</w:t>
      </w:r>
    </w:p>
    <w:p w14:paraId="707C40EE" w14:textId="77777777" w:rsidR="00154506" w:rsidRPr="00D53476" w:rsidRDefault="00154506" w:rsidP="00682780">
      <w:pPr>
        <w:tabs>
          <w:tab w:val="left" w:pos="720"/>
        </w:tabs>
        <w:ind w:left="426"/>
        <w:jc w:val="both"/>
        <w:rPr>
          <w:rFonts w:ascii="Arial" w:eastAsia="Arial Unicode MS" w:hAnsi="Arial" w:cs="Arial"/>
          <w:sz w:val="22"/>
          <w:szCs w:val="22"/>
        </w:rPr>
      </w:pPr>
      <w:r w:rsidRPr="00D53476">
        <w:rPr>
          <w:rFonts w:ascii="Arial" w:hAnsi="Arial" w:cs="Arial"/>
          <w:sz w:val="22"/>
          <w:szCs w:val="22"/>
        </w:rPr>
        <w:t>- odstąpić od umowy.</w:t>
      </w:r>
    </w:p>
    <w:p w14:paraId="69D3E0FF" w14:textId="77777777" w:rsidR="00154506" w:rsidRPr="00D53476" w:rsidRDefault="00154506" w:rsidP="00682780">
      <w:pPr>
        <w:tabs>
          <w:tab w:val="left" w:pos="567"/>
          <w:tab w:val="left" w:pos="851"/>
        </w:tabs>
        <w:jc w:val="both"/>
        <w:rPr>
          <w:rFonts w:ascii="Arial" w:hAnsi="Arial" w:cs="Arial"/>
          <w:sz w:val="22"/>
          <w:szCs w:val="22"/>
        </w:rPr>
      </w:pPr>
      <w:r w:rsidRPr="00D53476">
        <w:rPr>
          <w:rFonts w:ascii="Arial" w:hAnsi="Arial" w:cs="Arial"/>
          <w:sz w:val="22"/>
          <w:szCs w:val="22"/>
        </w:rPr>
        <w:t xml:space="preserve">10. Usunięcie Wad następuje na koszt i ryzyko Wykonawcy. Zamawiający może potrącić poniesione </w:t>
      </w:r>
      <w:r w:rsidR="005F110E" w:rsidRPr="00D53476">
        <w:rPr>
          <w:rFonts w:ascii="Arial" w:hAnsi="Arial" w:cs="Arial"/>
          <w:sz w:val="22"/>
          <w:szCs w:val="22"/>
        </w:rPr>
        <w:br/>
      </w:r>
      <w:r w:rsidRPr="00D53476">
        <w:rPr>
          <w:rFonts w:ascii="Arial" w:hAnsi="Arial" w:cs="Arial"/>
          <w:sz w:val="22"/>
          <w:szCs w:val="22"/>
        </w:rPr>
        <w:t xml:space="preserve">wydatki z zabezpieczenia należytego wykonania umowy. </w:t>
      </w:r>
    </w:p>
    <w:p w14:paraId="006B7E44" w14:textId="77777777" w:rsidR="00154506" w:rsidRPr="00D53476" w:rsidRDefault="00154506" w:rsidP="00682780">
      <w:pPr>
        <w:tabs>
          <w:tab w:val="left" w:pos="567"/>
        </w:tabs>
        <w:jc w:val="both"/>
        <w:rPr>
          <w:rFonts w:ascii="Arial" w:hAnsi="Arial" w:cs="Arial"/>
          <w:sz w:val="22"/>
          <w:szCs w:val="22"/>
        </w:rPr>
      </w:pPr>
      <w:r w:rsidRPr="00D53476">
        <w:rPr>
          <w:rFonts w:ascii="Arial" w:hAnsi="Arial" w:cs="Arial"/>
          <w:sz w:val="22"/>
          <w:szCs w:val="22"/>
        </w:rPr>
        <w:t xml:space="preserve">11. Udzielone rękojmia i gwarancja nie naruszają prawa Zamawiającego do dochodzenia roszczeń </w:t>
      </w:r>
      <w:r w:rsidR="005F110E" w:rsidRPr="00D53476">
        <w:rPr>
          <w:rFonts w:ascii="Arial" w:hAnsi="Arial" w:cs="Arial"/>
          <w:sz w:val="22"/>
          <w:szCs w:val="22"/>
        </w:rPr>
        <w:br/>
      </w:r>
      <w:r w:rsidRPr="00D53476">
        <w:rPr>
          <w:rFonts w:ascii="Arial" w:hAnsi="Arial" w:cs="Arial"/>
          <w:sz w:val="22"/>
          <w:szCs w:val="22"/>
        </w:rPr>
        <w:t>o naprawienie szkody w pełnej wysokości na zasadach określonych w KC.</w:t>
      </w:r>
    </w:p>
    <w:p w14:paraId="36D7B232" w14:textId="77777777" w:rsidR="00744EE7" w:rsidRPr="00D53476" w:rsidRDefault="00C14EB3" w:rsidP="00682780">
      <w:pPr>
        <w:numPr>
          <w:ilvl w:val="0"/>
          <w:numId w:val="15"/>
        </w:numPr>
        <w:autoSpaceDN w:val="0"/>
        <w:adjustRightInd w:val="0"/>
        <w:ind w:left="426"/>
        <w:jc w:val="both"/>
        <w:rPr>
          <w:rFonts w:ascii="Arial" w:hAnsi="Arial" w:cs="Arial"/>
          <w:sz w:val="22"/>
          <w:szCs w:val="22"/>
        </w:rPr>
      </w:pPr>
      <w:r w:rsidRPr="00D53476">
        <w:rPr>
          <w:rFonts w:ascii="Arial" w:hAnsi="Arial" w:cs="Arial"/>
          <w:sz w:val="22"/>
          <w:szCs w:val="22"/>
        </w:rPr>
        <w:t xml:space="preserve">W razie zwłoki w usunięciu wad </w:t>
      </w:r>
      <w:r w:rsidR="00744EE7" w:rsidRPr="00D53476">
        <w:rPr>
          <w:rFonts w:ascii="Arial" w:hAnsi="Arial" w:cs="Arial"/>
          <w:sz w:val="22"/>
          <w:szCs w:val="22"/>
        </w:rPr>
        <w:t>dokumentacji projektowej ujawnionej przy odbiorze lub w okresie rękojmi za wady lub gwarancji jakości Zamawiający może</w:t>
      </w:r>
      <w:r w:rsidRPr="00D53476">
        <w:rPr>
          <w:rFonts w:ascii="Arial" w:hAnsi="Arial" w:cs="Arial"/>
          <w:sz w:val="22"/>
          <w:szCs w:val="22"/>
        </w:rPr>
        <w:t xml:space="preserve"> zlecić zastępcze usunięcie wad</w:t>
      </w:r>
      <w:r w:rsidR="00744EE7" w:rsidRPr="00D53476">
        <w:rPr>
          <w:rFonts w:ascii="Arial" w:hAnsi="Arial" w:cs="Arial"/>
          <w:sz w:val="22"/>
          <w:szCs w:val="22"/>
        </w:rPr>
        <w:t xml:space="preserve"> na koszt Wykonawcy. </w:t>
      </w:r>
    </w:p>
    <w:p w14:paraId="0BDC0A8D" w14:textId="77777777" w:rsidR="00744EE7" w:rsidRPr="00D53476" w:rsidRDefault="004A2F0B" w:rsidP="00682780">
      <w:pPr>
        <w:numPr>
          <w:ilvl w:val="0"/>
          <w:numId w:val="15"/>
        </w:numPr>
        <w:autoSpaceDN w:val="0"/>
        <w:adjustRightInd w:val="0"/>
        <w:ind w:left="426"/>
        <w:jc w:val="both"/>
        <w:rPr>
          <w:rFonts w:ascii="Arial" w:hAnsi="Arial" w:cs="Arial"/>
          <w:sz w:val="22"/>
          <w:szCs w:val="22"/>
        </w:rPr>
      </w:pPr>
      <w:r w:rsidRPr="00D53476">
        <w:rPr>
          <w:rFonts w:ascii="Arial" w:hAnsi="Arial" w:cs="Arial"/>
          <w:sz w:val="22"/>
          <w:szCs w:val="22"/>
        </w:rPr>
        <w:t>Zamawiającemu przysługują roszczenia z tytułu gwarancji niezależnie od roszczeń z tytułu rękojmi za wady.</w:t>
      </w:r>
    </w:p>
    <w:p w14:paraId="138D6EC2" w14:textId="77777777" w:rsidR="00F618F7" w:rsidRPr="00D53476" w:rsidRDefault="00F618F7" w:rsidP="00682780">
      <w:pPr>
        <w:numPr>
          <w:ilvl w:val="0"/>
          <w:numId w:val="15"/>
        </w:numPr>
        <w:autoSpaceDN w:val="0"/>
        <w:adjustRightInd w:val="0"/>
        <w:ind w:left="426"/>
        <w:jc w:val="both"/>
        <w:rPr>
          <w:rFonts w:ascii="Arial" w:hAnsi="Arial" w:cs="Arial"/>
          <w:sz w:val="22"/>
          <w:szCs w:val="22"/>
        </w:rPr>
      </w:pPr>
      <w:r w:rsidRPr="00D53476">
        <w:rPr>
          <w:rFonts w:ascii="Arial" w:hAnsi="Arial" w:cs="Arial"/>
          <w:sz w:val="22"/>
          <w:szCs w:val="22"/>
        </w:rPr>
        <w:t>Wykonawca ponosi odpowiedzialność za szkody wyrządzone osobom trzecim przez Wykonawcę podczas wykonywania przedmiotu zamówienia</w:t>
      </w:r>
      <w:r w:rsidR="00BA1689" w:rsidRPr="00D53476">
        <w:rPr>
          <w:rFonts w:ascii="Arial" w:hAnsi="Arial" w:cs="Arial"/>
          <w:sz w:val="22"/>
          <w:szCs w:val="22"/>
        </w:rPr>
        <w:t>.</w:t>
      </w:r>
    </w:p>
    <w:p w14:paraId="33DED069" w14:textId="77777777" w:rsidR="00BA1689" w:rsidRPr="00D53476" w:rsidRDefault="00BA1689" w:rsidP="00682780">
      <w:pPr>
        <w:autoSpaceDN w:val="0"/>
        <w:adjustRightInd w:val="0"/>
        <w:ind w:left="426"/>
        <w:jc w:val="both"/>
        <w:rPr>
          <w:rFonts w:ascii="Arial" w:hAnsi="Arial" w:cs="Arial"/>
          <w:sz w:val="22"/>
          <w:szCs w:val="22"/>
        </w:rPr>
      </w:pPr>
    </w:p>
    <w:p w14:paraId="05EE0E03" w14:textId="77777777" w:rsidR="00744EE7" w:rsidRPr="00D53476" w:rsidRDefault="00744EE7" w:rsidP="00682780">
      <w:pPr>
        <w:tabs>
          <w:tab w:val="left" w:pos="720"/>
        </w:tabs>
        <w:ind w:left="360"/>
        <w:jc w:val="center"/>
        <w:rPr>
          <w:rFonts w:ascii="Arial" w:hAnsi="Arial" w:cs="Arial"/>
          <w:b/>
          <w:sz w:val="22"/>
          <w:szCs w:val="22"/>
        </w:rPr>
      </w:pPr>
      <w:r w:rsidRPr="00D53476">
        <w:rPr>
          <w:rFonts w:ascii="Arial" w:hAnsi="Arial" w:cs="Arial"/>
          <w:b/>
          <w:sz w:val="22"/>
          <w:szCs w:val="22"/>
        </w:rPr>
        <w:t>§ 13</w:t>
      </w:r>
    </w:p>
    <w:p w14:paraId="189C2F9B" w14:textId="77777777" w:rsidR="005D0F33" w:rsidRPr="00D53476" w:rsidRDefault="00744EE7" w:rsidP="00682780">
      <w:pPr>
        <w:numPr>
          <w:ilvl w:val="7"/>
          <w:numId w:val="4"/>
        </w:numPr>
        <w:tabs>
          <w:tab w:val="clear" w:pos="5760"/>
          <w:tab w:val="num" w:pos="426"/>
        </w:tabs>
        <w:ind w:left="426"/>
        <w:rPr>
          <w:rFonts w:ascii="Arial" w:hAnsi="Arial" w:cs="Arial"/>
          <w:sz w:val="22"/>
          <w:szCs w:val="22"/>
        </w:rPr>
      </w:pPr>
      <w:r w:rsidRPr="00D53476">
        <w:rPr>
          <w:rFonts w:ascii="Arial" w:hAnsi="Arial" w:cs="Arial"/>
          <w:sz w:val="22"/>
          <w:szCs w:val="22"/>
        </w:rPr>
        <w:t>Strony postanawiają, że obowiązującą je formą odszkodowania będą kary umowne.</w:t>
      </w:r>
    </w:p>
    <w:p w14:paraId="3ADB0EB9" w14:textId="77777777" w:rsidR="00450C1F" w:rsidRPr="00D53476" w:rsidRDefault="00744EE7" w:rsidP="00682780">
      <w:pPr>
        <w:numPr>
          <w:ilvl w:val="7"/>
          <w:numId w:val="4"/>
        </w:numPr>
        <w:tabs>
          <w:tab w:val="clear" w:pos="5760"/>
          <w:tab w:val="num" w:pos="426"/>
        </w:tabs>
        <w:ind w:left="426"/>
        <w:rPr>
          <w:rFonts w:ascii="Arial" w:hAnsi="Arial" w:cs="Arial"/>
          <w:sz w:val="22"/>
          <w:szCs w:val="22"/>
        </w:rPr>
      </w:pPr>
      <w:r w:rsidRPr="00D53476">
        <w:rPr>
          <w:rFonts w:ascii="Arial" w:hAnsi="Arial" w:cs="Arial"/>
          <w:sz w:val="22"/>
          <w:szCs w:val="22"/>
        </w:rPr>
        <w:t>Wykonawca zobowiązany jest do zapłacenia Zamawiającemu kar umownych w przypadku</w:t>
      </w:r>
      <w:r w:rsidR="00212DDA" w:rsidRPr="00D53476">
        <w:rPr>
          <w:rFonts w:ascii="Arial" w:hAnsi="Arial" w:cs="Arial"/>
          <w:sz w:val="22"/>
          <w:szCs w:val="22"/>
        </w:rPr>
        <w:t>:</w:t>
      </w:r>
    </w:p>
    <w:p w14:paraId="00D098A4" w14:textId="77777777" w:rsidR="00744EE7" w:rsidRPr="00D53476" w:rsidRDefault="007033FB" w:rsidP="00682780">
      <w:pPr>
        <w:numPr>
          <w:ilvl w:val="0"/>
          <w:numId w:val="12"/>
        </w:numPr>
        <w:jc w:val="both"/>
        <w:rPr>
          <w:rFonts w:ascii="Arial" w:hAnsi="Arial" w:cs="Arial"/>
          <w:sz w:val="22"/>
          <w:szCs w:val="22"/>
        </w:rPr>
      </w:pPr>
      <w:r w:rsidRPr="00D53476">
        <w:rPr>
          <w:rFonts w:ascii="Arial" w:hAnsi="Arial" w:cs="Arial"/>
          <w:sz w:val="22"/>
          <w:szCs w:val="22"/>
        </w:rPr>
        <w:t>zwłoki</w:t>
      </w:r>
      <w:r w:rsidR="004A2F0B" w:rsidRPr="00D53476">
        <w:rPr>
          <w:rFonts w:ascii="Arial" w:hAnsi="Arial" w:cs="Arial"/>
          <w:sz w:val="22"/>
          <w:szCs w:val="22"/>
        </w:rPr>
        <w:t xml:space="preserve"> w wykonaniu przedmiotu umowy w terminie, o którym mowa w § </w:t>
      </w:r>
      <w:r w:rsidR="005D0F33" w:rsidRPr="00D53476">
        <w:rPr>
          <w:rFonts w:ascii="Arial" w:hAnsi="Arial" w:cs="Arial"/>
          <w:sz w:val="22"/>
          <w:szCs w:val="22"/>
        </w:rPr>
        <w:t>5 niniejszej umowy</w:t>
      </w:r>
      <w:r w:rsidR="00BA1689" w:rsidRPr="00D53476">
        <w:rPr>
          <w:rFonts w:ascii="Arial" w:hAnsi="Arial" w:cs="Arial"/>
          <w:sz w:val="22"/>
          <w:szCs w:val="22"/>
        </w:rPr>
        <w:br/>
      </w:r>
      <w:r w:rsidR="006D57C7" w:rsidRPr="00D53476">
        <w:rPr>
          <w:rFonts w:ascii="Arial" w:hAnsi="Arial" w:cs="Arial"/>
          <w:sz w:val="22"/>
          <w:szCs w:val="22"/>
        </w:rPr>
        <w:t>w wysokości 0,2</w:t>
      </w:r>
      <w:r w:rsidR="00744EE7" w:rsidRPr="00D53476">
        <w:rPr>
          <w:rFonts w:ascii="Arial" w:hAnsi="Arial" w:cs="Arial"/>
          <w:sz w:val="22"/>
          <w:szCs w:val="22"/>
        </w:rPr>
        <w:t xml:space="preserve">% wynagrodzenia brutto określonego w §7 </w:t>
      </w:r>
      <w:r w:rsidR="00212DDA" w:rsidRPr="00D53476">
        <w:rPr>
          <w:rFonts w:ascii="Arial" w:hAnsi="Arial" w:cs="Arial"/>
          <w:sz w:val="22"/>
          <w:szCs w:val="22"/>
        </w:rPr>
        <w:t xml:space="preserve">ust. 1 </w:t>
      </w:r>
      <w:r w:rsidR="00744EE7" w:rsidRPr="00D53476">
        <w:rPr>
          <w:rFonts w:ascii="Arial" w:hAnsi="Arial" w:cs="Arial"/>
          <w:sz w:val="22"/>
          <w:szCs w:val="22"/>
        </w:rPr>
        <w:t>u</w:t>
      </w:r>
      <w:r w:rsidR="00212DDA" w:rsidRPr="00D53476">
        <w:rPr>
          <w:rFonts w:ascii="Arial" w:hAnsi="Arial" w:cs="Arial"/>
          <w:sz w:val="22"/>
          <w:szCs w:val="22"/>
        </w:rPr>
        <w:t>mowy za k</w:t>
      </w:r>
      <w:r w:rsidRPr="00D53476">
        <w:rPr>
          <w:rFonts w:ascii="Arial" w:hAnsi="Arial" w:cs="Arial"/>
          <w:sz w:val="22"/>
          <w:szCs w:val="22"/>
        </w:rPr>
        <w:t>ażdy rozpoczęty dzień zwłoki</w:t>
      </w:r>
      <w:r w:rsidR="00744EE7" w:rsidRPr="00D53476">
        <w:rPr>
          <w:rFonts w:ascii="Arial" w:hAnsi="Arial" w:cs="Arial"/>
          <w:sz w:val="22"/>
          <w:szCs w:val="22"/>
        </w:rPr>
        <w:t xml:space="preserve">, </w:t>
      </w:r>
    </w:p>
    <w:p w14:paraId="5D7C7F5A" w14:textId="77777777" w:rsidR="00744EE7" w:rsidRPr="00D53476" w:rsidRDefault="00453208" w:rsidP="00682780">
      <w:pPr>
        <w:numPr>
          <w:ilvl w:val="0"/>
          <w:numId w:val="12"/>
        </w:numPr>
        <w:jc w:val="both"/>
        <w:rPr>
          <w:rFonts w:ascii="Arial" w:hAnsi="Arial" w:cs="Arial"/>
          <w:sz w:val="22"/>
          <w:szCs w:val="22"/>
        </w:rPr>
      </w:pPr>
      <w:r w:rsidRPr="00D53476">
        <w:rPr>
          <w:rFonts w:ascii="Arial" w:hAnsi="Arial" w:cs="Arial"/>
          <w:sz w:val="22"/>
          <w:szCs w:val="22"/>
        </w:rPr>
        <w:t>zwłoki</w:t>
      </w:r>
      <w:r w:rsidR="00212DDA" w:rsidRPr="00D53476">
        <w:rPr>
          <w:rFonts w:ascii="Arial" w:hAnsi="Arial" w:cs="Arial"/>
          <w:sz w:val="22"/>
          <w:szCs w:val="22"/>
        </w:rPr>
        <w:t xml:space="preserve"> w usunięciu wadi braków </w:t>
      </w:r>
      <w:r w:rsidR="00744EE7" w:rsidRPr="00D53476">
        <w:rPr>
          <w:rFonts w:ascii="Arial" w:hAnsi="Arial" w:cs="Arial"/>
          <w:sz w:val="22"/>
          <w:szCs w:val="22"/>
        </w:rPr>
        <w:t xml:space="preserve">stwierdzonych przy odbiorze </w:t>
      </w:r>
      <w:r w:rsidR="00212DDA" w:rsidRPr="00D53476">
        <w:rPr>
          <w:rFonts w:ascii="Arial" w:hAnsi="Arial" w:cs="Arial"/>
          <w:sz w:val="22"/>
          <w:szCs w:val="22"/>
        </w:rPr>
        <w:t xml:space="preserve">przedmiotu zamówienia </w:t>
      </w:r>
      <w:r w:rsidR="00BA1689" w:rsidRPr="00D53476">
        <w:rPr>
          <w:rFonts w:ascii="Arial" w:hAnsi="Arial" w:cs="Arial"/>
          <w:sz w:val="22"/>
          <w:szCs w:val="22"/>
        </w:rPr>
        <w:br/>
      </w:r>
      <w:r w:rsidR="006D57C7" w:rsidRPr="00D53476">
        <w:rPr>
          <w:rFonts w:ascii="Arial" w:hAnsi="Arial" w:cs="Arial"/>
          <w:sz w:val="22"/>
          <w:szCs w:val="22"/>
        </w:rPr>
        <w:t>w wysokości 0,2</w:t>
      </w:r>
      <w:r w:rsidR="00744EE7" w:rsidRPr="00D53476">
        <w:rPr>
          <w:rFonts w:ascii="Arial" w:hAnsi="Arial" w:cs="Arial"/>
          <w:sz w:val="22"/>
          <w:szCs w:val="22"/>
        </w:rPr>
        <w:t xml:space="preserve"> %</w:t>
      </w:r>
      <w:r w:rsidR="00212DDA" w:rsidRPr="00D53476">
        <w:rPr>
          <w:rFonts w:ascii="Arial" w:hAnsi="Arial" w:cs="Arial"/>
          <w:sz w:val="22"/>
          <w:szCs w:val="22"/>
        </w:rPr>
        <w:t xml:space="preserve"> wynagrodzenia </w:t>
      </w:r>
      <w:r w:rsidR="00744EE7" w:rsidRPr="00D53476">
        <w:rPr>
          <w:rFonts w:ascii="Arial" w:hAnsi="Arial" w:cs="Arial"/>
          <w:sz w:val="22"/>
          <w:szCs w:val="22"/>
        </w:rPr>
        <w:t xml:space="preserve">brutto określonego w §7 </w:t>
      </w:r>
      <w:r w:rsidR="00212DDA" w:rsidRPr="00D53476">
        <w:rPr>
          <w:rFonts w:ascii="Arial" w:hAnsi="Arial" w:cs="Arial"/>
          <w:sz w:val="22"/>
          <w:szCs w:val="22"/>
        </w:rPr>
        <w:t xml:space="preserve">ust. 1 </w:t>
      </w:r>
      <w:r w:rsidR="00744EE7" w:rsidRPr="00D53476">
        <w:rPr>
          <w:rFonts w:ascii="Arial" w:hAnsi="Arial" w:cs="Arial"/>
          <w:sz w:val="22"/>
          <w:szCs w:val="22"/>
        </w:rPr>
        <w:t>umowy z</w:t>
      </w:r>
      <w:r w:rsidR="00212DDA" w:rsidRPr="00D53476">
        <w:rPr>
          <w:rFonts w:ascii="Arial" w:hAnsi="Arial" w:cs="Arial"/>
          <w:sz w:val="22"/>
          <w:szCs w:val="22"/>
        </w:rPr>
        <w:t>a k</w:t>
      </w:r>
      <w:r w:rsidRPr="00D53476">
        <w:rPr>
          <w:rFonts w:ascii="Arial" w:hAnsi="Arial" w:cs="Arial"/>
          <w:sz w:val="22"/>
          <w:szCs w:val="22"/>
        </w:rPr>
        <w:t>ażdy rozpoczęty dzień zwłoki</w:t>
      </w:r>
      <w:r w:rsidR="00744EE7" w:rsidRPr="00D53476">
        <w:rPr>
          <w:rFonts w:ascii="Arial" w:hAnsi="Arial" w:cs="Arial"/>
          <w:sz w:val="22"/>
          <w:szCs w:val="22"/>
        </w:rPr>
        <w:t xml:space="preserve"> l</w:t>
      </w:r>
      <w:r w:rsidR="00212DDA" w:rsidRPr="00D53476">
        <w:rPr>
          <w:rFonts w:ascii="Arial" w:hAnsi="Arial" w:cs="Arial"/>
          <w:sz w:val="22"/>
          <w:szCs w:val="22"/>
        </w:rPr>
        <w:t xml:space="preserve">iczony od terminu wyznaczonego </w:t>
      </w:r>
      <w:r w:rsidR="00744EE7" w:rsidRPr="00D53476">
        <w:rPr>
          <w:rFonts w:ascii="Arial" w:hAnsi="Arial" w:cs="Arial"/>
          <w:sz w:val="22"/>
          <w:szCs w:val="22"/>
        </w:rPr>
        <w:t>na usunięcie wad</w:t>
      </w:r>
      <w:r w:rsidRPr="00D53476">
        <w:rPr>
          <w:rFonts w:ascii="Arial" w:hAnsi="Arial" w:cs="Arial"/>
          <w:sz w:val="22"/>
          <w:szCs w:val="22"/>
        </w:rPr>
        <w:t>/braków</w:t>
      </w:r>
      <w:r w:rsidR="00744EE7" w:rsidRPr="00D53476">
        <w:rPr>
          <w:rFonts w:ascii="Arial" w:hAnsi="Arial" w:cs="Arial"/>
          <w:sz w:val="22"/>
          <w:szCs w:val="22"/>
        </w:rPr>
        <w:t>,</w:t>
      </w:r>
    </w:p>
    <w:p w14:paraId="0C2E8D3F" w14:textId="77777777" w:rsidR="00744EE7" w:rsidRPr="00D53476" w:rsidRDefault="00453208" w:rsidP="00682780">
      <w:pPr>
        <w:numPr>
          <w:ilvl w:val="0"/>
          <w:numId w:val="12"/>
        </w:numPr>
        <w:jc w:val="both"/>
        <w:rPr>
          <w:rFonts w:ascii="Arial" w:hAnsi="Arial" w:cs="Arial"/>
          <w:sz w:val="22"/>
          <w:szCs w:val="22"/>
        </w:rPr>
      </w:pPr>
      <w:r w:rsidRPr="00D53476">
        <w:rPr>
          <w:rFonts w:ascii="Arial" w:hAnsi="Arial" w:cs="Arial"/>
          <w:sz w:val="22"/>
          <w:szCs w:val="22"/>
        </w:rPr>
        <w:t>zwłoki w usunięciu wad</w:t>
      </w:r>
      <w:r w:rsidR="00744EE7" w:rsidRPr="00D53476">
        <w:rPr>
          <w:rFonts w:ascii="Arial" w:hAnsi="Arial" w:cs="Arial"/>
          <w:sz w:val="22"/>
          <w:szCs w:val="22"/>
        </w:rPr>
        <w:t xml:space="preserve"> stwierdzonych w okresie gwara</w:t>
      </w:r>
      <w:r w:rsidR="006D57C7" w:rsidRPr="00D53476">
        <w:rPr>
          <w:rFonts w:ascii="Arial" w:hAnsi="Arial" w:cs="Arial"/>
          <w:sz w:val="22"/>
          <w:szCs w:val="22"/>
        </w:rPr>
        <w:t>ncji lub rękojmi w wysokości 0,1</w:t>
      </w:r>
      <w:r w:rsidR="00744EE7" w:rsidRPr="00D53476">
        <w:rPr>
          <w:rFonts w:ascii="Arial" w:hAnsi="Arial" w:cs="Arial"/>
          <w:sz w:val="22"/>
          <w:szCs w:val="22"/>
        </w:rPr>
        <w:t xml:space="preserve"> %  wynagrodzenia brutto określonego w §7 </w:t>
      </w:r>
      <w:r w:rsidR="00212DDA" w:rsidRPr="00D53476">
        <w:rPr>
          <w:rFonts w:ascii="Arial" w:hAnsi="Arial" w:cs="Arial"/>
          <w:sz w:val="22"/>
          <w:szCs w:val="22"/>
        </w:rPr>
        <w:t xml:space="preserve">ust. 1 </w:t>
      </w:r>
      <w:r w:rsidR="00744EE7" w:rsidRPr="00D53476">
        <w:rPr>
          <w:rFonts w:ascii="Arial" w:hAnsi="Arial" w:cs="Arial"/>
          <w:sz w:val="22"/>
          <w:szCs w:val="22"/>
        </w:rPr>
        <w:t xml:space="preserve">umowy </w:t>
      </w:r>
      <w:r w:rsidR="00212DDA" w:rsidRPr="00D53476">
        <w:rPr>
          <w:rFonts w:ascii="Arial" w:hAnsi="Arial" w:cs="Arial"/>
          <w:sz w:val="22"/>
          <w:szCs w:val="22"/>
        </w:rPr>
        <w:t xml:space="preserve">za każdy rozpoczęty dzień </w:t>
      </w:r>
      <w:r w:rsidRPr="00D53476">
        <w:rPr>
          <w:rFonts w:ascii="Arial" w:hAnsi="Arial" w:cs="Arial"/>
          <w:sz w:val="22"/>
          <w:szCs w:val="22"/>
        </w:rPr>
        <w:t>zwłoki</w:t>
      </w:r>
      <w:r w:rsidR="00744EE7" w:rsidRPr="00D53476">
        <w:rPr>
          <w:rFonts w:ascii="Arial" w:hAnsi="Arial" w:cs="Arial"/>
          <w:sz w:val="22"/>
          <w:szCs w:val="22"/>
        </w:rPr>
        <w:t xml:space="preserve"> liczony od terminu </w:t>
      </w:r>
      <w:r w:rsidR="00791F2C" w:rsidRPr="00D53476">
        <w:rPr>
          <w:rFonts w:ascii="Arial" w:hAnsi="Arial" w:cs="Arial"/>
          <w:sz w:val="22"/>
          <w:szCs w:val="22"/>
        </w:rPr>
        <w:t xml:space="preserve">określonego w umowie </w:t>
      </w:r>
      <w:r w:rsidR="00744EE7" w:rsidRPr="00D53476">
        <w:rPr>
          <w:rFonts w:ascii="Arial" w:hAnsi="Arial" w:cs="Arial"/>
          <w:sz w:val="22"/>
          <w:szCs w:val="22"/>
        </w:rPr>
        <w:t>na usunięcie wad,</w:t>
      </w:r>
    </w:p>
    <w:p w14:paraId="70ED57E4" w14:textId="77777777" w:rsidR="00D36DEF" w:rsidRPr="00D53476" w:rsidRDefault="00D36DEF" w:rsidP="00682780">
      <w:pPr>
        <w:numPr>
          <w:ilvl w:val="0"/>
          <w:numId w:val="12"/>
        </w:numPr>
        <w:rPr>
          <w:rFonts w:ascii="Arial" w:hAnsi="Arial" w:cs="Arial"/>
          <w:sz w:val="22"/>
          <w:szCs w:val="22"/>
        </w:rPr>
      </w:pPr>
      <w:r w:rsidRPr="00D53476">
        <w:rPr>
          <w:rFonts w:ascii="Arial" w:hAnsi="Arial" w:cs="Arial"/>
          <w:sz w:val="22"/>
          <w:szCs w:val="22"/>
        </w:rPr>
        <w:t xml:space="preserve">nieobecności w </w:t>
      </w:r>
      <w:r w:rsidR="009E0301" w:rsidRPr="00D53476">
        <w:rPr>
          <w:rFonts w:ascii="Arial" w:hAnsi="Arial" w:cs="Arial"/>
          <w:sz w:val="22"/>
          <w:szCs w:val="22"/>
        </w:rPr>
        <w:t xml:space="preserve">spotkaniu/naradzie </w:t>
      </w:r>
      <w:r w:rsidRPr="00D53476">
        <w:rPr>
          <w:rFonts w:ascii="Arial" w:hAnsi="Arial" w:cs="Arial"/>
          <w:sz w:val="22"/>
          <w:szCs w:val="22"/>
        </w:rPr>
        <w:t xml:space="preserve">o której mowa w </w:t>
      </w:r>
      <w:r w:rsidR="009E0301" w:rsidRPr="00D53476">
        <w:rPr>
          <w:rFonts w:ascii="Arial" w:hAnsi="Arial" w:cs="Arial"/>
          <w:sz w:val="22"/>
          <w:szCs w:val="22"/>
        </w:rPr>
        <w:t>§ 2</w:t>
      </w:r>
      <w:r w:rsidR="00E96B79" w:rsidRPr="00D53476">
        <w:rPr>
          <w:rFonts w:ascii="Arial" w:hAnsi="Arial" w:cs="Arial"/>
          <w:sz w:val="22"/>
          <w:szCs w:val="22"/>
        </w:rPr>
        <w:t xml:space="preserve"> </w:t>
      </w:r>
      <w:r w:rsidR="00502556" w:rsidRPr="00D53476">
        <w:rPr>
          <w:rFonts w:ascii="Arial" w:hAnsi="Arial" w:cs="Arial"/>
          <w:sz w:val="22"/>
          <w:szCs w:val="22"/>
        </w:rPr>
        <w:t xml:space="preserve">umowy </w:t>
      </w:r>
      <w:r w:rsidR="00BA5A0C" w:rsidRPr="00D53476">
        <w:rPr>
          <w:rFonts w:ascii="Arial" w:hAnsi="Arial" w:cs="Arial"/>
          <w:sz w:val="22"/>
          <w:szCs w:val="22"/>
        </w:rPr>
        <w:t xml:space="preserve">w </w:t>
      </w:r>
      <w:r w:rsidR="008F3F91" w:rsidRPr="00D53476">
        <w:rPr>
          <w:rFonts w:ascii="Arial" w:hAnsi="Arial" w:cs="Arial"/>
          <w:sz w:val="22"/>
          <w:szCs w:val="22"/>
        </w:rPr>
        <w:t>wysokości</w:t>
      </w:r>
      <w:r w:rsidR="0057559E" w:rsidRPr="00D53476">
        <w:rPr>
          <w:rFonts w:ascii="Arial" w:hAnsi="Arial" w:cs="Arial"/>
          <w:sz w:val="22"/>
          <w:szCs w:val="22"/>
        </w:rPr>
        <w:t xml:space="preserve"> 5</w:t>
      </w:r>
      <w:r w:rsidRPr="00D53476">
        <w:rPr>
          <w:rFonts w:ascii="Arial" w:hAnsi="Arial" w:cs="Arial"/>
          <w:sz w:val="22"/>
          <w:szCs w:val="22"/>
        </w:rPr>
        <w:t xml:space="preserve">00,00 zł z tytułu każdorazowej </w:t>
      </w:r>
      <w:r w:rsidR="009E0301" w:rsidRPr="00D53476">
        <w:rPr>
          <w:rFonts w:ascii="Arial" w:hAnsi="Arial" w:cs="Arial"/>
          <w:sz w:val="22"/>
          <w:szCs w:val="22"/>
        </w:rPr>
        <w:t>nieobecności</w:t>
      </w:r>
      <w:r w:rsidR="00502556" w:rsidRPr="00D53476">
        <w:rPr>
          <w:rFonts w:ascii="Arial" w:hAnsi="Arial" w:cs="Arial"/>
          <w:sz w:val="22"/>
          <w:szCs w:val="22"/>
        </w:rPr>
        <w:t>,</w:t>
      </w:r>
    </w:p>
    <w:p w14:paraId="5C51B3E5" w14:textId="720F13AA" w:rsidR="00E04250" w:rsidRPr="00D53476" w:rsidRDefault="00E04250" w:rsidP="00E04250">
      <w:pPr>
        <w:numPr>
          <w:ilvl w:val="0"/>
          <w:numId w:val="12"/>
        </w:numPr>
        <w:jc w:val="both"/>
        <w:rPr>
          <w:rFonts w:ascii="Arial" w:hAnsi="Arial" w:cs="Arial"/>
          <w:sz w:val="22"/>
          <w:szCs w:val="22"/>
        </w:rPr>
      </w:pPr>
      <w:r w:rsidRPr="00D53476">
        <w:rPr>
          <w:rFonts w:ascii="Arial" w:hAnsi="Arial" w:cs="Arial"/>
          <w:sz w:val="22"/>
          <w:szCs w:val="22"/>
        </w:rPr>
        <w:t xml:space="preserve">w przypadku braku zapłaty lub nieterminowej zapłaty wynagrodzenia należnego </w:t>
      </w:r>
      <w:r w:rsidR="00034B6C" w:rsidRPr="00D53476">
        <w:rPr>
          <w:rFonts w:ascii="Arial" w:hAnsi="Arial" w:cs="Arial"/>
          <w:sz w:val="22"/>
          <w:szCs w:val="22"/>
        </w:rPr>
        <w:t>podwykonawcom</w:t>
      </w:r>
      <w:r w:rsidRPr="00D53476">
        <w:rPr>
          <w:rFonts w:ascii="Arial" w:hAnsi="Arial" w:cs="Arial"/>
          <w:sz w:val="22"/>
          <w:szCs w:val="22"/>
        </w:rPr>
        <w:t xml:space="preserve"> z tytułu zmiany wysokości </w:t>
      </w:r>
      <w:r w:rsidR="00034B6C" w:rsidRPr="00D53476">
        <w:rPr>
          <w:rFonts w:ascii="Arial" w:hAnsi="Arial" w:cs="Arial"/>
          <w:sz w:val="22"/>
          <w:szCs w:val="22"/>
        </w:rPr>
        <w:t>wynagrodzenia</w:t>
      </w:r>
      <w:r w:rsidRPr="00D53476">
        <w:rPr>
          <w:rFonts w:ascii="Arial" w:hAnsi="Arial" w:cs="Arial"/>
          <w:sz w:val="22"/>
          <w:szCs w:val="22"/>
        </w:rPr>
        <w:t>, o którym mowa za § 17</w:t>
      </w:r>
      <w:r w:rsidRPr="00D53476">
        <w:rPr>
          <w:rFonts w:ascii="Arial" w:hAnsi="Arial" w:cs="Arial"/>
          <w:sz w:val="22"/>
          <w:szCs w:val="22"/>
          <w:vertAlign w:val="superscript"/>
        </w:rPr>
        <w:t xml:space="preserve"> </w:t>
      </w:r>
      <w:r w:rsidRPr="00D53476">
        <w:rPr>
          <w:rFonts w:ascii="Arial" w:hAnsi="Arial" w:cs="Arial"/>
          <w:sz w:val="22"/>
          <w:szCs w:val="22"/>
        </w:rPr>
        <w:t xml:space="preserve">umowy w wysokości 0,2 % wartości brutto tej umowy za każdy </w:t>
      </w:r>
      <w:r w:rsidR="00034B6C" w:rsidRPr="00D53476">
        <w:rPr>
          <w:rFonts w:ascii="Arial" w:hAnsi="Arial" w:cs="Arial"/>
          <w:sz w:val="22"/>
          <w:szCs w:val="22"/>
        </w:rPr>
        <w:t>dzień</w:t>
      </w:r>
      <w:r w:rsidRPr="00D53476">
        <w:rPr>
          <w:rFonts w:ascii="Arial" w:hAnsi="Arial" w:cs="Arial"/>
          <w:sz w:val="22"/>
          <w:szCs w:val="22"/>
        </w:rPr>
        <w:t xml:space="preserve"> zwłoki od upływu terminu,  w którym zapłata powinna najpóźniej zostać dokonana.</w:t>
      </w:r>
    </w:p>
    <w:p w14:paraId="456F51F3" w14:textId="77777777" w:rsidR="00502556" w:rsidRPr="00D53476" w:rsidRDefault="00502556" w:rsidP="00682780">
      <w:pPr>
        <w:numPr>
          <w:ilvl w:val="0"/>
          <w:numId w:val="12"/>
        </w:numPr>
        <w:jc w:val="both"/>
        <w:rPr>
          <w:rFonts w:ascii="Arial" w:hAnsi="Arial" w:cs="Arial"/>
          <w:sz w:val="22"/>
          <w:szCs w:val="22"/>
        </w:rPr>
      </w:pPr>
      <w:r w:rsidRPr="00D53476">
        <w:rPr>
          <w:rFonts w:ascii="Arial" w:hAnsi="Arial" w:cs="Arial"/>
          <w:sz w:val="22"/>
          <w:szCs w:val="22"/>
        </w:rPr>
        <w:t>odstąpienia od umowy przez Zamawiającego z przyczyn leżących po stronie Wykonawcy w wysokości 20% wynagrodzenia brutto określonego w §7 ust. 1 umowy.</w:t>
      </w:r>
    </w:p>
    <w:p w14:paraId="5AA7B77C" w14:textId="77777777" w:rsidR="00453208" w:rsidRPr="00D53476" w:rsidRDefault="00453208" w:rsidP="00682780">
      <w:pPr>
        <w:numPr>
          <w:ilvl w:val="0"/>
          <w:numId w:val="12"/>
        </w:numPr>
        <w:jc w:val="both"/>
        <w:rPr>
          <w:rFonts w:ascii="Arial" w:hAnsi="Arial" w:cs="Arial"/>
          <w:sz w:val="22"/>
          <w:szCs w:val="22"/>
        </w:rPr>
      </w:pPr>
      <w:r w:rsidRPr="00D53476">
        <w:rPr>
          <w:rFonts w:ascii="Arial" w:hAnsi="Arial" w:cs="Arial"/>
          <w:sz w:val="22"/>
          <w:szCs w:val="22"/>
        </w:rPr>
        <w:t xml:space="preserve">odstąpienia od umowy przez Wykonawcę z przyczyn niezależnych od Zamawiającego </w:t>
      </w:r>
      <w:r w:rsidR="00BA5A0C" w:rsidRPr="00D53476">
        <w:rPr>
          <w:rFonts w:ascii="Arial" w:hAnsi="Arial" w:cs="Arial"/>
          <w:sz w:val="22"/>
          <w:szCs w:val="22"/>
        </w:rPr>
        <w:br/>
      </w:r>
      <w:r w:rsidRPr="00D53476">
        <w:rPr>
          <w:rFonts w:ascii="Arial" w:hAnsi="Arial" w:cs="Arial"/>
          <w:sz w:val="22"/>
          <w:szCs w:val="22"/>
        </w:rPr>
        <w:t>w wysokości 20% wynagrodzenia brutto określonego w §7 ust. 1 umowy.</w:t>
      </w:r>
    </w:p>
    <w:p w14:paraId="6F36F293" w14:textId="77777777" w:rsidR="00453208" w:rsidRPr="00D53476" w:rsidRDefault="00453208" w:rsidP="00682780">
      <w:pPr>
        <w:autoSpaceDE w:val="0"/>
        <w:autoSpaceDN w:val="0"/>
        <w:adjustRightInd w:val="0"/>
        <w:ind w:left="426"/>
        <w:rPr>
          <w:rFonts w:ascii="Arial" w:hAnsi="Arial" w:cs="Arial"/>
          <w:strike/>
          <w:sz w:val="22"/>
          <w:szCs w:val="22"/>
          <w:highlight w:val="yellow"/>
        </w:rPr>
      </w:pPr>
    </w:p>
    <w:p w14:paraId="2A04EC23" w14:textId="77777777" w:rsidR="00744EE7" w:rsidRPr="00D53476" w:rsidRDefault="00744EE7" w:rsidP="00682780">
      <w:pPr>
        <w:numPr>
          <w:ilvl w:val="0"/>
          <w:numId w:val="13"/>
        </w:numPr>
        <w:tabs>
          <w:tab w:val="clear" w:pos="720"/>
          <w:tab w:val="num" w:pos="426"/>
        </w:tabs>
        <w:ind w:left="426"/>
        <w:jc w:val="both"/>
        <w:rPr>
          <w:rFonts w:ascii="Arial" w:hAnsi="Arial" w:cs="Arial"/>
          <w:sz w:val="22"/>
          <w:szCs w:val="22"/>
        </w:rPr>
      </w:pPr>
      <w:r w:rsidRPr="00D53476">
        <w:rPr>
          <w:rFonts w:ascii="Arial" w:hAnsi="Arial" w:cs="Arial"/>
          <w:sz w:val="22"/>
          <w:szCs w:val="22"/>
        </w:rPr>
        <w:t>Realizacja roszczeń Zamawiającego z tytułu kar umownych nastąpi przez potrącenie kwoty kary umownej z należności przysługującej Wykonawcy, na co Wykonawca wyraża zgodę.</w:t>
      </w:r>
    </w:p>
    <w:p w14:paraId="19E3C293" w14:textId="77777777" w:rsidR="00672A7A" w:rsidRPr="00D53476" w:rsidRDefault="00744EE7" w:rsidP="00682780">
      <w:pPr>
        <w:numPr>
          <w:ilvl w:val="0"/>
          <w:numId w:val="13"/>
        </w:numPr>
        <w:tabs>
          <w:tab w:val="clear" w:pos="720"/>
          <w:tab w:val="num" w:pos="426"/>
        </w:tabs>
        <w:ind w:left="426"/>
        <w:jc w:val="both"/>
        <w:rPr>
          <w:rFonts w:ascii="Arial" w:hAnsi="Arial" w:cs="Arial"/>
          <w:sz w:val="22"/>
          <w:szCs w:val="22"/>
        </w:rPr>
      </w:pPr>
      <w:r w:rsidRPr="00D53476">
        <w:rPr>
          <w:rFonts w:ascii="Arial" w:hAnsi="Arial" w:cs="Arial"/>
          <w:sz w:val="22"/>
          <w:szCs w:val="22"/>
        </w:rPr>
        <w:t>Za</w:t>
      </w:r>
      <w:r w:rsidR="00502556" w:rsidRPr="00D53476">
        <w:rPr>
          <w:rFonts w:ascii="Arial" w:hAnsi="Arial" w:cs="Arial"/>
          <w:sz w:val="22"/>
          <w:szCs w:val="22"/>
        </w:rPr>
        <w:t>mawiający zapłaci Wykonawcy karę</w:t>
      </w:r>
      <w:r w:rsidRPr="00D53476">
        <w:rPr>
          <w:rFonts w:ascii="Arial" w:hAnsi="Arial" w:cs="Arial"/>
          <w:sz w:val="22"/>
          <w:szCs w:val="22"/>
        </w:rPr>
        <w:t xml:space="preserve"> umown</w:t>
      </w:r>
      <w:r w:rsidR="00502556" w:rsidRPr="00D53476">
        <w:rPr>
          <w:rFonts w:ascii="Arial" w:hAnsi="Arial" w:cs="Arial"/>
          <w:sz w:val="22"/>
          <w:szCs w:val="22"/>
        </w:rPr>
        <w:t xml:space="preserve">ą </w:t>
      </w:r>
      <w:r w:rsidRPr="00D53476">
        <w:rPr>
          <w:rFonts w:ascii="Arial" w:hAnsi="Arial" w:cs="Arial"/>
          <w:sz w:val="22"/>
          <w:szCs w:val="22"/>
        </w:rPr>
        <w:t>za odstąpienie od umowy z przyczyn leżących po stronie Zamawia</w:t>
      </w:r>
      <w:r w:rsidR="00EA7A24" w:rsidRPr="00D53476">
        <w:rPr>
          <w:rFonts w:ascii="Arial" w:hAnsi="Arial" w:cs="Arial"/>
          <w:sz w:val="22"/>
          <w:szCs w:val="22"/>
        </w:rPr>
        <w:t>jącego w wysokości</w:t>
      </w:r>
      <w:r w:rsidR="006D57C7" w:rsidRPr="00D53476">
        <w:rPr>
          <w:rFonts w:ascii="Arial" w:hAnsi="Arial" w:cs="Arial"/>
          <w:sz w:val="22"/>
          <w:szCs w:val="22"/>
        </w:rPr>
        <w:t xml:space="preserve"> 20%</w:t>
      </w:r>
      <w:r w:rsidR="00502556" w:rsidRPr="00D53476">
        <w:rPr>
          <w:rFonts w:ascii="Arial" w:hAnsi="Arial" w:cs="Arial"/>
          <w:sz w:val="22"/>
          <w:szCs w:val="22"/>
        </w:rPr>
        <w:t>wynagrodzenia brutto określonego w §7 ust. 1 umowy.</w:t>
      </w:r>
    </w:p>
    <w:p w14:paraId="51AC3C4C" w14:textId="77777777" w:rsidR="00672A7A" w:rsidRPr="00D53476" w:rsidRDefault="00672A7A" w:rsidP="00682780">
      <w:pPr>
        <w:numPr>
          <w:ilvl w:val="0"/>
          <w:numId w:val="13"/>
        </w:numPr>
        <w:tabs>
          <w:tab w:val="clear" w:pos="720"/>
          <w:tab w:val="num" w:pos="426"/>
        </w:tabs>
        <w:ind w:left="426"/>
        <w:jc w:val="both"/>
        <w:rPr>
          <w:rFonts w:ascii="Arial" w:hAnsi="Arial" w:cs="Arial"/>
          <w:sz w:val="22"/>
          <w:szCs w:val="22"/>
        </w:rPr>
      </w:pPr>
      <w:r w:rsidRPr="00D53476">
        <w:rPr>
          <w:rFonts w:ascii="Arial" w:hAnsi="Arial" w:cs="Arial"/>
          <w:sz w:val="22"/>
          <w:szCs w:val="22"/>
        </w:rPr>
        <w:t xml:space="preserve">Łączna wysokość kar umownych, których zapłaty może dochodzić Zamawiający do Wykonawcy, nie może przekroczyć </w:t>
      </w:r>
      <w:r w:rsidR="002D26D5" w:rsidRPr="00D53476">
        <w:rPr>
          <w:rFonts w:ascii="Arial" w:hAnsi="Arial" w:cs="Arial"/>
          <w:sz w:val="22"/>
          <w:szCs w:val="22"/>
        </w:rPr>
        <w:t>3</w:t>
      </w:r>
      <w:r w:rsidRPr="00D53476">
        <w:rPr>
          <w:rFonts w:ascii="Arial" w:hAnsi="Arial" w:cs="Arial"/>
          <w:sz w:val="22"/>
          <w:szCs w:val="22"/>
        </w:rPr>
        <w:t>0% wynagrodzenia umownego brutto wskazanego w ust. 7 ust. 1.</w:t>
      </w:r>
    </w:p>
    <w:p w14:paraId="5792009B" w14:textId="77777777" w:rsidR="00672A7A" w:rsidRPr="00D53476" w:rsidRDefault="00672A7A" w:rsidP="00682780">
      <w:pPr>
        <w:numPr>
          <w:ilvl w:val="0"/>
          <w:numId w:val="13"/>
        </w:numPr>
        <w:tabs>
          <w:tab w:val="clear" w:pos="720"/>
          <w:tab w:val="num" w:pos="426"/>
        </w:tabs>
        <w:ind w:left="426"/>
        <w:jc w:val="both"/>
        <w:rPr>
          <w:rFonts w:ascii="Arial" w:hAnsi="Arial" w:cs="Arial"/>
          <w:sz w:val="22"/>
          <w:szCs w:val="22"/>
        </w:rPr>
      </w:pPr>
      <w:r w:rsidRPr="00D53476">
        <w:rPr>
          <w:rFonts w:ascii="Arial" w:hAnsi="Arial" w:cs="Arial"/>
          <w:sz w:val="22"/>
          <w:szCs w:val="22"/>
        </w:rPr>
        <w:t xml:space="preserve">Łączna wysokość kar umownych, których zapłaty może dochodzić Wykonawca do Zamawiającego, nie może przekroczyć </w:t>
      </w:r>
      <w:r w:rsidR="002D26D5" w:rsidRPr="00D53476">
        <w:rPr>
          <w:rFonts w:ascii="Arial" w:hAnsi="Arial" w:cs="Arial"/>
          <w:sz w:val="22"/>
          <w:szCs w:val="22"/>
        </w:rPr>
        <w:t>3</w:t>
      </w:r>
      <w:r w:rsidRPr="00D53476">
        <w:rPr>
          <w:rFonts w:ascii="Arial" w:hAnsi="Arial" w:cs="Arial"/>
          <w:sz w:val="22"/>
          <w:szCs w:val="22"/>
        </w:rPr>
        <w:t xml:space="preserve">0% wynagrodzenia umownego brutto wskazanego </w:t>
      </w:r>
      <w:r w:rsidR="005C6DC6" w:rsidRPr="00D53476">
        <w:rPr>
          <w:rFonts w:ascii="Arial" w:hAnsi="Arial" w:cs="Arial"/>
          <w:sz w:val="22"/>
          <w:szCs w:val="22"/>
        </w:rPr>
        <w:br/>
      </w:r>
      <w:r w:rsidRPr="00D53476">
        <w:rPr>
          <w:rFonts w:ascii="Arial" w:hAnsi="Arial" w:cs="Arial"/>
          <w:sz w:val="22"/>
          <w:szCs w:val="22"/>
        </w:rPr>
        <w:t>w ust. 7 ust. 1.</w:t>
      </w:r>
    </w:p>
    <w:p w14:paraId="172E21B6" w14:textId="77777777" w:rsidR="00744EE7" w:rsidRPr="00D53476" w:rsidRDefault="00744EE7" w:rsidP="00682780">
      <w:pPr>
        <w:numPr>
          <w:ilvl w:val="0"/>
          <w:numId w:val="13"/>
        </w:numPr>
        <w:tabs>
          <w:tab w:val="clear" w:pos="720"/>
          <w:tab w:val="num" w:pos="426"/>
        </w:tabs>
        <w:ind w:left="426"/>
        <w:jc w:val="both"/>
        <w:rPr>
          <w:rFonts w:ascii="Arial" w:hAnsi="Arial" w:cs="Arial"/>
          <w:sz w:val="22"/>
          <w:szCs w:val="22"/>
        </w:rPr>
      </w:pPr>
      <w:r w:rsidRPr="00D53476">
        <w:rPr>
          <w:rFonts w:ascii="Arial" w:hAnsi="Arial" w:cs="Arial"/>
          <w:sz w:val="22"/>
          <w:szCs w:val="22"/>
        </w:rPr>
        <w:t>W przypadku, gdy kary umowne nie będą pokrywały poniesionych szkód</w:t>
      </w:r>
      <w:r w:rsidR="00502556" w:rsidRPr="00D53476">
        <w:rPr>
          <w:rFonts w:ascii="Arial" w:hAnsi="Arial" w:cs="Arial"/>
          <w:sz w:val="22"/>
          <w:szCs w:val="22"/>
        </w:rPr>
        <w:t xml:space="preserve">, strony zastrzegają prawo </w:t>
      </w:r>
      <w:r w:rsidRPr="00D53476">
        <w:rPr>
          <w:rFonts w:ascii="Arial" w:hAnsi="Arial" w:cs="Arial"/>
          <w:sz w:val="22"/>
          <w:szCs w:val="22"/>
        </w:rPr>
        <w:t xml:space="preserve">dochodzenia odszkodowania uzupełniającego na zasadach ogólnych. </w:t>
      </w:r>
    </w:p>
    <w:p w14:paraId="5FD01011" w14:textId="77777777" w:rsidR="00744EE7" w:rsidRPr="00D53476" w:rsidRDefault="00744EE7" w:rsidP="00682780">
      <w:pPr>
        <w:numPr>
          <w:ilvl w:val="0"/>
          <w:numId w:val="13"/>
        </w:numPr>
        <w:tabs>
          <w:tab w:val="clear" w:pos="720"/>
          <w:tab w:val="num" w:pos="426"/>
        </w:tabs>
        <w:ind w:left="426"/>
        <w:jc w:val="both"/>
        <w:rPr>
          <w:rFonts w:ascii="Arial" w:hAnsi="Arial" w:cs="Arial"/>
          <w:sz w:val="22"/>
          <w:szCs w:val="22"/>
        </w:rPr>
      </w:pPr>
      <w:r w:rsidRPr="00D53476">
        <w:rPr>
          <w:rFonts w:ascii="Arial" w:hAnsi="Arial" w:cs="Arial"/>
          <w:sz w:val="22"/>
          <w:szCs w:val="22"/>
        </w:rPr>
        <w:t>W uzasadnionych przypadkach strony mogą ods</w:t>
      </w:r>
      <w:r w:rsidR="00791F2C" w:rsidRPr="00D53476">
        <w:rPr>
          <w:rFonts w:ascii="Arial" w:hAnsi="Arial" w:cs="Arial"/>
          <w:sz w:val="22"/>
          <w:szCs w:val="22"/>
        </w:rPr>
        <w:t>tąpić od stosowania kar umownych</w:t>
      </w:r>
      <w:r w:rsidRPr="00D53476">
        <w:rPr>
          <w:rFonts w:ascii="Arial" w:hAnsi="Arial" w:cs="Arial"/>
          <w:sz w:val="22"/>
          <w:szCs w:val="22"/>
        </w:rPr>
        <w:t>.</w:t>
      </w:r>
    </w:p>
    <w:p w14:paraId="6669D4F7" w14:textId="5F49A601" w:rsidR="00B61C3A" w:rsidRPr="00D53476" w:rsidRDefault="00B61C3A" w:rsidP="00682780">
      <w:pPr>
        <w:tabs>
          <w:tab w:val="left" w:pos="27264"/>
          <w:tab w:val="left" w:pos="30580"/>
        </w:tabs>
        <w:ind w:left="426" w:hanging="426"/>
        <w:jc w:val="both"/>
        <w:rPr>
          <w:rFonts w:ascii="Arial" w:hAnsi="Arial" w:cs="Arial"/>
          <w:sz w:val="22"/>
          <w:szCs w:val="22"/>
        </w:rPr>
      </w:pPr>
      <w:r w:rsidRPr="00D53476">
        <w:rPr>
          <w:rFonts w:ascii="Arial" w:hAnsi="Arial" w:cs="Arial"/>
          <w:sz w:val="22"/>
          <w:szCs w:val="22"/>
        </w:rPr>
        <w:t>.</w:t>
      </w:r>
    </w:p>
    <w:p w14:paraId="051BE94B" w14:textId="6BC3BDCC" w:rsidR="00B61C3A" w:rsidRPr="00D53476" w:rsidRDefault="00B61C3A" w:rsidP="00682780">
      <w:pPr>
        <w:tabs>
          <w:tab w:val="left" w:pos="720"/>
        </w:tabs>
        <w:ind w:left="360"/>
        <w:jc w:val="center"/>
        <w:rPr>
          <w:rFonts w:ascii="Arial" w:hAnsi="Arial" w:cs="Arial"/>
          <w:b/>
          <w:sz w:val="22"/>
          <w:szCs w:val="22"/>
        </w:rPr>
      </w:pPr>
      <w:r w:rsidRPr="00D53476">
        <w:rPr>
          <w:rFonts w:ascii="Arial" w:hAnsi="Arial" w:cs="Arial"/>
          <w:b/>
          <w:sz w:val="22"/>
          <w:szCs w:val="22"/>
        </w:rPr>
        <w:t>§ 1</w:t>
      </w:r>
      <w:r w:rsidR="00D51F6C" w:rsidRPr="00D53476">
        <w:rPr>
          <w:rFonts w:ascii="Arial" w:hAnsi="Arial" w:cs="Arial"/>
          <w:b/>
          <w:sz w:val="22"/>
          <w:szCs w:val="22"/>
        </w:rPr>
        <w:t>4</w:t>
      </w:r>
    </w:p>
    <w:p w14:paraId="1AD18265" w14:textId="77777777" w:rsidR="00744EE7" w:rsidRPr="00D53476" w:rsidRDefault="00744EE7" w:rsidP="00682780">
      <w:pPr>
        <w:tabs>
          <w:tab w:val="left" w:pos="720"/>
        </w:tabs>
        <w:rPr>
          <w:rFonts w:ascii="Arial" w:hAnsi="Arial" w:cs="Arial"/>
          <w:sz w:val="22"/>
          <w:szCs w:val="22"/>
        </w:rPr>
      </w:pPr>
      <w:r w:rsidRPr="00D53476">
        <w:rPr>
          <w:rFonts w:ascii="Arial" w:hAnsi="Arial" w:cs="Arial"/>
          <w:sz w:val="22"/>
          <w:szCs w:val="22"/>
        </w:rPr>
        <w:t xml:space="preserve">Zamawiający może wypowiedzieć </w:t>
      </w:r>
      <w:r w:rsidR="00334CB1" w:rsidRPr="00D53476">
        <w:rPr>
          <w:rFonts w:ascii="Arial" w:hAnsi="Arial" w:cs="Arial"/>
          <w:sz w:val="22"/>
          <w:szCs w:val="22"/>
        </w:rPr>
        <w:t>Wykonawcy umowę z zachowaniem 7-</w:t>
      </w:r>
      <w:r w:rsidRPr="00D53476">
        <w:rPr>
          <w:rFonts w:ascii="Arial" w:hAnsi="Arial" w:cs="Arial"/>
          <w:sz w:val="22"/>
          <w:szCs w:val="22"/>
        </w:rPr>
        <w:t>dniowego okresu wypowiedzenia w przypadku, gdy:</w:t>
      </w:r>
    </w:p>
    <w:p w14:paraId="72840D3E" w14:textId="77777777" w:rsidR="00744EE7" w:rsidRPr="00D53476" w:rsidRDefault="00744EE7" w:rsidP="00682780">
      <w:pPr>
        <w:tabs>
          <w:tab w:val="left" w:pos="720"/>
        </w:tabs>
        <w:jc w:val="both"/>
        <w:rPr>
          <w:rFonts w:ascii="Arial" w:hAnsi="Arial" w:cs="Arial"/>
          <w:sz w:val="22"/>
          <w:szCs w:val="22"/>
        </w:rPr>
      </w:pPr>
      <w:r w:rsidRPr="00D53476">
        <w:rPr>
          <w:rFonts w:ascii="Arial" w:hAnsi="Arial" w:cs="Arial"/>
          <w:sz w:val="22"/>
          <w:szCs w:val="22"/>
        </w:rPr>
        <w:t xml:space="preserve">a) </w:t>
      </w:r>
      <w:r w:rsidR="00334CB1" w:rsidRPr="00D53476">
        <w:rPr>
          <w:rFonts w:ascii="Arial" w:hAnsi="Arial" w:cs="Arial"/>
          <w:sz w:val="22"/>
          <w:szCs w:val="22"/>
        </w:rPr>
        <w:t>Wykonawca nie wykonuje</w:t>
      </w:r>
      <w:r w:rsidRPr="00D53476">
        <w:rPr>
          <w:rFonts w:ascii="Arial" w:hAnsi="Arial" w:cs="Arial"/>
          <w:sz w:val="22"/>
          <w:szCs w:val="22"/>
        </w:rPr>
        <w:t xml:space="preserve"> usługi zgodnie z umową,</w:t>
      </w:r>
    </w:p>
    <w:p w14:paraId="4EFCF856" w14:textId="77777777" w:rsidR="00744EE7" w:rsidRPr="00D53476" w:rsidRDefault="00334CB1" w:rsidP="00682780">
      <w:pPr>
        <w:tabs>
          <w:tab w:val="left" w:pos="720"/>
        </w:tabs>
        <w:jc w:val="both"/>
        <w:rPr>
          <w:rFonts w:ascii="Arial" w:hAnsi="Arial" w:cs="Arial"/>
          <w:sz w:val="22"/>
          <w:szCs w:val="22"/>
        </w:rPr>
      </w:pPr>
      <w:r w:rsidRPr="00D53476">
        <w:rPr>
          <w:rFonts w:ascii="Arial" w:hAnsi="Arial" w:cs="Arial"/>
          <w:sz w:val="22"/>
          <w:szCs w:val="22"/>
        </w:rPr>
        <w:t>b) Wykonawca nie usuwa</w:t>
      </w:r>
      <w:r w:rsidR="00744EE7" w:rsidRPr="00D53476">
        <w:rPr>
          <w:rFonts w:ascii="Arial" w:hAnsi="Arial" w:cs="Arial"/>
          <w:sz w:val="22"/>
          <w:szCs w:val="22"/>
        </w:rPr>
        <w:t xml:space="preserve"> usterek w terminie 7 dni od daty ich stwierdzenia, co </w:t>
      </w:r>
      <w:proofErr w:type="spellStart"/>
      <w:r w:rsidR="00744EE7" w:rsidRPr="00D53476">
        <w:rPr>
          <w:rFonts w:ascii="Arial" w:hAnsi="Arial" w:cs="Arial"/>
          <w:sz w:val="22"/>
          <w:szCs w:val="22"/>
        </w:rPr>
        <w:t>utrudniazakończenie</w:t>
      </w:r>
      <w:proofErr w:type="spellEnd"/>
      <w:r w:rsidR="00744EE7" w:rsidRPr="00D53476">
        <w:rPr>
          <w:rFonts w:ascii="Arial" w:hAnsi="Arial" w:cs="Arial"/>
          <w:sz w:val="22"/>
          <w:szCs w:val="22"/>
        </w:rPr>
        <w:t xml:space="preserve"> usług w terminie,</w:t>
      </w:r>
    </w:p>
    <w:p w14:paraId="59CFDBF9" w14:textId="77777777" w:rsidR="00744EE7" w:rsidRPr="00D53476" w:rsidRDefault="00791F2C" w:rsidP="00682780">
      <w:pPr>
        <w:tabs>
          <w:tab w:val="left" w:pos="720"/>
        </w:tabs>
        <w:jc w:val="both"/>
        <w:rPr>
          <w:rFonts w:ascii="Arial" w:hAnsi="Arial" w:cs="Arial"/>
          <w:sz w:val="22"/>
          <w:szCs w:val="22"/>
        </w:rPr>
      </w:pPr>
      <w:r w:rsidRPr="00D53476">
        <w:rPr>
          <w:rFonts w:ascii="Arial" w:hAnsi="Arial" w:cs="Arial"/>
          <w:sz w:val="22"/>
          <w:szCs w:val="22"/>
        </w:rPr>
        <w:t>c) Wykonawca podzleca usługę</w:t>
      </w:r>
      <w:r w:rsidR="00744EE7" w:rsidRPr="00D53476">
        <w:rPr>
          <w:rFonts w:ascii="Arial" w:hAnsi="Arial" w:cs="Arial"/>
          <w:sz w:val="22"/>
          <w:szCs w:val="22"/>
        </w:rPr>
        <w:t xml:space="preserve"> bez zgody Zamawiającego,</w:t>
      </w:r>
    </w:p>
    <w:p w14:paraId="1636CC68" w14:textId="77777777" w:rsidR="00744EE7" w:rsidRPr="00D53476" w:rsidRDefault="00744EE7" w:rsidP="00682780">
      <w:pPr>
        <w:tabs>
          <w:tab w:val="left" w:pos="720"/>
        </w:tabs>
        <w:jc w:val="both"/>
        <w:rPr>
          <w:rFonts w:ascii="Arial" w:hAnsi="Arial" w:cs="Arial"/>
          <w:sz w:val="22"/>
          <w:szCs w:val="22"/>
        </w:rPr>
      </w:pPr>
      <w:r w:rsidRPr="00D53476">
        <w:rPr>
          <w:rFonts w:ascii="Arial" w:hAnsi="Arial" w:cs="Arial"/>
          <w:sz w:val="22"/>
          <w:szCs w:val="22"/>
        </w:rPr>
        <w:t>d) istnieją inne przeszkody prawne u</w:t>
      </w:r>
      <w:r w:rsidR="00334CB1" w:rsidRPr="00D53476">
        <w:rPr>
          <w:rFonts w:ascii="Arial" w:hAnsi="Arial" w:cs="Arial"/>
          <w:sz w:val="22"/>
          <w:szCs w:val="22"/>
        </w:rPr>
        <w:t>niemożliwiające wykonanie umowy.</w:t>
      </w:r>
    </w:p>
    <w:p w14:paraId="4F4C694D" w14:textId="77777777" w:rsidR="00DD0036" w:rsidRPr="00D53476" w:rsidRDefault="00DD0036" w:rsidP="00682780">
      <w:pPr>
        <w:tabs>
          <w:tab w:val="left" w:pos="720"/>
        </w:tabs>
        <w:jc w:val="both"/>
        <w:rPr>
          <w:rFonts w:ascii="Arial" w:hAnsi="Arial" w:cs="Arial"/>
          <w:sz w:val="22"/>
          <w:szCs w:val="22"/>
        </w:rPr>
      </w:pPr>
    </w:p>
    <w:p w14:paraId="41709FAA" w14:textId="0EFD356C" w:rsidR="00334CB1" w:rsidRPr="00D53476" w:rsidRDefault="00864321" w:rsidP="00682780">
      <w:pPr>
        <w:tabs>
          <w:tab w:val="left" w:pos="720"/>
        </w:tabs>
        <w:jc w:val="center"/>
        <w:rPr>
          <w:rFonts w:ascii="Arial" w:hAnsi="Arial" w:cs="Arial"/>
          <w:b/>
          <w:sz w:val="22"/>
          <w:szCs w:val="22"/>
        </w:rPr>
      </w:pPr>
      <w:r w:rsidRPr="00D53476">
        <w:rPr>
          <w:rFonts w:ascii="Arial" w:hAnsi="Arial" w:cs="Arial"/>
          <w:b/>
          <w:sz w:val="22"/>
          <w:szCs w:val="22"/>
        </w:rPr>
        <w:t>§ 1</w:t>
      </w:r>
      <w:r w:rsidR="00D51F6C" w:rsidRPr="00D53476">
        <w:rPr>
          <w:rFonts w:ascii="Arial" w:hAnsi="Arial" w:cs="Arial"/>
          <w:b/>
          <w:sz w:val="22"/>
          <w:szCs w:val="22"/>
        </w:rPr>
        <w:t>5</w:t>
      </w:r>
    </w:p>
    <w:p w14:paraId="18AA1DCB" w14:textId="77777777" w:rsidR="00334CB1" w:rsidRPr="00D53476" w:rsidRDefault="00744EE7" w:rsidP="00682780">
      <w:pPr>
        <w:pStyle w:val="Bezodstpw1"/>
        <w:numPr>
          <w:ilvl w:val="1"/>
          <w:numId w:val="13"/>
        </w:numPr>
        <w:jc w:val="both"/>
        <w:rPr>
          <w:rFonts w:ascii="Arial" w:hAnsi="Arial" w:cs="Arial"/>
          <w:b/>
          <w:sz w:val="22"/>
          <w:szCs w:val="22"/>
        </w:rPr>
      </w:pPr>
      <w:r w:rsidRPr="00D53476">
        <w:rPr>
          <w:rFonts w:ascii="Arial" w:hAnsi="Arial" w:cs="Arial"/>
          <w:sz w:val="22"/>
          <w:szCs w:val="22"/>
        </w:rPr>
        <w:t>Zamawiający może odstąpić od umowy:</w:t>
      </w:r>
    </w:p>
    <w:p w14:paraId="5145B0D6" w14:textId="77777777" w:rsidR="00A07362" w:rsidRPr="00D53476" w:rsidRDefault="007B3907" w:rsidP="00682780">
      <w:pPr>
        <w:pStyle w:val="Bezodstpw1"/>
        <w:numPr>
          <w:ilvl w:val="0"/>
          <w:numId w:val="14"/>
        </w:numPr>
        <w:jc w:val="both"/>
        <w:rPr>
          <w:rFonts w:ascii="Arial" w:hAnsi="Arial" w:cs="Arial"/>
          <w:sz w:val="22"/>
          <w:szCs w:val="22"/>
        </w:rPr>
      </w:pPr>
      <w:r w:rsidRPr="00D53476">
        <w:rPr>
          <w:rFonts w:ascii="Arial" w:hAnsi="Arial" w:cs="Arial"/>
          <w:sz w:val="22"/>
          <w:szCs w:val="22"/>
        </w:rPr>
        <w:t>gdy Wykonawca nie rozpoczął realizacji przedmiotu umowy bez uzasadnionych przyczyn oraz nie kontynuuje jego realizacji pomimo pisemnego wezwania Zamawiającego;</w:t>
      </w:r>
    </w:p>
    <w:p w14:paraId="799DF581" w14:textId="77777777" w:rsidR="00744EE7" w:rsidRPr="00D53476" w:rsidRDefault="00744EE7" w:rsidP="00682780">
      <w:pPr>
        <w:pStyle w:val="Bezodstpw1"/>
        <w:numPr>
          <w:ilvl w:val="0"/>
          <w:numId w:val="14"/>
        </w:numPr>
        <w:rPr>
          <w:rFonts w:ascii="Arial" w:hAnsi="Arial" w:cs="Arial"/>
          <w:sz w:val="22"/>
          <w:szCs w:val="22"/>
        </w:rPr>
      </w:pPr>
      <w:r w:rsidRPr="00D53476">
        <w:rPr>
          <w:rFonts w:ascii="Arial" w:hAnsi="Arial" w:cs="Arial"/>
          <w:sz w:val="22"/>
          <w:szCs w:val="22"/>
        </w:rPr>
        <w:t>w razie wystąpienia istotnej zm</w:t>
      </w:r>
      <w:r w:rsidR="00370774" w:rsidRPr="00D53476">
        <w:rPr>
          <w:rFonts w:ascii="Arial" w:hAnsi="Arial" w:cs="Arial"/>
          <w:sz w:val="22"/>
          <w:szCs w:val="22"/>
        </w:rPr>
        <w:t>iany okoliczności powodującej, ż</w:t>
      </w:r>
      <w:r w:rsidRPr="00D53476">
        <w:rPr>
          <w:rFonts w:ascii="Arial" w:hAnsi="Arial" w:cs="Arial"/>
          <w:sz w:val="22"/>
          <w:szCs w:val="22"/>
        </w:rPr>
        <w:t>e</w:t>
      </w:r>
      <w:r w:rsidR="00334CB1" w:rsidRPr="00D53476">
        <w:rPr>
          <w:rFonts w:ascii="Arial" w:hAnsi="Arial" w:cs="Arial"/>
          <w:sz w:val="22"/>
          <w:szCs w:val="22"/>
        </w:rPr>
        <w:t xml:space="preserve"> wykonanie umowy nie leży </w:t>
      </w:r>
      <w:r w:rsidR="00DD0036" w:rsidRPr="00D53476">
        <w:rPr>
          <w:rFonts w:ascii="Arial" w:hAnsi="Arial" w:cs="Arial"/>
          <w:sz w:val="22"/>
          <w:szCs w:val="22"/>
        </w:rPr>
        <w:br/>
      </w:r>
      <w:r w:rsidRPr="00D53476">
        <w:rPr>
          <w:rFonts w:ascii="Arial" w:hAnsi="Arial" w:cs="Arial"/>
          <w:sz w:val="22"/>
          <w:szCs w:val="22"/>
        </w:rPr>
        <w:t>w  interesie publicznym, czego nie można było przewidzieć w chwili jej</w:t>
      </w:r>
      <w:r w:rsidR="00334CB1" w:rsidRPr="00D53476">
        <w:rPr>
          <w:rFonts w:ascii="Arial" w:hAnsi="Arial" w:cs="Arial"/>
          <w:sz w:val="22"/>
          <w:szCs w:val="22"/>
        </w:rPr>
        <w:t xml:space="preserve"> zawierania; odstąpienie </w:t>
      </w:r>
      <w:r w:rsidRPr="00D53476">
        <w:rPr>
          <w:rFonts w:ascii="Arial" w:hAnsi="Arial" w:cs="Arial"/>
          <w:sz w:val="22"/>
          <w:szCs w:val="22"/>
        </w:rPr>
        <w:t>może nastąpić przed upływem 30 dni od powzięcia wiadomości o tych okoliczno</w:t>
      </w:r>
      <w:r w:rsidR="00334CB1" w:rsidRPr="00D53476">
        <w:rPr>
          <w:rFonts w:ascii="Arial" w:hAnsi="Arial" w:cs="Arial"/>
          <w:sz w:val="22"/>
          <w:szCs w:val="22"/>
        </w:rPr>
        <w:t>ściach,</w:t>
      </w:r>
    </w:p>
    <w:p w14:paraId="3BE0480E" w14:textId="77777777" w:rsidR="00744EE7" w:rsidRPr="00D53476" w:rsidRDefault="00744EE7" w:rsidP="00682780">
      <w:pPr>
        <w:pStyle w:val="Bezodstpw1"/>
        <w:numPr>
          <w:ilvl w:val="0"/>
          <w:numId w:val="14"/>
        </w:numPr>
        <w:jc w:val="both"/>
        <w:rPr>
          <w:rFonts w:ascii="Arial" w:hAnsi="Arial" w:cs="Arial"/>
          <w:sz w:val="22"/>
          <w:szCs w:val="22"/>
        </w:rPr>
      </w:pPr>
      <w:r w:rsidRPr="00D53476">
        <w:rPr>
          <w:rFonts w:ascii="Arial" w:hAnsi="Arial" w:cs="Arial"/>
          <w:sz w:val="22"/>
          <w:szCs w:val="22"/>
        </w:rPr>
        <w:t>gdy Wykonawca złożył wniosek o ogłoszenie upadłości i upadłość ta</w:t>
      </w:r>
      <w:r w:rsidR="00334CB1" w:rsidRPr="00D53476">
        <w:rPr>
          <w:rFonts w:ascii="Arial" w:hAnsi="Arial" w:cs="Arial"/>
          <w:sz w:val="22"/>
          <w:szCs w:val="22"/>
        </w:rPr>
        <w:t xml:space="preserve">ka została ogłoszona lub </w:t>
      </w:r>
      <w:r w:rsidRPr="00D53476">
        <w:rPr>
          <w:rFonts w:ascii="Arial" w:hAnsi="Arial" w:cs="Arial"/>
          <w:sz w:val="22"/>
          <w:szCs w:val="22"/>
        </w:rPr>
        <w:t>wszczęto w stosunku do niego postępowanie mające na ce</w:t>
      </w:r>
      <w:r w:rsidR="00334CB1" w:rsidRPr="00D53476">
        <w:rPr>
          <w:rFonts w:ascii="Arial" w:hAnsi="Arial" w:cs="Arial"/>
          <w:sz w:val="22"/>
          <w:szCs w:val="22"/>
        </w:rPr>
        <w:t>lu likwidację przedsiębiorstwa,</w:t>
      </w:r>
    </w:p>
    <w:p w14:paraId="26391409" w14:textId="77777777" w:rsidR="00744EE7" w:rsidRPr="00D53476" w:rsidRDefault="00744EE7" w:rsidP="00682780">
      <w:pPr>
        <w:pStyle w:val="Bezodstpw1"/>
        <w:numPr>
          <w:ilvl w:val="0"/>
          <w:numId w:val="14"/>
        </w:numPr>
        <w:jc w:val="both"/>
        <w:rPr>
          <w:rFonts w:ascii="Arial" w:hAnsi="Arial" w:cs="Arial"/>
          <w:sz w:val="22"/>
          <w:szCs w:val="22"/>
        </w:rPr>
      </w:pPr>
      <w:r w:rsidRPr="00D53476">
        <w:rPr>
          <w:rFonts w:ascii="Arial" w:hAnsi="Arial" w:cs="Arial"/>
          <w:sz w:val="22"/>
          <w:szCs w:val="22"/>
        </w:rPr>
        <w:t>gdy Wykonawca nie rozpoczął realizacji przedmiotu umowy bez uzasad</w:t>
      </w:r>
      <w:r w:rsidR="00334CB1" w:rsidRPr="00D53476">
        <w:rPr>
          <w:rFonts w:ascii="Arial" w:hAnsi="Arial" w:cs="Arial"/>
          <w:sz w:val="22"/>
          <w:szCs w:val="22"/>
        </w:rPr>
        <w:t xml:space="preserve">nionych przyczyn oraz nie </w:t>
      </w:r>
      <w:r w:rsidRPr="00D53476">
        <w:rPr>
          <w:rFonts w:ascii="Arial" w:hAnsi="Arial" w:cs="Arial"/>
          <w:sz w:val="22"/>
          <w:szCs w:val="22"/>
        </w:rPr>
        <w:t>kontynuuje jego realizacji pomimo p</w:t>
      </w:r>
      <w:r w:rsidR="00F618F7" w:rsidRPr="00D53476">
        <w:rPr>
          <w:rFonts w:ascii="Arial" w:hAnsi="Arial" w:cs="Arial"/>
          <w:sz w:val="22"/>
          <w:szCs w:val="22"/>
        </w:rPr>
        <w:t>isemnego wezwania Zamawiającego,</w:t>
      </w:r>
    </w:p>
    <w:p w14:paraId="76C253AA" w14:textId="77777777" w:rsidR="00744EE7" w:rsidRPr="00D53476" w:rsidRDefault="00744EE7" w:rsidP="00682780">
      <w:pPr>
        <w:pStyle w:val="Bezodstpw1"/>
        <w:numPr>
          <w:ilvl w:val="0"/>
          <w:numId w:val="14"/>
        </w:numPr>
        <w:jc w:val="both"/>
        <w:rPr>
          <w:rFonts w:ascii="Arial" w:hAnsi="Arial" w:cs="Arial"/>
          <w:sz w:val="22"/>
          <w:szCs w:val="22"/>
        </w:rPr>
      </w:pPr>
      <w:r w:rsidRPr="00D53476">
        <w:rPr>
          <w:rFonts w:ascii="Arial" w:hAnsi="Arial" w:cs="Arial"/>
          <w:sz w:val="22"/>
          <w:szCs w:val="22"/>
        </w:rPr>
        <w:t>istnieją inne przeszkody prawne uniemożliwiające wykonanie umowy.</w:t>
      </w:r>
    </w:p>
    <w:p w14:paraId="18109C05" w14:textId="77777777" w:rsidR="00A07362" w:rsidRPr="00D53476" w:rsidRDefault="007033FB" w:rsidP="00682780">
      <w:pPr>
        <w:pStyle w:val="Bezodstpw1"/>
        <w:numPr>
          <w:ilvl w:val="1"/>
          <w:numId w:val="13"/>
        </w:numPr>
        <w:jc w:val="both"/>
        <w:rPr>
          <w:rFonts w:ascii="Arial" w:hAnsi="Arial" w:cs="Arial"/>
          <w:sz w:val="22"/>
          <w:szCs w:val="22"/>
        </w:rPr>
      </w:pPr>
      <w:r w:rsidRPr="00D53476">
        <w:rPr>
          <w:rFonts w:ascii="Arial" w:hAnsi="Arial" w:cs="Arial"/>
          <w:sz w:val="22"/>
          <w:szCs w:val="22"/>
        </w:rPr>
        <w:t xml:space="preserve">Zamawiający może odstąpić od umowy w terminie 30 dni od dnia wystąpienia okoliczności, </w:t>
      </w:r>
      <w:r w:rsidR="00DD0036" w:rsidRPr="00D53476">
        <w:rPr>
          <w:rFonts w:ascii="Arial" w:hAnsi="Arial" w:cs="Arial"/>
          <w:sz w:val="22"/>
          <w:szCs w:val="22"/>
        </w:rPr>
        <w:br/>
      </w:r>
      <w:r w:rsidRPr="00D53476">
        <w:rPr>
          <w:rFonts w:ascii="Arial" w:hAnsi="Arial" w:cs="Arial"/>
          <w:sz w:val="22"/>
          <w:szCs w:val="22"/>
        </w:rPr>
        <w:t xml:space="preserve">o których mowa w ust. 1. </w:t>
      </w:r>
    </w:p>
    <w:p w14:paraId="503E17A6" w14:textId="77777777" w:rsidR="00F66F7B" w:rsidRPr="00D53476" w:rsidRDefault="00744EE7" w:rsidP="00682780">
      <w:pPr>
        <w:pStyle w:val="Bezodstpw1"/>
        <w:numPr>
          <w:ilvl w:val="1"/>
          <w:numId w:val="13"/>
        </w:numPr>
        <w:jc w:val="both"/>
        <w:rPr>
          <w:rFonts w:ascii="Arial" w:hAnsi="Arial" w:cs="Arial"/>
          <w:sz w:val="22"/>
          <w:szCs w:val="22"/>
        </w:rPr>
      </w:pPr>
      <w:r w:rsidRPr="00D53476">
        <w:rPr>
          <w:rFonts w:ascii="Arial" w:hAnsi="Arial" w:cs="Arial"/>
          <w:sz w:val="22"/>
          <w:szCs w:val="22"/>
        </w:rPr>
        <w:t>Po otrzymaniu przez Wykonawcę oświadczenia Zamaw</w:t>
      </w:r>
      <w:r w:rsidR="002B0AA6" w:rsidRPr="00D53476">
        <w:rPr>
          <w:rFonts w:ascii="Arial" w:hAnsi="Arial" w:cs="Arial"/>
          <w:sz w:val="22"/>
          <w:szCs w:val="22"/>
        </w:rPr>
        <w:t>iającego o odstąp</w:t>
      </w:r>
      <w:r w:rsidR="00F618F7" w:rsidRPr="00D53476">
        <w:rPr>
          <w:rFonts w:ascii="Arial" w:hAnsi="Arial" w:cs="Arial"/>
          <w:sz w:val="22"/>
          <w:szCs w:val="22"/>
        </w:rPr>
        <w:t xml:space="preserve">ieniu od umowy, </w:t>
      </w:r>
      <w:r w:rsidRPr="00D53476">
        <w:rPr>
          <w:rFonts w:ascii="Arial" w:hAnsi="Arial" w:cs="Arial"/>
          <w:sz w:val="22"/>
          <w:szCs w:val="22"/>
        </w:rPr>
        <w:t>Wykonawca zobowiązany jest do przerwania wykonywania j</w:t>
      </w:r>
      <w:r w:rsidR="002B0AA6" w:rsidRPr="00D53476">
        <w:rPr>
          <w:rFonts w:ascii="Arial" w:hAnsi="Arial" w:cs="Arial"/>
          <w:sz w:val="22"/>
          <w:szCs w:val="22"/>
        </w:rPr>
        <w:t xml:space="preserve">akichkolwiek </w:t>
      </w:r>
      <w:r w:rsidR="00DD0036" w:rsidRPr="00D53476">
        <w:rPr>
          <w:rFonts w:ascii="Arial" w:hAnsi="Arial" w:cs="Arial"/>
          <w:sz w:val="22"/>
          <w:szCs w:val="22"/>
        </w:rPr>
        <w:t>prac</w:t>
      </w:r>
      <w:r w:rsidR="002B0AA6" w:rsidRPr="00D53476">
        <w:rPr>
          <w:rFonts w:ascii="Arial" w:hAnsi="Arial" w:cs="Arial"/>
          <w:sz w:val="22"/>
          <w:szCs w:val="22"/>
        </w:rPr>
        <w:t xml:space="preserve"> oraz do</w:t>
      </w:r>
      <w:r w:rsidRPr="00D53476">
        <w:rPr>
          <w:rFonts w:ascii="Arial" w:hAnsi="Arial" w:cs="Arial"/>
          <w:sz w:val="22"/>
          <w:szCs w:val="22"/>
        </w:rPr>
        <w:t xml:space="preserve"> zabezpieczenia </w:t>
      </w:r>
      <w:r w:rsidR="00DD0036" w:rsidRPr="00D53476">
        <w:rPr>
          <w:rFonts w:ascii="Arial" w:hAnsi="Arial" w:cs="Arial"/>
          <w:sz w:val="22"/>
          <w:szCs w:val="22"/>
        </w:rPr>
        <w:t xml:space="preserve">tych </w:t>
      </w:r>
      <w:r w:rsidRPr="00D53476">
        <w:rPr>
          <w:rFonts w:ascii="Arial" w:hAnsi="Arial" w:cs="Arial"/>
          <w:sz w:val="22"/>
          <w:szCs w:val="22"/>
        </w:rPr>
        <w:t>dotychczas wykonanych. Jednocześnie Wykonawc</w:t>
      </w:r>
      <w:r w:rsidR="002B0AA6" w:rsidRPr="00D53476">
        <w:rPr>
          <w:rFonts w:ascii="Arial" w:hAnsi="Arial" w:cs="Arial"/>
          <w:sz w:val="22"/>
          <w:szCs w:val="22"/>
        </w:rPr>
        <w:t>a w terminie 7 dni od dnia</w:t>
      </w:r>
      <w:r w:rsidRPr="00D53476">
        <w:rPr>
          <w:rFonts w:ascii="Arial" w:hAnsi="Arial" w:cs="Arial"/>
          <w:sz w:val="22"/>
          <w:szCs w:val="22"/>
        </w:rPr>
        <w:t xml:space="preserve"> otrzymania oświadczenia Zamawiającego o odstąpieniu od Umowy sporz</w:t>
      </w:r>
      <w:r w:rsidR="002B0AA6" w:rsidRPr="00D53476">
        <w:rPr>
          <w:rFonts w:ascii="Arial" w:hAnsi="Arial" w:cs="Arial"/>
          <w:sz w:val="22"/>
          <w:szCs w:val="22"/>
        </w:rPr>
        <w:t>ądzi protokół</w:t>
      </w:r>
      <w:r w:rsidRPr="00D53476">
        <w:rPr>
          <w:rFonts w:ascii="Arial" w:hAnsi="Arial" w:cs="Arial"/>
          <w:sz w:val="22"/>
          <w:szCs w:val="22"/>
        </w:rPr>
        <w:t xml:space="preserve">  inwentaryzacyjny wykonanych </w:t>
      </w:r>
      <w:r w:rsidR="00DD0036" w:rsidRPr="00D53476">
        <w:rPr>
          <w:rFonts w:ascii="Arial" w:hAnsi="Arial" w:cs="Arial"/>
          <w:sz w:val="22"/>
          <w:szCs w:val="22"/>
        </w:rPr>
        <w:t>prac</w:t>
      </w:r>
      <w:r w:rsidRPr="00D53476">
        <w:rPr>
          <w:rFonts w:ascii="Arial" w:hAnsi="Arial" w:cs="Arial"/>
          <w:sz w:val="22"/>
          <w:szCs w:val="22"/>
        </w:rPr>
        <w:t xml:space="preserve"> na dzień otrzymania oświadczenia Zamawiającego. </w:t>
      </w:r>
    </w:p>
    <w:p w14:paraId="791E1F1B" w14:textId="28E74EBD" w:rsidR="00370774" w:rsidRPr="00D53476" w:rsidRDefault="00370774" w:rsidP="00682780">
      <w:pPr>
        <w:pStyle w:val="Bezodstpw1"/>
        <w:numPr>
          <w:ilvl w:val="1"/>
          <w:numId w:val="13"/>
        </w:numPr>
        <w:jc w:val="both"/>
        <w:rPr>
          <w:rFonts w:ascii="Arial" w:hAnsi="Arial" w:cs="Arial"/>
          <w:sz w:val="22"/>
          <w:szCs w:val="22"/>
        </w:rPr>
      </w:pPr>
      <w:r w:rsidRPr="00D53476">
        <w:rPr>
          <w:rFonts w:ascii="Arial" w:hAnsi="Arial" w:cs="Arial"/>
          <w:sz w:val="22"/>
          <w:szCs w:val="22"/>
        </w:rPr>
        <w:t>Zamawiający może obciążyć Wykonawcę odszkodowaniem, które stanowić będzie różnicę między wartością umowy w odniesieniu do prac, od których odstąpiono</w:t>
      </w:r>
      <w:r w:rsidR="00F618F7" w:rsidRPr="00D53476">
        <w:rPr>
          <w:rFonts w:ascii="Arial" w:hAnsi="Arial" w:cs="Arial"/>
          <w:sz w:val="22"/>
          <w:szCs w:val="22"/>
        </w:rPr>
        <w:t>,</w:t>
      </w:r>
      <w:r w:rsidRPr="00D53476">
        <w:rPr>
          <w:rFonts w:ascii="Arial" w:hAnsi="Arial" w:cs="Arial"/>
          <w:sz w:val="22"/>
          <w:szCs w:val="22"/>
        </w:rPr>
        <w:t xml:space="preserve"> a ceną ustaloną przez nowego Wykonawcę. Odstąpienie to nie wyklucza naliczenia kar umown</w:t>
      </w:r>
      <w:r w:rsidR="0097445C" w:rsidRPr="00D53476">
        <w:rPr>
          <w:rFonts w:ascii="Arial" w:hAnsi="Arial" w:cs="Arial"/>
          <w:sz w:val="22"/>
          <w:szCs w:val="22"/>
        </w:rPr>
        <w:t>ych określonych w § 1</w:t>
      </w:r>
      <w:r w:rsidR="00D51F6C" w:rsidRPr="00D53476">
        <w:rPr>
          <w:rFonts w:ascii="Arial" w:hAnsi="Arial" w:cs="Arial"/>
          <w:sz w:val="22"/>
          <w:szCs w:val="22"/>
        </w:rPr>
        <w:t>3</w:t>
      </w:r>
      <w:r w:rsidRPr="00D53476">
        <w:rPr>
          <w:rFonts w:ascii="Arial" w:hAnsi="Arial" w:cs="Arial"/>
          <w:sz w:val="22"/>
          <w:szCs w:val="22"/>
        </w:rPr>
        <w:t xml:space="preserve">  niniejszej umowy.</w:t>
      </w:r>
    </w:p>
    <w:p w14:paraId="139C4CEA" w14:textId="77777777" w:rsidR="00744EE7" w:rsidRPr="00D53476" w:rsidRDefault="00744EE7" w:rsidP="00682780">
      <w:pPr>
        <w:pStyle w:val="Bezodstpw1"/>
        <w:numPr>
          <w:ilvl w:val="1"/>
          <w:numId w:val="13"/>
        </w:numPr>
        <w:jc w:val="both"/>
        <w:rPr>
          <w:rFonts w:ascii="Arial" w:hAnsi="Arial" w:cs="Arial"/>
          <w:sz w:val="22"/>
          <w:szCs w:val="22"/>
        </w:rPr>
      </w:pPr>
      <w:r w:rsidRPr="00D53476">
        <w:rPr>
          <w:rFonts w:ascii="Arial" w:hAnsi="Arial" w:cs="Arial"/>
          <w:sz w:val="22"/>
          <w:szCs w:val="22"/>
        </w:rPr>
        <w:t>W przypadku odstąpienia Wykonawcy od umowy Zamawiającemu przysług</w:t>
      </w:r>
      <w:r w:rsidR="00F618F7" w:rsidRPr="00D53476">
        <w:rPr>
          <w:rFonts w:ascii="Arial" w:hAnsi="Arial" w:cs="Arial"/>
          <w:sz w:val="22"/>
          <w:szCs w:val="22"/>
        </w:rPr>
        <w:t xml:space="preserve">uje prawo dochodzenia </w:t>
      </w:r>
      <w:r w:rsidRPr="00D53476">
        <w:rPr>
          <w:rFonts w:ascii="Arial" w:hAnsi="Arial" w:cs="Arial"/>
          <w:sz w:val="22"/>
          <w:szCs w:val="22"/>
        </w:rPr>
        <w:t>kar umownych.</w:t>
      </w:r>
    </w:p>
    <w:p w14:paraId="6E3F7B75" w14:textId="003596DE" w:rsidR="00F618F7" w:rsidRPr="00D53476" w:rsidRDefault="00864321" w:rsidP="00682780">
      <w:pPr>
        <w:tabs>
          <w:tab w:val="left" w:pos="720"/>
        </w:tabs>
        <w:ind w:left="360"/>
        <w:jc w:val="center"/>
        <w:rPr>
          <w:rFonts w:ascii="Arial" w:hAnsi="Arial" w:cs="Arial"/>
          <w:b/>
          <w:sz w:val="22"/>
          <w:szCs w:val="22"/>
        </w:rPr>
      </w:pPr>
      <w:r w:rsidRPr="00D53476">
        <w:rPr>
          <w:rFonts w:ascii="Arial" w:hAnsi="Arial" w:cs="Arial"/>
          <w:b/>
          <w:sz w:val="22"/>
          <w:szCs w:val="22"/>
        </w:rPr>
        <w:t>§ 1</w:t>
      </w:r>
      <w:r w:rsidR="00D51F6C" w:rsidRPr="00D53476">
        <w:rPr>
          <w:rFonts w:ascii="Arial" w:hAnsi="Arial" w:cs="Arial"/>
          <w:b/>
          <w:sz w:val="22"/>
          <w:szCs w:val="22"/>
        </w:rPr>
        <w:t>6</w:t>
      </w:r>
    </w:p>
    <w:p w14:paraId="1470182A" w14:textId="77777777" w:rsidR="007F5AAF" w:rsidRPr="00D53476" w:rsidRDefault="007F5AAF" w:rsidP="00682780">
      <w:pPr>
        <w:pStyle w:val="Akapitzlist"/>
        <w:widowControl/>
        <w:numPr>
          <w:ilvl w:val="0"/>
          <w:numId w:val="21"/>
        </w:numPr>
        <w:suppressAutoHyphens w:val="0"/>
        <w:ind w:left="360"/>
        <w:contextualSpacing/>
        <w:jc w:val="both"/>
        <w:rPr>
          <w:rFonts w:ascii="Arial" w:hAnsi="Arial" w:cs="Arial"/>
          <w:b/>
          <w:sz w:val="22"/>
          <w:szCs w:val="22"/>
        </w:rPr>
      </w:pPr>
      <w:r w:rsidRPr="00D53476">
        <w:rPr>
          <w:rFonts w:ascii="Arial" w:hAnsi="Arial" w:cs="Arial"/>
          <w:sz w:val="22"/>
          <w:szCs w:val="22"/>
        </w:rPr>
        <w:t>Dopuszcza się możliwość zmian postanowień zawartej umowy w stosunku do treści oferty, na podstawie której dokonano wyboru Wykonawcy, mających na celu prawidłową realizację przedmiotu zamówienia, w następujących przypadkach:</w:t>
      </w:r>
    </w:p>
    <w:p w14:paraId="2B5BC306" w14:textId="77777777" w:rsidR="007F5AAF" w:rsidRPr="00D53476" w:rsidRDefault="007F5AAF" w:rsidP="00682780">
      <w:pPr>
        <w:pStyle w:val="Style25"/>
        <w:widowControl/>
        <w:numPr>
          <w:ilvl w:val="0"/>
          <w:numId w:val="6"/>
        </w:numPr>
        <w:suppressAutoHyphens w:val="0"/>
        <w:overflowPunct w:val="0"/>
        <w:autoSpaceDN w:val="0"/>
        <w:adjustRightInd w:val="0"/>
        <w:spacing w:line="240" w:lineRule="auto"/>
        <w:ind w:left="567" w:hanging="283"/>
        <w:textAlignment w:val="baseline"/>
        <w:rPr>
          <w:rFonts w:ascii="Arial" w:hAnsi="Arial" w:cs="Arial"/>
          <w:sz w:val="22"/>
          <w:szCs w:val="22"/>
        </w:rPr>
      </w:pPr>
      <w:r w:rsidRPr="00D53476">
        <w:rPr>
          <w:rFonts w:ascii="Arial" w:hAnsi="Arial" w:cs="Arial"/>
          <w:sz w:val="22"/>
          <w:szCs w:val="22"/>
        </w:rPr>
        <w:t>gdy nastąpi zmiana powszechnie obowiązujących przepisów prawa w zakresie mającym wpływ na realizację umowy – w zakresie objętym zmianą;</w:t>
      </w:r>
    </w:p>
    <w:p w14:paraId="7A5586C2" w14:textId="77777777" w:rsidR="007F5AAF" w:rsidRPr="00D53476" w:rsidRDefault="007F5AAF" w:rsidP="00682780">
      <w:pPr>
        <w:pStyle w:val="Style25"/>
        <w:widowControl/>
        <w:numPr>
          <w:ilvl w:val="0"/>
          <w:numId w:val="6"/>
        </w:numPr>
        <w:suppressAutoHyphens w:val="0"/>
        <w:overflowPunct w:val="0"/>
        <w:autoSpaceDE/>
        <w:autoSpaceDN w:val="0"/>
        <w:adjustRightInd w:val="0"/>
        <w:spacing w:line="240" w:lineRule="auto"/>
        <w:ind w:left="567" w:hanging="283"/>
        <w:textAlignment w:val="baseline"/>
        <w:rPr>
          <w:rFonts w:ascii="Arial" w:hAnsi="Arial" w:cs="Arial"/>
          <w:sz w:val="22"/>
          <w:szCs w:val="22"/>
        </w:rPr>
      </w:pPr>
      <w:r w:rsidRPr="00D53476">
        <w:rPr>
          <w:rFonts w:ascii="Arial" w:eastAsia="Helvetica" w:hAnsi="Arial" w:cs="Arial"/>
          <w:sz w:val="22"/>
          <w:szCs w:val="22"/>
        </w:rPr>
        <w:t>dopuszcza się zmianę osób biorących udział w wykonaniu zamówienia wskazanej w załączniku do SWZ. Z zastrzeżeniem, iż osoba ta musi zostać zastąpiona inną osobą o uprawnieniach nie gorszych niż posiadane przez osobę zastępowaną,</w:t>
      </w:r>
    </w:p>
    <w:p w14:paraId="3E1FA88D" w14:textId="77777777" w:rsidR="007F5AAF" w:rsidRPr="00D53476"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D53476">
        <w:rPr>
          <w:rFonts w:ascii="Arial" w:hAnsi="Arial" w:cs="Arial"/>
          <w:sz w:val="22"/>
          <w:szCs w:val="22"/>
        </w:rPr>
        <w:t>gdy zmiany będą korzystne dla Zamawiającego i będą leżały w interesie publicznym;</w:t>
      </w:r>
    </w:p>
    <w:p w14:paraId="5F920E99" w14:textId="77777777" w:rsidR="007F5AAF" w:rsidRPr="00D53476"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D53476">
        <w:rPr>
          <w:rFonts w:ascii="Arial" w:eastAsia="Helvetica" w:hAnsi="Arial" w:cs="Arial"/>
          <w:sz w:val="22"/>
          <w:szCs w:val="22"/>
        </w:rPr>
        <w:t xml:space="preserve">dopuszcza się poprawę </w:t>
      </w:r>
      <w:r w:rsidRPr="00D53476">
        <w:rPr>
          <w:rFonts w:ascii="Arial" w:hAnsi="Arial" w:cs="Arial"/>
          <w:sz w:val="22"/>
          <w:szCs w:val="22"/>
        </w:rPr>
        <w:t>omyłek pisarskich i rachunkowych w treści umowy;</w:t>
      </w:r>
    </w:p>
    <w:p w14:paraId="0146FA93" w14:textId="77777777" w:rsidR="007F5AAF" w:rsidRPr="00D53476"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D53476">
        <w:rPr>
          <w:rFonts w:ascii="Arial" w:hAnsi="Arial" w:cs="Arial"/>
          <w:sz w:val="22"/>
          <w:szCs w:val="22"/>
        </w:rPr>
        <w:t>gdy konieczność wprowadzenia zmian będzie następstwem zmian wytycznych lub zaleceń Instytucji;</w:t>
      </w:r>
    </w:p>
    <w:p w14:paraId="1B07779A" w14:textId="77777777" w:rsidR="007F5AAF" w:rsidRPr="00D53476"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D53476">
        <w:rPr>
          <w:rFonts w:ascii="Arial" w:eastAsia="Helvetica" w:hAnsi="Arial" w:cs="Arial"/>
          <w:sz w:val="22"/>
          <w:szCs w:val="22"/>
        </w:rPr>
        <w:t xml:space="preserve">dopuszcza się zmianę </w:t>
      </w:r>
      <w:r w:rsidRPr="00D53476">
        <w:rPr>
          <w:rFonts w:ascii="Arial" w:hAnsi="Arial" w:cs="Arial"/>
          <w:sz w:val="22"/>
          <w:szCs w:val="22"/>
        </w:rPr>
        <w:t>podwykonawcy, przy pomocy którego Wykonawca realizuje przedmiot umowy na innego po uprzedniej akceptacji Zamawiającego,</w:t>
      </w:r>
    </w:p>
    <w:p w14:paraId="08840A25" w14:textId="77777777" w:rsidR="007F5AAF" w:rsidRPr="00D53476"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D53476">
        <w:rPr>
          <w:rFonts w:ascii="Arial" w:hAnsi="Arial" w:cs="Arial"/>
          <w:sz w:val="22"/>
          <w:szCs w:val="22"/>
        </w:rPr>
        <w:t>dopuszcza się rezygnację z podwykonawcy, przy pomocy którego Zamawiający realizuje przedmiot zamówienia.</w:t>
      </w:r>
    </w:p>
    <w:p w14:paraId="4C85D916" w14:textId="77777777" w:rsidR="007F5AAF" w:rsidRPr="00D53476"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D53476">
        <w:rPr>
          <w:rFonts w:ascii="Arial" w:hAnsi="Arial" w:cs="Arial"/>
          <w:sz w:val="22"/>
          <w:szCs w:val="22"/>
        </w:rPr>
        <w:t>wstrzymania prac przez Zamawiającego,</w:t>
      </w:r>
    </w:p>
    <w:p w14:paraId="45E6068F" w14:textId="77777777" w:rsidR="007F5AAF" w:rsidRPr="00D53476"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D53476">
        <w:rPr>
          <w:rFonts w:ascii="Arial" w:hAnsi="Arial" w:cs="Arial"/>
          <w:sz w:val="22"/>
          <w:szCs w:val="22"/>
        </w:rPr>
        <w:t>innych przyczyn niezależnych od Wykonawcy (przy zachowaniu przez niego należytej staranności), skutkujących niemożliwością dotrzymania terminu zakończenia zadania,</w:t>
      </w:r>
    </w:p>
    <w:p w14:paraId="24966AC7" w14:textId="77777777" w:rsidR="007F5AAF" w:rsidRPr="00D53476"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D53476">
        <w:rPr>
          <w:rFonts w:ascii="Arial" w:hAnsi="Arial" w:cs="Arial"/>
          <w:sz w:val="22"/>
          <w:szCs w:val="22"/>
        </w:rPr>
        <w:t>konieczność zmiany innych warunków umowy, jeżeli w chwili jej zawarcia nieznane były fakty mające na nie wpływ, przy jednoczesnym założeniu, ze zakres zmian spowoduje następstwa korzystne dla Zamawiającego,</w:t>
      </w:r>
    </w:p>
    <w:p w14:paraId="398B0B11" w14:textId="77777777" w:rsidR="007F5AAF" w:rsidRPr="00D53476"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D53476">
        <w:rPr>
          <w:rFonts w:ascii="Arial" w:eastAsia="Helvetica" w:hAnsi="Arial" w:cs="Arial"/>
          <w:sz w:val="22"/>
          <w:szCs w:val="22"/>
        </w:rPr>
        <w:t xml:space="preserve">dopuszcza się zmianę </w:t>
      </w:r>
      <w:r w:rsidRPr="00D53476">
        <w:rPr>
          <w:rFonts w:ascii="Arial" w:hAnsi="Arial" w:cs="Arial"/>
          <w:sz w:val="22"/>
          <w:szCs w:val="22"/>
        </w:rPr>
        <w:t>terminu wykonania umowy w przypadkach:</w:t>
      </w:r>
    </w:p>
    <w:p w14:paraId="26345C8D" w14:textId="77777777" w:rsidR="00EA3A9A" w:rsidRPr="00D53476" w:rsidRDefault="007F5AAF" w:rsidP="00682780">
      <w:pPr>
        <w:overflowPunct w:val="0"/>
        <w:autoSpaceDN w:val="0"/>
        <w:adjustRightInd w:val="0"/>
        <w:ind w:left="709" w:hanging="142"/>
        <w:textAlignment w:val="baseline"/>
        <w:rPr>
          <w:rFonts w:ascii="Arial" w:hAnsi="Arial" w:cs="Arial"/>
          <w:sz w:val="22"/>
          <w:szCs w:val="22"/>
        </w:rPr>
      </w:pPr>
      <w:r w:rsidRPr="00D53476">
        <w:rPr>
          <w:rFonts w:ascii="Arial" w:hAnsi="Arial" w:cs="Arial"/>
          <w:sz w:val="22"/>
          <w:szCs w:val="22"/>
        </w:rPr>
        <w:t xml:space="preserve">- działania siły wyższej– termin wykonania przedmiotu umowy może wówczas zostać przedłużony o czas trwania okoliczności: w szczególności z </w:t>
      </w:r>
      <w:proofErr w:type="spellStart"/>
      <w:r w:rsidRPr="00D53476">
        <w:rPr>
          <w:rFonts w:ascii="Arial" w:hAnsi="Arial" w:cs="Arial"/>
          <w:sz w:val="22"/>
          <w:szCs w:val="22"/>
        </w:rPr>
        <w:t>powodu</w:t>
      </w:r>
      <w:r w:rsidR="00B04C85" w:rsidRPr="00D53476">
        <w:rPr>
          <w:rFonts w:ascii="Arial" w:hAnsi="Arial" w:cs="Arial"/>
          <w:sz w:val="22"/>
          <w:szCs w:val="22"/>
        </w:rPr>
        <w:t>np</w:t>
      </w:r>
      <w:proofErr w:type="spellEnd"/>
      <w:r w:rsidRPr="00D53476">
        <w:rPr>
          <w:rFonts w:ascii="Arial" w:hAnsi="Arial" w:cs="Arial"/>
          <w:sz w:val="22"/>
          <w:szCs w:val="22"/>
        </w:rPr>
        <w:t xml:space="preserve">: ogłoszenia stanu zagrożenia epidemiologicznego , stanu epidemii , klęki żywiołowej, stanu nadzwyczajnego, </w:t>
      </w:r>
    </w:p>
    <w:p w14:paraId="41CF4ABD" w14:textId="77777777" w:rsidR="007F5AAF" w:rsidRPr="00D53476" w:rsidRDefault="007F5AAF" w:rsidP="00682780">
      <w:pPr>
        <w:overflowPunct w:val="0"/>
        <w:autoSpaceDN w:val="0"/>
        <w:adjustRightInd w:val="0"/>
        <w:ind w:left="709" w:hanging="142"/>
        <w:textAlignment w:val="baseline"/>
        <w:rPr>
          <w:rFonts w:ascii="Arial" w:hAnsi="Arial" w:cs="Arial"/>
          <w:sz w:val="22"/>
          <w:szCs w:val="22"/>
        </w:rPr>
      </w:pPr>
      <w:r w:rsidRPr="00D53476">
        <w:rPr>
          <w:rFonts w:ascii="Arial" w:hAnsi="Arial" w:cs="Arial"/>
          <w:sz w:val="22"/>
          <w:szCs w:val="22"/>
        </w:rPr>
        <w:t>w sytuacji gdy realizacja umowy w dotychczasowy sposób nie jest możliwa  na skutek siły wyższej.</w:t>
      </w:r>
    </w:p>
    <w:p w14:paraId="4873135F" w14:textId="77777777" w:rsidR="007F5AAF" w:rsidRPr="00D53476" w:rsidRDefault="007F5AAF" w:rsidP="00EF1353">
      <w:pPr>
        <w:pStyle w:val="Style25"/>
        <w:widowControl/>
        <w:suppressAutoHyphens w:val="0"/>
        <w:overflowPunct w:val="0"/>
        <w:autoSpaceDE/>
        <w:autoSpaceDN w:val="0"/>
        <w:adjustRightInd w:val="0"/>
        <w:spacing w:line="240" w:lineRule="auto"/>
        <w:ind w:left="709" w:hanging="142"/>
        <w:textAlignment w:val="baseline"/>
        <w:rPr>
          <w:rFonts w:ascii="Arial" w:hAnsi="Arial" w:cs="Arial"/>
          <w:sz w:val="22"/>
          <w:szCs w:val="22"/>
        </w:rPr>
      </w:pPr>
      <w:r w:rsidRPr="00D53476">
        <w:rPr>
          <w:rFonts w:ascii="Arial" w:hAnsi="Arial" w:cs="Arial"/>
          <w:sz w:val="22"/>
          <w:szCs w:val="22"/>
        </w:rPr>
        <w:t>- udokumentowania niezależnej od Zamawiającego i Wykonawcy przewlekłości postępowania o uzyskanie od instytucji i urzędów dokumentów (np. pozwoleń, decyzji, uzgodnień) niezbędnych do realizacji umowy– termin wykonania przedmiotu umowy może wówczas zostać przedłużony o czas trwania okoliczności;</w:t>
      </w:r>
    </w:p>
    <w:p w14:paraId="01BAEDC5" w14:textId="77777777" w:rsidR="007F5AAF" w:rsidRPr="00D53476" w:rsidRDefault="007F5AAF" w:rsidP="00682780">
      <w:pPr>
        <w:ind w:left="709" w:hanging="142"/>
        <w:rPr>
          <w:rFonts w:ascii="Arial" w:hAnsi="Arial" w:cs="Arial"/>
          <w:sz w:val="22"/>
          <w:szCs w:val="22"/>
        </w:rPr>
      </w:pPr>
      <w:r w:rsidRPr="00D53476">
        <w:rPr>
          <w:rFonts w:ascii="Arial" w:hAnsi="Arial" w:cs="Arial"/>
          <w:sz w:val="22"/>
          <w:szCs w:val="22"/>
        </w:rPr>
        <w:t xml:space="preserve">- w przypadku wystąpienia okoliczności niezależnych od Wykonawcy, a uniemożliwiających prawidłową realizację zamówienia przez Wykonawcę, </w:t>
      </w:r>
    </w:p>
    <w:p w14:paraId="7B405243" w14:textId="77777777" w:rsidR="007F5AAF" w:rsidRPr="00D53476"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D53476">
        <w:rPr>
          <w:rFonts w:ascii="Arial" w:hAnsi="Arial" w:cs="Arial"/>
          <w:sz w:val="22"/>
          <w:szCs w:val="22"/>
        </w:rPr>
        <w:t>dopuszcza się rezygnację z wykonania części zamówienia, jeżeli nie jest to niezbędne do prawidłowego wykonania całości zamówienia – w takim przypadku stosownemu zmniejszeniu ulega wynagrodzenie Wykonawcy</w:t>
      </w:r>
      <w:r w:rsidR="00B04C85" w:rsidRPr="00D53476">
        <w:rPr>
          <w:rFonts w:ascii="Arial" w:hAnsi="Arial" w:cs="Arial"/>
          <w:sz w:val="22"/>
          <w:szCs w:val="22"/>
        </w:rPr>
        <w:t>, możliwa maksymalna rezygnacja z wykonania zamówienia nie może przekroczyć 30% całości zamówienia</w:t>
      </w:r>
      <w:r w:rsidRPr="00D53476">
        <w:rPr>
          <w:rFonts w:ascii="Arial" w:hAnsi="Arial" w:cs="Arial"/>
          <w:sz w:val="22"/>
          <w:szCs w:val="22"/>
        </w:rPr>
        <w:t>,</w:t>
      </w:r>
    </w:p>
    <w:p w14:paraId="6DA0E148" w14:textId="77777777" w:rsidR="001C087A" w:rsidRPr="00D53476" w:rsidRDefault="00B04C85" w:rsidP="00682780">
      <w:pPr>
        <w:pStyle w:val="Akapitzlist"/>
        <w:ind w:left="0"/>
        <w:rPr>
          <w:rFonts w:ascii="Arial" w:hAnsi="Arial" w:cs="Arial"/>
          <w:sz w:val="22"/>
          <w:szCs w:val="22"/>
        </w:rPr>
      </w:pPr>
      <w:r w:rsidRPr="00D53476">
        <w:rPr>
          <w:rFonts w:ascii="Arial" w:hAnsi="Arial" w:cs="Arial"/>
          <w:sz w:val="22"/>
          <w:szCs w:val="22"/>
        </w:rPr>
        <w:t>m</w:t>
      </w:r>
      <w:r w:rsidR="001C087A" w:rsidRPr="00D53476">
        <w:rPr>
          <w:rFonts w:ascii="Arial" w:hAnsi="Arial" w:cs="Arial"/>
          <w:sz w:val="22"/>
          <w:szCs w:val="22"/>
        </w:rPr>
        <w:t>) dopuszcza się zmianę wynagrodzenia Wykonawcy w przypadku zmiany zakresu prac w danej części zamówieni</w:t>
      </w:r>
      <w:r w:rsidR="00444AF4" w:rsidRPr="00D53476">
        <w:rPr>
          <w:rFonts w:ascii="Arial" w:hAnsi="Arial" w:cs="Arial"/>
          <w:sz w:val="22"/>
          <w:szCs w:val="22"/>
        </w:rPr>
        <w:t>a</w:t>
      </w:r>
      <w:r w:rsidR="009E0301" w:rsidRPr="00D53476">
        <w:rPr>
          <w:rFonts w:ascii="Arial" w:hAnsi="Arial" w:cs="Arial"/>
          <w:sz w:val="22"/>
          <w:szCs w:val="22"/>
        </w:rPr>
        <w:t xml:space="preserve"> (zmniejszenie lub zwiększenie),</w:t>
      </w:r>
    </w:p>
    <w:p w14:paraId="4FEF6B2F" w14:textId="77777777" w:rsidR="009E0301" w:rsidRPr="00D53476" w:rsidRDefault="009E0301" w:rsidP="00682780">
      <w:pPr>
        <w:ind w:right="143"/>
        <w:jc w:val="both"/>
        <w:rPr>
          <w:rFonts w:ascii="Arial" w:hAnsi="Arial" w:cs="Arial"/>
          <w:iCs/>
          <w:sz w:val="22"/>
          <w:szCs w:val="22"/>
        </w:rPr>
      </w:pPr>
      <w:r w:rsidRPr="00D53476">
        <w:rPr>
          <w:rFonts w:ascii="Arial" w:hAnsi="Arial" w:cs="Arial"/>
          <w:sz w:val="22"/>
          <w:szCs w:val="22"/>
        </w:rPr>
        <w:t xml:space="preserve">p) </w:t>
      </w:r>
      <w:r w:rsidRPr="00D53476">
        <w:rPr>
          <w:rFonts w:ascii="Arial" w:hAnsi="Arial" w:cs="Arial"/>
          <w:iCs/>
          <w:sz w:val="22"/>
          <w:szCs w:val="22"/>
        </w:rPr>
        <w:t>zwłoki spowodowanej działaniem lub zaniechaniem organów, jednostek gminy lub osób trzecich, w tym organów władzy publicznej, których udział jest przewidziany w procedurze sporządzania miejscowych planów zagospodarowania przestrzennego,</w:t>
      </w:r>
    </w:p>
    <w:p w14:paraId="2EEFD6CC" w14:textId="77777777" w:rsidR="009E0301" w:rsidRPr="00D53476" w:rsidRDefault="009E0301" w:rsidP="00682780">
      <w:pPr>
        <w:ind w:right="143"/>
        <w:jc w:val="both"/>
        <w:rPr>
          <w:rFonts w:ascii="Arial" w:hAnsi="Arial" w:cs="Arial"/>
          <w:sz w:val="22"/>
          <w:szCs w:val="22"/>
        </w:rPr>
      </w:pPr>
      <w:r w:rsidRPr="00D53476">
        <w:rPr>
          <w:rFonts w:ascii="Arial" w:hAnsi="Arial" w:cs="Arial"/>
          <w:sz w:val="22"/>
          <w:szCs w:val="22"/>
        </w:rPr>
        <w:t>r) zwłoki wynikającej z konieczności powtórzenia całości lub części toku formalno-prawnego w wyniku stwierdzenia konieczności dokonania zmian w przedstawionym do uchwalenia projekcie  planu, w tym w wyniku uwzględnienia uwag,</w:t>
      </w:r>
    </w:p>
    <w:p w14:paraId="42101917" w14:textId="77777777" w:rsidR="009E0301" w:rsidRPr="00D53476" w:rsidRDefault="009E0301" w:rsidP="00682780">
      <w:pPr>
        <w:ind w:right="143"/>
        <w:jc w:val="both"/>
        <w:rPr>
          <w:rFonts w:ascii="Arial" w:hAnsi="Arial" w:cs="Arial"/>
          <w:sz w:val="22"/>
          <w:szCs w:val="22"/>
        </w:rPr>
      </w:pPr>
      <w:r w:rsidRPr="00D53476">
        <w:rPr>
          <w:rFonts w:ascii="Arial" w:hAnsi="Arial" w:cs="Arial"/>
          <w:sz w:val="22"/>
          <w:szCs w:val="22"/>
        </w:rPr>
        <w:t xml:space="preserve">s) </w:t>
      </w:r>
      <w:r w:rsidRPr="00D53476">
        <w:rPr>
          <w:rFonts w:ascii="Arial" w:hAnsi="Arial" w:cs="Arial"/>
          <w:spacing w:val="-11"/>
          <w:sz w:val="22"/>
          <w:szCs w:val="22"/>
        </w:rPr>
        <w:t>koniecznoś</w:t>
      </w:r>
      <w:r w:rsidR="009A1BE6" w:rsidRPr="00D53476">
        <w:rPr>
          <w:rFonts w:ascii="Arial" w:hAnsi="Arial" w:cs="Arial"/>
          <w:spacing w:val="-11"/>
          <w:sz w:val="22"/>
          <w:szCs w:val="22"/>
        </w:rPr>
        <w:t>ci</w:t>
      </w:r>
      <w:r w:rsidRPr="00D53476">
        <w:rPr>
          <w:rFonts w:ascii="Arial" w:hAnsi="Arial" w:cs="Arial"/>
          <w:spacing w:val="-11"/>
          <w:sz w:val="22"/>
          <w:szCs w:val="22"/>
        </w:rPr>
        <w:t xml:space="preserve"> rozszerzenia zakresu prac o elementy niezbędne dla wykonania  przedmiotu zamówienia, niemożliwe do przewidzenia  przez Zamawiającego w dniu podpisania umowy</w:t>
      </w:r>
      <w:r w:rsidR="00B04C85" w:rsidRPr="00D53476">
        <w:rPr>
          <w:rFonts w:ascii="Arial" w:hAnsi="Arial" w:cs="Arial"/>
          <w:spacing w:val="-11"/>
          <w:sz w:val="22"/>
          <w:szCs w:val="22"/>
        </w:rPr>
        <w:t xml:space="preserve">, </w:t>
      </w:r>
    </w:p>
    <w:p w14:paraId="7E9F5E0B" w14:textId="77777777" w:rsidR="009E0301" w:rsidRPr="00D53476" w:rsidRDefault="009E0301" w:rsidP="00682780">
      <w:pPr>
        <w:pStyle w:val="Akapitzlist"/>
        <w:ind w:left="0"/>
        <w:rPr>
          <w:rFonts w:ascii="Arial" w:hAnsi="Arial" w:cs="Arial"/>
          <w:sz w:val="22"/>
          <w:szCs w:val="22"/>
        </w:rPr>
      </w:pPr>
    </w:p>
    <w:p w14:paraId="42E7D245" w14:textId="77777777" w:rsidR="007F5AAF" w:rsidRPr="00D53476" w:rsidRDefault="00EC0D21" w:rsidP="00682780">
      <w:pPr>
        <w:ind w:left="142" w:hanging="142"/>
        <w:rPr>
          <w:rFonts w:ascii="Arial" w:hAnsi="Arial" w:cs="Arial"/>
          <w:sz w:val="22"/>
          <w:szCs w:val="22"/>
        </w:rPr>
      </w:pPr>
      <w:r w:rsidRPr="00D53476">
        <w:rPr>
          <w:rFonts w:ascii="Arial" w:hAnsi="Arial" w:cs="Arial"/>
          <w:sz w:val="22"/>
          <w:szCs w:val="22"/>
        </w:rPr>
        <w:t>2</w:t>
      </w:r>
      <w:r w:rsidR="007F5AAF" w:rsidRPr="00D53476">
        <w:rPr>
          <w:rFonts w:ascii="Arial" w:hAnsi="Arial" w:cs="Arial"/>
          <w:sz w:val="22"/>
          <w:szCs w:val="22"/>
        </w:rPr>
        <w:t>. W razie wątpliwości, przyjmuje się, że nie stanowią zmiany niniejszej umowy następujące zmiany:</w:t>
      </w:r>
    </w:p>
    <w:p w14:paraId="527A67B9" w14:textId="77777777" w:rsidR="007F5AAF" w:rsidRPr="00D53476" w:rsidRDefault="007F5AAF" w:rsidP="00682780">
      <w:pPr>
        <w:ind w:left="426" w:hanging="142"/>
        <w:rPr>
          <w:rFonts w:ascii="Arial" w:hAnsi="Arial" w:cs="Arial"/>
          <w:sz w:val="22"/>
          <w:szCs w:val="22"/>
        </w:rPr>
      </w:pPr>
      <w:r w:rsidRPr="00D53476">
        <w:rPr>
          <w:rFonts w:ascii="Arial" w:hAnsi="Arial" w:cs="Arial"/>
          <w:sz w:val="22"/>
          <w:szCs w:val="22"/>
        </w:rPr>
        <w:t>a) danych teleadresowych;</w:t>
      </w:r>
    </w:p>
    <w:p w14:paraId="3CEA0910" w14:textId="77777777" w:rsidR="007F5AAF" w:rsidRPr="00D53476" w:rsidRDefault="007F5AAF" w:rsidP="00682780">
      <w:pPr>
        <w:ind w:left="426" w:hanging="142"/>
        <w:rPr>
          <w:rFonts w:ascii="Arial" w:hAnsi="Arial" w:cs="Arial"/>
          <w:sz w:val="22"/>
          <w:szCs w:val="22"/>
        </w:rPr>
      </w:pPr>
      <w:r w:rsidRPr="00D53476">
        <w:rPr>
          <w:rFonts w:ascii="Arial" w:hAnsi="Arial" w:cs="Arial"/>
          <w:sz w:val="22"/>
          <w:szCs w:val="22"/>
        </w:rPr>
        <w:t>b) danych rejestrowych;</w:t>
      </w:r>
    </w:p>
    <w:p w14:paraId="796A7104" w14:textId="77777777" w:rsidR="007F5AAF" w:rsidRPr="00D53476" w:rsidRDefault="007F5AAF" w:rsidP="00682780">
      <w:pPr>
        <w:ind w:left="426" w:hanging="142"/>
        <w:rPr>
          <w:rFonts w:ascii="Arial" w:hAnsi="Arial" w:cs="Arial"/>
          <w:sz w:val="22"/>
          <w:szCs w:val="22"/>
        </w:rPr>
      </w:pPr>
      <w:r w:rsidRPr="00D53476">
        <w:rPr>
          <w:rFonts w:ascii="Arial" w:hAnsi="Arial" w:cs="Arial"/>
          <w:sz w:val="22"/>
          <w:szCs w:val="22"/>
        </w:rPr>
        <w:t>c) będące następstwem sukcesji uniwersalnej po jednej ze stron niniejszej umowy.</w:t>
      </w:r>
    </w:p>
    <w:p w14:paraId="037EAE3A" w14:textId="77777777" w:rsidR="007F5AAF" w:rsidRPr="00D53476" w:rsidRDefault="007F5AAF" w:rsidP="00682780">
      <w:pPr>
        <w:numPr>
          <w:ilvl w:val="0"/>
          <w:numId w:val="22"/>
        </w:numPr>
        <w:tabs>
          <w:tab w:val="left" w:pos="426"/>
          <w:tab w:val="num" w:pos="720"/>
        </w:tabs>
        <w:suppressAutoHyphens/>
        <w:ind w:left="426" w:hanging="426"/>
        <w:jc w:val="both"/>
        <w:rPr>
          <w:rFonts w:ascii="Arial" w:hAnsi="Arial" w:cs="Arial"/>
          <w:sz w:val="22"/>
          <w:szCs w:val="22"/>
        </w:rPr>
      </w:pPr>
      <w:r w:rsidRPr="00D53476">
        <w:rPr>
          <w:rFonts w:ascii="Arial" w:hAnsi="Arial" w:cs="Arial"/>
          <w:sz w:val="22"/>
          <w:szCs w:val="22"/>
        </w:rPr>
        <w:t>Zmiany umowy wymaga formy pisemnej pod rygorem nieważności.</w:t>
      </w:r>
    </w:p>
    <w:p w14:paraId="2DEE9FA5" w14:textId="77777777" w:rsidR="007F5AAF" w:rsidRPr="00D53476" w:rsidRDefault="007F5AAF" w:rsidP="00682780">
      <w:pPr>
        <w:numPr>
          <w:ilvl w:val="0"/>
          <w:numId w:val="22"/>
        </w:numPr>
        <w:tabs>
          <w:tab w:val="left" w:pos="426"/>
          <w:tab w:val="num" w:pos="720"/>
        </w:tabs>
        <w:suppressAutoHyphens/>
        <w:ind w:left="426" w:hanging="426"/>
        <w:jc w:val="both"/>
        <w:rPr>
          <w:rFonts w:ascii="Arial" w:hAnsi="Arial" w:cs="Arial"/>
          <w:sz w:val="22"/>
          <w:szCs w:val="22"/>
        </w:rPr>
      </w:pPr>
      <w:r w:rsidRPr="00D53476">
        <w:rPr>
          <w:rFonts w:ascii="Arial" w:hAnsi="Arial" w:cs="Arial"/>
          <w:sz w:val="22"/>
          <w:szCs w:val="22"/>
        </w:rPr>
        <w:t>Warunkiem wprowadzenia zmian do umowy jest zgoda obu stron umowy.</w:t>
      </w:r>
    </w:p>
    <w:p w14:paraId="366F35BD" w14:textId="77777777" w:rsidR="00A07362" w:rsidRPr="00D53476" w:rsidRDefault="00A07362" w:rsidP="00682780">
      <w:pPr>
        <w:rPr>
          <w:rFonts w:ascii="Arial" w:hAnsi="Arial" w:cs="Arial"/>
          <w:b/>
          <w:sz w:val="22"/>
          <w:szCs w:val="22"/>
        </w:rPr>
      </w:pPr>
    </w:p>
    <w:p w14:paraId="636D615C" w14:textId="22E97A8C" w:rsidR="00053958" w:rsidRPr="00D53476" w:rsidRDefault="00053958" w:rsidP="00682780">
      <w:pPr>
        <w:tabs>
          <w:tab w:val="left" w:pos="426"/>
        </w:tabs>
        <w:suppressAutoHyphens/>
        <w:jc w:val="center"/>
        <w:rPr>
          <w:rFonts w:ascii="Arial" w:hAnsi="Arial" w:cs="Arial"/>
          <w:b/>
          <w:bCs/>
          <w:sz w:val="22"/>
          <w:szCs w:val="22"/>
          <w:vertAlign w:val="superscript"/>
        </w:rPr>
      </w:pPr>
      <w:r w:rsidRPr="00D53476">
        <w:rPr>
          <w:rFonts w:ascii="Arial" w:hAnsi="Arial" w:cs="Arial"/>
          <w:b/>
          <w:bCs/>
          <w:sz w:val="22"/>
          <w:szCs w:val="22"/>
        </w:rPr>
        <w:t>§ 17</w:t>
      </w:r>
    </w:p>
    <w:p w14:paraId="763CEE1F" w14:textId="77777777" w:rsidR="00053958" w:rsidRPr="00D53476" w:rsidRDefault="00053958" w:rsidP="00682780">
      <w:pPr>
        <w:rPr>
          <w:rFonts w:ascii="Arial" w:hAnsi="Arial" w:cs="Arial"/>
          <w:b/>
          <w:sz w:val="22"/>
          <w:szCs w:val="22"/>
        </w:rPr>
      </w:pPr>
    </w:p>
    <w:p w14:paraId="1A880417" w14:textId="77777777" w:rsidR="00053958" w:rsidRPr="00D53476" w:rsidRDefault="00053958" w:rsidP="00682780">
      <w:pPr>
        <w:pStyle w:val="Nagwek1"/>
        <w:jc w:val="center"/>
        <w:rPr>
          <w:rFonts w:ascii="Arial" w:hAnsi="Arial" w:cs="Arial"/>
          <w:sz w:val="22"/>
          <w:szCs w:val="22"/>
        </w:rPr>
      </w:pPr>
      <w:r w:rsidRPr="00D53476">
        <w:rPr>
          <w:rFonts w:ascii="Arial" w:hAnsi="Arial" w:cs="Arial"/>
          <w:sz w:val="22"/>
          <w:szCs w:val="22"/>
        </w:rPr>
        <w:t>Zmiana umowy – Zmiana wynagrodzenia</w:t>
      </w:r>
    </w:p>
    <w:p w14:paraId="6F119E53" w14:textId="77777777" w:rsidR="00053958" w:rsidRPr="00D53476" w:rsidRDefault="00053958" w:rsidP="00682780">
      <w:pPr>
        <w:pStyle w:val="Akapitzlist"/>
        <w:widowControl/>
        <w:numPr>
          <w:ilvl w:val="0"/>
          <w:numId w:val="45"/>
        </w:numPr>
        <w:suppressAutoHyphens w:val="0"/>
        <w:autoSpaceDE w:val="0"/>
        <w:autoSpaceDN w:val="0"/>
        <w:adjustRightInd w:val="0"/>
        <w:ind w:left="426"/>
        <w:contextualSpacing/>
        <w:jc w:val="both"/>
        <w:rPr>
          <w:rFonts w:ascii="Arial" w:hAnsi="Arial" w:cs="Arial"/>
          <w:sz w:val="22"/>
          <w:szCs w:val="22"/>
          <w:lang w:eastAsia="pl-PL"/>
        </w:rPr>
      </w:pPr>
      <w:r w:rsidRPr="00D53476">
        <w:rPr>
          <w:rFonts w:ascii="Arial" w:hAnsi="Arial" w:cs="Arial"/>
          <w:sz w:val="22"/>
          <w:szCs w:val="22"/>
          <w:lang w:eastAsia="pl-PL"/>
        </w:rPr>
        <w:t>Strony przewidują możliwość zmiany wynagrodzenia Wykonawcy zgodnie z poniższymi zasadami, w przypadku zmiany ceny materiałów lub kosztów związanych z realizacją zamówienia:</w:t>
      </w:r>
    </w:p>
    <w:p w14:paraId="11F3CA4B" w14:textId="77777777" w:rsidR="00053958" w:rsidRPr="00D53476" w:rsidRDefault="00053958" w:rsidP="00682780">
      <w:pPr>
        <w:pStyle w:val="Akapitzlist"/>
        <w:widowControl/>
        <w:numPr>
          <w:ilvl w:val="0"/>
          <w:numId w:val="46"/>
        </w:numPr>
        <w:suppressAutoHyphens w:val="0"/>
        <w:autoSpaceDE w:val="0"/>
        <w:autoSpaceDN w:val="0"/>
        <w:adjustRightInd w:val="0"/>
        <w:contextualSpacing/>
        <w:jc w:val="both"/>
        <w:rPr>
          <w:rFonts w:ascii="Arial" w:hAnsi="Arial" w:cs="Arial"/>
          <w:sz w:val="22"/>
          <w:szCs w:val="22"/>
          <w:lang w:eastAsia="pl-PL"/>
        </w:rPr>
      </w:pPr>
      <w:r w:rsidRPr="00D53476">
        <w:rPr>
          <w:rFonts w:ascii="Arial" w:hAnsi="Arial" w:cs="Arial"/>
          <w:sz w:val="22"/>
          <w:szCs w:val="22"/>
          <w:lang w:eastAsia="pl-PL"/>
        </w:rPr>
        <w:t xml:space="preserve">wyliczenie wysokości zmiany wynagrodzenia odbywać się będzie w oparciu o wskaźnik cen towarów i usług konsumpcyjnych  publikowany przez Prezesa GUS na podstawie ustawy </w:t>
      </w:r>
      <w:r w:rsidRPr="00D53476">
        <w:rPr>
          <w:rFonts w:ascii="Arial" w:hAnsi="Arial" w:cs="Arial"/>
          <w:sz w:val="22"/>
          <w:szCs w:val="22"/>
          <w:lang w:eastAsia="pl-PL"/>
        </w:rPr>
        <w:br/>
        <w:t xml:space="preserve">z dnia 2 kwietnia 2009 r. o zmianie ustawy o poręczeniach i gwarancjach udzielanych przez Skarb Państwa oraz niektóre osoby prawne, ustawy o Banku Gospodarstwa Krajowego oraz niektórych innych ustaw. (Dz. U. poz. 545, z </w:t>
      </w:r>
      <w:proofErr w:type="spellStart"/>
      <w:r w:rsidRPr="00D53476">
        <w:rPr>
          <w:rFonts w:ascii="Arial" w:hAnsi="Arial" w:cs="Arial"/>
          <w:sz w:val="22"/>
          <w:szCs w:val="22"/>
          <w:lang w:eastAsia="pl-PL"/>
        </w:rPr>
        <w:t>późn</w:t>
      </w:r>
      <w:proofErr w:type="spellEnd"/>
      <w:r w:rsidRPr="00D53476">
        <w:rPr>
          <w:rFonts w:ascii="Arial" w:hAnsi="Arial" w:cs="Arial"/>
          <w:sz w:val="22"/>
          <w:szCs w:val="22"/>
          <w:lang w:eastAsia="pl-PL"/>
        </w:rPr>
        <w:t>. zm.) = zwany dalej wskaźnikiem,</w:t>
      </w:r>
    </w:p>
    <w:p w14:paraId="50A467B3" w14:textId="77777777" w:rsidR="00053958" w:rsidRPr="00D53476" w:rsidRDefault="00053958" w:rsidP="00682780">
      <w:pPr>
        <w:pStyle w:val="Akapitzlist"/>
        <w:widowControl/>
        <w:numPr>
          <w:ilvl w:val="0"/>
          <w:numId w:val="46"/>
        </w:numPr>
        <w:suppressAutoHyphens w:val="0"/>
        <w:autoSpaceDE w:val="0"/>
        <w:autoSpaceDN w:val="0"/>
        <w:adjustRightInd w:val="0"/>
        <w:contextualSpacing/>
        <w:jc w:val="both"/>
        <w:rPr>
          <w:rFonts w:ascii="Arial" w:hAnsi="Arial" w:cs="Arial"/>
          <w:sz w:val="22"/>
          <w:szCs w:val="22"/>
          <w:lang w:eastAsia="pl-PL"/>
        </w:rPr>
      </w:pPr>
      <w:r w:rsidRPr="00D53476">
        <w:rPr>
          <w:rFonts w:ascii="Arial" w:hAnsi="Arial" w:cs="Arial"/>
          <w:sz w:val="22"/>
          <w:szCs w:val="22"/>
          <w:lang w:eastAsia="pl-PL"/>
        </w:rPr>
        <w:t>w sytuacji, gdy średnia arytmetyczna wskaźnika GUS za  okres od pierwszego miesiąca, w którym została podpisana umowa przez kolejne 10 miesięcy zmieni się o poziom przekraczający 5 %, strony mogą złożyć wniosek o dokonanie odpowiedniej zmiany wynagrodzenia. Strony mogą wystąpić z takim wnioskiem po ukazaniu się powyższego wskaźnika na stronie GUS za 10 miesięcy dopiero po tym okresie</w:t>
      </w:r>
    </w:p>
    <w:p w14:paraId="4E2B30AB" w14:textId="77777777" w:rsidR="00053958" w:rsidRPr="00D53476" w:rsidRDefault="00053958" w:rsidP="00682780">
      <w:pPr>
        <w:pStyle w:val="Akapitzlist"/>
        <w:widowControl/>
        <w:numPr>
          <w:ilvl w:val="0"/>
          <w:numId w:val="46"/>
        </w:numPr>
        <w:suppressAutoHyphens w:val="0"/>
        <w:autoSpaceDE w:val="0"/>
        <w:autoSpaceDN w:val="0"/>
        <w:adjustRightInd w:val="0"/>
        <w:contextualSpacing/>
        <w:jc w:val="both"/>
        <w:rPr>
          <w:rFonts w:ascii="Arial" w:hAnsi="Arial" w:cs="Arial"/>
          <w:sz w:val="22"/>
          <w:szCs w:val="22"/>
          <w:lang w:eastAsia="pl-PL"/>
        </w:rPr>
      </w:pPr>
      <w:r w:rsidRPr="00D53476">
        <w:rPr>
          <w:rFonts w:ascii="Arial" w:hAnsi="Arial" w:cs="Arial"/>
          <w:sz w:val="22"/>
          <w:szCs w:val="22"/>
          <w:lang w:eastAsia="pl-PL"/>
        </w:rPr>
        <w:t>wniosek o zmianę wynagrodzenia można złożyć jedynie w przypadku, gdy wzrost cen materiałów i kosztów na rynku ma wpływ na koszt realizacji zamówienia, co strona wnioskująca zobowiązana jest wykazać;</w:t>
      </w:r>
    </w:p>
    <w:p w14:paraId="69F6E683" w14:textId="77777777" w:rsidR="00053958" w:rsidRPr="00D53476" w:rsidRDefault="00053958" w:rsidP="00682780">
      <w:pPr>
        <w:pStyle w:val="Akapitzlist"/>
        <w:widowControl/>
        <w:numPr>
          <w:ilvl w:val="0"/>
          <w:numId w:val="46"/>
        </w:numPr>
        <w:suppressAutoHyphens w:val="0"/>
        <w:autoSpaceDE w:val="0"/>
        <w:autoSpaceDN w:val="0"/>
        <w:adjustRightInd w:val="0"/>
        <w:contextualSpacing/>
        <w:jc w:val="both"/>
        <w:rPr>
          <w:rFonts w:ascii="Arial" w:hAnsi="Arial" w:cs="Arial"/>
          <w:sz w:val="22"/>
          <w:szCs w:val="22"/>
          <w:lang w:eastAsia="pl-PL"/>
        </w:rPr>
      </w:pPr>
      <w:r w:rsidRPr="00D53476">
        <w:rPr>
          <w:rFonts w:ascii="Arial" w:hAnsi="Arial" w:cs="Arial"/>
          <w:sz w:val="22"/>
          <w:szCs w:val="22"/>
          <w:lang w:eastAsia="pl-PL"/>
        </w:rPr>
        <w:t>zmiana wysokości wynagrodzenia, o której mowa w niniejszym paragrafie może nastąpić od dnia złożenia wniosku, o którym mowa w pkt 3.</w:t>
      </w:r>
    </w:p>
    <w:p w14:paraId="3FF619FD" w14:textId="77777777" w:rsidR="00053958" w:rsidRPr="00D53476" w:rsidRDefault="00053958" w:rsidP="00682780">
      <w:pPr>
        <w:pStyle w:val="Akapitzlist"/>
        <w:widowControl/>
        <w:numPr>
          <w:ilvl w:val="0"/>
          <w:numId w:val="46"/>
        </w:numPr>
        <w:suppressAutoHyphens w:val="0"/>
        <w:autoSpaceDE w:val="0"/>
        <w:autoSpaceDN w:val="0"/>
        <w:adjustRightInd w:val="0"/>
        <w:contextualSpacing/>
        <w:jc w:val="both"/>
        <w:rPr>
          <w:rFonts w:ascii="Arial" w:hAnsi="Arial" w:cs="Arial"/>
          <w:sz w:val="22"/>
          <w:szCs w:val="22"/>
          <w:lang w:eastAsia="pl-PL"/>
        </w:rPr>
      </w:pPr>
      <w:r w:rsidRPr="00D53476">
        <w:rPr>
          <w:rFonts w:ascii="Arial" w:hAnsi="Arial" w:cs="Arial"/>
          <w:sz w:val="22"/>
          <w:szCs w:val="22"/>
          <w:lang w:eastAsia="pl-PL"/>
        </w:rPr>
        <w:t>Wynagrodzenie będzie podlegało waloryzacji maksymalnie do 10% wynagrodzenia, o którym mowa w § 7 ust. 1 umowy</w:t>
      </w:r>
    </w:p>
    <w:p w14:paraId="5F4FD60D" w14:textId="77777777" w:rsidR="00053958" w:rsidRPr="00D53476" w:rsidRDefault="00053958" w:rsidP="00682780">
      <w:pPr>
        <w:pStyle w:val="Akapitzlist"/>
        <w:widowControl/>
        <w:numPr>
          <w:ilvl w:val="0"/>
          <w:numId w:val="46"/>
        </w:numPr>
        <w:suppressAutoHyphens w:val="0"/>
        <w:contextualSpacing/>
        <w:rPr>
          <w:rFonts w:ascii="Arial" w:hAnsi="Arial" w:cs="Arial"/>
          <w:sz w:val="22"/>
          <w:szCs w:val="22"/>
          <w:lang w:eastAsia="en-US"/>
        </w:rPr>
      </w:pPr>
      <w:r w:rsidRPr="00D53476">
        <w:rPr>
          <w:rFonts w:ascii="Arial" w:hAnsi="Arial" w:cs="Arial"/>
          <w:sz w:val="22"/>
          <w:szCs w:val="22"/>
        </w:rPr>
        <w:t>strona składając wniosek o zmianę powinna przedstawić w szczególności:</w:t>
      </w:r>
    </w:p>
    <w:p w14:paraId="14D39415" w14:textId="77777777" w:rsidR="00053958" w:rsidRPr="00D53476" w:rsidRDefault="00053958" w:rsidP="00682780">
      <w:pPr>
        <w:autoSpaceDE w:val="0"/>
        <w:autoSpaceDN w:val="0"/>
        <w:adjustRightInd w:val="0"/>
        <w:ind w:left="720"/>
        <w:jc w:val="both"/>
        <w:rPr>
          <w:rFonts w:ascii="Arial" w:eastAsia="Calibri" w:hAnsi="Arial" w:cs="Arial"/>
          <w:sz w:val="22"/>
          <w:szCs w:val="22"/>
        </w:rPr>
      </w:pPr>
      <w:r w:rsidRPr="00D53476">
        <w:rPr>
          <w:rFonts w:ascii="Arial" w:eastAsia="Calibri" w:hAnsi="Arial" w:cs="Arial"/>
          <w:sz w:val="22"/>
          <w:szCs w:val="22"/>
        </w:rPr>
        <w:t>a) wyliczenie wnioskowanej kwoty zmiany wynagrodzenia;</w:t>
      </w:r>
    </w:p>
    <w:p w14:paraId="13E49790" w14:textId="77777777" w:rsidR="00053958" w:rsidRPr="00D53476" w:rsidRDefault="00053958" w:rsidP="00682780">
      <w:pPr>
        <w:autoSpaceDE w:val="0"/>
        <w:autoSpaceDN w:val="0"/>
        <w:adjustRightInd w:val="0"/>
        <w:ind w:left="720"/>
        <w:jc w:val="both"/>
        <w:rPr>
          <w:rFonts w:ascii="Arial" w:eastAsia="Calibri" w:hAnsi="Arial" w:cs="Arial"/>
          <w:sz w:val="22"/>
          <w:szCs w:val="22"/>
        </w:rPr>
      </w:pPr>
      <w:r w:rsidRPr="00D53476">
        <w:rPr>
          <w:rFonts w:ascii="Arial" w:eastAsia="Calibri" w:hAnsi="Arial" w:cs="Arial"/>
          <w:sz w:val="22"/>
          <w:szCs w:val="22"/>
        </w:rPr>
        <w:t xml:space="preserve">b) dowody na to, że wliczona do wniosku wartość materiałów i innych kosztów nie obejmuje </w:t>
      </w:r>
      <w:r w:rsidRPr="00D53476">
        <w:rPr>
          <w:rFonts w:ascii="Arial" w:eastAsia="Calibri" w:hAnsi="Arial" w:cs="Arial"/>
          <w:sz w:val="22"/>
          <w:szCs w:val="22"/>
        </w:rPr>
        <w:br/>
        <w:t>kosztów materiałów i usług zakontraktowanych lub nabytych przed okresem objętym</w:t>
      </w:r>
      <w:r w:rsidRPr="00D53476">
        <w:rPr>
          <w:rFonts w:ascii="Arial" w:eastAsia="Calibri" w:hAnsi="Arial" w:cs="Arial"/>
          <w:sz w:val="22"/>
          <w:szCs w:val="22"/>
        </w:rPr>
        <w:br/>
        <w:t xml:space="preserve"> wnioskiem;</w:t>
      </w:r>
    </w:p>
    <w:p w14:paraId="4397300D" w14:textId="77777777" w:rsidR="00053958" w:rsidRPr="00D53476" w:rsidRDefault="00053958" w:rsidP="00682780">
      <w:pPr>
        <w:autoSpaceDE w:val="0"/>
        <w:autoSpaceDN w:val="0"/>
        <w:adjustRightInd w:val="0"/>
        <w:ind w:left="720"/>
        <w:jc w:val="both"/>
        <w:rPr>
          <w:rFonts w:ascii="Arial" w:eastAsia="Calibri" w:hAnsi="Arial" w:cs="Arial"/>
          <w:sz w:val="22"/>
          <w:szCs w:val="22"/>
        </w:rPr>
      </w:pPr>
      <w:r w:rsidRPr="00D53476">
        <w:rPr>
          <w:rFonts w:ascii="Arial" w:eastAsia="Calibri" w:hAnsi="Arial" w:cs="Arial"/>
          <w:sz w:val="22"/>
          <w:szCs w:val="22"/>
        </w:rPr>
        <w:t xml:space="preserve">c) dowody na to, że wzrost kosztów materiałów lub usług miał wpływ na koszt realizacji </w:t>
      </w:r>
      <w:r w:rsidRPr="00D53476">
        <w:rPr>
          <w:rFonts w:ascii="Arial" w:eastAsia="Calibri" w:hAnsi="Arial" w:cs="Arial"/>
          <w:sz w:val="22"/>
          <w:szCs w:val="22"/>
        </w:rPr>
        <w:br/>
        <w:t>zamówienia.</w:t>
      </w:r>
    </w:p>
    <w:p w14:paraId="1A1B3A2B" w14:textId="77777777" w:rsidR="00053958" w:rsidRPr="00D53476" w:rsidRDefault="00053958" w:rsidP="00682780">
      <w:pPr>
        <w:pStyle w:val="Akapitzlist"/>
        <w:autoSpaceDE w:val="0"/>
        <w:autoSpaceDN w:val="0"/>
        <w:adjustRightInd w:val="0"/>
        <w:jc w:val="both"/>
        <w:rPr>
          <w:rFonts w:ascii="Arial" w:eastAsia="Calibri" w:hAnsi="Arial" w:cs="Arial"/>
          <w:sz w:val="22"/>
          <w:szCs w:val="22"/>
          <w:lang w:eastAsia="pl-PL"/>
        </w:rPr>
      </w:pPr>
    </w:p>
    <w:p w14:paraId="21933620" w14:textId="77777777" w:rsidR="00053958" w:rsidRPr="00D53476" w:rsidRDefault="00053958" w:rsidP="00682780">
      <w:pPr>
        <w:pStyle w:val="Akapitzlist"/>
        <w:widowControl/>
        <w:numPr>
          <w:ilvl w:val="0"/>
          <w:numId w:val="46"/>
        </w:numPr>
        <w:suppressAutoHyphens w:val="0"/>
        <w:autoSpaceDE w:val="0"/>
        <w:autoSpaceDN w:val="0"/>
        <w:adjustRightInd w:val="0"/>
        <w:contextualSpacing/>
        <w:jc w:val="both"/>
        <w:rPr>
          <w:rFonts w:ascii="Arial" w:hAnsi="Arial" w:cs="Arial"/>
          <w:sz w:val="22"/>
          <w:szCs w:val="22"/>
          <w:lang w:eastAsia="pl-PL"/>
        </w:rPr>
      </w:pPr>
      <w:r w:rsidRPr="00D53476">
        <w:rPr>
          <w:rFonts w:ascii="Arial" w:hAnsi="Arial" w:cs="Arial"/>
          <w:sz w:val="22"/>
          <w:szCs w:val="22"/>
          <w:lang w:eastAsia="pl-PL"/>
        </w:rPr>
        <w:t>zmiana wynagrodzenia w oparciu o niniejszy ustęp wymaga zgodnej woli obu stron wyrażonej aneksem do umowy.</w:t>
      </w:r>
    </w:p>
    <w:p w14:paraId="27902D70" w14:textId="77777777" w:rsidR="00053958" w:rsidRPr="00D53476" w:rsidRDefault="00053958" w:rsidP="00682780">
      <w:pPr>
        <w:pStyle w:val="Akapitzlist"/>
        <w:widowControl/>
        <w:numPr>
          <w:ilvl w:val="0"/>
          <w:numId w:val="45"/>
        </w:numPr>
        <w:suppressAutoHyphens w:val="0"/>
        <w:autoSpaceDE w:val="0"/>
        <w:autoSpaceDN w:val="0"/>
        <w:adjustRightInd w:val="0"/>
        <w:ind w:left="426"/>
        <w:contextualSpacing/>
        <w:jc w:val="both"/>
        <w:rPr>
          <w:rFonts w:ascii="Arial" w:hAnsi="Arial" w:cs="Arial"/>
          <w:sz w:val="22"/>
          <w:szCs w:val="22"/>
          <w:lang w:eastAsia="pl-PL"/>
        </w:rPr>
      </w:pPr>
      <w:r w:rsidRPr="00D53476">
        <w:rPr>
          <w:rFonts w:ascii="Arial" w:hAnsi="Arial" w:cs="Arial"/>
          <w:sz w:val="22"/>
          <w:szCs w:val="22"/>
          <w:lang w:eastAsia="pl-PL"/>
        </w:rPr>
        <w:t>W przypadku dokonania zmiany niniejszej umowy na podstawie ust. 1 niniejszego paragrafu Wykonawca zobowiązany jest, w terminie 5 dni, do zmiany wynagrodzenia przysługującego podwykonawcy, z którym zawarł umowę na roboty budowlane lub usługi obowiązującą przez okres przekraczający 12 miesięcy, w zakresie odpowiadającym zmianom cen materiałów lub kosztów dotyczących zobowiązania podwykonawcy.</w:t>
      </w:r>
    </w:p>
    <w:p w14:paraId="612BE3EC" w14:textId="77777777" w:rsidR="00053958" w:rsidRPr="00D53476" w:rsidRDefault="00053958" w:rsidP="00682780">
      <w:pPr>
        <w:rPr>
          <w:rFonts w:ascii="Arial" w:hAnsi="Arial" w:cs="Arial"/>
          <w:b/>
          <w:sz w:val="22"/>
          <w:szCs w:val="22"/>
        </w:rPr>
      </w:pPr>
    </w:p>
    <w:p w14:paraId="6BD3C473" w14:textId="77777777" w:rsidR="00C66251" w:rsidRPr="00D53476" w:rsidRDefault="00C66251" w:rsidP="00682780">
      <w:pPr>
        <w:jc w:val="center"/>
        <w:rPr>
          <w:rFonts w:ascii="Arial" w:hAnsi="Arial" w:cs="Arial"/>
          <w:b/>
          <w:sz w:val="22"/>
          <w:szCs w:val="22"/>
        </w:rPr>
      </w:pPr>
    </w:p>
    <w:p w14:paraId="36246950" w14:textId="77777777" w:rsidR="007979EF" w:rsidRPr="00D53476" w:rsidRDefault="007979EF" w:rsidP="00682780">
      <w:pPr>
        <w:jc w:val="center"/>
        <w:rPr>
          <w:rFonts w:ascii="Arial" w:hAnsi="Arial" w:cs="Arial"/>
          <w:b/>
          <w:sz w:val="22"/>
          <w:szCs w:val="22"/>
        </w:rPr>
      </w:pPr>
      <w:r w:rsidRPr="00D53476">
        <w:rPr>
          <w:rFonts w:ascii="Arial" w:hAnsi="Arial" w:cs="Arial"/>
          <w:b/>
          <w:sz w:val="22"/>
          <w:szCs w:val="22"/>
        </w:rPr>
        <w:t>§ 18</w:t>
      </w:r>
    </w:p>
    <w:p w14:paraId="2DE8ED84" w14:textId="77777777" w:rsidR="007979EF" w:rsidRPr="00D53476" w:rsidRDefault="007979EF" w:rsidP="00682780">
      <w:pPr>
        <w:pStyle w:val="Tekstpodstawowy22"/>
        <w:numPr>
          <w:ilvl w:val="0"/>
          <w:numId w:val="28"/>
        </w:numPr>
        <w:ind w:left="357" w:hanging="357"/>
        <w:jc w:val="both"/>
        <w:rPr>
          <w:rFonts w:ascii="Arial" w:hAnsi="Arial" w:cs="Arial"/>
          <w:sz w:val="22"/>
          <w:szCs w:val="22"/>
        </w:rPr>
      </w:pPr>
      <w:r w:rsidRPr="00D53476">
        <w:rPr>
          <w:rFonts w:ascii="Arial" w:hAnsi="Arial" w:cs="Arial"/>
          <w:sz w:val="22"/>
          <w:szCs w:val="22"/>
        </w:rPr>
        <w:t>W przypadku zmian w trakcie realizacji Umowy:</w:t>
      </w:r>
    </w:p>
    <w:p w14:paraId="5BECB76B" w14:textId="77777777" w:rsidR="007979EF" w:rsidRPr="00D53476" w:rsidRDefault="007979EF" w:rsidP="00682780">
      <w:pPr>
        <w:numPr>
          <w:ilvl w:val="0"/>
          <w:numId w:val="30"/>
        </w:numPr>
        <w:suppressAutoHyphens/>
        <w:ind w:left="754" w:hanging="357"/>
        <w:jc w:val="both"/>
        <w:rPr>
          <w:rFonts w:ascii="Arial" w:hAnsi="Arial" w:cs="Arial"/>
          <w:sz w:val="22"/>
          <w:szCs w:val="22"/>
        </w:rPr>
      </w:pPr>
      <w:r w:rsidRPr="00D53476">
        <w:rPr>
          <w:rFonts w:ascii="Arial" w:hAnsi="Arial" w:cs="Arial"/>
          <w:sz w:val="22"/>
          <w:szCs w:val="22"/>
        </w:rPr>
        <w:t xml:space="preserve">stawek podatku od towarów i usług </w:t>
      </w:r>
      <w:r w:rsidR="00E04250" w:rsidRPr="00D53476">
        <w:rPr>
          <w:rFonts w:ascii="Arial" w:hAnsi="Arial" w:cs="Arial"/>
          <w:sz w:val="22"/>
          <w:szCs w:val="22"/>
        </w:rPr>
        <w:t xml:space="preserve">oraz podatku akcyzowego </w:t>
      </w:r>
      <w:r w:rsidRPr="00D53476">
        <w:rPr>
          <w:rFonts w:ascii="Arial" w:hAnsi="Arial" w:cs="Arial"/>
          <w:sz w:val="22"/>
          <w:szCs w:val="22"/>
        </w:rPr>
        <w:t>związanych z przedmiotem zamówienia, lub</w:t>
      </w:r>
    </w:p>
    <w:p w14:paraId="2345753D" w14:textId="77777777" w:rsidR="007979EF" w:rsidRPr="00D53476" w:rsidRDefault="007979EF" w:rsidP="00682780">
      <w:pPr>
        <w:numPr>
          <w:ilvl w:val="0"/>
          <w:numId w:val="30"/>
        </w:numPr>
        <w:suppressAutoHyphens/>
        <w:ind w:left="754" w:hanging="357"/>
        <w:jc w:val="both"/>
        <w:rPr>
          <w:rFonts w:ascii="Arial" w:hAnsi="Arial" w:cs="Arial"/>
          <w:sz w:val="22"/>
          <w:szCs w:val="22"/>
        </w:rPr>
      </w:pPr>
      <w:r w:rsidRPr="00D53476">
        <w:rPr>
          <w:rFonts w:ascii="Arial" w:hAnsi="Arial" w:cs="Arial"/>
          <w:sz w:val="22"/>
          <w:szCs w:val="22"/>
        </w:rPr>
        <w:t xml:space="preserve">wysokości minimalnego wynagrodzenia za pracę albo wysokości minimalnej stawki godzinowej, ustalonych na podstawie przepisów </w:t>
      </w:r>
      <w:hyperlink r:id="rId7" w:anchor="/dokument/16992095" w:history="1">
        <w:r w:rsidRPr="00D53476">
          <w:rPr>
            <w:rStyle w:val="Hipercze"/>
            <w:rFonts w:ascii="Arial" w:hAnsi="Arial" w:cs="Arial"/>
            <w:color w:val="auto"/>
            <w:sz w:val="22"/>
            <w:szCs w:val="22"/>
            <w:u w:val="none"/>
          </w:rPr>
          <w:t>ustawy</w:t>
        </w:r>
      </w:hyperlink>
      <w:r w:rsidRPr="00D53476">
        <w:rPr>
          <w:rFonts w:ascii="Arial" w:hAnsi="Arial" w:cs="Arial"/>
          <w:sz w:val="22"/>
          <w:szCs w:val="22"/>
        </w:rPr>
        <w:t xml:space="preserve"> z dnia 10 października 2002 r. o minimalnym wynagrodzeniu za pracę, lub</w:t>
      </w:r>
    </w:p>
    <w:p w14:paraId="3AAF782E" w14:textId="77777777" w:rsidR="007979EF" w:rsidRPr="00D53476" w:rsidRDefault="007979EF" w:rsidP="00682780">
      <w:pPr>
        <w:numPr>
          <w:ilvl w:val="0"/>
          <w:numId w:val="30"/>
        </w:numPr>
        <w:suppressAutoHyphens/>
        <w:ind w:left="754" w:hanging="357"/>
        <w:jc w:val="both"/>
        <w:rPr>
          <w:rFonts w:ascii="Arial" w:hAnsi="Arial" w:cs="Arial"/>
          <w:sz w:val="22"/>
          <w:szCs w:val="22"/>
        </w:rPr>
      </w:pPr>
      <w:r w:rsidRPr="00D53476">
        <w:rPr>
          <w:rFonts w:ascii="Arial" w:hAnsi="Arial" w:cs="Arial"/>
          <w:sz w:val="22"/>
          <w:szCs w:val="22"/>
        </w:rPr>
        <w:t>zasad podlegania ubezpieczeniom społecznym lub ubezpieczeniu zdrowotnemu lub wysokości stawki składki na ubezpieczenia społeczne lub ubezpieczenie zdrowotne,</w:t>
      </w:r>
    </w:p>
    <w:p w14:paraId="78A26070" w14:textId="77777777" w:rsidR="007979EF" w:rsidRPr="00D53476" w:rsidRDefault="007979EF" w:rsidP="00682780">
      <w:pPr>
        <w:numPr>
          <w:ilvl w:val="0"/>
          <w:numId w:val="30"/>
        </w:numPr>
        <w:suppressAutoHyphens/>
        <w:ind w:left="754" w:hanging="357"/>
        <w:jc w:val="both"/>
        <w:rPr>
          <w:rFonts w:ascii="Arial" w:hAnsi="Arial" w:cs="Arial"/>
          <w:sz w:val="22"/>
          <w:szCs w:val="22"/>
        </w:rPr>
      </w:pPr>
      <w:r w:rsidRPr="00D53476">
        <w:rPr>
          <w:rFonts w:ascii="Arial" w:hAnsi="Arial" w:cs="Arial"/>
          <w:sz w:val="22"/>
          <w:szCs w:val="22"/>
        </w:rPr>
        <w:t xml:space="preserve">zasad gromadzenia i wysokości wpłat do pracowniczych planów kapitałowych, o których mowa w ustawie z dnia 4 października 2018 r. o pracowniczych planach kapitałowych </w:t>
      </w:r>
    </w:p>
    <w:p w14:paraId="085A9FD4" w14:textId="77777777" w:rsidR="007979EF" w:rsidRPr="00D53476" w:rsidRDefault="007979EF" w:rsidP="00682780">
      <w:pPr>
        <w:ind w:left="426"/>
        <w:jc w:val="both"/>
        <w:rPr>
          <w:rFonts w:ascii="Arial" w:hAnsi="Arial" w:cs="Arial"/>
          <w:sz w:val="22"/>
          <w:szCs w:val="22"/>
        </w:rPr>
      </w:pPr>
      <w:r w:rsidRPr="00D53476">
        <w:rPr>
          <w:rFonts w:ascii="Arial" w:hAnsi="Arial" w:cs="Arial"/>
          <w:sz w:val="22"/>
          <w:szCs w:val="22"/>
        </w:rPr>
        <w:t>- jeżeli zmiany te będą miały wpływ na koszty wykonania zamówienia przez Sprzedawcę, cena jednostkowa za realizację usługi objętej przedmiotem umowy ulegnie odpowiedniej zmianie na zasadach określonych w poniższych ustępach, nie wcześniej niż z dniem wejścia w życie przepisów, z których wynikają wyżej wymienione zmiany.</w:t>
      </w:r>
    </w:p>
    <w:p w14:paraId="17B2344D" w14:textId="77777777" w:rsidR="007979EF" w:rsidRPr="00D53476" w:rsidRDefault="007979EF" w:rsidP="00682780">
      <w:pPr>
        <w:pStyle w:val="Akapitzlist"/>
        <w:widowControl/>
        <w:numPr>
          <w:ilvl w:val="0"/>
          <w:numId w:val="28"/>
        </w:numPr>
        <w:ind w:left="357" w:hanging="357"/>
        <w:jc w:val="both"/>
        <w:rPr>
          <w:rFonts w:ascii="Arial" w:hAnsi="Arial" w:cs="Arial"/>
          <w:sz w:val="22"/>
          <w:szCs w:val="22"/>
        </w:rPr>
      </w:pPr>
      <w:r w:rsidRPr="00D53476">
        <w:rPr>
          <w:rFonts w:ascii="Arial" w:hAnsi="Arial" w:cs="Arial"/>
          <w:sz w:val="22"/>
          <w:szCs w:val="22"/>
        </w:rPr>
        <w:t>Warunkiem wprowadzenia zmiany wynagrodzenia na skutek okoliczności wskazanych w ust. 1, jest przedłożenie przez jedną ze Stron drugiej Stronie pisemnego wniosku w tym przedmiocie, zawierającego co najmniej:</w:t>
      </w:r>
    </w:p>
    <w:p w14:paraId="2A8D2EDD" w14:textId="77777777" w:rsidR="007979EF" w:rsidRPr="00D53476" w:rsidRDefault="007979EF" w:rsidP="00682780">
      <w:pPr>
        <w:tabs>
          <w:tab w:val="left" w:pos="851"/>
        </w:tabs>
        <w:ind w:left="822" w:hanging="425"/>
        <w:jc w:val="both"/>
        <w:rPr>
          <w:rFonts w:ascii="Arial" w:hAnsi="Arial" w:cs="Arial"/>
          <w:sz w:val="22"/>
          <w:szCs w:val="22"/>
        </w:rPr>
      </w:pPr>
      <w:r w:rsidRPr="00D53476">
        <w:rPr>
          <w:rFonts w:ascii="Arial" w:hAnsi="Arial" w:cs="Arial"/>
          <w:sz w:val="22"/>
          <w:szCs w:val="22"/>
        </w:rPr>
        <w:t>1) wskazanie przepisów, które uległy zmianie (z określeniem daty wejścia w życie zmian) oraz szczegółowe uzasadnienie wpływu tych zmian na koszty wykonania zamówienia i dokładne określenie wysokości zmiany tych kosztów,</w:t>
      </w:r>
    </w:p>
    <w:p w14:paraId="054B934E" w14:textId="77777777" w:rsidR="007979EF" w:rsidRPr="00D53476" w:rsidRDefault="007979EF" w:rsidP="00682780">
      <w:pPr>
        <w:tabs>
          <w:tab w:val="left" w:pos="851"/>
        </w:tabs>
        <w:ind w:left="822" w:hanging="425"/>
        <w:jc w:val="both"/>
        <w:rPr>
          <w:rFonts w:ascii="Arial" w:hAnsi="Arial" w:cs="Arial"/>
          <w:sz w:val="22"/>
          <w:szCs w:val="22"/>
        </w:rPr>
      </w:pPr>
      <w:r w:rsidRPr="00D53476">
        <w:rPr>
          <w:rFonts w:ascii="Arial" w:hAnsi="Arial" w:cs="Arial"/>
          <w:sz w:val="22"/>
          <w:szCs w:val="22"/>
        </w:rPr>
        <w:t>2) określenie wysokości nowego wynagrodzenia wraz z przedstawieniem szczegółowej kalkulacji kwoty, o jaką wynagrodzenie ma ulec zmianie,</w:t>
      </w:r>
    </w:p>
    <w:p w14:paraId="3F5EC199" w14:textId="77777777" w:rsidR="007979EF" w:rsidRPr="00D53476" w:rsidRDefault="007979EF" w:rsidP="00682780">
      <w:pPr>
        <w:tabs>
          <w:tab w:val="left" w:pos="851"/>
        </w:tabs>
        <w:ind w:left="822" w:hanging="425"/>
        <w:jc w:val="both"/>
        <w:rPr>
          <w:rFonts w:ascii="Arial" w:hAnsi="Arial" w:cs="Arial"/>
          <w:sz w:val="22"/>
          <w:szCs w:val="22"/>
        </w:rPr>
      </w:pPr>
      <w:r w:rsidRPr="00D53476">
        <w:rPr>
          <w:rFonts w:ascii="Arial" w:hAnsi="Arial" w:cs="Arial"/>
          <w:sz w:val="22"/>
          <w:szCs w:val="22"/>
        </w:rPr>
        <w:t>3) wskazanie daty, od której nastąpi bądź nastąpiła zmiana kosztów realizacji przedmiotu umowy (nie wcześniejszej niż data wejścia w życie właściwych przepisów).</w:t>
      </w:r>
    </w:p>
    <w:p w14:paraId="3135CF25" w14:textId="77777777" w:rsidR="007979EF" w:rsidRPr="00D53476" w:rsidRDefault="007979EF" w:rsidP="00682780">
      <w:pPr>
        <w:numPr>
          <w:ilvl w:val="0"/>
          <w:numId w:val="28"/>
        </w:numPr>
        <w:tabs>
          <w:tab w:val="left" w:pos="426"/>
        </w:tabs>
        <w:suppressAutoHyphens/>
        <w:ind w:left="425" w:hanging="425"/>
        <w:jc w:val="both"/>
        <w:rPr>
          <w:rFonts w:ascii="Arial" w:hAnsi="Arial" w:cs="Arial"/>
          <w:sz w:val="22"/>
          <w:szCs w:val="22"/>
        </w:rPr>
      </w:pPr>
      <w:r w:rsidRPr="00D53476">
        <w:rPr>
          <w:rFonts w:ascii="Arial" w:hAnsi="Arial" w:cs="Arial"/>
          <w:sz w:val="22"/>
          <w:szCs w:val="22"/>
        </w:rPr>
        <w:t>Jeżeli z wnioskiem o dokonanie zmiany wynagrodzenia występuje Wykonawca, zobowiązany jest on załączyć do wniosku, o którym mowa w ust. 2, dokumenty uzasadniające zmianę kosztów wykonania zamówienia oraz wysokość tej zmiany, w szczególności:</w:t>
      </w:r>
    </w:p>
    <w:p w14:paraId="785879A2" w14:textId="77777777" w:rsidR="007979EF" w:rsidRPr="00D53476" w:rsidRDefault="007979EF" w:rsidP="00682780">
      <w:pPr>
        <w:numPr>
          <w:ilvl w:val="0"/>
          <w:numId w:val="29"/>
        </w:numPr>
        <w:tabs>
          <w:tab w:val="left" w:pos="851"/>
        </w:tabs>
        <w:suppressAutoHyphens/>
        <w:ind w:left="1145" w:hanging="357"/>
        <w:jc w:val="both"/>
        <w:rPr>
          <w:rFonts w:ascii="Arial" w:hAnsi="Arial" w:cs="Arial"/>
          <w:sz w:val="22"/>
          <w:szCs w:val="22"/>
        </w:rPr>
      </w:pPr>
      <w:r w:rsidRPr="00D53476">
        <w:rPr>
          <w:rFonts w:ascii="Arial" w:hAnsi="Arial" w:cs="Arial"/>
          <w:sz w:val="22"/>
          <w:szCs w:val="22"/>
        </w:rPr>
        <w:t>pisemne zestawienie części przedmiotu umowy, do których zastosowanie znajdzie zmiana stawki podatku od towarów i usług, wraz z określeniem ceny jednostkowej netto i brutto za wykonanie tej części przedmiotu umowy (tak przed, jak i po zmianie) – w przypadku przesłanki, o której mowa w ust. 1 pkt 1;</w:t>
      </w:r>
    </w:p>
    <w:p w14:paraId="753F28B8" w14:textId="77777777" w:rsidR="007979EF" w:rsidRPr="00D53476" w:rsidRDefault="007979EF" w:rsidP="00682780">
      <w:pPr>
        <w:numPr>
          <w:ilvl w:val="0"/>
          <w:numId w:val="29"/>
        </w:numPr>
        <w:tabs>
          <w:tab w:val="left" w:pos="851"/>
        </w:tabs>
        <w:suppressAutoHyphens/>
        <w:jc w:val="both"/>
        <w:rPr>
          <w:rFonts w:ascii="Arial" w:hAnsi="Arial" w:cs="Arial"/>
          <w:sz w:val="22"/>
          <w:szCs w:val="22"/>
        </w:rPr>
      </w:pPr>
      <w:r w:rsidRPr="00D53476">
        <w:rPr>
          <w:rFonts w:ascii="Arial" w:hAnsi="Arial" w:cs="Arial"/>
          <w:sz w:val="22"/>
          <w:szCs w:val="22"/>
        </w:rPr>
        <w:t>pisemne zestawienie wynagrodzeń pracowników, biorących udział w realizacji umowy (ze wskazaniem wysokości wynagrodzenia dotychczasowej i po zmianie lub wysokości stawki godzinowej wynagrodzenia dotychczasowej i po zmianie), do których zastosowanie znajdzie zmiana przepisów o minimalnym wynagrodzeniu za pracę lub przepisów o minimalnej stawce godzinowej, wraz z określeniem części wynagrodzenia każdego z tych pracowników odpowiadającej zakresowi prac związanych z realizacją przedmiotu umowy – w przypadku przesłanki, o której mowa w ust. 1 pkt 2;</w:t>
      </w:r>
    </w:p>
    <w:p w14:paraId="130A1834" w14:textId="77777777" w:rsidR="007979EF" w:rsidRPr="00D53476" w:rsidRDefault="007979EF" w:rsidP="00682780">
      <w:pPr>
        <w:numPr>
          <w:ilvl w:val="0"/>
          <w:numId w:val="29"/>
        </w:numPr>
        <w:tabs>
          <w:tab w:val="left" w:pos="851"/>
        </w:tabs>
        <w:suppressAutoHyphens/>
        <w:jc w:val="both"/>
        <w:rPr>
          <w:rFonts w:ascii="Arial" w:hAnsi="Arial" w:cs="Arial"/>
          <w:sz w:val="22"/>
          <w:szCs w:val="22"/>
        </w:rPr>
      </w:pPr>
      <w:r w:rsidRPr="00D53476">
        <w:rPr>
          <w:rFonts w:ascii="Arial" w:hAnsi="Arial" w:cs="Arial"/>
          <w:sz w:val="22"/>
          <w:szCs w:val="22"/>
        </w:rPr>
        <w:t>pisemne zestawienie wynagrodzeń osób biorących udział w realizacji umowy (ze wskazaniem wysokości dotychczasowej i po zmianie), podlegających obowiązkowym ubezpieczeniom społecznym oraz ubezpieczeniu zdrowotnemu, do których zastosowanie znajdzie zmiana przepisów o zasadach podlegania ubezpieczeniom społecznym lub ubezpieczeniu zdrowotnemu lub przepisów o wysokości składek na ubezpieczenia społeczne lub zdrowotne, wraz z podaniem kwot składek uiszczanych na ubezpieczenia społeczne i ubezpieczenie zdrowotne oraz określeniem części wynagrodzenia każdej z tych osób odpowiadającej zakresowi prac związanych z realizacją przedmiotu umowy – w przypadku przesłanki, o której mowa w ust. 1 pkt 3.</w:t>
      </w:r>
    </w:p>
    <w:p w14:paraId="054F3206" w14:textId="77777777" w:rsidR="007979EF" w:rsidRPr="00D53476" w:rsidRDefault="007979EF" w:rsidP="00682780">
      <w:pPr>
        <w:numPr>
          <w:ilvl w:val="0"/>
          <w:numId w:val="29"/>
        </w:numPr>
        <w:tabs>
          <w:tab w:val="left" w:pos="851"/>
        </w:tabs>
        <w:suppressAutoHyphens/>
        <w:jc w:val="both"/>
        <w:rPr>
          <w:rFonts w:ascii="Arial" w:hAnsi="Arial" w:cs="Arial"/>
          <w:sz w:val="22"/>
          <w:szCs w:val="22"/>
        </w:rPr>
      </w:pPr>
      <w:r w:rsidRPr="00D53476">
        <w:rPr>
          <w:rFonts w:ascii="Arial" w:hAnsi="Arial" w:cs="Arial"/>
          <w:sz w:val="22"/>
          <w:szCs w:val="22"/>
        </w:rPr>
        <w:t>pisemne zestawienie pracowników biorących udział w realizacji Umowy (ze wskazaniem wysokości kosztów wpłat do pracowniczych planów kapitałowych dotychczasowych i po zmianie), do których zastosowanie znajdzie zmiana zasad gromadzenia i wysokości wpłat do pracowniczych planów kapitałowych – w przypadku przesłanki, o której mowa w ust. 1 pkt 4.</w:t>
      </w:r>
    </w:p>
    <w:p w14:paraId="4A3ECD52" w14:textId="77777777" w:rsidR="007979EF" w:rsidRPr="00D53476" w:rsidRDefault="007979EF" w:rsidP="00682780">
      <w:pPr>
        <w:numPr>
          <w:ilvl w:val="0"/>
          <w:numId w:val="28"/>
        </w:numPr>
        <w:tabs>
          <w:tab w:val="left" w:pos="426"/>
        </w:tabs>
        <w:suppressAutoHyphens/>
        <w:ind w:left="426" w:hanging="426"/>
        <w:jc w:val="both"/>
        <w:rPr>
          <w:rFonts w:ascii="Arial" w:hAnsi="Arial" w:cs="Arial"/>
          <w:sz w:val="22"/>
          <w:szCs w:val="22"/>
        </w:rPr>
      </w:pPr>
      <w:r w:rsidRPr="00D53476">
        <w:rPr>
          <w:rFonts w:ascii="Arial" w:hAnsi="Arial" w:cs="Arial"/>
          <w:sz w:val="22"/>
          <w:szCs w:val="22"/>
        </w:rPr>
        <w:t>Jeżeli z wnioskiem o dokonanie zmiany wynagrodzenia występuje Zamawiający, jest on uprawniony do żądania od Wykonawcy przedstawienia dokumentów, z których będzie wynikać, w jakim zakresie okoliczności, o których mowa w ust. 1, mają wpływ na koszty wykonania zamówienia, w tym przedłożenia odpowiednich zestawień, o których mowa w ust. 3, w terminie wyznaczonym przez Zamawiającego, nie krótszym niż 14 dni od dnia otrzymania przez Wykonawcę pisemnego żądania Zamawiającego.</w:t>
      </w:r>
    </w:p>
    <w:p w14:paraId="6657A505" w14:textId="77777777" w:rsidR="007979EF" w:rsidRPr="00D53476" w:rsidRDefault="007979EF" w:rsidP="00682780">
      <w:pPr>
        <w:numPr>
          <w:ilvl w:val="0"/>
          <w:numId w:val="28"/>
        </w:numPr>
        <w:tabs>
          <w:tab w:val="left" w:pos="426"/>
        </w:tabs>
        <w:suppressAutoHyphens/>
        <w:ind w:left="426" w:hanging="426"/>
        <w:jc w:val="both"/>
        <w:rPr>
          <w:rFonts w:ascii="Arial" w:hAnsi="Arial" w:cs="Arial"/>
          <w:sz w:val="22"/>
          <w:szCs w:val="22"/>
        </w:rPr>
      </w:pPr>
      <w:r w:rsidRPr="00D53476">
        <w:rPr>
          <w:rFonts w:ascii="Arial" w:hAnsi="Arial" w:cs="Arial"/>
          <w:sz w:val="22"/>
          <w:szCs w:val="22"/>
        </w:rPr>
        <w:t>W przypadku przesłanki, o której mowa w ust. 1 pkt 1, zmianie nie ulegnie cena jednostkowa netto, natomiast cena jednostkowa brutto ulegnie zmianie o kwotę wynikającą ze zmiany stawki podatku od towarów i usług. Zmiana będzie odnosić się wyłącznie do części przedmiotu umowy zrealizowanego od dnia, od którego zmianie uległ bądź ulegnie koszt realizacji przedmiotu umowy (nie wcześniej niż od daty wejścia w życie właściwych przepisów) oraz wyłącznie do części przedmiotu umowy, do którego zastosowanie znajdzie zmiana stawki podatku od towarów i usług.</w:t>
      </w:r>
    </w:p>
    <w:p w14:paraId="4B628FAD" w14:textId="77777777" w:rsidR="007979EF" w:rsidRPr="00D53476" w:rsidRDefault="007979EF" w:rsidP="00682780">
      <w:pPr>
        <w:numPr>
          <w:ilvl w:val="0"/>
          <w:numId w:val="28"/>
        </w:numPr>
        <w:tabs>
          <w:tab w:val="left" w:pos="426"/>
        </w:tabs>
        <w:suppressAutoHyphens/>
        <w:ind w:left="426" w:hanging="426"/>
        <w:jc w:val="both"/>
        <w:rPr>
          <w:rFonts w:ascii="Arial" w:hAnsi="Arial" w:cs="Arial"/>
          <w:sz w:val="22"/>
          <w:szCs w:val="22"/>
        </w:rPr>
      </w:pPr>
      <w:r w:rsidRPr="00D53476">
        <w:rPr>
          <w:rFonts w:ascii="Arial" w:hAnsi="Arial" w:cs="Arial"/>
          <w:sz w:val="22"/>
          <w:szCs w:val="22"/>
        </w:rPr>
        <w:t>W przypadku przesłanek, o których mowa w ust. 1 pkt 2-4, zmianie ulegnie wyłącznie  cena jednostkowa należna za wykonanie tej części przedmiotu umowy, w odniesieniu do których nastąpiła zmiana kosztów Wykonawcy w związku z wejściem w życie przepisów odpowiednio zmieniających wysokość minimalnego wynagrodzenia za pracę, wysokość minimalnej stawki godzinowej lub zmieniających zasady podlegania ubezpieczeniom społecznym lub ubezpieczeniu zdrowotnemu, lub wysokości stawek składek na ubezpieczenia społeczne lub zdrowotne, lub zasady gromadzenia i wysokość wpłat do pracowniczych planów kapitałowych, od dnia, od którego zmianie uległ bądź ulegnie koszt realizacji przedmiotu Umowy (nie wcześniej niż od daty wejścia w życie właściwych przepisów).</w:t>
      </w:r>
    </w:p>
    <w:p w14:paraId="1F2EB80A" w14:textId="77777777" w:rsidR="007979EF" w:rsidRPr="00D53476" w:rsidRDefault="007979EF" w:rsidP="00682780">
      <w:pPr>
        <w:numPr>
          <w:ilvl w:val="0"/>
          <w:numId w:val="28"/>
        </w:numPr>
        <w:tabs>
          <w:tab w:val="left" w:pos="426"/>
        </w:tabs>
        <w:suppressAutoHyphens/>
        <w:ind w:left="426" w:hanging="426"/>
        <w:jc w:val="both"/>
        <w:rPr>
          <w:rFonts w:ascii="Arial" w:hAnsi="Arial" w:cs="Arial"/>
          <w:sz w:val="22"/>
          <w:szCs w:val="22"/>
        </w:rPr>
      </w:pPr>
      <w:r w:rsidRPr="00D53476">
        <w:rPr>
          <w:rFonts w:ascii="Arial" w:hAnsi="Arial" w:cs="Arial"/>
          <w:sz w:val="22"/>
          <w:szCs w:val="22"/>
        </w:rPr>
        <w:t xml:space="preserve">W przypadku przesłanki, o której mowa w ust. 1 pkt 3, cena jednostkowa ulegnie zmianie o kwotę odpowiadającą zmianie kosztu Wykonawcy ponoszonego w związku z wypłatą wynagrodzenia osobom wykonujący przedmiot umowy, podlegającym obowiązkowym ubezpieczeniom społecznym oraz ubezpieczeniu zdrowotnemu. Kwota odpowiadająca zmianie kosztu Wykonawcy będzie odnosić się wyłącznie do części </w:t>
      </w:r>
      <w:proofErr w:type="spellStart"/>
      <w:r w:rsidRPr="00D53476">
        <w:rPr>
          <w:rFonts w:ascii="Arial" w:hAnsi="Arial" w:cs="Arial"/>
          <w:sz w:val="22"/>
          <w:szCs w:val="22"/>
        </w:rPr>
        <w:t>wynagrodzeniaosóboktórychmowaw</w:t>
      </w:r>
      <w:proofErr w:type="spellEnd"/>
      <w:r w:rsidRPr="00D53476">
        <w:rPr>
          <w:rFonts w:ascii="Arial" w:hAnsi="Arial" w:cs="Arial"/>
          <w:sz w:val="22"/>
          <w:szCs w:val="22"/>
        </w:rPr>
        <w:t xml:space="preserve"> zdaniu poprzedzającym, odpowiadającej zakresowi, w jakim wykonują oni prace bezpośrednio związane z realizacją przedmiotu umowy.</w:t>
      </w:r>
    </w:p>
    <w:p w14:paraId="5E572974" w14:textId="77777777" w:rsidR="007979EF" w:rsidRPr="00D53476" w:rsidRDefault="007979EF" w:rsidP="00682780">
      <w:pPr>
        <w:numPr>
          <w:ilvl w:val="0"/>
          <w:numId w:val="28"/>
        </w:numPr>
        <w:tabs>
          <w:tab w:val="left" w:pos="426"/>
        </w:tabs>
        <w:suppressAutoHyphens/>
        <w:ind w:left="426" w:hanging="426"/>
        <w:jc w:val="both"/>
        <w:rPr>
          <w:rFonts w:ascii="Arial" w:hAnsi="Arial" w:cs="Arial"/>
          <w:sz w:val="22"/>
          <w:szCs w:val="22"/>
        </w:rPr>
      </w:pPr>
      <w:r w:rsidRPr="00D53476">
        <w:rPr>
          <w:rFonts w:ascii="Arial" w:hAnsi="Arial" w:cs="Arial"/>
          <w:sz w:val="22"/>
          <w:szCs w:val="22"/>
        </w:rPr>
        <w:t>Strona, której przedłożono wniosek w przedmiocie zmiany ceny jednostkowej z powodu okoliczności wskazanych w ust. 1, ma prawo odmowy wyrażenia zgody na proponowaną zmianę, odpowiednio w całości lub części, wyłącznie jeżeli Strona wnioskująca nie wykazała w sposób wskazany w ustępach powyższych wysokości zmiany kosztów realizacji umowy, w szczególności zaś gdy zmiana przepisów w zakresie wskazanym w ust. 1 nie ma wpływu na zmianę kosztów realizacji umowy.</w:t>
      </w:r>
    </w:p>
    <w:p w14:paraId="50DE2E77" w14:textId="77777777" w:rsidR="007979EF" w:rsidRPr="00D53476" w:rsidRDefault="007979EF" w:rsidP="00682780">
      <w:pPr>
        <w:numPr>
          <w:ilvl w:val="0"/>
          <w:numId w:val="28"/>
        </w:numPr>
        <w:tabs>
          <w:tab w:val="left" w:pos="426"/>
        </w:tabs>
        <w:suppressAutoHyphens/>
        <w:ind w:left="426" w:hanging="426"/>
        <w:jc w:val="both"/>
        <w:rPr>
          <w:rFonts w:ascii="Arial" w:hAnsi="Arial" w:cs="Arial"/>
          <w:sz w:val="22"/>
          <w:szCs w:val="22"/>
        </w:rPr>
      </w:pPr>
      <w:r w:rsidRPr="00D53476">
        <w:rPr>
          <w:rFonts w:ascii="Arial" w:hAnsi="Arial" w:cs="Arial"/>
          <w:sz w:val="22"/>
          <w:szCs w:val="22"/>
        </w:rPr>
        <w:t xml:space="preserve">Strona, która otrzymała od drugiej Strony wniosek w przedmiocie zmiany wynagrodzenia </w:t>
      </w:r>
      <w:r w:rsidR="001C087A" w:rsidRPr="00D53476">
        <w:rPr>
          <w:rFonts w:ascii="Arial" w:hAnsi="Arial" w:cs="Arial"/>
          <w:sz w:val="22"/>
          <w:szCs w:val="22"/>
        </w:rPr>
        <w:br/>
      </w:r>
      <w:r w:rsidRPr="00D53476">
        <w:rPr>
          <w:rFonts w:ascii="Arial" w:hAnsi="Arial" w:cs="Arial"/>
          <w:sz w:val="22"/>
          <w:szCs w:val="22"/>
        </w:rPr>
        <w:t>z powodu okoliczności wskazanych w ust. 1, ma obowiązek przedłożenia Stronie wnioskującej pisemnej odpowiedzi na wniosek, ze wskazaniem, w jakim zakresie wyraża zgodę na wnioskowaną zmianę, a w jakim nie.</w:t>
      </w:r>
    </w:p>
    <w:p w14:paraId="76A97793" w14:textId="77777777" w:rsidR="007979EF" w:rsidRPr="00D53476" w:rsidRDefault="007979EF" w:rsidP="00682780">
      <w:pPr>
        <w:numPr>
          <w:ilvl w:val="0"/>
          <w:numId w:val="28"/>
        </w:numPr>
        <w:suppressAutoHyphens/>
        <w:ind w:left="426" w:hanging="426"/>
        <w:jc w:val="both"/>
        <w:rPr>
          <w:rFonts w:ascii="Arial" w:hAnsi="Arial" w:cs="Arial"/>
          <w:sz w:val="22"/>
          <w:szCs w:val="22"/>
        </w:rPr>
      </w:pPr>
      <w:r w:rsidRPr="00D53476">
        <w:rPr>
          <w:rFonts w:ascii="Arial" w:hAnsi="Arial" w:cs="Arial"/>
          <w:sz w:val="22"/>
          <w:szCs w:val="22"/>
        </w:rPr>
        <w:t>Zmiana wynagrodzenia wymaga aneksu do umowy, sporządzonego w formie pisemnej pod rygorem nieważności. Aneks zostanie zawarty w zakresie wyrażonej zgody na wnioskowaną zmianę.</w:t>
      </w:r>
    </w:p>
    <w:p w14:paraId="5E5D3544" w14:textId="77777777" w:rsidR="007979EF" w:rsidRPr="00D53476" w:rsidRDefault="007979EF" w:rsidP="00682780">
      <w:pPr>
        <w:pStyle w:val="western"/>
        <w:numPr>
          <w:ilvl w:val="0"/>
          <w:numId w:val="28"/>
        </w:numPr>
        <w:tabs>
          <w:tab w:val="left" w:pos="426"/>
        </w:tabs>
        <w:spacing w:before="0" w:after="0"/>
        <w:ind w:left="425" w:hanging="425"/>
        <w:rPr>
          <w:rFonts w:ascii="Arial" w:hAnsi="Arial" w:cs="Arial"/>
          <w:b w:val="0"/>
          <w:bCs w:val="0"/>
          <w:sz w:val="22"/>
          <w:szCs w:val="22"/>
        </w:rPr>
      </w:pPr>
      <w:r w:rsidRPr="00D53476">
        <w:rPr>
          <w:rFonts w:ascii="Arial" w:hAnsi="Arial" w:cs="Arial"/>
          <w:b w:val="0"/>
          <w:bCs w:val="0"/>
          <w:sz w:val="22"/>
          <w:szCs w:val="22"/>
        </w:rPr>
        <w:t xml:space="preserve">Obniżenie ceny jednostkowej z innych przyczyn niż wymienione w ust. 5-10 może nastąpić </w:t>
      </w:r>
      <w:r w:rsidR="00C66251" w:rsidRPr="00D53476">
        <w:rPr>
          <w:rFonts w:ascii="Arial" w:hAnsi="Arial" w:cs="Arial"/>
          <w:b w:val="0"/>
          <w:bCs w:val="0"/>
          <w:sz w:val="22"/>
          <w:szCs w:val="22"/>
        </w:rPr>
        <w:br/>
      </w:r>
      <w:r w:rsidRPr="00D53476">
        <w:rPr>
          <w:rFonts w:ascii="Arial" w:hAnsi="Arial" w:cs="Arial"/>
          <w:b w:val="0"/>
          <w:bCs w:val="0"/>
          <w:sz w:val="22"/>
          <w:szCs w:val="22"/>
        </w:rPr>
        <w:t>w każdym okresie i nie wymaga aneksu do umowy.</w:t>
      </w:r>
    </w:p>
    <w:p w14:paraId="38D15D13" w14:textId="77777777" w:rsidR="00752B0A" w:rsidRPr="00D53476" w:rsidRDefault="00752B0A" w:rsidP="00682780">
      <w:pPr>
        <w:rPr>
          <w:rFonts w:ascii="Arial" w:hAnsi="Arial" w:cs="Arial"/>
          <w:b/>
          <w:sz w:val="22"/>
          <w:szCs w:val="22"/>
        </w:rPr>
      </w:pPr>
    </w:p>
    <w:p w14:paraId="52EC86E8" w14:textId="77777777" w:rsidR="00752B0A" w:rsidRPr="00D53476" w:rsidRDefault="00752B0A" w:rsidP="00682780">
      <w:pPr>
        <w:jc w:val="center"/>
        <w:rPr>
          <w:rFonts w:ascii="Arial" w:hAnsi="Arial" w:cs="Arial"/>
          <w:b/>
          <w:sz w:val="22"/>
          <w:szCs w:val="22"/>
        </w:rPr>
      </w:pPr>
      <w:r w:rsidRPr="00D53476">
        <w:rPr>
          <w:rFonts w:ascii="Arial" w:hAnsi="Arial" w:cs="Arial"/>
          <w:b/>
          <w:sz w:val="22"/>
          <w:szCs w:val="22"/>
        </w:rPr>
        <w:t xml:space="preserve">§ </w:t>
      </w:r>
      <w:r w:rsidR="00DE25CD" w:rsidRPr="00D53476">
        <w:rPr>
          <w:rFonts w:ascii="Arial" w:hAnsi="Arial" w:cs="Arial"/>
          <w:b/>
          <w:sz w:val="22"/>
          <w:szCs w:val="22"/>
        </w:rPr>
        <w:t>19</w:t>
      </w:r>
    </w:p>
    <w:p w14:paraId="5700466D" w14:textId="77777777" w:rsidR="00447A38" w:rsidRPr="00D53476" w:rsidRDefault="00EA3A9A" w:rsidP="00682780">
      <w:pPr>
        <w:numPr>
          <w:ilvl w:val="0"/>
          <w:numId w:val="19"/>
        </w:numPr>
        <w:tabs>
          <w:tab w:val="left" w:pos="426"/>
          <w:tab w:val="left" w:pos="8820"/>
        </w:tabs>
        <w:suppressAutoHyphens/>
        <w:jc w:val="both"/>
        <w:rPr>
          <w:rFonts w:ascii="Arial" w:hAnsi="Arial" w:cs="Arial"/>
          <w:sz w:val="22"/>
          <w:szCs w:val="22"/>
        </w:rPr>
      </w:pPr>
      <w:r w:rsidRPr="00D53476">
        <w:rPr>
          <w:rFonts w:ascii="Arial" w:hAnsi="Arial" w:cs="Arial"/>
          <w:sz w:val="22"/>
          <w:szCs w:val="22"/>
        </w:rPr>
        <w:t>Wykonawca</w:t>
      </w:r>
      <w:r w:rsidR="00447A38" w:rsidRPr="00D53476">
        <w:rPr>
          <w:rFonts w:ascii="Arial" w:hAnsi="Arial" w:cs="Arial"/>
          <w:sz w:val="22"/>
          <w:szCs w:val="22"/>
        </w:rPr>
        <w:t xml:space="preserve"> zobowiązuje się do zachowania w tajemnicy wszelkich informacji i danych otrzymanych i uzyskanych od Zamawiającego, w związku z wykonywaniem zobowiązań wynikających z niniejszej umowy.</w:t>
      </w:r>
    </w:p>
    <w:p w14:paraId="409A9CC3" w14:textId="77777777" w:rsidR="00444AF4" w:rsidRPr="00D53476" w:rsidRDefault="00444AF4" w:rsidP="00682780">
      <w:pPr>
        <w:tabs>
          <w:tab w:val="left" w:pos="426"/>
          <w:tab w:val="left" w:pos="8820"/>
        </w:tabs>
        <w:suppressAutoHyphens/>
        <w:jc w:val="both"/>
        <w:rPr>
          <w:rFonts w:ascii="Arial" w:hAnsi="Arial" w:cs="Arial"/>
          <w:sz w:val="22"/>
          <w:szCs w:val="22"/>
        </w:rPr>
      </w:pPr>
    </w:p>
    <w:p w14:paraId="067CC487" w14:textId="77777777" w:rsidR="00447A38" w:rsidRPr="00D53476" w:rsidRDefault="00447A38" w:rsidP="00682780">
      <w:pPr>
        <w:numPr>
          <w:ilvl w:val="0"/>
          <w:numId w:val="19"/>
        </w:numPr>
        <w:tabs>
          <w:tab w:val="left" w:pos="426"/>
          <w:tab w:val="left" w:pos="8820"/>
        </w:tabs>
        <w:suppressAutoHyphens/>
        <w:jc w:val="both"/>
        <w:rPr>
          <w:rFonts w:ascii="Arial" w:hAnsi="Arial" w:cs="Arial"/>
          <w:sz w:val="22"/>
          <w:szCs w:val="22"/>
        </w:rPr>
      </w:pPr>
      <w:r w:rsidRPr="00D53476">
        <w:rPr>
          <w:rFonts w:ascii="Arial" w:hAnsi="Arial" w:cs="Arial"/>
          <w:sz w:val="22"/>
          <w:szCs w:val="22"/>
        </w:rPr>
        <w:t xml:space="preserve">Przekazywanie, ujawnianie oraz wykorzystywanie informacji, otrzymanych przez </w:t>
      </w:r>
      <w:r w:rsidR="00EA3A9A" w:rsidRPr="00D53476">
        <w:rPr>
          <w:rFonts w:ascii="Arial" w:hAnsi="Arial" w:cs="Arial"/>
          <w:sz w:val="22"/>
          <w:szCs w:val="22"/>
        </w:rPr>
        <w:t>Wykonawcę</w:t>
      </w:r>
      <w:r w:rsidRPr="00D53476">
        <w:rPr>
          <w:rFonts w:ascii="Arial" w:hAnsi="Arial" w:cs="Arial"/>
          <w:sz w:val="22"/>
          <w:szCs w:val="22"/>
        </w:rPr>
        <w:t xml:space="preserve"> od Zamawiającego, w szczególności informacji niejawnych może nastąpić wyłącznie wobec podmiotów uprawnionych na podstawie przepisów obowiązującego prawa i w zakresie określonym niniejszą umową.</w:t>
      </w:r>
    </w:p>
    <w:p w14:paraId="7B8C20CB" w14:textId="77777777" w:rsidR="00447A38" w:rsidRPr="00D53476" w:rsidRDefault="00EA3A9A" w:rsidP="00682780">
      <w:pPr>
        <w:numPr>
          <w:ilvl w:val="0"/>
          <w:numId w:val="19"/>
        </w:numPr>
        <w:tabs>
          <w:tab w:val="left" w:pos="426"/>
          <w:tab w:val="left" w:pos="8820"/>
        </w:tabs>
        <w:suppressAutoHyphens/>
        <w:jc w:val="both"/>
        <w:rPr>
          <w:rFonts w:ascii="Arial" w:hAnsi="Arial" w:cs="Arial"/>
          <w:sz w:val="22"/>
          <w:szCs w:val="22"/>
        </w:rPr>
      </w:pPr>
      <w:r w:rsidRPr="00D53476">
        <w:rPr>
          <w:rFonts w:ascii="Arial" w:hAnsi="Arial" w:cs="Arial"/>
          <w:sz w:val="22"/>
          <w:szCs w:val="22"/>
        </w:rPr>
        <w:t>Wykonawca</w:t>
      </w:r>
      <w:r w:rsidR="00447A38" w:rsidRPr="00D53476">
        <w:rPr>
          <w:rFonts w:ascii="Arial" w:hAnsi="Arial" w:cs="Arial"/>
          <w:sz w:val="22"/>
          <w:szCs w:val="22"/>
        </w:rPr>
        <w:t xml:space="preserve"> odpowiada za szkodę wyrządzoną Zamawiającemu przez ujawnienie, przekazanie, wykorzystanie, zbycie lub oferowanie do zbycia informacji otrzymanych od Zamawiającego, wbrew postanowieniom niniejszej umowy.</w:t>
      </w:r>
    </w:p>
    <w:p w14:paraId="49D2FCF6" w14:textId="77777777" w:rsidR="00447A38" w:rsidRPr="00D53476" w:rsidRDefault="00447A38" w:rsidP="00682780">
      <w:pPr>
        <w:numPr>
          <w:ilvl w:val="0"/>
          <w:numId w:val="19"/>
        </w:numPr>
        <w:tabs>
          <w:tab w:val="left" w:pos="426"/>
          <w:tab w:val="left" w:pos="8820"/>
        </w:tabs>
        <w:suppressAutoHyphens/>
        <w:jc w:val="both"/>
        <w:rPr>
          <w:rFonts w:ascii="Arial" w:hAnsi="Arial" w:cs="Arial"/>
          <w:sz w:val="22"/>
          <w:szCs w:val="22"/>
        </w:rPr>
      </w:pPr>
      <w:r w:rsidRPr="00D53476">
        <w:rPr>
          <w:rFonts w:ascii="Arial" w:hAnsi="Arial" w:cs="Arial"/>
          <w:sz w:val="22"/>
          <w:szCs w:val="22"/>
        </w:rPr>
        <w:t xml:space="preserve">Zobowiązanie, o którym mowa w ust. 2 i 3, wiąże </w:t>
      </w:r>
      <w:r w:rsidR="00EA3A9A" w:rsidRPr="00D53476">
        <w:rPr>
          <w:rFonts w:ascii="Arial" w:hAnsi="Arial" w:cs="Arial"/>
          <w:sz w:val="22"/>
          <w:szCs w:val="22"/>
        </w:rPr>
        <w:t>Wykonawcę</w:t>
      </w:r>
      <w:r w:rsidRPr="00D53476">
        <w:rPr>
          <w:rFonts w:ascii="Arial" w:hAnsi="Arial" w:cs="Arial"/>
          <w:sz w:val="22"/>
          <w:szCs w:val="22"/>
        </w:rPr>
        <w:t xml:space="preserve"> również po wykonaniu umowy lub rozwiązaniu niniejszej umowy, bez względu na przyczynę i podlega wygaśnięciu według zasad określonych w przepisach dotyczących ochrony informacji niejawnych.</w:t>
      </w:r>
    </w:p>
    <w:p w14:paraId="3E3F54E4" w14:textId="77777777" w:rsidR="00447A38" w:rsidRPr="00D53476" w:rsidRDefault="00447A38" w:rsidP="00682780">
      <w:pPr>
        <w:rPr>
          <w:rFonts w:ascii="Arial" w:hAnsi="Arial" w:cs="Arial"/>
          <w:b/>
          <w:sz w:val="22"/>
          <w:szCs w:val="22"/>
        </w:rPr>
      </w:pPr>
    </w:p>
    <w:p w14:paraId="1EA87B68" w14:textId="77777777" w:rsidR="00447A38" w:rsidRPr="00D53476" w:rsidRDefault="00752B0A" w:rsidP="00682780">
      <w:pPr>
        <w:jc w:val="center"/>
        <w:rPr>
          <w:rFonts w:ascii="Arial" w:hAnsi="Arial" w:cs="Arial"/>
          <w:b/>
          <w:sz w:val="22"/>
          <w:szCs w:val="22"/>
        </w:rPr>
      </w:pPr>
      <w:r w:rsidRPr="00D53476">
        <w:rPr>
          <w:rFonts w:ascii="Arial" w:hAnsi="Arial" w:cs="Arial"/>
          <w:b/>
          <w:sz w:val="22"/>
          <w:szCs w:val="22"/>
        </w:rPr>
        <w:t>§ 2</w:t>
      </w:r>
      <w:r w:rsidR="00DE25CD" w:rsidRPr="00D53476">
        <w:rPr>
          <w:rFonts w:ascii="Arial" w:hAnsi="Arial" w:cs="Arial"/>
          <w:b/>
          <w:sz w:val="22"/>
          <w:szCs w:val="22"/>
        </w:rPr>
        <w:t>0</w:t>
      </w:r>
    </w:p>
    <w:p w14:paraId="3AD131DB" w14:textId="77777777" w:rsidR="00744EE7" w:rsidRPr="00D53476" w:rsidRDefault="00744EE7" w:rsidP="00682780">
      <w:pPr>
        <w:rPr>
          <w:rFonts w:ascii="Arial" w:hAnsi="Arial" w:cs="Arial"/>
          <w:sz w:val="22"/>
          <w:szCs w:val="22"/>
        </w:rPr>
      </w:pPr>
      <w:r w:rsidRPr="00D53476">
        <w:rPr>
          <w:rFonts w:ascii="Arial" w:hAnsi="Arial" w:cs="Arial"/>
          <w:sz w:val="22"/>
          <w:szCs w:val="22"/>
        </w:rPr>
        <w:t>Umowę sporządzono w trzech jednobrzmiących egzemplarzach, w tym jeden egzemplarz dla Wykonawcy i dwa egzemplarze dla Zamawiającego.</w:t>
      </w:r>
    </w:p>
    <w:p w14:paraId="06727986" w14:textId="77777777" w:rsidR="00F66F7B" w:rsidRPr="00D53476" w:rsidRDefault="00F66F7B" w:rsidP="00682780">
      <w:pPr>
        <w:rPr>
          <w:rFonts w:ascii="Arial" w:hAnsi="Arial" w:cs="Arial"/>
          <w:b/>
          <w:sz w:val="22"/>
          <w:szCs w:val="22"/>
        </w:rPr>
      </w:pPr>
    </w:p>
    <w:p w14:paraId="70ACD0C9" w14:textId="77777777" w:rsidR="00A471D9" w:rsidRPr="00D53476" w:rsidRDefault="00A471D9" w:rsidP="00682780">
      <w:pPr>
        <w:rPr>
          <w:rFonts w:ascii="Arial" w:hAnsi="Arial" w:cs="Arial"/>
          <w:b/>
          <w:sz w:val="22"/>
          <w:szCs w:val="22"/>
        </w:rPr>
      </w:pPr>
    </w:p>
    <w:p w14:paraId="30D29752" w14:textId="77777777" w:rsidR="00A471D9" w:rsidRPr="00D53476" w:rsidRDefault="00A471D9" w:rsidP="00682780">
      <w:pPr>
        <w:rPr>
          <w:rFonts w:ascii="Arial" w:hAnsi="Arial" w:cs="Arial"/>
          <w:b/>
          <w:sz w:val="22"/>
          <w:szCs w:val="22"/>
        </w:rPr>
      </w:pPr>
    </w:p>
    <w:p w14:paraId="1A03F8A3" w14:textId="77777777" w:rsidR="00744EE7" w:rsidRPr="00D53476" w:rsidRDefault="00744EE7" w:rsidP="00682780">
      <w:pPr>
        <w:jc w:val="center"/>
        <w:rPr>
          <w:rFonts w:ascii="Arial" w:hAnsi="Arial" w:cs="Arial"/>
          <w:b/>
          <w:sz w:val="22"/>
          <w:szCs w:val="22"/>
        </w:rPr>
      </w:pPr>
      <w:r w:rsidRPr="00D53476">
        <w:rPr>
          <w:rFonts w:ascii="Arial" w:hAnsi="Arial" w:cs="Arial"/>
          <w:b/>
          <w:sz w:val="22"/>
          <w:szCs w:val="22"/>
        </w:rPr>
        <w:t>Zamawiający</w:t>
      </w:r>
      <w:r w:rsidR="00A471D9" w:rsidRPr="00D53476">
        <w:rPr>
          <w:rFonts w:ascii="Arial" w:hAnsi="Arial" w:cs="Arial"/>
          <w:b/>
          <w:sz w:val="22"/>
          <w:szCs w:val="22"/>
        </w:rPr>
        <w:tab/>
      </w:r>
      <w:r w:rsidRPr="00D53476">
        <w:rPr>
          <w:rFonts w:ascii="Arial" w:hAnsi="Arial" w:cs="Arial"/>
          <w:b/>
          <w:sz w:val="22"/>
          <w:szCs w:val="22"/>
        </w:rPr>
        <w:tab/>
      </w:r>
      <w:r w:rsidRPr="00D53476">
        <w:rPr>
          <w:rFonts w:ascii="Arial" w:hAnsi="Arial" w:cs="Arial"/>
          <w:b/>
          <w:sz w:val="22"/>
          <w:szCs w:val="22"/>
        </w:rPr>
        <w:tab/>
      </w:r>
      <w:r w:rsidRPr="00D53476">
        <w:rPr>
          <w:rFonts w:ascii="Arial" w:hAnsi="Arial" w:cs="Arial"/>
          <w:b/>
          <w:sz w:val="22"/>
          <w:szCs w:val="22"/>
        </w:rPr>
        <w:tab/>
      </w:r>
      <w:r w:rsidR="00A471D9" w:rsidRPr="00D53476">
        <w:rPr>
          <w:rFonts w:ascii="Arial" w:hAnsi="Arial" w:cs="Arial"/>
          <w:b/>
          <w:sz w:val="22"/>
          <w:szCs w:val="22"/>
        </w:rPr>
        <w:tab/>
      </w:r>
      <w:r w:rsidRPr="00D53476">
        <w:rPr>
          <w:rFonts w:ascii="Arial" w:hAnsi="Arial" w:cs="Arial"/>
          <w:b/>
          <w:sz w:val="22"/>
          <w:szCs w:val="22"/>
        </w:rPr>
        <w:tab/>
        <w:t>Wykonawca</w:t>
      </w:r>
    </w:p>
    <w:p w14:paraId="25664282" w14:textId="77777777" w:rsidR="00C575A1" w:rsidRPr="00D53476" w:rsidRDefault="00C575A1" w:rsidP="00682780">
      <w:pPr>
        <w:rPr>
          <w:rFonts w:ascii="Arial" w:hAnsi="Arial" w:cs="Arial"/>
          <w:sz w:val="22"/>
          <w:szCs w:val="22"/>
        </w:rPr>
      </w:pPr>
    </w:p>
    <w:sectPr w:rsidR="00C575A1" w:rsidRPr="00D53476" w:rsidSect="006D71C2">
      <w:headerReference w:type="default" r:id="rId8"/>
      <w:footerReference w:type="even" r:id="rId9"/>
      <w:footerReference w:type="default" r:id="rId10"/>
      <w:pgSz w:w="11906" w:h="16838"/>
      <w:pgMar w:top="1100"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AB6DF" w14:textId="77777777" w:rsidR="002A0518" w:rsidRDefault="002A0518">
      <w:r>
        <w:separator/>
      </w:r>
    </w:p>
  </w:endnote>
  <w:endnote w:type="continuationSeparator" w:id="0">
    <w:p w14:paraId="1BF7C506" w14:textId="77777777" w:rsidR="002A0518" w:rsidRDefault="002A0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FGIEHF+TimesNewRoman,Italic">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171">
    <w:charset w:val="EE"/>
    <w:family w:val="auto"/>
    <w:pitch w:val="variable"/>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 w:name="Batang">
    <w:altName w:val="바탕"/>
    <w:panose1 w:val="02030600000101010101"/>
    <w:charset w:val="81"/>
    <w:family w:val="roman"/>
    <w:pitch w:val="variable"/>
    <w:sig w:usb0="B00002AF" w:usb1="69D77CFB" w:usb2="00000030" w:usb3="00000000" w:csb0="0008009F" w:csb1="00000000"/>
  </w:font>
  <w:font w:name="Sitka Text">
    <w:panose1 w:val="02000505000000020004"/>
    <w:charset w:val="EE"/>
    <w:family w:val="auto"/>
    <w:pitch w:val="variable"/>
    <w:sig w:usb0="A00002EF" w:usb1="4000204B" w:usb2="00000000"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7F9FE" w14:textId="77777777" w:rsidR="00740344" w:rsidRDefault="009B4414" w:rsidP="004F0208">
    <w:pPr>
      <w:pStyle w:val="Stopka"/>
      <w:framePr w:wrap="around" w:vAnchor="text" w:hAnchor="margin" w:xAlign="right" w:y="1"/>
      <w:rPr>
        <w:rStyle w:val="Numerstrony"/>
      </w:rPr>
    </w:pPr>
    <w:r>
      <w:rPr>
        <w:rStyle w:val="Numerstrony"/>
      </w:rPr>
      <w:fldChar w:fldCharType="begin"/>
    </w:r>
    <w:r w:rsidR="00740344">
      <w:rPr>
        <w:rStyle w:val="Numerstrony"/>
      </w:rPr>
      <w:instrText xml:space="preserve">PAGE  </w:instrText>
    </w:r>
    <w:r>
      <w:rPr>
        <w:rStyle w:val="Numerstrony"/>
      </w:rPr>
      <w:fldChar w:fldCharType="end"/>
    </w:r>
  </w:p>
  <w:p w14:paraId="512E2E2F" w14:textId="77777777" w:rsidR="00740344" w:rsidRDefault="00740344" w:rsidP="00146E2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C890B" w14:textId="77777777" w:rsidR="00740344" w:rsidRPr="00DA60FF" w:rsidRDefault="009B4414">
    <w:pPr>
      <w:pStyle w:val="Stopka"/>
      <w:jc w:val="right"/>
      <w:rPr>
        <w:rFonts w:ascii="Arial" w:hAnsi="Arial" w:cs="Arial"/>
        <w:sz w:val="20"/>
      </w:rPr>
    </w:pPr>
    <w:r w:rsidRPr="00DA60FF">
      <w:rPr>
        <w:rFonts w:ascii="Arial" w:hAnsi="Arial" w:cs="Arial"/>
        <w:sz w:val="20"/>
      </w:rPr>
      <w:fldChar w:fldCharType="begin"/>
    </w:r>
    <w:r w:rsidR="00740344" w:rsidRPr="00DA60FF">
      <w:rPr>
        <w:rFonts w:ascii="Arial" w:hAnsi="Arial" w:cs="Arial"/>
        <w:sz w:val="20"/>
      </w:rPr>
      <w:instrText xml:space="preserve"> PAGE   \* MERGEFORMAT </w:instrText>
    </w:r>
    <w:r w:rsidRPr="00DA60FF">
      <w:rPr>
        <w:rFonts w:ascii="Arial" w:hAnsi="Arial" w:cs="Arial"/>
        <w:sz w:val="20"/>
      </w:rPr>
      <w:fldChar w:fldCharType="separate"/>
    </w:r>
    <w:r w:rsidR="00DC1FD0">
      <w:rPr>
        <w:rFonts w:ascii="Arial" w:hAnsi="Arial" w:cs="Arial"/>
        <w:noProof/>
        <w:sz w:val="20"/>
      </w:rPr>
      <w:t>1</w:t>
    </w:r>
    <w:r w:rsidRPr="00DA60FF">
      <w:rPr>
        <w:rFonts w:ascii="Arial" w:hAnsi="Arial" w:cs="Arial"/>
        <w:sz w:val="20"/>
      </w:rPr>
      <w:fldChar w:fldCharType="end"/>
    </w:r>
  </w:p>
  <w:p w14:paraId="7DA22AC2" w14:textId="77777777" w:rsidR="00740344" w:rsidRDefault="00740344">
    <w:pPr>
      <w:pStyle w:val="Stopka"/>
      <w:spacing w:line="360" w:lineRule="auto"/>
      <w:jc w:val="center"/>
      <w:rPr>
        <w:b/>
        <w:color w:val="003366"/>
        <w:sz w:val="20"/>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977425" w14:textId="77777777" w:rsidR="002A0518" w:rsidRDefault="002A0518">
      <w:r>
        <w:separator/>
      </w:r>
    </w:p>
  </w:footnote>
  <w:footnote w:type="continuationSeparator" w:id="0">
    <w:p w14:paraId="1AB7D5DB" w14:textId="77777777" w:rsidR="002A0518" w:rsidRDefault="002A0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F1A3C" w14:textId="77777777" w:rsidR="00740344" w:rsidRDefault="00740344">
    <w:pPr>
      <w:pStyle w:val="Nagwek"/>
      <w:ind w:left="5664"/>
      <w:jc w:val="both"/>
      <w:rPr>
        <w:b/>
        <w:color w:val="333399"/>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FF66A2E4"/>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0C0A1BF6"/>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433CA604"/>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singleLevel"/>
    <w:tmpl w:val="00000002"/>
    <w:name w:val="WW8Num2"/>
    <w:lvl w:ilvl="0">
      <w:start w:val="1"/>
      <w:numFmt w:val="lowerLetter"/>
      <w:lvlText w:val="%1)"/>
      <w:lvlJc w:val="left"/>
      <w:pPr>
        <w:tabs>
          <w:tab w:val="num" w:pos="1128"/>
        </w:tabs>
        <w:ind w:left="0" w:firstLine="0"/>
      </w:pPr>
    </w:lvl>
  </w:abstractNum>
  <w:abstractNum w:abstractNumId="4" w15:restartNumberingAfterBreak="0">
    <w:nsid w:val="00000003"/>
    <w:multiLevelType w:val="multilevel"/>
    <w:tmpl w:val="00000003"/>
    <w:name w:val="WW8Num3"/>
    <w:lvl w:ilvl="0">
      <w:start w:val="1"/>
      <w:numFmt w:val="upperRoman"/>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5" w15:restartNumberingAfterBreak="0">
    <w:nsid w:val="00000004"/>
    <w:multiLevelType w:val="multilevel"/>
    <w:tmpl w:val="00000004"/>
    <w:name w:val="WW8Num4"/>
    <w:lvl w:ilvl="0">
      <w:start w:val="2"/>
      <w:numFmt w:val="upperRoman"/>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15:restartNumberingAfterBreak="0">
    <w:nsid w:val="00000007"/>
    <w:multiLevelType w:val="singleLevel"/>
    <w:tmpl w:val="00000007"/>
    <w:name w:val="WW8Num16"/>
    <w:lvl w:ilvl="0">
      <w:start w:val="1"/>
      <w:numFmt w:val="decimal"/>
      <w:lvlText w:val="%1."/>
      <w:lvlJc w:val="left"/>
      <w:pPr>
        <w:tabs>
          <w:tab w:val="num" w:pos="720"/>
        </w:tabs>
        <w:ind w:left="720" w:hanging="360"/>
      </w:pPr>
      <w:rPr>
        <w:rFonts w:hint="default"/>
        <w:szCs w:val="22"/>
      </w:rPr>
    </w:lvl>
  </w:abstractNum>
  <w:abstractNum w:abstractNumId="7" w15:restartNumberingAfterBreak="0">
    <w:nsid w:val="00000009"/>
    <w:multiLevelType w:val="singleLevel"/>
    <w:tmpl w:val="1430D0AA"/>
    <w:name w:val="WW8Num9"/>
    <w:lvl w:ilvl="0">
      <w:start w:val="4"/>
      <w:numFmt w:val="decimal"/>
      <w:lvlText w:val="%1."/>
      <w:lvlJc w:val="left"/>
      <w:pPr>
        <w:tabs>
          <w:tab w:val="num" w:pos="360"/>
        </w:tabs>
        <w:ind w:left="360" w:hanging="360"/>
      </w:pPr>
      <w:rPr>
        <w:rFonts w:ascii="Arial" w:eastAsia="Times New Roman" w:hAnsi="Arial" w:cs="Arial" w:hint="default"/>
      </w:rPr>
    </w:lvl>
  </w:abstractNum>
  <w:abstractNum w:abstractNumId="8" w15:restartNumberingAfterBreak="0">
    <w:nsid w:val="0000000E"/>
    <w:multiLevelType w:val="multilevel"/>
    <w:tmpl w:val="F9724D98"/>
    <w:name w:val="WW8Num14"/>
    <w:lvl w:ilvl="0">
      <w:start w:val="1"/>
      <w:numFmt w:val="decimal"/>
      <w:lvlText w:val="%1."/>
      <w:lvlJc w:val="left"/>
      <w:pPr>
        <w:tabs>
          <w:tab w:val="num" w:pos="360"/>
        </w:tabs>
        <w:ind w:left="360" w:hanging="360"/>
      </w:pPr>
    </w:lvl>
    <w:lvl w:ilvl="1">
      <w:start w:val="1"/>
      <w:numFmt w:val="lowerLetter"/>
      <w:lvlText w:val="%2."/>
      <w:lvlJc w:val="left"/>
      <w:pPr>
        <w:tabs>
          <w:tab w:val="num" w:pos="1094"/>
        </w:tabs>
        <w:ind w:left="1094" w:hanging="360"/>
      </w:pPr>
    </w:lvl>
    <w:lvl w:ilvl="2">
      <w:start w:val="1"/>
      <w:numFmt w:val="lowerRoman"/>
      <w:lvlText w:val="%3."/>
      <w:lvlJc w:val="right"/>
      <w:pPr>
        <w:tabs>
          <w:tab w:val="num" w:pos="1814"/>
        </w:tabs>
        <w:ind w:left="1814" w:hanging="180"/>
      </w:pPr>
    </w:lvl>
    <w:lvl w:ilvl="3">
      <w:start w:val="1"/>
      <w:numFmt w:val="decimal"/>
      <w:lvlText w:val="%4."/>
      <w:lvlJc w:val="left"/>
      <w:pPr>
        <w:tabs>
          <w:tab w:val="num" w:pos="2534"/>
        </w:tabs>
        <w:ind w:left="2534" w:hanging="360"/>
      </w:pPr>
    </w:lvl>
    <w:lvl w:ilvl="4">
      <w:start w:val="1"/>
      <w:numFmt w:val="lowerLetter"/>
      <w:lvlText w:val="%5."/>
      <w:lvlJc w:val="left"/>
      <w:pPr>
        <w:tabs>
          <w:tab w:val="num" w:pos="3254"/>
        </w:tabs>
        <w:ind w:left="3254" w:hanging="360"/>
      </w:pPr>
    </w:lvl>
    <w:lvl w:ilvl="5">
      <w:start w:val="1"/>
      <w:numFmt w:val="lowerRoman"/>
      <w:lvlText w:val="%6."/>
      <w:lvlJc w:val="right"/>
      <w:pPr>
        <w:tabs>
          <w:tab w:val="num" w:pos="3974"/>
        </w:tabs>
        <w:ind w:left="3974" w:hanging="180"/>
      </w:pPr>
    </w:lvl>
    <w:lvl w:ilvl="6">
      <w:start w:val="1"/>
      <w:numFmt w:val="decimal"/>
      <w:lvlText w:val="%7."/>
      <w:lvlJc w:val="left"/>
      <w:pPr>
        <w:tabs>
          <w:tab w:val="num" w:pos="4694"/>
        </w:tabs>
        <w:ind w:left="4694" w:hanging="360"/>
      </w:pPr>
    </w:lvl>
    <w:lvl w:ilvl="7">
      <w:start w:val="1"/>
      <w:numFmt w:val="lowerLetter"/>
      <w:lvlText w:val="%8."/>
      <w:lvlJc w:val="left"/>
      <w:pPr>
        <w:tabs>
          <w:tab w:val="num" w:pos="5414"/>
        </w:tabs>
        <w:ind w:left="5414" w:hanging="360"/>
      </w:pPr>
    </w:lvl>
    <w:lvl w:ilvl="8">
      <w:start w:val="1"/>
      <w:numFmt w:val="lowerRoman"/>
      <w:lvlText w:val="%9."/>
      <w:lvlJc w:val="right"/>
      <w:pPr>
        <w:tabs>
          <w:tab w:val="num" w:pos="6134"/>
        </w:tabs>
        <w:ind w:left="6134" w:hanging="180"/>
      </w:pPr>
    </w:lvl>
  </w:abstractNum>
  <w:abstractNum w:abstractNumId="9" w15:restartNumberingAfterBreak="0">
    <w:nsid w:val="0000000F"/>
    <w:multiLevelType w:val="singleLevel"/>
    <w:tmpl w:val="DFE4EE30"/>
    <w:name w:val="WW8Num49"/>
    <w:lvl w:ilvl="0">
      <w:start w:val="1"/>
      <w:numFmt w:val="decimal"/>
      <w:lvlText w:val="%1)"/>
      <w:lvlJc w:val="left"/>
      <w:pPr>
        <w:tabs>
          <w:tab w:val="num" w:pos="0"/>
        </w:tabs>
        <w:ind w:left="1146" w:hanging="360"/>
      </w:pPr>
      <w:rPr>
        <w:rFonts w:ascii="Times New Roman" w:hAnsi="Times New Roman" w:cs="Times New Roman" w:hint="default"/>
        <w:i w:val="0"/>
        <w:sz w:val="22"/>
        <w:szCs w:val="22"/>
      </w:rPr>
    </w:lvl>
  </w:abstractNum>
  <w:abstractNum w:abstractNumId="10" w15:restartNumberingAfterBreak="0">
    <w:nsid w:val="00000012"/>
    <w:multiLevelType w:val="multilevel"/>
    <w:tmpl w:val="9D728F54"/>
    <w:name w:val="WW8Num19"/>
    <w:lvl w:ilvl="0">
      <w:start w:val="1"/>
      <w:numFmt w:val="decimal"/>
      <w:lvlText w:val="%1)"/>
      <w:lvlJc w:val="left"/>
      <w:pPr>
        <w:tabs>
          <w:tab w:val="num" w:pos="0"/>
        </w:tabs>
        <w:ind w:left="786" w:hanging="360"/>
      </w:pPr>
      <w:rPr>
        <w:rFonts w:ascii="Arial" w:eastAsia="Times New Roman" w:hAnsi="Arial" w:cs="Arial" w:hint="default"/>
        <w:color w:val="auto"/>
        <w:kern w:val="2"/>
        <w:sz w:val="20"/>
        <w:szCs w:val="2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1" w15:restartNumberingAfterBreak="0">
    <w:nsid w:val="0B0312A2"/>
    <w:multiLevelType w:val="hybridMultilevel"/>
    <w:tmpl w:val="E6EC9C72"/>
    <w:lvl w:ilvl="0" w:tplc="3C8AE336">
      <w:start w:val="9"/>
      <w:numFmt w:val="decimal"/>
      <w:lvlText w:val="%1."/>
      <w:lvlJc w:val="left"/>
      <w:pPr>
        <w:tabs>
          <w:tab w:val="num" w:pos="644"/>
        </w:tabs>
        <w:ind w:left="644" w:hanging="360"/>
      </w:pPr>
      <w:rPr>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0C542458"/>
    <w:multiLevelType w:val="multilevel"/>
    <w:tmpl w:val="89760A0C"/>
    <w:name w:val="WW8Num72"/>
    <w:lvl w:ilvl="0">
      <w:start w:val="1"/>
      <w:numFmt w:val="lowerLetter"/>
      <w:lvlText w:val="%1)"/>
      <w:lvlJc w:val="left"/>
      <w:pPr>
        <w:tabs>
          <w:tab w:val="num" w:pos="720"/>
        </w:tabs>
        <w:ind w:left="720" w:hanging="360"/>
      </w:pPr>
      <w:rPr>
        <w:rFonts w:ascii="Times New Roman" w:eastAsia="Times New Roman" w:hAnsi="Times New Roman" w:cs="Times New Roman"/>
        <w:color w:val="00000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3" w15:restartNumberingAfterBreak="0">
    <w:nsid w:val="0DFE076C"/>
    <w:multiLevelType w:val="hybridMultilevel"/>
    <w:tmpl w:val="B41E7572"/>
    <w:lvl w:ilvl="0" w:tplc="635C2E9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44B3E20"/>
    <w:multiLevelType w:val="hybridMultilevel"/>
    <w:tmpl w:val="CC740DB4"/>
    <w:lvl w:ilvl="0" w:tplc="2D36B5A4">
      <w:start w:val="1"/>
      <w:numFmt w:val="decimal"/>
      <w:lvlText w:val="%1."/>
      <w:lvlJc w:val="left"/>
      <w:pPr>
        <w:ind w:left="-140" w:hanging="360"/>
      </w:pPr>
      <w:rPr>
        <w:rFonts w:hint="default"/>
        <w:b w:val="0"/>
      </w:rPr>
    </w:lvl>
    <w:lvl w:ilvl="1" w:tplc="04150019" w:tentative="1">
      <w:start w:val="1"/>
      <w:numFmt w:val="lowerLetter"/>
      <w:lvlText w:val="%2."/>
      <w:lvlJc w:val="left"/>
      <w:pPr>
        <w:ind w:left="580" w:hanging="360"/>
      </w:pPr>
    </w:lvl>
    <w:lvl w:ilvl="2" w:tplc="0415001B" w:tentative="1">
      <w:start w:val="1"/>
      <w:numFmt w:val="lowerRoman"/>
      <w:lvlText w:val="%3."/>
      <w:lvlJc w:val="right"/>
      <w:pPr>
        <w:ind w:left="1300" w:hanging="180"/>
      </w:pPr>
    </w:lvl>
    <w:lvl w:ilvl="3" w:tplc="0415000F" w:tentative="1">
      <w:start w:val="1"/>
      <w:numFmt w:val="decimal"/>
      <w:lvlText w:val="%4."/>
      <w:lvlJc w:val="left"/>
      <w:pPr>
        <w:ind w:left="2020" w:hanging="360"/>
      </w:pPr>
    </w:lvl>
    <w:lvl w:ilvl="4" w:tplc="04150019" w:tentative="1">
      <w:start w:val="1"/>
      <w:numFmt w:val="lowerLetter"/>
      <w:lvlText w:val="%5."/>
      <w:lvlJc w:val="left"/>
      <w:pPr>
        <w:ind w:left="2740" w:hanging="360"/>
      </w:pPr>
    </w:lvl>
    <w:lvl w:ilvl="5" w:tplc="0415001B" w:tentative="1">
      <w:start w:val="1"/>
      <w:numFmt w:val="lowerRoman"/>
      <w:lvlText w:val="%6."/>
      <w:lvlJc w:val="right"/>
      <w:pPr>
        <w:ind w:left="3460" w:hanging="180"/>
      </w:pPr>
    </w:lvl>
    <w:lvl w:ilvl="6" w:tplc="0415000F" w:tentative="1">
      <w:start w:val="1"/>
      <w:numFmt w:val="decimal"/>
      <w:lvlText w:val="%7."/>
      <w:lvlJc w:val="left"/>
      <w:pPr>
        <w:ind w:left="4180" w:hanging="360"/>
      </w:pPr>
    </w:lvl>
    <w:lvl w:ilvl="7" w:tplc="04150019" w:tentative="1">
      <w:start w:val="1"/>
      <w:numFmt w:val="lowerLetter"/>
      <w:lvlText w:val="%8."/>
      <w:lvlJc w:val="left"/>
      <w:pPr>
        <w:ind w:left="4900" w:hanging="360"/>
      </w:pPr>
    </w:lvl>
    <w:lvl w:ilvl="8" w:tplc="0415001B" w:tentative="1">
      <w:start w:val="1"/>
      <w:numFmt w:val="lowerRoman"/>
      <w:lvlText w:val="%9."/>
      <w:lvlJc w:val="right"/>
      <w:pPr>
        <w:ind w:left="5620" w:hanging="180"/>
      </w:pPr>
    </w:lvl>
  </w:abstractNum>
  <w:abstractNum w:abstractNumId="15" w15:restartNumberingAfterBreak="0">
    <w:nsid w:val="191A36EB"/>
    <w:multiLevelType w:val="multilevel"/>
    <w:tmpl w:val="A2C01D10"/>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360"/>
        </w:tabs>
        <w:ind w:left="360" w:hanging="360"/>
      </w:pPr>
      <w:rPr>
        <w:rFonts w:ascii="Times New Roman" w:eastAsia="Times New Roman" w:hAnsi="Times New Roman" w:cs="Times New Roman" w:hint="default"/>
        <w:b w:val="0"/>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rPr>
        <w:rFonts w:ascii="Times New Roman" w:eastAsia="Times New Roman" w:hAnsi="Times New Roman" w:cs="Times New Roman"/>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985427E"/>
    <w:multiLevelType w:val="hybridMultilevel"/>
    <w:tmpl w:val="D8943972"/>
    <w:lvl w:ilvl="0" w:tplc="AC2EDC60">
      <w:start w:val="1"/>
      <w:numFmt w:val="decimal"/>
      <w:suff w:val="space"/>
      <w:lvlText w:val="%1)"/>
      <w:lvlJc w:val="left"/>
      <w:pPr>
        <w:ind w:left="3621"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B5F52C8"/>
    <w:multiLevelType w:val="hybridMultilevel"/>
    <w:tmpl w:val="86AC10D4"/>
    <w:lvl w:ilvl="0" w:tplc="C5F28DC6">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8" w15:restartNumberingAfterBreak="0">
    <w:nsid w:val="1D1A36EF"/>
    <w:multiLevelType w:val="hybridMultilevel"/>
    <w:tmpl w:val="BDA4EA7C"/>
    <w:lvl w:ilvl="0" w:tplc="087237A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1FB87D84"/>
    <w:multiLevelType w:val="hybridMultilevel"/>
    <w:tmpl w:val="FFFFFFFF"/>
    <w:lvl w:ilvl="0" w:tplc="E15C35AE">
      <w:start w:val="1"/>
      <w:numFmt w:val="decimal"/>
      <w:lvlText w:val="%1)"/>
      <w:lvlJc w:val="left"/>
      <w:pPr>
        <w:ind w:left="502" w:hanging="360"/>
      </w:pPr>
      <w:rPr>
        <w:rFonts w:cs="Times New Roman" w:hint="default"/>
        <w:b/>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0" w15:restartNumberingAfterBreak="0">
    <w:nsid w:val="265B30CB"/>
    <w:multiLevelType w:val="hybridMultilevel"/>
    <w:tmpl w:val="AFAC00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DB2FD6"/>
    <w:multiLevelType w:val="hybridMultilevel"/>
    <w:tmpl w:val="BFE67D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701B02"/>
    <w:multiLevelType w:val="hybridMultilevel"/>
    <w:tmpl w:val="CBFE785C"/>
    <w:lvl w:ilvl="0" w:tplc="EBB8A61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596534"/>
    <w:multiLevelType w:val="multilevel"/>
    <w:tmpl w:val="F67A5AEE"/>
    <w:lvl w:ilvl="0">
      <w:start w:val="3"/>
      <w:numFmt w:val="decimal"/>
      <w:lvlText w:val="%1."/>
      <w:lvlJc w:val="left"/>
      <w:pPr>
        <w:tabs>
          <w:tab w:val="num" w:pos="720"/>
        </w:tabs>
        <w:ind w:left="720" w:hanging="360"/>
      </w:pPr>
      <w:rPr>
        <w:rFonts w:ascii="Arial" w:eastAsia="Times New Roman" w:hAnsi="Arial" w:cs="Arial" w:hint="default"/>
        <w:sz w:val="20"/>
        <w:szCs w:val="20"/>
      </w:rPr>
    </w:lvl>
    <w:lvl w:ilvl="1">
      <w:start w:val="1"/>
      <w:numFmt w:val="decimal"/>
      <w:lvlText w:val="%2."/>
      <w:lvlJc w:val="left"/>
      <w:pPr>
        <w:tabs>
          <w:tab w:val="num" w:pos="360"/>
        </w:tabs>
        <w:ind w:left="360" w:hanging="360"/>
      </w:pPr>
      <w:rPr>
        <w:rFonts w:ascii="Arial" w:eastAsia="Times New Roman" w:hAnsi="Arial" w:cs="Arial" w:hint="default"/>
        <w:b w:val="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hint="default"/>
        <w:b w:val="0"/>
      </w:rPr>
    </w:lvl>
    <w:lvl w:ilvl="4">
      <w:start w:val="1"/>
      <w:numFmt w:val="decimal"/>
      <w:lvlText w:val="%5."/>
      <w:lvlJc w:val="left"/>
      <w:pPr>
        <w:tabs>
          <w:tab w:val="num" w:pos="3600"/>
        </w:tabs>
        <w:ind w:left="3600" w:hanging="360"/>
      </w:pPr>
      <w:rPr>
        <w:rFonts w:hint="default"/>
        <w:b w:val="0"/>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ascii="Times New Roman" w:eastAsia="Times New Roman" w:hAnsi="Times New Roman" w:cs="Times New Roman"/>
        <w:b w:val="0"/>
      </w:rPr>
    </w:lvl>
    <w:lvl w:ilvl="8">
      <w:start w:val="1"/>
      <w:numFmt w:val="decimal"/>
      <w:lvlText w:val="%9."/>
      <w:lvlJc w:val="left"/>
      <w:pPr>
        <w:tabs>
          <w:tab w:val="num" w:pos="6480"/>
        </w:tabs>
        <w:ind w:left="6480" w:hanging="360"/>
      </w:pPr>
      <w:rPr>
        <w:rFonts w:hint="default"/>
      </w:rPr>
    </w:lvl>
  </w:abstractNum>
  <w:abstractNum w:abstractNumId="24" w15:restartNumberingAfterBreak="0">
    <w:nsid w:val="2CC54B43"/>
    <w:multiLevelType w:val="multilevel"/>
    <w:tmpl w:val="02A00CDE"/>
    <w:lvl w:ilvl="0">
      <w:start w:val="1"/>
      <w:numFmt w:val="decimal"/>
      <w:lvlText w:val="%1)"/>
      <w:lvlJc w:val="left"/>
      <w:pPr>
        <w:ind w:left="435" w:hanging="435"/>
      </w:pPr>
      <w:rPr>
        <w:rFonts w:ascii="Arial" w:eastAsia="Calibri"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2F50D48"/>
    <w:multiLevelType w:val="hybridMultilevel"/>
    <w:tmpl w:val="2DAC9688"/>
    <w:lvl w:ilvl="0" w:tplc="A74693B0">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6" w15:restartNumberingAfterBreak="0">
    <w:nsid w:val="337004A7"/>
    <w:multiLevelType w:val="hybridMultilevel"/>
    <w:tmpl w:val="AF781C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3423E8"/>
    <w:multiLevelType w:val="hybridMultilevel"/>
    <w:tmpl w:val="B658BFFE"/>
    <w:lvl w:ilvl="0" w:tplc="00AC1AE8">
      <w:start w:val="1"/>
      <w:numFmt w:val="decimal"/>
      <w:lvlText w:val="%1)"/>
      <w:lvlJc w:val="left"/>
      <w:pPr>
        <w:ind w:left="775" w:hanging="360"/>
      </w:pPr>
      <w:rPr>
        <w:rFonts w:hint="default"/>
      </w:r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8" w15:restartNumberingAfterBreak="0">
    <w:nsid w:val="375870E7"/>
    <w:multiLevelType w:val="hybridMultilevel"/>
    <w:tmpl w:val="42763D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80B44A3"/>
    <w:multiLevelType w:val="hybridMultilevel"/>
    <w:tmpl w:val="55727CA2"/>
    <w:lvl w:ilvl="0" w:tplc="BE5ED4FC">
      <w:start w:val="1"/>
      <w:numFmt w:val="decimal"/>
      <w:lvlText w:val="%1."/>
      <w:lvlJc w:val="left"/>
      <w:pPr>
        <w:ind w:left="644" w:hanging="360"/>
      </w:pPr>
      <w:rPr>
        <w:rFonts w:ascii="Arial" w:eastAsia="Times New Roman"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9C2142C"/>
    <w:multiLevelType w:val="hybridMultilevel"/>
    <w:tmpl w:val="EE887C5E"/>
    <w:lvl w:ilvl="0" w:tplc="7C02BCD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BBA1C35"/>
    <w:multiLevelType w:val="multilevel"/>
    <w:tmpl w:val="1B24B11C"/>
    <w:lvl w:ilvl="0">
      <w:start w:val="1"/>
      <w:numFmt w:val="decimal"/>
      <w:lvlText w:val="%1."/>
      <w:lvlJc w:val="left"/>
      <w:pPr>
        <w:ind w:left="720" w:hanging="360"/>
      </w:pPr>
      <w:rPr>
        <w:rFonts w:ascii="Arial" w:hAnsi="Arial" w:cs="Arial" w:hint="default"/>
        <w:b w:val="0"/>
        <w:strike w:val="0"/>
        <w:dstrike w:val="0"/>
        <w:color w:val="auto"/>
        <w:u w:val="none"/>
      </w:rPr>
    </w:lvl>
    <w:lvl w:ilvl="1">
      <w:start w:val="1"/>
      <w:numFmt w:val="decimal"/>
      <w:lvlText w:val="%1.%2."/>
      <w:lvlJc w:val="left"/>
      <w:rPr>
        <w:color w:val="BF8F00"/>
      </w:rPr>
    </w:lvl>
    <w:lvl w:ilvl="2">
      <w:start w:val="1"/>
      <w:numFmt w:val="decimal"/>
      <w:lvlText w:val="%1.%2.%3."/>
      <w:lvlJc w:val="left"/>
      <w:pPr>
        <w:ind w:left="1080" w:hanging="720"/>
      </w:pPr>
      <w:rPr>
        <w:sz w:val="22"/>
      </w:rPr>
    </w:lvl>
    <w:lvl w:ilvl="3">
      <w:start w:val="1"/>
      <w:numFmt w:val="decimal"/>
      <w:lvlText w:val="%1.%2.%3.%4."/>
      <w:lvlJc w:val="left"/>
      <w:pPr>
        <w:ind w:left="1440" w:hanging="1080"/>
      </w:pPr>
      <w:rPr>
        <w:rFonts w:ascii="Times New Roman" w:hAnsi="Times New Roman" w:cs="Times New Roman"/>
      </w:r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32" w15:restartNumberingAfterBreak="0">
    <w:nsid w:val="3C374924"/>
    <w:multiLevelType w:val="multilevel"/>
    <w:tmpl w:val="BCD6D7C0"/>
    <w:name w:val="WW8Num282"/>
    <w:lvl w:ilvl="0">
      <w:start w:val="1"/>
      <w:numFmt w:val="decimal"/>
      <w:lvlText w:val="%1)"/>
      <w:lvlJc w:val="left"/>
      <w:pPr>
        <w:tabs>
          <w:tab w:val="num" w:pos="0"/>
        </w:tabs>
        <w:ind w:left="643" w:hanging="360"/>
      </w:pPr>
      <w:rPr>
        <w:rFonts w:hint="default"/>
      </w:rPr>
    </w:lvl>
    <w:lvl w:ilvl="1">
      <w:numFmt w:val="bullet"/>
      <w:lvlText w:val="-"/>
      <w:lvlJc w:val="left"/>
      <w:pPr>
        <w:tabs>
          <w:tab w:val="num" w:pos="1363"/>
        </w:tabs>
        <w:ind w:left="1363" w:hanging="360"/>
      </w:pPr>
      <w:rPr>
        <w:rFonts w:ascii="Times New Roman" w:hAnsi="Times New Roman" w:cs="Arial" w:hint="default"/>
        <w:szCs w:val="22"/>
      </w:rPr>
    </w:lvl>
    <w:lvl w:ilvl="2">
      <w:start w:val="1"/>
      <w:numFmt w:val="lowerRoman"/>
      <w:lvlText w:val="%3."/>
      <w:lvlJc w:val="right"/>
      <w:pPr>
        <w:tabs>
          <w:tab w:val="num" w:pos="0"/>
        </w:tabs>
        <w:ind w:left="2083" w:hanging="180"/>
      </w:pPr>
      <w:rPr>
        <w:rFonts w:hint="default"/>
      </w:rPr>
    </w:lvl>
    <w:lvl w:ilvl="3">
      <w:start w:val="1"/>
      <w:numFmt w:val="decimal"/>
      <w:lvlText w:val="%4."/>
      <w:lvlJc w:val="left"/>
      <w:pPr>
        <w:tabs>
          <w:tab w:val="num" w:pos="0"/>
        </w:tabs>
        <w:ind w:left="2803" w:hanging="360"/>
      </w:pPr>
      <w:rPr>
        <w:rFonts w:hint="default"/>
      </w:rPr>
    </w:lvl>
    <w:lvl w:ilvl="4">
      <w:start w:val="1"/>
      <w:numFmt w:val="lowerLetter"/>
      <w:lvlText w:val="%5."/>
      <w:lvlJc w:val="left"/>
      <w:pPr>
        <w:tabs>
          <w:tab w:val="num" w:pos="0"/>
        </w:tabs>
        <w:ind w:left="3523" w:hanging="360"/>
      </w:pPr>
      <w:rPr>
        <w:rFonts w:hint="default"/>
      </w:rPr>
    </w:lvl>
    <w:lvl w:ilvl="5">
      <w:start w:val="1"/>
      <w:numFmt w:val="lowerRoman"/>
      <w:lvlText w:val="%6."/>
      <w:lvlJc w:val="right"/>
      <w:pPr>
        <w:tabs>
          <w:tab w:val="num" w:pos="0"/>
        </w:tabs>
        <w:ind w:left="4243" w:hanging="180"/>
      </w:pPr>
      <w:rPr>
        <w:rFonts w:hint="default"/>
      </w:rPr>
    </w:lvl>
    <w:lvl w:ilvl="6">
      <w:start w:val="1"/>
      <w:numFmt w:val="decimal"/>
      <w:lvlText w:val="%7."/>
      <w:lvlJc w:val="left"/>
      <w:pPr>
        <w:tabs>
          <w:tab w:val="num" w:pos="0"/>
        </w:tabs>
        <w:ind w:left="4963" w:hanging="360"/>
      </w:pPr>
      <w:rPr>
        <w:rFonts w:hint="default"/>
      </w:rPr>
    </w:lvl>
    <w:lvl w:ilvl="7">
      <w:start w:val="1"/>
      <w:numFmt w:val="lowerLetter"/>
      <w:lvlText w:val="%8."/>
      <w:lvlJc w:val="left"/>
      <w:pPr>
        <w:tabs>
          <w:tab w:val="num" w:pos="0"/>
        </w:tabs>
        <w:ind w:left="5683" w:hanging="360"/>
      </w:pPr>
      <w:rPr>
        <w:rFonts w:hint="default"/>
      </w:rPr>
    </w:lvl>
    <w:lvl w:ilvl="8">
      <w:start w:val="1"/>
      <w:numFmt w:val="lowerRoman"/>
      <w:lvlText w:val="%9."/>
      <w:lvlJc w:val="right"/>
      <w:pPr>
        <w:tabs>
          <w:tab w:val="num" w:pos="0"/>
        </w:tabs>
        <w:ind w:left="6403" w:hanging="180"/>
      </w:pPr>
      <w:rPr>
        <w:rFonts w:hint="default"/>
      </w:rPr>
    </w:lvl>
  </w:abstractNum>
  <w:abstractNum w:abstractNumId="33" w15:restartNumberingAfterBreak="0">
    <w:nsid w:val="3D3A12A0"/>
    <w:multiLevelType w:val="hybridMultilevel"/>
    <w:tmpl w:val="E028DB40"/>
    <w:lvl w:ilvl="0" w:tplc="93E07892">
      <w:start w:val="3"/>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46340719"/>
    <w:multiLevelType w:val="multilevel"/>
    <w:tmpl w:val="6CC8A7F8"/>
    <w:lvl w:ilvl="0">
      <w:start w:val="1"/>
      <w:numFmt w:val="decimal"/>
      <w:lvlText w:val="%1."/>
      <w:lvlJc w:val="left"/>
      <w:pPr>
        <w:ind w:left="360" w:hanging="360"/>
      </w:pPr>
      <w:rPr>
        <w:rFonts w:hint="default"/>
        <w:b/>
      </w:rPr>
    </w:lvl>
    <w:lvl w:ilvl="1">
      <w:start w:val="1"/>
      <w:numFmt w:val="decimal"/>
      <w:suff w:val="space"/>
      <w:lvlText w:val="%2)"/>
      <w:lvlJc w:val="left"/>
      <w:pPr>
        <w:ind w:left="786"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C4E0F25"/>
    <w:multiLevelType w:val="hybridMultilevel"/>
    <w:tmpl w:val="92E879F0"/>
    <w:lvl w:ilvl="0" w:tplc="3B80F4A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13A51E8"/>
    <w:multiLevelType w:val="hybridMultilevel"/>
    <w:tmpl w:val="BE6E25C0"/>
    <w:lvl w:ilvl="0" w:tplc="9A3C8F80">
      <w:start w:val="3"/>
      <w:numFmt w:val="upperRoman"/>
      <w:lvlText w:val="%1."/>
      <w:lvlJc w:val="left"/>
      <w:pPr>
        <w:ind w:left="1080" w:hanging="720"/>
      </w:pPr>
      <w:rPr>
        <w:rFonts w:hint="default"/>
      </w:rPr>
    </w:lvl>
    <w:lvl w:ilvl="1" w:tplc="7116C6DE">
      <w:start w:val="1"/>
      <w:numFmt w:val="lowerLetter"/>
      <w:suff w:val="space"/>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B8137B"/>
    <w:multiLevelType w:val="hybridMultilevel"/>
    <w:tmpl w:val="437435DE"/>
    <w:lvl w:ilvl="0" w:tplc="F7261834">
      <w:start w:val="12"/>
      <w:numFmt w:val="decimal"/>
      <w:lvlText w:val="%1."/>
      <w:lvlJc w:val="left"/>
      <w:pPr>
        <w:ind w:left="644"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436A52"/>
    <w:multiLevelType w:val="hybridMultilevel"/>
    <w:tmpl w:val="CE26058A"/>
    <w:lvl w:ilvl="0" w:tplc="DE46C13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D254A1"/>
    <w:multiLevelType w:val="hybridMultilevel"/>
    <w:tmpl w:val="39DAEFB2"/>
    <w:lvl w:ilvl="0" w:tplc="C7BCFA92">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0" w15:restartNumberingAfterBreak="0">
    <w:nsid w:val="5E5C3080"/>
    <w:multiLevelType w:val="hybridMultilevel"/>
    <w:tmpl w:val="F1387EB2"/>
    <w:lvl w:ilvl="0" w:tplc="B7E662C8">
      <w:start w:val="1"/>
      <w:numFmt w:val="decimal"/>
      <w:lvlText w:val="%1)"/>
      <w:lvlJc w:val="left"/>
      <w:pPr>
        <w:ind w:left="780" w:hanging="360"/>
      </w:pPr>
      <w:rPr>
        <w:rFonts w:hint="default"/>
        <w:b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1" w15:restartNumberingAfterBreak="0">
    <w:nsid w:val="618E3D8E"/>
    <w:multiLevelType w:val="multilevel"/>
    <w:tmpl w:val="110081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color w:val="00000A"/>
        <w:sz w:val="22"/>
        <w:szCs w:val="22"/>
      </w:rPr>
    </w:lvl>
    <w:lvl w:ilvl="3">
      <w:start w:val="1"/>
      <w:numFmt w:val="lowerLetter"/>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1FE2619"/>
    <w:multiLevelType w:val="hybridMultilevel"/>
    <w:tmpl w:val="EF344A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955C89"/>
    <w:multiLevelType w:val="hybridMultilevel"/>
    <w:tmpl w:val="75162CD8"/>
    <w:lvl w:ilvl="0" w:tplc="B74A0346">
      <w:start w:val="1"/>
      <w:numFmt w:val="decimal"/>
      <w:lvlText w:val="%1)"/>
      <w:lvlJc w:val="left"/>
      <w:pPr>
        <w:ind w:left="577" w:hanging="435"/>
      </w:pPr>
      <w:rPr>
        <w:rFonts w:ascii="Arial" w:eastAsia="Calibri" w:hAnsi="Arial" w:cs="Arial"/>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D423926"/>
    <w:multiLevelType w:val="hybridMultilevel"/>
    <w:tmpl w:val="486E0992"/>
    <w:lvl w:ilvl="0" w:tplc="7F205620">
      <w:start w:val="1"/>
      <w:numFmt w:val="decimal"/>
      <w:lvlText w:val="%1."/>
      <w:lvlJc w:val="left"/>
      <w:pPr>
        <w:tabs>
          <w:tab w:val="num" w:pos="1065"/>
        </w:tabs>
        <w:ind w:left="1065" w:hanging="705"/>
      </w:pPr>
    </w:lvl>
    <w:lvl w:ilvl="1" w:tplc="686432DE">
      <w:start w:val="1"/>
      <w:numFmt w:val="decimal"/>
      <w:lvlText w:val="%2)"/>
      <w:lvlJc w:val="left"/>
      <w:pPr>
        <w:tabs>
          <w:tab w:val="num" w:pos="1440"/>
        </w:tabs>
        <w:ind w:left="1440" w:hanging="360"/>
      </w:pPr>
    </w:lvl>
    <w:lvl w:ilvl="2" w:tplc="94AE4BB6">
      <w:start w:val="1"/>
      <w:numFmt w:val="decimal"/>
      <w:lvlText w:val="%3)"/>
      <w:lvlJc w:val="left"/>
      <w:pPr>
        <w:tabs>
          <w:tab w:val="num" w:pos="2340"/>
        </w:tabs>
        <w:ind w:left="2340" w:hanging="360"/>
      </w:pPr>
      <w:rPr>
        <w:rFonts w:ascii="Arial" w:eastAsia="Times New Roman" w:hAnsi="Arial" w:cs="Aria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709132CA"/>
    <w:multiLevelType w:val="hybridMultilevel"/>
    <w:tmpl w:val="4DE2337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5614909"/>
    <w:multiLevelType w:val="hybridMultilevel"/>
    <w:tmpl w:val="271EFACE"/>
    <w:lvl w:ilvl="0" w:tplc="9968A18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B74149"/>
    <w:multiLevelType w:val="hybridMultilevel"/>
    <w:tmpl w:val="7C949656"/>
    <w:lvl w:ilvl="0" w:tplc="4E2C4F1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7751536"/>
    <w:multiLevelType w:val="hybridMultilevel"/>
    <w:tmpl w:val="007850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407237"/>
    <w:multiLevelType w:val="hybridMultilevel"/>
    <w:tmpl w:val="8FF4EC1A"/>
    <w:lvl w:ilvl="0" w:tplc="2FE25F94">
      <w:start w:val="1"/>
      <w:numFmt w:val="decimal"/>
      <w:lvlText w:val="%1."/>
      <w:lvlJc w:val="left"/>
      <w:pPr>
        <w:ind w:left="360" w:hanging="360"/>
      </w:pPr>
      <w:rPr>
        <w:b w:val="0"/>
        <w:strike w:val="0"/>
        <w:dstrike w:val="0"/>
        <w:color w:val="auto"/>
        <w:sz w:val="20"/>
        <w:szCs w:val="2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78AA6A9C"/>
    <w:multiLevelType w:val="hybridMultilevel"/>
    <w:tmpl w:val="916C3E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F8B44D5"/>
    <w:multiLevelType w:val="hybridMultilevel"/>
    <w:tmpl w:val="6BA27DA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24036462">
    <w:abstractNumId w:val="2"/>
  </w:num>
  <w:num w:numId="2" w16cid:durableId="413361879">
    <w:abstractNumId w:val="0"/>
  </w:num>
  <w:num w:numId="3" w16cid:durableId="276521303">
    <w:abstractNumId w:val="1"/>
  </w:num>
  <w:num w:numId="4" w16cid:durableId="86391462">
    <w:abstractNumId w:val="15"/>
  </w:num>
  <w:num w:numId="5" w16cid:durableId="536622322">
    <w:abstractNumId w:val="46"/>
  </w:num>
  <w:num w:numId="6" w16cid:durableId="353187395">
    <w:abstractNumId w:val="45"/>
  </w:num>
  <w:num w:numId="7" w16cid:durableId="2006589604">
    <w:abstractNumId w:val="29"/>
  </w:num>
  <w:num w:numId="8" w16cid:durableId="617838685">
    <w:abstractNumId w:val="22"/>
  </w:num>
  <w:num w:numId="9" w16cid:durableId="737484591">
    <w:abstractNumId w:val="20"/>
  </w:num>
  <w:num w:numId="10" w16cid:durableId="1779522909">
    <w:abstractNumId w:val="51"/>
  </w:num>
  <w:num w:numId="11" w16cid:durableId="1218278999">
    <w:abstractNumId w:val="48"/>
  </w:num>
  <w:num w:numId="12" w16cid:durableId="1898054328">
    <w:abstractNumId w:val="17"/>
  </w:num>
  <w:num w:numId="13" w16cid:durableId="1781031260">
    <w:abstractNumId w:val="23"/>
  </w:num>
  <w:num w:numId="14" w16cid:durableId="1178931452">
    <w:abstractNumId w:val="26"/>
  </w:num>
  <w:num w:numId="15" w16cid:durableId="802768626">
    <w:abstractNumId w:val="37"/>
  </w:num>
  <w:num w:numId="16" w16cid:durableId="18349471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5669458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4771014">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10745982">
    <w:abstractNumId w:val="7"/>
    <w:lvlOverride w:ilvl="0">
      <w:startOverride w:val="1"/>
    </w:lvlOverride>
  </w:num>
  <w:num w:numId="20" w16cid:durableId="1763143095">
    <w:abstractNumId w:val="47"/>
  </w:num>
  <w:num w:numId="21" w16cid:durableId="289628934">
    <w:abstractNumId w:val="14"/>
  </w:num>
  <w:num w:numId="22" w16cid:durableId="1917930403">
    <w:abstractNumId w:val="7"/>
  </w:num>
  <w:num w:numId="23" w16cid:durableId="14127779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6955947">
    <w:abstractNumId w:val="43"/>
  </w:num>
  <w:num w:numId="25" w16cid:durableId="1593203168">
    <w:abstractNumId w:val="42"/>
  </w:num>
  <w:num w:numId="26" w16cid:durableId="1101100352">
    <w:abstractNumId w:val="33"/>
  </w:num>
  <w:num w:numId="27" w16cid:durableId="1986622905">
    <w:abstractNumId w:val="38"/>
  </w:num>
  <w:num w:numId="28" w16cid:durableId="515577073">
    <w:abstractNumId w:val="6"/>
  </w:num>
  <w:num w:numId="29" w16cid:durableId="1310094278">
    <w:abstractNumId w:val="28"/>
  </w:num>
  <w:num w:numId="30" w16cid:durableId="1365792886">
    <w:abstractNumId w:val="32"/>
  </w:num>
  <w:num w:numId="31" w16cid:durableId="482624364">
    <w:abstractNumId w:val="35"/>
  </w:num>
  <w:num w:numId="32" w16cid:durableId="1919826842">
    <w:abstractNumId w:val="30"/>
  </w:num>
  <w:num w:numId="33" w16cid:durableId="2061663740">
    <w:abstractNumId w:val="25"/>
  </w:num>
  <w:num w:numId="34" w16cid:durableId="1528711235">
    <w:abstractNumId w:val="18"/>
  </w:num>
  <w:num w:numId="35" w16cid:durableId="1245725435">
    <w:abstractNumId w:val="50"/>
  </w:num>
  <w:num w:numId="36" w16cid:durableId="749157314">
    <w:abstractNumId w:val="27"/>
  </w:num>
  <w:num w:numId="37" w16cid:durableId="1172797991">
    <w:abstractNumId w:val="31"/>
  </w:num>
  <w:num w:numId="38" w16cid:durableId="1272660742">
    <w:abstractNumId w:val="24"/>
  </w:num>
  <w:num w:numId="39" w16cid:durableId="349991515">
    <w:abstractNumId w:val="34"/>
  </w:num>
  <w:num w:numId="40" w16cid:durableId="643461848">
    <w:abstractNumId w:val="41"/>
  </w:num>
  <w:num w:numId="41" w16cid:durableId="2066489713">
    <w:abstractNumId w:val="16"/>
  </w:num>
  <w:num w:numId="42" w16cid:durableId="282703">
    <w:abstractNumId w:val="36"/>
  </w:num>
  <w:num w:numId="43" w16cid:durableId="1045760836">
    <w:abstractNumId w:val="21"/>
  </w:num>
  <w:num w:numId="44" w16cid:durableId="955209319">
    <w:abstractNumId w:val="49"/>
  </w:num>
  <w:num w:numId="45" w16cid:durableId="6882179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627425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47093617">
    <w:abstractNumId w:val="40"/>
  </w:num>
  <w:num w:numId="48" w16cid:durableId="1453746302">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48E"/>
    <w:rsid w:val="00001FAF"/>
    <w:rsid w:val="000063D8"/>
    <w:rsid w:val="000112A8"/>
    <w:rsid w:val="00011537"/>
    <w:rsid w:val="00011AA6"/>
    <w:rsid w:val="00012979"/>
    <w:rsid w:val="0001464D"/>
    <w:rsid w:val="000174D9"/>
    <w:rsid w:val="00021CAF"/>
    <w:rsid w:val="00022E01"/>
    <w:rsid w:val="0002314A"/>
    <w:rsid w:val="00025D6B"/>
    <w:rsid w:val="000262AD"/>
    <w:rsid w:val="0002639A"/>
    <w:rsid w:val="0002711A"/>
    <w:rsid w:val="000276C7"/>
    <w:rsid w:val="00027C90"/>
    <w:rsid w:val="00033F73"/>
    <w:rsid w:val="00034B6C"/>
    <w:rsid w:val="00035947"/>
    <w:rsid w:val="00035ACE"/>
    <w:rsid w:val="0004482B"/>
    <w:rsid w:val="0004532F"/>
    <w:rsid w:val="00053958"/>
    <w:rsid w:val="00054140"/>
    <w:rsid w:val="000548D1"/>
    <w:rsid w:val="00060BD3"/>
    <w:rsid w:val="00062FE8"/>
    <w:rsid w:val="00063271"/>
    <w:rsid w:val="0006543C"/>
    <w:rsid w:val="0007073B"/>
    <w:rsid w:val="00070ACF"/>
    <w:rsid w:val="00071CFE"/>
    <w:rsid w:val="00071F24"/>
    <w:rsid w:val="00074CB7"/>
    <w:rsid w:val="00077A34"/>
    <w:rsid w:val="000823B6"/>
    <w:rsid w:val="000849CC"/>
    <w:rsid w:val="00090200"/>
    <w:rsid w:val="00090DDE"/>
    <w:rsid w:val="000945DF"/>
    <w:rsid w:val="00095054"/>
    <w:rsid w:val="0009652B"/>
    <w:rsid w:val="000A2B0B"/>
    <w:rsid w:val="000A2E23"/>
    <w:rsid w:val="000A49A3"/>
    <w:rsid w:val="000A78D9"/>
    <w:rsid w:val="000B0541"/>
    <w:rsid w:val="000B4A18"/>
    <w:rsid w:val="000B61C5"/>
    <w:rsid w:val="000C0EFF"/>
    <w:rsid w:val="000C1AB2"/>
    <w:rsid w:val="000C49B3"/>
    <w:rsid w:val="000D5303"/>
    <w:rsid w:val="000D6E83"/>
    <w:rsid w:val="000E089B"/>
    <w:rsid w:val="000E194F"/>
    <w:rsid w:val="000E326E"/>
    <w:rsid w:val="000E4469"/>
    <w:rsid w:val="000E4A02"/>
    <w:rsid w:val="000E4EE0"/>
    <w:rsid w:val="000E7A9F"/>
    <w:rsid w:val="000F3364"/>
    <w:rsid w:val="000F47C8"/>
    <w:rsid w:val="000F7CC7"/>
    <w:rsid w:val="001036D4"/>
    <w:rsid w:val="00104C4A"/>
    <w:rsid w:val="00110FE7"/>
    <w:rsid w:val="00113774"/>
    <w:rsid w:val="001152C9"/>
    <w:rsid w:val="00115C38"/>
    <w:rsid w:val="00116E1A"/>
    <w:rsid w:val="0012199C"/>
    <w:rsid w:val="00125840"/>
    <w:rsid w:val="00126528"/>
    <w:rsid w:val="00130DB0"/>
    <w:rsid w:val="001312C6"/>
    <w:rsid w:val="00132A9A"/>
    <w:rsid w:val="00135812"/>
    <w:rsid w:val="00140D80"/>
    <w:rsid w:val="0014422B"/>
    <w:rsid w:val="00144CAF"/>
    <w:rsid w:val="00146567"/>
    <w:rsid w:val="00146E22"/>
    <w:rsid w:val="00147483"/>
    <w:rsid w:val="00147D96"/>
    <w:rsid w:val="0015237F"/>
    <w:rsid w:val="001541B4"/>
    <w:rsid w:val="00154506"/>
    <w:rsid w:val="00157116"/>
    <w:rsid w:val="0016050F"/>
    <w:rsid w:val="00162C68"/>
    <w:rsid w:val="001632F9"/>
    <w:rsid w:val="00177E2F"/>
    <w:rsid w:val="00182504"/>
    <w:rsid w:val="00182B81"/>
    <w:rsid w:val="00182ED5"/>
    <w:rsid w:val="00183674"/>
    <w:rsid w:val="0018543E"/>
    <w:rsid w:val="00185872"/>
    <w:rsid w:val="001938C0"/>
    <w:rsid w:val="00194AA8"/>
    <w:rsid w:val="00195E63"/>
    <w:rsid w:val="00196F85"/>
    <w:rsid w:val="0019713D"/>
    <w:rsid w:val="001A484A"/>
    <w:rsid w:val="001B33F6"/>
    <w:rsid w:val="001B3AA0"/>
    <w:rsid w:val="001B4796"/>
    <w:rsid w:val="001B5FD3"/>
    <w:rsid w:val="001B7CB3"/>
    <w:rsid w:val="001C087A"/>
    <w:rsid w:val="001C5CE2"/>
    <w:rsid w:val="001D6355"/>
    <w:rsid w:val="001D756B"/>
    <w:rsid w:val="001E1E05"/>
    <w:rsid w:val="001E2F11"/>
    <w:rsid w:val="001E389C"/>
    <w:rsid w:val="001E48A8"/>
    <w:rsid w:val="001E48CA"/>
    <w:rsid w:val="001F01F6"/>
    <w:rsid w:val="001F338D"/>
    <w:rsid w:val="001F4121"/>
    <w:rsid w:val="001F4CFD"/>
    <w:rsid w:val="001F5199"/>
    <w:rsid w:val="00200A37"/>
    <w:rsid w:val="00205298"/>
    <w:rsid w:val="00207F72"/>
    <w:rsid w:val="002100A9"/>
    <w:rsid w:val="00210340"/>
    <w:rsid w:val="00210970"/>
    <w:rsid w:val="00210ACF"/>
    <w:rsid w:val="00212330"/>
    <w:rsid w:val="00212DDA"/>
    <w:rsid w:val="002146E4"/>
    <w:rsid w:val="0021637D"/>
    <w:rsid w:val="00216C46"/>
    <w:rsid w:val="00217B12"/>
    <w:rsid w:val="0022196D"/>
    <w:rsid w:val="00226868"/>
    <w:rsid w:val="00226F94"/>
    <w:rsid w:val="0023138D"/>
    <w:rsid w:val="00232282"/>
    <w:rsid w:val="002324E2"/>
    <w:rsid w:val="0023438F"/>
    <w:rsid w:val="002355AF"/>
    <w:rsid w:val="002363DC"/>
    <w:rsid w:val="00237C3E"/>
    <w:rsid w:val="00243A9C"/>
    <w:rsid w:val="00243E70"/>
    <w:rsid w:val="00244741"/>
    <w:rsid w:val="002467A0"/>
    <w:rsid w:val="00247C15"/>
    <w:rsid w:val="00256FB4"/>
    <w:rsid w:val="0026329C"/>
    <w:rsid w:val="00264AF3"/>
    <w:rsid w:val="00265B5F"/>
    <w:rsid w:val="00267DB5"/>
    <w:rsid w:val="00270AA6"/>
    <w:rsid w:val="002714B0"/>
    <w:rsid w:val="00273352"/>
    <w:rsid w:val="00273E4B"/>
    <w:rsid w:val="00276DDA"/>
    <w:rsid w:val="00282093"/>
    <w:rsid w:val="00282EB3"/>
    <w:rsid w:val="002837CD"/>
    <w:rsid w:val="002860EC"/>
    <w:rsid w:val="002869CE"/>
    <w:rsid w:val="0028748E"/>
    <w:rsid w:val="0029198D"/>
    <w:rsid w:val="00295FEB"/>
    <w:rsid w:val="00296AB0"/>
    <w:rsid w:val="00297A7A"/>
    <w:rsid w:val="002A0518"/>
    <w:rsid w:val="002A1700"/>
    <w:rsid w:val="002A4126"/>
    <w:rsid w:val="002A44B2"/>
    <w:rsid w:val="002A4E72"/>
    <w:rsid w:val="002A7B9E"/>
    <w:rsid w:val="002B08F2"/>
    <w:rsid w:val="002B0AA6"/>
    <w:rsid w:val="002B156B"/>
    <w:rsid w:val="002B1C59"/>
    <w:rsid w:val="002B3199"/>
    <w:rsid w:val="002B6934"/>
    <w:rsid w:val="002C0B62"/>
    <w:rsid w:val="002C0CB4"/>
    <w:rsid w:val="002C1404"/>
    <w:rsid w:val="002C1D8A"/>
    <w:rsid w:val="002C564A"/>
    <w:rsid w:val="002D26D5"/>
    <w:rsid w:val="002E2771"/>
    <w:rsid w:val="002E32BB"/>
    <w:rsid w:val="002E380E"/>
    <w:rsid w:val="002E4EC4"/>
    <w:rsid w:val="002E675E"/>
    <w:rsid w:val="002F0B78"/>
    <w:rsid w:val="002F1DB2"/>
    <w:rsid w:val="002F201E"/>
    <w:rsid w:val="002F258E"/>
    <w:rsid w:val="002F3C42"/>
    <w:rsid w:val="002F44F5"/>
    <w:rsid w:val="002F6029"/>
    <w:rsid w:val="00300D21"/>
    <w:rsid w:val="00302518"/>
    <w:rsid w:val="003027CF"/>
    <w:rsid w:val="0030640B"/>
    <w:rsid w:val="00307DAA"/>
    <w:rsid w:val="00315864"/>
    <w:rsid w:val="00315AE7"/>
    <w:rsid w:val="0031624C"/>
    <w:rsid w:val="0032207E"/>
    <w:rsid w:val="0032652C"/>
    <w:rsid w:val="003308B7"/>
    <w:rsid w:val="003330EF"/>
    <w:rsid w:val="00334CB1"/>
    <w:rsid w:val="00337ECA"/>
    <w:rsid w:val="003416A3"/>
    <w:rsid w:val="00344826"/>
    <w:rsid w:val="0034509F"/>
    <w:rsid w:val="0034730D"/>
    <w:rsid w:val="00353E7B"/>
    <w:rsid w:val="00356E51"/>
    <w:rsid w:val="0036014C"/>
    <w:rsid w:val="00360296"/>
    <w:rsid w:val="00360AE4"/>
    <w:rsid w:val="003611A2"/>
    <w:rsid w:val="0036128C"/>
    <w:rsid w:val="00361C9D"/>
    <w:rsid w:val="00361CBB"/>
    <w:rsid w:val="0036298D"/>
    <w:rsid w:val="00362E25"/>
    <w:rsid w:val="00364415"/>
    <w:rsid w:val="00365B8B"/>
    <w:rsid w:val="003672CC"/>
    <w:rsid w:val="00370774"/>
    <w:rsid w:val="003728C6"/>
    <w:rsid w:val="00372C9F"/>
    <w:rsid w:val="003730A5"/>
    <w:rsid w:val="00373A84"/>
    <w:rsid w:val="003744A7"/>
    <w:rsid w:val="00375137"/>
    <w:rsid w:val="003754F5"/>
    <w:rsid w:val="00375A56"/>
    <w:rsid w:val="00380130"/>
    <w:rsid w:val="00380475"/>
    <w:rsid w:val="00381991"/>
    <w:rsid w:val="00386A8B"/>
    <w:rsid w:val="00386DCE"/>
    <w:rsid w:val="00386F0B"/>
    <w:rsid w:val="003904FD"/>
    <w:rsid w:val="00392355"/>
    <w:rsid w:val="0039282D"/>
    <w:rsid w:val="00393622"/>
    <w:rsid w:val="003942C5"/>
    <w:rsid w:val="003969B6"/>
    <w:rsid w:val="003A0A5A"/>
    <w:rsid w:val="003A3561"/>
    <w:rsid w:val="003A40F5"/>
    <w:rsid w:val="003B5923"/>
    <w:rsid w:val="003B7776"/>
    <w:rsid w:val="003C5064"/>
    <w:rsid w:val="003C6809"/>
    <w:rsid w:val="003C7123"/>
    <w:rsid w:val="003D1B87"/>
    <w:rsid w:val="003D2851"/>
    <w:rsid w:val="003D5A75"/>
    <w:rsid w:val="003E4557"/>
    <w:rsid w:val="003E7DA7"/>
    <w:rsid w:val="003F3AA5"/>
    <w:rsid w:val="003F7886"/>
    <w:rsid w:val="004007F7"/>
    <w:rsid w:val="00403707"/>
    <w:rsid w:val="00405912"/>
    <w:rsid w:val="00407921"/>
    <w:rsid w:val="00410708"/>
    <w:rsid w:val="00412DD5"/>
    <w:rsid w:val="004133D8"/>
    <w:rsid w:val="0041381F"/>
    <w:rsid w:val="00413B76"/>
    <w:rsid w:val="00414AB1"/>
    <w:rsid w:val="0041510E"/>
    <w:rsid w:val="0041536B"/>
    <w:rsid w:val="004202AC"/>
    <w:rsid w:val="004203C6"/>
    <w:rsid w:val="00421839"/>
    <w:rsid w:val="004237EB"/>
    <w:rsid w:val="00424A47"/>
    <w:rsid w:val="00430A89"/>
    <w:rsid w:val="00430AA3"/>
    <w:rsid w:val="00432735"/>
    <w:rsid w:val="00435DCB"/>
    <w:rsid w:val="00442870"/>
    <w:rsid w:val="0044321F"/>
    <w:rsid w:val="00444AF4"/>
    <w:rsid w:val="00446EB0"/>
    <w:rsid w:val="0044730A"/>
    <w:rsid w:val="00447A38"/>
    <w:rsid w:val="00450C1F"/>
    <w:rsid w:val="00451101"/>
    <w:rsid w:val="00453208"/>
    <w:rsid w:val="004628F1"/>
    <w:rsid w:val="00462EA6"/>
    <w:rsid w:val="0046358A"/>
    <w:rsid w:val="0046463A"/>
    <w:rsid w:val="00464C19"/>
    <w:rsid w:val="00465CF6"/>
    <w:rsid w:val="00472040"/>
    <w:rsid w:val="004742E3"/>
    <w:rsid w:val="00475B9D"/>
    <w:rsid w:val="0048662B"/>
    <w:rsid w:val="0048776A"/>
    <w:rsid w:val="004900BF"/>
    <w:rsid w:val="004909E9"/>
    <w:rsid w:val="00496574"/>
    <w:rsid w:val="00496BEF"/>
    <w:rsid w:val="004A2468"/>
    <w:rsid w:val="004A2F0B"/>
    <w:rsid w:val="004A3746"/>
    <w:rsid w:val="004A49D4"/>
    <w:rsid w:val="004B2DF4"/>
    <w:rsid w:val="004B41E7"/>
    <w:rsid w:val="004B596E"/>
    <w:rsid w:val="004B61C3"/>
    <w:rsid w:val="004B6A17"/>
    <w:rsid w:val="004C308E"/>
    <w:rsid w:val="004C4900"/>
    <w:rsid w:val="004D1999"/>
    <w:rsid w:val="004D3A24"/>
    <w:rsid w:val="004D54B1"/>
    <w:rsid w:val="004D5A44"/>
    <w:rsid w:val="004D5FCE"/>
    <w:rsid w:val="004D648D"/>
    <w:rsid w:val="004D6AB2"/>
    <w:rsid w:val="004E0BD1"/>
    <w:rsid w:val="004E0E61"/>
    <w:rsid w:val="004E582F"/>
    <w:rsid w:val="004E6F96"/>
    <w:rsid w:val="004F0208"/>
    <w:rsid w:val="004F0D69"/>
    <w:rsid w:val="004F25E6"/>
    <w:rsid w:val="004F28E6"/>
    <w:rsid w:val="004F2F9F"/>
    <w:rsid w:val="004F54E8"/>
    <w:rsid w:val="005020A7"/>
    <w:rsid w:val="00502556"/>
    <w:rsid w:val="00503128"/>
    <w:rsid w:val="00506EE4"/>
    <w:rsid w:val="00507303"/>
    <w:rsid w:val="00511022"/>
    <w:rsid w:val="00511B92"/>
    <w:rsid w:val="00511C6F"/>
    <w:rsid w:val="00513C80"/>
    <w:rsid w:val="00513E68"/>
    <w:rsid w:val="00516998"/>
    <w:rsid w:val="00516D67"/>
    <w:rsid w:val="00517DB1"/>
    <w:rsid w:val="00517FDC"/>
    <w:rsid w:val="005318F2"/>
    <w:rsid w:val="0053374A"/>
    <w:rsid w:val="00533835"/>
    <w:rsid w:val="00534DFF"/>
    <w:rsid w:val="005364F6"/>
    <w:rsid w:val="00537865"/>
    <w:rsid w:val="005400BC"/>
    <w:rsid w:val="0054013E"/>
    <w:rsid w:val="00546D74"/>
    <w:rsid w:val="0054735A"/>
    <w:rsid w:val="00552BC2"/>
    <w:rsid w:val="00554FC3"/>
    <w:rsid w:val="00555937"/>
    <w:rsid w:val="005565B0"/>
    <w:rsid w:val="00556875"/>
    <w:rsid w:val="005607A1"/>
    <w:rsid w:val="00562A61"/>
    <w:rsid w:val="005630C0"/>
    <w:rsid w:val="00563371"/>
    <w:rsid w:val="0056668C"/>
    <w:rsid w:val="00573F46"/>
    <w:rsid w:val="0057559E"/>
    <w:rsid w:val="00575BF1"/>
    <w:rsid w:val="00584A59"/>
    <w:rsid w:val="00585F47"/>
    <w:rsid w:val="005910A0"/>
    <w:rsid w:val="00592226"/>
    <w:rsid w:val="005958D4"/>
    <w:rsid w:val="00596EE1"/>
    <w:rsid w:val="005A0684"/>
    <w:rsid w:val="005A0C76"/>
    <w:rsid w:val="005A1A1F"/>
    <w:rsid w:val="005A3043"/>
    <w:rsid w:val="005A4C96"/>
    <w:rsid w:val="005A546B"/>
    <w:rsid w:val="005A626E"/>
    <w:rsid w:val="005A6636"/>
    <w:rsid w:val="005A67ED"/>
    <w:rsid w:val="005A75B0"/>
    <w:rsid w:val="005B2477"/>
    <w:rsid w:val="005B29A0"/>
    <w:rsid w:val="005B36B5"/>
    <w:rsid w:val="005B5FB9"/>
    <w:rsid w:val="005B7287"/>
    <w:rsid w:val="005C10E9"/>
    <w:rsid w:val="005C2577"/>
    <w:rsid w:val="005C40F5"/>
    <w:rsid w:val="005C6DC6"/>
    <w:rsid w:val="005D0F33"/>
    <w:rsid w:val="005D258C"/>
    <w:rsid w:val="005D4800"/>
    <w:rsid w:val="005D690D"/>
    <w:rsid w:val="005D7FF1"/>
    <w:rsid w:val="005E000C"/>
    <w:rsid w:val="005E10C8"/>
    <w:rsid w:val="005E3D9A"/>
    <w:rsid w:val="005E490B"/>
    <w:rsid w:val="005F085B"/>
    <w:rsid w:val="005F0C84"/>
    <w:rsid w:val="005F110E"/>
    <w:rsid w:val="005F150A"/>
    <w:rsid w:val="005F48B4"/>
    <w:rsid w:val="005F5AA7"/>
    <w:rsid w:val="00602544"/>
    <w:rsid w:val="006127A6"/>
    <w:rsid w:val="00612B01"/>
    <w:rsid w:val="0061501E"/>
    <w:rsid w:val="006167B5"/>
    <w:rsid w:val="00617057"/>
    <w:rsid w:val="00621C1B"/>
    <w:rsid w:val="00622E5D"/>
    <w:rsid w:val="006268A9"/>
    <w:rsid w:val="00631B1E"/>
    <w:rsid w:val="0063214E"/>
    <w:rsid w:val="0063460A"/>
    <w:rsid w:val="006402BC"/>
    <w:rsid w:val="006437EC"/>
    <w:rsid w:val="00644411"/>
    <w:rsid w:val="0064441B"/>
    <w:rsid w:val="0064799F"/>
    <w:rsid w:val="006510FB"/>
    <w:rsid w:val="00651CF5"/>
    <w:rsid w:val="006554CC"/>
    <w:rsid w:val="00655590"/>
    <w:rsid w:val="0066221F"/>
    <w:rsid w:val="00665978"/>
    <w:rsid w:val="00667955"/>
    <w:rsid w:val="006708A5"/>
    <w:rsid w:val="00671702"/>
    <w:rsid w:val="00672A7A"/>
    <w:rsid w:val="00682146"/>
    <w:rsid w:val="006822D7"/>
    <w:rsid w:val="00682780"/>
    <w:rsid w:val="00683197"/>
    <w:rsid w:val="00684246"/>
    <w:rsid w:val="00686144"/>
    <w:rsid w:val="00686A1B"/>
    <w:rsid w:val="006925CA"/>
    <w:rsid w:val="0069555E"/>
    <w:rsid w:val="00695E90"/>
    <w:rsid w:val="0069768D"/>
    <w:rsid w:val="006A00E2"/>
    <w:rsid w:val="006A058F"/>
    <w:rsid w:val="006A15A7"/>
    <w:rsid w:val="006A5329"/>
    <w:rsid w:val="006A7B96"/>
    <w:rsid w:val="006B1139"/>
    <w:rsid w:val="006B299B"/>
    <w:rsid w:val="006B4CCA"/>
    <w:rsid w:val="006B5328"/>
    <w:rsid w:val="006B5648"/>
    <w:rsid w:val="006B5F73"/>
    <w:rsid w:val="006C0DC9"/>
    <w:rsid w:val="006C131B"/>
    <w:rsid w:val="006C3E15"/>
    <w:rsid w:val="006C47FD"/>
    <w:rsid w:val="006C4D27"/>
    <w:rsid w:val="006C7216"/>
    <w:rsid w:val="006D176B"/>
    <w:rsid w:val="006D24F2"/>
    <w:rsid w:val="006D27A7"/>
    <w:rsid w:val="006D57C7"/>
    <w:rsid w:val="006D64E8"/>
    <w:rsid w:val="006D71C2"/>
    <w:rsid w:val="006E557C"/>
    <w:rsid w:val="006F16AA"/>
    <w:rsid w:val="006F1A9A"/>
    <w:rsid w:val="006F51B7"/>
    <w:rsid w:val="0070002F"/>
    <w:rsid w:val="007004F7"/>
    <w:rsid w:val="0070177B"/>
    <w:rsid w:val="0070267A"/>
    <w:rsid w:val="007033FB"/>
    <w:rsid w:val="00704B6E"/>
    <w:rsid w:val="00710A9B"/>
    <w:rsid w:val="007126C8"/>
    <w:rsid w:val="007135A8"/>
    <w:rsid w:val="0071761D"/>
    <w:rsid w:val="0072473F"/>
    <w:rsid w:val="007278A6"/>
    <w:rsid w:val="0073030D"/>
    <w:rsid w:val="007318BC"/>
    <w:rsid w:val="00735F70"/>
    <w:rsid w:val="00736008"/>
    <w:rsid w:val="007360C4"/>
    <w:rsid w:val="00736147"/>
    <w:rsid w:val="0073619C"/>
    <w:rsid w:val="00737B9E"/>
    <w:rsid w:val="00740344"/>
    <w:rsid w:val="00741A42"/>
    <w:rsid w:val="00742C2F"/>
    <w:rsid w:val="00744EE7"/>
    <w:rsid w:val="00745733"/>
    <w:rsid w:val="00745948"/>
    <w:rsid w:val="00746152"/>
    <w:rsid w:val="0075119D"/>
    <w:rsid w:val="00752B0A"/>
    <w:rsid w:val="00753037"/>
    <w:rsid w:val="007547B7"/>
    <w:rsid w:val="00754FEF"/>
    <w:rsid w:val="007579E2"/>
    <w:rsid w:val="00757B79"/>
    <w:rsid w:val="00760F17"/>
    <w:rsid w:val="00761DDC"/>
    <w:rsid w:val="00766536"/>
    <w:rsid w:val="00766F0C"/>
    <w:rsid w:val="00775E66"/>
    <w:rsid w:val="007777F5"/>
    <w:rsid w:val="007824F5"/>
    <w:rsid w:val="007825B8"/>
    <w:rsid w:val="00784834"/>
    <w:rsid w:val="0079075D"/>
    <w:rsid w:val="00791F2C"/>
    <w:rsid w:val="00793FC9"/>
    <w:rsid w:val="007979EF"/>
    <w:rsid w:val="007A2FF4"/>
    <w:rsid w:val="007A3109"/>
    <w:rsid w:val="007A4414"/>
    <w:rsid w:val="007A4A06"/>
    <w:rsid w:val="007A57BB"/>
    <w:rsid w:val="007A7B88"/>
    <w:rsid w:val="007B0D04"/>
    <w:rsid w:val="007B255F"/>
    <w:rsid w:val="007B3907"/>
    <w:rsid w:val="007C0FEA"/>
    <w:rsid w:val="007C3ED7"/>
    <w:rsid w:val="007C652C"/>
    <w:rsid w:val="007C74BD"/>
    <w:rsid w:val="007D0936"/>
    <w:rsid w:val="007D16AA"/>
    <w:rsid w:val="007D4621"/>
    <w:rsid w:val="007D51C0"/>
    <w:rsid w:val="007D5364"/>
    <w:rsid w:val="007D6778"/>
    <w:rsid w:val="007D7006"/>
    <w:rsid w:val="007D7DC6"/>
    <w:rsid w:val="007E1DA1"/>
    <w:rsid w:val="007E2DCD"/>
    <w:rsid w:val="007F0BFB"/>
    <w:rsid w:val="007F1E76"/>
    <w:rsid w:val="007F2CB9"/>
    <w:rsid w:val="007F2F46"/>
    <w:rsid w:val="007F5497"/>
    <w:rsid w:val="007F5AAF"/>
    <w:rsid w:val="00802AFD"/>
    <w:rsid w:val="00802E29"/>
    <w:rsid w:val="00804159"/>
    <w:rsid w:val="008062AB"/>
    <w:rsid w:val="008075D9"/>
    <w:rsid w:val="0081144A"/>
    <w:rsid w:val="008138A7"/>
    <w:rsid w:val="00813AB5"/>
    <w:rsid w:val="00813ED2"/>
    <w:rsid w:val="00814268"/>
    <w:rsid w:val="00815564"/>
    <w:rsid w:val="008202BA"/>
    <w:rsid w:val="00821118"/>
    <w:rsid w:val="00826501"/>
    <w:rsid w:val="0083226E"/>
    <w:rsid w:val="00835512"/>
    <w:rsid w:val="00836DF3"/>
    <w:rsid w:val="0084029E"/>
    <w:rsid w:val="008440F5"/>
    <w:rsid w:val="0084419E"/>
    <w:rsid w:val="00845235"/>
    <w:rsid w:val="00846AF5"/>
    <w:rsid w:val="00852298"/>
    <w:rsid w:val="00852527"/>
    <w:rsid w:val="0085332A"/>
    <w:rsid w:val="0085718E"/>
    <w:rsid w:val="008603E4"/>
    <w:rsid w:val="0086160B"/>
    <w:rsid w:val="00861BCE"/>
    <w:rsid w:val="008620FA"/>
    <w:rsid w:val="00863361"/>
    <w:rsid w:val="00864321"/>
    <w:rsid w:val="008673AA"/>
    <w:rsid w:val="0086748C"/>
    <w:rsid w:val="00870064"/>
    <w:rsid w:val="00870087"/>
    <w:rsid w:val="00870A94"/>
    <w:rsid w:val="0087793B"/>
    <w:rsid w:val="00883AA0"/>
    <w:rsid w:val="00884607"/>
    <w:rsid w:val="008871F7"/>
    <w:rsid w:val="008872C4"/>
    <w:rsid w:val="008942B7"/>
    <w:rsid w:val="00894EC6"/>
    <w:rsid w:val="0089520E"/>
    <w:rsid w:val="0089549D"/>
    <w:rsid w:val="00896D01"/>
    <w:rsid w:val="008A04B2"/>
    <w:rsid w:val="008A252C"/>
    <w:rsid w:val="008A2FBB"/>
    <w:rsid w:val="008A5DE5"/>
    <w:rsid w:val="008A7E16"/>
    <w:rsid w:val="008B0A0E"/>
    <w:rsid w:val="008B2188"/>
    <w:rsid w:val="008B340A"/>
    <w:rsid w:val="008B5626"/>
    <w:rsid w:val="008B61CB"/>
    <w:rsid w:val="008B79A8"/>
    <w:rsid w:val="008B7F09"/>
    <w:rsid w:val="008C2C70"/>
    <w:rsid w:val="008C32A2"/>
    <w:rsid w:val="008C67BE"/>
    <w:rsid w:val="008D2918"/>
    <w:rsid w:val="008D37AE"/>
    <w:rsid w:val="008D6179"/>
    <w:rsid w:val="008E0B4B"/>
    <w:rsid w:val="008E1E9A"/>
    <w:rsid w:val="008F00D9"/>
    <w:rsid w:val="008F0D70"/>
    <w:rsid w:val="008F3F91"/>
    <w:rsid w:val="008F5984"/>
    <w:rsid w:val="008F753E"/>
    <w:rsid w:val="009019EF"/>
    <w:rsid w:val="00901F75"/>
    <w:rsid w:val="00902B24"/>
    <w:rsid w:val="00904545"/>
    <w:rsid w:val="009049EB"/>
    <w:rsid w:val="00904D66"/>
    <w:rsid w:val="0091232A"/>
    <w:rsid w:val="00920E89"/>
    <w:rsid w:val="00920F26"/>
    <w:rsid w:val="009212B8"/>
    <w:rsid w:val="0092211A"/>
    <w:rsid w:val="00925028"/>
    <w:rsid w:val="009255DA"/>
    <w:rsid w:val="00926B18"/>
    <w:rsid w:val="0093268C"/>
    <w:rsid w:val="00933A27"/>
    <w:rsid w:val="00934DD4"/>
    <w:rsid w:val="0093769F"/>
    <w:rsid w:val="009429AA"/>
    <w:rsid w:val="00943014"/>
    <w:rsid w:val="00952D4C"/>
    <w:rsid w:val="00952EEA"/>
    <w:rsid w:val="009532BB"/>
    <w:rsid w:val="00953F6E"/>
    <w:rsid w:val="0095589C"/>
    <w:rsid w:val="00956C51"/>
    <w:rsid w:val="00957AF0"/>
    <w:rsid w:val="00957F29"/>
    <w:rsid w:val="00961B40"/>
    <w:rsid w:val="009627F5"/>
    <w:rsid w:val="00964F88"/>
    <w:rsid w:val="009660F2"/>
    <w:rsid w:val="0097206E"/>
    <w:rsid w:val="009729EC"/>
    <w:rsid w:val="00972ADE"/>
    <w:rsid w:val="0097445C"/>
    <w:rsid w:val="009748D1"/>
    <w:rsid w:val="00981DFA"/>
    <w:rsid w:val="00983685"/>
    <w:rsid w:val="00987064"/>
    <w:rsid w:val="009878FA"/>
    <w:rsid w:val="00987B51"/>
    <w:rsid w:val="009A0BDA"/>
    <w:rsid w:val="009A1594"/>
    <w:rsid w:val="009A16FC"/>
    <w:rsid w:val="009A1BE6"/>
    <w:rsid w:val="009A41E4"/>
    <w:rsid w:val="009A4792"/>
    <w:rsid w:val="009A683B"/>
    <w:rsid w:val="009A7160"/>
    <w:rsid w:val="009B2306"/>
    <w:rsid w:val="009B39D0"/>
    <w:rsid w:val="009B4414"/>
    <w:rsid w:val="009B5900"/>
    <w:rsid w:val="009C0FAD"/>
    <w:rsid w:val="009C150C"/>
    <w:rsid w:val="009C1625"/>
    <w:rsid w:val="009C4614"/>
    <w:rsid w:val="009C7384"/>
    <w:rsid w:val="009C788B"/>
    <w:rsid w:val="009D247D"/>
    <w:rsid w:val="009D2FE5"/>
    <w:rsid w:val="009D329F"/>
    <w:rsid w:val="009D32A9"/>
    <w:rsid w:val="009D3E83"/>
    <w:rsid w:val="009D51CB"/>
    <w:rsid w:val="009E0301"/>
    <w:rsid w:val="009E3F5B"/>
    <w:rsid w:val="009E3FC9"/>
    <w:rsid w:val="009F43A4"/>
    <w:rsid w:val="009F46D7"/>
    <w:rsid w:val="009F66CB"/>
    <w:rsid w:val="00A011E9"/>
    <w:rsid w:val="00A0418B"/>
    <w:rsid w:val="00A07362"/>
    <w:rsid w:val="00A07BCA"/>
    <w:rsid w:val="00A122FC"/>
    <w:rsid w:val="00A16F1C"/>
    <w:rsid w:val="00A21F0A"/>
    <w:rsid w:val="00A23782"/>
    <w:rsid w:val="00A23CA3"/>
    <w:rsid w:val="00A24899"/>
    <w:rsid w:val="00A31FD9"/>
    <w:rsid w:val="00A40F01"/>
    <w:rsid w:val="00A41791"/>
    <w:rsid w:val="00A43AAB"/>
    <w:rsid w:val="00A471D9"/>
    <w:rsid w:val="00A47317"/>
    <w:rsid w:val="00A52493"/>
    <w:rsid w:val="00A54FCD"/>
    <w:rsid w:val="00A55724"/>
    <w:rsid w:val="00A563B7"/>
    <w:rsid w:val="00A5722C"/>
    <w:rsid w:val="00A62038"/>
    <w:rsid w:val="00A63817"/>
    <w:rsid w:val="00A650EF"/>
    <w:rsid w:val="00A65A44"/>
    <w:rsid w:val="00A67988"/>
    <w:rsid w:val="00A77B1B"/>
    <w:rsid w:val="00A77C51"/>
    <w:rsid w:val="00A907DB"/>
    <w:rsid w:val="00A92130"/>
    <w:rsid w:val="00AA1B26"/>
    <w:rsid w:val="00AA2920"/>
    <w:rsid w:val="00AA5E57"/>
    <w:rsid w:val="00AA69B6"/>
    <w:rsid w:val="00AA7149"/>
    <w:rsid w:val="00AB2498"/>
    <w:rsid w:val="00AB4E53"/>
    <w:rsid w:val="00AB5DA3"/>
    <w:rsid w:val="00AB6588"/>
    <w:rsid w:val="00AC01F5"/>
    <w:rsid w:val="00AC0C9A"/>
    <w:rsid w:val="00AC2305"/>
    <w:rsid w:val="00AC2710"/>
    <w:rsid w:val="00AC2AA4"/>
    <w:rsid w:val="00AC3C35"/>
    <w:rsid w:val="00AC4E16"/>
    <w:rsid w:val="00AD05EF"/>
    <w:rsid w:val="00AD0BA9"/>
    <w:rsid w:val="00AD266A"/>
    <w:rsid w:val="00AD5E1C"/>
    <w:rsid w:val="00AE1616"/>
    <w:rsid w:val="00AE235C"/>
    <w:rsid w:val="00AE2486"/>
    <w:rsid w:val="00AE2B26"/>
    <w:rsid w:val="00AE4873"/>
    <w:rsid w:val="00AE4FAC"/>
    <w:rsid w:val="00AE501C"/>
    <w:rsid w:val="00AE6448"/>
    <w:rsid w:val="00AE76D6"/>
    <w:rsid w:val="00AF13F2"/>
    <w:rsid w:val="00AF2EB2"/>
    <w:rsid w:val="00AF6202"/>
    <w:rsid w:val="00AF6232"/>
    <w:rsid w:val="00AF6800"/>
    <w:rsid w:val="00AF7460"/>
    <w:rsid w:val="00AF78A6"/>
    <w:rsid w:val="00B01F59"/>
    <w:rsid w:val="00B047CD"/>
    <w:rsid w:val="00B04C85"/>
    <w:rsid w:val="00B05BE1"/>
    <w:rsid w:val="00B1101D"/>
    <w:rsid w:val="00B126A4"/>
    <w:rsid w:val="00B13B67"/>
    <w:rsid w:val="00B15287"/>
    <w:rsid w:val="00B16C36"/>
    <w:rsid w:val="00B21FD6"/>
    <w:rsid w:val="00B23CF8"/>
    <w:rsid w:val="00B2504D"/>
    <w:rsid w:val="00B30CF8"/>
    <w:rsid w:val="00B32427"/>
    <w:rsid w:val="00B330DC"/>
    <w:rsid w:val="00B333F7"/>
    <w:rsid w:val="00B34DD8"/>
    <w:rsid w:val="00B417A3"/>
    <w:rsid w:val="00B4340F"/>
    <w:rsid w:val="00B43691"/>
    <w:rsid w:val="00B44D27"/>
    <w:rsid w:val="00B46A8E"/>
    <w:rsid w:val="00B505CF"/>
    <w:rsid w:val="00B52E27"/>
    <w:rsid w:val="00B54690"/>
    <w:rsid w:val="00B54D83"/>
    <w:rsid w:val="00B61BCB"/>
    <w:rsid w:val="00B61C3A"/>
    <w:rsid w:val="00B61D23"/>
    <w:rsid w:val="00B632A6"/>
    <w:rsid w:val="00B67017"/>
    <w:rsid w:val="00B70B7C"/>
    <w:rsid w:val="00B7144D"/>
    <w:rsid w:val="00B717F6"/>
    <w:rsid w:val="00B746A8"/>
    <w:rsid w:val="00B766F9"/>
    <w:rsid w:val="00B81E93"/>
    <w:rsid w:val="00B851C2"/>
    <w:rsid w:val="00B86CA2"/>
    <w:rsid w:val="00B872EE"/>
    <w:rsid w:val="00B8764B"/>
    <w:rsid w:val="00B904A2"/>
    <w:rsid w:val="00B90838"/>
    <w:rsid w:val="00B90F75"/>
    <w:rsid w:val="00B91E97"/>
    <w:rsid w:val="00B93BC9"/>
    <w:rsid w:val="00B94D2A"/>
    <w:rsid w:val="00B95F8E"/>
    <w:rsid w:val="00BA1481"/>
    <w:rsid w:val="00BA1689"/>
    <w:rsid w:val="00BA5A0C"/>
    <w:rsid w:val="00BB0CEB"/>
    <w:rsid w:val="00BB7FFB"/>
    <w:rsid w:val="00BC0BD5"/>
    <w:rsid w:val="00BC2B60"/>
    <w:rsid w:val="00BC480E"/>
    <w:rsid w:val="00BD2007"/>
    <w:rsid w:val="00BD2773"/>
    <w:rsid w:val="00BD319D"/>
    <w:rsid w:val="00BE0556"/>
    <w:rsid w:val="00BE0685"/>
    <w:rsid w:val="00BE4F24"/>
    <w:rsid w:val="00BE6C57"/>
    <w:rsid w:val="00BF2C5B"/>
    <w:rsid w:val="00BF30EA"/>
    <w:rsid w:val="00C045E9"/>
    <w:rsid w:val="00C101A3"/>
    <w:rsid w:val="00C116CA"/>
    <w:rsid w:val="00C11C40"/>
    <w:rsid w:val="00C140B9"/>
    <w:rsid w:val="00C14EB3"/>
    <w:rsid w:val="00C17124"/>
    <w:rsid w:val="00C252BE"/>
    <w:rsid w:val="00C2669B"/>
    <w:rsid w:val="00C31E7E"/>
    <w:rsid w:val="00C40376"/>
    <w:rsid w:val="00C513E7"/>
    <w:rsid w:val="00C51BDD"/>
    <w:rsid w:val="00C52C66"/>
    <w:rsid w:val="00C5353D"/>
    <w:rsid w:val="00C53BCA"/>
    <w:rsid w:val="00C5491F"/>
    <w:rsid w:val="00C575A1"/>
    <w:rsid w:val="00C62A5C"/>
    <w:rsid w:val="00C62C60"/>
    <w:rsid w:val="00C6492D"/>
    <w:rsid w:val="00C64E7B"/>
    <w:rsid w:val="00C66251"/>
    <w:rsid w:val="00C70C81"/>
    <w:rsid w:val="00C7327A"/>
    <w:rsid w:val="00C73E99"/>
    <w:rsid w:val="00C7462A"/>
    <w:rsid w:val="00C74F20"/>
    <w:rsid w:val="00C754C6"/>
    <w:rsid w:val="00C75761"/>
    <w:rsid w:val="00C763A2"/>
    <w:rsid w:val="00C802C2"/>
    <w:rsid w:val="00C81DA2"/>
    <w:rsid w:val="00C82676"/>
    <w:rsid w:val="00C82AA5"/>
    <w:rsid w:val="00C845C8"/>
    <w:rsid w:val="00C93D49"/>
    <w:rsid w:val="00C93DBC"/>
    <w:rsid w:val="00CA2682"/>
    <w:rsid w:val="00CA3BDB"/>
    <w:rsid w:val="00CA3D27"/>
    <w:rsid w:val="00CA4D84"/>
    <w:rsid w:val="00CA64CF"/>
    <w:rsid w:val="00CB6837"/>
    <w:rsid w:val="00CB71ED"/>
    <w:rsid w:val="00CD1A5B"/>
    <w:rsid w:val="00CD240C"/>
    <w:rsid w:val="00CD2413"/>
    <w:rsid w:val="00CE7E3E"/>
    <w:rsid w:val="00CF35B5"/>
    <w:rsid w:val="00CF3675"/>
    <w:rsid w:val="00CF4BD6"/>
    <w:rsid w:val="00CF4DB0"/>
    <w:rsid w:val="00CF5096"/>
    <w:rsid w:val="00CF69AB"/>
    <w:rsid w:val="00D016E3"/>
    <w:rsid w:val="00D03335"/>
    <w:rsid w:val="00D12B82"/>
    <w:rsid w:val="00D13397"/>
    <w:rsid w:val="00D14FA5"/>
    <w:rsid w:val="00D20002"/>
    <w:rsid w:val="00D23C0C"/>
    <w:rsid w:val="00D24B98"/>
    <w:rsid w:val="00D250F3"/>
    <w:rsid w:val="00D30741"/>
    <w:rsid w:val="00D31834"/>
    <w:rsid w:val="00D327D3"/>
    <w:rsid w:val="00D36DEF"/>
    <w:rsid w:val="00D372A8"/>
    <w:rsid w:val="00D40200"/>
    <w:rsid w:val="00D42F6B"/>
    <w:rsid w:val="00D44672"/>
    <w:rsid w:val="00D469E3"/>
    <w:rsid w:val="00D506FD"/>
    <w:rsid w:val="00D51F6C"/>
    <w:rsid w:val="00D528D5"/>
    <w:rsid w:val="00D53476"/>
    <w:rsid w:val="00D578E2"/>
    <w:rsid w:val="00D640A5"/>
    <w:rsid w:val="00D6436C"/>
    <w:rsid w:val="00D64C4B"/>
    <w:rsid w:val="00D65889"/>
    <w:rsid w:val="00D66EEC"/>
    <w:rsid w:val="00D72254"/>
    <w:rsid w:val="00D7289F"/>
    <w:rsid w:val="00D738D4"/>
    <w:rsid w:val="00D75EF5"/>
    <w:rsid w:val="00D7698F"/>
    <w:rsid w:val="00D8099F"/>
    <w:rsid w:val="00D835B9"/>
    <w:rsid w:val="00D87FB0"/>
    <w:rsid w:val="00D90C07"/>
    <w:rsid w:val="00D939ED"/>
    <w:rsid w:val="00D94718"/>
    <w:rsid w:val="00DA60FF"/>
    <w:rsid w:val="00DA6211"/>
    <w:rsid w:val="00DA6C20"/>
    <w:rsid w:val="00DB320D"/>
    <w:rsid w:val="00DB3387"/>
    <w:rsid w:val="00DC1520"/>
    <w:rsid w:val="00DC1FD0"/>
    <w:rsid w:val="00DC2057"/>
    <w:rsid w:val="00DC65BC"/>
    <w:rsid w:val="00DC6E89"/>
    <w:rsid w:val="00DD0036"/>
    <w:rsid w:val="00DD1564"/>
    <w:rsid w:val="00DD17C8"/>
    <w:rsid w:val="00DD4D84"/>
    <w:rsid w:val="00DD4E66"/>
    <w:rsid w:val="00DD53CB"/>
    <w:rsid w:val="00DD558D"/>
    <w:rsid w:val="00DE03E7"/>
    <w:rsid w:val="00DE2160"/>
    <w:rsid w:val="00DE25CD"/>
    <w:rsid w:val="00DE28F6"/>
    <w:rsid w:val="00DE3F50"/>
    <w:rsid w:val="00DE73E0"/>
    <w:rsid w:val="00DE75E3"/>
    <w:rsid w:val="00DF26E7"/>
    <w:rsid w:val="00DF2EFB"/>
    <w:rsid w:val="00DF32DB"/>
    <w:rsid w:val="00DF43C1"/>
    <w:rsid w:val="00DF43CC"/>
    <w:rsid w:val="00DF6181"/>
    <w:rsid w:val="00DF766D"/>
    <w:rsid w:val="00E04250"/>
    <w:rsid w:val="00E0631E"/>
    <w:rsid w:val="00E06A89"/>
    <w:rsid w:val="00E10BF5"/>
    <w:rsid w:val="00E14201"/>
    <w:rsid w:val="00E15C2C"/>
    <w:rsid w:val="00E20070"/>
    <w:rsid w:val="00E219A8"/>
    <w:rsid w:val="00E2586E"/>
    <w:rsid w:val="00E2635A"/>
    <w:rsid w:val="00E27A4D"/>
    <w:rsid w:val="00E301CD"/>
    <w:rsid w:val="00E30D39"/>
    <w:rsid w:val="00E322CB"/>
    <w:rsid w:val="00E32F59"/>
    <w:rsid w:val="00E45307"/>
    <w:rsid w:val="00E5072D"/>
    <w:rsid w:val="00E509C2"/>
    <w:rsid w:val="00E51FB9"/>
    <w:rsid w:val="00E54452"/>
    <w:rsid w:val="00E55CDD"/>
    <w:rsid w:val="00E56350"/>
    <w:rsid w:val="00E601B1"/>
    <w:rsid w:val="00E608FD"/>
    <w:rsid w:val="00E627BC"/>
    <w:rsid w:val="00E63469"/>
    <w:rsid w:val="00E7075B"/>
    <w:rsid w:val="00E713F9"/>
    <w:rsid w:val="00E72C2D"/>
    <w:rsid w:val="00E82B1D"/>
    <w:rsid w:val="00E84F59"/>
    <w:rsid w:val="00E8553D"/>
    <w:rsid w:val="00E85A35"/>
    <w:rsid w:val="00E87DD4"/>
    <w:rsid w:val="00E90B33"/>
    <w:rsid w:val="00E915C7"/>
    <w:rsid w:val="00E931FE"/>
    <w:rsid w:val="00E93A62"/>
    <w:rsid w:val="00E93B1D"/>
    <w:rsid w:val="00E94F1F"/>
    <w:rsid w:val="00E952F9"/>
    <w:rsid w:val="00E958C8"/>
    <w:rsid w:val="00E95CE5"/>
    <w:rsid w:val="00E96B79"/>
    <w:rsid w:val="00E96F41"/>
    <w:rsid w:val="00E97FDB"/>
    <w:rsid w:val="00EA0587"/>
    <w:rsid w:val="00EA3A9A"/>
    <w:rsid w:val="00EA57D0"/>
    <w:rsid w:val="00EA5A39"/>
    <w:rsid w:val="00EA7A24"/>
    <w:rsid w:val="00EB3B51"/>
    <w:rsid w:val="00EC0D21"/>
    <w:rsid w:val="00EC48BB"/>
    <w:rsid w:val="00EC55BE"/>
    <w:rsid w:val="00EC5CB9"/>
    <w:rsid w:val="00EC64C2"/>
    <w:rsid w:val="00ED0F67"/>
    <w:rsid w:val="00ED5091"/>
    <w:rsid w:val="00EE2AAD"/>
    <w:rsid w:val="00EE3791"/>
    <w:rsid w:val="00EE781B"/>
    <w:rsid w:val="00EF1353"/>
    <w:rsid w:val="00EF2106"/>
    <w:rsid w:val="00EF220E"/>
    <w:rsid w:val="00EF2FA5"/>
    <w:rsid w:val="00EF4044"/>
    <w:rsid w:val="00EF6EF0"/>
    <w:rsid w:val="00EF7BD1"/>
    <w:rsid w:val="00F0299E"/>
    <w:rsid w:val="00F10392"/>
    <w:rsid w:val="00F1629F"/>
    <w:rsid w:val="00F21E11"/>
    <w:rsid w:val="00F25987"/>
    <w:rsid w:val="00F26F49"/>
    <w:rsid w:val="00F275AC"/>
    <w:rsid w:val="00F3114A"/>
    <w:rsid w:val="00F32894"/>
    <w:rsid w:val="00F3359E"/>
    <w:rsid w:val="00F335A5"/>
    <w:rsid w:val="00F350EC"/>
    <w:rsid w:val="00F36E02"/>
    <w:rsid w:val="00F40F8C"/>
    <w:rsid w:val="00F41579"/>
    <w:rsid w:val="00F465DC"/>
    <w:rsid w:val="00F476ED"/>
    <w:rsid w:val="00F52764"/>
    <w:rsid w:val="00F61347"/>
    <w:rsid w:val="00F617A9"/>
    <w:rsid w:val="00F618F7"/>
    <w:rsid w:val="00F64A68"/>
    <w:rsid w:val="00F6512A"/>
    <w:rsid w:val="00F661F5"/>
    <w:rsid w:val="00F66F7B"/>
    <w:rsid w:val="00F7135C"/>
    <w:rsid w:val="00F73797"/>
    <w:rsid w:val="00F76A4F"/>
    <w:rsid w:val="00F81D26"/>
    <w:rsid w:val="00F81FF9"/>
    <w:rsid w:val="00F83244"/>
    <w:rsid w:val="00F847CA"/>
    <w:rsid w:val="00F8548A"/>
    <w:rsid w:val="00F85921"/>
    <w:rsid w:val="00F86D7E"/>
    <w:rsid w:val="00F901FB"/>
    <w:rsid w:val="00F91EBF"/>
    <w:rsid w:val="00F96066"/>
    <w:rsid w:val="00F97DB9"/>
    <w:rsid w:val="00FA15D5"/>
    <w:rsid w:val="00FA2223"/>
    <w:rsid w:val="00FA3C97"/>
    <w:rsid w:val="00FA4776"/>
    <w:rsid w:val="00FA5404"/>
    <w:rsid w:val="00FA7FC0"/>
    <w:rsid w:val="00FB148E"/>
    <w:rsid w:val="00FB3B6E"/>
    <w:rsid w:val="00FB43D0"/>
    <w:rsid w:val="00FB48D2"/>
    <w:rsid w:val="00FB53A4"/>
    <w:rsid w:val="00FB65EB"/>
    <w:rsid w:val="00FC3620"/>
    <w:rsid w:val="00FC4BAB"/>
    <w:rsid w:val="00FC6B6A"/>
    <w:rsid w:val="00FD094C"/>
    <w:rsid w:val="00FD1551"/>
    <w:rsid w:val="00FD42E6"/>
    <w:rsid w:val="00FD57BB"/>
    <w:rsid w:val="00FD69C6"/>
    <w:rsid w:val="00FD6FBE"/>
    <w:rsid w:val="00FD76EF"/>
    <w:rsid w:val="00FD7B5E"/>
    <w:rsid w:val="00FE11C5"/>
    <w:rsid w:val="00FE378A"/>
    <w:rsid w:val="00FE7B7A"/>
    <w:rsid w:val="00FF17C0"/>
    <w:rsid w:val="00FF375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28AAC7"/>
  <w15:docId w15:val="{998731BB-02F6-4450-8BC4-BEA93A3EB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589C"/>
    <w:rPr>
      <w:sz w:val="26"/>
    </w:rPr>
  </w:style>
  <w:style w:type="paragraph" w:styleId="Nagwek1">
    <w:name w:val="heading 1"/>
    <w:basedOn w:val="Normalny"/>
    <w:next w:val="Normalny"/>
    <w:link w:val="Nagwek1Znak"/>
    <w:qFormat/>
    <w:rsid w:val="00E7075B"/>
    <w:pPr>
      <w:keepNext/>
      <w:outlineLvl w:val="0"/>
    </w:pPr>
    <w:rPr>
      <w:b/>
    </w:rPr>
  </w:style>
  <w:style w:type="paragraph" w:styleId="Nagwek2">
    <w:name w:val="heading 2"/>
    <w:basedOn w:val="Normalny"/>
    <w:next w:val="Normalny"/>
    <w:qFormat/>
    <w:rsid w:val="00E7075B"/>
    <w:pPr>
      <w:keepNext/>
      <w:outlineLvl w:val="1"/>
    </w:pPr>
    <w:rPr>
      <w:b/>
    </w:rPr>
  </w:style>
  <w:style w:type="paragraph" w:styleId="Nagwek3">
    <w:name w:val="heading 3"/>
    <w:basedOn w:val="Normalny"/>
    <w:next w:val="Normalny"/>
    <w:qFormat/>
    <w:rsid w:val="00E7075B"/>
    <w:pPr>
      <w:keepNext/>
      <w:jc w:val="center"/>
      <w:outlineLvl w:val="2"/>
    </w:pPr>
    <w:rPr>
      <w:b/>
    </w:rPr>
  </w:style>
  <w:style w:type="paragraph" w:styleId="Nagwek4">
    <w:name w:val="heading 4"/>
    <w:basedOn w:val="Normalny"/>
    <w:next w:val="Normalny"/>
    <w:qFormat/>
    <w:rsid w:val="00E7075B"/>
    <w:pPr>
      <w:keepNext/>
      <w:jc w:val="right"/>
      <w:outlineLvl w:val="3"/>
    </w:pPr>
    <w:rPr>
      <w:b/>
    </w:rPr>
  </w:style>
  <w:style w:type="paragraph" w:styleId="Nagwek5">
    <w:name w:val="heading 5"/>
    <w:basedOn w:val="Normalny"/>
    <w:next w:val="Normalny"/>
    <w:qFormat/>
    <w:rsid w:val="00E7075B"/>
    <w:pPr>
      <w:keepNext/>
      <w:spacing w:line="360" w:lineRule="auto"/>
      <w:outlineLvl w:val="4"/>
    </w:pPr>
    <w:rPr>
      <w:b/>
      <w:sz w:val="28"/>
    </w:rPr>
  </w:style>
  <w:style w:type="paragraph" w:styleId="Nagwek6">
    <w:name w:val="heading 6"/>
    <w:basedOn w:val="Normalny"/>
    <w:next w:val="Normalny"/>
    <w:qFormat/>
    <w:rsid w:val="00E7075B"/>
    <w:pPr>
      <w:keepNext/>
      <w:jc w:val="center"/>
      <w:outlineLvl w:val="5"/>
    </w:pPr>
    <w:rPr>
      <w:b/>
      <w:sz w:val="32"/>
    </w:rPr>
  </w:style>
  <w:style w:type="paragraph" w:styleId="Nagwek7">
    <w:name w:val="heading 7"/>
    <w:basedOn w:val="Normalny"/>
    <w:next w:val="Normalny"/>
    <w:qFormat/>
    <w:rsid w:val="00E7075B"/>
    <w:pPr>
      <w:keepNext/>
      <w:jc w:val="both"/>
      <w:outlineLvl w:val="6"/>
    </w:pPr>
    <w:rPr>
      <w:b/>
      <w:sz w:val="28"/>
    </w:rPr>
  </w:style>
  <w:style w:type="paragraph" w:styleId="Nagwek8">
    <w:name w:val="heading 8"/>
    <w:basedOn w:val="Normalny"/>
    <w:next w:val="Normalny"/>
    <w:qFormat/>
    <w:rsid w:val="00E7075B"/>
    <w:pPr>
      <w:keepNext/>
      <w:ind w:left="4248"/>
      <w:outlineLvl w:val="7"/>
    </w:pPr>
    <w:rPr>
      <w:b/>
      <w:bCs/>
      <w:sz w:val="36"/>
    </w:rPr>
  </w:style>
  <w:style w:type="paragraph" w:styleId="Nagwek9">
    <w:name w:val="heading 9"/>
    <w:basedOn w:val="Normalny"/>
    <w:next w:val="Normalny"/>
    <w:qFormat/>
    <w:rsid w:val="00E7075B"/>
    <w:pPr>
      <w:keepNext/>
      <w:spacing w:line="360" w:lineRule="auto"/>
      <w:jc w:val="center"/>
      <w:outlineLvl w:val="8"/>
    </w:pPr>
    <w:rPr>
      <w:b/>
      <w:bCs/>
      <w:sz w:val="3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E7075B"/>
    <w:pPr>
      <w:tabs>
        <w:tab w:val="center" w:pos="4536"/>
        <w:tab w:val="right" w:pos="9072"/>
      </w:tabs>
    </w:pPr>
  </w:style>
  <w:style w:type="paragraph" w:styleId="Stopka">
    <w:name w:val="footer"/>
    <w:basedOn w:val="Normalny"/>
    <w:link w:val="StopkaZnak"/>
    <w:uiPriority w:val="99"/>
    <w:rsid w:val="00E7075B"/>
    <w:pPr>
      <w:tabs>
        <w:tab w:val="center" w:pos="4536"/>
        <w:tab w:val="right" w:pos="9072"/>
      </w:tabs>
    </w:pPr>
  </w:style>
  <w:style w:type="character" w:styleId="Hipercze">
    <w:name w:val="Hyperlink"/>
    <w:rsid w:val="00E7075B"/>
    <w:rPr>
      <w:color w:val="0000FF"/>
      <w:u w:val="single"/>
    </w:rPr>
  </w:style>
  <w:style w:type="paragraph" w:styleId="Tekstpodstawowywcity">
    <w:name w:val="Body Text Indent"/>
    <w:basedOn w:val="Normalny"/>
    <w:rsid w:val="00E7075B"/>
    <w:pPr>
      <w:ind w:firstLine="708"/>
      <w:jc w:val="both"/>
    </w:pPr>
  </w:style>
  <w:style w:type="paragraph" w:styleId="Listapunktowana">
    <w:name w:val="List Bullet"/>
    <w:basedOn w:val="Normalny"/>
    <w:autoRedefine/>
    <w:rsid w:val="00E7075B"/>
    <w:pPr>
      <w:numPr>
        <w:numId w:val="1"/>
      </w:numPr>
    </w:pPr>
  </w:style>
  <w:style w:type="paragraph" w:styleId="Listapunktowana3">
    <w:name w:val="List Bullet 3"/>
    <w:basedOn w:val="Normalny"/>
    <w:autoRedefine/>
    <w:rsid w:val="00E7075B"/>
    <w:pPr>
      <w:numPr>
        <w:numId w:val="2"/>
      </w:numPr>
    </w:pPr>
  </w:style>
  <w:style w:type="paragraph" w:styleId="Tekstpodstawowy">
    <w:name w:val="Body Text"/>
    <w:basedOn w:val="Normalny"/>
    <w:rsid w:val="00E7075B"/>
    <w:pPr>
      <w:jc w:val="center"/>
    </w:pPr>
  </w:style>
  <w:style w:type="paragraph" w:styleId="Tekstpodstawowywcity2">
    <w:name w:val="Body Text Indent 2"/>
    <w:basedOn w:val="Normalny"/>
    <w:rsid w:val="00E7075B"/>
    <w:pPr>
      <w:spacing w:line="360" w:lineRule="auto"/>
      <w:ind w:firstLine="708"/>
      <w:jc w:val="both"/>
    </w:pPr>
    <w:rPr>
      <w:sz w:val="24"/>
    </w:rPr>
  </w:style>
  <w:style w:type="paragraph" w:customStyle="1" w:styleId="Styl1">
    <w:name w:val="Styl1"/>
    <w:basedOn w:val="Normalny"/>
    <w:rsid w:val="00E7075B"/>
    <w:pPr>
      <w:spacing w:line="360" w:lineRule="auto"/>
    </w:pPr>
    <w:rPr>
      <w:rFonts w:ascii="Arial" w:hAnsi="Arial" w:cs="Arial"/>
      <w:sz w:val="24"/>
      <w:szCs w:val="24"/>
    </w:rPr>
  </w:style>
  <w:style w:type="paragraph" w:styleId="Tekstpodstawowy2">
    <w:name w:val="Body Text 2"/>
    <w:basedOn w:val="Normalny"/>
    <w:rsid w:val="00E7075B"/>
    <w:pPr>
      <w:spacing w:line="360" w:lineRule="auto"/>
      <w:jc w:val="both"/>
    </w:pPr>
  </w:style>
  <w:style w:type="paragraph" w:styleId="Listapunktowana2">
    <w:name w:val="List Bullet 2"/>
    <w:basedOn w:val="Normalny"/>
    <w:autoRedefine/>
    <w:rsid w:val="00E7075B"/>
    <w:pPr>
      <w:numPr>
        <w:numId w:val="3"/>
      </w:numPr>
    </w:pPr>
    <w:rPr>
      <w:rFonts w:ascii="Mangal" w:hAnsi="Mangal"/>
    </w:rPr>
  </w:style>
  <w:style w:type="paragraph" w:styleId="Tekstpodstawowy3">
    <w:name w:val="Body Text 3"/>
    <w:basedOn w:val="Normalny"/>
    <w:rsid w:val="00E7075B"/>
  </w:style>
  <w:style w:type="paragraph" w:customStyle="1" w:styleId="akapit">
    <w:name w:val="akapit"/>
    <w:basedOn w:val="Normalny"/>
    <w:rsid w:val="00E7075B"/>
    <w:pPr>
      <w:spacing w:line="312" w:lineRule="auto"/>
    </w:pPr>
    <w:rPr>
      <w:rFonts w:ascii="Verdana" w:eastAsia="Arial Unicode MS" w:hAnsi="Verdana" w:cs="Arial Unicode MS"/>
      <w:sz w:val="18"/>
      <w:szCs w:val="18"/>
    </w:rPr>
  </w:style>
  <w:style w:type="paragraph" w:customStyle="1" w:styleId="naglowek3">
    <w:name w:val="naglowek3"/>
    <w:basedOn w:val="Normalny"/>
    <w:rsid w:val="00E7075B"/>
    <w:pPr>
      <w:spacing w:line="288" w:lineRule="auto"/>
    </w:pPr>
    <w:rPr>
      <w:rFonts w:ascii="Verdana" w:eastAsia="Arial Unicode MS" w:hAnsi="Verdana" w:cs="Arial Unicode MS"/>
      <w:b/>
      <w:bCs/>
      <w:color w:val="000000"/>
      <w:sz w:val="22"/>
      <w:szCs w:val="22"/>
    </w:rPr>
  </w:style>
  <w:style w:type="paragraph" w:styleId="Tekstpodstawowywcity3">
    <w:name w:val="Body Text Indent 3"/>
    <w:basedOn w:val="Normalny"/>
    <w:rsid w:val="00E7075B"/>
    <w:pPr>
      <w:ind w:firstLine="431"/>
      <w:jc w:val="both"/>
    </w:pPr>
    <w:rPr>
      <w:sz w:val="24"/>
      <w:szCs w:val="24"/>
    </w:rPr>
  </w:style>
  <w:style w:type="character" w:styleId="Numerstrony">
    <w:name w:val="page number"/>
    <w:basedOn w:val="Domylnaczcionkaakapitu"/>
    <w:rsid w:val="00146E22"/>
  </w:style>
  <w:style w:type="paragraph" w:styleId="Tekstdymka">
    <w:name w:val="Balloon Text"/>
    <w:basedOn w:val="Normalny"/>
    <w:semiHidden/>
    <w:rsid w:val="00146E22"/>
    <w:rPr>
      <w:rFonts w:ascii="Tahoma" w:hAnsi="Tahoma" w:cs="Tahoma"/>
      <w:sz w:val="16"/>
      <w:szCs w:val="16"/>
    </w:rPr>
  </w:style>
  <w:style w:type="paragraph" w:customStyle="1" w:styleId="Default">
    <w:name w:val="Default"/>
    <w:rsid w:val="00113774"/>
    <w:pPr>
      <w:autoSpaceDE w:val="0"/>
      <w:autoSpaceDN w:val="0"/>
      <w:adjustRightInd w:val="0"/>
    </w:pPr>
    <w:rPr>
      <w:rFonts w:ascii="FGIEHF+TimesNewRoman,Italic" w:hAnsi="FGIEHF+TimesNewRoman,Italic" w:cs="FGIEHF+TimesNewRoman,Italic"/>
      <w:color w:val="000000"/>
      <w:sz w:val="24"/>
      <w:szCs w:val="24"/>
    </w:rPr>
  </w:style>
  <w:style w:type="paragraph" w:styleId="NormalnyWeb">
    <w:name w:val="Normal (Web)"/>
    <w:basedOn w:val="Normalny"/>
    <w:rsid w:val="009E3FC9"/>
    <w:pPr>
      <w:spacing w:before="100" w:beforeAutospacing="1" w:after="100" w:afterAutospacing="1"/>
    </w:pPr>
    <w:rPr>
      <w:sz w:val="24"/>
      <w:szCs w:val="24"/>
    </w:rPr>
  </w:style>
  <w:style w:type="character" w:styleId="Pogrubienie">
    <w:name w:val="Strong"/>
    <w:qFormat/>
    <w:rsid w:val="008A5DE5"/>
    <w:rPr>
      <w:b/>
      <w:bCs/>
    </w:rPr>
  </w:style>
  <w:style w:type="paragraph" w:customStyle="1" w:styleId="tresc">
    <w:name w:val="tresc"/>
    <w:basedOn w:val="Normalny"/>
    <w:rsid w:val="00AE1616"/>
    <w:pPr>
      <w:spacing w:before="100" w:beforeAutospacing="1" w:after="100" w:afterAutospacing="1"/>
    </w:pPr>
    <w:rPr>
      <w:sz w:val="24"/>
      <w:szCs w:val="24"/>
    </w:rPr>
  </w:style>
  <w:style w:type="paragraph" w:customStyle="1" w:styleId="Tekstpodstawowy21">
    <w:name w:val="Tekst podstawowy 21"/>
    <w:basedOn w:val="Normalny"/>
    <w:rsid w:val="0044730A"/>
    <w:pPr>
      <w:widowControl w:val="0"/>
      <w:suppressAutoHyphens/>
      <w:spacing w:line="120" w:lineRule="atLeast"/>
      <w:jc w:val="both"/>
    </w:pPr>
    <w:rPr>
      <w:b/>
      <w:sz w:val="24"/>
      <w:lang w:eastAsia="ar-SA"/>
    </w:rPr>
  </w:style>
  <w:style w:type="paragraph" w:customStyle="1" w:styleId="Tekstpodstawowy31">
    <w:name w:val="Tekst podstawowy 31"/>
    <w:basedOn w:val="Normalny"/>
    <w:rsid w:val="0044730A"/>
    <w:pPr>
      <w:suppressAutoHyphens/>
      <w:spacing w:after="120"/>
    </w:pPr>
    <w:rPr>
      <w:sz w:val="16"/>
      <w:szCs w:val="16"/>
      <w:lang w:eastAsia="ar-SA"/>
    </w:rPr>
  </w:style>
  <w:style w:type="paragraph" w:styleId="Tekstprzypisukocowego">
    <w:name w:val="endnote text"/>
    <w:basedOn w:val="Normalny"/>
    <w:semiHidden/>
    <w:rsid w:val="00115C38"/>
    <w:rPr>
      <w:sz w:val="20"/>
    </w:rPr>
  </w:style>
  <w:style w:type="character" w:styleId="Odwoanieprzypisukocowego">
    <w:name w:val="endnote reference"/>
    <w:semiHidden/>
    <w:rsid w:val="00115C38"/>
    <w:rPr>
      <w:vertAlign w:val="superscript"/>
    </w:rPr>
  </w:style>
  <w:style w:type="paragraph" w:customStyle="1" w:styleId="Akapitzlist1">
    <w:name w:val="Akapit z listą1"/>
    <w:rsid w:val="00710A9B"/>
    <w:pPr>
      <w:widowControl w:val="0"/>
      <w:suppressAutoHyphens/>
      <w:spacing w:after="200" w:line="276" w:lineRule="auto"/>
      <w:ind w:left="720"/>
    </w:pPr>
    <w:rPr>
      <w:rFonts w:ascii="Calibri" w:eastAsia="Lucida Sans Unicode" w:hAnsi="Calibri" w:cs="font171"/>
      <w:kern w:val="1"/>
      <w:sz w:val="22"/>
      <w:szCs w:val="22"/>
      <w:lang w:eastAsia="ar-SA"/>
    </w:rPr>
  </w:style>
  <w:style w:type="paragraph" w:styleId="Akapitzlist">
    <w:name w:val="List Paragraph"/>
    <w:aliases w:val="L1,Numerowanie,Akapit z listą5,T_SZ_List Paragraph,normalny tekst,Akapit z listą BS,CW_Lista,Kolorowa lista — akcent 11,List Paragraph,Colorful List Accent 1,Akapit z listą4,Średnia siatka 1 — akcent 21,sw tekst,Obiekt,lp1,Bullet Number"/>
    <w:basedOn w:val="Normalny"/>
    <w:link w:val="AkapitzlistZnak"/>
    <w:uiPriority w:val="34"/>
    <w:qFormat/>
    <w:rsid w:val="000C0EFF"/>
    <w:pPr>
      <w:widowControl w:val="0"/>
      <w:suppressAutoHyphens/>
      <w:ind w:left="720"/>
    </w:pPr>
    <w:rPr>
      <w:rFonts w:eastAsia="Lucida Sans Unicode"/>
      <w:kern w:val="1"/>
      <w:sz w:val="24"/>
      <w:szCs w:val="24"/>
      <w:lang w:eastAsia="ar-SA"/>
    </w:rPr>
  </w:style>
  <w:style w:type="paragraph" w:styleId="Bezodstpw">
    <w:name w:val="No Spacing"/>
    <w:link w:val="BezodstpwZnak"/>
    <w:uiPriority w:val="1"/>
    <w:qFormat/>
    <w:rsid w:val="000C0EFF"/>
    <w:rPr>
      <w:sz w:val="26"/>
    </w:rPr>
  </w:style>
  <w:style w:type="paragraph" w:styleId="Tytu">
    <w:name w:val="Title"/>
    <w:basedOn w:val="Normalny"/>
    <w:next w:val="Podtytu"/>
    <w:link w:val="TytuZnak"/>
    <w:qFormat/>
    <w:rsid w:val="00744EE7"/>
    <w:pPr>
      <w:suppressAutoHyphens/>
      <w:jc w:val="center"/>
    </w:pPr>
    <w:rPr>
      <w:b/>
      <w:spacing w:val="26"/>
      <w:sz w:val="32"/>
      <w:lang w:val="de-DE" w:eastAsia="ar-SA"/>
    </w:rPr>
  </w:style>
  <w:style w:type="character" w:customStyle="1" w:styleId="TytuZnak">
    <w:name w:val="Tytuł Znak"/>
    <w:link w:val="Tytu"/>
    <w:rsid w:val="00744EE7"/>
    <w:rPr>
      <w:b/>
      <w:spacing w:val="26"/>
      <w:sz w:val="32"/>
      <w:lang w:val="de-DE" w:eastAsia="ar-SA"/>
    </w:rPr>
  </w:style>
  <w:style w:type="paragraph" w:styleId="Podtytu">
    <w:name w:val="Subtitle"/>
    <w:basedOn w:val="Normalny"/>
    <w:next w:val="Normalny"/>
    <w:link w:val="PodtytuZnak"/>
    <w:qFormat/>
    <w:rsid w:val="00744EE7"/>
    <w:pPr>
      <w:widowControl w:val="0"/>
      <w:numPr>
        <w:ilvl w:val="1"/>
      </w:numPr>
      <w:suppressAutoHyphens/>
      <w:autoSpaceDE w:val="0"/>
      <w:spacing w:line="300" w:lineRule="auto"/>
      <w:ind w:left="480" w:hanging="500"/>
      <w:jc w:val="both"/>
    </w:pPr>
    <w:rPr>
      <w:rFonts w:ascii="Cambria" w:hAnsi="Cambria"/>
      <w:i/>
      <w:iCs/>
      <w:color w:val="4F81BD"/>
      <w:spacing w:val="15"/>
      <w:sz w:val="24"/>
      <w:szCs w:val="24"/>
      <w:lang w:bidi="pl-PL"/>
    </w:rPr>
  </w:style>
  <w:style w:type="character" w:customStyle="1" w:styleId="PodtytuZnak">
    <w:name w:val="Podtytuł Znak"/>
    <w:link w:val="Podtytu"/>
    <w:rsid w:val="00744EE7"/>
    <w:rPr>
      <w:rFonts w:ascii="Cambria" w:hAnsi="Cambria"/>
      <w:i/>
      <w:iCs/>
      <w:color w:val="4F81BD"/>
      <w:spacing w:val="15"/>
      <w:sz w:val="24"/>
      <w:szCs w:val="24"/>
      <w:lang w:bidi="pl-PL"/>
    </w:rPr>
  </w:style>
  <w:style w:type="paragraph" w:customStyle="1" w:styleId="Style25">
    <w:name w:val="Style25"/>
    <w:basedOn w:val="Normalny"/>
    <w:rsid w:val="005B29A0"/>
    <w:pPr>
      <w:widowControl w:val="0"/>
      <w:suppressAutoHyphens/>
      <w:autoSpaceDE w:val="0"/>
      <w:spacing w:line="245" w:lineRule="exact"/>
      <w:ind w:hanging="274"/>
      <w:jc w:val="both"/>
    </w:pPr>
    <w:rPr>
      <w:rFonts w:ascii="Tahoma" w:hAnsi="Tahoma" w:cs="Tahoma"/>
      <w:sz w:val="24"/>
      <w:szCs w:val="24"/>
      <w:lang w:eastAsia="ar-SA"/>
    </w:rPr>
  </w:style>
  <w:style w:type="character" w:customStyle="1" w:styleId="Nagwek1Znak">
    <w:name w:val="Nagłówek 1 Znak"/>
    <w:link w:val="Nagwek1"/>
    <w:rsid w:val="001B7CB3"/>
    <w:rPr>
      <w:b/>
      <w:sz w:val="26"/>
    </w:rPr>
  </w:style>
  <w:style w:type="paragraph" w:customStyle="1" w:styleId="Bezodstpw1">
    <w:name w:val="Bez odstępów1"/>
    <w:rsid w:val="001B7CB3"/>
    <w:pPr>
      <w:widowControl w:val="0"/>
      <w:suppressAutoHyphens/>
    </w:pPr>
    <w:rPr>
      <w:kern w:val="1"/>
      <w:sz w:val="24"/>
      <w:szCs w:val="24"/>
      <w:lang w:eastAsia="ar-SA"/>
    </w:rPr>
  </w:style>
  <w:style w:type="character" w:customStyle="1" w:styleId="h11">
    <w:name w:val="h11"/>
    <w:rsid w:val="001B7CB3"/>
    <w:rPr>
      <w:rFonts w:ascii="Verdana" w:hAnsi="Verdana" w:hint="default"/>
      <w:b/>
      <w:bCs/>
      <w:i w:val="0"/>
      <w:iCs w:val="0"/>
      <w:sz w:val="16"/>
      <w:szCs w:val="16"/>
    </w:rPr>
  </w:style>
  <w:style w:type="paragraph" w:customStyle="1" w:styleId="Standard">
    <w:name w:val="Standard"/>
    <w:rsid w:val="0097445C"/>
    <w:pPr>
      <w:widowControl w:val="0"/>
      <w:suppressAutoHyphens/>
      <w:autoSpaceDE w:val="0"/>
    </w:pPr>
    <w:rPr>
      <w:rFonts w:eastAsia="Arial" w:cs="TimesNewRoman"/>
      <w:sz w:val="24"/>
      <w:szCs w:val="24"/>
      <w:lang w:eastAsia="zh-CN"/>
    </w:rPr>
  </w:style>
  <w:style w:type="paragraph" w:customStyle="1" w:styleId="Style17">
    <w:name w:val="Style17"/>
    <w:basedOn w:val="Normalny"/>
    <w:uiPriority w:val="99"/>
    <w:rsid w:val="008075D9"/>
    <w:pPr>
      <w:widowControl w:val="0"/>
      <w:autoSpaceDE w:val="0"/>
      <w:autoSpaceDN w:val="0"/>
      <w:adjustRightInd w:val="0"/>
    </w:pPr>
    <w:rPr>
      <w:rFonts w:ascii="Batang" w:eastAsia="Batang" w:hAnsi="Calibri"/>
      <w:sz w:val="24"/>
      <w:szCs w:val="24"/>
    </w:rPr>
  </w:style>
  <w:style w:type="character" w:customStyle="1" w:styleId="AkapitzlistZnak">
    <w:name w:val="Akapit z listą Znak"/>
    <w:aliases w:val="L1 Znak,Numerowanie Znak,Akapit z listą5 Znak,T_SZ_List Paragraph Znak,normalny tekst Znak,Akapit z listą BS Znak,CW_Lista Znak,Kolorowa lista — akcent 11 Znak,List Paragraph Znak,Colorful List Accent 1 Znak,Akapit z listą4 Znak"/>
    <w:link w:val="Akapitzlist"/>
    <w:uiPriority w:val="34"/>
    <w:qFormat/>
    <w:rsid w:val="008075D9"/>
    <w:rPr>
      <w:rFonts w:eastAsia="Lucida Sans Unicode"/>
      <w:kern w:val="1"/>
      <w:sz w:val="24"/>
      <w:szCs w:val="24"/>
      <w:lang w:eastAsia="ar-SA"/>
    </w:rPr>
  </w:style>
  <w:style w:type="paragraph" w:customStyle="1" w:styleId="Styl">
    <w:name w:val="Styl"/>
    <w:uiPriority w:val="99"/>
    <w:rsid w:val="00447A38"/>
    <w:pPr>
      <w:widowControl w:val="0"/>
      <w:autoSpaceDE w:val="0"/>
      <w:autoSpaceDN w:val="0"/>
      <w:adjustRightInd w:val="0"/>
    </w:pPr>
    <w:rPr>
      <w:sz w:val="24"/>
      <w:szCs w:val="24"/>
    </w:rPr>
  </w:style>
  <w:style w:type="paragraph" w:customStyle="1" w:styleId="Bezodstpw2">
    <w:name w:val="Bez odstępów2"/>
    <w:rsid w:val="00E0631E"/>
    <w:pPr>
      <w:widowControl w:val="0"/>
      <w:suppressAutoHyphens/>
    </w:pPr>
    <w:rPr>
      <w:kern w:val="2"/>
      <w:sz w:val="24"/>
      <w:szCs w:val="24"/>
      <w:lang w:eastAsia="zh-CN"/>
    </w:rPr>
  </w:style>
  <w:style w:type="character" w:customStyle="1" w:styleId="StopkaZnak">
    <w:name w:val="Stopka Znak"/>
    <w:link w:val="Stopka"/>
    <w:uiPriority w:val="99"/>
    <w:rsid w:val="00A16F1C"/>
    <w:rPr>
      <w:sz w:val="26"/>
    </w:rPr>
  </w:style>
  <w:style w:type="paragraph" w:styleId="Tekstkomentarza">
    <w:name w:val="annotation text"/>
    <w:basedOn w:val="Normalny"/>
    <w:link w:val="TekstkomentarzaZnak"/>
    <w:uiPriority w:val="99"/>
    <w:semiHidden/>
    <w:unhideWhenUsed/>
    <w:rsid w:val="0054735A"/>
    <w:pPr>
      <w:suppressAutoHyphens/>
      <w:spacing w:after="200"/>
    </w:pPr>
    <w:rPr>
      <w:rFonts w:ascii="Calibri" w:eastAsia="Calibri" w:hAnsi="Calibri"/>
      <w:sz w:val="20"/>
      <w:lang w:eastAsia="ar-SA"/>
    </w:rPr>
  </w:style>
  <w:style w:type="character" w:customStyle="1" w:styleId="TekstkomentarzaZnak">
    <w:name w:val="Tekst komentarza Znak"/>
    <w:link w:val="Tekstkomentarza"/>
    <w:uiPriority w:val="99"/>
    <w:semiHidden/>
    <w:rsid w:val="0054735A"/>
    <w:rPr>
      <w:rFonts w:ascii="Calibri" w:eastAsia="Calibri" w:hAnsi="Calibri" w:cs="Calibri"/>
      <w:lang w:eastAsia="ar-SA"/>
    </w:rPr>
  </w:style>
  <w:style w:type="character" w:styleId="Odwoaniedokomentarza">
    <w:name w:val="annotation reference"/>
    <w:uiPriority w:val="99"/>
    <w:semiHidden/>
    <w:unhideWhenUsed/>
    <w:rsid w:val="009729EC"/>
    <w:rPr>
      <w:sz w:val="16"/>
      <w:szCs w:val="16"/>
    </w:rPr>
  </w:style>
  <w:style w:type="paragraph" w:styleId="Tematkomentarza">
    <w:name w:val="annotation subject"/>
    <w:basedOn w:val="Tekstkomentarza"/>
    <w:next w:val="Tekstkomentarza"/>
    <w:link w:val="TematkomentarzaZnak"/>
    <w:uiPriority w:val="99"/>
    <w:semiHidden/>
    <w:unhideWhenUsed/>
    <w:rsid w:val="009729EC"/>
    <w:pPr>
      <w:suppressAutoHyphens w:val="0"/>
      <w:spacing w:after="0"/>
    </w:pPr>
    <w:rPr>
      <w:b/>
      <w:bCs/>
    </w:rPr>
  </w:style>
  <w:style w:type="character" w:customStyle="1" w:styleId="TematkomentarzaZnak">
    <w:name w:val="Temat komentarza Znak"/>
    <w:link w:val="Tematkomentarza"/>
    <w:uiPriority w:val="99"/>
    <w:semiHidden/>
    <w:rsid w:val="009729EC"/>
    <w:rPr>
      <w:rFonts w:ascii="Calibri" w:eastAsia="Calibri" w:hAnsi="Calibri" w:cs="Calibri"/>
      <w:b/>
      <w:bCs/>
      <w:lang w:eastAsia="ar-SA"/>
    </w:rPr>
  </w:style>
  <w:style w:type="paragraph" w:customStyle="1" w:styleId="Tekstpodstawowy22">
    <w:name w:val="Tekst podstawowy 22"/>
    <w:basedOn w:val="Normalny"/>
    <w:rsid w:val="007979EF"/>
    <w:pPr>
      <w:suppressAutoHyphens/>
      <w:overflowPunct w:val="0"/>
      <w:autoSpaceDE w:val="0"/>
      <w:ind w:left="708" w:hanging="708"/>
      <w:textAlignment w:val="baseline"/>
    </w:pPr>
    <w:rPr>
      <w:sz w:val="28"/>
      <w:lang w:eastAsia="ar-SA"/>
    </w:rPr>
  </w:style>
  <w:style w:type="paragraph" w:customStyle="1" w:styleId="western">
    <w:name w:val="western"/>
    <w:basedOn w:val="Normalny"/>
    <w:rsid w:val="007979EF"/>
    <w:pPr>
      <w:spacing w:before="280" w:after="280"/>
      <w:jc w:val="both"/>
    </w:pPr>
    <w:rPr>
      <w:b/>
      <w:bCs/>
      <w:kern w:val="1"/>
      <w:sz w:val="24"/>
      <w:szCs w:val="24"/>
      <w:lang w:eastAsia="ar-SA"/>
    </w:rPr>
  </w:style>
  <w:style w:type="paragraph" w:styleId="Tekstprzypisudolnego">
    <w:name w:val="footnote text"/>
    <w:basedOn w:val="Normalny"/>
    <w:link w:val="TekstprzypisudolnegoZnak"/>
    <w:uiPriority w:val="99"/>
    <w:semiHidden/>
    <w:unhideWhenUsed/>
    <w:rsid w:val="00F7135C"/>
    <w:rPr>
      <w:rFonts w:ascii="Calibri" w:eastAsia="Calibri" w:hAnsi="Calibri"/>
      <w:sz w:val="20"/>
      <w:lang w:eastAsia="en-US"/>
    </w:rPr>
  </w:style>
  <w:style w:type="character" w:customStyle="1" w:styleId="TekstprzypisudolnegoZnak">
    <w:name w:val="Tekst przypisu dolnego Znak"/>
    <w:link w:val="Tekstprzypisudolnego"/>
    <w:uiPriority w:val="99"/>
    <w:semiHidden/>
    <w:rsid w:val="00F7135C"/>
    <w:rPr>
      <w:rFonts w:ascii="Calibri" w:eastAsia="Calibri" w:hAnsi="Calibri" w:cs="Times New Roman"/>
      <w:lang w:eastAsia="en-US"/>
    </w:rPr>
  </w:style>
  <w:style w:type="character" w:styleId="Odwoanieprzypisudolnego">
    <w:name w:val="footnote reference"/>
    <w:uiPriority w:val="99"/>
    <w:semiHidden/>
    <w:unhideWhenUsed/>
    <w:rsid w:val="00F7135C"/>
    <w:rPr>
      <w:vertAlign w:val="superscript"/>
    </w:rPr>
  </w:style>
  <w:style w:type="paragraph" w:customStyle="1" w:styleId="Domylnie">
    <w:name w:val="Domyślnie"/>
    <w:qFormat/>
    <w:rsid w:val="003330EF"/>
    <w:pPr>
      <w:tabs>
        <w:tab w:val="left" w:pos="708"/>
      </w:tabs>
      <w:suppressAutoHyphens/>
      <w:overflowPunct w:val="0"/>
      <w:spacing w:line="100" w:lineRule="atLeast"/>
    </w:pPr>
    <w:rPr>
      <w:rFonts w:eastAsia="Lucida Sans Unicode"/>
      <w:color w:val="000000"/>
      <w:sz w:val="24"/>
      <w:szCs w:val="24"/>
      <w:lang w:eastAsia="en-US"/>
    </w:rPr>
  </w:style>
  <w:style w:type="character" w:customStyle="1" w:styleId="BezodstpwZnak">
    <w:name w:val="Bez odstępów Znak"/>
    <w:link w:val="Bezodstpw"/>
    <w:uiPriority w:val="1"/>
    <w:locked/>
    <w:rsid w:val="000063D8"/>
    <w:rPr>
      <w:sz w:val="26"/>
    </w:rPr>
  </w:style>
  <w:style w:type="paragraph" w:styleId="Poprawka">
    <w:name w:val="Revision"/>
    <w:hidden/>
    <w:uiPriority w:val="99"/>
    <w:semiHidden/>
    <w:rsid w:val="00282093"/>
    <w:rPr>
      <w:sz w:val="26"/>
    </w:rPr>
  </w:style>
  <w:style w:type="paragraph" w:customStyle="1" w:styleId="gwp5bd66b81teksttreci20">
    <w:name w:val="gwp5bd66b81_teksttreci20"/>
    <w:basedOn w:val="Normalny"/>
    <w:rsid w:val="006B299B"/>
    <w:pPr>
      <w:spacing w:before="100" w:beforeAutospacing="1" w:after="100" w:afterAutospacing="1"/>
    </w:pPr>
    <w:rPr>
      <w:sz w:val="24"/>
      <w:szCs w:val="24"/>
    </w:rPr>
  </w:style>
  <w:style w:type="character" w:customStyle="1" w:styleId="Teksttreci8">
    <w:name w:val="Tekst treści (8)_"/>
    <w:basedOn w:val="Domylnaczcionkaakapitu"/>
    <w:link w:val="Teksttreci80"/>
    <w:rsid w:val="00A471D9"/>
    <w:rPr>
      <w:rFonts w:ascii="Arial" w:eastAsia="Arial" w:hAnsi="Arial" w:cs="Arial"/>
      <w:sz w:val="14"/>
      <w:szCs w:val="14"/>
      <w:shd w:val="clear" w:color="auto" w:fill="FFFFFF"/>
    </w:rPr>
  </w:style>
  <w:style w:type="paragraph" w:customStyle="1" w:styleId="Teksttreci80">
    <w:name w:val="Tekst treści (8)"/>
    <w:basedOn w:val="Normalny"/>
    <w:link w:val="Teksttreci8"/>
    <w:rsid w:val="00A471D9"/>
    <w:pPr>
      <w:widowControl w:val="0"/>
      <w:shd w:val="clear" w:color="auto" w:fill="FFFFFF"/>
      <w:spacing w:after="60" w:line="0" w:lineRule="atLeast"/>
      <w:ind w:hanging="420"/>
      <w:jc w:val="both"/>
    </w:pPr>
    <w:rPr>
      <w:rFonts w:ascii="Arial" w:eastAsia="Arial" w:hAnsi="Arial" w:cs="Arial"/>
      <w:sz w:val="14"/>
      <w:szCs w:val="14"/>
    </w:rPr>
  </w:style>
  <w:style w:type="character" w:customStyle="1" w:styleId="Teksttreci8Pogrubienie">
    <w:name w:val="Tekst treści (8) + Pogrubienie"/>
    <w:basedOn w:val="Teksttreci8"/>
    <w:rsid w:val="00682780"/>
    <w:rPr>
      <w:rFonts w:ascii="Arial" w:eastAsia="Arial" w:hAnsi="Arial" w:cs="Arial"/>
      <w:b/>
      <w:bCs/>
      <w:i w:val="0"/>
      <w:iCs w:val="0"/>
      <w:smallCaps w:val="0"/>
      <w:strike w:val="0"/>
      <w:color w:val="000000"/>
      <w:spacing w:val="0"/>
      <w:w w:val="100"/>
      <w:position w:val="0"/>
      <w:sz w:val="14"/>
      <w:szCs w:val="14"/>
      <w:u w:val="none"/>
      <w:shd w:val="clear" w:color="auto" w:fill="FFFFFF"/>
      <w:lang w:val="pl-PL" w:eastAsia="pl-PL" w:bidi="pl-PL"/>
    </w:rPr>
  </w:style>
  <w:style w:type="character" w:customStyle="1" w:styleId="Teksttreci5">
    <w:name w:val="Tekst treści (5)"/>
    <w:basedOn w:val="Domylnaczcionkaakapitu"/>
    <w:rsid w:val="00682780"/>
    <w:rPr>
      <w:rFonts w:ascii="Arial" w:eastAsia="Arial" w:hAnsi="Arial" w:cs="Arial"/>
      <w:b/>
      <w:bCs/>
      <w:i w:val="0"/>
      <w:iCs w:val="0"/>
      <w:smallCaps w:val="0"/>
      <w:strike w:val="0"/>
      <w:color w:val="000000"/>
      <w:spacing w:val="0"/>
      <w:w w:val="100"/>
      <w:position w:val="0"/>
      <w:sz w:val="14"/>
      <w:szCs w:val="14"/>
      <w:u w:val="non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126618">
      <w:bodyDiv w:val="1"/>
      <w:marLeft w:val="0"/>
      <w:marRight w:val="0"/>
      <w:marTop w:val="0"/>
      <w:marBottom w:val="0"/>
      <w:divBdr>
        <w:top w:val="none" w:sz="0" w:space="0" w:color="auto"/>
        <w:left w:val="none" w:sz="0" w:space="0" w:color="auto"/>
        <w:bottom w:val="none" w:sz="0" w:space="0" w:color="auto"/>
        <w:right w:val="none" w:sz="0" w:space="0" w:color="auto"/>
      </w:divBdr>
    </w:div>
    <w:div w:id="586575606">
      <w:bodyDiv w:val="1"/>
      <w:marLeft w:val="0"/>
      <w:marRight w:val="0"/>
      <w:marTop w:val="0"/>
      <w:marBottom w:val="0"/>
      <w:divBdr>
        <w:top w:val="none" w:sz="0" w:space="0" w:color="auto"/>
        <w:left w:val="none" w:sz="0" w:space="0" w:color="auto"/>
        <w:bottom w:val="none" w:sz="0" w:space="0" w:color="auto"/>
        <w:right w:val="none" w:sz="0" w:space="0" w:color="auto"/>
      </w:divBdr>
    </w:div>
    <w:div w:id="634338439">
      <w:bodyDiv w:val="1"/>
      <w:marLeft w:val="0"/>
      <w:marRight w:val="0"/>
      <w:marTop w:val="0"/>
      <w:marBottom w:val="0"/>
      <w:divBdr>
        <w:top w:val="none" w:sz="0" w:space="0" w:color="auto"/>
        <w:left w:val="none" w:sz="0" w:space="0" w:color="auto"/>
        <w:bottom w:val="none" w:sz="0" w:space="0" w:color="auto"/>
        <w:right w:val="none" w:sz="0" w:space="0" w:color="auto"/>
      </w:divBdr>
    </w:div>
    <w:div w:id="911042268">
      <w:bodyDiv w:val="1"/>
      <w:marLeft w:val="0"/>
      <w:marRight w:val="0"/>
      <w:marTop w:val="0"/>
      <w:marBottom w:val="0"/>
      <w:divBdr>
        <w:top w:val="none" w:sz="0" w:space="0" w:color="auto"/>
        <w:left w:val="none" w:sz="0" w:space="0" w:color="auto"/>
        <w:bottom w:val="none" w:sz="0" w:space="0" w:color="auto"/>
        <w:right w:val="none" w:sz="0" w:space="0" w:color="auto"/>
      </w:divBdr>
    </w:div>
    <w:div w:id="1246112799">
      <w:bodyDiv w:val="1"/>
      <w:marLeft w:val="0"/>
      <w:marRight w:val="0"/>
      <w:marTop w:val="0"/>
      <w:marBottom w:val="0"/>
      <w:divBdr>
        <w:top w:val="none" w:sz="0" w:space="0" w:color="auto"/>
        <w:left w:val="none" w:sz="0" w:space="0" w:color="auto"/>
        <w:bottom w:val="none" w:sz="0" w:space="0" w:color="auto"/>
        <w:right w:val="none" w:sz="0" w:space="0" w:color="auto"/>
      </w:divBdr>
    </w:div>
    <w:div w:id="1383863685">
      <w:bodyDiv w:val="1"/>
      <w:marLeft w:val="0"/>
      <w:marRight w:val="0"/>
      <w:marTop w:val="0"/>
      <w:marBottom w:val="0"/>
      <w:divBdr>
        <w:top w:val="none" w:sz="0" w:space="0" w:color="auto"/>
        <w:left w:val="none" w:sz="0" w:space="0" w:color="auto"/>
        <w:bottom w:val="none" w:sz="0" w:space="0" w:color="auto"/>
        <w:right w:val="none" w:sz="0" w:space="0" w:color="auto"/>
      </w:divBdr>
    </w:div>
    <w:div w:id="1788743697">
      <w:bodyDiv w:val="1"/>
      <w:marLeft w:val="0"/>
      <w:marRight w:val="0"/>
      <w:marTop w:val="0"/>
      <w:marBottom w:val="0"/>
      <w:divBdr>
        <w:top w:val="none" w:sz="0" w:space="0" w:color="auto"/>
        <w:left w:val="none" w:sz="0" w:space="0" w:color="auto"/>
        <w:bottom w:val="none" w:sz="0" w:space="0" w:color="auto"/>
        <w:right w:val="none" w:sz="0" w:space="0" w:color="auto"/>
      </w:divBdr>
    </w:div>
    <w:div w:id="1893803521">
      <w:bodyDiv w:val="1"/>
      <w:marLeft w:val="0"/>
      <w:marRight w:val="0"/>
      <w:marTop w:val="0"/>
      <w:marBottom w:val="0"/>
      <w:divBdr>
        <w:top w:val="none" w:sz="0" w:space="0" w:color="auto"/>
        <w:left w:val="none" w:sz="0" w:space="0" w:color="auto"/>
        <w:bottom w:val="none" w:sz="0" w:space="0" w:color="auto"/>
        <w:right w:val="none" w:sz="0" w:space="0" w:color="auto"/>
      </w:divBdr>
      <w:divsChild>
        <w:div w:id="1164786421">
          <w:marLeft w:val="120"/>
          <w:marRight w:val="0"/>
          <w:marTop w:val="0"/>
          <w:marBottom w:val="0"/>
          <w:divBdr>
            <w:top w:val="none" w:sz="0" w:space="0" w:color="auto"/>
            <w:left w:val="none" w:sz="0" w:space="0" w:color="auto"/>
            <w:bottom w:val="none" w:sz="0" w:space="0" w:color="auto"/>
            <w:right w:val="none" w:sz="0" w:space="0" w:color="auto"/>
          </w:divBdr>
        </w:div>
        <w:div w:id="1447777732">
          <w:marLeft w:val="0"/>
          <w:marRight w:val="0"/>
          <w:marTop w:val="0"/>
          <w:marBottom w:val="0"/>
          <w:divBdr>
            <w:top w:val="none" w:sz="0" w:space="0" w:color="auto"/>
            <w:left w:val="none" w:sz="0" w:space="0" w:color="auto"/>
            <w:bottom w:val="none" w:sz="0" w:space="0" w:color="auto"/>
            <w:right w:val="none" w:sz="0" w:space="0" w:color="auto"/>
          </w:divBdr>
        </w:div>
      </w:divsChild>
    </w:div>
    <w:div w:id="2018146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8068</Words>
  <Characters>48412</Characters>
  <Application>Microsoft Office Word</Application>
  <DocSecurity>0</DocSecurity>
  <Lines>403</Lines>
  <Paragraphs>112</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Lublin, dnia 19 stycznia 2010 r</vt:lpstr>
      <vt:lpstr>    § 2</vt:lpstr>
      <vt:lpstr>Zmiana umowy – Zmiana wynagrodzenia</vt:lpstr>
    </vt:vector>
  </TitlesOfParts>
  <Company>ppp</Company>
  <LinksUpToDate>false</LinksUpToDate>
  <CharactersWithSpaces>56368</CharactersWithSpaces>
  <SharedDoc>false</SharedDoc>
  <HLinks>
    <vt:vector size="6" baseType="variant">
      <vt:variant>
        <vt:i4>5767168</vt:i4>
      </vt:variant>
      <vt:variant>
        <vt:i4>0</vt:i4>
      </vt:variant>
      <vt:variant>
        <vt:i4>0</vt:i4>
      </vt:variant>
      <vt:variant>
        <vt:i4>5</vt:i4>
      </vt:variant>
      <vt:variant>
        <vt:lpwstr>https://sip.lex.pl/</vt:lpwstr>
      </vt:variant>
      <vt:variant>
        <vt:lpwstr>/dokument/16992095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Lublin, dnia 19 stycznia 2010 r</dc:title>
  <dc:creator>ppp</dc:creator>
  <cp:lastModifiedBy>Anita Kłapeć</cp:lastModifiedBy>
  <cp:revision>2</cp:revision>
  <cp:lastPrinted>2024-10-01T06:51:00Z</cp:lastPrinted>
  <dcterms:created xsi:type="dcterms:W3CDTF">2024-11-05T14:41:00Z</dcterms:created>
  <dcterms:modified xsi:type="dcterms:W3CDTF">2024-11-05T14:41:00Z</dcterms:modified>
</cp:coreProperties>
</file>