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6"/>
      </w:tblGrid>
      <w:tr w:rsidR="005467CD" w:rsidRPr="008B20BA" w14:paraId="541773E3" w14:textId="77777777" w:rsidTr="00631312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608D321C" w14:textId="7873B69B" w:rsidR="00FA41E3" w:rsidRPr="008B20BA" w:rsidRDefault="00FA41E3" w:rsidP="00FA41E3">
            <w:pPr>
              <w:spacing w:line="276" w:lineRule="auto"/>
              <w:ind w:right="-533"/>
              <w:jc w:val="center"/>
              <w:rPr>
                <w:rFonts w:ascii="Anek Latin" w:hAnsi="Anek Latin" w:cs="Calibri"/>
                <w:b/>
                <w:bCs/>
                <w:sz w:val="22"/>
                <w:szCs w:val="22"/>
              </w:rPr>
            </w:pPr>
            <w:r w:rsidRPr="008B20BA">
              <w:rPr>
                <w:rFonts w:ascii="Anek Latin" w:hAnsi="Anek Latin" w:cs="Calibri"/>
                <w:b/>
                <w:bCs/>
                <w:sz w:val="22"/>
                <w:szCs w:val="22"/>
              </w:rPr>
              <w:br/>
              <w:t xml:space="preserve">WYKAZ </w:t>
            </w:r>
            <w:r w:rsidR="008B20BA" w:rsidRPr="008B20BA">
              <w:rPr>
                <w:rFonts w:ascii="Anek Latin" w:hAnsi="Anek Latin" w:cs="Calibri"/>
                <w:b/>
                <w:bCs/>
                <w:sz w:val="22"/>
                <w:szCs w:val="22"/>
              </w:rPr>
              <w:t>ROBÓT</w:t>
            </w:r>
          </w:p>
          <w:p w14:paraId="23C83EA1" w14:textId="77777777" w:rsidR="005467CD" w:rsidRPr="008B20BA" w:rsidRDefault="005467CD" w:rsidP="00FA41E3">
            <w:pPr>
              <w:spacing w:line="276" w:lineRule="auto"/>
              <w:rPr>
                <w:rFonts w:ascii="Anek Latin" w:hAnsi="Anek Latin" w:cs="Calibri"/>
                <w:b/>
                <w:bCs/>
                <w:sz w:val="22"/>
                <w:szCs w:val="22"/>
              </w:rPr>
            </w:pPr>
          </w:p>
        </w:tc>
      </w:tr>
    </w:tbl>
    <w:p w14:paraId="22C5BDA8" w14:textId="77777777" w:rsidR="00A57BC2" w:rsidRPr="008B20BA" w:rsidRDefault="00A57BC2" w:rsidP="00A57BC2">
      <w:pPr>
        <w:spacing w:line="276" w:lineRule="auto"/>
        <w:ind w:right="-1"/>
        <w:rPr>
          <w:rFonts w:ascii="Anek Latin" w:hAnsi="Anek Latin" w:cs="Calibri"/>
          <w:b/>
          <w:bCs/>
          <w:sz w:val="22"/>
          <w:szCs w:val="22"/>
        </w:rPr>
      </w:pPr>
    </w:p>
    <w:p w14:paraId="1709A8FB" w14:textId="77777777" w:rsidR="005467CD" w:rsidRPr="008B20BA" w:rsidRDefault="009B3969" w:rsidP="00A57BC2">
      <w:pPr>
        <w:spacing w:line="276" w:lineRule="auto"/>
        <w:ind w:right="-1"/>
        <w:rPr>
          <w:rFonts w:ascii="Anek Latin" w:hAnsi="Anek Latin" w:cs="Calibri"/>
          <w:b/>
          <w:bCs/>
          <w:sz w:val="22"/>
          <w:szCs w:val="22"/>
        </w:rPr>
      </w:pPr>
      <w:r w:rsidRPr="008B20BA">
        <w:rPr>
          <w:rFonts w:ascii="Anek Latin" w:hAnsi="Anek Latin" w:cs="Calibri"/>
          <w:b/>
          <w:bCs/>
          <w:sz w:val="22"/>
          <w:szCs w:val="22"/>
        </w:rPr>
        <w:t>Nazwa Wykonawcy</w:t>
      </w:r>
      <w:r w:rsidR="005467CD" w:rsidRPr="008B20BA">
        <w:rPr>
          <w:rFonts w:ascii="Anek Latin" w:hAnsi="Anek Latin" w:cs="Calibri"/>
          <w:b/>
          <w:bCs/>
          <w:sz w:val="22"/>
          <w:szCs w:val="22"/>
        </w:rPr>
        <w:t>:</w:t>
      </w:r>
    </w:p>
    <w:p w14:paraId="68A45B94" w14:textId="77777777" w:rsidR="005467CD" w:rsidRPr="008B20BA" w:rsidRDefault="009B3969" w:rsidP="00A57BC2">
      <w:pPr>
        <w:tabs>
          <w:tab w:val="left" w:pos="5670"/>
        </w:tabs>
        <w:spacing w:line="276" w:lineRule="auto"/>
        <w:ind w:right="-1"/>
        <w:rPr>
          <w:rFonts w:ascii="Anek Latin" w:eastAsia="Calibri" w:hAnsi="Anek Latin" w:cs="Calibri"/>
          <w:sz w:val="22"/>
          <w:szCs w:val="22"/>
          <w:lang w:eastAsia="en-US"/>
        </w:rPr>
      </w:pPr>
      <w:r w:rsidRPr="008B20BA">
        <w:rPr>
          <w:rFonts w:ascii="Anek Latin" w:eastAsia="Calibri" w:hAnsi="Anek Latin" w:cs="Calibri"/>
          <w:sz w:val="22"/>
          <w:szCs w:val="22"/>
          <w:lang w:eastAsia="en-US"/>
        </w:rPr>
        <w:t>………………………………………………</w:t>
      </w:r>
    </w:p>
    <w:p w14:paraId="045A3807" w14:textId="77777777" w:rsidR="009B3969" w:rsidRPr="008B20BA" w:rsidRDefault="009B3969" w:rsidP="00A57BC2">
      <w:pPr>
        <w:tabs>
          <w:tab w:val="left" w:pos="5670"/>
        </w:tabs>
        <w:spacing w:line="276" w:lineRule="auto"/>
        <w:ind w:right="-1"/>
        <w:rPr>
          <w:rFonts w:ascii="Anek Latin" w:hAnsi="Anek Latin" w:cs="Calibri"/>
          <w:sz w:val="22"/>
          <w:szCs w:val="22"/>
        </w:rPr>
      </w:pPr>
      <w:r w:rsidRPr="008B20BA">
        <w:rPr>
          <w:rFonts w:ascii="Anek Latin" w:hAnsi="Anek Latin" w:cs="Calibri"/>
          <w:sz w:val="22"/>
          <w:szCs w:val="22"/>
        </w:rPr>
        <w:t>………………………………………………</w:t>
      </w:r>
    </w:p>
    <w:p w14:paraId="1424104E" w14:textId="77777777" w:rsidR="005467CD" w:rsidRPr="008B20BA" w:rsidRDefault="005467CD" w:rsidP="00A57BC2">
      <w:pPr>
        <w:spacing w:line="276" w:lineRule="auto"/>
        <w:ind w:right="-1"/>
        <w:rPr>
          <w:rFonts w:ascii="Anek Latin" w:hAnsi="Anek Latin" w:cs="Calibri"/>
          <w:i/>
          <w:iCs/>
          <w:sz w:val="22"/>
          <w:szCs w:val="22"/>
        </w:rPr>
      </w:pPr>
      <w:r w:rsidRPr="008B20BA">
        <w:rPr>
          <w:rFonts w:ascii="Anek Latin" w:hAnsi="Anek Latin" w:cs="Calibri"/>
          <w:i/>
          <w:iCs/>
          <w:sz w:val="22"/>
          <w:szCs w:val="22"/>
        </w:rPr>
        <w:t>(pełna nazwa/firma, adres)</w:t>
      </w:r>
    </w:p>
    <w:p w14:paraId="469236CF" w14:textId="77777777" w:rsidR="00DF7D95" w:rsidRPr="008B20BA" w:rsidRDefault="00DF7D95" w:rsidP="00A57BC2">
      <w:pPr>
        <w:pStyle w:val="Zwykytekst"/>
        <w:spacing w:line="276" w:lineRule="auto"/>
        <w:ind w:right="-1"/>
        <w:jc w:val="both"/>
        <w:rPr>
          <w:rFonts w:ascii="Anek Latin" w:hAnsi="Anek Latin" w:cs="Calibri"/>
          <w:sz w:val="22"/>
          <w:szCs w:val="22"/>
        </w:rPr>
      </w:pPr>
    </w:p>
    <w:p w14:paraId="724D7F0F" w14:textId="77777777" w:rsidR="00E43922" w:rsidRPr="008B20BA" w:rsidRDefault="00E43922" w:rsidP="00FF0F2B">
      <w:pPr>
        <w:autoSpaceDE w:val="0"/>
        <w:spacing w:line="276" w:lineRule="auto"/>
        <w:jc w:val="both"/>
        <w:rPr>
          <w:rFonts w:ascii="Anek Latin" w:hAnsi="Anek Latin" w:cs="Calibri"/>
          <w:color w:val="000000"/>
          <w:sz w:val="22"/>
          <w:szCs w:val="22"/>
        </w:rPr>
      </w:pPr>
    </w:p>
    <w:p w14:paraId="221056D1" w14:textId="71260BDE" w:rsidR="002A23F3" w:rsidRPr="008B20BA" w:rsidRDefault="00FA41E3" w:rsidP="009C3828">
      <w:pPr>
        <w:autoSpaceDE w:val="0"/>
        <w:spacing w:line="276" w:lineRule="auto"/>
        <w:jc w:val="both"/>
        <w:rPr>
          <w:rFonts w:ascii="Anek Latin" w:hAnsi="Anek Latin" w:cs="Calibri"/>
          <w:b/>
          <w:spacing w:val="-4"/>
          <w:sz w:val="22"/>
          <w:szCs w:val="22"/>
        </w:rPr>
      </w:pPr>
      <w:r w:rsidRPr="008B20BA">
        <w:rPr>
          <w:rFonts w:ascii="Anek Latin" w:hAnsi="Anek Latin" w:cs="Calibri"/>
          <w:color w:val="000000"/>
          <w:sz w:val="22"/>
          <w:szCs w:val="22"/>
        </w:rPr>
        <w:t>Dotyczy: postępowania</w:t>
      </w:r>
      <w:r w:rsidR="00E43922" w:rsidRPr="008B20BA">
        <w:rPr>
          <w:rFonts w:ascii="Anek Latin" w:hAnsi="Anek Latin" w:cs="Calibri"/>
          <w:color w:val="000000"/>
          <w:sz w:val="22"/>
          <w:szCs w:val="22"/>
        </w:rPr>
        <w:t xml:space="preserve"> o udzielenie zamówienia</w:t>
      </w:r>
      <w:r w:rsidR="002E2C6D" w:rsidRPr="008B20BA">
        <w:rPr>
          <w:rFonts w:ascii="Anek Latin" w:hAnsi="Anek Latin" w:cs="Calibri"/>
          <w:sz w:val="22"/>
          <w:szCs w:val="22"/>
        </w:rPr>
        <w:t xml:space="preserve"> </w:t>
      </w:r>
      <w:r w:rsidR="00B74367" w:rsidRPr="008B20BA">
        <w:rPr>
          <w:rFonts w:ascii="Anek Latin" w:hAnsi="Anek Latin" w:cs="Calibri"/>
          <w:sz w:val="22"/>
          <w:szCs w:val="22"/>
        </w:rPr>
        <w:t xml:space="preserve">prowadzonego w trybie przetargu nieograniczonego </w:t>
      </w:r>
      <w:r w:rsidR="00B74367" w:rsidRPr="008B20BA">
        <w:rPr>
          <w:rFonts w:ascii="Anek Latin" w:hAnsi="Anek Latin" w:cs="Calibri"/>
          <w:sz w:val="22"/>
          <w:szCs w:val="22"/>
        </w:rPr>
        <w:br/>
      </w:r>
      <w:r w:rsidR="00A81507" w:rsidRPr="008B20BA">
        <w:rPr>
          <w:rFonts w:ascii="Anek Latin" w:hAnsi="Anek Latin" w:cs="Calibri"/>
          <w:sz w:val="22"/>
          <w:szCs w:val="22"/>
        </w:rPr>
        <w:t>nr</w:t>
      </w:r>
      <w:r w:rsidR="00E43922" w:rsidRPr="008B20BA">
        <w:rPr>
          <w:rFonts w:ascii="Anek Latin" w:hAnsi="Anek Latin" w:cs="Calibri"/>
          <w:sz w:val="22"/>
          <w:szCs w:val="22"/>
        </w:rPr>
        <w:t xml:space="preserve"> </w:t>
      </w:r>
      <w:r w:rsidR="008B20BA" w:rsidRPr="008B20BA">
        <w:rPr>
          <w:rFonts w:ascii="Anek Latin" w:hAnsi="Anek Latin" w:cstheme="minorHAnsi"/>
          <w:color w:val="000000"/>
          <w:sz w:val="22"/>
          <w:szCs w:val="22"/>
        </w:rPr>
        <w:t>ZO.203.</w:t>
      </w:r>
      <w:r w:rsidR="00323F06">
        <w:rPr>
          <w:rFonts w:ascii="Anek Latin" w:hAnsi="Anek Latin" w:cstheme="minorHAnsi"/>
          <w:color w:val="000000"/>
          <w:sz w:val="22"/>
          <w:szCs w:val="22"/>
        </w:rPr>
        <w:t>4</w:t>
      </w:r>
      <w:r w:rsidR="008B20BA" w:rsidRPr="008B20BA">
        <w:rPr>
          <w:rFonts w:ascii="Anek Latin" w:hAnsi="Anek Latin" w:cstheme="minorHAnsi"/>
          <w:color w:val="000000"/>
          <w:sz w:val="22"/>
          <w:szCs w:val="22"/>
        </w:rPr>
        <w:t>.2024</w:t>
      </w:r>
      <w:r w:rsidR="00A81507" w:rsidRPr="008B20BA">
        <w:rPr>
          <w:rFonts w:ascii="Anek Latin" w:hAnsi="Anek Latin" w:cs="Calibri"/>
          <w:sz w:val="22"/>
          <w:szCs w:val="22"/>
        </w:rPr>
        <w:t xml:space="preserve"> </w:t>
      </w:r>
      <w:r w:rsidR="009B3969" w:rsidRPr="008B20BA">
        <w:rPr>
          <w:rFonts w:ascii="Anek Latin" w:hAnsi="Anek Latin" w:cs="Calibri"/>
          <w:sz w:val="22"/>
          <w:szCs w:val="22"/>
        </w:rPr>
        <w:t>pn.</w:t>
      </w:r>
      <w:r w:rsidR="002E2C6D" w:rsidRPr="008B20BA">
        <w:rPr>
          <w:rFonts w:ascii="Anek Latin" w:hAnsi="Anek Latin" w:cs="Calibri"/>
          <w:sz w:val="22"/>
          <w:szCs w:val="22"/>
        </w:rPr>
        <w:t xml:space="preserve"> </w:t>
      </w:r>
      <w:r w:rsidR="009B3969" w:rsidRPr="008B20BA">
        <w:rPr>
          <w:rFonts w:ascii="Anek Latin" w:hAnsi="Anek Latin" w:cs="Calibri"/>
          <w:b/>
          <w:spacing w:val="-4"/>
          <w:sz w:val="22"/>
          <w:szCs w:val="22"/>
        </w:rPr>
        <w:t>„</w:t>
      </w:r>
      <w:r w:rsidR="008B20BA" w:rsidRPr="008952AF">
        <w:rPr>
          <w:rFonts w:ascii="Anek Latin" w:hAnsi="Anek Latin" w:cstheme="minorHAnsi"/>
          <w:b/>
          <w:bCs/>
          <w:sz w:val="22"/>
          <w:szCs w:val="22"/>
        </w:rPr>
        <w:t>Remont Sali Konferencyjnej wraz</w:t>
      </w:r>
      <w:r w:rsidR="008B20BA">
        <w:rPr>
          <w:rFonts w:ascii="Anek Latin" w:hAnsi="Anek Latin" w:cstheme="minorHAnsi"/>
          <w:b/>
          <w:bCs/>
          <w:sz w:val="22"/>
          <w:szCs w:val="22"/>
        </w:rPr>
        <w:t xml:space="preserve"> </w:t>
      </w:r>
      <w:r w:rsidR="008B20BA" w:rsidRPr="008952AF">
        <w:rPr>
          <w:rFonts w:ascii="Anek Latin" w:hAnsi="Anek Latin" w:cstheme="minorHAnsi"/>
          <w:b/>
          <w:bCs/>
          <w:sz w:val="22"/>
          <w:szCs w:val="22"/>
        </w:rPr>
        <w:t>z przynależnymi pomieszczeniami sanitarnymi</w:t>
      </w:r>
      <w:r w:rsidR="009B3969" w:rsidRPr="008B20BA">
        <w:rPr>
          <w:rFonts w:ascii="Anek Latin" w:hAnsi="Anek Latin" w:cs="Calibri"/>
          <w:b/>
          <w:spacing w:val="-4"/>
          <w:sz w:val="22"/>
          <w:szCs w:val="22"/>
        </w:rPr>
        <w:t>”</w:t>
      </w:r>
      <w:r w:rsidR="002E2C6D" w:rsidRPr="008B20BA">
        <w:rPr>
          <w:rFonts w:ascii="Anek Latin" w:hAnsi="Anek Latin" w:cs="Calibri"/>
          <w:color w:val="000000"/>
          <w:sz w:val="22"/>
          <w:szCs w:val="22"/>
        </w:rPr>
        <w:t xml:space="preserve"> </w:t>
      </w:r>
      <w:r w:rsidR="00FD77D4" w:rsidRPr="008B20BA">
        <w:rPr>
          <w:rFonts w:ascii="Anek Latin" w:hAnsi="Anek Latin" w:cs="Calibri"/>
          <w:color w:val="000000"/>
          <w:sz w:val="22"/>
          <w:szCs w:val="22"/>
        </w:rPr>
        <w:t>p</w:t>
      </w:r>
      <w:r w:rsidR="002E2C6D" w:rsidRPr="008B20BA">
        <w:rPr>
          <w:rFonts w:ascii="Anek Latin" w:hAnsi="Anek Latin" w:cs="Calibri"/>
          <w:color w:val="000000"/>
          <w:sz w:val="22"/>
          <w:szCs w:val="22"/>
        </w:rPr>
        <w:t xml:space="preserve">rowadzonym </w:t>
      </w:r>
      <w:r w:rsidR="005467CD" w:rsidRPr="008B20BA">
        <w:rPr>
          <w:rFonts w:ascii="Anek Latin" w:hAnsi="Anek Latin" w:cs="Calibri"/>
          <w:sz w:val="22"/>
          <w:szCs w:val="22"/>
        </w:rPr>
        <w:t xml:space="preserve">przez </w:t>
      </w:r>
      <w:r w:rsidR="00C65A54" w:rsidRPr="008B20BA">
        <w:rPr>
          <w:rFonts w:ascii="Anek Latin" w:hAnsi="Anek Latin" w:cs="Calibri"/>
          <w:sz w:val="22"/>
          <w:szCs w:val="22"/>
        </w:rPr>
        <w:t>Wojewódzki Fundusz Ochrony Środowiska i Gospodarki Wodnej w Opolu.</w:t>
      </w:r>
    </w:p>
    <w:p w14:paraId="67DF46D9" w14:textId="77777777" w:rsidR="00FA41E3" w:rsidRPr="008B20BA" w:rsidRDefault="00FA41E3" w:rsidP="00FA41E3">
      <w:pPr>
        <w:spacing w:line="276" w:lineRule="auto"/>
        <w:ind w:right="-1"/>
        <w:jc w:val="both"/>
        <w:rPr>
          <w:rFonts w:ascii="Anek Latin" w:hAnsi="Anek Latin" w:cs="Calibri"/>
          <w:bCs/>
          <w:sz w:val="22"/>
          <w:szCs w:val="22"/>
        </w:rPr>
      </w:pPr>
    </w:p>
    <w:p w14:paraId="7BADD223" w14:textId="567E9F0A" w:rsidR="005558AB" w:rsidRPr="008B20BA" w:rsidRDefault="00FA41E3" w:rsidP="00FA41E3">
      <w:pPr>
        <w:spacing w:line="276" w:lineRule="auto"/>
        <w:ind w:right="-1"/>
        <w:jc w:val="both"/>
        <w:rPr>
          <w:rFonts w:ascii="Anek Latin" w:hAnsi="Anek Latin" w:cs="Calibri"/>
          <w:bCs/>
          <w:sz w:val="22"/>
          <w:szCs w:val="22"/>
        </w:rPr>
      </w:pPr>
      <w:r w:rsidRPr="008B20BA">
        <w:rPr>
          <w:rFonts w:ascii="Anek Latin" w:hAnsi="Anek Latin" w:cs="Calibri"/>
          <w:bCs/>
          <w:sz w:val="22"/>
          <w:szCs w:val="22"/>
        </w:rPr>
        <w:t>Wykaz wykonanych w okresie ostatnich</w:t>
      </w:r>
      <w:r w:rsidR="003701FD" w:rsidRPr="008B20BA">
        <w:rPr>
          <w:rFonts w:ascii="Anek Latin" w:hAnsi="Anek Latin" w:cs="Calibri"/>
          <w:bCs/>
          <w:sz w:val="22"/>
          <w:szCs w:val="22"/>
        </w:rPr>
        <w:t xml:space="preserve"> </w:t>
      </w:r>
      <w:r w:rsidR="008B20BA">
        <w:rPr>
          <w:rFonts w:ascii="Anek Latin" w:hAnsi="Anek Latin" w:cs="Calibri"/>
          <w:b/>
          <w:bCs/>
          <w:sz w:val="22"/>
          <w:szCs w:val="22"/>
        </w:rPr>
        <w:t>5</w:t>
      </w:r>
      <w:r w:rsidRPr="008B20BA">
        <w:rPr>
          <w:rFonts w:ascii="Anek Latin" w:hAnsi="Anek Latin" w:cs="Calibri"/>
          <w:b/>
          <w:bCs/>
          <w:sz w:val="22"/>
          <w:szCs w:val="22"/>
        </w:rPr>
        <w:t xml:space="preserve"> lat</w:t>
      </w:r>
      <w:r w:rsidRPr="008B20BA">
        <w:rPr>
          <w:rFonts w:ascii="Anek Latin" w:hAnsi="Anek Latin" w:cs="Calibri"/>
          <w:bCs/>
          <w:sz w:val="22"/>
          <w:szCs w:val="22"/>
        </w:rPr>
        <w:t xml:space="preserve"> </w:t>
      </w:r>
      <w:r w:rsidR="00AF4B5F">
        <w:rPr>
          <w:rFonts w:ascii="Anek Latin" w:hAnsi="Anek Latin" w:cs="Calibri"/>
          <w:bCs/>
          <w:sz w:val="22"/>
          <w:szCs w:val="22"/>
        </w:rPr>
        <w:t>robót budowlanych</w:t>
      </w:r>
      <w:r w:rsidRPr="008B20BA">
        <w:rPr>
          <w:rFonts w:ascii="Anek Latin" w:hAnsi="Anek Latin" w:cs="Calibri"/>
          <w:bCs/>
          <w:sz w:val="22"/>
          <w:szCs w:val="22"/>
        </w:rPr>
        <w:t>, a jeżeli okres prowadzenia działalności jest krótszy</w:t>
      </w:r>
      <w:r w:rsidR="00010E5D" w:rsidRPr="008B20BA">
        <w:rPr>
          <w:rFonts w:ascii="Anek Latin" w:hAnsi="Anek Latin" w:cs="Calibri"/>
          <w:bCs/>
          <w:sz w:val="22"/>
          <w:szCs w:val="22"/>
        </w:rPr>
        <w:t xml:space="preserve"> </w:t>
      </w:r>
      <w:r w:rsidRPr="008B20BA">
        <w:rPr>
          <w:rFonts w:ascii="Anek Latin" w:hAnsi="Anek Latin" w:cs="Calibri"/>
          <w:bCs/>
          <w:sz w:val="22"/>
          <w:szCs w:val="22"/>
        </w:rPr>
        <w:t xml:space="preserve">w tym okresie, wymagany w celu potwierdzenia spełniania warunku określonego </w:t>
      </w:r>
      <w:r w:rsidR="006939F1" w:rsidRPr="008B20BA">
        <w:rPr>
          <w:rFonts w:ascii="Anek Latin" w:hAnsi="Anek Latin" w:cs="Calibri"/>
          <w:bCs/>
          <w:sz w:val="22"/>
          <w:szCs w:val="22"/>
        </w:rPr>
        <w:t xml:space="preserve">w pkt </w:t>
      </w:r>
      <w:r w:rsidR="008B20BA" w:rsidRPr="008E7B0B">
        <w:rPr>
          <w:rFonts w:ascii="Anek Latin" w:hAnsi="Anek Latin" w:cstheme="minorHAnsi"/>
          <w:color w:val="000000"/>
          <w:lang w:eastAsia="pl-PL"/>
        </w:rPr>
        <w:t>V ppkt 4 a)</w:t>
      </w:r>
      <w:r w:rsidR="003C73B8" w:rsidRPr="008B20BA">
        <w:rPr>
          <w:rFonts w:ascii="Anek Latin" w:hAnsi="Anek Latin" w:cs="Calibri"/>
          <w:bCs/>
          <w:sz w:val="22"/>
          <w:szCs w:val="22"/>
        </w:rPr>
        <w:t xml:space="preserve"> </w:t>
      </w:r>
      <w:r w:rsidRPr="008B20BA">
        <w:rPr>
          <w:rFonts w:ascii="Anek Latin" w:hAnsi="Anek Latin" w:cs="Calibri"/>
          <w:bCs/>
          <w:sz w:val="22"/>
          <w:szCs w:val="22"/>
        </w:rPr>
        <w:t>Specyfikacji Warunków Zamówienia:</w:t>
      </w:r>
    </w:p>
    <w:p w14:paraId="56638AB7" w14:textId="77777777" w:rsidR="00FA41E3" w:rsidRPr="008B20BA" w:rsidRDefault="00FA41E3" w:rsidP="00A57BC2">
      <w:pPr>
        <w:spacing w:line="276" w:lineRule="auto"/>
        <w:jc w:val="both"/>
        <w:rPr>
          <w:rFonts w:ascii="Anek Latin" w:hAnsi="Anek Latin" w:cs="Calibri"/>
          <w:sz w:val="22"/>
          <w:szCs w:val="22"/>
        </w:rPr>
      </w:pP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127"/>
        <w:gridCol w:w="1275"/>
        <w:gridCol w:w="1418"/>
        <w:gridCol w:w="1446"/>
        <w:gridCol w:w="1956"/>
        <w:gridCol w:w="1701"/>
      </w:tblGrid>
      <w:tr w:rsidR="002E2C6D" w:rsidRPr="008B20BA" w14:paraId="698ED06A" w14:textId="77777777" w:rsidTr="008B20BA">
        <w:tc>
          <w:tcPr>
            <w:tcW w:w="426" w:type="dxa"/>
            <w:shd w:val="clear" w:color="auto" w:fill="D9D9D9"/>
            <w:vAlign w:val="center"/>
          </w:tcPr>
          <w:p w14:paraId="43CD6E04" w14:textId="77777777" w:rsidR="00E738C2" w:rsidRPr="008B20BA" w:rsidRDefault="00E738C2" w:rsidP="002E2C6D">
            <w:pPr>
              <w:ind w:left="-108" w:right="-108"/>
              <w:jc w:val="center"/>
              <w:rPr>
                <w:rFonts w:ascii="Anek Latin" w:hAnsi="Anek Latin" w:cs="Calibri"/>
                <w:sz w:val="22"/>
                <w:szCs w:val="22"/>
              </w:rPr>
            </w:pPr>
            <w:r w:rsidRPr="008B20BA">
              <w:rPr>
                <w:rFonts w:ascii="Anek Latin" w:hAnsi="Anek Latin" w:cs="Calibri"/>
                <w:sz w:val="22"/>
                <w:szCs w:val="22"/>
              </w:rPr>
              <w:t>Lp.</w:t>
            </w:r>
          </w:p>
        </w:tc>
        <w:tc>
          <w:tcPr>
            <w:tcW w:w="2127" w:type="dxa"/>
            <w:shd w:val="clear" w:color="auto" w:fill="D9D9D9"/>
            <w:vAlign w:val="center"/>
          </w:tcPr>
          <w:p w14:paraId="3B0259A2" w14:textId="20AA7E0C" w:rsidR="00E738C2" w:rsidRPr="008B20BA" w:rsidRDefault="00E47CFA" w:rsidP="00A624FB">
            <w:pPr>
              <w:jc w:val="center"/>
              <w:rPr>
                <w:rFonts w:ascii="Anek Latin" w:hAnsi="Anek Latin" w:cs="Calibri"/>
                <w:b/>
                <w:sz w:val="22"/>
                <w:szCs w:val="22"/>
              </w:rPr>
            </w:pPr>
            <w:r w:rsidRPr="008B20BA">
              <w:rPr>
                <w:rFonts w:ascii="Anek Latin" w:hAnsi="Anek Latin" w:cs="Calibri"/>
                <w:b/>
                <w:sz w:val="22"/>
                <w:szCs w:val="22"/>
              </w:rPr>
              <w:t xml:space="preserve">Przedmiot wykonanej </w:t>
            </w:r>
            <w:r w:rsidR="008B20BA">
              <w:rPr>
                <w:rFonts w:ascii="Anek Latin" w:hAnsi="Anek Latin" w:cs="Calibri"/>
                <w:b/>
                <w:sz w:val="22"/>
                <w:szCs w:val="22"/>
              </w:rPr>
              <w:t>roboty</w:t>
            </w:r>
          </w:p>
          <w:p w14:paraId="64356EF2" w14:textId="77777777" w:rsidR="00E738C2" w:rsidRPr="008B20BA" w:rsidRDefault="00E738C2" w:rsidP="00A624FB">
            <w:pPr>
              <w:jc w:val="center"/>
              <w:rPr>
                <w:rFonts w:ascii="Anek Latin" w:hAnsi="Anek Latin" w:cs="Calibri"/>
                <w:sz w:val="22"/>
                <w:szCs w:val="22"/>
              </w:rPr>
            </w:pPr>
            <w:r w:rsidRPr="008B20BA">
              <w:rPr>
                <w:rFonts w:ascii="Anek Latin" w:hAnsi="Anek Latin" w:cs="Calibri"/>
                <w:sz w:val="22"/>
                <w:szCs w:val="22"/>
              </w:rPr>
              <w:t xml:space="preserve">- </w:t>
            </w:r>
            <w:r w:rsidR="00261001" w:rsidRPr="008B20BA">
              <w:rPr>
                <w:rFonts w:ascii="Anek Latin" w:hAnsi="Anek Latin" w:cs="Calibri"/>
                <w:sz w:val="22"/>
                <w:szCs w:val="22"/>
              </w:rPr>
              <w:t>Należy określić i</w:t>
            </w:r>
            <w:r w:rsidRPr="008B20BA">
              <w:rPr>
                <w:rFonts w:ascii="Anek Latin" w:hAnsi="Anek Latin" w:cs="Calibri"/>
                <w:sz w:val="22"/>
                <w:szCs w:val="22"/>
              </w:rPr>
              <w:t xml:space="preserve">nformacje potwierdzające spełnianie warunku udziału </w:t>
            </w:r>
          </w:p>
          <w:p w14:paraId="70EE249C" w14:textId="77777777" w:rsidR="00E738C2" w:rsidRPr="008B20BA" w:rsidRDefault="00E738C2" w:rsidP="00A624FB">
            <w:pPr>
              <w:jc w:val="center"/>
              <w:rPr>
                <w:rFonts w:ascii="Anek Latin" w:hAnsi="Anek Latin" w:cs="Calibri"/>
                <w:sz w:val="22"/>
                <w:szCs w:val="22"/>
              </w:rPr>
            </w:pPr>
            <w:r w:rsidRPr="008B20BA">
              <w:rPr>
                <w:rFonts w:ascii="Anek Latin" w:hAnsi="Anek Latin" w:cs="Calibri"/>
                <w:sz w:val="22"/>
                <w:szCs w:val="22"/>
              </w:rPr>
              <w:t>w postępowaniu</w:t>
            </w:r>
          </w:p>
        </w:tc>
        <w:tc>
          <w:tcPr>
            <w:tcW w:w="1275" w:type="dxa"/>
            <w:shd w:val="clear" w:color="auto" w:fill="D9D9D9"/>
            <w:vAlign w:val="center"/>
          </w:tcPr>
          <w:p w14:paraId="7AFF67AF" w14:textId="77777777" w:rsidR="00E738C2" w:rsidRPr="008B20BA" w:rsidRDefault="00E738C2" w:rsidP="00A624FB">
            <w:pPr>
              <w:jc w:val="center"/>
              <w:rPr>
                <w:rFonts w:ascii="Anek Latin" w:hAnsi="Anek Latin" w:cs="Calibri"/>
                <w:b/>
                <w:sz w:val="22"/>
                <w:szCs w:val="22"/>
              </w:rPr>
            </w:pPr>
            <w:r w:rsidRPr="008B20BA">
              <w:rPr>
                <w:rFonts w:ascii="Anek Latin" w:hAnsi="Anek Latin" w:cs="Calibri"/>
                <w:b/>
                <w:sz w:val="22"/>
                <w:szCs w:val="22"/>
              </w:rPr>
              <w:t xml:space="preserve">Wartość brutto </w:t>
            </w:r>
            <w:r w:rsidR="00261001" w:rsidRPr="008B20BA">
              <w:rPr>
                <w:rFonts w:ascii="Anek Latin" w:hAnsi="Anek Latin" w:cs="Calibri"/>
                <w:bCs/>
                <w:sz w:val="22"/>
                <w:szCs w:val="22"/>
              </w:rPr>
              <w:t>wykonanej usługi</w:t>
            </w:r>
          </w:p>
        </w:tc>
        <w:tc>
          <w:tcPr>
            <w:tcW w:w="1418" w:type="dxa"/>
            <w:shd w:val="clear" w:color="auto" w:fill="D9D9D9"/>
            <w:vAlign w:val="center"/>
          </w:tcPr>
          <w:p w14:paraId="33399DE2" w14:textId="77777777" w:rsidR="00E738C2" w:rsidRPr="008B20BA" w:rsidRDefault="00E738C2" w:rsidP="00261001">
            <w:pPr>
              <w:jc w:val="center"/>
              <w:rPr>
                <w:rFonts w:ascii="Anek Latin" w:hAnsi="Anek Latin" w:cs="Calibri"/>
                <w:sz w:val="22"/>
                <w:szCs w:val="22"/>
              </w:rPr>
            </w:pPr>
            <w:r w:rsidRPr="008B20BA">
              <w:rPr>
                <w:rFonts w:ascii="Anek Latin" w:hAnsi="Anek Latin" w:cs="Calibri"/>
                <w:b/>
                <w:sz w:val="22"/>
                <w:szCs w:val="22"/>
              </w:rPr>
              <w:t>Data rozpoczęcia</w:t>
            </w:r>
            <w:r w:rsidRPr="008B20BA">
              <w:rPr>
                <w:rFonts w:ascii="Anek Latin" w:hAnsi="Anek Latin" w:cs="Calibri"/>
                <w:sz w:val="22"/>
                <w:szCs w:val="22"/>
              </w:rPr>
              <w:t xml:space="preserve"> </w:t>
            </w:r>
            <w:r w:rsidR="001D6ADE" w:rsidRPr="008B20BA">
              <w:rPr>
                <w:rFonts w:ascii="Anek Latin" w:hAnsi="Anek Latin" w:cs="Calibri"/>
                <w:sz w:val="22"/>
                <w:szCs w:val="22"/>
              </w:rPr>
              <w:t xml:space="preserve">wykonanej </w:t>
            </w:r>
            <w:r w:rsidR="00261001" w:rsidRPr="008B20BA">
              <w:rPr>
                <w:rFonts w:ascii="Anek Latin" w:hAnsi="Anek Latin" w:cs="Calibri"/>
                <w:sz w:val="22"/>
                <w:szCs w:val="22"/>
              </w:rPr>
              <w:t>usługi</w:t>
            </w:r>
          </w:p>
        </w:tc>
        <w:tc>
          <w:tcPr>
            <w:tcW w:w="1446" w:type="dxa"/>
            <w:shd w:val="clear" w:color="auto" w:fill="D9D9D9"/>
            <w:vAlign w:val="center"/>
          </w:tcPr>
          <w:p w14:paraId="446AC3F0" w14:textId="77777777" w:rsidR="00E738C2" w:rsidRPr="008B20BA" w:rsidRDefault="00E738C2" w:rsidP="00261001">
            <w:pPr>
              <w:jc w:val="center"/>
              <w:rPr>
                <w:rFonts w:ascii="Anek Latin" w:hAnsi="Anek Latin" w:cs="Calibri"/>
                <w:sz w:val="22"/>
                <w:szCs w:val="22"/>
              </w:rPr>
            </w:pPr>
            <w:r w:rsidRPr="008B20BA">
              <w:rPr>
                <w:rFonts w:ascii="Anek Latin" w:hAnsi="Anek Latin" w:cs="Calibri"/>
                <w:b/>
                <w:sz w:val="22"/>
                <w:szCs w:val="22"/>
              </w:rPr>
              <w:t xml:space="preserve">Data zakończenia </w:t>
            </w:r>
            <w:r w:rsidR="001D6ADE" w:rsidRPr="008B20BA">
              <w:rPr>
                <w:rFonts w:ascii="Anek Latin" w:hAnsi="Anek Latin" w:cs="Calibri"/>
                <w:bCs/>
                <w:sz w:val="22"/>
                <w:szCs w:val="22"/>
              </w:rPr>
              <w:t xml:space="preserve">wykonanej </w:t>
            </w:r>
            <w:r w:rsidR="00261001" w:rsidRPr="008B20BA">
              <w:rPr>
                <w:rFonts w:ascii="Anek Latin" w:hAnsi="Anek Latin" w:cs="Calibri"/>
                <w:sz w:val="22"/>
                <w:szCs w:val="22"/>
              </w:rPr>
              <w:t>usługi</w:t>
            </w:r>
          </w:p>
        </w:tc>
        <w:tc>
          <w:tcPr>
            <w:tcW w:w="1956" w:type="dxa"/>
            <w:shd w:val="clear" w:color="auto" w:fill="D9D9D9"/>
            <w:vAlign w:val="center"/>
          </w:tcPr>
          <w:p w14:paraId="4EEBAA0D" w14:textId="77777777" w:rsidR="00E738C2" w:rsidRPr="008B20BA" w:rsidRDefault="00E738C2" w:rsidP="00A624FB">
            <w:pPr>
              <w:jc w:val="center"/>
              <w:rPr>
                <w:rFonts w:ascii="Anek Latin" w:hAnsi="Anek Latin" w:cs="Calibri"/>
                <w:sz w:val="22"/>
                <w:szCs w:val="22"/>
              </w:rPr>
            </w:pPr>
            <w:r w:rsidRPr="008B20BA">
              <w:rPr>
                <w:rFonts w:ascii="Anek Latin" w:hAnsi="Anek Latin" w:cs="Calibri"/>
                <w:b/>
                <w:sz w:val="22"/>
                <w:szCs w:val="22"/>
              </w:rPr>
              <w:t>Podmiot</w:t>
            </w:r>
            <w:r w:rsidRPr="008B20BA">
              <w:rPr>
                <w:rFonts w:ascii="Anek Latin" w:hAnsi="Anek Latin" w:cs="Calibri"/>
                <w:sz w:val="22"/>
                <w:szCs w:val="22"/>
              </w:rPr>
              <w:t xml:space="preserve">, na rzecz, którego </w:t>
            </w:r>
            <w:r w:rsidR="00261001" w:rsidRPr="008B20BA">
              <w:rPr>
                <w:rFonts w:ascii="Anek Latin" w:hAnsi="Anek Latin" w:cs="Calibri"/>
                <w:sz w:val="22"/>
                <w:szCs w:val="22"/>
              </w:rPr>
              <w:t>usługa</w:t>
            </w:r>
            <w:r w:rsidR="002E2C6D" w:rsidRPr="008B20BA">
              <w:rPr>
                <w:rFonts w:ascii="Anek Latin" w:hAnsi="Anek Latin" w:cs="Calibri"/>
                <w:sz w:val="22"/>
                <w:szCs w:val="22"/>
              </w:rPr>
              <w:t xml:space="preserve"> została wykonana (nazwa, </w:t>
            </w:r>
            <w:r w:rsidRPr="008B20BA">
              <w:rPr>
                <w:rFonts w:ascii="Anek Latin" w:hAnsi="Anek Latin" w:cs="Calibri"/>
                <w:sz w:val="22"/>
                <w:szCs w:val="22"/>
              </w:rPr>
              <w:t xml:space="preserve">adres, </w:t>
            </w:r>
            <w:r w:rsidR="00261001" w:rsidRPr="008B20BA">
              <w:rPr>
                <w:rFonts w:ascii="Anek Latin" w:hAnsi="Anek Latin" w:cs="Calibri"/>
                <w:sz w:val="22"/>
                <w:szCs w:val="22"/>
              </w:rPr>
              <w:br/>
            </w:r>
            <w:r w:rsidRPr="008B20BA">
              <w:rPr>
                <w:rFonts w:ascii="Anek Latin" w:hAnsi="Anek Latin" w:cs="Calibri"/>
                <w:sz w:val="22"/>
                <w:szCs w:val="22"/>
              </w:rPr>
              <w:t xml:space="preserve">nr telefonu </w:t>
            </w:r>
            <w:r w:rsidR="00261001" w:rsidRPr="008B20BA">
              <w:rPr>
                <w:rFonts w:ascii="Anek Latin" w:hAnsi="Anek Latin" w:cs="Calibri"/>
                <w:sz w:val="22"/>
                <w:szCs w:val="22"/>
              </w:rPr>
              <w:br/>
            </w:r>
            <w:r w:rsidRPr="008B20BA">
              <w:rPr>
                <w:rFonts w:ascii="Anek Latin" w:hAnsi="Anek Latin" w:cs="Calibri"/>
                <w:sz w:val="22"/>
                <w:szCs w:val="22"/>
              </w:rPr>
              <w:t>do kontaktu)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41E782B9" w14:textId="77777777" w:rsidR="00E738C2" w:rsidRPr="008B20BA" w:rsidRDefault="00E738C2" w:rsidP="00A624FB">
            <w:pPr>
              <w:jc w:val="center"/>
              <w:rPr>
                <w:rFonts w:ascii="Anek Latin" w:hAnsi="Anek Latin" w:cs="Calibri"/>
                <w:sz w:val="22"/>
                <w:szCs w:val="22"/>
              </w:rPr>
            </w:pPr>
            <w:r w:rsidRPr="008B20BA">
              <w:rPr>
                <w:rFonts w:ascii="Anek Latin" w:hAnsi="Anek Latin" w:cs="Calibri"/>
                <w:b/>
                <w:sz w:val="22"/>
                <w:szCs w:val="22"/>
              </w:rPr>
              <w:t>Nazwa Wykonawcy</w:t>
            </w:r>
            <w:r w:rsidR="002E2C6D" w:rsidRPr="008B20BA">
              <w:rPr>
                <w:rFonts w:ascii="Anek Latin" w:hAnsi="Anek Latin" w:cs="Calibri"/>
                <w:sz w:val="22"/>
                <w:szCs w:val="22"/>
              </w:rPr>
              <w:t>, którego dotyczy</w:t>
            </w:r>
            <w:r w:rsidRPr="008B20BA">
              <w:rPr>
                <w:rFonts w:ascii="Anek Latin" w:hAnsi="Anek Latin" w:cs="Calibri"/>
                <w:sz w:val="22"/>
                <w:szCs w:val="22"/>
              </w:rPr>
              <w:t>*</w:t>
            </w:r>
          </w:p>
        </w:tc>
      </w:tr>
      <w:tr w:rsidR="002E2C6D" w:rsidRPr="008B20BA" w14:paraId="14BE84EE" w14:textId="77777777" w:rsidTr="008B20BA">
        <w:tc>
          <w:tcPr>
            <w:tcW w:w="426" w:type="dxa"/>
            <w:shd w:val="clear" w:color="auto" w:fill="auto"/>
          </w:tcPr>
          <w:p w14:paraId="26DE7137" w14:textId="77777777" w:rsidR="00E738C2" w:rsidRPr="008B20BA" w:rsidRDefault="00E738C2" w:rsidP="00A624FB">
            <w:pPr>
              <w:jc w:val="both"/>
              <w:rPr>
                <w:rFonts w:ascii="Anek Latin" w:hAnsi="Anek Latin" w:cs="Calibri"/>
                <w:b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14:paraId="3EAA0460" w14:textId="77777777" w:rsidR="00E738C2" w:rsidRPr="008B20BA" w:rsidRDefault="00E738C2" w:rsidP="00A624FB">
            <w:pPr>
              <w:jc w:val="both"/>
              <w:rPr>
                <w:rFonts w:ascii="Anek Latin" w:hAnsi="Anek Latin" w:cs="Calibri"/>
                <w:b/>
                <w:sz w:val="22"/>
                <w:szCs w:val="22"/>
              </w:rPr>
            </w:pPr>
          </w:p>
          <w:p w14:paraId="1B76B5F6" w14:textId="77777777" w:rsidR="00E738C2" w:rsidRPr="008B20BA" w:rsidRDefault="00E738C2" w:rsidP="00A624FB">
            <w:pPr>
              <w:jc w:val="both"/>
              <w:rPr>
                <w:rFonts w:ascii="Anek Latin" w:hAnsi="Anek Latin" w:cs="Calibri"/>
                <w:b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14:paraId="342F651A" w14:textId="77777777" w:rsidR="00E738C2" w:rsidRPr="008B20BA" w:rsidRDefault="00E738C2" w:rsidP="00A624FB">
            <w:pPr>
              <w:jc w:val="both"/>
              <w:rPr>
                <w:rFonts w:ascii="Anek Latin" w:hAnsi="Anek Latin" w:cs="Calibri"/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19465BE8" w14:textId="77777777" w:rsidR="00E738C2" w:rsidRPr="008B20BA" w:rsidRDefault="00E738C2" w:rsidP="00A624FB">
            <w:pPr>
              <w:jc w:val="both"/>
              <w:rPr>
                <w:rFonts w:ascii="Anek Latin" w:hAnsi="Anek Latin" w:cs="Calibri"/>
                <w:b/>
                <w:sz w:val="22"/>
                <w:szCs w:val="22"/>
              </w:rPr>
            </w:pPr>
          </w:p>
        </w:tc>
        <w:tc>
          <w:tcPr>
            <w:tcW w:w="1446" w:type="dxa"/>
            <w:shd w:val="clear" w:color="auto" w:fill="auto"/>
          </w:tcPr>
          <w:p w14:paraId="3B40955E" w14:textId="77777777" w:rsidR="00E738C2" w:rsidRPr="008B20BA" w:rsidRDefault="00E738C2" w:rsidP="00A624FB">
            <w:pPr>
              <w:jc w:val="both"/>
              <w:rPr>
                <w:rFonts w:ascii="Anek Latin" w:hAnsi="Anek Latin" w:cs="Calibri"/>
                <w:b/>
                <w:sz w:val="22"/>
                <w:szCs w:val="22"/>
              </w:rPr>
            </w:pPr>
          </w:p>
        </w:tc>
        <w:tc>
          <w:tcPr>
            <w:tcW w:w="1956" w:type="dxa"/>
            <w:shd w:val="clear" w:color="auto" w:fill="auto"/>
          </w:tcPr>
          <w:p w14:paraId="37AF18EE" w14:textId="77777777" w:rsidR="00E738C2" w:rsidRPr="008B20BA" w:rsidRDefault="00E738C2" w:rsidP="00A624FB">
            <w:pPr>
              <w:jc w:val="both"/>
              <w:rPr>
                <w:rFonts w:ascii="Anek Latin" w:hAnsi="Anek Latin" w:cs="Calibri"/>
                <w:b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14:paraId="535C3DDF" w14:textId="77777777" w:rsidR="00E738C2" w:rsidRPr="008B20BA" w:rsidRDefault="00E738C2" w:rsidP="00A624FB">
            <w:pPr>
              <w:jc w:val="both"/>
              <w:rPr>
                <w:rFonts w:ascii="Anek Latin" w:hAnsi="Anek Latin" w:cs="Calibri"/>
                <w:b/>
                <w:sz w:val="22"/>
                <w:szCs w:val="22"/>
              </w:rPr>
            </w:pPr>
          </w:p>
        </w:tc>
      </w:tr>
      <w:tr w:rsidR="002E2C6D" w:rsidRPr="008B20BA" w14:paraId="0244FEA3" w14:textId="77777777" w:rsidTr="008B20BA">
        <w:tc>
          <w:tcPr>
            <w:tcW w:w="426" w:type="dxa"/>
            <w:shd w:val="clear" w:color="auto" w:fill="auto"/>
          </w:tcPr>
          <w:p w14:paraId="6BFE6E08" w14:textId="77777777" w:rsidR="00E738C2" w:rsidRPr="008B20BA" w:rsidRDefault="00E738C2" w:rsidP="00A624FB">
            <w:pPr>
              <w:jc w:val="both"/>
              <w:rPr>
                <w:rFonts w:ascii="Anek Latin" w:hAnsi="Anek Latin" w:cs="Calibri"/>
                <w:b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14:paraId="1AD0255D" w14:textId="77777777" w:rsidR="00E738C2" w:rsidRPr="008B20BA" w:rsidRDefault="00E738C2" w:rsidP="00A624FB">
            <w:pPr>
              <w:jc w:val="both"/>
              <w:rPr>
                <w:rFonts w:ascii="Anek Latin" w:hAnsi="Anek Latin" w:cs="Calibri"/>
                <w:b/>
                <w:sz w:val="22"/>
                <w:szCs w:val="22"/>
              </w:rPr>
            </w:pPr>
          </w:p>
          <w:p w14:paraId="3E362F63" w14:textId="77777777" w:rsidR="00E738C2" w:rsidRPr="008B20BA" w:rsidRDefault="00E738C2" w:rsidP="00A624FB">
            <w:pPr>
              <w:jc w:val="both"/>
              <w:rPr>
                <w:rFonts w:ascii="Anek Latin" w:hAnsi="Anek Latin" w:cs="Calibri"/>
                <w:b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14:paraId="3FC4B132" w14:textId="77777777" w:rsidR="00E738C2" w:rsidRPr="008B20BA" w:rsidRDefault="00E738C2" w:rsidP="00A624FB">
            <w:pPr>
              <w:jc w:val="both"/>
              <w:rPr>
                <w:rFonts w:ascii="Anek Latin" w:hAnsi="Anek Latin" w:cs="Calibri"/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77CEA8E5" w14:textId="77777777" w:rsidR="00E738C2" w:rsidRPr="008B20BA" w:rsidRDefault="00E738C2" w:rsidP="00A624FB">
            <w:pPr>
              <w:jc w:val="both"/>
              <w:rPr>
                <w:rFonts w:ascii="Anek Latin" w:hAnsi="Anek Latin" w:cs="Calibri"/>
                <w:b/>
                <w:sz w:val="22"/>
                <w:szCs w:val="22"/>
              </w:rPr>
            </w:pPr>
          </w:p>
        </w:tc>
        <w:tc>
          <w:tcPr>
            <w:tcW w:w="1446" w:type="dxa"/>
            <w:shd w:val="clear" w:color="auto" w:fill="auto"/>
          </w:tcPr>
          <w:p w14:paraId="4E32624F" w14:textId="77777777" w:rsidR="00E738C2" w:rsidRPr="008B20BA" w:rsidRDefault="00E738C2" w:rsidP="00A624FB">
            <w:pPr>
              <w:jc w:val="both"/>
              <w:rPr>
                <w:rFonts w:ascii="Anek Latin" w:hAnsi="Anek Latin" w:cs="Calibri"/>
                <w:b/>
                <w:sz w:val="22"/>
                <w:szCs w:val="22"/>
              </w:rPr>
            </w:pPr>
          </w:p>
        </w:tc>
        <w:tc>
          <w:tcPr>
            <w:tcW w:w="1956" w:type="dxa"/>
            <w:shd w:val="clear" w:color="auto" w:fill="auto"/>
          </w:tcPr>
          <w:p w14:paraId="7DF25A1F" w14:textId="77777777" w:rsidR="00E738C2" w:rsidRPr="008B20BA" w:rsidRDefault="00E738C2" w:rsidP="00A624FB">
            <w:pPr>
              <w:jc w:val="both"/>
              <w:rPr>
                <w:rFonts w:ascii="Anek Latin" w:hAnsi="Anek Latin" w:cs="Calibri"/>
                <w:b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14:paraId="557846E7" w14:textId="77777777" w:rsidR="00E738C2" w:rsidRPr="008B20BA" w:rsidRDefault="00E738C2" w:rsidP="00A624FB">
            <w:pPr>
              <w:jc w:val="both"/>
              <w:rPr>
                <w:rFonts w:ascii="Anek Latin" w:hAnsi="Anek Latin" w:cs="Calibri"/>
                <w:b/>
                <w:sz w:val="22"/>
                <w:szCs w:val="22"/>
              </w:rPr>
            </w:pPr>
          </w:p>
        </w:tc>
      </w:tr>
      <w:tr w:rsidR="00932585" w:rsidRPr="008B20BA" w14:paraId="3D350065" w14:textId="77777777" w:rsidTr="008B20BA">
        <w:tc>
          <w:tcPr>
            <w:tcW w:w="426" w:type="dxa"/>
            <w:shd w:val="clear" w:color="auto" w:fill="auto"/>
          </w:tcPr>
          <w:p w14:paraId="2BE96A37" w14:textId="77777777" w:rsidR="00932585" w:rsidRPr="008B20BA" w:rsidRDefault="00932585" w:rsidP="00A624FB">
            <w:pPr>
              <w:jc w:val="both"/>
              <w:rPr>
                <w:rFonts w:ascii="Anek Latin" w:hAnsi="Anek Latin" w:cs="Calibri"/>
                <w:b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14:paraId="349C7FE6" w14:textId="77777777" w:rsidR="00932585" w:rsidRPr="008B20BA" w:rsidRDefault="00932585" w:rsidP="00A624FB">
            <w:pPr>
              <w:jc w:val="both"/>
              <w:rPr>
                <w:rFonts w:ascii="Anek Latin" w:hAnsi="Anek Latin" w:cs="Calibri"/>
                <w:b/>
                <w:sz w:val="22"/>
                <w:szCs w:val="22"/>
              </w:rPr>
            </w:pPr>
          </w:p>
          <w:p w14:paraId="72E362B5" w14:textId="77777777" w:rsidR="00932585" w:rsidRPr="008B20BA" w:rsidRDefault="00932585" w:rsidP="00A624FB">
            <w:pPr>
              <w:jc w:val="both"/>
              <w:rPr>
                <w:rFonts w:ascii="Anek Latin" w:hAnsi="Anek Latin" w:cs="Calibri"/>
                <w:b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14:paraId="184EB6E3" w14:textId="77777777" w:rsidR="00932585" w:rsidRPr="008B20BA" w:rsidRDefault="00932585" w:rsidP="00A624FB">
            <w:pPr>
              <w:jc w:val="both"/>
              <w:rPr>
                <w:rFonts w:ascii="Anek Latin" w:hAnsi="Anek Latin" w:cs="Calibri"/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1ECAE321" w14:textId="77777777" w:rsidR="00932585" w:rsidRPr="008B20BA" w:rsidRDefault="00932585" w:rsidP="00A624FB">
            <w:pPr>
              <w:jc w:val="both"/>
              <w:rPr>
                <w:rFonts w:ascii="Anek Latin" w:hAnsi="Anek Latin" w:cs="Calibri"/>
                <w:b/>
                <w:sz w:val="22"/>
                <w:szCs w:val="22"/>
              </w:rPr>
            </w:pPr>
          </w:p>
        </w:tc>
        <w:tc>
          <w:tcPr>
            <w:tcW w:w="1446" w:type="dxa"/>
            <w:shd w:val="clear" w:color="auto" w:fill="auto"/>
          </w:tcPr>
          <w:p w14:paraId="68783976" w14:textId="77777777" w:rsidR="00932585" w:rsidRPr="008B20BA" w:rsidRDefault="00932585" w:rsidP="00A624FB">
            <w:pPr>
              <w:jc w:val="both"/>
              <w:rPr>
                <w:rFonts w:ascii="Anek Latin" w:hAnsi="Anek Latin" w:cs="Calibri"/>
                <w:b/>
                <w:sz w:val="22"/>
                <w:szCs w:val="22"/>
              </w:rPr>
            </w:pPr>
          </w:p>
        </w:tc>
        <w:tc>
          <w:tcPr>
            <w:tcW w:w="1956" w:type="dxa"/>
            <w:shd w:val="clear" w:color="auto" w:fill="auto"/>
          </w:tcPr>
          <w:p w14:paraId="674140DA" w14:textId="77777777" w:rsidR="00932585" w:rsidRPr="008B20BA" w:rsidRDefault="00932585" w:rsidP="00A624FB">
            <w:pPr>
              <w:jc w:val="both"/>
              <w:rPr>
                <w:rFonts w:ascii="Anek Latin" w:hAnsi="Anek Latin" w:cs="Calibri"/>
                <w:b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14:paraId="4D61D4FE" w14:textId="77777777" w:rsidR="00932585" w:rsidRPr="008B20BA" w:rsidRDefault="00932585" w:rsidP="00A624FB">
            <w:pPr>
              <w:jc w:val="both"/>
              <w:rPr>
                <w:rFonts w:ascii="Anek Latin" w:hAnsi="Anek Latin" w:cs="Calibri"/>
                <w:b/>
                <w:sz w:val="22"/>
                <w:szCs w:val="22"/>
              </w:rPr>
            </w:pPr>
          </w:p>
        </w:tc>
      </w:tr>
    </w:tbl>
    <w:p w14:paraId="355D00A7" w14:textId="77777777" w:rsidR="002E2C6D" w:rsidRPr="008B20BA" w:rsidRDefault="002E2C6D" w:rsidP="002E2C6D">
      <w:pPr>
        <w:jc w:val="both"/>
        <w:rPr>
          <w:rFonts w:ascii="Anek Latin" w:hAnsi="Anek Latin" w:cs="Calibri"/>
          <w:sz w:val="22"/>
          <w:szCs w:val="22"/>
        </w:rPr>
      </w:pPr>
      <w:r w:rsidRPr="008B20BA">
        <w:rPr>
          <w:rFonts w:ascii="Anek Latin" w:hAnsi="Anek Latin" w:cs="Calibri"/>
          <w:sz w:val="22"/>
          <w:szCs w:val="22"/>
        </w:rPr>
        <w:t>* Wypełniają wykonawcy wspólnie ubiegający się o udzielenie niniejszego zamówienia</w:t>
      </w:r>
    </w:p>
    <w:p w14:paraId="4BEED7F7" w14:textId="77777777" w:rsidR="00FD77D4" w:rsidRDefault="00FD77D4" w:rsidP="002E2C6D">
      <w:pPr>
        <w:spacing w:line="276" w:lineRule="auto"/>
        <w:ind w:right="-1"/>
        <w:jc w:val="both"/>
        <w:rPr>
          <w:rFonts w:ascii="Calibri" w:hAnsi="Calibri" w:cs="Calibri"/>
          <w:sz w:val="22"/>
          <w:szCs w:val="22"/>
          <w:u w:val="single"/>
        </w:rPr>
      </w:pPr>
    </w:p>
    <w:p w14:paraId="24DFFBA5" w14:textId="77777777" w:rsidR="00715584" w:rsidRDefault="00715584" w:rsidP="002E2C6D">
      <w:pPr>
        <w:spacing w:line="276" w:lineRule="auto"/>
        <w:ind w:right="-1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2A48DD0F" w14:textId="77777777" w:rsidR="008B20BA" w:rsidRPr="008B20BA" w:rsidRDefault="008B20BA" w:rsidP="008B20BA">
      <w:pPr>
        <w:spacing w:line="276" w:lineRule="auto"/>
        <w:ind w:right="-1"/>
        <w:jc w:val="both"/>
        <w:rPr>
          <w:rFonts w:ascii="Anek Latin" w:hAnsi="Anek Latin"/>
          <w:sz w:val="22"/>
          <w:szCs w:val="22"/>
        </w:rPr>
      </w:pPr>
      <w:r w:rsidRPr="008B20BA">
        <w:rPr>
          <w:rFonts w:ascii="Anek Latin" w:hAnsi="Anek Latin"/>
          <w:sz w:val="22"/>
          <w:szCs w:val="22"/>
          <w:u w:val="single"/>
        </w:rPr>
        <w:t>UWAGA</w:t>
      </w:r>
      <w:r w:rsidRPr="008B20BA">
        <w:rPr>
          <w:rFonts w:ascii="Anek Latin" w:hAnsi="Anek Latin"/>
          <w:sz w:val="22"/>
          <w:szCs w:val="22"/>
        </w:rPr>
        <w:t>: Do wykazu należy dołączyć dowody określające, czy wyżej wymienione roboty zostały wykonane należycie, przy czym dowodami, o których mowa, są referencje bądź inne dokumenty wystawione przez podmiot, na rzecz którego roboty były wykonywane, a w przypadku świadczeń okresowych lub ciągłych są wykonywane, a jeżeli z uzasadnionej przyczyny o obiektywnym charakterze wykonawca nie jest w stanie uzyskać tych dokumentów – inne odpowiednie dokumenty.</w:t>
      </w:r>
    </w:p>
    <w:p w14:paraId="1C677707" w14:textId="77777777" w:rsidR="009C3828" w:rsidRDefault="009C3828" w:rsidP="002E2C6D">
      <w:pPr>
        <w:spacing w:line="276" w:lineRule="auto"/>
        <w:ind w:right="-1"/>
        <w:jc w:val="both"/>
        <w:rPr>
          <w:rFonts w:ascii="Calibri" w:hAnsi="Calibri" w:cs="Calibri"/>
          <w:sz w:val="22"/>
          <w:szCs w:val="22"/>
        </w:rPr>
      </w:pPr>
    </w:p>
    <w:p w14:paraId="484DFEC4" w14:textId="77777777" w:rsidR="009C3828" w:rsidRDefault="009C3828" w:rsidP="002E2C6D">
      <w:pPr>
        <w:spacing w:line="276" w:lineRule="auto"/>
        <w:ind w:right="-1"/>
        <w:jc w:val="both"/>
        <w:rPr>
          <w:rFonts w:ascii="Calibri" w:hAnsi="Calibri" w:cs="Calibri"/>
          <w:sz w:val="22"/>
          <w:szCs w:val="22"/>
        </w:rPr>
      </w:pPr>
    </w:p>
    <w:sectPr w:rsidR="009C3828" w:rsidSect="009B3969">
      <w:headerReference w:type="default" r:id="rId8"/>
      <w:footerReference w:type="default" r:id="rId9"/>
      <w:pgSz w:w="11906" w:h="16838"/>
      <w:pgMar w:top="1390" w:right="1417" w:bottom="1276" w:left="1134" w:header="567" w:footer="397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66E138" w14:textId="77777777" w:rsidR="009F7B97" w:rsidRDefault="009F7B97">
      <w:r>
        <w:separator/>
      </w:r>
    </w:p>
  </w:endnote>
  <w:endnote w:type="continuationSeparator" w:id="0">
    <w:p w14:paraId="25B87038" w14:textId="77777777" w:rsidR="009F7B97" w:rsidRDefault="009F7B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ek Latin">
    <w:panose1 w:val="00000000000000000000"/>
    <w:charset w:val="EE"/>
    <w:family w:val="auto"/>
    <w:pitch w:val="variable"/>
    <w:sig w:usb0="A000007F" w:usb1="00000043" w:usb2="00000000" w:usb3="00000000" w:csb0="000001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0B2264" w14:textId="77777777" w:rsidR="00CC7805" w:rsidRDefault="00CC780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C7FF93" w14:textId="77777777" w:rsidR="009F7B97" w:rsidRDefault="009F7B97">
      <w:r>
        <w:separator/>
      </w:r>
    </w:p>
  </w:footnote>
  <w:footnote w:type="continuationSeparator" w:id="0">
    <w:p w14:paraId="1077CFF1" w14:textId="77777777" w:rsidR="009F7B97" w:rsidRDefault="009F7B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F7F232" w14:textId="77777777" w:rsidR="00C65A54" w:rsidRDefault="00C65A54" w:rsidP="00C65A54">
    <w:pPr>
      <w:pStyle w:val="Nagwek"/>
      <w:jc w:val="right"/>
      <w:rPr>
        <w:rFonts w:ascii="Calibri Light" w:hAnsi="Calibri Light" w:cs="Calibri Light"/>
        <w:i/>
        <w:color w:val="000000"/>
        <w:sz w:val="16"/>
        <w:szCs w:val="16"/>
      </w:rPr>
    </w:pPr>
  </w:p>
  <w:p w14:paraId="64132EBF" w14:textId="77777777" w:rsidR="00C65A54" w:rsidRDefault="00C65A54" w:rsidP="00C65A54">
    <w:pPr>
      <w:pStyle w:val="Nagwek"/>
      <w:jc w:val="right"/>
      <w:rPr>
        <w:rFonts w:ascii="Calibri Light" w:hAnsi="Calibri Light" w:cs="Calibri Light"/>
        <w:i/>
        <w:color w:val="000000"/>
        <w:sz w:val="16"/>
        <w:szCs w:val="16"/>
      </w:rPr>
    </w:pPr>
  </w:p>
  <w:p w14:paraId="4EF53345" w14:textId="77777777" w:rsidR="00C65A54" w:rsidRDefault="00C65A54" w:rsidP="00C65A54">
    <w:pPr>
      <w:pStyle w:val="Nagwek"/>
      <w:jc w:val="right"/>
      <w:rPr>
        <w:rFonts w:ascii="Calibri Light" w:hAnsi="Calibri Light" w:cs="Calibri Light"/>
        <w:i/>
        <w:color w:val="000000"/>
        <w:sz w:val="16"/>
        <w:szCs w:val="16"/>
      </w:rPr>
    </w:pPr>
  </w:p>
  <w:p w14:paraId="2FBCCEC3" w14:textId="278BFF39" w:rsidR="00C65A54" w:rsidRPr="008B20BA" w:rsidRDefault="00C65A54" w:rsidP="00C65A54">
    <w:pPr>
      <w:pStyle w:val="Nagwek"/>
      <w:jc w:val="right"/>
      <w:rPr>
        <w:rFonts w:ascii="Anek Latin" w:hAnsi="Anek Latin"/>
      </w:rPr>
    </w:pPr>
    <w:r w:rsidRPr="008B20BA">
      <w:rPr>
        <w:rFonts w:ascii="Anek Latin" w:hAnsi="Anek Latin" w:cs="Calibri Light"/>
        <w:i/>
        <w:color w:val="000000"/>
        <w:sz w:val="16"/>
        <w:szCs w:val="16"/>
      </w:rPr>
      <w:t>Załącznik nr 1</w:t>
    </w:r>
    <w:r w:rsidR="008B20BA" w:rsidRPr="008B20BA">
      <w:rPr>
        <w:rFonts w:ascii="Anek Latin" w:hAnsi="Anek Latin" w:cs="Calibri Light"/>
        <w:i/>
        <w:color w:val="000000"/>
        <w:sz w:val="16"/>
        <w:szCs w:val="16"/>
      </w:rPr>
      <w:t>1</w:t>
    </w:r>
    <w:r w:rsidRPr="008B20BA">
      <w:rPr>
        <w:rFonts w:ascii="Anek Latin" w:hAnsi="Anek Latin" w:cs="Calibri Light"/>
        <w:i/>
        <w:color w:val="000000"/>
        <w:sz w:val="16"/>
        <w:szCs w:val="16"/>
      </w:rPr>
      <w:t xml:space="preserve"> do SWZ– wykaz </w:t>
    </w:r>
    <w:r w:rsidR="008B20BA" w:rsidRPr="008B20BA">
      <w:rPr>
        <w:rFonts w:ascii="Anek Latin" w:hAnsi="Anek Latin" w:cs="Calibri Light"/>
        <w:i/>
        <w:color w:val="000000"/>
        <w:sz w:val="16"/>
        <w:szCs w:val="16"/>
      </w:rPr>
      <w:t>robót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lowerLetter"/>
      <w:pStyle w:val="Nagwek1"/>
      <w:lvlText w:val="%1)"/>
      <w:lvlJc w:val="left"/>
      <w:pPr>
        <w:tabs>
          <w:tab w:val="num" w:pos="0"/>
        </w:tabs>
        <w:ind w:left="1168" w:hanging="360"/>
      </w:pPr>
      <w:rPr>
        <w:rFonts w:ascii="Arial" w:hAnsi="Arial" w:cs="Arial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540" w:firstLine="0"/>
      </w:pPr>
      <w:rPr>
        <w:rFonts w:ascii="Symbol" w:hAnsi="Symbol" w:cs="Symbol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4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54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54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54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54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54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54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540" w:firstLine="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1428" w:hanging="360"/>
      </w:pPr>
      <w:rPr>
        <w:rFonts w:ascii="Arial" w:hAnsi="Arial" w:cs="Arial"/>
        <w:b w:val="0"/>
        <w:bCs w:val="0"/>
        <w:sz w:val="22"/>
        <w:szCs w:val="22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0"/>
        </w:tabs>
        <w:ind w:left="540" w:hanging="360"/>
      </w:pPr>
      <w:rPr>
        <w:rFonts w:ascii="Arial" w:hAnsi="Arial" w:hint="default"/>
      </w:rPr>
    </w:lvl>
  </w:abstractNum>
  <w:abstractNum w:abstractNumId="4" w15:restartNumberingAfterBreak="0">
    <w:nsid w:val="00000005"/>
    <w:multiLevelType w:val="singleLevel"/>
    <w:tmpl w:val="00000005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 w:hint="default"/>
        <w:b w:val="0"/>
        <w:bCs w:val="0"/>
        <w:sz w:val="24"/>
        <w:szCs w:val="24"/>
      </w:rPr>
    </w:lvl>
  </w:abstractNum>
  <w:abstractNum w:abstractNumId="5" w15:restartNumberingAfterBreak="0">
    <w:nsid w:val="00000006"/>
    <w:multiLevelType w:val="multilevel"/>
    <w:tmpl w:val="F1C6D656"/>
    <w:name w:val="WW8Num10"/>
    <w:lvl w:ilvl="0">
      <w:start w:val="1"/>
      <w:numFmt w:val="lowerLetter"/>
      <w:pStyle w:val="astyl"/>
      <w:lvlText w:val="%1)"/>
      <w:lvlJc w:val="left"/>
      <w:pPr>
        <w:tabs>
          <w:tab w:val="num" w:pos="0"/>
        </w:tabs>
        <w:ind w:left="1168" w:hanging="360"/>
      </w:pPr>
      <w:rPr>
        <w:rFonts w:ascii="Cambria" w:hAnsi="Cambria" w:cs="Symbol"/>
        <w:b w:val="0"/>
        <w:iCs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888" w:hanging="360"/>
      </w:pPr>
      <w:rPr>
        <w:rFonts w:ascii="Cambria" w:hAnsi="Cambria" w:cs="Symbol"/>
        <w:iCs/>
        <w:color w:val="auto"/>
        <w:kern w:val="1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28" w:hanging="180"/>
      </w:pPr>
    </w:lvl>
  </w:abstractNum>
  <w:abstractNum w:abstractNumId="6" w15:restartNumberingAfterBreak="0">
    <w:nsid w:val="00000007"/>
    <w:multiLevelType w:val="multilevel"/>
    <w:tmpl w:val="96DE6B4E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1428" w:hanging="360"/>
      </w:pPr>
      <w:rPr>
        <w:rFonts w:ascii="Cambria" w:hAnsi="Cambria" w:cs="Symbol"/>
        <w:b/>
        <w:iCs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Cambria" w:hAnsi="Cambria" w:cs="Cambria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Cambria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1200" w:hanging="360"/>
      </w:pPr>
      <w:rPr>
        <w:rFonts w:ascii="Symbol" w:hAnsi="Symbol" w:cs="Symbol" w:hint="default"/>
        <w:sz w:val="24"/>
        <w:szCs w:val="24"/>
      </w:rPr>
    </w:lvl>
  </w:abstractNum>
  <w:abstractNum w:abstractNumId="8" w15:restartNumberingAfterBreak="0">
    <w:nsid w:val="0000001C"/>
    <w:multiLevelType w:val="multi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mbria" w:hAnsi="Cambria" w:cs="Cambria"/>
        <w:color w:val="000000"/>
        <w:sz w:val="22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644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464" w:hanging="180"/>
      </w:pPr>
      <w:rPr>
        <w:rFonts w:ascii="Cambria" w:hAnsi="Cambria" w:cs="Cambria"/>
        <w:color w:val="000000"/>
        <w:sz w:val="22"/>
        <w:szCs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0">
    <w:nsid w:val="0000001E"/>
    <w:multiLevelType w:val="multilevel"/>
    <w:tmpl w:val="EDB84190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OpenSymbol" w:hint="default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644" w:hanging="360"/>
      </w:pPr>
      <w:rPr>
        <w:rFonts w:ascii="OpenSymbol" w:hAnsi="OpenSymbol" w:cs="OpenSymbol" w:hint="default"/>
        <w:b w:val="0"/>
        <w:bCs w:val="0"/>
        <w:color w:val="00000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464" w:hanging="180"/>
      </w:pPr>
      <w:rPr>
        <w:rFonts w:cs="Cambria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0" w15:restartNumberingAfterBreak="0">
    <w:nsid w:val="020D4F05"/>
    <w:multiLevelType w:val="hybridMultilevel"/>
    <w:tmpl w:val="5710580C"/>
    <w:lvl w:ilvl="0" w:tplc="B8D4406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1" w15:restartNumberingAfterBreak="0">
    <w:nsid w:val="025C4551"/>
    <w:multiLevelType w:val="hybridMultilevel"/>
    <w:tmpl w:val="FA007C7E"/>
    <w:lvl w:ilvl="0" w:tplc="04150017">
      <w:start w:val="1"/>
      <w:numFmt w:val="lowerLetter"/>
      <w:lvlText w:val="%1)"/>
      <w:lvlJc w:val="left"/>
      <w:pPr>
        <w:ind w:left="1637" w:hanging="360"/>
      </w:p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2" w15:restartNumberingAfterBreak="0">
    <w:nsid w:val="044509D7"/>
    <w:multiLevelType w:val="hybridMultilevel"/>
    <w:tmpl w:val="EC40FDFC"/>
    <w:lvl w:ilvl="0" w:tplc="506A62E6">
      <w:start w:val="1"/>
      <w:numFmt w:val="decimal"/>
      <w:lvlText w:val="%1."/>
      <w:lvlJc w:val="left"/>
      <w:pPr>
        <w:ind w:left="644" w:hanging="360"/>
      </w:pPr>
      <w:rPr>
        <w:rFonts w:cs="Times New Roman"/>
        <w:b w:val="0"/>
        <w:bCs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3" w15:restartNumberingAfterBreak="0">
    <w:nsid w:val="0BC95F7A"/>
    <w:multiLevelType w:val="multilevel"/>
    <w:tmpl w:val="B402327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0EDE0AED"/>
    <w:multiLevelType w:val="hybridMultilevel"/>
    <w:tmpl w:val="1FB6D2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F53057E"/>
    <w:multiLevelType w:val="hybridMultilevel"/>
    <w:tmpl w:val="3424D3FC"/>
    <w:lvl w:ilvl="0" w:tplc="0415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 w:tplc="04150001">
      <w:start w:val="1"/>
      <w:numFmt w:val="bullet"/>
      <w:lvlText w:val=""/>
      <w:lvlJc w:val="left"/>
      <w:pPr>
        <w:tabs>
          <w:tab w:val="num" w:pos="2220"/>
        </w:tabs>
        <w:ind w:left="222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6" w15:restartNumberingAfterBreak="0">
    <w:nsid w:val="139606D4"/>
    <w:multiLevelType w:val="hybridMultilevel"/>
    <w:tmpl w:val="240065EE"/>
    <w:lvl w:ilvl="0" w:tplc="1EF057EA">
      <w:start w:val="1"/>
      <w:numFmt w:val="upperLetter"/>
      <w:lvlText w:val="%1."/>
      <w:lvlJc w:val="left"/>
      <w:pPr>
        <w:ind w:left="19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17" w:hanging="360"/>
      </w:pPr>
    </w:lvl>
    <w:lvl w:ilvl="2" w:tplc="0415001B" w:tentative="1">
      <w:start w:val="1"/>
      <w:numFmt w:val="lowerRoman"/>
      <w:lvlText w:val="%3."/>
      <w:lvlJc w:val="right"/>
      <w:pPr>
        <w:ind w:left="3437" w:hanging="180"/>
      </w:pPr>
    </w:lvl>
    <w:lvl w:ilvl="3" w:tplc="0415000F" w:tentative="1">
      <w:start w:val="1"/>
      <w:numFmt w:val="decimal"/>
      <w:lvlText w:val="%4."/>
      <w:lvlJc w:val="left"/>
      <w:pPr>
        <w:ind w:left="4157" w:hanging="360"/>
      </w:pPr>
    </w:lvl>
    <w:lvl w:ilvl="4" w:tplc="04150019" w:tentative="1">
      <w:start w:val="1"/>
      <w:numFmt w:val="lowerLetter"/>
      <w:lvlText w:val="%5."/>
      <w:lvlJc w:val="left"/>
      <w:pPr>
        <w:ind w:left="4877" w:hanging="360"/>
      </w:pPr>
    </w:lvl>
    <w:lvl w:ilvl="5" w:tplc="0415001B" w:tentative="1">
      <w:start w:val="1"/>
      <w:numFmt w:val="lowerRoman"/>
      <w:lvlText w:val="%6."/>
      <w:lvlJc w:val="right"/>
      <w:pPr>
        <w:ind w:left="5597" w:hanging="180"/>
      </w:pPr>
    </w:lvl>
    <w:lvl w:ilvl="6" w:tplc="0415000F" w:tentative="1">
      <w:start w:val="1"/>
      <w:numFmt w:val="decimal"/>
      <w:lvlText w:val="%7."/>
      <w:lvlJc w:val="left"/>
      <w:pPr>
        <w:ind w:left="6317" w:hanging="360"/>
      </w:pPr>
    </w:lvl>
    <w:lvl w:ilvl="7" w:tplc="04150019" w:tentative="1">
      <w:start w:val="1"/>
      <w:numFmt w:val="lowerLetter"/>
      <w:lvlText w:val="%8."/>
      <w:lvlJc w:val="left"/>
      <w:pPr>
        <w:ind w:left="7037" w:hanging="360"/>
      </w:pPr>
    </w:lvl>
    <w:lvl w:ilvl="8" w:tplc="0415001B" w:tentative="1">
      <w:start w:val="1"/>
      <w:numFmt w:val="lowerRoman"/>
      <w:lvlText w:val="%9."/>
      <w:lvlJc w:val="right"/>
      <w:pPr>
        <w:ind w:left="7757" w:hanging="180"/>
      </w:pPr>
    </w:lvl>
  </w:abstractNum>
  <w:abstractNum w:abstractNumId="1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1B7C100B"/>
    <w:multiLevelType w:val="hybridMultilevel"/>
    <w:tmpl w:val="0CBCD1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AECB0B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53645CA"/>
    <w:multiLevelType w:val="hybridMultilevel"/>
    <w:tmpl w:val="9FE8F2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5473DBC"/>
    <w:multiLevelType w:val="multilevel"/>
    <w:tmpl w:val="6E565F0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3C3B6A64"/>
    <w:multiLevelType w:val="hybridMultilevel"/>
    <w:tmpl w:val="2B50FB5A"/>
    <w:lvl w:ilvl="0" w:tplc="CD0E3D7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3217ED"/>
    <w:multiLevelType w:val="multilevel"/>
    <w:tmpl w:val="B402327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4A630E8F"/>
    <w:multiLevelType w:val="hybridMultilevel"/>
    <w:tmpl w:val="7A581860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51429C1"/>
    <w:multiLevelType w:val="hybridMultilevel"/>
    <w:tmpl w:val="1FB6D2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4540F4"/>
    <w:multiLevelType w:val="hybridMultilevel"/>
    <w:tmpl w:val="3E408C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A864A5"/>
    <w:multiLevelType w:val="hybridMultilevel"/>
    <w:tmpl w:val="F9C46C38"/>
    <w:lvl w:ilvl="0" w:tplc="EBE68A82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 w:tplc="06B6E402">
      <w:start w:val="1"/>
      <w:numFmt w:val="decimal"/>
      <w:lvlText w:val="%2)"/>
      <w:lvlJc w:val="left"/>
      <w:pPr>
        <w:tabs>
          <w:tab w:val="num" w:pos="360"/>
        </w:tabs>
        <w:ind w:left="0" w:firstLine="0"/>
      </w:pPr>
      <w:rPr>
        <w:rFonts w:hint="default"/>
        <w:b w:val="0"/>
        <w:strike w:val="0"/>
        <w:sz w:val="20"/>
      </w:rPr>
    </w:lvl>
    <w:lvl w:ilvl="2" w:tplc="0415001B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BC6E6426">
      <w:start w:val="1"/>
      <w:numFmt w:val="decimal"/>
      <w:lvlText w:val="%4."/>
      <w:lvlJc w:val="left"/>
      <w:pPr>
        <w:tabs>
          <w:tab w:val="num" w:pos="1070"/>
        </w:tabs>
        <w:ind w:left="1070" w:hanging="360"/>
      </w:pPr>
      <w:rPr>
        <w:sz w:val="20"/>
      </w:rPr>
    </w:lvl>
    <w:lvl w:ilvl="4" w:tplc="8162FEAE">
      <w:start w:val="1"/>
      <w:numFmt w:val="lowerLetter"/>
      <w:lvlText w:val="%5)"/>
      <w:lvlJc w:val="left"/>
      <w:pPr>
        <w:ind w:left="107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33467872">
    <w:abstractNumId w:val="0"/>
  </w:num>
  <w:num w:numId="2" w16cid:durableId="847525173">
    <w:abstractNumId w:val="4"/>
  </w:num>
  <w:num w:numId="3" w16cid:durableId="1698311124">
    <w:abstractNumId w:val="5"/>
  </w:num>
  <w:num w:numId="4" w16cid:durableId="799111128">
    <w:abstractNumId w:val="23"/>
  </w:num>
  <w:num w:numId="5" w16cid:durableId="1962684213">
    <w:abstractNumId w:val="20"/>
  </w:num>
  <w:num w:numId="6" w16cid:durableId="1011300507">
    <w:abstractNumId w:val="25"/>
  </w:num>
  <w:num w:numId="7" w16cid:durableId="1466704162">
    <w:abstractNumId w:val="21"/>
  </w:num>
  <w:num w:numId="8" w16cid:durableId="1071192242">
    <w:abstractNumId w:val="17"/>
  </w:num>
  <w:num w:numId="9" w16cid:durableId="507448093">
    <w:abstractNumId w:val="22"/>
  </w:num>
  <w:num w:numId="10" w16cid:durableId="16155287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00040087">
    <w:abstractNumId w:val="13"/>
  </w:num>
  <w:num w:numId="12" w16cid:durableId="1086338522">
    <w:abstractNumId w:val="24"/>
  </w:num>
  <w:num w:numId="13" w16cid:durableId="929005560">
    <w:abstractNumId w:val="16"/>
  </w:num>
  <w:num w:numId="14" w16cid:durableId="602152121">
    <w:abstractNumId w:val="15"/>
  </w:num>
  <w:num w:numId="15" w16cid:durableId="700669088">
    <w:abstractNumId w:val="11"/>
  </w:num>
  <w:num w:numId="16" w16cid:durableId="939874521">
    <w:abstractNumId w:val="26"/>
  </w:num>
  <w:num w:numId="17" w16cid:durableId="918565737">
    <w:abstractNumId w:val="14"/>
  </w:num>
  <w:num w:numId="18" w16cid:durableId="112334278">
    <w:abstractNumId w:val="1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18650199">
    <w:abstractNumId w:val="19"/>
  </w:num>
  <w:num w:numId="20" w16cid:durableId="1355577532">
    <w:abstractNumId w:val="28"/>
  </w:num>
  <w:num w:numId="21" w16cid:durableId="593708449">
    <w:abstractNumId w:val="10"/>
  </w:num>
  <w:num w:numId="22" w16cid:durableId="33967092">
    <w:abstractNumId w:val="2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6A3"/>
    <w:rsid w:val="00000C97"/>
    <w:rsid w:val="00007829"/>
    <w:rsid w:val="00010E5D"/>
    <w:rsid w:val="00014384"/>
    <w:rsid w:val="00023226"/>
    <w:rsid w:val="00027FA7"/>
    <w:rsid w:val="00030EF5"/>
    <w:rsid w:val="00031AE8"/>
    <w:rsid w:val="0003526E"/>
    <w:rsid w:val="00037060"/>
    <w:rsid w:val="0004324F"/>
    <w:rsid w:val="00046408"/>
    <w:rsid w:val="00047542"/>
    <w:rsid w:val="00047835"/>
    <w:rsid w:val="00047EC3"/>
    <w:rsid w:val="00054F49"/>
    <w:rsid w:val="00057FE1"/>
    <w:rsid w:val="00060DDD"/>
    <w:rsid w:val="000634FA"/>
    <w:rsid w:val="00064378"/>
    <w:rsid w:val="00065C8C"/>
    <w:rsid w:val="0006738C"/>
    <w:rsid w:val="00071F78"/>
    <w:rsid w:val="00074ACB"/>
    <w:rsid w:val="000768B4"/>
    <w:rsid w:val="00080287"/>
    <w:rsid w:val="00085422"/>
    <w:rsid w:val="0009317D"/>
    <w:rsid w:val="00093426"/>
    <w:rsid w:val="0009433B"/>
    <w:rsid w:val="00095E4D"/>
    <w:rsid w:val="000B04D0"/>
    <w:rsid w:val="000B17D8"/>
    <w:rsid w:val="000B30B3"/>
    <w:rsid w:val="000B3EDF"/>
    <w:rsid w:val="000B5B72"/>
    <w:rsid w:val="000C4628"/>
    <w:rsid w:val="000C47DF"/>
    <w:rsid w:val="000C4803"/>
    <w:rsid w:val="000C4A90"/>
    <w:rsid w:val="000C73A8"/>
    <w:rsid w:val="000C7D17"/>
    <w:rsid w:val="000D0D1C"/>
    <w:rsid w:val="000D3C96"/>
    <w:rsid w:val="000D70F7"/>
    <w:rsid w:val="000D7F8E"/>
    <w:rsid w:val="000E2718"/>
    <w:rsid w:val="000E6347"/>
    <w:rsid w:val="000E7774"/>
    <w:rsid w:val="000F0FD6"/>
    <w:rsid w:val="000F6E8F"/>
    <w:rsid w:val="000F717E"/>
    <w:rsid w:val="000F7D5D"/>
    <w:rsid w:val="000F7E84"/>
    <w:rsid w:val="00102C1C"/>
    <w:rsid w:val="00104F1A"/>
    <w:rsid w:val="00107EB5"/>
    <w:rsid w:val="001118B5"/>
    <w:rsid w:val="0011338E"/>
    <w:rsid w:val="001148E5"/>
    <w:rsid w:val="00116D2B"/>
    <w:rsid w:val="00120964"/>
    <w:rsid w:val="00120FD0"/>
    <w:rsid w:val="001237BD"/>
    <w:rsid w:val="00123813"/>
    <w:rsid w:val="00123FE5"/>
    <w:rsid w:val="0012689B"/>
    <w:rsid w:val="001269C4"/>
    <w:rsid w:val="001302C6"/>
    <w:rsid w:val="00133A56"/>
    <w:rsid w:val="00136277"/>
    <w:rsid w:val="00136A91"/>
    <w:rsid w:val="0014124A"/>
    <w:rsid w:val="001416CF"/>
    <w:rsid w:val="00143524"/>
    <w:rsid w:val="00144AAB"/>
    <w:rsid w:val="00144B44"/>
    <w:rsid w:val="0015214F"/>
    <w:rsid w:val="0015438D"/>
    <w:rsid w:val="00154F8D"/>
    <w:rsid w:val="0015782D"/>
    <w:rsid w:val="001616CB"/>
    <w:rsid w:val="00162FCB"/>
    <w:rsid w:val="00163909"/>
    <w:rsid w:val="00166BD7"/>
    <w:rsid w:val="00167E56"/>
    <w:rsid w:val="001722A8"/>
    <w:rsid w:val="00173956"/>
    <w:rsid w:val="00174D1E"/>
    <w:rsid w:val="00180B70"/>
    <w:rsid w:val="00180E86"/>
    <w:rsid w:val="00180EC4"/>
    <w:rsid w:val="00181D50"/>
    <w:rsid w:val="00185CBA"/>
    <w:rsid w:val="00192D5F"/>
    <w:rsid w:val="00193B33"/>
    <w:rsid w:val="00196170"/>
    <w:rsid w:val="001A1BCA"/>
    <w:rsid w:val="001A3B6D"/>
    <w:rsid w:val="001A5C50"/>
    <w:rsid w:val="001B1D11"/>
    <w:rsid w:val="001B1D90"/>
    <w:rsid w:val="001B3C47"/>
    <w:rsid w:val="001B78F1"/>
    <w:rsid w:val="001C0B95"/>
    <w:rsid w:val="001C4899"/>
    <w:rsid w:val="001C49E0"/>
    <w:rsid w:val="001D1AF7"/>
    <w:rsid w:val="001D6ADE"/>
    <w:rsid w:val="001E3078"/>
    <w:rsid w:val="001E68D1"/>
    <w:rsid w:val="001F102F"/>
    <w:rsid w:val="001F3E66"/>
    <w:rsid w:val="001F50C5"/>
    <w:rsid w:val="002012A5"/>
    <w:rsid w:val="00203C9B"/>
    <w:rsid w:val="00213A97"/>
    <w:rsid w:val="00213D84"/>
    <w:rsid w:val="00214829"/>
    <w:rsid w:val="002149DD"/>
    <w:rsid w:val="00220C39"/>
    <w:rsid w:val="00221E9A"/>
    <w:rsid w:val="00224837"/>
    <w:rsid w:val="00225FBD"/>
    <w:rsid w:val="00226796"/>
    <w:rsid w:val="00227959"/>
    <w:rsid w:val="002318D1"/>
    <w:rsid w:val="00235472"/>
    <w:rsid w:val="00236706"/>
    <w:rsid w:val="0023774C"/>
    <w:rsid w:val="00241C48"/>
    <w:rsid w:val="00253F19"/>
    <w:rsid w:val="0025731D"/>
    <w:rsid w:val="00261001"/>
    <w:rsid w:val="0026222D"/>
    <w:rsid w:val="00262D53"/>
    <w:rsid w:val="002643F4"/>
    <w:rsid w:val="0026525F"/>
    <w:rsid w:val="0027372B"/>
    <w:rsid w:val="00275731"/>
    <w:rsid w:val="002812F1"/>
    <w:rsid w:val="00283622"/>
    <w:rsid w:val="00283F49"/>
    <w:rsid w:val="00290042"/>
    <w:rsid w:val="00290D38"/>
    <w:rsid w:val="00290E31"/>
    <w:rsid w:val="002973DE"/>
    <w:rsid w:val="002A23F3"/>
    <w:rsid w:val="002A4BFA"/>
    <w:rsid w:val="002A6A20"/>
    <w:rsid w:val="002B022E"/>
    <w:rsid w:val="002B1686"/>
    <w:rsid w:val="002B5270"/>
    <w:rsid w:val="002C16A7"/>
    <w:rsid w:val="002C3950"/>
    <w:rsid w:val="002C7A4B"/>
    <w:rsid w:val="002D41F7"/>
    <w:rsid w:val="002D7638"/>
    <w:rsid w:val="002E193F"/>
    <w:rsid w:val="002E2C6D"/>
    <w:rsid w:val="002E2FAD"/>
    <w:rsid w:val="002E4516"/>
    <w:rsid w:val="002F04D8"/>
    <w:rsid w:val="002F0E6C"/>
    <w:rsid w:val="002F4F05"/>
    <w:rsid w:val="002F5F86"/>
    <w:rsid w:val="002F6A07"/>
    <w:rsid w:val="002F7EAB"/>
    <w:rsid w:val="00303913"/>
    <w:rsid w:val="00303AC6"/>
    <w:rsid w:val="00303DD7"/>
    <w:rsid w:val="003048AD"/>
    <w:rsid w:val="00310B72"/>
    <w:rsid w:val="0031219A"/>
    <w:rsid w:val="00316025"/>
    <w:rsid w:val="0032137F"/>
    <w:rsid w:val="00323B22"/>
    <w:rsid w:val="00323F06"/>
    <w:rsid w:val="00325E7E"/>
    <w:rsid w:val="00336357"/>
    <w:rsid w:val="00341BEC"/>
    <w:rsid w:val="003429D3"/>
    <w:rsid w:val="00352A64"/>
    <w:rsid w:val="00353F33"/>
    <w:rsid w:val="00360796"/>
    <w:rsid w:val="0036721B"/>
    <w:rsid w:val="003701FD"/>
    <w:rsid w:val="00373431"/>
    <w:rsid w:val="00374332"/>
    <w:rsid w:val="00375203"/>
    <w:rsid w:val="00380921"/>
    <w:rsid w:val="0038158E"/>
    <w:rsid w:val="00396BB2"/>
    <w:rsid w:val="003975DD"/>
    <w:rsid w:val="003A0F4F"/>
    <w:rsid w:val="003A426D"/>
    <w:rsid w:val="003B4DC5"/>
    <w:rsid w:val="003B77ED"/>
    <w:rsid w:val="003C73B8"/>
    <w:rsid w:val="003C7852"/>
    <w:rsid w:val="003D1F0C"/>
    <w:rsid w:val="003D452A"/>
    <w:rsid w:val="003D7628"/>
    <w:rsid w:val="003E156B"/>
    <w:rsid w:val="003E52EB"/>
    <w:rsid w:val="003F075F"/>
    <w:rsid w:val="003F5927"/>
    <w:rsid w:val="0040049B"/>
    <w:rsid w:val="004007F0"/>
    <w:rsid w:val="00404469"/>
    <w:rsid w:val="00411851"/>
    <w:rsid w:val="00412500"/>
    <w:rsid w:val="0041439A"/>
    <w:rsid w:val="0041441E"/>
    <w:rsid w:val="0041460B"/>
    <w:rsid w:val="00414E6B"/>
    <w:rsid w:val="00417E0C"/>
    <w:rsid w:val="0042086E"/>
    <w:rsid w:val="00424D33"/>
    <w:rsid w:val="00425B9A"/>
    <w:rsid w:val="00431DFE"/>
    <w:rsid w:val="00433041"/>
    <w:rsid w:val="00433D38"/>
    <w:rsid w:val="0043478C"/>
    <w:rsid w:val="004352F3"/>
    <w:rsid w:val="00441B5E"/>
    <w:rsid w:val="004441D1"/>
    <w:rsid w:val="004446ED"/>
    <w:rsid w:val="00445E36"/>
    <w:rsid w:val="00446B7E"/>
    <w:rsid w:val="00450554"/>
    <w:rsid w:val="00450C6F"/>
    <w:rsid w:val="00450F98"/>
    <w:rsid w:val="00451ADC"/>
    <w:rsid w:val="00453BF9"/>
    <w:rsid w:val="0045402B"/>
    <w:rsid w:val="00456E14"/>
    <w:rsid w:val="00460C88"/>
    <w:rsid w:val="00461CAE"/>
    <w:rsid w:val="004632C4"/>
    <w:rsid w:val="00463AF0"/>
    <w:rsid w:val="00466A90"/>
    <w:rsid w:val="00467F08"/>
    <w:rsid w:val="00470B00"/>
    <w:rsid w:val="004747E9"/>
    <w:rsid w:val="00474956"/>
    <w:rsid w:val="00476A66"/>
    <w:rsid w:val="00476F70"/>
    <w:rsid w:val="00480B14"/>
    <w:rsid w:val="004859AF"/>
    <w:rsid w:val="00491124"/>
    <w:rsid w:val="00491AC0"/>
    <w:rsid w:val="004921C1"/>
    <w:rsid w:val="0049457B"/>
    <w:rsid w:val="00495BD7"/>
    <w:rsid w:val="004A421B"/>
    <w:rsid w:val="004A52F5"/>
    <w:rsid w:val="004A5AAE"/>
    <w:rsid w:val="004B2D17"/>
    <w:rsid w:val="004C40EE"/>
    <w:rsid w:val="004D3C43"/>
    <w:rsid w:val="004D4B6D"/>
    <w:rsid w:val="004E1D7E"/>
    <w:rsid w:val="004E23A9"/>
    <w:rsid w:val="004E38E3"/>
    <w:rsid w:val="004E77F1"/>
    <w:rsid w:val="004F0086"/>
    <w:rsid w:val="004F2820"/>
    <w:rsid w:val="004F5866"/>
    <w:rsid w:val="00507CB1"/>
    <w:rsid w:val="00510B01"/>
    <w:rsid w:val="00512526"/>
    <w:rsid w:val="00514483"/>
    <w:rsid w:val="00522CB6"/>
    <w:rsid w:val="00523AD9"/>
    <w:rsid w:val="00536B6A"/>
    <w:rsid w:val="00536C95"/>
    <w:rsid w:val="00537990"/>
    <w:rsid w:val="00542474"/>
    <w:rsid w:val="005467CD"/>
    <w:rsid w:val="005519C2"/>
    <w:rsid w:val="00553456"/>
    <w:rsid w:val="005558AB"/>
    <w:rsid w:val="00555E15"/>
    <w:rsid w:val="0056260F"/>
    <w:rsid w:val="00562A57"/>
    <w:rsid w:val="0056723C"/>
    <w:rsid w:val="00582587"/>
    <w:rsid w:val="00584EC7"/>
    <w:rsid w:val="0059277D"/>
    <w:rsid w:val="00592D7A"/>
    <w:rsid w:val="0059692D"/>
    <w:rsid w:val="005B4E22"/>
    <w:rsid w:val="005C030A"/>
    <w:rsid w:val="005C3C3F"/>
    <w:rsid w:val="005C3CB9"/>
    <w:rsid w:val="005D01B0"/>
    <w:rsid w:val="005D0F45"/>
    <w:rsid w:val="005D1E66"/>
    <w:rsid w:val="005D4988"/>
    <w:rsid w:val="005D5072"/>
    <w:rsid w:val="005E7536"/>
    <w:rsid w:val="005F1E6B"/>
    <w:rsid w:val="005F27AD"/>
    <w:rsid w:val="005F354A"/>
    <w:rsid w:val="005F3F5C"/>
    <w:rsid w:val="00605716"/>
    <w:rsid w:val="00606A84"/>
    <w:rsid w:val="00612114"/>
    <w:rsid w:val="006131C3"/>
    <w:rsid w:val="00613898"/>
    <w:rsid w:val="0062051F"/>
    <w:rsid w:val="006219B0"/>
    <w:rsid w:val="006257DE"/>
    <w:rsid w:val="00630BF1"/>
    <w:rsid w:val="00631312"/>
    <w:rsid w:val="00632157"/>
    <w:rsid w:val="00632D5A"/>
    <w:rsid w:val="006337C3"/>
    <w:rsid w:val="00633DD0"/>
    <w:rsid w:val="00636E5A"/>
    <w:rsid w:val="006373CB"/>
    <w:rsid w:val="00641B88"/>
    <w:rsid w:val="00641EF5"/>
    <w:rsid w:val="0064460D"/>
    <w:rsid w:val="00650109"/>
    <w:rsid w:val="00652840"/>
    <w:rsid w:val="00654E8E"/>
    <w:rsid w:val="0066273A"/>
    <w:rsid w:val="0066303D"/>
    <w:rsid w:val="006649CD"/>
    <w:rsid w:val="00664E29"/>
    <w:rsid w:val="00672CBB"/>
    <w:rsid w:val="006745C5"/>
    <w:rsid w:val="006762A1"/>
    <w:rsid w:val="00677FEE"/>
    <w:rsid w:val="00683776"/>
    <w:rsid w:val="0068686A"/>
    <w:rsid w:val="00687D87"/>
    <w:rsid w:val="006918C8"/>
    <w:rsid w:val="0069245E"/>
    <w:rsid w:val="006939F1"/>
    <w:rsid w:val="00695CEE"/>
    <w:rsid w:val="006A0483"/>
    <w:rsid w:val="006A0EF6"/>
    <w:rsid w:val="006A3D1A"/>
    <w:rsid w:val="006A5F2E"/>
    <w:rsid w:val="006A6161"/>
    <w:rsid w:val="006A638E"/>
    <w:rsid w:val="006B439A"/>
    <w:rsid w:val="006B7843"/>
    <w:rsid w:val="006C3A61"/>
    <w:rsid w:val="006C5529"/>
    <w:rsid w:val="006D003F"/>
    <w:rsid w:val="006D1B21"/>
    <w:rsid w:val="006E09D1"/>
    <w:rsid w:val="006E1C35"/>
    <w:rsid w:val="006E5F6D"/>
    <w:rsid w:val="006F0515"/>
    <w:rsid w:val="006F3D82"/>
    <w:rsid w:val="006F584F"/>
    <w:rsid w:val="006F625C"/>
    <w:rsid w:val="006F6F92"/>
    <w:rsid w:val="00703A75"/>
    <w:rsid w:val="00704346"/>
    <w:rsid w:val="0071038D"/>
    <w:rsid w:val="007107F5"/>
    <w:rsid w:val="0071536A"/>
    <w:rsid w:val="00715584"/>
    <w:rsid w:val="007166AA"/>
    <w:rsid w:val="00717DCB"/>
    <w:rsid w:val="00717F97"/>
    <w:rsid w:val="00721350"/>
    <w:rsid w:val="00721A17"/>
    <w:rsid w:val="00723A5A"/>
    <w:rsid w:val="0072508E"/>
    <w:rsid w:val="007261AC"/>
    <w:rsid w:val="00726315"/>
    <w:rsid w:val="007271B3"/>
    <w:rsid w:val="007337A9"/>
    <w:rsid w:val="00733E89"/>
    <w:rsid w:val="00733FC5"/>
    <w:rsid w:val="00735968"/>
    <w:rsid w:val="00743892"/>
    <w:rsid w:val="0075128B"/>
    <w:rsid w:val="0075176D"/>
    <w:rsid w:val="00755DF7"/>
    <w:rsid w:val="00756B8B"/>
    <w:rsid w:val="00760177"/>
    <w:rsid w:val="00762115"/>
    <w:rsid w:val="0076229F"/>
    <w:rsid w:val="00764F4E"/>
    <w:rsid w:val="007753E9"/>
    <w:rsid w:val="00782EB0"/>
    <w:rsid w:val="0078323D"/>
    <w:rsid w:val="0078396F"/>
    <w:rsid w:val="00794261"/>
    <w:rsid w:val="007A4EB3"/>
    <w:rsid w:val="007A5A06"/>
    <w:rsid w:val="007A69F1"/>
    <w:rsid w:val="007A6ABE"/>
    <w:rsid w:val="007B2D2A"/>
    <w:rsid w:val="007B5CED"/>
    <w:rsid w:val="007C79B9"/>
    <w:rsid w:val="007C7BAF"/>
    <w:rsid w:val="007D0841"/>
    <w:rsid w:val="007D2A36"/>
    <w:rsid w:val="007D5C43"/>
    <w:rsid w:val="007E6256"/>
    <w:rsid w:val="007E6E9F"/>
    <w:rsid w:val="007E705F"/>
    <w:rsid w:val="007F0522"/>
    <w:rsid w:val="007F4540"/>
    <w:rsid w:val="007F4E83"/>
    <w:rsid w:val="007F5926"/>
    <w:rsid w:val="008019CB"/>
    <w:rsid w:val="00802FDC"/>
    <w:rsid w:val="00803CDE"/>
    <w:rsid w:val="008054EB"/>
    <w:rsid w:val="008059B8"/>
    <w:rsid w:val="00807D43"/>
    <w:rsid w:val="00812E0F"/>
    <w:rsid w:val="00813D7B"/>
    <w:rsid w:val="00813EA1"/>
    <w:rsid w:val="008140C0"/>
    <w:rsid w:val="00815790"/>
    <w:rsid w:val="00822A4C"/>
    <w:rsid w:val="0082462B"/>
    <w:rsid w:val="00827ED0"/>
    <w:rsid w:val="00831D6E"/>
    <w:rsid w:val="0083426D"/>
    <w:rsid w:val="00834C6E"/>
    <w:rsid w:val="00843B7C"/>
    <w:rsid w:val="00843EC8"/>
    <w:rsid w:val="00847591"/>
    <w:rsid w:val="00851FFB"/>
    <w:rsid w:val="0085487E"/>
    <w:rsid w:val="00861B07"/>
    <w:rsid w:val="00861D0D"/>
    <w:rsid w:val="00865D1C"/>
    <w:rsid w:val="008674A0"/>
    <w:rsid w:val="008713FD"/>
    <w:rsid w:val="00873278"/>
    <w:rsid w:val="00875F37"/>
    <w:rsid w:val="0088057F"/>
    <w:rsid w:val="00886D7C"/>
    <w:rsid w:val="00890150"/>
    <w:rsid w:val="00890B42"/>
    <w:rsid w:val="00892105"/>
    <w:rsid w:val="00892FF7"/>
    <w:rsid w:val="008942A9"/>
    <w:rsid w:val="008943E7"/>
    <w:rsid w:val="00897A6F"/>
    <w:rsid w:val="008A2138"/>
    <w:rsid w:val="008A6385"/>
    <w:rsid w:val="008A644D"/>
    <w:rsid w:val="008B1A79"/>
    <w:rsid w:val="008B1C13"/>
    <w:rsid w:val="008B20BA"/>
    <w:rsid w:val="008B4069"/>
    <w:rsid w:val="008B5268"/>
    <w:rsid w:val="008B6F0F"/>
    <w:rsid w:val="008B6F53"/>
    <w:rsid w:val="008C0783"/>
    <w:rsid w:val="008C101F"/>
    <w:rsid w:val="008C174B"/>
    <w:rsid w:val="008C1F95"/>
    <w:rsid w:val="008D5B8E"/>
    <w:rsid w:val="008D5D42"/>
    <w:rsid w:val="008E243C"/>
    <w:rsid w:val="008E4429"/>
    <w:rsid w:val="008E7408"/>
    <w:rsid w:val="008F03BA"/>
    <w:rsid w:val="008F2270"/>
    <w:rsid w:val="008F6EBC"/>
    <w:rsid w:val="0090145D"/>
    <w:rsid w:val="0090245A"/>
    <w:rsid w:val="00905363"/>
    <w:rsid w:val="00907271"/>
    <w:rsid w:val="009114D4"/>
    <w:rsid w:val="00911EE5"/>
    <w:rsid w:val="009145FB"/>
    <w:rsid w:val="009211B8"/>
    <w:rsid w:val="009228F8"/>
    <w:rsid w:val="0092298F"/>
    <w:rsid w:val="009230F0"/>
    <w:rsid w:val="00925265"/>
    <w:rsid w:val="009262CD"/>
    <w:rsid w:val="00932585"/>
    <w:rsid w:val="00935353"/>
    <w:rsid w:val="0093693E"/>
    <w:rsid w:val="00950B69"/>
    <w:rsid w:val="00956FD3"/>
    <w:rsid w:val="0096148F"/>
    <w:rsid w:val="0096193D"/>
    <w:rsid w:val="00963B96"/>
    <w:rsid w:val="00973AD1"/>
    <w:rsid w:val="00975095"/>
    <w:rsid w:val="00975988"/>
    <w:rsid w:val="00976182"/>
    <w:rsid w:val="0097778E"/>
    <w:rsid w:val="00980708"/>
    <w:rsid w:val="0098145D"/>
    <w:rsid w:val="009837F7"/>
    <w:rsid w:val="00987CDF"/>
    <w:rsid w:val="00990A08"/>
    <w:rsid w:val="009949B9"/>
    <w:rsid w:val="009A44A7"/>
    <w:rsid w:val="009A7398"/>
    <w:rsid w:val="009B2A1D"/>
    <w:rsid w:val="009B3969"/>
    <w:rsid w:val="009B5D8A"/>
    <w:rsid w:val="009B602D"/>
    <w:rsid w:val="009B66E2"/>
    <w:rsid w:val="009C3828"/>
    <w:rsid w:val="009C52C2"/>
    <w:rsid w:val="009C5FCF"/>
    <w:rsid w:val="009C692C"/>
    <w:rsid w:val="009C6B14"/>
    <w:rsid w:val="009C6BF2"/>
    <w:rsid w:val="009C70DC"/>
    <w:rsid w:val="009C7D5E"/>
    <w:rsid w:val="009D2DDE"/>
    <w:rsid w:val="009D69FA"/>
    <w:rsid w:val="009D6D21"/>
    <w:rsid w:val="009D6EBC"/>
    <w:rsid w:val="009E10FD"/>
    <w:rsid w:val="009E4FD7"/>
    <w:rsid w:val="009E5F0B"/>
    <w:rsid w:val="009E6402"/>
    <w:rsid w:val="009E70A0"/>
    <w:rsid w:val="009F1C36"/>
    <w:rsid w:val="009F2017"/>
    <w:rsid w:val="009F29C1"/>
    <w:rsid w:val="009F35A7"/>
    <w:rsid w:val="009F49BA"/>
    <w:rsid w:val="009F5C86"/>
    <w:rsid w:val="009F68AB"/>
    <w:rsid w:val="009F7B97"/>
    <w:rsid w:val="00A176FA"/>
    <w:rsid w:val="00A2321A"/>
    <w:rsid w:val="00A33DF0"/>
    <w:rsid w:val="00A34E07"/>
    <w:rsid w:val="00A436BF"/>
    <w:rsid w:val="00A4792B"/>
    <w:rsid w:val="00A51583"/>
    <w:rsid w:val="00A52533"/>
    <w:rsid w:val="00A552AB"/>
    <w:rsid w:val="00A57BC2"/>
    <w:rsid w:val="00A619AF"/>
    <w:rsid w:val="00A61DAD"/>
    <w:rsid w:val="00A624FB"/>
    <w:rsid w:val="00A66AED"/>
    <w:rsid w:val="00A70731"/>
    <w:rsid w:val="00A719A5"/>
    <w:rsid w:val="00A71CAB"/>
    <w:rsid w:val="00A72281"/>
    <w:rsid w:val="00A736A3"/>
    <w:rsid w:val="00A74D23"/>
    <w:rsid w:val="00A7687D"/>
    <w:rsid w:val="00A81507"/>
    <w:rsid w:val="00A82585"/>
    <w:rsid w:val="00A831F5"/>
    <w:rsid w:val="00A845DD"/>
    <w:rsid w:val="00A866A1"/>
    <w:rsid w:val="00AA4BB3"/>
    <w:rsid w:val="00AA6073"/>
    <w:rsid w:val="00AA76BA"/>
    <w:rsid w:val="00AA7BEA"/>
    <w:rsid w:val="00AB1133"/>
    <w:rsid w:val="00AC2797"/>
    <w:rsid w:val="00AD023F"/>
    <w:rsid w:val="00AD64FC"/>
    <w:rsid w:val="00AE072C"/>
    <w:rsid w:val="00AE3D27"/>
    <w:rsid w:val="00AE4373"/>
    <w:rsid w:val="00AE56FD"/>
    <w:rsid w:val="00AE666A"/>
    <w:rsid w:val="00AE6968"/>
    <w:rsid w:val="00AF15EE"/>
    <w:rsid w:val="00AF4B5F"/>
    <w:rsid w:val="00B00B96"/>
    <w:rsid w:val="00B00DB0"/>
    <w:rsid w:val="00B04C0B"/>
    <w:rsid w:val="00B058E9"/>
    <w:rsid w:val="00B07659"/>
    <w:rsid w:val="00B11CB6"/>
    <w:rsid w:val="00B1300C"/>
    <w:rsid w:val="00B15FCD"/>
    <w:rsid w:val="00B21415"/>
    <w:rsid w:val="00B24886"/>
    <w:rsid w:val="00B26D1D"/>
    <w:rsid w:val="00B3158B"/>
    <w:rsid w:val="00B34329"/>
    <w:rsid w:val="00B36A48"/>
    <w:rsid w:val="00B4337E"/>
    <w:rsid w:val="00B44A80"/>
    <w:rsid w:val="00B47031"/>
    <w:rsid w:val="00B50601"/>
    <w:rsid w:val="00B531BB"/>
    <w:rsid w:val="00B5357B"/>
    <w:rsid w:val="00B5380E"/>
    <w:rsid w:val="00B60CE2"/>
    <w:rsid w:val="00B62ADF"/>
    <w:rsid w:val="00B63CD3"/>
    <w:rsid w:val="00B653AA"/>
    <w:rsid w:val="00B71677"/>
    <w:rsid w:val="00B74367"/>
    <w:rsid w:val="00B823FD"/>
    <w:rsid w:val="00B825B4"/>
    <w:rsid w:val="00B8292C"/>
    <w:rsid w:val="00B831B9"/>
    <w:rsid w:val="00B911AB"/>
    <w:rsid w:val="00B9558F"/>
    <w:rsid w:val="00BA06CC"/>
    <w:rsid w:val="00BA6A0B"/>
    <w:rsid w:val="00BA736F"/>
    <w:rsid w:val="00BB0DC2"/>
    <w:rsid w:val="00BB297C"/>
    <w:rsid w:val="00BB46C1"/>
    <w:rsid w:val="00BC1284"/>
    <w:rsid w:val="00BC143F"/>
    <w:rsid w:val="00BC1C56"/>
    <w:rsid w:val="00BC26ED"/>
    <w:rsid w:val="00BC2760"/>
    <w:rsid w:val="00BC5A9C"/>
    <w:rsid w:val="00BC5B56"/>
    <w:rsid w:val="00BC6A80"/>
    <w:rsid w:val="00BC6AEA"/>
    <w:rsid w:val="00BD056B"/>
    <w:rsid w:val="00BD5A8F"/>
    <w:rsid w:val="00BD62EA"/>
    <w:rsid w:val="00BD7F92"/>
    <w:rsid w:val="00BE2781"/>
    <w:rsid w:val="00BE537D"/>
    <w:rsid w:val="00BE5929"/>
    <w:rsid w:val="00BF3C39"/>
    <w:rsid w:val="00BF3E3D"/>
    <w:rsid w:val="00BF6D3A"/>
    <w:rsid w:val="00BF7443"/>
    <w:rsid w:val="00C06366"/>
    <w:rsid w:val="00C06A23"/>
    <w:rsid w:val="00C1408A"/>
    <w:rsid w:val="00C14E36"/>
    <w:rsid w:val="00C154D2"/>
    <w:rsid w:val="00C16540"/>
    <w:rsid w:val="00C17A46"/>
    <w:rsid w:val="00C20772"/>
    <w:rsid w:val="00C22DB9"/>
    <w:rsid w:val="00C32740"/>
    <w:rsid w:val="00C34C1C"/>
    <w:rsid w:val="00C3610E"/>
    <w:rsid w:val="00C40787"/>
    <w:rsid w:val="00C40C31"/>
    <w:rsid w:val="00C42C2A"/>
    <w:rsid w:val="00C4366B"/>
    <w:rsid w:val="00C509C6"/>
    <w:rsid w:val="00C5247A"/>
    <w:rsid w:val="00C54CC2"/>
    <w:rsid w:val="00C557BB"/>
    <w:rsid w:val="00C56B44"/>
    <w:rsid w:val="00C6505B"/>
    <w:rsid w:val="00C65A54"/>
    <w:rsid w:val="00C663C8"/>
    <w:rsid w:val="00C6740E"/>
    <w:rsid w:val="00C718A3"/>
    <w:rsid w:val="00C73D57"/>
    <w:rsid w:val="00C74FB7"/>
    <w:rsid w:val="00C75AB1"/>
    <w:rsid w:val="00C824A2"/>
    <w:rsid w:val="00C85847"/>
    <w:rsid w:val="00C9034B"/>
    <w:rsid w:val="00C9283F"/>
    <w:rsid w:val="00C9334D"/>
    <w:rsid w:val="00C94E16"/>
    <w:rsid w:val="00C94F2B"/>
    <w:rsid w:val="00C96BB0"/>
    <w:rsid w:val="00CA30F2"/>
    <w:rsid w:val="00CA3ED1"/>
    <w:rsid w:val="00CA5F60"/>
    <w:rsid w:val="00CA6530"/>
    <w:rsid w:val="00CB2243"/>
    <w:rsid w:val="00CB304C"/>
    <w:rsid w:val="00CB48E2"/>
    <w:rsid w:val="00CB4D11"/>
    <w:rsid w:val="00CB681C"/>
    <w:rsid w:val="00CB75FE"/>
    <w:rsid w:val="00CB762B"/>
    <w:rsid w:val="00CC0504"/>
    <w:rsid w:val="00CC2CA1"/>
    <w:rsid w:val="00CC5470"/>
    <w:rsid w:val="00CC7805"/>
    <w:rsid w:val="00CD6F84"/>
    <w:rsid w:val="00CE31DF"/>
    <w:rsid w:val="00CE54CF"/>
    <w:rsid w:val="00CF23F7"/>
    <w:rsid w:val="00CF2475"/>
    <w:rsid w:val="00CF56E3"/>
    <w:rsid w:val="00CF78E0"/>
    <w:rsid w:val="00D041B9"/>
    <w:rsid w:val="00D144B4"/>
    <w:rsid w:val="00D2151A"/>
    <w:rsid w:val="00D224C5"/>
    <w:rsid w:val="00D25316"/>
    <w:rsid w:val="00D2739F"/>
    <w:rsid w:val="00D2752D"/>
    <w:rsid w:val="00D275A7"/>
    <w:rsid w:val="00D27963"/>
    <w:rsid w:val="00D27F32"/>
    <w:rsid w:val="00D358DE"/>
    <w:rsid w:val="00D365C9"/>
    <w:rsid w:val="00D42B17"/>
    <w:rsid w:val="00D44B7E"/>
    <w:rsid w:val="00D452E4"/>
    <w:rsid w:val="00D50254"/>
    <w:rsid w:val="00D53F79"/>
    <w:rsid w:val="00D53FED"/>
    <w:rsid w:val="00D5448A"/>
    <w:rsid w:val="00D54FED"/>
    <w:rsid w:val="00D56211"/>
    <w:rsid w:val="00D60AA2"/>
    <w:rsid w:val="00D6167E"/>
    <w:rsid w:val="00D61C9A"/>
    <w:rsid w:val="00D61D79"/>
    <w:rsid w:val="00D626E5"/>
    <w:rsid w:val="00D76164"/>
    <w:rsid w:val="00D76A66"/>
    <w:rsid w:val="00D834FA"/>
    <w:rsid w:val="00D85BCF"/>
    <w:rsid w:val="00D93CFD"/>
    <w:rsid w:val="00D9533B"/>
    <w:rsid w:val="00D9783E"/>
    <w:rsid w:val="00D97DEE"/>
    <w:rsid w:val="00DA5B87"/>
    <w:rsid w:val="00DB44D5"/>
    <w:rsid w:val="00DB74E5"/>
    <w:rsid w:val="00DC5D2A"/>
    <w:rsid w:val="00DC6CA5"/>
    <w:rsid w:val="00DC7954"/>
    <w:rsid w:val="00DD3BBF"/>
    <w:rsid w:val="00DD43A2"/>
    <w:rsid w:val="00DE45F2"/>
    <w:rsid w:val="00DE4D3B"/>
    <w:rsid w:val="00DE6CFB"/>
    <w:rsid w:val="00DF0951"/>
    <w:rsid w:val="00DF4222"/>
    <w:rsid w:val="00DF52E9"/>
    <w:rsid w:val="00DF721D"/>
    <w:rsid w:val="00DF7D95"/>
    <w:rsid w:val="00E03D4E"/>
    <w:rsid w:val="00E12FD3"/>
    <w:rsid w:val="00E16609"/>
    <w:rsid w:val="00E207D2"/>
    <w:rsid w:val="00E2165B"/>
    <w:rsid w:val="00E24167"/>
    <w:rsid w:val="00E24CF5"/>
    <w:rsid w:val="00E31705"/>
    <w:rsid w:val="00E3402D"/>
    <w:rsid w:val="00E404A0"/>
    <w:rsid w:val="00E43922"/>
    <w:rsid w:val="00E4634C"/>
    <w:rsid w:val="00E47CFA"/>
    <w:rsid w:val="00E502DA"/>
    <w:rsid w:val="00E52216"/>
    <w:rsid w:val="00E53568"/>
    <w:rsid w:val="00E5537E"/>
    <w:rsid w:val="00E62FF9"/>
    <w:rsid w:val="00E6355C"/>
    <w:rsid w:val="00E64AE6"/>
    <w:rsid w:val="00E67CFC"/>
    <w:rsid w:val="00E72931"/>
    <w:rsid w:val="00E731F2"/>
    <w:rsid w:val="00E738C2"/>
    <w:rsid w:val="00E7559F"/>
    <w:rsid w:val="00E7654E"/>
    <w:rsid w:val="00E76836"/>
    <w:rsid w:val="00E81A92"/>
    <w:rsid w:val="00E8559A"/>
    <w:rsid w:val="00E86416"/>
    <w:rsid w:val="00E91F4A"/>
    <w:rsid w:val="00E96B07"/>
    <w:rsid w:val="00E96F2A"/>
    <w:rsid w:val="00E971A4"/>
    <w:rsid w:val="00EA071B"/>
    <w:rsid w:val="00EA0D28"/>
    <w:rsid w:val="00EA34D7"/>
    <w:rsid w:val="00EA4EF3"/>
    <w:rsid w:val="00EB3BF6"/>
    <w:rsid w:val="00EB4850"/>
    <w:rsid w:val="00EB6F77"/>
    <w:rsid w:val="00EC7656"/>
    <w:rsid w:val="00ED070E"/>
    <w:rsid w:val="00ED0DE5"/>
    <w:rsid w:val="00ED3236"/>
    <w:rsid w:val="00ED4915"/>
    <w:rsid w:val="00ED6891"/>
    <w:rsid w:val="00ED72F5"/>
    <w:rsid w:val="00EE0456"/>
    <w:rsid w:val="00EE166C"/>
    <w:rsid w:val="00EE33D7"/>
    <w:rsid w:val="00EF0C39"/>
    <w:rsid w:val="00EF345B"/>
    <w:rsid w:val="00EF371D"/>
    <w:rsid w:val="00EF6DCF"/>
    <w:rsid w:val="00EF77AB"/>
    <w:rsid w:val="00F01A2D"/>
    <w:rsid w:val="00F15053"/>
    <w:rsid w:val="00F21464"/>
    <w:rsid w:val="00F3189C"/>
    <w:rsid w:val="00F37E3A"/>
    <w:rsid w:val="00F50B9A"/>
    <w:rsid w:val="00F54EE4"/>
    <w:rsid w:val="00F56DCF"/>
    <w:rsid w:val="00F631A9"/>
    <w:rsid w:val="00F6327F"/>
    <w:rsid w:val="00F67E97"/>
    <w:rsid w:val="00F70A1D"/>
    <w:rsid w:val="00F71055"/>
    <w:rsid w:val="00F71582"/>
    <w:rsid w:val="00F74BBD"/>
    <w:rsid w:val="00F81AAC"/>
    <w:rsid w:val="00F81ABC"/>
    <w:rsid w:val="00F82417"/>
    <w:rsid w:val="00F8554F"/>
    <w:rsid w:val="00F86BF3"/>
    <w:rsid w:val="00F91AD6"/>
    <w:rsid w:val="00F94E44"/>
    <w:rsid w:val="00F97214"/>
    <w:rsid w:val="00F97CC9"/>
    <w:rsid w:val="00FA125D"/>
    <w:rsid w:val="00FA41E3"/>
    <w:rsid w:val="00FA62AD"/>
    <w:rsid w:val="00FA62B5"/>
    <w:rsid w:val="00FA6A78"/>
    <w:rsid w:val="00FB087B"/>
    <w:rsid w:val="00FB274F"/>
    <w:rsid w:val="00FC1793"/>
    <w:rsid w:val="00FC6D02"/>
    <w:rsid w:val="00FD0501"/>
    <w:rsid w:val="00FD1EC8"/>
    <w:rsid w:val="00FD25C3"/>
    <w:rsid w:val="00FD30EC"/>
    <w:rsid w:val="00FD77D4"/>
    <w:rsid w:val="00FE1A2E"/>
    <w:rsid w:val="00FE2AAC"/>
    <w:rsid w:val="00FE4F69"/>
    <w:rsid w:val="00FE70D7"/>
    <w:rsid w:val="00FE755B"/>
    <w:rsid w:val="00FF0F2B"/>
    <w:rsid w:val="00FF2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421F378"/>
  <w15:chartTrackingRefBased/>
  <w15:docId w15:val="{971F645E-DEB2-44EC-A88D-D89538A10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both"/>
      <w:outlineLvl w:val="0"/>
    </w:pPr>
    <w:rPr>
      <w:sz w:val="26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Arial" w:hAnsi="Arial" w:cs="Arial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  <w:sz w:val="24"/>
      <w:szCs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Arial" w:hAnsi="Arial" w:cs="Arial"/>
      <w:b w:val="0"/>
      <w:bCs w:val="0"/>
      <w:sz w:val="22"/>
      <w:szCs w:val="22"/>
    </w:rPr>
  </w:style>
  <w:style w:type="character" w:customStyle="1" w:styleId="WW8Num4z0">
    <w:name w:val="WW8Num4z0"/>
    <w:rPr>
      <w:rFonts w:hint="default"/>
    </w:rPr>
  </w:style>
  <w:style w:type="character" w:customStyle="1" w:styleId="WW8Num5z0">
    <w:name w:val="WW8Num5z0"/>
    <w:rPr>
      <w:rFonts w:ascii="Arial" w:hAnsi="Arial" w:cs="Arial" w:hint="default"/>
      <w:b w:val="0"/>
      <w:i w:val="0"/>
      <w:color w:val="auto"/>
      <w:sz w:val="22"/>
      <w:szCs w:val="24"/>
    </w:rPr>
  </w:style>
  <w:style w:type="character" w:customStyle="1" w:styleId="WW8Num5z1">
    <w:name w:val="WW8Num5z1"/>
    <w:rPr>
      <w:rFonts w:hint="default"/>
      <w:b/>
    </w:rPr>
  </w:style>
  <w:style w:type="character" w:customStyle="1" w:styleId="WW8Num5z3">
    <w:name w:val="WW8Num5z3"/>
    <w:rPr>
      <w:rFonts w:hint="default"/>
    </w:rPr>
  </w:style>
  <w:style w:type="character" w:customStyle="1" w:styleId="WW8Num6z0">
    <w:name w:val="WW8Num6z0"/>
    <w:rPr>
      <w:rFonts w:ascii="Verdana" w:hAnsi="Verdana" w:cs="Verdana" w:hint="default"/>
      <w:b w:val="0"/>
      <w:bCs w:val="0"/>
      <w:sz w:val="24"/>
      <w:szCs w:val="24"/>
    </w:rPr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</w:style>
  <w:style w:type="character" w:customStyle="1" w:styleId="WW8Num8z1">
    <w:name w:val="WW8Num8z1"/>
    <w:rPr>
      <w:i w:val="0"/>
    </w:rPr>
  </w:style>
  <w:style w:type="character" w:customStyle="1" w:styleId="WW8Num8z2">
    <w:name w:val="WW8Num8z2"/>
  </w:style>
  <w:style w:type="character" w:customStyle="1" w:styleId="WW8Num9z0">
    <w:name w:val="WW8Num9z0"/>
    <w:rPr>
      <w:rFonts w:ascii="Times New Roman" w:hAnsi="Times New Roman" w:cs="Times New Roman"/>
      <w:i w:val="0"/>
      <w:sz w:val="22"/>
      <w:szCs w:val="22"/>
    </w:rPr>
  </w:style>
  <w:style w:type="character" w:customStyle="1" w:styleId="WW8Num9z1">
    <w:name w:val="WW8Num9z1"/>
    <w:rPr>
      <w:b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Cambria" w:hAnsi="Cambria" w:cs="Symbol"/>
      <w:b w:val="0"/>
      <w:iCs/>
      <w:color w:val="FF0000"/>
      <w:sz w:val="22"/>
      <w:szCs w:val="22"/>
    </w:rPr>
  </w:style>
  <w:style w:type="character" w:customStyle="1" w:styleId="WW8Num10z1">
    <w:name w:val="WW8Num10z1"/>
    <w:rPr>
      <w:rFonts w:ascii="Cambria" w:hAnsi="Cambria" w:cs="Symbol"/>
      <w:iCs/>
      <w:color w:val="auto"/>
      <w:kern w:val="1"/>
      <w:sz w:val="22"/>
      <w:szCs w:val="22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Cambria" w:hAnsi="Cambria" w:cs="Symbol"/>
      <w:b/>
      <w:iCs/>
      <w:color w:val="FF0000"/>
      <w:sz w:val="22"/>
      <w:szCs w:val="22"/>
    </w:rPr>
  </w:style>
  <w:style w:type="character" w:customStyle="1" w:styleId="WW8Num11z1">
    <w:name w:val="WW8Num11z1"/>
    <w:rPr>
      <w:b w:val="0"/>
    </w:rPr>
  </w:style>
  <w:style w:type="character" w:customStyle="1" w:styleId="WW8Num11z2">
    <w:name w:val="WW8Num11z2"/>
    <w:rPr>
      <w:rFonts w:ascii="Cambria" w:hAnsi="Cambria" w:cs="Cambria"/>
      <w:sz w:val="22"/>
      <w:szCs w:val="22"/>
    </w:rPr>
  </w:style>
  <w:style w:type="character" w:customStyle="1" w:styleId="WW8Num11z3">
    <w:name w:val="WW8Num11z3"/>
    <w:rPr>
      <w:rFonts w:cs="Cambria"/>
    </w:rPr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Domylnaczcionkaakapitu2">
    <w:name w:val="Domyślna czcionka akapitu2"/>
  </w:style>
  <w:style w:type="character" w:customStyle="1" w:styleId="WW8Num4z1">
    <w:name w:val="WW8Num4z1"/>
    <w:rPr>
      <w:rFonts w:hint="default"/>
      <w:b/>
    </w:rPr>
  </w:style>
  <w:style w:type="character" w:customStyle="1" w:styleId="WW8Num6z1">
    <w:name w:val="WW8Num6z1"/>
    <w:rPr>
      <w:rFonts w:ascii="Times New Roman" w:eastAsia="Times New Roman" w:hAnsi="Times New Roman" w:cs="Times New Roman"/>
    </w:rPr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1">
    <w:name w:val="WW8Num7z1"/>
    <w:rPr>
      <w:rFonts w:hint="default"/>
      <w:b/>
    </w:rPr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12z0">
    <w:name w:val="WW8Num12z0"/>
    <w:rPr>
      <w:rFonts w:ascii="Times New Roman" w:hAnsi="Times New Roman" w:cs="Times New Roman"/>
    </w:rPr>
  </w:style>
  <w:style w:type="character" w:customStyle="1" w:styleId="WW8Num12z1">
    <w:name w:val="WW8Num12z1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Cambria" w:hAnsi="Cambria" w:cs="OpenSymbol" w:hint="default"/>
    </w:rPr>
  </w:style>
  <w:style w:type="character" w:customStyle="1" w:styleId="WW8Num13z1">
    <w:name w:val="WW8Num13z1"/>
    <w:rPr>
      <w:rFonts w:ascii="OpenSymbol" w:hAnsi="OpenSymbol" w:cs="OpenSymbol"/>
    </w:rPr>
  </w:style>
  <w:style w:type="character" w:customStyle="1" w:styleId="WW8Num13z2">
    <w:name w:val="WW8Num13z2"/>
    <w:rPr>
      <w:rFonts w:cs="Cambria"/>
    </w:rPr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Symbol" w:hAnsi="Symbol" w:cs="Symbol" w:hint="default"/>
    </w:rPr>
  </w:style>
  <w:style w:type="character" w:customStyle="1" w:styleId="WW8Num14z1">
    <w:name w:val="WW8Num14z1"/>
    <w:rPr>
      <w:rFonts w:hint="default"/>
      <w:b/>
    </w:rPr>
  </w:style>
  <w:style w:type="character" w:customStyle="1" w:styleId="WW8Num14z3">
    <w:name w:val="WW8Num14z3"/>
    <w:rPr>
      <w:rFonts w:hint="default"/>
    </w:rPr>
  </w:style>
  <w:style w:type="character" w:customStyle="1" w:styleId="WW8Num15z0">
    <w:name w:val="WW8Num15z0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6z0">
    <w:name w:val="WW8Num16z0"/>
    <w:rPr>
      <w:rFonts w:hint="default"/>
      <w:b w:val="0"/>
      <w:bCs w:val="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Symbol" w:hAnsi="Symbol" w:cs="Symbol" w:hint="default"/>
      <w:sz w:val="22"/>
      <w:szCs w:val="22"/>
    </w:rPr>
  </w:style>
  <w:style w:type="character" w:customStyle="1" w:styleId="WW8Num17z1">
    <w:name w:val="WW8Num17z1"/>
    <w:rPr>
      <w:rFonts w:hint="default"/>
      <w:b/>
    </w:rPr>
  </w:style>
  <w:style w:type="character" w:customStyle="1" w:styleId="WW8Num17z2">
    <w:name w:val="WW8Num17z2"/>
    <w:rPr>
      <w:rFonts w:hint="default"/>
    </w:rPr>
  </w:style>
  <w:style w:type="character" w:customStyle="1" w:styleId="WW8Num18z0">
    <w:name w:val="WW8Num18z0"/>
    <w:rPr>
      <w:rFonts w:cs="Times New Roman"/>
    </w:rPr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customStyle="1" w:styleId="ZnakZnakZnak">
    <w:name w:val="Znak Znak Znak"/>
    <w:rPr>
      <w:b/>
      <w:bCs/>
      <w:sz w:val="40"/>
      <w:szCs w:val="40"/>
      <w:u w:val="single"/>
      <w:lang w:val="pl-PL" w:eastAsia="ar-SA" w:bidi="ar-SA"/>
    </w:rPr>
  </w:style>
  <w:style w:type="character" w:styleId="Numerstrony">
    <w:name w:val="page number"/>
    <w:basedOn w:val="Domylnaczcionkaakapitu1"/>
  </w:style>
  <w:style w:type="character" w:customStyle="1" w:styleId="ZnakZnak5">
    <w:name w:val="Znak Znak5"/>
    <w:rPr>
      <w:rFonts w:ascii="Courier New" w:hAnsi="Courier New" w:cs="Courier New"/>
      <w:lang w:val="pl-PL" w:eastAsia="ar-SA" w:bidi="ar-SA"/>
    </w:rPr>
  </w:style>
  <w:style w:type="character" w:customStyle="1" w:styleId="ZnakZnak4">
    <w:name w:val="Znak Znak4"/>
    <w:rPr>
      <w:rFonts w:ascii="Segoe UI" w:hAnsi="Segoe UI" w:cs="Segoe UI"/>
      <w:sz w:val="18"/>
      <w:szCs w:val="18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Znak3">
    <w:name w:val="Znak Znak3"/>
    <w:basedOn w:val="Domylnaczcionkaakapitu1"/>
  </w:style>
  <w:style w:type="character" w:customStyle="1" w:styleId="ZnakZnak2">
    <w:name w:val="Znak Znak2"/>
    <w:rPr>
      <w:b/>
      <w:bCs/>
    </w:rPr>
  </w:style>
  <w:style w:type="character" w:customStyle="1" w:styleId="ZnakZnak1">
    <w:name w:val="Znak Znak1"/>
    <w:rPr>
      <w:sz w:val="24"/>
      <w:szCs w:val="24"/>
    </w:rPr>
  </w:style>
  <w:style w:type="character" w:customStyle="1" w:styleId="ZnakZnak6">
    <w:name w:val="Znak Znak6"/>
    <w:rPr>
      <w:sz w:val="26"/>
    </w:rPr>
  </w:style>
  <w:style w:type="character" w:customStyle="1" w:styleId="Znakinumeracji">
    <w:name w:val="Znaki numeracji"/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TekstkomentarzaZnak">
    <w:name w:val="Tekst komentarza Znak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b/>
      <w:sz w:val="32"/>
      <w:szCs w:val="20"/>
    </w:rPr>
  </w:style>
  <w:style w:type="paragraph" w:styleId="Lista">
    <w:name w:val="List"/>
    <w:basedOn w:val="Tekstpodstawowy"/>
    <w:rPr>
      <w:rFonts w:cs="Mangal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Tekstkomentarza1">
    <w:name w:val="Tekst komentarza1"/>
    <w:basedOn w:val="Normalny"/>
    <w:rPr>
      <w:rFonts w:cs="Calibri"/>
      <w:sz w:val="20"/>
      <w:szCs w:val="20"/>
    </w:rPr>
  </w:style>
  <w:style w:type="paragraph" w:customStyle="1" w:styleId="Normalny11pt">
    <w:name w:val="Normalny + 11 pt"/>
    <w:basedOn w:val="Normalny"/>
  </w:style>
  <w:style w:type="paragraph" w:styleId="Tytu">
    <w:name w:val="Title"/>
    <w:basedOn w:val="Normalny"/>
    <w:next w:val="Podtytu"/>
    <w:qFormat/>
    <w:pPr>
      <w:autoSpaceDE w:val="0"/>
      <w:jc w:val="center"/>
    </w:pPr>
    <w:rPr>
      <w:b/>
      <w:bCs/>
      <w:sz w:val="40"/>
      <w:szCs w:val="40"/>
      <w:u w:val="single"/>
    </w:rPr>
  </w:style>
  <w:style w:type="paragraph" w:styleId="Podtytu">
    <w:name w:val="Subtitle"/>
    <w:basedOn w:val="Normalny"/>
    <w:next w:val="Tekstpodstawowy"/>
    <w:qFormat/>
    <w:pPr>
      <w:spacing w:after="60"/>
      <w:jc w:val="center"/>
    </w:pPr>
    <w:rPr>
      <w:rFonts w:ascii="Arial" w:hAnsi="Arial" w:cs="Aria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sz w:val="26"/>
      <w:szCs w:val="20"/>
    </w:rPr>
  </w:style>
  <w:style w:type="paragraph" w:customStyle="1" w:styleId="1">
    <w:name w:val="1."/>
    <w:basedOn w:val="Normalny"/>
    <w:pPr>
      <w:widowControl w:val="0"/>
      <w:tabs>
        <w:tab w:val="left" w:pos="0"/>
      </w:tabs>
      <w:ind w:left="360" w:hanging="360"/>
      <w:jc w:val="both"/>
    </w:pPr>
    <w:rPr>
      <w:rFonts w:ascii="Trebuchet MS" w:eastAsia="SimSun" w:hAnsi="Trebuchet MS" w:cs="Arial"/>
      <w:kern w:val="1"/>
      <w:lang w:eastAsia="hi-IN" w:bidi="hi-IN"/>
    </w:rPr>
  </w:style>
  <w:style w:type="paragraph" w:customStyle="1" w:styleId="1styl">
    <w:name w:val="1. styl"/>
    <w:basedOn w:val="1"/>
  </w:style>
  <w:style w:type="paragraph" w:customStyle="1" w:styleId="10">
    <w:name w:val="1)"/>
    <w:basedOn w:val="1"/>
    <w:pPr>
      <w:ind w:left="567" w:firstLine="0"/>
    </w:pPr>
  </w:style>
  <w:style w:type="paragraph" w:customStyle="1" w:styleId="1styl0">
    <w:name w:val="1) styl"/>
    <w:basedOn w:val="10"/>
    <w:pPr>
      <w:ind w:left="1134" w:hanging="567"/>
    </w:pPr>
    <w:rPr>
      <w:szCs w:val="22"/>
    </w:rPr>
  </w:style>
  <w:style w:type="paragraph" w:customStyle="1" w:styleId="astyl">
    <w:name w:val="a) styl"/>
    <w:basedOn w:val="Normalny"/>
    <w:pPr>
      <w:widowControl w:val="0"/>
      <w:numPr>
        <w:numId w:val="3"/>
      </w:numPr>
      <w:ind w:left="567" w:hanging="283"/>
      <w:jc w:val="both"/>
    </w:pPr>
    <w:rPr>
      <w:rFonts w:ascii="Trebuchet MS" w:eastAsia="SimSun" w:hAnsi="Trebuchet MS" w:cs="Arial"/>
      <w:kern w:val="1"/>
      <w:lang w:eastAsia="hi-IN" w:bidi="hi-IN"/>
    </w:rPr>
  </w:style>
  <w:style w:type="paragraph" w:customStyle="1" w:styleId="Akapitzlist1">
    <w:name w:val="Akapit z listą1"/>
    <w:basedOn w:val="Normalny"/>
    <w:link w:val="ListParagraphChar"/>
    <w:pPr>
      <w:widowControl w:val="0"/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  <w:lang w:eastAsia="hi-IN" w:bidi="hi-IN"/>
    </w:rPr>
  </w:style>
  <w:style w:type="paragraph" w:customStyle="1" w:styleId="Tekstpodstawowy21">
    <w:name w:val="Tekst podstawowy 21"/>
    <w:basedOn w:val="Normalny"/>
    <w:pPr>
      <w:widowControl w:val="0"/>
    </w:pPr>
    <w:rPr>
      <w:rFonts w:eastAsia="SimSun" w:cs="Mangal"/>
      <w:kern w:val="1"/>
      <w:lang w:eastAsia="hi-IN" w:bidi="hi-IN"/>
    </w:rPr>
  </w:style>
  <w:style w:type="paragraph" w:customStyle="1" w:styleId="Zwykytekst1">
    <w:name w:val="Zwykły tekst1"/>
    <w:basedOn w:val="Normalny"/>
    <w:rPr>
      <w:rFonts w:ascii="Courier New" w:hAnsi="Courier New" w:cs="Courier New"/>
      <w:sz w:val="20"/>
      <w:szCs w:val="20"/>
    </w:rPr>
  </w:style>
  <w:style w:type="paragraph" w:styleId="Poprawka">
    <w:name w:val="Revision"/>
    <w:pPr>
      <w:suppressAutoHyphens/>
    </w:pPr>
    <w:rPr>
      <w:sz w:val="24"/>
      <w:szCs w:val="24"/>
      <w:lang w:eastAsia="ar-SA"/>
    </w:r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paragraph" w:customStyle="1" w:styleId="Tekstkomentarza2">
    <w:name w:val="Tekst komentarza2"/>
    <w:basedOn w:val="Normalny"/>
    <w:rPr>
      <w:sz w:val="20"/>
      <w:szCs w:val="20"/>
    </w:rPr>
  </w:style>
  <w:style w:type="paragraph" w:styleId="Tematkomentarza">
    <w:name w:val="annotation subject"/>
    <w:basedOn w:val="Tekstkomentarza2"/>
    <w:next w:val="Tekstkomentarza2"/>
    <w:rPr>
      <w:b/>
      <w:bCs/>
    </w:rPr>
  </w:style>
  <w:style w:type="paragraph" w:styleId="Nagwek">
    <w:name w:val="header"/>
    <w:aliases w:val="Nagłówek strony"/>
    <w:basedOn w:val="Normalny"/>
    <w:link w:val="NagwekZnak"/>
    <w:pPr>
      <w:tabs>
        <w:tab w:val="center" w:pos="4536"/>
        <w:tab w:val="right" w:pos="9072"/>
      </w:tabs>
    </w:pPr>
  </w:style>
  <w:style w:type="paragraph" w:customStyle="1" w:styleId="Tekstpodstawowy22">
    <w:name w:val="Tekst podstawowy 22"/>
    <w:basedOn w:val="Normalny"/>
    <w:pPr>
      <w:spacing w:after="120" w:line="480" w:lineRule="auto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paragraph" w:styleId="Akapitzlist">
    <w:name w:val="List Paragraph"/>
    <w:basedOn w:val="Normalny"/>
    <w:link w:val="AkapitzlistZnak"/>
    <w:uiPriority w:val="34"/>
    <w:qFormat/>
    <w:pPr>
      <w:ind w:left="720"/>
    </w:pPr>
  </w:style>
  <w:style w:type="paragraph" w:customStyle="1" w:styleId="Tekstkomentarza3">
    <w:name w:val="Tekst komentarza3"/>
    <w:basedOn w:val="Normalny"/>
    <w:rPr>
      <w:sz w:val="20"/>
      <w:szCs w:val="20"/>
    </w:rPr>
  </w:style>
  <w:style w:type="character" w:styleId="Odwoaniedokomentarza">
    <w:name w:val="annotation reference"/>
    <w:uiPriority w:val="99"/>
    <w:semiHidden/>
    <w:unhideWhenUsed/>
    <w:rsid w:val="00B36A48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B36A48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B36A48"/>
    <w:rPr>
      <w:lang w:eastAsia="ar-SA"/>
    </w:rPr>
  </w:style>
  <w:style w:type="paragraph" w:styleId="Tekstpodstawowy2">
    <w:name w:val="Body Text 2"/>
    <w:basedOn w:val="Normalny"/>
    <w:rsid w:val="00154F8D"/>
    <w:pPr>
      <w:spacing w:after="120" w:line="480" w:lineRule="auto"/>
    </w:pPr>
  </w:style>
  <w:style w:type="paragraph" w:customStyle="1" w:styleId="Akapitzlist10">
    <w:name w:val="Akapit z listą1"/>
    <w:basedOn w:val="Normalny"/>
    <w:uiPriority w:val="99"/>
    <w:rsid w:val="006373CB"/>
    <w:pPr>
      <w:suppressAutoHyphens w:val="0"/>
      <w:spacing w:after="160" w:line="259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rsid w:val="005467CD"/>
    <w:pPr>
      <w:suppressAutoHyphens w:val="0"/>
    </w:pPr>
    <w:rPr>
      <w:rFonts w:ascii="Courier New" w:eastAsia="Calibri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link w:val="Zwykytekst"/>
    <w:locked/>
    <w:rsid w:val="005467CD"/>
    <w:rPr>
      <w:rFonts w:ascii="Courier New" w:eastAsia="Calibri" w:hAnsi="Courier New" w:cs="Courier New"/>
      <w:lang w:val="pl-PL" w:eastAsia="pl-PL" w:bidi="ar-SA"/>
    </w:rPr>
  </w:style>
  <w:style w:type="paragraph" w:customStyle="1" w:styleId="tytu0">
    <w:name w:val="tytuł"/>
    <w:basedOn w:val="Normalny"/>
    <w:next w:val="Normalny"/>
    <w:autoRedefine/>
    <w:rsid w:val="005467CD"/>
    <w:pPr>
      <w:suppressAutoHyphens w:val="0"/>
      <w:jc w:val="right"/>
      <w:outlineLvl w:val="0"/>
    </w:pPr>
    <w:rPr>
      <w:rFonts w:eastAsia="Calibri"/>
      <w:b/>
      <w:bCs/>
      <w:sz w:val="22"/>
      <w:szCs w:val="22"/>
      <w:lang w:eastAsia="pl-PL"/>
    </w:rPr>
  </w:style>
  <w:style w:type="character" w:customStyle="1" w:styleId="ListParagraphChar">
    <w:name w:val="List Paragraph Char"/>
    <w:link w:val="Akapitzlist1"/>
    <w:locked/>
    <w:rsid w:val="005467CD"/>
    <w:rPr>
      <w:rFonts w:ascii="Calibri" w:eastAsia="SimSun" w:hAnsi="Calibri" w:cs="Calibri"/>
      <w:kern w:val="1"/>
      <w:sz w:val="22"/>
      <w:szCs w:val="22"/>
      <w:lang w:val="pl-PL" w:eastAsia="hi-IN" w:bidi="hi-IN"/>
    </w:rPr>
  </w:style>
  <w:style w:type="character" w:customStyle="1" w:styleId="1stylZnak">
    <w:name w:val="1) styl Znak"/>
    <w:rsid w:val="00612114"/>
    <w:rPr>
      <w:rFonts w:ascii="Trebuchet MS" w:hAnsi="Trebuchet MS" w:cs="Arial"/>
      <w:szCs w:val="22"/>
    </w:rPr>
  </w:style>
  <w:style w:type="paragraph" w:customStyle="1" w:styleId="Style2">
    <w:name w:val="Style2"/>
    <w:basedOn w:val="Normalny"/>
    <w:rsid w:val="00F81ABC"/>
    <w:pPr>
      <w:widowControl w:val="0"/>
      <w:suppressAutoHyphens w:val="0"/>
      <w:autoSpaceDE w:val="0"/>
      <w:autoSpaceDN w:val="0"/>
      <w:adjustRightInd w:val="0"/>
      <w:spacing w:line="283" w:lineRule="exact"/>
      <w:jc w:val="center"/>
    </w:pPr>
    <w:rPr>
      <w:lang w:eastAsia="pl-PL"/>
    </w:rPr>
  </w:style>
  <w:style w:type="paragraph" w:customStyle="1" w:styleId="Style4">
    <w:name w:val="Style4"/>
    <w:basedOn w:val="Normalny"/>
    <w:rsid w:val="00F81ABC"/>
    <w:pPr>
      <w:widowControl w:val="0"/>
      <w:suppressAutoHyphens w:val="0"/>
      <w:autoSpaceDE w:val="0"/>
      <w:autoSpaceDN w:val="0"/>
      <w:adjustRightInd w:val="0"/>
      <w:spacing w:line="322" w:lineRule="exact"/>
      <w:jc w:val="both"/>
    </w:pPr>
    <w:rPr>
      <w:lang w:eastAsia="pl-PL"/>
    </w:rPr>
  </w:style>
  <w:style w:type="character" w:customStyle="1" w:styleId="NagwekZnak">
    <w:name w:val="Nagłówek Znak"/>
    <w:aliases w:val="Nagłówek strony Znak"/>
    <w:link w:val="Nagwek"/>
    <w:rsid w:val="00D834FA"/>
    <w:rPr>
      <w:sz w:val="24"/>
      <w:szCs w:val="24"/>
      <w:lang w:val="pl-PL" w:eastAsia="ar-SA" w:bidi="ar-SA"/>
    </w:rPr>
  </w:style>
  <w:style w:type="character" w:styleId="Uwydatnienie">
    <w:name w:val="Emphasis"/>
    <w:qFormat/>
    <w:rsid w:val="00DA5B87"/>
    <w:rPr>
      <w:i/>
      <w:iCs/>
    </w:rPr>
  </w:style>
  <w:style w:type="paragraph" w:customStyle="1" w:styleId="Standard">
    <w:name w:val="Standard"/>
    <w:uiPriority w:val="99"/>
    <w:rsid w:val="009F49B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Default">
    <w:name w:val="Default"/>
    <w:rsid w:val="002B168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qFormat/>
    <w:locked/>
    <w:rsid w:val="00B62ADF"/>
    <w:rPr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06A84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606A84"/>
    <w:rPr>
      <w:sz w:val="24"/>
      <w:szCs w:val="24"/>
      <w:lang w:eastAsia="ar-SA"/>
    </w:rPr>
  </w:style>
  <w:style w:type="paragraph" w:customStyle="1" w:styleId="tekst">
    <w:name w:val="tekst"/>
    <w:basedOn w:val="Normalny"/>
    <w:rsid w:val="00606A84"/>
    <w:pPr>
      <w:suppressLineNumbers/>
      <w:suppressAutoHyphens w:val="0"/>
      <w:spacing w:before="60" w:after="60"/>
      <w:jc w:val="both"/>
    </w:pPr>
    <w:rPr>
      <w:szCs w:val="20"/>
      <w:lang w:eastAsia="pl-PL"/>
    </w:rPr>
  </w:style>
  <w:style w:type="paragraph" w:styleId="NormalnyWeb">
    <w:name w:val="Normal (Web)"/>
    <w:basedOn w:val="Normalny"/>
    <w:link w:val="NormalnyWebZnak"/>
    <w:uiPriority w:val="99"/>
    <w:rsid w:val="00606A84"/>
    <w:pPr>
      <w:suppressAutoHyphens w:val="0"/>
      <w:spacing w:before="100" w:after="100"/>
      <w:jc w:val="both"/>
    </w:pPr>
    <w:rPr>
      <w:sz w:val="20"/>
      <w:szCs w:val="20"/>
      <w:lang w:eastAsia="pl-PL"/>
    </w:rPr>
  </w:style>
  <w:style w:type="character" w:customStyle="1" w:styleId="NormalnyWebZnak">
    <w:name w:val="Normalny (Web) Znak"/>
    <w:link w:val="NormalnyWeb"/>
    <w:uiPriority w:val="99"/>
    <w:locked/>
    <w:rsid w:val="00606A84"/>
  </w:style>
  <w:style w:type="character" w:styleId="Odwoanieprzypisudolnego">
    <w:name w:val="footnote reference"/>
    <w:semiHidden/>
    <w:rsid w:val="004A421B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4A421B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4A421B"/>
  </w:style>
  <w:style w:type="paragraph" w:customStyle="1" w:styleId="Tekstpodstawowy23">
    <w:name w:val="Tekst podstawowy 23"/>
    <w:basedOn w:val="Normalny"/>
    <w:uiPriority w:val="99"/>
    <w:rsid w:val="00057FE1"/>
    <w:pPr>
      <w:suppressAutoHyphens w:val="0"/>
      <w:spacing w:after="120" w:line="480" w:lineRule="auto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90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8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2DC8FA-E955-42F5-A50F-26522D5BD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219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 zawiera:</vt:lpstr>
    </vt:vector>
  </TitlesOfParts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 zawiera:</dc:title>
  <dc:subject/>
  <dc:creator>mrbu</dc:creator>
  <cp:keywords/>
  <cp:lastModifiedBy>admin</cp:lastModifiedBy>
  <cp:revision>7</cp:revision>
  <cp:lastPrinted>2019-02-25T09:47:00Z</cp:lastPrinted>
  <dcterms:created xsi:type="dcterms:W3CDTF">2023-10-16T07:57:00Z</dcterms:created>
  <dcterms:modified xsi:type="dcterms:W3CDTF">2024-10-29T10:36:00Z</dcterms:modified>
</cp:coreProperties>
</file>