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AAD012" w14:textId="77777777" w:rsidR="00116806" w:rsidRDefault="006979C2" w:rsidP="006979C2">
      <w:pPr>
        <w:jc w:val="right"/>
        <w:rPr>
          <w:rFonts w:ascii="Arial" w:hAnsi="Arial" w:cs="Arial"/>
          <w:color w:val="0000FF"/>
        </w:rPr>
      </w:pPr>
      <w:r w:rsidRPr="005616CE">
        <w:rPr>
          <w:rFonts w:ascii="Arial" w:hAnsi="Arial" w:cs="Arial"/>
          <w:color w:val="0000FF"/>
        </w:rPr>
        <w:t>ZAŁĄCZNIK NR 1 DO SWZ</w:t>
      </w:r>
    </w:p>
    <w:p w14:paraId="21FD1C15" w14:textId="77777777" w:rsidR="00116806" w:rsidRDefault="00116806" w:rsidP="006979C2">
      <w:pPr>
        <w:jc w:val="right"/>
        <w:rPr>
          <w:rFonts w:ascii="Arial" w:hAnsi="Arial" w:cs="Arial"/>
          <w:color w:val="0000FF"/>
        </w:rPr>
      </w:pPr>
    </w:p>
    <w:p w14:paraId="062B076E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3BC8CA79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hAnsi="Arial" w:cs="Arial"/>
        </w:rPr>
      </w:pPr>
      <w:r w:rsidRPr="00DD48B8">
        <w:rPr>
          <w:rFonts w:ascii="Arial" w:hAnsi="Arial" w:cs="Arial"/>
          <w:b/>
          <w:bCs/>
          <w:sz w:val="22"/>
          <w:szCs w:val="22"/>
        </w:rPr>
        <w:t>OFERTA</w:t>
      </w:r>
    </w:p>
    <w:p w14:paraId="210C50B0" w14:textId="77777777" w:rsidR="00116806" w:rsidRPr="00DD48B8" w:rsidRDefault="00116806" w:rsidP="00116806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</w:rPr>
      </w:pPr>
    </w:p>
    <w:p w14:paraId="70802369" w14:textId="77777777" w:rsidR="00116806" w:rsidRPr="00DD48B8" w:rsidRDefault="00116806" w:rsidP="00116806">
      <w:pPr>
        <w:suppressAutoHyphens/>
        <w:spacing w:line="23" w:lineRule="atLeast"/>
        <w:ind w:left="3969"/>
        <w:jc w:val="both"/>
        <w:rPr>
          <w:rFonts w:ascii="Arial" w:hAnsi="Arial" w:cs="Arial"/>
          <w:sz w:val="22"/>
        </w:rPr>
      </w:pPr>
    </w:p>
    <w:p w14:paraId="7EDB6B2D" w14:textId="4E082FA8" w:rsidR="00116806" w:rsidRPr="00DD48B8" w:rsidRDefault="00BE2698" w:rsidP="00116806">
      <w:pPr>
        <w:suppressAutoHyphens/>
        <w:ind w:left="5103"/>
        <w:jc w:val="both"/>
        <w:rPr>
          <w:rFonts w:ascii="Arial" w:hAnsi="Arial" w:cs="Arial"/>
        </w:rPr>
      </w:pPr>
      <w:r w:rsidRPr="00BE2698">
        <w:rPr>
          <w:rFonts w:ascii="Arial" w:hAnsi="Arial" w:cs="Arial"/>
        </w:rPr>
        <w:t>Przedszkole nr 21</w:t>
      </w:r>
    </w:p>
    <w:p w14:paraId="42AB9D40" w14:textId="3DF5A96B" w:rsidR="00116806" w:rsidRPr="00DD48B8" w:rsidRDefault="00BE2698" w:rsidP="00116806">
      <w:pPr>
        <w:autoSpaceDE w:val="0"/>
        <w:autoSpaceDN w:val="0"/>
        <w:adjustRightInd w:val="0"/>
        <w:ind w:left="5103"/>
        <w:jc w:val="both"/>
        <w:rPr>
          <w:rFonts w:ascii="Arial" w:hAnsi="Arial" w:cs="Arial"/>
        </w:rPr>
      </w:pPr>
      <w:r w:rsidRPr="00BE2698">
        <w:rPr>
          <w:rFonts w:ascii="Arial" w:hAnsi="Arial" w:cs="Arial"/>
        </w:rPr>
        <w:t>ul. Połczyńska 55, 75-808 Koszalin</w:t>
      </w:r>
    </w:p>
    <w:p w14:paraId="4CBC7C7C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760091E3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Nawiązując do ogłoszenia o postepowaniu o udzielenie zamówienia publicznego pn.: </w:t>
      </w:r>
    </w:p>
    <w:p w14:paraId="0EE9A070" w14:textId="759E5AB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center"/>
        <w:rPr>
          <w:rFonts w:ascii="Arial" w:eastAsiaTheme="minorHAnsi" w:hAnsi="Arial" w:cs="Arial"/>
          <w:b/>
          <w:lang w:eastAsia="en-US"/>
        </w:rPr>
      </w:pPr>
      <w:r w:rsidRPr="00DD48B8">
        <w:rPr>
          <w:rFonts w:ascii="Arial" w:hAnsi="Arial" w:cs="Arial"/>
          <w:b/>
        </w:rPr>
        <w:t>„</w:t>
      </w:r>
      <w:r w:rsidR="00BE2698" w:rsidRPr="00BE2698">
        <w:rPr>
          <w:rFonts w:ascii="Arial" w:eastAsiaTheme="minorHAnsi" w:hAnsi="Arial" w:cs="Arial"/>
          <w:b/>
          <w:lang w:eastAsia="en-US"/>
        </w:rPr>
        <w:t>Przebudowa instalacji gazowej, instalacji ogrzewczej, instalacji zimnej i ciepłej wody użytkowej Przedszkola nr 21 w Koszalinie</w:t>
      </w:r>
      <w:r w:rsidRPr="00DD48B8">
        <w:rPr>
          <w:rFonts w:ascii="Arial" w:eastAsiaTheme="minorHAnsi" w:hAnsi="Arial" w:cs="Arial"/>
          <w:b/>
          <w:lang w:eastAsia="en-US"/>
        </w:rPr>
        <w:t>”</w:t>
      </w:r>
    </w:p>
    <w:p w14:paraId="33BC9C9D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65D10827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Ja/ My niżej podpisany/ podpisani</w:t>
      </w:r>
    </w:p>
    <w:p w14:paraId="1F32A732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7544F9A2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działając w imieniu i na rzecz</w:t>
      </w:r>
    </w:p>
    <w:p w14:paraId="7229BF33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………………………………………………………………………………………………</w:t>
      </w:r>
    </w:p>
    <w:p w14:paraId="4698F167" w14:textId="77777777" w:rsidR="00116806" w:rsidRPr="00DD48B8" w:rsidRDefault="00116806" w:rsidP="00116806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71C937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Składam/ Składamy ofertę na wykonanie przedmiotu zamówienia w zakresie określonym w SWZ.</w:t>
      </w:r>
    </w:p>
    <w:p w14:paraId="4C414A27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Oświadczam/ Oświadczamy, że zapoznaliśmy się ze SWZ i uznajemy się za związanych określonymi w niej postanowieniami i zasadami postępowania.</w:t>
      </w:r>
    </w:p>
    <w:p w14:paraId="7FC687B7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Oferuję/ Oferujemy wykonanie </w:t>
      </w:r>
      <w:r w:rsidRPr="00DD48B8">
        <w:rPr>
          <w:rFonts w:ascii="Arial" w:eastAsiaTheme="minorHAnsi" w:hAnsi="Arial" w:cs="Arial"/>
          <w:lang w:eastAsia="en-US"/>
        </w:rPr>
        <w:t>zamówienia</w:t>
      </w:r>
      <w:r w:rsidRPr="00DD48B8">
        <w:rPr>
          <w:rFonts w:ascii="Arial" w:hAnsi="Arial" w:cs="Arial"/>
        </w:rPr>
        <w:t xml:space="preserve"> za cenę:</w:t>
      </w:r>
    </w:p>
    <w:p w14:paraId="7E51779B" w14:textId="689ACFA0" w:rsidR="00116806" w:rsidRPr="00AC7E4F" w:rsidRDefault="00AC7E4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  <w:r w:rsidRPr="00AC7E4F">
        <w:rPr>
          <w:rFonts w:ascii="Arial" w:hAnsi="Arial" w:cs="Arial"/>
          <w:b/>
          <w:bCs/>
        </w:rPr>
        <w:t xml:space="preserve">CZĘŚĆ NR 1 - </w:t>
      </w:r>
      <w:r w:rsidR="00BE2698" w:rsidRPr="00BE2698">
        <w:rPr>
          <w:rFonts w:ascii="Arial" w:hAnsi="Arial" w:cs="Arial"/>
          <w:b/>
          <w:bCs/>
        </w:rPr>
        <w:t>Przebudowa instalacji gazowej w istniejącym budynku przedszkola z podłączeniem kaskady kotłów gazowych kondensacyjnych</w:t>
      </w:r>
    </w:p>
    <w:p w14:paraId="16666687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brutto:.............................PLN, w tym:</w:t>
      </w:r>
    </w:p>
    <w:p w14:paraId="71780E33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25C5AD78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netto:.............................PLN, wartość podatku VAT (23%) ……..……..PLN, </w:t>
      </w:r>
    </w:p>
    <w:p w14:paraId="2B9CA0A6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32CBC1CB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Gwarancja: </w:t>
      </w:r>
      <w:r>
        <w:rPr>
          <w:rFonts w:ascii="Arial" w:hAnsi="Arial" w:cs="Arial"/>
        </w:rPr>
        <w:t>24</w:t>
      </w:r>
      <w:r w:rsidRPr="00DD48B8">
        <w:rPr>
          <w:rFonts w:ascii="Arial" w:hAnsi="Arial" w:cs="Arial"/>
        </w:rPr>
        <w:t xml:space="preserve"> miesi</w:t>
      </w:r>
      <w:r>
        <w:rPr>
          <w:rFonts w:ascii="Arial" w:hAnsi="Arial" w:cs="Arial"/>
        </w:rPr>
        <w:t>ące</w:t>
      </w:r>
      <w:r w:rsidRPr="00DD48B8">
        <w:rPr>
          <w:rFonts w:ascii="Arial" w:hAnsi="Arial" w:cs="Arial"/>
        </w:rPr>
        <w:t xml:space="preserve"> + ……………….. miesięcy gwarancji dodatkowej.</w:t>
      </w:r>
    </w:p>
    <w:p w14:paraId="4DD65925" w14:textId="77777777" w:rsidR="00116806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3326B676" w14:textId="0A9B9E68" w:rsidR="00116806" w:rsidRPr="00AC7E4F" w:rsidRDefault="00AC7E4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  <w:b/>
          <w:bCs/>
        </w:rPr>
      </w:pPr>
      <w:r w:rsidRPr="00AC7E4F">
        <w:rPr>
          <w:rFonts w:ascii="Arial" w:hAnsi="Arial" w:cs="Arial"/>
          <w:b/>
          <w:bCs/>
        </w:rPr>
        <w:t xml:space="preserve">CZĘŚĆ NR 2 - </w:t>
      </w:r>
      <w:r w:rsidR="00BE2698" w:rsidRPr="00BE2698">
        <w:rPr>
          <w:rFonts w:ascii="Arial" w:hAnsi="Arial" w:cs="Arial"/>
          <w:b/>
          <w:bCs/>
        </w:rPr>
        <w:t>Przebudowa, remont instalacji ogrzewczej, instalacji zimnej i ciepłej wody użytkowej</w:t>
      </w:r>
    </w:p>
    <w:p w14:paraId="6F32946C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brutto:.............................PLN, w tym:</w:t>
      </w:r>
    </w:p>
    <w:p w14:paraId="0274DEFC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589B24D0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netto:.............................PLN, wartość podatku VAT (23%) ……..……..PLN, </w:t>
      </w:r>
    </w:p>
    <w:p w14:paraId="52E03367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7E20E037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Gwarancja: </w:t>
      </w:r>
      <w:r>
        <w:rPr>
          <w:rFonts w:ascii="Arial" w:hAnsi="Arial" w:cs="Arial"/>
        </w:rPr>
        <w:t>24</w:t>
      </w:r>
      <w:r w:rsidRPr="00DD48B8">
        <w:rPr>
          <w:rFonts w:ascii="Arial" w:hAnsi="Arial" w:cs="Arial"/>
        </w:rPr>
        <w:t xml:space="preserve"> miesi</w:t>
      </w:r>
      <w:r>
        <w:rPr>
          <w:rFonts w:ascii="Arial" w:hAnsi="Arial" w:cs="Arial"/>
        </w:rPr>
        <w:t>ące</w:t>
      </w:r>
      <w:r w:rsidRPr="00DD48B8">
        <w:rPr>
          <w:rFonts w:ascii="Arial" w:hAnsi="Arial" w:cs="Arial"/>
        </w:rPr>
        <w:t xml:space="preserve"> + ……………….. miesięcy gwarancji dodatkowej.</w:t>
      </w:r>
    </w:p>
    <w:p w14:paraId="4E468A1A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</w:p>
    <w:p w14:paraId="1BAF97CB" w14:textId="3038F5D7" w:rsidR="00116806" w:rsidRPr="00DD48B8" w:rsidRDefault="00116806">
      <w:pPr>
        <w:pStyle w:val="Akapitzlist"/>
        <w:numPr>
          <w:ilvl w:val="0"/>
          <w:numId w:val="35"/>
        </w:numPr>
        <w:tabs>
          <w:tab w:val="clear" w:pos="1065"/>
        </w:tabs>
        <w:suppressAutoHyphens w:val="0"/>
        <w:autoSpaceDE w:val="0"/>
        <w:autoSpaceDN w:val="0"/>
        <w:adjustRightInd w:val="0"/>
        <w:spacing w:before="40" w:after="4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Zobowiązuję/ Zobowiązujemy się do wykonania przedmiotu zamówienia w </w:t>
      </w:r>
      <w:r w:rsidR="00BE2698">
        <w:rPr>
          <w:rFonts w:ascii="Arial" w:hAnsi="Arial" w:cs="Arial"/>
        </w:rPr>
        <w:t xml:space="preserve">terminie do 9 tygodni w </w:t>
      </w:r>
      <w:r w:rsidRPr="00DD48B8">
        <w:rPr>
          <w:rFonts w:ascii="Arial" w:hAnsi="Arial" w:cs="Arial"/>
        </w:rPr>
        <w:t xml:space="preserve">okresie </w:t>
      </w:r>
      <w:r w:rsidR="00BE2698">
        <w:rPr>
          <w:rFonts w:ascii="Arial" w:hAnsi="Arial" w:cs="Arial"/>
        </w:rPr>
        <w:t>od</w:t>
      </w:r>
      <w:r>
        <w:rPr>
          <w:rFonts w:ascii="Arial" w:hAnsi="Arial" w:cs="Arial"/>
        </w:rPr>
        <w:t xml:space="preserve"> </w:t>
      </w:r>
      <w:r w:rsidR="00BE2698">
        <w:rPr>
          <w:rFonts w:ascii="Arial" w:hAnsi="Arial" w:cs="Arial"/>
        </w:rPr>
        <w:t>01.07.2025 r do 2</w:t>
      </w:r>
      <w:r w:rsidR="0055468E">
        <w:rPr>
          <w:rFonts w:ascii="Arial" w:hAnsi="Arial" w:cs="Arial"/>
          <w:bCs/>
        </w:rPr>
        <w:t>6</w:t>
      </w:r>
      <w:r w:rsidR="00BE2698">
        <w:rPr>
          <w:rFonts w:ascii="Arial" w:hAnsi="Arial" w:cs="Arial"/>
          <w:bCs/>
        </w:rPr>
        <w:t>.08.2025 r.</w:t>
      </w:r>
    </w:p>
    <w:p w14:paraId="3A5F1383" w14:textId="77777777" w:rsidR="00116806" w:rsidRPr="00DD48B8" w:rsidRDefault="00116806">
      <w:pPr>
        <w:pStyle w:val="Akapitzlist"/>
        <w:numPr>
          <w:ilvl w:val="0"/>
          <w:numId w:val="35"/>
        </w:numPr>
        <w:tabs>
          <w:tab w:val="clear" w:pos="1065"/>
        </w:tabs>
        <w:suppressAutoHyphens w:val="0"/>
        <w:autoSpaceDE w:val="0"/>
        <w:autoSpaceDN w:val="0"/>
        <w:adjustRightInd w:val="0"/>
        <w:spacing w:before="40" w:after="4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Akceptuję/ Akceptujemy warunki płatności określone przez Zamawiającego w SWZ.</w:t>
      </w:r>
    </w:p>
    <w:p w14:paraId="6C7C52BB" w14:textId="77777777" w:rsidR="00116806" w:rsidRPr="00DD48B8" w:rsidRDefault="00116806">
      <w:pPr>
        <w:pStyle w:val="Akapitzlist"/>
        <w:numPr>
          <w:ilvl w:val="0"/>
          <w:numId w:val="35"/>
        </w:numPr>
        <w:tabs>
          <w:tab w:val="clear" w:pos="1065"/>
        </w:tabs>
        <w:suppressAutoHyphens w:val="0"/>
        <w:autoSpaceDE w:val="0"/>
        <w:autoSpaceDN w:val="0"/>
        <w:adjustRightInd w:val="0"/>
        <w:spacing w:before="40" w:after="40" w:line="276" w:lineRule="auto"/>
        <w:ind w:left="357" w:hanging="357"/>
        <w:contextualSpacing w:val="0"/>
        <w:jc w:val="both"/>
        <w:rPr>
          <w:rFonts w:ascii="Arial" w:hAnsi="Arial" w:cs="Arial"/>
        </w:rPr>
      </w:pPr>
      <w:bookmarkStart w:id="0" w:name="_Hlk514917499"/>
      <w:r w:rsidRPr="00DD48B8">
        <w:rPr>
          <w:rFonts w:ascii="Arial" w:hAnsi="Arial" w:cs="Arial"/>
        </w:rPr>
        <w:t>Zobowiązuję/ Zobowiązujemy się przed podpisaniem umowy do przedłożenia polisy lub innego dokumentu potwierdzającego, że Wykonawca jest ubezpieczony od odpowiedzialności cywilnej w zakresie prowadzonej działalności gospodarczej na kwotę nie niższą niż 100 000,00 PLN.</w:t>
      </w:r>
    </w:p>
    <w:bookmarkEnd w:id="0"/>
    <w:p w14:paraId="787EB2B0" w14:textId="77777777" w:rsidR="00116806" w:rsidRPr="00DD48B8" w:rsidRDefault="00116806">
      <w:pPr>
        <w:pStyle w:val="Akapitzlist"/>
        <w:numPr>
          <w:ilvl w:val="0"/>
          <w:numId w:val="35"/>
        </w:numPr>
        <w:tabs>
          <w:tab w:val="clear" w:pos="1065"/>
        </w:tabs>
        <w:suppressAutoHyphens w:val="0"/>
        <w:autoSpaceDE w:val="0"/>
        <w:autoSpaceDN w:val="0"/>
        <w:adjustRightInd w:val="0"/>
        <w:spacing w:before="40" w:after="40" w:line="276" w:lineRule="auto"/>
        <w:ind w:left="357" w:hanging="357"/>
        <w:contextualSpacing w:val="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Zamówienie Zrealizuję/ Zrealizujemy sami*/przy udziale podwykonawców* (*niepotrzebne skreślić). </w:t>
      </w:r>
    </w:p>
    <w:tbl>
      <w:tblPr>
        <w:tblW w:w="952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65"/>
        <w:gridCol w:w="5361"/>
      </w:tblGrid>
      <w:tr w:rsidR="00116806" w:rsidRPr="00DD48B8" w14:paraId="40843840" w14:textId="77777777" w:rsidTr="00EC73B1">
        <w:tc>
          <w:tcPr>
            <w:tcW w:w="4165" w:type="dxa"/>
            <w:vAlign w:val="center"/>
          </w:tcPr>
          <w:p w14:paraId="2F99F35D" w14:textId="77777777" w:rsidR="00116806" w:rsidRPr="00DD48B8" w:rsidRDefault="00116806" w:rsidP="00EC73B1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nazwa i adres podwykonawcy</w:t>
            </w:r>
          </w:p>
        </w:tc>
        <w:tc>
          <w:tcPr>
            <w:tcW w:w="5361" w:type="dxa"/>
            <w:vAlign w:val="center"/>
          </w:tcPr>
          <w:p w14:paraId="401A0024" w14:textId="77777777" w:rsidR="00116806" w:rsidRPr="00DD48B8" w:rsidRDefault="00116806" w:rsidP="00EC73B1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Arial" w:hAnsi="Arial" w:cs="Arial"/>
                <w:sz w:val="16"/>
              </w:rPr>
            </w:pPr>
            <w:r w:rsidRPr="00DD48B8">
              <w:rPr>
                <w:rFonts w:ascii="Arial" w:hAnsi="Arial" w:cs="Arial"/>
                <w:sz w:val="16"/>
                <w:szCs w:val="22"/>
              </w:rPr>
              <w:t>część zamówienia powierzona do wykonania podwykonawcy</w:t>
            </w:r>
          </w:p>
        </w:tc>
      </w:tr>
      <w:tr w:rsidR="00116806" w:rsidRPr="00DD48B8" w14:paraId="24132C25" w14:textId="77777777" w:rsidTr="00EC73B1">
        <w:tc>
          <w:tcPr>
            <w:tcW w:w="4165" w:type="dxa"/>
          </w:tcPr>
          <w:p w14:paraId="2B6EBA8E" w14:textId="77777777" w:rsidR="00116806" w:rsidRPr="00DD48B8" w:rsidRDefault="00116806" w:rsidP="00EC73B1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361" w:type="dxa"/>
          </w:tcPr>
          <w:p w14:paraId="51F7A21E" w14:textId="77777777" w:rsidR="00116806" w:rsidRPr="00DD48B8" w:rsidRDefault="00116806" w:rsidP="00EC73B1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0E9159B7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Oświadczam/ Oświadczamy, że zapoznaliśmy się z postanowieniami projektu umowy i zobowiązujemy się, w przypadku wyboru naszej oferty, do zawarcia umowy zgodnej z niniejszą ofertą, na warunkach określonych w SWZ, w miejscu i terminie wyznaczonym przez Zamawiającego.</w:t>
      </w:r>
    </w:p>
    <w:p w14:paraId="792B85E3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lastRenderedPageBreak/>
        <w:t>Oświadczam/ Oświadczamy, że reprezentowana przez nas firma należy do sektora mikroprzedsiębiorstw*/ małych przedsiębiorstw*/ średnich przedsiębiorstw*, zgodnie z Zaleceniem Komisji z dnia 06.05.2003 r. (D.U.UE L 124 z 20.5.2003).</w:t>
      </w:r>
    </w:p>
    <w:p w14:paraId="15BC4F73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  <w:u w:val="single"/>
        </w:rPr>
        <w:t>Mikroprzedsiębiorstwo:</w:t>
      </w:r>
      <w:r w:rsidRPr="00DD48B8">
        <w:rPr>
          <w:rFonts w:ascii="Arial" w:hAnsi="Arial" w:cs="Arial"/>
        </w:rPr>
        <w:t xml:space="preserve"> przedsiębiorstwo, które zatrudnia mniej niż 10 osób i którego roczny obrót lub roczna suma bilansowa nie przekracza 2 mln EURO. </w:t>
      </w:r>
    </w:p>
    <w:p w14:paraId="7440BD86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  <w:u w:val="single"/>
        </w:rPr>
        <w:t>Małe przedsiębiorstwo</w:t>
      </w:r>
      <w:r w:rsidRPr="00DD48B8">
        <w:rPr>
          <w:rFonts w:ascii="Arial" w:hAnsi="Arial" w:cs="Arial"/>
        </w:rPr>
        <w:t xml:space="preserve">: przedsiębiorstwo, które zatrudnia mniej niż 50 osób i którego roczny obrót lub roczna suma bilansowa nie przekracza 10 mln EURO. </w:t>
      </w:r>
    </w:p>
    <w:p w14:paraId="72B3BA35" w14:textId="495869B4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</w:rPr>
      </w:pPr>
      <w:r w:rsidRPr="00DD48B8">
        <w:rPr>
          <w:rFonts w:ascii="Arial" w:hAnsi="Arial" w:cs="Arial"/>
          <w:u w:val="single"/>
        </w:rPr>
        <w:t>Średnie przedsiębiorstwa</w:t>
      </w:r>
      <w:r w:rsidRPr="00DD48B8">
        <w:rPr>
          <w:rFonts w:ascii="Arial" w:hAnsi="Arial" w:cs="Arial"/>
        </w:rPr>
        <w:t xml:space="preserve">: przedsiębiorstwa, które nie są mikroprzedsiębiorstwami ani małymi </w:t>
      </w:r>
      <w:r w:rsidR="00DD3C8F" w:rsidRPr="00DD48B8">
        <w:rPr>
          <w:rFonts w:ascii="Arial" w:hAnsi="Arial" w:cs="Arial"/>
        </w:rPr>
        <w:t>przedsiębiorstwami,</w:t>
      </w:r>
      <w:r w:rsidRPr="00DD48B8">
        <w:rPr>
          <w:rFonts w:ascii="Arial" w:hAnsi="Arial" w:cs="Arial"/>
        </w:rPr>
        <w:t xml:space="preserve"> które zatrudniają mniej niż 250 osób i których roczny obrót nie przekracza 50 mln EURO </w:t>
      </w:r>
      <w:r w:rsidRPr="00DD48B8">
        <w:rPr>
          <w:rFonts w:ascii="Arial" w:hAnsi="Arial" w:cs="Arial"/>
          <w:iCs/>
        </w:rPr>
        <w:t>lub roczna suma bilansowa nie przekracza 43 mln EURO.</w:t>
      </w:r>
    </w:p>
    <w:p w14:paraId="73FB7F42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  <w:iCs/>
        </w:rPr>
      </w:pPr>
      <w:r w:rsidRPr="00DD48B8">
        <w:rPr>
          <w:rFonts w:ascii="Arial" w:hAnsi="Arial" w:cs="Arial"/>
        </w:rPr>
        <w:t xml:space="preserve">(*niepotrzebne skreślić). </w:t>
      </w:r>
    </w:p>
    <w:p w14:paraId="124DF87F" w14:textId="77777777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Wszelką korespondencję w sprawie niniejszego postępowania należy kierować na adres: ............................................................................................................................................................</w:t>
      </w:r>
    </w:p>
    <w:p w14:paraId="5442DACE" w14:textId="77777777" w:rsidR="00116806" w:rsidRPr="00DD48B8" w:rsidRDefault="00116806" w:rsidP="00116806">
      <w:pPr>
        <w:tabs>
          <w:tab w:val="num" w:pos="1065"/>
        </w:tabs>
        <w:autoSpaceDE w:val="0"/>
        <w:autoSpaceDN w:val="0"/>
        <w:adjustRightInd w:val="0"/>
        <w:spacing w:before="40" w:after="40" w:line="276" w:lineRule="auto"/>
        <w:ind w:left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Tel/ Faks …………………………………. e-mail ………………………………………</w:t>
      </w:r>
    </w:p>
    <w:p w14:paraId="23D0F34B" w14:textId="559433B6" w:rsidR="00116806" w:rsidRPr="00DD48B8" w:rsidRDefault="00116806">
      <w:pPr>
        <w:numPr>
          <w:ilvl w:val="0"/>
          <w:numId w:val="35"/>
        </w:numPr>
        <w:tabs>
          <w:tab w:val="num" w:pos="360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Oświadczam/ </w:t>
      </w:r>
      <w:r w:rsidR="00B81092" w:rsidRPr="00DD48B8">
        <w:rPr>
          <w:rFonts w:ascii="Arial" w:hAnsi="Arial" w:cs="Arial"/>
        </w:rPr>
        <w:t>Oświadczamy,</w:t>
      </w:r>
      <w:r w:rsidRPr="00DD48B8">
        <w:rPr>
          <w:rFonts w:ascii="Arial" w:hAnsi="Arial" w:cs="Arial"/>
        </w:rPr>
        <w:t xml:space="preserve"> że wypełniłem/wypełniliśmy obowiązki informacyjne przewidziane w art. 13 lub art. 14 RODO</w:t>
      </w:r>
      <w:r w:rsidRPr="00DD48B8">
        <w:rPr>
          <w:rFonts w:ascii="Arial" w:hAnsi="Arial" w:cs="Arial"/>
          <w:vertAlign w:val="superscript"/>
        </w:rPr>
        <w:t>1)</w:t>
      </w:r>
      <w:r w:rsidRPr="00DD48B8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 niniejszym </w:t>
      </w:r>
      <w:r w:rsidR="00B81092" w:rsidRPr="00DD48B8">
        <w:rPr>
          <w:rFonts w:ascii="Arial" w:hAnsi="Arial" w:cs="Arial"/>
        </w:rPr>
        <w:t>postępowaniu. *</w:t>
      </w:r>
    </w:p>
    <w:p w14:paraId="221251A6" w14:textId="77777777" w:rsidR="00116806" w:rsidRPr="00DD48B8" w:rsidRDefault="00116806">
      <w:pPr>
        <w:numPr>
          <w:ilvl w:val="0"/>
          <w:numId w:val="35"/>
        </w:numPr>
        <w:tabs>
          <w:tab w:val="clear" w:pos="1065"/>
        </w:tabs>
        <w:autoSpaceDE w:val="0"/>
        <w:autoSpaceDN w:val="0"/>
        <w:adjustRightInd w:val="0"/>
        <w:spacing w:before="40" w:after="40" w:line="276" w:lineRule="auto"/>
        <w:ind w:left="360" w:hanging="360"/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>Nr rachunku bankowego ………………………………………………………………………………………..</w:t>
      </w:r>
    </w:p>
    <w:p w14:paraId="33D31922" w14:textId="77777777" w:rsidR="00116806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4478004C" w14:textId="77777777" w:rsidR="00116806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4AB0405F" w14:textId="77777777" w:rsidR="00116806" w:rsidRPr="00DD48B8" w:rsidRDefault="00116806" w:rsidP="00116806">
      <w:pPr>
        <w:tabs>
          <w:tab w:val="left" w:pos="6379"/>
        </w:tabs>
        <w:jc w:val="both"/>
        <w:rPr>
          <w:rFonts w:ascii="Arial" w:hAnsi="Arial" w:cs="Arial"/>
        </w:rPr>
      </w:pPr>
      <w:r w:rsidRPr="00DD48B8">
        <w:rPr>
          <w:rFonts w:ascii="Arial" w:hAnsi="Arial" w:cs="Arial"/>
        </w:rPr>
        <w:t xml:space="preserve">dnia ………….……. r. </w:t>
      </w:r>
    </w:p>
    <w:p w14:paraId="66A25167" w14:textId="77777777" w:rsidR="00116806" w:rsidRPr="00DD48B8" w:rsidRDefault="00116806" w:rsidP="00116806">
      <w:pPr>
        <w:autoSpaceDE w:val="0"/>
        <w:autoSpaceDN w:val="0"/>
        <w:adjustRightInd w:val="0"/>
        <w:spacing w:before="40" w:after="40" w:line="276" w:lineRule="auto"/>
        <w:jc w:val="both"/>
        <w:rPr>
          <w:rFonts w:ascii="Arial" w:hAnsi="Arial" w:cs="Arial"/>
        </w:rPr>
      </w:pPr>
    </w:p>
    <w:p w14:paraId="7C19D4E6" w14:textId="77777777" w:rsidR="00116806" w:rsidRPr="00DD48B8" w:rsidRDefault="00116806" w:rsidP="00116806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18"/>
          <w:szCs w:val="22"/>
        </w:rPr>
      </w:pPr>
      <w:r w:rsidRPr="00DD48B8">
        <w:rPr>
          <w:rFonts w:ascii="Arial" w:hAnsi="Arial" w:cs="Arial"/>
          <w:color w:val="000000"/>
          <w:sz w:val="18"/>
          <w:szCs w:val="22"/>
        </w:rPr>
        <w:t>______________________________</w:t>
      </w:r>
    </w:p>
    <w:p w14:paraId="06097EC2" w14:textId="77777777" w:rsidR="00116806" w:rsidRPr="00DD48B8" w:rsidRDefault="00116806" w:rsidP="0011680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color w:val="000000"/>
          <w:sz w:val="16"/>
          <w:szCs w:val="16"/>
          <w:vertAlign w:val="superscript"/>
        </w:rPr>
        <w:t xml:space="preserve">1) </w:t>
      </w:r>
      <w:r w:rsidRPr="00DD48B8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5508E0D" w14:textId="77777777" w:rsidR="00116806" w:rsidRPr="00DD48B8" w:rsidRDefault="00116806" w:rsidP="001168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6E665DB0" w14:textId="3740B8E0" w:rsidR="00116806" w:rsidRPr="00DD48B8" w:rsidRDefault="00116806" w:rsidP="0011680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DD48B8">
        <w:rPr>
          <w:rFonts w:ascii="Arial" w:hAnsi="Arial" w:cs="Arial"/>
          <w:color w:val="000000"/>
          <w:sz w:val="16"/>
          <w:szCs w:val="16"/>
        </w:rPr>
        <w:t xml:space="preserve">* W </w:t>
      </w:r>
      <w:r w:rsidR="00DD3C8F" w:rsidRPr="00DD48B8">
        <w:rPr>
          <w:rFonts w:ascii="Arial" w:hAnsi="Arial" w:cs="Arial"/>
          <w:color w:val="000000"/>
          <w:sz w:val="16"/>
          <w:szCs w:val="16"/>
        </w:rPr>
        <w:t>przypadku,</w:t>
      </w:r>
      <w:r w:rsidRPr="00DD48B8">
        <w:rPr>
          <w:rFonts w:ascii="Arial" w:hAnsi="Arial" w:cs="Arial"/>
          <w:color w:val="000000"/>
          <w:sz w:val="16"/>
          <w:szCs w:val="16"/>
        </w:rPr>
        <w:t xml:space="preserve"> gdy wykonawca </w:t>
      </w:r>
      <w:r w:rsidRPr="00DD48B8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8252863" w14:textId="77777777" w:rsidR="00206D90" w:rsidRPr="005616CE" w:rsidRDefault="00206D90" w:rsidP="00206D90">
      <w:pPr>
        <w:ind w:right="-2"/>
        <w:jc w:val="center"/>
        <w:rPr>
          <w:rFonts w:ascii="Arial" w:hAnsi="Arial" w:cs="Arial"/>
        </w:rPr>
      </w:pPr>
    </w:p>
    <w:sectPr w:rsidR="00206D90" w:rsidRPr="005616CE" w:rsidSect="00206D90">
      <w:headerReference w:type="default" r:id="rId8"/>
      <w:footerReference w:type="default" r:id="rId9"/>
      <w:pgSz w:w="11907" w:h="16840" w:code="9"/>
      <w:pgMar w:top="992" w:right="851" w:bottom="992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9841C" w14:textId="77777777" w:rsidR="00A079AF" w:rsidRPr="002A1171" w:rsidRDefault="00A079AF">
      <w:r w:rsidRPr="002A1171">
        <w:separator/>
      </w:r>
    </w:p>
  </w:endnote>
  <w:endnote w:type="continuationSeparator" w:id="0">
    <w:p w14:paraId="0202D8F1" w14:textId="77777777" w:rsidR="00A079AF" w:rsidRPr="002A1171" w:rsidRDefault="00A079AF">
      <w:r w:rsidRPr="002A117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4701"/>
      <w:gridCol w:w="5113"/>
    </w:tblGrid>
    <w:tr w:rsidR="005761D6" w:rsidRPr="002A1171" w14:paraId="1B537A2F" w14:textId="77777777" w:rsidTr="00AB02E5">
      <w:tc>
        <w:tcPr>
          <w:tcW w:w="474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49F90BF" w14:textId="2BB29F71" w:rsidR="005761D6" w:rsidRPr="002A1171" w:rsidRDefault="00BE2698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BE2698">
            <w:rPr>
              <w:rFonts w:ascii="Arial" w:hAnsi="Arial" w:cs="Arial"/>
              <w:color w:val="5F5F5F"/>
              <w:sz w:val="16"/>
              <w:szCs w:val="16"/>
            </w:rPr>
            <w:t>Przedszkole nr 21</w:t>
          </w:r>
        </w:p>
      </w:tc>
      <w:tc>
        <w:tcPr>
          <w:tcW w:w="517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880AC02" w14:textId="77777777" w:rsidR="005761D6" w:rsidRPr="002A1171" w:rsidRDefault="005761D6">
          <w:pPr>
            <w:pStyle w:val="Stopka"/>
            <w:rPr>
              <w:rFonts w:ascii="Arial" w:hAnsi="Arial" w:cs="Arial"/>
              <w:color w:val="5F5F5F"/>
              <w:sz w:val="16"/>
              <w:szCs w:val="16"/>
            </w:rPr>
          </w:pPr>
        </w:p>
      </w:tc>
    </w:tr>
    <w:tr w:rsidR="005761D6" w:rsidRPr="002A1171" w14:paraId="0DA6D34B" w14:textId="77777777" w:rsidTr="00AB02E5">
      <w:tc>
        <w:tcPr>
          <w:tcW w:w="4748" w:type="dxa"/>
          <w:tcBorders>
            <w:top w:val="nil"/>
            <w:left w:val="nil"/>
            <w:bottom w:val="nil"/>
            <w:right w:val="nil"/>
          </w:tcBorders>
        </w:tcPr>
        <w:p w14:paraId="6C830C0D" w14:textId="780203FD" w:rsidR="005761D6" w:rsidRPr="002A1171" w:rsidRDefault="00BE2698">
          <w:pPr>
            <w:pStyle w:val="Stopka"/>
            <w:jc w:val="center"/>
            <w:rPr>
              <w:rFonts w:ascii="Arial" w:hAnsi="Arial" w:cs="Arial"/>
              <w:color w:val="5F5F5F"/>
              <w:sz w:val="16"/>
              <w:szCs w:val="16"/>
            </w:rPr>
          </w:pPr>
          <w:r w:rsidRPr="00BE2698">
            <w:rPr>
              <w:rFonts w:ascii="Arial" w:hAnsi="Arial" w:cs="Arial"/>
              <w:color w:val="5F5F5F"/>
              <w:sz w:val="16"/>
              <w:szCs w:val="16"/>
            </w:rPr>
            <w:t>ul. Połczyńska 55, 75-808 Koszalin</w:t>
          </w:r>
        </w:p>
      </w:tc>
      <w:tc>
        <w:tcPr>
          <w:tcW w:w="5175" w:type="dxa"/>
          <w:tcBorders>
            <w:top w:val="nil"/>
            <w:left w:val="nil"/>
            <w:bottom w:val="nil"/>
            <w:right w:val="nil"/>
          </w:tcBorders>
        </w:tcPr>
        <w:p w14:paraId="7A724AA7" w14:textId="77777777" w:rsidR="005761D6" w:rsidRPr="002A1171" w:rsidRDefault="005761D6">
          <w:pPr>
            <w:pStyle w:val="Stopka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begin"/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instrText xml:space="preserve"> PAGE </w:instrText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separate"/>
          </w:r>
          <w:r w:rsidR="00104595"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t>35</w:t>
          </w:r>
          <w:r w:rsidRPr="002A1171">
            <w:rPr>
              <w:rStyle w:val="Numerstrony"/>
              <w:rFonts w:ascii="Arial" w:hAnsi="Arial" w:cs="Arial"/>
              <w:color w:val="5F5F5F"/>
              <w:sz w:val="16"/>
              <w:szCs w:val="16"/>
            </w:rPr>
            <w:fldChar w:fldCharType="end"/>
          </w:r>
        </w:p>
      </w:tc>
    </w:tr>
  </w:tbl>
  <w:p w14:paraId="5404AA01" w14:textId="77777777" w:rsidR="005761D6" w:rsidRPr="002A1171" w:rsidRDefault="005761D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F2233" w14:textId="77777777" w:rsidR="00A079AF" w:rsidRPr="002A1171" w:rsidRDefault="00A079AF">
      <w:r w:rsidRPr="002A1171">
        <w:separator/>
      </w:r>
    </w:p>
  </w:footnote>
  <w:footnote w:type="continuationSeparator" w:id="0">
    <w:p w14:paraId="17789DE6" w14:textId="77777777" w:rsidR="00A079AF" w:rsidRPr="002A1171" w:rsidRDefault="00A079AF">
      <w:r w:rsidRPr="002A117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108" w:type="dxa"/>
      <w:tblLook w:val="01E0" w:firstRow="1" w:lastRow="1" w:firstColumn="1" w:lastColumn="1" w:noHBand="0" w:noVBand="0"/>
    </w:tblPr>
    <w:tblGrid>
      <w:gridCol w:w="4680"/>
      <w:gridCol w:w="5134"/>
    </w:tblGrid>
    <w:tr w:rsidR="005761D6" w:rsidRPr="002A1171" w14:paraId="2BB8B72D" w14:textId="77777777" w:rsidTr="00AB02E5">
      <w:tc>
        <w:tcPr>
          <w:tcW w:w="4736" w:type="dxa"/>
        </w:tcPr>
        <w:p w14:paraId="640D39C7" w14:textId="77777777" w:rsidR="005761D6" w:rsidRPr="002A1171" w:rsidRDefault="005761D6">
          <w:pPr>
            <w:pStyle w:val="Nagwek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Fonts w:ascii="Arial" w:hAnsi="Arial" w:cs="Arial"/>
              <w:color w:val="5F5F5F"/>
              <w:sz w:val="16"/>
              <w:szCs w:val="16"/>
            </w:rPr>
            <w:t>SWZ</w:t>
          </w:r>
        </w:p>
      </w:tc>
      <w:tc>
        <w:tcPr>
          <w:tcW w:w="5187" w:type="dxa"/>
        </w:tcPr>
        <w:p w14:paraId="6A6E7CDA" w14:textId="35FF29D5" w:rsidR="005761D6" w:rsidRPr="002A1171" w:rsidRDefault="005761D6" w:rsidP="0048564C">
          <w:pPr>
            <w:pStyle w:val="Nagwek"/>
            <w:jc w:val="right"/>
            <w:rPr>
              <w:rFonts w:ascii="Arial" w:hAnsi="Arial" w:cs="Arial"/>
              <w:color w:val="5F5F5F"/>
              <w:sz w:val="16"/>
              <w:szCs w:val="16"/>
            </w:rPr>
          </w:pPr>
          <w:r w:rsidRPr="002A1171">
            <w:rPr>
              <w:rFonts w:ascii="Arial" w:hAnsi="Arial" w:cs="Arial"/>
              <w:color w:val="5F5F5F"/>
              <w:sz w:val="16"/>
              <w:szCs w:val="16"/>
            </w:rPr>
            <w:t xml:space="preserve">Nr referencyjny postępowania </w:t>
          </w:r>
          <w:r w:rsidR="00674C26" w:rsidRPr="00674C26">
            <w:rPr>
              <w:rFonts w:ascii="Arial" w:hAnsi="Arial" w:cs="Arial"/>
              <w:color w:val="5F5F5F"/>
              <w:sz w:val="16"/>
              <w:szCs w:val="16"/>
            </w:rPr>
            <w:t>01.P21.2024</w:t>
          </w:r>
        </w:p>
      </w:tc>
    </w:tr>
    <w:tr w:rsidR="005761D6" w:rsidRPr="002A1171" w14:paraId="673D8FFB" w14:textId="77777777" w:rsidTr="00AB02E5">
      <w:tc>
        <w:tcPr>
          <w:tcW w:w="4736" w:type="dxa"/>
          <w:tcBorders>
            <w:bottom w:val="single" w:sz="4" w:space="0" w:color="auto"/>
          </w:tcBorders>
        </w:tcPr>
        <w:p w14:paraId="6857F61D" w14:textId="77777777" w:rsidR="005761D6" w:rsidRPr="002A1171" w:rsidRDefault="005761D6">
          <w:pPr>
            <w:pStyle w:val="Nagwek"/>
            <w:rPr>
              <w:rFonts w:ascii="Arial" w:hAnsi="Arial" w:cs="Arial"/>
              <w:b/>
              <w:color w:val="5F5F5F"/>
              <w:sz w:val="10"/>
              <w:szCs w:val="10"/>
            </w:rPr>
          </w:pPr>
        </w:p>
      </w:tc>
      <w:tc>
        <w:tcPr>
          <w:tcW w:w="5187" w:type="dxa"/>
          <w:tcBorders>
            <w:bottom w:val="single" w:sz="4" w:space="0" w:color="auto"/>
          </w:tcBorders>
        </w:tcPr>
        <w:p w14:paraId="11899C4A" w14:textId="77777777" w:rsidR="005761D6" w:rsidRPr="002A1171" w:rsidRDefault="005761D6">
          <w:pPr>
            <w:pStyle w:val="Nagwek"/>
            <w:jc w:val="right"/>
            <w:rPr>
              <w:rFonts w:ascii="Arial" w:hAnsi="Arial" w:cs="Arial"/>
              <w:b/>
              <w:color w:val="5F5F5F"/>
              <w:sz w:val="10"/>
              <w:szCs w:val="10"/>
            </w:rPr>
          </w:pPr>
        </w:p>
      </w:tc>
    </w:tr>
  </w:tbl>
  <w:p w14:paraId="3FC98CDD" w14:textId="77777777" w:rsidR="005761D6" w:rsidRPr="002A1171" w:rsidRDefault="005761D6" w:rsidP="002C26CA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0562EF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862" w:hanging="360"/>
      </w:pPr>
    </w:lvl>
  </w:abstractNum>
  <w:abstractNum w:abstractNumId="2" w15:restartNumberingAfterBreak="0">
    <w:nsid w:val="00000005"/>
    <w:multiLevelType w:val="multilevel"/>
    <w:tmpl w:val="DD4C48E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sz w:val="20"/>
        <w:szCs w:val="20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240" w:hanging="360"/>
      </w:pPr>
      <w:rPr>
        <w:sz w:val="20"/>
        <w:szCs w:val="20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6"/>
    <w:multiLevelType w:val="multilevel"/>
    <w:tmpl w:val="9A4823CC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18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6" w15:restartNumberingAfterBreak="0">
    <w:nsid w:val="0000000D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</w:abstractNum>
  <w:abstractNum w:abstractNumId="7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eastAsia="SimSun" w:hAnsi="Arial" w:cs="Arial"/>
        <w:kern w:val="1"/>
        <w:sz w:val="20"/>
        <w:szCs w:val="20"/>
        <w:lang w:eastAsia="hi-IN" w:bidi="hi-I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16"/>
    <w:multiLevelType w:val="multilevel"/>
    <w:tmpl w:val="ED461A24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SimSun"/>
        <w:b w:val="0"/>
        <w:bCs/>
        <w:sz w:val="20"/>
        <w:szCs w:val="20"/>
        <w:lang w:eastAsia="hi-IN" w:bidi="hi-I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080" w:hanging="360"/>
      </w:pPr>
      <w:rPr>
        <w:rFonts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0000001B"/>
    <w:multiLevelType w:val="multilevel"/>
    <w:tmpl w:val="D39A65E8"/>
    <w:name w:val="WW8Num27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3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0000001C"/>
    <w:multiLevelType w:val="multilevel"/>
    <w:tmpl w:val="C72A14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  <w:b w:val="0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sz w:val="20"/>
        <w:szCs w:val="20"/>
      </w:rPr>
    </w:lvl>
  </w:abstractNum>
  <w:abstractNum w:abstractNumId="14" w15:restartNumberingAfterBreak="0">
    <w:nsid w:val="00000021"/>
    <w:multiLevelType w:val="singleLevel"/>
    <w:tmpl w:val="9DB6D16C"/>
    <w:name w:val="WW8Num3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/>
        <w:i w:val="0"/>
        <w:iCs w:val="0"/>
        <w:sz w:val="20"/>
        <w:szCs w:val="20"/>
      </w:rPr>
    </w:lvl>
  </w:abstractNum>
  <w:abstractNum w:abstractNumId="15" w15:restartNumberingAfterBreak="0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i w:val="0"/>
        <w:sz w:val="20"/>
        <w:szCs w:val="20"/>
        <w:shd w:val="clear" w:color="auto" w:fill="FFFF0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2B"/>
    <w:multiLevelType w:val="multilevel"/>
    <w:tmpl w:val="0000002B"/>
    <w:name w:val="WW8Num4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/>
        <w:b w:val="0"/>
        <w:bCs/>
        <w:i w:val="0"/>
        <w:sz w:val="20"/>
        <w:shd w:val="clear" w:color="auto" w:fill="FFFF0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1D17DF"/>
    <w:multiLevelType w:val="hybridMultilevel"/>
    <w:tmpl w:val="1284C4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1FC4346"/>
    <w:multiLevelType w:val="hybridMultilevel"/>
    <w:tmpl w:val="402C3BC0"/>
    <w:name w:val="WW8Num823322"/>
    <w:lvl w:ilvl="0" w:tplc="962A33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30203F4"/>
    <w:multiLevelType w:val="multilevel"/>
    <w:tmpl w:val="95C63EA8"/>
    <w:lvl w:ilvl="0">
      <w:start w:val="1"/>
      <w:numFmt w:val="decimal"/>
      <w:pStyle w:val="Styl2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 w:val="0"/>
      </w:rPr>
    </w:lvl>
    <w:lvl w:ilvl="1">
      <w:start w:val="1"/>
      <w:numFmt w:val="decimal"/>
      <w:isLgl/>
      <w:lvlText w:val="%1.%2"/>
      <w:lvlJc w:val="left"/>
      <w:pPr>
        <w:tabs>
          <w:tab w:val="num" w:pos="820"/>
        </w:tabs>
        <w:ind w:left="820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20" w15:restartNumberingAfterBreak="0">
    <w:nsid w:val="030639CD"/>
    <w:multiLevelType w:val="multilevel"/>
    <w:tmpl w:val="1CA444C0"/>
    <w:name w:val="WW8Num434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04333A0A"/>
    <w:multiLevelType w:val="hybridMultilevel"/>
    <w:tmpl w:val="770686E2"/>
    <w:lvl w:ilvl="0" w:tplc="1E4A5D52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311A2A40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05042089"/>
    <w:multiLevelType w:val="hybridMultilevel"/>
    <w:tmpl w:val="A39898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5AA6ECC"/>
    <w:multiLevelType w:val="hybridMultilevel"/>
    <w:tmpl w:val="D638D026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06C61428"/>
    <w:multiLevelType w:val="hybridMultilevel"/>
    <w:tmpl w:val="EC007FA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083E6441"/>
    <w:multiLevelType w:val="hybridMultilevel"/>
    <w:tmpl w:val="483A346C"/>
    <w:lvl w:ilvl="0" w:tplc="10B2E85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8D808C3"/>
    <w:multiLevelType w:val="hybridMultilevel"/>
    <w:tmpl w:val="D214F812"/>
    <w:lvl w:ilvl="0" w:tplc="5770D5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B0A217D"/>
    <w:multiLevelType w:val="hybridMultilevel"/>
    <w:tmpl w:val="E29AF2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D78786F"/>
    <w:multiLevelType w:val="hybridMultilevel"/>
    <w:tmpl w:val="2076B4AA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38A4084"/>
    <w:multiLevelType w:val="hybridMultilevel"/>
    <w:tmpl w:val="73E48D2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165F6376"/>
    <w:multiLevelType w:val="hybridMultilevel"/>
    <w:tmpl w:val="39525EAC"/>
    <w:lvl w:ilvl="0" w:tplc="92E03CC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186871AE"/>
    <w:multiLevelType w:val="hybridMultilevel"/>
    <w:tmpl w:val="C3B2197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191866C2"/>
    <w:multiLevelType w:val="hybridMultilevel"/>
    <w:tmpl w:val="C4F8D8C6"/>
    <w:lvl w:ilvl="0" w:tplc="04150011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725A8192">
      <w:start w:val="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9FB6204"/>
    <w:multiLevelType w:val="multilevel"/>
    <w:tmpl w:val="B0984372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1C256966"/>
    <w:multiLevelType w:val="multilevel"/>
    <w:tmpl w:val="B9C43B4C"/>
    <w:name w:val="WW8Num37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5" w15:restartNumberingAfterBreak="0">
    <w:nsid w:val="1C8E3A19"/>
    <w:multiLevelType w:val="multilevel"/>
    <w:tmpl w:val="514C5C30"/>
    <w:name w:val="WW8Num4342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 w15:restartNumberingAfterBreak="0">
    <w:nsid w:val="1DD23102"/>
    <w:multiLevelType w:val="hybridMultilevel"/>
    <w:tmpl w:val="C7C8C69E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DB527686">
      <w:start w:val="1"/>
      <w:numFmt w:val="lowerLetter"/>
      <w:lvlText w:val="%2."/>
      <w:lvlJc w:val="left"/>
      <w:pPr>
        <w:ind w:left="1437" w:hanging="360"/>
      </w:pPr>
    </w:lvl>
    <w:lvl w:ilvl="2" w:tplc="6D724D4C" w:tentative="1">
      <w:start w:val="1"/>
      <w:numFmt w:val="lowerRoman"/>
      <w:lvlText w:val="%3."/>
      <w:lvlJc w:val="right"/>
      <w:pPr>
        <w:ind w:left="2157" w:hanging="180"/>
      </w:pPr>
    </w:lvl>
    <w:lvl w:ilvl="3" w:tplc="DE1C5A6A" w:tentative="1">
      <w:start w:val="1"/>
      <w:numFmt w:val="decimal"/>
      <w:lvlText w:val="%4."/>
      <w:lvlJc w:val="left"/>
      <w:pPr>
        <w:ind w:left="2877" w:hanging="360"/>
      </w:pPr>
    </w:lvl>
    <w:lvl w:ilvl="4" w:tplc="F6445AD0" w:tentative="1">
      <w:start w:val="1"/>
      <w:numFmt w:val="lowerLetter"/>
      <w:lvlText w:val="%5."/>
      <w:lvlJc w:val="left"/>
      <w:pPr>
        <w:ind w:left="3597" w:hanging="360"/>
      </w:pPr>
    </w:lvl>
    <w:lvl w:ilvl="5" w:tplc="308CDAB0" w:tentative="1">
      <w:start w:val="1"/>
      <w:numFmt w:val="lowerRoman"/>
      <w:lvlText w:val="%6."/>
      <w:lvlJc w:val="right"/>
      <w:pPr>
        <w:ind w:left="4317" w:hanging="180"/>
      </w:pPr>
    </w:lvl>
    <w:lvl w:ilvl="6" w:tplc="52DA0A1A" w:tentative="1">
      <w:start w:val="1"/>
      <w:numFmt w:val="decimal"/>
      <w:lvlText w:val="%7."/>
      <w:lvlJc w:val="left"/>
      <w:pPr>
        <w:ind w:left="5037" w:hanging="360"/>
      </w:pPr>
    </w:lvl>
    <w:lvl w:ilvl="7" w:tplc="D0640E0E" w:tentative="1">
      <w:start w:val="1"/>
      <w:numFmt w:val="lowerLetter"/>
      <w:lvlText w:val="%8."/>
      <w:lvlJc w:val="left"/>
      <w:pPr>
        <w:ind w:left="5757" w:hanging="360"/>
      </w:pPr>
    </w:lvl>
    <w:lvl w:ilvl="8" w:tplc="73726B4E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1EF843CB"/>
    <w:multiLevelType w:val="multilevel"/>
    <w:tmpl w:val="32EE2824"/>
    <w:name w:val="WW8Num272"/>
    <w:lvl w:ilvl="0">
      <w:start w:val="3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4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202312FD"/>
    <w:multiLevelType w:val="hybridMultilevel"/>
    <w:tmpl w:val="72A6D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882A2B"/>
    <w:multiLevelType w:val="hybridMultilevel"/>
    <w:tmpl w:val="C49E9C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25804D6E"/>
    <w:multiLevelType w:val="hybridMultilevel"/>
    <w:tmpl w:val="E264AAF2"/>
    <w:lvl w:ilvl="0" w:tplc="68EEE71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2"/>
        <w:szCs w:val="22"/>
      </w:rPr>
    </w:lvl>
    <w:lvl w:ilvl="1" w:tplc="0928B0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C88E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7A652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ECA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248A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AE93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4413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F36D3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258921CA"/>
    <w:multiLevelType w:val="hybridMultilevel"/>
    <w:tmpl w:val="0F5A6376"/>
    <w:lvl w:ilvl="0" w:tplc="2264CA16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5FD1B0B"/>
    <w:multiLevelType w:val="multilevel"/>
    <w:tmpl w:val="5ED0D9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6263C4E"/>
    <w:multiLevelType w:val="hybridMultilevel"/>
    <w:tmpl w:val="B3A096CA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26DD226E"/>
    <w:multiLevelType w:val="hybridMultilevel"/>
    <w:tmpl w:val="094AB6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7A81F69"/>
    <w:multiLevelType w:val="hybridMultilevel"/>
    <w:tmpl w:val="A46C39E6"/>
    <w:lvl w:ilvl="0" w:tplc="29C4CDF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4"/>
      </w:rPr>
    </w:lvl>
    <w:lvl w:ilvl="1" w:tplc="23A023C6">
      <w:start w:val="1"/>
      <w:numFmt w:val="decimal"/>
      <w:lvlText w:val="%2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2" w:tplc="AB2652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2CEB0214"/>
    <w:multiLevelType w:val="hybridMultilevel"/>
    <w:tmpl w:val="D44C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DB6704"/>
    <w:multiLevelType w:val="hybridMultilevel"/>
    <w:tmpl w:val="905A41C8"/>
    <w:lvl w:ilvl="0" w:tplc="1C36A4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ind w:left="1080" w:hanging="360"/>
      </w:pPr>
    </w:lvl>
    <w:lvl w:ilvl="2" w:tplc="04150005" w:tentative="1">
      <w:start w:val="1"/>
      <w:numFmt w:val="lowerRoman"/>
      <w:lvlText w:val="%3."/>
      <w:lvlJc w:val="right"/>
      <w:pPr>
        <w:ind w:left="1800" w:hanging="180"/>
      </w:pPr>
    </w:lvl>
    <w:lvl w:ilvl="3" w:tplc="04150001" w:tentative="1">
      <w:start w:val="1"/>
      <w:numFmt w:val="decimal"/>
      <w:lvlText w:val="%4."/>
      <w:lvlJc w:val="left"/>
      <w:pPr>
        <w:ind w:left="2520" w:hanging="360"/>
      </w:pPr>
    </w:lvl>
    <w:lvl w:ilvl="4" w:tplc="04150003" w:tentative="1">
      <w:start w:val="1"/>
      <w:numFmt w:val="lowerLetter"/>
      <w:lvlText w:val="%5."/>
      <w:lvlJc w:val="left"/>
      <w:pPr>
        <w:ind w:left="3240" w:hanging="360"/>
      </w:pPr>
    </w:lvl>
    <w:lvl w:ilvl="5" w:tplc="04150005" w:tentative="1">
      <w:start w:val="1"/>
      <w:numFmt w:val="lowerRoman"/>
      <w:lvlText w:val="%6."/>
      <w:lvlJc w:val="right"/>
      <w:pPr>
        <w:ind w:left="3960" w:hanging="180"/>
      </w:pPr>
    </w:lvl>
    <w:lvl w:ilvl="6" w:tplc="04150001" w:tentative="1">
      <w:start w:val="1"/>
      <w:numFmt w:val="decimal"/>
      <w:lvlText w:val="%7."/>
      <w:lvlJc w:val="left"/>
      <w:pPr>
        <w:ind w:left="4680" w:hanging="360"/>
      </w:pPr>
    </w:lvl>
    <w:lvl w:ilvl="7" w:tplc="04150003" w:tentative="1">
      <w:start w:val="1"/>
      <w:numFmt w:val="lowerLetter"/>
      <w:lvlText w:val="%8."/>
      <w:lvlJc w:val="left"/>
      <w:pPr>
        <w:ind w:left="5400" w:hanging="360"/>
      </w:pPr>
    </w:lvl>
    <w:lvl w:ilvl="8" w:tplc="041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0BC5760"/>
    <w:multiLevelType w:val="multilevel"/>
    <w:tmpl w:val="8E90B342"/>
    <w:name w:val="WW8Num43422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9" w15:restartNumberingAfterBreak="0">
    <w:nsid w:val="30C51F4B"/>
    <w:multiLevelType w:val="multilevel"/>
    <w:tmpl w:val="1B222BAC"/>
    <w:lvl w:ilvl="0">
      <w:start w:val="1"/>
      <w:numFmt w:val="decimal"/>
      <w:lvlText w:val="%1."/>
      <w:lvlJc w:val="left"/>
      <w:pPr>
        <w:tabs>
          <w:tab w:val="num" w:pos="312"/>
        </w:tabs>
        <w:ind w:left="312" w:hanging="312"/>
      </w:pPr>
      <w:rPr>
        <w:rFonts w:ascii="Arial" w:eastAsia="Times New Roman" w:hAnsi="Arial" w:cs="Arial" w:hint="default"/>
      </w:rPr>
    </w:lvl>
    <w:lvl w:ilvl="1">
      <w:start w:val="1"/>
      <w:numFmt w:val="bullet"/>
      <w:lvlText w:val="-"/>
      <w:lvlJc w:val="left"/>
      <w:pPr>
        <w:tabs>
          <w:tab w:val="num" w:pos="312"/>
        </w:tabs>
        <w:ind w:left="538" w:hanging="226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507"/>
        </w:tabs>
        <w:ind w:left="2507" w:hanging="180"/>
      </w:pPr>
    </w:lvl>
    <w:lvl w:ilvl="3">
      <w:start w:val="1"/>
      <w:numFmt w:val="decimal"/>
      <w:lvlText w:val="%4)"/>
      <w:lvlJc w:val="left"/>
      <w:pPr>
        <w:ind w:left="862" w:hanging="360"/>
      </w:pPr>
    </w:lvl>
    <w:lvl w:ilvl="4">
      <w:start w:val="1"/>
      <w:numFmt w:val="lowerLetter"/>
      <w:lvlText w:val="%5."/>
      <w:lvlJc w:val="left"/>
      <w:pPr>
        <w:tabs>
          <w:tab w:val="num" w:pos="3947"/>
        </w:tabs>
        <w:ind w:left="3947" w:hanging="360"/>
      </w:pPr>
    </w:lvl>
    <w:lvl w:ilvl="5">
      <w:start w:val="1"/>
      <w:numFmt w:val="lowerRoman"/>
      <w:lvlText w:val="%6."/>
      <w:lvlJc w:val="right"/>
      <w:pPr>
        <w:tabs>
          <w:tab w:val="num" w:pos="4667"/>
        </w:tabs>
        <w:ind w:left="4667" w:hanging="180"/>
      </w:pPr>
    </w:lvl>
    <w:lvl w:ilvl="6">
      <w:start w:val="1"/>
      <w:numFmt w:val="decimal"/>
      <w:lvlText w:val="%7."/>
      <w:lvlJc w:val="left"/>
      <w:pPr>
        <w:tabs>
          <w:tab w:val="num" w:pos="5387"/>
        </w:tabs>
        <w:ind w:left="5387" w:hanging="360"/>
      </w:pPr>
    </w:lvl>
    <w:lvl w:ilvl="7">
      <w:start w:val="1"/>
      <w:numFmt w:val="lowerLetter"/>
      <w:lvlText w:val="%8."/>
      <w:lvlJc w:val="left"/>
      <w:pPr>
        <w:tabs>
          <w:tab w:val="num" w:pos="6107"/>
        </w:tabs>
        <w:ind w:left="6107" w:hanging="360"/>
      </w:pPr>
    </w:lvl>
    <w:lvl w:ilvl="8">
      <w:start w:val="1"/>
      <w:numFmt w:val="lowerRoman"/>
      <w:lvlText w:val="%9."/>
      <w:lvlJc w:val="right"/>
      <w:pPr>
        <w:tabs>
          <w:tab w:val="num" w:pos="6827"/>
        </w:tabs>
        <w:ind w:left="6827" w:hanging="180"/>
      </w:pPr>
    </w:lvl>
  </w:abstractNum>
  <w:abstractNum w:abstractNumId="50" w15:restartNumberingAfterBreak="0">
    <w:nsid w:val="311A64A7"/>
    <w:multiLevelType w:val="multilevel"/>
    <w:tmpl w:val="AC9ED5AA"/>
    <w:name w:val="WW8Num15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35D905B8"/>
    <w:multiLevelType w:val="hybridMultilevel"/>
    <w:tmpl w:val="36F4ACE4"/>
    <w:lvl w:ilvl="0" w:tplc="04150011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0415000F">
      <w:start w:val="1"/>
      <w:numFmt w:val="decimal"/>
      <w:lvlText w:val="%4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9081DC1"/>
    <w:multiLevelType w:val="hybridMultilevel"/>
    <w:tmpl w:val="64768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A6861E4"/>
    <w:multiLevelType w:val="hybridMultilevel"/>
    <w:tmpl w:val="46A82886"/>
    <w:lvl w:ilvl="0" w:tplc="6600A9CC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3F37D0"/>
    <w:multiLevelType w:val="hybridMultilevel"/>
    <w:tmpl w:val="B360F7EC"/>
    <w:lvl w:ilvl="0" w:tplc="6600A9C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3415AAE"/>
    <w:multiLevelType w:val="multilevel"/>
    <w:tmpl w:val="82E896BA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  <w:b w:val="0"/>
        <w:i w:val="0"/>
        <w:sz w:val="20"/>
        <w:szCs w:val="20"/>
      </w:rPr>
    </w:lvl>
    <w:lvl w:ilvl="1">
      <w:start w:val="3"/>
      <w:numFmt w:val="decimal"/>
      <w:isLgl/>
      <w:lvlText w:val="3.%2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37"/>
        </w:tabs>
        <w:ind w:left="143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97"/>
        </w:tabs>
        <w:ind w:left="17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797"/>
        </w:tabs>
        <w:ind w:left="1797" w:hanging="1440"/>
      </w:pPr>
      <w:rPr>
        <w:rFonts w:hint="default"/>
      </w:rPr>
    </w:lvl>
  </w:abstractNum>
  <w:abstractNum w:abstractNumId="56" w15:restartNumberingAfterBreak="0">
    <w:nsid w:val="4673771A"/>
    <w:multiLevelType w:val="hybridMultilevel"/>
    <w:tmpl w:val="CC825046"/>
    <w:lvl w:ilvl="0" w:tplc="23CE025C">
      <w:start w:val="1"/>
      <w:numFmt w:val="lowerLetter"/>
      <w:lvlText w:val="%1)"/>
      <w:lvlJc w:val="left"/>
      <w:pPr>
        <w:tabs>
          <w:tab w:val="num" w:pos="567"/>
        </w:tabs>
        <w:ind w:left="567" w:hanging="397"/>
      </w:pPr>
      <w:rPr>
        <w:rFonts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8D4A74"/>
    <w:multiLevelType w:val="hybridMultilevel"/>
    <w:tmpl w:val="FFD2E4FE"/>
    <w:lvl w:ilvl="0" w:tplc="7274520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8" w15:restartNumberingAfterBreak="0">
    <w:nsid w:val="48866FEA"/>
    <w:multiLevelType w:val="multilevel"/>
    <w:tmpl w:val="247401EC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9" w15:restartNumberingAfterBreak="0">
    <w:nsid w:val="4B7F13AF"/>
    <w:multiLevelType w:val="hybridMultilevel"/>
    <w:tmpl w:val="4866014C"/>
    <w:lvl w:ilvl="0" w:tplc="6600A9CC">
      <w:start w:val="1"/>
      <w:numFmt w:val="decimal"/>
      <w:lvlText w:val="%1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FFFFFFFF">
      <w:start w:val="2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567"/>
        </w:tabs>
        <w:ind w:left="56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C8721C1"/>
    <w:multiLevelType w:val="hybridMultilevel"/>
    <w:tmpl w:val="9E76A5A8"/>
    <w:lvl w:ilvl="0" w:tplc="6600A9CC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92307D"/>
    <w:multiLevelType w:val="hybridMultilevel"/>
    <w:tmpl w:val="F6AE0720"/>
    <w:lvl w:ilvl="0" w:tplc="3E8004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FCE3F76" w:tentative="1">
      <w:start w:val="1"/>
      <w:numFmt w:val="lowerLetter"/>
      <w:lvlText w:val="%2."/>
      <w:lvlJc w:val="left"/>
      <w:pPr>
        <w:ind w:left="1440" w:hanging="360"/>
      </w:pPr>
    </w:lvl>
    <w:lvl w:ilvl="2" w:tplc="559E0D48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BD10E2"/>
    <w:multiLevelType w:val="hybridMultilevel"/>
    <w:tmpl w:val="CF3A85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513A601B"/>
    <w:multiLevelType w:val="hybridMultilevel"/>
    <w:tmpl w:val="4BD6A614"/>
    <w:lvl w:ilvl="0" w:tplc="15F49B46">
      <w:start w:val="1"/>
      <w:numFmt w:val="decimal"/>
      <w:lvlText w:val="%1."/>
      <w:lvlJc w:val="left"/>
      <w:pPr>
        <w:ind w:left="360" w:hanging="360"/>
      </w:pPr>
    </w:lvl>
    <w:lvl w:ilvl="1" w:tplc="330801C8">
      <w:start w:val="1"/>
      <w:numFmt w:val="lowerLetter"/>
      <w:lvlText w:val="%2."/>
      <w:lvlJc w:val="left"/>
      <w:pPr>
        <w:ind w:left="1080" w:hanging="360"/>
      </w:pPr>
    </w:lvl>
    <w:lvl w:ilvl="2" w:tplc="C4125C72">
      <w:start w:val="1"/>
      <w:numFmt w:val="lowerRoman"/>
      <w:lvlText w:val="%3."/>
      <w:lvlJc w:val="right"/>
      <w:pPr>
        <w:ind w:left="1800" w:hanging="180"/>
      </w:pPr>
    </w:lvl>
    <w:lvl w:ilvl="3" w:tplc="DA48A8EA">
      <w:start w:val="1"/>
      <w:numFmt w:val="decimal"/>
      <w:lvlText w:val="%4."/>
      <w:lvlJc w:val="left"/>
      <w:pPr>
        <w:ind w:left="2520" w:hanging="360"/>
      </w:pPr>
    </w:lvl>
    <w:lvl w:ilvl="4" w:tplc="A684AA68" w:tentative="1">
      <w:start w:val="1"/>
      <w:numFmt w:val="lowerLetter"/>
      <w:lvlText w:val="%5."/>
      <w:lvlJc w:val="left"/>
      <w:pPr>
        <w:ind w:left="3240" w:hanging="360"/>
      </w:pPr>
    </w:lvl>
    <w:lvl w:ilvl="5" w:tplc="052815B0" w:tentative="1">
      <w:start w:val="1"/>
      <w:numFmt w:val="lowerRoman"/>
      <w:lvlText w:val="%6."/>
      <w:lvlJc w:val="right"/>
      <w:pPr>
        <w:ind w:left="3960" w:hanging="180"/>
      </w:pPr>
    </w:lvl>
    <w:lvl w:ilvl="6" w:tplc="6F20B8E4" w:tentative="1">
      <w:start w:val="1"/>
      <w:numFmt w:val="decimal"/>
      <w:lvlText w:val="%7."/>
      <w:lvlJc w:val="left"/>
      <w:pPr>
        <w:ind w:left="4680" w:hanging="360"/>
      </w:pPr>
    </w:lvl>
    <w:lvl w:ilvl="7" w:tplc="AE3A6096" w:tentative="1">
      <w:start w:val="1"/>
      <w:numFmt w:val="lowerLetter"/>
      <w:lvlText w:val="%8."/>
      <w:lvlJc w:val="left"/>
      <w:pPr>
        <w:ind w:left="5400" w:hanging="360"/>
      </w:pPr>
    </w:lvl>
    <w:lvl w:ilvl="8" w:tplc="AD90E46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51933816"/>
    <w:multiLevelType w:val="multilevel"/>
    <w:tmpl w:val="43C8AE42"/>
    <w:name w:val="WW8Num4342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5" w15:restartNumberingAfterBreak="0">
    <w:nsid w:val="5211129D"/>
    <w:multiLevelType w:val="hybridMultilevel"/>
    <w:tmpl w:val="B1A48832"/>
    <w:lvl w:ilvl="0" w:tplc="85929E66">
      <w:start w:val="1"/>
      <w:numFmt w:val="decimal"/>
      <w:lvlText w:val="%1)"/>
      <w:lvlJc w:val="left"/>
      <w:pPr>
        <w:ind w:left="720" w:hanging="360"/>
      </w:pPr>
    </w:lvl>
    <w:lvl w:ilvl="1" w:tplc="1FE85A70">
      <w:start w:val="1"/>
      <w:numFmt w:val="lowerLetter"/>
      <w:lvlText w:val="%2."/>
      <w:lvlJc w:val="left"/>
      <w:pPr>
        <w:ind w:left="1440" w:hanging="360"/>
      </w:pPr>
    </w:lvl>
    <w:lvl w:ilvl="2" w:tplc="E85CA844" w:tentative="1">
      <w:start w:val="1"/>
      <w:numFmt w:val="lowerRoman"/>
      <w:lvlText w:val="%3."/>
      <w:lvlJc w:val="right"/>
      <w:pPr>
        <w:ind w:left="2160" w:hanging="180"/>
      </w:pPr>
    </w:lvl>
    <w:lvl w:ilvl="3" w:tplc="DCA43D48" w:tentative="1">
      <w:start w:val="1"/>
      <w:numFmt w:val="decimal"/>
      <w:lvlText w:val="%4."/>
      <w:lvlJc w:val="left"/>
      <w:pPr>
        <w:ind w:left="2880" w:hanging="360"/>
      </w:pPr>
    </w:lvl>
    <w:lvl w:ilvl="4" w:tplc="3FD434CE" w:tentative="1">
      <w:start w:val="1"/>
      <w:numFmt w:val="lowerLetter"/>
      <w:lvlText w:val="%5."/>
      <w:lvlJc w:val="left"/>
      <w:pPr>
        <w:ind w:left="3600" w:hanging="360"/>
      </w:pPr>
    </w:lvl>
    <w:lvl w:ilvl="5" w:tplc="0D105FBC" w:tentative="1">
      <w:start w:val="1"/>
      <w:numFmt w:val="lowerRoman"/>
      <w:lvlText w:val="%6."/>
      <w:lvlJc w:val="right"/>
      <w:pPr>
        <w:ind w:left="4320" w:hanging="180"/>
      </w:pPr>
    </w:lvl>
    <w:lvl w:ilvl="6" w:tplc="2EB2D8DA" w:tentative="1">
      <w:start w:val="1"/>
      <w:numFmt w:val="decimal"/>
      <w:lvlText w:val="%7."/>
      <w:lvlJc w:val="left"/>
      <w:pPr>
        <w:ind w:left="5040" w:hanging="360"/>
      </w:pPr>
    </w:lvl>
    <w:lvl w:ilvl="7" w:tplc="C366A3BE" w:tentative="1">
      <w:start w:val="1"/>
      <w:numFmt w:val="lowerLetter"/>
      <w:lvlText w:val="%8."/>
      <w:lvlJc w:val="left"/>
      <w:pPr>
        <w:ind w:left="5760" w:hanging="360"/>
      </w:pPr>
    </w:lvl>
    <w:lvl w:ilvl="8" w:tplc="4FA286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9B57CA"/>
    <w:multiLevelType w:val="hybridMultilevel"/>
    <w:tmpl w:val="77C408AE"/>
    <w:lvl w:ilvl="0" w:tplc="6600A9CC">
      <w:start w:val="1"/>
      <w:numFmt w:val="decimal"/>
      <w:lvlText w:val="%1)"/>
      <w:lvlJc w:val="left"/>
      <w:pPr>
        <w:ind w:left="720" w:hanging="360"/>
      </w:p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AA7A71"/>
    <w:multiLevelType w:val="hybridMultilevel"/>
    <w:tmpl w:val="36A00DC0"/>
    <w:lvl w:ilvl="0" w:tplc="461E4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323EDE"/>
    <w:multiLevelType w:val="hybridMultilevel"/>
    <w:tmpl w:val="F2F65FF0"/>
    <w:lvl w:ilvl="0" w:tplc="A510F34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54477B84"/>
    <w:multiLevelType w:val="hybridMultilevel"/>
    <w:tmpl w:val="66E0F7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AFD731D"/>
    <w:multiLevelType w:val="hybridMultilevel"/>
    <w:tmpl w:val="E5CEA414"/>
    <w:lvl w:ilvl="0" w:tplc="6600A9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E82830"/>
    <w:multiLevelType w:val="hybridMultilevel"/>
    <w:tmpl w:val="F0CEA728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F269CB"/>
    <w:multiLevelType w:val="hybridMultilevel"/>
    <w:tmpl w:val="6A6ACC86"/>
    <w:lvl w:ilvl="0" w:tplc="6600A9CC">
      <w:start w:val="1"/>
      <w:numFmt w:val="lowerLetter"/>
      <w:lvlText w:val="%1)"/>
      <w:lvlJc w:val="left"/>
      <w:pPr>
        <w:ind w:left="1069" w:hanging="360"/>
      </w:pPr>
    </w:lvl>
    <w:lvl w:ilvl="1" w:tplc="04150003">
      <w:start w:val="1"/>
      <w:numFmt w:val="lowerLetter"/>
      <w:lvlText w:val="%2."/>
      <w:lvlJc w:val="left"/>
      <w:pPr>
        <w:ind w:left="1789" w:hanging="360"/>
      </w:pPr>
    </w:lvl>
    <w:lvl w:ilvl="2" w:tplc="04150005" w:tentative="1">
      <w:start w:val="1"/>
      <w:numFmt w:val="lowerRoman"/>
      <w:lvlText w:val="%3."/>
      <w:lvlJc w:val="right"/>
      <w:pPr>
        <w:ind w:left="2509" w:hanging="180"/>
      </w:pPr>
    </w:lvl>
    <w:lvl w:ilvl="3" w:tplc="04150001" w:tentative="1">
      <w:start w:val="1"/>
      <w:numFmt w:val="decimal"/>
      <w:lvlText w:val="%4."/>
      <w:lvlJc w:val="left"/>
      <w:pPr>
        <w:ind w:left="3229" w:hanging="360"/>
      </w:pPr>
    </w:lvl>
    <w:lvl w:ilvl="4" w:tplc="04150003" w:tentative="1">
      <w:start w:val="1"/>
      <w:numFmt w:val="lowerLetter"/>
      <w:lvlText w:val="%5."/>
      <w:lvlJc w:val="left"/>
      <w:pPr>
        <w:ind w:left="3949" w:hanging="360"/>
      </w:pPr>
    </w:lvl>
    <w:lvl w:ilvl="5" w:tplc="04150005" w:tentative="1">
      <w:start w:val="1"/>
      <w:numFmt w:val="lowerRoman"/>
      <w:lvlText w:val="%6."/>
      <w:lvlJc w:val="right"/>
      <w:pPr>
        <w:ind w:left="4669" w:hanging="180"/>
      </w:pPr>
    </w:lvl>
    <w:lvl w:ilvl="6" w:tplc="04150001" w:tentative="1">
      <w:start w:val="1"/>
      <w:numFmt w:val="decimal"/>
      <w:lvlText w:val="%7."/>
      <w:lvlJc w:val="left"/>
      <w:pPr>
        <w:ind w:left="5389" w:hanging="360"/>
      </w:pPr>
    </w:lvl>
    <w:lvl w:ilvl="7" w:tplc="04150003" w:tentative="1">
      <w:start w:val="1"/>
      <w:numFmt w:val="lowerLetter"/>
      <w:lvlText w:val="%8."/>
      <w:lvlJc w:val="left"/>
      <w:pPr>
        <w:ind w:left="6109" w:hanging="360"/>
      </w:pPr>
    </w:lvl>
    <w:lvl w:ilvl="8" w:tplc="041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3" w15:restartNumberingAfterBreak="0">
    <w:nsid w:val="5F370E9F"/>
    <w:multiLevelType w:val="hybridMultilevel"/>
    <w:tmpl w:val="98F8097E"/>
    <w:lvl w:ilvl="0" w:tplc="7D20B7B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34D8B35C">
      <w:start w:val="1"/>
      <w:numFmt w:val="bullet"/>
      <w:lvlText w:val="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2DA1289"/>
    <w:multiLevelType w:val="hybridMultilevel"/>
    <w:tmpl w:val="1DC46938"/>
    <w:lvl w:ilvl="0" w:tplc="DDBCFC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16A648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53AC84D4" w:tentative="1">
      <w:start w:val="1"/>
      <w:numFmt w:val="lowerRoman"/>
      <w:lvlText w:val="%3."/>
      <w:lvlJc w:val="right"/>
      <w:pPr>
        <w:ind w:left="2160" w:hanging="180"/>
      </w:pPr>
    </w:lvl>
    <w:lvl w:ilvl="3" w:tplc="4A785474" w:tentative="1">
      <w:start w:val="1"/>
      <w:numFmt w:val="decimal"/>
      <w:lvlText w:val="%4."/>
      <w:lvlJc w:val="left"/>
      <w:pPr>
        <w:ind w:left="2880" w:hanging="360"/>
      </w:pPr>
    </w:lvl>
    <w:lvl w:ilvl="4" w:tplc="4022B720" w:tentative="1">
      <w:start w:val="1"/>
      <w:numFmt w:val="lowerLetter"/>
      <w:lvlText w:val="%5."/>
      <w:lvlJc w:val="left"/>
      <w:pPr>
        <w:ind w:left="3600" w:hanging="360"/>
      </w:pPr>
    </w:lvl>
    <w:lvl w:ilvl="5" w:tplc="F77E4B48" w:tentative="1">
      <w:start w:val="1"/>
      <w:numFmt w:val="lowerRoman"/>
      <w:lvlText w:val="%6."/>
      <w:lvlJc w:val="right"/>
      <w:pPr>
        <w:ind w:left="4320" w:hanging="180"/>
      </w:pPr>
    </w:lvl>
    <w:lvl w:ilvl="6" w:tplc="64C2D48E" w:tentative="1">
      <w:start w:val="1"/>
      <w:numFmt w:val="decimal"/>
      <w:lvlText w:val="%7."/>
      <w:lvlJc w:val="left"/>
      <w:pPr>
        <w:ind w:left="5040" w:hanging="360"/>
      </w:pPr>
    </w:lvl>
    <w:lvl w:ilvl="7" w:tplc="D43C8E28" w:tentative="1">
      <w:start w:val="1"/>
      <w:numFmt w:val="lowerLetter"/>
      <w:lvlText w:val="%8."/>
      <w:lvlJc w:val="left"/>
      <w:pPr>
        <w:ind w:left="5760" w:hanging="360"/>
      </w:pPr>
    </w:lvl>
    <w:lvl w:ilvl="8" w:tplc="1BA294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BD72B0"/>
    <w:multiLevelType w:val="hybridMultilevel"/>
    <w:tmpl w:val="2B221592"/>
    <w:lvl w:ilvl="0" w:tplc="5D7A6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82175A9"/>
    <w:multiLevelType w:val="hybridMultilevel"/>
    <w:tmpl w:val="4DD417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8751E95"/>
    <w:multiLevelType w:val="multilevel"/>
    <w:tmpl w:val="5276D368"/>
    <w:name w:val="WW8Num43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8" w15:restartNumberingAfterBreak="0">
    <w:nsid w:val="68AA1B64"/>
    <w:multiLevelType w:val="hybridMultilevel"/>
    <w:tmpl w:val="F4E24794"/>
    <w:lvl w:ilvl="0" w:tplc="02B8BCD4">
      <w:start w:val="1"/>
      <w:numFmt w:val="decimal"/>
      <w:lvlText w:val="%1."/>
      <w:lvlJc w:val="left"/>
      <w:pPr>
        <w:ind w:left="360" w:hanging="360"/>
      </w:pPr>
    </w:lvl>
    <w:lvl w:ilvl="1" w:tplc="9F10D0D8">
      <w:start w:val="1"/>
      <w:numFmt w:val="decimal"/>
      <w:lvlText w:val="%2)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2" w:tplc="6CB61262">
      <w:start w:val="1"/>
      <w:numFmt w:val="lowerLetter"/>
      <w:lvlText w:val="%3)"/>
      <w:lvlJc w:val="left"/>
      <w:pPr>
        <w:ind w:left="1800" w:hanging="180"/>
      </w:pPr>
    </w:lvl>
    <w:lvl w:ilvl="3" w:tplc="8268344E" w:tentative="1">
      <w:start w:val="1"/>
      <w:numFmt w:val="decimal"/>
      <w:lvlText w:val="%4."/>
      <w:lvlJc w:val="left"/>
      <w:pPr>
        <w:ind w:left="2520" w:hanging="360"/>
      </w:pPr>
    </w:lvl>
    <w:lvl w:ilvl="4" w:tplc="06B80B7A" w:tentative="1">
      <w:start w:val="1"/>
      <w:numFmt w:val="lowerLetter"/>
      <w:lvlText w:val="%5."/>
      <w:lvlJc w:val="left"/>
      <w:pPr>
        <w:ind w:left="3240" w:hanging="360"/>
      </w:pPr>
    </w:lvl>
    <w:lvl w:ilvl="5" w:tplc="99E42A3A" w:tentative="1">
      <w:start w:val="1"/>
      <w:numFmt w:val="lowerRoman"/>
      <w:lvlText w:val="%6."/>
      <w:lvlJc w:val="right"/>
      <w:pPr>
        <w:ind w:left="3960" w:hanging="180"/>
      </w:pPr>
    </w:lvl>
    <w:lvl w:ilvl="6" w:tplc="5BC2A724" w:tentative="1">
      <w:start w:val="1"/>
      <w:numFmt w:val="decimal"/>
      <w:lvlText w:val="%7."/>
      <w:lvlJc w:val="left"/>
      <w:pPr>
        <w:ind w:left="4680" w:hanging="360"/>
      </w:pPr>
    </w:lvl>
    <w:lvl w:ilvl="7" w:tplc="B98014E8" w:tentative="1">
      <w:start w:val="1"/>
      <w:numFmt w:val="lowerLetter"/>
      <w:lvlText w:val="%8."/>
      <w:lvlJc w:val="left"/>
      <w:pPr>
        <w:ind w:left="5400" w:hanging="360"/>
      </w:pPr>
    </w:lvl>
    <w:lvl w:ilvl="8" w:tplc="71F2CF6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3530DA6"/>
    <w:multiLevelType w:val="multilevel"/>
    <w:tmpl w:val="47364A46"/>
    <w:name w:val="WW8Num3722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0" w15:restartNumberingAfterBreak="0">
    <w:nsid w:val="747739A8"/>
    <w:multiLevelType w:val="hybridMultilevel"/>
    <w:tmpl w:val="66C0522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3A789D8C">
      <w:start w:val="1"/>
      <w:numFmt w:val="lowerLetter"/>
      <w:lvlText w:val="%2)"/>
      <w:lvlJc w:val="left"/>
      <w:pPr>
        <w:ind w:left="158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1" w15:restartNumberingAfterBreak="0">
    <w:nsid w:val="7483094F"/>
    <w:multiLevelType w:val="hybridMultilevel"/>
    <w:tmpl w:val="AC8AA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9A757F2"/>
    <w:multiLevelType w:val="hybridMultilevel"/>
    <w:tmpl w:val="5D68CA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B95592B"/>
    <w:multiLevelType w:val="hybridMultilevel"/>
    <w:tmpl w:val="32C4F7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C2C6A00"/>
    <w:multiLevelType w:val="multilevel"/>
    <w:tmpl w:val="13DEAE5E"/>
    <w:name w:val="WW8Num4342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187"/>
      </w:pPr>
      <w:rPr>
        <w:rFonts w:ascii="Arial" w:hAnsi="Arial" w:cs="Arial" w:hint="default"/>
        <w:b w:val="0"/>
        <w:bCs/>
        <w:i w:val="0"/>
        <w:sz w:val="20"/>
      </w:rPr>
    </w:lvl>
    <w:lvl w:ilvl="1">
      <w:start w:val="8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outline w:val="0"/>
        <w:shadow w:val="0"/>
        <w:vanish w:val="0"/>
        <w:position w:val="0"/>
        <w:sz w:val="20"/>
        <w:szCs w:val="20"/>
        <w:u w:val="none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684933670">
    <w:abstractNumId w:val="54"/>
  </w:num>
  <w:num w:numId="2" w16cid:durableId="2061047502">
    <w:abstractNumId w:val="30"/>
  </w:num>
  <w:num w:numId="3" w16cid:durableId="1638995945">
    <w:abstractNumId w:val="40"/>
  </w:num>
  <w:num w:numId="4" w16cid:durableId="1126465288">
    <w:abstractNumId w:val="59"/>
  </w:num>
  <w:num w:numId="5" w16cid:durableId="438909428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02919534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656473">
    <w:abstractNumId w:val="78"/>
  </w:num>
  <w:num w:numId="8" w16cid:durableId="20672203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23452860">
    <w:abstractNumId w:val="26"/>
  </w:num>
  <w:num w:numId="10" w16cid:durableId="1740322135">
    <w:abstractNumId w:val="32"/>
  </w:num>
  <w:num w:numId="11" w16cid:durableId="1460417374">
    <w:abstractNumId w:val="36"/>
  </w:num>
  <w:num w:numId="12" w16cid:durableId="1015546007">
    <w:abstractNumId w:val="29"/>
  </w:num>
  <w:num w:numId="13" w16cid:durableId="804739689">
    <w:abstractNumId w:val="27"/>
  </w:num>
  <w:num w:numId="14" w16cid:durableId="1814789609">
    <w:abstractNumId w:val="61"/>
  </w:num>
  <w:num w:numId="15" w16cid:durableId="1909993763">
    <w:abstractNumId w:val="60"/>
  </w:num>
  <w:num w:numId="16" w16cid:durableId="1166087770">
    <w:abstractNumId w:val="53"/>
  </w:num>
  <w:num w:numId="17" w16cid:durableId="1398167751">
    <w:abstractNumId w:val="71"/>
  </w:num>
  <w:num w:numId="18" w16cid:durableId="1510825812">
    <w:abstractNumId w:val="66"/>
  </w:num>
  <w:num w:numId="19" w16cid:durableId="204365802">
    <w:abstractNumId w:val="42"/>
  </w:num>
  <w:num w:numId="20" w16cid:durableId="831914867">
    <w:abstractNumId w:val="74"/>
  </w:num>
  <w:num w:numId="21" w16cid:durableId="202450538">
    <w:abstractNumId w:val="25"/>
  </w:num>
  <w:num w:numId="22" w16cid:durableId="1791314913">
    <w:abstractNumId w:val="39"/>
  </w:num>
  <w:num w:numId="23" w16cid:durableId="269705711">
    <w:abstractNumId w:val="17"/>
  </w:num>
  <w:num w:numId="24" w16cid:durableId="374811367">
    <w:abstractNumId w:val="47"/>
  </w:num>
  <w:num w:numId="25" w16cid:durableId="1147481159">
    <w:abstractNumId w:val="63"/>
  </w:num>
  <w:num w:numId="26" w16cid:durableId="1659387215">
    <w:abstractNumId w:val="65"/>
  </w:num>
  <w:num w:numId="27" w16cid:durableId="1289821968">
    <w:abstractNumId w:val="72"/>
  </w:num>
  <w:num w:numId="28" w16cid:durableId="2029060473">
    <w:abstractNumId w:val="0"/>
  </w:num>
  <w:num w:numId="29" w16cid:durableId="214245100">
    <w:abstractNumId w:val="73"/>
  </w:num>
  <w:num w:numId="30" w16cid:durableId="2073573147">
    <w:abstractNumId w:val="55"/>
  </w:num>
  <w:num w:numId="31" w16cid:durableId="1781416723">
    <w:abstractNumId w:val="56"/>
  </w:num>
  <w:num w:numId="32" w16cid:durableId="1027213653">
    <w:abstractNumId w:val="57"/>
  </w:num>
  <w:num w:numId="33" w16cid:durableId="688989263">
    <w:abstractNumId w:val="41"/>
  </w:num>
  <w:num w:numId="34" w16cid:durableId="939919487">
    <w:abstractNumId w:val="46"/>
  </w:num>
  <w:num w:numId="35" w16cid:durableId="22830264">
    <w:abstractNumId w:val="33"/>
  </w:num>
  <w:num w:numId="36" w16cid:durableId="1931424468">
    <w:abstractNumId w:val="38"/>
  </w:num>
  <w:num w:numId="37" w16cid:durableId="1045720911">
    <w:abstractNumId w:val="1"/>
  </w:num>
  <w:num w:numId="38" w16cid:durableId="2068870483">
    <w:abstractNumId w:val="6"/>
  </w:num>
  <w:num w:numId="39" w16cid:durableId="1142192009">
    <w:abstractNumId w:val="7"/>
  </w:num>
  <w:num w:numId="40" w16cid:durableId="148403128">
    <w:abstractNumId w:val="2"/>
  </w:num>
  <w:num w:numId="41" w16cid:durableId="976645675">
    <w:abstractNumId w:val="8"/>
  </w:num>
  <w:num w:numId="42" w16cid:durableId="1064379129">
    <w:abstractNumId w:val="10"/>
  </w:num>
  <w:num w:numId="43" w16cid:durableId="1813213247">
    <w:abstractNumId w:val="45"/>
  </w:num>
  <w:num w:numId="44" w16cid:durableId="2030985472">
    <w:abstractNumId w:val="12"/>
  </w:num>
  <w:num w:numId="45" w16cid:durableId="248121181">
    <w:abstractNumId w:val="3"/>
  </w:num>
  <w:num w:numId="46" w16cid:durableId="835341013">
    <w:abstractNumId w:val="4"/>
  </w:num>
  <w:num w:numId="47" w16cid:durableId="291638508">
    <w:abstractNumId w:val="5"/>
  </w:num>
  <w:num w:numId="48" w16cid:durableId="3167787">
    <w:abstractNumId w:val="9"/>
  </w:num>
  <w:num w:numId="49" w16cid:durableId="128207866">
    <w:abstractNumId w:val="11"/>
  </w:num>
  <w:num w:numId="50" w16cid:durableId="19286309">
    <w:abstractNumId w:val="13"/>
  </w:num>
  <w:num w:numId="51" w16cid:durableId="1456144617">
    <w:abstractNumId w:val="14"/>
  </w:num>
  <w:num w:numId="52" w16cid:durableId="446243860">
    <w:abstractNumId w:val="15"/>
  </w:num>
  <w:num w:numId="53" w16cid:durableId="984430657">
    <w:abstractNumId w:val="16"/>
  </w:num>
  <w:num w:numId="54" w16cid:durableId="1225335874">
    <w:abstractNumId w:val="80"/>
  </w:num>
  <w:num w:numId="55" w16cid:durableId="2102555639">
    <w:abstractNumId w:val="77"/>
  </w:num>
  <w:num w:numId="56" w16cid:durableId="202332683">
    <w:abstractNumId w:val="84"/>
  </w:num>
  <w:num w:numId="57" w16cid:durableId="578053754">
    <w:abstractNumId w:val="64"/>
  </w:num>
  <w:num w:numId="58" w16cid:durableId="797719533">
    <w:abstractNumId w:val="20"/>
  </w:num>
  <w:num w:numId="59" w16cid:durableId="1019158083">
    <w:abstractNumId w:val="48"/>
  </w:num>
  <w:num w:numId="60" w16cid:durableId="846096330">
    <w:abstractNumId w:val="35"/>
  </w:num>
  <w:num w:numId="61" w16cid:durableId="1842154894">
    <w:abstractNumId w:val="34"/>
  </w:num>
  <w:num w:numId="62" w16cid:durableId="589121472">
    <w:abstractNumId w:val="37"/>
  </w:num>
  <w:num w:numId="63" w16cid:durableId="1214729258">
    <w:abstractNumId w:val="81"/>
  </w:num>
  <w:num w:numId="64" w16cid:durableId="984120037">
    <w:abstractNumId w:val="50"/>
  </w:num>
  <w:num w:numId="65" w16cid:durableId="1786924396">
    <w:abstractNumId w:val="79"/>
  </w:num>
  <w:num w:numId="66" w16cid:durableId="2089692358">
    <w:abstractNumId w:val="22"/>
  </w:num>
  <w:num w:numId="67" w16cid:durableId="1365015060">
    <w:abstractNumId w:val="75"/>
  </w:num>
  <w:num w:numId="68" w16cid:durableId="568854204">
    <w:abstractNumId w:val="67"/>
  </w:num>
  <w:num w:numId="69" w16cid:durableId="159583295">
    <w:abstractNumId w:val="24"/>
  </w:num>
  <w:num w:numId="70" w16cid:durableId="2015842429">
    <w:abstractNumId w:val="52"/>
  </w:num>
  <w:num w:numId="71" w16cid:durableId="546335032">
    <w:abstractNumId w:val="82"/>
  </w:num>
  <w:num w:numId="72" w16cid:durableId="1411924740">
    <w:abstractNumId w:val="83"/>
  </w:num>
  <w:num w:numId="73" w16cid:durableId="954870198">
    <w:abstractNumId w:val="62"/>
  </w:num>
  <w:num w:numId="74" w16cid:durableId="1803499879">
    <w:abstractNumId w:val="49"/>
  </w:num>
  <w:num w:numId="75" w16cid:durableId="871965007">
    <w:abstractNumId w:val="58"/>
  </w:num>
  <w:num w:numId="76" w16cid:durableId="120657306">
    <w:abstractNumId w:val="76"/>
  </w:num>
  <w:num w:numId="77" w16cid:durableId="1067462025">
    <w:abstractNumId w:val="31"/>
  </w:num>
  <w:num w:numId="78" w16cid:durableId="1499149853">
    <w:abstractNumId w:val="69"/>
  </w:num>
  <w:num w:numId="79" w16cid:durableId="902446758">
    <w:abstractNumId w:val="44"/>
  </w:num>
  <w:num w:numId="80" w16cid:durableId="1430346661">
    <w:abstractNumId w:val="28"/>
  </w:num>
  <w:num w:numId="81" w16cid:durableId="422458700">
    <w:abstractNumId w:val="70"/>
  </w:num>
  <w:num w:numId="82" w16cid:durableId="4288878">
    <w:abstractNumId w:val="68"/>
  </w:num>
  <w:num w:numId="83" w16cid:durableId="1317800312">
    <w:abstractNumId w:val="23"/>
  </w:num>
  <w:num w:numId="84" w16cid:durableId="947659269">
    <w:abstractNumId w:val="43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A58"/>
    <w:rsid w:val="000001CE"/>
    <w:rsid w:val="000014B2"/>
    <w:rsid w:val="00003374"/>
    <w:rsid w:val="00003957"/>
    <w:rsid w:val="000042AD"/>
    <w:rsid w:val="000058AC"/>
    <w:rsid w:val="000073D6"/>
    <w:rsid w:val="00007D7E"/>
    <w:rsid w:val="000109E5"/>
    <w:rsid w:val="000109E9"/>
    <w:rsid w:val="00010E7C"/>
    <w:rsid w:val="00011262"/>
    <w:rsid w:val="00012150"/>
    <w:rsid w:val="000122A8"/>
    <w:rsid w:val="00012323"/>
    <w:rsid w:val="00012330"/>
    <w:rsid w:val="0001277E"/>
    <w:rsid w:val="00013209"/>
    <w:rsid w:val="00013CC0"/>
    <w:rsid w:val="00014296"/>
    <w:rsid w:val="0001437B"/>
    <w:rsid w:val="00020D28"/>
    <w:rsid w:val="0002107E"/>
    <w:rsid w:val="0002183D"/>
    <w:rsid w:val="00022B39"/>
    <w:rsid w:val="00022FC8"/>
    <w:rsid w:val="00023607"/>
    <w:rsid w:val="00023AAE"/>
    <w:rsid w:val="0002416D"/>
    <w:rsid w:val="00024496"/>
    <w:rsid w:val="00024736"/>
    <w:rsid w:val="00025723"/>
    <w:rsid w:val="000258FF"/>
    <w:rsid w:val="0002642F"/>
    <w:rsid w:val="000265AD"/>
    <w:rsid w:val="000275F1"/>
    <w:rsid w:val="00027E77"/>
    <w:rsid w:val="00032B45"/>
    <w:rsid w:val="00033B79"/>
    <w:rsid w:val="00034AF5"/>
    <w:rsid w:val="0003526C"/>
    <w:rsid w:val="00035809"/>
    <w:rsid w:val="000359BB"/>
    <w:rsid w:val="00036367"/>
    <w:rsid w:val="000363F7"/>
    <w:rsid w:val="00036894"/>
    <w:rsid w:val="000378A9"/>
    <w:rsid w:val="000413BC"/>
    <w:rsid w:val="00042306"/>
    <w:rsid w:val="00043C0A"/>
    <w:rsid w:val="00043CE0"/>
    <w:rsid w:val="0004470F"/>
    <w:rsid w:val="00045517"/>
    <w:rsid w:val="00046903"/>
    <w:rsid w:val="0005084E"/>
    <w:rsid w:val="00051337"/>
    <w:rsid w:val="00051F2B"/>
    <w:rsid w:val="00053BFE"/>
    <w:rsid w:val="00053C92"/>
    <w:rsid w:val="000549BB"/>
    <w:rsid w:val="00054EA0"/>
    <w:rsid w:val="000562F1"/>
    <w:rsid w:val="0005719A"/>
    <w:rsid w:val="00057620"/>
    <w:rsid w:val="00061542"/>
    <w:rsid w:val="00062A60"/>
    <w:rsid w:val="00064212"/>
    <w:rsid w:val="00064D11"/>
    <w:rsid w:val="00065A1B"/>
    <w:rsid w:val="00067409"/>
    <w:rsid w:val="000675D2"/>
    <w:rsid w:val="000676C1"/>
    <w:rsid w:val="00072D6F"/>
    <w:rsid w:val="00073E2F"/>
    <w:rsid w:val="00075637"/>
    <w:rsid w:val="00075A9D"/>
    <w:rsid w:val="000763F5"/>
    <w:rsid w:val="00076D6B"/>
    <w:rsid w:val="00076F0E"/>
    <w:rsid w:val="00077101"/>
    <w:rsid w:val="00081F50"/>
    <w:rsid w:val="00083915"/>
    <w:rsid w:val="00083B7B"/>
    <w:rsid w:val="000845C9"/>
    <w:rsid w:val="00085566"/>
    <w:rsid w:val="00085B8C"/>
    <w:rsid w:val="000860F3"/>
    <w:rsid w:val="00094056"/>
    <w:rsid w:val="00094CD9"/>
    <w:rsid w:val="00097CE0"/>
    <w:rsid w:val="000A0CFB"/>
    <w:rsid w:val="000A1451"/>
    <w:rsid w:val="000A238F"/>
    <w:rsid w:val="000A2CA4"/>
    <w:rsid w:val="000A2EEA"/>
    <w:rsid w:val="000A56AF"/>
    <w:rsid w:val="000A6F6A"/>
    <w:rsid w:val="000A7009"/>
    <w:rsid w:val="000A7225"/>
    <w:rsid w:val="000B25B0"/>
    <w:rsid w:val="000B2F6D"/>
    <w:rsid w:val="000B3848"/>
    <w:rsid w:val="000B39B8"/>
    <w:rsid w:val="000B4210"/>
    <w:rsid w:val="000C0761"/>
    <w:rsid w:val="000C2675"/>
    <w:rsid w:val="000C3075"/>
    <w:rsid w:val="000C34B8"/>
    <w:rsid w:val="000C4CA3"/>
    <w:rsid w:val="000C522D"/>
    <w:rsid w:val="000C5484"/>
    <w:rsid w:val="000C6B68"/>
    <w:rsid w:val="000C7B3B"/>
    <w:rsid w:val="000D0538"/>
    <w:rsid w:val="000D0C09"/>
    <w:rsid w:val="000D0E27"/>
    <w:rsid w:val="000D0E51"/>
    <w:rsid w:val="000D1635"/>
    <w:rsid w:val="000D1879"/>
    <w:rsid w:val="000D253B"/>
    <w:rsid w:val="000D4533"/>
    <w:rsid w:val="000D4ED6"/>
    <w:rsid w:val="000D5ACE"/>
    <w:rsid w:val="000D5C26"/>
    <w:rsid w:val="000D773F"/>
    <w:rsid w:val="000E0447"/>
    <w:rsid w:val="000E0611"/>
    <w:rsid w:val="000E0B5D"/>
    <w:rsid w:val="000E1A0B"/>
    <w:rsid w:val="000E25A3"/>
    <w:rsid w:val="000E2F15"/>
    <w:rsid w:val="000E3484"/>
    <w:rsid w:val="000E3570"/>
    <w:rsid w:val="000E4737"/>
    <w:rsid w:val="000E4B5A"/>
    <w:rsid w:val="000E4E89"/>
    <w:rsid w:val="000E6464"/>
    <w:rsid w:val="000E72A4"/>
    <w:rsid w:val="000E74B0"/>
    <w:rsid w:val="000F06C8"/>
    <w:rsid w:val="000F1C0A"/>
    <w:rsid w:val="000F30DD"/>
    <w:rsid w:val="000F39F9"/>
    <w:rsid w:val="000F3EB9"/>
    <w:rsid w:val="000F48F9"/>
    <w:rsid w:val="000F5948"/>
    <w:rsid w:val="000F6F78"/>
    <w:rsid w:val="000F79E9"/>
    <w:rsid w:val="000F7A87"/>
    <w:rsid w:val="000F7FDF"/>
    <w:rsid w:val="00100D86"/>
    <w:rsid w:val="0010178D"/>
    <w:rsid w:val="00101921"/>
    <w:rsid w:val="00102A03"/>
    <w:rsid w:val="00104595"/>
    <w:rsid w:val="00106A42"/>
    <w:rsid w:val="0010774C"/>
    <w:rsid w:val="00110B8F"/>
    <w:rsid w:val="00111846"/>
    <w:rsid w:val="001121FB"/>
    <w:rsid w:val="00113264"/>
    <w:rsid w:val="001134EB"/>
    <w:rsid w:val="00115BBD"/>
    <w:rsid w:val="00116806"/>
    <w:rsid w:val="00116E06"/>
    <w:rsid w:val="00117216"/>
    <w:rsid w:val="00120A77"/>
    <w:rsid w:val="00121C86"/>
    <w:rsid w:val="00121EA8"/>
    <w:rsid w:val="00123146"/>
    <w:rsid w:val="00123591"/>
    <w:rsid w:val="001240FE"/>
    <w:rsid w:val="001243C1"/>
    <w:rsid w:val="00125B71"/>
    <w:rsid w:val="00126088"/>
    <w:rsid w:val="001269D5"/>
    <w:rsid w:val="00127D03"/>
    <w:rsid w:val="00130A93"/>
    <w:rsid w:val="00131444"/>
    <w:rsid w:val="00131F40"/>
    <w:rsid w:val="00133512"/>
    <w:rsid w:val="00141E43"/>
    <w:rsid w:val="00142D2B"/>
    <w:rsid w:val="0014464A"/>
    <w:rsid w:val="0014754B"/>
    <w:rsid w:val="00147A98"/>
    <w:rsid w:val="0015086B"/>
    <w:rsid w:val="00151081"/>
    <w:rsid w:val="0015227C"/>
    <w:rsid w:val="001543E5"/>
    <w:rsid w:val="00156476"/>
    <w:rsid w:val="00156515"/>
    <w:rsid w:val="001608A6"/>
    <w:rsid w:val="00161A7B"/>
    <w:rsid w:val="00162824"/>
    <w:rsid w:val="00163397"/>
    <w:rsid w:val="00163DAA"/>
    <w:rsid w:val="001642D0"/>
    <w:rsid w:val="00165021"/>
    <w:rsid w:val="00165843"/>
    <w:rsid w:val="001704E8"/>
    <w:rsid w:val="00170976"/>
    <w:rsid w:val="00170AB3"/>
    <w:rsid w:val="00170AFF"/>
    <w:rsid w:val="00173FD0"/>
    <w:rsid w:val="00174D80"/>
    <w:rsid w:val="0017559F"/>
    <w:rsid w:val="001759A0"/>
    <w:rsid w:val="00175BDA"/>
    <w:rsid w:val="0017635A"/>
    <w:rsid w:val="00176A5A"/>
    <w:rsid w:val="001803C7"/>
    <w:rsid w:val="0018104A"/>
    <w:rsid w:val="00181B03"/>
    <w:rsid w:val="00181B2C"/>
    <w:rsid w:val="001826BD"/>
    <w:rsid w:val="00182EC1"/>
    <w:rsid w:val="001868F5"/>
    <w:rsid w:val="00186AF6"/>
    <w:rsid w:val="00187AF3"/>
    <w:rsid w:val="00190899"/>
    <w:rsid w:val="00192483"/>
    <w:rsid w:val="00195493"/>
    <w:rsid w:val="0019555F"/>
    <w:rsid w:val="0019603E"/>
    <w:rsid w:val="001960A8"/>
    <w:rsid w:val="0019714F"/>
    <w:rsid w:val="0019721F"/>
    <w:rsid w:val="00197485"/>
    <w:rsid w:val="001A0842"/>
    <w:rsid w:val="001A2EC3"/>
    <w:rsid w:val="001A302A"/>
    <w:rsid w:val="001A3FC5"/>
    <w:rsid w:val="001A4C4C"/>
    <w:rsid w:val="001A5851"/>
    <w:rsid w:val="001A5E9B"/>
    <w:rsid w:val="001A7081"/>
    <w:rsid w:val="001B1010"/>
    <w:rsid w:val="001B23D6"/>
    <w:rsid w:val="001B396E"/>
    <w:rsid w:val="001B41D1"/>
    <w:rsid w:val="001B4364"/>
    <w:rsid w:val="001B4BF4"/>
    <w:rsid w:val="001B5551"/>
    <w:rsid w:val="001B5721"/>
    <w:rsid w:val="001B7705"/>
    <w:rsid w:val="001B78CD"/>
    <w:rsid w:val="001B7B60"/>
    <w:rsid w:val="001C13BE"/>
    <w:rsid w:val="001C3518"/>
    <w:rsid w:val="001C3857"/>
    <w:rsid w:val="001C3907"/>
    <w:rsid w:val="001C3BEA"/>
    <w:rsid w:val="001C5290"/>
    <w:rsid w:val="001C5ABA"/>
    <w:rsid w:val="001C6E3D"/>
    <w:rsid w:val="001C701C"/>
    <w:rsid w:val="001D0BF1"/>
    <w:rsid w:val="001D2D53"/>
    <w:rsid w:val="001D2E16"/>
    <w:rsid w:val="001D2F18"/>
    <w:rsid w:val="001D470E"/>
    <w:rsid w:val="001D4947"/>
    <w:rsid w:val="001D5EAA"/>
    <w:rsid w:val="001D67BB"/>
    <w:rsid w:val="001D7DD8"/>
    <w:rsid w:val="001E3148"/>
    <w:rsid w:val="001E3181"/>
    <w:rsid w:val="001E4868"/>
    <w:rsid w:val="001E77ED"/>
    <w:rsid w:val="001E7E0A"/>
    <w:rsid w:val="001F002B"/>
    <w:rsid w:val="001F1815"/>
    <w:rsid w:val="001F1B58"/>
    <w:rsid w:val="001F2169"/>
    <w:rsid w:val="001F337F"/>
    <w:rsid w:val="001F3488"/>
    <w:rsid w:val="001F3A19"/>
    <w:rsid w:val="001F417B"/>
    <w:rsid w:val="001F46AA"/>
    <w:rsid w:val="001F491B"/>
    <w:rsid w:val="001F5839"/>
    <w:rsid w:val="001F68AA"/>
    <w:rsid w:val="001F722B"/>
    <w:rsid w:val="00200B34"/>
    <w:rsid w:val="00201093"/>
    <w:rsid w:val="002018FE"/>
    <w:rsid w:val="00201CAE"/>
    <w:rsid w:val="00204385"/>
    <w:rsid w:val="00205DD5"/>
    <w:rsid w:val="0020614E"/>
    <w:rsid w:val="00206D90"/>
    <w:rsid w:val="002074F3"/>
    <w:rsid w:val="00207BEE"/>
    <w:rsid w:val="00207ED8"/>
    <w:rsid w:val="0021034C"/>
    <w:rsid w:val="002121F8"/>
    <w:rsid w:val="00212659"/>
    <w:rsid w:val="00212C60"/>
    <w:rsid w:val="00213FBF"/>
    <w:rsid w:val="002162FC"/>
    <w:rsid w:val="00216AA7"/>
    <w:rsid w:val="00217F49"/>
    <w:rsid w:val="002215D9"/>
    <w:rsid w:val="00222967"/>
    <w:rsid w:val="002242C4"/>
    <w:rsid w:val="00224901"/>
    <w:rsid w:val="0022641B"/>
    <w:rsid w:val="0022668D"/>
    <w:rsid w:val="0022726A"/>
    <w:rsid w:val="00230964"/>
    <w:rsid w:val="0023119F"/>
    <w:rsid w:val="00231A47"/>
    <w:rsid w:val="00232B4A"/>
    <w:rsid w:val="002330C8"/>
    <w:rsid w:val="00233377"/>
    <w:rsid w:val="00233D86"/>
    <w:rsid w:val="002344A3"/>
    <w:rsid w:val="00237DDD"/>
    <w:rsid w:val="00240CFA"/>
    <w:rsid w:val="00242AF8"/>
    <w:rsid w:val="00242ED4"/>
    <w:rsid w:val="00243397"/>
    <w:rsid w:val="002465A4"/>
    <w:rsid w:val="002469FE"/>
    <w:rsid w:val="00246B11"/>
    <w:rsid w:val="002471F4"/>
    <w:rsid w:val="002476F5"/>
    <w:rsid w:val="00247B69"/>
    <w:rsid w:val="002501AB"/>
    <w:rsid w:val="00250344"/>
    <w:rsid w:val="002503F4"/>
    <w:rsid w:val="00250622"/>
    <w:rsid w:val="0025090F"/>
    <w:rsid w:val="00250D13"/>
    <w:rsid w:val="00251509"/>
    <w:rsid w:val="00251733"/>
    <w:rsid w:val="00251A40"/>
    <w:rsid w:val="0025364B"/>
    <w:rsid w:val="00255401"/>
    <w:rsid w:val="002557C2"/>
    <w:rsid w:val="002559CC"/>
    <w:rsid w:val="00256023"/>
    <w:rsid w:val="00262193"/>
    <w:rsid w:val="002636E9"/>
    <w:rsid w:val="002639DE"/>
    <w:rsid w:val="00264DEE"/>
    <w:rsid w:val="0026681A"/>
    <w:rsid w:val="00267AA9"/>
    <w:rsid w:val="002706E9"/>
    <w:rsid w:val="00271889"/>
    <w:rsid w:val="00272018"/>
    <w:rsid w:val="002726F2"/>
    <w:rsid w:val="00273B75"/>
    <w:rsid w:val="002747CC"/>
    <w:rsid w:val="0027522B"/>
    <w:rsid w:val="002761D2"/>
    <w:rsid w:val="002765F4"/>
    <w:rsid w:val="00276692"/>
    <w:rsid w:val="00277A09"/>
    <w:rsid w:val="00280114"/>
    <w:rsid w:val="00280688"/>
    <w:rsid w:val="00281266"/>
    <w:rsid w:val="00281AFC"/>
    <w:rsid w:val="0028293C"/>
    <w:rsid w:val="00284DC9"/>
    <w:rsid w:val="0028605E"/>
    <w:rsid w:val="00286800"/>
    <w:rsid w:val="00287061"/>
    <w:rsid w:val="00287D9E"/>
    <w:rsid w:val="00292CBD"/>
    <w:rsid w:val="00292E2A"/>
    <w:rsid w:val="00293B6A"/>
    <w:rsid w:val="002945C9"/>
    <w:rsid w:val="00295451"/>
    <w:rsid w:val="002956A3"/>
    <w:rsid w:val="00296556"/>
    <w:rsid w:val="002A08E3"/>
    <w:rsid w:val="002A0AEF"/>
    <w:rsid w:val="002A1171"/>
    <w:rsid w:val="002A28AA"/>
    <w:rsid w:val="002A2C19"/>
    <w:rsid w:val="002A79A3"/>
    <w:rsid w:val="002B08AC"/>
    <w:rsid w:val="002B2048"/>
    <w:rsid w:val="002B4FA1"/>
    <w:rsid w:val="002B5015"/>
    <w:rsid w:val="002B544D"/>
    <w:rsid w:val="002C1B1E"/>
    <w:rsid w:val="002C1BA1"/>
    <w:rsid w:val="002C26CA"/>
    <w:rsid w:val="002C38A7"/>
    <w:rsid w:val="002D23D3"/>
    <w:rsid w:val="002D28AF"/>
    <w:rsid w:val="002D29C8"/>
    <w:rsid w:val="002D32B7"/>
    <w:rsid w:val="002D3B62"/>
    <w:rsid w:val="002D4EAF"/>
    <w:rsid w:val="002D54AC"/>
    <w:rsid w:val="002D6565"/>
    <w:rsid w:val="002D684B"/>
    <w:rsid w:val="002D6AEB"/>
    <w:rsid w:val="002D6BCB"/>
    <w:rsid w:val="002E052D"/>
    <w:rsid w:val="002E0596"/>
    <w:rsid w:val="002E0C9C"/>
    <w:rsid w:val="002E0F78"/>
    <w:rsid w:val="002E303A"/>
    <w:rsid w:val="002E4204"/>
    <w:rsid w:val="002E7280"/>
    <w:rsid w:val="002E7F3F"/>
    <w:rsid w:val="002F00E0"/>
    <w:rsid w:val="002F0384"/>
    <w:rsid w:val="002F0A96"/>
    <w:rsid w:val="002F1DE9"/>
    <w:rsid w:val="002F22CC"/>
    <w:rsid w:val="002F2E52"/>
    <w:rsid w:val="002F42B4"/>
    <w:rsid w:val="002F6DFE"/>
    <w:rsid w:val="002F7A02"/>
    <w:rsid w:val="003000FA"/>
    <w:rsid w:val="00300E3C"/>
    <w:rsid w:val="003013FA"/>
    <w:rsid w:val="00301C57"/>
    <w:rsid w:val="00302A94"/>
    <w:rsid w:val="00302C35"/>
    <w:rsid w:val="0030349B"/>
    <w:rsid w:val="003034E4"/>
    <w:rsid w:val="003052A9"/>
    <w:rsid w:val="0030599C"/>
    <w:rsid w:val="00306422"/>
    <w:rsid w:val="00307102"/>
    <w:rsid w:val="003107E6"/>
    <w:rsid w:val="00311796"/>
    <w:rsid w:val="003120F7"/>
    <w:rsid w:val="00314123"/>
    <w:rsid w:val="00315C66"/>
    <w:rsid w:val="0031767A"/>
    <w:rsid w:val="00321A1A"/>
    <w:rsid w:val="00321A45"/>
    <w:rsid w:val="0032219C"/>
    <w:rsid w:val="0032253A"/>
    <w:rsid w:val="00323750"/>
    <w:rsid w:val="003240F3"/>
    <w:rsid w:val="00324E07"/>
    <w:rsid w:val="003264D5"/>
    <w:rsid w:val="00326D37"/>
    <w:rsid w:val="0032795D"/>
    <w:rsid w:val="0033029B"/>
    <w:rsid w:val="003305C2"/>
    <w:rsid w:val="00330B90"/>
    <w:rsid w:val="003314FB"/>
    <w:rsid w:val="00331B21"/>
    <w:rsid w:val="003336B2"/>
    <w:rsid w:val="00333ECA"/>
    <w:rsid w:val="00333F25"/>
    <w:rsid w:val="00334C46"/>
    <w:rsid w:val="0033578B"/>
    <w:rsid w:val="003368E9"/>
    <w:rsid w:val="003371EF"/>
    <w:rsid w:val="003372E7"/>
    <w:rsid w:val="00337C69"/>
    <w:rsid w:val="00343EC5"/>
    <w:rsid w:val="0034484C"/>
    <w:rsid w:val="00346FE3"/>
    <w:rsid w:val="0035044E"/>
    <w:rsid w:val="00350EFB"/>
    <w:rsid w:val="003515E5"/>
    <w:rsid w:val="00352166"/>
    <w:rsid w:val="0035227D"/>
    <w:rsid w:val="003523A8"/>
    <w:rsid w:val="00354D36"/>
    <w:rsid w:val="00355540"/>
    <w:rsid w:val="003555CA"/>
    <w:rsid w:val="003555CD"/>
    <w:rsid w:val="0035642A"/>
    <w:rsid w:val="00356492"/>
    <w:rsid w:val="003574DA"/>
    <w:rsid w:val="003619AD"/>
    <w:rsid w:val="00363964"/>
    <w:rsid w:val="00364B92"/>
    <w:rsid w:val="00366003"/>
    <w:rsid w:val="0036662B"/>
    <w:rsid w:val="00366F51"/>
    <w:rsid w:val="00367C73"/>
    <w:rsid w:val="003716A5"/>
    <w:rsid w:val="00371AD3"/>
    <w:rsid w:val="00374694"/>
    <w:rsid w:val="00374FD7"/>
    <w:rsid w:val="003751AC"/>
    <w:rsid w:val="0037682A"/>
    <w:rsid w:val="003772D8"/>
    <w:rsid w:val="0038065B"/>
    <w:rsid w:val="0038174B"/>
    <w:rsid w:val="00390377"/>
    <w:rsid w:val="003903B0"/>
    <w:rsid w:val="0039144E"/>
    <w:rsid w:val="00391550"/>
    <w:rsid w:val="00391DFE"/>
    <w:rsid w:val="003921A1"/>
    <w:rsid w:val="00392E0A"/>
    <w:rsid w:val="003932B0"/>
    <w:rsid w:val="00393AF5"/>
    <w:rsid w:val="003941E6"/>
    <w:rsid w:val="00394FC5"/>
    <w:rsid w:val="00395737"/>
    <w:rsid w:val="003968F0"/>
    <w:rsid w:val="00397581"/>
    <w:rsid w:val="00397AFE"/>
    <w:rsid w:val="00397E91"/>
    <w:rsid w:val="003A0749"/>
    <w:rsid w:val="003A1700"/>
    <w:rsid w:val="003A2FC1"/>
    <w:rsid w:val="003A3236"/>
    <w:rsid w:val="003A6731"/>
    <w:rsid w:val="003A691E"/>
    <w:rsid w:val="003A721D"/>
    <w:rsid w:val="003A79AC"/>
    <w:rsid w:val="003B0760"/>
    <w:rsid w:val="003B078B"/>
    <w:rsid w:val="003B085A"/>
    <w:rsid w:val="003B08E6"/>
    <w:rsid w:val="003B11B0"/>
    <w:rsid w:val="003B14BC"/>
    <w:rsid w:val="003B17B7"/>
    <w:rsid w:val="003B1BF1"/>
    <w:rsid w:val="003B1D74"/>
    <w:rsid w:val="003B3ED3"/>
    <w:rsid w:val="003B4CD1"/>
    <w:rsid w:val="003B58B7"/>
    <w:rsid w:val="003B6A43"/>
    <w:rsid w:val="003B774A"/>
    <w:rsid w:val="003C1F92"/>
    <w:rsid w:val="003C3BAA"/>
    <w:rsid w:val="003C4F09"/>
    <w:rsid w:val="003C628E"/>
    <w:rsid w:val="003D0087"/>
    <w:rsid w:val="003D0585"/>
    <w:rsid w:val="003D214E"/>
    <w:rsid w:val="003D22DD"/>
    <w:rsid w:val="003D47F0"/>
    <w:rsid w:val="003D6B32"/>
    <w:rsid w:val="003D7808"/>
    <w:rsid w:val="003E0EC8"/>
    <w:rsid w:val="003E274F"/>
    <w:rsid w:val="003E2B8D"/>
    <w:rsid w:val="003E396C"/>
    <w:rsid w:val="003E413C"/>
    <w:rsid w:val="003E4CFB"/>
    <w:rsid w:val="003F08FA"/>
    <w:rsid w:val="003F209E"/>
    <w:rsid w:val="003F2209"/>
    <w:rsid w:val="003F32A2"/>
    <w:rsid w:val="003F3A70"/>
    <w:rsid w:val="003F4A0C"/>
    <w:rsid w:val="003F4D85"/>
    <w:rsid w:val="003F585E"/>
    <w:rsid w:val="003F78DF"/>
    <w:rsid w:val="00400D7D"/>
    <w:rsid w:val="00400E1F"/>
    <w:rsid w:val="00400E38"/>
    <w:rsid w:val="00401792"/>
    <w:rsid w:val="00403E36"/>
    <w:rsid w:val="004041A6"/>
    <w:rsid w:val="00405300"/>
    <w:rsid w:val="004069B0"/>
    <w:rsid w:val="004069D2"/>
    <w:rsid w:val="00406A93"/>
    <w:rsid w:val="00406E62"/>
    <w:rsid w:val="00407474"/>
    <w:rsid w:val="00407844"/>
    <w:rsid w:val="004100F0"/>
    <w:rsid w:val="00410921"/>
    <w:rsid w:val="00411F27"/>
    <w:rsid w:val="004125E4"/>
    <w:rsid w:val="00412F58"/>
    <w:rsid w:val="004130F0"/>
    <w:rsid w:val="00413ECC"/>
    <w:rsid w:val="00414434"/>
    <w:rsid w:val="004148F5"/>
    <w:rsid w:val="00416925"/>
    <w:rsid w:val="00416EDA"/>
    <w:rsid w:val="004176F9"/>
    <w:rsid w:val="0042039F"/>
    <w:rsid w:val="004242F0"/>
    <w:rsid w:val="0042558E"/>
    <w:rsid w:val="004266C2"/>
    <w:rsid w:val="0042776B"/>
    <w:rsid w:val="00430FDB"/>
    <w:rsid w:val="00431072"/>
    <w:rsid w:val="00431AB6"/>
    <w:rsid w:val="004327FD"/>
    <w:rsid w:val="0043286A"/>
    <w:rsid w:val="00432A2D"/>
    <w:rsid w:val="0043338C"/>
    <w:rsid w:val="00433FD5"/>
    <w:rsid w:val="0043492E"/>
    <w:rsid w:val="004365EF"/>
    <w:rsid w:val="00436BBA"/>
    <w:rsid w:val="004371E0"/>
    <w:rsid w:val="00440386"/>
    <w:rsid w:val="00440CB7"/>
    <w:rsid w:val="00441930"/>
    <w:rsid w:val="00442516"/>
    <w:rsid w:val="0044297A"/>
    <w:rsid w:val="00442A1C"/>
    <w:rsid w:val="00442EBD"/>
    <w:rsid w:val="00443220"/>
    <w:rsid w:val="00443F18"/>
    <w:rsid w:val="004441A7"/>
    <w:rsid w:val="00445444"/>
    <w:rsid w:val="00445A41"/>
    <w:rsid w:val="00450F2A"/>
    <w:rsid w:val="004518A9"/>
    <w:rsid w:val="004518B1"/>
    <w:rsid w:val="00453F14"/>
    <w:rsid w:val="004552DD"/>
    <w:rsid w:val="0045715B"/>
    <w:rsid w:val="00460E30"/>
    <w:rsid w:val="0046113A"/>
    <w:rsid w:val="004621DB"/>
    <w:rsid w:val="00462293"/>
    <w:rsid w:val="00465646"/>
    <w:rsid w:val="00466296"/>
    <w:rsid w:val="004733B9"/>
    <w:rsid w:val="00473BA0"/>
    <w:rsid w:val="004740D7"/>
    <w:rsid w:val="00474563"/>
    <w:rsid w:val="00474602"/>
    <w:rsid w:val="00475509"/>
    <w:rsid w:val="0047608F"/>
    <w:rsid w:val="004764B1"/>
    <w:rsid w:val="004766AF"/>
    <w:rsid w:val="004767F2"/>
    <w:rsid w:val="00480C37"/>
    <w:rsid w:val="00481CB2"/>
    <w:rsid w:val="0048269F"/>
    <w:rsid w:val="00482C01"/>
    <w:rsid w:val="00483382"/>
    <w:rsid w:val="00484118"/>
    <w:rsid w:val="004849A6"/>
    <w:rsid w:val="004852C3"/>
    <w:rsid w:val="0048564C"/>
    <w:rsid w:val="00486180"/>
    <w:rsid w:val="00487196"/>
    <w:rsid w:val="004879F1"/>
    <w:rsid w:val="00487A7A"/>
    <w:rsid w:val="0049141D"/>
    <w:rsid w:val="00492E4B"/>
    <w:rsid w:val="004936F2"/>
    <w:rsid w:val="004942B3"/>
    <w:rsid w:val="00494CF4"/>
    <w:rsid w:val="00496212"/>
    <w:rsid w:val="00496BE9"/>
    <w:rsid w:val="004A0525"/>
    <w:rsid w:val="004A0909"/>
    <w:rsid w:val="004A12A1"/>
    <w:rsid w:val="004A149F"/>
    <w:rsid w:val="004A1E72"/>
    <w:rsid w:val="004A2729"/>
    <w:rsid w:val="004A3227"/>
    <w:rsid w:val="004A3C19"/>
    <w:rsid w:val="004A4828"/>
    <w:rsid w:val="004A5485"/>
    <w:rsid w:val="004A564D"/>
    <w:rsid w:val="004A59CF"/>
    <w:rsid w:val="004A6EB7"/>
    <w:rsid w:val="004A73BB"/>
    <w:rsid w:val="004A76DD"/>
    <w:rsid w:val="004B0400"/>
    <w:rsid w:val="004B1775"/>
    <w:rsid w:val="004B17F3"/>
    <w:rsid w:val="004B218E"/>
    <w:rsid w:val="004B3B97"/>
    <w:rsid w:val="004B456C"/>
    <w:rsid w:val="004B52E3"/>
    <w:rsid w:val="004B55AD"/>
    <w:rsid w:val="004B6D80"/>
    <w:rsid w:val="004B70F7"/>
    <w:rsid w:val="004B784A"/>
    <w:rsid w:val="004C0401"/>
    <w:rsid w:val="004C119B"/>
    <w:rsid w:val="004C2A0D"/>
    <w:rsid w:val="004C5856"/>
    <w:rsid w:val="004C7B1A"/>
    <w:rsid w:val="004D2622"/>
    <w:rsid w:val="004D266E"/>
    <w:rsid w:val="004E2CC0"/>
    <w:rsid w:val="004E3873"/>
    <w:rsid w:val="004E418C"/>
    <w:rsid w:val="004E5178"/>
    <w:rsid w:val="004E6ED3"/>
    <w:rsid w:val="004E6F56"/>
    <w:rsid w:val="004F0B3F"/>
    <w:rsid w:val="004F1D1F"/>
    <w:rsid w:val="004F3D38"/>
    <w:rsid w:val="004F4F30"/>
    <w:rsid w:val="004F5ECA"/>
    <w:rsid w:val="004F622C"/>
    <w:rsid w:val="004F664D"/>
    <w:rsid w:val="0050019D"/>
    <w:rsid w:val="00501720"/>
    <w:rsid w:val="00501DD0"/>
    <w:rsid w:val="005022CB"/>
    <w:rsid w:val="005034D5"/>
    <w:rsid w:val="0050548A"/>
    <w:rsid w:val="0051175D"/>
    <w:rsid w:val="005121FC"/>
    <w:rsid w:val="005134C1"/>
    <w:rsid w:val="005141DF"/>
    <w:rsid w:val="0051450F"/>
    <w:rsid w:val="00514775"/>
    <w:rsid w:val="005154CB"/>
    <w:rsid w:val="005179EA"/>
    <w:rsid w:val="00520117"/>
    <w:rsid w:val="005224ED"/>
    <w:rsid w:val="00522B49"/>
    <w:rsid w:val="00522D4B"/>
    <w:rsid w:val="00523CA5"/>
    <w:rsid w:val="0052419C"/>
    <w:rsid w:val="00524A7A"/>
    <w:rsid w:val="00525BC7"/>
    <w:rsid w:val="00526D73"/>
    <w:rsid w:val="00530D33"/>
    <w:rsid w:val="00532006"/>
    <w:rsid w:val="005356BB"/>
    <w:rsid w:val="00536D5D"/>
    <w:rsid w:val="00537063"/>
    <w:rsid w:val="00537907"/>
    <w:rsid w:val="005401C0"/>
    <w:rsid w:val="00541C7A"/>
    <w:rsid w:val="00541F7D"/>
    <w:rsid w:val="00542538"/>
    <w:rsid w:val="00543B1D"/>
    <w:rsid w:val="0054447A"/>
    <w:rsid w:val="005444C1"/>
    <w:rsid w:val="00544B36"/>
    <w:rsid w:val="005531C7"/>
    <w:rsid w:val="00554462"/>
    <w:rsid w:val="005545B9"/>
    <w:rsid w:val="0055468E"/>
    <w:rsid w:val="00556214"/>
    <w:rsid w:val="0055645A"/>
    <w:rsid w:val="00556E4B"/>
    <w:rsid w:val="005575C8"/>
    <w:rsid w:val="00557C7E"/>
    <w:rsid w:val="005610AB"/>
    <w:rsid w:val="005616CE"/>
    <w:rsid w:val="00562F6E"/>
    <w:rsid w:val="005639D7"/>
    <w:rsid w:val="00564F49"/>
    <w:rsid w:val="005671D7"/>
    <w:rsid w:val="005674C0"/>
    <w:rsid w:val="0057039F"/>
    <w:rsid w:val="00570627"/>
    <w:rsid w:val="0057294A"/>
    <w:rsid w:val="0057454A"/>
    <w:rsid w:val="0057488A"/>
    <w:rsid w:val="005761D6"/>
    <w:rsid w:val="005764E0"/>
    <w:rsid w:val="00577B28"/>
    <w:rsid w:val="00577F3D"/>
    <w:rsid w:val="00582849"/>
    <w:rsid w:val="00584123"/>
    <w:rsid w:val="00586787"/>
    <w:rsid w:val="00586F31"/>
    <w:rsid w:val="0058708F"/>
    <w:rsid w:val="005878EE"/>
    <w:rsid w:val="005905E9"/>
    <w:rsid w:val="00591679"/>
    <w:rsid w:val="005918C2"/>
    <w:rsid w:val="00591CFC"/>
    <w:rsid w:val="005933FA"/>
    <w:rsid w:val="005943FA"/>
    <w:rsid w:val="00595EA2"/>
    <w:rsid w:val="00597406"/>
    <w:rsid w:val="00597CEB"/>
    <w:rsid w:val="005A062C"/>
    <w:rsid w:val="005A13CB"/>
    <w:rsid w:val="005A349A"/>
    <w:rsid w:val="005A3FB4"/>
    <w:rsid w:val="005A4248"/>
    <w:rsid w:val="005A434A"/>
    <w:rsid w:val="005A6B8F"/>
    <w:rsid w:val="005B0021"/>
    <w:rsid w:val="005B08AC"/>
    <w:rsid w:val="005B1458"/>
    <w:rsid w:val="005B3BCF"/>
    <w:rsid w:val="005B4239"/>
    <w:rsid w:val="005B71FB"/>
    <w:rsid w:val="005B7C8C"/>
    <w:rsid w:val="005C07CF"/>
    <w:rsid w:val="005C18AC"/>
    <w:rsid w:val="005C3E10"/>
    <w:rsid w:val="005C5633"/>
    <w:rsid w:val="005D1457"/>
    <w:rsid w:val="005D279D"/>
    <w:rsid w:val="005D2C37"/>
    <w:rsid w:val="005D3373"/>
    <w:rsid w:val="005D6154"/>
    <w:rsid w:val="005D6548"/>
    <w:rsid w:val="005D7188"/>
    <w:rsid w:val="005D7D33"/>
    <w:rsid w:val="005E20F7"/>
    <w:rsid w:val="005E56C4"/>
    <w:rsid w:val="005E5729"/>
    <w:rsid w:val="005E69A4"/>
    <w:rsid w:val="005E6C3E"/>
    <w:rsid w:val="005E71EE"/>
    <w:rsid w:val="005E742B"/>
    <w:rsid w:val="005E7EB5"/>
    <w:rsid w:val="005F1A2C"/>
    <w:rsid w:val="005F2E85"/>
    <w:rsid w:val="005F2E88"/>
    <w:rsid w:val="005F3559"/>
    <w:rsid w:val="005F54A3"/>
    <w:rsid w:val="005F580E"/>
    <w:rsid w:val="005F68FF"/>
    <w:rsid w:val="005F6E9F"/>
    <w:rsid w:val="00600D59"/>
    <w:rsid w:val="00601088"/>
    <w:rsid w:val="006027F9"/>
    <w:rsid w:val="006030F1"/>
    <w:rsid w:val="006054D1"/>
    <w:rsid w:val="006059B8"/>
    <w:rsid w:val="00605F38"/>
    <w:rsid w:val="00607143"/>
    <w:rsid w:val="00607B15"/>
    <w:rsid w:val="00607E4C"/>
    <w:rsid w:val="00610520"/>
    <w:rsid w:val="0061128B"/>
    <w:rsid w:val="0061151E"/>
    <w:rsid w:val="00612425"/>
    <w:rsid w:val="00613846"/>
    <w:rsid w:val="006143E7"/>
    <w:rsid w:val="00615679"/>
    <w:rsid w:val="00615683"/>
    <w:rsid w:val="006159DA"/>
    <w:rsid w:val="00615D6B"/>
    <w:rsid w:val="00615E95"/>
    <w:rsid w:val="006162B7"/>
    <w:rsid w:val="00616B0A"/>
    <w:rsid w:val="00616D69"/>
    <w:rsid w:val="00616E23"/>
    <w:rsid w:val="00620B68"/>
    <w:rsid w:val="00620E13"/>
    <w:rsid w:val="00621717"/>
    <w:rsid w:val="00621738"/>
    <w:rsid w:val="00621929"/>
    <w:rsid w:val="006221DC"/>
    <w:rsid w:val="0062335C"/>
    <w:rsid w:val="0062598C"/>
    <w:rsid w:val="00625B70"/>
    <w:rsid w:val="00625E41"/>
    <w:rsid w:val="00627CE6"/>
    <w:rsid w:val="006312A0"/>
    <w:rsid w:val="00631F67"/>
    <w:rsid w:val="006333FC"/>
    <w:rsid w:val="00634E0B"/>
    <w:rsid w:val="00636A64"/>
    <w:rsid w:val="00637446"/>
    <w:rsid w:val="006402BF"/>
    <w:rsid w:val="0064039C"/>
    <w:rsid w:val="0064152C"/>
    <w:rsid w:val="00644D42"/>
    <w:rsid w:val="006466BA"/>
    <w:rsid w:val="0064782A"/>
    <w:rsid w:val="00647935"/>
    <w:rsid w:val="006506DE"/>
    <w:rsid w:val="00652147"/>
    <w:rsid w:val="00654222"/>
    <w:rsid w:val="00654258"/>
    <w:rsid w:val="00655426"/>
    <w:rsid w:val="00656784"/>
    <w:rsid w:val="00656D94"/>
    <w:rsid w:val="006578D6"/>
    <w:rsid w:val="00657AC2"/>
    <w:rsid w:val="00661212"/>
    <w:rsid w:val="0066231C"/>
    <w:rsid w:val="00663131"/>
    <w:rsid w:val="0066567D"/>
    <w:rsid w:val="00665835"/>
    <w:rsid w:val="0066585A"/>
    <w:rsid w:val="00665A45"/>
    <w:rsid w:val="00666155"/>
    <w:rsid w:val="00666BDE"/>
    <w:rsid w:val="0066780C"/>
    <w:rsid w:val="00670332"/>
    <w:rsid w:val="0067192D"/>
    <w:rsid w:val="0067193B"/>
    <w:rsid w:val="00672029"/>
    <w:rsid w:val="00672493"/>
    <w:rsid w:val="00672822"/>
    <w:rsid w:val="00672F98"/>
    <w:rsid w:val="00674A55"/>
    <w:rsid w:val="00674C26"/>
    <w:rsid w:val="006751DD"/>
    <w:rsid w:val="006755E8"/>
    <w:rsid w:val="0067621E"/>
    <w:rsid w:val="00676364"/>
    <w:rsid w:val="00677F52"/>
    <w:rsid w:val="00681B3B"/>
    <w:rsid w:val="006824CD"/>
    <w:rsid w:val="00682501"/>
    <w:rsid w:val="00683054"/>
    <w:rsid w:val="006833A8"/>
    <w:rsid w:val="00683E01"/>
    <w:rsid w:val="00684087"/>
    <w:rsid w:val="00684E0C"/>
    <w:rsid w:val="00685654"/>
    <w:rsid w:val="00685C95"/>
    <w:rsid w:val="00686AAB"/>
    <w:rsid w:val="00687499"/>
    <w:rsid w:val="00687E26"/>
    <w:rsid w:val="0069015D"/>
    <w:rsid w:val="00690D67"/>
    <w:rsid w:val="00692D22"/>
    <w:rsid w:val="00693C97"/>
    <w:rsid w:val="00694C99"/>
    <w:rsid w:val="006954DC"/>
    <w:rsid w:val="0069619A"/>
    <w:rsid w:val="006979C2"/>
    <w:rsid w:val="006A32C6"/>
    <w:rsid w:val="006A332C"/>
    <w:rsid w:val="006A34F4"/>
    <w:rsid w:val="006A7C5F"/>
    <w:rsid w:val="006A7F4A"/>
    <w:rsid w:val="006B17AD"/>
    <w:rsid w:val="006B2228"/>
    <w:rsid w:val="006B2F16"/>
    <w:rsid w:val="006B5285"/>
    <w:rsid w:val="006B6CAB"/>
    <w:rsid w:val="006C0B25"/>
    <w:rsid w:val="006C362B"/>
    <w:rsid w:val="006C4364"/>
    <w:rsid w:val="006C4473"/>
    <w:rsid w:val="006C4D37"/>
    <w:rsid w:val="006C714D"/>
    <w:rsid w:val="006D057C"/>
    <w:rsid w:val="006D0659"/>
    <w:rsid w:val="006D20D0"/>
    <w:rsid w:val="006D24D6"/>
    <w:rsid w:val="006D3E1D"/>
    <w:rsid w:val="006D3ED5"/>
    <w:rsid w:val="006D515E"/>
    <w:rsid w:val="006D6035"/>
    <w:rsid w:val="006D60F8"/>
    <w:rsid w:val="006D6338"/>
    <w:rsid w:val="006D68A5"/>
    <w:rsid w:val="006D69F8"/>
    <w:rsid w:val="006D6EAD"/>
    <w:rsid w:val="006E0077"/>
    <w:rsid w:val="006E1091"/>
    <w:rsid w:val="006E11C0"/>
    <w:rsid w:val="006E1882"/>
    <w:rsid w:val="006E2E22"/>
    <w:rsid w:val="006E4FE5"/>
    <w:rsid w:val="006E5AA4"/>
    <w:rsid w:val="006E5DDB"/>
    <w:rsid w:val="006E70A3"/>
    <w:rsid w:val="006F03B5"/>
    <w:rsid w:val="006F18B5"/>
    <w:rsid w:val="006F1E9F"/>
    <w:rsid w:val="006F2EA4"/>
    <w:rsid w:val="006F3EAE"/>
    <w:rsid w:val="006F3F3E"/>
    <w:rsid w:val="006F58F5"/>
    <w:rsid w:val="006F607B"/>
    <w:rsid w:val="006F6214"/>
    <w:rsid w:val="00700274"/>
    <w:rsid w:val="007014FB"/>
    <w:rsid w:val="007028CC"/>
    <w:rsid w:val="00702AB7"/>
    <w:rsid w:val="00703C34"/>
    <w:rsid w:val="0070490B"/>
    <w:rsid w:val="00704E54"/>
    <w:rsid w:val="00705AC7"/>
    <w:rsid w:val="007069D0"/>
    <w:rsid w:val="00706F2A"/>
    <w:rsid w:val="0071034E"/>
    <w:rsid w:val="00715A41"/>
    <w:rsid w:val="00717936"/>
    <w:rsid w:val="00717C20"/>
    <w:rsid w:val="007201A0"/>
    <w:rsid w:val="00720BA8"/>
    <w:rsid w:val="00721504"/>
    <w:rsid w:val="0072184A"/>
    <w:rsid w:val="007231FF"/>
    <w:rsid w:val="00723593"/>
    <w:rsid w:val="00723A86"/>
    <w:rsid w:val="00724C84"/>
    <w:rsid w:val="00725E69"/>
    <w:rsid w:val="00726905"/>
    <w:rsid w:val="00726D50"/>
    <w:rsid w:val="0072741A"/>
    <w:rsid w:val="00731B9D"/>
    <w:rsid w:val="0073210D"/>
    <w:rsid w:val="00732F57"/>
    <w:rsid w:val="0073495B"/>
    <w:rsid w:val="0074052C"/>
    <w:rsid w:val="00740EF8"/>
    <w:rsid w:val="007412B5"/>
    <w:rsid w:val="007428D0"/>
    <w:rsid w:val="00743A05"/>
    <w:rsid w:val="00745602"/>
    <w:rsid w:val="007460E3"/>
    <w:rsid w:val="00747527"/>
    <w:rsid w:val="007504B5"/>
    <w:rsid w:val="00752DEC"/>
    <w:rsid w:val="007533FA"/>
    <w:rsid w:val="007535D8"/>
    <w:rsid w:val="00755B92"/>
    <w:rsid w:val="0075628C"/>
    <w:rsid w:val="00757658"/>
    <w:rsid w:val="00757B11"/>
    <w:rsid w:val="00757CF4"/>
    <w:rsid w:val="00760BDC"/>
    <w:rsid w:val="00761482"/>
    <w:rsid w:val="00761B49"/>
    <w:rsid w:val="00762BBB"/>
    <w:rsid w:val="00762C4B"/>
    <w:rsid w:val="00762FDD"/>
    <w:rsid w:val="00763F22"/>
    <w:rsid w:val="007641B3"/>
    <w:rsid w:val="00764434"/>
    <w:rsid w:val="007648DA"/>
    <w:rsid w:val="00764DD3"/>
    <w:rsid w:val="0076566F"/>
    <w:rsid w:val="0076568F"/>
    <w:rsid w:val="00766280"/>
    <w:rsid w:val="00767598"/>
    <w:rsid w:val="0077044E"/>
    <w:rsid w:val="007711E9"/>
    <w:rsid w:val="00771A9B"/>
    <w:rsid w:val="007722D2"/>
    <w:rsid w:val="007725FF"/>
    <w:rsid w:val="00776C9D"/>
    <w:rsid w:val="00777A82"/>
    <w:rsid w:val="00782B5E"/>
    <w:rsid w:val="007830ED"/>
    <w:rsid w:val="007839CB"/>
    <w:rsid w:val="00783ECC"/>
    <w:rsid w:val="00784B14"/>
    <w:rsid w:val="00784B18"/>
    <w:rsid w:val="00784CFE"/>
    <w:rsid w:val="00784D8C"/>
    <w:rsid w:val="007874FC"/>
    <w:rsid w:val="00787527"/>
    <w:rsid w:val="00787D5E"/>
    <w:rsid w:val="007904AA"/>
    <w:rsid w:val="00790D94"/>
    <w:rsid w:val="007914E1"/>
    <w:rsid w:val="0079358A"/>
    <w:rsid w:val="00796680"/>
    <w:rsid w:val="007966BD"/>
    <w:rsid w:val="007A0BCD"/>
    <w:rsid w:val="007A1549"/>
    <w:rsid w:val="007A2464"/>
    <w:rsid w:val="007A314B"/>
    <w:rsid w:val="007A4D2B"/>
    <w:rsid w:val="007A5D4D"/>
    <w:rsid w:val="007A6834"/>
    <w:rsid w:val="007A6E20"/>
    <w:rsid w:val="007B0B1D"/>
    <w:rsid w:val="007B0BC7"/>
    <w:rsid w:val="007B1FF7"/>
    <w:rsid w:val="007B30EA"/>
    <w:rsid w:val="007B33F6"/>
    <w:rsid w:val="007B41F8"/>
    <w:rsid w:val="007B4900"/>
    <w:rsid w:val="007B4FB4"/>
    <w:rsid w:val="007B6451"/>
    <w:rsid w:val="007B66A0"/>
    <w:rsid w:val="007B6AE4"/>
    <w:rsid w:val="007C1332"/>
    <w:rsid w:val="007C4830"/>
    <w:rsid w:val="007C4869"/>
    <w:rsid w:val="007C5558"/>
    <w:rsid w:val="007C58D1"/>
    <w:rsid w:val="007C65EA"/>
    <w:rsid w:val="007D1655"/>
    <w:rsid w:val="007D25A6"/>
    <w:rsid w:val="007D3845"/>
    <w:rsid w:val="007D4E5D"/>
    <w:rsid w:val="007D4F65"/>
    <w:rsid w:val="007D6828"/>
    <w:rsid w:val="007E0E3C"/>
    <w:rsid w:val="007E2C63"/>
    <w:rsid w:val="007E300B"/>
    <w:rsid w:val="007E3264"/>
    <w:rsid w:val="007E41D6"/>
    <w:rsid w:val="007E496B"/>
    <w:rsid w:val="007E4B1C"/>
    <w:rsid w:val="007E54B7"/>
    <w:rsid w:val="007E5985"/>
    <w:rsid w:val="007E6546"/>
    <w:rsid w:val="007E6552"/>
    <w:rsid w:val="007E7064"/>
    <w:rsid w:val="007E72E7"/>
    <w:rsid w:val="007E75EB"/>
    <w:rsid w:val="007F0A06"/>
    <w:rsid w:val="007F0EE0"/>
    <w:rsid w:val="007F4557"/>
    <w:rsid w:val="007F46D0"/>
    <w:rsid w:val="007F4F07"/>
    <w:rsid w:val="007F6816"/>
    <w:rsid w:val="007F7484"/>
    <w:rsid w:val="007F79E3"/>
    <w:rsid w:val="00801D83"/>
    <w:rsid w:val="00802D26"/>
    <w:rsid w:val="0080332A"/>
    <w:rsid w:val="00803913"/>
    <w:rsid w:val="00805188"/>
    <w:rsid w:val="00806F32"/>
    <w:rsid w:val="00812B05"/>
    <w:rsid w:val="00814996"/>
    <w:rsid w:val="00815A70"/>
    <w:rsid w:val="00815BA2"/>
    <w:rsid w:val="00816BBB"/>
    <w:rsid w:val="00817273"/>
    <w:rsid w:val="00820C7A"/>
    <w:rsid w:val="00823300"/>
    <w:rsid w:val="00824AF0"/>
    <w:rsid w:val="00825CF0"/>
    <w:rsid w:val="00826026"/>
    <w:rsid w:val="0082609C"/>
    <w:rsid w:val="008302D8"/>
    <w:rsid w:val="008318B0"/>
    <w:rsid w:val="00831988"/>
    <w:rsid w:val="00831D8F"/>
    <w:rsid w:val="008340E2"/>
    <w:rsid w:val="008347C6"/>
    <w:rsid w:val="00836DAA"/>
    <w:rsid w:val="0084141C"/>
    <w:rsid w:val="008414D5"/>
    <w:rsid w:val="008437E7"/>
    <w:rsid w:val="00844129"/>
    <w:rsid w:val="008441D5"/>
    <w:rsid w:val="008449C4"/>
    <w:rsid w:val="0084754F"/>
    <w:rsid w:val="00847722"/>
    <w:rsid w:val="00850698"/>
    <w:rsid w:val="008554CC"/>
    <w:rsid w:val="00855515"/>
    <w:rsid w:val="00855888"/>
    <w:rsid w:val="00856E6D"/>
    <w:rsid w:val="00860880"/>
    <w:rsid w:val="0086254C"/>
    <w:rsid w:val="008629B6"/>
    <w:rsid w:val="00863908"/>
    <w:rsid w:val="00863B95"/>
    <w:rsid w:val="0086454E"/>
    <w:rsid w:val="00864610"/>
    <w:rsid w:val="0086498D"/>
    <w:rsid w:val="00871A9C"/>
    <w:rsid w:val="00871F56"/>
    <w:rsid w:val="008744D5"/>
    <w:rsid w:val="008750DA"/>
    <w:rsid w:val="00875208"/>
    <w:rsid w:val="0087549D"/>
    <w:rsid w:val="00876AE2"/>
    <w:rsid w:val="008771C4"/>
    <w:rsid w:val="00880A0B"/>
    <w:rsid w:val="0088189A"/>
    <w:rsid w:val="00882911"/>
    <w:rsid w:val="00882A36"/>
    <w:rsid w:val="008858BA"/>
    <w:rsid w:val="00885FFE"/>
    <w:rsid w:val="0088625E"/>
    <w:rsid w:val="0088695F"/>
    <w:rsid w:val="00886CAD"/>
    <w:rsid w:val="00892851"/>
    <w:rsid w:val="00892952"/>
    <w:rsid w:val="0089369B"/>
    <w:rsid w:val="00893DEA"/>
    <w:rsid w:val="00894767"/>
    <w:rsid w:val="008950B2"/>
    <w:rsid w:val="00895DAD"/>
    <w:rsid w:val="00895FA5"/>
    <w:rsid w:val="00896033"/>
    <w:rsid w:val="00897814"/>
    <w:rsid w:val="00897A8E"/>
    <w:rsid w:val="00897EBC"/>
    <w:rsid w:val="008A0ECB"/>
    <w:rsid w:val="008A4987"/>
    <w:rsid w:val="008A4DE3"/>
    <w:rsid w:val="008A68FB"/>
    <w:rsid w:val="008A741E"/>
    <w:rsid w:val="008A79E9"/>
    <w:rsid w:val="008B1454"/>
    <w:rsid w:val="008B3B3C"/>
    <w:rsid w:val="008B7528"/>
    <w:rsid w:val="008B7C0B"/>
    <w:rsid w:val="008C01CB"/>
    <w:rsid w:val="008C3204"/>
    <w:rsid w:val="008C5660"/>
    <w:rsid w:val="008C57B7"/>
    <w:rsid w:val="008C62AB"/>
    <w:rsid w:val="008C6423"/>
    <w:rsid w:val="008C7176"/>
    <w:rsid w:val="008C723E"/>
    <w:rsid w:val="008C7C78"/>
    <w:rsid w:val="008D079C"/>
    <w:rsid w:val="008D263C"/>
    <w:rsid w:val="008D2956"/>
    <w:rsid w:val="008D2E77"/>
    <w:rsid w:val="008D3FC4"/>
    <w:rsid w:val="008D40C5"/>
    <w:rsid w:val="008D40FA"/>
    <w:rsid w:val="008D4286"/>
    <w:rsid w:val="008D4BF0"/>
    <w:rsid w:val="008D5453"/>
    <w:rsid w:val="008E1BC3"/>
    <w:rsid w:val="008E2540"/>
    <w:rsid w:val="008E25AD"/>
    <w:rsid w:val="008E44F0"/>
    <w:rsid w:val="008E4617"/>
    <w:rsid w:val="008E4688"/>
    <w:rsid w:val="008E46D8"/>
    <w:rsid w:val="008E5906"/>
    <w:rsid w:val="008E6F97"/>
    <w:rsid w:val="008E78CD"/>
    <w:rsid w:val="008F02A1"/>
    <w:rsid w:val="008F093A"/>
    <w:rsid w:val="008F1562"/>
    <w:rsid w:val="008F2208"/>
    <w:rsid w:val="008F2274"/>
    <w:rsid w:val="008F69AB"/>
    <w:rsid w:val="008F6E3A"/>
    <w:rsid w:val="00900390"/>
    <w:rsid w:val="009015FB"/>
    <w:rsid w:val="00904944"/>
    <w:rsid w:val="009053A4"/>
    <w:rsid w:val="009053EC"/>
    <w:rsid w:val="00906550"/>
    <w:rsid w:val="009100E4"/>
    <w:rsid w:val="009115CF"/>
    <w:rsid w:val="00911D5F"/>
    <w:rsid w:val="00912563"/>
    <w:rsid w:val="00912596"/>
    <w:rsid w:val="00913C4E"/>
    <w:rsid w:val="00915381"/>
    <w:rsid w:val="009156EA"/>
    <w:rsid w:val="00916BE3"/>
    <w:rsid w:val="00917688"/>
    <w:rsid w:val="009205A2"/>
    <w:rsid w:val="00921002"/>
    <w:rsid w:val="0092159E"/>
    <w:rsid w:val="0092376F"/>
    <w:rsid w:val="00924046"/>
    <w:rsid w:val="00924EF4"/>
    <w:rsid w:val="00925F12"/>
    <w:rsid w:val="00927574"/>
    <w:rsid w:val="009316CC"/>
    <w:rsid w:val="00932300"/>
    <w:rsid w:val="00932A6E"/>
    <w:rsid w:val="00934C7A"/>
    <w:rsid w:val="00935171"/>
    <w:rsid w:val="00935766"/>
    <w:rsid w:val="009363B9"/>
    <w:rsid w:val="009406CD"/>
    <w:rsid w:val="00941BF8"/>
    <w:rsid w:val="009443B9"/>
    <w:rsid w:val="00945CA3"/>
    <w:rsid w:val="00945DBF"/>
    <w:rsid w:val="0094612F"/>
    <w:rsid w:val="00947DD3"/>
    <w:rsid w:val="00947F4D"/>
    <w:rsid w:val="0095074D"/>
    <w:rsid w:val="00951575"/>
    <w:rsid w:val="00951D13"/>
    <w:rsid w:val="00952410"/>
    <w:rsid w:val="00952431"/>
    <w:rsid w:val="00954C01"/>
    <w:rsid w:val="00955D5E"/>
    <w:rsid w:val="009563F4"/>
    <w:rsid w:val="00957579"/>
    <w:rsid w:val="009577F2"/>
    <w:rsid w:val="00957A5A"/>
    <w:rsid w:val="009613D6"/>
    <w:rsid w:val="00961F22"/>
    <w:rsid w:val="009626B8"/>
    <w:rsid w:val="0096288B"/>
    <w:rsid w:val="00964C03"/>
    <w:rsid w:val="00965334"/>
    <w:rsid w:val="009664B9"/>
    <w:rsid w:val="00966F8B"/>
    <w:rsid w:val="00967D08"/>
    <w:rsid w:val="009705F6"/>
    <w:rsid w:val="009708B7"/>
    <w:rsid w:val="009709E5"/>
    <w:rsid w:val="00971D19"/>
    <w:rsid w:val="00974DF8"/>
    <w:rsid w:val="00975DB5"/>
    <w:rsid w:val="00976934"/>
    <w:rsid w:val="00980E62"/>
    <w:rsid w:val="009813DE"/>
    <w:rsid w:val="00983742"/>
    <w:rsid w:val="00983BA1"/>
    <w:rsid w:val="00983F6A"/>
    <w:rsid w:val="00985291"/>
    <w:rsid w:val="00985535"/>
    <w:rsid w:val="0099162B"/>
    <w:rsid w:val="009917C8"/>
    <w:rsid w:val="0099235E"/>
    <w:rsid w:val="009923F6"/>
    <w:rsid w:val="00993DBF"/>
    <w:rsid w:val="00994914"/>
    <w:rsid w:val="00995534"/>
    <w:rsid w:val="009955B9"/>
    <w:rsid w:val="009968A8"/>
    <w:rsid w:val="00997790"/>
    <w:rsid w:val="009A16BA"/>
    <w:rsid w:val="009A1702"/>
    <w:rsid w:val="009A2EEC"/>
    <w:rsid w:val="009A3E47"/>
    <w:rsid w:val="009A4883"/>
    <w:rsid w:val="009A4C0C"/>
    <w:rsid w:val="009A4C50"/>
    <w:rsid w:val="009A59F4"/>
    <w:rsid w:val="009A5CCB"/>
    <w:rsid w:val="009A6423"/>
    <w:rsid w:val="009B0A01"/>
    <w:rsid w:val="009B132B"/>
    <w:rsid w:val="009B1490"/>
    <w:rsid w:val="009B1AD9"/>
    <w:rsid w:val="009B2803"/>
    <w:rsid w:val="009B2EAF"/>
    <w:rsid w:val="009B32B3"/>
    <w:rsid w:val="009B3436"/>
    <w:rsid w:val="009B5550"/>
    <w:rsid w:val="009B7597"/>
    <w:rsid w:val="009C125F"/>
    <w:rsid w:val="009C184D"/>
    <w:rsid w:val="009C1BB9"/>
    <w:rsid w:val="009C2F8E"/>
    <w:rsid w:val="009C54F2"/>
    <w:rsid w:val="009C68E0"/>
    <w:rsid w:val="009C7FCB"/>
    <w:rsid w:val="009D6D92"/>
    <w:rsid w:val="009E290D"/>
    <w:rsid w:val="009E2988"/>
    <w:rsid w:val="009E2CC6"/>
    <w:rsid w:val="009E40C5"/>
    <w:rsid w:val="009E4A7F"/>
    <w:rsid w:val="009E669E"/>
    <w:rsid w:val="009E6F99"/>
    <w:rsid w:val="009E7BAA"/>
    <w:rsid w:val="009F0DC8"/>
    <w:rsid w:val="009F1DB9"/>
    <w:rsid w:val="009F3CBF"/>
    <w:rsid w:val="009F4697"/>
    <w:rsid w:val="009F50F1"/>
    <w:rsid w:val="009F5322"/>
    <w:rsid w:val="009F57D8"/>
    <w:rsid w:val="009F6F6F"/>
    <w:rsid w:val="009F799E"/>
    <w:rsid w:val="00A00530"/>
    <w:rsid w:val="00A009B4"/>
    <w:rsid w:val="00A00D7B"/>
    <w:rsid w:val="00A01F8E"/>
    <w:rsid w:val="00A0223F"/>
    <w:rsid w:val="00A0231C"/>
    <w:rsid w:val="00A023DB"/>
    <w:rsid w:val="00A02EC2"/>
    <w:rsid w:val="00A0641C"/>
    <w:rsid w:val="00A07763"/>
    <w:rsid w:val="00A079AF"/>
    <w:rsid w:val="00A10DD9"/>
    <w:rsid w:val="00A12A6E"/>
    <w:rsid w:val="00A138E1"/>
    <w:rsid w:val="00A13A28"/>
    <w:rsid w:val="00A1502E"/>
    <w:rsid w:val="00A16687"/>
    <w:rsid w:val="00A16EE7"/>
    <w:rsid w:val="00A208BE"/>
    <w:rsid w:val="00A20EFF"/>
    <w:rsid w:val="00A221A5"/>
    <w:rsid w:val="00A23217"/>
    <w:rsid w:val="00A2634A"/>
    <w:rsid w:val="00A269C4"/>
    <w:rsid w:val="00A271D6"/>
    <w:rsid w:val="00A27220"/>
    <w:rsid w:val="00A27FCE"/>
    <w:rsid w:val="00A32F59"/>
    <w:rsid w:val="00A330ED"/>
    <w:rsid w:val="00A33EC1"/>
    <w:rsid w:val="00A340F7"/>
    <w:rsid w:val="00A34FF4"/>
    <w:rsid w:val="00A41613"/>
    <w:rsid w:val="00A418F2"/>
    <w:rsid w:val="00A423DB"/>
    <w:rsid w:val="00A43739"/>
    <w:rsid w:val="00A51785"/>
    <w:rsid w:val="00A52CBC"/>
    <w:rsid w:val="00A53159"/>
    <w:rsid w:val="00A53E1F"/>
    <w:rsid w:val="00A53EF8"/>
    <w:rsid w:val="00A5643D"/>
    <w:rsid w:val="00A57142"/>
    <w:rsid w:val="00A572A1"/>
    <w:rsid w:val="00A574BA"/>
    <w:rsid w:val="00A576BA"/>
    <w:rsid w:val="00A607F0"/>
    <w:rsid w:val="00A60EF6"/>
    <w:rsid w:val="00A62DA8"/>
    <w:rsid w:val="00A63EFD"/>
    <w:rsid w:val="00A657C5"/>
    <w:rsid w:val="00A65E25"/>
    <w:rsid w:val="00A6715E"/>
    <w:rsid w:val="00A67176"/>
    <w:rsid w:val="00A72F50"/>
    <w:rsid w:val="00A735E5"/>
    <w:rsid w:val="00A740D7"/>
    <w:rsid w:val="00A74617"/>
    <w:rsid w:val="00A74717"/>
    <w:rsid w:val="00A74E51"/>
    <w:rsid w:val="00A75557"/>
    <w:rsid w:val="00A7640D"/>
    <w:rsid w:val="00A765E5"/>
    <w:rsid w:val="00A77BC4"/>
    <w:rsid w:val="00A80440"/>
    <w:rsid w:val="00A80CCC"/>
    <w:rsid w:val="00A81022"/>
    <w:rsid w:val="00A82346"/>
    <w:rsid w:val="00A83507"/>
    <w:rsid w:val="00A83A55"/>
    <w:rsid w:val="00A840DD"/>
    <w:rsid w:val="00A8430C"/>
    <w:rsid w:val="00A853B1"/>
    <w:rsid w:val="00A86549"/>
    <w:rsid w:val="00A87ED0"/>
    <w:rsid w:val="00A901D7"/>
    <w:rsid w:val="00A9164E"/>
    <w:rsid w:val="00A91CC4"/>
    <w:rsid w:val="00A92F95"/>
    <w:rsid w:val="00A940E6"/>
    <w:rsid w:val="00A944D4"/>
    <w:rsid w:val="00A94AD2"/>
    <w:rsid w:val="00A9532C"/>
    <w:rsid w:val="00A95D1C"/>
    <w:rsid w:val="00A9610E"/>
    <w:rsid w:val="00A9677E"/>
    <w:rsid w:val="00AA202F"/>
    <w:rsid w:val="00AA2766"/>
    <w:rsid w:val="00AA43DA"/>
    <w:rsid w:val="00AA6BA1"/>
    <w:rsid w:val="00AA7425"/>
    <w:rsid w:val="00AA75AF"/>
    <w:rsid w:val="00AB02E5"/>
    <w:rsid w:val="00AB1B0D"/>
    <w:rsid w:val="00AB26A6"/>
    <w:rsid w:val="00AB28B0"/>
    <w:rsid w:val="00AB2995"/>
    <w:rsid w:val="00AB2AF2"/>
    <w:rsid w:val="00AB44F1"/>
    <w:rsid w:val="00AB5D4D"/>
    <w:rsid w:val="00AB7F55"/>
    <w:rsid w:val="00AC01A1"/>
    <w:rsid w:val="00AC166A"/>
    <w:rsid w:val="00AC1EE8"/>
    <w:rsid w:val="00AC2BBA"/>
    <w:rsid w:val="00AC46B5"/>
    <w:rsid w:val="00AC4958"/>
    <w:rsid w:val="00AC5E4B"/>
    <w:rsid w:val="00AC7594"/>
    <w:rsid w:val="00AC7D70"/>
    <w:rsid w:val="00AC7E4F"/>
    <w:rsid w:val="00AD070A"/>
    <w:rsid w:val="00AD07C0"/>
    <w:rsid w:val="00AD10C4"/>
    <w:rsid w:val="00AD1DA9"/>
    <w:rsid w:val="00AD1FF7"/>
    <w:rsid w:val="00AD2FF6"/>
    <w:rsid w:val="00AD344F"/>
    <w:rsid w:val="00AD3836"/>
    <w:rsid w:val="00AD3F09"/>
    <w:rsid w:val="00AD4743"/>
    <w:rsid w:val="00AD48A0"/>
    <w:rsid w:val="00AD57A6"/>
    <w:rsid w:val="00AD587E"/>
    <w:rsid w:val="00AD5C5D"/>
    <w:rsid w:val="00AD7595"/>
    <w:rsid w:val="00AE0677"/>
    <w:rsid w:val="00AE0F8F"/>
    <w:rsid w:val="00AE1361"/>
    <w:rsid w:val="00AE1579"/>
    <w:rsid w:val="00AE1ACD"/>
    <w:rsid w:val="00AE2BEC"/>
    <w:rsid w:val="00AE3227"/>
    <w:rsid w:val="00AE3B40"/>
    <w:rsid w:val="00AE3C71"/>
    <w:rsid w:val="00AE4824"/>
    <w:rsid w:val="00AE4CF5"/>
    <w:rsid w:val="00AE5A58"/>
    <w:rsid w:val="00AE6797"/>
    <w:rsid w:val="00AE6924"/>
    <w:rsid w:val="00AE6D24"/>
    <w:rsid w:val="00AE796F"/>
    <w:rsid w:val="00AF10A8"/>
    <w:rsid w:val="00AF18AF"/>
    <w:rsid w:val="00AF26EB"/>
    <w:rsid w:val="00AF427F"/>
    <w:rsid w:val="00AF7A61"/>
    <w:rsid w:val="00B009BC"/>
    <w:rsid w:val="00B014E0"/>
    <w:rsid w:val="00B01530"/>
    <w:rsid w:val="00B01E19"/>
    <w:rsid w:val="00B02D6D"/>
    <w:rsid w:val="00B03767"/>
    <w:rsid w:val="00B047F2"/>
    <w:rsid w:val="00B05B68"/>
    <w:rsid w:val="00B06ABE"/>
    <w:rsid w:val="00B1002C"/>
    <w:rsid w:val="00B13C2A"/>
    <w:rsid w:val="00B147B5"/>
    <w:rsid w:val="00B17E5D"/>
    <w:rsid w:val="00B207AF"/>
    <w:rsid w:val="00B20D47"/>
    <w:rsid w:val="00B21C06"/>
    <w:rsid w:val="00B21CDE"/>
    <w:rsid w:val="00B223B9"/>
    <w:rsid w:val="00B232BC"/>
    <w:rsid w:val="00B23961"/>
    <w:rsid w:val="00B24D70"/>
    <w:rsid w:val="00B25D1F"/>
    <w:rsid w:val="00B26110"/>
    <w:rsid w:val="00B26887"/>
    <w:rsid w:val="00B27133"/>
    <w:rsid w:val="00B272B7"/>
    <w:rsid w:val="00B31A64"/>
    <w:rsid w:val="00B3247C"/>
    <w:rsid w:val="00B32D0C"/>
    <w:rsid w:val="00B33087"/>
    <w:rsid w:val="00B3366B"/>
    <w:rsid w:val="00B344FE"/>
    <w:rsid w:val="00B35160"/>
    <w:rsid w:val="00B35ACE"/>
    <w:rsid w:val="00B37367"/>
    <w:rsid w:val="00B40FD5"/>
    <w:rsid w:val="00B41D92"/>
    <w:rsid w:val="00B425FB"/>
    <w:rsid w:val="00B42867"/>
    <w:rsid w:val="00B42B17"/>
    <w:rsid w:val="00B43AD1"/>
    <w:rsid w:val="00B444DD"/>
    <w:rsid w:val="00B45564"/>
    <w:rsid w:val="00B46157"/>
    <w:rsid w:val="00B46B99"/>
    <w:rsid w:val="00B477BC"/>
    <w:rsid w:val="00B503CA"/>
    <w:rsid w:val="00B50725"/>
    <w:rsid w:val="00B52E05"/>
    <w:rsid w:val="00B52E6D"/>
    <w:rsid w:val="00B54465"/>
    <w:rsid w:val="00B54A92"/>
    <w:rsid w:val="00B563B0"/>
    <w:rsid w:val="00B569C0"/>
    <w:rsid w:val="00B609AF"/>
    <w:rsid w:val="00B63231"/>
    <w:rsid w:val="00B64223"/>
    <w:rsid w:val="00B666FF"/>
    <w:rsid w:val="00B66B34"/>
    <w:rsid w:val="00B704FF"/>
    <w:rsid w:val="00B70679"/>
    <w:rsid w:val="00B71431"/>
    <w:rsid w:val="00B72D3F"/>
    <w:rsid w:val="00B7357B"/>
    <w:rsid w:val="00B73C60"/>
    <w:rsid w:val="00B73CE6"/>
    <w:rsid w:val="00B77A76"/>
    <w:rsid w:val="00B80257"/>
    <w:rsid w:val="00B80FAA"/>
    <w:rsid w:val="00B81092"/>
    <w:rsid w:val="00B824F4"/>
    <w:rsid w:val="00B82522"/>
    <w:rsid w:val="00B82CD0"/>
    <w:rsid w:val="00B83084"/>
    <w:rsid w:val="00B839C1"/>
    <w:rsid w:val="00B8553D"/>
    <w:rsid w:val="00B85AB6"/>
    <w:rsid w:val="00B861B5"/>
    <w:rsid w:val="00B92ED6"/>
    <w:rsid w:val="00B9303A"/>
    <w:rsid w:val="00B9305A"/>
    <w:rsid w:val="00B93ACE"/>
    <w:rsid w:val="00B9507C"/>
    <w:rsid w:val="00B95359"/>
    <w:rsid w:val="00B95C28"/>
    <w:rsid w:val="00B96023"/>
    <w:rsid w:val="00B963A3"/>
    <w:rsid w:val="00B9651F"/>
    <w:rsid w:val="00B97053"/>
    <w:rsid w:val="00BA0C95"/>
    <w:rsid w:val="00BA2627"/>
    <w:rsid w:val="00BA31B6"/>
    <w:rsid w:val="00BA3D58"/>
    <w:rsid w:val="00BA424D"/>
    <w:rsid w:val="00BA6338"/>
    <w:rsid w:val="00BA6A98"/>
    <w:rsid w:val="00BA7522"/>
    <w:rsid w:val="00BB09E0"/>
    <w:rsid w:val="00BB0AD4"/>
    <w:rsid w:val="00BB1754"/>
    <w:rsid w:val="00BB18B7"/>
    <w:rsid w:val="00BB1E87"/>
    <w:rsid w:val="00BB383A"/>
    <w:rsid w:val="00BB42E6"/>
    <w:rsid w:val="00BB49CE"/>
    <w:rsid w:val="00BB5CBF"/>
    <w:rsid w:val="00BB634D"/>
    <w:rsid w:val="00BB6D61"/>
    <w:rsid w:val="00BB6E85"/>
    <w:rsid w:val="00BC0447"/>
    <w:rsid w:val="00BC04CE"/>
    <w:rsid w:val="00BC051B"/>
    <w:rsid w:val="00BC0F76"/>
    <w:rsid w:val="00BC1B4D"/>
    <w:rsid w:val="00BC2E13"/>
    <w:rsid w:val="00BC362C"/>
    <w:rsid w:val="00BC3887"/>
    <w:rsid w:val="00BD280E"/>
    <w:rsid w:val="00BD3236"/>
    <w:rsid w:val="00BD4292"/>
    <w:rsid w:val="00BD4B9C"/>
    <w:rsid w:val="00BD5E05"/>
    <w:rsid w:val="00BD754B"/>
    <w:rsid w:val="00BE0052"/>
    <w:rsid w:val="00BE09D2"/>
    <w:rsid w:val="00BE1355"/>
    <w:rsid w:val="00BE2698"/>
    <w:rsid w:val="00BE3534"/>
    <w:rsid w:val="00BE404C"/>
    <w:rsid w:val="00BE4062"/>
    <w:rsid w:val="00BE62B2"/>
    <w:rsid w:val="00BE6E74"/>
    <w:rsid w:val="00BF17F3"/>
    <w:rsid w:val="00BF18A8"/>
    <w:rsid w:val="00BF19E6"/>
    <w:rsid w:val="00BF48F8"/>
    <w:rsid w:val="00BF5717"/>
    <w:rsid w:val="00BF6690"/>
    <w:rsid w:val="00BF66CB"/>
    <w:rsid w:val="00BF6F68"/>
    <w:rsid w:val="00C0091B"/>
    <w:rsid w:val="00C0192D"/>
    <w:rsid w:val="00C02C58"/>
    <w:rsid w:val="00C03139"/>
    <w:rsid w:val="00C03C7D"/>
    <w:rsid w:val="00C04BF8"/>
    <w:rsid w:val="00C04E2C"/>
    <w:rsid w:val="00C05BF7"/>
    <w:rsid w:val="00C06463"/>
    <w:rsid w:val="00C06AE5"/>
    <w:rsid w:val="00C13352"/>
    <w:rsid w:val="00C153C0"/>
    <w:rsid w:val="00C166B2"/>
    <w:rsid w:val="00C174D6"/>
    <w:rsid w:val="00C17BD4"/>
    <w:rsid w:val="00C2072C"/>
    <w:rsid w:val="00C23280"/>
    <w:rsid w:val="00C23D1C"/>
    <w:rsid w:val="00C24E88"/>
    <w:rsid w:val="00C2529C"/>
    <w:rsid w:val="00C26498"/>
    <w:rsid w:val="00C2733A"/>
    <w:rsid w:val="00C303A9"/>
    <w:rsid w:val="00C30800"/>
    <w:rsid w:val="00C310F3"/>
    <w:rsid w:val="00C314C5"/>
    <w:rsid w:val="00C3275A"/>
    <w:rsid w:val="00C33336"/>
    <w:rsid w:val="00C349F6"/>
    <w:rsid w:val="00C3573C"/>
    <w:rsid w:val="00C35AD2"/>
    <w:rsid w:val="00C35C89"/>
    <w:rsid w:val="00C37332"/>
    <w:rsid w:val="00C377C2"/>
    <w:rsid w:val="00C40A6B"/>
    <w:rsid w:val="00C41988"/>
    <w:rsid w:val="00C420F7"/>
    <w:rsid w:val="00C4283A"/>
    <w:rsid w:val="00C433D4"/>
    <w:rsid w:val="00C44996"/>
    <w:rsid w:val="00C4715C"/>
    <w:rsid w:val="00C51B0A"/>
    <w:rsid w:val="00C5256C"/>
    <w:rsid w:val="00C529CF"/>
    <w:rsid w:val="00C53930"/>
    <w:rsid w:val="00C53C45"/>
    <w:rsid w:val="00C54EDA"/>
    <w:rsid w:val="00C55573"/>
    <w:rsid w:val="00C576E9"/>
    <w:rsid w:val="00C60FEE"/>
    <w:rsid w:val="00C6239A"/>
    <w:rsid w:val="00C623A9"/>
    <w:rsid w:val="00C63921"/>
    <w:rsid w:val="00C659D3"/>
    <w:rsid w:val="00C660E4"/>
    <w:rsid w:val="00C66384"/>
    <w:rsid w:val="00C67154"/>
    <w:rsid w:val="00C67C48"/>
    <w:rsid w:val="00C7019D"/>
    <w:rsid w:val="00C70705"/>
    <w:rsid w:val="00C70DB7"/>
    <w:rsid w:val="00C7194C"/>
    <w:rsid w:val="00C71966"/>
    <w:rsid w:val="00C753FE"/>
    <w:rsid w:val="00C768EE"/>
    <w:rsid w:val="00C76DBE"/>
    <w:rsid w:val="00C76FCB"/>
    <w:rsid w:val="00C7766B"/>
    <w:rsid w:val="00C77E55"/>
    <w:rsid w:val="00C84136"/>
    <w:rsid w:val="00C844C9"/>
    <w:rsid w:val="00C86433"/>
    <w:rsid w:val="00C86BA9"/>
    <w:rsid w:val="00C8756D"/>
    <w:rsid w:val="00C91683"/>
    <w:rsid w:val="00C9213E"/>
    <w:rsid w:val="00C938FE"/>
    <w:rsid w:val="00C93A61"/>
    <w:rsid w:val="00C95CF8"/>
    <w:rsid w:val="00CA0039"/>
    <w:rsid w:val="00CA16C3"/>
    <w:rsid w:val="00CA3265"/>
    <w:rsid w:val="00CA4D60"/>
    <w:rsid w:val="00CA5AA1"/>
    <w:rsid w:val="00CA782E"/>
    <w:rsid w:val="00CA78F3"/>
    <w:rsid w:val="00CA7F81"/>
    <w:rsid w:val="00CB1657"/>
    <w:rsid w:val="00CB3538"/>
    <w:rsid w:val="00CB37DF"/>
    <w:rsid w:val="00CB4B9B"/>
    <w:rsid w:val="00CB5E1A"/>
    <w:rsid w:val="00CB6B1F"/>
    <w:rsid w:val="00CB7866"/>
    <w:rsid w:val="00CB7DA9"/>
    <w:rsid w:val="00CC0743"/>
    <w:rsid w:val="00CC1549"/>
    <w:rsid w:val="00CC2ECE"/>
    <w:rsid w:val="00CC48A3"/>
    <w:rsid w:val="00CC621E"/>
    <w:rsid w:val="00CC790A"/>
    <w:rsid w:val="00CD0B25"/>
    <w:rsid w:val="00CD10BE"/>
    <w:rsid w:val="00CD23E6"/>
    <w:rsid w:val="00CD3DC0"/>
    <w:rsid w:val="00CD425C"/>
    <w:rsid w:val="00CD4ACF"/>
    <w:rsid w:val="00CD591B"/>
    <w:rsid w:val="00CD628F"/>
    <w:rsid w:val="00CD7AFA"/>
    <w:rsid w:val="00CE0881"/>
    <w:rsid w:val="00CE2EB3"/>
    <w:rsid w:val="00CE4E30"/>
    <w:rsid w:val="00CE5068"/>
    <w:rsid w:val="00CE5620"/>
    <w:rsid w:val="00CE65FE"/>
    <w:rsid w:val="00CE6DDE"/>
    <w:rsid w:val="00CE7ABA"/>
    <w:rsid w:val="00CF10BC"/>
    <w:rsid w:val="00CF1839"/>
    <w:rsid w:val="00CF1906"/>
    <w:rsid w:val="00CF1C35"/>
    <w:rsid w:val="00CF59FC"/>
    <w:rsid w:val="00CF796E"/>
    <w:rsid w:val="00D00851"/>
    <w:rsid w:val="00D00915"/>
    <w:rsid w:val="00D01E00"/>
    <w:rsid w:val="00D02185"/>
    <w:rsid w:val="00D02DAE"/>
    <w:rsid w:val="00D03F88"/>
    <w:rsid w:val="00D047BF"/>
    <w:rsid w:val="00D04D09"/>
    <w:rsid w:val="00D05F10"/>
    <w:rsid w:val="00D06B62"/>
    <w:rsid w:val="00D06F16"/>
    <w:rsid w:val="00D06F46"/>
    <w:rsid w:val="00D102FE"/>
    <w:rsid w:val="00D10F7C"/>
    <w:rsid w:val="00D11F31"/>
    <w:rsid w:val="00D13ADB"/>
    <w:rsid w:val="00D13B53"/>
    <w:rsid w:val="00D14213"/>
    <w:rsid w:val="00D157E4"/>
    <w:rsid w:val="00D163FB"/>
    <w:rsid w:val="00D17371"/>
    <w:rsid w:val="00D2019B"/>
    <w:rsid w:val="00D21DDB"/>
    <w:rsid w:val="00D229F6"/>
    <w:rsid w:val="00D22A41"/>
    <w:rsid w:val="00D24450"/>
    <w:rsid w:val="00D24B0B"/>
    <w:rsid w:val="00D261B1"/>
    <w:rsid w:val="00D26E9D"/>
    <w:rsid w:val="00D30B3B"/>
    <w:rsid w:val="00D31001"/>
    <w:rsid w:val="00D31CC6"/>
    <w:rsid w:val="00D322B6"/>
    <w:rsid w:val="00D32495"/>
    <w:rsid w:val="00D33282"/>
    <w:rsid w:val="00D33DF3"/>
    <w:rsid w:val="00D33F3A"/>
    <w:rsid w:val="00D36386"/>
    <w:rsid w:val="00D430C1"/>
    <w:rsid w:val="00D4374B"/>
    <w:rsid w:val="00D461DE"/>
    <w:rsid w:val="00D50C18"/>
    <w:rsid w:val="00D52013"/>
    <w:rsid w:val="00D52FC7"/>
    <w:rsid w:val="00D537FB"/>
    <w:rsid w:val="00D544D9"/>
    <w:rsid w:val="00D54BDD"/>
    <w:rsid w:val="00D54DD5"/>
    <w:rsid w:val="00D576E4"/>
    <w:rsid w:val="00D5795C"/>
    <w:rsid w:val="00D57F64"/>
    <w:rsid w:val="00D6063C"/>
    <w:rsid w:val="00D60B52"/>
    <w:rsid w:val="00D60E2A"/>
    <w:rsid w:val="00D651FC"/>
    <w:rsid w:val="00D663CA"/>
    <w:rsid w:val="00D66B21"/>
    <w:rsid w:val="00D70E0D"/>
    <w:rsid w:val="00D72EC4"/>
    <w:rsid w:val="00D740C2"/>
    <w:rsid w:val="00D7419B"/>
    <w:rsid w:val="00D74493"/>
    <w:rsid w:val="00D75DAA"/>
    <w:rsid w:val="00D76573"/>
    <w:rsid w:val="00D771A5"/>
    <w:rsid w:val="00D772B9"/>
    <w:rsid w:val="00D80BC0"/>
    <w:rsid w:val="00D819D5"/>
    <w:rsid w:val="00D827CC"/>
    <w:rsid w:val="00D82C57"/>
    <w:rsid w:val="00D82D76"/>
    <w:rsid w:val="00D84B7F"/>
    <w:rsid w:val="00D850A5"/>
    <w:rsid w:val="00D90B70"/>
    <w:rsid w:val="00D90BC6"/>
    <w:rsid w:val="00D9481F"/>
    <w:rsid w:val="00D94CBC"/>
    <w:rsid w:val="00D94EB9"/>
    <w:rsid w:val="00D96224"/>
    <w:rsid w:val="00D979D4"/>
    <w:rsid w:val="00DA0782"/>
    <w:rsid w:val="00DA0C43"/>
    <w:rsid w:val="00DA1571"/>
    <w:rsid w:val="00DA1EA9"/>
    <w:rsid w:val="00DA29F7"/>
    <w:rsid w:val="00DA2F6B"/>
    <w:rsid w:val="00DA2F9D"/>
    <w:rsid w:val="00DA2FE7"/>
    <w:rsid w:val="00DA39F0"/>
    <w:rsid w:val="00DA3BBF"/>
    <w:rsid w:val="00DA3C06"/>
    <w:rsid w:val="00DA4482"/>
    <w:rsid w:val="00DA4EE4"/>
    <w:rsid w:val="00DA66E3"/>
    <w:rsid w:val="00DA75D9"/>
    <w:rsid w:val="00DA7B7E"/>
    <w:rsid w:val="00DB1C1D"/>
    <w:rsid w:val="00DB272A"/>
    <w:rsid w:val="00DB28B0"/>
    <w:rsid w:val="00DB2A4B"/>
    <w:rsid w:val="00DB357E"/>
    <w:rsid w:val="00DB4A0D"/>
    <w:rsid w:val="00DB60A4"/>
    <w:rsid w:val="00DB6743"/>
    <w:rsid w:val="00DB6DF4"/>
    <w:rsid w:val="00DB7BC4"/>
    <w:rsid w:val="00DC0016"/>
    <w:rsid w:val="00DC01FB"/>
    <w:rsid w:val="00DC2207"/>
    <w:rsid w:val="00DC23E6"/>
    <w:rsid w:val="00DC2936"/>
    <w:rsid w:val="00DC2E57"/>
    <w:rsid w:val="00DC4B41"/>
    <w:rsid w:val="00DC6B73"/>
    <w:rsid w:val="00DC7367"/>
    <w:rsid w:val="00DD19DE"/>
    <w:rsid w:val="00DD1FD1"/>
    <w:rsid w:val="00DD2371"/>
    <w:rsid w:val="00DD3765"/>
    <w:rsid w:val="00DD395E"/>
    <w:rsid w:val="00DD3C8F"/>
    <w:rsid w:val="00DD4494"/>
    <w:rsid w:val="00DD4FA0"/>
    <w:rsid w:val="00DD5944"/>
    <w:rsid w:val="00DD5B55"/>
    <w:rsid w:val="00DD5C4E"/>
    <w:rsid w:val="00DD7315"/>
    <w:rsid w:val="00DE2605"/>
    <w:rsid w:val="00DE2761"/>
    <w:rsid w:val="00DE2ACF"/>
    <w:rsid w:val="00DE39D3"/>
    <w:rsid w:val="00DE4031"/>
    <w:rsid w:val="00DE4C29"/>
    <w:rsid w:val="00DE6E65"/>
    <w:rsid w:val="00DF026F"/>
    <w:rsid w:val="00DF04F6"/>
    <w:rsid w:val="00DF0AB4"/>
    <w:rsid w:val="00DF31EF"/>
    <w:rsid w:val="00DF3B2A"/>
    <w:rsid w:val="00DF455D"/>
    <w:rsid w:val="00DF4BD7"/>
    <w:rsid w:val="00DF5D84"/>
    <w:rsid w:val="00DF74BD"/>
    <w:rsid w:val="00E006AC"/>
    <w:rsid w:val="00E0097E"/>
    <w:rsid w:val="00E01B59"/>
    <w:rsid w:val="00E04563"/>
    <w:rsid w:val="00E04EA5"/>
    <w:rsid w:val="00E060EF"/>
    <w:rsid w:val="00E06871"/>
    <w:rsid w:val="00E06D03"/>
    <w:rsid w:val="00E10B82"/>
    <w:rsid w:val="00E11AA8"/>
    <w:rsid w:val="00E1213F"/>
    <w:rsid w:val="00E12EA8"/>
    <w:rsid w:val="00E14069"/>
    <w:rsid w:val="00E1420D"/>
    <w:rsid w:val="00E14B34"/>
    <w:rsid w:val="00E160CE"/>
    <w:rsid w:val="00E172E7"/>
    <w:rsid w:val="00E1738D"/>
    <w:rsid w:val="00E174EB"/>
    <w:rsid w:val="00E20903"/>
    <w:rsid w:val="00E21607"/>
    <w:rsid w:val="00E21D3C"/>
    <w:rsid w:val="00E21FFE"/>
    <w:rsid w:val="00E23AF3"/>
    <w:rsid w:val="00E31051"/>
    <w:rsid w:val="00E312E7"/>
    <w:rsid w:val="00E31D92"/>
    <w:rsid w:val="00E3626D"/>
    <w:rsid w:val="00E41904"/>
    <w:rsid w:val="00E43184"/>
    <w:rsid w:val="00E4477F"/>
    <w:rsid w:val="00E448C5"/>
    <w:rsid w:val="00E45B69"/>
    <w:rsid w:val="00E4639E"/>
    <w:rsid w:val="00E474EF"/>
    <w:rsid w:val="00E50DC1"/>
    <w:rsid w:val="00E52AB7"/>
    <w:rsid w:val="00E52F4B"/>
    <w:rsid w:val="00E543E2"/>
    <w:rsid w:val="00E544E6"/>
    <w:rsid w:val="00E54687"/>
    <w:rsid w:val="00E54AB3"/>
    <w:rsid w:val="00E54EDF"/>
    <w:rsid w:val="00E55270"/>
    <w:rsid w:val="00E55F8F"/>
    <w:rsid w:val="00E55FEF"/>
    <w:rsid w:val="00E56116"/>
    <w:rsid w:val="00E56923"/>
    <w:rsid w:val="00E579A1"/>
    <w:rsid w:val="00E601AC"/>
    <w:rsid w:val="00E60A7E"/>
    <w:rsid w:val="00E62F18"/>
    <w:rsid w:val="00E7023C"/>
    <w:rsid w:val="00E71FA7"/>
    <w:rsid w:val="00E74EFF"/>
    <w:rsid w:val="00E75030"/>
    <w:rsid w:val="00E812D6"/>
    <w:rsid w:val="00E82078"/>
    <w:rsid w:val="00E83EF6"/>
    <w:rsid w:val="00E83FFC"/>
    <w:rsid w:val="00E84437"/>
    <w:rsid w:val="00E8564C"/>
    <w:rsid w:val="00E86069"/>
    <w:rsid w:val="00E864C0"/>
    <w:rsid w:val="00E86924"/>
    <w:rsid w:val="00E874BC"/>
    <w:rsid w:val="00E879FE"/>
    <w:rsid w:val="00E908A9"/>
    <w:rsid w:val="00E91B47"/>
    <w:rsid w:val="00E93423"/>
    <w:rsid w:val="00E9347E"/>
    <w:rsid w:val="00E93501"/>
    <w:rsid w:val="00E93FA9"/>
    <w:rsid w:val="00E951E7"/>
    <w:rsid w:val="00E95F7B"/>
    <w:rsid w:val="00E96677"/>
    <w:rsid w:val="00E97AB9"/>
    <w:rsid w:val="00EA0366"/>
    <w:rsid w:val="00EA0F86"/>
    <w:rsid w:val="00EA1C8A"/>
    <w:rsid w:val="00EA2812"/>
    <w:rsid w:val="00EA285D"/>
    <w:rsid w:val="00EA2BFD"/>
    <w:rsid w:val="00EA3248"/>
    <w:rsid w:val="00EA3FB4"/>
    <w:rsid w:val="00EA5FAA"/>
    <w:rsid w:val="00EA6458"/>
    <w:rsid w:val="00EA6D30"/>
    <w:rsid w:val="00EA77CA"/>
    <w:rsid w:val="00EB00F8"/>
    <w:rsid w:val="00EB0168"/>
    <w:rsid w:val="00EB06AE"/>
    <w:rsid w:val="00EB2D0F"/>
    <w:rsid w:val="00EB35EA"/>
    <w:rsid w:val="00EB4097"/>
    <w:rsid w:val="00EB428C"/>
    <w:rsid w:val="00EB59D1"/>
    <w:rsid w:val="00EB669F"/>
    <w:rsid w:val="00EB77E5"/>
    <w:rsid w:val="00EC097D"/>
    <w:rsid w:val="00EC1DE1"/>
    <w:rsid w:val="00EC3A7B"/>
    <w:rsid w:val="00EC420C"/>
    <w:rsid w:val="00EC4B0F"/>
    <w:rsid w:val="00EC4F2F"/>
    <w:rsid w:val="00EC4F75"/>
    <w:rsid w:val="00EC5CF7"/>
    <w:rsid w:val="00EC61E7"/>
    <w:rsid w:val="00EC665C"/>
    <w:rsid w:val="00EC7D80"/>
    <w:rsid w:val="00ED092D"/>
    <w:rsid w:val="00ED110F"/>
    <w:rsid w:val="00ED1672"/>
    <w:rsid w:val="00ED1F45"/>
    <w:rsid w:val="00ED35C8"/>
    <w:rsid w:val="00ED420F"/>
    <w:rsid w:val="00ED42E2"/>
    <w:rsid w:val="00ED5B52"/>
    <w:rsid w:val="00ED5EA1"/>
    <w:rsid w:val="00ED66F5"/>
    <w:rsid w:val="00ED6D90"/>
    <w:rsid w:val="00ED7120"/>
    <w:rsid w:val="00ED79F2"/>
    <w:rsid w:val="00EE2709"/>
    <w:rsid w:val="00EE2A6C"/>
    <w:rsid w:val="00EE2F18"/>
    <w:rsid w:val="00EE4BFC"/>
    <w:rsid w:val="00EE6D47"/>
    <w:rsid w:val="00EE741C"/>
    <w:rsid w:val="00EE7F4E"/>
    <w:rsid w:val="00EF26F1"/>
    <w:rsid w:val="00EF43FA"/>
    <w:rsid w:val="00EF49DE"/>
    <w:rsid w:val="00EF54B5"/>
    <w:rsid w:val="00EF573B"/>
    <w:rsid w:val="00EF62F1"/>
    <w:rsid w:val="00EF6346"/>
    <w:rsid w:val="00F01D4C"/>
    <w:rsid w:val="00F02262"/>
    <w:rsid w:val="00F03953"/>
    <w:rsid w:val="00F04398"/>
    <w:rsid w:val="00F04680"/>
    <w:rsid w:val="00F04E62"/>
    <w:rsid w:val="00F059E9"/>
    <w:rsid w:val="00F05EA4"/>
    <w:rsid w:val="00F05EB1"/>
    <w:rsid w:val="00F07BA7"/>
    <w:rsid w:val="00F110EF"/>
    <w:rsid w:val="00F117F3"/>
    <w:rsid w:val="00F13D9C"/>
    <w:rsid w:val="00F1409E"/>
    <w:rsid w:val="00F145E1"/>
    <w:rsid w:val="00F14907"/>
    <w:rsid w:val="00F14971"/>
    <w:rsid w:val="00F14E66"/>
    <w:rsid w:val="00F16A68"/>
    <w:rsid w:val="00F17FBB"/>
    <w:rsid w:val="00F20059"/>
    <w:rsid w:val="00F204C0"/>
    <w:rsid w:val="00F20575"/>
    <w:rsid w:val="00F20A59"/>
    <w:rsid w:val="00F20A89"/>
    <w:rsid w:val="00F20B4D"/>
    <w:rsid w:val="00F21F68"/>
    <w:rsid w:val="00F221B2"/>
    <w:rsid w:val="00F22959"/>
    <w:rsid w:val="00F23303"/>
    <w:rsid w:val="00F23935"/>
    <w:rsid w:val="00F23ED3"/>
    <w:rsid w:val="00F245B6"/>
    <w:rsid w:val="00F259C4"/>
    <w:rsid w:val="00F277FB"/>
    <w:rsid w:val="00F27811"/>
    <w:rsid w:val="00F27D93"/>
    <w:rsid w:val="00F31E8D"/>
    <w:rsid w:val="00F32175"/>
    <w:rsid w:val="00F33E23"/>
    <w:rsid w:val="00F36396"/>
    <w:rsid w:val="00F37E6D"/>
    <w:rsid w:val="00F402DF"/>
    <w:rsid w:val="00F42F0F"/>
    <w:rsid w:val="00F43EA1"/>
    <w:rsid w:val="00F442A6"/>
    <w:rsid w:val="00F45AF1"/>
    <w:rsid w:val="00F50459"/>
    <w:rsid w:val="00F5153D"/>
    <w:rsid w:val="00F53454"/>
    <w:rsid w:val="00F53CBD"/>
    <w:rsid w:val="00F53ED2"/>
    <w:rsid w:val="00F5425C"/>
    <w:rsid w:val="00F5621E"/>
    <w:rsid w:val="00F56598"/>
    <w:rsid w:val="00F574FC"/>
    <w:rsid w:val="00F57BED"/>
    <w:rsid w:val="00F57C78"/>
    <w:rsid w:val="00F600D2"/>
    <w:rsid w:val="00F6024B"/>
    <w:rsid w:val="00F60368"/>
    <w:rsid w:val="00F61564"/>
    <w:rsid w:val="00F61BDA"/>
    <w:rsid w:val="00F6220A"/>
    <w:rsid w:val="00F63784"/>
    <w:rsid w:val="00F64661"/>
    <w:rsid w:val="00F64754"/>
    <w:rsid w:val="00F71571"/>
    <w:rsid w:val="00F716F9"/>
    <w:rsid w:val="00F718BF"/>
    <w:rsid w:val="00F71FC4"/>
    <w:rsid w:val="00F723FC"/>
    <w:rsid w:val="00F732A1"/>
    <w:rsid w:val="00F73A6C"/>
    <w:rsid w:val="00F80596"/>
    <w:rsid w:val="00F81CB9"/>
    <w:rsid w:val="00F82362"/>
    <w:rsid w:val="00F84566"/>
    <w:rsid w:val="00F87A2B"/>
    <w:rsid w:val="00F90C7A"/>
    <w:rsid w:val="00F9366A"/>
    <w:rsid w:val="00F951A0"/>
    <w:rsid w:val="00F95A2B"/>
    <w:rsid w:val="00F96BBB"/>
    <w:rsid w:val="00F979A7"/>
    <w:rsid w:val="00FA0594"/>
    <w:rsid w:val="00FA09BB"/>
    <w:rsid w:val="00FA171F"/>
    <w:rsid w:val="00FA6AA0"/>
    <w:rsid w:val="00FA6B9A"/>
    <w:rsid w:val="00FB0DF5"/>
    <w:rsid w:val="00FB25E0"/>
    <w:rsid w:val="00FB31DA"/>
    <w:rsid w:val="00FB3638"/>
    <w:rsid w:val="00FB6B51"/>
    <w:rsid w:val="00FC1095"/>
    <w:rsid w:val="00FC127E"/>
    <w:rsid w:val="00FC1BF0"/>
    <w:rsid w:val="00FC24C1"/>
    <w:rsid w:val="00FC2509"/>
    <w:rsid w:val="00FC2C4E"/>
    <w:rsid w:val="00FC3FF1"/>
    <w:rsid w:val="00FC5785"/>
    <w:rsid w:val="00FC5B6B"/>
    <w:rsid w:val="00FD00C3"/>
    <w:rsid w:val="00FD2683"/>
    <w:rsid w:val="00FD2D46"/>
    <w:rsid w:val="00FD551E"/>
    <w:rsid w:val="00FD6DBB"/>
    <w:rsid w:val="00FD7D2A"/>
    <w:rsid w:val="00FE11C0"/>
    <w:rsid w:val="00FE11E8"/>
    <w:rsid w:val="00FE2207"/>
    <w:rsid w:val="00FE312F"/>
    <w:rsid w:val="00FE369C"/>
    <w:rsid w:val="00FE3CFD"/>
    <w:rsid w:val="00FE4FA1"/>
    <w:rsid w:val="00FE50E9"/>
    <w:rsid w:val="00FE53AD"/>
    <w:rsid w:val="00FF0EA5"/>
    <w:rsid w:val="00FF3358"/>
    <w:rsid w:val="00FF35C1"/>
    <w:rsid w:val="00FF4407"/>
    <w:rsid w:val="00FF540D"/>
    <w:rsid w:val="00FF580B"/>
    <w:rsid w:val="00FF6EDE"/>
    <w:rsid w:val="00FF7A69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0CE1C5"/>
  <w15:docId w15:val="{6C7118BB-5147-4C34-A1E3-9FDFFBE17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AB6"/>
  </w:style>
  <w:style w:type="paragraph" w:styleId="Nagwek1">
    <w:name w:val="heading 1"/>
    <w:basedOn w:val="Normalny"/>
    <w:next w:val="Normalny"/>
    <w:link w:val="Nagwek1Znak"/>
    <w:uiPriority w:val="9"/>
    <w:qFormat/>
    <w:rsid w:val="0085069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50698"/>
    <w:pPr>
      <w:keepNext/>
      <w:outlineLvl w:val="1"/>
    </w:pPr>
    <w:rPr>
      <w:rFonts w:ascii="Arial" w:hAnsi="Arial"/>
      <w:caps/>
      <w:sz w:val="28"/>
    </w:rPr>
  </w:style>
  <w:style w:type="paragraph" w:styleId="Nagwek3">
    <w:name w:val="heading 3"/>
    <w:basedOn w:val="Normalny"/>
    <w:next w:val="Normalny"/>
    <w:link w:val="Nagwek3Znak"/>
    <w:qFormat/>
    <w:rsid w:val="00850698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3"/>
    </w:pPr>
    <w:rPr>
      <w:rFonts w:ascii="Arial" w:hAnsi="Arial"/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ind w:left="150"/>
      <w:outlineLvl w:val="4"/>
    </w:pPr>
    <w:rPr>
      <w:rFonts w:ascii="Arial" w:hAnsi="Arial"/>
      <w:b/>
      <w:sz w:val="32"/>
    </w:rPr>
  </w:style>
  <w:style w:type="paragraph" w:styleId="Nagwek6">
    <w:name w:val="heading 6"/>
    <w:basedOn w:val="Normalny"/>
    <w:next w:val="Normalny"/>
    <w:link w:val="Nagwek6Znak"/>
    <w:qFormat/>
    <w:rsid w:val="00850698"/>
    <w:pPr>
      <w:keepNext/>
      <w:pBdr>
        <w:bottom w:val="single" w:sz="6" w:space="1" w:color="auto"/>
      </w:pBdr>
      <w:outlineLvl w:val="5"/>
    </w:pPr>
    <w:rPr>
      <w:rFonts w:ascii="Arial" w:hAnsi="Arial"/>
      <w:color w:val="0000FF"/>
      <w:sz w:val="24"/>
    </w:rPr>
  </w:style>
  <w:style w:type="paragraph" w:styleId="Nagwek7">
    <w:name w:val="heading 7"/>
    <w:basedOn w:val="Normalny"/>
    <w:next w:val="Normalny"/>
    <w:qFormat/>
    <w:rsid w:val="00850698"/>
    <w:pPr>
      <w:keepNext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outlineLvl w:val="6"/>
    </w:pPr>
    <w:rPr>
      <w:rFonts w:ascii="Arial" w:hAnsi="Arial"/>
      <w:b/>
      <w:sz w:val="28"/>
    </w:rPr>
  </w:style>
  <w:style w:type="paragraph" w:styleId="Nagwek8">
    <w:name w:val="heading 8"/>
    <w:basedOn w:val="Normalny"/>
    <w:next w:val="Normalny"/>
    <w:qFormat/>
    <w:rsid w:val="00850698"/>
    <w:pPr>
      <w:keepNext/>
      <w:jc w:val="center"/>
      <w:outlineLvl w:val="7"/>
    </w:pPr>
    <w:rPr>
      <w:rFonts w:ascii="Arial" w:hAnsi="Arial"/>
      <w:b/>
      <w:sz w:val="28"/>
    </w:rPr>
  </w:style>
  <w:style w:type="paragraph" w:styleId="Nagwek9">
    <w:name w:val="heading 9"/>
    <w:basedOn w:val="Normalny"/>
    <w:next w:val="Normalny"/>
    <w:qFormat/>
    <w:rsid w:val="00850698"/>
    <w:pPr>
      <w:keepNext/>
      <w:tabs>
        <w:tab w:val="left" w:pos="10036"/>
      </w:tabs>
      <w:ind w:right="113"/>
      <w:outlineLvl w:val="8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850698"/>
  </w:style>
  <w:style w:type="character" w:styleId="Odwoanieprzypisudolnego">
    <w:name w:val="footnote reference"/>
    <w:aliases w:val="Odwołanie przypisu"/>
    <w:rsid w:val="00850698"/>
    <w:rPr>
      <w:vertAlign w:val="superscript"/>
    </w:rPr>
  </w:style>
  <w:style w:type="paragraph" w:styleId="Tekstpodstawowy">
    <w:name w:val="Body Text"/>
    <w:basedOn w:val="Normalny"/>
    <w:link w:val="TekstpodstawowyZnak"/>
    <w:rsid w:val="00850698"/>
    <w:rPr>
      <w:rFonts w:ascii="Arial" w:hAnsi="Arial"/>
      <w:sz w:val="28"/>
    </w:rPr>
  </w:style>
  <w:style w:type="paragraph" w:customStyle="1" w:styleId="Blockquote">
    <w:name w:val="Blockquote"/>
    <w:basedOn w:val="Normalny"/>
    <w:rsid w:val="00850698"/>
    <w:pPr>
      <w:spacing w:before="100" w:after="100"/>
      <w:ind w:left="360" w:right="360"/>
    </w:pPr>
    <w:rPr>
      <w:snapToGrid w:val="0"/>
      <w:sz w:val="24"/>
    </w:rPr>
  </w:style>
  <w:style w:type="paragraph" w:styleId="Tekstpodstawowy2">
    <w:name w:val="Body Text 2"/>
    <w:basedOn w:val="Normalny"/>
    <w:rsid w:val="00850698"/>
    <w:rPr>
      <w:rFonts w:ascii="Arial" w:hAnsi="Arial"/>
      <w:sz w:val="24"/>
    </w:rPr>
  </w:style>
  <w:style w:type="paragraph" w:customStyle="1" w:styleId="TableText">
    <w:name w:val="Table Text"/>
    <w:basedOn w:val="Normalny"/>
    <w:rsid w:val="00850698"/>
    <w:pPr>
      <w:widowControl w:val="0"/>
      <w:tabs>
        <w:tab w:val="decimal" w:pos="0"/>
      </w:tabs>
      <w:autoSpaceDE w:val="0"/>
      <w:autoSpaceDN w:val="0"/>
      <w:adjustRightInd w:val="0"/>
    </w:pPr>
    <w:rPr>
      <w:sz w:val="24"/>
    </w:rPr>
  </w:style>
  <w:style w:type="paragraph" w:styleId="Tytu">
    <w:name w:val="Title"/>
    <w:basedOn w:val="Normalny"/>
    <w:link w:val="TytuZnak"/>
    <w:qFormat/>
    <w:rsid w:val="00850698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jc w:val="center"/>
    </w:pPr>
    <w:rPr>
      <w:rFonts w:ascii="Tahoma" w:hAnsi="Tahoma"/>
      <w:b/>
      <w:sz w:val="36"/>
    </w:rPr>
  </w:style>
  <w:style w:type="paragraph" w:styleId="Tekstpodstawowywcity">
    <w:name w:val="Body Text Indent"/>
    <w:basedOn w:val="Normalny"/>
    <w:rsid w:val="00850698"/>
    <w:pPr>
      <w:widowControl w:val="0"/>
      <w:autoSpaceDE w:val="0"/>
      <w:autoSpaceDN w:val="0"/>
      <w:adjustRightInd w:val="0"/>
      <w:ind w:left="142"/>
      <w:jc w:val="both"/>
    </w:pPr>
    <w:rPr>
      <w:rFonts w:ascii="Tahoma" w:hAnsi="Tahoma" w:cs="Tahoma"/>
      <w:b/>
      <w:bCs/>
      <w:sz w:val="24"/>
      <w:szCs w:val="24"/>
    </w:rPr>
  </w:style>
  <w:style w:type="paragraph" w:styleId="Nagwek">
    <w:name w:val="header"/>
    <w:aliases w:val="Nagłówek strony"/>
    <w:basedOn w:val="Normalny"/>
    <w:link w:val="NagwekZnak"/>
    <w:rsid w:val="0085069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85069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50698"/>
  </w:style>
  <w:style w:type="paragraph" w:customStyle="1" w:styleId="FR1">
    <w:name w:val="FR1"/>
    <w:rsid w:val="00850698"/>
    <w:pPr>
      <w:widowControl w:val="0"/>
      <w:jc w:val="both"/>
    </w:pPr>
    <w:rPr>
      <w:sz w:val="24"/>
    </w:rPr>
  </w:style>
  <w:style w:type="paragraph" w:styleId="Tekstpodstawowywcity2">
    <w:name w:val="Body Text Indent 2"/>
    <w:basedOn w:val="Normalny"/>
    <w:rsid w:val="00850698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rsid w:val="00850698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50698"/>
    <w:rPr>
      <w:rFonts w:ascii="Tahoma" w:hAnsi="Tahoma" w:cs="Tahoma"/>
      <w:sz w:val="16"/>
      <w:szCs w:val="16"/>
    </w:rPr>
  </w:style>
  <w:style w:type="character" w:styleId="Hipercze">
    <w:name w:val="Hyperlink"/>
    <w:rsid w:val="00850698"/>
    <w:rPr>
      <w:color w:val="0000FF"/>
      <w:u w:val="single"/>
    </w:rPr>
  </w:style>
  <w:style w:type="paragraph" w:styleId="NormalnyWeb">
    <w:name w:val="Normal (Web)"/>
    <w:basedOn w:val="Normalny"/>
    <w:uiPriority w:val="99"/>
    <w:rsid w:val="00850698"/>
    <w:pPr>
      <w:spacing w:before="100" w:beforeAutospacing="1" w:after="100" w:afterAutospacing="1"/>
    </w:pPr>
    <w:rPr>
      <w:sz w:val="24"/>
      <w:szCs w:val="24"/>
    </w:rPr>
  </w:style>
  <w:style w:type="paragraph" w:styleId="Tekstpodstawowy3">
    <w:name w:val="Body Text 3"/>
    <w:basedOn w:val="Normalny"/>
    <w:rsid w:val="00850698"/>
    <w:pPr>
      <w:ind w:right="-1"/>
      <w:jc w:val="both"/>
    </w:pPr>
    <w:rPr>
      <w:rFonts w:ascii="Tahoma" w:hAnsi="Tahoma" w:cs="Tahoma"/>
      <w:sz w:val="24"/>
      <w:szCs w:val="24"/>
    </w:rPr>
  </w:style>
  <w:style w:type="character" w:styleId="UyteHipercze">
    <w:name w:val="FollowedHyperlink"/>
    <w:rsid w:val="00850698"/>
    <w:rPr>
      <w:color w:val="800080"/>
      <w:u w:val="single"/>
    </w:rPr>
  </w:style>
  <w:style w:type="paragraph" w:styleId="Podtytu">
    <w:name w:val="Subtitle"/>
    <w:basedOn w:val="Normalny"/>
    <w:qFormat/>
    <w:rsid w:val="00850698"/>
    <w:pPr>
      <w:jc w:val="center"/>
    </w:pPr>
    <w:rPr>
      <w:rFonts w:ascii="Tahoma" w:hAnsi="Tahoma" w:cs="Tahoma"/>
      <w:b/>
      <w:sz w:val="34"/>
      <w:szCs w:val="34"/>
    </w:rPr>
  </w:style>
  <w:style w:type="table" w:styleId="Tabela-Siatka">
    <w:name w:val="Table Grid"/>
    <w:basedOn w:val="Standardowy"/>
    <w:uiPriority w:val="39"/>
    <w:rsid w:val="009524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dymka1">
    <w:name w:val="Tekst dymka1"/>
    <w:basedOn w:val="Normalny"/>
    <w:rsid w:val="007F7484"/>
    <w:rPr>
      <w:rFonts w:ascii="Tahoma" w:hAnsi="Tahoma"/>
      <w:sz w:val="16"/>
    </w:rPr>
  </w:style>
  <w:style w:type="paragraph" w:customStyle="1" w:styleId="ak1">
    <w:name w:val="ak1"/>
    <w:basedOn w:val="Normalny"/>
    <w:rsid w:val="00EB77E5"/>
    <w:pPr>
      <w:spacing w:after="120"/>
      <w:ind w:left="284" w:hanging="284"/>
    </w:pPr>
    <w:rPr>
      <w:rFonts w:ascii="Arial" w:hAnsi="Arial"/>
      <w:sz w:val="26"/>
    </w:rPr>
  </w:style>
  <w:style w:type="paragraph" w:customStyle="1" w:styleId="p1">
    <w:name w:val="p1"/>
    <w:basedOn w:val="Normalny"/>
    <w:rsid w:val="00EB77E5"/>
    <w:pPr>
      <w:jc w:val="center"/>
    </w:pPr>
    <w:rPr>
      <w:rFonts w:ascii="Arial" w:hAnsi="Arial"/>
      <w:b/>
      <w:sz w:val="26"/>
    </w:rPr>
  </w:style>
  <w:style w:type="paragraph" w:customStyle="1" w:styleId="ZnakZnakZnakZnakZnakZnakZnakZnakZnakZnakZnakZnakZnakZnakZnakZnak1">
    <w:name w:val="Znak Znak Znak Znak Znak Znak Znak Znak Znak Znak Znak Znak Znak Znak Znak Znak1"/>
    <w:basedOn w:val="Normalny"/>
    <w:rsid w:val="00C576E9"/>
    <w:rPr>
      <w:sz w:val="24"/>
      <w:szCs w:val="24"/>
    </w:rPr>
  </w:style>
  <w:style w:type="paragraph" w:customStyle="1" w:styleId="ZnakZnakZnakZnak">
    <w:name w:val="Znak Znak Znak Znak"/>
    <w:basedOn w:val="Normalny"/>
    <w:rsid w:val="001F002B"/>
    <w:rPr>
      <w:sz w:val="24"/>
      <w:szCs w:val="24"/>
    </w:rPr>
  </w:style>
  <w:style w:type="paragraph" w:customStyle="1" w:styleId="ZnakZnakZnakZnakZnakZnakZnakZnakZnakZnakZnakZnakZnakZnakZnakZnak">
    <w:name w:val="Znak Znak Znak Znak Znak Znak Znak Znak Znak Znak Znak Znak Znak Znak Znak Znak"/>
    <w:basedOn w:val="Normalny"/>
    <w:rsid w:val="0088189A"/>
    <w:rPr>
      <w:sz w:val="24"/>
      <w:szCs w:val="24"/>
    </w:rPr>
  </w:style>
  <w:style w:type="paragraph" w:customStyle="1" w:styleId="ZnakZnakZnakZnakZnakZnakZnakZnakZnakZnakZnakZnakZnakZnakZnakZnakZnakZnakZnak">
    <w:name w:val="Znak Znak Znak Znak Znak Znak Znak Znak Znak Znak Znak Znak Znak Znak Znak Znak Znak Znak Znak"/>
    <w:basedOn w:val="Normalny"/>
    <w:rsid w:val="00B704FF"/>
    <w:rPr>
      <w:sz w:val="24"/>
      <w:szCs w:val="24"/>
    </w:rPr>
  </w:style>
  <w:style w:type="paragraph" w:customStyle="1" w:styleId="ZnakZnakZnakZnakZnakZnakZnakZnakZnakZnakZnakZnakZnakZnakZnakZnak1ZnakZnakZnak">
    <w:name w:val="Znak Znak Znak Znak Znak Znak Znak Znak Znak Znak Znak Znak Znak Znak Znak Znak1 Znak Znak Znak"/>
    <w:basedOn w:val="Normalny"/>
    <w:rsid w:val="00B609AF"/>
    <w:rPr>
      <w:sz w:val="24"/>
      <w:szCs w:val="24"/>
    </w:rPr>
  </w:style>
  <w:style w:type="paragraph" w:customStyle="1" w:styleId="ZnakZnakZnakZnakZnakZnakZnakZnakZnakZnakZnakZnakZnakZnakZnakZnak1ZnakZnakZnak1">
    <w:name w:val="Znak Znak Znak Znak Znak Znak Znak Znak Znak Znak Znak Znak Znak Znak Znak Znak1 Znak Znak Znak1"/>
    <w:basedOn w:val="Normalny"/>
    <w:rsid w:val="003716A5"/>
    <w:rPr>
      <w:sz w:val="24"/>
      <w:szCs w:val="24"/>
    </w:rPr>
  </w:style>
  <w:style w:type="paragraph" w:customStyle="1" w:styleId="normaltableau">
    <w:name w:val="normal_tableau"/>
    <w:basedOn w:val="Normalny"/>
    <w:rsid w:val="00E91B47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CW_Lista,L1,Numerowanie,List Paragraph,sw tekst,Preambuła,Akapit z listą BS,Akapit z listą5,Bulleted list,Odstavec,Podsis rysunku,T_SZ_List Paragraph,wypunktowanie"/>
    <w:basedOn w:val="Normalny"/>
    <w:link w:val="AkapitzlistZnak"/>
    <w:qFormat/>
    <w:rsid w:val="0067192D"/>
    <w:pPr>
      <w:suppressAutoHyphens/>
      <w:ind w:left="720" w:hanging="357"/>
      <w:contextualSpacing/>
    </w:pPr>
    <w:rPr>
      <w:lang w:eastAsia="ar-SA"/>
    </w:rPr>
  </w:style>
  <w:style w:type="character" w:customStyle="1" w:styleId="text1">
    <w:name w:val="text1"/>
    <w:rsid w:val="00EA6D30"/>
    <w:rPr>
      <w:rFonts w:ascii="Verdana" w:hAnsi="Verdana" w:hint="default"/>
      <w:color w:val="000000"/>
      <w:sz w:val="20"/>
      <w:szCs w:val="20"/>
    </w:rPr>
  </w:style>
  <w:style w:type="character" w:customStyle="1" w:styleId="Nagwek4Znak">
    <w:name w:val="Nagłówek 4 Znak"/>
    <w:link w:val="Nagwek4"/>
    <w:uiPriority w:val="9"/>
    <w:rsid w:val="001826BD"/>
    <w:rPr>
      <w:rFonts w:ascii="Arial" w:hAnsi="Arial"/>
      <w:b/>
      <w:sz w:val="32"/>
    </w:rPr>
  </w:style>
  <w:style w:type="paragraph" w:customStyle="1" w:styleId="ZnakZnakZnakZnakZnakZnakZnakZnakZnakZnakZnakZnakZnakZnakZnakZnak1ZnakZnakZnak1ZnakZnakZnak">
    <w:name w:val="Znak Znak Znak Znak Znak Znak Znak Znak Znak Znak Znak Znak Znak Znak Znak Znak1 Znak Znak Znak1 Znak Znak Znak"/>
    <w:basedOn w:val="Normalny"/>
    <w:rsid w:val="00BD754B"/>
    <w:rPr>
      <w:sz w:val="24"/>
      <w:szCs w:val="24"/>
    </w:rPr>
  </w:style>
  <w:style w:type="character" w:customStyle="1" w:styleId="txt-new">
    <w:name w:val="txt-new"/>
    <w:rsid w:val="008F2274"/>
  </w:style>
  <w:style w:type="paragraph" w:customStyle="1" w:styleId="ZnakZnakZnakZnakZnakZnakZnakZnakZnakZnakZnakZnakZnakZnakZnakZnak1ZnakZnakZnak1Znak">
    <w:name w:val="Znak Znak Znak Znak Znak Znak Znak Znak Znak Znak Znak Znak Znak Znak Znak Znak1 Znak Znak Znak1 Znak"/>
    <w:basedOn w:val="Normalny"/>
    <w:rsid w:val="00442516"/>
    <w:rPr>
      <w:sz w:val="24"/>
      <w:szCs w:val="24"/>
    </w:rPr>
  </w:style>
  <w:style w:type="character" w:customStyle="1" w:styleId="info-list-value-uzasadnienie">
    <w:name w:val="info-list-value-uzasadnienie"/>
    <w:basedOn w:val="Domylnaczcionkaakapitu"/>
    <w:rsid w:val="000B39B8"/>
  </w:style>
  <w:style w:type="character" w:customStyle="1" w:styleId="Tekstpodstawowywcity3Znak">
    <w:name w:val="Tekst podstawowy wcięty 3 Znak"/>
    <w:link w:val="Tekstpodstawowywcity3"/>
    <w:rsid w:val="00333F25"/>
    <w:rPr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rsid w:val="000258FF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BE0052"/>
  </w:style>
  <w:style w:type="character" w:customStyle="1" w:styleId="TytuZnak">
    <w:name w:val="Tytuł Znak"/>
    <w:link w:val="Tytu"/>
    <w:rsid w:val="00D32495"/>
    <w:rPr>
      <w:rFonts w:ascii="Tahoma" w:hAnsi="Tahoma"/>
      <w:b/>
      <w:sz w:val="36"/>
    </w:rPr>
  </w:style>
  <w:style w:type="paragraph" w:styleId="Lista">
    <w:name w:val="List"/>
    <w:basedOn w:val="Normalny"/>
    <w:rsid w:val="00D32495"/>
    <w:pPr>
      <w:ind w:left="283" w:hanging="283"/>
      <w:contextualSpacing/>
    </w:pPr>
  </w:style>
  <w:style w:type="character" w:customStyle="1" w:styleId="ng-binding">
    <w:name w:val="ng-binding"/>
    <w:basedOn w:val="Domylnaczcionkaakapitu"/>
    <w:rsid w:val="007A6834"/>
  </w:style>
  <w:style w:type="paragraph" w:customStyle="1" w:styleId="Akapitzlist1">
    <w:name w:val="Akapit z listą1"/>
    <w:basedOn w:val="Normalny"/>
    <w:rsid w:val="00F13D9C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,L1 Znak,Numerowanie Znak,List Paragraph Znak,sw tekst Znak,Preambuła Znak,Akapit z listą BS Znak,Akapit z listą5 Znak,Bulleted list Znak,Odstavec Znak,Podsis rysunku Znak,T_SZ_List Paragraph Znak,wypunktowanie Znak"/>
    <w:link w:val="Akapitzlist"/>
    <w:qFormat/>
    <w:locked/>
    <w:rsid w:val="00F13D9C"/>
    <w:rPr>
      <w:lang w:eastAsia="ar-SA"/>
    </w:rPr>
  </w:style>
  <w:style w:type="paragraph" w:customStyle="1" w:styleId="Default">
    <w:name w:val="Default"/>
    <w:rsid w:val="002162FC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03C34"/>
    <w:rPr>
      <w:rFonts w:ascii="Arial" w:hAnsi="Arial"/>
      <w:sz w:val="24"/>
    </w:rPr>
  </w:style>
  <w:style w:type="character" w:styleId="Pogrubienie">
    <w:name w:val="Strong"/>
    <w:basedOn w:val="Domylnaczcionkaakapitu"/>
    <w:uiPriority w:val="22"/>
    <w:qFormat/>
    <w:rsid w:val="00703C34"/>
    <w:rPr>
      <w:b/>
      <w:bCs/>
    </w:rPr>
  </w:style>
  <w:style w:type="character" w:customStyle="1" w:styleId="StopkaZnak">
    <w:name w:val="Stopka Znak"/>
    <w:basedOn w:val="Domylnaczcionkaakapitu"/>
    <w:link w:val="Stopka"/>
    <w:rsid w:val="00703C34"/>
  </w:style>
  <w:style w:type="paragraph" w:customStyle="1" w:styleId="Styl2">
    <w:name w:val="Styl2"/>
    <w:basedOn w:val="Normalny"/>
    <w:uiPriority w:val="99"/>
    <w:rsid w:val="00672822"/>
    <w:pPr>
      <w:numPr>
        <w:numId w:val="8"/>
      </w:numPr>
      <w:tabs>
        <w:tab w:val="left" w:pos="708"/>
      </w:tabs>
      <w:suppressAutoHyphens/>
      <w:outlineLvl w:val="0"/>
    </w:pPr>
    <w:rPr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rsid w:val="004E6ED3"/>
    <w:rPr>
      <w:rFonts w:ascii="Arial" w:hAnsi="Arial"/>
      <w:sz w:val="2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09E9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8340E2"/>
    <w:pPr>
      <w:autoSpaceDE w:val="0"/>
      <w:autoSpaceDN w:val="0"/>
      <w:spacing w:before="90" w:line="380" w:lineRule="atLeast"/>
      <w:jc w:val="both"/>
    </w:pPr>
    <w:rPr>
      <w:rFonts w:ascii="Courier New" w:hAnsi="Courier New"/>
      <w:w w:val="89"/>
      <w:sz w:val="25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40E2"/>
    <w:rPr>
      <w:rFonts w:ascii="Courier New" w:hAnsi="Courier New"/>
      <w:w w:val="89"/>
      <w:sz w:val="25"/>
    </w:rPr>
  </w:style>
  <w:style w:type="paragraph" w:styleId="Bezodstpw">
    <w:name w:val="No Spacing"/>
    <w:uiPriority w:val="1"/>
    <w:qFormat/>
    <w:rsid w:val="005D3373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1002C"/>
    <w:rPr>
      <w:rFonts w:ascii="Arial" w:hAnsi="Arial"/>
      <w:b/>
      <w:kern w:val="28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B1002C"/>
    <w:rPr>
      <w:rFonts w:ascii="Arial" w:hAnsi="Arial"/>
      <w:caps/>
      <w:sz w:val="28"/>
    </w:rPr>
  </w:style>
  <w:style w:type="character" w:customStyle="1" w:styleId="markedcontent">
    <w:name w:val="markedcontent"/>
    <w:rsid w:val="00B1002C"/>
  </w:style>
  <w:style w:type="paragraph" w:customStyle="1" w:styleId="Standard">
    <w:name w:val="Standard"/>
    <w:rsid w:val="004D266E"/>
    <w:pPr>
      <w:suppressAutoHyphens/>
      <w:autoSpaceDN w:val="0"/>
    </w:pPr>
    <w:rPr>
      <w:kern w:val="3"/>
      <w:sz w:val="24"/>
      <w:szCs w:val="24"/>
    </w:rPr>
  </w:style>
  <w:style w:type="paragraph" w:customStyle="1" w:styleId="Tekstwstpniesformatowany">
    <w:name w:val="Tekst wstępnie sformatowany"/>
    <w:basedOn w:val="Normalny"/>
    <w:rsid w:val="002B2048"/>
    <w:pPr>
      <w:suppressAutoHyphens/>
      <w:spacing w:line="276" w:lineRule="auto"/>
    </w:pPr>
    <w:rPr>
      <w:rFonts w:ascii="Liberation Mono" w:eastAsia="NSimSun" w:hAnsi="Liberation Mono" w:cs="Liberation Mono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"/>
    <w:rsid w:val="00D02DAE"/>
    <w:rPr>
      <w:rFonts w:ascii="Arial" w:hAnsi="Arial"/>
      <w:color w:val="0000FF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10B82"/>
    <w:rPr>
      <w:color w:val="605E5C"/>
      <w:shd w:val="clear" w:color="auto" w:fill="E1DFDD"/>
    </w:rPr>
  </w:style>
  <w:style w:type="paragraph" w:styleId="Listapunktowana">
    <w:name w:val="List Bullet"/>
    <w:basedOn w:val="Normalny"/>
    <w:uiPriority w:val="99"/>
    <w:unhideWhenUsed/>
    <w:rsid w:val="001D2F18"/>
    <w:pPr>
      <w:numPr>
        <w:numId w:val="28"/>
      </w:numPr>
      <w:tabs>
        <w:tab w:val="clear" w:pos="360"/>
        <w:tab w:val="num" w:pos="785"/>
      </w:tabs>
      <w:spacing w:after="200" w:line="276" w:lineRule="auto"/>
      <w:ind w:left="785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productname">
    <w:name w:val="productname"/>
    <w:basedOn w:val="Domylnaczcionkaakapitu"/>
    <w:rsid w:val="001D2F18"/>
  </w:style>
  <w:style w:type="character" w:customStyle="1" w:styleId="stronger">
    <w:name w:val="stronger"/>
    <w:rsid w:val="00085566"/>
  </w:style>
  <w:style w:type="character" w:customStyle="1" w:styleId="base">
    <w:name w:val="base"/>
    <w:rsid w:val="00085566"/>
  </w:style>
  <w:style w:type="character" w:customStyle="1" w:styleId="value">
    <w:name w:val="value"/>
    <w:rsid w:val="00085566"/>
  </w:style>
  <w:style w:type="character" w:customStyle="1" w:styleId="Nagwek5Znak">
    <w:name w:val="Nagłówek 5 Znak"/>
    <w:link w:val="Nagwek5"/>
    <w:uiPriority w:val="9"/>
    <w:rsid w:val="00085566"/>
    <w:rPr>
      <w:rFonts w:ascii="Arial" w:hAnsi="Arial"/>
      <w:b/>
      <w:sz w:val="32"/>
    </w:rPr>
  </w:style>
  <w:style w:type="character" w:customStyle="1" w:styleId="mst-searchhighlight">
    <w:name w:val="mst-search__highlight"/>
    <w:rsid w:val="00085566"/>
  </w:style>
  <w:style w:type="character" w:customStyle="1" w:styleId="caps">
    <w:name w:val="caps"/>
    <w:rsid w:val="00085566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47B6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47B69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247B69"/>
  </w:style>
  <w:style w:type="character" w:customStyle="1" w:styleId="Teksttreci">
    <w:name w:val="Tekst treści_"/>
    <w:basedOn w:val="Domylnaczcionkaakapitu"/>
    <w:link w:val="Teksttreci0"/>
    <w:rsid w:val="00281266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281266"/>
    <w:pPr>
      <w:widowControl w:val="0"/>
      <w:spacing w:line="360" w:lineRule="auto"/>
    </w:pPr>
    <w:rPr>
      <w:sz w:val="22"/>
      <w:szCs w:val="22"/>
    </w:rPr>
  </w:style>
  <w:style w:type="character" w:styleId="Uwydatnienie">
    <w:name w:val="Emphasis"/>
    <w:uiPriority w:val="20"/>
    <w:qFormat/>
    <w:rsid w:val="006C714D"/>
    <w:rPr>
      <w:i/>
      <w:iCs/>
    </w:rPr>
  </w:style>
  <w:style w:type="character" w:customStyle="1" w:styleId="st">
    <w:name w:val="st"/>
    <w:rsid w:val="006C714D"/>
  </w:style>
  <w:style w:type="paragraph" w:styleId="Mapadokumentu">
    <w:name w:val="Document Map"/>
    <w:basedOn w:val="Normalny"/>
    <w:link w:val="MapadokumentuZnak"/>
    <w:rsid w:val="0035044E"/>
    <w:rPr>
      <w:rFonts w:ascii="Tahoma" w:hAnsi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35044E"/>
    <w:rPr>
      <w:rFonts w:ascii="Tahoma" w:hAnsi="Tahoma"/>
      <w:sz w:val="16"/>
      <w:szCs w:val="16"/>
    </w:rPr>
  </w:style>
  <w:style w:type="character" w:customStyle="1" w:styleId="apple-style-span">
    <w:name w:val="apple-style-span"/>
    <w:rsid w:val="0035044E"/>
  </w:style>
  <w:style w:type="paragraph" w:styleId="Tekstkomentarza">
    <w:name w:val="annotation text"/>
    <w:basedOn w:val="Normalny"/>
    <w:link w:val="TekstkomentarzaZnak"/>
    <w:uiPriority w:val="99"/>
    <w:semiHidden/>
    <w:rsid w:val="0035044E"/>
    <w:rPr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044E"/>
    <w:rPr>
      <w:lang w:eastAsia="en-US"/>
    </w:rPr>
  </w:style>
  <w:style w:type="paragraph" w:customStyle="1" w:styleId="Style17">
    <w:name w:val="Style17"/>
    <w:basedOn w:val="Normalny"/>
    <w:rsid w:val="0035044E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FontStyle41">
    <w:name w:val="Font Style41"/>
    <w:rsid w:val="0035044E"/>
    <w:rPr>
      <w:rFonts w:ascii="Times New Roman" w:hAnsi="Times New Roman" w:cs="Times New Roman"/>
      <w:color w:val="000000"/>
      <w:sz w:val="22"/>
      <w:szCs w:val="22"/>
    </w:rPr>
  </w:style>
  <w:style w:type="character" w:customStyle="1" w:styleId="dane1">
    <w:name w:val="dane1"/>
    <w:rsid w:val="0035044E"/>
    <w:rPr>
      <w:color w:val="0000CD"/>
    </w:rPr>
  </w:style>
  <w:style w:type="paragraph" w:customStyle="1" w:styleId="WW-Tekstpodstawowy2">
    <w:name w:val="WW-Tekst podstawowy 2"/>
    <w:basedOn w:val="Normalny"/>
    <w:rsid w:val="0035044E"/>
    <w:pPr>
      <w:widowControl w:val="0"/>
      <w:tabs>
        <w:tab w:val="left" w:pos="142"/>
      </w:tabs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WW-Tekstpodstawowywci3fty3">
    <w:name w:val="WW-Tekst podstawowy wcię3fty 3"/>
    <w:basedOn w:val="Normalny"/>
    <w:rsid w:val="0035044E"/>
    <w:pPr>
      <w:snapToGrid w:val="0"/>
      <w:spacing w:line="480" w:lineRule="atLeast"/>
      <w:ind w:left="284"/>
      <w:jc w:val="both"/>
    </w:pPr>
    <w:rPr>
      <w:rFonts w:ascii="Arial" w:hAnsi="Arial"/>
      <w:sz w:val="28"/>
    </w:rPr>
  </w:style>
  <w:style w:type="character" w:customStyle="1" w:styleId="apple-converted-space">
    <w:name w:val="apple-converted-space"/>
    <w:basedOn w:val="Domylnaczcionkaakapitu"/>
    <w:rsid w:val="0035044E"/>
  </w:style>
  <w:style w:type="character" w:customStyle="1" w:styleId="TekstdymkaZnak">
    <w:name w:val="Tekst dymka Znak"/>
    <w:link w:val="Tekstdymka"/>
    <w:rsid w:val="0035044E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rsid w:val="0035044E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35044E"/>
  </w:style>
  <w:style w:type="character" w:customStyle="1" w:styleId="TekstprzypisukocowegoZnak">
    <w:name w:val="Tekst przypisu końcowego Znak"/>
    <w:basedOn w:val="Domylnaczcionkaakapitu"/>
    <w:link w:val="Tekstprzypisukocowego"/>
    <w:rsid w:val="0035044E"/>
  </w:style>
  <w:style w:type="character" w:styleId="Odwoanieprzypisukocowego">
    <w:name w:val="endnote reference"/>
    <w:rsid w:val="0035044E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rsid w:val="003504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5044E"/>
    <w:rPr>
      <w:b/>
      <w:bCs/>
      <w:lang w:eastAsia="en-US"/>
    </w:rPr>
  </w:style>
  <w:style w:type="character" w:customStyle="1" w:styleId="CharacterStyle1">
    <w:name w:val="Character Style 1"/>
    <w:rsid w:val="0035044E"/>
    <w:rPr>
      <w:rFonts w:ascii="Times New Roman" w:hAnsi="Times New Roman" w:cs="Times New Roman"/>
      <w:sz w:val="20"/>
      <w:szCs w:val="20"/>
    </w:rPr>
  </w:style>
  <w:style w:type="table" w:customStyle="1" w:styleId="TableGrid">
    <w:name w:val="TableGrid"/>
    <w:rsid w:val="002C26CA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">
    <w:name w:val="def"/>
    <w:basedOn w:val="Normalny"/>
    <w:rsid w:val="00787527"/>
    <w:pPr>
      <w:spacing w:before="100" w:beforeAutospacing="1" w:after="100" w:afterAutospacing="1"/>
    </w:pPr>
    <w:rPr>
      <w:sz w:val="24"/>
      <w:szCs w:val="24"/>
    </w:rPr>
  </w:style>
  <w:style w:type="character" w:customStyle="1" w:styleId="def1">
    <w:name w:val="def1"/>
    <w:basedOn w:val="Domylnaczcionkaakapitu"/>
    <w:rsid w:val="00787527"/>
  </w:style>
  <w:style w:type="paragraph" w:customStyle="1" w:styleId="text-justify">
    <w:name w:val="text-justify"/>
    <w:basedOn w:val="Normalny"/>
    <w:rsid w:val="00CA3265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43D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586F3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586F31"/>
    <w:pPr>
      <w:widowControl w:val="0"/>
      <w:autoSpaceDE w:val="0"/>
      <w:autoSpaceDN w:val="0"/>
      <w:ind w:left="11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961F22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0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28BDF-1767-4ECE-BA03-483EC20E6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662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Szpital Wojewódzki</Company>
  <LinksUpToDate>false</LinksUpToDate>
  <CharactersWithSpaces>4630</CharactersWithSpaces>
  <SharedDoc>false</SharedDoc>
  <HLinks>
    <vt:vector size="12" baseType="variant">
      <vt:variant>
        <vt:i4>1900610</vt:i4>
      </vt:variant>
      <vt:variant>
        <vt:i4>3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  <vt:variant>
        <vt:i4>1900610</vt:i4>
      </vt:variant>
      <vt:variant>
        <vt:i4>0</vt:i4>
      </vt:variant>
      <vt:variant>
        <vt:i4>0</vt:i4>
      </vt:variant>
      <vt:variant>
        <vt:i4>5</vt:i4>
      </vt:variant>
      <vt:variant>
        <vt:lpwstr>http://uzp.gov.pl/cmsws/page/GetFile1.aspx?attid=6914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SWK</dc:creator>
  <cp:lastModifiedBy>Hubert Gąska</cp:lastModifiedBy>
  <cp:revision>2</cp:revision>
  <cp:lastPrinted>2022-06-06T09:31:00Z</cp:lastPrinted>
  <dcterms:created xsi:type="dcterms:W3CDTF">2024-11-04T14:20:00Z</dcterms:created>
  <dcterms:modified xsi:type="dcterms:W3CDTF">2024-11-04T14:20:00Z</dcterms:modified>
  <cp:category>Specyfikacje</cp:category>
</cp:coreProperties>
</file>