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3E4631" w:rsidRDefault="000E1C61" w:rsidP="00304FC6">
      <w:pPr>
        <w:spacing w:before="120"/>
        <w:jc w:val="right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Załącznik nr </w:t>
      </w:r>
      <w:r w:rsidR="00F344CE" w:rsidRPr="003E4631">
        <w:rPr>
          <w:rFonts w:ascii="Arial" w:hAnsi="Arial" w:cs="Arial"/>
          <w:b/>
          <w:bCs/>
        </w:rPr>
        <w:t>1</w:t>
      </w:r>
      <w:r w:rsidR="00CD6E41" w:rsidRPr="003E4631">
        <w:rPr>
          <w:rFonts w:ascii="Arial" w:hAnsi="Arial" w:cs="Arial"/>
          <w:b/>
          <w:bCs/>
        </w:rPr>
        <w:t xml:space="preserve"> </w:t>
      </w:r>
      <w:r w:rsidRPr="003E4631">
        <w:rPr>
          <w:rFonts w:ascii="Arial" w:hAnsi="Arial" w:cs="Arial"/>
          <w:b/>
          <w:bCs/>
        </w:rPr>
        <w:t xml:space="preserve">do SWZ </w:t>
      </w:r>
    </w:p>
    <w:p w14:paraId="11BE0B4E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42C4583F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017A4979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4B615F9A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</w:t>
      </w:r>
    </w:p>
    <w:p w14:paraId="719D7D12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(Nazwa i adres wykonawcy)</w:t>
      </w:r>
    </w:p>
    <w:p w14:paraId="41D416F2" w14:textId="77777777" w:rsidR="000E1C61" w:rsidRPr="003E4631" w:rsidRDefault="000E1C61" w:rsidP="00304FC6">
      <w:pPr>
        <w:spacing w:before="120"/>
        <w:jc w:val="right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_____________________________________________, dnia _____________ r.</w:t>
      </w:r>
    </w:p>
    <w:p w14:paraId="0081220D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35CA933A" w14:textId="7AB66046" w:rsidR="000E1C61" w:rsidRPr="003E4631" w:rsidRDefault="006145A0" w:rsidP="00465909">
      <w:pPr>
        <w:spacing w:before="120"/>
        <w:jc w:val="center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FORMULARZ </w:t>
      </w:r>
      <w:r w:rsidR="00B627D7" w:rsidRPr="003E4631">
        <w:rPr>
          <w:rFonts w:ascii="Arial" w:hAnsi="Arial" w:cs="Arial"/>
          <w:b/>
          <w:bCs/>
        </w:rPr>
        <w:t>OFERT</w:t>
      </w:r>
      <w:r w:rsidRPr="003E4631">
        <w:rPr>
          <w:rFonts w:ascii="Arial" w:hAnsi="Arial" w:cs="Arial"/>
          <w:b/>
          <w:bCs/>
        </w:rPr>
        <w:t>Y</w:t>
      </w:r>
    </w:p>
    <w:p w14:paraId="377EEB04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Skarb Państwa - </w:t>
      </w:r>
      <w:r w:rsidRPr="003E4631">
        <w:rPr>
          <w:rFonts w:ascii="Arial" w:hAnsi="Arial" w:cs="Arial"/>
          <w:b/>
          <w:bCs/>
        </w:rPr>
        <w:tab/>
      </w:r>
    </w:p>
    <w:p w14:paraId="1B0AD538" w14:textId="77777777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Państwowe Gospodarstwo Leśne Lasy Państwowe </w:t>
      </w:r>
    </w:p>
    <w:p w14:paraId="09A273E1" w14:textId="5798D840" w:rsidR="000E1C61" w:rsidRPr="003E4631" w:rsidRDefault="000E1C61" w:rsidP="00304FC6">
      <w:pPr>
        <w:spacing w:before="120"/>
        <w:jc w:val="both"/>
        <w:rPr>
          <w:rFonts w:ascii="Arial" w:hAnsi="Arial" w:cs="Arial"/>
          <w:b/>
          <w:bCs/>
        </w:rPr>
      </w:pPr>
      <w:r w:rsidRPr="003E4631">
        <w:rPr>
          <w:rFonts w:ascii="Arial" w:hAnsi="Arial" w:cs="Arial"/>
          <w:b/>
          <w:bCs/>
        </w:rPr>
        <w:t xml:space="preserve">Nadleśnictwo </w:t>
      </w:r>
      <w:r w:rsidR="00F162E3" w:rsidRPr="003E4631">
        <w:rPr>
          <w:rFonts w:ascii="Arial" w:hAnsi="Arial" w:cs="Arial"/>
          <w:b/>
          <w:bCs/>
        </w:rPr>
        <w:t xml:space="preserve">Poddębice,  </w:t>
      </w:r>
      <w:proofErr w:type="spellStart"/>
      <w:r w:rsidR="00F162E3" w:rsidRPr="003E4631">
        <w:rPr>
          <w:rFonts w:ascii="Arial" w:hAnsi="Arial" w:cs="Arial"/>
          <w:b/>
          <w:bCs/>
        </w:rPr>
        <w:t>Rodrysin</w:t>
      </w:r>
      <w:proofErr w:type="spellEnd"/>
      <w:r w:rsidR="00F162E3" w:rsidRPr="003E4631">
        <w:rPr>
          <w:rFonts w:ascii="Arial" w:hAnsi="Arial" w:cs="Arial"/>
          <w:b/>
          <w:bCs/>
        </w:rPr>
        <w:t xml:space="preserve"> 18A, 99-200 Poddębice </w:t>
      </w:r>
    </w:p>
    <w:p w14:paraId="47FBAAB5" w14:textId="1CD0CFE7" w:rsidR="00F344CE" w:rsidRPr="003E4631" w:rsidRDefault="00F344CE" w:rsidP="00304FC6">
      <w:pPr>
        <w:spacing w:before="120"/>
        <w:jc w:val="both"/>
        <w:rPr>
          <w:rFonts w:ascii="Arial" w:hAnsi="Arial" w:cs="Arial"/>
          <w:bCs/>
        </w:rPr>
      </w:pPr>
    </w:p>
    <w:p w14:paraId="65D8BE77" w14:textId="6D1BE862" w:rsidR="00465909" w:rsidRPr="003E4631" w:rsidRDefault="00465909" w:rsidP="00465909">
      <w:pPr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 xml:space="preserve">Reprezentując wskazanego wyżej Wykonawcę, w postępowaniu o udzielenie zamówienia publicznego, prowadzonym w trybie przetargu nieograniczonego na „Dostawę </w:t>
      </w:r>
      <w:r w:rsidRPr="003E4631">
        <w:rPr>
          <w:rFonts w:ascii="Arial" w:hAnsi="Arial" w:cs="Arial"/>
        </w:rPr>
        <w:t xml:space="preserve">paliw dla Nadleśnictwa </w:t>
      </w:r>
      <w:r w:rsidR="00F162E3" w:rsidRPr="003E4631">
        <w:rPr>
          <w:rFonts w:ascii="Arial" w:hAnsi="Arial" w:cs="Arial"/>
        </w:rPr>
        <w:t>Poddębice</w:t>
      </w:r>
      <w:r w:rsidRPr="003E4631">
        <w:rPr>
          <w:rFonts w:ascii="Arial" w:hAnsi="Arial" w:cs="Arial"/>
        </w:rPr>
        <w:t xml:space="preserve"> </w:t>
      </w:r>
      <w:r w:rsidRPr="003E4631">
        <w:rPr>
          <w:rFonts w:ascii="Arial" w:hAnsi="Arial" w:cs="Arial"/>
          <w:bCs/>
        </w:rPr>
        <w:t>do dnia 31 grudnia 202</w:t>
      </w:r>
      <w:r w:rsidR="00315BBE">
        <w:rPr>
          <w:rFonts w:ascii="Arial" w:hAnsi="Arial" w:cs="Arial"/>
          <w:bCs/>
        </w:rPr>
        <w:t>5</w:t>
      </w:r>
      <w:r w:rsidRPr="003E4631">
        <w:rPr>
          <w:rFonts w:ascii="Arial" w:hAnsi="Arial" w:cs="Arial"/>
          <w:bCs/>
        </w:rPr>
        <w:t xml:space="preserve"> roku</w:t>
      </w:r>
      <w:r w:rsidRPr="003E4631">
        <w:rPr>
          <w:rFonts w:ascii="Arial" w:hAnsi="Arial" w:cs="Arial"/>
        </w:rPr>
        <w:t>”</w:t>
      </w:r>
      <w:r w:rsidRPr="003E4631">
        <w:rPr>
          <w:rFonts w:ascii="Arial" w:hAnsi="Arial" w:cs="Arial"/>
          <w:lang w:eastAsia="pl-PL"/>
        </w:rPr>
        <w:t xml:space="preserve"> zgodnie z wymaganiami określonymi w</w:t>
      </w:r>
      <w:r w:rsidR="00F162E3" w:rsidRPr="003E4631">
        <w:rPr>
          <w:rFonts w:ascii="Arial" w:hAnsi="Arial" w:cs="Arial"/>
          <w:lang w:eastAsia="pl-PL"/>
        </w:rPr>
        <w:t> </w:t>
      </w:r>
      <w:r w:rsidRPr="003E4631">
        <w:rPr>
          <w:rFonts w:ascii="Arial" w:hAnsi="Arial" w:cs="Arial"/>
          <w:lang w:eastAsia="pl-PL"/>
        </w:rPr>
        <w:t>Specyfikacji Warunków Zamówienia /SWZ/ oświadczam/y, że</w:t>
      </w:r>
    </w:p>
    <w:p w14:paraId="470FCA46" w14:textId="77777777" w:rsidR="00465909" w:rsidRPr="003E4631" w:rsidRDefault="00465909" w:rsidP="00465909">
      <w:pPr>
        <w:jc w:val="both"/>
        <w:rPr>
          <w:rFonts w:ascii="Arial" w:hAnsi="Arial" w:cs="Arial"/>
          <w:color w:val="000000"/>
          <w:lang w:eastAsia="pl-PL"/>
        </w:rPr>
      </w:pPr>
    </w:p>
    <w:p w14:paraId="345CC0A1" w14:textId="77777777" w:rsidR="00977836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 xml:space="preserve">Wykonawca oferuje </w:t>
      </w:r>
      <w:r w:rsidR="009E7764" w:rsidRPr="003E4631">
        <w:rPr>
          <w:rFonts w:ascii="Arial" w:hAnsi="Arial" w:cs="Arial"/>
          <w:color w:val="000000"/>
          <w:lang w:eastAsia="pl-PL"/>
        </w:rPr>
        <w:t>dostawę</w:t>
      </w:r>
      <w:r w:rsidR="00587BFF" w:rsidRPr="003E4631">
        <w:rPr>
          <w:rFonts w:ascii="Arial" w:hAnsi="Arial" w:cs="Arial"/>
          <w:color w:val="000000"/>
          <w:lang w:eastAsia="pl-PL"/>
        </w:rPr>
        <w:t xml:space="preserve"> </w:t>
      </w:r>
      <w:r w:rsidRPr="003E4631">
        <w:rPr>
          <w:rFonts w:ascii="Arial" w:hAnsi="Arial" w:cs="Arial"/>
          <w:color w:val="000000"/>
          <w:lang w:eastAsia="pl-PL"/>
        </w:rPr>
        <w:t>będących przedmiotem zamówienia</w:t>
      </w:r>
      <w:r w:rsidR="00977836">
        <w:rPr>
          <w:rFonts w:ascii="Arial" w:hAnsi="Arial" w:cs="Arial"/>
          <w:color w:val="000000"/>
          <w:lang w:eastAsia="pl-PL"/>
        </w:rPr>
        <w:t>:</w:t>
      </w:r>
    </w:p>
    <w:p w14:paraId="51EAFA6D" w14:textId="11FC8D8C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oleju napędowego „standardowego”</w:t>
      </w:r>
      <w:r>
        <w:rPr>
          <w:rFonts w:ascii="Arial" w:hAnsi="Arial" w:cs="Arial"/>
          <w:color w:val="000000"/>
          <w:lang w:eastAsia="pl-PL"/>
        </w:rPr>
        <w:t xml:space="preserve"> w ilości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do </w:t>
      </w:r>
      <w:r w:rsidR="007F2F01">
        <w:rPr>
          <w:rFonts w:ascii="Arial" w:hAnsi="Arial" w:cs="Arial"/>
          <w:color w:val="000000"/>
        </w:rPr>
        <w:t>70.000</w:t>
      </w:r>
      <w:r w:rsidR="00465909" w:rsidRPr="003E4631">
        <w:rPr>
          <w:rFonts w:ascii="Arial" w:hAnsi="Arial" w:cs="Arial"/>
          <w:color w:val="000000"/>
        </w:rPr>
        <w:t xml:space="preserve"> /słownie:</w:t>
      </w:r>
      <w:r w:rsidR="001816EE">
        <w:rPr>
          <w:rFonts w:ascii="Arial" w:hAnsi="Arial" w:cs="Arial"/>
          <w:color w:val="000000"/>
        </w:rPr>
        <w:t xml:space="preserve"> </w:t>
      </w:r>
      <w:r w:rsidR="007F2F01">
        <w:rPr>
          <w:rFonts w:ascii="Arial" w:hAnsi="Arial" w:cs="Arial"/>
          <w:color w:val="000000"/>
        </w:rPr>
        <w:t>siedemdziesiąt tysięcy</w:t>
      </w:r>
      <w:r w:rsidR="00633205" w:rsidRPr="00633205">
        <w:rPr>
          <w:rFonts w:ascii="Arial" w:hAnsi="Arial" w:cs="Arial"/>
          <w:color w:val="000000"/>
        </w:rPr>
        <w:t xml:space="preserve"> </w:t>
      </w:r>
      <w:r w:rsidR="00465909" w:rsidRPr="003E4631">
        <w:rPr>
          <w:rFonts w:ascii="Arial" w:hAnsi="Arial" w:cs="Arial"/>
          <w:color w:val="000000"/>
        </w:rPr>
        <w:t>/</w:t>
      </w:r>
      <w:r w:rsidR="00465909" w:rsidRPr="003E4631">
        <w:rPr>
          <w:rFonts w:ascii="Arial" w:hAnsi="Arial" w:cs="Arial"/>
          <w:color w:val="000000"/>
          <w:lang w:eastAsia="pl-PL"/>
        </w:rPr>
        <w:t xml:space="preserve"> litrów </w:t>
      </w:r>
    </w:p>
    <w:p w14:paraId="6FBD05B2" w14:textId="1FBD3958" w:rsidR="00977836" w:rsidRDefault="00977836" w:rsidP="00977836">
      <w:pPr>
        <w:pStyle w:val="Akapitzlist"/>
        <w:numPr>
          <w:ilvl w:val="0"/>
          <w:numId w:val="135"/>
        </w:numPr>
        <w:spacing w:after="12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płynu </w:t>
      </w:r>
      <w:proofErr w:type="spellStart"/>
      <w:r>
        <w:rPr>
          <w:rFonts w:ascii="Arial" w:hAnsi="Arial" w:cs="Arial"/>
          <w:color w:val="000000"/>
          <w:lang w:eastAsia="pl-PL"/>
        </w:rPr>
        <w:t>AdBlue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w ilości do </w:t>
      </w:r>
      <w:r w:rsidR="007F2F01">
        <w:rPr>
          <w:rFonts w:ascii="Arial" w:hAnsi="Arial" w:cs="Arial"/>
          <w:color w:val="000000"/>
          <w:lang w:eastAsia="pl-PL"/>
        </w:rPr>
        <w:t>4.000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3E4631">
        <w:rPr>
          <w:rFonts w:ascii="Arial" w:hAnsi="Arial" w:cs="Arial"/>
          <w:color w:val="000000"/>
        </w:rPr>
        <w:t xml:space="preserve">/słownie: </w:t>
      </w:r>
      <w:r w:rsidR="007F2F01">
        <w:rPr>
          <w:rFonts w:ascii="Arial" w:hAnsi="Arial" w:cs="Arial"/>
          <w:color w:val="000000"/>
        </w:rPr>
        <w:t>cztery tysiące</w:t>
      </w:r>
      <w:r w:rsidRPr="003E4631">
        <w:rPr>
          <w:rFonts w:ascii="Arial" w:hAnsi="Arial" w:cs="Arial"/>
          <w:color w:val="000000"/>
        </w:rPr>
        <w:t>/</w:t>
      </w:r>
      <w:r w:rsidRPr="003E4631">
        <w:rPr>
          <w:rFonts w:ascii="Arial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  <w:lang w:eastAsia="pl-PL"/>
        </w:rPr>
        <w:t xml:space="preserve">litrów </w:t>
      </w:r>
    </w:p>
    <w:p w14:paraId="51A86434" w14:textId="77777777" w:rsidR="00977836" w:rsidRDefault="009E7764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za kwot</w:t>
      </w:r>
      <w:r w:rsidR="00977836" w:rsidRPr="00977836">
        <w:rPr>
          <w:rFonts w:ascii="Arial" w:hAnsi="Arial" w:cs="Arial"/>
          <w:color w:val="000000"/>
          <w:lang w:eastAsia="pl-PL"/>
        </w:rPr>
        <w:t>ę</w:t>
      </w:r>
      <w:r w:rsidRPr="00977836">
        <w:rPr>
          <w:rFonts w:ascii="Arial" w:hAnsi="Arial" w:cs="Arial"/>
          <w:color w:val="000000"/>
          <w:lang w:eastAsia="pl-PL"/>
        </w:rPr>
        <w:t xml:space="preserve"> </w:t>
      </w:r>
      <w:r w:rsidR="00977836" w:rsidRPr="00977836">
        <w:rPr>
          <w:rFonts w:ascii="Arial" w:hAnsi="Arial" w:cs="Arial"/>
          <w:color w:val="000000"/>
          <w:lang w:eastAsia="pl-PL"/>
        </w:rPr>
        <w:t>netto …………..………</w:t>
      </w:r>
      <w:r w:rsidR="00977836">
        <w:rPr>
          <w:rFonts w:ascii="Arial" w:hAnsi="Arial" w:cs="Arial"/>
          <w:color w:val="000000"/>
          <w:lang w:eastAsia="pl-PL"/>
        </w:rPr>
        <w:t>………………..…………….</w:t>
      </w:r>
      <w:r w:rsidR="00977836" w:rsidRPr="00977836">
        <w:rPr>
          <w:rFonts w:ascii="Arial" w:hAnsi="Arial" w:cs="Arial"/>
          <w:color w:val="000000"/>
          <w:lang w:eastAsia="pl-PL"/>
        </w:rPr>
        <w:t>..</w:t>
      </w:r>
      <w:r w:rsidR="00977836">
        <w:rPr>
          <w:rFonts w:ascii="Arial" w:hAnsi="Arial" w:cs="Arial"/>
          <w:color w:val="000000"/>
          <w:lang w:eastAsia="pl-PL"/>
        </w:rPr>
        <w:t>zł</w:t>
      </w:r>
      <w:r w:rsidR="00977836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94AC28E" w14:textId="4418F642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/</w:t>
      </w:r>
      <w:r w:rsidRPr="00977836">
        <w:rPr>
          <w:rFonts w:ascii="Arial" w:hAnsi="Arial" w:cs="Arial"/>
          <w:color w:val="000000"/>
          <w:lang w:eastAsia="pl-PL"/>
        </w:rPr>
        <w:t>słownie: ……………………………………………………</w:t>
      </w:r>
      <w:r>
        <w:rPr>
          <w:rFonts w:ascii="Arial" w:hAnsi="Arial" w:cs="Arial"/>
          <w:color w:val="000000"/>
          <w:lang w:eastAsia="pl-PL"/>
        </w:rPr>
        <w:t>/,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 </w:t>
      </w:r>
    </w:p>
    <w:p w14:paraId="7FB29654" w14:textId="01F5542C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natomiast wraz z należnym podatkiem VAT w wysokości 23%</w:t>
      </w:r>
      <w:r>
        <w:rPr>
          <w:rFonts w:ascii="Arial" w:hAnsi="Arial" w:cs="Arial"/>
          <w:color w:val="000000"/>
          <w:lang w:eastAsia="pl-PL"/>
        </w:rPr>
        <w:t xml:space="preserve"> /brutto/</w:t>
      </w:r>
    </w:p>
    <w:p w14:paraId="1B9BA10D" w14:textId="77777777" w:rsidR="00977836" w:rsidRDefault="00977836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…………………………………….……………………………………</w:t>
      </w:r>
      <w:r w:rsidR="00465909" w:rsidRPr="00977836">
        <w:rPr>
          <w:rFonts w:ascii="Arial" w:hAnsi="Arial" w:cs="Arial"/>
          <w:color w:val="000000"/>
          <w:lang w:eastAsia="pl-PL"/>
        </w:rPr>
        <w:t xml:space="preserve">zł </w:t>
      </w:r>
    </w:p>
    <w:p w14:paraId="141D1111" w14:textId="12FD5467" w:rsidR="00465909" w:rsidRPr="00977836" w:rsidRDefault="00465909" w:rsidP="00977836">
      <w:pPr>
        <w:spacing w:after="120"/>
        <w:ind w:left="840"/>
        <w:jc w:val="both"/>
        <w:rPr>
          <w:rFonts w:ascii="Arial" w:hAnsi="Arial" w:cs="Arial"/>
          <w:color w:val="000000"/>
          <w:lang w:eastAsia="pl-PL"/>
        </w:rPr>
      </w:pPr>
      <w:r w:rsidRPr="00977836">
        <w:rPr>
          <w:rFonts w:ascii="Arial" w:hAnsi="Arial" w:cs="Arial"/>
          <w:color w:val="000000"/>
          <w:lang w:eastAsia="pl-PL"/>
        </w:rPr>
        <w:t>/słownie:</w:t>
      </w:r>
      <w:r w:rsidR="00977836">
        <w:rPr>
          <w:rFonts w:ascii="Arial" w:hAnsi="Arial" w:cs="Arial"/>
          <w:color w:val="000000"/>
          <w:lang w:eastAsia="pl-PL"/>
        </w:rPr>
        <w:t xml:space="preserve"> </w:t>
      </w:r>
      <w:r w:rsidRPr="00977836">
        <w:rPr>
          <w:rFonts w:ascii="Arial" w:hAnsi="Arial" w:cs="Arial"/>
          <w:color w:val="000000"/>
          <w:lang w:eastAsia="pl-PL"/>
        </w:rPr>
        <w:t>…………………………………………………………./, zgodnie z poniższ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 xml:space="preserve"> tabel</w:t>
      </w:r>
      <w:r w:rsidR="00977836">
        <w:rPr>
          <w:rFonts w:ascii="Arial" w:hAnsi="Arial" w:cs="Arial"/>
          <w:color w:val="000000"/>
          <w:lang w:eastAsia="pl-PL"/>
        </w:rPr>
        <w:t>ą</w:t>
      </w:r>
      <w:r w:rsidRPr="00977836">
        <w:rPr>
          <w:rFonts w:ascii="Arial" w:hAnsi="Arial" w:cs="Arial"/>
          <w:color w:val="000000"/>
          <w:lang w:eastAsia="pl-PL"/>
        </w:rPr>
        <w:t>:</w:t>
      </w:r>
    </w:p>
    <w:p w14:paraId="3A247E56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276"/>
        <w:gridCol w:w="1134"/>
        <w:gridCol w:w="1417"/>
        <w:gridCol w:w="1418"/>
        <w:gridCol w:w="1418"/>
      </w:tblGrid>
      <w:tr w:rsidR="003E4631" w:rsidRPr="003E4631" w14:paraId="0BE28D78" w14:textId="6D8DCECC" w:rsidTr="003E4631">
        <w:tc>
          <w:tcPr>
            <w:tcW w:w="1413" w:type="dxa"/>
          </w:tcPr>
          <w:p w14:paraId="5E9A50E1" w14:textId="35ED857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Asortyment</w:t>
            </w:r>
          </w:p>
        </w:tc>
        <w:tc>
          <w:tcPr>
            <w:tcW w:w="992" w:type="dxa"/>
            <w:shd w:val="clear" w:color="auto" w:fill="auto"/>
          </w:tcPr>
          <w:p w14:paraId="250F75D2" w14:textId="7426E2A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shd w:val="clear" w:color="auto" w:fill="auto"/>
          </w:tcPr>
          <w:p w14:paraId="5D27C531" w14:textId="1790620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Cena 1 litra  producenta na dzień </w:t>
            </w:r>
            <w:r w:rsidRPr="003E4631">
              <w:rPr>
                <w:rFonts w:ascii="Arial" w:hAnsi="Arial" w:cs="Arial"/>
                <w:color w:val="000000"/>
                <w:u w:val="single"/>
                <w:lang w:eastAsia="pl-PL"/>
              </w:rP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 </w:t>
            </w:r>
            <w:r w:rsidR="00177C8F">
              <w:rPr>
                <w:rFonts w:ascii="Arial" w:hAnsi="Arial" w:cs="Arial"/>
                <w:b/>
                <w:color w:val="000000"/>
                <w:lang w:eastAsia="pl-PL"/>
              </w:rPr>
              <w:t>….</w:t>
            </w:r>
            <w:r w:rsidRPr="003E4631">
              <w:rPr>
                <w:rFonts w:ascii="Arial" w:hAnsi="Arial" w:cs="Arial"/>
                <w:b/>
                <w:color w:val="000000"/>
                <w:lang w:eastAsia="pl-PL"/>
              </w:rPr>
              <w:t>.202</w:t>
            </w:r>
            <w:r w:rsidR="001816EE">
              <w:rPr>
                <w:rFonts w:ascii="Arial" w:hAnsi="Arial" w:cs="Arial"/>
                <w:b/>
                <w:color w:val="000000"/>
                <w:lang w:eastAsia="pl-PL"/>
              </w:rPr>
              <w:t>4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roku</w:t>
            </w:r>
          </w:p>
          <w:p w14:paraId="59C4C2B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/bez podatku od towarów i usług/</w:t>
            </w:r>
          </w:p>
        </w:tc>
        <w:tc>
          <w:tcPr>
            <w:tcW w:w="1134" w:type="dxa"/>
            <w:shd w:val="clear" w:color="auto" w:fill="auto"/>
          </w:tcPr>
          <w:p w14:paraId="6C6EBF1E" w14:textId="100D5244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Wzrost lub obniżka cen</w:t>
            </w:r>
            <w:r>
              <w:t xml:space="preserve">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>w zł*</w:t>
            </w:r>
          </w:p>
        </w:tc>
        <w:tc>
          <w:tcPr>
            <w:tcW w:w="1417" w:type="dxa"/>
            <w:shd w:val="clear" w:color="auto" w:fill="auto"/>
          </w:tcPr>
          <w:p w14:paraId="6FA6DD87" w14:textId="1D08CA58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bCs/>
              </w:rPr>
              <w:t>Cena jednostkowa netto zł/l (kol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> 3 z uwzgl</w:t>
            </w:r>
            <w:r>
              <w:rPr>
                <w:rFonts w:ascii="Arial" w:hAnsi="Arial" w:cs="Arial"/>
                <w:bCs/>
              </w:rPr>
              <w:t>ędnieniem</w:t>
            </w:r>
            <w:r w:rsidRPr="003E4631">
              <w:rPr>
                <w:rFonts w:ascii="Arial" w:hAnsi="Arial" w:cs="Arial"/>
                <w:bCs/>
              </w:rPr>
              <w:t xml:space="preserve"> kol</w:t>
            </w:r>
            <w:r w:rsidR="00977836">
              <w:rPr>
                <w:rFonts w:ascii="Arial" w:hAnsi="Arial" w:cs="Arial"/>
                <w:bCs/>
              </w:rPr>
              <w:t>.</w:t>
            </w:r>
            <w:r w:rsidRPr="003E4631">
              <w:rPr>
                <w:rFonts w:ascii="Arial" w:hAnsi="Arial" w:cs="Arial"/>
                <w:bCs/>
              </w:rPr>
              <w:t xml:space="preserve"> 4)</w:t>
            </w:r>
          </w:p>
        </w:tc>
        <w:tc>
          <w:tcPr>
            <w:tcW w:w="1418" w:type="dxa"/>
            <w:shd w:val="clear" w:color="auto" w:fill="auto"/>
          </w:tcPr>
          <w:p w14:paraId="6F8D7927" w14:textId="1496408D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Cena 1 litra z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e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 xml:space="preserve">wzrostem 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lub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obniżką</w:t>
            </w:r>
            <w:r w:rsidR="00977836" w:rsidRPr="003E4631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977836">
              <w:rPr>
                <w:rFonts w:ascii="Arial" w:hAnsi="Arial" w:cs="Arial"/>
                <w:color w:val="000000"/>
                <w:lang w:eastAsia="pl-PL"/>
              </w:rPr>
              <w:t>oraz</w:t>
            </w: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 podatkiem od towarów i usług</w:t>
            </w:r>
          </w:p>
        </w:tc>
        <w:tc>
          <w:tcPr>
            <w:tcW w:w="1418" w:type="dxa"/>
          </w:tcPr>
          <w:p w14:paraId="744361CA" w14:textId="438CDA76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Łączna wartość brutto </w:t>
            </w:r>
          </w:p>
        </w:tc>
      </w:tr>
      <w:tr w:rsidR="003E4631" w:rsidRPr="003E4631" w14:paraId="3A0CABCC" w14:textId="580B81FC" w:rsidTr="003E4631">
        <w:tc>
          <w:tcPr>
            <w:tcW w:w="1413" w:type="dxa"/>
          </w:tcPr>
          <w:p w14:paraId="493F7744" w14:textId="080D5C4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59F496" w14:textId="03999019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08D69D" w14:textId="3539B81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11E20C0" w14:textId="02574BBB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1BDB25D1" w14:textId="6A00F975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1468204" w14:textId="426EE402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</w:tcPr>
          <w:p w14:paraId="4C868746" w14:textId="0DA5CA85" w:rsidR="003E4631" w:rsidRPr="003E4631" w:rsidRDefault="00977836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</w:t>
            </w:r>
          </w:p>
        </w:tc>
      </w:tr>
      <w:tr w:rsidR="003E4631" w:rsidRPr="003E4631" w14:paraId="71993712" w14:textId="60006364" w:rsidTr="003E4631">
        <w:trPr>
          <w:trHeight w:val="1106"/>
        </w:trPr>
        <w:tc>
          <w:tcPr>
            <w:tcW w:w="1413" w:type="dxa"/>
            <w:vAlign w:val="center"/>
          </w:tcPr>
          <w:p w14:paraId="02E58B9B" w14:textId="5A2A85FE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>Olej napędowy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7930B" w14:textId="1FB5F97F" w:rsidR="003E4631" w:rsidRPr="003E4631" w:rsidRDefault="007F2F0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70.000</w:t>
            </w:r>
          </w:p>
        </w:tc>
        <w:tc>
          <w:tcPr>
            <w:tcW w:w="1276" w:type="dxa"/>
            <w:shd w:val="clear" w:color="auto" w:fill="auto"/>
          </w:tcPr>
          <w:p w14:paraId="7040CFFB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177B8D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68FBA051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18423FD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09F1E0C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3E4631" w:rsidRPr="003E4631" w14:paraId="1DE09EA8" w14:textId="1F49DA69" w:rsidTr="003E4631">
        <w:trPr>
          <w:trHeight w:val="1106"/>
        </w:trPr>
        <w:tc>
          <w:tcPr>
            <w:tcW w:w="1413" w:type="dxa"/>
            <w:vAlign w:val="center"/>
          </w:tcPr>
          <w:p w14:paraId="3F05AF48" w14:textId="70ED6066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3E4631">
              <w:rPr>
                <w:rFonts w:ascii="Arial" w:hAnsi="Arial" w:cs="Arial"/>
                <w:color w:val="000000"/>
                <w:lang w:eastAsia="pl-PL"/>
              </w:rPr>
              <w:t xml:space="preserve">Płyn </w:t>
            </w:r>
            <w:proofErr w:type="spellStart"/>
            <w:r w:rsidRPr="003E4631">
              <w:rPr>
                <w:rFonts w:ascii="Arial" w:hAnsi="Arial" w:cs="Arial"/>
                <w:color w:val="000000"/>
                <w:lang w:eastAsia="pl-PL"/>
              </w:rPr>
              <w:t>Adblue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48CED3A" w14:textId="397F12A1" w:rsidR="003E4631" w:rsidRPr="003E4631" w:rsidRDefault="007F2F01" w:rsidP="003E4631">
            <w:pPr>
              <w:spacing w:after="120"/>
              <w:jc w:val="center"/>
              <w:rPr>
                <w:rFonts w:ascii="Arial" w:hAnsi="Arial" w:cs="Arial"/>
                <w:color w:val="000000"/>
                <w:highlight w:val="yellow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4.000</w:t>
            </w:r>
          </w:p>
        </w:tc>
        <w:tc>
          <w:tcPr>
            <w:tcW w:w="1276" w:type="dxa"/>
            <w:shd w:val="clear" w:color="auto" w:fill="auto"/>
          </w:tcPr>
          <w:p w14:paraId="1D75A5CA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565E716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715F1360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677748A7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6F4CC1FD" w14:textId="77777777" w:rsidR="003E4631" w:rsidRPr="003E4631" w:rsidRDefault="003E4631" w:rsidP="003E4631">
            <w:pPr>
              <w:spacing w:after="12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1DE2A4AD" w14:textId="0300C13D" w:rsidR="00465909" w:rsidRPr="003E4631" w:rsidRDefault="003E4631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lastRenderedPageBreak/>
        <w:t>* kwota w zł wzrostu lub obniżki w stosunku do ceny producenta ze znakiem +(podwyżka) lub – (obniżka) obowiązuje przez cały czas trwania umowy</w:t>
      </w:r>
    </w:p>
    <w:p w14:paraId="1AD4537F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Wykonawca kupuje olej napędowy „standardowy” od sprzedawcy</w:t>
      </w:r>
    </w:p>
    <w:p w14:paraId="5E93F006" w14:textId="77777777" w:rsidR="00465909" w:rsidRPr="003E4631" w:rsidRDefault="00465909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3E4631">
        <w:rPr>
          <w:rFonts w:ascii="Arial" w:hAnsi="Arial" w:cs="Arial"/>
          <w:color w:val="000000"/>
          <w:lang w:eastAsia="pl-PL"/>
        </w:rPr>
        <w:t>………...…………………………………………………………………….…………………</w:t>
      </w:r>
    </w:p>
    <w:p w14:paraId="6C6BFB8E" w14:textId="4599CFDD" w:rsidR="00465909" w:rsidRDefault="005840C7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 w:rsidRPr="005840C7">
        <w:rPr>
          <w:rFonts w:ascii="Arial" w:hAnsi="Arial" w:cs="Arial"/>
          <w:color w:val="000000"/>
          <w:lang w:eastAsia="pl-PL"/>
        </w:rPr>
        <w:t xml:space="preserve">a informacja podawana publicznie w sprawie wysokości cen hurtowych tego producenta jest dostępna </w:t>
      </w:r>
      <w:r>
        <w:rPr>
          <w:rFonts w:ascii="Arial" w:hAnsi="Arial" w:cs="Arial"/>
          <w:color w:val="000000"/>
          <w:lang w:eastAsia="pl-PL"/>
        </w:rPr>
        <w:t xml:space="preserve">na stronie </w:t>
      </w:r>
      <w:r w:rsidR="00465909" w:rsidRPr="003E4631">
        <w:rPr>
          <w:rFonts w:ascii="Arial" w:hAnsi="Arial" w:cs="Arial"/>
          <w:color w:val="000000"/>
          <w:lang w:eastAsia="pl-PL"/>
        </w:rPr>
        <w:t>…………………………………………… .</w:t>
      </w:r>
    </w:p>
    <w:p w14:paraId="38C81F23" w14:textId="5F96086A" w:rsidR="00FE062D" w:rsidRDefault="00FE062D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Wykonawca kupuje </w:t>
      </w:r>
      <w:proofErr w:type="spellStart"/>
      <w:r>
        <w:rPr>
          <w:rFonts w:ascii="Arial" w:hAnsi="Arial" w:cs="Arial"/>
          <w:color w:val="000000"/>
          <w:lang w:eastAsia="pl-PL"/>
        </w:rPr>
        <w:t>AdBlue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od sprzedawcy</w:t>
      </w:r>
    </w:p>
    <w:p w14:paraId="19CDBEB9" w14:textId="43C39E20" w:rsidR="00FE062D" w:rsidRDefault="00FE062D" w:rsidP="00465909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………………………………………………………………………………………………..</w:t>
      </w:r>
    </w:p>
    <w:p w14:paraId="229E8B01" w14:textId="2DFCE69E" w:rsidR="00FE062D" w:rsidRPr="003E4631" w:rsidRDefault="00FE062D" w:rsidP="00FE062D">
      <w:pPr>
        <w:spacing w:after="120"/>
        <w:ind w:left="70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Wykonawca po każdej dostawie </w:t>
      </w:r>
      <w:proofErr w:type="spellStart"/>
      <w:r>
        <w:rPr>
          <w:rFonts w:ascii="Arial" w:hAnsi="Arial" w:cs="Arial"/>
          <w:color w:val="000000"/>
          <w:lang w:eastAsia="pl-PL"/>
        </w:rPr>
        <w:t>AdBlue</w:t>
      </w:r>
      <w:proofErr w:type="spellEnd"/>
      <w:r w:rsidR="002A1C6B">
        <w:rPr>
          <w:rFonts w:ascii="Arial" w:hAnsi="Arial" w:cs="Arial"/>
          <w:color w:val="000000"/>
          <w:lang w:eastAsia="pl-PL"/>
        </w:rPr>
        <w:t xml:space="preserve"> do Zamawiającego</w:t>
      </w:r>
      <w:r>
        <w:rPr>
          <w:rFonts w:ascii="Arial" w:hAnsi="Arial" w:cs="Arial"/>
          <w:color w:val="000000"/>
          <w:lang w:eastAsia="pl-PL"/>
        </w:rPr>
        <w:t xml:space="preserve"> zobowiązuje się sporządzić oświadczenie </w:t>
      </w:r>
      <w:r w:rsidR="002A1C6B">
        <w:rPr>
          <w:rFonts w:ascii="Arial" w:hAnsi="Arial" w:cs="Arial"/>
          <w:color w:val="000000"/>
          <w:lang w:eastAsia="pl-PL"/>
        </w:rPr>
        <w:t>w sprawie wysokości cen hurtowych tego producenta.</w:t>
      </w:r>
    </w:p>
    <w:p w14:paraId="059E6D93" w14:textId="77777777" w:rsidR="00465909" w:rsidRPr="003E4631" w:rsidRDefault="00465909" w:rsidP="00465909">
      <w:pPr>
        <w:spacing w:after="120"/>
        <w:jc w:val="both"/>
        <w:rPr>
          <w:rFonts w:ascii="Arial" w:hAnsi="Arial" w:cs="Arial"/>
          <w:color w:val="000000"/>
          <w:lang w:eastAsia="pl-PL"/>
        </w:rPr>
      </w:pPr>
    </w:p>
    <w:p w14:paraId="3827FDE6" w14:textId="6562ED2D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 xml:space="preserve">Informujemy, że wybór oferty </w:t>
      </w:r>
      <w:r w:rsidR="001E6C0A" w:rsidRPr="005840C7">
        <w:rPr>
          <w:rFonts w:ascii="Arial" w:hAnsi="Arial" w:cs="Arial"/>
          <w:b/>
        </w:rPr>
        <w:t>nie</w:t>
      </w:r>
      <w:r w:rsidR="001E6C0A" w:rsidRPr="003E4631">
        <w:rPr>
          <w:rFonts w:ascii="Arial" w:hAnsi="Arial" w:cs="Arial"/>
          <w:bCs/>
        </w:rPr>
        <w:t xml:space="preserve"> </w:t>
      </w:r>
      <w:r w:rsidR="001E6C0A" w:rsidRPr="003E4631">
        <w:rPr>
          <w:rFonts w:ascii="Arial" w:hAnsi="Arial" w:cs="Arial"/>
          <w:b/>
        </w:rPr>
        <w:t>będzie/będzie*</w:t>
      </w:r>
      <w:r w:rsidR="001E6C0A" w:rsidRPr="003E4631">
        <w:rPr>
          <w:rFonts w:ascii="Arial" w:hAnsi="Arial" w:cs="Arial"/>
          <w:bCs/>
        </w:rPr>
        <w:t xml:space="preserve"> prowadzić do powstania u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Zamawiającego obowiązku podatkowego zgodnie z przepisami o podatku od towarów i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 xml:space="preserve">usług, </w:t>
      </w:r>
    </w:p>
    <w:p w14:paraId="71441FDE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3EFCD806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Stawka podatku od towaru i usług (VAT), która </w:t>
      </w:r>
      <w:r w:rsidR="009E7764" w:rsidRPr="003E4631">
        <w:rPr>
          <w:rFonts w:ascii="Arial" w:hAnsi="Arial" w:cs="Arial"/>
          <w:bCs/>
        </w:rPr>
        <w:t>na dzień sporządzenia oferty</w:t>
      </w:r>
      <w:r w:rsidRPr="003E4631">
        <w:rPr>
          <w:rFonts w:ascii="Arial" w:hAnsi="Arial" w:cs="Arial"/>
          <w:bCs/>
        </w:rPr>
        <w:t xml:space="preserve"> będzie miała zastosowanie to ___________%</w:t>
      </w:r>
    </w:p>
    <w:p w14:paraId="593CCD87" w14:textId="51530581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</w:t>
      </w:r>
      <w:r w:rsidR="005840C7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niniejszą ofertą, na warunkach określonych w specyfikacji warunków zamówienia oraz w</w:t>
      </w:r>
      <w:r w:rsidR="005840C7">
        <w:rPr>
          <w:rFonts w:ascii="Arial" w:hAnsi="Arial" w:cs="Arial"/>
          <w:bCs/>
        </w:rPr>
        <w:t> m</w:t>
      </w:r>
      <w:r w:rsidR="001E6C0A" w:rsidRPr="003E4631">
        <w:rPr>
          <w:rFonts w:ascii="Arial" w:hAnsi="Arial" w:cs="Arial"/>
          <w:bCs/>
        </w:rPr>
        <w:t>iejscu i terminie wyznaczonym przez Zamawiającego, a przed zawarciem umowy wniesienia zabezpieczenia należytego wykonania umowy.</w:t>
      </w:r>
    </w:p>
    <w:p w14:paraId="0517715F" w14:textId="1D94E22B" w:rsidR="001E6C0A" w:rsidRPr="003E4631" w:rsidRDefault="006D520D" w:rsidP="00F162E3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Oświadczamy, że uważamy się za związanych niniejszą ofertą przez czas wskazany w</w:t>
      </w:r>
      <w:r w:rsidR="00F162E3" w:rsidRPr="003E4631">
        <w:rPr>
          <w:rFonts w:ascii="Arial" w:hAnsi="Arial" w:cs="Arial"/>
          <w:bCs/>
        </w:rPr>
        <w:t> </w:t>
      </w:r>
      <w:r w:rsidR="001E6C0A" w:rsidRPr="003E4631">
        <w:rPr>
          <w:rFonts w:ascii="Arial" w:hAnsi="Arial" w:cs="Arial"/>
          <w:bCs/>
        </w:rPr>
        <w:t>specyfikacji warunków zamówienia.</w:t>
      </w:r>
    </w:p>
    <w:p w14:paraId="0FDD0C80" w14:textId="0BE36C84" w:rsidR="001E6C0A" w:rsidRPr="003E4631" w:rsidRDefault="006D520D" w:rsidP="00F162E3">
      <w:pPr>
        <w:spacing w:before="120" w:after="24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:rsidRPr="003E4631" w14:paraId="34410FB3" w14:textId="77777777" w:rsidTr="00F162E3">
        <w:tc>
          <w:tcPr>
            <w:tcW w:w="4135" w:type="dxa"/>
          </w:tcPr>
          <w:p w14:paraId="466103EA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Podwykonawca </w:t>
            </w:r>
            <w:r w:rsidRPr="003E4631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4220" w:type="dxa"/>
          </w:tcPr>
          <w:p w14:paraId="12DFF184" w14:textId="77777777" w:rsidR="001E6C0A" w:rsidRPr="003E4631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rzeczowy</w:t>
            </w:r>
            <w:r w:rsidRPr="003E4631">
              <w:rPr>
                <w:rFonts w:ascii="Arial" w:hAnsi="Arial" w:cs="Arial"/>
                <w:bCs/>
              </w:rPr>
              <w:br/>
            </w:r>
          </w:p>
        </w:tc>
      </w:tr>
      <w:tr w:rsidR="001E6C0A" w:rsidRPr="003E4631" w14:paraId="049CB96C" w14:textId="77777777" w:rsidTr="00F162E3">
        <w:trPr>
          <w:trHeight w:val="837"/>
        </w:trPr>
        <w:tc>
          <w:tcPr>
            <w:tcW w:w="4135" w:type="dxa"/>
          </w:tcPr>
          <w:p w14:paraId="3F040917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8DD80A3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1E6C0A" w:rsidRPr="003E4631" w14:paraId="490909F8" w14:textId="77777777" w:rsidTr="00F162E3">
        <w:trPr>
          <w:trHeight w:val="848"/>
        </w:trPr>
        <w:tc>
          <w:tcPr>
            <w:tcW w:w="4135" w:type="dxa"/>
          </w:tcPr>
          <w:p w14:paraId="0B820D4C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20" w:type="dxa"/>
          </w:tcPr>
          <w:p w14:paraId="1744E4C5" w14:textId="77777777" w:rsidR="001E6C0A" w:rsidRPr="003E4631" w:rsidRDefault="001E6C0A" w:rsidP="00F464B7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19A2E06" w14:textId="6E54378C" w:rsidR="00B545F4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Nazwy (firmy) podwykonawców, na których zasoby powołujemy się na zasadach określonych w art. 118 PZP, w celu wykazania spełniania warunków udziału w</w:t>
      </w:r>
      <w:r w:rsidR="00F162E3" w:rsidRPr="003E4631">
        <w:rPr>
          <w:rFonts w:ascii="Arial" w:hAnsi="Arial" w:cs="Arial"/>
          <w:bCs/>
        </w:rPr>
        <w:t> </w:t>
      </w:r>
      <w:r w:rsidRPr="003E4631">
        <w:rPr>
          <w:rFonts w:ascii="Arial" w:hAnsi="Arial" w:cs="Arial"/>
          <w:bCs/>
        </w:rPr>
        <w:t>postępowaniu:</w:t>
      </w:r>
    </w:p>
    <w:p w14:paraId="65B1F275" w14:textId="2FE3D6D1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8554A30" w:rsidR="001E6C0A" w:rsidRPr="003E4631" w:rsidRDefault="006D520D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Oświadczamy, że następujące usługi stanowiące przedmiot zamówienia wykonają poszczególni Wykonawcy wspólnie ubiegający się o udzielenie zamówienia</w:t>
      </w:r>
      <w:r w:rsidR="001E6C0A" w:rsidRPr="003E4631">
        <w:rPr>
          <w:rFonts w:ascii="Arial" w:hAnsi="Arial" w:cs="Arial"/>
          <w:vertAlign w:val="superscript"/>
        </w:rPr>
        <w:footnoteReference w:id="1"/>
      </w:r>
      <w:r w:rsidR="001E6C0A" w:rsidRPr="003E4631">
        <w:rPr>
          <w:rFonts w:ascii="Arial" w:hAnsi="Arial" w:cs="Arial"/>
          <w:bCs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3E4631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Pr="003E4631" w:rsidRDefault="00465909" w:rsidP="00465909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3E463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Pr="003E4631" w:rsidRDefault="00465909" w:rsidP="00465909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3E463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3E4631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465909" w:rsidRPr="003E4631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Pr="003E4631" w:rsidRDefault="00465909" w:rsidP="00465909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E5CA732" w14:textId="77777777" w:rsidR="00B545F4" w:rsidRPr="003E4631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lang w:eastAsia="en-US"/>
        </w:rPr>
      </w:pPr>
    </w:p>
    <w:p w14:paraId="42A6FF2E" w14:textId="2F72FE51" w:rsidR="00A07B06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1E6C0A" w:rsidRPr="003E4631">
        <w:rPr>
          <w:rFonts w:ascii="Arial" w:hAnsi="Arial" w:cs="Arial"/>
          <w:bCs/>
        </w:rPr>
        <w:t xml:space="preserve">. </w:t>
      </w:r>
      <w:r w:rsidR="001E6C0A" w:rsidRPr="003E4631">
        <w:rPr>
          <w:rFonts w:ascii="Arial" w:hAnsi="Arial" w:cs="Arial"/>
          <w:bCs/>
        </w:rPr>
        <w:tab/>
        <w:t>Następujące informacje zawarte w naszej ofercie stanowią tajemnicę przedsiębiorstwa:</w:t>
      </w:r>
    </w:p>
    <w:p w14:paraId="427E11E4" w14:textId="577E4BBA" w:rsidR="00A07B06" w:rsidRPr="003E4631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3E4631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Uzasadnienie zastrzeżenia ww. informacji jako tajemnicy przedsiębiorstwa zostało załączone do naszej oferty. </w:t>
      </w:r>
    </w:p>
    <w:p w14:paraId="1D8B08DB" w14:textId="50016AF6" w:rsidR="001E6C0A" w:rsidRPr="003E4631" w:rsidRDefault="006D520D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  <w:t>Wszelką korespondencję w sprawie niniejszego postępowania należy kierować na:</w:t>
      </w:r>
    </w:p>
    <w:p w14:paraId="79DF6B62" w14:textId="77777777" w:rsidR="001E6C0A" w:rsidRPr="003E4631" w:rsidRDefault="001E6C0A" w:rsidP="001E6C0A">
      <w:pPr>
        <w:spacing w:before="120"/>
        <w:ind w:left="709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e-mail: ___________________________________________________________________</w:t>
      </w:r>
    </w:p>
    <w:p w14:paraId="0B2786CA" w14:textId="531C105A" w:rsidR="001E6C0A" w:rsidRPr="003E4631" w:rsidRDefault="006D520D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Cs/>
        </w:rPr>
        <w:t>9</w:t>
      </w:r>
      <w:r w:rsidR="001E6C0A" w:rsidRPr="003E4631">
        <w:rPr>
          <w:rFonts w:ascii="Arial" w:hAnsi="Arial" w:cs="Arial"/>
          <w:bCs/>
        </w:rPr>
        <w:t>.</w:t>
      </w:r>
      <w:r w:rsidR="001E6C0A" w:rsidRPr="003E4631">
        <w:rPr>
          <w:rFonts w:ascii="Arial" w:hAnsi="Arial" w:cs="Arial"/>
          <w:bCs/>
        </w:rPr>
        <w:tab/>
      </w:r>
      <w:r w:rsidR="001E6C0A" w:rsidRPr="003E4631">
        <w:rPr>
          <w:rFonts w:ascii="Arial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45FB9FAF" w:rsidR="001E6C0A" w:rsidRPr="003E4631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0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A789030" w:rsidR="001E6C0A" w:rsidRPr="003E4631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lang w:eastAsia="pl-PL"/>
        </w:rPr>
        <w:t>1</w:t>
      </w:r>
      <w:r w:rsidR="006D520D">
        <w:rPr>
          <w:rFonts w:ascii="Arial" w:hAnsi="Arial" w:cs="Arial"/>
          <w:lang w:eastAsia="pl-PL"/>
        </w:rPr>
        <w:t>1</w:t>
      </w:r>
      <w:r w:rsidRPr="003E4631">
        <w:rPr>
          <w:rFonts w:ascii="Arial" w:hAnsi="Arial" w:cs="Arial"/>
          <w:lang w:eastAsia="pl-PL"/>
        </w:rPr>
        <w:t>.</w:t>
      </w:r>
      <w:r w:rsidRPr="003E4631">
        <w:rPr>
          <w:rFonts w:ascii="Arial" w:hAnsi="Arial" w:cs="Arial"/>
          <w:lang w:eastAsia="pl-PL"/>
        </w:rPr>
        <w:tab/>
        <w:t>Oświadczamy, że Wykonawca jest:</w:t>
      </w:r>
    </w:p>
    <w:p w14:paraId="70686FED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mikroprzedsiębiorstwem</w:t>
      </w:r>
    </w:p>
    <w:p w14:paraId="719AC264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lang w:eastAsia="pl-PL"/>
        </w:rPr>
      </w:pPr>
      <w:r w:rsidRPr="003E4631">
        <w:rPr>
          <w:rFonts w:ascii="Arial" w:hAnsi="Arial" w:cs="Arial"/>
          <w:lang w:eastAsia="pl-PL"/>
        </w:rPr>
        <w:sym w:font="Wingdings" w:char="F071"/>
      </w:r>
      <w:r w:rsidRPr="003E4631">
        <w:rPr>
          <w:rFonts w:ascii="Arial" w:hAnsi="Arial" w:cs="Arial"/>
          <w:lang w:eastAsia="pl-PL"/>
        </w:rPr>
        <w:t xml:space="preserve"> małym przedsiębiorstwem</w:t>
      </w:r>
    </w:p>
    <w:p w14:paraId="59207ABA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średnim przedsiębiorstwem</w:t>
      </w:r>
    </w:p>
    <w:p w14:paraId="4E1109E9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lastRenderedPageBreak/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dużym przedsiębiorstwem</w:t>
      </w:r>
    </w:p>
    <w:p w14:paraId="7EB60F66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2979C181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</w:p>
    <w:p w14:paraId="3F0138AC" w14:textId="77777777" w:rsidR="001E6C0A" w:rsidRPr="003E4631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lang w:eastAsia="pl-PL"/>
        </w:rPr>
      </w:pPr>
      <w:r w:rsidRPr="003E4631">
        <w:rPr>
          <w:rFonts w:ascii="Arial" w:hAnsi="Arial" w:cs="Arial"/>
          <w:bCs/>
          <w:lang w:eastAsia="pl-PL"/>
        </w:rPr>
        <w:sym w:font="Wingdings" w:char="F071"/>
      </w:r>
      <w:r w:rsidRPr="003E4631">
        <w:rPr>
          <w:rFonts w:ascii="Arial" w:hAnsi="Arial" w:cs="Arial"/>
          <w:bCs/>
          <w:lang w:eastAsia="pl-PL"/>
        </w:rPr>
        <w:t xml:space="preserve"> inny rodzaj</w:t>
      </w:r>
    </w:p>
    <w:p w14:paraId="2CE7EAEA" w14:textId="1FB68CA2" w:rsidR="001E6C0A" w:rsidRPr="003E4631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1</w:t>
      </w:r>
      <w:r w:rsidR="006D520D">
        <w:rPr>
          <w:rFonts w:ascii="Arial" w:hAnsi="Arial" w:cs="Arial"/>
          <w:bCs/>
        </w:rPr>
        <w:t>2</w:t>
      </w:r>
      <w:r w:rsidRPr="003E4631">
        <w:rPr>
          <w:rFonts w:ascii="Arial" w:hAnsi="Arial" w:cs="Arial"/>
          <w:bCs/>
        </w:rPr>
        <w:t>.</w:t>
      </w:r>
      <w:r w:rsidRPr="003E4631">
        <w:rPr>
          <w:rFonts w:ascii="Arial" w:hAnsi="Arial" w:cs="Arial"/>
          <w:bCs/>
        </w:rPr>
        <w:tab/>
        <w:t>Załącznikami do niniejszej oferty są:</w:t>
      </w:r>
    </w:p>
    <w:p w14:paraId="582BD0F9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23FCC29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32C2D8ED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7808D868" w14:textId="77777777" w:rsidR="001E6C0A" w:rsidRPr="003E4631" w:rsidRDefault="001E6C0A" w:rsidP="001E6C0A">
      <w:pPr>
        <w:spacing w:before="120"/>
        <w:ind w:left="709"/>
        <w:jc w:val="both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>___________________________________________________________________________</w:t>
      </w:r>
    </w:p>
    <w:p w14:paraId="17261FDA" w14:textId="77777777" w:rsidR="001E6C0A" w:rsidRPr="003E4631" w:rsidRDefault="001E6C0A" w:rsidP="00D3525B">
      <w:pPr>
        <w:spacing w:before="120"/>
        <w:jc w:val="both"/>
        <w:rPr>
          <w:rFonts w:ascii="Arial" w:hAnsi="Arial" w:cs="Arial"/>
          <w:bCs/>
        </w:rPr>
      </w:pPr>
    </w:p>
    <w:p w14:paraId="2CA0B4B4" w14:textId="77777777" w:rsidR="001E6C0A" w:rsidRPr="003E4631" w:rsidRDefault="001E6C0A" w:rsidP="001E6C0A">
      <w:pPr>
        <w:spacing w:before="120"/>
        <w:ind w:left="3969"/>
        <w:jc w:val="center"/>
        <w:rPr>
          <w:rFonts w:ascii="Arial" w:hAnsi="Arial" w:cs="Arial"/>
          <w:bCs/>
        </w:rPr>
      </w:pPr>
      <w:bookmarkStart w:id="0" w:name="_Hlk43743063"/>
      <w:r w:rsidRPr="003E4631">
        <w:rPr>
          <w:rFonts w:ascii="Arial" w:hAnsi="Arial" w:cs="Arial"/>
          <w:bCs/>
        </w:rPr>
        <w:t xml:space="preserve">_________________________________________ </w:t>
      </w:r>
      <w:r w:rsidRPr="003E4631">
        <w:rPr>
          <w:rFonts w:ascii="Arial" w:hAnsi="Arial" w:cs="Arial"/>
          <w:bCs/>
        </w:rPr>
        <w:br/>
      </w:r>
      <w:bookmarkStart w:id="1" w:name="_Hlk43743043"/>
      <w:r w:rsidRPr="003E4631">
        <w:rPr>
          <w:rFonts w:ascii="Arial" w:hAnsi="Arial" w:cs="Arial"/>
          <w:bCs/>
        </w:rPr>
        <w:br/>
        <w:t>(podpis)</w:t>
      </w:r>
    </w:p>
    <w:p w14:paraId="2C41344F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</w:p>
    <w:p w14:paraId="5C808926" w14:textId="6CBCFA65" w:rsidR="001E6C0A" w:rsidRPr="003E4631" w:rsidRDefault="001E6C0A" w:rsidP="001E6C0A">
      <w:pPr>
        <w:spacing w:before="120"/>
        <w:rPr>
          <w:rFonts w:ascii="Arial" w:hAnsi="Arial" w:cs="Arial"/>
          <w:bCs/>
          <w:i/>
        </w:rPr>
      </w:pPr>
      <w:bookmarkStart w:id="2" w:name="_Hlk60047166"/>
      <w:r w:rsidRPr="003E4631">
        <w:rPr>
          <w:rFonts w:ascii="Arial" w:hAnsi="Arial" w:cs="Arial"/>
          <w:bCs/>
          <w:i/>
        </w:rPr>
        <w:t>Dokument musi być złożony pod rygorem nieważności</w:t>
      </w:r>
      <w:r w:rsidRPr="003E4631">
        <w:rPr>
          <w:rFonts w:ascii="Arial" w:hAnsi="Arial" w:cs="Arial"/>
          <w:bCs/>
          <w:i/>
        </w:rPr>
        <w:tab/>
      </w:r>
      <w:r w:rsidRPr="003E4631">
        <w:rPr>
          <w:rFonts w:ascii="Arial" w:hAnsi="Arial" w:cs="Arial"/>
          <w:bCs/>
          <w:i/>
        </w:rPr>
        <w:br/>
        <w:t xml:space="preserve">w formie elektronicznej (tj. w postaci elektronicznej opatrzonej </w:t>
      </w:r>
      <w:r w:rsidRPr="003E4631">
        <w:rPr>
          <w:rFonts w:ascii="Arial" w:hAnsi="Arial" w:cs="Arial"/>
          <w:bCs/>
          <w:i/>
        </w:rPr>
        <w:br/>
        <w:t>kwalifikowanym podpisem elektronicznym</w:t>
      </w:r>
      <w:bookmarkEnd w:id="1"/>
      <w:r w:rsidRPr="003E4631">
        <w:rPr>
          <w:rFonts w:ascii="Arial" w:hAnsi="Arial" w:cs="Arial"/>
          <w:bCs/>
          <w:i/>
        </w:rPr>
        <w:t>)</w:t>
      </w:r>
    </w:p>
    <w:p w14:paraId="28DEDB6B" w14:textId="6FB0A766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p w14:paraId="6712D430" w14:textId="77777777" w:rsidR="00A07B06" w:rsidRPr="003E4631" w:rsidRDefault="00A07B06" w:rsidP="001E6C0A">
      <w:pPr>
        <w:spacing w:before="120"/>
        <w:rPr>
          <w:rFonts w:ascii="Arial" w:hAnsi="Arial" w:cs="Arial"/>
          <w:bCs/>
          <w:i/>
        </w:rPr>
      </w:pPr>
    </w:p>
    <w:bookmarkEnd w:id="0"/>
    <w:bookmarkEnd w:id="2"/>
    <w:p w14:paraId="4A1A5776" w14:textId="77777777" w:rsidR="001E6C0A" w:rsidRPr="003E4631" w:rsidRDefault="001E6C0A" w:rsidP="001E6C0A">
      <w:pPr>
        <w:spacing w:before="120"/>
        <w:rPr>
          <w:rFonts w:ascii="Arial" w:hAnsi="Arial" w:cs="Arial"/>
          <w:bCs/>
        </w:rPr>
      </w:pPr>
      <w:r w:rsidRPr="003E4631">
        <w:rPr>
          <w:rFonts w:ascii="Arial" w:hAnsi="Arial" w:cs="Arial"/>
          <w:bCs/>
        </w:rPr>
        <w:t xml:space="preserve">* - niepotrzebne skreślić </w:t>
      </w:r>
    </w:p>
    <w:p w14:paraId="22613428" w14:textId="77777777" w:rsidR="001E6C0A" w:rsidRPr="003E4631" w:rsidRDefault="001E6C0A" w:rsidP="00F6648A">
      <w:pPr>
        <w:spacing w:before="120"/>
        <w:rPr>
          <w:rFonts w:ascii="Arial" w:hAnsi="Arial" w:cs="Arial"/>
          <w:bCs/>
        </w:rPr>
      </w:pPr>
    </w:p>
    <w:sectPr w:rsidR="001E6C0A" w:rsidRPr="003E4631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FB64" w14:textId="77777777" w:rsidR="005C56C9" w:rsidRDefault="005C56C9">
      <w:r>
        <w:separator/>
      </w:r>
    </w:p>
  </w:endnote>
  <w:endnote w:type="continuationSeparator" w:id="0">
    <w:p w14:paraId="373AD707" w14:textId="77777777" w:rsidR="005C56C9" w:rsidRDefault="005C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69E4" w14:textId="77777777" w:rsidR="005C56C9" w:rsidRDefault="005C56C9">
      <w:r>
        <w:separator/>
      </w:r>
    </w:p>
  </w:footnote>
  <w:footnote w:type="continuationSeparator" w:id="0">
    <w:p w14:paraId="5B8570A8" w14:textId="77777777" w:rsidR="005C56C9" w:rsidRDefault="005C56C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124265"/>
    <w:multiLevelType w:val="hybridMultilevel"/>
    <w:tmpl w:val="D4681074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6"/>
  </w:num>
  <w:num w:numId="134">
    <w:abstractNumId w:val="94"/>
  </w:num>
  <w:num w:numId="135">
    <w:abstractNumId w:val="14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49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7B77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8F7"/>
    <w:rsid w:val="001663C1"/>
    <w:rsid w:val="00166D5C"/>
    <w:rsid w:val="001731B2"/>
    <w:rsid w:val="00174E66"/>
    <w:rsid w:val="00175321"/>
    <w:rsid w:val="0017648E"/>
    <w:rsid w:val="00177C8F"/>
    <w:rsid w:val="00177D0B"/>
    <w:rsid w:val="00181528"/>
    <w:rsid w:val="001815B3"/>
    <w:rsid w:val="001816D8"/>
    <w:rsid w:val="001816EE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87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1C6B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5BBE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53C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631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0C7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6C9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205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520D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602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2F01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1A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688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77836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2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AE2"/>
    <w:rsid w:val="00DF659D"/>
    <w:rsid w:val="00DF6C30"/>
    <w:rsid w:val="00DF76A6"/>
    <w:rsid w:val="00E02A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446F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E3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062D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72E9-8E2F-4727-BB83-91007894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Sylwester Lisek Nadleśnictwo Poddębice</cp:lastModifiedBy>
  <cp:revision>2</cp:revision>
  <cp:lastPrinted>2022-06-27T10:12:00Z</cp:lastPrinted>
  <dcterms:created xsi:type="dcterms:W3CDTF">2024-10-31T15:16:00Z</dcterms:created>
  <dcterms:modified xsi:type="dcterms:W3CDTF">2024-10-31T15:16:00Z</dcterms:modified>
</cp:coreProperties>
</file>