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A7AA14" w14:textId="77777777" w:rsidR="001B0FFF" w:rsidRPr="001B0FFF" w:rsidRDefault="001B0FFF" w:rsidP="001B0FFF">
      <w:pPr>
        <w:suppressAutoHyphens/>
        <w:spacing w:after="80" w:line="240" w:lineRule="auto"/>
        <w:jc w:val="right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1B0FF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Załącznik nr 2</w:t>
      </w:r>
    </w:p>
    <w:p w14:paraId="11349543" w14:textId="77777777" w:rsidR="001B0FFF" w:rsidRPr="001B0FFF" w:rsidRDefault="001B0FFF" w:rsidP="001B0FFF">
      <w:pPr>
        <w:keepNext/>
        <w:suppressAutoHyphens/>
        <w:spacing w:after="0" w:line="240" w:lineRule="auto"/>
        <w:jc w:val="center"/>
        <w:outlineLvl w:val="5"/>
        <w:rPr>
          <w:rFonts w:ascii="Calibri" w:eastAsia="Times New Roman" w:hAnsi="Calibri" w:cs="Calibri"/>
          <w:b/>
          <w:kern w:val="0"/>
          <w:lang w:eastAsia="zh-CN"/>
          <w14:ligatures w14:val="none"/>
        </w:rPr>
      </w:pPr>
      <w:r w:rsidRPr="001B0FFF">
        <w:rPr>
          <w:rFonts w:ascii="Calibri" w:eastAsia="Times New Roman" w:hAnsi="Calibri" w:cs="Calibri"/>
          <w:b/>
          <w:bCs/>
          <w:kern w:val="0"/>
          <w:lang w:eastAsia="zh-CN"/>
          <w14:ligatures w14:val="none"/>
        </w:rPr>
        <w:t>Oświadczenie Wykonawcy  na zadanie 1-4</w:t>
      </w:r>
    </w:p>
    <w:p w14:paraId="294EF692" w14:textId="77777777" w:rsidR="001B0FFF" w:rsidRPr="001B0FFF" w:rsidRDefault="001B0FFF" w:rsidP="001B0FFF">
      <w:pPr>
        <w:suppressAutoHyphens/>
        <w:spacing w:after="0" w:line="240" w:lineRule="auto"/>
        <w:ind w:left="568" w:hanging="284"/>
        <w:jc w:val="center"/>
        <w:rPr>
          <w:rFonts w:ascii="Calibri" w:eastAsia="Calibri" w:hAnsi="Calibri" w:cs="Calibri"/>
          <w:b/>
          <w:kern w:val="0"/>
          <w:lang w:eastAsia="zh-CN"/>
          <w14:ligatures w14:val="none"/>
        </w:rPr>
      </w:pPr>
      <w:bookmarkStart w:id="0" w:name="_Hlk119584276"/>
      <w:r w:rsidRPr="001B0FFF">
        <w:rPr>
          <w:rFonts w:ascii="Calibri" w:eastAsia="Times New Roman" w:hAnsi="Calibri" w:cs="Calibri"/>
          <w:b/>
          <w:kern w:val="0"/>
          <w:lang w:eastAsia="zh-CN"/>
          <w14:ligatures w14:val="none"/>
        </w:rPr>
        <w:t xml:space="preserve">składane na podstawie art. 125 ust. 1 i w związku z art 125 ust. 5 </w:t>
      </w:r>
      <w:r w:rsidRPr="001B0FFF">
        <w:rPr>
          <w:rFonts w:ascii="Calibri" w:eastAsia="Times New Roman" w:hAnsi="Calibri" w:cs="Calibri"/>
          <w:b/>
          <w:kern w:val="0"/>
          <w:lang w:eastAsia="zh-CN"/>
          <w14:ligatures w14:val="none"/>
        </w:rPr>
        <w:br/>
        <w:t>ustawy z dnia 11 września 2019 r. Prawo zamówień publicznych</w:t>
      </w:r>
    </w:p>
    <w:p w14:paraId="5556009A" w14:textId="77777777" w:rsidR="001B0FFF" w:rsidRPr="001B0FFF" w:rsidRDefault="001B0FFF" w:rsidP="001B0FFF">
      <w:pPr>
        <w:suppressAutoHyphens/>
        <w:spacing w:after="0" w:line="240" w:lineRule="auto"/>
        <w:ind w:left="568" w:hanging="284"/>
        <w:jc w:val="center"/>
        <w:rPr>
          <w:rFonts w:ascii="Calibri" w:eastAsia="Times New Roman" w:hAnsi="Calibri" w:cs="Calibri"/>
          <w:b/>
          <w:bCs/>
          <w:kern w:val="0"/>
          <w:lang w:eastAsia="zh-CN"/>
          <w14:ligatures w14:val="none"/>
        </w:rPr>
      </w:pPr>
      <w:r w:rsidRPr="001B0FFF">
        <w:rPr>
          <w:rFonts w:ascii="Calibri" w:eastAsia="Calibri" w:hAnsi="Calibri" w:cs="Calibri"/>
          <w:b/>
          <w:kern w:val="0"/>
          <w:lang w:eastAsia="zh-CN"/>
          <w14:ligatures w14:val="none"/>
        </w:rPr>
        <w:t xml:space="preserve"> </w:t>
      </w:r>
      <w:bookmarkStart w:id="1" w:name="_Hlk120169180"/>
      <w:r w:rsidRPr="001B0FFF">
        <w:rPr>
          <w:rFonts w:ascii="Calibri" w:eastAsia="Times New Roman" w:hAnsi="Calibri" w:cs="Calibri"/>
          <w:b/>
          <w:kern w:val="0"/>
          <w:lang w:eastAsia="zh-CN"/>
          <w14:ligatures w14:val="none"/>
        </w:rPr>
        <w:t>i art. 7 ust 1 ustawy z dnia 13 kwietnia 2022 r.</w:t>
      </w:r>
      <w:r w:rsidRPr="001B0FFF">
        <w:rPr>
          <w:rFonts w:ascii="Calibri" w:eastAsia="Times New Roman" w:hAnsi="Calibri" w:cs="Calibri"/>
          <w:b/>
          <w:bCs/>
          <w:kern w:val="0"/>
          <w:lang w:eastAsia="zh-CN"/>
          <w14:ligatures w14:val="none"/>
        </w:rPr>
        <w:t xml:space="preserve"> </w:t>
      </w:r>
      <w:r w:rsidRPr="001B0FFF">
        <w:rPr>
          <w:rFonts w:ascii="Verdana" w:eastAsia="Times New Roman" w:hAnsi="Verdana" w:cs="Verdana"/>
          <w:bCs/>
          <w:kern w:val="0"/>
          <w:sz w:val="18"/>
          <w:szCs w:val="18"/>
          <w:lang w:eastAsia="zh-CN"/>
          <w14:ligatures w14:val="none"/>
        </w:rPr>
        <w:t xml:space="preserve"> </w:t>
      </w:r>
      <w:r w:rsidRPr="001B0FFF">
        <w:rPr>
          <w:rFonts w:ascii="Calibri" w:eastAsia="Times New Roman" w:hAnsi="Calibri" w:cs="Calibri"/>
          <w:b/>
          <w:bCs/>
          <w:kern w:val="0"/>
          <w:lang w:eastAsia="zh-CN"/>
          <w14:ligatures w14:val="none"/>
        </w:rPr>
        <w:t>Ustawy o szczególnych rozwiązaniach w zakresie przeciwdziałania wspieraniu agresji na Ukrainę</w:t>
      </w:r>
    </w:p>
    <w:bookmarkEnd w:id="0"/>
    <w:bookmarkEnd w:id="1"/>
    <w:p w14:paraId="5F61EB4F" w14:textId="77777777" w:rsidR="001B0FFF" w:rsidRPr="001B0FFF" w:rsidRDefault="001B0FFF" w:rsidP="001B0FFF">
      <w:pPr>
        <w:tabs>
          <w:tab w:val="left" w:pos="0"/>
        </w:tabs>
        <w:spacing w:after="0" w:line="240" w:lineRule="auto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4A8D2DF5" w14:textId="77777777" w:rsidR="001B0FFF" w:rsidRPr="001B0FFF" w:rsidRDefault="001B0FFF" w:rsidP="001B0FFF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kern w:val="0"/>
          <w:lang w:eastAsia="pl-PL"/>
          <w14:ligatures w14:val="none"/>
        </w:rPr>
      </w:pPr>
      <w:r w:rsidRPr="001B0FFF">
        <w:rPr>
          <w:rFonts w:ascii="Calibri" w:eastAsia="Times New Roman" w:hAnsi="Calibri" w:cs="Calibri"/>
          <w:b/>
          <w:bCs/>
          <w:kern w:val="0"/>
          <w:lang w:val="x-none" w:eastAsia="x-none"/>
          <w14:ligatures w14:val="none"/>
        </w:rPr>
        <w:t>dotyczy:</w:t>
      </w:r>
      <w:r w:rsidRPr="001B0FFF">
        <w:rPr>
          <w:rFonts w:ascii="Calibri" w:eastAsia="Times New Roman" w:hAnsi="Calibri" w:cs="Calibri"/>
          <w:bCs/>
          <w:kern w:val="0"/>
          <w:lang w:val="x-none" w:eastAsia="x-none"/>
          <w14:ligatures w14:val="none"/>
        </w:rPr>
        <w:t xml:space="preserve"> </w:t>
      </w:r>
      <w:r w:rsidRPr="001B0FF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„</w:t>
      </w:r>
      <w:r w:rsidRPr="001B0FFF">
        <w:rPr>
          <w:rFonts w:ascii="Calibri" w:eastAsia="Times New Roman" w:hAnsi="Calibri" w:cs="Tahoma"/>
          <w:b/>
          <w:kern w:val="0"/>
          <w:lang w:val="x-none" w:eastAsia="x-none"/>
          <w14:ligatures w14:val="none"/>
        </w:rPr>
        <w:t>zamówieni</w:t>
      </w:r>
      <w:r w:rsidRPr="001B0FFF">
        <w:rPr>
          <w:rFonts w:ascii="Calibri" w:eastAsia="Times New Roman" w:hAnsi="Calibri" w:cs="Tahoma"/>
          <w:b/>
          <w:kern w:val="0"/>
          <w:lang w:eastAsia="x-none"/>
          <w14:ligatures w14:val="none"/>
        </w:rPr>
        <w:t>a</w:t>
      </w:r>
      <w:r w:rsidRPr="001B0FFF">
        <w:rPr>
          <w:rFonts w:ascii="Calibri" w:eastAsia="Times New Roman" w:hAnsi="Calibri" w:cs="Tahoma"/>
          <w:b/>
          <w:kern w:val="0"/>
          <w:lang w:val="x-none" w:eastAsia="x-none"/>
          <w14:ligatures w14:val="none"/>
        </w:rPr>
        <w:t xml:space="preserve"> publiczn</w:t>
      </w:r>
      <w:r w:rsidRPr="001B0FFF">
        <w:rPr>
          <w:rFonts w:ascii="Calibri" w:eastAsia="Times New Roman" w:hAnsi="Calibri" w:cs="Tahoma"/>
          <w:b/>
          <w:kern w:val="0"/>
          <w:lang w:eastAsia="x-none"/>
          <w14:ligatures w14:val="none"/>
        </w:rPr>
        <w:t>ego</w:t>
      </w:r>
      <w:r w:rsidRPr="001B0FFF">
        <w:rPr>
          <w:rFonts w:ascii="Calibri" w:eastAsia="Times New Roman" w:hAnsi="Calibri" w:cs="Tahoma"/>
          <w:b/>
          <w:kern w:val="0"/>
          <w:lang w:val="x-none" w:eastAsia="x-none"/>
          <w14:ligatures w14:val="none"/>
        </w:rPr>
        <w:t xml:space="preserve"> prowadzone</w:t>
      </w:r>
      <w:r w:rsidRPr="001B0FFF">
        <w:rPr>
          <w:rFonts w:ascii="Calibri" w:eastAsia="Times New Roman" w:hAnsi="Calibri" w:cs="Tahoma"/>
          <w:b/>
          <w:kern w:val="0"/>
          <w:lang w:eastAsia="x-none"/>
          <w14:ligatures w14:val="none"/>
        </w:rPr>
        <w:t>go</w:t>
      </w:r>
      <w:r w:rsidRPr="001B0FFF">
        <w:rPr>
          <w:rFonts w:ascii="Calibri" w:eastAsia="Times New Roman" w:hAnsi="Calibri" w:cs="Tahoma"/>
          <w:b/>
          <w:kern w:val="0"/>
          <w:lang w:val="x-none" w:eastAsia="x-none"/>
          <w14:ligatures w14:val="none"/>
        </w:rPr>
        <w:t xml:space="preserve"> w trybie </w:t>
      </w:r>
      <w:r w:rsidRPr="001B0FFF">
        <w:rPr>
          <w:rFonts w:ascii="Calibri" w:eastAsia="Times New Roman" w:hAnsi="Calibri" w:cs="Tahoma"/>
          <w:b/>
          <w:bCs/>
          <w:kern w:val="0"/>
          <w:lang w:val="x-none" w:eastAsia="x-none"/>
          <w14:ligatures w14:val="none"/>
        </w:rPr>
        <w:t>podstawowym</w:t>
      </w:r>
      <w:r w:rsidRPr="001B0FFF">
        <w:rPr>
          <w:rFonts w:ascii="Calibri" w:eastAsia="Times New Roman" w:hAnsi="Calibri" w:cs="Tahoma"/>
          <w:b/>
          <w:bCs/>
          <w:kern w:val="0"/>
          <w:lang w:eastAsia="x-none"/>
          <w14:ligatures w14:val="none"/>
        </w:rPr>
        <w:t xml:space="preserve"> </w:t>
      </w:r>
      <w:r w:rsidRPr="001B0FFF">
        <w:rPr>
          <w:rFonts w:ascii="Calibri" w:eastAsia="Times New Roman" w:hAnsi="Calibri" w:cs="Tahoma"/>
          <w:b/>
          <w:bCs/>
          <w:kern w:val="0"/>
          <w:lang w:val="x-none" w:eastAsia="x-none"/>
          <w14:ligatures w14:val="none"/>
        </w:rPr>
        <w:t>na</w:t>
      </w:r>
      <w:r w:rsidRPr="001B0FFF">
        <w:rPr>
          <w:rFonts w:ascii="Calibri" w:eastAsia="Times New Roman" w:hAnsi="Calibri" w:cs="Tahoma"/>
          <w:b/>
          <w:bCs/>
          <w:kern w:val="0"/>
          <w:lang w:eastAsia="x-none"/>
          <w14:ligatures w14:val="none"/>
        </w:rPr>
        <w:t> </w:t>
      </w:r>
      <w:r w:rsidRPr="001B0FFF">
        <w:rPr>
          <w:rFonts w:ascii="Calibri" w:eastAsia="Times New Roman" w:hAnsi="Calibri" w:cs="Tahoma"/>
          <w:b/>
          <w:kern w:val="0"/>
          <w:lang w:eastAsia="pl-PL"/>
          <w14:ligatures w14:val="none"/>
        </w:rPr>
        <w:t>zadanie pn.</w:t>
      </w:r>
      <w:r w:rsidRPr="001B0FFF">
        <w:rPr>
          <w:rFonts w:ascii="Calibri" w:eastAsia="Times New Roman" w:hAnsi="Calibri" w:cs="Times New Roman"/>
          <w:b/>
          <w:kern w:val="0"/>
          <w:lang w:eastAsia="pl-PL"/>
          <w14:ligatures w14:val="none"/>
        </w:rPr>
        <w:t xml:space="preserve">  „</w:t>
      </w:r>
      <w:r w:rsidRPr="001B0FFF">
        <w:rPr>
          <w:rFonts w:ascii="Calibri" w:eastAsia="Times New Roman" w:hAnsi="Calibri" w:cs="Tahoma"/>
          <w:b/>
          <w:bCs/>
          <w:kern w:val="0"/>
          <w:lang w:eastAsia="pl-PL"/>
          <w14:ligatures w14:val="none"/>
        </w:rPr>
        <w:t>D</w:t>
      </w:r>
      <w:r w:rsidRPr="001B0FFF">
        <w:rPr>
          <w:rFonts w:ascii="Calibri" w:eastAsia="Times New Roman" w:hAnsi="Calibri" w:cs="Times New Roman"/>
          <w:b/>
          <w:bCs/>
          <w:kern w:val="0"/>
          <w:lang w:eastAsia="pl-PL"/>
          <w14:ligatures w14:val="none"/>
        </w:rPr>
        <w:t>ostawa artykułów spożywczych do Zespołu Edukacyjnego nr 10 w Zielonej Górze na 2025 rok z podziałem na 4 zadania”</w:t>
      </w:r>
    </w:p>
    <w:p w14:paraId="2528FE4D" w14:textId="77777777" w:rsidR="001B0FFF" w:rsidRPr="001B0FFF" w:rsidRDefault="001B0FFF" w:rsidP="001B0FFF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Times New Roman"/>
          <w:kern w:val="0"/>
          <w:lang w:eastAsia="pl-PL"/>
          <w14:ligatures w14:val="none"/>
        </w:rPr>
      </w:pPr>
      <w:r w:rsidRPr="001B0FFF">
        <w:rPr>
          <w:rFonts w:ascii="Calibri" w:eastAsia="Times New Roman" w:hAnsi="Calibri" w:cs="Tahoma"/>
          <w:kern w:val="0"/>
          <w:lang w:eastAsia="pl-PL"/>
          <w14:ligatures w14:val="none"/>
        </w:rPr>
        <w:t xml:space="preserve">CPV – 15130000-8, </w:t>
      </w:r>
      <w:r w:rsidRPr="001B0FFF">
        <w:rPr>
          <w:rFonts w:ascii="Calibri" w:eastAsia="Times New Roman" w:hAnsi="Calibri" w:cs="Times New Roman"/>
          <w:kern w:val="0"/>
          <w:lang w:eastAsia="pl-PL"/>
          <w14:ligatures w14:val="none"/>
        </w:rPr>
        <w:t>151 00000-9,</w:t>
      </w:r>
      <w:r w:rsidRPr="001B0FFF">
        <w:rPr>
          <w:rFonts w:ascii="Calibri" w:eastAsia="Times New Roman" w:hAnsi="Calibri" w:cs="Tahoma"/>
          <w:kern w:val="0"/>
          <w:lang w:eastAsia="pl-PL"/>
          <w14:ligatures w14:val="none"/>
        </w:rPr>
        <w:t xml:space="preserve">15300000-1, </w:t>
      </w:r>
      <w:r w:rsidRPr="001B0FFF">
        <w:rPr>
          <w:rFonts w:ascii="Calibri" w:eastAsia="Times New Roman" w:hAnsi="Calibri" w:cs="Times New Roman"/>
          <w:kern w:val="0"/>
          <w:lang w:eastAsia="pl-PL"/>
          <w14:ligatures w14:val="none"/>
        </w:rPr>
        <w:t xml:space="preserve">03220000-9, </w:t>
      </w:r>
      <w:r w:rsidRPr="001B0FFF">
        <w:rPr>
          <w:rFonts w:ascii="Calibri" w:eastAsia="Times New Roman" w:hAnsi="Calibri" w:cs="Tahoma"/>
          <w:kern w:val="0"/>
          <w:lang w:eastAsia="pl-PL"/>
          <w14:ligatures w14:val="none"/>
        </w:rPr>
        <w:t xml:space="preserve"> 15800000-6,</w:t>
      </w:r>
      <w:r w:rsidRPr="001B0FFF">
        <w:rPr>
          <w:rFonts w:ascii="Calibri" w:eastAsia="Times New Roman" w:hAnsi="Calibri" w:cs="Arial"/>
          <w:color w:val="202124"/>
          <w:kern w:val="0"/>
          <w:shd w:val="clear" w:color="auto" w:fill="FFFFFF"/>
          <w:lang w:eastAsia="pl-PL"/>
          <w14:ligatures w14:val="none"/>
        </w:rPr>
        <w:t xml:space="preserve">  </w:t>
      </w:r>
      <w:r w:rsidRPr="001B0FFF">
        <w:rPr>
          <w:rFonts w:ascii="Calibri" w:eastAsia="Times New Roman" w:hAnsi="Calibri" w:cs="Arial"/>
          <w:color w:val="040C28"/>
          <w:kern w:val="0"/>
          <w:lang w:eastAsia="pl-PL"/>
          <w14:ligatures w14:val="none"/>
        </w:rPr>
        <w:t>15500000-3</w:t>
      </w:r>
      <w:r w:rsidRPr="001B0FFF">
        <w:rPr>
          <w:rFonts w:ascii="Calibri" w:eastAsia="Times New Roman" w:hAnsi="Calibri" w:cs="Tahoma"/>
          <w:kern w:val="0"/>
          <w:lang w:eastAsia="pl-PL"/>
          <w14:ligatures w14:val="none"/>
        </w:rPr>
        <w:t xml:space="preserve">, </w:t>
      </w:r>
    </w:p>
    <w:p w14:paraId="30B091D6" w14:textId="77777777" w:rsidR="001B0FFF" w:rsidRPr="001B0FFF" w:rsidRDefault="001B0FFF" w:rsidP="001B0FFF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00D78B9F" w14:textId="77777777" w:rsidR="001B0FFF" w:rsidRPr="001B0FFF" w:rsidRDefault="001B0FFF" w:rsidP="001B0FFF">
      <w:pPr>
        <w:spacing w:after="120" w:line="240" w:lineRule="auto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1B0FFF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Nazwa Wykonawcy ……………………………………………………………………………</w:t>
      </w:r>
    </w:p>
    <w:p w14:paraId="6814142C" w14:textId="77777777" w:rsidR="001B0FFF" w:rsidRPr="001B0FFF" w:rsidRDefault="001B0FFF" w:rsidP="001B0FFF">
      <w:pPr>
        <w:suppressAutoHyphens/>
        <w:spacing w:after="80" w:line="240" w:lineRule="auto"/>
        <w:ind w:left="284" w:hanging="284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1B0FFF">
        <w:rPr>
          <w:rFonts w:ascii="Calibri" w:eastAsia="Times New Roman" w:hAnsi="Calibri" w:cs="Calibri"/>
          <w:b/>
          <w:kern w:val="0"/>
          <w:lang w:eastAsia="zh-CN"/>
          <w14:ligatures w14:val="none"/>
        </w:rPr>
        <w:t xml:space="preserve">CZĘŚĆ I </w:t>
      </w:r>
      <w:r w:rsidRPr="001B0FFF">
        <w:rPr>
          <w:rFonts w:ascii="Calibri" w:eastAsia="Times New Roman" w:hAnsi="Calibri" w:cs="Calibri"/>
          <w:b/>
          <w:kern w:val="0"/>
          <w:u w:val="single"/>
          <w:lang w:eastAsia="zh-CN"/>
          <w14:ligatures w14:val="none"/>
        </w:rPr>
        <w:t>DOTYCZĄCA SPEŁNIANIA WARUNKÓW UDZIAŁU W POSTĘPOWANIU</w:t>
      </w:r>
    </w:p>
    <w:p w14:paraId="6556CBC7" w14:textId="77777777" w:rsidR="001B0FFF" w:rsidRPr="001B0FFF" w:rsidRDefault="001B0FFF" w:rsidP="001B0FFF">
      <w:pPr>
        <w:suppressAutoHyphens/>
        <w:spacing w:after="0" w:line="360" w:lineRule="auto"/>
        <w:ind w:left="284"/>
        <w:jc w:val="both"/>
        <w:rPr>
          <w:rFonts w:ascii="Calibri" w:eastAsia="Times New Roman" w:hAnsi="Calibri" w:cs="Calibri"/>
          <w:b/>
          <w:color w:val="000000"/>
          <w:kern w:val="0"/>
          <w:lang w:eastAsia="zh-CN"/>
          <w14:ligatures w14:val="none"/>
        </w:rPr>
      </w:pPr>
      <w:r w:rsidRPr="001B0FFF">
        <w:rPr>
          <w:rFonts w:ascii="Calibri" w:eastAsia="Times New Roman" w:hAnsi="Calibri" w:cs="Calibri"/>
          <w:kern w:val="0"/>
          <w:lang w:eastAsia="zh-CN"/>
          <w14:ligatures w14:val="none"/>
        </w:rPr>
        <w:t>Oświadczam, że spełniam warunki udziału w postępowaniu określone w SWZ przez Zamawiającego.</w:t>
      </w:r>
    </w:p>
    <w:p w14:paraId="4DD476E5" w14:textId="77777777" w:rsidR="001B0FFF" w:rsidRPr="001B0FFF" w:rsidRDefault="001B0FFF" w:rsidP="001B0FFF">
      <w:pPr>
        <w:shd w:val="clear" w:color="auto" w:fill="FFFFFF"/>
        <w:suppressAutoHyphens/>
        <w:autoSpaceDE w:val="0"/>
        <w:spacing w:after="0" w:line="240" w:lineRule="auto"/>
        <w:ind w:left="568" w:hanging="284"/>
        <w:jc w:val="both"/>
        <w:rPr>
          <w:rFonts w:ascii="Calibri" w:eastAsia="Times New Roman" w:hAnsi="Calibri" w:cs="Calibri"/>
          <w:b/>
          <w:color w:val="000000"/>
          <w:kern w:val="0"/>
          <w:lang w:eastAsia="zh-CN"/>
          <w14:ligatures w14:val="none"/>
        </w:rPr>
      </w:pPr>
      <w:r w:rsidRPr="001B0FFF">
        <w:rPr>
          <w:rFonts w:ascii="Calibri" w:eastAsia="Times New Roman" w:hAnsi="Calibri" w:cs="Calibri"/>
          <w:b/>
          <w:color w:val="000000"/>
          <w:kern w:val="0"/>
          <w:lang w:eastAsia="zh-CN"/>
          <w14:ligatures w14:val="none"/>
        </w:rPr>
        <w:t>CZ. II. DOTYCZĄCA PODSTAW WYKLUCZENIA Z POSTĘPOWANIA</w:t>
      </w:r>
    </w:p>
    <w:p w14:paraId="6AE214B8" w14:textId="77777777" w:rsidR="001B0FFF" w:rsidRPr="001B0FFF" w:rsidRDefault="001B0FFF" w:rsidP="001B0FFF">
      <w:pPr>
        <w:shd w:val="clear" w:color="auto" w:fill="FFFFFF"/>
        <w:suppressAutoHyphens/>
        <w:autoSpaceDE w:val="0"/>
        <w:spacing w:after="0" w:line="240" w:lineRule="auto"/>
        <w:ind w:left="568" w:hanging="284"/>
        <w:jc w:val="both"/>
        <w:rPr>
          <w:rFonts w:ascii="Calibri" w:eastAsia="Times New Roman" w:hAnsi="Calibri" w:cs="Calibri"/>
          <w:b/>
          <w:color w:val="000000"/>
          <w:kern w:val="0"/>
          <w:lang w:eastAsia="zh-CN"/>
          <w14:ligatures w14:val="none"/>
        </w:rPr>
      </w:pPr>
    </w:p>
    <w:p w14:paraId="7E41B566" w14:textId="77777777" w:rsidR="001B0FFF" w:rsidRPr="001B0FFF" w:rsidRDefault="001B0FFF" w:rsidP="001B0FFF">
      <w:pPr>
        <w:numPr>
          <w:ilvl w:val="3"/>
          <w:numId w:val="5"/>
        </w:numPr>
        <w:shd w:val="clear" w:color="auto" w:fill="FFFFFF"/>
        <w:suppressAutoHyphens/>
        <w:autoSpaceDE w:val="0"/>
        <w:spacing w:after="80" w:line="240" w:lineRule="auto"/>
        <w:ind w:left="284" w:hanging="284"/>
        <w:jc w:val="both"/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</w:pPr>
      <w:r w:rsidRPr="001B0FFF"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  <w:t xml:space="preserve">Oświadczam, że nie podlegam wykluczeniu z postępowania na podstawie art. 108 ust. 1 ustawy </w:t>
      </w:r>
      <w:proofErr w:type="spellStart"/>
      <w:r w:rsidRPr="001B0FFF"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  <w:t>Pzp</w:t>
      </w:r>
      <w:proofErr w:type="spellEnd"/>
      <w:r w:rsidRPr="001B0FFF"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  <w:t xml:space="preserve">. </w:t>
      </w:r>
    </w:p>
    <w:p w14:paraId="39D91340" w14:textId="77777777" w:rsidR="001B0FFF" w:rsidRPr="001B0FFF" w:rsidRDefault="001B0FFF" w:rsidP="001B0FFF">
      <w:pPr>
        <w:numPr>
          <w:ilvl w:val="3"/>
          <w:numId w:val="5"/>
        </w:numPr>
        <w:shd w:val="clear" w:color="auto" w:fill="FFFFFF"/>
        <w:suppressAutoHyphens/>
        <w:autoSpaceDE w:val="0"/>
        <w:spacing w:after="80" w:line="240" w:lineRule="auto"/>
        <w:ind w:left="284" w:hanging="284"/>
        <w:jc w:val="both"/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</w:pPr>
      <w:r w:rsidRPr="001B0FFF"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  <w:t xml:space="preserve">Oświadczam, że nie podlegam wykluczeniu z postępowania na podstawie art. 109 ust. 1 pkt. 4) ustawy </w:t>
      </w:r>
      <w:proofErr w:type="spellStart"/>
      <w:r w:rsidRPr="001B0FFF"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  <w:t>Pzp</w:t>
      </w:r>
      <w:proofErr w:type="spellEnd"/>
      <w:r w:rsidRPr="001B0FFF"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  <w:t>.</w:t>
      </w:r>
    </w:p>
    <w:p w14:paraId="57C44834" w14:textId="77777777" w:rsidR="001B0FFF" w:rsidRPr="001B0FFF" w:rsidRDefault="001B0FFF" w:rsidP="001B0FFF">
      <w:pPr>
        <w:numPr>
          <w:ilvl w:val="3"/>
          <w:numId w:val="5"/>
        </w:numPr>
        <w:shd w:val="clear" w:color="auto" w:fill="FFFFFF"/>
        <w:suppressAutoHyphens/>
        <w:autoSpaceDE w:val="0"/>
        <w:spacing w:after="80" w:line="240" w:lineRule="auto"/>
        <w:ind w:left="284" w:hanging="284"/>
        <w:jc w:val="both"/>
        <w:rPr>
          <w:rFonts w:ascii="Calibri" w:eastAsia="Times New Roman" w:hAnsi="Calibri" w:cs="Calibri"/>
          <w:color w:val="000000"/>
          <w:kern w:val="0"/>
          <w:lang w:val="x-none" w:eastAsia="zh-CN"/>
          <w14:ligatures w14:val="none"/>
        </w:rPr>
      </w:pPr>
      <w:bookmarkStart w:id="2" w:name="_Hlk61266481"/>
      <w:r w:rsidRPr="001B0FFF"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  <w:t xml:space="preserve">Oświadczam, że </w:t>
      </w:r>
      <w:bookmarkEnd w:id="2"/>
      <w:r w:rsidRPr="001B0FFF"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  <w:t xml:space="preserve">zachodzą w stosunku do mnie podstawy wykluczenia z postępowania na podstawie art. ............. ustawy </w:t>
      </w:r>
      <w:proofErr w:type="spellStart"/>
      <w:r w:rsidRPr="001B0FFF"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  <w:t>Pzp</w:t>
      </w:r>
      <w:proofErr w:type="spellEnd"/>
      <w:r w:rsidRPr="001B0FFF"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  <w:t xml:space="preserve"> </w:t>
      </w:r>
      <w:r w:rsidRPr="001B0FFF">
        <w:rPr>
          <w:rFonts w:ascii="Calibri" w:eastAsia="Times New Roman" w:hAnsi="Calibri" w:cs="Calibri"/>
          <w:i/>
          <w:iCs/>
          <w:color w:val="000000"/>
          <w:kern w:val="0"/>
          <w:lang w:eastAsia="zh-CN"/>
          <w14:ligatures w14:val="none"/>
        </w:rPr>
        <w:t xml:space="preserve">(podać mającą zastosowanie podstawę wykluczenia spośród wymienionych w art. 108 ust. 1 </w:t>
      </w:r>
      <w:r w:rsidRPr="001B0FFF">
        <w:rPr>
          <w:rFonts w:ascii="Calibri" w:eastAsia="Times New Roman" w:hAnsi="Calibri" w:cs="Calibri"/>
          <w:i/>
          <w:iCs/>
          <w:kern w:val="0"/>
          <w:lang w:eastAsia="zh-CN"/>
          <w14:ligatures w14:val="none"/>
        </w:rPr>
        <w:t xml:space="preserve">pkt 1, 2, 5 lub art 109 ust. 1 pkt 4 </w:t>
      </w:r>
      <w:r w:rsidRPr="001B0FFF">
        <w:rPr>
          <w:rFonts w:ascii="Calibri" w:eastAsia="Times New Roman" w:hAnsi="Calibri" w:cs="Calibri"/>
          <w:i/>
          <w:iCs/>
          <w:color w:val="000000"/>
          <w:kern w:val="0"/>
          <w:lang w:eastAsia="zh-CN"/>
          <w14:ligatures w14:val="none"/>
        </w:rPr>
        <w:t xml:space="preserve">ustawy </w:t>
      </w:r>
      <w:proofErr w:type="spellStart"/>
      <w:r w:rsidRPr="001B0FFF">
        <w:rPr>
          <w:rFonts w:ascii="Calibri" w:eastAsia="Times New Roman" w:hAnsi="Calibri" w:cs="Calibri"/>
          <w:i/>
          <w:iCs/>
          <w:color w:val="000000"/>
          <w:kern w:val="0"/>
          <w:lang w:eastAsia="zh-CN"/>
          <w14:ligatures w14:val="none"/>
        </w:rPr>
        <w:t>Pzp</w:t>
      </w:r>
      <w:proofErr w:type="spellEnd"/>
      <w:r w:rsidRPr="001B0FFF">
        <w:rPr>
          <w:rFonts w:ascii="Calibri" w:eastAsia="Times New Roman" w:hAnsi="Calibri" w:cs="Calibri"/>
          <w:i/>
          <w:iCs/>
          <w:color w:val="000000"/>
          <w:kern w:val="0"/>
          <w:lang w:eastAsia="zh-CN"/>
          <w14:ligatures w14:val="none"/>
        </w:rPr>
        <w:t xml:space="preserve">). </w:t>
      </w:r>
      <w:r w:rsidRPr="001B0FFF"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  <w:t xml:space="preserve">Jednocześnie oświadczam, że w związku z ww. okolicznością, na podstawie art. 110 ust. 2 </w:t>
      </w:r>
      <w:proofErr w:type="spellStart"/>
      <w:r w:rsidRPr="001B0FFF"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  <w:t>Pzp</w:t>
      </w:r>
      <w:proofErr w:type="spellEnd"/>
      <w:r w:rsidRPr="001B0FFF"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  <w:t xml:space="preserve"> podjąłem/</w:t>
      </w:r>
      <w:proofErr w:type="spellStart"/>
      <w:r w:rsidRPr="001B0FFF"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  <w:t>am</w:t>
      </w:r>
      <w:proofErr w:type="spellEnd"/>
      <w:r w:rsidRPr="001B0FFF"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  <w:t xml:space="preserve"> następujące środki naprawcze: ...........................................................................................................</w:t>
      </w:r>
    </w:p>
    <w:p w14:paraId="2012D772" w14:textId="77777777" w:rsidR="001B0FFF" w:rsidRPr="001B0FFF" w:rsidRDefault="001B0FFF" w:rsidP="001B0FFF">
      <w:pPr>
        <w:shd w:val="clear" w:color="auto" w:fill="FFFFFF"/>
        <w:suppressAutoHyphens/>
        <w:autoSpaceDE w:val="0"/>
        <w:spacing w:after="80" w:line="240" w:lineRule="auto"/>
        <w:ind w:left="284"/>
        <w:jc w:val="both"/>
        <w:rPr>
          <w:rFonts w:ascii="Calibri" w:eastAsia="Times New Roman" w:hAnsi="Calibri" w:cs="Calibri"/>
          <w:color w:val="000000"/>
          <w:kern w:val="0"/>
          <w:lang w:val="x-none" w:eastAsia="zh-CN"/>
          <w14:ligatures w14:val="none"/>
        </w:rPr>
      </w:pPr>
      <w:r w:rsidRPr="001B0FFF">
        <w:rPr>
          <w:rFonts w:ascii="Calibri" w:eastAsia="Times New Roman" w:hAnsi="Calibri" w:cs="Calibri"/>
          <w:color w:val="000000"/>
          <w:kern w:val="0"/>
          <w:lang w:val="x-none" w:eastAsia="zh-CN"/>
          <w14:ligatures w14:val="none"/>
        </w:rPr>
        <w:t>……………………………………………………………………………………………………..………………………………………………</w:t>
      </w:r>
      <w:bookmarkStart w:id="3" w:name="_Hlk103101525"/>
    </w:p>
    <w:p w14:paraId="0DE0011D" w14:textId="77777777" w:rsidR="001B0FFF" w:rsidRPr="001B0FFF" w:rsidRDefault="001B0FFF" w:rsidP="001B0FFF">
      <w:pPr>
        <w:numPr>
          <w:ilvl w:val="0"/>
          <w:numId w:val="5"/>
        </w:numPr>
        <w:shd w:val="clear" w:color="auto" w:fill="FFFFFF"/>
        <w:suppressAutoHyphens/>
        <w:autoSpaceDE w:val="0"/>
        <w:spacing w:after="80" w:line="240" w:lineRule="auto"/>
        <w:ind w:left="284" w:hanging="284"/>
        <w:jc w:val="both"/>
        <w:rPr>
          <w:rFonts w:ascii="Calibri" w:eastAsia="Times New Roman" w:hAnsi="Calibri" w:cs="Calibri"/>
          <w:b/>
          <w:bCs/>
          <w:color w:val="000000"/>
          <w:kern w:val="0"/>
          <w:lang w:val="x-none" w:eastAsia="zh-CN"/>
          <w14:ligatures w14:val="none"/>
        </w:rPr>
      </w:pPr>
      <w:r w:rsidRPr="001B0FFF">
        <w:rPr>
          <w:rFonts w:ascii="Calibri" w:eastAsia="Times New Roman" w:hAnsi="Calibri" w:cs="Calibri"/>
          <w:color w:val="000000"/>
          <w:kern w:val="0"/>
          <w:lang w:val="x-none" w:eastAsia="zh-CN"/>
          <w14:ligatures w14:val="none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</w:t>
      </w:r>
      <w:bookmarkEnd w:id="3"/>
      <w:r w:rsidRPr="001B0FFF"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  <w:t>.</w:t>
      </w:r>
    </w:p>
    <w:p w14:paraId="65978110" w14:textId="77777777" w:rsidR="001B0FFF" w:rsidRPr="001B0FFF" w:rsidRDefault="001B0FFF" w:rsidP="001B0FFF">
      <w:pPr>
        <w:shd w:val="clear" w:color="auto" w:fill="FFFFFF"/>
        <w:suppressAutoHyphens/>
        <w:autoSpaceDE w:val="0"/>
        <w:spacing w:after="0" w:line="240" w:lineRule="auto"/>
        <w:ind w:left="568" w:hanging="284"/>
        <w:jc w:val="both"/>
        <w:rPr>
          <w:rFonts w:ascii="Calibri" w:eastAsia="Times New Roman" w:hAnsi="Calibri" w:cs="Calibri"/>
          <w:b/>
          <w:bCs/>
          <w:color w:val="000000"/>
          <w:kern w:val="0"/>
          <w:lang w:val="x-none" w:eastAsia="zh-CN"/>
          <w14:ligatures w14:val="none"/>
        </w:rPr>
      </w:pPr>
    </w:p>
    <w:p w14:paraId="003F2041" w14:textId="77777777" w:rsidR="001B0FFF" w:rsidRPr="001B0FFF" w:rsidRDefault="001B0FFF" w:rsidP="001B0FFF">
      <w:pPr>
        <w:shd w:val="clear" w:color="auto" w:fill="FFFFFF"/>
        <w:suppressAutoHyphens/>
        <w:autoSpaceDE w:val="0"/>
        <w:spacing w:after="0" w:line="240" w:lineRule="auto"/>
        <w:ind w:left="284" w:hanging="284"/>
        <w:jc w:val="both"/>
        <w:rPr>
          <w:rFonts w:ascii="Calibri" w:eastAsia="Times New Roman" w:hAnsi="Calibri" w:cs="Calibri"/>
          <w:b/>
          <w:bCs/>
          <w:color w:val="000000"/>
          <w:kern w:val="0"/>
          <w:lang w:eastAsia="zh-CN"/>
          <w14:ligatures w14:val="none"/>
        </w:rPr>
      </w:pPr>
      <w:r w:rsidRPr="001B0FFF">
        <w:rPr>
          <w:rFonts w:ascii="Calibri" w:eastAsia="Times New Roman" w:hAnsi="Calibri" w:cs="Calibri"/>
          <w:b/>
          <w:bCs/>
          <w:color w:val="000000"/>
          <w:kern w:val="0"/>
          <w:lang w:eastAsia="zh-CN"/>
          <w14:ligatures w14:val="none"/>
        </w:rPr>
        <w:t>CZ. III. OŚWIADCZENIE DOTYCZĄCE PODMIOTOWYCH ŚRODKÓW DOWODOWYCH</w:t>
      </w:r>
    </w:p>
    <w:p w14:paraId="10C4FE23" w14:textId="77777777" w:rsidR="001B0FFF" w:rsidRPr="001B0FFF" w:rsidRDefault="001B0FFF" w:rsidP="001B0FFF">
      <w:pPr>
        <w:shd w:val="clear" w:color="auto" w:fill="FFFFFF"/>
        <w:suppressAutoHyphens/>
        <w:autoSpaceDE w:val="0"/>
        <w:spacing w:after="0" w:line="240" w:lineRule="auto"/>
        <w:ind w:left="568" w:hanging="284"/>
        <w:jc w:val="both"/>
        <w:rPr>
          <w:rFonts w:ascii="Calibri" w:eastAsia="Times New Roman" w:hAnsi="Calibri" w:cs="Calibri"/>
          <w:b/>
          <w:bCs/>
          <w:color w:val="000000"/>
          <w:kern w:val="0"/>
          <w:lang w:eastAsia="zh-CN"/>
          <w14:ligatures w14:val="none"/>
        </w:rPr>
      </w:pPr>
    </w:p>
    <w:p w14:paraId="705631BF" w14:textId="77777777" w:rsidR="001B0FFF" w:rsidRPr="001B0FFF" w:rsidRDefault="001B0FFF" w:rsidP="001B0FFF">
      <w:pPr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</w:pPr>
      <w:r w:rsidRPr="001B0FFF"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  <w:t>Oświadczam, że dostęp do podmiotowych środków dowodowych, tj. …………………………………………..……</w:t>
      </w:r>
    </w:p>
    <w:p w14:paraId="35BF5AF7" w14:textId="77777777" w:rsidR="001B0FFF" w:rsidRPr="001B0FFF" w:rsidRDefault="001B0FFF" w:rsidP="001B0FFF">
      <w:pPr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kern w:val="0"/>
          <w:lang w:eastAsia="zh-CN"/>
          <w14:ligatures w14:val="none"/>
        </w:rPr>
      </w:pPr>
      <w:r w:rsidRPr="001B0FFF"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  <w:t>można uzyskać za pomocą bezpłatnych i ogólnodostępnych baz danych, w szczególności rejestrów publicznych, na podstawie następujących danych umożliwiających dostęp do tych środków (np. NIP, REGON, nr KRS): ……………………………………………………………………………………………………………………………..….</w:t>
      </w:r>
    </w:p>
    <w:p w14:paraId="0911750C" w14:textId="77777777" w:rsidR="001B0FFF" w:rsidRPr="001B0FFF" w:rsidRDefault="001B0FFF" w:rsidP="001B0FFF">
      <w:pPr>
        <w:shd w:val="clear" w:color="auto" w:fill="FFFFFF"/>
        <w:suppressAutoHyphens/>
        <w:autoSpaceDE w:val="0"/>
        <w:spacing w:after="0" w:line="240" w:lineRule="auto"/>
        <w:ind w:left="568" w:hanging="284"/>
        <w:jc w:val="both"/>
        <w:rPr>
          <w:rFonts w:ascii="Calibri" w:eastAsia="Times New Roman" w:hAnsi="Calibri" w:cs="Calibri"/>
          <w:b/>
          <w:bCs/>
          <w:color w:val="000000"/>
          <w:kern w:val="0"/>
          <w:lang w:eastAsia="zh-CN"/>
          <w14:ligatures w14:val="none"/>
        </w:rPr>
      </w:pPr>
    </w:p>
    <w:p w14:paraId="7DC4137D" w14:textId="77777777" w:rsidR="001B0FFF" w:rsidRPr="001B0FFF" w:rsidRDefault="001B0FFF" w:rsidP="001B0FFF">
      <w:pPr>
        <w:shd w:val="clear" w:color="auto" w:fill="FFFFFF"/>
        <w:suppressAutoHyphens/>
        <w:autoSpaceDE w:val="0"/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</w:pPr>
      <w:r w:rsidRPr="001B0FFF">
        <w:rPr>
          <w:rFonts w:ascii="Calibri" w:eastAsia="Times New Roman" w:hAnsi="Calibri" w:cs="Calibri"/>
          <w:b/>
          <w:bCs/>
          <w:color w:val="000000"/>
          <w:kern w:val="0"/>
          <w:lang w:eastAsia="zh-CN"/>
          <w14:ligatures w14:val="none"/>
        </w:rPr>
        <w:t>CZ. IV. OŚWIDCZENIE DOTYCZĄCE PODANYCH INFORMACJI:</w:t>
      </w:r>
    </w:p>
    <w:p w14:paraId="662CA336" w14:textId="77777777" w:rsidR="001B0FFF" w:rsidRPr="001B0FFF" w:rsidRDefault="001B0FFF" w:rsidP="001B0FFF">
      <w:pPr>
        <w:shd w:val="clear" w:color="auto" w:fill="FFFFFF"/>
        <w:suppressAutoHyphens/>
        <w:autoSpaceDE w:val="0"/>
        <w:spacing w:after="0" w:line="240" w:lineRule="auto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  <w:r w:rsidRPr="001B0FFF"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  <w:t>Oświadczam, że wszystkie informacje podane w powyższych oświadczeniach są aktualne i zgodne z prawdą oraz zostały przedstawione z pełną świadomością konsekwencji wprowa</w:t>
      </w:r>
      <w:r w:rsidRPr="001B0FFF"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  <w:softHyphen/>
        <w:t>dzenia Zamawiającego w błąd przy przedstawianiu informacji.</w:t>
      </w:r>
    </w:p>
    <w:p w14:paraId="597E31BF" w14:textId="77777777" w:rsidR="001B0FFF" w:rsidRPr="001B0FFF" w:rsidRDefault="001B0FFF" w:rsidP="001B0FFF">
      <w:pPr>
        <w:tabs>
          <w:tab w:val="left" w:pos="0"/>
        </w:tabs>
        <w:suppressAutoHyphens/>
        <w:spacing w:after="80" w:line="240" w:lineRule="auto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</w:p>
    <w:p w14:paraId="59475223" w14:textId="77777777" w:rsidR="001B0FFF" w:rsidRPr="001B0FFF" w:rsidRDefault="001B0FFF" w:rsidP="001B0FFF">
      <w:pPr>
        <w:shd w:val="clear" w:color="auto" w:fill="FFFFFF"/>
        <w:suppressAutoHyphens/>
        <w:autoSpaceDE w:val="0"/>
        <w:spacing w:after="0" w:line="240" w:lineRule="auto"/>
        <w:ind w:left="284"/>
        <w:jc w:val="both"/>
        <w:rPr>
          <w:rFonts w:ascii="Calibri" w:eastAsia="Times New Roman" w:hAnsi="Calibri" w:cs="Calibri"/>
          <w:kern w:val="0"/>
          <w:lang w:eastAsia="zh-CN"/>
          <w14:ligatures w14:val="non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69"/>
        <w:gridCol w:w="4812"/>
      </w:tblGrid>
      <w:tr w:rsidR="001B0FFF" w:rsidRPr="001B0FFF" w14:paraId="22EBBDB9" w14:textId="77777777" w:rsidTr="00407EF4">
        <w:trPr>
          <w:trHeight w:val="997"/>
        </w:trPr>
        <w:tc>
          <w:tcPr>
            <w:tcW w:w="5069" w:type="dxa"/>
            <w:shd w:val="clear" w:color="auto" w:fill="auto"/>
          </w:tcPr>
          <w:p w14:paraId="2026FC2E" w14:textId="77777777" w:rsidR="001B0FFF" w:rsidRPr="001B0FFF" w:rsidRDefault="001B0FFF" w:rsidP="001B0FFF">
            <w:pPr>
              <w:suppressAutoHyphens/>
              <w:snapToGrid w:val="0"/>
              <w:spacing w:after="12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zh-CN"/>
                <w14:ligatures w14:val="none"/>
              </w:rPr>
            </w:pPr>
          </w:p>
        </w:tc>
        <w:tc>
          <w:tcPr>
            <w:tcW w:w="4812" w:type="dxa"/>
            <w:shd w:val="clear" w:color="auto" w:fill="auto"/>
          </w:tcPr>
          <w:p w14:paraId="12A54708" w14:textId="77777777" w:rsidR="001B0FFF" w:rsidRPr="001B0FFF" w:rsidRDefault="001B0FFF" w:rsidP="001B0FFF">
            <w:pPr>
              <w:suppressAutoHyphens/>
              <w:snapToGrid w:val="0"/>
              <w:spacing w:after="120" w:line="240" w:lineRule="auto"/>
              <w:ind w:left="568" w:hanging="284"/>
              <w:jc w:val="both"/>
              <w:rPr>
                <w:rFonts w:ascii="Calibri" w:eastAsia="Times New Roman" w:hAnsi="Calibri" w:cs="Calibri"/>
                <w:b/>
                <w:i/>
                <w:strike/>
                <w:spacing w:val="20"/>
                <w:kern w:val="0"/>
                <w:lang w:eastAsia="zh-CN"/>
                <w14:ligatures w14:val="none"/>
              </w:rPr>
            </w:pPr>
          </w:p>
          <w:p w14:paraId="69A2BAF8" w14:textId="77777777" w:rsidR="001B0FFF" w:rsidRPr="001B0FFF" w:rsidRDefault="001B0FFF" w:rsidP="001B0FFF">
            <w:pPr>
              <w:suppressAutoHyphens/>
              <w:spacing w:after="12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zh-CN"/>
                <w14:ligatures w14:val="none"/>
              </w:rPr>
            </w:pPr>
            <w:bookmarkStart w:id="4" w:name="_Hlk80693409"/>
            <w:r w:rsidRPr="001B0FFF">
              <w:rPr>
                <w:rFonts w:ascii="Calibri" w:eastAsia="Times New Roman" w:hAnsi="Calibri" w:cs="Calibri"/>
                <w:b/>
                <w:i/>
                <w:spacing w:val="20"/>
                <w:kern w:val="0"/>
                <w:lang w:eastAsia="zh-CN"/>
                <w14:ligatures w14:val="none"/>
              </w:rPr>
              <w:t>(podpis wykonawcy</w:t>
            </w:r>
            <w:bookmarkEnd w:id="4"/>
            <w:r w:rsidRPr="001B0FFF">
              <w:rPr>
                <w:rFonts w:ascii="Calibri" w:eastAsia="Times New Roman" w:hAnsi="Calibri" w:cs="Calibri"/>
                <w:b/>
                <w:i/>
                <w:spacing w:val="20"/>
                <w:kern w:val="0"/>
                <w:lang w:eastAsia="zh-CN"/>
                <w14:ligatures w14:val="none"/>
              </w:rPr>
              <w:t>)</w:t>
            </w:r>
          </w:p>
        </w:tc>
      </w:tr>
    </w:tbl>
    <w:p w14:paraId="48DA1ED3" w14:textId="77777777" w:rsidR="001B0FFF" w:rsidRPr="001B0FFF" w:rsidRDefault="001B0FFF" w:rsidP="001B0FFF">
      <w:pPr>
        <w:tabs>
          <w:tab w:val="left" w:pos="0"/>
        </w:tabs>
        <w:suppressAutoHyphens/>
        <w:spacing w:after="80" w:line="240" w:lineRule="auto"/>
        <w:jc w:val="both"/>
        <w:rPr>
          <w:rFonts w:ascii="Calibri" w:eastAsia="Times New Roman" w:hAnsi="Calibri" w:cs="Calibri"/>
          <w:b/>
          <w:bCs/>
          <w:kern w:val="0"/>
          <w:sz w:val="16"/>
          <w:szCs w:val="16"/>
          <w:lang w:eastAsia="zh-CN"/>
          <w14:ligatures w14:val="none"/>
        </w:rPr>
      </w:pPr>
      <w:r w:rsidRPr="001B0FFF">
        <w:rPr>
          <w:rFonts w:ascii="Calibri" w:eastAsia="Times New Roman" w:hAnsi="Calibri" w:cs="Calibri"/>
          <w:b/>
          <w:bCs/>
          <w:kern w:val="0"/>
          <w:sz w:val="16"/>
          <w:szCs w:val="16"/>
          <w:lang w:eastAsia="zh-CN"/>
          <w14:ligatures w14:val="none"/>
        </w:rPr>
        <w:t>Uwaga: dokument należy podpisać kwalifikowanym podpisem elektronicznym lub podpisem zaufanym lub podpisem osobistym.</w:t>
      </w:r>
    </w:p>
    <w:p w14:paraId="72DD5C77" w14:textId="77777777" w:rsidR="001B0FFF" w:rsidRPr="001B0FFF" w:rsidRDefault="001B0FFF" w:rsidP="001B0FFF">
      <w:pPr>
        <w:tabs>
          <w:tab w:val="left" w:pos="0"/>
        </w:tabs>
        <w:suppressAutoHyphens/>
        <w:spacing w:after="80" w:line="240" w:lineRule="auto"/>
        <w:jc w:val="both"/>
        <w:rPr>
          <w:rFonts w:ascii="Calibri" w:eastAsia="Times New Roman" w:hAnsi="Calibri" w:cs="Calibri"/>
          <w:b/>
          <w:bCs/>
          <w:kern w:val="0"/>
          <w:sz w:val="16"/>
          <w:szCs w:val="16"/>
          <w:lang w:eastAsia="zh-CN"/>
          <w14:ligatures w14:val="none"/>
        </w:rPr>
      </w:pPr>
    </w:p>
    <w:p w14:paraId="31313CF0" w14:textId="77777777" w:rsidR="001B0FFF" w:rsidRPr="001B0FFF" w:rsidRDefault="001B0FFF" w:rsidP="001B0FFF">
      <w:pPr>
        <w:tabs>
          <w:tab w:val="left" w:pos="0"/>
        </w:tabs>
        <w:suppressAutoHyphens/>
        <w:spacing w:after="80" w:line="240" w:lineRule="auto"/>
        <w:jc w:val="both"/>
        <w:rPr>
          <w:rFonts w:ascii="Calibri" w:eastAsia="Times New Roman" w:hAnsi="Calibri" w:cs="Calibri"/>
          <w:b/>
          <w:bCs/>
          <w:kern w:val="0"/>
          <w:sz w:val="16"/>
          <w:szCs w:val="16"/>
          <w:lang w:eastAsia="zh-CN"/>
          <w14:ligatures w14:val="none"/>
        </w:rPr>
      </w:pPr>
    </w:p>
    <w:p w14:paraId="48FB98D5" w14:textId="77777777" w:rsidR="001B0FFF" w:rsidRPr="001B0FFF" w:rsidRDefault="001B0FFF" w:rsidP="001B0FFF">
      <w:pPr>
        <w:tabs>
          <w:tab w:val="left" w:pos="2340"/>
        </w:tabs>
        <w:suppressAutoHyphens/>
        <w:spacing w:after="80" w:line="240" w:lineRule="auto"/>
        <w:ind w:left="568" w:hanging="284"/>
        <w:jc w:val="right"/>
        <w:rPr>
          <w:rFonts w:ascii="Calibri" w:eastAsia="Times New Roman" w:hAnsi="Calibri" w:cs="Calibri"/>
          <w:b/>
          <w:bCs/>
          <w:kern w:val="0"/>
          <w:sz w:val="20"/>
          <w:szCs w:val="20"/>
          <w:lang w:eastAsia="zh-CN"/>
          <w14:ligatures w14:val="none"/>
        </w:rPr>
      </w:pPr>
      <w:r w:rsidRPr="001B0FFF">
        <w:rPr>
          <w:rFonts w:ascii="Calibri" w:eastAsia="Times New Roman" w:hAnsi="Calibri" w:cs="Calibri"/>
          <w:b/>
          <w:bCs/>
          <w:kern w:val="0"/>
          <w:sz w:val="20"/>
          <w:szCs w:val="20"/>
          <w:lang w:eastAsia="zh-CN"/>
          <w14:ligatures w14:val="none"/>
        </w:rPr>
        <w:t>Załącznik nr 2.1.</w:t>
      </w:r>
    </w:p>
    <w:p w14:paraId="7722EE74" w14:textId="77777777" w:rsidR="001B0FFF" w:rsidRPr="001B0FFF" w:rsidRDefault="001B0FFF" w:rsidP="001B0FFF">
      <w:pPr>
        <w:tabs>
          <w:tab w:val="left" w:pos="2340"/>
        </w:tabs>
        <w:suppressAutoHyphens/>
        <w:spacing w:after="80" w:line="240" w:lineRule="auto"/>
        <w:ind w:left="568" w:hanging="284"/>
        <w:jc w:val="right"/>
        <w:rPr>
          <w:rFonts w:ascii="Calibri" w:eastAsia="Times New Roman" w:hAnsi="Calibri" w:cs="Calibri"/>
          <w:b/>
          <w:bCs/>
          <w:kern w:val="0"/>
          <w:sz w:val="20"/>
          <w:szCs w:val="20"/>
          <w:lang w:eastAsia="zh-CN"/>
          <w14:ligatures w14:val="none"/>
        </w:rPr>
      </w:pPr>
    </w:p>
    <w:p w14:paraId="1222D87F" w14:textId="77777777" w:rsidR="001B0FFF" w:rsidRPr="001B0FFF" w:rsidRDefault="001B0FFF" w:rsidP="001B0FFF">
      <w:pPr>
        <w:tabs>
          <w:tab w:val="left" w:pos="2340"/>
        </w:tabs>
        <w:suppressAutoHyphens/>
        <w:spacing w:after="80" w:line="240" w:lineRule="auto"/>
        <w:ind w:left="568" w:hanging="284"/>
        <w:jc w:val="center"/>
        <w:rPr>
          <w:rFonts w:ascii="Calibri" w:eastAsia="Times New Roman" w:hAnsi="Calibri" w:cs="Calibri"/>
          <w:b/>
          <w:bCs/>
          <w:kern w:val="0"/>
          <w:sz w:val="20"/>
          <w:szCs w:val="20"/>
          <w:lang w:eastAsia="zh-CN"/>
          <w14:ligatures w14:val="none"/>
        </w:rPr>
      </w:pPr>
      <w:r w:rsidRPr="001B0FFF">
        <w:rPr>
          <w:rFonts w:ascii="Calibri" w:eastAsia="Times New Roman" w:hAnsi="Calibri" w:cs="Calibri"/>
          <w:b/>
          <w:bCs/>
          <w:kern w:val="0"/>
          <w:sz w:val="20"/>
          <w:szCs w:val="20"/>
          <w:lang w:eastAsia="zh-CN"/>
          <w14:ligatures w14:val="none"/>
        </w:rPr>
        <w:t>OŚWIADCZENIE WYKONAWCÓW WSPÓLNIE UBIEGAJACYCH SIĘ O UDZIELENIE ZAMÓWIENIA</w:t>
      </w:r>
    </w:p>
    <w:p w14:paraId="5DD83975" w14:textId="77777777" w:rsidR="001B0FFF" w:rsidRPr="001B0FFF" w:rsidRDefault="001B0FFF" w:rsidP="001B0FFF">
      <w:pPr>
        <w:tabs>
          <w:tab w:val="left" w:pos="2340"/>
        </w:tabs>
        <w:suppressAutoHyphens/>
        <w:spacing w:after="80" w:line="240" w:lineRule="auto"/>
        <w:ind w:left="568" w:hanging="284"/>
        <w:jc w:val="center"/>
        <w:rPr>
          <w:rFonts w:ascii="Calibri" w:eastAsia="Times New Roman" w:hAnsi="Calibri" w:cs="Calibri"/>
          <w:b/>
          <w:bCs/>
          <w:kern w:val="0"/>
          <w:lang w:eastAsia="zh-CN"/>
          <w14:ligatures w14:val="none"/>
        </w:rPr>
      </w:pPr>
      <w:r w:rsidRPr="001B0FFF">
        <w:rPr>
          <w:rFonts w:ascii="Calibri" w:eastAsia="Times New Roman" w:hAnsi="Calibri" w:cs="Calibri"/>
          <w:b/>
          <w:bCs/>
          <w:kern w:val="0"/>
          <w:sz w:val="20"/>
          <w:szCs w:val="20"/>
          <w:lang w:eastAsia="zh-CN"/>
          <w14:ligatures w14:val="none"/>
        </w:rPr>
        <w:t xml:space="preserve">(jeżeli dotyczy)  </w:t>
      </w:r>
    </w:p>
    <w:p w14:paraId="4B21159F" w14:textId="77777777" w:rsidR="001B0FFF" w:rsidRPr="001B0FFF" w:rsidRDefault="001B0FFF" w:rsidP="001B0FFF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kern w:val="0"/>
          <w:lang w:val="x-none" w:eastAsia="zh-CN"/>
          <w14:ligatures w14:val="none"/>
        </w:rPr>
      </w:pPr>
      <w:r w:rsidRPr="001B0FFF">
        <w:rPr>
          <w:rFonts w:ascii="Calibri" w:eastAsia="Times New Roman" w:hAnsi="Calibri" w:cs="Calibri"/>
          <w:b/>
          <w:bCs/>
          <w:kern w:val="0"/>
          <w:lang w:eastAsia="zh-CN"/>
          <w14:ligatures w14:val="none"/>
        </w:rPr>
        <w:t>dla zadania nr 1 - 4</w:t>
      </w:r>
    </w:p>
    <w:p w14:paraId="4F473F9D" w14:textId="77777777" w:rsidR="001B0FFF" w:rsidRPr="001B0FFF" w:rsidRDefault="001B0FFF" w:rsidP="001B0FFF">
      <w:pPr>
        <w:spacing w:after="0" w:line="240" w:lineRule="auto"/>
        <w:ind w:left="568" w:right="-177" w:hanging="284"/>
        <w:jc w:val="center"/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</w:pPr>
    </w:p>
    <w:p w14:paraId="7B60557B" w14:textId="77777777" w:rsidR="001B0FFF" w:rsidRPr="001B0FFF" w:rsidRDefault="001B0FFF" w:rsidP="001B0FFF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kern w:val="0"/>
          <w:lang w:eastAsia="pl-PL"/>
          <w14:ligatures w14:val="none"/>
        </w:rPr>
      </w:pPr>
      <w:r w:rsidRPr="001B0FFF">
        <w:rPr>
          <w:rFonts w:ascii="Calibri" w:eastAsia="Times New Roman" w:hAnsi="Calibri" w:cs="Calibri"/>
          <w:b/>
          <w:bCs/>
          <w:kern w:val="0"/>
          <w:lang w:val="x-none" w:eastAsia="x-none"/>
          <w14:ligatures w14:val="none"/>
        </w:rPr>
        <w:t>dotyczy:</w:t>
      </w:r>
      <w:r w:rsidRPr="001B0FFF">
        <w:rPr>
          <w:rFonts w:ascii="Calibri" w:eastAsia="Times New Roman" w:hAnsi="Calibri" w:cs="Calibri"/>
          <w:bCs/>
          <w:kern w:val="0"/>
          <w:lang w:val="x-none" w:eastAsia="x-none"/>
          <w14:ligatures w14:val="none"/>
        </w:rPr>
        <w:t xml:space="preserve"> </w:t>
      </w:r>
      <w:r w:rsidRPr="001B0FF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„</w:t>
      </w:r>
      <w:r w:rsidRPr="001B0FFF">
        <w:rPr>
          <w:rFonts w:ascii="Calibri" w:eastAsia="Times New Roman" w:hAnsi="Calibri" w:cs="Tahoma"/>
          <w:b/>
          <w:kern w:val="0"/>
          <w:lang w:val="x-none" w:eastAsia="x-none"/>
          <w14:ligatures w14:val="none"/>
        </w:rPr>
        <w:t>zamówieni</w:t>
      </w:r>
      <w:r w:rsidRPr="001B0FFF">
        <w:rPr>
          <w:rFonts w:ascii="Calibri" w:eastAsia="Times New Roman" w:hAnsi="Calibri" w:cs="Tahoma"/>
          <w:b/>
          <w:kern w:val="0"/>
          <w:lang w:eastAsia="x-none"/>
          <w14:ligatures w14:val="none"/>
        </w:rPr>
        <w:t>a</w:t>
      </w:r>
      <w:r w:rsidRPr="001B0FFF">
        <w:rPr>
          <w:rFonts w:ascii="Calibri" w:eastAsia="Times New Roman" w:hAnsi="Calibri" w:cs="Tahoma"/>
          <w:b/>
          <w:kern w:val="0"/>
          <w:lang w:val="x-none" w:eastAsia="x-none"/>
          <w14:ligatures w14:val="none"/>
        </w:rPr>
        <w:t xml:space="preserve"> publiczn</w:t>
      </w:r>
      <w:r w:rsidRPr="001B0FFF">
        <w:rPr>
          <w:rFonts w:ascii="Calibri" w:eastAsia="Times New Roman" w:hAnsi="Calibri" w:cs="Tahoma"/>
          <w:b/>
          <w:kern w:val="0"/>
          <w:lang w:eastAsia="x-none"/>
          <w14:ligatures w14:val="none"/>
        </w:rPr>
        <w:t>ego</w:t>
      </w:r>
      <w:r w:rsidRPr="001B0FFF">
        <w:rPr>
          <w:rFonts w:ascii="Calibri" w:eastAsia="Times New Roman" w:hAnsi="Calibri" w:cs="Tahoma"/>
          <w:b/>
          <w:kern w:val="0"/>
          <w:lang w:val="x-none" w:eastAsia="x-none"/>
          <w14:ligatures w14:val="none"/>
        </w:rPr>
        <w:t xml:space="preserve"> prowadzone</w:t>
      </w:r>
      <w:r w:rsidRPr="001B0FFF">
        <w:rPr>
          <w:rFonts w:ascii="Calibri" w:eastAsia="Times New Roman" w:hAnsi="Calibri" w:cs="Tahoma"/>
          <w:b/>
          <w:kern w:val="0"/>
          <w:lang w:eastAsia="x-none"/>
          <w14:ligatures w14:val="none"/>
        </w:rPr>
        <w:t>go</w:t>
      </w:r>
      <w:r w:rsidRPr="001B0FFF">
        <w:rPr>
          <w:rFonts w:ascii="Calibri" w:eastAsia="Times New Roman" w:hAnsi="Calibri" w:cs="Tahoma"/>
          <w:b/>
          <w:kern w:val="0"/>
          <w:lang w:val="x-none" w:eastAsia="x-none"/>
          <w14:ligatures w14:val="none"/>
        </w:rPr>
        <w:t xml:space="preserve"> w trybie </w:t>
      </w:r>
      <w:r w:rsidRPr="001B0FFF">
        <w:rPr>
          <w:rFonts w:ascii="Calibri" w:eastAsia="Times New Roman" w:hAnsi="Calibri" w:cs="Tahoma"/>
          <w:b/>
          <w:bCs/>
          <w:kern w:val="0"/>
          <w:lang w:val="x-none" w:eastAsia="x-none"/>
          <w14:ligatures w14:val="none"/>
        </w:rPr>
        <w:t>podstawowym</w:t>
      </w:r>
      <w:r w:rsidRPr="001B0FFF">
        <w:rPr>
          <w:rFonts w:ascii="Calibri" w:eastAsia="Times New Roman" w:hAnsi="Calibri" w:cs="Tahoma"/>
          <w:b/>
          <w:bCs/>
          <w:kern w:val="0"/>
          <w:lang w:eastAsia="x-none"/>
          <w14:ligatures w14:val="none"/>
        </w:rPr>
        <w:t xml:space="preserve"> </w:t>
      </w:r>
      <w:r w:rsidRPr="001B0FFF">
        <w:rPr>
          <w:rFonts w:ascii="Calibri" w:eastAsia="Times New Roman" w:hAnsi="Calibri" w:cs="Tahoma"/>
          <w:b/>
          <w:bCs/>
          <w:kern w:val="0"/>
          <w:lang w:val="x-none" w:eastAsia="x-none"/>
          <w14:ligatures w14:val="none"/>
        </w:rPr>
        <w:t>na</w:t>
      </w:r>
      <w:r w:rsidRPr="001B0FFF">
        <w:rPr>
          <w:rFonts w:ascii="Calibri" w:eastAsia="Times New Roman" w:hAnsi="Calibri" w:cs="Tahoma"/>
          <w:b/>
          <w:bCs/>
          <w:kern w:val="0"/>
          <w:lang w:eastAsia="x-none"/>
          <w14:ligatures w14:val="none"/>
        </w:rPr>
        <w:t> </w:t>
      </w:r>
      <w:r w:rsidRPr="001B0FFF">
        <w:rPr>
          <w:rFonts w:ascii="Calibri" w:eastAsia="Times New Roman" w:hAnsi="Calibri" w:cs="Tahoma"/>
          <w:b/>
          <w:kern w:val="0"/>
          <w:lang w:eastAsia="pl-PL"/>
          <w14:ligatures w14:val="none"/>
        </w:rPr>
        <w:t>zadanie pn.</w:t>
      </w:r>
      <w:r w:rsidRPr="001B0FFF">
        <w:rPr>
          <w:rFonts w:ascii="Calibri" w:eastAsia="Times New Roman" w:hAnsi="Calibri" w:cs="Times New Roman"/>
          <w:b/>
          <w:kern w:val="0"/>
          <w:lang w:eastAsia="pl-PL"/>
          <w14:ligatures w14:val="none"/>
        </w:rPr>
        <w:t xml:space="preserve">  „</w:t>
      </w:r>
      <w:r w:rsidRPr="001B0FFF">
        <w:rPr>
          <w:rFonts w:ascii="Calibri" w:eastAsia="Times New Roman" w:hAnsi="Calibri" w:cs="Tahoma"/>
          <w:b/>
          <w:bCs/>
          <w:kern w:val="0"/>
          <w:lang w:eastAsia="pl-PL"/>
          <w14:ligatures w14:val="none"/>
        </w:rPr>
        <w:t>D</w:t>
      </w:r>
      <w:r w:rsidRPr="001B0FFF">
        <w:rPr>
          <w:rFonts w:ascii="Calibri" w:eastAsia="Times New Roman" w:hAnsi="Calibri" w:cs="Times New Roman"/>
          <w:b/>
          <w:bCs/>
          <w:kern w:val="0"/>
          <w:lang w:eastAsia="pl-PL"/>
          <w14:ligatures w14:val="none"/>
        </w:rPr>
        <w:t>ostawa artykułów spożywczych do Zespołu Edukacyjnego nr 10 w Zielonej Górze na 2025 rok z podziałem na 4 zadania”</w:t>
      </w:r>
    </w:p>
    <w:p w14:paraId="39BC3BA8" w14:textId="77777777" w:rsidR="001B0FFF" w:rsidRPr="001B0FFF" w:rsidRDefault="001B0FFF" w:rsidP="001B0FFF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Times New Roman"/>
          <w:kern w:val="0"/>
          <w:lang w:eastAsia="pl-PL"/>
          <w14:ligatures w14:val="none"/>
        </w:rPr>
      </w:pPr>
      <w:r w:rsidRPr="001B0FFF">
        <w:rPr>
          <w:rFonts w:ascii="Calibri" w:eastAsia="Times New Roman" w:hAnsi="Calibri" w:cs="Tahoma"/>
          <w:kern w:val="0"/>
          <w:lang w:eastAsia="pl-PL"/>
          <w14:ligatures w14:val="none"/>
        </w:rPr>
        <w:t xml:space="preserve">CPV – 15130000-8, </w:t>
      </w:r>
      <w:r w:rsidRPr="001B0FFF">
        <w:rPr>
          <w:rFonts w:ascii="Calibri" w:eastAsia="Times New Roman" w:hAnsi="Calibri" w:cs="Times New Roman"/>
          <w:kern w:val="0"/>
          <w:lang w:eastAsia="pl-PL"/>
          <w14:ligatures w14:val="none"/>
        </w:rPr>
        <w:t>151 00000-9,</w:t>
      </w:r>
      <w:r w:rsidRPr="001B0FFF">
        <w:rPr>
          <w:rFonts w:ascii="Calibri" w:eastAsia="Times New Roman" w:hAnsi="Calibri" w:cs="Tahoma"/>
          <w:kern w:val="0"/>
          <w:lang w:eastAsia="pl-PL"/>
          <w14:ligatures w14:val="none"/>
        </w:rPr>
        <w:t xml:space="preserve">15300000-1, </w:t>
      </w:r>
      <w:r w:rsidRPr="001B0FFF">
        <w:rPr>
          <w:rFonts w:ascii="Calibri" w:eastAsia="Times New Roman" w:hAnsi="Calibri" w:cs="Times New Roman"/>
          <w:kern w:val="0"/>
          <w:lang w:eastAsia="pl-PL"/>
          <w14:ligatures w14:val="none"/>
        </w:rPr>
        <w:t xml:space="preserve">03220000-9, </w:t>
      </w:r>
      <w:r w:rsidRPr="001B0FFF">
        <w:rPr>
          <w:rFonts w:ascii="Calibri" w:eastAsia="Times New Roman" w:hAnsi="Calibri" w:cs="Tahoma"/>
          <w:kern w:val="0"/>
          <w:lang w:eastAsia="pl-PL"/>
          <w14:ligatures w14:val="none"/>
        </w:rPr>
        <w:t xml:space="preserve"> 15800000-6,</w:t>
      </w:r>
      <w:r w:rsidRPr="001B0FFF">
        <w:rPr>
          <w:rFonts w:ascii="Calibri" w:eastAsia="Times New Roman" w:hAnsi="Calibri" w:cs="Arial"/>
          <w:color w:val="202124"/>
          <w:kern w:val="0"/>
          <w:shd w:val="clear" w:color="auto" w:fill="FFFFFF"/>
          <w:lang w:eastAsia="pl-PL"/>
          <w14:ligatures w14:val="none"/>
        </w:rPr>
        <w:t xml:space="preserve">  </w:t>
      </w:r>
      <w:r w:rsidRPr="001B0FFF">
        <w:rPr>
          <w:rFonts w:ascii="Calibri" w:eastAsia="Times New Roman" w:hAnsi="Calibri" w:cs="Arial"/>
          <w:color w:val="040C28"/>
          <w:kern w:val="0"/>
          <w:lang w:eastAsia="pl-PL"/>
          <w14:ligatures w14:val="none"/>
        </w:rPr>
        <w:t>15500000-3</w:t>
      </w:r>
      <w:r w:rsidRPr="001B0FFF">
        <w:rPr>
          <w:rFonts w:ascii="Calibri" w:eastAsia="Times New Roman" w:hAnsi="Calibri" w:cs="Tahoma"/>
          <w:kern w:val="0"/>
          <w:lang w:eastAsia="pl-PL"/>
          <w14:ligatures w14:val="none"/>
        </w:rPr>
        <w:t xml:space="preserve">, </w:t>
      </w:r>
    </w:p>
    <w:p w14:paraId="05496C22" w14:textId="77777777" w:rsidR="001B0FFF" w:rsidRPr="001B0FFF" w:rsidRDefault="001B0FFF" w:rsidP="001B0FFF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6CC60E7E" w14:textId="77777777" w:rsidR="001B0FFF" w:rsidRPr="001B0FFF" w:rsidRDefault="001B0FFF" w:rsidP="001B0FFF">
      <w:pPr>
        <w:spacing w:after="0" w:line="240" w:lineRule="auto"/>
        <w:ind w:left="568" w:hanging="284"/>
        <w:jc w:val="both"/>
        <w:rPr>
          <w:rFonts w:ascii="Calibri" w:eastAsia="Times New Roman" w:hAnsi="Calibri" w:cs="Calibri"/>
          <w:snapToGrid w:val="0"/>
          <w:kern w:val="0"/>
          <w:lang w:eastAsia="pl-PL"/>
          <w14:ligatures w14:val="none"/>
        </w:rPr>
      </w:pPr>
    </w:p>
    <w:p w14:paraId="0526F62E" w14:textId="77777777" w:rsidR="001B0FFF" w:rsidRPr="001B0FFF" w:rsidRDefault="001B0FFF" w:rsidP="001B0FFF">
      <w:pPr>
        <w:suppressAutoHyphens/>
        <w:spacing w:after="120" w:line="240" w:lineRule="auto"/>
        <w:jc w:val="both"/>
        <w:rPr>
          <w:rFonts w:ascii="Calibri" w:eastAsia="Calibri" w:hAnsi="Calibri" w:cs="Calibri"/>
          <w:b/>
          <w:bCs/>
          <w:iCs/>
          <w:kern w:val="0"/>
          <w14:ligatures w14:val="none"/>
        </w:rPr>
      </w:pPr>
      <w:r w:rsidRPr="001B0FFF">
        <w:rPr>
          <w:rFonts w:ascii="Calibri" w:eastAsia="Times New Roman" w:hAnsi="Calibri" w:cs="Calibri"/>
          <w:b/>
          <w:bCs/>
          <w:kern w:val="0"/>
          <w:lang w:eastAsia="zh-CN"/>
          <w14:ligatures w14:val="none"/>
        </w:rPr>
        <w:t>Nazwa Wykonawcy ……………………………………………………………………………</w:t>
      </w:r>
    </w:p>
    <w:p w14:paraId="42BF06AC" w14:textId="77777777" w:rsidR="001B0FFF" w:rsidRPr="001B0FFF" w:rsidRDefault="001B0FFF" w:rsidP="001B0FFF">
      <w:pPr>
        <w:suppressAutoHyphens/>
        <w:spacing w:after="200" w:line="276" w:lineRule="auto"/>
        <w:jc w:val="both"/>
        <w:rPr>
          <w:rFonts w:ascii="Calibri" w:eastAsia="Times New Roman" w:hAnsi="Calibri" w:cs="Calibri"/>
          <w:bCs/>
          <w:kern w:val="0"/>
          <w:lang w:eastAsia="zh-CN"/>
          <w14:ligatures w14:val="none"/>
        </w:rPr>
      </w:pPr>
      <w:r w:rsidRPr="001B0FFF">
        <w:rPr>
          <w:rFonts w:ascii="Calibri" w:eastAsia="Calibri" w:hAnsi="Calibri" w:cs="Calibri"/>
          <w:b/>
          <w:bCs/>
          <w:iCs/>
          <w:kern w:val="0"/>
          <w14:ligatures w14:val="none"/>
        </w:rPr>
        <w:t xml:space="preserve">Oświadczamy, że następujące dostawy  stanowiące przedmiot zamówienia wykonają poszczególni Wykonawcy wspólnie ubiegający się o udzielenie zamówienia </w:t>
      </w:r>
      <w:r w:rsidRPr="001B0FFF">
        <w:rPr>
          <w:rFonts w:ascii="Calibri" w:eastAsia="Calibri" w:hAnsi="Calibri" w:cs="Calibri"/>
          <w:bCs/>
          <w:i/>
          <w:iCs/>
          <w:kern w:val="0"/>
          <w14:ligatures w14:val="none"/>
        </w:rPr>
        <w:t>(wypełnić jeżeli dotyczy)</w:t>
      </w:r>
      <w:r w:rsidRPr="001B0FFF">
        <w:rPr>
          <w:rFonts w:ascii="Calibri" w:eastAsia="Calibri" w:hAnsi="Calibri" w:cs="Calibri"/>
          <w:bCs/>
          <w:iCs/>
          <w:kern w:val="0"/>
          <w14:ligatures w14:val="none"/>
        </w:rPr>
        <w:t>: ……………………………………………………………………………………………………………</w:t>
      </w:r>
    </w:p>
    <w:p w14:paraId="356FC4A9" w14:textId="77777777" w:rsidR="001B0FFF" w:rsidRPr="001B0FFF" w:rsidRDefault="001B0FFF" w:rsidP="001B0FFF">
      <w:pPr>
        <w:suppressAutoHyphens/>
        <w:spacing w:after="80" w:line="240" w:lineRule="auto"/>
        <w:jc w:val="both"/>
        <w:rPr>
          <w:rFonts w:ascii="Calibri" w:eastAsia="Times New Roman" w:hAnsi="Calibri" w:cs="Calibri"/>
          <w:bCs/>
          <w:kern w:val="0"/>
          <w:lang w:eastAsia="zh-CN"/>
          <w14:ligatures w14:val="none"/>
        </w:rPr>
      </w:pPr>
      <w:r w:rsidRPr="001B0FFF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………………………………………………………………………………………………………………………………………………..</w:t>
      </w:r>
    </w:p>
    <w:p w14:paraId="1BD84882" w14:textId="77777777" w:rsidR="001B0FFF" w:rsidRPr="001B0FFF" w:rsidRDefault="001B0FFF" w:rsidP="001B0FFF">
      <w:pPr>
        <w:suppressAutoHyphens/>
        <w:spacing w:after="80" w:line="240" w:lineRule="auto"/>
        <w:jc w:val="both"/>
        <w:rPr>
          <w:rFonts w:ascii="Calibri" w:eastAsia="Calibri" w:hAnsi="Calibri" w:cs="Calibri"/>
          <w:b/>
          <w:bCs/>
          <w:i/>
          <w:iCs/>
          <w:kern w:val="0"/>
          <w14:ligatures w14:val="none"/>
        </w:rPr>
      </w:pPr>
      <w:r w:rsidRPr="001B0FFF">
        <w:rPr>
          <w:rFonts w:ascii="Calibri" w:eastAsia="Times New Roman" w:hAnsi="Calibri" w:cs="Calibri"/>
          <w:bCs/>
          <w:kern w:val="0"/>
          <w:lang w:eastAsia="zh-CN"/>
          <w14:ligatures w14:val="none"/>
        </w:rPr>
        <w:t>………………………………………………………………………………………………………………………………………….……</w:t>
      </w:r>
    </w:p>
    <w:p w14:paraId="53627725" w14:textId="77777777" w:rsidR="001B0FFF" w:rsidRPr="001B0FFF" w:rsidRDefault="001B0FFF" w:rsidP="001B0FFF">
      <w:pPr>
        <w:suppressAutoHyphens/>
        <w:spacing w:after="80" w:line="240" w:lineRule="auto"/>
        <w:jc w:val="both"/>
        <w:rPr>
          <w:rFonts w:ascii="Calibri" w:eastAsia="Calibri" w:hAnsi="Calibri" w:cs="Calibri"/>
          <w:bCs/>
          <w:kern w:val="0"/>
          <w14:ligatures w14:val="none"/>
        </w:rPr>
      </w:pPr>
      <w:r w:rsidRPr="001B0FFF">
        <w:rPr>
          <w:rFonts w:ascii="Calibri" w:eastAsia="Calibri" w:hAnsi="Calibri" w:cs="Calibri"/>
          <w:b/>
          <w:bCs/>
          <w:i/>
          <w:iCs/>
          <w:kern w:val="0"/>
          <w14:ligatures w14:val="none"/>
        </w:rPr>
        <w:t>Uwaga:</w:t>
      </w:r>
      <w:r w:rsidRPr="001B0FFF">
        <w:rPr>
          <w:rFonts w:ascii="Calibri" w:eastAsia="Calibri" w:hAnsi="Calibri" w:cs="Calibri"/>
          <w:b/>
          <w:kern w:val="0"/>
          <w14:ligatures w14:val="none"/>
        </w:rPr>
        <w:t xml:space="preserve"> Oświadczenie, zgodnie z art. 117 ust. 4 ustawy z dnia 11 września 2019 r. (tj. Dz.U. z 2024 r., poz. 1320), składają wykonawcy wspólnie ubiegający się o udzielenie zamówienia - w przypadku o którym mowa w art. 117 ust 3 </w:t>
      </w:r>
      <w:proofErr w:type="spellStart"/>
      <w:r w:rsidRPr="001B0FFF">
        <w:rPr>
          <w:rFonts w:ascii="Calibri" w:eastAsia="Calibri" w:hAnsi="Calibri" w:cs="Calibri"/>
          <w:b/>
          <w:kern w:val="0"/>
          <w14:ligatures w14:val="none"/>
        </w:rPr>
        <w:t>Pzp</w:t>
      </w:r>
      <w:proofErr w:type="spellEnd"/>
      <w:r w:rsidRPr="001B0FFF">
        <w:rPr>
          <w:rFonts w:ascii="Calibri" w:eastAsia="Calibri" w:hAnsi="Calibri" w:cs="Calibri"/>
          <w:b/>
          <w:kern w:val="0"/>
          <w14:ligatures w14:val="none"/>
        </w:rPr>
        <w:t xml:space="preserve"> ( jeżeli dotyczy).</w:t>
      </w:r>
      <w:r w:rsidRPr="001B0FFF">
        <w:rPr>
          <w:rFonts w:ascii="Calibri" w:eastAsia="Calibri" w:hAnsi="Calibri" w:cs="Calibri"/>
          <w:b/>
          <w:bCs/>
          <w:i/>
          <w:iCs/>
          <w:kern w:val="0"/>
          <w14:ligatures w14:val="none"/>
        </w:rPr>
        <w:t xml:space="preserve"> </w:t>
      </w:r>
    </w:p>
    <w:p w14:paraId="0381B112" w14:textId="77777777" w:rsidR="001B0FFF" w:rsidRPr="001B0FFF" w:rsidRDefault="001B0FFF" w:rsidP="001B0FFF">
      <w:pPr>
        <w:suppressAutoHyphens/>
        <w:spacing w:after="80" w:line="240" w:lineRule="auto"/>
        <w:jc w:val="both"/>
        <w:rPr>
          <w:rFonts w:ascii="Calibri" w:eastAsia="Calibri" w:hAnsi="Calibri" w:cs="Calibri"/>
          <w:bCs/>
          <w:kern w:val="0"/>
          <w14:ligatures w14:val="none"/>
        </w:rPr>
      </w:pPr>
      <w:r w:rsidRPr="001B0FFF">
        <w:rPr>
          <w:rFonts w:ascii="Calibri" w:eastAsia="Calibri" w:hAnsi="Calibri" w:cs="Calibri"/>
          <w:bCs/>
          <w:kern w:val="0"/>
          <w14:ligatures w14:val="none"/>
        </w:rPr>
        <w:t>Wykonawca/</w:t>
      </w:r>
      <w:proofErr w:type="spellStart"/>
      <w:r w:rsidRPr="001B0FFF">
        <w:rPr>
          <w:rFonts w:ascii="Calibri" w:eastAsia="Calibri" w:hAnsi="Calibri" w:cs="Calibri"/>
          <w:bCs/>
          <w:kern w:val="0"/>
          <w14:ligatures w14:val="none"/>
        </w:rPr>
        <w:t>cy</w:t>
      </w:r>
      <w:proofErr w:type="spellEnd"/>
      <w:r w:rsidRPr="001B0FFF">
        <w:rPr>
          <w:rFonts w:ascii="Calibri" w:eastAsia="Calibri" w:hAnsi="Calibri" w:cs="Calibri"/>
          <w:bCs/>
          <w:kern w:val="0"/>
          <w14:ligatures w14:val="none"/>
        </w:rPr>
        <w:t xml:space="preserve"> wspólnie ubiegający się o udzielenie zamówienia (nazwa/firma, adres): </w:t>
      </w:r>
    </w:p>
    <w:p w14:paraId="21729EDC" w14:textId="77777777" w:rsidR="001B0FFF" w:rsidRPr="001B0FFF" w:rsidRDefault="001B0FFF" w:rsidP="001B0FFF">
      <w:pPr>
        <w:suppressAutoHyphens/>
        <w:spacing w:after="200" w:line="276" w:lineRule="auto"/>
        <w:jc w:val="both"/>
        <w:rPr>
          <w:rFonts w:ascii="Calibri" w:eastAsia="Calibri" w:hAnsi="Calibri" w:cs="Calibri"/>
          <w:bCs/>
          <w:kern w:val="0"/>
          <w14:ligatures w14:val="none"/>
        </w:rPr>
      </w:pPr>
      <w:r w:rsidRPr="001B0FFF">
        <w:rPr>
          <w:rFonts w:ascii="Calibri" w:eastAsia="Calibri" w:hAnsi="Calibri" w:cs="Calibri"/>
          <w:bCs/>
          <w:kern w:val="0"/>
          <w14:ligatures w14:val="none"/>
        </w:rPr>
        <w:t>..........................................................................................................................................</w:t>
      </w:r>
    </w:p>
    <w:p w14:paraId="454534EA" w14:textId="77777777" w:rsidR="001B0FFF" w:rsidRPr="001B0FFF" w:rsidRDefault="001B0FFF" w:rsidP="001B0FFF">
      <w:pPr>
        <w:suppressAutoHyphens/>
        <w:spacing w:after="80" w:line="240" w:lineRule="auto"/>
        <w:jc w:val="both"/>
        <w:rPr>
          <w:rFonts w:ascii="Calibri" w:eastAsia="Calibri" w:hAnsi="Calibri" w:cs="Calibri"/>
          <w:bCs/>
          <w:kern w:val="0"/>
          <w14:ligatures w14:val="none"/>
        </w:rPr>
      </w:pPr>
      <w:r w:rsidRPr="001B0FFF">
        <w:rPr>
          <w:rFonts w:ascii="Calibri" w:eastAsia="Calibri" w:hAnsi="Calibri" w:cs="Calibri"/>
          <w:bCs/>
          <w:kern w:val="0"/>
          <w14:ligatures w14:val="none"/>
        </w:rPr>
        <w:t>..........................................................................................................................................</w:t>
      </w:r>
    </w:p>
    <w:p w14:paraId="0B0BCA6E" w14:textId="77777777" w:rsidR="001B0FFF" w:rsidRPr="001B0FFF" w:rsidRDefault="001B0FFF" w:rsidP="001B0FFF">
      <w:pPr>
        <w:suppressAutoHyphens/>
        <w:spacing w:after="80" w:line="240" w:lineRule="auto"/>
        <w:rPr>
          <w:rFonts w:ascii="Calibri" w:eastAsia="Calibri" w:hAnsi="Calibri" w:cs="Calibri"/>
          <w:bCs/>
          <w:kern w:val="0"/>
          <w14:ligatures w14:val="none"/>
        </w:rPr>
      </w:pPr>
      <w:r w:rsidRPr="001B0FFF">
        <w:rPr>
          <w:rFonts w:ascii="Calibri" w:eastAsia="Calibri" w:hAnsi="Calibri" w:cs="Calibri"/>
          <w:bCs/>
          <w:kern w:val="0"/>
          <w14:ligatures w14:val="none"/>
        </w:rPr>
        <w:t>Zakres robót* usług*/dostaw*, które zostaną wykonane przez danego wykonawcę wspólnie ubiegającego się o udzielenie zamówienia: ..........................................................................................................................................</w:t>
      </w:r>
    </w:p>
    <w:p w14:paraId="5E619422" w14:textId="77777777" w:rsidR="001B0FFF" w:rsidRPr="001B0FFF" w:rsidRDefault="001B0FFF" w:rsidP="001B0FFF">
      <w:pPr>
        <w:suppressAutoHyphens/>
        <w:spacing w:after="80" w:line="240" w:lineRule="auto"/>
        <w:jc w:val="both"/>
        <w:rPr>
          <w:rFonts w:ascii="Calibri" w:eastAsia="Calibri" w:hAnsi="Calibri" w:cs="Calibri"/>
          <w:b/>
          <w:bCs/>
          <w:color w:val="000000"/>
          <w:kern w:val="0"/>
          <w14:ligatures w14:val="none"/>
        </w:rPr>
      </w:pPr>
      <w:r w:rsidRPr="001B0FFF">
        <w:rPr>
          <w:rFonts w:ascii="Calibri" w:eastAsia="Calibri" w:hAnsi="Calibri" w:cs="Calibri"/>
          <w:bCs/>
          <w:kern w:val="0"/>
          <w14:ligatures w14:val="none"/>
        </w:rPr>
        <w:t>..........................................................................................................................................</w:t>
      </w:r>
    </w:p>
    <w:p w14:paraId="607CC2B4" w14:textId="77777777" w:rsidR="001B0FFF" w:rsidRPr="001B0FFF" w:rsidRDefault="001B0FFF" w:rsidP="001B0FFF">
      <w:pPr>
        <w:suppressAutoHyphens/>
        <w:autoSpaceDE w:val="0"/>
        <w:spacing w:after="0" w:line="240" w:lineRule="auto"/>
        <w:jc w:val="right"/>
        <w:rPr>
          <w:rFonts w:ascii="Calibri" w:eastAsia="Calibri" w:hAnsi="Calibri" w:cs="Calibri"/>
          <w:b/>
          <w:bCs/>
          <w:color w:val="000000"/>
          <w:kern w:val="0"/>
          <w14:ligatures w14:val="none"/>
        </w:rPr>
      </w:pPr>
    </w:p>
    <w:p w14:paraId="2D4651E0" w14:textId="77777777" w:rsidR="001B0FFF" w:rsidRPr="001B0FFF" w:rsidRDefault="001B0FFF" w:rsidP="001B0FFF">
      <w:pPr>
        <w:suppressAutoHyphens/>
        <w:autoSpaceDE w:val="0"/>
        <w:spacing w:after="0" w:line="240" w:lineRule="auto"/>
        <w:jc w:val="both"/>
        <w:rPr>
          <w:rFonts w:ascii="Calibri" w:eastAsia="Times New Roman" w:hAnsi="Calibri" w:cs="Calibri"/>
          <w:b/>
          <w:i/>
          <w:spacing w:val="20"/>
          <w:kern w:val="0"/>
          <w:lang w:eastAsia="zh-CN"/>
          <w14:ligatures w14:val="none"/>
        </w:rPr>
      </w:pPr>
      <w:r w:rsidRPr="001B0FFF">
        <w:rPr>
          <w:rFonts w:ascii="Calibri" w:eastAsia="Times New Roman" w:hAnsi="Calibri" w:cs="Calibri"/>
          <w:color w:val="000000"/>
          <w:kern w:val="0"/>
          <w:lang w:eastAsia="zh-CN"/>
          <w14:ligatures w14:val="none"/>
        </w:rPr>
        <w:t>*- jeżeli dotyczy</w:t>
      </w:r>
    </w:p>
    <w:p w14:paraId="7DBFDA15" w14:textId="77777777" w:rsidR="001B0FFF" w:rsidRPr="001B0FFF" w:rsidRDefault="001B0FFF" w:rsidP="001B0FFF">
      <w:pPr>
        <w:suppressAutoHyphens/>
        <w:spacing w:after="120" w:line="240" w:lineRule="auto"/>
        <w:ind w:left="568" w:hanging="284"/>
        <w:jc w:val="right"/>
        <w:rPr>
          <w:rFonts w:ascii="Calibri" w:eastAsia="Times New Roman" w:hAnsi="Calibri" w:cs="Calibri"/>
          <w:b/>
          <w:bCs/>
          <w:i/>
          <w:color w:val="000000"/>
          <w:spacing w:val="20"/>
          <w:kern w:val="0"/>
          <w:lang w:eastAsia="zh-CN"/>
          <w14:ligatures w14:val="none"/>
        </w:rPr>
      </w:pPr>
      <w:r w:rsidRPr="001B0FFF">
        <w:rPr>
          <w:rFonts w:ascii="Calibri" w:eastAsia="Times New Roman" w:hAnsi="Calibri" w:cs="Calibri"/>
          <w:b/>
          <w:i/>
          <w:spacing w:val="20"/>
          <w:kern w:val="0"/>
          <w:lang w:eastAsia="zh-CN"/>
          <w14:ligatures w14:val="none"/>
        </w:rPr>
        <w:t>(podpis wykonawcy)</w:t>
      </w:r>
    </w:p>
    <w:p w14:paraId="441E646B" w14:textId="77777777" w:rsidR="001B0FFF" w:rsidRPr="001B0FFF" w:rsidRDefault="001B0FFF" w:rsidP="001B0FFF">
      <w:pPr>
        <w:suppressAutoHyphens/>
        <w:spacing w:after="0" w:line="240" w:lineRule="auto"/>
        <w:rPr>
          <w:rFonts w:ascii="Calibri" w:eastAsia="Times New Roman" w:hAnsi="Calibri" w:cs="Calibri"/>
          <w:b/>
          <w:bCs/>
          <w:i/>
          <w:color w:val="000000"/>
          <w:spacing w:val="20"/>
          <w:kern w:val="0"/>
          <w:lang w:eastAsia="zh-CN"/>
          <w14:ligatures w14:val="none"/>
        </w:rPr>
      </w:pPr>
    </w:p>
    <w:p w14:paraId="5CFF4266" w14:textId="77777777" w:rsidR="001B0FFF" w:rsidRPr="001B0FFF" w:rsidRDefault="001B0FFF" w:rsidP="001B0FFF">
      <w:pPr>
        <w:suppressAutoHyphens/>
        <w:spacing w:after="0" w:line="240" w:lineRule="auto"/>
        <w:rPr>
          <w:rFonts w:ascii="Calibri" w:eastAsia="Times New Roman" w:hAnsi="Calibri" w:cs="Calibri"/>
          <w:b/>
          <w:bCs/>
          <w:i/>
          <w:color w:val="000000"/>
          <w:spacing w:val="20"/>
          <w:kern w:val="0"/>
          <w:lang w:eastAsia="zh-CN"/>
          <w14:ligatures w14:val="none"/>
        </w:rPr>
      </w:pPr>
    </w:p>
    <w:p w14:paraId="47A3219D" w14:textId="77777777" w:rsidR="001B0FFF" w:rsidRPr="001B0FFF" w:rsidRDefault="001B0FFF" w:rsidP="001B0FFF">
      <w:pPr>
        <w:suppressAutoHyphens/>
        <w:spacing w:after="0" w:line="240" w:lineRule="auto"/>
        <w:rPr>
          <w:rFonts w:ascii="Calibri" w:eastAsia="Times New Roman" w:hAnsi="Calibri" w:cs="Calibri"/>
          <w:b/>
          <w:bCs/>
          <w:i/>
          <w:color w:val="000000"/>
          <w:spacing w:val="20"/>
          <w:kern w:val="0"/>
          <w:lang w:eastAsia="zh-CN"/>
          <w14:ligatures w14:val="none"/>
        </w:rPr>
      </w:pPr>
    </w:p>
    <w:p w14:paraId="584D66B7" w14:textId="77777777" w:rsidR="001B0FFF" w:rsidRPr="001B0FFF" w:rsidRDefault="001B0FFF" w:rsidP="001B0FFF">
      <w:pPr>
        <w:suppressAutoHyphens/>
        <w:spacing w:after="0" w:line="240" w:lineRule="auto"/>
        <w:rPr>
          <w:rFonts w:ascii="Calibri" w:eastAsia="Times New Roman" w:hAnsi="Calibri" w:cs="Calibri"/>
          <w:b/>
          <w:bCs/>
          <w:color w:val="000000"/>
          <w:kern w:val="0"/>
          <w:lang w:eastAsia="zh-CN"/>
          <w14:ligatures w14:val="none"/>
        </w:rPr>
      </w:pPr>
    </w:p>
    <w:p w14:paraId="2C6A5CCA" w14:textId="77777777" w:rsidR="001B0FFF" w:rsidRPr="001B0FFF" w:rsidRDefault="001B0FFF" w:rsidP="001B0FFF">
      <w:pPr>
        <w:suppressAutoHyphens/>
        <w:spacing w:after="0" w:line="240" w:lineRule="auto"/>
        <w:rPr>
          <w:rFonts w:ascii="Calibri" w:eastAsia="Times New Roman" w:hAnsi="Calibri" w:cs="Calibri"/>
          <w:b/>
          <w:bCs/>
          <w:color w:val="000000"/>
          <w:kern w:val="0"/>
          <w:lang w:eastAsia="zh-CN"/>
          <w14:ligatures w14:val="none"/>
        </w:rPr>
      </w:pPr>
    </w:p>
    <w:p w14:paraId="077670DA" w14:textId="77777777" w:rsidR="001B0FFF" w:rsidRPr="001B0FFF" w:rsidRDefault="001B0FFF" w:rsidP="001B0FFF">
      <w:pPr>
        <w:tabs>
          <w:tab w:val="left" w:pos="0"/>
        </w:tabs>
        <w:suppressAutoHyphens/>
        <w:spacing w:after="80" w:line="240" w:lineRule="auto"/>
        <w:jc w:val="both"/>
        <w:rPr>
          <w:rFonts w:ascii="Tahoma" w:eastAsia="Times New Roman" w:hAnsi="Tahoma" w:cs="Tahoma"/>
          <w:b/>
          <w:bCs/>
          <w:color w:val="000000"/>
          <w:kern w:val="0"/>
          <w:sz w:val="20"/>
          <w:szCs w:val="20"/>
          <w:lang w:eastAsia="zh-CN"/>
          <w14:ligatures w14:val="none"/>
        </w:rPr>
      </w:pPr>
      <w:r w:rsidRPr="001B0FFF">
        <w:rPr>
          <w:rFonts w:ascii="Calibri" w:eastAsia="Times New Roman" w:hAnsi="Calibri" w:cs="Calibri"/>
          <w:b/>
          <w:bCs/>
          <w:kern w:val="0"/>
          <w:lang w:eastAsia="zh-CN"/>
          <w14:ligatures w14:val="none"/>
        </w:rPr>
        <w:t>Uwaga: dokument należy podpisać kwalifikowanym podpisem elektronicznym lub podpisem zaufanym lub podpisem osobistym.</w:t>
      </w:r>
    </w:p>
    <w:p w14:paraId="65D408E6" w14:textId="77777777" w:rsidR="001B0FFF" w:rsidRPr="001B0FFF" w:rsidRDefault="001B0FFF" w:rsidP="001B0FFF">
      <w:pPr>
        <w:suppressAutoHyphens/>
        <w:spacing w:after="0" w:line="240" w:lineRule="auto"/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zh-CN"/>
          <w14:ligatures w14:val="none"/>
        </w:rPr>
      </w:pPr>
    </w:p>
    <w:p w14:paraId="1266581E" w14:textId="77777777" w:rsidR="001B0FFF" w:rsidRPr="001B0FFF" w:rsidRDefault="001B0FFF" w:rsidP="001B0FFF">
      <w:pPr>
        <w:suppressAutoHyphens/>
        <w:spacing w:after="0" w:line="240" w:lineRule="auto"/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zh-CN"/>
          <w14:ligatures w14:val="none"/>
        </w:rPr>
      </w:pPr>
    </w:p>
    <w:p w14:paraId="7B4F3456" w14:textId="77777777" w:rsidR="001B0FFF" w:rsidRPr="001B0FFF" w:rsidRDefault="001B0FFF" w:rsidP="001B0FFF">
      <w:pPr>
        <w:tabs>
          <w:tab w:val="left" w:pos="0"/>
        </w:tabs>
        <w:suppressAutoHyphens/>
        <w:spacing w:after="80" w:line="240" w:lineRule="auto"/>
        <w:jc w:val="both"/>
        <w:rPr>
          <w:rFonts w:ascii="Tahoma" w:eastAsia="Times New Roman" w:hAnsi="Tahoma" w:cs="Tahoma"/>
          <w:b/>
          <w:bCs/>
          <w:snapToGrid w:val="0"/>
          <w:kern w:val="0"/>
          <w:sz w:val="20"/>
          <w:szCs w:val="20"/>
          <w:lang w:eastAsia="pl-PL"/>
          <w14:ligatures w14:val="none"/>
        </w:rPr>
      </w:pPr>
    </w:p>
    <w:p w14:paraId="2897C559" w14:textId="77777777" w:rsidR="001B0FFF" w:rsidRPr="001B0FFF" w:rsidRDefault="001B0FFF" w:rsidP="001B0FFF">
      <w:pPr>
        <w:spacing w:after="0" w:line="240" w:lineRule="auto"/>
        <w:rPr>
          <w:rFonts w:ascii="Arial" w:eastAsia="Times New Roman" w:hAnsi="Arial" w:cs="Arial"/>
          <w:b/>
          <w:bCs/>
          <w:snapToGrid w:val="0"/>
          <w:kern w:val="0"/>
          <w:sz w:val="20"/>
          <w:szCs w:val="20"/>
          <w:lang w:eastAsia="pl-PL"/>
          <w14:ligatures w14:val="none"/>
        </w:rPr>
      </w:pPr>
    </w:p>
    <w:p w14:paraId="617AB5C8" w14:textId="77777777" w:rsidR="001B0FFF" w:rsidRPr="001B0FFF" w:rsidRDefault="001B0FFF" w:rsidP="001B0FFF">
      <w:pPr>
        <w:spacing w:after="0" w:line="240" w:lineRule="auto"/>
        <w:jc w:val="right"/>
        <w:rPr>
          <w:rFonts w:ascii="Calibri" w:eastAsia="Times New Roman" w:hAnsi="Calibri" w:cs="Tahoma"/>
          <w:b/>
          <w:kern w:val="0"/>
          <w:lang w:eastAsia="pl-PL"/>
          <w14:ligatures w14:val="none"/>
        </w:rPr>
      </w:pPr>
    </w:p>
    <w:p w14:paraId="3B9C9A50" w14:textId="77777777" w:rsidR="001B0FFF" w:rsidRPr="001B0FFF" w:rsidRDefault="001B0FFF" w:rsidP="001B0FFF">
      <w:pPr>
        <w:spacing w:after="0" w:line="240" w:lineRule="auto"/>
        <w:jc w:val="right"/>
        <w:rPr>
          <w:rFonts w:ascii="Calibri" w:eastAsia="Times New Roman" w:hAnsi="Calibri" w:cs="Tahoma"/>
          <w:b/>
          <w:kern w:val="0"/>
          <w:lang w:eastAsia="pl-PL"/>
          <w14:ligatures w14:val="none"/>
        </w:rPr>
      </w:pPr>
    </w:p>
    <w:p w14:paraId="01D8D50B" w14:textId="77777777" w:rsidR="001B0FFF" w:rsidRPr="001B0FFF" w:rsidRDefault="001B0FFF" w:rsidP="001B0FFF">
      <w:pPr>
        <w:spacing w:after="0" w:line="240" w:lineRule="auto"/>
        <w:jc w:val="right"/>
        <w:rPr>
          <w:rFonts w:ascii="Calibri" w:eastAsia="Times New Roman" w:hAnsi="Calibri" w:cs="Tahoma"/>
          <w:b/>
          <w:kern w:val="0"/>
          <w:lang w:eastAsia="pl-PL"/>
          <w14:ligatures w14:val="none"/>
        </w:rPr>
      </w:pPr>
    </w:p>
    <w:p w14:paraId="3D0D77F7" w14:textId="77777777" w:rsidR="001B0FFF" w:rsidRPr="001B0FFF" w:rsidRDefault="001B0FFF" w:rsidP="001B0FFF">
      <w:pPr>
        <w:spacing w:after="0" w:line="240" w:lineRule="auto"/>
        <w:jc w:val="right"/>
        <w:rPr>
          <w:rFonts w:ascii="Calibri" w:eastAsia="Times New Roman" w:hAnsi="Calibri" w:cs="Tahoma"/>
          <w:b/>
          <w:kern w:val="0"/>
          <w:lang w:eastAsia="pl-PL"/>
          <w14:ligatures w14:val="none"/>
        </w:rPr>
      </w:pPr>
      <w:r w:rsidRPr="001B0FFF">
        <w:rPr>
          <w:rFonts w:ascii="Calibri" w:eastAsia="Times New Roman" w:hAnsi="Calibri" w:cs="Tahoma"/>
          <w:b/>
          <w:kern w:val="0"/>
          <w:lang w:eastAsia="pl-PL"/>
          <w14:ligatures w14:val="none"/>
        </w:rPr>
        <w:lastRenderedPageBreak/>
        <w:t>Załącznik nr 3</w:t>
      </w:r>
    </w:p>
    <w:p w14:paraId="48C0065D" w14:textId="77777777" w:rsidR="001B0FFF" w:rsidRPr="001B0FFF" w:rsidRDefault="001B0FFF" w:rsidP="001B0FFF">
      <w:pPr>
        <w:keepNext/>
        <w:spacing w:after="0" w:line="240" w:lineRule="auto"/>
        <w:jc w:val="center"/>
        <w:outlineLvl w:val="3"/>
        <w:rPr>
          <w:rFonts w:ascii="Calibri" w:eastAsia="Times New Roman" w:hAnsi="Calibri" w:cs="Tahoma"/>
          <w:b/>
          <w:bCs/>
          <w:spacing w:val="20"/>
          <w:kern w:val="0"/>
          <w:lang w:eastAsia="pl-PL"/>
          <w14:ligatures w14:val="none"/>
        </w:rPr>
      </w:pPr>
      <w:r w:rsidRPr="001B0FFF">
        <w:rPr>
          <w:rFonts w:ascii="Calibri" w:eastAsia="Times New Roman" w:hAnsi="Calibri" w:cs="Tahoma"/>
          <w:b/>
          <w:bCs/>
          <w:spacing w:val="20"/>
          <w:kern w:val="0"/>
          <w:lang w:eastAsia="pl-PL"/>
          <w14:ligatures w14:val="none"/>
        </w:rPr>
        <w:t>ZESTAWIENIE KOSZTÓW ZADANIA NA ZADANIE NR 1</w:t>
      </w:r>
    </w:p>
    <w:p w14:paraId="09C0EA24" w14:textId="77777777" w:rsidR="001B0FFF" w:rsidRPr="001B0FFF" w:rsidRDefault="001B0FFF" w:rsidP="001B0FFF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kern w:val="0"/>
          <w:lang w:eastAsia="pl-PL"/>
          <w14:ligatures w14:val="none"/>
        </w:rPr>
      </w:pPr>
      <w:r w:rsidRPr="001B0FFF">
        <w:rPr>
          <w:rFonts w:ascii="Calibri" w:eastAsia="Times New Roman" w:hAnsi="Calibri" w:cs="Calibri"/>
          <w:b/>
          <w:bCs/>
          <w:kern w:val="0"/>
          <w:lang w:val="x-none" w:eastAsia="x-none"/>
          <w14:ligatures w14:val="none"/>
        </w:rPr>
        <w:t>dotyczy:</w:t>
      </w:r>
      <w:r w:rsidRPr="001B0FFF">
        <w:rPr>
          <w:rFonts w:ascii="Calibri" w:eastAsia="Times New Roman" w:hAnsi="Calibri" w:cs="Calibri"/>
          <w:bCs/>
          <w:kern w:val="0"/>
          <w:lang w:val="x-none" w:eastAsia="x-none"/>
          <w14:ligatures w14:val="none"/>
        </w:rPr>
        <w:t xml:space="preserve"> </w:t>
      </w:r>
      <w:r w:rsidRPr="001B0FF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„</w:t>
      </w:r>
      <w:r w:rsidRPr="001B0FFF">
        <w:rPr>
          <w:rFonts w:ascii="Calibri" w:eastAsia="Times New Roman" w:hAnsi="Calibri" w:cs="Tahoma"/>
          <w:b/>
          <w:kern w:val="0"/>
          <w:lang w:val="x-none" w:eastAsia="x-none"/>
          <w14:ligatures w14:val="none"/>
        </w:rPr>
        <w:t>zamówieni</w:t>
      </w:r>
      <w:r w:rsidRPr="001B0FFF">
        <w:rPr>
          <w:rFonts w:ascii="Calibri" w:eastAsia="Times New Roman" w:hAnsi="Calibri" w:cs="Tahoma"/>
          <w:b/>
          <w:kern w:val="0"/>
          <w:lang w:eastAsia="x-none"/>
          <w14:ligatures w14:val="none"/>
        </w:rPr>
        <w:t>a</w:t>
      </w:r>
      <w:r w:rsidRPr="001B0FFF">
        <w:rPr>
          <w:rFonts w:ascii="Calibri" w:eastAsia="Times New Roman" w:hAnsi="Calibri" w:cs="Tahoma"/>
          <w:b/>
          <w:kern w:val="0"/>
          <w:lang w:val="x-none" w:eastAsia="x-none"/>
          <w14:ligatures w14:val="none"/>
        </w:rPr>
        <w:t xml:space="preserve"> publiczn</w:t>
      </w:r>
      <w:r w:rsidRPr="001B0FFF">
        <w:rPr>
          <w:rFonts w:ascii="Calibri" w:eastAsia="Times New Roman" w:hAnsi="Calibri" w:cs="Tahoma"/>
          <w:b/>
          <w:kern w:val="0"/>
          <w:lang w:eastAsia="x-none"/>
          <w14:ligatures w14:val="none"/>
        </w:rPr>
        <w:t>ego</w:t>
      </w:r>
      <w:r w:rsidRPr="001B0FFF">
        <w:rPr>
          <w:rFonts w:ascii="Calibri" w:eastAsia="Times New Roman" w:hAnsi="Calibri" w:cs="Tahoma"/>
          <w:b/>
          <w:kern w:val="0"/>
          <w:lang w:val="x-none" w:eastAsia="x-none"/>
          <w14:ligatures w14:val="none"/>
        </w:rPr>
        <w:t xml:space="preserve"> prowadzone</w:t>
      </w:r>
      <w:r w:rsidRPr="001B0FFF">
        <w:rPr>
          <w:rFonts w:ascii="Calibri" w:eastAsia="Times New Roman" w:hAnsi="Calibri" w:cs="Tahoma"/>
          <w:b/>
          <w:kern w:val="0"/>
          <w:lang w:eastAsia="x-none"/>
          <w14:ligatures w14:val="none"/>
        </w:rPr>
        <w:t>go</w:t>
      </w:r>
      <w:r w:rsidRPr="001B0FFF">
        <w:rPr>
          <w:rFonts w:ascii="Calibri" w:eastAsia="Times New Roman" w:hAnsi="Calibri" w:cs="Tahoma"/>
          <w:b/>
          <w:kern w:val="0"/>
          <w:lang w:val="x-none" w:eastAsia="x-none"/>
          <w14:ligatures w14:val="none"/>
        </w:rPr>
        <w:t xml:space="preserve"> w trybie </w:t>
      </w:r>
      <w:r w:rsidRPr="001B0FFF">
        <w:rPr>
          <w:rFonts w:ascii="Calibri" w:eastAsia="Times New Roman" w:hAnsi="Calibri" w:cs="Tahoma"/>
          <w:b/>
          <w:bCs/>
          <w:kern w:val="0"/>
          <w:lang w:val="x-none" w:eastAsia="x-none"/>
          <w14:ligatures w14:val="none"/>
        </w:rPr>
        <w:t>podstawowym</w:t>
      </w:r>
      <w:r w:rsidRPr="001B0FFF">
        <w:rPr>
          <w:rFonts w:ascii="Calibri" w:eastAsia="Times New Roman" w:hAnsi="Calibri" w:cs="Tahoma"/>
          <w:b/>
          <w:bCs/>
          <w:kern w:val="0"/>
          <w:lang w:eastAsia="x-none"/>
          <w14:ligatures w14:val="none"/>
        </w:rPr>
        <w:t xml:space="preserve"> </w:t>
      </w:r>
      <w:r w:rsidRPr="001B0FFF">
        <w:rPr>
          <w:rFonts w:ascii="Calibri" w:eastAsia="Times New Roman" w:hAnsi="Calibri" w:cs="Tahoma"/>
          <w:b/>
          <w:bCs/>
          <w:kern w:val="0"/>
          <w:lang w:val="x-none" w:eastAsia="x-none"/>
          <w14:ligatures w14:val="none"/>
        </w:rPr>
        <w:t>na</w:t>
      </w:r>
      <w:r w:rsidRPr="001B0FFF">
        <w:rPr>
          <w:rFonts w:ascii="Calibri" w:eastAsia="Times New Roman" w:hAnsi="Calibri" w:cs="Tahoma"/>
          <w:b/>
          <w:bCs/>
          <w:kern w:val="0"/>
          <w:lang w:eastAsia="x-none"/>
          <w14:ligatures w14:val="none"/>
        </w:rPr>
        <w:t> </w:t>
      </w:r>
      <w:r w:rsidRPr="001B0FFF">
        <w:rPr>
          <w:rFonts w:ascii="Calibri" w:eastAsia="Times New Roman" w:hAnsi="Calibri" w:cs="Tahoma"/>
          <w:b/>
          <w:kern w:val="0"/>
          <w:lang w:eastAsia="pl-PL"/>
          <w14:ligatures w14:val="none"/>
        </w:rPr>
        <w:t>zadanie pn.</w:t>
      </w:r>
      <w:r w:rsidRPr="001B0FFF">
        <w:rPr>
          <w:rFonts w:ascii="Calibri" w:eastAsia="Times New Roman" w:hAnsi="Calibri" w:cs="Times New Roman"/>
          <w:b/>
          <w:kern w:val="0"/>
          <w:lang w:eastAsia="pl-PL"/>
          <w14:ligatures w14:val="none"/>
        </w:rPr>
        <w:t xml:space="preserve">  „</w:t>
      </w:r>
      <w:r w:rsidRPr="001B0FFF">
        <w:rPr>
          <w:rFonts w:ascii="Calibri" w:eastAsia="Times New Roman" w:hAnsi="Calibri" w:cs="Tahoma"/>
          <w:b/>
          <w:bCs/>
          <w:kern w:val="0"/>
          <w:lang w:eastAsia="pl-PL"/>
          <w14:ligatures w14:val="none"/>
        </w:rPr>
        <w:t>D</w:t>
      </w:r>
      <w:r w:rsidRPr="001B0FFF">
        <w:rPr>
          <w:rFonts w:ascii="Calibri" w:eastAsia="Times New Roman" w:hAnsi="Calibri" w:cs="Times New Roman"/>
          <w:b/>
          <w:bCs/>
          <w:kern w:val="0"/>
          <w:lang w:eastAsia="pl-PL"/>
          <w14:ligatures w14:val="none"/>
        </w:rPr>
        <w:t>ostawa artykułów spożywczych do Zespołu Edukacyjnego nr 10 w Zielonej Górze na 2025 rok z podziałem na 4 zadania”</w:t>
      </w:r>
    </w:p>
    <w:p w14:paraId="48E31E13" w14:textId="77777777" w:rsidR="001B0FFF" w:rsidRPr="001B0FFF" w:rsidRDefault="001B0FFF" w:rsidP="001B0FFF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Times New Roman"/>
          <w:kern w:val="0"/>
          <w:lang w:eastAsia="pl-PL"/>
          <w14:ligatures w14:val="none"/>
        </w:rPr>
      </w:pPr>
      <w:r w:rsidRPr="001B0FFF">
        <w:rPr>
          <w:rFonts w:ascii="Calibri" w:eastAsia="Times New Roman" w:hAnsi="Calibri" w:cs="Tahoma"/>
          <w:kern w:val="0"/>
          <w:lang w:eastAsia="pl-PL"/>
          <w14:ligatures w14:val="none"/>
        </w:rPr>
        <w:t xml:space="preserve">CPV – 15130000-8, </w:t>
      </w:r>
      <w:r w:rsidRPr="001B0FFF">
        <w:rPr>
          <w:rFonts w:ascii="Calibri" w:eastAsia="Times New Roman" w:hAnsi="Calibri" w:cs="Times New Roman"/>
          <w:kern w:val="0"/>
          <w:lang w:eastAsia="pl-PL"/>
          <w14:ligatures w14:val="none"/>
        </w:rPr>
        <w:t>151 00000-9,</w:t>
      </w:r>
      <w:r w:rsidRPr="001B0FFF">
        <w:rPr>
          <w:rFonts w:ascii="Calibri" w:eastAsia="Times New Roman" w:hAnsi="Calibri" w:cs="Tahoma"/>
          <w:kern w:val="0"/>
          <w:lang w:eastAsia="pl-PL"/>
          <w14:ligatures w14:val="none"/>
        </w:rPr>
        <w:t xml:space="preserve">15300000-1, </w:t>
      </w:r>
      <w:r w:rsidRPr="001B0FFF">
        <w:rPr>
          <w:rFonts w:ascii="Calibri" w:eastAsia="Times New Roman" w:hAnsi="Calibri" w:cs="Times New Roman"/>
          <w:kern w:val="0"/>
          <w:lang w:eastAsia="pl-PL"/>
          <w14:ligatures w14:val="none"/>
        </w:rPr>
        <w:t xml:space="preserve">03220000-9, </w:t>
      </w:r>
      <w:r w:rsidRPr="001B0FFF">
        <w:rPr>
          <w:rFonts w:ascii="Calibri" w:eastAsia="Times New Roman" w:hAnsi="Calibri" w:cs="Tahoma"/>
          <w:kern w:val="0"/>
          <w:lang w:eastAsia="pl-PL"/>
          <w14:ligatures w14:val="none"/>
        </w:rPr>
        <w:t xml:space="preserve"> 15800000-6,</w:t>
      </w:r>
      <w:r w:rsidRPr="001B0FFF">
        <w:rPr>
          <w:rFonts w:ascii="Calibri" w:eastAsia="Times New Roman" w:hAnsi="Calibri" w:cs="Arial"/>
          <w:color w:val="202124"/>
          <w:kern w:val="0"/>
          <w:shd w:val="clear" w:color="auto" w:fill="FFFFFF"/>
          <w:lang w:eastAsia="pl-PL"/>
          <w14:ligatures w14:val="none"/>
        </w:rPr>
        <w:t xml:space="preserve">  </w:t>
      </w:r>
      <w:r w:rsidRPr="001B0FFF">
        <w:rPr>
          <w:rFonts w:ascii="Calibri" w:eastAsia="Times New Roman" w:hAnsi="Calibri" w:cs="Arial"/>
          <w:color w:val="040C28"/>
          <w:kern w:val="0"/>
          <w:lang w:eastAsia="pl-PL"/>
          <w14:ligatures w14:val="none"/>
        </w:rPr>
        <w:t>15500000-3</w:t>
      </w:r>
      <w:r w:rsidRPr="001B0FFF">
        <w:rPr>
          <w:rFonts w:ascii="Calibri" w:eastAsia="Times New Roman" w:hAnsi="Calibri" w:cs="Tahoma"/>
          <w:kern w:val="0"/>
          <w:lang w:eastAsia="pl-PL"/>
          <w14:ligatures w14:val="none"/>
        </w:rPr>
        <w:t xml:space="preserve">, </w:t>
      </w:r>
    </w:p>
    <w:p w14:paraId="4C05A52E" w14:textId="77777777" w:rsidR="001B0FFF" w:rsidRPr="001B0FFF" w:rsidRDefault="001B0FFF" w:rsidP="001B0FFF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0F9EAD3B" w14:textId="77777777" w:rsidR="001B0FFF" w:rsidRPr="001B0FFF" w:rsidRDefault="001B0FFF" w:rsidP="001B0FFF">
      <w:pPr>
        <w:suppressAutoHyphens/>
        <w:spacing w:after="0" w:line="240" w:lineRule="auto"/>
        <w:ind w:right="-16"/>
        <w:rPr>
          <w:rFonts w:ascii="Calibri" w:eastAsia="Times New Roman" w:hAnsi="Calibri" w:cs="Tahoma"/>
          <w:b/>
          <w:kern w:val="0"/>
          <w:lang w:eastAsia="pl-PL"/>
          <w14:ligatures w14:val="none"/>
        </w:rPr>
      </w:pPr>
      <w:r w:rsidRPr="001B0FFF">
        <w:rPr>
          <w:rFonts w:ascii="Calibri" w:eastAsia="Times New Roman" w:hAnsi="Calibri" w:cs="Tahoma"/>
          <w:b/>
          <w:kern w:val="0"/>
          <w:lang w:eastAsia="pl-PL"/>
          <w14:ligatures w14:val="none"/>
        </w:rPr>
        <w:t>Nazwa Wykonawcy……………………………………………………………………………………………………………………….…</w:t>
      </w:r>
    </w:p>
    <w:p w14:paraId="556869E7" w14:textId="77777777" w:rsidR="001B0FFF" w:rsidRPr="001B0FFF" w:rsidRDefault="001B0FFF" w:rsidP="001B0FFF">
      <w:pPr>
        <w:suppressAutoHyphens/>
        <w:spacing w:after="0" w:line="240" w:lineRule="auto"/>
        <w:ind w:right="-16"/>
        <w:rPr>
          <w:rFonts w:ascii="Calibri" w:eastAsia="Times New Roman" w:hAnsi="Calibri" w:cs="Calibri"/>
          <w:b/>
          <w:i/>
          <w:spacing w:val="40"/>
          <w:kern w:val="0"/>
          <w:lang w:eastAsia="pl-PL"/>
          <w14:ligatures w14:val="none"/>
        </w:rPr>
      </w:pPr>
      <w:r w:rsidRPr="001B0FFF">
        <w:rPr>
          <w:rFonts w:ascii="Calibri" w:eastAsia="Times New Roman" w:hAnsi="Calibri" w:cs="Calibri"/>
          <w:b/>
          <w:i/>
          <w:iCs/>
          <w:spacing w:val="40"/>
          <w:kern w:val="0"/>
          <w:lang w:eastAsia="pl-PL"/>
          <w14:ligatures w14:val="none"/>
        </w:rPr>
        <w:t>M</w:t>
      </w:r>
      <w:r w:rsidRPr="001B0FFF">
        <w:rPr>
          <w:rFonts w:ascii="Calibri" w:eastAsia="Times New Roman" w:hAnsi="Calibri" w:cs="Calibri"/>
          <w:b/>
          <w:i/>
          <w:spacing w:val="40"/>
          <w:kern w:val="0"/>
          <w:lang w:eastAsia="pl-PL"/>
          <w14:ligatures w14:val="none"/>
        </w:rPr>
        <w:t>ięso i produkty mięsne</w:t>
      </w:r>
    </w:p>
    <w:tbl>
      <w:tblPr>
        <w:tblW w:w="764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2957"/>
        <w:gridCol w:w="708"/>
        <w:gridCol w:w="799"/>
        <w:gridCol w:w="1180"/>
        <w:gridCol w:w="1565"/>
      </w:tblGrid>
      <w:tr w:rsidR="001B0FFF" w:rsidRPr="001B0FFF" w14:paraId="2CDC5B7B" w14:textId="77777777" w:rsidTr="00407EF4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21B3A8F9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lp</w:t>
            </w:r>
            <w:proofErr w:type="spellEnd"/>
          </w:p>
        </w:tc>
        <w:tc>
          <w:tcPr>
            <w:tcW w:w="2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4661B12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nazwa towaru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5C29475F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jed</w:t>
            </w:r>
            <w:proofErr w:type="spellEnd"/>
            <w:r w:rsidRPr="001B0FF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miary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36A3EC7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max ilość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9B2783A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cena </w:t>
            </w:r>
            <w:proofErr w:type="spellStart"/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jed</w:t>
            </w:r>
            <w:proofErr w:type="spellEnd"/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</w:p>
          <w:p w14:paraId="5EBB265B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brutto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CBB505E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Wartość netto</w:t>
            </w:r>
          </w:p>
          <w:p w14:paraId="490701C9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Kol. 4 x kol 5</w:t>
            </w:r>
          </w:p>
        </w:tc>
      </w:tr>
      <w:tr w:rsidR="001B0FFF" w:rsidRPr="001B0FFF" w14:paraId="2E19C5B0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E40E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C6868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E481A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103F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29BA9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A765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</w:p>
        </w:tc>
      </w:tr>
      <w:tr w:rsidR="001B0FFF" w:rsidRPr="001B0FFF" w14:paraId="31169C22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1B69F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7C8C0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mięso - karkówka wieprzowa b/k, całkowicie odkostniona, słonina całkowicie zdjęta, świeża, luz / mielona, nie mrożona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D6989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662F2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E9DE7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C8567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655F3238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0846A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4BBF6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mięso - łopatka wieprzowa b/k, całkowicie odkostniona, słonina całkowicie zdjęta, świeża, luz / mielona , nie mrożona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BA3F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DD4CF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9C4C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E938D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173A3BDE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67410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F4036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mięso - schab wieprzowy b/k, środkowy, bez warkocza, całkowicie odkostniony, słonina całkowicie zdjęta, świeży, luz, nie mrożony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FF2C82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B6FB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975F5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EED8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182BE166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76A7F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5D627B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mięso - szynka wieprzowa b/k, bez tłuszczu i skóry, mięso świeże, nie mrożone, luz/ mielone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7C214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D585A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33B6D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BB06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548F0543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2C870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806E57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mięso - ćwiartka z kurczaka, świeża, nie mrożona, luz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5F0E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7739B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AE929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F9A4A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0A5A4323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9C943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3AD4BA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mięso - filet z piersi kurczaka, bez skóry, świeży, nie mrożony, luz / mielone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F9EB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7ABD8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8322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88384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69D0B272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E4392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03182C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podudzie z kurczaka - pałka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32B8D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A7259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1AE0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E1963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03CE4618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AA432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59D167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wołowina ekstra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341F2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5BF78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F67A3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7BA99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33A9911B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3B74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AC6E1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pasztet pakowany ,blok, opakowany w bezbarwna folię, świeży, pieczony, 30% mięsa wieprzowego, 24 % mięsa drobiowego,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C866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CB6A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8A02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3DBF2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0B12A79E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08983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10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180BC1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wędliny - kiełbasa śląska wieprzowa, cienka, średnio rozdrobniona, min. 80% mięsa wieprzowego, świeża, wędzona, parzona, pakowana hermetycznie w folie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7C88D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5901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62F34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DBE19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469C65D8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50667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11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38B7C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wędliny- śląska delikatesowa wieprzowa cienka,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średniorozdrobniona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, parzona, wędzona, w osłonkach naturalnych, min 81%mięsa wieprzowego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B0DBB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A982D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CB6A4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75F3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47D8DCAE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BF764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EB50E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wędlina - krakowska sucha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gruborozdrobniona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parzona wędzona podsuszana trwała min 70% mięsa wieprzowego, świeża, luz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4D27E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C2814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A6E38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32400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659E3985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6E064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2B4CB8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wędliny - polędwica sopocka, wieprzowa, min 70% mięsa wieprzowego, parzona, wędzona, świeża, luz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B1A5D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F54B9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22F79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40EF2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539E2C91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19AD5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6D85FD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wędliny - kiełbasa szynkowa, wieprzowa, grubo rozdrobniona, min. 80% mięsa wieprzowego, wędzona, parzona, świeża, luz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A25FD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014AE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632C7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6AE6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41040DB2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08D84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15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1EECC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wędliny - szynka wieprzowa typu "Myszka" wędzona, parzona, min. 75% mięsa wieprzowego, świeża, luz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2ED0A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C65CF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A937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8DB5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416F172B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E451F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FE9FD7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szynka z kurczaka - min 80% mięsa z kurczaka, świeża, luz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6ABF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FC053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226B0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31590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2FC6BB61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8AF00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17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E7FCB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wędliny - filet z indyka min.80% mięsa z indyka, wędzony, parzony, w całości, świeży, bez osłonek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98510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2630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D9719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A8395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4ED13EF6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F405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18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35997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wędliny - parówki cienkie wieprzowe, wędzone, parzone, min.70% mięsa, bez MOM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0BA90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215CF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B6477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A00E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2E427B17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9412D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19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64511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korpusy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4A8B2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87089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85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1F043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B38E5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0DC0531E" w14:textId="77777777" w:rsidTr="00407EF4">
        <w:trPr>
          <w:trHeight w:val="203"/>
        </w:trPr>
        <w:tc>
          <w:tcPr>
            <w:tcW w:w="60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8E949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049A7DC0" w14:textId="77777777" w:rsidR="001B0FFF" w:rsidRPr="001B0FFF" w:rsidRDefault="001B0FFF" w:rsidP="001B0F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Wartość ogółem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6D544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26416F54" w14:textId="77777777" w:rsidR="001B0FFF" w:rsidRPr="001B0FFF" w:rsidRDefault="001B0FFF" w:rsidP="001B0FFF">
      <w:pPr>
        <w:spacing w:after="0" w:line="240" w:lineRule="auto"/>
        <w:jc w:val="both"/>
        <w:rPr>
          <w:rFonts w:ascii="Calibri" w:eastAsia="Times New Roman" w:hAnsi="Calibri" w:cs="Tahoma"/>
          <w:kern w:val="0"/>
          <w:lang w:eastAsia="pl-PL"/>
          <w14:ligatures w14:val="none"/>
        </w:rPr>
      </w:pPr>
      <w:r w:rsidRPr="001B0FFF">
        <w:rPr>
          <w:rFonts w:ascii="Calibri" w:eastAsia="Times New Roman" w:hAnsi="Calibri" w:cs="Tahoma"/>
          <w:kern w:val="0"/>
          <w:lang w:eastAsia="pl-PL"/>
          <w14:ligatures w14:val="none"/>
        </w:rPr>
        <w:t>Wszystkie produkty spożywcze muszą być wysokiej jakości, bez uszkodzeń, z okresami ważności odpowiednimi dla danego asortymentu.</w:t>
      </w:r>
    </w:p>
    <w:p w14:paraId="3758C3A8" w14:textId="77777777" w:rsidR="001B0FFF" w:rsidRPr="001B0FFF" w:rsidRDefault="001B0FFF" w:rsidP="001B0FFF">
      <w:pPr>
        <w:suppressAutoHyphens/>
        <w:spacing w:after="0" w:line="240" w:lineRule="auto"/>
        <w:rPr>
          <w:rFonts w:ascii="Calibri" w:eastAsia="Times New Roman" w:hAnsi="Calibri" w:cs="Tahoma"/>
          <w:b/>
          <w:kern w:val="0"/>
          <w:lang w:eastAsia="pl-PL"/>
          <w14:ligatures w14:val="none"/>
        </w:rPr>
      </w:pPr>
    </w:p>
    <w:p w14:paraId="6356CB36" w14:textId="77777777" w:rsidR="001B0FFF" w:rsidRPr="001B0FFF" w:rsidRDefault="001B0FFF" w:rsidP="001B0FFF">
      <w:pPr>
        <w:suppressAutoHyphens/>
        <w:spacing w:after="0" w:line="240" w:lineRule="auto"/>
        <w:rPr>
          <w:rFonts w:ascii="Calibri" w:eastAsia="Times New Roman" w:hAnsi="Calibri" w:cs="Tahoma"/>
          <w:b/>
          <w:kern w:val="0"/>
          <w:lang w:eastAsia="pl-PL"/>
          <w14:ligatures w14:val="none"/>
        </w:rPr>
      </w:pPr>
      <w:r w:rsidRPr="001B0FFF">
        <w:rPr>
          <w:rFonts w:ascii="Calibri" w:eastAsia="Times New Roman" w:hAnsi="Calibri" w:cs="Tahoma"/>
          <w:b/>
          <w:kern w:val="0"/>
          <w:lang w:eastAsia="pl-PL"/>
          <w14:ligatures w14:val="none"/>
        </w:rPr>
        <w:t>Cena brutto ……………………………………………………………….. zł</w:t>
      </w:r>
    </w:p>
    <w:p w14:paraId="13BEC5E4" w14:textId="77777777" w:rsidR="001B0FFF" w:rsidRPr="001B0FFF" w:rsidRDefault="001B0FFF" w:rsidP="001B0FFF">
      <w:pPr>
        <w:suppressAutoHyphens/>
        <w:spacing w:after="0" w:line="240" w:lineRule="auto"/>
        <w:rPr>
          <w:rFonts w:ascii="Calibri" w:eastAsia="Times New Roman" w:hAnsi="Calibri" w:cs="Tahoma"/>
          <w:b/>
          <w:kern w:val="0"/>
          <w:lang w:eastAsia="pl-PL"/>
          <w14:ligatures w14:val="none"/>
        </w:rPr>
      </w:pPr>
    </w:p>
    <w:p w14:paraId="18BA6531" w14:textId="77777777" w:rsidR="001B0FFF" w:rsidRPr="001B0FFF" w:rsidRDefault="001B0FFF" w:rsidP="001B0FFF">
      <w:pPr>
        <w:tabs>
          <w:tab w:val="left" w:pos="5387"/>
        </w:tabs>
        <w:suppressAutoHyphens/>
        <w:spacing w:after="0" w:line="240" w:lineRule="auto"/>
        <w:rPr>
          <w:rFonts w:ascii="Calibri" w:eastAsia="Times New Roman" w:hAnsi="Calibri" w:cs="Tahoma"/>
          <w:b/>
          <w:kern w:val="0"/>
          <w:lang w:eastAsia="pl-PL"/>
          <w14:ligatures w14:val="none"/>
        </w:rPr>
      </w:pPr>
      <w:r w:rsidRPr="001B0FFF">
        <w:rPr>
          <w:rFonts w:ascii="Calibri" w:eastAsia="Times New Roman" w:hAnsi="Calibri" w:cs="Tahoma"/>
          <w:b/>
          <w:kern w:val="0"/>
          <w:lang w:eastAsia="pl-PL"/>
          <w14:ligatures w14:val="none"/>
        </w:rPr>
        <w:t xml:space="preserve">Słownie: cena brutto …………………………………………………………….. zł </w:t>
      </w:r>
    </w:p>
    <w:p w14:paraId="41C8C678" w14:textId="77777777" w:rsidR="001B0FFF" w:rsidRPr="001B0FFF" w:rsidRDefault="001B0FFF" w:rsidP="001B0FFF">
      <w:pPr>
        <w:tabs>
          <w:tab w:val="left" w:pos="5387"/>
        </w:tabs>
        <w:suppressAutoHyphens/>
        <w:spacing w:after="0" w:line="240" w:lineRule="auto"/>
        <w:rPr>
          <w:rFonts w:ascii="Calibri" w:eastAsia="Times New Roman" w:hAnsi="Calibri" w:cs="Tahoma"/>
          <w:b/>
          <w:kern w:val="0"/>
          <w:lang w:eastAsia="pl-PL"/>
          <w14:ligatures w14:val="none"/>
        </w:rPr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6520"/>
      </w:tblGrid>
      <w:tr w:rsidR="001B0FFF" w:rsidRPr="001B0FFF" w14:paraId="79503055" w14:textId="77777777" w:rsidTr="00407EF4">
        <w:tc>
          <w:tcPr>
            <w:tcW w:w="2622" w:type="dxa"/>
          </w:tcPr>
          <w:p w14:paraId="4E72AFE0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Tahoma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Verdana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 w:type="page"/>
            </w:r>
          </w:p>
          <w:p w14:paraId="20D20CC1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Tahoma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520" w:type="dxa"/>
          </w:tcPr>
          <w:p w14:paraId="353FFC90" w14:textId="77777777" w:rsidR="001B0FFF" w:rsidRPr="001B0FFF" w:rsidRDefault="001B0FFF" w:rsidP="001B0FFF">
            <w:pPr>
              <w:spacing w:after="120" w:line="240" w:lineRule="auto"/>
              <w:jc w:val="right"/>
              <w:rPr>
                <w:rFonts w:ascii="Calibri" w:eastAsia="Times New Roman" w:hAnsi="Calibri" w:cs="Tahoma"/>
                <w:b/>
                <w:i/>
                <w:spacing w:val="2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Tahoma"/>
                <w:b/>
                <w:i/>
                <w:spacing w:val="20"/>
                <w:kern w:val="0"/>
                <w:sz w:val="18"/>
                <w:szCs w:val="18"/>
                <w:lang w:eastAsia="pl-PL"/>
                <w14:ligatures w14:val="none"/>
              </w:rPr>
              <w:t>(podpis wykonawcy)</w:t>
            </w:r>
          </w:p>
          <w:p w14:paraId="72C8FFD8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Verdana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240BF203" w14:textId="77777777" w:rsidR="001B0FFF" w:rsidRPr="001B0FFF" w:rsidRDefault="001B0FFF" w:rsidP="001B0FFF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Calibri" w:eastAsia="Times New Roman" w:hAnsi="Calibri" w:cs="Tahoma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145B2584" w14:textId="77777777" w:rsidR="001B0FFF" w:rsidRPr="001B0FFF" w:rsidRDefault="001B0FFF" w:rsidP="001B0FFF">
      <w:pPr>
        <w:spacing w:after="0" w:line="240" w:lineRule="auto"/>
        <w:rPr>
          <w:rFonts w:ascii="Calibri" w:eastAsia="Times New Roman" w:hAnsi="Calibri" w:cs="Verdana"/>
          <w:b/>
          <w:bCs/>
          <w:color w:val="000000"/>
          <w:kern w:val="0"/>
          <w:sz w:val="18"/>
          <w:szCs w:val="18"/>
          <w:lang w:eastAsia="pl-PL"/>
          <w14:ligatures w14:val="none"/>
        </w:rPr>
      </w:pPr>
    </w:p>
    <w:p w14:paraId="07BAFD84" w14:textId="77777777" w:rsidR="001B0FFF" w:rsidRPr="001B0FFF" w:rsidRDefault="001B0FFF" w:rsidP="001B0FFF">
      <w:pPr>
        <w:tabs>
          <w:tab w:val="left" w:pos="0"/>
        </w:tabs>
        <w:suppressAutoHyphens/>
        <w:spacing w:after="0" w:line="240" w:lineRule="auto"/>
        <w:rPr>
          <w:rFonts w:ascii="Calibri" w:eastAsia="Times New Roman" w:hAnsi="Calibri" w:cs="Times New Roman"/>
          <w:b/>
          <w:bCs/>
          <w:kern w:val="0"/>
          <w:sz w:val="18"/>
          <w:szCs w:val="18"/>
          <w:lang w:eastAsia="pl-PL"/>
          <w14:ligatures w14:val="none"/>
        </w:rPr>
      </w:pPr>
      <w:r w:rsidRPr="001B0FFF">
        <w:rPr>
          <w:rFonts w:ascii="Calibri" w:eastAsia="Times New Roman" w:hAnsi="Calibri" w:cs="Times New Roman"/>
          <w:b/>
          <w:bCs/>
          <w:kern w:val="0"/>
          <w:sz w:val="18"/>
          <w:szCs w:val="18"/>
          <w:lang w:eastAsia="pl-PL"/>
          <w14:ligatures w14:val="none"/>
        </w:rPr>
        <w:t>Uwaga: dokument należy podpisać kwalifikowanym podpisem elektronicznym lub podpisem zaufanym lub podpisem osobistym.</w:t>
      </w:r>
    </w:p>
    <w:p w14:paraId="2B9C6C26" w14:textId="77777777" w:rsidR="001B0FFF" w:rsidRPr="001B0FFF" w:rsidRDefault="001B0FFF" w:rsidP="001B0FFF">
      <w:pPr>
        <w:tabs>
          <w:tab w:val="left" w:pos="0"/>
        </w:tabs>
        <w:suppressAutoHyphens/>
        <w:spacing w:after="80" w:line="240" w:lineRule="auto"/>
        <w:jc w:val="both"/>
        <w:rPr>
          <w:rFonts w:ascii="Tahoma" w:eastAsia="Times New Roman" w:hAnsi="Tahoma" w:cs="Tahoma"/>
          <w:b/>
          <w:bCs/>
          <w:snapToGrid w:val="0"/>
          <w:kern w:val="0"/>
          <w:sz w:val="18"/>
          <w:szCs w:val="18"/>
          <w:lang w:eastAsia="pl-PL"/>
          <w14:ligatures w14:val="none"/>
        </w:rPr>
      </w:pPr>
    </w:p>
    <w:p w14:paraId="2AEDB450" w14:textId="77777777" w:rsidR="001B0FFF" w:rsidRPr="001B0FFF" w:rsidRDefault="001B0FFF" w:rsidP="001B0FFF">
      <w:pPr>
        <w:spacing w:after="0" w:line="240" w:lineRule="auto"/>
        <w:jc w:val="right"/>
        <w:rPr>
          <w:rFonts w:ascii="Calibri" w:eastAsia="Times New Roman" w:hAnsi="Calibri" w:cs="Tahoma"/>
          <w:b/>
          <w:kern w:val="0"/>
          <w:lang w:eastAsia="pl-PL"/>
          <w14:ligatures w14:val="none"/>
        </w:rPr>
      </w:pPr>
    </w:p>
    <w:p w14:paraId="7C2B37FA" w14:textId="77777777" w:rsidR="001B0FFF" w:rsidRPr="001B0FFF" w:rsidRDefault="001B0FFF" w:rsidP="001B0FFF">
      <w:pPr>
        <w:spacing w:after="0" w:line="240" w:lineRule="auto"/>
        <w:jc w:val="right"/>
        <w:rPr>
          <w:rFonts w:ascii="Calibri" w:eastAsia="Times New Roman" w:hAnsi="Calibri" w:cs="Tahoma"/>
          <w:b/>
          <w:kern w:val="0"/>
          <w:lang w:eastAsia="pl-PL"/>
          <w14:ligatures w14:val="none"/>
        </w:rPr>
      </w:pPr>
    </w:p>
    <w:p w14:paraId="210F66A3" w14:textId="77777777" w:rsidR="001B0FFF" w:rsidRPr="001B0FFF" w:rsidRDefault="001B0FFF" w:rsidP="001B0FFF">
      <w:pPr>
        <w:spacing w:after="0" w:line="240" w:lineRule="auto"/>
        <w:jc w:val="right"/>
        <w:rPr>
          <w:rFonts w:ascii="Calibri" w:eastAsia="Times New Roman" w:hAnsi="Calibri" w:cs="Tahoma"/>
          <w:b/>
          <w:kern w:val="0"/>
          <w:lang w:eastAsia="pl-PL"/>
          <w14:ligatures w14:val="none"/>
        </w:rPr>
      </w:pPr>
    </w:p>
    <w:p w14:paraId="66E13595" w14:textId="77777777" w:rsidR="001B0FFF" w:rsidRPr="001B0FFF" w:rsidRDefault="001B0FFF" w:rsidP="001B0FFF">
      <w:pPr>
        <w:spacing w:after="0" w:line="240" w:lineRule="auto"/>
        <w:jc w:val="right"/>
        <w:rPr>
          <w:rFonts w:ascii="Calibri" w:eastAsia="Times New Roman" w:hAnsi="Calibri" w:cs="Tahoma"/>
          <w:b/>
          <w:kern w:val="0"/>
          <w:lang w:eastAsia="pl-PL"/>
          <w14:ligatures w14:val="none"/>
        </w:rPr>
      </w:pPr>
    </w:p>
    <w:p w14:paraId="68D18213" w14:textId="77777777" w:rsidR="001B0FFF" w:rsidRPr="001B0FFF" w:rsidRDefault="001B0FFF" w:rsidP="001B0FFF">
      <w:pPr>
        <w:spacing w:after="0" w:line="240" w:lineRule="auto"/>
        <w:jc w:val="right"/>
        <w:rPr>
          <w:rFonts w:ascii="Calibri" w:eastAsia="Times New Roman" w:hAnsi="Calibri" w:cs="Tahoma"/>
          <w:b/>
          <w:kern w:val="0"/>
          <w:lang w:eastAsia="pl-PL"/>
          <w14:ligatures w14:val="none"/>
        </w:rPr>
      </w:pPr>
    </w:p>
    <w:p w14:paraId="4877F0CA" w14:textId="77777777" w:rsidR="001B0FFF" w:rsidRPr="001B0FFF" w:rsidRDefault="001B0FFF" w:rsidP="001B0FFF">
      <w:pPr>
        <w:spacing w:after="0" w:line="240" w:lineRule="auto"/>
        <w:jc w:val="right"/>
        <w:rPr>
          <w:rFonts w:ascii="Calibri" w:eastAsia="Times New Roman" w:hAnsi="Calibri" w:cs="Tahoma"/>
          <w:b/>
          <w:kern w:val="0"/>
          <w:lang w:eastAsia="pl-PL"/>
          <w14:ligatures w14:val="none"/>
        </w:rPr>
      </w:pPr>
    </w:p>
    <w:p w14:paraId="3C5D3FB6" w14:textId="77777777" w:rsidR="001B0FFF" w:rsidRPr="001B0FFF" w:rsidRDefault="001B0FFF" w:rsidP="001B0FFF">
      <w:pPr>
        <w:spacing w:after="0" w:line="240" w:lineRule="auto"/>
        <w:jc w:val="right"/>
        <w:rPr>
          <w:rFonts w:ascii="Calibri" w:eastAsia="Times New Roman" w:hAnsi="Calibri" w:cs="Tahoma"/>
          <w:b/>
          <w:kern w:val="0"/>
          <w:lang w:eastAsia="pl-PL"/>
          <w14:ligatures w14:val="none"/>
        </w:rPr>
      </w:pPr>
    </w:p>
    <w:p w14:paraId="60620A26" w14:textId="77777777" w:rsidR="001B0FFF" w:rsidRPr="001B0FFF" w:rsidRDefault="001B0FFF" w:rsidP="001B0FFF">
      <w:pPr>
        <w:spacing w:after="0" w:line="240" w:lineRule="auto"/>
        <w:jc w:val="right"/>
        <w:rPr>
          <w:rFonts w:ascii="Calibri" w:eastAsia="Times New Roman" w:hAnsi="Calibri" w:cs="Tahoma"/>
          <w:b/>
          <w:kern w:val="0"/>
          <w:lang w:eastAsia="pl-PL"/>
          <w14:ligatures w14:val="none"/>
        </w:rPr>
      </w:pPr>
    </w:p>
    <w:p w14:paraId="2C2C3643" w14:textId="77777777" w:rsidR="001B0FFF" w:rsidRPr="001B0FFF" w:rsidRDefault="001B0FFF" w:rsidP="001B0FFF">
      <w:pPr>
        <w:spacing w:after="0" w:line="240" w:lineRule="auto"/>
        <w:jc w:val="right"/>
        <w:rPr>
          <w:rFonts w:ascii="Calibri" w:eastAsia="Times New Roman" w:hAnsi="Calibri" w:cs="Tahoma"/>
          <w:b/>
          <w:kern w:val="0"/>
          <w:lang w:eastAsia="pl-PL"/>
          <w14:ligatures w14:val="none"/>
        </w:rPr>
      </w:pPr>
    </w:p>
    <w:p w14:paraId="372A75BE" w14:textId="77777777" w:rsidR="001B0FFF" w:rsidRPr="001B0FFF" w:rsidRDefault="001B0FFF" w:rsidP="001B0FFF">
      <w:pPr>
        <w:spacing w:after="0" w:line="240" w:lineRule="auto"/>
        <w:jc w:val="right"/>
        <w:rPr>
          <w:rFonts w:ascii="Calibri" w:eastAsia="Times New Roman" w:hAnsi="Calibri" w:cs="Tahoma"/>
          <w:b/>
          <w:kern w:val="0"/>
          <w:lang w:eastAsia="pl-PL"/>
          <w14:ligatures w14:val="none"/>
        </w:rPr>
      </w:pPr>
    </w:p>
    <w:p w14:paraId="72F3C5D9" w14:textId="77777777" w:rsidR="001B0FFF" w:rsidRPr="001B0FFF" w:rsidRDefault="001B0FFF" w:rsidP="001B0FFF">
      <w:pPr>
        <w:spacing w:after="0" w:line="240" w:lineRule="auto"/>
        <w:jc w:val="right"/>
        <w:rPr>
          <w:rFonts w:ascii="Calibri" w:eastAsia="Times New Roman" w:hAnsi="Calibri" w:cs="Tahoma"/>
          <w:b/>
          <w:kern w:val="0"/>
          <w:lang w:eastAsia="pl-PL"/>
          <w14:ligatures w14:val="none"/>
        </w:rPr>
      </w:pPr>
    </w:p>
    <w:p w14:paraId="0CFA0F25" w14:textId="77777777" w:rsidR="001B0FFF" w:rsidRPr="001B0FFF" w:rsidRDefault="001B0FFF" w:rsidP="001B0FFF">
      <w:pPr>
        <w:spacing w:after="0" w:line="240" w:lineRule="auto"/>
        <w:jc w:val="right"/>
        <w:rPr>
          <w:rFonts w:ascii="Calibri" w:eastAsia="Times New Roman" w:hAnsi="Calibri" w:cs="Tahoma"/>
          <w:b/>
          <w:kern w:val="0"/>
          <w:lang w:eastAsia="pl-PL"/>
          <w14:ligatures w14:val="none"/>
        </w:rPr>
      </w:pPr>
    </w:p>
    <w:p w14:paraId="7023B4E9" w14:textId="77777777" w:rsidR="001B0FFF" w:rsidRPr="001B0FFF" w:rsidRDefault="001B0FFF" w:rsidP="001B0FFF">
      <w:pPr>
        <w:spacing w:after="0" w:line="240" w:lineRule="auto"/>
        <w:jc w:val="right"/>
        <w:rPr>
          <w:rFonts w:ascii="Calibri" w:eastAsia="Times New Roman" w:hAnsi="Calibri" w:cs="Tahoma"/>
          <w:b/>
          <w:kern w:val="0"/>
          <w:lang w:eastAsia="pl-PL"/>
          <w14:ligatures w14:val="none"/>
        </w:rPr>
      </w:pPr>
    </w:p>
    <w:p w14:paraId="24E050DF" w14:textId="77777777" w:rsidR="001B0FFF" w:rsidRPr="001B0FFF" w:rsidRDefault="001B0FFF" w:rsidP="001B0FFF">
      <w:pPr>
        <w:spacing w:after="0" w:line="240" w:lineRule="auto"/>
        <w:jc w:val="right"/>
        <w:rPr>
          <w:rFonts w:ascii="Calibri" w:eastAsia="Times New Roman" w:hAnsi="Calibri" w:cs="Tahoma"/>
          <w:b/>
          <w:kern w:val="0"/>
          <w:lang w:eastAsia="pl-PL"/>
          <w14:ligatures w14:val="none"/>
        </w:rPr>
      </w:pPr>
    </w:p>
    <w:p w14:paraId="4C8B4929" w14:textId="77777777" w:rsidR="001B0FFF" w:rsidRPr="001B0FFF" w:rsidRDefault="001B0FFF" w:rsidP="001B0FFF">
      <w:pPr>
        <w:spacing w:after="0" w:line="240" w:lineRule="auto"/>
        <w:jc w:val="right"/>
        <w:rPr>
          <w:rFonts w:ascii="Calibri" w:eastAsia="Times New Roman" w:hAnsi="Calibri" w:cs="Tahoma"/>
          <w:b/>
          <w:kern w:val="0"/>
          <w:lang w:eastAsia="pl-PL"/>
          <w14:ligatures w14:val="none"/>
        </w:rPr>
      </w:pPr>
    </w:p>
    <w:p w14:paraId="1682950B" w14:textId="77777777" w:rsidR="001B0FFF" w:rsidRPr="001B0FFF" w:rsidRDefault="001B0FFF" w:rsidP="001B0FFF">
      <w:pPr>
        <w:spacing w:after="0" w:line="240" w:lineRule="auto"/>
        <w:jc w:val="right"/>
        <w:rPr>
          <w:rFonts w:ascii="Calibri" w:eastAsia="Times New Roman" w:hAnsi="Calibri" w:cs="Tahoma"/>
          <w:b/>
          <w:kern w:val="0"/>
          <w:lang w:eastAsia="pl-PL"/>
          <w14:ligatures w14:val="none"/>
        </w:rPr>
      </w:pPr>
    </w:p>
    <w:p w14:paraId="2A9C9719" w14:textId="77777777" w:rsidR="001B0FFF" w:rsidRPr="001B0FFF" w:rsidRDefault="001B0FFF" w:rsidP="001B0FFF">
      <w:pPr>
        <w:spacing w:after="0" w:line="240" w:lineRule="auto"/>
        <w:jc w:val="right"/>
        <w:rPr>
          <w:rFonts w:ascii="Calibri" w:eastAsia="Times New Roman" w:hAnsi="Calibri" w:cs="Tahoma"/>
          <w:b/>
          <w:kern w:val="0"/>
          <w:lang w:eastAsia="pl-PL"/>
          <w14:ligatures w14:val="none"/>
        </w:rPr>
      </w:pPr>
    </w:p>
    <w:p w14:paraId="545D543A" w14:textId="77777777" w:rsidR="001B0FFF" w:rsidRPr="001B0FFF" w:rsidRDefault="001B0FFF" w:rsidP="001B0FFF">
      <w:pPr>
        <w:spacing w:after="0" w:line="240" w:lineRule="auto"/>
        <w:jc w:val="right"/>
        <w:rPr>
          <w:rFonts w:ascii="Calibri" w:eastAsia="Times New Roman" w:hAnsi="Calibri" w:cs="Tahoma"/>
          <w:b/>
          <w:kern w:val="0"/>
          <w:lang w:eastAsia="pl-PL"/>
          <w14:ligatures w14:val="none"/>
        </w:rPr>
      </w:pPr>
    </w:p>
    <w:p w14:paraId="1B750D1D" w14:textId="77777777" w:rsidR="001B0FFF" w:rsidRPr="001B0FFF" w:rsidRDefault="001B0FFF" w:rsidP="001B0FFF">
      <w:pPr>
        <w:spacing w:after="0" w:line="240" w:lineRule="auto"/>
        <w:jc w:val="right"/>
        <w:rPr>
          <w:rFonts w:ascii="Calibri" w:eastAsia="Times New Roman" w:hAnsi="Calibri" w:cs="Tahoma"/>
          <w:b/>
          <w:kern w:val="0"/>
          <w:lang w:eastAsia="pl-PL"/>
          <w14:ligatures w14:val="none"/>
        </w:rPr>
      </w:pPr>
    </w:p>
    <w:p w14:paraId="7484D56B" w14:textId="77777777" w:rsidR="001B0FFF" w:rsidRPr="001B0FFF" w:rsidRDefault="001B0FFF" w:rsidP="001B0FFF">
      <w:pPr>
        <w:spacing w:after="0" w:line="240" w:lineRule="auto"/>
        <w:jc w:val="right"/>
        <w:rPr>
          <w:rFonts w:ascii="Calibri" w:eastAsia="Times New Roman" w:hAnsi="Calibri" w:cs="Tahoma"/>
          <w:b/>
          <w:kern w:val="0"/>
          <w:lang w:eastAsia="pl-PL"/>
          <w14:ligatures w14:val="none"/>
        </w:rPr>
      </w:pPr>
    </w:p>
    <w:p w14:paraId="26FC5971" w14:textId="77777777" w:rsidR="001B0FFF" w:rsidRPr="001B0FFF" w:rsidRDefault="001B0FFF" w:rsidP="001B0FFF">
      <w:pPr>
        <w:spacing w:after="0" w:line="240" w:lineRule="auto"/>
        <w:jc w:val="right"/>
        <w:rPr>
          <w:rFonts w:ascii="Calibri" w:eastAsia="Times New Roman" w:hAnsi="Calibri" w:cs="Tahoma"/>
          <w:b/>
          <w:kern w:val="0"/>
          <w:lang w:eastAsia="pl-PL"/>
          <w14:ligatures w14:val="none"/>
        </w:rPr>
      </w:pPr>
    </w:p>
    <w:p w14:paraId="3A00095C" w14:textId="77777777" w:rsidR="001B0FFF" w:rsidRPr="001B0FFF" w:rsidRDefault="001B0FFF" w:rsidP="001B0FFF">
      <w:pPr>
        <w:spacing w:after="0" w:line="240" w:lineRule="auto"/>
        <w:jc w:val="right"/>
        <w:rPr>
          <w:rFonts w:ascii="Calibri" w:eastAsia="Times New Roman" w:hAnsi="Calibri" w:cs="Tahoma"/>
          <w:b/>
          <w:kern w:val="0"/>
          <w:lang w:eastAsia="pl-PL"/>
          <w14:ligatures w14:val="none"/>
        </w:rPr>
      </w:pPr>
    </w:p>
    <w:p w14:paraId="2E73E8F0" w14:textId="77777777" w:rsidR="001B0FFF" w:rsidRPr="001B0FFF" w:rsidRDefault="001B0FFF" w:rsidP="001B0FFF">
      <w:pPr>
        <w:spacing w:after="0" w:line="240" w:lineRule="auto"/>
        <w:jc w:val="right"/>
        <w:rPr>
          <w:rFonts w:ascii="Calibri" w:eastAsia="Times New Roman" w:hAnsi="Calibri" w:cs="Tahoma"/>
          <w:b/>
          <w:kern w:val="0"/>
          <w:lang w:eastAsia="pl-PL"/>
          <w14:ligatures w14:val="none"/>
        </w:rPr>
      </w:pPr>
    </w:p>
    <w:p w14:paraId="2FBC02D9" w14:textId="77777777" w:rsidR="001B0FFF" w:rsidRPr="001B0FFF" w:rsidRDefault="001B0FFF" w:rsidP="001B0FFF">
      <w:pPr>
        <w:spacing w:after="0" w:line="240" w:lineRule="auto"/>
        <w:jc w:val="right"/>
        <w:rPr>
          <w:rFonts w:ascii="Calibri" w:eastAsia="Times New Roman" w:hAnsi="Calibri" w:cs="Tahoma"/>
          <w:b/>
          <w:kern w:val="0"/>
          <w:lang w:eastAsia="pl-PL"/>
          <w14:ligatures w14:val="none"/>
        </w:rPr>
      </w:pPr>
    </w:p>
    <w:p w14:paraId="5AC6197E" w14:textId="77777777" w:rsidR="001B0FFF" w:rsidRPr="001B0FFF" w:rsidRDefault="001B0FFF" w:rsidP="001B0FFF">
      <w:pPr>
        <w:spacing w:after="0" w:line="240" w:lineRule="auto"/>
        <w:jc w:val="right"/>
        <w:rPr>
          <w:rFonts w:ascii="Calibri" w:eastAsia="Times New Roman" w:hAnsi="Calibri" w:cs="Tahoma"/>
          <w:b/>
          <w:kern w:val="0"/>
          <w:lang w:eastAsia="pl-PL"/>
          <w14:ligatures w14:val="none"/>
        </w:rPr>
      </w:pPr>
    </w:p>
    <w:p w14:paraId="7CCCEEBB" w14:textId="77777777" w:rsidR="001B0FFF" w:rsidRPr="001B0FFF" w:rsidRDefault="001B0FFF" w:rsidP="001B0FFF">
      <w:pPr>
        <w:spacing w:after="0" w:line="240" w:lineRule="auto"/>
        <w:jc w:val="right"/>
        <w:rPr>
          <w:rFonts w:ascii="Calibri" w:eastAsia="Times New Roman" w:hAnsi="Calibri" w:cs="Tahoma"/>
          <w:b/>
          <w:kern w:val="0"/>
          <w:lang w:eastAsia="pl-PL"/>
          <w14:ligatures w14:val="none"/>
        </w:rPr>
      </w:pPr>
    </w:p>
    <w:p w14:paraId="5CEF74B7" w14:textId="77777777" w:rsidR="001B0FFF" w:rsidRPr="001B0FFF" w:rsidRDefault="001B0FFF" w:rsidP="001B0FFF">
      <w:pPr>
        <w:spacing w:after="0" w:line="240" w:lineRule="auto"/>
        <w:jc w:val="right"/>
        <w:rPr>
          <w:rFonts w:ascii="Calibri" w:eastAsia="Times New Roman" w:hAnsi="Calibri" w:cs="Tahoma"/>
          <w:b/>
          <w:kern w:val="0"/>
          <w:lang w:eastAsia="pl-PL"/>
          <w14:ligatures w14:val="none"/>
        </w:rPr>
      </w:pPr>
    </w:p>
    <w:p w14:paraId="1D3B4860" w14:textId="77777777" w:rsidR="001B0FFF" w:rsidRPr="001B0FFF" w:rsidRDefault="001B0FFF" w:rsidP="001B0FFF">
      <w:pPr>
        <w:spacing w:after="0" w:line="240" w:lineRule="auto"/>
        <w:jc w:val="right"/>
        <w:rPr>
          <w:rFonts w:ascii="Calibri" w:eastAsia="Times New Roman" w:hAnsi="Calibri" w:cs="Tahoma"/>
          <w:b/>
          <w:kern w:val="0"/>
          <w:lang w:eastAsia="pl-PL"/>
          <w14:ligatures w14:val="none"/>
        </w:rPr>
      </w:pPr>
      <w:r w:rsidRPr="001B0FFF">
        <w:rPr>
          <w:rFonts w:ascii="Calibri" w:eastAsia="Times New Roman" w:hAnsi="Calibri" w:cs="Tahoma"/>
          <w:b/>
          <w:kern w:val="0"/>
          <w:lang w:eastAsia="pl-PL"/>
          <w14:ligatures w14:val="none"/>
        </w:rPr>
        <w:lastRenderedPageBreak/>
        <w:t>Załącznik nr 3.1.</w:t>
      </w:r>
    </w:p>
    <w:p w14:paraId="065449E5" w14:textId="77777777" w:rsidR="001B0FFF" w:rsidRPr="001B0FFF" w:rsidRDefault="001B0FFF" w:rsidP="001B0FFF">
      <w:pPr>
        <w:keepNext/>
        <w:spacing w:after="0" w:line="240" w:lineRule="auto"/>
        <w:jc w:val="center"/>
        <w:outlineLvl w:val="3"/>
        <w:rPr>
          <w:rFonts w:ascii="Calibri" w:eastAsia="Times New Roman" w:hAnsi="Calibri" w:cs="Tahoma"/>
          <w:b/>
          <w:bCs/>
          <w:spacing w:val="20"/>
          <w:kern w:val="0"/>
          <w:lang w:eastAsia="pl-PL"/>
          <w14:ligatures w14:val="none"/>
        </w:rPr>
      </w:pPr>
      <w:r w:rsidRPr="001B0FFF">
        <w:rPr>
          <w:rFonts w:ascii="Calibri" w:eastAsia="Times New Roman" w:hAnsi="Calibri" w:cs="Tahoma"/>
          <w:b/>
          <w:bCs/>
          <w:spacing w:val="20"/>
          <w:kern w:val="0"/>
          <w:lang w:eastAsia="pl-PL"/>
          <w14:ligatures w14:val="none"/>
        </w:rPr>
        <w:t>ZESTAWIENIE KOSZTÓW ZADANIA NA ZADANIE NR 2</w:t>
      </w:r>
    </w:p>
    <w:p w14:paraId="6AA38073" w14:textId="77777777" w:rsidR="001B0FFF" w:rsidRPr="001B0FFF" w:rsidRDefault="001B0FFF" w:rsidP="001B0FFF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kern w:val="0"/>
          <w:lang w:eastAsia="pl-PL"/>
          <w14:ligatures w14:val="none"/>
        </w:rPr>
      </w:pPr>
      <w:r w:rsidRPr="001B0FFF">
        <w:rPr>
          <w:rFonts w:ascii="Calibri" w:eastAsia="Times New Roman" w:hAnsi="Calibri" w:cs="Calibri"/>
          <w:b/>
          <w:bCs/>
          <w:kern w:val="0"/>
          <w:lang w:val="x-none" w:eastAsia="x-none"/>
          <w14:ligatures w14:val="none"/>
        </w:rPr>
        <w:t>dotyczy:</w:t>
      </w:r>
      <w:r w:rsidRPr="001B0FFF">
        <w:rPr>
          <w:rFonts w:ascii="Calibri" w:eastAsia="Times New Roman" w:hAnsi="Calibri" w:cs="Calibri"/>
          <w:bCs/>
          <w:kern w:val="0"/>
          <w:lang w:eastAsia="x-none"/>
          <w14:ligatures w14:val="none"/>
        </w:rPr>
        <w:t xml:space="preserve"> </w:t>
      </w:r>
      <w:r w:rsidRPr="001B0FFF">
        <w:rPr>
          <w:rFonts w:ascii="Calibri" w:eastAsia="Times New Roman" w:hAnsi="Calibri" w:cs="Tahoma"/>
          <w:b/>
          <w:kern w:val="0"/>
          <w:lang w:val="x-none" w:eastAsia="x-none"/>
          <w14:ligatures w14:val="none"/>
        </w:rPr>
        <w:t>zamówieni</w:t>
      </w:r>
      <w:r w:rsidRPr="001B0FFF">
        <w:rPr>
          <w:rFonts w:ascii="Calibri" w:eastAsia="Times New Roman" w:hAnsi="Calibri" w:cs="Tahoma"/>
          <w:b/>
          <w:kern w:val="0"/>
          <w:lang w:eastAsia="x-none"/>
          <w14:ligatures w14:val="none"/>
        </w:rPr>
        <w:t>a</w:t>
      </w:r>
      <w:r w:rsidRPr="001B0FFF">
        <w:rPr>
          <w:rFonts w:ascii="Calibri" w:eastAsia="Times New Roman" w:hAnsi="Calibri" w:cs="Tahoma"/>
          <w:b/>
          <w:kern w:val="0"/>
          <w:lang w:val="x-none" w:eastAsia="x-none"/>
          <w14:ligatures w14:val="none"/>
        </w:rPr>
        <w:t xml:space="preserve"> publiczn</w:t>
      </w:r>
      <w:r w:rsidRPr="001B0FFF">
        <w:rPr>
          <w:rFonts w:ascii="Calibri" w:eastAsia="Times New Roman" w:hAnsi="Calibri" w:cs="Tahoma"/>
          <w:b/>
          <w:kern w:val="0"/>
          <w:lang w:eastAsia="x-none"/>
          <w14:ligatures w14:val="none"/>
        </w:rPr>
        <w:t>ego</w:t>
      </w:r>
      <w:r w:rsidRPr="001B0FFF">
        <w:rPr>
          <w:rFonts w:ascii="Calibri" w:eastAsia="Times New Roman" w:hAnsi="Calibri" w:cs="Tahoma"/>
          <w:b/>
          <w:kern w:val="0"/>
          <w:lang w:val="x-none" w:eastAsia="x-none"/>
          <w14:ligatures w14:val="none"/>
        </w:rPr>
        <w:t xml:space="preserve"> prowadzone</w:t>
      </w:r>
      <w:r w:rsidRPr="001B0FFF">
        <w:rPr>
          <w:rFonts w:ascii="Calibri" w:eastAsia="Times New Roman" w:hAnsi="Calibri" w:cs="Tahoma"/>
          <w:b/>
          <w:kern w:val="0"/>
          <w:lang w:eastAsia="x-none"/>
          <w14:ligatures w14:val="none"/>
        </w:rPr>
        <w:t>go</w:t>
      </w:r>
      <w:r w:rsidRPr="001B0FFF">
        <w:rPr>
          <w:rFonts w:ascii="Calibri" w:eastAsia="Times New Roman" w:hAnsi="Calibri" w:cs="Tahoma"/>
          <w:b/>
          <w:kern w:val="0"/>
          <w:lang w:val="x-none" w:eastAsia="x-none"/>
          <w14:ligatures w14:val="none"/>
        </w:rPr>
        <w:t xml:space="preserve"> w trybie </w:t>
      </w:r>
      <w:r w:rsidRPr="001B0FFF">
        <w:rPr>
          <w:rFonts w:ascii="Calibri" w:eastAsia="Times New Roman" w:hAnsi="Calibri" w:cs="Tahoma"/>
          <w:b/>
          <w:bCs/>
          <w:kern w:val="0"/>
          <w:lang w:val="x-none" w:eastAsia="x-none"/>
          <w14:ligatures w14:val="none"/>
        </w:rPr>
        <w:t>podstawowym</w:t>
      </w:r>
      <w:r w:rsidRPr="001B0FFF">
        <w:rPr>
          <w:rFonts w:ascii="Calibri" w:eastAsia="Times New Roman" w:hAnsi="Calibri" w:cs="Tahoma"/>
          <w:b/>
          <w:bCs/>
          <w:kern w:val="0"/>
          <w:lang w:eastAsia="x-none"/>
          <w14:ligatures w14:val="none"/>
        </w:rPr>
        <w:t xml:space="preserve"> </w:t>
      </w:r>
      <w:r w:rsidRPr="001B0FFF">
        <w:rPr>
          <w:rFonts w:ascii="Calibri" w:eastAsia="Times New Roman" w:hAnsi="Calibri" w:cs="Tahoma"/>
          <w:b/>
          <w:bCs/>
          <w:kern w:val="0"/>
          <w:lang w:val="x-none" w:eastAsia="x-none"/>
          <w14:ligatures w14:val="none"/>
        </w:rPr>
        <w:t>na</w:t>
      </w:r>
      <w:r w:rsidRPr="001B0FFF">
        <w:rPr>
          <w:rFonts w:ascii="Calibri" w:eastAsia="Times New Roman" w:hAnsi="Calibri" w:cs="Tahoma"/>
          <w:b/>
          <w:bCs/>
          <w:kern w:val="0"/>
          <w:lang w:eastAsia="x-none"/>
          <w14:ligatures w14:val="none"/>
        </w:rPr>
        <w:t> </w:t>
      </w:r>
      <w:r w:rsidRPr="001B0FFF">
        <w:rPr>
          <w:rFonts w:ascii="Calibri" w:eastAsia="Times New Roman" w:hAnsi="Calibri" w:cs="Tahoma"/>
          <w:b/>
          <w:kern w:val="0"/>
          <w:lang w:eastAsia="pl-PL"/>
          <w14:ligatures w14:val="none"/>
        </w:rPr>
        <w:t>zadanie pn.</w:t>
      </w:r>
      <w:r w:rsidRPr="001B0FFF">
        <w:rPr>
          <w:rFonts w:ascii="Calibri" w:eastAsia="Times New Roman" w:hAnsi="Calibri" w:cs="Times New Roman"/>
          <w:b/>
          <w:kern w:val="0"/>
          <w:lang w:eastAsia="pl-PL"/>
          <w14:ligatures w14:val="none"/>
        </w:rPr>
        <w:t xml:space="preserve">  „</w:t>
      </w:r>
      <w:r w:rsidRPr="001B0FFF">
        <w:rPr>
          <w:rFonts w:ascii="Calibri" w:eastAsia="Times New Roman" w:hAnsi="Calibri" w:cs="Tahoma"/>
          <w:b/>
          <w:bCs/>
          <w:kern w:val="0"/>
          <w:lang w:eastAsia="pl-PL"/>
          <w14:ligatures w14:val="none"/>
        </w:rPr>
        <w:t>D</w:t>
      </w:r>
      <w:r w:rsidRPr="001B0FFF">
        <w:rPr>
          <w:rFonts w:ascii="Calibri" w:eastAsia="Times New Roman" w:hAnsi="Calibri" w:cs="Times New Roman"/>
          <w:b/>
          <w:bCs/>
          <w:kern w:val="0"/>
          <w:lang w:eastAsia="pl-PL"/>
          <w14:ligatures w14:val="none"/>
        </w:rPr>
        <w:t>ostawa artykułów spożywczych do Zespołu Edukacyjnego nr 10 w Zielonej Górze na 2025 rok z podziałem na 5 zadań”</w:t>
      </w:r>
    </w:p>
    <w:p w14:paraId="1D83A6B4" w14:textId="77777777" w:rsidR="001B0FFF" w:rsidRPr="001B0FFF" w:rsidRDefault="001B0FFF" w:rsidP="001B0FFF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kern w:val="0"/>
          <w:lang w:eastAsia="pl-PL"/>
          <w14:ligatures w14:val="none"/>
        </w:rPr>
      </w:pPr>
      <w:r w:rsidRPr="001B0FFF">
        <w:rPr>
          <w:rFonts w:ascii="Calibri" w:eastAsia="Times New Roman" w:hAnsi="Calibri" w:cs="Tahoma"/>
          <w:kern w:val="0"/>
          <w:lang w:eastAsia="pl-PL"/>
          <w14:ligatures w14:val="none"/>
        </w:rPr>
        <w:t xml:space="preserve">CPV – 15130000-8, </w:t>
      </w:r>
      <w:r w:rsidRPr="001B0FFF">
        <w:rPr>
          <w:rFonts w:ascii="Calibri" w:eastAsia="Times New Roman" w:hAnsi="Calibri" w:cs="Times New Roman"/>
          <w:kern w:val="0"/>
          <w:lang w:eastAsia="pl-PL"/>
          <w14:ligatures w14:val="none"/>
        </w:rPr>
        <w:t>03220000-9, 151 00000-9,</w:t>
      </w:r>
      <w:r w:rsidRPr="001B0FFF">
        <w:rPr>
          <w:rFonts w:ascii="Calibri" w:eastAsia="Times New Roman" w:hAnsi="Calibri" w:cs="Tahoma"/>
          <w:kern w:val="0"/>
          <w:lang w:eastAsia="pl-PL"/>
          <w14:ligatures w14:val="none"/>
        </w:rPr>
        <w:t xml:space="preserve">  15800000-6,</w:t>
      </w:r>
      <w:r w:rsidRPr="001B0FFF">
        <w:rPr>
          <w:rFonts w:ascii="Calibri" w:eastAsia="Times New Roman" w:hAnsi="Calibri" w:cs="Arial"/>
          <w:color w:val="202124"/>
          <w:kern w:val="0"/>
          <w:shd w:val="clear" w:color="auto" w:fill="FFFFFF"/>
          <w:lang w:eastAsia="pl-PL"/>
          <w14:ligatures w14:val="none"/>
        </w:rPr>
        <w:t xml:space="preserve">  </w:t>
      </w:r>
      <w:r w:rsidRPr="001B0FFF">
        <w:rPr>
          <w:rFonts w:ascii="Calibri" w:eastAsia="Times New Roman" w:hAnsi="Calibri" w:cs="Arial"/>
          <w:color w:val="040C28"/>
          <w:kern w:val="0"/>
          <w:lang w:eastAsia="pl-PL"/>
          <w14:ligatures w14:val="none"/>
        </w:rPr>
        <w:t>15500000-3</w:t>
      </w:r>
      <w:r w:rsidRPr="001B0FFF">
        <w:rPr>
          <w:rFonts w:ascii="Calibri" w:eastAsia="Times New Roman" w:hAnsi="Calibri" w:cs="Tahoma"/>
          <w:kern w:val="0"/>
          <w:lang w:eastAsia="pl-PL"/>
          <w14:ligatures w14:val="none"/>
        </w:rPr>
        <w:t xml:space="preserve">, </w:t>
      </w:r>
      <w:r w:rsidRPr="001B0FFF">
        <w:rPr>
          <w:rFonts w:ascii="Calibri" w:eastAsia="Times New Roman" w:hAnsi="Calibri" w:cs="Arial"/>
          <w:color w:val="040C28"/>
          <w:kern w:val="0"/>
          <w:lang w:eastAsia="pl-PL"/>
          <w14:ligatures w14:val="none"/>
        </w:rPr>
        <w:t>15331100-8</w:t>
      </w:r>
    </w:p>
    <w:p w14:paraId="5E9F0295" w14:textId="77777777" w:rsidR="001B0FFF" w:rsidRPr="001B0FFF" w:rsidRDefault="001B0FFF" w:rsidP="001B0FFF">
      <w:pPr>
        <w:suppressAutoHyphens/>
        <w:spacing w:after="0" w:line="240" w:lineRule="auto"/>
        <w:ind w:right="-16"/>
        <w:rPr>
          <w:rFonts w:ascii="Calibri" w:eastAsia="Times New Roman" w:hAnsi="Calibri" w:cs="Tahoma"/>
          <w:b/>
          <w:kern w:val="0"/>
          <w:lang w:eastAsia="pl-PL"/>
          <w14:ligatures w14:val="none"/>
        </w:rPr>
      </w:pPr>
      <w:r w:rsidRPr="001B0FFF">
        <w:rPr>
          <w:rFonts w:ascii="Calibri" w:eastAsia="Times New Roman" w:hAnsi="Calibri" w:cs="Tahoma"/>
          <w:b/>
          <w:kern w:val="0"/>
          <w:lang w:eastAsia="pl-PL"/>
          <w14:ligatures w14:val="none"/>
        </w:rPr>
        <w:t>Nazwa Wykonawcy……………………………………………………………………………………………….…………………………</w:t>
      </w:r>
    </w:p>
    <w:p w14:paraId="1532FB01" w14:textId="77777777" w:rsidR="001B0FFF" w:rsidRPr="001B0FFF" w:rsidRDefault="001B0FFF" w:rsidP="001B0FFF">
      <w:pPr>
        <w:suppressAutoHyphens/>
        <w:spacing w:after="0" w:line="240" w:lineRule="auto"/>
        <w:ind w:right="-16"/>
        <w:rPr>
          <w:rFonts w:ascii="Calibri" w:eastAsia="Times New Roman" w:hAnsi="Calibri" w:cs="Calibri"/>
          <w:b/>
          <w:i/>
          <w:spacing w:val="40"/>
          <w:kern w:val="0"/>
          <w:lang w:eastAsia="pl-PL"/>
          <w14:ligatures w14:val="none"/>
        </w:rPr>
      </w:pPr>
      <w:r w:rsidRPr="001B0FFF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O</w:t>
      </w:r>
      <w:r w:rsidRPr="001B0FFF">
        <w:rPr>
          <w:rFonts w:ascii="Calibri" w:eastAsia="Times New Roman" w:hAnsi="Calibri" w:cs="Calibri"/>
          <w:b/>
          <w:bCs/>
          <w:i/>
          <w:iCs/>
          <w:spacing w:val="40"/>
          <w:kern w:val="0"/>
          <w:lang w:eastAsia="pl-PL"/>
          <w14:ligatures w14:val="none"/>
        </w:rPr>
        <w:t>woce i warzywa</w:t>
      </w:r>
    </w:p>
    <w:tbl>
      <w:tblPr>
        <w:tblW w:w="836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4375"/>
        <w:gridCol w:w="643"/>
        <w:gridCol w:w="960"/>
        <w:gridCol w:w="864"/>
        <w:gridCol w:w="1087"/>
      </w:tblGrid>
      <w:tr w:rsidR="001B0FFF" w:rsidRPr="001B0FFF" w14:paraId="102BE80B" w14:textId="77777777" w:rsidTr="00407EF4">
        <w:trPr>
          <w:trHeight w:val="30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5FD405EA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lp</w:t>
            </w:r>
            <w:proofErr w:type="spellEnd"/>
          </w:p>
        </w:tc>
        <w:tc>
          <w:tcPr>
            <w:tcW w:w="4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63F3D6D2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nazwa towaru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C8516F3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jed</w:t>
            </w:r>
            <w:proofErr w:type="spellEnd"/>
            <w:r w:rsidRPr="001B0FF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miary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38CE27E4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max ilość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7DD37D5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cena </w:t>
            </w:r>
            <w:proofErr w:type="spellStart"/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jed</w:t>
            </w:r>
            <w:proofErr w:type="spellEnd"/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brutto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5CB3D6B2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Wartość netto</w:t>
            </w:r>
          </w:p>
          <w:p w14:paraId="7A404F37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kol. 4 x kol. 5</w:t>
            </w:r>
          </w:p>
        </w:tc>
      </w:tr>
      <w:tr w:rsidR="001B0FFF" w:rsidRPr="001B0FFF" w14:paraId="1114E5E1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1B998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A06F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ADAA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3CC42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FB64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175E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</w:p>
        </w:tc>
      </w:tr>
      <w:tr w:rsidR="001B0FFF" w:rsidRPr="001B0FFF" w14:paraId="3744A497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39CB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0DAC0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biała rzodkiew, świeża, luz,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4B44A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57218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6DC43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CAC24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5082BCAC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B0195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88AF8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botwina świeża, w pęczkach o masie 350g, dostarczana w okresie IV-VIII -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81DC4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AC199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1B27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78B2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7EE0E94E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CFA5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C85A4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brokuł, główka o średnicy min 15 cm, bez łodygi i liści (masa główki 500-800g) dostarczany w sezonie,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FBA99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64723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3F575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C915A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36D4BD73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35DB5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EB2B6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brukselka, dostarczana w sezonie, luz,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AAE4E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DDD6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35DA8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CDA70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1A9F392B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4B88D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8AF8D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burak ćwikłowy, świeży, luz ,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35BC9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50444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15ACE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549DB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0018A7C8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0DB98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5402B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cebula, świeża, luz,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B8550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64A25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150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73F7D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B7447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687E384E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94AEB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BFA1B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cebulka młoda, biała, luz,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6B20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896A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9467D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1E29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50B56FD2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301CB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8B372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czosnek świeży, główka, polski min 50 g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8E91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2040D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25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21628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8AF30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0FD98230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FABA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8E06A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fasolka szparagowa żółta, dostarczana w sezonie, luz,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60592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07B5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7C4FE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D13B2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15F766D8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41BD8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10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CEDFB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kalafior główka o średnicy min 15cm, bez łodygi i liści, świeży, dostarczany w sezonie,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29F15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DCDD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F339B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BB479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1F8C7BEA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11AA0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11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741C5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kalarepa - bulwa bez liści, kl. I ok. 200g, dostarczana w sezonie VI-IX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2EDA5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3ACEF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E061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BB1AF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0CADB2E2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A84B7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24FF9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kapusta biała, świeża, głowa,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2E81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E6BA9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150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4F9CD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00B48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7F974863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446E3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07AE8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kapusta biała młoda, świeża, głowa,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</w:t>
            </w:r>
            <w:r w:rsidRPr="001B0F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min. 1000.g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80DA4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033FB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6F123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D9418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72408BD5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0FED7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D6821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kapusta czerwona, świeża, głowa,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094A7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39C44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80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EAF20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130F9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2C6F2E64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1603E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5F9B9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kapusta kiszona sałatkowa z marchewką, bez konserwantów, opakowanie folia 1kg,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A07D2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AE66B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160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67CA0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7D33A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4D184D14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36F65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550F4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kapusta pekińska, świeża,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F83A0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94293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130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BFD1B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9F0D0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7F40CB8D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1D939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17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73B32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koper świeży ( w pęczkach o masie 15-20g bez łodyg )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6BEB0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pęczek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7E3165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99FCB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4201D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7BA1B18D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DEA50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18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2F646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kapusta włoska, świeża, głowa,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EB4F8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16A42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130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6297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26D23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79CB15DD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56643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19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0CB85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marchew, odmiany: Karotka, Karina, Atol, Polka, Koral, Dolanka, Amsterdamka, Lenka,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Selecta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, Fantazja, Perfekcja, Regulska, pakowana w worki po 10kg,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C631E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33969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E3DDF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86DDB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54B8FBCE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2BF09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20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7B0F0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marchew młoda bez naci, luz, dostarczana sezonowo,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B939F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B0997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B9CA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49DDE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15BF6BD8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0E37B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21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3C7C4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nać pietruszki świeża ( w pęczkach o masie 20-30g bez łodyg ),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37B2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pęczek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75B0F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150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D1F85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F1FB0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3F71017A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90D3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22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BF4D4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ogórek kiszony, bez konserwantów, wiaderko 3 kg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C55BD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1FCA4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80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5F644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594FA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500AF153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28A2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23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BA68F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ogórek zielony, świeży, luz, dostarczany w sezonie,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17712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1AD15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9B34E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0856A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1F2E7BB1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8D15F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24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509A4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ogórek zielony, świeży, luz, dostarczany poza sezonem,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FDA80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E5F80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2AD2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8C01A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72E102D8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BEB6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25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28770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papryka czerwona, świeża, dostarczana w sezonie,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2B64A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83695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2DC27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49EE8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0B418840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70D22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26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FA427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papryka czerwona, świeża, dostarczana poza sezonem,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914A2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9419F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7687F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0BF8E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211F3060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4B4A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27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417E1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pieczarka świeża, luz, dostarczana w sezonie,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4F412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42E94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80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BCE05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B38CF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53EB187D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F8ED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28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6CDC1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pietruszka korzeniowa, dostarczana w sezonie luz,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0392F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E9245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E44DF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34F6C0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3C650F9F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74D19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29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5A22F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pietruszka korzeniowa, dostarczana poza sezonem  luz,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BA058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31D73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D883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F6BB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55061233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5183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30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E941B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pomidor świeży, luz, dostarczany w sezonie, 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4840A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A17E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180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3A919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B0185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066D8C17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501E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31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79AF2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pomidor świeży, luz, dostarczany poza sezonem,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DFF21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6E3FF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59BB4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34227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6CB18D0F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4117F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32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FF604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por, świeży, luz,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 min. 260.g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DCD9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4B248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8563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13315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65D00BAA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D6FE2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33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A1F9F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rzodkiewka bez liści, świeża ( w pęczkach o masie 150-260g), dostarczana w sezonie,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BED9B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pęczek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71ACA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450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B9C2A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2B67F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2F2C8A4A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C5750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34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EA11B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sałata liściasta zwykła,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swieża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 min. 200 g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76B3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7FD3B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150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AB6BE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18FF5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1ED40747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1FC04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35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E1C10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sałata lodowa, świeża,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 min. 200.g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7804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033C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F1E02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ED59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3D010741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7E770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699D0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seler korzeniowy, dostarczany w sezonie luz,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7B082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B2CF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150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7D87D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9236E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3D925848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02FB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37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356EC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seler korzeniowy, dostarczany poza sezonem luz,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A74AD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ADBA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70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86D9A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19D09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0065E5F5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19F4B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38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8D19F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szczaw świeży pęczki  ( w pęczkach o masie min 100 g),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E7E47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F488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D5582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60B22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46AD49CF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389DF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39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D0DC0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szczypiorek świeży, cienkolistny ( w pęczkach o masie 20-50g ),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54988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pęczek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2A485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350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E7269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7F5CB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042D3C6E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5549B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40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B7FF2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ziemniaki jadalne, pakowane w worki po 15 kg,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84540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5817D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3000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57F10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85CCF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1DDEB339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4098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41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E310C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ziemniaki młode jadalne pakowane w worki po 10kg,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C6B42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B8AE9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1000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CCE8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B1E1B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6118E717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E5B24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42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B27DB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arbuz świeży,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4C3BD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618EF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73230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D191A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72D641E0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6514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43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89DD4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banan, luz,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BBF1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E6623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2200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140EE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4B9BD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600C093F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A33C0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44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00C84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brzoskwinia, luz, dostarczana w sezonie,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CED88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1627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250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BEE1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8AC6F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18E8F99E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B977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45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DB6EC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cytryna, luz,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F52A8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29F1E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70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F228E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D9E9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2B9F5B29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CED2D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46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3BBD4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cytryna luz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 poza sezonem 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97DBE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9D809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1AE54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9BD48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57D6D9CA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8EBDE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47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D716D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gruszka, odmiany: Konferencja, Paryżanka, Lukasówka, Red - Bonkreta, Faworytka,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Komisówka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, General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Lecierc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, luz,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52AE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BC49F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1000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2E665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D9A5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520FCB73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E00A8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48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C2AE9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jabłka deserowa, soczyste, słodko winne odmiany: Ala, Eliza,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Cortland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, Gala, Idared,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Jonagold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Ligol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, Lobo, Rubin, Champion,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Decosta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Jonagored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, Paula Red, luz, kaliber 65-75 mm,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70C7A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68A5F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3000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7477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E4C3F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6A27A0A7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CEE5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49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F76B5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kiwi, luz, dostarczane w sezonie,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</w:t>
            </w:r>
            <w:r w:rsidRPr="001B0FF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min.70.g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A036E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2483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6000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A0542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87830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09EED6ED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B10FF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50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7B073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mandarynka, luz, dostarczane w sezonie,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8ECE4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C4BAC0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650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D1C02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864C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31868AA3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7F127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51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B41B4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nektaryna, luz, dostarczana w sezonie,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47CBE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263A8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60DAE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7AA8B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384986EE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157A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52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D2DC3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pomarańcze, luz, dostarczane w sezonie,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1683B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889D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1800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C8785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7DCAB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6740ED93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A2735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53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F18C9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śliwka, odmiany: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Wegierska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zwykła,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Wegierka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Dąbrowicka,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Cacanska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Rana,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President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, Elena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Bluefre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,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Lepotica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, Opal, Brzoskwiniowa, Stanley, luz, dostarczane w sezonie, 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6ACA9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AC0D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160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4ABE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2C449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1D0C202E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6FE10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54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D8799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truskawki, luz, dostarczana w sezonie,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7E5FA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E8927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150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07523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A7CA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48946773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B499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55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23D1A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winogron zielony ( kiście ), dostarczany sezonowo,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F1158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F94365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B5F25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DE62E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05FE7215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18079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56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A3F54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winogron różowy kiście dostarczany poza sezonem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C5B25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19CAA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41A45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0B437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3B56BD85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B49C7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57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A08F8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melon żółty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 min. 1500 g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6FC57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B852D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150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0D4A9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B0B8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3DC99698" w14:textId="77777777" w:rsidTr="00407EF4">
        <w:trPr>
          <w:trHeight w:val="203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171F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58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E7BC7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ananas świeży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 min. 1000.g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F7A13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B239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80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2096A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FF728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13A85AFD" w14:textId="77777777" w:rsidTr="00407EF4">
        <w:trPr>
          <w:trHeight w:val="203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30F9F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59</w:t>
            </w:r>
          </w:p>
        </w:tc>
        <w:tc>
          <w:tcPr>
            <w:tcW w:w="4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B2EC2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dynia świeża</w:t>
            </w:r>
            <w:r w:rsidRPr="001B0FFF">
              <w:rPr>
                <w:rFonts w:ascii="Calibri" w:eastAsia="Times New Roman" w:hAnsi="Calibri" w:cs="Calibri"/>
                <w:color w:val="FF0000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</w:p>
        </w:tc>
        <w:tc>
          <w:tcPr>
            <w:tcW w:w="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DCD2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50533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544E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02CED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B0FFF" w:rsidRPr="001B0FFF" w14:paraId="4DB6E020" w14:textId="77777777" w:rsidTr="00407EF4">
        <w:trPr>
          <w:trHeight w:val="203"/>
        </w:trPr>
        <w:tc>
          <w:tcPr>
            <w:tcW w:w="7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75C0D" w14:textId="77777777" w:rsidR="001B0FFF" w:rsidRPr="001B0FFF" w:rsidRDefault="001B0FFF" w:rsidP="001B0F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Wartość ogółem: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324C7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</w:tbl>
    <w:p w14:paraId="7BC112CC" w14:textId="77777777" w:rsidR="001B0FFF" w:rsidRPr="001B0FFF" w:rsidRDefault="001B0FFF" w:rsidP="001B0FFF">
      <w:pPr>
        <w:spacing w:after="0" w:line="240" w:lineRule="auto"/>
        <w:jc w:val="both"/>
        <w:rPr>
          <w:rFonts w:ascii="Calibri" w:eastAsia="Times New Roman" w:hAnsi="Calibri" w:cs="Tahoma"/>
          <w:kern w:val="0"/>
          <w:lang w:eastAsia="pl-PL"/>
          <w14:ligatures w14:val="none"/>
        </w:rPr>
      </w:pPr>
      <w:r w:rsidRPr="001B0FFF">
        <w:rPr>
          <w:rFonts w:ascii="Calibri" w:eastAsia="Times New Roman" w:hAnsi="Calibri" w:cs="Tahoma"/>
          <w:kern w:val="0"/>
          <w:lang w:eastAsia="pl-PL"/>
          <w14:ligatures w14:val="none"/>
        </w:rPr>
        <w:t>Wszystkie produkty spożywcze muszą być wysokiej jakości, bez uszkodzeń, z okresami ważności odpowiednimi dla danego asortymentu.</w:t>
      </w:r>
    </w:p>
    <w:p w14:paraId="38FB20E2" w14:textId="77777777" w:rsidR="001B0FFF" w:rsidRPr="001B0FFF" w:rsidRDefault="001B0FFF" w:rsidP="001B0FFF">
      <w:pPr>
        <w:spacing w:after="0" w:line="240" w:lineRule="auto"/>
        <w:jc w:val="both"/>
        <w:rPr>
          <w:rFonts w:ascii="Calibri" w:eastAsia="Times New Roman" w:hAnsi="Calibri" w:cs="Tahoma"/>
          <w:kern w:val="0"/>
          <w:lang w:eastAsia="pl-PL"/>
          <w14:ligatures w14:val="none"/>
        </w:rPr>
      </w:pPr>
    </w:p>
    <w:p w14:paraId="152952D9" w14:textId="77777777" w:rsidR="001B0FFF" w:rsidRPr="001B0FFF" w:rsidRDefault="001B0FFF" w:rsidP="001B0FFF">
      <w:pPr>
        <w:spacing w:after="0" w:line="240" w:lineRule="auto"/>
        <w:jc w:val="both"/>
        <w:rPr>
          <w:rFonts w:ascii="Calibri" w:eastAsia="Times New Roman" w:hAnsi="Calibri" w:cs="Tahoma"/>
          <w:kern w:val="0"/>
          <w:lang w:eastAsia="pl-PL"/>
          <w14:ligatures w14:val="none"/>
        </w:rPr>
      </w:pPr>
    </w:p>
    <w:p w14:paraId="6D5C1304" w14:textId="77777777" w:rsidR="001B0FFF" w:rsidRPr="001B0FFF" w:rsidRDefault="001B0FFF" w:rsidP="001B0FFF">
      <w:pPr>
        <w:suppressAutoHyphens/>
        <w:spacing w:after="0" w:line="240" w:lineRule="auto"/>
        <w:rPr>
          <w:rFonts w:ascii="Calibri" w:eastAsia="Times New Roman" w:hAnsi="Calibri" w:cs="Tahoma"/>
          <w:b/>
          <w:kern w:val="0"/>
          <w:lang w:eastAsia="pl-PL"/>
          <w14:ligatures w14:val="none"/>
        </w:rPr>
      </w:pPr>
      <w:r w:rsidRPr="001B0FFF">
        <w:rPr>
          <w:rFonts w:ascii="Calibri" w:eastAsia="Times New Roman" w:hAnsi="Calibri" w:cs="Tahoma"/>
          <w:b/>
          <w:kern w:val="0"/>
          <w:lang w:eastAsia="pl-PL"/>
          <w14:ligatures w14:val="none"/>
        </w:rPr>
        <w:t>Cena brutto ……………………………………………………………….. zł</w:t>
      </w:r>
    </w:p>
    <w:p w14:paraId="00526589" w14:textId="77777777" w:rsidR="001B0FFF" w:rsidRPr="001B0FFF" w:rsidRDefault="001B0FFF" w:rsidP="001B0FFF">
      <w:pPr>
        <w:tabs>
          <w:tab w:val="left" w:pos="5387"/>
        </w:tabs>
        <w:suppressAutoHyphens/>
        <w:spacing w:after="0" w:line="240" w:lineRule="auto"/>
        <w:rPr>
          <w:rFonts w:ascii="Calibri" w:eastAsia="Times New Roman" w:hAnsi="Calibri" w:cs="Tahoma"/>
          <w:b/>
          <w:kern w:val="0"/>
          <w:lang w:eastAsia="pl-PL"/>
          <w14:ligatures w14:val="none"/>
        </w:rPr>
      </w:pPr>
      <w:r w:rsidRPr="001B0FFF">
        <w:rPr>
          <w:rFonts w:ascii="Calibri" w:eastAsia="Times New Roman" w:hAnsi="Calibri" w:cs="Tahoma"/>
          <w:b/>
          <w:kern w:val="0"/>
          <w:lang w:eastAsia="pl-PL"/>
          <w14:ligatures w14:val="none"/>
        </w:rPr>
        <w:t xml:space="preserve">Słownie: cena brutto …………………………………………………………….. zł </w:t>
      </w:r>
    </w:p>
    <w:p w14:paraId="740DED97" w14:textId="77777777" w:rsidR="001B0FFF" w:rsidRPr="001B0FFF" w:rsidRDefault="001B0FFF" w:rsidP="001B0FFF">
      <w:pPr>
        <w:tabs>
          <w:tab w:val="left" w:pos="5387"/>
        </w:tabs>
        <w:suppressAutoHyphens/>
        <w:spacing w:after="0" w:line="240" w:lineRule="auto"/>
        <w:rPr>
          <w:rFonts w:ascii="Calibri" w:eastAsia="Times New Roman" w:hAnsi="Calibri" w:cs="Tahoma"/>
          <w:b/>
          <w:kern w:val="0"/>
          <w:lang w:eastAsia="pl-PL"/>
          <w14:ligatures w14:val="none"/>
        </w:rPr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6520"/>
      </w:tblGrid>
      <w:tr w:rsidR="001B0FFF" w:rsidRPr="001B0FFF" w14:paraId="3E8127CF" w14:textId="77777777" w:rsidTr="00407EF4">
        <w:tc>
          <w:tcPr>
            <w:tcW w:w="2622" w:type="dxa"/>
          </w:tcPr>
          <w:p w14:paraId="5560BC3B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Tahoma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Verdana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 w:type="page"/>
            </w:r>
          </w:p>
          <w:p w14:paraId="7B220DC1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Tahoma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520" w:type="dxa"/>
          </w:tcPr>
          <w:p w14:paraId="64769BA6" w14:textId="77777777" w:rsidR="001B0FFF" w:rsidRPr="001B0FFF" w:rsidRDefault="001B0FFF" w:rsidP="001B0FFF">
            <w:pPr>
              <w:spacing w:after="120" w:line="240" w:lineRule="auto"/>
              <w:jc w:val="right"/>
              <w:rPr>
                <w:rFonts w:ascii="Calibri" w:eastAsia="Times New Roman" w:hAnsi="Calibri" w:cs="Tahoma"/>
                <w:b/>
                <w:i/>
                <w:spacing w:val="2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Tahoma"/>
                <w:b/>
                <w:i/>
                <w:spacing w:val="20"/>
                <w:kern w:val="0"/>
                <w:sz w:val="18"/>
                <w:szCs w:val="18"/>
                <w:lang w:eastAsia="pl-PL"/>
                <w14:ligatures w14:val="none"/>
              </w:rPr>
              <w:t>(podpis wykonawcy)</w:t>
            </w:r>
          </w:p>
          <w:p w14:paraId="353E16EE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Verdana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2A028A52" w14:textId="77777777" w:rsidR="001B0FFF" w:rsidRPr="001B0FFF" w:rsidRDefault="001B0FFF" w:rsidP="001B0FFF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Calibri" w:eastAsia="Times New Roman" w:hAnsi="Calibri" w:cs="Tahoma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7BE0F6A1" w14:textId="77777777" w:rsidR="001B0FFF" w:rsidRPr="001B0FFF" w:rsidRDefault="001B0FFF" w:rsidP="001B0FFF">
      <w:pPr>
        <w:tabs>
          <w:tab w:val="left" w:pos="0"/>
        </w:tabs>
        <w:suppressAutoHyphens/>
        <w:spacing w:after="0" w:line="240" w:lineRule="auto"/>
        <w:rPr>
          <w:rFonts w:ascii="Calibri" w:eastAsia="Times New Roman" w:hAnsi="Calibri" w:cs="Times New Roman"/>
          <w:b/>
          <w:bCs/>
          <w:kern w:val="0"/>
          <w:sz w:val="18"/>
          <w:szCs w:val="18"/>
          <w:lang w:eastAsia="pl-PL"/>
          <w14:ligatures w14:val="none"/>
        </w:rPr>
      </w:pPr>
      <w:r w:rsidRPr="001B0FFF">
        <w:rPr>
          <w:rFonts w:ascii="Calibri" w:eastAsia="Times New Roman" w:hAnsi="Calibri" w:cs="Times New Roman"/>
          <w:b/>
          <w:bCs/>
          <w:kern w:val="0"/>
          <w:sz w:val="18"/>
          <w:szCs w:val="18"/>
          <w:lang w:eastAsia="pl-PL"/>
          <w14:ligatures w14:val="none"/>
        </w:rPr>
        <w:t>Uwaga: dokument należy podpisać kwalifikowanym podpisem elektronicznym lub podpisem zaufanym lub podpisem osobistym.</w:t>
      </w:r>
    </w:p>
    <w:p w14:paraId="006274CE" w14:textId="77777777" w:rsidR="001B0FFF" w:rsidRPr="001B0FFF" w:rsidRDefault="001B0FFF" w:rsidP="001B0FFF">
      <w:pPr>
        <w:tabs>
          <w:tab w:val="left" w:pos="0"/>
        </w:tabs>
        <w:suppressAutoHyphens/>
        <w:spacing w:after="80" w:line="240" w:lineRule="auto"/>
        <w:jc w:val="both"/>
        <w:rPr>
          <w:rFonts w:ascii="Tahoma" w:eastAsia="Times New Roman" w:hAnsi="Tahoma" w:cs="Tahoma"/>
          <w:b/>
          <w:bCs/>
          <w:snapToGrid w:val="0"/>
          <w:kern w:val="0"/>
          <w:sz w:val="20"/>
          <w:szCs w:val="20"/>
          <w:lang w:eastAsia="pl-PL"/>
          <w14:ligatures w14:val="none"/>
        </w:rPr>
      </w:pPr>
    </w:p>
    <w:p w14:paraId="5C27AF1E" w14:textId="77777777" w:rsidR="001B0FFF" w:rsidRPr="001B0FFF" w:rsidRDefault="001B0FFF" w:rsidP="001B0FFF">
      <w:pPr>
        <w:spacing w:after="0" w:line="240" w:lineRule="auto"/>
        <w:jc w:val="right"/>
        <w:rPr>
          <w:rFonts w:ascii="Calibri" w:eastAsia="Times New Roman" w:hAnsi="Calibri" w:cs="Tahoma"/>
          <w:b/>
          <w:kern w:val="0"/>
          <w:lang w:eastAsia="pl-PL"/>
          <w14:ligatures w14:val="none"/>
        </w:rPr>
      </w:pPr>
    </w:p>
    <w:p w14:paraId="7975F926" w14:textId="77777777" w:rsidR="001B0FFF" w:rsidRPr="001B0FFF" w:rsidRDefault="001B0FFF" w:rsidP="001B0FFF">
      <w:pPr>
        <w:spacing w:after="0" w:line="240" w:lineRule="auto"/>
        <w:jc w:val="right"/>
        <w:rPr>
          <w:rFonts w:ascii="Calibri" w:eastAsia="Times New Roman" w:hAnsi="Calibri" w:cs="Tahoma"/>
          <w:b/>
          <w:kern w:val="0"/>
          <w:lang w:eastAsia="pl-PL"/>
          <w14:ligatures w14:val="none"/>
        </w:rPr>
      </w:pPr>
    </w:p>
    <w:p w14:paraId="3DE41A92" w14:textId="77777777" w:rsidR="001B0FFF" w:rsidRPr="001B0FFF" w:rsidRDefault="001B0FFF" w:rsidP="001B0FFF">
      <w:pPr>
        <w:spacing w:after="0" w:line="240" w:lineRule="auto"/>
        <w:jc w:val="right"/>
        <w:rPr>
          <w:rFonts w:ascii="Calibri" w:eastAsia="Times New Roman" w:hAnsi="Calibri" w:cs="Tahoma"/>
          <w:b/>
          <w:kern w:val="0"/>
          <w:lang w:eastAsia="pl-PL"/>
          <w14:ligatures w14:val="none"/>
        </w:rPr>
      </w:pPr>
    </w:p>
    <w:p w14:paraId="72DC1EF0" w14:textId="77777777" w:rsidR="001B0FFF" w:rsidRPr="001B0FFF" w:rsidRDefault="001B0FFF" w:rsidP="001B0FFF">
      <w:pPr>
        <w:spacing w:after="0" w:line="240" w:lineRule="auto"/>
        <w:jc w:val="right"/>
        <w:rPr>
          <w:rFonts w:ascii="Calibri" w:eastAsia="Times New Roman" w:hAnsi="Calibri" w:cs="Tahoma"/>
          <w:b/>
          <w:kern w:val="0"/>
          <w:lang w:eastAsia="pl-PL"/>
          <w14:ligatures w14:val="none"/>
        </w:rPr>
      </w:pPr>
    </w:p>
    <w:p w14:paraId="019BDD78" w14:textId="77777777" w:rsidR="001B0FFF" w:rsidRPr="001B0FFF" w:rsidRDefault="001B0FFF" w:rsidP="001B0FFF">
      <w:pPr>
        <w:spacing w:after="0" w:line="240" w:lineRule="auto"/>
        <w:jc w:val="right"/>
        <w:rPr>
          <w:rFonts w:ascii="Calibri" w:eastAsia="Times New Roman" w:hAnsi="Calibri" w:cs="Tahoma"/>
          <w:b/>
          <w:kern w:val="0"/>
          <w:lang w:eastAsia="pl-PL"/>
          <w14:ligatures w14:val="none"/>
        </w:rPr>
      </w:pPr>
    </w:p>
    <w:p w14:paraId="538BF6DF" w14:textId="77777777" w:rsidR="001B0FFF" w:rsidRPr="001B0FFF" w:rsidRDefault="001B0FFF" w:rsidP="001B0FFF">
      <w:pPr>
        <w:spacing w:after="0" w:line="240" w:lineRule="auto"/>
        <w:jc w:val="right"/>
        <w:rPr>
          <w:rFonts w:ascii="Calibri" w:eastAsia="Times New Roman" w:hAnsi="Calibri" w:cs="Tahoma"/>
          <w:b/>
          <w:kern w:val="0"/>
          <w:lang w:eastAsia="pl-PL"/>
          <w14:ligatures w14:val="none"/>
        </w:rPr>
      </w:pPr>
    </w:p>
    <w:p w14:paraId="3B8A9E48" w14:textId="77777777" w:rsidR="001B0FFF" w:rsidRPr="001B0FFF" w:rsidRDefault="001B0FFF" w:rsidP="001B0FFF">
      <w:pPr>
        <w:spacing w:after="0" w:line="240" w:lineRule="auto"/>
        <w:jc w:val="right"/>
        <w:rPr>
          <w:rFonts w:ascii="Calibri" w:eastAsia="Times New Roman" w:hAnsi="Calibri" w:cs="Tahoma"/>
          <w:b/>
          <w:kern w:val="0"/>
          <w:lang w:eastAsia="pl-PL"/>
          <w14:ligatures w14:val="none"/>
        </w:rPr>
      </w:pPr>
    </w:p>
    <w:p w14:paraId="4FE70A38" w14:textId="77777777" w:rsidR="001B0FFF" w:rsidRPr="001B0FFF" w:rsidRDefault="001B0FFF" w:rsidP="001B0FFF">
      <w:pPr>
        <w:spacing w:after="0" w:line="240" w:lineRule="auto"/>
        <w:jc w:val="right"/>
        <w:rPr>
          <w:rFonts w:ascii="Calibri" w:eastAsia="Times New Roman" w:hAnsi="Calibri" w:cs="Tahoma"/>
          <w:b/>
          <w:kern w:val="0"/>
          <w:lang w:eastAsia="pl-PL"/>
          <w14:ligatures w14:val="none"/>
        </w:rPr>
      </w:pPr>
    </w:p>
    <w:p w14:paraId="6D7FECEB" w14:textId="77777777" w:rsidR="001B0FFF" w:rsidRPr="001B0FFF" w:rsidRDefault="001B0FFF" w:rsidP="001B0FFF">
      <w:pPr>
        <w:spacing w:after="0" w:line="240" w:lineRule="auto"/>
        <w:jc w:val="right"/>
        <w:rPr>
          <w:rFonts w:ascii="Calibri" w:eastAsia="Times New Roman" w:hAnsi="Calibri" w:cs="Tahoma"/>
          <w:b/>
          <w:kern w:val="0"/>
          <w:lang w:eastAsia="pl-PL"/>
          <w14:ligatures w14:val="none"/>
        </w:rPr>
      </w:pPr>
    </w:p>
    <w:p w14:paraId="5FB0E6C2" w14:textId="77777777" w:rsidR="001B0FFF" w:rsidRPr="001B0FFF" w:rsidRDefault="001B0FFF" w:rsidP="001B0FFF">
      <w:pPr>
        <w:spacing w:after="0" w:line="240" w:lineRule="auto"/>
        <w:jc w:val="right"/>
        <w:rPr>
          <w:rFonts w:ascii="Calibri" w:eastAsia="Times New Roman" w:hAnsi="Calibri" w:cs="Tahoma"/>
          <w:b/>
          <w:kern w:val="0"/>
          <w:lang w:eastAsia="pl-PL"/>
          <w14:ligatures w14:val="none"/>
        </w:rPr>
      </w:pPr>
    </w:p>
    <w:p w14:paraId="20919631" w14:textId="77777777" w:rsidR="001B0FFF" w:rsidRPr="001B0FFF" w:rsidRDefault="001B0FFF" w:rsidP="001B0FFF">
      <w:pPr>
        <w:spacing w:after="0" w:line="240" w:lineRule="auto"/>
        <w:jc w:val="right"/>
        <w:rPr>
          <w:rFonts w:ascii="Calibri" w:eastAsia="Times New Roman" w:hAnsi="Calibri" w:cs="Tahoma"/>
          <w:b/>
          <w:kern w:val="0"/>
          <w:lang w:eastAsia="pl-PL"/>
          <w14:ligatures w14:val="none"/>
        </w:rPr>
      </w:pPr>
    </w:p>
    <w:p w14:paraId="0C3B96FE" w14:textId="77777777" w:rsidR="001B0FFF" w:rsidRPr="001B0FFF" w:rsidRDefault="001B0FFF" w:rsidP="001B0FFF">
      <w:pPr>
        <w:spacing w:after="0" w:line="240" w:lineRule="auto"/>
        <w:jc w:val="right"/>
        <w:rPr>
          <w:rFonts w:ascii="Calibri" w:eastAsia="Times New Roman" w:hAnsi="Calibri" w:cs="Tahoma"/>
          <w:b/>
          <w:kern w:val="0"/>
          <w:lang w:eastAsia="pl-PL"/>
          <w14:ligatures w14:val="none"/>
        </w:rPr>
      </w:pPr>
    </w:p>
    <w:p w14:paraId="6BA8B717" w14:textId="77777777" w:rsidR="001B0FFF" w:rsidRPr="001B0FFF" w:rsidRDefault="001B0FFF" w:rsidP="001B0FFF">
      <w:pPr>
        <w:spacing w:after="0" w:line="240" w:lineRule="auto"/>
        <w:jc w:val="right"/>
        <w:rPr>
          <w:rFonts w:ascii="Calibri" w:eastAsia="Times New Roman" w:hAnsi="Calibri" w:cs="Tahoma"/>
          <w:b/>
          <w:kern w:val="0"/>
          <w:lang w:eastAsia="pl-PL"/>
          <w14:ligatures w14:val="none"/>
        </w:rPr>
      </w:pPr>
      <w:r w:rsidRPr="001B0FFF">
        <w:rPr>
          <w:rFonts w:ascii="Calibri" w:eastAsia="Times New Roman" w:hAnsi="Calibri" w:cs="Tahoma"/>
          <w:b/>
          <w:kern w:val="0"/>
          <w:lang w:eastAsia="pl-PL"/>
          <w14:ligatures w14:val="none"/>
        </w:rPr>
        <w:lastRenderedPageBreak/>
        <w:t>Załącznik nr 3.2.</w:t>
      </w:r>
    </w:p>
    <w:p w14:paraId="4284E730" w14:textId="77777777" w:rsidR="001B0FFF" w:rsidRPr="001B0FFF" w:rsidRDefault="001B0FFF" w:rsidP="001B0FFF">
      <w:pPr>
        <w:keepNext/>
        <w:spacing w:after="0" w:line="240" w:lineRule="auto"/>
        <w:jc w:val="center"/>
        <w:outlineLvl w:val="3"/>
        <w:rPr>
          <w:rFonts w:ascii="Calibri" w:eastAsia="Times New Roman" w:hAnsi="Calibri" w:cs="Tahoma"/>
          <w:b/>
          <w:bCs/>
          <w:spacing w:val="20"/>
          <w:kern w:val="0"/>
          <w:lang w:eastAsia="pl-PL"/>
          <w14:ligatures w14:val="none"/>
        </w:rPr>
      </w:pPr>
      <w:r w:rsidRPr="001B0FFF">
        <w:rPr>
          <w:rFonts w:ascii="Calibri" w:eastAsia="Times New Roman" w:hAnsi="Calibri" w:cs="Tahoma"/>
          <w:b/>
          <w:bCs/>
          <w:spacing w:val="20"/>
          <w:kern w:val="0"/>
          <w:lang w:eastAsia="pl-PL"/>
          <w14:ligatures w14:val="none"/>
        </w:rPr>
        <w:t>ZESTAWIENIE KOSZTÓW ZADANIA NA ZADANIE NR 3</w:t>
      </w:r>
    </w:p>
    <w:p w14:paraId="7FA603C3" w14:textId="77777777" w:rsidR="001B0FFF" w:rsidRPr="001B0FFF" w:rsidRDefault="001B0FFF" w:rsidP="001B0FFF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kern w:val="0"/>
          <w:lang w:eastAsia="pl-PL"/>
          <w14:ligatures w14:val="none"/>
        </w:rPr>
      </w:pPr>
      <w:r w:rsidRPr="001B0FFF">
        <w:rPr>
          <w:rFonts w:ascii="Calibri" w:eastAsia="Times New Roman" w:hAnsi="Calibri" w:cs="Calibri"/>
          <w:b/>
          <w:bCs/>
          <w:kern w:val="0"/>
          <w:lang w:val="x-none" w:eastAsia="x-none"/>
          <w14:ligatures w14:val="none"/>
        </w:rPr>
        <w:t>dotyczy:</w:t>
      </w:r>
      <w:r w:rsidRPr="001B0FFF">
        <w:rPr>
          <w:rFonts w:ascii="Calibri" w:eastAsia="Times New Roman" w:hAnsi="Calibri" w:cs="Calibri"/>
          <w:bCs/>
          <w:kern w:val="0"/>
          <w:lang w:val="x-none" w:eastAsia="x-none"/>
          <w14:ligatures w14:val="none"/>
        </w:rPr>
        <w:t xml:space="preserve"> </w:t>
      </w:r>
      <w:r w:rsidRPr="001B0FF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„</w:t>
      </w:r>
      <w:r w:rsidRPr="001B0FFF">
        <w:rPr>
          <w:rFonts w:ascii="Calibri" w:eastAsia="Times New Roman" w:hAnsi="Calibri" w:cs="Tahoma"/>
          <w:b/>
          <w:kern w:val="0"/>
          <w:lang w:val="x-none" w:eastAsia="x-none"/>
          <w14:ligatures w14:val="none"/>
        </w:rPr>
        <w:t>zamówieni</w:t>
      </w:r>
      <w:r w:rsidRPr="001B0FFF">
        <w:rPr>
          <w:rFonts w:ascii="Calibri" w:eastAsia="Times New Roman" w:hAnsi="Calibri" w:cs="Tahoma"/>
          <w:b/>
          <w:kern w:val="0"/>
          <w:lang w:eastAsia="x-none"/>
          <w14:ligatures w14:val="none"/>
        </w:rPr>
        <w:t>a</w:t>
      </w:r>
      <w:r w:rsidRPr="001B0FFF">
        <w:rPr>
          <w:rFonts w:ascii="Calibri" w:eastAsia="Times New Roman" w:hAnsi="Calibri" w:cs="Tahoma"/>
          <w:b/>
          <w:kern w:val="0"/>
          <w:lang w:val="x-none" w:eastAsia="x-none"/>
          <w14:ligatures w14:val="none"/>
        </w:rPr>
        <w:t xml:space="preserve"> publiczn</w:t>
      </w:r>
      <w:r w:rsidRPr="001B0FFF">
        <w:rPr>
          <w:rFonts w:ascii="Calibri" w:eastAsia="Times New Roman" w:hAnsi="Calibri" w:cs="Tahoma"/>
          <w:b/>
          <w:kern w:val="0"/>
          <w:lang w:eastAsia="x-none"/>
          <w14:ligatures w14:val="none"/>
        </w:rPr>
        <w:t>ego</w:t>
      </w:r>
      <w:r w:rsidRPr="001B0FFF">
        <w:rPr>
          <w:rFonts w:ascii="Calibri" w:eastAsia="Times New Roman" w:hAnsi="Calibri" w:cs="Tahoma"/>
          <w:b/>
          <w:kern w:val="0"/>
          <w:lang w:val="x-none" w:eastAsia="x-none"/>
          <w14:ligatures w14:val="none"/>
        </w:rPr>
        <w:t xml:space="preserve"> prowadzone</w:t>
      </w:r>
      <w:r w:rsidRPr="001B0FFF">
        <w:rPr>
          <w:rFonts w:ascii="Calibri" w:eastAsia="Times New Roman" w:hAnsi="Calibri" w:cs="Tahoma"/>
          <w:b/>
          <w:kern w:val="0"/>
          <w:lang w:eastAsia="x-none"/>
          <w14:ligatures w14:val="none"/>
        </w:rPr>
        <w:t>go</w:t>
      </w:r>
      <w:r w:rsidRPr="001B0FFF">
        <w:rPr>
          <w:rFonts w:ascii="Calibri" w:eastAsia="Times New Roman" w:hAnsi="Calibri" w:cs="Tahoma"/>
          <w:b/>
          <w:kern w:val="0"/>
          <w:lang w:val="x-none" w:eastAsia="x-none"/>
          <w14:ligatures w14:val="none"/>
        </w:rPr>
        <w:t xml:space="preserve"> w trybie </w:t>
      </w:r>
      <w:r w:rsidRPr="001B0FFF">
        <w:rPr>
          <w:rFonts w:ascii="Calibri" w:eastAsia="Times New Roman" w:hAnsi="Calibri" w:cs="Tahoma"/>
          <w:b/>
          <w:bCs/>
          <w:kern w:val="0"/>
          <w:lang w:val="x-none" w:eastAsia="x-none"/>
          <w14:ligatures w14:val="none"/>
        </w:rPr>
        <w:t>podstawowym</w:t>
      </w:r>
      <w:r w:rsidRPr="001B0FFF">
        <w:rPr>
          <w:rFonts w:ascii="Calibri" w:eastAsia="Times New Roman" w:hAnsi="Calibri" w:cs="Tahoma"/>
          <w:b/>
          <w:bCs/>
          <w:kern w:val="0"/>
          <w:lang w:eastAsia="x-none"/>
          <w14:ligatures w14:val="none"/>
        </w:rPr>
        <w:t xml:space="preserve"> </w:t>
      </w:r>
      <w:r w:rsidRPr="001B0FFF">
        <w:rPr>
          <w:rFonts w:ascii="Calibri" w:eastAsia="Times New Roman" w:hAnsi="Calibri" w:cs="Tahoma"/>
          <w:b/>
          <w:bCs/>
          <w:kern w:val="0"/>
          <w:lang w:val="x-none" w:eastAsia="x-none"/>
          <w14:ligatures w14:val="none"/>
        </w:rPr>
        <w:t>na</w:t>
      </w:r>
      <w:r w:rsidRPr="001B0FFF">
        <w:rPr>
          <w:rFonts w:ascii="Calibri" w:eastAsia="Times New Roman" w:hAnsi="Calibri" w:cs="Tahoma"/>
          <w:b/>
          <w:bCs/>
          <w:kern w:val="0"/>
          <w:lang w:eastAsia="x-none"/>
          <w14:ligatures w14:val="none"/>
        </w:rPr>
        <w:t> </w:t>
      </w:r>
      <w:r w:rsidRPr="001B0FFF">
        <w:rPr>
          <w:rFonts w:ascii="Calibri" w:eastAsia="Times New Roman" w:hAnsi="Calibri" w:cs="Tahoma"/>
          <w:b/>
          <w:kern w:val="0"/>
          <w:lang w:eastAsia="pl-PL"/>
          <w14:ligatures w14:val="none"/>
        </w:rPr>
        <w:t>zadanie pn.</w:t>
      </w:r>
      <w:r w:rsidRPr="001B0FFF">
        <w:rPr>
          <w:rFonts w:ascii="Calibri" w:eastAsia="Times New Roman" w:hAnsi="Calibri" w:cs="Times New Roman"/>
          <w:b/>
          <w:kern w:val="0"/>
          <w:lang w:eastAsia="pl-PL"/>
          <w14:ligatures w14:val="none"/>
        </w:rPr>
        <w:t xml:space="preserve">  „</w:t>
      </w:r>
      <w:r w:rsidRPr="001B0FFF">
        <w:rPr>
          <w:rFonts w:ascii="Calibri" w:eastAsia="Times New Roman" w:hAnsi="Calibri" w:cs="Tahoma"/>
          <w:b/>
          <w:bCs/>
          <w:kern w:val="0"/>
          <w:lang w:eastAsia="pl-PL"/>
          <w14:ligatures w14:val="none"/>
        </w:rPr>
        <w:t>D</w:t>
      </w:r>
      <w:r w:rsidRPr="001B0FFF">
        <w:rPr>
          <w:rFonts w:ascii="Calibri" w:eastAsia="Times New Roman" w:hAnsi="Calibri" w:cs="Times New Roman"/>
          <w:b/>
          <w:bCs/>
          <w:kern w:val="0"/>
          <w:lang w:eastAsia="pl-PL"/>
          <w14:ligatures w14:val="none"/>
        </w:rPr>
        <w:t>ostawa artykułów spożywczych do Zespołu Edukacyjnego nr 10 w Zielonej Górze na 2025 rok z podziałem na 4 zadania”</w:t>
      </w:r>
    </w:p>
    <w:p w14:paraId="1EEB3C30" w14:textId="77777777" w:rsidR="001B0FFF" w:rsidRPr="001B0FFF" w:rsidRDefault="001B0FFF" w:rsidP="001B0FFF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Times New Roman"/>
          <w:kern w:val="0"/>
          <w:lang w:eastAsia="pl-PL"/>
          <w14:ligatures w14:val="none"/>
        </w:rPr>
      </w:pPr>
      <w:r w:rsidRPr="001B0FFF">
        <w:rPr>
          <w:rFonts w:ascii="Calibri" w:eastAsia="Times New Roman" w:hAnsi="Calibri" w:cs="Tahoma"/>
          <w:kern w:val="0"/>
          <w:lang w:eastAsia="pl-PL"/>
          <w14:ligatures w14:val="none"/>
        </w:rPr>
        <w:t xml:space="preserve">CPV – 15130000-8, </w:t>
      </w:r>
      <w:r w:rsidRPr="001B0FFF">
        <w:rPr>
          <w:rFonts w:ascii="Calibri" w:eastAsia="Times New Roman" w:hAnsi="Calibri" w:cs="Times New Roman"/>
          <w:kern w:val="0"/>
          <w:lang w:eastAsia="pl-PL"/>
          <w14:ligatures w14:val="none"/>
        </w:rPr>
        <w:t>151 00000-9,</w:t>
      </w:r>
      <w:r w:rsidRPr="001B0FFF">
        <w:rPr>
          <w:rFonts w:ascii="Calibri" w:eastAsia="Times New Roman" w:hAnsi="Calibri" w:cs="Tahoma"/>
          <w:kern w:val="0"/>
          <w:lang w:eastAsia="pl-PL"/>
          <w14:ligatures w14:val="none"/>
        </w:rPr>
        <w:t xml:space="preserve">15300000-1, </w:t>
      </w:r>
      <w:r w:rsidRPr="001B0FFF">
        <w:rPr>
          <w:rFonts w:ascii="Calibri" w:eastAsia="Times New Roman" w:hAnsi="Calibri" w:cs="Times New Roman"/>
          <w:kern w:val="0"/>
          <w:lang w:eastAsia="pl-PL"/>
          <w14:ligatures w14:val="none"/>
        </w:rPr>
        <w:t xml:space="preserve">03220000-9, </w:t>
      </w:r>
      <w:r w:rsidRPr="001B0FFF">
        <w:rPr>
          <w:rFonts w:ascii="Calibri" w:eastAsia="Times New Roman" w:hAnsi="Calibri" w:cs="Tahoma"/>
          <w:kern w:val="0"/>
          <w:lang w:eastAsia="pl-PL"/>
          <w14:ligatures w14:val="none"/>
        </w:rPr>
        <w:t xml:space="preserve"> 15800000-6,</w:t>
      </w:r>
      <w:r w:rsidRPr="001B0FFF">
        <w:rPr>
          <w:rFonts w:ascii="Calibri" w:eastAsia="Times New Roman" w:hAnsi="Calibri" w:cs="Arial"/>
          <w:color w:val="202124"/>
          <w:kern w:val="0"/>
          <w:shd w:val="clear" w:color="auto" w:fill="FFFFFF"/>
          <w:lang w:eastAsia="pl-PL"/>
          <w14:ligatures w14:val="none"/>
        </w:rPr>
        <w:t xml:space="preserve">  </w:t>
      </w:r>
      <w:r w:rsidRPr="001B0FFF">
        <w:rPr>
          <w:rFonts w:ascii="Calibri" w:eastAsia="Times New Roman" w:hAnsi="Calibri" w:cs="Arial"/>
          <w:color w:val="040C28"/>
          <w:kern w:val="0"/>
          <w:lang w:eastAsia="pl-PL"/>
          <w14:ligatures w14:val="none"/>
        </w:rPr>
        <w:t>15500000-3</w:t>
      </w:r>
      <w:r w:rsidRPr="001B0FFF">
        <w:rPr>
          <w:rFonts w:ascii="Calibri" w:eastAsia="Times New Roman" w:hAnsi="Calibri" w:cs="Tahoma"/>
          <w:kern w:val="0"/>
          <w:lang w:eastAsia="pl-PL"/>
          <w14:ligatures w14:val="none"/>
        </w:rPr>
        <w:t xml:space="preserve">, </w:t>
      </w:r>
    </w:p>
    <w:p w14:paraId="4170CA17" w14:textId="77777777" w:rsidR="001B0FFF" w:rsidRPr="001B0FFF" w:rsidRDefault="001B0FFF" w:rsidP="001B0FFF">
      <w:pPr>
        <w:suppressAutoHyphens/>
        <w:spacing w:after="0" w:line="240" w:lineRule="auto"/>
        <w:ind w:right="-16"/>
        <w:rPr>
          <w:rFonts w:ascii="Calibri" w:eastAsia="Times New Roman" w:hAnsi="Calibri" w:cs="Tahoma"/>
          <w:b/>
          <w:kern w:val="0"/>
          <w:lang w:eastAsia="pl-PL"/>
          <w14:ligatures w14:val="none"/>
        </w:rPr>
      </w:pPr>
      <w:r w:rsidRPr="001B0FFF">
        <w:rPr>
          <w:rFonts w:ascii="Calibri" w:eastAsia="Times New Roman" w:hAnsi="Calibri" w:cs="Tahoma"/>
          <w:b/>
          <w:kern w:val="0"/>
          <w:lang w:eastAsia="pl-PL"/>
          <w14:ligatures w14:val="none"/>
        </w:rPr>
        <w:t>Nazwa Wykonawcy……………………………………………………………………………………</w:t>
      </w:r>
    </w:p>
    <w:p w14:paraId="1F05A73A" w14:textId="77777777" w:rsidR="001B0FFF" w:rsidRPr="001B0FFF" w:rsidRDefault="001B0FFF" w:rsidP="001B0FFF">
      <w:pPr>
        <w:suppressAutoHyphens/>
        <w:spacing w:after="0" w:line="240" w:lineRule="auto"/>
        <w:ind w:right="-16"/>
        <w:rPr>
          <w:rFonts w:ascii="Calibri" w:eastAsia="Times New Roman" w:hAnsi="Calibri" w:cs="Calibri"/>
          <w:b/>
          <w:i/>
          <w:spacing w:val="40"/>
          <w:kern w:val="0"/>
          <w:lang w:eastAsia="pl-PL"/>
          <w14:ligatures w14:val="none"/>
        </w:rPr>
      </w:pPr>
      <w:r w:rsidRPr="001B0FFF">
        <w:rPr>
          <w:rFonts w:ascii="Calibri" w:eastAsia="Times New Roman" w:hAnsi="Calibri" w:cs="Calibri"/>
          <w:b/>
          <w:i/>
          <w:spacing w:val="40"/>
          <w:kern w:val="0"/>
          <w:lang w:eastAsia="pl-PL"/>
          <w14:ligatures w14:val="none"/>
        </w:rPr>
        <w:t>Różne artykuły spożywcze</w:t>
      </w:r>
    </w:p>
    <w:tbl>
      <w:tblPr>
        <w:tblW w:w="8766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3655"/>
        <w:gridCol w:w="839"/>
        <w:gridCol w:w="1033"/>
        <w:gridCol w:w="960"/>
        <w:gridCol w:w="811"/>
        <w:gridCol w:w="1027"/>
      </w:tblGrid>
      <w:tr w:rsidR="001B0FFF" w:rsidRPr="001B0FFF" w14:paraId="7021AAD2" w14:textId="77777777" w:rsidTr="00407EF4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36ED31DD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lp</w:t>
            </w:r>
            <w:proofErr w:type="spellEnd"/>
          </w:p>
        </w:tc>
        <w:tc>
          <w:tcPr>
            <w:tcW w:w="3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449EC44D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nazwa towaru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9DD8FB9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gramatura 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63DF6633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jed</w:t>
            </w:r>
            <w:proofErr w:type="spellEnd"/>
            <w:r w:rsidRPr="001B0FF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miary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0C60A300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max ilość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259DCC3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cena </w:t>
            </w:r>
            <w:proofErr w:type="spellStart"/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jed</w:t>
            </w:r>
            <w:proofErr w:type="spellEnd"/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. brutto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7C7713A8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Wartość netto</w:t>
            </w:r>
          </w:p>
          <w:p w14:paraId="7F3A06BE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Kol. 5 x kol. 6</w:t>
            </w:r>
          </w:p>
        </w:tc>
      </w:tr>
      <w:tr w:rsidR="001B0FFF" w:rsidRPr="001B0FFF" w14:paraId="5C53B38D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3279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33661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1233A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146DA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810DB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B7E78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FA46D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</w:t>
            </w:r>
          </w:p>
        </w:tc>
      </w:tr>
      <w:tr w:rsidR="001B0FFF" w:rsidRPr="001B0FFF" w14:paraId="00A0E0BA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C0CC8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22FEFD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budyń w proszku o smaku czekoladowym  np. Winiary lub równoważny  , bez dodatku cukru, bez dodatku sztucznych barwinków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D21CD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38g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692E8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EBB87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CFD7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391E5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6B777EB0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9ED94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7C0E79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budyń w proszku o smaku waniliowym, śmietankowym, malinowym np. Winiary lub równoważny , bez dodatku cukru, bez dodatku sztucznych barwników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416BD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35g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9483F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56ED5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9A1F8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77099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5E34CE53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40F5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0E2C23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cukier biały kryształ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C0344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1000g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A1468E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C7E1F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F2F27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08E02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237B2304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C281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A96FA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cukier waniliowy BIO, skład: cukier trzcinowy,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EDD7E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12g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4217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47AEB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C550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798B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752700A7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B0534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370EF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Chrzan tarty, 80 % chrzanu, bez dodatku konserwantów i sztucznych barwników, np.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Vitapol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lub równoważny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060E3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160g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6192B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5934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FDD49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93945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36CAF45D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0F8C8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50312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Fasola Jaś opakowanie folia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3B17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400g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BF99A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opakowanie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334A0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6DA5B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3B530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1DE3BCC3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D6C6D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566DD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galaretka owocowa w proszku, różne smaki m.in. truskawkowa, pomarańczowa, wiśniowa, bez konserwantów np. Winiary lub równoważny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8213F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71g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05C7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8B86B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800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7C3A0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8BA6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77980136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D5949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71432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groch łuskany - połówki, opakowanie folia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E915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500g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B766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opakowanie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A0A30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592D5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E9C1D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00A275B0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37E6A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55D7B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herbata czarna ekspresowa, opakowanie; 50 saszetek x 2 g Lipton lub równoważny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021A3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70g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717B2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opakowanie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4EB52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47298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D07D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6542A46C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9855A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10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DB22C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herbata owocowa ekspresowa naturalna  - różne smaki m.in.. Dzika róża, malinowa, owoce leśne, malinowa z żurawina, malina z cytryna opakowanie; 25 saszetek x 1,5g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93DB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37,5g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084F2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opakowanie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902FF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4A443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E7DF3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459951EC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AB892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11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7A41C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herbata ziołowa ekspresowa miętowa, opakowanie; 25 saszetek x 2,0g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FB5AB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91F64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opakowanie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5F0A3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D49C2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383F0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13AD6179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8AC5E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95F9F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kakao extra ciemne (kakao o obniżonej zawartości tłuszczu) z Ghany,  np. Wedel lub równoważny,  w 100 g - 0,05 g soli, cukru - 0,5 g - opakowanie tekturowe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64FE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150g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4DF8F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14E17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D735D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F9AA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6951D158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12024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13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B0654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Kasza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Bulgur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 opakowanie 1 kg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EAB17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1000g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684BE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F62BD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BADD9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938B8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42781899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90965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14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A14CC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kasza gryczana, prażona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CBD4A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1000g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C68EEF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63280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C43E0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4A705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79F03128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47EC0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15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F4513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kasza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jaghlana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, np.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Sante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lub równoważny, opakowanie: torba foliowa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99BA7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1000g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546E3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D37A0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BC1B4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2E24B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159BD937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ACA8A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16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8BF1C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kasza jęczmienna, wiejska, gruba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8911A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1000g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37CE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C217B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D4AEB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FEE0B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3095B7FB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8D5D2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17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F8DA9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kasza manna pszenna błyskawiczna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A8B52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400g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FBD9A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99D9A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002EB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CF9BD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4AA2D415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FD672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18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2D172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Kasza kuskus np. 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Sante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lub równoważny, opakowanie: torba foliowa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9C9F9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1000g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61AD7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08B9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7DF64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200BB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150F5B45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F14C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19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CE664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kawa zbożowa, INKA lub równoważny, opakowanie kartonik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F6AD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84g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26BC8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opakowanie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DC1E7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4AAA3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30263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7239FA33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D2E9A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20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176D4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Ketchup dla dzieci, skład: koncentrat pomidorowy 45%, przecier warzywny 32%, (seler 10%, cebula 10%, marchew 5%), miód wielokwiatowy 16% (Polska), olej rzepakowy, przyprawy, sól poniżej 1%, opakowanie: słoik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8754A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275 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85C4A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97CDF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81F67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96239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0E64E385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05A08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21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AC724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kisiel w proszku z cukrem, np. Winiary lub równoważny różne smaki m.in.. wiśniowy, truskawkowy, cytrynowy, bez sztucznych barwników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66892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77g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6A797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84FA7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1500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4A6FD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71247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2F6811B5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921D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22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4C5C4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koncentrat pomidorowy  np. " Pudliszki " lub równoważny ze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świezych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pomidorów, bez konserwantów i bez żadnych dodatków 30% pomidorów, opakowanie - słoik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3F008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950g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C384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6C4D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9706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9E2A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782CC211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C10B7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23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A0CA8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kwasek cytrynowy w proszku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44A25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20g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D415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1510B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EFF0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B2023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2A6B6636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E00D5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24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2D28E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makaron 2-5 jaj/kg maki, w formie łazanki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47000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500g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95E62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699C9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69919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C2F33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297D012C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CDF4F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25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FD4A8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makaron np. "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Lubella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" lub równoważny 250g w formie gwiazdek 2-5 jaj / kg maki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E0DB9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250g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119C5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670CF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29D20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2ABFD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06CA539E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2BCEB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26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6453B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makaron np. "ABAK" lub równoważny 2-5 jaj/kg mąki, w formie nitki rosołowej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ADBA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250g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A3D68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32BC83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6BFA4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2A614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7E192CCE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67BBD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27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5C2FF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makaron np. "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Sulma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" lub równoważny 2-5 jaj/kg maki, w formie świderek mały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69975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500g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A2233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EF2BF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3324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D6E3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2571C2C6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8E754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28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F4B2B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makaron "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Sulma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lub równoważny: 2-5 jaj/kg maki w formie kolanek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39FAA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500g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F11DF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67095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9C949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BE87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4925C7DC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9D97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29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91C52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makaron np. '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Sulma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" lub równoważny 2-5 jaj/kg maki w formie spaghetti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0716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500g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C0AD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87BF9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8DD32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A838E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161AEC9A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124A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30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708EF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makaron np. '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Sulma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" lub równoważny 2-5 jaj/kg maki w formie pióro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E878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500g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108B3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794A5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E462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6E3B9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31156F6D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392D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31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5BD45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mąka pszenna luksusowa typu 550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AAE2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1000g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7B67B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05BE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1C6B8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13D9D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76537308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075B4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32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02A57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mąka ziemniaczana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5556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500g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A0564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DB74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CF27D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F7B20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00B44BFF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0F622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33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F7CD9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miód pszczeli 100% naturalny, wielokwiatowy nektarowy bez barwników i domieszek w opakowaniu szklanym - słoik 1 KG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56C78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1000g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F170E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4374D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15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A35D3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FC9FA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2020C2E0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436C0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34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537AC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Musztarda słoik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59140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200g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1F238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625C0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2F8FD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6CB44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3ABDE8D6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0D6AE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35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899BF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mus owocowy, skład: przeciery z: jabłek (40 %), bananów (30 %), truskawek (25 %) i marchwi (5 %).w saszetce z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nakretką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100 g bez dodatku cukru, 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np.Kubuś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lub równoważny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EE14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100g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4E657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55C04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7D913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F7CA8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6C743616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A2F3D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2F44E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napoje - Nektar wieloowocowy - jabłka, maliny, cytryna 100 % Leon np. Hortex lub równoważny, z dodatkiem miodu pszczelego, opakowanie: kartonik ze słomką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31034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200ml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179C0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892F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9F960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098D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1DC08F12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BDD02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37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A68AD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napoje - Sok pomarańczowy (100%) z soku zagęszczonego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np.Hortex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Scooby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Doo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lub równoważny, bez dodatku cukrów opakowanie: kartonik ze słomką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E6B40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200ml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524C7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0DEC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F552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1AEE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7677ACBD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D5843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38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0016A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napoje - Sok jabłkowy 100% np. Tymbark lub równoważny , z soku zagęszczonego. Pasteryzowany, bez dodatku cukru i konserwantów. Opakowanie: kartonik ze słomką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3421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200ml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3BF6BA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50D24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61A88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4C85F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290D38B1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AD2C2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39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43F4E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napoje - 100% sok multiwitamina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np.Fortuna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lub równoważny (sok z owoców i marchwi wzbogacony w witaminy). Pasteryzowany, bez dodatku cukru, bez sztucznych barwników. Opakowanie: kartonik ze słomką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D8394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200ml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DA25A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A2B84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4321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316C3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2EF080B6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4AFE5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40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CDCFB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napoje - Sok 100 % np. Fortuna lub równoważny różne smaki: pomarańcza, pomarańcza z cząstkami, winogron, wiśnia,  jabłko antonówka, białe winogrona, jabłko, gruszka,  brzoskwinia, banan, mandarynka, bez dodatku cukru, opakowanie: karton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6352B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1000ml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27DFF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8958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C1EB4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292A5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381CE512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68582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41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BCB054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napoje - Sok owocowo-marchwiowy, różne smaki, Karotka np.  Fortuna lub równoważny, bez dodatku cukru, opakowanie: karton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57A22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1000ml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B283E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3ADB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BFB22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DFCE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2B3F3F64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CAD58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42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2DF95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olej rzepakowy np. Kujawski lub równoważny z pierwszego tłoczenia, opakowanie butelka plastikowa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8566E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1000ml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8AB2E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litry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BC8DF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90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5DF97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F6FC2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68C3D429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FB7F8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43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F17A5D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płatki owsiane błyskawiczne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01063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500g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B16E33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D51E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BC750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A0AF9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2C5DEAC2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F23B4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44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F97F11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Płatki kukurydziane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fit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, bez dodatku cukru, z obniżoną zawartością soli,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C7E60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600g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9027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15889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E8BF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C3082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007AC1CB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3CDF3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lastRenderedPageBreak/>
              <w:t>45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00A2F7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przetwory dżemowe –np. Łowicz 100% lub równoważny  z owoców , truskawka - czerwona porzeczka, zagęszczony sokiem jabłkowym, 100% owoców, opakowanie: słoik,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8C6B5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235g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BD3A9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3E64A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6944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42BA3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004C08A6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9375B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46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7D50C9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przetwory dżemowe – np. Łowicz 100% lub równoważny z owoców, morela - mango, zagęszczony sokiem jabłkowym i sokiem cytrynowym, 100% owoców, opakowanie: słoik,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1133B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235g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BBB9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76A3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19C57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77478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155B0C14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46EE4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47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4F0F92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przetwory dżemowe – np. Łowicz 100% lub równoważny z owoców, czarna porzeczka - jeżyna, zagęszczony sokiem jabłkowym, 100% owoców, opakowanie: słoik,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54E18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235g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1EACE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98C85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0A030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E0B0F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1D6729FF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B15A2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48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A9D4CC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przetwory - dżem 100 % z owoców np. Łowicz lub równoważny, różne smaki m.in. brzoskwinia, malina, pomarańcza,  truskawka, (100 g owoców na 100 g produktu),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573FE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220g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FC7F8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72FC3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02E4B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CE702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5E7477B4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2CF44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49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961CF2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przetwory - groszek konserwowy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np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."Pudliszki" lub równoważny, opakowanie - puszka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1676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400 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98F93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5BF1D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184A9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B5263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3C860CA5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1292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50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33B0AD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przetwory - kukurydza konserwowa słodka  np. Pudliszki" lub równoważny , niemodyfikowana genetycznie, bez konserwantów, opakowanie - puszka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DC6F2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400 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6138B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78AF57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B490B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DD375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38359AA3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FD7F3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51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2C8673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przetwory - powidła śliwkowe bez dodatku cukru marki, opakowanie: słoik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EEFA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300 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D8A1A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7E182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31ECD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191D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5C492496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A2079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52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3CCA2E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przyprawa korzenna – cynamon mielony, bez dodatków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2502E2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15g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C461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A67E0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FF610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F76B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474F2001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D88D9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53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47DE6D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przyprawa - lubczyk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CBD29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10g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1A543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DCD3E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76518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E0B94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4838015E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BAE24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54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A46482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przyprawy - bazylia suszona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0A95E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10g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E4255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37FC9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70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A11BE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78A0E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4DA69C3E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95B8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55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58FE7E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przyprawy - kurkuma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8074F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10g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D2BE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929D5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6BB15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3BAEA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61B2D808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4CC78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56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E4D82F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przyprawy - liść laurowy w całości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64C94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12g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4AADF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C167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58FF7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0E94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41CA282A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6996D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57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8C15D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przyprawy - majeranek 100%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EF3AA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20g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6835F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A9957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9A9E5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7A9CD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3933BED8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3B57E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58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65B46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przyprawy - oregano suszone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83E42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10g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93BCD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7E86F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CD6A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450FD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72CE7E94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D4282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59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D2722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przyprawy - papryka mielona słodka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2F5C7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20g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BB67F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512D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14AE7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3569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12FDCF80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AE0C9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60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E63F3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przyprawy - czosnek granulowany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D2E87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20g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ED54D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99FC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43120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D4E33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1895220E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E143A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61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ACDC8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przyprawy - pieprz czarny mielony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57442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20g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9D288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E7AFB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0C547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D035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30A524CE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82EA8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62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2A604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przyprawy proszek do pieczenia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7D020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30g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8524F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A961D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DA24A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7BCD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4C2AF3BD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1C75B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63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9C3B3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przyprawy - pieprz ziołowy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59B78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20g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A24B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0077A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BC29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4EAA7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6E4A0709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5893B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64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E61AA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przyprawy - ziele angielskie w ziarenkach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5B0A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20g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757E7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41335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1C46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774D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6432F42D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CE78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65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4BA255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ryż paraboliczny, luzem, opakowanie - torebka papierowa </w:t>
            </w: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kl</w:t>
            </w:r>
            <w:proofErr w:type="spellEnd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 I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F3A65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1000g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01247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A029E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160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30C3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76E64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1B0B786F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E5A50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66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6B5B1F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Sól morska o obniżonej zawartości sodu, bez antyzbrylacza, z potasem i magnezem,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3869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1000g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FDA0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CF439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1FDD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3A70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6B36F861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7F957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67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54F3B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Słodycze - chrupki kukurydziane, bezglutenowe, bez dodatku  konserwantów i sztucznych barwników, bez dodatków smakowych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D4EFF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100g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C47D4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C7CE2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FE762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C690D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46977F9D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38737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68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72B10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Chrupek kukurydziany, pleciony o smaku naturalnym, grys kukurydziany 100%.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BD5B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8g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36DB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5700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80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6C4BB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62933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5D99BC10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78E1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69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1E875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Krążki ryżowe naturalne, 99,9% ryżu;  0,01 % dodatek soli,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FB8E2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60g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46A8D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882C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D16A7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AFE47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141E8AF8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09C95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70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3FA1C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Słodycze - podpłomyki bezcukrowe, pakowane po 20 szt. 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EF949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72g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E3BC3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op.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7844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B5D5B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94EBE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03A4CBE5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60B8E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71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64105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Biały barszcz ekologiczny z dodatkiem czosnku niedźwiedziego, bez dodatku cukru i soli, bez konserwantów, opakowanie: słoik 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92F2A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350g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329A3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121B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7389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364F4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66B6DCF5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ECF34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72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FF4E0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soczewica czerwona opakowanie 1 kg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2204D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1000g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DE53E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E0490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D57CB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DFBEE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0BD2445F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79AD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73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B086A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żurawina suszona 100g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E7EB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100g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0BCED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CA6A4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100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1B38D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1F720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21083915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59767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74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E084F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słonecznik łuskany 100g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199E3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100g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9757B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CA543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150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CA9F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08202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3FF5DF27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29080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75</w:t>
            </w:r>
          </w:p>
        </w:tc>
        <w:tc>
          <w:tcPr>
            <w:tcW w:w="3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E6F57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pestki dyni łuskane 100g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324B94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100 g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8A209E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op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121B8E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7B503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7DDD4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5F16C2BC" w14:textId="77777777" w:rsidTr="00407EF4">
        <w:trPr>
          <w:trHeight w:val="203"/>
        </w:trPr>
        <w:tc>
          <w:tcPr>
            <w:tcW w:w="77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EC142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57C8DA4A" w14:textId="77777777" w:rsidR="001B0FFF" w:rsidRPr="001B0FFF" w:rsidRDefault="001B0FFF" w:rsidP="001B0F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Wartość ogółem: 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B368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</w:tbl>
    <w:p w14:paraId="07399844" w14:textId="77777777" w:rsidR="001B0FFF" w:rsidRPr="001B0FFF" w:rsidRDefault="001B0FFF" w:rsidP="001B0FFF">
      <w:pPr>
        <w:spacing w:after="0" w:line="240" w:lineRule="auto"/>
        <w:jc w:val="both"/>
        <w:rPr>
          <w:rFonts w:ascii="Calibri" w:eastAsia="Times New Roman" w:hAnsi="Calibri" w:cs="Tahoma"/>
          <w:kern w:val="0"/>
          <w:sz w:val="20"/>
          <w:szCs w:val="20"/>
          <w:lang w:eastAsia="pl-PL"/>
          <w14:ligatures w14:val="none"/>
        </w:rPr>
      </w:pPr>
      <w:r w:rsidRPr="001B0FFF">
        <w:rPr>
          <w:rFonts w:ascii="Calibri" w:eastAsia="Times New Roman" w:hAnsi="Calibri" w:cs="Tahoma"/>
          <w:kern w:val="0"/>
          <w:sz w:val="20"/>
          <w:szCs w:val="20"/>
          <w:lang w:eastAsia="pl-PL"/>
          <w14:ligatures w14:val="none"/>
        </w:rPr>
        <w:lastRenderedPageBreak/>
        <w:t>Wszystkie produkty spożywcze muszą być wysokiej jakości, bez uszkodzeń, z okresami ważności odpowiednimi dla danego asortymentu.</w:t>
      </w:r>
    </w:p>
    <w:p w14:paraId="479326BE" w14:textId="77777777" w:rsidR="001B0FFF" w:rsidRPr="001B0FFF" w:rsidRDefault="001B0FFF" w:rsidP="001B0FFF">
      <w:pPr>
        <w:suppressAutoHyphens/>
        <w:spacing w:after="0" w:line="240" w:lineRule="auto"/>
        <w:rPr>
          <w:rFonts w:ascii="Calibri" w:eastAsia="Times New Roman" w:hAnsi="Calibri" w:cs="Tahoma"/>
          <w:b/>
          <w:kern w:val="0"/>
          <w:lang w:eastAsia="pl-PL"/>
          <w14:ligatures w14:val="none"/>
        </w:rPr>
      </w:pPr>
      <w:r w:rsidRPr="001B0FFF">
        <w:rPr>
          <w:rFonts w:ascii="Calibri" w:eastAsia="Times New Roman" w:hAnsi="Calibri" w:cs="Tahoma"/>
          <w:b/>
          <w:kern w:val="0"/>
          <w:lang w:eastAsia="pl-PL"/>
          <w14:ligatures w14:val="none"/>
        </w:rPr>
        <w:t>Cena brutto ……………………………………………………………….. zł</w:t>
      </w:r>
    </w:p>
    <w:p w14:paraId="73423025" w14:textId="77777777" w:rsidR="001B0FFF" w:rsidRPr="001B0FFF" w:rsidRDefault="001B0FFF" w:rsidP="001B0FFF">
      <w:pPr>
        <w:tabs>
          <w:tab w:val="left" w:pos="5387"/>
        </w:tabs>
        <w:suppressAutoHyphens/>
        <w:spacing w:after="0" w:line="240" w:lineRule="auto"/>
        <w:rPr>
          <w:rFonts w:ascii="Calibri" w:eastAsia="Times New Roman" w:hAnsi="Calibri" w:cs="Tahoma"/>
          <w:b/>
          <w:kern w:val="0"/>
          <w:lang w:eastAsia="pl-PL"/>
          <w14:ligatures w14:val="none"/>
        </w:rPr>
      </w:pPr>
      <w:r w:rsidRPr="001B0FFF">
        <w:rPr>
          <w:rFonts w:ascii="Calibri" w:eastAsia="Times New Roman" w:hAnsi="Calibri" w:cs="Tahoma"/>
          <w:b/>
          <w:kern w:val="0"/>
          <w:lang w:eastAsia="pl-PL"/>
          <w14:ligatures w14:val="none"/>
        </w:rPr>
        <w:t xml:space="preserve">Słownie: cena brutto …………………………………………………………….. zł </w:t>
      </w: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6520"/>
      </w:tblGrid>
      <w:tr w:rsidR="001B0FFF" w:rsidRPr="001B0FFF" w14:paraId="78979C12" w14:textId="77777777" w:rsidTr="00407EF4">
        <w:tc>
          <w:tcPr>
            <w:tcW w:w="2622" w:type="dxa"/>
          </w:tcPr>
          <w:p w14:paraId="4D3DF593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Tahoma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Verdana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 w:type="page"/>
            </w:r>
          </w:p>
          <w:p w14:paraId="5D02E53D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Tahoma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520" w:type="dxa"/>
          </w:tcPr>
          <w:p w14:paraId="53213105" w14:textId="77777777" w:rsidR="001B0FFF" w:rsidRPr="001B0FFF" w:rsidRDefault="001B0FFF" w:rsidP="001B0FFF">
            <w:pPr>
              <w:spacing w:after="120" w:line="240" w:lineRule="auto"/>
              <w:jc w:val="right"/>
              <w:rPr>
                <w:rFonts w:ascii="Calibri" w:eastAsia="Times New Roman" w:hAnsi="Calibri" w:cs="Tahoma"/>
                <w:b/>
                <w:i/>
                <w:spacing w:val="2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Tahoma"/>
                <w:b/>
                <w:i/>
                <w:spacing w:val="20"/>
                <w:kern w:val="0"/>
                <w:sz w:val="18"/>
                <w:szCs w:val="18"/>
                <w:lang w:eastAsia="pl-PL"/>
                <w14:ligatures w14:val="none"/>
              </w:rPr>
              <w:t>(podpis wykonawcy)</w:t>
            </w:r>
          </w:p>
          <w:p w14:paraId="3B62812E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Verdana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4D029EEC" w14:textId="77777777" w:rsidR="001B0FFF" w:rsidRPr="001B0FFF" w:rsidRDefault="001B0FFF" w:rsidP="001B0FFF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Calibri" w:eastAsia="Times New Roman" w:hAnsi="Calibri" w:cs="Tahoma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6B4B64A9" w14:textId="77777777" w:rsidR="001B0FFF" w:rsidRPr="001B0FFF" w:rsidRDefault="001B0FFF" w:rsidP="001B0FFF">
      <w:pPr>
        <w:spacing w:after="0" w:line="240" w:lineRule="auto"/>
        <w:rPr>
          <w:rFonts w:ascii="Calibri" w:eastAsia="Times New Roman" w:hAnsi="Calibri" w:cs="Verdana"/>
          <w:b/>
          <w:bCs/>
          <w:color w:val="000000"/>
          <w:kern w:val="0"/>
          <w:sz w:val="18"/>
          <w:szCs w:val="18"/>
          <w:lang w:eastAsia="pl-PL"/>
          <w14:ligatures w14:val="none"/>
        </w:rPr>
      </w:pPr>
    </w:p>
    <w:p w14:paraId="466186A1" w14:textId="77777777" w:rsidR="001B0FFF" w:rsidRPr="001B0FFF" w:rsidRDefault="001B0FFF" w:rsidP="001B0FFF">
      <w:pPr>
        <w:tabs>
          <w:tab w:val="left" w:pos="0"/>
        </w:tabs>
        <w:suppressAutoHyphens/>
        <w:spacing w:after="0" w:line="240" w:lineRule="auto"/>
        <w:rPr>
          <w:rFonts w:ascii="Calibri" w:eastAsia="Times New Roman" w:hAnsi="Calibri" w:cs="Times New Roman"/>
          <w:b/>
          <w:bCs/>
          <w:kern w:val="0"/>
          <w:sz w:val="18"/>
          <w:szCs w:val="18"/>
          <w:lang w:eastAsia="pl-PL"/>
          <w14:ligatures w14:val="none"/>
        </w:rPr>
      </w:pPr>
      <w:r w:rsidRPr="001B0FFF">
        <w:rPr>
          <w:rFonts w:ascii="Calibri" w:eastAsia="Times New Roman" w:hAnsi="Calibri" w:cs="Times New Roman"/>
          <w:b/>
          <w:bCs/>
          <w:kern w:val="0"/>
          <w:sz w:val="18"/>
          <w:szCs w:val="18"/>
          <w:lang w:eastAsia="pl-PL"/>
          <w14:ligatures w14:val="none"/>
        </w:rPr>
        <w:t>Uwaga: dokument należy podpisać kwalifikowanym podpisem elektronicznym lub podpisem zaufanym lub podpisem osobistym.</w:t>
      </w:r>
    </w:p>
    <w:p w14:paraId="2676A33C" w14:textId="77777777" w:rsidR="001B0FFF" w:rsidRDefault="001B0FFF" w:rsidP="001B0FFF">
      <w:pPr>
        <w:tabs>
          <w:tab w:val="left" w:pos="0"/>
        </w:tabs>
        <w:suppressAutoHyphens/>
        <w:spacing w:after="80" w:line="240" w:lineRule="auto"/>
        <w:jc w:val="both"/>
        <w:rPr>
          <w:rFonts w:ascii="Tahoma" w:eastAsia="Times New Roman" w:hAnsi="Tahoma" w:cs="Tahoma"/>
          <w:b/>
          <w:bCs/>
          <w:snapToGrid w:val="0"/>
          <w:kern w:val="0"/>
          <w:sz w:val="18"/>
          <w:szCs w:val="18"/>
          <w:lang w:eastAsia="pl-PL"/>
          <w14:ligatures w14:val="none"/>
        </w:rPr>
      </w:pPr>
    </w:p>
    <w:p w14:paraId="3754519A" w14:textId="77777777" w:rsidR="001B0FFF" w:rsidRDefault="001B0FFF" w:rsidP="001B0FFF">
      <w:pPr>
        <w:tabs>
          <w:tab w:val="left" w:pos="0"/>
        </w:tabs>
        <w:suppressAutoHyphens/>
        <w:spacing w:after="80" w:line="240" w:lineRule="auto"/>
        <w:jc w:val="both"/>
        <w:rPr>
          <w:rFonts w:ascii="Tahoma" w:eastAsia="Times New Roman" w:hAnsi="Tahoma" w:cs="Tahoma"/>
          <w:b/>
          <w:bCs/>
          <w:snapToGrid w:val="0"/>
          <w:kern w:val="0"/>
          <w:sz w:val="18"/>
          <w:szCs w:val="18"/>
          <w:lang w:eastAsia="pl-PL"/>
          <w14:ligatures w14:val="none"/>
        </w:rPr>
      </w:pPr>
    </w:p>
    <w:p w14:paraId="6CB15F54" w14:textId="77777777" w:rsidR="001B0FFF" w:rsidRDefault="001B0FFF" w:rsidP="001B0FFF">
      <w:pPr>
        <w:tabs>
          <w:tab w:val="left" w:pos="0"/>
        </w:tabs>
        <w:suppressAutoHyphens/>
        <w:spacing w:after="80" w:line="240" w:lineRule="auto"/>
        <w:jc w:val="both"/>
        <w:rPr>
          <w:rFonts w:ascii="Tahoma" w:eastAsia="Times New Roman" w:hAnsi="Tahoma" w:cs="Tahoma"/>
          <w:b/>
          <w:bCs/>
          <w:snapToGrid w:val="0"/>
          <w:kern w:val="0"/>
          <w:sz w:val="18"/>
          <w:szCs w:val="18"/>
          <w:lang w:eastAsia="pl-PL"/>
          <w14:ligatures w14:val="none"/>
        </w:rPr>
      </w:pPr>
    </w:p>
    <w:p w14:paraId="398D73FC" w14:textId="77777777" w:rsidR="001B0FFF" w:rsidRDefault="001B0FFF" w:rsidP="001B0FFF">
      <w:pPr>
        <w:tabs>
          <w:tab w:val="left" w:pos="0"/>
        </w:tabs>
        <w:suppressAutoHyphens/>
        <w:spacing w:after="80" w:line="240" w:lineRule="auto"/>
        <w:jc w:val="both"/>
        <w:rPr>
          <w:rFonts w:ascii="Tahoma" w:eastAsia="Times New Roman" w:hAnsi="Tahoma" w:cs="Tahoma"/>
          <w:b/>
          <w:bCs/>
          <w:snapToGrid w:val="0"/>
          <w:kern w:val="0"/>
          <w:sz w:val="18"/>
          <w:szCs w:val="18"/>
          <w:lang w:eastAsia="pl-PL"/>
          <w14:ligatures w14:val="none"/>
        </w:rPr>
      </w:pPr>
    </w:p>
    <w:p w14:paraId="22111AAC" w14:textId="77777777" w:rsidR="001B0FFF" w:rsidRDefault="001B0FFF" w:rsidP="001B0FFF">
      <w:pPr>
        <w:tabs>
          <w:tab w:val="left" w:pos="0"/>
        </w:tabs>
        <w:suppressAutoHyphens/>
        <w:spacing w:after="80" w:line="240" w:lineRule="auto"/>
        <w:jc w:val="both"/>
        <w:rPr>
          <w:rFonts w:ascii="Tahoma" w:eastAsia="Times New Roman" w:hAnsi="Tahoma" w:cs="Tahoma"/>
          <w:b/>
          <w:bCs/>
          <w:snapToGrid w:val="0"/>
          <w:kern w:val="0"/>
          <w:sz w:val="18"/>
          <w:szCs w:val="18"/>
          <w:lang w:eastAsia="pl-PL"/>
          <w14:ligatures w14:val="none"/>
        </w:rPr>
      </w:pPr>
    </w:p>
    <w:p w14:paraId="0C0476E1" w14:textId="77777777" w:rsidR="001B0FFF" w:rsidRDefault="001B0FFF" w:rsidP="001B0FFF">
      <w:pPr>
        <w:tabs>
          <w:tab w:val="left" w:pos="0"/>
        </w:tabs>
        <w:suppressAutoHyphens/>
        <w:spacing w:after="80" w:line="240" w:lineRule="auto"/>
        <w:jc w:val="both"/>
        <w:rPr>
          <w:rFonts w:ascii="Tahoma" w:eastAsia="Times New Roman" w:hAnsi="Tahoma" w:cs="Tahoma"/>
          <w:b/>
          <w:bCs/>
          <w:snapToGrid w:val="0"/>
          <w:kern w:val="0"/>
          <w:sz w:val="18"/>
          <w:szCs w:val="18"/>
          <w:lang w:eastAsia="pl-PL"/>
          <w14:ligatures w14:val="none"/>
        </w:rPr>
      </w:pPr>
    </w:p>
    <w:p w14:paraId="7E702623" w14:textId="77777777" w:rsidR="001B0FFF" w:rsidRDefault="001B0FFF" w:rsidP="001B0FFF">
      <w:pPr>
        <w:tabs>
          <w:tab w:val="left" w:pos="0"/>
        </w:tabs>
        <w:suppressAutoHyphens/>
        <w:spacing w:after="80" w:line="240" w:lineRule="auto"/>
        <w:jc w:val="both"/>
        <w:rPr>
          <w:rFonts w:ascii="Tahoma" w:eastAsia="Times New Roman" w:hAnsi="Tahoma" w:cs="Tahoma"/>
          <w:b/>
          <w:bCs/>
          <w:snapToGrid w:val="0"/>
          <w:kern w:val="0"/>
          <w:sz w:val="18"/>
          <w:szCs w:val="18"/>
          <w:lang w:eastAsia="pl-PL"/>
          <w14:ligatures w14:val="none"/>
        </w:rPr>
      </w:pPr>
    </w:p>
    <w:p w14:paraId="076B5FCF" w14:textId="77777777" w:rsidR="001B0FFF" w:rsidRDefault="001B0FFF" w:rsidP="001B0FFF">
      <w:pPr>
        <w:tabs>
          <w:tab w:val="left" w:pos="0"/>
        </w:tabs>
        <w:suppressAutoHyphens/>
        <w:spacing w:after="80" w:line="240" w:lineRule="auto"/>
        <w:jc w:val="both"/>
        <w:rPr>
          <w:rFonts w:ascii="Tahoma" w:eastAsia="Times New Roman" w:hAnsi="Tahoma" w:cs="Tahoma"/>
          <w:b/>
          <w:bCs/>
          <w:snapToGrid w:val="0"/>
          <w:kern w:val="0"/>
          <w:sz w:val="18"/>
          <w:szCs w:val="18"/>
          <w:lang w:eastAsia="pl-PL"/>
          <w14:ligatures w14:val="none"/>
        </w:rPr>
      </w:pPr>
    </w:p>
    <w:p w14:paraId="215DF48A" w14:textId="77777777" w:rsidR="001B0FFF" w:rsidRDefault="001B0FFF" w:rsidP="001B0FFF">
      <w:pPr>
        <w:tabs>
          <w:tab w:val="left" w:pos="0"/>
        </w:tabs>
        <w:suppressAutoHyphens/>
        <w:spacing w:after="80" w:line="240" w:lineRule="auto"/>
        <w:jc w:val="both"/>
        <w:rPr>
          <w:rFonts w:ascii="Tahoma" w:eastAsia="Times New Roman" w:hAnsi="Tahoma" w:cs="Tahoma"/>
          <w:b/>
          <w:bCs/>
          <w:snapToGrid w:val="0"/>
          <w:kern w:val="0"/>
          <w:sz w:val="18"/>
          <w:szCs w:val="18"/>
          <w:lang w:eastAsia="pl-PL"/>
          <w14:ligatures w14:val="none"/>
        </w:rPr>
      </w:pPr>
    </w:p>
    <w:p w14:paraId="60521DB3" w14:textId="77777777" w:rsidR="001B0FFF" w:rsidRDefault="001B0FFF" w:rsidP="001B0FFF">
      <w:pPr>
        <w:tabs>
          <w:tab w:val="left" w:pos="0"/>
        </w:tabs>
        <w:suppressAutoHyphens/>
        <w:spacing w:after="80" w:line="240" w:lineRule="auto"/>
        <w:jc w:val="both"/>
        <w:rPr>
          <w:rFonts w:ascii="Tahoma" w:eastAsia="Times New Roman" w:hAnsi="Tahoma" w:cs="Tahoma"/>
          <w:b/>
          <w:bCs/>
          <w:snapToGrid w:val="0"/>
          <w:kern w:val="0"/>
          <w:sz w:val="18"/>
          <w:szCs w:val="18"/>
          <w:lang w:eastAsia="pl-PL"/>
          <w14:ligatures w14:val="none"/>
        </w:rPr>
      </w:pPr>
    </w:p>
    <w:p w14:paraId="573B6F4E" w14:textId="77777777" w:rsidR="001B0FFF" w:rsidRDefault="001B0FFF" w:rsidP="001B0FFF">
      <w:pPr>
        <w:tabs>
          <w:tab w:val="left" w:pos="0"/>
        </w:tabs>
        <w:suppressAutoHyphens/>
        <w:spacing w:after="80" w:line="240" w:lineRule="auto"/>
        <w:jc w:val="both"/>
        <w:rPr>
          <w:rFonts w:ascii="Tahoma" w:eastAsia="Times New Roman" w:hAnsi="Tahoma" w:cs="Tahoma"/>
          <w:b/>
          <w:bCs/>
          <w:snapToGrid w:val="0"/>
          <w:kern w:val="0"/>
          <w:sz w:val="18"/>
          <w:szCs w:val="18"/>
          <w:lang w:eastAsia="pl-PL"/>
          <w14:ligatures w14:val="none"/>
        </w:rPr>
      </w:pPr>
    </w:p>
    <w:p w14:paraId="45E9B363" w14:textId="77777777" w:rsidR="001B0FFF" w:rsidRDefault="001B0FFF" w:rsidP="001B0FFF">
      <w:pPr>
        <w:tabs>
          <w:tab w:val="left" w:pos="0"/>
        </w:tabs>
        <w:suppressAutoHyphens/>
        <w:spacing w:after="80" w:line="240" w:lineRule="auto"/>
        <w:jc w:val="both"/>
        <w:rPr>
          <w:rFonts w:ascii="Tahoma" w:eastAsia="Times New Roman" w:hAnsi="Tahoma" w:cs="Tahoma"/>
          <w:b/>
          <w:bCs/>
          <w:snapToGrid w:val="0"/>
          <w:kern w:val="0"/>
          <w:sz w:val="18"/>
          <w:szCs w:val="18"/>
          <w:lang w:eastAsia="pl-PL"/>
          <w14:ligatures w14:val="none"/>
        </w:rPr>
      </w:pPr>
    </w:p>
    <w:p w14:paraId="7B342FAD" w14:textId="77777777" w:rsidR="001B0FFF" w:rsidRDefault="001B0FFF" w:rsidP="001B0FFF">
      <w:pPr>
        <w:tabs>
          <w:tab w:val="left" w:pos="0"/>
        </w:tabs>
        <w:suppressAutoHyphens/>
        <w:spacing w:after="80" w:line="240" w:lineRule="auto"/>
        <w:jc w:val="both"/>
        <w:rPr>
          <w:rFonts w:ascii="Tahoma" w:eastAsia="Times New Roman" w:hAnsi="Tahoma" w:cs="Tahoma"/>
          <w:b/>
          <w:bCs/>
          <w:snapToGrid w:val="0"/>
          <w:kern w:val="0"/>
          <w:sz w:val="18"/>
          <w:szCs w:val="18"/>
          <w:lang w:eastAsia="pl-PL"/>
          <w14:ligatures w14:val="none"/>
        </w:rPr>
      </w:pPr>
    </w:p>
    <w:p w14:paraId="668FBF0F" w14:textId="77777777" w:rsidR="001B0FFF" w:rsidRDefault="001B0FFF" w:rsidP="001B0FFF">
      <w:pPr>
        <w:tabs>
          <w:tab w:val="left" w:pos="0"/>
        </w:tabs>
        <w:suppressAutoHyphens/>
        <w:spacing w:after="80" w:line="240" w:lineRule="auto"/>
        <w:jc w:val="both"/>
        <w:rPr>
          <w:rFonts w:ascii="Tahoma" w:eastAsia="Times New Roman" w:hAnsi="Tahoma" w:cs="Tahoma"/>
          <w:b/>
          <w:bCs/>
          <w:snapToGrid w:val="0"/>
          <w:kern w:val="0"/>
          <w:sz w:val="18"/>
          <w:szCs w:val="18"/>
          <w:lang w:eastAsia="pl-PL"/>
          <w14:ligatures w14:val="none"/>
        </w:rPr>
      </w:pPr>
    </w:p>
    <w:p w14:paraId="2A4768F7" w14:textId="77777777" w:rsidR="001B0FFF" w:rsidRDefault="001B0FFF" w:rsidP="001B0FFF">
      <w:pPr>
        <w:tabs>
          <w:tab w:val="left" w:pos="0"/>
        </w:tabs>
        <w:suppressAutoHyphens/>
        <w:spacing w:after="80" w:line="240" w:lineRule="auto"/>
        <w:jc w:val="both"/>
        <w:rPr>
          <w:rFonts w:ascii="Tahoma" w:eastAsia="Times New Roman" w:hAnsi="Tahoma" w:cs="Tahoma"/>
          <w:b/>
          <w:bCs/>
          <w:snapToGrid w:val="0"/>
          <w:kern w:val="0"/>
          <w:sz w:val="18"/>
          <w:szCs w:val="18"/>
          <w:lang w:eastAsia="pl-PL"/>
          <w14:ligatures w14:val="none"/>
        </w:rPr>
      </w:pPr>
    </w:p>
    <w:p w14:paraId="6F2C3827" w14:textId="77777777" w:rsidR="001B0FFF" w:rsidRDefault="001B0FFF" w:rsidP="001B0FFF">
      <w:pPr>
        <w:tabs>
          <w:tab w:val="left" w:pos="0"/>
        </w:tabs>
        <w:suppressAutoHyphens/>
        <w:spacing w:after="80" w:line="240" w:lineRule="auto"/>
        <w:jc w:val="both"/>
        <w:rPr>
          <w:rFonts w:ascii="Tahoma" w:eastAsia="Times New Roman" w:hAnsi="Tahoma" w:cs="Tahoma"/>
          <w:b/>
          <w:bCs/>
          <w:snapToGrid w:val="0"/>
          <w:kern w:val="0"/>
          <w:sz w:val="18"/>
          <w:szCs w:val="18"/>
          <w:lang w:eastAsia="pl-PL"/>
          <w14:ligatures w14:val="none"/>
        </w:rPr>
      </w:pPr>
    </w:p>
    <w:p w14:paraId="2ED43751" w14:textId="77777777" w:rsidR="001B0FFF" w:rsidRDefault="001B0FFF" w:rsidP="001B0FFF">
      <w:pPr>
        <w:tabs>
          <w:tab w:val="left" w:pos="0"/>
        </w:tabs>
        <w:suppressAutoHyphens/>
        <w:spacing w:after="80" w:line="240" w:lineRule="auto"/>
        <w:jc w:val="both"/>
        <w:rPr>
          <w:rFonts w:ascii="Tahoma" w:eastAsia="Times New Roman" w:hAnsi="Tahoma" w:cs="Tahoma"/>
          <w:b/>
          <w:bCs/>
          <w:snapToGrid w:val="0"/>
          <w:kern w:val="0"/>
          <w:sz w:val="18"/>
          <w:szCs w:val="18"/>
          <w:lang w:eastAsia="pl-PL"/>
          <w14:ligatures w14:val="none"/>
        </w:rPr>
      </w:pPr>
    </w:p>
    <w:p w14:paraId="71269A88" w14:textId="77777777" w:rsidR="001B0FFF" w:rsidRDefault="001B0FFF" w:rsidP="001B0FFF">
      <w:pPr>
        <w:tabs>
          <w:tab w:val="left" w:pos="0"/>
        </w:tabs>
        <w:suppressAutoHyphens/>
        <w:spacing w:after="80" w:line="240" w:lineRule="auto"/>
        <w:jc w:val="both"/>
        <w:rPr>
          <w:rFonts w:ascii="Tahoma" w:eastAsia="Times New Roman" w:hAnsi="Tahoma" w:cs="Tahoma"/>
          <w:b/>
          <w:bCs/>
          <w:snapToGrid w:val="0"/>
          <w:kern w:val="0"/>
          <w:sz w:val="18"/>
          <w:szCs w:val="18"/>
          <w:lang w:eastAsia="pl-PL"/>
          <w14:ligatures w14:val="none"/>
        </w:rPr>
      </w:pPr>
    </w:p>
    <w:p w14:paraId="05502B27" w14:textId="77777777" w:rsidR="001B0FFF" w:rsidRDefault="001B0FFF" w:rsidP="001B0FFF">
      <w:pPr>
        <w:tabs>
          <w:tab w:val="left" w:pos="0"/>
        </w:tabs>
        <w:suppressAutoHyphens/>
        <w:spacing w:after="80" w:line="240" w:lineRule="auto"/>
        <w:jc w:val="both"/>
        <w:rPr>
          <w:rFonts w:ascii="Tahoma" w:eastAsia="Times New Roman" w:hAnsi="Tahoma" w:cs="Tahoma"/>
          <w:b/>
          <w:bCs/>
          <w:snapToGrid w:val="0"/>
          <w:kern w:val="0"/>
          <w:sz w:val="18"/>
          <w:szCs w:val="18"/>
          <w:lang w:eastAsia="pl-PL"/>
          <w14:ligatures w14:val="none"/>
        </w:rPr>
      </w:pPr>
    </w:p>
    <w:p w14:paraId="6326C2AD" w14:textId="77777777" w:rsidR="001B0FFF" w:rsidRDefault="001B0FFF" w:rsidP="001B0FFF">
      <w:pPr>
        <w:tabs>
          <w:tab w:val="left" w:pos="0"/>
        </w:tabs>
        <w:suppressAutoHyphens/>
        <w:spacing w:after="80" w:line="240" w:lineRule="auto"/>
        <w:jc w:val="both"/>
        <w:rPr>
          <w:rFonts w:ascii="Tahoma" w:eastAsia="Times New Roman" w:hAnsi="Tahoma" w:cs="Tahoma"/>
          <w:b/>
          <w:bCs/>
          <w:snapToGrid w:val="0"/>
          <w:kern w:val="0"/>
          <w:sz w:val="18"/>
          <w:szCs w:val="18"/>
          <w:lang w:eastAsia="pl-PL"/>
          <w14:ligatures w14:val="none"/>
        </w:rPr>
      </w:pPr>
    </w:p>
    <w:p w14:paraId="59D20813" w14:textId="77777777" w:rsidR="001B0FFF" w:rsidRDefault="001B0FFF" w:rsidP="001B0FFF">
      <w:pPr>
        <w:tabs>
          <w:tab w:val="left" w:pos="0"/>
        </w:tabs>
        <w:suppressAutoHyphens/>
        <w:spacing w:after="80" w:line="240" w:lineRule="auto"/>
        <w:jc w:val="both"/>
        <w:rPr>
          <w:rFonts w:ascii="Tahoma" w:eastAsia="Times New Roman" w:hAnsi="Tahoma" w:cs="Tahoma"/>
          <w:b/>
          <w:bCs/>
          <w:snapToGrid w:val="0"/>
          <w:kern w:val="0"/>
          <w:sz w:val="18"/>
          <w:szCs w:val="18"/>
          <w:lang w:eastAsia="pl-PL"/>
          <w14:ligatures w14:val="none"/>
        </w:rPr>
      </w:pPr>
    </w:p>
    <w:p w14:paraId="2A0E43EB" w14:textId="77777777" w:rsidR="001B0FFF" w:rsidRDefault="001B0FFF" w:rsidP="001B0FFF">
      <w:pPr>
        <w:tabs>
          <w:tab w:val="left" w:pos="0"/>
        </w:tabs>
        <w:suppressAutoHyphens/>
        <w:spacing w:after="80" w:line="240" w:lineRule="auto"/>
        <w:jc w:val="both"/>
        <w:rPr>
          <w:rFonts w:ascii="Tahoma" w:eastAsia="Times New Roman" w:hAnsi="Tahoma" w:cs="Tahoma"/>
          <w:b/>
          <w:bCs/>
          <w:snapToGrid w:val="0"/>
          <w:kern w:val="0"/>
          <w:sz w:val="18"/>
          <w:szCs w:val="18"/>
          <w:lang w:eastAsia="pl-PL"/>
          <w14:ligatures w14:val="none"/>
        </w:rPr>
      </w:pPr>
    </w:p>
    <w:p w14:paraId="5DD88CD0" w14:textId="77777777" w:rsidR="001B0FFF" w:rsidRDefault="001B0FFF" w:rsidP="001B0FFF">
      <w:pPr>
        <w:tabs>
          <w:tab w:val="left" w:pos="0"/>
        </w:tabs>
        <w:suppressAutoHyphens/>
        <w:spacing w:after="80" w:line="240" w:lineRule="auto"/>
        <w:jc w:val="both"/>
        <w:rPr>
          <w:rFonts w:ascii="Tahoma" w:eastAsia="Times New Roman" w:hAnsi="Tahoma" w:cs="Tahoma"/>
          <w:b/>
          <w:bCs/>
          <w:snapToGrid w:val="0"/>
          <w:kern w:val="0"/>
          <w:sz w:val="18"/>
          <w:szCs w:val="18"/>
          <w:lang w:eastAsia="pl-PL"/>
          <w14:ligatures w14:val="none"/>
        </w:rPr>
      </w:pPr>
    </w:p>
    <w:p w14:paraId="2E720357" w14:textId="77777777" w:rsidR="001B0FFF" w:rsidRDefault="001B0FFF" w:rsidP="001B0FFF">
      <w:pPr>
        <w:tabs>
          <w:tab w:val="left" w:pos="0"/>
        </w:tabs>
        <w:suppressAutoHyphens/>
        <w:spacing w:after="80" w:line="240" w:lineRule="auto"/>
        <w:jc w:val="both"/>
        <w:rPr>
          <w:rFonts w:ascii="Tahoma" w:eastAsia="Times New Roman" w:hAnsi="Tahoma" w:cs="Tahoma"/>
          <w:b/>
          <w:bCs/>
          <w:snapToGrid w:val="0"/>
          <w:kern w:val="0"/>
          <w:sz w:val="18"/>
          <w:szCs w:val="18"/>
          <w:lang w:eastAsia="pl-PL"/>
          <w14:ligatures w14:val="none"/>
        </w:rPr>
      </w:pPr>
    </w:p>
    <w:p w14:paraId="1E826DF0" w14:textId="77777777" w:rsidR="001B0FFF" w:rsidRDefault="001B0FFF" w:rsidP="001B0FFF">
      <w:pPr>
        <w:tabs>
          <w:tab w:val="left" w:pos="0"/>
        </w:tabs>
        <w:suppressAutoHyphens/>
        <w:spacing w:after="80" w:line="240" w:lineRule="auto"/>
        <w:jc w:val="both"/>
        <w:rPr>
          <w:rFonts w:ascii="Tahoma" w:eastAsia="Times New Roman" w:hAnsi="Tahoma" w:cs="Tahoma"/>
          <w:b/>
          <w:bCs/>
          <w:snapToGrid w:val="0"/>
          <w:kern w:val="0"/>
          <w:sz w:val="18"/>
          <w:szCs w:val="18"/>
          <w:lang w:eastAsia="pl-PL"/>
          <w14:ligatures w14:val="none"/>
        </w:rPr>
      </w:pPr>
    </w:p>
    <w:p w14:paraId="1428082A" w14:textId="77777777" w:rsidR="001B0FFF" w:rsidRDefault="001B0FFF" w:rsidP="001B0FFF">
      <w:pPr>
        <w:tabs>
          <w:tab w:val="left" w:pos="0"/>
        </w:tabs>
        <w:suppressAutoHyphens/>
        <w:spacing w:after="80" w:line="240" w:lineRule="auto"/>
        <w:jc w:val="both"/>
        <w:rPr>
          <w:rFonts w:ascii="Tahoma" w:eastAsia="Times New Roman" w:hAnsi="Tahoma" w:cs="Tahoma"/>
          <w:b/>
          <w:bCs/>
          <w:snapToGrid w:val="0"/>
          <w:kern w:val="0"/>
          <w:sz w:val="18"/>
          <w:szCs w:val="18"/>
          <w:lang w:eastAsia="pl-PL"/>
          <w14:ligatures w14:val="none"/>
        </w:rPr>
      </w:pPr>
    </w:p>
    <w:p w14:paraId="0FAD828C" w14:textId="77777777" w:rsidR="001B0FFF" w:rsidRDefault="001B0FFF" w:rsidP="001B0FFF">
      <w:pPr>
        <w:tabs>
          <w:tab w:val="left" w:pos="0"/>
        </w:tabs>
        <w:suppressAutoHyphens/>
        <w:spacing w:after="80" w:line="240" w:lineRule="auto"/>
        <w:jc w:val="both"/>
        <w:rPr>
          <w:rFonts w:ascii="Tahoma" w:eastAsia="Times New Roman" w:hAnsi="Tahoma" w:cs="Tahoma"/>
          <w:b/>
          <w:bCs/>
          <w:snapToGrid w:val="0"/>
          <w:kern w:val="0"/>
          <w:sz w:val="18"/>
          <w:szCs w:val="18"/>
          <w:lang w:eastAsia="pl-PL"/>
          <w14:ligatures w14:val="none"/>
        </w:rPr>
      </w:pPr>
    </w:p>
    <w:p w14:paraId="432825FB" w14:textId="77777777" w:rsidR="001B0FFF" w:rsidRDefault="001B0FFF" w:rsidP="001B0FFF">
      <w:pPr>
        <w:tabs>
          <w:tab w:val="left" w:pos="0"/>
        </w:tabs>
        <w:suppressAutoHyphens/>
        <w:spacing w:after="80" w:line="240" w:lineRule="auto"/>
        <w:jc w:val="both"/>
        <w:rPr>
          <w:rFonts w:ascii="Tahoma" w:eastAsia="Times New Roman" w:hAnsi="Tahoma" w:cs="Tahoma"/>
          <w:b/>
          <w:bCs/>
          <w:snapToGrid w:val="0"/>
          <w:kern w:val="0"/>
          <w:sz w:val="18"/>
          <w:szCs w:val="18"/>
          <w:lang w:eastAsia="pl-PL"/>
          <w14:ligatures w14:val="none"/>
        </w:rPr>
      </w:pPr>
    </w:p>
    <w:p w14:paraId="63B5DD8F" w14:textId="77777777" w:rsidR="001B0FFF" w:rsidRDefault="001B0FFF" w:rsidP="001B0FFF">
      <w:pPr>
        <w:tabs>
          <w:tab w:val="left" w:pos="0"/>
        </w:tabs>
        <w:suppressAutoHyphens/>
        <w:spacing w:after="80" w:line="240" w:lineRule="auto"/>
        <w:jc w:val="both"/>
        <w:rPr>
          <w:rFonts w:ascii="Tahoma" w:eastAsia="Times New Roman" w:hAnsi="Tahoma" w:cs="Tahoma"/>
          <w:b/>
          <w:bCs/>
          <w:snapToGrid w:val="0"/>
          <w:kern w:val="0"/>
          <w:sz w:val="18"/>
          <w:szCs w:val="18"/>
          <w:lang w:eastAsia="pl-PL"/>
          <w14:ligatures w14:val="none"/>
        </w:rPr>
      </w:pPr>
    </w:p>
    <w:p w14:paraId="4627B16E" w14:textId="77777777" w:rsidR="001B0FFF" w:rsidRDefault="001B0FFF" w:rsidP="001B0FFF">
      <w:pPr>
        <w:tabs>
          <w:tab w:val="left" w:pos="0"/>
        </w:tabs>
        <w:suppressAutoHyphens/>
        <w:spacing w:after="80" w:line="240" w:lineRule="auto"/>
        <w:jc w:val="both"/>
        <w:rPr>
          <w:rFonts w:ascii="Tahoma" w:eastAsia="Times New Roman" w:hAnsi="Tahoma" w:cs="Tahoma"/>
          <w:b/>
          <w:bCs/>
          <w:snapToGrid w:val="0"/>
          <w:kern w:val="0"/>
          <w:sz w:val="18"/>
          <w:szCs w:val="18"/>
          <w:lang w:eastAsia="pl-PL"/>
          <w14:ligatures w14:val="none"/>
        </w:rPr>
      </w:pPr>
    </w:p>
    <w:p w14:paraId="12D1B38F" w14:textId="77777777" w:rsidR="001B0FFF" w:rsidRDefault="001B0FFF" w:rsidP="001B0FFF">
      <w:pPr>
        <w:tabs>
          <w:tab w:val="left" w:pos="0"/>
        </w:tabs>
        <w:suppressAutoHyphens/>
        <w:spacing w:after="80" w:line="240" w:lineRule="auto"/>
        <w:jc w:val="both"/>
        <w:rPr>
          <w:rFonts w:ascii="Tahoma" w:eastAsia="Times New Roman" w:hAnsi="Tahoma" w:cs="Tahoma"/>
          <w:b/>
          <w:bCs/>
          <w:snapToGrid w:val="0"/>
          <w:kern w:val="0"/>
          <w:sz w:val="18"/>
          <w:szCs w:val="18"/>
          <w:lang w:eastAsia="pl-PL"/>
          <w14:ligatures w14:val="none"/>
        </w:rPr>
      </w:pPr>
    </w:p>
    <w:p w14:paraId="366B2EC0" w14:textId="77777777" w:rsidR="001B0FFF" w:rsidRDefault="001B0FFF" w:rsidP="001B0FFF">
      <w:pPr>
        <w:tabs>
          <w:tab w:val="left" w:pos="0"/>
        </w:tabs>
        <w:suppressAutoHyphens/>
        <w:spacing w:after="80" w:line="240" w:lineRule="auto"/>
        <w:jc w:val="both"/>
        <w:rPr>
          <w:rFonts w:ascii="Tahoma" w:eastAsia="Times New Roman" w:hAnsi="Tahoma" w:cs="Tahoma"/>
          <w:b/>
          <w:bCs/>
          <w:snapToGrid w:val="0"/>
          <w:kern w:val="0"/>
          <w:sz w:val="18"/>
          <w:szCs w:val="18"/>
          <w:lang w:eastAsia="pl-PL"/>
          <w14:ligatures w14:val="none"/>
        </w:rPr>
      </w:pPr>
    </w:p>
    <w:p w14:paraId="2411DFC6" w14:textId="77777777" w:rsidR="001B0FFF" w:rsidRDefault="001B0FFF" w:rsidP="001B0FFF">
      <w:pPr>
        <w:tabs>
          <w:tab w:val="left" w:pos="0"/>
        </w:tabs>
        <w:suppressAutoHyphens/>
        <w:spacing w:after="80" w:line="240" w:lineRule="auto"/>
        <w:jc w:val="both"/>
        <w:rPr>
          <w:rFonts w:ascii="Tahoma" w:eastAsia="Times New Roman" w:hAnsi="Tahoma" w:cs="Tahoma"/>
          <w:b/>
          <w:bCs/>
          <w:snapToGrid w:val="0"/>
          <w:kern w:val="0"/>
          <w:sz w:val="18"/>
          <w:szCs w:val="18"/>
          <w:lang w:eastAsia="pl-PL"/>
          <w14:ligatures w14:val="none"/>
        </w:rPr>
      </w:pPr>
    </w:p>
    <w:p w14:paraId="04B92997" w14:textId="77777777" w:rsidR="001B0FFF" w:rsidRDefault="001B0FFF" w:rsidP="001B0FFF">
      <w:pPr>
        <w:tabs>
          <w:tab w:val="left" w:pos="0"/>
        </w:tabs>
        <w:suppressAutoHyphens/>
        <w:spacing w:after="80" w:line="240" w:lineRule="auto"/>
        <w:jc w:val="both"/>
        <w:rPr>
          <w:rFonts w:ascii="Tahoma" w:eastAsia="Times New Roman" w:hAnsi="Tahoma" w:cs="Tahoma"/>
          <w:b/>
          <w:bCs/>
          <w:snapToGrid w:val="0"/>
          <w:kern w:val="0"/>
          <w:sz w:val="18"/>
          <w:szCs w:val="18"/>
          <w:lang w:eastAsia="pl-PL"/>
          <w14:ligatures w14:val="none"/>
        </w:rPr>
      </w:pPr>
    </w:p>
    <w:p w14:paraId="246A8132" w14:textId="77777777" w:rsidR="001B0FFF" w:rsidRDefault="001B0FFF" w:rsidP="001B0FFF">
      <w:pPr>
        <w:tabs>
          <w:tab w:val="left" w:pos="0"/>
        </w:tabs>
        <w:suppressAutoHyphens/>
        <w:spacing w:after="80" w:line="240" w:lineRule="auto"/>
        <w:jc w:val="both"/>
        <w:rPr>
          <w:rFonts w:ascii="Tahoma" w:eastAsia="Times New Roman" w:hAnsi="Tahoma" w:cs="Tahoma"/>
          <w:b/>
          <w:bCs/>
          <w:snapToGrid w:val="0"/>
          <w:kern w:val="0"/>
          <w:sz w:val="18"/>
          <w:szCs w:val="18"/>
          <w:lang w:eastAsia="pl-PL"/>
          <w14:ligatures w14:val="none"/>
        </w:rPr>
      </w:pPr>
    </w:p>
    <w:p w14:paraId="6E6A2869" w14:textId="77777777" w:rsidR="001B0FFF" w:rsidRDefault="001B0FFF" w:rsidP="001B0FFF">
      <w:pPr>
        <w:tabs>
          <w:tab w:val="left" w:pos="0"/>
        </w:tabs>
        <w:suppressAutoHyphens/>
        <w:spacing w:after="80" w:line="240" w:lineRule="auto"/>
        <w:jc w:val="both"/>
        <w:rPr>
          <w:rFonts w:ascii="Tahoma" w:eastAsia="Times New Roman" w:hAnsi="Tahoma" w:cs="Tahoma"/>
          <w:b/>
          <w:bCs/>
          <w:snapToGrid w:val="0"/>
          <w:kern w:val="0"/>
          <w:sz w:val="18"/>
          <w:szCs w:val="18"/>
          <w:lang w:eastAsia="pl-PL"/>
          <w14:ligatures w14:val="none"/>
        </w:rPr>
      </w:pPr>
    </w:p>
    <w:p w14:paraId="25A53948" w14:textId="77777777" w:rsidR="001B0FFF" w:rsidRDefault="001B0FFF" w:rsidP="001B0FFF">
      <w:pPr>
        <w:tabs>
          <w:tab w:val="left" w:pos="0"/>
        </w:tabs>
        <w:suppressAutoHyphens/>
        <w:spacing w:after="80" w:line="240" w:lineRule="auto"/>
        <w:jc w:val="both"/>
        <w:rPr>
          <w:rFonts w:ascii="Tahoma" w:eastAsia="Times New Roman" w:hAnsi="Tahoma" w:cs="Tahoma"/>
          <w:b/>
          <w:bCs/>
          <w:snapToGrid w:val="0"/>
          <w:kern w:val="0"/>
          <w:sz w:val="18"/>
          <w:szCs w:val="18"/>
          <w:lang w:eastAsia="pl-PL"/>
          <w14:ligatures w14:val="none"/>
        </w:rPr>
      </w:pPr>
    </w:p>
    <w:p w14:paraId="7E5B3664" w14:textId="77777777" w:rsidR="001B0FFF" w:rsidRPr="001B0FFF" w:rsidRDefault="001B0FFF" w:rsidP="001B0FFF">
      <w:pPr>
        <w:tabs>
          <w:tab w:val="left" w:pos="0"/>
        </w:tabs>
        <w:suppressAutoHyphens/>
        <w:spacing w:after="80" w:line="240" w:lineRule="auto"/>
        <w:jc w:val="both"/>
        <w:rPr>
          <w:rFonts w:ascii="Tahoma" w:eastAsia="Times New Roman" w:hAnsi="Tahoma" w:cs="Tahoma"/>
          <w:b/>
          <w:bCs/>
          <w:snapToGrid w:val="0"/>
          <w:kern w:val="0"/>
          <w:sz w:val="18"/>
          <w:szCs w:val="18"/>
          <w:lang w:eastAsia="pl-PL"/>
          <w14:ligatures w14:val="none"/>
        </w:rPr>
      </w:pPr>
    </w:p>
    <w:p w14:paraId="3060F8FC" w14:textId="77777777" w:rsidR="001B0FFF" w:rsidRPr="001B0FFF" w:rsidRDefault="001B0FFF" w:rsidP="001B0FFF">
      <w:pPr>
        <w:spacing w:after="0" w:line="240" w:lineRule="auto"/>
        <w:jc w:val="right"/>
        <w:rPr>
          <w:rFonts w:ascii="Calibri" w:eastAsia="Times New Roman" w:hAnsi="Calibri" w:cs="Tahoma"/>
          <w:b/>
          <w:kern w:val="0"/>
          <w:lang w:eastAsia="pl-PL"/>
          <w14:ligatures w14:val="none"/>
        </w:rPr>
      </w:pPr>
      <w:bookmarkStart w:id="5" w:name="_Hlk116497101"/>
      <w:r w:rsidRPr="001B0FFF">
        <w:rPr>
          <w:rFonts w:ascii="Calibri" w:eastAsia="Times New Roman" w:hAnsi="Calibri" w:cs="Tahoma"/>
          <w:b/>
          <w:kern w:val="0"/>
          <w:lang w:eastAsia="pl-PL"/>
          <w14:ligatures w14:val="none"/>
        </w:rPr>
        <w:lastRenderedPageBreak/>
        <w:t>Załącznik nr 3.3.</w:t>
      </w:r>
    </w:p>
    <w:p w14:paraId="133C9A44" w14:textId="77777777" w:rsidR="001B0FFF" w:rsidRPr="001B0FFF" w:rsidRDefault="001B0FFF" w:rsidP="001B0FFF">
      <w:pPr>
        <w:keepNext/>
        <w:spacing w:after="0" w:line="240" w:lineRule="auto"/>
        <w:jc w:val="center"/>
        <w:outlineLvl w:val="3"/>
        <w:rPr>
          <w:rFonts w:ascii="Calibri" w:eastAsia="Times New Roman" w:hAnsi="Calibri" w:cs="Tahoma"/>
          <w:b/>
          <w:bCs/>
          <w:spacing w:val="20"/>
          <w:kern w:val="0"/>
          <w:lang w:eastAsia="pl-PL"/>
          <w14:ligatures w14:val="none"/>
        </w:rPr>
      </w:pPr>
      <w:r w:rsidRPr="001B0FFF">
        <w:rPr>
          <w:rFonts w:ascii="Calibri" w:eastAsia="Times New Roman" w:hAnsi="Calibri" w:cs="Tahoma"/>
          <w:b/>
          <w:bCs/>
          <w:spacing w:val="20"/>
          <w:kern w:val="0"/>
          <w:lang w:eastAsia="pl-PL"/>
          <w14:ligatures w14:val="none"/>
        </w:rPr>
        <w:t>ZESTAWIENIE KOSZTÓW ZADANIA NA ZADANIE NR 4</w:t>
      </w:r>
    </w:p>
    <w:p w14:paraId="16F6D775" w14:textId="77777777" w:rsidR="001B0FFF" w:rsidRPr="001B0FFF" w:rsidRDefault="001B0FFF" w:rsidP="001B0FFF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kern w:val="0"/>
          <w:lang w:eastAsia="pl-PL"/>
          <w14:ligatures w14:val="none"/>
        </w:rPr>
      </w:pPr>
      <w:r w:rsidRPr="001B0FFF">
        <w:rPr>
          <w:rFonts w:ascii="Calibri" w:eastAsia="Times New Roman" w:hAnsi="Calibri" w:cs="Calibri"/>
          <w:b/>
          <w:bCs/>
          <w:kern w:val="0"/>
          <w:lang w:val="x-none" w:eastAsia="x-none"/>
          <w14:ligatures w14:val="none"/>
        </w:rPr>
        <w:t>dotyczy:</w:t>
      </w:r>
      <w:r w:rsidRPr="001B0FFF">
        <w:rPr>
          <w:rFonts w:ascii="Calibri" w:eastAsia="Times New Roman" w:hAnsi="Calibri" w:cs="Calibri"/>
          <w:bCs/>
          <w:kern w:val="0"/>
          <w:lang w:val="x-none" w:eastAsia="x-none"/>
          <w14:ligatures w14:val="none"/>
        </w:rPr>
        <w:t xml:space="preserve"> </w:t>
      </w:r>
      <w:r w:rsidRPr="001B0FF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„</w:t>
      </w:r>
      <w:r w:rsidRPr="001B0FFF">
        <w:rPr>
          <w:rFonts w:ascii="Calibri" w:eastAsia="Times New Roman" w:hAnsi="Calibri" w:cs="Tahoma"/>
          <w:b/>
          <w:kern w:val="0"/>
          <w:lang w:val="x-none" w:eastAsia="x-none"/>
          <w14:ligatures w14:val="none"/>
        </w:rPr>
        <w:t>zamówieni</w:t>
      </w:r>
      <w:r w:rsidRPr="001B0FFF">
        <w:rPr>
          <w:rFonts w:ascii="Calibri" w:eastAsia="Times New Roman" w:hAnsi="Calibri" w:cs="Tahoma"/>
          <w:b/>
          <w:kern w:val="0"/>
          <w:lang w:eastAsia="x-none"/>
          <w14:ligatures w14:val="none"/>
        </w:rPr>
        <w:t>a</w:t>
      </w:r>
      <w:r w:rsidRPr="001B0FFF">
        <w:rPr>
          <w:rFonts w:ascii="Calibri" w:eastAsia="Times New Roman" w:hAnsi="Calibri" w:cs="Tahoma"/>
          <w:b/>
          <w:kern w:val="0"/>
          <w:lang w:val="x-none" w:eastAsia="x-none"/>
          <w14:ligatures w14:val="none"/>
        </w:rPr>
        <w:t xml:space="preserve"> publiczn</w:t>
      </w:r>
      <w:r w:rsidRPr="001B0FFF">
        <w:rPr>
          <w:rFonts w:ascii="Calibri" w:eastAsia="Times New Roman" w:hAnsi="Calibri" w:cs="Tahoma"/>
          <w:b/>
          <w:kern w:val="0"/>
          <w:lang w:eastAsia="x-none"/>
          <w14:ligatures w14:val="none"/>
        </w:rPr>
        <w:t>ego</w:t>
      </w:r>
      <w:r w:rsidRPr="001B0FFF">
        <w:rPr>
          <w:rFonts w:ascii="Calibri" w:eastAsia="Times New Roman" w:hAnsi="Calibri" w:cs="Tahoma"/>
          <w:b/>
          <w:kern w:val="0"/>
          <w:lang w:val="x-none" w:eastAsia="x-none"/>
          <w14:ligatures w14:val="none"/>
        </w:rPr>
        <w:t xml:space="preserve"> prowadzone</w:t>
      </w:r>
      <w:r w:rsidRPr="001B0FFF">
        <w:rPr>
          <w:rFonts w:ascii="Calibri" w:eastAsia="Times New Roman" w:hAnsi="Calibri" w:cs="Tahoma"/>
          <w:b/>
          <w:kern w:val="0"/>
          <w:lang w:eastAsia="x-none"/>
          <w14:ligatures w14:val="none"/>
        </w:rPr>
        <w:t>go</w:t>
      </w:r>
      <w:r w:rsidRPr="001B0FFF">
        <w:rPr>
          <w:rFonts w:ascii="Calibri" w:eastAsia="Times New Roman" w:hAnsi="Calibri" w:cs="Tahoma"/>
          <w:b/>
          <w:kern w:val="0"/>
          <w:lang w:val="x-none" w:eastAsia="x-none"/>
          <w14:ligatures w14:val="none"/>
        </w:rPr>
        <w:t xml:space="preserve"> w trybie </w:t>
      </w:r>
      <w:r w:rsidRPr="001B0FFF">
        <w:rPr>
          <w:rFonts w:ascii="Calibri" w:eastAsia="Times New Roman" w:hAnsi="Calibri" w:cs="Tahoma"/>
          <w:b/>
          <w:bCs/>
          <w:kern w:val="0"/>
          <w:lang w:val="x-none" w:eastAsia="x-none"/>
          <w14:ligatures w14:val="none"/>
        </w:rPr>
        <w:t>podstawowym</w:t>
      </w:r>
      <w:r w:rsidRPr="001B0FFF">
        <w:rPr>
          <w:rFonts w:ascii="Calibri" w:eastAsia="Times New Roman" w:hAnsi="Calibri" w:cs="Tahoma"/>
          <w:b/>
          <w:bCs/>
          <w:kern w:val="0"/>
          <w:lang w:eastAsia="x-none"/>
          <w14:ligatures w14:val="none"/>
        </w:rPr>
        <w:t xml:space="preserve"> </w:t>
      </w:r>
      <w:r w:rsidRPr="001B0FFF">
        <w:rPr>
          <w:rFonts w:ascii="Calibri" w:eastAsia="Times New Roman" w:hAnsi="Calibri" w:cs="Tahoma"/>
          <w:b/>
          <w:bCs/>
          <w:kern w:val="0"/>
          <w:lang w:val="x-none" w:eastAsia="x-none"/>
          <w14:ligatures w14:val="none"/>
        </w:rPr>
        <w:t>na</w:t>
      </w:r>
      <w:r w:rsidRPr="001B0FFF">
        <w:rPr>
          <w:rFonts w:ascii="Calibri" w:eastAsia="Times New Roman" w:hAnsi="Calibri" w:cs="Tahoma"/>
          <w:b/>
          <w:bCs/>
          <w:kern w:val="0"/>
          <w:lang w:eastAsia="x-none"/>
          <w14:ligatures w14:val="none"/>
        </w:rPr>
        <w:t> </w:t>
      </w:r>
      <w:r w:rsidRPr="001B0FFF">
        <w:rPr>
          <w:rFonts w:ascii="Calibri" w:eastAsia="Times New Roman" w:hAnsi="Calibri" w:cs="Tahoma"/>
          <w:b/>
          <w:kern w:val="0"/>
          <w:lang w:eastAsia="pl-PL"/>
          <w14:ligatures w14:val="none"/>
        </w:rPr>
        <w:t>zadanie pn.</w:t>
      </w:r>
      <w:r w:rsidRPr="001B0FFF">
        <w:rPr>
          <w:rFonts w:ascii="Calibri" w:eastAsia="Times New Roman" w:hAnsi="Calibri" w:cs="Times New Roman"/>
          <w:b/>
          <w:kern w:val="0"/>
          <w:lang w:eastAsia="pl-PL"/>
          <w14:ligatures w14:val="none"/>
        </w:rPr>
        <w:t xml:space="preserve">  „</w:t>
      </w:r>
      <w:r w:rsidRPr="001B0FFF">
        <w:rPr>
          <w:rFonts w:ascii="Calibri" w:eastAsia="Times New Roman" w:hAnsi="Calibri" w:cs="Tahoma"/>
          <w:b/>
          <w:bCs/>
          <w:kern w:val="0"/>
          <w:lang w:eastAsia="pl-PL"/>
          <w14:ligatures w14:val="none"/>
        </w:rPr>
        <w:t>D</w:t>
      </w:r>
      <w:r w:rsidRPr="001B0FFF">
        <w:rPr>
          <w:rFonts w:ascii="Calibri" w:eastAsia="Times New Roman" w:hAnsi="Calibri" w:cs="Times New Roman"/>
          <w:b/>
          <w:bCs/>
          <w:kern w:val="0"/>
          <w:lang w:eastAsia="pl-PL"/>
          <w14:ligatures w14:val="none"/>
        </w:rPr>
        <w:t>ostawa artykułów spożywczych do Zespołu Edukacyjnego nr 10 w Zielonej Górze na 2025 rok z podziałem na 4 zadania”</w:t>
      </w:r>
    </w:p>
    <w:p w14:paraId="16B45230" w14:textId="77777777" w:rsidR="001B0FFF" w:rsidRPr="001B0FFF" w:rsidRDefault="001B0FFF" w:rsidP="001B0FFF">
      <w:pPr>
        <w:tabs>
          <w:tab w:val="left" w:pos="0"/>
        </w:tabs>
        <w:spacing w:after="0" w:line="240" w:lineRule="auto"/>
        <w:jc w:val="both"/>
        <w:rPr>
          <w:rFonts w:ascii="Calibri" w:eastAsia="Times New Roman" w:hAnsi="Calibri" w:cs="Times New Roman"/>
          <w:kern w:val="0"/>
          <w:lang w:eastAsia="pl-PL"/>
          <w14:ligatures w14:val="none"/>
        </w:rPr>
      </w:pPr>
      <w:r w:rsidRPr="001B0FFF">
        <w:rPr>
          <w:rFonts w:ascii="Calibri" w:eastAsia="Times New Roman" w:hAnsi="Calibri" w:cs="Tahoma"/>
          <w:kern w:val="0"/>
          <w:lang w:eastAsia="pl-PL"/>
          <w14:ligatures w14:val="none"/>
        </w:rPr>
        <w:t xml:space="preserve">CPV – 15130000-8, </w:t>
      </w:r>
      <w:r w:rsidRPr="001B0FFF">
        <w:rPr>
          <w:rFonts w:ascii="Calibri" w:eastAsia="Times New Roman" w:hAnsi="Calibri" w:cs="Times New Roman"/>
          <w:kern w:val="0"/>
          <w:lang w:eastAsia="pl-PL"/>
          <w14:ligatures w14:val="none"/>
        </w:rPr>
        <w:t>151 00000-9,</w:t>
      </w:r>
      <w:r w:rsidRPr="001B0FFF">
        <w:rPr>
          <w:rFonts w:ascii="Calibri" w:eastAsia="Times New Roman" w:hAnsi="Calibri" w:cs="Tahoma"/>
          <w:kern w:val="0"/>
          <w:lang w:eastAsia="pl-PL"/>
          <w14:ligatures w14:val="none"/>
        </w:rPr>
        <w:t xml:space="preserve">15300000-1, </w:t>
      </w:r>
      <w:r w:rsidRPr="001B0FFF">
        <w:rPr>
          <w:rFonts w:ascii="Calibri" w:eastAsia="Times New Roman" w:hAnsi="Calibri" w:cs="Times New Roman"/>
          <w:kern w:val="0"/>
          <w:lang w:eastAsia="pl-PL"/>
          <w14:ligatures w14:val="none"/>
        </w:rPr>
        <w:t xml:space="preserve">03220000-9, </w:t>
      </w:r>
      <w:r w:rsidRPr="001B0FFF">
        <w:rPr>
          <w:rFonts w:ascii="Calibri" w:eastAsia="Times New Roman" w:hAnsi="Calibri" w:cs="Tahoma"/>
          <w:kern w:val="0"/>
          <w:lang w:eastAsia="pl-PL"/>
          <w14:ligatures w14:val="none"/>
        </w:rPr>
        <w:t xml:space="preserve"> 15800000-6,</w:t>
      </w:r>
      <w:r w:rsidRPr="001B0FFF">
        <w:rPr>
          <w:rFonts w:ascii="Calibri" w:eastAsia="Times New Roman" w:hAnsi="Calibri" w:cs="Arial"/>
          <w:color w:val="202124"/>
          <w:kern w:val="0"/>
          <w:shd w:val="clear" w:color="auto" w:fill="FFFFFF"/>
          <w:lang w:eastAsia="pl-PL"/>
          <w14:ligatures w14:val="none"/>
        </w:rPr>
        <w:t xml:space="preserve">  </w:t>
      </w:r>
      <w:r w:rsidRPr="001B0FFF">
        <w:rPr>
          <w:rFonts w:ascii="Calibri" w:eastAsia="Times New Roman" w:hAnsi="Calibri" w:cs="Arial"/>
          <w:color w:val="040C28"/>
          <w:kern w:val="0"/>
          <w:lang w:eastAsia="pl-PL"/>
          <w14:ligatures w14:val="none"/>
        </w:rPr>
        <w:t>15500000-3</w:t>
      </w:r>
      <w:r w:rsidRPr="001B0FFF">
        <w:rPr>
          <w:rFonts w:ascii="Calibri" w:eastAsia="Times New Roman" w:hAnsi="Calibri" w:cs="Tahoma"/>
          <w:kern w:val="0"/>
          <w:lang w:eastAsia="pl-PL"/>
          <w14:ligatures w14:val="none"/>
        </w:rPr>
        <w:t xml:space="preserve">, </w:t>
      </w:r>
    </w:p>
    <w:p w14:paraId="1EC1B522" w14:textId="77777777" w:rsidR="001B0FFF" w:rsidRPr="001B0FFF" w:rsidRDefault="001B0FFF" w:rsidP="001B0FFF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084EADF3" w14:textId="77777777" w:rsidR="001B0FFF" w:rsidRPr="001B0FFF" w:rsidRDefault="001B0FFF" w:rsidP="001B0FFF">
      <w:pPr>
        <w:suppressAutoHyphens/>
        <w:spacing w:after="0" w:line="240" w:lineRule="auto"/>
        <w:ind w:right="-16"/>
        <w:rPr>
          <w:rFonts w:ascii="Calibri" w:eastAsia="Times New Roman" w:hAnsi="Calibri" w:cs="Tahoma"/>
          <w:b/>
          <w:kern w:val="0"/>
          <w:lang w:eastAsia="pl-PL"/>
          <w14:ligatures w14:val="none"/>
        </w:rPr>
      </w:pPr>
      <w:r w:rsidRPr="001B0FFF">
        <w:rPr>
          <w:rFonts w:ascii="Calibri" w:eastAsia="Times New Roman" w:hAnsi="Calibri" w:cs="Tahoma"/>
          <w:b/>
          <w:kern w:val="0"/>
          <w:lang w:eastAsia="pl-PL"/>
          <w14:ligatures w14:val="none"/>
        </w:rPr>
        <w:t>Nazwa Wykonawcy…………………………………………………………………………………</w:t>
      </w:r>
    </w:p>
    <w:p w14:paraId="4D73F986" w14:textId="77777777" w:rsidR="001B0FFF" w:rsidRPr="001B0FFF" w:rsidRDefault="001B0FFF" w:rsidP="001B0FFF">
      <w:pPr>
        <w:suppressAutoHyphens/>
        <w:spacing w:after="0" w:line="240" w:lineRule="auto"/>
        <w:ind w:right="-16"/>
        <w:rPr>
          <w:rFonts w:ascii="Calibri" w:eastAsia="Times New Roman" w:hAnsi="Calibri" w:cs="Tahoma"/>
          <w:b/>
          <w:kern w:val="0"/>
          <w:lang w:eastAsia="pl-PL"/>
          <w14:ligatures w14:val="none"/>
        </w:rPr>
      </w:pPr>
      <w:r w:rsidRPr="001B0FFF">
        <w:rPr>
          <w:rFonts w:ascii="Calibri" w:eastAsia="Times New Roman" w:hAnsi="Calibri" w:cs="Calibri"/>
          <w:b/>
          <w:kern w:val="0"/>
          <w:lang w:eastAsia="pl-PL"/>
          <w14:ligatures w14:val="none"/>
        </w:rPr>
        <w:t>Produkty mleczarskie</w:t>
      </w:r>
    </w:p>
    <w:tbl>
      <w:tblPr>
        <w:tblW w:w="8075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3382"/>
        <w:gridCol w:w="936"/>
        <w:gridCol w:w="962"/>
        <w:gridCol w:w="994"/>
        <w:gridCol w:w="1360"/>
      </w:tblGrid>
      <w:tr w:rsidR="001B0FFF" w:rsidRPr="001B0FFF" w14:paraId="3A7E8823" w14:textId="77777777" w:rsidTr="00407EF4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753876FF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lp</w:t>
            </w:r>
            <w:proofErr w:type="spellEnd"/>
          </w:p>
        </w:tc>
        <w:tc>
          <w:tcPr>
            <w:tcW w:w="3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23A155E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nazwa towaru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59526D05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1B0FF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Jed</w:t>
            </w:r>
            <w:proofErr w:type="spellEnd"/>
            <w:r w:rsidRPr="001B0FF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. miary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4A2D49A8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max ilość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66FA100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cena </w:t>
            </w:r>
            <w:proofErr w:type="spellStart"/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jed</w:t>
            </w:r>
            <w:proofErr w:type="spellEnd"/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. brutto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3805737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Wartość brutto</w:t>
            </w:r>
          </w:p>
          <w:p w14:paraId="2D9EA722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Kol. 4 x kol. 5</w:t>
            </w:r>
          </w:p>
        </w:tc>
      </w:tr>
      <w:tr w:rsidR="001B0FFF" w:rsidRPr="001B0FFF" w14:paraId="496CB23C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976D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8FEA1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38C95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4F41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4E687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CB085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</w:p>
        </w:tc>
      </w:tr>
      <w:tr w:rsidR="001B0FFF" w:rsidRPr="001B0FFF" w14:paraId="3ED943C3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E926B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43FEEA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mleko spożywcze 2% świeże, pasteryzowane, normalizowane w foli 1 litr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97545D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1000 ml.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8C4935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6200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12C6E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237F3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1DA11E82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96B8E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6FE6A6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mleko zagęszczone niesłodzone 7,5% tłuszczu, 200g, opakowanie - kartonik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F053C3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CA1138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35FB9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BEF89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52555DE3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C1C7F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3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67E019D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masło extra, świeże, czyste bez dodatków roślinnych, min 82,5% tłuszczu, opakowanie - kostka 200g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10B6D5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42D835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320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D2007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27DEA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6E1D294E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FAC2D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4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D0499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śmietana 18% tłuszczu 400ml, opakowanie; kubek plastikowy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266203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8ACD74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1800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8B61B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EF0EA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746748EF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68F8B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DAB3A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ser żółty twardy, pełnotłusty w całości; salami, Gouda zawartość tłuszczu nie mniej niż 45% w suchej masie lub inne równoważne, opakowanie - folia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1EA0E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1030D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250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E56F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A13D2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40DAD5CB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5FD60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6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60BCB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twaróg śmietankowy, kostka 250 g, pakowany hermetycznie w folię, zaw. tłuszczu  15%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EF1BE7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0E2663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38A04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2A46D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2DEB7FE7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8B1AD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7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50706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Jogurt naturalny gęsty, opakowanie wiaderko 1000g 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7B4E78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7E0A8B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800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72BC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70F87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21FF4A8D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6989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8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879E6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Jogurt 150 g 30% mniej cukru, max. 10g cukru w 100g/ml produktu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194A5D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46BB8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44F74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8FE44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0156A3F7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BC083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9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551C2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Jogurt smakowy różne smaki, 150g, bez dodatku cukru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CE5618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C9AFA8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4B12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DC977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18822572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CE403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10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44A83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Serek , różne smaki, max. 10 g cukru w 100g/ml produktu, opakowanie pojemnik 100g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4B7FE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765B38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4500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643D1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485EA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5B621A58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34C2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11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E11F2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drożdże świeże 100 g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334236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szt.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7FEE88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E93DF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BC242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0F481534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38908045" w14:textId="77777777" w:rsidTr="00407EF4">
        <w:trPr>
          <w:trHeight w:val="203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9937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12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BDD01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twaróg śmietankowy, kostka 250 g, pakowany hermetycznie w folię, zaw. tłuszczu  15%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1A4ADA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kg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B65EB7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300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C844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C2E13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1B0FFF" w:rsidRPr="001B0FFF" w14:paraId="50666DD4" w14:textId="77777777" w:rsidTr="00407EF4">
        <w:trPr>
          <w:trHeight w:val="203"/>
        </w:trPr>
        <w:tc>
          <w:tcPr>
            <w:tcW w:w="67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5AA17" w14:textId="77777777" w:rsidR="001B0FFF" w:rsidRPr="001B0FFF" w:rsidRDefault="001B0FFF" w:rsidP="001B0F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Wartość ogółem:</w:t>
            </w:r>
          </w:p>
          <w:p w14:paraId="7AAAF1B8" w14:textId="77777777" w:rsidR="001B0FFF" w:rsidRPr="001B0FFF" w:rsidRDefault="001B0FFF" w:rsidP="001B0FF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816FC" w14:textId="77777777" w:rsidR="001B0FFF" w:rsidRPr="001B0FFF" w:rsidRDefault="001B0FFF" w:rsidP="001B0FF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</w:tbl>
    <w:p w14:paraId="04904545" w14:textId="77777777" w:rsidR="001B0FFF" w:rsidRPr="001B0FFF" w:rsidRDefault="001B0FFF" w:rsidP="001B0FFF">
      <w:pPr>
        <w:spacing w:after="0" w:line="240" w:lineRule="auto"/>
        <w:jc w:val="both"/>
        <w:rPr>
          <w:rFonts w:ascii="Calibri" w:eastAsia="Times New Roman" w:hAnsi="Calibri" w:cs="Tahoma"/>
          <w:kern w:val="0"/>
          <w:lang w:eastAsia="pl-PL"/>
          <w14:ligatures w14:val="none"/>
        </w:rPr>
      </w:pPr>
      <w:r w:rsidRPr="001B0FFF">
        <w:rPr>
          <w:rFonts w:ascii="Calibri" w:eastAsia="Times New Roman" w:hAnsi="Calibri" w:cs="Tahoma"/>
          <w:kern w:val="0"/>
          <w:lang w:eastAsia="pl-PL"/>
          <w14:ligatures w14:val="none"/>
        </w:rPr>
        <w:t>Wszystkie produkty spożywcze muszą być wysokiej jakości, bez uszkodzeń, z okresami ważności odpowiednimi dla danego asortymentu.</w:t>
      </w:r>
    </w:p>
    <w:p w14:paraId="2DBE2715" w14:textId="77777777" w:rsidR="001B0FFF" w:rsidRPr="001B0FFF" w:rsidRDefault="001B0FFF" w:rsidP="001B0FFF">
      <w:pPr>
        <w:suppressAutoHyphens/>
        <w:spacing w:after="0" w:line="240" w:lineRule="auto"/>
        <w:rPr>
          <w:rFonts w:ascii="Calibri" w:eastAsia="Times New Roman" w:hAnsi="Calibri" w:cs="Tahoma"/>
          <w:b/>
          <w:kern w:val="0"/>
          <w:lang w:eastAsia="pl-PL"/>
          <w14:ligatures w14:val="none"/>
        </w:rPr>
      </w:pPr>
    </w:p>
    <w:p w14:paraId="72EE2140" w14:textId="77777777" w:rsidR="001B0FFF" w:rsidRPr="001B0FFF" w:rsidRDefault="001B0FFF" w:rsidP="001B0FFF">
      <w:pPr>
        <w:suppressAutoHyphens/>
        <w:spacing w:after="0" w:line="240" w:lineRule="auto"/>
        <w:rPr>
          <w:rFonts w:ascii="Calibri" w:eastAsia="Times New Roman" w:hAnsi="Calibri" w:cs="Tahoma"/>
          <w:b/>
          <w:kern w:val="0"/>
          <w:lang w:eastAsia="pl-PL"/>
          <w14:ligatures w14:val="none"/>
        </w:rPr>
      </w:pPr>
      <w:r w:rsidRPr="001B0FFF">
        <w:rPr>
          <w:rFonts w:ascii="Calibri" w:eastAsia="Times New Roman" w:hAnsi="Calibri" w:cs="Tahoma"/>
          <w:b/>
          <w:kern w:val="0"/>
          <w:lang w:eastAsia="pl-PL"/>
          <w14:ligatures w14:val="none"/>
        </w:rPr>
        <w:t>Cena brutto ……………………………………………………………….. zł</w:t>
      </w:r>
    </w:p>
    <w:p w14:paraId="347E7F2C" w14:textId="77777777" w:rsidR="001B0FFF" w:rsidRPr="001B0FFF" w:rsidRDefault="001B0FFF" w:rsidP="001B0FFF">
      <w:pPr>
        <w:tabs>
          <w:tab w:val="left" w:pos="5387"/>
        </w:tabs>
        <w:suppressAutoHyphens/>
        <w:spacing w:after="0" w:line="240" w:lineRule="auto"/>
        <w:rPr>
          <w:rFonts w:ascii="Calibri" w:eastAsia="Times New Roman" w:hAnsi="Calibri" w:cs="Tahoma"/>
          <w:b/>
          <w:kern w:val="0"/>
          <w:lang w:eastAsia="pl-PL"/>
          <w14:ligatures w14:val="none"/>
        </w:rPr>
      </w:pPr>
      <w:r w:rsidRPr="001B0FFF">
        <w:rPr>
          <w:rFonts w:ascii="Calibri" w:eastAsia="Times New Roman" w:hAnsi="Calibri" w:cs="Tahoma"/>
          <w:b/>
          <w:kern w:val="0"/>
          <w:lang w:eastAsia="pl-PL"/>
          <w14:ligatures w14:val="none"/>
        </w:rPr>
        <w:t xml:space="preserve">Słownie cena brutto …………………………………………………………….. zł </w:t>
      </w:r>
    </w:p>
    <w:p w14:paraId="73E19C9D" w14:textId="77777777" w:rsidR="001B0FFF" w:rsidRPr="001B0FFF" w:rsidRDefault="001B0FFF" w:rsidP="001B0FFF">
      <w:pPr>
        <w:tabs>
          <w:tab w:val="left" w:pos="5387"/>
        </w:tabs>
        <w:suppressAutoHyphens/>
        <w:spacing w:after="0" w:line="240" w:lineRule="auto"/>
        <w:rPr>
          <w:rFonts w:ascii="Calibri" w:eastAsia="Times New Roman" w:hAnsi="Calibri" w:cs="Tahoma"/>
          <w:b/>
          <w:kern w:val="0"/>
          <w:lang w:eastAsia="pl-PL"/>
          <w14:ligatures w14:val="none"/>
        </w:rPr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6520"/>
      </w:tblGrid>
      <w:tr w:rsidR="001B0FFF" w:rsidRPr="001B0FFF" w14:paraId="4914BFA7" w14:textId="77777777" w:rsidTr="00407EF4">
        <w:tc>
          <w:tcPr>
            <w:tcW w:w="2622" w:type="dxa"/>
          </w:tcPr>
          <w:p w14:paraId="314226E0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Tahoma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Verdana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br w:type="page"/>
            </w:r>
          </w:p>
          <w:p w14:paraId="51DA3252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Tahoma"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6520" w:type="dxa"/>
          </w:tcPr>
          <w:p w14:paraId="3AC9508D" w14:textId="77777777" w:rsidR="001B0FFF" w:rsidRPr="001B0FFF" w:rsidRDefault="001B0FFF" w:rsidP="001B0FFF">
            <w:pPr>
              <w:spacing w:after="120" w:line="240" w:lineRule="auto"/>
              <w:jc w:val="right"/>
              <w:rPr>
                <w:rFonts w:ascii="Calibri" w:eastAsia="Times New Roman" w:hAnsi="Calibri" w:cs="Tahoma"/>
                <w:b/>
                <w:i/>
                <w:spacing w:val="2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B0FFF">
              <w:rPr>
                <w:rFonts w:ascii="Calibri" w:eastAsia="Times New Roman" w:hAnsi="Calibri" w:cs="Tahoma"/>
                <w:b/>
                <w:i/>
                <w:spacing w:val="20"/>
                <w:kern w:val="0"/>
                <w:sz w:val="18"/>
                <w:szCs w:val="18"/>
                <w:lang w:eastAsia="pl-PL"/>
                <w14:ligatures w14:val="none"/>
              </w:rPr>
              <w:t>(podpis wykonawcy)</w:t>
            </w:r>
          </w:p>
          <w:p w14:paraId="5824061E" w14:textId="77777777" w:rsidR="001B0FFF" w:rsidRPr="001B0FFF" w:rsidRDefault="001B0FFF" w:rsidP="001B0FFF">
            <w:pPr>
              <w:spacing w:after="0" w:line="240" w:lineRule="auto"/>
              <w:rPr>
                <w:rFonts w:ascii="Calibri" w:eastAsia="Times New Roman" w:hAnsi="Calibri" w:cs="Verdana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790B7F04" w14:textId="77777777" w:rsidR="001B0FFF" w:rsidRPr="001B0FFF" w:rsidRDefault="001B0FFF" w:rsidP="001B0FFF">
            <w:pPr>
              <w:tabs>
                <w:tab w:val="left" w:pos="0"/>
              </w:tabs>
              <w:suppressAutoHyphens/>
              <w:spacing w:after="0" w:line="240" w:lineRule="auto"/>
              <w:rPr>
                <w:rFonts w:ascii="Calibri" w:eastAsia="Times New Roman" w:hAnsi="Calibri" w:cs="Tahoma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3C09459B" w14:textId="77777777" w:rsidR="001B0FFF" w:rsidRPr="001B0FFF" w:rsidRDefault="001B0FFF" w:rsidP="001B0FFF">
      <w:pPr>
        <w:spacing w:after="0" w:line="240" w:lineRule="auto"/>
        <w:rPr>
          <w:rFonts w:ascii="Calibri" w:eastAsia="Times New Roman" w:hAnsi="Calibri" w:cs="Verdana"/>
          <w:b/>
          <w:bCs/>
          <w:color w:val="000000"/>
          <w:kern w:val="0"/>
          <w:sz w:val="18"/>
          <w:szCs w:val="18"/>
          <w:lang w:eastAsia="pl-PL"/>
          <w14:ligatures w14:val="none"/>
        </w:rPr>
      </w:pPr>
    </w:p>
    <w:p w14:paraId="4AC02047" w14:textId="77777777" w:rsidR="001B0FFF" w:rsidRPr="001B0FFF" w:rsidRDefault="001B0FFF" w:rsidP="001B0FFF">
      <w:pPr>
        <w:tabs>
          <w:tab w:val="left" w:pos="0"/>
        </w:tabs>
        <w:suppressAutoHyphens/>
        <w:spacing w:after="0" w:line="240" w:lineRule="auto"/>
        <w:rPr>
          <w:rFonts w:ascii="Calibri" w:eastAsia="Times New Roman" w:hAnsi="Calibri" w:cs="Times New Roman"/>
          <w:b/>
          <w:bCs/>
          <w:kern w:val="0"/>
          <w:sz w:val="18"/>
          <w:szCs w:val="18"/>
          <w:lang w:eastAsia="pl-PL"/>
          <w14:ligatures w14:val="none"/>
        </w:rPr>
      </w:pPr>
      <w:r w:rsidRPr="001B0FFF">
        <w:rPr>
          <w:rFonts w:ascii="Calibri" w:eastAsia="Times New Roman" w:hAnsi="Calibri" w:cs="Times New Roman"/>
          <w:b/>
          <w:bCs/>
          <w:kern w:val="0"/>
          <w:sz w:val="18"/>
          <w:szCs w:val="18"/>
          <w:lang w:eastAsia="pl-PL"/>
          <w14:ligatures w14:val="none"/>
        </w:rPr>
        <w:t>Uwaga: dokument należy podpisać kwalifikowanym podpisem elektronicznym lub podpisem zaufanym lub podpisem osobistym.</w:t>
      </w:r>
    </w:p>
    <w:bookmarkEnd w:id="5"/>
    <w:p w14:paraId="4FEE97DD" w14:textId="77777777" w:rsidR="001C18D3" w:rsidRDefault="001C18D3"/>
    <w:sectPr w:rsidR="001C18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multilevel"/>
    <w:tmpl w:val="00000007"/>
    <w:name w:val="WW8Num7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9.%1."/>
      <w:lvlJc w:val="righ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D"/>
    <w:multiLevelType w:val="multilevel"/>
    <w:tmpl w:val="0000000D"/>
    <w:name w:val="WWNum13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72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b/>
      </w:rPr>
    </w:lvl>
  </w:abstractNum>
  <w:abstractNum w:abstractNumId="5" w15:restartNumberingAfterBreak="0">
    <w:nsid w:val="0000000E"/>
    <w:multiLevelType w:val="multilevel"/>
    <w:tmpl w:val="0000000E"/>
    <w:name w:val="WW8Num14"/>
    <w:lvl w:ilvl="0">
      <w:start w:val="14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cs="Tahoma" w:hint="default"/>
        <w:b w:val="0"/>
      </w:rPr>
    </w:lvl>
    <w:lvl w:ilvl="1">
      <w:start w:val="6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ahoma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ahoma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ahoma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cs="Tahoma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ahoma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cs="Tahoma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ahoma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ahoma" w:hint="default"/>
        <w:b w:val="0"/>
      </w:rPr>
    </w:lvl>
  </w:abstractNum>
  <w:abstractNum w:abstractNumId="6" w15:restartNumberingAfterBreak="0">
    <w:nsid w:val="00000010"/>
    <w:multiLevelType w:val="multilevel"/>
    <w:tmpl w:val="00000010"/>
    <w:name w:val="WW8Num16"/>
    <w:lvl w:ilvl="0">
      <w:start w:val="1"/>
      <w:numFmt w:val="lowerLetter"/>
      <w:lvlText w:val="%1."/>
      <w:lvlJc w:val="left"/>
      <w:pPr>
        <w:tabs>
          <w:tab w:val="num" w:pos="709"/>
        </w:tabs>
        <w:ind w:left="644" w:hanging="283"/>
      </w:pPr>
    </w:lvl>
    <w:lvl w:ilvl="1">
      <w:start w:val="1"/>
      <w:numFmt w:val="bullet"/>
      <w:lvlText w:val="●"/>
      <w:lvlJc w:val="left"/>
      <w:pPr>
        <w:tabs>
          <w:tab w:val="num" w:pos="0"/>
        </w:tabs>
        <w:ind w:left="1440" w:hanging="360"/>
      </w:pPr>
      <w:rPr>
        <w:rFonts w:ascii="Arial" w:hAnsi="Arial" w:cs="Aria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14.%1."/>
      <w:lvlJc w:val="left"/>
      <w:pPr>
        <w:tabs>
          <w:tab w:val="num" w:pos="0"/>
        </w:tabs>
        <w:ind w:left="502" w:hanging="360"/>
      </w:pPr>
      <w:rPr>
        <w:rFonts w:ascii="Calibri" w:hAnsi="Calibri" w:cs="Calibri" w:hint="default"/>
        <w:b w:val="0"/>
        <w:i w:val="0"/>
        <w:sz w:val="22"/>
        <w:szCs w:val="22"/>
      </w:rPr>
    </w:lvl>
  </w:abstractNum>
  <w:abstractNum w:abstractNumId="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  <w:strike w:val="0"/>
        <w:dstrike w:val="0"/>
      </w:rPr>
    </w:lvl>
  </w:abstractNum>
  <w:abstractNum w:abstractNumId="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."/>
      <w:lvlJc w:val="right"/>
      <w:pPr>
        <w:tabs>
          <w:tab w:val="num" w:pos="0"/>
        </w:tabs>
        <w:ind w:left="1146" w:hanging="360"/>
      </w:pPr>
      <w:rPr>
        <w:rFonts w:ascii="Verdana" w:hAnsi="Verdana" w:cs="Bookman Old Style" w:hint="default"/>
        <w:b w:val="0"/>
        <w:bCs w:val="0"/>
        <w:i w:val="0"/>
        <w:color w:val="auto"/>
        <w:sz w:val="18"/>
        <w:szCs w:val="18"/>
      </w:rPr>
    </w:lvl>
  </w:abstractNum>
  <w:abstractNum w:abstractNumId="10" w15:restartNumberingAfterBreak="0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4"/>
      <w:numFmt w:val="decimal"/>
      <w:lvlText w:val="%1.%2."/>
      <w:lvlJc w:val="left"/>
      <w:pPr>
        <w:tabs>
          <w:tab w:val="num" w:pos="0"/>
        </w:tabs>
        <w:ind w:left="1287" w:hanging="720"/>
      </w:pPr>
      <w:rPr>
        <w:rFonts w:cs="Tahoma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cs="Tahoma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781" w:hanging="1080"/>
      </w:pPr>
      <w:rPr>
        <w:rFonts w:cs="Tahoma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rFonts w:cs="Tahoma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75" w:hanging="1440"/>
      </w:pPr>
      <w:rPr>
        <w:rFonts w:cs="Tahoma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202" w:hanging="1800"/>
      </w:pPr>
      <w:rPr>
        <w:rFonts w:cs="Tahoma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69" w:hanging="1800"/>
      </w:pPr>
      <w:rPr>
        <w:rFonts w:cs="Tahoma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96" w:hanging="2160"/>
      </w:pPr>
      <w:rPr>
        <w:rFonts w:cs="Tahoma" w:hint="default"/>
        <w:b/>
      </w:rPr>
    </w:lvl>
  </w:abstractNum>
  <w:abstractNum w:abstractNumId="11" w15:restartNumberingAfterBreak="0">
    <w:nsid w:val="0000001F"/>
    <w:multiLevelType w:val="multi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2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Verdana" w:eastAsia="Verdana" w:hAnsi="Verdana" w:cs="Verdana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15.%1."/>
      <w:lvlJc w:val="right"/>
      <w:pPr>
        <w:tabs>
          <w:tab w:val="num" w:pos="0"/>
        </w:tabs>
        <w:ind w:left="720" w:hanging="360"/>
      </w:pPr>
      <w:rPr>
        <w:rFonts w:ascii="Verdana" w:hAnsi="Verdana" w:cs="Bookman Old Style" w:hint="default"/>
        <w:b w:val="0"/>
        <w:bCs w:val="0"/>
        <w:i w:val="0"/>
        <w:color w:val="00000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b w:val="0"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16.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</w:abstractNum>
  <w:abstractNum w:abstractNumId="15" w15:restartNumberingAfterBreak="0">
    <w:nsid w:val="00000029"/>
    <w:multiLevelType w:val="singleLevel"/>
    <w:tmpl w:val="E2987EF6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</w:rPr>
    </w:lvl>
  </w:abstractNum>
  <w:abstractNum w:abstractNumId="16" w15:restartNumberingAfterBreak="0">
    <w:nsid w:val="0000002A"/>
    <w:multiLevelType w:val="singleLevel"/>
    <w:tmpl w:val="0000002A"/>
    <w:name w:val="WW8Num4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7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eastAsia="Times New Roman" w:hAnsi="Verdana" w:cs="Tahoma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60" w:hanging="360"/>
      </w:pPr>
      <w:rPr>
        <w:rFonts w:ascii="Calibri" w:eastAsia="Times New Roman" w:hAnsi="Calibri" w:cs="Calibri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30"/>
    <w:multiLevelType w:val="singleLevel"/>
    <w:tmpl w:val="00000030"/>
    <w:name w:val="WW8Num48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20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9"/>
      <w:numFmt w:val="decimal"/>
      <w:lvlText w:val="%1.%2."/>
      <w:lvlJc w:val="left"/>
      <w:pPr>
        <w:tabs>
          <w:tab w:val="num" w:pos="0"/>
        </w:tabs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704" w:hanging="2160"/>
      </w:pPr>
      <w:rPr>
        <w:rFonts w:hint="default"/>
      </w:rPr>
    </w:lvl>
  </w:abstractNum>
  <w:abstractNum w:abstractNumId="21" w15:restartNumberingAfterBreak="0">
    <w:nsid w:val="00000033"/>
    <w:multiLevelType w:val="singleLevel"/>
    <w:tmpl w:val="00000033"/>
    <w:name w:val="WW8Num51"/>
    <w:lvl w:ilvl="0">
      <w:start w:val="1"/>
      <w:numFmt w:val="decimal"/>
      <w:lvlText w:val="Załącznik nr %1 – "/>
      <w:lvlJc w:val="right"/>
      <w:pPr>
        <w:tabs>
          <w:tab w:val="num" w:pos="3030"/>
        </w:tabs>
        <w:ind w:left="3030" w:hanging="52"/>
      </w:pPr>
      <w:rPr>
        <w:rFonts w:hint="default"/>
      </w:rPr>
    </w:lvl>
  </w:abstractNum>
  <w:abstractNum w:abstractNumId="22" w15:restartNumberingAfterBreak="0">
    <w:nsid w:val="00000035"/>
    <w:multiLevelType w:val="singleLevel"/>
    <w:tmpl w:val="00000035"/>
    <w:name w:val="WW8Num53"/>
    <w:lvl w:ilvl="0">
      <w:start w:val="1"/>
      <w:numFmt w:val="decimal"/>
      <w:lvlText w:val="17.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</w:abstractNum>
  <w:abstractNum w:abstractNumId="23" w15:restartNumberingAfterBreak="0">
    <w:nsid w:val="00000036"/>
    <w:multiLevelType w:val="multilevel"/>
    <w:tmpl w:val="13F0564A"/>
    <w:name w:val="WW8Num54"/>
    <w:lvl w:ilvl="0">
      <w:start w:val="1"/>
      <w:numFmt w:val="decimal"/>
      <w:lvlText w:val="%1)"/>
      <w:lvlJc w:val="left"/>
      <w:pPr>
        <w:tabs>
          <w:tab w:val="num" w:pos="67"/>
        </w:tabs>
        <w:ind w:left="1070" w:hanging="360"/>
      </w:p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00000037"/>
    <w:multiLevelType w:val="multilevel"/>
    <w:tmpl w:val="00000037"/>
    <w:name w:val="WW8Num55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trike w:val="0"/>
        <w:dstrike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ascii="Calibri" w:hAnsi="Calibri" w:cs="Calibri" w:hint="default"/>
        <w:b w:val="0"/>
        <w:bCs/>
        <w:strike w:val="0"/>
        <w:dstrike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0000003A"/>
    <w:multiLevelType w:val="singleLevel"/>
    <w:tmpl w:val="0000003A"/>
    <w:name w:val="WW8Num58"/>
    <w:lvl w:ilvl="0">
      <w:start w:val="1"/>
      <w:numFmt w:val="decimal"/>
      <w:lvlText w:val="%1)"/>
      <w:lvlJc w:val="righ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6" w15:restartNumberingAfterBreak="0">
    <w:nsid w:val="0000003B"/>
    <w:multiLevelType w:val="multilevel"/>
    <w:tmpl w:val="0000003B"/>
    <w:name w:val="WW8Num59"/>
    <w:lvl w:ilvl="0">
      <w:start w:val="16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ahoma" w:hAnsi="Tahoma" w:cs="Tahoma" w:hint="default"/>
        <w:b/>
      </w:rPr>
    </w:lvl>
    <w:lvl w:ilvl="1">
      <w:start w:val="1"/>
      <w:numFmt w:val="decimal"/>
      <w:lvlText w:val="15.%2."/>
      <w:lvlJc w:val="left"/>
      <w:pPr>
        <w:tabs>
          <w:tab w:val="num" w:pos="0"/>
        </w:tabs>
        <w:ind w:left="862" w:hanging="72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27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0"/>
        </w:tabs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568" w:hanging="2160"/>
      </w:pPr>
      <w:rPr>
        <w:rFonts w:hint="default"/>
      </w:rPr>
    </w:lvl>
  </w:abstractNum>
  <w:abstractNum w:abstractNumId="28" w15:restartNumberingAfterBreak="0">
    <w:nsid w:val="0000003E"/>
    <w:multiLevelType w:val="multilevel"/>
    <w:tmpl w:val="0000003E"/>
    <w:name w:val="WW8Num62"/>
    <w:lvl w:ilvl="0">
      <w:start w:val="11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cs="Arial" w:hint="default"/>
        <w:b/>
      </w:rPr>
    </w:lvl>
    <w:lvl w:ilvl="1">
      <w:start w:val="1"/>
      <w:numFmt w:val="decimal"/>
      <w:lvlText w:val="12.%2."/>
      <w:lvlJc w:val="left"/>
      <w:pPr>
        <w:tabs>
          <w:tab w:val="num" w:pos="0"/>
        </w:tabs>
        <w:ind w:left="720" w:hanging="72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8" w:hanging="720"/>
      </w:pPr>
      <w:rPr>
        <w:rFonts w:ascii="Calibri" w:hAnsi="Calibri" w:cs="Arial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32" w:hanging="1080"/>
      </w:pPr>
      <w:rPr>
        <w:rFonts w:cs="Arial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16" w:hanging="1080"/>
      </w:pPr>
      <w:rPr>
        <w:rFonts w:cs="Arial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60" w:hanging="1440"/>
      </w:pPr>
      <w:rPr>
        <w:rFonts w:cs="Arial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504" w:hanging="1800"/>
      </w:pPr>
      <w:rPr>
        <w:rFonts w:cs="Arial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88" w:hanging="1800"/>
      </w:pPr>
      <w:rPr>
        <w:rFonts w:cs="Arial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432" w:hanging="2160"/>
      </w:pPr>
      <w:rPr>
        <w:rFonts w:cs="Arial" w:hint="default"/>
        <w:b/>
      </w:rPr>
    </w:lvl>
  </w:abstractNum>
  <w:abstractNum w:abstractNumId="29" w15:restartNumberingAfterBreak="0">
    <w:nsid w:val="00000040"/>
    <w:multiLevelType w:val="singleLevel"/>
    <w:tmpl w:val="00000040"/>
    <w:name w:val="WW8Num6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0" w15:restartNumberingAfterBreak="0">
    <w:nsid w:val="00000044"/>
    <w:multiLevelType w:val="multilevel"/>
    <w:tmpl w:val="00000044"/>
    <w:name w:val="WW8Num68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31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32" w15:restartNumberingAfterBreak="0">
    <w:nsid w:val="3F2114D7"/>
    <w:multiLevelType w:val="multilevel"/>
    <w:tmpl w:val="16DAEEA0"/>
    <w:styleLink w:val="WW8Num1091"/>
    <w:lvl w:ilvl="0">
      <w:start w:val="3"/>
      <w:numFmt w:val="decimal"/>
      <w:lvlText w:val="%1."/>
      <w:lvlJc w:val="left"/>
      <w:pPr>
        <w:ind w:left="390" w:hanging="390"/>
      </w:pPr>
      <w:rPr>
        <w:rFonts w:ascii="Arial" w:hAnsi="Arial" w:cs="Arial"/>
        <w:sz w:val="20"/>
        <w:szCs w:val="20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ascii="Arial" w:hAnsi="Arial" w:cs="Arial"/>
        <w:sz w:val="20"/>
        <w:szCs w:val="20"/>
      </w:rPr>
    </w:lvl>
  </w:abstractNum>
  <w:abstractNum w:abstractNumId="33" w15:restartNumberingAfterBreak="0">
    <w:nsid w:val="43486E47"/>
    <w:multiLevelType w:val="multilevel"/>
    <w:tmpl w:val="E550C5E2"/>
    <w:styleLink w:val="WW8Num961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/>
        <w:b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8932A8"/>
    <w:multiLevelType w:val="multilevel"/>
    <w:tmpl w:val="6F269E8A"/>
    <w:styleLink w:val="WW8Num321"/>
    <w:lvl w:ilvl="0">
      <w:start w:val="3"/>
      <w:numFmt w:val="decimal"/>
      <w:lvlText w:val="%1."/>
      <w:lvlJc w:val="left"/>
      <w:pPr>
        <w:ind w:left="390" w:hanging="390"/>
      </w:pPr>
      <w:rPr>
        <w:rFonts w:ascii="Verdana" w:hAnsi="Verdana" w:cs="Verdana"/>
        <w:b/>
        <w:sz w:val="20"/>
        <w:szCs w:val="2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Arial" w:hAnsi="Arial" w:cs="Arial"/>
        <w:sz w:val="20"/>
        <w:szCs w:val="20"/>
      </w:rPr>
    </w:lvl>
  </w:abstractNum>
  <w:abstractNum w:abstractNumId="35" w15:restartNumberingAfterBreak="0">
    <w:nsid w:val="7A01510E"/>
    <w:multiLevelType w:val="hybridMultilevel"/>
    <w:tmpl w:val="AD760970"/>
    <w:styleLink w:val="WW8Num109"/>
    <w:lvl w:ilvl="0" w:tplc="63E8101E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/>
      </w:rPr>
    </w:lvl>
  </w:abstractNum>
  <w:num w:numId="1" w16cid:durableId="181627824">
    <w:abstractNumId w:val="34"/>
    <w:lvlOverride w:ilvl="1">
      <w:lvl w:ilvl="1">
        <w:start w:val="3"/>
        <w:numFmt w:val="decimal"/>
        <w:lvlText w:val="%1.%2."/>
        <w:lvlJc w:val="left"/>
        <w:pPr>
          <w:ind w:left="720" w:hanging="720"/>
        </w:pPr>
        <w:rPr>
          <w:rFonts w:ascii="Tahoma" w:hAnsi="Tahoma" w:cs="Tahoma" w:hint="default"/>
          <w:sz w:val="20"/>
          <w:szCs w:val="20"/>
        </w:rPr>
      </w:lvl>
    </w:lvlOverride>
  </w:num>
  <w:num w:numId="2" w16cid:durableId="187791025">
    <w:abstractNumId w:val="33"/>
  </w:num>
  <w:num w:numId="3" w16cid:durableId="1201281729">
    <w:abstractNumId w:val="32"/>
    <w:lvlOverride w:ilvl="0">
      <w:lvl w:ilvl="0">
        <w:numFmt w:val="decimal"/>
        <w:lvlText w:val=""/>
        <w:lvlJc w:val="left"/>
      </w:lvl>
    </w:lvlOverride>
    <w:lvlOverride w:ilvl="1">
      <w:lvl w:ilvl="1">
        <w:start w:val="2"/>
        <w:numFmt w:val="decimal"/>
        <w:lvlText w:val="%1.%2."/>
        <w:lvlJc w:val="left"/>
        <w:pPr>
          <w:ind w:left="1080" w:hanging="720"/>
        </w:pPr>
        <w:rPr>
          <w:rFonts w:ascii="Tahoma" w:hAnsi="Tahoma" w:cs="Tahoma" w:hint="default"/>
          <w:sz w:val="20"/>
          <w:szCs w:val="2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146" w:hanging="720"/>
        </w:pPr>
        <w:rPr>
          <w:rFonts w:ascii="Tahoma" w:hAnsi="Tahoma" w:cs="Tahoma" w:hint="default"/>
          <w:sz w:val="20"/>
          <w:szCs w:val="20"/>
        </w:rPr>
      </w:lvl>
    </w:lvlOverride>
  </w:num>
  <w:num w:numId="4" w16cid:durableId="37134564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00352847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FFF"/>
    <w:rsid w:val="001B0FFF"/>
    <w:rsid w:val="001C18D3"/>
    <w:rsid w:val="00236818"/>
    <w:rsid w:val="00270C1B"/>
    <w:rsid w:val="00991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6DE61"/>
  <w15:chartTrackingRefBased/>
  <w15:docId w15:val="{6A47CD52-834D-4343-B8C9-20705693F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1"/>
    <w:qFormat/>
    <w:rsid w:val="001B0FF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1"/>
    <w:qFormat/>
    <w:rsid w:val="001B0FFF"/>
    <w:pPr>
      <w:keepNext/>
      <w:spacing w:after="0" w:line="240" w:lineRule="auto"/>
      <w:ind w:left="5400"/>
      <w:outlineLvl w:val="1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1B0FFF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paragraph" w:styleId="Nagwek4">
    <w:name w:val="heading 4"/>
    <w:basedOn w:val="Normalny"/>
    <w:next w:val="Normalny"/>
    <w:link w:val="Nagwek4Znak"/>
    <w:qFormat/>
    <w:rsid w:val="001B0FFF"/>
    <w:pPr>
      <w:keepNext/>
      <w:spacing w:after="0" w:line="240" w:lineRule="auto"/>
      <w:ind w:firstLine="708"/>
      <w:outlineLvl w:val="3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1B0FFF"/>
    <w:pPr>
      <w:keepNext/>
      <w:spacing w:after="0" w:line="240" w:lineRule="auto"/>
      <w:ind w:left="4956"/>
      <w:outlineLvl w:val="4"/>
    </w:pPr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  <w:style w:type="paragraph" w:styleId="Nagwek6">
    <w:name w:val="heading 6"/>
    <w:basedOn w:val="Normalny"/>
    <w:next w:val="Normalny"/>
    <w:link w:val="Nagwek6Znak"/>
    <w:qFormat/>
    <w:rsid w:val="001B0FFF"/>
    <w:pPr>
      <w:keepNext/>
      <w:spacing w:after="0" w:line="240" w:lineRule="auto"/>
      <w:ind w:left="4956" w:firstLine="708"/>
      <w:jc w:val="both"/>
      <w:outlineLvl w:val="5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paragraph" w:styleId="Nagwek7">
    <w:name w:val="heading 7"/>
    <w:basedOn w:val="Normalny"/>
    <w:next w:val="Normalny"/>
    <w:link w:val="Nagwek7Znak"/>
    <w:qFormat/>
    <w:rsid w:val="001B0FFF"/>
    <w:pPr>
      <w:keepNext/>
      <w:spacing w:after="0" w:line="240" w:lineRule="auto"/>
      <w:jc w:val="center"/>
      <w:outlineLvl w:val="6"/>
    </w:pPr>
    <w:rPr>
      <w:rFonts w:ascii="Tahoma" w:eastAsia="Times New Roman" w:hAnsi="Tahoma" w:cs="Times New Roman"/>
      <w:b/>
      <w:bCs/>
      <w:spacing w:val="20"/>
      <w:kern w:val="0"/>
      <w:sz w:val="24"/>
      <w:szCs w:val="24"/>
      <w:lang w:eastAsia="pl-PL"/>
      <w14:ligatures w14:val="none"/>
    </w:rPr>
  </w:style>
  <w:style w:type="paragraph" w:styleId="Nagwek8">
    <w:name w:val="heading 8"/>
    <w:basedOn w:val="Normalny"/>
    <w:next w:val="Normalny"/>
    <w:link w:val="Nagwek8Znak"/>
    <w:qFormat/>
    <w:rsid w:val="001B0FFF"/>
    <w:pPr>
      <w:keepNext/>
      <w:spacing w:after="0" w:line="240" w:lineRule="auto"/>
      <w:jc w:val="right"/>
      <w:outlineLvl w:val="7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paragraph" w:styleId="Nagwek9">
    <w:name w:val="heading 9"/>
    <w:basedOn w:val="Normalny"/>
    <w:next w:val="Normalny"/>
    <w:link w:val="Nagwek9Znak"/>
    <w:qFormat/>
    <w:rsid w:val="001B0FFF"/>
    <w:pPr>
      <w:keepNext/>
      <w:spacing w:after="0" w:line="240" w:lineRule="auto"/>
      <w:ind w:left="5664"/>
      <w:jc w:val="right"/>
      <w:outlineLvl w:val="8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sid w:val="001B0FF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rsid w:val="001B0FF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1B0FFF"/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1B0FFF"/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1B0FFF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  <w:style w:type="character" w:customStyle="1" w:styleId="Nagwek6Znak">
    <w:name w:val="Nagłówek 6 Znak"/>
    <w:basedOn w:val="Domylnaczcionkaakapitu"/>
    <w:link w:val="Nagwek6"/>
    <w:rsid w:val="001B0FFF"/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1B0FFF"/>
    <w:rPr>
      <w:rFonts w:ascii="Tahoma" w:eastAsia="Times New Roman" w:hAnsi="Tahoma" w:cs="Times New Roman"/>
      <w:b/>
      <w:bCs/>
      <w:spacing w:val="20"/>
      <w:kern w:val="0"/>
      <w:sz w:val="24"/>
      <w:szCs w:val="24"/>
      <w:lang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rsid w:val="001B0FFF"/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1B0FFF"/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numbering" w:customStyle="1" w:styleId="Bezlisty1">
    <w:name w:val="Bez listy1"/>
    <w:next w:val="Bezlisty"/>
    <w:uiPriority w:val="99"/>
    <w:semiHidden/>
    <w:rsid w:val="001B0FFF"/>
  </w:style>
  <w:style w:type="paragraph" w:styleId="Tekstpodstawowywcity">
    <w:name w:val="Body Text Indent"/>
    <w:basedOn w:val="Normalny"/>
    <w:link w:val="TekstpodstawowywcityZnak1"/>
    <w:rsid w:val="001B0FFF"/>
    <w:pPr>
      <w:spacing w:after="0" w:line="240" w:lineRule="auto"/>
      <w:ind w:left="1620" w:hanging="1620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wcityZnak">
    <w:name w:val="Tekst podstawowy wcięty Znak"/>
    <w:basedOn w:val="Domylnaczcionkaakapitu"/>
    <w:rsid w:val="001B0FFF"/>
  </w:style>
  <w:style w:type="paragraph" w:styleId="Tekstpodstawowy">
    <w:name w:val="Body Text"/>
    <w:aliases w:val="a2"/>
    <w:basedOn w:val="Normalny"/>
    <w:link w:val="TekstpodstawowyZnak"/>
    <w:rsid w:val="001B0FFF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TekstpodstawowyZnak">
    <w:name w:val="Tekst podstawowy Znak"/>
    <w:aliases w:val="a2 Znak"/>
    <w:basedOn w:val="Domylnaczcionkaakapitu"/>
    <w:link w:val="Tekstpodstawowy"/>
    <w:rsid w:val="001B0FFF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Tekstpodstawowywcity2">
    <w:name w:val="Body Text Indent 2"/>
    <w:basedOn w:val="Normalny"/>
    <w:link w:val="Tekstpodstawowywcity2Znak"/>
    <w:rsid w:val="001B0FFF"/>
    <w:pPr>
      <w:spacing w:after="0" w:line="240" w:lineRule="auto"/>
      <w:ind w:left="360" w:hanging="360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B0FFF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wcity3">
    <w:name w:val="Body Text Indent 3"/>
    <w:basedOn w:val="Normalny"/>
    <w:link w:val="Tekstpodstawowywcity3Znak1"/>
    <w:rsid w:val="001B0FFF"/>
    <w:pPr>
      <w:spacing w:after="0" w:line="240" w:lineRule="auto"/>
      <w:ind w:left="180" w:hanging="180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wcity3Znak">
    <w:name w:val="Tekst podstawowy wcięty 3 Znak"/>
    <w:basedOn w:val="Domylnaczcionkaakapitu"/>
    <w:semiHidden/>
    <w:rsid w:val="001B0FFF"/>
    <w:rPr>
      <w:sz w:val="16"/>
      <w:szCs w:val="16"/>
    </w:rPr>
  </w:style>
  <w:style w:type="paragraph" w:styleId="Tekstpodstawowy2">
    <w:name w:val="Body Text 2"/>
    <w:basedOn w:val="Normalny"/>
    <w:link w:val="Tekstpodstawowy2Znak1"/>
    <w:rsid w:val="001B0FFF"/>
    <w:pPr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character" w:customStyle="1" w:styleId="Tekstpodstawowy2Znak">
    <w:name w:val="Tekst podstawowy 2 Znak"/>
    <w:basedOn w:val="Domylnaczcionkaakapitu"/>
    <w:rsid w:val="001B0FFF"/>
  </w:style>
  <w:style w:type="paragraph" w:styleId="Tekstpodstawowy3">
    <w:name w:val="Body Text 3"/>
    <w:basedOn w:val="Normalny"/>
    <w:link w:val="Tekstpodstawowy3Znak"/>
    <w:rsid w:val="001B0FFF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rsid w:val="001B0FFF"/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rsid w:val="001B0FF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rsid w:val="001B0FFF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rsid w:val="001B0FF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rsid w:val="001B0FFF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Numerstrony">
    <w:name w:val="page number"/>
    <w:basedOn w:val="Domylnaczcionkaakapitu"/>
    <w:uiPriority w:val="99"/>
    <w:rsid w:val="001B0FFF"/>
  </w:style>
  <w:style w:type="paragraph" w:styleId="Tekstprzypisudolnego">
    <w:name w:val="footnote text"/>
    <w:basedOn w:val="Normalny"/>
    <w:link w:val="TekstprzypisudolnegoZnak"/>
    <w:semiHidden/>
    <w:rsid w:val="001B0FF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B0FF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semiHidden/>
    <w:rsid w:val="001B0FFF"/>
    <w:rPr>
      <w:vertAlign w:val="superscript"/>
    </w:rPr>
  </w:style>
  <w:style w:type="paragraph" w:styleId="Zwykytekst">
    <w:name w:val="Plain Text"/>
    <w:basedOn w:val="Normalny"/>
    <w:link w:val="ZwykytekstZnak"/>
    <w:rsid w:val="001B0FFF"/>
    <w:pPr>
      <w:spacing w:after="0" w:line="240" w:lineRule="auto"/>
    </w:pPr>
    <w:rPr>
      <w:rFonts w:ascii="Courier New" w:eastAsia="Times New Roman" w:hAnsi="Courier New" w:cs="Wingdings"/>
      <w:kern w:val="0"/>
      <w:sz w:val="20"/>
      <w:szCs w:val="20"/>
      <w:lang w:eastAsia="pl-PL"/>
      <w14:ligatures w14:val="none"/>
    </w:rPr>
  </w:style>
  <w:style w:type="character" w:customStyle="1" w:styleId="ZwykytekstZnak">
    <w:name w:val="Zwykły tekst Znak"/>
    <w:basedOn w:val="Domylnaczcionkaakapitu"/>
    <w:link w:val="Zwykytekst"/>
    <w:rsid w:val="001B0FFF"/>
    <w:rPr>
      <w:rFonts w:ascii="Courier New" w:eastAsia="Times New Roman" w:hAnsi="Courier New" w:cs="Wingdings"/>
      <w:kern w:val="0"/>
      <w:sz w:val="20"/>
      <w:szCs w:val="20"/>
      <w:lang w:eastAsia="pl-PL"/>
      <w14:ligatures w14:val="none"/>
    </w:rPr>
  </w:style>
  <w:style w:type="paragraph" w:styleId="Legenda">
    <w:name w:val="caption"/>
    <w:basedOn w:val="Normalny"/>
    <w:next w:val="Normalny"/>
    <w:qFormat/>
    <w:rsid w:val="001B0FFF"/>
    <w:pPr>
      <w:spacing w:after="0" w:line="240" w:lineRule="auto"/>
      <w:jc w:val="right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paragraph" w:styleId="Tytu">
    <w:name w:val="Title"/>
    <w:basedOn w:val="Normalny"/>
    <w:link w:val="TytuZnak1"/>
    <w:qFormat/>
    <w:rsid w:val="001B0FFF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Bookman Old Style" w:eastAsia="Times New Roman" w:hAnsi="Bookman Old Style" w:cs="Times New Roman"/>
      <w:kern w:val="0"/>
      <w:sz w:val="32"/>
      <w:szCs w:val="23"/>
      <w:lang w:eastAsia="pl-PL"/>
      <w14:ligatures w14:val="none"/>
    </w:rPr>
  </w:style>
  <w:style w:type="character" w:customStyle="1" w:styleId="TytuZnak">
    <w:name w:val="Tytuł Znak"/>
    <w:basedOn w:val="Domylnaczcionkaakapitu"/>
    <w:rsid w:val="001B0F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woaniedokomentarza">
    <w:name w:val="annotation reference"/>
    <w:semiHidden/>
    <w:rsid w:val="001B0FF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B0FF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B0FF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Hipercze">
    <w:name w:val="Hyperlink"/>
    <w:rsid w:val="001B0FFF"/>
    <w:rPr>
      <w:color w:val="0000FF"/>
      <w:u w:val="single"/>
    </w:rPr>
  </w:style>
  <w:style w:type="paragraph" w:styleId="Tekstblokowy">
    <w:name w:val="Block Text"/>
    <w:basedOn w:val="Normalny"/>
    <w:rsid w:val="001B0FFF"/>
    <w:pPr>
      <w:spacing w:before="240" w:after="0" w:line="240" w:lineRule="auto"/>
      <w:ind w:left="720" w:right="923"/>
    </w:pPr>
    <w:rPr>
      <w:rFonts w:ascii="Times New Roman" w:eastAsia="Times New Roman" w:hAnsi="Times New Roman" w:cs="Times New Roman"/>
      <w:b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semiHidden/>
    <w:rsid w:val="001B0FFF"/>
    <w:pPr>
      <w:spacing w:after="0" w:line="240" w:lineRule="auto"/>
    </w:pPr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TekstdymkaZnak">
    <w:name w:val="Tekst dymka Znak"/>
    <w:basedOn w:val="Domylnaczcionkaakapitu"/>
    <w:link w:val="Tekstdymka"/>
    <w:semiHidden/>
    <w:rsid w:val="001B0FFF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customStyle="1" w:styleId="BodyText2">
    <w:name w:val="Body Text 2"/>
    <w:basedOn w:val="Normalny"/>
    <w:rsid w:val="001B0FF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postbody">
    <w:name w:val="postbody"/>
    <w:basedOn w:val="Domylnaczcionkaakapitu"/>
    <w:rsid w:val="001B0FFF"/>
  </w:style>
  <w:style w:type="paragraph" w:customStyle="1" w:styleId="xl24">
    <w:name w:val="xl24"/>
    <w:basedOn w:val="Normalny"/>
    <w:rsid w:val="001B0FFF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font5">
    <w:name w:val="font5"/>
    <w:basedOn w:val="Normalny"/>
    <w:rsid w:val="001B0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character" w:styleId="UyteHipercze">
    <w:name w:val="FollowedHyperlink"/>
    <w:uiPriority w:val="99"/>
    <w:rsid w:val="001B0FFF"/>
    <w:rPr>
      <w:color w:val="800080"/>
      <w:u w:val="single"/>
    </w:rPr>
  </w:style>
  <w:style w:type="paragraph" w:styleId="Spistreci1">
    <w:name w:val="toc 1"/>
    <w:basedOn w:val="Normalny"/>
    <w:next w:val="Normalny"/>
    <w:autoRedefine/>
    <w:semiHidden/>
    <w:rsid w:val="001B0FFF"/>
    <w:pPr>
      <w:tabs>
        <w:tab w:val="center" w:pos="4536"/>
        <w:tab w:val="right" w:pos="9072"/>
      </w:tabs>
      <w:spacing w:before="360" w:after="0" w:line="240" w:lineRule="auto"/>
    </w:pPr>
    <w:rPr>
      <w:rFonts w:ascii="Times New Roman" w:eastAsia="Times New Roman" w:hAnsi="Times New Roman" w:cs="Times New Roman"/>
      <w:bCs/>
      <w:caps/>
      <w:kern w:val="0"/>
      <w:sz w:val="24"/>
      <w:szCs w:val="24"/>
      <w:lang w:val="en-US" w:eastAsia="pl-PL"/>
      <w14:ligatures w14:val="none"/>
    </w:rPr>
  </w:style>
  <w:style w:type="paragraph" w:styleId="NormalnyWeb">
    <w:name w:val="Normal (Web)"/>
    <w:basedOn w:val="Normalny"/>
    <w:uiPriority w:val="99"/>
    <w:rsid w:val="001B0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TML-staaszeroko">
    <w:name w:val="HTML Typewriter"/>
    <w:rsid w:val="001B0FFF"/>
    <w:rPr>
      <w:rFonts w:ascii="Courier New" w:eastAsia="Times New Roman" w:hAnsi="Courier New" w:cs="Courier New"/>
      <w:sz w:val="20"/>
      <w:szCs w:val="20"/>
    </w:rPr>
  </w:style>
  <w:style w:type="paragraph" w:customStyle="1" w:styleId="BodyText3">
    <w:name w:val="Body Text 3"/>
    <w:basedOn w:val="Normalny"/>
    <w:rsid w:val="001B0FF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paragraph" w:styleId="Akapitzlist">
    <w:name w:val="List Paragraph"/>
    <w:aliases w:val="CW_Lista,wypunktowanie,normalny tekst,L1,Numerowanie,2 heading,A_wyliczenie,K-P_odwolanie,Akapit z listą5,maz_wyliczenie,opis dzialania,List Paragraph,Akapit z listą BS,Kolorowa lista — akcent 11,T_SZ_List Paragraph,Akapit z list¹,BulletC"/>
    <w:basedOn w:val="Normalny"/>
    <w:link w:val="AkapitzlistZnak"/>
    <w:uiPriority w:val="34"/>
    <w:qFormat/>
    <w:rsid w:val="001B0FFF"/>
    <w:pPr>
      <w:spacing w:after="0" w:line="240" w:lineRule="auto"/>
      <w:ind w:left="720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customStyle="1" w:styleId="Tabelapozycja">
    <w:name w:val="Tabela pozycja"/>
    <w:basedOn w:val="Normalny"/>
    <w:rsid w:val="001B0FFF"/>
    <w:pPr>
      <w:spacing w:after="0" w:line="240" w:lineRule="auto"/>
    </w:pPr>
    <w:rPr>
      <w:rFonts w:ascii="Arial" w:eastAsia="MS Outlook" w:hAnsi="Arial" w:cs="Times New Roman"/>
      <w:kern w:val="0"/>
      <w:szCs w:val="20"/>
      <w:lang w:eastAsia="pl-PL"/>
      <w14:ligatures w14:val="none"/>
    </w:rPr>
  </w:style>
  <w:style w:type="character" w:customStyle="1" w:styleId="spacernb">
    <w:name w:val="spacernb"/>
    <w:basedOn w:val="Domylnaczcionkaakapitu"/>
    <w:rsid w:val="001B0FFF"/>
  </w:style>
  <w:style w:type="paragraph" w:styleId="Tekstprzypisukocowego">
    <w:name w:val="endnote text"/>
    <w:basedOn w:val="Normalny"/>
    <w:link w:val="TekstprzypisukocowegoZnak"/>
    <w:semiHidden/>
    <w:rsid w:val="001B0FF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B0FF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Tekstpodstawowy31">
    <w:name w:val="Tekst podstawowy 31"/>
    <w:basedOn w:val="Normalny"/>
    <w:rsid w:val="001B0FFF"/>
    <w:pPr>
      <w:widowControl w:val="0"/>
      <w:suppressAutoHyphens/>
      <w:spacing w:after="0" w:line="240" w:lineRule="auto"/>
    </w:pPr>
    <w:rPr>
      <w:rFonts w:ascii="Arial" w:eastAsia="Arial Unicode MS" w:hAnsi="Arial" w:cs="Arial"/>
      <w:bCs/>
      <w:kern w:val="1"/>
      <w:sz w:val="20"/>
      <w:lang/>
      <w14:ligatures w14:val="none"/>
    </w:rPr>
  </w:style>
  <w:style w:type="character" w:styleId="Uwydatnienie">
    <w:name w:val="Emphasis"/>
    <w:qFormat/>
    <w:rsid w:val="001B0FFF"/>
    <w:rPr>
      <w:i/>
      <w:iCs/>
    </w:rPr>
  </w:style>
  <w:style w:type="paragraph" w:customStyle="1" w:styleId="Standardowytekst">
    <w:name w:val="Standardowy.tekst"/>
    <w:rsid w:val="001B0FF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ZnakZnak21">
    <w:name w:val=" Znak Znak21"/>
    <w:rsid w:val="001B0FFF"/>
    <w:rPr>
      <w:b/>
      <w:bCs/>
      <w:sz w:val="24"/>
      <w:szCs w:val="24"/>
      <w:lang w:val="pl-PL" w:eastAsia="pl-PL" w:bidi="ar-SA"/>
    </w:rPr>
  </w:style>
  <w:style w:type="paragraph" w:customStyle="1" w:styleId="nagweksad">
    <w:name w:val="nagłówek sad"/>
    <w:basedOn w:val="Nagwek1"/>
    <w:rsid w:val="001B0FFF"/>
    <w:pPr>
      <w:suppressLineNumbers/>
      <w:spacing w:before="240" w:after="240"/>
      <w:jc w:val="center"/>
      <w:outlineLvl w:val="9"/>
    </w:pPr>
    <w:rPr>
      <w:bCs w:val="0"/>
      <w:kern w:val="24"/>
      <w:szCs w:val="20"/>
    </w:rPr>
  </w:style>
  <w:style w:type="paragraph" w:styleId="Listapunktowana">
    <w:name w:val="List Bullet"/>
    <w:basedOn w:val="Normalny"/>
    <w:autoRedefine/>
    <w:rsid w:val="001B0FFF"/>
    <w:pPr>
      <w:spacing w:after="120" w:line="240" w:lineRule="auto"/>
      <w:jc w:val="center"/>
    </w:pPr>
    <w:rPr>
      <w:rFonts w:ascii="Verdana" w:eastAsia="Times New Roman" w:hAnsi="Verdana" w:cs="Times New Roman"/>
      <w:b/>
      <w:kern w:val="0"/>
      <w:sz w:val="20"/>
      <w:szCs w:val="20"/>
      <w:lang w:eastAsia="pl-PL"/>
      <w14:ligatures w14:val="none"/>
    </w:rPr>
  </w:style>
  <w:style w:type="paragraph" w:customStyle="1" w:styleId="Tekstpodstawowywcity21">
    <w:name w:val="Tekst podstawowy wcięty 21"/>
    <w:basedOn w:val="Normalny"/>
    <w:rsid w:val="001B0FFF"/>
    <w:pPr>
      <w:suppressAutoHyphens/>
      <w:spacing w:after="0" w:line="240" w:lineRule="auto"/>
      <w:ind w:left="1416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Default">
    <w:name w:val="Default"/>
    <w:rsid w:val="001B0FF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pl-PL"/>
      <w14:ligatures w14:val="none"/>
    </w:rPr>
  </w:style>
  <w:style w:type="paragraph" w:customStyle="1" w:styleId="TEKSTNORMALNY">
    <w:name w:val="TEKST NORMALNY"/>
    <w:basedOn w:val="Normalny"/>
    <w:autoRedefine/>
    <w:rsid w:val="001B0FFF"/>
    <w:pPr>
      <w:spacing w:after="0" w:line="240" w:lineRule="auto"/>
      <w:jc w:val="both"/>
    </w:pPr>
    <w:rPr>
      <w:rFonts w:ascii="Tahoma" w:eastAsia="Times New Roman" w:hAnsi="Tahoma" w:cs="Tahoma"/>
      <w:kern w:val="0"/>
      <w:sz w:val="18"/>
      <w:szCs w:val="18"/>
      <w:lang w:eastAsia="pl-PL"/>
      <w14:ligatures w14:val="none"/>
    </w:rPr>
  </w:style>
  <w:style w:type="paragraph" w:customStyle="1" w:styleId="Tekstpodstawowy21">
    <w:name w:val="Tekst podstawowy 21"/>
    <w:basedOn w:val="Normalny"/>
    <w:rsid w:val="001B0FF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Nagwek1Znak1">
    <w:name w:val="Nagłówek 1 Znak1"/>
    <w:link w:val="Nagwek1"/>
    <w:rsid w:val="001B0FFF"/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character" w:customStyle="1" w:styleId="Nagwek2Znak1">
    <w:name w:val="Nagłówek 2 Znak1"/>
    <w:link w:val="Nagwek2"/>
    <w:rsid w:val="001B0FFF"/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character" w:customStyle="1" w:styleId="TekstpodstawowywcityZnak1">
    <w:name w:val="Tekst podstawowy wcięty Znak1"/>
    <w:link w:val="Tekstpodstawowywcity"/>
    <w:rsid w:val="001B0FFF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wcity3Znak1">
    <w:name w:val="Tekst podstawowy wcięty 3 Znak1"/>
    <w:link w:val="Tekstpodstawowywcity3"/>
    <w:rsid w:val="001B0FFF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2Znak1">
    <w:name w:val="Tekst podstawowy 2 Znak1"/>
    <w:link w:val="Tekstpodstawowy2"/>
    <w:rsid w:val="001B0FFF"/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character" w:customStyle="1" w:styleId="TytuZnak1">
    <w:name w:val="Tytuł Znak1"/>
    <w:link w:val="Tytu"/>
    <w:rsid w:val="001B0FFF"/>
    <w:rPr>
      <w:rFonts w:ascii="Bookman Old Style" w:eastAsia="Times New Roman" w:hAnsi="Bookman Old Style" w:cs="Times New Roman"/>
      <w:kern w:val="0"/>
      <w:sz w:val="32"/>
      <w:szCs w:val="23"/>
      <w:lang w:eastAsia="pl-PL"/>
      <w14:ligatures w14:val="none"/>
    </w:rPr>
  </w:style>
  <w:style w:type="character" w:customStyle="1" w:styleId="ZnakZnak8">
    <w:name w:val=" Znak Znak8"/>
    <w:rsid w:val="001B0FFF"/>
    <w:rPr>
      <w:rFonts w:ascii="Times New Roman" w:eastAsia="Times New Roman" w:hAnsi="Times New Roman" w:cs="Times New Roman"/>
      <w:b/>
      <w:bCs/>
      <w:szCs w:val="24"/>
      <w:lang w:eastAsia="pl-PL"/>
    </w:rPr>
  </w:style>
  <w:style w:type="character" w:customStyle="1" w:styleId="strong">
    <w:name w:val="strong"/>
    <w:basedOn w:val="Domylnaczcionkaakapitu"/>
    <w:rsid w:val="001B0FFF"/>
  </w:style>
  <w:style w:type="character" w:customStyle="1" w:styleId="ZnakZnak7">
    <w:name w:val=" Znak Znak7"/>
    <w:rsid w:val="001B0FFF"/>
    <w:rPr>
      <w:b/>
      <w:bCs/>
      <w:sz w:val="24"/>
      <w:szCs w:val="24"/>
    </w:rPr>
  </w:style>
  <w:style w:type="paragraph" w:styleId="a">
    <w:basedOn w:val="Normalny"/>
    <w:next w:val="Mapadokumentu"/>
    <w:link w:val="MapadokumentuZnak"/>
    <w:uiPriority w:val="99"/>
    <w:rsid w:val="001B0FFF"/>
    <w:pPr>
      <w:shd w:val="clear" w:color="auto" w:fill="000080"/>
      <w:spacing w:after="0" w:line="240" w:lineRule="auto"/>
    </w:pPr>
    <w:rPr>
      <w:rFonts w:ascii="Tahoma" w:hAnsi="Tahoma" w:cs="Tahoma"/>
    </w:rPr>
  </w:style>
  <w:style w:type="paragraph" w:customStyle="1" w:styleId="NormalWeb">
    <w:name w:val="Normal (Web)"/>
    <w:basedOn w:val="Normalny"/>
    <w:rsid w:val="001B0FFF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  <w14:ligatures w14:val="none"/>
    </w:rPr>
  </w:style>
  <w:style w:type="paragraph" w:customStyle="1" w:styleId="Tekstkomentarza1">
    <w:name w:val="Tekst komentarza1"/>
    <w:basedOn w:val="Normalny"/>
    <w:rsid w:val="001B0FFF"/>
    <w:pPr>
      <w:suppressAutoHyphens/>
      <w:spacing w:after="0" w:line="240" w:lineRule="auto"/>
      <w:ind w:left="573" w:hanging="119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Lista">
    <w:name w:val="List"/>
    <w:basedOn w:val="Tekstpodstawowy"/>
    <w:rsid w:val="001B0FFF"/>
    <w:pPr>
      <w:suppressAutoHyphens/>
    </w:pPr>
    <w:rPr>
      <w:rFonts w:ascii="Arial" w:hAnsi="Arial" w:cs="Tahoma"/>
      <w:sz w:val="22"/>
      <w:lang w:eastAsia="ar-SA"/>
    </w:rPr>
  </w:style>
  <w:style w:type="character" w:customStyle="1" w:styleId="apple-converted-space">
    <w:name w:val="apple-converted-space"/>
    <w:basedOn w:val="Domylnaczcionkaakapitu"/>
    <w:rsid w:val="001B0FFF"/>
  </w:style>
  <w:style w:type="character" w:customStyle="1" w:styleId="h1">
    <w:name w:val="h1"/>
    <w:rsid w:val="001B0FFF"/>
  </w:style>
  <w:style w:type="table" w:styleId="Jasnecieniowanieakcent5">
    <w:name w:val="Light Shading Accent 5"/>
    <w:basedOn w:val="Standardowy"/>
    <w:uiPriority w:val="60"/>
    <w:rsid w:val="001B0FFF"/>
    <w:pPr>
      <w:spacing w:after="0" w:line="240" w:lineRule="auto"/>
    </w:pPr>
    <w:rPr>
      <w:rFonts w:ascii="Times New Roman" w:eastAsia="Times New Roman" w:hAnsi="Times New Roman" w:cs="Times New Roman"/>
      <w:color w:val="31849B"/>
      <w:kern w:val="0"/>
      <w:sz w:val="20"/>
      <w:szCs w:val="20"/>
      <w:lang w:eastAsia="pl-PL"/>
      <w14:ligatures w14:val="none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abela-Siatka">
    <w:name w:val="Table Grid"/>
    <w:basedOn w:val="Standardowy"/>
    <w:uiPriority w:val="59"/>
    <w:rsid w:val="001B0FF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0FFF"/>
    <w:rPr>
      <w:b/>
      <w:bCs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0FFF"/>
    <w:rPr>
      <w:rFonts w:ascii="Times New Roman" w:eastAsia="Times New Roman" w:hAnsi="Times New Roman" w:cs="Times New Roman"/>
      <w:b/>
      <w:bCs/>
      <w:kern w:val="0"/>
      <w:sz w:val="20"/>
      <w:szCs w:val="20"/>
      <w:lang w:val="x-none" w:eastAsia="x-none"/>
      <w14:ligatures w14:val="none"/>
    </w:rPr>
  </w:style>
  <w:style w:type="paragraph" w:customStyle="1" w:styleId="gwp5d406b12msonormal">
    <w:name w:val="gwp5d406b12_msonormal"/>
    <w:basedOn w:val="Normalny"/>
    <w:rsid w:val="001B0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2ZnakZnak">
    <w:name w:val="a2 Znak Znak"/>
    <w:rsid w:val="001B0FFF"/>
    <w:rPr>
      <w:sz w:val="24"/>
      <w:szCs w:val="24"/>
    </w:rPr>
  </w:style>
  <w:style w:type="paragraph" w:customStyle="1" w:styleId="gwpa6ffdda9msonormal">
    <w:name w:val="gwpa6ffdda9_msonormal"/>
    <w:basedOn w:val="Normalny"/>
    <w:rsid w:val="001B0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uiPriority w:val="22"/>
    <w:qFormat/>
    <w:rsid w:val="001B0FFF"/>
    <w:rPr>
      <w:b/>
      <w:bCs/>
    </w:rPr>
  </w:style>
  <w:style w:type="paragraph" w:customStyle="1" w:styleId="Standard">
    <w:name w:val="Standard"/>
    <w:rsid w:val="001B0FF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  <w:style w:type="numbering" w:customStyle="1" w:styleId="WW8Num32">
    <w:name w:val="WW8Num32"/>
    <w:basedOn w:val="Bezlisty"/>
    <w:rsid w:val="001B0FFF"/>
    <w:pPr>
      <w:numPr>
        <w:numId w:val="2"/>
      </w:numPr>
    </w:pPr>
  </w:style>
  <w:style w:type="numbering" w:customStyle="1" w:styleId="WW8Num96">
    <w:name w:val="WW8Num96"/>
    <w:basedOn w:val="Bezlisty"/>
    <w:rsid w:val="001B0FFF"/>
    <w:pPr>
      <w:numPr>
        <w:numId w:val="3"/>
      </w:numPr>
    </w:pPr>
  </w:style>
  <w:style w:type="numbering" w:customStyle="1" w:styleId="WW8Num109">
    <w:name w:val="WW8Num109"/>
    <w:basedOn w:val="Bezlisty"/>
    <w:rsid w:val="001B0FFF"/>
    <w:pPr>
      <w:numPr>
        <w:numId w:val="4"/>
      </w:numPr>
    </w:pPr>
  </w:style>
  <w:style w:type="paragraph" w:styleId="Bezodstpw">
    <w:name w:val="No Spacing"/>
    <w:basedOn w:val="Normalny"/>
    <w:link w:val="BezodstpwZnak"/>
    <w:qFormat/>
    <w:rsid w:val="001B0FFF"/>
    <w:pPr>
      <w:spacing w:after="80" w:line="240" w:lineRule="auto"/>
      <w:ind w:left="568" w:hanging="284"/>
      <w:jc w:val="both"/>
    </w:pPr>
    <w:rPr>
      <w:rFonts w:ascii="Calibri" w:eastAsia="Times New Roman" w:hAnsi="Calibri" w:cs="Times New Roman"/>
      <w:kern w:val="0"/>
      <w:lang w:val="x-none"/>
      <w14:ligatures w14:val="none"/>
    </w:rPr>
  </w:style>
  <w:style w:type="character" w:customStyle="1" w:styleId="BezodstpwZnak">
    <w:name w:val="Bez odstępów Znak"/>
    <w:link w:val="Bezodstpw"/>
    <w:locked/>
    <w:rsid w:val="001B0FFF"/>
    <w:rPr>
      <w:rFonts w:ascii="Calibri" w:eastAsia="Times New Roman" w:hAnsi="Calibri" w:cs="Times New Roman"/>
      <w:kern w:val="0"/>
      <w:lang w:val="x-none"/>
      <w14:ligatures w14:val="none"/>
    </w:rPr>
  </w:style>
  <w:style w:type="character" w:customStyle="1" w:styleId="normaltextrun">
    <w:name w:val="normaltextrun"/>
    <w:rsid w:val="001B0FFF"/>
  </w:style>
  <w:style w:type="character" w:customStyle="1" w:styleId="AkapitzlistZnak">
    <w:name w:val="Akapit z listą Znak"/>
    <w:aliases w:val="CW_Lista Znak,wypunktowanie Znak,normalny tekst Znak,L1 Znak,Numerowanie Znak,2 heading Znak,A_wyliczenie Znak,K-P_odwolanie Znak,Akapit z listą5 Znak,maz_wyliczenie Znak,opis dzialania Znak,List Paragraph Znak,Akapit z listą BS Znak"/>
    <w:link w:val="Akapitzlist"/>
    <w:uiPriority w:val="34"/>
    <w:qFormat/>
    <w:locked/>
    <w:rsid w:val="001B0FFF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styleId="Wyrnienieintensywne">
    <w:name w:val="Intense Emphasis"/>
    <w:uiPriority w:val="99"/>
    <w:qFormat/>
    <w:rsid w:val="001B0FFF"/>
    <w:rPr>
      <w:b/>
      <w:i/>
      <w:color w:val="4F81BD"/>
    </w:rPr>
  </w:style>
  <w:style w:type="paragraph" w:customStyle="1" w:styleId="pkt">
    <w:name w:val="pkt"/>
    <w:basedOn w:val="Normalny"/>
    <w:link w:val="pktZnak"/>
    <w:rsid w:val="001B0FF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character" w:customStyle="1" w:styleId="pktZnak">
    <w:name w:val="pkt Znak"/>
    <w:link w:val="pkt"/>
    <w:locked/>
    <w:rsid w:val="001B0FFF"/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  <w:style w:type="character" w:customStyle="1" w:styleId="Teksttreci">
    <w:name w:val="Tekst treści_"/>
    <w:link w:val="Teksttreci0"/>
    <w:locked/>
    <w:rsid w:val="001B0FF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B0FF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character" w:customStyle="1" w:styleId="TeksttreciPogrubienie">
    <w:name w:val="Tekst treści + Pogrubienie"/>
    <w:rsid w:val="001B0FFF"/>
    <w:rPr>
      <w:rFonts w:ascii="Verdana" w:hAnsi="Verdana"/>
      <w:b/>
      <w:spacing w:val="0"/>
      <w:sz w:val="19"/>
      <w:shd w:val="clear" w:color="auto" w:fill="FFFFFF"/>
    </w:rPr>
  </w:style>
  <w:style w:type="paragraph" w:customStyle="1" w:styleId="msonormal0">
    <w:name w:val="msonormal"/>
    <w:basedOn w:val="Normalny"/>
    <w:rsid w:val="001B0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font6">
    <w:name w:val="font6"/>
    <w:basedOn w:val="Normalny"/>
    <w:rsid w:val="001B0FF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kern w:val="0"/>
      <w:sz w:val="18"/>
      <w:szCs w:val="18"/>
      <w:lang w:eastAsia="pl-PL"/>
      <w14:ligatures w14:val="none"/>
    </w:rPr>
  </w:style>
  <w:style w:type="paragraph" w:customStyle="1" w:styleId="xl63">
    <w:name w:val="xl63"/>
    <w:basedOn w:val="Normalny"/>
    <w:rsid w:val="001B0FF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64">
    <w:name w:val="xl64"/>
    <w:basedOn w:val="Normalny"/>
    <w:rsid w:val="001B0F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65">
    <w:name w:val="xl65"/>
    <w:basedOn w:val="Normalny"/>
    <w:rsid w:val="001B0FF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66">
    <w:name w:val="xl66"/>
    <w:basedOn w:val="Normalny"/>
    <w:rsid w:val="001B0FF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CCCCFF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paragraph" w:customStyle="1" w:styleId="xl67">
    <w:name w:val="xl67"/>
    <w:basedOn w:val="Normalny"/>
    <w:rsid w:val="001B0F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eastAsia="pl-PL"/>
      <w14:ligatures w14:val="none"/>
    </w:rPr>
  </w:style>
  <w:style w:type="paragraph" w:customStyle="1" w:styleId="xl68">
    <w:name w:val="xl68"/>
    <w:basedOn w:val="Normalny"/>
    <w:rsid w:val="001B0F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0"/>
      <w:szCs w:val="20"/>
      <w:lang w:eastAsia="pl-PL"/>
      <w14:ligatures w14:val="none"/>
    </w:rPr>
  </w:style>
  <w:style w:type="paragraph" w:customStyle="1" w:styleId="xl69">
    <w:name w:val="xl69"/>
    <w:basedOn w:val="Normalny"/>
    <w:rsid w:val="001B0F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pl-PL"/>
      <w14:ligatures w14:val="none"/>
    </w:rPr>
  </w:style>
  <w:style w:type="paragraph" w:customStyle="1" w:styleId="xl70">
    <w:name w:val="xl70"/>
    <w:basedOn w:val="Normalny"/>
    <w:rsid w:val="001B0F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:lang w:eastAsia="pl-PL"/>
      <w14:ligatures w14:val="none"/>
    </w:rPr>
  </w:style>
  <w:style w:type="paragraph" w:customStyle="1" w:styleId="xl71">
    <w:name w:val="xl71"/>
    <w:basedOn w:val="Normalny"/>
    <w:rsid w:val="001B0F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72">
    <w:name w:val="xl72"/>
    <w:basedOn w:val="Normalny"/>
    <w:rsid w:val="001B0F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73">
    <w:name w:val="xl73"/>
    <w:basedOn w:val="Normalny"/>
    <w:rsid w:val="001B0F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kern w:val="0"/>
      <w:sz w:val="18"/>
      <w:szCs w:val="18"/>
      <w:lang w:eastAsia="pl-PL"/>
      <w14:ligatures w14:val="none"/>
    </w:rPr>
  </w:style>
  <w:style w:type="paragraph" w:customStyle="1" w:styleId="xl74">
    <w:name w:val="xl74"/>
    <w:basedOn w:val="Normalny"/>
    <w:rsid w:val="001B0F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pl-PL"/>
      <w14:ligatures w14:val="none"/>
    </w:rPr>
  </w:style>
  <w:style w:type="paragraph" w:customStyle="1" w:styleId="xl75">
    <w:name w:val="xl75"/>
    <w:basedOn w:val="Normalny"/>
    <w:rsid w:val="001B0F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:lang w:eastAsia="pl-PL"/>
      <w14:ligatures w14:val="none"/>
    </w:rPr>
  </w:style>
  <w:style w:type="paragraph" w:customStyle="1" w:styleId="xl76">
    <w:name w:val="xl76"/>
    <w:basedOn w:val="Normalny"/>
    <w:rsid w:val="001B0F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:lang w:eastAsia="pl-PL"/>
      <w14:ligatures w14:val="none"/>
    </w:rPr>
  </w:style>
  <w:style w:type="paragraph" w:customStyle="1" w:styleId="xl77">
    <w:name w:val="xl77"/>
    <w:basedOn w:val="Normalny"/>
    <w:rsid w:val="001B0F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78">
    <w:name w:val="xl78"/>
    <w:basedOn w:val="Normalny"/>
    <w:rsid w:val="001B0F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79">
    <w:name w:val="xl79"/>
    <w:basedOn w:val="Normalny"/>
    <w:rsid w:val="001B0F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80">
    <w:name w:val="xl80"/>
    <w:basedOn w:val="Normalny"/>
    <w:rsid w:val="001B0F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:lang w:eastAsia="pl-PL"/>
      <w14:ligatures w14:val="none"/>
    </w:rPr>
  </w:style>
  <w:style w:type="paragraph" w:customStyle="1" w:styleId="xl81">
    <w:name w:val="xl81"/>
    <w:basedOn w:val="Normalny"/>
    <w:rsid w:val="001B0F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:lang w:eastAsia="pl-PL"/>
      <w14:ligatures w14:val="none"/>
    </w:rPr>
  </w:style>
  <w:style w:type="paragraph" w:customStyle="1" w:styleId="xl82">
    <w:name w:val="xl82"/>
    <w:basedOn w:val="Normalny"/>
    <w:rsid w:val="001B0F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fontawesome-icon-inline">
    <w:name w:val="fontawesome-icon-inline"/>
    <w:rsid w:val="001B0FFF"/>
  </w:style>
  <w:style w:type="character" w:customStyle="1" w:styleId="odstep-miejsce">
    <w:name w:val="odstep-miejsce"/>
    <w:rsid w:val="001B0FFF"/>
  </w:style>
  <w:style w:type="paragraph" w:customStyle="1" w:styleId="font7">
    <w:name w:val="font7"/>
    <w:basedOn w:val="Normalny"/>
    <w:rsid w:val="001B0FFF"/>
    <w:pP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18"/>
      <w:szCs w:val="18"/>
      <w:lang w:eastAsia="pl-PL"/>
      <w14:ligatures w14:val="none"/>
    </w:rPr>
  </w:style>
  <w:style w:type="paragraph" w:customStyle="1" w:styleId="xl83">
    <w:name w:val="xl83"/>
    <w:basedOn w:val="Normalny"/>
    <w:rsid w:val="001B0F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18"/>
      <w:szCs w:val="18"/>
      <w:lang w:eastAsia="pl-PL"/>
      <w14:ligatures w14:val="none"/>
    </w:rPr>
  </w:style>
  <w:style w:type="paragraph" w:customStyle="1" w:styleId="xl84">
    <w:name w:val="xl84"/>
    <w:basedOn w:val="Normalny"/>
    <w:rsid w:val="001B0F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kern w:val="0"/>
      <w:sz w:val="18"/>
      <w:szCs w:val="18"/>
      <w:lang w:eastAsia="pl-PL"/>
      <w14:ligatures w14:val="none"/>
    </w:rPr>
  </w:style>
  <w:style w:type="paragraph" w:customStyle="1" w:styleId="xl85">
    <w:name w:val="xl85"/>
    <w:basedOn w:val="Normalny"/>
    <w:rsid w:val="001B0F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kern w:val="0"/>
      <w:sz w:val="20"/>
      <w:szCs w:val="20"/>
      <w:lang w:eastAsia="pl-PL"/>
      <w14:ligatures w14:val="none"/>
    </w:rPr>
  </w:style>
  <w:style w:type="numbering" w:customStyle="1" w:styleId="WW8Num321">
    <w:name w:val="WW8Num321"/>
    <w:basedOn w:val="Bezlisty"/>
    <w:rsid w:val="001B0FFF"/>
    <w:pPr>
      <w:numPr>
        <w:numId w:val="1"/>
      </w:numPr>
    </w:pPr>
  </w:style>
  <w:style w:type="numbering" w:customStyle="1" w:styleId="WW8Num961">
    <w:name w:val="WW8Num961"/>
    <w:basedOn w:val="Bezlisty"/>
    <w:rsid w:val="001B0FFF"/>
    <w:pPr>
      <w:numPr>
        <w:numId w:val="2"/>
      </w:numPr>
    </w:pPr>
  </w:style>
  <w:style w:type="numbering" w:customStyle="1" w:styleId="WW8Num1091">
    <w:name w:val="WW8Num1091"/>
    <w:basedOn w:val="Bezlisty"/>
    <w:rsid w:val="001B0FFF"/>
    <w:pPr>
      <w:numPr>
        <w:numId w:val="3"/>
      </w:numPr>
    </w:pPr>
  </w:style>
  <w:style w:type="character" w:customStyle="1" w:styleId="MapadokumentuZnak">
    <w:name w:val="Mapa dokumentu Znak"/>
    <w:link w:val="a"/>
    <w:uiPriority w:val="99"/>
    <w:semiHidden/>
    <w:rsid w:val="001B0FFF"/>
    <w:rPr>
      <w:rFonts w:ascii="Tahoma" w:hAnsi="Tahoma" w:cs="Tahoma"/>
      <w:shd w:val="clear" w:color="auto" w:fill="000080"/>
    </w:rPr>
  </w:style>
  <w:style w:type="character" w:styleId="Nierozpoznanawzmianka">
    <w:name w:val="Unresolved Mention"/>
    <w:uiPriority w:val="99"/>
    <w:semiHidden/>
    <w:unhideWhenUsed/>
    <w:rsid w:val="001B0FFF"/>
    <w:rPr>
      <w:color w:val="605E5C"/>
      <w:shd w:val="clear" w:color="auto" w:fill="E1DFDD"/>
    </w:rPr>
  </w:style>
  <w:style w:type="paragraph" w:styleId="Mapadokumentu">
    <w:name w:val="Document Map"/>
    <w:basedOn w:val="Normalny"/>
    <w:link w:val="MapadokumentuZnak1"/>
    <w:uiPriority w:val="99"/>
    <w:semiHidden/>
    <w:unhideWhenUsed/>
    <w:rsid w:val="001B0FFF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MapadokumentuZnak1">
    <w:name w:val="Mapa dokumentu Znak1"/>
    <w:basedOn w:val="Domylnaczcionkaakapitu"/>
    <w:link w:val="Mapadokumentu"/>
    <w:uiPriority w:val="99"/>
    <w:semiHidden/>
    <w:rsid w:val="001B0FFF"/>
    <w:rPr>
      <w:rFonts w:ascii="Segoe UI" w:hAnsi="Segoe UI" w:cs="Segoe U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3276</Words>
  <Characters>19662</Characters>
  <Application>Microsoft Office Word</Application>
  <DocSecurity>0</DocSecurity>
  <Lines>163</Lines>
  <Paragraphs>45</Paragraphs>
  <ScaleCrop>false</ScaleCrop>
  <Company/>
  <LinksUpToDate>false</LinksUpToDate>
  <CharactersWithSpaces>22893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Juraszek</dc:creator>
  <cp:keywords/>
  <dc:description/>
  <cp:lastModifiedBy>Marta Juraszek</cp:lastModifiedBy>
  <cp:revision>2</cp:revision>
  <dcterms:created xsi:type="dcterms:W3CDTF">2024-11-02T18:34:00Z</dcterms:created>
  <dcterms:modified xsi:type="dcterms:W3CDTF">2024-11-02T18:37:00Z</dcterms:modified>
</cp:coreProperties>
</file>