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E8F49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3867A968" w14:textId="6969E7A7" w:rsidR="002A385C" w:rsidRPr="00EE5B20" w:rsidRDefault="008B2846" w:rsidP="00EE5B20">
      <w:pPr>
        <w:pStyle w:val="Bezodstpw"/>
        <w:spacing w:line="360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2024</w:t>
      </w:r>
      <w:r w:rsidR="002A385C" w:rsidRPr="00DE3153">
        <w:rPr>
          <w:rFonts w:ascii="Cambria" w:hAnsi="Cambria"/>
          <w:sz w:val="20"/>
          <w:szCs w:val="20"/>
        </w:rPr>
        <w:t xml:space="preserve"> roku w </w:t>
      </w:r>
      <w:r w:rsidR="00EE5B20">
        <w:rPr>
          <w:rFonts w:ascii="Cambria" w:hAnsi="Cambria" w:cs="Cambria"/>
          <w:b/>
          <w:bCs/>
          <w:sz w:val="20"/>
          <w:szCs w:val="20"/>
        </w:rPr>
        <w:t xml:space="preserve">Charsznicy </w:t>
      </w:r>
      <w:r w:rsidR="002A385C" w:rsidRPr="00DE3153">
        <w:rPr>
          <w:rFonts w:ascii="Cambria" w:hAnsi="Cambria"/>
          <w:sz w:val="20"/>
          <w:szCs w:val="20"/>
        </w:rPr>
        <w:t>pomiędzy:</w:t>
      </w:r>
    </w:p>
    <w:p w14:paraId="0628ECCA" w14:textId="1A17D8DE" w:rsidR="00EE5B20" w:rsidRPr="00EE5B20" w:rsidRDefault="00EE5B20" w:rsidP="00EE5B20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bookmarkStart w:id="0" w:name="_Hlk96066133"/>
      <w:r w:rsidRPr="00EE5B20">
        <w:rPr>
          <w:rFonts w:ascii="Cambria" w:eastAsia="Times New Roman" w:hAnsi="Cambria"/>
          <w:b/>
          <w:sz w:val="20"/>
          <w:szCs w:val="20"/>
          <w:lang w:eastAsia="pl-PL"/>
        </w:rPr>
        <w:t>Gmina Charsznica, adres, NIP……</w:t>
      </w:r>
    </w:p>
    <w:bookmarkEnd w:id="0"/>
    <w:p w14:paraId="303E3DFC" w14:textId="77777777" w:rsidR="002A385C" w:rsidRPr="00DE3153" w:rsidRDefault="002A385C" w:rsidP="002A385C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5EDCC21D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33C46998" w14:textId="77777777" w:rsidR="00EE5B20" w:rsidRDefault="00EE5B20" w:rsidP="00EE5B20">
      <w:pPr>
        <w:suppressAutoHyphens/>
        <w:autoSpaceDN w:val="0"/>
        <w:jc w:val="both"/>
        <w:textAlignment w:val="baseline"/>
        <w:rPr>
          <w:rFonts w:ascii="Cambria" w:hAnsi="Cambria"/>
          <w:bCs/>
          <w:sz w:val="20"/>
          <w:szCs w:val="20"/>
        </w:rPr>
      </w:pPr>
      <w:r w:rsidRPr="00854CA6">
        <w:rPr>
          <w:rFonts w:ascii="Cambria" w:hAnsi="Cambria"/>
          <w:bCs/>
          <w:sz w:val="20"/>
          <w:szCs w:val="20"/>
        </w:rPr>
        <w:t>przy kontrasygnacie Skarbnika - …………………………………………………………….</w:t>
      </w:r>
    </w:p>
    <w:p w14:paraId="1113AD42" w14:textId="77777777" w:rsidR="00EE5B20" w:rsidRPr="00AB52F9" w:rsidRDefault="00EE5B20" w:rsidP="00EE5B20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AEA89EE" w14:textId="77777777" w:rsidR="00EE5B20" w:rsidRPr="00AB52F9" w:rsidRDefault="00EE5B20" w:rsidP="00EE5B20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52BA37D7" w14:textId="77777777" w:rsidR="00EE5B20" w:rsidRPr="00903203" w:rsidRDefault="00EE5B20" w:rsidP="00EE5B20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CFD1EC7" w14:textId="77777777" w:rsidR="00EE5B20" w:rsidRPr="00903203" w:rsidRDefault="00EE5B20" w:rsidP="00EE5B2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59292CF" w14:textId="77777777" w:rsidR="00EE5B20" w:rsidRPr="00D271A8" w:rsidRDefault="00EE5B20" w:rsidP="00EE5B20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43CACBF2" w14:textId="77777777" w:rsidR="00F22D84" w:rsidRPr="00F22D84" w:rsidRDefault="009119D0" w:rsidP="00F22D84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5C1590">
        <w:rPr>
          <w:rFonts w:ascii="Cambria" w:hAnsi="Cambria" w:cs="Arial"/>
          <w:bCs/>
          <w:sz w:val="20"/>
          <w:szCs w:val="20"/>
        </w:rPr>
        <w:t>publicznych (Dz. U. z 202</w:t>
      </w:r>
      <w:r w:rsidR="00760143">
        <w:rPr>
          <w:rFonts w:ascii="Cambria" w:hAnsi="Cambria" w:cs="Arial"/>
          <w:bCs/>
          <w:sz w:val="20"/>
          <w:szCs w:val="20"/>
        </w:rPr>
        <w:t>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</w:t>
      </w:r>
      <w:r w:rsidR="007D5DE1" w:rsidRPr="00932015">
        <w:rPr>
          <w:rFonts w:ascii="Cambria" w:hAnsi="Cambria" w:cs="Arial"/>
          <w:bCs/>
          <w:sz w:val="20"/>
          <w:szCs w:val="20"/>
        </w:rPr>
        <w:t xml:space="preserve">poz. </w:t>
      </w:r>
      <w:r w:rsidR="005C1590" w:rsidRPr="00932015">
        <w:rPr>
          <w:rFonts w:ascii="Cambria" w:hAnsi="Cambria" w:cs="Arial"/>
          <w:bCs/>
          <w:sz w:val="20"/>
          <w:szCs w:val="20"/>
        </w:rPr>
        <w:t>1</w:t>
      </w:r>
      <w:r w:rsidR="00760143">
        <w:rPr>
          <w:rFonts w:ascii="Cambria" w:hAnsi="Cambria" w:cs="Arial"/>
          <w:bCs/>
          <w:sz w:val="20"/>
          <w:szCs w:val="20"/>
        </w:rPr>
        <w:t>320</w:t>
      </w:r>
      <w:r w:rsidRPr="00932015">
        <w:rPr>
          <w:rFonts w:ascii="Cambria" w:hAnsi="Cambria" w:cs="Arial"/>
          <w:bCs/>
          <w:sz w:val="20"/>
          <w:szCs w:val="20"/>
        </w:rPr>
        <w:t xml:space="preserve">) [zwanej dalej także „ustawa Pzp”], </w:t>
      </w:r>
      <w:r w:rsidRPr="00932015">
        <w:rPr>
          <w:rFonts w:ascii="Cambria" w:hAnsi="Cambria" w:cs="Arial"/>
          <w:b/>
          <w:sz w:val="20"/>
          <w:szCs w:val="20"/>
        </w:rPr>
        <w:t>Zamawiający</w:t>
      </w:r>
      <w:r w:rsidRPr="00932015">
        <w:rPr>
          <w:rFonts w:ascii="Cambria" w:hAnsi="Cambria" w:cs="Arial"/>
          <w:bCs/>
          <w:sz w:val="20"/>
          <w:szCs w:val="20"/>
        </w:rPr>
        <w:t xml:space="preserve"> zleca, a </w:t>
      </w:r>
      <w:r w:rsidRPr="00932015">
        <w:rPr>
          <w:rFonts w:ascii="Cambria" w:hAnsi="Cambria" w:cs="Arial"/>
          <w:b/>
          <w:sz w:val="20"/>
          <w:szCs w:val="20"/>
        </w:rPr>
        <w:t>Wykonawca</w:t>
      </w:r>
      <w:bookmarkStart w:id="1" w:name="_Hlk32819668"/>
      <w:r w:rsidR="00131A13" w:rsidRPr="00932015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8D0324" w:rsidRPr="00932015">
        <w:rPr>
          <w:rFonts w:ascii="Cambria" w:hAnsi="Cambria" w:cs="Arial"/>
          <w:bCs/>
          <w:sz w:val="20"/>
          <w:szCs w:val="20"/>
        </w:rPr>
        <w:t xml:space="preserve"> pn.</w:t>
      </w:r>
      <w:r w:rsidR="00131A13" w:rsidRPr="00932015">
        <w:rPr>
          <w:rFonts w:ascii="Cambria" w:hAnsi="Cambria" w:cs="Arial"/>
          <w:bCs/>
          <w:sz w:val="20"/>
          <w:szCs w:val="20"/>
        </w:rPr>
        <w:t xml:space="preserve">: </w:t>
      </w:r>
      <w:bookmarkStart w:id="2" w:name="_Hlk158207098"/>
      <w:r w:rsidR="00F22D84" w:rsidRPr="00F22D84">
        <w:rPr>
          <w:rFonts w:ascii="Cambria" w:hAnsi="Cambria" w:cs="Arial"/>
          <w:b/>
          <w:bCs/>
          <w:sz w:val="20"/>
          <w:szCs w:val="20"/>
        </w:rPr>
        <w:t>„Remont drogi gminnej nr K140016 ul. Młyńska w miejscowości Miechów - Charsznica, od km 0+000 do km 0+203, dł. 203mb.”</w:t>
      </w:r>
    </w:p>
    <w:bookmarkEnd w:id="2"/>
    <w:p w14:paraId="13CE243C" w14:textId="4D1899A2" w:rsidR="00131A13" w:rsidRPr="00BF0050" w:rsidRDefault="00B8778F" w:rsidP="0098316B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Zakres Przedmiotu umowy określa dokumentacja projektowa – przedmiar, specyfikacja techniczna wykonania </w:t>
      </w:r>
      <w:r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1"/>
    <w:p w14:paraId="6650C5CC" w14:textId="2B078F08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77777777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5E0B0411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67A7F762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31CA6A6E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3D61D328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6CEE6D2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lastRenderedPageBreak/>
        <w:t>Postęp robót winien odpowiadać ww. harmonogramowi, a zachowanie uzgodnionych terminów jest podstawowym obowiązkiem Wykonawcy.</w:t>
      </w:r>
    </w:p>
    <w:p w14:paraId="11DEB09D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72A2E1C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1837AF0F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B437F7C" w14:textId="77777777" w:rsidR="009119D0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1AF1E23E" w14:textId="77777777" w:rsidR="00D01334" w:rsidRDefault="00D0133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8E41A5C" w14:textId="1D1DCA98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51D40FCA" w14:textId="77777777" w:rsidR="009119D0" w:rsidRPr="003410FC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6EA674" w14:textId="32865E07" w:rsidR="009119D0" w:rsidRPr="00AF20B1" w:rsidRDefault="009119D0" w:rsidP="00BE673E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Protoko</w:t>
      </w:r>
      <w:r w:rsidR="009249B2" w:rsidRPr="00AF20B1">
        <w:rPr>
          <w:rFonts w:ascii="Cambria" w:hAnsi="Cambria" w:cs="Arial"/>
          <w:sz w:val="20"/>
          <w:szCs w:val="20"/>
        </w:rPr>
        <w:t>larne przekazanie placu budowy</w:t>
      </w:r>
      <w:r w:rsidRPr="00AF20B1">
        <w:rPr>
          <w:rFonts w:ascii="Cambria" w:hAnsi="Cambria" w:cs="Arial"/>
          <w:sz w:val="20"/>
          <w:szCs w:val="20"/>
        </w:rPr>
        <w:t xml:space="preserve"> nastąpi </w:t>
      </w:r>
      <w:r w:rsidR="00983815">
        <w:rPr>
          <w:rFonts w:ascii="Cambria" w:hAnsi="Cambria" w:cs="Arial"/>
          <w:sz w:val="20"/>
          <w:szCs w:val="20"/>
        </w:rPr>
        <w:t xml:space="preserve">do </w:t>
      </w:r>
      <w:r w:rsidR="00DF5209">
        <w:rPr>
          <w:rFonts w:ascii="Cambria" w:hAnsi="Cambria" w:cs="Arial"/>
          <w:sz w:val="20"/>
          <w:szCs w:val="20"/>
        </w:rPr>
        <w:t>7</w:t>
      </w:r>
      <w:r w:rsidR="00983815">
        <w:rPr>
          <w:rFonts w:ascii="Cambria" w:hAnsi="Cambria" w:cs="Arial"/>
          <w:sz w:val="20"/>
          <w:szCs w:val="20"/>
        </w:rPr>
        <w:t xml:space="preserve"> dni od podpisania umowy.</w:t>
      </w:r>
    </w:p>
    <w:p w14:paraId="5553A7B6" w14:textId="3E0D21E5" w:rsidR="00DF5209" w:rsidRPr="0098316B" w:rsidRDefault="009119D0" w:rsidP="0098316B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 xml:space="preserve">Zakończenie robót </w:t>
      </w:r>
      <w:r w:rsidRPr="00B6533C">
        <w:rPr>
          <w:rFonts w:ascii="Cambria" w:hAnsi="Cambria" w:cs="Arial"/>
          <w:sz w:val="20"/>
          <w:szCs w:val="20"/>
        </w:rPr>
        <w:t>nastąpi w terminie</w:t>
      </w:r>
      <w:r w:rsidR="009D696A" w:rsidRPr="00B6533C">
        <w:rPr>
          <w:rFonts w:ascii="Cambria" w:hAnsi="Cambria" w:cs="Arial"/>
          <w:b/>
          <w:sz w:val="20"/>
          <w:szCs w:val="20"/>
        </w:rPr>
        <w:t>:</w:t>
      </w:r>
      <w:r w:rsidR="002129BA" w:rsidRPr="00B6533C">
        <w:rPr>
          <w:rFonts w:ascii="Cambria" w:hAnsi="Cambria" w:cs="Arial"/>
          <w:sz w:val="20"/>
          <w:szCs w:val="20"/>
        </w:rPr>
        <w:t xml:space="preserve"> </w:t>
      </w:r>
      <w:r w:rsidR="00DF5209" w:rsidRPr="0098316B">
        <w:rPr>
          <w:rFonts w:ascii="Cambria" w:hAnsi="Cambria" w:cs="Arial"/>
          <w:b/>
          <w:bCs/>
          <w:sz w:val="20"/>
          <w:szCs w:val="20"/>
        </w:rPr>
        <w:t xml:space="preserve">do </w:t>
      </w:r>
      <w:r w:rsidR="00565F52">
        <w:rPr>
          <w:rFonts w:ascii="Cambria" w:hAnsi="Cambria" w:cs="Arial"/>
          <w:b/>
          <w:bCs/>
          <w:sz w:val="20"/>
          <w:szCs w:val="20"/>
        </w:rPr>
        <w:t>9 miesięcy</w:t>
      </w:r>
      <w:bookmarkStart w:id="3" w:name="_GoBack"/>
      <w:bookmarkEnd w:id="3"/>
      <w:r w:rsidR="00630B8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F5209" w:rsidRPr="0098316B">
        <w:rPr>
          <w:rFonts w:ascii="Cambria" w:hAnsi="Cambria" w:cs="Arial"/>
          <w:b/>
          <w:bCs/>
          <w:sz w:val="20"/>
          <w:szCs w:val="20"/>
        </w:rPr>
        <w:t xml:space="preserve">od dnia podpisania umowy. </w:t>
      </w:r>
    </w:p>
    <w:p w14:paraId="7785F536" w14:textId="77777777" w:rsidR="00DF5209" w:rsidRPr="002129BA" w:rsidRDefault="00DF5209" w:rsidP="00DF5209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FB1C3DD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B3C096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7F02962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BE673E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7E0F83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9249B2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9249B2">
      <w:pPr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98E204D" w14:textId="6AA07B23" w:rsidR="009249B2" w:rsidRPr="0098316B" w:rsidRDefault="009119D0" w:rsidP="0098316B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9A0E4A1" w14:textId="77777777" w:rsidR="0098316B" w:rsidRPr="0098316B" w:rsidRDefault="0098316B" w:rsidP="0098316B">
      <w:pPr>
        <w:pStyle w:val="Tytu"/>
        <w:spacing w:after="120" w:line="276" w:lineRule="auto"/>
        <w:ind w:left="720"/>
        <w:jc w:val="both"/>
        <w:rPr>
          <w:rFonts w:ascii="Cambria" w:hAnsi="Cambria" w:cs="Arial"/>
          <w:b w:val="0"/>
          <w:sz w:val="20"/>
        </w:rPr>
      </w:pPr>
    </w:p>
    <w:p w14:paraId="259AFE8F" w14:textId="5560B1B4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462471EA" w14:textId="77777777" w:rsid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(tekst jednolity Dz. U. z 2020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>
        <w:rPr>
          <w:rFonts w:ascii="Cambria" w:hAnsi="Cambria" w:cs="Arial"/>
          <w:bCs/>
          <w:sz w:val="20"/>
          <w:szCs w:val="20"/>
        </w:rPr>
        <w:t>1333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7F330029" w14:textId="77777777" w:rsidR="009119D0" w:rsidRP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t>Ustanowionym przez Wykonawcę Kierownikiem budowy jest: ………………………………………………………………..</w:t>
      </w:r>
    </w:p>
    <w:p w14:paraId="629A2326" w14:textId="3434E8F3" w:rsidR="009119D0" w:rsidRDefault="009119D0" w:rsidP="009249B2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9249B2">
        <w:rPr>
          <w:rFonts w:cs="Arial"/>
          <w:b w:val="0"/>
          <w:iCs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2020 r. poz. 1333 z późn. zm</w:t>
      </w:r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05C2413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84CC1B6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3B017B9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58AB4F4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54CB695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B051F9C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9466B7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D95BF26" w14:textId="77777777" w:rsidR="009119D0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10D2DA8B" w14:textId="77777777" w:rsidR="00D01334" w:rsidRDefault="00D0133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4D2E580" w14:textId="4C8120C4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9BB5165" w14:textId="77777777" w:rsidR="009119D0" w:rsidRPr="00D271A8" w:rsidRDefault="009119D0" w:rsidP="00BE673E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22E46C3" w14:textId="77777777" w:rsidR="00F541E8" w:rsidRPr="00F541E8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45D9415" w14:textId="77777777" w:rsidR="009119D0" w:rsidRPr="001F745F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4506E38A" w14:textId="77777777" w:rsidR="001F745F" w:rsidRPr="00EE47FD" w:rsidRDefault="001F745F" w:rsidP="00BE673E">
      <w:pPr>
        <w:numPr>
          <w:ilvl w:val="0"/>
          <w:numId w:val="13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0D2B6EA8" w14:textId="77777777" w:rsidR="00DF5209" w:rsidRDefault="00DF5209" w:rsidP="005640FA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3453ECFD" w14:textId="51217FAA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2B7872C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5C94D9F" w14:textId="77777777" w:rsidR="009119D0" w:rsidRPr="00D271A8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36B38DCD" w14:textId="77777777" w:rsidR="009119D0" w:rsidRPr="002C4624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153BE6D" w14:textId="5BCAD885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o</w:t>
      </w:r>
      <w:r w:rsidR="009119D0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4BD23FB" w14:textId="77777777" w:rsidR="009119D0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71A197F" w14:textId="6528CD59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u</w:t>
      </w:r>
      <w:r w:rsidR="009119D0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F50D14A" w14:textId="270B3B49" w:rsidR="009119D0" w:rsidRPr="004569B6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663305">
        <w:rPr>
          <w:rFonts w:ascii="Cambria" w:hAnsi="Cambria"/>
          <w:sz w:val="20"/>
          <w:szCs w:val="20"/>
        </w:rPr>
        <w:t>.</w:t>
      </w:r>
    </w:p>
    <w:p w14:paraId="45717F0E" w14:textId="77777777" w:rsidR="004569B6" w:rsidRPr="00702672" w:rsidRDefault="004569B6" w:rsidP="004569B6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02672">
        <w:rPr>
          <w:rFonts w:ascii="Cambria" w:hAnsi="Cambria" w:cs="Arial"/>
          <w:sz w:val="20"/>
          <w:szCs w:val="20"/>
        </w:rPr>
        <w:t>Materiały z rozbiórki i nienadające się do użytku Wykonawca zagospodaruje we własnym zakresie zgodnie z Ustawą z dnia 14 grudnia 2012r. o odpadach (t.j. Dz.U. z 2023 r., poz. 1587 z późn. zm.)</w:t>
      </w:r>
    </w:p>
    <w:p w14:paraId="2E2416D3" w14:textId="11AA9DE4" w:rsidR="004569B6" w:rsidRPr="004569B6" w:rsidRDefault="004569B6" w:rsidP="004569B6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702672">
        <w:rPr>
          <w:rFonts w:ascii="Cambria" w:hAnsi="Cambria" w:cs="Arial"/>
          <w:sz w:val="20"/>
          <w:szCs w:val="20"/>
        </w:rPr>
        <w:t>Materiały nadające się do użytku stanowią własność Zamawiającego. Wykonawca ułoży je na dostarczonych przez siebie paletach, przetransportuje oraz rozładuje i złoży we wskazanym przez Zamawiającego miejscu składowania. Destrukt stanowi własność Zamawiaj</w:t>
      </w:r>
      <w:r w:rsidR="009C2FFA">
        <w:rPr>
          <w:rFonts w:ascii="Cambria" w:hAnsi="Cambria" w:cs="Arial"/>
          <w:sz w:val="20"/>
          <w:szCs w:val="20"/>
        </w:rPr>
        <w:t>ą</w:t>
      </w:r>
      <w:r w:rsidRPr="00702672">
        <w:rPr>
          <w:rFonts w:ascii="Cambria" w:hAnsi="Cambria" w:cs="Arial"/>
          <w:sz w:val="20"/>
          <w:szCs w:val="20"/>
        </w:rPr>
        <w:t>cego.</w:t>
      </w:r>
    </w:p>
    <w:p w14:paraId="7AF288A8" w14:textId="77777777" w:rsidR="004569B6" w:rsidRPr="006D028B" w:rsidRDefault="004569B6" w:rsidP="004569B6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0D1C87E" w14:textId="4DECAF4B" w:rsid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77777777" w:rsidR="009119D0" w:rsidRP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2020 r., poz. 215 z późn. zmianami) a  zgodnie z art.10 ustawy BP  oraz dokumentacji projektowej, specyfikacji technicznej  wykonania i odbioru robót budowlanych.</w:t>
      </w:r>
    </w:p>
    <w:p w14:paraId="17AEBC83" w14:textId="77777777" w:rsidR="009119D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2582B90B" w14:textId="77777777" w:rsidR="009119D0" w:rsidRPr="006D028B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01B177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A93F94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71488C42" w14:textId="32B19558" w:rsidR="00BE673E" w:rsidRPr="00D01334" w:rsidRDefault="009119D0" w:rsidP="00D01334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382C798" w14:textId="77777777" w:rsidR="00DF5209" w:rsidRDefault="00DF5209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5640EAF6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0C37C456" w14:textId="77777777" w:rsidR="004C6A60" w:rsidRDefault="009119D0" w:rsidP="00BE673E">
      <w:pPr>
        <w:numPr>
          <w:ilvl w:val="0"/>
          <w:numId w:val="30"/>
        </w:numPr>
        <w:tabs>
          <w:tab w:val="num" w:pos="284"/>
        </w:tabs>
        <w:suppressAutoHyphens/>
        <w:spacing w:after="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5273CA31" w14:textId="63EBA00C" w:rsidR="00956245" w:rsidRPr="004C6A60" w:rsidRDefault="00DF5209" w:rsidP="00874831">
      <w:pPr>
        <w:suppressAutoHyphens/>
        <w:spacing w:after="0" w:line="276" w:lineRule="auto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9119D0" w:rsidRPr="004C6A60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="00874831">
        <w:rPr>
          <w:rFonts w:ascii="Cambria" w:hAnsi="Cambria" w:cs="Cambria"/>
          <w:sz w:val="20"/>
          <w:szCs w:val="20"/>
        </w:rPr>
        <w:t>, w tym podatek VAT (słownie:</w:t>
      </w:r>
      <w:r w:rsidR="009119D0" w:rsidRPr="004C6A60">
        <w:rPr>
          <w:rFonts w:ascii="Cambria" w:hAnsi="Cambria" w:cs="Cambria"/>
          <w:sz w:val="20"/>
          <w:szCs w:val="20"/>
        </w:rPr>
        <w:t>............................................................................ ..................................</w:t>
      </w:r>
      <w:r w:rsidR="00CD0B8E">
        <w:rPr>
          <w:rFonts w:ascii="Cambria" w:hAnsi="Cambria" w:cs="Cambria"/>
          <w:sz w:val="20"/>
          <w:szCs w:val="20"/>
        </w:rPr>
        <w:t>.............................).</w:t>
      </w:r>
    </w:p>
    <w:p w14:paraId="3F20A76C" w14:textId="2327AC01" w:rsidR="009119D0" w:rsidRPr="00932015" w:rsidRDefault="009119D0" w:rsidP="00BE673E">
      <w:pPr>
        <w:numPr>
          <w:ilvl w:val="0"/>
          <w:numId w:val="30"/>
        </w:numPr>
        <w:suppressAutoHyphens/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7D5DE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932015">
        <w:rPr>
          <w:rFonts w:ascii="Cambria" w:hAnsi="Cambria" w:cs="Cambria"/>
          <w:sz w:val="20"/>
          <w:szCs w:val="20"/>
        </w:rPr>
        <w:t xml:space="preserve">ofertowym i zatwierdzonym harmonogramem. </w:t>
      </w:r>
    </w:p>
    <w:p w14:paraId="1FA50D3E" w14:textId="290D3060" w:rsidR="00AB2847" w:rsidRPr="00932015" w:rsidRDefault="00AB2847" w:rsidP="00AB2847">
      <w:pPr>
        <w:pStyle w:val="Standard"/>
        <w:numPr>
          <w:ilvl w:val="0"/>
          <w:numId w:val="30"/>
        </w:numPr>
        <w:tabs>
          <w:tab w:val="clear" w:pos="36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32015">
        <w:rPr>
          <w:rFonts w:ascii="Cambria" w:hAnsi="Cambria"/>
          <w:sz w:val="20"/>
          <w:szCs w:val="20"/>
        </w:rPr>
        <w:t xml:space="preserve">Rozliczenie faktycznie wykonanych robót nastąpi </w:t>
      </w:r>
      <w:r w:rsidRPr="00932015">
        <w:rPr>
          <w:rFonts w:ascii="Cambria" w:hAnsi="Cambria"/>
          <w:b/>
          <w:sz w:val="20"/>
          <w:szCs w:val="20"/>
        </w:rPr>
        <w:t xml:space="preserve">kosztorysem powykonawczym </w:t>
      </w:r>
      <w:r w:rsidRPr="00932015">
        <w:rPr>
          <w:rFonts w:ascii="Cambria" w:hAnsi="Cambria"/>
          <w:sz w:val="20"/>
          <w:szCs w:val="20"/>
        </w:rPr>
        <w:t>na podstawie cen jednostkowych ujętych w kosztorysie ofertowym w oparciu o sprawdzony przez przedstawiciela Zamawiającego obmiar robót wykonanych.</w:t>
      </w:r>
    </w:p>
    <w:p w14:paraId="42D178BB" w14:textId="77777777" w:rsidR="00EE743E" w:rsidRPr="00770B5D" w:rsidRDefault="00EE743E" w:rsidP="00EE743E">
      <w:pPr>
        <w:pStyle w:val="Standard"/>
        <w:numPr>
          <w:ilvl w:val="0"/>
          <w:numId w:val="30"/>
        </w:numPr>
        <w:tabs>
          <w:tab w:val="clear" w:pos="36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70EB8">
        <w:rPr>
          <w:rFonts w:ascii="Cambria" w:hAnsi="Cambria" w:cs="Calibri"/>
          <w:sz w:val="20"/>
          <w:szCs w:val="20"/>
        </w:rPr>
        <w:t>Wykonywanie robót przez Wykonawcę przy pomocy podwykonawców</w:t>
      </w:r>
      <w:r w:rsidRPr="00770B5D">
        <w:rPr>
          <w:rFonts w:ascii="Cambria" w:hAnsi="Cambria" w:cs="Calibri"/>
          <w:sz w:val="20"/>
          <w:szCs w:val="20"/>
        </w:rPr>
        <w:t xml:space="preserve"> odbywać się może za zgodą Zamawiającego wyłącznie na zasadach określonych w art. 647</w:t>
      </w:r>
      <w:r w:rsidRPr="00770B5D">
        <w:rPr>
          <w:rFonts w:ascii="Cambria" w:hAnsi="Cambria" w:cs="Calibri"/>
          <w:sz w:val="20"/>
          <w:szCs w:val="20"/>
          <w:vertAlign w:val="superscript"/>
        </w:rPr>
        <w:t>1</w:t>
      </w:r>
      <w:r w:rsidRPr="00770B5D">
        <w:rPr>
          <w:rFonts w:ascii="Cambria" w:hAnsi="Cambria" w:cs="Calibri"/>
          <w:sz w:val="20"/>
          <w:szCs w:val="20"/>
        </w:rPr>
        <w:t xml:space="preserve">  Kodeksu cywilnego.</w:t>
      </w:r>
    </w:p>
    <w:p w14:paraId="79116A5B" w14:textId="77777777" w:rsidR="00EE743E" w:rsidRPr="00DE3153" w:rsidRDefault="00EE743E" w:rsidP="00EE743E">
      <w:pPr>
        <w:numPr>
          <w:ilvl w:val="0"/>
          <w:numId w:val="30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E3153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i nałoży karę </w:t>
      </w:r>
      <w:r>
        <w:rPr>
          <w:rFonts w:ascii="Cambria" w:hAnsi="Cambria" w:cs="Cambria"/>
          <w:sz w:val="20"/>
          <w:szCs w:val="20"/>
        </w:rPr>
        <w:t>umowną zgodnie z zapisami umowy.</w:t>
      </w:r>
    </w:p>
    <w:p w14:paraId="2C2A2FC1" w14:textId="77777777" w:rsidR="00EE743E" w:rsidRPr="00DE3153" w:rsidRDefault="00EE743E" w:rsidP="00EE743E">
      <w:pPr>
        <w:numPr>
          <w:ilvl w:val="0"/>
          <w:numId w:val="30"/>
        </w:numPr>
        <w:tabs>
          <w:tab w:val="clear" w:pos="360"/>
        </w:tabs>
        <w:suppressAutoHyphens/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976BAFB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AF00E0C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6579430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58DCC742" w14:textId="77777777" w:rsidR="00EE743E" w:rsidRPr="00DE3153" w:rsidRDefault="00EE743E" w:rsidP="00EE743E">
      <w:pPr>
        <w:pStyle w:val="Akapitzlist"/>
        <w:numPr>
          <w:ilvl w:val="0"/>
          <w:numId w:val="30"/>
        </w:numPr>
        <w:tabs>
          <w:tab w:val="clear" w:pos="36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DE3153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28D5164E" w14:textId="77777777" w:rsidR="00EE743E" w:rsidRPr="00DE3153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1C57452" w14:textId="77777777" w:rsidR="00EE743E" w:rsidRPr="00185041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  <w:b/>
        </w:rPr>
      </w:pPr>
      <w:r w:rsidRPr="00DE3153">
        <w:rPr>
          <w:rFonts w:ascii="Cambria" w:hAnsi="Cambria"/>
        </w:rPr>
        <w:t>Wykonawca oświadcza, że rachunek bankowy na który będą dokonywane płatności to nr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………………….</w:t>
      </w:r>
    </w:p>
    <w:p w14:paraId="5F0C3A4A" w14:textId="77777777" w:rsidR="00EE743E" w:rsidRPr="00DE3153" w:rsidRDefault="00EE743E" w:rsidP="00EE74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DE3153">
        <w:rPr>
          <w:rFonts w:ascii="Cambria" w:hAnsi="Cambria"/>
        </w:rPr>
        <w:t>jest rachunkiem umożliwiającym płatność w ramach mechanizmu podzielonej płatności, o którym mowa powyżej.</w:t>
      </w:r>
    </w:p>
    <w:p w14:paraId="7325142D" w14:textId="77777777" w:rsidR="00EE743E" w:rsidRPr="00DE3153" w:rsidRDefault="00EE743E" w:rsidP="00EE74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DE3153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08406BE" w14:textId="77777777" w:rsidR="00EE743E" w:rsidRPr="00DE3153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07BE690" w14:textId="50A629C7" w:rsidR="00DF5209" w:rsidRPr="00D01334" w:rsidRDefault="00EE743E" w:rsidP="00CA70E7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 xml:space="preserve">Strony postanawiają, że nie jest dopuszczalny bez zgody Zamawiającego przelew wierzytelności z tytułu </w:t>
      </w:r>
      <w:r w:rsidRPr="00D01334">
        <w:rPr>
          <w:rFonts w:ascii="Cambria" w:hAnsi="Cambria"/>
        </w:rPr>
        <w:t>wynagrodzenia za zrealizowany przedmiot umowy na osobę trzecią.</w:t>
      </w:r>
    </w:p>
    <w:p w14:paraId="6DEAF930" w14:textId="58C81FE1" w:rsidR="009119D0" w:rsidRPr="00D01334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01334">
        <w:rPr>
          <w:rFonts w:ascii="Cambria" w:hAnsi="Cambria" w:cs="Calibri"/>
          <w:b/>
          <w:sz w:val="20"/>
          <w:szCs w:val="20"/>
        </w:rPr>
        <w:t>§ 11</w:t>
      </w:r>
    </w:p>
    <w:p w14:paraId="6299679D" w14:textId="72E5C513" w:rsidR="00EE743E" w:rsidRPr="00C91977" w:rsidRDefault="00EE743E" w:rsidP="00EE743E">
      <w:pPr>
        <w:pStyle w:val="Akapitzlist"/>
        <w:numPr>
          <w:ilvl w:val="0"/>
          <w:numId w:val="4"/>
        </w:numPr>
        <w:jc w:val="both"/>
        <w:rPr>
          <w:rFonts w:ascii="Cambria" w:hAnsi="Cambria" w:cs="Arial"/>
        </w:rPr>
      </w:pPr>
      <w:r w:rsidRPr="00C91977">
        <w:rPr>
          <w:rFonts w:ascii="Cambria" w:hAnsi="Cambria" w:cs="Arial"/>
          <w:b/>
          <w:bCs/>
        </w:rPr>
        <w:t xml:space="preserve">Zamawiający </w:t>
      </w:r>
      <w:r w:rsidR="004A3D7C" w:rsidRPr="00C91977">
        <w:rPr>
          <w:rFonts w:ascii="Cambria" w:hAnsi="Cambria" w:cs="Arial"/>
        </w:rPr>
        <w:t xml:space="preserve">dopuszcza częściowe fakturowanie robót po wykonaniu min. </w:t>
      </w:r>
      <w:r w:rsidR="00FF1B8D">
        <w:rPr>
          <w:rFonts w:ascii="Cambria" w:hAnsi="Cambria" w:cs="Arial"/>
        </w:rPr>
        <w:t>5</w:t>
      </w:r>
      <w:r w:rsidR="004A3D7C" w:rsidRPr="00C91977">
        <w:rPr>
          <w:rFonts w:ascii="Cambria" w:hAnsi="Cambria" w:cs="Arial"/>
        </w:rPr>
        <w:t>0% zakresu umow</w:t>
      </w:r>
      <w:r w:rsidR="00D0467A">
        <w:rPr>
          <w:rFonts w:ascii="Cambria" w:hAnsi="Cambria" w:cs="Arial"/>
        </w:rPr>
        <w:t>y i płatność końcową (łącznie 2</w:t>
      </w:r>
      <w:r w:rsidR="004A3D7C" w:rsidRPr="00C91977">
        <w:rPr>
          <w:rFonts w:ascii="Cambria" w:hAnsi="Cambria" w:cs="Arial"/>
        </w:rPr>
        <w:t xml:space="preserve"> transze wynagrodzenia należnego Wykonawcy).</w:t>
      </w:r>
    </w:p>
    <w:p w14:paraId="3228CEB9" w14:textId="77777777" w:rsidR="00EE743E" w:rsidRPr="00D01334" w:rsidRDefault="00EE743E" w:rsidP="00EE743E">
      <w:pPr>
        <w:pStyle w:val="Akapitzlist"/>
        <w:numPr>
          <w:ilvl w:val="0"/>
          <w:numId w:val="4"/>
        </w:numPr>
        <w:jc w:val="both"/>
        <w:rPr>
          <w:rFonts w:ascii="Cambria" w:hAnsi="Cambria" w:cs="Arial"/>
        </w:rPr>
      </w:pPr>
      <w:r w:rsidRPr="00D01334">
        <w:rPr>
          <w:rFonts w:ascii="Cambria" w:hAnsi="Cambria" w:cs="Arial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628F5D21" w14:textId="77777777" w:rsidR="00EE743E" w:rsidRPr="00D01334" w:rsidRDefault="00EE743E" w:rsidP="00EE743E">
      <w:pPr>
        <w:pStyle w:val="Akapitzlist"/>
        <w:numPr>
          <w:ilvl w:val="0"/>
          <w:numId w:val="4"/>
        </w:numPr>
        <w:jc w:val="both"/>
        <w:rPr>
          <w:rFonts w:ascii="Cambria" w:hAnsi="Cambria" w:cs="Arial"/>
        </w:rPr>
      </w:pPr>
      <w:r w:rsidRPr="00D01334">
        <w:rPr>
          <w:rFonts w:ascii="Cambria" w:hAnsi="Cambria" w:cs="Arial"/>
        </w:rPr>
        <w:t xml:space="preserve">Faktura częściowa, faktura końcowa i załączniki do faktur muszą być zgodne z planem płatności </w:t>
      </w:r>
      <w:r w:rsidRPr="00D01334">
        <w:rPr>
          <w:rFonts w:ascii="Cambria" w:hAnsi="Cambria" w:cs="Arial"/>
        </w:rPr>
        <w:br/>
        <w:t>i harmonogramem rzeczowo – finansowym</w:t>
      </w:r>
      <w:r w:rsidRPr="00D01334">
        <w:rPr>
          <w:rFonts w:ascii="Cambria" w:hAnsi="Cambria" w:cs="Calibri"/>
          <w:bCs/>
        </w:rPr>
        <w:t xml:space="preserve">. </w:t>
      </w:r>
    </w:p>
    <w:p w14:paraId="404A28A7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8065339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25B3B9A1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AE51C24" w14:textId="77777777" w:rsidR="009119D0" w:rsidRPr="00932015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2015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759C4C" w14:textId="5EF15B82" w:rsidR="009119D0" w:rsidRPr="00932015" w:rsidRDefault="00AB2847" w:rsidP="00AB2847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2015">
        <w:rPr>
          <w:rFonts w:ascii="Cambria" w:hAnsi="Cambria"/>
          <w:sz w:val="20"/>
          <w:szCs w:val="20"/>
        </w:rPr>
        <w:t>W przypadku nieprzedłożenia wraz z fakturą VAT załączników wymienionych w ust. 3  od daty uzupełnienia kompletu dokumentów liczony będzie bieg płatności faktury VAT.</w:t>
      </w:r>
    </w:p>
    <w:p w14:paraId="34F9D5F8" w14:textId="77777777" w:rsidR="009119D0" w:rsidRPr="00D271A8" w:rsidRDefault="009119D0" w:rsidP="00376507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7777777" w:rsidR="009119D0" w:rsidRPr="00D271A8" w:rsidRDefault="009119D0" w:rsidP="00376507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D14E8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617ABA7E" w14:textId="77777777" w:rsidR="00D01334" w:rsidRDefault="00D0133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5BDFEB0" w14:textId="61BB1753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4E06C8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40B00834" w14:textId="77777777" w:rsidR="009119D0" w:rsidRPr="003E1759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1759">
        <w:rPr>
          <w:rFonts w:ascii="Cambria" w:hAnsi="Cambria" w:cs="Arial"/>
          <w:b/>
          <w:bCs/>
          <w:sz w:val="20"/>
          <w:szCs w:val="20"/>
        </w:rPr>
        <w:t>Wykonawca</w:t>
      </w:r>
      <w:r w:rsidRPr="003E1759">
        <w:rPr>
          <w:rFonts w:ascii="Cambria" w:hAnsi="Cambria" w:cs="Arial"/>
          <w:sz w:val="20"/>
          <w:szCs w:val="20"/>
        </w:rPr>
        <w:t xml:space="preserve"> udziela </w:t>
      </w:r>
      <w:r w:rsidRPr="003E175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E1759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3E1759">
        <w:rPr>
          <w:rFonts w:ascii="Cambria" w:hAnsi="Cambria" w:cs="Arial"/>
          <w:b/>
          <w:sz w:val="20"/>
          <w:szCs w:val="20"/>
        </w:rPr>
        <w:t xml:space="preserve">5 % </w:t>
      </w:r>
      <w:r w:rsidRPr="003E1759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3C377D38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CBAE60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0A13949" w14:textId="0ACF7C3B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 xml:space="preserve">rycia roszczeń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 xml:space="preserve">za wady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41F4AFC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6232AE4" w14:textId="5D8744A9" w:rsidR="00227A99" w:rsidRDefault="00227A99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961F34B" w14:textId="2DBF4D4D" w:rsidR="00932015" w:rsidRDefault="0093201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F0560A3" w14:textId="77777777" w:rsidR="00932015" w:rsidRDefault="0093201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F8C787D" w14:textId="1334A824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4AF76200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2838CBB8" w14:textId="1E5BEED7" w:rsidR="009249B2" w:rsidRDefault="009249B2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6BF16EE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2B56705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43E167D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4CF193FF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dziennik budowy potwierdzający gotowość do odbioru potwierdzono wpisem kierownika budowy </w:t>
      </w:r>
      <w:r w:rsidRPr="00D271A8">
        <w:rPr>
          <w:rFonts w:ascii="Cambria" w:hAnsi="Cambria" w:cs="Arial"/>
          <w:sz w:val="20"/>
          <w:szCs w:val="20"/>
        </w:rPr>
        <w:br/>
        <w:t>i inspektora nadzoru.</w:t>
      </w:r>
    </w:p>
    <w:p w14:paraId="6AC78EA0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04B78D09" w14:textId="77777777" w:rsidR="009119D0" w:rsidRPr="00D271A8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10AA3DF5" w14:textId="77777777" w:rsidR="009119D0" w:rsidRPr="00C00ECC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atesty, certyfikaty i aprobaty zgodności na wbudowane materiały zgodnie ze specyfikacją techniczną wykonania i odbioru robót - 1 egz,</w:t>
      </w:r>
    </w:p>
    <w:p w14:paraId="6E178F82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8E94E36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96A3B51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0C211E0B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29EA79A7" w14:textId="6589D898" w:rsidR="009119D0" w:rsidRPr="00EE743E" w:rsidRDefault="009119D0" w:rsidP="00EE743E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0D16FDB9" w14:textId="77777777" w:rsidR="00D2187F" w:rsidRPr="00D271A8" w:rsidRDefault="00D2187F" w:rsidP="00EE743E">
      <w:pPr>
        <w:pStyle w:val="Akapitzlist"/>
        <w:tabs>
          <w:tab w:val="left" w:pos="284"/>
        </w:tabs>
        <w:spacing w:after="120"/>
        <w:ind w:left="0"/>
        <w:rPr>
          <w:rFonts w:ascii="Cambria" w:hAnsi="Cambria" w:cs="Arial"/>
        </w:rPr>
      </w:pPr>
    </w:p>
    <w:p w14:paraId="2349B77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136EFED7" w14:textId="744721D2" w:rsidR="00DF5209" w:rsidRPr="00EE743E" w:rsidRDefault="009119D0" w:rsidP="00EE743E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78590746" w14:textId="77777777" w:rsidR="00227A99" w:rsidRDefault="00227A99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204BCA" w14:textId="6E31676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D0855D5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B728F79" w14:textId="77777777" w:rsidR="0038481A" w:rsidRDefault="0038481A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3D190DD" w14:textId="50D80CDE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9AF48DF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B2FB944" w14:textId="77777777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4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4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63A292DD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084328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BF3A4F6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D0C59F7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6DE4487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3B864820" w14:textId="01F70A61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Pr="00D271A8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BE673E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E606D6D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452E19D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AA616F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0CC77F2" w14:textId="77777777" w:rsidR="009119D0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5F2253CE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2F5FE52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5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5"/>
    </w:p>
    <w:p w14:paraId="722A6C9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738CF76" w14:textId="77777777" w:rsidR="009119D0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77777777" w:rsidR="00BE673E" w:rsidRDefault="00BE673E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699B2EAE" w14:textId="333123EB" w:rsidR="003B4852" w:rsidRPr="003B4852" w:rsidRDefault="00BE673E" w:rsidP="003B4852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395BB1C2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DBF21A4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787A52F6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7CDA507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77777777" w:rsid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4AD5908D" w14:textId="77777777" w:rsidR="009119D0" w:rsidRP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0286B1F0" w14:textId="77777777" w:rsidR="00EE743E" w:rsidRDefault="00EE743E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E1743B7" w14:textId="67E976FD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D8DC328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284C327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5A3F7F0A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0F99499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11C695FD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0A74CDAD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031341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1706814D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F9B34E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04931CC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3083BA6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DE50F4A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7888EBD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CD88EA7" w14:textId="77777777" w:rsidR="009119D0" w:rsidRPr="00612765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3AE553A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AC7870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943BC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8C66DDB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F712A3F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36E9BD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55E331E" w14:textId="07638670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93EA9">
        <w:rPr>
          <w:rFonts w:ascii="Cambria" w:hAnsi="Cambria" w:cs="Arial"/>
          <w:spacing w:val="-4"/>
          <w:sz w:val="20"/>
          <w:szCs w:val="20"/>
        </w:rPr>
        <w:t>2024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B93EA9">
        <w:rPr>
          <w:rFonts w:ascii="Cambria" w:hAnsi="Cambria" w:cs="Arial"/>
          <w:spacing w:val="-4"/>
          <w:sz w:val="20"/>
          <w:szCs w:val="20"/>
        </w:rPr>
        <w:t>1320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BEAD4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3A43D5E3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7072B1B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90D57C5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5FECD371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B787CB5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47063093" w14:textId="342698CE" w:rsidR="00C204FE" w:rsidRPr="00444694" w:rsidRDefault="009119D0" w:rsidP="00444694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58C84B0C" w14:textId="77777777" w:rsidR="00A247C2" w:rsidRDefault="00A247C2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26003250" w14:textId="77777777" w:rsidR="00CB6EB4" w:rsidRPr="00CB6EB4" w:rsidRDefault="00CB6EB4" w:rsidP="00CB6EB4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  <w:szCs w:val="20"/>
        </w:rPr>
      </w:pPr>
      <w:r w:rsidRPr="00CB6EB4">
        <w:rPr>
          <w:rFonts w:ascii="Cambria" w:hAnsi="Cambria" w:cs="Arial"/>
          <w:b/>
          <w:sz w:val="20"/>
          <w:szCs w:val="20"/>
        </w:rPr>
        <w:t>„Remont drogi gminnej nr K140016 ul. Młyńska w miejscowości Miechów - Charsznica, od km 0+000 do km 0+203, dł. 203mb.”</w:t>
      </w:r>
    </w:p>
    <w:p w14:paraId="3056F999" w14:textId="77777777" w:rsidR="009D2F85" w:rsidRDefault="009D2F85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59417914" w14:textId="77777777" w:rsidR="00DF5209" w:rsidRDefault="00DF5209" w:rsidP="009D2F85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B4DAC16" w14:textId="3C8F1C6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2BCB90BB" w14:textId="77777777" w:rsidR="002828D7" w:rsidRPr="002828D7" w:rsidRDefault="009119D0" w:rsidP="002828D7">
      <w:pPr>
        <w:jc w:val="both"/>
        <w:rPr>
          <w:rFonts w:ascii="Cambria" w:hAnsi="Cambria" w:cs="Calibri"/>
          <w:sz w:val="20"/>
          <w:szCs w:val="20"/>
        </w:rPr>
      </w:pPr>
      <w:r w:rsidRPr="002828D7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2828D7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2828D7" w:rsidRPr="002828D7">
        <w:rPr>
          <w:rFonts w:ascii="Cambria" w:hAnsi="Cambria" w:cs="Arial"/>
          <w:b/>
          <w:bCs/>
          <w:sz w:val="20"/>
          <w:szCs w:val="20"/>
        </w:rPr>
        <w:t>Gmina  Charsznica, ul. Kolejowa 20, 32-250 Charsznica</w:t>
      </w:r>
    </w:p>
    <w:p w14:paraId="2AF91A10" w14:textId="2939DC77" w:rsidR="009119D0" w:rsidRPr="00D271A8" w:rsidRDefault="009119D0" w:rsidP="002828D7">
      <w:pPr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9E317D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5022522" w16cex:dateUtc="2024-04-09T13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610AC4" w16cid:durableId="2C8F5064"/>
  <w16cid:commentId w16cid:paraId="5D4E6D3B" w16cid:durableId="750225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3725C" w14:textId="77777777" w:rsidR="00FA3EB0" w:rsidRDefault="00FA3EB0">
      <w:pPr>
        <w:spacing w:after="0" w:line="240" w:lineRule="auto"/>
      </w:pPr>
      <w:r>
        <w:separator/>
      </w:r>
    </w:p>
  </w:endnote>
  <w:endnote w:type="continuationSeparator" w:id="0">
    <w:p w14:paraId="08156243" w14:textId="77777777" w:rsidR="00FA3EB0" w:rsidRDefault="00FA3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520DC" w14:textId="27BA8542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565F52">
      <w:rPr>
        <w:b/>
        <w:noProof/>
        <w:sz w:val="16"/>
      </w:rPr>
      <w:t>2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565F52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D132E" w14:textId="360097FC" w:rsidR="004B4EE5" w:rsidRPr="00DF5209" w:rsidRDefault="004B4EE5" w:rsidP="004B4EE5">
    <w:pPr>
      <w:pStyle w:val="Stopka"/>
      <w:ind w:left="720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06FAE" w14:textId="77777777" w:rsidR="00FA3EB0" w:rsidRDefault="00FA3EB0">
      <w:pPr>
        <w:spacing w:after="0" w:line="240" w:lineRule="auto"/>
      </w:pPr>
      <w:r>
        <w:separator/>
      </w:r>
    </w:p>
  </w:footnote>
  <w:footnote w:type="continuationSeparator" w:id="0">
    <w:p w14:paraId="139A8E2B" w14:textId="77777777" w:rsidR="00FA3EB0" w:rsidRDefault="00FA3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76296" w14:textId="06C8AA79" w:rsidR="00D01334" w:rsidRPr="00D44DE0" w:rsidRDefault="00D01334" w:rsidP="00D01334">
    <w:pPr>
      <w:pStyle w:val="Nagwek"/>
      <w:jc w:val="center"/>
      <w:rPr>
        <w:rFonts w:ascii="Cambria" w:hAnsi="Cambria"/>
        <w:b/>
        <w:sz w:val="20"/>
        <w:szCs w:val="20"/>
      </w:rPr>
    </w:pPr>
    <w:bookmarkStart w:id="6" w:name="_Hlk148510787"/>
    <w:bookmarkStart w:id="7" w:name="_Hlk110244641"/>
    <w:r>
      <w:t xml:space="preserve">               </w:t>
    </w:r>
    <w:r>
      <w:tab/>
      <w:t xml:space="preserve">                        </w:t>
    </w:r>
  </w:p>
  <w:bookmarkEnd w:id="6"/>
  <w:p w14:paraId="426539C9" w14:textId="77777777" w:rsidR="00D01334" w:rsidRDefault="00D01334" w:rsidP="00A0334F">
    <w:pPr>
      <w:pStyle w:val="Nagwek"/>
      <w:rPr>
        <w:rFonts w:ascii="Cambria" w:hAnsi="Cambria"/>
        <w:b/>
        <w:sz w:val="20"/>
        <w:szCs w:val="20"/>
      </w:rPr>
    </w:pPr>
  </w:p>
  <w:p w14:paraId="301ACB2F" w14:textId="0B8E6935" w:rsidR="00EE5B20" w:rsidRPr="00EE5B20" w:rsidRDefault="008B2846" w:rsidP="008B2846">
    <w:pPr>
      <w:pStyle w:val="Nagwek"/>
      <w:rPr>
        <w:rFonts w:ascii="Cambria" w:hAnsi="Cambria" w:cs="Cambria"/>
        <w:b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EB7187" w:rsidRPr="00EB7187">
      <w:rPr>
        <w:rFonts w:ascii="Cambria" w:hAnsi="Cambria" w:cs="Cambria"/>
        <w:b/>
        <w:sz w:val="20"/>
      </w:rPr>
      <w:t>RI.7226.112.2024</w:t>
    </w:r>
  </w:p>
  <w:p w14:paraId="5579A55E" w14:textId="7B8663DF" w:rsidR="00A0334F" w:rsidRPr="001F7140" w:rsidRDefault="00A0334F" w:rsidP="00A0334F">
    <w:pPr>
      <w:pStyle w:val="Nagwek"/>
      <w:rPr>
        <w:rFonts w:ascii="Cambria" w:hAnsi="Cambria"/>
        <w:b/>
        <w:bCs/>
        <w:sz w:val="20"/>
        <w:szCs w:val="20"/>
      </w:rPr>
    </w:pPr>
  </w:p>
  <w:p w14:paraId="18FD81C1" w14:textId="3F3F546E" w:rsidR="00A30D6F" w:rsidRPr="006550E8" w:rsidRDefault="00A30D6F" w:rsidP="00A30D6F">
    <w:pPr>
      <w:pStyle w:val="Nagwek"/>
      <w:rPr>
        <w:rFonts w:ascii="Cambria" w:hAnsi="Cambria" w:cs="Arial"/>
        <w:b/>
        <w:sz w:val="20"/>
      </w:rPr>
    </w:pPr>
  </w:p>
  <w:bookmarkEnd w:id="7"/>
  <w:p w14:paraId="5DB8003E" w14:textId="77777777" w:rsidR="009119D0" w:rsidRPr="009E5CA2" w:rsidRDefault="009119D0" w:rsidP="003B5562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0092444"/>
    <w:multiLevelType w:val="hybridMultilevel"/>
    <w:tmpl w:val="AAAC2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29B4EDB"/>
    <w:multiLevelType w:val="hybridMultilevel"/>
    <w:tmpl w:val="CC82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9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0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70313DB"/>
    <w:multiLevelType w:val="hybridMultilevel"/>
    <w:tmpl w:val="A358F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8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0C57A62"/>
    <w:multiLevelType w:val="hybridMultilevel"/>
    <w:tmpl w:val="344EF366"/>
    <w:lvl w:ilvl="0" w:tplc="4096119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7"/>
  </w:num>
  <w:num w:numId="2">
    <w:abstractNumId w:val="56"/>
  </w:num>
  <w:num w:numId="3">
    <w:abstractNumId w:val="0"/>
  </w:num>
  <w:num w:numId="4">
    <w:abstractNumId w:val="7"/>
  </w:num>
  <w:num w:numId="5">
    <w:abstractNumId w:val="9"/>
  </w:num>
  <w:num w:numId="6">
    <w:abstractNumId w:val="67"/>
  </w:num>
  <w:num w:numId="7">
    <w:abstractNumId w:val="50"/>
  </w:num>
  <w:num w:numId="8">
    <w:abstractNumId w:val="43"/>
  </w:num>
  <w:num w:numId="9">
    <w:abstractNumId w:val="69"/>
  </w:num>
  <w:num w:numId="10">
    <w:abstractNumId w:val="41"/>
  </w:num>
  <w:num w:numId="11">
    <w:abstractNumId w:val="72"/>
  </w:num>
  <w:num w:numId="12">
    <w:abstractNumId w:val="53"/>
  </w:num>
  <w:num w:numId="13">
    <w:abstractNumId w:val="70"/>
  </w:num>
  <w:num w:numId="14">
    <w:abstractNumId w:val="66"/>
  </w:num>
  <w:num w:numId="15">
    <w:abstractNumId w:val="75"/>
  </w:num>
  <w:num w:numId="16">
    <w:abstractNumId w:val="52"/>
  </w:num>
  <w:num w:numId="17">
    <w:abstractNumId w:val="46"/>
  </w:num>
  <w:num w:numId="18">
    <w:abstractNumId w:val="48"/>
  </w:num>
  <w:num w:numId="19">
    <w:abstractNumId w:val="49"/>
  </w:num>
  <w:num w:numId="20">
    <w:abstractNumId w:val="40"/>
  </w:num>
  <w:num w:numId="21">
    <w:abstractNumId w:val="60"/>
  </w:num>
  <w:num w:numId="22">
    <w:abstractNumId w:val="54"/>
  </w:num>
  <w:num w:numId="23">
    <w:abstractNumId w:val="71"/>
  </w:num>
  <w:num w:numId="24">
    <w:abstractNumId w:val="44"/>
  </w:num>
  <w:num w:numId="25">
    <w:abstractNumId w:val="74"/>
  </w:num>
  <w:num w:numId="26">
    <w:abstractNumId w:val="24"/>
  </w:num>
  <w:num w:numId="27">
    <w:abstractNumId w:val="62"/>
  </w:num>
  <w:num w:numId="28">
    <w:abstractNumId w:val="76"/>
  </w:num>
  <w:num w:numId="29">
    <w:abstractNumId w:val="63"/>
  </w:num>
  <w:num w:numId="30">
    <w:abstractNumId w:val="12"/>
  </w:num>
  <w:num w:numId="31">
    <w:abstractNumId w:val="21"/>
  </w:num>
  <w:num w:numId="32">
    <w:abstractNumId w:val="59"/>
  </w:num>
  <w:num w:numId="33">
    <w:abstractNumId w:val="6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5"/>
  </w:num>
  <w:num w:numId="36">
    <w:abstractNumId w:val="58"/>
  </w:num>
  <w:num w:numId="37">
    <w:abstractNumId w:val="68"/>
  </w:num>
  <w:num w:numId="38">
    <w:abstractNumId w:val="55"/>
  </w:num>
  <w:num w:numId="39">
    <w:abstractNumId w:val="39"/>
  </w:num>
  <w:num w:numId="40">
    <w:abstractNumId w:val="47"/>
  </w:num>
  <w:num w:numId="41">
    <w:abstractNumId w:val="38"/>
  </w:num>
  <w:num w:numId="42">
    <w:abstractNumId w:val="45"/>
  </w:num>
  <w:num w:numId="43">
    <w:abstractNumId w:val="61"/>
  </w:num>
  <w:num w:numId="44">
    <w:abstractNumId w:val="73"/>
  </w:num>
  <w:num w:numId="45">
    <w:abstractNumId w:val="5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A0D"/>
    <w:rsid w:val="000014FA"/>
    <w:rsid w:val="000023D5"/>
    <w:rsid w:val="000110B7"/>
    <w:rsid w:val="000147E5"/>
    <w:rsid w:val="000233A9"/>
    <w:rsid w:val="00031FA2"/>
    <w:rsid w:val="00037046"/>
    <w:rsid w:val="00041CC8"/>
    <w:rsid w:val="0004710D"/>
    <w:rsid w:val="000645D7"/>
    <w:rsid w:val="000717A4"/>
    <w:rsid w:val="0007752B"/>
    <w:rsid w:val="000848D1"/>
    <w:rsid w:val="00087341"/>
    <w:rsid w:val="000919F9"/>
    <w:rsid w:val="00093967"/>
    <w:rsid w:val="000A01FD"/>
    <w:rsid w:val="000C2B1B"/>
    <w:rsid w:val="000D4F62"/>
    <w:rsid w:val="000D68F2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30EB4"/>
    <w:rsid w:val="00131A13"/>
    <w:rsid w:val="00135853"/>
    <w:rsid w:val="00142964"/>
    <w:rsid w:val="00145154"/>
    <w:rsid w:val="0014786E"/>
    <w:rsid w:val="0015071A"/>
    <w:rsid w:val="001544BB"/>
    <w:rsid w:val="001566AD"/>
    <w:rsid w:val="001617C4"/>
    <w:rsid w:val="00166C2B"/>
    <w:rsid w:val="0018443D"/>
    <w:rsid w:val="001A1133"/>
    <w:rsid w:val="001A35B7"/>
    <w:rsid w:val="001A4DCE"/>
    <w:rsid w:val="001C0AC6"/>
    <w:rsid w:val="001C1B18"/>
    <w:rsid w:val="001D17AE"/>
    <w:rsid w:val="001D3DD9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29BA"/>
    <w:rsid w:val="002150F1"/>
    <w:rsid w:val="00216DA4"/>
    <w:rsid w:val="00227A99"/>
    <w:rsid w:val="00244C27"/>
    <w:rsid w:val="00254A94"/>
    <w:rsid w:val="00255541"/>
    <w:rsid w:val="0027437A"/>
    <w:rsid w:val="002828D7"/>
    <w:rsid w:val="0028409F"/>
    <w:rsid w:val="00293BA0"/>
    <w:rsid w:val="00295972"/>
    <w:rsid w:val="00297617"/>
    <w:rsid w:val="002A19B9"/>
    <w:rsid w:val="002A385C"/>
    <w:rsid w:val="002A46CD"/>
    <w:rsid w:val="002B6B97"/>
    <w:rsid w:val="002C2B8A"/>
    <w:rsid w:val="002C4624"/>
    <w:rsid w:val="002C4699"/>
    <w:rsid w:val="002D1CE1"/>
    <w:rsid w:val="002D5E4F"/>
    <w:rsid w:val="002E4050"/>
    <w:rsid w:val="002E6186"/>
    <w:rsid w:val="002F410E"/>
    <w:rsid w:val="003001E9"/>
    <w:rsid w:val="003017A8"/>
    <w:rsid w:val="003055C4"/>
    <w:rsid w:val="003121EE"/>
    <w:rsid w:val="00317566"/>
    <w:rsid w:val="00331825"/>
    <w:rsid w:val="003410FC"/>
    <w:rsid w:val="00344C32"/>
    <w:rsid w:val="0035403D"/>
    <w:rsid w:val="00356C08"/>
    <w:rsid w:val="00363779"/>
    <w:rsid w:val="003744DB"/>
    <w:rsid w:val="0037534C"/>
    <w:rsid w:val="00376507"/>
    <w:rsid w:val="00377DCD"/>
    <w:rsid w:val="0038481A"/>
    <w:rsid w:val="0039058E"/>
    <w:rsid w:val="00395C2E"/>
    <w:rsid w:val="00395E1E"/>
    <w:rsid w:val="003A2D5D"/>
    <w:rsid w:val="003B4852"/>
    <w:rsid w:val="003B5155"/>
    <w:rsid w:val="003B5562"/>
    <w:rsid w:val="003B55C1"/>
    <w:rsid w:val="003C2569"/>
    <w:rsid w:val="003D1173"/>
    <w:rsid w:val="003D6FFF"/>
    <w:rsid w:val="003E1759"/>
    <w:rsid w:val="003F087E"/>
    <w:rsid w:val="00400569"/>
    <w:rsid w:val="00400A90"/>
    <w:rsid w:val="00400D8E"/>
    <w:rsid w:val="00406636"/>
    <w:rsid w:val="0041455A"/>
    <w:rsid w:val="00421139"/>
    <w:rsid w:val="00430BAF"/>
    <w:rsid w:val="00443C44"/>
    <w:rsid w:val="00444694"/>
    <w:rsid w:val="00445FA6"/>
    <w:rsid w:val="00451291"/>
    <w:rsid w:val="004569B6"/>
    <w:rsid w:val="0046155A"/>
    <w:rsid w:val="00480B4A"/>
    <w:rsid w:val="00485E06"/>
    <w:rsid w:val="004902C6"/>
    <w:rsid w:val="004911F3"/>
    <w:rsid w:val="004A3D7C"/>
    <w:rsid w:val="004A4F46"/>
    <w:rsid w:val="004A51B5"/>
    <w:rsid w:val="004A7E8C"/>
    <w:rsid w:val="004B0393"/>
    <w:rsid w:val="004B4EE5"/>
    <w:rsid w:val="004B652B"/>
    <w:rsid w:val="004B6BE9"/>
    <w:rsid w:val="004C1B9F"/>
    <w:rsid w:val="004C6A60"/>
    <w:rsid w:val="004D0F2C"/>
    <w:rsid w:val="004D2740"/>
    <w:rsid w:val="004D3F6E"/>
    <w:rsid w:val="004D7684"/>
    <w:rsid w:val="004E337D"/>
    <w:rsid w:val="004E3775"/>
    <w:rsid w:val="004F43BD"/>
    <w:rsid w:val="004F5A4B"/>
    <w:rsid w:val="004F5E23"/>
    <w:rsid w:val="004F66FE"/>
    <w:rsid w:val="00500AB8"/>
    <w:rsid w:val="00504BED"/>
    <w:rsid w:val="00511109"/>
    <w:rsid w:val="005223EE"/>
    <w:rsid w:val="0052382C"/>
    <w:rsid w:val="00526F5B"/>
    <w:rsid w:val="00530095"/>
    <w:rsid w:val="00533F03"/>
    <w:rsid w:val="00534674"/>
    <w:rsid w:val="00541EA9"/>
    <w:rsid w:val="00550A42"/>
    <w:rsid w:val="0055344B"/>
    <w:rsid w:val="005608B6"/>
    <w:rsid w:val="00561F1B"/>
    <w:rsid w:val="00564074"/>
    <w:rsid w:val="005640FA"/>
    <w:rsid w:val="00565F52"/>
    <w:rsid w:val="005741A4"/>
    <w:rsid w:val="00574DBD"/>
    <w:rsid w:val="00593BAB"/>
    <w:rsid w:val="005948EB"/>
    <w:rsid w:val="005A21C4"/>
    <w:rsid w:val="005A22F9"/>
    <w:rsid w:val="005A2790"/>
    <w:rsid w:val="005B21BE"/>
    <w:rsid w:val="005B5AE4"/>
    <w:rsid w:val="005B6E96"/>
    <w:rsid w:val="005B7F7D"/>
    <w:rsid w:val="005C1590"/>
    <w:rsid w:val="005D3310"/>
    <w:rsid w:val="005D5FDF"/>
    <w:rsid w:val="005E1C14"/>
    <w:rsid w:val="005E27AA"/>
    <w:rsid w:val="005E3F63"/>
    <w:rsid w:val="005F310D"/>
    <w:rsid w:val="005F71A3"/>
    <w:rsid w:val="00603958"/>
    <w:rsid w:val="00606F7D"/>
    <w:rsid w:val="00612765"/>
    <w:rsid w:val="006141C6"/>
    <w:rsid w:val="00620384"/>
    <w:rsid w:val="006262F9"/>
    <w:rsid w:val="00630B86"/>
    <w:rsid w:val="0063111A"/>
    <w:rsid w:val="00642D1C"/>
    <w:rsid w:val="0064487B"/>
    <w:rsid w:val="00654B88"/>
    <w:rsid w:val="00655FA1"/>
    <w:rsid w:val="00663305"/>
    <w:rsid w:val="006755E7"/>
    <w:rsid w:val="00675922"/>
    <w:rsid w:val="00680D0D"/>
    <w:rsid w:val="006873AF"/>
    <w:rsid w:val="0069062C"/>
    <w:rsid w:val="00691EBA"/>
    <w:rsid w:val="00692AF3"/>
    <w:rsid w:val="00695C1E"/>
    <w:rsid w:val="006A0890"/>
    <w:rsid w:val="006A4235"/>
    <w:rsid w:val="006A49B1"/>
    <w:rsid w:val="006B1803"/>
    <w:rsid w:val="006C53AE"/>
    <w:rsid w:val="006D028B"/>
    <w:rsid w:val="006D102B"/>
    <w:rsid w:val="006D162B"/>
    <w:rsid w:val="006E7A3D"/>
    <w:rsid w:val="006F133B"/>
    <w:rsid w:val="006F2FCE"/>
    <w:rsid w:val="00702672"/>
    <w:rsid w:val="00702CE1"/>
    <w:rsid w:val="00705D19"/>
    <w:rsid w:val="0071225A"/>
    <w:rsid w:val="00720114"/>
    <w:rsid w:val="00720DDA"/>
    <w:rsid w:val="00723EB1"/>
    <w:rsid w:val="007256F4"/>
    <w:rsid w:val="00730B2C"/>
    <w:rsid w:val="0073680B"/>
    <w:rsid w:val="00737D39"/>
    <w:rsid w:val="00760143"/>
    <w:rsid w:val="00766C7F"/>
    <w:rsid w:val="00775C8A"/>
    <w:rsid w:val="00777876"/>
    <w:rsid w:val="00781151"/>
    <w:rsid w:val="00786BD1"/>
    <w:rsid w:val="0079037C"/>
    <w:rsid w:val="00790844"/>
    <w:rsid w:val="00792729"/>
    <w:rsid w:val="00792CF4"/>
    <w:rsid w:val="00794111"/>
    <w:rsid w:val="00794A7E"/>
    <w:rsid w:val="007A0AFC"/>
    <w:rsid w:val="007A5529"/>
    <w:rsid w:val="007B268D"/>
    <w:rsid w:val="007B3AF7"/>
    <w:rsid w:val="007B5D8A"/>
    <w:rsid w:val="007C3912"/>
    <w:rsid w:val="007C5F01"/>
    <w:rsid w:val="007D134E"/>
    <w:rsid w:val="007D5DE1"/>
    <w:rsid w:val="007D6960"/>
    <w:rsid w:val="007E0F83"/>
    <w:rsid w:val="007E18B2"/>
    <w:rsid w:val="007E3A99"/>
    <w:rsid w:val="007F008D"/>
    <w:rsid w:val="007F089A"/>
    <w:rsid w:val="007F1A56"/>
    <w:rsid w:val="007F5F52"/>
    <w:rsid w:val="0080098C"/>
    <w:rsid w:val="008123AC"/>
    <w:rsid w:val="00815ADD"/>
    <w:rsid w:val="00831A51"/>
    <w:rsid w:val="00833582"/>
    <w:rsid w:val="008429F1"/>
    <w:rsid w:val="00852155"/>
    <w:rsid w:val="0085418C"/>
    <w:rsid w:val="00860FF0"/>
    <w:rsid w:val="00865313"/>
    <w:rsid w:val="00866BBA"/>
    <w:rsid w:val="00867CFB"/>
    <w:rsid w:val="00870AAC"/>
    <w:rsid w:val="00874831"/>
    <w:rsid w:val="00876B4F"/>
    <w:rsid w:val="00882D8D"/>
    <w:rsid w:val="00884F5B"/>
    <w:rsid w:val="00896997"/>
    <w:rsid w:val="008A4325"/>
    <w:rsid w:val="008A4D9E"/>
    <w:rsid w:val="008A7BE6"/>
    <w:rsid w:val="008B2846"/>
    <w:rsid w:val="008B6546"/>
    <w:rsid w:val="008D0324"/>
    <w:rsid w:val="008D4BD6"/>
    <w:rsid w:val="008D623B"/>
    <w:rsid w:val="008E68A8"/>
    <w:rsid w:val="008F6DB3"/>
    <w:rsid w:val="009022B9"/>
    <w:rsid w:val="00903203"/>
    <w:rsid w:val="009119D0"/>
    <w:rsid w:val="00914D3A"/>
    <w:rsid w:val="009177C8"/>
    <w:rsid w:val="00922996"/>
    <w:rsid w:val="00923E61"/>
    <w:rsid w:val="009249B2"/>
    <w:rsid w:val="00932015"/>
    <w:rsid w:val="009357E9"/>
    <w:rsid w:val="00941E17"/>
    <w:rsid w:val="00945587"/>
    <w:rsid w:val="00951937"/>
    <w:rsid w:val="00951B08"/>
    <w:rsid w:val="00952B6B"/>
    <w:rsid w:val="00956245"/>
    <w:rsid w:val="00967C00"/>
    <w:rsid w:val="00974040"/>
    <w:rsid w:val="00974562"/>
    <w:rsid w:val="009769F1"/>
    <w:rsid w:val="009819E5"/>
    <w:rsid w:val="00981A32"/>
    <w:rsid w:val="009821A8"/>
    <w:rsid w:val="0098316B"/>
    <w:rsid w:val="00983815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2FFA"/>
    <w:rsid w:val="009C5632"/>
    <w:rsid w:val="009C7B80"/>
    <w:rsid w:val="009D0441"/>
    <w:rsid w:val="009D2F85"/>
    <w:rsid w:val="009D33AC"/>
    <w:rsid w:val="009D696A"/>
    <w:rsid w:val="009D73DC"/>
    <w:rsid w:val="009D7757"/>
    <w:rsid w:val="009E317D"/>
    <w:rsid w:val="009E3885"/>
    <w:rsid w:val="009E5CA2"/>
    <w:rsid w:val="009F2777"/>
    <w:rsid w:val="009F6AC3"/>
    <w:rsid w:val="00A014CE"/>
    <w:rsid w:val="00A0334F"/>
    <w:rsid w:val="00A23877"/>
    <w:rsid w:val="00A238DA"/>
    <w:rsid w:val="00A247C2"/>
    <w:rsid w:val="00A25A36"/>
    <w:rsid w:val="00A30D6F"/>
    <w:rsid w:val="00A32133"/>
    <w:rsid w:val="00A32E8C"/>
    <w:rsid w:val="00A35FEA"/>
    <w:rsid w:val="00A41963"/>
    <w:rsid w:val="00A43B2D"/>
    <w:rsid w:val="00A509CB"/>
    <w:rsid w:val="00A546A8"/>
    <w:rsid w:val="00A56606"/>
    <w:rsid w:val="00A66B97"/>
    <w:rsid w:val="00A70913"/>
    <w:rsid w:val="00A72CEE"/>
    <w:rsid w:val="00A85DE0"/>
    <w:rsid w:val="00A95A43"/>
    <w:rsid w:val="00A97E7A"/>
    <w:rsid w:val="00AA2282"/>
    <w:rsid w:val="00AA27B3"/>
    <w:rsid w:val="00AB0019"/>
    <w:rsid w:val="00AB2847"/>
    <w:rsid w:val="00AB52F9"/>
    <w:rsid w:val="00AC03B3"/>
    <w:rsid w:val="00AC0CBE"/>
    <w:rsid w:val="00AD3256"/>
    <w:rsid w:val="00AE0ED4"/>
    <w:rsid w:val="00AE19E9"/>
    <w:rsid w:val="00AF20B1"/>
    <w:rsid w:val="00AF2A9B"/>
    <w:rsid w:val="00AF2C1D"/>
    <w:rsid w:val="00B10AC7"/>
    <w:rsid w:val="00B301F7"/>
    <w:rsid w:val="00B30640"/>
    <w:rsid w:val="00B36922"/>
    <w:rsid w:val="00B43D82"/>
    <w:rsid w:val="00B44D8D"/>
    <w:rsid w:val="00B54B92"/>
    <w:rsid w:val="00B55496"/>
    <w:rsid w:val="00B56B65"/>
    <w:rsid w:val="00B63413"/>
    <w:rsid w:val="00B65163"/>
    <w:rsid w:val="00B6533C"/>
    <w:rsid w:val="00B67C9A"/>
    <w:rsid w:val="00B8059F"/>
    <w:rsid w:val="00B8778F"/>
    <w:rsid w:val="00B90AA2"/>
    <w:rsid w:val="00B93EA9"/>
    <w:rsid w:val="00B958B5"/>
    <w:rsid w:val="00B966FD"/>
    <w:rsid w:val="00B96DA9"/>
    <w:rsid w:val="00BA1CF0"/>
    <w:rsid w:val="00BC155C"/>
    <w:rsid w:val="00BC7DBA"/>
    <w:rsid w:val="00BE20BD"/>
    <w:rsid w:val="00BE2A9E"/>
    <w:rsid w:val="00BE673E"/>
    <w:rsid w:val="00BE7DEF"/>
    <w:rsid w:val="00BF0050"/>
    <w:rsid w:val="00BF0B98"/>
    <w:rsid w:val="00BF3648"/>
    <w:rsid w:val="00BF3949"/>
    <w:rsid w:val="00BF4310"/>
    <w:rsid w:val="00C00ECC"/>
    <w:rsid w:val="00C0480F"/>
    <w:rsid w:val="00C14613"/>
    <w:rsid w:val="00C204FE"/>
    <w:rsid w:val="00C20A8E"/>
    <w:rsid w:val="00C21113"/>
    <w:rsid w:val="00C4194A"/>
    <w:rsid w:val="00C50357"/>
    <w:rsid w:val="00C6060B"/>
    <w:rsid w:val="00C85B73"/>
    <w:rsid w:val="00C91977"/>
    <w:rsid w:val="00C936C1"/>
    <w:rsid w:val="00C938F2"/>
    <w:rsid w:val="00CA0EBC"/>
    <w:rsid w:val="00CA5671"/>
    <w:rsid w:val="00CA70E7"/>
    <w:rsid w:val="00CA7A65"/>
    <w:rsid w:val="00CB44E8"/>
    <w:rsid w:val="00CB6EB4"/>
    <w:rsid w:val="00CC251B"/>
    <w:rsid w:val="00CC3D3D"/>
    <w:rsid w:val="00CD0B8E"/>
    <w:rsid w:val="00CD1E8A"/>
    <w:rsid w:val="00CD3014"/>
    <w:rsid w:val="00CE4488"/>
    <w:rsid w:val="00CF2106"/>
    <w:rsid w:val="00D0025F"/>
    <w:rsid w:val="00D01334"/>
    <w:rsid w:val="00D032F1"/>
    <w:rsid w:val="00D0467A"/>
    <w:rsid w:val="00D17171"/>
    <w:rsid w:val="00D211FD"/>
    <w:rsid w:val="00D2187F"/>
    <w:rsid w:val="00D22D1D"/>
    <w:rsid w:val="00D2358E"/>
    <w:rsid w:val="00D26445"/>
    <w:rsid w:val="00D271A8"/>
    <w:rsid w:val="00D2768F"/>
    <w:rsid w:val="00D310BD"/>
    <w:rsid w:val="00D31E19"/>
    <w:rsid w:val="00D5010A"/>
    <w:rsid w:val="00D72A0D"/>
    <w:rsid w:val="00D976B0"/>
    <w:rsid w:val="00D978EB"/>
    <w:rsid w:val="00DA5FAA"/>
    <w:rsid w:val="00DA72E6"/>
    <w:rsid w:val="00DB1B08"/>
    <w:rsid w:val="00DB575F"/>
    <w:rsid w:val="00DB5F45"/>
    <w:rsid w:val="00DC5EB7"/>
    <w:rsid w:val="00DC6C55"/>
    <w:rsid w:val="00DD0072"/>
    <w:rsid w:val="00DD7EA7"/>
    <w:rsid w:val="00DE07A8"/>
    <w:rsid w:val="00DE735E"/>
    <w:rsid w:val="00DF1239"/>
    <w:rsid w:val="00DF5209"/>
    <w:rsid w:val="00DF7BD8"/>
    <w:rsid w:val="00E03476"/>
    <w:rsid w:val="00E04CB1"/>
    <w:rsid w:val="00E2077A"/>
    <w:rsid w:val="00E32D1C"/>
    <w:rsid w:val="00E34AEF"/>
    <w:rsid w:val="00E432F9"/>
    <w:rsid w:val="00E50CCC"/>
    <w:rsid w:val="00E558B2"/>
    <w:rsid w:val="00E572EC"/>
    <w:rsid w:val="00E576D1"/>
    <w:rsid w:val="00E62156"/>
    <w:rsid w:val="00E6430E"/>
    <w:rsid w:val="00E66DDF"/>
    <w:rsid w:val="00E750B8"/>
    <w:rsid w:val="00E808D7"/>
    <w:rsid w:val="00E83DA4"/>
    <w:rsid w:val="00E86693"/>
    <w:rsid w:val="00E952A4"/>
    <w:rsid w:val="00E956C2"/>
    <w:rsid w:val="00EA2BDD"/>
    <w:rsid w:val="00EA4D95"/>
    <w:rsid w:val="00EB3E05"/>
    <w:rsid w:val="00EB4A8F"/>
    <w:rsid w:val="00EB7187"/>
    <w:rsid w:val="00EC5028"/>
    <w:rsid w:val="00EC7BD6"/>
    <w:rsid w:val="00ED1AF2"/>
    <w:rsid w:val="00ED2F84"/>
    <w:rsid w:val="00ED50FE"/>
    <w:rsid w:val="00ED648D"/>
    <w:rsid w:val="00ED72A9"/>
    <w:rsid w:val="00EE47FD"/>
    <w:rsid w:val="00EE5B20"/>
    <w:rsid w:val="00EE6290"/>
    <w:rsid w:val="00EE743E"/>
    <w:rsid w:val="00EF607B"/>
    <w:rsid w:val="00EF70C2"/>
    <w:rsid w:val="00F02CEE"/>
    <w:rsid w:val="00F07F02"/>
    <w:rsid w:val="00F147B3"/>
    <w:rsid w:val="00F202D0"/>
    <w:rsid w:val="00F21350"/>
    <w:rsid w:val="00F220CF"/>
    <w:rsid w:val="00F223B4"/>
    <w:rsid w:val="00F22D84"/>
    <w:rsid w:val="00F3080D"/>
    <w:rsid w:val="00F33F37"/>
    <w:rsid w:val="00F37A1C"/>
    <w:rsid w:val="00F418FD"/>
    <w:rsid w:val="00F434D0"/>
    <w:rsid w:val="00F45B42"/>
    <w:rsid w:val="00F522D5"/>
    <w:rsid w:val="00F541E8"/>
    <w:rsid w:val="00F60605"/>
    <w:rsid w:val="00F708AC"/>
    <w:rsid w:val="00F778A3"/>
    <w:rsid w:val="00F82CF8"/>
    <w:rsid w:val="00F83168"/>
    <w:rsid w:val="00F9079C"/>
    <w:rsid w:val="00F90A8E"/>
    <w:rsid w:val="00FA2EB8"/>
    <w:rsid w:val="00FA3EB0"/>
    <w:rsid w:val="00FA5810"/>
    <w:rsid w:val="00FB0865"/>
    <w:rsid w:val="00FB60BC"/>
    <w:rsid w:val="00FB6A05"/>
    <w:rsid w:val="00FC6818"/>
    <w:rsid w:val="00FD0FA9"/>
    <w:rsid w:val="00FD31A8"/>
    <w:rsid w:val="00FD52B3"/>
    <w:rsid w:val="00FD612A"/>
    <w:rsid w:val="00FE074A"/>
    <w:rsid w:val="00FF0CD9"/>
    <w:rsid w:val="00FF1B8D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5FE7C1"/>
  <w15:docId w15:val="{FCDB4755-6BA8-4526-96FB-8FB77AB7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33B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CW_Lista,Podsis rysunku,normalny tekst,Wypunktowanie,BulletC,Numerowanie,Wyliczanie,Obiekt,Akapit z listą31,Bullets,List Paragraph,Kolorowa lista — akcent 11,L1,2 heading,A_wyliczenie,K-P_odwolanie,Akapit z listą5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CW_Lista Znak,Podsis rysunku Znak,normalny tekst Znak,Wypunktowanie Znak,BulletC Znak,Numerowanie Znak,Wyliczanie Znak,Obiekt Znak,Akapit z listą31 Znak,Bullets Znak,List Paragraph Znak,L1 Znak,2 heading Znak"/>
    <w:link w:val="Akapitzlist"/>
    <w:uiPriority w:val="99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16</Pages>
  <Words>6895</Words>
  <Characters>41370</Characters>
  <Application>Microsoft Office Word</Application>
  <DocSecurity>0</DocSecurity>
  <Lines>344</Lines>
  <Paragraphs>96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>Załącznik nr 7 do SWZ</vt:lpstr>
      <vt:lpstr>......................................  -  ..............................  zwany</vt:lpstr>
      <vt:lpstr/>
      <vt:lpstr>działający w granicach umocowania określonego przepisami ustawy z dnia 7 lipca 1</vt:lpstr>
      <vt:lpstr>1.	Na zasadach określonych w niniejszej umowie, niezależnie od udzielonej rękojm</vt:lpstr>
      <vt:lpstr>5.     Rękojmia za wady:</vt:lpstr>
    </vt:vector>
  </TitlesOfParts>
  <Company>Microsoft</Company>
  <LinksUpToDate>false</LinksUpToDate>
  <CharactersWithSpaces>48169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Użytkownik systemu Windows</cp:lastModifiedBy>
  <cp:revision>32</cp:revision>
  <cp:lastPrinted>2021-02-18T09:37:00Z</cp:lastPrinted>
  <dcterms:created xsi:type="dcterms:W3CDTF">2024-04-09T13:14:00Z</dcterms:created>
  <dcterms:modified xsi:type="dcterms:W3CDTF">2024-10-31T11:52:00Z</dcterms:modified>
</cp:coreProperties>
</file>