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46" w:rsidRDefault="009A3F9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973C7F">
        <w:rPr>
          <w:rFonts w:ascii="Arial" w:hAnsi="Arial" w:cs="Arial"/>
          <w:b/>
          <w:sz w:val="22"/>
          <w:szCs w:val="22"/>
        </w:rPr>
        <w:t>3</w:t>
      </w:r>
    </w:p>
    <w:p w:rsidR="00481C46" w:rsidRDefault="00481C46">
      <w:pPr>
        <w:keepNext/>
        <w:tabs>
          <w:tab w:val="left" w:pos="2380"/>
        </w:tabs>
        <w:spacing w:line="360" w:lineRule="auto"/>
        <w:jc w:val="center"/>
        <w:rPr>
          <w:rFonts w:ascii="Arial" w:hAnsi="Arial" w:cs="Arial"/>
          <w:b/>
          <w:i/>
        </w:rPr>
      </w:pPr>
    </w:p>
    <w:p w:rsidR="00481C46" w:rsidRDefault="009A3F96">
      <w:pPr>
        <w:keepNext/>
        <w:tabs>
          <w:tab w:val="left" w:pos="2380"/>
        </w:tabs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i/>
        </w:rPr>
        <w:t>FORMULARZ OFERTA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000000"/>
        </w:rPr>
        <w:t xml:space="preserve"> DLA ZESPOŁU WOJEWÓDZKICH PRZYCHODNI SPECJALISTYCZNYCH</w:t>
      </w:r>
      <w:r>
        <w:rPr>
          <w:rFonts w:ascii="Arial" w:hAnsi="Arial" w:cs="Arial"/>
          <w:color w:val="000000"/>
        </w:rPr>
        <w:br/>
        <w:t xml:space="preserve"> w KATOWICACH</w:t>
      </w:r>
    </w:p>
    <w:p w:rsidR="00481C46" w:rsidRDefault="00481C46">
      <w:pPr>
        <w:tabs>
          <w:tab w:val="left" w:pos="2380"/>
        </w:tabs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9606"/>
      </w:tblGrid>
      <w:tr w:rsidR="00481C46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1C46" w:rsidRDefault="009A3F96">
            <w:pPr>
              <w:tabs>
                <w:tab w:val="left" w:pos="2380"/>
              </w:tabs>
              <w:spacing w:before="120" w:after="120" w:line="360" w:lineRule="auto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NAZWA WYKONAWCY: …………………………………………………………………………………………………………………………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DRES SIEDZIBY: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:rsidR="00481C46" w:rsidRDefault="009A3F96">
            <w:pPr>
              <w:tabs>
                <w:tab w:val="left" w:pos="238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NIP: …………………………………………     REGON: ………….……………….………………………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 …………………………………….……… Fax: …………………..………….…………………………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upoważniona do kontaktu z Zamawiającym …………………………..………………………..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 …………………………………….………e – mail: ………………………………………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odpowiedzialna za realizację przedmiotu Umowy ………………………………………………….</w:t>
            </w:r>
          </w:p>
          <w:p w:rsidR="00481C46" w:rsidRDefault="009A3F96">
            <w:pPr>
              <w:tabs>
                <w:tab w:val="left" w:pos="2380"/>
              </w:tabs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 ……………………………………… e-mail: ………………………………………</w:t>
            </w:r>
          </w:p>
        </w:tc>
      </w:tr>
    </w:tbl>
    <w:p w:rsidR="00481C46" w:rsidRDefault="009A3F96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postępowania, którego przedmiotem jest „</w:t>
      </w:r>
      <w:r>
        <w:rPr>
          <w:rFonts w:ascii="Arial" w:hAnsi="Arial" w:cs="Arial"/>
          <w:sz w:val="20"/>
          <w:szCs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>urządzeń medycznych</w:t>
      </w:r>
      <w:r>
        <w:rPr>
          <w:rFonts w:ascii="Arial" w:hAnsi="Arial" w:cs="Arial"/>
          <w:sz w:val="20"/>
          <w:szCs w:val="20"/>
          <w:lang w:eastAsia="en-US"/>
        </w:rPr>
        <w:t xml:space="preserve"> przez Zespół Wojewódzkich Przychodni Specjalistycznych w Katowicach</w:t>
      </w:r>
      <w:r>
        <w:rPr>
          <w:rFonts w:ascii="Arial" w:hAnsi="Arial" w:cs="Arial"/>
          <w:sz w:val="20"/>
          <w:szCs w:val="20"/>
        </w:rPr>
        <w:t>” z siedzibą: 40-038 Katowice, ul. Powstańców 31, oferuję realizację przedmiotu zamówienia, na warunkach określonych w Specyfikacji Warunków Zamówienia za niżej podaną cenę:</w:t>
      </w:r>
    </w:p>
    <w:p w:rsidR="00481C46" w:rsidRPr="008971EA" w:rsidRDefault="009A3F96">
      <w:pPr>
        <w:pStyle w:val="Akapitzlist"/>
        <w:numPr>
          <w:ilvl w:val="6"/>
          <w:numId w:val="11"/>
        </w:numPr>
        <w:tabs>
          <w:tab w:val="left" w:pos="284"/>
        </w:tabs>
        <w:suppressAutoHyphens w:val="0"/>
        <w:spacing w:before="120" w:after="120" w:line="276" w:lineRule="auto"/>
        <w:ind w:left="284" w:hanging="284"/>
        <w:contextualSpacing/>
        <w:jc w:val="both"/>
        <w:rPr>
          <w:rFonts w:ascii="Arial" w:hAnsi="Arial" w:cs="Arial"/>
          <w:iCs/>
          <w:sz w:val="20"/>
        </w:rPr>
      </w:pPr>
      <w:r w:rsidRPr="008971EA">
        <w:rPr>
          <w:rFonts w:ascii="Arial" w:hAnsi="Arial" w:cs="Arial"/>
          <w:iCs/>
          <w:sz w:val="20"/>
        </w:rPr>
        <w:t xml:space="preserve">Dane teleadresowe, na które należy przekazywać korespondencję związaną z niniejszym postępowaniem: </w:t>
      </w:r>
    </w:p>
    <w:p w:rsidR="00481C46" w:rsidRDefault="009A3F96" w:rsidP="00E34EAE">
      <w:pPr>
        <w:pStyle w:val="Tekstpodstawowywcity"/>
        <w:numPr>
          <w:ilvl w:val="0"/>
          <w:numId w:val="51"/>
        </w:numPr>
        <w:suppressAutoHyphens w:val="0"/>
        <w:spacing w:line="276" w:lineRule="auto"/>
        <w:ind w:left="357" w:hanging="73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adres poczty elektronicznej: </w:t>
      </w:r>
      <w:r>
        <w:rPr>
          <w:rFonts w:ascii="Arial" w:hAnsi="Arial" w:cs="Arial"/>
          <w:bCs/>
          <w:sz w:val="20"/>
        </w:rPr>
        <w:t>…….……………….…..…….……………………………….….</w:t>
      </w:r>
    </w:p>
    <w:p w:rsidR="00481C46" w:rsidRDefault="009A3F96">
      <w:pPr>
        <w:pStyle w:val="Default"/>
        <w:spacing w:before="120"/>
        <w:ind w:left="284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Zamawiający przekazuje dokumenty, oświadczenia i wnioski w trakcie trwania postępowania na </w:t>
      </w:r>
      <w:r>
        <w:rPr>
          <w:rFonts w:ascii="Arial" w:hAnsi="Arial" w:cs="Arial"/>
          <w:i/>
          <w:color w:val="auto"/>
          <w:sz w:val="20"/>
          <w:szCs w:val="20"/>
        </w:rPr>
        <w:t xml:space="preserve"> ww. adres elektronicznej skrzynki podawczej </w:t>
      </w:r>
      <w:r>
        <w:rPr>
          <w:rFonts w:ascii="Arial" w:hAnsi="Arial" w:cs="Arial"/>
          <w:i/>
          <w:sz w:val="20"/>
        </w:rPr>
        <w:t>e – Zamówienia</w:t>
      </w:r>
      <w:r>
        <w:rPr>
          <w:rFonts w:ascii="Arial" w:hAnsi="Arial" w:cs="Arial"/>
          <w:i/>
          <w:color w:val="auto"/>
          <w:sz w:val="20"/>
          <w:szCs w:val="20"/>
        </w:rPr>
        <w:t xml:space="preserve"> / </w:t>
      </w:r>
      <w:r>
        <w:rPr>
          <w:rFonts w:ascii="Arial" w:hAnsi="Arial" w:cs="Arial"/>
          <w:i/>
          <w:iCs/>
          <w:color w:val="auto"/>
          <w:sz w:val="20"/>
        </w:rPr>
        <w:t xml:space="preserve">adres poczty elektronicznej Wykonawcy, na co Wykonawca wyraża zgodę.  Wykonawca niniejszym zobowiązuje się do utrzymania jego funkcjonalności przez czas trwania postępowania. O zmianie adresu elektronicznej skrzynki podawczej </w:t>
      </w:r>
      <w:r>
        <w:rPr>
          <w:rFonts w:ascii="Arial" w:hAnsi="Arial" w:cs="Arial"/>
          <w:i/>
          <w:sz w:val="20"/>
        </w:rPr>
        <w:t>e – Zamówienia</w:t>
      </w:r>
      <w:r>
        <w:rPr>
          <w:rFonts w:ascii="Arial" w:hAnsi="Arial" w:cs="Arial"/>
          <w:i/>
          <w:iCs/>
          <w:color w:val="auto"/>
          <w:sz w:val="20"/>
        </w:rPr>
        <w:t xml:space="preserve"> /poczty elektronicznej do przekazywania korespondencji związanej z danym postępowaniem Wykonawca niezwłocznie zawiadamia Zamawiającego składając oświadczenie osób uprawnionych do reprezentacji Wykonawcy. Domniemywa się, że dokumenty, oświadczenia i wnioski przekazane na adres poczty elektronicznej wskazany w formularzu ofertowym zostały doręczone skutecznie a Wykonawca zapoznał się z ich treścią</w:t>
      </w:r>
      <w:r>
        <w:rPr>
          <w:rFonts w:ascii="Arial" w:hAnsi="Arial" w:cs="Arial"/>
          <w:i/>
          <w:iCs/>
          <w:sz w:val="20"/>
        </w:rPr>
        <w:t>.</w:t>
      </w:r>
    </w:p>
    <w:p w:rsidR="00481C46" w:rsidRPr="00973C7F" w:rsidRDefault="009A3F96">
      <w:pPr>
        <w:pStyle w:val="Akapitzlist"/>
        <w:numPr>
          <w:ilvl w:val="0"/>
          <w:numId w:val="10"/>
        </w:numPr>
        <w:tabs>
          <w:tab w:val="clear" w:pos="720"/>
        </w:tabs>
        <w:spacing w:before="120" w:line="276" w:lineRule="auto"/>
        <w:ind w:left="284" w:hanging="425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W ramach zamówienia „</w:t>
      </w:r>
      <w:r>
        <w:rPr>
          <w:rFonts w:ascii="Arial" w:hAnsi="Arial" w:cs="Arial"/>
          <w:sz w:val="20"/>
          <w:lang w:eastAsia="en-US"/>
        </w:rPr>
        <w:t xml:space="preserve">Zakup </w:t>
      </w:r>
      <w:r w:rsidR="00367089">
        <w:rPr>
          <w:rFonts w:ascii="Arial" w:hAnsi="Arial" w:cs="Arial"/>
          <w:sz w:val="20"/>
          <w:lang w:eastAsia="en-US"/>
        </w:rPr>
        <w:t xml:space="preserve">urządzeń medycznych </w:t>
      </w:r>
      <w:r>
        <w:rPr>
          <w:rFonts w:ascii="Arial" w:hAnsi="Arial" w:cs="Arial"/>
          <w:sz w:val="20"/>
          <w:lang w:eastAsia="en-US"/>
        </w:rPr>
        <w:t>przez Zespół Wojewódzkich Przychodni Specjalistycznych w Katowicach</w:t>
      </w:r>
      <w:r>
        <w:rPr>
          <w:rFonts w:ascii="Arial" w:hAnsi="Arial" w:cs="Arial"/>
          <w:sz w:val="20"/>
        </w:rPr>
        <w:t>” – Numer referencyjny</w:t>
      </w:r>
      <w:r>
        <w:rPr>
          <w:rFonts w:ascii="Arial" w:hAnsi="Arial" w:cs="Arial"/>
          <w:b/>
          <w:i/>
          <w:sz w:val="20"/>
        </w:rPr>
        <w:t>:</w:t>
      </w:r>
      <w:r w:rsidR="00367089">
        <w:rPr>
          <w:rFonts w:ascii="Arial" w:hAnsi="Arial" w:cs="Arial"/>
          <w:b/>
          <w:sz w:val="20"/>
        </w:rPr>
        <w:t xml:space="preserve"> ZP/D/ 1</w:t>
      </w:r>
      <w:r w:rsidR="00677B33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 xml:space="preserve"> /24</w:t>
      </w:r>
      <w:r>
        <w:rPr>
          <w:rFonts w:ascii="Arial" w:hAnsi="Arial" w:cs="Arial"/>
          <w:sz w:val="20"/>
        </w:rPr>
        <w:t xml:space="preserve">, oferuję wykonanie zamówienia zgodnie z wymogami Specyfikacji Warunków Zamówienia za cenę: </w:t>
      </w:r>
    </w:p>
    <w:p w:rsidR="00973C7F" w:rsidRPr="00973C7F" w:rsidRDefault="00973C7F" w:rsidP="00973C7F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/>
          <w:i/>
          <w:sz w:val="20"/>
          <w:u w:val="single"/>
        </w:rPr>
      </w:pPr>
      <w:r w:rsidRPr="00973C7F">
        <w:rPr>
          <w:rFonts w:ascii="Arial" w:hAnsi="Arial" w:cs="Arial"/>
          <w:b/>
          <w:i/>
          <w:sz w:val="20"/>
          <w:u w:val="single"/>
        </w:rPr>
        <w:t>PAKIET NR 1</w:t>
      </w:r>
    </w:p>
    <w:p w:rsidR="00481C46" w:rsidRDefault="009A3F96" w:rsidP="00973C7F">
      <w:pPr>
        <w:pStyle w:val="Zawartotabeli"/>
        <w:numPr>
          <w:ilvl w:val="4"/>
          <w:numId w:val="12"/>
        </w:numPr>
        <w:suppressLineNumbers w:val="0"/>
        <w:tabs>
          <w:tab w:val="clear" w:pos="3600"/>
          <w:tab w:val="num" w:pos="709"/>
        </w:tabs>
        <w:spacing w:before="120" w:after="120" w:line="276" w:lineRule="auto"/>
        <w:ind w:left="357" w:hanging="73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i/>
          <w:sz w:val="20"/>
        </w:rPr>
        <w:t xml:space="preserve">CENA </w:t>
      </w:r>
      <w:r>
        <w:rPr>
          <w:rFonts w:ascii="Arial" w:hAnsi="Arial" w:cs="Arial"/>
          <w:b/>
          <w:bCs/>
          <w:sz w:val="20"/>
        </w:rPr>
        <w:t>: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_________________________zł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VAT………%  </w:t>
      </w:r>
      <w:proofErr w:type="spellStart"/>
      <w:r>
        <w:rPr>
          <w:rFonts w:ascii="Arial" w:hAnsi="Arial" w:cs="Arial"/>
          <w:sz w:val="20"/>
        </w:rPr>
        <w:t>tj</w:t>
      </w:r>
      <w:proofErr w:type="spellEnd"/>
      <w:r>
        <w:rPr>
          <w:rFonts w:ascii="Arial" w:hAnsi="Arial" w:cs="Arial"/>
          <w:sz w:val="20"/>
        </w:rPr>
        <w:t xml:space="preserve">   _____________zł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Cena brutto _________________________zł </w:t>
      </w:r>
    </w:p>
    <w:p w:rsidR="00481C46" w:rsidRDefault="009A3F96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Słownie:__________________________________________________________zł</w:t>
      </w:r>
    </w:p>
    <w:p w:rsidR="008F2709" w:rsidRPr="008F2709" w:rsidRDefault="008F2709" w:rsidP="008F2709">
      <w:pPr>
        <w:pStyle w:val="Akapitzlist"/>
        <w:numPr>
          <w:ilvl w:val="4"/>
          <w:numId w:val="12"/>
        </w:numPr>
        <w:tabs>
          <w:tab w:val="clear" w:pos="3600"/>
          <w:tab w:val="left" w:pos="736"/>
        </w:tabs>
        <w:suppressAutoHyphens w:val="0"/>
        <w:spacing w:before="240" w:after="240" w:line="360" w:lineRule="auto"/>
        <w:ind w:left="709" w:hanging="425"/>
        <w:contextualSpacing/>
        <w:jc w:val="both"/>
        <w:rPr>
          <w:rFonts w:ascii="Arial" w:hAnsi="Arial" w:cs="Arial"/>
          <w:bCs/>
          <w:i/>
          <w:iCs/>
          <w:sz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</w:rPr>
        <w:t>GWARANCJA</w:t>
      </w:r>
      <w:r>
        <w:rPr>
          <w:rFonts w:ascii="Arial" w:hAnsi="Arial" w:cs="Arial"/>
          <w:bCs/>
          <w:i/>
          <w:iCs/>
          <w:sz w:val="20"/>
        </w:rPr>
        <w:t xml:space="preserve"> </w:t>
      </w:r>
      <w:r>
        <w:rPr>
          <w:rFonts w:ascii="Arial" w:hAnsi="Arial" w:cs="Arial"/>
          <w:bCs/>
          <w:iCs/>
          <w:sz w:val="20"/>
        </w:rPr>
        <w:t xml:space="preserve">– </w:t>
      </w:r>
      <w:r w:rsidRPr="008F2709">
        <w:rPr>
          <w:rFonts w:ascii="Arial" w:hAnsi="Arial" w:cs="Arial"/>
          <w:bCs/>
          <w:i/>
          <w:iCs/>
          <w:sz w:val="20"/>
          <w:u w:val="single"/>
        </w:rPr>
        <w:t>dla Pakiet</w:t>
      </w:r>
      <w:r>
        <w:rPr>
          <w:rFonts w:ascii="Arial" w:hAnsi="Arial" w:cs="Arial"/>
          <w:bCs/>
          <w:i/>
          <w:iCs/>
          <w:sz w:val="20"/>
          <w:u w:val="single"/>
        </w:rPr>
        <w:t xml:space="preserve">u </w:t>
      </w:r>
      <w:r w:rsidRPr="008F2709">
        <w:rPr>
          <w:rFonts w:ascii="Arial" w:hAnsi="Arial" w:cs="Arial"/>
          <w:bCs/>
          <w:i/>
          <w:iCs/>
          <w:sz w:val="20"/>
          <w:u w:val="single"/>
        </w:rPr>
        <w:t xml:space="preserve"> Nr </w:t>
      </w:r>
      <w:r>
        <w:rPr>
          <w:rFonts w:ascii="Arial" w:hAnsi="Arial" w:cs="Arial"/>
          <w:bCs/>
          <w:i/>
          <w:iCs/>
          <w:sz w:val="20"/>
          <w:u w:val="single"/>
        </w:rPr>
        <w:t>1:</w:t>
      </w:r>
    </w:p>
    <w:p w:rsidR="008F2709" w:rsidRDefault="008F2709" w:rsidP="00E34EAE">
      <w:pPr>
        <w:pStyle w:val="Akapitzlist"/>
        <w:numPr>
          <w:ilvl w:val="0"/>
          <w:numId w:val="64"/>
        </w:numPr>
        <w:suppressAutoHyphens w:val="0"/>
        <w:spacing w:before="240" w:after="240" w:line="360" w:lineRule="auto"/>
        <w:ind w:left="1134"/>
        <w:contextualSpacing/>
        <w:rPr>
          <w:rFonts w:ascii="Arial" w:hAnsi="Arial" w:cs="Arial"/>
          <w:bCs/>
          <w:iCs/>
          <w:sz w:val="20"/>
        </w:rPr>
      </w:pPr>
      <w:r w:rsidRPr="00B27C8C">
        <w:rPr>
          <w:rFonts w:ascii="Arial" w:hAnsi="Arial" w:cs="Arial"/>
          <w:color w:val="000000"/>
          <w:kern w:val="2"/>
          <w:sz w:val="20"/>
          <w:lang w:eastAsia="zh-CN"/>
        </w:rPr>
        <w:t xml:space="preserve">na </w:t>
      </w:r>
      <w:r w:rsidRPr="00B27C8C">
        <w:rPr>
          <w:rFonts w:ascii="Arial" w:hAnsi="Arial" w:cs="Arial"/>
          <w:sz w:val="20"/>
          <w:lang w:eastAsia="pl-PL"/>
        </w:rPr>
        <w:t>unit ,kompresor, separator amalgamatu, pompa ssaka</w:t>
      </w:r>
      <w:r>
        <w:rPr>
          <w:rFonts w:ascii="Arial" w:hAnsi="Arial" w:cs="Arial"/>
          <w:color w:val="000000"/>
          <w:kern w:val="2"/>
          <w:sz w:val="20"/>
          <w:lang w:eastAsia="zh-CN"/>
        </w:rPr>
        <w:t xml:space="preserve"> :     </w:t>
      </w:r>
      <w:r w:rsidRPr="00B27C8C">
        <w:rPr>
          <w:rFonts w:ascii="Arial" w:hAnsi="Arial" w:cs="Arial"/>
          <w:color w:val="000000"/>
          <w:kern w:val="2"/>
          <w:sz w:val="20"/>
          <w:u w:val="single"/>
          <w:lang w:eastAsia="zh-CN"/>
        </w:rPr>
        <w:t>……………… miesięcy</w:t>
      </w:r>
    </w:p>
    <w:p w:rsidR="008F2709" w:rsidRPr="00973C7F" w:rsidRDefault="008F2709" w:rsidP="00E34EAE">
      <w:pPr>
        <w:pStyle w:val="Akapitzlist"/>
        <w:numPr>
          <w:ilvl w:val="0"/>
          <w:numId w:val="64"/>
        </w:numPr>
        <w:suppressAutoHyphens w:val="0"/>
        <w:spacing w:before="240" w:after="240" w:line="360" w:lineRule="auto"/>
        <w:ind w:left="1134"/>
        <w:contextualSpacing/>
        <w:rPr>
          <w:rFonts w:ascii="Arial" w:hAnsi="Arial" w:cs="Arial"/>
          <w:bCs/>
          <w:iCs/>
          <w:sz w:val="20"/>
        </w:rPr>
      </w:pPr>
      <w:r w:rsidRPr="00B27C8C">
        <w:rPr>
          <w:rFonts w:ascii="Arial" w:hAnsi="Arial"/>
          <w:sz w:val="20"/>
          <w:lang w:eastAsia="pl-PL"/>
        </w:rPr>
        <w:t xml:space="preserve">kątnica na mikrosilnik , mikrosilnik, kątnica turbinowa , </w:t>
      </w:r>
      <w:proofErr w:type="spellStart"/>
      <w:r w:rsidRPr="00B27C8C">
        <w:rPr>
          <w:rFonts w:ascii="Arial" w:hAnsi="Arial"/>
          <w:sz w:val="20"/>
          <w:lang w:eastAsia="pl-PL"/>
        </w:rPr>
        <w:t>skaler</w:t>
      </w:r>
      <w:proofErr w:type="spellEnd"/>
      <w:r w:rsidRPr="00B27C8C">
        <w:rPr>
          <w:rFonts w:ascii="Arial" w:hAnsi="Arial"/>
          <w:sz w:val="20"/>
          <w:lang w:eastAsia="pl-PL"/>
        </w:rPr>
        <w:t xml:space="preserve">: </w:t>
      </w:r>
      <w:r w:rsidRPr="00B27C8C">
        <w:rPr>
          <w:rFonts w:ascii="Arial" w:hAnsi="Arial"/>
          <w:sz w:val="20"/>
          <w:u w:val="single"/>
          <w:lang w:eastAsia="pl-PL"/>
        </w:rPr>
        <w:t>……………… miesięcy</w:t>
      </w:r>
    </w:p>
    <w:p w:rsidR="006F64D2" w:rsidRPr="006F64D2" w:rsidRDefault="006F64D2" w:rsidP="006F64D2">
      <w:pPr>
        <w:pStyle w:val="Akapitzlist"/>
        <w:numPr>
          <w:ilvl w:val="4"/>
          <w:numId w:val="12"/>
        </w:numPr>
        <w:tabs>
          <w:tab w:val="clear" w:pos="3600"/>
          <w:tab w:val="num" w:pos="709"/>
          <w:tab w:val="left" w:pos="736"/>
        </w:tabs>
        <w:suppressAutoHyphens w:val="0"/>
        <w:spacing w:before="240" w:after="240" w:line="360" w:lineRule="auto"/>
        <w:ind w:left="358" w:hanging="74"/>
        <w:contextualSpacing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lastRenderedPageBreak/>
        <w:t xml:space="preserve">TERMIN DOSTAWY </w:t>
      </w:r>
      <w:r w:rsidRPr="006F64D2">
        <w:rPr>
          <w:rFonts w:ascii="Arial" w:hAnsi="Arial" w:cs="Arial"/>
          <w:bCs/>
          <w:i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…………………… DNI</w:t>
      </w:r>
    </w:p>
    <w:p w:rsidR="00481C46" w:rsidRPr="00973C7F" w:rsidRDefault="009A3F96" w:rsidP="006F64D2">
      <w:pPr>
        <w:pStyle w:val="Akapitzlist"/>
        <w:numPr>
          <w:ilvl w:val="4"/>
          <w:numId w:val="12"/>
        </w:numPr>
        <w:tabs>
          <w:tab w:val="left" w:pos="709"/>
        </w:tabs>
        <w:suppressAutoHyphens w:val="0"/>
        <w:spacing w:before="240" w:after="240" w:line="276" w:lineRule="auto"/>
        <w:ind w:left="357" w:hanging="73"/>
        <w:contextualSpacing/>
        <w:jc w:val="both"/>
        <w:rPr>
          <w:rFonts w:ascii="Arial" w:hAnsi="Arial" w:cs="Arial"/>
          <w:bCs/>
          <w:iCs/>
          <w:sz w:val="20"/>
        </w:rPr>
      </w:pPr>
      <w:bookmarkStart w:id="0" w:name="_Hlk74649705"/>
      <w:r>
        <w:rPr>
          <w:rFonts w:ascii="Arial" w:hAnsi="Arial" w:cs="Arial"/>
          <w:b/>
          <w:bCs/>
          <w:i/>
          <w:iCs/>
          <w:sz w:val="20"/>
        </w:rPr>
        <w:t>PARAMETRY TECHNICZNE DODAT</w:t>
      </w:r>
      <w:r w:rsidR="006F64D2">
        <w:rPr>
          <w:rFonts w:ascii="Arial" w:hAnsi="Arial" w:cs="Arial"/>
          <w:b/>
          <w:bCs/>
          <w:i/>
          <w:iCs/>
          <w:sz w:val="20"/>
        </w:rPr>
        <w:t xml:space="preserve">KOWO  OCENIANE  – </w:t>
      </w:r>
      <w:r w:rsidR="00973C7F">
        <w:rPr>
          <w:rFonts w:ascii="Arial" w:hAnsi="Arial" w:cs="Arial"/>
          <w:b/>
          <w:bCs/>
          <w:i/>
          <w:iCs/>
          <w:sz w:val="20"/>
        </w:rPr>
        <w:t>ZAŁĄCZNIK</w:t>
      </w:r>
      <w:r w:rsidR="006F64D2" w:rsidRPr="001F62EC">
        <w:rPr>
          <w:rFonts w:ascii="Arial" w:hAnsi="Arial" w:cs="Arial"/>
          <w:b/>
          <w:bCs/>
          <w:i/>
          <w:iCs/>
          <w:sz w:val="20"/>
        </w:rPr>
        <w:t xml:space="preserve"> Nr </w:t>
      </w:r>
      <w:r w:rsidR="001F62EC" w:rsidRPr="001F62EC">
        <w:rPr>
          <w:rFonts w:ascii="Arial" w:hAnsi="Arial" w:cs="Arial"/>
          <w:b/>
          <w:bCs/>
          <w:i/>
          <w:iCs/>
          <w:sz w:val="20"/>
        </w:rPr>
        <w:t>1B</w:t>
      </w:r>
      <w:r w:rsidR="006F64D2" w:rsidRPr="001F62EC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F62EC">
        <w:rPr>
          <w:rFonts w:ascii="Arial" w:hAnsi="Arial" w:cs="Arial"/>
          <w:b/>
          <w:bCs/>
          <w:i/>
          <w:iCs/>
          <w:sz w:val="20"/>
        </w:rPr>
        <w:t>do SWZ</w:t>
      </w:r>
      <w:bookmarkEnd w:id="0"/>
    </w:p>
    <w:p w:rsidR="00973C7F" w:rsidRPr="00973C7F" w:rsidRDefault="00973C7F" w:rsidP="00973C7F">
      <w:pPr>
        <w:spacing w:before="120" w:line="276" w:lineRule="auto"/>
        <w:jc w:val="both"/>
        <w:rPr>
          <w:rFonts w:ascii="Arial" w:hAnsi="Arial" w:cs="Arial"/>
          <w:b/>
          <w:i/>
          <w:sz w:val="20"/>
          <w:u w:val="single"/>
        </w:rPr>
      </w:pPr>
      <w:r w:rsidRPr="00973C7F">
        <w:rPr>
          <w:rFonts w:ascii="Arial" w:hAnsi="Arial" w:cs="Arial"/>
          <w:b/>
          <w:i/>
          <w:sz w:val="20"/>
          <w:u w:val="single"/>
        </w:rPr>
        <w:t xml:space="preserve">PAKIET NR </w:t>
      </w:r>
      <w:r>
        <w:rPr>
          <w:rFonts w:ascii="Arial" w:hAnsi="Arial" w:cs="Arial"/>
          <w:b/>
          <w:i/>
          <w:sz w:val="20"/>
          <w:u w:val="single"/>
        </w:rPr>
        <w:t>2</w:t>
      </w:r>
    </w:p>
    <w:p w:rsidR="00973C7F" w:rsidRDefault="00973C7F" w:rsidP="00973C7F">
      <w:pPr>
        <w:pStyle w:val="Zawartotabeli"/>
        <w:numPr>
          <w:ilvl w:val="2"/>
          <w:numId w:val="43"/>
        </w:numPr>
        <w:suppressLineNumbers w:val="0"/>
        <w:tabs>
          <w:tab w:val="clear" w:pos="426"/>
          <w:tab w:val="clear" w:pos="6560"/>
          <w:tab w:val="num" w:pos="0"/>
          <w:tab w:val="left" w:pos="284"/>
        </w:tabs>
        <w:spacing w:before="120" w:after="120" w:line="276" w:lineRule="auto"/>
        <w:ind w:left="709" w:hanging="425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i/>
          <w:sz w:val="20"/>
        </w:rPr>
        <w:t xml:space="preserve">CENA </w:t>
      </w:r>
      <w:r>
        <w:rPr>
          <w:rFonts w:ascii="Arial" w:hAnsi="Arial" w:cs="Arial"/>
          <w:b/>
          <w:bCs/>
          <w:sz w:val="20"/>
        </w:rPr>
        <w:t>: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_________________________zł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VAT………%  </w:t>
      </w:r>
      <w:proofErr w:type="spellStart"/>
      <w:r>
        <w:rPr>
          <w:rFonts w:ascii="Arial" w:hAnsi="Arial" w:cs="Arial"/>
          <w:sz w:val="20"/>
        </w:rPr>
        <w:t>tj</w:t>
      </w:r>
      <w:proofErr w:type="spellEnd"/>
      <w:r>
        <w:rPr>
          <w:rFonts w:ascii="Arial" w:hAnsi="Arial" w:cs="Arial"/>
          <w:sz w:val="20"/>
        </w:rPr>
        <w:t xml:space="preserve">   _____________zł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Cena brutto _________________________zł </w:t>
      </w:r>
    </w:p>
    <w:p w:rsidR="00973C7F" w:rsidRDefault="00973C7F" w:rsidP="00973C7F">
      <w:pPr>
        <w:pStyle w:val="Zawartotabeli"/>
        <w:suppressLineNumbers w:val="0"/>
        <w:tabs>
          <w:tab w:val="clear" w:pos="426"/>
          <w:tab w:val="left" w:pos="709"/>
        </w:tabs>
        <w:spacing w:before="120" w:after="120" w:line="276" w:lineRule="auto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Słownie:__________________________________________________________zł</w:t>
      </w:r>
    </w:p>
    <w:p w:rsidR="00973C7F" w:rsidRPr="008F2709" w:rsidRDefault="00973C7F" w:rsidP="00E34EAE">
      <w:pPr>
        <w:pStyle w:val="Akapitzlist"/>
        <w:numPr>
          <w:ilvl w:val="4"/>
          <w:numId w:val="67"/>
        </w:numPr>
        <w:tabs>
          <w:tab w:val="clear" w:pos="3960"/>
          <w:tab w:val="left" w:pos="-426"/>
        </w:tabs>
        <w:suppressAutoHyphens w:val="0"/>
        <w:spacing w:before="240" w:after="240" w:line="360" w:lineRule="auto"/>
        <w:ind w:left="709" w:hanging="425"/>
        <w:contextualSpacing/>
        <w:jc w:val="both"/>
        <w:rPr>
          <w:rFonts w:ascii="Arial" w:hAnsi="Arial" w:cs="Arial"/>
          <w:bCs/>
          <w:i/>
          <w:iCs/>
          <w:sz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</w:rPr>
        <w:t>GWARANCJA</w:t>
      </w:r>
      <w:r>
        <w:rPr>
          <w:rFonts w:ascii="Arial" w:hAnsi="Arial" w:cs="Arial"/>
          <w:bCs/>
          <w:i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…………………… MIESIĘCY</w:t>
      </w:r>
    </w:p>
    <w:p w:rsidR="00973C7F" w:rsidRDefault="00973C7F" w:rsidP="00E34EAE">
      <w:pPr>
        <w:pStyle w:val="Akapitzlist"/>
        <w:numPr>
          <w:ilvl w:val="4"/>
          <w:numId w:val="67"/>
        </w:numPr>
        <w:tabs>
          <w:tab w:val="left" w:pos="736"/>
        </w:tabs>
        <w:suppressAutoHyphens w:val="0"/>
        <w:spacing w:before="240" w:after="240" w:line="360" w:lineRule="auto"/>
        <w:ind w:left="358" w:hanging="74"/>
        <w:contextualSpacing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TERMIN DOSTAWY </w:t>
      </w:r>
      <w:r w:rsidRPr="006F64D2">
        <w:rPr>
          <w:rFonts w:ascii="Arial" w:hAnsi="Arial" w:cs="Arial"/>
          <w:bCs/>
          <w:i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…………………… DNI</w:t>
      </w:r>
    </w:p>
    <w:p w:rsidR="00973C7F" w:rsidRPr="00973C7F" w:rsidRDefault="00973C7F" w:rsidP="00E34EAE">
      <w:pPr>
        <w:pStyle w:val="Akapitzlist"/>
        <w:numPr>
          <w:ilvl w:val="4"/>
          <w:numId w:val="67"/>
        </w:numPr>
        <w:tabs>
          <w:tab w:val="num" w:pos="709"/>
          <w:tab w:val="left" w:pos="736"/>
        </w:tabs>
        <w:suppressAutoHyphens w:val="0"/>
        <w:spacing w:before="240" w:after="240" w:line="360" w:lineRule="auto"/>
        <w:ind w:left="358" w:hanging="74"/>
        <w:contextualSpacing/>
        <w:jc w:val="both"/>
        <w:rPr>
          <w:rFonts w:ascii="Arial" w:hAnsi="Arial" w:cs="Arial"/>
          <w:bCs/>
          <w:iCs/>
          <w:sz w:val="20"/>
        </w:rPr>
      </w:pPr>
      <w:r w:rsidRPr="00973C7F">
        <w:rPr>
          <w:rFonts w:ascii="Arial" w:hAnsi="Arial" w:cs="Arial"/>
          <w:b/>
          <w:bCs/>
          <w:i/>
          <w:iCs/>
          <w:sz w:val="20"/>
        </w:rPr>
        <w:t>PARAMETRY TECHNICZNE DODATKOWO  OCENIANE  – ZAŁĄCZNIK Nr 2B do SWZ</w:t>
      </w:r>
    </w:p>
    <w:p w:rsidR="00481C46" w:rsidRDefault="009A3F96">
      <w:pPr>
        <w:pStyle w:val="Tekstpodstawowy"/>
        <w:numPr>
          <w:ilvl w:val="0"/>
          <w:numId w:val="10"/>
        </w:numPr>
        <w:shd w:val="clear" w:color="auto" w:fill="FFFFFF"/>
        <w:suppressAutoHyphens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przedsiębiorstwa, jakim jest Wykonawca - </w:t>
      </w:r>
      <w:r>
        <w:rPr>
          <w:rFonts w:ascii="Arial" w:hAnsi="Arial" w:cs="Arial"/>
          <w:sz w:val="20"/>
          <w:szCs w:val="20"/>
          <w:u w:val="single"/>
        </w:rPr>
        <w:t>zaznaczyć właściwy kwadrat</w:t>
      </w:r>
    </w:p>
    <w:tbl>
      <w:tblPr>
        <w:tblW w:w="7054" w:type="dxa"/>
        <w:tblInd w:w="709" w:type="dxa"/>
        <w:tblLayout w:type="fixed"/>
        <w:tblLook w:val="00A0" w:firstRow="1" w:lastRow="0" w:firstColumn="1" w:lastColumn="0" w:noHBand="0" w:noVBand="0"/>
      </w:tblPr>
      <w:tblGrid>
        <w:gridCol w:w="392"/>
        <w:gridCol w:w="6662"/>
      </w:tblGrid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Mikroprzedsiębiorca</w:t>
            </w:r>
            <w:proofErr w:type="spellEnd"/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Małe przedsiębiorstwo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Średnie przedsiębiorstwo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Duże przedsiębiorstwo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Jednoosobowa działalność gospodarcza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Osoba fizyczna nieprowadząca działalności gospodarczej</w:t>
            </w:r>
          </w:p>
        </w:tc>
      </w:tr>
      <w:tr w:rsidR="00481C4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6661" w:type="dxa"/>
            <w:tcBorders>
              <w:left w:val="single" w:sz="4" w:space="0" w:color="000000"/>
            </w:tcBorders>
          </w:tcPr>
          <w:p w:rsidR="00481C46" w:rsidRDefault="009A3F96">
            <w:pPr>
              <w:spacing w:after="120" w:line="30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Inny rodzaj, opis: ……………………………………………………………</w:t>
            </w:r>
          </w:p>
        </w:tc>
      </w:tr>
    </w:tbl>
    <w:p w:rsidR="00481C46" w:rsidRDefault="009A3F96" w:rsidP="00685DDA">
      <w:pPr>
        <w:numPr>
          <w:ilvl w:val="0"/>
          <w:numId w:val="17"/>
        </w:numPr>
        <w:suppressAutoHyphens w:val="0"/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tajemnicy przedsiębiorstwa</w:t>
      </w:r>
      <w:r>
        <w:rPr>
          <w:rFonts w:ascii="Arial" w:hAnsi="Arial" w:cs="Arial"/>
          <w:sz w:val="20"/>
          <w:szCs w:val="20"/>
        </w:rPr>
        <w:t xml:space="preserve"> (poniżej  zaznaczyć właściwą odpowiedź):</w:t>
      </w:r>
    </w:p>
    <w:p w:rsidR="00481C46" w:rsidRDefault="009A3F96" w:rsidP="00685DDA">
      <w:pPr>
        <w:pStyle w:val="Akapitzlist"/>
        <w:numPr>
          <w:ilvl w:val="0"/>
          <w:numId w:val="16"/>
        </w:numPr>
        <w:suppressAutoHyphens w:val="0"/>
        <w:spacing w:line="276" w:lineRule="auto"/>
        <w:ind w:left="567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Żadna z informacji wskazanych w OFERCIE nie stanowi tajemnicy przedsiębiorstwa</w:t>
      </w:r>
      <w:r>
        <w:rPr>
          <w:rFonts w:ascii="Arial" w:hAnsi="Arial" w:cs="Arial"/>
          <w:sz w:val="20"/>
        </w:rPr>
        <w:br/>
        <w:t>w rozumieniu przepisów o zwalczaniu nieuczciwej konkurencji,</w:t>
      </w:r>
    </w:p>
    <w:p w:rsidR="00481C46" w:rsidRDefault="009A3F96" w:rsidP="00685DDA">
      <w:pPr>
        <w:pStyle w:val="Akapitzlist"/>
        <w:numPr>
          <w:ilvl w:val="0"/>
          <w:numId w:val="16"/>
        </w:numPr>
        <w:suppressAutoHyphens w:val="0"/>
        <w:spacing w:before="120" w:after="120" w:line="276" w:lineRule="auto"/>
        <w:ind w:left="567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Wskazane poniżej informacje zawarte w OFERCIE stanowią tajemnicę przedsiębiorstwa</w:t>
      </w:r>
      <w:r>
        <w:rPr>
          <w:rFonts w:ascii="Arial" w:hAnsi="Arial" w:cs="Arial"/>
          <w:sz w:val="20"/>
        </w:rPr>
        <w:br/>
        <w:t>w rozumieniu przepisów o zwalczaniu nieuczciwej konkurencji i w związku z tym nie mogą być one ud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stępnione innym uczestnikom postępowania. Na dowód, że zastrzeżone informacje stanowią tajemnicę przedsiębiorstwa przedstawiam/y dokumenty w postaci:</w:t>
      </w:r>
    </w:p>
    <w:tbl>
      <w:tblPr>
        <w:tblW w:w="9213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565"/>
        <w:gridCol w:w="5105"/>
        <w:gridCol w:w="1703"/>
        <w:gridCol w:w="1840"/>
      </w:tblGrid>
      <w:tr w:rsidR="00481C46">
        <w:trPr>
          <w:trHeight w:val="47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1C46" w:rsidRDefault="009A3F9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informacji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Strony w OFERCIE</w:t>
            </w:r>
          </w:p>
        </w:tc>
      </w:tr>
      <w:tr w:rsidR="00481C46">
        <w:trPr>
          <w:trHeight w:val="269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numeru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numeru</w:t>
            </w:r>
          </w:p>
        </w:tc>
      </w:tr>
      <w:tr w:rsidR="00481C46">
        <w:trPr>
          <w:trHeight w:val="31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1C4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481C46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481C46" w:rsidRDefault="009A3F96" w:rsidP="00685DDA">
      <w:pPr>
        <w:numPr>
          <w:ilvl w:val="0"/>
          <w:numId w:val="17"/>
        </w:numPr>
        <w:suppressAutoHyphens w:val="0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wykonam/y: </w:t>
      </w:r>
      <w:r>
        <w:rPr>
          <w:rFonts w:ascii="Arial" w:hAnsi="Arial" w:cs="Arial"/>
          <w:b/>
          <w:i/>
          <w:sz w:val="20"/>
          <w:szCs w:val="20"/>
        </w:rPr>
        <w:t>sam/i / przy udziale Podwykonawcy</w:t>
      </w:r>
      <w:r>
        <w:rPr>
          <w:rFonts w:ascii="Arial" w:hAnsi="Arial" w:cs="Arial"/>
          <w:sz w:val="20"/>
          <w:szCs w:val="20"/>
        </w:rPr>
        <w:t xml:space="preserve"> (niepotrzebne skreślić)</w:t>
      </w:r>
    </w:p>
    <w:p w:rsidR="00481C46" w:rsidRDefault="009A3F96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Następującą część zamówienia zamierzam/y powierzyć Podwykonawcy (wypełnić tylko jeżeli dotyczy):</w:t>
      </w:r>
    </w:p>
    <w:tbl>
      <w:tblPr>
        <w:tblW w:w="9289" w:type="dxa"/>
        <w:tblInd w:w="4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30"/>
        <w:gridCol w:w="5116"/>
        <w:gridCol w:w="3543"/>
      </w:tblGrid>
      <w:tr w:rsidR="00481C46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i adres Podwykonawcy</w:t>
            </w:r>
          </w:p>
        </w:tc>
      </w:tr>
      <w:tr w:rsidR="00481C46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1C46">
        <w:trPr>
          <w:trHeight w:val="28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9A3F9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1C46" w:rsidRDefault="00481C4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81C46" w:rsidRDefault="009A3F96">
      <w:pPr>
        <w:pStyle w:val="Akapitzlist"/>
        <w:tabs>
          <w:tab w:val="left" w:pos="0"/>
        </w:tabs>
        <w:spacing w:before="120"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u w:val="single"/>
        </w:rPr>
        <w:t>UWAGA</w:t>
      </w:r>
      <w:r>
        <w:rPr>
          <w:rFonts w:ascii="Arial" w:hAnsi="Arial" w:cs="Arial"/>
          <w:i/>
          <w:sz w:val="20"/>
        </w:rPr>
        <w:t>: Jeżeli Wykonawca pozostawi ten punkt niewypełniony, Zamawiający uzna, iż Wykonawca wykona przedmiot zamówienia sam, bez udziału Podwykonawcy</w:t>
      </w:r>
      <w:r>
        <w:rPr>
          <w:rFonts w:ascii="Arial" w:hAnsi="Arial" w:cs="Arial"/>
          <w:sz w:val="20"/>
          <w:lang w:eastAsia="pl-PL"/>
        </w:rPr>
        <w:t>.</w:t>
      </w:r>
    </w:p>
    <w:p w:rsidR="00481C46" w:rsidRDefault="009A3F96" w:rsidP="00685DDA">
      <w:pPr>
        <w:numPr>
          <w:ilvl w:val="0"/>
          <w:numId w:val="18"/>
        </w:numPr>
        <w:tabs>
          <w:tab w:val="clear" w:pos="720"/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Oświadczam, że zapoznałem się z treścią Projektowanych postanowień umowy i akceptuję je bez zastrzeżeń.</w:t>
      </w:r>
    </w:p>
    <w:p w:rsidR="00481C46" w:rsidRDefault="009A3F96" w:rsidP="00685DDA">
      <w:pPr>
        <w:numPr>
          <w:ilvl w:val="0"/>
          <w:numId w:val="18"/>
        </w:numPr>
        <w:tabs>
          <w:tab w:val="clear" w:pos="720"/>
          <w:tab w:val="left" w:pos="284"/>
        </w:tabs>
        <w:spacing w:before="120" w:line="276" w:lineRule="auto"/>
        <w:ind w:left="284" w:hanging="357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>Oświadczam, że wypełniłem obowiązki informacyjne przewidziane w art. 13 lub art. 14 RODO  wobec</w:t>
      </w:r>
      <w:r>
        <w:rPr>
          <w:rFonts w:ascii="Arial" w:hAnsi="Arial" w:cs="Arial"/>
          <w:sz w:val="20"/>
          <w:szCs w:val="20"/>
          <w:lang w:eastAsia="pl-PL"/>
        </w:rPr>
        <w:br/>
        <w:t>osób fizycznych, od których dane osobowe bezpośrednio lub pośrednio pozyskałem w celu</w:t>
      </w:r>
      <w:r w:rsidR="00685DDA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ubiegania się </w:t>
      </w:r>
      <w:r w:rsidR="00685DDA">
        <w:rPr>
          <w:rFonts w:ascii="Arial" w:hAnsi="Arial" w:cs="Arial"/>
          <w:sz w:val="20"/>
          <w:szCs w:val="20"/>
          <w:lang w:eastAsia="pl-PL"/>
        </w:rPr>
        <w:br/>
      </w:r>
      <w:r>
        <w:rPr>
          <w:rFonts w:ascii="Arial" w:hAnsi="Arial" w:cs="Arial"/>
          <w:sz w:val="20"/>
          <w:szCs w:val="20"/>
          <w:lang w:eastAsia="pl-PL"/>
        </w:rPr>
        <w:t>o udzielenie zamówienia publicznego w niniejszym postępowaniu.</w:t>
      </w:r>
      <w:r>
        <w:rPr>
          <w:rFonts w:ascii="Arial" w:hAnsi="Arial" w:cs="Arial"/>
          <w:sz w:val="20"/>
          <w:szCs w:val="20"/>
          <w:lang w:eastAsia="pl-PL"/>
        </w:rPr>
        <w:br/>
      </w:r>
    </w:p>
    <w:p w:rsidR="00481C46" w:rsidRDefault="009A3F96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81C46" w:rsidRDefault="00481C46">
      <w:pPr>
        <w:spacing w:line="276" w:lineRule="auto"/>
        <w:rPr>
          <w:rFonts w:ascii="Arial" w:hAnsi="Arial" w:cs="Arial"/>
          <w:sz w:val="20"/>
          <w:szCs w:val="20"/>
        </w:rPr>
      </w:pPr>
    </w:p>
    <w:p w:rsidR="00481C46" w:rsidRDefault="009A3F96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:rsidR="00481C46" w:rsidRDefault="009A3F96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(miejscowość i data)</w:t>
      </w:r>
    </w:p>
    <w:p w:rsidR="00481C46" w:rsidRDefault="009A3F96">
      <w:pPr>
        <w:spacing w:line="276" w:lineRule="auto"/>
        <w:ind w:left="4963" w:firstLine="709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</w:t>
      </w:r>
      <w:r>
        <w:rPr>
          <w:rFonts w:ascii="Arial" w:hAnsi="Arial" w:cs="Arial"/>
          <w:sz w:val="16"/>
          <w:szCs w:val="16"/>
        </w:rPr>
        <w:tab/>
        <w:t xml:space="preserve"> ( podpis Wykonawcy lub osób </w:t>
      </w:r>
      <w:r>
        <w:rPr>
          <w:rFonts w:ascii="Arial" w:hAnsi="Arial" w:cs="Arial"/>
          <w:sz w:val="16"/>
          <w:szCs w:val="16"/>
        </w:rPr>
        <w:br/>
        <w:t xml:space="preserve">                          </w:t>
      </w:r>
      <w:r>
        <w:rPr>
          <w:rFonts w:ascii="Arial" w:hAnsi="Arial" w:cs="Arial"/>
          <w:sz w:val="16"/>
          <w:szCs w:val="16"/>
        </w:rPr>
        <w:tab/>
        <w:t xml:space="preserve">     uprawnionych przez niego)</w:t>
      </w:r>
    </w:p>
    <w:p w:rsidR="00481C46" w:rsidRDefault="00481C46">
      <w:pPr>
        <w:spacing w:line="276" w:lineRule="auto"/>
        <w:ind w:left="4963" w:firstLine="709"/>
        <w:rPr>
          <w:rFonts w:ascii="Arial" w:hAnsi="Arial" w:cs="Arial"/>
          <w:b/>
          <w:color w:val="00B050"/>
          <w:sz w:val="20"/>
          <w:szCs w:val="20"/>
        </w:rPr>
      </w:pPr>
    </w:p>
    <w:p w:rsidR="00481C46" w:rsidRDefault="00481C46">
      <w:pPr>
        <w:jc w:val="right"/>
        <w:rPr>
          <w:rFonts w:ascii="Arial" w:hAnsi="Arial" w:cs="Arial"/>
          <w:b/>
          <w:sz w:val="20"/>
          <w:szCs w:val="20"/>
        </w:rPr>
      </w:pPr>
      <w:bookmarkStart w:id="1" w:name="_Hlk81477638"/>
      <w:bookmarkStart w:id="2" w:name="_GoBack"/>
      <w:bookmarkEnd w:id="1"/>
      <w:bookmarkEnd w:id="2"/>
    </w:p>
    <w:sectPr w:rsidR="00481C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992" w:bottom="992" w:left="1134" w:header="425" w:footer="22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52" w:rsidRDefault="00284952">
      <w:r>
        <w:separator/>
      </w:r>
    </w:p>
  </w:endnote>
  <w:endnote w:type="continuationSeparator" w:id="0">
    <w:p w:rsidR="00284952" w:rsidRDefault="0028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D727E">
      <w:rPr>
        <w:noProof/>
      </w:rPr>
      <w:t>1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28</w:t>
    </w:r>
    <w:r>
      <w:fldChar w:fldCharType="end"/>
    </w:r>
  </w:p>
  <w:p w:rsidR="00284952" w:rsidRDefault="00284952">
    <w:pPr>
      <w:pStyle w:val="Stopka"/>
      <w:jc w:val="center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52" w:rsidRDefault="00284952">
      <w:r>
        <w:separator/>
      </w:r>
    </w:p>
  </w:footnote>
  <w:footnote w:type="continuationSeparator" w:id="0">
    <w:p w:rsidR="00284952" w:rsidRDefault="00284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</w:t>
    </w:r>
    <w:r w:rsidR="00677B33">
      <w:rPr>
        <w:rFonts w:ascii="Arial" w:hAnsi="Arial" w:cs="Arial"/>
        <w:b/>
        <w:i/>
        <w:sz w:val="20"/>
      </w:rPr>
      <w:t>5</w:t>
    </w:r>
    <w:r>
      <w:rPr>
        <w:rFonts w:ascii="Arial" w:hAnsi="Arial" w:cs="Arial"/>
        <w:b/>
        <w:i/>
        <w:sz w:val="20"/>
      </w:rPr>
      <w:t xml:space="preserve"> / 24</w:t>
    </w:r>
  </w:p>
  <w:p w:rsidR="00284952" w:rsidRDefault="00284952">
    <w:pPr>
      <w:pStyle w:val="Tekstpodstawowy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52" w:rsidRDefault="00284952">
    <w:pPr>
      <w:pStyle w:val="Nagwek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sz w:val="20"/>
      </w:rPr>
      <w:t>ZP / D / 11 / 24</w:t>
    </w:r>
  </w:p>
  <w:p w:rsidR="00284952" w:rsidRDefault="00284952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E384BD3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theme="minorHAnsi"/>
        <w:color w:val="00000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8DB26E1A"/>
    <w:name w:val="WW8Num3"/>
    <w:lvl w:ilvl="0">
      <w:start w:val="1"/>
      <w:numFmt w:val="upperRoman"/>
      <w:suff w:val="space"/>
      <w:lvlText w:val="%1."/>
      <w:lvlJc w:val="left"/>
      <w:pPr>
        <w:ind w:left="786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 w:hint="default"/>
        <w:b w:val="0"/>
        <w:color w:val="000000"/>
        <w:sz w:val="20"/>
      </w:rPr>
    </w:lvl>
    <w:lvl w:ilvl="2">
      <w:start w:val="4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F0800B76"/>
    <w:name w:val="WW8Num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0000007"/>
    <w:multiLevelType w:val="multilevel"/>
    <w:tmpl w:val="C6F6851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147AE31A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759" w:hanging="360"/>
      </w:pPr>
      <w:rPr>
        <w:rFonts w:hint="default"/>
      </w:rPr>
    </w:lvl>
  </w:abstractNum>
  <w:abstractNum w:abstractNumId="9">
    <w:nsid w:val="029820B3"/>
    <w:multiLevelType w:val="multilevel"/>
    <w:tmpl w:val="79B45C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D53CA1"/>
    <w:multiLevelType w:val="multilevel"/>
    <w:tmpl w:val="38A8ED3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1">
    <w:nsid w:val="05D7289A"/>
    <w:multiLevelType w:val="multilevel"/>
    <w:tmpl w:val="AD80A7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69A6EB3"/>
    <w:multiLevelType w:val="multilevel"/>
    <w:tmpl w:val="498605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>
    <w:nsid w:val="074D399C"/>
    <w:multiLevelType w:val="multilevel"/>
    <w:tmpl w:val="C4C6657E"/>
    <w:lvl w:ilvl="0">
      <w:start w:val="1"/>
      <w:numFmt w:val="bullet"/>
      <w:lvlText w:val=""/>
      <w:lvlJc w:val="left"/>
      <w:pPr>
        <w:tabs>
          <w:tab w:val="num" w:pos="0"/>
        </w:tabs>
        <w:ind w:left="175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19" w:hanging="360"/>
      </w:pPr>
      <w:rPr>
        <w:rFonts w:ascii="Wingdings" w:hAnsi="Wingdings" w:cs="Wingdings" w:hint="default"/>
      </w:rPr>
    </w:lvl>
  </w:abstractNum>
  <w:abstractNum w:abstractNumId="14">
    <w:nsid w:val="08681E45"/>
    <w:multiLevelType w:val="multilevel"/>
    <w:tmpl w:val="EFB0C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6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b w:val="0"/>
      </w:rPr>
    </w:lvl>
    <w:lvl w:ilvl="5">
      <w:start w:val="10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8B36398"/>
    <w:multiLevelType w:val="multilevel"/>
    <w:tmpl w:val="01C089BA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0ADC5385"/>
    <w:multiLevelType w:val="multilevel"/>
    <w:tmpl w:val="D974C2AE"/>
    <w:lvl w:ilvl="0">
      <w:start w:val="1"/>
      <w:numFmt w:val="bullet"/>
      <w:lvlText w:val="o"/>
      <w:lvlJc w:val="left"/>
      <w:pPr>
        <w:tabs>
          <w:tab w:val="num" w:pos="0"/>
        </w:tabs>
        <w:ind w:left="107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7">
    <w:nsid w:val="14885481"/>
    <w:multiLevelType w:val="multilevel"/>
    <w:tmpl w:val="473C3B0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8">
    <w:nsid w:val="1523033C"/>
    <w:multiLevelType w:val="multilevel"/>
    <w:tmpl w:val="A246E64E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hAnsi="Arial" w:cs="Times New Roman"/>
        <w:strike w:val="0"/>
        <w:d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>
    <w:nsid w:val="18134090"/>
    <w:multiLevelType w:val="multilevel"/>
    <w:tmpl w:val="1C485C58"/>
    <w:lvl w:ilvl="0">
      <w:start w:val="1"/>
      <w:numFmt w:val="lowerLetter"/>
      <w:lvlText w:val="%1)"/>
      <w:lvlJc w:val="left"/>
      <w:pPr>
        <w:tabs>
          <w:tab w:val="num" w:pos="0"/>
        </w:tabs>
        <w:ind w:left="1996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20">
    <w:nsid w:val="19FA5148"/>
    <w:multiLevelType w:val="multilevel"/>
    <w:tmpl w:val="E4B0F308"/>
    <w:lvl w:ilvl="0">
      <w:start w:val="1"/>
      <w:numFmt w:val="lowerLetter"/>
      <w:lvlText w:val="%1)"/>
      <w:lvlJc w:val="left"/>
      <w:pPr>
        <w:tabs>
          <w:tab w:val="num" w:pos="0"/>
        </w:tabs>
        <w:ind w:left="115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1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7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8" w:hanging="180"/>
      </w:pPr>
      <w:rPr>
        <w:rFonts w:cs="Times New Roman"/>
      </w:rPr>
    </w:lvl>
  </w:abstractNum>
  <w:abstractNum w:abstractNumId="21">
    <w:nsid w:val="1F8B5B01"/>
    <w:multiLevelType w:val="multilevel"/>
    <w:tmpl w:val="E24C30E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hAnsi="Arial" w:cs="Times New Roman"/>
        <w:b w:val="0"/>
        <w:bCs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2">
    <w:nsid w:val="21377BEB"/>
    <w:multiLevelType w:val="multilevel"/>
    <w:tmpl w:val="7D8A9420"/>
    <w:lvl w:ilvl="0">
      <w:start w:val="2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/>
        <w:color w:val="auto"/>
        <w:sz w:val="20"/>
      </w:rPr>
    </w:lvl>
    <w:lvl w:ilvl="2">
      <w:start w:val="3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cs="Times New Roman"/>
        <w:sz w:val="2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21C0035C"/>
    <w:multiLevelType w:val="multilevel"/>
    <w:tmpl w:val="044AD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7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4417B51"/>
    <w:multiLevelType w:val="multilevel"/>
    <w:tmpl w:val="37BC9280"/>
    <w:lvl w:ilvl="0">
      <w:start w:val="4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i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25F72626"/>
    <w:multiLevelType w:val="multilevel"/>
    <w:tmpl w:val="5262F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>
    <w:nsid w:val="26042B3C"/>
    <w:multiLevelType w:val="multilevel"/>
    <w:tmpl w:val="D3C6E1E4"/>
    <w:lvl w:ilvl="0">
      <w:start w:val="2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50" w:hanging="51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7">
    <w:nsid w:val="261D5536"/>
    <w:multiLevelType w:val="multilevel"/>
    <w:tmpl w:val="9BC8B4D2"/>
    <w:lvl w:ilvl="0">
      <w:start w:val="15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2ECE48A6"/>
    <w:multiLevelType w:val="hybridMultilevel"/>
    <w:tmpl w:val="45FC553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EFE148F"/>
    <w:multiLevelType w:val="multilevel"/>
    <w:tmpl w:val="50BC8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4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5"/>
      <w:numFmt w:val="upperRoman"/>
      <w:lvlText w:val="%5."/>
      <w:lvlJc w:val="right"/>
      <w:pPr>
        <w:tabs>
          <w:tab w:val="num" w:pos="0"/>
        </w:tabs>
        <w:ind w:left="3420" w:hanging="1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308A4B81"/>
    <w:multiLevelType w:val="hybridMultilevel"/>
    <w:tmpl w:val="B69E4098"/>
    <w:name w:val="WW8Num622"/>
    <w:lvl w:ilvl="0" w:tplc="EC949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19A28A3"/>
    <w:multiLevelType w:val="multilevel"/>
    <w:tmpl w:val="554CB458"/>
    <w:lvl w:ilvl="0">
      <w:start w:val="2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cs="Times New Roman"/>
        <w:sz w:val="2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342817F2"/>
    <w:multiLevelType w:val="multilevel"/>
    <w:tmpl w:val="CE82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349B5122"/>
    <w:multiLevelType w:val="multilevel"/>
    <w:tmpl w:val="7708DC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84" w:hanging="284"/>
      </w:pPr>
      <w:rPr>
        <w:rFonts w:cs="Times New Roman"/>
        <w:b w:val="0"/>
        <w:color w:val="000000"/>
        <w:sz w:val="20"/>
        <w:szCs w:val="20"/>
      </w:rPr>
    </w:lvl>
    <w:lvl w:ilvl="2">
      <w:start w:val="1"/>
      <w:numFmt w:val="upp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>
    <w:nsid w:val="34E328F5"/>
    <w:multiLevelType w:val="multilevel"/>
    <w:tmpl w:val="E4FE9E8E"/>
    <w:lvl w:ilvl="0">
      <w:start w:val="6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34E57420"/>
    <w:multiLevelType w:val="multilevel"/>
    <w:tmpl w:val="987E8342"/>
    <w:lvl w:ilvl="0">
      <w:start w:val="3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34FF5EBD"/>
    <w:multiLevelType w:val="multilevel"/>
    <w:tmpl w:val="CB5C204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7">
    <w:nsid w:val="36D661B8"/>
    <w:multiLevelType w:val="multilevel"/>
    <w:tmpl w:val="172414F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8">
    <w:nsid w:val="37644194"/>
    <w:multiLevelType w:val="multilevel"/>
    <w:tmpl w:val="383E22E6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cs="Times New Roman"/>
        <w:color w:val="auto"/>
        <w:sz w:val="20"/>
      </w:rPr>
    </w:lvl>
    <w:lvl w:ilvl="2">
      <w:start w:val="1"/>
      <w:numFmt w:val="lowerLetter"/>
      <w:lvlText w:val="%3."/>
      <w:lvlJc w:val="right"/>
      <w:pPr>
        <w:tabs>
          <w:tab w:val="num" w:pos="6560"/>
        </w:tabs>
        <w:ind w:left="6560" w:hanging="180"/>
      </w:pPr>
      <w:rPr>
        <w:rFonts w:cs="Times New Roman"/>
        <w:sz w:val="20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386D6831"/>
    <w:multiLevelType w:val="multilevel"/>
    <w:tmpl w:val="D480EA7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9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0">
    <w:nsid w:val="3BC667ED"/>
    <w:multiLevelType w:val="multilevel"/>
    <w:tmpl w:val="892CC586"/>
    <w:lvl w:ilvl="0">
      <w:start w:val="6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3C4D163D"/>
    <w:multiLevelType w:val="multilevel"/>
    <w:tmpl w:val="A83EC8D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2">
    <w:nsid w:val="3CDE4409"/>
    <w:multiLevelType w:val="multilevel"/>
    <w:tmpl w:val="32148FC8"/>
    <w:lvl w:ilvl="0">
      <w:start w:val="22"/>
      <w:numFmt w:val="upperRoman"/>
      <w:suff w:val="space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Times New Roman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b w:val="0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i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43277CB5"/>
    <w:multiLevelType w:val="multilevel"/>
    <w:tmpl w:val="01FC60A8"/>
    <w:lvl w:ilvl="0">
      <w:start w:val="20"/>
      <w:numFmt w:val="upperRoman"/>
      <w:lvlText w:val="%1."/>
      <w:lvlJc w:val="left"/>
      <w:pPr>
        <w:tabs>
          <w:tab w:val="num" w:pos="0"/>
        </w:tabs>
        <w:ind w:left="2847" w:hanging="72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4">
    <w:nsid w:val="452F6FD4"/>
    <w:multiLevelType w:val="multilevel"/>
    <w:tmpl w:val="B4467BCC"/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>
    <w:nsid w:val="45FB652B"/>
    <w:multiLevelType w:val="multilevel"/>
    <w:tmpl w:val="E056D9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>
    <w:nsid w:val="49057E9A"/>
    <w:multiLevelType w:val="multilevel"/>
    <w:tmpl w:val="457ADFDE"/>
    <w:lvl w:ilvl="0">
      <w:start w:val="16"/>
      <w:numFmt w:val="upperRoman"/>
      <w:suff w:val="space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>
    <w:nsid w:val="51C401CB"/>
    <w:multiLevelType w:val="multilevel"/>
    <w:tmpl w:val="12302C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8">
    <w:nsid w:val="584226FF"/>
    <w:multiLevelType w:val="multilevel"/>
    <w:tmpl w:val="7780C6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9">
    <w:nsid w:val="58700357"/>
    <w:multiLevelType w:val="multilevel"/>
    <w:tmpl w:val="11065D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0">
    <w:nsid w:val="5A0D7DAD"/>
    <w:multiLevelType w:val="multilevel"/>
    <w:tmpl w:val="E10AF886"/>
    <w:lvl w:ilvl="0">
      <w:start w:val="24"/>
      <w:numFmt w:val="upperRoman"/>
      <w:suff w:val="space"/>
      <w:lvlText w:val="%1."/>
      <w:lvlJc w:val="left"/>
      <w:pPr>
        <w:ind w:left="502" w:hanging="360"/>
      </w:pPr>
      <w:rPr>
        <w:rFonts w:ascii="Arial" w:hAnsi="Arial" w:cs="Times New Roman" w:hint="default"/>
        <w:b/>
        <w:sz w:val="20"/>
      </w:rPr>
    </w:lvl>
    <w:lvl w:ilvl="1">
      <w:start w:val="1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b w:val="0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 w:hint="default"/>
        <w:sz w:val="20"/>
      </w:rPr>
    </w:lvl>
    <w:lvl w:ilvl="4">
      <w:start w:val="2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51">
    <w:nsid w:val="5AA65D4B"/>
    <w:multiLevelType w:val="multilevel"/>
    <w:tmpl w:val="92CE80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>
    <w:nsid w:val="5D96106A"/>
    <w:multiLevelType w:val="multilevel"/>
    <w:tmpl w:val="C28AE0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7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5D9F55AF"/>
    <w:multiLevelType w:val="multilevel"/>
    <w:tmpl w:val="BD62F4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54">
    <w:nsid w:val="5E1C144A"/>
    <w:multiLevelType w:val="multilevel"/>
    <w:tmpl w:val="6544757A"/>
    <w:lvl w:ilvl="0">
      <w:start w:val="12"/>
      <w:numFmt w:val="upperRoman"/>
      <w:suff w:val="space"/>
      <w:lvlText w:val="%1."/>
      <w:lvlJc w:val="left"/>
      <w:pPr>
        <w:ind w:left="786" w:hanging="360"/>
      </w:pPr>
      <w:rPr>
        <w:rFonts w:ascii="Arial" w:hAnsi="Arial" w:cs="Times New Roman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 w:hint="default"/>
        <w:color w:val="auto"/>
        <w:sz w:val="20"/>
      </w:rPr>
    </w:lvl>
    <w:lvl w:ilvl="2">
      <w:start w:val="3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4."/>
      <w:lvlJc w:val="left"/>
      <w:pPr>
        <w:ind w:left="1211" w:hanging="360"/>
      </w:pPr>
      <w:rPr>
        <w:rFonts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55">
    <w:nsid w:val="5F5B756F"/>
    <w:multiLevelType w:val="multilevel"/>
    <w:tmpl w:val="6D281E3E"/>
    <w:lvl w:ilvl="0">
      <w:start w:val="19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800" w:hanging="360"/>
      </w:pPr>
      <w:rPr>
        <w:rFonts w:ascii="Arial" w:hAnsi="Arial" w:cs="Times New Roman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 w:hint="default"/>
        <w:sz w:val="2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>
    <w:nsid w:val="65791306"/>
    <w:multiLevelType w:val="multilevel"/>
    <w:tmpl w:val="E2186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7">
    <w:nsid w:val="6AEB0693"/>
    <w:multiLevelType w:val="multilevel"/>
    <w:tmpl w:val="D18EDB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>
    <w:nsid w:val="6B8051CF"/>
    <w:multiLevelType w:val="multilevel"/>
    <w:tmpl w:val="8F7279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59">
    <w:nsid w:val="6BC64B8E"/>
    <w:multiLevelType w:val="multilevel"/>
    <w:tmpl w:val="B03A1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0">
    <w:nsid w:val="6BFD222C"/>
    <w:multiLevelType w:val="hybridMultilevel"/>
    <w:tmpl w:val="1AF8F940"/>
    <w:name w:val="WW8Num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C6A7B21"/>
    <w:multiLevelType w:val="multilevel"/>
    <w:tmpl w:val="F49827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>
    <w:nsid w:val="6CAE1D7C"/>
    <w:multiLevelType w:val="multilevel"/>
    <w:tmpl w:val="CE5C13EA"/>
    <w:lvl w:ilvl="0">
      <w:start w:val="7"/>
      <w:numFmt w:val="upperRoman"/>
      <w:suff w:val="space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1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3">
    <w:nsid w:val="6CFB2C9C"/>
    <w:multiLevelType w:val="multilevel"/>
    <w:tmpl w:val="12547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8047B9D"/>
    <w:multiLevelType w:val="multilevel"/>
    <w:tmpl w:val="FF48F12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>
        <w:rFonts w:cs="Times New Roman"/>
      </w:rPr>
    </w:lvl>
  </w:abstractNum>
  <w:abstractNum w:abstractNumId="65">
    <w:nsid w:val="78B16B37"/>
    <w:multiLevelType w:val="multilevel"/>
    <w:tmpl w:val="B38482E2"/>
    <w:lvl w:ilvl="0">
      <w:start w:val="12"/>
      <w:numFmt w:val="upperRoman"/>
      <w:suff w:val="space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Times New Roman"/>
        <w:sz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644" w:hanging="360"/>
      </w:pPr>
      <w:rPr>
        <w:rFonts w:ascii="Arial" w:hAnsi="Arial" w:cs="Times New Roman"/>
        <w:b w:val="0"/>
        <w:i w:val="0"/>
        <w:color w:val="auto"/>
        <w:sz w:val="20"/>
      </w:rPr>
    </w:lvl>
    <w:lvl w:ilvl="2">
      <w:start w:val="3"/>
      <w:numFmt w:val="lowerLetter"/>
      <w:lvlText w:val="%3)"/>
      <w:lvlJc w:val="left"/>
      <w:pPr>
        <w:tabs>
          <w:tab w:val="num" w:pos="6560"/>
        </w:tabs>
        <w:ind w:left="6560" w:hanging="180"/>
      </w:pPr>
      <w:rPr>
        <w:rFonts w:ascii="Arial" w:hAnsi="Arial" w:cs="Arial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color w:val="auto"/>
        <w:sz w:val="2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>
    <w:nsid w:val="7ADD324C"/>
    <w:multiLevelType w:val="multilevel"/>
    <w:tmpl w:val="BC00D93E"/>
    <w:lvl w:ilvl="0">
      <w:start w:val="12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39"/>
  </w:num>
  <w:num w:numId="4">
    <w:abstractNumId w:val="18"/>
  </w:num>
  <w:num w:numId="5">
    <w:abstractNumId w:val="61"/>
  </w:num>
  <w:num w:numId="6">
    <w:abstractNumId w:val="21"/>
  </w:num>
  <w:num w:numId="7">
    <w:abstractNumId w:val="37"/>
  </w:num>
  <w:num w:numId="8">
    <w:abstractNumId w:val="32"/>
  </w:num>
  <w:num w:numId="9">
    <w:abstractNumId w:val="38"/>
  </w:num>
  <w:num w:numId="10">
    <w:abstractNumId w:val="23"/>
  </w:num>
  <w:num w:numId="11">
    <w:abstractNumId w:val="9"/>
  </w:num>
  <w:num w:numId="12">
    <w:abstractNumId w:val="14"/>
  </w:num>
  <w:num w:numId="13">
    <w:abstractNumId w:val="44"/>
  </w:num>
  <w:num w:numId="14">
    <w:abstractNumId w:val="47"/>
  </w:num>
  <w:num w:numId="15">
    <w:abstractNumId w:val="41"/>
  </w:num>
  <w:num w:numId="16">
    <w:abstractNumId w:val="16"/>
  </w:num>
  <w:num w:numId="17">
    <w:abstractNumId w:val="24"/>
  </w:num>
  <w:num w:numId="18">
    <w:abstractNumId w:val="52"/>
  </w:num>
  <w:num w:numId="19">
    <w:abstractNumId w:val="31"/>
  </w:num>
  <w:num w:numId="20">
    <w:abstractNumId w:val="22"/>
  </w:num>
  <w:num w:numId="21">
    <w:abstractNumId w:val="19"/>
  </w:num>
  <w:num w:numId="22">
    <w:abstractNumId w:val="13"/>
  </w:num>
  <w:num w:numId="23">
    <w:abstractNumId w:val="20"/>
  </w:num>
  <w:num w:numId="24">
    <w:abstractNumId w:val="10"/>
  </w:num>
  <w:num w:numId="25">
    <w:abstractNumId w:val="66"/>
  </w:num>
  <w:num w:numId="26">
    <w:abstractNumId w:val="58"/>
  </w:num>
  <w:num w:numId="27">
    <w:abstractNumId w:val="63"/>
  </w:num>
  <w:num w:numId="28">
    <w:abstractNumId w:val="11"/>
  </w:num>
  <w:num w:numId="29">
    <w:abstractNumId w:val="51"/>
  </w:num>
  <w:num w:numId="30">
    <w:abstractNumId w:val="48"/>
  </w:num>
  <w:num w:numId="31">
    <w:abstractNumId w:val="65"/>
  </w:num>
  <w:num w:numId="32">
    <w:abstractNumId w:val="40"/>
  </w:num>
  <w:num w:numId="33">
    <w:abstractNumId w:val="26"/>
  </w:num>
  <w:num w:numId="34">
    <w:abstractNumId w:val="35"/>
  </w:num>
  <w:num w:numId="35">
    <w:abstractNumId w:val="62"/>
  </w:num>
  <w:num w:numId="36">
    <w:abstractNumId w:val="27"/>
  </w:num>
  <w:num w:numId="37">
    <w:abstractNumId w:val="46"/>
  </w:num>
  <w:num w:numId="38">
    <w:abstractNumId w:val="57"/>
  </w:num>
  <w:num w:numId="39">
    <w:abstractNumId w:val="33"/>
  </w:num>
  <w:num w:numId="40">
    <w:abstractNumId w:val="56"/>
  </w:num>
  <w:num w:numId="41">
    <w:abstractNumId w:val="55"/>
  </w:num>
  <w:num w:numId="42">
    <w:abstractNumId w:val="43"/>
  </w:num>
  <w:num w:numId="43">
    <w:abstractNumId w:val="42"/>
  </w:num>
  <w:num w:numId="44">
    <w:abstractNumId w:val="64"/>
  </w:num>
  <w:num w:numId="45">
    <w:abstractNumId w:val="59"/>
  </w:num>
  <w:num w:numId="46">
    <w:abstractNumId w:val="34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5"/>
    </w:lvlOverride>
    <w:lvlOverride w:ilvl="5">
      <w:startOverride w:val="1"/>
    </w:lvlOverride>
    <w:lvlOverride w:ilvl="6">
      <w:startOverride w:val="1"/>
    </w:lvlOverride>
  </w:num>
  <w:num w:numId="48">
    <w:abstractNumId w:val="55"/>
    <w:lvlOverride w:ilvl="0">
      <w:startOverride w:val="19"/>
    </w:lvlOverride>
    <w:lvlOverride w:ilvl="1">
      <w:startOverride w:val="1"/>
    </w:lvlOverride>
    <w:lvlOverride w:ilvl="2">
      <w:startOverride w:val="1"/>
    </w:lvlOverride>
  </w:num>
  <w:num w:numId="49">
    <w:abstractNumId w:val="55"/>
  </w:num>
  <w:num w:numId="50">
    <w:abstractNumId w:val="55"/>
  </w:num>
  <w:num w:numId="51">
    <w:abstractNumId w:val="25"/>
    <w:lvlOverride w:ilvl="0">
      <w:startOverride w:val="1"/>
    </w:lvlOverride>
  </w:num>
  <w:num w:numId="52">
    <w:abstractNumId w:val="45"/>
    <w:lvlOverride w:ilvl="0">
      <w:startOverride w:val="1"/>
    </w:lvlOverride>
  </w:num>
  <w:num w:numId="53">
    <w:abstractNumId w:val="45"/>
  </w:num>
  <w:num w:numId="54">
    <w:abstractNumId w:val="45"/>
  </w:num>
  <w:num w:numId="55">
    <w:abstractNumId w:val="53"/>
    <w:lvlOverride w:ilvl="0">
      <w:startOverride w:val="1"/>
    </w:lvlOverride>
    <w:lvlOverride w:ilvl="1">
      <w:startOverride w:val="1"/>
    </w:lvlOverride>
  </w:num>
  <w:num w:numId="56">
    <w:abstractNumId w:val="53"/>
  </w:num>
  <w:num w:numId="57">
    <w:abstractNumId w:val="53"/>
  </w:num>
  <w:num w:numId="58">
    <w:abstractNumId w:val="53"/>
  </w:num>
  <w:num w:numId="59">
    <w:abstractNumId w:val="53"/>
  </w:num>
  <w:num w:numId="60">
    <w:abstractNumId w:val="53"/>
  </w:num>
  <w:num w:numId="61">
    <w:abstractNumId w:val="53"/>
  </w:num>
  <w:num w:numId="62">
    <w:abstractNumId w:val="53"/>
  </w:num>
  <w:num w:numId="63">
    <w:abstractNumId w:val="53"/>
  </w:num>
  <w:num w:numId="64">
    <w:abstractNumId w:val="28"/>
  </w:num>
  <w:num w:numId="65">
    <w:abstractNumId w:val="12"/>
  </w:num>
  <w:num w:numId="66">
    <w:abstractNumId w:val="54"/>
  </w:num>
  <w:num w:numId="67">
    <w:abstractNumId w:val="50"/>
  </w:num>
  <w:num w:numId="68">
    <w:abstractNumId w:val="36"/>
  </w:num>
  <w:num w:numId="69">
    <w:abstractNumId w:val="4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46"/>
    <w:rsid w:val="00077D53"/>
    <w:rsid w:val="000A1C3A"/>
    <w:rsid w:val="000C0F3F"/>
    <w:rsid w:val="00143525"/>
    <w:rsid w:val="001875D2"/>
    <w:rsid w:val="001969C0"/>
    <w:rsid w:val="001A7365"/>
    <w:rsid w:val="001F3742"/>
    <w:rsid w:val="001F62EC"/>
    <w:rsid w:val="0020654F"/>
    <w:rsid w:val="0027648F"/>
    <w:rsid w:val="00284952"/>
    <w:rsid w:val="00294405"/>
    <w:rsid w:val="002D519B"/>
    <w:rsid w:val="002E16F2"/>
    <w:rsid w:val="00332A35"/>
    <w:rsid w:val="00367089"/>
    <w:rsid w:val="0037295B"/>
    <w:rsid w:val="00394613"/>
    <w:rsid w:val="004029FF"/>
    <w:rsid w:val="00407FAB"/>
    <w:rsid w:val="0045180E"/>
    <w:rsid w:val="00462FC4"/>
    <w:rsid w:val="00480162"/>
    <w:rsid w:val="00481C46"/>
    <w:rsid w:val="004A67E2"/>
    <w:rsid w:val="004A7BA1"/>
    <w:rsid w:val="004B45CA"/>
    <w:rsid w:val="004B5EE3"/>
    <w:rsid w:val="004C5397"/>
    <w:rsid w:val="004C722D"/>
    <w:rsid w:val="00533B0C"/>
    <w:rsid w:val="00556E57"/>
    <w:rsid w:val="00557A60"/>
    <w:rsid w:val="00621DA1"/>
    <w:rsid w:val="0064015B"/>
    <w:rsid w:val="0064320D"/>
    <w:rsid w:val="00653059"/>
    <w:rsid w:val="00677B33"/>
    <w:rsid w:val="00685DDA"/>
    <w:rsid w:val="00697967"/>
    <w:rsid w:val="006E4661"/>
    <w:rsid w:val="006F4560"/>
    <w:rsid w:val="006F64D2"/>
    <w:rsid w:val="00754B04"/>
    <w:rsid w:val="007B0F2E"/>
    <w:rsid w:val="00847CA6"/>
    <w:rsid w:val="0085783B"/>
    <w:rsid w:val="008971EA"/>
    <w:rsid w:val="008D3ED8"/>
    <w:rsid w:val="008D650F"/>
    <w:rsid w:val="008F2709"/>
    <w:rsid w:val="00916DE4"/>
    <w:rsid w:val="00927087"/>
    <w:rsid w:val="00941B84"/>
    <w:rsid w:val="00941CF2"/>
    <w:rsid w:val="00973583"/>
    <w:rsid w:val="00973C7F"/>
    <w:rsid w:val="009A3F96"/>
    <w:rsid w:val="009B48E5"/>
    <w:rsid w:val="009D3A0B"/>
    <w:rsid w:val="009D727E"/>
    <w:rsid w:val="009E74D7"/>
    <w:rsid w:val="00A21459"/>
    <w:rsid w:val="00A30FA4"/>
    <w:rsid w:val="00A521FD"/>
    <w:rsid w:val="00AE651C"/>
    <w:rsid w:val="00AF31B2"/>
    <w:rsid w:val="00B2655F"/>
    <w:rsid w:val="00B4532E"/>
    <w:rsid w:val="00B60E24"/>
    <w:rsid w:val="00C330CC"/>
    <w:rsid w:val="00C61B1F"/>
    <w:rsid w:val="00C84396"/>
    <w:rsid w:val="00CE2347"/>
    <w:rsid w:val="00D1315A"/>
    <w:rsid w:val="00D37FCB"/>
    <w:rsid w:val="00D440E5"/>
    <w:rsid w:val="00D7391B"/>
    <w:rsid w:val="00DA19BA"/>
    <w:rsid w:val="00E1507F"/>
    <w:rsid w:val="00E34EAE"/>
    <w:rsid w:val="00E539C3"/>
    <w:rsid w:val="00EC77F5"/>
    <w:rsid w:val="00F0677C"/>
    <w:rsid w:val="00F13605"/>
    <w:rsid w:val="00F36363"/>
    <w:rsid w:val="00F543E9"/>
    <w:rsid w:val="00F57090"/>
    <w:rsid w:val="00F6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2E5721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2BFC"/>
    <w:pPr>
      <w:keepNext/>
      <w:tabs>
        <w:tab w:val="left" w:pos="0"/>
      </w:tabs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32BFC"/>
    <w:pPr>
      <w:keepNext/>
      <w:tabs>
        <w:tab w:val="left" w:pos="0"/>
      </w:tabs>
      <w:jc w:val="both"/>
      <w:outlineLvl w:val="1"/>
    </w:pPr>
    <w:rPr>
      <w:b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32BFC"/>
    <w:pPr>
      <w:keepNext/>
      <w:tabs>
        <w:tab w:val="left" w:pos="0"/>
      </w:tabs>
      <w:jc w:val="both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32BFC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32BFC"/>
    <w:pPr>
      <w:keepNext/>
      <w:tabs>
        <w:tab w:val="left" w:pos="0"/>
      </w:tabs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32BFC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32BFC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932BFC"/>
    <w:pPr>
      <w:keepNext/>
      <w:tabs>
        <w:tab w:val="left" w:pos="0"/>
      </w:tabs>
      <w:jc w:val="center"/>
      <w:outlineLvl w:val="7"/>
    </w:pPr>
    <w:rPr>
      <w:b/>
      <w:sz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32BFC"/>
    <w:pPr>
      <w:tabs>
        <w:tab w:val="left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2E5721"/>
    <w:rPr>
      <w:rFonts w:ascii="Arial" w:hAnsi="Arial" w:cs="Times New Roman"/>
      <w:b/>
      <w:kern w:val="2"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2E5721"/>
    <w:rPr>
      <w:rFonts w:cs="Times New Roman"/>
      <w:b/>
      <w:sz w:val="22"/>
      <w:u w:val="single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2E5721"/>
    <w:rPr>
      <w:rFonts w:cs="Times New Roman"/>
      <w:b/>
      <w:sz w:val="22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qFormat/>
    <w:locked/>
    <w:rsid w:val="002E5721"/>
    <w:rPr>
      <w:rFonts w:cs="Times New Roman"/>
      <w:b/>
      <w:sz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qFormat/>
    <w:locked/>
    <w:rsid w:val="002E5721"/>
    <w:rPr>
      <w:rFonts w:cs="Times New Roman"/>
      <w:b/>
      <w:sz w:val="24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locked/>
    <w:rsid w:val="002E5721"/>
    <w:rPr>
      <w:rFonts w:cs="Times New Roman"/>
      <w:b/>
      <w:sz w:val="22"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locked/>
    <w:rsid w:val="002E5721"/>
    <w:rPr>
      <w:rFonts w:cs="Times New Roman"/>
      <w:sz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qFormat/>
    <w:locked/>
    <w:rsid w:val="002E5721"/>
    <w:rPr>
      <w:rFonts w:cs="Times New Roman"/>
      <w:b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qFormat/>
    <w:locked/>
    <w:rsid w:val="002E5721"/>
    <w:rPr>
      <w:rFonts w:ascii="Arial" w:hAnsi="Arial" w:cs="Times New Roman"/>
      <w:sz w:val="22"/>
      <w:lang w:eastAsia="ar-SA" w:bidi="ar-SA"/>
    </w:rPr>
  </w:style>
  <w:style w:type="character" w:customStyle="1" w:styleId="WW8Num6z0">
    <w:name w:val="WW8Num6z0"/>
    <w:uiPriority w:val="99"/>
    <w:qFormat/>
    <w:rsid w:val="00932BFC"/>
    <w:rPr>
      <w:sz w:val="24"/>
    </w:rPr>
  </w:style>
  <w:style w:type="character" w:customStyle="1" w:styleId="WW8Num7z0">
    <w:name w:val="WW8Num7z0"/>
    <w:uiPriority w:val="99"/>
    <w:qFormat/>
    <w:rsid w:val="00932BFC"/>
    <w:rPr>
      <w:u w:val="none"/>
    </w:rPr>
  </w:style>
  <w:style w:type="character" w:customStyle="1" w:styleId="WW8Num8z1">
    <w:name w:val="WW8Num8z1"/>
    <w:uiPriority w:val="99"/>
    <w:qFormat/>
    <w:rsid w:val="00932BFC"/>
    <w:rPr>
      <w:rFonts w:ascii="Helvetica" w:hAnsi="Helvetica"/>
    </w:rPr>
  </w:style>
  <w:style w:type="character" w:customStyle="1" w:styleId="WW8Num9z0">
    <w:name w:val="WW8Num9z0"/>
    <w:uiPriority w:val="99"/>
    <w:qFormat/>
    <w:rsid w:val="00932BFC"/>
    <w:rPr>
      <w:rFonts w:ascii="Times New Roman" w:hAnsi="Times New Roman"/>
    </w:rPr>
  </w:style>
  <w:style w:type="character" w:customStyle="1" w:styleId="WW8Num12z0">
    <w:name w:val="WW8Num12z0"/>
    <w:uiPriority w:val="99"/>
    <w:qFormat/>
    <w:rsid w:val="00932BFC"/>
    <w:rPr>
      <w:rFonts w:ascii="Times New Roman" w:hAnsi="Times New Roman"/>
    </w:rPr>
  </w:style>
  <w:style w:type="character" w:customStyle="1" w:styleId="WW8Num13z0">
    <w:name w:val="WW8Num13z0"/>
    <w:uiPriority w:val="99"/>
    <w:qFormat/>
    <w:rsid w:val="00932BFC"/>
    <w:rPr>
      <w:rFonts w:ascii="Symbol" w:hAnsi="Symbol"/>
    </w:rPr>
  </w:style>
  <w:style w:type="character" w:customStyle="1" w:styleId="WW8Num14z0">
    <w:name w:val="WW8Num14z0"/>
    <w:uiPriority w:val="99"/>
    <w:qFormat/>
    <w:rsid w:val="00932BFC"/>
    <w:rPr>
      <w:rFonts w:ascii="Times New Roman" w:hAnsi="Times New Roman"/>
      <w:sz w:val="22"/>
    </w:rPr>
  </w:style>
  <w:style w:type="character" w:customStyle="1" w:styleId="WW8Num14z1">
    <w:name w:val="WW8Num14z1"/>
    <w:uiPriority w:val="99"/>
    <w:qFormat/>
    <w:rsid w:val="00932BFC"/>
    <w:rPr>
      <w:sz w:val="22"/>
    </w:rPr>
  </w:style>
  <w:style w:type="character" w:customStyle="1" w:styleId="WW8Num14z4">
    <w:name w:val="WW8Num14z4"/>
    <w:uiPriority w:val="99"/>
    <w:qFormat/>
    <w:rsid w:val="00932BFC"/>
    <w:rPr>
      <w:rFonts w:ascii="Symbol" w:hAnsi="Symbol"/>
    </w:rPr>
  </w:style>
  <w:style w:type="character" w:customStyle="1" w:styleId="WW8Num15z0">
    <w:name w:val="WW8Num15z0"/>
    <w:uiPriority w:val="99"/>
    <w:qFormat/>
    <w:rsid w:val="00932BFC"/>
    <w:rPr>
      <w:rFonts w:ascii="Symbol" w:hAnsi="Symbol"/>
    </w:rPr>
  </w:style>
  <w:style w:type="character" w:customStyle="1" w:styleId="WW8Num18z0">
    <w:name w:val="WW8Num18z0"/>
    <w:uiPriority w:val="99"/>
    <w:qFormat/>
    <w:rsid w:val="00932BFC"/>
    <w:rPr>
      <w:rFonts w:ascii="Wingdings" w:hAnsi="Wingdings"/>
    </w:rPr>
  </w:style>
  <w:style w:type="character" w:customStyle="1" w:styleId="WW8Num18z1">
    <w:name w:val="WW8Num18z1"/>
    <w:uiPriority w:val="99"/>
    <w:qFormat/>
    <w:rsid w:val="00932BFC"/>
    <w:rPr>
      <w:rFonts w:ascii="Courier New" w:hAnsi="Courier New"/>
    </w:rPr>
  </w:style>
  <w:style w:type="character" w:customStyle="1" w:styleId="WW8Num20z0">
    <w:name w:val="WW8Num20z0"/>
    <w:uiPriority w:val="99"/>
    <w:qFormat/>
    <w:rsid w:val="00932BFC"/>
    <w:rPr>
      <w:rFonts w:ascii="Times New Roman" w:hAnsi="Times New Roman"/>
    </w:rPr>
  </w:style>
  <w:style w:type="character" w:customStyle="1" w:styleId="WW8Num21z0">
    <w:name w:val="WW8Num21z0"/>
    <w:uiPriority w:val="99"/>
    <w:qFormat/>
    <w:rsid w:val="00932BFC"/>
    <w:rPr>
      <w:rFonts w:ascii="Times New Roman" w:hAnsi="Times New Roman"/>
    </w:rPr>
  </w:style>
  <w:style w:type="character" w:customStyle="1" w:styleId="WW8Num23z0">
    <w:name w:val="WW8Num23z0"/>
    <w:uiPriority w:val="99"/>
    <w:qFormat/>
    <w:rsid w:val="00932BFC"/>
    <w:rPr>
      <w:rFonts w:ascii="Times New Roman" w:hAnsi="Times New Roman"/>
    </w:rPr>
  </w:style>
  <w:style w:type="character" w:customStyle="1" w:styleId="WW8Num25z0">
    <w:name w:val="WW8Num25z0"/>
    <w:uiPriority w:val="99"/>
    <w:qFormat/>
    <w:rsid w:val="00932BFC"/>
    <w:rPr>
      <w:rFonts w:ascii="Wingdings" w:hAnsi="Wingdings"/>
    </w:rPr>
  </w:style>
  <w:style w:type="character" w:customStyle="1" w:styleId="WW8Num25z3">
    <w:name w:val="WW8Num25z3"/>
    <w:uiPriority w:val="99"/>
    <w:qFormat/>
    <w:rsid w:val="00932BFC"/>
    <w:rPr>
      <w:rFonts w:ascii="Symbol" w:hAnsi="Symbol"/>
    </w:rPr>
  </w:style>
  <w:style w:type="character" w:customStyle="1" w:styleId="WW8Num27z0">
    <w:name w:val="WW8Num27z0"/>
    <w:uiPriority w:val="99"/>
    <w:qFormat/>
    <w:rsid w:val="00932BFC"/>
    <w:rPr>
      <w:sz w:val="22"/>
    </w:rPr>
  </w:style>
  <w:style w:type="character" w:customStyle="1" w:styleId="Absatz-Standardschriftart">
    <w:name w:val="Absatz-Standardschriftart"/>
    <w:uiPriority w:val="99"/>
    <w:qFormat/>
    <w:rsid w:val="00932BFC"/>
  </w:style>
  <w:style w:type="character" w:customStyle="1" w:styleId="WW8Num16z0">
    <w:name w:val="WW8Num16z0"/>
    <w:uiPriority w:val="99"/>
    <w:qFormat/>
    <w:rsid w:val="00932BFC"/>
    <w:rPr>
      <w:rFonts w:ascii="Symbol" w:hAnsi="Symbol"/>
    </w:rPr>
  </w:style>
  <w:style w:type="character" w:customStyle="1" w:styleId="WW8Num17z0">
    <w:name w:val="WW8Num17z0"/>
    <w:uiPriority w:val="99"/>
    <w:qFormat/>
    <w:rsid w:val="00932BFC"/>
    <w:rPr>
      <w:rFonts w:ascii="Times New Roman" w:hAnsi="Times New Roman"/>
      <w:sz w:val="22"/>
    </w:rPr>
  </w:style>
  <w:style w:type="character" w:customStyle="1" w:styleId="WW8Num17z1">
    <w:name w:val="WW8Num17z1"/>
    <w:uiPriority w:val="99"/>
    <w:qFormat/>
    <w:rsid w:val="00932BFC"/>
    <w:rPr>
      <w:sz w:val="22"/>
    </w:rPr>
  </w:style>
  <w:style w:type="character" w:customStyle="1" w:styleId="WW8Num17z4">
    <w:name w:val="WW8Num17z4"/>
    <w:uiPriority w:val="99"/>
    <w:qFormat/>
    <w:rsid w:val="00932BFC"/>
    <w:rPr>
      <w:rFonts w:ascii="Symbol" w:hAnsi="Symbol"/>
    </w:rPr>
  </w:style>
  <w:style w:type="character" w:customStyle="1" w:styleId="WW8Num18z3">
    <w:name w:val="WW8Num18z3"/>
    <w:uiPriority w:val="99"/>
    <w:qFormat/>
    <w:rsid w:val="00932BFC"/>
    <w:rPr>
      <w:rFonts w:ascii="Symbol" w:hAnsi="Symbol"/>
    </w:rPr>
  </w:style>
  <w:style w:type="character" w:customStyle="1" w:styleId="WW8Num19z0">
    <w:name w:val="WW8Num19z0"/>
    <w:uiPriority w:val="99"/>
    <w:qFormat/>
    <w:rsid w:val="00932BFC"/>
    <w:rPr>
      <w:rFonts w:ascii="Times New Roman" w:hAnsi="Times New Roman"/>
    </w:rPr>
  </w:style>
  <w:style w:type="character" w:customStyle="1" w:styleId="WW8Num22z0">
    <w:name w:val="WW8Num22z0"/>
    <w:uiPriority w:val="99"/>
    <w:qFormat/>
    <w:rsid w:val="00932BFC"/>
    <w:rPr>
      <w:rFonts w:ascii="Wingdings" w:hAnsi="Wingdings"/>
    </w:rPr>
  </w:style>
  <w:style w:type="character" w:customStyle="1" w:styleId="WW8Num22z1">
    <w:name w:val="WW8Num22z1"/>
    <w:uiPriority w:val="99"/>
    <w:qFormat/>
    <w:rsid w:val="00932BFC"/>
    <w:rPr>
      <w:rFonts w:ascii="Courier New" w:hAnsi="Courier New"/>
    </w:rPr>
  </w:style>
  <w:style w:type="character" w:customStyle="1" w:styleId="WW8Num22z3">
    <w:name w:val="WW8Num22z3"/>
    <w:uiPriority w:val="99"/>
    <w:qFormat/>
    <w:rsid w:val="00932BFC"/>
    <w:rPr>
      <w:rFonts w:ascii="Symbol" w:hAnsi="Symbol"/>
    </w:rPr>
  </w:style>
  <w:style w:type="character" w:customStyle="1" w:styleId="WW8Num23z1">
    <w:name w:val="WW8Num23z1"/>
    <w:uiPriority w:val="99"/>
    <w:qFormat/>
    <w:rsid w:val="00932BFC"/>
    <w:rPr>
      <w:rFonts w:ascii="Symbol" w:hAnsi="Symbol"/>
    </w:rPr>
  </w:style>
  <w:style w:type="character" w:customStyle="1" w:styleId="WW8Num25z1">
    <w:name w:val="WW8Num25z1"/>
    <w:uiPriority w:val="99"/>
    <w:qFormat/>
    <w:rsid w:val="00932BFC"/>
    <w:rPr>
      <w:rFonts w:ascii="Courier New" w:hAnsi="Courier New"/>
    </w:rPr>
  </w:style>
  <w:style w:type="character" w:customStyle="1" w:styleId="WW8Num26z0">
    <w:name w:val="WW8Num26z0"/>
    <w:uiPriority w:val="99"/>
    <w:qFormat/>
    <w:rsid w:val="00932BFC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932BFC"/>
    <w:rPr>
      <w:rFonts w:ascii="Wingdings" w:hAnsi="Wingdings"/>
    </w:rPr>
  </w:style>
  <w:style w:type="character" w:customStyle="1" w:styleId="WW8Num28z0">
    <w:name w:val="WW8Num28z0"/>
    <w:uiPriority w:val="99"/>
    <w:qFormat/>
    <w:rsid w:val="00932BFC"/>
    <w:rPr>
      <w:rFonts w:ascii="Times New Roman" w:hAnsi="Times New Roman"/>
    </w:rPr>
  </w:style>
  <w:style w:type="character" w:customStyle="1" w:styleId="WW8Num29z0">
    <w:name w:val="WW8Num29z0"/>
    <w:uiPriority w:val="99"/>
    <w:qFormat/>
    <w:rsid w:val="00932BFC"/>
    <w:rPr>
      <w:b/>
    </w:rPr>
  </w:style>
  <w:style w:type="character" w:customStyle="1" w:styleId="WW8Num31z0">
    <w:name w:val="WW8Num31z0"/>
    <w:uiPriority w:val="99"/>
    <w:qFormat/>
    <w:rsid w:val="00932BFC"/>
    <w:rPr>
      <w:rFonts w:ascii="Times New Roman" w:hAnsi="Times New Roman"/>
      <w:sz w:val="22"/>
    </w:rPr>
  </w:style>
  <w:style w:type="character" w:customStyle="1" w:styleId="WW8Num33z0">
    <w:name w:val="WW8Num33z0"/>
    <w:uiPriority w:val="99"/>
    <w:qFormat/>
    <w:rsid w:val="00932BFC"/>
    <w:rPr>
      <w:rFonts w:ascii="Times New Roman" w:hAnsi="Times New Roman"/>
    </w:rPr>
  </w:style>
  <w:style w:type="character" w:customStyle="1" w:styleId="WW8Num35z1">
    <w:name w:val="WW8Num35z1"/>
    <w:uiPriority w:val="99"/>
    <w:qFormat/>
    <w:rsid w:val="00932BFC"/>
    <w:rPr>
      <w:rFonts w:ascii="Courier New" w:hAnsi="Courier New"/>
    </w:rPr>
  </w:style>
  <w:style w:type="character" w:customStyle="1" w:styleId="WW8Num35z2">
    <w:name w:val="WW8Num35z2"/>
    <w:uiPriority w:val="99"/>
    <w:qFormat/>
    <w:rsid w:val="00932BFC"/>
    <w:rPr>
      <w:rFonts w:ascii="Wingdings" w:hAnsi="Wingdings"/>
    </w:rPr>
  </w:style>
  <w:style w:type="character" w:customStyle="1" w:styleId="WW8Num35z3">
    <w:name w:val="WW8Num35z3"/>
    <w:uiPriority w:val="99"/>
    <w:qFormat/>
    <w:rsid w:val="00932BFC"/>
    <w:rPr>
      <w:rFonts w:ascii="Symbol" w:hAnsi="Symbol"/>
    </w:rPr>
  </w:style>
  <w:style w:type="character" w:customStyle="1" w:styleId="WW8Num36z0">
    <w:name w:val="WW8Num36z0"/>
    <w:uiPriority w:val="99"/>
    <w:qFormat/>
    <w:rsid w:val="00932BFC"/>
    <w:rPr>
      <w:rFonts w:ascii="Times New Roman" w:hAnsi="Times New Roman"/>
    </w:rPr>
  </w:style>
  <w:style w:type="character" w:customStyle="1" w:styleId="WW8Num37z0">
    <w:name w:val="WW8Num37z0"/>
    <w:uiPriority w:val="99"/>
    <w:qFormat/>
    <w:rsid w:val="00932BFC"/>
    <w:rPr>
      <w:rFonts w:ascii="Times New Roman" w:hAnsi="Times New Roman"/>
    </w:rPr>
  </w:style>
  <w:style w:type="character" w:customStyle="1" w:styleId="WW8Num37z3">
    <w:name w:val="WW8Num37z3"/>
    <w:uiPriority w:val="99"/>
    <w:qFormat/>
    <w:rsid w:val="00932BFC"/>
    <w:rPr>
      <w:rFonts w:ascii="Wingdings" w:hAnsi="Wingdings"/>
    </w:rPr>
  </w:style>
  <w:style w:type="character" w:customStyle="1" w:styleId="WW8Num39z0">
    <w:name w:val="WW8Num39z0"/>
    <w:uiPriority w:val="99"/>
    <w:qFormat/>
    <w:rsid w:val="00932BFC"/>
    <w:rPr>
      <w:sz w:val="22"/>
    </w:rPr>
  </w:style>
  <w:style w:type="character" w:customStyle="1" w:styleId="WW8NumSt17z0">
    <w:name w:val="WW8NumSt17z0"/>
    <w:uiPriority w:val="99"/>
    <w:qFormat/>
    <w:rsid w:val="00932BFC"/>
    <w:rPr>
      <w:b/>
    </w:rPr>
  </w:style>
  <w:style w:type="character" w:customStyle="1" w:styleId="Domylnaczcionkaakapitu1">
    <w:name w:val="Domyślna czcionka akapitu1"/>
    <w:uiPriority w:val="99"/>
    <w:qFormat/>
    <w:rsid w:val="00932BFC"/>
  </w:style>
  <w:style w:type="character" w:styleId="Numerstrony">
    <w:name w:val="page number"/>
    <w:basedOn w:val="Domylnaczcionkaakapitu"/>
    <w:uiPriority w:val="99"/>
    <w:qFormat/>
    <w:rsid w:val="00932BFC"/>
    <w:rPr>
      <w:rFonts w:cs="Times New Roman"/>
    </w:rPr>
  </w:style>
  <w:style w:type="character" w:styleId="Hipercze">
    <w:name w:val="Hyperlink"/>
    <w:basedOn w:val="Domylnaczcionkaakapitu"/>
    <w:uiPriority w:val="99"/>
    <w:locked/>
    <w:rsid w:val="007E3478"/>
    <w:rPr>
      <w:rFonts w:cs="Times New Roman"/>
      <w:color w:val="0563C1"/>
      <w:u w:val="single"/>
    </w:rPr>
  </w:style>
  <w:style w:type="character" w:customStyle="1" w:styleId="Znakinumeracji">
    <w:name w:val="Znaki numeracji"/>
    <w:uiPriority w:val="99"/>
    <w:qFormat/>
    <w:rsid w:val="00932BFC"/>
  </w:style>
  <w:style w:type="character" w:customStyle="1" w:styleId="BodyTextChar">
    <w:name w:val="Body Text Char"/>
    <w:uiPriority w:val="99"/>
    <w:qFormat/>
    <w:locked/>
    <w:rsid w:val="002E5721"/>
    <w:rPr>
      <w:sz w:val="24"/>
      <w:lang w:eastAsia="ar-SA" w:bidi="ar-SA"/>
    </w:rPr>
  </w:style>
  <w:style w:type="character" w:customStyle="1" w:styleId="FooterChar">
    <w:name w:val="Footer Char"/>
    <w:uiPriority w:val="99"/>
    <w:qFormat/>
    <w:locked/>
    <w:rsid w:val="002E5721"/>
    <w:rPr>
      <w:sz w:val="24"/>
      <w:lang w:eastAsia="ar-SA" w:bidi="ar-SA"/>
    </w:rPr>
  </w:style>
  <w:style w:type="character" w:customStyle="1" w:styleId="BodyTextIndentChar">
    <w:name w:val="Body Text Indent Char"/>
    <w:uiPriority w:val="99"/>
    <w:qFormat/>
    <w:locked/>
    <w:rsid w:val="002E5721"/>
    <w:rPr>
      <w:sz w:val="24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2E5721"/>
    <w:rPr>
      <w:rFonts w:cs="Times New Roman"/>
      <w:b/>
      <w:sz w:val="32"/>
      <w:lang w:eastAsia="ar-SA" w:bidi="ar-SA"/>
    </w:rPr>
  </w:style>
  <w:style w:type="character" w:customStyle="1" w:styleId="SubtitleChar">
    <w:name w:val="Subtitle Char"/>
    <w:uiPriority w:val="99"/>
    <w:qFormat/>
    <w:locked/>
    <w:rsid w:val="002E5721"/>
    <w:rPr>
      <w:rFonts w:ascii="Arial" w:hAnsi="Arial"/>
      <w:i/>
      <w:sz w:val="28"/>
      <w:lang w:eastAsia="ar-SA" w:bidi="ar-SA"/>
    </w:rPr>
  </w:style>
  <w:style w:type="character" w:customStyle="1" w:styleId="FootnoteTextChar">
    <w:name w:val="Footnote Text Char"/>
    <w:uiPriority w:val="99"/>
    <w:qFormat/>
    <w:locked/>
    <w:rsid w:val="002E5721"/>
    <w:rPr>
      <w:lang w:val="pl-PL" w:eastAsia="ar-SA" w:bidi="ar-SA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2E5721"/>
    <w:rPr>
      <w:rFonts w:cs="Times New Roman"/>
      <w:sz w:val="24"/>
      <w:lang w:eastAsia="ar-SA" w:bidi="ar-SA"/>
    </w:rPr>
  </w:style>
  <w:style w:type="character" w:customStyle="1" w:styleId="BalloonTextChar">
    <w:name w:val="Balloon Text Char"/>
    <w:uiPriority w:val="99"/>
    <w:qFormat/>
    <w:locked/>
    <w:rsid w:val="002E5721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qFormat/>
    <w:rsid w:val="00932BFC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qFormat/>
    <w:locked/>
    <w:rsid w:val="002E5721"/>
    <w:rPr>
      <w:lang w:val="pl-PL" w:eastAsia="ar-SA" w:bidi="ar-SA"/>
    </w:rPr>
  </w:style>
  <w:style w:type="character" w:customStyle="1" w:styleId="CommentSubjectChar">
    <w:name w:val="Comment Subject Char"/>
    <w:uiPriority w:val="99"/>
    <w:semiHidden/>
    <w:qFormat/>
    <w:locked/>
    <w:rsid w:val="002E5721"/>
    <w:rPr>
      <w:b/>
      <w:lang w:val="pl-PL" w:eastAsia="ar-SA" w:bidi="ar-SA"/>
    </w:rPr>
  </w:style>
  <w:style w:type="character" w:customStyle="1" w:styleId="BodyText2Char">
    <w:name w:val="Body Text 2 Char"/>
    <w:uiPriority w:val="99"/>
    <w:qFormat/>
    <w:locked/>
    <w:rsid w:val="002E5721"/>
    <w:rPr>
      <w:b/>
      <w:i/>
      <w:sz w:val="24"/>
      <w:lang w:eastAsia="ar-SA" w:bidi="ar-SA"/>
    </w:rPr>
  </w:style>
  <w:style w:type="character" w:customStyle="1" w:styleId="BodyText3Char">
    <w:name w:val="Body Text 3 Char"/>
    <w:uiPriority w:val="99"/>
    <w:qFormat/>
    <w:locked/>
    <w:rsid w:val="002E5721"/>
    <w:rPr>
      <w:rFonts w:ascii="Arial" w:hAnsi="Arial"/>
      <w:b/>
      <w:i/>
      <w:sz w:val="24"/>
      <w:lang w:eastAsia="ar-SA" w:bidi="ar-SA"/>
    </w:rPr>
  </w:style>
  <w:style w:type="character" w:customStyle="1" w:styleId="BodyTextIndent2Char">
    <w:name w:val="Body Text Indent 2 Char"/>
    <w:uiPriority w:val="99"/>
    <w:qFormat/>
    <w:locked/>
    <w:rsid w:val="002E5721"/>
    <w:rPr>
      <w:sz w:val="22"/>
      <w:lang w:eastAsia="ar-SA" w:bidi="ar-SA"/>
    </w:rPr>
  </w:style>
  <w:style w:type="character" w:customStyle="1" w:styleId="PlainTextChar">
    <w:name w:val="Plain Text Char"/>
    <w:uiPriority w:val="99"/>
    <w:qFormat/>
    <w:locked/>
    <w:rsid w:val="002E5721"/>
    <w:rPr>
      <w:rFonts w:ascii="Courier New" w:hAnsi="Courier New"/>
    </w:rPr>
  </w:style>
  <w:style w:type="character" w:customStyle="1" w:styleId="BodyTextIndent3Char">
    <w:name w:val="Body Text Indent 3 Char"/>
    <w:uiPriority w:val="99"/>
    <w:qFormat/>
    <w:locked/>
    <w:rsid w:val="002E5721"/>
    <w:rPr>
      <w:b/>
      <w:sz w:val="24"/>
      <w:u w:val="single"/>
      <w:lang w:eastAsia="ar-SA" w:bidi="ar-SA"/>
    </w:rPr>
  </w:style>
  <w:style w:type="character" w:customStyle="1" w:styleId="symbol1">
    <w:name w:val="symbol1"/>
    <w:uiPriority w:val="99"/>
    <w:qFormat/>
    <w:rsid w:val="002E5721"/>
    <w:rPr>
      <w:rFonts w:ascii="Courier New" w:hAnsi="Courier New"/>
      <w:b/>
      <w:sz w:val="21"/>
    </w:rPr>
  </w:style>
  <w:style w:type="character" w:styleId="UyteHipercze">
    <w:name w:val="FollowedHyperlink"/>
    <w:basedOn w:val="Domylnaczcionkaakapitu"/>
    <w:uiPriority w:val="99"/>
    <w:rsid w:val="002E5721"/>
    <w:rPr>
      <w:rFonts w:cs="Times New Roman"/>
      <w:color w:val="800080"/>
      <w:u w:val="single"/>
    </w:rPr>
  </w:style>
  <w:style w:type="character" w:customStyle="1" w:styleId="DocumentMapChar">
    <w:name w:val="Document Map Char"/>
    <w:uiPriority w:val="99"/>
    <w:semiHidden/>
    <w:qFormat/>
    <w:locked/>
    <w:rsid w:val="002E5721"/>
    <w:rPr>
      <w:rFonts w:ascii="Tahoma" w:hAnsi="Tahoma"/>
      <w:shd w:val="clear" w:color="auto" w:fill="000080"/>
      <w:lang w:eastAsia="ar-SA" w:bidi="ar-SA"/>
    </w:rPr>
  </w:style>
  <w:style w:type="character" w:customStyle="1" w:styleId="EndnoteTextChar">
    <w:name w:val="Endnote Text Char"/>
    <w:uiPriority w:val="99"/>
    <w:semiHidden/>
    <w:qFormat/>
    <w:locked/>
    <w:rsid w:val="002E5721"/>
    <w:rPr>
      <w:lang w:eastAsia="ar-SA" w:bidi="ar-SA"/>
    </w:rPr>
  </w:style>
  <w:style w:type="character" w:customStyle="1" w:styleId="Znakiprzypiswkocowych">
    <w:name w:val="Znaki przypisów końcowych"/>
    <w:uiPriority w:val="99"/>
    <w:qFormat/>
    <w:rsid w:val="00932BF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locked/>
    <w:rsid w:val="002E5721"/>
    <w:rPr>
      <w:rFonts w:cs="Times New Roman"/>
      <w:vertAlign w:val="superscript"/>
    </w:rPr>
  </w:style>
  <w:style w:type="character" w:customStyle="1" w:styleId="Znakiprzypiswdolnych">
    <w:name w:val="Znaki przypisów dolnych"/>
    <w:basedOn w:val="Domylnaczcionkaakapitu"/>
    <w:uiPriority w:val="99"/>
    <w:qFormat/>
    <w:locked/>
    <w:rsid w:val="0089598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2E5721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qFormat/>
    <w:rsid w:val="002E5721"/>
    <w:rPr>
      <w:b/>
      <w:i/>
      <w:spacing w:val="0"/>
    </w:rPr>
  </w:style>
  <w:style w:type="character" w:customStyle="1" w:styleId="h11">
    <w:name w:val="h11"/>
    <w:uiPriority w:val="99"/>
    <w:qFormat/>
    <w:rsid w:val="002E5721"/>
    <w:rPr>
      <w:rFonts w:ascii="Verdana" w:hAnsi="Verdana"/>
      <w:b/>
      <w:sz w:val="23"/>
    </w:rPr>
  </w:style>
  <w:style w:type="character" w:customStyle="1" w:styleId="Nierozpoznanawzmianka1">
    <w:name w:val="Nierozpoznana wzmianka1"/>
    <w:uiPriority w:val="99"/>
    <w:semiHidden/>
    <w:qFormat/>
    <w:rsid w:val="002E5721"/>
    <w:rPr>
      <w:color w:val="605E5C"/>
      <w:shd w:val="clear" w:color="auto" w:fill="E1DFDD"/>
    </w:rPr>
  </w:style>
  <w:style w:type="character" w:customStyle="1" w:styleId="ZnakZnak">
    <w:name w:val="Znak Znak"/>
    <w:uiPriority w:val="99"/>
    <w:semiHidden/>
    <w:qFormat/>
    <w:rsid w:val="002E5721"/>
    <w:rPr>
      <w:lang w:val="pl-PL" w:eastAsia="ar-SA" w:bidi="ar-SA"/>
    </w:rPr>
  </w:style>
  <w:style w:type="character" w:customStyle="1" w:styleId="item">
    <w:name w:val="item"/>
    <w:uiPriority w:val="99"/>
    <w:qFormat/>
    <w:rsid w:val="002E5721"/>
  </w:style>
  <w:style w:type="character" w:customStyle="1" w:styleId="NormalBoldChar">
    <w:name w:val="NormalBold Char"/>
    <w:link w:val="NormalBold"/>
    <w:uiPriority w:val="99"/>
    <w:qFormat/>
    <w:locked/>
    <w:rsid w:val="002E5721"/>
    <w:rPr>
      <w:b/>
      <w:sz w:val="22"/>
      <w:lang w:eastAsia="en-GB"/>
    </w:rPr>
  </w:style>
  <w:style w:type="character" w:customStyle="1" w:styleId="h1">
    <w:name w:val="h1"/>
    <w:uiPriority w:val="99"/>
    <w:qFormat/>
    <w:rsid w:val="002E5721"/>
  </w:style>
  <w:style w:type="character" w:customStyle="1" w:styleId="Nierozpoznanawzmianka2">
    <w:name w:val="Nierozpoznana wzmianka2"/>
    <w:basedOn w:val="Domylnaczcionkaakapitu"/>
    <w:uiPriority w:val="99"/>
    <w:semiHidden/>
    <w:qFormat/>
    <w:rsid w:val="002E5721"/>
    <w:rPr>
      <w:rFonts w:cs="Times New Roman"/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sw tekst Znak"/>
    <w:link w:val="Akapitzlist"/>
    <w:uiPriority w:val="99"/>
    <w:qFormat/>
    <w:locked/>
    <w:rsid w:val="002E5721"/>
    <w:rPr>
      <w:sz w:val="24"/>
      <w:lang w:eastAsia="ar-SA" w:bidi="ar-SA"/>
    </w:rPr>
  </w:style>
  <w:style w:type="character" w:customStyle="1" w:styleId="Nierozpoznanawzmianka3">
    <w:name w:val="Nierozpoznana wzmianka3"/>
    <w:basedOn w:val="Domylnaczcionkaakapitu"/>
    <w:uiPriority w:val="99"/>
    <w:semiHidden/>
    <w:qFormat/>
    <w:rsid w:val="002E5721"/>
    <w:rPr>
      <w:rFonts w:cs="Times New Roman"/>
      <w:color w:val="605E5C"/>
      <w:shd w:val="clear" w:color="auto" w:fill="E1DFDD"/>
    </w:rPr>
  </w:style>
  <w:style w:type="character" w:customStyle="1" w:styleId="highlight">
    <w:name w:val="highlight"/>
    <w:basedOn w:val="Domylnaczcionkaakapitu"/>
    <w:uiPriority w:val="99"/>
    <w:qFormat/>
    <w:rsid w:val="002E5721"/>
    <w:rPr>
      <w:rFonts w:cs="Times New Roman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itleChar1">
    <w:name w:val="Title Char1"/>
    <w:basedOn w:val="Domylnaczcionkaakapitu"/>
    <w:uiPriority w:val="99"/>
    <w:qFormat/>
    <w:locked/>
    <w:rsid w:val="005B7E4C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5B7E4C"/>
    <w:rPr>
      <w:rFonts w:ascii="Cambria" w:hAnsi="Cambria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5B7E4C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B7E4C"/>
    <w:rPr>
      <w:rFonts w:cs="Times New Roman"/>
      <w:sz w:val="2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B7E4C"/>
    <w:rPr>
      <w:rFonts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qFormat/>
    <w:locked/>
    <w:rsid w:val="005B7E4C"/>
    <w:rPr>
      <w:rFonts w:cs="Times New Roman"/>
      <w:b/>
      <w:bCs/>
      <w:sz w:val="20"/>
      <w:szCs w:val="20"/>
      <w:lang w:val="pl-PL"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B7E4C"/>
    <w:rPr>
      <w:rFonts w:cs="Times New Roman"/>
      <w:sz w:val="16"/>
      <w:szCs w:val="16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sid w:val="005B7E4C"/>
    <w:rPr>
      <w:rFonts w:cs="Times New Roman"/>
      <w:sz w:val="24"/>
      <w:szCs w:val="24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locked/>
    <w:rsid w:val="005B7E4C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5B7E4C"/>
    <w:rPr>
      <w:rFonts w:cs="Times New Roman"/>
      <w:sz w:val="16"/>
      <w:szCs w:val="16"/>
      <w:lang w:eastAsia="ar-SA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5B7E4C"/>
    <w:rPr>
      <w:rFonts w:cs="Times New Roman"/>
      <w:sz w:val="2"/>
      <w:lang w:eastAsia="ar-SA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5B7E4C"/>
    <w:rPr>
      <w:rFonts w:cs="Times New Roman"/>
      <w:sz w:val="20"/>
      <w:szCs w:val="20"/>
      <w:lang w:eastAsia="ar-SA" w:bidi="ar-SA"/>
    </w:rPr>
  </w:style>
  <w:style w:type="character" w:styleId="Pogrubienie">
    <w:name w:val="Strong"/>
    <w:basedOn w:val="Domylnaczcionkaakapitu"/>
    <w:uiPriority w:val="99"/>
    <w:qFormat/>
    <w:locked/>
    <w:rsid w:val="009F12D7"/>
    <w:rPr>
      <w:rFonts w:cs="Times New Roman"/>
      <w:b/>
    </w:rPr>
  </w:style>
  <w:style w:type="character" w:customStyle="1" w:styleId="highlightselected">
    <w:name w:val="highlight selected"/>
    <w:basedOn w:val="Domylnaczcionkaakapitu1"/>
    <w:uiPriority w:val="99"/>
    <w:qFormat/>
    <w:rsid w:val="00D6257A"/>
    <w:rPr>
      <w:rFonts w:cs="Times New Roman"/>
    </w:rPr>
  </w:style>
  <w:style w:type="character" w:customStyle="1" w:styleId="WW8Num37z7">
    <w:name w:val="WW8Num37z7"/>
    <w:qFormat/>
    <w:rsid w:val="008A3F9B"/>
  </w:style>
  <w:style w:type="character" w:customStyle="1" w:styleId="Teksttreci">
    <w:name w:val="Tekst treści_"/>
    <w:link w:val="Teksttreci0"/>
    <w:uiPriority w:val="99"/>
    <w:qFormat/>
    <w:locked/>
    <w:rsid w:val="00371E4F"/>
    <w:rPr>
      <w:sz w:val="17"/>
      <w:shd w:val="clear" w:color="auto" w:fill="FFFFFF"/>
    </w:rPr>
  </w:style>
  <w:style w:type="character" w:customStyle="1" w:styleId="WW-DefaultParagraphFont">
    <w:name w:val="WW-Default Paragraph Font"/>
    <w:uiPriority w:val="99"/>
    <w:qFormat/>
    <w:rsid w:val="006F35C2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locked/>
    <w:rsid w:val="001F7BF8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932BFC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932BFC"/>
    <w:pPr>
      <w:spacing w:after="120"/>
    </w:pPr>
  </w:style>
  <w:style w:type="paragraph" w:styleId="Lista">
    <w:name w:val="List"/>
    <w:basedOn w:val="Normalny"/>
    <w:uiPriority w:val="99"/>
    <w:rsid w:val="00932BFC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qFormat/>
    <w:rsid w:val="00932BFC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uiPriority w:val="99"/>
    <w:qFormat/>
    <w:rsid w:val="00932BFC"/>
  </w:style>
  <w:style w:type="paragraph" w:customStyle="1" w:styleId="caption1">
    <w:name w:val="caption1"/>
    <w:basedOn w:val="Normalny"/>
    <w:uiPriority w:val="99"/>
    <w:qFormat/>
    <w:rsid w:val="00932BFC"/>
    <w:pPr>
      <w:suppressLineNumbers/>
      <w:spacing w:before="120" w:after="120"/>
    </w:pPr>
    <w:rPr>
      <w:rFonts w:cs="Arial"/>
      <w:i/>
      <w:iCs/>
    </w:rPr>
  </w:style>
  <w:style w:type="paragraph" w:customStyle="1" w:styleId="ZnakZnak1">
    <w:name w:val="Znak Znak1"/>
    <w:basedOn w:val="Normalny"/>
    <w:uiPriority w:val="99"/>
    <w:qFormat/>
    <w:rsid w:val="002E5721"/>
    <w:pPr>
      <w:suppressAutoHyphens w:val="0"/>
    </w:pPr>
    <w:rPr>
      <w:rFonts w:ascii="Arial" w:hAnsi="Arial" w:cs="Arial"/>
      <w:lang w:eastAsia="pl-PL"/>
    </w:rPr>
  </w:style>
  <w:style w:type="paragraph" w:customStyle="1" w:styleId="Nagwek10">
    <w:name w:val="Nagłówek1"/>
    <w:basedOn w:val="Normalny"/>
    <w:next w:val="Tekstpodstawowy"/>
    <w:uiPriority w:val="99"/>
    <w:qFormat/>
    <w:rsid w:val="00932BF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qFormat/>
    <w:rsid w:val="00932BFC"/>
    <w:pPr>
      <w:suppressLineNumbers/>
      <w:spacing w:before="120" w:after="120"/>
    </w:pPr>
    <w:rPr>
      <w:rFonts w:cs="Tahoma"/>
      <w:i/>
      <w:iCs/>
    </w:rPr>
  </w:style>
  <w:style w:type="paragraph" w:customStyle="1" w:styleId="Styl2">
    <w:name w:val="Styl2"/>
    <w:basedOn w:val="Normalny"/>
    <w:next w:val="Normalny"/>
    <w:uiPriority w:val="99"/>
    <w:qFormat/>
    <w:rsid w:val="00932BFC"/>
    <w:pPr>
      <w:spacing w:before="40" w:after="40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932BF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932BFC"/>
    <w:pPr>
      <w:ind w:left="567" w:hanging="567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qFormat/>
    <w:rsid w:val="00932BFC"/>
    <w:rPr>
      <w:rFonts w:ascii="Courier New" w:hAnsi="Courier New"/>
      <w:sz w:val="20"/>
      <w:szCs w:val="20"/>
    </w:rPr>
  </w:style>
  <w:style w:type="paragraph" w:customStyle="1" w:styleId="Zwykytekst11">
    <w:name w:val="Zwykły tekst11"/>
    <w:basedOn w:val="Normalny"/>
    <w:uiPriority w:val="99"/>
    <w:qFormat/>
    <w:rsid w:val="00932BFC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uiPriority w:val="99"/>
    <w:qFormat/>
    <w:rsid w:val="00932BFC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uiPriority w:val="99"/>
    <w:qFormat/>
    <w:rsid w:val="00932BFC"/>
    <w:pPr>
      <w:ind w:left="850" w:hanging="425"/>
    </w:pPr>
  </w:style>
  <w:style w:type="paragraph" w:customStyle="1" w:styleId="ust">
    <w:name w:val="ust"/>
    <w:uiPriority w:val="99"/>
    <w:qFormat/>
    <w:rsid w:val="00932BFC"/>
    <w:pPr>
      <w:spacing w:before="60" w:after="60"/>
      <w:ind w:left="426" w:hanging="284"/>
      <w:jc w:val="both"/>
    </w:pPr>
    <w:rPr>
      <w:sz w:val="24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932BFC"/>
    <w:pPr>
      <w:spacing w:before="280" w:after="119"/>
    </w:pPr>
  </w:style>
  <w:style w:type="paragraph" w:styleId="Tytu">
    <w:name w:val="Title"/>
    <w:basedOn w:val="Normalny"/>
    <w:next w:val="Podtytu"/>
    <w:link w:val="TytuZnak"/>
    <w:uiPriority w:val="99"/>
    <w:qFormat/>
    <w:rsid w:val="00932BFC"/>
    <w:pPr>
      <w:jc w:val="center"/>
    </w:pPr>
    <w:rPr>
      <w:b/>
      <w:sz w:val="32"/>
      <w:szCs w:val="20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932BFC"/>
    <w:pPr>
      <w:jc w:val="center"/>
    </w:pPr>
    <w:rPr>
      <w:rFonts w:cs="Times New Roman"/>
      <w:i/>
      <w:iCs/>
    </w:rPr>
  </w:style>
  <w:style w:type="paragraph" w:customStyle="1" w:styleId="Tekstkomentarza1">
    <w:name w:val="Tekst komentarza1"/>
    <w:basedOn w:val="Normalny"/>
    <w:uiPriority w:val="99"/>
    <w:qFormat/>
    <w:rsid w:val="00932BF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32BFC"/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qFormat/>
    <w:rsid w:val="00932BFC"/>
    <w:pPr>
      <w:spacing w:after="120" w:line="480" w:lineRule="auto"/>
    </w:pPr>
  </w:style>
  <w:style w:type="paragraph" w:customStyle="1" w:styleId="Tekstpodstawowy31">
    <w:name w:val="Tekst podstawowy 31"/>
    <w:basedOn w:val="Normalny"/>
    <w:uiPriority w:val="99"/>
    <w:qFormat/>
    <w:rsid w:val="00932BFC"/>
    <w:pPr>
      <w:jc w:val="both"/>
    </w:pPr>
    <w:rPr>
      <w:bCs/>
      <w:sz w:val="22"/>
    </w:rPr>
  </w:style>
  <w:style w:type="paragraph" w:customStyle="1" w:styleId="WW-Tekstpodstawowy2">
    <w:name w:val="WW-Tekst podstawowy 2"/>
    <w:basedOn w:val="Normalny"/>
    <w:uiPriority w:val="99"/>
    <w:qFormat/>
    <w:rsid w:val="00932BFC"/>
    <w:rPr>
      <w:i/>
      <w:i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qFormat/>
    <w:rsid w:val="00932BFC"/>
    <w:pPr>
      <w:spacing w:after="120"/>
      <w:ind w:left="853" w:hanging="853"/>
      <w:jc w:val="both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qFormat/>
    <w:rsid w:val="00932BFC"/>
    <w:rPr>
      <w:rFonts w:ascii="Tahoma" w:hAnsi="Tahoma"/>
      <w:sz w:val="16"/>
      <w:szCs w:val="16"/>
    </w:rPr>
  </w:style>
  <w:style w:type="paragraph" w:styleId="Spistreci1">
    <w:name w:val="toc 1"/>
    <w:basedOn w:val="Normalny"/>
    <w:next w:val="Normalny"/>
    <w:uiPriority w:val="99"/>
    <w:semiHidden/>
    <w:rsid w:val="00932BFC"/>
    <w:pPr>
      <w:spacing w:before="360"/>
    </w:pPr>
    <w:rPr>
      <w:rFonts w:ascii="Arial" w:hAnsi="Arial" w:cs="Arial"/>
      <w:b/>
      <w:bCs/>
      <w:caps/>
    </w:rPr>
  </w:style>
  <w:style w:type="paragraph" w:styleId="Spistreci2">
    <w:name w:val="toc 2"/>
    <w:basedOn w:val="Normalny"/>
    <w:next w:val="Normalny"/>
    <w:uiPriority w:val="99"/>
    <w:semiHidden/>
    <w:rsid w:val="00932BFC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uiPriority w:val="99"/>
    <w:semiHidden/>
    <w:rsid w:val="00932BFC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uiPriority w:val="99"/>
    <w:semiHidden/>
    <w:rsid w:val="00932BFC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uiPriority w:val="99"/>
    <w:semiHidden/>
    <w:rsid w:val="00932BFC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uiPriority w:val="99"/>
    <w:semiHidden/>
    <w:rsid w:val="00932BFC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uiPriority w:val="99"/>
    <w:semiHidden/>
    <w:rsid w:val="00932BFC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uiPriority w:val="99"/>
    <w:semiHidden/>
    <w:rsid w:val="00932BFC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uiPriority w:val="99"/>
    <w:semiHidden/>
    <w:rsid w:val="00932BFC"/>
    <w:pPr>
      <w:ind w:left="1680"/>
    </w:pPr>
    <w:rPr>
      <w:sz w:val="20"/>
      <w:szCs w:val="20"/>
    </w:rPr>
  </w:style>
  <w:style w:type="paragraph" w:customStyle="1" w:styleId="Zawartotabeli">
    <w:name w:val="Zawartość tabeli"/>
    <w:basedOn w:val="Tekstpodstawowy"/>
    <w:uiPriority w:val="99"/>
    <w:qFormat/>
    <w:rsid w:val="00932BFC"/>
    <w:pPr>
      <w:suppressLineNumbers/>
      <w:tabs>
        <w:tab w:val="left" w:pos="426"/>
      </w:tabs>
      <w:spacing w:after="0" w:line="360" w:lineRule="auto"/>
      <w:jc w:val="both"/>
    </w:pPr>
    <w:rPr>
      <w:szCs w:val="20"/>
    </w:rPr>
  </w:style>
  <w:style w:type="paragraph" w:customStyle="1" w:styleId="Nagwektabeli">
    <w:name w:val="Nagłówek tabeli"/>
    <w:basedOn w:val="Zawartotabeli"/>
    <w:uiPriority w:val="99"/>
    <w:qFormat/>
    <w:rsid w:val="00932BF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qFormat/>
    <w:rsid w:val="00932BFC"/>
  </w:style>
  <w:style w:type="paragraph" w:customStyle="1" w:styleId="Tekstpodstawowywcity31">
    <w:name w:val="Tekst podstawowy wcięty 31"/>
    <w:basedOn w:val="Normalny"/>
    <w:uiPriority w:val="99"/>
    <w:qFormat/>
    <w:rsid w:val="00932BFC"/>
    <w:pPr>
      <w:widowControl w:val="0"/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32B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32BFC"/>
    <w:rPr>
      <w:b/>
      <w:bCs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Średnia siatka 1 — akcent 21,sw tekst,Asia 2  Akapit z listą"/>
    <w:basedOn w:val="Normalny"/>
    <w:link w:val="AkapitzlistZnak"/>
    <w:uiPriority w:val="99"/>
    <w:qFormat/>
    <w:rsid w:val="00932BFC"/>
    <w:pPr>
      <w:ind w:left="708"/>
    </w:pPr>
    <w:rPr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932BFC"/>
    <w:rPr>
      <w:b/>
      <w:i/>
    </w:rPr>
  </w:style>
  <w:style w:type="paragraph" w:styleId="Tekstpodstawowy3">
    <w:name w:val="Body Text 3"/>
    <w:basedOn w:val="Normalny"/>
    <w:link w:val="Tekstpodstawowy3Znak"/>
    <w:uiPriority w:val="99"/>
    <w:qFormat/>
    <w:rsid w:val="00932BFC"/>
    <w:pPr>
      <w:ind w:right="-110"/>
    </w:pPr>
    <w:rPr>
      <w:rFonts w:ascii="Arial" w:hAnsi="Arial"/>
      <w:b/>
      <w:i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932BFC"/>
    <w:pPr>
      <w:spacing w:after="120" w:line="360" w:lineRule="auto"/>
      <w:ind w:left="180" w:hanging="180"/>
      <w:jc w:val="both"/>
    </w:pPr>
    <w:rPr>
      <w:szCs w:val="22"/>
    </w:rPr>
  </w:style>
  <w:style w:type="paragraph" w:styleId="Zwykytekst">
    <w:name w:val="Plain Text"/>
    <w:basedOn w:val="Normalny"/>
    <w:link w:val="ZwykytekstZnak"/>
    <w:uiPriority w:val="99"/>
    <w:qFormat/>
    <w:rsid w:val="00932BFC"/>
    <w:pPr>
      <w:suppressAutoHyphens w:val="0"/>
    </w:pPr>
    <w:rPr>
      <w:rFonts w:ascii="Courier New" w:hAnsi="Courier New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32BFC"/>
    <w:pPr>
      <w:spacing w:line="360" w:lineRule="auto"/>
      <w:ind w:left="360"/>
      <w:jc w:val="center"/>
    </w:pPr>
    <w:rPr>
      <w:b/>
      <w:u w:val="single"/>
    </w:rPr>
  </w:style>
  <w:style w:type="paragraph" w:customStyle="1" w:styleId="Default">
    <w:name w:val="Default"/>
    <w:uiPriority w:val="99"/>
    <w:qFormat/>
    <w:rsid w:val="002E5721"/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qFormat/>
    <w:rsid w:val="002E5721"/>
    <w:rPr>
      <w:color w:val="auto"/>
    </w:rPr>
  </w:style>
  <w:style w:type="paragraph" w:customStyle="1" w:styleId="xl66">
    <w:name w:val="xl66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b/>
      <w:bCs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b/>
      <w:bCs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Tahoma" w:hAnsi="Tahoma" w:cs="Tahoma"/>
      <w:b/>
      <w:bCs/>
      <w:sz w:val="16"/>
      <w:szCs w:val="16"/>
      <w:lang w:eastAsia="pl-PL"/>
    </w:rPr>
  </w:style>
  <w:style w:type="paragraph" w:customStyle="1" w:styleId="xl69">
    <w:name w:val="xl69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rFonts w:ascii="Tahoma" w:hAnsi="Tahoma" w:cs="Tahoma"/>
      <w:b/>
      <w:bCs/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lang w:eastAsia="pl-PL"/>
    </w:rPr>
  </w:style>
  <w:style w:type="paragraph" w:customStyle="1" w:styleId="xl71">
    <w:name w:val="xl71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72">
    <w:name w:val="xl72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lang w:eastAsia="pl-PL"/>
    </w:rPr>
  </w:style>
  <w:style w:type="paragraph" w:customStyle="1" w:styleId="xl74">
    <w:name w:val="xl74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Franklin Gothic Medium" w:hAnsi="Franklin Gothic Medium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lang w:eastAsia="pl-PL"/>
    </w:rPr>
  </w:style>
  <w:style w:type="paragraph" w:customStyle="1" w:styleId="xl77">
    <w:name w:val="xl77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78">
    <w:name w:val="xl78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79">
    <w:name w:val="xl79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80">
    <w:name w:val="xl80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</w:pPr>
    <w:rPr>
      <w:lang w:eastAsia="pl-PL"/>
    </w:rPr>
  </w:style>
  <w:style w:type="paragraph" w:customStyle="1" w:styleId="xl81">
    <w:name w:val="xl81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b/>
      <w:bCs/>
      <w:color w:val="FF0000"/>
      <w:lang w:eastAsia="pl-PL"/>
    </w:rPr>
  </w:style>
  <w:style w:type="paragraph" w:customStyle="1" w:styleId="xl82">
    <w:name w:val="xl82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Franklin Gothic Medium" w:hAnsi="Franklin Gothic Medium"/>
      <w:b/>
      <w:bCs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b/>
      <w:bCs/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qFormat/>
    <w:rsid w:val="002E5721"/>
    <w:pP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86">
    <w:name w:val="xl86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textAlignment w:val="center"/>
    </w:pPr>
    <w:rPr>
      <w:rFonts w:ascii="Franklin Gothic Medium" w:hAnsi="Franklin Gothic Medium"/>
      <w:b/>
      <w:bCs/>
      <w:color w:val="0000FF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Franklin Gothic Medium" w:hAnsi="Franklin Gothic Medium"/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Autospacing="1" w:afterAutospacing="1"/>
      <w:jc w:val="center"/>
      <w:textAlignment w:val="center"/>
    </w:pPr>
    <w:rPr>
      <w:rFonts w:ascii="Franklin Gothic Medium" w:hAnsi="Franklin Gothic Medium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b/>
      <w:bCs/>
      <w:sz w:val="22"/>
      <w:szCs w:val="22"/>
      <w:lang w:eastAsia="pl-PL"/>
    </w:rPr>
  </w:style>
  <w:style w:type="paragraph" w:customStyle="1" w:styleId="xl92">
    <w:name w:val="xl92"/>
    <w:basedOn w:val="Normalny"/>
    <w:uiPriority w:val="99"/>
    <w:qFormat/>
    <w:rsid w:val="002E5721"/>
    <w:pPr>
      <w:pBdr>
        <w:top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3">
    <w:name w:val="xl93"/>
    <w:basedOn w:val="Normalny"/>
    <w:uiPriority w:val="99"/>
    <w:qFormat/>
    <w:rsid w:val="002E57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Autospacing="1" w:afterAutospacing="1"/>
    </w:pPr>
    <w:rPr>
      <w:lang w:eastAsia="pl-PL"/>
    </w:rPr>
  </w:style>
  <w:style w:type="paragraph" w:customStyle="1" w:styleId="xl94">
    <w:name w:val="xl94"/>
    <w:basedOn w:val="Normalny"/>
    <w:uiPriority w:val="99"/>
    <w:qFormat/>
    <w:rsid w:val="002E5721"/>
    <w:pPr>
      <w:pBdr>
        <w:top w:val="single" w:sz="8" w:space="0" w:color="000000"/>
      </w:pBd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95">
    <w:name w:val="xl95"/>
    <w:basedOn w:val="Normalny"/>
    <w:uiPriority w:val="99"/>
    <w:qFormat/>
    <w:rsid w:val="002E5721"/>
    <w:pPr>
      <w:pBdr>
        <w:top w:val="single" w:sz="8" w:space="0" w:color="000000"/>
        <w:lef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6">
    <w:name w:val="xl96"/>
    <w:basedOn w:val="Normalny"/>
    <w:uiPriority w:val="99"/>
    <w:qFormat/>
    <w:rsid w:val="002E5721"/>
    <w:pPr>
      <w:pBdr>
        <w:top w:val="single" w:sz="8" w:space="0" w:color="000000"/>
        <w:righ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7">
    <w:name w:val="xl97"/>
    <w:basedOn w:val="Normalny"/>
    <w:uiPriority w:val="99"/>
    <w:qFormat/>
    <w:rsid w:val="002E5721"/>
    <w:pPr>
      <w:pBdr>
        <w:lef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98">
    <w:name w:val="xl98"/>
    <w:basedOn w:val="Normalny"/>
    <w:uiPriority w:val="99"/>
    <w:qFormat/>
    <w:rsid w:val="002E5721"/>
    <w:pPr>
      <w:suppressAutoHyphens w:val="0"/>
      <w:spacing w:beforeAutospacing="1" w:afterAutospacing="1"/>
    </w:pPr>
    <w:rPr>
      <w:lang w:eastAsia="pl-PL"/>
    </w:rPr>
  </w:style>
  <w:style w:type="paragraph" w:customStyle="1" w:styleId="xl99">
    <w:name w:val="xl99"/>
    <w:basedOn w:val="Normalny"/>
    <w:uiPriority w:val="99"/>
    <w:qFormat/>
    <w:rsid w:val="002E5721"/>
    <w:pP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100">
    <w:name w:val="xl100"/>
    <w:basedOn w:val="Normalny"/>
    <w:uiPriority w:val="99"/>
    <w:qFormat/>
    <w:rsid w:val="002E5721"/>
    <w:pPr>
      <w:pBdr>
        <w:righ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1">
    <w:name w:val="xl101"/>
    <w:basedOn w:val="Normalny"/>
    <w:uiPriority w:val="99"/>
    <w:qFormat/>
    <w:rsid w:val="002E5721"/>
    <w:pPr>
      <w:pBdr>
        <w:left w:val="single" w:sz="8" w:space="0" w:color="000000"/>
        <w:bottom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2">
    <w:name w:val="xl102"/>
    <w:basedOn w:val="Normalny"/>
    <w:uiPriority w:val="99"/>
    <w:qFormat/>
    <w:rsid w:val="002E5721"/>
    <w:pPr>
      <w:pBdr>
        <w:bottom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3">
    <w:name w:val="xl103"/>
    <w:basedOn w:val="Normalny"/>
    <w:uiPriority w:val="99"/>
    <w:qFormat/>
    <w:rsid w:val="002E5721"/>
    <w:pPr>
      <w:pBdr>
        <w:bottom w:val="single" w:sz="8" w:space="0" w:color="000000"/>
      </w:pBdr>
      <w:suppressAutoHyphens w:val="0"/>
      <w:spacing w:beforeAutospacing="1" w:afterAutospacing="1"/>
    </w:pPr>
    <w:rPr>
      <w:b/>
      <w:bCs/>
      <w:lang w:eastAsia="pl-PL"/>
    </w:rPr>
  </w:style>
  <w:style w:type="paragraph" w:customStyle="1" w:styleId="xl104">
    <w:name w:val="xl104"/>
    <w:basedOn w:val="Normalny"/>
    <w:uiPriority w:val="99"/>
    <w:qFormat/>
    <w:rsid w:val="002E5721"/>
    <w:pPr>
      <w:pBdr>
        <w:bottom w:val="single" w:sz="8" w:space="0" w:color="000000"/>
        <w:right w:val="single" w:sz="8" w:space="0" w:color="000000"/>
      </w:pBdr>
      <w:suppressAutoHyphens w:val="0"/>
      <w:spacing w:beforeAutospacing="1" w:afterAutospacing="1"/>
    </w:pPr>
    <w:rPr>
      <w:lang w:eastAsia="pl-PL"/>
    </w:rPr>
  </w:style>
  <w:style w:type="paragraph" w:customStyle="1" w:styleId="xl105">
    <w:name w:val="xl105"/>
    <w:basedOn w:val="Normalny"/>
    <w:uiPriority w:val="99"/>
    <w:qFormat/>
    <w:rsid w:val="002E5721"/>
    <w:pPr>
      <w:suppressAutoHyphens w:val="0"/>
      <w:spacing w:beforeAutospacing="1" w:afterAutospacing="1"/>
    </w:pPr>
    <w:rPr>
      <w:lang w:eastAsia="pl-PL"/>
    </w:rPr>
  </w:style>
  <w:style w:type="paragraph" w:customStyle="1" w:styleId="xl106">
    <w:name w:val="xl106"/>
    <w:basedOn w:val="Normalny"/>
    <w:uiPriority w:val="99"/>
    <w:qFormat/>
    <w:rsid w:val="002E5721"/>
    <w:pPr>
      <w:suppressAutoHyphens w:val="0"/>
      <w:spacing w:beforeAutospacing="1" w:afterAutospacing="1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2E5721"/>
    <w:pPr>
      <w:shd w:val="clear" w:color="auto" w:fill="000080"/>
    </w:pPr>
    <w:rPr>
      <w:rFonts w:ascii="Tahoma" w:hAnsi="Tahom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E5721"/>
    <w:rPr>
      <w:sz w:val="20"/>
      <w:szCs w:val="20"/>
    </w:rPr>
  </w:style>
  <w:style w:type="paragraph" w:customStyle="1" w:styleId="Znak3ZnakZnak">
    <w:name w:val="Znak3 Znak Znak"/>
    <w:basedOn w:val="Normalny"/>
    <w:uiPriority w:val="99"/>
    <w:qFormat/>
    <w:rsid w:val="002E5721"/>
    <w:pPr>
      <w:suppressAutoHyphens w:val="0"/>
    </w:pPr>
    <w:rPr>
      <w:lang w:eastAsia="pl-PL"/>
    </w:rPr>
  </w:style>
  <w:style w:type="paragraph" w:styleId="Poprawka">
    <w:name w:val="Revision"/>
    <w:uiPriority w:val="99"/>
    <w:semiHidden/>
    <w:qFormat/>
    <w:rsid w:val="002E5721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E5721"/>
    <w:pPr>
      <w:suppressAutoHyphens w:val="0"/>
      <w:ind w:left="708"/>
    </w:pPr>
    <w:rPr>
      <w:sz w:val="20"/>
      <w:szCs w:val="20"/>
      <w:lang w:eastAsia="pl-PL"/>
    </w:rPr>
  </w:style>
  <w:style w:type="paragraph" w:styleId="Bezodstpw">
    <w:name w:val="No Spacing"/>
    <w:uiPriority w:val="99"/>
    <w:qFormat/>
    <w:rsid w:val="002E5721"/>
    <w:pPr>
      <w:widowControl w:val="0"/>
    </w:pPr>
    <w:rPr>
      <w:rFonts w:ascii="Arial" w:hAnsi="Arial" w:cs="Arial"/>
      <w:kern w:val="2"/>
      <w:sz w:val="24"/>
      <w:szCs w:val="20"/>
      <w:lang w:eastAsia="ar-SA"/>
    </w:rPr>
  </w:style>
  <w:style w:type="paragraph" w:customStyle="1" w:styleId="Text1">
    <w:name w:val="Text 1"/>
    <w:basedOn w:val="Normalny"/>
    <w:uiPriority w:val="99"/>
    <w:qFormat/>
    <w:rsid w:val="002E5721"/>
    <w:pPr>
      <w:suppressAutoHyphens w:val="0"/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E5721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E5721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E5721"/>
    <w:pPr>
      <w:suppressAutoHyphens w:val="0"/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NormalBold">
    <w:name w:val="NormalBold"/>
    <w:basedOn w:val="Normalny"/>
    <w:link w:val="NormalBoldChar"/>
    <w:uiPriority w:val="99"/>
    <w:qFormat/>
    <w:rsid w:val="002E5721"/>
    <w:pPr>
      <w:widowControl w:val="0"/>
      <w:suppressAutoHyphens w:val="0"/>
    </w:pPr>
    <w:rPr>
      <w:b/>
      <w:sz w:val="22"/>
      <w:szCs w:val="20"/>
      <w:lang w:eastAsia="en-GB"/>
    </w:rPr>
  </w:style>
  <w:style w:type="paragraph" w:customStyle="1" w:styleId="NormalLeft">
    <w:name w:val="Normal Left"/>
    <w:basedOn w:val="Normalny"/>
    <w:uiPriority w:val="99"/>
    <w:qFormat/>
    <w:rsid w:val="002E5721"/>
    <w:pPr>
      <w:suppressAutoHyphens w:val="0"/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qFormat/>
    <w:rsid w:val="002E5721"/>
    <w:pPr>
      <w:suppressAutoHyphens w:val="0"/>
      <w:spacing w:before="120" w:after="120"/>
      <w:jc w:val="both"/>
    </w:pPr>
    <w:rPr>
      <w:szCs w:val="22"/>
      <w:lang w:eastAsia="en-GB"/>
    </w:rPr>
  </w:style>
  <w:style w:type="paragraph" w:customStyle="1" w:styleId="Znak3ZnakZnak1">
    <w:name w:val="Znak3 Znak Znak1"/>
    <w:basedOn w:val="Normalny"/>
    <w:uiPriority w:val="99"/>
    <w:qFormat/>
    <w:rsid w:val="002E5721"/>
    <w:pPr>
      <w:suppressAutoHyphens w:val="0"/>
    </w:pPr>
    <w:rPr>
      <w:lang w:eastAsia="pl-PL"/>
    </w:rPr>
  </w:style>
  <w:style w:type="paragraph" w:customStyle="1" w:styleId="Standard">
    <w:name w:val="Standard"/>
    <w:uiPriority w:val="99"/>
    <w:qFormat/>
    <w:rsid w:val="002E5721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uiPriority w:val="99"/>
    <w:qFormat/>
    <w:rsid w:val="002E29C6"/>
    <w:pPr>
      <w:ind w:left="567" w:hanging="567"/>
      <w:jc w:val="both"/>
    </w:pPr>
    <w:rPr>
      <w:rFonts w:eastAsia="SimSun" w:cs="Mangal"/>
      <w:szCs w:val="20"/>
      <w:lang w:val="en-US"/>
    </w:rPr>
  </w:style>
  <w:style w:type="paragraph" w:customStyle="1" w:styleId="ZnakZnakZnakZnak">
    <w:name w:val="Znak Znak Znak Znak"/>
    <w:basedOn w:val="Normalny"/>
    <w:uiPriority w:val="99"/>
    <w:qFormat/>
    <w:rsid w:val="00C23817"/>
    <w:pPr>
      <w:suppressAutoHyphens w:val="0"/>
    </w:pPr>
    <w:rPr>
      <w:rFonts w:ascii="Arial" w:hAnsi="Arial" w:cs="Arial"/>
      <w:lang w:eastAsia="pl-PL"/>
    </w:rPr>
  </w:style>
  <w:style w:type="paragraph" w:customStyle="1" w:styleId="TableParagraph">
    <w:name w:val="Table Paragraph"/>
    <w:basedOn w:val="Normalny"/>
    <w:uiPriority w:val="99"/>
    <w:qFormat/>
    <w:rsid w:val="00446DA4"/>
    <w:pPr>
      <w:widowControl w:val="0"/>
      <w:suppressAutoHyphens w:val="0"/>
      <w:spacing w:before="18"/>
      <w:ind w:left="35"/>
    </w:pPr>
    <w:rPr>
      <w:rFonts w:ascii="Arial" w:hAnsi="Arial" w:cs="Arial"/>
      <w:sz w:val="22"/>
      <w:szCs w:val="22"/>
      <w:lang w:eastAsia="zh-CN"/>
    </w:rPr>
  </w:style>
  <w:style w:type="paragraph" w:customStyle="1" w:styleId="Teksttreci0">
    <w:name w:val="Tekst treści"/>
    <w:basedOn w:val="Normalny"/>
    <w:link w:val="Teksttreci"/>
    <w:uiPriority w:val="99"/>
    <w:qFormat/>
    <w:rsid w:val="00371E4F"/>
    <w:pPr>
      <w:shd w:val="clear" w:color="auto" w:fill="FFFFFF"/>
      <w:suppressAutoHyphens w:val="0"/>
      <w:spacing w:line="240" w:lineRule="atLeast"/>
    </w:pPr>
    <w:rPr>
      <w:sz w:val="17"/>
      <w:szCs w:val="20"/>
      <w:lang w:eastAsia="pl-PL"/>
    </w:rPr>
  </w:style>
  <w:style w:type="paragraph" w:customStyle="1" w:styleId="Normalny2">
    <w:name w:val="Normalny2"/>
    <w:uiPriority w:val="99"/>
    <w:qFormat/>
    <w:rsid w:val="00015061"/>
    <w:pPr>
      <w:spacing w:line="100" w:lineRule="atLeast"/>
    </w:pPr>
    <w:rPr>
      <w:kern w:val="2"/>
      <w:sz w:val="24"/>
      <w:szCs w:val="24"/>
      <w:lang w:eastAsia="ar-SA"/>
    </w:rPr>
  </w:style>
  <w:style w:type="paragraph" w:customStyle="1" w:styleId="Tekstpodstawowy20">
    <w:name w:val="Tekst podstawowy2"/>
    <w:basedOn w:val="Normalny2"/>
    <w:uiPriority w:val="99"/>
    <w:qFormat/>
    <w:rsid w:val="00437316"/>
    <w:pPr>
      <w:spacing w:after="120"/>
    </w:pPr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qFormat/>
    <w:locked/>
    <w:rsid w:val="001F7B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numbering" w:customStyle="1" w:styleId="WW8Num1">
    <w:name w:val="WW8Num1"/>
    <w:qFormat/>
    <w:rsid w:val="00CB226B"/>
  </w:style>
  <w:style w:type="table" w:styleId="Tabela-Siatka">
    <w:name w:val="Table Grid"/>
    <w:basedOn w:val="Standardowy"/>
    <w:uiPriority w:val="99"/>
    <w:rsid w:val="002E57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2E5721"/>
    <w:pPr>
      <w:jc w:val="right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Chojnowska</dc:creator>
  <cp:lastModifiedBy>MASTER</cp:lastModifiedBy>
  <cp:revision>25</cp:revision>
  <cp:lastPrinted>2024-10-07T07:04:00Z</cp:lastPrinted>
  <dcterms:created xsi:type="dcterms:W3CDTF">2024-08-20T10:54:00Z</dcterms:created>
  <dcterms:modified xsi:type="dcterms:W3CDTF">2024-10-31T11:09:00Z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