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6AE61" w14:textId="0EEDD2F1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 xml:space="preserve">Załącznik nr </w:t>
      </w:r>
      <w:r w:rsidR="00DD0CF4">
        <w:rPr>
          <w:b/>
          <w:sz w:val="24"/>
          <w:szCs w:val="24"/>
          <w:lang w:eastAsia="en-US"/>
        </w:rPr>
        <w:t>1</w:t>
      </w:r>
      <w:r w:rsidRPr="00042784">
        <w:rPr>
          <w:b/>
          <w:sz w:val="24"/>
          <w:szCs w:val="24"/>
          <w:lang w:eastAsia="en-US"/>
        </w:rPr>
        <w:t xml:space="preserve"> do SWZ</w:t>
      </w:r>
    </w:p>
    <w:p w14:paraId="789A07AC" w14:textId="632D4D06" w:rsidR="00042784" w:rsidRPr="00042784" w:rsidRDefault="00042784" w:rsidP="00D340D2">
      <w:pPr>
        <w:spacing w:after="0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</w:t>
      </w:r>
      <w:r w:rsidR="0043112C">
        <w:rPr>
          <w:sz w:val="24"/>
          <w:szCs w:val="24"/>
          <w:lang w:eastAsia="en-US"/>
        </w:rPr>
        <w:t>1</w:t>
      </w:r>
      <w:r w:rsidR="007A12BD">
        <w:rPr>
          <w:sz w:val="24"/>
          <w:szCs w:val="24"/>
          <w:lang w:eastAsia="en-US"/>
        </w:rPr>
        <w:t>1</w:t>
      </w:r>
      <w:r>
        <w:rPr>
          <w:sz w:val="24"/>
          <w:szCs w:val="24"/>
          <w:lang w:eastAsia="en-US"/>
        </w:rPr>
        <w:t>.202</w:t>
      </w:r>
      <w:r w:rsidR="007A12BD">
        <w:rPr>
          <w:sz w:val="24"/>
          <w:szCs w:val="24"/>
          <w:lang w:eastAsia="en-US"/>
        </w:rPr>
        <w:t>4</w:t>
      </w:r>
    </w:p>
    <w:p w14:paraId="48254BFE" w14:textId="3668D2EC" w:rsid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6E708731" w14:textId="77777777" w:rsidR="00D340D2" w:rsidRPr="00042784" w:rsidRDefault="00D340D2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59E12883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.................................</w:t>
      </w:r>
    </w:p>
    <w:p w14:paraId="2DDC103E" w14:textId="6DFF4C5F" w:rsid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(pieczęć Wykonawcy)</w:t>
      </w:r>
    </w:p>
    <w:p w14:paraId="7621D62A" w14:textId="77777777" w:rsidR="00D340D2" w:rsidRPr="00042784" w:rsidRDefault="00D340D2" w:rsidP="00042784">
      <w:pPr>
        <w:spacing w:after="0"/>
        <w:jc w:val="both"/>
        <w:rPr>
          <w:sz w:val="24"/>
          <w:szCs w:val="24"/>
          <w:lang w:eastAsia="en-US"/>
        </w:rPr>
      </w:pPr>
    </w:p>
    <w:p w14:paraId="6E67EE84" w14:textId="77777777" w:rsidR="00042784" w:rsidRPr="00042784" w:rsidRDefault="00042784" w:rsidP="00042784">
      <w:pPr>
        <w:spacing w:after="0"/>
        <w:jc w:val="center"/>
        <w:rPr>
          <w:b/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>Formularz ofertowy</w:t>
      </w:r>
    </w:p>
    <w:p w14:paraId="24362F8C" w14:textId="77777777" w:rsidR="00042784" w:rsidRPr="00042784" w:rsidRDefault="00042784" w:rsidP="00042784">
      <w:pPr>
        <w:rPr>
          <w:b/>
          <w:bCs/>
          <w:sz w:val="22"/>
          <w:szCs w:val="22"/>
          <w:u w:val="single"/>
        </w:rPr>
      </w:pPr>
    </w:p>
    <w:p w14:paraId="31989F39" w14:textId="77777777" w:rsidR="00D340D2" w:rsidRDefault="00D340D2" w:rsidP="00042784">
      <w:pPr>
        <w:rPr>
          <w:b/>
          <w:bCs/>
          <w:sz w:val="22"/>
          <w:szCs w:val="22"/>
          <w:u w:val="single"/>
        </w:rPr>
      </w:pPr>
    </w:p>
    <w:p w14:paraId="4DCACF6C" w14:textId="0B21FAA1" w:rsidR="00042784" w:rsidRPr="00042784" w:rsidRDefault="00042784" w:rsidP="00042784">
      <w:pPr>
        <w:rPr>
          <w:b/>
          <w:bCs/>
          <w:sz w:val="22"/>
          <w:szCs w:val="22"/>
          <w:u w:val="single"/>
        </w:rPr>
      </w:pPr>
      <w:r w:rsidRPr="00042784">
        <w:rPr>
          <w:b/>
          <w:bCs/>
          <w:sz w:val="22"/>
          <w:szCs w:val="22"/>
          <w:u w:val="single"/>
        </w:rPr>
        <w:t>Dane dotyczące Wykonawcy</w:t>
      </w:r>
    </w:p>
    <w:p w14:paraId="78843999" w14:textId="77777777" w:rsidR="00042784" w:rsidRPr="00042784" w:rsidRDefault="00042784" w:rsidP="00042784">
      <w:pPr>
        <w:spacing w:after="0"/>
        <w:jc w:val="center"/>
        <w:rPr>
          <w:sz w:val="22"/>
          <w:szCs w:val="22"/>
        </w:rPr>
      </w:pPr>
    </w:p>
    <w:p w14:paraId="03A29AD9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Nazwa</w:t>
      </w:r>
      <w:r w:rsidRPr="00042784">
        <w:rPr>
          <w:sz w:val="22"/>
          <w:szCs w:val="22"/>
        </w:rPr>
        <w:tab/>
        <w:t>………......….................................................................................................</w:t>
      </w:r>
    </w:p>
    <w:p w14:paraId="101B187A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Siedziba (adres) .........................................................................................................</w:t>
      </w:r>
    </w:p>
    <w:p w14:paraId="7A86C926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Nr telefonu/faksu ………...........................................................................................</w:t>
      </w:r>
    </w:p>
    <w:p w14:paraId="1FDFA5ED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Nr NIP.................................................. Nr REGON .................................................</w:t>
      </w:r>
    </w:p>
    <w:p w14:paraId="61ED36F5" w14:textId="77777777" w:rsidR="00042784" w:rsidRPr="00042784" w:rsidRDefault="00042784" w:rsidP="00042784">
      <w:pPr>
        <w:spacing w:line="480" w:lineRule="auto"/>
        <w:rPr>
          <w:sz w:val="22"/>
          <w:szCs w:val="22"/>
        </w:rPr>
      </w:pPr>
      <w:r w:rsidRPr="00042784">
        <w:rPr>
          <w:sz w:val="22"/>
          <w:szCs w:val="22"/>
        </w:rPr>
        <w:t>e-mail</w:t>
      </w:r>
      <w:r w:rsidRPr="00042784">
        <w:rPr>
          <w:sz w:val="22"/>
          <w:szCs w:val="22"/>
        </w:rPr>
        <w:tab/>
        <w:t>………......….................................................................................................</w:t>
      </w:r>
    </w:p>
    <w:p w14:paraId="6462483E" w14:textId="77777777" w:rsidR="00042784" w:rsidRPr="00042784" w:rsidRDefault="00042784" w:rsidP="00042784">
      <w:pPr>
        <w:rPr>
          <w:bCs/>
          <w:sz w:val="22"/>
          <w:szCs w:val="22"/>
        </w:rPr>
      </w:pPr>
      <w:r w:rsidRPr="00042784">
        <w:rPr>
          <w:b/>
          <w:bCs/>
          <w:sz w:val="22"/>
          <w:szCs w:val="22"/>
          <w:u w:val="single"/>
        </w:rPr>
        <w:t>Dane dotyczące Zamawiającego:</w:t>
      </w:r>
    </w:p>
    <w:p w14:paraId="297A5A4D" w14:textId="77777777" w:rsidR="00042784" w:rsidRPr="00042784" w:rsidRDefault="00042784" w:rsidP="00042784">
      <w:pPr>
        <w:spacing w:before="120"/>
        <w:rPr>
          <w:sz w:val="22"/>
          <w:szCs w:val="22"/>
        </w:rPr>
      </w:pPr>
      <w:r w:rsidRPr="00042784">
        <w:rPr>
          <w:sz w:val="22"/>
          <w:szCs w:val="22"/>
        </w:rPr>
        <w:t>Prokuratura Okręgowa w Rzeszowie</w:t>
      </w:r>
    </w:p>
    <w:p w14:paraId="55E70567" w14:textId="77777777" w:rsidR="00042784" w:rsidRPr="00042784" w:rsidRDefault="00042784" w:rsidP="00042784">
      <w:pPr>
        <w:rPr>
          <w:sz w:val="22"/>
          <w:szCs w:val="22"/>
        </w:rPr>
      </w:pPr>
      <w:r w:rsidRPr="00042784">
        <w:rPr>
          <w:sz w:val="22"/>
          <w:szCs w:val="22"/>
        </w:rPr>
        <w:t>ul. Hetmańska 45d</w:t>
      </w:r>
    </w:p>
    <w:p w14:paraId="1AC71A8F" w14:textId="77777777" w:rsidR="00042784" w:rsidRPr="00042784" w:rsidRDefault="00042784" w:rsidP="00042784">
      <w:pPr>
        <w:rPr>
          <w:sz w:val="22"/>
          <w:szCs w:val="22"/>
        </w:rPr>
      </w:pPr>
      <w:r w:rsidRPr="00042784">
        <w:rPr>
          <w:sz w:val="22"/>
          <w:szCs w:val="22"/>
        </w:rPr>
        <w:t>35-078 Rzeszów</w:t>
      </w:r>
    </w:p>
    <w:p w14:paraId="6352A721" w14:textId="77777777" w:rsidR="00042784" w:rsidRPr="00042784" w:rsidRDefault="00042784" w:rsidP="00042784">
      <w:pPr>
        <w:rPr>
          <w:sz w:val="22"/>
          <w:szCs w:val="22"/>
        </w:rPr>
      </w:pPr>
      <w:r w:rsidRPr="00042784">
        <w:rPr>
          <w:sz w:val="22"/>
          <w:szCs w:val="22"/>
        </w:rPr>
        <w:t>NIP 813-27-03-518, REGON 000000402</w:t>
      </w:r>
    </w:p>
    <w:p w14:paraId="74E28C41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4C34AA0E" w14:textId="58BFA5A2" w:rsidR="00042784" w:rsidRPr="004320A4" w:rsidRDefault="00042784" w:rsidP="00042784">
      <w:pPr>
        <w:shd w:val="clear" w:color="auto" w:fill="FFFFFF"/>
        <w:spacing w:after="0" w:line="276" w:lineRule="auto"/>
        <w:jc w:val="both"/>
        <w:rPr>
          <w:b/>
          <w:sz w:val="24"/>
          <w:szCs w:val="24"/>
          <w:lang w:eastAsia="en-US"/>
        </w:rPr>
      </w:pPr>
      <w:r w:rsidRPr="00042784">
        <w:rPr>
          <w:rFonts w:eastAsia="Lucida Sans Unicode"/>
          <w:color w:val="000000"/>
          <w:sz w:val="24"/>
          <w:szCs w:val="24"/>
          <w:lang w:eastAsia="ar-SA"/>
        </w:rPr>
        <w:t xml:space="preserve">Odpowiadając na ogłoszenie dotyczące postępowania o udzielenie zamówienia publicznego </w:t>
      </w:r>
      <w:r w:rsidRPr="00042784">
        <w:rPr>
          <w:spacing w:val="-3"/>
          <w:sz w:val="24"/>
          <w:szCs w:val="24"/>
          <w:lang w:eastAsia="en-US"/>
        </w:rPr>
        <w:t>pn.:</w:t>
      </w:r>
      <w:r w:rsidRPr="00042784">
        <w:rPr>
          <w:rFonts w:ascii="Calibri" w:hAnsi="Calibri"/>
          <w:spacing w:val="-3"/>
          <w:sz w:val="24"/>
          <w:szCs w:val="24"/>
          <w:lang w:eastAsia="en-US"/>
        </w:rPr>
        <w:t xml:space="preserve"> </w:t>
      </w:r>
      <w:r w:rsidR="006C57E9" w:rsidRPr="007D2D61">
        <w:rPr>
          <w:b/>
          <w:color w:val="000000"/>
          <w:sz w:val="24"/>
          <w:szCs w:val="24"/>
        </w:rPr>
        <w:t>Świadczenie usług przechowywania zwłok, użyczenie sali do przeprowadzenia sekcji zwłok na rzecz Prokuratury Okręgowej w Rzeszowie</w:t>
      </w:r>
      <w:r w:rsidR="006C57E9" w:rsidRPr="00042784">
        <w:rPr>
          <w:rFonts w:eastAsia="Lucida Sans Unicode"/>
          <w:color w:val="000000"/>
          <w:sz w:val="24"/>
          <w:szCs w:val="24"/>
          <w:lang w:eastAsia="ar-SA"/>
        </w:rPr>
        <w:t xml:space="preserve"> </w:t>
      </w:r>
      <w:r w:rsidRPr="00042784">
        <w:rPr>
          <w:rFonts w:eastAsia="Lucida Sans Unicode"/>
          <w:color w:val="000000"/>
          <w:sz w:val="24"/>
          <w:szCs w:val="24"/>
          <w:lang w:eastAsia="ar-SA"/>
        </w:rPr>
        <w:t xml:space="preserve">zgodnie z wymaganiami określonymi </w:t>
      </w:r>
      <w:r w:rsidR="004320A4">
        <w:rPr>
          <w:rFonts w:eastAsia="Lucida Sans Unicode"/>
          <w:color w:val="000000"/>
          <w:sz w:val="24"/>
          <w:szCs w:val="24"/>
          <w:lang w:eastAsia="ar-SA"/>
        </w:rPr>
        <w:t xml:space="preserve">                        </w:t>
      </w:r>
      <w:r w:rsidRPr="00042784">
        <w:rPr>
          <w:rFonts w:eastAsia="Lucida Sans Unicode"/>
          <w:color w:val="000000"/>
          <w:sz w:val="24"/>
          <w:szCs w:val="24"/>
          <w:lang w:eastAsia="ar-SA"/>
        </w:rPr>
        <w:t>w SWZ:</w:t>
      </w:r>
    </w:p>
    <w:p w14:paraId="3D9D38ED" w14:textId="77777777" w:rsidR="004320A4" w:rsidRDefault="004320A4" w:rsidP="00042784">
      <w:pPr>
        <w:spacing w:after="0"/>
        <w:jc w:val="both"/>
        <w:rPr>
          <w:sz w:val="24"/>
          <w:szCs w:val="24"/>
          <w:lang w:eastAsia="en-US"/>
        </w:rPr>
      </w:pPr>
    </w:p>
    <w:p w14:paraId="3D31B237" w14:textId="7AC53C6A" w:rsidR="006C57E9" w:rsidRPr="006C57E9" w:rsidRDefault="00042784" w:rsidP="006C57E9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1. Oferujemy wykonanie przedmiotu</w:t>
      </w:r>
      <w:r w:rsidR="006C57E9">
        <w:rPr>
          <w:sz w:val="24"/>
          <w:szCs w:val="24"/>
          <w:lang w:eastAsia="en-US"/>
        </w:rPr>
        <w:t xml:space="preserve"> zamówienia</w:t>
      </w:r>
      <w:r w:rsidRPr="00042784">
        <w:rPr>
          <w:sz w:val="24"/>
          <w:szCs w:val="24"/>
          <w:lang w:eastAsia="en-US"/>
        </w:rPr>
        <w:t xml:space="preserve"> </w:t>
      </w:r>
      <w:r w:rsidR="006C57E9">
        <w:rPr>
          <w:sz w:val="24"/>
          <w:szCs w:val="24"/>
          <w:lang w:eastAsia="en-US"/>
        </w:rPr>
        <w:t xml:space="preserve"> </w:t>
      </w:r>
      <w:r w:rsidR="006C57E9" w:rsidRPr="006C57E9">
        <w:rPr>
          <w:sz w:val="24"/>
          <w:szCs w:val="24"/>
          <w:lang w:eastAsia="en-US"/>
        </w:rPr>
        <w:t>za cenę:</w:t>
      </w:r>
    </w:p>
    <w:p w14:paraId="04A7EA73" w14:textId="77777777" w:rsid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</w:p>
    <w:p w14:paraId="368EBEF9" w14:textId="1EA3FE49" w:rsidR="006C57E9" w:rsidRP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  <w:r w:rsidRPr="006C57E9">
        <w:rPr>
          <w:sz w:val="24"/>
          <w:szCs w:val="24"/>
          <w:lang w:eastAsia="en-US"/>
        </w:rPr>
        <w:t>Wartość brutto:........................................................................zł</w:t>
      </w:r>
    </w:p>
    <w:p w14:paraId="1CB69960" w14:textId="3CE823A3" w:rsid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  <w:r w:rsidRPr="006C57E9">
        <w:rPr>
          <w:sz w:val="24"/>
          <w:szCs w:val="24"/>
          <w:lang w:eastAsia="en-US"/>
        </w:rPr>
        <w:t>(słownie .................................................................................................................... złotych)</w:t>
      </w:r>
    </w:p>
    <w:p w14:paraId="07A84E6F" w14:textId="48998D36" w:rsid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  <w:r w:rsidRPr="006C57E9">
        <w:rPr>
          <w:sz w:val="24"/>
          <w:szCs w:val="24"/>
          <w:lang w:eastAsia="en-US"/>
        </w:rPr>
        <w:t xml:space="preserve">zgodnie z załączoną kalkulacją </w:t>
      </w:r>
      <w:r>
        <w:rPr>
          <w:sz w:val="24"/>
          <w:szCs w:val="24"/>
          <w:lang w:eastAsia="en-US"/>
        </w:rPr>
        <w:t>poniżej:</w:t>
      </w:r>
    </w:p>
    <w:p w14:paraId="45CB2237" w14:textId="1CEC6A67" w:rsid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</w:p>
    <w:p w14:paraId="34BAC3C4" w14:textId="7BF50194" w:rsid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</w:p>
    <w:p w14:paraId="014A80A2" w14:textId="22356FB1" w:rsid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</w:p>
    <w:p w14:paraId="770A8C8D" w14:textId="6ABEEBDA" w:rsid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</w:p>
    <w:p w14:paraId="396AFEB6" w14:textId="58BA50E6" w:rsid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</w:p>
    <w:p w14:paraId="7EBE7E03" w14:textId="77777777" w:rsidR="006C57E9" w:rsidRPr="006C57E9" w:rsidRDefault="006C57E9" w:rsidP="006C57E9">
      <w:pPr>
        <w:spacing w:after="0"/>
        <w:jc w:val="both"/>
        <w:rPr>
          <w:sz w:val="24"/>
          <w:szCs w:val="24"/>
          <w:lang w:eastAsia="en-US"/>
        </w:rPr>
      </w:pPr>
    </w:p>
    <w:p w14:paraId="5C9E6683" w14:textId="77777777" w:rsidR="00042784" w:rsidRPr="00042784" w:rsidRDefault="00042784" w:rsidP="00042784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</w:p>
    <w:tbl>
      <w:tblPr>
        <w:tblW w:w="914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1855"/>
        <w:gridCol w:w="1710"/>
        <w:gridCol w:w="1429"/>
        <w:gridCol w:w="646"/>
        <w:gridCol w:w="1429"/>
        <w:gridCol w:w="1513"/>
      </w:tblGrid>
      <w:tr w:rsidR="006C57E9" w:rsidRPr="006C57E9" w14:paraId="249052C7" w14:textId="77777777" w:rsidTr="0008699F">
        <w:trPr>
          <w:trHeight w:val="712"/>
        </w:trPr>
        <w:tc>
          <w:tcPr>
            <w:tcW w:w="502" w:type="dxa"/>
          </w:tcPr>
          <w:p w14:paraId="696579EF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  <w:p w14:paraId="7503AAAD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Poz.</w:t>
            </w:r>
          </w:p>
        </w:tc>
        <w:tc>
          <w:tcPr>
            <w:tcW w:w="1860" w:type="dxa"/>
          </w:tcPr>
          <w:p w14:paraId="28B79B6C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Przedmiot zamówienia /usługa</w:t>
            </w:r>
          </w:p>
        </w:tc>
        <w:tc>
          <w:tcPr>
            <w:tcW w:w="1714" w:type="dxa"/>
          </w:tcPr>
          <w:p w14:paraId="26D2395B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Przewidywana ilość w okresie obowiązywania umowy</w:t>
            </w:r>
          </w:p>
        </w:tc>
        <w:tc>
          <w:tcPr>
            <w:tcW w:w="1434" w:type="dxa"/>
          </w:tcPr>
          <w:p w14:paraId="69EF1798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Cena  jednostkowa netto</w:t>
            </w:r>
          </w:p>
        </w:tc>
        <w:tc>
          <w:tcPr>
            <w:tcW w:w="647" w:type="dxa"/>
          </w:tcPr>
          <w:p w14:paraId="1469239F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 xml:space="preserve">% </w:t>
            </w:r>
          </w:p>
          <w:p w14:paraId="208858D7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VAT</w:t>
            </w:r>
          </w:p>
        </w:tc>
        <w:tc>
          <w:tcPr>
            <w:tcW w:w="1434" w:type="dxa"/>
          </w:tcPr>
          <w:p w14:paraId="29C4EDEC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Cena jednostkowa brutto</w:t>
            </w:r>
          </w:p>
        </w:tc>
        <w:tc>
          <w:tcPr>
            <w:tcW w:w="1551" w:type="dxa"/>
          </w:tcPr>
          <w:p w14:paraId="02E84AF5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Wartość brutto</w:t>
            </w:r>
          </w:p>
        </w:tc>
      </w:tr>
      <w:tr w:rsidR="006C57E9" w:rsidRPr="006C57E9" w14:paraId="41737C37" w14:textId="77777777" w:rsidTr="0008699F">
        <w:trPr>
          <w:trHeight w:val="298"/>
        </w:trPr>
        <w:tc>
          <w:tcPr>
            <w:tcW w:w="502" w:type="dxa"/>
          </w:tcPr>
          <w:p w14:paraId="4FC4517E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I.</w:t>
            </w:r>
          </w:p>
        </w:tc>
        <w:tc>
          <w:tcPr>
            <w:tcW w:w="1860" w:type="dxa"/>
          </w:tcPr>
          <w:p w14:paraId="39773E44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II.</w:t>
            </w:r>
          </w:p>
        </w:tc>
        <w:tc>
          <w:tcPr>
            <w:tcW w:w="1714" w:type="dxa"/>
          </w:tcPr>
          <w:p w14:paraId="2E9C9B55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III.</w:t>
            </w:r>
          </w:p>
        </w:tc>
        <w:tc>
          <w:tcPr>
            <w:tcW w:w="1434" w:type="dxa"/>
          </w:tcPr>
          <w:p w14:paraId="48FFE38B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IV.</w:t>
            </w:r>
          </w:p>
        </w:tc>
        <w:tc>
          <w:tcPr>
            <w:tcW w:w="647" w:type="dxa"/>
          </w:tcPr>
          <w:p w14:paraId="1BC93945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V.</w:t>
            </w:r>
          </w:p>
        </w:tc>
        <w:tc>
          <w:tcPr>
            <w:tcW w:w="1434" w:type="dxa"/>
          </w:tcPr>
          <w:p w14:paraId="11A6C384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VI.</w:t>
            </w:r>
          </w:p>
        </w:tc>
        <w:tc>
          <w:tcPr>
            <w:tcW w:w="1551" w:type="dxa"/>
          </w:tcPr>
          <w:p w14:paraId="45A76250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VII.</w:t>
            </w:r>
          </w:p>
        </w:tc>
      </w:tr>
      <w:tr w:rsidR="006C57E9" w:rsidRPr="006C57E9" w14:paraId="4B583941" w14:textId="77777777" w:rsidTr="0008699F">
        <w:trPr>
          <w:trHeight w:val="1128"/>
        </w:trPr>
        <w:tc>
          <w:tcPr>
            <w:tcW w:w="502" w:type="dxa"/>
          </w:tcPr>
          <w:p w14:paraId="06712C11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60" w:type="dxa"/>
          </w:tcPr>
          <w:p w14:paraId="3EB432BC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Przechowywanie zwłok (jedna doba)</w:t>
            </w:r>
          </w:p>
          <w:p w14:paraId="220B36BB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</w:tcPr>
          <w:p w14:paraId="233F7502" w14:textId="3D6CA130" w:rsidR="006C57E9" w:rsidRPr="006C57E9" w:rsidRDefault="007A12BD" w:rsidP="00EA7903">
            <w:pPr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6C57E9" w:rsidRPr="006C57E9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434" w:type="dxa"/>
          </w:tcPr>
          <w:p w14:paraId="547895BB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7" w:type="dxa"/>
          </w:tcPr>
          <w:p w14:paraId="31151621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</w:tcPr>
          <w:p w14:paraId="10FEB8BF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</w:tcPr>
          <w:p w14:paraId="1702392D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57E9" w:rsidRPr="006C57E9" w14:paraId="26DD0964" w14:textId="77777777" w:rsidTr="0008699F">
        <w:trPr>
          <w:trHeight w:val="1092"/>
        </w:trPr>
        <w:tc>
          <w:tcPr>
            <w:tcW w:w="502" w:type="dxa"/>
          </w:tcPr>
          <w:p w14:paraId="12995E83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860" w:type="dxa"/>
          </w:tcPr>
          <w:p w14:paraId="20CB90A6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bookmarkStart w:id="0" w:name="_Hlk150767376"/>
            <w:r w:rsidRPr="006C57E9">
              <w:rPr>
                <w:sz w:val="24"/>
                <w:szCs w:val="24"/>
                <w:lang w:eastAsia="en-US"/>
              </w:rPr>
              <w:t>Użyczenie sali sekcyjnej</w:t>
            </w:r>
            <w:bookmarkEnd w:id="0"/>
          </w:p>
        </w:tc>
        <w:tc>
          <w:tcPr>
            <w:tcW w:w="1714" w:type="dxa"/>
          </w:tcPr>
          <w:p w14:paraId="3C78E79A" w14:textId="74C49902" w:rsidR="006C57E9" w:rsidRPr="006C57E9" w:rsidRDefault="007A12BD" w:rsidP="00EA7903">
            <w:pPr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6C57E9" w:rsidRPr="006C57E9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434" w:type="dxa"/>
          </w:tcPr>
          <w:p w14:paraId="0559DABD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7" w:type="dxa"/>
          </w:tcPr>
          <w:p w14:paraId="63292554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</w:tcPr>
          <w:p w14:paraId="3C89E8D9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</w:tcPr>
          <w:p w14:paraId="11B6A4CD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57E9" w:rsidRPr="006C57E9" w14:paraId="4A756D62" w14:textId="77777777" w:rsidTr="0008699F">
        <w:trPr>
          <w:trHeight w:val="1092"/>
        </w:trPr>
        <w:tc>
          <w:tcPr>
            <w:tcW w:w="502" w:type="dxa"/>
          </w:tcPr>
          <w:p w14:paraId="08BE0EA8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860" w:type="dxa"/>
          </w:tcPr>
          <w:p w14:paraId="7E4507E3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Użyczenie sali sekcyjnej do oględzin zwłok</w:t>
            </w:r>
          </w:p>
        </w:tc>
        <w:tc>
          <w:tcPr>
            <w:tcW w:w="1714" w:type="dxa"/>
          </w:tcPr>
          <w:p w14:paraId="394C8CE5" w14:textId="77777777" w:rsidR="006C57E9" w:rsidRPr="006C57E9" w:rsidRDefault="006C57E9" w:rsidP="00EA7903">
            <w:pPr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34" w:type="dxa"/>
          </w:tcPr>
          <w:p w14:paraId="48C609BA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47" w:type="dxa"/>
          </w:tcPr>
          <w:p w14:paraId="70700AEB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</w:tcPr>
          <w:p w14:paraId="155FDE39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</w:tcPr>
          <w:p w14:paraId="19DCE622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C57E9" w:rsidRPr="006C57E9" w14:paraId="67C28415" w14:textId="77777777" w:rsidTr="0008699F">
        <w:trPr>
          <w:trHeight w:val="512"/>
        </w:trPr>
        <w:tc>
          <w:tcPr>
            <w:tcW w:w="502" w:type="dxa"/>
          </w:tcPr>
          <w:p w14:paraId="15F229F0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9" w:type="dxa"/>
            <w:gridSpan w:val="5"/>
          </w:tcPr>
          <w:p w14:paraId="063F8DCB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6C57E9">
              <w:rPr>
                <w:sz w:val="24"/>
                <w:szCs w:val="24"/>
                <w:lang w:eastAsia="en-US"/>
              </w:rPr>
              <w:t xml:space="preserve">                                                                                             RAZEM:</w:t>
            </w:r>
          </w:p>
        </w:tc>
        <w:tc>
          <w:tcPr>
            <w:tcW w:w="1551" w:type="dxa"/>
          </w:tcPr>
          <w:p w14:paraId="4F2F61AA" w14:textId="77777777" w:rsidR="006C57E9" w:rsidRPr="006C57E9" w:rsidRDefault="006C57E9" w:rsidP="006C57E9">
            <w:pPr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76F5EF18" w14:textId="77777777" w:rsidR="00042784" w:rsidRPr="00042784" w:rsidRDefault="0004278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640D73B2" w14:textId="77777777" w:rsidR="004320A4" w:rsidRDefault="004320A4" w:rsidP="00042784">
      <w:pPr>
        <w:spacing w:after="0"/>
        <w:jc w:val="both"/>
        <w:rPr>
          <w:b/>
          <w:sz w:val="24"/>
          <w:szCs w:val="24"/>
          <w:lang w:eastAsia="en-US"/>
        </w:rPr>
      </w:pPr>
    </w:p>
    <w:p w14:paraId="2DDAC1DD" w14:textId="2799A7C9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b/>
          <w:sz w:val="24"/>
          <w:szCs w:val="24"/>
          <w:lang w:eastAsia="en-US"/>
        </w:rPr>
        <w:t>2.</w:t>
      </w:r>
      <w:r w:rsidR="00C85F49">
        <w:rPr>
          <w:b/>
          <w:sz w:val="24"/>
          <w:szCs w:val="24"/>
          <w:lang w:eastAsia="en-US"/>
        </w:rPr>
        <w:t xml:space="preserve"> </w:t>
      </w:r>
      <w:r w:rsidRPr="00042784">
        <w:rPr>
          <w:b/>
          <w:sz w:val="24"/>
          <w:szCs w:val="24"/>
          <w:lang w:eastAsia="en-US"/>
        </w:rPr>
        <w:t>Oświadczam/y</w:t>
      </w:r>
      <w:r w:rsidRPr="00042784">
        <w:rPr>
          <w:sz w:val="24"/>
          <w:szCs w:val="24"/>
          <w:lang w:eastAsia="en-US"/>
        </w:rPr>
        <w:t>, że do wykonania przedmiotu zamówienia kieruję/emy wszystkich pracowników zatrudnionych na podstawie umowy o pracę .</w:t>
      </w:r>
    </w:p>
    <w:p w14:paraId="4CFDA367" w14:textId="59CD5592" w:rsidR="00042784" w:rsidRPr="00042784" w:rsidRDefault="00C85F49" w:rsidP="00042784">
      <w:pPr>
        <w:spacing w:after="0" w:line="100" w:lineRule="atLeast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EA22C6">
        <w:rPr>
          <w:rFonts w:eastAsia="Lucida Sans Unicode"/>
          <w:color w:val="000000"/>
          <w:sz w:val="24"/>
          <w:szCs w:val="24"/>
          <w:lang w:eastAsia="ar-SA"/>
        </w:rPr>
        <w:t>3</w:t>
      </w:r>
      <w:r w:rsidR="00042784" w:rsidRPr="00EA22C6">
        <w:rPr>
          <w:rFonts w:eastAsia="Lucida Sans Unicode"/>
          <w:color w:val="000000"/>
          <w:sz w:val="24"/>
          <w:szCs w:val="24"/>
          <w:lang w:eastAsia="ar-SA"/>
        </w:rPr>
        <w:t>.</w:t>
      </w:r>
      <w:r w:rsidR="00042784" w:rsidRPr="00042784">
        <w:rPr>
          <w:rFonts w:eastAsia="Lucida Sans Unicode"/>
          <w:color w:val="000000"/>
          <w:sz w:val="24"/>
          <w:szCs w:val="24"/>
          <w:lang w:eastAsia="ar-SA"/>
        </w:rPr>
        <w:t xml:space="preserve"> Oświadczamy, że w podanych cenach uwzględnione zostały wszystkie koszty wykonania zamówienia.</w:t>
      </w:r>
    </w:p>
    <w:p w14:paraId="397271DF" w14:textId="79CE34EB" w:rsidR="00042784" w:rsidRPr="004F777D" w:rsidRDefault="00C85F49" w:rsidP="00A03A31">
      <w:pPr>
        <w:spacing w:after="0" w:line="100" w:lineRule="atLeast"/>
        <w:jc w:val="both"/>
        <w:rPr>
          <w:sz w:val="24"/>
          <w:szCs w:val="24"/>
          <w:lang w:eastAsia="en-US"/>
        </w:rPr>
      </w:pPr>
      <w:r w:rsidRPr="004F777D">
        <w:rPr>
          <w:sz w:val="24"/>
          <w:szCs w:val="24"/>
          <w:lang w:eastAsia="en-US"/>
        </w:rPr>
        <w:t>4</w:t>
      </w:r>
      <w:r w:rsidR="00042784" w:rsidRPr="004F777D">
        <w:rPr>
          <w:sz w:val="24"/>
          <w:szCs w:val="24"/>
          <w:lang w:eastAsia="en-US"/>
        </w:rPr>
        <w:t>. Podane w ofercie stawki nie ulegną zmianie do dnia zakończenia zamówienia</w:t>
      </w:r>
      <w:r w:rsidR="00A03A31" w:rsidRPr="004F777D">
        <w:rPr>
          <w:sz w:val="24"/>
          <w:szCs w:val="24"/>
          <w:lang w:eastAsia="en-US"/>
        </w:rPr>
        <w:t xml:space="preserve"> za wyjątkiem sytuacji opisanych  w § </w:t>
      </w:r>
      <w:r w:rsidR="004F777D" w:rsidRPr="004F777D">
        <w:rPr>
          <w:sz w:val="24"/>
          <w:szCs w:val="24"/>
          <w:lang w:eastAsia="en-US"/>
        </w:rPr>
        <w:t>5</w:t>
      </w:r>
      <w:r w:rsidR="00A03A31" w:rsidRPr="004F777D">
        <w:rPr>
          <w:sz w:val="24"/>
          <w:szCs w:val="24"/>
          <w:lang w:eastAsia="en-US"/>
        </w:rPr>
        <w:t xml:space="preserve"> ust. </w:t>
      </w:r>
      <w:r w:rsidR="004F777D" w:rsidRPr="004F777D">
        <w:rPr>
          <w:sz w:val="24"/>
          <w:szCs w:val="24"/>
          <w:lang w:eastAsia="en-US"/>
        </w:rPr>
        <w:t>3</w:t>
      </w:r>
      <w:r w:rsidR="00A03A31" w:rsidRPr="004F777D">
        <w:rPr>
          <w:sz w:val="24"/>
          <w:szCs w:val="24"/>
          <w:lang w:eastAsia="en-US"/>
        </w:rPr>
        <w:t xml:space="preserve"> wzoru umowy, stanowiącego załącznik nr 5 do SWZ.</w:t>
      </w:r>
    </w:p>
    <w:p w14:paraId="76874E7A" w14:textId="2B5D7D86" w:rsidR="00042784" w:rsidRPr="00042784" w:rsidRDefault="00C85F49" w:rsidP="00042784">
      <w:pPr>
        <w:spacing w:after="0" w:line="100" w:lineRule="atLeast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>
        <w:rPr>
          <w:rFonts w:eastAsia="Lucida Sans Unicode"/>
          <w:color w:val="000000"/>
          <w:sz w:val="24"/>
          <w:szCs w:val="24"/>
          <w:lang w:eastAsia="ar-SA"/>
        </w:rPr>
        <w:t>4</w:t>
      </w:r>
      <w:r w:rsidR="00042784" w:rsidRPr="00042784">
        <w:rPr>
          <w:rFonts w:eastAsia="Lucida Sans Unicode"/>
          <w:color w:val="000000"/>
          <w:sz w:val="24"/>
          <w:szCs w:val="24"/>
          <w:lang w:eastAsia="ar-SA"/>
        </w:rPr>
        <w:t>. Oświadczamy, że zapoznaliśmy się z treścią SWZ i uznajemy się za związanych określonymi w niej postanowieniami.</w:t>
      </w:r>
    </w:p>
    <w:p w14:paraId="3FDA8FB0" w14:textId="298C4F7F" w:rsidR="00042784" w:rsidRPr="00042784" w:rsidRDefault="00C85F49" w:rsidP="00042784">
      <w:pPr>
        <w:tabs>
          <w:tab w:val="left" w:pos="400"/>
        </w:tabs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>
        <w:rPr>
          <w:rFonts w:eastAsia="Lucida Sans Unicode"/>
          <w:color w:val="000000"/>
          <w:sz w:val="24"/>
          <w:szCs w:val="24"/>
          <w:lang w:eastAsia="ar-SA"/>
        </w:rPr>
        <w:t>5</w:t>
      </w:r>
      <w:r w:rsidR="00042784" w:rsidRPr="00042784">
        <w:rPr>
          <w:rFonts w:eastAsia="Lucida Sans Unicode"/>
          <w:color w:val="000000"/>
          <w:sz w:val="24"/>
          <w:szCs w:val="24"/>
          <w:lang w:eastAsia="ar-SA"/>
        </w:rPr>
        <w:t>.</w:t>
      </w:r>
      <w:r w:rsidR="00042784" w:rsidRPr="00042784">
        <w:rPr>
          <w:rFonts w:eastAsia="Lucida Sans Unicode"/>
          <w:color w:val="000000"/>
          <w:sz w:val="24"/>
          <w:szCs w:val="24"/>
          <w:lang w:eastAsia="en-US"/>
        </w:rPr>
        <w:t xml:space="preserve"> W przypadku wyboru naszej oferty zobowiązujemy się do zawarcia umowy na zasadach określonych w SWZ zgodnie z wzorem umowy stanowiącym załącznik nr 5 SWZ,</w:t>
      </w:r>
      <w:r w:rsidR="00042784" w:rsidRPr="00042784">
        <w:rPr>
          <w:rFonts w:eastAsia="Lucida Sans Unicode"/>
          <w:color w:val="000000"/>
          <w:sz w:val="24"/>
          <w:szCs w:val="24"/>
          <w:lang w:eastAsia="en-US"/>
        </w:rPr>
        <w:br/>
      </w:r>
      <w:r w:rsidR="00042784" w:rsidRPr="00042784">
        <w:rPr>
          <w:rFonts w:eastAsia="Lucida Sans Unicode"/>
          <w:vanish/>
          <w:color w:val="000000"/>
          <w:sz w:val="24"/>
          <w:szCs w:val="24"/>
          <w:lang w:eastAsia="en-US"/>
        </w:rPr>
        <w:t xml:space="preserve"> rozdz. ioen ałą będzie  Istone dla stron amawiającego.warcia umowy na zasadach okreslonych mowy w sprawie zamowienia publiczne</w:t>
      </w:r>
      <w:r w:rsidR="00042784" w:rsidRPr="00042784">
        <w:rPr>
          <w:rFonts w:eastAsia="Lucida Sans Unicode"/>
          <w:color w:val="000000"/>
          <w:sz w:val="24"/>
          <w:szCs w:val="24"/>
          <w:lang w:eastAsia="en-US"/>
        </w:rPr>
        <w:t>w miejscu i terminie wskazanym przez Zamawiającego</w:t>
      </w:r>
      <w:r w:rsidR="00042784" w:rsidRPr="00042784">
        <w:rPr>
          <w:rFonts w:eastAsia="Lucida Sans Unicode"/>
          <w:color w:val="000000"/>
          <w:sz w:val="24"/>
          <w:szCs w:val="24"/>
          <w:lang w:eastAsia="ar-SA"/>
        </w:rPr>
        <w:t>.</w:t>
      </w:r>
    </w:p>
    <w:p w14:paraId="3EC72609" w14:textId="75583AF7" w:rsidR="00042784" w:rsidRPr="00042784" w:rsidRDefault="00C85F49" w:rsidP="00042784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>
        <w:rPr>
          <w:rFonts w:eastAsia="Lucida Sans Unicode"/>
          <w:color w:val="000000"/>
          <w:sz w:val="24"/>
          <w:szCs w:val="24"/>
          <w:lang w:eastAsia="ar-SA"/>
        </w:rPr>
        <w:t>6</w:t>
      </w:r>
      <w:r w:rsidR="00042784" w:rsidRPr="00042784">
        <w:rPr>
          <w:sz w:val="24"/>
          <w:szCs w:val="24"/>
          <w:lang w:eastAsia="en-US"/>
        </w:rPr>
        <w:t xml:space="preserve">. Uważamy się za związanych niniejszą ofertą przez czas wskazany w SWZ, tj. przez okres </w:t>
      </w:r>
      <w:r w:rsidR="00257BA9">
        <w:rPr>
          <w:sz w:val="24"/>
          <w:szCs w:val="24"/>
          <w:lang w:eastAsia="en-US"/>
        </w:rPr>
        <w:br/>
      </w:r>
      <w:r w:rsidR="00042784" w:rsidRPr="00042784">
        <w:rPr>
          <w:sz w:val="24"/>
          <w:szCs w:val="24"/>
          <w:lang w:eastAsia="en-US"/>
        </w:rPr>
        <w:t>30 dni od upływu terminu składania ofert.</w:t>
      </w:r>
    </w:p>
    <w:p w14:paraId="790AEB9A" w14:textId="7CED8009" w:rsidR="00042784" w:rsidRDefault="00C85F49" w:rsidP="00042784">
      <w:pPr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</w:t>
      </w:r>
      <w:r w:rsidR="00042784" w:rsidRPr="00042784">
        <w:rPr>
          <w:sz w:val="24"/>
          <w:szCs w:val="24"/>
          <w:lang w:eastAsia="en-US"/>
        </w:rPr>
        <w:t>. Oświadczamy, że niniejsza oferta zawiera/ nie zawiera* informacje stanowiące tajemnicę przedsiębiorstwa w rozumieniu przepisów o zwalczaniu nieuczciwej konkurencji.</w:t>
      </w:r>
    </w:p>
    <w:p w14:paraId="5003EBAC" w14:textId="1BB1BF9A" w:rsidR="00D340D2" w:rsidRPr="00D340D2" w:rsidRDefault="00C85F49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>
        <w:rPr>
          <w:rFonts w:eastAsia="Lucida Sans Unicode"/>
          <w:color w:val="000000"/>
          <w:sz w:val="24"/>
          <w:szCs w:val="24"/>
          <w:lang w:eastAsia="ar-SA"/>
        </w:rPr>
        <w:t>8</w:t>
      </w:r>
      <w:r w:rsidR="00D340D2" w:rsidRPr="00D340D2">
        <w:rPr>
          <w:rFonts w:eastAsia="Lucida Sans Unicode"/>
          <w:color w:val="000000"/>
          <w:sz w:val="24"/>
          <w:szCs w:val="24"/>
          <w:lang w:eastAsia="ar-SA"/>
        </w:rPr>
        <w:t>. Wykonawca oświadcza że jest (zaznaczyć właściwe):</w:t>
      </w:r>
    </w:p>
    <w:p w14:paraId="4174FA87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mikroprzedsiębiorstwem,</w:t>
      </w:r>
    </w:p>
    <w:p w14:paraId="3FBBED1A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małym przedsiębiorstwem,</w:t>
      </w:r>
    </w:p>
    <w:p w14:paraId="2783D30B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średnim przedsiębiorstwem,</w:t>
      </w:r>
    </w:p>
    <w:p w14:paraId="0744033F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jednoosobową działalnością gospodarczą,</w:t>
      </w:r>
    </w:p>
    <w:p w14:paraId="573D4ED8" w14:textId="77777777" w:rsidR="00D340D2" w:rsidRPr="00D340D2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osobą fizyczną nieprowadzącą działalności gospodarczej,</w:t>
      </w:r>
    </w:p>
    <w:p w14:paraId="595170D9" w14:textId="66068ED5" w:rsidR="00D340D2" w:rsidRPr="00042784" w:rsidRDefault="00D340D2" w:rsidP="00D340D2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D340D2">
        <w:rPr>
          <w:rFonts w:eastAsia="Lucida Sans Unicode"/>
          <w:color w:val="000000"/>
          <w:sz w:val="24"/>
          <w:szCs w:val="24"/>
          <w:lang w:eastAsia="ar-SA"/>
        </w:rPr>
        <w:t></w:t>
      </w:r>
      <w:r w:rsidRPr="00D340D2">
        <w:rPr>
          <w:rFonts w:eastAsia="Lucida Sans Unicode"/>
          <w:color w:val="000000"/>
          <w:sz w:val="24"/>
          <w:szCs w:val="24"/>
          <w:lang w:eastAsia="ar-SA"/>
        </w:rPr>
        <w:tab/>
        <w:t>innym rodzajem</w:t>
      </w:r>
    </w:p>
    <w:p w14:paraId="32FD65F6" w14:textId="3E55E6E2" w:rsidR="00042784" w:rsidRPr="00042784" w:rsidRDefault="00C85F49" w:rsidP="00042784">
      <w:pPr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9</w:t>
      </w:r>
      <w:r w:rsidR="00042784" w:rsidRPr="00042784">
        <w:rPr>
          <w:sz w:val="24"/>
          <w:szCs w:val="24"/>
          <w:lang w:eastAsia="en-US"/>
        </w:rPr>
        <w:t xml:space="preserve">. Oświadczamy, że przedmiot zamówienia wykonamy samodzielnie/ przy pomocy następujących podwykonawców*, którym powierzymy wykonanie części zamówienia tj. </w:t>
      </w:r>
    </w:p>
    <w:p w14:paraId="3E3D6150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1………………………………………………………………………………………….............</w:t>
      </w:r>
    </w:p>
    <w:p w14:paraId="53CB16D3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2………………………………………………………………………………………….............</w:t>
      </w:r>
    </w:p>
    <w:p w14:paraId="3137718C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3………………………………………………………………………………………….............</w:t>
      </w:r>
    </w:p>
    <w:p w14:paraId="370BD9FB" w14:textId="77777777" w:rsidR="00042784" w:rsidRPr="00042784" w:rsidRDefault="00042784" w:rsidP="00042784">
      <w:pPr>
        <w:spacing w:before="60" w:after="0" w:line="300" w:lineRule="exact"/>
        <w:ind w:hanging="426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 xml:space="preserve">       </w:t>
      </w:r>
    </w:p>
    <w:p w14:paraId="5CB64F05" w14:textId="45D8151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lastRenderedPageBreak/>
        <w:t xml:space="preserve"> 1</w:t>
      </w:r>
      <w:r w:rsidR="00C85F49">
        <w:rPr>
          <w:sz w:val="24"/>
          <w:szCs w:val="24"/>
          <w:lang w:eastAsia="en-US"/>
        </w:rPr>
        <w:t>0</w:t>
      </w:r>
      <w:r w:rsidRPr="00042784">
        <w:rPr>
          <w:sz w:val="24"/>
          <w:szCs w:val="24"/>
          <w:lang w:eastAsia="en-US"/>
        </w:rPr>
        <w:t>. Oświadczam/y, że wypełniłem obowiązki informacyjne przewidziane w art.13 lub art.14 RODO ¹ wobec osób fizycznych , od których dane osobowe bezpośrednio lub pośrednio pozyskałem w celu ubiegania się o udzielenie zamówienia publicznego w niniejszym postępowaniu ***.</w:t>
      </w:r>
    </w:p>
    <w:p w14:paraId="59024EAD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</w:p>
    <w:p w14:paraId="48913736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18"/>
          <w:szCs w:val="18"/>
          <w:lang w:eastAsia="en-US"/>
        </w:rPr>
      </w:pPr>
      <w:r w:rsidRPr="00042784">
        <w:rPr>
          <w:sz w:val="18"/>
          <w:szCs w:val="18"/>
          <w:lang w:eastAsia="en-US"/>
        </w:rPr>
        <w:t>***- Należy wykreślić jeżeli wykonawca nie  przekazuje danych osobowych innych niż bezpośrednio jego dotyczących lub zachodzi wyłączenie stosowania obowiązku informacyjnego, stosownie do art. 13 ust.4 lub art.14 ust.5 RODO .</w:t>
      </w:r>
    </w:p>
    <w:p w14:paraId="140332D2" w14:textId="4241A255" w:rsidR="00042784" w:rsidRPr="00D340D2" w:rsidRDefault="00042784" w:rsidP="00042784">
      <w:pPr>
        <w:shd w:val="clear" w:color="auto" w:fill="FFFFFF"/>
        <w:spacing w:after="0"/>
        <w:jc w:val="both"/>
        <w:rPr>
          <w:sz w:val="18"/>
          <w:szCs w:val="18"/>
          <w:lang w:eastAsia="en-US"/>
        </w:rPr>
      </w:pPr>
      <w:r w:rsidRPr="00042784">
        <w:rPr>
          <w:sz w:val="18"/>
          <w:szCs w:val="18"/>
          <w:lang w:eastAsia="en-US"/>
        </w:rPr>
        <w:t xml:space="preserve">¹-  rozporządzenie parlamentu europejskiego i rady (UE) 2016/679 z dnia 27 kwietnia  2016 r. w sprawie ochrony osób fizycznych w związku z przetwarzaniem danych osobowych i w sprawie swobodnego przepływu takich danych oraz uchylenia dyrektywy 95/46/WE (ogólne rozporządzenie  o ochronie danych) (Dz. Urz. UE L 119 z 04.05.2016, str.1). </w:t>
      </w:r>
    </w:p>
    <w:p w14:paraId="59C15B02" w14:textId="77777777" w:rsidR="00042784" w:rsidRPr="00042784" w:rsidRDefault="00042784" w:rsidP="00042784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</w:p>
    <w:p w14:paraId="036F8C1D" w14:textId="467B22A9" w:rsidR="00042784" w:rsidRPr="00042784" w:rsidRDefault="00042784" w:rsidP="00042784">
      <w:pPr>
        <w:shd w:val="clear" w:color="auto" w:fill="FFFFFF"/>
        <w:spacing w:after="0"/>
        <w:jc w:val="both"/>
        <w:rPr>
          <w:lang w:eastAsia="en-US"/>
        </w:rPr>
      </w:pPr>
      <w:r w:rsidRPr="00042784">
        <w:rPr>
          <w:lang w:eastAsia="en-US"/>
        </w:rPr>
        <w:t>* - niepotrzebne skreślić</w:t>
      </w:r>
    </w:p>
    <w:p w14:paraId="4B8296E9" w14:textId="77777777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</w:p>
    <w:p w14:paraId="15A6ADDE" w14:textId="77777777" w:rsidR="00D340D2" w:rsidRDefault="00D340D2" w:rsidP="00042784">
      <w:pPr>
        <w:spacing w:after="0"/>
        <w:jc w:val="both"/>
        <w:rPr>
          <w:sz w:val="24"/>
          <w:szCs w:val="24"/>
          <w:lang w:eastAsia="en-US"/>
        </w:rPr>
      </w:pPr>
    </w:p>
    <w:p w14:paraId="764CA2D4" w14:textId="77777777" w:rsidR="00D340D2" w:rsidRDefault="00D340D2" w:rsidP="00042784">
      <w:pPr>
        <w:spacing w:after="0"/>
        <w:jc w:val="both"/>
        <w:rPr>
          <w:sz w:val="24"/>
          <w:szCs w:val="24"/>
          <w:lang w:eastAsia="en-US"/>
        </w:rPr>
      </w:pPr>
    </w:p>
    <w:p w14:paraId="70AFD7DE" w14:textId="77777777" w:rsidR="00D340D2" w:rsidRDefault="00D340D2" w:rsidP="00042784">
      <w:pPr>
        <w:spacing w:after="0"/>
        <w:jc w:val="both"/>
        <w:rPr>
          <w:sz w:val="24"/>
          <w:szCs w:val="24"/>
          <w:lang w:eastAsia="en-US"/>
        </w:rPr>
      </w:pPr>
    </w:p>
    <w:p w14:paraId="2C8CFB1A" w14:textId="4BAE06CD" w:rsidR="00042784" w:rsidRPr="00042784" w:rsidRDefault="00042784" w:rsidP="00042784">
      <w:pPr>
        <w:spacing w:after="0"/>
        <w:jc w:val="both"/>
        <w:rPr>
          <w:sz w:val="24"/>
          <w:szCs w:val="24"/>
          <w:lang w:eastAsia="en-US"/>
        </w:rPr>
      </w:pPr>
      <w:r w:rsidRPr="00042784">
        <w:rPr>
          <w:sz w:val="24"/>
          <w:szCs w:val="24"/>
          <w:lang w:eastAsia="en-US"/>
        </w:rPr>
        <w:t>......................</w:t>
      </w:r>
      <w:r>
        <w:rPr>
          <w:sz w:val="24"/>
          <w:szCs w:val="24"/>
          <w:lang w:eastAsia="en-US"/>
        </w:rPr>
        <w:t>...dnia ................... 202</w:t>
      </w:r>
      <w:r w:rsidR="007A12BD">
        <w:rPr>
          <w:sz w:val="24"/>
          <w:szCs w:val="24"/>
          <w:lang w:eastAsia="en-US"/>
        </w:rPr>
        <w:t>4</w:t>
      </w:r>
      <w:r w:rsidRPr="00042784">
        <w:rPr>
          <w:sz w:val="24"/>
          <w:szCs w:val="24"/>
          <w:lang w:eastAsia="en-US"/>
        </w:rPr>
        <w:t xml:space="preserve"> r.</w:t>
      </w:r>
    </w:p>
    <w:p w14:paraId="3789EAB0" w14:textId="0DADDB71" w:rsidR="00042784" w:rsidRDefault="00042784" w:rsidP="00042784">
      <w:pPr>
        <w:spacing w:after="0"/>
        <w:jc w:val="both"/>
        <w:rPr>
          <w:lang w:eastAsia="en-US"/>
        </w:rPr>
      </w:pPr>
      <w:r w:rsidRPr="00042784">
        <w:rPr>
          <w:sz w:val="22"/>
          <w:szCs w:val="22"/>
          <w:lang w:eastAsia="en-US"/>
        </w:rPr>
        <w:t xml:space="preserve">    </w:t>
      </w:r>
      <w:r w:rsidRPr="00042784">
        <w:rPr>
          <w:lang w:eastAsia="en-US"/>
        </w:rPr>
        <w:t xml:space="preserve">miejscowość </w:t>
      </w:r>
    </w:p>
    <w:p w14:paraId="61C8277C" w14:textId="77777777" w:rsidR="00C85F49" w:rsidRPr="00042784" w:rsidRDefault="00C85F49" w:rsidP="00042784">
      <w:pPr>
        <w:spacing w:after="0"/>
        <w:jc w:val="both"/>
        <w:rPr>
          <w:lang w:eastAsia="en-US"/>
        </w:rPr>
      </w:pPr>
    </w:p>
    <w:p w14:paraId="40FD3E66" w14:textId="77777777" w:rsidR="00042784" w:rsidRPr="00042784" w:rsidRDefault="00042784" w:rsidP="00042784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042784">
        <w:rPr>
          <w:sz w:val="24"/>
          <w:szCs w:val="24"/>
          <w:lang w:eastAsia="en-US"/>
        </w:rPr>
        <w:t xml:space="preserve">                                                                        .................................................... </w:t>
      </w:r>
      <w:r w:rsidRPr="00042784">
        <w:rPr>
          <w:sz w:val="24"/>
          <w:szCs w:val="24"/>
          <w:lang w:eastAsia="en-US"/>
        </w:rPr>
        <w:br/>
      </w:r>
      <w:r w:rsidRPr="00042784">
        <w:rPr>
          <w:rFonts w:cs="Arial"/>
          <w:sz w:val="22"/>
          <w:szCs w:val="22"/>
          <w:lang w:eastAsia="en-US"/>
        </w:rPr>
        <w:t xml:space="preserve">                                                                       </w:t>
      </w:r>
      <w:r w:rsidRPr="00042784">
        <w:rPr>
          <w:rFonts w:cs="Arial"/>
          <w:sz w:val="18"/>
          <w:szCs w:val="18"/>
          <w:lang w:eastAsia="en-US"/>
        </w:rPr>
        <w:t xml:space="preserve">(własnoręczne podpis/y i pieczęcie imienne osoby/osób/   </w:t>
      </w:r>
    </w:p>
    <w:p w14:paraId="5675E6CC" w14:textId="77777777" w:rsidR="00042784" w:rsidRDefault="00042784" w:rsidP="00042784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042784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umocowanej/umocowanych do reprezentowania wykonawcy)</w:t>
      </w:r>
    </w:p>
    <w:p w14:paraId="36B35F0B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53E34B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78B81547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0EAB209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9CB46B2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F9FD8F6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F773146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3A4CF31D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5E22A5DE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E4CFE1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3101765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3E7B8E37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4BC4C6B6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BA49AD2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7FF88447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54F7ACB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5781CD2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06D671C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27515B64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4CDB04C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137AF19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68C40DA1" w14:textId="77777777" w:rsidR="00D340D2" w:rsidRDefault="00D340D2" w:rsidP="00042784">
      <w:pPr>
        <w:shd w:val="clear" w:color="auto" w:fill="FFFFFF"/>
        <w:spacing w:after="0"/>
        <w:jc w:val="both"/>
        <w:rPr>
          <w:b/>
          <w:sz w:val="24"/>
          <w:szCs w:val="24"/>
          <w:lang w:eastAsia="en-US"/>
        </w:rPr>
      </w:pPr>
    </w:p>
    <w:p w14:paraId="1A28309A" w14:textId="1DDE86B1" w:rsidR="00801BEE" w:rsidRDefault="00801BEE" w:rsidP="00801BEE">
      <w:pPr>
        <w:jc w:val="both"/>
        <w:rPr>
          <w:b/>
          <w:sz w:val="24"/>
          <w:szCs w:val="24"/>
          <w:lang w:eastAsia="en-US"/>
        </w:rPr>
      </w:pPr>
    </w:p>
    <w:p w14:paraId="79F13D9C" w14:textId="36D5957D" w:rsidR="00F82B81" w:rsidRDefault="00F82B81" w:rsidP="00801BEE">
      <w:pPr>
        <w:jc w:val="both"/>
        <w:rPr>
          <w:b/>
          <w:sz w:val="22"/>
          <w:szCs w:val="22"/>
        </w:rPr>
      </w:pPr>
    </w:p>
    <w:p w14:paraId="62536C0C" w14:textId="77777777" w:rsidR="00EA7903" w:rsidRDefault="00EA7903" w:rsidP="00F82B81">
      <w:pPr>
        <w:widowControl w:val="0"/>
        <w:tabs>
          <w:tab w:val="left" w:pos="5265"/>
        </w:tabs>
        <w:rPr>
          <w:b/>
          <w:sz w:val="22"/>
          <w:szCs w:val="22"/>
        </w:rPr>
      </w:pPr>
    </w:p>
    <w:p w14:paraId="7B99CC66" w14:textId="77777777" w:rsidR="00EA7903" w:rsidRDefault="00EA7903" w:rsidP="00F82B81">
      <w:pPr>
        <w:widowControl w:val="0"/>
        <w:tabs>
          <w:tab w:val="left" w:pos="5265"/>
        </w:tabs>
        <w:rPr>
          <w:b/>
          <w:sz w:val="22"/>
          <w:szCs w:val="22"/>
        </w:rPr>
      </w:pPr>
    </w:p>
    <w:p w14:paraId="7328BFCB" w14:textId="77777777" w:rsidR="00EA7903" w:rsidRDefault="00EA7903" w:rsidP="00F82B81">
      <w:pPr>
        <w:widowControl w:val="0"/>
        <w:tabs>
          <w:tab w:val="left" w:pos="5265"/>
        </w:tabs>
        <w:rPr>
          <w:b/>
          <w:sz w:val="22"/>
          <w:szCs w:val="22"/>
        </w:rPr>
      </w:pPr>
    </w:p>
    <w:p w14:paraId="68CC60C9" w14:textId="77777777" w:rsidR="00EA7903" w:rsidRDefault="00EA7903" w:rsidP="00F82B81">
      <w:pPr>
        <w:widowControl w:val="0"/>
        <w:tabs>
          <w:tab w:val="left" w:pos="5265"/>
        </w:tabs>
        <w:rPr>
          <w:b/>
          <w:sz w:val="22"/>
          <w:szCs w:val="22"/>
        </w:rPr>
      </w:pPr>
    </w:p>
    <w:p w14:paraId="30779418" w14:textId="77777777" w:rsidR="00C741FF" w:rsidRDefault="00C741FF">
      <w:pPr>
        <w:rPr>
          <w:sz w:val="22"/>
          <w:szCs w:val="22"/>
        </w:rPr>
      </w:pPr>
      <w:bookmarkStart w:id="1" w:name="_GoBack"/>
      <w:bookmarkEnd w:id="1"/>
    </w:p>
    <w:sectPr w:rsidR="00C741FF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E089AFA" w16cex:dateUtc="2023-11-13T11:06:00Z"/>
  <w16cex:commentExtensible w16cex:durableId="64A0FF3C" w16cex:dateUtc="2023-11-13T11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7A12BD" w:rsidRDefault="007A12BD" w:rsidP="00BA703A">
      <w:r>
        <w:separator/>
      </w:r>
    </w:p>
  </w:endnote>
  <w:endnote w:type="continuationSeparator" w:id="0">
    <w:p w14:paraId="62044BDF" w14:textId="77777777" w:rsidR="007A12BD" w:rsidRDefault="007A12BD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6548B" w14:textId="0FB5BB04" w:rsidR="007A12BD" w:rsidRDefault="007A12BD">
    <w:pPr>
      <w:pStyle w:val="Stopka"/>
      <w:jc w:val="center"/>
    </w:pPr>
  </w:p>
  <w:p w14:paraId="66373DCE" w14:textId="77777777" w:rsidR="007A12BD" w:rsidRDefault="007A1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7A12BD" w:rsidRDefault="007A12BD" w:rsidP="00BA703A">
      <w:r>
        <w:separator/>
      </w:r>
    </w:p>
  </w:footnote>
  <w:footnote w:type="continuationSeparator" w:id="0">
    <w:p w14:paraId="3E9D87C8" w14:textId="77777777" w:rsidR="007A12BD" w:rsidRDefault="007A12BD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3F7647"/>
    <w:multiLevelType w:val="multilevel"/>
    <w:tmpl w:val="CB7264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3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</w:lvl>
  </w:abstractNum>
  <w:abstractNum w:abstractNumId="19" w15:restartNumberingAfterBreak="0">
    <w:nsid w:val="11B61389"/>
    <w:multiLevelType w:val="hybridMultilevel"/>
    <w:tmpl w:val="4D3C4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2533A12"/>
    <w:multiLevelType w:val="singleLevel"/>
    <w:tmpl w:val="0F629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2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2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87022"/>
    <w:multiLevelType w:val="hybridMultilevel"/>
    <w:tmpl w:val="14DA5E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59E4B0D"/>
    <w:multiLevelType w:val="hybridMultilevel"/>
    <w:tmpl w:val="A5D2E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04812"/>
    <w:multiLevelType w:val="hybridMultilevel"/>
    <w:tmpl w:val="AFE43AD0"/>
    <w:lvl w:ilvl="0" w:tplc="9358FF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2561E0"/>
    <w:multiLevelType w:val="hybridMultilevel"/>
    <w:tmpl w:val="10500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9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B217E"/>
    <w:multiLevelType w:val="multilevel"/>
    <w:tmpl w:val="704A2F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31" w15:restartNumberingAfterBreak="0">
    <w:nsid w:val="7BA41E58"/>
    <w:multiLevelType w:val="multilevel"/>
    <w:tmpl w:val="CAA25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  <w:lvlOverride w:ilvl="0">
      <w:startOverride w:val="1"/>
    </w:lvlOverride>
  </w:num>
  <w:num w:numId="4">
    <w:abstractNumId w:val="17"/>
  </w:num>
  <w:num w:numId="5">
    <w:abstractNumId w:val="29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1"/>
    <w:lvlOverride w:ilvl="0">
      <w:startOverride w:val="1"/>
    </w:lvlOverride>
  </w:num>
  <w:num w:numId="12">
    <w:abstractNumId w:val="26"/>
  </w:num>
  <w:num w:numId="13">
    <w:abstractNumId w:val="27"/>
  </w:num>
  <w:num w:numId="14">
    <w:abstractNumId w:val="24"/>
  </w:num>
  <w:num w:numId="15">
    <w:abstractNumId w:val="25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107F"/>
    <w:rsid w:val="000045F2"/>
    <w:rsid w:val="00004D70"/>
    <w:rsid w:val="00006495"/>
    <w:rsid w:val="00007DFA"/>
    <w:rsid w:val="00011F53"/>
    <w:rsid w:val="00014294"/>
    <w:rsid w:val="0001652A"/>
    <w:rsid w:val="00021150"/>
    <w:rsid w:val="00024F01"/>
    <w:rsid w:val="000268A7"/>
    <w:rsid w:val="00030650"/>
    <w:rsid w:val="00030A79"/>
    <w:rsid w:val="000318F6"/>
    <w:rsid w:val="00034110"/>
    <w:rsid w:val="000341C0"/>
    <w:rsid w:val="00034562"/>
    <w:rsid w:val="00037348"/>
    <w:rsid w:val="00040189"/>
    <w:rsid w:val="00040AE8"/>
    <w:rsid w:val="00042784"/>
    <w:rsid w:val="00044E05"/>
    <w:rsid w:val="00047C05"/>
    <w:rsid w:val="00050CD0"/>
    <w:rsid w:val="00051157"/>
    <w:rsid w:val="00051960"/>
    <w:rsid w:val="00053D0D"/>
    <w:rsid w:val="00057D81"/>
    <w:rsid w:val="0006057D"/>
    <w:rsid w:val="000619D8"/>
    <w:rsid w:val="0006326D"/>
    <w:rsid w:val="000658FE"/>
    <w:rsid w:val="000703C0"/>
    <w:rsid w:val="000710BF"/>
    <w:rsid w:val="00071871"/>
    <w:rsid w:val="00075B7F"/>
    <w:rsid w:val="0007775B"/>
    <w:rsid w:val="000827D5"/>
    <w:rsid w:val="00085D19"/>
    <w:rsid w:val="0008659F"/>
    <w:rsid w:val="000865B8"/>
    <w:rsid w:val="0008699F"/>
    <w:rsid w:val="000970B7"/>
    <w:rsid w:val="000A26D4"/>
    <w:rsid w:val="000A5A7B"/>
    <w:rsid w:val="000A5B16"/>
    <w:rsid w:val="000A5E92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6F6"/>
    <w:rsid w:val="0010294B"/>
    <w:rsid w:val="00107C21"/>
    <w:rsid w:val="001105E9"/>
    <w:rsid w:val="00111185"/>
    <w:rsid w:val="00111D1E"/>
    <w:rsid w:val="001137B9"/>
    <w:rsid w:val="00115141"/>
    <w:rsid w:val="0011618E"/>
    <w:rsid w:val="0012192C"/>
    <w:rsid w:val="001241DC"/>
    <w:rsid w:val="00125BC6"/>
    <w:rsid w:val="00126884"/>
    <w:rsid w:val="00131F65"/>
    <w:rsid w:val="001333B1"/>
    <w:rsid w:val="00136E8E"/>
    <w:rsid w:val="00140CBC"/>
    <w:rsid w:val="00142AAD"/>
    <w:rsid w:val="00143F9A"/>
    <w:rsid w:val="00146DFF"/>
    <w:rsid w:val="00152342"/>
    <w:rsid w:val="00155644"/>
    <w:rsid w:val="00162259"/>
    <w:rsid w:val="0016584C"/>
    <w:rsid w:val="0016665D"/>
    <w:rsid w:val="00171DB6"/>
    <w:rsid w:val="00172887"/>
    <w:rsid w:val="00172AE8"/>
    <w:rsid w:val="00174D00"/>
    <w:rsid w:val="00176BCF"/>
    <w:rsid w:val="00181999"/>
    <w:rsid w:val="001828F7"/>
    <w:rsid w:val="00182954"/>
    <w:rsid w:val="00183F9C"/>
    <w:rsid w:val="00184D44"/>
    <w:rsid w:val="001853EA"/>
    <w:rsid w:val="00187F7B"/>
    <w:rsid w:val="0019477C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29BF"/>
    <w:rsid w:val="001C4B9F"/>
    <w:rsid w:val="001C4CFB"/>
    <w:rsid w:val="001C4D29"/>
    <w:rsid w:val="001C5C89"/>
    <w:rsid w:val="001C7B58"/>
    <w:rsid w:val="001C7F75"/>
    <w:rsid w:val="001D66A9"/>
    <w:rsid w:val="001D77CE"/>
    <w:rsid w:val="001D7B2C"/>
    <w:rsid w:val="001E0238"/>
    <w:rsid w:val="001E084A"/>
    <w:rsid w:val="001E0B8E"/>
    <w:rsid w:val="001E3A1F"/>
    <w:rsid w:val="001E4E52"/>
    <w:rsid w:val="001E755E"/>
    <w:rsid w:val="001E7C04"/>
    <w:rsid w:val="001F368D"/>
    <w:rsid w:val="001F7D93"/>
    <w:rsid w:val="002024DF"/>
    <w:rsid w:val="00205D55"/>
    <w:rsid w:val="00206C2E"/>
    <w:rsid w:val="00206C85"/>
    <w:rsid w:val="002102A1"/>
    <w:rsid w:val="00211800"/>
    <w:rsid w:val="00212EC6"/>
    <w:rsid w:val="0021523D"/>
    <w:rsid w:val="00220E3E"/>
    <w:rsid w:val="002318E4"/>
    <w:rsid w:val="00231C8E"/>
    <w:rsid w:val="00236787"/>
    <w:rsid w:val="00240083"/>
    <w:rsid w:val="002402BC"/>
    <w:rsid w:val="00242CA8"/>
    <w:rsid w:val="00246AB8"/>
    <w:rsid w:val="00250257"/>
    <w:rsid w:val="00256189"/>
    <w:rsid w:val="0025647B"/>
    <w:rsid w:val="00257BA9"/>
    <w:rsid w:val="002605DF"/>
    <w:rsid w:val="0026264F"/>
    <w:rsid w:val="002731F4"/>
    <w:rsid w:val="00275183"/>
    <w:rsid w:val="00276B2C"/>
    <w:rsid w:val="00283CE5"/>
    <w:rsid w:val="00286953"/>
    <w:rsid w:val="002869B5"/>
    <w:rsid w:val="00287754"/>
    <w:rsid w:val="00290737"/>
    <w:rsid w:val="00291DB5"/>
    <w:rsid w:val="00295DC3"/>
    <w:rsid w:val="00297965"/>
    <w:rsid w:val="002A1375"/>
    <w:rsid w:val="002A22B4"/>
    <w:rsid w:val="002A369B"/>
    <w:rsid w:val="002A3DF8"/>
    <w:rsid w:val="002A5B6A"/>
    <w:rsid w:val="002B157A"/>
    <w:rsid w:val="002B2681"/>
    <w:rsid w:val="002B2E6E"/>
    <w:rsid w:val="002B3665"/>
    <w:rsid w:val="002B6283"/>
    <w:rsid w:val="002C1231"/>
    <w:rsid w:val="002C3B90"/>
    <w:rsid w:val="002C5631"/>
    <w:rsid w:val="002C679F"/>
    <w:rsid w:val="002C74CA"/>
    <w:rsid w:val="002D0794"/>
    <w:rsid w:val="002D4600"/>
    <w:rsid w:val="002D68B5"/>
    <w:rsid w:val="002E48A5"/>
    <w:rsid w:val="002E6653"/>
    <w:rsid w:val="002F3799"/>
    <w:rsid w:val="002F569D"/>
    <w:rsid w:val="002F5C00"/>
    <w:rsid w:val="002F6152"/>
    <w:rsid w:val="002F79DE"/>
    <w:rsid w:val="002F7C52"/>
    <w:rsid w:val="002F7E78"/>
    <w:rsid w:val="00301569"/>
    <w:rsid w:val="00303D11"/>
    <w:rsid w:val="00304DD4"/>
    <w:rsid w:val="00305D6A"/>
    <w:rsid w:val="00305F6E"/>
    <w:rsid w:val="00310074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8C6"/>
    <w:rsid w:val="00354F0B"/>
    <w:rsid w:val="00363032"/>
    <w:rsid w:val="00365161"/>
    <w:rsid w:val="0036527D"/>
    <w:rsid w:val="003652AC"/>
    <w:rsid w:val="00367C16"/>
    <w:rsid w:val="0037271A"/>
    <w:rsid w:val="00374346"/>
    <w:rsid w:val="00376593"/>
    <w:rsid w:val="00377B2B"/>
    <w:rsid w:val="00381347"/>
    <w:rsid w:val="00384A38"/>
    <w:rsid w:val="00384F57"/>
    <w:rsid w:val="003861B7"/>
    <w:rsid w:val="00391DC5"/>
    <w:rsid w:val="00392241"/>
    <w:rsid w:val="003943C1"/>
    <w:rsid w:val="00394715"/>
    <w:rsid w:val="00395344"/>
    <w:rsid w:val="003953FF"/>
    <w:rsid w:val="00395CC4"/>
    <w:rsid w:val="003A37E8"/>
    <w:rsid w:val="003A3870"/>
    <w:rsid w:val="003B156C"/>
    <w:rsid w:val="003B34B9"/>
    <w:rsid w:val="003B3D24"/>
    <w:rsid w:val="003B54E5"/>
    <w:rsid w:val="003B6902"/>
    <w:rsid w:val="003C027E"/>
    <w:rsid w:val="003C0C1D"/>
    <w:rsid w:val="003C11C9"/>
    <w:rsid w:val="003C1A1B"/>
    <w:rsid w:val="003C5103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C4B"/>
    <w:rsid w:val="00413FA3"/>
    <w:rsid w:val="0041467C"/>
    <w:rsid w:val="00417329"/>
    <w:rsid w:val="0042129D"/>
    <w:rsid w:val="00421B68"/>
    <w:rsid w:val="0042366F"/>
    <w:rsid w:val="00423993"/>
    <w:rsid w:val="00423A4F"/>
    <w:rsid w:val="0042438D"/>
    <w:rsid w:val="00424ED2"/>
    <w:rsid w:val="0043112C"/>
    <w:rsid w:val="004320A4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579C"/>
    <w:rsid w:val="0047605A"/>
    <w:rsid w:val="004774A8"/>
    <w:rsid w:val="0048439E"/>
    <w:rsid w:val="0048536A"/>
    <w:rsid w:val="00491379"/>
    <w:rsid w:val="00492231"/>
    <w:rsid w:val="004926B3"/>
    <w:rsid w:val="00493FE5"/>
    <w:rsid w:val="00495CE8"/>
    <w:rsid w:val="004974E2"/>
    <w:rsid w:val="004A24B5"/>
    <w:rsid w:val="004A2E08"/>
    <w:rsid w:val="004A7FF5"/>
    <w:rsid w:val="004B005C"/>
    <w:rsid w:val="004B063E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665C"/>
    <w:rsid w:val="004D4C99"/>
    <w:rsid w:val="004D5406"/>
    <w:rsid w:val="004D6EDA"/>
    <w:rsid w:val="004D75A5"/>
    <w:rsid w:val="004E4430"/>
    <w:rsid w:val="004E61E5"/>
    <w:rsid w:val="004E667D"/>
    <w:rsid w:val="004E775E"/>
    <w:rsid w:val="004F41C8"/>
    <w:rsid w:val="004F70C8"/>
    <w:rsid w:val="004F777D"/>
    <w:rsid w:val="00501378"/>
    <w:rsid w:val="00501BF8"/>
    <w:rsid w:val="00501E66"/>
    <w:rsid w:val="005024C1"/>
    <w:rsid w:val="00502BF0"/>
    <w:rsid w:val="00507475"/>
    <w:rsid w:val="005118B5"/>
    <w:rsid w:val="005137E5"/>
    <w:rsid w:val="005138D2"/>
    <w:rsid w:val="00513C5C"/>
    <w:rsid w:val="00513DAF"/>
    <w:rsid w:val="005140DC"/>
    <w:rsid w:val="00515CA6"/>
    <w:rsid w:val="00521757"/>
    <w:rsid w:val="00525060"/>
    <w:rsid w:val="00527A95"/>
    <w:rsid w:val="005303A4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0467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1E2"/>
    <w:rsid w:val="005A79AC"/>
    <w:rsid w:val="005B0E1E"/>
    <w:rsid w:val="005B3422"/>
    <w:rsid w:val="005B455B"/>
    <w:rsid w:val="005B5F28"/>
    <w:rsid w:val="005B755C"/>
    <w:rsid w:val="005B7C79"/>
    <w:rsid w:val="005C19BA"/>
    <w:rsid w:val="005C2B74"/>
    <w:rsid w:val="005C3BBA"/>
    <w:rsid w:val="005C4B56"/>
    <w:rsid w:val="005C5B73"/>
    <w:rsid w:val="005C7417"/>
    <w:rsid w:val="005D0585"/>
    <w:rsid w:val="005D0D98"/>
    <w:rsid w:val="005D1D53"/>
    <w:rsid w:val="005D23DA"/>
    <w:rsid w:val="005D2AA1"/>
    <w:rsid w:val="005D69A0"/>
    <w:rsid w:val="005D6DEE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02B94"/>
    <w:rsid w:val="00605E52"/>
    <w:rsid w:val="00606B91"/>
    <w:rsid w:val="006072E7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430EF"/>
    <w:rsid w:val="00644880"/>
    <w:rsid w:val="0064625D"/>
    <w:rsid w:val="006470DC"/>
    <w:rsid w:val="00650F09"/>
    <w:rsid w:val="006529DB"/>
    <w:rsid w:val="00654367"/>
    <w:rsid w:val="00655CDE"/>
    <w:rsid w:val="0066055C"/>
    <w:rsid w:val="006606F1"/>
    <w:rsid w:val="00662C0F"/>
    <w:rsid w:val="00663D46"/>
    <w:rsid w:val="0066579C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860D9"/>
    <w:rsid w:val="00690E1C"/>
    <w:rsid w:val="006918F7"/>
    <w:rsid w:val="00693670"/>
    <w:rsid w:val="00694B3D"/>
    <w:rsid w:val="00695070"/>
    <w:rsid w:val="00695BA3"/>
    <w:rsid w:val="006A1458"/>
    <w:rsid w:val="006A3343"/>
    <w:rsid w:val="006A7D5B"/>
    <w:rsid w:val="006C2BA9"/>
    <w:rsid w:val="006C41FE"/>
    <w:rsid w:val="006C44BC"/>
    <w:rsid w:val="006C57E9"/>
    <w:rsid w:val="006C6914"/>
    <w:rsid w:val="006C726C"/>
    <w:rsid w:val="006D136A"/>
    <w:rsid w:val="006D226C"/>
    <w:rsid w:val="006D6527"/>
    <w:rsid w:val="006D6B54"/>
    <w:rsid w:val="006E00DF"/>
    <w:rsid w:val="006E1645"/>
    <w:rsid w:val="006E1E55"/>
    <w:rsid w:val="006E628E"/>
    <w:rsid w:val="006E7B37"/>
    <w:rsid w:val="006F0B27"/>
    <w:rsid w:val="006F3D1E"/>
    <w:rsid w:val="006F6B76"/>
    <w:rsid w:val="006F6C6A"/>
    <w:rsid w:val="006F7FC3"/>
    <w:rsid w:val="00700A4A"/>
    <w:rsid w:val="0070224D"/>
    <w:rsid w:val="007023B6"/>
    <w:rsid w:val="00712E7B"/>
    <w:rsid w:val="0071537C"/>
    <w:rsid w:val="00715A90"/>
    <w:rsid w:val="007261D3"/>
    <w:rsid w:val="007271FD"/>
    <w:rsid w:val="007322C5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54741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00D0"/>
    <w:rsid w:val="00794D2F"/>
    <w:rsid w:val="007A12BD"/>
    <w:rsid w:val="007A2084"/>
    <w:rsid w:val="007A2ECB"/>
    <w:rsid w:val="007A3CD0"/>
    <w:rsid w:val="007A6C02"/>
    <w:rsid w:val="007A7AD6"/>
    <w:rsid w:val="007B07C9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2F88"/>
    <w:rsid w:val="007C4E7D"/>
    <w:rsid w:val="007C582A"/>
    <w:rsid w:val="007D2D61"/>
    <w:rsid w:val="007D617C"/>
    <w:rsid w:val="007E0868"/>
    <w:rsid w:val="007E0ECA"/>
    <w:rsid w:val="007E3FA1"/>
    <w:rsid w:val="007E4B92"/>
    <w:rsid w:val="007E7474"/>
    <w:rsid w:val="007E7763"/>
    <w:rsid w:val="007F1468"/>
    <w:rsid w:val="007F279A"/>
    <w:rsid w:val="007F2F90"/>
    <w:rsid w:val="007F4093"/>
    <w:rsid w:val="00801BEE"/>
    <w:rsid w:val="00801E94"/>
    <w:rsid w:val="00802D30"/>
    <w:rsid w:val="00804DB2"/>
    <w:rsid w:val="00804DE4"/>
    <w:rsid w:val="008062F2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3106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7EA"/>
    <w:rsid w:val="00880DBC"/>
    <w:rsid w:val="00882FC9"/>
    <w:rsid w:val="008841D2"/>
    <w:rsid w:val="008862B7"/>
    <w:rsid w:val="00887CB1"/>
    <w:rsid w:val="00887CD3"/>
    <w:rsid w:val="008A4470"/>
    <w:rsid w:val="008A7CD9"/>
    <w:rsid w:val="008B09E8"/>
    <w:rsid w:val="008C0B4E"/>
    <w:rsid w:val="008C4072"/>
    <w:rsid w:val="008C4669"/>
    <w:rsid w:val="008E0D62"/>
    <w:rsid w:val="008E28CF"/>
    <w:rsid w:val="008E3679"/>
    <w:rsid w:val="008E3F29"/>
    <w:rsid w:val="008E4D9D"/>
    <w:rsid w:val="008E5C2F"/>
    <w:rsid w:val="008E6EDA"/>
    <w:rsid w:val="008F0258"/>
    <w:rsid w:val="008F569E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4E91"/>
    <w:rsid w:val="00917C39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5AC0"/>
    <w:rsid w:val="009467C0"/>
    <w:rsid w:val="00950FC8"/>
    <w:rsid w:val="0095271C"/>
    <w:rsid w:val="009579D0"/>
    <w:rsid w:val="00960232"/>
    <w:rsid w:val="0096778E"/>
    <w:rsid w:val="00971ECE"/>
    <w:rsid w:val="00972FB6"/>
    <w:rsid w:val="00975B24"/>
    <w:rsid w:val="00975CB5"/>
    <w:rsid w:val="0097795C"/>
    <w:rsid w:val="0098061F"/>
    <w:rsid w:val="00985C54"/>
    <w:rsid w:val="00986931"/>
    <w:rsid w:val="00996452"/>
    <w:rsid w:val="009A2E4F"/>
    <w:rsid w:val="009A5388"/>
    <w:rsid w:val="009B1464"/>
    <w:rsid w:val="009B1A98"/>
    <w:rsid w:val="009B4971"/>
    <w:rsid w:val="009C519B"/>
    <w:rsid w:val="009C7988"/>
    <w:rsid w:val="009D00F8"/>
    <w:rsid w:val="009D21F0"/>
    <w:rsid w:val="009D4CBC"/>
    <w:rsid w:val="009D6208"/>
    <w:rsid w:val="009D7E21"/>
    <w:rsid w:val="009E23BC"/>
    <w:rsid w:val="009E461E"/>
    <w:rsid w:val="009E4FF0"/>
    <w:rsid w:val="009E7670"/>
    <w:rsid w:val="009F0F8E"/>
    <w:rsid w:val="009F1B12"/>
    <w:rsid w:val="009F2EAB"/>
    <w:rsid w:val="00A009BA"/>
    <w:rsid w:val="00A011AA"/>
    <w:rsid w:val="00A02339"/>
    <w:rsid w:val="00A02615"/>
    <w:rsid w:val="00A03A31"/>
    <w:rsid w:val="00A1157A"/>
    <w:rsid w:val="00A13F32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4438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C1B"/>
    <w:rsid w:val="00A71F0D"/>
    <w:rsid w:val="00A76607"/>
    <w:rsid w:val="00A81FE9"/>
    <w:rsid w:val="00A827C2"/>
    <w:rsid w:val="00A82A7E"/>
    <w:rsid w:val="00A9089B"/>
    <w:rsid w:val="00A90FDF"/>
    <w:rsid w:val="00A9140D"/>
    <w:rsid w:val="00A94159"/>
    <w:rsid w:val="00A9762B"/>
    <w:rsid w:val="00AA07C6"/>
    <w:rsid w:val="00AA1E22"/>
    <w:rsid w:val="00AA64A5"/>
    <w:rsid w:val="00AB37AC"/>
    <w:rsid w:val="00AB61F1"/>
    <w:rsid w:val="00AB6FCF"/>
    <w:rsid w:val="00AB75B4"/>
    <w:rsid w:val="00AB7770"/>
    <w:rsid w:val="00AB7EFD"/>
    <w:rsid w:val="00AC2DCD"/>
    <w:rsid w:val="00AC2FE0"/>
    <w:rsid w:val="00AC3969"/>
    <w:rsid w:val="00AC47CE"/>
    <w:rsid w:val="00AC6A8B"/>
    <w:rsid w:val="00AD0BC1"/>
    <w:rsid w:val="00AD0C36"/>
    <w:rsid w:val="00AD5B93"/>
    <w:rsid w:val="00AD756D"/>
    <w:rsid w:val="00AE4344"/>
    <w:rsid w:val="00AF177D"/>
    <w:rsid w:val="00AF518F"/>
    <w:rsid w:val="00AF52EF"/>
    <w:rsid w:val="00AF66A2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1E30"/>
    <w:rsid w:val="00B36501"/>
    <w:rsid w:val="00B36C07"/>
    <w:rsid w:val="00B405C0"/>
    <w:rsid w:val="00B40ADB"/>
    <w:rsid w:val="00B45A98"/>
    <w:rsid w:val="00B46076"/>
    <w:rsid w:val="00B466BB"/>
    <w:rsid w:val="00B50192"/>
    <w:rsid w:val="00B545FA"/>
    <w:rsid w:val="00B547DC"/>
    <w:rsid w:val="00B54FC0"/>
    <w:rsid w:val="00B56075"/>
    <w:rsid w:val="00B568B8"/>
    <w:rsid w:val="00B568C3"/>
    <w:rsid w:val="00B61AFE"/>
    <w:rsid w:val="00B62C9B"/>
    <w:rsid w:val="00B63693"/>
    <w:rsid w:val="00B63A6D"/>
    <w:rsid w:val="00B654CF"/>
    <w:rsid w:val="00B65657"/>
    <w:rsid w:val="00B702D7"/>
    <w:rsid w:val="00B72276"/>
    <w:rsid w:val="00B82F59"/>
    <w:rsid w:val="00B84C4B"/>
    <w:rsid w:val="00B868DF"/>
    <w:rsid w:val="00B90230"/>
    <w:rsid w:val="00B90D6D"/>
    <w:rsid w:val="00B90FC0"/>
    <w:rsid w:val="00B9384D"/>
    <w:rsid w:val="00B967C4"/>
    <w:rsid w:val="00BA4100"/>
    <w:rsid w:val="00BA703A"/>
    <w:rsid w:val="00BB0D1C"/>
    <w:rsid w:val="00BB39C3"/>
    <w:rsid w:val="00BB5CDA"/>
    <w:rsid w:val="00BC1454"/>
    <w:rsid w:val="00BC159D"/>
    <w:rsid w:val="00BC3151"/>
    <w:rsid w:val="00BC4DF7"/>
    <w:rsid w:val="00BD0BA8"/>
    <w:rsid w:val="00BD23AF"/>
    <w:rsid w:val="00BD5021"/>
    <w:rsid w:val="00BD5617"/>
    <w:rsid w:val="00BD5BB7"/>
    <w:rsid w:val="00BD71FF"/>
    <w:rsid w:val="00BE0D95"/>
    <w:rsid w:val="00BE1AB0"/>
    <w:rsid w:val="00BE4231"/>
    <w:rsid w:val="00BE430E"/>
    <w:rsid w:val="00BE4411"/>
    <w:rsid w:val="00BE5D83"/>
    <w:rsid w:val="00BE6ABC"/>
    <w:rsid w:val="00BF01AF"/>
    <w:rsid w:val="00BF3482"/>
    <w:rsid w:val="00BF35C8"/>
    <w:rsid w:val="00C02D0B"/>
    <w:rsid w:val="00C03494"/>
    <w:rsid w:val="00C03A79"/>
    <w:rsid w:val="00C061A4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31845"/>
    <w:rsid w:val="00C35D7B"/>
    <w:rsid w:val="00C46AD0"/>
    <w:rsid w:val="00C50C59"/>
    <w:rsid w:val="00C51ACE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1912"/>
    <w:rsid w:val="00C85F49"/>
    <w:rsid w:val="00C866DE"/>
    <w:rsid w:val="00C86934"/>
    <w:rsid w:val="00C87CC6"/>
    <w:rsid w:val="00C95707"/>
    <w:rsid w:val="00C9622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0D4A"/>
    <w:rsid w:val="00D05166"/>
    <w:rsid w:val="00D144C9"/>
    <w:rsid w:val="00D172C7"/>
    <w:rsid w:val="00D17502"/>
    <w:rsid w:val="00D179CF"/>
    <w:rsid w:val="00D228F1"/>
    <w:rsid w:val="00D246F9"/>
    <w:rsid w:val="00D250AA"/>
    <w:rsid w:val="00D25623"/>
    <w:rsid w:val="00D3238C"/>
    <w:rsid w:val="00D33B19"/>
    <w:rsid w:val="00D34022"/>
    <w:rsid w:val="00D340D2"/>
    <w:rsid w:val="00D34514"/>
    <w:rsid w:val="00D35A63"/>
    <w:rsid w:val="00D375A4"/>
    <w:rsid w:val="00D405FC"/>
    <w:rsid w:val="00D41CC5"/>
    <w:rsid w:val="00D50C80"/>
    <w:rsid w:val="00D531E3"/>
    <w:rsid w:val="00D53A16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37AB"/>
    <w:rsid w:val="00D973F9"/>
    <w:rsid w:val="00DA2C01"/>
    <w:rsid w:val="00DA35F6"/>
    <w:rsid w:val="00DA49BE"/>
    <w:rsid w:val="00DA68B0"/>
    <w:rsid w:val="00DB3BBF"/>
    <w:rsid w:val="00DB4F65"/>
    <w:rsid w:val="00DB74A0"/>
    <w:rsid w:val="00DC4B26"/>
    <w:rsid w:val="00DC6513"/>
    <w:rsid w:val="00DC682D"/>
    <w:rsid w:val="00DD0CF4"/>
    <w:rsid w:val="00DD2654"/>
    <w:rsid w:val="00DD6172"/>
    <w:rsid w:val="00DE58F1"/>
    <w:rsid w:val="00DE79AB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310"/>
    <w:rsid w:val="00E066E4"/>
    <w:rsid w:val="00E14D8E"/>
    <w:rsid w:val="00E178AB"/>
    <w:rsid w:val="00E20E29"/>
    <w:rsid w:val="00E20E32"/>
    <w:rsid w:val="00E244A5"/>
    <w:rsid w:val="00E245F7"/>
    <w:rsid w:val="00E325E6"/>
    <w:rsid w:val="00E32A45"/>
    <w:rsid w:val="00E337BB"/>
    <w:rsid w:val="00E356B6"/>
    <w:rsid w:val="00E375A7"/>
    <w:rsid w:val="00E409A2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721B5"/>
    <w:rsid w:val="00E772E1"/>
    <w:rsid w:val="00E82979"/>
    <w:rsid w:val="00E83A21"/>
    <w:rsid w:val="00E86E73"/>
    <w:rsid w:val="00E93FDE"/>
    <w:rsid w:val="00E9541B"/>
    <w:rsid w:val="00E95BBA"/>
    <w:rsid w:val="00EA22C6"/>
    <w:rsid w:val="00EA556E"/>
    <w:rsid w:val="00EA7903"/>
    <w:rsid w:val="00EA7AD0"/>
    <w:rsid w:val="00EB4D3B"/>
    <w:rsid w:val="00EC01BD"/>
    <w:rsid w:val="00EC0DE7"/>
    <w:rsid w:val="00EC1DD3"/>
    <w:rsid w:val="00EC433B"/>
    <w:rsid w:val="00EC4BDA"/>
    <w:rsid w:val="00EC5379"/>
    <w:rsid w:val="00EC729B"/>
    <w:rsid w:val="00ED30FE"/>
    <w:rsid w:val="00ED740D"/>
    <w:rsid w:val="00EE266F"/>
    <w:rsid w:val="00EF3592"/>
    <w:rsid w:val="00EF3B7F"/>
    <w:rsid w:val="00EF552D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6EDC"/>
    <w:rsid w:val="00F17E4B"/>
    <w:rsid w:val="00F2073F"/>
    <w:rsid w:val="00F22FF1"/>
    <w:rsid w:val="00F25134"/>
    <w:rsid w:val="00F259EE"/>
    <w:rsid w:val="00F25CA7"/>
    <w:rsid w:val="00F25F36"/>
    <w:rsid w:val="00F27FF1"/>
    <w:rsid w:val="00F3329A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67AEC"/>
    <w:rsid w:val="00F71462"/>
    <w:rsid w:val="00F73EBA"/>
    <w:rsid w:val="00F75A7C"/>
    <w:rsid w:val="00F75D5D"/>
    <w:rsid w:val="00F76D04"/>
    <w:rsid w:val="00F77162"/>
    <w:rsid w:val="00F7786D"/>
    <w:rsid w:val="00F8022A"/>
    <w:rsid w:val="00F82B81"/>
    <w:rsid w:val="00F8301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264C"/>
    <w:rsid w:val="00FA4391"/>
    <w:rsid w:val="00FA55F4"/>
    <w:rsid w:val="00FA69D9"/>
    <w:rsid w:val="00FA7A0D"/>
    <w:rsid w:val="00FB35CC"/>
    <w:rsid w:val="00FB3B2B"/>
    <w:rsid w:val="00FB4B9F"/>
    <w:rsid w:val="00FB7FF6"/>
    <w:rsid w:val="00FC1DF9"/>
    <w:rsid w:val="00FC3445"/>
    <w:rsid w:val="00FC36AE"/>
    <w:rsid w:val="00FC43EE"/>
    <w:rsid w:val="00FC5AE1"/>
    <w:rsid w:val="00FC6B3B"/>
    <w:rsid w:val="00FC6F44"/>
    <w:rsid w:val="00FD0CBE"/>
    <w:rsid w:val="00FD3792"/>
    <w:rsid w:val="00FD51F6"/>
    <w:rsid w:val="00FE0C60"/>
    <w:rsid w:val="00FE4EBC"/>
    <w:rsid w:val="00FE4F2F"/>
    <w:rsid w:val="00FE7378"/>
    <w:rsid w:val="00FE7A00"/>
    <w:rsid w:val="00FF03EF"/>
    <w:rsid w:val="00FF08C2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775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23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0ADB"/>
    <w:pPr>
      <w:spacing w:after="0"/>
    </w:pPr>
    <w:rPr>
      <w:rFonts w:eastAsia="Times New Roman" w:cs="Times New Roman"/>
      <w:sz w:val="20"/>
      <w:szCs w:val="20"/>
      <w:lang w:eastAsia="pl-PL"/>
    </w:rPr>
  </w:style>
  <w:style w:type="character" w:customStyle="1" w:styleId="FontStyle19">
    <w:name w:val="Font Style19"/>
    <w:uiPriority w:val="99"/>
    <w:rsid w:val="000A5E92"/>
    <w:rPr>
      <w:rFonts w:ascii="Arial Unicode MS" w:eastAsia="Arial Unicode MS" w:hAnsi="Arial Unicode MS" w:cs="Arial Unicode MS" w:hint="eastAsia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C6444-9537-489B-ADAC-6E6B11D1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21</cp:revision>
  <cp:lastPrinted>2024-10-30T06:46:00Z</cp:lastPrinted>
  <dcterms:created xsi:type="dcterms:W3CDTF">2023-11-13T11:18:00Z</dcterms:created>
  <dcterms:modified xsi:type="dcterms:W3CDTF">2024-10-30T09:32:00Z</dcterms:modified>
</cp:coreProperties>
</file>