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A2503" w14:textId="77777777" w:rsidR="00E45885" w:rsidRPr="00E45885" w:rsidRDefault="00E45885" w:rsidP="00E45885">
      <w:pPr>
        <w:tabs>
          <w:tab w:val="left" w:pos="540"/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bookmarkStart w:id="0" w:name="_Hlk181016777"/>
      <w:r w:rsidRPr="00E45885">
        <w:rPr>
          <w:rFonts w:ascii="Arial" w:eastAsia="Times New Roman" w:hAnsi="Arial" w:cs="Arial"/>
          <w:bCs/>
          <w:i/>
          <w:kern w:val="1"/>
          <w:lang w:eastAsia="ar-SA"/>
        </w:rPr>
        <w:t>Wzór oświadczenia</w:t>
      </w:r>
    </w:p>
    <w:p w14:paraId="702AC02D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Załącznik nr 1 do SWZ</w:t>
      </w:r>
    </w:p>
    <w:p w14:paraId="331B6141" w14:textId="77777777" w:rsidR="00E45885" w:rsidRPr="00E45885" w:rsidRDefault="00E45885" w:rsidP="00E45885">
      <w:pPr>
        <w:tabs>
          <w:tab w:val="left" w:pos="3840"/>
          <w:tab w:val="left" w:pos="7215"/>
          <w:tab w:val="left" w:pos="7230"/>
        </w:tabs>
        <w:suppressAutoHyphens/>
        <w:spacing w:after="0" w:line="240" w:lineRule="auto"/>
        <w:ind w:left="6803"/>
        <w:jc w:val="right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bookmarkStart w:id="1" w:name="_Hlk85718565"/>
      <w:r w:rsidRPr="00E45885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Nr sprawy OP/ZP/5/24</w:t>
      </w:r>
    </w:p>
    <w:bookmarkEnd w:id="1"/>
    <w:p w14:paraId="3C6ECB76" w14:textId="77777777" w:rsidR="00E45885" w:rsidRPr="00E45885" w:rsidRDefault="00E45885" w:rsidP="00E45885">
      <w:pPr>
        <w:tabs>
          <w:tab w:val="left" w:pos="3840"/>
          <w:tab w:val="left" w:pos="7215"/>
          <w:tab w:val="left" w:pos="7230"/>
        </w:tabs>
        <w:suppressAutoHyphens/>
        <w:spacing w:after="0" w:line="240" w:lineRule="auto"/>
        <w:ind w:left="6803"/>
        <w:jc w:val="right"/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</w:t>
      </w:r>
    </w:p>
    <w:p w14:paraId="0180475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  <w:t xml:space="preserve"> </w:t>
      </w:r>
    </w:p>
    <w:p w14:paraId="313D5D13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1A28698A" w14:textId="77777777" w:rsidR="00E45885" w:rsidRPr="00E45885" w:rsidRDefault="00E45885" w:rsidP="00E45885">
      <w:pPr>
        <w:tabs>
          <w:tab w:val="left" w:pos="4820"/>
          <w:tab w:val="left" w:pos="4962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……..................………….......................................…………………………………………….</w:t>
      </w:r>
    </w:p>
    <w:p w14:paraId="1B6584A0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nazwa wykonawcy (firma) / pieczęć adresowa wykonawcy</w:t>
      </w:r>
    </w:p>
    <w:p w14:paraId="209DB3C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5D067341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.............................................................................................................................................</w:t>
      </w:r>
    </w:p>
    <w:p w14:paraId="5B806F4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adres siedziby / adres zamieszkania w przypadku podmiotu będącego osobą fizyczną</w:t>
      </w:r>
    </w:p>
    <w:p w14:paraId="6939ACBD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</w:t>
      </w:r>
    </w:p>
    <w:p w14:paraId="64A4C678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205ED472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nr KRS / miejsce wpisu do  ewidencji działalności gospodarczej</w:t>
      </w:r>
    </w:p>
    <w:p w14:paraId="7108CDA3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</w:p>
    <w:p w14:paraId="79C5D734" w14:textId="77777777" w:rsidR="00E45885" w:rsidRPr="00E45885" w:rsidRDefault="00E45885" w:rsidP="00E45885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</w:t>
      </w:r>
    </w:p>
    <w:p w14:paraId="35DDE2C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</w:p>
    <w:p w14:paraId="1C527E29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kern w:val="1"/>
          <w:lang w:eastAsia="ar-SA"/>
        </w:rPr>
      </w:pPr>
      <w:bookmarkStart w:id="2" w:name="page69R_mcid160"/>
      <w:bookmarkEnd w:id="2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>O</w:t>
      </w:r>
      <w:bookmarkStart w:id="3" w:name="page69R_mcid161"/>
      <w:bookmarkEnd w:id="3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>ś</w:t>
      </w:r>
      <w:bookmarkStart w:id="4" w:name="page69R_mcid162"/>
      <w:bookmarkEnd w:id="4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>wiadczenie</w:t>
      </w:r>
      <w:bookmarkStart w:id="5" w:name="page69R_mcid163"/>
      <w:bookmarkEnd w:id="5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6" w:name="page69R_mcid164"/>
      <w:bookmarkEnd w:id="6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>Wykonawcy</w:t>
      </w:r>
      <w:bookmarkStart w:id="7" w:name="page69R_mcid165"/>
      <w:bookmarkEnd w:id="7"/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Pr="00E45885">
        <w:rPr>
          <w:rFonts w:ascii="Arial" w:eastAsia="Times New Roman" w:hAnsi="Arial" w:cs="Arial"/>
          <w:b/>
          <w:bCs/>
          <w:i/>
          <w:iCs/>
          <w:kern w:val="1"/>
          <w:lang w:eastAsia="ar-SA"/>
        </w:rPr>
        <w:t xml:space="preserve">o spełnianiu warunków udziału w postępowaniu </w:t>
      </w:r>
    </w:p>
    <w:p w14:paraId="23BE9A67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b/>
          <w:bCs/>
          <w:i/>
          <w:iCs/>
          <w:kern w:val="1"/>
          <w:lang w:eastAsia="ar-SA"/>
        </w:rPr>
        <w:t>oraz braku podstaw do wykluczenia z postępowania</w:t>
      </w:r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br/>
      </w:r>
    </w:p>
    <w:p w14:paraId="62361B09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</w:p>
    <w:p w14:paraId="50B81C42" w14:textId="77777777" w:rsidR="00E45885" w:rsidRPr="00E45885" w:rsidRDefault="00E45885" w:rsidP="00E45885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postępowania </w:t>
      </w: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 udzielenie zamówienia publicznego w sprawie nr OP/ZP/5/24, </w:t>
      </w:r>
      <w:bookmarkStart w:id="8" w:name="_Hlk181098893"/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na wykonanie usługi </w:t>
      </w:r>
      <w:r w:rsidRPr="00E45885">
        <w:rPr>
          <w:rFonts w:ascii="Arial" w:eastAsia="Times New Roman" w:hAnsi="Arial" w:cs="Arial"/>
          <w:sz w:val="20"/>
          <w:szCs w:val="20"/>
          <w:lang w:eastAsia="pl-PL"/>
        </w:rPr>
        <w:t>utrzymania sprawności technicznej i zapewnienie ciągłości pracy urządzeń, instalacji i sieci</w:t>
      </w:r>
      <w:r w:rsidRPr="00E4588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E45885">
        <w:rPr>
          <w:rFonts w:ascii="Arial" w:eastAsia="Times New Roman" w:hAnsi="Arial" w:cs="Arial"/>
          <w:sz w:val="20"/>
          <w:szCs w:val="20"/>
          <w:lang w:eastAsia="pl-PL"/>
        </w:rPr>
        <w:t>elektroenergetycznej oraz pozostałej infrastruktury technicznej w obiektach administrowanych przez zamawiającego w 2025 r</w:t>
      </w:r>
      <w:bookmarkEnd w:id="8"/>
      <w:r w:rsidRPr="00E45885">
        <w:rPr>
          <w:rFonts w:ascii="Arial" w:eastAsia="Times New Roman" w:hAnsi="Arial" w:cs="Arial"/>
          <w:sz w:val="20"/>
          <w:szCs w:val="20"/>
          <w:lang w:eastAsia="pl-PL"/>
        </w:rPr>
        <w:t>.,</w:t>
      </w: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prowadzonego w trybie podstawowym bez negocjacji przez Miasto Katowice - Zakład Targowisk Miejskich w Katowicach, oświadczam, że</w:t>
      </w:r>
      <w:r w:rsidRPr="00E45885">
        <w:rPr>
          <w:rFonts w:ascii="Arial" w:eastAsia="Times New Roman" w:hAnsi="Arial" w:cs="Arial"/>
          <w:bCs/>
          <w:kern w:val="1"/>
          <w:lang w:eastAsia="ar-SA"/>
        </w:rPr>
        <w:t>:</w:t>
      </w:r>
    </w:p>
    <w:p w14:paraId="4220F0B6" w14:textId="77777777" w:rsidR="00E45885" w:rsidRPr="00E45885" w:rsidRDefault="00E45885" w:rsidP="00E45885">
      <w:pPr>
        <w:numPr>
          <w:ilvl w:val="0"/>
          <w:numId w:val="38"/>
        </w:numPr>
        <w:suppressAutoHyphens/>
        <w:spacing w:before="120" w:after="0" w:line="240" w:lineRule="auto"/>
        <w:ind w:left="142" w:firstLine="14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spełniam warunki udziału w postępowaniu, </w:t>
      </w:r>
    </w:p>
    <w:p w14:paraId="04BF3CB4" w14:textId="77777777" w:rsidR="00E45885" w:rsidRPr="00E45885" w:rsidRDefault="00E45885" w:rsidP="00E45885">
      <w:pPr>
        <w:numPr>
          <w:ilvl w:val="0"/>
          <w:numId w:val="38"/>
        </w:numPr>
        <w:suppressAutoHyphens/>
        <w:spacing w:before="120"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n</w:t>
      </w: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ie podlegam wykluczeniu z postępowania na podstawie:</w:t>
      </w:r>
    </w:p>
    <w:p w14:paraId="37887CEA" w14:textId="77777777" w:rsidR="00E45885" w:rsidRPr="00E45885" w:rsidRDefault="00E45885" w:rsidP="00E45885">
      <w:pPr>
        <w:numPr>
          <w:ilvl w:val="2"/>
          <w:numId w:val="37"/>
        </w:numPr>
        <w:tabs>
          <w:tab w:val="clear" w:pos="426"/>
          <w:tab w:val="num" w:pos="0"/>
          <w:tab w:val="num" w:pos="993"/>
        </w:tabs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art. 108 ust. 1 ustawy </w:t>
      </w:r>
      <w:proofErr w:type="spellStart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p.z.p</w:t>
      </w:r>
      <w:proofErr w:type="spellEnd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.,</w:t>
      </w:r>
    </w:p>
    <w:p w14:paraId="0A2CE757" w14:textId="77777777" w:rsidR="00E45885" w:rsidRPr="00E45885" w:rsidRDefault="00E45885" w:rsidP="00E45885">
      <w:pPr>
        <w:numPr>
          <w:ilvl w:val="2"/>
          <w:numId w:val="37"/>
        </w:numPr>
        <w:tabs>
          <w:tab w:val="clear" w:pos="426"/>
          <w:tab w:val="num" w:pos="0"/>
          <w:tab w:val="num" w:pos="993"/>
        </w:tabs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art. 109 ust. 1 pkt 1,4,6,8 ustawy </w:t>
      </w:r>
      <w:proofErr w:type="spellStart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p.z.p</w:t>
      </w:r>
      <w:proofErr w:type="spellEnd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</w:p>
    <w:p w14:paraId="77B3AF45" w14:textId="77777777" w:rsidR="00E45885" w:rsidRPr="00E45885" w:rsidRDefault="00E45885" w:rsidP="00E45885">
      <w:pPr>
        <w:numPr>
          <w:ilvl w:val="2"/>
          <w:numId w:val="37"/>
        </w:numPr>
        <w:tabs>
          <w:tab w:val="clear" w:pos="426"/>
          <w:tab w:val="num" w:pos="0"/>
          <w:tab w:val="num" w:pos="993"/>
        </w:tabs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bookmarkStart w:id="9" w:name="_Hlk103680437"/>
      <w:r w:rsidRPr="00E45885">
        <w:rPr>
          <w:rFonts w:ascii="Arial" w:eastAsia="Times New Roman" w:hAnsi="Arial" w:cs="Arial"/>
          <w:sz w:val="20"/>
          <w:szCs w:val="20"/>
          <w:lang w:eastAsia="ar-SA"/>
        </w:rPr>
        <w:t xml:space="preserve">art. 7 ust. 1 ustawy z dnia 13 kwietnia 2022 r. o szczególnych rozwiązaniach w zakresie </w:t>
      </w:r>
    </w:p>
    <w:p w14:paraId="4357F2E3" w14:textId="77777777" w:rsidR="00E45885" w:rsidRPr="00E45885" w:rsidRDefault="00E45885" w:rsidP="00E45885">
      <w:pPr>
        <w:suppressAutoHyphens/>
        <w:spacing w:after="0" w:line="240" w:lineRule="auto"/>
        <w:ind w:left="993"/>
        <w:rPr>
          <w:rFonts w:ascii="Arial" w:eastAsia="Times New Roman" w:hAnsi="Arial" w:cs="Arial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sz w:val="20"/>
          <w:szCs w:val="20"/>
          <w:lang w:eastAsia="ar-SA"/>
        </w:rPr>
        <w:t>przeciwdziałania wspieraniu agresji na Ukrainę oraz służących ochronie bezpieczeństwa narodowego</w:t>
      </w:r>
      <w:bookmarkEnd w:id="9"/>
      <w:r w:rsidRPr="00E45885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200DBC05" w14:textId="77777777" w:rsidR="00E45885" w:rsidRPr="00E45885" w:rsidRDefault="00E45885" w:rsidP="00E45885">
      <w:pPr>
        <w:numPr>
          <w:ilvl w:val="2"/>
          <w:numId w:val="37"/>
        </w:numPr>
        <w:tabs>
          <w:tab w:val="clear" w:pos="426"/>
          <w:tab w:val="num" w:pos="0"/>
        </w:tabs>
        <w:suppressAutoHyphens/>
        <w:spacing w:after="0" w:line="240" w:lineRule="auto"/>
        <w:ind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sz w:val="20"/>
          <w:szCs w:val="20"/>
          <w:lang w:eastAsia="ar-SA"/>
        </w:rPr>
        <w:t xml:space="preserve">   art. 5k rozporządzenia Rady (UE) nr 833/2014 z dnia 31 lipca 2014 r. dotyczącego środków ograniczających w związku z działaniami Rosji destabilizującymi sytuację na Ukrainie  w brzmieniu nadanym rozporządzeniem Rady (UE) 576/2022 z dnia 8 kwietnia 2022 r. w sprawie zmiany rozporządzenia (UE) nr 833/2014 dotyczącego środków ograniczających w związku z działaniami Rosji destabilizującymi sytuację na Ukrainie służącego stosowaniu ustawy, o której mowa w lit. c. </w:t>
      </w:r>
    </w:p>
    <w:p w14:paraId="49F2BF38" w14:textId="77777777" w:rsidR="00E45885" w:rsidRPr="00E45885" w:rsidRDefault="00E45885" w:rsidP="00E45885">
      <w:pPr>
        <w:suppressAutoHyphens/>
        <w:spacing w:before="360" w:after="0" w:line="240" w:lineRule="auto"/>
        <w:ind w:firstLine="709"/>
        <w:jc w:val="center"/>
        <w:rPr>
          <w:rFonts w:ascii="Arial" w:eastAsia="Times New Roman" w:hAnsi="Arial" w:cs="Arial"/>
          <w:b/>
          <w:bCs/>
          <w:kern w:val="1"/>
          <w:lang w:eastAsia="ar-SA"/>
        </w:rPr>
      </w:pPr>
      <w:r w:rsidRPr="00E45885">
        <w:rPr>
          <w:rFonts w:ascii="Arial" w:eastAsia="Times New Roman" w:hAnsi="Arial" w:cs="Arial"/>
          <w:b/>
          <w:bCs/>
          <w:kern w:val="1"/>
          <w:lang w:eastAsia="ar-SA"/>
        </w:rPr>
        <w:t>Informacja na temat podwykonawców niebędących podmiotami udostępniającymi zasoby (jeżeli Wykonawca wskazał w ofercie tych podwykonawców)</w:t>
      </w:r>
    </w:p>
    <w:p w14:paraId="009E920D" w14:textId="77777777" w:rsidR="00E45885" w:rsidRPr="00E45885" w:rsidRDefault="00E45885" w:rsidP="00E45885">
      <w:pPr>
        <w:suppressAutoHyphens/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14:paraId="5E55B3DE" w14:textId="77777777" w:rsidR="00E45885" w:rsidRPr="00E45885" w:rsidRDefault="00E45885" w:rsidP="00E45885">
      <w:pPr>
        <w:suppressAutoHyphens/>
        <w:spacing w:after="0" w:line="240" w:lineRule="auto"/>
        <w:ind w:firstLine="708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Informuję, że podwykonawca niebędący podmiotem udostępniającym zasoby nie podlega wykluczeniu na podstawie:</w:t>
      </w:r>
    </w:p>
    <w:p w14:paraId="18E23FDE" w14:textId="77777777" w:rsidR="00E45885" w:rsidRPr="00E45885" w:rsidRDefault="00E45885" w:rsidP="00E45885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AB8DC06" w14:textId="77777777" w:rsidR="00E45885" w:rsidRPr="00E45885" w:rsidRDefault="00E45885" w:rsidP="00E45885">
      <w:pPr>
        <w:numPr>
          <w:ilvl w:val="2"/>
          <w:numId w:val="39"/>
        </w:numPr>
        <w:tabs>
          <w:tab w:val="clear" w:pos="1440"/>
          <w:tab w:val="num" w:pos="709"/>
          <w:tab w:val="num" w:pos="1352"/>
        </w:tabs>
        <w:suppressAutoHyphens/>
        <w:spacing w:after="0" w:line="240" w:lineRule="auto"/>
        <w:ind w:left="1352" w:hanging="106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art. 108 ust. 1 ustawy </w:t>
      </w:r>
      <w:proofErr w:type="spellStart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p.z.p</w:t>
      </w:r>
      <w:proofErr w:type="spellEnd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.,</w:t>
      </w:r>
    </w:p>
    <w:p w14:paraId="60DDAABE" w14:textId="77777777" w:rsidR="00E45885" w:rsidRPr="00E45885" w:rsidRDefault="00E45885" w:rsidP="00E45885">
      <w:pPr>
        <w:numPr>
          <w:ilvl w:val="2"/>
          <w:numId w:val="39"/>
        </w:numPr>
        <w:tabs>
          <w:tab w:val="clear" w:pos="1440"/>
          <w:tab w:val="num" w:pos="709"/>
          <w:tab w:val="num" w:pos="1352"/>
        </w:tabs>
        <w:suppressAutoHyphens/>
        <w:spacing w:after="0" w:line="240" w:lineRule="auto"/>
        <w:ind w:left="1352" w:hanging="106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art. 109 ust. 1 pkt 1,4,6,8 ustawy </w:t>
      </w:r>
      <w:proofErr w:type="spellStart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p.z.p</w:t>
      </w:r>
      <w:proofErr w:type="spellEnd"/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.,</w:t>
      </w:r>
    </w:p>
    <w:p w14:paraId="32EC2FB0" w14:textId="77777777" w:rsidR="00E45885" w:rsidRPr="00E45885" w:rsidRDefault="00E45885" w:rsidP="00E45885">
      <w:pPr>
        <w:numPr>
          <w:ilvl w:val="2"/>
          <w:numId w:val="39"/>
        </w:numPr>
        <w:tabs>
          <w:tab w:val="clear" w:pos="1440"/>
          <w:tab w:val="num" w:pos="709"/>
          <w:tab w:val="num" w:pos="1352"/>
        </w:tabs>
        <w:suppressAutoHyphens/>
        <w:spacing w:after="0" w:line="240" w:lineRule="auto"/>
        <w:ind w:left="709" w:right="169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sz w:val="20"/>
          <w:szCs w:val="20"/>
          <w:lang w:eastAsia="ar-SA"/>
        </w:rPr>
        <w:t>art. 7 ust. 1 ustawy z dnia 13 kwietnia 2022 r. o szczególnych rozwiązaniach w zakresie przeciwdziałania wspieraniu agresji na Ukrainę oraz służących ochronie bezpieczeństwa narodowego.</w:t>
      </w:r>
    </w:p>
    <w:p w14:paraId="29EE45A9" w14:textId="77777777" w:rsidR="00E45885" w:rsidRPr="00E45885" w:rsidRDefault="00E45885" w:rsidP="00E45885">
      <w:pPr>
        <w:numPr>
          <w:ilvl w:val="2"/>
          <w:numId w:val="39"/>
        </w:numPr>
        <w:tabs>
          <w:tab w:val="clear" w:pos="1440"/>
          <w:tab w:val="num" w:pos="709"/>
          <w:tab w:val="num" w:pos="1352"/>
        </w:tabs>
        <w:suppressAutoHyphens/>
        <w:spacing w:after="0" w:line="240" w:lineRule="auto"/>
        <w:ind w:left="709" w:right="169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sz w:val="20"/>
          <w:szCs w:val="20"/>
          <w:lang w:eastAsia="ar-SA"/>
        </w:rPr>
        <w:t xml:space="preserve">art. 5k rozporządzenia Rady (UE) nr 833/2014 z dnia 31 lipca 2014 r. dotyczącego środków ograniczających w związku z działaniami Rosji destabilizującymi sytuację na Ukrainie  w brzmieniu nadanym rozporządzeniem Rady (UE) 576/2022 z dnia 8 kwietnia 2022 r. w sprawie zmiany rozporządzenia (UE) nr 833/2014 dotyczącego środków ograniczających w związku z działaniami Rosji destabilizującymi sytuację na Ukrainie służącego stosowaniu ustawy, o której mowa w pkt. 3. </w:t>
      </w:r>
    </w:p>
    <w:p w14:paraId="34F32C40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6FF57481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b/>
          <w:bCs/>
          <w:kern w:val="1"/>
          <w:sz w:val="16"/>
          <w:szCs w:val="16"/>
          <w:lang w:eastAsia="ar-SA"/>
        </w:rPr>
        <w:t xml:space="preserve">   </w:t>
      </w:r>
      <w:r w:rsidRPr="00E45885">
        <w:rPr>
          <w:rFonts w:ascii="Arial" w:eastAsia="Times New Roman" w:hAnsi="Arial" w:cs="Arial"/>
          <w:bCs/>
          <w:kern w:val="1"/>
          <w:sz w:val="16"/>
          <w:szCs w:val="16"/>
          <w:lang w:eastAsia="ar-SA"/>
        </w:rPr>
        <w:t>…………………………………….………….</w:t>
      </w:r>
      <w:r w:rsidRPr="00E45885">
        <w:rPr>
          <w:rFonts w:ascii="Arial" w:eastAsia="Times New Roman" w:hAnsi="Arial" w:cs="Arial"/>
          <w:b/>
          <w:bCs/>
          <w:kern w:val="1"/>
          <w:sz w:val="16"/>
          <w:szCs w:val="16"/>
          <w:lang w:eastAsia="ar-SA"/>
        </w:rPr>
        <w:t xml:space="preserve">                                                                         </w:t>
      </w:r>
      <w:r w:rsidRPr="00E45885">
        <w:rPr>
          <w:rFonts w:ascii="Arial" w:eastAsia="Times New Roman" w:hAnsi="Arial" w:cs="Arial"/>
          <w:bCs/>
          <w:kern w:val="1"/>
          <w:sz w:val="16"/>
          <w:szCs w:val="16"/>
          <w:lang w:eastAsia="ar-SA"/>
        </w:rPr>
        <w:t xml:space="preserve"> </w:t>
      </w:r>
    </w:p>
    <w:p w14:paraId="3683703A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miejsce i data</w:t>
      </w: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</w:t>
      </w:r>
    </w:p>
    <w:p w14:paraId="6B75222E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 </w:t>
      </w:r>
    </w:p>
    <w:p w14:paraId="07AD38FF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,</w:t>
      </w:r>
    </w:p>
    <w:p w14:paraId="1B7052E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3F29073D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….</w:t>
      </w: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>……………………………….…………………..</w:t>
      </w:r>
    </w:p>
    <w:p w14:paraId="24078627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imiona, nazwiska i podpisy osób (osoby) </w:t>
      </w:r>
    </w:p>
    <w:p w14:paraId="4FB25B9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sectPr w:rsidR="00E45885" w:rsidRPr="00E45885" w:rsidSect="00E45885">
          <w:pgSz w:w="11906" w:h="16838" w:code="9"/>
          <w:pgMar w:top="1021" w:right="964" w:bottom="1021" w:left="1134" w:header="0" w:footer="0" w:gutter="0"/>
          <w:cols w:space="708"/>
          <w:docGrid w:linePitch="600" w:charSpace="32768"/>
        </w:sect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uprawnionych  do reprezentowania wykonawcy </w:t>
      </w:r>
    </w:p>
    <w:p w14:paraId="08706608" w14:textId="77777777" w:rsidR="00E45885" w:rsidRPr="00E45885" w:rsidRDefault="00E45885" w:rsidP="00E45885">
      <w:pPr>
        <w:pageBreakBefore/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sectPr w:rsidR="00E45885" w:rsidRPr="00E45885" w:rsidSect="00E458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964" w:bottom="794" w:left="1134" w:header="0" w:footer="567" w:gutter="0"/>
          <w:cols w:space="708"/>
          <w:titlePg/>
          <w:docGrid w:linePitch="600" w:charSpace="32768"/>
        </w:sectPr>
      </w:pPr>
    </w:p>
    <w:p w14:paraId="5B0700E5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Załącznik nr 2 do SWZ</w:t>
      </w:r>
    </w:p>
    <w:p w14:paraId="36BA2FAD" w14:textId="77777777" w:rsidR="00E45885" w:rsidRPr="00E45885" w:rsidRDefault="00E45885" w:rsidP="00E45885">
      <w:pPr>
        <w:tabs>
          <w:tab w:val="left" w:pos="3840"/>
          <w:tab w:val="left" w:pos="7215"/>
          <w:tab w:val="left" w:pos="7230"/>
        </w:tabs>
        <w:suppressAutoHyphens/>
        <w:spacing w:after="0" w:line="240" w:lineRule="auto"/>
        <w:ind w:left="6521" w:right="169"/>
        <w:jc w:val="right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   Nr sprawy OP/ZP/5/24</w:t>
      </w:r>
    </w:p>
    <w:p w14:paraId="1FC3DB90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4"/>
          <w:szCs w:val="18"/>
          <w:lang w:eastAsia="ar-SA"/>
        </w:rPr>
      </w:pPr>
      <w:r w:rsidRPr="00E45885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Wzór zobowiązania</w:t>
      </w:r>
    </w:p>
    <w:p w14:paraId="37CAE361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4"/>
          <w:szCs w:val="18"/>
          <w:lang w:eastAsia="ar-SA"/>
        </w:rPr>
      </w:pPr>
    </w:p>
    <w:p w14:paraId="7D81BF53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</w:t>
      </w:r>
    </w:p>
    <w:p w14:paraId="7595D11B" w14:textId="77777777" w:rsidR="00E45885" w:rsidRPr="00E45885" w:rsidRDefault="00E45885" w:rsidP="00E45885">
      <w:pPr>
        <w:tabs>
          <w:tab w:val="left" w:pos="4820"/>
          <w:tab w:val="left" w:pos="4962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……..................………….......................................……………………………………………........</w:t>
      </w:r>
    </w:p>
    <w:p w14:paraId="0F83DFB0" w14:textId="77777777" w:rsidR="00E45885" w:rsidRPr="00E45885" w:rsidRDefault="00E45885" w:rsidP="00E45885">
      <w:pPr>
        <w:tabs>
          <w:tab w:val="left" w:pos="4820"/>
          <w:tab w:val="left" w:pos="4962"/>
        </w:tabs>
        <w:suppressAutoHyphens/>
        <w:spacing w:after="0" w:line="240" w:lineRule="auto"/>
        <w:ind w:left="709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nazwa podmiotu zaciągającego zobowiązanie/pieczęć adresowa podmiotu</w:t>
      </w:r>
    </w:p>
    <w:p w14:paraId="5129258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3292580F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..................................................................................................................................................</w:t>
      </w:r>
    </w:p>
    <w:p w14:paraId="3348F604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adres siedziby / adres zamieszkania w przypadku podmiotu będącego osobą fizyczną</w:t>
      </w:r>
    </w:p>
    <w:p w14:paraId="1112C4A2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</w:t>
      </w:r>
    </w:p>
    <w:p w14:paraId="180E31C7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7398583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nr KRS / miejsce wpisu do ewidencji działalności gospodarczej</w:t>
      </w:r>
    </w:p>
    <w:p w14:paraId="367DF7C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</w:p>
    <w:p w14:paraId="19982CA5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20"/>
          <w:szCs w:val="24"/>
          <w:lang w:eastAsia="ar-SA"/>
        </w:rPr>
      </w:pPr>
    </w:p>
    <w:p w14:paraId="7DF5801E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b/>
          <w:bCs/>
          <w:i/>
          <w:kern w:val="1"/>
          <w:lang w:eastAsia="ar-SA"/>
        </w:rPr>
        <w:t>Zobowiązanie do oddania do dyspozycji wykonawcy niezbędnych zasobów na potrzeby realizacji zamówienia publicznego</w:t>
      </w:r>
    </w:p>
    <w:p w14:paraId="4E40F85B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</w:p>
    <w:p w14:paraId="2D84A5D5" w14:textId="77777777" w:rsidR="00E45885" w:rsidRPr="00E45885" w:rsidRDefault="00E45885" w:rsidP="00E45885">
      <w:pPr>
        <w:suppressAutoHyphens/>
        <w:spacing w:before="142" w:after="142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Zobowiązuję się do oddania swoich zasobów:</w:t>
      </w:r>
    </w:p>
    <w:p w14:paraId="54DAAFFF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1)……………………………………………...………………………………………………………….</w:t>
      </w:r>
    </w:p>
    <w:p w14:paraId="649EBEBF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(określenie zasobu)</w:t>
      </w:r>
    </w:p>
    <w:p w14:paraId="3908A1EB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2)………………………………………………………………………………………………………….</w:t>
      </w:r>
    </w:p>
    <w:p w14:paraId="1B3889DE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(określenie zasobu)</w:t>
      </w:r>
    </w:p>
    <w:p w14:paraId="630DC6CA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3)………………………………………………………………………………………………………….</w:t>
      </w:r>
    </w:p>
    <w:p w14:paraId="2290159E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 xml:space="preserve"> (określenie zasobu)</w:t>
      </w:r>
    </w:p>
    <w:p w14:paraId="0C9A06E6" w14:textId="77777777" w:rsidR="00E45885" w:rsidRPr="00E45885" w:rsidRDefault="00E45885" w:rsidP="00E45885">
      <w:pPr>
        <w:suppressAutoHyphens/>
        <w:spacing w:before="142" w:after="142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do dyspozycji wykonawcy:</w:t>
      </w:r>
    </w:p>
    <w:p w14:paraId="0C075763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…………………………………………………………………………………………………………..………</w:t>
      </w:r>
    </w:p>
    <w:p w14:paraId="10B01C6D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>(nazwa wykonawcy)</w:t>
      </w:r>
    </w:p>
    <w:p w14:paraId="4F3F428F" w14:textId="77777777" w:rsidR="00E45885" w:rsidRPr="00E45885" w:rsidRDefault="00E45885" w:rsidP="00E45885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</w:pPr>
    </w:p>
    <w:p w14:paraId="48E9544C" w14:textId="77777777" w:rsidR="00E45885" w:rsidRPr="00E45885" w:rsidRDefault="00E45885" w:rsidP="00E45885">
      <w:pPr>
        <w:suppressAutoHyphens/>
        <w:spacing w:after="0" w:line="240" w:lineRule="auto"/>
        <w:ind w:right="265"/>
        <w:jc w:val="both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na potrzeby wykonania zamówienia publicznego</w:t>
      </w: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w sprawie nr OP/ZP/5/24, na wykonanie usługi </w:t>
      </w:r>
      <w:r w:rsidRPr="00E45885">
        <w:rPr>
          <w:rFonts w:ascii="Arial" w:eastAsia="Times New Roman" w:hAnsi="Arial" w:cs="Arial"/>
          <w:sz w:val="20"/>
          <w:szCs w:val="20"/>
          <w:lang w:eastAsia="pl-PL"/>
        </w:rPr>
        <w:t>utrzymania sprawności technicznej i zapewnienie ciągłości pracy urządzeń, instalacji i sieci</w:t>
      </w:r>
      <w:r w:rsidRPr="00E4588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E45885">
        <w:rPr>
          <w:rFonts w:ascii="Arial" w:eastAsia="Times New Roman" w:hAnsi="Arial" w:cs="Arial"/>
          <w:sz w:val="20"/>
          <w:szCs w:val="20"/>
          <w:lang w:eastAsia="pl-PL"/>
        </w:rPr>
        <w:t>elektroenergetycznej oraz pozostałej infrastruktury technicznej w obiektach administrowanych przez zamawiającego w 2025 r</w:t>
      </w:r>
      <w:r w:rsidRPr="00E45885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, </w:t>
      </w: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prowadzonego w trybie </w:t>
      </w:r>
      <w:r w:rsidRPr="00E45885">
        <w:rPr>
          <w:rFonts w:ascii="Arial" w:eastAsia="Times New Roman" w:hAnsi="Arial" w:cs="Arial"/>
          <w:bCs/>
          <w:iCs/>
          <w:color w:val="000000"/>
          <w:kern w:val="1"/>
          <w:sz w:val="20"/>
          <w:szCs w:val="20"/>
          <w:lang w:eastAsia="ar-SA"/>
        </w:rPr>
        <w:t xml:space="preserve">podstawowym bez negocjacji </w:t>
      </w:r>
      <w:r w:rsidRPr="00E4588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przez Miasto Katowice –  Zakład Targowisk Miejskich w Katowicach. </w:t>
      </w:r>
    </w:p>
    <w:p w14:paraId="3A53B41D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8000"/>
          <w:kern w:val="1"/>
          <w:sz w:val="20"/>
          <w:szCs w:val="20"/>
          <w:lang w:eastAsia="ar-SA"/>
        </w:rPr>
      </w:pPr>
    </w:p>
    <w:p w14:paraId="38318178" w14:textId="77777777" w:rsidR="00E45885" w:rsidRPr="00E45885" w:rsidRDefault="00E45885" w:rsidP="00E45885">
      <w:pPr>
        <w:tabs>
          <w:tab w:val="left" w:pos="4110"/>
        </w:tabs>
        <w:suppressAutoHyphens/>
        <w:spacing w:after="57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iż:</w:t>
      </w: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  <w:t xml:space="preserve"> </w:t>
      </w:r>
    </w:p>
    <w:p w14:paraId="5E40B6A1" w14:textId="77777777" w:rsidR="00E45885" w:rsidRPr="00E45885" w:rsidRDefault="00E45885" w:rsidP="00E45885">
      <w:pPr>
        <w:suppressAutoHyphens/>
        <w:spacing w:before="142" w:after="142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1) udostępniam wykonawcy ww. zasoby w następującym zakresie: …………………….…………………………………………………………………………………….….………………………………………………………………………………………………………………………………….……………….. </w:t>
      </w:r>
    </w:p>
    <w:p w14:paraId="73AB16C0" w14:textId="77777777" w:rsidR="00E45885" w:rsidRPr="00E45885" w:rsidRDefault="00E45885" w:rsidP="00E45885">
      <w:pPr>
        <w:tabs>
          <w:tab w:val="left" w:pos="284"/>
        </w:tabs>
        <w:suppressAutoHyphens/>
        <w:spacing w:before="142" w:after="142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2) sposób wykorzystania udostępnionych zasobów będzie następujący: ……..……..…………………………………………………………………………………………………...………………………………………………………………………………………………………..….…………………….………..…....</w:t>
      </w:r>
    </w:p>
    <w:p w14:paraId="0594C2E8" w14:textId="77777777" w:rsidR="00E45885" w:rsidRPr="00E45885" w:rsidRDefault="00E45885" w:rsidP="00E45885">
      <w:pPr>
        <w:tabs>
          <w:tab w:val="left" w:pos="284"/>
        </w:tabs>
        <w:suppressAutoHyphens/>
        <w:spacing w:before="142" w:after="142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3) zakres mojego udziału przy wykonywaniu zamówienia będzie następujący:</w:t>
      </w:r>
    </w:p>
    <w:p w14:paraId="3705FB33" w14:textId="77777777" w:rsidR="00E45885" w:rsidRPr="00E45885" w:rsidRDefault="00E45885" w:rsidP="00E45885">
      <w:pPr>
        <w:tabs>
          <w:tab w:val="left" w:pos="284"/>
        </w:tabs>
        <w:suppressAutoHyphens/>
        <w:spacing w:before="142" w:after="142" w:line="240" w:lineRule="auto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E45885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..……………………………………….……………………………………………………………………………………………………………………………………….………………..</w:t>
      </w:r>
    </w:p>
    <w:p w14:paraId="7B82A0DA" w14:textId="77777777" w:rsidR="00E45885" w:rsidRPr="00E45885" w:rsidRDefault="00E45885" w:rsidP="00E45885">
      <w:pPr>
        <w:suppressAutoHyphens/>
        <w:spacing w:before="142" w:after="142" w:line="240" w:lineRule="auto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4) okres mojego udziału przy wykonywaniu zamówienia będzie następujący: ................................................................................................................................................................</w:t>
      </w:r>
      <w:r w:rsidRPr="00E45885">
        <w:rPr>
          <w:rFonts w:ascii="Arial" w:eastAsia="Times New Roman" w:hAnsi="Arial" w:cs="Arial"/>
          <w:color w:val="000000"/>
          <w:kern w:val="1"/>
          <w:lang w:eastAsia="ar-SA"/>
        </w:rPr>
        <w:t>...............................................................................................................................................................................</w:t>
      </w:r>
    </w:p>
    <w:p w14:paraId="5D61B66B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089FFE04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7CE09C71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b/>
          <w:bCs/>
          <w:kern w:val="1"/>
          <w:sz w:val="16"/>
          <w:szCs w:val="16"/>
          <w:lang w:eastAsia="ar-SA"/>
        </w:rPr>
        <w:t xml:space="preserve"> </w:t>
      </w:r>
      <w:r w:rsidRPr="00E45885">
        <w:rPr>
          <w:rFonts w:ascii="Arial" w:eastAsia="Times New Roman" w:hAnsi="Arial" w:cs="Arial"/>
          <w:bCs/>
          <w:kern w:val="1"/>
          <w:sz w:val="16"/>
          <w:szCs w:val="16"/>
          <w:lang w:eastAsia="ar-SA"/>
        </w:rPr>
        <w:t>……………………….………….</w:t>
      </w:r>
      <w:r w:rsidRPr="00E45885">
        <w:rPr>
          <w:rFonts w:ascii="Arial" w:eastAsia="Times New Roman" w:hAnsi="Arial" w:cs="Arial"/>
          <w:b/>
          <w:bCs/>
          <w:kern w:val="1"/>
          <w:sz w:val="16"/>
          <w:szCs w:val="16"/>
          <w:lang w:eastAsia="ar-SA"/>
        </w:rPr>
        <w:t xml:space="preserve">                                                                         </w:t>
      </w:r>
      <w:r w:rsidRPr="00E45885">
        <w:rPr>
          <w:rFonts w:ascii="Arial" w:eastAsia="Times New Roman" w:hAnsi="Arial" w:cs="Arial"/>
          <w:bCs/>
          <w:kern w:val="1"/>
          <w:sz w:val="16"/>
          <w:szCs w:val="16"/>
          <w:lang w:eastAsia="ar-SA"/>
        </w:rPr>
        <w:t xml:space="preserve"> </w:t>
      </w:r>
    </w:p>
    <w:p w14:paraId="4FDE95B5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miejsce i data</w:t>
      </w: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</w:t>
      </w:r>
    </w:p>
    <w:p w14:paraId="292227EF" w14:textId="77777777" w:rsidR="00E45885" w:rsidRPr="00E45885" w:rsidRDefault="00E45885" w:rsidP="00E45885">
      <w:pPr>
        <w:suppressAutoHyphens/>
        <w:spacing w:after="0" w:line="240" w:lineRule="auto"/>
        <w:ind w:firstLine="5669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sectPr w:rsidR="00E45885" w:rsidRPr="00E45885" w:rsidSect="00E45885">
          <w:type w:val="continuous"/>
          <w:pgSz w:w="11906" w:h="16838" w:code="9"/>
          <w:pgMar w:top="851" w:right="964" w:bottom="794" w:left="1134" w:header="0" w:footer="567" w:gutter="0"/>
          <w:cols w:space="708"/>
          <w:docGrid w:linePitch="600" w:charSpace="32768"/>
        </w:sect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….</w:t>
      </w: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>……………………………….……………</w:t>
      </w:r>
    </w:p>
    <w:p w14:paraId="1E62B3DF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imiona, nazwiska i podpisy osób (osoby) </w:t>
      </w:r>
    </w:p>
    <w:p w14:paraId="4B9B46C1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uprawnionych do składania oświadczeń woli</w:t>
      </w:r>
    </w:p>
    <w:p w14:paraId="1EF644AA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w imieniu podmiotu zaciągającego zobowiązanie</w:t>
      </w: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</w:t>
      </w:r>
    </w:p>
    <w:p w14:paraId="68B4EC78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</w:t>
      </w:r>
    </w:p>
    <w:p w14:paraId="7FE0B911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6B28BC95" w14:textId="77777777" w:rsidR="00E45885" w:rsidRPr="00E45885" w:rsidRDefault="00E45885" w:rsidP="00E45885">
      <w:pPr>
        <w:suppressAutoHyphens/>
        <w:spacing w:before="120" w:after="0" w:line="360" w:lineRule="auto"/>
        <w:ind w:left="55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E45885" w:rsidRPr="00E45885" w:rsidSect="00E45885">
          <w:type w:val="continuous"/>
          <w:pgSz w:w="11906" w:h="16838" w:code="9"/>
          <w:pgMar w:top="851" w:right="964" w:bottom="794" w:left="1134" w:header="0" w:footer="567" w:gutter="0"/>
          <w:cols w:space="708"/>
          <w:docGrid w:linePitch="600" w:charSpace="32768"/>
        </w:sectPr>
      </w:pPr>
    </w:p>
    <w:p w14:paraId="14D78044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Załącznik nr 3 do SWZ</w:t>
      </w:r>
    </w:p>
    <w:p w14:paraId="2A6065FB" w14:textId="77777777" w:rsidR="00E45885" w:rsidRPr="00E45885" w:rsidRDefault="00E45885" w:rsidP="00E45885">
      <w:pPr>
        <w:tabs>
          <w:tab w:val="left" w:pos="3840"/>
          <w:tab w:val="left" w:pos="7215"/>
          <w:tab w:val="left" w:pos="7230"/>
        </w:tabs>
        <w:suppressAutoHyphens/>
        <w:spacing w:after="0" w:line="240" w:lineRule="auto"/>
        <w:ind w:left="6803"/>
        <w:jc w:val="right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Nr sprawy OP/ZP/72022</w:t>
      </w:r>
    </w:p>
    <w:p w14:paraId="4F350747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ar-SA"/>
        </w:rPr>
      </w:pPr>
    </w:p>
    <w:p w14:paraId="4065185E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kern w:val="1"/>
          <w:lang w:val="de-DE" w:eastAsia="ar-SA"/>
        </w:rPr>
      </w:pPr>
      <w:r w:rsidRPr="00E45885"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  <w:t>Wzór oferty</w:t>
      </w:r>
    </w:p>
    <w:p w14:paraId="0164A55E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lang w:val="de-DE" w:eastAsia="ar-SA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41"/>
      </w:tblGrid>
      <w:tr w:rsidR="00E45885" w:rsidRPr="00E45885" w14:paraId="7104C158" w14:textId="77777777" w:rsidTr="00B938E9">
        <w:tc>
          <w:tcPr>
            <w:tcW w:w="6741" w:type="dxa"/>
            <w:shd w:val="clear" w:color="auto" w:fill="auto"/>
            <w:vAlign w:val="center"/>
          </w:tcPr>
          <w:p w14:paraId="0D28CB1D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kern w:val="1"/>
                <w:lang w:val="de-DE" w:eastAsia="ar-SA"/>
              </w:rPr>
              <w:t>……………………………………………………………………….</w:t>
            </w:r>
          </w:p>
        </w:tc>
      </w:tr>
      <w:tr w:rsidR="00E45885" w:rsidRPr="00E45885" w14:paraId="3720EE87" w14:textId="77777777" w:rsidTr="00B938E9">
        <w:tc>
          <w:tcPr>
            <w:tcW w:w="6741" w:type="dxa"/>
            <w:shd w:val="clear" w:color="auto" w:fill="auto"/>
            <w:vAlign w:val="center"/>
          </w:tcPr>
          <w:p w14:paraId="5E7A3FF2" w14:textId="77777777" w:rsidR="00E45885" w:rsidRPr="00E45885" w:rsidRDefault="00E45885" w:rsidP="00E4588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</w:pPr>
            <w:r w:rsidRPr="00E45885"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  <w:t xml:space="preserve">             nazwa wykonawcy (firma) / pieczęć adresowa wykonawcy</w:t>
            </w:r>
          </w:p>
          <w:p w14:paraId="12F40999" w14:textId="77777777" w:rsidR="00E45885" w:rsidRPr="00E45885" w:rsidRDefault="00E45885" w:rsidP="00E4588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</w:pPr>
          </w:p>
        </w:tc>
      </w:tr>
      <w:tr w:rsidR="00E45885" w:rsidRPr="00E45885" w14:paraId="05C7FF4D" w14:textId="77777777" w:rsidTr="00B938E9">
        <w:tc>
          <w:tcPr>
            <w:tcW w:w="6741" w:type="dxa"/>
            <w:shd w:val="clear" w:color="auto" w:fill="auto"/>
            <w:vAlign w:val="center"/>
          </w:tcPr>
          <w:p w14:paraId="056B7083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kern w:val="1"/>
                <w:lang w:val="de-DE" w:eastAsia="ar-SA"/>
              </w:rPr>
              <w:t>………………………………………………………………………..</w:t>
            </w:r>
          </w:p>
        </w:tc>
      </w:tr>
      <w:tr w:rsidR="00E45885" w:rsidRPr="00E45885" w14:paraId="170FE1D2" w14:textId="77777777" w:rsidTr="00B938E9">
        <w:trPr>
          <w:trHeight w:val="644"/>
        </w:trPr>
        <w:tc>
          <w:tcPr>
            <w:tcW w:w="6741" w:type="dxa"/>
            <w:shd w:val="clear" w:color="auto" w:fill="auto"/>
            <w:vAlign w:val="center"/>
          </w:tcPr>
          <w:p w14:paraId="6499D8CE" w14:textId="77777777" w:rsidR="00E45885" w:rsidRPr="00E45885" w:rsidRDefault="00E45885" w:rsidP="00E4588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</w:pPr>
            <w:r w:rsidRPr="00E45885"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  <w:t xml:space="preserve">       adres siedziby / adres zamieszkania w przypadku podmiotu </w:t>
            </w:r>
          </w:p>
          <w:p w14:paraId="7D1F3AA3" w14:textId="77777777" w:rsidR="00E45885" w:rsidRPr="00E45885" w:rsidRDefault="00E45885" w:rsidP="00E45885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E45885">
              <w:rPr>
                <w:rFonts w:ascii="Arial" w:eastAsia="Times New Roman" w:hAnsi="Arial" w:cs="Arial"/>
                <w:i/>
                <w:iCs/>
                <w:kern w:val="1"/>
                <w:sz w:val="18"/>
                <w:szCs w:val="18"/>
                <w:lang w:eastAsia="ar-SA"/>
              </w:rPr>
              <w:t xml:space="preserve">                             będącego osobą fizyczną</w:t>
            </w:r>
          </w:p>
          <w:p w14:paraId="32197D52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1"/>
                <w:lang w:eastAsia="ar-SA"/>
              </w:rPr>
            </w:pPr>
          </w:p>
          <w:p w14:paraId="16E9813E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kern w:val="1"/>
                <w:lang w:eastAsia="ar-SA"/>
              </w:rPr>
              <w:t>………………………………………………………………………..</w:t>
            </w:r>
          </w:p>
        </w:tc>
      </w:tr>
      <w:tr w:rsidR="00E45885" w:rsidRPr="00E45885" w14:paraId="3DFE23ED" w14:textId="77777777" w:rsidTr="00B938E9">
        <w:trPr>
          <w:trHeight w:val="23"/>
        </w:trPr>
        <w:tc>
          <w:tcPr>
            <w:tcW w:w="6741" w:type="dxa"/>
            <w:shd w:val="clear" w:color="auto" w:fill="auto"/>
            <w:vAlign w:val="center"/>
          </w:tcPr>
          <w:p w14:paraId="5756F4E7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i/>
                <w:kern w:val="1"/>
                <w:lang w:val="de-DE" w:eastAsia="ar-SA"/>
              </w:rPr>
              <w:t xml:space="preserve">                                        </w:t>
            </w:r>
            <w:r w:rsidRPr="00E45885">
              <w:rPr>
                <w:rFonts w:ascii="Arial" w:eastAsia="Times New Roman" w:hAnsi="Arial" w:cs="Arial"/>
                <w:i/>
                <w:kern w:val="1"/>
                <w:sz w:val="18"/>
                <w:szCs w:val="18"/>
                <w:lang w:val="de-DE" w:eastAsia="ar-SA"/>
              </w:rPr>
              <w:t xml:space="preserve"> tel. / fax</w:t>
            </w:r>
          </w:p>
        </w:tc>
      </w:tr>
      <w:tr w:rsidR="00E45885" w:rsidRPr="00E45885" w14:paraId="108FA848" w14:textId="77777777" w:rsidTr="00B938E9">
        <w:tc>
          <w:tcPr>
            <w:tcW w:w="6741" w:type="dxa"/>
            <w:shd w:val="clear" w:color="auto" w:fill="auto"/>
            <w:vAlign w:val="center"/>
          </w:tcPr>
          <w:p w14:paraId="59B5050D" w14:textId="77777777" w:rsidR="00E45885" w:rsidRPr="00E45885" w:rsidRDefault="00E45885" w:rsidP="00E45885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kern w:val="1"/>
                <w:lang w:val="de-DE" w:eastAsia="ar-SA"/>
              </w:rPr>
              <w:t>………………………………………………………………………..</w:t>
            </w:r>
          </w:p>
        </w:tc>
      </w:tr>
      <w:tr w:rsidR="00E45885" w:rsidRPr="00E45885" w14:paraId="55AFB94D" w14:textId="77777777" w:rsidTr="00B938E9">
        <w:tc>
          <w:tcPr>
            <w:tcW w:w="6741" w:type="dxa"/>
            <w:shd w:val="clear" w:color="auto" w:fill="auto"/>
            <w:vAlign w:val="center"/>
          </w:tcPr>
          <w:p w14:paraId="72377C7D" w14:textId="77777777" w:rsidR="00E45885" w:rsidRPr="00E45885" w:rsidRDefault="00E45885" w:rsidP="00E458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5885">
              <w:rPr>
                <w:rFonts w:ascii="Arial" w:eastAsia="Times New Roman" w:hAnsi="Arial" w:cs="Arial"/>
                <w:i/>
                <w:kern w:val="1"/>
                <w:sz w:val="18"/>
                <w:szCs w:val="18"/>
                <w:lang w:val="de-DE" w:eastAsia="ar-SA"/>
              </w:rPr>
              <w:t xml:space="preserve">                                             REGON / NIP</w:t>
            </w:r>
          </w:p>
        </w:tc>
      </w:tr>
    </w:tbl>
    <w:p w14:paraId="51649C68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………………………………………………………………………..</w:t>
      </w:r>
    </w:p>
    <w:p w14:paraId="1BD12F07" w14:textId="77777777" w:rsidR="00E45885" w:rsidRPr="00E45885" w:rsidRDefault="00E45885" w:rsidP="00E45885">
      <w:pPr>
        <w:suppressAutoHyphens/>
        <w:spacing w:after="240" w:line="240" w:lineRule="auto"/>
        <w:rPr>
          <w:rFonts w:ascii="Arial" w:eastAsia="Times New Roman" w:hAnsi="Arial" w:cs="Arial"/>
          <w:bCs/>
          <w:kern w:val="1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nr KRS /  miejsce wpisu do ewidencji działalności gospodarczej</w:t>
      </w:r>
    </w:p>
    <w:p w14:paraId="4305F2F0" w14:textId="77777777" w:rsidR="00E45885" w:rsidRPr="00E45885" w:rsidRDefault="00E45885" w:rsidP="00E45885">
      <w:pPr>
        <w:keepNext/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bCs/>
          <w:kern w:val="1"/>
          <w:lang w:eastAsia="ar-SA"/>
        </w:rPr>
        <w:t>………………………………………………..……………………….</w:t>
      </w:r>
    </w:p>
    <w:p w14:paraId="5645C165" w14:textId="77777777" w:rsidR="00E45885" w:rsidRPr="00E45885" w:rsidRDefault="00E45885" w:rsidP="00E45885">
      <w:pPr>
        <w:keepNext/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i/>
          <w:kern w:val="1"/>
          <w:lang w:val="de-DE" w:eastAsia="ar-SA"/>
        </w:rPr>
      </w:pPr>
      <w:r w:rsidRPr="00E45885"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 xml:space="preserve">                                        adres skrzynki </w:t>
      </w:r>
      <w:proofErr w:type="spellStart"/>
      <w:r w:rsidRPr="00E45885"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>ePUAP</w:t>
      </w:r>
      <w:proofErr w:type="spellEnd"/>
    </w:p>
    <w:p w14:paraId="4D192239" w14:textId="77777777" w:rsidR="00E45885" w:rsidRPr="00E45885" w:rsidRDefault="00E45885" w:rsidP="00E45885">
      <w:pPr>
        <w:keepNext/>
        <w:numPr>
          <w:ilvl w:val="0"/>
          <w:numId w:val="2"/>
        </w:numPr>
        <w:tabs>
          <w:tab w:val="clear" w:pos="284"/>
          <w:tab w:val="left" w:pos="0"/>
        </w:tabs>
        <w:suppressAutoHyphens/>
        <w:spacing w:before="240" w:after="60" w:line="240" w:lineRule="auto"/>
        <w:ind w:left="432" w:hanging="432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E45885">
        <w:rPr>
          <w:rFonts w:ascii="Arial" w:eastAsia="Times New Roman" w:hAnsi="Arial" w:cs="Arial"/>
          <w:b/>
          <w:bCs/>
          <w:i/>
          <w:kern w:val="1"/>
          <w:lang w:val="de-DE" w:eastAsia="ar-SA"/>
        </w:rPr>
        <w:t>O F E R T A</w:t>
      </w:r>
    </w:p>
    <w:p w14:paraId="5842B913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</w:p>
    <w:p w14:paraId="12C2FBFA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num" w:pos="284"/>
        </w:tabs>
        <w:suppressAutoHyphens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 xml:space="preserve">Nawiązując do ogłoszenia o postępowaniu prowadzonym w trybie podstawowym bez negocjacji przez Miasto Katowice - Zakład Targowisk Miejskich w Katowicach w sprawie nr OP/ZP/5/24 składamy ofertę na </w:t>
      </w:r>
      <w:r w:rsidRPr="00E45885">
        <w:rPr>
          <w:rFonts w:ascii="Arial" w:eastAsia="Times New Roman" w:hAnsi="Arial" w:cs="Arial"/>
          <w:bCs/>
          <w:kern w:val="1"/>
          <w:lang w:eastAsia="ar-SA"/>
        </w:rPr>
        <w:t xml:space="preserve">wykonanie usługi </w:t>
      </w:r>
      <w:r w:rsidRPr="00E45885">
        <w:rPr>
          <w:rFonts w:ascii="Arial" w:eastAsia="Times New Roman" w:hAnsi="Arial" w:cs="Arial"/>
          <w:lang w:eastAsia="pl-PL"/>
        </w:rPr>
        <w:t>utrzymania sprawności technicznej i zapewnienie ciągłości pracy urządzeń, instalacji i sieci</w:t>
      </w:r>
      <w:r w:rsidRPr="00E45885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5885">
        <w:rPr>
          <w:rFonts w:ascii="Arial" w:eastAsia="Times New Roman" w:hAnsi="Arial" w:cs="Arial"/>
          <w:lang w:eastAsia="pl-PL"/>
        </w:rPr>
        <w:t xml:space="preserve">elektroenergetycznej oraz pozostałej infrastruktury technicznej w obiektach administrowanych przez zamawiającego w 2025 r. </w:t>
      </w:r>
      <w:r w:rsidRPr="00E45885">
        <w:rPr>
          <w:rFonts w:ascii="Arial" w:eastAsia="Times New Roman" w:hAnsi="Arial" w:cs="Arial"/>
          <w:kern w:val="1"/>
          <w:lang w:eastAsia="ar-SA"/>
        </w:rPr>
        <w:t>Wykonanie przedmiotu zamówienia oferujemy na warunkach określonych w SWZ za cenę :</w:t>
      </w:r>
    </w:p>
    <w:p w14:paraId="5D4952C7" w14:textId="77777777" w:rsidR="00E45885" w:rsidRPr="00E45885" w:rsidRDefault="00E45885" w:rsidP="00E45885">
      <w:pPr>
        <w:suppressAutoHyphens/>
        <w:spacing w:after="120" w:line="240" w:lineRule="auto"/>
        <w:ind w:left="283"/>
        <w:jc w:val="both"/>
        <w:rPr>
          <w:rFonts w:ascii="Arial" w:eastAsia="Times New Roman" w:hAnsi="Arial" w:cs="Arial"/>
          <w:kern w:val="1"/>
          <w:lang w:eastAsia="ar-SA"/>
        </w:rPr>
      </w:pPr>
    </w:p>
    <w:p w14:paraId="60F97588" w14:textId="77777777" w:rsidR="00E45885" w:rsidRPr="00E45885" w:rsidRDefault="00E45885" w:rsidP="00E45885">
      <w:pPr>
        <w:tabs>
          <w:tab w:val="left" w:pos="3240"/>
        </w:tabs>
        <w:suppressAutoHyphens/>
        <w:spacing w:after="120" w:line="240" w:lineRule="auto"/>
        <w:ind w:firstLine="2268"/>
        <w:rPr>
          <w:rFonts w:ascii="Arial" w:eastAsia="Times New Roman" w:hAnsi="Arial" w:cs="Times New Roman"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Times New Roman"/>
          <w:kern w:val="1"/>
          <w:sz w:val="16"/>
          <w:szCs w:val="16"/>
          <w:lang w:eastAsia="ar-SA"/>
        </w:rPr>
        <w:t xml:space="preserve">            ....................................................................... zł.</w:t>
      </w:r>
    </w:p>
    <w:p w14:paraId="5D1EC90E" w14:textId="77777777" w:rsidR="00E45885" w:rsidRPr="00E45885" w:rsidRDefault="00E45885" w:rsidP="00E45885">
      <w:pPr>
        <w:suppressAutoHyphens/>
        <w:spacing w:after="120" w:line="240" w:lineRule="auto"/>
        <w:jc w:val="center"/>
        <w:rPr>
          <w:rFonts w:ascii="Arial" w:eastAsia="Times New Roman" w:hAnsi="Arial" w:cs="Times New Roman"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Times New Roman"/>
          <w:kern w:val="1"/>
          <w:sz w:val="16"/>
          <w:szCs w:val="16"/>
          <w:lang w:eastAsia="ar-SA"/>
        </w:rPr>
        <w:t xml:space="preserve">( </w:t>
      </w:r>
      <w:r w:rsidRPr="00E45885">
        <w:rPr>
          <w:rFonts w:ascii="Arial" w:eastAsia="Times New Roman" w:hAnsi="Arial" w:cs="Arial"/>
          <w:b/>
          <w:bCs/>
          <w:color w:val="000000"/>
          <w:kern w:val="1"/>
          <w:sz w:val="16"/>
          <w:szCs w:val="16"/>
          <w:lang w:eastAsia="ar-SA"/>
        </w:rPr>
        <w:t>miesięczne wynagrodzenie</w:t>
      </w:r>
      <w:r w:rsidRPr="00E45885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 xml:space="preserve"> </w:t>
      </w:r>
      <w:r w:rsidRPr="00E45885">
        <w:rPr>
          <w:rFonts w:ascii="Arial" w:eastAsia="Times New Roman" w:hAnsi="Arial" w:cs="Arial"/>
          <w:b/>
          <w:bCs/>
          <w:color w:val="000000"/>
          <w:kern w:val="1"/>
          <w:sz w:val="16"/>
          <w:szCs w:val="16"/>
          <w:lang w:eastAsia="ar-SA"/>
        </w:rPr>
        <w:t>ryczałtowe</w:t>
      </w:r>
      <w:r w:rsidRPr="00E45885">
        <w:rPr>
          <w:rFonts w:ascii="Arial" w:eastAsia="Times New Roman" w:hAnsi="Arial" w:cs="Arial"/>
          <w:b/>
          <w:color w:val="000000"/>
          <w:kern w:val="1"/>
          <w:sz w:val="16"/>
          <w:szCs w:val="16"/>
          <w:lang w:eastAsia="ar-SA"/>
        </w:rPr>
        <w:t xml:space="preserve"> brutto</w:t>
      </w:r>
      <w:r w:rsidRPr="00E45885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, obejmujące wszelkie koszty związane z wykonaniem przedmiotu zamówienia, w tym koszty związane z używaniem dostarczonych przez Wykonawcę urządzeń technicznych i narzędzi, oraz koszty związane z wykonywaniem czynności towarzyszących lub zamiennych niezbędnych do należytego wykonania zamówienia, wszelkie koszty związane z pozostawaniem w stałej (całodobowej) gotowości do realizacji przedmiotu umowy jak również ewentualne upusty i rabaty oraz wszelkie należne opłaty i podatki łącznie z podatkiem VAT</w:t>
      </w:r>
      <w:r w:rsidRPr="00E45885">
        <w:rPr>
          <w:rFonts w:ascii="Arial" w:eastAsia="Times New Roman" w:hAnsi="Arial" w:cs="Times New Roman"/>
          <w:kern w:val="1"/>
          <w:sz w:val="16"/>
          <w:szCs w:val="16"/>
          <w:lang w:eastAsia="ar-SA"/>
        </w:rPr>
        <w:t xml:space="preserve"> </w:t>
      </w:r>
    </w:p>
    <w:p w14:paraId="01141873" w14:textId="77777777" w:rsidR="00E45885" w:rsidRPr="00E45885" w:rsidRDefault="00E45885" w:rsidP="00E45885">
      <w:pPr>
        <w:tabs>
          <w:tab w:val="left" w:pos="3240"/>
        </w:tabs>
        <w:suppressAutoHyphens/>
        <w:spacing w:after="120" w:line="240" w:lineRule="auto"/>
        <w:rPr>
          <w:rFonts w:ascii="Arial" w:eastAsia="Times New Roman" w:hAnsi="Arial" w:cs="Times New Roman"/>
          <w:kern w:val="1"/>
          <w:sz w:val="16"/>
          <w:szCs w:val="16"/>
          <w:lang w:eastAsia="ar-SA"/>
        </w:rPr>
      </w:pPr>
    </w:p>
    <w:p w14:paraId="7AFA98A4" w14:textId="77777777" w:rsidR="00E45885" w:rsidRPr="00E45885" w:rsidRDefault="00E45885" w:rsidP="00E45885">
      <w:pPr>
        <w:tabs>
          <w:tab w:val="left" w:pos="3240"/>
        </w:tabs>
        <w:suppressAutoHyphens/>
        <w:spacing w:after="120" w:line="240" w:lineRule="auto"/>
        <w:jc w:val="center"/>
        <w:rPr>
          <w:rFonts w:ascii="Arial" w:eastAsia="Arial Unicode MS" w:hAnsi="Arial" w:cs="Arial"/>
          <w:color w:val="000000"/>
          <w:kern w:val="1"/>
          <w:sz w:val="16"/>
          <w:szCs w:val="16"/>
          <w:lang w:bidi="en-US"/>
        </w:rPr>
      </w:pPr>
      <w:r w:rsidRPr="00E45885">
        <w:rPr>
          <w:rFonts w:ascii="Arial" w:eastAsia="Times New Roman" w:hAnsi="Arial" w:cs="Times New Roman"/>
          <w:kern w:val="1"/>
          <w:sz w:val="16"/>
          <w:szCs w:val="16"/>
          <w:lang w:eastAsia="ar-SA"/>
        </w:rPr>
        <w:t>(słownie ………………………………………………..…..…………………………………..…. zł.).</w:t>
      </w:r>
    </w:p>
    <w:p w14:paraId="7ABEB380" w14:textId="77777777" w:rsidR="00E45885" w:rsidRPr="00E45885" w:rsidRDefault="00E45885" w:rsidP="00E45885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16"/>
          <w:szCs w:val="16"/>
          <w:lang w:bidi="en-US"/>
        </w:rPr>
      </w:pPr>
    </w:p>
    <w:p w14:paraId="00F93ED9" w14:textId="77777777" w:rsidR="00E45885" w:rsidRPr="00E45885" w:rsidRDefault="00E45885" w:rsidP="00E45885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lang w:eastAsia="ar-SA"/>
        </w:rPr>
      </w:pPr>
      <w:r w:rsidRPr="00E45885">
        <w:rPr>
          <w:rFonts w:ascii="Arial" w:eastAsia="Arial Unicode MS" w:hAnsi="Arial" w:cs="Arial"/>
          <w:color w:val="000000"/>
          <w:kern w:val="1"/>
          <w:lang w:bidi="en-US"/>
        </w:rPr>
        <w:t>Ryczałtowa stawka miesięczna</w:t>
      </w:r>
      <w:r w:rsidRPr="00E45885">
        <w:rPr>
          <w:rFonts w:ascii="Arial" w:eastAsia="Times New Roman" w:hAnsi="Arial" w:cs="Arial"/>
          <w:bCs/>
          <w:kern w:val="1"/>
          <w:lang w:eastAsia="ar-SA"/>
        </w:rPr>
        <w:t xml:space="preserve">  brutto obejmuje należny podatek VAT w kwocie ................... zł.</w:t>
      </w:r>
    </w:p>
    <w:p w14:paraId="74ECBC5B" w14:textId="77777777" w:rsidR="00E45885" w:rsidRPr="00E45885" w:rsidRDefault="00E45885" w:rsidP="00E45885">
      <w:pPr>
        <w:tabs>
          <w:tab w:val="left" w:pos="360"/>
        </w:tabs>
        <w:suppressAutoHyphens/>
        <w:spacing w:after="120" w:line="360" w:lineRule="auto"/>
        <w:jc w:val="both"/>
        <w:rPr>
          <w:rFonts w:ascii="Arial" w:eastAsia="Times New Roman" w:hAnsi="Arial" w:cs="Times New Roman"/>
          <w:lang w:eastAsia="ar-SA"/>
        </w:rPr>
      </w:pPr>
    </w:p>
    <w:p w14:paraId="3902F1BC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num" w:pos="284"/>
          <w:tab w:val="left" w:pos="360"/>
        </w:tabs>
        <w:suppressAutoHyphens/>
        <w:spacing w:before="120" w:after="120" w:line="360" w:lineRule="auto"/>
        <w:ind w:left="284" w:hanging="284"/>
        <w:jc w:val="both"/>
        <w:rPr>
          <w:rFonts w:ascii="Arial" w:eastAsia="Times New Roman" w:hAnsi="Arial" w:cs="Times New Roman"/>
          <w:lang w:eastAsia="ar-SA"/>
        </w:rPr>
      </w:pPr>
      <w:r w:rsidRPr="00E45885">
        <w:rPr>
          <w:rFonts w:ascii="Arial" w:eastAsia="Times New Roman" w:hAnsi="Arial" w:cs="Times New Roman"/>
          <w:lang w:eastAsia="ar-SA"/>
        </w:rPr>
        <w:t xml:space="preserve"> Kryterium  kwalifikacje (zaznaczyć właściwy kwadrat znakiem „x”)</w:t>
      </w:r>
    </w:p>
    <w:p w14:paraId="41009648" w14:textId="77777777" w:rsidR="00E45885" w:rsidRPr="00E45885" w:rsidRDefault="00E45885" w:rsidP="00E45885">
      <w:pPr>
        <w:tabs>
          <w:tab w:val="left" w:pos="360"/>
        </w:tabs>
        <w:spacing w:line="240" w:lineRule="auto"/>
        <w:ind w:left="1560" w:hanging="1276"/>
        <w:rPr>
          <w:rFonts w:ascii="Arial" w:eastAsia="Times New Roman" w:hAnsi="Arial" w:cs="Arial"/>
          <w:bCs/>
          <w:lang w:eastAsia="ar-SA"/>
        </w:rPr>
      </w:pPr>
      <w:r w:rsidRPr="00E45885">
        <w:rPr>
          <w:rFonts w:ascii="Arial" w:eastAsia="Times New Roman" w:hAnsi="Arial" w:cs="Arial"/>
          <w:bCs/>
          <w:lang w:eastAsia="ar-SA"/>
        </w:rPr>
        <w:t>Zamówienie realizować będziemy</w:t>
      </w:r>
      <w:r w:rsidRPr="00E45885">
        <w:rPr>
          <w:rFonts w:ascii="Arial" w:eastAsia="Times New Roman" w:hAnsi="Arial" w:cs="Arial"/>
          <w:bCs/>
          <w:i/>
          <w:lang w:eastAsia="ar-SA"/>
        </w:rPr>
        <w:t xml:space="preserve"> (zaznaczyć właściwy kwadrat znakiem „</w:t>
      </w:r>
      <w:r w:rsidRPr="00E45885">
        <w:rPr>
          <w:rFonts w:ascii="Arial" w:eastAsia="Times New Roman" w:hAnsi="Arial" w:cs="Arial"/>
          <w:b/>
          <w:bCs/>
          <w:i/>
          <w:lang w:eastAsia="ar-SA"/>
        </w:rPr>
        <w:t>x</w:t>
      </w:r>
      <w:r w:rsidRPr="00E45885">
        <w:rPr>
          <w:rFonts w:ascii="Arial" w:eastAsia="Times New Roman" w:hAnsi="Arial" w:cs="Arial"/>
          <w:bCs/>
          <w:i/>
          <w:lang w:eastAsia="ar-SA"/>
        </w:rPr>
        <w:t>”):</w:t>
      </w:r>
    </w:p>
    <w:p w14:paraId="4E9231F4" w14:textId="77777777" w:rsidR="00E45885" w:rsidRPr="00E45885" w:rsidRDefault="00E45885" w:rsidP="00E45885">
      <w:pPr>
        <w:numPr>
          <w:ilvl w:val="0"/>
          <w:numId w:val="48"/>
        </w:numPr>
        <w:tabs>
          <w:tab w:val="left" w:pos="360"/>
          <w:tab w:val="left" w:pos="1134"/>
          <w:tab w:val="left" w:pos="1985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bCs/>
          <w:lang w:eastAsia="ar-SA"/>
        </w:rPr>
        <w:t>kierując do</w:t>
      </w:r>
      <w:r w:rsidRPr="00E45885">
        <w:rPr>
          <w:rFonts w:ascii="Arial" w:eastAsia="Times New Roman" w:hAnsi="Arial" w:cs="Arial"/>
          <w:lang w:eastAsia="ar-SA"/>
        </w:rPr>
        <w:t xml:space="preserve"> realizacji zamówienia  </w:t>
      </w:r>
      <w:r w:rsidRPr="00E45885">
        <w:rPr>
          <w:rFonts w:ascii="Arial" w:eastAsia="Times New Roman" w:hAnsi="Arial" w:cs="Arial"/>
          <w:b/>
          <w:color w:val="000000"/>
          <w:lang w:eastAsia="ar-SA"/>
        </w:rPr>
        <w:t>4</w:t>
      </w:r>
      <w:r w:rsidRPr="00E45885">
        <w:rPr>
          <w:rFonts w:ascii="Arial" w:eastAsia="Times New Roman" w:hAnsi="Arial" w:cs="Arial"/>
          <w:b/>
          <w:bCs/>
          <w:color w:val="000000"/>
          <w:lang w:eastAsia="ar-SA"/>
        </w:rPr>
        <w:t xml:space="preserve"> osoby posiadające  uprawnienia  grupy G1</w:t>
      </w:r>
      <w:r w:rsidRPr="00E45885">
        <w:rPr>
          <w:rFonts w:ascii="Arial" w:eastAsia="Times New Roman" w:hAnsi="Arial" w:cs="Arial"/>
          <w:color w:val="000000"/>
          <w:lang w:eastAsia="ar-SA"/>
        </w:rPr>
        <w:t>, określone treścią SWZ</w:t>
      </w:r>
      <w:r w:rsidRPr="00E45885">
        <w:rPr>
          <w:rFonts w:ascii="Arial" w:eastAsia="Times New Roman" w:hAnsi="Arial" w:cs="Arial"/>
          <w:lang w:eastAsia="ar-SA"/>
        </w:rPr>
        <w:t>;</w:t>
      </w:r>
    </w:p>
    <w:p w14:paraId="599349C3" w14:textId="77777777" w:rsidR="00E45885" w:rsidRPr="00E45885" w:rsidRDefault="00E45885" w:rsidP="00E45885">
      <w:pPr>
        <w:numPr>
          <w:ilvl w:val="0"/>
          <w:numId w:val="48"/>
        </w:numPr>
        <w:tabs>
          <w:tab w:val="left" w:pos="360"/>
          <w:tab w:val="left" w:pos="1134"/>
          <w:tab w:val="left" w:pos="1985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 xml:space="preserve">kierując do realizacji zamówienia </w:t>
      </w:r>
      <w:r w:rsidRPr="00E45885">
        <w:rPr>
          <w:rFonts w:ascii="Arial" w:eastAsia="Times New Roman" w:hAnsi="Arial" w:cs="Arial"/>
          <w:b/>
          <w:color w:val="000000"/>
          <w:lang w:eastAsia="ar-SA"/>
        </w:rPr>
        <w:t>5</w:t>
      </w:r>
      <w:r w:rsidRPr="00E45885">
        <w:rPr>
          <w:rFonts w:ascii="Arial" w:eastAsia="Times New Roman" w:hAnsi="Arial" w:cs="Arial"/>
          <w:b/>
          <w:bCs/>
          <w:color w:val="000000"/>
          <w:lang w:eastAsia="ar-SA"/>
        </w:rPr>
        <w:t xml:space="preserve"> osób posiadających  uprawnienia  grupy G1</w:t>
      </w:r>
      <w:r w:rsidRPr="00E45885">
        <w:rPr>
          <w:rFonts w:ascii="Arial" w:eastAsia="Times New Roman" w:hAnsi="Arial" w:cs="Arial"/>
          <w:b/>
          <w:iCs/>
          <w:lang w:eastAsia="ar-SA"/>
        </w:rPr>
        <w:t xml:space="preserve">, </w:t>
      </w:r>
      <w:r w:rsidRPr="00E45885">
        <w:rPr>
          <w:rFonts w:ascii="Arial" w:eastAsia="Times New Roman" w:hAnsi="Arial" w:cs="Arial"/>
          <w:color w:val="000000"/>
          <w:lang w:eastAsia="ar-SA"/>
        </w:rPr>
        <w:t>określone treścią SWZ</w:t>
      </w:r>
      <w:r w:rsidRPr="00E45885">
        <w:rPr>
          <w:rFonts w:ascii="Arial" w:eastAsia="Times New Roman" w:hAnsi="Arial" w:cs="Arial"/>
          <w:lang w:eastAsia="ar-SA"/>
        </w:rPr>
        <w:t>;</w:t>
      </w:r>
    </w:p>
    <w:p w14:paraId="02819BCE" w14:textId="77777777" w:rsidR="00E45885" w:rsidRPr="00E45885" w:rsidRDefault="00E45885" w:rsidP="00E45885">
      <w:pPr>
        <w:numPr>
          <w:ilvl w:val="0"/>
          <w:numId w:val="48"/>
        </w:numPr>
        <w:tabs>
          <w:tab w:val="left" w:pos="360"/>
          <w:tab w:val="left" w:pos="1134"/>
          <w:tab w:val="left" w:pos="1985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 xml:space="preserve">kierując do realizacji zamówienia </w:t>
      </w:r>
      <w:r w:rsidRPr="00E45885">
        <w:rPr>
          <w:rFonts w:ascii="Arial" w:eastAsia="Times New Roman" w:hAnsi="Arial" w:cs="Arial"/>
          <w:b/>
          <w:bCs/>
          <w:lang w:eastAsia="ar-SA"/>
        </w:rPr>
        <w:t>ponad</w:t>
      </w:r>
      <w:r w:rsidRPr="00E45885">
        <w:rPr>
          <w:rFonts w:ascii="Arial" w:eastAsia="Times New Roman" w:hAnsi="Arial" w:cs="Arial"/>
          <w:lang w:eastAsia="ar-SA"/>
        </w:rPr>
        <w:t xml:space="preserve"> </w:t>
      </w:r>
      <w:r w:rsidRPr="00E45885">
        <w:rPr>
          <w:rFonts w:ascii="Arial" w:eastAsia="Times New Roman" w:hAnsi="Arial" w:cs="Arial"/>
          <w:b/>
          <w:color w:val="000000"/>
          <w:lang w:eastAsia="ar-SA"/>
        </w:rPr>
        <w:t>5</w:t>
      </w:r>
      <w:r w:rsidRPr="00E45885">
        <w:rPr>
          <w:rFonts w:ascii="Arial" w:eastAsia="Times New Roman" w:hAnsi="Arial" w:cs="Arial"/>
          <w:b/>
          <w:bCs/>
          <w:color w:val="000000"/>
          <w:lang w:eastAsia="ar-SA"/>
        </w:rPr>
        <w:t xml:space="preserve"> osób posiadających  uprawnienia  grupy G1,</w:t>
      </w:r>
      <w:r w:rsidRPr="00E45885">
        <w:rPr>
          <w:rFonts w:ascii="Arial" w:eastAsia="Times New Roman" w:hAnsi="Arial" w:cs="Arial"/>
          <w:color w:val="000000"/>
          <w:lang w:eastAsia="ar-SA"/>
        </w:rPr>
        <w:t xml:space="preserve"> określone treścią SWZ</w:t>
      </w:r>
      <w:r w:rsidRPr="00E45885">
        <w:rPr>
          <w:rFonts w:ascii="Arial" w:eastAsia="Times New Roman" w:hAnsi="Arial" w:cs="Arial"/>
          <w:lang w:eastAsia="ar-SA"/>
        </w:rPr>
        <w:t>;</w:t>
      </w:r>
    </w:p>
    <w:p w14:paraId="4142D8C5" w14:textId="77777777" w:rsidR="00E45885" w:rsidRPr="00E45885" w:rsidRDefault="00E45885" w:rsidP="00E45885">
      <w:pPr>
        <w:tabs>
          <w:tab w:val="left" w:pos="360"/>
          <w:tab w:val="left" w:pos="1843"/>
          <w:tab w:val="left" w:pos="1985"/>
        </w:tabs>
        <w:suppressAutoHyphens/>
        <w:spacing w:after="12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ar-SA"/>
        </w:rPr>
      </w:pPr>
    </w:p>
    <w:p w14:paraId="3C82DA7B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left" w:pos="0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 xml:space="preserve">  Termin wykonania zamówienia: 12 miesięcy (od dnia 01.01.2025 r. do dnia 31.12.2025r.).</w:t>
      </w:r>
    </w:p>
    <w:p w14:paraId="03047428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left" w:pos="0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lastRenderedPageBreak/>
        <w:t xml:space="preserve">Termin związania ofertą - 30 dni; tj.: do dnia 07.12.2024 r. </w:t>
      </w:r>
      <w:r w:rsidRPr="00E45885">
        <w:rPr>
          <w:rFonts w:ascii="Arial" w:eastAsia="Times New Roman" w:hAnsi="Arial" w:cs="Arial"/>
          <w:lang w:eastAsia="ar-SA"/>
        </w:rPr>
        <w:t>Bieg terminu związania ofertą rozpoczyna się od dnia upływu terminu składania ofert, przy czym pierwszym dniem terminu związania ofertą jest dzień, w którym upływa termin składania ofert.</w:t>
      </w:r>
    </w:p>
    <w:p w14:paraId="5CE8E358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left" w:pos="0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>W przypadku uznania niniejszej oferty za najkorzystniejszą zobowiązujemy się do podpisania umowy na warunkach określonych w SWZ, w miejscu i terminie wskazanym przez Zamawiającego.</w:t>
      </w:r>
    </w:p>
    <w:p w14:paraId="6D668561" w14:textId="77777777" w:rsidR="00E45885" w:rsidRPr="00E45885" w:rsidRDefault="00E45885" w:rsidP="00E45885">
      <w:pPr>
        <w:tabs>
          <w:tab w:val="left" w:pos="324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117C5FD" w14:textId="77777777" w:rsidR="00E45885" w:rsidRPr="00E45885" w:rsidRDefault="00E45885" w:rsidP="00E45885">
      <w:pPr>
        <w:suppressAutoHyphens/>
        <w:spacing w:before="120" w:after="0" w:line="360" w:lineRule="auto"/>
        <w:ind w:left="556"/>
        <w:jc w:val="both"/>
        <w:rPr>
          <w:rFonts w:ascii="Times New Roman" w:eastAsia="Times New Roman" w:hAnsi="Times New Roman" w:cs="Times New Roman"/>
          <w:lang w:eastAsia="ar-SA"/>
        </w:rPr>
        <w:sectPr w:rsidR="00E45885" w:rsidRPr="00E45885" w:rsidSect="00E45885">
          <w:type w:val="continuous"/>
          <w:pgSz w:w="11906" w:h="16838" w:code="9"/>
          <w:pgMar w:top="851" w:right="964" w:bottom="794" w:left="1134" w:header="0" w:footer="567" w:gutter="0"/>
          <w:cols w:space="708"/>
          <w:docGrid w:linePitch="600" w:charSpace="32768"/>
        </w:sectPr>
      </w:pPr>
    </w:p>
    <w:p w14:paraId="5813362D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left" w:pos="0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Oświadczam</w:t>
      </w:r>
      <w:r w:rsidRPr="00E45885">
        <w:rPr>
          <w:rFonts w:ascii="Arial" w:eastAsia="Times New Roman" w:hAnsi="Arial" w:cs="Arial"/>
          <w:kern w:val="1"/>
          <w:lang w:eastAsia="ar-SA"/>
        </w:rPr>
        <w:t>*</w:t>
      </w:r>
      <w:r w:rsidRPr="00E45885">
        <w:rPr>
          <w:rFonts w:ascii="Arial" w:eastAsia="Times New Roman" w:hAnsi="Arial" w:cs="Arial"/>
          <w:lang w:eastAsia="ar-SA"/>
        </w:rPr>
        <w:t>, że wykonanie części zamówienia, tj.:</w:t>
      </w:r>
    </w:p>
    <w:p w14:paraId="7412502F" w14:textId="77777777" w:rsidR="00E45885" w:rsidRPr="00E45885" w:rsidRDefault="00E45885" w:rsidP="00E4588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vertAlign w:val="superscript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1)……………………………………………...………………………………………………………….</w:t>
      </w:r>
    </w:p>
    <w:p w14:paraId="7D9B143B" w14:textId="77777777" w:rsidR="00E45885" w:rsidRPr="00E45885" w:rsidRDefault="00E45885" w:rsidP="00E45885">
      <w:pPr>
        <w:suppressAutoHyphens/>
        <w:spacing w:after="0" w:line="240" w:lineRule="auto"/>
        <w:ind w:left="357"/>
        <w:jc w:val="center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vertAlign w:val="superscript"/>
          <w:lang w:eastAsia="ar-SA"/>
        </w:rPr>
        <w:t>(wskazać część umowy</w:t>
      </w:r>
    </w:p>
    <w:p w14:paraId="416410B2" w14:textId="77777777" w:rsidR="00E45885" w:rsidRPr="00E45885" w:rsidRDefault="00E45885" w:rsidP="00E4588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vertAlign w:val="superscript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2)………………………………………………………………………………………………………….</w:t>
      </w:r>
    </w:p>
    <w:p w14:paraId="36E160D8" w14:textId="77777777" w:rsidR="00E45885" w:rsidRPr="00E45885" w:rsidRDefault="00E45885" w:rsidP="00E45885">
      <w:pPr>
        <w:suppressAutoHyphens/>
        <w:spacing w:after="0" w:line="240" w:lineRule="auto"/>
        <w:ind w:left="357"/>
        <w:jc w:val="center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vertAlign w:val="superscript"/>
          <w:lang w:eastAsia="ar-SA"/>
        </w:rPr>
        <w:t>(wskazać część umowy</w:t>
      </w:r>
    </w:p>
    <w:p w14:paraId="7F4D12AF" w14:textId="77777777" w:rsidR="00E45885" w:rsidRPr="00E45885" w:rsidRDefault="00E45885" w:rsidP="00E45885">
      <w:pPr>
        <w:suppressAutoHyphens/>
        <w:spacing w:before="120" w:after="0" w:line="200" w:lineRule="atLeast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zamierzam powierzyć podwykonawcy, tj.:</w:t>
      </w:r>
    </w:p>
    <w:p w14:paraId="4AD2CA12" w14:textId="77777777" w:rsidR="00E45885" w:rsidRPr="00E45885" w:rsidRDefault="00E45885" w:rsidP="00E4588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vertAlign w:val="superscript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1)……………………………………………………………………………………………………........</w:t>
      </w:r>
    </w:p>
    <w:p w14:paraId="139EF02E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vertAlign w:val="superscript"/>
          <w:lang w:eastAsia="ar-SA"/>
        </w:rPr>
      </w:pPr>
      <w:r w:rsidRPr="00E45885">
        <w:rPr>
          <w:rFonts w:ascii="Arial" w:eastAsia="Times New Roman" w:hAnsi="Arial" w:cs="Arial"/>
          <w:vertAlign w:val="superscript"/>
          <w:lang w:eastAsia="ar-SA"/>
        </w:rPr>
        <w:t>nazwa podwykonawcy (firma), adres siedziby/adres zamieszkania w przypadku podmiotu będącego osobą fizyczną,  tel./fax,</w:t>
      </w:r>
    </w:p>
    <w:p w14:paraId="5370CDCE" w14:textId="77777777" w:rsidR="00E45885" w:rsidRPr="00E45885" w:rsidRDefault="00E45885" w:rsidP="00E45885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vertAlign w:val="superscript"/>
          <w:lang w:eastAsia="ar-SA"/>
        </w:rPr>
        <w:t>REGON/NIP, nr KRS/miejsce wpisu do ewidencji działalności gospodarczej</w:t>
      </w:r>
    </w:p>
    <w:p w14:paraId="29944169" w14:textId="77777777" w:rsidR="00E45885" w:rsidRPr="00E45885" w:rsidRDefault="00E45885" w:rsidP="00E4588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>2) …………………………………………………………………………………………………………</w:t>
      </w:r>
    </w:p>
    <w:p w14:paraId="379E305D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vertAlign w:val="superscript"/>
          <w:lang w:eastAsia="ar-SA"/>
        </w:rPr>
      </w:pPr>
      <w:r w:rsidRPr="00E45885">
        <w:rPr>
          <w:rFonts w:ascii="Arial" w:eastAsia="Times New Roman" w:hAnsi="Arial" w:cs="Arial"/>
          <w:lang w:eastAsia="ar-SA"/>
        </w:rPr>
        <w:t xml:space="preserve"> </w:t>
      </w:r>
      <w:r w:rsidRPr="00E45885">
        <w:rPr>
          <w:rFonts w:ascii="Arial" w:eastAsia="Times New Roman" w:hAnsi="Arial" w:cs="Arial"/>
          <w:vertAlign w:val="superscript"/>
          <w:lang w:eastAsia="ar-SA"/>
        </w:rPr>
        <w:t>nazwa podwykonawcy (firma), adres siedziby/adres zamieszkania w przypadku podmiotu będącego osobą fizyczną, tel./fax,</w:t>
      </w:r>
    </w:p>
    <w:p w14:paraId="4AB223BF" w14:textId="77777777" w:rsidR="00E45885" w:rsidRPr="00E45885" w:rsidRDefault="00E45885" w:rsidP="00E45885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vertAlign w:val="superscript"/>
          <w:lang w:eastAsia="ar-SA"/>
        </w:rPr>
        <w:t xml:space="preserve"> REGON/NIP, nr KRS/miejsce wpisu do ewidencji działalności gospodarczej</w:t>
      </w:r>
    </w:p>
    <w:p w14:paraId="2F122690" w14:textId="77777777" w:rsidR="00E45885" w:rsidRPr="00E45885" w:rsidRDefault="00E45885" w:rsidP="00E45885">
      <w:pPr>
        <w:tabs>
          <w:tab w:val="left" w:pos="0"/>
        </w:tabs>
        <w:suppressAutoHyphens/>
        <w:spacing w:after="0" w:line="240" w:lineRule="auto"/>
        <w:ind w:left="284"/>
        <w:rPr>
          <w:rFonts w:ascii="Arial" w:eastAsia="Times New Roman" w:hAnsi="Arial" w:cs="Arial"/>
          <w:kern w:val="1"/>
          <w:lang w:eastAsia="ar-SA"/>
        </w:rPr>
      </w:pPr>
    </w:p>
    <w:p w14:paraId="665E236C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>Wybór niniejszej oferty PROWADZI / NIE PROWADZI</w:t>
      </w:r>
      <w:bookmarkStart w:id="10" w:name="_Hlk85632671"/>
      <w:r w:rsidRPr="00E45885">
        <w:rPr>
          <w:rFonts w:ascii="Arial" w:eastAsia="Times New Roman" w:hAnsi="Arial" w:cs="Arial"/>
          <w:kern w:val="1"/>
          <w:lang w:eastAsia="ar-SA"/>
        </w:rPr>
        <w:t>*</w:t>
      </w:r>
      <w:bookmarkEnd w:id="10"/>
      <w:r w:rsidRPr="00E45885">
        <w:rPr>
          <w:rFonts w:ascii="Arial" w:eastAsia="Times New Roman" w:hAnsi="Arial" w:cs="Arial"/>
          <w:kern w:val="1"/>
          <w:lang w:eastAsia="ar-SA"/>
        </w:rPr>
        <w:t xml:space="preserve"> do powstania u zamawiającego obowiązku podatkowego, zgodnie z przepisami ustawy o podatku od towaru i usług (art. 225 ust. 2 ustawy z dnia 11 września 2019 r. Prawo zamówień publicznych</w:t>
      </w:r>
      <w:r w:rsidRPr="00E45885">
        <w:rPr>
          <w:rFonts w:ascii="Arial" w:eastAsia="Times New Roman" w:hAnsi="Arial" w:cs="Arial"/>
          <w:kern w:val="1"/>
          <w:vertAlign w:val="superscript"/>
          <w:lang w:eastAsia="ar-SA"/>
        </w:rPr>
        <w:t>1)</w:t>
      </w:r>
      <w:r w:rsidRPr="00E45885">
        <w:rPr>
          <w:rFonts w:ascii="Arial" w:eastAsia="Times New Roman" w:hAnsi="Arial" w:cs="Arial"/>
          <w:kern w:val="1"/>
          <w:lang w:eastAsia="ar-SA"/>
        </w:rPr>
        <w:t>).</w:t>
      </w:r>
    </w:p>
    <w:p w14:paraId="4481E084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E45885">
        <w:rPr>
          <w:rFonts w:ascii="Arial" w:eastAsia="Times New Roman" w:hAnsi="Arial" w:cs="Arial"/>
          <w:kern w:val="1"/>
          <w:vertAlign w:val="superscript"/>
          <w:lang w:eastAsia="ar-SA"/>
        </w:rPr>
        <w:t xml:space="preserve"> 2)</w:t>
      </w:r>
    </w:p>
    <w:p w14:paraId="458F1293" w14:textId="77777777" w:rsidR="00E45885" w:rsidRPr="00E45885" w:rsidRDefault="00E45885" w:rsidP="00E45885">
      <w:pPr>
        <w:numPr>
          <w:ilvl w:val="0"/>
          <w:numId w:val="26"/>
        </w:numPr>
        <w:tabs>
          <w:tab w:val="clear" w:pos="453"/>
          <w:tab w:val="num" w:pos="284"/>
        </w:tabs>
        <w:suppressAutoHyphens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 xml:space="preserve">Oświadczam, że jestem:  </w:t>
      </w:r>
      <w:r w:rsidRPr="00E45885">
        <w:rPr>
          <w:rFonts w:ascii="Arial" w:eastAsia="Times New Roman" w:hAnsi="Arial" w:cs="Arial"/>
          <w:kern w:val="1"/>
          <w:sz w:val="28"/>
          <w:szCs w:val="28"/>
          <w:lang w:eastAsia="ar-SA"/>
        </w:rPr>
        <w:t xml:space="preserve">□ </w:t>
      </w:r>
      <w:r w:rsidRPr="00E45885">
        <w:rPr>
          <w:rFonts w:ascii="Arial" w:eastAsia="Times New Roman" w:hAnsi="Arial" w:cs="Arial"/>
          <w:kern w:val="1"/>
          <w:lang w:eastAsia="ar-SA"/>
        </w:rPr>
        <w:t xml:space="preserve">mikro, </w:t>
      </w:r>
      <w:r w:rsidRPr="00E45885">
        <w:rPr>
          <w:rFonts w:ascii="Arial" w:eastAsia="Times New Roman" w:hAnsi="Arial" w:cs="Arial"/>
          <w:kern w:val="1"/>
          <w:sz w:val="28"/>
          <w:szCs w:val="28"/>
          <w:lang w:eastAsia="ar-SA"/>
        </w:rPr>
        <w:t>□</w:t>
      </w:r>
      <w:r w:rsidRPr="00E45885">
        <w:rPr>
          <w:rFonts w:ascii="Arial" w:eastAsia="Times New Roman" w:hAnsi="Arial" w:cs="Arial"/>
          <w:kern w:val="1"/>
          <w:lang w:eastAsia="ar-SA"/>
        </w:rPr>
        <w:t xml:space="preserve"> małym </w:t>
      </w:r>
      <w:r w:rsidRPr="00E45885">
        <w:rPr>
          <w:rFonts w:ascii="Arial" w:eastAsia="Times New Roman" w:hAnsi="Arial" w:cs="Arial"/>
          <w:kern w:val="1"/>
          <w:sz w:val="28"/>
          <w:szCs w:val="28"/>
          <w:lang w:eastAsia="ar-SA"/>
        </w:rPr>
        <w:t xml:space="preserve">□ </w:t>
      </w:r>
      <w:r w:rsidRPr="00E45885">
        <w:rPr>
          <w:rFonts w:ascii="Arial" w:eastAsia="Times New Roman" w:hAnsi="Arial" w:cs="Arial"/>
          <w:kern w:val="1"/>
          <w:lang w:eastAsia="ar-SA"/>
        </w:rPr>
        <w:t xml:space="preserve">średnim </w:t>
      </w:r>
      <w:r w:rsidRPr="00E45885">
        <w:rPr>
          <w:rFonts w:ascii="Arial" w:eastAsia="Times New Roman" w:hAnsi="Arial" w:cs="Arial"/>
          <w:kern w:val="1"/>
          <w:sz w:val="28"/>
          <w:szCs w:val="28"/>
          <w:lang w:eastAsia="ar-SA"/>
        </w:rPr>
        <w:t xml:space="preserve">□ </w:t>
      </w:r>
      <w:r w:rsidRPr="00E45885">
        <w:rPr>
          <w:rFonts w:ascii="Arial" w:eastAsia="Times New Roman" w:hAnsi="Arial" w:cs="Arial"/>
          <w:kern w:val="1"/>
          <w:lang w:eastAsia="ar-SA"/>
        </w:rPr>
        <w:t>dużym przedsiębiorstwem</w:t>
      </w:r>
      <w:r w:rsidRPr="00E45885">
        <w:rPr>
          <w:rFonts w:ascii="Arial" w:eastAsia="Times New Roman" w:hAnsi="Arial" w:cs="Arial"/>
          <w:kern w:val="1"/>
          <w:vertAlign w:val="superscript"/>
          <w:lang w:eastAsia="ar-SA"/>
        </w:rPr>
        <w:t>3)</w:t>
      </w:r>
    </w:p>
    <w:p w14:paraId="1CC87D74" w14:textId="77777777" w:rsidR="00E45885" w:rsidRPr="00E45885" w:rsidRDefault="00E45885" w:rsidP="00E45885">
      <w:pPr>
        <w:tabs>
          <w:tab w:val="left" w:pos="3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2817BC5" w14:textId="77777777" w:rsidR="00E45885" w:rsidRPr="00E45885" w:rsidRDefault="00E45885" w:rsidP="00E45885">
      <w:pPr>
        <w:tabs>
          <w:tab w:val="left" w:pos="180"/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45885">
        <w:rPr>
          <w:rFonts w:ascii="Arial" w:eastAsia="Times New Roman" w:hAnsi="Arial" w:cs="Arial"/>
          <w:kern w:val="1"/>
          <w:lang w:eastAsia="ar-SA"/>
        </w:rPr>
        <w:t xml:space="preserve">              </w:t>
      </w:r>
    </w:p>
    <w:p w14:paraId="4C7609FC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6769E515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   </w:t>
      </w: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>……………....……………..</w:t>
      </w:r>
      <w:r w:rsidRPr="00E45885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                                                                        </w:t>
      </w: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</w:t>
      </w:r>
    </w:p>
    <w:p w14:paraId="64863CFB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miejsce i data                                                                   </w:t>
      </w: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>………………………..................………………………</w:t>
      </w:r>
    </w:p>
    <w:p w14:paraId="0CDE47A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imiona, nazwiska i podpisy osób (osoby) </w:t>
      </w:r>
    </w:p>
    <w:p w14:paraId="467046D5" w14:textId="77777777" w:rsidR="00E45885" w:rsidRPr="00E45885" w:rsidRDefault="00E45885" w:rsidP="00E45885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uprawnionych do składania oświadczeń woli w imieniu wykonawcy</w:t>
      </w:r>
    </w:p>
    <w:p w14:paraId="5C5A3FCE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0D4EA74B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1D74997A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1D309DC3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ZAŁĄCZNIKI DO OFERTY* :</w:t>
      </w:r>
    </w:p>
    <w:p w14:paraId="6D20FD68" w14:textId="77777777" w:rsidR="00E45885" w:rsidRPr="00E45885" w:rsidRDefault="00E45885" w:rsidP="00E45885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25A66822" w14:textId="77777777" w:rsidR="00E45885" w:rsidRPr="00E45885" w:rsidRDefault="00E45885" w:rsidP="00E45885">
      <w:pPr>
        <w:numPr>
          <w:ilvl w:val="1"/>
          <w:numId w:val="7"/>
        </w:numPr>
        <w:tabs>
          <w:tab w:val="clear" w:pos="1440"/>
          <w:tab w:val="left" w:pos="360"/>
          <w:tab w:val="left" w:pos="1080"/>
        </w:tabs>
        <w:suppressAutoHyphens/>
        <w:spacing w:before="120" w:after="0" w:line="240" w:lineRule="auto"/>
        <w:ind w:left="360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oświadczenie o spełnieniu warunków udziału w postępowaniu oraz braku podstaw do wykluczenia z postępowania,</w:t>
      </w:r>
    </w:p>
    <w:p w14:paraId="7BF5A2CF" w14:textId="77777777" w:rsidR="00E45885" w:rsidRPr="00E45885" w:rsidRDefault="00E45885" w:rsidP="00E45885">
      <w:pPr>
        <w:numPr>
          <w:ilvl w:val="1"/>
          <w:numId w:val="7"/>
        </w:numPr>
        <w:tabs>
          <w:tab w:val="clear" w:pos="1440"/>
          <w:tab w:val="left" w:pos="360"/>
          <w:tab w:val="left" w:pos="1080"/>
        </w:tabs>
        <w:suppressAutoHyphens/>
        <w:spacing w:before="120" w:after="0" w:line="240" w:lineRule="auto"/>
        <w:ind w:left="360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zobowiązanie do oddania do dyspozycji wykonawcy niezbędnych zasobów na potrzeby  realizacji zamówienia,</w:t>
      </w:r>
    </w:p>
    <w:p w14:paraId="1973E3D3" w14:textId="77777777" w:rsidR="00E45885" w:rsidRPr="00E45885" w:rsidRDefault="00E45885" w:rsidP="00E45885">
      <w:pPr>
        <w:numPr>
          <w:ilvl w:val="1"/>
          <w:numId w:val="7"/>
        </w:numPr>
        <w:tabs>
          <w:tab w:val="clear" w:pos="1440"/>
          <w:tab w:val="left" w:pos="360"/>
          <w:tab w:val="left" w:pos="1080"/>
        </w:tabs>
        <w:suppressAutoHyphens/>
        <w:spacing w:before="120" w:after="0" w:line="240" w:lineRule="auto"/>
        <w:ind w:left="360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……………………………………………………………………………………………………………………………………….</w:t>
      </w:r>
    </w:p>
    <w:p w14:paraId="0DF7DC9D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78D72708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sz w:val="18"/>
          <w:szCs w:val="18"/>
          <w:lang w:eastAsia="ar-SA"/>
        </w:rPr>
      </w:pPr>
    </w:p>
    <w:p w14:paraId="7101605B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20"/>
          <w:szCs w:val="20"/>
          <w:lang w:eastAsia="ar-SA"/>
        </w:rPr>
      </w:pPr>
    </w:p>
    <w:p w14:paraId="5CDA660A" w14:textId="77777777" w:rsidR="00E45885" w:rsidRPr="00E45885" w:rsidRDefault="00E45885" w:rsidP="00E45885">
      <w:pPr>
        <w:suppressAutoHyphens/>
        <w:spacing w:after="120" w:line="300" w:lineRule="auto"/>
        <w:ind w:left="142" w:hanging="142"/>
        <w:rPr>
          <w:rFonts w:ascii="Arial" w:eastAsia="Times New Roman" w:hAnsi="Arial" w:cs="Arial"/>
          <w:i/>
          <w:iCs/>
          <w:color w:val="000000"/>
          <w:kern w:val="1"/>
          <w:sz w:val="16"/>
          <w:szCs w:val="16"/>
          <w:vertAlign w:val="superscript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*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vertAlign w:val="superscript"/>
          <w:lang w:eastAsia="ar-SA"/>
        </w:rPr>
        <w:t>)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niepotrzebne skreślić</w:t>
      </w:r>
    </w:p>
    <w:p w14:paraId="41896586" w14:textId="77777777" w:rsidR="00E45885" w:rsidRPr="00E45885" w:rsidRDefault="00E45885" w:rsidP="00E45885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vertAlign w:val="superscript"/>
          <w:lang w:eastAsia="ar-SA"/>
        </w:rPr>
      </w:pPr>
      <w:r w:rsidRPr="00E45885">
        <w:rPr>
          <w:rFonts w:ascii="Arial" w:eastAsia="Times New Roman" w:hAnsi="Arial" w:cs="Arial"/>
          <w:i/>
          <w:iCs/>
          <w:color w:val="000000"/>
          <w:kern w:val="1"/>
          <w:sz w:val="16"/>
          <w:szCs w:val="16"/>
          <w:vertAlign w:val="superscript"/>
          <w:lang w:eastAsia="ar-SA"/>
        </w:rPr>
        <w:t xml:space="preserve">1) </w:t>
      </w:r>
      <w:r w:rsidRPr="00E45885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Jeżeli w postępowaniu złożono ofertę, której wybór prowadziłby do powstania u Zamawiającego obowiązku podatkowego, zgodnie z przepisami o podatku od towarów i usług, Zamawiający, w celu oceny takiej oferty, dolicza do przedstawionych w niej cen podatek od towarów i usług, który miałby obowiązek rozliczyć zgodnie z tymi przepisami. Wykonawca, składając ofertę, informuje Zamawiającego, że wybór jego oferty będzie prowadzić do powstania u Zamawiającego obowiązku podatkowego, wskazując nazwę (rodzaj) usługi, której świadczenie będzie prowadzić do jego powstania, wartość usługi bez kwoty podatku oraz </w:t>
      </w:r>
      <w:r w:rsidRPr="00E45885">
        <w:rPr>
          <w:rFonts w:ascii="Times New Roman" w:eastAsia="Times New Roman" w:hAnsi="Times New Roman" w:cs="Times New Roman"/>
          <w:color w:val="333333"/>
          <w:sz w:val="16"/>
          <w:szCs w:val="16"/>
          <w:shd w:val="clear" w:color="auto" w:fill="FFFFFF"/>
          <w:lang w:eastAsia="ar-SA"/>
        </w:rPr>
        <w:t>stawkę podatku od towarów i usług, która zgodnie z wiedzą Wykonawcy, będzie miała zastosowanie.</w:t>
      </w:r>
    </w:p>
    <w:p w14:paraId="4F08A1FE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vertAlign w:val="superscript"/>
          <w:lang w:eastAsia="ar-SA"/>
        </w:rPr>
      </w:pPr>
      <w:r w:rsidRPr="00E45885"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vertAlign w:val="superscript"/>
          <w:lang w:eastAsia="ar-SA"/>
        </w:rPr>
        <w:t xml:space="preserve">2) </w:t>
      </w:r>
      <w:r w:rsidRPr="00E45885">
        <w:rPr>
          <w:rFonts w:ascii="Times New Roman" w:eastAsia="Times New Roman" w:hAnsi="Times New Roman" w:cs="Times New Roman"/>
          <w:color w:val="000000"/>
          <w:kern w:val="1"/>
          <w:sz w:val="16"/>
          <w:szCs w:val="16"/>
          <w:lang w:eastAsia="ar-SA"/>
        </w:rPr>
        <w:t xml:space="preserve">W przypadku gdy wykonawca </w:t>
      </w:r>
      <w:r w:rsidRPr="00E45885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nie przekazuje danych osobowych innych niż bezpośrednio jego dotyczących lub zachodzi wyłączenie stosowania obowiązku informacyjnego, stosownie do art. 13 ust. 4 lub art. 14 ust. 5 </w:t>
      </w:r>
      <w:r w:rsidRPr="00E45885">
        <w:rPr>
          <w:rFonts w:ascii="Arial" w:eastAsia="Times New Roman" w:hAnsi="Arial" w:cs="Arial"/>
          <w:kern w:val="1"/>
          <w:sz w:val="16"/>
          <w:szCs w:val="16"/>
          <w:lang w:eastAsia="ar-SA"/>
        </w:rPr>
        <w:t>5 RODO wykonawca nie składa oświadczenia (treść oświadczenia usunąć np. przez jego wykreślenie).</w:t>
      </w:r>
    </w:p>
    <w:p w14:paraId="193B5EB9" w14:textId="77777777" w:rsidR="00E45885" w:rsidRPr="00E45885" w:rsidRDefault="00E45885" w:rsidP="00E45885">
      <w:pPr>
        <w:suppressAutoHyphens/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vertAlign w:val="superscript"/>
          <w:lang w:eastAsia="ar-SA"/>
        </w:rPr>
        <w:t>3)</w:t>
      </w:r>
      <w:r w:rsidRPr="00E45885">
        <w:rPr>
          <w:rFonts w:ascii="Times New Roman" w:eastAsia="Times New Roman" w:hAnsi="Times New Roman" w:cs="Times New Roman"/>
          <w:iCs/>
          <w:kern w:val="1"/>
          <w:sz w:val="16"/>
          <w:szCs w:val="16"/>
          <w:lang w:eastAsia="ar-SA"/>
        </w:rPr>
        <w:t xml:space="preserve"> Zaznaczyć właściwe</w:t>
      </w:r>
    </w:p>
    <w:p w14:paraId="15ADA3B2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br w:type="page"/>
      </w: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lastRenderedPageBreak/>
        <w:t xml:space="preserve">   </w:t>
      </w:r>
    </w:p>
    <w:p w14:paraId="416D97E4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2468D075" w14:textId="77777777" w:rsidR="00E45885" w:rsidRPr="00E45885" w:rsidRDefault="00E45885" w:rsidP="00E45885">
      <w:pPr>
        <w:suppressAutoHyphens/>
        <w:spacing w:after="0" w:line="240" w:lineRule="auto"/>
        <w:ind w:left="7087"/>
        <w:jc w:val="right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Załącznik nr 4 do SWZ</w:t>
      </w:r>
    </w:p>
    <w:p w14:paraId="6411EF0B" w14:textId="77777777" w:rsidR="00E45885" w:rsidRPr="00E45885" w:rsidRDefault="00E45885" w:rsidP="00E45885">
      <w:pPr>
        <w:tabs>
          <w:tab w:val="left" w:pos="3840"/>
          <w:tab w:val="left" w:pos="7215"/>
          <w:tab w:val="left" w:pos="7230"/>
        </w:tabs>
        <w:suppressAutoHyphens/>
        <w:spacing w:after="0" w:line="240" w:lineRule="auto"/>
        <w:ind w:left="6803"/>
        <w:jc w:val="right"/>
        <w:rPr>
          <w:rFonts w:ascii="Arial" w:eastAsia="Times New Roman" w:hAnsi="Arial" w:cs="Arial"/>
          <w:bCs/>
          <w:i/>
          <w:kern w:val="1"/>
          <w:sz w:val="24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Nr sprawy OP/ZP/5/24</w:t>
      </w:r>
    </w:p>
    <w:p w14:paraId="1F0C7155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Cs/>
          <w:i/>
          <w:kern w:val="1"/>
          <w:sz w:val="24"/>
          <w:szCs w:val="24"/>
          <w:lang w:eastAsia="ar-SA"/>
        </w:rPr>
      </w:pPr>
    </w:p>
    <w:p w14:paraId="3B6498C7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Cs/>
          <w:i/>
          <w:kern w:val="1"/>
          <w:sz w:val="24"/>
          <w:szCs w:val="24"/>
          <w:lang w:eastAsia="ar-SA"/>
        </w:rPr>
      </w:pPr>
    </w:p>
    <w:p w14:paraId="1D45EE66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Cs/>
          <w:i/>
          <w:kern w:val="1"/>
          <w:sz w:val="24"/>
          <w:szCs w:val="24"/>
          <w:lang w:eastAsia="ar-SA"/>
        </w:rPr>
      </w:pPr>
    </w:p>
    <w:p w14:paraId="1ED78C4F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E45885">
        <w:rPr>
          <w:rFonts w:ascii="Arial" w:eastAsia="Times New Roman" w:hAnsi="Arial" w:cs="Arial"/>
          <w:bCs/>
          <w:i/>
          <w:kern w:val="1"/>
          <w:sz w:val="24"/>
          <w:szCs w:val="24"/>
          <w:lang w:eastAsia="ar-SA"/>
        </w:rPr>
        <w:t>Wzór oświadczenia</w:t>
      </w:r>
      <w:r w:rsidRPr="00E45885"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  <w:t xml:space="preserve"> </w:t>
      </w:r>
    </w:p>
    <w:p w14:paraId="4E2E7097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lang w:eastAsia="ar-SA"/>
        </w:rPr>
      </w:pPr>
    </w:p>
    <w:p w14:paraId="66A22C0B" w14:textId="77777777" w:rsidR="00E45885" w:rsidRPr="00E45885" w:rsidRDefault="00E45885" w:rsidP="00E45885">
      <w:pPr>
        <w:suppressAutoHyphens/>
        <w:spacing w:after="0" w:line="240" w:lineRule="auto"/>
        <w:ind w:left="8505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Times New Roman" w:eastAsia="Times New Roman" w:hAnsi="Times New Roman" w:cs="Times New Roman"/>
          <w:iCs/>
          <w:kern w:val="1"/>
          <w:lang w:eastAsia="ar-SA"/>
        </w:rPr>
        <w:t xml:space="preserve">                                                                                                                                    </w:t>
      </w:r>
    </w:p>
    <w:p w14:paraId="76807E01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3A6EEEAA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4CC6C4CD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0078CC89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…………………............................................………………………………………………….</w:t>
      </w:r>
    </w:p>
    <w:p w14:paraId="354B5200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         nazwa wykonawcy (firma) / pieczęć adresowa wykonawcy</w:t>
      </w:r>
    </w:p>
    <w:p w14:paraId="2595A69D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7925A77E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49775C9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adres siedziby / adres zamieszkania w przypadku podmiotu będącego osobą fizyczną</w:t>
      </w:r>
    </w:p>
    <w:p w14:paraId="318E7C8F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</w:p>
    <w:p w14:paraId="424D39F0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……………………………………………………………………………….……………………..</w:t>
      </w:r>
    </w:p>
    <w:p w14:paraId="27B48AAD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              nr KRS / miejsce wpisu do  ewidencji działalności gospodarczej</w:t>
      </w:r>
    </w:p>
    <w:p w14:paraId="5438C432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20CB9898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3DA9BE4F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33F6B44B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1A6F61B0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3E035882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kern w:val="1"/>
          <w:lang w:eastAsia="ar-SA"/>
        </w:rPr>
      </w:pPr>
      <w:r w:rsidRPr="00E45885">
        <w:rPr>
          <w:rFonts w:ascii="Arial" w:eastAsia="Times New Roman" w:hAnsi="Arial" w:cs="Arial"/>
          <w:b/>
          <w:i/>
          <w:kern w:val="1"/>
          <w:sz w:val="24"/>
          <w:szCs w:val="24"/>
          <w:lang w:eastAsia="ar-SA"/>
        </w:rPr>
        <w:t>Oświadczenie wykonawcy</w:t>
      </w:r>
      <w:r w:rsidRPr="00E45885">
        <w:rPr>
          <w:rFonts w:ascii="Arial" w:eastAsia="Times New Roman" w:hAnsi="Arial" w:cs="Arial"/>
          <w:b/>
          <w:i/>
          <w:kern w:val="1"/>
          <w:sz w:val="24"/>
          <w:szCs w:val="24"/>
          <w:vertAlign w:val="superscript"/>
          <w:lang w:eastAsia="ar-SA"/>
        </w:rPr>
        <w:t>1)</w:t>
      </w:r>
      <w:r w:rsidRPr="00E45885">
        <w:rPr>
          <w:rFonts w:ascii="Arial" w:eastAsia="Times New Roman" w:hAnsi="Arial" w:cs="Arial"/>
          <w:b/>
          <w:i/>
          <w:kern w:val="1"/>
          <w:sz w:val="24"/>
          <w:szCs w:val="24"/>
          <w:lang w:eastAsia="ar-SA"/>
        </w:rPr>
        <w:t xml:space="preserve"> </w:t>
      </w:r>
    </w:p>
    <w:p w14:paraId="21673637" w14:textId="77777777" w:rsidR="00E45885" w:rsidRPr="00E45885" w:rsidRDefault="00E45885" w:rsidP="00E4588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  <w:r w:rsidRPr="00E45885">
        <w:rPr>
          <w:rFonts w:ascii="Arial" w:eastAsia="Times New Roman" w:hAnsi="Arial" w:cs="Arial"/>
          <w:b/>
          <w:i/>
          <w:kern w:val="1"/>
          <w:lang w:eastAsia="ar-SA"/>
        </w:rPr>
        <w:t>dotyczące przynależności lub braku przynależności do tej samej grupy kapitałowej</w:t>
      </w:r>
    </w:p>
    <w:p w14:paraId="0F979E4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</w:p>
    <w:p w14:paraId="46A07392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</w:p>
    <w:p w14:paraId="147E7717" w14:textId="77777777" w:rsidR="00E45885" w:rsidRPr="00E45885" w:rsidRDefault="00E45885" w:rsidP="00E45885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  <w:r w:rsidRPr="00E45885">
        <w:rPr>
          <w:rFonts w:ascii="Arial" w:eastAsia="Times New Roman" w:hAnsi="Arial" w:cs="Arial"/>
          <w:iCs/>
          <w:kern w:val="1"/>
          <w:lang w:eastAsia="ar-SA"/>
        </w:rPr>
        <w:t xml:space="preserve">Przystępując do postępowania o udzielenie zamówienia publicznego w </w:t>
      </w:r>
      <w:r w:rsidRPr="00E45885">
        <w:rPr>
          <w:rFonts w:ascii="Arial" w:eastAsia="Times New Roman" w:hAnsi="Arial" w:cs="Arial"/>
          <w:kern w:val="1"/>
          <w:lang w:eastAsia="ar-SA"/>
        </w:rPr>
        <w:t xml:space="preserve">Katowicach w sprawie </w:t>
      </w:r>
      <w:r w:rsidRPr="00E45885">
        <w:rPr>
          <w:rFonts w:ascii="Arial" w:eastAsia="Times New Roman" w:hAnsi="Arial" w:cs="Arial"/>
          <w:lang w:eastAsia="ar-SA"/>
        </w:rPr>
        <w:t>nr OP</w:t>
      </w:r>
      <w:r w:rsidRPr="00E45885">
        <w:rPr>
          <w:rFonts w:ascii="Arial" w:eastAsia="Times New Roman" w:hAnsi="Arial" w:cs="Arial"/>
          <w:kern w:val="1"/>
          <w:lang w:eastAsia="ar-SA"/>
        </w:rPr>
        <w:t xml:space="preserve">/ZP/5/24  na </w:t>
      </w:r>
      <w:r w:rsidRPr="00E45885">
        <w:rPr>
          <w:rFonts w:ascii="Arial" w:eastAsia="Times New Roman" w:hAnsi="Arial" w:cs="Arial"/>
          <w:bCs/>
          <w:kern w:val="1"/>
          <w:lang w:eastAsia="ar-SA"/>
        </w:rPr>
        <w:t xml:space="preserve">wykonanie usługi </w:t>
      </w:r>
      <w:r w:rsidRPr="00E45885">
        <w:rPr>
          <w:rFonts w:ascii="Arial" w:eastAsia="Times New Roman" w:hAnsi="Arial" w:cs="Arial"/>
          <w:lang w:eastAsia="pl-PL"/>
        </w:rPr>
        <w:t>utrzymania sprawności technicznej i zapewnienie ciągłości pracy urządzeń, instalacji i sieci</w:t>
      </w:r>
      <w:r w:rsidRPr="00E45885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5885">
        <w:rPr>
          <w:rFonts w:ascii="Arial" w:eastAsia="Times New Roman" w:hAnsi="Arial" w:cs="Arial"/>
          <w:lang w:eastAsia="pl-PL"/>
        </w:rPr>
        <w:t xml:space="preserve">elektroenergetycznej oraz pozostałej infrastruktury technicznej w obiektach administrowanych przez zamawiającego w 2025 r., </w:t>
      </w:r>
      <w:r w:rsidRPr="00E45885">
        <w:rPr>
          <w:rFonts w:ascii="Arial" w:eastAsia="Times New Roman" w:hAnsi="Arial" w:cs="Arial"/>
          <w:iCs/>
          <w:kern w:val="1"/>
          <w:lang w:eastAsia="ar-SA"/>
        </w:rPr>
        <w:t xml:space="preserve">oświadczam, w celu wykazania braku podstaw do wykluczenia na podstawie </w:t>
      </w:r>
      <w:r w:rsidRPr="00E45885">
        <w:rPr>
          <w:rFonts w:ascii="Arial" w:eastAsia="Times New Roman" w:hAnsi="Arial" w:cs="Arial"/>
          <w:color w:val="000000"/>
          <w:kern w:val="1"/>
          <w:lang w:eastAsia="ar-SA"/>
        </w:rPr>
        <w:t>art. 108 ust. 1 pkt 5 ustawy z 11 września 2019 r Prawo zamówień publicznych,</w:t>
      </w:r>
      <w:r w:rsidRPr="00E45885">
        <w:rPr>
          <w:rFonts w:ascii="Arial" w:eastAsia="Times New Roman" w:hAnsi="Arial" w:cs="Arial"/>
          <w:iCs/>
          <w:kern w:val="1"/>
          <w:lang w:eastAsia="ar-SA"/>
        </w:rPr>
        <w:t xml:space="preserve"> że: </w:t>
      </w:r>
    </w:p>
    <w:p w14:paraId="52AB7908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</w:p>
    <w:p w14:paraId="174F1348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</w:pPr>
    </w:p>
    <w:p w14:paraId="4FA36FCC" w14:textId="77777777" w:rsidR="00E45885" w:rsidRPr="00E45885" w:rsidRDefault="00E45885" w:rsidP="00E45885">
      <w:pPr>
        <w:numPr>
          <w:ilvl w:val="3"/>
          <w:numId w:val="47"/>
        </w:numPr>
        <w:tabs>
          <w:tab w:val="left" w:pos="426"/>
        </w:tabs>
        <w:suppressAutoHyphens/>
        <w:autoSpaceDE w:val="0"/>
        <w:spacing w:before="120" w:after="0" w:line="240" w:lineRule="auto"/>
        <w:ind w:left="567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45885">
        <w:rPr>
          <w:rFonts w:ascii="Arial" w:eastAsia="Times New Roman" w:hAnsi="Arial" w:cs="Arial"/>
          <w:color w:val="000000"/>
          <w:kern w:val="1"/>
          <w:lang w:eastAsia="ar-SA"/>
        </w:rPr>
        <w:t xml:space="preserve">  NALEŻĘ / NIE NALEŻĘ* do grupy kapitałowej, w rozumieniu ustawy z dnia 16 lutego  2007 r. o ochronie konkurencji i konsumentów</w:t>
      </w:r>
      <w:bookmarkStart w:id="11" w:name="_Hlk85633726"/>
      <w:r w:rsidRPr="00E45885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bookmarkEnd w:id="11"/>
    <w:p w14:paraId="4C04B941" w14:textId="77777777" w:rsidR="00E45885" w:rsidRPr="00E45885" w:rsidRDefault="00E45885" w:rsidP="00E45885">
      <w:pPr>
        <w:numPr>
          <w:ilvl w:val="3"/>
          <w:numId w:val="47"/>
        </w:numPr>
        <w:tabs>
          <w:tab w:val="left" w:pos="426"/>
        </w:tabs>
        <w:suppressAutoHyphens/>
        <w:autoSpaceDE w:val="0"/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E45885">
        <w:rPr>
          <w:rFonts w:ascii="Arial" w:eastAsia="Times New Roman" w:hAnsi="Arial" w:cs="Arial"/>
          <w:color w:val="000000"/>
          <w:kern w:val="1"/>
          <w:lang w:eastAsia="ar-SA"/>
        </w:rPr>
        <w:t xml:space="preserve">  należąc do grupy kapitałowej przygotowałem ofertę niezależnie od innego członka tej grupy, który złożył w postępowaniu odrębną ofertę.</w:t>
      </w:r>
      <w:r w:rsidRPr="00E45885">
        <w:rPr>
          <w:rFonts w:ascii="Arial" w:eastAsia="Times New Roman" w:hAnsi="Arial" w:cs="Arial"/>
          <w:color w:val="000000"/>
          <w:kern w:val="1"/>
          <w:vertAlign w:val="superscript"/>
          <w:lang w:eastAsia="ar-SA"/>
        </w:rPr>
        <w:t>2)</w:t>
      </w:r>
    </w:p>
    <w:p w14:paraId="6C43CBC7" w14:textId="77777777" w:rsidR="00E45885" w:rsidRPr="00E45885" w:rsidRDefault="00E45885" w:rsidP="00E4588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sz w:val="18"/>
          <w:szCs w:val="18"/>
          <w:lang w:eastAsia="ar-SA"/>
        </w:rPr>
      </w:pPr>
      <w:r w:rsidRPr="00E4588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</w:t>
      </w:r>
    </w:p>
    <w:p w14:paraId="7FED70F9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sz w:val="18"/>
          <w:szCs w:val="18"/>
          <w:lang w:eastAsia="ar-SA"/>
        </w:rPr>
      </w:pPr>
    </w:p>
    <w:p w14:paraId="5313FF03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412AE7FD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26129CD8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3317CC55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3306A5C2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2111C4E4" w14:textId="77777777" w:rsidR="00E45885" w:rsidRPr="00E45885" w:rsidRDefault="00E45885" w:rsidP="00E45885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………………….………….</w:t>
      </w:r>
      <w:r w:rsidRPr="00E45885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                                                                         </w:t>
      </w:r>
      <w:r w:rsidRPr="00E4588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41BB2842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miejsce i data     </w:t>
      </w:r>
      <w:r w:rsidRPr="00E45885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 xml:space="preserve"> </w:t>
      </w:r>
    </w:p>
    <w:p w14:paraId="4404461E" w14:textId="77777777" w:rsidR="00E45885" w:rsidRPr="00E45885" w:rsidRDefault="00E45885" w:rsidP="00E45885">
      <w:pPr>
        <w:suppressAutoHyphens/>
        <w:spacing w:after="0" w:line="240" w:lineRule="auto"/>
        <w:ind w:left="-142"/>
        <w:jc w:val="right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>………………..………...……………………………………………</w:t>
      </w:r>
    </w:p>
    <w:p w14:paraId="7302B414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imiona, nazwiska i podpisy osób (osoby) </w:t>
      </w:r>
    </w:p>
    <w:p w14:paraId="49C35289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uprawnionych  do reprezentowania wykonawcy</w:t>
      </w:r>
    </w:p>
    <w:p w14:paraId="350EA2AD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0D838903" w14:textId="77777777" w:rsidR="00E45885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</w:p>
    <w:p w14:paraId="0A2BFA7B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5434F19C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vertAlign w:val="superscript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vertAlign w:val="superscript"/>
          <w:lang w:eastAsia="ar-SA"/>
        </w:rPr>
        <w:t xml:space="preserve">1) 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Oświadczenie składa każdy z wykonawców wspólnie ubiegających się o udzielenie zamówienia</w:t>
      </w:r>
    </w:p>
    <w:p w14:paraId="0E25DEF8" w14:textId="77777777" w:rsidR="00E45885" w:rsidRPr="00E45885" w:rsidRDefault="00E45885" w:rsidP="00E45885">
      <w:pPr>
        <w:suppressAutoHyphens/>
        <w:spacing w:after="0" w:line="240" w:lineRule="auto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vertAlign w:val="superscript"/>
          <w:lang w:eastAsia="ar-SA"/>
        </w:rPr>
        <w:t xml:space="preserve">2) 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Wykonawca należący do tej samej grupy kapitałowej, której członkowie złożyli w postępowaniu odrębne oferty, może złożyć dokumenty (informacje) potwierdzające przygotowanie oferty niezależnie od innego wykonawcy, należącego do tej samej grupy kapitałowej.</w:t>
      </w:r>
    </w:p>
    <w:p w14:paraId="372849C3" w14:textId="38A96425" w:rsidR="00FA7E0F" w:rsidRPr="00E45885" w:rsidRDefault="00E45885" w:rsidP="00E458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*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vertAlign w:val="superscript"/>
          <w:lang w:eastAsia="ar-SA"/>
        </w:rPr>
        <w:t>)</w:t>
      </w:r>
      <w:r w:rsidRPr="00E45885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niepotrzebne skreślić</w:t>
      </w:r>
      <w:r w:rsidRPr="00E45885"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ar-SA"/>
        </w:rPr>
        <w:t>.</w:t>
      </w:r>
      <w:bookmarkEnd w:id="0"/>
    </w:p>
    <w:sectPr w:rsidR="00FA7E0F" w:rsidRPr="00E45885" w:rsidSect="000B19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794" w:right="964" w:bottom="794" w:left="1134" w:header="720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AD00" w14:textId="77777777" w:rsidR="009671F3" w:rsidRDefault="009671F3">
      <w:pPr>
        <w:spacing w:after="0" w:line="240" w:lineRule="auto"/>
      </w:pPr>
      <w:r>
        <w:separator/>
      </w:r>
    </w:p>
  </w:endnote>
  <w:endnote w:type="continuationSeparator" w:id="0">
    <w:p w14:paraId="53F19397" w14:textId="77777777" w:rsidR="009671F3" w:rsidRDefault="0096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BE475" w14:textId="77777777" w:rsidR="00E45885" w:rsidRDefault="00E458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A266D" w14:textId="77777777" w:rsidR="00E45885" w:rsidRDefault="00E45885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PAGE </w:instrText>
    </w:r>
    <w:r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16</w:t>
    </w:r>
    <w:r>
      <w:rPr>
        <w:rFonts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</w:t>
    </w:r>
  </w:p>
  <w:p w14:paraId="3FF0D8A6" w14:textId="77777777" w:rsidR="00E45885" w:rsidRDefault="00E45885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E34F5" w14:textId="77777777" w:rsidR="00E45885" w:rsidRDefault="00E4588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5F9282A1" w14:textId="77777777" w:rsidR="00E45885" w:rsidRDefault="00E4588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C12DB" w14:textId="77777777" w:rsidR="005D3B8B" w:rsidRDefault="005D3B8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8CECC" w14:textId="77777777" w:rsidR="005D3B8B" w:rsidRDefault="003F6E66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PAGE </w:instrText>
    </w:r>
    <w:r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18</w:t>
    </w:r>
    <w:r>
      <w:rPr>
        <w:rFonts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</w:t>
    </w:r>
  </w:p>
  <w:p w14:paraId="20022507" w14:textId="77777777" w:rsidR="005D3B8B" w:rsidRDefault="005D3B8B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02EA7" w14:textId="77777777" w:rsidR="005D3B8B" w:rsidRDefault="003F6E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3DA952A" w14:textId="77777777" w:rsidR="005D3B8B" w:rsidRDefault="005D3B8B" w:rsidP="00C018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B69A4" w14:textId="77777777" w:rsidR="009671F3" w:rsidRDefault="009671F3">
      <w:pPr>
        <w:spacing w:after="0" w:line="240" w:lineRule="auto"/>
      </w:pPr>
      <w:r>
        <w:separator/>
      </w:r>
    </w:p>
  </w:footnote>
  <w:footnote w:type="continuationSeparator" w:id="0">
    <w:p w14:paraId="19DB6619" w14:textId="77777777" w:rsidR="009671F3" w:rsidRDefault="00967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E6183" w14:textId="77777777" w:rsidR="00E45885" w:rsidRDefault="00E458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3824" w14:textId="77777777" w:rsidR="00E45885" w:rsidRDefault="00E45885">
    <w:pPr>
      <w:pStyle w:val="Nagwek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A217F" w14:textId="77777777" w:rsidR="00E45885" w:rsidRDefault="00E4588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58C59" w14:textId="77777777" w:rsidR="005D3B8B" w:rsidRDefault="005D3B8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A06A" w14:textId="77777777" w:rsidR="005D3B8B" w:rsidRDefault="005D3B8B" w:rsidP="00C01804">
    <w:pPr>
      <w:pStyle w:val="Nagwek"/>
      <w:ind w:left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C11DF" w14:textId="77777777" w:rsidR="005D3B8B" w:rsidRDefault="005D3B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AA27C3C"/>
    <w:name w:val="WW8Num37"/>
    <w:lvl w:ilvl="0">
      <w:start w:val="1"/>
      <w:numFmt w:val="decimal"/>
      <w:pStyle w:val="Listapunktowana31"/>
      <w:lvlText w:val="%1."/>
      <w:lvlJc w:val="left"/>
      <w:pPr>
        <w:tabs>
          <w:tab w:val="num" w:pos="284"/>
        </w:tabs>
        <w:ind w:left="454" w:firstLine="0"/>
      </w:pPr>
      <w:rPr>
        <w:rFonts w:ascii="Arial" w:hAnsi="Arial" w:cs="Arial" w:hint="default"/>
        <w:b/>
        <w:i w:val="0"/>
        <w:color w:val="auto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multilevel"/>
    <w:tmpl w:val="846C92C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454" w:hanging="454"/>
      </w:pPr>
      <w:rPr>
        <w:rFonts w:cs="Arial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844CB5D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170"/>
      </w:pPr>
      <w:rPr>
        <w:rFonts w:cs="Arial" w:hint="default"/>
        <w:b/>
        <w:bCs/>
      </w:rPr>
    </w:lvl>
  </w:abstractNum>
  <w:abstractNum w:abstractNumId="6" w15:restartNumberingAfterBreak="0">
    <w:nsid w:val="00000008"/>
    <w:multiLevelType w:val="multilevel"/>
    <w:tmpl w:val="052A877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 w:hint="default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454" w:hanging="454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9"/>
    <w:multiLevelType w:val="singleLevel"/>
    <w:tmpl w:val="0000000B"/>
    <w:lvl w:ilvl="0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/>
        <w:sz w:val="20"/>
        <w:szCs w:val="20"/>
        <w:lang w:val="pl-PL"/>
      </w:rPr>
    </w:lvl>
  </w:abstractNum>
  <w:abstractNum w:abstractNumId="8" w15:restartNumberingAfterBreak="0">
    <w:nsid w:val="0000000A"/>
    <w:multiLevelType w:val="singleLevel"/>
    <w:tmpl w:val="78D865DA"/>
    <w:name w:val="WW8Num1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170"/>
      </w:pPr>
      <w:rPr>
        <w:rFonts w:ascii="Verdana" w:eastAsia="Verdana" w:hAnsi="Verdana" w:cs="Verdana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-PL"/>
      </w:rPr>
    </w:lvl>
  </w:abstractNum>
  <w:abstractNum w:abstractNumId="9" w15:restartNumberingAfterBreak="0">
    <w:nsid w:val="0000000B"/>
    <w:multiLevelType w:val="singleLevel"/>
    <w:tmpl w:val="BD16A89C"/>
    <w:name w:val="WW8Num13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454"/>
      </w:pPr>
      <w:rPr>
        <w:rFonts w:ascii="Arial" w:hAnsi="Arial" w:cs="Arial" w:hint="default"/>
        <w:b/>
        <w:bCs w:val="0"/>
        <w:sz w:val="20"/>
        <w:szCs w:val="20"/>
        <w:lang w:val="pl-PL"/>
      </w:rPr>
    </w:lvl>
  </w:abstractNum>
  <w:abstractNum w:abstractNumId="10" w15:restartNumberingAfterBreak="0">
    <w:nsid w:val="0000000F"/>
    <w:multiLevelType w:val="multilevel"/>
    <w:tmpl w:val="0000000F"/>
    <w:name w:val="WW8Num1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00000010"/>
    <w:multiLevelType w:val="singleLevel"/>
    <w:tmpl w:val="440838E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454"/>
      </w:pPr>
      <w:rPr>
        <w:rFonts w:ascii="Arial" w:hAnsi="Arial" w:cs="Arial" w:hint="default"/>
        <w:b/>
        <w:color w:val="auto"/>
        <w:sz w:val="20"/>
        <w:lang w:val="pl-PL"/>
      </w:rPr>
    </w:lvl>
  </w:abstractNum>
  <w:abstractNum w:abstractNumId="12" w15:restartNumberingAfterBreak="0">
    <w:nsid w:val="00000012"/>
    <w:multiLevelType w:val="singleLevel"/>
    <w:tmpl w:val="6D3C288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170"/>
      </w:pPr>
      <w:rPr>
        <w:rFonts w:cs="Arial" w:hint="default"/>
        <w:b/>
        <w:lang w:val="pl-PL"/>
      </w:rPr>
    </w:lvl>
  </w:abstractNum>
  <w:abstractNum w:abstractNumId="13" w15:restartNumberingAfterBreak="0">
    <w:nsid w:val="00000015"/>
    <w:multiLevelType w:val="singleLevel"/>
    <w:tmpl w:val="00000015"/>
    <w:name w:val="WW8Num2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Arial" w:hint="default"/>
        <w:b/>
        <w:bCs/>
        <w:iCs/>
        <w:sz w:val="20"/>
        <w:szCs w:val="20"/>
        <w:lang w:val="pl-PL"/>
      </w:rPr>
    </w:lvl>
  </w:abstractNum>
  <w:abstractNum w:abstractNumId="14" w15:restartNumberingAfterBreak="0">
    <w:nsid w:val="00000016"/>
    <w:multiLevelType w:val="singleLevel"/>
    <w:tmpl w:val="00000016"/>
    <w:name w:val="WW8Num31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sz w:val="20"/>
        <w:szCs w:val="20"/>
      </w:rPr>
    </w:lvl>
  </w:abstractNum>
  <w:abstractNum w:abstractNumId="15" w15:restartNumberingAfterBreak="0">
    <w:nsid w:val="00000019"/>
    <w:multiLevelType w:val="singleLevel"/>
    <w:tmpl w:val="00000019"/>
    <w:name w:val="WW8Num3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Arial"/>
        <w:b/>
        <w:sz w:val="20"/>
      </w:rPr>
    </w:lvl>
  </w:abstractNum>
  <w:abstractNum w:abstractNumId="16" w15:restartNumberingAfterBreak="0">
    <w:nsid w:val="0000001A"/>
    <w:multiLevelType w:val="multilevel"/>
    <w:tmpl w:val="67D6169E"/>
    <w:lvl w:ilvl="0">
      <w:start w:val="1"/>
      <w:numFmt w:val="decimal"/>
      <w:lvlText w:val="%1."/>
      <w:lvlJc w:val="left"/>
      <w:pPr>
        <w:tabs>
          <w:tab w:val="num" w:pos="284"/>
        </w:tabs>
        <w:ind w:left="454" w:hanging="454"/>
      </w:pPr>
      <w:rPr>
        <w:rFonts w:ascii="Arial" w:hAnsi="Arial" w:cs="Arial" w:hint="default"/>
        <w:b/>
        <w:i w:val="0"/>
        <w:color w:val="auto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697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697" w:firstLine="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8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/>
        <w:b/>
        <w:sz w:val="20"/>
        <w:szCs w:val="20"/>
      </w:rPr>
    </w:lvl>
  </w:abstractNum>
  <w:abstractNum w:abstractNumId="18" w15:restartNumberingAfterBreak="0">
    <w:nsid w:val="0000001C"/>
    <w:multiLevelType w:val="singleLevel"/>
    <w:tmpl w:val="E28822BE"/>
    <w:name w:val="WW8Num41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454"/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19" w15:restartNumberingAfterBreak="0">
    <w:nsid w:val="0000001D"/>
    <w:multiLevelType w:val="singleLevel"/>
    <w:tmpl w:val="70A28D1E"/>
    <w:lvl w:ilvl="0">
      <w:start w:val="1"/>
      <w:numFmt w:val="decimal"/>
      <w:pStyle w:val="Tekstprzypisukocowego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20" w15:restartNumberingAfterBreak="0">
    <w:nsid w:val="0000001E"/>
    <w:multiLevelType w:val="multi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kern w:val="1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eastAsia="Verdana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u w:val="none"/>
        <w:vertAlign w:val="baseline"/>
      </w:r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b/>
        <w:bCs w:val="0"/>
        <w:kern w:val="1"/>
        <w:sz w:val="20"/>
      </w:rPr>
    </w:lvl>
  </w:abstractNum>
  <w:abstractNum w:abstractNumId="22" w15:restartNumberingAfterBreak="0">
    <w:nsid w:val="00000022"/>
    <w:multiLevelType w:val="multilevel"/>
    <w:tmpl w:val="69682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95"/>
        </w:tabs>
        <w:ind w:left="454" w:hanging="170"/>
      </w:pPr>
      <w:rPr>
        <w:rFonts w:hint="default"/>
      </w:rPr>
    </w:lvl>
  </w:abstractNum>
  <w:abstractNum w:abstractNumId="23" w15:restartNumberingAfterBreak="0">
    <w:nsid w:val="00000024"/>
    <w:multiLevelType w:val="multilevel"/>
    <w:tmpl w:val="8468228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567"/>
      </w:p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567"/>
      </w:p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7"/>
    <w:multiLevelType w:val="multilevel"/>
    <w:tmpl w:val="18D4DA1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00000028"/>
    <w:multiLevelType w:val="multilevel"/>
    <w:tmpl w:val="B34624C6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454" w:hanging="454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00000029"/>
    <w:multiLevelType w:val="multilevel"/>
    <w:tmpl w:val="958219CC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0000002D"/>
    <w:multiLevelType w:val="multilevel"/>
    <w:tmpl w:val="2D465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426"/>
        </w:tabs>
        <w:ind w:left="993" w:hanging="567"/>
      </w:pPr>
      <w:rPr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E"/>
    <w:multiLevelType w:val="multilevel"/>
    <w:tmpl w:val="6BC4C24E"/>
    <w:lvl w:ilvl="0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F"/>
    <w:multiLevelType w:val="multilevel"/>
    <w:tmpl w:val="3DA41C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00E636E8"/>
    <w:multiLevelType w:val="hybridMultilevel"/>
    <w:tmpl w:val="949CB650"/>
    <w:lvl w:ilvl="0" w:tplc="950EC9DC"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325B55"/>
    <w:multiLevelType w:val="hybridMultilevel"/>
    <w:tmpl w:val="43B853A4"/>
    <w:name w:val="WW8Num72"/>
    <w:lvl w:ilvl="0" w:tplc="2FB0C79E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1A522510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 w:tplc="512EC78E">
      <w:start w:val="3"/>
      <w:numFmt w:val="decimal"/>
      <w:lvlText w:val="%3)"/>
      <w:lvlJc w:val="left"/>
      <w:pPr>
        <w:tabs>
          <w:tab w:val="num" w:pos="2247"/>
        </w:tabs>
        <w:ind w:left="2247" w:hanging="494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3" w:tplc="AB3A44CE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color w:val="00000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4" w15:restartNumberingAfterBreak="0">
    <w:nsid w:val="03E1098F"/>
    <w:multiLevelType w:val="hybridMultilevel"/>
    <w:tmpl w:val="0090D02C"/>
    <w:lvl w:ilvl="0" w:tplc="09B0EF2C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0DE36A52"/>
    <w:multiLevelType w:val="multilevel"/>
    <w:tmpl w:val="1D34961A"/>
    <w:lvl w:ilvl="0">
      <w:start w:val="1"/>
      <w:numFmt w:val="decimal"/>
      <w:lvlText w:val="%1)"/>
      <w:lvlJc w:val="left"/>
      <w:pPr>
        <w:tabs>
          <w:tab w:val="num" w:pos="601"/>
        </w:tabs>
        <w:ind w:left="624" w:hanging="34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6" w15:restartNumberingAfterBreak="0">
    <w:nsid w:val="1E5E41AD"/>
    <w:multiLevelType w:val="multilevel"/>
    <w:tmpl w:val="071E7956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Restart w:val="0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b/>
        <w:bCs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25C9596B"/>
    <w:multiLevelType w:val="hybridMultilevel"/>
    <w:tmpl w:val="501A6988"/>
    <w:name w:val="WW8Num412"/>
    <w:lvl w:ilvl="0" w:tplc="6DBA0A76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73B2D22"/>
    <w:multiLevelType w:val="multilevel"/>
    <w:tmpl w:val="F218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b w:val="0"/>
        <w:bCs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5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AA1293F"/>
    <w:multiLevelType w:val="hybridMultilevel"/>
    <w:tmpl w:val="AF365278"/>
    <w:lvl w:ilvl="0" w:tplc="04FE033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40" w15:restartNumberingAfterBreak="0">
    <w:nsid w:val="3FDA57B1"/>
    <w:multiLevelType w:val="hybridMultilevel"/>
    <w:tmpl w:val="4E684B3A"/>
    <w:lvl w:ilvl="0" w:tplc="02AE11A6">
      <w:start w:val="1"/>
      <w:numFmt w:val="decimal"/>
      <w:lvlText w:val="%1)"/>
      <w:lvlJc w:val="left"/>
      <w:pPr>
        <w:tabs>
          <w:tab w:val="num" w:pos="737"/>
        </w:tabs>
        <w:ind w:left="624" w:hanging="340"/>
      </w:pPr>
      <w:rPr>
        <w:rFonts w:hint="default"/>
        <w:b/>
        <w:bCs/>
      </w:rPr>
    </w:lvl>
    <w:lvl w:ilvl="1" w:tplc="0364543C">
      <w:start w:val="1"/>
      <w:numFmt w:val="decimal"/>
      <w:lvlText w:val="%2."/>
      <w:lvlJc w:val="left"/>
      <w:pPr>
        <w:tabs>
          <w:tab w:val="num" w:pos="1364"/>
        </w:tabs>
        <w:ind w:left="1080" w:firstLine="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C1EB8"/>
    <w:multiLevelType w:val="multilevel"/>
    <w:tmpl w:val="777C6EE4"/>
    <w:lvl w:ilvl="0">
      <w:start w:val="5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47B372F2"/>
    <w:multiLevelType w:val="hybridMultilevel"/>
    <w:tmpl w:val="B08458AC"/>
    <w:name w:val="WW8Num73"/>
    <w:lvl w:ilvl="0" w:tplc="0000000B">
      <w:start w:val="1"/>
      <w:numFmt w:val="decimal"/>
      <w:lvlText w:val="%1)"/>
      <w:lvlJc w:val="left"/>
      <w:pPr>
        <w:tabs>
          <w:tab w:val="num" w:pos="352"/>
        </w:tabs>
        <w:ind w:left="505" w:hanging="363"/>
      </w:pPr>
      <w:rPr>
        <w:rFonts w:ascii="Arial" w:hAnsi="Arial" w:cs="Arial" w:hint="default"/>
        <w:b/>
        <w:bCs/>
        <w:sz w:val="20"/>
        <w:szCs w:val="2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</w:lvl>
    <w:lvl w:ilvl="3" w:tplc="0415000F" w:tentative="1">
      <w:start w:val="1"/>
      <w:numFmt w:val="decimal"/>
      <w:lvlText w:val="%4."/>
      <w:lvlJc w:val="left"/>
      <w:pPr>
        <w:ind w:left="3440" w:hanging="360"/>
      </w:p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</w:lvl>
    <w:lvl w:ilvl="6" w:tplc="0415000F" w:tentative="1">
      <w:start w:val="1"/>
      <w:numFmt w:val="decimal"/>
      <w:lvlText w:val="%7."/>
      <w:lvlJc w:val="left"/>
      <w:pPr>
        <w:ind w:left="5600" w:hanging="360"/>
      </w:p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3" w15:restartNumberingAfterBreak="0">
    <w:nsid w:val="4B7E7111"/>
    <w:multiLevelType w:val="multilevel"/>
    <w:tmpl w:val="69682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95"/>
        </w:tabs>
        <w:ind w:left="454" w:hanging="170"/>
      </w:pPr>
      <w:rPr>
        <w:rFonts w:hint="default"/>
      </w:rPr>
    </w:lvl>
  </w:abstractNum>
  <w:abstractNum w:abstractNumId="44" w15:restartNumberingAfterBreak="0">
    <w:nsid w:val="58A61B4A"/>
    <w:multiLevelType w:val="multilevel"/>
    <w:tmpl w:val="936E4CE6"/>
    <w:lvl w:ilvl="0">
      <w:start w:val="1"/>
      <w:numFmt w:val="decimal"/>
      <w:lvlText w:val="%1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68D041D7"/>
    <w:multiLevelType w:val="multilevel"/>
    <w:tmpl w:val="936E4CE6"/>
    <w:lvl w:ilvl="0">
      <w:start w:val="1"/>
      <w:numFmt w:val="decimal"/>
      <w:lvlText w:val="%1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6" w15:restartNumberingAfterBreak="0">
    <w:nsid w:val="772D3D46"/>
    <w:multiLevelType w:val="multilevel"/>
    <w:tmpl w:val="AE30DEC4"/>
    <w:lvl w:ilvl="0">
      <w:start w:val="1"/>
      <w:numFmt w:val="decimal"/>
      <w:lvlText w:val="%1."/>
      <w:lvlJc w:val="left"/>
      <w:pPr>
        <w:tabs>
          <w:tab w:val="num" w:pos="284"/>
        </w:tabs>
        <w:ind w:left="454" w:hanging="454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7E134A7"/>
    <w:multiLevelType w:val="hybridMultilevel"/>
    <w:tmpl w:val="7F0213C2"/>
    <w:name w:val="WW8Num132"/>
    <w:lvl w:ilvl="0" w:tplc="4232DEEC">
      <w:start w:val="1"/>
      <w:numFmt w:val="decimal"/>
      <w:lvlText w:val="%1."/>
      <w:lvlJc w:val="left"/>
      <w:pPr>
        <w:tabs>
          <w:tab w:val="num" w:pos="284"/>
        </w:tabs>
        <w:ind w:left="0" w:firstLine="454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061E8"/>
    <w:multiLevelType w:val="multilevel"/>
    <w:tmpl w:val="958219CC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343435967">
    <w:abstractNumId w:val="0"/>
  </w:num>
  <w:num w:numId="2" w16cid:durableId="315305794">
    <w:abstractNumId w:val="1"/>
  </w:num>
  <w:num w:numId="3" w16cid:durableId="1422919495">
    <w:abstractNumId w:val="2"/>
  </w:num>
  <w:num w:numId="4" w16cid:durableId="1894778529">
    <w:abstractNumId w:val="3"/>
  </w:num>
  <w:num w:numId="5" w16cid:durableId="515193018">
    <w:abstractNumId w:val="4"/>
  </w:num>
  <w:num w:numId="6" w16cid:durableId="1220557316">
    <w:abstractNumId w:val="5"/>
  </w:num>
  <w:num w:numId="7" w16cid:durableId="446656995">
    <w:abstractNumId w:val="6"/>
  </w:num>
  <w:num w:numId="8" w16cid:durableId="907885629">
    <w:abstractNumId w:val="7"/>
  </w:num>
  <w:num w:numId="9" w16cid:durableId="1834711190">
    <w:abstractNumId w:val="8"/>
  </w:num>
  <w:num w:numId="10" w16cid:durableId="1074549784">
    <w:abstractNumId w:val="9"/>
  </w:num>
  <w:num w:numId="11" w16cid:durableId="1906793304">
    <w:abstractNumId w:val="10"/>
  </w:num>
  <w:num w:numId="12" w16cid:durableId="494535337">
    <w:abstractNumId w:val="11"/>
  </w:num>
  <w:num w:numId="13" w16cid:durableId="695035858">
    <w:abstractNumId w:val="12"/>
  </w:num>
  <w:num w:numId="14" w16cid:durableId="1780561729">
    <w:abstractNumId w:val="13"/>
  </w:num>
  <w:num w:numId="15" w16cid:durableId="139273626">
    <w:abstractNumId w:val="14"/>
  </w:num>
  <w:num w:numId="16" w16cid:durableId="886530351">
    <w:abstractNumId w:val="15"/>
  </w:num>
  <w:num w:numId="17" w16cid:durableId="1747800085">
    <w:abstractNumId w:val="16"/>
  </w:num>
  <w:num w:numId="18" w16cid:durableId="1529220332">
    <w:abstractNumId w:val="17"/>
  </w:num>
  <w:num w:numId="19" w16cid:durableId="1423334837">
    <w:abstractNumId w:val="18"/>
  </w:num>
  <w:num w:numId="20" w16cid:durableId="1762945563">
    <w:abstractNumId w:val="19"/>
  </w:num>
  <w:num w:numId="21" w16cid:durableId="973174896">
    <w:abstractNumId w:val="21"/>
  </w:num>
  <w:num w:numId="22" w16cid:durableId="1074473769">
    <w:abstractNumId w:val="22"/>
  </w:num>
  <w:num w:numId="23" w16cid:durableId="1568102174">
    <w:abstractNumId w:val="23"/>
  </w:num>
  <w:num w:numId="24" w16cid:durableId="393088502">
    <w:abstractNumId w:val="24"/>
  </w:num>
  <w:num w:numId="25" w16cid:durableId="536427346">
    <w:abstractNumId w:val="25"/>
  </w:num>
  <w:num w:numId="26" w16cid:durableId="1139497628">
    <w:abstractNumId w:val="26"/>
  </w:num>
  <w:num w:numId="27" w16cid:durableId="1893687925">
    <w:abstractNumId w:val="27"/>
  </w:num>
  <w:num w:numId="28" w16cid:durableId="577250493">
    <w:abstractNumId w:val="28"/>
  </w:num>
  <w:num w:numId="29" w16cid:durableId="1475443844">
    <w:abstractNumId w:val="46"/>
  </w:num>
  <w:num w:numId="30" w16cid:durableId="325016301">
    <w:abstractNumId w:val="47"/>
  </w:num>
  <w:num w:numId="31" w16cid:durableId="22365008">
    <w:abstractNumId w:val="38"/>
  </w:num>
  <w:num w:numId="32" w16cid:durableId="1455175338">
    <w:abstractNumId w:val="32"/>
  </w:num>
  <w:num w:numId="33" w16cid:durableId="2070877330">
    <w:abstractNumId w:val="39"/>
  </w:num>
  <w:num w:numId="34" w16cid:durableId="53815262">
    <w:abstractNumId w:val="36"/>
  </w:num>
  <w:num w:numId="35" w16cid:durableId="1350984076">
    <w:abstractNumId w:val="42"/>
  </w:num>
  <w:num w:numId="36" w16cid:durableId="1429234249">
    <w:abstractNumId w:val="41"/>
  </w:num>
  <w:num w:numId="37" w16cid:durableId="785777756">
    <w:abstractNumId w:val="29"/>
  </w:num>
  <w:num w:numId="38" w16cid:durableId="914823943">
    <w:abstractNumId w:val="30"/>
  </w:num>
  <w:num w:numId="39" w16cid:durableId="202257863">
    <w:abstractNumId w:val="31"/>
  </w:num>
  <w:num w:numId="40" w16cid:durableId="1069889860">
    <w:abstractNumId w:val="35"/>
  </w:num>
  <w:num w:numId="41" w16cid:durableId="1229225814">
    <w:abstractNumId w:val="40"/>
  </w:num>
  <w:num w:numId="42" w16cid:durableId="1369794217">
    <w:abstractNumId w:val="33"/>
  </w:num>
  <w:num w:numId="43" w16cid:durableId="2130587713">
    <w:abstractNumId w:val="37"/>
  </w:num>
  <w:num w:numId="44" w16cid:durableId="25255178">
    <w:abstractNumId w:val="45"/>
  </w:num>
  <w:num w:numId="45" w16cid:durableId="690106478">
    <w:abstractNumId w:val="44"/>
  </w:num>
  <w:num w:numId="46" w16cid:durableId="1151482175">
    <w:abstractNumId w:val="43"/>
  </w:num>
  <w:num w:numId="47" w16cid:durableId="1203206967">
    <w:abstractNumId w:val="20"/>
  </w:num>
  <w:num w:numId="48" w16cid:durableId="1628773542">
    <w:abstractNumId w:val="34"/>
  </w:num>
  <w:num w:numId="49" w16cid:durableId="1463888608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2D"/>
    <w:rsid w:val="003F6E66"/>
    <w:rsid w:val="005663DB"/>
    <w:rsid w:val="005D3B8B"/>
    <w:rsid w:val="008E16AF"/>
    <w:rsid w:val="009671F3"/>
    <w:rsid w:val="00A23D2D"/>
    <w:rsid w:val="00C76F46"/>
    <w:rsid w:val="00DF3A44"/>
    <w:rsid w:val="00E159CC"/>
    <w:rsid w:val="00E45885"/>
    <w:rsid w:val="00F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1007"/>
  <w15:chartTrackingRefBased/>
  <w15:docId w15:val="{7A92057E-8849-47D6-AC15-7E43C3D2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6E66"/>
    <w:pPr>
      <w:keepNext/>
      <w:numPr>
        <w:numId w:val="1"/>
      </w:numPr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F6E66"/>
    <w:pPr>
      <w:keepNext/>
      <w:numPr>
        <w:ilvl w:val="1"/>
        <w:numId w:val="1"/>
      </w:numPr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F6E66"/>
    <w:pPr>
      <w:keepNext/>
      <w:numPr>
        <w:ilvl w:val="2"/>
        <w:numId w:val="1"/>
      </w:numPr>
      <w:spacing w:before="240" w:after="60" w:line="36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F6E66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F6E66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F6E66"/>
    <w:pPr>
      <w:keepNext/>
      <w:numPr>
        <w:ilvl w:val="6"/>
        <w:numId w:val="1"/>
      </w:numPr>
      <w:spacing w:before="120" w:after="0" w:line="360" w:lineRule="auto"/>
      <w:ind w:left="-851" w:firstLine="0"/>
      <w:jc w:val="both"/>
      <w:outlineLvl w:val="6"/>
    </w:pPr>
    <w:rPr>
      <w:rFonts w:ascii="Tahoma" w:eastAsia="Times New Roman" w:hAnsi="Tahoma" w:cs="Tahoma"/>
      <w:b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F6E66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E6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3F6E6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3F6E6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F6E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F6E6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rsid w:val="003F6E66"/>
    <w:rPr>
      <w:rFonts w:ascii="Tahoma" w:eastAsia="Times New Roman" w:hAnsi="Tahoma" w:cs="Tahoma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F6E6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F6E66"/>
  </w:style>
  <w:style w:type="character" w:customStyle="1" w:styleId="WW8Num1z0">
    <w:name w:val="WW8Num1z0"/>
    <w:rsid w:val="003F6E66"/>
    <w:rPr>
      <w:rFonts w:ascii="Symbol" w:hAnsi="Symbol" w:cs="Symbol" w:hint="default"/>
    </w:rPr>
  </w:style>
  <w:style w:type="character" w:customStyle="1" w:styleId="WW8Num1z1">
    <w:name w:val="WW8Num1z1"/>
    <w:rsid w:val="003F6E66"/>
  </w:style>
  <w:style w:type="character" w:customStyle="1" w:styleId="WW8Num1z2">
    <w:name w:val="WW8Num1z2"/>
    <w:rsid w:val="003F6E66"/>
  </w:style>
  <w:style w:type="character" w:customStyle="1" w:styleId="WW8Num1z3">
    <w:name w:val="WW8Num1z3"/>
    <w:rsid w:val="003F6E66"/>
  </w:style>
  <w:style w:type="character" w:customStyle="1" w:styleId="WW8Num1z4">
    <w:name w:val="WW8Num1z4"/>
    <w:rsid w:val="003F6E66"/>
  </w:style>
  <w:style w:type="character" w:customStyle="1" w:styleId="WW8Num1z5">
    <w:name w:val="WW8Num1z5"/>
    <w:rsid w:val="003F6E66"/>
  </w:style>
  <w:style w:type="character" w:customStyle="1" w:styleId="WW8Num1z6">
    <w:name w:val="WW8Num1z6"/>
    <w:rsid w:val="003F6E66"/>
  </w:style>
  <w:style w:type="character" w:customStyle="1" w:styleId="WW8Num1z7">
    <w:name w:val="WW8Num1z7"/>
    <w:rsid w:val="003F6E66"/>
  </w:style>
  <w:style w:type="character" w:customStyle="1" w:styleId="WW8Num1z8">
    <w:name w:val="WW8Num1z8"/>
    <w:rsid w:val="003F6E66"/>
  </w:style>
  <w:style w:type="character" w:customStyle="1" w:styleId="WW8Num2z0">
    <w:name w:val="WW8Num2z0"/>
    <w:rsid w:val="003F6E66"/>
    <w:rPr>
      <w:rFonts w:ascii="Times New Roman" w:hAnsi="Times New Roman" w:cs="Times New Roman"/>
    </w:rPr>
  </w:style>
  <w:style w:type="character" w:customStyle="1" w:styleId="WW8Num3z0">
    <w:name w:val="WW8Num3z0"/>
    <w:rsid w:val="003F6E66"/>
    <w:rPr>
      <w:rFonts w:ascii="Symbol" w:hAnsi="Symbol" w:cs="Symbol" w:hint="default"/>
    </w:rPr>
  </w:style>
  <w:style w:type="character" w:customStyle="1" w:styleId="WW8Num4z0">
    <w:name w:val="WW8Num4z0"/>
    <w:rsid w:val="003F6E66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5z0">
    <w:name w:val="WW8Num5z0"/>
    <w:rsid w:val="003F6E66"/>
  </w:style>
  <w:style w:type="character" w:customStyle="1" w:styleId="WW8Num6z0">
    <w:name w:val="WW8Num6z0"/>
    <w:rsid w:val="003F6E66"/>
    <w:rPr>
      <w:rFonts w:ascii="Arial Narrow" w:eastAsia="Times New Roman" w:hAnsi="Arial Narrow" w:cs="Times New Roman" w:hint="default"/>
      <w:b w:val="0"/>
    </w:rPr>
  </w:style>
  <w:style w:type="character" w:customStyle="1" w:styleId="WW8Num6z1">
    <w:name w:val="WW8Num6z1"/>
    <w:rsid w:val="003F6E66"/>
  </w:style>
  <w:style w:type="character" w:customStyle="1" w:styleId="WW8Num6z3">
    <w:name w:val="WW8Num6z3"/>
    <w:rsid w:val="003F6E66"/>
    <w:rPr>
      <w:rFonts w:cs="Arial"/>
    </w:rPr>
  </w:style>
  <w:style w:type="character" w:customStyle="1" w:styleId="WW8Num6z4">
    <w:name w:val="WW8Num6z4"/>
    <w:rsid w:val="003F6E66"/>
  </w:style>
  <w:style w:type="character" w:customStyle="1" w:styleId="WW8Num6z5">
    <w:name w:val="WW8Num6z5"/>
    <w:rsid w:val="003F6E66"/>
  </w:style>
  <w:style w:type="character" w:customStyle="1" w:styleId="WW8Num6z6">
    <w:name w:val="WW8Num6z6"/>
    <w:rsid w:val="003F6E66"/>
  </w:style>
  <w:style w:type="character" w:customStyle="1" w:styleId="WW8Num6z7">
    <w:name w:val="WW8Num6z7"/>
    <w:rsid w:val="003F6E66"/>
  </w:style>
  <w:style w:type="character" w:customStyle="1" w:styleId="WW8Num6z8">
    <w:name w:val="WW8Num6z8"/>
    <w:rsid w:val="003F6E66"/>
  </w:style>
  <w:style w:type="character" w:customStyle="1" w:styleId="WW8Num7z0">
    <w:name w:val="WW8Num7z0"/>
    <w:rsid w:val="003F6E66"/>
    <w:rPr>
      <w:rFonts w:cs="Arial"/>
    </w:rPr>
  </w:style>
  <w:style w:type="character" w:customStyle="1" w:styleId="WW8Num8z0">
    <w:name w:val="WW8Num8z0"/>
    <w:rsid w:val="003F6E66"/>
  </w:style>
  <w:style w:type="character" w:customStyle="1" w:styleId="WW8Num8z1">
    <w:name w:val="WW8Num8z1"/>
    <w:rsid w:val="003F6E66"/>
    <w:rPr>
      <w:rFonts w:cs="Arial"/>
    </w:rPr>
  </w:style>
  <w:style w:type="character" w:customStyle="1" w:styleId="WW8Num8z2">
    <w:name w:val="WW8Num8z2"/>
    <w:rsid w:val="003F6E66"/>
  </w:style>
  <w:style w:type="character" w:customStyle="1" w:styleId="WW8Num8z3">
    <w:name w:val="WW8Num8z3"/>
    <w:rsid w:val="003F6E66"/>
  </w:style>
  <w:style w:type="character" w:customStyle="1" w:styleId="WW8Num8z4">
    <w:name w:val="WW8Num8z4"/>
    <w:rsid w:val="003F6E66"/>
  </w:style>
  <w:style w:type="character" w:customStyle="1" w:styleId="WW8Num8z5">
    <w:name w:val="WW8Num8z5"/>
    <w:rsid w:val="003F6E66"/>
  </w:style>
  <w:style w:type="character" w:customStyle="1" w:styleId="WW8Num8z6">
    <w:name w:val="WW8Num8z6"/>
    <w:rsid w:val="003F6E66"/>
  </w:style>
  <w:style w:type="character" w:customStyle="1" w:styleId="WW8Num8z7">
    <w:name w:val="WW8Num8z7"/>
    <w:rsid w:val="003F6E66"/>
  </w:style>
  <w:style w:type="character" w:customStyle="1" w:styleId="WW8Num8z8">
    <w:name w:val="WW8Num8z8"/>
    <w:rsid w:val="003F6E66"/>
  </w:style>
  <w:style w:type="character" w:customStyle="1" w:styleId="WW8Num9z0">
    <w:name w:val="WW8Num9z0"/>
    <w:rsid w:val="003F6E66"/>
    <w:rPr>
      <w:rFonts w:ascii="Arial" w:hAnsi="Arial" w:cs="Arial" w:hint="default"/>
      <w:b/>
      <w:bCs/>
      <w:sz w:val="20"/>
      <w:lang w:val="pl-PL"/>
    </w:rPr>
  </w:style>
  <w:style w:type="character" w:customStyle="1" w:styleId="WW8Num10z0">
    <w:name w:val="WW8Num10z0"/>
    <w:rsid w:val="003F6E66"/>
    <w:rPr>
      <w:rFonts w:ascii="Calibri" w:eastAsia="Times New Roman" w:hAnsi="Calibri" w:cs="Segoe UI"/>
      <w:b w:val="0"/>
    </w:rPr>
  </w:style>
  <w:style w:type="character" w:customStyle="1" w:styleId="WW8Num10z1">
    <w:name w:val="WW8Num10z1"/>
    <w:rsid w:val="003F6E66"/>
    <w:rPr>
      <w:rFonts w:hint="default"/>
    </w:rPr>
  </w:style>
  <w:style w:type="character" w:customStyle="1" w:styleId="WW8Num10z3">
    <w:name w:val="WW8Num10z3"/>
    <w:rsid w:val="003F6E66"/>
    <w:rPr>
      <w:rFonts w:ascii="Arial" w:hAnsi="Arial" w:cs="Arial"/>
      <w:b/>
      <w:sz w:val="20"/>
      <w:szCs w:val="20"/>
    </w:rPr>
  </w:style>
  <w:style w:type="character" w:customStyle="1" w:styleId="WW8Num10z4">
    <w:name w:val="WW8Num10z4"/>
    <w:rsid w:val="003F6E66"/>
  </w:style>
  <w:style w:type="character" w:customStyle="1" w:styleId="WW8Num10z5">
    <w:name w:val="WW8Num10z5"/>
    <w:rsid w:val="003F6E66"/>
  </w:style>
  <w:style w:type="character" w:customStyle="1" w:styleId="WW8Num10z6">
    <w:name w:val="WW8Num10z6"/>
    <w:rsid w:val="003F6E66"/>
  </w:style>
  <w:style w:type="character" w:customStyle="1" w:styleId="WW8Num10z7">
    <w:name w:val="WW8Num10z7"/>
    <w:rsid w:val="003F6E66"/>
  </w:style>
  <w:style w:type="character" w:customStyle="1" w:styleId="WW8Num10z8">
    <w:name w:val="WW8Num10z8"/>
    <w:rsid w:val="003F6E66"/>
  </w:style>
  <w:style w:type="character" w:customStyle="1" w:styleId="WW8Num11z0">
    <w:name w:val="WW8Num11z0"/>
    <w:rsid w:val="003F6E66"/>
    <w:rPr>
      <w:rFonts w:ascii="Arial" w:hAnsi="Arial" w:cs="Arial" w:hint="default"/>
      <w:b/>
      <w:sz w:val="20"/>
      <w:szCs w:val="20"/>
    </w:rPr>
  </w:style>
  <w:style w:type="character" w:customStyle="1" w:styleId="WW8Num12z0">
    <w:name w:val="WW8Num12z0"/>
    <w:rsid w:val="003F6E6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/>
    </w:rPr>
  </w:style>
  <w:style w:type="character" w:customStyle="1" w:styleId="WW8Num13z0">
    <w:name w:val="WW8Num13z0"/>
    <w:rsid w:val="003F6E66"/>
    <w:rPr>
      <w:rFonts w:ascii="Arial" w:hAnsi="Arial" w:cs="Arial" w:hint="default"/>
      <w:b/>
      <w:sz w:val="20"/>
      <w:szCs w:val="20"/>
      <w:lang w:val="pl-PL"/>
    </w:rPr>
  </w:style>
  <w:style w:type="character" w:customStyle="1" w:styleId="WW8Num14z0">
    <w:name w:val="WW8Num14z0"/>
    <w:rsid w:val="003F6E66"/>
    <w:rPr>
      <w:rFonts w:cs="Arial" w:hint="default"/>
      <w:b/>
    </w:rPr>
  </w:style>
  <w:style w:type="character" w:customStyle="1" w:styleId="WW8Num15z0">
    <w:name w:val="WW8Num15z0"/>
    <w:rsid w:val="003F6E66"/>
    <w:rPr>
      <w:rFonts w:ascii="Calibri" w:eastAsia="Times New Roman" w:hAnsi="Calibri" w:cs="Segoe UI"/>
      <w:b w:val="0"/>
    </w:rPr>
  </w:style>
  <w:style w:type="character" w:customStyle="1" w:styleId="WW8Num16z0">
    <w:name w:val="WW8Num16z0"/>
    <w:rsid w:val="003F6E66"/>
    <w:rPr>
      <w:rFonts w:ascii="Arial" w:eastAsia="Verdana" w:hAnsi="Arial" w:cs="Arial"/>
      <w:b/>
      <w:color w:val="auto"/>
      <w:sz w:val="20"/>
      <w:szCs w:val="20"/>
    </w:rPr>
  </w:style>
  <w:style w:type="character" w:customStyle="1" w:styleId="WW8Num17z0">
    <w:name w:val="WW8Num17z0"/>
    <w:rsid w:val="003F6E66"/>
    <w:rPr>
      <w:rFonts w:ascii="Arial" w:hAnsi="Arial" w:cs="Arial" w:hint="default"/>
      <w:b/>
      <w:sz w:val="20"/>
      <w:szCs w:val="20"/>
    </w:rPr>
  </w:style>
  <w:style w:type="character" w:customStyle="1" w:styleId="WW8Num17z1">
    <w:name w:val="WW8Num17z1"/>
    <w:rsid w:val="003F6E66"/>
  </w:style>
  <w:style w:type="character" w:customStyle="1" w:styleId="WW8Num17z2">
    <w:name w:val="WW8Num17z2"/>
    <w:rsid w:val="003F6E66"/>
  </w:style>
  <w:style w:type="character" w:customStyle="1" w:styleId="WW8Num17z3">
    <w:name w:val="WW8Num17z3"/>
    <w:rsid w:val="003F6E66"/>
  </w:style>
  <w:style w:type="character" w:customStyle="1" w:styleId="WW8Num17z4">
    <w:name w:val="WW8Num17z4"/>
    <w:rsid w:val="003F6E66"/>
  </w:style>
  <w:style w:type="character" w:customStyle="1" w:styleId="WW8Num17z5">
    <w:name w:val="WW8Num17z5"/>
    <w:rsid w:val="003F6E66"/>
  </w:style>
  <w:style w:type="character" w:customStyle="1" w:styleId="WW8Num17z6">
    <w:name w:val="WW8Num17z6"/>
    <w:rsid w:val="003F6E66"/>
  </w:style>
  <w:style w:type="character" w:customStyle="1" w:styleId="WW8Num17z7">
    <w:name w:val="WW8Num17z7"/>
    <w:rsid w:val="003F6E66"/>
  </w:style>
  <w:style w:type="character" w:customStyle="1" w:styleId="WW8Num17z8">
    <w:name w:val="WW8Num17z8"/>
    <w:rsid w:val="003F6E66"/>
  </w:style>
  <w:style w:type="character" w:customStyle="1" w:styleId="WW8Num18z0">
    <w:name w:val="WW8Num18z0"/>
    <w:rsid w:val="003F6E66"/>
    <w:rPr>
      <w:rFonts w:ascii="Arial" w:hAnsi="Arial" w:cs="Arial" w:hint="default"/>
      <w:b/>
      <w:color w:val="auto"/>
      <w:sz w:val="20"/>
      <w:lang w:val="pl-PL"/>
    </w:rPr>
  </w:style>
  <w:style w:type="character" w:customStyle="1" w:styleId="WW8Num19z0">
    <w:name w:val="WW8Num19z0"/>
    <w:rsid w:val="003F6E66"/>
    <w:rPr>
      <w:rFonts w:ascii="Arial" w:hAnsi="Arial" w:cs="Arial" w:hint="default"/>
      <w:b/>
      <w:sz w:val="20"/>
      <w:lang w:val="pl-PL"/>
    </w:rPr>
  </w:style>
  <w:style w:type="character" w:customStyle="1" w:styleId="WW8Num19z1">
    <w:name w:val="WW8Num19z1"/>
    <w:rsid w:val="003F6E66"/>
  </w:style>
  <w:style w:type="character" w:customStyle="1" w:styleId="WW8Num19z2">
    <w:name w:val="WW8Num19z2"/>
    <w:rsid w:val="003F6E66"/>
  </w:style>
  <w:style w:type="character" w:customStyle="1" w:styleId="WW8Num19z4">
    <w:name w:val="WW8Num19z4"/>
    <w:rsid w:val="003F6E66"/>
  </w:style>
  <w:style w:type="character" w:customStyle="1" w:styleId="WW8Num19z5">
    <w:name w:val="WW8Num19z5"/>
    <w:rsid w:val="003F6E66"/>
  </w:style>
  <w:style w:type="character" w:customStyle="1" w:styleId="WW8Num19z6">
    <w:name w:val="WW8Num19z6"/>
    <w:rsid w:val="003F6E66"/>
  </w:style>
  <w:style w:type="character" w:customStyle="1" w:styleId="WW8Num19z7">
    <w:name w:val="WW8Num19z7"/>
    <w:rsid w:val="003F6E66"/>
  </w:style>
  <w:style w:type="character" w:customStyle="1" w:styleId="WW8Num19z8">
    <w:name w:val="WW8Num19z8"/>
    <w:rsid w:val="003F6E66"/>
  </w:style>
  <w:style w:type="character" w:customStyle="1" w:styleId="WW8Num20z0">
    <w:name w:val="WW8Num20z0"/>
    <w:rsid w:val="003F6E66"/>
    <w:rPr>
      <w:rFonts w:ascii="Arial" w:hAnsi="Arial" w:cs="Arial"/>
      <w:b/>
      <w:color w:val="auto"/>
      <w:sz w:val="20"/>
      <w:szCs w:val="20"/>
    </w:rPr>
  </w:style>
  <w:style w:type="character" w:customStyle="1" w:styleId="WW8Num21z0">
    <w:name w:val="WW8Num21z0"/>
    <w:rsid w:val="003F6E66"/>
    <w:rPr>
      <w:rFonts w:ascii="Arial" w:hAnsi="Arial" w:cs="Arial"/>
      <w:b/>
      <w:sz w:val="20"/>
      <w:lang w:val="pl-PL"/>
    </w:rPr>
  </w:style>
  <w:style w:type="character" w:customStyle="1" w:styleId="WW8Num22z0">
    <w:name w:val="WW8Num22z0"/>
    <w:rsid w:val="003F6E66"/>
    <w:rPr>
      <w:rFonts w:cs="Arial"/>
      <w:lang w:val="pl-PL"/>
    </w:rPr>
  </w:style>
  <w:style w:type="character" w:customStyle="1" w:styleId="WW8Num23z0">
    <w:name w:val="WW8Num23z0"/>
    <w:rsid w:val="003F6E66"/>
    <w:rPr>
      <w:rFonts w:ascii="Arial" w:hAnsi="Arial" w:cs="Arial" w:hint="default"/>
      <w:b/>
      <w:sz w:val="20"/>
      <w:szCs w:val="20"/>
    </w:rPr>
  </w:style>
  <w:style w:type="character" w:customStyle="1" w:styleId="WW8Num24z0">
    <w:name w:val="WW8Num24z0"/>
    <w:rsid w:val="003F6E66"/>
    <w:rPr>
      <w:rFonts w:ascii="Arial" w:hAnsi="Arial" w:cs="Arial" w:hint="default"/>
      <w:b/>
      <w:sz w:val="20"/>
      <w:szCs w:val="20"/>
      <w:lang w:val="pl-PL"/>
    </w:rPr>
  </w:style>
  <w:style w:type="character" w:customStyle="1" w:styleId="WW8Num25z0">
    <w:name w:val="WW8Num25z0"/>
    <w:rsid w:val="003F6E66"/>
    <w:rPr>
      <w:rFonts w:ascii="Arial" w:hAnsi="Arial" w:cs="Arial" w:hint="default"/>
      <w:b/>
      <w:sz w:val="20"/>
      <w:szCs w:val="20"/>
    </w:rPr>
  </w:style>
  <w:style w:type="character" w:customStyle="1" w:styleId="WW8Num26z0">
    <w:name w:val="WW8Num26z0"/>
    <w:rsid w:val="003F6E66"/>
    <w:rPr>
      <w:rFonts w:ascii="Arial" w:hAnsi="Arial" w:cs="Arial"/>
      <w:b/>
      <w:sz w:val="20"/>
      <w:szCs w:val="20"/>
      <w:lang w:val="pl-PL"/>
    </w:rPr>
  </w:style>
  <w:style w:type="character" w:customStyle="1" w:styleId="WW8Num27z0">
    <w:name w:val="WW8Num27z0"/>
    <w:rsid w:val="003F6E66"/>
    <w:rPr>
      <w:rFonts w:ascii="Arial" w:eastAsia="Times New Roman" w:hAnsi="Arial" w:cs="Arial" w:hint="default"/>
      <w:b/>
      <w:color w:val="auto"/>
      <w:sz w:val="20"/>
      <w:szCs w:val="20"/>
    </w:rPr>
  </w:style>
  <w:style w:type="character" w:customStyle="1" w:styleId="WW8Num28z0">
    <w:name w:val="WW8Num28z0"/>
    <w:rsid w:val="003F6E66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28z1">
    <w:name w:val="WW8Num28z1"/>
    <w:rsid w:val="003F6E66"/>
  </w:style>
  <w:style w:type="character" w:customStyle="1" w:styleId="WW8Num28z2">
    <w:name w:val="WW8Num28z2"/>
    <w:rsid w:val="003F6E66"/>
  </w:style>
  <w:style w:type="character" w:customStyle="1" w:styleId="WW8Num29z0">
    <w:name w:val="WW8Num29z0"/>
    <w:rsid w:val="003F6E66"/>
    <w:rPr>
      <w:rFonts w:ascii="Arial" w:hAnsi="Arial" w:cs="Arial" w:hint="default"/>
      <w:b/>
      <w:bCs/>
      <w:iCs/>
      <w:sz w:val="20"/>
      <w:szCs w:val="20"/>
      <w:lang w:val="pl-PL"/>
    </w:rPr>
  </w:style>
  <w:style w:type="character" w:customStyle="1" w:styleId="WW8Num30z0">
    <w:name w:val="WW8Num30z0"/>
    <w:rsid w:val="003F6E66"/>
    <w:rPr>
      <w:rFonts w:ascii="Arial" w:hAnsi="Arial" w:cs="Arial" w:hint="default"/>
      <w:sz w:val="20"/>
    </w:rPr>
  </w:style>
  <w:style w:type="character" w:customStyle="1" w:styleId="WW8Num31z0">
    <w:name w:val="WW8Num31z0"/>
    <w:rsid w:val="003F6E66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32z0">
    <w:name w:val="WW8Num32z0"/>
    <w:rsid w:val="003F6E66"/>
    <w:rPr>
      <w:rFonts w:ascii="Arial" w:hAnsi="Arial" w:cs="Arial"/>
      <w:b/>
      <w:sz w:val="20"/>
      <w:szCs w:val="20"/>
      <w:lang w:val="pl-PL"/>
    </w:rPr>
  </w:style>
  <w:style w:type="character" w:customStyle="1" w:styleId="WW8Num33z0">
    <w:name w:val="WW8Num33z0"/>
    <w:rsid w:val="003F6E66"/>
    <w:rPr>
      <w:rFonts w:cs="Arial" w:hint="default"/>
      <w:b/>
      <w:i w:val="0"/>
      <w:color w:val="auto"/>
      <w:sz w:val="20"/>
      <w:szCs w:val="20"/>
    </w:rPr>
  </w:style>
  <w:style w:type="character" w:customStyle="1" w:styleId="WW8Num34z0">
    <w:name w:val="WW8Num34z0"/>
    <w:rsid w:val="003F6E66"/>
    <w:rPr>
      <w:rFonts w:cs="Arial"/>
    </w:rPr>
  </w:style>
  <w:style w:type="character" w:customStyle="1" w:styleId="WW8Num35z0">
    <w:name w:val="WW8Num35z0"/>
    <w:rsid w:val="003F6E66"/>
    <w:rPr>
      <w:rFonts w:ascii="Arial" w:hAnsi="Arial" w:cs="Arial"/>
      <w:b/>
      <w:sz w:val="20"/>
    </w:rPr>
  </w:style>
  <w:style w:type="character" w:customStyle="1" w:styleId="WW8Num36z0">
    <w:name w:val="WW8Num36z0"/>
    <w:rsid w:val="003F6E66"/>
    <w:rPr>
      <w:rFonts w:cs="Arial" w:hint="default"/>
    </w:rPr>
  </w:style>
  <w:style w:type="character" w:customStyle="1" w:styleId="WW8Num37z0">
    <w:name w:val="WW8Num37z0"/>
    <w:rsid w:val="003F6E66"/>
    <w:rPr>
      <w:rFonts w:ascii="Arial" w:hAnsi="Arial" w:cs="Arial"/>
      <w:b/>
      <w:sz w:val="20"/>
      <w:szCs w:val="20"/>
      <w:lang w:val="pl-PL"/>
    </w:rPr>
  </w:style>
  <w:style w:type="character" w:customStyle="1" w:styleId="WW8Num37z1">
    <w:name w:val="WW8Num37z1"/>
    <w:rsid w:val="003F6E66"/>
  </w:style>
  <w:style w:type="character" w:customStyle="1" w:styleId="WW8Num37z2">
    <w:name w:val="WW8Num37z2"/>
    <w:rsid w:val="003F6E66"/>
  </w:style>
  <w:style w:type="character" w:customStyle="1" w:styleId="WW8Num38z0">
    <w:name w:val="WW8Num38z0"/>
    <w:rsid w:val="003F6E66"/>
    <w:rPr>
      <w:rFonts w:ascii="Arial" w:hAnsi="Arial" w:cs="Arial"/>
      <w:b/>
      <w:sz w:val="20"/>
      <w:szCs w:val="20"/>
    </w:rPr>
  </w:style>
  <w:style w:type="character" w:customStyle="1" w:styleId="WW8Num39z0">
    <w:name w:val="WW8Num39z0"/>
    <w:rsid w:val="003F6E66"/>
    <w:rPr>
      <w:rFonts w:ascii="Arial" w:hAnsi="Arial" w:cs="Arial"/>
      <w:b/>
      <w:sz w:val="20"/>
      <w:szCs w:val="20"/>
      <w:lang w:val="pl-PL"/>
    </w:rPr>
  </w:style>
  <w:style w:type="character" w:customStyle="1" w:styleId="WW8Num40z0">
    <w:name w:val="WW8Num40z0"/>
    <w:rsid w:val="003F6E66"/>
    <w:rPr>
      <w:rFonts w:cs="Arial"/>
      <w:lang w:val="pl-PL"/>
    </w:rPr>
  </w:style>
  <w:style w:type="character" w:customStyle="1" w:styleId="WW8Num40z1">
    <w:name w:val="WW8Num40z1"/>
    <w:rsid w:val="003F6E66"/>
    <w:rPr>
      <w:rFonts w:hint="default"/>
      <w:lang w:val="pl-PL"/>
    </w:rPr>
  </w:style>
  <w:style w:type="character" w:customStyle="1" w:styleId="WW8Num40z2">
    <w:name w:val="WW8Num40z2"/>
    <w:rsid w:val="003F6E66"/>
    <w:rPr>
      <w:rFonts w:ascii="Arial" w:hAnsi="Arial" w:cs="Arial" w:hint="default"/>
      <w:b/>
      <w:bCs/>
      <w:sz w:val="20"/>
      <w:szCs w:val="20"/>
    </w:rPr>
  </w:style>
  <w:style w:type="character" w:customStyle="1" w:styleId="WW8Num40z3">
    <w:name w:val="WW8Num40z3"/>
    <w:rsid w:val="003F6E66"/>
    <w:rPr>
      <w:b/>
    </w:rPr>
  </w:style>
  <w:style w:type="character" w:customStyle="1" w:styleId="WW8Num40z4">
    <w:name w:val="WW8Num40z4"/>
    <w:rsid w:val="003F6E66"/>
  </w:style>
  <w:style w:type="character" w:customStyle="1" w:styleId="WW8Num40z5">
    <w:name w:val="WW8Num40z5"/>
    <w:rsid w:val="003F6E66"/>
  </w:style>
  <w:style w:type="character" w:customStyle="1" w:styleId="WW8Num40z6">
    <w:name w:val="WW8Num40z6"/>
    <w:rsid w:val="003F6E66"/>
  </w:style>
  <w:style w:type="character" w:customStyle="1" w:styleId="WW8Num40z7">
    <w:name w:val="WW8Num40z7"/>
    <w:rsid w:val="003F6E66"/>
  </w:style>
  <w:style w:type="character" w:customStyle="1" w:styleId="WW8Num40z8">
    <w:name w:val="WW8Num40z8"/>
    <w:rsid w:val="003F6E66"/>
  </w:style>
  <w:style w:type="character" w:customStyle="1" w:styleId="WW8Num41z0">
    <w:name w:val="WW8Num41z0"/>
    <w:rsid w:val="003F6E66"/>
    <w:rPr>
      <w:rFonts w:ascii="Arial" w:hAnsi="Arial" w:cs="Arial"/>
      <w:b/>
      <w:sz w:val="20"/>
      <w:szCs w:val="20"/>
    </w:rPr>
  </w:style>
  <w:style w:type="character" w:customStyle="1" w:styleId="WW8Num42z0">
    <w:name w:val="WW8Num42z0"/>
    <w:rsid w:val="003F6E66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43z0">
    <w:name w:val="WW8Num43z0"/>
    <w:rsid w:val="003F6E66"/>
    <w:rPr>
      <w:rFonts w:cs="Arial" w:hint="default"/>
      <w:b w:val="0"/>
      <w:i w:val="0"/>
    </w:rPr>
  </w:style>
  <w:style w:type="character" w:customStyle="1" w:styleId="WW8Num44z0">
    <w:name w:val="WW8Num44z0"/>
    <w:rsid w:val="003F6E66"/>
    <w:rPr>
      <w:rFonts w:ascii="Arial" w:hAnsi="Arial" w:cs="Arial"/>
      <w:b/>
      <w:bCs w:val="0"/>
      <w:kern w:val="1"/>
      <w:sz w:val="20"/>
    </w:rPr>
  </w:style>
  <w:style w:type="character" w:customStyle="1" w:styleId="WW8Num45z0">
    <w:name w:val="WW8Num45z0"/>
    <w:rsid w:val="003F6E66"/>
    <w:rPr>
      <w:b/>
    </w:rPr>
  </w:style>
  <w:style w:type="character" w:customStyle="1" w:styleId="WW8Num46z0">
    <w:name w:val="WW8Num46z0"/>
    <w:rsid w:val="003F6E66"/>
    <w:rPr>
      <w:rFonts w:ascii="Arial" w:hAnsi="Arial" w:cs="Arial" w:hint="default"/>
      <w:b/>
      <w:bCs w:val="0"/>
      <w:sz w:val="20"/>
      <w:szCs w:val="20"/>
      <w:shd w:val="clear" w:color="auto" w:fill="auto"/>
      <w:lang w:val="pl-PL"/>
    </w:rPr>
  </w:style>
  <w:style w:type="character" w:customStyle="1" w:styleId="WW8Num47z0">
    <w:name w:val="WW8Num47z0"/>
    <w:rsid w:val="003F6E66"/>
    <w:rPr>
      <w:rFonts w:ascii="Arial" w:hAnsi="Arial" w:cs="Arial"/>
      <w:b/>
      <w:sz w:val="20"/>
    </w:rPr>
  </w:style>
  <w:style w:type="character" w:customStyle="1" w:styleId="WW8Num48z0">
    <w:name w:val="WW8Num48z0"/>
    <w:rsid w:val="003F6E66"/>
    <w:rPr>
      <w:rFonts w:ascii="Times New Roman" w:hAnsi="Times New Roman" w:cs="Times New Roman" w:hint="default"/>
      <w:sz w:val="22"/>
      <w:szCs w:val="22"/>
    </w:rPr>
  </w:style>
  <w:style w:type="character" w:customStyle="1" w:styleId="WW8Num5z1">
    <w:name w:val="WW8Num5z1"/>
    <w:rsid w:val="003F6E66"/>
  </w:style>
  <w:style w:type="character" w:customStyle="1" w:styleId="WW8Num5z2">
    <w:name w:val="WW8Num5z2"/>
    <w:rsid w:val="003F6E66"/>
  </w:style>
  <w:style w:type="character" w:customStyle="1" w:styleId="WW8Num5z3">
    <w:name w:val="WW8Num5z3"/>
    <w:rsid w:val="003F6E66"/>
  </w:style>
  <w:style w:type="character" w:customStyle="1" w:styleId="WW8Num5z4">
    <w:name w:val="WW8Num5z4"/>
    <w:rsid w:val="003F6E66"/>
  </w:style>
  <w:style w:type="character" w:customStyle="1" w:styleId="WW8Num5z5">
    <w:name w:val="WW8Num5z5"/>
    <w:rsid w:val="003F6E66"/>
  </w:style>
  <w:style w:type="character" w:customStyle="1" w:styleId="WW8Num5z6">
    <w:name w:val="WW8Num5z6"/>
    <w:rsid w:val="003F6E66"/>
  </w:style>
  <w:style w:type="character" w:customStyle="1" w:styleId="WW8Num5z7">
    <w:name w:val="WW8Num5z7"/>
    <w:rsid w:val="003F6E66"/>
  </w:style>
  <w:style w:type="character" w:customStyle="1" w:styleId="WW8Num5z8">
    <w:name w:val="WW8Num5z8"/>
    <w:rsid w:val="003F6E66"/>
  </w:style>
  <w:style w:type="character" w:customStyle="1" w:styleId="WW8Num6z2">
    <w:name w:val="WW8Num6z2"/>
    <w:rsid w:val="003F6E66"/>
  </w:style>
  <w:style w:type="character" w:customStyle="1" w:styleId="WW8Num7z1">
    <w:name w:val="WW8Num7z1"/>
    <w:rsid w:val="003F6E66"/>
  </w:style>
  <w:style w:type="character" w:customStyle="1" w:styleId="WW8Num7z2">
    <w:name w:val="WW8Num7z2"/>
    <w:rsid w:val="003F6E66"/>
  </w:style>
  <w:style w:type="character" w:customStyle="1" w:styleId="WW8Num7z3">
    <w:name w:val="WW8Num7z3"/>
    <w:rsid w:val="003F6E66"/>
  </w:style>
  <w:style w:type="character" w:customStyle="1" w:styleId="WW8Num7z4">
    <w:name w:val="WW8Num7z4"/>
    <w:rsid w:val="003F6E66"/>
  </w:style>
  <w:style w:type="character" w:customStyle="1" w:styleId="WW8Num7z5">
    <w:name w:val="WW8Num7z5"/>
    <w:rsid w:val="003F6E66"/>
  </w:style>
  <w:style w:type="character" w:customStyle="1" w:styleId="WW8Num7z6">
    <w:name w:val="WW8Num7z6"/>
    <w:rsid w:val="003F6E66"/>
  </w:style>
  <w:style w:type="character" w:customStyle="1" w:styleId="WW8Num7z7">
    <w:name w:val="WW8Num7z7"/>
    <w:rsid w:val="003F6E66"/>
  </w:style>
  <w:style w:type="character" w:customStyle="1" w:styleId="WW8Num7z8">
    <w:name w:val="WW8Num7z8"/>
    <w:rsid w:val="003F6E66"/>
  </w:style>
  <w:style w:type="character" w:customStyle="1" w:styleId="WW8Num9z1">
    <w:name w:val="WW8Num9z1"/>
    <w:rsid w:val="003F6E66"/>
  </w:style>
  <w:style w:type="character" w:customStyle="1" w:styleId="WW8Num9z2">
    <w:name w:val="WW8Num9z2"/>
    <w:rsid w:val="003F6E66"/>
  </w:style>
  <w:style w:type="character" w:customStyle="1" w:styleId="WW8Num9z3">
    <w:name w:val="WW8Num9z3"/>
    <w:rsid w:val="003F6E66"/>
  </w:style>
  <w:style w:type="character" w:customStyle="1" w:styleId="WW8Num9z4">
    <w:name w:val="WW8Num9z4"/>
    <w:rsid w:val="003F6E66"/>
  </w:style>
  <w:style w:type="character" w:customStyle="1" w:styleId="WW8Num9z5">
    <w:name w:val="WW8Num9z5"/>
    <w:rsid w:val="003F6E66"/>
  </w:style>
  <w:style w:type="character" w:customStyle="1" w:styleId="WW8Num9z6">
    <w:name w:val="WW8Num9z6"/>
    <w:rsid w:val="003F6E66"/>
  </w:style>
  <w:style w:type="character" w:customStyle="1" w:styleId="WW8Num9z7">
    <w:name w:val="WW8Num9z7"/>
    <w:rsid w:val="003F6E66"/>
  </w:style>
  <w:style w:type="character" w:customStyle="1" w:styleId="WW8Num9z8">
    <w:name w:val="WW8Num9z8"/>
    <w:rsid w:val="003F6E66"/>
  </w:style>
  <w:style w:type="character" w:customStyle="1" w:styleId="WW8Num11z1">
    <w:name w:val="WW8Num11z1"/>
    <w:rsid w:val="003F6E66"/>
    <w:rPr>
      <w:rFonts w:hint="default"/>
    </w:rPr>
  </w:style>
  <w:style w:type="character" w:customStyle="1" w:styleId="WW8Num11z2">
    <w:name w:val="WW8Num11z2"/>
    <w:rsid w:val="003F6E66"/>
  </w:style>
  <w:style w:type="character" w:customStyle="1" w:styleId="WW8Num11z3">
    <w:name w:val="WW8Num11z3"/>
    <w:rsid w:val="003F6E66"/>
    <w:rPr>
      <w:b/>
      <w:color w:val="auto"/>
    </w:rPr>
  </w:style>
  <w:style w:type="character" w:customStyle="1" w:styleId="WW8Num11z4">
    <w:name w:val="WW8Num11z4"/>
    <w:rsid w:val="003F6E66"/>
  </w:style>
  <w:style w:type="character" w:customStyle="1" w:styleId="WW8Num11z5">
    <w:name w:val="WW8Num11z5"/>
    <w:rsid w:val="003F6E66"/>
  </w:style>
  <w:style w:type="character" w:customStyle="1" w:styleId="WW8Num11z6">
    <w:name w:val="WW8Num11z6"/>
    <w:rsid w:val="003F6E66"/>
  </w:style>
  <w:style w:type="character" w:customStyle="1" w:styleId="WW8Num11z7">
    <w:name w:val="WW8Num11z7"/>
    <w:rsid w:val="003F6E66"/>
  </w:style>
  <w:style w:type="character" w:customStyle="1" w:styleId="WW8Num11z8">
    <w:name w:val="WW8Num11z8"/>
    <w:rsid w:val="003F6E66"/>
  </w:style>
  <w:style w:type="character" w:customStyle="1" w:styleId="WW8Num12z1">
    <w:name w:val="WW8Num12z1"/>
    <w:rsid w:val="003F6E66"/>
    <w:rPr>
      <w:rFonts w:ascii="Arial" w:eastAsia="Verdana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2z2">
    <w:name w:val="WW8Num12z2"/>
    <w:rsid w:val="003F6E66"/>
  </w:style>
  <w:style w:type="character" w:customStyle="1" w:styleId="WW8Num12z3">
    <w:name w:val="WW8Num12z3"/>
    <w:rsid w:val="003F6E66"/>
  </w:style>
  <w:style w:type="character" w:customStyle="1" w:styleId="WW8Num12z4">
    <w:name w:val="WW8Num12z4"/>
    <w:rsid w:val="003F6E66"/>
  </w:style>
  <w:style w:type="character" w:customStyle="1" w:styleId="WW8Num12z5">
    <w:name w:val="WW8Num12z5"/>
    <w:rsid w:val="003F6E66"/>
  </w:style>
  <w:style w:type="character" w:customStyle="1" w:styleId="WW8Num12z6">
    <w:name w:val="WW8Num12z6"/>
    <w:rsid w:val="003F6E66"/>
  </w:style>
  <w:style w:type="character" w:customStyle="1" w:styleId="WW8Num12z7">
    <w:name w:val="WW8Num12z7"/>
    <w:rsid w:val="003F6E66"/>
  </w:style>
  <w:style w:type="character" w:customStyle="1" w:styleId="WW8Num12z8">
    <w:name w:val="WW8Num12z8"/>
    <w:rsid w:val="003F6E66"/>
  </w:style>
  <w:style w:type="character" w:customStyle="1" w:styleId="WW8Num13z1">
    <w:name w:val="WW8Num13z1"/>
    <w:rsid w:val="003F6E66"/>
  </w:style>
  <w:style w:type="character" w:customStyle="1" w:styleId="WW8Num13z2">
    <w:name w:val="WW8Num13z2"/>
    <w:rsid w:val="003F6E66"/>
  </w:style>
  <w:style w:type="character" w:customStyle="1" w:styleId="WW8Num13z3">
    <w:name w:val="WW8Num13z3"/>
    <w:rsid w:val="003F6E66"/>
  </w:style>
  <w:style w:type="character" w:customStyle="1" w:styleId="WW8Num13z4">
    <w:name w:val="WW8Num13z4"/>
    <w:rsid w:val="003F6E66"/>
  </w:style>
  <w:style w:type="character" w:customStyle="1" w:styleId="WW8Num13z5">
    <w:name w:val="WW8Num13z5"/>
    <w:rsid w:val="003F6E66"/>
  </w:style>
  <w:style w:type="character" w:customStyle="1" w:styleId="WW8Num13z6">
    <w:name w:val="WW8Num13z6"/>
    <w:rsid w:val="003F6E66"/>
  </w:style>
  <w:style w:type="character" w:customStyle="1" w:styleId="WW8Num13z7">
    <w:name w:val="WW8Num13z7"/>
    <w:rsid w:val="003F6E66"/>
  </w:style>
  <w:style w:type="character" w:customStyle="1" w:styleId="WW8Num13z8">
    <w:name w:val="WW8Num13z8"/>
    <w:rsid w:val="003F6E66"/>
  </w:style>
  <w:style w:type="character" w:customStyle="1" w:styleId="WW8Num14z1">
    <w:name w:val="WW8Num14z1"/>
    <w:rsid w:val="003F6E66"/>
  </w:style>
  <w:style w:type="character" w:customStyle="1" w:styleId="WW8Num14z2">
    <w:name w:val="WW8Num14z2"/>
    <w:rsid w:val="003F6E66"/>
  </w:style>
  <w:style w:type="character" w:customStyle="1" w:styleId="WW8Num14z3">
    <w:name w:val="WW8Num14z3"/>
    <w:rsid w:val="003F6E66"/>
  </w:style>
  <w:style w:type="character" w:customStyle="1" w:styleId="WW8Num14z4">
    <w:name w:val="WW8Num14z4"/>
    <w:rsid w:val="003F6E66"/>
  </w:style>
  <w:style w:type="character" w:customStyle="1" w:styleId="WW8Num14z5">
    <w:name w:val="WW8Num14z5"/>
    <w:rsid w:val="003F6E66"/>
  </w:style>
  <w:style w:type="character" w:customStyle="1" w:styleId="WW8Num14z6">
    <w:name w:val="WW8Num14z6"/>
    <w:rsid w:val="003F6E66"/>
  </w:style>
  <w:style w:type="character" w:customStyle="1" w:styleId="WW8Num14z7">
    <w:name w:val="WW8Num14z7"/>
    <w:rsid w:val="003F6E66"/>
  </w:style>
  <w:style w:type="character" w:customStyle="1" w:styleId="WW8Num14z8">
    <w:name w:val="WW8Num14z8"/>
    <w:rsid w:val="003F6E66"/>
  </w:style>
  <w:style w:type="character" w:customStyle="1" w:styleId="WW8Num15z1">
    <w:name w:val="WW8Num15z1"/>
    <w:rsid w:val="003F6E66"/>
    <w:rPr>
      <w:rFonts w:hint="default"/>
    </w:rPr>
  </w:style>
  <w:style w:type="character" w:customStyle="1" w:styleId="WW8Num15z3">
    <w:name w:val="WW8Num15z3"/>
    <w:rsid w:val="003F6E66"/>
    <w:rPr>
      <w:rFonts w:ascii="Arial" w:hAnsi="Arial" w:cs="Arial"/>
      <w:b/>
      <w:sz w:val="20"/>
      <w:szCs w:val="20"/>
    </w:rPr>
  </w:style>
  <w:style w:type="character" w:customStyle="1" w:styleId="WW8Num15z4">
    <w:name w:val="WW8Num15z4"/>
    <w:rsid w:val="003F6E66"/>
  </w:style>
  <w:style w:type="character" w:customStyle="1" w:styleId="WW8Num15z5">
    <w:name w:val="WW8Num15z5"/>
    <w:rsid w:val="003F6E66"/>
  </w:style>
  <w:style w:type="character" w:customStyle="1" w:styleId="WW8Num15z6">
    <w:name w:val="WW8Num15z6"/>
    <w:rsid w:val="003F6E66"/>
  </w:style>
  <w:style w:type="character" w:customStyle="1" w:styleId="WW8Num15z7">
    <w:name w:val="WW8Num15z7"/>
    <w:rsid w:val="003F6E66"/>
  </w:style>
  <w:style w:type="character" w:customStyle="1" w:styleId="WW8Num15z8">
    <w:name w:val="WW8Num15z8"/>
    <w:rsid w:val="003F6E66"/>
  </w:style>
  <w:style w:type="character" w:customStyle="1" w:styleId="WW8Num16z1">
    <w:name w:val="WW8Num16z1"/>
    <w:rsid w:val="003F6E66"/>
  </w:style>
  <w:style w:type="character" w:customStyle="1" w:styleId="WW8Num16z2">
    <w:name w:val="WW8Num16z2"/>
    <w:rsid w:val="003F6E66"/>
  </w:style>
  <w:style w:type="character" w:customStyle="1" w:styleId="WW8Num16z3">
    <w:name w:val="WW8Num16z3"/>
    <w:rsid w:val="003F6E66"/>
  </w:style>
  <w:style w:type="character" w:customStyle="1" w:styleId="WW8Num16z4">
    <w:name w:val="WW8Num16z4"/>
    <w:rsid w:val="003F6E66"/>
  </w:style>
  <w:style w:type="character" w:customStyle="1" w:styleId="WW8Num16z5">
    <w:name w:val="WW8Num16z5"/>
    <w:rsid w:val="003F6E66"/>
  </w:style>
  <w:style w:type="character" w:customStyle="1" w:styleId="WW8Num16z6">
    <w:name w:val="WW8Num16z6"/>
    <w:rsid w:val="003F6E66"/>
  </w:style>
  <w:style w:type="character" w:customStyle="1" w:styleId="WW8Num16z7">
    <w:name w:val="WW8Num16z7"/>
    <w:rsid w:val="003F6E66"/>
  </w:style>
  <w:style w:type="character" w:customStyle="1" w:styleId="WW8Num16z8">
    <w:name w:val="WW8Num16z8"/>
    <w:rsid w:val="003F6E66"/>
  </w:style>
  <w:style w:type="character" w:customStyle="1" w:styleId="WW8Num18z1">
    <w:name w:val="WW8Num18z1"/>
    <w:rsid w:val="003F6E66"/>
  </w:style>
  <w:style w:type="character" w:customStyle="1" w:styleId="WW8Num18z2">
    <w:name w:val="WW8Num18z2"/>
    <w:rsid w:val="003F6E66"/>
  </w:style>
  <w:style w:type="character" w:customStyle="1" w:styleId="WW8Num18z3">
    <w:name w:val="WW8Num18z3"/>
    <w:rsid w:val="003F6E66"/>
  </w:style>
  <w:style w:type="character" w:customStyle="1" w:styleId="WW8Num18z4">
    <w:name w:val="WW8Num18z4"/>
    <w:rsid w:val="003F6E66"/>
  </w:style>
  <w:style w:type="character" w:customStyle="1" w:styleId="WW8Num18z5">
    <w:name w:val="WW8Num18z5"/>
    <w:rsid w:val="003F6E66"/>
  </w:style>
  <w:style w:type="character" w:customStyle="1" w:styleId="WW8Num18z6">
    <w:name w:val="WW8Num18z6"/>
    <w:rsid w:val="003F6E66"/>
  </w:style>
  <w:style w:type="character" w:customStyle="1" w:styleId="WW8Num18z7">
    <w:name w:val="WW8Num18z7"/>
    <w:rsid w:val="003F6E66"/>
  </w:style>
  <w:style w:type="character" w:customStyle="1" w:styleId="WW8Num18z8">
    <w:name w:val="WW8Num18z8"/>
    <w:rsid w:val="003F6E66"/>
  </w:style>
  <w:style w:type="character" w:customStyle="1" w:styleId="WW8Num19z3">
    <w:name w:val="WW8Num19z3"/>
    <w:rsid w:val="003F6E66"/>
  </w:style>
  <w:style w:type="character" w:customStyle="1" w:styleId="WW8Num20z1">
    <w:name w:val="WW8Num20z1"/>
    <w:rsid w:val="003F6E66"/>
  </w:style>
  <w:style w:type="character" w:customStyle="1" w:styleId="WW8Num20z2">
    <w:name w:val="WW8Num20z2"/>
    <w:rsid w:val="003F6E66"/>
  </w:style>
  <w:style w:type="character" w:customStyle="1" w:styleId="WW8Num20z3">
    <w:name w:val="WW8Num20z3"/>
    <w:rsid w:val="003F6E66"/>
  </w:style>
  <w:style w:type="character" w:customStyle="1" w:styleId="WW8Num20z4">
    <w:name w:val="WW8Num20z4"/>
    <w:rsid w:val="003F6E66"/>
  </w:style>
  <w:style w:type="character" w:customStyle="1" w:styleId="WW8Num20z5">
    <w:name w:val="WW8Num20z5"/>
    <w:rsid w:val="003F6E66"/>
  </w:style>
  <w:style w:type="character" w:customStyle="1" w:styleId="WW8Num20z6">
    <w:name w:val="WW8Num20z6"/>
    <w:rsid w:val="003F6E66"/>
  </w:style>
  <w:style w:type="character" w:customStyle="1" w:styleId="WW8Num20z7">
    <w:name w:val="WW8Num20z7"/>
    <w:rsid w:val="003F6E66"/>
  </w:style>
  <w:style w:type="character" w:customStyle="1" w:styleId="WW8Num20z8">
    <w:name w:val="WW8Num20z8"/>
    <w:rsid w:val="003F6E66"/>
  </w:style>
  <w:style w:type="character" w:customStyle="1" w:styleId="WW8Num21z1">
    <w:name w:val="WW8Num21z1"/>
    <w:rsid w:val="003F6E66"/>
  </w:style>
  <w:style w:type="character" w:customStyle="1" w:styleId="WW8Num21z2">
    <w:name w:val="WW8Num21z2"/>
    <w:rsid w:val="003F6E66"/>
  </w:style>
  <w:style w:type="character" w:customStyle="1" w:styleId="WW8Num21z3">
    <w:name w:val="WW8Num21z3"/>
    <w:rsid w:val="003F6E66"/>
  </w:style>
  <w:style w:type="character" w:customStyle="1" w:styleId="WW8Num21z4">
    <w:name w:val="WW8Num21z4"/>
    <w:rsid w:val="003F6E66"/>
  </w:style>
  <w:style w:type="character" w:customStyle="1" w:styleId="WW8Num21z5">
    <w:name w:val="WW8Num21z5"/>
    <w:rsid w:val="003F6E66"/>
  </w:style>
  <w:style w:type="character" w:customStyle="1" w:styleId="WW8Num21z6">
    <w:name w:val="WW8Num21z6"/>
    <w:rsid w:val="003F6E66"/>
  </w:style>
  <w:style w:type="character" w:customStyle="1" w:styleId="WW8Num21z7">
    <w:name w:val="WW8Num21z7"/>
    <w:rsid w:val="003F6E66"/>
  </w:style>
  <w:style w:type="character" w:customStyle="1" w:styleId="WW8Num21z8">
    <w:name w:val="WW8Num21z8"/>
    <w:rsid w:val="003F6E66"/>
  </w:style>
  <w:style w:type="character" w:customStyle="1" w:styleId="WW8Num22z1">
    <w:name w:val="WW8Num22z1"/>
    <w:rsid w:val="003F6E66"/>
  </w:style>
  <w:style w:type="character" w:customStyle="1" w:styleId="WW8Num22z2">
    <w:name w:val="WW8Num22z2"/>
    <w:rsid w:val="003F6E66"/>
  </w:style>
  <w:style w:type="character" w:customStyle="1" w:styleId="WW8Num22z3">
    <w:name w:val="WW8Num22z3"/>
    <w:rsid w:val="003F6E66"/>
  </w:style>
  <w:style w:type="character" w:customStyle="1" w:styleId="WW8Num22z4">
    <w:name w:val="WW8Num22z4"/>
    <w:rsid w:val="003F6E66"/>
  </w:style>
  <w:style w:type="character" w:customStyle="1" w:styleId="WW8Num22z5">
    <w:name w:val="WW8Num22z5"/>
    <w:rsid w:val="003F6E66"/>
  </w:style>
  <w:style w:type="character" w:customStyle="1" w:styleId="WW8Num22z6">
    <w:name w:val="WW8Num22z6"/>
    <w:rsid w:val="003F6E66"/>
  </w:style>
  <w:style w:type="character" w:customStyle="1" w:styleId="WW8Num22z7">
    <w:name w:val="WW8Num22z7"/>
    <w:rsid w:val="003F6E66"/>
  </w:style>
  <w:style w:type="character" w:customStyle="1" w:styleId="WW8Num22z8">
    <w:name w:val="WW8Num22z8"/>
    <w:rsid w:val="003F6E66"/>
  </w:style>
  <w:style w:type="character" w:customStyle="1" w:styleId="WW8Num23z1">
    <w:name w:val="WW8Num23z1"/>
    <w:rsid w:val="003F6E66"/>
  </w:style>
  <w:style w:type="character" w:customStyle="1" w:styleId="WW8Num23z2">
    <w:name w:val="WW8Num23z2"/>
    <w:rsid w:val="003F6E66"/>
  </w:style>
  <w:style w:type="character" w:customStyle="1" w:styleId="WW8Num23z3">
    <w:name w:val="WW8Num23z3"/>
    <w:rsid w:val="003F6E66"/>
  </w:style>
  <w:style w:type="character" w:customStyle="1" w:styleId="WW8Num23z4">
    <w:name w:val="WW8Num23z4"/>
    <w:rsid w:val="003F6E66"/>
  </w:style>
  <w:style w:type="character" w:customStyle="1" w:styleId="WW8Num23z5">
    <w:name w:val="WW8Num23z5"/>
    <w:rsid w:val="003F6E66"/>
  </w:style>
  <w:style w:type="character" w:customStyle="1" w:styleId="WW8Num23z6">
    <w:name w:val="WW8Num23z6"/>
    <w:rsid w:val="003F6E66"/>
  </w:style>
  <w:style w:type="character" w:customStyle="1" w:styleId="WW8Num23z7">
    <w:name w:val="WW8Num23z7"/>
    <w:rsid w:val="003F6E66"/>
  </w:style>
  <w:style w:type="character" w:customStyle="1" w:styleId="WW8Num23z8">
    <w:name w:val="WW8Num23z8"/>
    <w:rsid w:val="003F6E66"/>
  </w:style>
  <w:style w:type="character" w:customStyle="1" w:styleId="WW8Num24z1">
    <w:name w:val="WW8Num24z1"/>
    <w:rsid w:val="003F6E66"/>
    <w:rPr>
      <w:rFonts w:ascii="Arial" w:eastAsia="Times New Roman" w:hAnsi="Arial" w:cs="Arial"/>
    </w:rPr>
  </w:style>
  <w:style w:type="character" w:customStyle="1" w:styleId="WW8Num24z2">
    <w:name w:val="WW8Num24z2"/>
    <w:rsid w:val="003F6E66"/>
  </w:style>
  <w:style w:type="character" w:customStyle="1" w:styleId="WW8Num24z4">
    <w:name w:val="WW8Num24z4"/>
    <w:rsid w:val="003F6E66"/>
  </w:style>
  <w:style w:type="character" w:customStyle="1" w:styleId="WW8Num24z5">
    <w:name w:val="WW8Num24z5"/>
    <w:rsid w:val="003F6E66"/>
  </w:style>
  <w:style w:type="character" w:customStyle="1" w:styleId="WW8Num24z6">
    <w:name w:val="WW8Num24z6"/>
    <w:rsid w:val="003F6E66"/>
  </w:style>
  <w:style w:type="character" w:customStyle="1" w:styleId="WW8Num24z7">
    <w:name w:val="WW8Num24z7"/>
    <w:rsid w:val="003F6E66"/>
  </w:style>
  <w:style w:type="character" w:customStyle="1" w:styleId="WW8Num24z8">
    <w:name w:val="WW8Num24z8"/>
    <w:rsid w:val="003F6E66"/>
  </w:style>
  <w:style w:type="character" w:customStyle="1" w:styleId="WW8Num25z1">
    <w:name w:val="WW8Num25z1"/>
    <w:rsid w:val="003F6E66"/>
  </w:style>
  <w:style w:type="character" w:customStyle="1" w:styleId="WW8Num25z2">
    <w:name w:val="WW8Num25z2"/>
    <w:rsid w:val="003F6E66"/>
  </w:style>
  <w:style w:type="character" w:customStyle="1" w:styleId="WW8Num25z3">
    <w:name w:val="WW8Num25z3"/>
    <w:rsid w:val="003F6E66"/>
  </w:style>
  <w:style w:type="character" w:customStyle="1" w:styleId="WW8Num25z4">
    <w:name w:val="WW8Num25z4"/>
    <w:rsid w:val="003F6E66"/>
  </w:style>
  <w:style w:type="character" w:customStyle="1" w:styleId="WW8Num25z5">
    <w:name w:val="WW8Num25z5"/>
    <w:rsid w:val="003F6E66"/>
  </w:style>
  <w:style w:type="character" w:customStyle="1" w:styleId="WW8Num25z6">
    <w:name w:val="WW8Num25z6"/>
    <w:rsid w:val="003F6E66"/>
  </w:style>
  <w:style w:type="character" w:customStyle="1" w:styleId="WW8Num25z7">
    <w:name w:val="WW8Num25z7"/>
    <w:rsid w:val="003F6E66"/>
  </w:style>
  <w:style w:type="character" w:customStyle="1" w:styleId="WW8Num25z8">
    <w:name w:val="WW8Num25z8"/>
    <w:rsid w:val="003F6E66"/>
  </w:style>
  <w:style w:type="character" w:customStyle="1" w:styleId="WW8Num26z1">
    <w:name w:val="WW8Num26z1"/>
    <w:rsid w:val="003F6E66"/>
  </w:style>
  <w:style w:type="character" w:customStyle="1" w:styleId="WW8Num26z2">
    <w:name w:val="WW8Num26z2"/>
    <w:rsid w:val="003F6E66"/>
  </w:style>
  <w:style w:type="character" w:customStyle="1" w:styleId="WW8Num26z3">
    <w:name w:val="WW8Num26z3"/>
    <w:rsid w:val="003F6E66"/>
  </w:style>
  <w:style w:type="character" w:customStyle="1" w:styleId="WW8Num26z4">
    <w:name w:val="WW8Num26z4"/>
    <w:rsid w:val="003F6E66"/>
  </w:style>
  <w:style w:type="character" w:customStyle="1" w:styleId="WW8Num26z5">
    <w:name w:val="WW8Num26z5"/>
    <w:rsid w:val="003F6E66"/>
  </w:style>
  <w:style w:type="character" w:customStyle="1" w:styleId="WW8Num26z6">
    <w:name w:val="WW8Num26z6"/>
    <w:rsid w:val="003F6E66"/>
  </w:style>
  <w:style w:type="character" w:customStyle="1" w:styleId="WW8Num26z7">
    <w:name w:val="WW8Num26z7"/>
    <w:rsid w:val="003F6E66"/>
  </w:style>
  <w:style w:type="character" w:customStyle="1" w:styleId="WW8Num26z8">
    <w:name w:val="WW8Num26z8"/>
    <w:rsid w:val="003F6E66"/>
  </w:style>
  <w:style w:type="character" w:customStyle="1" w:styleId="WW8Num27z1">
    <w:name w:val="WW8Num27z1"/>
    <w:rsid w:val="003F6E66"/>
    <w:rPr>
      <w:rFonts w:hint="default"/>
      <w:b w:val="0"/>
    </w:rPr>
  </w:style>
  <w:style w:type="character" w:customStyle="1" w:styleId="WW8Num27z2">
    <w:name w:val="WW8Num27z2"/>
    <w:rsid w:val="003F6E66"/>
  </w:style>
  <w:style w:type="character" w:customStyle="1" w:styleId="WW8Num27z3">
    <w:name w:val="WW8Num27z3"/>
    <w:rsid w:val="003F6E66"/>
  </w:style>
  <w:style w:type="character" w:customStyle="1" w:styleId="WW8Num27z4">
    <w:name w:val="WW8Num27z4"/>
    <w:rsid w:val="003F6E66"/>
  </w:style>
  <w:style w:type="character" w:customStyle="1" w:styleId="WW8Num27z5">
    <w:name w:val="WW8Num27z5"/>
    <w:rsid w:val="003F6E66"/>
    <w:rPr>
      <w:rFonts w:ascii="Arial" w:eastAsia="Times New Roman" w:hAnsi="Arial" w:cs="Arial"/>
    </w:rPr>
  </w:style>
  <w:style w:type="character" w:customStyle="1" w:styleId="WW8Num27z6">
    <w:name w:val="WW8Num27z6"/>
    <w:rsid w:val="003F6E66"/>
  </w:style>
  <w:style w:type="character" w:customStyle="1" w:styleId="WW8Num27z7">
    <w:name w:val="WW8Num27z7"/>
    <w:rsid w:val="003F6E66"/>
  </w:style>
  <w:style w:type="character" w:customStyle="1" w:styleId="WW8Num27z8">
    <w:name w:val="WW8Num27z8"/>
    <w:rsid w:val="003F6E66"/>
  </w:style>
  <w:style w:type="character" w:customStyle="1" w:styleId="WW8Num28z3">
    <w:name w:val="WW8Num28z3"/>
    <w:rsid w:val="003F6E66"/>
  </w:style>
  <w:style w:type="character" w:customStyle="1" w:styleId="WW8Num28z4">
    <w:name w:val="WW8Num28z4"/>
    <w:rsid w:val="003F6E66"/>
  </w:style>
  <w:style w:type="character" w:customStyle="1" w:styleId="WW8Num28z5">
    <w:name w:val="WW8Num28z5"/>
    <w:rsid w:val="003F6E66"/>
  </w:style>
  <w:style w:type="character" w:customStyle="1" w:styleId="WW8Num28z6">
    <w:name w:val="WW8Num28z6"/>
    <w:rsid w:val="003F6E66"/>
  </w:style>
  <w:style w:type="character" w:customStyle="1" w:styleId="WW8Num28z7">
    <w:name w:val="WW8Num28z7"/>
    <w:rsid w:val="003F6E66"/>
  </w:style>
  <w:style w:type="character" w:customStyle="1" w:styleId="WW8Num28z8">
    <w:name w:val="WW8Num28z8"/>
    <w:rsid w:val="003F6E66"/>
  </w:style>
  <w:style w:type="character" w:customStyle="1" w:styleId="WW8Num29z1">
    <w:name w:val="WW8Num29z1"/>
    <w:rsid w:val="003F6E66"/>
  </w:style>
  <w:style w:type="character" w:customStyle="1" w:styleId="WW8Num29z2">
    <w:name w:val="WW8Num29z2"/>
    <w:rsid w:val="003F6E66"/>
  </w:style>
  <w:style w:type="character" w:customStyle="1" w:styleId="WW8Num29z3">
    <w:name w:val="WW8Num29z3"/>
    <w:rsid w:val="003F6E66"/>
  </w:style>
  <w:style w:type="character" w:customStyle="1" w:styleId="WW8Num29z4">
    <w:name w:val="WW8Num29z4"/>
    <w:rsid w:val="003F6E66"/>
  </w:style>
  <w:style w:type="character" w:customStyle="1" w:styleId="WW8Num29z5">
    <w:name w:val="WW8Num29z5"/>
    <w:rsid w:val="003F6E66"/>
  </w:style>
  <w:style w:type="character" w:customStyle="1" w:styleId="WW8Num29z6">
    <w:name w:val="WW8Num29z6"/>
    <w:rsid w:val="003F6E66"/>
  </w:style>
  <w:style w:type="character" w:customStyle="1" w:styleId="WW8Num29z7">
    <w:name w:val="WW8Num29z7"/>
    <w:rsid w:val="003F6E66"/>
  </w:style>
  <w:style w:type="character" w:customStyle="1" w:styleId="WW8Num29z8">
    <w:name w:val="WW8Num29z8"/>
    <w:rsid w:val="003F6E66"/>
  </w:style>
  <w:style w:type="character" w:customStyle="1" w:styleId="WW8Num30z1">
    <w:name w:val="WW8Num30z1"/>
    <w:rsid w:val="003F6E66"/>
  </w:style>
  <w:style w:type="character" w:customStyle="1" w:styleId="WW8Num30z2">
    <w:name w:val="WW8Num30z2"/>
    <w:rsid w:val="003F6E66"/>
  </w:style>
  <w:style w:type="character" w:customStyle="1" w:styleId="WW8Num30z3">
    <w:name w:val="WW8Num30z3"/>
    <w:rsid w:val="003F6E66"/>
  </w:style>
  <w:style w:type="character" w:customStyle="1" w:styleId="WW8Num30z4">
    <w:name w:val="WW8Num30z4"/>
    <w:rsid w:val="003F6E66"/>
  </w:style>
  <w:style w:type="character" w:customStyle="1" w:styleId="WW8Num30z5">
    <w:name w:val="WW8Num30z5"/>
    <w:rsid w:val="003F6E66"/>
  </w:style>
  <w:style w:type="character" w:customStyle="1" w:styleId="WW8Num30z6">
    <w:name w:val="WW8Num30z6"/>
    <w:rsid w:val="003F6E66"/>
  </w:style>
  <w:style w:type="character" w:customStyle="1" w:styleId="WW8Num30z7">
    <w:name w:val="WW8Num30z7"/>
    <w:rsid w:val="003F6E66"/>
  </w:style>
  <w:style w:type="character" w:customStyle="1" w:styleId="WW8Num30z8">
    <w:name w:val="WW8Num30z8"/>
    <w:rsid w:val="003F6E66"/>
  </w:style>
  <w:style w:type="character" w:customStyle="1" w:styleId="WW8Num31z1">
    <w:name w:val="WW8Num31z1"/>
    <w:rsid w:val="003F6E66"/>
    <w:rPr>
      <w:lang w:val="pl-PL"/>
    </w:rPr>
  </w:style>
  <w:style w:type="character" w:customStyle="1" w:styleId="WW8Num31z2">
    <w:name w:val="WW8Num31z2"/>
    <w:rsid w:val="003F6E66"/>
  </w:style>
  <w:style w:type="character" w:customStyle="1" w:styleId="WW8Num31z3">
    <w:name w:val="WW8Num31z3"/>
    <w:rsid w:val="003F6E66"/>
  </w:style>
  <w:style w:type="character" w:customStyle="1" w:styleId="WW8Num31z4">
    <w:name w:val="WW8Num31z4"/>
    <w:rsid w:val="003F6E66"/>
  </w:style>
  <w:style w:type="character" w:customStyle="1" w:styleId="WW8Num31z5">
    <w:name w:val="WW8Num31z5"/>
    <w:rsid w:val="003F6E66"/>
  </w:style>
  <w:style w:type="character" w:customStyle="1" w:styleId="WW8Num31z6">
    <w:name w:val="WW8Num31z6"/>
    <w:rsid w:val="003F6E66"/>
  </w:style>
  <w:style w:type="character" w:customStyle="1" w:styleId="WW8Num31z7">
    <w:name w:val="WW8Num31z7"/>
    <w:rsid w:val="003F6E66"/>
  </w:style>
  <w:style w:type="character" w:customStyle="1" w:styleId="WW8Num31z8">
    <w:name w:val="WW8Num31z8"/>
    <w:rsid w:val="003F6E66"/>
  </w:style>
  <w:style w:type="character" w:customStyle="1" w:styleId="WW8Num32z1">
    <w:name w:val="WW8Num32z1"/>
    <w:rsid w:val="003F6E66"/>
  </w:style>
  <w:style w:type="character" w:customStyle="1" w:styleId="WW8Num32z2">
    <w:name w:val="WW8Num32z2"/>
    <w:rsid w:val="003F6E66"/>
  </w:style>
  <w:style w:type="character" w:customStyle="1" w:styleId="WW8Num32z3">
    <w:name w:val="WW8Num32z3"/>
    <w:rsid w:val="003F6E66"/>
  </w:style>
  <w:style w:type="character" w:customStyle="1" w:styleId="WW8Num32z4">
    <w:name w:val="WW8Num32z4"/>
    <w:rsid w:val="003F6E66"/>
  </w:style>
  <w:style w:type="character" w:customStyle="1" w:styleId="WW8Num32z5">
    <w:name w:val="WW8Num32z5"/>
    <w:rsid w:val="003F6E66"/>
  </w:style>
  <w:style w:type="character" w:customStyle="1" w:styleId="WW8Num32z6">
    <w:name w:val="WW8Num32z6"/>
    <w:rsid w:val="003F6E66"/>
  </w:style>
  <w:style w:type="character" w:customStyle="1" w:styleId="WW8Num32z7">
    <w:name w:val="WW8Num32z7"/>
    <w:rsid w:val="003F6E66"/>
  </w:style>
  <w:style w:type="character" w:customStyle="1" w:styleId="WW8Num32z8">
    <w:name w:val="WW8Num32z8"/>
    <w:rsid w:val="003F6E66"/>
  </w:style>
  <w:style w:type="character" w:customStyle="1" w:styleId="WW8Num33z1">
    <w:name w:val="WW8Num33z1"/>
    <w:rsid w:val="003F6E66"/>
    <w:rPr>
      <w:rFonts w:ascii="Arial" w:hAnsi="Arial" w:cs="Arial" w:hint="default"/>
      <w:b/>
      <w:color w:val="auto"/>
      <w:sz w:val="20"/>
      <w:szCs w:val="20"/>
    </w:rPr>
  </w:style>
  <w:style w:type="character" w:customStyle="1" w:styleId="WW8Num33z2">
    <w:name w:val="WW8Num33z2"/>
    <w:rsid w:val="003F6E66"/>
    <w:rPr>
      <w:rFonts w:hint="default"/>
    </w:rPr>
  </w:style>
  <w:style w:type="character" w:customStyle="1" w:styleId="WW8Num35z1">
    <w:name w:val="WW8Num35z1"/>
    <w:rsid w:val="003F6E66"/>
  </w:style>
  <w:style w:type="character" w:customStyle="1" w:styleId="WW8Num35z2">
    <w:name w:val="WW8Num35z2"/>
    <w:rsid w:val="003F6E66"/>
  </w:style>
  <w:style w:type="character" w:customStyle="1" w:styleId="WW8Num35z3">
    <w:name w:val="WW8Num35z3"/>
    <w:rsid w:val="003F6E66"/>
  </w:style>
  <w:style w:type="character" w:customStyle="1" w:styleId="WW8Num35z4">
    <w:name w:val="WW8Num35z4"/>
    <w:rsid w:val="003F6E66"/>
  </w:style>
  <w:style w:type="character" w:customStyle="1" w:styleId="WW8Num35z5">
    <w:name w:val="WW8Num35z5"/>
    <w:rsid w:val="003F6E66"/>
  </w:style>
  <w:style w:type="character" w:customStyle="1" w:styleId="WW8Num35z6">
    <w:name w:val="WW8Num35z6"/>
    <w:rsid w:val="003F6E66"/>
  </w:style>
  <w:style w:type="character" w:customStyle="1" w:styleId="WW8Num35z7">
    <w:name w:val="WW8Num35z7"/>
    <w:rsid w:val="003F6E66"/>
  </w:style>
  <w:style w:type="character" w:customStyle="1" w:styleId="WW8Num35z8">
    <w:name w:val="WW8Num35z8"/>
    <w:rsid w:val="003F6E66"/>
  </w:style>
  <w:style w:type="character" w:customStyle="1" w:styleId="WW8Num36z3">
    <w:name w:val="WW8Num36z3"/>
    <w:rsid w:val="003F6E66"/>
  </w:style>
  <w:style w:type="character" w:customStyle="1" w:styleId="WW8Num36z4">
    <w:name w:val="WW8Num36z4"/>
    <w:rsid w:val="003F6E66"/>
  </w:style>
  <w:style w:type="character" w:customStyle="1" w:styleId="WW8Num36z5">
    <w:name w:val="WW8Num36z5"/>
    <w:rsid w:val="003F6E66"/>
  </w:style>
  <w:style w:type="character" w:customStyle="1" w:styleId="WW8Num36z6">
    <w:name w:val="WW8Num36z6"/>
    <w:rsid w:val="003F6E66"/>
  </w:style>
  <w:style w:type="character" w:customStyle="1" w:styleId="WW8Num36z7">
    <w:name w:val="WW8Num36z7"/>
    <w:rsid w:val="003F6E66"/>
  </w:style>
  <w:style w:type="character" w:customStyle="1" w:styleId="WW8Num36z8">
    <w:name w:val="WW8Num36z8"/>
    <w:rsid w:val="003F6E66"/>
  </w:style>
  <w:style w:type="character" w:customStyle="1" w:styleId="WW8Num37z3">
    <w:name w:val="WW8Num37z3"/>
    <w:rsid w:val="003F6E66"/>
  </w:style>
  <w:style w:type="character" w:customStyle="1" w:styleId="WW8Num37z4">
    <w:name w:val="WW8Num37z4"/>
    <w:rsid w:val="003F6E66"/>
  </w:style>
  <w:style w:type="character" w:customStyle="1" w:styleId="WW8Num37z5">
    <w:name w:val="WW8Num37z5"/>
    <w:rsid w:val="003F6E66"/>
  </w:style>
  <w:style w:type="character" w:customStyle="1" w:styleId="WW8Num37z6">
    <w:name w:val="WW8Num37z6"/>
    <w:rsid w:val="003F6E66"/>
  </w:style>
  <w:style w:type="character" w:customStyle="1" w:styleId="WW8Num37z7">
    <w:name w:val="WW8Num37z7"/>
    <w:rsid w:val="003F6E66"/>
  </w:style>
  <w:style w:type="character" w:customStyle="1" w:styleId="WW8Num37z8">
    <w:name w:val="WW8Num37z8"/>
    <w:rsid w:val="003F6E66"/>
  </w:style>
  <w:style w:type="character" w:customStyle="1" w:styleId="WW8Num38z1">
    <w:name w:val="WW8Num38z1"/>
    <w:rsid w:val="003F6E66"/>
  </w:style>
  <w:style w:type="character" w:customStyle="1" w:styleId="WW8Num38z2">
    <w:name w:val="WW8Num38z2"/>
    <w:rsid w:val="003F6E66"/>
  </w:style>
  <w:style w:type="character" w:customStyle="1" w:styleId="WW8Num38z3">
    <w:name w:val="WW8Num38z3"/>
    <w:rsid w:val="003F6E66"/>
  </w:style>
  <w:style w:type="character" w:customStyle="1" w:styleId="WW8Num38z4">
    <w:name w:val="WW8Num38z4"/>
    <w:rsid w:val="003F6E66"/>
  </w:style>
  <w:style w:type="character" w:customStyle="1" w:styleId="WW8Num38z5">
    <w:name w:val="WW8Num38z5"/>
    <w:rsid w:val="003F6E66"/>
  </w:style>
  <w:style w:type="character" w:customStyle="1" w:styleId="WW8Num38z6">
    <w:name w:val="WW8Num38z6"/>
    <w:rsid w:val="003F6E66"/>
  </w:style>
  <w:style w:type="character" w:customStyle="1" w:styleId="WW8Num38z7">
    <w:name w:val="WW8Num38z7"/>
    <w:rsid w:val="003F6E66"/>
  </w:style>
  <w:style w:type="character" w:customStyle="1" w:styleId="WW8Num38z8">
    <w:name w:val="WW8Num38z8"/>
    <w:rsid w:val="003F6E66"/>
  </w:style>
  <w:style w:type="character" w:customStyle="1" w:styleId="WW8Num39z1">
    <w:name w:val="WW8Num39z1"/>
    <w:rsid w:val="003F6E66"/>
  </w:style>
  <w:style w:type="character" w:customStyle="1" w:styleId="WW8Num39z2">
    <w:name w:val="WW8Num39z2"/>
    <w:rsid w:val="003F6E66"/>
  </w:style>
  <w:style w:type="character" w:customStyle="1" w:styleId="WW8Num39z3">
    <w:name w:val="WW8Num39z3"/>
    <w:rsid w:val="003F6E66"/>
  </w:style>
  <w:style w:type="character" w:customStyle="1" w:styleId="WW8Num39z4">
    <w:name w:val="WW8Num39z4"/>
    <w:rsid w:val="003F6E66"/>
  </w:style>
  <w:style w:type="character" w:customStyle="1" w:styleId="WW8Num39z5">
    <w:name w:val="WW8Num39z5"/>
    <w:rsid w:val="003F6E66"/>
  </w:style>
  <w:style w:type="character" w:customStyle="1" w:styleId="WW8Num39z6">
    <w:name w:val="WW8Num39z6"/>
    <w:rsid w:val="003F6E66"/>
  </w:style>
  <w:style w:type="character" w:customStyle="1" w:styleId="WW8Num39z7">
    <w:name w:val="WW8Num39z7"/>
    <w:rsid w:val="003F6E66"/>
  </w:style>
  <w:style w:type="character" w:customStyle="1" w:styleId="WW8Num39z8">
    <w:name w:val="WW8Num39z8"/>
    <w:rsid w:val="003F6E66"/>
  </w:style>
  <w:style w:type="character" w:customStyle="1" w:styleId="WW8Num41z1">
    <w:name w:val="WW8Num41z1"/>
    <w:rsid w:val="003F6E66"/>
  </w:style>
  <w:style w:type="character" w:customStyle="1" w:styleId="WW8Num41z2">
    <w:name w:val="WW8Num41z2"/>
    <w:rsid w:val="003F6E66"/>
  </w:style>
  <w:style w:type="character" w:customStyle="1" w:styleId="WW8Num41z3">
    <w:name w:val="WW8Num41z3"/>
    <w:rsid w:val="003F6E66"/>
  </w:style>
  <w:style w:type="character" w:customStyle="1" w:styleId="WW8Num41z4">
    <w:name w:val="WW8Num41z4"/>
    <w:rsid w:val="003F6E66"/>
  </w:style>
  <w:style w:type="character" w:customStyle="1" w:styleId="WW8Num41z5">
    <w:name w:val="WW8Num41z5"/>
    <w:rsid w:val="003F6E66"/>
  </w:style>
  <w:style w:type="character" w:customStyle="1" w:styleId="WW8Num41z6">
    <w:name w:val="WW8Num41z6"/>
    <w:rsid w:val="003F6E66"/>
  </w:style>
  <w:style w:type="character" w:customStyle="1" w:styleId="WW8Num41z7">
    <w:name w:val="WW8Num41z7"/>
    <w:rsid w:val="003F6E66"/>
  </w:style>
  <w:style w:type="character" w:customStyle="1" w:styleId="WW8Num41z8">
    <w:name w:val="WW8Num41z8"/>
    <w:rsid w:val="003F6E66"/>
  </w:style>
  <w:style w:type="character" w:customStyle="1" w:styleId="WW8Num42z1">
    <w:name w:val="WW8Num42z1"/>
    <w:rsid w:val="003F6E66"/>
    <w:rPr>
      <w:rFonts w:ascii="Arial" w:eastAsia="Times New Roman" w:hAnsi="Arial" w:cs="Arial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2z2">
    <w:name w:val="WW8Num42z2"/>
    <w:rsid w:val="003F6E66"/>
    <w:rPr>
      <w:rFonts w:hint="default"/>
    </w:rPr>
  </w:style>
  <w:style w:type="character" w:customStyle="1" w:styleId="WW8Num43z1">
    <w:name w:val="WW8Num43z1"/>
    <w:rsid w:val="003F6E66"/>
  </w:style>
  <w:style w:type="character" w:customStyle="1" w:styleId="WW8Num43z2">
    <w:name w:val="WW8Num43z2"/>
    <w:rsid w:val="003F6E66"/>
  </w:style>
  <w:style w:type="character" w:customStyle="1" w:styleId="WW8Num43z3">
    <w:name w:val="WW8Num43z3"/>
    <w:rsid w:val="003F6E66"/>
  </w:style>
  <w:style w:type="character" w:customStyle="1" w:styleId="WW8Num43z4">
    <w:name w:val="WW8Num43z4"/>
    <w:rsid w:val="003F6E66"/>
  </w:style>
  <w:style w:type="character" w:customStyle="1" w:styleId="WW8Num43z5">
    <w:name w:val="WW8Num43z5"/>
    <w:rsid w:val="003F6E66"/>
  </w:style>
  <w:style w:type="character" w:customStyle="1" w:styleId="WW8Num43z6">
    <w:name w:val="WW8Num43z6"/>
    <w:rsid w:val="003F6E66"/>
  </w:style>
  <w:style w:type="character" w:customStyle="1" w:styleId="WW8Num43z7">
    <w:name w:val="WW8Num43z7"/>
    <w:rsid w:val="003F6E66"/>
  </w:style>
  <w:style w:type="character" w:customStyle="1" w:styleId="WW8Num43z8">
    <w:name w:val="WW8Num43z8"/>
    <w:rsid w:val="003F6E66"/>
  </w:style>
  <w:style w:type="character" w:customStyle="1" w:styleId="WW8Num44z1">
    <w:name w:val="WW8Num44z1"/>
    <w:rsid w:val="003F6E66"/>
  </w:style>
  <w:style w:type="character" w:customStyle="1" w:styleId="WW8Num44z2">
    <w:name w:val="WW8Num44z2"/>
    <w:rsid w:val="003F6E66"/>
  </w:style>
  <w:style w:type="character" w:customStyle="1" w:styleId="WW8Num44z3">
    <w:name w:val="WW8Num44z3"/>
    <w:rsid w:val="003F6E66"/>
  </w:style>
  <w:style w:type="character" w:customStyle="1" w:styleId="WW8Num44z4">
    <w:name w:val="WW8Num44z4"/>
    <w:rsid w:val="003F6E66"/>
  </w:style>
  <w:style w:type="character" w:customStyle="1" w:styleId="WW8Num44z5">
    <w:name w:val="WW8Num44z5"/>
    <w:rsid w:val="003F6E66"/>
  </w:style>
  <w:style w:type="character" w:customStyle="1" w:styleId="WW8Num44z6">
    <w:name w:val="WW8Num44z6"/>
    <w:rsid w:val="003F6E66"/>
  </w:style>
  <w:style w:type="character" w:customStyle="1" w:styleId="WW8Num44z7">
    <w:name w:val="WW8Num44z7"/>
    <w:rsid w:val="003F6E66"/>
  </w:style>
  <w:style w:type="character" w:customStyle="1" w:styleId="WW8Num44z8">
    <w:name w:val="WW8Num44z8"/>
    <w:rsid w:val="003F6E66"/>
  </w:style>
  <w:style w:type="character" w:customStyle="1" w:styleId="WW8Num45z1">
    <w:name w:val="WW8Num45z1"/>
    <w:rsid w:val="003F6E66"/>
  </w:style>
  <w:style w:type="character" w:customStyle="1" w:styleId="WW8Num45z2">
    <w:name w:val="WW8Num45z2"/>
    <w:rsid w:val="003F6E66"/>
  </w:style>
  <w:style w:type="character" w:customStyle="1" w:styleId="WW8Num45z3">
    <w:name w:val="WW8Num45z3"/>
    <w:rsid w:val="003F6E66"/>
  </w:style>
  <w:style w:type="character" w:customStyle="1" w:styleId="WW8Num45z4">
    <w:name w:val="WW8Num45z4"/>
    <w:rsid w:val="003F6E66"/>
  </w:style>
  <w:style w:type="character" w:customStyle="1" w:styleId="WW8Num45z5">
    <w:name w:val="WW8Num45z5"/>
    <w:rsid w:val="003F6E66"/>
  </w:style>
  <w:style w:type="character" w:customStyle="1" w:styleId="WW8Num45z6">
    <w:name w:val="WW8Num45z6"/>
    <w:rsid w:val="003F6E66"/>
  </w:style>
  <w:style w:type="character" w:customStyle="1" w:styleId="WW8Num45z7">
    <w:name w:val="WW8Num45z7"/>
    <w:rsid w:val="003F6E66"/>
  </w:style>
  <w:style w:type="character" w:customStyle="1" w:styleId="WW8Num45z8">
    <w:name w:val="WW8Num45z8"/>
    <w:rsid w:val="003F6E66"/>
  </w:style>
  <w:style w:type="character" w:customStyle="1" w:styleId="WW8Num46z1">
    <w:name w:val="WW8Num46z1"/>
    <w:rsid w:val="003F6E66"/>
    <w:rPr>
      <w:rFonts w:hint="default"/>
      <w:lang w:val="pl-PL"/>
    </w:rPr>
  </w:style>
  <w:style w:type="character" w:customStyle="1" w:styleId="WW8Num46z2">
    <w:name w:val="WW8Num46z2"/>
    <w:rsid w:val="003F6E66"/>
    <w:rPr>
      <w:rFonts w:ascii="Arial" w:hAnsi="Arial" w:cs="Arial" w:hint="default"/>
      <w:b/>
      <w:bCs/>
      <w:sz w:val="20"/>
      <w:szCs w:val="20"/>
    </w:rPr>
  </w:style>
  <w:style w:type="character" w:customStyle="1" w:styleId="WW8Num46z3">
    <w:name w:val="WW8Num46z3"/>
    <w:rsid w:val="003F6E66"/>
    <w:rPr>
      <w:b/>
    </w:rPr>
  </w:style>
  <w:style w:type="character" w:customStyle="1" w:styleId="WW8Num46z4">
    <w:name w:val="WW8Num46z4"/>
    <w:rsid w:val="003F6E66"/>
  </w:style>
  <w:style w:type="character" w:customStyle="1" w:styleId="WW8Num46z5">
    <w:name w:val="WW8Num46z5"/>
    <w:rsid w:val="003F6E66"/>
  </w:style>
  <w:style w:type="character" w:customStyle="1" w:styleId="WW8Num46z6">
    <w:name w:val="WW8Num46z6"/>
    <w:rsid w:val="003F6E66"/>
  </w:style>
  <w:style w:type="character" w:customStyle="1" w:styleId="WW8Num46z7">
    <w:name w:val="WW8Num46z7"/>
    <w:rsid w:val="003F6E66"/>
  </w:style>
  <w:style w:type="character" w:customStyle="1" w:styleId="WW8Num46z8">
    <w:name w:val="WW8Num46z8"/>
    <w:rsid w:val="003F6E66"/>
  </w:style>
  <w:style w:type="character" w:customStyle="1" w:styleId="WW8Num47z1">
    <w:name w:val="WW8Num47z1"/>
    <w:rsid w:val="003F6E66"/>
  </w:style>
  <w:style w:type="character" w:customStyle="1" w:styleId="WW8Num47z2">
    <w:name w:val="WW8Num47z2"/>
    <w:rsid w:val="003F6E66"/>
  </w:style>
  <w:style w:type="character" w:customStyle="1" w:styleId="WW8Num47z3">
    <w:name w:val="WW8Num47z3"/>
    <w:rsid w:val="003F6E66"/>
  </w:style>
  <w:style w:type="character" w:customStyle="1" w:styleId="WW8Num47z4">
    <w:name w:val="WW8Num47z4"/>
    <w:rsid w:val="003F6E66"/>
  </w:style>
  <w:style w:type="character" w:customStyle="1" w:styleId="WW8Num47z5">
    <w:name w:val="WW8Num47z5"/>
    <w:rsid w:val="003F6E66"/>
  </w:style>
  <w:style w:type="character" w:customStyle="1" w:styleId="WW8Num47z6">
    <w:name w:val="WW8Num47z6"/>
    <w:rsid w:val="003F6E66"/>
  </w:style>
  <w:style w:type="character" w:customStyle="1" w:styleId="WW8Num47z7">
    <w:name w:val="WW8Num47z7"/>
    <w:rsid w:val="003F6E66"/>
  </w:style>
  <w:style w:type="character" w:customStyle="1" w:styleId="WW8Num47z8">
    <w:name w:val="WW8Num47z8"/>
    <w:rsid w:val="003F6E66"/>
  </w:style>
  <w:style w:type="character" w:customStyle="1" w:styleId="WW8Num48z1">
    <w:name w:val="WW8Num48z1"/>
    <w:rsid w:val="003F6E66"/>
    <w:rPr>
      <w:rFonts w:ascii="Courier New" w:hAnsi="Courier New" w:cs="Lucida Grande" w:hint="default"/>
    </w:rPr>
  </w:style>
  <w:style w:type="character" w:customStyle="1" w:styleId="WW8Num48z2">
    <w:name w:val="WW8Num48z2"/>
    <w:rsid w:val="003F6E66"/>
    <w:rPr>
      <w:rFonts w:ascii="Wingdings" w:hAnsi="Wingdings" w:cs="Wingdings" w:hint="default"/>
    </w:rPr>
  </w:style>
  <w:style w:type="character" w:customStyle="1" w:styleId="WW8Num48z3">
    <w:name w:val="WW8Num48z3"/>
    <w:rsid w:val="003F6E66"/>
    <w:rPr>
      <w:rFonts w:ascii="Symbol" w:hAnsi="Symbol" w:cs="Symbol" w:hint="default"/>
    </w:rPr>
  </w:style>
  <w:style w:type="character" w:customStyle="1" w:styleId="WW8Num49z0">
    <w:name w:val="WW8Num49z0"/>
    <w:rsid w:val="003F6E66"/>
    <w:rPr>
      <w:rFonts w:ascii="Arial" w:eastAsia="Times New Roman" w:hAnsi="Arial" w:cs="Arial" w:hint="default"/>
      <w:b/>
      <w:sz w:val="20"/>
      <w:szCs w:val="20"/>
    </w:rPr>
  </w:style>
  <w:style w:type="character" w:customStyle="1" w:styleId="WW8Num49z1">
    <w:name w:val="WW8Num49z1"/>
    <w:rsid w:val="003F6E66"/>
  </w:style>
  <w:style w:type="character" w:customStyle="1" w:styleId="WW8Num49z2">
    <w:name w:val="WW8Num49z2"/>
    <w:rsid w:val="003F6E66"/>
  </w:style>
  <w:style w:type="character" w:customStyle="1" w:styleId="WW8Num49z3">
    <w:name w:val="WW8Num49z3"/>
    <w:rsid w:val="003F6E66"/>
  </w:style>
  <w:style w:type="character" w:customStyle="1" w:styleId="WW8Num49z4">
    <w:name w:val="WW8Num49z4"/>
    <w:rsid w:val="003F6E66"/>
  </w:style>
  <w:style w:type="character" w:customStyle="1" w:styleId="WW8Num49z5">
    <w:name w:val="WW8Num49z5"/>
    <w:rsid w:val="003F6E66"/>
  </w:style>
  <w:style w:type="character" w:customStyle="1" w:styleId="WW8Num49z6">
    <w:name w:val="WW8Num49z6"/>
    <w:rsid w:val="003F6E66"/>
  </w:style>
  <w:style w:type="character" w:customStyle="1" w:styleId="WW8Num49z7">
    <w:name w:val="WW8Num49z7"/>
    <w:rsid w:val="003F6E66"/>
  </w:style>
  <w:style w:type="character" w:customStyle="1" w:styleId="WW8Num49z8">
    <w:name w:val="WW8Num49z8"/>
    <w:rsid w:val="003F6E66"/>
  </w:style>
  <w:style w:type="character" w:customStyle="1" w:styleId="WW8Num50z0">
    <w:name w:val="WW8Num50z0"/>
    <w:rsid w:val="003F6E66"/>
    <w:rPr>
      <w:rFonts w:hint="default"/>
      <w:b/>
      <w:sz w:val="23"/>
    </w:rPr>
  </w:style>
  <w:style w:type="character" w:customStyle="1" w:styleId="WW8Num50z1">
    <w:name w:val="WW8Num50z1"/>
    <w:rsid w:val="003F6E66"/>
    <w:rPr>
      <w:rFonts w:hint="default"/>
    </w:rPr>
  </w:style>
  <w:style w:type="character" w:customStyle="1" w:styleId="WW8Num50z2">
    <w:name w:val="WW8Num50z2"/>
    <w:rsid w:val="003F6E66"/>
  </w:style>
  <w:style w:type="character" w:customStyle="1" w:styleId="WW8Num50z3">
    <w:name w:val="WW8Num50z3"/>
    <w:rsid w:val="003F6E66"/>
  </w:style>
  <w:style w:type="character" w:customStyle="1" w:styleId="WW8Num50z4">
    <w:name w:val="WW8Num50z4"/>
    <w:rsid w:val="003F6E66"/>
  </w:style>
  <w:style w:type="character" w:customStyle="1" w:styleId="WW8Num50z5">
    <w:name w:val="WW8Num50z5"/>
    <w:rsid w:val="003F6E66"/>
  </w:style>
  <w:style w:type="character" w:customStyle="1" w:styleId="WW8Num50z6">
    <w:name w:val="WW8Num50z6"/>
    <w:rsid w:val="003F6E66"/>
  </w:style>
  <w:style w:type="character" w:customStyle="1" w:styleId="WW8Num50z7">
    <w:name w:val="WW8Num50z7"/>
    <w:rsid w:val="003F6E66"/>
  </w:style>
  <w:style w:type="character" w:customStyle="1" w:styleId="WW8Num50z8">
    <w:name w:val="WW8Num50z8"/>
    <w:rsid w:val="003F6E66"/>
  </w:style>
  <w:style w:type="character" w:customStyle="1" w:styleId="WW8Num51z0">
    <w:name w:val="WW8Num51z0"/>
    <w:rsid w:val="003F6E66"/>
    <w:rPr>
      <w:rFonts w:ascii="Arial" w:hAnsi="Arial" w:cs="Arial"/>
      <w:b/>
      <w:sz w:val="20"/>
    </w:rPr>
  </w:style>
  <w:style w:type="character" w:customStyle="1" w:styleId="WW8Num51z1">
    <w:name w:val="WW8Num51z1"/>
    <w:rsid w:val="003F6E66"/>
  </w:style>
  <w:style w:type="character" w:customStyle="1" w:styleId="WW8Num51z2">
    <w:name w:val="WW8Num51z2"/>
    <w:rsid w:val="003F6E66"/>
  </w:style>
  <w:style w:type="character" w:customStyle="1" w:styleId="WW8Num51z3">
    <w:name w:val="WW8Num51z3"/>
    <w:rsid w:val="003F6E66"/>
  </w:style>
  <w:style w:type="character" w:customStyle="1" w:styleId="WW8Num51z4">
    <w:name w:val="WW8Num51z4"/>
    <w:rsid w:val="003F6E66"/>
  </w:style>
  <w:style w:type="character" w:customStyle="1" w:styleId="WW8Num51z5">
    <w:name w:val="WW8Num51z5"/>
    <w:rsid w:val="003F6E66"/>
  </w:style>
  <w:style w:type="character" w:customStyle="1" w:styleId="WW8Num51z6">
    <w:name w:val="WW8Num51z6"/>
    <w:rsid w:val="003F6E66"/>
  </w:style>
  <w:style w:type="character" w:customStyle="1" w:styleId="WW8Num51z7">
    <w:name w:val="WW8Num51z7"/>
    <w:rsid w:val="003F6E66"/>
  </w:style>
  <w:style w:type="character" w:customStyle="1" w:styleId="WW8Num51z8">
    <w:name w:val="WW8Num51z8"/>
    <w:rsid w:val="003F6E66"/>
  </w:style>
  <w:style w:type="character" w:customStyle="1" w:styleId="WW8Num52z0">
    <w:name w:val="WW8Num52z0"/>
    <w:rsid w:val="003F6E66"/>
    <w:rPr>
      <w:rFonts w:ascii="Arial" w:hAnsi="Arial" w:cs="Arial"/>
      <w:b/>
      <w:sz w:val="20"/>
      <w:szCs w:val="20"/>
    </w:rPr>
  </w:style>
  <w:style w:type="character" w:customStyle="1" w:styleId="WW8Num52z1">
    <w:name w:val="WW8Num52z1"/>
    <w:rsid w:val="003F6E66"/>
  </w:style>
  <w:style w:type="character" w:customStyle="1" w:styleId="WW8Num52z2">
    <w:name w:val="WW8Num52z2"/>
    <w:rsid w:val="003F6E66"/>
  </w:style>
  <w:style w:type="character" w:customStyle="1" w:styleId="WW8Num52z3">
    <w:name w:val="WW8Num52z3"/>
    <w:rsid w:val="003F6E66"/>
  </w:style>
  <w:style w:type="character" w:customStyle="1" w:styleId="WW8Num52z4">
    <w:name w:val="WW8Num52z4"/>
    <w:rsid w:val="003F6E66"/>
  </w:style>
  <w:style w:type="character" w:customStyle="1" w:styleId="WW8Num52z5">
    <w:name w:val="WW8Num52z5"/>
    <w:rsid w:val="003F6E66"/>
  </w:style>
  <w:style w:type="character" w:customStyle="1" w:styleId="WW8Num52z6">
    <w:name w:val="WW8Num52z6"/>
    <w:rsid w:val="003F6E66"/>
  </w:style>
  <w:style w:type="character" w:customStyle="1" w:styleId="WW8Num52z7">
    <w:name w:val="WW8Num52z7"/>
    <w:rsid w:val="003F6E66"/>
  </w:style>
  <w:style w:type="character" w:customStyle="1" w:styleId="WW8Num52z8">
    <w:name w:val="WW8Num52z8"/>
    <w:rsid w:val="003F6E66"/>
  </w:style>
  <w:style w:type="character" w:customStyle="1" w:styleId="WW8Num53z0">
    <w:name w:val="WW8Num53z0"/>
    <w:rsid w:val="003F6E66"/>
    <w:rPr>
      <w:rFonts w:ascii="Arial" w:hAnsi="Arial" w:cs="Arial" w:hint="default"/>
      <w:b/>
      <w:color w:val="auto"/>
      <w:sz w:val="20"/>
    </w:rPr>
  </w:style>
  <w:style w:type="character" w:customStyle="1" w:styleId="WW8Num53z1">
    <w:name w:val="WW8Num53z1"/>
    <w:rsid w:val="003F6E66"/>
  </w:style>
  <w:style w:type="character" w:customStyle="1" w:styleId="WW8Num53z2">
    <w:name w:val="WW8Num53z2"/>
    <w:rsid w:val="003F6E66"/>
  </w:style>
  <w:style w:type="character" w:customStyle="1" w:styleId="WW8Num53z3">
    <w:name w:val="WW8Num53z3"/>
    <w:rsid w:val="003F6E66"/>
  </w:style>
  <w:style w:type="character" w:customStyle="1" w:styleId="WW8Num53z4">
    <w:name w:val="WW8Num53z4"/>
    <w:rsid w:val="003F6E66"/>
  </w:style>
  <w:style w:type="character" w:customStyle="1" w:styleId="WW8Num53z5">
    <w:name w:val="WW8Num53z5"/>
    <w:rsid w:val="003F6E66"/>
  </w:style>
  <w:style w:type="character" w:customStyle="1" w:styleId="WW8Num53z6">
    <w:name w:val="WW8Num53z6"/>
    <w:rsid w:val="003F6E66"/>
  </w:style>
  <w:style w:type="character" w:customStyle="1" w:styleId="WW8Num53z7">
    <w:name w:val="WW8Num53z7"/>
    <w:rsid w:val="003F6E66"/>
  </w:style>
  <w:style w:type="character" w:customStyle="1" w:styleId="WW8Num53z8">
    <w:name w:val="WW8Num53z8"/>
    <w:rsid w:val="003F6E66"/>
  </w:style>
  <w:style w:type="character" w:customStyle="1" w:styleId="WW8Num54z0">
    <w:name w:val="WW8Num54z0"/>
    <w:rsid w:val="003F6E66"/>
    <w:rPr>
      <w:rFonts w:ascii="Arial" w:hAnsi="Arial" w:cs="Arial" w:hint="default"/>
      <w:b/>
      <w:i w:val="0"/>
      <w:sz w:val="20"/>
      <w:szCs w:val="20"/>
    </w:rPr>
  </w:style>
  <w:style w:type="character" w:customStyle="1" w:styleId="WW8Num54z1">
    <w:name w:val="WW8Num54z1"/>
    <w:rsid w:val="003F6E66"/>
  </w:style>
  <w:style w:type="character" w:customStyle="1" w:styleId="WW8Num54z2">
    <w:name w:val="WW8Num54z2"/>
    <w:rsid w:val="003F6E66"/>
  </w:style>
  <w:style w:type="character" w:customStyle="1" w:styleId="WW8Num54z3">
    <w:name w:val="WW8Num54z3"/>
    <w:rsid w:val="003F6E66"/>
  </w:style>
  <w:style w:type="character" w:customStyle="1" w:styleId="WW8Num54z4">
    <w:name w:val="WW8Num54z4"/>
    <w:rsid w:val="003F6E66"/>
  </w:style>
  <w:style w:type="character" w:customStyle="1" w:styleId="WW8Num54z5">
    <w:name w:val="WW8Num54z5"/>
    <w:rsid w:val="003F6E66"/>
  </w:style>
  <w:style w:type="character" w:customStyle="1" w:styleId="WW8Num54z6">
    <w:name w:val="WW8Num54z6"/>
    <w:rsid w:val="003F6E66"/>
  </w:style>
  <w:style w:type="character" w:customStyle="1" w:styleId="WW8Num54z7">
    <w:name w:val="WW8Num54z7"/>
    <w:rsid w:val="003F6E66"/>
  </w:style>
  <w:style w:type="character" w:customStyle="1" w:styleId="WW8Num54z8">
    <w:name w:val="WW8Num54z8"/>
    <w:rsid w:val="003F6E66"/>
  </w:style>
  <w:style w:type="character" w:customStyle="1" w:styleId="WW8Num55z0">
    <w:name w:val="WW8Num55z0"/>
    <w:rsid w:val="003F6E66"/>
    <w:rPr>
      <w:rFonts w:hint="default"/>
      <w:b w:val="0"/>
    </w:rPr>
  </w:style>
  <w:style w:type="character" w:customStyle="1" w:styleId="WW8Num55z1">
    <w:name w:val="WW8Num55z1"/>
    <w:rsid w:val="003F6E66"/>
  </w:style>
  <w:style w:type="character" w:customStyle="1" w:styleId="WW8Num55z2">
    <w:name w:val="WW8Num55z2"/>
    <w:rsid w:val="003F6E66"/>
    <w:rPr>
      <w:rFonts w:hint="default"/>
      <w:b/>
    </w:rPr>
  </w:style>
  <w:style w:type="character" w:customStyle="1" w:styleId="WW8Num55z4">
    <w:name w:val="WW8Num55z4"/>
    <w:rsid w:val="003F6E66"/>
    <w:rPr>
      <w:rFonts w:hint="default"/>
    </w:rPr>
  </w:style>
  <w:style w:type="character" w:customStyle="1" w:styleId="WW8Num55z6">
    <w:name w:val="WW8Num55z6"/>
    <w:rsid w:val="003F6E66"/>
  </w:style>
  <w:style w:type="character" w:customStyle="1" w:styleId="WW8Num55z7">
    <w:name w:val="WW8Num55z7"/>
    <w:rsid w:val="003F6E66"/>
  </w:style>
  <w:style w:type="character" w:customStyle="1" w:styleId="WW8Num55z8">
    <w:name w:val="WW8Num55z8"/>
    <w:rsid w:val="003F6E66"/>
  </w:style>
  <w:style w:type="character" w:customStyle="1" w:styleId="Domylnaczcionkaakapitu1">
    <w:name w:val="Domyślna czcionka akapitu1"/>
    <w:rsid w:val="003F6E66"/>
  </w:style>
  <w:style w:type="character" w:customStyle="1" w:styleId="pktZnak">
    <w:name w:val="pkt Znak"/>
    <w:rsid w:val="003F6E6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sid w:val="003F6E6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sid w:val="003F6E6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sid w:val="003F6E66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uiPriority w:val="99"/>
    <w:rsid w:val="003F6E6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sid w:val="003F6E66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sid w:val="003F6E66"/>
    <w:rPr>
      <w:color w:val="FF0000"/>
      <w:u w:val="single" w:color="FF0000"/>
    </w:rPr>
  </w:style>
  <w:style w:type="character" w:customStyle="1" w:styleId="TekstpodstawowywcityZnak">
    <w:name w:val="Tekst podstawowy wcięty Znak"/>
    <w:rsid w:val="003F6E6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sid w:val="003F6E6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sid w:val="003F6E6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sid w:val="003F6E6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sid w:val="003F6E66"/>
    <w:rPr>
      <w:sz w:val="16"/>
    </w:rPr>
  </w:style>
  <w:style w:type="character" w:customStyle="1" w:styleId="TekstkomentarzaZnak">
    <w:name w:val="Tekst komentarza Znak"/>
    <w:rsid w:val="003F6E6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sid w:val="003F6E66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sid w:val="003F6E66"/>
    <w:rPr>
      <w:sz w:val="20"/>
      <w:vertAlign w:val="superscript"/>
    </w:rPr>
  </w:style>
  <w:style w:type="character" w:styleId="Numerstrony">
    <w:name w:val="page number"/>
    <w:basedOn w:val="Domylnaczcionkaakapitu1"/>
    <w:rsid w:val="003F6E66"/>
  </w:style>
  <w:style w:type="character" w:customStyle="1" w:styleId="PodpisZnak">
    <w:name w:val="Podpis Znak"/>
    <w:rsid w:val="003F6E6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sid w:val="003F6E6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sid w:val="003F6E66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sid w:val="003F6E6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  <w:rsid w:val="003F6E66"/>
  </w:style>
  <w:style w:type="character" w:customStyle="1" w:styleId="PodtytuZnak">
    <w:name w:val="Podtytuł Znak"/>
    <w:rsid w:val="003F6E6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sid w:val="003F6E6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rsid w:val="003F6E6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sid w:val="003F6E66"/>
    <w:rPr>
      <w:rFonts w:ascii="Arial" w:hAnsi="Arial" w:cs="Arial"/>
      <w:b/>
      <w:sz w:val="22"/>
      <w:lang w:val="pl-PL" w:eastAsia="ar-SA" w:bidi="ar-SA"/>
    </w:rPr>
  </w:style>
  <w:style w:type="character" w:customStyle="1" w:styleId="ZnakZnak8">
    <w:name w:val="Znak Znak8"/>
    <w:rsid w:val="003F6E66"/>
    <w:rPr>
      <w:sz w:val="24"/>
      <w:szCs w:val="24"/>
      <w:lang w:val="pl-PL" w:eastAsia="ar-SA" w:bidi="ar-SA"/>
    </w:rPr>
  </w:style>
  <w:style w:type="character" w:customStyle="1" w:styleId="FontStyle17">
    <w:name w:val="Font Style17"/>
    <w:rsid w:val="003F6E66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sid w:val="003F6E66"/>
    <w:rPr>
      <w:color w:val="800080"/>
      <w:u w:val="single"/>
    </w:rPr>
  </w:style>
  <w:style w:type="character" w:customStyle="1" w:styleId="NormalBoldChar">
    <w:name w:val="NormalBold Char"/>
    <w:rsid w:val="003F6E6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sid w:val="003F6E66"/>
    <w:rPr>
      <w:b/>
      <w:i/>
      <w:spacing w:val="0"/>
    </w:rPr>
  </w:style>
  <w:style w:type="character" w:styleId="Uwydatnienie">
    <w:name w:val="Emphasis"/>
    <w:qFormat/>
    <w:rsid w:val="003F6E66"/>
    <w:rPr>
      <w:i/>
      <w:iCs/>
    </w:rPr>
  </w:style>
  <w:style w:type="character" w:customStyle="1" w:styleId="Teksttreci">
    <w:name w:val="Tekst treści_"/>
    <w:rsid w:val="003F6E66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F6E6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sid w:val="003F6E66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F6E66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sid w:val="003F6E66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sid w:val="003F6E66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sid w:val="003F6E66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sid w:val="003F6E66"/>
    <w:rPr>
      <w:vertAlign w:val="superscript"/>
    </w:rPr>
  </w:style>
  <w:style w:type="character" w:customStyle="1" w:styleId="Nierozpoznanawzmianka1">
    <w:name w:val="Nierozpoznana wzmianka1"/>
    <w:rsid w:val="003F6E66"/>
    <w:rPr>
      <w:color w:val="605E5C"/>
      <w:shd w:val="clear" w:color="auto" w:fill="E1DFDD"/>
    </w:rPr>
  </w:style>
  <w:style w:type="character" w:styleId="Odwoanieprzypisudolnego">
    <w:name w:val="footnote reference"/>
    <w:rsid w:val="003F6E66"/>
    <w:rPr>
      <w:vertAlign w:val="superscript"/>
    </w:rPr>
  </w:style>
  <w:style w:type="character" w:styleId="Odwoanieprzypisukocowego">
    <w:name w:val="endnote reference"/>
    <w:rsid w:val="003F6E66"/>
    <w:rPr>
      <w:vertAlign w:val="superscript"/>
    </w:rPr>
  </w:style>
  <w:style w:type="character" w:customStyle="1" w:styleId="Znakinumeracji">
    <w:name w:val="Znaki numeracji"/>
    <w:rsid w:val="003F6E66"/>
  </w:style>
  <w:style w:type="paragraph" w:customStyle="1" w:styleId="Nagwek10">
    <w:name w:val="Nagłówek1"/>
    <w:basedOn w:val="Normalny"/>
    <w:next w:val="Tekstpodstawowy"/>
    <w:rsid w:val="003F6E66"/>
    <w:pPr>
      <w:keepNext/>
      <w:spacing w:before="240" w:after="120" w:line="360" w:lineRule="auto"/>
      <w:ind w:left="556"/>
      <w:jc w:val="both"/>
    </w:pPr>
    <w:rPr>
      <w:rFonts w:ascii="Arial" w:eastAsia="Microsoft YaHei" w:hAnsi="Arial" w:cs="Ari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3F6E66"/>
    <w:pPr>
      <w:spacing w:before="120" w:after="0" w:line="360" w:lineRule="auto"/>
      <w:ind w:left="556"/>
      <w:jc w:val="both"/>
    </w:pPr>
    <w:rPr>
      <w:rFonts w:ascii="Arial" w:eastAsia="Times New Roman" w:hAnsi="Arial" w:cs="Arial"/>
      <w:b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6E66"/>
    <w:rPr>
      <w:rFonts w:ascii="Arial" w:eastAsia="Times New Roman" w:hAnsi="Arial" w:cs="Arial"/>
      <w:b/>
      <w:szCs w:val="20"/>
      <w:lang w:eastAsia="ar-SA"/>
    </w:rPr>
  </w:style>
  <w:style w:type="paragraph" w:styleId="Lista">
    <w:name w:val="List"/>
    <w:basedOn w:val="Normalny"/>
    <w:rsid w:val="003F6E66"/>
    <w:pPr>
      <w:spacing w:before="120" w:after="0" w:line="36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">
    <w:name w:val="Podpis1"/>
    <w:basedOn w:val="Normalny"/>
    <w:rsid w:val="003F6E66"/>
    <w:pPr>
      <w:suppressLineNumbers/>
      <w:spacing w:before="120" w:after="120" w:line="360" w:lineRule="auto"/>
      <w:ind w:left="556"/>
      <w:jc w:val="both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F6E66"/>
    <w:pPr>
      <w:suppressLineNumbers/>
      <w:spacing w:before="120" w:after="0" w:line="360" w:lineRule="auto"/>
      <w:ind w:left="556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pkt">
    <w:name w:val="pkt"/>
    <w:basedOn w:val="Normalny"/>
    <w:rsid w:val="003F6E66"/>
    <w:pPr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pkt"/>
    <w:rsid w:val="003F6E66"/>
    <w:pPr>
      <w:ind w:left="850" w:hanging="425"/>
    </w:pPr>
  </w:style>
  <w:style w:type="paragraph" w:styleId="Tytu">
    <w:name w:val="Title"/>
    <w:basedOn w:val="Normalny"/>
    <w:next w:val="Podtytu"/>
    <w:link w:val="TytuZnak1"/>
    <w:qFormat/>
    <w:rsid w:val="003F6E66"/>
    <w:pPr>
      <w:spacing w:before="120" w:after="0" w:line="360" w:lineRule="auto"/>
      <w:ind w:left="556"/>
      <w:jc w:val="center"/>
    </w:pPr>
    <w:rPr>
      <w:rFonts w:ascii="Arial" w:eastAsia="Times New Roman" w:hAnsi="Arial" w:cs="Arial"/>
      <w:b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3F6E66"/>
    <w:rPr>
      <w:rFonts w:ascii="Arial" w:eastAsia="Times New Roman" w:hAnsi="Arial" w:cs="Arial"/>
      <w:b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3F6E66"/>
    <w:pPr>
      <w:spacing w:before="120" w:after="0" w:line="360" w:lineRule="auto"/>
      <w:ind w:left="556"/>
      <w:jc w:val="both"/>
    </w:pPr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3F6E66"/>
    <w:rPr>
      <w:rFonts w:ascii="Arial" w:eastAsia="Times New Roman" w:hAnsi="Arial" w:cs="Arial"/>
      <w:b/>
      <w:bCs/>
      <w:szCs w:val="24"/>
      <w:lang w:eastAsia="ar-SA"/>
    </w:rPr>
  </w:style>
  <w:style w:type="paragraph" w:customStyle="1" w:styleId="Tekstpodstawowy22">
    <w:name w:val="Tekst podstawowy 22"/>
    <w:basedOn w:val="Normalny"/>
    <w:rsid w:val="003F6E66"/>
    <w:pPr>
      <w:spacing w:before="120" w:after="0" w:line="360" w:lineRule="auto"/>
      <w:ind w:left="556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3F6E66"/>
    <w:pPr>
      <w:spacing w:before="120" w:after="0" w:line="360" w:lineRule="auto"/>
      <w:ind w:left="556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3F6E66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F6E66"/>
    <w:pPr>
      <w:spacing w:after="120" w:line="360" w:lineRule="auto"/>
      <w:ind w:left="556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rsid w:val="003F6E66"/>
    <w:pPr>
      <w:spacing w:before="280" w:after="280" w:line="360" w:lineRule="auto"/>
      <w:ind w:left="556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3F6E66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3F6E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3F6E66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3F6E66"/>
    <w:pPr>
      <w:spacing w:before="120" w:after="0" w:line="360" w:lineRule="auto"/>
      <w:ind w:left="556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F6E66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3F6E66"/>
    <w:pPr>
      <w:spacing w:before="120" w:after="0" w:line="360" w:lineRule="auto"/>
      <w:ind w:left="556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ypunkt">
    <w:name w:val="wypunkt"/>
    <w:basedOn w:val="Normalny"/>
    <w:rsid w:val="003F6E66"/>
    <w:pPr>
      <w:numPr>
        <w:numId w:val="21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3F6E66"/>
    <w:pPr>
      <w:spacing w:before="120" w:after="0" w:line="360" w:lineRule="auto"/>
      <w:ind w:left="556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3F6E66"/>
    <w:pPr>
      <w:spacing w:before="120" w:after="0" w:line="360" w:lineRule="auto"/>
      <w:ind w:left="556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3F6E6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3F6E66"/>
    <w:pPr>
      <w:suppressAutoHyphens/>
      <w:spacing w:before="60" w:after="60" w:line="36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p">
    <w:name w:val="ustęp"/>
    <w:basedOn w:val="Normalny"/>
    <w:rsid w:val="003F6E66"/>
    <w:pPr>
      <w:spacing w:after="120" w:line="312" w:lineRule="auto"/>
      <w:ind w:left="55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tx">
    <w:name w:val="tx"/>
    <w:basedOn w:val="Normalny"/>
    <w:rsid w:val="003F6E66"/>
    <w:pPr>
      <w:spacing w:before="280" w:after="280" w:line="360" w:lineRule="auto"/>
      <w:ind w:left="556"/>
      <w:jc w:val="both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Podpis">
    <w:name w:val="Signature"/>
    <w:basedOn w:val="Normalny"/>
    <w:next w:val="Normalny"/>
    <w:link w:val="PodpisZnak1"/>
    <w:rsid w:val="003F6E66"/>
    <w:pPr>
      <w:spacing w:before="120" w:after="0" w:line="360" w:lineRule="auto"/>
      <w:ind w:left="556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PodpisZnak1">
    <w:name w:val="Podpis Znak1"/>
    <w:basedOn w:val="Domylnaczcionkaakapitu"/>
    <w:link w:val="Podpis"/>
    <w:rsid w:val="003F6E6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customStyle="1" w:styleId="ust1art">
    <w:name w:val="ust1 art"/>
    <w:rsid w:val="003F6E66"/>
    <w:pPr>
      <w:suppressAutoHyphens/>
      <w:overflowPunct w:val="0"/>
      <w:autoSpaceDE w:val="0"/>
      <w:spacing w:before="60" w:after="60" w:line="36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F6E6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3F6E66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3F6E66"/>
    <w:rPr>
      <w:rFonts w:ascii="Times New Roman" w:hAnsi="Times New Roman" w:cs="Times New Roman"/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3F6E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1"/>
    <w:rsid w:val="003F6E66"/>
    <w:pPr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rsid w:val="003F6E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3">
    <w:name w:val="Tekst podstawowy wcięty 33"/>
    <w:basedOn w:val="Normalny"/>
    <w:rsid w:val="003F6E66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harZnakCharZnakCharZnakCharZnakZnakZnakZnak">
    <w:name w:val="Char Znak Char Znak Char Znak Char Znak Znak Znak Znak"/>
    <w:basedOn w:val="Normalny"/>
    <w:rsid w:val="003F6E66"/>
    <w:pPr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21">
    <w:name w:val="Lista 21"/>
    <w:basedOn w:val="Normalny"/>
    <w:rsid w:val="003F6E66"/>
    <w:pPr>
      <w:spacing w:before="120"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3F6E66"/>
    <w:pPr>
      <w:numPr>
        <w:numId w:val="4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3F6E66"/>
    <w:pPr>
      <w:numPr>
        <w:numId w:val="3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3F6E66"/>
    <w:pPr>
      <w:numPr>
        <w:numId w:val="2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-kontynuacja1">
    <w:name w:val="Lista - kontynuacja1"/>
    <w:basedOn w:val="Normalny"/>
    <w:rsid w:val="003F6E66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-kontynuacja21">
    <w:name w:val="Lista - kontynuacja 21"/>
    <w:basedOn w:val="Normalny"/>
    <w:rsid w:val="003F6E66"/>
    <w:pPr>
      <w:spacing w:after="120" w:line="36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ZnakCharZnakCharZnakCharZnak">
    <w:name w:val="Char Znak Char Znak Char Znak Char Znak"/>
    <w:basedOn w:val="Normalny"/>
    <w:rsid w:val="003F6E66"/>
    <w:pPr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CharZnakCharZnakCharZnakCharZnak">
    <w:name w:val="WW-Char Znak Char Znak Char Znak Char Znak"/>
    <w:basedOn w:val="Normalny"/>
    <w:rsid w:val="003F6E66"/>
    <w:pPr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3F6E66"/>
    <w:pPr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F6E66"/>
    <w:pPr>
      <w:suppressAutoHyphens/>
      <w:autoSpaceDE w:val="0"/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3F6E66"/>
    <w:pPr>
      <w:spacing w:before="120"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3F6E66"/>
    <w:pPr>
      <w:overflowPunct w:val="0"/>
      <w:autoSpaceDE w:val="0"/>
      <w:spacing w:before="120" w:after="0" w:line="360" w:lineRule="auto"/>
      <w:ind w:left="556"/>
      <w:jc w:val="center"/>
      <w:textAlignment w:val="baseline"/>
    </w:pPr>
    <w:rPr>
      <w:rFonts w:ascii="Tahoma" w:eastAsia="Times New Roman" w:hAnsi="Tahoma" w:cs="Tahoma"/>
      <w:smallCaps/>
      <w:shadow/>
      <w:kern w:val="1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F6E66"/>
    <w:pPr>
      <w:suppressAutoHyphens/>
      <w:spacing w:before="120" w:after="0" w:line="360" w:lineRule="auto"/>
      <w:ind w:left="360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F6E66"/>
    <w:pPr>
      <w:suppressAutoHyphens/>
      <w:autoSpaceDE w:val="0"/>
      <w:spacing w:before="120" w:after="0" w:line="360" w:lineRule="auto"/>
      <w:ind w:left="360"/>
      <w:jc w:val="both"/>
    </w:pPr>
    <w:rPr>
      <w:rFonts w:ascii="Arial" w:eastAsia="Times New Roman" w:hAnsi="Arial" w:cs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3F6E66"/>
    <w:pPr>
      <w:suppressAutoHyphens/>
      <w:autoSpaceDE w:val="0"/>
      <w:spacing w:before="120" w:after="0" w:line="360" w:lineRule="auto"/>
      <w:ind w:left="360"/>
      <w:jc w:val="both"/>
    </w:pPr>
    <w:rPr>
      <w:rFonts w:ascii="Arial" w:eastAsia="Times New Roman" w:hAnsi="Arial" w:cs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3F6E66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sid w:val="003F6E66"/>
    <w:rPr>
      <w:rFonts w:ascii="Arial" w:hAnsi="Arial" w:cs="Arial"/>
      <w:color w:val="auto"/>
    </w:rPr>
  </w:style>
  <w:style w:type="paragraph" w:customStyle="1" w:styleId="arimr">
    <w:name w:val="arimr"/>
    <w:basedOn w:val="Normalny"/>
    <w:rsid w:val="003F6E66"/>
    <w:pPr>
      <w:widowControl w:val="0"/>
      <w:snapToGrid w:val="0"/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ytu0">
    <w:name w:val="Tytu?"/>
    <w:basedOn w:val="Normalny"/>
    <w:rsid w:val="003F6E66"/>
    <w:pPr>
      <w:overflowPunct w:val="0"/>
      <w:autoSpaceDE w:val="0"/>
      <w:spacing w:before="120" w:after="0" w:line="360" w:lineRule="auto"/>
      <w:ind w:left="556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3F6E66"/>
    <w:pPr>
      <w:numPr>
        <w:numId w:val="20"/>
      </w:numPr>
      <w:spacing w:before="120" w:after="0" w:line="36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3F6E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rsid w:val="003F6E66"/>
    <w:pPr>
      <w:keepNext/>
      <w:numPr>
        <w:numId w:val="15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litera">
    <w:name w:val="litera"/>
    <w:basedOn w:val="Normalny"/>
    <w:rsid w:val="003F6E66"/>
    <w:pPr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podpisy">
    <w:name w:val="podpisy"/>
    <w:basedOn w:val="Normalny"/>
    <w:rsid w:val="003F6E66"/>
    <w:pPr>
      <w:keepNext/>
      <w:keepLines/>
      <w:spacing w:before="600" w:after="0" w:line="288" w:lineRule="auto"/>
      <w:ind w:left="55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Tekstpodstawowy230">
    <w:name w:val="Tekst podstawowy 23"/>
    <w:basedOn w:val="Normalny"/>
    <w:rsid w:val="003F6E66"/>
    <w:pPr>
      <w:suppressAutoHyphens/>
      <w:overflowPunct w:val="0"/>
      <w:autoSpaceDE w:val="0"/>
      <w:spacing w:after="120" w:line="480" w:lineRule="auto"/>
      <w:ind w:left="556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3F6E66"/>
    <w:pPr>
      <w:spacing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customStyle="1" w:styleId="Mapadokumentu1">
    <w:name w:val="Mapa dokumentu1"/>
    <w:basedOn w:val="Normalny"/>
    <w:rsid w:val="003F6E66"/>
    <w:pPr>
      <w:spacing w:before="120" w:after="0" w:line="360" w:lineRule="auto"/>
      <w:ind w:left="556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Znak1">
    <w:name w:val="Znak Znak1"/>
    <w:basedOn w:val="Normalny"/>
    <w:rsid w:val="003F6E66"/>
    <w:pPr>
      <w:spacing w:before="120" w:after="0" w:line="360" w:lineRule="auto"/>
      <w:ind w:left="55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Spistreci1">
    <w:name w:val="toc 1"/>
    <w:basedOn w:val="Normalny"/>
    <w:next w:val="Normalny"/>
    <w:rsid w:val="003F6E66"/>
    <w:pPr>
      <w:spacing w:before="120" w:after="0" w:line="360" w:lineRule="auto"/>
      <w:ind w:left="556"/>
      <w:jc w:val="both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xl53">
    <w:name w:val="xl53"/>
    <w:basedOn w:val="Normalny"/>
    <w:rsid w:val="003F6E66"/>
    <w:pPr>
      <w:spacing w:before="280" w:after="280" w:line="360" w:lineRule="auto"/>
      <w:ind w:left="556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prawka">
    <w:name w:val="Revision"/>
    <w:rsid w:val="003F6E66"/>
    <w:pPr>
      <w:suppressAutoHyphens/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3F6E66"/>
    <w:pPr>
      <w:overflowPunct w:val="0"/>
      <w:autoSpaceDE w:val="0"/>
      <w:spacing w:before="120" w:after="0" w:line="360" w:lineRule="auto"/>
      <w:ind w:left="556"/>
      <w:jc w:val="center"/>
      <w:textAlignment w:val="baseline"/>
    </w:pPr>
    <w:rPr>
      <w:rFonts w:ascii="Tahoma" w:eastAsia="Times New Roman" w:hAnsi="Tahoma" w:cs="Tahoma"/>
      <w:smallCaps/>
      <w:shadow/>
      <w:kern w:val="1"/>
      <w:sz w:val="20"/>
      <w:szCs w:val="20"/>
      <w:lang w:eastAsia="ar-SA"/>
    </w:rPr>
  </w:style>
  <w:style w:type="paragraph" w:customStyle="1" w:styleId="wt-listawielopoziomowa">
    <w:name w:val="wt-lista_wielopoziomowa"/>
    <w:basedOn w:val="Normalny"/>
    <w:rsid w:val="003F6E66"/>
    <w:pPr>
      <w:numPr>
        <w:numId w:val="18"/>
      </w:numPr>
      <w:spacing w:before="120" w:after="120" w:line="360" w:lineRule="auto"/>
      <w:jc w:val="both"/>
    </w:pPr>
    <w:rPr>
      <w:rFonts w:ascii="Arial" w:eastAsia="Times New Roman" w:hAnsi="Arial" w:cs="Arial"/>
      <w:szCs w:val="24"/>
      <w:lang w:eastAsia="ar-SA"/>
    </w:rPr>
  </w:style>
  <w:style w:type="paragraph" w:customStyle="1" w:styleId="Zawartotabeli">
    <w:name w:val="Zawartość tabeli"/>
    <w:basedOn w:val="Normalny"/>
    <w:rsid w:val="003F6E66"/>
    <w:pPr>
      <w:suppressLineNumbers/>
      <w:suppressAutoHyphens/>
      <w:spacing w:before="120" w:after="0" w:line="360" w:lineRule="auto"/>
      <w:ind w:left="556"/>
      <w:jc w:val="both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rsid w:val="003F6E66"/>
    <w:pPr>
      <w:spacing w:before="120" w:after="0" w:line="360" w:lineRule="auto"/>
      <w:ind w:left="993" w:hanging="426"/>
      <w:jc w:val="both"/>
    </w:pPr>
    <w:rPr>
      <w:rFonts w:ascii="Arial" w:eastAsia="Times New Roman" w:hAnsi="Arial" w:cs="Arial"/>
      <w:szCs w:val="20"/>
      <w:lang w:val="de-DE" w:eastAsia="ar-SA"/>
    </w:rPr>
  </w:style>
  <w:style w:type="paragraph" w:customStyle="1" w:styleId="podpunkt">
    <w:name w:val="podpunkt"/>
    <w:basedOn w:val="Normalny"/>
    <w:rsid w:val="003F6E66"/>
    <w:pPr>
      <w:spacing w:before="120" w:after="0" w:line="360" w:lineRule="auto"/>
      <w:ind w:left="567"/>
      <w:jc w:val="both"/>
    </w:pPr>
    <w:rPr>
      <w:rFonts w:ascii="Arial" w:eastAsia="Times New Roman" w:hAnsi="Arial" w:cs="Arial"/>
      <w:b/>
      <w:szCs w:val="20"/>
      <w:lang w:val="de-DE" w:eastAsia="ar-SA"/>
    </w:rPr>
  </w:style>
  <w:style w:type="paragraph" w:styleId="Bezodstpw">
    <w:name w:val="No Spacing"/>
    <w:qFormat/>
    <w:rsid w:val="003F6E66"/>
    <w:pPr>
      <w:suppressAutoHyphens/>
      <w:spacing w:before="120" w:after="0" w:line="360" w:lineRule="auto"/>
      <w:ind w:left="556"/>
      <w:jc w:val="both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F6E66"/>
    <w:pPr>
      <w:widowControl w:val="0"/>
      <w:suppressAutoHyphens/>
      <w:spacing w:before="120" w:after="0" w:line="360" w:lineRule="auto"/>
      <w:ind w:left="556"/>
      <w:jc w:val="both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AbsatzTableFormat">
    <w:name w:val="AbsatzTableFormat"/>
    <w:basedOn w:val="Normalny"/>
    <w:rsid w:val="003F6E66"/>
    <w:pPr>
      <w:suppressAutoHyphens/>
      <w:spacing w:before="120" w:after="0" w:line="360" w:lineRule="auto"/>
      <w:ind w:left="-69"/>
      <w:jc w:val="both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rsid w:val="003F6E66"/>
    <w:pPr>
      <w:widowControl w:val="0"/>
      <w:spacing w:before="120" w:after="0" w:line="360" w:lineRule="auto"/>
      <w:ind w:left="556"/>
      <w:jc w:val="both"/>
    </w:pPr>
    <w:rPr>
      <w:rFonts w:ascii="Times New Roman" w:eastAsia="Times New Roman" w:hAnsi="Times New Roman" w:cs="Times New Roman"/>
      <w:b/>
      <w:sz w:val="24"/>
      <w:lang w:eastAsia="ar-SA"/>
    </w:rPr>
  </w:style>
  <w:style w:type="paragraph" w:customStyle="1" w:styleId="Text1">
    <w:name w:val="Text 1"/>
    <w:basedOn w:val="Normalny"/>
    <w:rsid w:val="003F6E66"/>
    <w:pPr>
      <w:spacing w:before="120" w:after="120" w:line="360" w:lineRule="auto"/>
      <w:ind w:left="850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NormalLeft">
    <w:name w:val="Normal Left"/>
    <w:basedOn w:val="Normalny"/>
    <w:rsid w:val="003F6E66"/>
    <w:pPr>
      <w:spacing w:before="120" w:after="120" w:line="360" w:lineRule="auto"/>
      <w:ind w:left="556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Tiret0">
    <w:name w:val="Tiret 0"/>
    <w:basedOn w:val="Normalny"/>
    <w:rsid w:val="003F6E66"/>
    <w:pPr>
      <w:numPr>
        <w:numId w:val="16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Tiret1">
    <w:name w:val="Tiret 1"/>
    <w:basedOn w:val="Normalny"/>
    <w:rsid w:val="003F6E66"/>
    <w:pPr>
      <w:numPr>
        <w:numId w:val="14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NumPar1">
    <w:name w:val="NumPar 1"/>
    <w:basedOn w:val="Normalny"/>
    <w:next w:val="Text1"/>
    <w:rsid w:val="003F6E66"/>
    <w:pPr>
      <w:numPr>
        <w:numId w:val="11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NumPar2">
    <w:name w:val="NumPar 2"/>
    <w:basedOn w:val="Normalny"/>
    <w:next w:val="Text1"/>
    <w:rsid w:val="003F6E66"/>
    <w:pPr>
      <w:tabs>
        <w:tab w:val="num" w:pos="850"/>
      </w:tabs>
      <w:spacing w:before="120" w:after="120" w:line="36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NumPar3">
    <w:name w:val="NumPar 3"/>
    <w:basedOn w:val="Normalny"/>
    <w:next w:val="Text1"/>
    <w:rsid w:val="003F6E66"/>
    <w:pPr>
      <w:tabs>
        <w:tab w:val="num" w:pos="850"/>
      </w:tabs>
      <w:spacing w:before="120" w:after="120" w:line="36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NumPar4">
    <w:name w:val="NumPar 4"/>
    <w:basedOn w:val="Normalny"/>
    <w:next w:val="Text1"/>
    <w:rsid w:val="003F6E66"/>
    <w:pPr>
      <w:tabs>
        <w:tab w:val="num" w:pos="850"/>
      </w:tabs>
      <w:spacing w:before="120" w:after="120" w:line="36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customStyle="1" w:styleId="ChapterTitle">
    <w:name w:val="ChapterTitle"/>
    <w:basedOn w:val="Normalny"/>
    <w:next w:val="Normalny"/>
    <w:rsid w:val="003F6E66"/>
    <w:pPr>
      <w:keepNext/>
      <w:spacing w:before="120" w:after="360" w:line="360" w:lineRule="auto"/>
      <w:ind w:left="556"/>
      <w:jc w:val="center"/>
    </w:pPr>
    <w:rPr>
      <w:rFonts w:ascii="Times New Roman" w:eastAsia="Calibri" w:hAnsi="Times New Roman" w:cs="Times New Roman"/>
      <w:b/>
      <w:sz w:val="32"/>
      <w:lang w:eastAsia="ar-SA"/>
    </w:rPr>
  </w:style>
  <w:style w:type="paragraph" w:customStyle="1" w:styleId="SectionTitle">
    <w:name w:val="SectionTitle"/>
    <w:basedOn w:val="Normalny"/>
    <w:next w:val="Nagwek1"/>
    <w:rsid w:val="003F6E66"/>
    <w:pPr>
      <w:keepNext/>
      <w:spacing w:before="120" w:after="360" w:line="360" w:lineRule="auto"/>
      <w:ind w:left="556"/>
      <w:jc w:val="center"/>
    </w:pPr>
    <w:rPr>
      <w:rFonts w:ascii="Times New Roman" w:eastAsia="Calibri" w:hAnsi="Times New Roman" w:cs="Times New Roman"/>
      <w:b/>
      <w:smallCaps/>
      <w:sz w:val="28"/>
      <w:lang w:eastAsia="ar-SA"/>
    </w:rPr>
  </w:style>
  <w:style w:type="paragraph" w:customStyle="1" w:styleId="Annexetitre">
    <w:name w:val="Annexe titre"/>
    <w:basedOn w:val="Normalny"/>
    <w:next w:val="Normalny"/>
    <w:rsid w:val="003F6E66"/>
    <w:pPr>
      <w:spacing w:before="120" w:after="120" w:line="360" w:lineRule="auto"/>
      <w:ind w:left="556"/>
      <w:jc w:val="center"/>
    </w:pPr>
    <w:rPr>
      <w:rFonts w:ascii="Times New Roman" w:eastAsia="Calibri" w:hAnsi="Times New Roman" w:cs="Times New Roman"/>
      <w:b/>
      <w:sz w:val="24"/>
      <w:u w:val="single"/>
      <w:lang w:eastAsia="ar-SA"/>
    </w:rPr>
  </w:style>
  <w:style w:type="paragraph" w:customStyle="1" w:styleId="Teksttreci0">
    <w:name w:val="Tekst treści"/>
    <w:basedOn w:val="Normalny"/>
    <w:rsid w:val="003F6E66"/>
    <w:pPr>
      <w:shd w:val="clear" w:color="auto" w:fill="FFFFFF"/>
      <w:spacing w:before="120" w:after="0" w:line="0" w:lineRule="atLeast"/>
      <w:ind w:hanging="170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Nagwek31">
    <w:name w:val="Nagłówek #3"/>
    <w:basedOn w:val="Normalny"/>
    <w:rsid w:val="003F6E66"/>
    <w:pPr>
      <w:shd w:val="clear" w:color="auto" w:fill="FFFFFF"/>
      <w:spacing w:before="120" w:after="0"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40">
    <w:name w:val="Tekst treści (4)"/>
    <w:basedOn w:val="Normalny"/>
    <w:rsid w:val="003F6E6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80">
    <w:name w:val="Tekst treści (8)"/>
    <w:basedOn w:val="Normalny"/>
    <w:rsid w:val="003F6E66"/>
    <w:pPr>
      <w:shd w:val="clear" w:color="auto" w:fill="FFFFFF"/>
      <w:spacing w:after="1080" w:line="0" w:lineRule="atLeast"/>
      <w:ind w:left="556"/>
      <w:jc w:val="both"/>
    </w:pPr>
    <w:rPr>
      <w:rFonts w:ascii="Verdana" w:eastAsia="Verdana" w:hAnsi="Verdana" w:cs="Verdana"/>
      <w:sz w:val="28"/>
      <w:szCs w:val="28"/>
      <w:lang w:val="cs-CZ" w:eastAsia="ar-SA"/>
    </w:rPr>
  </w:style>
  <w:style w:type="paragraph" w:customStyle="1" w:styleId="Nagwektabeli">
    <w:name w:val="Nagłówek tabeli"/>
    <w:basedOn w:val="Zawartotabeli"/>
    <w:rsid w:val="003F6E66"/>
    <w:pPr>
      <w:jc w:val="center"/>
    </w:pPr>
    <w:rPr>
      <w:b/>
      <w:bCs/>
    </w:rPr>
  </w:style>
  <w:style w:type="character" w:styleId="Nierozpoznanawzmianka">
    <w:name w:val="Unresolved Mention"/>
    <w:uiPriority w:val="99"/>
    <w:semiHidden/>
    <w:unhideWhenUsed/>
    <w:rsid w:val="003F6E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2280</Words>
  <Characters>13682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Rosa</dc:creator>
  <cp:keywords/>
  <dc:description/>
  <cp:lastModifiedBy>Barbara Rosa</cp:lastModifiedBy>
  <cp:revision>5</cp:revision>
  <dcterms:created xsi:type="dcterms:W3CDTF">2021-10-29T08:51:00Z</dcterms:created>
  <dcterms:modified xsi:type="dcterms:W3CDTF">2024-10-31T08:36:00Z</dcterms:modified>
</cp:coreProperties>
</file>