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EBBB03" w14:textId="21713F8C" w:rsidR="00A73664" w:rsidRPr="00A3163B" w:rsidRDefault="00A73664" w:rsidP="00A73664">
      <w:pPr>
        <w:ind w:left="4820"/>
        <w:jc w:val="right"/>
        <w:rPr>
          <w:rFonts w:ascii="Arial" w:hAnsi="Arial" w:cs="Arial"/>
          <w:b/>
          <w:bCs/>
          <w:sz w:val="22"/>
          <w:szCs w:val="22"/>
        </w:rPr>
      </w:pPr>
      <w:r w:rsidRPr="00A3163B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0672FC" w:rsidRPr="00A3163B">
        <w:rPr>
          <w:rFonts w:ascii="Arial" w:hAnsi="Arial" w:cs="Arial"/>
          <w:b/>
          <w:bCs/>
          <w:sz w:val="22"/>
          <w:szCs w:val="22"/>
        </w:rPr>
        <w:t>3b</w:t>
      </w:r>
      <w:r w:rsidRPr="00A3163B">
        <w:rPr>
          <w:rFonts w:ascii="Arial" w:hAnsi="Arial" w:cs="Arial"/>
          <w:b/>
          <w:bCs/>
          <w:sz w:val="22"/>
          <w:szCs w:val="22"/>
        </w:rPr>
        <w:t xml:space="preserve"> do SWZ</w:t>
      </w:r>
    </w:p>
    <w:p w14:paraId="16724D77" w14:textId="77777777" w:rsidR="004C1919" w:rsidRDefault="004C1919" w:rsidP="004C1919">
      <w:pPr>
        <w:rPr>
          <w:rFonts w:ascii="Calibri" w:hAnsi="Calibri" w:cs="Calibri"/>
          <w:sz w:val="22"/>
          <w:szCs w:val="22"/>
        </w:rPr>
      </w:pPr>
    </w:p>
    <w:p w14:paraId="522B0B42" w14:textId="77777777" w:rsidR="000672FC" w:rsidRDefault="000672FC" w:rsidP="004C1919">
      <w:pPr>
        <w:rPr>
          <w:rFonts w:ascii="Calibri" w:hAnsi="Calibri" w:cs="Calibri"/>
          <w:sz w:val="22"/>
          <w:szCs w:val="22"/>
        </w:rPr>
      </w:pPr>
    </w:p>
    <w:p w14:paraId="3A128CDF" w14:textId="7E9C6DBE" w:rsidR="004C1919" w:rsidRPr="00A3163B" w:rsidRDefault="004C1919" w:rsidP="004C1919">
      <w:pPr>
        <w:rPr>
          <w:rFonts w:ascii="Arial" w:hAnsi="Arial" w:cs="Arial"/>
          <w:sz w:val="22"/>
          <w:szCs w:val="22"/>
        </w:rPr>
      </w:pPr>
      <w:r w:rsidRPr="00A3163B">
        <w:rPr>
          <w:rFonts w:ascii="Arial" w:hAnsi="Arial" w:cs="Arial"/>
          <w:sz w:val="22"/>
          <w:szCs w:val="22"/>
        </w:rPr>
        <w:t>…………………..………………………………..……..</w:t>
      </w:r>
    </w:p>
    <w:p w14:paraId="74B31B27" w14:textId="77777777" w:rsidR="004C1919" w:rsidRPr="00A3163B" w:rsidRDefault="004C1919" w:rsidP="004C1919">
      <w:pPr>
        <w:rPr>
          <w:rFonts w:ascii="Arial" w:hAnsi="Arial" w:cs="Arial"/>
          <w:sz w:val="22"/>
          <w:szCs w:val="22"/>
        </w:rPr>
      </w:pPr>
    </w:p>
    <w:p w14:paraId="1625A6B3" w14:textId="77777777" w:rsidR="004C1919" w:rsidRPr="00A3163B" w:rsidRDefault="004C1919" w:rsidP="004C1919">
      <w:pPr>
        <w:rPr>
          <w:rFonts w:ascii="Arial" w:hAnsi="Arial" w:cs="Arial"/>
          <w:sz w:val="22"/>
          <w:szCs w:val="22"/>
        </w:rPr>
      </w:pPr>
      <w:r w:rsidRPr="00A3163B">
        <w:rPr>
          <w:rFonts w:ascii="Arial" w:hAnsi="Arial" w:cs="Arial"/>
          <w:sz w:val="22"/>
          <w:szCs w:val="22"/>
        </w:rPr>
        <w:t>…………………..………………………………..……..</w:t>
      </w:r>
    </w:p>
    <w:p w14:paraId="3D78DA7F" w14:textId="77777777" w:rsidR="004C1919" w:rsidRPr="00A3163B" w:rsidRDefault="004C1919" w:rsidP="004C1919">
      <w:pPr>
        <w:ind w:firstLine="567"/>
        <w:rPr>
          <w:rFonts w:ascii="Arial" w:hAnsi="Arial" w:cs="Arial"/>
          <w:sz w:val="22"/>
          <w:szCs w:val="22"/>
        </w:rPr>
      </w:pPr>
      <w:r w:rsidRPr="00A3163B">
        <w:rPr>
          <w:rFonts w:ascii="Arial" w:hAnsi="Arial" w:cs="Arial"/>
          <w:sz w:val="22"/>
          <w:szCs w:val="22"/>
        </w:rPr>
        <w:t>Nazwa i adres Wykonawcy</w:t>
      </w:r>
    </w:p>
    <w:p w14:paraId="60632030" w14:textId="77777777" w:rsidR="00A73664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</w:p>
    <w:p w14:paraId="4B5F8EC9" w14:textId="77777777" w:rsidR="00EA31E0" w:rsidRPr="00EA1798" w:rsidRDefault="00EA31E0" w:rsidP="00EA31E0">
      <w:pPr>
        <w:ind w:right="5953"/>
        <w:rPr>
          <w:rFonts w:ascii="Arial" w:hAnsi="Arial" w:cs="Arial"/>
          <w:i/>
        </w:rPr>
      </w:pPr>
    </w:p>
    <w:p w14:paraId="2BF58AD0" w14:textId="77777777" w:rsidR="00EA31E0" w:rsidRPr="00582922" w:rsidRDefault="00EA31E0" w:rsidP="00EA31E0">
      <w:pPr>
        <w:shd w:val="clear" w:color="auto" w:fill="D41051"/>
        <w:spacing w:line="360" w:lineRule="auto"/>
        <w:jc w:val="center"/>
        <w:rPr>
          <w:rFonts w:ascii="Arial" w:hAnsi="Arial" w:cs="Arial"/>
          <w:b/>
          <w:color w:val="FFFFFF" w:themeColor="background1"/>
          <w:sz w:val="10"/>
          <w:lang w:bidi="pl-PL"/>
        </w:rPr>
      </w:pPr>
    </w:p>
    <w:p w14:paraId="4363CD83" w14:textId="575F0F46" w:rsidR="00EA31E0" w:rsidRPr="00EA1798" w:rsidRDefault="00EA31E0" w:rsidP="00EA31E0">
      <w:pPr>
        <w:shd w:val="clear" w:color="auto" w:fill="D41051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color w:val="FFFFFF" w:themeColor="background1"/>
          <w:lang w:bidi="pl-PL"/>
        </w:rPr>
        <w:t>O</w:t>
      </w:r>
      <w:r w:rsidRPr="00582922">
        <w:rPr>
          <w:rFonts w:ascii="Arial" w:hAnsi="Arial" w:cs="Arial"/>
          <w:b/>
          <w:color w:val="FFFFFF" w:themeColor="background1"/>
          <w:lang w:bidi="pl-PL"/>
        </w:rPr>
        <w:t xml:space="preserve">świadczenie </w:t>
      </w:r>
      <w:r w:rsidRPr="00EA31E0">
        <w:rPr>
          <w:rFonts w:ascii="Arial" w:hAnsi="Arial" w:cs="Arial"/>
          <w:b/>
          <w:color w:val="FFFFFF" w:themeColor="background1"/>
          <w:lang w:bidi="pl-PL"/>
        </w:rPr>
        <w:t>składane na podstawie art. 117 ust. 4 ustawy Prawo zamówień publicznych</w:t>
      </w:r>
      <w:r>
        <w:rPr>
          <w:rFonts w:ascii="Arial" w:hAnsi="Arial" w:cs="Arial"/>
          <w:b/>
          <w:color w:val="FFFFFF" w:themeColor="background1"/>
          <w:lang w:bidi="pl-PL"/>
        </w:rPr>
        <w:t xml:space="preserve"> </w:t>
      </w:r>
      <w:r w:rsidRPr="00EA31E0">
        <w:rPr>
          <w:rFonts w:ascii="Arial" w:hAnsi="Arial" w:cs="Arial"/>
          <w:b/>
          <w:color w:val="FFFFFF" w:themeColor="background1"/>
          <w:lang w:bidi="pl-PL"/>
        </w:rPr>
        <w:t>dla Wykonawców ubiegających się wspólnie o udzielenie zamówienia publicznego</w:t>
      </w:r>
    </w:p>
    <w:p w14:paraId="5145BE7B" w14:textId="77777777" w:rsidR="0082321C" w:rsidRPr="00EA31E0" w:rsidRDefault="0082321C" w:rsidP="00EA31E0">
      <w:pPr>
        <w:widowControl/>
        <w:suppressAutoHyphens w:val="0"/>
        <w:spacing w:line="360" w:lineRule="auto"/>
        <w:jc w:val="center"/>
        <w:rPr>
          <w:rFonts w:ascii="Arial" w:eastAsia="Calibri" w:hAnsi="Arial" w:cs="Arial"/>
          <w:b/>
          <w:kern w:val="0"/>
          <w:sz w:val="22"/>
          <w:lang w:eastAsia="en-US" w:bidi="pl-PL"/>
        </w:rPr>
      </w:pPr>
    </w:p>
    <w:p w14:paraId="0CD374D7" w14:textId="48E286E1" w:rsidR="008E5357" w:rsidRPr="00EA31E0" w:rsidRDefault="00A73664" w:rsidP="00EA31E0">
      <w:pPr>
        <w:widowControl/>
        <w:suppressAutoHyphens w:val="0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EA31E0">
        <w:rPr>
          <w:rFonts w:ascii="Arial" w:eastAsia="Calibri" w:hAnsi="Arial" w:cs="Arial"/>
          <w:b/>
          <w:color w:val="FFFFFF" w:themeColor="background1"/>
          <w:kern w:val="0"/>
          <w:sz w:val="10"/>
          <w:lang w:eastAsia="en-US" w:bidi="pl-PL"/>
        </w:rPr>
        <w:t>O</w:t>
      </w:r>
      <w:r w:rsidRPr="00EA31E0">
        <w:rPr>
          <w:rFonts w:ascii="Arial" w:eastAsia="Calibri" w:hAnsi="Arial" w:cs="Arial"/>
          <w:b/>
          <w:kern w:val="0"/>
          <w:sz w:val="22"/>
          <w:lang w:eastAsia="en-US" w:bidi="pl-PL"/>
        </w:rPr>
        <w:t xml:space="preserve"> </w:t>
      </w:r>
    </w:p>
    <w:p w14:paraId="27361162" w14:textId="6D7E27BF" w:rsidR="008946E5" w:rsidRPr="00026B45" w:rsidRDefault="00A73664" w:rsidP="00A73664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26B45">
        <w:rPr>
          <w:rFonts w:ascii="Arial" w:hAnsi="Arial" w:cs="Arial"/>
          <w:color w:val="000000"/>
          <w:sz w:val="22"/>
          <w:szCs w:val="22"/>
        </w:rPr>
        <w:t>Przystępując do udziału w postępowaniu o udzielenie zamówienia publicznego</w:t>
      </w:r>
      <w:r w:rsidR="00E45712" w:rsidRPr="00026B45">
        <w:rPr>
          <w:rFonts w:ascii="Arial" w:hAnsi="Arial" w:cs="Arial"/>
          <w:color w:val="000000"/>
          <w:sz w:val="22"/>
          <w:szCs w:val="22"/>
        </w:rPr>
        <w:t xml:space="preserve"> </w:t>
      </w:r>
      <w:r w:rsidR="005C6E91" w:rsidRPr="005B04F5">
        <w:rPr>
          <w:rFonts w:ascii="Arial" w:hAnsi="Arial" w:cs="Arial"/>
          <w:color w:val="000000"/>
          <w:sz w:val="22"/>
          <w:szCs w:val="22"/>
        </w:rPr>
        <w:t>w trybie podstawowym</w:t>
      </w:r>
      <w:r w:rsidR="005C6E91">
        <w:rPr>
          <w:rFonts w:ascii="Arial" w:hAnsi="Arial" w:cs="Arial"/>
          <w:color w:val="000000"/>
          <w:sz w:val="22"/>
          <w:szCs w:val="22"/>
        </w:rPr>
        <w:t xml:space="preserve"> bez negocjacji, na podstawie </w:t>
      </w:r>
      <w:r w:rsidR="005B04F5" w:rsidRPr="005B04F5">
        <w:rPr>
          <w:rFonts w:ascii="Arial" w:hAnsi="Arial" w:cs="Arial"/>
          <w:color w:val="000000"/>
          <w:sz w:val="22"/>
          <w:szCs w:val="22"/>
        </w:rPr>
        <w:t>art.</w:t>
      </w:r>
      <w:r w:rsidR="00EA31E0">
        <w:rPr>
          <w:rFonts w:ascii="Arial" w:hAnsi="Arial" w:cs="Arial"/>
          <w:color w:val="000000"/>
          <w:sz w:val="22"/>
          <w:szCs w:val="22"/>
        </w:rPr>
        <w:t xml:space="preserve"> </w:t>
      </w:r>
      <w:r w:rsidR="005B04F5" w:rsidRPr="005B04F5">
        <w:rPr>
          <w:rFonts w:ascii="Arial" w:hAnsi="Arial" w:cs="Arial"/>
          <w:color w:val="000000"/>
          <w:sz w:val="22"/>
          <w:szCs w:val="22"/>
        </w:rPr>
        <w:t>275 ust.1 ustawy Pzp</w:t>
      </w:r>
      <w:r w:rsidR="005C6E91">
        <w:rPr>
          <w:rFonts w:ascii="Arial" w:hAnsi="Arial" w:cs="Arial"/>
          <w:color w:val="000000"/>
          <w:sz w:val="22"/>
          <w:szCs w:val="22"/>
        </w:rPr>
        <w:t xml:space="preserve"> </w:t>
      </w:r>
      <w:r w:rsidR="00A86332" w:rsidRPr="00026B45">
        <w:rPr>
          <w:rFonts w:ascii="Arial" w:hAnsi="Arial" w:cs="Arial"/>
          <w:color w:val="000000"/>
          <w:sz w:val="22"/>
          <w:szCs w:val="22"/>
        </w:rPr>
        <w:t xml:space="preserve">ustawy z dnia </w:t>
      </w:r>
      <w:r w:rsidR="001C2744">
        <w:rPr>
          <w:rFonts w:ascii="Arial" w:hAnsi="Arial" w:cs="Arial"/>
          <w:color w:val="000000"/>
          <w:sz w:val="22"/>
          <w:szCs w:val="22"/>
        </w:rPr>
        <w:t xml:space="preserve">                           </w:t>
      </w:r>
      <w:r w:rsidR="00A86332" w:rsidRPr="00026B45">
        <w:rPr>
          <w:rFonts w:ascii="Arial" w:hAnsi="Arial" w:cs="Arial"/>
          <w:color w:val="000000"/>
          <w:sz w:val="22"/>
          <w:szCs w:val="22"/>
        </w:rPr>
        <w:t>11 września 2019 r. Prawo zamówień publicznych</w:t>
      </w:r>
      <w:r w:rsidR="00A86332" w:rsidRPr="00026B45">
        <w:rPr>
          <w:rFonts w:ascii="Arial" w:hAnsi="Arial" w:cs="Arial"/>
          <w:i/>
          <w:iCs/>
          <w:color w:val="000000"/>
          <w:sz w:val="22"/>
          <w:szCs w:val="22"/>
        </w:rPr>
        <w:t xml:space="preserve">, </w:t>
      </w:r>
      <w:r w:rsidRPr="00026B45">
        <w:rPr>
          <w:rFonts w:ascii="Arial" w:hAnsi="Arial" w:cs="Arial"/>
          <w:color w:val="000000"/>
          <w:sz w:val="22"/>
          <w:szCs w:val="22"/>
        </w:rPr>
        <w:t xml:space="preserve">którego przedmiotem jest </w:t>
      </w:r>
      <w:r w:rsidR="00C8771E" w:rsidRPr="00C8771E">
        <w:rPr>
          <w:rFonts w:ascii="Arial" w:hAnsi="Arial" w:cs="Arial"/>
          <w:b/>
          <w:color w:val="000000"/>
          <w:sz w:val="22"/>
          <w:szCs w:val="22"/>
        </w:rPr>
        <w:t>Sukcesywne dostawy oleju napędowego</w:t>
      </w:r>
      <w:r w:rsidR="003A79EE" w:rsidRPr="003A79EE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026B45">
        <w:rPr>
          <w:rFonts w:ascii="Arial" w:hAnsi="Arial" w:cs="Arial"/>
          <w:color w:val="000000"/>
          <w:sz w:val="22"/>
          <w:szCs w:val="22"/>
        </w:rPr>
        <w:t>na</w:t>
      </w:r>
      <w:r w:rsidR="00420217" w:rsidRPr="00026B45">
        <w:rPr>
          <w:rFonts w:ascii="Arial" w:hAnsi="Arial" w:cs="Arial"/>
          <w:color w:val="000000"/>
          <w:sz w:val="22"/>
          <w:szCs w:val="22"/>
        </w:rPr>
        <w:t xml:space="preserve"> </w:t>
      </w:r>
      <w:r w:rsidRPr="00026B45">
        <w:rPr>
          <w:rFonts w:ascii="Arial" w:hAnsi="Arial" w:cs="Arial"/>
          <w:color w:val="000000"/>
          <w:sz w:val="22"/>
          <w:szCs w:val="22"/>
        </w:rPr>
        <w:t>podstawie art. 117 ust. 4</w:t>
      </w:r>
      <w:r w:rsidR="00A86332" w:rsidRPr="00026B45">
        <w:rPr>
          <w:rFonts w:ascii="Arial" w:hAnsi="Arial" w:cs="Arial"/>
          <w:color w:val="000000"/>
          <w:sz w:val="22"/>
          <w:szCs w:val="22"/>
        </w:rPr>
        <w:t xml:space="preserve"> Pzp </w:t>
      </w:r>
      <w:r w:rsidRPr="00026B45">
        <w:rPr>
          <w:rFonts w:ascii="Arial" w:hAnsi="Arial" w:cs="Arial"/>
          <w:color w:val="000000"/>
          <w:sz w:val="22"/>
          <w:szCs w:val="22"/>
        </w:rPr>
        <w:t xml:space="preserve">oświadczam/y, że </w:t>
      </w:r>
      <w:r w:rsidR="008946E5" w:rsidRPr="00026B45">
        <w:rPr>
          <w:rFonts w:ascii="Arial" w:hAnsi="Arial" w:cs="Arial"/>
          <w:sz w:val="22"/>
          <w:szCs w:val="22"/>
        </w:rPr>
        <w:t xml:space="preserve">poszczególni </w:t>
      </w:r>
      <w:r w:rsidR="000665BA" w:rsidRPr="00026B45">
        <w:rPr>
          <w:rFonts w:ascii="Arial" w:hAnsi="Arial" w:cs="Arial"/>
          <w:sz w:val="22"/>
          <w:szCs w:val="22"/>
        </w:rPr>
        <w:t>W</w:t>
      </w:r>
      <w:r w:rsidR="008946E5" w:rsidRPr="00026B45">
        <w:rPr>
          <w:rFonts w:ascii="Arial" w:hAnsi="Arial" w:cs="Arial"/>
          <w:sz w:val="22"/>
          <w:szCs w:val="22"/>
        </w:rPr>
        <w:t>ykonawcy zrealizują następujące</w:t>
      </w:r>
      <w:r w:rsidR="00B025CA" w:rsidRPr="00026B45">
        <w:rPr>
          <w:rFonts w:ascii="Arial" w:hAnsi="Arial" w:cs="Arial"/>
          <w:sz w:val="22"/>
          <w:szCs w:val="22"/>
        </w:rPr>
        <w:t xml:space="preserve"> dostawy</w:t>
      </w:r>
      <w:bookmarkStart w:id="0" w:name="_Hlk62468056"/>
      <w:r w:rsidR="000665BA" w:rsidRPr="00026B45">
        <w:rPr>
          <w:rFonts w:ascii="Arial" w:hAnsi="Arial" w:cs="Arial"/>
          <w:sz w:val="22"/>
          <w:szCs w:val="22"/>
        </w:rPr>
        <w:t>:</w:t>
      </w:r>
    </w:p>
    <w:p w14:paraId="07AA36D6" w14:textId="77777777" w:rsidR="00C26FC7" w:rsidRPr="00026B45" w:rsidRDefault="00C26FC7" w:rsidP="00A73664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774"/>
        <w:gridCol w:w="5594"/>
      </w:tblGrid>
      <w:tr w:rsidR="000665BA" w:rsidRPr="00026B45" w14:paraId="2D9B66A1" w14:textId="1C4173EF" w:rsidTr="006C7AD8">
        <w:trPr>
          <w:trHeight w:val="335"/>
        </w:trPr>
        <w:tc>
          <w:tcPr>
            <w:tcW w:w="330" w:type="pct"/>
            <w:shd w:val="clear" w:color="auto" w:fill="auto"/>
            <w:vAlign w:val="center"/>
          </w:tcPr>
          <w:bookmarkEnd w:id="0"/>
          <w:p w14:paraId="6045ACB0" w14:textId="77777777" w:rsidR="000665BA" w:rsidRPr="00026B45" w:rsidRDefault="000665BA" w:rsidP="00ED53FB">
            <w:pPr>
              <w:keepNext/>
              <w:widowControl/>
              <w:suppressAutoHyphens w:val="0"/>
              <w:spacing w:before="120" w:after="120"/>
              <w:ind w:left="-57" w:right="-57"/>
              <w:jc w:val="center"/>
              <w:rPr>
                <w:rFonts w:ascii="Arial" w:hAnsi="Arial" w:cs="Arial"/>
                <w:b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b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548" w:type="pct"/>
            <w:shd w:val="clear" w:color="auto" w:fill="auto"/>
            <w:vAlign w:val="center"/>
          </w:tcPr>
          <w:p w14:paraId="6BFED38F" w14:textId="77777777" w:rsidR="000665BA" w:rsidRPr="00026B45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Arial" w:hAnsi="Arial" w:cs="Arial"/>
                <w:b/>
                <w:bCs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3121" w:type="pct"/>
            <w:shd w:val="clear" w:color="auto" w:fill="auto"/>
            <w:vAlign w:val="center"/>
          </w:tcPr>
          <w:p w14:paraId="518DF84B" w14:textId="77777777" w:rsidR="000665BA" w:rsidRPr="00026B45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87F8125" w14:textId="4E29915A" w:rsidR="00B025CA" w:rsidRPr="00026B45" w:rsidRDefault="00B025CA" w:rsidP="00B025CA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6B45">
              <w:rPr>
                <w:rFonts w:ascii="Arial" w:hAnsi="Arial" w:cs="Arial"/>
                <w:b/>
                <w:sz w:val="22"/>
                <w:szCs w:val="22"/>
              </w:rPr>
              <w:t>Wykonywane dostawy</w:t>
            </w:r>
            <w:r w:rsidR="00BA4DE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bookmarkStart w:id="1" w:name="_GoBack"/>
            <w:bookmarkEnd w:id="1"/>
            <w:r w:rsidRPr="00026B45">
              <w:rPr>
                <w:rFonts w:ascii="Arial" w:hAnsi="Arial" w:cs="Arial"/>
                <w:b/>
                <w:sz w:val="22"/>
                <w:szCs w:val="22"/>
              </w:rPr>
              <w:t xml:space="preserve">w ramach realizacji zamówienia </w:t>
            </w:r>
          </w:p>
          <w:p w14:paraId="69D50CBE" w14:textId="6F2E9A7D" w:rsidR="000665BA" w:rsidRPr="00026B45" w:rsidRDefault="000665BA" w:rsidP="0090438D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rPr>
                <w:rFonts w:ascii="Arial" w:hAnsi="Arial" w:cs="Arial"/>
                <w:b/>
                <w:kern w:val="0"/>
                <w:sz w:val="22"/>
                <w:szCs w:val="22"/>
                <w:lang w:eastAsia="pl-PL"/>
              </w:rPr>
            </w:pPr>
          </w:p>
        </w:tc>
      </w:tr>
      <w:tr w:rsidR="000665BA" w:rsidRPr="00026B45" w14:paraId="47C9FDC4" w14:textId="7E0D9578" w:rsidTr="000665BA">
        <w:trPr>
          <w:trHeight w:val="79"/>
        </w:trPr>
        <w:tc>
          <w:tcPr>
            <w:tcW w:w="330" w:type="pct"/>
            <w:vAlign w:val="center"/>
          </w:tcPr>
          <w:p w14:paraId="3DBD05EE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548" w:type="pct"/>
            <w:vAlign w:val="center"/>
          </w:tcPr>
          <w:p w14:paraId="17995454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7044DE53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0665BA" w:rsidRPr="00026B45" w14:paraId="37E2433B" w14:textId="3793644A" w:rsidTr="000665BA">
        <w:trPr>
          <w:trHeight w:val="53"/>
        </w:trPr>
        <w:tc>
          <w:tcPr>
            <w:tcW w:w="330" w:type="pct"/>
            <w:vAlign w:val="center"/>
          </w:tcPr>
          <w:p w14:paraId="2B191382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548" w:type="pct"/>
            <w:vAlign w:val="center"/>
          </w:tcPr>
          <w:p w14:paraId="7C0E2AC1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468B27B9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0665BA" w:rsidRPr="00026B45" w14:paraId="4EE9F664" w14:textId="10DA1571" w:rsidTr="000665BA">
        <w:trPr>
          <w:trHeight w:val="70"/>
        </w:trPr>
        <w:tc>
          <w:tcPr>
            <w:tcW w:w="330" w:type="pct"/>
            <w:vAlign w:val="center"/>
          </w:tcPr>
          <w:p w14:paraId="7E39FD8E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1548" w:type="pct"/>
            <w:vAlign w:val="center"/>
          </w:tcPr>
          <w:p w14:paraId="11C12999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3A65938C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</w:tbl>
    <w:p w14:paraId="50E5200D" w14:textId="77777777" w:rsidR="00A73664" w:rsidRDefault="00A73664"/>
    <w:p w14:paraId="010B6B85" w14:textId="77777777" w:rsidR="00A73664" w:rsidRDefault="00A73664"/>
    <w:p w14:paraId="2E286F43" w14:textId="77777777" w:rsidR="00A73664" w:rsidRDefault="00A73664"/>
    <w:p w14:paraId="60411BAE" w14:textId="77777777" w:rsidR="00A73664" w:rsidRDefault="00A73664"/>
    <w:p w14:paraId="3CCFCC59" w14:textId="77777777" w:rsidR="00A73664" w:rsidRDefault="00A73664"/>
    <w:p w14:paraId="703B15F8" w14:textId="1A010F20" w:rsidR="00FA3432" w:rsidRDefault="00FA3432" w:rsidP="00FA3432">
      <w:pPr>
        <w:widowControl/>
        <w:suppressAutoHyphens w:val="0"/>
        <w:spacing w:before="101" w:after="160" w:line="259" w:lineRule="auto"/>
        <w:ind w:left="5103"/>
        <w:rPr>
          <w:rFonts w:ascii="Calibri" w:eastAsia="Calibri" w:hAnsi="Calibri"/>
          <w:i/>
          <w:kern w:val="0"/>
          <w:sz w:val="16"/>
          <w:szCs w:val="22"/>
          <w:lang w:eastAsia="en-US"/>
        </w:rPr>
      </w:pPr>
      <w:r w:rsidRPr="00FA3432">
        <w:rPr>
          <w:rFonts w:ascii="Calibri" w:eastAsia="Calibri" w:hAnsi="Calibri"/>
          <w:i/>
          <w:kern w:val="0"/>
          <w:sz w:val="16"/>
          <w:szCs w:val="22"/>
          <w:lang w:eastAsia="en-US"/>
        </w:rPr>
        <w:t>- kwalifikowany podpis elektroniczny / podpis zaufany / podpis osobisty Wykonawcy / Wykonawcy występującego wspólnie</w:t>
      </w:r>
    </w:p>
    <w:p w14:paraId="35ADF3FA" w14:textId="77777777" w:rsidR="00FA3432" w:rsidRPr="00FA3432" w:rsidRDefault="00FA3432" w:rsidP="00FA3432">
      <w:pPr>
        <w:widowControl/>
        <w:suppressAutoHyphens w:val="0"/>
        <w:spacing w:before="101" w:after="160" w:line="259" w:lineRule="auto"/>
        <w:ind w:left="5103"/>
        <w:rPr>
          <w:rFonts w:ascii="Calibri" w:eastAsia="Calibri" w:hAnsi="Calibri"/>
          <w:i/>
          <w:kern w:val="0"/>
          <w:sz w:val="16"/>
          <w:szCs w:val="22"/>
          <w:lang w:eastAsia="en-US"/>
        </w:rPr>
      </w:pPr>
    </w:p>
    <w:p w14:paraId="4DAA2CBE" w14:textId="77777777" w:rsidR="00FA3432" w:rsidRPr="00621BF2" w:rsidRDefault="00FA3432" w:rsidP="00FA3432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p w14:paraId="305668E7" w14:textId="77777777" w:rsidR="00A73664" w:rsidRDefault="00A73664"/>
    <w:sectPr w:rsidR="00A73664" w:rsidSect="00AD591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76F976" w14:textId="77777777" w:rsidR="00F34BE5" w:rsidRDefault="00F34BE5" w:rsidP="00A73664">
      <w:r>
        <w:separator/>
      </w:r>
    </w:p>
  </w:endnote>
  <w:endnote w:type="continuationSeparator" w:id="0">
    <w:p w14:paraId="34016230" w14:textId="77777777" w:rsidR="00F34BE5" w:rsidRDefault="00F34BE5" w:rsidP="00A73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B2B1A5" w14:textId="77777777" w:rsidR="00F34BE5" w:rsidRDefault="00F34BE5" w:rsidP="00A73664">
      <w:r>
        <w:separator/>
      </w:r>
    </w:p>
  </w:footnote>
  <w:footnote w:type="continuationSeparator" w:id="0">
    <w:p w14:paraId="3E0D19C6" w14:textId="77777777" w:rsidR="00F34BE5" w:rsidRDefault="00F34BE5" w:rsidP="00A736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6BADB1" w14:textId="312F6AC4" w:rsidR="000672FC" w:rsidRDefault="00EA31E0" w:rsidP="000672FC">
    <w:pPr>
      <w:tabs>
        <w:tab w:val="left" w:pos="338"/>
      </w:tabs>
      <w:spacing w:after="160" w:line="259" w:lineRule="auto"/>
      <w:ind w:left="82"/>
      <w:rPr>
        <w:rFonts w:ascii="Arial" w:hAnsi="Arial" w:cs="Arial"/>
      </w:rPr>
    </w:pPr>
    <w:r>
      <w:rPr>
        <w:rFonts w:ascii="Arial" w:hAnsi="Arial" w:cs="Arial"/>
      </w:rPr>
      <w:t>PO</w:t>
    </w:r>
    <w:r w:rsidR="0006673F">
      <w:rPr>
        <w:rFonts w:ascii="Arial" w:hAnsi="Arial" w:cs="Arial"/>
      </w:rPr>
      <w:t>.</w:t>
    </w:r>
    <w:r>
      <w:rPr>
        <w:rFonts w:ascii="Arial" w:hAnsi="Arial" w:cs="Arial"/>
      </w:rPr>
      <w:t>ZP</w:t>
    </w:r>
    <w:r w:rsidR="0006673F">
      <w:rPr>
        <w:rFonts w:ascii="Arial" w:hAnsi="Arial" w:cs="Arial"/>
      </w:rPr>
      <w:t>.</w:t>
    </w:r>
    <w:r w:rsidR="00BD4490">
      <w:rPr>
        <w:rFonts w:ascii="Arial" w:hAnsi="Arial" w:cs="Arial"/>
      </w:rPr>
      <w:t>1</w:t>
    </w:r>
    <w:r w:rsidR="0006673F">
      <w:rPr>
        <w:rFonts w:ascii="Arial" w:hAnsi="Arial" w:cs="Arial"/>
      </w:rPr>
      <w:t>.202</w:t>
    </w:r>
    <w:r w:rsidR="00686493">
      <w:rPr>
        <w:rFonts w:ascii="Arial" w:hAnsi="Arial" w:cs="Arial"/>
      </w:rPr>
      <w:t>4</w:t>
    </w:r>
  </w:p>
  <w:p w14:paraId="1BA55C06" w14:textId="765D5854" w:rsidR="000672FC" w:rsidRDefault="000672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FC2C94"/>
    <w:multiLevelType w:val="hybridMultilevel"/>
    <w:tmpl w:val="31AC0452"/>
    <w:lvl w:ilvl="0" w:tplc="0706E2B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6E5"/>
    <w:rsid w:val="0001607A"/>
    <w:rsid w:val="00026B45"/>
    <w:rsid w:val="000665BA"/>
    <w:rsid w:val="0006673F"/>
    <w:rsid w:val="000672FC"/>
    <w:rsid w:val="00080BC5"/>
    <w:rsid w:val="000A2CD6"/>
    <w:rsid w:val="000B0740"/>
    <w:rsid w:val="000B0BED"/>
    <w:rsid w:val="000B5F34"/>
    <w:rsid w:val="000D24BD"/>
    <w:rsid w:val="001C2744"/>
    <w:rsid w:val="001C7180"/>
    <w:rsid w:val="001E41B6"/>
    <w:rsid w:val="001F1554"/>
    <w:rsid w:val="00235066"/>
    <w:rsid w:val="002539E5"/>
    <w:rsid w:val="0029074B"/>
    <w:rsid w:val="002B3C67"/>
    <w:rsid w:val="002D0FD6"/>
    <w:rsid w:val="002D7A62"/>
    <w:rsid w:val="002F7B0C"/>
    <w:rsid w:val="003026D0"/>
    <w:rsid w:val="00305C41"/>
    <w:rsid w:val="00353ABF"/>
    <w:rsid w:val="003579A4"/>
    <w:rsid w:val="00360C86"/>
    <w:rsid w:val="003A41F1"/>
    <w:rsid w:val="003A63D1"/>
    <w:rsid w:val="003A79EE"/>
    <w:rsid w:val="003A7A4B"/>
    <w:rsid w:val="003B64DF"/>
    <w:rsid w:val="003D79AB"/>
    <w:rsid w:val="004018BF"/>
    <w:rsid w:val="00403E1D"/>
    <w:rsid w:val="00404C31"/>
    <w:rsid w:val="00420217"/>
    <w:rsid w:val="004775CA"/>
    <w:rsid w:val="0048079D"/>
    <w:rsid w:val="004A6CE7"/>
    <w:rsid w:val="004B340A"/>
    <w:rsid w:val="004C1919"/>
    <w:rsid w:val="0055284F"/>
    <w:rsid w:val="00590780"/>
    <w:rsid w:val="00593A45"/>
    <w:rsid w:val="005B04F5"/>
    <w:rsid w:val="005C6E91"/>
    <w:rsid w:val="005C7410"/>
    <w:rsid w:val="005F0E69"/>
    <w:rsid w:val="00613BEA"/>
    <w:rsid w:val="00617F23"/>
    <w:rsid w:val="0062094F"/>
    <w:rsid w:val="006509B5"/>
    <w:rsid w:val="0067035C"/>
    <w:rsid w:val="00686493"/>
    <w:rsid w:val="006C7AD8"/>
    <w:rsid w:val="006D789E"/>
    <w:rsid w:val="006F3741"/>
    <w:rsid w:val="0072270B"/>
    <w:rsid w:val="007301C1"/>
    <w:rsid w:val="007631DC"/>
    <w:rsid w:val="007935AC"/>
    <w:rsid w:val="00793E3D"/>
    <w:rsid w:val="0082321C"/>
    <w:rsid w:val="00850057"/>
    <w:rsid w:val="00864C9A"/>
    <w:rsid w:val="008659BD"/>
    <w:rsid w:val="008946E5"/>
    <w:rsid w:val="008955E0"/>
    <w:rsid w:val="00897C87"/>
    <w:rsid w:val="008B5DED"/>
    <w:rsid w:val="008E5357"/>
    <w:rsid w:val="0090438D"/>
    <w:rsid w:val="0092737C"/>
    <w:rsid w:val="00984DCB"/>
    <w:rsid w:val="009853BE"/>
    <w:rsid w:val="009F7A0B"/>
    <w:rsid w:val="00A053E1"/>
    <w:rsid w:val="00A159E2"/>
    <w:rsid w:val="00A27058"/>
    <w:rsid w:val="00A3163B"/>
    <w:rsid w:val="00A53FEE"/>
    <w:rsid w:val="00A73664"/>
    <w:rsid w:val="00A84BB9"/>
    <w:rsid w:val="00A86332"/>
    <w:rsid w:val="00AD591A"/>
    <w:rsid w:val="00B025CA"/>
    <w:rsid w:val="00BA0E79"/>
    <w:rsid w:val="00BA4DEC"/>
    <w:rsid w:val="00BB73A4"/>
    <w:rsid w:val="00BD4490"/>
    <w:rsid w:val="00BD4F0A"/>
    <w:rsid w:val="00C20853"/>
    <w:rsid w:val="00C26FC7"/>
    <w:rsid w:val="00C8771E"/>
    <w:rsid w:val="00C87D32"/>
    <w:rsid w:val="00CB096F"/>
    <w:rsid w:val="00CE51FD"/>
    <w:rsid w:val="00CF33EE"/>
    <w:rsid w:val="00D345DA"/>
    <w:rsid w:val="00D44EDF"/>
    <w:rsid w:val="00DA14FC"/>
    <w:rsid w:val="00DD0259"/>
    <w:rsid w:val="00E238B0"/>
    <w:rsid w:val="00E45712"/>
    <w:rsid w:val="00E52EA0"/>
    <w:rsid w:val="00EA31E0"/>
    <w:rsid w:val="00EA3ED8"/>
    <w:rsid w:val="00ED53FB"/>
    <w:rsid w:val="00F34BE5"/>
    <w:rsid w:val="00F57090"/>
    <w:rsid w:val="00F81861"/>
    <w:rsid w:val="00FA3432"/>
    <w:rsid w:val="00FB1707"/>
    <w:rsid w:val="00FB4AE5"/>
    <w:rsid w:val="00FB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7D9D8"/>
  <w15:chartTrackingRefBased/>
  <w15:docId w15:val="{B054B861-AA86-42ED-BAC9-A9B3DD4DC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946E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8946E5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8946E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Odwoanieprzypisudolnego">
    <w:name w:val="footnote reference"/>
    <w:rsid w:val="00A736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3664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3664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018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18B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4018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18B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0672FC"/>
    <w:rPr>
      <w:color w:val="808080"/>
    </w:rPr>
  </w:style>
  <w:style w:type="paragraph" w:styleId="Bezodstpw">
    <w:name w:val="No Spacing"/>
    <w:uiPriority w:val="1"/>
    <w:qFormat/>
    <w:rsid w:val="00FA343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szpja</cp:lastModifiedBy>
  <cp:revision>33</cp:revision>
  <cp:lastPrinted>2022-04-12T06:09:00Z</cp:lastPrinted>
  <dcterms:created xsi:type="dcterms:W3CDTF">2021-09-24T10:02:00Z</dcterms:created>
  <dcterms:modified xsi:type="dcterms:W3CDTF">2024-10-30T21:24:00Z</dcterms:modified>
</cp:coreProperties>
</file>