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AE4B3" w14:textId="77777777" w:rsidR="001932A1" w:rsidRPr="00D5158A" w:rsidRDefault="001932A1" w:rsidP="00D5158A">
      <w:pPr>
        <w:tabs>
          <w:tab w:val="center" w:pos="4534"/>
          <w:tab w:val="left" w:pos="5896"/>
        </w:tabs>
        <w:spacing w:line="276" w:lineRule="auto"/>
        <w:jc w:val="right"/>
        <w:rPr>
          <w:rFonts w:eastAsia="Calibri" w:cstheme="minorHAnsi"/>
          <w:color w:val="000000"/>
        </w:rPr>
      </w:pPr>
      <w:r w:rsidRPr="00D5158A">
        <w:rPr>
          <w:rFonts w:eastAsia="Calibri" w:cstheme="minorHAnsi"/>
          <w:color w:val="000000"/>
        </w:rPr>
        <w:t xml:space="preserve">Załącznik nr </w:t>
      </w:r>
      <w:r w:rsidRPr="00D5158A">
        <w:rPr>
          <w:rFonts w:eastAsia="Calibri" w:cstheme="minorHAnsi"/>
        </w:rPr>
        <w:t>1</w:t>
      </w:r>
      <w:r w:rsidRPr="00D5158A">
        <w:rPr>
          <w:rFonts w:eastAsia="Calibri" w:cstheme="minorHAnsi"/>
          <w:color w:val="000000"/>
        </w:rPr>
        <w:t xml:space="preserve"> do SWZ</w:t>
      </w:r>
    </w:p>
    <w:p w14:paraId="1FD45C14" w14:textId="77777777" w:rsidR="00E05DB0" w:rsidRPr="00D5158A" w:rsidRDefault="00E05DB0" w:rsidP="00D5158A">
      <w:pPr>
        <w:tabs>
          <w:tab w:val="left" w:pos="567"/>
        </w:tabs>
        <w:spacing w:line="276" w:lineRule="auto"/>
        <w:ind w:left="284" w:right="1"/>
        <w:jc w:val="center"/>
        <w:rPr>
          <w:rFonts w:eastAsia="Calibri" w:cstheme="minorHAnsi"/>
          <w:b/>
          <w:sz w:val="20"/>
          <w:szCs w:val="20"/>
        </w:rPr>
      </w:pPr>
      <w:r w:rsidRPr="00D5158A">
        <w:rPr>
          <w:rFonts w:eastAsia="Calibri" w:cstheme="minorHAnsi"/>
          <w:b/>
          <w:sz w:val="20"/>
          <w:szCs w:val="20"/>
        </w:rPr>
        <w:t>FORMULARZ OFERTY</w:t>
      </w:r>
    </w:p>
    <w:p w14:paraId="30DD35D2" w14:textId="77777777" w:rsidR="004C0F57" w:rsidRPr="00D5158A" w:rsidRDefault="004C0F57" w:rsidP="00D5158A">
      <w:pPr>
        <w:spacing w:after="0" w:line="276" w:lineRule="auto"/>
        <w:jc w:val="center"/>
        <w:rPr>
          <w:rFonts w:eastAsia="Times New Roman" w:cstheme="minorHAnsi"/>
          <w:b/>
        </w:rPr>
      </w:pPr>
      <w:r w:rsidRPr="00D5158A">
        <w:rPr>
          <w:rFonts w:eastAsia="Times New Roman" w:cstheme="minorHAnsi"/>
          <w:b/>
        </w:rPr>
        <w:t>OFERTA</w:t>
      </w:r>
    </w:p>
    <w:p w14:paraId="36BE0E8E" w14:textId="24830146" w:rsidR="004C0F57" w:rsidRPr="00D5158A" w:rsidRDefault="00D95C9F" w:rsidP="00D515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eastAsia="Calibri" w:cstheme="minorHAnsi"/>
          <w:color w:val="010101"/>
          <w:highlight w:val="yellow"/>
        </w:rPr>
      </w:pPr>
      <w:r>
        <w:t>interaktywny formularz</w:t>
      </w:r>
      <w:r w:rsidR="002B15BC">
        <w:t xml:space="preserve"> został</w:t>
      </w:r>
      <w:r>
        <w:t xml:space="preserve"> udostępniony na Platformie e-Zamówienia</w:t>
      </w:r>
    </w:p>
    <w:p w14:paraId="2AE0A440" w14:textId="54F6D7C4" w:rsidR="00E05DB0" w:rsidRPr="00D5158A" w:rsidRDefault="00E05DB0" w:rsidP="00C90ED2">
      <w:pPr>
        <w:spacing w:line="276" w:lineRule="auto"/>
        <w:rPr>
          <w:rFonts w:eastAsia="Calibri" w:cstheme="minorHAnsi"/>
          <w:color w:val="000000"/>
        </w:rPr>
      </w:pPr>
    </w:p>
    <w:sectPr w:rsidR="00E05DB0" w:rsidRPr="00D5158A" w:rsidSect="00144BF5">
      <w:headerReference w:type="default" r:id="rId8"/>
      <w:footerReference w:type="default" r:id="rId9"/>
      <w:headerReference w:type="first" r:id="rId10"/>
      <w:pgSz w:w="11906" w:h="16838"/>
      <w:pgMar w:top="141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C3AF6" w14:textId="77777777" w:rsidR="001B6971" w:rsidRDefault="001B6971" w:rsidP="00C05791">
      <w:pPr>
        <w:spacing w:after="0" w:line="240" w:lineRule="auto"/>
      </w:pPr>
      <w:r>
        <w:separator/>
      </w:r>
    </w:p>
  </w:endnote>
  <w:endnote w:type="continuationSeparator" w:id="0">
    <w:p w14:paraId="4EA30F6D" w14:textId="77777777" w:rsidR="001B6971" w:rsidRDefault="001B6971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altName w:val="Verdana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2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7A38A" w14:textId="77777777" w:rsidR="001B6971" w:rsidRDefault="001B6971" w:rsidP="00C05791">
      <w:pPr>
        <w:spacing w:after="0" w:line="240" w:lineRule="auto"/>
      </w:pPr>
      <w:r>
        <w:separator/>
      </w:r>
    </w:p>
  </w:footnote>
  <w:footnote w:type="continuationSeparator" w:id="0">
    <w:p w14:paraId="25522A33" w14:textId="77777777" w:rsidR="001B6971" w:rsidRDefault="001B6971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FFDA" w14:textId="0CD4D53C" w:rsidR="00436EE0" w:rsidRPr="00F419D5" w:rsidRDefault="002B15BC" w:rsidP="00976FE5">
    <w:pPr>
      <w:pStyle w:val="Standard"/>
      <w:spacing w:after="120"/>
      <w:jc w:val="right"/>
    </w:pPr>
    <w:r>
      <w:rPr>
        <w:rFonts w:ascii="Calibri" w:hAnsi="Calibri"/>
        <w:sz w:val="20"/>
        <w:szCs w:val="20"/>
      </w:rPr>
      <w:t xml:space="preserve">Numer sprawy: </w:t>
    </w:r>
    <w:r w:rsidR="00976FE5">
      <w:rPr>
        <w:rFonts w:ascii="Calibri" w:hAnsi="Calibri"/>
        <w:sz w:val="20"/>
        <w:szCs w:val="20"/>
      </w:rPr>
      <w:t>IGKR.271.1.</w:t>
    </w:r>
    <w:r w:rsidR="006672E7">
      <w:rPr>
        <w:rFonts w:ascii="Calibri" w:hAnsi="Calibri"/>
        <w:sz w:val="20"/>
        <w:szCs w:val="20"/>
      </w:rPr>
      <w:t>13</w:t>
    </w:r>
    <w:r w:rsidR="00976FE5">
      <w:rPr>
        <w:rFonts w:ascii="Calibri" w:hAnsi="Calibri"/>
        <w:sz w:val="20"/>
        <w:szCs w:val="20"/>
      </w:rPr>
      <w:t>.2024.MK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5F4DC" w14:textId="77777777" w:rsidR="00F419D5" w:rsidRDefault="00F419D5" w:rsidP="00F419D5">
    <w:pPr>
      <w:pStyle w:val="Standard"/>
      <w:autoSpaceDE w:val="0"/>
      <w:spacing w:after="120"/>
      <w:jc w:val="right"/>
      <w:rPr>
        <w:rFonts w:asciiTheme="minorHAnsi" w:hAnsiTheme="minorHAnsi" w:cs="Times New Roman"/>
        <w:sz w:val="20"/>
        <w:szCs w:val="20"/>
      </w:rPr>
    </w:pPr>
    <w:r>
      <w:rPr>
        <w:rFonts w:asciiTheme="minorHAnsi" w:eastAsia="Verdana-Bold" w:hAnsiTheme="minorHAnsi" w:cs="Times New Roman"/>
        <w:sz w:val="20"/>
        <w:szCs w:val="20"/>
      </w:rPr>
      <w:t>Numer sprawy: IGKR.271.2.6.2023.MK</w:t>
    </w:r>
  </w:p>
  <w:p w14:paraId="0BB48880" w14:textId="3705FB49" w:rsidR="00436EE0" w:rsidRPr="00F419D5" w:rsidRDefault="00436EE0" w:rsidP="00F419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0437249">
    <w:abstractNumId w:val="108"/>
  </w:num>
  <w:num w:numId="2" w16cid:durableId="1051224467">
    <w:abstractNumId w:val="124"/>
  </w:num>
  <w:num w:numId="3" w16cid:durableId="1259406750">
    <w:abstractNumId w:val="117"/>
  </w:num>
  <w:num w:numId="4" w16cid:durableId="740172989">
    <w:abstractNumId w:val="122"/>
  </w:num>
  <w:num w:numId="5" w16cid:durableId="400324840">
    <w:abstractNumId w:val="116"/>
  </w:num>
  <w:num w:numId="6" w16cid:durableId="38811626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27317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3602575">
    <w:abstractNumId w:val="46"/>
  </w:num>
  <w:num w:numId="9" w16cid:durableId="44721939">
    <w:abstractNumId w:val="38"/>
  </w:num>
  <w:num w:numId="10" w16cid:durableId="491651726">
    <w:abstractNumId w:val="119"/>
  </w:num>
  <w:num w:numId="11" w16cid:durableId="1523788771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3450192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459689029">
    <w:abstractNumId w:val="105"/>
  </w:num>
  <w:num w:numId="14" w16cid:durableId="126558034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674214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412812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7223843">
    <w:abstractNumId w:val="54"/>
  </w:num>
  <w:num w:numId="18" w16cid:durableId="1497839270">
    <w:abstractNumId w:val="125"/>
  </w:num>
  <w:num w:numId="19" w16cid:durableId="113837732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817096">
    <w:abstractNumId w:val="121"/>
  </w:num>
  <w:num w:numId="21" w16cid:durableId="1381519208">
    <w:abstractNumId w:val="70"/>
  </w:num>
  <w:num w:numId="22" w16cid:durableId="172916188">
    <w:abstractNumId w:val="120"/>
  </w:num>
  <w:num w:numId="23" w16cid:durableId="390858333">
    <w:abstractNumId w:val="84"/>
  </w:num>
  <w:num w:numId="24" w16cid:durableId="841697858">
    <w:abstractNumId w:val="100"/>
  </w:num>
  <w:num w:numId="25" w16cid:durableId="8508756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7165055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100594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1993926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0164076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13061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170584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663628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929859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6331359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0432916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446827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306752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546065949">
    <w:abstractNumId w:val="106"/>
  </w:num>
  <w:num w:numId="39" w16cid:durableId="907152105">
    <w:abstractNumId w:val="132"/>
  </w:num>
  <w:num w:numId="40" w16cid:durableId="2879915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975178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8640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48136123">
    <w:abstractNumId w:val="85"/>
  </w:num>
  <w:num w:numId="44" w16cid:durableId="1126922911">
    <w:abstractNumId w:val="123"/>
  </w:num>
  <w:num w:numId="45" w16cid:durableId="1023284709">
    <w:abstractNumId w:val="53"/>
  </w:num>
  <w:num w:numId="46" w16cid:durableId="27251886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59047915">
    <w:abstractNumId w:val="89"/>
  </w:num>
  <w:num w:numId="48" w16cid:durableId="1047947857">
    <w:abstractNumId w:val="67"/>
  </w:num>
  <w:num w:numId="49" w16cid:durableId="361328094">
    <w:abstractNumId w:val="88"/>
  </w:num>
  <w:num w:numId="50" w16cid:durableId="900942460">
    <w:abstractNumId w:val="104"/>
  </w:num>
  <w:num w:numId="51" w16cid:durableId="344675158">
    <w:abstractNumId w:val="48"/>
  </w:num>
  <w:num w:numId="52" w16cid:durableId="1578242873">
    <w:abstractNumId w:val="127"/>
  </w:num>
  <w:num w:numId="53" w16cid:durableId="261452003">
    <w:abstractNumId w:val="93"/>
  </w:num>
  <w:num w:numId="54" w16cid:durableId="2081826047">
    <w:abstractNumId w:val="110"/>
  </w:num>
  <w:num w:numId="55" w16cid:durableId="273482377">
    <w:abstractNumId w:val="55"/>
  </w:num>
  <w:num w:numId="56" w16cid:durableId="279924655">
    <w:abstractNumId w:val="73"/>
  </w:num>
  <w:num w:numId="57" w16cid:durableId="183785490">
    <w:abstractNumId w:val="96"/>
  </w:num>
  <w:num w:numId="58" w16cid:durableId="9752632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259873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07587874">
    <w:abstractNumId w:val="14"/>
  </w:num>
  <w:num w:numId="61" w16cid:durableId="15908867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34178448">
    <w:abstractNumId w:val="13"/>
    <w:lvlOverride w:ilvl="0">
      <w:startOverride w:val="1"/>
    </w:lvlOverride>
  </w:num>
  <w:num w:numId="63" w16cid:durableId="17310329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3950820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8570808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7567037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7065791">
    <w:abstractNumId w:val="2"/>
  </w:num>
  <w:num w:numId="68" w16cid:durableId="2647736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5526869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94715290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34243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3942790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4100039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53413023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036610073">
    <w:abstractNumId w:val="36"/>
  </w:num>
  <w:num w:numId="76" w16cid:durableId="1710678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558475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575577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5649473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210536182">
    <w:abstractNumId w:val="129"/>
  </w:num>
  <w:num w:numId="81" w16cid:durableId="227805205">
    <w:abstractNumId w:val="131"/>
  </w:num>
  <w:num w:numId="82" w16cid:durableId="2074616042">
    <w:abstractNumId w:val="8"/>
  </w:num>
  <w:num w:numId="83" w16cid:durableId="807207935">
    <w:abstractNumId w:val="56"/>
  </w:num>
  <w:num w:numId="84" w16cid:durableId="1052264748">
    <w:abstractNumId w:val="50"/>
  </w:num>
  <w:num w:numId="85" w16cid:durableId="1719232971">
    <w:abstractNumId w:val="71"/>
  </w:num>
  <w:num w:numId="86" w16cid:durableId="1374692762">
    <w:abstractNumId w:val="78"/>
  </w:num>
  <w:num w:numId="87" w16cid:durableId="1003825638">
    <w:abstractNumId w:val="101"/>
  </w:num>
  <w:num w:numId="88" w16cid:durableId="1871215009">
    <w:abstractNumId w:val="58"/>
  </w:num>
  <w:num w:numId="89" w16cid:durableId="855114573">
    <w:abstractNumId w:val="62"/>
  </w:num>
  <w:num w:numId="90" w16cid:durableId="1807969447">
    <w:abstractNumId w:val="114"/>
  </w:num>
  <w:num w:numId="91" w16cid:durableId="1609660987">
    <w:abstractNumId w:val="86"/>
  </w:num>
  <w:num w:numId="92" w16cid:durableId="1939093206">
    <w:abstractNumId w:val="113"/>
  </w:num>
  <w:num w:numId="93" w16cid:durableId="1476068919">
    <w:abstractNumId w:val="97"/>
  </w:num>
  <w:num w:numId="94" w16cid:durableId="723677424">
    <w:abstractNumId w:val="109"/>
  </w:num>
  <w:num w:numId="95" w16cid:durableId="914390841">
    <w:abstractNumId w:val="118"/>
  </w:num>
  <w:num w:numId="96" w16cid:durableId="55008950">
    <w:abstractNumId w:val="77"/>
  </w:num>
  <w:num w:numId="97" w16cid:durableId="1131627889">
    <w:abstractNumId w:val="126"/>
  </w:num>
  <w:num w:numId="98" w16cid:durableId="1899441044">
    <w:abstractNumId w:val="74"/>
  </w:num>
  <w:num w:numId="99" w16cid:durableId="1329135693">
    <w:abstractNumId w:val="59"/>
  </w:num>
  <w:num w:numId="100" w16cid:durableId="347100456">
    <w:abstractNumId w:val="80"/>
  </w:num>
  <w:num w:numId="101" w16cid:durableId="503789068">
    <w:abstractNumId w:val="68"/>
  </w:num>
  <w:num w:numId="102" w16cid:durableId="52259122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55523739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75444345">
    <w:abstractNumId w:val="45"/>
  </w:num>
  <w:num w:numId="105" w16cid:durableId="778794091">
    <w:abstractNumId w:val="90"/>
  </w:num>
  <w:num w:numId="106" w16cid:durableId="1753350414">
    <w:abstractNumId w:val="102"/>
  </w:num>
  <w:num w:numId="107" w16cid:durableId="618336024">
    <w:abstractNumId w:val="11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86F"/>
    <w:rsid w:val="00017E82"/>
    <w:rsid w:val="0002040D"/>
    <w:rsid w:val="000219BD"/>
    <w:rsid w:val="00021C59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0ED3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5B34"/>
    <w:rsid w:val="000A740A"/>
    <w:rsid w:val="000B3F72"/>
    <w:rsid w:val="000B564B"/>
    <w:rsid w:val="000B5BFF"/>
    <w:rsid w:val="000B5F01"/>
    <w:rsid w:val="000B7351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4BF5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532A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5FB6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B6971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34AF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15BC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73C"/>
    <w:rsid w:val="0037661E"/>
    <w:rsid w:val="003774F0"/>
    <w:rsid w:val="00381477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3441"/>
    <w:rsid w:val="00403530"/>
    <w:rsid w:val="00403683"/>
    <w:rsid w:val="00413C63"/>
    <w:rsid w:val="0042009C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4626B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0D17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655B"/>
    <w:rsid w:val="00503D91"/>
    <w:rsid w:val="0050651B"/>
    <w:rsid w:val="00506A81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5BA2"/>
    <w:rsid w:val="005264DC"/>
    <w:rsid w:val="00530F4D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71038"/>
    <w:rsid w:val="00576F05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430AB"/>
    <w:rsid w:val="006432EF"/>
    <w:rsid w:val="00643396"/>
    <w:rsid w:val="00644E2C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672E7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56B5"/>
    <w:rsid w:val="006A4304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1950"/>
    <w:rsid w:val="007141F6"/>
    <w:rsid w:val="00714642"/>
    <w:rsid w:val="007152BB"/>
    <w:rsid w:val="00717212"/>
    <w:rsid w:val="0072209C"/>
    <w:rsid w:val="00723A6F"/>
    <w:rsid w:val="00726469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3227"/>
    <w:rsid w:val="007579C3"/>
    <w:rsid w:val="0076087A"/>
    <w:rsid w:val="00762485"/>
    <w:rsid w:val="00765242"/>
    <w:rsid w:val="00771211"/>
    <w:rsid w:val="007715B8"/>
    <w:rsid w:val="00771D26"/>
    <w:rsid w:val="007729AC"/>
    <w:rsid w:val="00773915"/>
    <w:rsid w:val="00773ABD"/>
    <w:rsid w:val="0077480F"/>
    <w:rsid w:val="00774B15"/>
    <w:rsid w:val="00776979"/>
    <w:rsid w:val="00783560"/>
    <w:rsid w:val="00784AD8"/>
    <w:rsid w:val="007855B5"/>
    <w:rsid w:val="00790639"/>
    <w:rsid w:val="00794329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55B2"/>
    <w:rsid w:val="008D04F3"/>
    <w:rsid w:val="008D1AE9"/>
    <w:rsid w:val="008D5E29"/>
    <w:rsid w:val="008D627E"/>
    <w:rsid w:val="008D636E"/>
    <w:rsid w:val="008E7118"/>
    <w:rsid w:val="008F366D"/>
    <w:rsid w:val="008F6931"/>
    <w:rsid w:val="00900533"/>
    <w:rsid w:val="00901553"/>
    <w:rsid w:val="00901963"/>
    <w:rsid w:val="00903B67"/>
    <w:rsid w:val="009076C3"/>
    <w:rsid w:val="00910BE9"/>
    <w:rsid w:val="009110A1"/>
    <w:rsid w:val="009128AA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6FE5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9077F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64E0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0ED2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08DB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1373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5C9F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22A7"/>
    <w:rsid w:val="00E43E1E"/>
    <w:rsid w:val="00E45BD5"/>
    <w:rsid w:val="00E466AD"/>
    <w:rsid w:val="00E50BAE"/>
    <w:rsid w:val="00E52BDD"/>
    <w:rsid w:val="00E551B7"/>
    <w:rsid w:val="00E55250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19D5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3C6B"/>
    <w:rsid w:val="00F7410F"/>
    <w:rsid w:val="00F77399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7BD10-7EB9-4F34-919E-890992AE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11</cp:revision>
  <cp:lastPrinted>2021-02-15T11:09:00Z</cp:lastPrinted>
  <dcterms:created xsi:type="dcterms:W3CDTF">2022-04-07T10:42:00Z</dcterms:created>
  <dcterms:modified xsi:type="dcterms:W3CDTF">2024-10-30T16:03:00Z</dcterms:modified>
</cp:coreProperties>
</file>