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F2D2D" w14:textId="49A97C5B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2104E6A0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54104258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0ECE08FB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113B44F3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29D0E7DC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4E5BA4A2" w14:textId="31043C2D" w:rsidR="00651440" w:rsidRPr="00920098" w:rsidRDefault="00AB06C6" w:rsidP="00A07174">
      <w:pPr>
        <w:jc w:val="center"/>
        <w:rPr>
          <w:b/>
          <w:szCs w:val="22"/>
        </w:rPr>
      </w:pPr>
      <w:bookmarkStart w:id="0" w:name="_Hlk177924658"/>
      <w:r>
        <w:rPr>
          <w:b/>
          <w:szCs w:val="22"/>
        </w:rPr>
        <w:t>D</w:t>
      </w:r>
      <w:r w:rsidR="00451B95">
        <w:rPr>
          <w:b/>
          <w:szCs w:val="22"/>
        </w:rPr>
        <w:t>F</w:t>
      </w:r>
      <w:r>
        <w:rPr>
          <w:b/>
          <w:szCs w:val="22"/>
        </w:rPr>
        <w:t>.26.</w:t>
      </w:r>
      <w:r w:rsidR="00873410">
        <w:rPr>
          <w:b/>
          <w:szCs w:val="22"/>
        </w:rPr>
        <w:t>2</w:t>
      </w:r>
      <w:r>
        <w:rPr>
          <w:b/>
          <w:szCs w:val="22"/>
        </w:rPr>
        <w:t>.2024</w:t>
      </w:r>
      <w:bookmarkEnd w:id="0"/>
    </w:p>
    <w:p w14:paraId="2CC7C028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06238831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1C2C621F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6DBCFA14" w14:textId="1431D636" w:rsidR="000947F7" w:rsidRPr="00920098" w:rsidRDefault="007E3F8A" w:rsidP="00A0717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Powiatowy</w:t>
      </w:r>
      <w:r w:rsidR="007B7F81" w:rsidRPr="00920098">
        <w:rPr>
          <w:b/>
          <w:sz w:val="22"/>
          <w:szCs w:val="22"/>
        </w:rPr>
        <w:t xml:space="preserve"> Inspektorat Weterynarii w </w:t>
      </w:r>
      <w:r w:rsidR="00451B95">
        <w:rPr>
          <w:b/>
          <w:sz w:val="22"/>
          <w:szCs w:val="22"/>
        </w:rPr>
        <w:t>Namysłowie</w:t>
      </w:r>
    </w:p>
    <w:p w14:paraId="05D2C1A9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015C358F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497F552A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34F2F82A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68272245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405AA80E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70EDE5A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718FCC7F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34A51129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0D44C0C" w14:textId="2DFB9B49" w:rsidR="00235B6E" w:rsidRPr="00920098" w:rsidRDefault="00B325D2" w:rsidP="006770B2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42844601"/>
      <w:bookmarkStart w:id="2" w:name="_Hlk140769261"/>
      <w:r w:rsidRPr="00B325D2">
        <w:rPr>
          <w:b/>
          <w:sz w:val="22"/>
        </w:rPr>
        <w:t xml:space="preserve">Zakup </w:t>
      </w:r>
      <w:r w:rsidR="00CF11D1">
        <w:rPr>
          <w:b/>
          <w:sz w:val="22"/>
        </w:rPr>
        <w:t>samochod</w:t>
      </w:r>
      <w:r w:rsidR="00873410">
        <w:rPr>
          <w:b/>
          <w:sz w:val="22"/>
        </w:rPr>
        <w:t xml:space="preserve">u typu </w:t>
      </w:r>
      <w:r w:rsidR="0088162F">
        <w:rPr>
          <w:b/>
          <w:sz w:val="22"/>
        </w:rPr>
        <w:t>k</w:t>
      </w:r>
      <w:r w:rsidR="00873410">
        <w:rPr>
          <w:b/>
          <w:sz w:val="22"/>
        </w:rPr>
        <w:t>ombi</w:t>
      </w:r>
      <w:r w:rsidR="00CF11D1">
        <w:rPr>
          <w:b/>
          <w:sz w:val="22"/>
        </w:rPr>
        <w:t xml:space="preserve"> </w:t>
      </w:r>
      <w:r w:rsidR="00E50A2B">
        <w:rPr>
          <w:b/>
          <w:sz w:val="22"/>
        </w:rPr>
        <w:t xml:space="preserve">dla </w:t>
      </w:r>
      <w:bookmarkEnd w:id="1"/>
      <w:r w:rsidR="00E6656B">
        <w:rPr>
          <w:b/>
          <w:sz w:val="22"/>
        </w:rPr>
        <w:t xml:space="preserve">Powiatowego Inspektoratu Weterynarii w </w:t>
      </w:r>
      <w:r w:rsidR="00451B95">
        <w:rPr>
          <w:b/>
          <w:sz w:val="22"/>
          <w:szCs w:val="22"/>
        </w:rPr>
        <w:t>Namysłowie</w:t>
      </w:r>
    </w:p>
    <w:bookmarkEnd w:id="2"/>
    <w:p w14:paraId="0B761F49" w14:textId="77777777" w:rsidR="00981AAD" w:rsidRPr="00920098" w:rsidRDefault="00981AAD" w:rsidP="00A07174">
      <w:pPr>
        <w:rPr>
          <w:rStyle w:val="Styl11pt0"/>
        </w:rPr>
      </w:pPr>
    </w:p>
    <w:p w14:paraId="4D9AEC77" w14:textId="77777777" w:rsidR="00821113" w:rsidRPr="00920098" w:rsidRDefault="00821113" w:rsidP="00A07174">
      <w:pPr>
        <w:rPr>
          <w:rStyle w:val="Styl11pt0"/>
        </w:rPr>
      </w:pPr>
    </w:p>
    <w:p w14:paraId="4B6E6CDE" w14:textId="77777777" w:rsidR="00821113" w:rsidRPr="00920098" w:rsidRDefault="00821113" w:rsidP="00A07174">
      <w:pPr>
        <w:rPr>
          <w:rStyle w:val="Styl11pt0"/>
        </w:rPr>
      </w:pPr>
    </w:p>
    <w:p w14:paraId="6653601B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279AD562" w14:textId="77777777" w:rsidR="000B51AC" w:rsidRPr="00920098" w:rsidRDefault="00694530" w:rsidP="00A07174">
      <w:pPr>
        <w:shd w:val="clear" w:color="auto" w:fill="FFFFFF"/>
        <w:rPr>
          <w:rStyle w:val="Styl11pt0"/>
          <w:b/>
        </w:rPr>
      </w:pPr>
      <w:r w:rsidRPr="00920098">
        <w:rPr>
          <w:rStyle w:val="Styl11pt0"/>
          <w:b/>
        </w:rPr>
        <w:t>Dostawa</w:t>
      </w:r>
      <w:r w:rsidR="00603389" w:rsidRPr="00920098">
        <w:rPr>
          <w:rStyle w:val="Styl11pt0"/>
          <w:b/>
        </w:rPr>
        <w:t xml:space="preserve"> </w:t>
      </w:r>
    </w:p>
    <w:p w14:paraId="79F8E7D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5CE2273F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B08927F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42E90095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7FC82413" w14:textId="20433581" w:rsidR="00540421" w:rsidRPr="00920098" w:rsidRDefault="00540421" w:rsidP="00A07174">
      <w:pPr>
        <w:shd w:val="clear" w:color="auto" w:fill="FFFFFF"/>
        <w:jc w:val="both"/>
        <w:rPr>
          <w:color w:val="FF0000"/>
          <w:sz w:val="22"/>
          <w:szCs w:val="22"/>
        </w:rPr>
      </w:pPr>
      <w:r w:rsidRPr="00920098">
        <w:rPr>
          <w:sz w:val="22"/>
          <w:szCs w:val="22"/>
        </w:rPr>
        <w:t xml:space="preserve">Biuletyn Zamówień </w:t>
      </w:r>
      <w:r w:rsidRPr="00F709F1">
        <w:rPr>
          <w:sz w:val="22"/>
          <w:szCs w:val="22"/>
        </w:rPr>
        <w:t xml:space="preserve">Publicznych: </w:t>
      </w:r>
      <w:r w:rsidR="00873410">
        <w:rPr>
          <w:b/>
          <w:sz w:val="22"/>
          <w:szCs w:val="22"/>
        </w:rPr>
        <w:t>30</w:t>
      </w:r>
      <w:r w:rsidR="007536C9" w:rsidRPr="00F709F1">
        <w:rPr>
          <w:b/>
          <w:sz w:val="22"/>
          <w:szCs w:val="22"/>
        </w:rPr>
        <w:t>.</w:t>
      </w:r>
      <w:r w:rsidR="00530CBB">
        <w:rPr>
          <w:b/>
          <w:sz w:val="22"/>
          <w:szCs w:val="22"/>
        </w:rPr>
        <w:t>10</w:t>
      </w:r>
      <w:r w:rsidR="007536C9" w:rsidRPr="00F709F1">
        <w:rPr>
          <w:b/>
          <w:sz w:val="22"/>
          <w:szCs w:val="22"/>
        </w:rPr>
        <w:t>.202</w:t>
      </w:r>
      <w:r w:rsidR="002C77DD">
        <w:rPr>
          <w:b/>
          <w:sz w:val="22"/>
          <w:szCs w:val="22"/>
        </w:rPr>
        <w:t>4</w:t>
      </w:r>
      <w:r w:rsidR="007536C9" w:rsidRPr="00F709F1">
        <w:rPr>
          <w:b/>
          <w:sz w:val="22"/>
          <w:szCs w:val="22"/>
        </w:rPr>
        <w:t xml:space="preserve"> </w:t>
      </w:r>
      <w:r w:rsidRPr="00F709F1">
        <w:rPr>
          <w:b/>
          <w:sz w:val="22"/>
          <w:szCs w:val="22"/>
        </w:rPr>
        <w:t>r.</w:t>
      </w:r>
    </w:p>
    <w:p w14:paraId="3C1CE5D6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BAA232D" w14:textId="7DFF82D1" w:rsidR="0078707C" w:rsidRPr="00920098" w:rsidRDefault="00821113" w:rsidP="002A193A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F73565" w:rsidRPr="005550AE">
          <w:rPr>
            <w:rStyle w:val="Hipercze"/>
            <w:sz w:val="22"/>
            <w:szCs w:val="22"/>
          </w:rPr>
          <w:t>https://ezamowienia.gov.pl/mp-client/tenders/</w:t>
        </w:r>
        <w:r w:rsidR="00F73565" w:rsidRPr="005550AE">
          <w:rPr>
            <w:rStyle w:val="Hipercze"/>
            <w:sz w:val="22"/>
            <w:szCs w:val="22"/>
          </w:rPr>
          <w:t>ocds-148610-53bc7e08-57ba-4ce1-9a1f-614c6c53755a</w:t>
        </w:r>
      </w:hyperlink>
      <w:r w:rsidR="002C554C" w:rsidRPr="009E5020">
        <w:rPr>
          <w:sz w:val="22"/>
          <w:szCs w:val="22"/>
        </w:rPr>
        <w:t xml:space="preserve"> </w:t>
      </w:r>
      <w:r w:rsidR="002A193A" w:rsidRPr="009E5020">
        <w:rPr>
          <w:sz w:val="22"/>
          <w:szCs w:val="22"/>
        </w:rPr>
        <w:t xml:space="preserve"> </w:t>
      </w:r>
      <w:r w:rsidR="002C554C" w:rsidRPr="009E5020">
        <w:rPr>
          <w:sz w:val="22"/>
          <w:szCs w:val="22"/>
          <w:lang w:bidi="pl-PL"/>
        </w:rPr>
        <w:t>zwana dalej „</w:t>
      </w:r>
      <w:r w:rsidR="002C554C" w:rsidRPr="009E5020">
        <w:rPr>
          <w:i/>
          <w:iCs/>
          <w:sz w:val="22"/>
          <w:szCs w:val="22"/>
          <w:lang w:bidi="pl-PL"/>
        </w:rPr>
        <w:t>platformą e-zamówienia</w:t>
      </w:r>
      <w:r w:rsidR="002C554C" w:rsidRPr="009E5020">
        <w:rPr>
          <w:sz w:val="22"/>
          <w:szCs w:val="22"/>
          <w:lang w:bidi="pl-PL"/>
        </w:rPr>
        <w:t>”</w:t>
      </w:r>
      <w:r w:rsidR="0078707C" w:rsidRPr="009E5020">
        <w:rPr>
          <w:sz w:val="22"/>
          <w:szCs w:val="22"/>
          <w:lang w:bidi="pl-PL"/>
        </w:rPr>
        <w:t xml:space="preserve"> </w:t>
      </w:r>
    </w:p>
    <w:p w14:paraId="0914466C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9DE653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3DEC45B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41F9FD0" w14:textId="77777777" w:rsidR="003829F4" w:rsidRDefault="003829F4" w:rsidP="00A07174">
      <w:pPr>
        <w:rPr>
          <w:b/>
          <w:bCs/>
          <w:sz w:val="22"/>
          <w:szCs w:val="22"/>
        </w:rPr>
      </w:pPr>
    </w:p>
    <w:p w14:paraId="6FCD1472" w14:textId="77777777" w:rsidR="00E25AE2" w:rsidRPr="00920098" w:rsidRDefault="00E25AE2" w:rsidP="00A07174">
      <w:pPr>
        <w:rPr>
          <w:b/>
          <w:bCs/>
          <w:sz w:val="22"/>
          <w:szCs w:val="22"/>
        </w:rPr>
      </w:pPr>
    </w:p>
    <w:p w14:paraId="2C42D6B7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721" w:type="dxa"/>
        <w:tblLayout w:type="fixed"/>
        <w:tblLook w:val="0000" w:firstRow="0" w:lastRow="0" w:firstColumn="0" w:lastColumn="0" w:noHBand="0" w:noVBand="0"/>
      </w:tblPr>
      <w:tblGrid>
        <w:gridCol w:w="5101"/>
        <w:gridCol w:w="4620"/>
      </w:tblGrid>
      <w:tr w:rsidR="0089177F" w:rsidRPr="00920098" w14:paraId="37A1FC7C" w14:textId="77777777" w:rsidTr="002C77DD">
        <w:trPr>
          <w:trHeight w:val="626"/>
        </w:trPr>
        <w:tc>
          <w:tcPr>
            <w:tcW w:w="5101" w:type="dxa"/>
          </w:tcPr>
          <w:p w14:paraId="472AA7E1" w14:textId="77777777" w:rsidR="0089177F" w:rsidRPr="00920098" w:rsidRDefault="0089177F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620" w:type="dxa"/>
          </w:tcPr>
          <w:p w14:paraId="563B2FB4" w14:textId="42E1E745" w:rsidR="00F71DCB" w:rsidRPr="00340142" w:rsidRDefault="00F71DCB" w:rsidP="00340142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</w:tc>
      </w:tr>
    </w:tbl>
    <w:p w14:paraId="425EDEF9" w14:textId="77777777" w:rsidR="00287B1C" w:rsidRDefault="00287B1C" w:rsidP="002C2B56">
      <w:pPr>
        <w:rPr>
          <w:rFonts w:eastAsia="SimSun"/>
          <w:color w:val="FF0000"/>
          <w:sz w:val="22"/>
          <w:szCs w:val="22"/>
        </w:rPr>
      </w:pPr>
    </w:p>
    <w:p w14:paraId="32A1BA54" w14:textId="77777777" w:rsidR="002C77DD" w:rsidRDefault="002C77DD" w:rsidP="00A07174">
      <w:pPr>
        <w:jc w:val="center"/>
        <w:rPr>
          <w:rFonts w:eastAsia="SimSun"/>
          <w:sz w:val="22"/>
          <w:szCs w:val="22"/>
        </w:rPr>
      </w:pPr>
    </w:p>
    <w:p w14:paraId="23FAF4A0" w14:textId="77777777" w:rsidR="002C77DD" w:rsidRDefault="002C77DD" w:rsidP="00A07174">
      <w:pPr>
        <w:jc w:val="center"/>
        <w:rPr>
          <w:rFonts w:eastAsia="SimSun"/>
          <w:sz w:val="22"/>
          <w:szCs w:val="22"/>
        </w:rPr>
      </w:pPr>
    </w:p>
    <w:p w14:paraId="7DFB9F77" w14:textId="77777777" w:rsidR="002C77DD" w:rsidRDefault="002C77DD" w:rsidP="00A07174">
      <w:pPr>
        <w:jc w:val="center"/>
        <w:rPr>
          <w:rFonts w:eastAsia="SimSun"/>
          <w:sz w:val="22"/>
          <w:szCs w:val="22"/>
        </w:rPr>
      </w:pPr>
    </w:p>
    <w:p w14:paraId="586331C3" w14:textId="77777777" w:rsidR="002C77DD" w:rsidRDefault="002C77DD" w:rsidP="00A07174">
      <w:pPr>
        <w:jc w:val="center"/>
        <w:rPr>
          <w:rFonts w:eastAsia="SimSun"/>
          <w:sz w:val="22"/>
          <w:szCs w:val="22"/>
        </w:rPr>
      </w:pPr>
    </w:p>
    <w:p w14:paraId="71B4706C" w14:textId="77777777" w:rsidR="00E25AE2" w:rsidRDefault="00E25AE2" w:rsidP="00A07174">
      <w:pPr>
        <w:jc w:val="center"/>
        <w:rPr>
          <w:rFonts w:eastAsia="SimSun"/>
          <w:sz w:val="22"/>
          <w:szCs w:val="22"/>
        </w:rPr>
      </w:pPr>
    </w:p>
    <w:p w14:paraId="547E3AEB" w14:textId="77777777" w:rsidR="00E25AE2" w:rsidRDefault="00E25AE2" w:rsidP="00A07174">
      <w:pPr>
        <w:jc w:val="center"/>
        <w:rPr>
          <w:rFonts w:eastAsia="SimSun"/>
          <w:sz w:val="22"/>
          <w:szCs w:val="22"/>
        </w:rPr>
      </w:pPr>
    </w:p>
    <w:p w14:paraId="53314310" w14:textId="77777777" w:rsidR="00E6656B" w:rsidRDefault="00E6656B" w:rsidP="00A07174">
      <w:pPr>
        <w:jc w:val="center"/>
        <w:rPr>
          <w:rFonts w:eastAsia="SimSun"/>
          <w:sz w:val="22"/>
          <w:szCs w:val="22"/>
        </w:rPr>
      </w:pPr>
    </w:p>
    <w:p w14:paraId="4C9CDE75" w14:textId="494A8CF7" w:rsidR="00D40CB3" w:rsidRDefault="00451B95" w:rsidP="00A07174">
      <w:pPr>
        <w:jc w:val="center"/>
        <w:rPr>
          <w:rStyle w:val="Styl11pt0"/>
          <w:b/>
        </w:rPr>
      </w:pPr>
      <w:r>
        <w:rPr>
          <w:rFonts w:eastAsia="SimSun"/>
          <w:sz w:val="22"/>
          <w:szCs w:val="22"/>
        </w:rPr>
        <w:t>Namysłów</w:t>
      </w:r>
      <w:r w:rsidR="00600F03" w:rsidRPr="00F709F1">
        <w:rPr>
          <w:rFonts w:eastAsia="SimSun"/>
          <w:sz w:val="22"/>
          <w:szCs w:val="22"/>
        </w:rPr>
        <w:t xml:space="preserve">, </w:t>
      </w:r>
      <w:r w:rsidR="00873410">
        <w:rPr>
          <w:rStyle w:val="Styl11pt0"/>
          <w:b/>
        </w:rPr>
        <w:t>30</w:t>
      </w:r>
      <w:r w:rsidR="007536C9" w:rsidRPr="00F709F1">
        <w:rPr>
          <w:rStyle w:val="Styl11pt0"/>
          <w:b/>
        </w:rPr>
        <w:t>.</w:t>
      </w:r>
      <w:r w:rsidR="00530CBB">
        <w:rPr>
          <w:rStyle w:val="Styl11pt0"/>
          <w:b/>
        </w:rPr>
        <w:t>10</w:t>
      </w:r>
      <w:r w:rsidR="004A6D98" w:rsidRPr="00F709F1">
        <w:rPr>
          <w:rStyle w:val="Styl11pt0"/>
          <w:b/>
        </w:rPr>
        <w:t>.202</w:t>
      </w:r>
      <w:r w:rsidR="002C77DD">
        <w:rPr>
          <w:rStyle w:val="Styl11pt0"/>
          <w:b/>
        </w:rPr>
        <w:t>4</w:t>
      </w:r>
      <w:r w:rsidR="004A6D98" w:rsidRPr="00F709F1">
        <w:rPr>
          <w:rStyle w:val="Styl11pt0"/>
          <w:b/>
        </w:rPr>
        <w:t xml:space="preserve"> r.</w:t>
      </w:r>
    </w:p>
    <w:p w14:paraId="7D04EBEA" w14:textId="30D00EB7" w:rsidR="009D7D0F" w:rsidRDefault="009D7D0F" w:rsidP="00A07174">
      <w:pPr>
        <w:jc w:val="center"/>
        <w:rPr>
          <w:rStyle w:val="Styl11pt0"/>
          <w:b/>
        </w:rPr>
      </w:pPr>
    </w:p>
    <w:p w14:paraId="390F0CD7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116C61E2" w14:textId="77777777" w:rsidR="00AF2B59" w:rsidRPr="00920098" w:rsidRDefault="006F47B5" w:rsidP="00A07174">
      <w:pPr>
        <w:jc w:val="center"/>
        <w:rPr>
          <w:b/>
          <w:bCs/>
          <w:sz w:val="22"/>
          <w:szCs w:val="22"/>
        </w:rPr>
      </w:pPr>
      <w:r w:rsidRPr="00920098">
        <w:rPr>
          <w:sz w:val="22"/>
          <w:szCs w:val="22"/>
        </w:rPr>
        <w:br w:type="page"/>
      </w:r>
      <w:r w:rsidR="005574E3"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05F3E369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867F17B" w14:textId="77777777" w:rsidR="00A2427F" w:rsidRPr="008F4D1B" w:rsidRDefault="00A2427F" w:rsidP="00A07174">
      <w:pPr>
        <w:jc w:val="center"/>
        <w:rPr>
          <w:b/>
          <w:bCs/>
          <w:sz w:val="18"/>
          <w:szCs w:val="18"/>
          <w:u w:val="single"/>
        </w:rPr>
      </w:pPr>
    </w:p>
    <w:p w14:paraId="46A800AE" w14:textId="77777777" w:rsidR="00B56886" w:rsidRPr="00920098" w:rsidRDefault="00B56886" w:rsidP="00055961">
      <w:pPr>
        <w:numPr>
          <w:ilvl w:val="0"/>
          <w:numId w:val="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362EFCF0" w14:textId="77777777" w:rsidR="00DD68D8" w:rsidRPr="008F4D1B" w:rsidRDefault="00DD68D8" w:rsidP="00DD68D8">
      <w:pPr>
        <w:ind w:left="709"/>
        <w:rPr>
          <w:rFonts w:eastAsia="SimSun"/>
          <w:sz w:val="18"/>
          <w:szCs w:val="18"/>
        </w:rPr>
      </w:pPr>
    </w:p>
    <w:p w14:paraId="0716AF5C" w14:textId="77777777" w:rsidR="00451B95" w:rsidRPr="00920098" w:rsidRDefault="00451B95" w:rsidP="00451B95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3" w:name="_Hlk73689401"/>
      <w:r>
        <w:rPr>
          <w:rFonts w:eastAsia="SimSun"/>
          <w:sz w:val="22"/>
          <w:szCs w:val="22"/>
        </w:rPr>
        <w:t xml:space="preserve">Powiatowy Inspektorat Weterynarii </w:t>
      </w:r>
      <w:r w:rsidRPr="00920098">
        <w:rPr>
          <w:rFonts w:eastAsia="SimSun"/>
          <w:sz w:val="22"/>
          <w:szCs w:val="22"/>
        </w:rPr>
        <w:t xml:space="preserve">w </w:t>
      </w:r>
      <w:r>
        <w:rPr>
          <w:rFonts w:eastAsia="SimSun"/>
          <w:sz w:val="22"/>
          <w:szCs w:val="22"/>
        </w:rPr>
        <w:t>Namysłowie</w:t>
      </w:r>
      <w:r w:rsidRPr="00920098">
        <w:rPr>
          <w:rFonts w:eastAsia="SimSun"/>
          <w:sz w:val="22"/>
          <w:szCs w:val="22"/>
        </w:rPr>
        <w:t xml:space="preserve">, </w:t>
      </w:r>
      <w:bookmarkEnd w:id="3"/>
      <w:r w:rsidRPr="00F7058B">
        <w:rPr>
          <w:rFonts w:eastAsia="SimSun"/>
          <w:sz w:val="22"/>
          <w:szCs w:val="22"/>
        </w:rPr>
        <w:t>ul. Dubois 3</w:t>
      </w:r>
      <w:r>
        <w:rPr>
          <w:rFonts w:eastAsia="SimSun"/>
          <w:sz w:val="22"/>
          <w:szCs w:val="22"/>
        </w:rPr>
        <w:t xml:space="preserve">, </w:t>
      </w:r>
      <w:r w:rsidRPr="00F7058B">
        <w:rPr>
          <w:rFonts w:eastAsia="SimSun"/>
          <w:sz w:val="22"/>
          <w:szCs w:val="22"/>
        </w:rPr>
        <w:t>46-100 Namysłów</w:t>
      </w:r>
    </w:p>
    <w:p w14:paraId="47336FD7" w14:textId="0C5205B6" w:rsidR="00C069BD" w:rsidRPr="00920098" w:rsidRDefault="00451B95" w:rsidP="00451B95">
      <w:pPr>
        <w:ind w:left="709"/>
        <w:rPr>
          <w:b/>
          <w:bCs/>
          <w:sz w:val="22"/>
          <w:szCs w:val="22"/>
        </w:rPr>
      </w:pPr>
      <w:r w:rsidRPr="00F7058B">
        <w:rPr>
          <w:rFonts w:eastAsia="SimSun"/>
          <w:sz w:val="22"/>
          <w:szCs w:val="22"/>
        </w:rPr>
        <w:t>NIP: 752-12-99-519, REGON: 531420998</w:t>
      </w:r>
      <w:r w:rsidRPr="00920098">
        <w:rPr>
          <w:rFonts w:eastAsia="SimSun"/>
          <w:sz w:val="22"/>
          <w:szCs w:val="22"/>
        </w:rPr>
        <w:br/>
      </w:r>
      <w:r w:rsidR="00C069BD" w:rsidRPr="00920098">
        <w:rPr>
          <w:rFonts w:eastAsia="SimSun"/>
          <w:sz w:val="22"/>
          <w:szCs w:val="22"/>
        </w:rPr>
        <w:t xml:space="preserve">Sprawę prowadzi: </w:t>
      </w:r>
      <w:r w:rsidR="00E6656B">
        <w:rPr>
          <w:rFonts w:eastAsia="SimSun"/>
          <w:sz w:val="22"/>
          <w:szCs w:val="22"/>
        </w:rPr>
        <w:t>Bartosz Komuszyński</w:t>
      </w:r>
    </w:p>
    <w:p w14:paraId="1B566B8A" w14:textId="42EFDB64" w:rsidR="00C069BD" w:rsidRPr="00920098" w:rsidRDefault="00C069BD" w:rsidP="00E6656B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</w:t>
      </w:r>
      <w:r w:rsidR="00E6656B">
        <w:rPr>
          <w:rFonts w:eastAsia="SimSun"/>
          <w:sz w:val="22"/>
          <w:szCs w:val="22"/>
        </w:rPr>
        <w:t>601 359 758</w:t>
      </w:r>
    </w:p>
    <w:p w14:paraId="5D685E34" w14:textId="3CB000CC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</w:t>
      </w:r>
      <w:r w:rsidRPr="00FD78A6">
        <w:rPr>
          <w:rFonts w:eastAsia="SimSun"/>
          <w:sz w:val="22"/>
          <w:szCs w:val="22"/>
        </w:rPr>
        <w:t xml:space="preserve">e-mail: </w:t>
      </w:r>
      <w:bookmarkStart w:id="4" w:name="_Hlk179718730"/>
      <w:r w:rsidR="00451B95">
        <w:fldChar w:fldCharType="begin"/>
      </w:r>
      <w:r w:rsidR="00451B95">
        <w:instrText>HYPERLINK "mailto:zamowienia@piw.namyslow.pl"</w:instrText>
      </w:r>
      <w:r w:rsidR="00451B95">
        <w:fldChar w:fldCharType="separate"/>
      </w:r>
      <w:r w:rsidR="00451B95" w:rsidRPr="00F7058B">
        <w:rPr>
          <w:rStyle w:val="Hipercze"/>
          <w:sz w:val="22"/>
          <w:szCs w:val="22"/>
        </w:rPr>
        <w:t>zamowienia@piw.namyslow.pl</w:t>
      </w:r>
      <w:r w:rsidR="00451B95">
        <w:rPr>
          <w:rStyle w:val="Hipercze"/>
          <w:sz w:val="22"/>
          <w:szCs w:val="22"/>
        </w:rPr>
        <w:fldChar w:fldCharType="end"/>
      </w:r>
      <w:r w:rsidR="00451B95" w:rsidRPr="00F7058B">
        <w:rPr>
          <w:sz w:val="22"/>
          <w:szCs w:val="22"/>
        </w:rPr>
        <w:t xml:space="preserve"> </w:t>
      </w:r>
      <w:bookmarkEnd w:id="4"/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7F2DF44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0B6BD62C" w14:textId="77777777" w:rsidR="00395B95" w:rsidRPr="00920098" w:rsidRDefault="00AF2B59" w:rsidP="00055961">
      <w:pPr>
        <w:numPr>
          <w:ilvl w:val="0"/>
          <w:numId w:val="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3041EBD" w14:textId="29A0481B" w:rsidR="00B56886" w:rsidRPr="00920098" w:rsidRDefault="00821113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772406">
        <w:rPr>
          <w:sz w:val="22"/>
          <w:szCs w:val="22"/>
        </w:rPr>
        <w:t>202</w:t>
      </w:r>
      <w:r w:rsidR="00E6656B">
        <w:rPr>
          <w:sz w:val="22"/>
          <w:szCs w:val="22"/>
        </w:rPr>
        <w:t>4</w:t>
      </w:r>
      <w:r w:rsidRPr="00920098">
        <w:rPr>
          <w:sz w:val="22"/>
          <w:szCs w:val="22"/>
        </w:rPr>
        <w:t xml:space="preserve"> r., poz. </w:t>
      </w:r>
      <w:r w:rsidR="00E6656B">
        <w:rPr>
          <w:sz w:val="22"/>
          <w:szCs w:val="22"/>
        </w:rPr>
        <w:t>1320</w:t>
      </w:r>
      <w:r w:rsidRPr="00920098">
        <w:rPr>
          <w:sz w:val="22"/>
          <w:szCs w:val="22"/>
        </w:rPr>
        <w:t xml:space="preserve"> ze zm.), zwanej dalej ustawą.</w:t>
      </w:r>
    </w:p>
    <w:p w14:paraId="101C20D0" w14:textId="77777777" w:rsidR="003C5B06" w:rsidRPr="00920098" w:rsidRDefault="00DB0623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22239179" w14:textId="45FAB384" w:rsidR="00D16B13" w:rsidRPr="00920098" w:rsidRDefault="00484255" w:rsidP="00484255">
      <w:pPr>
        <w:tabs>
          <w:tab w:val="left" w:pos="6000"/>
        </w:tabs>
        <w:ind w:left="284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990947D" w14:textId="77777777" w:rsidR="000F6F15" w:rsidRPr="00A72A74" w:rsidRDefault="000F6F15">
      <w:pPr>
        <w:numPr>
          <w:ilvl w:val="0"/>
          <w:numId w:val="1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A72A74">
        <w:rPr>
          <w:b/>
          <w:bCs/>
          <w:sz w:val="22"/>
          <w:szCs w:val="22"/>
        </w:rPr>
        <w:t>Opis przedmiotu postępowania i zamówienia</w:t>
      </w:r>
    </w:p>
    <w:p w14:paraId="49742E80" w14:textId="4388B167" w:rsidR="00E6656B" w:rsidRPr="00984312" w:rsidRDefault="00BC3BAA" w:rsidP="00984312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E6656B" w:rsidRPr="00E6656B">
        <w:rPr>
          <w:b/>
          <w:sz w:val="22"/>
        </w:rPr>
        <w:t xml:space="preserve">Zakup </w:t>
      </w:r>
      <w:r w:rsidR="0088162F" w:rsidRPr="0088162F">
        <w:rPr>
          <w:b/>
          <w:sz w:val="22"/>
        </w:rPr>
        <w:t xml:space="preserve">samochodu typu kombi </w:t>
      </w:r>
      <w:r w:rsidR="00E6656B" w:rsidRPr="00E6656B">
        <w:rPr>
          <w:b/>
          <w:sz w:val="22"/>
        </w:rPr>
        <w:t xml:space="preserve">dla Powiatowego Inspektoratu Weterynarii w </w:t>
      </w:r>
      <w:r w:rsidR="00EE29CF">
        <w:rPr>
          <w:b/>
          <w:sz w:val="22"/>
        </w:rPr>
        <w:t>Namysłowie</w:t>
      </w:r>
      <w:r w:rsidR="008F4D1B" w:rsidRPr="00984312">
        <w:rPr>
          <w:sz w:val="22"/>
          <w:szCs w:val="22"/>
        </w:rPr>
        <w:t>.</w:t>
      </w:r>
    </w:p>
    <w:p w14:paraId="5F056CAD" w14:textId="77777777" w:rsidR="008F4D1B" w:rsidRPr="008F4D1B" w:rsidRDefault="008F4D1B" w:rsidP="008F4D1B">
      <w:pPr>
        <w:ind w:right="33"/>
        <w:contextualSpacing/>
        <w:jc w:val="both"/>
        <w:rPr>
          <w:sz w:val="18"/>
          <w:szCs w:val="18"/>
        </w:rPr>
      </w:pPr>
    </w:p>
    <w:p w14:paraId="1FAB8FD3" w14:textId="22037BC7" w:rsidR="008F4D1B" w:rsidRPr="0088162F" w:rsidRDefault="008F4D1B" w:rsidP="0088162F">
      <w:pPr>
        <w:numPr>
          <w:ilvl w:val="1"/>
          <w:numId w:val="17"/>
        </w:numPr>
        <w:ind w:left="709" w:right="33" w:hanging="709"/>
        <w:contextualSpacing/>
        <w:jc w:val="both"/>
        <w:rPr>
          <w:sz w:val="22"/>
          <w:szCs w:val="22"/>
        </w:rPr>
      </w:pPr>
      <w:r w:rsidRPr="009A1338">
        <w:rPr>
          <w:bCs/>
          <w:sz w:val="22"/>
          <w:szCs w:val="22"/>
        </w:rPr>
        <w:t>Opis przedmiotu zamówienia</w:t>
      </w:r>
      <w:r w:rsidR="0088162F">
        <w:rPr>
          <w:bCs/>
          <w:sz w:val="22"/>
          <w:szCs w:val="22"/>
        </w:rPr>
        <w:t xml:space="preserve"> </w:t>
      </w:r>
      <w:r w:rsidRPr="0088162F">
        <w:rPr>
          <w:bCs/>
          <w:sz w:val="22"/>
          <w:szCs w:val="22"/>
        </w:rPr>
        <w:t xml:space="preserve">stanowi </w:t>
      </w:r>
      <w:r w:rsidRPr="0088162F">
        <w:rPr>
          <w:b/>
          <w:sz w:val="22"/>
          <w:szCs w:val="22"/>
        </w:rPr>
        <w:t>załącznik nr 1.1.</w:t>
      </w:r>
      <w:r w:rsidRPr="0088162F">
        <w:rPr>
          <w:sz w:val="22"/>
          <w:szCs w:val="22"/>
        </w:rPr>
        <w:t xml:space="preserve"> do SWZ</w:t>
      </w:r>
    </w:p>
    <w:p w14:paraId="59FD6822" w14:textId="77777777" w:rsidR="00E75A7A" w:rsidRPr="008F4D1B" w:rsidRDefault="00E75A7A" w:rsidP="00E75A7A">
      <w:pPr>
        <w:tabs>
          <w:tab w:val="left" w:pos="709"/>
        </w:tabs>
        <w:jc w:val="both"/>
        <w:rPr>
          <w:color w:val="000000"/>
          <w:sz w:val="18"/>
          <w:szCs w:val="18"/>
        </w:rPr>
      </w:pPr>
    </w:p>
    <w:p w14:paraId="780481A8" w14:textId="77777777" w:rsidR="00E75A7A" w:rsidRPr="00E75A7A" w:rsidRDefault="00E75A7A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E75A7A">
        <w:rPr>
          <w:b/>
          <w:sz w:val="22"/>
          <w:szCs w:val="22"/>
        </w:rPr>
        <w:t>Kod CPV (kod według Wspólnego Słownika Zamówień)</w:t>
      </w:r>
    </w:p>
    <w:p w14:paraId="6155A7FC" w14:textId="3DEBED51" w:rsidR="00F35024" w:rsidRPr="00F35024" w:rsidRDefault="00F35024" w:rsidP="00F35024">
      <w:pPr>
        <w:tabs>
          <w:tab w:val="left" w:pos="7162"/>
        </w:tabs>
        <w:ind w:left="709"/>
        <w:jc w:val="both"/>
        <w:rPr>
          <w:b/>
          <w:sz w:val="22"/>
          <w:szCs w:val="22"/>
          <w:u w:val="single"/>
        </w:rPr>
      </w:pPr>
      <w:r w:rsidRPr="00F35024">
        <w:rPr>
          <w:b/>
          <w:sz w:val="22"/>
          <w:szCs w:val="22"/>
          <w:u w:val="single"/>
        </w:rPr>
        <w:t>Kod główny:</w:t>
      </w:r>
    </w:p>
    <w:p w14:paraId="2E1A587F" w14:textId="77777777" w:rsidR="00F35024" w:rsidRPr="00F35024" w:rsidRDefault="00F35024" w:rsidP="00F35024">
      <w:pPr>
        <w:tabs>
          <w:tab w:val="left" w:pos="7162"/>
        </w:tabs>
        <w:ind w:left="709"/>
        <w:jc w:val="both"/>
        <w:rPr>
          <w:b/>
          <w:sz w:val="22"/>
          <w:szCs w:val="22"/>
          <w:u w:val="single"/>
        </w:rPr>
      </w:pPr>
      <w:r w:rsidRPr="00F35024">
        <w:rPr>
          <w:b/>
          <w:sz w:val="22"/>
          <w:szCs w:val="22"/>
          <w:u w:val="single"/>
        </w:rPr>
        <w:t>34110000-1 Samochody osobowe</w:t>
      </w:r>
    </w:p>
    <w:p w14:paraId="10C829D4" w14:textId="77777777" w:rsidR="002C024D" w:rsidRDefault="002C024D" w:rsidP="002C024D">
      <w:pPr>
        <w:tabs>
          <w:tab w:val="left" w:pos="709"/>
        </w:tabs>
        <w:jc w:val="both"/>
        <w:rPr>
          <w:color w:val="000000"/>
          <w:sz w:val="22"/>
          <w:szCs w:val="22"/>
        </w:rPr>
      </w:pPr>
    </w:p>
    <w:p w14:paraId="59767250" w14:textId="33AB137E" w:rsidR="00F35024" w:rsidRPr="008F4D1B" w:rsidRDefault="00F35024" w:rsidP="008F4D1B">
      <w:pPr>
        <w:numPr>
          <w:ilvl w:val="1"/>
          <w:numId w:val="17"/>
        </w:numPr>
        <w:shd w:val="clear" w:color="auto" w:fill="C2D69B" w:themeFill="accent3" w:themeFillTint="99"/>
        <w:ind w:left="709" w:hanging="709"/>
        <w:jc w:val="both"/>
        <w:rPr>
          <w:b/>
          <w:sz w:val="22"/>
          <w:szCs w:val="22"/>
        </w:rPr>
      </w:pPr>
      <w:r w:rsidRPr="009F35AF">
        <w:rPr>
          <w:b/>
          <w:sz w:val="22"/>
          <w:szCs w:val="22"/>
        </w:rPr>
        <w:t>Gwarancja</w:t>
      </w:r>
    </w:p>
    <w:p w14:paraId="300C47CC" w14:textId="21811CA0" w:rsidR="00F35024" w:rsidRPr="000737B6" w:rsidRDefault="00F35024" w:rsidP="00FC3DC2">
      <w:pPr>
        <w:numPr>
          <w:ilvl w:val="2"/>
          <w:numId w:val="17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3A3B44">
        <w:rPr>
          <w:sz w:val="22"/>
          <w:szCs w:val="22"/>
        </w:rPr>
        <w:t>Wykonawca na przedmiot zamówienia udziela</w:t>
      </w:r>
      <w:r>
        <w:rPr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="00976BE9">
        <w:rPr>
          <w:b/>
          <w:i/>
          <w:color w:val="000000"/>
          <w:sz w:val="22"/>
          <w:szCs w:val="22"/>
        </w:rPr>
        <w:t xml:space="preserve">dwudziestu czterech </w:t>
      </w:r>
      <w:r w:rsidRPr="000737B6">
        <w:rPr>
          <w:b/>
          <w:color w:val="000000"/>
          <w:sz w:val="22"/>
          <w:szCs w:val="22"/>
        </w:rPr>
        <w:t xml:space="preserve">[ </w:t>
      </w:r>
      <w:r w:rsidR="00976BE9">
        <w:rPr>
          <w:b/>
          <w:color w:val="000000"/>
          <w:sz w:val="22"/>
          <w:szCs w:val="22"/>
        </w:rPr>
        <w:t>24</w:t>
      </w:r>
      <w:r w:rsidRPr="000737B6">
        <w:rPr>
          <w:b/>
          <w:color w:val="000000"/>
          <w:sz w:val="22"/>
          <w:szCs w:val="22"/>
        </w:rPr>
        <w:t xml:space="preserve"> ]</w:t>
      </w:r>
      <w:r w:rsidRPr="000737B6">
        <w:rPr>
          <w:color w:val="000000"/>
          <w:sz w:val="22"/>
          <w:szCs w:val="22"/>
        </w:rPr>
        <w:t xml:space="preserve"> </w:t>
      </w:r>
      <w:r w:rsidRPr="000737B6">
        <w:rPr>
          <w:b/>
          <w:color w:val="000000"/>
          <w:sz w:val="22"/>
          <w:szCs w:val="22"/>
        </w:rPr>
        <w:t>miesięcy</w:t>
      </w:r>
      <w:r w:rsidRPr="000737B6">
        <w:rPr>
          <w:b/>
          <w:color w:val="C00000"/>
          <w:sz w:val="22"/>
          <w:szCs w:val="22"/>
        </w:rPr>
        <w:t xml:space="preserve"> </w:t>
      </w:r>
      <w:r w:rsidRPr="000737B6">
        <w:rPr>
          <w:b/>
          <w:sz w:val="22"/>
          <w:szCs w:val="22"/>
        </w:rPr>
        <w:t>gwarancji</w:t>
      </w:r>
      <w:r>
        <w:rPr>
          <w:b/>
          <w:sz w:val="22"/>
          <w:szCs w:val="22"/>
        </w:rPr>
        <w:t>.</w:t>
      </w:r>
    </w:p>
    <w:p w14:paraId="622B23B1" w14:textId="63E98EF6" w:rsidR="00F35024" w:rsidRPr="00F74EE9" w:rsidRDefault="00F35024" w:rsidP="00FC3DC2">
      <w:pPr>
        <w:numPr>
          <w:ilvl w:val="2"/>
          <w:numId w:val="17"/>
        </w:numPr>
        <w:ind w:left="709" w:right="33"/>
        <w:contextualSpacing/>
        <w:jc w:val="both"/>
        <w:rPr>
          <w:bCs/>
          <w:color w:val="000000"/>
          <w:sz w:val="22"/>
          <w:szCs w:val="22"/>
        </w:rPr>
      </w:pPr>
      <w:r w:rsidRPr="003B2388">
        <w:rPr>
          <w:i/>
          <w:sz w:val="22"/>
          <w:szCs w:val="22"/>
        </w:rPr>
        <w:t>Okres gwarancji</w:t>
      </w:r>
      <w:r w:rsidRPr="003B2388">
        <w:rPr>
          <w:b/>
          <w:i/>
          <w:sz w:val="22"/>
          <w:szCs w:val="22"/>
        </w:rPr>
        <w:t xml:space="preserve"> </w:t>
      </w:r>
      <w:r w:rsidRPr="003B2388">
        <w:rPr>
          <w:sz w:val="22"/>
          <w:szCs w:val="22"/>
        </w:rPr>
        <w:t>wskazany w</w:t>
      </w:r>
      <w:r>
        <w:rPr>
          <w:sz w:val="22"/>
          <w:szCs w:val="22"/>
        </w:rPr>
        <w:t xml:space="preserve"> </w:t>
      </w:r>
      <w:r w:rsidRPr="00EE29CF">
        <w:rPr>
          <w:b/>
          <w:sz w:val="22"/>
          <w:szCs w:val="22"/>
        </w:rPr>
        <w:t xml:space="preserve">pkt. 3.4.1. SWZ </w:t>
      </w:r>
      <w:r w:rsidRPr="00EE29CF">
        <w:rPr>
          <w:bCs/>
          <w:sz w:val="22"/>
          <w:szCs w:val="22"/>
        </w:rPr>
        <w:t xml:space="preserve">jest okresem minimalnym. Wykonawca </w:t>
      </w:r>
      <w:r w:rsidRPr="00EE29CF">
        <w:rPr>
          <w:bCs/>
          <w:sz w:val="22"/>
          <w:szCs w:val="22"/>
        </w:rPr>
        <w:br/>
        <w:t>w ofercie może uwzględnić dłuższy okres gwarancji</w:t>
      </w:r>
      <w:r w:rsidRPr="00EE29CF">
        <w:rPr>
          <w:bCs/>
          <w:i/>
          <w:sz w:val="22"/>
          <w:szCs w:val="22"/>
        </w:rPr>
        <w:t xml:space="preserve"> </w:t>
      </w:r>
      <w:r w:rsidRPr="00EE29CF">
        <w:rPr>
          <w:bCs/>
          <w:sz w:val="22"/>
          <w:szCs w:val="22"/>
        </w:rPr>
        <w:t xml:space="preserve">na oferowany przedmiot zamówienia, jednak nie dłuższy niż </w:t>
      </w:r>
      <w:r w:rsidR="00976BE9" w:rsidRPr="00EE29CF">
        <w:rPr>
          <w:b/>
          <w:bCs/>
          <w:i/>
          <w:color w:val="000000"/>
          <w:sz w:val="22"/>
          <w:szCs w:val="22"/>
        </w:rPr>
        <w:t xml:space="preserve">sześćdziesiąt </w:t>
      </w:r>
      <w:r w:rsidRPr="00EE29CF">
        <w:rPr>
          <w:b/>
          <w:bCs/>
          <w:color w:val="000000"/>
          <w:sz w:val="22"/>
          <w:szCs w:val="22"/>
        </w:rPr>
        <w:t xml:space="preserve">[ </w:t>
      </w:r>
      <w:r w:rsidR="00976BE9" w:rsidRPr="00EE29CF">
        <w:rPr>
          <w:b/>
          <w:bCs/>
          <w:color w:val="000000"/>
          <w:sz w:val="22"/>
          <w:szCs w:val="22"/>
        </w:rPr>
        <w:t>60</w:t>
      </w:r>
      <w:r w:rsidRPr="00EE29CF">
        <w:rPr>
          <w:b/>
          <w:bCs/>
          <w:color w:val="000000"/>
          <w:sz w:val="22"/>
          <w:szCs w:val="22"/>
        </w:rPr>
        <w:t xml:space="preserve"> ]</w:t>
      </w:r>
      <w:r w:rsidRPr="00EE29CF">
        <w:rPr>
          <w:bCs/>
          <w:color w:val="000000"/>
          <w:sz w:val="22"/>
          <w:szCs w:val="22"/>
        </w:rPr>
        <w:t xml:space="preserve"> </w:t>
      </w:r>
      <w:r w:rsidRPr="00EE29CF">
        <w:rPr>
          <w:b/>
          <w:bCs/>
          <w:color w:val="000000"/>
          <w:sz w:val="22"/>
          <w:szCs w:val="22"/>
        </w:rPr>
        <w:t>miesi</w:t>
      </w:r>
      <w:r w:rsidR="00691E77" w:rsidRPr="00EE29CF">
        <w:rPr>
          <w:b/>
          <w:bCs/>
          <w:color w:val="000000"/>
          <w:sz w:val="22"/>
          <w:szCs w:val="22"/>
        </w:rPr>
        <w:t>ęcy</w:t>
      </w:r>
      <w:r w:rsidR="00EE29CF">
        <w:rPr>
          <w:color w:val="000000"/>
          <w:sz w:val="22"/>
          <w:szCs w:val="22"/>
        </w:rPr>
        <w:t>;</w:t>
      </w:r>
      <w:r w:rsidR="00FC3DC2" w:rsidRPr="00EE29CF">
        <w:rPr>
          <w:sz w:val="22"/>
          <w:szCs w:val="22"/>
        </w:rPr>
        <w:t xml:space="preserve"> </w:t>
      </w:r>
      <w:r w:rsidRPr="00EE29CF">
        <w:rPr>
          <w:bCs/>
          <w:sz w:val="22"/>
          <w:szCs w:val="22"/>
        </w:rPr>
        <w:t>pkt. 19.</w:t>
      </w:r>
      <w:r w:rsidR="00700A21" w:rsidRPr="00EE29CF">
        <w:rPr>
          <w:bCs/>
          <w:sz w:val="22"/>
          <w:szCs w:val="22"/>
        </w:rPr>
        <w:t>6</w:t>
      </w:r>
      <w:r w:rsidRPr="00EE29CF">
        <w:rPr>
          <w:bCs/>
          <w:sz w:val="22"/>
          <w:szCs w:val="22"/>
        </w:rPr>
        <w:t>-19.</w:t>
      </w:r>
      <w:r w:rsidR="00700A21" w:rsidRPr="00EE29CF">
        <w:rPr>
          <w:bCs/>
          <w:sz w:val="22"/>
          <w:szCs w:val="22"/>
        </w:rPr>
        <w:t>10</w:t>
      </w:r>
      <w:r w:rsidRPr="00EE29CF">
        <w:rPr>
          <w:bCs/>
          <w:sz w:val="22"/>
          <w:szCs w:val="22"/>
        </w:rPr>
        <w:t xml:space="preserve"> </w:t>
      </w:r>
      <w:r w:rsidRPr="00EE29CF">
        <w:rPr>
          <w:bCs/>
          <w:color w:val="000000"/>
          <w:sz w:val="22"/>
          <w:szCs w:val="22"/>
        </w:rPr>
        <w:t>SWZ stosuje się</w:t>
      </w:r>
      <w:r w:rsidRPr="00F74EE9">
        <w:rPr>
          <w:bCs/>
          <w:color w:val="000000"/>
          <w:sz w:val="22"/>
          <w:szCs w:val="22"/>
        </w:rPr>
        <w:t>.</w:t>
      </w:r>
    </w:p>
    <w:p w14:paraId="1E074592" w14:textId="77777777" w:rsidR="002C024D" w:rsidRPr="008F4D1B" w:rsidRDefault="002C024D" w:rsidP="002C024D">
      <w:pPr>
        <w:tabs>
          <w:tab w:val="left" w:pos="709"/>
        </w:tabs>
        <w:jc w:val="both"/>
        <w:rPr>
          <w:color w:val="000000"/>
          <w:sz w:val="18"/>
          <w:szCs w:val="18"/>
        </w:rPr>
      </w:pPr>
    </w:p>
    <w:p w14:paraId="1804B687" w14:textId="77777777" w:rsidR="002C024D" w:rsidRPr="00920098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Przedmiot zamówienia dostarczony będzie Zamawiającemu na ryzyko Wykonawcy i w ramach wynagrodzenia (określonego w ofercie) przysługującego Wykonawcy.</w:t>
      </w:r>
    </w:p>
    <w:p w14:paraId="07DB0D46" w14:textId="77777777" w:rsidR="002C024D" w:rsidRPr="008F4D1B" w:rsidRDefault="002C024D" w:rsidP="002C024D">
      <w:pPr>
        <w:tabs>
          <w:tab w:val="left" w:pos="709"/>
        </w:tabs>
        <w:jc w:val="both"/>
        <w:rPr>
          <w:color w:val="000000"/>
          <w:sz w:val="18"/>
          <w:szCs w:val="18"/>
        </w:rPr>
      </w:pPr>
    </w:p>
    <w:p w14:paraId="7998DAB1" w14:textId="77777777" w:rsidR="002C024D" w:rsidRPr="00920098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sz w:val="22"/>
          <w:szCs w:val="22"/>
        </w:rPr>
        <w:t>Jeżeli w dokumentacji przetargowej określono wymagania dotyczące przedstawienia certyfikatów wydanych przez określoną jednostkę oceniającą zgodność Zamawiający akceptuje również certyfikaty wydane przez inne równoważne jednostki oceniające zgodność.</w:t>
      </w:r>
    </w:p>
    <w:p w14:paraId="780AB534" w14:textId="77777777" w:rsidR="002C024D" w:rsidRPr="008F4D1B" w:rsidRDefault="002C024D" w:rsidP="002C024D">
      <w:pPr>
        <w:ind w:right="33"/>
        <w:contextualSpacing/>
        <w:jc w:val="both"/>
        <w:rPr>
          <w:sz w:val="18"/>
          <w:szCs w:val="18"/>
        </w:rPr>
      </w:pPr>
    </w:p>
    <w:p w14:paraId="4DD6844D" w14:textId="77777777" w:rsidR="002C024D" w:rsidRPr="00EF52D4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F52D4">
        <w:rPr>
          <w:b/>
          <w:bCs/>
          <w:sz w:val="22"/>
          <w:szCs w:val="22"/>
        </w:rPr>
        <w:t>Podwykonawstwo</w:t>
      </w:r>
    </w:p>
    <w:p w14:paraId="399E53EB" w14:textId="77777777" w:rsidR="002C024D" w:rsidRDefault="002C024D" w:rsidP="002C024D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23EE30EF" w14:textId="1791A433" w:rsidR="002C024D" w:rsidRPr="002C024D" w:rsidRDefault="002C024D" w:rsidP="002C024D">
      <w:pPr>
        <w:pStyle w:val="Default"/>
        <w:spacing w:before="120"/>
        <w:ind w:left="709"/>
        <w:jc w:val="both"/>
        <w:rPr>
          <w:color w:val="auto"/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12B21262" w14:textId="77777777" w:rsidR="002C024D" w:rsidRDefault="002C024D" w:rsidP="00E75A7A">
      <w:pPr>
        <w:tabs>
          <w:tab w:val="left" w:pos="709"/>
        </w:tabs>
        <w:jc w:val="both"/>
        <w:rPr>
          <w:color w:val="000000"/>
          <w:sz w:val="22"/>
          <w:szCs w:val="22"/>
        </w:rPr>
      </w:pPr>
    </w:p>
    <w:p w14:paraId="2F260405" w14:textId="20EF7A62" w:rsidR="00691E77" w:rsidRPr="004B0386" w:rsidRDefault="00AC07C0" w:rsidP="00691E77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AC7A5E" w:rsidRPr="00920098">
        <w:rPr>
          <w:b/>
          <w:bCs/>
          <w:sz w:val="22"/>
          <w:szCs w:val="22"/>
        </w:rPr>
        <w:t>wykonania</w:t>
      </w:r>
      <w:r w:rsidRPr="00920098">
        <w:rPr>
          <w:b/>
          <w:bCs/>
          <w:sz w:val="22"/>
          <w:szCs w:val="22"/>
        </w:rPr>
        <w:t xml:space="preserve"> przedmiotu zamówienia</w:t>
      </w:r>
    </w:p>
    <w:p w14:paraId="768CB1ED" w14:textId="3642AF22" w:rsidR="002C024D" w:rsidRPr="000737B6" w:rsidRDefault="002C024D">
      <w:pPr>
        <w:numPr>
          <w:ilvl w:val="1"/>
          <w:numId w:val="35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D3567C">
        <w:rPr>
          <w:sz w:val="22"/>
          <w:szCs w:val="22"/>
        </w:rPr>
        <w:t xml:space="preserve">Termin wykonania przedmiotu zamówienia: </w:t>
      </w:r>
      <w:r w:rsidRPr="000737B6">
        <w:rPr>
          <w:sz w:val="22"/>
          <w:szCs w:val="22"/>
        </w:rPr>
        <w:t xml:space="preserve">do </w:t>
      </w:r>
      <w:r w:rsidR="00034C61">
        <w:rPr>
          <w:b/>
          <w:i/>
          <w:color w:val="000000"/>
          <w:sz w:val="22"/>
          <w:szCs w:val="22"/>
        </w:rPr>
        <w:t>dwudziestu</w:t>
      </w:r>
      <w:r w:rsidRPr="000737B6">
        <w:rPr>
          <w:b/>
          <w:i/>
          <w:color w:val="000000"/>
          <w:sz w:val="22"/>
          <w:szCs w:val="22"/>
        </w:rPr>
        <w:t xml:space="preserve"> </w:t>
      </w:r>
      <w:r w:rsidRPr="000737B6">
        <w:rPr>
          <w:b/>
          <w:color w:val="000000"/>
          <w:sz w:val="22"/>
          <w:szCs w:val="22"/>
        </w:rPr>
        <w:t xml:space="preserve">[ </w:t>
      </w:r>
      <w:r w:rsidR="00034C61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0</w:t>
      </w:r>
      <w:r w:rsidRPr="000737B6">
        <w:rPr>
          <w:b/>
          <w:color w:val="000000"/>
          <w:sz w:val="22"/>
          <w:szCs w:val="22"/>
        </w:rPr>
        <w:t xml:space="preserve"> ]</w:t>
      </w:r>
      <w:r w:rsidRPr="000737B6">
        <w:rPr>
          <w:b/>
          <w:color w:val="C00000"/>
          <w:sz w:val="22"/>
          <w:szCs w:val="22"/>
        </w:rPr>
        <w:t xml:space="preserve"> </w:t>
      </w:r>
      <w:r w:rsidRPr="000737B6">
        <w:rPr>
          <w:b/>
          <w:sz w:val="22"/>
          <w:szCs w:val="22"/>
        </w:rPr>
        <w:t xml:space="preserve">dni </w:t>
      </w:r>
      <w:r>
        <w:rPr>
          <w:b/>
          <w:sz w:val="22"/>
          <w:szCs w:val="22"/>
        </w:rPr>
        <w:t>roboczych</w:t>
      </w:r>
      <w:r w:rsidRPr="000737B6">
        <w:rPr>
          <w:b/>
          <w:sz w:val="22"/>
          <w:szCs w:val="22"/>
        </w:rPr>
        <w:t xml:space="preserve"> </w:t>
      </w:r>
      <w:r w:rsidRPr="000737B6">
        <w:rPr>
          <w:sz w:val="22"/>
          <w:szCs w:val="22"/>
        </w:rPr>
        <w:t>od dnia zawarcia umowy.</w:t>
      </w:r>
    </w:p>
    <w:p w14:paraId="2EA2C91B" w14:textId="77777777" w:rsidR="002C024D" w:rsidRPr="00141DFA" w:rsidRDefault="002C024D">
      <w:pPr>
        <w:numPr>
          <w:ilvl w:val="1"/>
          <w:numId w:val="35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141DFA">
        <w:rPr>
          <w:bCs/>
          <w:sz w:val="22"/>
          <w:szCs w:val="22"/>
        </w:rPr>
        <w:t>Dostarczenie</w:t>
      </w:r>
      <w:r w:rsidRPr="00141DFA">
        <w:rPr>
          <w:bCs/>
          <w:sz w:val="22"/>
          <w:szCs w:val="22"/>
          <w:lang w:val="x-none"/>
        </w:rPr>
        <w:t xml:space="preserve"> przedmiotu zamówienia odbyć się </w:t>
      </w:r>
      <w:r w:rsidRPr="00141DFA">
        <w:rPr>
          <w:bCs/>
          <w:sz w:val="22"/>
          <w:szCs w:val="22"/>
        </w:rPr>
        <w:t>musi</w:t>
      </w:r>
      <w:r w:rsidRPr="00141DFA">
        <w:rPr>
          <w:bCs/>
          <w:sz w:val="22"/>
          <w:szCs w:val="22"/>
          <w:lang w:val="x-none"/>
        </w:rPr>
        <w:t xml:space="preserve"> w dni robocze</w:t>
      </w:r>
      <w:r w:rsidRPr="00141DFA">
        <w:rPr>
          <w:bCs/>
          <w:sz w:val="22"/>
          <w:szCs w:val="22"/>
        </w:rPr>
        <w:t>.</w:t>
      </w:r>
    </w:p>
    <w:p w14:paraId="3609E8C6" w14:textId="77777777" w:rsidR="002C024D" w:rsidRPr="00141DFA" w:rsidRDefault="002C024D">
      <w:pPr>
        <w:numPr>
          <w:ilvl w:val="1"/>
          <w:numId w:val="35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141DFA">
        <w:rPr>
          <w:bCs/>
          <w:i/>
          <w:sz w:val="22"/>
          <w:szCs w:val="22"/>
          <w:lang w:val="x-none"/>
        </w:rPr>
        <w:t>Dniem roboczym</w:t>
      </w:r>
      <w:r w:rsidRPr="00141DFA">
        <w:rPr>
          <w:bCs/>
          <w:sz w:val="22"/>
          <w:szCs w:val="22"/>
          <w:lang w:val="x-none"/>
        </w:rPr>
        <w:t xml:space="preserve"> są dni od poniedziałku do piątku w godzinach od </w:t>
      </w:r>
      <w:r>
        <w:rPr>
          <w:bCs/>
          <w:i/>
          <w:sz w:val="22"/>
          <w:szCs w:val="22"/>
        </w:rPr>
        <w:t>siódmej</w:t>
      </w:r>
      <w:r w:rsidRPr="00141DFA">
        <w:rPr>
          <w:bCs/>
          <w:i/>
          <w:sz w:val="22"/>
          <w:szCs w:val="22"/>
          <w:lang w:val="x-none"/>
        </w:rPr>
        <w:t xml:space="preserve"> </w:t>
      </w:r>
      <w:r w:rsidRPr="00141DFA">
        <w:rPr>
          <w:bCs/>
          <w:sz w:val="22"/>
          <w:szCs w:val="22"/>
          <w:lang w:val="x-none"/>
        </w:rPr>
        <w:t xml:space="preserve">[ </w:t>
      </w:r>
      <w:r>
        <w:rPr>
          <w:bCs/>
          <w:sz w:val="22"/>
          <w:szCs w:val="22"/>
        </w:rPr>
        <w:t>7:</w:t>
      </w:r>
      <w:r w:rsidRPr="00141DFA">
        <w:rPr>
          <w:bCs/>
          <w:sz w:val="22"/>
          <w:szCs w:val="22"/>
          <w:lang w:val="x-none"/>
        </w:rPr>
        <w:t xml:space="preserve">00 ] do </w:t>
      </w:r>
      <w:r>
        <w:rPr>
          <w:bCs/>
          <w:i/>
          <w:sz w:val="22"/>
          <w:szCs w:val="22"/>
        </w:rPr>
        <w:t xml:space="preserve">czternastej </w:t>
      </w:r>
      <w:r>
        <w:rPr>
          <w:bCs/>
          <w:i/>
          <w:sz w:val="22"/>
          <w:szCs w:val="22"/>
        </w:rPr>
        <w:br/>
      </w:r>
      <w:r w:rsidRPr="00141DFA">
        <w:rPr>
          <w:bCs/>
          <w:sz w:val="22"/>
          <w:szCs w:val="22"/>
          <w:lang w:val="x-none"/>
        </w:rPr>
        <w:t xml:space="preserve">[ </w:t>
      </w:r>
      <w:r>
        <w:rPr>
          <w:bCs/>
          <w:sz w:val="22"/>
          <w:szCs w:val="22"/>
        </w:rPr>
        <w:t>14:</w:t>
      </w:r>
      <w:r w:rsidRPr="00141DFA">
        <w:rPr>
          <w:bCs/>
          <w:sz w:val="22"/>
          <w:szCs w:val="22"/>
          <w:lang w:val="x-none"/>
        </w:rPr>
        <w:t>00 ] z</w:t>
      </w:r>
      <w:r w:rsidRPr="00141DFA">
        <w:rPr>
          <w:bCs/>
          <w:sz w:val="22"/>
          <w:szCs w:val="22"/>
        </w:rPr>
        <w:t> </w:t>
      </w:r>
      <w:r w:rsidRPr="00141DFA">
        <w:rPr>
          <w:bCs/>
          <w:sz w:val="22"/>
          <w:szCs w:val="22"/>
          <w:lang w:val="x-none"/>
        </w:rPr>
        <w:t>wyłączeniem dni ustawowo wolnych od pracy.</w:t>
      </w:r>
    </w:p>
    <w:p w14:paraId="3469C1C6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583B962E" w14:textId="77777777" w:rsidR="00B41856" w:rsidRPr="00920098" w:rsidRDefault="00B41856">
      <w:pPr>
        <w:numPr>
          <w:ilvl w:val="0"/>
          <w:numId w:val="30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5" w:name="mip51080248"/>
      <w:bookmarkEnd w:id="5"/>
    </w:p>
    <w:p w14:paraId="00FD46F8" w14:textId="77777777" w:rsidR="00B41856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4D53B511" w14:textId="101C4F99" w:rsidR="00932143" w:rsidRPr="00EF651B" w:rsidRDefault="00B41856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0E786C96" w14:textId="00CBF2FF" w:rsidR="00EF651B" w:rsidRPr="00920098" w:rsidRDefault="00EF651B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 w:rsidR="009A6BA5"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 w:rsidR="009A6BA5"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 w:rsidR="00204F44">
        <w:rPr>
          <w:sz w:val="22"/>
          <w:szCs w:val="22"/>
        </w:rPr>
        <w:t>2</w:t>
      </w:r>
      <w:r w:rsidR="00EA3724">
        <w:rPr>
          <w:sz w:val="22"/>
          <w:szCs w:val="22"/>
        </w:rPr>
        <w:t>4</w:t>
      </w:r>
      <w:r w:rsidRPr="00EF651B">
        <w:rPr>
          <w:sz w:val="22"/>
          <w:szCs w:val="22"/>
        </w:rPr>
        <w:t xml:space="preserve"> poz. </w:t>
      </w:r>
      <w:r w:rsidR="00EA3724">
        <w:rPr>
          <w:sz w:val="22"/>
          <w:szCs w:val="22"/>
        </w:rPr>
        <w:t>507</w:t>
      </w:r>
      <w:r w:rsidRPr="00EF651B">
        <w:rPr>
          <w:sz w:val="22"/>
          <w:szCs w:val="22"/>
        </w:rPr>
        <w:t>), zwanej dalej ustawą o szczególnych</w:t>
      </w:r>
      <w:r w:rsidR="009A6BA5"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1F563C72" w14:textId="77777777" w:rsidR="00B41856" w:rsidRPr="00920098" w:rsidRDefault="00B41856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6" w:name="mip51080249"/>
      <w:bookmarkEnd w:id="6"/>
    </w:p>
    <w:p w14:paraId="4A59B123" w14:textId="77777777" w:rsidR="00D462E4" w:rsidRPr="00920098" w:rsidRDefault="00D462E4" w:rsidP="00D462E4">
      <w:pPr>
        <w:jc w:val="both"/>
        <w:rPr>
          <w:color w:val="000000"/>
          <w:sz w:val="22"/>
          <w:szCs w:val="22"/>
          <w:lang w:eastAsia="pl-PL"/>
        </w:rPr>
      </w:pPr>
    </w:p>
    <w:p w14:paraId="6DED6FBE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48E4B8AB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098D60A6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FC182B2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0DBF9798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A276D27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259316DC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6E0B769" w14:textId="77777777" w:rsidR="008A19A5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45E9078B" w14:textId="77777777"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7D33584" w14:textId="77777777" w:rsidR="00EA7FD4" w:rsidRPr="00920098" w:rsidRDefault="00EA7FD4" w:rsidP="00A07174">
      <w:pPr>
        <w:jc w:val="both"/>
        <w:rPr>
          <w:color w:val="000000"/>
          <w:sz w:val="22"/>
          <w:szCs w:val="22"/>
        </w:rPr>
      </w:pPr>
    </w:p>
    <w:p w14:paraId="1CB8D083" w14:textId="77777777" w:rsidR="00E8476E" w:rsidRPr="00920098" w:rsidRDefault="00E8476E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7923F6F8" w14:textId="5B4146C5" w:rsidR="00E8476E" w:rsidRPr="00050F01" w:rsidRDefault="00E8476E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>o niepodleganiu wykluczeniu</w:t>
      </w:r>
      <w:r w:rsidR="007626BC" w:rsidRPr="00920098">
        <w:rPr>
          <w:b/>
          <w:bCs/>
          <w:sz w:val="22"/>
          <w:szCs w:val="22"/>
        </w:rPr>
        <w:t xml:space="preserve">, </w:t>
      </w:r>
      <w:r w:rsidR="00050F01" w:rsidRPr="00050F01">
        <w:rPr>
          <w:bCs/>
          <w:sz w:val="22"/>
          <w:szCs w:val="22"/>
        </w:rPr>
        <w:t xml:space="preserve">w zakresie wskazanym przez Zamawiającego – zgodnie z </w:t>
      </w:r>
      <w:r w:rsidR="00050F01"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="00050F01" w:rsidRPr="00050F01">
        <w:rPr>
          <w:bCs/>
          <w:sz w:val="22"/>
          <w:szCs w:val="22"/>
        </w:rPr>
        <w:t xml:space="preserve">oraz </w:t>
      </w:r>
      <w:r w:rsidR="00050F01"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="00050F01" w:rsidRPr="00050F01">
        <w:rPr>
          <w:bCs/>
          <w:sz w:val="22"/>
          <w:szCs w:val="22"/>
        </w:rPr>
        <w:t xml:space="preserve">. </w:t>
      </w:r>
    </w:p>
    <w:p w14:paraId="73C68FF0" w14:textId="77777777" w:rsidR="00664A10" w:rsidRPr="00920098" w:rsidRDefault="00664A10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</w:t>
      </w:r>
      <w:r w:rsidR="002D6E14" w:rsidRPr="00920098">
        <w:rPr>
          <w:bCs/>
          <w:sz w:val="22"/>
          <w:szCs w:val="22"/>
        </w:rPr>
        <w:t xml:space="preserve"> przez Wykonawców, oświadczenie</w:t>
      </w:r>
      <w:r w:rsidRPr="00920098">
        <w:rPr>
          <w:bCs/>
          <w:sz w:val="22"/>
          <w:szCs w:val="22"/>
        </w:rPr>
        <w:t xml:space="preserve"> o którym mowa w </w:t>
      </w:r>
      <w:r w:rsidR="00F345F5" w:rsidRPr="00920098">
        <w:rPr>
          <w:bCs/>
          <w:sz w:val="22"/>
          <w:szCs w:val="22"/>
        </w:rPr>
        <w:t>pkt. 6</w:t>
      </w:r>
      <w:r w:rsidR="00E93AD3">
        <w:rPr>
          <w:bCs/>
          <w:sz w:val="22"/>
          <w:szCs w:val="22"/>
        </w:rPr>
        <w:t>.1.</w:t>
      </w:r>
      <w:r w:rsidR="00F345F5" w:rsidRPr="00920098">
        <w:rPr>
          <w:bCs/>
          <w:sz w:val="22"/>
          <w:szCs w:val="22"/>
        </w:rPr>
        <w:t xml:space="preserve"> SWZ</w:t>
      </w:r>
      <w:r w:rsidR="006065DB" w:rsidRPr="00920098">
        <w:rPr>
          <w:bCs/>
          <w:sz w:val="22"/>
          <w:szCs w:val="22"/>
        </w:rPr>
        <w:t xml:space="preserve"> – w art. 125 ust. 1 ustawy</w:t>
      </w:r>
      <w:r w:rsidRPr="00920098">
        <w:rPr>
          <w:bCs/>
          <w:sz w:val="22"/>
          <w:szCs w:val="22"/>
        </w:rPr>
        <w:t>, składa</w:t>
      </w:r>
      <w:r w:rsidR="006065DB" w:rsidRPr="00920098">
        <w:rPr>
          <w:bCs/>
          <w:sz w:val="22"/>
          <w:szCs w:val="22"/>
        </w:rPr>
        <w:t>ne zgodnie z załącznikiem nr 2 SWZ, składa</w:t>
      </w:r>
      <w:r w:rsidRPr="00920098">
        <w:rPr>
          <w:bCs/>
          <w:sz w:val="22"/>
          <w:szCs w:val="22"/>
        </w:rPr>
        <w:t xml:space="preserve"> każdy z </w:t>
      </w:r>
      <w:r w:rsidR="00F345F5" w:rsidRPr="00920098">
        <w:rPr>
          <w:bCs/>
          <w:sz w:val="22"/>
          <w:szCs w:val="22"/>
        </w:rPr>
        <w:t>W</w:t>
      </w:r>
      <w:r w:rsidRPr="00920098">
        <w:rPr>
          <w:bCs/>
          <w:sz w:val="22"/>
          <w:szCs w:val="22"/>
        </w:rPr>
        <w:t>ykonawców. Oświadczenia te potwierdzają brak podstaw wykluczenia.</w:t>
      </w:r>
    </w:p>
    <w:p w14:paraId="238CD02B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6C1ABD56" w14:textId="77777777" w:rsidR="00E8476E" w:rsidRPr="00920098" w:rsidRDefault="00E8476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58DE8387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6B68B279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A93C365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01BBC1DA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1B08789A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F076C76" w14:textId="209AC281" w:rsidR="007B561D" w:rsidRPr="000C6E2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="00050F01">
        <w:rPr>
          <w:b/>
          <w:bCs/>
          <w:color w:val="A6A6A6"/>
          <w:sz w:val="22"/>
          <w:szCs w:val="22"/>
        </w:rPr>
        <w:t xml:space="preserve"> </w:t>
      </w:r>
      <w:r w:rsidR="00050F01" w:rsidRPr="00050F01">
        <w:rPr>
          <w:bCs/>
          <w:sz w:val="22"/>
          <w:szCs w:val="22"/>
        </w:rPr>
        <w:t>W przypadku złożenia oferty bez użycia załączonego formularza, złożona oferta musi zawierać wszelkie informacje wymagane w SWZ i wynikające z zawartości wzoru formularza oferty.</w:t>
      </w:r>
    </w:p>
    <w:p w14:paraId="4AD8C468" w14:textId="77777777" w:rsidR="007B561D" w:rsidRPr="00987160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Oświadczenie</w:t>
      </w:r>
      <w:r w:rsidRPr="004D4BE8">
        <w:rPr>
          <w:b/>
          <w:bCs/>
          <w:color w:val="1F4E79"/>
          <w:sz w:val="22"/>
          <w:szCs w:val="22"/>
        </w:rPr>
        <w:t xml:space="preserve">, o którym mowa w pkt. 6.1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78F3A5F1" w14:textId="77777777" w:rsidR="007B561D" w:rsidRPr="00987160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3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3631F86D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36143A66" w14:textId="77777777" w:rsidR="007B561D" w:rsidRPr="00484EB2" w:rsidRDefault="007B561D" w:rsidP="007B561D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78AEC1C9" w14:textId="77777777" w:rsidR="00742B34" w:rsidRPr="00481AFE" w:rsidRDefault="00742B34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81AFE">
        <w:rPr>
          <w:b/>
          <w:bCs/>
          <w:color w:val="1F4E79"/>
          <w:sz w:val="22"/>
          <w:szCs w:val="22"/>
        </w:rPr>
        <w:t>Przedmiotowe środki dowodowe</w:t>
      </w:r>
      <w:r w:rsidRPr="00481AFE">
        <w:rPr>
          <w:bCs/>
          <w:sz w:val="22"/>
          <w:szCs w:val="22"/>
        </w:rPr>
        <w:t xml:space="preserve"> </w:t>
      </w:r>
      <w:r w:rsidRPr="00481AFE">
        <w:rPr>
          <w:bCs/>
          <w:color w:val="A6A6A6"/>
          <w:sz w:val="22"/>
          <w:szCs w:val="22"/>
        </w:rPr>
        <w:t>-</w:t>
      </w:r>
      <w:r w:rsidRPr="00481AFE">
        <w:rPr>
          <w:bCs/>
          <w:sz w:val="22"/>
          <w:szCs w:val="22"/>
        </w:rPr>
        <w:t xml:space="preserve"> </w:t>
      </w:r>
      <w:r w:rsidRPr="00481AFE">
        <w:rPr>
          <w:bCs/>
          <w:i/>
          <w:color w:val="000000" w:themeColor="text1"/>
          <w:sz w:val="22"/>
          <w:szCs w:val="22"/>
          <w:u w:val="single"/>
        </w:rPr>
        <w:t xml:space="preserve">zgodnie z </w:t>
      </w:r>
      <w:r w:rsidRPr="00481AFE">
        <w:rPr>
          <w:b/>
          <w:bCs/>
          <w:i/>
          <w:color w:val="000000" w:themeColor="text1"/>
          <w:sz w:val="22"/>
          <w:szCs w:val="22"/>
          <w:u w:val="single"/>
        </w:rPr>
        <w:t>pkt. 8 SWZ</w:t>
      </w:r>
      <w:r w:rsidRPr="00481AFE">
        <w:rPr>
          <w:bCs/>
          <w:i/>
          <w:color w:val="000000" w:themeColor="text1"/>
          <w:sz w:val="22"/>
          <w:szCs w:val="22"/>
          <w:u w:val="single"/>
        </w:rPr>
        <w:t>.</w:t>
      </w:r>
    </w:p>
    <w:p w14:paraId="4D325AD6" w14:textId="77777777" w:rsidR="007B561D" w:rsidRPr="00484EB2" w:rsidRDefault="007B561D" w:rsidP="000C6E28">
      <w:pPr>
        <w:shd w:val="clear" w:color="auto" w:fill="FFFFFF"/>
        <w:jc w:val="both"/>
        <w:rPr>
          <w:b/>
          <w:bCs/>
          <w:i/>
          <w:sz w:val="22"/>
          <w:szCs w:val="22"/>
          <w:u w:val="single"/>
        </w:rPr>
      </w:pPr>
    </w:p>
    <w:p w14:paraId="1FD39D82" w14:textId="77777777"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144E4EEF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lastRenderedPageBreak/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1B36DDF9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14:paraId="22EE674F" w14:textId="77777777"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2EFE10FA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63DE010A" w14:textId="45C925A5" w:rsidR="00170999" w:rsidRPr="00920098" w:rsidRDefault="00170999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46C128CC" w14:textId="77777777" w:rsidR="00742B34" w:rsidRPr="00454A8B" w:rsidRDefault="00742B34" w:rsidP="00742B34">
      <w:pPr>
        <w:ind w:left="709"/>
        <w:jc w:val="both"/>
        <w:rPr>
          <w:sz w:val="22"/>
          <w:szCs w:val="22"/>
        </w:rPr>
      </w:pPr>
      <w:r w:rsidRPr="00454A8B">
        <w:rPr>
          <w:sz w:val="22"/>
          <w:szCs w:val="22"/>
        </w:rPr>
        <w:t>Do oferty należy załączyć:</w:t>
      </w:r>
    </w:p>
    <w:p w14:paraId="7B46E5A2" w14:textId="754DD552" w:rsidR="00742B34" w:rsidRPr="005712FB" w:rsidRDefault="00742B34">
      <w:pPr>
        <w:numPr>
          <w:ilvl w:val="0"/>
          <w:numId w:val="28"/>
        </w:numPr>
        <w:ind w:left="1276" w:hanging="567"/>
        <w:jc w:val="both"/>
        <w:rPr>
          <w:rFonts w:eastAsia="Calibri"/>
          <w:bCs/>
          <w:sz w:val="22"/>
          <w:szCs w:val="22"/>
          <w:lang w:eastAsia="en-US"/>
        </w:rPr>
      </w:pPr>
      <w:r w:rsidRPr="00C510E3">
        <w:rPr>
          <w:b/>
          <w:color w:val="000000"/>
          <w:sz w:val="22"/>
          <w:szCs w:val="22"/>
          <w:shd w:val="clear" w:color="auto" w:fill="FFFFFF"/>
        </w:rPr>
        <w:t>Specyfikacj</w:t>
      </w:r>
      <w:r>
        <w:rPr>
          <w:b/>
          <w:color w:val="000000"/>
          <w:sz w:val="22"/>
          <w:szCs w:val="22"/>
          <w:shd w:val="clear" w:color="auto" w:fill="FFFFFF"/>
        </w:rPr>
        <w:t>ę</w:t>
      </w:r>
      <w:r w:rsidRPr="00C510E3">
        <w:rPr>
          <w:b/>
          <w:color w:val="000000"/>
          <w:sz w:val="22"/>
          <w:szCs w:val="22"/>
          <w:shd w:val="clear" w:color="auto" w:fill="FFFFFF"/>
        </w:rPr>
        <w:t xml:space="preserve"> techniczn</w:t>
      </w:r>
      <w:r>
        <w:rPr>
          <w:b/>
          <w:color w:val="000000"/>
          <w:sz w:val="22"/>
          <w:szCs w:val="22"/>
          <w:shd w:val="clear" w:color="auto" w:fill="FFFFFF"/>
        </w:rPr>
        <w:t>ą</w:t>
      </w:r>
      <w:r w:rsidRPr="00C510E3">
        <w:rPr>
          <w:b/>
          <w:color w:val="000000"/>
          <w:sz w:val="22"/>
          <w:szCs w:val="22"/>
          <w:shd w:val="clear" w:color="auto" w:fill="FFFFFF"/>
        </w:rPr>
        <w:t xml:space="preserve"> </w:t>
      </w:r>
      <w:r>
        <w:rPr>
          <w:b/>
          <w:color w:val="000000"/>
          <w:sz w:val="22"/>
          <w:szCs w:val="22"/>
          <w:shd w:val="clear" w:color="auto" w:fill="FFFFFF"/>
        </w:rPr>
        <w:t>przedmiotu zamówienia</w:t>
      </w:r>
      <w:r w:rsidRPr="00C510E3">
        <w:rPr>
          <w:color w:val="000000"/>
          <w:sz w:val="22"/>
          <w:szCs w:val="22"/>
          <w:shd w:val="clear" w:color="auto" w:fill="FFFFFF"/>
        </w:rPr>
        <w:t xml:space="preserve"> opart</w:t>
      </w:r>
      <w:r>
        <w:rPr>
          <w:color w:val="000000"/>
          <w:sz w:val="22"/>
          <w:szCs w:val="22"/>
          <w:shd w:val="clear" w:color="auto" w:fill="FFFFFF"/>
        </w:rPr>
        <w:t>ą</w:t>
      </w:r>
      <w:r w:rsidRPr="00C510E3">
        <w:rPr>
          <w:color w:val="000000"/>
          <w:sz w:val="22"/>
          <w:szCs w:val="22"/>
          <w:shd w:val="clear" w:color="auto" w:fill="FFFFFF"/>
        </w:rPr>
        <w:t xml:space="preserve"> na </w:t>
      </w:r>
      <w:r w:rsidRPr="00C510E3">
        <w:rPr>
          <w:color w:val="000000"/>
          <w:sz w:val="22"/>
          <w:szCs w:val="22"/>
        </w:rPr>
        <w:t xml:space="preserve">Opisie przedmiotu zamówienia stanowiącym </w:t>
      </w:r>
      <w:r>
        <w:rPr>
          <w:b/>
          <w:bCs/>
          <w:sz w:val="22"/>
          <w:szCs w:val="22"/>
        </w:rPr>
        <w:t>załącznik</w:t>
      </w:r>
      <w:r w:rsidRPr="005A5505">
        <w:rPr>
          <w:b/>
          <w:bCs/>
          <w:sz w:val="22"/>
          <w:szCs w:val="22"/>
        </w:rPr>
        <w:t xml:space="preserve"> nr </w:t>
      </w:r>
      <w:r w:rsidRPr="004B513C">
        <w:rPr>
          <w:b/>
          <w:bCs/>
          <w:color w:val="000000"/>
          <w:sz w:val="22"/>
          <w:szCs w:val="22"/>
        </w:rPr>
        <w:t>1.1</w:t>
      </w:r>
      <w:r w:rsidR="001D3615">
        <w:rPr>
          <w:b/>
          <w:bCs/>
          <w:color w:val="000000"/>
          <w:sz w:val="22"/>
          <w:szCs w:val="22"/>
        </w:rPr>
        <w:t>.</w:t>
      </w:r>
      <w:r w:rsidRPr="004B513C">
        <w:rPr>
          <w:b/>
          <w:bCs/>
          <w:color w:val="000000"/>
          <w:sz w:val="22"/>
          <w:szCs w:val="22"/>
        </w:rPr>
        <w:t xml:space="preserve"> do</w:t>
      </w:r>
      <w:r w:rsidRPr="004B513C">
        <w:rPr>
          <w:b/>
          <w:bCs/>
          <w:sz w:val="22"/>
          <w:szCs w:val="22"/>
        </w:rPr>
        <w:t xml:space="preserve"> SWZ</w:t>
      </w:r>
      <w:r>
        <w:rPr>
          <w:bCs/>
          <w:sz w:val="22"/>
          <w:szCs w:val="22"/>
        </w:rPr>
        <w:t>.</w:t>
      </w:r>
      <w:r w:rsidRPr="00454A8B">
        <w:rPr>
          <w:bCs/>
          <w:sz w:val="22"/>
          <w:szCs w:val="22"/>
        </w:rPr>
        <w:t xml:space="preserve"> </w:t>
      </w:r>
    </w:p>
    <w:p w14:paraId="69E47BA6" w14:textId="3DE0049F" w:rsidR="00742B34" w:rsidRDefault="00742B34" w:rsidP="00742B34">
      <w:pPr>
        <w:ind w:left="1276"/>
        <w:jc w:val="both"/>
        <w:rPr>
          <w:rFonts w:eastAsia="Calibri"/>
          <w:bCs/>
          <w:sz w:val="22"/>
          <w:szCs w:val="22"/>
          <w:lang w:eastAsia="en-US"/>
        </w:rPr>
      </w:pPr>
      <w:r w:rsidRPr="00112EF1">
        <w:rPr>
          <w:bCs/>
          <w:sz w:val="22"/>
          <w:szCs w:val="22"/>
        </w:rPr>
        <w:t xml:space="preserve">Wykonawca zobowiązany jest wypełnić </w:t>
      </w:r>
      <w:r w:rsidRPr="00067B6D">
        <w:rPr>
          <w:bCs/>
          <w:sz w:val="22"/>
          <w:szCs w:val="22"/>
        </w:rPr>
        <w:t>w</w:t>
      </w:r>
      <w:r>
        <w:rPr>
          <w:bCs/>
          <w:sz w:val="22"/>
          <w:szCs w:val="22"/>
        </w:rPr>
        <w:t>/</w:t>
      </w:r>
      <w:r w:rsidRPr="00067B6D">
        <w:rPr>
          <w:bCs/>
          <w:sz w:val="22"/>
          <w:szCs w:val="22"/>
        </w:rPr>
        <w:t>w załącznik</w:t>
      </w:r>
      <w:r w:rsidR="00FD78A6">
        <w:rPr>
          <w:bCs/>
          <w:sz w:val="22"/>
          <w:szCs w:val="22"/>
        </w:rPr>
        <w:t>i</w:t>
      </w:r>
      <w:r w:rsidRPr="00112EF1">
        <w:rPr>
          <w:bCs/>
          <w:sz w:val="22"/>
          <w:szCs w:val="22"/>
        </w:rPr>
        <w:t xml:space="preserve"> poprzez podanie m.in. </w:t>
      </w:r>
      <w:r w:rsidRPr="00067B6D">
        <w:rPr>
          <w:bCs/>
          <w:sz w:val="22"/>
          <w:szCs w:val="22"/>
        </w:rPr>
        <w:t>szczegółowych parametrów zaoferowanego przedmiotu zamówienia (odnoszących się do wymagań Zamawiającego) w kolumnie</w:t>
      </w:r>
      <w:r>
        <w:rPr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  <w:lang w:eastAsia="en-US"/>
        </w:rPr>
        <w:t xml:space="preserve">PARAMETRY OFEROWANE </w:t>
      </w:r>
      <w:r w:rsidRPr="00112EF1">
        <w:rPr>
          <w:rFonts w:eastAsia="Calibri"/>
          <w:b/>
          <w:bCs/>
          <w:sz w:val="22"/>
          <w:szCs w:val="22"/>
          <w:lang w:eastAsia="en-US"/>
        </w:rPr>
        <w:t>PRZEZ WYKONAWCĘ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</w:p>
    <w:p w14:paraId="7D687C9F" w14:textId="748B16C1" w:rsidR="00742B34" w:rsidRDefault="00742B34" w:rsidP="00742B34">
      <w:pPr>
        <w:ind w:left="1276"/>
        <w:jc w:val="both"/>
        <w:rPr>
          <w:rFonts w:eastAsia="Calibri"/>
          <w:bCs/>
          <w:sz w:val="22"/>
          <w:szCs w:val="22"/>
          <w:lang w:eastAsia="en-US"/>
        </w:rPr>
      </w:pPr>
      <w:r w:rsidRPr="00067B6D">
        <w:rPr>
          <w:rFonts w:eastAsia="Calibri"/>
          <w:bCs/>
          <w:sz w:val="22"/>
          <w:szCs w:val="22"/>
          <w:lang w:eastAsia="en-US"/>
        </w:rPr>
        <w:t>Jeżeli w Opisie przedmiotu zamówienia Zamawiający podaje wartości minimalne, maksymalne lub zakres</w:t>
      </w:r>
      <w:r>
        <w:rPr>
          <w:rFonts w:eastAsia="Calibri"/>
          <w:bCs/>
          <w:sz w:val="22"/>
          <w:szCs w:val="22"/>
          <w:lang w:eastAsia="en-US"/>
        </w:rPr>
        <w:t xml:space="preserve">, </w:t>
      </w:r>
      <w:r w:rsidRPr="00067B6D">
        <w:rPr>
          <w:rFonts w:eastAsia="Calibri"/>
          <w:bCs/>
          <w:sz w:val="22"/>
          <w:szCs w:val="22"/>
          <w:lang w:eastAsia="en-US"/>
        </w:rPr>
        <w:t xml:space="preserve">Wykonawca jest zobowiązany podać </w:t>
      </w:r>
      <w:r w:rsidRPr="0099008C">
        <w:rPr>
          <w:rFonts w:eastAsia="Calibri"/>
          <w:b/>
          <w:bCs/>
          <w:sz w:val="22"/>
          <w:szCs w:val="22"/>
          <w:u w:val="single"/>
          <w:lang w:eastAsia="en-US"/>
        </w:rPr>
        <w:t>konkretne wartości</w:t>
      </w:r>
      <w:r w:rsidRPr="00067B6D">
        <w:rPr>
          <w:rFonts w:eastAsia="Calibri"/>
          <w:bCs/>
          <w:sz w:val="22"/>
          <w:szCs w:val="22"/>
          <w:lang w:eastAsia="en-US"/>
        </w:rPr>
        <w:t xml:space="preserve"> oferowanego przedmiotu zamówienia.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2C81E07D" w14:textId="77777777" w:rsidR="00742B34" w:rsidRDefault="00742B34" w:rsidP="00742B34">
      <w:pPr>
        <w:jc w:val="both"/>
        <w:rPr>
          <w:rFonts w:eastAsia="Calibri"/>
          <w:bCs/>
          <w:sz w:val="22"/>
          <w:szCs w:val="22"/>
          <w:lang w:eastAsia="en-US"/>
        </w:rPr>
      </w:pPr>
    </w:p>
    <w:p w14:paraId="0D8DF7A6" w14:textId="77777777" w:rsidR="00742B34" w:rsidRPr="000E2111" w:rsidRDefault="00742B34" w:rsidP="00742B34">
      <w:pPr>
        <w:ind w:left="709"/>
        <w:jc w:val="both"/>
        <w:rPr>
          <w:rFonts w:eastAsia="Calibri"/>
          <w:bCs/>
          <w:sz w:val="22"/>
          <w:szCs w:val="22"/>
          <w:lang w:eastAsia="en-US"/>
        </w:rPr>
      </w:pPr>
      <w:r w:rsidRPr="00023E29">
        <w:rPr>
          <w:rFonts w:eastAsia="Calibri"/>
          <w:bCs/>
          <w:sz w:val="22"/>
          <w:szCs w:val="22"/>
          <w:lang w:eastAsia="en-US"/>
        </w:rPr>
        <w:t>Jeżeli Wykonawca nie złoży przedmiotowego środka dowodowego lub złożony przedmiotowy środek dowodowy będzie niekompletny, Zamawiający przewiduje wezwanie Wykonawcy do jego złożenia lub uzupełnienia lub wyjaśnienia.</w:t>
      </w:r>
    </w:p>
    <w:p w14:paraId="50EA1806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3FA88E93" w14:textId="77777777" w:rsidR="00BB7D39" w:rsidRPr="00920098" w:rsidRDefault="00361FAA">
      <w:pPr>
        <w:numPr>
          <w:ilvl w:val="0"/>
          <w:numId w:val="30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6F9C3B27" w14:textId="77777777" w:rsidR="000A44E2" w:rsidRDefault="000A44E2" w:rsidP="00A07174">
      <w:pPr>
        <w:ind w:left="709"/>
        <w:jc w:val="both"/>
        <w:rPr>
          <w:sz w:val="22"/>
          <w:szCs w:val="22"/>
        </w:rPr>
      </w:pPr>
      <w:bookmarkStart w:id="7" w:name="mip51080271"/>
      <w:bookmarkEnd w:id="7"/>
      <w:r w:rsidRPr="000A44E2">
        <w:rPr>
          <w:i/>
          <w:iCs/>
          <w:sz w:val="22"/>
          <w:szCs w:val="22"/>
        </w:rPr>
        <w:t>Nie dotyczy</w:t>
      </w:r>
      <w:r w:rsidRPr="00920098">
        <w:rPr>
          <w:sz w:val="22"/>
          <w:szCs w:val="22"/>
        </w:rPr>
        <w:t xml:space="preserve"> </w:t>
      </w:r>
    </w:p>
    <w:p w14:paraId="7D1C4857" w14:textId="77777777" w:rsidR="00115878" w:rsidRPr="00920098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4110291E" w14:textId="77777777" w:rsidR="00985384" w:rsidRPr="00920098" w:rsidRDefault="00985384">
      <w:pPr>
        <w:numPr>
          <w:ilvl w:val="0"/>
          <w:numId w:val="30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240632F3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1CDD5FF5" w14:textId="77777777" w:rsidR="000B3F3F" w:rsidRPr="00920098" w:rsidRDefault="000B3F3F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73B6FF03" w14:textId="77777777" w:rsidR="00AC4E7D" w:rsidRPr="00920098" w:rsidRDefault="00AC4E7D">
      <w:pPr>
        <w:numPr>
          <w:ilvl w:val="0"/>
          <w:numId w:val="30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4E61FB18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1FEA9BDE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066A4674" w14:textId="77777777" w:rsidR="0017522A" w:rsidRPr="00920098" w:rsidRDefault="00096E78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70D88F0E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9" w:history="1">
        <w:r w:rsidRPr="00334F7A">
          <w:rPr>
            <w:rStyle w:val="Hipercze"/>
            <w:sz w:val="22"/>
            <w:szCs w:val="22"/>
          </w:rPr>
          <w:t>https://ezamowienia.gov.pl</w:t>
        </w:r>
      </w:hyperlink>
      <w:r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. </w:t>
      </w:r>
    </w:p>
    <w:p w14:paraId="3EF4EFD1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Korzystanie z Platformy e-Zamówienia jest bezpłatne</w:t>
      </w:r>
      <w:r>
        <w:rPr>
          <w:sz w:val="22"/>
          <w:szCs w:val="22"/>
        </w:rPr>
        <w:t>.</w:t>
      </w:r>
    </w:p>
    <w:p w14:paraId="55A0F5C6" w14:textId="53FF81B6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Zamawiający wyznacza następujące osoby do kontaktu z wykonawcami</w:t>
      </w:r>
      <w:r>
        <w:rPr>
          <w:sz w:val="22"/>
          <w:szCs w:val="22"/>
        </w:rPr>
        <w:t xml:space="preserve">: Bartosz Komuszyński, </w:t>
      </w:r>
      <w:r>
        <w:rPr>
          <w:sz w:val="22"/>
          <w:szCs w:val="22"/>
        </w:rPr>
        <w:br/>
        <w:t xml:space="preserve">tel. 601 359 758, </w:t>
      </w:r>
      <w:r w:rsidRPr="001D3615">
        <w:rPr>
          <w:sz w:val="22"/>
          <w:szCs w:val="22"/>
        </w:rPr>
        <w:t xml:space="preserve">email: </w:t>
      </w:r>
      <w:hyperlink r:id="rId10" w:history="1">
        <w:r w:rsidR="004F28AF" w:rsidRPr="00C96D5E">
          <w:rPr>
            <w:rStyle w:val="Hipercze"/>
            <w:sz w:val="22"/>
            <w:szCs w:val="22"/>
          </w:rPr>
          <w:t>zamowienia@piw.namyslow.pl</w:t>
        </w:r>
      </w:hyperlink>
      <w:r w:rsidR="004F28AF">
        <w:rPr>
          <w:sz w:val="22"/>
          <w:szCs w:val="22"/>
        </w:rPr>
        <w:t xml:space="preserve"> </w:t>
      </w:r>
    </w:p>
    <w:p w14:paraId="1B018666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 xml:space="preserve">Adres strony internetowej prowadzonego postępowania (link prowadzący bezpośrednio do widoku postępowania na Platformie e-Zamówienia): </w:t>
      </w:r>
    </w:p>
    <w:bookmarkStart w:id="8" w:name="_Hlk138015673"/>
    <w:p w14:paraId="36A67B23" w14:textId="4557D755" w:rsidR="009D3318" w:rsidRPr="009E5020" w:rsidRDefault="009E5020" w:rsidP="009E5020">
      <w:pPr>
        <w:widowControl w:val="0"/>
        <w:autoSpaceDE w:val="0"/>
        <w:autoSpaceDN w:val="0"/>
        <w:adjustRightInd w:val="0"/>
        <w:ind w:left="720" w:right="-143"/>
        <w:rPr>
          <w:sz w:val="22"/>
          <w:szCs w:val="22"/>
        </w:rPr>
      </w:pPr>
      <w:r>
        <w:rPr>
          <w:sz w:val="22"/>
          <w:szCs w:val="22"/>
          <w:lang w:val="en-US"/>
        </w:rPr>
        <w:fldChar w:fldCharType="begin"/>
      </w:r>
      <w:r w:rsidRPr="009E5020">
        <w:rPr>
          <w:sz w:val="22"/>
          <w:szCs w:val="22"/>
        </w:rPr>
        <w:instrText>HYPERLINK "https://ezamowienia.gov.pl/mp-client/search/list/</w:instrText>
      </w:r>
      <w:r w:rsidRPr="009E5020">
        <w:rPr>
          <w:sz w:val="22"/>
          <w:szCs w:val="22"/>
        </w:rPr>
        <w:instrText>ocds-148610-53bc7e08-57ba-4ce1-9a1f-614c6c53755a</w:instrText>
      </w:r>
      <w:r w:rsidRPr="009E5020">
        <w:rPr>
          <w:sz w:val="22"/>
          <w:szCs w:val="22"/>
        </w:rPr>
        <w:instrText>"</w:instrText>
      </w:r>
      <w:r>
        <w:rPr>
          <w:sz w:val="22"/>
          <w:szCs w:val="22"/>
          <w:lang w:val="en-US"/>
        </w:rPr>
        <w:fldChar w:fldCharType="separate"/>
      </w:r>
      <w:r w:rsidRPr="009E5020">
        <w:rPr>
          <w:rStyle w:val="Hipercze"/>
          <w:sz w:val="22"/>
          <w:szCs w:val="22"/>
        </w:rPr>
        <w:t>https://ezamowienia.gov.pl/mp-client/search/list/</w:t>
      </w:r>
      <w:r w:rsidRPr="009E5020">
        <w:rPr>
          <w:rStyle w:val="Hipercze"/>
          <w:sz w:val="22"/>
          <w:szCs w:val="22"/>
        </w:rPr>
        <w:t>ocds-148610-53bc7e08-57ba-4ce1-9a1f-614c6c53755a</w:t>
      </w:r>
      <w:r>
        <w:rPr>
          <w:sz w:val="22"/>
          <w:szCs w:val="22"/>
          <w:lang w:val="en-US"/>
        </w:rPr>
        <w:fldChar w:fldCharType="end"/>
      </w:r>
      <w:r w:rsidR="009D3318" w:rsidRPr="009E5020">
        <w:rPr>
          <w:sz w:val="22"/>
          <w:szCs w:val="22"/>
        </w:rPr>
        <w:t xml:space="preserve"> </w:t>
      </w:r>
    </w:p>
    <w:bookmarkEnd w:id="8"/>
    <w:p w14:paraId="248DA5E3" w14:textId="2BCECA7A" w:rsidR="001D3615" w:rsidRDefault="001D3615" w:rsidP="00FD78A6">
      <w:pPr>
        <w:widowControl w:val="0"/>
        <w:autoSpaceDE w:val="0"/>
        <w:autoSpaceDN w:val="0"/>
        <w:adjustRightInd w:val="0"/>
        <w:ind w:left="720" w:right="11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Postępowanie można wyszukać również ze strony głównej Platformy e-Zamówienia (przycisk „Przeglądaj postępowania/konkursy”).</w:t>
      </w:r>
    </w:p>
    <w:p w14:paraId="6921BD18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Identyfikator (ID) postępowania na Platformie e-Zamówienia:</w:t>
      </w:r>
      <w:r>
        <w:rPr>
          <w:sz w:val="22"/>
          <w:szCs w:val="22"/>
        </w:rPr>
        <w:t xml:space="preserve"> </w:t>
      </w:r>
    </w:p>
    <w:p w14:paraId="4E60346F" w14:textId="110E4123" w:rsidR="001D3615" w:rsidRPr="009E5020" w:rsidRDefault="009E5020" w:rsidP="001D3615">
      <w:pPr>
        <w:widowControl w:val="0"/>
        <w:autoSpaceDE w:val="0"/>
        <w:autoSpaceDN w:val="0"/>
        <w:adjustRightInd w:val="0"/>
        <w:ind w:left="720" w:right="11"/>
        <w:jc w:val="both"/>
        <w:rPr>
          <w:color w:val="4F81BD" w:themeColor="accent1"/>
          <w:sz w:val="20"/>
          <w:szCs w:val="20"/>
          <w:u w:val="single"/>
          <w:lang w:val="en-US"/>
        </w:rPr>
      </w:pPr>
      <w:r w:rsidRPr="009E5020">
        <w:rPr>
          <w:color w:val="4F81BD" w:themeColor="accent1"/>
          <w:sz w:val="22"/>
          <w:szCs w:val="22"/>
          <w:u w:val="single"/>
          <w:lang w:val="en-US"/>
        </w:rPr>
        <w:t>ocds-148610-53bc7e08-57ba-4ce1-9a1f-614c6c53755a</w:t>
      </w:r>
    </w:p>
    <w:p w14:paraId="5BC863AF" w14:textId="77777777" w:rsidR="001D3615" w:rsidRPr="00134B4E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134B4E">
        <w:rPr>
          <w:i/>
          <w:iCs/>
          <w:sz w:val="22"/>
          <w:szCs w:val="22"/>
        </w:rPr>
        <w:t xml:space="preserve">Regulamin Platformy e-Zamówienia, </w:t>
      </w:r>
      <w:r w:rsidRPr="00134B4E">
        <w:rPr>
          <w:sz w:val="22"/>
          <w:szCs w:val="22"/>
        </w:rPr>
        <w:t xml:space="preserve">dostępny na stronie internetowej </w:t>
      </w:r>
      <w:hyperlink r:id="rId11" w:history="1">
        <w:r w:rsidRPr="00134B4E">
          <w:rPr>
            <w:rStyle w:val="Hipercze"/>
            <w:sz w:val="22"/>
            <w:szCs w:val="22"/>
          </w:rPr>
          <w:t>https://ezamowienia.gov.pl</w:t>
        </w:r>
      </w:hyperlink>
      <w:r>
        <w:rPr>
          <w:sz w:val="22"/>
          <w:szCs w:val="22"/>
        </w:rPr>
        <w:t xml:space="preserve"> </w:t>
      </w:r>
      <w:r w:rsidRPr="00134B4E">
        <w:rPr>
          <w:sz w:val="22"/>
          <w:szCs w:val="22"/>
        </w:rPr>
        <w:t xml:space="preserve">oraz informacje zamieszczone w zakładce „Centrum Pomocy”. </w:t>
      </w:r>
    </w:p>
    <w:p w14:paraId="31A516DA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Przeglądanie i pobieranie publicznej treści dokumentacji postępowania nie wymaga posiadania konta na Platformie e-Zamówienia ani logowania</w:t>
      </w:r>
      <w:r>
        <w:rPr>
          <w:sz w:val="22"/>
          <w:szCs w:val="22"/>
        </w:rPr>
        <w:t>.</w:t>
      </w:r>
    </w:p>
    <w:p w14:paraId="256A80B7" w14:textId="77777777" w:rsidR="001D3615" w:rsidRPr="00134B4E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z </w:t>
      </w:r>
      <w:r w:rsidRPr="00134B4E">
        <w:rPr>
          <w:sz w:val="22"/>
          <w:szCs w:val="22"/>
        </w:rPr>
        <w:lastRenderedPageBreak/>
        <w:t xml:space="preserve">wymaganiami określonymi w rozporządzeniu Prezesa Rady Ministrów w sprawie wymagań dla dokumentów elektronicznych. </w:t>
      </w:r>
    </w:p>
    <w:p w14:paraId="01D8A5F4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6F634154" w14:textId="77777777" w:rsidR="001D3615" w:rsidRDefault="001D3615" w:rsidP="001D3615">
      <w:pPr>
        <w:widowControl w:val="0"/>
        <w:autoSpaceDE w:val="0"/>
        <w:autoSpaceDN w:val="0"/>
        <w:adjustRightInd w:val="0"/>
        <w:ind w:left="720" w:right="11"/>
        <w:jc w:val="both"/>
        <w:rPr>
          <w:sz w:val="22"/>
          <w:szCs w:val="22"/>
        </w:rPr>
      </w:pPr>
      <w:r w:rsidRPr="00134B4E">
        <w:rPr>
          <w:sz w:val="22"/>
          <w:szCs w:val="22"/>
        </w:rPr>
        <w:t xml:space="preserve">W przypadku formatów, o których mowa w art. 66 ust. 1 ustawy </w:t>
      </w:r>
      <w:proofErr w:type="spellStart"/>
      <w:r w:rsidRPr="00134B4E">
        <w:rPr>
          <w:sz w:val="22"/>
          <w:szCs w:val="22"/>
        </w:rPr>
        <w:t>Pzp</w:t>
      </w:r>
      <w:proofErr w:type="spellEnd"/>
      <w:r w:rsidRPr="00134B4E">
        <w:rPr>
          <w:sz w:val="22"/>
          <w:szCs w:val="22"/>
        </w:rPr>
        <w:t>, ww. regulacje nie będą miały bezpośredniego zastosowania</w:t>
      </w:r>
      <w:r>
        <w:rPr>
          <w:sz w:val="22"/>
          <w:szCs w:val="22"/>
        </w:rPr>
        <w:t>.</w:t>
      </w:r>
    </w:p>
    <w:p w14:paraId="4DCE1C7E" w14:textId="77777777" w:rsidR="001D3615" w:rsidRDefault="001D3615" w:rsidP="001D3615">
      <w:pPr>
        <w:widowControl w:val="0"/>
        <w:autoSpaceDE w:val="0"/>
        <w:autoSpaceDN w:val="0"/>
        <w:adjustRightInd w:val="0"/>
        <w:ind w:left="720" w:right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Wykaz </w:t>
      </w:r>
      <w:r w:rsidRPr="00BE6ED1">
        <w:rPr>
          <w:sz w:val="22"/>
          <w:szCs w:val="22"/>
        </w:rPr>
        <w:t xml:space="preserve">poszczególnych dokumentów i oświadczeń składanych w postępowaniu oraz ich forma, sposób sporządzania i przekazywania zostały określone przez Zamawiającego </w:t>
      </w:r>
      <w:r w:rsidRPr="00DD7A6F">
        <w:rPr>
          <w:b/>
          <w:bCs/>
          <w:sz w:val="22"/>
          <w:szCs w:val="22"/>
        </w:rPr>
        <w:t>w rozdz. I pkt. 7 SWZ</w:t>
      </w:r>
      <w:r>
        <w:rPr>
          <w:sz w:val="22"/>
          <w:szCs w:val="22"/>
        </w:rPr>
        <w:t>.</w:t>
      </w:r>
    </w:p>
    <w:p w14:paraId="7727EA9B" w14:textId="77777777" w:rsidR="001D3615" w:rsidRPr="00DD7A6F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DD7A6F">
        <w:rPr>
          <w:sz w:val="22"/>
          <w:szCs w:val="22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1603E89" w14:textId="0B8E13D3" w:rsidR="001D3615" w:rsidRPr="00DD7A6F" w:rsidRDefault="001D3615" w:rsidP="001D3615">
      <w:pPr>
        <w:widowControl w:val="0"/>
        <w:autoSpaceDE w:val="0"/>
        <w:autoSpaceDN w:val="0"/>
        <w:adjustRightInd w:val="0"/>
        <w:ind w:left="993" w:right="11" w:hanging="273"/>
        <w:jc w:val="both"/>
        <w:rPr>
          <w:sz w:val="22"/>
          <w:szCs w:val="22"/>
        </w:rPr>
      </w:pPr>
      <w:r w:rsidRPr="00DD7A6F">
        <w:rPr>
          <w:sz w:val="22"/>
          <w:szCs w:val="22"/>
        </w:rPr>
        <w:t xml:space="preserve">a. w formatach danych określonych w przepisach rozporządzenia Rady Ministrów w sprawie Krajowych Ram Interoperacyjności (i przekazuje się jako załącznik), lub </w:t>
      </w:r>
    </w:p>
    <w:p w14:paraId="744BDBEB" w14:textId="77777777" w:rsidR="001D3615" w:rsidRPr="00DD7A6F" w:rsidRDefault="001D3615" w:rsidP="001D3615">
      <w:pPr>
        <w:widowControl w:val="0"/>
        <w:autoSpaceDE w:val="0"/>
        <w:autoSpaceDN w:val="0"/>
        <w:adjustRightInd w:val="0"/>
        <w:ind w:left="993" w:right="11" w:hanging="273"/>
        <w:jc w:val="both"/>
        <w:rPr>
          <w:sz w:val="22"/>
          <w:szCs w:val="22"/>
        </w:rPr>
      </w:pPr>
      <w:r w:rsidRPr="00DD7A6F">
        <w:rPr>
          <w:sz w:val="22"/>
          <w:szCs w:val="22"/>
        </w:rPr>
        <w:t xml:space="preserve">b. </w:t>
      </w:r>
      <w:r>
        <w:rPr>
          <w:sz w:val="22"/>
          <w:szCs w:val="22"/>
        </w:rPr>
        <w:t xml:space="preserve"> </w:t>
      </w:r>
      <w:r w:rsidRPr="00DD7A6F">
        <w:rPr>
          <w:sz w:val="22"/>
          <w:szCs w:val="22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1D40B185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</w:t>
      </w:r>
      <w:r>
        <w:rPr>
          <w:sz w:val="22"/>
          <w:szCs w:val="22"/>
        </w:rPr>
        <w:t>.</w:t>
      </w:r>
    </w:p>
    <w:p w14:paraId="55E70B90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 xml:space="preserve">Komunikacja w postępowaniu, </w:t>
      </w:r>
      <w:r w:rsidRPr="00C724A0">
        <w:rPr>
          <w:sz w:val="22"/>
          <w:szCs w:val="22"/>
          <w:u w:val="single"/>
        </w:rPr>
        <w:t>z wyłączeniem składania ofert</w:t>
      </w:r>
      <w:r w:rsidRPr="00C724A0">
        <w:rPr>
          <w:sz w:val="22"/>
          <w:szCs w:val="22"/>
        </w:rPr>
        <w:t xml:space="preserve"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1BB381C2" w14:textId="77777777" w:rsidR="001D3615" w:rsidRDefault="001D3615" w:rsidP="001D3615">
      <w:pPr>
        <w:widowControl w:val="0"/>
        <w:autoSpaceDE w:val="0"/>
        <w:autoSpaceDN w:val="0"/>
        <w:adjustRightInd w:val="0"/>
        <w:ind w:left="720" w:right="11"/>
        <w:jc w:val="both"/>
        <w:rPr>
          <w:sz w:val="22"/>
          <w:szCs w:val="22"/>
        </w:rPr>
      </w:pPr>
      <w:r w:rsidRPr="00C724A0">
        <w:rPr>
          <w:sz w:val="22"/>
          <w:szCs w:val="22"/>
        </w:rPr>
        <w:t xml:space="preserve">W przypadku załączników, które są zgodnie z ustawą </w:t>
      </w:r>
      <w:proofErr w:type="spellStart"/>
      <w:r w:rsidRPr="00C724A0">
        <w:rPr>
          <w:sz w:val="22"/>
          <w:szCs w:val="22"/>
        </w:rPr>
        <w:t>Pzp</w:t>
      </w:r>
      <w:proofErr w:type="spellEnd"/>
      <w:r w:rsidRPr="00C724A0">
        <w:rPr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5085BF46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</w:t>
      </w:r>
      <w:r>
        <w:rPr>
          <w:sz w:val="22"/>
          <w:szCs w:val="22"/>
        </w:rPr>
        <w:t xml:space="preserve"> (w tym m.in. SWZ oraz załączników do SWZ)</w:t>
      </w:r>
      <w:r w:rsidRPr="00C724A0">
        <w:rPr>
          <w:sz w:val="22"/>
          <w:szCs w:val="22"/>
        </w:rPr>
        <w:t xml:space="preserve"> wystarczające jest posiadanie tzw. konta uproszczonego na Platformie e-Zamówienia</w:t>
      </w:r>
    </w:p>
    <w:p w14:paraId="3607CB6E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 xml:space="preserve">Wszystkie wysłane i odebrane w postępowaniu przez wykonawcę wiadomości widoczne są po zalogowaniu w podglądzie postępowania w zakładce „Komunikacja”. </w:t>
      </w:r>
    </w:p>
    <w:p w14:paraId="6413FD1F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6DE27702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 xml:space="preserve">Minimalne wymagania techniczne dotyczące sprzętu używanego w celu korzystania z usług Platformy e-Zamówienia oraz informacje dotyczące specyfikacji połączenia określa </w:t>
      </w:r>
      <w:r w:rsidRPr="00C724A0">
        <w:rPr>
          <w:i/>
          <w:iCs/>
          <w:sz w:val="22"/>
          <w:szCs w:val="22"/>
        </w:rPr>
        <w:t xml:space="preserve">Regulamin Platformy e-Zamówienia. </w:t>
      </w:r>
    </w:p>
    <w:p w14:paraId="23FC8562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2995CB9B" w14:textId="5BD0E3A2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C724A0">
        <w:rPr>
          <w:sz w:val="22"/>
          <w:szCs w:val="22"/>
        </w:rPr>
        <w:t xml:space="preserve"> szczególnie uzasadnionych przypadkach uniemożliwiających komunikację wykonawcy i Zamawiającego za pośrednictwem Platformy e-Zamówienia, Zamawiający dopuszcza komunikację za pomocą poczty elektronicznej na adres e-mail:</w:t>
      </w:r>
      <w:r>
        <w:rPr>
          <w:sz w:val="22"/>
          <w:szCs w:val="22"/>
        </w:rPr>
        <w:t xml:space="preserve"> </w:t>
      </w:r>
      <w:hyperlink r:id="rId12" w:history="1">
        <w:r w:rsidR="001D7D40" w:rsidRPr="00C96D5E">
          <w:rPr>
            <w:rStyle w:val="Hipercze"/>
            <w:sz w:val="22"/>
            <w:szCs w:val="22"/>
          </w:rPr>
          <w:t>zamowienia@piw.namyslow.pl</w:t>
        </w:r>
      </w:hyperlink>
      <w:r w:rsidR="00D5371D">
        <w:rPr>
          <w:sz w:val="22"/>
          <w:szCs w:val="22"/>
        </w:rPr>
        <w:t xml:space="preserve"> </w:t>
      </w:r>
      <w:r w:rsidRPr="00C724A0">
        <w:rPr>
          <w:sz w:val="22"/>
          <w:szCs w:val="22"/>
        </w:rPr>
        <w:t>(</w:t>
      </w:r>
      <w:r w:rsidRPr="00C724A0">
        <w:rPr>
          <w:b/>
          <w:bCs/>
          <w:sz w:val="22"/>
          <w:szCs w:val="22"/>
          <w:u w:val="single"/>
        </w:rPr>
        <w:t>nie dotyczy składania ofert w postępowaniu</w:t>
      </w:r>
      <w:r w:rsidRPr="00C724A0">
        <w:rPr>
          <w:sz w:val="22"/>
          <w:szCs w:val="22"/>
        </w:rPr>
        <w:t xml:space="preserve">). </w:t>
      </w:r>
    </w:p>
    <w:p w14:paraId="72B0CC54" w14:textId="77777777" w:rsidR="001D3615" w:rsidRPr="00920098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z wnioskiem o wyjaśnienie treści SWZ. </w:t>
      </w:r>
    </w:p>
    <w:p w14:paraId="039B9640" w14:textId="77777777" w:rsidR="001D3615" w:rsidRPr="00920098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lastRenderedPageBreak/>
        <w:t xml:space="preserve">Jeżeli wniosek o wyjaśnienie treści SWZ, zwany dalej „wnioskiem”, wpłynie do Zamawiającego nie później niż na </w:t>
      </w:r>
      <w:r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Pr="00920098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Pr="00920098">
        <w:rPr>
          <w:rFonts w:eastAsia="Calibri"/>
          <w:color w:val="000000"/>
          <w:sz w:val="22"/>
          <w:szCs w:val="22"/>
        </w:rPr>
        <w:t xml:space="preserve">[ 2 ] dni przed upływem terminu składania ofert. Jeżeli wniosek o wyjaśnienie treści SWZ wpłynie po upływie terminu, o którym mowa w zdaniu poprzednim, lub dotyczy udzielonych wyjaśnień, Zamawiający może udzielić wyjaśnień albo pozostawić wniosek bez rozpoznania. Zamawiający zamieści treść zapytań (bez ujawnienia źródła zapytania) i wyjaśnień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 xml:space="preserve">platformie </w:t>
      </w:r>
      <w:r>
        <w:rPr>
          <w:i/>
          <w:sz w:val="22"/>
          <w:szCs w:val="22"/>
        </w:rPr>
        <w:t>e-zamówienia</w:t>
      </w:r>
      <w:r w:rsidRPr="00920098">
        <w:rPr>
          <w:rFonts w:eastAsia="Calibri"/>
          <w:sz w:val="22"/>
          <w:szCs w:val="22"/>
        </w:rPr>
        <w:t>.</w:t>
      </w:r>
    </w:p>
    <w:p w14:paraId="02DFBFBD" w14:textId="77777777" w:rsidR="001D3615" w:rsidRPr="00920098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Pr="00920098">
        <w:rPr>
          <w:rFonts w:eastAsia="Calibri"/>
          <w:b/>
          <w:color w:val="000000"/>
          <w:sz w:val="22"/>
          <w:szCs w:val="22"/>
        </w:rPr>
        <w:t>pkt. 12.</w:t>
      </w:r>
      <w:r>
        <w:rPr>
          <w:rFonts w:eastAsia="Calibri"/>
          <w:b/>
          <w:color w:val="000000"/>
          <w:sz w:val="22"/>
          <w:szCs w:val="22"/>
        </w:rPr>
        <w:t>20</w:t>
      </w:r>
      <w:r w:rsidRPr="00920098">
        <w:rPr>
          <w:rFonts w:eastAsia="Calibri"/>
          <w:b/>
          <w:color w:val="000000"/>
          <w:sz w:val="22"/>
          <w:szCs w:val="22"/>
        </w:rPr>
        <w:t xml:space="preserve"> SWZ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5CCB68C3" w14:textId="77777777" w:rsidR="001D3615" w:rsidRPr="00920098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027ED60A" w14:textId="77777777" w:rsidR="001D3615" w:rsidRPr="00920098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10E5EAD0" w14:textId="70062E8F" w:rsidR="00096E78" w:rsidRPr="001D3615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12 SWZ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5F6DE828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16702206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66D5EB56" w14:textId="3E664B9A" w:rsidR="00540421" w:rsidRPr="00920098" w:rsidRDefault="00D67C01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 xml:space="preserve">tel. </w:t>
      </w:r>
      <w:r w:rsidR="000A44E2">
        <w:rPr>
          <w:rFonts w:eastAsia="SimSun"/>
          <w:sz w:val="22"/>
          <w:szCs w:val="22"/>
        </w:rPr>
        <w:t xml:space="preserve">601 359 758,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="00D5371D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7B2340F" w14:textId="77777777" w:rsidR="00540421" w:rsidRPr="00920098" w:rsidRDefault="00540421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44177760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534B70E5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1036E4ED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24F90282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FE207B8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1D4F1D86" w14:textId="30C6E558" w:rsidR="0070611A" w:rsidRPr="005D4DB8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5D4DB8">
        <w:rPr>
          <w:sz w:val="22"/>
          <w:szCs w:val="22"/>
        </w:rPr>
        <w:t>Wykonawca jest związany ofertą od dnia upływu terminu składania ofert do</w:t>
      </w:r>
      <w:r w:rsidRPr="005D4DB8">
        <w:rPr>
          <w:spacing w:val="-14"/>
          <w:sz w:val="22"/>
          <w:szCs w:val="22"/>
        </w:rPr>
        <w:t xml:space="preserve"> </w:t>
      </w:r>
      <w:r w:rsidRPr="005D4DB8">
        <w:rPr>
          <w:sz w:val="22"/>
          <w:szCs w:val="22"/>
        </w:rPr>
        <w:t xml:space="preserve">dnia </w:t>
      </w:r>
      <w:r w:rsidR="005D4DB8" w:rsidRPr="005D4DB8">
        <w:rPr>
          <w:b/>
          <w:sz w:val="22"/>
          <w:szCs w:val="22"/>
          <w:u w:val="single"/>
        </w:rPr>
        <w:t>06</w:t>
      </w:r>
      <w:r w:rsidR="00545C7A" w:rsidRPr="005D4DB8">
        <w:rPr>
          <w:b/>
          <w:sz w:val="22"/>
          <w:szCs w:val="22"/>
          <w:u w:val="single"/>
        </w:rPr>
        <w:t>.</w:t>
      </w:r>
      <w:r w:rsidR="005D4DB8" w:rsidRPr="005D4DB8">
        <w:rPr>
          <w:b/>
          <w:sz w:val="22"/>
          <w:szCs w:val="22"/>
          <w:u w:val="single"/>
        </w:rPr>
        <w:t>12</w:t>
      </w:r>
      <w:r w:rsidRPr="005D4DB8">
        <w:rPr>
          <w:b/>
          <w:sz w:val="22"/>
          <w:szCs w:val="22"/>
          <w:u w:val="single"/>
        </w:rPr>
        <w:t>.202</w:t>
      </w:r>
      <w:r w:rsidR="00154441" w:rsidRPr="005D4DB8">
        <w:rPr>
          <w:b/>
          <w:sz w:val="22"/>
          <w:szCs w:val="22"/>
          <w:u w:val="single"/>
        </w:rPr>
        <w:t>4</w:t>
      </w:r>
      <w:r w:rsidRPr="005D4DB8">
        <w:rPr>
          <w:b/>
          <w:sz w:val="22"/>
          <w:szCs w:val="22"/>
          <w:u w:val="single"/>
        </w:rPr>
        <w:t xml:space="preserve"> r</w:t>
      </w:r>
      <w:r w:rsidRPr="005D4DB8">
        <w:rPr>
          <w:sz w:val="22"/>
          <w:szCs w:val="22"/>
        </w:rPr>
        <w:t>.</w:t>
      </w:r>
    </w:p>
    <w:p w14:paraId="7F2C64EF" w14:textId="77777777" w:rsidR="0070611A" w:rsidRPr="00920098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65291B0F" w14:textId="77777777" w:rsidR="0070611A" w:rsidRPr="00920098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4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75000090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1C2286A8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807743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>Wykonawca przygotowuje ofertę przy pomocy interaktywnego „</w:t>
      </w:r>
      <w:r w:rsidRPr="001C0B07">
        <w:rPr>
          <w:b/>
          <w:bCs/>
          <w:sz w:val="22"/>
          <w:szCs w:val="22"/>
        </w:rPr>
        <w:t xml:space="preserve">Formularza ofertowego” </w:t>
      </w:r>
      <w:r w:rsidRPr="001C0B07">
        <w:rPr>
          <w:sz w:val="22"/>
          <w:szCs w:val="22"/>
        </w:rPr>
        <w:t xml:space="preserve">udostępnionego przez Zamawiającego na Platformie e-Zamówienia i zamieszczonego w podglądzie postępowania w zakładce „Informacje podstawowe”. </w:t>
      </w:r>
    </w:p>
    <w:p w14:paraId="636C1CA1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45933DC8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3CB5EDB6" w14:textId="77777777" w:rsidR="00D5371D" w:rsidRPr="001C0B07" w:rsidRDefault="00D5371D" w:rsidP="00D5371D">
      <w:pPr>
        <w:pStyle w:val="Akapitzlist"/>
        <w:ind w:left="720"/>
        <w:contextualSpacing/>
        <w:jc w:val="both"/>
        <w:rPr>
          <w:sz w:val="22"/>
          <w:szCs w:val="22"/>
          <w:u w:val="single"/>
        </w:rPr>
      </w:pPr>
      <w:r w:rsidRPr="001C0B07">
        <w:rPr>
          <w:b/>
          <w:bCs/>
          <w:sz w:val="22"/>
          <w:szCs w:val="22"/>
          <w:u w:val="single"/>
        </w:rPr>
        <w:t xml:space="preserve">Uwaga! </w:t>
      </w:r>
      <w:r w:rsidRPr="001C0B07">
        <w:rPr>
          <w:sz w:val="22"/>
          <w:szCs w:val="22"/>
          <w:u w:val="single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1C0B07">
        <w:rPr>
          <w:sz w:val="22"/>
          <w:szCs w:val="22"/>
          <w:u w:val="single"/>
        </w:rPr>
        <w:t>Acrobat</w:t>
      </w:r>
      <w:proofErr w:type="spellEnd"/>
      <w:r w:rsidRPr="001C0B07">
        <w:rPr>
          <w:sz w:val="22"/>
          <w:szCs w:val="22"/>
          <w:u w:val="single"/>
        </w:rPr>
        <w:t xml:space="preserve"> Reader DC.</w:t>
      </w:r>
    </w:p>
    <w:p w14:paraId="2A6D209B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1C0B07">
        <w:rPr>
          <w:sz w:val="22"/>
          <w:szCs w:val="22"/>
        </w:rPr>
        <w:t>drag&amp;drop</w:t>
      </w:r>
      <w:proofErr w:type="spellEnd"/>
      <w:r w:rsidRPr="001C0B07">
        <w:rPr>
          <w:sz w:val="22"/>
          <w:szCs w:val="22"/>
        </w:rPr>
        <w:t xml:space="preserve"> („przeciągnij” i „upuść”) służące do dodawania plików. </w:t>
      </w:r>
    </w:p>
    <w:p w14:paraId="3788AAB5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 xml:space="preserve">Wykonawca dodaje wybrany z dysku i uprzednio podpisany „Formularz oferty” w pierwszym polu („Wypełniony formularz oferty”). W kolejnym polu („Załączniki i inne dokumenty przedstawione w </w:t>
      </w:r>
      <w:r w:rsidRPr="001C0B07">
        <w:rPr>
          <w:sz w:val="22"/>
          <w:szCs w:val="22"/>
        </w:rPr>
        <w:lastRenderedPageBreak/>
        <w:t xml:space="preserve">ofercie przez Wykonawcę”) wykonawca dodaje pozostałe pliki stanowiące ofertę lub składane wraz z ofertą6. </w:t>
      </w:r>
    </w:p>
    <w:p w14:paraId="1109B7C6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3CDBEE7D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b/>
          <w:bCs/>
          <w:sz w:val="22"/>
          <w:szCs w:val="22"/>
        </w:rPr>
        <w:t xml:space="preserve">Formularz ofertowy </w:t>
      </w:r>
      <w:r w:rsidRPr="001C0B07">
        <w:rPr>
          <w:sz w:val="22"/>
          <w:szCs w:val="22"/>
        </w:rPr>
        <w:t xml:space="preserve">podpisuje się kwalifikowanym podpisem elektronicznym, podpisem zaufanym lub podpisem osobistym. </w:t>
      </w:r>
      <w:r w:rsidRPr="001C0B07">
        <w:rPr>
          <w:sz w:val="22"/>
          <w:szCs w:val="22"/>
          <w:u w:val="single"/>
        </w:rPr>
        <w:t>Rekomendowanym wariantem podpisu jest typ wewnętrzny</w:t>
      </w:r>
      <w:r w:rsidRPr="001C0B07">
        <w:rPr>
          <w:sz w:val="22"/>
          <w:szCs w:val="22"/>
        </w:rPr>
        <w:t xml:space="preserve">. Podpis formularza ofertowego </w:t>
      </w:r>
      <w:r w:rsidRPr="001C0B07">
        <w:rPr>
          <w:sz w:val="22"/>
          <w:szCs w:val="22"/>
          <w:u w:val="single"/>
        </w:rPr>
        <w:t>wariantem podpisu w typie zewnętrznym również jest możliwy</w:t>
      </w:r>
      <w:r w:rsidRPr="001C0B07">
        <w:rPr>
          <w:sz w:val="22"/>
          <w:szCs w:val="22"/>
        </w:rPr>
        <w:t xml:space="preserve">, tylko w tym przypadku, powstały oddzielny plik podpisu dla tego formularza należy załączyć w polu „Załączniki i inne dokumenty przedstawione w ofercie przez Wykonawcę”. </w:t>
      </w:r>
    </w:p>
    <w:p w14:paraId="5C58F6CB" w14:textId="77777777" w:rsidR="00D5371D" w:rsidRDefault="00D5371D" w:rsidP="00D5371D">
      <w:pPr>
        <w:pStyle w:val="Akapitzlist"/>
        <w:ind w:left="720"/>
        <w:contextualSpacing/>
        <w:jc w:val="both"/>
        <w:rPr>
          <w:sz w:val="22"/>
          <w:szCs w:val="22"/>
        </w:rPr>
      </w:pPr>
      <w:r w:rsidRPr="001C0B07">
        <w:rPr>
          <w:b/>
          <w:bCs/>
          <w:sz w:val="22"/>
          <w:szCs w:val="22"/>
        </w:rPr>
        <w:t xml:space="preserve">Pozostałe dokumenty </w:t>
      </w:r>
      <w:r w:rsidRPr="001C0B07">
        <w:rPr>
          <w:sz w:val="22"/>
          <w:szCs w:val="22"/>
        </w:rPr>
        <w:t xml:space="preserve">wchodzące w skład oferty lub składane wraz z ofertą, które są zgodne z ustawą </w:t>
      </w:r>
      <w:proofErr w:type="spellStart"/>
      <w:r w:rsidRPr="001C0B07">
        <w:rPr>
          <w:sz w:val="22"/>
          <w:szCs w:val="22"/>
        </w:rPr>
        <w:t>Pzp</w:t>
      </w:r>
      <w:proofErr w:type="spellEnd"/>
      <w:r w:rsidRPr="001C0B07">
        <w:rPr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</w:t>
      </w:r>
      <w:r w:rsidRPr="0090780B">
        <w:rPr>
          <w:sz w:val="22"/>
          <w:szCs w:val="22"/>
          <w:u w:val="single"/>
        </w:rPr>
        <w:t>podpisem typu zewnętrznego</w:t>
      </w:r>
      <w:r w:rsidRPr="001C0B07">
        <w:rPr>
          <w:sz w:val="22"/>
          <w:szCs w:val="22"/>
        </w:rPr>
        <w:t xml:space="preserve"> lub </w:t>
      </w:r>
      <w:r w:rsidRPr="0090780B">
        <w:rPr>
          <w:sz w:val="22"/>
          <w:szCs w:val="22"/>
          <w:u w:val="single"/>
        </w:rPr>
        <w:t>wewnętrznego</w:t>
      </w:r>
      <w:r w:rsidRPr="001C0B07">
        <w:rPr>
          <w:sz w:val="22"/>
          <w:szCs w:val="22"/>
        </w:rPr>
        <w:t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C00AB3A" w14:textId="77777777" w:rsidR="00D5371D" w:rsidRPr="0090780B" w:rsidRDefault="00D5371D" w:rsidP="00D5371D">
      <w:pPr>
        <w:pStyle w:val="Akapitzlist"/>
        <w:ind w:left="720"/>
        <w:contextualSpacing/>
        <w:jc w:val="both"/>
        <w:rPr>
          <w:sz w:val="22"/>
          <w:szCs w:val="22"/>
        </w:rPr>
      </w:pPr>
      <w:r w:rsidRPr="0090780B">
        <w:rPr>
          <w:sz w:val="22"/>
          <w:szCs w:val="22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20B5B5FA" w14:textId="77777777" w:rsidR="00D5371D" w:rsidRPr="0090780B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0780B">
        <w:rPr>
          <w:sz w:val="22"/>
          <w:szCs w:val="22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7612EC7E" w14:textId="77777777" w:rsidR="00D5371D" w:rsidRPr="0090780B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0780B">
        <w:rPr>
          <w:sz w:val="22"/>
          <w:szCs w:val="22"/>
        </w:rPr>
        <w:t xml:space="preserve">Oferta może być złożona tylko do upływu terminu składania ofert. </w:t>
      </w:r>
    </w:p>
    <w:p w14:paraId="4F079236" w14:textId="77777777" w:rsidR="00D5371D" w:rsidRPr="0090780B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0780B">
        <w:rPr>
          <w:sz w:val="22"/>
          <w:szCs w:val="22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708105F2" w14:textId="77777777" w:rsidR="00D5371D" w:rsidRPr="00BF6078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0780B">
        <w:rPr>
          <w:sz w:val="22"/>
          <w:szCs w:val="22"/>
        </w:rPr>
        <w:t xml:space="preserve">Maksymalny łączny rozmiar plików stanowiących ofertę lub składanych wraz z ofertą to 250 MB. </w:t>
      </w:r>
    </w:p>
    <w:p w14:paraId="20CDF713" w14:textId="77777777" w:rsidR="00D5371D" w:rsidRPr="00920098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188C4595" w14:textId="77777777" w:rsidR="00D5371D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polskim.</w:t>
      </w:r>
    </w:p>
    <w:p w14:paraId="58562903" w14:textId="77777777" w:rsidR="00D5371D" w:rsidRPr="00BF6078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BF6078">
        <w:rPr>
          <w:sz w:val="22"/>
          <w:szCs w:val="22"/>
        </w:rPr>
        <w:t xml:space="preserve">Wykonawca ma prawo złożyć tylko </w:t>
      </w:r>
      <w:r w:rsidRPr="00BF6078">
        <w:rPr>
          <w:i/>
          <w:sz w:val="22"/>
          <w:szCs w:val="22"/>
        </w:rPr>
        <w:t xml:space="preserve">jedną </w:t>
      </w:r>
      <w:r w:rsidRPr="00BF6078">
        <w:rPr>
          <w:sz w:val="22"/>
          <w:szCs w:val="22"/>
        </w:rPr>
        <w:t xml:space="preserve">[ 1 ] ofertę, zawierającą </w:t>
      </w:r>
      <w:r w:rsidRPr="00BF6078">
        <w:rPr>
          <w:i/>
          <w:sz w:val="22"/>
          <w:szCs w:val="22"/>
        </w:rPr>
        <w:t>jedną</w:t>
      </w:r>
      <w:r w:rsidRPr="00BF6078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5BC17A5F" w14:textId="4DEAE7DB" w:rsidR="00D5371D" w:rsidRPr="00D5371D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 się z Wykonawcami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15B5BB3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78D99F9E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4FCD5613" w14:textId="77777777" w:rsidR="00540421" w:rsidRPr="00920098" w:rsidRDefault="00540421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136C037A" w14:textId="105C9D67" w:rsidR="00540421" w:rsidRPr="005D4DB8" w:rsidRDefault="00540421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0B08AD">
        <w:rPr>
          <w:rFonts w:eastAsia="SimSun"/>
          <w:sz w:val="22"/>
          <w:szCs w:val="22"/>
        </w:rPr>
        <w:t xml:space="preserve">składać </w:t>
      </w:r>
      <w:r w:rsidRPr="005D4DB8">
        <w:rPr>
          <w:rFonts w:eastAsia="SimSun"/>
          <w:b/>
          <w:sz w:val="22"/>
          <w:szCs w:val="22"/>
        </w:rPr>
        <w:t xml:space="preserve">do dnia </w:t>
      </w:r>
      <w:r w:rsidR="005D4DB8" w:rsidRPr="005D4DB8">
        <w:rPr>
          <w:rFonts w:eastAsia="SimSun"/>
          <w:b/>
          <w:sz w:val="22"/>
          <w:szCs w:val="22"/>
          <w:u w:val="single"/>
        </w:rPr>
        <w:t>07</w:t>
      </w:r>
      <w:r w:rsidR="00EA69F8" w:rsidRPr="005D4DB8">
        <w:rPr>
          <w:rFonts w:eastAsia="SimSun"/>
          <w:b/>
          <w:sz w:val="22"/>
          <w:szCs w:val="22"/>
          <w:u w:val="single"/>
        </w:rPr>
        <w:t>.</w:t>
      </w:r>
      <w:r w:rsidR="005D4DB8" w:rsidRPr="005D4DB8">
        <w:rPr>
          <w:rFonts w:eastAsia="SimSun"/>
          <w:b/>
          <w:sz w:val="22"/>
          <w:szCs w:val="22"/>
          <w:u w:val="single"/>
        </w:rPr>
        <w:t>11</w:t>
      </w:r>
      <w:r w:rsidR="00EA69F8" w:rsidRPr="005D4DB8">
        <w:rPr>
          <w:rFonts w:eastAsia="SimSun"/>
          <w:b/>
          <w:sz w:val="22"/>
          <w:szCs w:val="22"/>
          <w:u w:val="single"/>
        </w:rPr>
        <w:t>.</w:t>
      </w:r>
      <w:r w:rsidR="007A5071" w:rsidRPr="005D4DB8">
        <w:rPr>
          <w:rFonts w:eastAsia="SimSun"/>
          <w:b/>
          <w:sz w:val="22"/>
          <w:szCs w:val="22"/>
          <w:u w:val="single"/>
        </w:rPr>
        <w:t>202</w:t>
      </w:r>
      <w:r w:rsidR="00154441" w:rsidRPr="005D4DB8">
        <w:rPr>
          <w:rFonts w:eastAsia="SimSun"/>
          <w:b/>
          <w:sz w:val="22"/>
          <w:szCs w:val="22"/>
          <w:u w:val="single"/>
        </w:rPr>
        <w:t>4</w:t>
      </w:r>
      <w:r w:rsidR="007A5071" w:rsidRPr="005D4DB8">
        <w:rPr>
          <w:rFonts w:eastAsia="SimSun"/>
          <w:b/>
          <w:sz w:val="22"/>
          <w:szCs w:val="22"/>
          <w:u w:val="single"/>
        </w:rPr>
        <w:t xml:space="preserve"> </w:t>
      </w:r>
      <w:r w:rsidRPr="005D4DB8">
        <w:rPr>
          <w:b/>
          <w:sz w:val="22"/>
          <w:szCs w:val="22"/>
          <w:u w:val="single"/>
        </w:rPr>
        <w:t>r.</w:t>
      </w:r>
      <w:r w:rsidRPr="005D4DB8">
        <w:rPr>
          <w:b/>
          <w:sz w:val="22"/>
          <w:szCs w:val="22"/>
        </w:rPr>
        <w:t xml:space="preserve">, do godz. </w:t>
      </w:r>
      <w:r w:rsidR="00D67C01" w:rsidRPr="005D4DB8">
        <w:rPr>
          <w:b/>
          <w:sz w:val="22"/>
          <w:szCs w:val="22"/>
        </w:rPr>
        <w:t>9</w:t>
      </w:r>
      <w:r w:rsidRPr="005D4DB8">
        <w:rPr>
          <w:b/>
          <w:sz w:val="22"/>
          <w:szCs w:val="22"/>
        </w:rPr>
        <w:t>:00</w:t>
      </w:r>
      <w:r w:rsidRPr="005D4DB8">
        <w:rPr>
          <w:sz w:val="22"/>
          <w:szCs w:val="22"/>
        </w:rPr>
        <w:t>,</w:t>
      </w:r>
      <w:r w:rsidRPr="005D4DB8">
        <w:rPr>
          <w:b/>
          <w:sz w:val="22"/>
          <w:szCs w:val="22"/>
        </w:rPr>
        <w:t xml:space="preserve"> </w:t>
      </w:r>
      <w:r w:rsidRPr="005D4DB8">
        <w:rPr>
          <w:rFonts w:eastAsia="Calibri"/>
          <w:sz w:val="22"/>
          <w:szCs w:val="22"/>
        </w:rPr>
        <w:t xml:space="preserve">z uwzględnieniem zapisów </w:t>
      </w:r>
      <w:r w:rsidRPr="005D4DB8">
        <w:rPr>
          <w:rFonts w:eastAsia="Calibri"/>
          <w:b/>
          <w:sz w:val="22"/>
          <w:szCs w:val="22"/>
        </w:rPr>
        <w:t xml:space="preserve">pkt. 16 </w:t>
      </w:r>
      <w:r w:rsidR="006E7EE1" w:rsidRPr="005D4DB8">
        <w:rPr>
          <w:rFonts w:eastAsia="Calibri"/>
          <w:b/>
          <w:sz w:val="22"/>
          <w:szCs w:val="22"/>
        </w:rPr>
        <w:t>SWZ</w:t>
      </w:r>
      <w:r w:rsidRPr="005D4DB8">
        <w:rPr>
          <w:rFonts w:eastAsia="Calibri"/>
          <w:sz w:val="22"/>
          <w:szCs w:val="22"/>
        </w:rPr>
        <w:t>.</w:t>
      </w:r>
    </w:p>
    <w:p w14:paraId="46D192DC" w14:textId="77777777" w:rsidR="000B08AD" w:rsidRPr="005D4DB8" w:rsidRDefault="000B08AD" w:rsidP="000B08AD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5D4DB8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5D4DB8">
        <w:rPr>
          <w:rFonts w:eastAsia="SimSun"/>
          <w:i/>
          <w:sz w:val="22"/>
          <w:szCs w:val="22"/>
        </w:rPr>
        <w:t>platformy e-zamówienia</w:t>
      </w:r>
      <w:r w:rsidRPr="005D4DB8">
        <w:rPr>
          <w:rFonts w:eastAsia="SimSun"/>
          <w:sz w:val="22"/>
          <w:szCs w:val="22"/>
        </w:rPr>
        <w:t>.</w:t>
      </w:r>
    </w:p>
    <w:p w14:paraId="4AD640B8" w14:textId="77777777" w:rsidR="00540421" w:rsidRPr="005D4DB8" w:rsidRDefault="00540421" w:rsidP="00A07174">
      <w:pPr>
        <w:ind w:left="1418"/>
        <w:jc w:val="both"/>
        <w:rPr>
          <w:sz w:val="22"/>
          <w:szCs w:val="22"/>
        </w:rPr>
      </w:pPr>
    </w:p>
    <w:p w14:paraId="187DB201" w14:textId="77777777" w:rsidR="00540421" w:rsidRPr="005D4DB8" w:rsidRDefault="007B561D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5D4DB8">
        <w:rPr>
          <w:b/>
          <w:sz w:val="22"/>
          <w:szCs w:val="22"/>
        </w:rPr>
        <w:t>Odszyfrowanie i o</w:t>
      </w:r>
      <w:r w:rsidR="00540421" w:rsidRPr="005D4DB8">
        <w:rPr>
          <w:b/>
          <w:sz w:val="22"/>
          <w:szCs w:val="22"/>
        </w:rPr>
        <w:t>twarcie ofert</w:t>
      </w:r>
    </w:p>
    <w:p w14:paraId="29229E11" w14:textId="54D32073" w:rsidR="00511200" w:rsidRPr="005D4DB8" w:rsidRDefault="00D341A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5D4DB8">
        <w:rPr>
          <w:sz w:val="22"/>
          <w:szCs w:val="22"/>
        </w:rPr>
        <w:t>Odszyfrowanie i o</w:t>
      </w:r>
      <w:r w:rsidR="00540421" w:rsidRPr="005D4DB8">
        <w:rPr>
          <w:sz w:val="22"/>
          <w:szCs w:val="22"/>
        </w:rPr>
        <w:t xml:space="preserve">twarcie ofert nastąpi </w:t>
      </w:r>
      <w:r w:rsidR="00540421" w:rsidRPr="005D4DB8">
        <w:rPr>
          <w:rFonts w:eastAsia="SimSun"/>
          <w:b/>
          <w:sz w:val="22"/>
          <w:szCs w:val="22"/>
        </w:rPr>
        <w:t xml:space="preserve">dnia </w:t>
      </w:r>
      <w:r w:rsidR="005D4DB8" w:rsidRPr="005D4DB8">
        <w:rPr>
          <w:rFonts w:eastAsia="SimSun"/>
          <w:b/>
          <w:sz w:val="22"/>
          <w:szCs w:val="22"/>
          <w:u w:val="single"/>
        </w:rPr>
        <w:t>07</w:t>
      </w:r>
      <w:r w:rsidR="00EA69F8" w:rsidRPr="005D4DB8">
        <w:rPr>
          <w:rFonts w:eastAsia="SimSun"/>
          <w:b/>
          <w:sz w:val="22"/>
          <w:szCs w:val="22"/>
          <w:u w:val="single"/>
        </w:rPr>
        <w:t>.</w:t>
      </w:r>
      <w:r w:rsidR="005D4DB8" w:rsidRPr="005D4DB8">
        <w:rPr>
          <w:rFonts w:eastAsia="SimSun"/>
          <w:b/>
          <w:sz w:val="22"/>
          <w:szCs w:val="22"/>
          <w:u w:val="single"/>
        </w:rPr>
        <w:t>11</w:t>
      </w:r>
      <w:r w:rsidR="00EA69F8" w:rsidRPr="005D4DB8">
        <w:rPr>
          <w:rFonts w:eastAsia="SimSun"/>
          <w:b/>
          <w:sz w:val="22"/>
          <w:szCs w:val="22"/>
          <w:u w:val="single"/>
        </w:rPr>
        <w:t>.</w:t>
      </w:r>
      <w:r w:rsidR="007A5071" w:rsidRPr="005D4DB8">
        <w:rPr>
          <w:rFonts w:eastAsia="SimSun"/>
          <w:b/>
          <w:sz w:val="22"/>
          <w:szCs w:val="22"/>
          <w:u w:val="single"/>
        </w:rPr>
        <w:t>202</w:t>
      </w:r>
      <w:r w:rsidR="00154441" w:rsidRPr="005D4DB8">
        <w:rPr>
          <w:rFonts w:eastAsia="SimSun"/>
          <w:b/>
          <w:sz w:val="22"/>
          <w:szCs w:val="22"/>
          <w:u w:val="single"/>
        </w:rPr>
        <w:t>4</w:t>
      </w:r>
      <w:r w:rsidR="007A5071" w:rsidRPr="005D4DB8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5D4DB8">
        <w:rPr>
          <w:b/>
          <w:sz w:val="22"/>
          <w:szCs w:val="22"/>
          <w:u w:val="single"/>
        </w:rPr>
        <w:t>r.</w:t>
      </w:r>
      <w:r w:rsidR="00540421" w:rsidRPr="005D4DB8">
        <w:rPr>
          <w:b/>
          <w:sz w:val="22"/>
          <w:szCs w:val="22"/>
        </w:rPr>
        <w:t xml:space="preserve">, godz. </w:t>
      </w:r>
      <w:r w:rsidR="00D67C01" w:rsidRPr="005D4DB8">
        <w:rPr>
          <w:b/>
          <w:sz w:val="22"/>
          <w:szCs w:val="22"/>
        </w:rPr>
        <w:t>9</w:t>
      </w:r>
      <w:r w:rsidR="00540421" w:rsidRPr="005D4DB8">
        <w:rPr>
          <w:b/>
          <w:sz w:val="22"/>
          <w:szCs w:val="22"/>
        </w:rPr>
        <w:t>:30</w:t>
      </w:r>
      <w:r w:rsidR="00511200" w:rsidRPr="005D4DB8">
        <w:rPr>
          <w:sz w:val="22"/>
          <w:szCs w:val="22"/>
        </w:rPr>
        <w:t>.</w:t>
      </w:r>
    </w:p>
    <w:p w14:paraId="3016B384" w14:textId="77777777" w:rsidR="00511200" w:rsidRPr="005D4DB8" w:rsidRDefault="00680987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5D4DB8">
        <w:rPr>
          <w:rFonts w:eastAsia="SimSun"/>
          <w:sz w:val="22"/>
          <w:szCs w:val="22"/>
        </w:rPr>
        <w:t>Zamawiający nie przewiduje publicznego otwarcia ofert.</w:t>
      </w:r>
    </w:p>
    <w:p w14:paraId="71F19169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</w:t>
      </w:r>
      <w:r w:rsidRPr="00920098">
        <w:rPr>
          <w:rFonts w:eastAsia="SimSun"/>
          <w:sz w:val="22"/>
          <w:szCs w:val="22"/>
        </w:rPr>
        <w:t xml:space="preserve"> przeznaczyć́ na sfinansowanie zamówienia.</w:t>
      </w:r>
    </w:p>
    <w:p w14:paraId="5B646DC4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36D3E586" w14:textId="77777777" w:rsidR="00511200" w:rsidRPr="00920098" w:rsidRDefault="00511200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7A19200A" w14:textId="77777777" w:rsidR="00511200" w:rsidRPr="00920098" w:rsidRDefault="00511200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30EF2216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0FB629C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2702D27D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3251DAC1" w14:textId="0A038B0C" w:rsidR="00F10C36" w:rsidRPr="00E137C4" w:rsidRDefault="00F10C36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0941F3AF" w14:textId="77777777" w:rsidR="002B47FA" w:rsidRPr="00920098" w:rsidRDefault="00CF0F7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63BF8C75" w14:textId="3D4D5F93" w:rsidR="0074069E" w:rsidRPr="00920098" w:rsidRDefault="0074069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Cenę </w:t>
      </w:r>
      <w:r w:rsidRPr="00920098">
        <w:rPr>
          <w:bCs/>
          <w:sz w:val="22"/>
          <w:szCs w:val="22"/>
        </w:rPr>
        <w:t xml:space="preserve">oferty należy obliczyć, jako </w:t>
      </w:r>
      <w:r>
        <w:rPr>
          <w:b/>
          <w:bCs/>
          <w:sz w:val="22"/>
          <w:szCs w:val="22"/>
        </w:rPr>
        <w:t>ryczałtowe</w:t>
      </w:r>
      <w:r w:rsidRPr="00920098">
        <w:rPr>
          <w:b/>
          <w:bCs/>
          <w:sz w:val="22"/>
          <w:szCs w:val="22"/>
        </w:rPr>
        <w:t xml:space="preserve"> wynagrodzenie złotych brutto</w:t>
      </w:r>
      <w:r w:rsidRPr="00920098">
        <w:rPr>
          <w:bCs/>
          <w:sz w:val="22"/>
          <w:szCs w:val="22"/>
        </w:rPr>
        <w:t xml:space="preserve"> Wykonawcy </w:t>
      </w:r>
      <w:r w:rsidRPr="00920098">
        <w:rPr>
          <w:bCs/>
          <w:i/>
          <w:sz w:val="22"/>
          <w:szCs w:val="22"/>
        </w:rPr>
        <w:t xml:space="preserve">(brutto, </w:t>
      </w:r>
      <w:r w:rsidRPr="00920098">
        <w:rPr>
          <w:bCs/>
          <w:i/>
          <w:sz w:val="22"/>
          <w:szCs w:val="22"/>
        </w:rPr>
        <w:br/>
        <w:t>tj.: z podatkiem VAT i innymi należnościami publicznoprawnymi zgodnie z obowiązującymi przepisami)</w:t>
      </w:r>
      <w:r w:rsidRPr="00920098">
        <w:rPr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uwzględniając zakres zamówienia określony w </w:t>
      </w:r>
      <w:r w:rsidRPr="00920098">
        <w:rPr>
          <w:b/>
          <w:bCs/>
          <w:i/>
          <w:sz w:val="22"/>
          <w:szCs w:val="22"/>
        </w:rPr>
        <w:t xml:space="preserve">opisie przedmiotu zamówienia </w:t>
      </w:r>
      <w:r w:rsidRPr="00920098">
        <w:rPr>
          <w:b/>
          <w:bCs/>
          <w:sz w:val="22"/>
          <w:szCs w:val="22"/>
        </w:rPr>
        <w:t>(</w:t>
      </w:r>
      <w:r w:rsidRPr="004B513C">
        <w:rPr>
          <w:b/>
          <w:bCs/>
          <w:color w:val="000000"/>
          <w:sz w:val="22"/>
          <w:szCs w:val="22"/>
        </w:rPr>
        <w:t>załącznik</w:t>
      </w:r>
      <w:r w:rsidR="005D4DB8">
        <w:rPr>
          <w:b/>
          <w:bCs/>
          <w:color w:val="000000"/>
          <w:sz w:val="22"/>
          <w:szCs w:val="22"/>
        </w:rPr>
        <w:t xml:space="preserve"> </w:t>
      </w:r>
      <w:r w:rsidRPr="004B513C">
        <w:rPr>
          <w:b/>
          <w:bCs/>
          <w:color w:val="000000"/>
          <w:sz w:val="22"/>
          <w:szCs w:val="22"/>
        </w:rPr>
        <w:t>nr 1.1. do SWZ</w:t>
      </w:r>
      <w:r w:rsidRPr="00920098">
        <w:rPr>
          <w:b/>
          <w:bCs/>
          <w:sz w:val="22"/>
          <w:szCs w:val="22"/>
        </w:rPr>
        <w:t>)</w:t>
      </w:r>
      <w:r w:rsidRPr="00920098">
        <w:rPr>
          <w:bCs/>
          <w:sz w:val="22"/>
          <w:szCs w:val="22"/>
        </w:rPr>
        <w:t>,</w:t>
      </w:r>
      <w:r w:rsidR="00034C61">
        <w:rPr>
          <w:bCs/>
          <w:sz w:val="22"/>
          <w:szCs w:val="22"/>
        </w:rPr>
        <w:t xml:space="preserve"> </w:t>
      </w:r>
      <w:r w:rsidRPr="00190395">
        <w:rPr>
          <w:bCs/>
          <w:sz w:val="22"/>
          <w:szCs w:val="22"/>
        </w:rPr>
        <w:t xml:space="preserve">wraz z kosztami ewentualnego </w:t>
      </w:r>
      <w:r w:rsidRPr="00C0741F">
        <w:rPr>
          <w:bCs/>
          <w:sz w:val="22"/>
          <w:szCs w:val="22"/>
        </w:rPr>
        <w:t xml:space="preserve">opakowania, transportu, rozładunku, </w:t>
      </w:r>
      <w:r w:rsidR="00622B54">
        <w:rPr>
          <w:bCs/>
          <w:sz w:val="22"/>
          <w:szCs w:val="22"/>
        </w:rPr>
        <w:t>rejestracji</w:t>
      </w:r>
      <w:r w:rsidRPr="00C0741F">
        <w:rPr>
          <w:bCs/>
          <w:sz w:val="22"/>
          <w:szCs w:val="22"/>
        </w:rPr>
        <w:t xml:space="preserve">, ewentualnego </w:t>
      </w:r>
      <w:r w:rsidRPr="00C0741F">
        <w:rPr>
          <w:sz w:val="22"/>
          <w:szCs w:val="22"/>
          <w:lang w:eastAsia="pl-PL"/>
        </w:rPr>
        <w:t>zabezpieczenia dostarczonego</w:t>
      </w:r>
      <w:r>
        <w:rPr>
          <w:bCs/>
          <w:sz w:val="22"/>
          <w:szCs w:val="22"/>
        </w:rPr>
        <w:t xml:space="preserve"> przedmiotu </w:t>
      </w:r>
      <w:r w:rsidRPr="00C32F1E">
        <w:rPr>
          <w:bCs/>
          <w:sz w:val="22"/>
          <w:szCs w:val="22"/>
        </w:rPr>
        <w:t xml:space="preserve">zamówienia, napraw gwarancyjnych, ewentualnego ubezpieczenia (w tym m.in.: ubezpieczenia osób dokonujących wszelkich działań związanych z realizacją przedmiotu zamówienia), a także ewentualnego zapewnienia dodatkowego sprzętu niezbędnego do realizacji przedmiotu zamówienia oraz wszelkie inne koszty związane z pełną </w:t>
      </w:r>
      <w:r>
        <w:rPr>
          <w:bCs/>
          <w:sz w:val="22"/>
          <w:szCs w:val="22"/>
        </w:rPr>
        <w:t xml:space="preserve"> i należytą </w:t>
      </w:r>
      <w:r w:rsidRPr="00C32F1E">
        <w:rPr>
          <w:bCs/>
          <w:sz w:val="22"/>
          <w:szCs w:val="22"/>
        </w:rPr>
        <w:t>realizacją przedmiotu zamówienia.</w:t>
      </w:r>
    </w:p>
    <w:p w14:paraId="040DCBB0" w14:textId="77777777" w:rsidR="00BC0593" w:rsidRPr="00920098" w:rsidRDefault="00BC0593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204BD7CF" w14:textId="77777777" w:rsidR="006E7EE1" w:rsidRPr="00920098" w:rsidRDefault="002935B2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18A2F4DF" w14:textId="77777777" w:rsidR="001A7EB1" w:rsidRPr="00920098" w:rsidRDefault="001A7EB1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3E98CC3B" w14:textId="77777777" w:rsidR="001A7EB1" w:rsidRPr="00920098" w:rsidRDefault="001A7EB1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06DFB646" w14:textId="77777777" w:rsidR="001A7EB1" w:rsidRPr="00920098" w:rsidRDefault="001A7EB1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4F604FCE" w14:textId="4F2F5411" w:rsidR="00D356CA" w:rsidRPr="00920098" w:rsidRDefault="002935B2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3CE26A67" w14:textId="77777777" w:rsidR="00D356CA" w:rsidRPr="00920098" w:rsidRDefault="00D356CA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5518BFB8" w14:textId="77777777" w:rsidR="00C54AF0" w:rsidRPr="00920098" w:rsidRDefault="00C54AF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9347452" w14:textId="77777777" w:rsidR="007D269C" w:rsidRPr="00920098" w:rsidRDefault="007D269C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0E3E2A89" w14:textId="5A4CC2D6" w:rsidR="00967E6D" w:rsidRPr="001B0DBE" w:rsidRDefault="00967E6D" w:rsidP="001B0DBE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C70D3B">
        <w:rPr>
          <w:b/>
          <w:bCs/>
          <w:sz w:val="22"/>
          <w:szCs w:val="22"/>
        </w:rPr>
        <w:t xml:space="preserve">Opis </w:t>
      </w:r>
      <w:r w:rsidR="00D356CA" w:rsidRPr="00C70D3B">
        <w:rPr>
          <w:b/>
          <w:bCs/>
          <w:sz w:val="22"/>
          <w:szCs w:val="22"/>
        </w:rPr>
        <w:t>kryteriów oceny ofert, wraz z podaniem wag tych kryteriów i sposobu oceny ofert</w:t>
      </w:r>
    </w:p>
    <w:p w14:paraId="01F284AB" w14:textId="77777777" w:rsidR="001A3DEA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70D3B">
        <w:rPr>
          <w:sz w:val="22"/>
          <w:szCs w:val="22"/>
        </w:rPr>
        <w:t xml:space="preserve">Zamawiający wybiera </w:t>
      </w:r>
      <w:r w:rsidR="001F4631" w:rsidRPr="00C70D3B">
        <w:rPr>
          <w:sz w:val="22"/>
          <w:szCs w:val="22"/>
        </w:rPr>
        <w:t>najkorzystniejszą</w:t>
      </w:r>
      <w:r w:rsidR="00301DF1" w:rsidRPr="00920098">
        <w:rPr>
          <w:sz w:val="22"/>
          <w:szCs w:val="22"/>
        </w:rPr>
        <w:t xml:space="preserve"> ofertę na podstawie kryteriów oceny ofert</w:t>
      </w:r>
      <w:r w:rsidR="003F6553" w:rsidRPr="00920098">
        <w:rPr>
          <w:sz w:val="22"/>
          <w:szCs w:val="22"/>
        </w:rPr>
        <w:t>.</w:t>
      </w:r>
    </w:p>
    <w:p w14:paraId="4FD83EC1" w14:textId="77777777" w:rsidR="006970BE" w:rsidRPr="00920098" w:rsidRDefault="006970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35EC5985" w14:textId="12568BCA" w:rsidR="00844A0C" w:rsidRPr="00920098" w:rsidRDefault="00844A0C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Cena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</w:t>
      </w:r>
      <w:r w:rsidR="00034C61">
        <w:rPr>
          <w:b/>
          <w:sz w:val="22"/>
          <w:szCs w:val="22"/>
        </w:rPr>
        <w:t>,00</w:t>
      </w:r>
      <w:r w:rsidRPr="00920098">
        <w:rPr>
          <w:b/>
          <w:sz w:val="22"/>
          <w:szCs w:val="22"/>
        </w:rPr>
        <w:t xml:space="preserve"> ] punktów</w:t>
      </w:r>
      <w:r w:rsidRPr="00920098">
        <w:rPr>
          <w:sz w:val="22"/>
          <w:szCs w:val="22"/>
        </w:rPr>
        <w:t>.</w:t>
      </w:r>
    </w:p>
    <w:p w14:paraId="780BD755" w14:textId="3172B222" w:rsidR="00034C61" w:rsidRPr="0066515D" w:rsidRDefault="00034C61" w:rsidP="00034C61">
      <w:pPr>
        <w:numPr>
          <w:ilvl w:val="0"/>
          <w:numId w:val="29"/>
        </w:numPr>
        <w:ind w:left="1418" w:hanging="709"/>
        <w:jc w:val="both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Okres gwarancji na przedmiot zamówienia – waga </w:t>
      </w:r>
      <w:r w:rsidR="008325E1">
        <w:rPr>
          <w:b/>
          <w:i/>
          <w:sz w:val="22"/>
          <w:szCs w:val="22"/>
        </w:rPr>
        <w:t xml:space="preserve">czterdzieści </w:t>
      </w:r>
      <w:r w:rsidRPr="00DB6B18">
        <w:rPr>
          <w:b/>
          <w:sz w:val="22"/>
          <w:szCs w:val="22"/>
        </w:rPr>
        <w:t xml:space="preserve">[ </w:t>
      </w:r>
      <w:r w:rsidR="00700A21">
        <w:rPr>
          <w:b/>
          <w:sz w:val="22"/>
          <w:szCs w:val="22"/>
        </w:rPr>
        <w:t>4</w:t>
      </w:r>
      <w:r w:rsidRPr="00DB6B18">
        <w:rPr>
          <w:b/>
          <w:sz w:val="22"/>
          <w:szCs w:val="22"/>
        </w:rPr>
        <w:t>0,00 ] punktów</w:t>
      </w:r>
      <w:r w:rsidRPr="00DB6B18">
        <w:rPr>
          <w:sz w:val="22"/>
          <w:szCs w:val="22"/>
        </w:rPr>
        <w:t>.</w:t>
      </w:r>
    </w:p>
    <w:p w14:paraId="0AB6A9F6" w14:textId="77777777" w:rsidR="003B072F" w:rsidRPr="00920098" w:rsidRDefault="003B072F" w:rsidP="00A07174">
      <w:pPr>
        <w:jc w:val="both"/>
        <w:rPr>
          <w:b/>
          <w:sz w:val="22"/>
          <w:szCs w:val="22"/>
        </w:rPr>
      </w:pPr>
    </w:p>
    <w:p w14:paraId="1CA30881" w14:textId="77777777" w:rsidR="006970BE" w:rsidRPr="00920098" w:rsidRDefault="006970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3589F0F0" w14:textId="77777777" w:rsidR="006970BE" w:rsidRPr="00920098" w:rsidRDefault="006970BE" w:rsidP="00A0717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036E11DA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07ED0A3F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2BAECB4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A66EB" w14:textId="79CAEAE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690B41AD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6FE370DF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E137C4">
              <w:rPr>
                <w:b/>
                <w:i/>
                <w:sz w:val="22"/>
                <w:szCs w:val="22"/>
              </w:rPr>
              <w:t>sześćdziesiąt</w:t>
            </w:r>
            <w:r w:rsidRPr="00E137C4">
              <w:rPr>
                <w:b/>
                <w:sz w:val="22"/>
                <w:szCs w:val="22"/>
              </w:rPr>
              <w:t xml:space="preserve"> [ 60,00  ]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66EE131F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30AF8EF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5A0C9177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35661C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2E9B1EE2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FFC8E5C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566072D6" w14:textId="77777777" w:rsidR="006970BE" w:rsidRPr="0074069E" w:rsidRDefault="006970BE" w:rsidP="00A07174">
      <w:pPr>
        <w:ind w:left="709"/>
        <w:jc w:val="both"/>
        <w:rPr>
          <w:bCs/>
          <w:sz w:val="16"/>
          <w:szCs w:val="16"/>
        </w:rPr>
      </w:pPr>
    </w:p>
    <w:p w14:paraId="1DDD8693" w14:textId="77777777" w:rsidR="00700A21" w:rsidRDefault="006970BE" w:rsidP="00700A21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74069E" w:rsidRPr="00DB6B18">
        <w:rPr>
          <w:b/>
          <w:sz w:val="22"/>
          <w:szCs w:val="22"/>
        </w:rPr>
        <w:t>Ryczałtowe wynagrodzenie złotych brutto za całość przedmiotu zamówienia</w:t>
      </w:r>
      <w:r w:rsidR="00B01941" w:rsidRPr="00920098">
        <w:rPr>
          <w:i/>
          <w:sz w:val="22"/>
          <w:szCs w:val="22"/>
        </w:rPr>
        <w:t>.</w:t>
      </w:r>
    </w:p>
    <w:p w14:paraId="6D19F7CD" w14:textId="77777777" w:rsidR="00700A21" w:rsidRDefault="00700A21" w:rsidP="00700A21">
      <w:pPr>
        <w:ind w:left="709"/>
        <w:jc w:val="both"/>
        <w:rPr>
          <w:b/>
          <w:bCs/>
          <w:i/>
          <w:iCs/>
          <w:sz w:val="22"/>
          <w:szCs w:val="22"/>
        </w:rPr>
      </w:pPr>
      <w:r w:rsidRPr="00700A21">
        <w:rPr>
          <w:b/>
          <w:bCs/>
          <w:iCs/>
          <w:sz w:val="22"/>
          <w:szCs w:val="22"/>
        </w:rPr>
        <w:lastRenderedPageBreak/>
        <w:t>Uwaga:</w:t>
      </w:r>
    </w:p>
    <w:p w14:paraId="72A3A046" w14:textId="746BF81A" w:rsidR="00700A21" w:rsidRPr="00700A21" w:rsidRDefault="00700A21" w:rsidP="00700A21">
      <w:pPr>
        <w:ind w:left="709"/>
        <w:jc w:val="both"/>
        <w:rPr>
          <w:b/>
          <w:bCs/>
          <w:i/>
          <w:iCs/>
          <w:sz w:val="22"/>
          <w:szCs w:val="22"/>
        </w:rPr>
      </w:pPr>
      <w:r w:rsidRPr="00700A21">
        <w:rPr>
          <w:bCs/>
          <w:iCs/>
          <w:sz w:val="22"/>
          <w:szCs w:val="22"/>
        </w:rPr>
        <w:t>Nieokreślenie w ofercie ceny skutkować będzie odrzuceniem oferty Wykonawcy z przedmiotowego postępowania na podstawie art. 226 ust. 1 pkt 5 ustawy.</w:t>
      </w:r>
    </w:p>
    <w:p w14:paraId="6A993EB1" w14:textId="77777777" w:rsidR="00700A21" w:rsidRPr="00920098" w:rsidRDefault="00700A21" w:rsidP="00700A21">
      <w:pPr>
        <w:jc w:val="both"/>
        <w:rPr>
          <w:b/>
          <w:bCs/>
          <w:i/>
          <w:iCs/>
          <w:sz w:val="22"/>
          <w:szCs w:val="22"/>
        </w:rPr>
      </w:pPr>
    </w:p>
    <w:p w14:paraId="3D0E3AB3" w14:textId="77777777" w:rsidR="006970BE" w:rsidRDefault="006970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3C783B56" w14:textId="77777777" w:rsidR="00034C61" w:rsidRPr="00920098" w:rsidRDefault="00034C61" w:rsidP="00034C61">
      <w:pPr>
        <w:jc w:val="both"/>
        <w:rPr>
          <w:bCs/>
          <w:sz w:val="22"/>
          <w:szCs w:val="22"/>
        </w:rPr>
      </w:pPr>
    </w:p>
    <w:p w14:paraId="6D67C4CD" w14:textId="77777777" w:rsidR="0074069E" w:rsidRPr="00DB6B18" w:rsidRDefault="0074069E">
      <w:pPr>
        <w:numPr>
          <w:ilvl w:val="0"/>
          <w:numId w:val="8"/>
        </w:numPr>
        <w:shd w:val="clear" w:color="auto" w:fill="F2F2F2"/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>Okres gwarancji na przedmiot zamówienia</w:t>
      </w:r>
      <w:r w:rsidRPr="00DB6B18">
        <w:rPr>
          <w:spacing w:val="-4"/>
          <w:sz w:val="22"/>
          <w:szCs w:val="22"/>
        </w:rPr>
        <w:t>:</w:t>
      </w:r>
    </w:p>
    <w:p w14:paraId="40F5E987" w14:textId="77777777" w:rsidR="0074069E" w:rsidRPr="00DB6B18" w:rsidRDefault="0074069E" w:rsidP="0074069E">
      <w:pPr>
        <w:shd w:val="clear" w:color="auto" w:fill="FFFFFF"/>
        <w:tabs>
          <w:tab w:val="left" w:pos="0"/>
        </w:tabs>
        <w:jc w:val="both"/>
        <w:rPr>
          <w:bCs/>
          <w:sz w:val="12"/>
          <w:szCs w:val="12"/>
        </w:rPr>
      </w:pPr>
    </w:p>
    <w:tbl>
      <w:tblPr>
        <w:tblW w:w="9214" w:type="dxa"/>
        <w:tblInd w:w="817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049"/>
        <w:gridCol w:w="507"/>
        <w:gridCol w:w="4470"/>
        <w:gridCol w:w="636"/>
        <w:gridCol w:w="2552"/>
      </w:tblGrid>
      <w:tr w:rsidR="0074069E" w:rsidRPr="00DB6B18" w14:paraId="3D03718F" w14:textId="77777777" w:rsidTr="008A6662">
        <w:trPr>
          <w:trHeight w:val="646"/>
        </w:trPr>
        <w:tc>
          <w:tcPr>
            <w:tcW w:w="1049" w:type="dxa"/>
            <w:vMerge w:val="restart"/>
            <w:shd w:val="clear" w:color="auto" w:fill="D6E3BC" w:themeFill="accent3" w:themeFillTint="66"/>
            <w:vAlign w:val="center"/>
          </w:tcPr>
          <w:p w14:paraId="350CC007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07" w:type="dxa"/>
            <w:vMerge w:val="restart"/>
            <w:shd w:val="clear" w:color="auto" w:fill="D6E3BC" w:themeFill="accent3" w:themeFillTint="66"/>
            <w:vAlign w:val="center"/>
          </w:tcPr>
          <w:p w14:paraId="452F9A2B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70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4E3A445A" w14:textId="77777777" w:rsidR="0074069E" w:rsidRPr="00DB6B18" w:rsidRDefault="0074069E" w:rsidP="008A6662">
            <w:pPr>
              <w:jc w:val="center"/>
              <w:rPr>
                <w:b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  <w:r w:rsidRPr="00DB6B18">
              <w:rPr>
                <w:b/>
                <w:bCs/>
                <w:i/>
                <w:sz w:val="20"/>
                <w:szCs w:val="20"/>
              </w:rPr>
              <w:t>na przedmiot zamówienia</w:t>
            </w:r>
            <w:r w:rsidRPr="00DB6B18">
              <w:rPr>
                <w:b/>
                <w:bCs/>
                <w:sz w:val="20"/>
                <w:szCs w:val="20"/>
              </w:rPr>
              <w:br/>
              <w:t xml:space="preserve"> badanej oferty </w:t>
            </w:r>
          </w:p>
        </w:tc>
        <w:tc>
          <w:tcPr>
            <w:tcW w:w="636" w:type="dxa"/>
            <w:vMerge w:val="restart"/>
            <w:shd w:val="clear" w:color="auto" w:fill="D6E3BC" w:themeFill="accent3" w:themeFillTint="66"/>
            <w:vAlign w:val="center"/>
          </w:tcPr>
          <w:p w14:paraId="2C5D1DA4" w14:textId="77777777" w:rsidR="0074069E" w:rsidRPr="00DB6B18" w:rsidRDefault="0074069E" w:rsidP="008A6662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2552" w:type="dxa"/>
            <w:vMerge w:val="restart"/>
            <w:shd w:val="clear" w:color="auto" w:fill="D6E3BC" w:themeFill="accent3" w:themeFillTint="66"/>
            <w:vAlign w:val="center"/>
          </w:tcPr>
          <w:p w14:paraId="0B46FA78" w14:textId="2DCCECD3" w:rsidR="0074069E" w:rsidRPr="00DB6B18" w:rsidRDefault="000C6852" w:rsidP="008A66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="0074069E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74069E"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74069E" w:rsidRPr="00DB6B18">
              <w:rPr>
                <w:b/>
                <w:bCs/>
                <w:sz w:val="22"/>
                <w:szCs w:val="22"/>
              </w:rPr>
              <w:t>0,00 ]</w:t>
            </w:r>
            <w:r w:rsidR="0074069E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74069E"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74069E" w:rsidRPr="00DB6B18" w14:paraId="6A02B40D" w14:textId="77777777" w:rsidTr="008A6662">
        <w:trPr>
          <w:trHeight w:val="501"/>
        </w:trPr>
        <w:tc>
          <w:tcPr>
            <w:tcW w:w="1049" w:type="dxa"/>
            <w:vMerge/>
            <w:shd w:val="clear" w:color="auto" w:fill="D6E3BC" w:themeFill="accent3" w:themeFillTint="66"/>
            <w:vAlign w:val="center"/>
          </w:tcPr>
          <w:p w14:paraId="48285BFB" w14:textId="77777777" w:rsidR="0074069E" w:rsidRPr="00DB6B18" w:rsidRDefault="0074069E" w:rsidP="008A66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vMerge/>
            <w:shd w:val="clear" w:color="auto" w:fill="D6E3BC" w:themeFill="accent3" w:themeFillTint="66"/>
            <w:vAlign w:val="center"/>
          </w:tcPr>
          <w:p w14:paraId="4F5D8EA4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0" w:type="dxa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5335F6FA" w14:textId="77777777" w:rsidR="0074069E" w:rsidRPr="00DB6B18" w:rsidRDefault="0074069E" w:rsidP="008A6662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5850C703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>Najdłuższy oferowany</w:t>
            </w:r>
          </w:p>
          <w:p w14:paraId="2DEF9109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 na przedmiot zamówienia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A9BE308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 xml:space="preserve">spośród ofert niepodlegających odrzuceniu </w:t>
            </w:r>
          </w:p>
        </w:tc>
        <w:tc>
          <w:tcPr>
            <w:tcW w:w="636" w:type="dxa"/>
            <w:vMerge/>
            <w:shd w:val="clear" w:color="auto" w:fill="D6E3BC" w:themeFill="accent3" w:themeFillTint="66"/>
            <w:vAlign w:val="center"/>
          </w:tcPr>
          <w:p w14:paraId="29617ECD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52" w:type="dxa"/>
            <w:vMerge/>
            <w:shd w:val="clear" w:color="auto" w:fill="D6E3BC" w:themeFill="accent3" w:themeFillTint="66"/>
            <w:vAlign w:val="center"/>
          </w:tcPr>
          <w:p w14:paraId="1C4A5099" w14:textId="77777777" w:rsidR="0074069E" w:rsidRPr="00DB6B18" w:rsidRDefault="0074069E" w:rsidP="008A6662">
            <w:pPr>
              <w:rPr>
                <w:b/>
                <w:sz w:val="22"/>
                <w:szCs w:val="22"/>
              </w:rPr>
            </w:pPr>
          </w:p>
        </w:tc>
      </w:tr>
    </w:tbl>
    <w:p w14:paraId="04C258F4" w14:textId="77777777" w:rsidR="0074069E" w:rsidRPr="00DB6B18" w:rsidRDefault="0074069E" w:rsidP="0074069E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14:paraId="2EDB3047" w14:textId="14834E2C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>Maksymalna liczba punktów, jaką Wykonawca może ot</w:t>
      </w:r>
      <w:r>
        <w:rPr>
          <w:bCs/>
          <w:sz w:val="22"/>
          <w:szCs w:val="22"/>
        </w:rPr>
        <w:t>rzymać w kryterium oceny ofert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wynosi </w:t>
      </w:r>
      <w:r w:rsidR="000C6852">
        <w:rPr>
          <w:b/>
          <w:bCs/>
          <w:i/>
          <w:sz w:val="22"/>
          <w:szCs w:val="22"/>
        </w:rPr>
        <w:t>czterdzieści</w:t>
      </w:r>
      <w:r w:rsidRPr="00DB6B18">
        <w:rPr>
          <w:b/>
          <w:bCs/>
          <w:i/>
          <w:sz w:val="22"/>
          <w:szCs w:val="22"/>
        </w:rPr>
        <w:t xml:space="preserve"> </w:t>
      </w:r>
      <w:r w:rsidRPr="00DB6B18">
        <w:rPr>
          <w:b/>
          <w:bCs/>
          <w:sz w:val="22"/>
          <w:szCs w:val="22"/>
        </w:rPr>
        <w:t xml:space="preserve">[ </w:t>
      </w:r>
      <w:r w:rsidR="000C6852">
        <w:rPr>
          <w:b/>
          <w:bCs/>
          <w:sz w:val="22"/>
          <w:szCs w:val="22"/>
        </w:rPr>
        <w:t>4</w:t>
      </w:r>
      <w:r w:rsidRPr="00DB6B18">
        <w:rPr>
          <w:b/>
          <w:bCs/>
          <w:sz w:val="22"/>
          <w:szCs w:val="22"/>
        </w:rPr>
        <w:t>0,00 ] punktów</w:t>
      </w:r>
      <w:r w:rsidRPr="00DB6B18">
        <w:rPr>
          <w:bCs/>
          <w:sz w:val="22"/>
          <w:szCs w:val="22"/>
        </w:rPr>
        <w:t>.</w:t>
      </w:r>
    </w:p>
    <w:p w14:paraId="29D7F101" w14:textId="77777777" w:rsidR="0074069E" w:rsidRPr="0074069E" w:rsidRDefault="0074069E" w:rsidP="0074069E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14:paraId="5C458BB4" w14:textId="2149A005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>Wykonawca zobowiązany jest wskazać w ofercie</w:t>
      </w:r>
      <w:r>
        <w:rPr>
          <w:bCs/>
          <w:sz w:val="22"/>
          <w:szCs w:val="22"/>
        </w:rPr>
        <w:t xml:space="preserve">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określony </w:t>
      </w:r>
      <w:r>
        <w:rPr>
          <w:bCs/>
          <w:sz w:val="22"/>
          <w:szCs w:val="22"/>
        </w:rPr>
        <w:br/>
      </w:r>
      <w:r w:rsidRPr="00DB6B18">
        <w:rPr>
          <w:bCs/>
          <w:sz w:val="22"/>
          <w:szCs w:val="22"/>
        </w:rPr>
        <w:t>w „</w:t>
      </w:r>
      <w:r w:rsidRPr="00DB6B18">
        <w:rPr>
          <w:bCs/>
          <w:sz w:val="22"/>
          <w:szCs w:val="22"/>
          <w:u w:val="double"/>
        </w:rPr>
        <w:t>liczbie</w:t>
      </w:r>
      <w:r w:rsidRPr="00DB6B18">
        <w:rPr>
          <w:bCs/>
          <w:sz w:val="22"/>
          <w:szCs w:val="22"/>
        </w:rPr>
        <w:t xml:space="preserve"> miesięcy”; </w:t>
      </w:r>
      <w:r w:rsidRPr="00DB6B18">
        <w:rPr>
          <w:b/>
          <w:bCs/>
          <w:sz w:val="22"/>
          <w:szCs w:val="22"/>
          <w:u w:val="single"/>
        </w:rPr>
        <w:t>nie krótszy niż</w:t>
      </w:r>
      <w:r w:rsidRPr="00DB6B18">
        <w:rPr>
          <w:bCs/>
          <w:sz w:val="22"/>
          <w:szCs w:val="22"/>
        </w:rPr>
        <w:t xml:space="preserve"> </w:t>
      </w:r>
      <w:bookmarkStart w:id="9" w:name="_Hlk173914917"/>
      <w:r w:rsidR="00E755D0">
        <w:rPr>
          <w:b/>
          <w:i/>
          <w:sz w:val="22"/>
          <w:szCs w:val="22"/>
        </w:rPr>
        <w:t>dwadzieścia cztery</w:t>
      </w:r>
      <w:r>
        <w:rPr>
          <w:b/>
          <w:i/>
          <w:sz w:val="22"/>
          <w:szCs w:val="22"/>
        </w:rPr>
        <w:t xml:space="preserve"> </w:t>
      </w:r>
      <w:r w:rsidRPr="00DB6B18">
        <w:rPr>
          <w:b/>
          <w:sz w:val="22"/>
          <w:szCs w:val="22"/>
        </w:rPr>
        <w:t xml:space="preserve">[ </w:t>
      </w:r>
      <w:r w:rsidR="00E755D0">
        <w:rPr>
          <w:b/>
          <w:sz w:val="22"/>
          <w:szCs w:val="22"/>
        </w:rPr>
        <w:t>24</w:t>
      </w:r>
      <w:r w:rsidRPr="00DB6B18">
        <w:rPr>
          <w:b/>
          <w:sz w:val="22"/>
          <w:szCs w:val="22"/>
        </w:rPr>
        <w:t xml:space="preserve"> ]</w:t>
      </w:r>
      <w:r w:rsidRPr="00DB6B18">
        <w:rPr>
          <w:b/>
          <w:i/>
          <w:sz w:val="22"/>
          <w:szCs w:val="22"/>
        </w:rPr>
        <w:t xml:space="preserve"> </w:t>
      </w:r>
      <w:r w:rsidRPr="00DB6B18">
        <w:rPr>
          <w:b/>
          <w:sz w:val="22"/>
          <w:szCs w:val="22"/>
        </w:rPr>
        <w:t>miesi</w:t>
      </w:r>
      <w:r w:rsidR="00E755D0">
        <w:rPr>
          <w:b/>
          <w:sz w:val="22"/>
          <w:szCs w:val="22"/>
        </w:rPr>
        <w:t>ące</w:t>
      </w:r>
      <w:r w:rsidRPr="00DB6B18">
        <w:rPr>
          <w:sz w:val="22"/>
          <w:szCs w:val="22"/>
        </w:rPr>
        <w:t xml:space="preserve"> </w:t>
      </w:r>
      <w:bookmarkEnd w:id="9"/>
      <w:r w:rsidRPr="00DB6B18">
        <w:rPr>
          <w:sz w:val="22"/>
          <w:szCs w:val="22"/>
        </w:rPr>
        <w:t xml:space="preserve">i </w:t>
      </w:r>
      <w:r w:rsidRPr="00DB6B18">
        <w:rPr>
          <w:b/>
          <w:sz w:val="22"/>
          <w:szCs w:val="22"/>
          <w:u w:val="single"/>
        </w:rPr>
        <w:t>nie dłuższy niż</w:t>
      </w:r>
      <w:r w:rsidRPr="00DB6B18">
        <w:rPr>
          <w:sz w:val="22"/>
          <w:szCs w:val="22"/>
        </w:rPr>
        <w:t xml:space="preserve"> </w:t>
      </w:r>
      <w:r w:rsidR="00E755D0">
        <w:rPr>
          <w:b/>
          <w:i/>
          <w:sz w:val="22"/>
          <w:szCs w:val="22"/>
        </w:rPr>
        <w:t xml:space="preserve">sześćdziesiąt </w:t>
      </w:r>
      <w:r w:rsidRPr="00DB6B18">
        <w:rPr>
          <w:b/>
          <w:sz w:val="22"/>
          <w:szCs w:val="22"/>
        </w:rPr>
        <w:t xml:space="preserve">[ </w:t>
      </w:r>
      <w:r w:rsidR="00E755D0">
        <w:rPr>
          <w:b/>
          <w:sz w:val="22"/>
          <w:szCs w:val="22"/>
        </w:rPr>
        <w:t>60</w:t>
      </w:r>
      <w:r w:rsidRPr="00DB6B18">
        <w:rPr>
          <w:b/>
          <w:sz w:val="22"/>
          <w:szCs w:val="22"/>
        </w:rPr>
        <w:t xml:space="preserve"> ] miesi</w:t>
      </w:r>
      <w:r w:rsidR="00E755D0">
        <w:rPr>
          <w:b/>
          <w:sz w:val="22"/>
          <w:szCs w:val="22"/>
        </w:rPr>
        <w:t>ęcy</w:t>
      </w:r>
      <w:r w:rsidRPr="00DB6B18">
        <w:rPr>
          <w:bCs/>
          <w:sz w:val="22"/>
          <w:szCs w:val="22"/>
        </w:rPr>
        <w:t xml:space="preserve">. </w:t>
      </w:r>
    </w:p>
    <w:p w14:paraId="730D5825" w14:textId="77777777" w:rsidR="0074069E" w:rsidRPr="0074069E" w:rsidRDefault="0074069E" w:rsidP="0074069E">
      <w:pPr>
        <w:pStyle w:val="Akapitzlist"/>
        <w:rPr>
          <w:bCs/>
          <w:sz w:val="16"/>
          <w:szCs w:val="16"/>
        </w:rPr>
      </w:pPr>
    </w:p>
    <w:p w14:paraId="61FB88E3" w14:textId="77777777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 xml:space="preserve">Nie dopuszcza się określenia okresu gwarancji poprzez sformułowania np.: </w:t>
      </w:r>
      <w:r>
        <w:rPr>
          <w:bCs/>
          <w:sz w:val="22"/>
          <w:szCs w:val="22"/>
        </w:rPr>
        <w:t xml:space="preserve">„dożywotnio”, </w:t>
      </w:r>
      <w:r w:rsidRPr="00DB6B18">
        <w:rPr>
          <w:bCs/>
          <w:sz w:val="22"/>
          <w:szCs w:val="22"/>
        </w:rPr>
        <w:t>„bezterminowo”.</w:t>
      </w:r>
    </w:p>
    <w:p w14:paraId="09BF59A4" w14:textId="77777777" w:rsidR="0074069E" w:rsidRPr="0074069E" w:rsidRDefault="0074069E" w:rsidP="0074069E">
      <w:pPr>
        <w:pStyle w:val="Akapitzlist"/>
        <w:rPr>
          <w:bCs/>
          <w:sz w:val="16"/>
          <w:szCs w:val="16"/>
        </w:rPr>
      </w:pPr>
    </w:p>
    <w:p w14:paraId="0CDE8EA5" w14:textId="77777777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i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 w:rsidRPr="00C11458">
        <w:rPr>
          <w:b/>
          <w:bCs/>
          <w:i/>
          <w:sz w:val="22"/>
          <w:szCs w:val="22"/>
        </w:rPr>
        <w:t xml:space="preserve"> </w:t>
      </w:r>
    </w:p>
    <w:p w14:paraId="51130DE8" w14:textId="2C37E78D" w:rsid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b/>
          <w:sz w:val="16"/>
          <w:szCs w:val="16"/>
          <w:u w:val="single"/>
        </w:rPr>
      </w:pPr>
      <w:r w:rsidRPr="00DB6B18">
        <w:rPr>
          <w:sz w:val="22"/>
          <w:szCs w:val="22"/>
        </w:rPr>
        <w:t xml:space="preserve">Nieokreślenie w ofercie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powodować będzie uznaniem przez Zamawiającego, iż Wykonawca zaoferował minimalny </w:t>
      </w:r>
      <w:r w:rsidRPr="00DB6B18">
        <w:rPr>
          <w:bCs/>
          <w:sz w:val="22"/>
          <w:szCs w:val="22"/>
        </w:rPr>
        <w:t>okres</w:t>
      </w:r>
      <w:r w:rsidRPr="00DB6B18">
        <w:rPr>
          <w:sz w:val="22"/>
          <w:szCs w:val="22"/>
        </w:rPr>
        <w:t xml:space="preserve"> gwarancji na przedmiot zamó</w:t>
      </w:r>
      <w:r>
        <w:rPr>
          <w:sz w:val="22"/>
          <w:szCs w:val="22"/>
        </w:rPr>
        <w:t xml:space="preserve">wienia, </w:t>
      </w:r>
      <w:r>
        <w:rPr>
          <w:sz w:val="22"/>
          <w:szCs w:val="22"/>
        </w:rPr>
        <w:br/>
      </w:r>
      <w:r w:rsidRPr="00DB6B18">
        <w:rPr>
          <w:sz w:val="22"/>
          <w:szCs w:val="22"/>
        </w:rPr>
        <w:t xml:space="preserve">tj.: </w:t>
      </w:r>
      <w:r w:rsidR="00E755D0" w:rsidRPr="00E755D0">
        <w:rPr>
          <w:i/>
          <w:sz w:val="22"/>
          <w:szCs w:val="22"/>
        </w:rPr>
        <w:t xml:space="preserve">dwadzieścia cztery </w:t>
      </w:r>
      <w:r w:rsidR="00E755D0" w:rsidRPr="00E755D0">
        <w:rPr>
          <w:iCs/>
          <w:sz w:val="22"/>
          <w:szCs w:val="22"/>
        </w:rPr>
        <w:t>[ 24 ] miesiące</w:t>
      </w:r>
      <w:r>
        <w:rPr>
          <w:sz w:val="22"/>
          <w:szCs w:val="22"/>
        </w:rPr>
        <w:t>.</w:t>
      </w:r>
    </w:p>
    <w:p w14:paraId="63095F6F" w14:textId="66123341" w:rsid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 przypadku zaoferowania przez Wykonawcę dłuższego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</w:t>
      </w:r>
      <w:r w:rsidRPr="003D4F37">
        <w:rPr>
          <w:sz w:val="22"/>
          <w:szCs w:val="22"/>
        </w:rPr>
        <w:t xml:space="preserve">niż dopuszczalny </w:t>
      </w:r>
      <w:r>
        <w:rPr>
          <w:sz w:val="22"/>
          <w:szCs w:val="22"/>
        </w:rPr>
        <w:t xml:space="preserve">maksymalny </w:t>
      </w:r>
      <w:r w:rsidRPr="003D4F37">
        <w:rPr>
          <w:sz w:val="22"/>
          <w:szCs w:val="22"/>
        </w:rPr>
        <w:t>przez Zamawiającego</w:t>
      </w:r>
      <w:r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 gwarancji na przedmiot zamówienia</w:t>
      </w:r>
      <w:r w:rsidRPr="003D4F37">
        <w:rPr>
          <w:sz w:val="22"/>
          <w:szCs w:val="22"/>
        </w:rPr>
        <w:t xml:space="preserve">, Zamawiający uzna iż Wykonawca zaoferował maksymalny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</w:t>
      </w:r>
      <w:r>
        <w:rPr>
          <w:bCs/>
          <w:i/>
          <w:sz w:val="22"/>
          <w:szCs w:val="22"/>
        </w:rPr>
        <w:t xml:space="preserve"> </w:t>
      </w:r>
      <w:r w:rsidRPr="00DB6B18">
        <w:rPr>
          <w:bCs/>
          <w:i/>
          <w:sz w:val="22"/>
          <w:szCs w:val="22"/>
        </w:rPr>
        <w:t>gwarancji na przedmiot zamówienia</w:t>
      </w:r>
      <w:r w:rsidRPr="003D4F37">
        <w:rPr>
          <w:sz w:val="22"/>
          <w:szCs w:val="22"/>
        </w:rPr>
        <w:t xml:space="preserve">, tj.: </w:t>
      </w:r>
      <w:r w:rsidR="00E755D0" w:rsidRPr="00E755D0">
        <w:rPr>
          <w:i/>
          <w:sz w:val="22"/>
          <w:szCs w:val="22"/>
        </w:rPr>
        <w:t xml:space="preserve">sześćdziesiąt </w:t>
      </w:r>
      <w:r w:rsidR="00E755D0" w:rsidRPr="00E755D0">
        <w:rPr>
          <w:iCs/>
          <w:sz w:val="22"/>
          <w:szCs w:val="22"/>
        </w:rPr>
        <w:t>[ 60 ] miesięcy</w:t>
      </w:r>
      <w:r>
        <w:rPr>
          <w:sz w:val="22"/>
          <w:szCs w:val="22"/>
        </w:rPr>
        <w:t>.</w:t>
      </w:r>
    </w:p>
    <w:p w14:paraId="7C9A8DE3" w14:textId="5F65AF4B" w:rsidR="0074069E" w:rsidRP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Wskazanie </w:t>
      </w:r>
      <w:r>
        <w:rPr>
          <w:sz w:val="22"/>
          <w:szCs w:val="22"/>
        </w:rPr>
        <w:t>krótszego</w:t>
      </w:r>
      <w:r w:rsidRPr="003D4F37"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>
        <w:rPr>
          <w:bCs/>
          <w:i/>
          <w:sz w:val="22"/>
          <w:szCs w:val="22"/>
        </w:rPr>
        <w:t xml:space="preserve"> </w:t>
      </w:r>
      <w:r>
        <w:rPr>
          <w:bCs/>
          <w:sz w:val="22"/>
          <w:szCs w:val="22"/>
        </w:rPr>
        <w:t>niż</w:t>
      </w:r>
      <w:r w:rsidRPr="00DB6B18">
        <w:rPr>
          <w:sz w:val="22"/>
          <w:szCs w:val="22"/>
        </w:rPr>
        <w:t xml:space="preserve"> </w:t>
      </w:r>
      <w:r w:rsidR="00E755D0" w:rsidRPr="00E755D0">
        <w:rPr>
          <w:i/>
          <w:sz w:val="22"/>
          <w:szCs w:val="22"/>
        </w:rPr>
        <w:t xml:space="preserve">dwadzieścia cztery </w:t>
      </w:r>
      <w:r w:rsidR="00E755D0" w:rsidRPr="00E755D0">
        <w:rPr>
          <w:iCs/>
          <w:sz w:val="22"/>
          <w:szCs w:val="22"/>
        </w:rPr>
        <w:t>[ 24 ] miesiące</w:t>
      </w:r>
      <w:r w:rsidR="00E755D0" w:rsidRPr="003D4F37">
        <w:rPr>
          <w:sz w:val="22"/>
          <w:szCs w:val="22"/>
        </w:rPr>
        <w:t xml:space="preserve"> </w:t>
      </w:r>
      <w:r w:rsidRPr="003D4F37">
        <w:rPr>
          <w:sz w:val="22"/>
          <w:szCs w:val="22"/>
        </w:rPr>
        <w:t xml:space="preserve">skutkować będzie odrzuceniem oferty Wykonawcy z przedmiotowego postępowania na podstawie </w:t>
      </w:r>
      <w:r w:rsidRPr="003D4F37">
        <w:rPr>
          <w:bCs/>
          <w:sz w:val="22"/>
          <w:szCs w:val="22"/>
        </w:rPr>
        <w:t xml:space="preserve">art. 226 ust. 1 pkt 5 </w:t>
      </w:r>
      <w:r w:rsidRPr="003D4F37">
        <w:rPr>
          <w:sz w:val="22"/>
          <w:szCs w:val="22"/>
        </w:rPr>
        <w:t>ustawy.</w:t>
      </w:r>
    </w:p>
    <w:p w14:paraId="19EB27EF" w14:textId="77777777" w:rsidR="0074069E" w:rsidRPr="0074069E" w:rsidRDefault="0074069E" w:rsidP="00F06F3D">
      <w:pPr>
        <w:tabs>
          <w:tab w:val="left" w:pos="0"/>
        </w:tabs>
        <w:jc w:val="both"/>
        <w:rPr>
          <w:b/>
          <w:sz w:val="16"/>
          <w:szCs w:val="16"/>
          <w:u w:val="single"/>
        </w:rPr>
      </w:pPr>
    </w:p>
    <w:p w14:paraId="76CAE85A" w14:textId="77777777" w:rsidR="00883889" w:rsidRDefault="00883889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tbl>
      <w:tblPr>
        <w:tblW w:w="7672" w:type="dxa"/>
        <w:jc w:val="center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895"/>
        <w:gridCol w:w="532"/>
        <w:gridCol w:w="2226"/>
        <w:gridCol w:w="547"/>
        <w:gridCol w:w="3472"/>
      </w:tblGrid>
      <w:tr w:rsidR="000C6852" w:rsidRPr="00DB6B18" w14:paraId="04FCE41D" w14:textId="77777777" w:rsidTr="000C6852">
        <w:trPr>
          <w:trHeight w:val="431"/>
          <w:jc w:val="center"/>
        </w:trPr>
        <w:tc>
          <w:tcPr>
            <w:tcW w:w="895" w:type="dxa"/>
            <w:shd w:val="clear" w:color="auto" w:fill="D6E3BC" w:themeFill="accent3" w:themeFillTint="66"/>
            <w:vAlign w:val="center"/>
          </w:tcPr>
          <w:p w14:paraId="4FCC3446" w14:textId="77777777" w:rsidR="000C6852" w:rsidRPr="00DB6B18" w:rsidRDefault="000C6852" w:rsidP="0071791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B6B18">
              <w:rPr>
                <w:b/>
                <w:sz w:val="22"/>
                <w:szCs w:val="22"/>
              </w:rPr>
              <w:t>P</w:t>
            </w:r>
            <w:r w:rsidRPr="00DB6B1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32" w:type="dxa"/>
            <w:shd w:val="clear" w:color="auto" w:fill="D6E3BC" w:themeFill="accent3" w:themeFillTint="66"/>
            <w:vAlign w:val="center"/>
          </w:tcPr>
          <w:p w14:paraId="67FE3652" w14:textId="77777777" w:rsidR="000C6852" w:rsidRPr="00DB6B18" w:rsidRDefault="000C6852" w:rsidP="0071791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226" w:type="dxa"/>
            <w:shd w:val="clear" w:color="auto" w:fill="D6E3BC" w:themeFill="accent3" w:themeFillTint="66"/>
            <w:vAlign w:val="center"/>
          </w:tcPr>
          <w:p w14:paraId="1E76E047" w14:textId="77777777" w:rsidR="000C6852" w:rsidRPr="00DB6B18" w:rsidRDefault="000C6852" w:rsidP="00717910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 xml:space="preserve">Liczba punktów </w:t>
            </w:r>
            <w:r w:rsidRPr="00DB6B18">
              <w:rPr>
                <w:sz w:val="22"/>
                <w:szCs w:val="22"/>
              </w:rPr>
              <w:br/>
              <w:t>w kryterium</w:t>
            </w:r>
            <w:r w:rsidRPr="00DB6B18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547" w:type="dxa"/>
            <w:shd w:val="clear" w:color="auto" w:fill="D6E3BC" w:themeFill="accent3" w:themeFillTint="66"/>
            <w:vAlign w:val="center"/>
          </w:tcPr>
          <w:p w14:paraId="5186BA44" w14:textId="77777777" w:rsidR="000C6852" w:rsidRPr="00DB6B18" w:rsidRDefault="000C6852" w:rsidP="00717910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3472" w:type="dxa"/>
            <w:shd w:val="clear" w:color="auto" w:fill="D6E3BC" w:themeFill="accent3" w:themeFillTint="66"/>
            <w:vAlign w:val="center"/>
          </w:tcPr>
          <w:p w14:paraId="6F4E57CA" w14:textId="77777777" w:rsidR="000C6852" w:rsidRPr="00DB6B18" w:rsidRDefault="000C6852" w:rsidP="00717910">
            <w:pPr>
              <w:ind w:left="8" w:hanging="8"/>
              <w:jc w:val="center"/>
              <w:rPr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</w:t>
            </w:r>
            <w:r w:rsidRPr="00DB6B18">
              <w:rPr>
                <w:sz w:val="22"/>
                <w:szCs w:val="22"/>
              </w:rPr>
              <w:br/>
              <w:t xml:space="preserve"> w kryterium</w:t>
            </w:r>
          </w:p>
          <w:p w14:paraId="2B8AC038" w14:textId="77777777" w:rsidR="000C6852" w:rsidRPr="00DB6B18" w:rsidRDefault="000C6852" w:rsidP="00717910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Okres gwarancji</w:t>
            </w:r>
            <w:r w:rsidRPr="00DB6B18">
              <w:rPr>
                <w:b/>
                <w:sz w:val="22"/>
                <w:szCs w:val="22"/>
              </w:rPr>
              <w:br/>
              <w:t xml:space="preserve"> na przedmiot zamówienia</w:t>
            </w:r>
          </w:p>
        </w:tc>
      </w:tr>
    </w:tbl>
    <w:p w14:paraId="0CCDD760" w14:textId="77777777" w:rsidR="00034C61" w:rsidRPr="00920098" w:rsidRDefault="00034C61" w:rsidP="00034C61">
      <w:pPr>
        <w:ind w:left="709"/>
        <w:jc w:val="both"/>
        <w:rPr>
          <w:sz w:val="22"/>
          <w:szCs w:val="22"/>
        </w:rPr>
      </w:pPr>
    </w:p>
    <w:p w14:paraId="41435EB2" w14:textId="77777777" w:rsidR="00A85E51" w:rsidRPr="00920098" w:rsidRDefault="00A52E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5094BB7D" w14:textId="0E5441C1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F46699">
        <w:rPr>
          <w:b/>
          <w:sz w:val="22"/>
          <w:szCs w:val="22"/>
        </w:rPr>
        <w:t>1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74E988AB" w14:textId="77777777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E2CF54B" w14:textId="77777777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5DCB0ABF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51682CAF" w14:textId="2FBC49CD" w:rsidR="005A427F" w:rsidRPr="00920098" w:rsidRDefault="005A427F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</w:t>
      </w:r>
      <w:r w:rsidR="003B4E21" w:rsidRPr="00B64A36">
        <w:rPr>
          <w:b/>
          <w:bCs/>
          <w:sz w:val="22"/>
          <w:szCs w:val="22"/>
        </w:rPr>
        <w:t>publicznego</w:t>
      </w:r>
    </w:p>
    <w:p w14:paraId="2487139C" w14:textId="06290C89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6D081FEF" w14:textId="77777777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6BBE12FA" w14:textId="77777777" w:rsidR="005A427F" w:rsidRPr="00920098" w:rsidRDefault="00C04E6B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75EAE419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4F3D86D8" w14:textId="77777777" w:rsidR="00526DF3" w:rsidRPr="00920098" w:rsidRDefault="00526DF3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066AFEBD" w14:textId="77777777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51BB4C36" w14:textId="77777777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9678C43" w14:textId="7D2D0FBA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 xml:space="preserve">atę zawarcia umowy stanowi data </w:t>
      </w:r>
      <w:r w:rsidR="00F73565" w:rsidRPr="00F73565">
        <w:rPr>
          <w:sz w:val="22"/>
          <w:szCs w:val="22"/>
        </w:rPr>
        <w:t>przesłania Wykonawcy, za pośrednictwem środków porozumiewania się na odległość, umowy podpisanej przez Zamawiającego</w:t>
      </w:r>
      <w:r w:rsidRPr="00C11458">
        <w:rPr>
          <w:sz w:val="22"/>
          <w:szCs w:val="22"/>
        </w:rPr>
        <w:t>.</w:t>
      </w:r>
    </w:p>
    <w:p w14:paraId="347C953F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2A76607D" w14:textId="77777777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0425F9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C11458">
        <w:rPr>
          <w:sz w:val="22"/>
          <w:szCs w:val="22"/>
        </w:rPr>
        <w:t>:</w:t>
      </w:r>
      <w:r w:rsidRPr="00C11458">
        <w:rPr>
          <w:color w:val="000000"/>
          <w:sz w:val="22"/>
          <w:szCs w:val="22"/>
        </w:rPr>
        <w:t xml:space="preserve"> </w:t>
      </w:r>
    </w:p>
    <w:p w14:paraId="1A6063A5" w14:textId="77777777" w:rsidR="005162E2" w:rsidRPr="00C11458" w:rsidRDefault="005162E2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7EDB684F" w14:textId="77777777" w:rsidR="005162E2" w:rsidRPr="00C11458" w:rsidRDefault="005162E2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423DA7D1" w14:textId="77777777" w:rsidR="005162E2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10" w:name="highlightHit_14"/>
      <w:bookmarkEnd w:id="10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525BE659" w14:textId="77777777" w:rsidR="00160618" w:rsidRPr="00920098" w:rsidRDefault="00160618" w:rsidP="009419C8">
      <w:pPr>
        <w:jc w:val="both"/>
        <w:rPr>
          <w:sz w:val="22"/>
          <w:szCs w:val="22"/>
        </w:rPr>
      </w:pPr>
    </w:p>
    <w:p w14:paraId="2AA0D3FA" w14:textId="256C65DC" w:rsidR="00A10A21" w:rsidRPr="00920098" w:rsidRDefault="00A10A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76F0EA05" w14:textId="77777777" w:rsidR="001D492C" w:rsidRPr="00920098" w:rsidRDefault="001A7EB1" w:rsidP="001D492C">
      <w:pPr>
        <w:ind w:left="709"/>
        <w:jc w:val="both"/>
        <w:rPr>
          <w:i/>
          <w:sz w:val="22"/>
          <w:szCs w:val="22"/>
        </w:rPr>
      </w:pPr>
      <w:r w:rsidRPr="00920098">
        <w:rPr>
          <w:sz w:val="22"/>
          <w:szCs w:val="22"/>
        </w:rPr>
        <w:t>Nie jest wymagane wniesienie zabezpieczenia należytego wykonania umowy.</w:t>
      </w:r>
    </w:p>
    <w:p w14:paraId="134EB79B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4DE67D77" w14:textId="77777777" w:rsidR="00D356CA" w:rsidRPr="00920098" w:rsidRDefault="00D356CA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1E681500" w14:textId="7D410C91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</w:t>
      </w:r>
      <w:r w:rsidR="00034C61">
        <w:rPr>
          <w:bCs/>
          <w:sz w:val="22"/>
          <w:szCs w:val="22"/>
        </w:rPr>
        <w:t>.</w:t>
      </w:r>
    </w:p>
    <w:p w14:paraId="19FA6184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357BC77E" w14:textId="77777777" w:rsidR="00A10A21" w:rsidRPr="00920098" w:rsidRDefault="00A10A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68A0EBA3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007CB545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4B42BE81" w14:textId="77777777" w:rsidR="00830B95" w:rsidRPr="00920098" w:rsidRDefault="0051302A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lastRenderedPageBreak/>
        <w:t xml:space="preserve">niezgodną z przepisami ustawy </w:t>
      </w:r>
      <w:r w:rsidR="00830B95" w:rsidRPr="00920098">
        <w:rPr>
          <w:rFonts w:eastAsia="Arial Unicode MS"/>
          <w:color w:val="000000"/>
          <w:sz w:val="22"/>
          <w:szCs w:val="22"/>
        </w:rPr>
        <w:t>czynność</w:t>
      </w:r>
      <w:r w:rsidRPr="00920098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Pr="00920098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920098">
        <w:rPr>
          <w:rFonts w:eastAsia="Arial Unicode MS"/>
          <w:color w:val="000000"/>
          <w:sz w:val="22"/>
          <w:szCs w:val="22"/>
        </w:rPr>
        <w:t>podjętą</w:t>
      </w:r>
      <w:r w:rsidRPr="00920098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920098">
        <w:rPr>
          <w:rFonts w:eastAsia="Arial Unicode MS"/>
          <w:color w:val="000000"/>
          <w:sz w:val="22"/>
          <w:szCs w:val="22"/>
        </w:rPr>
        <w:t>postepowa</w:t>
      </w:r>
      <w:r w:rsidRPr="00920098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5A933BAC" w14:textId="77777777" w:rsidR="0051302A" w:rsidRPr="00920098" w:rsidRDefault="0051302A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5D650E7F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8EA1640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920098">
        <w:rPr>
          <w:rFonts w:eastAsia="Arial Unicode MS"/>
          <w:color w:val="000000"/>
          <w:sz w:val="22"/>
          <w:szCs w:val="22"/>
        </w:rPr>
        <w:t>postepowania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7644F3F" w14:textId="77777777" w:rsidR="005D71D1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7E40EDFD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1BF6F567" w14:textId="77777777" w:rsidR="005D71D1" w:rsidRPr="00920098" w:rsidRDefault="005D71D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11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6C3138DF" w14:textId="6E877895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56D78F88" w14:textId="77777777" w:rsidR="0048450B" w:rsidRPr="00920098" w:rsidRDefault="0048450B" w:rsidP="0048450B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>
        <w:rPr>
          <w:rFonts w:eastAsia="SimSun"/>
          <w:i/>
          <w:sz w:val="22"/>
          <w:szCs w:val="22"/>
        </w:rPr>
        <w:t>Powiatowy</w:t>
      </w:r>
      <w:r w:rsidRPr="00920098">
        <w:rPr>
          <w:rFonts w:eastAsia="SimSun"/>
          <w:i/>
          <w:sz w:val="22"/>
          <w:szCs w:val="22"/>
        </w:rPr>
        <w:t xml:space="preserve"> Inspektorat Weterynarii w </w:t>
      </w:r>
      <w:r>
        <w:rPr>
          <w:rFonts w:eastAsia="SimSun"/>
          <w:i/>
          <w:sz w:val="22"/>
          <w:szCs w:val="22"/>
        </w:rPr>
        <w:t>Namysłowie</w:t>
      </w:r>
      <w:r w:rsidRPr="00920098">
        <w:rPr>
          <w:rFonts w:eastAsia="SimSun"/>
          <w:i/>
          <w:sz w:val="22"/>
          <w:szCs w:val="22"/>
        </w:rPr>
        <w:t xml:space="preserve">, </w:t>
      </w:r>
      <w:r w:rsidRPr="009D3CD7">
        <w:rPr>
          <w:rFonts w:eastAsia="SimSun"/>
          <w:i/>
          <w:sz w:val="22"/>
          <w:szCs w:val="22"/>
        </w:rPr>
        <w:t>ul. Dubois 3, 46-100 Namysłów</w:t>
      </w:r>
      <w:r w:rsidRPr="00920098">
        <w:rPr>
          <w:sz w:val="22"/>
          <w:szCs w:val="22"/>
        </w:rPr>
        <w:t>.</w:t>
      </w:r>
    </w:p>
    <w:p w14:paraId="26AA4B9E" w14:textId="77777777" w:rsidR="0048450B" w:rsidRPr="00622988" w:rsidRDefault="0048450B" w:rsidP="0048450B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FF0000"/>
          <w:sz w:val="22"/>
          <w:szCs w:val="22"/>
          <w:lang w:eastAsia="pl-PL"/>
        </w:rPr>
      </w:pPr>
      <w:r w:rsidRPr="00A255AF">
        <w:rPr>
          <w:sz w:val="22"/>
          <w:szCs w:val="22"/>
          <w:lang w:eastAsia="pl-PL"/>
        </w:rPr>
        <w:t xml:space="preserve">Inspektorem ochrony danych osobowych w </w:t>
      </w:r>
      <w:r w:rsidRPr="00A255AF">
        <w:rPr>
          <w:i/>
          <w:sz w:val="22"/>
          <w:szCs w:val="22"/>
          <w:lang w:eastAsia="pl-PL"/>
        </w:rPr>
        <w:t xml:space="preserve">Powiatowym Inspektoracie Weterynarii w </w:t>
      </w:r>
      <w:r>
        <w:rPr>
          <w:i/>
          <w:sz w:val="22"/>
          <w:szCs w:val="22"/>
          <w:lang w:eastAsia="pl-PL"/>
        </w:rPr>
        <w:t>Namysłowie</w:t>
      </w:r>
      <w:r w:rsidRPr="00A255AF">
        <w:rPr>
          <w:sz w:val="22"/>
          <w:szCs w:val="22"/>
          <w:lang w:eastAsia="pl-PL"/>
        </w:rPr>
        <w:t xml:space="preserve"> jest p. </w:t>
      </w:r>
      <w:r>
        <w:rPr>
          <w:i/>
          <w:sz w:val="22"/>
          <w:szCs w:val="22"/>
          <w:lang w:eastAsia="pl-PL"/>
        </w:rPr>
        <w:t xml:space="preserve">Wojciech </w:t>
      </w:r>
      <w:proofErr w:type="spellStart"/>
      <w:r>
        <w:rPr>
          <w:i/>
          <w:sz w:val="22"/>
          <w:szCs w:val="22"/>
          <w:lang w:eastAsia="pl-PL"/>
        </w:rPr>
        <w:t>Olender</w:t>
      </w:r>
      <w:proofErr w:type="spellEnd"/>
      <w:r w:rsidRPr="00A255AF">
        <w:rPr>
          <w:bCs/>
          <w:i/>
          <w:sz w:val="22"/>
          <w:szCs w:val="22"/>
          <w:lang w:eastAsia="pl-PL"/>
        </w:rPr>
        <w:t xml:space="preserve">, </w:t>
      </w:r>
      <w:r w:rsidRPr="00A255AF">
        <w:rPr>
          <w:bCs/>
          <w:sz w:val="22"/>
          <w:szCs w:val="22"/>
          <w:lang w:eastAsia="pl-PL"/>
        </w:rPr>
        <w:t>tel.</w:t>
      </w:r>
      <w:r w:rsidRPr="00A255AF">
        <w:rPr>
          <w:bCs/>
          <w:i/>
          <w:sz w:val="22"/>
          <w:szCs w:val="22"/>
          <w:lang w:eastAsia="pl-PL"/>
        </w:rPr>
        <w:t xml:space="preserve"> </w:t>
      </w:r>
      <w:r>
        <w:rPr>
          <w:bCs/>
          <w:i/>
          <w:sz w:val="22"/>
          <w:szCs w:val="22"/>
          <w:lang w:eastAsia="pl-PL"/>
        </w:rPr>
        <w:t>77 544 96 11</w:t>
      </w:r>
      <w:r w:rsidRPr="00A255AF">
        <w:rPr>
          <w:bCs/>
          <w:i/>
          <w:sz w:val="22"/>
          <w:szCs w:val="22"/>
          <w:lang w:eastAsia="pl-PL"/>
        </w:rPr>
        <w:t xml:space="preserve">, </w:t>
      </w:r>
      <w:r w:rsidRPr="00A255AF">
        <w:rPr>
          <w:bCs/>
          <w:sz w:val="22"/>
          <w:szCs w:val="22"/>
          <w:lang w:eastAsia="pl-PL"/>
        </w:rPr>
        <w:t>e-mail:</w:t>
      </w:r>
      <w:r w:rsidRPr="00622988">
        <w:rPr>
          <w:bCs/>
          <w:color w:val="FF0000"/>
          <w:sz w:val="22"/>
          <w:szCs w:val="22"/>
          <w:lang w:eastAsia="pl-PL"/>
        </w:rPr>
        <w:t xml:space="preserve"> </w:t>
      </w:r>
      <w:hyperlink r:id="rId13" w:history="1">
        <w:r w:rsidRPr="00E954F6">
          <w:rPr>
            <w:rStyle w:val="Hipercze"/>
            <w:bCs/>
            <w:i/>
            <w:sz w:val="22"/>
            <w:szCs w:val="22"/>
            <w:lang w:eastAsia="pl-PL"/>
          </w:rPr>
          <w:t>iod@piw.namyslow.pl</w:t>
        </w:r>
      </w:hyperlink>
      <w:r>
        <w:rPr>
          <w:rStyle w:val="Hipercze"/>
          <w:bCs/>
          <w:i/>
          <w:color w:val="FF0000"/>
          <w:sz w:val="22"/>
          <w:szCs w:val="22"/>
          <w:lang w:eastAsia="pl-PL"/>
        </w:rPr>
        <w:t xml:space="preserve"> </w:t>
      </w:r>
      <w:r w:rsidRPr="00622988">
        <w:rPr>
          <w:bCs/>
          <w:i/>
          <w:color w:val="FF0000"/>
          <w:sz w:val="22"/>
          <w:szCs w:val="22"/>
          <w:lang w:eastAsia="pl-PL"/>
        </w:rPr>
        <w:t xml:space="preserve"> </w:t>
      </w:r>
    </w:p>
    <w:p w14:paraId="446A4F97" w14:textId="71257E2C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D60230">
        <w:rPr>
          <w:b/>
          <w:sz w:val="22"/>
          <w:szCs w:val="22"/>
        </w:rPr>
        <w:t>D</w:t>
      </w:r>
      <w:r w:rsidR="0048450B">
        <w:rPr>
          <w:b/>
          <w:sz w:val="22"/>
          <w:szCs w:val="22"/>
        </w:rPr>
        <w:t>F</w:t>
      </w:r>
      <w:r w:rsidR="002B38BF" w:rsidRPr="00920098">
        <w:rPr>
          <w:b/>
          <w:sz w:val="22"/>
          <w:szCs w:val="22"/>
        </w:rPr>
        <w:t>.</w:t>
      </w:r>
      <w:r w:rsidR="00D60230">
        <w:rPr>
          <w:b/>
          <w:sz w:val="22"/>
          <w:szCs w:val="22"/>
        </w:rPr>
        <w:t>26</w:t>
      </w:r>
      <w:r w:rsidR="002B38BF" w:rsidRPr="00920098">
        <w:rPr>
          <w:b/>
          <w:sz w:val="22"/>
          <w:szCs w:val="22"/>
        </w:rPr>
        <w:t>.</w:t>
      </w:r>
      <w:r w:rsidR="005D4DB8">
        <w:rPr>
          <w:b/>
          <w:sz w:val="22"/>
          <w:szCs w:val="22"/>
        </w:rPr>
        <w:t>2</w:t>
      </w:r>
      <w:r w:rsidR="003F4F84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E755D0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3D7C22E8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5E53E9F5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54434760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341612E1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4DDF15E2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2575845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BE20862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podstawie art. 16 RODO prawo do sprostowania Państwa </w:t>
      </w:r>
      <w:proofErr w:type="spellStart"/>
      <w:r w:rsidRPr="00920098">
        <w:rPr>
          <w:sz w:val="22"/>
          <w:szCs w:val="22"/>
          <w:lang w:eastAsia="pl-PL"/>
        </w:rPr>
        <w:t>danyc</w:t>
      </w:r>
      <w:r w:rsidR="002702B6">
        <w:rPr>
          <w:sz w:val="22"/>
          <w:szCs w:val="22"/>
          <w:lang w:eastAsia="pl-PL"/>
        </w:rPr>
        <w:t>x</w:t>
      </w:r>
      <w:r w:rsidRPr="00920098">
        <w:rPr>
          <w:sz w:val="22"/>
          <w:szCs w:val="22"/>
          <w:lang w:eastAsia="pl-PL"/>
        </w:rPr>
        <w:t>h</w:t>
      </w:r>
      <w:proofErr w:type="spellEnd"/>
      <w:r w:rsidRPr="00920098">
        <w:rPr>
          <w:sz w:val="22"/>
          <w:szCs w:val="22"/>
          <w:lang w:eastAsia="pl-PL"/>
        </w:rPr>
        <w:t xml:space="preserve"> osobowych</w:t>
      </w:r>
      <w:r w:rsidRPr="00920098">
        <w:rPr>
          <w:rStyle w:val="Odwoanieprzypisudolnego"/>
          <w:sz w:val="22"/>
          <w:szCs w:val="22"/>
        </w:rPr>
        <w:footnoteReference w:id="5"/>
      </w:r>
      <w:r w:rsidRPr="00920098">
        <w:rPr>
          <w:sz w:val="22"/>
          <w:szCs w:val="22"/>
          <w:lang w:eastAsia="pl-PL"/>
        </w:rPr>
        <w:t>;</w:t>
      </w:r>
    </w:p>
    <w:p w14:paraId="59689615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6"/>
      </w:r>
      <w:r w:rsidRPr="00920098">
        <w:rPr>
          <w:sz w:val="22"/>
          <w:szCs w:val="22"/>
          <w:lang w:eastAsia="pl-PL"/>
        </w:rPr>
        <w:t xml:space="preserve">;  </w:t>
      </w:r>
    </w:p>
    <w:p w14:paraId="1C528590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24DAA84D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73775448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43E944D8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6702E184" w14:textId="77777777" w:rsidR="00EB0A60" w:rsidRPr="00EB0A60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749276FE" w14:textId="77777777" w:rsidR="005012FD" w:rsidRPr="00EB0A60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lastRenderedPageBreak/>
        <w:t>Informacja o ograniczeniach, o których mowa w art. 19 ust. 2 i 3 ustawy</w:t>
      </w:r>
    </w:p>
    <w:p w14:paraId="31EBD9A6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0097405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45B4BEEE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11"/>
    <w:p w14:paraId="420D8581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1BC785ED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50698354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AE00A20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7FF15AF1" w14:textId="77777777" w:rsidR="00361FAA" w:rsidRPr="00920098" w:rsidRDefault="00361FAA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693AD05A" w14:textId="3499A8E0" w:rsidR="00361FAA" w:rsidRPr="00920098" w:rsidRDefault="005D4DB8" w:rsidP="002B38BF">
      <w:pPr>
        <w:ind w:left="709"/>
        <w:jc w:val="both"/>
        <w:rPr>
          <w:sz w:val="22"/>
          <w:szCs w:val="22"/>
        </w:rPr>
      </w:pPr>
      <w:r w:rsidRPr="005D4DB8">
        <w:rPr>
          <w:b/>
          <w:sz w:val="22"/>
          <w:szCs w:val="22"/>
        </w:rPr>
        <w:t>Nie dotyczy</w:t>
      </w:r>
      <w:r w:rsidR="002B38BF" w:rsidRPr="00920098">
        <w:rPr>
          <w:sz w:val="22"/>
          <w:szCs w:val="22"/>
        </w:rPr>
        <w:t>.</w:t>
      </w:r>
      <w:r w:rsidR="000C37B2" w:rsidRPr="00920098">
        <w:rPr>
          <w:sz w:val="22"/>
          <w:szCs w:val="22"/>
        </w:rPr>
        <w:t xml:space="preserve"> </w:t>
      </w:r>
    </w:p>
    <w:p w14:paraId="1057EFD4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18985768" w14:textId="77777777" w:rsidR="00A56977" w:rsidRPr="00920098" w:rsidRDefault="00361FAA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  <w:shd w:val="clear" w:color="auto" w:fill="BDD6EE"/>
        </w:rPr>
        <w:t>I</w:t>
      </w:r>
      <w:r w:rsidRPr="0092009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275DFDE2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BE19D6B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960F54C" w14:textId="77777777" w:rsidR="00A56977" w:rsidRPr="00920098" w:rsidRDefault="00AF2F09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17AF663D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3EF1EEED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267DFD9" w14:textId="77777777" w:rsidR="00AF2F09" w:rsidRPr="00920098" w:rsidRDefault="00AF2F09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46037B4C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034C61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0E9DE8EE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5AFDAF87" w14:textId="77777777" w:rsidR="00A477E1" w:rsidRPr="00920098" w:rsidRDefault="00A477E1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5143A94E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2BC2F85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71BD133D" w14:textId="77777777" w:rsidR="00121908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7D9806DD" w14:textId="2087444B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4C4C484B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257E3067" w14:textId="77777777" w:rsidR="00121908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139A02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0C084095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3A23F5D" w14:textId="77777777" w:rsidR="00022518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7265A534" w14:textId="0686364D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>zawarcia umowy ramowej</w:t>
      </w:r>
      <w:r w:rsidR="001B3E1C" w:rsidRPr="00920098">
        <w:rPr>
          <w:sz w:val="22"/>
          <w:szCs w:val="22"/>
        </w:rPr>
        <w:t>.</w:t>
      </w:r>
    </w:p>
    <w:p w14:paraId="407FB49A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E404365" w14:textId="77777777" w:rsidR="00A56977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2667687" w14:textId="0B4CBB8C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>aukcji elektronicznej</w:t>
      </w:r>
      <w:r w:rsidR="00A56977" w:rsidRPr="00920098">
        <w:rPr>
          <w:bCs/>
          <w:sz w:val="22"/>
          <w:szCs w:val="22"/>
        </w:rPr>
        <w:t>.</w:t>
      </w:r>
    </w:p>
    <w:p w14:paraId="2FDDBDD6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68C87556" w14:textId="77777777" w:rsidR="00A56977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6D4A56BB" w14:textId="01D38E45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>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7EE32C0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681DE277" w14:textId="77777777" w:rsidR="00A56977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5D85CC97" w14:textId="6EDE66D0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7106A32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26AD26DF" w14:textId="77777777" w:rsidR="00A56977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5BB8F27B" w14:textId="613BDDAC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>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613B3EBC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38E29B46" w14:textId="77777777" w:rsidR="00A56977" w:rsidRPr="00920098" w:rsidRDefault="00A56977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686B9243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034C61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01D6F946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2F25993E" w14:textId="77777777" w:rsidR="00F1793D" w:rsidRPr="00920098" w:rsidRDefault="00F1793D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5074BCD0" w14:textId="768CCCF5" w:rsidR="00FC12A0" w:rsidRPr="00920098" w:rsidRDefault="005D4DB8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5D4DB8">
        <w:rPr>
          <w:rFonts w:ascii="Times New Roman" w:hAnsi="Times New Roman"/>
          <w:iCs/>
          <w:sz w:val="22"/>
          <w:szCs w:val="22"/>
        </w:rPr>
        <w:t>Zamawiający nie dokonuje podziału zamówienia na części, z uwagi na uwarunkowania techniczno-organizacyjne związane z przedmiotem zamówienia. Przedmiot zamówienia stanowi zakup</w:t>
      </w:r>
      <w:r>
        <w:rPr>
          <w:rFonts w:ascii="Times New Roman" w:hAnsi="Times New Roman"/>
          <w:iCs/>
          <w:sz w:val="22"/>
          <w:szCs w:val="22"/>
        </w:rPr>
        <w:t xml:space="preserve"> jednego samochodu osobowego</w:t>
      </w:r>
      <w:r w:rsidRPr="005D4DB8">
        <w:rPr>
          <w:rFonts w:ascii="Times New Roman" w:hAnsi="Times New Roman"/>
          <w:iCs/>
          <w:sz w:val="22"/>
          <w:szCs w:val="22"/>
        </w:rPr>
        <w:t>, a zatem podzielenie zamówienia na części stanowiłoby istotne utrudnienie organizacyjne</w:t>
      </w:r>
      <w:r>
        <w:rPr>
          <w:rFonts w:ascii="Times New Roman" w:hAnsi="Times New Roman"/>
          <w:iCs/>
          <w:sz w:val="22"/>
          <w:szCs w:val="22"/>
        </w:rPr>
        <w:t>, mogłoby spowodować niekompatybilność zakupywanego pojazdu z jego wyposażeniem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297C4783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1FD03F2A" w14:textId="77777777" w:rsidR="00F1793D" w:rsidRPr="00920098" w:rsidRDefault="00F1793D" w:rsidP="00C613F0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1313E82E" w14:textId="77777777" w:rsidR="00F1793D" w:rsidRPr="00920098" w:rsidRDefault="00F1793D" w:rsidP="00C613F0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7DBEEFD8" w14:textId="77777777" w:rsidR="00F1793D" w:rsidRDefault="00F1793D" w:rsidP="00C613F0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21042815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378275C9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22ED76CA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0AF2E3E6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30F78345" w14:textId="77777777" w:rsidR="00AC7A97" w:rsidRPr="003D03FF" w:rsidRDefault="00AC7A97" w:rsidP="00AC7A97">
      <w:pPr>
        <w:jc w:val="both"/>
        <w:rPr>
          <w:rStyle w:val="Styl11pt0"/>
        </w:rPr>
      </w:pPr>
      <w:r w:rsidRPr="003D03FF">
        <w:rPr>
          <w:rStyle w:val="Styl11pt0"/>
          <w:b/>
        </w:rPr>
        <w:t xml:space="preserve">Załącznik nr 1.1 - </w:t>
      </w:r>
      <w:r w:rsidRPr="003D03FF">
        <w:rPr>
          <w:rStyle w:val="Styl11pt0"/>
        </w:rPr>
        <w:t>Opis przedmiotu zamówienia (część nr 1)</w:t>
      </w:r>
    </w:p>
    <w:p w14:paraId="24835E9C" w14:textId="7B6A18C3" w:rsidR="00966E4E" w:rsidRPr="00920098" w:rsidRDefault="00966E4E" w:rsidP="00E532F7">
      <w:pPr>
        <w:shd w:val="clear" w:color="auto" w:fill="FFFFFF"/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5ED13A25" w14:textId="77777777"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 xml:space="preserve">– Projekt umowy </w:t>
      </w:r>
    </w:p>
    <w:sectPr w:rsidR="00857DDE" w:rsidRPr="00920098" w:rsidSect="0009129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notePr>
        <w:pos w:val="beneathText"/>
      </w:footnotePr>
      <w:pgSz w:w="11905" w:h="16837"/>
      <w:pgMar w:top="1135" w:right="990" w:bottom="709" w:left="993" w:header="426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5689E" w14:textId="77777777" w:rsidR="0014320B" w:rsidRDefault="0014320B">
      <w:r>
        <w:separator/>
      </w:r>
    </w:p>
  </w:endnote>
  <w:endnote w:type="continuationSeparator" w:id="0">
    <w:p w14:paraId="0750FB01" w14:textId="77777777" w:rsidR="0014320B" w:rsidRDefault="00143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D54C0" w14:textId="77777777" w:rsidR="000C00CD" w:rsidRDefault="001A1375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C00C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0CD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0A391668" w14:textId="74A122E5" w:rsidR="000C00CD" w:rsidRDefault="00FC3DC2" w:rsidP="00454B38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6A3607D6" wp14:editId="29C1387F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DEBE04" w14:textId="77777777" w:rsidR="000C00CD" w:rsidRPr="006F383D" w:rsidRDefault="000C00CD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607D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    <v:fill opacity="0"/>
              <v:textbox inset="0,0,0,0">
                <w:txbxContent>
                  <w:p w14:paraId="43DEBE04" w14:textId="77777777" w:rsidR="000C00CD" w:rsidRPr="006F383D" w:rsidRDefault="000C00CD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D79514" wp14:editId="1CE9743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E8BE6D" w14:textId="77777777" w:rsidR="000C00CD" w:rsidRDefault="000C00C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D79514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    <v:fill opacity="0"/>
              <v:textbox inset="0,0,0,0">
                <w:txbxContent>
                  <w:p w14:paraId="69E8BE6D" w14:textId="77777777" w:rsidR="000C00CD" w:rsidRDefault="000C00CD"/>
                </w:txbxContent>
              </v:textbox>
              <w10:wrap type="square" side="largest" anchorx="margin"/>
            </v:shape>
          </w:pict>
        </mc:Fallback>
      </mc:AlternateContent>
    </w:r>
  </w:p>
  <w:p w14:paraId="4B1D404A" w14:textId="77777777" w:rsidR="000C00CD" w:rsidRDefault="000C00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6C1DD" w14:textId="77777777" w:rsidR="000C00CD" w:rsidRPr="00E472B0" w:rsidRDefault="000C00CD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1A1375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1A1375" w:rsidRPr="00E472B0">
      <w:rPr>
        <w:b/>
        <w:sz w:val="16"/>
        <w:szCs w:val="16"/>
      </w:rPr>
      <w:fldChar w:fldCharType="separate"/>
    </w:r>
    <w:r w:rsidR="00FC3DC2">
      <w:rPr>
        <w:b/>
        <w:noProof/>
        <w:sz w:val="16"/>
        <w:szCs w:val="16"/>
      </w:rPr>
      <w:t>2</w:t>
    </w:r>
    <w:r w:rsidR="001A1375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1A1375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1A1375" w:rsidRPr="00E472B0">
      <w:rPr>
        <w:b/>
        <w:sz w:val="16"/>
        <w:szCs w:val="16"/>
      </w:rPr>
      <w:fldChar w:fldCharType="separate"/>
    </w:r>
    <w:r w:rsidR="00FC3DC2">
      <w:rPr>
        <w:b/>
        <w:noProof/>
        <w:sz w:val="16"/>
        <w:szCs w:val="16"/>
      </w:rPr>
      <w:t>13</w:t>
    </w:r>
    <w:r w:rsidR="001A1375" w:rsidRPr="00E472B0">
      <w:rPr>
        <w:b/>
        <w:sz w:val="16"/>
        <w:szCs w:val="16"/>
      </w:rPr>
      <w:fldChar w:fldCharType="end"/>
    </w:r>
  </w:p>
  <w:p w14:paraId="4E180D08" w14:textId="77777777" w:rsidR="000C00CD" w:rsidRPr="00E472B0" w:rsidRDefault="000C00CD">
    <w:pPr>
      <w:pStyle w:val="Stopka"/>
      <w:jc w:val="right"/>
      <w:rPr>
        <w:sz w:val="16"/>
        <w:szCs w:val="16"/>
      </w:rPr>
    </w:pPr>
  </w:p>
  <w:p w14:paraId="0BB8CC44" w14:textId="77777777" w:rsidR="000C00CD" w:rsidRPr="00DD6E87" w:rsidRDefault="000C00CD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96BF1" w14:textId="77777777" w:rsidR="0014320B" w:rsidRDefault="0014320B">
      <w:r>
        <w:separator/>
      </w:r>
    </w:p>
  </w:footnote>
  <w:footnote w:type="continuationSeparator" w:id="0">
    <w:p w14:paraId="6EDBE0E4" w14:textId="77777777" w:rsidR="0014320B" w:rsidRDefault="0014320B">
      <w:r>
        <w:continuationSeparator/>
      </w:r>
    </w:p>
  </w:footnote>
  <w:footnote w:id="1">
    <w:p w14:paraId="27DE8CE0" w14:textId="77777777" w:rsidR="002C024D" w:rsidRPr="007F1EBC" w:rsidRDefault="002C024D" w:rsidP="002C024D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</w:t>
      </w:r>
      <w:proofErr w:type="spellStart"/>
      <w:r w:rsidRPr="007F1EBC">
        <w:t>Dz.Urz</w:t>
      </w:r>
      <w:proofErr w:type="spellEnd"/>
      <w:r w:rsidRPr="007F1EBC">
        <w:t>. UE L 229 z 31.7.2014, s.1 ze zm.)</w:t>
      </w:r>
    </w:p>
  </w:footnote>
  <w:footnote w:id="2">
    <w:p w14:paraId="2A7EEF2B" w14:textId="77777777" w:rsidR="00B41856" w:rsidRPr="00A07174" w:rsidRDefault="00B41856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zamówienia.</w:t>
      </w:r>
    </w:p>
  </w:footnote>
  <w:footnote w:id="3">
    <w:p w14:paraId="62AA025C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 xml:space="preserve">Wykonawca nie jest zobowiązany do złożenia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F29770A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 xml:space="preserve">W przypadku wskazania przez wykonawcę dostępności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64C87886" w14:textId="77777777" w:rsidR="007B561D" w:rsidRPr="00050A7B" w:rsidRDefault="007B561D" w:rsidP="007B561D">
      <w:pPr>
        <w:pStyle w:val="Tekstprzypisudolnego"/>
        <w:ind w:hanging="2"/>
      </w:pPr>
    </w:p>
  </w:footnote>
  <w:footnote w:id="4">
    <w:p w14:paraId="039D2BAA" w14:textId="77777777" w:rsidR="0070611A" w:rsidRPr="00A07174" w:rsidRDefault="0070611A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5">
    <w:p w14:paraId="171867DA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E54C8ED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992FE" w14:textId="77777777" w:rsidR="000C00CD" w:rsidRDefault="000C00CD">
    <w:pPr>
      <w:pStyle w:val="Nagwek10"/>
      <w:rPr>
        <w:sz w:val="22"/>
      </w:rPr>
    </w:pPr>
    <w:r>
      <w:rPr>
        <w:sz w:val="22"/>
      </w:rPr>
      <w:t>KPA 9/2008</w:t>
    </w:r>
  </w:p>
  <w:p w14:paraId="7CC8F083" w14:textId="77777777" w:rsidR="000C00CD" w:rsidRPr="002439B6" w:rsidRDefault="000C00CD" w:rsidP="002439B6">
    <w:pPr>
      <w:pStyle w:val="Tekstpodstawowy"/>
    </w:pPr>
  </w:p>
  <w:p w14:paraId="43BFD46A" w14:textId="77777777" w:rsidR="000C00CD" w:rsidRDefault="000C00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E5E2D" w14:textId="28091B4D" w:rsidR="000C00CD" w:rsidRPr="004F34D2" w:rsidRDefault="000C00CD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 w:rsidR="00AB06C6" w:rsidRPr="00AB06C6">
      <w:rPr>
        <w:b/>
        <w:sz w:val="20"/>
        <w:szCs w:val="22"/>
      </w:rPr>
      <w:t>D</w:t>
    </w:r>
    <w:r w:rsidR="00873410">
      <w:rPr>
        <w:b/>
        <w:sz w:val="20"/>
        <w:szCs w:val="22"/>
      </w:rPr>
      <w:t>F</w:t>
    </w:r>
    <w:r w:rsidR="00AB06C6" w:rsidRPr="00AB06C6">
      <w:rPr>
        <w:b/>
        <w:sz w:val="20"/>
        <w:szCs w:val="22"/>
      </w:rPr>
      <w:t>.26.</w:t>
    </w:r>
    <w:r w:rsidR="00873410">
      <w:rPr>
        <w:b/>
        <w:sz w:val="20"/>
        <w:szCs w:val="22"/>
      </w:rPr>
      <w:t>2</w:t>
    </w:r>
    <w:r w:rsidR="00AB06C6" w:rsidRPr="00AB06C6">
      <w:rPr>
        <w:b/>
        <w:sz w:val="20"/>
        <w:szCs w:val="22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4CF54" w14:textId="77777777" w:rsidR="000C00CD" w:rsidRDefault="000C00CD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192A1832"/>
    <w:multiLevelType w:val="hybridMultilevel"/>
    <w:tmpl w:val="B38EF728"/>
    <w:lvl w:ilvl="0" w:tplc="61848B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4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2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6881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55" w15:restartNumberingAfterBreak="0">
    <w:nsid w:val="76F976AF"/>
    <w:multiLevelType w:val="multilevel"/>
    <w:tmpl w:val="988493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6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AEC79B3"/>
    <w:multiLevelType w:val="hybridMultilevel"/>
    <w:tmpl w:val="99E0D5C0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068119">
    <w:abstractNumId w:val="38"/>
  </w:num>
  <w:num w:numId="2" w16cid:durableId="430509574">
    <w:abstractNumId w:val="31"/>
  </w:num>
  <w:num w:numId="3" w16cid:durableId="1444807206">
    <w:abstractNumId w:val="53"/>
  </w:num>
  <w:num w:numId="4" w16cid:durableId="146823946">
    <w:abstractNumId w:val="47"/>
  </w:num>
  <w:num w:numId="5" w16cid:durableId="1677272140">
    <w:abstractNumId w:val="25"/>
  </w:num>
  <w:num w:numId="6" w16cid:durableId="1648126483">
    <w:abstractNumId w:val="48"/>
  </w:num>
  <w:num w:numId="7" w16cid:durableId="71975505">
    <w:abstractNumId w:val="27"/>
  </w:num>
  <w:num w:numId="8" w16cid:durableId="623199437">
    <w:abstractNumId w:val="36"/>
  </w:num>
  <w:num w:numId="9" w16cid:durableId="724989951">
    <w:abstractNumId w:val="23"/>
  </w:num>
  <w:num w:numId="10" w16cid:durableId="659580527">
    <w:abstractNumId w:val="44"/>
  </w:num>
  <w:num w:numId="11" w16cid:durableId="2003046424">
    <w:abstractNumId w:val="50"/>
  </w:num>
  <w:num w:numId="12" w16cid:durableId="560866136">
    <w:abstractNumId w:val="30"/>
  </w:num>
  <w:num w:numId="13" w16cid:durableId="500588133">
    <w:abstractNumId w:val="35"/>
  </w:num>
  <w:num w:numId="14" w16cid:durableId="518007568">
    <w:abstractNumId w:val="51"/>
  </w:num>
  <w:num w:numId="15" w16cid:durableId="1621304492">
    <w:abstractNumId w:val="41"/>
  </w:num>
  <w:num w:numId="16" w16cid:durableId="1239486641">
    <w:abstractNumId w:val="46"/>
  </w:num>
  <w:num w:numId="17" w16cid:durableId="1204052952">
    <w:abstractNumId w:val="55"/>
  </w:num>
  <w:num w:numId="18" w16cid:durableId="1936327591">
    <w:abstractNumId w:val="45"/>
  </w:num>
  <w:num w:numId="19" w16cid:durableId="917635915">
    <w:abstractNumId w:val="49"/>
  </w:num>
  <w:num w:numId="20" w16cid:durableId="726488367">
    <w:abstractNumId w:val="54"/>
  </w:num>
  <w:num w:numId="21" w16cid:durableId="113988167">
    <w:abstractNumId w:val="26"/>
  </w:num>
  <w:num w:numId="22" w16cid:durableId="101077464">
    <w:abstractNumId w:val="40"/>
  </w:num>
  <w:num w:numId="23" w16cid:durableId="570821139">
    <w:abstractNumId w:val="56"/>
  </w:num>
  <w:num w:numId="24" w16cid:durableId="497379423">
    <w:abstractNumId w:val="52"/>
  </w:num>
  <w:num w:numId="25" w16cid:durableId="1936592610">
    <w:abstractNumId w:val="32"/>
  </w:num>
  <w:num w:numId="26" w16cid:durableId="858619857">
    <w:abstractNumId w:val="42"/>
  </w:num>
  <w:num w:numId="27" w16cid:durableId="197356223">
    <w:abstractNumId w:val="58"/>
  </w:num>
  <w:num w:numId="28" w16cid:durableId="1926718279">
    <w:abstractNumId w:val="29"/>
  </w:num>
  <w:num w:numId="29" w16cid:durableId="1173881209">
    <w:abstractNumId w:val="24"/>
  </w:num>
  <w:num w:numId="30" w16cid:durableId="981883604">
    <w:abstractNumId w:val="33"/>
  </w:num>
  <w:num w:numId="31" w16cid:durableId="327253030">
    <w:abstractNumId w:val="37"/>
  </w:num>
  <w:num w:numId="32" w16cid:durableId="925651077">
    <w:abstractNumId w:val="34"/>
  </w:num>
  <w:num w:numId="33" w16cid:durableId="267080830">
    <w:abstractNumId w:val="39"/>
  </w:num>
  <w:num w:numId="34" w16cid:durableId="1860924797">
    <w:abstractNumId w:val="43"/>
  </w:num>
  <w:num w:numId="35" w16cid:durableId="1491215466">
    <w:abstractNumId w:val="57"/>
  </w:num>
  <w:num w:numId="36" w16cid:durableId="1100834990">
    <w:abstractNumId w:val="2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1B4F"/>
    <w:rsid w:val="00002DF1"/>
    <w:rsid w:val="00003CF4"/>
    <w:rsid w:val="0000458F"/>
    <w:rsid w:val="00004625"/>
    <w:rsid w:val="000046B8"/>
    <w:rsid w:val="000048DD"/>
    <w:rsid w:val="000056F9"/>
    <w:rsid w:val="00005A4C"/>
    <w:rsid w:val="000065F2"/>
    <w:rsid w:val="00006972"/>
    <w:rsid w:val="00007028"/>
    <w:rsid w:val="0001268C"/>
    <w:rsid w:val="000126A1"/>
    <w:rsid w:val="00013342"/>
    <w:rsid w:val="00015E82"/>
    <w:rsid w:val="000167A2"/>
    <w:rsid w:val="00017045"/>
    <w:rsid w:val="0001715F"/>
    <w:rsid w:val="00017206"/>
    <w:rsid w:val="00017A6C"/>
    <w:rsid w:val="0002033F"/>
    <w:rsid w:val="000203B7"/>
    <w:rsid w:val="0002093B"/>
    <w:rsid w:val="000224E6"/>
    <w:rsid w:val="00022518"/>
    <w:rsid w:val="00022D91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4C61"/>
    <w:rsid w:val="00035B49"/>
    <w:rsid w:val="00035B6F"/>
    <w:rsid w:val="00036888"/>
    <w:rsid w:val="00036BD4"/>
    <w:rsid w:val="00036F04"/>
    <w:rsid w:val="000378BF"/>
    <w:rsid w:val="00037C01"/>
    <w:rsid w:val="00040485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0F01"/>
    <w:rsid w:val="00051027"/>
    <w:rsid w:val="000516E6"/>
    <w:rsid w:val="00052BA8"/>
    <w:rsid w:val="000531A1"/>
    <w:rsid w:val="00053AF8"/>
    <w:rsid w:val="00053B5F"/>
    <w:rsid w:val="00053F8D"/>
    <w:rsid w:val="00055961"/>
    <w:rsid w:val="00055D9A"/>
    <w:rsid w:val="000565B5"/>
    <w:rsid w:val="00056759"/>
    <w:rsid w:val="0005677F"/>
    <w:rsid w:val="000601A0"/>
    <w:rsid w:val="00060602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8B1"/>
    <w:rsid w:val="00083D72"/>
    <w:rsid w:val="00083E26"/>
    <w:rsid w:val="00083E2B"/>
    <w:rsid w:val="00084111"/>
    <w:rsid w:val="0008472F"/>
    <w:rsid w:val="00085596"/>
    <w:rsid w:val="0008672D"/>
    <w:rsid w:val="00086D18"/>
    <w:rsid w:val="00087246"/>
    <w:rsid w:val="000902D2"/>
    <w:rsid w:val="00090368"/>
    <w:rsid w:val="00090450"/>
    <w:rsid w:val="00091293"/>
    <w:rsid w:val="0009137F"/>
    <w:rsid w:val="000915DB"/>
    <w:rsid w:val="00091F65"/>
    <w:rsid w:val="0009252D"/>
    <w:rsid w:val="00092954"/>
    <w:rsid w:val="00093178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A45"/>
    <w:rsid w:val="00096DE8"/>
    <w:rsid w:val="00096E76"/>
    <w:rsid w:val="00096E78"/>
    <w:rsid w:val="0009775F"/>
    <w:rsid w:val="000979B1"/>
    <w:rsid w:val="00097D01"/>
    <w:rsid w:val="000A035E"/>
    <w:rsid w:val="000A25B9"/>
    <w:rsid w:val="000A3095"/>
    <w:rsid w:val="000A426C"/>
    <w:rsid w:val="000A44C3"/>
    <w:rsid w:val="000A44E2"/>
    <w:rsid w:val="000A46C8"/>
    <w:rsid w:val="000A5B40"/>
    <w:rsid w:val="000A5E2F"/>
    <w:rsid w:val="000A5F83"/>
    <w:rsid w:val="000A6D0B"/>
    <w:rsid w:val="000A6EF3"/>
    <w:rsid w:val="000A6EF7"/>
    <w:rsid w:val="000A6F48"/>
    <w:rsid w:val="000A7B40"/>
    <w:rsid w:val="000A7B95"/>
    <w:rsid w:val="000B058D"/>
    <w:rsid w:val="000B08A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6852"/>
    <w:rsid w:val="000C6E28"/>
    <w:rsid w:val="000C7199"/>
    <w:rsid w:val="000C7489"/>
    <w:rsid w:val="000C74DD"/>
    <w:rsid w:val="000D0EF6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680C"/>
    <w:rsid w:val="000E754F"/>
    <w:rsid w:val="000E77DB"/>
    <w:rsid w:val="000E7874"/>
    <w:rsid w:val="000E7998"/>
    <w:rsid w:val="000F0BA8"/>
    <w:rsid w:val="000F17F6"/>
    <w:rsid w:val="000F1FDE"/>
    <w:rsid w:val="000F243D"/>
    <w:rsid w:val="000F2872"/>
    <w:rsid w:val="000F2899"/>
    <w:rsid w:val="000F2D41"/>
    <w:rsid w:val="000F326D"/>
    <w:rsid w:val="000F4FA9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1C62"/>
    <w:rsid w:val="00112C1E"/>
    <w:rsid w:val="00112FDF"/>
    <w:rsid w:val="00115437"/>
    <w:rsid w:val="00115878"/>
    <w:rsid w:val="001162BD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9EE"/>
    <w:rsid w:val="00131FC3"/>
    <w:rsid w:val="00132317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289F"/>
    <w:rsid w:val="00142B5E"/>
    <w:rsid w:val="00142D33"/>
    <w:rsid w:val="00142ED7"/>
    <w:rsid w:val="0014301F"/>
    <w:rsid w:val="0014320B"/>
    <w:rsid w:val="00144650"/>
    <w:rsid w:val="00144E3A"/>
    <w:rsid w:val="001451A3"/>
    <w:rsid w:val="00145247"/>
    <w:rsid w:val="001455F4"/>
    <w:rsid w:val="0014612A"/>
    <w:rsid w:val="00146297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4441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9B5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40A9"/>
    <w:rsid w:val="00194A41"/>
    <w:rsid w:val="00195643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DBE"/>
    <w:rsid w:val="001B1BA2"/>
    <w:rsid w:val="001B1CB8"/>
    <w:rsid w:val="001B1F7E"/>
    <w:rsid w:val="001B2C76"/>
    <w:rsid w:val="001B2D11"/>
    <w:rsid w:val="001B3577"/>
    <w:rsid w:val="001B38EA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6B0"/>
    <w:rsid w:val="001C1975"/>
    <w:rsid w:val="001C1994"/>
    <w:rsid w:val="001C19F2"/>
    <w:rsid w:val="001C231B"/>
    <w:rsid w:val="001C238B"/>
    <w:rsid w:val="001C25F9"/>
    <w:rsid w:val="001C275B"/>
    <w:rsid w:val="001C3634"/>
    <w:rsid w:val="001C3A73"/>
    <w:rsid w:val="001C3CFD"/>
    <w:rsid w:val="001C53CA"/>
    <w:rsid w:val="001C6A1C"/>
    <w:rsid w:val="001C78A9"/>
    <w:rsid w:val="001D04D9"/>
    <w:rsid w:val="001D1138"/>
    <w:rsid w:val="001D17AE"/>
    <w:rsid w:val="001D1F6C"/>
    <w:rsid w:val="001D2C83"/>
    <w:rsid w:val="001D3299"/>
    <w:rsid w:val="001D3615"/>
    <w:rsid w:val="001D426E"/>
    <w:rsid w:val="001D492C"/>
    <w:rsid w:val="001D503B"/>
    <w:rsid w:val="001D61FE"/>
    <w:rsid w:val="001D637E"/>
    <w:rsid w:val="001D64A9"/>
    <w:rsid w:val="001D749E"/>
    <w:rsid w:val="001D7D40"/>
    <w:rsid w:val="001E084C"/>
    <w:rsid w:val="001E08A9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1162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828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4F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DC0"/>
    <w:rsid w:val="00213E77"/>
    <w:rsid w:val="00214F0F"/>
    <w:rsid w:val="0021503F"/>
    <w:rsid w:val="00215184"/>
    <w:rsid w:val="0021548B"/>
    <w:rsid w:val="00215D1F"/>
    <w:rsid w:val="00215EAC"/>
    <w:rsid w:val="00216D98"/>
    <w:rsid w:val="00217774"/>
    <w:rsid w:val="00217B3F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3E95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2FC"/>
    <w:rsid w:val="002616A7"/>
    <w:rsid w:val="00261D08"/>
    <w:rsid w:val="00261FAB"/>
    <w:rsid w:val="002621E3"/>
    <w:rsid w:val="002623F1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0FED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35B2"/>
    <w:rsid w:val="002936CC"/>
    <w:rsid w:val="00293BBF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0D6"/>
    <w:rsid w:val="002A13FD"/>
    <w:rsid w:val="002A193A"/>
    <w:rsid w:val="002A1A9E"/>
    <w:rsid w:val="002A1B2E"/>
    <w:rsid w:val="002A28D7"/>
    <w:rsid w:val="002A2D5B"/>
    <w:rsid w:val="002A39A3"/>
    <w:rsid w:val="002A5CEE"/>
    <w:rsid w:val="002A6240"/>
    <w:rsid w:val="002A6553"/>
    <w:rsid w:val="002A69CA"/>
    <w:rsid w:val="002A6D9F"/>
    <w:rsid w:val="002A7100"/>
    <w:rsid w:val="002A7B12"/>
    <w:rsid w:val="002B1BC2"/>
    <w:rsid w:val="002B2A0D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024D"/>
    <w:rsid w:val="002C1053"/>
    <w:rsid w:val="002C2712"/>
    <w:rsid w:val="002C2B56"/>
    <w:rsid w:val="002C3FC4"/>
    <w:rsid w:val="002C49BA"/>
    <w:rsid w:val="002C4EB5"/>
    <w:rsid w:val="002C54F0"/>
    <w:rsid w:val="002C554C"/>
    <w:rsid w:val="002C5A66"/>
    <w:rsid w:val="002C6A20"/>
    <w:rsid w:val="002C7296"/>
    <w:rsid w:val="002C7522"/>
    <w:rsid w:val="002C77DD"/>
    <w:rsid w:val="002C7CF0"/>
    <w:rsid w:val="002C7F94"/>
    <w:rsid w:val="002D096C"/>
    <w:rsid w:val="002D10E3"/>
    <w:rsid w:val="002D1F38"/>
    <w:rsid w:val="002D32CA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301AD3"/>
    <w:rsid w:val="00301DF1"/>
    <w:rsid w:val="00302657"/>
    <w:rsid w:val="00302744"/>
    <w:rsid w:val="003030E8"/>
    <w:rsid w:val="003036ED"/>
    <w:rsid w:val="0030378A"/>
    <w:rsid w:val="00303A8A"/>
    <w:rsid w:val="00304AD6"/>
    <w:rsid w:val="003054F5"/>
    <w:rsid w:val="00305B15"/>
    <w:rsid w:val="00306355"/>
    <w:rsid w:val="00306698"/>
    <w:rsid w:val="00306CE7"/>
    <w:rsid w:val="00306F44"/>
    <w:rsid w:val="0030759F"/>
    <w:rsid w:val="00307C2F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3C7C"/>
    <w:rsid w:val="0032477C"/>
    <w:rsid w:val="00324A8D"/>
    <w:rsid w:val="00325605"/>
    <w:rsid w:val="00325ECD"/>
    <w:rsid w:val="00326865"/>
    <w:rsid w:val="00326B2F"/>
    <w:rsid w:val="00326F44"/>
    <w:rsid w:val="00327227"/>
    <w:rsid w:val="003274F1"/>
    <w:rsid w:val="003277C4"/>
    <w:rsid w:val="003305C9"/>
    <w:rsid w:val="0033082D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142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77E3B"/>
    <w:rsid w:val="0038006D"/>
    <w:rsid w:val="00380175"/>
    <w:rsid w:val="0038161C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9A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072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4BB"/>
    <w:rsid w:val="003B55DB"/>
    <w:rsid w:val="003B5741"/>
    <w:rsid w:val="003B58BC"/>
    <w:rsid w:val="003B5CE3"/>
    <w:rsid w:val="003B69FB"/>
    <w:rsid w:val="003B6AA0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3CC7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14D3"/>
    <w:rsid w:val="003D1EEE"/>
    <w:rsid w:val="003D1FD2"/>
    <w:rsid w:val="003D3AE2"/>
    <w:rsid w:val="003D3B5F"/>
    <w:rsid w:val="003D48F7"/>
    <w:rsid w:val="003D4E35"/>
    <w:rsid w:val="003D5A1E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15F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8A4"/>
    <w:rsid w:val="00442076"/>
    <w:rsid w:val="00442762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479ED"/>
    <w:rsid w:val="00450491"/>
    <w:rsid w:val="004508B7"/>
    <w:rsid w:val="004514B7"/>
    <w:rsid w:val="004515A1"/>
    <w:rsid w:val="00451B7E"/>
    <w:rsid w:val="00451B95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248A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55"/>
    <w:rsid w:val="004842EE"/>
    <w:rsid w:val="0048450B"/>
    <w:rsid w:val="00484533"/>
    <w:rsid w:val="004846FA"/>
    <w:rsid w:val="00484A27"/>
    <w:rsid w:val="00485131"/>
    <w:rsid w:val="00485BAE"/>
    <w:rsid w:val="00485D56"/>
    <w:rsid w:val="004865FC"/>
    <w:rsid w:val="004871F2"/>
    <w:rsid w:val="00487909"/>
    <w:rsid w:val="004902AD"/>
    <w:rsid w:val="00490863"/>
    <w:rsid w:val="004909F5"/>
    <w:rsid w:val="0049205C"/>
    <w:rsid w:val="004921E0"/>
    <w:rsid w:val="00494301"/>
    <w:rsid w:val="0049444D"/>
    <w:rsid w:val="0049459B"/>
    <w:rsid w:val="0049503F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386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FD1"/>
    <w:rsid w:val="004D0220"/>
    <w:rsid w:val="004D24D4"/>
    <w:rsid w:val="004D4A18"/>
    <w:rsid w:val="004D5CA9"/>
    <w:rsid w:val="004D62A6"/>
    <w:rsid w:val="004D636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28AF"/>
    <w:rsid w:val="004F3159"/>
    <w:rsid w:val="004F34D2"/>
    <w:rsid w:val="004F3766"/>
    <w:rsid w:val="004F4D94"/>
    <w:rsid w:val="004F4E78"/>
    <w:rsid w:val="004F502F"/>
    <w:rsid w:val="004F5335"/>
    <w:rsid w:val="004F5602"/>
    <w:rsid w:val="004F5713"/>
    <w:rsid w:val="004F5984"/>
    <w:rsid w:val="004F5D05"/>
    <w:rsid w:val="004F627C"/>
    <w:rsid w:val="004F665B"/>
    <w:rsid w:val="004F685A"/>
    <w:rsid w:val="004F6AD6"/>
    <w:rsid w:val="004F7253"/>
    <w:rsid w:val="004F7668"/>
    <w:rsid w:val="00500916"/>
    <w:rsid w:val="00500950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5C1"/>
    <w:rsid w:val="005249B2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CBB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239E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2D3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173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E7C"/>
    <w:rsid w:val="00597F14"/>
    <w:rsid w:val="005A0258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4050"/>
    <w:rsid w:val="005B5634"/>
    <w:rsid w:val="005B5C7E"/>
    <w:rsid w:val="005B5F2D"/>
    <w:rsid w:val="005B60DF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F1B"/>
    <w:rsid w:val="005D48BE"/>
    <w:rsid w:val="005D4DB8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636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740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B54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11D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F85"/>
    <w:rsid w:val="00673BF0"/>
    <w:rsid w:val="006741BA"/>
    <w:rsid w:val="00675FB9"/>
    <w:rsid w:val="006767EE"/>
    <w:rsid w:val="00676F30"/>
    <w:rsid w:val="006770B2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316E"/>
    <w:rsid w:val="006843FE"/>
    <w:rsid w:val="00685332"/>
    <w:rsid w:val="006865CD"/>
    <w:rsid w:val="0068680F"/>
    <w:rsid w:val="00686DDA"/>
    <w:rsid w:val="006871AF"/>
    <w:rsid w:val="00687504"/>
    <w:rsid w:val="0068781E"/>
    <w:rsid w:val="00687E38"/>
    <w:rsid w:val="00691321"/>
    <w:rsid w:val="00691E77"/>
    <w:rsid w:val="006921C1"/>
    <w:rsid w:val="006926F8"/>
    <w:rsid w:val="0069270B"/>
    <w:rsid w:val="00692770"/>
    <w:rsid w:val="006927E1"/>
    <w:rsid w:val="00692808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0BA"/>
    <w:rsid w:val="006A390D"/>
    <w:rsid w:val="006A3EB3"/>
    <w:rsid w:val="006A6881"/>
    <w:rsid w:val="006A69C3"/>
    <w:rsid w:val="006A6A28"/>
    <w:rsid w:val="006A6F0F"/>
    <w:rsid w:val="006A6F9E"/>
    <w:rsid w:val="006A7014"/>
    <w:rsid w:val="006A7230"/>
    <w:rsid w:val="006A7AC6"/>
    <w:rsid w:val="006A7B53"/>
    <w:rsid w:val="006A7F36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0A21"/>
    <w:rsid w:val="00700EDE"/>
    <w:rsid w:val="00702255"/>
    <w:rsid w:val="007025A3"/>
    <w:rsid w:val="007027EF"/>
    <w:rsid w:val="00703F57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0E1"/>
    <w:rsid w:val="007158B1"/>
    <w:rsid w:val="0071783E"/>
    <w:rsid w:val="00717F3B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3F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69E"/>
    <w:rsid w:val="007408B9"/>
    <w:rsid w:val="00740F84"/>
    <w:rsid w:val="00741188"/>
    <w:rsid w:val="007413D4"/>
    <w:rsid w:val="007414EC"/>
    <w:rsid w:val="00741DF3"/>
    <w:rsid w:val="00741E74"/>
    <w:rsid w:val="007420AE"/>
    <w:rsid w:val="00742143"/>
    <w:rsid w:val="00742B34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64BF"/>
    <w:rsid w:val="00746B32"/>
    <w:rsid w:val="007472E7"/>
    <w:rsid w:val="007474A8"/>
    <w:rsid w:val="00747A75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4D3E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120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95E"/>
    <w:rsid w:val="007669EE"/>
    <w:rsid w:val="00766A4E"/>
    <w:rsid w:val="00766DEE"/>
    <w:rsid w:val="007709D8"/>
    <w:rsid w:val="00771105"/>
    <w:rsid w:val="00771D98"/>
    <w:rsid w:val="007720E7"/>
    <w:rsid w:val="00772406"/>
    <w:rsid w:val="00772B32"/>
    <w:rsid w:val="00773031"/>
    <w:rsid w:val="007740B2"/>
    <w:rsid w:val="00774572"/>
    <w:rsid w:val="00774A4A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4C31"/>
    <w:rsid w:val="00795231"/>
    <w:rsid w:val="00795503"/>
    <w:rsid w:val="00795CCF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3B0"/>
    <w:rsid w:val="007A24C9"/>
    <w:rsid w:val="007A252D"/>
    <w:rsid w:val="007A307E"/>
    <w:rsid w:val="007A4701"/>
    <w:rsid w:val="007A5071"/>
    <w:rsid w:val="007A566E"/>
    <w:rsid w:val="007A62E2"/>
    <w:rsid w:val="007A7369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69C"/>
    <w:rsid w:val="007D2D0F"/>
    <w:rsid w:val="007D2DAF"/>
    <w:rsid w:val="007D353C"/>
    <w:rsid w:val="007D376F"/>
    <w:rsid w:val="007D3CE1"/>
    <w:rsid w:val="007D4ABC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3F8A"/>
    <w:rsid w:val="007E407A"/>
    <w:rsid w:val="007E46FE"/>
    <w:rsid w:val="007E4BA6"/>
    <w:rsid w:val="007E5456"/>
    <w:rsid w:val="007E5489"/>
    <w:rsid w:val="007E5B1A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6FCE"/>
    <w:rsid w:val="0080721A"/>
    <w:rsid w:val="00807752"/>
    <w:rsid w:val="00807DF3"/>
    <w:rsid w:val="008105C3"/>
    <w:rsid w:val="0081144C"/>
    <w:rsid w:val="00811A0D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07DF"/>
    <w:rsid w:val="00821113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51E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5E1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47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0D5C"/>
    <w:rsid w:val="00861311"/>
    <w:rsid w:val="00861F5B"/>
    <w:rsid w:val="008626D9"/>
    <w:rsid w:val="00862781"/>
    <w:rsid w:val="00862954"/>
    <w:rsid w:val="00862DBB"/>
    <w:rsid w:val="0086309A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B73"/>
    <w:rsid w:val="00871E9C"/>
    <w:rsid w:val="00872CEC"/>
    <w:rsid w:val="00872D4F"/>
    <w:rsid w:val="008730B5"/>
    <w:rsid w:val="008730D3"/>
    <w:rsid w:val="0087324C"/>
    <w:rsid w:val="0087337D"/>
    <w:rsid w:val="00873410"/>
    <w:rsid w:val="008738E0"/>
    <w:rsid w:val="00873A1D"/>
    <w:rsid w:val="008740DA"/>
    <w:rsid w:val="0087425E"/>
    <w:rsid w:val="00874A5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62F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9C1"/>
    <w:rsid w:val="00887D1C"/>
    <w:rsid w:val="008903E2"/>
    <w:rsid w:val="00890487"/>
    <w:rsid w:val="0089079B"/>
    <w:rsid w:val="00891562"/>
    <w:rsid w:val="0089177F"/>
    <w:rsid w:val="00891F4C"/>
    <w:rsid w:val="008928D4"/>
    <w:rsid w:val="00892C4C"/>
    <w:rsid w:val="00893838"/>
    <w:rsid w:val="0089415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A6"/>
    <w:rsid w:val="008A75C8"/>
    <w:rsid w:val="008B0F42"/>
    <w:rsid w:val="008B126E"/>
    <w:rsid w:val="008B13DB"/>
    <w:rsid w:val="008B22E5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8B1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687C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7B1"/>
    <w:rsid w:val="008F4B6B"/>
    <w:rsid w:val="008F4D1B"/>
    <w:rsid w:val="008F58C8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0BE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134"/>
    <w:rsid w:val="0093458A"/>
    <w:rsid w:val="00934EE3"/>
    <w:rsid w:val="009356F5"/>
    <w:rsid w:val="00935BCE"/>
    <w:rsid w:val="00935D5C"/>
    <w:rsid w:val="009362F8"/>
    <w:rsid w:val="0093687F"/>
    <w:rsid w:val="0093695D"/>
    <w:rsid w:val="00937665"/>
    <w:rsid w:val="009419C8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39E7"/>
    <w:rsid w:val="0096429E"/>
    <w:rsid w:val="0096431B"/>
    <w:rsid w:val="0096450A"/>
    <w:rsid w:val="00964FC5"/>
    <w:rsid w:val="0096517F"/>
    <w:rsid w:val="009652CC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1D9"/>
    <w:rsid w:val="009719E7"/>
    <w:rsid w:val="00971D64"/>
    <w:rsid w:val="009737B2"/>
    <w:rsid w:val="00974255"/>
    <w:rsid w:val="00974318"/>
    <w:rsid w:val="00975786"/>
    <w:rsid w:val="00976BE9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4312"/>
    <w:rsid w:val="00985384"/>
    <w:rsid w:val="009854FB"/>
    <w:rsid w:val="00985C17"/>
    <w:rsid w:val="00986095"/>
    <w:rsid w:val="00986169"/>
    <w:rsid w:val="00986679"/>
    <w:rsid w:val="00987B54"/>
    <w:rsid w:val="0099011E"/>
    <w:rsid w:val="009901B8"/>
    <w:rsid w:val="009902F5"/>
    <w:rsid w:val="009909B9"/>
    <w:rsid w:val="00990B03"/>
    <w:rsid w:val="00991A74"/>
    <w:rsid w:val="00991F4D"/>
    <w:rsid w:val="0099298D"/>
    <w:rsid w:val="00992B3D"/>
    <w:rsid w:val="00993425"/>
    <w:rsid w:val="009935A6"/>
    <w:rsid w:val="00993A93"/>
    <w:rsid w:val="00993AF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BA5"/>
    <w:rsid w:val="009A6F55"/>
    <w:rsid w:val="009A709C"/>
    <w:rsid w:val="009B0886"/>
    <w:rsid w:val="009B16BA"/>
    <w:rsid w:val="009B3AEE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1824"/>
    <w:rsid w:val="009C2369"/>
    <w:rsid w:val="009C254E"/>
    <w:rsid w:val="009C2883"/>
    <w:rsid w:val="009C2CE0"/>
    <w:rsid w:val="009C34EF"/>
    <w:rsid w:val="009C3EA1"/>
    <w:rsid w:val="009C46C1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4B5"/>
    <w:rsid w:val="009D181C"/>
    <w:rsid w:val="009D2D8B"/>
    <w:rsid w:val="009D3289"/>
    <w:rsid w:val="009D3318"/>
    <w:rsid w:val="009D3517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D0F"/>
    <w:rsid w:val="009D7F46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020"/>
    <w:rsid w:val="009E5E56"/>
    <w:rsid w:val="009E664A"/>
    <w:rsid w:val="009E6789"/>
    <w:rsid w:val="009E7C03"/>
    <w:rsid w:val="009F0014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372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348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325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4CE4"/>
    <w:rsid w:val="00A35240"/>
    <w:rsid w:val="00A360AE"/>
    <w:rsid w:val="00A36E03"/>
    <w:rsid w:val="00A37318"/>
    <w:rsid w:val="00A37ACA"/>
    <w:rsid w:val="00A400B3"/>
    <w:rsid w:val="00A4028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225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47E67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A74"/>
    <w:rsid w:val="00A72C17"/>
    <w:rsid w:val="00A73718"/>
    <w:rsid w:val="00A737B5"/>
    <w:rsid w:val="00A7399B"/>
    <w:rsid w:val="00A74A12"/>
    <w:rsid w:val="00A74D15"/>
    <w:rsid w:val="00A756C5"/>
    <w:rsid w:val="00A762F9"/>
    <w:rsid w:val="00A76AB5"/>
    <w:rsid w:val="00A76B80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0C82"/>
    <w:rsid w:val="00AA10A9"/>
    <w:rsid w:val="00AA1A10"/>
    <w:rsid w:val="00AA1B3D"/>
    <w:rsid w:val="00AA1D16"/>
    <w:rsid w:val="00AA1E46"/>
    <w:rsid w:val="00AA21E6"/>
    <w:rsid w:val="00AA2B4F"/>
    <w:rsid w:val="00AA3597"/>
    <w:rsid w:val="00AA4F68"/>
    <w:rsid w:val="00AA5066"/>
    <w:rsid w:val="00AA5930"/>
    <w:rsid w:val="00AA65D6"/>
    <w:rsid w:val="00AA6CCF"/>
    <w:rsid w:val="00AA71A8"/>
    <w:rsid w:val="00AA7D7C"/>
    <w:rsid w:val="00AB02F0"/>
    <w:rsid w:val="00AB06C6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3A1"/>
    <w:rsid w:val="00AC7640"/>
    <w:rsid w:val="00AC77D3"/>
    <w:rsid w:val="00AC7A5E"/>
    <w:rsid w:val="00AC7A97"/>
    <w:rsid w:val="00AD096D"/>
    <w:rsid w:val="00AD0B28"/>
    <w:rsid w:val="00AD0F82"/>
    <w:rsid w:val="00AD1A81"/>
    <w:rsid w:val="00AD1BF5"/>
    <w:rsid w:val="00AD1F44"/>
    <w:rsid w:val="00AD2D1A"/>
    <w:rsid w:val="00AD2F0D"/>
    <w:rsid w:val="00AD32B0"/>
    <w:rsid w:val="00AD3A13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0EC3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65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AF7BAF"/>
    <w:rsid w:val="00B0181C"/>
    <w:rsid w:val="00B01908"/>
    <w:rsid w:val="00B01941"/>
    <w:rsid w:val="00B01D59"/>
    <w:rsid w:val="00B0290B"/>
    <w:rsid w:val="00B02DD5"/>
    <w:rsid w:val="00B03750"/>
    <w:rsid w:val="00B0375D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65F"/>
    <w:rsid w:val="00B17B4F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5D2"/>
    <w:rsid w:val="00B327CC"/>
    <w:rsid w:val="00B32827"/>
    <w:rsid w:val="00B32851"/>
    <w:rsid w:val="00B32E02"/>
    <w:rsid w:val="00B33250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70B0"/>
    <w:rsid w:val="00B4778D"/>
    <w:rsid w:val="00B50034"/>
    <w:rsid w:val="00B503DD"/>
    <w:rsid w:val="00B5041A"/>
    <w:rsid w:val="00B504B3"/>
    <w:rsid w:val="00B50E93"/>
    <w:rsid w:val="00B50FBB"/>
    <w:rsid w:val="00B52004"/>
    <w:rsid w:val="00B5201C"/>
    <w:rsid w:val="00B52988"/>
    <w:rsid w:val="00B533F0"/>
    <w:rsid w:val="00B539BF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631"/>
    <w:rsid w:val="00B63819"/>
    <w:rsid w:val="00B63D54"/>
    <w:rsid w:val="00B64A36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15"/>
    <w:rsid w:val="00B70945"/>
    <w:rsid w:val="00B70E44"/>
    <w:rsid w:val="00B70F2A"/>
    <w:rsid w:val="00B716A1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98D"/>
    <w:rsid w:val="00BA15EF"/>
    <w:rsid w:val="00BA207F"/>
    <w:rsid w:val="00BA3032"/>
    <w:rsid w:val="00BA31C5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47C"/>
    <w:rsid w:val="00BB0C11"/>
    <w:rsid w:val="00BB0DD1"/>
    <w:rsid w:val="00BB1373"/>
    <w:rsid w:val="00BB1433"/>
    <w:rsid w:val="00BB1492"/>
    <w:rsid w:val="00BB15B6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401B"/>
    <w:rsid w:val="00BD472F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3"/>
    <w:rsid w:val="00BE659C"/>
    <w:rsid w:val="00BE6B5A"/>
    <w:rsid w:val="00BE6FF9"/>
    <w:rsid w:val="00BE704A"/>
    <w:rsid w:val="00BE7635"/>
    <w:rsid w:val="00BE77E0"/>
    <w:rsid w:val="00BE7F73"/>
    <w:rsid w:val="00BE7FF4"/>
    <w:rsid w:val="00BF0B8D"/>
    <w:rsid w:val="00BF300E"/>
    <w:rsid w:val="00BF321F"/>
    <w:rsid w:val="00BF3725"/>
    <w:rsid w:val="00BF4E64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AAC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3EBB"/>
    <w:rsid w:val="00C445E4"/>
    <w:rsid w:val="00C44E90"/>
    <w:rsid w:val="00C44FBC"/>
    <w:rsid w:val="00C45156"/>
    <w:rsid w:val="00C45A90"/>
    <w:rsid w:val="00C461FE"/>
    <w:rsid w:val="00C467E5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566B"/>
    <w:rsid w:val="00C55B2D"/>
    <w:rsid w:val="00C566B4"/>
    <w:rsid w:val="00C5681A"/>
    <w:rsid w:val="00C5710F"/>
    <w:rsid w:val="00C60982"/>
    <w:rsid w:val="00C60E58"/>
    <w:rsid w:val="00C613F0"/>
    <w:rsid w:val="00C633D5"/>
    <w:rsid w:val="00C63727"/>
    <w:rsid w:val="00C63868"/>
    <w:rsid w:val="00C63EBF"/>
    <w:rsid w:val="00C6449F"/>
    <w:rsid w:val="00C64767"/>
    <w:rsid w:val="00C66291"/>
    <w:rsid w:val="00C66CBB"/>
    <w:rsid w:val="00C701DD"/>
    <w:rsid w:val="00C70B3D"/>
    <w:rsid w:val="00C70D3B"/>
    <w:rsid w:val="00C70F1B"/>
    <w:rsid w:val="00C72175"/>
    <w:rsid w:val="00C72854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4B"/>
    <w:rsid w:val="00C92ADC"/>
    <w:rsid w:val="00C92D0B"/>
    <w:rsid w:val="00C93228"/>
    <w:rsid w:val="00C93C1B"/>
    <w:rsid w:val="00C9499D"/>
    <w:rsid w:val="00C961F3"/>
    <w:rsid w:val="00C96362"/>
    <w:rsid w:val="00C96F5E"/>
    <w:rsid w:val="00C97249"/>
    <w:rsid w:val="00CA0600"/>
    <w:rsid w:val="00CA201E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A7867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DE2"/>
    <w:rsid w:val="00CC0F4B"/>
    <w:rsid w:val="00CC1270"/>
    <w:rsid w:val="00CC2029"/>
    <w:rsid w:val="00CC20AC"/>
    <w:rsid w:val="00CC21B5"/>
    <w:rsid w:val="00CC2748"/>
    <w:rsid w:val="00CC291D"/>
    <w:rsid w:val="00CC2A9C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D0152"/>
    <w:rsid w:val="00CD1809"/>
    <w:rsid w:val="00CD2E2E"/>
    <w:rsid w:val="00CD2FB9"/>
    <w:rsid w:val="00CD3358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3ED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1D1"/>
    <w:rsid w:val="00CF1221"/>
    <w:rsid w:val="00CF1A30"/>
    <w:rsid w:val="00CF1E83"/>
    <w:rsid w:val="00CF2252"/>
    <w:rsid w:val="00CF2459"/>
    <w:rsid w:val="00CF2AA6"/>
    <w:rsid w:val="00CF334F"/>
    <w:rsid w:val="00CF3BC0"/>
    <w:rsid w:val="00CF45A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9A9"/>
    <w:rsid w:val="00D16B13"/>
    <w:rsid w:val="00D16B45"/>
    <w:rsid w:val="00D17211"/>
    <w:rsid w:val="00D1752F"/>
    <w:rsid w:val="00D17F4C"/>
    <w:rsid w:val="00D2036E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5AC7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2DD"/>
    <w:rsid w:val="00D32558"/>
    <w:rsid w:val="00D3275D"/>
    <w:rsid w:val="00D32F99"/>
    <w:rsid w:val="00D334EE"/>
    <w:rsid w:val="00D33BED"/>
    <w:rsid w:val="00D341AF"/>
    <w:rsid w:val="00D34794"/>
    <w:rsid w:val="00D35151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71D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C4"/>
    <w:rsid w:val="00D563FA"/>
    <w:rsid w:val="00D56AC7"/>
    <w:rsid w:val="00D574E0"/>
    <w:rsid w:val="00D575FB"/>
    <w:rsid w:val="00D60230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5DE"/>
    <w:rsid w:val="00D6660A"/>
    <w:rsid w:val="00D66BE7"/>
    <w:rsid w:val="00D67754"/>
    <w:rsid w:val="00D67983"/>
    <w:rsid w:val="00D67A0C"/>
    <w:rsid w:val="00D67C01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29A1"/>
    <w:rsid w:val="00D8323E"/>
    <w:rsid w:val="00D839E9"/>
    <w:rsid w:val="00D8404E"/>
    <w:rsid w:val="00D84843"/>
    <w:rsid w:val="00D8502D"/>
    <w:rsid w:val="00D85DB2"/>
    <w:rsid w:val="00D85DE9"/>
    <w:rsid w:val="00D86439"/>
    <w:rsid w:val="00D864EB"/>
    <w:rsid w:val="00D866A8"/>
    <w:rsid w:val="00D86EE4"/>
    <w:rsid w:val="00D870E0"/>
    <w:rsid w:val="00D874FD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2D0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73E"/>
    <w:rsid w:val="00D97A19"/>
    <w:rsid w:val="00D97FEF"/>
    <w:rsid w:val="00DA05CA"/>
    <w:rsid w:val="00DA0E06"/>
    <w:rsid w:val="00DA0FAB"/>
    <w:rsid w:val="00DA1FDC"/>
    <w:rsid w:val="00DA326E"/>
    <w:rsid w:val="00DA3C87"/>
    <w:rsid w:val="00DA512D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33E"/>
    <w:rsid w:val="00DB761F"/>
    <w:rsid w:val="00DB7682"/>
    <w:rsid w:val="00DB7ED3"/>
    <w:rsid w:val="00DC06AA"/>
    <w:rsid w:val="00DC1061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6E87"/>
    <w:rsid w:val="00DD7990"/>
    <w:rsid w:val="00DE003B"/>
    <w:rsid w:val="00DE06F4"/>
    <w:rsid w:val="00DE09EA"/>
    <w:rsid w:val="00DE12B0"/>
    <w:rsid w:val="00DE12B9"/>
    <w:rsid w:val="00DE1C5C"/>
    <w:rsid w:val="00DE2782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1FAD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ACD"/>
    <w:rsid w:val="00E11041"/>
    <w:rsid w:val="00E11169"/>
    <w:rsid w:val="00E11D05"/>
    <w:rsid w:val="00E11D1B"/>
    <w:rsid w:val="00E12869"/>
    <w:rsid w:val="00E13242"/>
    <w:rsid w:val="00E1358B"/>
    <w:rsid w:val="00E137C4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54C3"/>
    <w:rsid w:val="00E25AE2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ACB"/>
    <w:rsid w:val="00E47CAC"/>
    <w:rsid w:val="00E47EF9"/>
    <w:rsid w:val="00E47FF7"/>
    <w:rsid w:val="00E50062"/>
    <w:rsid w:val="00E50599"/>
    <w:rsid w:val="00E50A2B"/>
    <w:rsid w:val="00E50B3E"/>
    <w:rsid w:val="00E50C6E"/>
    <w:rsid w:val="00E5160D"/>
    <w:rsid w:val="00E52115"/>
    <w:rsid w:val="00E5278B"/>
    <w:rsid w:val="00E532F7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6D0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5897"/>
    <w:rsid w:val="00E664EA"/>
    <w:rsid w:val="00E6656B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5D0"/>
    <w:rsid w:val="00E75A7A"/>
    <w:rsid w:val="00E75ADE"/>
    <w:rsid w:val="00E76315"/>
    <w:rsid w:val="00E76C43"/>
    <w:rsid w:val="00E773C4"/>
    <w:rsid w:val="00E77AEF"/>
    <w:rsid w:val="00E77D4B"/>
    <w:rsid w:val="00E800E0"/>
    <w:rsid w:val="00E80453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9B3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1F3"/>
    <w:rsid w:val="00E936DF"/>
    <w:rsid w:val="00E93AD3"/>
    <w:rsid w:val="00E93D34"/>
    <w:rsid w:val="00E94008"/>
    <w:rsid w:val="00E94019"/>
    <w:rsid w:val="00E94198"/>
    <w:rsid w:val="00E94C1F"/>
    <w:rsid w:val="00E94C23"/>
    <w:rsid w:val="00E95AA1"/>
    <w:rsid w:val="00E96B5A"/>
    <w:rsid w:val="00E96D55"/>
    <w:rsid w:val="00E96E6E"/>
    <w:rsid w:val="00E97609"/>
    <w:rsid w:val="00E97AD2"/>
    <w:rsid w:val="00EA06EE"/>
    <w:rsid w:val="00EA0CEA"/>
    <w:rsid w:val="00EA11A2"/>
    <w:rsid w:val="00EA22F8"/>
    <w:rsid w:val="00EA238F"/>
    <w:rsid w:val="00EA2530"/>
    <w:rsid w:val="00EA26D9"/>
    <w:rsid w:val="00EA2A79"/>
    <w:rsid w:val="00EA2CB4"/>
    <w:rsid w:val="00EA372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6B18"/>
    <w:rsid w:val="00EC006F"/>
    <w:rsid w:val="00EC00F0"/>
    <w:rsid w:val="00EC02E5"/>
    <w:rsid w:val="00EC1633"/>
    <w:rsid w:val="00EC1C0A"/>
    <w:rsid w:val="00EC1DEC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2F3"/>
    <w:rsid w:val="00ED5484"/>
    <w:rsid w:val="00ED5D0F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29CF"/>
    <w:rsid w:val="00EE3D82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51B"/>
    <w:rsid w:val="00EF66F6"/>
    <w:rsid w:val="00EF7825"/>
    <w:rsid w:val="00EF790E"/>
    <w:rsid w:val="00EF7CE9"/>
    <w:rsid w:val="00EF7DB5"/>
    <w:rsid w:val="00F00D28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78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FD2"/>
    <w:rsid w:val="00F225E5"/>
    <w:rsid w:val="00F22D49"/>
    <w:rsid w:val="00F23132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024"/>
    <w:rsid w:val="00F35B4F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D6E"/>
    <w:rsid w:val="00F460E0"/>
    <w:rsid w:val="00F46699"/>
    <w:rsid w:val="00F469C6"/>
    <w:rsid w:val="00F47563"/>
    <w:rsid w:val="00F475D3"/>
    <w:rsid w:val="00F47724"/>
    <w:rsid w:val="00F5198D"/>
    <w:rsid w:val="00F5255D"/>
    <w:rsid w:val="00F53AD5"/>
    <w:rsid w:val="00F544D9"/>
    <w:rsid w:val="00F55A59"/>
    <w:rsid w:val="00F568D5"/>
    <w:rsid w:val="00F573F1"/>
    <w:rsid w:val="00F579C5"/>
    <w:rsid w:val="00F57DA6"/>
    <w:rsid w:val="00F6043F"/>
    <w:rsid w:val="00F6102E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565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578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6EE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3DC2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1FE9"/>
    <w:rsid w:val="00FD2302"/>
    <w:rsid w:val="00FD55A0"/>
    <w:rsid w:val="00FD5837"/>
    <w:rsid w:val="00FD6A8F"/>
    <w:rsid w:val="00FD78A6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1BF9F"/>
  <w15:docId w15:val="{E1929FB8-F588-4BEE-BC80-C8357028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26A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7240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6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53bc7e08-57ba-4ce1-9a1f-614c6c53755a" TargetMode="External"/><Relationship Id="rId13" Type="http://schemas.openxmlformats.org/officeDocument/2006/relationships/hyperlink" Target="mailto:iod@piw.namyslow.p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mowienia@piw.namyslow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zamowienia@piw.namyslow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B0D60-AC40-40F3-9669-FFAA4ABC6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13</Pages>
  <Words>6188</Words>
  <Characters>37131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43233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WIW Opole</cp:lastModifiedBy>
  <cp:revision>52</cp:revision>
  <cp:lastPrinted>2021-09-08T07:40:00Z</cp:lastPrinted>
  <dcterms:created xsi:type="dcterms:W3CDTF">2024-08-13T12:02:00Z</dcterms:created>
  <dcterms:modified xsi:type="dcterms:W3CDTF">2024-10-30T16:08:00Z</dcterms:modified>
</cp:coreProperties>
</file>