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776B1" w14:textId="1F50F190" w:rsidR="00E56232" w:rsidRDefault="009A76A6" w:rsidP="00E56232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BD.271.</w:t>
      </w:r>
      <w:r w:rsidR="00A23C2D">
        <w:rPr>
          <w:rFonts w:cs="Arial"/>
          <w:b/>
          <w:color w:val="000000" w:themeColor="text1"/>
          <w:szCs w:val="20"/>
        </w:rPr>
        <w:t>I</w:t>
      </w:r>
      <w:r w:rsidR="005702C1">
        <w:rPr>
          <w:rFonts w:cs="Arial"/>
          <w:b/>
          <w:color w:val="000000" w:themeColor="text1"/>
          <w:szCs w:val="20"/>
        </w:rPr>
        <w:t>.</w:t>
      </w:r>
      <w:r w:rsidR="003C4BD7">
        <w:rPr>
          <w:rFonts w:cs="Arial"/>
          <w:b/>
          <w:color w:val="000000" w:themeColor="text1"/>
          <w:szCs w:val="20"/>
        </w:rPr>
        <w:t>1</w:t>
      </w:r>
      <w:r w:rsidR="00BA2F38">
        <w:rPr>
          <w:rFonts w:cs="Arial"/>
          <w:b/>
          <w:color w:val="000000" w:themeColor="text1"/>
          <w:szCs w:val="20"/>
        </w:rPr>
        <w:t>1</w:t>
      </w:r>
      <w:r w:rsidR="00C50686">
        <w:rPr>
          <w:rFonts w:cs="Arial"/>
          <w:b/>
          <w:color w:val="000000" w:themeColor="text1"/>
          <w:szCs w:val="20"/>
        </w:rPr>
        <w:t>.202</w:t>
      </w:r>
      <w:r w:rsidR="003C4BD7">
        <w:rPr>
          <w:rFonts w:cs="Arial"/>
          <w:b/>
          <w:color w:val="000000" w:themeColor="text1"/>
          <w:szCs w:val="20"/>
        </w:rPr>
        <w:t>4</w:t>
      </w:r>
    </w:p>
    <w:p w14:paraId="77515032" w14:textId="77777777" w:rsidR="0035633C" w:rsidRPr="00772B6A" w:rsidRDefault="003558C1" w:rsidP="00772B6A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057E7D96" w14:textId="77777777" w:rsidR="00C50DC2" w:rsidRDefault="00C50DC2" w:rsidP="007F5FA6">
      <w:pPr>
        <w:jc w:val="center"/>
        <w:rPr>
          <w:rFonts w:cs="Arial"/>
          <w:b/>
          <w:color w:val="000000" w:themeColor="text1"/>
          <w:szCs w:val="20"/>
        </w:rPr>
      </w:pPr>
    </w:p>
    <w:p w14:paraId="60A49ADD" w14:textId="77777777" w:rsidR="00A029EC" w:rsidRDefault="00B65807" w:rsidP="00151D9B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25D5F30B" w14:textId="77777777" w:rsidR="00A029EC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BD9AFE9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093E38FE" w14:textId="77777777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331D165B" w14:textId="77777777" w:rsidR="00A029EC" w:rsidRPr="00151D9B" w:rsidRDefault="00B65807" w:rsidP="00151D9B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DEF6FBB" w14:textId="77777777" w:rsidR="00A029EC" w:rsidRPr="00151D9B" w:rsidRDefault="00B65807" w:rsidP="00151D9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659E4E7E" w14:textId="77777777" w:rsidR="00A029EC" w:rsidRPr="00151D9B" w:rsidRDefault="00B65807" w:rsidP="00151D9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adres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053637D4" w14:textId="77777777" w:rsidR="00571FCB" w:rsidRPr="003C4BD7" w:rsidRDefault="00857D9D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>
        <w:rPr>
          <w:rFonts w:cs="Arial"/>
          <w:bCs/>
          <w:color w:val="000000" w:themeColor="text1"/>
          <w:szCs w:val="20"/>
        </w:rPr>
        <w:t>województwo siedziby Wykonawcy</w:t>
      </w:r>
      <w:r w:rsidR="00571FCB" w:rsidRPr="00571FCB">
        <w:rPr>
          <w:rFonts w:cs="Arial"/>
          <w:bCs/>
          <w:color w:val="000000" w:themeColor="text1"/>
          <w:szCs w:val="20"/>
        </w:rPr>
        <w:t>:</w:t>
      </w:r>
      <w:r w:rsidR="00571FCB" w:rsidRPr="00571FCB">
        <w:rPr>
          <w:rFonts w:cs="Arial"/>
          <w:b/>
          <w:bCs/>
          <w:color w:val="000000" w:themeColor="text1"/>
          <w:szCs w:val="20"/>
        </w:rPr>
        <w:tab/>
      </w:r>
    </w:p>
    <w:p w14:paraId="0C0883C1" w14:textId="77777777"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14:paraId="3DB33E62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206D0314" w14:textId="77777777"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14:paraId="111BE911" w14:textId="77777777" w:rsidR="0035633C" w:rsidRPr="008F630F" w:rsidRDefault="0035633C" w:rsidP="007F5FA6">
      <w:pPr>
        <w:rPr>
          <w:rFonts w:cs="Arial"/>
          <w:color w:val="000000" w:themeColor="text1"/>
          <w:sz w:val="18"/>
          <w:szCs w:val="18"/>
        </w:rPr>
      </w:pPr>
    </w:p>
    <w:p w14:paraId="76C8D9A2" w14:textId="4CA604AF" w:rsidR="005702C1" w:rsidRPr="00BA2F38" w:rsidRDefault="00B65807" w:rsidP="00BA2F38">
      <w:pPr>
        <w:jc w:val="center"/>
        <w:rPr>
          <w:rFonts w:cs="Arial"/>
          <w:sz w:val="28"/>
          <w:szCs w:val="28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 xml:space="preserve">, </w:t>
      </w:r>
      <w:r w:rsidR="00857D9D">
        <w:rPr>
          <w:rFonts w:cs="Arial"/>
          <w:color w:val="000000" w:themeColor="text1"/>
          <w:szCs w:val="20"/>
        </w:rPr>
        <w:t>dla zadania:</w:t>
      </w:r>
      <w:r w:rsidR="005702C1">
        <w:rPr>
          <w:rFonts w:cs="Arial"/>
          <w:color w:val="000000" w:themeColor="text1"/>
          <w:szCs w:val="20"/>
        </w:rPr>
        <w:t xml:space="preserve"> </w:t>
      </w:r>
      <w:r w:rsidR="00BA2F38" w:rsidRPr="00BA2F38">
        <w:rPr>
          <w:rFonts w:cs="Arial"/>
          <w:b/>
          <w:color w:val="002060"/>
          <w:szCs w:val="20"/>
        </w:rPr>
        <w:t>„Przebudowa zbiornika wodnego na terenie Stacji Uzdatniania Wody w miejscowości Witonia, obręb Witonia”</w:t>
      </w:r>
    </w:p>
    <w:p w14:paraId="12521F5B" w14:textId="77777777" w:rsidR="005702C1" w:rsidRDefault="005702C1" w:rsidP="002C659A">
      <w:pPr>
        <w:rPr>
          <w:rFonts w:cs="Arial"/>
          <w:color w:val="000000" w:themeColor="text1"/>
          <w:szCs w:val="20"/>
        </w:rPr>
      </w:pPr>
    </w:p>
    <w:p w14:paraId="73899124" w14:textId="77777777" w:rsidR="00A029EC" w:rsidRPr="006B675E" w:rsidRDefault="008F630F" w:rsidP="006B675E">
      <w:pPr>
        <w:numPr>
          <w:ilvl w:val="0"/>
          <w:numId w:val="5"/>
        </w:numPr>
        <w:tabs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8F630F">
        <w:rPr>
          <w:color w:val="000000" w:themeColor="text1"/>
          <w:lang w:eastAsia="pl-PL"/>
        </w:rPr>
        <w:t xml:space="preserve">Oferujemy wykonanie całości przedmiotu zamówienia </w:t>
      </w:r>
      <w:r w:rsidRPr="002C659A">
        <w:rPr>
          <w:b/>
          <w:color w:val="000000" w:themeColor="text1"/>
          <w:lang w:eastAsia="pl-PL"/>
        </w:rPr>
        <w:t>za wynagrodzenie ryczałtowe brutto</w:t>
      </w:r>
      <w:r w:rsidRPr="002C659A">
        <w:rPr>
          <w:color w:val="000000" w:themeColor="text1"/>
          <w:lang w:eastAsia="pl-PL"/>
        </w:rPr>
        <w:t>,</w:t>
      </w:r>
      <w:r w:rsidRPr="008F630F">
        <w:rPr>
          <w:color w:val="000000" w:themeColor="text1"/>
          <w:lang w:eastAsia="pl-PL"/>
        </w:rPr>
        <w:t xml:space="preserve"> na następujących warunkach: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5103"/>
        <w:gridCol w:w="3076"/>
      </w:tblGrid>
      <w:tr w:rsidR="008F630F" w:rsidRPr="00571FCB" w14:paraId="4CBF799C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7F91FCEC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1EA0EAD7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Zadanie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1E5DEC62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Wartość brutto</w:t>
            </w:r>
          </w:p>
          <w:p w14:paraId="144240DF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(w zł)</w:t>
            </w:r>
          </w:p>
        </w:tc>
      </w:tr>
      <w:tr w:rsidR="008F630F" w:rsidRPr="00571FCB" w14:paraId="6D254953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68A94444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40ACC270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571FCB">
              <w:rPr>
                <w:color w:val="000000" w:themeColor="text1"/>
                <w:szCs w:val="20"/>
              </w:rPr>
              <w:t>(2)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3EAC2572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8F630F" w:rsidRPr="00571FCB" w14:paraId="19F09BDB" w14:textId="77777777" w:rsidTr="00582249">
        <w:trPr>
          <w:cantSplit/>
          <w:trHeight w:val="635"/>
          <w:jc w:val="center"/>
        </w:trPr>
        <w:tc>
          <w:tcPr>
            <w:tcW w:w="703" w:type="dxa"/>
            <w:vAlign w:val="center"/>
          </w:tcPr>
          <w:p w14:paraId="4A7AD6DC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lang w:eastAsia="pl-PL"/>
              </w:rPr>
            </w:pPr>
            <w:r w:rsidRPr="00571FCB">
              <w:rPr>
                <w:color w:val="000000" w:themeColor="text1"/>
                <w:lang w:eastAsia="pl-PL"/>
              </w:rPr>
              <w:t>1</w:t>
            </w:r>
          </w:p>
        </w:tc>
        <w:tc>
          <w:tcPr>
            <w:tcW w:w="5103" w:type="dxa"/>
            <w:vAlign w:val="center"/>
          </w:tcPr>
          <w:p w14:paraId="65918A5D" w14:textId="5293E4F0" w:rsidR="00772B6A" w:rsidRPr="00CB1CEE" w:rsidRDefault="00E372D0" w:rsidP="00CB1CEE">
            <w:pPr>
              <w:rPr>
                <w:rFonts w:eastAsiaTheme="minorHAnsi" w:cs="Arial"/>
                <w:sz w:val="18"/>
                <w:szCs w:val="18"/>
              </w:rPr>
            </w:pPr>
            <w:r>
              <w:rPr>
                <w:rFonts w:cs="Arial"/>
                <w:szCs w:val="20"/>
              </w:rPr>
              <w:t>W</w:t>
            </w:r>
            <w:r w:rsidRPr="005638BD">
              <w:rPr>
                <w:rFonts w:cs="Arial"/>
                <w:szCs w:val="20"/>
              </w:rPr>
              <w:t>ykonanie robót budowlanych polegaj</w:t>
            </w:r>
            <w:r w:rsidR="00800256">
              <w:rPr>
                <w:rFonts w:cs="Arial"/>
                <w:szCs w:val="20"/>
              </w:rPr>
              <w:t>ą</w:t>
            </w:r>
            <w:r w:rsidRPr="005638BD">
              <w:rPr>
                <w:rFonts w:cs="Arial"/>
                <w:szCs w:val="20"/>
              </w:rPr>
              <w:t xml:space="preserve">cych na </w:t>
            </w:r>
            <w:r w:rsidR="006D65B5">
              <w:t>przebudowie</w:t>
            </w:r>
            <w:r>
              <w:t xml:space="preserve"> </w:t>
            </w:r>
            <w:r w:rsidR="003C4BD7">
              <w:t>zbiornika</w:t>
            </w:r>
            <w:r>
              <w:t xml:space="preserve">  wodn</w:t>
            </w:r>
            <w:r w:rsidR="003C4BD7">
              <w:t>ego</w:t>
            </w:r>
            <w:r>
              <w:t xml:space="preserve"> </w:t>
            </w:r>
            <w:r w:rsidRPr="005638BD">
              <w:t xml:space="preserve"> </w:t>
            </w:r>
            <w:r w:rsidR="00BA2F38">
              <w:t>na terenie Stacji Uzdatniania Wody w miejscowości Witonia, obręb Witonia</w:t>
            </w:r>
            <w:r w:rsidR="009D1C12">
              <w:t xml:space="preserve"> </w:t>
            </w:r>
            <w:r>
              <w:t>o ł</w:t>
            </w:r>
            <w:r w:rsidR="009D1C12">
              <w:t>ą</w:t>
            </w:r>
            <w:r>
              <w:t xml:space="preserve">cznej powierzchni po wykonaniu renowacji </w:t>
            </w:r>
            <w:r w:rsidR="00BA2F38">
              <w:t>1375</w:t>
            </w:r>
            <w:r w:rsidR="009D1C12">
              <w:t xml:space="preserve"> </w:t>
            </w:r>
            <w:r>
              <w:t>m</w:t>
            </w:r>
            <w:r w:rsidRPr="005638BD">
              <w:rPr>
                <w:rFonts w:cs="Arial"/>
              </w:rPr>
              <w:t>².</w:t>
            </w:r>
          </w:p>
        </w:tc>
        <w:tc>
          <w:tcPr>
            <w:tcW w:w="3076" w:type="dxa"/>
            <w:vAlign w:val="center"/>
          </w:tcPr>
          <w:p w14:paraId="1B7606D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</w:tbl>
    <w:p w14:paraId="3E97D3CF" w14:textId="77777777" w:rsidR="008F630F" w:rsidRPr="00571FCB" w:rsidRDefault="008F630F" w:rsidP="008F630F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14:paraId="61A58F54" w14:textId="77777777" w:rsidR="008F630F" w:rsidRPr="00571FCB" w:rsidRDefault="008F630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 w:rsidRPr="00571FCB">
        <w:rPr>
          <w:color w:val="000000" w:themeColor="text1"/>
          <w:lang w:eastAsia="pl-PL"/>
        </w:rPr>
        <w:t xml:space="preserve">Słownie </w:t>
      </w:r>
      <w:r w:rsidRPr="00571FCB">
        <w:rPr>
          <w:b/>
          <w:color w:val="000000" w:themeColor="text1"/>
          <w:lang w:eastAsia="pl-PL"/>
        </w:rPr>
        <w:t>Cena brutto oferty:</w:t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  <w:t>zł brutto</w:t>
      </w:r>
      <w:r w:rsidRPr="00571FCB">
        <w:rPr>
          <w:color w:val="000000" w:themeColor="text1"/>
          <w:lang w:eastAsia="pl-PL"/>
        </w:rPr>
        <w:t xml:space="preserve">, w tym </w:t>
      </w:r>
      <w:r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14:paraId="27786F45" w14:textId="77777777"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14:paraId="5251772B" w14:textId="77777777" w:rsidR="002C659A" w:rsidRDefault="00F00D2B" w:rsidP="002C659A">
      <w:pPr>
        <w:numPr>
          <w:ilvl w:val="0"/>
          <w:numId w:val="5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lastRenderedPageBreak/>
        <w:t>Oferujemy</w:t>
      </w:r>
      <w:r w:rsidR="00E05568" w:rsidRPr="00571FCB">
        <w:rPr>
          <w:rFonts w:cs="Arial"/>
          <w:b/>
          <w:color w:val="000000" w:themeColor="text1"/>
          <w:szCs w:val="20"/>
        </w:rPr>
        <w:t>,</w:t>
      </w:r>
      <w:r w:rsidR="0061103E">
        <w:rPr>
          <w:rFonts w:cs="Arial"/>
          <w:b/>
          <w:color w:val="000000" w:themeColor="text1"/>
          <w:szCs w:val="20"/>
        </w:rPr>
        <w:t xml:space="preserve"> na </w:t>
      </w:r>
      <w:r w:rsidR="00DE431E" w:rsidRPr="00571FCB">
        <w:rPr>
          <w:rFonts w:cs="Arial"/>
          <w:b/>
          <w:color w:val="000000" w:themeColor="text1"/>
          <w:szCs w:val="20"/>
        </w:rPr>
        <w:t>wykonane</w:t>
      </w:r>
      <w:r w:rsidR="0061103E">
        <w:rPr>
          <w:rFonts w:cs="Arial"/>
          <w:b/>
          <w:color w:val="000000" w:themeColor="text1"/>
          <w:szCs w:val="20"/>
        </w:rPr>
        <w:t xml:space="preserve"> </w:t>
      </w:r>
      <w:r w:rsidR="006823F6">
        <w:rPr>
          <w:rFonts w:cs="Arial"/>
          <w:b/>
          <w:color w:val="000000" w:themeColor="text1"/>
          <w:szCs w:val="20"/>
        </w:rPr>
        <w:t xml:space="preserve">roboty budowlane </w:t>
      </w:r>
      <w:r w:rsidRPr="00571FCB">
        <w:rPr>
          <w:rFonts w:cs="Arial"/>
          <w:b/>
          <w:color w:val="000000" w:themeColor="text1"/>
          <w:szCs w:val="20"/>
        </w:rPr>
        <w:t>okres gwarancji i</w:t>
      </w:r>
      <w:r w:rsidR="009651FE" w:rsidRPr="00571FCB">
        <w:rPr>
          <w:rFonts w:cs="Arial"/>
          <w:b/>
          <w:color w:val="000000" w:themeColor="text1"/>
          <w:szCs w:val="20"/>
        </w:rPr>
        <w:t> </w:t>
      </w:r>
      <w:r w:rsidRPr="00571FCB">
        <w:rPr>
          <w:rFonts w:cs="Arial"/>
          <w:b/>
          <w:color w:val="000000" w:themeColor="text1"/>
          <w:szCs w:val="20"/>
        </w:rPr>
        <w:t xml:space="preserve">rękojmi za wady wynoszący ………..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wady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>)</w:t>
      </w:r>
      <w:r w:rsidR="003B134C" w:rsidRPr="00571FCB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3B134C" w:rsidRPr="00571FCB">
        <w:rPr>
          <w:rFonts w:cs="Arial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571FCB">
        <w:rPr>
          <w:rFonts w:cs="Arial"/>
          <w:b/>
          <w:color w:val="000000" w:themeColor="text1"/>
          <w:kern w:val="2"/>
          <w:szCs w:val="20"/>
        </w:rPr>
        <w:t>robót</w:t>
      </w:r>
      <w:r w:rsidR="004F1B82" w:rsidRPr="00571FCB">
        <w:rPr>
          <w:rFonts w:cs="Arial"/>
          <w:b/>
          <w:color w:val="000000" w:themeColor="text1"/>
          <w:kern w:val="2"/>
          <w:szCs w:val="20"/>
        </w:rPr>
        <w:t>.</w:t>
      </w:r>
    </w:p>
    <w:p w14:paraId="1A5582F1" w14:textId="77777777"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14:paraId="5D8D149E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085CCCAA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B24525F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B7904B0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CB5CFA6" w14:textId="77777777"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05EBC297" w14:textId="77777777"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14:paraId="4094BF92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25861E08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253AD227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5C9CF350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0C2F3967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997DAC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0AB9E921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="00997DAC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1931601F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16414388" w14:textId="77777777" w:rsidR="00C50686" w:rsidRPr="00C50686" w:rsidRDefault="00A8317B" w:rsidP="00C5068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akceptujemy</w:t>
      </w:r>
      <w:r w:rsidR="00C50686">
        <w:rPr>
          <w:rFonts w:cs="Arial"/>
          <w:color w:val="000000" w:themeColor="text1"/>
          <w:szCs w:val="20"/>
        </w:rPr>
        <w:t xml:space="preserve"> </w:t>
      </w:r>
      <w:r w:rsidR="00C50686" w:rsidRPr="00C50686">
        <w:rPr>
          <w:rFonts w:cs="Arial"/>
          <w:szCs w:val="20"/>
        </w:rPr>
        <w:t>zasady i warunki korzystania z Platformy e-Zamówienia określone w</w:t>
      </w:r>
      <w:r w:rsidR="00C50686">
        <w:rPr>
          <w:rFonts w:cs="Arial"/>
          <w:szCs w:val="20"/>
        </w:rPr>
        <w:t xml:space="preserve"> </w:t>
      </w:r>
      <w:hyperlink r:id="rId8" w:anchor="regulamin-serwisu" w:history="1">
        <w:r w:rsidR="00C50686" w:rsidRPr="00C50686">
          <w:rPr>
            <w:rStyle w:val="Hipercze"/>
            <w:rFonts w:cs="Arial"/>
            <w:i/>
            <w:szCs w:val="20"/>
          </w:rPr>
          <w:t>Regulaminie</w:t>
        </w:r>
        <w:r w:rsidR="00C45041">
          <w:rPr>
            <w:rStyle w:val="Hipercze"/>
            <w:rFonts w:cs="Arial"/>
            <w:i/>
            <w:szCs w:val="20"/>
          </w:rPr>
          <w:t xml:space="preserve"> </w:t>
        </w:r>
        <w:r w:rsidR="00C50686" w:rsidRPr="00C50686">
          <w:rPr>
            <w:rStyle w:val="Hipercze"/>
            <w:rFonts w:cs="Arial"/>
            <w:i/>
            <w:szCs w:val="20"/>
          </w:rPr>
          <w:t>korzystania z Platformy e-Zamówienia</w:t>
        </w:r>
      </w:hyperlink>
      <w:r w:rsidR="00C50686" w:rsidRPr="00C50686">
        <w:rPr>
          <w:rFonts w:cs="Arial"/>
          <w:i/>
          <w:szCs w:val="20"/>
        </w:rPr>
        <w:t xml:space="preserve">, </w:t>
      </w:r>
      <w:r w:rsidR="00C50686" w:rsidRPr="00C50686">
        <w:rPr>
          <w:rFonts w:cs="Arial"/>
          <w:szCs w:val="20"/>
        </w:rPr>
        <w:t xml:space="preserve">dostępnym na stronie internetowej </w:t>
      </w:r>
      <w:hyperlink r:id="rId9">
        <w:r w:rsidR="00C50686" w:rsidRPr="00C50686">
          <w:rPr>
            <w:rStyle w:val="Hipercze"/>
            <w:rFonts w:cs="Arial"/>
            <w:szCs w:val="20"/>
          </w:rPr>
          <w:t>https://ezamowienia.gov.pl</w:t>
        </w:r>
      </w:hyperlink>
      <w:r w:rsidR="00C50686" w:rsidRPr="00C50686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60C869B5" w14:textId="77777777" w:rsidR="004A3B5B" w:rsidRPr="00571FC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lastRenderedPageBreak/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571FCB">
        <w:rPr>
          <w:rFonts w:cs="Arial"/>
          <w:color w:val="000000" w:themeColor="text1"/>
          <w:szCs w:val="20"/>
        </w:rPr>
        <w:t>–</w:t>
      </w:r>
      <w:r w:rsidR="00362655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pkt </w:t>
      </w:r>
      <w:r w:rsidR="00571FCB" w:rsidRPr="00571FCB">
        <w:rPr>
          <w:rFonts w:cs="Arial"/>
          <w:color w:val="000000" w:themeColor="text1"/>
          <w:szCs w:val="20"/>
        </w:rPr>
        <w:t>23</w:t>
      </w:r>
      <w:r w:rsidR="00EC4757" w:rsidRPr="00571FCB">
        <w:rPr>
          <w:rFonts w:cs="Arial"/>
          <w:color w:val="000000" w:themeColor="text1"/>
          <w:szCs w:val="20"/>
        </w:rPr>
        <w:t xml:space="preserve"> SWZ,</w:t>
      </w:r>
    </w:p>
    <w:p w14:paraId="038C3287" w14:textId="77777777" w:rsidR="005F29D0" w:rsidRPr="00DD5D21" w:rsidRDefault="00CE3337" w:rsidP="00DD5D21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347B1C7E" w14:textId="77777777" w:rsidR="005F29D0" w:rsidRPr="005F29D0" w:rsidRDefault="005F29D0" w:rsidP="005F29D0">
      <w:pPr>
        <w:pStyle w:val="Akapitzlist"/>
        <w:numPr>
          <w:ilvl w:val="0"/>
          <w:numId w:val="5"/>
        </w:numPr>
        <w:tabs>
          <w:tab w:val="left" w:pos="426"/>
          <w:tab w:val="left" w:leader="dot" w:pos="4140"/>
          <w:tab w:val="left" w:leader="dot" w:pos="9072"/>
        </w:tabs>
        <w:rPr>
          <w:rFonts w:ascii="Arial" w:hAnsi="Arial" w:cs="Arial"/>
          <w:color w:val="000000" w:themeColor="text1"/>
          <w:sz w:val="20"/>
          <w:szCs w:val="20"/>
        </w:rPr>
      </w:pP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…………….. zł -</w:t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>…………………………….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200D122" w14:textId="77777777"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463EA82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28283919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2A232C94" w14:textId="77777777"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14:paraId="227201F5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0AC1E5D4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4B9AB6FA" w14:textId="77777777"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096A812C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55EA1B1F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111F5F90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BA1CEFB" w14:textId="77777777"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14:paraId="098E71D1" w14:textId="77777777"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14:paraId="38B11181" w14:textId="77777777"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14:paraId="7BF94CA3" w14:textId="77777777"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25FE140F" w14:textId="77777777"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Na potrzeby odpowiedzi na to pytanie należy skorzystać z definicji zawartych w zaleceniu Komisji z dnia 6 maja 2003 r. dotyczącym definicji mikroprzedsiębiorstw oraz małych i średnich przedsiębiorstw </w:t>
      </w:r>
      <w:r w:rsidR="003513D2" w:rsidRPr="00472476">
        <w:rPr>
          <w:rFonts w:ascii="Arial" w:eastAsia="Times New Roman" w:hAnsi="Arial" w:cs="Arial"/>
          <w:sz w:val="20"/>
          <w:szCs w:val="20"/>
          <w:lang w:eastAsia="pl-PL"/>
        </w:rPr>
        <w:t>(Dz. Urz. UE L 124 z 20.5.2003, str. 36</w:t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1F544D42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14:paraId="00248D3C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14:paraId="154AE960" w14:textId="77777777"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10"/>
      <w:headerReference w:type="first" r:id="rId11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50733" w14:textId="77777777" w:rsidR="0058350C" w:rsidRDefault="0058350C">
      <w:r>
        <w:separator/>
      </w:r>
    </w:p>
  </w:endnote>
  <w:endnote w:type="continuationSeparator" w:id="0">
    <w:p w14:paraId="33E2142E" w14:textId="77777777" w:rsidR="0058350C" w:rsidRDefault="0058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0F8B8" w14:textId="77777777" w:rsidR="00BA408F" w:rsidRPr="00424047" w:rsidRDefault="007A75EC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E372D0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5DA32" w14:textId="77777777" w:rsidR="0058350C" w:rsidRDefault="0058350C">
      <w:r>
        <w:separator/>
      </w:r>
    </w:p>
  </w:footnote>
  <w:footnote w:type="continuationSeparator" w:id="0">
    <w:p w14:paraId="25F80EA8" w14:textId="77777777" w:rsidR="0058350C" w:rsidRDefault="00583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9CC7E" w14:textId="77777777" w:rsidR="00424047" w:rsidRDefault="00424047" w:rsidP="00B276B0">
    <w:pPr>
      <w:pStyle w:val="Nagwek"/>
      <w:jc w:val="center"/>
    </w:pPr>
  </w:p>
  <w:p w14:paraId="25A6E780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9A789DA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3D206F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7C38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E4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E92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CA07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CC5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12A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84F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82567"/>
    <w:multiLevelType w:val="hybridMultilevel"/>
    <w:tmpl w:val="5CAE0790"/>
    <w:lvl w:ilvl="0" w:tplc="683C5212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F5C06652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B9440B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B1B0481A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754C4C0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40B256C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1A36062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D4508C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E89E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C50E41"/>
    <w:multiLevelType w:val="hybridMultilevel"/>
    <w:tmpl w:val="069E4D70"/>
    <w:lvl w:ilvl="0" w:tplc="0415000F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56AA3958" w:tentative="1">
      <w:start w:val="1"/>
      <w:numFmt w:val="lowerLetter"/>
      <w:lvlText w:val="%2."/>
      <w:lvlJc w:val="left"/>
      <w:pPr>
        <w:ind w:left="1797" w:hanging="360"/>
      </w:pPr>
    </w:lvl>
    <w:lvl w:ilvl="2" w:tplc="AA54D7F8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7185217"/>
    <w:multiLevelType w:val="hybridMultilevel"/>
    <w:tmpl w:val="B09A9028"/>
    <w:lvl w:ilvl="0" w:tplc="91667F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D9AE93A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lvl w:ilvl="0" w:tplc="F6CE0218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A2EEF50A" w:tentative="1">
      <w:start w:val="1"/>
      <w:numFmt w:val="lowerLetter"/>
      <w:lvlText w:val="%2."/>
      <w:lvlJc w:val="left"/>
      <w:pPr>
        <w:ind w:left="1440" w:hanging="360"/>
      </w:pPr>
    </w:lvl>
    <w:lvl w:ilvl="2" w:tplc="05108F1A" w:tentative="1">
      <w:start w:val="1"/>
      <w:numFmt w:val="lowerRoman"/>
      <w:lvlText w:val="%3."/>
      <w:lvlJc w:val="right"/>
      <w:pPr>
        <w:ind w:left="2160" w:hanging="180"/>
      </w:pPr>
    </w:lvl>
    <w:lvl w:ilvl="3" w:tplc="3FAAE396" w:tentative="1">
      <w:start w:val="1"/>
      <w:numFmt w:val="decimal"/>
      <w:lvlText w:val="%4."/>
      <w:lvlJc w:val="left"/>
      <w:pPr>
        <w:ind w:left="2880" w:hanging="360"/>
      </w:pPr>
    </w:lvl>
    <w:lvl w:ilvl="4" w:tplc="A868176E" w:tentative="1">
      <w:start w:val="1"/>
      <w:numFmt w:val="lowerLetter"/>
      <w:lvlText w:val="%5."/>
      <w:lvlJc w:val="left"/>
      <w:pPr>
        <w:ind w:left="3600" w:hanging="360"/>
      </w:pPr>
    </w:lvl>
    <w:lvl w:ilvl="5" w:tplc="50CABC1A" w:tentative="1">
      <w:start w:val="1"/>
      <w:numFmt w:val="lowerRoman"/>
      <w:lvlText w:val="%6."/>
      <w:lvlJc w:val="right"/>
      <w:pPr>
        <w:ind w:left="4320" w:hanging="180"/>
      </w:pPr>
    </w:lvl>
    <w:lvl w:ilvl="6" w:tplc="B38C9A7C" w:tentative="1">
      <w:start w:val="1"/>
      <w:numFmt w:val="decimal"/>
      <w:lvlText w:val="%7."/>
      <w:lvlJc w:val="left"/>
      <w:pPr>
        <w:ind w:left="5040" w:hanging="360"/>
      </w:pPr>
    </w:lvl>
    <w:lvl w:ilvl="7" w:tplc="F9ACF5DE" w:tentative="1">
      <w:start w:val="1"/>
      <w:numFmt w:val="lowerLetter"/>
      <w:lvlText w:val="%8."/>
      <w:lvlJc w:val="left"/>
      <w:pPr>
        <w:ind w:left="5760" w:hanging="360"/>
      </w:pPr>
    </w:lvl>
    <w:lvl w:ilvl="8" w:tplc="C6A65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3DC66904">
      <w:start w:val="1"/>
      <w:numFmt w:val="decimal"/>
      <w:lvlText w:val="%1."/>
      <w:lvlJc w:val="left"/>
      <w:pPr>
        <w:ind w:left="1146" w:hanging="360"/>
      </w:pPr>
    </w:lvl>
    <w:lvl w:ilvl="1" w:tplc="23BE9C06" w:tentative="1">
      <w:start w:val="1"/>
      <w:numFmt w:val="lowerLetter"/>
      <w:lvlText w:val="%2."/>
      <w:lvlJc w:val="left"/>
      <w:pPr>
        <w:ind w:left="1866" w:hanging="360"/>
      </w:pPr>
    </w:lvl>
    <w:lvl w:ilvl="2" w:tplc="32D09AFA" w:tentative="1">
      <w:start w:val="1"/>
      <w:numFmt w:val="lowerRoman"/>
      <w:lvlText w:val="%3."/>
      <w:lvlJc w:val="right"/>
      <w:pPr>
        <w:ind w:left="2586" w:hanging="180"/>
      </w:pPr>
    </w:lvl>
    <w:lvl w:ilvl="3" w:tplc="06321906" w:tentative="1">
      <w:start w:val="1"/>
      <w:numFmt w:val="decimal"/>
      <w:lvlText w:val="%4."/>
      <w:lvlJc w:val="left"/>
      <w:pPr>
        <w:ind w:left="3306" w:hanging="360"/>
      </w:pPr>
    </w:lvl>
    <w:lvl w:ilvl="4" w:tplc="7A14B552" w:tentative="1">
      <w:start w:val="1"/>
      <w:numFmt w:val="lowerLetter"/>
      <w:lvlText w:val="%5."/>
      <w:lvlJc w:val="left"/>
      <w:pPr>
        <w:ind w:left="4026" w:hanging="360"/>
      </w:pPr>
    </w:lvl>
    <w:lvl w:ilvl="5" w:tplc="94DA1CFC" w:tentative="1">
      <w:start w:val="1"/>
      <w:numFmt w:val="lowerRoman"/>
      <w:lvlText w:val="%6."/>
      <w:lvlJc w:val="right"/>
      <w:pPr>
        <w:ind w:left="4746" w:hanging="180"/>
      </w:pPr>
    </w:lvl>
    <w:lvl w:ilvl="6" w:tplc="3AA659AC" w:tentative="1">
      <w:start w:val="1"/>
      <w:numFmt w:val="decimal"/>
      <w:lvlText w:val="%7."/>
      <w:lvlJc w:val="left"/>
      <w:pPr>
        <w:ind w:left="5466" w:hanging="360"/>
      </w:pPr>
    </w:lvl>
    <w:lvl w:ilvl="7" w:tplc="7096C37A" w:tentative="1">
      <w:start w:val="1"/>
      <w:numFmt w:val="lowerLetter"/>
      <w:lvlText w:val="%8."/>
      <w:lvlJc w:val="left"/>
      <w:pPr>
        <w:ind w:left="6186" w:hanging="360"/>
      </w:pPr>
    </w:lvl>
    <w:lvl w:ilvl="8" w:tplc="9008E8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74D0B8A"/>
    <w:multiLevelType w:val="hybridMultilevel"/>
    <w:tmpl w:val="DAE8B48C"/>
    <w:lvl w:ilvl="0" w:tplc="E5C2C3F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D3168388" w:tentative="1">
      <w:start w:val="1"/>
      <w:numFmt w:val="lowerLetter"/>
      <w:lvlText w:val="%2."/>
      <w:lvlJc w:val="left"/>
      <w:pPr>
        <w:ind w:left="1866" w:hanging="360"/>
      </w:pPr>
    </w:lvl>
    <w:lvl w:ilvl="2" w:tplc="5A12CB6E" w:tentative="1">
      <w:start w:val="1"/>
      <w:numFmt w:val="lowerRoman"/>
      <w:lvlText w:val="%3."/>
      <w:lvlJc w:val="right"/>
      <w:pPr>
        <w:ind w:left="2586" w:hanging="180"/>
      </w:pPr>
    </w:lvl>
    <w:lvl w:ilvl="3" w:tplc="ECFAF792" w:tentative="1">
      <w:start w:val="1"/>
      <w:numFmt w:val="decimal"/>
      <w:lvlText w:val="%4."/>
      <w:lvlJc w:val="left"/>
      <w:pPr>
        <w:ind w:left="3306" w:hanging="360"/>
      </w:pPr>
    </w:lvl>
    <w:lvl w:ilvl="4" w:tplc="3CF03D5E" w:tentative="1">
      <w:start w:val="1"/>
      <w:numFmt w:val="lowerLetter"/>
      <w:lvlText w:val="%5."/>
      <w:lvlJc w:val="left"/>
      <w:pPr>
        <w:ind w:left="4026" w:hanging="360"/>
      </w:pPr>
    </w:lvl>
    <w:lvl w:ilvl="5" w:tplc="D346B4A2" w:tentative="1">
      <w:start w:val="1"/>
      <w:numFmt w:val="lowerRoman"/>
      <w:lvlText w:val="%6."/>
      <w:lvlJc w:val="right"/>
      <w:pPr>
        <w:ind w:left="4746" w:hanging="180"/>
      </w:pPr>
    </w:lvl>
    <w:lvl w:ilvl="6" w:tplc="22B86E14" w:tentative="1">
      <w:start w:val="1"/>
      <w:numFmt w:val="decimal"/>
      <w:lvlText w:val="%7."/>
      <w:lvlJc w:val="left"/>
      <w:pPr>
        <w:ind w:left="5466" w:hanging="360"/>
      </w:pPr>
    </w:lvl>
    <w:lvl w:ilvl="7" w:tplc="6E0AE2A8" w:tentative="1">
      <w:start w:val="1"/>
      <w:numFmt w:val="lowerLetter"/>
      <w:lvlText w:val="%8."/>
      <w:lvlJc w:val="left"/>
      <w:pPr>
        <w:ind w:left="6186" w:hanging="360"/>
      </w:pPr>
    </w:lvl>
    <w:lvl w:ilvl="8" w:tplc="0BB0DAC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2A4B2D"/>
    <w:multiLevelType w:val="hybridMultilevel"/>
    <w:tmpl w:val="6944DBE2"/>
    <w:name w:val="WW8Num122"/>
    <w:lvl w:ilvl="0" w:tplc="1C02E9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53F21"/>
    <w:multiLevelType w:val="hybridMultilevel"/>
    <w:tmpl w:val="68E6A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17C19"/>
    <w:multiLevelType w:val="hybridMultilevel"/>
    <w:tmpl w:val="1780FE1A"/>
    <w:lvl w:ilvl="0" w:tplc="6406D0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662C043C"/>
    <w:multiLevelType w:val="hybridMultilevel"/>
    <w:tmpl w:val="50648C12"/>
    <w:lvl w:ilvl="0" w:tplc="56AA3958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2149" w:hanging="360"/>
      </w:pPr>
    </w:lvl>
    <w:lvl w:ilvl="2" w:tplc="04150005" w:tentative="1">
      <w:start w:val="1"/>
      <w:numFmt w:val="lowerRoman"/>
      <w:lvlText w:val="%3."/>
      <w:lvlJc w:val="right"/>
      <w:pPr>
        <w:ind w:left="2869" w:hanging="180"/>
      </w:pPr>
    </w:lvl>
    <w:lvl w:ilvl="3" w:tplc="04150001" w:tentative="1">
      <w:start w:val="1"/>
      <w:numFmt w:val="decimal"/>
      <w:lvlText w:val="%4."/>
      <w:lvlJc w:val="left"/>
      <w:pPr>
        <w:ind w:left="3589" w:hanging="360"/>
      </w:pPr>
    </w:lvl>
    <w:lvl w:ilvl="4" w:tplc="04150003" w:tentative="1">
      <w:start w:val="1"/>
      <w:numFmt w:val="lowerLetter"/>
      <w:lvlText w:val="%5."/>
      <w:lvlJc w:val="left"/>
      <w:pPr>
        <w:ind w:left="4309" w:hanging="360"/>
      </w:pPr>
    </w:lvl>
    <w:lvl w:ilvl="5" w:tplc="04150005" w:tentative="1">
      <w:start w:val="1"/>
      <w:numFmt w:val="lowerRoman"/>
      <w:lvlText w:val="%6."/>
      <w:lvlJc w:val="right"/>
      <w:pPr>
        <w:ind w:left="5029" w:hanging="180"/>
      </w:pPr>
    </w:lvl>
    <w:lvl w:ilvl="6" w:tplc="04150001" w:tentative="1">
      <w:start w:val="1"/>
      <w:numFmt w:val="decimal"/>
      <w:lvlText w:val="%7."/>
      <w:lvlJc w:val="left"/>
      <w:pPr>
        <w:ind w:left="5749" w:hanging="360"/>
      </w:pPr>
    </w:lvl>
    <w:lvl w:ilvl="7" w:tplc="04150003" w:tentative="1">
      <w:start w:val="1"/>
      <w:numFmt w:val="lowerLetter"/>
      <w:lvlText w:val="%8."/>
      <w:lvlJc w:val="left"/>
      <w:pPr>
        <w:ind w:left="6469" w:hanging="360"/>
      </w:pPr>
    </w:lvl>
    <w:lvl w:ilvl="8" w:tplc="041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1B4A26"/>
    <w:multiLevelType w:val="hybridMultilevel"/>
    <w:tmpl w:val="B322BF2E"/>
    <w:lvl w:ilvl="0" w:tplc="F4A27ED6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7458FD"/>
    <w:multiLevelType w:val="hybridMultilevel"/>
    <w:tmpl w:val="63367C50"/>
    <w:lvl w:ilvl="0" w:tplc="ED709E4C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BC827A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3D00AB"/>
    <w:multiLevelType w:val="hybridMultilevel"/>
    <w:tmpl w:val="BA9ED07E"/>
    <w:name w:val="WW8Num12"/>
    <w:lvl w:ilvl="0" w:tplc="650C11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A9561B"/>
    <w:multiLevelType w:val="hybridMultilevel"/>
    <w:tmpl w:val="A726EF50"/>
    <w:lvl w:ilvl="0" w:tplc="B022BFBA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C5380"/>
    <w:multiLevelType w:val="hybridMultilevel"/>
    <w:tmpl w:val="2A3A527A"/>
    <w:lvl w:ilvl="0" w:tplc="FB28C7A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2437105">
    <w:abstractNumId w:val="9"/>
  </w:num>
  <w:num w:numId="2" w16cid:durableId="1791627169">
    <w:abstractNumId w:val="7"/>
  </w:num>
  <w:num w:numId="3" w16cid:durableId="1527596053">
    <w:abstractNumId w:val="18"/>
  </w:num>
  <w:num w:numId="4" w16cid:durableId="1187719872">
    <w:abstractNumId w:val="13"/>
  </w:num>
  <w:num w:numId="5" w16cid:durableId="1585602218">
    <w:abstractNumId w:val="19"/>
  </w:num>
  <w:num w:numId="6" w16cid:durableId="1510293597">
    <w:abstractNumId w:val="25"/>
  </w:num>
  <w:num w:numId="7" w16cid:durableId="2108113711">
    <w:abstractNumId w:val="17"/>
  </w:num>
  <w:num w:numId="8" w16cid:durableId="823549384">
    <w:abstractNumId w:val="5"/>
  </w:num>
  <w:num w:numId="9" w16cid:durableId="875047484">
    <w:abstractNumId w:val="22"/>
  </w:num>
  <w:num w:numId="10" w16cid:durableId="92240405">
    <w:abstractNumId w:val="8"/>
  </w:num>
  <w:num w:numId="11" w16cid:durableId="1428308026">
    <w:abstractNumId w:val="21"/>
  </w:num>
  <w:num w:numId="12" w16cid:durableId="1426072202">
    <w:abstractNumId w:val="6"/>
  </w:num>
  <w:num w:numId="13" w16cid:durableId="1433015054">
    <w:abstractNumId w:val="14"/>
  </w:num>
  <w:num w:numId="14" w16cid:durableId="352194244">
    <w:abstractNumId w:val="15"/>
  </w:num>
  <w:num w:numId="15" w16cid:durableId="2025666687">
    <w:abstractNumId w:val="10"/>
  </w:num>
  <w:num w:numId="16" w16cid:durableId="54008920">
    <w:abstractNumId w:val="12"/>
  </w:num>
  <w:num w:numId="17" w16cid:durableId="799154720">
    <w:abstractNumId w:val="23"/>
  </w:num>
  <w:num w:numId="18" w16cid:durableId="1164934516">
    <w:abstractNumId w:val="16"/>
  </w:num>
  <w:num w:numId="19" w16cid:durableId="1064261683">
    <w:abstractNumId w:val="24"/>
  </w:num>
  <w:num w:numId="20" w16cid:durableId="1889610328">
    <w:abstractNumId w:val="11"/>
  </w:num>
  <w:num w:numId="21" w16cid:durableId="6042698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5BA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7F0"/>
    <w:rsid w:val="00066957"/>
    <w:rsid w:val="00066CF0"/>
    <w:rsid w:val="00066E99"/>
    <w:rsid w:val="000705F9"/>
    <w:rsid w:val="00070BE3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6EF9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118"/>
    <w:rsid w:val="001517EE"/>
    <w:rsid w:val="00151CCF"/>
    <w:rsid w:val="00151D9B"/>
    <w:rsid w:val="00151DE8"/>
    <w:rsid w:val="00152224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A33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CD3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09DC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4BD7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049"/>
    <w:rsid w:val="00470BF7"/>
    <w:rsid w:val="00471273"/>
    <w:rsid w:val="00471793"/>
    <w:rsid w:val="00472476"/>
    <w:rsid w:val="00472565"/>
    <w:rsid w:val="00472994"/>
    <w:rsid w:val="00472A09"/>
    <w:rsid w:val="00472D0B"/>
    <w:rsid w:val="004731DF"/>
    <w:rsid w:val="00473CCC"/>
    <w:rsid w:val="00473EA3"/>
    <w:rsid w:val="00474C4B"/>
    <w:rsid w:val="00475197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4C7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C1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2249"/>
    <w:rsid w:val="0058350C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1188"/>
    <w:rsid w:val="00622999"/>
    <w:rsid w:val="006229E3"/>
    <w:rsid w:val="0062389B"/>
    <w:rsid w:val="00623B54"/>
    <w:rsid w:val="00624A24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B675E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B5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C8A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238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2B6A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26A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5EC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0256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D9D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6A6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C12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2DE3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642F"/>
    <w:rsid w:val="00A67E49"/>
    <w:rsid w:val="00A7069F"/>
    <w:rsid w:val="00A706E0"/>
    <w:rsid w:val="00A716E3"/>
    <w:rsid w:val="00A71F4F"/>
    <w:rsid w:val="00A7208E"/>
    <w:rsid w:val="00A721C7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593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5C75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7C6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2F38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07048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041"/>
    <w:rsid w:val="00C451D3"/>
    <w:rsid w:val="00C45359"/>
    <w:rsid w:val="00C45ACC"/>
    <w:rsid w:val="00C464D7"/>
    <w:rsid w:val="00C46FC2"/>
    <w:rsid w:val="00C47883"/>
    <w:rsid w:val="00C47C72"/>
    <w:rsid w:val="00C47D2E"/>
    <w:rsid w:val="00C50686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2D2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34B8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1CEE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4DDD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6D0A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5D21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5C8E"/>
    <w:rsid w:val="00E372D0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B3D"/>
    <w:rsid w:val="00E67D1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7F6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97225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9CDB19"/>
  <w15:docId w15:val="{56B4B127-8472-488B-9CA4-16F26F09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249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uiPriority w:val="99"/>
    <w:qFormat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C761-E1EB-4A3E-A21D-AC977ED5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Anita Konwerska</cp:lastModifiedBy>
  <cp:revision>6</cp:revision>
  <cp:lastPrinted>2016-10-18T10:10:00Z</cp:lastPrinted>
  <dcterms:created xsi:type="dcterms:W3CDTF">2024-10-28T07:40:00Z</dcterms:created>
  <dcterms:modified xsi:type="dcterms:W3CDTF">2024-10-30T09:19:00Z</dcterms:modified>
</cp:coreProperties>
</file>