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9BE39B" w14:textId="77777777" w:rsidR="00FF035C" w:rsidRPr="005D3107" w:rsidRDefault="00C21116" w:rsidP="00C21116">
      <w:pPr>
        <w:pStyle w:val="Tekstpodstawowy"/>
        <w:spacing w:after="60"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A412E8" w:rsidRPr="005D3107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779BE39C" w14:textId="77777777" w:rsidR="00C21116" w:rsidRPr="005D3107" w:rsidRDefault="00C21116" w:rsidP="00C21116">
      <w:pPr>
        <w:pStyle w:val="Tekstpodstawowy"/>
        <w:spacing w:after="60" w:line="276" w:lineRule="auto"/>
        <w:jc w:val="right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779BE39D" w14:textId="77777777" w:rsidR="00D56389" w:rsidRPr="005D3107" w:rsidRDefault="00D56389" w:rsidP="000603C8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Cs/>
          <w:sz w:val="20"/>
          <w:szCs w:val="20"/>
          <w:u w:val="single"/>
        </w:rPr>
        <w:t>Istotne postanowienia umowy</w:t>
      </w:r>
      <w:r w:rsidRPr="005D3107">
        <w:rPr>
          <w:rFonts w:asciiTheme="minorHAnsi" w:hAnsiTheme="minorHAnsi" w:cstheme="minorHAnsi"/>
          <w:sz w:val="20"/>
          <w:szCs w:val="20"/>
          <w:u w:val="single"/>
        </w:rPr>
        <w:t xml:space="preserve"> o podwykonawstwo</w:t>
      </w:r>
    </w:p>
    <w:p w14:paraId="779BE39E" w14:textId="77777777" w:rsidR="00D56389" w:rsidRPr="005D3107" w:rsidRDefault="00D56389" w:rsidP="000603C8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79BE39F" w14:textId="77777777" w:rsidR="00D56389" w:rsidRPr="005D3107" w:rsidRDefault="00D56389" w:rsidP="000603C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zawarta w dniu …………….r. w ………………… pomiędzy:</w:t>
      </w:r>
      <w:r w:rsidR="00EF3DCA" w:rsidRPr="005D310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9BE3A0" w14:textId="77777777" w:rsidR="00D56389" w:rsidRPr="005D3107" w:rsidRDefault="00D56389" w:rsidP="000603C8">
      <w:pPr>
        <w:pStyle w:val="Style5"/>
        <w:widowControl/>
        <w:numPr>
          <w:ilvl w:val="0"/>
          <w:numId w:val="25"/>
        </w:numPr>
        <w:spacing w:line="360" w:lineRule="auto"/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eastAsia="Cambria" w:hAnsiTheme="minorHAnsi" w:cstheme="minorHAnsi"/>
          <w:b/>
          <w:iCs/>
          <w:sz w:val="20"/>
          <w:szCs w:val="20"/>
        </w:rPr>
        <w:t>……………………………</w:t>
      </w:r>
      <w:r w:rsidRPr="005D3107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779BE3A1" w14:textId="77777777" w:rsidR="00D56389" w:rsidRPr="005D3107" w:rsidRDefault="00D56389" w:rsidP="00053A34">
      <w:pPr>
        <w:tabs>
          <w:tab w:val="left" w:pos="4170"/>
        </w:tabs>
        <w:spacing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reprezentowanym przez ……………………..</w:t>
      </w:r>
      <w:r w:rsidR="00053A34" w:rsidRPr="005D3107">
        <w:rPr>
          <w:rFonts w:asciiTheme="minorHAnsi" w:hAnsiTheme="minorHAnsi" w:cstheme="minorHAnsi"/>
          <w:sz w:val="20"/>
          <w:szCs w:val="20"/>
        </w:rPr>
        <w:tab/>
      </w:r>
    </w:p>
    <w:p w14:paraId="779BE3A2" w14:textId="77777777" w:rsidR="00D56389" w:rsidRPr="005D3107" w:rsidRDefault="00D56389" w:rsidP="000603C8">
      <w:pPr>
        <w:pStyle w:val="Style5"/>
        <w:widowControl/>
        <w:spacing w:line="360" w:lineRule="auto"/>
        <w:ind w:left="284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Zamawiającym, </w:t>
      </w:r>
    </w:p>
    <w:p w14:paraId="779BE3A3" w14:textId="77777777" w:rsidR="000603C8" w:rsidRPr="005D3107" w:rsidRDefault="000603C8" w:rsidP="000603C8">
      <w:pPr>
        <w:pStyle w:val="Style5"/>
        <w:widowControl/>
        <w:spacing w:line="360" w:lineRule="auto"/>
        <w:ind w:left="284"/>
        <w:jc w:val="left"/>
        <w:rPr>
          <w:rFonts w:asciiTheme="minorHAnsi" w:hAnsiTheme="minorHAnsi" w:cstheme="minorHAnsi"/>
          <w:sz w:val="20"/>
          <w:szCs w:val="20"/>
        </w:rPr>
      </w:pPr>
    </w:p>
    <w:p w14:paraId="779BE3A4" w14:textId="77777777" w:rsidR="00D56389" w:rsidRPr="005D3107" w:rsidRDefault="00D56389" w:rsidP="000603C8">
      <w:pPr>
        <w:pStyle w:val="Nagwek10"/>
        <w:spacing w:line="360" w:lineRule="auto"/>
        <w:ind w:left="284"/>
        <w:jc w:val="left"/>
        <w:rPr>
          <w:rFonts w:asciiTheme="minorHAnsi" w:hAnsiTheme="minorHAnsi" w:cstheme="minorHAnsi"/>
          <w:bCs/>
          <w:sz w:val="20"/>
        </w:rPr>
      </w:pPr>
      <w:r w:rsidRPr="005D3107">
        <w:rPr>
          <w:rFonts w:asciiTheme="minorHAnsi" w:hAnsiTheme="minorHAnsi" w:cstheme="minorHAnsi"/>
          <w:bCs/>
          <w:sz w:val="20"/>
        </w:rPr>
        <w:t>a</w:t>
      </w:r>
    </w:p>
    <w:p w14:paraId="779BE3A5" w14:textId="77777777" w:rsidR="000603C8" w:rsidRPr="005D3107" w:rsidRDefault="000603C8" w:rsidP="000603C8">
      <w:pPr>
        <w:pStyle w:val="Tekstpodstawowy"/>
        <w:rPr>
          <w:rFonts w:asciiTheme="minorHAnsi" w:hAnsiTheme="minorHAnsi" w:cstheme="minorHAnsi"/>
        </w:rPr>
      </w:pPr>
    </w:p>
    <w:p w14:paraId="779BE3A6" w14:textId="77777777" w:rsidR="00D56389" w:rsidRPr="005D3107" w:rsidRDefault="00D56389" w:rsidP="000603C8">
      <w:pPr>
        <w:numPr>
          <w:ilvl w:val="0"/>
          <w:numId w:val="25"/>
        </w:numPr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eastAsia="Cambria" w:hAnsiTheme="minorHAnsi" w:cstheme="minorHAnsi"/>
          <w:b/>
          <w:sz w:val="20"/>
          <w:szCs w:val="20"/>
        </w:rPr>
        <w:t>………………………………</w:t>
      </w:r>
      <w:r w:rsidRPr="005D3107">
        <w:rPr>
          <w:rFonts w:asciiTheme="minorHAnsi" w:hAnsiTheme="minorHAnsi" w:cstheme="minorHAnsi"/>
          <w:b/>
          <w:sz w:val="20"/>
          <w:szCs w:val="20"/>
        </w:rPr>
        <w:t>..</w:t>
      </w:r>
    </w:p>
    <w:p w14:paraId="779BE3A7" w14:textId="77777777" w:rsidR="00D56389" w:rsidRPr="005D3107" w:rsidRDefault="00D56389" w:rsidP="000603C8">
      <w:pPr>
        <w:spacing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reprezentowanym przez ……………………..</w:t>
      </w:r>
    </w:p>
    <w:p w14:paraId="779BE3A8" w14:textId="77777777" w:rsidR="00D56389" w:rsidRPr="005D3107" w:rsidRDefault="00D56389" w:rsidP="000603C8">
      <w:pPr>
        <w:tabs>
          <w:tab w:val="left" w:pos="180"/>
          <w:tab w:val="left" w:pos="360"/>
        </w:tabs>
        <w:spacing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3A9" w14:textId="77777777" w:rsidR="00D56389" w:rsidRPr="005D3107" w:rsidRDefault="00D56389">
      <w:pPr>
        <w:spacing w:before="240"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779BE3AB" w14:textId="6F4F382D" w:rsidR="00E9726D" w:rsidRPr="005D3107" w:rsidRDefault="00D56389" w:rsidP="008C4114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5D3107">
        <w:rPr>
          <w:rFonts w:asciiTheme="minorHAnsi" w:hAnsiTheme="minorHAnsi" w:cstheme="minorHAnsi"/>
          <w:bCs/>
          <w:sz w:val="20"/>
          <w:szCs w:val="20"/>
        </w:rPr>
        <w:t xml:space="preserve">Zamawiający oświadcza, że jest Generalnym Wykonawcą </w:t>
      </w:r>
      <w:r w:rsidRPr="005D3107">
        <w:rPr>
          <w:rFonts w:asciiTheme="minorHAnsi" w:hAnsiTheme="minorHAnsi" w:cstheme="minorHAnsi"/>
          <w:sz w:val="20"/>
          <w:szCs w:val="20"/>
        </w:rPr>
        <w:t xml:space="preserve">wykonania robót budowlanych na inwestycji p.t. </w:t>
      </w:r>
      <w:bookmarkStart w:id="0" w:name="_Hlk118366902"/>
      <w:bookmarkStart w:id="1" w:name="_Hlk121780217"/>
      <w:r w:rsidR="00A258CC" w:rsidRPr="005D3107">
        <w:rPr>
          <w:rFonts w:asciiTheme="minorHAnsi" w:hAnsiTheme="minorHAnsi" w:cstheme="minorHAnsi"/>
          <w:b/>
          <w:sz w:val="20"/>
          <w:szCs w:val="20"/>
          <w:lang w:eastAsia="pl-PL"/>
        </w:rPr>
        <w:t>„</w:t>
      </w:r>
      <w:r w:rsidR="005D3107" w:rsidRPr="005D3107">
        <w:rPr>
          <w:rFonts w:asciiTheme="minorHAnsi" w:hAnsiTheme="minorHAnsi" w:cstheme="minorHAnsi"/>
          <w:b/>
          <w:sz w:val="20"/>
          <w:szCs w:val="20"/>
          <w:lang w:eastAsia="pl-PL"/>
        </w:rPr>
        <w:t>Roboty remontowe w budynku Komendy Powiatowej Państwowej Straży Pożarnej w Kazimierzy Wielkiej</w:t>
      </w:r>
      <w:r w:rsidR="00A258CC" w:rsidRPr="005D3107">
        <w:rPr>
          <w:rFonts w:asciiTheme="minorHAnsi" w:hAnsiTheme="minorHAnsi" w:cstheme="minorHAnsi"/>
          <w:b/>
          <w:sz w:val="20"/>
          <w:szCs w:val="20"/>
          <w:lang w:eastAsia="pl-PL"/>
        </w:rPr>
        <w:t>”</w:t>
      </w:r>
      <w:r w:rsidR="004322A0" w:rsidRPr="005D3107">
        <w:rPr>
          <w:rFonts w:asciiTheme="minorHAnsi" w:hAnsiTheme="minorHAnsi" w:cstheme="minorHAnsi"/>
          <w:b/>
          <w:sz w:val="20"/>
          <w:szCs w:val="20"/>
          <w:lang w:eastAsia="pl-PL"/>
        </w:rPr>
        <w:t>.</w:t>
      </w:r>
    </w:p>
    <w:bookmarkEnd w:id="0"/>
    <w:bookmarkEnd w:id="1"/>
    <w:p w14:paraId="779BE3AD" w14:textId="77777777" w:rsidR="00D56389" w:rsidRPr="005D3107" w:rsidRDefault="00D56389" w:rsidP="00683A6E">
      <w:pPr>
        <w:numPr>
          <w:ilvl w:val="0"/>
          <w:numId w:val="20"/>
        </w:numPr>
        <w:spacing w:before="120" w:after="60" w:line="276" w:lineRule="auto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779BE3AE" w14:textId="77777777" w:rsidR="00D56389" w:rsidRPr="005D3107" w:rsidRDefault="00D56389" w:rsidP="00F13D14">
      <w:pPr>
        <w:pStyle w:val="Nagwek10"/>
        <w:numPr>
          <w:ilvl w:val="0"/>
          <w:numId w:val="20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5D3107">
        <w:rPr>
          <w:rFonts w:asciiTheme="minorHAnsi" w:hAnsiTheme="minorHAnsi" w:cstheme="minorHAnsi"/>
          <w:b w:val="0"/>
          <w:bCs/>
          <w:sz w:val="20"/>
        </w:rPr>
        <w:t>Zamawiający zleca a wykonawca przyjmuje do wykonania</w:t>
      </w:r>
      <w:r w:rsidRPr="005D3107">
        <w:rPr>
          <w:rFonts w:asciiTheme="minorHAnsi" w:hAnsiTheme="minorHAnsi" w:cstheme="minorHAnsi"/>
          <w:bCs/>
          <w:sz w:val="20"/>
        </w:rPr>
        <w:t xml:space="preserve"> zakres</w:t>
      </w:r>
      <w:r w:rsidRPr="005D3107">
        <w:rPr>
          <w:rStyle w:val="FontStyle12"/>
          <w:rFonts w:asciiTheme="minorHAnsi" w:hAnsiTheme="minorHAnsi" w:cstheme="minorHAnsi"/>
          <w:sz w:val="20"/>
          <w:szCs w:val="20"/>
        </w:rPr>
        <w:t xml:space="preserve"> wskazany w ust. 2.</w:t>
      </w:r>
      <w:r w:rsidRPr="005D3107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 Zakres </w:t>
      </w:r>
      <w:r w:rsidR="00AF6860" w:rsidRPr="005D3107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br/>
      </w:r>
      <w:r w:rsidRPr="005D3107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i technologia wykonania zleconych robót została określa w opisie przedmiotu zamówienia realizowanych robót. </w:t>
      </w:r>
    </w:p>
    <w:p w14:paraId="779BE3AF" w14:textId="77777777" w:rsidR="00D56389" w:rsidRPr="005D3107" w:rsidRDefault="00D56389" w:rsidP="00F13D14">
      <w:pPr>
        <w:pStyle w:val="Nagwek10"/>
        <w:numPr>
          <w:ilvl w:val="0"/>
          <w:numId w:val="20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5D3107">
        <w:rPr>
          <w:rFonts w:asciiTheme="minorHAnsi" w:hAnsiTheme="minorHAnsi" w:cstheme="minorHAnsi"/>
          <w:b w:val="0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5D3107">
        <w:rPr>
          <w:rFonts w:asciiTheme="minorHAnsi" w:hAnsiTheme="minorHAnsi" w:cstheme="minorHAnsi"/>
          <w:b w:val="0"/>
          <w:sz w:val="20"/>
        </w:rPr>
        <w:t xml:space="preserve">dokonał wizji lokalnej terenu budowy i obiektu będącego przedmiotem zamówienia </w:t>
      </w:r>
      <w:r w:rsidRPr="005D3107">
        <w:rPr>
          <w:rFonts w:asciiTheme="minorHAnsi" w:hAnsiTheme="minorHAnsi" w:cstheme="minorHAnsi"/>
          <w:b w:val="0"/>
          <w:bCs/>
          <w:sz w:val="20"/>
        </w:rPr>
        <w:t>i uznaje je za wystarczające do realizacji zamówienia.</w:t>
      </w:r>
    </w:p>
    <w:p w14:paraId="779BE3B0" w14:textId="77777777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779BE3B1" w14:textId="77777777" w:rsidR="00D56389" w:rsidRPr="005D3107" w:rsidRDefault="00D56389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779BE3B2" w14:textId="77777777" w:rsidR="00D56389" w:rsidRPr="005D3107" w:rsidRDefault="00D56389">
      <w:pPr>
        <w:numPr>
          <w:ilvl w:val="0"/>
          <w:numId w:val="8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zakończenie robót</w:t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sz w:val="20"/>
          <w:szCs w:val="20"/>
        </w:rPr>
        <w:t>……………………. r.</w:t>
      </w:r>
    </w:p>
    <w:p w14:paraId="779BE3B3" w14:textId="77777777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779BE3B4" w14:textId="77777777" w:rsidR="00D56389" w:rsidRPr="005D3107" w:rsidRDefault="00D56389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3107">
        <w:rPr>
          <w:rFonts w:asciiTheme="minorHAnsi" w:hAnsiTheme="minorHAnsi" w:cstheme="minorHAnsi"/>
          <w:sz w:val="20"/>
          <w:szCs w:val="20"/>
        </w:rPr>
        <w:t>o zauważonych wadach w dokumentacji  w terminie 7 dni od daty ich ujawnienia.</w:t>
      </w:r>
    </w:p>
    <w:p w14:paraId="779BE3B5" w14:textId="77777777" w:rsidR="00D56389" w:rsidRPr="005D3107" w:rsidRDefault="00D56389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3107">
        <w:rPr>
          <w:rFonts w:asciiTheme="minorHAnsi" w:hAnsiTheme="minorHAnsi" w:cstheme="minorHAnsi"/>
          <w:sz w:val="20"/>
          <w:szCs w:val="20"/>
        </w:rPr>
        <w:t>o zauważonych wadach w dokumentacji.</w:t>
      </w:r>
    </w:p>
    <w:p w14:paraId="779BE3B6" w14:textId="77777777" w:rsidR="00D56389" w:rsidRPr="005D3107" w:rsidRDefault="00D56389" w:rsidP="006D6399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 czasie realizacji przedmiotu umowy wobec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3107">
        <w:rPr>
          <w:rFonts w:asciiTheme="minorHAnsi" w:hAnsiTheme="minorHAnsi" w:cstheme="minorHAnsi"/>
          <w:sz w:val="20"/>
          <w:szCs w:val="20"/>
        </w:rPr>
        <w:t>i osób trzecich.</w:t>
      </w:r>
    </w:p>
    <w:p w14:paraId="5F735812" w14:textId="77777777" w:rsidR="00A258CC" w:rsidRPr="005D3107" w:rsidRDefault="00A258CC" w:rsidP="00AE0B8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BE3B8" w14:textId="379EBADC" w:rsidR="00D56389" w:rsidRPr="005D3107" w:rsidRDefault="00D56389" w:rsidP="00AE0B85">
      <w:pPr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AE0B85"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779BE3B9" w14:textId="1BFA2AC7" w:rsidR="00A12B7F" w:rsidRPr="005D3107" w:rsidRDefault="00D56389" w:rsidP="00916CF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Od daty rozpoczęcia zleconych robót do końcowego odbioru tych robót, Wykonawca ponosi odpowiedzialność na zasadach ogólnych, za wszelkie szkody powstałe na budowie związane z wykonywaniem zleconych robót.</w:t>
      </w:r>
    </w:p>
    <w:p w14:paraId="4634C170" w14:textId="77777777" w:rsidR="00E5604F" w:rsidRPr="005D3107" w:rsidRDefault="00E5604F" w:rsidP="00AE0B85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B054E6" w14:textId="77777777" w:rsidR="008C4114" w:rsidRPr="005D3107" w:rsidRDefault="008C4114" w:rsidP="00AE0B85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BE3BA" w14:textId="0A9E585B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lastRenderedPageBreak/>
        <w:t>§ 5</w:t>
      </w:r>
    </w:p>
    <w:p w14:paraId="779BE3BB" w14:textId="77777777" w:rsidR="00D56389" w:rsidRPr="005D3107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ramach wymienionej w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§ 7 ust. 1 </w:t>
      </w:r>
      <w:r w:rsidRPr="005D3107">
        <w:rPr>
          <w:rFonts w:asciiTheme="minorHAnsi" w:hAnsiTheme="minorHAnsi" w:cstheme="minorHAnsi"/>
          <w:sz w:val="20"/>
          <w:szCs w:val="20"/>
        </w:rPr>
        <w:t xml:space="preserve">ceny brutto wykonania przedmiotu umowy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79BE3BC" w14:textId="77777777" w:rsidR="00D56389" w:rsidRPr="005D3107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Zapewni pełną obsługę w zakresie wykonania pomiarów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sz w:val="20"/>
          <w:szCs w:val="20"/>
        </w:rPr>
        <w:t xml:space="preserve">i dokumentacji powykonawczej. </w:t>
      </w:r>
    </w:p>
    <w:p w14:paraId="779BE3BD" w14:textId="77777777" w:rsidR="00D56389" w:rsidRPr="005D3107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Usunie gruz i materiały zbędne z placu budowy.</w:t>
      </w:r>
    </w:p>
    <w:p w14:paraId="779BE3BE" w14:textId="77777777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779BE3BF" w14:textId="77777777" w:rsidR="00D56389" w:rsidRPr="005D3107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własnych, uzgadniając </w:t>
      </w:r>
      <w:r w:rsidRPr="005D3107">
        <w:rPr>
          <w:rFonts w:asciiTheme="minorHAnsi" w:hAnsiTheme="minorHAnsi" w:cstheme="minorHAnsi"/>
          <w:sz w:val="20"/>
          <w:szCs w:val="20"/>
        </w:rPr>
        <w:br/>
        <w:t xml:space="preserve">z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Zamawiającym </w:t>
      </w:r>
      <w:r w:rsidRPr="005D3107">
        <w:rPr>
          <w:rFonts w:asciiTheme="minorHAnsi" w:hAnsiTheme="minorHAnsi" w:cstheme="minorHAnsi"/>
          <w:sz w:val="20"/>
          <w:szCs w:val="20"/>
        </w:rPr>
        <w:t xml:space="preserve">wybór materiałów. </w:t>
      </w:r>
    </w:p>
    <w:p w14:paraId="779BE3C0" w14:textId="77777777" w:rsidR="00D56389" w:rsidRPr="005D3107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Materiały i urządzenia muszą odpowiadać wymogom wyrobów dopuszczonych do obrotu </w:t>
      </w:r>
      <w:r w:rsidR="00AA64B9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 xml:space="preserve">i stosowania w budownictwie zgodnie z ustawą z dnia 16 kwietnia 2004 roku o wyrobach budowlanych (Dz. U. </w:t>
      </w:r>
      <w:r w:rsidR="004C7685" w:rsidRPr="005D3107">
        <w:rPr>
          <w:rFonts w:asciiTheme="minorHAnsi" w:hAnsiTheme="minorHAnsi" w:cstheme="minorHAnsi"/>
          <w:sz w:val="20"/>
          <w:szCs w:val="20"/>
        </w:rPr>
        <w:t>z 202</w:t>
      </w:r>
      <w:r w:rsidR="00CB3B3C" w:rsidRPr="005D3107">
        <w:rPr>
          <w:rFonts w:asciiTheme="minorHAnsi" w:hAnsiTheme="minorHAnsi" w:cstheme="minorHAnsi"/>
          <w:sz w:val="20"/>
          <w:szCs w:val="20"/>
        </w:rPr>
        <w:t>1</w:t>
      </w:r>
      <w:r w:rsidR="004C7685" w:rsidRPr="005D3107">
        <w:rPr>
          <w:rFonts w:asciiTheme="minorHAnsi" w:hAnsiTheme="minorHAnsi" w:cstheme="minorHAnsi"/>
          <w:sz w:val="20"/>
          <w:szCs w:val="20"/>
        </w:rPr>
        <w:t xml:space="preserve"> r.</w:t>
      </w:r>
      <w:r w:rsidRPr="005D3107">
        <w:rPr>
          <w:rFonts w:asciiTheme="minorHAnsi" w:hAnsiTheme="minorHAnsi" w:cstheme="minorHAnsi"/>
          <w:sz w:val="20"/>
          <w:szCs w:val="20"/>
        </w:rPr>
        <w:t xml:space="preserve">, poz. </w:t>
      </w:r>
      <w:r w:rsidR="00CB3B3C" w:rsidRPr="005D3107">
        <w:rPr>
          <w:rFonts w:asciiTheme="minorHAnsi" w:hAnsiTheme="minorHAnsi" w:cstheme="minorHAnsi"/>
          <w:sz w:val="20"/>
          <w:szCs w:val="20"/>
        </w:rPr>
        <w:t>1213</w:t>
      </w:r>
      <w:r w:rsidRPr="005D3107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5D3107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5D3107">
        <w:rPr>
          <w:rFonts w:asciiTheme="minorHAnsi" w:hAnsiTheme="minorHAnsi" w:cstheme="minorHAnsi"/>
          <w:sz w:val="20"/>
          <w:szCs w:val="20"/>
        </w:rPr>
        <w:t>. zmianami) oraz zgodnie z art.</w:t>
      </w:r>
      <w:r w:rsidR="004C7685" w:rsidRPr="005D3107">
        <w:rPr>
          <w:rFonts w:asciiTheme="minorHAnsi" w:hAnsiTheme="minorHAnsi" w:cstheme="minorHAnsi"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sz w:val="20"/>
          <w:szCs w:val="20"/>
        </w:rPr>
        <w:t>10 ustawy z dnia 7 lipca 1994 roku Prawo Budowlane (</w:t>
      </w:r>
      <w:r w:rsidR="004C7685" w:rsidRPr="005D3107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D950B6" w:rsidRPr="005D3107">
        <w:rPr>
          <w:rFonts w:asciiTheme="minorHAnsi" w:hAnsiTheme="minorHAnsi" w:cstheme="minorHAnsi"/>
          <w:bCs/>
          <w:sz w:val="20"/>
          <w:szCs w:val="20"/>
        </w:rPr>
        <w:t>2023 r., poz. 682</w:t>
      </w:r>
      <w:r w:rsidRPr="005D3107">
        <w:rPr>
          <w:rFonts w:asciiTheme="minorHAnsi" w:hAnsiTheme="minorHAnsi" w:cstheme="minorHAnsi"/>
          <w:sz w:val="20"/>
          <w:szCs w:val="20"/>
        </w:rPr>
        <w:t>) oraz projektu budowlanego. Muszą one posiadać certyfikat zgodności z Polską Normą lub aprobatę techniczną.</w:t>
      </w:r>
    </w:p>
    <w:p w14:paraId="779BE3C1" w14:textId="77777777" w:rsidR="00D56389" w:rsidRPr="005D3107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3107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5D3107">
        <w:rPr>
          <w:rFonts w:asciiTheme="minorHAnsi" w:hAnsiTheme="minorHAnsi" w:cstheme="minorHAnsi"/>
          <w:sz w:val="20"/>
          <w:szCs w:val="20"/>
        </w:rPr>
        <w:t>(Przedstawiciela Inwestora) przed ich wbudowaniem.</w:t>
      </w:r>
    </w:p>
    <w:p w14:paraId="779BE3C2" w14:textId="77777777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7</w:t>
      </w:r>
    </w:p>
    <w:p w14:paraId="779BE3C3" w14:textId="77777777" w:rsidR="00D56389" w:rsidRPr="005D3107" w:rsidRDefault="00D56389" w:rsidP="00916CF6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Wartość wykonania przedmiotu umowy wynosi: </w:t>
      </w:r>
    </w:p>
    <w:p w14:paraId="779BE3C4" w14:textId="77777777" w:rsidR="00DF5791" w:rsidRPr="005D3107" w:rsidRDefault="006F2F7D" w:rsidP="00DF5791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F5791" w:rsidRPr="005D3107">
        <w:rPr>
          <w:rFonts w:asciiTheme="minorHAnsi" w:hAnsiTheme="minorHAnsi" w:cstheme="minorHAnsi"/>
          <w:b/>
          <w:bCs/>
          <w:sz w:val="20"/>
          <w:szCs w:val="20"/>
        </w:rPr>
        <w:t>................................ złotych</w:t>
      </w:r>
      <w:r w:rsidR="00DF5791" w:rsidRPr="005D3107">
        <w:rPr>
          <w:rFonts w:asciiTheme="minorHAnsi" w:hAnsiTheme="minorHAnsi" w:cstheme="minorHAnsi"/>
          <w:sz w:val="20"/>
          <w:szCs w:val="20"/>
        </w:rPr>
        <w:t>, w tym podatek VAT (słownie: .................................</w:t>
      </w:r>
      <w:r w:rsidR="000F154E" w:rsidRPr="005D3107">
        <w:rPr>
          <w:rFonts w:asciiTheme="minorHAnsi" w:hAnsiTheme="minorHAnsi" w:cstheme="minorHAnsi"/>
          <w:sz w:val="20"/>
          <w:szCs w:val="20"/>
        </w:rPr>
        <w:t>....</w:t>
      </w:r>
      <w:r w:rsidR="00DF5791" w:rsidRPr="005D3107">
        <w:rPr>
          <w:rFonts w:asciiTheme="minorHAnsi" w:hAnsiTheme="minorHAnsi" w:cstheme="minorHAnsi"/>
          <w:sz w:val="20"/>
          <w:szCs w:val="20"/>
        </w:rPr>
        <w:t>................... ...............................................................).</w:t>
      </w:r>
    </w:p>
    <w:p w14:paraId="779BE3C5" w14:textId="77777777" w:rsidR="000A65E7" w:rsidRPr="005D3107" w:rsidRDefault="000A65E7" w:rsidP="00DF5791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779BE3C6" w14:textId="77777777" w:rsidR="00BE3BC2" w:rsidRPr="005D3107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Wartości podana w ust. 1 zawiera podatek VAT wg stawki obowiązującej na dzień wystawienia </w:t>
      </w:r>
      <w:r w:rsidR="00BE3BC2" w:rsidRPr="005D3107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779BE3C7" w14:textId="77777777" w:rsidR="00D56389" w:rsidRPr="005D3107" w:rsidRDefault="00BE3BC2" w:rsidP="00BE3BC2">
      <w:p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  </w:t>
      </w:r>
      <w:r w:rsidR="00D56389" w:rsidRPr="005D3107">
        <w:rPr>
          <w:rFonts w:asciiTheme="minorHAnsi" w:hAnsiTheme="minorHAnsi" w:cstheme="minorHAnsi"/>
          <w:sz w:val="20"/>
          <w:szCs w:val="20"/>
        </w:rPr>
        <w:t>faktury.</w:t>
      </w:r>
    </w:p>
    <w:p w14:paraId="779BE3C8" w14:textId="77777777" w:rsidR="00D56389" w:rsidRPr="005D3107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 xml:space="preserve">zobowiązany jest do wykonania przedmiotu umowy w pełnym zakresie, zgodnie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z dokumentacją, przedmiarem robót, specyfikacją techniczną wykonania i odbioru robót oraz kosztorysem ofertowym.</w:t>
      </w:r>
    </w:p>
    <w:p w14:paraId="779BE3C9" w14:textId="77777777" w:rsidR="004C7685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8</w:t>
      </w:r>
    </w:p>
    <w:p w14:paraId="779BE3CA" w14:textId="77777777" w:rsidR="00271A48" w:rsidRPr="005D3107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5D3107">
        <w:rPr>
          <w:rFonts w:asciiTheme="minorHAnsi" w:hAnsiTheme="minorHAnsi" w:cstheme="minorHAnsi"/>
          <w:sz w:val="20"/>
          <w:szCs w:val="20"/>
        </w:rPr>
        <w:t>dopuszcza fakturowanie robót częściowych do 100% ceny ryczałtowej.</w:t>
      </w:r>
    </w:p>
    <w:p w14:paraId="779BE3CB" w14:textId="77777777" w:rsidR="00093DCA" w:rsidRPr="005D3107" w:rsidRDefault="00271A48" w:rsidP="00271A48">
      <w:pPr>
        <w:numPr>
          <w:ilvl w:val="0"/>
          <w:numId w:val="23"/>
        </w:numPr>
        <w:tabs>
          <w:tab w:val="clear" w:pos="1306"/>
          <w:tab w:val="num" w:pos="360"/>
        </w:tabs>
        <w:suppressAutoHyphens w:val="0"/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Każdy etap robót zgodnie z harmonogramem rzeczowo - finansowym r</w:t>
      </w:r>
      <w:r w:rsidR="00F5471B" w:rsidRPr="005D3107">
        <w:rPr>
          <w:rFonts w:asciiTheme="minorHAnsi" w:hAnsiTheme="minorHAnsi" w:cstheme="minorHAnsi"/>
          <w:sz w:val="20"/>
          <w:szCs w:val="20"/>
        </w:rPr>
        <w:t xml:space="preserve">ozliczony będzie za zakończone </w:t>
      </w:r>
      <w:r w:rsidRPr="005D3107">
        <w:rPr>
          <w:rFonts w:asciiTheme="minorHAnsi" w:hAnsiTheme="minorHAnsi" w:cstheme="minorHAnsi"/>
          <w:sz w:val="20"/>
          <w:szCs w:val="20"/>
        </w:rPr>
        <w:t>i odebrane przez Inspektora Nadzoru roboty, potwierdzone protokółem podpisanym przez Inspektora Nadzoru.</w:t>
      </w:r>
    </w:p>
    <w:p w14:paraId="779BE3CC" w14:textId="77777777" w:rsidR="00D56389" w:rsidRPr="005D3107" w:rsidRDefault="00D56389" w:rsidP="00AE0B85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9</w:t>
      </w:r>
    </w:p>
    <w:p w14:paraId="779BE3CD" w14:textId="77777777" w:rsidR="00271A48" w:rsidRPr="005D3107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Fakturami częściowymi rozliczane będą zakończone i odebrane elementy robót przez inspektora nadzoru i kierownika budowy potwierdzone protokółem odbioru częściowego. </w:t>
      </w:r>
    </w:p>
    <w:p w14:paraId="779BE3CE" w14:textId="77777777" w:rsidR="00271A48" w:rsidRPr="005D3107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Podstawą zapłaty faktury częściowej, faktury końcową jest załączenie do faktury jest protokołu odbioru robót objętych fakturą.</w:t>
      </w:r>
    </w:p>
    <w:p w14:paraId="779BE3CF" w14:textId="77777777" w:rsidR="00271A48" w:rsidRPr="005D3107" w:rsidRDefault="00271A48" w:rsidP="00271A48">
      <w:pPr>
        <w:pStyle w:val="Bezodstpw"/>
        <w:numPr>
          <w:ilvl w:val="0"/>
          <w:numId w:val="24"/>
        </w:numPr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Zapłata nastąpi w terminie do 30 dni licząc od dnia doręczenia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5D3107">
        <w:rPr>
          <w:rFonts w:asciiTheme="minorHAnsi" w:hAnsiTheme="minorHAnsi" w:cstheme="minorHAnsi"/>
          <w:sz w:val="20"/>
          <w:szCs w:val="20"/>
        </w:rPr>
        <w:t>faktury wraz z protokołem odbioru robót częściowych lub końcowych z kompletnymi dokumentami odbiorowymi – na konto Wykonawcy wskazane na fakturze.</w:t>
      </w:r>
    </w:p>
    <w:p w14:paraId="779BE3D1" w14:textId="13643D66" w:rsidR="00D56389" w:rsidRPr="005D3107" w:rsidRDefault="00D56389" w:rsidP="00093DCA">
      <w:pPr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10</w:t>
      </w:r>
    </w:p>
    <w:p w14:paraId="779BE3D2" w14:textId="77777777" w:rsidR="00D56389" w:rsidRPr="005D3107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zawiadomi o tym pisemnie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3D3" w14:textId="77777777" w:rsidR="00D56389" w:rsidRPr="005D3107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Odbiór końcowy nastąpi w ciągu 7 dni od daty powiadomienia przez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3D4" w14:textId="77777777" w:rsidR="00D56389" w:rsidRPr="005D3107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lastRenderedPageBreak/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779BE3D6" w14:textId="7E5259DD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11</w:t>
      </w:r>
    </w:p>
    <w:p w14:paraId="779BE3D7" w14:textId="77777777" w:rsidR="00D56389" w:rsidRPr="005D3107" w:rsidRDefault="00D56389">
      <w:p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zobowiązany jest uporządkować teren budowy i przekazać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 xml:space="preserve">go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5D3107">
        <w:rPr>
          <w:rFonts w:asciiTheme="minorHAnsi" w:hAnsiTheme="minorHAnsi" w:cstheme="minorHAnsi"/>
          <w:sz w:val="20"/>
          <w:szCs w:val="20"/>
        </w:rPr>
        <w:t xml:space="preserve"> w terminie ustalonym dla odbioru końcowego robót.</w:t>
      </w:r>
    </w:p>
    <w:p w14:paraId="779BE3D8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12</w:t>
      </w:r>
    </w:p>
    <w:p w14:paraId="779BE3D9" w14:textId="77777777" w:rsidR="00D56389" w:rsidRPr="005D3107" w:rsidRDefault="00D56389">
      <w:p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 xml:space="preserve">na piśmie),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może odstąpić od umowy w terminie 7 dni z przyczyn leżących po stronie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3107">
        <w:rPr>
          <w:rFonts w:asciiTheme="minorHAnsi" w:hAnsiTheme="minorHAnsi" w:cstheme="minorHAnsi"/>
          <w:sz w:val="20"/>
          <w:szCs w:val="20"/>
        </w:rPr>
        <w:t xml:space="preserve">, 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779BE3DA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13</w:t>
      </w:r>
    </w:p>
    <w:p w14:paraId="779BE3DB" w14:textId="77777777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jest odpowiedzialny względem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3107">
        <w:rPr>
          <w:rFonts w:asciiTheme="minorHAnsi" w:hAnsiTheme="minorHAnsi" w:cstheme="minorHAnsi"/>
          <w:sz w:val="20"/>
          <w:szCs w:val="20"/>
        </w:rPr>
        <w:t xml:space="preserve">, jeżeli wykonany przedmiot umowy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ma wady zmniejszające jego wartość lub użyteczność.</w:t>
      </w:r>
    </w:p>
    <w:p w14:paraId="779BE3DC" w14:textId="77777777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jest odpowiedzialny z tytułu rękojmi za wady fizyczne wykonanych robót istniejące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w czasie odbioru końcowego oraz za wady i awarie powstałe po odbiorze w okresie trwania rękojmi.</w:t>
      </w:r>
    </w:p>
    <w:p w14:paraId="779BE3DD" w14:textId="77777777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O wykryciu wady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jest zobowiązany zawiadomić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5D3107">
        <w:rPr>
          <w:rFonts w:asciiTheme="minorHAnsi" w:hAnsiTheme="minorHAnsi" w:cstheme="minorHAnsi"/>
          <w:sz w:val="20"/>
          <w:szCs w:val="20"/>
        </w:rPr>
        <w:t xml:space="preserve">pisemnie w terminie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poinformuje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3107">
        <w:rPr>
          <w:rFonts w:asciiTheme="minorHAnsi" w:hAnsiTheme="minorHAnsi" w:cstheme="minorHAnsi"/>
          <w:sz w:val="20"/>
          <w:szCs w:val="20"/>
        </w:rPr>
        <w:t xml:space="preserve"> na 7 dni przed planowanym terminem.</w:t>
      </w:r>
    </w:p>
    <w:p w14:paraId="779BE3DE" w14:textId="77777777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przypadku stwierdzenia istnienia wady obciążającej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3107">
        <w:rPr>
          <w:rFonts w:asciiTheme="minorHAnsi" w:hAnsiTheme="minorHAnsi" w:cstheme="minorHAnsi"/>
          <w:sz w:val="20"/>
          <w:szCs w:val="20"/>
        </w:rPr>
        <w:t xml:space="preserve">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wyznacza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odpowiedni termin na jej usunięcie. Usunięcie wady stwierdza się protokolarnie.</w:t>
      </w:r>
    </w:p>
    <w:p w14:paraId="779BE3DF" w14:textId="77777777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razie nie usunięcia, przez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3107">
        <w:rPr>
          <w:rFonts w:asciiTheme="minorHAnsi" w:hAnsiTheme="minorHAnsi" w:cstheme="minorHAnsi"/>
          <w:sz w:val="20"/>
          <w:szCs w:val="20"/>
        </w:rPr>
        <w:t xml:space="preserve">, w wyznaczonym terminie ujawnionych wad wykonanych robót,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może zlecić ich usunięcie na koszt i ryzyko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innemu wykonawcy. </w:t>
      </w:r>
    </w:p>
    <w:p w14:paraId="779BE3E0" w14:textId="68AFE870" w:rsidR="00D56389" w:rsidRPr="005D3107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Jeżeli wady uniemożliwiają użytkowanie przedmiotu umowy zgodnie z jego przeznaczeniem,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może obniżyć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wynagrodzenie za ten przedmiot odpowiednio do utraconej wartości użytkowej, estetycznej i technicznej.</w:t>
      </w:r>
    </w:p>
    <w:p w14:paraId="779BE3E2" w14:textId="77777777" w:rsidR="00D56389" w:rsidRPr="005D3107" w:rsidRDefault="00D56389">
      <w:pPr>
        <w:pStyle w:val="Tekstpodstawowywcity21"/>
        <w:spacing w:line="276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14</w:t>
      </w:r>
    </w:p>
    <w:p w14:paraId="779BE3E3" w14:textId="77777777" w:rsidR="00D56389" w:rsidRPr="005D3107" w:rsidRDefault="00D56389" w:rsidP="005E624F">
      <w:pPr>
        <w:numPr>
          <w:ilvl w:val="0"/>
          <w:numId w:val="12"/>
        </w:numPr>
        <w:tabs>
          <w:tab w:val="clear" w:pos="1080"/>
        </w:tabs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sz w:val="20"/>
          <w:szCs w:val="20"/>
        </w:rPr>
        <w:t xml:space="preserve">udziela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5D3107">
        <w:rPr>
          <w:rFonts w:asciiTheme="minorHAnsi" w:hAnsiTheme="minorHAnsi" w:cstheme="minorHAnsi"/>
          <w:sz w:val="20"/>
          <w:szCs w:val="20"/>
        </w:rPr>
        <w:t xml:space="preserve">rękojmi na okres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…... miesięcy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na wykonane roboty budowlane</w:t>
      </w:r>
      <w:r w:rsidR="005E624F"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3E4" w14:textId="77777777" w:rsidR="00D56389" w:rsidRPr="005D3107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Termin rękojmi liczony jest od daty odbioru końcowego.</w:t>
      </w:r>
    </w:p>
    <w:p w14:paraId="779BE3E5" w14:textId="77777777" w:rsidR="00D56389" w:rsidRPr="005D3107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779BE3E7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15</w:t>
      </w:r>
    </w:p>
    <w:p w14:paraId="779BE3E8" w14:textId="77777777" w:rsidR="00D56389" w:rsidRPr="005D3107" w:rsidRDefault="00D56389">
      <w:pPr>
        <w:pStyle w:val="Tekstpodstawowywcity21"/>
        <w:spacing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W przypadku niewykonania lub nienależytego wykonania umowy naliczone będą kary umowne:</w:t>
      </w:r>
    </w:p>
    <w:p w14:paraId="779BE3E9" w14:textId="77777777" w:rsidR="00D56389" w:rsidRPr="005D3107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5D3107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779BE3EA" w14:textId="77777777" w:rsidR="004C7685" w:rsidRPr="005D3107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za </w:t>
      </w:r>
      <w:r w:rsidR="004C7685" w:rsidRPr="005D3107">
        <w:rPr>
          <w:rFonts w:asciiTheme="minorHAnsi" w:hAnsiTheme="minorHAnsi" w:cstheme="minorHAnsi"/>
          <w:sz w:val="20"/>
          <w:szCs w:val="20"/>
        </w:rPr>
        <w:t>zwłokę</w:t>
      </w:r>
      <w:r w:rsidRPr="005D3107">
        <w:rPr>
          <w:rFonts w:asciiTheme="minorHAnsi" w:hAnsiTheme="minorHAnsi" w:cstheme="minorHAnsi"/>
          <w:sz w:val="20"/>
          <w:szCs w:val="20"/>
        </w:rPr>
        <w:t xml:space="preserve"> w wykonaniu </w:t>
      </w:r>
      <w:r w:rsidR="00536DE0" w:rsidRPr="005D3107">
        <w:rPr>
          <w:rFonts w:asciiTheme="minorHAnsi" w:hAnsiTheme="minorHAnsi" w:cstheme="minorHAnsi"/>
          <w:sz w:val="20"/>
          <w:szCs w:val="20"/>
        </w:rPr>
        <w:t>przedmiotu umowy</w:t>
      </w:r>
      <w:r w:rsidRPr="005D3107">
        <w:rPr>
          <w:rFonts w:asciiTheme="minorHAnsi" w:hAnsiTheme="minorHAnsi" w:cstheme="minorHAnsi"/>
          <w:sz w:val="20"/>
          <w:szCs w:val="20"/>
        </w:rPr>
        <w:t xml:space="preserve"> w wysokości 0,</w:t>
      </w:r>
      <w:r w:rsidR="00CB3B3C" w:rsidRPr="005D3107">
        <w:rPr>
          <w:rFonts w:asciiTheme="minorHAnsi" w:hAnsiTheme="minorHAnsi" w:cstheme="minorHAnsi"/>
          <w:sz w:val="20"/>
          <w:szCs w:val="20"/>
        </w:rPr>
        <w:t>1</w:t>
      </w:r>
      <w:r w:rsidRPr="005D3107">
        <w:rPr>
          <w:rFonts w:asciiTheme="minorHAnsi" w:hAnsiTheme="minorHAnsi" w:cstheme="minorHAnsi"/>
          <w:sz w:val="20"/>
          <w:szCs w:val="20"/>
        </w:rPr>
        <w:t xml:space="preserve"> % wynagrodzenia określonego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w § 7 ust. 1 umowy, za każdy dzień zwłoki;</w:t>
      </w:r>
    </w:p>
    <w:p w14:paraId="779BE3EB" w14:textId="35768107" w:rsidR="004C7685" w:rsidRPr="005D3107" w:rsidRDefault="00D56389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za </w:t>
      </w:r>
      <w:r w:rsidR="004C7685" w:rsidRPr="005D3107">
        <w:rPr>
          <w:rFonts w:asciiTheme="minorHAnsi" w:hAnsiTheme="minorHAnsi" w:cstheme="minorHAnsi"/>
          <w:sz w:val="20"/>
          <w:szCs w:val="20"/>
        </w:rPr>
        <w:t>zwłokę</w:t>
      </w:r>
      <w:r w:rsidRPr="005D3107">
        <w:rPr>
          <w:rFonts w:asciiTheme="minorHAnsi" w:hAnsiTheme="minorHAnsi" w:cstheme="minorHAnsi"/>
          <w:sz w:val="20"/>
          <w:szCs w:val="20"/>
        </w:rPr>
        <w:t xml:space="preserve"> w usunięciu wad i usterek w okresie rękojmi i gwarancji w wysokości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0,</w:t>
      </w:r>
      <w:r w:rsidR="005D3107" w:rsidRPr="005D3107">
        <w:rPr>
          <w:rFonts w:asciiTheme="minorHAnsi" w:hAnsiTheme="minorHAnsi" w:cstheme="minorHAnsi"/>
          <w:sz w:val="20"/>
          <w:szCs w:val="20"/>
        </w:rPr>
        <w:t>1</w:t>
      </w:r>
      <w:r w:rsidRPr="005D3107">
        <w:rPr>
          <w:rFonts w:asciiTheme="minorHAnsi" w:hAnsiTheme="minorHAnsi" w:cstheme="minorHAnsi"/>
          <w:sz w:val="20"/>
          <w:szCs w:val="20"/>
        </w:rPr>
        <w:t xml:space="preserve"> % wynagrodzenia określonego w § 7 ust. 1 umowy, za każdy dzień zwłoki liczonej od daty wyznaczonej na usunięcie wad;</w:t>
      </w:r>
    </w:p>
    <w:p w14:paraId="779BE3EC" w14:textId="77777777" w:rsidR="00D56389" w:rsidRPr="005D3107" w:rsidRDefault="00536DE0" w:rsidP="004C7685">
      <w:pPr>
        <w:numPr>
          <w:ilvl w:val="0"/>
          <w:numId w:val="19"/>
        </w:numPr>
        <w:tabs>
          <w:tab w:val="left" w:pos="720"/>
        </w:tabs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="00CB3B3C" w:rsidRPr="005D3107">
        <w:rPr>
          <w:rFonts w:asciiTheme="minorHAnsi" w:hAnsiTheme="minorHAnsi" w:cstheme="minorHAnsi"/>
          <w:sz w:val="20"/>
          <w:szCs w:val="20"/>
        </w:rPr>
        <w:t>2</w:t>
      </w:r>
      <w:r w:rsidRPr="005D3107">
        <w:rPr>
          <w:rFonts w:asciiTheme="minorHAnsi" w:hAnsiTheme="minorHAnsi" w:cstheme="minorHAnsi"/>
          <w:sz w:val="20"/>
          <w:szCs w:val="20"/>
        </w:rPr>
        <w:t>0 % wynagrodzenia brutto określonego w § 7 ust. 1 umowy</w:t>
      </w:r>
      <w:r w:rsidR="00D56389"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3ED" w14:textId="77777777" w:rsidR="004C7685" w:rsidRPr="005D3107" w:rsidRDefault="004C7685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eastAsia="Calibri" w:hAnsiTheme="minorHAnsi" w:cstheme="minorHAnsi"/>
          <w:sz w:val="20"/>
          <w:szCs w:val="20"/>
        </w:rPr>
        <w:t xml:space="preserve">Ustala się górny limit kar umownych na poziomie do 20% wynagrodzenia brutto określonego </w:t>
      </w:r>
      <w:r w:rsidR="00916CF6" w:rsidRPr="005D3107">
        <w:rPr>
          <w:rFonts w:asciiTheme="minorHAnsi" w:eastAsia="Calibri" w:hAnsiTheme="minorHAnsi" w:cstheme="minorHAnsi"/>
          <w:sz w:val="20"/>
          <w:szCs w:val="20"/>
        </w:rPr>
        <w:br/>
      </w:r>
      <w:r w:rsidRPr="005D3107">
        <w:rPr>
          <w:rFonts w:asciiTheme="minorHAnsi" w:eastAsia="Calibri" w:hAnsiTheme="minorHAnsi" w:cstheme="minorHAnsi"/>
          <w:sz w:val="20"/>
          <w:szCs w:val="20"/>
        </w:rPr>
        <w:t xml:space="preserve">w § 7 ust. 1 umowy. </w:t>
      </w:r>
    </w:p>
    <w:p w14:paraId="779BE3EE" w14:textId="77777777" w:rsidR="000603C8" w:rsidRPr="005D3107" w:rsidRDefault="000603C8" w:rsidP="000603C8">
      <w:pPr>
        <w:pStyle w:val="Tekstpodstawowywcity21"/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lastRenderedPageBreak/>
        <w:t>Strony zastrzegają sobie prawo dochodzenia odszkodowania uzupełniającego na zasadach ogólnych Kodeksu Cywilnego, jeżeli poniesione koszty przewyższą naliczone kary umowne.</w:t>
      </w:r>
    </w:p>
    <w:p w14:paraId="779BE3F0" w14:textId="77777777" w:rsidR="00D56389" w:rsidRPr="005D3107" w:rsidRDefault="00D56389">
      <w:pPr>
        <w:pStyle w:val="Tekstpodstawowywcity21"/>
        <w:spacing w:line="276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16</w:t>
      </w:r>
    </w:p>
    <w:p w14:paraId="779BE3F1" w14:textId="77777777" w:rsidR="00D56389" w:rsidRPr="005D3107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Stronom przysługuje prawo odstąpienia od umowy. W przypadku odstąpienia od umowy przez jedną ze stron,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powinien natychmiast wstrzymać i zabezpieczyć nie zakończone roboty oraz plac budowy.</w:t>
      </w:r>
    </w:p>
    <w:p w14:paraId="779BE3F2" w14:textId="77777777" w:rsidR="00D56389" w:rsidRPr="005D3107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5D3107">
        <w:rPr>
          <w:rFonts w:asciiTheme="minorHAnsi" w:hAnsiTheme="minorHAnsi" w:cstheme="minorHAnsi"/>
          <w:sz w:val="20"/>
          <w:szCs w:val="20"/>
        </w:rPr>
        <w:t xml:space="preserve"> przysługuje prawo do odstąpienia od umowy, gdy:</w:t>
      </w:r>
    </w:p>
    <w:p w14:paraId="779BE3F3" w14:textId="77777777" w:rsidR="00D56389" w:rsidRPr="005D3107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79BE3F4" w14:textId="77777777" w:rsidR="00D56389" w:rsidRPr="005D3107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zostanie zajęty cały majątek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Wykonawcy;</w:t>
      </w:r>
    </w:p>
    <w:p w14:paraId="779BE3F5" w14:textId="77777777" w:rsidR="00D56389" w:rsidRPr="005D3107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 xml:space="preserve">nie rozpoczął robót bez uzasadnionych przyczyn oraz nie kontynuuje ich pomimo pisemnego wezwania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Zamawiającego;</w:t>
      </w:r>
    </w:p>
    <w:p w14:paraId="779BE3F6" w14:textId="77777777" w:rsidR="00D56389" w:rsidRPr="005D3107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bCs/>
          <w:sz w:val="20"/>
          <w:szCs w:val="20"/>
        </w:rPr>
        <w:t>bez uzasadnionej przyczyny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sz w:val="20"/>
          <w:szCs w:val="20"/>
        </w:rPr>
        <w:t>przerwał realizację robót i przerwa trwa dłużej niż jeden tydzień.</w:t>
      </w:r>
    </w:p>
    <w:p w14:paraId="779BE3F7" w14:textId="77777777" w:rsidR="00D56389" w:rsidRPr="005D3107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Wykonawcy </w:t>
      </w:r>
      <w:r w:rsidRPr="005D3107">
        <w:rPr>
          <w:rFonts w:asciiTheme="minorHAnsi" w:hAnsiTheme="minorHAnsi" w:cstheme="minorHAnsi"/>
          <w:sz w:val="20"/>
          <w:szCs w:val="20"/>
        </w:rPr>
        <w:t xml:space="preserve">przysługuje prawo do odstąpienia od umowy, gdy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5D3107">
        <w:rPr>
          <w:rFonts w:asciiTheme="minorHAnsi" w:hAnsiTheme="minorHAnsi" w:cstheme="minorHAnsi"/>
          <w:sz w:val="20"/>
          <w:szCs w:val="20"/>
        </w:rPr>
        <w:t xml:space="preserve">nie przystąpił </w:t>
      </w:r>
      <w:r w:rsidR="00916CF6" w:rsidRPr="005D3107">
        <w:rPr>
          <w:rFonts w:asciiTheme="minorHAnsi" w:hAnsiTheme="minorHAnsi" w:cstheme="minorHAnsi"/>
          <w:sz w:val="20"/>
          <w:szCs w:val="20"/>
        </w:rPr>
        <w:br/>
      </w:r>
      <w:r w:rsidRPr="005D3107">
        <w:rPr>
          <w:rFonts w:asciiTheme="minorHAnsi" w:hAnsiTheme="minorHAnsi" w:cstheme="minorHAnsi"/>
          <w:sz w:val="20"/>
          <w:szCs w:val="20"/>
        </w:rPr>
        <w:t>do odbioru końcowego, odmawia dokonania odbioru robót lub odmawia podpisania protokołu odbioru.</w:t>
      </w:r>
    </w:p>
    <w:p w14:paraId="779BE3F8" w14:textId="77777777" w:rsidR="00D56389" w:rsidRPr="005D3107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9BE3F9" w14:textId="77777777" w:rsidR="00D56389" w:rsidRPr="005D3107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przypadku odstąpienia od umowy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5D3107">
        <w:rPr>
          <w:rFonts w:asciiTheme="minorHAnsi" w:hAnsiTheme="minorHAnsi" w:cstheme="minorHAnsi"/>
          <w:sz w:val="20"/>
          <w:szCs w:val="20"/>
        </w:rPr>
        <w:t xml:space="preserve"> oraz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3107">
        <w:rPr>
          <w:rFonts w:asciiTheme="minorHAnsi" w:hAnsiTheme="minorHAnsi" w:cstheme="minorHAnsi"/>
          <w:sz w:val="20"/>
          <w:szCs w:val="20"/>
        </w:rPr>
        <w:t xml:space="preserve"> obciążają następujące obowiązki szczegółowe:</w:t>
      </w:r>
    </w:p>
    <w:p w14:paraId="779BE3FA" w14:textId="77777777" w:rsidR="00D56389" w:rsidRPr="005D3107" w:rsidRDefault="00D56389">
      <w:pPr>
        <w:pStyle w:val="Tekstpodstawowywcity21"/>
        <w:numPr>
          <w:ilvl w:val="0"/>
          <w:numId w:val="16"/>
        </w:numPr>
        <w:tabs>
          <w:tab w:val="left" w:pos="540"/>
          <w:tab w:val="left" w:pos="720"/>
        </w:tabs>
        <w:spacing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5D3107">
        <w:rPr>
          <w:rFonts w:asciiTheme="minorHAnsi" w:hAnsiTheme="minorHAnsi" w:cstheme="minorHAnsi"/>
          <w:sz w:val="20"/>
          <w:szCs w:val="20"/>
        </w:rPr>
        <w:t xml:space="preserve">w terminie siedmiu dni od daty odstąpienia od umowy,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przy udziale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5D3107">
        <w:rPr>
          <w:rFonts w:asciiTheme="minorHAnsi" w:hAnsiTheme="minorHAnsi" w:cstheme="minorHAnsi"/>
          <w:sz w:val="20"/>
          <w:szCs w:val="20"/>
        </w:rPr>
        <w:t xml:space="preserve"> sporządzi szczegółowy protokół inwentaryzacji robót w toku wg stanu na dzień odstąpienia;</w:t>
      </w:r>
    </w:p>
    <w:p w14:paraId="779BE3FB" w14:textId="77777777" w:rsidR="00D56389" w:rsidRPr="005D3107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5D3107">
        <w:rPr>
          <w:rFonts w:asciiTheme="minorHAnsi" w:hAnsiTheme="minorHAnsi" w:cstheme="minorHAns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79BE3FC" w14:textId="77777777" w:rsidR="00D56389" w:rsidRPr="005D3107" w:rsidRDefault="00D56389">
      <w:pPr>
        <w:pStyle w:val="Tekstpodstawowywcity21"/>
        <w:numPr>
          <w:ilvl w:val="0"/>
          <w:numId w:val="16"/>
        </w:numPr>
        <w:tabs>
          <w:tab w:val="left" w:pos="720"/>
        </w:tabs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5D3107">
        <w:rPr>
          <w:rFonts w:asciiTheme="minorHAnsi" w:hAnsiTheme="minorHAnsi" w:cstheme="minorHAnsi"/>
          <w:sz w:val="20"/>
          <w:szCs w:val="20"/>
        </w:rPr>
        <w:t>niezwłocznie, ale nie później niż w ciągu 14 dni usunie z placu budowy urządzenia zaplecza przez niego dostarczone lub wniesione.</w:t>
      </w:r>
      <w:r w:rsidRPr="005D3107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779BE3FD" w14:textId="77777777" w:rsidR="00D56389" w:rsidRPr="005D3107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razie odstąpienia od umowy z przyczyn niezależnych od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5D3107">
        <w:rPr>
          <w:rFonts w:asciiTheme="minorHAnsi" w:hAnsiTheme="minorHAnsi" w:cstheme="minorHAnsi"/>
          <w:sz w:val="20"/>
          <w:szCs w:val="20"/>
        </w:rPr>
        <w:t xml:space="preserve">, 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5D3107">
        <w:rPr>
          <w:rFonts w:asciiTheme="minorHAnsi" w:hAnsiTheme="minorHAnsi" w:cstheme="minorHAns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79BE3FF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17</w:t>
      </w:r>
    </w:p>
    <w:p w14:paraId="779BE400" w14:textId="77777777" w:rsidR="00D56389" w:rsidRPr="005D3107" w:rsidRDefault="00D56389">
      <w:pPr>
        <w:pStyle w:val="Tekstpodstawowywcity21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W sprawach nieuregulowanych niniejszą umową znajdują zastosowanie przepisy Kodeksu </w:t>
      </w:r>
      <w:r w:rsidRPr="005D3107">
        <w:rPr>
          <w:rFonts w:asciiTheme="minorHAnsi" w:hAnsiTheme="minorHAnsi" w:cstheme="minorHAnsi"/>
          <w:b/>
          <w:sz w:val="20"/>
          <w:szCs w:val="20"/>
        </w:rPr>
        <w:t>Cywilnego.</w:t>
      </w:r>
    </w:p>
    <w:p w14:paraId="779BE402" w14:textId="5A427AA3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18</w:t>
      </w:r>
    </w:p>
    <w:p w14:paraId="779BE403" w14:textId="77777777" w:rsidR="00D56389" w:rsidRPr="005D3107" w:rsidRDefault="00D56389">
      <w:pPr>
        <w:pStyle w:val="Tekstpodstawowywcity21"/>
        <w:spacing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Wszelkie zmiany treści umowy mogą nastąpić jedynie w formie pisemnej pod rygorem nieważności.</w:t>
      </w:r>
    </w:p>
    <w:p w14:paraId="779BE405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19</w:t>
      </w:r>
    </w:p>
    <w:p w14:paraId="779BE406" w14:textId="77777777" w:rsidR="00D56389" w:rsidRPr="005D3107" w:rsidRDefault="00D56389" w:rsidP="00FF035C">
      <w:pPr>
        <w:pStyle w:val="Tekstpodstawowywcity21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14:paraId="779BE408" w14:textId="77777777" w:rsidR="00D56389" w:rsidRPr="005D3107" w:rsidRDefault="00D56389">
      <w:pPr>
        <w:spacing w:after="12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§ 20</w:t>
      </w:r>
    </w:p>
    <w:p w14:paraId="779BE409" w14:textId="77777777" w:rsidR="00D56389" w:rsidRPr="005D3107" w:rsidRDefault="00D56389">
      <w:pPr>
        <w:pStyle w:val="Tekstpodstawowywcity21"/>
        <w:spacing w:after="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sz w:val="20"/>
          <w:szCs w:val="20"/>
        </w:rPr>
        <w:t xml:space="preserve">Integralną część niniejszej umowy stanowi: </w:t>
      </w:r>
      <w:r w:rsidR="009225E8" w:rsidRPr="005D3107">
        <w:rPr>
          <w:rFonts w:asciiTheme="minorHAnsi" w:hAnsiTheme="minorHAnsi" w:cstheme="minorHAnsi"/>
          <w:sz w:val="20"/>
          <w:szCs w:val="20"/>
        </w:rPr>
        <w:t>……………</w:t>
      </w:r>
      <w:r w:rsidRPr="005D3107">
        <w:rPr>
          <w:rFonts w:asciiTheme="minorHAnsi" w:hAnsiTheme="minorHAnsi" w:cstheme="minorHAnsi"/>
          <w:sz w:val="20"/>
          <w:szCs w:val="20"/>
        </w:rPr>
        <w:t>.</w:t>
      </w:r>
    </w:p>
    <w:p w14:paraId="779BE40A" w14:textId="77777777" w:rsidR="00D56389" w:rsidRPr="005D3107" w:rsidRDefault="00D56389">
      <w:pPr>
        <w:pStyle w:val="Tekstpodstawowywcity21"/>
        <w:spacing w:line="276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BE40B" w14:textId="69BB38DA" w:rsidR="00D56389" w:rsidRPr="005D3107" w:rsidRDefault="00D56389">
      <w:pPr>
        <w:pStyle w:val="Tekstpodstawowy"/>
        <w:spacing w:after="60" w:line="276" w:lineRule="auto"/>
        <w:rPr>
          <w:rFonts w:asciiTheme="minorHAnsi" w:hAnsiTheme="minorHAnsi" w:cstheme="minorHAnsi"/>
          <w:sz w:val="20"/>
          <w:szCs w:val="20"/>
        </w:rPr>
      </w:pPr>
      <w:r w:rsidRPr="005D3107">
        <w:rPr>
          <w:rFonts w:asciiTheme="minorHAnsi" w:hAnsiTheme="minorHAnsi" w:cstheme="minorHAnsi"/>
          <w:b/>
          <w:bCs/>
          <w:sz w:val="20"/>
          <w:szCs w:val="20"/>
        </w:rPr>
        <w:t>ZAMAWIAJĄCY:</w:t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536DE0"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D3107">
        <w:rPr>
          <w:rFonts w:asciiTheme="minorHAnsi" w:hAnsiTheme="minorHAnsi" w:cstheme="minorHAnsi"/>
          <w:b/>
          <w:bCs/>
          <w:sz w:val="20"/>
          <w:szCs w:val="20"/>
        </w:rPr>
        <w:tab/>
        <w:t>WYKONAWCA:</w:t>
      </w:r>
    </w:p>
    <w:sectPr w:rsidR="00D56389" w:rsidRPr="005D3107" w:rsidSect="00AC51A7">
      <w:headerReference w:type="default" r:id="rId10"/>
      <w:pgSz w:w="11906" w:h="16838"/>
      <w:pgMar w:top="1135" w:right="1417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BE40E" w14:textId="77777777" w:rsidR="00FE5D04" w:rsidRDefault="00FE5D04">
      <w:r>
        <w:separator/>
      </w:r>
    </w:p>
  </w:endnote>
  <w:endnote w:type="continuationSeparator" w:id="0">
    <w:p w14:paraId="779BE40F" w14:textId="77777777" w:rsidR="00FE5D04" w:rsidRDefault="00FE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BE40C" w14:textId="77777777" w:rsidR="00FE5D04" w:rsidRDefault="00FE5D04">
      <w:r>
        <w:separator/>
      </w:r>
    </w:p>
  </w:footnote>
  <w:footnote w:type="continuationSeparator" w:id="0">
    <w:p w14:paraId="779BE40D" w14:textId="77777777" w:rsidR="00FE5D04" w:rsidRDefault="00FE5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35BA" w14:textId="77777777" w:rsid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</w:p>
  <w:p w14:paraId="779BE418" w14:textId="485C19EF" w:rsidR="0054779F" w:rsidRPr="00190F03" w:rsidRDefault="00190F03" w:rsidP="00190F03">
    <w:pPr>
      <w:tabs>
        <w:tab w:val="center" w:pos="4536"/>
        <w:tab w:val="left" w:pos="6945"/>
      </w:tabs>
      <w:spacing w:line="276" w:lineRule="auto"/>
      <w:rPr>
        <w:rFonts w:ascii="Cambria" w:hAnsi="Cambria"/>
        <w:sz w:val="18"/>
        <w:szCs w:val="18"/>
      </w:rPr>
    </w:pPr>
    <w:r w:rsidRPr="00F419DC">
      <w:rPr>
        <w:rFonts w:ascii="Cambria" w:hAnsi="Cambria"/>
        <w:sz w:val="18"/>
        <w:szCs w:val="18"/>
      </w:rPr>
      <w:t xml:space="preserve">Nr referencyjny: </w:t>
    </w:r>
    <w:r w:rsidR="005D3107" w:rsidRPr="005D3107">
      <w:rPr>
        <w:rFonts w:ascii="Cambria" w:hAnsi="Cambria"/>
        <w:sz w:val="18"/>
        <w:szCs w:val="18"/>
      </w:rPr>
      <w:t>PT.2370.4.2024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5554035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 w15:restartNumberingAfterBreak="0">
    <w:nsid w:val="00000004"/>
    <w:multiLevelType w:val="singleLevel"/>
    <w:tmpl w:val="1EFAE88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8EF4CF3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99027DAE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/>
        <w:bCs/>
        <w:color w:val="auto"/>
        <w:sz w:val="18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1C56634C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18"/>
        <w:szCs w:val="18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EA1CED46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3C063FF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Theme="minorHAnsi" w:hAnsiTheme="minorHAnsi" w:cstheme="minorHAnsi" w:hint="default"/>
        <w:b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460CA11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Theme="minorHAnsi" w:hAnsiTheme="minorHAnsi" w:cstheme="minorHAnsi" w:hint="default"/>
        <w:sz w:val="18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7F16DB92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18"/>
        <w:szCs w:val="1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D12B9"/>
    <w:multiLevelType w:val="hybridMultilevel"/>
    <w:tmpl w:val="CAAE20B6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797732"/>
    <w:multiLevelType w:val="hybridMultilevel"/>
    <w:tmpl w:val="692650DE"/>
    <w:lvl w:ilvl="0" w:tplc="C5502CAA">
      <w:start w:val="1"/>
      <w:numFmt w:val="decimal"/>
      <w:lvlText w:val="%1)"/>
      <w:lvlJc w:val="left"/>
      <w:pPr>
        <w:ind w:left="1437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0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047B"/>
    <w:multiLevelType w:val="hybridMultilevel"/>
    <w:tmpl w:val="17F8C4FE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E628A3"/>
    <w:multiLevelType w:val="hybridMultilevel"/>
    <w:tmpl w:val="786C4176"/>
    <w:lvl w:ilvl="0" w:tplc="5BBCB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1678E"/>
    <w:multiLevelType w:val="hybridMultilevel"/>
    <w:tmpl w:val="E81651FE"/>
    <w:lvl w:ilvl="0" w:tplc="925EC390">
      <w:start w:val="1"/>
      <w:numFmt w:val="decimal"/>
      <w:lvlText w:val="%1."/>
      <w:lvlJc w:val="left"/>
      <w:pPr>
        <w:ind w:left="720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339D7"/>
    <w:multiLevelType w:val="hybridMultilevel"/>
    <w:tmpl w:val="BA7CD7C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647846">
    <w:abstractNumId w:val="0"/>
  </w:num>
  <w:num w:numId="2" w16cid:durableId="1641615048">
    <w:abstractNumId w:val="1"/>
  </w:num>
  <w:num w:numId="3" w16cid:durableId="1224484105">
    <w:abstractNumId w:val="2"/>
  </w:num>
  <w:num w:numId="4" w16cid:durableId="1604536244">
    <w:abstractNumId w:val="3"/>
  </w:num>
  <w:num w:numId="5" w16cid:durableId="452209617">
    <w:abstractNumId w:val="4"/>
  </w:num>
  <w:num w:numId="6" w16cid:durableId="1943418699">
    <w:abstractNumId w:val="5"/>
  </w:num>
  <w:num w:numId="7" w16cid:durableId="584346306">
    <w:abstractNumId w:val="6"/>
  </w:num>
  <w:num w:numId="8" w16cid:durableId="1316760094">
    <w:abstractNumId w:val="7"/>
  </w:num>
  <w:num w:numId="9" w16cid:durableId="1788505975">
    <w:abstractNumId w:val="8"/>
  </w:num>
  <w:num w:numId="10" w16cid:durableId="626085399">
    <w:abstractNumId w:val="9"/>
  </w:num>
  <w:num w:numId="11" w16cid:durableId="321735367">
    <w:abstractNumId w:val="10"/>
  </w:num>
  <w:num w:numId="12" w16cid:durableId="1308167887">
    <w:abstractNumId w:val="11"/>
  </w:num>
  <w:num w:numId="13" w16cid:durableId="1072659187">
    <w:abstractNumId w:val="12"/>
  </w:num>
  <w:num w:numId="14" w16cid:durableId="1072121341">
    <w:abstractNumId w:val="13"/>
  </w:num>
  <w:num w:numId="15" w16cid:durableId="848325776">
    <w:abstractNumId w:val="14"/>
  </w:num>
  <w:num w:numId="16" w16cid:durableId="273678633">
    <w:abstractNumId w:val="15"/>
  </w:num>
  <w:num w:numId="17" w16cid:durableId="1124808403">
    <w:abstractNumId w:val="25"/>
  </w:num>
  <w:num w:numId="18" w16cid:durableId="1617560233">
    <w:abstractNumId w:val="24"/>
  </w:num>
  <w:num w:numId="19" w16cid:durableId="1117527959">
    <w:abstractNumId w:val="16"/>
  </w:num>
  <w:num w:numId="20" w16cid:durableId="540746521">
    <w:abstractNumId w:val="23"/>
  </w:num>
  <w:num w:numId="21" w16cid:durableId="1408914091">
    <w:abstractNumId w:val="21"/>
  </w:num>
  <w:num w:numId="22" w16cid:durableId="705521693">
    <w:abstractNumId w:val="17"/>
  </w:num>
  <w:num w:numId="23" w16cid:durableId="2049605520">
    <w:abstractNumId w:val="18"/>
  </w:num>
  <w:num w:numId="24" w16cid:durableId="2066220918">
    <w:abstractNumId w:val="20"/>
  </w:num>
  <w:num w:numId="25" w16cid:durableId="1923370621">
    <w:abstractNumId w:val="26"/>
  </w:num>
  <w:num w:numId="26" w16cid:durableId="1241868929">
    <w:abstractNumId w:val="22"/>
  </w:num>
  <w:num w:numId="27" w16cid:durableId="4742208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DA"/>
    <w:rsid w:val="00003B83"/>
    <w:rsid w:val="0001121B"/>
    <w:rsid w:val="00053A34"/>
    <w:rsid w:val="000603C8"/>
    <w:rsid w:val="0006057E"/>
    <w:rsid w:val="0007231D"/>
    <w:rsid w:val="000803E4"/>
    <w:rsid w:val="000835CF"/>
    <w:rsid w:val="00090207"/>
    <w:rsid w:val="00093DCA"/>
    <w:rsid w:val="000A65E7"/>
    <w:rsid w:val="000B183C"/>
    <w:rsid w:val="000B292B"/>
    <w:rsid w:val="000B55B2"/>
    <w:rsid w:val="000D559B"/>
    <w:rsid w:val="000D709B"/>
    <w:rsid w:val="000E0B36"/>
    <w:rsid w:val="000F154E"/>
    <w:rsid w:val="000F26B7"/>
    <w:rsid w:val="000F4992"/>
    <w:rsid w:val="0010714A"/>
    <w:rsid w:val="00131508"/>
    <w:rsid w:val="00132F0C"/>
    <w:rsid w:val="0018166F"/>
    <w:rsid w:val="00190F03"/>
    <w:rsid w:val="0019265F"/>
    <w:rsid w:val="001971DF"/>
    <w:rsid w:val="001C43F9"/>
    <w:rsid w:val="001D326C"/>
    <w:rsid w:val="001E7CDB"/>
    <w:rsid w:val="0023695C"/>
    <w:rsid w:val="00257367"/>
    <w:rsid w:val="00271A48"/>
    <w:rsid w:val="0027423D"/>
    <w:rsid w:val="002B29EF"/>
    <w:rsid w:val="002B45C9"/>
    <w:rsid w:val="002B5B83"/>
    <w:rsid w:val="002D0161"/>
    <w:rsid w:val="00314F26"/>
    <w:rsid w:val="00322762"/>
    <w:rsid w:val="00331DA5"/>
    <w:rsid w:val="0034531F"/>
    <w:rsid w:val="00366BEF"/>
    <w:rsid w:val="00372C30"/>
    <w:rsid w:val="003B7E60"/>
    <w:rsid w:val="003C02D6"/>
    <w:rsid w:val="003C580D"/>
    <w:rsid w:val="003D03A7"/>
    <w:rsid w:val="003D09C4"/>
    <w:rsid w:val="003E2051"/>
    <w:rsid w:val="003E780C"/>
    <w:rsid w:val="003F174C"/>
    <w:rsid w:val="00415641"/>
    <w:rsid w:val="00420AFB"/>
    <w:rsid w:val="004322A0"/>
    <w:rsid w:val="00442001"/>
    <w:rsid w:val="004772EA"/>
    <w:rsid w:val="004809FF"/>
    <w:rsid w:val="004B1A0C"/>
    <w:rsid w:val="004C7685"/>
    <w:rsid w:val="004E0D18"/>
    <w:rsid w:val="004E5593"/>
    <w:rsid w:val="004F2A2A"/>
    <w:rsid w:val="005135A2"/>
    <w:rsid w:val="0052551D"/>
    <w:rsid w:val="00533CC5"/>
    <w:rsid w:val="00536DE0"/>
    <w:rsid w:val="0054359A"/>
    <w:rsid w:val="0054779F"/>
    <w:rsid w:val="005477F0"/>
    <w:rsid w:val="0056068B"/>
    <w:rsid w:val="005613A9"/>
    <w:rsid w:val="005656BF"/>
    <w:rsid w:val="0057101F"/>
    <w:rsid w:val="00572723"/>
    <w:rsid w:val="00581237"/>
    <w:rsid w:val="00596BDE"/>
    <w:rsid w:val="005A0CFC"/>
    <w:rsid w:val="005C2CD4"/>
    <w:rsid w:val="005D3107"/>
    <w:rsid w:val="005D4680"/>
    <w:rsid w:val="005E624F"/>
    <w:rsid w:val="005F4E35"/>
    <w:rsid w:val="0063193A"/>
    <w:rsid w:val="00652D01"/>
    <w:rsid w:val="0066655E"/>
    <w:rsid w:val="006669C8"/>
    <w:rsid w:val="00683A6E"/>
    <w:rsid w:val="006D6399"/>
    <w:rsid w:val="006E1783"/>
    <w:rsid w:val="006E55E9"/>
    <w:rsid w:val="006F2F7D"/>
    <w:rsid w:val="007014D4"/>
    <w:rsid w:val="00703461"/>
    <w:rsid w:val="0071053E"/>
    <w:rsid w:val="00711EF9"/>
    <w:rsid w:val="00713C96"/>
    <w:rsid w:val="00727A9A"/>
    <w:rsid w:val="00731AE4"/>
    <w:rsid w:val="007550DD"/>
    <w:rsid w:val="00755376"/>
    <w:rsid w:val="00790E43"/>
    <w:rsid w:val="007932AD"/>
    <w:rsid w:val="00796C86"/>
    <w:rsid w:val="007A093E"/>
    <w:rsid w:val="007A269B"/>
    <w:rsid w:val="007D0E82"/>
    <w:rsid w:val="007E24DA"/>
    <w:rsid w:val="008048BA"/>
    <w:rsid w:val="0080666D"/>
    <w:rsid w:val="00810CD9"/>
    <w:rsid w:val="008111A2"/>
    <w:rsid w:val="0082127A"/>
    <w:rsid w:val="0083192C"/>
    <w:rsid w:val="00850409"/>
    <w:rsid w:val="00861745"/>
    <w:rsid w:val="00867456"/>
    <w:rsid w:val="00881A20"/>
    <w:rsid w:val="00886D26"/>
    <w:rsid w:val="008A458E"/>
    <w:rsid w:val="008A79E4"/>
    <w:rsid w:val="008C4114"/>
    <w:rsid w:val="008E27BC"/>
    <w:rsid w:val="008F640C"/>
    <w:rsid w:val="0090258D"/>
    <w:rsid w:val="009150A9"/>
    <w:rsid w:val="00916CF6"/>
    <w:rsid w:val="00917E0F"/>
    <w:rsid w:val="009225E8"/>
    <w:rsid w:val="00933202"/>
    <w:rsid w:val="009420C3"/>
    <w:rsid w:val="00974B44"/>
    <w:rsid w:val="0099557D"/>
    <w:rsid w:val="009B0389"/>
    <w:rsid w:val="009C5550"/>
    <w:rsid w:val="009D4DC8"/>
    <w:rsid w:val="009F421F"/>
    <w:rsid w:val="00A03FD5"/>
    <w:rsid w:val="00A12765"/>
    <w:rsid w:val="00A12B7F"/>
    <w:rsid w:val="00A12DFB"/>
    <w:rsid w:val="00A258CC"/>
    <w:rsid w:val="00A267FC"/>
    <w:rsid w:val="00A36D9E"/>
    <w:rsid w:val="00A412E8"/>
    <w:rsid w:val="00A76F73"/>
    <w:rsid w:val="00AA64B9"/>
    <w:rsid w:val="00AB6BE9"/>
    <w:rsid w:val="00AC2317"/>
    <w:rsid w:val="00AC2427"/>
    <w:rsid w:val="00AC51A7"/>
    <w:rsid w:val="00AE0B85"/>
    <w:rsid w:val="00AF6860"/>
    <w:rsid w:val="00B04581"/>
    <w:rsid w:val="00B068D6"/>
    <w:rsid w:val="00B40E84"/>
    <w:rsid w:val="00B468F5"/>
    <w:rsid w:val="00B47AB9"/>
    <w:rsid w:val="00B6741E"/>
    <w:rsid w:val="00B90E84"/>
    <w:rsid w:val="00B911F2"/>
    <w:rsid w:val="00B93D75"/>
    <w:rsid w:val="00BA062E"/>
    <w:rsid w:val="00BA2E9E"/>
    <w:rsid w:val="00BA47B7"/>
    <w:rsid w:val="00BE3BC2"/>
    <w:rsid w:val="00BF23A9"/>
    <w:rsid w:val="00BF2BC3"/>
    <w:rsid w:val="00C05811"/>
    <w:rsid w:val="00C11C7E"/>
    <w:rsid w:val="00C21116"/>
    <w:rsid w:val="00C378BD"/>
    <w:rsid w:val="00C51327"/>
    <w:rsid w:val="00C64DAA"/>
    <w:rsid w:val="00C70BB2"/>
    <w:rsid w:val="00C8375C"/>
    <w:rsid w:val="00C90A13"/>
    <w:rsid w:val="00CA36B2"/>
    <w:rsid w:val="00CB3B3C"/>
    <w:rsid w:val="00CB4CED"/>
    <w:rsid w:val="00CC06CA"/>
    <w:rsid w:val="00CE34CD"/>
    <w:rsid w:val="00CF760F"/>
    <w:rsid w:val="00D34650"/>
    <w:rsid w:val="00D3679E"/>
    <w:rsid w:val="00D42C47"/>
    <w:rsid w:val="00D55C3B"/>
    <w:rsid w:val="00D56389"/>
    <w:rsid w:val="00D71576"/>
    <w:rsid w:val="00D93DDD"/>
    <w:rsid w:val="00D950B6"/>
    <w:rsid w:val="00DA0BD7"/>
    <w:rsid w:val="00DB0FE6"/>
    <w:rsid w:val="00DB226A"/>
    <w:rsid w:val="00DC7A9B"/>
    <w:rsid w:val="00DE387D"/>
    <w:rsid w:val="00DE4865"/>
    <w:rsid w:val="00DF5791"/>
    <w:rsid w:val="00E163F0"/>
    <w:rsid w:val="00E21BC0"/>
    <w:rsid w:val="00E22A5C"/>
    <w:rsid w:val="00E37AB6"/>
    <w:rsid w:val="00E4127D"/>
    <w:rsid w:val="00E5604F"/>
    <w:rsid w:val="00E83E61"/>
    <w:rsid w:val="00E86F04"/>
    <w:rsid w:val="00E9726D"/>
    <w:rsid w:val="00EB177E"/>
    <w:rsid w:val="00EC6638"/>
    <w:rsid w:val="00EF3DCA"/>
    <w:rsid w:val="00F13D14"/>
    <w:rsid w:val="00F34939"/>
    <w:rsid w:val="00F5471B"/>
    <w:rsid w:val="00F5573E"/>
    <w:rsid w:val="00F56C44"/>
    <w:rsid w:val="00F72B4B"/>
    <w:rsid w:val="00F829BC"/>
    <w:rsid w:val="00FC0883"/>
    <w:rsid w:val="00FE5D04"/>
    <w:rsid w:val="00FF035C"/>
    <w:rsid w:val="00FF0B57"/>
    <w:rsid w:val="00FF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9BE39B"/>
  <w15:docId w15:val="{404142FA-3AE6-436B-90EB-8AD049AF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B5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FF0B57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FF0B5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F0B57"/>
  </w:style>
  <w:style w:type="character" w:customStyle="1" w:styleId="WW8Num1z1">
    <w:name w:val="WW8Num1z1"/>
    <w:rsid w:val="00FF0B57"/>
  </w:style>
  <w:style w:type="character" w:customStyle="1" w:styleId="WW8Num1z2">
    <w:name w:val="WW8Num1z2"/>
    <w:rsid w:val="00FF0B57"/>
  </w:style>
  <w:style w:type="character" w:customStyle="1" w:styleId="WW8Num1z3">
    <w:name w:val="WW8Num1z3"/>
    <w:rsid w:val="00FF0B57"/>
  </w:style>
  <w:style w:type="character" w:customStyle="1" w:styleId="WW8Num1z4">
    <w:name w:val="WW8Num1z4"/>
    <w:rsid w:val="00FF0B57"/>
  </w:style>
  <w:style w:type="character" w:customStyle="1" w:styleId="WW8Num1z5">
    <w:name w:val="WW8Num1z5"/>
    <w:rsid w:val="00FF0B57"/>
  </w:style>
  <w:style w:type="character" w:customStyle="1" w:styleId="WW8Num1z6">
    <w:name w:val="WW8Num1z6"/>
    <w:rsid w:val="00FF0B57"/>
  </w:style>
  <w:style w:type="character" w:customStyle="1" w:styleId="WW8Num1z7">
    <w:name w:val="WW8Num1z7"/>
    <w:rsid w:val="00FF0B57"/>
  </w:style>
  <w:style w:type="character" w:customStyle="1" w:styleId="WW8Num1z8">
    <w:name w:val="WW8Num1z8"/>
    <w:rsid w:val="00FF0B57"/>
  </w:style>
  <w:style w:type="character" w:customStyle="1" w:styleId="WW8Num2z0">
    <w:name w:val="WW8Num2z0"/>
    <w:rsid w:val="00FF0B57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FF0B57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FF0B57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FF0B57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FF0B57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FF0B57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FF0B57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FF0B57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FF0B57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FF0B57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FF0B57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FF0B57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FF0B57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FF0B57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FF0B57"/>
  </w:style>
  <w:style w:type="character" w:customStyle="1" w:styleId="WW8Num16z4">
    <w:name w:val="WW8Num16z4"/>
    <w:rsid w:val="00FF0B57"/>
  </w:style>
  <w:style w:type="character" w:customStyle="1" w:styleId="WW8Num16z5">
    <w:name w:val="WW8Num16z5"/>
    <w:rsid w:val="00FF0B57"/>
  </w:style>
  <w:style w:type="character" w:customStyle="1" w:styleId="WW8Num16z6">
    <w:name w:val="WW8Num16z6"/>
    <w:rsid w:val="00FF0B57"/>
  </w:style>
  <w:style w:type="character" w:customStyle="1" w:styleId="WW8Num16z7">
    <w:name w:val="WW8Num16z7"/>
    <w:rsid w:val="00FF0B57"/>
  </w:style>
  <w:style w:type="character" w:customStyle="1" w:styleId="WW8Num16z8">
    <w:name w:val="WW8Num16z8"/>
    <w:rsid w:val="00FF0B57"/>
  </w:style>
  <w:style w:type="character" w:customStyle="1" w:styleId="WW8Num17z0">
    <w:name w:val="WW8Num17z0"/>
    <w:rsid w:val="00FF0B57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FF0B57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FF0B57"/>
  </w:style>
  <w:style w:type="character" w:customStyle="1" w:styleId="WW8Num2z1">
    <w:name w:val="WW8Num2z1"/>
    <w:rsid w:val="00FF0B57"/>
  </w:style>
  <w:style w:type="character" w:customStyle="1" w:styleId="WW8Num2z2">
    <w:name w:val="WW8Num2z2"/>
    <w:rsid w:val="00FF0B57"/>
  </w:style>
  <w:style w:type="character" w:customStyle="1" w:styleId="WW8Num2z3">
    <w:name w:val="WW8Num2z3"/>
    <w:rsid w:val="00FF0B57"/>
  </w:style>
  <w:style w:type="character" w:customStyle="1" w:styleId="WW8Num2z4">
    <w:name w:val="WW8Num2z4"/>
    <w:rsid w:val="00FF0B57"/>
  </w:style>
  <w:style w:type="character" w:customStyle="1" w:styleId="WW8Num2z5">
    <w:name w:val="WW8Num2z5"/>
    <w:rsid w:val="00FF0B57"/>
  </w:style>
  <w:style w:type="character" w:customStyle="1" w:styleId="WW8Num2z6">
    <w:name w:val="WW8Num2z6"/>
    <w:rsid w:val="00FF0B57"/>
  </w:style>
  <w:style w:type="character" w:customStyle="1" w:styleId="WW8Num2z7">
    <w:name w:val="WW8Num2z7"/>
    <w:rsid w:val="00FF0B57"/>
  </w:style>
  <w:style w:type="character" w:customStyle="1" w:styleId="WW8Num2z8">
    <w:name w:val="WW8Num2z8"/>
    <w:rsid w:val="00FF0B57"/>
  </w:style>
  <w:style w:type="character" w:customStyle="1" w:styleId="WW8Num3z1">
    <w:name w:val="WW8Num3z1"/>
    <w:rsid w:val="00FF0B57"/>
  </w:style>
  <w:style w:type="character" w:customStyle="1" w:styleId="WW8Num3z2">
    <w:name w:val="WW8Num3z2"/>
    <w:rsid w:val="00FF0B57"/>
  </w:style>
  <w:style w:type="character" w:customStyle="1" w:styleId="WW8Num3z3">
    <w:name w:val="WW8Num3z3"/>
    <w:rsid w:val="00FF0B57"/>
  </w:style>
  <w:style w:type="character" w:customStyle="1" w:styleId="WW8Num3z4">
    <w:name w:val="WW8Num3z4"/>
    <w:rsid w:val="00FF0B57"/>
  </w:style>
  <w:style w:type="character" w:customStyle="1" w:styleId="WW8Num3z5">
    <w:name w:val="WW8Num3z5"/>
    <w:rsid w:val="00FF0B57"/>
  </w:style>
  <w:style w:type="character" w:customStyle="1" w:styleId="WW8Num3z6">
    <w:name w:val="WW8Num3z6"/>
    <w:rsid w:val="00FF0B57"/>
  </w:style>
  <w:style w:type="character" w:customStyle="1" w:styleId="WW8Num3z7">
    <w:name w:val="WW8Num3z7"/>
    <w:rsid w:val="00FF0B57"/>
  </w:style>
  <w:style w:type="character" w:customStyle="1" w:styleId="WW8Num3z8">
    <w:name w:val="WW8Num3z8"/>
    <w:rsid w:val="00FF0B57"/>
  </w:style>
  <w:style w:type="character" w:customStyle="1" w:styleId="WW8Num4z1">
    <w:name w:val="WW8Num4z1"/>
    <w:rsid w:val="00FF0B57"/>
  </w:style>
  <w:style w:type="character" w:customStyle="1" w:styleId="WW8Num4z2">
    <w:name w:val="WW8Num4z2"/>
    <w:rsid w:val="00FF0B57"/>
  </w:style>
  <w:style w:type="character" w:customStyle="1" w:styleId="WW8Num4z3">
    <w:name w:val="WW8Num4z3"/>
    <w:rsid w:val="00FF0B57"/>
  </w:style>
  <w:style w:type="character" w:customStyle="1" w:styleId="WW8Num4z4">
    <w:name w:val="WW8Num4z4"/>
    <w:rsid w:val="00FF0B57"/>
  </w:style>
  <w:style w:type="character" w:customStyle="1" w:styleId="WW8Num4z5">
    <w:name w:val="WW8Num4z5"/>
    <w:rsid w:val="00FF0B57"/>
  </w:style>
  <w:style w:type="character" w:customStyle="1" w:styleId="WW8Num4z6">
    <w:name w:val="WW8Num4z6"/>
    <w:rsid w:val="00FF0B57"/>
  </w:style>
  <w:style w:type="character" w:customStyle="1" w:styleId="WW8Num4z7">
    <w:name w:val="WW8Num4z7"/>
    <w:rsid w:val="00FF0B57"/>
  </w:style>
  <w:style w:type="character" w:customStyle="1" w:styleId="WW8Num4z8">
    <w:name w:val="WW8Num4z8"/>
    <w:rsid w:val="00FF0B57"/>
  </w:style>
  <w:style w:type="character" w:customStyle="1" w:styleId="WW8Num6z1">
    <w:name w:val="WW8Num6z1"/>
    <w:rsid w:val="00FF0B57"/>
  </w:style>
  <w:style w:type="character" w:customStyle="1" w:styleId="WW8Num6z2">
    <w:name w:val="WW8Num6z2"/>
    <w:rsid w:val="00FF0B57"/>
  </w:style>
  <w:style w:type="character" w:customStyle="1" w:styleId="WW8Num6z3">
    <w:name w:val="WW8Num6z3"/>
    <w:rsid w:val="00FF0B57"/>
  </w:style>
  <w:style w:type="character" w:customStyle="1" w:styleId="WW8Num6z4">
    <w:name w:val="WW8Num6z4"/>
    <w:rsid w:val="00FF0B57"/>
  </w:style>
  <w:style w:type="character" w:customStyle="1" w:styleId="WW8Num6z5">
    <w:name w:val="WW8Num6z5"/>
    <w:rsid w:val="00FF0B57"/>
  </w:style>
  <w:style w:type="character" w:customStyle="1" w:styleId="WW8Num6z6">
    <w:name w:val="WW8Num6z6"/>
    <w:rsid w:val="00FF0B57"/>
  </w:style>
  <w:style w:type="character" w:customStyle="1" w:styleId="WW8Num6z7">
    <w:name w:val="WW8Num6z7"/>
    <w:rsid w:val="00FF0B57"/>
  </w:style>
  <w:style w:type="character" w:customStyle="1" w:styleId="WW8Num6z8">
    <w:name w:val="WW8Num6z8"/>
    <w:rsid w:val="00FF0B57"/>
  </w:style>
  <w:style w:type="character" w:customStyle="1" w:styleId="WW8Num7z1">
    <w:name w:val="WW8Num7z1"/>
    <w:rsid w:val="00FF0B57"/>
  </w:style>
  <w:style w:type="character" w:customStyle="1" w:styleId="WW8Num7z2">
    <w:name w:val="WW8Num7z2"/>
    <w:rsid w:val="00FF0B57"/>
  </w:style>
  <w:style w:type="character" w:customStyle="1" w:styleId="WW8Num7z3">
    <w:name w:val="WW8Num7z3"/>
    <w:rsid w:val="00FF0B57"/>
  </w:style>
  <w:style w:type="character" w:customStyle="1" w:styleId="WW8Num7z4">
    <w:name w:val="WW8Num7z4"/>
    <w:rsid w:val="00FF0B57"/>
  </w:style>
  <w:style w:type="character" w:customStyle="1" w:styleId="WW8Num7z5">
    <w:name w:val="WW8Num7z5"/>
    <w:rsid w:val="00FF0B57"/>
  </w:style>
  <w:style w:type="character" w:customStyle="1" w:styleId="WW8Num7z6">
    <w:name w:val="WW8Num7z6"/>
    <w:rsid w:val="00FF0B57"/>
  </w:style>
  <w:style w:type="character" w:customStyle="1" w:styleId="WW8Num7z7">
    <w:name w:val="WW8Num7z7"/>
    <w:rsid w:val="00FF0B57"/>
  </w:style>
  <w:style w:type="character" w:customStyle="1" w:styleId="WW8Num7z8">
    <w:name w:val="WW8Num7z8"/>
    <w:rsid w:val="00FF0B57"/>
  </w:style>
  <w:style w:type="character" w:customStyle="1" w:styleId="WW8Num8z1">
    <w:name w:val="WW8Num8z1"/>
    <w:rsid w:val="00FF0B57"/>
  </w:style>
  <w:style w:type="character" w:customStyle="1" w:styleId="WW8Num8z2">
    <w:name w:val="WW8Num8z2"/>
    <w:rsid w:val="00FF0B57"/>
  </w:style>
  <w:style w:type="character" w:customStyle="1" w:styleId="WW8Num8z3">
    <w:name w:val="WW8Num8z3"/>
    <w:rsid w:val="00FF0B57"/>
  </w:style>
  <w:style w:type="character" w:customStyle="1" w:styleId="WW8Num8z4">
    <w:name w:val="WW8Num8z4"/>
    <w:rsid w:val="00FF0B57"/>
  </w:style>
  <w:style w:type="character" w:customStyle="1" w:styleId="WW8Num8z5">
    <w:name w:val="WW8Num8z5"/>
    <w:rsid w:val="00FF0B57"/>
  </w:style>
  <w:style w:type="character" w:customStyle="1" w:styleId="WW8Num8z6">
    <w:name w:val="WW8Num8z6"/>
    <w:rsid w:val="00FF0B57"/>
  </w:style>
  <w:style w:type="character" w:customStyle="1" w:styleId="WW8Num8z7">
    <w:name w:val="WW8Num8z7"/>
    <w:rsid w:val="00FF0B57"/>
  </w:style>
  <w:style w:type="character" w:customStyle="1" w:styleId="WW8Num8z8">
    <w:name w:val="WW8Num8z8"/>
    <w:rsid w:val="00FF0B57"/>
  </w:style>
  <w:style w:type="character" w:customStyle="1" w:styleId="WW8Num9z1">
    <w:name w:val="WW8Num9z1"/>
    <w:rsid w:val="00FF0B57"/>
  </w:style>
  <w:style w:type="character" w:customStyle="1" w:styleId="WW8Num9z2">
    <w:name w:val="WW8Num9z2"/>
    <w:rsid w:val="00FF0B57"/>
  </w:style>
  <w:style w:type="character" w:customStyle="1" w:styleId="WW8Num9z3">
    <w:name w:val="WW8Num9z3"/>
    <w:rsid w:val="00FF0B57"/>
  </w:style>
  <w:style w:type="character" w:customStyle="1" w:styleId="WW8Num9z4">
    <w:name w:val="WW8Num9z4"/>
    <w:rsid w:val="00FF0B57"/>
  </w:style>
  <w:style w:type="character" w:customStyle="1" w:styleId="WW8Num9z5">
    <w:name w:val="WW8Num9z5"/>
    <w:rsid w:val="00FF0B57"/>
  </w:style>
  <w:style w:type="character" w:customStyle="1" w:styleId="WW8Num9z6">
    <w:name w:val="WW8Num9z6"/>
    <w:rsid w:val="00FF0B57"/>
  </w:style>
  <w:style w:type="character" w:customStyle="1" w:styleId="WW8Num9z7">
    <w:name w:val="WW8Num9z7"/>
    <w:rsid w:val="00FF0B57"/>
  </w:style>
  <w:style w:type="character" w:customStyle="1" w:styleId="WW8Num9z8">
    <w:name w:val="WW8Num9z8"/>
    <w:rsid w:val="00FF0B57"/>
  </w:style>
  <w:style w:type="character" w:customStyle="1" w:styleId="WW8Num10z1">
    <w:name w:val="WW8Num10z1"/>
    <w:rsid w:val="00FF0B57"/>
  </w:style>
  <w:style w:type="character" w:customStyle="1" w:styleId="WW8Num10z2">
    <w:name w:val="WW8Num10z2"/>
    <w:rsid w:val="00FF0B57"/>
  </w:style>
  <w:style w:type="character" w:customStyle="1" w:styleId="WW8Num10z3">
    <w:name w:val="WW8Num10z3"/>
    <w:rsid w:val="00FF0B57"/>
  </w:style>
  <w:style w:type="character" w:customStyle="1" w:styleId="WW8Num10z4">
    <w:name w:val="WW8Num10z4"/>
    <w:rsid w:val="00FF0B57"/>
  </w:style>
  <w:style w:type="character" w:customStyle="1" w:styleId="WW8Num10z5">
    <w:name w:val="WW8Num10z5"/>
    <w:rsid w:val="00FF0B57"/>
  </w:style>
  <w:style w:type="character" w:customStyle="1" w:styleId="WW8Num10z6">
    <w:name w:val="WW8Num10z6"/>
    <w:rsid w:val="00FF0B57"/>
  </w:style>
  <w:style w:type="character" w:customStyle="1" w:styleId="WW8Num10z7">
    <w:name w:val="WW8Num10z7"/>
    <w:rsid w:val="00FF0B57"/>
  </w:style>
  <w:style w:type="character" w:customStyle="1" w:styleId="WW8Num10z8">
    <w:name w:val="WW8Num10z8"/>
    <w:rsid w:val="00FF0B57"/>
  </w:style>
  <w:style w:type="character" w:customStyle="1" w:styleId="WW8Num11z1">
    <w:name w:val="WW8Num11z1"/>
    <w:rsid w:val="00FF0B57"/>
  </w:style>
  <w:style w:type="character" w:customStyle="1" w:styleId="WW8Num11z2">
    <w:name w:val="WW8Num11z2"/>
    <w:rsid w:val="00FF0B57"/>
  </w:style>
  <w:style w:type="character" w:customStyle="1" w:styleId="WW8Num11z3">
    <w:name w:val="WW8Num11z3"/>
    <w:rsid w:val="00FF0B57"/>
  </w:style>
  <w:style w:type="character" w:customStyle="1" w:styleId="WW8Num11z4">
    <w:name w:val="WW8Num11z4"/>
    <w:rsid w:val="00FF0B57"/>
  </w:style>
  <w:style w:type="character" w:customStyle="1" w:styleId="WW8Num11z5">
    <w:name w:val="WW8Num11z5"/>
    <w:rsid w:val="00FF0B57"/>
  </w:style>
  <w:style w:type="character" w:customStyle="1" w:styleId="WW8Num11z6">
    <w:name w:val="WW8Num11z6"/>
    <w:rsid w:val="00FF0B57"/>
  </w:style>
  <w:style w:type="character" w:customStyle="1" w:styleId="WW8Num11z7">
    <w:name w:val="WW8Num11z7"/>
    <w:rsid w:val="00FF0B57"/>
  </w:style>
  <w:style w:type="character" w:customStyle="1" w:styleId="WW8Num11z8">
    <w:name w:val="WW8Num11z8"/>
    <w:rsid w:val="00FF0B57"/>
  </w:style>
  <w:style w:type="character" w:customStyle="1" w:styleId="WW8Num12z1">
    <w:name w:val="WW8Num12z1"/>
    <w:rsid w:val="00FF0B57"/>
    <w:rPr>
      <w:rFonts w:hint="default"/>
    </w:rPr>
  </w:style>
  <w:style w:type="character" w:customStyle="1" w:styleId="WW8Num12z2">
    <w:name w:val="WW8Num12z2"/>
    <w:rsid w:val="00FF0B57"/>
  </w:style>
  <w:style w:type="character" w:customStyle="1" w:styleId="WW8Num12z3">
    <w:name w:val="WW8Num12z3"/>
    <w:rsid w:val="00FF0B57"/>
  </w:style>
  <w:style w:type="character" w:customStyle="1" w:styleId="WW8Num12z4">
    <w:name w:val="WW8Num12z4"/>
    <w:rsid w:val="00FF0B57"/>
  </w:style>
  <w:style w:type="character" w:customStyle="1" w:styleId="WW8Num12z5">
    <w:name w:val="WW8Num12z5"/>
    <w:rsid w:val="00FF0B57"/>
  </w:style>
  <w:style w:type="character" w:customStyle="1" w:styleId="WW8Num12z6">
    <w:name w:val="WW8Num12z6"/>
    <w:rsid w:val="00FF0B57"/>
  </w:style>
  <w:style w:type="character" w:customStyle="1" w:styleId="WW8Num12z7">
    <w:name w:val="WW8Num12z7"/>
    <w:rsid w:val="00FF0B57"/>
  </w:style>
  <w:style w:type="character" w:customStyle="1" w:styleId="WW8Num12z8">
    <w:name w:val="WW8Num12z8"/>
    <w:rsid w:val="00FF0B57"/>
  </w:style>
  <w:style w:type="character" w:customStyle="1" w:styleId="WW8Num13z1">
    <w:name w:val="WW8Num13z1"/>
    <w:rsid w:val="00FF0B57"/>
    <w:rPr>
      <w:rFonts w:ascii="Courier New" w:hAnsi="Courier New" w:cs="Courier New" w:hint="default"/>
    </w:rPr>
  </w:style>
  <w:style w:type="character" w:customStyle="1" w:styleId="WW8Num13z2">
    <w:name w:val="WW8Num13z2"/>
    <w:rsid w:val="00FF0B57"/>
    <w:rPr>
      <w:rFonts w:ascii="Wingdings" w:hAnsi="Wingdings" w:cs="Wingdings" w:hint="default"/>
    </w:rPr>
  </w:style>
  <w:style w:type="character" w:customStyle="1" w:styleId="WW8Num13z3">
    <w:name w:val="WW8Num13z3"/>
    <w:rsid w:val="00FF0B57"/>
    <w:rPr>
      <w:rFonts w:ascii="Symbol" w:hAnsi="Symbol" w:cs="Symbol" w:hint="default"/>
    </w:rPr>
  </w:style>
  <w:style w:type="character" w:customStyle="1" w:styleId="WW8Num15z1">
    <w:name w:val="WW8Num15z1"/>
    <w:rsid w:val="00FF0B57"/>
  </w:style>
  <w:style w:type="character" w:customStyle="1" w:styleId="WW8Num15z2">
    <w:name w:val="WW8Num15z2"/>
    <w:rsid w:val="00FF0B57"/>
  </w:style>
  <w:style w:type="character" w:customStyle="1" w:styleId="WW8Num15z3">
    <w:name w:val="WW8Num15z3"/>
    <w:rsid w:val="00FF0B57"/>
  </w:style>
  <w:style w:type="character" w:customStyle="1" w:styleId="WW8Num15z4">
    <w:name w:val="WW8Num15z4"/>
    <w:rsid w:val="00FF0B57"/>
  </w:style>
  <w:style w:type="character" w:customStyle="1" w:styleId="WW8Num15z5">
    <w:name w:val="WW8Num15z5"/>
    <w:rsid w:val="00FF0B57"/>
  </w:style>
  <w:style w:type="character" w:customStyle="1" w:styleId="WW8Num15z6">
    <w:name w:val="WW8Num15z6"/>
    <w:rsid w:val="00FF0B57"/>
  </w:style>
  <w:style w:type="character" w:customStyle="1" w:styleId="WW8Num15z7">
    <w:name w:val="WW8Num15z7"/>
    <w:rsid w:val="00FF0B57"/>
  </w:style>
  <w:style w:type="character" w:customStyle="1" w:styleId="WW8Num15z8">
    <w:name w:val="WW8Num15z8"/>
    <w:rsid w:val="00FF0B57"/>
  </w:style>
  <w:style w:type="character" w:customStyle="1" w:styleId="WW8Num16z1">
    <w:name w:val="WW8Num16z1"/>
    <w:rsid w:val="00FF0B57"/>
  </w:style>
  <w:style w:type="character" w:customStyle="1" w:styleId="WW8Num16z2">
    <w:name w:val="WW8Num16z2"/>
    <w:rsid w:val="00FF0B57"/>
  </w:style>
  <w:style w:type="character" w:customStyle="1" w:styleId="WW8Num17z1">
    <w:name w:val="WW8Num17z1"/>
    <w:rsid w:val="00FF0B57"/>
  </w:style>
  <w:style w:type="character" w:customStyle="1" w:styleId="WW8Num17z2">
    <w:name w:val="WW8Num17z2"/>
    <w:rsid w:val="00FF0B57"/>
  </w:style>
  <w:style w:type="character" w:customStyle="1" w:styleId="WW8Num17z3">
    <w:name w:val="WW8Num17z3"/>
    <w:rsid w:val="00FF0B57"/>
  </w:style>
  <w:style w:type="character" w:customStyle="1" w:styleId="WW8Num17z4">
    <w:name w:val="WW8Num17z4"/>
    <w:rsid w:val="00FF0B57"/>
  </w:style>
  <w:style w:type="character" w:customStyle="1" w:styleId="WW8Num17z5">
    <w:name w:val="WW8Num17z5"/>
    <w:rsid w:val="00FF0B57"/>
  </w:style>
  <w:style w:type="character" w:customStyle="1" w:styleId="WW8Num17z6">
    <w:name w:val="WW8Num17z6"/>
    <w:rsid w:val="00FF0B57"/>
  </w:style>
  <w:style w:type="character" w:customStyle="1" w:styleId="WW8Num17z7">
    <w:name w:val="WW8Num17z7"/>
    <w:rsid w:val="00FF0B57"/>
  </w:style>
  <w:style w:type="character" w:customStyle="1" w:styleId="WW8Num17z8">
    <w:name w:val="WW8Num17z8"/>
    <w:rsid w:val="00FF0B57"/>
  </w:style>
  <w:style w:type="character" w:customStyle="1" w:styleId="WW8Num18z1">
    <w:name w:val="WW8Num18z1"/>
    <w:rsid w:val="00FF0B57"/>
  </w:style>
  <w:style w:type="character" w:customStyle="1" w:styleId="WW8Num18z2">
    <w:name w:val="WW8Num18z2"/>
    <w:rsid w:val="00FF0B57"/>
  </w:style>
  <w:style w:type="character" w:customStyle="1" w:styleId="WW8Num18z3">
    <w:name w:val="WW8Num18z3"/>
    <w:rsid w:val="00FF0B57"/>
  </w:style>
  <w:style w:type="character" w:customStyle="1" w:styleId="WW8Num18z4">
    <w:name w:val="WW8Num18z4"/>
    <w:rsid w:val="00FF0B57"/>
  </w:style>
  <w:style w:type="character" w:customStyle="1" w:styleId="WW8Num18z5">
    <w:name w:val="WW8Num18z5"/>
    <w:rsid w:val="00FF0B57"/>
  </w:style>
  <w:style w:type="character" w:customStyle="1" w:styleId="WW8Num18z6">
    <w:name w:val="WW8Num18z6"/>
    <w:rsid w:val="00FF0B57"/>
  </w:style>
  <w:style w:type="character" w:customStyle="1" w:styleId="WW8Num18z7">
    <w:name w:val="WW8Num18z7"/>
    <w:rsid w:val="00FF0B57"/>
  </w:style>
  <w:style w:type="character" w:customStyle="1" w:styleId="WW8Num18z8">
    <w:name w:val="WW8Num18z8"/>
    <w:rsid w:val="00FF0B57"/>
  </w:style>
  <w:style w:type="character" w:customStyle="1" w:styleId="WW8Num19z0">
    <w:name w:val="WW8Num19z0"/>
    <w:rsid w:val="00FF0B57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FF0B57"/>
  </w:style>
  <w:style w:type="character" w:customStyle="1" w:styleId="WW8Num19z2">
    <w:name w:val="WW8Num19z2"/>
    <w:rsid w:val="00FF0B57"/>
  </w:style>
  <w:style w:type="character" w:customStyle="1" w:styleId="WW8Num19z3">
    <w:name w:val="WW8Num19z3"/>
    <w:rsid w:val="00FF0B57"/>
  </w:style>
  <w:style w:type="character" w:customStyle="1" w:styleId="WW8Num19z4">
    <w:name w:val="WW8Num19z4"/>
    <w:rsid w:val="00FF0B57"/>
  </w:style>
  <w:style w:type="character" w:customStyle="1" w:styleId="WW8Num19z5">
    <w:name w:val="WW8Num19z5"/>
    <w:rsid w:val="00FF0B57"/>
  </w:style>
  <w:style w:type="character" w:customStyle="1" w:styleId="WW8Num19z6">
    <w:name w:val="WW8Num19z6"/>
    <w:rsid w:val="00FF0B57"/>
  </w:style>
  <w:style w:type="character" w:customStyle="1" w:styleId="WW8Num19z7">
    <w:name w:val="WW8Num19z7"/>
    <w:rsid w:val="00FF0B57"/>
  </w:style>
  <w:style w:type="character" w:customStyle="1" w:styleId="WW8Num19z8">
    <w:name w:val="WW8Num19z8"/>
    <w:rsid w:val="00FF0B57"/>
  </w:style>
  <w:style w:type="character" w:customStyle="1" w:styleId="WW8Num20z0">
    <w:name w:val="WW8Num20z0"/>
    <w:rsid w:val="00FF0B57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FF0B57"/>
  </w:style>
  <w:style w:type="character" w:customStyle="1" w:styleId="WW8Num20z2">
    <w:name w:val="WW8Num20z2"/>
    <w:rsid w:val="00FF0B57"/>
  </w:style>
  <w:style w:type="character" w:customStyle="1" w:styleId="WW8Num20z3">
    <w:name w:val="WW8Num20z3"/>
    <w:rsid w:val="00FF0B57"/>
  </w:style>
  <w:style w:type="character" w:customStyle="1" w:styleId="WW8Num20z4">
    <w:name w:val="WW8Num20z4"/>
    <w:rsid w:val="00FF0B57"/>
  </w:style>
  <w:style w:type="character" w:customStyle="1" w:styleId="WW8Num20z5">
    <w:name w:val="WW8Num20z5"/>
    <w:rsid w:val="00FF0B57"/>
  </w:style>
  <w:style w:type="character" w:customStyle="1" w:styleId="WW8Num20z6">
    <w:name w:val="WW8Num20z6"/>
    <w:rsid w:val="00FF0B57"/>
  </w:style>
  <w:style w:type="character" w:customStyle="1" w:styleId="WW8Num20z7">
    <w:name w:val="WW8Num20z7"/>
    <w:rsid w:val="00FF0B57"/>
  </w:style>
  <w:style w:type="character" w:customStyle="1" w:styleId="WW8Num20z8">
    <w:name w:val="WW8Num20z8"/>
    <w:rsid w:val="00FF0B57"/>
  </w:style>
  <w:style w:type="character" w:customStyle="1" w:styleId="WW8Num21z0">
    <w:name w:val="WW8Num21z0"/>
    <w:rsid w:val="00FF0B57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FF0B57"/>
  </w:style>
  <w:style w:type="character" w:customStyle="1" w:styleId="WW8Num21z2">
    <w:name w:val="WW8Num21z2"/>
    <w:rsid w:val="00FF0B57"/>
  </w:style>
  <w:style w:type="character" w:customStyle="1" w:styleId="WW8Num21z3">
    <w:name w:val="WW8Num21z3"/>
    <w:rsid w:val="00FF0B57"/>
  </w:style>
  <w:style w:type="character" w:customStyle="1" w:styleId="WW8Num21z4">
    <w:name w:val="WW8Num21z4"/>
    <w:rsid w:val="00FF0B57"/>
  </w:style>
  <w:style w:type="character" w:customStyle="1" w:styleId="WW8Num21z5">
    <w:name w:val="WW8Num21z5"/>
    <w:rsid w:val="00FF0B57"/>
  </w:style>
  <w:style w:type="character" w:customStyle="1" w:styleId="WW8Num21z6">
    <w:name w:val="WW8Num21z6"/>
    <w:rsid w:val="00FF0B57"/>
  </w:style>
  <w:style w:type="character" w:customStyle="1" w:styleId="WW8Num21z7">
    <w:name w:val="WW8Num21z7"/>
    <w:rsid w:val="00FF0B57"/>
  </w:style>
  <w:style w:type="character" w:customStyle="1" w:styleId="WW8Num21z8">
    <w:name w:val="WW8Num21z8"/>
    <w:rsid w:val="00FF0B57"/>
  </w:style>
  <w:style w:type="character" w:customStyle="1" w:styleId="WW8Num22z0">
    <w:name w:val="WW8Num22z0"/>
    <w:rsid w:val="00FF0B57"/>
  </w:style>
  <w:style w:type="character" w:customStyle="1" w:styleId="WW8Num22z1">
    <w:name w:val="WW8Num22z1"/>
    <w:rsid w:val="00FF0B57"/>
  </w:style>
  <w:style w:type="character" w:customStyle="1" w:styleId="WW8Num22z2">
    <w:name w:val="WW8Num22z2"/>
    <w:rsid w:val="00FF0B57"/>
  </w:style>
  <w:style w:type="character" w:customStyle="1" w:styleId="WW8Num22z3">
    <w:name w:val="WW8Num22z3"/>
    <w:rsid w:val="00FF0B57"/>
  </w:style>
  <w:style w:type="character" w:customStyle="1" w:styleId="WW8Num22z4">
    <w:name w:val="WW8Num22z4"/>
    <w:rsid w:val="00FF0B57"/>
  </w:style>
  <w:style w:type="character" w:customStyle="1" w:styleId="WW8Num22z5">
    <w:name w:val="WW8Num22z5"/>
    <w:rsid w:val="00FF0B57"/>
  </w:style>
  <w:style w:type="character" w:customStyle="1" w:styleId="WW8Num22z6">
    <w:name w:val="WW8Num22z6"/>
    <w:rsid w:val="00FF0B57"/>
  </w:style>
  <w:style w:type="character" w:customStyle="1" w:styleId="WW8Num22z7">
    <w:name w:val="WW8Num22z7"/>
    <w:rsid w:val="00FF0B57"/>
  </w:style>
  <w:style w:type="character" w:customStyle="1" w:styleId="WW8Num22z8">
    <w:name w:val="WW8Num22z8"/>
    <w:rsid w:val="00FF0B57"/>
  </w:style>
  <w:style w:type="character" w:customStyle="1" w:styleId="WW8Num23z0">
    <w:name w:val="WW8Num23z0"/>
    <w:rsid w:val="00FF0B57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FF0B57"/>
  </w:style>
  <w:style w:type="character" w:customStyle="1" w:styleId="WW8Num23z2">
    <w:name w:val="WW8Num23z2"/>
    <w:rsid w:val="00FF0B57"/>
  </w:style>
  <w:style w:type="character" w:customStyle="1" w:styleId="WW8Num23z3">
    <w:name w:val="WW8Num23z3"/>
    <w:rsid w:val="00FF0B57"/>
  </w:style>
  <w:style w:type="character" w:customStyle="1" w:styleId="WW8Num23z4">
    <w:name w:val="WW8Num23z4"/>
    <w:rsid w:val="00FF0B57"/>
  </w:style>
  <w:style w:type="character" w:customStyle="1" w:styleId="WW8Num23z5">
    <w:name w:val="WW8Num23z5"/>
    <w:rsid w:val="00FF0B57"/>
  </w:style>
  <w:style w:type="character" w:customStyle="1" w:styleId="WW8Num23z6">
    <w:name w:val="WW8Num23z6"/>
    <w:rsid w:val="00FF0B57"/>
  </w:style>
  <w:style w:type="character" w:customStyle="1" w:styleId="WW8Num23z7">
    <w:name w:val="WW8Num23z7"/>
    <w:rsid w:val="00FF0B57"/>
  </w:style>
  <w:style w:type="character" w:customStyle="1" w:styleId="WW8Num23z8">
    <w:name w:val="WW8Num23z8"/>
    <w:rsid w:val="00FF0B57"/>
  </w:style>
  <w:style w:type="character" w:customStyle="1" w:styleId="WW8Num24z0">
    <w:name w:val="WW8Num24z0"/>
    <w:rsid w:val="00FF0B57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FF0B57"/>
  </w:style>
  <w:style w:type="character" w:customStyle="1" w:styleId="WW8Num24z4">
    <w:name w:val="WW8Num24z4"/>
    <w:rsid w:val="00FF0B57"/>
  </w:style>
  <w:style w:type="character" w:customStyle="1" w:styleId="WW8Num24z5">
    <w:name w:val="WW8Num24z5"/>
    <w:rsid w:val="00FF0B57"/>
  </w:style>
  <w:style w:type="character" w:customStyle="1" w:styleId="WW8Num24z6">
    <w:name w:val="WW8Num24z6"/>
    <w:rsid w:val="00FF0B57"/>
  </w:style>
  <w:style w:type="character" w:customStyle="1" w:styleId="WW8Num24z7">
    <w:name w:val="WW8Num24z7"/>
    <w:rsid w:val="00FF0B57"/>
  </w:style>
  <w:style w:type="character" w:customStyle="1" w:styleId="WW8Num24z8">
    <w:name w:val="WW8Num24z8"/>
    <w:rsid w:val="00FF0B57"/>
  </w:style>
  <w:style w:type="character" w:customStyle="1" w:styleId="WW8Num25z0">
    <w:name w:val="WW8Num25z0"/>
    <w:rsid w:val="00FF0B57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FF0B57"/>
  </w:style>
  <w:style w:type="character" w:customStyle="1" w:styleId="WW8Num25z2">
    <w:name w:val="WW8Num25z2"/>
    <w:rsid w:val="00FF0B57"/>
  </w:style>
  <w:style w:type="character" w:customStyle="1" w:styleId="WW8Num25z3">
    <w:name w:val="WW8Num25z3"/>
    <w:rsid w:val="00FF0B57"/>
  </w:style>
  <w:style w:type="character" w:customStyle="1" w:styleId="WW8Num25z4">
    <w:name w:val="WW8Num25z4"/>
    <w:rsid w:val="00FF0B57"/>
  </w:style>
  <w:style w:type="character" w:customStyle="1" w:styleId="WW8Num25z5">
    <w:name w:val="WW8Num25z5"/>
    <w:rsid w:val="00FF0B57"/>
  </w:style>
  <w:style w:type="character" w:customStyle="1" w:styleId="WW8Num25z6">
    <w:name w:val="WW8Num25z6"/>
    <w:rsid w:val="00FF0B57"/>
  </w:style>
  <w:style w:type="character" w:customStyle="1" w:styleId="WW8Num25z7">
    <w:name w:val="WW8Num25z7"/>
    <w:rsid w:val="00FF0B57"/>
  </w:style>
  <w:style w:type="character" w:customStyle="1" w:styleId="WW8Num25z8">
    <w:name w:val="WW8Num25z8"/>
    <w:rsid w:val="00FF0B57"/>
  </w:style>
  <w:style w:type="character" w:customStyle="1" w:styleId="WW8Num26z0">
    <w:name w:val="WW8Num26z0"/>
    <w:rsid w:val="00FF0B57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FF0B57"/>
  </w:style>
  <w:style w:type="character" w:customStyle="1" w:styleId="WW8Num26z3">
    <w:name w:val="WW8Num26z3"/>
    <w:rsid w:val="00FF0B57"/>
  </w:style>
  <w:style w:type="character" w:customStyle="1" w:styleId="WW8Num26z4">
    <w:name w:val="WW8Num26z4"/>
    <w:rsid w:val="00FF0B57"/>
  </w:style>
  <w:style w:type="character" w:customStyle="1" w:styleId="WW8Num26z5">
    <w:name w:val="WW8Num26z5"/>
    <w:rsid w:val="00FF0B57"/>
  </w:style>
  <w:style w:type="character" w:customStyle="1" w:styleId="WW8Num26z6">
    <w:name w:val="WW8Num26z6"/>
    <w:rsid w:val="00FF0B57"/>
  </w:style>
  <w:style w:type="character" w:customStyle="1" w:styleId="WW8Num26z7">
    <w:name w:val="WW8Num26z7"/>
    <w:rsid w:val="00FF0B57"/>
  </w:style>
  <w:style w:type="character" w:customStyle="1" w:styleId="WW8Num26z8">
    <w:name w:val="WW8Num26z8"/>
    <w:rsid w:val="00FF0B57"/>
  </w:style>
  <w:style w:type="character" w:customStyle="1" w:styleId="Domylnaczcionkaakapitu1">
    <w:name w:val="Domyślna czcionka akapitu1"/>
    <w:rsid w:val="00FF0B57"/>
  </w:style>
  <w:style w:type="character" w:customStyle="1" w:styleId="Nagwek1Znak">
    <w:name w:val="Nagłówek 1 Znak"/>
    <w:rsid w:val="00FF0B5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FF0B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FF0B5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FF0B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F0B5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FF0B57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FF0B57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FF0B57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FF0B5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FF0B57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FF0B57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FF0B57"/>
    <w:pPr>
      <w:spacing w:after="120"/>
    </w:pPr>
  </w:style>
  <w:style w:type="paragraph" w:styleId="Lista">
    <w:name w:val="List"/>
    <w:basedOn w:val="Tekstpodstawowy"/>
    <w:rsid w:val="00FF0B57"/>
    <w:rPr>
      <w:rFonts w:cs="Arial Unicode MS"/>
    </w:rPr>
  </w:style>
  <w:style w:type="paragraph" w:styleId="Legenda">
    <w:name w:val="caption"/>
    <w:basedOn w:val="Normalny"/>
    <w:qFormat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FF0B57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FF0B57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FF0B57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FF0B57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FF0B57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FF0B57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FF0B5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qFormat/>
    <w:rsid w:val="00FF0B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F0B57"/>
    <w:pPr>
      <w:tabs>
        <w:tab w:val="center" w:pos="4536"/>
        <w:tab w:val="right" w:pos="9072"/>
      </w:tabs>
    </w:pPr>
  </w:style>
  <w:style w:type="paragraph" w:customStyle="1" w:styleId="ust">
    <w:name w:val="ust"/>
    <w:rsid w:val="00FF0B57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customStyle="1" w:styleId="Textbody">
    <w:name w:val="Text body"/>
    <w:basedOn w:val="Normalny"/>
    <w:rsid w:val="009F421F"/>
    <w:pPr>
      <w:autoSpaceDN w:val="0"/>
      <w:spacing w:after="120"/>
      <w:textAlignment w:val="baseline"/>
    </w:pPr>
    <w:rPr>
      <w:kern w:val="3"/>
    </w:rPr>
  </w:style>
  <w:style w:type="character" w:customStyle="1" w:styleId="FontStyle55">
    <w:name w:val="Font Style55"/>
    <w:rsid w:val="009F421F"/>
    <w:rPr>
      <w:rFonts w:ascii="Franklin Gothic Book" w:hAnsi="Franklin Gothic Book" w:cs="Franklin Gothic Book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B28D88E-2DD2-4A35-86C9-249828A1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03AD8A-9400-4FAF-ACAE-9DCD618DBD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7841E-D0DF-44AA-8C59-6B829CD900E2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1407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Tomasz </cp:lastModifiedBy>
  <cp:revision>29</cp:revision>
  <cp:lastPrinted>2019-03-06T10:56:00Z</cp:lastPrinted>
  <dcterms:created xsi:type="dcterms:W3CDTF">2023-11-22T12:57:00Z</dcterms:created>
  <dcterms:modified xsi:type="dcterms:W3CDTF">2024-10-29T11:57:00Z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