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5CE8CD" w14:textId="4DF6B26A" w:rsidR="00B65807" w:rsidRPr="009D204A" w:rsidRDefault="002A6ABF" w:rsidP="00D85CDD">
      <w:pPr>
        <w:pStyle w:val="tekstdokumentu"/>
        <w:rPr>
          <w:rFonts w:cs="Arial"/>
        </w:rPr>
      </w:pPr>
      <w:r w:rsidRPr="009D204A">
        <w:rPr>
          <w:rFonts w:cs="Arial"/>
        </w:rPr>
        <w:t>ZP</w:t>
      </w:r>
      <w:r w:rsidR="006E68F0" w:rsidRPr="009D204A">
        <w:rPr>
          <w:rFonts w:cs="Arial"/>
        </w:rPr>
        <w:t>.272.</w:t>
      </w:r>
      <w:r w:rsidR="00030FCC">
        <w:rPr>
          <w:rFonts w:cs="Arial"/>
        </w:rPr>
        <w:t>28</w:t>
      </w:r>
      <w:r w:rsidR="006E68F0" w:rsidRPr="009D204A">
        <w:rPr>
          <w:rFonts w:cs="Arial"/>
        </w:rPr>
        <w:t>.20</w:t>
      </w:r>
      <w:r w:rsidR="001A7604" w:rsidRPr="009D204A">
        <w:rPr>
          <w:rFonts w:cs="Arial"/>
        </w:rPr>
        <w:t>2</w:t>
      </w:r>
      <w:r w:rsidR="00030FCC">
        <w:rPr>
          <w:rFonts w:cs="Arial"/>
        </w:rPr>
        <w:t>4</w:t>
      </w:r>
      <w:r w:rsidR="006D63F3" w:rsidRPr="009D204A">
        <w:rPr>
          <w:rFonts w:cs="Arial"/>
        </w:rPr>
        <w:t>.</w:t>
      </w:r>
      <w:r w:rsidR="009D204A" w:rsidRPr="009D204A">
        <w:rPr>
          <w:rFonts w:cs="Arial"/>
        </w:rPr>
        <w:t>E</w:t>
      </w:r>
      <w:r w:rsidR="006D63F3" w:rsidRPr="009D204A">
        <w:rPr>
          <w:rFonts w:cs="Arial"/>
        </w:rPr>
        <w:t>M</w:t>
      </w:r>
      <w:r w:rsidR="003558C1" w:rsidRPr="009D204A">
        <w:rPr>
          <w:rFonts w:cs="Arial"/>
        </w:rPr>
        <w:tab/>
      </w:r>
      <w:r w:rsidR="00374A69" w:rsidRPr="009D204A">
        <w:rPr>
          <w:rFonts w:cs="Arial"/>
        </w:rPr>
        <w:t xml:space="preserve">załącznik nr </w:t>
      </w:r>
      <w:r w:rsidR="00923791" w:rsidRPr="009D204A">
        <w:rPr>
          <w:rFonts w:cs="Arial"/>
        </w:rPr>
        <w:t>2</w:t>
      </w:r>
      <w:r w:rsidR="00B65807" w:rsidRPr="009D204A">
        <w:rPr>
          <w:rFonts w:cs="Arial"/>
        </w:rPr>
        <w:t xml:space="preserve"> do S</w:t>
      </w:r>
      <w:r w:rsidR="005551A5" w:rsidRPr="009D204A">
        <w:rPr>
          <w:rFonts w:cs="Arial"/>
        </w:rPr>
        <w:t>W</w:t>
      </w:r>
      <w:r w:rsidR="00B65807" w:rsidRPr="009D204A">
        <w:rPr>
          <w:rFonts w:cs="Arial"/>
        </w:rPr>
        <w:t>Z</w:t>
      </w:r>
    </w:p>
    <w:p w14:paraId="765BE446" w14:textId="77777777" w:rsidR="00B65807" w:rsidRPr="009D204A" w:rsidRDefault="00B65807" w:rsidP="007F5FA6">
      <w:pPr>
        <w:jc w:val="center"/>
        <w:rPr>
          <w:rFonts w:cs="Arial"/>
          <w:b/>
          <w:color w:val="000000" w:themeColor="text1"/>
          <w:szCs w:val="20"/>
        </w:rPr>
      </w:pPr>
      <w:r w:rsidRPr="009D204A">
        <w:rPr>
          <w:rFonts w:cs="Arial"/>
          <w:b/>
          <w:color w:val="000000" w:themeColor="text1"/>
          <w:szCs w:val="20"/>
        </w:rPr>
        <w:t>FORMULARZ OFERTOWY</w:t>
      </w:r>
    </w:p>
    <w:p w14:paraId="3E514F89" w14:textId="77777777" w:rsidR="00B65807" w:rsidRPr="009D204A" w:rsidRDefault="00B65807" w:rsidP="00D85CDD">
      <w:pPr>
        <w:tabs>
          <w:tab w:val="left" w:leader="dot" w:pos="9639"/>
        </w:tabs>
        <w:spacing w:before="180"/>
        <w:rPr>
          <w:rFonts w:cs="Arial"/>
          <w:b/>
          <w:color w:val="000000" w:themeColor="text1"/>
          <w:szCs w:val="20"/>
        </w:rPr>
      </w:pPr>
      <w:r w:rsidRPr="009D204A">
        <w:rPr>
          <w:rFonts w:cs="Arial"/>
          <w:b/>
          <w:color w:val="000000" w:themeColor="text1"/>
          <w:szCs w:val="20"/>
        </w:rPr>
        <w:tab/>
      </w:r>
    </w:p>
    <w:p w14:paraId="50650938" w14:textId="77777777" w:rsidR="00B65807" w:rsidRPr="009D204A" w:rsidRDefault="00B65807" w:rsidP="00D85CDD">
      <w:pPr>
        <w:tabs>
          <w:tab w:val="left" w:leader="dot" w:pos="9639"/>
        </w:tabs>
        <w:spacing w:before="180"/>
        <w:rPr>
          <w:rFonts w:cs="Arial"/>
          <w:b/>
          <w:color w:val="000000" w:themeColor="text1"/>
          <w:szCs w:val="20"/>
        </w:rPr>
      </w:pPr>
      <w:r w:rsidRPr="009D204A">
        <w:rPr>
          <w:rFonts w:cs="Arial"/>
          <w:b/>
          <w:color w:val="000000" w:themeColor="text1"/>
          <w:szCs w:val="20"/>
        </w:rPr>
        <w:tab/>
      </w:r>
    </w:p>
    <w:p w14:paraId="4F1F8A00" w14:textId="77777777" w:rsidR="00B65807" w:rsidRPr="009D204A" w:rsidRDefault="00B65807" w:rsidP="007F5FA6">
      <w:pPr>
        <w:tabs>
          <w:tab w:val="center" w:pos="4820"/>
        </w:tabs>
        <w:rPr>
          <w:rFonts w:cs="Arial"/>
          <w:color w:val="000000" w:themeColor="text1"/>
          <w:sz w:val="18"/>
          <w:szCs w:val="18"/>
        </w:rPr>
      </w:pPr>
      <w:r w:rsidRPr="009D204A">
        <w:rPr>
          <w:rFonts w:cs="Arial"/>
          <w:color w:val="000000" w:themeColor="text1"/>
          <w:szCs w:val="20"/>
        </w:rPr>
        <w:tab/>
      </w:r>
      <w:r w:rsidRPr="009D204A">
        <w:rPr>
          <w:rFonts w:cs="Arial"/>
          <w:color w:val="000000" w:themeColor="text1"/>
          <w:sz w:val="18"/>
          <w:szCs w:val="18"/>
        </w:rPr>
        <w:t>(pełna nazwa i adres Wykonawcy)*</w:t>
      </w:r>
    </w:p>
    <w:p w14:paraId="07FE07FB" w14:textId="77777777" w:rsidR="00B65807" w:rsidRPr="009D204A" w:rsidRDefault="00B65807" w:rsidP="007F5FA6">
      <w:pPr>
        <w:tabs>
          <w:tab w:val="center" w:pos="4820"/>
        </w:tabs>
        <w:jc w:val="center"/>
        <w:rPr>
          <w:rFonts w:cs="Arial"/>
          <w:color w:val="000000" w:themeColor="text1"/>
          <w:szCs w:val="20"/>
        </w:rPr>
      </w:pPr>
      <w:r w:rsidRPr="009D204A">
        <w:rPr>
          <w:rFonts w:cs="Arial"/>
          <w:i/>
          <w:color w:val="000000" w:themeColor="text1"/>
          <w:sz w:val="18"/>
          <w:szCs w:val="18"/>
        </w:rPr>
        <w:t>w przypadku Wykonawców wspólnie ubiegających się o zamówienie (np. konsorcjum, spółka cywilna tj. wspólnicy spółki cywilnej) należy wymienić wszystkich Wykonawców wspólnie ubiegających się o zamówienie (w przypadku spółki cywilnej należy wymienić wszystkich wspólników spółki cywilnej)</w:t>
      </w:r>
    </w:p>
    <w:p w14:paraId="3784E3D4" w14:textId="6730FCDC" w:rsidR="00B65807" w:rsidRPr="009D204A" w:rsidRDefault="00EA05C3" w:rsidP="00D85CDD">
      <w:pPr>
        <w:tabs>
          <w:tab w:val="left" w:leader="dot" w:pos="4820"/>
          <w:tab w:val="right" w:leader="dot" w:pos="9639"/>
        </w:tabs>
        <w:spacing w:before="240"/>
        <w:rPr>
          <w:rFonts w:cs="Arial"/>
          <w:b/>
          <w:color w:val="000000" w:themeColor="text1"/>
          <w:szCs w:val="20"/>
        </w:rPr>
      </w:pPr>
      <w:r>
        <w:rPr>
          <w:rFonts w:cs="Arial"/>
          <w:color w:val="000000" w:themeColor="text1"/>
          <w:szCs w:val="20"/>
        </w:rPr>
        <w:t>NIP</w:t>
      </w:r>
      <w:r w:rsidR="00571FCB" w:rsidRPr="009D204A">
        <w:rPr>
          <w:rFonts w:cs="Arial"/>
          <w:color w:val="000000" w:themeColor="text1"/>
          <w:szCs w:val="20"/>
        </w:rPr>
        <w:t>:</w:t>
      </w:r>
      <w:r w:rsidR="00571FCB" w:rsidRPr="009D204A">
        <w:rPr>
          <w:rFonts w:cs="Arial"/>
          <w:b/>
          <w:color w:val="000000" w:themeColor="text1"/>
          <w:szCs w:val="20"/>
        </w:rPr>
        <w:t xml:space="preserve"> </w:t>
      </w:r>
      <w:r w:rsidR="00B65807" w:rsidRPr="009D204A">
        <w:rPr>
          <w:rFonts w:cs="Arial"/>
          <w:b/>
          <w:color w:val="000000" w:themeColor="text1"/>
          <w:szCs w:val="20"/>
        </w:rPr>
        <w:tab/>
      </w:r>
      <w:r>
        <w:rPr>
          <w:rFonts w:cs="Arial"/>
          <w:color w:val="000000" w:themeColor="text1"/>
          <w:szCs w:val="20"/>
        </w:rPr>
        <w:t>REGON</w:t>
      </w:r>
      <w:r w:rsidR="00571FCB" w:rsidRPr="009D204A">
        <w:rPr>
          <w:rFonts w:cs="Arial"/>
          <w:color w:val="000000" w:themeColor="text1"/>
          <w:szCs w:val="20"/>
        </w:rPr>
        <w:t>:</w:t>
      </w:r>
      <w:r w:rsidR="00571FCB" w:rsidRPr="009D204A">
        <w:rPr>
          <w:rFonts w:cs="Arial"/>
          <w:b/>
          <w:color w:val="000000" w:themeColor="text1"/>
          <w:szCs w:val="20"/>
        </w:rPr>
        <w:t xml:space="preserve"> </w:t>
      </w:r>
      <w:r w:rsidR="00B65807" w:rsidRPr="009D204A">
        <w:rPr>
          <w:rFonts w:cs="Arial"/>
          <w:b/>
          <w:color w:val="000000" w:themeColor="text1"/>
          <w:szCs w:val="20"/>
        </w:rPr>
        <w:tab/>
      </w:r>
    </w:p>
    <w:p w14:paraId="002505F9" w14:textId="77777777" w:rsidR="00916E69" w:rsidRPr="009D204A" w:rsidRDefault="00F46200" w:rsidP="00D85CDD">
      <w:pPr>
        <w:tabs>
          <w:tab w:val="left" w:leader="dot" w:pos="4111"/>
          <w:tab w:val="right" w:leader="dot" w:pos="9639"/>
        </w:tabs>
        <w:spacing w:before="240"/>
        <w:jc w:val="left"/>
        <w:rPr>
          <w:rFonts w:cs="Arial"/>
          <w:color w:val="000000" w:themeColor="text1"/>
          <w:szCs w:val="20"/>
        </w:rPr>
      </w:pPr>
      <w:r w:rsidRPr="009D204A">
        <w:rPr>
          <w:rFonts w:cs="Arial"/>
          <w:color w:val="000000" w:themeColor="text1"/>
          <w:szCs w:val="20"/>
        </w:rPr>
        <w:t>województwo:</w:t>
      </w:r>
      <w:r w:rsidRPr="009D204A">
        <w:rPr>
          <w:rFonts w:cs="Arial"/>
          <w:b/>
          <w:color w:val="000000" w:themeColor="text1"/>
          <w:szCs w:val="20"/>
        </w:rPr>
        <w:tab/>
        <w:t xml:space="preserve"> </w:t>
      </w:r>
      <w:r w:rsidR="00916E69" w:rsidRPr="009D204A">
        <w:rPr>
          <w:rFonts w:cs="Arial"/>
          <w:color w:val="000000" w:themeColor="text1"/>
          <w:szCs w:val="20"/>
        </w:rPr>
        <w:t xml:space="preserve">nr KRS </w:t>
      </w:r>
      <w:r w:rsidR="00916E69" w:rsidRPr="009D204A">
        <w:rPr>
          <w:rFonts w:cs="Arial"/>
          <w:i/>
          <w:color w:val="000000" w:themeColor="text1"/>
          <w:sz w:val="18"/>
          <w:szCs w:val="18"/>
        </w:rPr>
        <w:t>(jeżeli dotyczy)</w:t>
      </w:r>
      <w:r w:rsidR="00916E69" w:rsidRPr="009D204A">
        <w:rPr>
          <w:rFonts w:cs="Arial"/>
          <w:color w:val="000000" w:themeColor="text1"/>
          <w:szCs w:val="20"/>
        </w:rPr>
        <w:t>:</w:t>
      </w:r>
      <w:r w:rsidR="00916E69" w:rsidRPr="009D204A">
        <w:rPr>
          <w:rFonts w:cs="Arial"/>
          <w:b/>
          <w:color w:val="000000" w:themeColor="text1"/>
          <w:szCs w:val="20"/>
        </w:rPr>
        <w:tab/>
      </w:r>
    </w:p>
    <w:p w14:paraId="2762DFA6" w14:textId="77777777" w:rsidR="00B65807" w:rsidRPr="009D204A" w:rsidRDefault="00B65807" w:rsidP="00D85CDD">
      <w:pPr>
        <w:tabs>
          <w:tab w:val="left" w:leader="dot" w:pos="4395"/>
          <w:tab w:val="right" w:leader="dot" w:pos="9639"/>
        </w:tabs>
        <w:spacing w:before="240"/>
        <w:jc w:val="left"/>
        <w:rPr>
          <w:rFonts w:cs="Arial"/>
          <w:b/>
          <w:color w:val="000000" w:themeColor="text1"/>
          <w:szCs w:val="20"/>
        </w:rPr>
      </w:pPr>
      <w:r w:rsidRPr="009D204A">
        <w:rPr>
          <w:rFonts w:cs="Arial"/>
          <w:color w:val="000000" w:themeColor="text1"/>
          <w:szCs w:val="20"/>
        </w:rPr>
        <w:t>tel.</w:t>
      </w:r>
      <w:r w:rsidR="00571FCB" w:rsidRPr="009D204A">
        <w:rPr>
          <w:rFonts w:cs="Arial"/>
          <w:color w:val="000000" w:themeColor="text1"/>
          <w:szCs w:val="20"/>
        </w:rPr>
        <w:t>:</w:t>
      </w:r>
      <w:r w:rsidRPr="009D204A">
        <w:rPr>
          <w:rFonts w:cs="Arial"/>
          <w:b/>
          <w:color w:val="000000" w:themeColor="text1"/>
          <w:szCs w:val="20"/>
        </w:rPr>
        <w:tab/>
      </w:r>
      <w:r w:rsidRPr="009D204A">
        <w:rPr>
          <w:rFonts w:cs="Arial"/>
          <w:color w:val="000000" w:themeColor="text1"/>
          <w:szCs w:val="20"/>
        </w:rPr>
        <w:t>adres e-mail</w:t>
      </w:r>
      <w:r w:rsidR="00571FCB" w:rsidRPr="009D204A">
        <w:rPr>
          <w:rFonts w:cs="Arial"/>
          <w:color w:val="000000" w:themeColor="text1"/>
          <w:szCs w:val="20"/>
        </w:rPr>
        <w:t>:</w:t>
      </w:r>
      <w:r w:rsidRPr="009D204A">
        <w:rPr>
          <w:rFonts w:cs="Arial"/>
          <w:b/>
          <w:color w:val="000000" w:themeColor="text1"/>
          <w:szCs w:val="20"/>
        </w:rPr>
        <w:tab/>
      </w:r>
    </w:p>
    <w:p w14:paraId="5C486447" w14:textId="77777777" w:rsidR="00FB40BE" w:rsidRPr="009D204A" w:rsidRDefault="00FB40BE" w:rsidP="007F5FA6">
      <w:pPr>
        <w:rPr>
          <w:rFonts w:cs="Arial"/>
          <w:color w:val="000000" w:themeColor="text1"/>
          <w:szCs w:val="20"/>
        </w:rPr>
      </w:pPr>
    </w:p>
    <w:p w14:paraId="603BD06E" w14:textId="77777777" w:rsidR="00FB40BE" w:rsidRPr="009D204A" w:rsidRDefault="00FB40BE" w:rsidP="00D85CDD">
      <w:pPr>
        <w:tabs>
          <w:tab w:val="right" w:leader="dot" w:pos="9639"/>
        </w:tabs>
        <w:rPr>
          <w:rFonts w:cs="Arial"/>
          <w:b/>
          <w:color w:val="000000" w:themeColor="text1"/>
          <w:szCs w:val="20"/>
        </w:rPr>
      </w:pPr>
      <w:r w:rsidRPr="009D204A">
        <w:rPr>
          <w:rFonts w:cs="Arial"/>
          <w:b/>
          <w:color w:val="000000" w:themeColor="text1"/>
          <w:szCs w:val="20"/>
        </w:rPr>
        <w:t xml:space="preserve">reprezentowany przez: </w:t>
      </w:r>
      <w:r w:rsidRPr="009D204A">
        <w:rPr>
          <w:rFonts w:cs="Arial"/>
          <w:b/>
          <w:color w:val="000000" w:themeColor="text1"/>
          <w:szCs w:val="20"/>
        </w:rPr>
        <w:tab/>
      </w:r>
    </w:p>
    <w:p w14:paraId="71B80797" w14:textId="77777777" w:rsidR="00FB40BE" w:rsidRPr="009D204A" w:rsidRDefault="00FB40BE" w:rsidP="00FB40BE">
      <w:pPr>
        <w:rPr>
          <w:rFonts w:cs="Arial"/>
          <w:color w:val="000000" w:themeColor="text1"/>
          <w:sz w:val="18"/>
          <w:szCs w:val="18"/>
        </w:rPr>
      </w:pPr>
      <w:r w:rsidRPr="009D204A">
        <w:rPr>
          <w:rFonts w:cs="Arial"/>
          <w:color w:val="000000" w:themeColor="text1"/>
          <w:sz w:val="18"/>
          <w:szCs w:val="18"/>
        </w:rPr>
        <w:t>(należy wskazać imię i nazwisko osoby/ osób podpisującej ofertę. Uwaga: Zamawiający wymaga, aby ofertę oraz załączone do niej dokumenty podpisano zgodnie z zasadami reprezentacji wskazanymi we właściwym rejestrze. Jeżeli osoba/osoby podpisująca(e) ofertę działa/działają na podstawie pełnomocnictwa, to pełnomocnictwo musi zostać załączone do oferty</w:t>
      </w:r>
      <w:r w:rsidR="00571FCB" w:rsidRPr="009D204A">
        <w:rPr>
          <w:rFonts w:cs="Arial"/>
          <w:color w:val="000000" w:themeColor="text1"/>
          <w:sz w:val="18"/>
          <w:szCs w:val="18"/>
        </w:rPr>
        <w:t>)</w:t>
      </w:r>
    </w:p>
    <w:p w14:paraId="3C0820D2" w14:textId="21271B2B" w:rsidR="00FB40BE" w:rsidRDefault="00FB40BE" w:rsidP="007F5FA6">
      <w:pPr>
        <w:rPr>
          <w:rFonts w:cs="Arial"/>
          <w:color w:val="000000" w:themeColor="text1"/>
          <w:szCs w:val="20"/>
        </w:rPr>
      </w:pPr>
    </w:p>
    <w:p w14:paraId="6CF33AFA" w14:textId="77777777" w:rsidR="00EA05C3" w:rsidRDefault="00EA05C3" w:rsidP="00EA05C3">
      <w:pPr>
        <w:shd w:val="clear" w:color="auto" w:fill="C6D9F1" w:themeFill="text2" w:themeFillTint="33"/>
        <w:rPr>
          <w:rFonts w:cs="Arial"/>
          <w:b/>
          <w:color w:val="000000" w:themeColor="text1"/>
          <w:szCs w:val="20"/>
        </w:rPr>
      </w:pPr>
      <w:r w:rsidRPr="00012EDC">
        <w:rPr>
          <w:rFonts w:cs="Arial"/>
          <w:b/>
          <w:color w:val="000000" w:themeColor="text1"/>
          <w:szCs w:val="20"/>
        </w:rPr>
        <w:t xml:space="preserve">DANE KONTAKTOWE WYKONAWCY NA PLATFORMIE </w:t>
      </w:r>
      <w:r>
        <w:rPr>
          <w:rFonts w:cs="Arial"/>
          <w:b/>
          <w:color w:val="000000" w:themeColor="text1"/>
          <w:szCs w:val="20"/>
        </w:rPr>
        <w:t>eZamówienia – dane konta na platformie eZamówienia, właściwego do prowadzenia komunikacji z Wykonawcą na platformie e-Zamówienia:</w:t>
      </w:r>
    </w:p>
    <w:p w14:paraId="4A2A8A4C" w14:textId="77777777" w:rsidR="00EA05C3" w:rsidRPr="00012EDC" w:rsidRDefault="00EA05C3" w:rsidP="00EA05C3">
      <w:pPr>
        <w:shd w:val="clear" w:color="auto" w:fill="C6D9F1" w:themeFill="text2" w:themeFillTint="33"/>
        <w:tabs>
          <w:tab w:val="right" w:leader="dot" w:pos="9639"/>
        </w:tabs>
        <w:rPr>
          <w:rFonts w:cs="Arial"/>
          <w:color w:val="000000" w:themeColor="text1"/>
          <w:szCs w:val="20"/>
        </w:rPr>
      </w:pPr>
      <w:r w:rsidRPr="00012EDC">
        <w:rPr>
          <w:rFonts w:cs="Arial"/>
          <w:color w:val="000000" w:themeColor="text1"/>
          <w:szCs w:val="20"/>
        </w:rPr>
        <w:t>Dokładna Nazwa Wykonawcy na platformie (uwag</w:t>
      </w:r>
      <w:r>
        <w:rPr>
          <w:rFonts w:cs="Arial"/>
          <w:color w:val="000000" w:themeColor="text1"/>
          <w:szCs w:val="20"/>
        </w:rPr>
        <w:t>a</w:t>
      </w:r>
      <w:r w:rsidRPr="00012EDC">
        <w:rPr>
          <w:rFonts w:cs="Arial"/>
          <w:color w:val="000000" w:themeColor="text1"/>
          <w:szCs w:val="20"/>
        </w:rPr>
        <w:t xml:space="preserve"> – wielkość liter ma znaczenie):</w:t>
      </w:r>
      <w:r>
        <w:rPr>
          <w:rFonts w:cs="Arial"/>
          <w:color w:val="000000" w:themeColor="text1"/>
          <w:szCs w:val="20"/>
        </w:rPr>
        <w:t xml:space="preserve"> </w:t>
      </w:r>
      <w:r>
        <w:rPr>
          <w:rFonts w:cs="Arial"/>
          <w:color w:val="000000" w:themeColor="text1"/>
          <w:szCs w:val="20"/>
        </w:rPr>
        <w:tab/>
      </w:r>
    </w:p>
    <w:p w14:paraId="5D085AA7" w14:textId="77777777" w:rsidR="00EA05C3" w:rsidRPr="00012EDC" w:rsidRDefault="00EA05C3" w:rsidP="00EA05C3">
      <w:pPr>
        <w:shd w:val="clear" w:color="auto" w:fill="C6D9F1" w:themeFill="text2" w:themeFillTint="33"/>
        <w:tabs>
          <w:tab w:val="right" w:leader="dot" w:pos="9639"/>
        </w:tabs>
        <w:rPr>
          <w:rFonts w:cs="Arial"/>
          <w:color w:val="000000" w:themeColor="text1"/>
          <w:szCs w:val="20"/>
        </w:rPr>
      </w:pPr>
      <w:r w:rsidRPr="00012EDC">
        <w:rPr>
          <w:rFonts w:cs="Arial"/>
          <w:color w:val="000000" w:themeColor="text1"/>
          <w:szCs w:val="20"/>
        </w:rPr>
        <w:t>NIP:</w:t>
      </w:r>
      <w:r>
        <w:rPr>
          <w:rFonts w:cs="Arial"/>
          <w:color w:val="000000" w:themeColor="text1"/>
          <w:szCs w:val="20"/>
        </w:rPr>
        <w:t xml:space="preserve"> </w:t>
      </w:r>
      <w:r>
        <w:rPr>
          <w:rFonts w:cs="Arial"/>
          <w:color w:val="000000" w:themeColor="text1"/>
          <w:szCs w:val="20"/>
        </w:rPr>
        <w:tab/>
      </w:r>
    </w:p>
    <w:p w14:paraId="248A98BA" w14:textId="77777777" w:rsidR="00EA05C3" w:rsidRPr="00012EDC" w:rsidRDefault="00EA05C3" w:rsidP="00EA05C3">
      <w:pPr>
        <w:shd w:val="clear" w:color="auto" w:fill="C6D9F1" w:themeFill="text2" w:themeFillTint="33"/>
        <w:tabs>
          <w:tab w:val="right" w:leader="dot" w:pos="9639"/>
        </w:tabs>
        <w:rPr>
          <w:rFonts w:cs="Arial"/>
          <w:color w:val="000000" w:themeColor="text1"/>
          <w:szCs w:val="20"/>
        </w:rPr>
      </w:pPr>
      <w:r w:rsidRPr="00012EDC">
        <w:rPr>
          <w:rFonts w:cs="Arial"/>
          <w:color w:val="000000" w:themeColor="text1"/>
          <w:szCs w:val="20"/>
        </w:rPr>
        <w:t>REGON:</w:t>
      </w:r>
      <w:r>
        <w:rPr>
          <w:rFonts w:cs="Arial"/>
          <w:color w:val="000000" w:themeColor="text1"/>
          <w:szCs w:val="20"/>
        </w:rPr>
        <w:t xml:space="preserve"> </w:t>
      </w:r>
      <w:r>
        <w:rPr>
          <w:rFonts w:cs="Arial"/>
          <w:color w:val="000000" w:themeColor="text1"/>
          <w:szCs w:val="20"/>
        </w:rPr>
        <w:tab/>
      </w:r>
    </w:p>
    <w:p w14:paraId="744A1177" w14:textId="77777777" w:rsidR="00EA05C3" w:rsidRPr="000417E9" w:rsidRDefault="00EA05C3" w:rsidP="007F5FA6">
      <w:pPr>
        <w:rPr>
          <w:rFonts w:cs="Arial"/>
          <w:color w:val="000000" w:themeColor="text1"/>
          <w:szCs w:val="20"/>
        </w:rPr>
      </w:pPr>
    </w:p>
    <w:p w14:paraId="1EDFE099" w14:textId="0E50BDB2" w:rsidR="00B65807" w:rsidRPr="000417E9" w:rsidRDefault="00B65807" w:rsidP="007F5FA6">
      <w:pPr>
        <w:rPr>
          <w:rFonts w:cs="Arial"/>
          <w:color w:val="000000" w:themeColor="text1"/>
          <w:szCs w:val="20"/>
        </w:rPr>
      </w:pPr>
      <w:r w:rsidRPr="000417E9">
        <w:rPr>
          <w:rFonts w:cs="Arial"/>
          <w:color w:val="000000" w:themeColor="text1"/>
          <w:szCs w:val="20"/>
        </w:rPr>
        <w:t>W odpowiedzi na ogłoszenie o zamówieniu</w:t>
      </w:r>
      <w:r w:rsidR="00C970E4" w:rsidRPr="000417E9">
        <w:rPr>
          <w:rFonts w:cs="Arial"/>
          <w:color w:val="000000" w:themeColor="text1"/>
          <w:szCs w:val="20"/>
        </w:rPr>
        <w:t>,</w:t>
      </w:r>
      <w:r w:rsidRPr="000417E9">
        <w:rPr>
          <w:rFonts w:cs="Arial"/>
          <w:color w:val="000000" w:themeColor="text1"/>
          <w:szCs w:val="20"/>
        </w:rPr>
        <w:t xml:space="preserve"> dla postępowania o udzielenie zamówienia publicznego, prowadzonego w trybie </w:t>
      </w:r>
      <w:r w:rsidR="00571FCB" w:rsidRPr="000417E9">
        <w:rPr>
          <w:rFonts w:cs="Arial"/>
          <w:color w:val="000000" w:themeColor="text1"/>
          <w:szCs w:val="20"/>
        </w:rPr>
        <w:t>podstawowym bez negocjacji</w:t>
      </w:r>
      <w:r w:rsidRPr="000417E9">
        <w:rPr>
          <w:rFonts w:cs="Arial"/>
          <w:color w:val="000000" w:themeColor="text1"/>
          <w:szCs w:val="20"/>
        </w:rPr>
        <w:t xml:space="preserve">, </w:t>
      </w:r>
      <w:r w:rsidR="00EB0FCF" w:rsidRPr="000417E9">
        <w:rPr>
          <w:rFonts w:cs="Arial"/>
          <w:color w:val="000000" w:themeColor="text1"/>
          <w:szCs w:val="20"/>
        </w:rPr>
        <w:t>pn.</w:t>
      </w:r>
    </w:p>
    <w:p w14:paraId="0DB80BED" w14:textId="77777777" w:rsidR="00037806" w:rsidRPr="000417E9" w:rsidRDefault="00037806" w:rsidP="007F5FA6">
      <w:pPr>
        <w:rPr>
          <w:rFonts w:cs="Arial"/>
          <w:color w:val="000000" w:themeColor="text1"/>
          <w:szCs w:val="20"/>
        </w:rPr>
      </w:pPr>
    </w:p>
    <w:p w14:paraId="68AE3B5E" w14:textId="58A2ABEA" w:rsidR="00AC7D2D" w:rsidRPr="000417E9" w:rsidRDefault="000417E9" w:rsidP="007F5FA6">
      <w:pPr>
        <w:jc w:val="center"/>
        <w:rPr>
          <w:rFonts w:cs="Arial"/>
          <w:b/>
          <w:color w:val="000000" w:themeColor="text1"/>
          <w:szCs w:val="20"/>
        </w:rPr>
      </w:pPr>
      <w:r w:rsidRPr="000417E9">
        <w:rPr>
          <w:rFonts w:cs="Arial"/>
          <w:b/>
          <w:color w:val="000000" w:themeColor="text1"/>
          <w:szCs w:val="20"/>
        </w:rPr>
        <w:t>Zimo</w:t>
      </w:r>
      <w:r w:rsidR="00C56620">
        <w:rPr>
          <w:rFonts w:cs="Arial"/>
          <w:b/>
          <w:color w:val="000000" w:themeColor="text1"/>
          <w:szCs w:val="20"/>
        </w:rPr>
        <w:t>we utrzymanie dróg powiatowych Powiatu K</w:t>
      </w:r>
      <w:r w:rsidRPr="000417E9">
        <w:rPr>
          <w:rFonts w:cs="Arial"/>
          <w:b/>
          <w:color w:val="000000" w:themeColor="text1"/>
          <w:szCs w:val="20"/>
        </w:rPr>
        <w:t>ut</w:t>
      </w:r>
      <w:r w:rsidR="00EA05C3">
        <w:rPr>
          <w:rFonts w:cs="Arial"/>
          <w:b/>
          <w:color w:val="000000" w:themeColor="text1"/>
          <w:szCs w:val="20"/>
        </w:rPr>
        <w:t>nowskiego w sezonie zimowym 202</w:t>
      </w:r>
      <w:r w:rsidR="00030FCC">
        <w:rPr>
          <w:rFonts w:cs="Arial"/>
          <w:b/>
          <w:color w:val="000000" w:themeColor="text1"/>
          <w:szCs w:val="20"/>
        </w:rPr>
        <w:t>4/2025</w:t>
      </w:r>
    </w:p>
    <w:p w14:paraId="0B76C6B3" w14:textId="77777777" w:rsidR="00EF4810" w:rsidRPr="000417E9" w:rsidRDefault="00EF4810" w:rsidP="00EF4810">
      <w:pPr>
        <w:rPr>
          <w:rFonts w:cs="Arial"/>
          <w:color w:val="000000" w:themeColor="text1"/>
          <w:szCs w:val="20"/>
        </w:rPr>
      </w:pPr>
    </w:p>
    <w:p w14:paraId="12FC9AB2" w14:textId="042B3603" w:rsidR="000417E9" w:rsidRPr="000417E9" w:rsidRDefault="000417E9" w:rsidP="000417E9">
      <w:pPr>
        <w:pStyle w:val="Akapitzlist"/>
        <w:numPr>
          <w:ilvl w:val="0"/>
          <w:numId w:val="23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417E9">
        <w:rPr>
          <w:rFonts w:ascii="Arial" w:hAnsi="Arial" w:cs="Arial"/>
          <w:color w:val="000000" w:themeColor="text1"/>
          <w:sz w:val="20"/>
          <w:szCs w:val="20"/>
        </w:rPr>
        <w:t>Oferujemy</w:t>
      </w:r>
      <w:r w:rsidRPr="000417E9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wykonanie przedmiotu zamówienia na następujących warunkach cenowych:</w:t>
      </w:r>
    </w:p>
    <w:tbl>
      <w:tblPr>
        <w:tblStyle w:val="Tabela-Siatka"/>
        <w:tblW w:w="10201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4961"/>
        <w:gridCol w:w="1702"/>
        <w:gridCol w:w="1495"/>
        <w:gridCol w:w="1481"/>
      </w:tblGrid>
      <w:tr w:rsidR="00C750A6" w:rsidRPr="009B2C6A" w14:paraId="4330A64E" w14:textId="77777777" w:rsidTr="00A442D7">
        <w:trPr>
          <w:cantSplit/>
          <w:tblHeader/>
          <w:jc w:val="center"/>
        </w:trPr>
        <w:tc>
          <w:tcPr>
            <w:tcW w:w="56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C6CA012" w14:textId="77777777" w:rsidR="000417E9" w:rsidRPr="009B2C6A" w:rsidRDefault="000417E9" w:rsidP="00112684">
            <w:pPr>
              <w:tabs>
                <w:tab w:val="right" w:leader="dot" w:pos="9633"/>
              </w:tabs>
              <w:spacing w:line="276" w:lineRule="auto"/>
              <w:jc w:val="left"/>
              <w:rPr>
                <w:rFonts w:cs="Arial"/>
                <w:b/>
                <w:color w:val="000000" w:themeColor="text1"/>
                <w:szCs w:val="20"/>
                <w:lang w:eastAsia="pl-PL"/>
              </w:rPr>
            </w:pPr>
            <w:r w:rsidRPr="009B2C6A">
              <w:rPr>
                <w:rFonts w:cs="Arial"/>
                <w:b/>
                <w:color w:val="000000" w:themeColor="text1"/>
                <w:szCs w:val="20"/>
                <w:lang w:eastAsia="pl-PL"/>
              </w:rPr>
              <w:lastRenderedPageBreak/>
              <w:t>Lp.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5E45A8C8" w14:textId="75538DC2" w:rsidR="000417E9" w:rsidRPr="009B2C6A" w:rsidRDefault="00E54AA8" w:rsidP="00E54AA8">
            <w:pPr>
              <w:tabs>
                <w:tab w:val="right" w:leader="dot" w:pos="9633"/>
              </w:tabs>
              <w:spacing w:line="276" w:lineRule="auto"/>
              <w:jc w:val="center"/>
              <w:rPr>
                <w:rFonts w:cs="Arial"/>
                <w:b/>
                <w:color w:val="000000" w:themeColor="text1"/>
                <w:szCs w:val="20"/>
                <w:lang w:eastAsia="pl-PL"/>
              </w:rPr>
            </w:pPr>
            <w:r>
              <w:rPr>
                <w:rFonts w:cs="Arial"/>
                <w:b/>
                <w:color w:val="000000" w:themeColor="text1"/>
                <w:szCs w:val="20"/>
                <w:lang w:eastAsia="pl-PL"/>
              </w:rPr>
              <w:t>Usługi objęte p</w:t>
            </w:r>
            <w:r w:rsidR="000417E9" w:rsidRPr="009B2C6A">
              <w:rPr>
                <w:rFonts w:cs="Arial"/>
                <w:b/>
                <w:color w:val="000000" w:themeColor="text1"/>
                <w:szCs w:val="20"/>
                <w:lang w:eastAsia="pl-PL"/>
              </w:rPr>
              <w:t>rzedmiot</w:t>
            </w:r>
            <w:r w:rsidR="00020070">
              <w:rPr>
                <w:rFonts w:cs="Arial"/>
                <w:b/>
                <w:color w:val="000000" w:themeColor="text1"/>
                <w:szCs w:val="20"/>
                <w:lang w:eastAsia="pl-PL"/>
              </w:rPr>
              <w:t>em</w:t>
            </w:r>
            <w:r w:rsidR="000417E9" w:rsidRPr="009B2C6A">
              <w:rPr>
                <w:rFonts w:cs="Arial"/>
                <w:b/>
                <w:color w:val="000000" w:themeColor="text1"/>
                <w:szCs w:val="20"/>
                <w:lang w:eastAsia="pl-PL"/>
              </w:rPr>
              <w:t xml:space="preserve"> zamówienia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168DD1E" w14:textId="3F70D72F" w:rsidR="000417E9" w:rsidRPr="009B2C6A" w:rsidRDefault="00C750A6" w:rsidP="00112684">
            <w:pPr>
              <w:tabs>
                <w:tab w:val="right" w:leader="dot" w:pos="9633"/>
              </w:tabs>
              <w:spacing w:line="276" w:lineRule="auto"/>
              <w:jc w:val="center"/>
              <w:rPr>
                <w:rFonts w:cs="Arial"/>
                <w:b/>
                <w:color w:val="000000" w:themeColor="text1"/>
                <w:szCs w:val="20"/>
                <w:lang w:eastAsia="pl-PL"/>
              </w:rPr>
            </w:pPr>
            <w:r w:rsidRPr="009B2C6A">
              <w:rPr>
                <w:rFonts w:cs="Arial"/>
                <w:b/>
                <w:color w:val="000000" w:themeColor="text1"/>
                <w:szCs w:val="20"/>
                <w:lang w:eastAsia="pl-PL"/>
              </w:rPr>
              <w:t>Przewidywana l</w:t>
            </w:r>
            <w:r w:rsidR="000417E9" w:rsidRPr="009B2C6A">
              <w:rPr>
                <w:rFonts w:cs="Arial"/>
                <w:b/>
                <w:color w:val="000000" w:themeColor="text1"/>
                <w:szCs w:val="20"/>
                <w:lang w:eastAsia="pl-PL"/>
              </w:rPr>
              <w:t>iczba godzin pracy</w:t>
            </w:r>
            <w:r w:rsidR="00D90734" w:rsidRPr="009B2C6A">
              <w:rPr>
                <w:rFonts w:cs="Arial"/>
                <w:b/>
                <w:color w:val="000000" w:themeColor="text1"/>
                <w:szCs w:val="20"/>
                <w:lang w:eastAsia="pl-PL"/>
              </w:rPr>
              <w:t xml:space="preserve"> sprzętu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1EF7A749" w14:textId="0309C45F" w:rsidR="000417E9" w:rsidRPr="009B2C6A" w:rsidRDefault="000417E9" w:rsidP="00112684">
            <w:pPr>
              <w:tabs>
                <w:tab w:val="right" w:leader="dot" w:pos="9633"/>
              </w:tabs>
              <w:spacing w:line="276" w:lineRule="auto"/>
              <w:jc w:val="center"/>
              <w:rPr>
                <w:rFonts w:cs="Arial"/>
                <w:b/>
                <w:color w:val="000000" w:themeColor="text1"/>
                <w:szCs w:val="20"/>
                <w:lang w:eastAsia="pl-PL"/>
              </w:rPr>
            </w:pPr>
            <w:r w:rsidRPr="009B2C6A">
              <w:rPr>
                <w:rFonts w:cs="Arial"/>
                <w:b/>
                <w:color w:val="000000" w:themeColor="text1"/>
                <w:szCs w:val="20"/>
                <w:lang w:eastAsia="pl-PL"/>
              </w:rPr>
              <w:t>Cena jednostkowa brutto</w:t>
            </w:r>
          </w:p>
          <w:p w14:paraId="1DD957C4" w14:textId="6BF12C60" w:rsidR="000417E9" w:rsidRPr="009B2C6A" w:rsidRDefault="00A442D7" w:rsidP="00112684">
            <w:pPr>
              <w:tabs>
                <w:tab w:val="right" w:leader="dot" w:pos="9633"/>
              </w:tabs>
              <w:spacing w:line="276" w:lineRule="auto"/>
              <w:jc w:val="center"/>
              <w:rPr>
                <w:rFonts w:cs="Arial"/>
                <w:b/>
                <w:color w:val="000000" w:themeColor="text1"/>
                <w:szCs w:val="20"/>
                <w:lang w:eastAsia="pl-PL"/>
              </w:rPr>
            </w:pPr>
            <w:r w:rsidRPr="009B2C6A">
              <w:rPr>
                <w:rFonts w:cs="Arial"/>
                <w:b/>
                <w:color w:val="000000" w:themeColor="text1"/>
                <w:szCs w:val="20"/>
                <w:lang w:eastAsia="pl-PL"/>
              </w:rPr>
              <w:t>(</w:t>
            </w:r>
            <w:r w:rsidR="000417E9" w:rsidRPr="009B2C6A">
              <w:rPr>
                <w:rFonts w:cs="Arial"/>
                <w:b/>
                <w:color w:val="000000" w:themeColor="text1"/>
                <w:szCs w:val="20"/>
                <w:lang w:eastAsia="pl-PL"/>
              </w:rPr>
              <w:t>zł/godz.</w:t>
            </w:r>
            <w:r w:rsidRPr="009B2C6A">
              <w:rPr>
                <w:rFonts w:cs="Arial"/>
                <w:b/>
                <w:color w:val="000000" w:themeColor="text1"/>
                <w:szCs w:val="20"/>
                <w:lang w:eastAsia="pl-PL"/>
              </w:rPr>
              <w:t>)</w:t>
            </w:r>
          </w:p>
        </w:tc>
        <w:tc>
          <w:tcPr>
            <w:tcW w:w="1481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608AF2E" w14:textId="28BF13F4" w:rsidR="000417E9" w:rsidRPr="009B2C6A" w:rsidRDefault="000417E9" w:rsidP="00112684">
            <w:pPr>
              <w:tabs>
                <w:tab w:val="right" w:leader="dot" w:pos="9633"/>
              </w:tabs>
              <w:spacing w:line="276" w:lineRule="auto"/>
              <w:jc w:val="center"/>
              <w:rPr>
                <w:rFonts w:cs="Arial"/>
                <w:b/>
                <w:color w:val="000000" w:themeColor="text1"/>
                <w:szCs w:val="20"/>
                <w:lang w:eastAsia="pl-PL"/>
              </w:rPr>
            </w:pPr>
            <w:r w:rsidRPr="009B2C6A">
              <w:rPr>
                <w:rFonts w:cs="Arial"/>
                <w:b/>
                <w:color w:val="000000" w:themeColor="text1"/>
                <w:szCs w:val="20"/>
                <w:lang w:eastAsia="pl-PL"/>
              </w:rPr>
              <w:t>Wartość brutto</w:t>
            </w:r>
          </w:p>
          <w:p w14:paraId="06353B4D" w14:textId="78D5BC30" w:rsidR="000417E9" w:rsidRPr="009B2C6A" w:rsidRDefault="00A442D7" w:rsidP="00112684">
            <w:pPr>
              <w:tabs>
                <w:tab w:val="right" w:leader="dot" w:pos="9633"/>
              </w:tabs>
              <w:spacing w:line="276" w:lineRule="auto"/>
              <w:jc w:val="center"/>
              <w:rPr>
                <w:rFonts w:cs="Arial"/>
                <w:b/>
                <w:color w:val="000000" w:themeColor="text1"/>
                <w:szCs w:val="20"/>
                <w:lang w:eastAsia="pl-PL"/>
              </w:rPr>
            </w:pPr>
            <w:r w:rsidRPr="009B2C6A">
              <w:rPr>
                <w:rFonts w:cs="Arial"/>
                <w:b/>
                <w:color w:val="000000" w:themeColor="text1"/>
                <w:szCs w:val="20"/>
                <w:lang w:eastAsia="pl-PL"/>
              </w:rPr>
              <w:t>(</w:t>
            </w:r>
            <w:r w:rsidR="000417E9" w:rsidRPr="009B2C6A">
              <w:rPr>
                <w:rFonts w:cs="Arial"/>
                <w:b/>
                <w:color w:val="000000" w:themeColor="text1"/>
                <w:szCs w:val="20"/>
                <w:lang w:eastAsia="pl-PL"/>
              </w:rPr>
              <w:t>zł</w:t>
            </w:r>
            <w:r w:rsidRPr="009B2C6A">
              <w:rPr>
                <w:rFonts w:cs="Arial"/>
                <w:b/>
                <w:color w:val="000000" w:themeColor="text1"/>
                <w:szCs w:val="20"/>
                <w:lang w:eastAsia="pl-PL"/>
              </w:rPr>
              <w:t>)</w:t>
            </w:r>
          </w:p>
        </w:tc>
      </w:tr>
      <w:tr w:rsidR="00C750A6" w:rsidRPr="009B2C6A" w14:paraId="16CAC2D1" w14:textId="77777777" w:rsidTr="00A442D7">
        <w:trPr>
          <w:cantSplit/>
          <w:tblHeader/>
          <w:jc w:val="center"/>
        </w:trPr>
        <w:tc>
          <w:tcPr>
            <w:tcW w:w="562" w:type="dxa"/>
            <w:shd w:val="pct10" w:color="auto" w:fill="auto"/>
            <w:vAlign w:val="center"/>
          </w:tcPr>
          <w:p w14:paraId="3C68D40E" w14:textId="790C8E2B" w:rsidR="000417E9" w:rsidRPr="009B2C6A" w:rsidRDefault="000417E9" w:rsidP="00112684">
            <w:pPr>
              <w:tabs>
                <w:tab w:val="right" w:leader="dot" w:pos="9633"/>
              </w:tabs>
              <w:spacing w:line="276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eastAsia="pl-PL"/>
              </w:rPr>
            </w:pPr>
            <w:r w:rsidRPr="009B2C6A">
              <w:rPr>
                <w:rFonts w:cs="Arial"/>
                <w:color w:val="000000" w:themeColor="text1"/>
                <w:sz w:val="18"/>
                <w:szCs w:val="18"/>
                <w:lang w:eastAsia="pl-PL"/>
              </w:rPr>
              <w:t>(1)</w:t>
            </w:r>
          </w:p>
        </w:tc>
        <w:tc>
          <w:tcPr>
            <w:tcW w:w="4961" w:type="dxa"/>
            <w:shd w:val="pct10" w:color="auto" w:fill="auto"/>
            <w:vAlign w:val="center"/>
          </w:tcPr>
          <w:p w14:paraId="1C9BEF23" w14:textId="16E4ADB2" w:rsidR="000417E9" w:rsidRPr="009B2C6A" w:rsidRDefault="000417E9" w:rsidP="00112684">
            <w:pPr>
              <w:tabs>
                <w:tab w:val="right" w:leader="dot" w:pos="9633"/>
              </w:tabs>
              <w:spacing w:line="276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9B2C6A">
              <w:rPr>
                <w:rFonts w:cs="Arial"/>
                <w:color w:val="000000" w:themeColor="text1"/>
                <w:sz w:val="18"/>
                <w:szCs w:val="18"/>
              </w:rPr>
              <w:t>(2)</w:t>
            </w:r>
          </w:p>
        </w:tc>
        <w:tc>
          <w:tcPr>
            <w:tcW w:w="1702" w:type="dxa"/>
            <w:shd w:val="pct10" w:color="auto" w:fill="auto"/>
            <w:vAlign w:val="center"/>
          </w:tcPr>
          <w:p w14:paraId="2531C139" w14:textId="2FA8B9FA" w:rsidR="000417E9" w:rsidRPr="009B2C6A" w:rsidRDefault="000417E9" w:rsidP="00112684">
            <w:pPr>
              <w:tabs>
                <w:tab w:val="right" w:leader="dot" w:pos="9633"/>
              </w:tabs>
              <w:spacing w:line="276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eastAsia="pl-PL"/>
              </w:rPr>
            </w:pPr>
            <w:r w:rsidRPr="009B2C6A">
              <w:rPr>
                <w:rFonts w:cs="Arial"/>
                <w:color w:val="000000" w:themeColor="text1"/>
                <w:sz w:val="18"/>
                <w:szCs w:val="18"/>
                <w:lang w:eastAsia="pl-PL"/>
              </w:rPr>
              <w:t>(3)</w:t>
            </w:r>
          </w:p>
        </w:tc>
        <w:tc>
          <w:tcPr>
            <w:tcW w:w="1495" w:type="dxa"/>
            <w:shd w:val="pct10" w:color="auto" w:fill="auto"/>
            <w:vAlign w:val="center"/>
          </w:tcPr>
          <w:p w14:paraId="00CE6155" w14:textId="763C02FF" w:rsidR="000417E9" w:rsidRPr="009B2C6A" w:rsidRDefault="000417E9" w:rsidP="00112684">
            <w:pPr>
              <w:tabs>
                <w:tab w:val="right" w:leader="dot" w:pos="9633"/>
              </w:tabs>
              <w:spacing w:line="276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eastAsia="pl-PL"/>
              </w:rPr>
            </w:pPr>
            <w:r w:rsidRPr="009B2C6A">
              <w:rPr>
                <w:rFonts w:cs="Arial"/>
                <w:color w:val="000000" w:themeColor="text1"/>
                <w:sz w:val="18"/>
                <w:szCs w:val="18"/>
                <w:lang w:eastAsia="pl-PL"/>
              </w:rPr>
              <w:t>(4)</w:t>
            </w:r>
          </w:p>
        </w:tc>
        <w:tc>
          <w:tcPr>
            <w:tcW w:w="1481" w:type="dxa"/>
            <w:shd w:val="pct10" w:color="auto" w:fill="auto"/>
            <w:vAlign w:val="center"/>
          </w:tcPr>
          <w:p w14:paraId="0878A125" w14:textId="530AA3C7" w:rsidR="000417E9" w:rsidRPr="009B2C6A" w:rsidRDefault="000417E9" w:rsidP="00112684">
            <w:pPr>
              <w:tabs>
                <w:tab w:val="right" w:leader="dot" w:pos="9633"/>
              </w:tabs>
              <w:spacing w:line="276" w:lineRule="auto"/>
              <w:jc w:val="center"/>
              <w:rPr>
                <w:rFonts w:cs="Arial"/>
                <w:color w:val="000000" w:themeColor="text1"/>
                <w:sz w:val="18"/>
                <w:szCs w:val="18"/>
                <w:lang w:eastAsia="pl-PL"/>
              </w:rPr>
            </w:pPr>
            <w:r w:rsidRPr="009B2C6A">
              <w:rPr>
                <w:rFonts w:cs="Arial"/>
                <w:color w:val="000000" w:themeColor="text1"/>
                <w:sz w:val="18"/>
                <w:szCs w:val="18"/>
                <w:lang w:eastAsia="pl-PL"/>
              </w:rPr>
              <w:t>(5</w:t>
            </w:r>
            <w:r w:rsidR="00F771D6">
              <w:rPr>
                <w:rFonts w:cs="Arial"/>
                <w:color w:val="000000" w:themeColor="text1"/>
                <w:sz w:val="18"/>
                <w:szCs w:val="18"/>
                <w:lang w:eastAsia="pl-PL"/>
              </w:rPr>
              <w:t xml:space="preserve"> = 3 × 4</w:t>
            </w:r>
            <w:r w:rsidRPr="009B2C6A">
              <w:rPr>
                <w:rFonts w:cs="Arial"/>
                <w:color w:val="000000" w:themeColor="text1"/>
                <w:sz w:val="18"/>
                <w:szCs w:val="18"/>
                <w:lang w:eastAsia="pl-PL"/>
              </w:rPr>
              <w:t>)</w:t>
            </w:r>
          </w:p>
        </w:tc>
      </w:tr>
      <w:tr w:rsidR="00C750A6" w:rsidRPr="009B2C6A" w14:paraId="3193BC5F" w14:textId="77777777" w:rsidTr="00A442D7">
        <w:trPr>
          <w:cantSplit/>
          <w:jc w:val="center"/>
        </w:trPr>
        <w:tc>
          <w:tcPr>
            <w:tcW w:w="562" w:type="dxa"/>
            <w:vAlign w:val="center"/>
          </w:tcPr>
          <w:p w14:paraId="7BA077A5" w14:textId="0DE8F93A" w:rsidR="000417E9" w:rsidRPr="009B2C6A" w:rsidRDefault="000417E9" w:rsidP="00112684">
            <w:pPr>
              <w:tabs>
                <w:tab w:val="right" w:leader="dot" w:pos="9633"/>
              </w:tabs>
              <w:spacing w:line="276" w:lineRule="auto"/>
              <w:jc w:val="center"/>
              <w:rPr>
                <w:rFonts w:cs="Arial"/>
                <w:color w:val="000000" w:themeColor="text1"/>
                <w:szCs w:val="20"/>
                <w:lang w:eastAsia="pl-PL"/>
              </w:rPr>
            </w:pPr>
            <w:r w:rsidRPr="009B2C6A">
              <w:rPr>
                <w:rFonts w:cs="Arial"/>
                <w:color w:val="000000" w:themeColor="text1"/>
                <w:szCs w:val="20"/>
                <w:lang w:eastAsia="pl-PL"/>
              </w:rPr>
              <w:t>1</w:t>
            </w:r>
          </w:p>
        </w:tc>
        <w:tc>
          <w:tcPr>
            <w:tcW w:w="4961" w:type="dxa"/>
            <w:vAlign w:val="center"/>
          </w:tcPr>
          <w:p w14:paraId="33D16DC9" w14:textId="56AA7527" w:rsidR="00D90734" w:rsidRPr="009B2C6A" w:rsidRDefault="00D90734" w:rsidP="00112684">
            <w:pPr>
              <w:pStyle w:val="Tytu0"/>
              <w:tabs>
                <w:tab w:val="left" w:pos="426"/>
              </w:tabs>
              <w:spacing w:line="276" w:lineRule="auto"/>
              <w:jc w:val="both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9B2C6A">
              <w:rPr>
                <w:rFonts w:cs="Arial"/>
                <w:b/>
                <w:color w:val="000000" w:themeColor="text1"/>
                <w:sz w:val="20"/>
                <w:szCs w:val="20"/>
              </w:rPr>
              <w:t>Odśnieżanie dróg sprzętem średnim</w:t>
            </w:r>
            <w:r w:rsidR="00022C82"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022C82" w:rsidRPr="009B2C6A">
              <w:rPr>
                <w:rFonts w:cs="Arial"/>
                <w:b/>
                <w:iCs/>
                <w:color w:val="000000" w:themeColor="text1"/>
                <w:sz w:val="20"/>
                <w:szCs w:val="20"/>
              </w:rPr>
              <w:t>oferenta na</w:t>
            </w:r>
            <w:r w:rsidR="00A516C7">
              <w:rPr>
                <w:rFonts w:cs="Arial"/>
                <w:b/>
                <w:iCs/>
                <w:color w:val="000000" w:themeColor="text1"/>
                <w:sz w:val="20"/>
                <w:szCs w:val="20"/>
              </w:rPr>
              <w:t> </w:t>
            </w:r>
            <w:r w:rsidR="00022C82" w:rsidRPr="009B2C6A">
              <w:rPr>
                <w:rFonts w:cs="Arial"/>
                <w:b/>
                <w:iCs/>
                <w:color w:val="000000" w:themeColor="text1"/>
                <w:sz w:val="20"/>
                <w:szCs w:val="20"/>
              </w:rPr>
              <w:t>drogach powiatowych</w:t>
            </w:r>
          </w:p>
          <w:p w14:paraId="6048D02C" w14:textId="2890BB0B" w:rsidR="000417E9" w:rsidRPr="009B2C6A" w:rsidRDefault="00D90734" w:rsidP="00112684">
            <w:pPr>
              <w:pStyle w:val="Tytu0"/>
              <w:tabs>
                <w:tab w:val="left" w:pos="426"/>
              </w:tabs>
              <w:spacing w:line="276" w:lineRule="auto"/>
              <w:jc w:val="both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9B2C6A">
              <w:rPr>
                <w:rFonts w:cs="Arial"/>
                <w:color w:val="000000" w:themeColor="text1"/>
                <w:sz w:val="20"/>
                <w:szCs w:val="20"/>
              </w:rPr>
              <w:t>Nośniki i pługi średnie (lemieszowe jednostronne lub o zmiennej geometrii ustawienia lemiesza) oferenta zamontowane na samochodach ciężarowych lub ciągnikach. W przypadku użycia ciągników jako nośników do pługów odśnieżnych, należy zastosować ciągniki z napędem na cztery koła o mocy min. 90 KM i rozwijające prędkość co najmniej 35 km/h. Pługi odśnieżne o szerokości roboczej min. 3 m.</w:t>
            </w:r>
          </w:p>
        </w:tc>
        <w:tc>
          <w:tcPr>
            <w:tcW w:w="1702" w:type="dxa"/>
            <w:vAlign w:val="center"/>
          </w:tcPr>
          <w:p w14:paraId="6467136E" w14:textId="056416EC" w:rsidR="000417E9" w:rsidRPr="009B2C6A" w:rsidRDefault="00C56620" w:rsidP="00112684">
            <w:pPr>
              <w:tabs>
                <w:tab w:val="right" w:leader="dot" w:pos="9633"/>
              </w:tabs>
              <w:spacing w:line="276" w:lineRule="auto"/>
              <w:jc w:val="center"/>
              <w:rPr>
                <w:rFonts w:cs="Arial"/>
                <w:color w:val="000000" w:themeColor="text1"/>
                <w:szCs w:val="20"/>
                <w:lang w:eastAsia="pl-PL"/>
              </w:rPr>
            </w:pPr>
            <w:r>
              <w:rPr>
                <w:rFonts w:cs="Arial"/>
                <w:color w:val="000000" w:themeColor="text1"/>
                <w:szCs w:val="20"/>
                <w:lang w:eastAsia="pl-PL"/>
              </w:rPr>
              <w:t>900</w:t>
            </w:r>
          </w:p>
        </w:tc>
        <w:tc>
          <w:tcPr>
            <w:tcW w:w="1495" w:type="dxa"/>
            <w:vAlign w:val="center"/>
          </w:tcPr>
          <w:p w14:paraId="61614EEE" w14:textId="77777777" w:rsidR="000417E9" w:rsidRPr="009B2C6A" w:rsidRDefault="000417E9" w:rsidP="00112684">
            <w:pPr>
              <w:tabs>
                <w:tab w:val="right" w:leader="dot" w:pos="9633"/>
              </w:tabs>
              <w:spacing w:line="276" w:lineRule="auto"/>
              <w:jc w:val="center"/>
              <w:rPr>
                <w:rFonts w:cs="Arial"/>
                <w:color w:val="000000" w:themeColor="text1"/>
                <w:szCs w:val="20"/>
                <w:lang w:eastAsia="pl-PL"/>
              </w:rPr>
            </w:pPr>
          </w:p>
        </w:tc>
        <w:tc>
          <w:tcPr>
            <w:tcW w:w="1481" w:type="dxa"/>
            <w:vAlign w:val="center"/>
          </w:tcPr>
          <w:p w14:paraId="6D1DF6D8" w14:textId="77777777" w:rsidR="000417E9" w:rsidRPr="009B2C6A" w:rsidRDefault="000417E9" w:rsidP="00112684">
            <w:pPr>
              <w:tabs>
                <w:tab w:val="right" w:leader="dot" w:pos="9633"/>
              </w:tabs>
              <w:spacing w:line="276" w:lineRule="auto"/>
              <w:jc w:val="center"/>
              <w:rPr>
                <w:rFonts w:cs="Arial"/>
                <w:color w:val="000000" w:themeColor="text1"/>
                <w:szCs w:val="20"/>
                <w:lang w:eastAsia="pl-PL"/>
              </w:rPr>
            </w:pPr>
          </w:p>
        </w:tc>
      </w:tr>
      <w:tr w:rsidR="00C750A6" w:rsidRPr="009B2C6A" w14:paraId="3320A7D9" w14:textId="77777777" w:rsidTr="00A442D7">
        <w:trPr>
          <w:cantSplit/>
          <w:jc w:val="center"/>
        </w:trPr>
        <w:tc>
          <w:tcPr>
            <w:tcW w:w="562" w:type="dxa"/>
            <w:vAlign w:val="center"/>
          </w:tcPr>
          <w:p w14:paraId="0BAE64C1" w14:textId="3DADCD68" w:rsidR="000417E9" w:rsidRPr="009B2C6A" w:rsidRDefault="000417E9" w:rsidP="00112684">
            <w:pPr>
              <w:tabs>
                <w:tab w:val="right" w:leader="dot" w:pos="9633"/>
              </w:tabs>
              <w:spacing w:line="276" w:lineRule="auto"/>
              <w:jc w:val="center"/>
              <w:rPr>
                <w:rFonts w:cs="Arial"/>
                <w:color w:val="000000" w:themeColor="text1"/>
                <w:szCs w:val="20"/>
                <w:lang w:eastAsia="pl-PL"/>
              </w:rPr>
            </w:pPr>
            <w:r w:rsidRPr="009B2C6A">
              <w:rPr>
                <w:rFonts w:cs="Arial"/>
                <w:color w:val="000000" w:themeColor="text1"/>
                <w:szCs w:val="20"/>
                <w:lang w:eastAsia="pl-PL"/>
              </w:rPr>
              <w:t>2</w:t>
            </w:r>
          </w:p>
        </w:tc>
        <w:tc>
          <w:tcPr>
            <w:tcW w:w="4961" w:type="dxa"/>
            <w:vAlign w:val="center"/>
          </w:tcPr>
          <w:p w14:paraId="4ACE13D6" w14:textId="7AB43928" w:rsidR="00C750A6" w:rsidRPr="009B2C6A" w:rsidRDefault="00C750A6" w:rsidP="00112684">
            <w:pPr>
              <w:pStyle w:val="Tytu0"/>
              <w:tabs>
                <w:tab w:val="left" w:pos="426"/>
              </w:tabs>
              <w:spacing w:line="276" w:lineRule="auto"/>
              <w:jc w:val="both"/>
              <w:rPr>
                <w:rFonts w:cs="Arial"/>
                <w:b/>
                <w:iCs/>
                <w:color w:val="000000" w:themeColor="text1"/>
                <w:sz w:val="20"/>
                <w:szCs w:val="20"/>
              </w:rPr>
            </w:pPr>
            <w:bookmarkStart w:id="0" w:name="OLE_LINK31"/>
            <w:r w:rsidRPr="009B2C6A">
              <w:rPr>
                <w:rFonts w:cs="Arial"/>
                <w:b/>
                <w:color w:val="000000" w:themeColor="text1"/>
                <w:sz w:val="20"/>
                <w:szCs w:val="20"/>
              </w:rPr>
              <w:t>Odśnieżanie</w:t>
            </w:r>
            <w:r w:rsidRPr="009B2C6A">
              <w:rPr>
                <w:rFonts w:cs="Arial"/>
                <w:b/>
                <w:iCs/>
                <w:color w:val="000000" w:themeColor="text1"/>
                <w:sz w:val="20"/>
                <w:szCs w:val="20"/>
              </w:rPr>
              <w:t xml:space="preserve"> dróg sprzętem ciężkim oferenta na</w:t>
            </w:r>
            <w:r w:rsidR="001C2B6B">
              <w:rPr>
                <w:rFonts w:cs="Arial"/>
                <w:b/>
                <w:iCs/>
                <w:color w:val="000000" w:themeColor="text1"/>
                <w:sz w:val="20"/>
                <w:szCs w:val="20"/>
              </w:rPr>
              <w:t> </w:t>
            </w:r>
            <w:r w:rsidRPr="009B2C6A">
              <w:rPr>
                <w:rFonts w:cs="Arial"/>
                <w:b/>
                <w:iCs/>
                <w:color w:val="000000" w:themeColor="text1"/>
                <w:sz w:val="20"/>
                <w:szCs w:val="20"/>
              </w:rPr>
              <w:t>drogach powiatowych</w:t>
            </w:r>
            <w:bookmarkEnd w:id="0"/>
          </w:p>
          <w:p w14:paraId="2C4F740A" w14:textId="2DAF5B07" w:rsidR="000417E9" w:rsidRPr="009B2C6A" w:rsidRDefault="00C750A6" w:rsidP="00112684">
            <w:pPr>
              <w:pStyle w:val="Tytu0"/>
              <w:tabs>
                <w:tab w:val="left" w:pos="426"/>
              </w:tabs>
              <w:spacing w:line="276" w:lineRule="auto"/>
              <w:jc w:val="both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9B2C6A">
              <w:rPr>
                <w:rFonts w:cs="Arial"/>
                <w:color w:val="000000" w:themeColor="text1"/>
                <w:sz w:val="20"/>
                <w:szCs w:val="20"/>
              </w:rPr>
              <w:t>Nośniki i pługi ciężkie (lemiesz</w:t>
            </w:r>
            <w:bookmarkStart w:id="1" w:name="_GoBack"/>
            <w:bookmarkEnd w:id="1"/>
            <w:r w:rsidRPr="009B2C6A">
              <w:rPr>
                <w:rFonts w:cs="Arial"/>
                <w:color w:val="000000" w:themeColor="text1"/>
                <w:sz w:val="20"/>
                <w:szCs w:val="20"/>
              </w:rPr>
              <w:t>owe jednostronne, dwustronne lub o zmiennej geometrii ustawienia lemiesza) oferenta zamontowane na samochodach ciężarowych lub ciągnikach, których konstrukcja umożliwia zamocowanie czołownicy (płyty nośnej z zawieszeniem) układ napędowy nośnika powinien zapewniać długotrwałą pracę na niskich przełożeniach skrzyni biegów przy pełnym obciążeniu silnika. W przypadku użycia ciągników jako nośników do pługów odśnieżnych, należy zastosować ciągniki z napędem na cztery koła o mocy min. 110 KM i rozwijające prędkość co najmniej 35 km/h. Pługi odśnieżne o szerokości roboczej min. 3 m.</w:t>
            </w:r>
          </w:p>
        </w:tc>
        <w:tc>
          <w:tcPr>
            <w:tcW w:w="1702" w:type="dxa"/>
            <w:vAlign w:val="center"/>
          </w:tcPr>
          <w:p w14:paraId="7F237DD8" w14:textId="77777777" w:rsidR="000417E9" w:rsidRPr="009B2C6A" w:rsidRDefault="000417E9" w:rsidP="00112684">
            <w:pPr>
              <w:tabs>
                <w:tab w:val="right" w:leader="dot" w:pos="9633"/>
              </w:tabs>
              <w:spacing w:line="276" w:lineRule="auto"/>
              <w:jc w:val="center"/>
              <w:rPr>
                <w:rFonts w:cs="Arial"/>
                <w:color w:val="000000" w:themeColor="text1"/>
                <w:szCs w:val="20"/>
                <w:lang w:eastAsia="pl-PL"/>
              </w:rPr>
            </w:pPr>
            <w:r w:rsidRPr="009B2C6A">
              <w:rPr>
                <w:rFonts w:cs="Arial"/>
                <w:color w:val="000000" w:themeColor="text1"/>
                <w:szCs w:val="20"/>
                <w:lang w:eastAsia="pl-PL"/>
              </w:rPr>
              <w:t>560</w:t>
            </w:r>
          </w:p>
        </w:tc>
        <w:tc>
          <w:tcPr>
            <w:tcW w:w="1495" w:type="dxa"/>
            <w:vAlign w:val="center"/>
          </w:tcPr>
          <w:p w14:paraId="0F9FBBFC" w14:textId="46B978FB" w:rsidR="000417E9" w:rsidRPr="009B2C6A" w:rsidRDefault="000417E9" w:rsidP="00112684">
            <w:pPr>
              <w:tabs>
                <w:tab w:val="right" w:leader="dot" w:pos="9633"/>
              </w:tabs>
              <w:spacing w:line="276" w:lineRule="auto"/>
              <w:jc w:val="center"/>
              <w:rPr>
                <w:rFonts w:cs="Arial"/>
                <w:color w:val="000000" w:themeColor="text1"/>
                <w:szCs w:val="20"/>
                <w:lang w:eastAsia="pl-PL"/>
              </w:rPr>
            </w:pPr>
          </w:p>
        </w:tc>
        <w:tc>
          <w:tcPr>
            <w:tcW w:w="1481" w:type="dxa"/>
            <w:vAlign w:val="center"/>
          </w:tcPr>
          <w:p w14:paraId="7DFB7767" w14:textId="77777777" w:rsidR="000417E9" w:rsidRPr="009B2C6A" w:rsidRDefault="000417E9" w:rsidP="00112684">
            <w:pPr>
              <w:tabs>
                <w:tab w:val="right" w:leader="dot" w:pos="9633"/>
              </w:tabs>
              <w:spacing w:line="276" w:lineRule="auto"/>
              <w:jc w:val="center"/>
              <w:rPr>
                <w:rFonts w:cs="Arial"/>
                <w:color w:val="000000" w:themeColor="text1"/>
                <w:szCs w:val="20"/>
                <w:lang w:eastAsia="pl-PL"/>
              </w:rPr>
            </w:pPr>
          </w:p>
        </w:tc>
      </w:tr>
      <w:tr w:rsidR="00D335FF" w:rsidRPr="009B2C6A" w14:paraId="03AABF9B" w14:textId="77777777" w:rsidTr="00A442D7">
        <w:trPr>
          <w:cantSplit/>
          <w:jc w:val="center"/>
        </w:trPr>
        <w:tc>
          <w:tcPr>
            <w:tcW w:w="562" w:type="dxa"/>
            <w:vAlign w:val="center"/>
          </w:tcPr>
          <w:p w14:paraId="06D40C5F" w14:textId="4FADF67B" w:rsidR="000417E9" w:rsidRPr="009B2C6A" w:rsidRDefault="000417E9" w:rsidP="00112684">
            <w:pPr>
              <w:tabs>
                <w:tab w:val="right" w:leader="dot" w:pos="9633"/>
              </w:tabs>
              <w:spacing w:line="276" w:lineRule="auto"/>
              <w:jc w:val="center"/>
              <w:rPr>
                <w:rFonts w:cs="Arial"/>
                <w:color w:val="000000" w:themeColor="text1"/>
                <w:szCs w:val="20"/>
                <w:lang w:eastAsia="pl-PL"/>
              </w:rPr>
            </w:pPr>
            <w:r w:rsidRPr="009B2C6A">
              <w:rPr>
                <w:rFonts w:cs="Arial"/>
                <w:color w:val="000000" w:themeColor="text1"/>
                <w:szCs w:val="20"/>
                <w:lang w:eastAsia="pl-PL"/>
              </w:rPr>
              <w:t>3</w:t>
            </w:r>
          </w:p>
        </w:tc>
        <w:tc>
          <w:tcPr>
            <w:tcW w:w="4961" w:type="dxa"/>
            <w:vAlign w:val="center"/>
          </w:tcPr>
          <w:p w14:paraId="2A24644E" w14:textId="2BCF8DB5" w:rsidR="00F24083" w:rsidRPr="009B2C6A" w:rsidRDefault="00F24083" w:rsidP="00112684">
            <w:pPr>
              <w:pStyle w:val="Tytu0"/>
              <w:tabs>
                <w:tab w:val="left" w:pos="426"/>
              </w:tabs>
              <w:spacing w:line="276" w:lineRule="auto"/>
              <w:jc w:val="both"/>
              <w:rPr>
                <w:rFonts w:cs="Arial"/>
                <w:b/>
                <w:iCs/>
                <w:color w:val="000000" w:themeColor="text1"/>
                <w:sz w:val="20"/>
                <w:szCs w:val="20"/>
              </w:rPr>
            </w:pPr>
            <w:bookmarkStart w:id="2" w:name="OLE_LINK33"/>
            <w:r w:rsidRPr="009B2C6A">
              <w:rPr>
                <w:rFonts w:cs="Arial"/>
                <w:b/>
                <w:iCs/>
                <w:color w:val="000000" w:themeColor="text1"/>
                <w:sz w:val="20"/>
                <w:szCs w:val="20"/>
              </w:rPr>
              <w:t xml:space="preserve">Odśnieżanie dróg </w:t>
            </w:r>
            <w:r w:rsidRPr="009B2C6A">
              <w:rPr>
                <w:rFonts w:cs="Arial"/>
                <w:b/>
                <w:color w:val="000000" w:themeColor="text1"/>
                <w:sz w:val="20"/>
                <w:szCs w:val="20"/>
              </w:rPr>
              <w:t>sprzętem</w:t>
            </w:r>
            <w:r w:rsidRPr="009B2C6A">
              <w:rPr>
                <w:rFonts w:cs="Arial"/>
                <w:b/>
                <w:iCs/>
                <w:color w:val="000000" w:themeColor="text1"/>
                <w:sz w:val="20"/>
                <w:szCs w:val="20"/>
              </w:rPr>
              <w:t xml:space="preserve"> ciężkim oferenta na</w:t>
            </w:r>
            <w:r w:rsidR="001C2B6B">
              <w:rPr>
                <w:rFonts w:cs="Arial"/>
                <w:b/>
                <w:iCs/>
                <w:color w:val="000000" w:themeColor="text1"/>
                <w:sz w:val="20"/>
                <w:szCs w:val="20"/>
              </w:rPr>
              <w:t> </w:t>
            </w:r>
            <w:r w:rsidRPr="009B2C6A">
              <w:rPr>
                <w:rFonts w:cs="Arial"/>
                <w:b/>
                <w:iCs/>
                <w:color w:val="000000" w:themeColor="text1"/>
                <w:sz w:val="20"/>
                <w:szCs w:val="20"/>
              </w:rPr>
              <w:t>drogach powiatowych</w:t>
            </w:r>
          </w:p>
          <w:p w14:paraId="52AF04FC" w14:textId="7BD275AE" w:rsidR="000417E9" w:rsidRPr="009B2C6A" w:rsidRDefault="00F24083" w:rsidP="00112684">
            <w:pPr>
              <w:pStyle w:val="Tytu0"/>
              <w:tabs>
                <w:tab w:val="left" w:pos="426"/>
              </w:tabs>
              <w:spacing w:line="276" w:lineRule="auto"/>
              <w:jc w:val="both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9B2C6A">
              <w:rPr>
                <w:rFonts w:cs="Arial"/>
                <w:iCs/>
                <w:color w:val="000000" w:themeColor="text1"/>
                <w:sz w:val="20"/>
                <w:szCs w:val="20"/>
              </w:rPr>
              <w:t>Równiarka oferenta o mocy min. 140 KM. Do</w:t>
            </w:r>
            <w:r w:rsidR="004C1FB6" w:rsidRPr="009B2C6A">
              <w:rPr>
                <w:rFonts w:cs="Arial"/>
                <w:iCs/>
                <w:color w:val="000000" w:themeColor="text1"/>
                <w:sz w:val="20"/>
                <w:szCs w:val="20"/>
              </w:rPr>
              <w:t> </w:t>
            </w:r>
            <w:r w:rsidRPr="009B2C6A">
              <w:rPr>
                <w:rFonts w:cs="Arial"/>
                <w:iCs/>
                <w:color w:val="000000" w:themeColor="text1"/>
                <w:sz w:val="20"/>
                <w:szCs w:val="20"/>
              </w:rPr>
              <w:t xml:space="preserve">wykonania zadania stosować można </w:t>
            </w:r>
            <w:r w:rsidRPr="009B2C6A">
              <w:rPr>
                <w:rFonts w:cs="Arial"/>
                <w:color w:val="000000" w:themeColor="text1"/>
                <w:sz w:val="20"/>
                <w:szCs w:val="20"/>
              </w:rPr>
              <w:t>równiarki różnych typów z zamontowanym pługiem czołowym dwustronnym lub lemieszem własnym.</w:t>
            </w:r>
            <w:bookmarkEnd w:id="2"/>
          </w:p>
        </w:tc>
        <w:tc>
          <w:tcPr>
            <w:tcW w:w="1702" w:type="dxa"/>
            <w:vAlign w:val="center"/>
          </w:tcPr>
          <w:p w14:paraId="1F5F1343" w14:textId="77777777" w:rsidR="000417E9" w:rsidRPr="009B2C6A" w:rsidRDefault="000417E9" w:rsidP="00112684">
            <w:pPr>
              <w:tabs>
                <w:tab w:val="right" w:leader="dot" w:pos="9633"/>
              </w:tabs>
              <w:spacing w:line="276" w:lineRule="auto"/>
              <w:jc w:val="center"/>
              <w:rPr>
                <w:rFonts w:cs="Arial"/>
                <w:color w:val="000000" w:themeColor="text1"/>
                <w:szCs w:val="20"/>
                <w:lang w:eastAsia="pl-PL"/>
              </w:rPr>
            </w:pPr>
            <w:r w:rsidRPr="009B2C6A">
              <w:rPr>
                <w:rFonts w:cs="Arial"/>
                <w:color w:val="000000" w:themeColor="text1"/>
                <w:szCs w:val="20"/>
                <w:lang w:eastAsia="pl-PL"/>
              </w:rPr>
              <w:t>80</w:t>
            </w:r>
          </w:p>
        </w:tc>
        <w:tc>
          <w:tcPr>
            <w:tcW w:w="1495" w:type="dxa"/>
            <w:vAlign w:val="center"/>
          </w:tcPr>
          <w:p w14:paraId="1D72B168" w14:textId="77777777" w:rsidR="000417E9" w:rsidRPr="009B2C6A" w:rsidRDefault="000417E9" w:rsidP="00112684">
            <w:pPr>
              <w:tabs>
                <w:tab w:val="right" w:leader="dot" w:pos="9633"/>
              </w:tabs>
              <w:spacing w:line="276" w:lineRule="auto"/>
              <w:jc w:val="center"/>
              <w:rPr>
                <w:rFonts w:cs="Arial"/>
                <w:color w:val="000000" w:themeColor="text1"/>
                <w:szCs w:val="20"/>
                <w:lang w:eastAsia="pl-PL"/>
              </w:rPr>
            </w:pPr>
          </w:p>
        </w:tc>
        <w:tc>
          <w:tcPr>
            <w:tcW w:w="1481" w:type="dxa"/>
            <w:vAlign w:val="center"/>
          </w:tcPr>
          <w:p w14:paraId="540CA1DF" w14:textId="77777777" w:rsidR="000417E9" w:rsidRPr="009B2C6A" w:rsidRDefault="000417E9" w:rsidP="00112684">
            <w:pPr>
              <w:tabs>
                <w:tab w:val="right" w:leader="dot" w:pos="9633"/>
              </w:tabs>
              <w:spacing w:line="276" w:lineRule="auto"/>
              <w:jc w:val="center"/>
              <w:rPr>
                <w:rFonts w:cs="Arial"/>
                <w:color w:val="000000" w:themeColor="text1"/>
                <w:szCs w:val="20"/>
                <w:lang w:eastAsia="pl-PL"/>
              </w:rPr>
            </w:pPr>
          </w:p>
        </w:tc>
      </w:tr>
      <w:tr w:rsidR="00A442D7" w:rsidRPr="009B2C6A" w14:paraId="5234807C" w14:textId="77777777" w:rsidTr="00A442D7">
        <w:trPr>
          <w:cantSplit/>
          <w:jc w:val="center"/>
        </w:trPr>
        <w:tc>
          <w:tcPr>
            <w:tcW w:w="562" w:type="dxa"/>
            <w:vAlign w:val="center"/>
          </w:tcPr>
          <w:p w14:paraId="48855DBF" w14:textId="5FD5B582" w:rsidR="000417E9" w:rsidRPr="009B2C6A" w:rsidRDefault="000417E9" w:rsidP="00112684">
            <w:pPr>
              <w:tabs>
                <w:tab w:val="right" w:leader="dot" w:pos="9633"/>
              </w:tabs>
              <w:spacing w:line="276" w:lineRule="auto"/>
              <w:jc w:val="center"/>
              <w:rPr>
                <w:rFonts w:cs="Arial"/>
                <w:color w:val="000000" w:themeColor="text1"/>
                <w:szCs w:val="20"/>
                <w:lang w:eastAsia="pl-PL"/>
              </w:rPr>
            </w:pPr>
            <w:r w:rsidRPr="009B2C6A">
              <w:rPr>
                <w:rFonts w:cs="Arial"/>
                <w:color w:val="000000" w:themeColor="text1"/>
                <w:szCs w:val="20"/>
                <w:lang w:eastAsia="pl-PL"/>
              </w:rPr>
              <w:t>4</w:t>
            </w:r>
          </w:p>
        </w:tc>
        <w:tc>
          <w:tcPr>
            <w:tcW w:w="4961" w:type="dxa"/>
            <w:vAlign w:val="center"/>
          </w:tcPr>
          <w:p w14:paraId="4953AACC" w14:textId="220FA21B" w:rsidR="00D335FF" w:rsidRPr="009B2C6A" w:rsidRDefault="00D335FF" w:rsidP="00112684">
            <w:pPr>
              <w:pStyle w:val="Tytu0"/>
              <w:tabs>
                <w:tab w:val="left" w:pos="426"/>
              </w:tabs>
              <w:spacing w:line="276" w:lineRule="auto"/>
              <w:jc w:val="both"/>
              <w:rPr>
                <w:rFonts w:cs="Arial"/>
                <w:b/>
                <w:iCs/>
                <w:color w:val="000000" w:themeColor="text1"/>
                <w:sz w:val="20"/>
                <w:szCs w:val="20"/>
              </w:rPr>
            </w:pPr>
            <w:bookmarkStart w:id="3" w:name="OLE_LINK35"/>
            <w:r w:rsidRPr="009B2C6A">
              <w:rPr>
                <w:rFonts w:cs="Arial"/>
                <w:b/>
                <w:iCs/>
                <w:color w:val="000000" w:themeColor="text1"/>
                <w:sz w:val="20"/>
                <w:szCs w:val="20"/>
              </w:rPr>
              <w:t>Odśnieżanie i zwalczanie śliskości zimowej na drogach powiatowych</w:t>
            </w:r>
          </w:p>
          <w:p w14:paraId="6AAFCBB1" w14:textId="45357CF6" w:rsidR="00A442D7" w:rsidRPr="009B2C6A" w:rsidRDefault="00D335FF" w:rsidP="00112684">
            <w:pPr>
              <w:pStyle w:val="Tytu0"/>
              <w:tabs>
                <w:tab w:val="left" w:pos="426"/>
              </w:tabs>
              <w:spacing w:line="276" w:lineRule="auto"/>
              <w:jc w:val="both"/>
              <w:rPr>
                <w:rFonts w:cs="Arial"/>
                <w:iCs/>
                <w:color w:val="000000" w:themeColor="text1"/>
                <w:sz w:val="20"/>
                <w:szCs w:val="20"/>
              </w:rPr>
            </w:pPr>
            <w:r w:rsidRPr="009B2C6A">
              <w:rPr>
                <w:rFonts w:cs="Arial"/>
                <w:iCs/>
                <w:color w:val="000000" w:themeColor="text1"/>
                <w:sz w:val="20"/>
                <w:szCs w:val="20"/>
              </w:rPr>
              <w:t xml:space="preserve">Nośniki i osprzęt </w:t>
            </w:r>
            <w:r w:rsidR="00A442D7" w:rsidRPr="009B2C6A">
              <w:rPr>
                <w:rFonts w:cs="Arial"/>
                <w:iCs/>
                <w:color w:val="000000" w:themeColor="text1"/>
                <w:sz w:val="20"/>
                <w:szCs w:val="20"/>
              </w:rPr>
              <w:t xml:space="preserve">(pługi i </w:t>
            </w:r>
            <w:r w:rsidR="00A442D7" w:rsidRPr="006B6CB6">
              <w:rPr>
                <w:rFonts w:cs="Arial"/>
                <w:iCs/>
                <w:color w:val="auto"/>
                <w:sz w:val="20"/>
                <w:szCs w:val="20"/>
              </w:rPr>
              <w:t>rozsypywarki</w:t>
            </w:r>
            <w:r w:rsidR="00C20496" w:rsidRPr="006B6CB6">
              <w:rPr>
                <w:rFonts w:cs="Arial"/>
                <w:iCs/>
                <w:color w:val="auto"/>
                <w:sz w:val="20"/>
                <w:szCs w:val="20"/>
              </w:rPr>
              <w:t>-piaskarki</w:t>
            </w:r>
            <w:r w:rsidR="00A442D7" w:rsidRPr="006B6CB6">
              <w:rPr>
                <w:rFonts w:cs="Arial"/>
                <w:iCs/>
                <w:color w:val="auto"/>
                <w:sz w:val="20"/>
                <w:szCs w:val="20"/>
              </w:rPr>
              <w:t xml:space="preserve">) </w:t>
            </w:r>
            <w:r w:rsidRPr="006B6CB6">
              <w:rPr>
                <w:rFonts w:cs="Arial"/>
                <w:iCs/>
                <w:color w:val="auto"/>
                <w:sz w:val="20"/>
                <w:szCs w:val="20"/>
              </w:rPr>
              <w:t>oferenta.</w:t>
            </w:r>
            <w:r w:rsidR="00A442D7" w:rsidRPr="006B6CB6">
              <w:rPr>
                <w:rFonts w:cs="Arial"/>
                <w:iCs/>
                <w:color w:val="auto"/>
                <w:sz w:val="20"/>
                <w:szCs w:val="20"/>
              </w:rPr>
              <w:t xml:space="preserve"> Nośniki: </w:t>
            </w:r>
            <w:r w:rsidR="00A442D7" w:rsidRPr="006B6CB6">
              <w:rPr>
                <w:rFonts w:cs="Arial"/>
                <w:color w:val="auto"/>
                <w:sz w:val="20"/>
                <w:szCs w:val="20"/>
              </w:rPr>
              <w:t>samochody</w:t>
            </w:r>
            <w:r w:rsidR="00A442D7" w:rsidRPr="006B6CB6">
              <w:rPr>
                <w:rFonts w:cs="Arial"/>
                <w:iCs/>
                <w:color w:val="auto"/>
                <w:sz w:val="20"/>
                <w:szCs w:val="20"/>
              </w:rPr>
              <w:t xml:space="preserve"> ciężarowe o D.M.C. </w:t>
            </w:r>
            <w:r w:rsidR="00A442D7" w:rsidRPr="009B2C6A">
              <w:rPr>
                <w:rFonts w:cs="Arial"/>
                <w:iCs/>
                <w:color w:val="000000" w:themeColor="text1"/>
                <w:sz w:val="20"/>
                <w:szCs w:val="20"/>
              </w:rPr>
              <w:t>min. 10 ton. Osprzęt zamontowany na nośnikach: pługi odśnieżne (</w:t>
            </w:r>
            <w:r w:rsidR="00A442D7" w:rsidRPr="009B2C6A">
              <w:rPr>
                <w:rFonts w:cs="Arial"/>
                <w:color w:val="000000" w:themeColor="text1"/>
                <w:sz w:val="20"/>
                <w:szCs w:val="20"/>
              </w:rPr>
              <w:t>lemieszowe jednostronne lub o zmiennej geometrii ustawienia lemiesza</w:t>
            </w:r>
            <w:r w:rsidR="00A442D7" w:rsidRPr="009B2C6A">
              <w:rPr>
                <w:rFonts w:cs="Arial"/>
                <w:iCs/>
                <w:color w:val="000000" w:themeColor="text1"/>
                <w:sz w:val="20"/>
                <w:szCs w:val="20"/>
              </w:rPr>
              <w:t>) oraz rozsypywarki (piaskarki) dozujące i rozsypujące materiał uszarstniający w ilości od 5 do 30 g/m</w:t>
            </w:r>
            <w:r w:rsidR="00A442D7" w:rsidRPr="009B2C6A">
              <w:rPr>
                <w:rFonts w:cs="Arial"/>
                <w:iCs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="00A442D7" w:rsidRPr="009B2C6A">
              <w:rPr>
                <w:rFonts w:cs="Arial"/>
                <w:iCs/>
                <w:color w:val="000000" w:themeColor="text1"/>
                <w:sz w:val="20"/>
                <w:szCs w:val="20"/>
              </w:rPr>
              <w:t>.</w:t>
            </w:r>
          </w:p>
          <w:p w14:paraId="6BB1EEC6" w14:textId="00594602" w:rsidR="000417E9" w:rsidRPr="009B2C6A" w:rsidRDefault="00D335FF" w:rsidP="00112684">
            <w:pPr>
              <w:pStyle w:val="Tytu0"/>
              <w:tabs>
                <w:tab w:val="left" w:pos="426"/>
              </w:tabs>
              <w:spacing w:line="276" w:lineRule="auto"/>
              <w:jc w:val="both"/>
              <w:rPr>
                <w:rFonts w:cs="Arial"/>
                <w:b/>
                <w:iCs/>
                <w:color w:val="000000" w:themeColor="text1"/>
                <w:sz w:val="20"/>
                <w:szCs w:val="20"/>
              </w:rPr>
            </w:pPr>
            <w:r w:rsidRPr="009B2C6A">
              <w:rPr>
                <w:rFonts w:cs="Arial"/>
                <w:iCs/>
                <w:color w:val="000000" w:themeColor="text1"/>
                <w:sz w:val="20"/>
                <w:szCs w:val="20"/>
              </w:rPr>
              <w:t xml:space="preserve">W ramach </w:t>
            </w:r>
            <w:r w:rsidR="00A442D7" w:rsidRPr="009B2C6A">
              <w:rPr>
                <w:rFonts w:cs="Arial"/>
                <w:iCs/>
                <w:color w:val="000000" w:themeColor="text1"/>
                <w:sz w:val="20"/>
                <w:szCs w:val="20"/>
              </w:rPr>
              <w:t>ninijeszego</w:t>
            </w:r>
            <w:r w:rsidRPr="009B2C6A">
              <w:rPr>
                <w:rFonts w:cs="Arial"/>
                <w:iCs/>
                <w:color w:val="000000" w:themeColor="text1"/>
                <w:sz w:val="20"/>
                <w:szCs w:val="20"/>
              </w:rPr>
              <w:t xml:space="preserve"> zadania wykonawca zabezpieczy materiał uszarstniający w postaci jednorodnej mieszaniny kruszyw (piasku) z solą o składzie wagowym 95-97% kruszywa i 5-3% soli.</w:t>
            </w:r>
            <w:bookmarkEnd w:id="3"/>
          </w:p>
        </w:tc>
        <w:tc>
          <w:tcPr>
            <w:tcW w:w="1702" w:type="dxa"/>
            <w:vAlign w:val="center"/>
          </w:tcPr>
          <w:p w14:paraId="24220A9B" w14:textId="13EB06C3" w:rsidR="000417E9" w:rsidRPr="009B2C6A" w:rsidRDefault="00C56620" w:rsidP="00112684">
            <w:pPr>
              <w:tabs>
                <w:tab w:val="right" w:leader="dot" w:pos="9633"/>
              </w:tabs>
              <w:spacing w:line="276" w:lineRule="auto"/>
              <w:jc w:val="center"/>
              <w:rPr>
                <w:rFonts w:cs="Arial"/>
                <w:color w:val="000000" w:themeColor="text1"/>
                <w:szCs w:val="20"/>
                <w:lang w:eastAsia="pl-PL"/>
              </w:rPr>
            </w:pPr>
            <w:r>
              <w:rPr>
                <w:rFonts w:cs="Arial"/>
                <w:color w:val="000000" w:themeColor="text1"/>
                <w:szCs w:val="20"/>
                <w:lang w:eastAsia="pl-PL"/>
              </w:rPr>
              <w:t>1000</w:t>
            </w:r>
          </w:p>
        </w:tc>
        <w:tc>
          <w:tcPr>
            <w:tcW w:w="1495" w:type="dxa"/>
            <w:vAlign w:val="center"/>
          </w:tcPr>
          <w:p w14:paraId="48FDACB5" w14:textId="77777777" w:rsidR="000417E9" w:rsidRPr="009B2C6A" w:rsidRDefault="000417E9" w:rsidP="00112684">
            <w:pPr>
              <w:tabs>
                <w:tab w:val="right" w:leader="dot" w:pos="9633"/>
              </w:tabs>
              <w:spacing w:line="276" w:lineRule="auto"/>
              <w:jc w:val="center"/>
              <w:rPr>
                <w:rFonts w:cs="Arial"/>
                <w:color w:val="000000" w:themeColor="text1"/>
                <w:szCs w:val="20"/>
                <w:lang w:eastAsia="pl-PL"/>
              </w:rPr>
            </w:pPr>
          </w:p>
        </w:tc>
        <w:tc>
          <w:tcPr>
            <w:tcW w:w="1481" w:type="dxa"/>
            <w:vAlign w:val="center"/>
          </w:tcPr>
          <w:p w14:paraId="46D771C6" w14:textId="77777777" w:rsidR="000417E9" w:rsidRPr="009B2C6A" w:rsidRDefault="000417E9" w:rsidP="00112684">
            <w:pPr>
              <w:tabs>
                <w:tab w:val="right" w:leader="dot" w:pos="9633"/>
              </w:tabs>
              <w:spacing w:line="276" w:lineRule="auto"/>
              <w:jc w:val="center"/>
              <w:rPr>
                <w:rFonts w:cs="Arial"/>
                <w:color w:val="000000" w:themeColor="text1"/>
                <w:szCs w:val="20"/>
                <w:lang w:eastAsia="pl-PL"/>
              </w:rPr>
            </w:pPr>
          </w:p>
        </w:tc>
      </w:tr>
      <w:tr w:rsidR="00A442D7" w:rsidRPr="009B2C6A" w14:paraId="56C747CC" w14:textId="77777777" w:rsidTr="00A442D7">
        <w:trPr>
          <w:cantSplit/>
          <w:trHeight w:val="737"/>
          <w:jc w:val="center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433200CB" w14:textId="24A11A7D" w:rsidR="000417E9" w:rsidRPr="009B2C6A" w:rsidRDefault="000417E9" w:rsidP="00112684">
            <w:pPr>
              <w:tabs>
                <w:tab w:val="right" w:leader="dot" w:pos="9633"/>
              </w:tabs>
              <w:spacing w:line="276" w:lineRule="auto"/>
              <w:jc w:val="center"/>
              <w:rPr>
                <w:rFonts w:cs="Arial"/>
                <w:color w:val="000000" w:themeColor="text1"/>
                <w:szCs w:val="20"/>
                <w:lang w:eastAsia="pl-PL"/>
              </w:rPr>
            </w:pPr>
            <w:r w:rsidRPr="009B2C6A">
              <w:rPr>
                <w:rFonts w:cs="Arial"/>
                <w:color w:val="000000" w:themeColor="text1"/>
                <w:szCs w:val="20"/>
                <w:lang w:eastAsia="pl-PL"/>
              </w:rPr>
              <w:t>5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vAlign w:val="center"/>
          </w:tcPr>
          <w:p w14:paraId="70554D3A" w14:textId="44935009" w:rsidR="000417E9" w:rsidRPr="009B2C6A" w:rsidRDefault="00A442D7" w:rsidP="00112684">
            <w:pPr>
              <w:tabs>
                <w:tab w:val="right" w:leader="dot" w:pos="9633"/>
              </w:tabs>
              <w:spacing w:line="276" w:lineRule="auto"/>
              <w:rPr>
                <w:rFonts w:cs="Arial"/>
                <w:b/>
                <w:color w:val="000000" w:themeColor="text1"/>
                <w:szCs w:val="20"/>
              </w:rPr>
            </w:pPr>
            <w:r w:rsidRPr="009B2C6A">
              <w:rPr>
                <w:rFonts w:cs="Arial"/>
                <w:b/>
                <w:iCs/>
                <w:color w:val="000000" w:themeColor="text1"/>
                <w:szCs w:val="20"/>
              </w:rPr>
              <w:t>Obsługa</w:t>
            </w:r>
            <w:r w:rsidRPr="009B2C6A">
              <w:rPr>
                <w:rFonts w:cs="Arial"/>
                <w:b/>
                <w:color w:val="000000" w:themeColor="text1"/>
                <w:szCs w:val="20"/>
              </w:rPr>
              <w:t xml:space="preserve"> punktu zimowego utrzymania dróg powiatowych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vAlign w:val="center"/>
          </w:tcPr>
          <w:p w14:paraId="13808FFA" w14:textId="77777777" w:rsidR="000417E9" w:rsidRPr="009B2C6A" w:rsidRDefault="000417E9" w:rsidP="00112684">
            <w:pPr>
              <w:tabs>
                <w:tab w:val="right" w:leader="dot" w:pos="9633"/>
              </w:tabs>
              <w:spacing w:line="276" w:lineRule="auto"/>
              <w:jc w:val="center"/>
              <w:rPr>
                <w:rFonts w:cs="Arial"/>
                <w:color w:val="000000" w:themeColor="text1"/>
                <w:szCs w:val="20"/>
                <w:lang w:eastAsia="pl-PL"/>
              </w:rPr>
            </w:pPr>
            <w:r w:rsidRPr="009B2C6A">
              <w:rPr>
                <w:rFonts w:cs="Arial"/>
                <w:color w:val="000000" w:themeColor="text1"/>
                <w:szCs w:val="20"/>
                <w:lang w:eastAsia="pl-PL"/>
              </w:rPr>
              <w:t>1500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vAlign w:val="center"/>
          </w:tcPr>
          <w:p w14:paraId="46201E7F" w14:textId="77777777" w:rsidR="000417E9" w:rsidRPr="009B2C6A" w:rsidRDefault="000417E9" w:rsidP="00112684">
            <w:pPr>
              <w:tabs>
                <w:tab w:val="right" w:leader="dot" w:pos="9633"/>
              </w:tabs>
              <w:spacing w:line="276" w:lineRule="auto"/>
              <w:jc w:val="center"/>
              <w:rPr>
                <w:rFonts w:cs="Arial"/>
                <w:color w:val="000000" w:themeColor="text1"/>
                <w:szCs w:val="20"/>
                <w:lang w:eastAsia="pl-PL"/>
              </w:rPr>
            </w:pPr>
          </w:p>
        </w:tc>
        <w:tc>
          <w:tcPr>
            <w:tcW w:w="1481" w:type="dxa"/>
            <w:tcBorders>
              <w:bottom w:val="single" w:sz="4" w:space="0" w:color="auto"/>
            </w:tcBorders>
            <w:vAlign w:val="center"/>
          </w:tcPr>
          <w:p w14:paraId="593EBC36" w14:textId="77777777" w:rsidR="000417E9" w:rsidRPr="009B2C6A" w:rsidRDefault="000417E9" w:rsidP="00112684">
            <w:pPr>
              <w:tabs>
                <w:tab w:val="right" w:leader="dot" w:pos="9633"/>
              </w:tabs>
              <w:spacing w:line="276" w:lineRule="auto"/>
              <w:jc w:val="center"/>
              <w:rPr>
                <w:rFonts w:cs="Arial"/>
                <w:color w:val="000000" w:themeColor="text1"/>
                <w:szCs w:val="20"/>
                <w:lang w:eastAsia="pl-PL"/>
              </w:rPr>
            </w:pPr>
          </w:p>
        </w:tc>
      </w:tr>
      <w:tr w:rsidR="00112684" w:rsidRPr="00112684" w14:paraId="1AA712DF" w14:textId="77777777" w:rsidTr="00A442D7">
        <w:trPr>
          <w:cantSplit/>
          <w:trHeight w:val="737"/>
          <w:jc w:val="center"/>
        </w:trPr>
        <w:tc>
          <w:tcPr>
            <w:tcW w:w="8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8FA6B" w14:textId="24E43DF6" w:rsidR="00A442D7" w:rsidRPr="00112684" w:rsidRDefault="00A442D7" w:rsidP="00112684">
            <w:pPr>
              <w:pStyle w:val="Tekstprzypisudolnego"/>
              <w:spacing w:line="276" w:lineRule="auto"/>
              <w:rPr>
                <w:rFonts w:cs="Arial"/>
                <w:color w:val="000000" w:themeColor="text1"/>
              </w:rPr>
            </w:pPr>
            <w:r w:rsidRPr="00112684">
              <w:rPr>
                <w:rFonts w:cs="Arial"/>
                <w:b/>
                <w:bCs/>
                <w:iCs/>
                <w:color w:val="000000" w:themeColor="text1"/>
              </w:rPr>
              <w:t xml:space="preserve">Cena </w:t>
            </w:r>
            <w:r w:rsidR="000417E9" w:rsidRPr="00112684">
              <w:rPr>
                <w:rFonts w:cs="Arial"/>
                <w:b/>
                <w:bCs/>
                <w:iCs/>
                <w:color w:val="000000" w:themeColor="text1"/>
              </w:rPr>
              <w:t>brutto</w:t>
            </w:r>
            <w:r w:rsidRPr="00112684">
              <w:rPr>
                <w:rFonts w:cs="Arial"/>
                <w:b/>
                <w:bCs/>
                <w:iCs/>
                <w:color w:val="000000" w:themeColor="text1"/>
              </w:rPr>
              <w:t xml:space="preserve"> oferty</w:t>
            </w:r>
            <w:r w:rsidRPr="00112684">
              <w:rPr>
                <w:rFonts w:cs="Arial"/>
                <w:bCs/>
                <w:iCs/>
                <w:color w:val="000000" w:themeColor="text1"/>
              </w:rPr>
              <w:t xml:space="preserve"> </w:t>
            </w:r>
            <w:r w:rsidRPr="00112684">
              <w:rPr>
                <w:rFonts w:cs="Arial"/>
                <w:color w:val="000000" w:themeColor="text1"/>
              </w:rPr>
              <w:t>(w tym należny podatek VAT zgodnie z obowiązującymi przepisami)</w:t>
            </w:r>
          </w:p>
          <w:p w14:paraId="361A3154" w14:textId="70CA57BA" w:rsidR="000417E9" w:rsidRPr="00112684" w:rsidRDefault="00A442D7" w:rsidP="00112684">
            <w:pPr>
              <w:tabs>
                <w:tab w:val="right" w:leader="dot" w:pos="9633"/>
              </w:tabs>
              <w:spacing w:line="276" w:lineRule="auto"/>
              <w:rPr>
                <w:rFonts w:cs="Arial"/>
                <w:color w:val="000000" w:themeColor="text1"/>
                <w:szCs w:val="20"/>
                <w:lang w:eastAsia="pl-PL"/>
              </w:rPr>
            </w:pPr>
            <w:r w:rsidRPr="00112684">
              <w:rPr>
                <w:rFonts w:cs="Arial"/>
                <w:color w:val="000000" w:themeColor="text1"/>
                <w:szCs w:val="20"/>
              </w:rPr>
              <w:t>(suma Wartości brutto (kol. 5) dla poz. 1-</w:t>
            </w:r>
            <w:r w:rsidR="00112684" w:rsidRPr="00112684">
              <w:rPr>
                <w:rFonts w:cs="Arial"/>
                <w:color w:val="000000" w:themeColor="text1"/>
                <w:szCs w:val="20"/>
              </w:rPr>
              <w:t>5</w:t>
            </w:r>
            <w:r w:rsidRPr="00112684">
              <w:rPr>
                <w:rFonts w:cs="Arial"/>
                <w:color w:val="000000" w:themeColor="text1"/>
                <w:szCs w:val="20"/>
              </w:rPr>
              <w:t>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343A7" w14:textId="447FE057" w:rsidR="000417E9" w:rsidRPr="002C351E" w:rsidRDefault="000417E9" w:rsidP="00112684">
            <w:pPr>
              <w:tabs>
                <w:tab w:val="right" w:leader="dot" w:pos="9633"/>
              </w:tabs>
              <w:spacing w:line="276" w:lineRule="auto"/>
              <w:jc w:val="center"/>
              <w:rPr>
                <w:rFonts w:cs="Arial"/>
                <w:b/>
                <w:color w:val="000000" w:themeColor="text1"/>
                <w:szCs w:val="20"/>
                <w:lang w:eastAsia="pl-PL"/>
              </w:rPr>
            </w:pPr>
          </w:p>
        </w:tc>
      </w:tr>
    </w:tbl>
    <w:p w14:paraId="2BA73F96" w14:textId="77777777" w:rsidR="000417E9" w:rsidRPr="006974DB" w:rsidRDefault="000417E9" w:rsidP="000417E9">
      <w:pPr>
        <w:ind w:left="426"/>
        <w:rPr>
          <w:rFonts w:cs="Arial"/>
          <w:color w:val="000000" w:themeColor="text1"/>
          <w:szCs w:val="20"/>
        </w:rPr>
      </w:pPr>
    </w:p>
    <w:p w14:paraId="4A3F396E" w14:textId="37783845" w:rsidR="000417E9" w:rsidRPr="006974DB" w:rsidRDefault="006974DB" w:rsidP="00380D05">
      <w:pPr>
        <w:pStyle w:val="Akapitzlist"/>
        <w:numPr>
          <w:ilvl w:val="0"/>
          <w:numId w:val="23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35CA6">
        <w:rPr>
          <w:rFonts w:ascii="Arial" w:hAnsi="Arial" w:cs="Arial"/>
          <w:b/>
          <w:color w:val="000000" w:themeColor="text1"/>
          <w:sz w:val="20"/>
          <w:szCs w:val="20"/>
        </w:rPr>
        <w:t>B</w:t>
      </w:r>
      <w:r w:rsidR="00380D05" w:rsidRPr="00435CA6">
        <w:rPr>
          <w:rFonts w:ascii="Arial" w:hAnsi="Arial" w:cs="Arial"/>
          <w:b/>
          <w:color w:val="000000" w:themeColor="text1"/>
          <w:sz w:val="20"/>
          <w:szCs w:val="20"/>
        </w:rPr>
        <w:t>az</w:t>
      </w:r>
      <w:r w:rsidR="00490ECD" w:rsidRPr="00435CA6">
        <w:rPr>
          <w:rFonts w:ascii="Arial" w:hAnsi="Arial" w:cs="Arial"/>
          <w:b/>
          <w:color w:val="000000" w:themeColor="text1"/>
          <w:sz w:val="20"/>
          <w:szCs w:val="20"/>
        </w:rPr>
        <w:t>a</w:t>
      </w:r>
      <w:r w:rsidR="00380D05" w:rsidRPr="00435CA6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380D05" w:rsidRPr="00680A4C">
        <w:rPr>
          <w:rFonts w:ascii="Arial" w:hAnsi="Arial" w:cs="Arial"/>
          <w:b/>
          <w:color w:val="000000" w:themeColor="text1"/>
          <w:sz w:val="20"/>
          <w:szCs w:val="20"/>
        </w:rPr>
        <w:t>Wykonawcy</w:t>
      </w:r>
      <w:r w:rsidR="00380D05" w:rsidRPr="00680A4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80A4C">
        <w:rPr>
          <w:rFonts w:ascii="Arial" w:hAnsi="Arial" w:cs="Arial"/>
          <w:color w:val="000000" w:themeColor="text1"/>
          <w:sz w:val="20"/>
          <w:szCs w:val="20"/>
        </w:rPr>
        <w:t xml:space="preserve">zlokalizowana jest pod następującym adresem: </w:t>
      </w:r>
      <w:r w:rsidRPr="00680A4C">
        <w:rPr>
          <w:rFonts w:ascii="Arial" w:hAnsi="Arial" w:cs="Arial"/>
          <w:b/>
          <w:color w:val="000000" w:themeColor="text1"/>
          <w:sz w:val="20"/>
          <w:szCs w:val="20"/>
        </w:rPr>
        <w:t>……………</w:t>
      </w:r>
      <w:r w:rsidR="003C705D" w:rsidRPr="00680A4C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……………………………………….</w:t>
      </w:r>
      <w:r w:rsidRPr="00680A4C">
        <w:rPr>
          <w:rFonts w:ascii="Arial" w:hAnsi="Arial" w:cs="Arial"/>
          <w:b/>
          <w:color w:val="000000" w:themeColor="text1"/>
          <w:sz w:val="20"/>
          <w:szCs w:val="20"/>
        </w:rPr>
        <w:t>………………………..</w:t>
      </w:r>
      <w:r w:rsidRPr="00680A4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80A4C">
        <w:rPr>
          <w:rFonts w:ascii="Arial" w:hAnsi="Arial" w:cs="Arial"/>
          <w:i/>
          <w:color w:val="000000" w:themeColor="text1"/>
          <w:sz w:val="20"/>
          <w:szCs w:val="20"/>
        </w:rPr>
        <w:t>(</w:t>
      </w:r>
      <w:r w:rsidRPr="00680A4C">
        <w:rPr>
          <w:rFonts w:ascii="Arial" w:hAnsi="Arial" w:cs="Arial"/>
          <w:i/>
          <w:color w:val="000000" w:themeColor="text1"/>
          <w:sz w:val="18"/>
          <w:szCs w:val="18"/>
        </w:rPr>
        <w:t>należy wskazać dokładny adres bazy Wykonawcy</w:t>
      </w:r>
      <w:r w:rsidR="00D41768" w:rsidRPr="00680A4C">
        <w:rPr>
          <w:rFonts w:ascii="Arial" w:hAnsi="Arial" w:cs="Arial"/>
          <w:i/>
          <w:color w:val="000000" w:themeColor="text1"/>
          <w:sz w:val="18"/>
          <w:szCs w:val="18"/>
        </w:rPr>
        <w:t xml:space="preserve"> -</w:t>
      </w:r>
      <w:r w:rsidR="00553711" w:rsidRPr="00680A4C">
        <w:rPr>
          <w:rFonts w:ascii="Arial" w:hAnsi="Arial" w:cs="Arial"/>
          <w:i/>
          <w:color w:val="000000" w:themeColor="text1"/>
          <w:sz w:val="18"/>
          <w:szCs w:val="18"/>
        </w:rPr>
        <w:t xml:space="preserve"> miejscowość/ulica/nr/kod poczto</w:t>
      </w:r>
      <w:r w:rsidR="00AE6E0B" w:rsidRPr="00680A4C">
        <w:rPr>
          <w:rFonts w:ascii="Arial" w:hAnsi="Arial" w:cs="Arial"/>
          <w:i/>
          <w:color w:val="000000" w:themeColor="text1"/>
          <w:sz w:val="18"/>
          <w:szCs w:val="18"/>
        </w:rPr>
        <w:t>wy</w:t>
      </w:r>
      <w:r w:rsidRPr="00680A4C">
        <w:rPr>
          <w:rFonts w:ascii="Arial" w:hAnsi="Arial" w:cs="Arial"/>
          <w:i/>
          <w:color w:val="000000" w:themeColor="text1"/>
          <w:sz w:val="20"/>
          <w:szCs w:val="20"/>
        </w:rPr>
        <w:t>)</w:t>
      </w:r>
      <w:r w:rsidRPr="00680A4C">
        <w:rPr>
          <w:rFonts w:ascii="Arial" w:hAnsi="Arial" w:cs="Arial"/>
          <w:color w:val="000000" w:themeColor="text1"/>
          <w:sz w:val="20"/>
          <w:szCs w:val="20"/>
        </w:rPr>
        <w:t xml:space="preserve">, tj. </w:t>
      </w:r>
      <w:r w:rsidRPr="00680A4C">
        <w:rPr>
          <w:rFonts w:ascii="Arial" w:hAnsi="Arial" w:cs="Arial"/>
          <w:b/>
          <w:color w:val="000000" w:themeColor="text1"/>
          <w:sz w:val="20"/>
          <w:szCs w:val="20"/>
        </w:rPr>
        <w:t>w odległości</w:t>
      </w:r>
      <w:r w:rsidRPr="00680A4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80A4C">
        <w:rPr>
          <w:rFonts w:ascii="Arial" w:hAnsi="Arial" w:cs="Arial"/>
          <w:b/>
          <w:color w:val="000000" w:themeColor="text1"/>
          <w:sz w:val="20"/>
          <w:szCs w:val="20"/>
        </w:rPr>
        <w:t>………</w:t>
      </w:r>
      <w:r w:rsidR="00AE6E0B" w:rsidRPr="00680A4C">
        <w:rPr>
          <w:rFonts w:ascii="Arial" w:hAnsi="Arial" w:cs="Arial"/>
          <w:b/>
          <w:color w:val="000000" w:themeColor="text1"/>
          <w:sz w:val="20"/>
          <w:szCs w:val="20"/>
        </w:rPr>
        <w:t>……….</w:t>
      </w:r>
      <w:r w:rsidRPr="00680A4C">
        <w:rPr>
          <w:rFonts w:ascii="Arial" w:hAnsi="Arial" w:cs="Arial"/>
          <w:b/>
          <w:color w:val="000000" w:themeColor="text1"/>
          <w:sz w:val="20"/>
          <w:szCs w:val="20"/>
        </w:rPr>
        <w:t>……….. km</w:t>
      </w:r>
      <w:r w:rsidRPr="00680A4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35CA6" w:rsidRPr="00680A4C">
        <w:rPr>
          <w:rFonts w:ascii="Arial" w:hAnsi="Arial" w:cs="Arial"/>
          <w:i/>
          <w:color w:val="000000" w:themeColor="text1"/>
          <w:sz w:val="18"/>
          <w:szCs w:val="18"/>
        </w:rPr>
        <w:t xml:space="preserve">(należy wskazać w km odległość bazy Wykonawcy od </w:t>
      </w:r>
      <w:r w:rsidR="000544E2">
        <w:rPr>
          <w:rFonts w:ascii="Arial" w:hAnsi="Arial" w:cs="Arial"/>
          <w:i/>
          <w:color w:val="000000" w:themeColor="text1"/>
          <w:sz w:val="18"/>
          <w:szCs w:val="18"/>
        </w:rPr>
        <w:t>siedziby Wydziału Drogownictwa Starostwa Powiatowego w Kutnie</w:t>
      </w:r>
      <w:r w:rsidR="00435CA6" w:rsidRPr="00680A4C">
        <w:rPr>
          <w:rFonts w:ascii="Arial" w:hAnsi="Arial" w:cs="Arial"/>
          <w:i/>
          <w:color w:val="000000" w:themeColor="text1"/>
          <w:sz w:val="18"/>
          <w:szCs w:val="18"/>
        </w:rPr>
        <w:t>)</w:t>
      </w:r>
      <w:r w:rsidR="00435CA6" w:rsidRPr="00680A4C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380D05" w:rsidRPr="00680A4C">
        <w:rPr>
          <w:rFonts w:ascii="Arial" w:hAnsi="Arial" w:cs="Arial"/>
          <w:b/>
          <w:color w:val="000000" w:themeColor="text1"/>
          <w:sz w:val="20"/>
          <w:szCs w:val="20"/>
        </w:rPr>
        <w:t xml:space="preserve">od </w:t>
      </w:r>
      <w:r w:rsidR="000544E2">
        <w:rPr>
          <w:rFonts w:ascii="Arial" w:hAnsi="Arial" w:cs="Arial"/>
          <w:b/>
          <w:color w:val="000000" w:themeColor="text1"/>
          <w:sz w:val="20"/>
          <w:szCs w:val="20"/>
        </w:rPr>
        <w:t>siedziby Wydziału Drogownictwa Starostwa Powiatowego w Kutn</w:t>
      </w:r>
      <w:r w:rsidR="000544E2" w:rsidRPr="000544E2">
        <w:rPr>
          <w:rFonts w:ascii="Arial" w:hAnsi="Arial" w:cs="Arial"/>
          <w:b/>
          <w:color w:val="000000" w:themeColor="text1"/>
          <w:sz w:val="20"/>
          <w:szCs w:val="20"/>
        </w:rPr>
        <w:t xml:space="preserve">ie </w:t>
      </w:r>
      <w:r w:rsidR="000544E2" w:rsidRPr="000544E2">
        <w:rPr>
          <w:rFonts w:ascii="Arial" w:hAnsi="Arial" w:cs="Arial"/>
          <w:color w:val="000000" w:themeColor="text1"/>
          <w:sz w:val="20"/>
          <w:szCs w:val="20"/>
        </w:rPr>
        <w:t>–</w:t>
      </w:r>
      <w:r w:rsidR="000544E2" w:rsidRPr="000544E2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0544E2" w:rsidRPr="000544E2">
        <w:rPr>
          <w:rFonts w:ascii="Arial" w:hAnsi="Arial" w:cs="Arial"/>
          <w:color w:val="000000" w:themeColor="text1"/>
          <w:sz w:val="20"/>
          <w:szCs w:val="20"/>
        </w:rPr>
        <w:t>położonego w Kutnie, ul. Szpitalna 7</w:t>
      </w:r>
      <w:r w:rsidR="00AE6E0B" w:rsidRPr="000544E2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20A652B6" w14:textId="77777777" w:rsidR="000417E9" w:rsidRPr="006974DB" w:rsidRDefault="000417E9" w:rsidP="000417E9">
      <w:pPr>
        <w:ind w:left="426"/>
        <w:rPr>
          <w:rFonts w:cs="Arial"/>
          <w:color w:val="000000" w:themeColor="text1"/>
          <w:szCs w:val="20"/>
        </w:rPr>
      </w:pPr>
    </w:p>
    <w:p w14:paraId="1A077947" w14:textId="6C1DD104" w:rsidR="006B771F" w:rsidRPr="00EA05C3" w:rsidRDefault="00EA05C3" w:rsidP="00380D05">
      <w:pPr>
        <w:pStyle w:val="Akapitzlist"/>
        <w:numPr>
          <w:ilvl w:val="0"/>
          <w:numId w:val="23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Oferujemy </w:t>
      </w:r>
      <w:r w:rsidRPr="00EA05C3">
        <w:rPr>
          <w:rFonts w:ascii="Arial" w:hAnsi="Arial" w:cs="Arial"/>
          <w:b/>
          <w:color w:val="000000" w:themeColor="text1"/>
          <w:sz w:val="20"/>
          <w:szCs w:val="20"/>
        </w:rPr>
        <w:t>T</w:t>
      </w:r>
      <w:r w:rsidR="00380D05" w:rsidRPr="00EA05C3">
        <w:rPr>
          <w:rFonts w:ascii="Arial" w:hAnsi="Arial" w:cs="Arial"/>
          <w:b/>
          <w:color w:val="000000" w:themeColor="text1"/>
          <w:sz w:val="20"/>
          <w:szCs w:val="20"/>
        </w:rPr>
        <w:t>ermin płatności faktury</w:t>
      </w:r>
      <w:r w:rsidR="00380D05" w:rsidRPr="006974D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80D05" w:rsidRPr="006974DB">
        <w:rPr>
          <w:rFonts w:ascii="Arial" w:hAnsi="Arial" w:cs="Arial"/>
          <w:b/>
          <w:color w:val="000000" w:themeColor="text1"/>
          <w:sz w:val="20"/>
          <w:szCs w:val="20"/>
        </w:rPr>
        <w:t>do ……………dni</w:t>
      </w:r>
      <w:r w:rsidR="00380D05" w:rsidRPr="006974DB">
        <w:rPr>
          <w:rFonts w:ascii="Arial" w:hAnsi="Arial" w:cs="Arial"/>
          <w:color w:val="000000" w:themeColor="text1"/>
          <w:sz w:val="20"/>
          <w:szCs w:val="20"/>
        </w:rPr>
        <w:t xml:space="preserve"> (</w:t>
      </w:r>
      <w:r w:rsidR="00380D05" w:rsidRPr="00EA05C3">
        <w:rPr>
          <w:rFonts w:ascii="Arial" w:hAnsi="Arial" w:cs="Arial"/>
          <w:i/>
          <w:color w:val="000000" w:themeColor="text1"/>
          <w:sz w:val="18"/>
          <w:szCs w:val="18"/>
        </w:rPr>
        <w:t>należy wskazać w dniach oferowany termin płatności faktury</w:t>
      </w:r>
      <w:r w:rsidRPr="00EA05C3">
        <w:rPr>
          <w:rFonts w:ascii="Arial" w:hAnsi="Arial" w:cs="Arial"/>
          <w:i/>
          <w:color w:val="000000" w:themeColor="text1"/>
          <w:sz w:val="18"/>
          <w:szCs w:val="18"/>
        </w:rPr>
        <w:t xml:space="preserve"> – maksymalny termin płatnościi faktury to 30 dni od dnia wpływu prawidłowo wystawionej faktury do</w:t>
      </w:r>
      <w:r w:rsidR="00680A4C">
        <w:rPr>
          <w:rFonts w:ascii="Arial" w:hAnsi="Arial" w:cs="Arial"/>
          <w:i/>
          <w:color w:val="000000" w:themeColor="text1"/>
          <w:sz w:val="18"/>
          <w:szCs w:val="18"/>
        </w:rPr>
        <w:t> </w:t>
      </w:r>
      <w:r w:rsidRPr="00EA05C3">
        <w:rPr>
          <w:rFonts w:ascii="Arial" w:hAnsi="Arial" w:cs="Arial"/>
          <w:i/>
          <w:color w:val="000000" w:themeColor="text1"/>
          <w:sz w:val="18"/>
          <w:szCs w:val="18"/>
        </w:rPr>
        <w:t>Zamawiającego</w:t>
      </w:r>
      <w:r w:rsidR="00380D05" w:rsidRPr="00EA05C3">
        <w:rPr>
          <w:rFonts w:ascii="Arial" w:hAnsi="Arial" w:cs="Arial"/>
          <w:i/>
          <w:color w:val="000000" w:themeColor="text1"/>
          <w:sz w:val="20"/>
          <w:szCs w:val="20"/>
        </w:rPr>
        <w:t>)</w:t>
      </w:r>
      <w:r w:rsidR="00380D05" w:rsidRPr="006974DB">
        <w:rPr>
          <w:rFonts w:ascii="Arial" w:hAnsi="Arial" w:cs="Arial"/>
          <w:color w:val="000000" w:themeColor="text1"/>
          <w:sz w:val="20"/>
          <w:szCs w:val="20"/>
        </w:rPr>
        <w:t xml:space="preserve"> od dnia wpływu prawidłowo wystawionej faktury do Zamawiającego.</w:t>
      </w:r>
    </w:p>
    <w:p w14:paraId="56030CC8" w14:textId="3A6049AC" w:rsidR="00EA05C3" w:rsidRPr="00EA05C3" w:rsidRDefault="00EA05C3" w:rsidP="00EA05C3">
      <w:pPr>
        <w:tabs>
          <w:tab w:val="left" w:pos="426"/>
        </w:tabs>
        <w:rPr>
          <w:rFonts w:cs="Arial"/>
          <w:color w:val="000000" w:themeColor="text1"/>
          <w:szCs w:val="20"/>
        </w:rPr>
      </w:pPr>
    </w:p>
    <w:p w14:paraId="2298B626" w14:textId="77777777" w:rsidR="00B65807" w:rsidRPr="006B77D0" w:rsidRDefault="00AA5A4E" w:rsidP="006B771F">
      <w:pPr>
        <w:pStyle w:val="Akapitzlist"/>
        <w:numPr>
          <w:ilvl w:val="0"/>
          <w:numId w:val="23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B77D0">
        <w:rPr>
          <w:rFonts w:ascii="Arial" w:hAnsi="Arial" w:cs="Arial"/>
          <w:color w:val="000000" w:themeColor="text1"/>
          <w:sz w:val="20"/>
          <w:szCs w:val="20"/>
        </w:rPr>
        <w:t>Oświadczamy, że zamówienie realizować będziemy: sami/z udziałem podwykonawcy-ów</w:t>
      </w:r>
      <w:r w:rsidRPr="006B77D0">
        <w:rPr>
          <w:rFonts w:ascii="Arial" w:hAnsi="Arial" w:cs="Arial"/>
          <w:b/>
          <w:color w:val="000000" w:themeColor="text1"/>
          <w:sz w:val="20"/>
          <w:szCs w:val="20"/>
        </w:rPr>
        <w:t>**</w:t>
      </w:r>
    </w:p>
    <w:p w14:paraId="57908BE5" w14:textId="3DEED0A3" w:rsidR="00B65807" w:rsidRPr="006B77D0" w:rsidRDefault="00AA5A4E" w:rsidP="002D4E6D">
      <w:pPr>
        <w:ind w:left="426"/>
        <w:rPr>
          <w:rFonts w:cs="Arial"/>
          <w:i/>
          <w:color w:val="000000" w:themeColor="text1"/>
          <w:szCs w:val="20"/>
        </w:rPr>
      </w:pPr>
      <w:r w:rsidRPr="006B77D0">
        <w:rPr>
          <w:rFonts w:cs="Arial"/>
          <w:i/>
          <w:color w:val="000000" w:themeColor="text1"/>
          <w:szCs w:val="20"/>
        </w:rPr>
        <w:t>(</w:t>
      </w:r>
      <w:r w:rsidRPr="00EA05C3">
        <w:rPr>
          <w:rFonts w:cs="Arial"/>
          <w:i/>
          <w:color w:val="000000" w:themeColor="text1"/>
          <w:sz w:val="18"/>
          <w:szCs w:val="18"/>
        </w:rPr>
        <w:t>w przypadku udziału podwykonawców w realizacji zamówienia, Zamawiający żąda wskazania przez Wykonawcę części zamówienia (zakres</w:t>
      </w:r>
      <w:r w:rsidR="0046650D" w:rsidRPr="00EA05C3">
        <w:rPr>
          <w:rFonts w:cs="Arial"/>
          <w:i/>
          <w:color w:val="000000" w:themeColor="text1"/>
          <w:sz w:val="18"/>
          <w:szCs w:val="18"/>
        </w:rPr>
        <w:t>u</w:t>
      </w:r>
      <w:r w:rsidRPr="00EA05C3">
        <w:rPr>
          <w:rFonts w:cs="Arial"/>
          <w:i/>
          <w:color w:val="000000" w:themeColor="text1"/>
          <w:sz w:val="18"/>
          <w:szCs w:val="18"/>
        </w:rPr>
        <w:t xml:space="preserve"> prac), których wykonanie Wykonawca zamierza powierzyć podwykonawcom, </w:t>
      </w:r>
      <w:r w:rsidR="00571FCB" w:rsidRPr="00EA05C3">
        <w:rPr>
          <w:rFonts w:cs="Arial"/>
          <w:i/>
          <w:color w:val="000000" w:themeColor="text1"/>
          <w:sz w:val="18"/>
          <w:szCs w:val="18"/>
        </w:rPr>
        <w:t>i podania przez Wykonawcę nazw ewentualnych podwykonawców, jeżeli są już znani</w:t>
      </w:r>
      <w:r w:rsidRPr="006B77D0">
        <w:rPr>
          <w:rFonts w:cs="Arial"/>
          <w:i/>
          <w:color w:val="000000" w:themeColor="text1"/>
          <w:szCs w:val="20"/>
        </w:rPr>
        <w:t>)</w:t>
      </w:r>
    </w:p>
    <w:p w14:paraId="5F53C3F4" w14:textId="77777777" w:rsidR="00DD42D6" w:rsidRPr="00EA05C3" w:rsidRDefault="00DD42D6" w:rsidP="006B771F">
      <w:pPr>
        <w:tabs>
          <w:tab w:val="right" w:leader="dot" w:pos="9639"/>
        </w:tabs>
        <w:ind w:left="426"/>
        <w:rPr>
          <w:rFonts w:cs="Arial"/>
          <w:color w:val="000000" w:themeColor="text1"/>
          <w:szCs w:val="20"/>
        </w:rPr>
      </w:pPr>
      <w:r w:rsidRPr="00EA05C3">
        <w:rPr>
          <w:rFonts w:cs="Arial"/>
          <w:color w:val="000000" w:themeColor="text1"/>
          <w:szCs w:val="20"/>
        </w:rPr>
        <w:tab/>
      </w:r>
    </w:p>
    <w:p w14:paraId="2B9159D5" w14:textId="77777777" w:rsidR="0083030E" w:rsidRPr="00EA05C3" w:rsidRDefault="0083030E" w:rsidP="006B771F">
      <w:pPr>
        <w:tabs>
          <w:tab w:val="right" w:leader="dot" w:pos="9639"/>
        </w:tabs>
        <w:ind w:left="426"/>
        <w:rPr>
          <w:rFonts w:cs="Arial"/>
          <w:color w:val="000000" w:themeColor="text1"/>
          <w:szCs w:val="20"/>
        </w:rPr>
      </w:pPr>
      <w:r w:rsidRPr="00EA05C3">
        <w:rPr>
          <w:rFonts w:cs="Arial"/>
          <w:color w:val="000000" w:themeColor="text1"/>
          <w:szCs w:val="20"/>
        </w:rPr>
        <w:tab/>
      </w:r>
    </w:p>
    <w:p w14:paraId="096233EB" w14:textId="65DD4B5F" w:rsidR="00936580" w:rsidRPr="00EA05C3" w:rsidRDefault="001A6F01" w:rsidP="00EA05C3">
      <w:pPr>
        <w:tabs>
          <w:tab w:val="right" w:leader="dot" w:pos="9639"/>
        </w:tabs>
        <w:ind w:left="426"/>
        <w:rPr>
          <w:rFonts w:cs="Arial"/>
          <w:color w:val="000000" w:themeColor="text1"/>
          <w:szCs w:val="20"/>
        </w:rPr>
      </w:pPr>
      <w:r w:rsidRPr="00EA05C3">
        <w:rPr>
          <w:rFonts w:cs="Arial"/>
          <w:color w:val="000000" w:themeColor="text1"/>
          <w:szCs w:val="20"/>
        </w:rPr>
        <w:tab/>
      </w:r>
    </w:p>
    <w:p w14:paraId="176E6CE8" w14:textId="77777777" w:rsidR="00F51262" w:rsidRPr="006B77D0" w:rsidRDefault="00F51262" w:rsidP="006B771F">
      <w:pPr>
        <w:pStyle w:val="Akapitzlist"/>
        <w:numPr>
          <w:ilvl w:val="0"/>
          <w:numId w:val="23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B77D0">
        <w:rPr>
          <w:rFonts w:ascii="Arial" w:hAnsi="Arial" w:cs="Arial"/>
          <w:color w:val="000000" w:themeColor="text1"/>
          <w:sz w:val="20"/>
          <w:szCs w:val="20"/>
        </w:rPr>
        <w:t>Składając ofertę oświadczamy, że:</w:t>
      </w:r>
    </w:p>
    <w:p w14:paraId="0254C309" w14:textId="77777777" w:rsidR="00B65807" w:rsidRPr="006B77D0" w:rsidRDefault="003F2E68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6B77D0">
        <w:rPr>
          <w:rFonts w:cs="Arial"/>
          <w:color w:val="000000" w:themeColor="text1"/>
          <w:szCs w:val="20"/>
        </w:rPr>
        <w:t>zapoznaliśmy się i w pełni oraz bez żadnych zastrzeżeń akceptujemy treść Specyfikacji Warunków Zamówienia, zwanej w dalszej treści SWZ wraz z załącznikami, z wyjaśnieniami i zmianami,</w:t>
      </w:r>
    </w:p>
    <w:p w14:paraId="08CAF4CC" w14:textId="5FA83DA4" w:rsidR="00B65807" w:rsidRPr="006B77D0" w:rsidRDefault="00435CA6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7E2B6E">
        <w:rPr>
          <w:rFonts w:cs="Arial"/>
          <w:color w:val="000000" w:themeColor="text1"/>
          <w:szCs w:val="20"/>
        </w:rPr>
        <w:t xml:space="preserve">oferujemy wykonanie </w:t>
      </w:r>
      <w:r w:rsidRPr="00437072">
        <w:rPr>
          <w:rFonts w:cs="Arial"/>
          <w:color w:val="000000" w:themeColor="text1"/>
          <w:szCs w:val="20"/>
        </w:rPr>
        <w:t xml:space="preserve">przedmiotu zamówienia zgodnie z warunkami zapisanymi w SWZ i załącznikach do SWZ, </w:t>
      </w:r>
      <w:r w:rsidRPr="00AA78D0">
        <w:rPr>
          <w:rFonts w:cs="Arial"/>
          <w:strike/>
          <w:color w:val="000000" w:themeColor="text1"/>
          <w:szCs w:val="20"/>
          <w:u w:val="single"/>
        </w:rPr>
        <w:t>w tym w zakresie wymagań wynikających z ustawy o elektromobilności i paliwach alternatywnych, zapisanych w SWZ oraz załącznikach do SWZ</w:t>
      </w:r>
      <w:r w:rsidR="003F2E68" w:rsidRPr="006B77D0">
        <w:rPr>
          <w:rFonts w:cs="Arial"/>
          <w:color w:val="000000" w:themeColor="text1"/>
          <w:szCs w:val="20"/>
        </w:rPr>
        <w:t>,</w:t>
      </w:r>
    </w:p>
    <w:p w14:paraId="6D1DDAA3" w14:textId="77777777" w:rsidR="00B65807" w:rsidRPr="006B77D0" w:rsidRDefault="003F2E68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6B77D0">
        <w:rPr>
          <w:rFonts w:cs="Arial"/>
          <w:color w:val="000000" w:themeColor="text1"/>
          <w:szCs w:val="20"/>
        </w:rPr>
        <w:t>w pełni i bez żadnych zastrzeżeń akceptujemy warunki um</w:t>
      </w:r>
      <w:r w:rsidR="005E01EA" w:rsidRPr="006B77D0">
        <w:rPr>
          <w:rFonts w:cs="Arial"/>
          <w:color w:val="000000" w:themeColor="text1"/>
          <w:szCs w:val="20"/>
        </w:rPr>
        <w:t>owy</w:t>
      </w:r>
      <w:r w:rsidRPr="006B77D0">
        <w:rPr>
          <w:rFonts w:cs="Arial"/>
          <w:color w:val="000000" w:themeColor="text1"/>
          <w:szCs w:val="20"/>
        </w:rPr>
        <w:t xml:space="preserve"> na wykonanie zamówienia zapisane w SWZ wraz z załącznikami i w przypadku wyboru naszej oferty zobowiązujemy się</w:t>
      </w:r>
      <w:r w:rsidR="007048D6" w:rsidRPr="006B77D0">
        <w:rPr>
          <w:rFonts w:cs="Arial"/>
          <w:color w:val="000000" w:themeColor="text1"/>
          <w:szCs w:val="20"/>
        </w:rPr>
        <w:t> </w:t>
      </w:r>
      <w:r w:rsidRPr="006B77D0">
        <w:rPr>
          <w:rFonts w:cs="Arial"/>
          <w:color w:val="000000" w:themeColor="text1"/>
          <w:szCs w:val="20"/>
        </w:rPr>
        <w:t>do</w:t>
      </w:r>
      <w:r w:rsidR="00571FCB" w:rsidRPr="006B77D0">
        <w:rPr>
          <w:rFonts w:cs="Arial"/>
          <w:color w:val="000000" w:themeColor="text1"/>
          <w:szCs w:val="20"/>
        </w:rPr>
        <w:t> </w:t>
      </w:r>
      <w:r w:rsidRPr="006B77D0">
        <w:rPr>
          <w:rFonts w:cs="Arial"/>
          <w:color w:val="000000" w:themeColor="text1"/>
          <w:szCs w:val="20"/>
        </w:rPr>
        <w:t>zawarcia um</w:t>
      </w:r>
      <w:r w:rsidR="005E01EA" w:rsidRPr="006B77D0">
        <w:rPr>
          <w:rFonts w:cs="Arial"/>
          <w:color w:val="000000" w:themeColor="text1"/>
          <w:szCs w:val="20"/>
        </w:rPr>
        <w:t>owy</w:t>
      </w:r>
      <w:r w:rsidRPr="006B77D0">
        <w:rPr>
          <w:rFonts w:cs="Arial"/>
          <w:color w:val="000000" w:themeColor="text1"/>
          <w:szCs w:val="20"/>
        </w:rPr>
        <w:t xml:space="preserve"> na proponowanych w n</w:t>
      </w:r>
      <w:r w:rsidR="0027244F" w:rsidRPr="006B77D0">
        <w:rPr>
          <w:rFonts w:cs="Arial"/>
          <w:color w:val="000000" w:themeColor="text1"/>
          <w:szCs w:val="20"/>
        </w:rPr>
        <w:t>iej</w:t>
      </w:r>
      <w:r w:rsidRPr="006B77D0">
        <w:rPr>
          <w:rFonts w:cs="Arial"/>
          <w:color w:val="000000" w:themeColor="text1"/>
          <w:szCs w:val="20"/>
        </w:rPr>
        <w:t xml:space="preserve"> warunkach, w miejscu i terminie wskazanym przez Zamawiającego,</w:t>
      </w:r>
    </w:p>
    <w:p w14:paraId="2D5991F6" w14:textId="77777777" w:rsidR="00B65807" w:rsidRPr="006B77D0" w:rsidRDefault="003F2E68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6B77D0">
        <w:rPr>
          <w:rFonts w:cs="Arial"/>
          <w:color w:val="000000" w:themeColor="text1"/>
          <w:szCs w:val="20"/>
        </w:rPr>
        <w:t xml:space="preserve">wszystkie wymagane w niniejszym postępowaniu </w:t>
      </w:r>
      <w:r w:rsidR="00571FCB" w:rsidRPr="006B77D0">
        <w:rPr>
          <w:rFonts w:cs="Arial"/>
          <w:color w:val="000000" w:themeColor="text1"/>
          <w:szCs w:val="20"/>
        </w:rPr>
        <w:t>o udzielenie zamówienia</w:t>
      </w:r>
      <w:r w:rsidRPr="006B77D0">
        <w:rPr>
          <w:rFonts w:cs="Arial"/>
          <w:color w:val="000000" w:themeColor="text1"/>
          <w:szCs w:val="20"/>
        </w:rPr>
        <w:t xml:space="preserve"> oświadczenia składamy ze świadomością odpowiedzialności karnej za składanie fałszywych oświadczeń w</w:t>
      </w:r>
      <w:r w:rsidR="00571FCB" w:rsidRPr="006B77D0">
        <w:rPr>
          <w:rFonts w:cs="Arial"/>
          <w:color w:val="000000" w:themeColor="text1"/>
          <w:szCs w:val="20"/>
        </w:rPr>
        <w:t> </w:t>
      </w:r>
      <w:r w:rsidRPr="006B77D0">
        <w:rPr>
          <w:rFonts w:cs="Arial"/>
          <w:color w:val="000000" w:themeColor="text1"/>
          <w:szCs w:val="20"/>
        </w:rPr>
        <w:t>celu uzyskania korzyści majątkowych,</w:t>
      </w:r>
    </w:p>
    <w:p w14:paraId="604148C8" w14:textId="71CDB8E5" w:rsidR="00B65807" w:rsidRPr="006B77D0" w:rsidRDefault="003A6BB3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6B77D0">
        <w:rPr>
          <w:rFonts w:cs="Arial"/>
          <w:color w:val="000000" w:themeColor="text1"/>
          <w:szCs w:val="20"/>
        </w:rPr>
        <w:t>we wskaza</w:t>
      </w:r>
      <w:r w:rsidR="000007BF" w:rsidRPr="006B77D0">
        <w:rPr>
          <w:rFonts w:cs="Arial"/>
          <w:color w:val="000000" w:themeColor="text1"/>
          <w:szCs w:val="20"/>
        </w:rPr>
        <w:t>n</w:t>
      </w:r>
      <w:r w:rsidR="002D0B3A" w:rsidRPr="006B77D0">
        <w:rPr>
          <w:rFonts w:cs="Arial"/>
          <w:color w:val="000000" w:themeColor="text1"/>
          <w:szCs w:val="20"/>
        </w:rPr>
        <w:t>ych</w:t>
      </w:r>
      <w:r w:rsidR="00857239" w:rsidRPr="006B77D0">
        <w:rPr>
          <w:rFonts w:cs="Arial"/>
          <w:color w:val="000000" w:themeColor="text1"/>
          <w:szCs w:val="20"/>
        </w:rPr>
        <w:t xml:space="preserve"> </w:t>
      </w:r>
      <w:r w:rsidRPr="006B77D0">
        <w:rPr>
          <w:rFonts w:cs="Arial"/>
          <w:color w:val="000000" w:themeColor="text1"/>
          <w:szCs w:val="20"/>
        </w:rPr>
        <w:t xml:space="preserve">powyżej </w:t>
      </w:r>
      <w:r w:rsidR="006B771F" w:rsidRPr="006B77D0">
        <w:rPr>
          <w:rFonts w:cs="Arial"/>
          <w:b/>
          <w:color w:val="000000" w:themeColor="text1"/>
          <w:szCs w:val="20"/>
        </w:rPr>
        <w:t>Cenach jednostkowych</w:t>
      </w:r>
      <w:r w:rsidR="002D0B3A" w:rsidRPr="006B77D0">
        <w:rPr>
          <w:rFonts w:cs="Arial"/>
          <w:b/>
          <w:color w:val="000000" w:themeColor="text1"/>
          <w:szCs w:val="20"/>
        </w:rPr>
        <w:t xml:space="preserve"> brutto</w:t>
      </w:r>
      <w:r w:rsidR="00407168" w:rsidRPr="006B77D0">
        <w:rPr>
          <w:rFonts w:cs="Arial"/>
          <w:b/>
          <w:color w:val="000000" w:themeColor="text1"/>
          <w:szCs w:val="20"/>
        </w:rPr>
        <w:t>, Wartościach brutto</w:t>
      </w:r>
      <w:r w:rsidR="002D0B3A" w:rsidRPr="006B77D0">
        <w:rPr>
          <w:rFonts w:cs="Arial"/>
          <w:color w:val="000000" w:themeColor="text1"/>
          <w:szCs w:val="20"/>
        </w:rPr>
        <w:t xml:space="preserve"> oraz </w:t>
      </w:r>
      <w:r w:rsidR="00DD42D6" w:rsidRPr="006B77D0">
        <w:rPr>
          <w:rFonts w:cs="Arial"/>
          <w:b/>
          <w:color w:val="000000" w:themeColor="text1"/>
          <w:szCs w:val="20"/>
        </w:rPr>
        <w:t>Cen</w:t>
      </w:r>
      <w:r w:rsidR="006B77D0" w:rsidRPr="006B77D0">
        <w:rPr>
          <w:rFonts w:cs="Arial"/>
          <w:b/>
          <w:color w:val="000000" w:themeColor="text1"/>
          <w:szCs w:val="20"/>
        </w:rPr>
        <w:t>ie</w:t>
      </w:r>
      <w:r w:rsidR="00DD42D6" w:rsidRPr="006B77D0">
        <w:rPr>
          <w:rFonts w:cs="Arial"/>
          <w:b/>
          <w:color w:val="000000" w:themeColor="text1"/>
          <w:szCs w:val="20"/>
        </w:rPr>
        <w:t xml:space="preserve"> </w:t>
      </w:r>
      <w:r w:rsidR="00C76753" w:rsidRPr="006B77D0">
        <w:rPr>
          <w:rFonts w:cs="Arial"/>
          <w:b/>
          <w:color w:val="000000" w:themeColor="text1"/>
          <w:szCs w:val="20"/>
        </w:rPr>
        <w:t>brutto oferty</w:t>
      </w:r>
      <w:r w:rsidR="00C76753" w:rsidRPr="006B77D0">
        <w:rPr>
          <w:rFonts w:cs="Arial"/>
          <w:color w:val="000000" w:themeColor="text1"/>
          <w:szCs w:val="20"/>
        </w:rPr>
        <w:t xml:space="preserve"> </w:t>
      </w:r>
      <w:r w:rsidRPr="006B77D0">
        <w:rPr>
          <w:rFonts w:eastAsia="MS Mincho" w:cs="Arial"/>
          <w:color w:val="000000" w:themeColor="text1"/>
          <w:szCs w:val="20"/>
        </w:rPr>
        <w:t xml:space="preserve">uwzględniliśmy wszystkie </w:t>
      </w:r>
      <w:r w:rsidRPr="006B77D0">
        <w:rPr>
          <w:rFonts w:cs="Arial"/>
          <w:color w:val="000000" w:themeColor="text1"/>
          <w:szCs w:val="20"/>
        </w:rPr>
        <w:t>koszty bezpośrednie i pośrednie, jakie uważamy za niezbędne do</w:t>
      </w:r>
      <w:r w:rsidR="00E21AAE" w:rsidRPr="006B77D0">
        <w:rPr>
          <w:rFonts w:cs="Arial"/>
          <w:color w:val="000000" w:themeColor="text1"/>
          <w:szCs w:val="20"/>
        </w:rPr>
        <w:t> </w:t>
      </w:r>
      <w:r w:rsidRPr="006B77D0">
        <w:rPr>
          <w:rFonts w:cs="Arial"/>
          <w:color w:val="000000" w:themeColor="text1"/>
          <w:szCs w:val="20"/>
        </w:rPr>
        <w:t>poniesienia dla</w:t>
      </w:r>
      <w:r w:rsidR="00EC4757" w:rsidRPr="006B77D0">
        <w:rPr>
          <w:rFonts w:cs="Arial"/>
          <w:color w:val="000000" w:themeColor="text1"/>
          <w:szCs w:val="20"/>
        </w:rPr>
        <w:t> </w:t>
      </w:r>
      <w:r w:rsidRPr="006B77D0">
        <w:rPr>
          <w:rFonts w:cs="Arial"/>
          <w:color w:val="000000" w:themeColor="text1"/>
          <w:szCs w:val="20"/>
        </w:rPr>
        <w:t>terminowego i prawidłowego wykonania przedmiotu zamówienia, zysk oraz wszystkie wymagane przepisami podatki i opłaty, a w szczególności podatek VAT zgod</w:t>
      </w:r>
      <w:r w:rsidR="00030FCC">
        <w:rPr>
          <w:rFonts w:cs="Arial"/>
          <w:color w:val="000000" w:themeColor="text1"/>
          <w:szCs w:val="20"/>
        </w:rPr>
        <w:t>nie z obowiązującymi przepisami,</w:t>
      </w:r>
      <w:r w:rsidR="00030FCC" w:rsidRPr="00030FCC">
        <w:rPr>
          <w:rFonts w:cs="Arial"/>
          <w:color w:val="000000" w:themeColor="text1"/>
          <w:szCs w:val="20"/>
        </w:rPr>
        <w:t xml:space="preserve"> </w:t>
      </w:r>
      <w:r w:rsidR="00030FCC" w:rsidRPr="007E2B6E">
        <w:rPr>
          <w:rFonts w:cs="Arial"/>
          <w:color w:val="000000" w:themeColor="text1"/>
          <w:szCs w:val="20"/>
        </w:rPr>
        <w:t>opłatę celną (jeżeli dotyczy) oraz podatek akcyzowy (jeżeli dotyczy)</w:t>
      </w:r>
      <w:r w:rsidR="00030FCC">
        <w:rPr>
          <w:rFonts w:cs="Arial"/>
          <w:color w:val="000000" w:themeColor="text1"/>
          <w:szCs w:val="20"/>
        </w:rPr>
        <w:t>.</w:t>
      </w:r>
      <w:r w:rsidRPr="006B77D0">
        <w:rPr>
          <w:rFonts w:cs="Arial"/>
          <w:color w:val="000000" w:themeColor="text1"/>
          <w:szCs w:val="20"/>
        </w:rPr>
        <w:t xml:space="preserve"> </w:t>
      </w:r>
      <w:r w:rsidRPr="006B77D0">
        <w:rPr>
          <w:rFonts w:eastAsia="MS Mincho" w:cs="Arial"/>
          <w:color w:val="000000" w:themeColor="text1"/>
          <w:szCs w:val="20"/>
        </w:rPr>
        <w:t>W </w:t>
      </w:r>
      <w:r w:rsidR="006B771F" w:rsidRPr="006B77D0">
        <w:rPr>
          <w:rFonts w:eastAsia="MS Mincho" w:cs="Arial"/>
          <w:b/>
          <w:color w:val="000000" w:themeColor="text1"/>
          <w:szCs w:val="20"/>
        </w:rPr>
        <w:t xml:space="preserve">Cenach jednostkowych </w:t>
      </w:r>
      <w:r w:rsidR="002D0B3A" w:rsidRPr="006B77D0">
        <w:rPr>
          <w:rFonts w:eastAsia="MS Mincho" w:cs="Arial"/>
          <w:b/>
          <w:color w:val="000000" w:themeColor="text1"/>
          <w:szCs w:val="20"/>
        </w:rPr>
        <w:t>brutto</w:t>
      </w:r>
      <w:r w:rsidR="00407168" w:rsidRPr="006B77D0">
        <w:rPr>
          <w:rFonts w:eastAsia="MS Mincho" w:cs="Arial"/>
          <w:b/>
          <w:color w:val="000000" w:themeColor="text1"/>
          <w:szCs w:val="20"/>
        </w:rPr>
        <w:t>, Wartościach brutto</w:t>
      </w:r>
      <w:r w:rsidR="002D0B3A" w:rsidRPr="006B77D0">
        <w:rPr>
          <w:rFonts w:eastAsia="MS Mincho" w:cs="Arial"/>
          <w:color w:val="000000" w:themeColor="text1"/>
          <w:szCs w:val="20"/>
        </w:rPr>
        <w:t xml:space="preserve"> oraz </w:t>
      </w:r>
      <w:r w:rsidR="00DD42D6" w:rsidRPr="006B77D0">
        <w:rPr>
          <w:rFonts w:eastAsia="MS Mincho" w:cs="Arial"/>
          <w:b/>
          <w:color w:val="000000" w:themeColor="text1"/>
          <w:szCs w:val="20"/>
        </w:rPr>
        <w:t>Cen</w:t>
      </w:r>
      <w:r w:rsidR="006B77D0" w:rsidRPr="006B77D0">
        <w:rPr>
          <w:rFonts w:eastAsia="MS Mincho" w:cs="Arial"/>
          <w:b/>
          <w:color w:val="000000" w:themeColor="text1"/>
          <w:szCs w:val="20"/>
        </w:rPr>
        <w:t>ie</w:t>
      </w:r>
      <w:r w:rsidR="00DD42D6" w:rsidRPr="006B77D0">
        <w:rPr>
          <w:rFonts w:eastAsia="MS Mincho" w:cs="Arial"/>
          <w:b/>
          <w:color w:val="000000" w:themeColor="text1"/>
          <w:szCs w:val="20"/>
        </w:rPr>
        <w:t xml:space="preserve"> brutto</w:t>
      </w:r>
      <w:r w:rsidR="00C76753" w:rsidRPr="006B77D0">
        <w:rPr>
          <w:rFonts w:eastAsia="MS Mincho" w:cs="Arial"/>
          <w:b/>
          <w:color w:val="000000" w:themeColor="text1"/>
          <w:szCs w:val="20"/>
        </w:rPr>
        <w:t xml:space="preserve"> oferty</w:t>
      </w:r>
      <w:r w:rsidR="00DD42D6" w:rsidRPr="006B77D0">
        <w:rPr>
          <w:rFonts w:eastAsia="MS Mincho" w:cs="Arial"/>
          <w:color w:val="000000" w:themeColor="text1"/>
          <w:szCs w:val="20"/>
        </w:rPr>
        <w:t xml:space="preserve"> </w:t>
      </w:r>
      <w:r w:rsidRPr="006B77D0">
        <w:rPr>
          <w:rFonts w:cs="Arial"/>
          <w:color w:val="000000" w:themeColor="text1"/>
          <w:szCs w:val="20"/>
        </w:rPr>
        <w:t xml:space="preserve">uwzględniliśmy wszystkie posiadane informacje o przedmiocie zamówienia, a szczególnie informacje, wymagania </w:t>
      </w:r>
      <w:r w:rsidR="00030FCC">
        <w:rPr>
          <w:rFonts w:cs="Arial"/>
          <w:color w:val="000000" w:themeColor="text1"/>
          <w:szCs w:val="20"/>
        </w:rPr>
        <w:br/>
      </w:r>
      <w:r w:rsidRPr="006B77D0">
        <w:rPr>
          <w:rFonts w:cs="Arial"/>
          <w:color w:val="000000" w:themeColor="text1"/>
          <w:szCs w:val="20"/>
        </w:rPr>
        <w:t>i warunki podane przez Zamawiającego w SWZ i załącznikach do SWZ oraz w</w:t>
      </w:r>
      <w:r w:rsidR="00C426AF" w:rsidRPr="006B77D0">
        <w:rPr>
          <w:rFonts w:cs="Arial"/>
          <w:color w:val="000000" w:themeColor="text1"/>
          <w:szCs w:val="20"/>
        </w:rPr>
        <w:t> </w:t>
      </w:r>
      <w:r w:rsidRPr="006B77D0">
        <w:rPr>
          <w:rFonts w:cs="Arial"/>
          <w:color w:val="000000" w:themeColor="text1"/>
          <w:szCs w:val="20"/>
        </w:rPr>
        <w:t xml:space="preserve">wyjaśnieniach </w:t>
      </w:r>
      <w:r w:rsidR="00030FCC">
        <w:rPr>
          <w:rFonts w:cs="Arial"/>
          <w:color w:val="000000" w:themeColor="text1"/>
          <w:szCs w:val="20"/>
        </w:rPr>
        <w:br/>
      </w:r>
      <w:r w:rsidRPr="006B77D0">
        <w:rPr>
          <w:rFonts w:cs="Arial"/>
          <w:color w:val="000000" w:themeColor="text1"/>
          <w:szCs w:val="20"/>
        </w:rPr>
        <w:t>i zmianach SWZ i załączników do SWZ,</w:t>
      </w:r>
    </w:p>
    <w:p w14:paraId="43920642" w14:textId="77777777" w:rsidR="00B65807" w:rsidRPr="006B77D0" w:rsidRDefault="006229E3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6B77D0">
        <w:rPr>
          <w:rFonts w:eastAsia="MS Mincho" w:cs="Arial"/>
          <w:color w:val="000000" w:themeColor="text1"/>
          <w:szCs w:val="20"/>
        </w:rPr>
        <w:lastRenderedPageBreak/>
        <w:t>podan</w:t>
      </w:r>
      <w:r w:rsidR="00D9597D" w:rsidRPr="006B77D0">
        <w:rPr>
          <w:rFonts w:eastAsia="MS Mincho" w:cs="Arial"/>
          <w:color w:val="000000" w:themeColor="text1"/>
          <w:szCs w:val="20"/>
        </w:rPr>
        <w:t>e</w:t>
      </w:r>
      <w:r w:rsidR="00D71216" w:rsidRPr="006B77D0">
        <w:rPr>
          <w:rFonts w:eastAsia="MS Mincho" w:cs="Arial"/>
          <w:color w:val="000000" w:themeColor="text1"/>
          <w:szCs w:val="20"/>
        </w:rPr>
        <w:t xml:space="preserve"> przez nas</w:t>
      </w:r>
      <w:r w:rsidRPr="006B77D0">
        <w:rPr>
          <w:rFonts w:eastAsia="MS Mincho" w:cs="Arial"/>
          <w:color w:val="000000" w:themeColor="text1"/>
          <w:szCs w:val="20"/>
        </w:rPr>
        <w:t xml:space="preserve"> </w:t>
      </w:r>
      <w:r w:rsidR="006B771F" w:rsidRPr="006B77D0">
        <w:rPr>
          <w:rFonts w:eastAsia="MS Mincho" w:cs="Arial"/>
          <w:b/>
          <w:color w:val="000000" w:themeColor="text1"/>
          <w:szCs w:val="20"/>
        </w:rPr>
        <w:t xml:space="preserve">Ceny jednostkowe </w:t>
      </w:r>
      <w:r w:rsidR="00D9597D" w:rsidRPr="006B77D0">
        <w:rPr>
          <w:rFonts w:eastAsia="MS Mincho" w:cs="Arial"/>
          <w:b/>
          <w:color w:val="000000" w:themeColor="text1"/>
          <w:szCs w:val="20"/>
        </w:rPr>
        <w:t>brutto</w:t>
      </w:r>
      <w:r w:rsidR="00D9597D" w:rsidRPr="006B77D0">
        <w:rPr>
          <w:rFonts w:eastAsia="MS Mincho" w:cs="Arial"/>
          <w:color w:val="000000" w:themeColor="text1"/>
          <w:szCs w:val="20"/>
        </w:rPr>
        <w:t xml:space="preserve"> </w:t>
      </w:r>
      <w:r w:rsidR="00D71216" w:rsidRPr="006B77D0">
        <w:rPr>
          <w:rFonts w:cs="Arial"/>
          <w:color w:val="000000" w:themeColor="text1"/>
          <w:szCs w:val="20"/>
        </w:rPr>
        <w:t>będ</w:t>
      </w:r>
      <w:r w:rsidR="00D9597D" w:rsidRPr="006B77D0">
        <w:rPr>
          <w:rFonts w:cs="Arial"/>
          <w:color w:val="000000" w:themeColor="text1"/>
          <w:szCs w:val="20"/>
        </w:rPr>
        <w:t>ą</w:t>
      </w:r>
      <w:r w:rsidR="00D71216" w:rsidRPr="006B77D0">
        <w:rPr>
          <w:rFonts w:cs="Arial"/>
          <w:color w:val="000000" w:themeColor="text1"/>
          <w:szCs w:val="20"/>
        </w:rPr>
        <w:t xml:space="preserve"> stał</w:t>
      </w:r>
      <w:r w:rsidR="00D9597D" w:rsidRPr="006B77D0">
        <w:rPr>
          <w:rFonts w:cs="Arial"/>
          <w:color w:val="000000" w:themeColor="text1"/>
          <w:szCs w:val="20"/>
        </w:rPr>
        <w:t>e</w:t>
      </w:r>
      <w:r w:rsidR="00D71216" w:rsidRPr="006B77D0">
        <w:rPr>
          <w:rFonts w:cs="Arial"/>
          <w:color w:val="000000" w:themeColor="text1"/>
          <w:szCs w:val="20"/>
        </w:rPr>
        <w:t xml:space="preserve"> tzn.</w:t>
      </w:r>
      <w:r w:rsidR="00C426AF" w:rsidRPr="006B77D0">
        <w:rPr>
          <w:rFonts w:cs="Arial"/>
          <w:color w:val="000000" w:themeColor="text1"/>
          <w:szCs w:val="20"/>
        </w:rPr>
        <w:t> </w:t>
      </w:r>
      <w:r w:rsidR="00D71216" w:rsidRPr="006B77D0">
        <w:rPr>
          <w:rFonts w:cs="Arial"/>
          <w:color w:val="000000" w:themeColor="text1"/>
          <w:szCs w:val="20"/>
        </w:rPr>
        <w:t>nie ulegn</w:t>
      </w:r>
      <w:r w:rsidR="00015B33" w:rsidRPr="006B77D0">
        <w:rPr>
          <w:rFonts w:cs="Arial"/>
          <w:color w:val="000000" w:themeColor="text1"/>
          <w:szCs w:val="20"/>
        </w:rPr>
        <w:t>ą</w:t>
      </w:r>
      <w:r w:rsidR="00D71216" w:rsidRPr="006B77D0">
        <w:rPr>
          <w:rFonts w:cs="Arial"/>
          <w:color w:val="000000" w:themeColor="text1"/>
          <w:szCs w:val="20"/>
        </w:rPr>
        <w:t xml:space="preserve"> zmianie przez cały okres realizacji (wykonywania) przedmiotu zamówienia</w:t>
      </w:r>
      <w:r w:rsidR="004A3B5B" w:rsidRPr="006B77D0">
        <w:rPr>
          <w:rFonts w:cs="Arial"/>
          <w:color w:val="000000" w:themeColor="text1"/>
          <w:szCs w:val="20"/>
        </w:rPr>
        <w:t>,</w:t>
      </w:r>
      <w:r w:rsidR="00D9597D" w:rsidRPr="006B77D0">
        <w:rPr>
          <w:rFonts w:cs="Arial"/>
          <w:color w:val="000000" w:themeColor="text1"/>
          <w:szCs w:val="20"/>
        </w:rPr>
        <w:t xml:space="preserve"> z zastrzeżeniem postanowień projektu umowy (</w:t>
      </w:r>
      <w:r w:rsidR="00D9597D" w:rsidRPr="00030FCC">
        <w:rPr>
          <w:rFonts w:cs="Arial"/>
          <w:b/>
          <w:color w:val="000000" w:themeColor="text1"/>
          <w:szCs w:val="20"/>
        </w:rPr>
        <w:t>załącznik nr 5 do SWZ</w:t>
      </w:r>
      <w:r w:rsidR="00D9597D" w:rsidRPr="006B77D0">
        <w:rPr>
          <w:rFonts w:cs="Arial"/>
          <w:color w:val="000000" w:themeColor="text1"/>
          <w:szCs w:val="20"/>
        </w:rPr>
        <w:t>) wskazujących okoliczności i możliwości zmiany wynagrodzenia,</w:t>
      </w:r>
    </w:p>
    <w:p w14:paraId="5406F781" w14:textId="77777777" w:rsidR="00B65807" w:rsidRPr="006B77D0" w:rsidRDefault="00B65807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6B77D0">
        <w:rPr>
          <w:rFonts w:cs="Arial"/>
          <w:color w:val="000000" w:themeColor="text1"/>
          <w:szCs w:val="20"/>
        </w:rPr>
        <w:t xml:space="preserve">akceptujemy </w:t>
      </w:r>
      <w:r w:rsidR="00D45AF4" w:rsidRPr="006B77D0">
        <w:rPr>
          <w:rFonts w:cs="Arial"/>
          <w:color w:val="000000" w:themeColor="text1"/>
          <w:szCs w:val="20"/>
        </w:rPr>
        <w:t xml:space="preserve">wskazany w dokumentach zamówienia </w:t>
      </w:r>
      <w:r w:rsidRPr="006B77D0">
        <w:rPr>
          <w:rFonts w:cs="Arial"/>
          <w:color w:val="000000" w:themeColor="text1"/>
          <w:szCs w:val="20"/>
        </w:rPr>
        <w:t>termin związania ofertą, bieg terminu związania ofertą rozpoczyna się</w:t>
      </w:r>
      <w:r w:rsidR="00335349" w:rsidRPr="006B77D0">
        <w:rPr>
          <w:rFonts w:cs="Arial"/>
          <w:color w:val="000000" w:themeColor="text1"/>
          <w:szCs w:val="20"/>
        </w:rPr>
        <w:t> </w:t>
      </w:r>
      <w:r w:rsidRPr="006B77D0">
        <w:rPr>
          <w:rFonts w:cs="Arial"/>
          <w:color w:val="000000" w:themeColor="text1"/>
          <w:szCs w:val="20"/>
        </w:rPr>
        <w:t>wraz z</w:t>
      </w:r>
      <w:r w:rsidR="008F2341" w:rsidRPr="006B77D0">
        <w:rPr>
          <w:rFonts w:cs="Arial"/>
          <w:color w:val="000000" w:themeColor="text1"/>
          <w:szCs w:val="20"/>
        </w:rPr>
        <w:t> </w:t>
      </w:r>
      <w:r w:rsidR="001A4CCF" w:rsidRPr="006B77D0">
        <w:rPr>
          <w:rFonts w:cs="Arial"/>
          <w:color w:val="000000" w:themeColor="text1"/>
          <w:szCs w:val="20"/>
        </w:rPr>
        <w:t>upływem terminu składania ofert</w:t>
      </w:r>
      <w:r w:rsidR="004A3B5B" w:rsidRPr="006B77D0">
        <w:rPr>
          <w:rFonts w:cs="Arial"/>
          <w:color w:val="000000" w:themeColor="text1"/>
          <w:szCs w:val="20"/>
        </w:rPr>
        <w:t>,</w:t>
      </w:r>
    </w:p>
    <w:p w14:paraId="2A51EE6D" w14:textId="4FA11A70" w:rsidR="00895D5B" w:rsidRPr="006B77D0" w:rsidRDefault="00973718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973718">
        <w:rPr>
          <w:rFonts w:cs="Arial"/>
          <w:color w:val="000000" w:themeColor="text1"/>
          <w:szCs w:val="20"/>
        </w:rPr>
        <w:t>akceptujemy</w:t>
      </w:r>
      <w:r w:rsidRPr="00973718">
        <w:rPr>
          <w:color w:val="000000" w:themeColor="text1"/>
        </w:rPr>
        <w:t xml:space="preserve"> </w:t>
      </w:r>
      <w:r w:rsidRPr="00973718">
        <w:rPr>
          <w:rFonts w:cs="Arial"/>
          <w:color w:val="000000" w:themeColor="text1"/>
          <w:szCs w:val="20"/>
        </w:rPr>
        <w:t xml:space="preserve">zasady i warunki </w:t>
      </w:r>
      <w:r w:rsidRPr="00973718">
        <w:rPr>
          <w:rFonts w:cs="Arial"/>
          <w:color w:val="auto"/>
          <w:szCs w:val="20"/>
        </w:rPr>
        <w:t xml:space="preserve">korzystania z Platformy e-Zamówienia określone </w:t>
      </w:r>
      <w:r w:rsidRPr="00973718">
        <w:rPr>
          <w:color w:val="auto"/>
        </w:rPr>
        <w:t xml:space="preserve">w </w:t>
      </w:r>
      <w:hyperlink r:id="rId8" w:anchor="regulamin-serwisu" w:history="1">
        <w:r w:rsidRPr="00973718">
          <w:rPr>
            <w:color w:val="auto"/>
            <w:u w:val="single"/>
          </w:rPr>
          <w:t>Regulaminie korzystania z Platformy e-Zamówienia</w:t>
        </w:r>
      </w:hyperlink>
      <w:r w:rsidRPr="00973718">
        <w:rPr>
          <w:rFonts w:cs="Arial"/>
          <w:i/>
          <w:color w:val="auto"/>
          <w:szCs w:val="20"/>
        </w:rPr>
        <w:t xml:space="preserve">, </w:t>
      </w:r>
      <w:r w:rsidRPr="00973718">
        <w:rPr>
          <w:rFonts w:cs="Arial"/>
          <w:color w:val="auto"/>
          <w:szCs w:val="20"/>
        </w:rPr>
        <w:t xml:space="preserve">dostępnym na stronie internetowej </w:t>
      </w:r>
      <w:hyperlink r:id="rId9">
        <w:r w:rsidRPr="00973718">
          <w:rPr>
            <w:color w:val="auto"/>
            <w:u w:val="single"/>
          </w:rPr>
          <w:t>https://ezamowienia.gov.pl</w:t>
        </w:r>
      </w:hyperlink>
      <w:r w:rsidR="00A8317B" w:rsidRPr="006B77D0">
        <w:rPr>
          <w:rStyle w:val="Hipercze"/>
          <w:rFonts w:cs="Arial"/>
          <w:color w:val="000000" w:themeColor="text1"/>
          <w:szCs w:val="20"/>
          <w:u w:val="none"/>
        </w:rPr>
        <w:t>,</w:t>
      </w:r>
    </w:p>
    <w:p w14:paraId="243487EB" w14:textId="77777777" w:rsidR="004A3B5B" w:rsidRPr="006B77D0" w:rsidRDefault="004A3B5B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6B77D0">
        <w:rPr>
          <w:rFonts w:cs="Arial"/>
          <w:color w:val="000000" w:themeColor="text1"/>
          <w:szCs w:val="20"/>
        </w:rPr>
        <w:t xml:space="preserve">zapoznaliśmy się i </w:t>
      </w:r>
      <w:r w:rsidR="00D154E9" w:rsidRPr="006B77D0">
        <w:rPr>
          <w:rFonts w:cs="Arial"/>
          <w:color w:val="000000" w:themeColor="text1"/>
          <w:szCs w:val="20"/>
        </w:rPr>
        <w:t>akceptujemy</w:t>
      </w:r>
      <w:r w:rsidRPr="006B77D0">
        <w:rPr>
          <w:rFonts w:cs="Arial"/>
          <w:color w:val="000000" w:themeColor="text1"/>
          <w:szCs w:val="20"/>
        </w:rPr>
        <w:t xml:space="preserve"> klauzulę dotyczącą przetwarzania danych osobowych</w:t>
      </w:r>
      <w:r w:rsidR="00362655" w:rsidRPr="006B77D0">
        <w:rPr>
          <w:rFonts w:cs="Arial"/>
          <w:color w:val="000000" w:themeColor="text1"/>
          <w:szCs w:val="20"/>
        </w:rPr>
        <w:br/>
      </w:r>
      <w:r w:rsidRPr="006B77D0">
        <w:rPr>
          <w:rFonts w:cs="Arial"/>
          <w:color w:val="000000" w:themeColor="text1"/>
          <w:szCs w:val="20"/>
        </w:rPr>
        <w:t>–</w:t>
      </w:r>
      <w:r w:rsidR="00362655" w:rsidRPr="006B77D0">
        <w:rPr>
          <w:rFonts w:cs="Arial"/>
          <w:color w:val="000000" w:themeColor="text1"/>
          <w:szCs w:val="20"/>
        </w:rPr>
        <w:t> </w:t>
      </w:r>
      <w:r w:rsidRPr="006B77D0">
        <w:rPr>
          <w:rFonts w:cs="Arial"/>
          <w:color w:val="000000" w:themeColor="text1"/>
          <w:szCs w:val="20"/>
        </w:rPr>
        <w:t xml:space="preserve">pkt </w:t>
      </w:r>
      <w:r w:rsidR="00571FCB" w:rsidRPr="006B77D0">
        <w:rPr>
          <w:rFonts w:cs="Arial"/>
          <w:color w:val="000000" w:themeColor="text1"/>
          <w:szCs w:val="20"/>
        </w:rPr>
        <w:t>23</w:t>
      </w:r>
      <w:r w:rsidR="00EC4757" w:rsidRPr="006B77D0">
        <w:rPr>
          <w:rFonts w:cs="Arial"/>
          <w:color w:val="000000" w:themeColor="text1"/>
          <w:szCs w:val="20"/>
        </w:rPr>
        <w:t xml:space="preserve"> SWZ,</w:t>
      </w:r>
    </w:p>
    <w:p w14:paraId="0E4EFE51" w14:textId="77777777" w:rsidR="00EC4757" w:rsidRPr="006B77D0" w:rsidRDefault="00CE3337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6B77D0">
        <w:rPr>
          <w:rFonts w:cs="Arial"/>
          <w:color w:val="000000" w:themeColor="text1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 w niniejszym postępowaniu</w:t>
      </w:r>
      <w:r w:rsidR="00292D55" w:rsidRPr="006B77D0">
        <w:rPr>
          <w:rFonts w:cs="Arial"/>
          <w:color w:val="000000" w:themeColor="text1"/>
        </w:rPr>
        <w:t>****</w:t>
      </w:r>
      <w:r w:rsidRPr="006B77D0">
        <w:rPr>
          <w:rFonts w:cs="Arial"/>
          <w:color w:val="000000" w:themeColor="text1"/>
        </w:rPr>
        <w:t>;</w:t>
      </w:r>
    </w:p>
    <w:p w14:paraId="077F28E5" w14:textId="3A12E0D7" w:rsidR="000E484A" w:rsidRPr="00A8325A" w:rsidRDefault="00292D55" w:rsidP="006B771F">
      <w:pPr>
        <w:pStyle w:val="Akapitzlist"/>
        <w:numPr>
          <w:ilvl w:val="0"/>
          <w:numId w:val="23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8325A">
        <w:rPr>
          <w:rFonts w:ascii="Arial" w:hAnsi="Arial" w:cs="Arial"/>
          <w:color w:val="000000" w:themeColor="text1"/>
          <w:sz w:val="20"/>
          <w:szCs w:val="20"/>
        </w:rPr>
        <w:t xml:space="preserve">Wadium </w:t>
      </w:r>
      <w:r w:rsidR="006B77D0" w:rsidRPr="00A8325A">
        <w:rPr>
          <w:rFonts w:ascii="Arial" w:hAnsi="Arial" w:cs="Arial"/>
          <w:color w:val="000000" w:themeColor="text1"/>
          <w:sz w:val="20"/>
          <w:szCs w:val="20"/>
        </w:rPr>
        <w:t xml:space="preserve">w kwocie </w:t>
      </w:r>
      <w:r w:rsidR="006B77D0" w:rsidRPr="00A8325A">
        <w:rPr>
          <w:rFonts w:ascii="Arial" w:hAnsi="Arial" w:cs="Arial"/>
          <w:b/>
          <w:color w:val="000000" w:themeColor="text1"/>
          <w:sz w:val="20"/>
          <w:szCs w:val="20"/>
        </w:rPr>
        <w:t>…………….. zł</w:t>
      </w:r>
      <w:r w:rsidR="006B77D0" w:rsidRPr="00A8325A">
        <w:rPr>
          <w:rFonts w:ascii="Arial" w:hAnsi="Arial" w:cs="Arial"/>
          <w:color w:val="000000" w:themeColor="text1"/>
          <w:sz w:val="20"/>
          <w:szCs w:val="20"/>
        </w:rPr>
        <w:t xml:space="preserve"> - zostało wniesione w dniu </w:t>
      </w:r>
      <w:r w:rsidR="006B77D0" w:rsidRPr="00A8325A">
        <w:rPr>
          <w:rFonts w:ascii="Arial" w:hAnsi="Arial" w:cs="Arial"/>
          <w:b/>
          <w:color w:val="000000" w:themeColor="text1"/>
          <w:sz w:val="20"/>
          <w:szCs w:val="20"/>
        </w:rPr>
        <w:t>………………</w:t>
      </w:r>
      <w:r w:rsidR="006B77D0" w:rsidRPr="00A8325A">
        <w:rPr>
          <w:rFonts w:ascii="Arial" w:hAnsi="Arial" w:cs="Arial"/>
          <w:color w:val="000000" w:themeColor="text1"/>
          <w:sz w:val="20"/>
          <w:szCs w:val="20"/>
        </w:rPr>
        <w:t xml:space="preserve"> w formie </w:t>
      </w:r>
      <w:r w:rsidR="00030FCC">
        <w:rPr>
          <w:rFonts w:ascii="Arial" w:hAnsi="Arial" w:cs="Arial"/>
          <w:b/>
          <w:color w:val="000000" w:themeColor="text1"/>
          <w:sz w:val="20"/>
          <w:szCs w:val="20"/>
        </w:rPr>
        <w:t>…………………</w:t>
      </w:r>
      <w:r w:rsidR="006B77D0" w:rsidRPr="00A8325A">
        <w:rPr>
          <w:rFonts w:ascii="Arial" w:hAnsi="Arial" w:cs="Arial"/>
          <w:b/>
          <w:color w:val="000000" w:themeColor="text1"/>
          <w:sz w:val="20"/>
          <w:szCs w:val="20"/>
        </w:rPr>
        <w:t>……</w:t>
      </w:r>
    </w:p>
    <w:p w14:paraId="40A27354" w14:textId="77777777" w:rsidR="00B65807" w:rsidRPr="006B77D0" w:rsidRDefault="00B65807" w:rsidP="006B771F">
      <w:pPr>
        <w:pStyle w:val="Akapitzlist"/>
        <w:numPr>
          <w:ilvl w:val="0"/>
          <w:numId w:val="23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B77D0">
        <w:rPr>
          <w:rFonts w:ascii="Arial" w:hAnsi="Arial" w:cs="Arial"/>
          <w:color w:val="000000" w:themeColor="text1"/>
          <w:sz w:val="20"/>
          <w:szCs w:val="20"/>
        </w:rPr>
        <w:t>Jako osobę do kontaktów z Zamawiającym w ramach prowadzonego postępowania o udzielenie zamówienia publicznego wskazujemy:</w:t>
      </w:r>
    </w:p>
    <w:p w14:paraId="332F2BE5" w14:textId="77777777" w:rsidR="00B65807" w:rsidRPr="006B77D0" w:rsidRDefault="00B65807" w:rsidP="006B771F">
      <w:pPr>
        <w:tabs>
          <w:tab w:val="right" w:leader="dot" w:pos="9639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6B77D0">
        <w:rPr>
          <w:rFonts w:cs="Arial"/>
          <w:snapToGrid w:val="0"/>
          <w:color w:val="000000" w:themeColor="text1"/>
          <w:szCs w:val="20"/>
        </w:rPr>
        <w:t>Imię i nazwisko:</w:t>
      </w:r>
      <w:r w:rsidRPr="006B77D0">
        <w:rPr>
          <w:rFonts w:cs="Arial"/>
          <w:snapToGrid w:val="0"/>
          <w:color w:val="000000" w:themeColor="text1"/>
          <w:szCs w:val="20"/>
        </w:rPr>
        <w:tab/>
      </w:r>
    </w:p>
    <w:p w14:paraId="33B3B1E8" w14:textId="77777777" w:rsidR="00B65807" w:rsidRPr="006B77D0" w:rsidRDefault="00B65807" w:rsidP="006B771F">
      <w:pPr>
        <w:tabs>
          <w:tab w:val="right" w:leader="dot" w:pos="9639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6B77D0">
        <w:rPr>
          <w:rFonts w:cs="Arial"/>
          <w:snapToGrid w:val="0"/>
          <w:color w:val="000000" w:themeColor="text1"/>
          <w:szCs w:val="20"/>
        </w:rPr>
        <w:t>adres poczty elektronicznej:</w:t>
      </w:r>
      <w:r w:rsidRPr="006B77D0">
        <w:rPr>
          <w:rFonts w:cs="Arial"/>
          <w:snapToGrid w:val="0"/>
          <w:color w:val="000000" w:themeColor="text1"/>
          <w:szCs w:val="20"/>
        </w:rPr>
        <w:tab/>
      </w:r>
    </w:p>
    <w:p w14:paraId="0FBCD039" w14:textId="77777777" w:rsidR="008619E0" w:rsidRPr="006B77D0" w:rsidRDefault="008619E0" w:rsidP="006B771F">
      <w:pPr>
        <w:tabs>
          <w:tab w:val="right" w:leader="dot" w:pos="9639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6B77D0">
        <w:rPr>
          <w:rFonts w:cs="Arial"/>
          <w:snapToGrid w:val="0"/>
          <w:color w:val="000000" w:themeColor="text1"/>
          <w:szCs w:val="20"/>
        </w:rPr>
        <w:t xml:space="preserve">nr telefonu: </w:t>
      </w:r>
      <w:r w:rsidRPr="006B77D0">
        <w:rPr>
          <w:rFonts w:cs="Arial"/>
          <w:snapToGrid w:val="0"/>
          <w:color w:val="000000" w:themeColor="text1"/>
          <w:szCs w:val="20"/>
        </w:rPr>
        <w:tab/>
      </w:r>
    </w:p>
    <w:p w14:paraId="598CE45C" w14:textId="77777777" w:rsidR="0022428F" w:rsidRPr="006B77D0" w:rsidRDefault="0022428F" w:rsidP="006B771F">
      <w:pPr>
        <w:pStyle w:val="Akapitzlist"/>
        <w:numPr>
          <w:ilvl w:val="0"/>
          <w:numId w:val="23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B77D0">
        <w:rPr>
          <w:rFonts w:ascii="Arial" w:hAnsi="Arial" w:cs="Arial"/>
          <w:color w:val="000000" w:themeColor="text1"/>
          <w:sz w:val="20"/>
          <w:szCs w:val="20"/>
        </w:rPr>
        <w:t>Rodzaj Wykonawcy: o</w:t>
      </w:r>
      <w:r w:rsidR="00E53CC4" w:rsidRPr="006B77D0">
        <w:rPr>
          <w:rFonts w:ascii="Arial" w:hAnsi="Arial" w:cs="Arial"/>
          <w:color w:val="000000" w:themeColor="text1"/>
          <w:sz w:val="20"/>
          <w:szCs w:val="20"/>
        </w:rPr>
        <w:t xml:space="preserve">świadczamy, iż należymy do </w:t>
      </w:r>
      <w:r w:rsidRPr="006B77D0">
        <w:rPr>
          <w:rFonts w:ascii="Arial" w:hAnsi="Arial" w:cs="Arial"/>
          <w:color w:val="000000" w:themeColor="text1"/>
          <w:sz w:val="20"/>
          <w:szCs w:val="20"/>
        </w:rPr>
        <w:t xml:space="preserve">następującej </w:t>
      </w:r>
      <w:r w:rsidR="00E53CC4" w:rsidRPr="006B77D0">
        <w:rPr>
          <w:rFonts w:ascii="Arial" w:hAnsi="Arial" w:cs="Arial"/>
          <w:color w:val="000000" w:themeColor="text1"/>
          <w:sz w:val="20"/>
          <w:szCs w:val="20"/>
        </w:rPr>
        <w:t>kategorii</w:t>
      </w:r>
      <w:r w:rsidRPr="006B77D0">
        <w:rPr>
          <w:rFonts w:ascii="Arial" w:hAnsi="Arial" w:cs="Arial"/>
          <w:color w:val="000000" w:themeColor="text1"/>
          <w:sz w:val="20"/>
          <w:szCs w:val="20"/>
        </w:rPr>
        <w:t xml:space="preserve"> wykonawców:</w:t>
      </w:r>
    </w:p>
    <w:p w14:paraId="0D218C78" w14:textId="77777777" w:rsidR="0022428F" w:rsidRPr="006B77D0" w:rsidRDefault="0022428F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6B77D0">
        <w:rPr>
          <w:rFonts w:ascii="Arial" w:hAnsi="Arial" w:cs="Arial"/>
          <w:color w:val="000000" w:themeColor="text1"/>
          <w:sz w:val="20"/>
          <w:szCs w:val="20"/>
        </w:rPr>
        <w:t>mikroprzedsiębiorstw</w:t>
      </w:r>
      <w:r w:rsidR="00F90B34" w:rsidRPr="006B77D0">
        <w:rPr>
          <w:rFonts w:ascii="Arial" w:hAnsi="Arial" w:cs="Arial"/>
          <w:color w:val="000000" w:themeColor="text1"/>
          <w:sz w:val="20"/>
          <w:szCs w:val="20"/>
        </w:rPr>
        <w:t>**</w:t>
      </w:r>
      <w:r w:rsidR="00292D55" w:rsidRPr="006B77D0">
        <w:rPr>
          <w:rFonts w:ascii="Arial" w:hAnsi="Arial" w:cs="Arial"/>
          <w:color w:val="000000" w:themeColor="text1"/>
          <w:sz w:val="20"/>
          <w:szCs w:val="20"/>
        </w:rPr>
        <w:t>*</w:t>
      </w:r>
      <w:r w:rsidR="00F90B34" w:rsidRPr="006B77D0">
        <w:rPr>
          <w:rFonts w:ascii="Arial" w:hAnsi="Arial" w:cs="Arial"/>
          <w:color w:val="000000" w:themeColor="text1"/>
          <w:sz w:val="20"/>
          <w:szCs w:val="20"/>
        </w:rPr>
        <w:t>**</w:t>
      </w:r>
      <w:r w:rsidR="00F90B34" w:rsidRPr="006B77D0">
        <w:rPr>
          <w:rFonts w:ascii="Arial" w:hAnsi="Arial" w:cs="Arial"/>
          <w:color w:val="000000" w:themeColor="text1"/>
          <w:sz w:val="20"/>
          <w:szCs w:val="20"/>
        </w:rPr>
        <w:tab/>
      </w:r>
      <w:r w:rsidR="00F90B34" w:rsidRPr="006B77D0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5B169269" w14:textId="77777777" w:rsidR="0022428F" w:rsidRPr="006B77D0" w:rsidRDefault="0022428F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6B77D0">
        <w:rPr>
          <w:rFonts w:ascii="Arial" w:hAnsi="Arial" w:cs="Arial"/>
          <w:color w:val="000000" w:themeColor="text1"/>
          <w:sz w:val="20"/>
          <w:szCs w:val="20"/>
        </w:rPr>
        <w:t>małych przedsiębiorstw</w:t>
      </w:r>
      <w:r w:rsidR="00F90B34" w:rsidRPr="006B77D0">
        <w:rPr>
          <w:rFonts w:ascii="Arial" w:hAnsi="Arial" w:cs="Arial"/>
          <w:color w:val="000000" w:themeColor="text1"/>
          <w:sz w:val="20"/>
          <w:szCs w:val="20"/>
        </w:rPr>
        <w:t>**</w:t>
      </w:r>
      <w:r w:rsidR="00292D55" w:rsidRPr="006B77D0">
        <w:rPr>
          <w:rFonts w:ascii="Arial" w:hAnsi="Arial" w:cs="Arial"/>
          <w:color w:val="000000" w:themeColor="text1"/>
          <w:sz w:val="20"/>
          <w:szCs w:val="20"/>
        </w:rPr>
        <w:t>*</w:t>
      </w:r>
      <w:r w:rsidR="00F90B34" w:rsidRPr="006B77D0">
        <w:rPr>
          <w:rFonts w:ascii="Arial" w:hAnsi="Arial" w:cs="Arial"/>
          <w:color w:val="000000" w:themeColor="text1"/>
          <w:sz w:val="20"/>
          <w:szCs w:val="20"/>
        </w:rPr>
        <w:t>**</w:t>
      </w:r>
      <w:r w:rsidR="00F90B34" w:rsidRPr="006B77D0">
        <w:rPr>
          <w:rFonts w:ascii="Arial" w:hAnsi="Arial" w:cs="Arial"/>
          <w:color w:val="000000" w:themeColor="text1"/>
          <w:sz w:val="20"/>
          <w:szCs w:val="20"/>
        </w:rPr>
        <w:tab/>
      </w:r>
      <w:r w:rsidR="00F90B34" w:rsidRPr="006B77D0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0BFBB68A" w14:textId="77777777" w:rsidR="0022428F" w:rsidRPr="006B77D0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6B77D0">
        <w:rPr>
          <w:rFonts w:ascii="Arial" w:hAnsi="Arial" w:cs="Arial"/>
          <w:color w:val="000000" w:themeColor="text1"/>
          <w:sz w:val="20"/>
          <w:szCs w:val="20"/>
        </w:rPr>
        <w:t>średnich przedsiębiorstw**</w:t>
      </w:r>
      <w:r w:rsidR="00292D55" w:rsidRPr="006B77D0">
        <w:rPr>
          <w:rFonts w:ascii="Arial" w:hAnsi="Arial" w:cs="Arial"/>
          <w:color w:val="000000" w:themeColor="text1"/>
          <w:sz w:val="20"/>
          <w:szCs w:val="20"/>
        </w:rPr>
        <w:t>*</w:t>
      </w:r>
      <w:r w:rsidRPr="006B77D0">
        <w:rPr>
          <w:rFonts w:ascii="Arial" w:hAnsi="Arial" w:cs="Arial"/>
          <w:color w:val="000000" w:themeColor="text1"/>
          <w:sz w:val="20"/>
          <w:szCs w:val="20"/>
        </w:rPr>
        <w:t>**</w:t>
      </w:r>
      <w:r w:rsidRPr="006B77D0">
        <w:rPr>
          <w:rFonts w:ascii="Arial" w:hAnsi="Arial" w:cs="Arial"/>
          <w:color w:val="000000" w:themeColor="text1"/>
          <w:sz w:val="20"/>
          <w:szCs w:val="20"/>
        </w:rPr>
        <w:tab/>
      </w:r>
      <w:r w:rsidRPr="006B77D0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5296914A" w14:textId="77777777" w:rsidR="00F90B34" w:rsidRPr="006B77D0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6B77D0">
        <w:rPr>
          <w:rFonts w:ascii="Arial" w:hAnsi="Arial" w:cs="Arial"/>
          <w:color w:val="000000" w:themeColor="text1"/>
          <w:sz w:val="20"/>
          <w:szCs w:val="20"/>
        </w:rPr>
        <w:t>jednoosobowa działalność gospodarcza</w:t>
      </w:r>
      <w:r w:rsidRPr="006B77D0">
        <w:rPr>
          <w:rFonts w:ascii="Arial" w:hAnsi="Arial" w:cs="Arial"/>
          <w:color w:val="000000" w:themeColor="text1"/>
          <w:sz w:val="20"/>
          <w:szCs w:val="20"/>
        </w:rPr>
        <w:tab/>
      </w:r>
      <w:r w:rsidRPr="006B77D0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7550B6D2" w14:textId="77777777" w:rsidR="00F90B34" w:rsidRPr="006B77D0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6B77D0">
        <w:rPr>
          <w:rFonts w:ascii="Arial" w:hAnsi="Arial" w:cs="Arial"/>
          <w:color w:val="000000" w:themeColor="text1"/>
          <w:sz w:val="20"/>
          <w:szCs w:val="20"/>
        </w:rPr>
        <w:t>osoba fizyczna nieprowadząca działalności gospodarczej</w:t>
      </w:r>
      <w:r w:rsidRPr="006B77D0">
        <w:rPr>
          <w:rFonts w:ascii="Arial" w:hAnsi="Arial" w:cs="Arial"/>
          <w:color w:val="000000" w:themeColor="text1"/>
          <w:sz w:val="20"/>
          <w:szCs w:val="20"/>
        </w:rPr>
        <w:tab/>
      </w:r>
      <w:r w:rsidRPr="006B77D0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3482888E" w14:textId="77777777" w:rsidR="00F90B34" w:rsidRPr="006B77D0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6B77D0">
        <w:rPr>
          <w:rFonts w:ascii="Arial" w:hAnsi="Arial" w:cs="Arial"/>
          <w:color w:val="000000" w:themeColor="text1"/>
          <w:sz w:val="20"/>
          <w:szCs w:val="20"/>
        </w:rPr>
        <w:t>inny rodzaj</w:t>
      </w:r>
      <w:r w:rsidRPr="006B77D0">
        <w:rPr>
          <w:rFonts w:ascii="Arial" w:hAnsi="Arial" w:cs="Arial"/>
          <w:color w:val="000000" w:themeColor="text1"/>
          <w:sz w:val="20"/>
          <w:szCs w:val="20"/>
        </w:rPr>
        <w:tab/>
      </w:r>
      <w:r w:rsidRPr="006B77D0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0EBD8994" w14:textId="77777777" w:rsidR="00E53CC4" w:rsidRPr="006B77D0" w:rsidRDefault="009F17E0" w:rsidP="0022428F">
      <w:pPr>
        <w:tabs>
          <w:tab w:val="left" w:pos="6804"/>
          <w:tab w:val="left" w:pos="8789"/>
        </w:tabs>
        <w:ind w:left="426"/>
        <w:rPr>
          <w:rFonts w:cs="Arial"/>
          <w:color w:val="000000" w:themeColor="text1"/>
          <w:szCs w:val="20"/>
        </w:rPr>
      </w:pPr>
      <w:r w:rsidRPr="006B77D0">
        <w:rPr>
          <w:rFonts w:cs="Arial"/>
          <w:i/>
          <w:color w:val="000000" w:themeColor="text1"/>
          <w:sz w:val="18"/>
          <w:szCs w:val="18"/>
        </w:rPr>
        <w:t xml:space="preserve">(zaznaczyć właściwe – w przypadku braku zaznaczenia którejkolwiek odpowiedzi Zamawiający będzie przyjmował, iż Wykonawca należy do kategorii </w:t>
      </w:r>
      <w:r w:rsidR="00F90B34" w:rsidRPr="006B77D0">
        <w:rPr>
          <w:rFonts w:cs="Arial"/>
          <w:i/>
          <w:color w:val="000000" w:themeColor="text1"/>
          <w:sz w:val="18"/>
          <w:szCs w:val="18"/>
        </w:rPr>
        <w:t>mikroprzedsiębiorstw – Zamawiający wymaga udzielenie odpowiedzi na niniejsze pytanie ze względów na konieczność przekazywania informacji w tym zakresie Prezesowi Urzędu Zamówień Publicznych</w:t>
      </w:r>
      <w:r w:rsidRPr="006B77D0">
        <w:rPr>
          <w:rFonts w:cs="Arial"/>
          <w:i/>
          <w:color w:val="000000" w:themeColor="text1"/>
          <w:sz w:val="18"/>
          <w:szCs w:val="18"/>
        </w:rPr>
        <w:t>)</w:t>
      </w:r>
    </w:p>
    <w:p w14:paraId="1AADB323" w14:textId="77777777" w:rsidR="0024722F" w:rsidRPr="006B77D0" w:rsidRDefault="0024722F" w:rsidP="0024722F">
      <w:pPr>
        <w:tabs>
          <w:tab w:val="num" w:pos="2268"/>
          <w:tab w:val="left" w:pos="6804"/>
        </w:tabs>
        <w:rPr>
          <w:rFonts w:cs="Arial"/>
          <w:color w:val="000000" w:themeColor="text1"/>
          <w:szCs w:val="20"/>
        </w:rPr>
      </w:pPr>
    </w:p>
    <w:p w14:paraId="14BE0A6D" w14:textId="77777777" w:rsidR="00B65807" w:rsidRPr="006B77D0" w:rsidRDefault="00B65807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6B77D0">
        <w:rPr>
          <w:rFonts w:cs="Arial"/>
          <w:b/>
          <w:color w:val="000000" w:themeColor="text1"/>
          <w:szCs w:val="20"/>
        </w:rPr>
        <w:t>*</w:t>
      </w:r>
      <w:r w:rsidRPr="006B77D0">
        <w:rPr>
          <w:rFonts w:cs="Arial"/>
          <w:b/>
          <w:color w:val="000000" w:themeColor="text1"/>
          <w:szCs w:val="20"/>
        </w:rPr>
        <w:tab/>
      </w:r>
      <w:r w:rsidRPr="006B77D0">
        <w:rPr>
          <w:rFonts w:cs="Arial"/>
          <w:color w:val="000000" w:themeColor="text1"/>
          <w:szCs w:val="20"/>
        </w:rPr>
        <w:t>w przypadku osób fizycznych składających ofertę zgodnie z art. 43</w:t>
      </w:r>
      <w:r w:rsidRPr="006B77D0">
        <w:rPr>
          <w:rFonts w:cs="Arial"/>
          <w:color w:val="000000" w:themeColor="text1"/>
          <w:szCs w:val="20"/>
          <w:vertAlign w:val="superscript"/>
        </w:rPr>
        <w:t>4</w:t>
      </w:r>
      <w:r w:rsidRPr="006B77D0">
        <w:rPr>
          <w:rFonts w:cs="Arial"/>
          <w:color w:val="000000" w:themeColor="text1"/>
          <w:szCs w:val="20"/>
        </w:rPr>
        <w:t xml:space="preserve"> Kodek</w:t>
      </w:r>
      <w:r w:rsidR="00111F84" w:rsidRPr="006B77D0">
        <w:rPr>
          <w:rFonts w:cs="Arial"/>
          <w:color w:val="000000" w:themeColor="text1"/>
          <w:szCs w:val="20"/>
        </w:rPr>
        <w:t>s</w:t>
      </w:r>
      <w:r w:rsidRPr="006B77D0">
        <w:rPr>
          <w:rFonts w:cs="Arial"/>
          <w:color w:val="000000" w:themeColor="text1"/>
          <w:szCs w:val="20"/>
        </w:rPr>
        <w:t>u Cywilnego nazwą (firmą) osoby fizycznej jest jej imię i nazwisko, w przypadku spółki cywilnej należy wpisać imiona i</w:t>
      </w:r>
      <w:r w:rsidR="00A71F4F" w:rsidRPr="006B77D0">
        <w:rPr>
          <w:rFonts w:cs="Arial"/>
          <w:color w:val="000000" w:themeColor="text1"/>
          <w:szCs w:val="20"/>
        </w:rPr>
        <w:t xml:space="preserve"> nazwiska wszystkich wspólników</w:t>
      </w:r>
    </w:p>
    <w:p w14:paraId="59A2C0BA" w14:textId="77777777" w:rsidR="00E57C51" w:rsidRPr="006B77D0" w:rsidRDefault="00B65807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6B77D0">
        <w:rPr>
          <w:rFonts w:cs="Arial"/>
          <w:b/>
          <w:color w:val="000000" w:themeColor="text1"/>
          <w:szCs w:val="20"/>
        </w:rPr>
        <w:t>*</w:t>
      </w:r>
      <w:r w:rsidR="00A71F4F" w:rsidRPr="006B77D0">
        <w:rPr>
          <w:rFonts w:cs="Arial"/>
          <w:b/>
          <w:color w:val="000000" w:themeColor="text1"/>
          <w:szCs w:val="20"/>
        </w:rPr>
        <w:t>*</w:t>
      </w:r>
      <w:r w:rsidRPr="006B77D0">
        <w:rPr>
          <w:rFonts w:cs="Arial"/>
          <w:b/>
          <w:color w:val="000000" w:themeColor="text1"/>
          <w:szCs w:val="20"/>
        </w:rPr>
        <w:tab/>
      </w:r>
      <w:r w:rsidRPr="006B77D0">
        <w:rPr>
          <w:rFonts w:cs="Arial"/>
          <w:color w:val="000000" w:themeColor="text1"/>
          <w:szCs w:val="20"/>
        </w:rPr>
        <w:t>niepotrzebne skreślić</w:t>
      </w:r>
    </w:p>
    <w:p w14:paraId="53C88433" w14:textId="77777777" w:rsidR="00CE3337" w:rsidRPr="006B77D0" w:rsidRDefault="00DE431E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6B77D0">
        <w:rPr>
          <w:rFonts w:cs="Arial"/>
          <w:b/>
          <w:color w:val="000000" w:themeColor="text1"/>
        </w:rPr>
        <w:t>*</w:t>
      </w:r>
      <w:r w:rsidR="00CE3337" w:rsidRPr="006B77D0">
        <w:rPr>
          <w:rFonts w:cs="Arial"/>
          <w:b/>
          <w:color w:val="000000" w:themeColor="text1"/>
        </w:rPr>
        <w:t>**</w:t>
      </w:r>
      <w:r w:rsidR="00CE3337" w:rsidRPr="006B77D0">
        <w:rPr>
          <w:rFonts w:cs="Arial"/>
          <w:b/>
          <w:color w:val="000000" w:themeColor="text1"/>
        </w:rPr>
        <w:tab/>
      </w:r>
      <w:r w:rsidR="00CE3337" w:rsidRPr="006B77D0">
        <w:rPr>
          <w:rFonts w:cs="Arial"/>
          <w:color w:val="000000" w:themeColor="text1"/>
          <w:szCs w:val="20"/>
        </w:rPr>
        <w:t>rozporządzenie Parlamentu Europejskiego i Rady (UE) 2016/679 z dnia 27 kwietnia 2016 r. w sprawie ochrony osób fizycznych w związku z przetwarzaniem danych osobowych i</w:t>
      </w:r>
      <w:r w:rsidRPr="006B77D0">
        <w:rPr>
          <w:rFonts w:cs="Arial"/>
          <w:color w:val="000000" w:themeColor="text1"/>
          <w:szCs w:val="20"/>
        </w:rPr>
        <w:t> </w:t>
      </w:r>
      <w:r w:rsidR="00CE3337" w:rsidRPr="006B77D0">
        <w:rPr>
          <w:rFonts w:cs="Arial"/>
          <w:color w:val="000000" w:themeColor="text1"/>
          <w:szCs w:val="20"/>
        </w:rPr>
        <w:t>w</w:t>
      </w:r>
      <w:r w:rsidRPr="006B77D0">
        <w:rPr>
          <w:rFonts w:cs="Arial"/>
          <w:color w:val="000000" w:themeColor="text1"/>
          <w:szCs w:val="20"/>
        </w:rPr>
        <w:t> </w:t>
      </w:r>
      <w:r w:rsidR="00CE3337" w:rsidRPr="006B77D0">
        <w:rPr>
          <w:rFonts w:cs="Arial"/>
          <w:color w:val="000000" w:themeColor="text1"/>
          <w:szCs w:val="20"/>
        </w:rPr>
        <w:t>sprawie swobodnego przepływu takich danych oraz uchylenia dyrektywy 95/46/WE (ogólne rozporządzenie o ochronie danych) (Dz. Urz. UE L 119 z 04.05.2016, str. 1)</w:t>
      </w:r>
    </w:p>
    <w:p w14:paraId="4E847031" w14:textId="77777777" w:rsidR="00292D55" w:rsidRPr="006B77D0" w:rsidRDefault="00292D55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6B77D0">
        <w:rPr>
          <w:rFonts w:cs="Arial"/>
          <w:b/>
          <w:color w:val="000000" w:themeColor="text1"/>
        </w:rPr>
        <w:t>****</w:t>
      </w:r>
      <w:r w:rsidRPr="006B77D0">
        <w:rPr>
          <w:rFonts w:cs="Arial"/>
          <w:b/>
          <w:color w:val="000000" w:themeColor="text1"/>
        </w:rPr>
        <w:tab/>
      </w:r>
      <w:r w:rsidRPr="006B77D0">
        <w:rPr>
          <w:rFonts w:cs="Arial"/>
          <w:color w:val="000000" w:themeColor="text1"/>
          <w:szCs w:val="20"/>
        </w:rPr>
        <w:t>w przypadku gdy wykonawca nie przekazuje danych osobowych innych niż bezpośrednio jego dotyczących lub zachodzi wyłączenie stosowania obowiązku informacyjnego, stosownie do</w:t>
      </w:r>
      <w:r w:rsidR="004F6CA5" w:rsidRPr="006B77D0">
        <w:rPr>
          <w:rFonts w:cs="Arial"/>
          <w:color w:val="000000" w:themeColor="text1"/>
          <w:szCs w:val="20"/>
        </w:rPr>
        <w:t> </w:t>
      </w:r>
      <w:r w:rsidRPr="006B77D0">
        <w:rPr>
          <w:rFonts w:cs="Arial"/>
          <w:color w:val="000000" w:themeColor="text1"/>
          <w:szCs w:val="20"/>
        </w:rPr>
        <w:t>art.</w:t>
      </w:r>
      <w:r w:rsidR="004F6CA5" w:rsidRPr="006B77D0">
        <w:rPr>
          <w:rFonts w:cs="Arial"/>
          <w:color w:val="000000" w:themeColor="text1"/>
          <w:szCs w:val="20"/>
        </w:rPr>
        <w:t> </w:t>
      </w:r>
      <w:r w:rsidRPr="006B77D0">
        <w:rPr>
          <w:rFonts w:cs="Arial"/>
          <w:color w:val="000000" w:themeColor="text1"/>
          <w:szCs w:val="20"/>
        </w:rPr>
        <w:t>13 ust. 4 lub art. 14 ust. 5 RO</w:t>
      </w:r>
      <w:r w:rsidR="00BC6A58" w:rsidRPr="006B77D0">
        <w:rPr>
          <w:rFonts w:cs="Arial"/>
          <w:color w:val="000000" w:themeColor="text1"/>
          <w:szCs w:val="20"/>
        </w:rPr>
        <w:t>DO, to wykonawca</w:t>
      </w:r>
      <w:r w:rsidRPr="006B77D0">
        <w:rPr>
          <w:rFonts w:cs="Arial"/>
          <w:color w:val="000000" w:themeColor="text1"/>
          <w:szCs w:val="20"/>
        </w:rPr>
        <w:t xml:space="preserve"> nie składa </w:t>
      </w:r>
      <w:r w:rsidR="00BC6A58" w:rsidRPr="006B77D0">
        <w:rPr>
          <w:rFonts w:cs="Arial"/>
          <w:color w:val="000000" w:themeColor="text1"/>
          <w:szCs w:val="20"/>
        </w:rPr>
        <w:t xml:space="preserve">niniejszego oświadczenia </w:t>
      </w:r>
      <w:r w:rsidRPr="006B77D0">
        <w:rPr>
          <w:rFonts w:cs="Arial"/>
          <w:color w:val="000000" w:themeColor="text1"/>
          <w:szCs w:val="20"/>
        </w:rPr>
        <w:t>(</w:t>
      </w:r>
      <w:r w:rsidR="00BC6A58" w:rsidRPr="006B77D0">
        <w:rPr>
          <w:rFonts w:cs="Arial"/>
          <w:color w:val="000000" w:themeColor="text1"/>
          <w:szCs w:val="20"/>
        </w:rPr>
        <w:t xml:space="preserve">w takiej sytuacji można </w:t>
      </w:r>
      <w:r w:rsidRPr="006B77D0">
        <w:rPr>
          <w:rFonts w:cs="Arial"/>
          <w:color w:val="000000" w:themeColor="text1"/>
          <w:szCs w:val="20"/>
        </w:rPr>
        <w:t>usun</w:t>
      </w:r>
      <w:r w:rsidR="00BC6A58" w:rsidRPr="006B77D0">
        <w:rPr>
          <w:rFonts w:cs="Arial"/>
          <w:color w:val="000000" w:themeColor="text1"/>
          <w:szCs w:val="20"/>
        </w:rPr>
        <w:t>ąć</w:t>
      </w:r>
      <w:r w:rsidRPr="006B77D0">
        <w:rPr>
          <w:rFonts w:cs="Arial"/>
          <w:color w:val="000000" w:themeColor="text1"/>
          <w:szCs w:val="20"/>
        </w:rPr>
        <w:t xml:space="preserve"> treś</w:t>
      </w:r>
      <w:r w:rsidR="00BC6A58" w:rsidRPr="006B77D0">
        <w:rPr>
          <w:rFonts w:cs="Arial"/>
          <w:color w:val="000000" w:themeColor="text1"/>
          <w:szCs w:val="20"/>
        </w:rPr>
        <w:t>ć niniejszego</w:t>
      </w:r>
      <w:r w:rsidRPr="006B77D0">
        <w:rPr>
          <w:rFonts w:cs="Arial"/>
          <w:color w:val="000000" w:themeColor="text1"/>
          <w:szCs w:val="20"/>
        </w:rPr>
        <w:t xml:space="preserve"> oświadczenia np. przez jego wykreślenie).</w:t>
      </w:r>
    </w:p>
    <w:p w14:paraId="49D0F592" w14:textId="77777777" w:rsidR="003513D2" w:rsidRPr="006B77D0" w:rsidRDefault="00F90B34" w:rsidP="003513D2">
      <w:pPr>
        <w:pStyle w:val="Default"/>
        <w:tabs>
          <w:tab w:val="left" w:pos="567"/>
        </w:tabs>
        <w:spacing w:line="360" w:lineRule="auto"/>
        <w:ind w:left="567" w:hanging="56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6B77D0">
        <w:rPr>
          <w:rFonts w:ascii="Arial" w:hAnsi="Arial" w:cs="Arial"/>
          <w:color w:val="000000" w:themeColor="text1"/>
          <w:sz w:val="20"/>
          <w:szCs w:val="20"/>
        </w:rPr>
        <w:t>**</w:t>
      </w:r>
      <w:r w:rsidR="00292D55" w:rsidRPr="006B77D0">
        <w:rPr>
          <w:rFonts w:ascii="Arial" w:hAnsi="Arial" w:cs="Arial"/>
          <w:color w:val="000000" w:themeColor="text1"/>
          <w:sz w:val="20"/>
          <w:szCs w:val="20"/>
        </w:rPr>
        <w:t>*</w:t>
      </w:r>
      <w:r w:rsidRPr="006B77D0">
        <w:rPr>
          <w:rFonts w:ascii="Arial" w:hAnsi="Arial" w:cs="Arial"/>
          <w:color w:val="000000" w:themeColor="text1"/>
          <w:sz w:val="20"/>
          <w:szCs w:val="20"/>
        </w:rPr>
        <w:t>**</w:t>
      </w:r>
      <w:r w:rsidRPr="006B77D0">
        <w:rPr>
          <w:rFonts w:ascii="Arial" w:hAnsi="Arial" w:cs="Arial"/>
          <w:color w:val="000000" w:themeColor="text1"/>
          <w:sz w:val="20"/>
          <w:szCs w:val="20"/>
        </w:rPr>
        <w:tab/>
      </w:r>
      <w:r w:rsidR="00292D55" w:rsidRPr="006B77D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n</w:t>
      </w:r>
      <w:r w:rsidR="003513D2" w:rsidRPr="006B77D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a potrzeby odpowiedzi na to pytanie należy skorzystać z definicji zawartych w zaleceniu Komisji z dnia 6 maja 2003 r. dotyczącym definicji mikroprzedsiębiorstw oraz małych i średnich przedsiębiorstw (Dz. Urz. UE L 124 z 20.5.2003, str. 36):</w:t>
      </w:r>
    </w:p>
    <w:p w14:paraId="7069BFD9" w14:textId="77777777" w:rsidR="003513D2" w:rsidRPr="006B77D0" w:rsidRDefault="003513D2" w:rsidP="003513D2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2" w:hanging="425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6B77D0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 xml:space="preserve">Mikroprzedsiębiorstwo: </w:t>
      </w:r>
      <w:r w:rsidRPr="006B77D0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przedsiębiorstwo, które </w:t>
      </w:r>
      <w:r w:rsidRPr="006B77D0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 xml:space="preserve">zatrudnia mniej niż 10 osób </w:t>
      </w:r>
      <w:r w:rsidRPr="006B77D0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i którego roczny obrót lub roczna suma bilansowa </w:t>
      </w:r>
      <w:r w:rsidRPr="006B77D0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nie przekracza 2 milionów EUR,</w:t>
      </w:r>
    </w:p>
    <w:p w14:paraId="23F1D18F" w14:textId="77777777" w:rsidR="003513D2" w:rsidRPr="006B77D0" w:rsidRDefault="003513D2" w:rsidP="003513D2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2" w:hanging="425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6B77D0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 xml:space="preserve">Małe przedsiębiorstwo: </w:t>
      </w:r>
      <w:r w:rsidRPr="006B77D0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przedsiębiorstwo, które </w:t>
      </w:r>
      <w:r w:rsidRPr="006B77D0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 xml:space="preserve">zatrudnia mniej niż 50 osób </w:t>
      </w:r>
      <w:r w:rsidRPr="006B77D0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i którego roczny obrót lub roczna suma bilansowa </w:t>
      </w:r>
      <w:r w:rsidRPr="006B77D0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nie przekracza 10 milionów EUR,</w:t>
      </w:r>
    </w:p>
    <w:p w14:paraId="0F0119D1" w14:textId="77777777" w:rsidR="00F90B34" w:rsidRPr="006B77D0" w:rsidRDefault="003513D2" w:rsidP="003513D2">
      <w:pPr>
        <w:pStyle w:val="Default"/>
        <w:numPr>
          <w:ilvl w:val="0"/>
          <w:numId w:val="17"/>
        </w:numPr>
        <w:tabs>
          <w:tab w:val="left" w:pos="993"/>
        </w:tabs>
        <w:spacing w:line="360" w:lineRule="auto"/>
        <w:ind w:left="992" w:hanging="425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6B77D0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Średnie przedsiębiorstwa: przedsiębiorstwa, które nie są mikroprzedsiębiorstwami ani małymi przedsiębiorstwami </w:t>
      </w:r>
      <w:r w:rsidRPr="006B77D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i które </w:t>
      </w:r>
      <w:r w:rsidRPr="006B77D0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zatrudniają mniej niż 250 osób </w:t>
      </w:r>
      <w:r w:rsidRPr="006B77D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i których </w:t>
      </w:r>
      <w:r w:rsidRPr="006B77D0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roczny obrót nie przekracza 50 milionów EUR </w:t>
      </w:r>
      <w:r w:rsidRPr="006B77D0">
        <w:rPr>
          <w:rFonts w:ascii="Arial" w:eastAsia="Times New Roman" w:hAnsi="Arial" w:cs="Arial"/>
          <w:b/>
          <w:bCs/>
          <w:i/>
          <w:iCs/>
          <w:color w:val="000000" w:themeColor="text1"/>
          <w:sz w:val="20"/>
          <w:szCs w:val="20"/>
          <w:lang w:eastAsia="pl-PL"/>
        </w:rPr>
        <w:t xml:space="preserve">lub </w:t>
      </w:r>
      <w:r w:rsidRPr="006B77D0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roczna suma bilansowa nie przekracza 43</w:t>
      </w:r>
      <w:r w:rsidR="00A81298" w:rsidRPr="006B77D0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 </w:t>
      </w:r>
      <w:r w:rsidRPr="006B77D0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milionów EUR</w:t>
      </w:r>
      <w:r w:rsidRPr="006B77D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,</w:t>
      </w:r>
    </w:p>
    <w:sectPr w:rsidR="00F90B34" w:rsidRPr="006B77D0" w:rsidSect="0028315B">
      <w:footerReference w:type="default" r:id="rId10"/>
      <w:pgSz w:w="11907" w:h="16840" w:code="9"/>
      <w:pgMar w:top="1134" w:right="1134" w:bottom="1134" w:left="1134" w:header="709" w:footer="425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0466D07" w16cid:durableId="2ACB7956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C7FD31" w14:textId="77777777" w:rsidR="00542499" w:rsidRDefault="00542499">
      <w:r>
        <w:separator/>
      </w:r>
    </w:p>
  </w:endnote>
  <w:endnote w:type="continuationSeparator" w:id="0">
    <w:p w14:paraId="4897C8D2" w14:textId="77777777" w:rsidR="00542499" w:rsidRDefault="00542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B6AF3A" w14:textId="37A4CF10" w:rsidR="00BA408F" w:rsidRPr="00424047" w:rsidRDefault="00460B86" w:rsidP="002A4AD8">
    <w:pPr>
      <w:pStyle w:val="Stopka"/>
      <w:jc w:val="center"/>
      <w:rPr>
        <w:sz w:val="18"/>
        <w:szCs w:val="18"/>
      </w:rPr>
    </w:pPr>
    <w:r w:rsidRPr="00424047">
      <w:rPr>
        <w:sz w:val="18"/>
        <w:szCs w:val="18"/>
      </w:rPr>
      <w:fldChar w:fldCharType="begin"/>
    </w:r>
    <w:r w:rsidR="00BA408F" w:rsidRPr="00424047">
      <w:rPr>
        <w:sz w:val="18"/>
        <w:szCs w:val="18"/>
      </w:rPr>
      <w:instrText>PAGE   \* MERGEFORMAT</w:instrText>
    </w:r>
    <w:r w:rsidRPr="00424047">
      <w:rPr>
        <w:sz w:val="18"/>
        <w:szCs w:val="18"/>
      </w:rPr>
      <w:fldChar w:fldCharType="separate"/>
    </w:r>
    <w:r w:rsidR="009523C2">
      <w:rPr>
        <w:noProof/>
        <w:sz w:val="18"/>
        <w:szCs w:val="18"/>
      </w:rPr>
      <w:t>5</w:t>
    </w:r>
    <w:r w:rsidRPr="0042404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E7CA62" w14:textId="77777777" w:rsidR="00542499" w:rsidRDefault="00542499">
      <w:r>
        <w:separator/>
      </w:r>
    </w:p>
  </w:footnote>
  <w:footnote w:type="continuationSeparator" w:id="0">
    <w:p w14:paraId="7DB6C9AD" w14:textId="77777777" w:rsidR="00542499" w:rsidRDefault="005424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6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077A7B61"/>
    <w:multiLevelType w:val="hybridMultilevel"/>
    <w:tmpl w:val="4ED46F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5C6599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 w:themeColor="text1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FFE3753"/>
    <w:multiLevelType w:val="hybridMultilevel"/>
    <w:tmpl w:val="9C12CA22"/>
    <w:lvl w:ilvl="0" w:tplc="103AFF8A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2FF1378"/>
    <w:multiLevelType w:val="hybridMultilevel"/>
    <w:tmpl w:val="E2883258"/>
    <w:lvl w:ilvl="0" w:tplc="A038F2E2">
      <w:start w:val="1"/>
      <w:numFmt w:val="ordin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01220D"/>
    <w:multiLevelType w:val="hybridMultilevel"/>
    <w:tmpl w:val="180CC3FC"/>
    <w:lvl w:ilvl="0" w:tplc="26AA9972">
      <w:start w:val="1"/>
      <w:numFmt w:val="ordin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4B2F06"/>
    <w:multiLevelType w:val="hybridMultilevel"/>
    <w:tmpl w:val="1B5623FC"/>
    <w:lvl w:ilvl="0" w:tplc="B0F4FF56">
      <w:start w:val="1"/>
      <w:numFmt w:val="decimal"/>
      <w:lvlText w:val="5.%1."/>
      <w:lvlJc w:val="left"/>
      <w:pPr>
        <w:ind w:left="560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6326" w:hanging="360"/>
      </w:pPr>
    </w:lvl>
    <w:lvl w:ilvl="2" w:tplc="0415001B" w:tentative="1">
      <w:start w:val="1"/>
      <w:numFmt w:val="lowerRoman"/>
      <w:lvlText w:val="%3."/>
      <w:lvlJc w:val="right"/>
      <w:pPr>
        <w:ind w:left="7046" w:hanging="180"/>
      </w:pPr>
    </w:lvl>
    <w:lvl w:ilvl="3" w:tplc="0415000F" w:tentative="1">
      <w:start w:val="1"/>
      <w:numFmt w:val="decimal"/>
      <w:lvlText w:val="%4."/>
      <w:lvlJc w:val="left"/>
      <w:pPr>
        <w:ind w:left="7766" w:hanging="360"/>
      </w:pPr>
    </w:lvl>
    <w:lvl w:ilvl="4" w:tplc="04150019" w:tentative="1">
      <w:start w:val="1"/>
      <w:numFmt w:val="lowerLetter"/>
      <w:lvlText w:val="%5."/>
      <w:lvlJc w:val="left"/>
      <w:pPr>
        <w:ind w:left="8486" w:hanging="360"/>
      </w:pPr>
    </w:lvl>
    <w:lvl w:ilvl="5" w:tplc="0415001B" w:tentative="1">
      <w:start w:val="1"/>
      <w:numFmt w:val="lowerRoman"/>
      <w:lvlText w:val="%6."/>
      <w:lvlJc w:val="right"/>
      <w:pPr>
        <w:ind w:left="9206" w:hanging="180"/>
      </w:pPr>
    </w:lvl>
    <w:lvl w:ilvl="6" w:tplc="0415000F" w:tentative="1">
      <w:start w:val="1"/>
      <w:numFmt w:val="decimal"/>
      <w:lvlText w:val="%7."/>
      <w:lvlJc w:val="left"/>
      <w:pPr>
        <w:ind w:left="9926" w:hanging="360"/>
      </w:pPr>
    </w:lvl>
    <w:lvl w:ilvl="7" w:tplc="04150019" w:tentative="1">
      <w:start w:val="1"/>
      <w:numFmt w:val="lowerLetter"/>
      <w:lvlText w:val="%8."/>
      <w:lvlJc w:val="left"/>
      <w:pPr>
        <w:ind w:left="10646" w:hanging="360"/>
      </w:pPr>
    </w:lvl>
    <w:lvl w:ilvl="8" w:tplc="0415001B" w:tentative="1">
      <w:start w:val="1"/>
      <w:numFmt w:val="lowerRoman"/>
      <w:lvlText w:val="%9."/>
      <w:lvlJc w:val="right"/>
      <w:pPr>
        <w:ind w:left="11366" w:hanging="180"/>
      </w:pPr>
    </w:lvl>
  </w:abstractNum>
  <w:abstractNum w:abstractNumId="18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6EF7CA9"/>
    <w:multiLevelType w:val="hybridMultilevel"/>
    <w:tmpl w:val="49F6CD1A"/>
    <w:lvl w:ilvl="0" w:tplc="EB4A1F86">
      <w:start w:val="1"/>
      <w:numFmt w:val="ordinal"/>
      <w:lvlText w:val="%1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4D0B8A"/>
    <w:multiLevelType w:val="hybridMultilevel"/>
    <w:tmpl w:val="DAE8B48C"/>
    <w:lvl w:ilvl="0" w:tplc="6406D07A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48162950"/>
    <w:multiLevelType w:val="hybridMultilevel"/>
    <w:tmpl w:val="5202B20E"/>
    <w:lvl w:ilvl="0" w:tplc="BC827A54">
      <w:start w:val="1"/>
      <w:numFmt w:val="decimal"/>
      <w:lvlText w:val="1.%1.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2" w15:restartNumberingAfterBreak="0">
    <w:nsid w:val="48C26ED8"/>
    <w:multiLevelType w:val="hybridMultilevel"/>
    <w:tmpl w:val="9C12CA22"/>
    <w:lvl w:ilvl="0" w:tplc="103AFF8A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C8459A"/>
    <w:multiLevelType w:val="hybridMultilevel"/>
    <w:tmpl w:val="62F863BE"/>
    <w:lvl w:ilvl="0" w:tplc="ADF876DC">
      <w:start w:val="1"/>
      <w:numFmt w:val="ordinal"/>
      <w:lvlText w:val="3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317C19"/>
    <w:multiLevelType w:val="hybridMultilevel"/>
    <w:tmpl w:val="1780FE1A"/>
    <w:lvl w:ilvl="0" w:tplc="ED709E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sz w:val="20"/>
        <w:szCs w:val="2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 w15:restartNumberingAfterBreak="0">
    <w:nsid w:val="63E34847"/>
    <w:multiLevelType w:val="hybridMultilevel"/>
    <w:tmpl w:val="DDD601D4"/>
    <w:lvl w:ilvl="0" w:tplc="9E1E73EA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CD322C0"/>
    <w:multiLevelType w:val="hybridMultilevel"/>
    <w:tmpl w:val="6A36F64E"/>
    <w:lvl w:ilvl="0" w:tplc="B0B49186">
      <w:start w:val="1"/>
      <w:numFmt w:val="ordinal"/>
      <w:lvlText w:val="2.%1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ED11DB"/>
    <w:multiLevelType w:val="hybridMultilevel"/>
    <w:tmpl w:val="B6F2180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2F1AD7"/>
    <w:multiLevelType w:val="hybridMultilevel"/>
    <w:tmpl w:val="D09A5A3A"/>
    <w:lvl w:ilvl="0" w:tplc="001C6994">
      <w:start w:val="1"/>
      <w:numFmt w:val="lowerLetter"/>
      <w:lvlText w:val="%1)"/>
      <w:lvlJc w:val="left"/>
      <w:pPr>
        <w:ind w:left="157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" w15:restartNumberingAfterBreak="0">
    <w:nsid w:val="713D00AB"/>
    <w:multiLevelType w:val="hybridMultilevel"/>
    <w:tmpl w:val="BA9ED07E"/>
    <w:lvl w:ilvl="0" w:tplc="13C0EB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24"/>
  </w:num>
  <w:num w:numId="4">
    <w:abstractNumId w:val="15"/>
  </w:num>
  <w:num w:numId="5">
    <w:abstractNumId w:val="26"/>
  </w:num>
  <w:num w:numId="6">
    <w:abstractNumId w:val="35"/>
  </w:num>
  <w:num w:numId="7">
    <w:abstractNumId w:val="23"/>
  </w:num>
  <w:num w:numId="8">
    <w:abstractNumId w:val="5"/>
  </w:num>
  <w:num w:numId="9">
    <w:abstractNumId w:val="32"/>
  </w:num>
  <w:num w:numId="10">
    <w:abstractNumId w:val="8"/>
  </w:num>
  <w:num w:numId="11">
    <w:abstractNumId w:val="29"/>
  </w:num>
  <w:num w:numId="12">
    <w:abstractNumId w:val="6"/>
  </w:num>
  <w:num w:numId="13">
    <w:abstractNumId w:val="16"/>
  </w:num>
  <w:num w:numId="14">
    <w:abstractNumId w:val="18"/>
  </w:num>
  <w:num w:numId="15">
    <w:abstractNumId w:val="13"/>
  </w:num>
  <w:num w:numId="16">
    <w:abstractNumId w:val="14"/>
  </w:num>
  <w:num w:numId="17">
    <w:abstractNumId w:val="34"/>
  </w:num>
  <w:num w:numId="18">
    <w:abstractNumId w:val="20"/>
  </w:num>
  <w:num w:numId="19">
    <w:abstractNumId w:val="21"/>
  </w:num>
  <w:num w:numId="20">
    <w:abstractNumId w:val="22"/>
  </w:num>
  <w:num w:numId="21">
    <w:abstractNumId w:val="9"/>
  </w:num>
  <w:num w:numId="22">
    <w:abstractNumId w:val="17"/>
  </w:num>
  <w:num w:numId="23">
    <w:abstractNumId w:val="19"/>
  </w:num>
  <w:num w:numId="24">
    <w:abstractNumId w:val="11"/>
  </w:num>
  <w:num w:numId="25">
    <w:abstractNumId w:val="12"/>
  </w:num>
  <w:num w:numId="26">
    <w:abstractNumId w:val="30"/>
  </w:num>
  <w:num w:numId="27">
    <w:abstractNumId w:val="25"/>
  </w:num>
  <w:num w:numId="28">
    <w:abstractNumId w:val="33"/>
  </w:num>
  <w:num w:numId="29">
    <w:abstractNumId w:val="31"/>
  </w:num>
  <w:num w:numId="30">
    <w:abstractNumId w:val="2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B33"/>
    <w:rsid w:val="00015FB8"/>
    <w:rsid w:val="00016098"/>
    <w:rsid w:val="00016740"/>
    <w:rsid w:val="00016E09"/>
    <w:rsid w:val="00017649"/>
    <w:rsid w:val="000179C2"/>
    <w:rsid w:val="00017C85"/>
    <w:rsid w:val="00020070"/>
    <w:rsid w:val="000202EE"/>
    <w:rsid w:val="000203DD"/>
    <w:rsid w:val="00020468"/>
    <w:rsid w:val="00020EE7"/>
    <w:rsid w:val="000214DC"/>
    <w:rsid w:val="000217D0"/>
    <w:rsid w:val="00021B79"/>
    <w:rsid w:val="00022C82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0FCC"/>
    <w:rsid w:val="00032668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76D"/>
    <w:rsid w:val="000417E9"/>
    <w:rsid w:val="00042077"/>
    <w:rsid w:val="000437BE"/>
    <w:rsid w:val="000442B1"/>
    <w:rsid w:val="000444A7"/>
    <w:rsid w:val="000454C0"/>
    <w:rsid w:val="00045A77"/>
    <w:rsid w:val="00045E85"/>
    <w:rsid w:val="0004674A"/>
    <w:rsid w:val="00046A0E"/>
    <w:rsid w:val="00046DD3"/>
    <w:rsid w:val="00047AD9"/>
    <w:rsid w:val="000502A7"/>
    <w:rsid w:val="000505D0"/>
    <w:rsid w:val="00051FBC"/>
    <w:rsid w:val="00052443"/>
    <w:rsid w:val="00052546"/>
    <w:rsid w:val="0005386D"/>
    <w:rsid w:val="000544E2"/>
    <w:rsid w:val="00057FF6"/>
    <w:rsid w:val="00060356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52E"/>
    <w:rsid w:val="00077811"/>
    <w:rsid w:val="0008008C"/>
    <w:rsid w:val="00080266"/>
    <w:rsid w:val="000802BB"/>
    <w:rsid w:val="0008092E"/>
    <w:rsid w:val="0008138F"/>
    <w:rsid w:val="00081D01"/>
    <w:rsid w:val="000834B8"/>
    <w:rsid w:val="00083A55"/>
    <w:rsid w:val="00083C90"/>
    <w:rsid w:val="00084803"/>
    <w:rsid w:val="00084F6F"/>
    <w:rsid w:val="00085011"/>
    <w:rsid w:val="000851CF"/>
    <w:rsid w:val="00086809"/>
    <w:rsid w:val="0008705D"/>
    <w:rsid w:val="00087166"/>
    <w:rsid w:val="000913BC"/>
    <w:rsid w:val="000914DB"/>
    <w:rsid w:val="00092393"/>
    <w:rsid w:val="000926BC"/>
    <w:rsid w:val="00092CCD"/>
    <w:rsid w:val="00093651"/>
    <w:rsid w:val="00094CF8"/>
    <w:rsid w:val="00096055"/>
    <w:rsid w:val="00096A1B"/>
    <w:rsid w:val="00096C13"/>
    <w:rsid w:val="00097274"/>
    <w:rsid w:val="000A16EE"/>
    <w:rsid w:val="000A1A4B"/>
    <w:rsid w:val="000A1AAE"/>
    <w:rsid w:val="000A1F7C"/>
    <w:rsid w:val="000A2086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B78D7"/>
    <w:rsid w:val="000C0809"/>
    <w:rsid w:val="000C0E45"/>
    <w:rsid w:val="000C13E1"/>
    <w:rsid w:val="000C2E82"/>
    <w:rsid w:val="000C374D"/>
    <w:rsid w:val="000C4A54"/>
    <w:rsid w:val="000C5B51"/>
    <w:rsid w:val="000C69A2"/>
    <w:rsid w:val="000C7997"/>
    <w:rsid w:val="000C7CBD"/>
    <w:rsid w:val="000D0970"/>
    <w:rsid w:val="000D0F94"/>
    <w:rsid w:val="000D1000"/>
    <w:rsid w:val="000D152E"/>
    <w:rsid w:val="000D1637"/>
    <w:rsid w:val="000D27D6"/>
    <w:rsid w:val="000D3ABD"/>
    <w:rsid w:val="000D5177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3B34"/>
    <w:rsid w:val="000E468C"/>
    <w:rsid w:val="000E484A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3E0B"/>
    <w:rsid w:val="001042D3"/>
    <w:rsid w:val="00104486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103"/>
    <w:rsid w:val="00111721"/>
    <w:rsid w:val="00111849"/>
    <w:rsid w:val="00111DCC"/>
    <w:rsid w:val="00111F84"/>
    <w:rsid w:val="00112684"/>
    <w:rsid w:val="001139D7"/>
    <w:rsid w:val="001154FE"/>
    <w:rsid w:val="00117281"/>
    <w:rsid w:val="00117CA6"/>
    <w:rsid w:val="0012021D"/>
    <w:rsid w:val="00120A1A"/>
    <w:rsid w:val="00120B85"/>
    <w:rsid w:val="0012185C"/>
    <w:rsid w:val="001219DF"/>
    <w:rsid w:val="00121B1B"/>
    <w:rsid w:val="00121E3C"/>
    <w:rsid w:val="00121E59"/>
    <w:rsid w:val="001225ED"/>
    <w:rsid w:val="001233D5"/>
    <w:rsid w:val="00123433"/>
    <w:rsid w:val="00123A11"/>
    <w:rsid w:val="00124FB9"/>
    <w:rsid w:val="0012546E"/>
    <w:rsid w:val="001261D3"/>
    <w:rsid w:val="001274B4"/>
    <w:rsid w:val="0013160F"/>
    <w:rsid w:val="00131E85"/>
    <w:rsid w:val="00132CEC"/>
    <w:rsid w:val="001335BD"/>
    <w:rsid w:val="00133BB2"/>
    <w:rsid w:val="001346DA"/>
    <w:rsid w:val="001354DE"/>
    <w:rsid w:val="001355B9"/>
    <w:rsid w:val="00135D1C"/>
    <w:rsid w:val="00136182"/>
    <w:rsid w:val="00136D8B"/>
    <w:rsid w:val="00136F33"/>
    <w:rsid w:val="00137277"/>
    <w:rsid w:val="001402F3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B75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562DB"/>
    <w:rsid w:val="00157876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67472"/>
    <w:rsid w:val="00170241"/>
    <w:rsid w:val="00170565"/>
    <w:rsid w:val="00170869"/>
    <w:rsid w:val="00170871"/>
    <w:rsid w:val="00174350"/>
    <w:rsid w:val="0017500D"/>
    <w:rsid w:val="00175F12"/>
    <w:rsid w:val="001768A4"/>
    <w:rsid w:val="00180A0C"/>
    <w:rsid w:val="00181293"/>
    <w:rsid w:val="00181AC2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C3A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3CDE"/>
    <w:rsid w:val="001B41C6"/>
    <w:rsid w:val="001B463D"/>
    <w:rsid w:val="001B4BFB"/>
    <w:rsid w:val="001B66E9"/>
    <w:rsid w:val="001B72C3"/>
    <w:rsid w:val="001C052A"/>
    <w:rsid w:val="001C1840"/>
    <w:rsid w:val="001C2B6B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6CF"/>
    <w:rsid w:val="001C6D9F"/>
    <w:rsid w:val="001C754A"/>
    <w:rsid w:val="001C7B95"/>
    <w:rsid w:val="001D004D"/>
    <w:rsid w:val="001D05F7"/>
    <w:rsid w:val="001D0CBF"/>
    <w:rsid w:val="001D136C"/>
    <w:rsid w:val="001D1964"/>
    <w:rsid w:val="001D25F7"/>
    <w:rsid w:val="001D27DF"/>
    <w:rsid w:val="001D2B31"/>
    <w:rsid w:val="001D3B0F"/>
    <w:rsid w:val="001D3CA7"/>
    <w:rsid w:val="001D472C"/>
    <w:rsid w:val="001D4B72"/>
    <w:rsid w:val="001D50DD"/>
    <w:rsid w:val="001D5C06"/>
    <w:rsid w:val="001D779E"/>
    <w:rsid w:val="001E1F67"/>
    <w:rsid w:val="001E2C18"/>
    <w:rsid w:val="001E3A91"/>
    <w:rsid w:val="001E5757"/>
    <w:rsid w:val="001E6012"/>
    <w:rsid w:val="001E6725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CAB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0E8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09E"/>
    <w:rsid w:val="00224160"/>
    <w:rsid w:val="0022428F"/>
    <w:rsid w:val="00224FF6"/>
    <w:rsid w:val="00225295"/>
    <w:rsid w:val="002256B7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378A2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22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75E"/>
    <w:rsid w:val="00261896"/>
    <w:rsid w:val="002624BD"/>
    <w:rsid w:val="0026260B"/>
    <w:rsid w:val="002637B3"/>
    <w:rsid w:val="002648DE"/>
    <w:rsid w:val="00265582"/>
    <w:rsid w:val="00266558"/>
    <w:rsid w:val="00270414"/>
    <w:rsid w:val="0027093B"/>
    <w:rsid w:val="00271075"/>
    <w:rsid w:val="00271CC4"/>
    <w:rsid w:val="00271FAD"/>
    <w:rsid w:val="0027244F"/>
    <w:rsid w:val="002728E7"/>
    <w:rsid w:val="0027401A"/>
    <w:rsid w:val="00275685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46B"/>
    <w:rsid w:val="002815D9"/>
    <w:rsid w:val="00281AE9"/>
    <w:rsid w:val="00281D95"/>
    <w:rsid w:val="002828E3"/>
    <w:rsid w:val="00282A59"/>
    <w:rsid w:val="0028315B"/>
    <w:rsid w:val="002836F3"/>
    <w:rsid w:val="00283963"/>
    <w:rsid w:val="00283C8D"/>
    <w:rsid w:val="00284088"/>
    <w:rsid w:val="00284196"/>
    <w:rsid w:val="002845EF"/>
    <w:rsid w:val="00284A46"/>
    <w:rsid w:val="00284EEC"/>
    <w:rsid w:val="002850C3"/>
    <w:rsid w:val="002851E5"/>
    <w:rsid w:val="00285979"/>
    <w:rsid w:val="00285F57"/>
    <w:rsid w:val="00286560"/>
    <w:rsid w:val="00286B1D"/>
    <w:rsid w:val="00287B96"/>
    <w:rsid w:val="0029030A"/>
    <w:rsid w:val="00290414"/>
    <w:rsid w:val="002909B0"/>
    <w:rsid w:val="0029110F"/>
    <w:rsid w:val="0029114A"/>
    <w:rsid w:val="0029174B"/>
    <w:rsid w:val="002923E2"/>
    <w:rsid w:val="002929FF"/>
    <w:rsid w:val="00292D55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51E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001F"/>
    <w:rsid w:val="002D0B3A"/>
    <w:rsid w:val="002D1213"/>
    <w:rsid w:val="002D14E6"/>
    <w:rsid w:val="002D1A8A"/>
    <w:rsid w:val="002D3121"/>
    <w:rsid w:val="002D3219"/>
    <w:rsid w:val="002D3871"/>
    <w:rsid w:val="002D4251"/>
    <w:rsid w:val="002D4285"/>
    <w:rsid w:val="002D42C6"/>
    <w:rsid w:val="002D4B78"/>
    <w:rsid w:val="002D4E6D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35AC"/>
    <w:rsid w:val="003049E8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27BD"/>
    <w:rsid w:val="00313439"/>
    <w:rsid w:val="0031389D"/>
    <w:rsid w:val="00313ADD"/>
    <w:rsid w:val="003148F7"/>
    <w:rsid w:val="0031616D"/>
    <w:rsid w:val="0031631C"/>
    <w:rsid w:val="00317ACA"/>
    <w:rsid w:val="003202E4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960"/>
    <w:rsid w:val="00331DA9"/>
    <w:rsid w:val="00331DB2"/>
    <w:rsid w:val="00331FDD"/>
    <w:rsid w:val="003322F6"/>
    <w:rsid w:val="0033313D"/>
    <w:rsid w:val="00333B5C"/>
    <w:rsid w:val="00334411"/>
    <w:rsid w:val="00335349"/>
    <w:rsid w:val="003358C8"/>
    <w:rsid w:val="003362B5"/>
    <w:rsid w:val="003364C2"/>
    <w:rsid w:val="003364F9"/>
    <w:rsid w:val="00336D4C"/>
    <w:rsid w:val="003416ED"/>
    <w:rsid w:val="003419BA"/>
    <w:rsid w:val="00341C6F"/>
    <w:rsid w:val="00343C8C"/>
    <w:rsid w:val="00344DEF"/>
    <w:rsid w:val="00345009"/>
    <w:rsid w:val="00345C37"/>
    <w:rsid w:val="00346056"/>
    <w:rsid w:val="00346CF1"/>
    <w:rsid w:val="00346E4C"/>
    <w:rsid w:val="00346F00"/>
    <w:rsid w:val="00347978"/>
    <w:rsid w:val="00347DE7"/>
    <w:rsid w:val="00350603"/>
    <w:rsid w:val="00350B0C"/>
    <w:rsid w:val="00350B53"/>
    <w:rsid w:val="00350F2F"/>
    <w:rsid w:val="003513D2"/>
    <w:rsid w:val="00351583"/>
    <w:rsid w:val="00352B0B"/>
    <w:rsid w:val="0035325F"/>
    <w:rsid w:val="003547F4"/>
    <w:rsid w:val="00354BCF"/>
    <w:rsid w:val="003558C1"/>
    <w:rsid w:val="0035781B"/>
    <w:rsid w:val="00357BBE"/>
    <w:rsid w:val="00357C94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A69"/>
    <w:rsid w:val="00374D63"/>
    <w:rsid w:val="0037551E"/>
    <w:rsid w:val="003757DA"/>
    <w:rsid w:val="00375FC9"/>
    <w:rsid w:val="00376C04"/>
    <w:rsid w:val="00376F6F"/>
    <w:rsid w:val="003800A5"/>
    <w:rsid w:val="00380D05"/>
    <w:rsid w:val="003814BC"/>
    <w:rsid w:val="00383A3F"/>
    <w:rsid w:val="00383CBD"/>
    <w:rsid w:val="00383E6B"/>
    <w:rsid w:val="00384736"/>
    <w:rsid w:val="0038477B"/>
    <w:rsid w:val="003850E2"/>
    <w:rsid w:val="00385526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024"/>
    <w:rsid w:val="00391246"/>
    <w:rsid w:val="00391F2B"/>
    <w:rsid w:val="003930C6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974F2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E8A"/>
    <w:rsid w:val="003A3F4F"/>
    <w:rsid w:val="003A44D7"/>
    <w:rsid w:val="003A5363"/>
    <w:rsid w:val="003A6705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27AD"/>
    <w:rsid w:val="003C3A0F"/>
    <w:rsid w:val="003C5AF7"/>
    <w:rsid w:val="003C6064"/>
    <w:rsid w:val="003C705D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4D9"/>
    <w:rsid w:val="003E17F2"/>
    <w:rsid w:val="003E190F"/>
    <w:rsid w:val="003E1EB2"/>
    <w:rsid w:val="003E24C4"/>
    <w:rsid w:val="003E2D83"/>
    <w:rsid w:val="003E4A7A"/>
    <w:rsid w:val="003E4F9B"/>
    <w:rsid w:val="003E5424"/>
    <w:rsid w:val="003E6141"/>
    <w:rsid w:val="003E6D3B"/>
    <w:rsid w:val="003E6ED6"/>
    <w:rsid w:val="003E744A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5F8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168"/>
    <w:rsid w:val="00407AA6"/>
    <w:rsid w:val="00410098"/>
    <w:rsid w:val="00411157"/>
    <w:rsid w:val="00411DEB"/>
    <w:rsid w:val="0041220C"/>
    <w:rsid w:val="00413566"/>
    <w:rsid w:val="00413657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412C"/>
    <w:rsid w:val="00435029"/>
    <w:rsid w:val="004357E7"/>
    <w:rsid w:val="00435CA6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6590"/>
    <w:rsid w:val="00446610"/>
    <w:rsid w:val="004471B6"/>
    <w:rsid w:val="00447439"/>
    <w:rsid w:val="004474C7"/>
    <w:rsid w:val="00447A3C"/>
    <w:rsid w:val="0045035A"/>
    <w:rsid w:val="00450587"/>
    <w:rsid w:val="00450783"/>
    <w:rsid w:val="00450A9A"/>
    <w:rsid w:val="00450C75"/>
    <w:rsid w:val="004510D0"/>
    <w:rsid w:val="004513AE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673"/>
    <w:rsid w:val="00461AE4"/>
    <w:rsid w:val="00461BE7"/>
    <w:rsid w:val="004634AD"/>
    <w:rsid w:val="00463F45"/>
    <w:rsid w:val="00464570"/>
    <w:rsid w:val="00464F4A"/>
    <w:rsid w:val="004652D1"/>
    <w:rsid w:val="0046650D"/>
    <w:rsid w:val="00466F6B"/>
    <w:rsid w:val="0046761C"/>
    <w:rsid w:val="00470BF7"/>
    <w:rsid w:val="00471273"/>
    <w:rsid w:val="00471793"/>
    <w:rsid w:val="004719DE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06A2"/>
    <w:rsid w:val="00490ECD"/>
    <w:rsid w:val="00492677"/>
    <w:rsid w:val="004926D1"/>
    <w:rsid w:val="00492858"/>
    <w:rsid w:val="00492EC1"/>
    <w:rsid w:val="00494382"/>
    <w:rsid w:val="00494E6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1E0A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CE0"/>
    <w:rsid w:val="004B7E3E"/>
    <w:rsid w:val="004B7FF4"/>
    <w:rsid w:val="004C08CC"/>
    <w:rsid w:val="004C0A15"/>
    <w:rsid w:val="004C0B5F"/>
    <w:rsid w:val="004C1935"/>
    <w:rsid w:val="004C1A8E"/>
    <w:rsid w:val="004C1F59"/>
    <w:rsid w:val="004C1FB6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1845"/>
    <w:rsid w:val="004D1B46"/>
    <w:rsid w:val="004D24AF"/>
    <w:rsid w:val="004D27A8"/>
    <w:rsid w:val="004D2858"/>
    <w:rsid w:val="004D31AE"/>
    <w:rsid w:val="004D3DF1"/>
    <w:rsid w:val="004D3EE0"/>
    <w:rsid w:val="004D6323"/>
    <w:rsid w:val="004D7FF8"/>
    <w:rsid w:val="004E0E72"/>
    <w:rsid w:val="004E21B3"/>
    <w:rsid w:val="004E2DC0"/>
    <w:rsid w:val="004E33E2"/>
    <w:rsid w:val="004E3C9C"/>
    <w:rsid w:val="004E5728"/>
    <w:rsid w:val="004E6AD5"/>
    <w:rsid w:val="004E6EE0"/>
    <w:rsid w:val="004E72EF"/>
    <w:rsid w:val="004E7348"/>
    <w:rsid w:val="004E7940"/>
    <w:rsid w:val="004E7D00"/>
    <w:rsid w:val="004F02D5"/>
    <w:rsid w:val="004F0347"/>
    <w:rsid w:val="004F0C4B"/>
    <w:rsid w:val="004F1B82"/>
    <w:rsid w:val="004F1FE4"/>
    <w:rsid w:val="004F2B63"/>
    <w:rsid w:val="004F2D42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CA5"/>
    <w:rsid w:val="004F6DFB"/>
    <w:rsid w:val="004F73ED"/>
    <w:rsid w:val="004F7916"/>
    <w:rsid w:val="0050049A"/>
    <w:rsid w:val="0050194F"/>
    <w:rsid w:val="00501A92"/>
    <w:rsid w:val="005029E0"/>
    <w:rsid w:val="00503388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083"/>
    <w:rsid w:val="0052117A"/>
    <w:rsid w:val="005217FE"/>
    <w:rsid w:val="00522182"/>
    <w:rsid w:val="00522B98"/>
    <w:rsid w:val="00522BC5"/>
    <w:rsid w:val="005230AB"/>
    <w:rsid w:val="00523342"/>
    <w:rsid w:val="005246B7"/>
    <w:rsid w:val="0052488A"/>
    <w:rsid w:val="00524CB8"/>
    <w:rsid w:val="00524F4C"/>
    <w:rsid w:val="005250FA"/>
    <w:rsid w:val="00525FD0"/>
    <w:rsid w:val="005263FA"/>
    <w:rsid w:val="0052641B"/>
    <w:rsid w:val="00526A0F"/>
    <w:rsid w:val="0052771D"/>
    <w:rsid w:val="0053094C"/>
    <w:rsid w:val="00530BF8"/>
    <w:rsid w:val="00530D16"/>
    <w:rsid w:val="005325DD"/>
    <w:rsid w:val="005326EC"/>
    <w:rsid w:val="00532D27"/>
    <w:rsid w:val="005331EA"/>
    <w:rsid w:val="005333B1"/>
    <w:rsid w:val="00533C00"/>
    <w:rsid w:val="005341A7"/>
    <w:rsid w:val="00534219"/>
    <w:rsid w:val="005351A5"/>
    <w:rsid w:val="00535835"/>
    <w:rsid w:val="005359B6"/>
    <w:rsid w:val="00535F0A"/>
    <w:rsid w:val="005365C4"/>
    <w:rsid w:val="00536886"/>
    <w:rsid w:val="0054132D"/>
    <w:rsid w:val="00541340"/>
    <w:rsid w:val="0054214A"/>
    <w:rsid w:val="00542499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3711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1CD8"/>
    <w:rsid w:val="00571FCB"/>
    <w:rsid w:val="00573737"/>
    <w:rsid w:val="005737EB"/>
    <w:rsid w:val="00574683"/>
    <w:rsid w:val="005760B0"/>
    <w:rsid w:val="005763BE"/>
    <w:rsid w:val="005764FF"/>
    <w:rsid w:val="0057782F"/>
    <w:rsid w:val="00577F94"/>
    <w:rsid w:val="00583AD3"/>
    <w:rsid w:val="005840C3"/>
    <w:rsid w:val="00584781"/>
    <w:rsid w:val="00584FF8"/>
    <w:rsid w:val="00585E39"/>
    <w:rsid w:val="00586414"/>
    <w:rsid w:val="00586FFB"/>
    <w:rsid w:val="00587314"/>
    <w:rsid w:val="00590514"/>
    <w:rsid w:val="00590981"/>
    <w:rsid w:val="00591C0E"/>
    <w:rsid w:val="00591CB6"/>
    <w:rsid w:val="00593256"/>
    <w:rsid w:val="005933F6"/>
    <w:rsid w:val="0059478C"/>
    <w:rsid w:val="00594AF9"/>
    <w:rsid w:val="00594F85"/>
    <w:rsid w:val="0059677C"/>
    <w:rsid w:val="00597293"/>
    <w:rsid w:val="005A0498"/>
    <w:rsid w:val="005A0C55"/>
    <w:rsid w:val="005A24C9"/>
    <w:rsid w:val="005A2BFD"/>
    <w:rsid w:val="005A34BA"/>
    <w:rsid w:val="005A3B44"/>
    <w:rsid w:val="005A42D6"/>
    <w:rsid w:val="005A638E"/>
    <w:rsid w:val="005A7CBE"/>
    <w:rsid w:val="005B0389"/>
    <w:rsid w:val="005B0689"/>
    <w:rsid w:val="005B1C54"/>
    <w:rsid w:val="005B2388"/>
    <w:rsid w:val="005B2EA1"/>
    <w:rsid w:val="005B31D9"/>
    <w:rsid w:val="005B32A6"/>
    <w:rsid w:val="005B4D09"/>
    <w:rsid w:val="005B4EB1"/>
    <w:rsid w:val="005B5981"/>
    <w:rsid w:val="005B60E8"/>
    <w:rsid w:val="005B66A4"/>
    <w:rsid w:val="005B685C"/>
    <w:rsid w:val="005B7A49"/>
    <w:rsid w:val="005B7A5E"/>
    <w:rsid w:val="005B7AF4"/>
    <w:rsid w:val="005C089F"/>
    <w:rsid w:val="005C0A9C"/>
    <w:rsid w:val="005C1691"/>
    <w:rsid w:val="005C1A3D"/>
    <w:rsid w:val="005C1E70"/>
    <w:rsid w:val="005C22F4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319A"/>
    <w:rsid w:val="005D3C31"/>
    <w:rsid w:val="005D4385"/>
    <w:rsid w:val="005D4BBB"/>
    <w:rsid w:val="005D4CA3"/>
    <w:rsid w:val="005D5905"/>
    <w:rsid w:val="005D5F41"/>
    <w:rsid w:val="005D7F8E"/>
    <w:rsid w:val="005E01EA"/>
    <w:rsid w:val="005E11D2"/>
    <w:rsid w:val="005E27FA"/>
    <w:rsid w:val="005E3919"/>
    <w:rsid w:val="005E3A5A"/>
    <w:rsid w:val="005E3FC9"/>
    <w:rsid w:val="005E41BF"/>
    <w:rsid w:val="005E43F6"/>
    <w:rsid w:val="005E443D"/>
    <w:rsid w:val="005E47E6"/>
    <w:rsid w:val="005E4898"/>
    <w:rsid w:val="005E542B"/>
    <w:rsid w:val="005E54FA"/>
    <w:rsid w:val="005E6B0C"/>
    <w:rsid w:val="005F0C19"/>
    <w:rsid w:val="005F1181"/>
    <w:rsid w:val="005F1640"/>
    <w:rsid w:val="005F3367"/>
    <w:rsid w:val="005F44A1"/>
    <w:rsid w:val="005F4976"/>
    <w:rsid w:val="005F5068"/>
    <w:rsid w:val="005F6275"/>
    <w:rsid w:val="005F6816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36C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295A"/>
    <w:rsid w:val="00613D90"/>
    <w:rsid w:val="00614168"/>
    <w:rsid w:val="006169F5"/>
    <w:rsid w:val="00617046"/>
    <w:rsid w:val="00617396"/>
    <w:rsid w:val="006201A0"/>
    <w:rsid w:val="00622999"/>
    <w:rsid w:val="006229E3"/>
    <w:rsid w:val="0062389B"/>
    <w:rsid w:val="00623B54"/>
    <w:rsid w:val="00624A24"/>
    <w:rsid w:val="00626B8D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2DD"/>
    <w:rsid w:val="006529FD"/>
    <w:rsid w:val="00652F23"/>
    <w:rsid w:val="00653133"/>
    <w:rsid w:val="006533FA"/>
    <w:rsid w:val="006537F3"/>
    <w:rsid w:val="00653A75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0F77"/>
    <w:rsid w:val="0066101E"/>
    <w:rsid w:val="00661E01"/>
    <w:rsid w:val="00662925"/>
    <w:rsid w:val="0066305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3E3"/>
    <w:rsid w:val="00671A18"/>
    <w:rsid w:val="00672635"/>
    <w:rsid w:val="00673883"/>
    <w:rsid w:val="00674831"/>
    <w:rsid w:val="00676F1F"/>
    <w:rsid w:val="00677446"/>
    <w:rsid w:val="00677926"/>
    <w:rsid w:val="00680A4C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1B23"/>
    <w:rsid w:val="00692375"/>
    <w:rsid w:val="00693D67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974DB"/>
    <w:rsid w:val="006A0962"/>
    <w:rsid w:val="006A1385"/>
    <w:rsid w:val="006A5FCC"/>
    <w:rsid w:val="006A6017"/>
    <w:rsid w:val="006A63B9"/>
    <w:rsid w:val="006A6EB4"/>
    <w:rsid w:val="006B0970"/>
    <w:rsid w:val="006B0A0A"/>
    <w:rsid w:val="006B0A2A"/>
    <w:rsid w:val="006B0DBD"/>
    <w:rsid w:val="006B14E1"/>
    <w:rsid w:val="006B178A"/>
    <w:rsid w:val="006B1800"/>
    <w:rsid w:val="006B1BD0"/>
    <w:rsid w:val="006B2159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B6CB6"/>
    <w:rsid w:val="006B771F"/>
    <w:rsid w:val="006B77D0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0EFA"/>
    <w:rsid w:val="006E15B3"/>
    <w:rsid w:val="006E319D"/>
    <w:rsid w:val="006E3576"/>
    <w:rsid w:val="006E455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4ED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0FB"/>
    <w:rsid w:val="007048D6"/>
    <w:rsid w:val="007051AA"/>
    <w:rsid w:val="007062B1"/>
    <w:rsid w:val="00706303"/>
    <w:rsid w:val="0070673B"/>
    <w:rsid w:val="007069D2"/>
    <w:rsid w:val="0071045F"/>
    <w:rsid w:val="00710794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38D"/>
    <w:rsid w:val="0072046D"/>
    <w:rsid w:val="007206CB"/>
    <w:rsid w:val="00720844"/>
    <w:rsid w:val="00720B04"/>
    <w:rsid w:val="00721707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4EA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5CD"/>
    <w:rsid w:val="007477FC"/>
    <w:rsid w:val="00750550"/>
    <w:rsid w:val="00750902"/>
    <w:rsid w:val="00750FCE"/>
    <w:rsid w:val="00752BB7"/>
    <w:rsid w:val="00752BF5"/>
    <w:rsid w:val="00753024"/>
    <w:rsid w:val="00756906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42"/>
    <w:rsid w:val="00777E51"/>
    <w:rsid w:val="00780004"/>
    <w:rsid w:val="007805B6"/>
    <w:rsid w:val="00782CD8"/>
    <w:rsid w:val="00782CFA"/>
    <w:rsid w:val="00783199"/>
    <w:rsid w:val="007841BC"/>
    <w:rsid w:val="0078445E"/>
    <w:rsid w:val="007850E6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85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15E1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6D15"/>
    <w:rsid w:val="007B710D"/>
    <w:rsid w:val="007B7432"/>
    <w:rsid w:val="007C1149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145"/>
    <w:rsid w:val="007C4EC1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4E68"/>
    <w:rsid w:val="007E56D4"/>
    <w:rsid w:val="007E5A4D"/>
    <w:rsid w:val="007E6710"/>
    <w:rsid w:val="007E76EF"/>
    <w:rsid w:val="007E798F"/>
    <w:rsid w:val="007E7C7C"/>
    <w:rsid w:val="007F0EDF"/>
    <w:rsid w:val="007F0F4A"/>
    <w:rsid w:val="007F186F"/>
    <w:rsid w:val="007F1C59"/>
    <w:rsid w:val="007F1E8A"/>
    <w:rsid w:val="007F1F1A"/>
    <w:rsid w:val="007F2CEF"/>
    <w:rsid w:val="007F2DD9"/>
    <w:rsid w:val="007F2EEF"/>
    <w:rsid w:val="007F5FA6"/>
    <w:rsid w:val="007F5FC9"/>
    <w:rsid w:val="00801B89"/>
    <w:rsid w:val="00801E9B"/>
    <w:rsid w:val="00803B5F"/>
    <w:rsid w:val="00805343"/>
    <w:rsid w:val="00805741"/>
    <w:rsid w:val="008059E7"/>
    <w:rsid w:val="0080663A"/>
    <w:rsid w:val="00806A39"/>
    <w:rsid w:val="00806D1E"/>
    <w:rsid w:val="00807C71"/>
    <w:rsid w:val="0081121C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552D"/>
    <w:rsid w:val="00825CBE"/>
    <w:rsid w:val="00825DC3"/>
    <w:rsid w:val="00825E47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19E0"/>
    <w:rsid w:val="00862084"/>
    <w:rsid w:val="00862594"/>
    <w:rsid w:val="00863162"/>
    <w:rsid w:val="008642B0"/>
    <w:rsid w:val="0086453C"/>
    <w:rsid w:val="0086493A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87440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549D"/>
    <w:rsid w:val="0089590D"/>
    <w:rsid w:val="00895D5B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A7682"/>
    <w:rsid w:val="008B01D4"/>
    <w:rsid w:val="008B033E"/>
    <w:rsid w:val="008B115A"/>
    <w:rsid w:val="008B1919"/>
    <w:rsid w:val="008B1BB8"/>
    <w:rsid w:val="008B22D1"/>
    <w:rsid w:val="008B2527"/>
    <w:rsid w:val="008B2ED8"/>
    <w:rsid w:val="008B3FA0"/>
    <w:rsid w:val="008B46E2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2920"/>
    <w:rsid w:val="008C568E"/>
    <w:rsid w:val="008C57BD"/>
    <w:rsid w:val="008C5D1F"/>
    <w:rsid w:val="008C6189"/>
    <w:rsid w:val="008C6ACE"/>
    <w:rsid w:val="008C70EA"/>
    <w:rsid w:val="008C766E"/>
    <w:rsid w:val="008C7A92"/>
    <w:rsid w:val="008C7AB3"/>
    <w:rsid w:val="008C7B9B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F2"/>
    <w:rsid w:val="008E1842"/>
    <w:rsid w:val="008E20BA"/>
    <w:rsid w:val="008E24D1"/>
    <w:rsid w:val="008E2A5C"/>
    <w:rsid w:val="008E2C0E"/>
    <w:rsid w:val="008E3E8B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0779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35C"/>
    <w:rsid w:val="00914680"/>
    <w:rsid w:val="00914786"/>
    <w:rsid w:val="00915DCF"/>
    <w:rsid w:val="00915E74"/>
    <w:rsid w:val="0091628E"/>
    <w:rsid w:val="009168E2"/>
    <w:rsid w:val="00916B90"/>
    <w:rsid w:val="00916E69"/>
    <w:rsid w:val="00917992"/>
    <w:rsid w:val="00917BB6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3B9"/>
    <w:rsid w:val="0093557D"/>
    <w:rsid w:val="00936580"/>
    <w:rsid w:val="0093659E"/>
    <w:rsid w:val="00936EAA"/>
    <w:rsid w:val="009375A1"/>
    <w:rsid w:val="00940F15"/>
    <w:rsid w:val="00941A21"/>
    <w:rsid w:val="00942B24"/>
    <w:rsid w:val="009430B8"/>
    <w:rsid w:val="00943905"/>
    <w:rsid w:val="009439D0"/>
    <w:rsid w:val="0094511E"/>
    <w:rsid w:val="009458C1"/>
    <w:rsid w:val="009461F5"/>
    <w:rsid w:val="00946AD6"/>
    <w:rsid w:val="00946B09"/>
    <w:rsid w:val="0094766E"/>
    <w:rsid w:val="0095005F"/>
    <w:rsid w:val="00950661"/>
    <w:rsid w:val="00951C7B"/>
    <w:rsid w:val="009523C2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A4D"/>
    <w:rsid w:val="00961C52"/>
    <w:rsid w:val="0096273E"/>
    <w:rsid w:val="00962ABC"/>
    <w:rsid w:val="00963830"/>
    <w:rsid w:val="0096386A"/>
    <w:rsid w:val="00964361"/>
    <w:rsid w:val="009651FE"/>
    <w:rsid w:val="00965369"/>
    <w:rsid w:val="00965619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3718"/>
    <w:rsid w:val="00975349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C1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3F6"/>
    <w:rsid w:val="00997401"/>
    <w:rsid w:val="009A115F"/>
    <w:rsid w:val="009A11EA"/>
    <w:rsid w:val="009A1287"/>
    <w:rsid w:val="009A3365"/>
    <w:rsid w:val="009A44A1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2C6A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04A"/>
    <w:rsid w:val="009D2D5C"/>
    <w:rsid w:val="009D3440"/>
    <w:rsid w:val="009D4821"/>
    <w:rsid w:val="009D4993"/>
    <w:rsid w:val="009D4BF4"/>
    <w:rsid w:val="009D5145"/>
    <w:rsid w:val="009D5548"/>
    <w:rsid w:val="009D5E22"/>
    <w:rsid w:val="009D6406"/>
    <w:rsid w:val="009D656F"/>
    <w:rsid w:val="009D6FE5"/>
    <w:rsid w:val="009D7982"/>
    <w:rsid w:val="009E0D08"/>
    <w:rsid w:val="009E1C32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26B"/>
    <w:rsid w:val="00A01457"/>
    <w:rsid w:val="00A016CB"/>
    <w:rsid w:val="00A018F6"/>
    <w:rsid w:val="00A01F95"/>
    <w:rsid w:val="00A025B3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216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71E1"/>
    <w:rsid w:val="00A272C5"/>
    <w:rsid w:val="00A27B8A"/>
    <w:rsid w:val="00A27E69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49EC"/>
    <w:rsid w:val="00A36CBF"/>
    <w:rsid w:val="00A36F48"/>
    <w:rsid w:val="00A36F71"/>
    <w:rsid w:val="00A37E69"/>
    <w:rsid w:val="00A401BC"/>
    <w:rsid w:val="00A414CD"/>
    <w:rsid w:val="00A41DA8"/>
    <w:rsid w:val="00A4229E"/>
    <w:rsid w:val="00A42577"/>
    <w:rsid w:val="00A428B0"/>
    <w:rsid w:val="00A42A3D"/>
    <w:rsid w:val="00A42BE3"/>
    <w:rsid w:val="00A42C0B"/>
    <w:rsid w:val="00A4322D"/>
    <w:rsid w:val="00A43408"/>
    <w:rsid w:val="00A434AD"/>
    <w:rsid w:val="00A44038"/>
    <w:rsid w:val="00A442D7"/>
    <w:rsid w:val="00A45DDA"/>
    <w:rsid w:val="00A45FED"/>
    <w:rsid w:val="00A4607C"/>
    <w:rsid w:val="00A46291"/>
    <w:rsid w:val="00A47098"/>
    <w:rsid w:val="00A47194"/>
    <w:rsid w:val="00A47967"/>
    <w:rsid w:val="00A50933"/>
    <w:rsid w:val="00A5109C"/>
    <w:rsid w:val="00A516C7"/>
    <w:rsid w:val="00A5183A"/>
    <w:rsid w:val="00A51C2F"/>
    <w:rsid w:val="00A52CBA"/>
    <w:rsid w:val="00A52ED3"/>
    <w:rsid w:val="00A54052"/>
    <w:rsid w:val="00A544DB"/>
    <w:rsid w:val="00A54D1C"/>
    <w:rsid w:val="00A54F2F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3AC9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670"/>
    <w:rsid w:val="00A76BCA"/>
    <w:rsid w:val="00A77159"/>
    <w:rsid w:val="00A7795E"/>
    <w:rsid w:val="00A80FA5"/>
    <w:rsid w:val="00A80FC4"/>
    <w:rsid w:val="00A81298"/>
    <w:rsid w:val="00A8226F"/>
    <w:rsid w:val="00A82442"/>
    <w:rsid w:val="00A82A9F"/>
    <w:rsid w:val="00A82FB2"/>
    <w:rsid w:val="00A8314C"/>
    <w:rsid w:val="00A8317B"/>
    <w:rsid w:val="00A83223"/>
    <w:rsid w:val="00A8325A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87686"/>
    <w:rsid w:val="00A9072A"/>
    <w:rsid w:val="00A917F4"/>
    <w:rsid w:val="00A92C5F"/>
    <w:rsid w:val="00A93234"/>
    <w:rsid w:val="00A9522E"/>
    <w:rsid w:val="00A957E7"/>
    <w:rsid w:val="00A95A85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3FBF"/>
    <w:rsid w:val="00AB45E9"/>
    <w:rsid w:val="00AB5D44"/>
    <w:rsid w:val="00AB6576"/>
    <w:rsid w:val="00AB6BDF"/>
    <w:rsid w:val="00AB7946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3D6D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2869"/>
    <w:rsid w:val="00AD43B6"/>
    <w:rsid w:val="00AD4DB9"/>
    <w:rsid w:val="00AD4FE8"/>
    <w:rsid w:val="00AD5C8E"/>
    <w:rsid w:val="00AD5CF7"/>
    <w:rsid w:val="00AD61CF"/>
    <w:rsid w:val="00AD6CF5"/>
    <w:rsid w:val="00AD714E"/>
    <w:rsid w:val="00AD77B4"/>
    <w:rsid w:val="00AE07A5"/>
    <w:rsid w:val="00AE0CCC"/>
    <w:rsid w:val="00AE0F05"/>
    <w:rsid w:val="00AE0F9A"/>
    <w:rsid w:val="00AE1249"/>
    <w:rsid w:val="00AE199D"/>
    <w:rsid w:val="00AE2259"/>
    <w:rsid w:val="00AE314D"/>
    <w:rsid w:val="00AE32D9"/>
    <w:rsid w:val="00AE3A1E"/>
    <w:rsid w:val="00AE5CB9"/>
    <w:rsid w:val="00AE6E0B"/>
    <w:rsid w:val="00AE7D32"/>
    <w:rsid w:val="00AF0194"/>
    <w:rsid w:val="00AF06F7"/>
    <w:rsid w:val="00AF0835"/>
    <w:rsid w:val="00AF09C0"/>
    <w:rsid w:val="00AF0CA0"/>
    <w:rsid w:val="00AF0EE1"/>
    <w:rsid w:val="00AF1CF8"/>
    <w:rsid w:val="00AF4462"/>
    <w:rsid w:val="00AF4D49"/>
    <w:rsid w:val="00AF4F79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42C"/>
    <w:rsid w:val="00B136CB"/>
    <w:rsid w:val="00B13AFE"/>
    <w:rsid w:val="00B14093"/>
    <w:rsid w:val="00B14819"/>
    <w:rsid w:val="00B157DD"/>
    <w:rsid w:val="00B1581F"/>
    <w:rsid w:val="00B16BCD"/>
    <w:rsid w:val="00B20B6C"/>
    <w:rsid w:val="00B20C31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C3C"/>
    <w:rsid w:val="00B52338"/>
    <w:rsid w:val="00B524A9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5744E"/>
    <w:rsid w:val="00B6035E"/>
    <w:rsid w:val="00B60554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4CF"/>
    <w:rsid w:val="00B7068D"/>
    <w:rsid w:val="00B709F6"/>
    <w:rsid w:val="00B72B9C"/>
    <w:rsid w:val="00B72D3B"/>
    <w:rsid w:val="00B72F4C"/>
    <w:rsid w:val="00B73052"/>
    <w:rsid w:val="00B737FC"/>
    <w:rsid w:val="00B7568C"/>
    <w:rsid w:val="00B75B0C"/>
    <w:rsid w:val="00B77348"/>
    <w:rsid w:val="00B77524"/>
    <w:rsid w:val="00B77EEC"/>
    <w:rsid w:val="00B80CB9"/>
    <w:rsid w:val="00B8113D"/>
    <w:rsid w:val="00B81E99"/>
    <w:rsid w:val="00B82076"/>
    <w:rsid w:val="00B82099"/>
    <w:rsid w:val="00B8215C"/>
    <w:rsid w:val="00B83B66"/>
    <w:rsid w:val="00B83F66"/>
    <w:rsid w:val="00B8492E"/>
    <w:rsid w:val="00B85240"/>
    <w:rsid w:val="00B85974"/>
    <w:rsid w:val="00B8641E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04B7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2F96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67C"/>
    <w:rsid w:val="00BC39D6"/>
    <w:rsid w:val="00BC4C8C"/>
    <w:rsid w:val="00BC5050"/>
    <w:rsid w:val="00BC5F2B"/>
    <w:rsid w:val="00BC6A58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F61"/>
    <w:rsid w:val="00BF00AA"/>
    <w:rsid w:val="00BF13B4"/>
    <w:rsid w:val="00BF1833"/>
    <w:rsid w:val="00BF1DBD"/>
    <w:rsid w:val="00BF1EDA"/>
    <w:rsid w:val="00BF325C"/>
    <w:rsid w:val="00BF3279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BF7D86"/>
    <w:rsid w:val="00C00039"/>
    <w:rsid w:val="00C00D15"/>
    <w:rsid w:val="00C01A41"/>
    <w:rsid w:val="00C01C10"/>
    <w:rsid w:val="00C02932"/>
    <w:rsid w:val="00C02AEA"/>
    <w:rsid w:val="00C03210"/>
    <w:rsid w:val="00C033DD"/>
    <w:rsid w:val="00C03B4C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3DF"/>
    <w:rsid w:val="00C14D2E"/>
    <w:rsid w:val="00C15EBC"/>
    <w:rsid w:val="00C16029"/>
    <w:rsid w:val="00C165B1"/>
    <w:rsid w:val="00C16ABB"/>
    <w:rsid w:val="00C16E56"/>
    <w:rsid w:val="00C2049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7C1"/>
    <w:rsid w:val="00C43DCC"/>
    <w:rsid w:val="00C442B1"/>
    <w:rsid w:val="00C4476D"/>
    <w:rsid w:val="00C44DB6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1EE3"/>
    <w:rsid w:val="00C5231C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620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0A6"/>
    <w:rsid w:val="00C75A6B"/>
    <w:rsid w:val="00C75C69"/>
    <w:rsid w:val="00C75DC8"/>
    <w:rsid w:val="00C76462"/>
    <w:rsid w:val="00C76753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4FF0"/>
    <w:rsid w:val="00C8527F"/>
    <w:rsid w:val="00C865DA"/>
    <w:rsid w:val="00C871E7"/>
    <w:rsid w:val="00C878C4"/>
    <w:rsid w:val="00C87D84"/>
    <w:rsid w:val="00C90558"/>
    <w:rsid w:val="00C91A6A"/>
    <w:rsid w:val="00C9293B"/>
    <w:rsid w:val="00C92CDB"/>
    <w:rsid w:val="00C940B1"/>
    <w:rsid w:val="00C94332"/>
    <w:rsid w:val="00C94E8C"/>
    <w:rsid w:val="00C955C2"/>
    <w:rsid w:val="00C95B3A"/>
    <w:rsid w:val="00C95E8D"/>
    <w:rsid w:val="00C95FFA"/>
    <w:rsid w:val="00C970E4"/>
    <w:rsid w:val="00CA0A8A"/>
    <w:rsid w:val="00CA1C0B"/>
    <w:rsid w:val="00CA2287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B1A"/>
    <w:rsid w:val="00CB5CBB"/>
    <w:rsid w:val="00CB6370"/>
    <w:rsid w:val="00CB6786"/>
    <w:rsid w:val="00CB70CE"/>
    <w:rsid w:val="00CB7D9D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1DB"/>
    <w:rsid w:val="00CC6A87"/>
    <w:rsid w:val="00CC7AE1"/>
    <w:rsid w:val="00CD054D"/>
    <w:rsid w:val="00CD0722"/>
    <w:rsid w:val="00CD0C74"/>
    <w:rsid w:val="00CD0DF4"/>
    <w:rsid w:val="00CD10F5"/>
    <w:rsid w:val="00CD1BA0"/>
    <w:rsid w:val="00CD22CE"/>
    <w:rsid w:val="00CD24BD"/>
    <w:rsid w:val="00CD2DED"/>
    <w:rsid w:val="00CD373C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2BF7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2A22"/>
    <w:rsid w:val="00CF30D2"/>
    <w:rsid w:val="00CF3EC6"/>
    <w:rsid w:val="00CF5825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742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B4D"/>
    <w:rsid w:val="00D17F76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184C"/>
    <w:rsid w:val="00D3246F"/>
    <w:rsid w:val="00D32C37"/>
    <w:rsid w:val="00D330E6"/>
    <w:rsid w:val="00D33262"/>
    <w:rsid w:val="00D335FF"/>
    <w:rsid w:val="00D33858"/>
    <w:rsid w:val="00D33E52"/>
    <w:rsid w:val="00D34CE5"/>
    <w:rsid w:val="00D37302"/>
    <w:rsid w:val="00D37BEA"/>
    <w:rsid w:val="00D37D01"/>
    <w:rsid w:val="00D4037C"/>
    <w:rsid w:val="00D4158D"/>
    <w:rsid w:val="00D41768"/>
    <w:rsid w:val="00D423BF"/>
    <w:rsid w:val="00D427AB"/>
    <w:rsid w:val="00D43478"/>
    <w:rsid w:val="00D43AC0"/>
    <w:rsid w:val="00D458B0"/>
    <w:rsid w:val="00D45940"/>
    <w:rsid w:val="00D45AF4"/>
    <w:rsid w:val="00D45E88"/>
    <w:rsid w:val="00D46134"/>
    <w:rsid w:val="00D471A4"/>
    <w:rsid w:val="00D47401"/>
    <w:rsid w:val="00D47ACC"/>
    <w:rsid w:val="00D50394"/>
    <w:rsid w:val="00D50AB8"/>
    <w:rsid w:val="00D51855"/>
    <w:rsid w:val="00D519F8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277C"/>
    <w:rsid w:val="00D65EE4"/>
    <w:rsid w:val="00D668BB"/>
    <w:rsid w:val="00D66A6D"/>
    <w:rsid w:val="00D66B68"/>
    <w:rsid w:val="00D66CE8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4C72"/>
    <w:rsid w:val="00D75125"/>
    <w:rsid w:val="00D75293"/>
    <w:rsid w:val="00D75818"/>
    <w:rsid w:val="00D75938"/>
    <w:rsid w:val="00D7625C"/>
    <w:rsid w:val="00D776C2"/>
    <w:rsid w:val="00D777E7"/>
    <w:rsid w:val="00D77BCB"/>
    <w:rsid w:val="00D80303"/>
    <w:rsid w:val="00D80BDC"/>
    <w:rsid w:val="00D81D67"/>
    <w:rsid w:val="00D81E9B"/>
    <w:rsid w:val="00D825FD"/>
    <w:rsid w:val="00D828B4"/>
    <w:rsid w:val="00D82C7D"/>
    <w:rsid w:val="00D8307F"/>
    <w:rsid w:val="00D84A5C"/>
    <w:rsid w:val="00D8505D"/>
    <w:rsid w:val="00D85152"/>
    <w:rsid w:val="00D85CDD"/>
    <w:rsid w:val="00D85F25"/>
    <w:rsid w:val="00D85F39"/>
    <w:rsid w:val="00D85FC5"/>
    <w:rsid w:val="00D8638A"/>
    <w:rsid w:val="00D863A9"/>
    <w:rsid w:val="00D86DF6"/>
    <w:rsid w:val="00D87D84"/>
    <w:rsid w:val="00D9018C"/>
    <w:rsid w:val="00D90734"/>
    <w:rsid w:val="00D90E2B"/>
    <w:rsid w:val="00D91066"/>
    <w:rsid w:val="00D91C26"/>
    <w:rsid w:val="00D9219C"/>
    <w:rsid w:val="00D92291"/>
    <w:rsid w:val="00D92CB6"/>
    <w:rsid w:val="00D92D5C"/>
    <w:rsid w:val="00D9375C"/>
    <w:rsid w:val="00D944AF"/>
    <w:rsid w:val="00D94C88"/>
    <w:rsid w:val="00D95534"/>
    <w:rsid w:val="00D9597D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31F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4BB7"/>
    <w:rsid w:val="00DB5536"/>
    <w:rsid w:val="00DB5E46"/>
    <w:rsid w:val="00DB6526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5FA8"/>
    <w:rsid w:val="00DC62AE"/>
    <w:rsid w:val="00DC6BCF"/>
    <w:rsid w:val="00DC706B"/>
    <w:rsid w:val="00DC76B8"/>
    <w:rsid w:val="00DC78FA"/>
    <w:rsid w:val="00DD0F1D"/>
    <w:rsid w:val="00DD1632"/>
    <w:rsid w:val="00DD263C"/>
    <w:rsid w:val="00DD30F0"/>
    <w:rsid w:val="00DD3FC4"/>
    <w:rsid w:val="00DD40AE"/>
    <w:rsid w:val="00DD42D6"/>
    <w:rsid w:val="00DD5819"/>
    <w:rsid w:val="00DD62FF"/>
    <w:rsid w:val="00DD6828"/>
    <w:rsid w:val="00DD69F1"/>
    <w:rsid w:val="00DE11B2"/>
    <w:rsid w:val="00DE1B0E"/>
    <w:rsid w:val="00DE322D"/>
    <w:rsid w:val="00DE344D"/>
    <w:rsid w:val="00DE352A"/>
    <w:rsid w:val="00DE37E1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6D"/>
    <w:rsid w:val="00DF2085"/>
    <w:rsid w:val="00DF26F4"/>
    <w:rsid w:val="00DF2891"/>
    <w:rsid w:val="00DF2F0F"/>
    <w:rsid w:val="00DF31F3"/>
    <w:rsid w:val="00DF34D3"/>
    <w:rsid w:val="00DF3899"/>
    <w:rsid w:val="00DF489C"/>
    <w:rsid w:val="00DF4AC5"/>
    <w:rsid w:val="00DF749E"/>
    <w:rsid w:val="00DF78DC"/>
    <w:rsid w:val="00E003CD"/>
    <w:rsid w:val="00E0095B"/>
    <w:rsid w:val="00E00DA0"/>
    <w:rsid w:val="00E0106A"/>
    <w:rsid w:val="00E0144D"/>
    <w:rsid w:val="00E021C2"/>
    <w:rsid w:val="00E02E0C"/>
    <w:rsid w:val="00E03209"/>
    <w:rsid w:val="00E033EC"/>
    <w:rsid w:val="00E03ABB"/>
    <w:rsid w:val="00E052AA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6B3A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60D2"/>
    <w:rsid w:val="00E37484"/>
    <w:rsid w:val="00E377AC"/>
    <w:rsid w:val="00E37D51"/>
    <w:rsid w:val="00E409CD"/>
    <w:rsid w:val="00E40E2E"/>
    <w:rsid w:val="00E4115A"/>
    <w:rsid w:val="00E418D7"/>
    <w:rsid w:val="00E4250D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1150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AA8"/>
    <w:rsid w:val="00E54DB0"/>
    <w:rsid w:val="00E54FD2"/>
    <w:rsid w:val="00E5546C"/>
    <w:rsid w:val="00E55814"/>
    <w:rsid w:val="00E56502"/>
    <w:rsid w:val="00E5709D"/>
    <w:rsid w:val="00E57C51"/>
    <w:rsid w:val="00E57F6C"/>
    <w:rsid w:val="00E60388"/>
    <w:rsid w:val="00E616B6"/>
    <w:rsid w:val="00E617FE"/>
    <w:rsid w:val="00E621F9"/>
    <w:rsid w:val="00E62689"/>
    <w:rsid w:val="00E6282B"/>
    <w:rsid w:val="00E640AB"/>
    <w:rsid w:val="00E649C1"/>
    <w:rsid w:val="00E64BC8"/>
    <w:rsid w:val="00E64E07"/>
    <w:rsid w:val="00E65106"/>
    <w:rsid w:val="00E665C0"/>
    <w:rsid w:val="00E6661D"/>
    <w:rsid w:val="00E66669"/>
    <w:rsid w:val="00E66DDE"/>
    <w:rsid w:val="00E7094C"/>
    <w:rsid w:val="00E7152B"/>
    <w:rsid w:val="00E72668"/>
    <w:rsid w:val="00E726AF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87472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5C3"/>
    <w:rsid w:val="00EA0C81"/>
    <w:rsid w:val="00EA0E11"/>
    <w:rsid w:val="00EA1CBD"/>
    <w:rsid w:val="00EA1CEE"/>
    <w:rsid w:val="00EA2CC3"/>
    <w:rsid w:val="00EA2FA3"/>
    <w:rsid w:val="00EA31A6"/>
    <w:rsid w:val="00EA36F3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0FCF"/>
    <w:rsid w:val="00EB1E46"/>
    <w:rsid w:val="00EB2448"/>
    <w:rsid w:val="00EB253A"/>
    <w:rsid w:val="00EB2821"/>
    <w:rsid w:val="00EB2862"/>
    <w:rsid w:val="00EB2C90"/>
    <w:rsid w:val="00EB4B02"/>
    <w:rsid w:val="00EB52B8"/>
    <w:rsid w:val="00EB5861"/>
    <w:rsid w:val="00EB621D"/>
    <w:rsid w:val="00EB667A"/>
    <w:rsid w:val="00EB6CF6"/>
    <w:rsid w:val="00EB74D9"/>
    <w:rsid w:val="00EC120E"/>
    <w:rsid w:val="00EC13B2"/>
    <w:rsid w:val="00EC1BC7"/>
    <w:rsid w:val="00EC219C"/>
    <w:rsid w:val="00EC23AB"/>
    <w:rsid w:val="00EC2487"/>
    <w:rsid w:val="00EC2FE4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137"/>
    <w:rsid w:val="00ED0738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97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1D77"/>
    <w:rsid w:val="00EF2CEF"/>
    <w:rsid w:val="00EF2F0B"/>
    <w:rsid w:val="00EF36F5"/>
    <w:rsid w:val="00EF395F"/>
    <w:rsid w:val="00EF3C89"/>
    <w:rsid w:val="00EF4810"/>
    <w:rsid w:val="00EF527A"/>
    <w:rsid w:val="00EF52A8"/>
    <w:rsid w:val="00EF5FEF"/>
    <w:rsid w:val="00EF66FF"/>
    <w:rsid w:val="00EF6776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696C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083"/>
    <w:rsid w:val="00F24316"/>
    <w:rsid w:val="00F24757"/>
    <w:rsid w:val="00F24921"/>
    <w:rsid w:val="00F25DCA"/>
    <w:rsid w:val="00F2663F"/>
    <w:rsid w:val="00F2683F"/>
    <w:rsid w:val="00F30110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200"/>
    <w:rsid w:val="00F46AD5"/>
    <w:rsid w:val="00F47382"/>
    <w:rsid w:val="00F4770C"/>
    <w:rsid w:val="00F47B67"/>
    <w:rsid w:val="00F50CFC"/>
    <w:rsid w:val="00F51262"/>
    <w:rsid w:val="00F51514"/>
    <w:rsid w:val="00F51755"/>
    <w:rsid w:val="00F52849"/>
    <w:rsid w:val="00F52AE8"/>
    <w:rsid w:val="00F53051"/>
    <w:rsid w:val="00F53681"/>
    <w:rsid w:val="00F54207"/>
    <w:rsid w:val="00F543FE"/>
    <w:rsid w:val="00F5504F"/>
    <w:rsid w:val="00F557D2"/>
    <w:rsid w:val="00F57403"/>
    <w:rsid w:val="00F60B41"/>
    <w:rsid w:val="00F61FC4"/>
    <w:rsid w:val="00F625AD"/>
    <w:rsid w:val="00F62AA5"/>
    <w:rsid w:val="00F62EEB"/>
    <w:rsid w:val="00F64960"/>
    <w:rsid w:val="00F64BC4"/>
    <w:rsid w:val="00F65847"/>
    <w:rsid w:val="00F669EC"/>
    <w:rsid w:val="00F66A3E"/>
    <w:rsid w:val="00F673D2"/>
    <w:rsid w:val="00F6759F"/>
    <w:rsid w:val="00F701F5"/>
    <w:rsid w:val="00F717DE"/>
    <w:rsid w:val="00F71AC8"/>
    <w:rsid w:val="00F72416"/>
    <w:rsid w:val="00F72970"/>
    <w:rsid w:val="00F7354F"/>
    <w:rsid w:val="00F73A1F"/>
    <w:rsid w:val="00F74A94"/>
    <w:rsid w:val="00F74E94"/>
    <w:rsid w:val="00F74EA3"/>
    <w:rsid w:val="00F75C3F"/>
    <w:rsid w:val="00F76698"/>
    <w:rsid w:val="00F76E7E"/>
    <w:rsid w:val="00F76FE2"/>
    <w:rsid w:val="00F771D6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90043"/>
    <w:rsid w:val="00F900BF"/>
    <w:rsid w:val="00F90135"/>
    <w:rsid w:val="00F90B34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A7EC7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40BE"/>
    <w:rsid w:val="00FB56E5"/>
    <w:rsid w:val="00FB5872"/>
    <w:rsid w:val="00FB6AF3"/>
    <w:rsid w:val="00FC02D6"/>
    <w:rsid w:val="00FC0782"/>
    <w:rsid w:val="00FC222E"/>
    <w:rsid w:val="00FC39EB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82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0E"/>
    <w:rsid w:val="00FE7C5A"/>
    <w:rsid w:val="00FF151C"/>
    <w:rsid w:val="00FF1BAB"/>
    <w:rsid w:val="00FF1EA6"/>
    <w:rsid w:val="00FF221D"/>
    <w:rsid w:val="00FF2ED4"/>
    <w:rsid w:val="00FF2FD4"/>
    <w:rsid w:val="00FF33F1"/>
    <w:rsid w:val="00FF3F95"/>
    <w:rsid w:val="00FF44FA"/>
    <w:rsid w:val="00FF4AAC"/>
    <w:rsid w:val="00FF4F2C"/>
    <w:rsid w:val="00FF5FF0"/>
    <w:rsid w:val="00FF6AD7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8A71ACA"/>
  <w15:docId w15:val="{B571D286-BACA-4D82-A2E8-65FC6C0FA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5A8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D85CDD"/>
    <w:pPr>
      <w:tabs>
        <w:tab w:val="right" w:pos="9639"/>
      </w:tabs>
      <w:jc w:val="center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qFormat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uiPriority w:val="39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"/>
    <w:basedOn w:val="Normalny"/>
    <w:link w:val="AkapitzlistZnak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34"/>
    <w:rsid w:val="006E77BB"/>
    <w:rPr>
      <w:rFonts w:ascii="Calibri" w:eastAsia="Calibri" w:hAnsi="Calibri"/>
      <w:sz w:val="22"/>
      <w:szCs w:val="22"/>
      <w:lang w:eastAsia="ar-SA"/>
    </w:rPr>
  </w:style>
  <w:style w:type="character" w:customStyle="1" w:styleId="Domylnaczcionkaakapitu1">
    <w:name w:val="Domyślna czcionka akapitu1"/>
    <w:rsid w:val="002D4E6D"/>
  </w:style>
  <w:style w:type="character" w:customStyle="1" w:styleId="Teksttreci2">
    <w:name w:val="Tekst treści (2)"/>
    <w:basedOn w:val="Domylnaczcionkaakapitu"/>
    <w:rsid w:val="008B46E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23043A-62C0-451D-AE98-CE2A55B6B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5</Pages>
  <Words>1356</Words>
  <Characters>8936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BM</vt:lpstr>
    </vt:vector>
  </TitlesOfParts>
  <Company>HP</Company>
  <LinksUpToDate>false</LinksUpToDate>
  <CharactersWithSpaces>10272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BM</dc:title>
  <dc:creator>bartlomiej.michalak</dc:creator>
  <cp:lastModifiedBy>Ewelina Kolosek</cp:lastModifiedBy>
  <cp:revision>398</cp:revision>
  <cp:lastPrinted>2016-10-18T10:10:00Z</cp:lastPrinted>
  <dcterms:created xsi:type="dcterms:W3CDTF">2022-05-26T14:07:00Z</dcterms:created>
  <dcterms:modified xsi:type="dcterms:W3CDTF">2024-10-30T12:53:00Z</dcterms:modified>
</cp:coreProperties>
</file>