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1B7BF" w14:textId="1159CDB5" w:rsidR="00FE611C" w:rsidRPr="009D3244" w:rsidRDefault="00B52271" w:rsidP="00B5227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eastAsia="Times New Roman" w:cs="Calibri"/>
          <w:b/>
          <w:color w:val="000000"/>
          <w:lang w:eastAsia="pl-PL"/>
        </w:rPr>
      </w:pPr>
      <w:r w:rsidRPr="009D3244">
        <w:rPr>
          <w:rFonts w:eastAsia="Times New Roman" w:cs="Calibri"/>
          <w:b/>
          <w:color w:val="000000"/>
          <w:lang w:eastAsia="pl-PL"/>
        </w:rPr>
        <w:t xml:space="preserve">Załącznik nr </w:t>
      </w:r>
      <w:r w:rsidR="00415017" w:rsidRPr="009D3244">
        <w:rPr>
          <w:rFonts w:eastAsia="Times New Roman" w:cs="Calibri"/>
          <w:b/>
          <w:color w:val="000000"/>
          <w:lang w:eastAsia="pl-PL"/>
        </w:rPr>
        <w:t>3</w:t>
      </w:r>
      <w:r w:rsidRPr="009D3244">
        <w:rPr>
          <w:rFonts w:eastAsia="Times New Roman" w:cs="Calibri"/>
          <w:b/>
          <w:color w:val="000000"/>
          <w:lang w:eastAsia="pl-PL"/>
        </w:rPr>
        <w:t xml:space="preserve"> do SWZ </w:t>
      </w:r>
    </w:p>
    <w:p w14:paraId="7C96BAC8" w14:textId="2FED4050" w:rsidR="0055629F" w:rsidRDefault="00446495" w:rsidP="005562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eastAsiaTheme="minorHAnsi" w:cs="Calibri"/>
          <w:lang w:eastAsia="en-US"/>
        </w:rPr>
      </w:pPr>
      <w:r w:rsidRPr="00446495">
        <w:rPr>
          <w:rFonts w:eastAsiaTheme="minorHAnsi" w:cs="Calibri"/>
          <w:b/>
          <w:lang w:eastAsia="en-US"/>
        </w:rPr>
        <w:t>dot. postępowania na usługę pn</w:t>
      </w:r>
      <w:r w:rsidRPr="00446495">
        <w:rPr>
          <w:rFonts w:eastAsiaTheme="minorHAnsi" w:cs="Calibri"/>
          <w:lang w:eastAsia="en-US"/>
        </w:rPr>
        <w:t xml:space="preserve">.: </w:t>
      </w:r>
      <w:r w:rsidR="00511BD8" w:rsidRPr="00511BD8">
        <w:rPr>
          <w:rFonts w:eastAsiaTheme="minorHAnsi" w:cs="Calibri"/>
          <w:lang w:eastAsia="en-US"/>
        </w:rPr>
        <w:t>Druk i dostawa dwutomowej publikacji z nadanym nr ISBN, pt. „Najdalsza Polska. Szczecin 1945–1950”. Znak sprawy DW.5382.3/3.2024.GM</w:t>
      </w:r>
    </w:p>
    <w:p w14:paraId="27992C99" w14:textId="77777777" w:rsidR="00B87BEA" w:rsidRPr="0055629F" w:rsidRDefault="00B87BEA" w:rsidP="005562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eastAsiaTheme="minorHAnsi" w:cs="Calibri"/>
          <w:lang w:eastAsia="en-US"/>
        </w:rPr>
      </w:pPr>
    </w:p>
    <w:p w14:paraId="786CBAED" w14:textId="053C7D11" w:rsidR="00E64F9E" w:rsidRPr="009D3244" w:rsidRDefault="009B776E" w:rsidP="009B776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Style w:val="Domylnaczcionkaakapitu1"/>
          <w:rFonts w:cs="Calibri"/>
          <w:b/>
        </w:rPr>
      </w:pP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>
        <w:rPr>
          <w:rFonts w:eastAsiaTheme="minorHAnsi" w:cs="Calibri"/>
          <w:lang w:eastAsia="en-US"/>
        </w:rPr>
        <w:tab/>
      </w:r>
      <w:r w:rsidR="00E64F9E" w:rsidRPr="009D3244">
        <w:rPr>
          <w:rStyle w:val="Domylnaczcionkaakapitu1"/>
          <w:rFonts w:cs="Calibri"/>
          <w:b/>
        </w:rPr>
        <w:t>Zamawiający:</w:t>
      </w:r>
    </w:p>
    <w:p w14:paraId="7E4C10E7" w14:textId="77777777" w:rsidR="00E64F9E" w:rsidRPr="009B776E" w:rsidRDefault="00014406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cs="Calibri"/>
          <w:lang w:val="pl-PL"/>
        </w:rPr>
      </w:pPr>
      <w:r w:rsidRPr="009D3244">
        <w:rPr>
          <w:rStyle w:val="Domylnaczcionkaakapitu1"/>
          <w:rFonts w:cs="Calibri"/>
          <w:b/>
          <w:lang w:val="pl-PL"/>
        </w:rPr>
        <w:t xml:space="preserve">  </w:t>
      </w:r>
      <w:r w:rsidR="00E64F9E" w:rsidRPr="009D3244">
        <w:rPr>
          <w:rStyle w:val="Domylnaczcionkaakapitu1"/>
          <w:rFonts w:cs="Calibri"/>
          <w:b/>
          <w:lang w:val="pl-PL"/>
        </w:rPr>
        <w:t xml:space="preserve"> </w:t>
      </w:r>
      <w:r w:rsidR="00E64F9E" w:rsidRPr="009B776E">
        <w:rPr>
          <w:rStyle w:val="Domylnaczcionkaakapitu1"/>
          <w:rFonts w:cs="Calibri"/>
          <w:lang w:val="pl-PL"/>
        </w:rPr>
        <w:t>Ośrodek „Pamięć i Przyszłość”</w:t>
      </w:r>
    </w:p>
    <w:p w14:paraId="47316E92" w14:textId="77777777" w:rsidR="00E64F9E" w:rsidRPr="009B776E" w:rsidRDefault="00014406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cs="Calibri"/>
          <w:lang w:val="pl-PL"/>
        </w:rPr>
      </w:pPr>
      <w:r w:rsidRPr="009B776E">
        <w:rPr>
          <w:rStyle w:val="Domylnaczcionkaakapitu1"/>
          <w:rFonts w:cs="Calibri"/>
          <w:lang w:val="pl-PL"/>
        </w:rPr>
        <w:t xml:space="preserve">   </w:t>
      </w:r>
      <w:r w:rsidR="00E64F9E" w:rsidRPr="009B776E">
        <w:rPr>
          <w:rStyle w:val="Domylnaczcionkaakapitu1"/>
          <w:rFonts w:cs="Calibri"/>
          <w:lang w:val="pl-PL"/>
        </w:rPr>
        <w:t>ul. Grabiszyńska 184, 53-235 Wrocław</w:t>
      </w:r>
    </w:p>
    <w:p w14:paraId="4E6BAC3B" w14:textId="77777777" w:rsidR="00E64F9E" w:rsidRPr="009D3244" w:rsidRDefault="00E64F9E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cs="Calibri"/>
          <w:lang w:val="pl-PL"/>
        </w:rPr>
      </w:pPr>
    </w:p>
    <w:p w14:paraId="13BB416E" w14:textId="77777777" w:rsidR="00E64F9E" w:rsidRPr="009D3244" w:rsidRDefault="00E64F9E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cs="Calibri"/>
          <w:lang w:val="pl-PL"/>
        </w:rPr>
      </w:pPr>
    </w:p>
    <w:p w14:paraId="11C9E551" w14:textId="22F48B86" w:rsidR="00E64F9E" w:rsidRPr="009D3244" w:rsidRDefault="00E64F9E" w:rsidP="00E64F9E">
      <w:pPr>
        <w:pStyle w:val="Normalny1"/>
        <w:spacing w:after="0" w:line="360" w:lineRule="auto"/>
        <w:rPr>
          <w:rFonts w:cs="Calibri"/>
          <w:lang w:val="pl-PL"/>
        </w:rPr>
      </w:pPr>
      <w:r w:rsidRPr="009D3244">
        <w:rPr>
          <w:rFonts w:cs="Calibri"/>
          <w:b/>
          <w:lang w:val="pl-PL"/>
        </w:rPr>
        <w:t>Wykonawca:</w:t>
      </w:r>
      <w:r w:rsidRPr="009D3244">
        <w:rPr>
          <w:rFonts w:cs="Calibri"/>
          <w:lang w:val="pl-PL"/>
        </w:rPr>
        <w:t>……………………………………………………………………………………………………………………</w:t>
      </w:r>
      <w:r w:rsidR="009D3244">
        <w:rPr>
          <w:rFonts w:cs="Calibri"/>
          <w:lang w:val="pl-PL"/>
        </w:rPr>
        <w:t>…</w:t>
      </w:r>
    </w:p>
    <w:p w14:paraId="096F0B6D" w14:textId="77777777" w:rsidR="00E64F9E" w:rsidRPr="009D3244" w:rsidRDefault="00E64F9E" w:rsidP="00E64F9E">
      <w:pPr>
        <w:pStyle w:val="Akapitzlist"/>
        <w:spacing w:after="0" w:line="240" w:lineRule="auto"/>
        <w:ind w:left="0"/>
        <w:rPr>
          <w:rFonts w:cs="Calibri"/>
          <w:lang w:val="pl-PL"/>
        </w:rPr>
      </w:pPr>
      <w:r w:rsidRPr="009D3244">
        <w:rPr>
          <w:rFonts w:cs="Calibri"/>
          <w:lang w:val="pl-PL"/>
        </w:rPr>
        <w:t>(pełna nazwa/firma, adres, w zależności od  podmiotu: NIP/PESEL, KRS/</w:t>
      </w:r>
      <w:proofErr w:type="spellStart"/>
      <w:r w:rsidRPr="009D3244">
        <w:rPr>
          <w:rFonts w:cs="Calibri"/>
          <w:lang w:val="pl-PL"/>
        </w:rPr>
        <w:t>CEiDG</w:t>
      </w:r>
      <w:proofErr w:type="spellEnd"/>
      <w:r w:rsidRPr="009D3244">
        <w:rPr>
          <w:rFonts w:cs="Calibri"/>
          <w:lang w:val="pl-PL"/>
        </w:rPr>
        <w:t>)</w:t>
      </w:r>
    </w:p>
    <w:p w14:paraId="04161484" w14:textId="77777777" w:rsidR="00E64F9E" w:rsidRPr="009D3244" w:rsidRDefault="00E64F9E" w:rsidP="00E64F9E">
      <w:pPr>
        <w:pStyle w:val="Akapitzlist"/>
        <w:spacing w:after="0" w:line="240" w:lineRule="auto"/>
        <w:rPr>
          <w:rFonts w:cs="Calibri"/>
          <w:u w:val="single"/>
          <w:lang w:val="pl-PL"/>
        </w:rPr>
      </w:pPr>
    </w:p>
    <w:p w14:paraId="5E1DBD1B" w14:textId="77777777" w:rsidR="00E64F9E" w:rsidRPr="009D3244" w:rsidRDefault="00E64F9E" w:rsidP="00E64F9E">
      <w:pPr>
        <w:pStyle w:val="Normalny1"/>
        <w:spacing w:after="0" w:line="360" w:lineRule="auto"/>
        <w:rPr>
          <w:rFonts w:cs="Calibri"/>
          <w:lang w:val="pl-PL"/>
        </w:rPr>
      </w:pPr>
      <w:r w:rsidRPr="009D3244">
        <w:rPr>
          <w:rFonts w:cs="Calibri"/>
          <w:lang w:val="pl-PL"/>
        </w:rPr>
        <w:t>reprezentowany przez: …………………………………………………………………………………………………………..</w:t>
      </w:r>
    </w:p>
    <w:p w14:paraId="35EC94A5" w14:textId="77777777" w:rsidR="00E64F9E" w:rsidRPr="009D3244" w:rsidRDefault="00E64F9E" w:rsidP="00E64F9E">
      <w:pPr>
        <w:pStyle w:val="Akapitzlist"/>
        <w:spacing w:after="0" w:line="360" w:lineRule="auto"/>
        <w:ind w:left="0"/>
        <w:rPr>
          <w:rFonts w:cs="Calibri"/>
          <w:lang w:val="pl-PL"/>
        </w:rPr>
      </w:pPr>
      <w:r w:rsidRPr="009D3244">
        <w:rPr>
          <w:rFonts w:cs="Calibri"/>
          <w:lang w:val="pl-PL"/>
        </w:rPr>
        <w:t xml:space="preserve"> (imię, nazwisko, stanowisko/podstawa  do reprezentacji)</w:t>
      </w:r>
    </w:p>
    <w:p w14:paraId="500F3DA1" w14:textId="77777777" w:rsidR="00E64F9E" w:rsidRPr="009D3244" w:rsidRDefault="00E64F9E" w:rsidP="00E64F9E">
      <w:pPr>
        <w:pStyle w:val="Normalny1"/>
        <w:spacing w:after="0" w:line="240" w:lineRule="auto"/>
        <w:ind w:right="5953"/>
        <w:rPr>
          <w:rStyle w:val="Domylnaczcionkaakapitu1"/>
          <w:rFonts w:eastAsia="Arial" w:cs="Calibri"/>
          <w:b/>
          <w:spacing w:val="1"/>
          <w:lang w:val="pl-PL"/>
        </w:rPr>
      </w:pPr>
    </w:p>
    <w:p w14:paraId="73BC3276" w14:textId="211231EC" w:rsidR="00E64F9E" w:rsidRPr="009D3244" w:rsidRDefault="00EC1927" w:rsidP="00E64F9E">
      <w:pPr>
        <w:suppressAutoHyphens/>
        <w:spacing w:before="240" w:after="60" w:line="240" w:lineRule="auto"/>
        <w:jc w:val="center"/>
        <w:textAlignment w:val="auto"/>
        <w:outlineLvl w:val="4"/>
        <w:rPr>
          <w:rFonts w:eastAsia="Times New Roman" w:cs="Calibri"/>
          <w:b/>
          <w:bCs/>
          <w:iCs/>
          <w:lang w:eastAsia="pl-PL"/>
        </w:rPr>
      </w:pPr>
      <w:r w:rsidRPr="009D3244">
        <w:rPr>
          <w:rFonts w:eastAsia="Times New Roman" w:cs="Calibri"/>
          <w:b/>
          <w:bCs/>
          <w:iCs/>
          <w:lang w:eastAsia="pl-PL"/>
        </w:rPr>
        <w:t>OŚWIADCZENIE WYKONAWCY</w:t>
      </w:r>
    </w:p>
    <w:p w14:paraId="15E8C511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składane na podstawie art. 125 ustawy z dnia 11 września 2019 r.   Prawo zamówień publicznych (dalej jako: ustawa </w:t>
      </w:r>
      <w:proofErr w:type="spellStart"/>
      <w:r w:rsidRPr="009D3244">
        <w:rPr>
          <w:rFonts w:eastAsia="Times New Roman" w:cs="Calibri"/>
          <w:snapToGrid w:val="0"/>
          <w:lang w:eastAsia="pl-PL"/>
        </w:rPr>
        <w:t>Pzp</w:t>
      </w:r>
      <w:proofErr w:type="spellEnd"/>
      <w:r w:rsidRPr="009D3244">
        <w:rPr>
          <w:rFonts w:eastAsia="Times New Roman" w:cs="Calibri"/>
          <w:snapToGrid w:val="0"/>
          <w:lang w:eastAsia="pl-PL"/>
        </w:rPr>
        <w:t>),</w:t>
      </w:r>
    </w:p>
    <w:p w14:paraId="1DDCDBBE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DOTYCZĄCE PODSTAW WYKLUCZENIA Z POSTĘPOWANIA</w:t>
      </w:r>
    </w:p>
    <w:p w14:paraId="3CE6D533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ORAZ SPEŁNIANIA WARUNKÓW UDZIAŁU W POSTĘPOWANIU</w:t>
      </w:r>
    </w:p>
    <w:p w14:paraId="7E8DE2CF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textAlignment w:val="auto"/>
        <w:rPr>
          <w:rFonts w:eastAsia="Times New Roman" w:cs="Calibri"/>
          <w:snapToGrid w:val="0"/>
          <w:lang w:eastAsia="pl-PL"/>
        </w:rPr>
      </w:pPr>
    </w:p>
    <w:p w14:paraId="244324E0" w14:textId="77777777" w:rsidR="00E64F9E" w:rsidRPr="009D3244" w:rsidRDefault="00E64F9E" w:rsidP="00E64F9E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i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W związku z ubieganiem się o udzielenie zamówienia publicznego pod nazwą:</w:t>
      </w:r>
      <w:r w:rsidRPr="009D3244">
        <w:rPr>
          <w:rFonts w:cs="Calibri"/>
        </w:rPr>
        <w:t xml:space="preserve"> </w:t>
      </w:r>
    </w:p>
    <w:p w14:paraId="26443CBD" w14:textId="77777777" w:rsidR="00511BD8" w:rsidRDefault="00511BD8" w:rsidP="00E64F9E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i/>
          <w:snapToGrid w:val="0"/>
          <w:lang w:eastAsia="pl-PL"/>
        </w:rPr>
      </w:pPr>
      <w:r w:rsidRPr="00511BD8">
        <w:rPr>
          <w:rFonts w:eastAsia="Times New Roman" w:cs="Calibri"/>
          <w:b/>
          <w:i/>
          <w:snapToGrid w:val="0"/>
          <w:lang w:eastAsia="pl-PL"/>
        </w:rPr>
        <w:t>Druk i dostawa dwutomowej publikacji z nadanym nr ISBN, pt. „Najdalsza Polska. Szczecin 1945–1950”. Znak sprawy DW.5382.3/3.2024.GM</w:t>
      </w:r>
    </w:p>
    <w:p w14:paraId="3FA471C4" w14:textId="241DCCBD" w:rsidR="00E64F9E" w:rsidRPr="009D3244" w:rsidRDefault="00E64F9E" w:rsidP="00E64F9E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oświadczam, co następuje:</w:t>
      </w:r>
    </w:p>
    <w:p w14:paraId="22AD2F6A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900CCB9" w14:textId="77777777" w:rsidR="00CC6BCD" w:rsidRPr="009D3244" w:rsidRDefault="00CC6BCD" w:rsidP="00CC6BC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9D3244">
        <w:rPr>
          <w:rFonts w:eastAsia="Times New Roman" w:cs="Calibri"/>
          <w:b/>
          <w:snapToGrid w:val="0"/>
          <w:lang w:eastAsia="pl-PL"/>
        </w:rPr>
        <w:t xml:space="preserve">INFORMACJA DOTYCZĄCA WYKONAWCY: </w:t>
      </w:r>
    </w:p>
    <w:p w14:paraId="5EBABF87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3D529494" w14:textId="1EB9046C" w:rsidR="00CC6BCD" w:rsidRPr="009D3244" w:rsidRDefault="00CC6BCD" w:rsidP="00CC6BC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Oświadczam, że nie podlegam wykluczeniu z postępowania na podstawie art. 108 ust</w:t>
      </w:r>
      <w:r w:rsidR="00C555C8" w:rsidRPr="009D3244">
        <w:rPr>
          <w:rFonts w:eastAsia="Times New Roman" w:cs="Calibri"/>
          <w:snapToGrid w:val="0"/>
          <w:lang w:eastAsia="pl-PL"/>
        </w:rPr>
        <w:t xml:space="preserve">. 1 oraz art. 109 ust. 1 pkt 1, </w:t>
      </w:r>
      <w:r w:rsidRPr="009D3244">
        <w:rPr>
          <w:rFonts w:eastAsia="Times New Roman" w:cs="Calibri"/>
          <w:snapToGrid w:val="0"/>
          <w:lang w:eastAsia="pl-PL"/>
        </w:rPr>
        <w:t>4</w:t>
      </w:r>
      <w:r w:rsidR="00211568" w:rsidRPr="009D3244">
        <w:rPr>
          <w:rFonts w:eastAsia="Times New Roman" w:cs="Calibri"/>
          <w:snapToGrid w:val="0"/>
          <w:lang w:eastAsia="pl-PL"/>
        </w:rPr>
        <w:t xml:space="preserve">, </w:t>
      </w:r>
      <w:r w:rsidR="00C555C8" w:rsidRPr="009D3244">
        <w:rPr>
          <w:rFonts w:eastAsia="Times New Roman" w:cs="Calibri"/>
          <w:snapToGrid w:val="0"/>
          <w:lang w:eastAsia="pl-PL"/>
        </w:rPr>
        <w:t>7</w:t>
      </w:r>
      <w:r w:rsidR="00211568" w:rsidRPr="009D3244">
        <w:rPr>
          <w:rFonts w:eastAsia="Times New Roman" w:cs="Calibri"/>
          <w:snapToGrid w:val="0"/>
          <w:lang w:eastAsia="pl-PL"/>
        </w:rPr>
        <w:t xml:space="preserve">, 8 </w:t>
      </w:r>
      <w:r w:rsidRPr="009D3244">
        <w:rPr>
          <w:rFonts w:eastAsia="Times New Roman" w:cs="Calibri"/>
          <w:snapToGrid w:val="0"/>
          <w:lang w:eastAsia="pl-PL"/>
        </w:rPr>
        <w:t>ustawy Prawo zamówień publicznych</w:t>
      </w:r>
      <w:r w:rsidR="008B00AF" w:rsidRPr="009D3244">
        <w:rPr>
          <w:rFonts w:eastAsia="Times New Roman" w:cs="Calibri"/>
          <w:snapToGrid w:val="0"/>
          <w:lang w:eastAsia="pl-PL"/>
        </w:rPr>
        <w:t xml:space="preserve"> (Rozdział „E” SWZ)</w:t>
      </w:r>
    </w:p>
    <w:p w14:paraId="2D7F8018" w14:textId="571721AF" w:rsidR="009E770B" w:rsidRPr="009D3244" w:rsidRDefault="009E770B" w:rsidP="003A503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val="pl-PL"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3A5037" w:rsidRPr="009D3244">
        <w:rPr>
          <w:rFonts w:eastAsia="Times New Roman" w:cs="Calibri"/>
          <w:snapToGrid w:val="0"/>
          <w:lang w:val="pl-PL" w:eastAsia="pl-PL"/>
        </w:rPr>
        <w:t>Dz.U. z 2023r. poz. 1497</w:t>
      </w:r>
      <w:r w:rsidRPr="009D3244">
        <w:rPr>
          <w:rFonts w:eastAsia="Times New Roman" w:cs="Calibri"/>
          <w:snapToGrid w:val="0"/>
          <w:lang w:val="pl-PL" w:eastAsia="pl-PL"/>
        </w:rPr>
        <w:t xml:space="preserve">) . </w:t>
      </w:r>
    </w:p>
    <w:p w14:paraId="241AD93E" w14:textId="1FB48ABE" w:rsidR="00CC6BCD" w:rsidRPr="009D3244" w:rsidRDefault="00EF05A6" w:rsidP="00A452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</w:t>
      </w:r>
      <w:r w:rsidR="00CC6BCD" w:rsidRPr="009D3244">
        <w:rPr>
          <w:rFonts w:eastAsia="Times New Roman" w:cs="Calibri"/>
          <w:snapToGrid w:val="0"/>
          <w:lang w:eastAsia="pl-PL"/>
        </w:rPr>
        <w:t xml:space="preserve">dczam, że </w:t>
      </w:r>
      <w:r w:rsidR="00A31E79" w:rsidRPr="009D3244">
        <w:rPr>
          <w:rFonts w:eastAsia="Times New Roman" w:cs="Calibri"/>
          <w:snapToGrid w:val="0"/>
          <w:lang w:eastAsia="pl-PL"/>
        </w:rPr>
        <w:t xml:space="preserve">nie podlegam wykluczeniu oraz </w:t>
      </w:r>
      <w:r w:rsidR="00CC6BCD" w:rsidRPr="009D3244">
        <w:rPr>
          <w:rFonts w:eastAsia="Times New Roman" w:cs="Calibri"/>
          <w:snapToGrid w:val="0"/>
          <w:lang w:eastAsia="pl-PL"/>
        </w:rPr>
        <w:t xml:space="preserve">spełniam warunki udziału w postępowaniu, o których mowa w Rozdziale </w:t>
      </w:r>
      <w:r w:rsidR="00A31E79" w:rsidRPr="009D3244">
        <w:rPr>
          <w:rFonts w:eastAsia="Times New Roman" w:cs="Calibri"/>
          <w:snapToGrid w:val="0"/>
          <w:lang w:eastAsia="pl-PL"/>
        </w:rPr>
        <w:t>“E” i “F”</w:t>
      </w:r>
      <w:r w:rsidR="00E47A0C" w:rsidRPr="009D3244">
        <w:rPr>
          <w:rFonts w:eastAsia="Times New Roman" w:cs="Calibri"/>
          <w:snapToGrid w:val="0"/>
          <w:lang w:eastAsia="pl-PL"/>
        </w:rPr>
        <w:t xml:space="preserve"> </w:t>
      </w:r>
      <w:r w:rsidR="00CC6BCD" w:rsidRPr="009D3244">
        <w:rPr>
          <w:rFonts w:eastAsia="Times New Roman" w:cs="Calibri"/>
          <w:snapToGrid w:val="0"/>
          <w:lang w:eastAsia="pl-PL"/>
        </w:rPr>
        <w:t>Specyfikacji Warunków Zamówienia</w:t>
      </w:r>
      <w:r w:rsidR="00776FFC" w:rsidRPr="009D3244">
        <w:rPr>
          <w:rFonts w:eastAsia="Times New Roman" w:cs="Calibri"/>
          <w:snapToGrid w:val="0"/>
          <w:lang w:eastAsia="pl-PL"/>
        </w:rPr>
        <w:t xml:space="preserve"> (SWZ)</w:t>
      </w:r>
      <w:r w:rsidR="00E64F9E" w:rsidRPr="009D3244">
        <w:rPr>
          <w:rFonts w:eastAsia="Times New Roman" w:cs="Calibri"/>
          <w:snapToGrid w:val="0"/>
          <w:lang w:eastAsia="pl-PL"/>
        </w:rPr>
        <w:t>.</w:t>
      </w:r>
    </w:p>
    <w:p w14:paraId="350CF372" w14:textId="2F2E7164" w:rsidR="00CC6BCD" w:rsidRPr="009D3244" w:rsidRDefault="00CC6BCD" w:rsidP="00CC6BC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Oświadczam, że zachodzą</w:t>
      </w:r>
      <w:r w:rsidR="00140D49" w:rsidRPr="009D3244">
        <w:rPr>
          <w:rFonts w:eastAsia="Times New Roman" w:cs="Calibri"/>
          <w:snapToGrid w:val="0"/>
          <w:lang w:eastAsia="pl-PL"/>
        </w:rPr>
        <w:t>/nie zachodzą (</w:t>
      </w:r>
      <w:r w:rsidR="00140D49"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>niepotrzebne skreślić</w:t>
      </w:r>
      <w:r w:rsidR="00140D49" w:rsidRPr="009D3244">
        <w:rPr>
          <w:rFonts w:eastAsia="Times New Roman" w:cs="Calibri"/>
          <w:snapToGrid w:val="0"/>
          <w:lang w:eastAsia="pl-PL"/>
        </w:rPr>
        <w:t>)</w:t>
      </w:r>
      <w:r w:rsidRPr="009D3244">
        <w:rPr>
          <w:rFonts w:eastAsia="Times New Roman" w:cs="Calibri"/>
          <w:snapToGrid w:val="0"/>
          <w:lang w:eastAsia="pl-PL"/>
        </w:rPr>
        <w:t xml:space="preserve"> w stosunku do mnie podstawy wykluczenia z postępowania na podstawie art. ............. ustawy Prawo zamówień publicznych (podać mającą zastosowanie podstawę wykluczenia spośród wymienionych w</w:t>
      </w:r>
      <w:r w:rsidR="00152B38" w:rsidRPr="009D3244">
        <w:rPr>
          <w:rFonts w:eastAsia="Times New Roman" w:cs="Calibri"/>
          <w:snapToGrid w:val="0"/>
          <w:lang w:eastAsia="pl-PL"/>
        </w:rPr>
        <w:t xml:space="preserve"> </w:t>
      </w:r>
      <w:r w:rsidRPr="009D3244">
        <w:rPr>
          <w:rFonts w:eastAsia="Times New Roman" w:cs="Calibri"/>
          <w:snapToGrid w:val="0"/>
          <w:lang w:eastAsia="pl-PL"/>
        </w:rPr>
        <w:t>art. 108 ust. 1 pkt 1, 2, 5 lub art.</w:t>
      </w:r>
      <w:r w:rsidR="00152B38" w:rsidRPr="009D3244">
        <w:rPr>
          <w:rFonts w:eastAsia="Times New Roman" w:cs="Calibri"/>
          <w:snapToGrid w:val="0"/>
          <w:lang w:eastAsia="pl-PL"/>
        </w:rPr>
        <w:t xml:space="preserve"> </w:t>
      </w:r>
      <w:r w:rsidRPr="009D3244">
        <w:rPr>
          <w:rFonts w:eastAsia="Times New Roman" w:cs="Calibri"/>
          <w:snapToGrid w:val="0"/>
          <w:lang w:eastAsia="pl-PL"/>
        </w:rPr>
        <w:t>109 ust.1 pkt 1 i 4 ustawy). Jednocześnie oświadczam, że w związku z ww. okolicznością, na podstawie art. 110 ust. 2 ustawy Prawo zamówień publicznych podją</w:t>
      </w:r>
      <w:r w:rsidR="006B3E85" w:rsidRPr="009D3244">
        <w:rPr>
          <w:rFonts w:eastAsia="Times New Roman" w:cs="Calibri"/>
          <w:snapToGrid w:val="0"/>
          <w:lang w:eastAsia="pl-PL"/>
        </w:rPr>
        <w:t xml:space="preserve">łem następujące środki </w:t>
      </w:r>
      <w:r w:rsidRPr="009D3244">
        <w:rPr>
          <w:rFonts w:eastAsia="Times New Roman" w:cs="Calibri"/>
          <w:snapToGrid w:val="0"/>
          <w:lang w:eastAsia="pl-PL"/>
        </w:rPr>
        <w:t>naprawcze:</w:t>
      </w:r>
      <w:r w:rsidR="00694D24">
        <w:rPr>
          <w:rFonts w:eastAsia="Times New Roman" w:cs="Calibri"/>
          <w:snapToGrid w:val="0"/>
          <w:lang w:eastAsia="pl-PL"/>
        </w:rPr>
        <w:t xml:space="preserve"> ……………………………………………………..</w:t>
      </w:r>
      <w:r w:rsidR="006B3E85" w:rsidRPr="009D3244">
        <w:rPr>
          <w:rFonts w:eastAsia="Times New Roman" w:cs="Calibri"/>
          <w:snapToGrid w:val="0"/>
          <w:lang w:eastAsia="pl-PL"/>
        </w:rPr>
        <w:t>……………………………………………………………………………</w:t>
      </w:r>
      <w:r w:rsidRPr="009D3244">
        <w:rPr>
          <w:rFonts w:eastAsia="Times New Roman" w:cs="Calibri"/>
          <w:snapToGrid w:val="0"/>
          <w:lang w:eastAsia="pl-PL"/>
        </w:rPr>
        <w:t xml:space="preserve"> </w:t>
      </w:r>
      <w:r w:rsidR="006B3E85" w:rsidRPr="009D3244">
        <w:rPr>
          <w:rFonts w:eastAsia="Times New Roman" w:cs="Calibri"/>
          <w:snapToGrid w:val="0"/>
          <w:lang w:eastAsia="pl-PL"/>
        </w:rPr>
        <w:t xml:space="preserve"> </w:t>
      </w:r>
      <w:bookmarkStart w:id="0" w:name="_GoBack"/>
      <w:r w:rsidRPr="009D3244">
        <w:rPr>
          <w:rFonts w:eastAsia="Times New Roman" w:cs="Calibri"/>
          <w:snapToGrid w:val="0"/>
          <w:lang w:eastAsia="pl-PL"/>
        </w:rPr>
        <w:t>.............................................................................................................................................................</w:t>
      </w:r>
      <w:bookmarkEnd w:id="0"/>
      <w:r w:rsidRPr="009D3244">
        <w:rPr>
          <w:rFonts w:eastAsia="Times New Roman" w:cs="Calibri"/>
          <w:snapToGrid w:val="0"/>
          <w:lang w:eastAsia="pl-PL"/>
        </w:rPr>
        <w:t>..............................................................................................................................................................</w:t>
      </w:r>
      <w:r w:rsidR="00694D24">
        <w:rPr>
          <w:rFonts w:eastAsia="Times New Roman" w:cs="Calibri"/>
          <w:snapToGrid w:val="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CE420AC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6C65287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1590265" w14:textId="77777777" w:rsidR="00CC6BCD" w:rsidRPr="00A0041C" w:rsidRDefault="00CC6BCD" w:rsidP="00CC6BCD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A0041C">
        <w:rPr>
          <w:rFonts w:eastAsia="Times New Roman" w:cs="Calibri"/>
          <w:b/>
          <w:snapToGrid w:val="0"/>
          <w:lang w:eastAsia="pl-PL"/>
        </w:rPr>
        <w:t xml:space="preserve">OŚWIADCZENIA  DOTYCZĄCE  PODMIOTU,  NA  KTÓREGO  ZASOBACH    POLEGA WYKONAWCA: </w:t>
      </w:r>
    </w:p>
    <w:p w14:paraId="2EBDD879" w14:textId="77777777" w:rsidR="00CC6BCD" w:rsidRPr="00A0041C" w:rsidRDefault="00CC6BCD" w:rsidP="00CC6BCD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508FB232" w14:textId="167DAAD0" w:rsidR="00A0041C" w:rsidRPr="00414249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sz w:val="18"/>
          <w:szCs w:val="18"/>
          <w:lang w:eastAsia="pl-PL"/>
        </w:rPr>
      </w:pPr>
      <w:r w:rsidRPr="00A0041C">
        <w:rPr>
          <w:rFonts w:eastAsia="Times New Roman" w:cs="Calibri"/>
          <w:snapToGrid w:val="0"/>
          <w:lang w:eastAsia="pl-PL"/>
        </w:rPr>
        <w:t xml:space="preserve">Oświadczam, że w celu wykazania spełniania warunków udziału w postępowaniu, określonych przez  Zamawiającego w Rozdziale </w:t>
      </w:r>
      <w:r w:rsidR="00694D24">
        <w:rPr>
          <w:rFonts w:eastAsia="Times New Roman" w:cs="Calibri"/>
          <w:snapToGrid w:val="0"/>
          <w:lang w:eastAsia="pl-PL"/>
        </w:rPr>
        <w:t>„F”</w:t>
      </w:r>
      <w:r w:rsidRPr="00A0041C">
        <w:rPr>
          <w:rFonts w:eastAsia="Times New Roman" w:cs="Calibri"/>
          <w:snapToGrid w:val="0"/>
          <w:lang w:eastAsia="pl-PL"/>
        </w:rPr>
        <w:t xml:space="preserve">  SWZ polegam</w:t>
      </w:r>
      <w:r w:rsidR="00414249">
        <w:rPr>
          <w:rFonts w:eastAsia="Times New Roman" w:cs="Calibri"/>
          <w:snapToGrid w:val="0"/>
          <w:lang w:eastAsia="pl-PL"/>
        </w:rPr>
        <w:t>/nie polegam (</w:t>
      </w:r>
      <w:r w:rsidR="00694D24"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 xml:space="preserve">niepotrzebne </w:t>
      </w:r>
      <w:r w:rsidR="00414249"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>skreślić</w:t>
      </w:r>
      <w:r w:rsidR="00414249">
        <w:rPr>
          <w:rFonts w:eastAsia="Times New Roman" w:cs="Calibri"/>
          <w:snapToGrid w:val="0"/>
          <w:lang w:eastAsia="pl-PL"/>
        </w:rPr>
        <w:t>) na zasobach następującego/</w:t>
      </w:r>
      <w:proofErr w:type="spellStart"/>
      <w:r w:rsidR="00414249">
        <w:rPr>
          <w:rFonts w:eastAsia="Times New Roman" w:cs="Calibri"/>
          <w:snapToGrid w:val="0"/>
          <w:lang w:eastAsia="pl-PL"/>
        </w:rPr>
        <w:t>ych</w:t>
      </w:r>
      <w:proofErr w:type="spellEnd"/>
      <w:r w:rsidR="00414249">
        <w:rPr>
          <w:rFonts w:eastAsia="Times New Roman" w:cs="Calibri"/>
          <w:snapToGrid w:val="0"/>
          <w:lang w:eastAsia="pl-PL"/>
        </w:rPr>
        <w:t xml:space="preserve"> </w:t>
      </w:r>
      <w:r w:rsidRPr="00A0041C">
        <w:rPr>
          <w:rFonts w:eastAsia="Times New Roman" w:cs="Calibri"/>
          <w:snapToGrid w:val="0"/>
          <w:lang w:eastAsia="pl-PL"/>
        </w:rPr>
        <w:t>podmiotu/ów:</w:t>
      </w:r>
      <w:r w:rsidR="00414249">
        <w:rPr>
          <w:rFonts w:eastAsia="Times New Roman" w:cs="Calibri"/>
          <w:snapToGrid w:val="0"/>
          <w:lang w:eastAsia="pl-PL"/>
        </w:rPr>
        <w:t xml:space="preserve"> ……………………………..</w:t>
      </w:r>
      <w:r w:rsidRPr="00A0041C">
        <w:rPr>
          <w:rFonts w:eastAsia="Times New Roman" w:cs="Calibri"/>
          <w:snapToGrid w:val="0"/>
          <w:lang w:eastAsia="pl-PL"/>
        </w:rPr>
        <w:t xml:space="preserve">…….......…………….………………………………………..  .......................................................................................................................................................                                     </w:t>
      </w:r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(podać pełną nazwę, adres oraz w zależności od podmiotu NIP/Pesel; KRS/</w:t>
      </w:r>
      <w:proofErr w:type="spellStart"/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CEiDG</w:t>
      </w:r>
      <w:proofErr w:type="spellEnd"/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)</w:t>
      </w:r>
    </w:p>
    <w:p w14:paraId="33B40573" w14:textId="77777777" w:rsidR="00A0041C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1C41EC17" w14:textId="77777777" w:rsidR="00A0041C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A0041C">
        <w:rPr>
          <w:rFonts w:eastAsia="Times New Roman" w:cs="Calibri"/>
          <w:snapToGrid w:val="0"/>
          <w:lang w:eastAsia="pl-PL"/>
        </w:rPr>
        <w:t>w następującym zakresie:..............................................................................................................</w:t>
      </w:r>
    </w:p>
    <w:p w14:paraId="280AE3A2" w14:textId="77777777" w:rsidR="00A0041C" w:rsidRPr="00414249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sz w:val="18"/>
          <w:szCs w:val="18"/>
          <w:lang w:eastAsia="pl-PL"/>
        </w:rPr>
      </w:pPr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(określić odpowiedni zakres dla wskazanego podmiotu)</w:t>
      </w:r>
    </w:p>
    <w:p w14:paraId="19911CBB" w14:textId="637ED76F" w:rsidR="00CC6BCD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A0041C">
        <w:rPr>
          <w:rFonts w:eastAsia="Times New Roman" w:cs="Calibri"/>
          <w:snapToGrid w:val="0"/>
          <w:lang w:eastAsia="pl-PL"/>
        </w:rPr>
        <w:t>Wskazany/e  podmiot/y nie podlega/ją wykluczeniu z postępowania o udzielenie zamówienia</w:t>
      </w:r>
    </w:p>
    <w:p w14:paraId="141BA999" w14:textId="77777777" w:rsidR="00D11028" w:rsidRDefault="00D11028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A16744F" w14:textId="77777777" w:rsidR="00D11028" w:rsidRPr="00D11028" w:rsidRDefault="00D11028" w:rsidP="00D11028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i/>
          <w:snapToGrid w:val="0"/>
          <w:sz w:val="20"/>
          <w:szCs w:val="20"/>
          <w:lang w:eastAsia="pl-PL"/>
        </w:rPr>
      </w:pPr>
      <w:r w:rsidRPr="00D11028">
        <w:rPr>
          <w:rFonts w:asciiTheme="minorHAnsi" w:eastAsia="Times New Roman" w:hAnsiTheme="minorHAnsi" w:cstheme="minorHAnsi"/>
          <w:i/>
          <w:snapToGrid w:val="0"/>
          <w:sz w:val="20"/>
          <w:szCs w:val="20"/>
          <w:lang w:eastAsia="pl-PL"/>
        </w:rPr>
        <w:t xml:space="preserve">Uwaga! Do oferty należy również dołączyć Załącznik nr 3 do SWZ „OŚWIADCZENIE WYKONAWCY składane na podstawie art. 125 ustawy z dnia 11 września 2019 r”  wypełniony przez podmiot, na którego zasobach polega wykonawca oraz zobowiązanie powyższego podmiotu do oddana wykonawcy niezbędnych zasobów zgodnie z art. 118 ust 3 i 4 </w:t>
      </w:r>
      <w:proofErr w:type="spellStart"/>
      <w:r w:rsidRPr="00D11028">
        <w:rPr>
          <w:rFonts w:asciiTheme="minorHAnsi" w:eastAsia="Times New Roman" w:hAnsiTheme="minorHAnsi" w:cstheme="minorHAnsi"/>
          <w:i/>
          <w:snapToGrid w:val="0"/>
          <w:sz w:val="20"/>
          <w:szCs w:val="20"/>
          <w:lang w:eastAsia="pl-PL"/>
        </w:rPr>
        <w:t>Upzp</w:t>
      </w:r>
      <w:proofErr w:type="spellEnd"/>
      <w:r w:rsidRPr="00D11028">
        <w:rPr>
          <w:rFonts w:asciiTheme="minorHAnsi" w:eastAsia="Times New Roman" w:hAnsiTheme="minorHAnsi" w:cstheme="minorHAnsi"/>
          <w:i/>
          <w:snapToGrid w:val="0"/>
          <w:sz w:val="20"/>
          <w:szCs w:val="20"/>
          <w:lang w:eastAsia="pl-PL"/>
        </w:rPr>
        <w:t>. ( w formie elektronicznej lub postaci elektronicznej podpisanej podpisem zaufanym lub osobistym).</w:t>
      </w:r>
    </w:p>
    <w:p w14:paraId="57CBA32E" w14:textId="77777777" w:rsidR="00D11028" w:rsidRPr="00A0041C" w:rsidRDefault="00D11028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4F117E1A" w14:textId="77777777" w:rsidR="00A0041C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1D32CD87" w14:textId="77777777" w:rsidR="00EF5F5F" w:rsidRPr="00A0041C" w:rsidRDefault="00EF5F5F" w:rsidP="00EF5F5F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A0041C">
        <w:rPr>
          <w:rFonts w:eastAsia="Times New Roman" w:cs="Calibri"/>
          <w:b/>
          <w:snapToGrid w:val="0"/>
          <w:lang w:eastAsia="pl-PL"/>
        </w:rPr>
        <w:t>OŚWIADCZENIA WYKONAWCY:</w:t>
      </w:r>
    </w:p>
    <w:p w14:paraId="4103748E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3C9B547C" w14:textId="77777777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1. Oświadczamy, że zapoznaliśmy się ze Specyfikacją Warunków Zamówienia i nie wnosimy do niej zastrzeżeń oraz zdobyliśmy wszystkie informacje niezbędne do przygotowania i złożenia oferty.</w:t>
      </w:r>
    </w:p>
    <w:p w14:paraId="109BAC7B" w14:textId="5447FDD8" w:rsidR="00EF5F5F" w:rsidRPr="009D3244" w:rsidRDefault="00EF5F5F" w:rsidP="0075072A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2. Oświadczamy, że przedmiot zamówienia oferowany przez nas spełnia wszystkie wymogi określone przez Zamawiającego w SWZ i załącznikach do SWZ.</w:t>
      </w:r>
    </w:p>
    <w:p w14:paraId="57E847E4" w14:textId="0125B801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4. Oświadczamy, że uważamy się za związanych niniejszą ofertą przez czas wykazany w SWZ.</w:t>
      </w:r>
    </w:p>
    <w:p w14:paraId="051AD358" w14:textId="35ACB4E2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5. Niniejszym akceptujemy treść umowy (Załącznik nr 2 do SWZ) i w przypadku wyboru naszej oferty zobowiązujemy się do zawarcia umowy na warunkach określonych w rzeczonej umowie, w miejscu i terminie określonym przez Zamawiającego.</w:t>
      </w:r>
    </w:p>
    <w:p w14:paraId="712A7E74" w14:textId="28A79733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6. W przypadku wyboru naszej oferty, wskazujemy następujące osoby do umieszczenia w Umowie, jako reprezentacja Wykonawcy (zgodnie z wpisem w Krajowym Rejestrze Sądowym / wpisem w centralnej ewidencji i informacji o działalności gospodarczej / udzielonym pełnomocnictwem*):</w:t>
      </w:r>
    </w:p>
    <w:p w14:paraId="06421DC8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317D3C07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Imię i nazwisko .................................... - stanowisko/funkcja* ................................................</w:t>
      </w:r>
    </w:p>
    <w:p w14:paraId="2C749F20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Imię i nazwisko ................................... - stanowisko/funkcja* ..................................................</w:t>
      </w:r>
    </w:p>
    <w:p w14:paraId="11096C83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* </w:t>
      </w:r>
      <w:r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>niepotrzebne skreślić</w:t>
      </w:r>
    </w:p>
    <w:p w14:paraId="3194A7EB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2DD7ABC8" w14:textId="22A2F84D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7. Oświadczam/-my, że na każde wezwanie Zamawiającego i w terminie przez niego wskazanym zobowiązuję/-my się dostarczyć dokumenty, oświadczenia, zaświadczenia potwierdzające brak podstaw do wykluczenia i spełnienie warunków udziału w niniejszym postępowaniu o udzielenie zamówienia publicznego.</w:t>
      </w:r>
    </w:p>
    <w:p w14:paraId="02453B86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F07F25F" w14:textId="6C846305" w:rsidR="00CC6BCD" w:rsidRPr="009D3244" w:rsidRDefault="00CC6BCD" w:rsidP="00CC6BCD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9D3244">
        <w:rPr>
          <w:rFonts w:eastAsia="Times New Roman" w:cs="Calibri"/>
          <w:b/>
          <w:snapToGrid w:val="0"/>
          <w:lang w:eastAsia="pl-PL"/>
        </w:rPr>
        <w:t xml:space="preserve">OŚWIADCZENIE DOTYCZĄCE PODANYCH INFORMACJI: </w:t>
      </w:r>
    </w:p>
    <w:p w14:paraId="1EEA0872" w14:textId="77777777" w:rsidR="00CC6BCD" w:rsidRPr="009D3244" w:rsidRDefault="00CC6BCD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1352C07A" w14:textId="77777777" w:rsidR="00CC6BCD" w:rsidRPr="009D3244" w:rsidRDefault="00CC6BCD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Oświadczam, że  wszystkie  informacje  podane  w  powyższych  oświadczeniach  są  aktualne  i  zgodne  z  prawdą oraz  zostały  przedstawione  z  pełną świadomością  konsekwencji  wprowadzenia  zamawiającego  w  błąd  przy przedstawianiu informacji. </w:t>
      </w:r>
    </w:p>
    <w:p w14:paraId="68AED199" w14:textId="77777777" w:rsidR="00CC6BCD" w:rsidRPr="009D3244" w:rsidRDefault="00CC6BCD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15ABCD26" w14:textId="77777777" w:rsidR="00CC6BCD" w:rsidRPr="009D3244" w:rsidRDefault="00CC6BCD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7AE9FA3A" w14:textId="77777777" w:rsidR="00C555C8" w:rsidRPr="009D3244" w:rsidRDefault="00C555C8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7D317196" w14:textId="77777777" w:rsidR="00E64F9E" w:rsidRPr="009D3244" w:rsidRDefault="00E64F9E" w:rsidP="00E64F9E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…………………………………………………………..</w:t>
      </w:r>
    </w:p>
    <w:p w14:paraId="55F28E95" w14:textId="572203E4" w:rsidR="00E64F9E" w:rsidRPr="009D3244" w:rsidRDefault="00E64F9E" w:rsidP="00795571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(podpis </w:t>
      </w:r>
      <w:r w:rsidR="00F42B5D" w:rsidRPr="009D3244">
        <w:rPr>
          <w:rFonts w:eastAsia="Times New Roman" w:cs="Calibri"/>
          <w:snapToGrid w:val="0"/>
          <w:lang w:eastAsia="pl-PL"/>
        </w:rPr>
        <w:t>Wykonawcy/</w:t>
      </w:r>
      <w:r w:rsidRPr="009D3244">
        <w:rPr>
          <w:rFonts w:eastAsia="Times New Roman" w:cs="Calibri"/>
          <w:snapToGrid w:val="0"/>
          <w:lang w:eastAsia="pl-PL"/>
        </w:rPr>
        <w:t>upełnomocnionych przedstawicieli Wykonawcy)</w:t>
      </w:r>
    </w:p>
    <w:p w14:paraId="4EFC16DF" w14:textId="7C4B40BE" w:rsidR="00795571" w:rsidRPr="009D3244" w:rsidRDefault="00795571" w:rsidP="00795571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eastAsia="Times New Roman" w:cs="Calibri"/>
          <w:snapToGrid w:val="0"/>
          <w:lang w:eastAsia="pl-PL"/>
        </w:rPr>
      </w:pPr>
    </w:p>
    <w:p w14:paraId="65917584" w14:textId="2F241516" w:rsidR="00795571" w:rsidRPr="009D3244" w:rsidRDefault="00795571" w:rsidP="00446495">
      <w:pPr>
        <w:widowControl w:val="0"/>
        <w:shd w:val="clear" w:color="auto" w:fill="FFFFFF"/>
        <w:spacing w:after="0" w:line="240" w:lineRule="auto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5554D5F3" w14:textId="1AEDA68E" w:rsidR="00E64F9E" w:rsidRPr="00446495" w:rsidRDefault="009D3244" w:rsidP="009D3244">
      <w:pPr>
        <w:widowControl w:val="0"/>
        <w:shd w:val="clear" w:color="auto" w:fill="FFFFFF"/>
        <w:spacing w:after="0" w:line="240" w:lineRule="auto"/>
        <w:ind w:left="400" w:hanging="400"/>
        <w:jc w:val="both"/>
        <w:textAlignment w:val="auto"/>
        <w:rPr>
          <w:rFonts w:eastAsia="Times New Roman" w:cs="Calibri"/>
          <w:snapToGrid w:val="0"/>
          <w:color w:val="2E74B5" w:themeColor="accent1" w:themeShade="BF"/>
          <w:sz w:val="20"/>
          <w:szCs w:val="20"/>
          <w:u w:val="single"/>
          <w:lang w:eastAsia="pl-PL"/>
        </w:rPr>
      </w:pPr>
      <w:r w:rsidRPr="00446495">
        <w:rPr>
          <w:rFonts w:eastAsia="Times New Roman" w:cs="Calibri"/>
          <w:snapToGrid w:val="0"/>
          <w:color w:val="2E74B5" w:themeColor="accent1" w:themeShade="BF"/>
          <w:sz w:val="20"/>
          <w:szCs w:val="20"/>
          <w:u w:val="single"/>
          <w:lang w:eastAsia="pl-PL"/>
        </w:rPr>
        <w:t>Uwaga!</w:t>
      </w:r>
    </w:p>
    <w:p w14:paraId="32A0B3BB" w14:textId="2010A561" w:rsidR="00CC6BCD" w:rsidRPr="00446495" w:rsidRDefault="00E64F9E" w:rsidP="009D3244">
      <w:pPr>
        <w:widowControl w:val="0"/>
        <w:shd w:val="clear" w:color="auto" w:fill="FFFFFF"/>
        <w:spacing w:after="0" w:line="240" w:lineRule="auto"/>
        <w:jc w:val="both"/>
        <w:textAlignment w:val="auto"/>
        <w:rPr>
          <w:rFonts w:eastAsia="Times New Roman" w:cs="Calibri"/>
          <w:snapToGrid w:val="0"/>
          <w:color w:val="2E74B5" w:themeColor="accent1" w:themeShade="BF"/>
          <w:sz w:val="20"/>
          <w:szCs w:val="20"/>
          <w:u w:val="single"/>
          <w:lang w:eastAsia="pl-PL"/>
        </w:rPr>
      </w:pPr>
      <w:r w:rsidRPr="00446495">
        <w:rPr>
          <w:rFonts w:eastAsia="Times New Roman" w:cs="Calibri"/>
          <w:snapToGrid w:val="0"/>
          <w:color w:val="2E74B5" w:themeColor="accent1" w:themeShade="BF"/>
          <w:sz w:val="20"/>
          <w:szCs w:val="20"/>
          <w:u w:val="single"/>
          <w:lang w:eastAsia="pl-PL"/>
        </w:rPr>
        <w:t>Oświadczenie musi być złożone, pod rygorem nieważności, w fo</w:t>
      </w:r>
      <w:r w:rsidR="009564F0" w:rsidRPr="00446495">
        <w:rPr>
          <w:rFonts w:eastAsia="Times New Roman" w:cs="Calibri"/>
          <w:snapToGrid w:val="0"/>
          <w:color w:val="2E74B5" w:themeColor="accent1" w:themeShade="BF"/>
          <w:sz w:val="20"/>
          <w:szCs w:val="20"/>
          <w:u w:val="single"/>
          <w:lang w:eastAsia="pl-PL"/>
        </w:rPr>
        <w:t xml:space="preserve">rmie elektronicznej lub postaci </w:t>
      </w:r>
      <w:r w:rsidRPr="00446495">
        <w:rPr>
          <w:rFonts w:eastAsia="Times New Roman" w:cs="Calibri"/>
          <w:snapToGrid w:val="0"/>
          <w:color w:val="2E74B5" w:themeColor="accent1" w:themeShade="BF"/>
          <w:sz w:val="20"/>
          <w:szCs w:val="20"/>
          <w:u w:val="single"/>
          <w:lang w:eastAsia="pl-PL"/>
        </w:rPr>
        <w:t>elektronicznej opatrzonej podpisem zaufanym lub podpisem osobistym (na podstawie Art. 63 ust 2 Ustawy Prawo zamówień publicznych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konkursie)</w:t>
      </w:r>
    </w:p>
    <w:sectPr w:rsidR="00CC6BCD" w:rsidRPr="00446495" w:rsidSect="00694D24">
      <w:footerReference w:type="default" r:id="rId7"/>
      <w:pgSz w:w="11920" w:h="16838"/>
      <w:pgMar w:top="56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171BD" w14:textId="77777777" w:rsidR="00FD1D07" w:rsidRDefault="00FD1D07">
      <w:pPr>
        <w:spacing w:after="0" w:line="240" w:lineRule="auto"/>
      </w:pPr>
      <w:r>
        <w:separator/>
      </w:r>
    </w:p>
  </w:endnote>
  <w:endnote w:type="continuationSeparator" w:id="0">
    <w:p w14:paraId="0B1C8893" w14:textId="77777777" w:rsidR="00FD1D07" w:rsidRDefault="00FD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40193" w14:textId="77777777" w:rsidR="00EC272A" w:rsidRDefault="00EC272A">
    <w:pPr>
      <w:pStyle w:val="Stopka"/>
      <w:jc w:val="right"/>
      <w:rPr>
        <w:rStyle w:val="Domylnaczcionkaakapitu1"/>
        <w:rFonts w:ascii="Times New Roman" w:hAnsi="Times New Roman"/>
        <w:sz w:val="18"/>
        <w:szCs w:val="16"/>
        <w:lang w:val="pl-PL"/>
      </w:rPr>
    </w:pPr>
  </w:p>
  <w:p w14:paraId="1C4CDA89" w14:textId="74FE049A" w:rsidR="00C21ACA" w:rsidRPr="000E5A05" w:rsidRDefault="00511BD8" w:rsidP="00FD7FA3">
    <w:pPr>
      <w:pStyle w:val="Stopka"/>
      <w:rPr>
        <w:rFonts w:ascii="Times New Roman" w:hAnsi="Times New Roman"/>
        <w:sz w:val="24"/>
      </w:rPr>
    </w:pPr>
    <w:r w:rsidRPr="00511BD8">
      <w:rPr>
        <w:rFonts w:ascii="Times New Roman" w:hAnsi="Times New Roman"/>
        <w:sz w:val="18"/>
        <w:szCs w:val="16"/>
        <w:lang w:val="pl-PL"/>
      </w:rPr>
      <w:t>DW.5382.3/3.2024.GM</w:t>
    </w:r>
    <w:r w:rsidR="00FD7FA3">
      <w:rPr>
        <w:rStyle w:val="Domylnaczcionkaakapitu1"/>
        <w:rFonts w:ascii="Times New Roman" w:hAnsi="Times New Roman"/>
        <w:sz w:val="18"/>
        <w:szCs w:val="16"/>
        <w:lang w:val="pl-PL"/>
      </w:rPr>
      <w:tab/>
    </w:r>
    <w:r w:rsidR="00FD7FA3">
      <w:rPr>
        <w:rStyle w:val="Domylnaczcionkaakapitu1"/>
        <w:rFonts w:ascii="Times New Roman" w:hAnsi="Times New Roman"/>
        <w:sz w:val="18"/>
        <w:szCs w:val="16"/>
        <w:lang w:val="pl-PL"/>
      </w:rPr>
      <w:tab/>
    </w:r>
    <w:r w:rsidR="00FD7FA3" w:rsidRPr="00FD7FA3">
      <w:rPr>
        <w:rStyle w:val="Domylnaczcionkaakapitu1"/>
        <w:rFonts w:ascii="Times New Roman" w:hAnsi="Times New Roman"/>
        <w:sz w:val="18"/>
        <w:szCs w:val="16"/>
        <w:lang w:val="pl-PL"/>
      </w:rPr>
      <w:t xml:space="preserve"> </w:t>
    </w:r>
    <w:r w:rsidR="00C21ACA" w:rsidRPr="000E5A05">
      <w:rPr>
        <w:rStyle w:val="Domylnaczcionkaakapitu1"/>
        <w:rFonts w:ascii="Times New Roman" w:hAnsi="Times New Roman"/>
        <w:sz w:val="18"/>
        <w:szCs w:val="16"/>
        <w:lang w:val="pl-PL"/>
      </w:rPr>
      <w:t xml:space="preserve">Strona 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begin"/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instrText xml:space="preserve"> PAGE </w:instrTex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separate"/>
    </w:r>
    <w:r>
      <w:rPr>
        <w:rStyle w:val="Domylnaczcionkaakapitu1"/>
        <w:rFonts w:ascii="Times New Roman" w:hAnsi="Times New Roman"/>
        <w:b/>
        <w:bCs/>
        <w:noProof/>
        <w:sz w:val="18"/>
        <w:szCs w:val="16"/>
      </w:rPr>
      <w:t>3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end"/>
    </w:r>
    <w:r w:rsidR="00C21ACA" w:rsidRPr="000E5A05">
      <w:rPr>
        <w:rStyle w:val="Domylnaczcionkaakapitu1"/>
        <w:rFonts w:ascii="Times New Roman" w:hAnsi="Times New Roman"/>
        <w:sz w:val="18"/>
        <w:szCs w:val="16"/>
        <w:lang w:val="pl-PL"/>
      </w:rPr>
      <w:t xml:space="preserve"> z 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begin"/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instrText xml:space="preserve"> NUMPAGES </w:instrTex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separate"/>
    </w:r>
    <w:r>
      <w:rPr>
        <w:rStyle w:val="Domylnaczcionkaakapitu1"/>
        <w:rFonts w:ascii="Times New Roman" w:hAnsi="Times New Roman"/>
        <w:b/>
        <w:bCs/>
        <w:noProof/>
        <w:sz w:val="18"/>
        <w:szCs w:val="16"/>
      </w:rPr>
      <w:t>3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27E0A" w14:textId="77777777" w:rsidR="00FD1D07" w:rsidRDefault="00FD1D07">
      <w:pPr>
        <w:spacing w:after="0" w:line="240" w:lineRule="auto"/>
      </w:pPr>
      <w:r>
        <w:separator/>
      </w:r>
    </w:p>
  </w:footnote>
  <w:footnote w:type="continuationSeparator" w:id="0">
    <w:p w14:paraId="4A37ABC4" w14:textId="77777777" w:rsidR="00FD1D07" w:rsidRDefault="00FD1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560"/>
        </w:tabs>
        <w:ind w:left="156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firstLine="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firstLine="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firstLine="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firstLine="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firstLine="0"/>
      </w:pPr>
    </w:lvl>
  </w:abstractNum>
  <w:abstractNum w:abstractNumId="2" w15:restartNumberingAfterBreak="0">
    <w:nsid w:val="00000003"/>
    <w:multiLevelType w:val="multilevel"/>
    <w:tmpl w:val="8654C2F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Candara" w:hAnsi="Candara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F4C7E03"/>
    <w:multiLevelType w:val="hybridMultilevel"/>
    <w:tmpl w:val="188030F0"/>
    <w:lvl w:ilvl="0" w:tplc="41560B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2F8"/>
    <w:multiLevelType w:val="hybridMultilevel"/>
    <w:tmpl w:val="50E28246"/>
    <w:lvl w:ilvl="0" w:tplc="C4EC1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21D66"/>
    <w:multiLevelType w:val="hybridMultilevel"/>
    <w:tmpl w:val="F6467E1E"/>
    <w:lvl w:ilvl="0" w:tplc="928EE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83B"/>
    <w:multiLevelType w:val="hybridMultilevel"/>
    <w:tmpl w:val="0C405CD8"/>
    <w:lvl w:ilvl="0" w:tplc="2AE26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648B6"/>
    <w:multiLevelType w:val="hybridMultilevel"/>
    <w:tmpl w:val="A59A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22C33"/>
    <w:multiLevelType w:val="hybridMultilevel"/>
    <w:tmpl w:val="4E3E25F4"/>
    <w:lvl w:ilvl="0" w:tplc="F16C6F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7F3EA8"/>
    <w:multiLevelType w:val="hybridMultilevel"/>
    <w:tmpl w:val="901AC5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CE3"/>
    <w:multiLevelType w:val="hybridMultilevel"/>
    <w:tmpl w:val="C3E0E95E"/>
    <w:lvl w:ilvl="0" w:tplc="AB266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B65"/>
    <w:multiLevelType w:val="hybridMultilevel"/>
    <w:tmpl w:val="6AB872E4"/>
    <w:lvl w:ilvl="0" w:tplc="93E08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E3"/>
    <w:rsid w:val="00007192"/>
    <w:rsid w:val="00007A96"/>
    <w:rsid w:val="00014406"/>
    <w:rsid w:val="0001494F"/>
    <w:rsid w:val="00014960"/>
    <w:rsid w:val="000421E3"/>
    <w:rsid w:val="00044163"/>
    <w:rsid w:val="00057B23"/>
    <w:rsid w:val="00085D8C"/>
    <w:rsid w:val="00095EFB"/>
    <w:rsid w:val="000A0DC9"/>
    <w:rsid w:val="000A69A9"/>
    <w:rsid w:val="000B0E8F"/>
    <w:rsid w:val="000B5A27"/>
    <w:rsid w:val="000C0AF0"/>
    <w:rsid w:val="000E5A05"/>
    <w:rsid w:val="000E758B"/>
    <w:rsid w:val="000F524E"/>
    <w:rsid w:val="001159C3"/>
    <w:rsid w:val="00116D1B"/>
    <w:rsid w:val="00135F22"/>
    <w:rsid w:val="00140D49"/>
    <w:rsid w:val="00152B38"/>
    <w:rsid w:val="00177F64"/>
    <w:rsid w:val="00181C76"/>
    <w:rsid w:val="001A187A"/>
    <w:rsid w:val="001C14C6"/>
    <w:rsid w:val="001C7ED7"/>
    <w:rsid w:val="001D65BB"/>
    <w:rsid w:val="001F0CEE"/>
    <w:rsid w:val="00211568"/>
    <w:rsid w:val="002279FA"/>
    <w:rsid w:val="00232FC2"/>
    <w:rsid w:val="002706ED"/>
    <w:rsid w:val="002918A9"/>
    <w:rsid w:val="00293A16"/>
    <w:rsid w:val="002A150E"/>
    <w:rsid w:val="002A318C"/>
    <w:rsid w:val="002B10A0"/>
    <w:rsid w:val="002D2B36"/>
    <w:rsid w:val="002E2182"/>
    <w:rsid w:val="002E396F"/>
    <w:rsid w:val="00316AD9"/>
    <w:rsid w:val="003420B7"/>
    <w:rsid w:val="003776B5"/>
    <w:rsid w:val="00382F81"/>
    <w:rsid w:val="003963D7"/>
    <w:rsid w:val="003A5037"/>
    <w:rsid w:val="003B1AB7"/>
    <w:rsid w:val="003D1FDA"/>
    <w:rsid w:val="00414249"/>
    <w:rsid w:val="00415017"/>
    <w:rsid w:val="004279CB"/>
    <w:rsid w:val="004423A0"/>
    <w:rsid w:val="00446495"/>
    <w:rsid w:val="00453C6D"/>
    <w:rsid w:val="004737D7"/>
    <w:rsid w:val="00480B93"/>
    <w:rsid w:val="004B2AAE"/>
    <w:rsid w:val="004C596F"/>
    <w:rsid w:val="004E46FA"/>
    <w:rsid w:val="004E5F87"/>
    <w:rsid w:val="004E72CF"/>
    <w:rsid w:val="004F70CC"/>
    <w:rsid w:val="00511BD8"/>
    <w:rsid w:val="00515047"/>
    <w:rsid w:val="00515153"/>
    <w:rsid w:val="0055629F"/>
    <w:rsid w:val="00560991"/>
    <w:rsid w:val="00573192"/>
    <w:rsid w:val="005C79D7"/>
    <w:rsid w:val="005D791A"/>
    <w:rsid w:val="005F0935"/>
    <w:rsid w:val="005F459A"/>
    <w:rsid w:val="005F51D5"/>
    <w:rsid w:val="0060507B"/>
    <w:rsid w:val="006124AB"/>
    <w:rsid w:val="00616AA3"/>
    <w:rsid w:val="00632EA1"/>
    <w:rsid w:val="00677255"/>
    <w:rsid w:val="006943F9"/>
    <w:rsid w:val="00694D24"/>
    <w:rsid w:val="006B3E85"/>
    <w:rsid w:val="006F2832"/>
    <w:rsid w:val="00702CF5"/>
    <w:rsid w:val="007126ED"/>
    <w:rsid w:val="00713183"/>
    <w:rsid w:val="00727A8D"/>
    <w:rsid w:val="0075072A"/>
    <w:rsid w:val="00776FFC"/>
    <w:rsid w:val="00786DDA"/>
    <w:rsid w:val="00792A5B"/>
    <w:rsid w:val="00795571"/>
    <w:rsid w:val="007B0522"/>
    <w:rsid w:val="007B7602"/>
    <w:rsid w:val="007C418C"/>
    <w:rsid w:val="00800BBD"/>
    <w:rsid w:val="00801472"/>
    <w:rsid w:val="00801AED"/>
    <w:rsid w:val="0080625A"/>
    <w:rsid w:val="00816208"/>
    <w:rsid w:val="00836153"/>
    <w:rsid w:val="0086176F"/>
    <w:rsid w:val="0087028C"/>
    <w:rsid w:val="008845CB"/>
    <w:rsid w:val="0089401E"/>
    <w:rsid w:val="008A0C80"/>
    <w:rsid w:val="008A1ABB"/>
    <w:rsid w:val="008B00AF"/>
    <w:rsid w:val="008C2302"/>
    <w:rsid w:val="008C78B2"/>
    <w:rsid w:val="008D456B"/>
    <w:rsid w:val="008F78B9"/>
    <w:rsid w:val="0093049A"/>
    <w:rsid w:val="009564F0"/>
    <w:rsid w:val="009816D7"/>
    <w:rsid w:val="009B776E"/>
    <w:rsid w:val="009D0326"/>
    <w:rsid w:val="009D3244"/>
    <w:rsid w:val="009D45F5"/>
    <w:rsid w:val="009E770B"/>
    <w:rsid w:val="009F4EDF"/>
    <w:rsid w:val="00A0041C"/>
    <w:rsid w:val="00A31E79"/>
    <w:rsid w:val="00A44596"/>
    <w:rsid w:val="00A452CB"/>
    <w:rsid w:val="00A56BD4"/>
    <w:rsid w:val="00A63EB8"/>
    <w:rsid w:val="00A71735"/>
    <w:rsid w:val="00AA1C87"/>
    <w:rsid w:val="00AB3F1B"/>
    <w:rsid w:val="00AB51CD"/>
    <w:rsid w:val="00AD4C8C"/>
    <w:rsid w:val="00B217C3"/>
    <w:rsid w:val="00B22961"/>
    <w:rsid w:val="00B41DB9"/>
    <w:rsid w:val="00B5139D"/>
    <w:rsid w:val="00B52271"/>
    <w:rsid w:val="00B83423"/>
    <w:rsid w:val="00B87BEA"/>
    <w:rsid w:val="00BA1034"/>
    <w:rsid w:val="00BE019E"/>
    <w:rsid w:val="00BE5D96"/>
    <w:rsid w:val="00BF3EB4"/>
    <w:rsid w:val="00BF76DF"/>
    <w:rsid w:val="00C05F93"/>
    <w:rsid w:val="00C21ACA"/>
    <w:rsid w:val="00C555C8"/>
    <w:rsid w:val="00C61312"/>
    <w:rsid w:val="00C704CE"/>
    <w:rsid w:val="00C85D9E"/>
    <w:rsid w:val="00C920BF"/>
    <w:rsid w:val="00C94DB2"/>
    <w:rsid w:val="00CB3732"/>
    <w:rsid w:val="00CC0DD2"/>
    <w:rsid w:val="00CC33FE"/>
    <w:rsid w:val="00CC6BCD"/>
    <w:rsid w:val="00CD71A9"/>
    <w:rsid w:val="00CE3BD6"/>
    <w:rsid w:val="00D0636A"/>
    <w:rsid w:val="00D06890"/>
    <w:rsid w:val="00D07A89"/>
    <w:rsid w:val="00D105D6"/>
    <w:rsid w:val="00D11028"/>
    <w:rsid w:val="00D16CDC"/>
    <w:rsid w:val="00D31AF5"/>
    <w:rsid w:val="00D37F3A"/>
    <w:rsid w:val="00D52B24"/>
    <w:rsid w:val="00D70A36"/>
    <w:rsid w:val="00DA0CBB"/>
    <w:rsid w:val="00DD4175"/>
    <w:rsid w:val="00DE313C"/>
    <w:rsid w:val="00E34E8A"/>
    <w:rsid w:val="00E47A0C"/>
    <w:rsid w:val="00E64F9E"/>
    <w:rsid w:val="00E6574A"/>
    <w:rsid w:val="00E66A70"/>
    <w:rsid w:val="00E84482"/>
    <w:rsid w:val="00EC1927"/>
    <w:rsid w:val="00EC272A"/>
    <w:rsid w:val="00ED650B"/>
    <w:rsid w:val="00EF05A6"/>
    <w:rsid w:val="00EF5F5F"/>
    <w:rsid w:val="00F10351"/>
    <w:rsid w:val="00F33815"/>
    <w:rsid w:val="00F42B5D"/>
    <w:rsid w:val="00F576BA"/>
    <w:rsid w:val="00F76CB6"/>
    <w:rsid w:val="00F8106E"/>
    <w:rsid w:val="00F83FF5"/>
    <w:rsid w:val="00FA7C36"/>
    <w:rsid w:val="00FA7CA8"/>
    <w:rsid w:val="00FB16B4"/>
    <w:rsid w:val="00FB6C0F"/>
    <w:rsid w:val="00FC6014"/>
    <w:rsid w:val="00FD1D07"/>
    <w:rsid w:val="00FD7FA3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1A0917FF"/>
  <w15:chartTrackingRefBased/>
  <w15:docId w15:val="{DBB74190-1429-49B4-8DB3-CF850AED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244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lang w:val="en-US"/>
    </w:rPr>
  </w:style>
  <w:style w:type="character" w:customStyle="1" w:styleId="StopkaZnak">
    <w:name w:val="Stopka Znak"/>
    <w:rPr>
      <w:lang w:val="en-US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Odwoanieprzypisudolnego1">
    <w:name w:val="Odwołanie przypisu dolnego1"/>
    <w:rPr>
      <w:position w:val="22"/>
      <w:sz w:val="14"/>
    </w:rPr>
  </w:style>
  <w:style w:type="character" w:customStyle="1" w:styleId="WWCharLFO1LVL1">
    <w:name w:val="WW_CharLFO1LVL1"/>
    <w:rPr>
      <w:u w:val="none"/>
    </w:rPr>
  </w:style>
  <w:style w:type="character" w:customStyle="1" w:styleId="WWCharLFO3LVL1">
    <w:name w:val="WW_CharLFO3LVL1"/>
    <w:rPr>
      <w:rFonts w:ascii="Arial" w:hAnsi="Arial" w:cs="Arial"/>
      <w:sz w:val="20"/>
    </w:rPr>
  </w:style>
  <w:style w:type="character" w:customStyle="1" w:styleId="WWCharLFO4LVL1">
    <w:name w:val="WW_CharLFO4LVL1"/>
    <w:rPr>
      <w:b/>
    </w:rPr>
  </w:style>
  <w:style w:type="character" w:customStyle="1" w:styleId="Znakiprzypiswdolnych">
    <w:name w:val="Znaki przypisów dolnych"/>
  </w:style>
  <w:style w:type="paragraph" w:customStyle="1" w:styleId="Normalny1">
    <w:name w:val="Normalny1"/>
    <w:pPr>
      <w:widowControl w:val="0"/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val="en-US" w:eastAsia="ar-SA"/>
    </w:rPr>
  </w:style>
  <w:style w:type="paragraph" w:customStyle="1" w:styleId="Nagwek1">
    <w:name w:val="Nagłówek1"/>
    <w:basedOn w:val="Normalny1"/>
    <w:pPr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20"/>
    </w:pPr>
  </w:style>
  <w:style w:type="paragraph" w:styleId="Stopka">
    <w:name w:val="footer"/>
    <w:basedOn w:val="Normalny1"/>
    <w:pPr>
      <w:tabs>
        <w:tab w:val="center" w:pos="4536"/>
        <w:tab w:val="right" w:pos="9072"/>
      </w:tabs>
      <w:spacing w:after="0" w:line="100" w:lineRule="atLeast"/>
    </w:pPr>
  </w:style>
  <w:style w:type="paragraph" w:styleId="Akapitzlist">
    <w:name w:val="List Paragraph"/>
    <w:basedOn w:val="Normalny1"/>
    <w:qFormat/>
    <w:pPr>
      <w:ind w:left="720"/>
    </w:pPr>
  </w:style>
  <w:style w:type="paragraph" w:styleId="Bezodstpw">
    <w:name w:val="No Spacing"/>
    <w:qFormat/>
    <w:pPr>
      <w:widowControl w:val="0"/>
      <w:suppressAutoHyphens/>
      <w:spacing w:line="100" w:lineRule="atLeast"/>
      <w:textAlignment w:val="baseline"/>
    </w:pPr>
    <w:rPr>
      <w:rFonts w:ascii="Calibri" w:eastAsia="Calibri" w:hAnsi="Calibri"/>
      <w:sz w:val="22"/>
      <w:szCs w:val="22"/>
      <w:lang w:val="en-US" w:eastAsia="ar-SA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rsid w:val="00316AD9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4F9E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EB8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EB8"/>
    <w:rPr>
      <w:rFonts w:ascii="Calibri" w:eastAsia="Calibri" w:hAnsi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921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Zajezdnia Org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Kawinska</dc:creator>
  <cp:keywords/>
  <cp:lastModifiedBy>Adam Mitelski</cp:lastModifiedBy>
  <cp:revision>30</cp:revision>
  <cp:lastPrinted>2024-10-16T13:21:00Z</cp:lastPrinted>
  <dcterms:created xsi:type="dcterms:W3CDTF">2023-08-30T13:23:00Z</dcterms:created>
  <dcterms:modified xsi:type="dcterms:W3CDTF">2024-10-17T13:49:00Z</dcterms:modified>
</cp:coreProperties>
</file>