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2F49" w:rsidRDefault="00D12F49" w:rsidP="00D12F49">
      <w:pPr>
        <w:spacing w:after="0" w:line="360" w:lineRule="auto"/>
        <w:jc w:val="right"/>
        <w:rPr>
          <w:rFonts w:ascii="Cambria" w:hAnsi="Cambria" w:cs="Arial"/>
          <w:b/>
        </w:rPr>
      </w:pPr>
      <w:bookmarkStart w:id="0" w:name="_Hlk103950570"/>
      <w:r w:rsidRPr="00450A04">
        <w:rPr>
          <w:rFonts w:ascii="Cambria" w:hAnsi="Cambria" w:cs="Arial"/>
          <w:b/>
        </w:rPr>
        <w:t>Załącznik nr 2 a do SWZ</w:t>
      </w:r>
    </w:p>
    <w:p w:rsidR="00D12F49" w:rsidRPr="00450A04" w:rsidRDefault="00D12F49" w:rsidP="00D12F49">
      <w:pPr>
        <w:spacing w:after="0" w:line="360" w:lineRule="auto"/>
        <w:jc w:val="right"/>
        <w:rPr>
          <w:rFonts w:ascii="Cambria" w:hAnsi="Cambria" w:cs="Arial"/>
          <w:b/>
        </w:rPr>
      </w:pPr>
    </w:p>
    <w:p w:rsidR="00D12F49" w:rsidRPr="00450A04" w:rsidRDefault="00D12F49" w:rsidP="00D12F49">
      <w:pPr>
        <w:suppressAutoHyphens/>
        <w:spacing w:after="0" w:line="360" w:lineRule="auto"/>
        <w:jc w:val="center"/>
        <w:rPr>
          <w:rFonts w:ascii="Cambria" w:hAnsi="Cambria" w:cs="Arial"/>
          <w:b/>
        </w:rPr>
      </w:pPr>
      <w:r w:rsidRPr="00450A04">
        <w:rPr>
          <w:rFonts w:ascii="Cambria" w:hAnsi="Cambria" w:cs="Arial"/>
          <w:b/>
        </w:rPr>
        <w:t>INFORMACJA DO FORMULARZA OFERTOWEGO INTERAKTYWNEGO:</w:t>
      </w:r>
    </w:p>
    <w:p w:rsidR="00D12F49" w:rsidRPr="00450A04" w:rsidRDefault="00D12F49" w:rsidP="00D12F49">
      <w:pPr>
        <w:suppressAutoHyphens/>
        <w:spacing w:after="0" w:line="360" w:lineRule="auto"/>
        <w:jc w:val="center"/>
        <w:rPr>
          <w:rFonts w:ascii="Cambria" w:hAnsi="Cambria" w:cs="Arial"/>
          <w:b/>
        </w:rPr>
      </w:pPr>
    </w:p>
    <w:p w:rsidR="00D12F49" w:rsidRPr="00450A04" w:rsidRDefault="00D12F49" w:rsidP="00D12F49">
      <w:pPr>
        <w:suppressAutoHyphens/>
        <w:spacing w:after="0" w:line="360" w:lineRule="auto"/>
        <w:rPr>
          <w:rFonts w:ascii="Cambria" w:hAnsi="Cambria" w:cs="Arial"/>
          <w:b/>
        </w:rPr>
      </w:pPr>
      <w:r w:rsidRPr="00450A04">
        <w:rPr>
          <w:rFonts w:ascii="Cambria" w:hAnsi="Cambria" w:cs="Arial"/>
          <w:b/>
        </w:rPr>
        <w:t>Zamawiający informuje, że:</w:t>
      </w:r>
    </w:p>
    <w:p w:rsidR="00D12F49" w:rsidRDefault="00D12F49" w:rsidP="00D12F49">
      <w:pPr>
        <w:suppressAutoHyphens/>
        <w:spacing w:after="0" w:line="360" w:lineRule="auto"/>
        <w:jc w:val="both"/>
        <w:rPr>
          <w:rFonts w:ascii="Cambria" w:hAnsi="Cambria"/>
          <w:b/>
          <w:bCs/>
        </w:rPr>
      </w:pPr>
      <w:r w:rsidRPr="00450A04">
        <w:rPr>
          <w:rFonts w:ascii="Cambria" w:hAnsi="Cambria"/>
          <w:b/>
          <w:bCs/>
        </w:rPr>
        <w:t xml:space="preserve">1) Formularz ofertowy interaktywny, który należy uzupełnić </w:t>
      </w:r>
      <w:r w:rsidRPr="00450A04">
        <w:rPr>
          <w:rFonts w:ascii="Cambria" w:hAnsi="Cambria"/>
        </w:rPr>
        <w:t>udostępniony jest przez Zamawiającego na Platformie e-Zamówienia pod linkiem:</w:t>
      </w:r>
      <w:r w:rsidRPr="00450A04">
        <w:rPr>
          <w:rFonts w:ascii="Cambria" w:hAnsi="Cambria"/>
          <w:b/>
          <w:bCs/>
        </w:rPr>
        <w:t xml:space="preserve"> </w:t>
      </w:r>
    </w:p>
    <w:p w:rsidR="00D12F49" w:rsidRDefault="00D12F49" w:rsidP="00D12F49">
      <w:pPr>
        <w:suppressAutoHyphens/>
        <w:spacing w:after="0" w:line="360" w:lineRule="auto"/>
        <w:jc w:val="both"/>
        <w:rPr>
          <w:rFonts w:ascii="Cambria" w:hAnsi="Cambria"/>
          <w:b/>
          <w:bCs/>
        </w:rPr>
      </w:pPr>
    </w:p>
    <w:p w:rsidR="00D12F49" w:rsidRDefault="00D12F49" w:rsidP="00D12F49">
      <w:pPr>
        <w:pStyle w:val="Default"/>
        <w:spacing w:line="360" w:lineRule="auto"/>
        <w:ind w:left="284"/>
        <w:jc w:val="both"/>
        <w:rPr>
          <w:rFonts w:ascii="Cambria" w:hAnsi="Cambria"/>
          <w:color w:val="auto"/>
          <w:sz w:val="22"/>
          <w:szCs w:val="22"/>
        </w:rPr>
      </w:pPr>
      <w:hyperlink r:id="rId7" w:history="1">
        <w:r w:rsidRPr="00D12F49">
          <w:rPr>
            <w:rStyle w:val="Hipercze"/>
            <w:rFonts w:ascii="Cambria" w:hAnsi="Cambria"/>
            <w:sz w:val="22"/>
            <w:szCs w:val="22"/>
          </w:rPr>
          <w:t>https://ezamowienia.gov.pl/mp-client/tenders/ocds-148610-0019a212-8aa1-4d55-85c2-c8b0026fd07c</w:t>
        </w:r>
      </w:hyperlink>
    </w:p>
    <w:p w:rsidR="00D12F49" w:rsidRDefault="00D12F49" w:rsidP="00D12F49">
      <w:pPr>
        <w:suppressAutoHyphens/>
        <w:spacing w:after="0" w:line="360" w:lineRule="auto"/>
        <w:rPr>
          <w:rFonts w:ascii="Cambria" w:hAnsi="Cambria" w:cs="Arial"/>
          <w:b/>
        </w:rPr>
      </w:pPr>
    </w:p>
    <w:p w:rsidR="00D12F49" w:rsidRPr="00450A04" w:rsidRDefault="00D12F49" w:rsidP="00D12F49">
      <w:pPr>
        <w:suppressAutoHyphens/>
        <w:spacing w:after="0" w:line="360" w:lineRule="auto"/>
        <w:rPr>
          <w:rFonts w:ascii="Cambria" w:hAnsi="Cambria" w:cs="Arial"/>
          <w:b/>
        </w:rPr>
      </w:pPr>
      <w:r w:rsidRPr="00450A04">
        <w:rPr>
          <w:rFonts w:ascii="Cambria" w:hAnsi="Cambria" w:cs="Arial"/>
          <w:b/>
        </w:rPr>
        <w:t>2) W Formularzu ofertowym interaktywnym w pkt VIII Kryteria oceny ofert Wykonawca oświadczy:</w:t>
      </w:r>
    </w:p>
    <w:p w:rsidR="00D12F49" w:rsidRPr="00450A04" w:rsidRDefault="00D12F49" w:rsidP="00D12F49">
      <w:pPr>
        <w:suppressAutoHyphens/>
        <w:spacing w:after="0" w:line="360" w:lineRule="auto"/>
        <w:rPr>
          <w:rFonts w:ascii="Cambria" w:hAnsi="Cambria" w:cs="Arial"/>
          <w:b/>
        </w:rPr>
      </w:pPr>
      <w:r>
        <w:rPr>
          <w:rFonts w:ascii="Cambria" w:hAnsi="Cambria" w:cs="Arial"/>
          <w:b/>
        </w:rPr>
        <w:t>ZADANIE I</w:t>
      </w:r>
    </w:p>
    <w:p w:rsidR="00D12F49" w:rsidRPr="00450A04" w:rsidRDefault="00D12F49" w:rsidP="00D12F49">
      <w:pPr>
        <w:pStyle w:val="Akapitzlist"/>
        <w:numPr>
          <w:ilvl w:val="3"/>
          <w:numId w:val="2"/>
        </w:numPr>
        <w:suppressAutoHyphens/>
        <w:spacing w:after="0" w:line="360" w:lineRule="auto"/>
        <w:ind w:left="567" w:hanging="283"/>
        <w:rPr>
          <w:rFonts w:ascii="Cambria" w:hAnsi="Cambria" w:cs="Arial"/>
          <w:b/>
        </w:rPr>
      </w:pPr>
      <w:r w:rsidRPr="00450A04">
        <w:rPr>
          <w:rFonts w:ascii="Cambria" w:hAnsi="Cambria" w:cs="Arial"/>
          <w:b/>
        </w:rPr>
        <w:t>w sekcji pod nazwą Rodzaj kryterium: Cena</w:t>
      </w:r>
    </w:p>
    <w:p w:rsidR="00D12F49" w:rsidRPr="00450A04" w:rsidRDefault="00D12F49" w:rsidP="00D12F49">
      <w:pPr>
        <w:suppressAutoHyphens/>
        <w:spacing w:after="0" w:line="360" w:lineRule="auto"/>
        <w:ind w:left="1080"/>
        <w:rPr>
          <w:rFonts w:ascii="Cambria" w:hAnsi="Cambria" w:cs="Arial"/>
          <w:b/>
        </w:rPr>
      </w:pPr>
      <w:r w:rsidRPr="00450A04">
        <w:rPr>
          <w:rFonts w:ascii="Cambria" w:hAnsi="Cambria" w:cs="Arial"/>
          <w:b/>
        </w:rPr>
        <w:t xml:space="preserve">1) w polu pod nazwą Cena: </w:t>
      </w:r>
      <w:r w:rsidRPr="00450A04">
        <w:rPr>
          <w:rFonts w:ascii="Cambria" w:hAnsi="Cambria" w:cs="Arial"/>
        </w:rPr>
        <w:t>łączną cenę brutto za realizację zamówienia</w:t>
      </w:r>
    </w:p>
    <w:p w:rsidR="00D12F49" w:rsidRPr="00450A04" w:rsidRDefault="00D12F49" w:rsidP="00D12F49">
      <w:pPr>
        <w:suppressAutoHyphens/>
        <w:spacing w:after="0" w:line="360" w:lineRule="auto"/>
        <w:ind w:left="1080"/>
        <w:rPr>
          <w:rFonts w:ascii="Cambria" w:hAnsi="Cambria" w:cs="Arial"/>
          <w:b/>
        </w:rPr>
      </w:pPr>
      <w:r w:rsidRPr="00450A04">
        <w:rPr>
          <w:rFonts w:ascii="Cambria" w:hAnsi="Cambria" w:cs="Arial"/>
          <w:b/>
        </w:rPr>
        <w:t>2) w polu pod nazwą Deklaracja Wykonawcy:</w:t>
      </w:r>
    </w:p>
    <w:p w:rsidR="00D12F49" w:rsidRPr="00450A04" w:rsidRDefault="00D12F49" w:rsidP="00D12F49">
      <w:pPr>
        <w:pStyle w:val="Akapitzlist"/>
        <w:spacing w:after="0" w:line="360" w:lineRule="auto"/>
        <w:ind w:left="360" w:firstLine="774"/>
        <w:jc w:val="both"/>
        <w:rPr>
          <w:rFonts w:ascii="Cambria" w:hAnsi="Cambria" w:cs="Arial"/>
        </w:rPr>
      </w:pPr>
      <w:r w:rsidRPr="00450A04">
        <w:rPr>
          <w:rFonts w:ascii="Cambria" w:hAnsi="Cambria" w:cs="Arial"/>
        </w:rPr>
        <w:t>łączną cenę:</w:t>
      </w:r>
    </w:p>
    <w:p w:rsidR="00D12F49" w:rsidRPr="00450A04" w:rsidRDefault="00D12F49" w:rsidP="00D12F49">
      <w:pPr>
        <w:pStyle w:val="Akapitzlist"/>
        <w:spacing w:after="0" w:line="360" w:lineRule="auto"/>
        <w:ind w:left="360" w:firstLine="774"/>
        <w:jc w:val="both"/>
        <w:rPr>
          <w:rFonts w:ascii="Cambria" w:hAnsi="Cambria" w:cs="Arial"/>
        </w:rPr>
      </w:pPr>
      <w:r w:rsidRPr="00450A04">
        <w:rPr>
          <w:rFonts w:ascii="Cambria" w:hAnsi="Cambria" w:cs="Arial"/>
        </w:rPr>
        <w:t>netto ……………………………………………………………………………………………………PLN</w:t>
      </w:r>
    </w:p>
    <w:p w:rsidR="00D12F49" w:rsidRPr="00450A04" w:rsidRDefault="00D12F49" w:rsidP="00D12F49">
      <w:pPr>
        <w:pStyle w:val="Akapitzlist"/>
        <w:spacing w:after="0" w:line="360" w:lineRule="auto"/>
        <w:ind w:left="360" w:firstLine="774"/>
        <w:jc w:val="both"/>
        <w:rPr>
          <w:rFonts w:ascii="Cambria" w:hAnsi="Cambria" w:cs="Arial"/>
        </w:rPr>
      </w:pPr>
      <w:r w:rsidRPr="00450A04">
        <w:rPr>
          <w:rFonts w:ascii="Cambria" w:hAnsi="Cambria" w:cs="Arial"/>
        </w:rPr>
        <w:t>(słownie: …………………………………………………………………………………………………….)</w:t>
      </w:r>
    </w:p>
    <w:p w:rsidR="00D12F49" w:rsidRPr="00450A04" w:rsidRDefault="00D12F49" w:rsidP="00D12F49">
      <w:pPr>
        <w:pStyle w:val="Akapitzlist"/>
        <w:spacing w:after="0" w:line="360" w:lineRule="auto"/>
        <w:ind w:left="360" w:firstLine="774"/>
        <w:jc w:val="both"/>
        <w:rPr>
          <w:rFonts w:ascii="Cambria" w:hAnsi="Cambria" w:cs="Arial"/>
        </w:rPr>
      </w:pPr>
      <w:r w:rsidRPr="00450A04">
        <w:rPr>
          <w:rFonts w:ascii="Cambria" w:hAnsi="Cambria" w:cs="Arial"/>
        </w:rPr>
        <w:t>kwotę VAT……………………………………………………………………………………………PLN</w:t>
      </w:r>
    </w:p>
    <w:p w:rsidR="00D12F49" w:rsidRPr="00450A04" w:rsidRDefault="00D12F49" w:rsidP="00D12F49">
      <w:pPr>
        <w:pStyle w:val="Akapitzlist"/>
        <w:suppressAutoHyphens/>
        <w:spacing w:after="0" w:line="360" w:lineRule="auto"/>
        <w:ind w:left="360" w:firstLine="774"/>
        <w:rPr>
          <w:rFonts w:ascii="Cambria" w:hAnsi="Cambria" w:cs="Arial"/>
        </w:rPr>
      </w:pPr>
      <w:r w:rsidRPr="00450A04">
        <w:rPr>
          <w:rFonts w:ascii="Cambria" w:hAnsi="Cambria" w:cs="Arial"/>
        </w:rPr>
        <w:t>(słownie: …………………………………………………………………………………………………….)</w:t>
      </w:r>
    </w:p>
    <w:p w:rsidR="00D12F49" w:rsidRPr="00450A04" w:rsidRDefault="00D12F49" w:rsidP="00D12F49">
      <w:pPr>
        <w:pStyle w:val="Akapitzlist"/>
        <w:suppressAutoHyphens/>
        <w:spacing w:after="0" w:line="360" w:lineRule="auto"/>
        <w:ind w:left="360"/>
        <w:rPr>
          <w:rFonts w:ascii="Cambria" w:hAnsi="Cambria" w:cs="Arial"/>
          <w:b/>
        </w:rPr>
      </w:pPr>
    </w:p>
    <w:p w:rsidR="00D12F49" w:rsidRPr="00F91317" w:rsidRDefault="00D12F49" w:rsidP="00D12F49">
      <w:pPr>
        <w:pStyle w:val="Akapitzlist"/>
        <w:suppressAutoHyphens/>
        <w:spacing w:after="0" w:line="360" w:lineRule="auto"/>
        <w:ind w:left="1353"/>
        <w:rPr>
          <w:rFonts w:ascii="Cambria" w:hAnsi="Cambria" w:cs="Arial"/>
          <w:b/>
        </w:rPr>
      </w:pPr>
    </w:p>
    <w:p w:rsidR="00D12F49" w:rsidRPr="00F91317" w:rsidRDefault="00D12F49" w:rsidP="00D12F49">
      <w:pPr>
        <w:numPr>
          <w:ilvl w:val="3"/>
          <w:numId w:val="2"/>
        </w:numPr>
        <w:suppressAutoHyphens/>
        <w:spacing w:after="0" w:line="360" w:lineRule="auto"/>
        <w:ind w:left="567" w:hanging="283"/>
        <w:contextualSpacing/>
        <w:rPr>
          <w:rFonts w:ascii="Cambria" w:hAnsi="Cambria" w:cs="Arial"/>
          <w:b/>
        </w:rPr>
      </w:pPr>
      <w:r w:rsidRPr="00F91317">
        <w:rPr>
          <w:rFonts w:ascii="Cambria" w:hAnsi="Cambria" w:cs="Arial"/>
          <w:b/>
        </w:rPr>
        <w:t>w sekcji pod nazwą Rodzaj kryterium: Kryterium jakościowe – inne.</w:t>
      </w:r>
    </w:p>
    <w:p w:rsidR="00D12F49" w:rsidRDefault="00D12F49" w:rsidP="00D12F49">
      <w:pPr>
        <w:pStyle w:val="Akapitzlist"/>
        <w:numPr>
          <w:ilvl w:val="1"/>
          <w:numId w:val="1"/>
        </w:numPr>
        <w:suppressAutoHyphens/>
        <w:spacing w:after="0" w:line="360" w:lineRule="auto"/>
        <w:rPr>
          <w:rFonts w:ascii="Cambria" w:hAnsi="Cambria" w:cs="Arial"/>
        </w:rPr>
      </w:pPr>
      <w:r w:rsidRPr="000F52A2">
        <w:rPr>
          <w:rFonts w:ascii="Cambria" w:hAnsi="Cambria" w:cs="Arial"/>
          <w:b/>
        </w:rPr>
        <w:t xml:space="preserve">w polu pod nazwą Okres gwarancji: </w:t>
      </w:r>
      <w:r w:rsidRPr="000F52A2">
        <w:rPr>
          <w:rFonts w:ascii="Cambria" w:hAnsi="Cambria" w:cs="Arial"/>
        </w:rPr>
        <w:t>należy podać ile lat od dnia podpisania protokołu odbiorczego proponuje Wykonawca</w:t>
      </w:r>
    </w:p>
    <w:p w:rsidR="00D12F49" w:rsidRPr="00EF7D08" w:rsidRDefault="00D12F49" w:rsidP="00D12F49">
      <w:pPr>
        <w:spacing w:after="0" w:line="360" w:lineRule="auto"/>
        <w:rPr>
          <w:rFonts w:ascii="Cambria" w:hAnsi="Cambria" w:cs="Arial"/>
        </w:rPr>
      </w:pPr>
      <w:r>
        <w:rPr>
          <w:rFonts w:ascii="Cambria" w:hAnsi="Cambria" w:cs="Arial"/>
        </w:rPr>
        <w:br w:type="page"/>
      </w:r>
    </w:p>
    <w:p w:rsidR="00D12F49" w:rsidRPr="00450A04" w:rsidRDefault="00D12F49" w:rsidP="00D12F49">
      <w:pPr>
        <w:suppressAutoHyphens/>
        <w:spacing w:after="0" w:line="360" w:lineRule="auto"/>
        <w:rPr>
          <w:rFonts w:ascii="Cambria" w:hAnsi="Cambria" w:cs="Arial"/>
          <w:b/>
        </w:rPr>
      </w:pPr>
      <w:r>
        <w:rPr>
          <w:rFonts w:ascii="Cambria" w:hAnsi="Cambria" w:cs="Arial"/>
          <w:b/>
        </w:rPr>
        <w:t>ZADANIE II</w:t>
      </w:r>
    </w:p>
    <w:p w:rsidR="00D12F49" w:rsidRPr="00450A04" w:rsidRDefault="00D12F49" w:rsidP="00D12F49">
      <w:pPr>
        <w:pStyle w:val="Akapitzlist"/>
        <w:numPr>
          <w:ilvl w:val="3"/>
          <w:numId w:val="1"/>
        </w:numPr>
        <w:suppressAutoHyphens/>
        <w:spacing w:after="0" w:line="360" w:lineRule="auto"/>
        <w:rPr>
          <w:rFonts w:ascii="Cambria" w:hAnsi="Cambria" w:cs="Arial"/>
          <w:b/>
        </w:rPr>
      </w:pPr>
      <w:r w:rsidRPr="00450A04">
        <w:rPr>
          <w:rFonts w:ascii="Cambria" w:hAnsi="Cambria" w:cs="Arial"/>
          <w:b/>
        </w:rPr>
        <w:t>w sekcji pod nazwą Rodzaj kryterium: Cena</w:t>
      </w:r>
    </w:p>
    <w:p w:rsidR="00D12F49" w:rsidRPr="00450A04" w:rsidRDefault="00D12F49" w:rsidP="00D12F49">
      <w:pPr>
        <w:suppressAutoHyphens/>
        <w:spacing w:after="0" w:line="360" w:lineRule="auto"/>
        <w:ind w:left="1080"/>
        <w:rPr>
          <w:rFonts w:ascii="Cambria" w:hAnsi="Cambria" w:cs="Arial"/>
          <w:b/>
        </w:rPr>
      </w:pPr>
      <w:r w:rsidRPr="00450A04">
        <w:rPr>
          <w:rFonts w:ascii="Cambria" w:hAnsi="Cambria" w:cs="Arial"/>
          <w:b/>
        </w:rPr>
        <w:t xml:space="preserve">1) w polu pod nazwą Cena: </w:t>
      </w:r>
      <w:r w:rsidRPr="00450A04">
        <w:rPr>
          <w:rFonts w:ascii="Cambria" w:hAnsi="Cambria" w:cs="Arial"/>
        </w:rPr>
        <w:t>łączną cenę brutto za realizację zamówienia</w:t>
      </w:r>
    </w:p>
    <w:p w:rsidR="00D12F49" w:rsidRPr="00450A04" w:rsidRDefault="00D12F49" w:rsidP="00D12F49">
      <w:pPr>
        <w:suppressAutoHyphens/>
        <w:spacing w:after="0" w:line="360" w:lineRule="auto"/>
        <w:ind w:left="1080"/>
        <w:rPr>
          <w:rFonts w:ascii="Cambria" w:hAnsi="Cambria" w:cs="Arial"/>
          <w:b/>
        </w:rPr>
      </w:pPr>
      <w:r w:rsidRPr="00450A04">
        <w:rPr>
          <w:rFonts w:ascii="Cambria" w:hAnsi="Cambria" w:cs="Arial"/>
          <w:b/>
        </w:rPr>
        <w:t>2) w polu pod nazwą Deklaracja Wykonawcy:</w:t>
      </w:r>
    </w:p>
    <w:p w:rsidR="00D12F49" w:rsidRPr="00450A04" w:rsidRDefault="00D12F49" w:rsidP="00D12F49">
      <w:pPr>
        <w:pStyle w:val="Akapitzlist"/>
        <w:spacing w:after="0" w:line="360" w:lineRule="auto"/>
        <w:ind w:left="360" w:firstLine="774"/>
        <w:jc w:val="both"/>
        <w:rPr>
          <w:rFonts w:ascii="Cambria" w:hAnsi="Cambria" w:cs="Arial"/>
        </w:rPr>
      </w:pPr>
      <w:r w:rsidRPr="00450A04">
        <w:rPr>
          <w:rFonts w:ascii="Cambria" w:hAnsi="Cambria" w:cs="Arial"/>
        </w:rPr>
        <w:t>łączną cenę:</w:t>
      </w:r>
    </w:p>
    <w:p w:rsidR="00D12F49" w:rsidRPr="00450A04" w:rsidRDefault="00D12F49" w:rsidP="00D12F49">
      <w:pPr>
        <w:pStyle w:val="Akapitzlist"/>
        <w:spacing w:after="0" w:line="360" w:lineRule="auto"/>
        <w:ind w:left="360" w:firstLine="774"/>
        <w:jc w:val="both"/>
        <w:rPr>
          <w:rFonts w:ascii="Cambria" w:hAnsi="Cambria" w:cs="Arial"/>
        </w:rPr>
      </w:pPr>
      <w:r w:rsidRPr="00450A04">
        <w:rPr>
          <w:rFonts w:ascii="Cambria" w:hAnsi="Cambria" w:cs="Arial"/>
        </w:rPr>
        <w:t>netto ……………………………………………………………………………………………………PLN</w:t>
      </w:r>
    </w:p>
    <w:p w:rsidR="00D12F49" w:rsidRPr="00450A04" w:rsidRDefault="00D12F49" w:rsidP="00D12F49">
      <w:pPr>
        <w:pStyle w:val="Akapitzlist"/>
        <w:spacing w:after="0" w:line="360" w:lineRule="auto"/>
        <w:ind w:left="360" w:firstLine="774"/>
        <w:jc w:val="both"/>
        <w:rPr>
          <w:rFonts w:ascii="Cambria" w:hAnsi="Cambria" w:cs="Arial"/>
        </w:rPr>
      </w:pPr>
      <w:r w:rsidRPr="00450A04">
        <w:rPr>
          <w:rFonts w:ascii="Cambria" w:hAnsi="Cambria" w:cs="Arial"/>
        </w:rPr>
        <w:t>(słownie: …………………………………………………………………………………………………….)</w:t>
      </w:r>
    </w:p>
    <w:p w:rsidR="00D12F49" w:rsidRPr="00450A04" w:rsidRDefault="00D12F49" w:rsidP="00D12F49">
      <w:pPr>
        <w:pStyle w:val="Akapitzlist"/>
        <w:spacing w:after="0" w:line="360" w:lineRule="auto"/>
        <w:ind w:left="360" w:firstLine="774"/>
        <w:jc w:val="both"/>
        <w:rPr>
          <w:rFonts w:ascii="Cambria" w:hAnsi="Cambria" w:cs="Arial"/>
        </w:rPr>
      </w:pPr>
      <w:r w:rsidRPr="00450A04">
        <w:rPr>
          <w:rFonts w:ascii="Cambria" w:hAnsi="Cambria" w:cs="Arial"/>
        </w:rPr>
        <w:t>kwotę VAT……………………………………………………………………………………………PLN</w:t>
      </w:r>
    </w:p>
    <w:p w:rsidR="00D12F49" w:rsidRPr="00450A04" w:rsidRDefault="00D12F49" w:rsidP="00D12F49">
      <w:pPr>
        <w:pStyle w:val="Akapitzlist"/>
        <w:suppressAutoHyphens/>
        <w:spacing w:after="0" w:line="360" w:lineRule="auto"/>
        <w:ind w:left="360" w:firstLine="774"/>
        <w:rPr>
          <w:rFonts w:ascii="Cambria" w:hAnsi="Cambria" w:cs="Arial"/>
        </w:rPr>
      </w:pPr>
      <w:r w:rsidRPr="00450A04">
        <w:rPr>
          <w:rFonts w:ascii="Cambria" w:hAnsi="Cambria" w:cs="Arial"/>
        </w:rPr>
        <w:t>(słownie: …………………………………………………………………………………………………….)</w:t>
      </w:r>
    </w:p>
    <w:p w:rsidR="00D12F49" w:rsidRPr="00450A04" w:rsidRDefault="00D12F49" w:rsidP="00D12F49">
      <w:pPr>
        <w:pStyle w:val="Akapitzlist"/>
        <w:suppressAutoHyphens/>
        <w:spacing w:after="0" w:line="360" w:lineRule="auto"/>
        <w:ind w:left="360"/>
        <w:rPr>
          <w:rFonts w:ascii="Cambria" w:hAnsi="Cambria" w:cs="Arial"/>
          <w:b/>
        </w:rPr>
      </w:pPr>
    </w:p>
    <w:p w:rsidR="00D12F49" w:rsidRPr="00F91317" w:rsidRDefault="00D12F49" w:rsidP="00D12F49">
      <w:pPr>
        <w:pStyle w:val="Akapitzlist"/>
        <w:suppressAutoHyphens/>
        <w:spacing w:after="0" w:line="360" w:lineRule="auto"/>
        <w:ind w:left="1353"/>
        <w:rPr>
          <w:rFonts w:ascii="Cambria" w:hAnsi="Cambria" w:cs="Arial"/>
          <w:b/>
        </w:rPr>
      </w:pPr>
    </w:p>
    <w:p w:rsidR="00D12F49" w:rsidRPr="00CC3C7A" w:rsidRDefault="00D12F49" w:rsidP="00D12F49">
      <w:pPr>
        <w:pStyle w:val="Akapitzlist"/>
        <w:numPr>
          <w:ilvl w:val="3"/>
          <w:numId w:val="1"/>
        </w:numPr>
        <w:suppressAutoHyphens/>
        <w:spacing w:after="0" w:line="360" w:lineRule="auto"/>
        <w:rPr>
          <w:rFonts w:ascii="Cambria" w:hAnsi="Cambria" w:cs="Arial"/>
          <w:b/>
        </w:rPr>
      </w:pPr>
      <w:r w:rsidRPr="00CC3C7A">
        <w:rPr>
          <w:rFonts w:ascii="Cambria" w:hAnsi="Cambria" w:cs="Arial"/>
          <w:b/>
        </w:rPr>
        <w:t>w sekcji pod nazwą Rodzaj kryterium: Kryterium jakościowe – inne.</w:t>
      </w:r>
    </w:p>
    <w:p w:rsidR="00D12F49" w:rsidRPr="000F52A2" w:rsidRDefault="00D12F49" w:rsidP="00D12F49">
      <w:pPr>
        <w:pStyle w:val="Akapitzlist"/>
        <w:numPr>
          <w:ilvl w:val="1"/>
          <w:numId w:val="8"/>
        </w:numPr>
        <w:suppressAutoHyphens/>
        <w:spacing w:after="0" w:line="360" w:lineRule="auto"/>
        <w:rPr>
          <w:rFonts w:ascii="Cambria" w:hAnsi="Cambria" w:cs="Arial"/>
          <w:b/>
        </w:rPr>
      </w:pPr>
      <w:r w:rsidRPr="000F52A2">
        <w:rPr>
          <w:rFonts w:ascii="Cambria" w:hAnsi="Cambria" w:cs="Arial"/>
          <w:b/>
        </w:rPr>
        <w:t xml:space="preserve">w polu pod nazwą Okres gwarancji: </w:t>
      </w:r>
      <w:r w:rsidRPr="000F52A2">
        <w:rPr>
          <w:rFonts w:ascii="Cambria" w:hAnsi="Cambria" w:cs="Arial"/>
        </w:rPr>
        <w:t>należy podać ile lat od dnia podpisania protokołu odbiorczego proponuje Wykonawca</w:t>
      </w:r>
    </w:p>
    <w:p w:rsidR="00D12F49" w:rsidRPr="000F52A2" w:rsidRDefault="00D12F49" w:rsidP="00D12F49">
      <w:pPr>
        <w:pStyle w:val="Akapitzlist"/>
        <w:suppressAutoHyphens/>
        <w:spacing w:after="0" w:line="360" w:lineRule="auto"/>
        <w:ind w:left="1440"/>
        <w:rPr>
          <w:rFonts w:ascii="Cambria" w:hAnsi="Cambria" w:cs="Arial"/>
          <w:b/>
        </w:rPr>
      </w:pPr>
    </w:p>
    <w:bookmarkEnd w:id="0"/>
    <w:p w:rsidR="00D12F49" w:rsidRPr="00450A04" w:rsidRDefault="00D12F49" w:rsidP="00D12F49">
      <w:pPr>
        <w:spacing w:after="0" w:line="360" w:lineRule="auto"/>
        <w:jc w:val="right"/>
        <w:rPr>
          <w:rFonts w:ascii="Cambria" w:hAnsi="Cambria" w:cs="Arial"/>
          <w:b/>
        </w:rPr>
      </w:pPr>
    </w:p>
    <w:p w:rsidR="00D12F49" w:rsidRPr="00450A04" w:rsidRDefault="00D12F49" w:rsidP="00D12F49">
      <w:pPr>
        <w:suppressAutoHyphens/>
        <w:spacing w:after="0" w:line="360" w:lineRule="auto"/>
        <w:jc w:val="center"/>
        <w:rPr>
          <w:rFonts w:ascii="Cambria" w:hAnsi="Cambria" w:cs="Arial"/>
          <w:b/>
        </w:rPr>
      </w:pPr>
      <w:r w:rsidRPr="00450A04">
        <w:rPr>
          <w:rFonts w:ascii="Cambria" w:hAnsi="Cambria" w:cs="Arial"/>
          <w:b/>
        </w:rPr>
        <w:t>UWAGA!</w:t>
      </w:r>
    </w:p>
    <w:p w:rsidR="00D12F49" w:rsidRPr="00450A04" w:rsidRDefault="00D12F49" w:rsidP="00D12F49">
      <w:pPr>
        <w:suppressAutoHyphens/>
        <w:spacing w:after="0" w:line="360" w:lineRule="auto"/>
        <w:rPr>
          <w:rFonts w:ascii="Cambria" w:hAnsi="Cambria" w:cs="Arial"/>
          <w:b/>
        </w:rPr>
      </w:pPr>
      <w:r w:rsidRPr="00450A04">
        <w:rPr>
          <w:rFonts w:ascii="Cambria" w:hAnsi="Cambria" w:cs="Arial"/>
          <w:b/>
        </w:rPr>
        <w:t xml:space="preserve">Pola 1. (Cena) oraz 2 (Kryterium jakościowe -inne) wskazane powyżej Wykonawca uzupełnia </w:t>
      </w:r>
      <w:r w:rsidRPr="00450A04">
        <w:rPr>
          <w:rFonts w:ascii="Cambria" w:hAnsi="Cambria" w:cs="Arial"/>
          <w:b/>
          <w:u w:val="single"/>
        </w:rPr>
        <w:t>jedynie</w:t>
      </w:r>
      <w:r w:rsidRPr="00450A04">
        <w:rPr>
          <w:rFonts w:ascii="Cambria" w:hAnsi="Cambria" w:cs="Arial"/>
          <w:b/>
        </w:rPr>
        <w:t xml:space="preserve"> w Formularzu Interaktywnym. </w:t>
      </w:r>
    </w:p>
    <w:p w:rsidR="00D12F49" w:rsidRDefault="00D12F49" w:rsidP="00D12F49">
      <w:pPr>
        <w:spacing w:after="0" w:line="360" w:lineRule="auto"/>
        <w:rPr>
          <w:rFonts w:ascii="Cambria" w:hAnsi="Cambria" w:cs="Arial"/>
          <w:b/>
        </w:rPr>
      </w:pPr>
      <w:r>
        <w:rPr>
          <w:rFonts w:ascii="Cambria" w:hAnsi="Cambria" w:cs="Arial"/>
          <w:b/>
        </w:rPr>
        <w:br w:type="page"/>
      </w:r>
    </w:p>
    <w:p w:rsidR="00D12F49" w:rsidRDefault="00D12F49" w:rsidP="00D12F49">
      <w:pPr>
        <w:spacing w:after="0" w:line="360" w:lineRule="auto"/>
        <w:jc w:val="right"/>
        <w:rPr>
          <w:rFonts w:ascii="Cambria" w:hAnsi="Cambria" w:cs="Arial"/>
          <w:b/>
        </w:rPr>
        <w:sectPr w:rsidR="00D12F49" w:rsidSect="00D12F49">
          <w:headerReference w:type="default" r:id="rId8"/>
          <w:footerReference w:type="default" r:id="rId9"/>
          <w:footerReference w:type="first" r:id="rId10"/>
          <w:pgSz w:w="11906" w:h="16838"/>
          <w:pgMar w:top="1418" w:right="851" w:bottom="1418" w:left="1418" w:header="709" w:footer="709" w:gutter="0"/>
          <w:cols w:space="708"/>
          <w:titlePg/>
          <w:docGrid w:linePitch="360"/>
        </w:sectPr>
      </w:pPr>
    </w:p>
    <w:p w:rsidR="00D12F49" w:rsidRPr="00450A04" w:rsidRDefault="00D12F49" w:rsidP="00D12F49">
      <w:pPr>
        <w:spacing w:after="0" w:line="360" w:lineRule="auto"/>
        <w:jc w:val="right"/>
        <w:rPr>
          <w:rFonts w:ascii="Cambria" w:hAnsi="Cambria" w:cs="Arial"/>
        </w:rPr>
      </w:pPr>
      <w:r w:rsidRPr="00450A04">
        <w:rPr>
          <w:rFonts w:ascii="Cambria" w:hAnsi="Cambria" w:cs="Arial"/>
          <w:b/>
        </w:rPr>
        <w:lastRenderedPageBreak/>
        <w:t>Załącznik nr 3 do SWZ</w:t>
      </w:r>
    </w:p>
    <w:p w:rsidR="00D12F49" w:rsidRPr="00450A04" w:rsidRDefault="00D12F49" w:rsidP="00D12F49">
      <w:pPr>
        <w:spacing w:after="0" w:line="360" w:lineRule="auto"/>
        <w:rPr>
          <w:rFonts w:ascii="Cambria" w:hAnsi="Cambria" w:cs="Arial"/>
          <w:b/>
        </w:rPr>
      </w:pPr>
      <w:bookmarkStart w:id="1" w:name="_Hlk180138792"/>
      <w:r w:rsidRPr="00450A04">
        <w:rPr>
          <w:rFonts w:ascii="Cambria" w:hAnsi="Cambria" w:cs="Arial"/>
          <w:b/>
        </w:rPr>
        <w:t>WYKONAWCA:</w:t>
      </w:r>
    </w:p>
    <w:p w:rsidR="00D12F49" w:rsidRPr="00450A04" w:rsidRDefault="00D12F49" w:rsidP="00D12F49">
      <w:pPr>
        <w:spacing w:after="0" w:line="360" w:lineRule="auto"/>
        <w:jc w:val="center"/>
        <w:rPr>
          <w:rFonts w:ascii="Cambria" w:hAnsi="Cambria" w:cs="Arial"/>
          <w:b/>
        </w:rPr>
      </w:pPr>
      <w:r w:rsidRPr="00450A04">
        <w:rPr>
          <w:rFonts w:ascii="Cambria" w:hAnsi="Cambria" w:cs="Arial"/>
          <w:b/>
        </w:rPr>
        <w:t>FORMULARZ CENOWY</w:t>
      </w:r>
      <w:r>
        <w:rPr>
          <w:rFonts w:ascii="Cambria" w:hAnsi="Cambria" w:cs="Arial"/>
          <w:b/>
        </w:rPr>
        <w:t xml:space="preserve"> I PRODUKTOWY</w:t>
      </w:r>
    </w:p>
    <w:p w:rsidR="00D12F49" w:rsidRPr="00450A04" w:rsidRDefault="00D12F49" w:rsidP="00D12F49">
      <w:pPr>
        <w:spacing w:after="0" w:line="360" w:lineRule="auto"/>
        <w:jc w:val="center"/>
        <w:rPr>
          <w:rFonts w:ascii="Cambria" w:hAnsi="Cambria" w:cs="Arial"/>
          <w:b/>
        </w:rPr>
      </w:pPr>
    </w:p>
    <w:p w:rsidR="00D12F49" w:rsidRDefault="00D12F49" w:rsidP="00D12F49">
      <w:pPr>
        <w:tabs>
          <w:tab w:val="left" w:pos="0"/>
          <w:tab w:val="left" w:pos="3402"/>
          <w:tab w:val="left" w:pos="7937"/>
        </w:tabs>
        <w:suppressAutoHyphens/>
        <w:spacing w:after="0" w:line="360" w:lineRule="auto"/>
        <w:jc w:val="both"/>
        <w:rPr>
          <w:rFonts w:ascii="Cambria" w:eastAsia="Calibri" w:hAnsi="Cambria" w:cs="Arial"/>
          <w:b/>
          <w:bCs/>
        </w:rPr>
      </w:pPr>
      <w:r w:rsidRPr="00450A04">
        <w:rPr>
          <w:rFonts w:ascii="Cambria" w:hAnsi="Cambria" w:cs="Arial"/>
        </w:rPr>
        <w:t>Nawiązując do postępowania prowadzonego w trybie podstawowym na podstawie art. 275 pkt 1 ustawy zgodnie z przepisami ustawy z dnia 11 września 2019 r. – Prawo zamówień publicznych (Dz. U. z 202</w:t>
      </w:r>
      <w:r>
        <w:rPr>
          <w:rFonts w:ascii="Cambria" w:hAnsi="Cambria" w:cs="Arial"/>
        </w:rPr>
        <w:t>4</w:t>
      </w:r>
      <w:r w:rsidRPr="00450A04">
        <w:rPr>
          <w:rFonts w:ascii="Cambria" w:hAnsi="Cambria" w:cs="Arial"/>
        </w:rPr>
        <w:t xml:space="preserve"> r. poz. 1</w:t>
      </w:r>
      <w:r>
        <w:rPr>
          <w:rFonts w:ascii="Cambria" w:hAnsi="Cambria" w:cs="Arial"/>
        </w:rPr>
        <w:t>320</w:t>
      </w:r>
      <w:r w:rsidRPr="00450A04">
        <w:rPr>
          <w:rFonts w:ascii="Cambria" w:hAnsi="Cambria" w:cs="Arial"/>
        </w:rPr>
        <w:t xml:space="preserve">) pod nazwą: </w:t>
      </w:r>
      <w:r w:rsidRPr="00450A04">
        <w:rPr>
          <w:rFonts w:ascii="Cambria" w:hAnsi="Cambria" w:cs="Times New Roman"/>
          <w:b/>
        </w:rPr>
        <w:t>„</w:t>
      </w:r>
      <w:r w:rsidRPr="007908F7">
        <w:rPr>
          <w:rFonts w:ascii="Cambria" w:hAnsi="Cambria" w:cs="Times New Roman"/>
          <w:b/>
        </w:rPr>
        <w:t xml:space="preserve">Dostawa 70 sztuk terminali typu </w:t>
      </w:r>
      <w:proofErr w:type="spellStart"/>
      <w:r w:rsidRPr="007908F7">
        <w:rPr>
          <w:rFonts w:ascii="Cambria" w:hAnsi="Cambria" w:cs="Times New Roman"/>
          <w:b/>
        </w:rPr>
        <w:t>thin-client</w:t>
      </w:r>
      <w:proofErr w:type="spellEnd"/>
      <w:r w:rsidRPr="007908F7">
        <w:rPr>
          <w:rFonts w:ascii="Cambria" w:hAnsi="Cambria" w:cs="Times New Roman"/>
          <w:b/>
        </w:rPr>
        <w:t xml:space="preserve"> wraz </w:t>
      </w:r>
      <w:r>
        <w:rPr>
          <w:rFonts w:ascii="Cambria" w:hAnsi="Cambria" w:cs="Times New Roman"/>
          <w:b/>
        </w:rPr>
        <w:br/>
      </w:r>
      <w:r w:rsidRPr="007908F7">
        <w:rPr>
          <w:rFonts w:ascii="Cambria" w:hAnsi="Cambria" w:cs="Times New Roman"/>
          <w:b/>
        </w:rPr>
        <w:t>z dedykowanymi uchwytami</w:t>
      </w:r>
      <w:r>
        <w:rPr>
          <w:rFonts w:ascii="Cambria" w:hAnsi="Cambria" w:cs="Times New Roman"/>
          <w:b/>
        </w:rPr>
        <w:t xml:space="preserve"> </w:t>
      </w:r>
      <w:r w:rsidRPr="007908F7">
        <w:rPr>
          <w:rFonts w:ascii="Cambria" w:hAnsi="Cambria" w:cs="Times New Roman"/>
          <w:b/>
        </w:rPr>
        <w:t>oraz 100 sztuk monitorów 27” na potrzeby Sądu Rejonowego w Lubartowie oraz dostawę 45 sztuk komputerów przenośnych na potrzeby Sądu Okręgowego</w:t>
      </w:r>
      <w:r>
        <w:rPr>
          <w:rFonts w:ascii="Cambria" w:hAnsi="Cambria" w:cs="Times New Roman"/>
          <w:b/>
        </w:rPr>
        <w:t xml:space="preserve"> </w:t>
      </w:r>
      <w:r w:rsidRPr="007908F7">
        <w:rPr>
          <w:rFonts w:ascii="Cambria" w:hAnsi="Cambria" w:cs="Times New Roman"/>
          <w:b/>
        </w:rPr>
        <w:t>w Lublinie</w:t>
      </w:r>
      <w:r w:rsidRPr="00450A04">
        <w:rPr>
          <w:rFonts w:ascii="Cambria" w:hAnsi="Cambria" w:cs="Times New Roman"/>
          <w:b/>
        </w:rPr>
        <w:t>”</w:t>
      </w:r>
      <w:r>
        <w:rPr>
          <w:rFonts w:ascii="Cambria" w:hAnsi="Cambria" w:cs="Times New Roman"/>
          <w:b/>
        </w:rPr>
        <w:t xml:space="preserve"> </w:t>
      </w:r>
      <w:bookmarkStart w:id="2" w:name="_Hlk103842004"/>
      <w:bookmarkEnd w:id="1"/>
      <w:r w:rsidRPr="00695F1D">
        <w:rPr>
          <w:rFonts w:ascii="Cambria" w:hAnsi="Cambria" w:cs="Times New Roman"/>
          <w:b/>
        </w:rPr>
        <w:t>ZP.261.17.2024</w:t>
      </w:r>
    </w:p>
    <w:p w:rsidR="00D12F49" w:rsidRPr="00E72D14" w:rsidRDefault="00D12F49" w:rsidP="00D12F49">
      <w:pPr>
        <w:spacing w:after="0" w:line="360" w:lineRule="auto"/>
        <w:rPr>
          <w:rFonts w:ascii="Cambria" w:eastAsia="Calibri" w:hAnsi="Cambria" w:cs="Arial"/>
          <w:b/>
          <w:bCs/>
        </w:rPr>
      </w:pPr>
      <w:r>
        <w:rPr>
          <w:rFonts w:ascii="Cambria" w:eastAsia="Calibri" w:hAnsi="Cambria" w:cs="Arial"/>
          <w:b/>
          <w:bCs/>
        </w:rPr>
        <w:t>ZADANIE I</w:t>
      </w:r>
    </w:p>
    <w:tbl>
      <w:tblPr>
        <w:tblW w:w="13892" w:type="dxa"/>
        <w:jc w:val="center"/>
        <w:tblCellMar>
          <w:left w:w="70" w:type="dxa"/>
          <w:right w:w="70" w:type="dxa"/>
        </w:tblCellMar>
        <w:tblLook w:val="04A0" w:firstRow="1" w:lastRow="0" w:firstColumn="1" w:lastColumn="0" w:noHBand="0" w:noVBand="1"/>
      </w:tblPr>
      <w:tblGrid>
        <w:gridCol w:w="562"/>
        <w:gridCol w:w="4643"/>
        <w:gridCol w:w="1142"/>
        <w:gridCol w:w="1237"/>
        <w:gridCol w:w="1258"/>
        <w:gridCol w:w="1743"/>
        <w:gridCol w:w="1538"/>
        <w:gridCol w:w="1769"/>
      </w:tblGrid>
      <w:tr w:rsidR="00D12F49" w:rsidRPr="00E72D14" w:rsidTr="00B12B27">
        <w:trPr>
          <w:trHeight w:val="588"/>
          <w:jc w:val="center"/>
        </w:trPr>
        <w:tc>
          <w:tcPr>
            <w:tcW w:w="562" w:type="dxa"/>
            <w:tcBorders>
              <w:top w:val="single" w:sz="4" w:space="0" w:color="auto"/>
              <w:left w:val="single" w:sz="4" w:space="0" w:color="auto"/>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lp.</w:t>
            </w:r>
          </w:p>
        </w:tc>
        <w:tc>
          <w:tcPr>
            <w:tcW w:w="4643"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nazwa</w:t>
            </w:r>
          </w:p>
        </w:tc>
        <w:tc>
          <w:tcPr>
            <w:tcW w:w="1142"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1F2920">
              <w:rPr>
                <w:rFonts w:ascii="Cambria" w:eastAsia="Times New Roman" w:hAnsi="Cambria" w:cs="Calibri"/>
                <w:b/>
                <w:bCs/>
                <w:lang w:eastAsia="pl-PL"/>
              </w:rPr>
              <w:t>jednostka miary</w:t>
            </w:r>
          </w:p>
        </w:tc>
        <w:tc>
          <w:tcPr>
            <w:tcW w:w="1237"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szacowana ilość</w:t>
            </w:r>
          </w:p>
        </w:tc>
        <w:tc>
          <w:tcPr>
            <w:tcW w:w="1258"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cena netto*</w:t>
            </w:r>
            <w:r>
              <w:rPr>
                <w:rFonts w:ascii="Cambria" w:eastAsia="Times New Roman" w:hAnsi="Cambria" w:cs="Calibri"/>
                <w:b/>
                <w:bCs/>
                <w:lang w:eastAsia="pl-PL"/>
              </w:rPr>
              <w:t>*</w:t>
            </w:r>
          </w:p>
        </w:tc>
        <w:tc>
          <w:tcPr>
            <w:tcW w:w="1743"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cena brutto*</w:t>
            </w:r>
            <w:r>
              <w:rPr>
                <w:rFonts w:ascii="Cambria" w:eastAsia="Times New Roman" w:hAnsi="Cambria" w:cs="Calibri"/>
                <w:b/>
                <w:bCs/>
                <w:lang w:eastAsia="pl-PL"/>
              </w:rPr>
              <w:t>*</w:t>
            </w:r>
          </w:p>
        </w:tc>
        <w:tc>
          <w:tcPr>
            <w:tcW w:w="1538"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wartość netto*</w:t>
            </w:r>
            <w:r>
              <w:rPr>
                <w:rFonts w:ascii="Cambria" w:eastAsia="Times New Roman" w:hAnsi="Cambria" w:cs="Calibri"/>
                <w:b/>
                <w:bCs/>
                <w:lang w:eastAsia="pl-PL"/>
              </w:rPr>
              <w:t>*</w:t>
            </w:r>
          </w:p>
        </w:tc>
        <w:tc>
          <w:tcPr>
            <w:tcW w:w="1769"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wartość brutto*</w:t>
            </w:r>
            <w:r>
              <w:rPr>
                <w:rFonts w:ascii="Cambria" w:eastAsia="Times New Roman" w:hAnsi="Cambria" w:cs="Calibri"/>
                <w:b/>
                <w:bCs/>
                <w:lang w:eastAsia="pl-PL"/>
              </w:rPr>
              <w:t>*</w:t>
            </w:r>
          </w:p>
        </w:tc>
      </w:tr>
      <w:tr w:rsidR="00D12F49" w:rsidRPr="00E72D14" w:rsidTr="00B12B27">
        <w:trPr>
          <w:trHeight w:val="431"/>
          <w:jc w:val="center"/>
        </w:trPr>
        <w:tc>
          <w:tcPr>
            <w:tcW w:w="562" w:type="dxa"/>
            <w:tcBorders>
              <w:top w:val="nil"/>
              <w:left w:val="single" w:sz="4" w:space="0" w:color="auto"/>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a</w:t>
            </w:r>
          </w:p>
        </w:tc>
        <w:tc>
          <w:tcPr>
            <w:tcW w:w="4643"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b</w:t>
            </w:r>
          </w:p>
        </w:tc>
        <w:tc>
          <w:tcPr>
            <w:tcW w:w="1142"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c</w:t>
            </w:r>
          </w:p>
        </w:tc>
        <w:tc>
          <w:tcPr>
            <w:tcW w:w="1237"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d</w:t>
            </w:r>
          </w:p>
        </w:tc>
        <w:tc>
          <w:tcPr>
            <w:tcW w:w="1258"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e</w:t>
            </w:r>
          </w:p>
        </w:tc>
        <w:tc>
          <w:tcPr>
            <w:tcW w:w="1743"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f</w:t>
            </w:r>
          </w:p>
        </w:tc>
        <w:tc>
          <w:tcPr>
            <w:tcW w:w="1538"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g</w:t>
            </w:r>
            <w:r w:rsidRPr="00E72D14">
              <w:rPr>
                <w:rFonts w:ascii="Cambria" w:eastAsia="Times New Roman" w:hAnsi="Cambria" w:cs="Calibri"/>
                <w:b/>
                <w:bCs/>
                <w:lang w:eastAsia="pl-PL"/>
              </w:rPr>
              <w:t>=</w:t>
            </w:r>
            <w:r>
              <w:rPr>
                <w:rFonts w:ascii="Cambria" w:eastAsia="Times New Roman" w:hAnsi="Cambria" w:cs="Calibri"/>
                <w:b/>
                <w:bCs/>
                <w:lang w:eastAsia="pl-PL"/>
              </w:rPr>
              <w:t>d</w:t>
            </w:r>
            <w:r w:rsidRPr="00E72D14">
              <w:rPr>
                <w:rFonts w:ascii="Cambria" w:eastAsia="Times New Roman" w:hAnsi="Cambria" w:cs="Calibri"/>
                <w:b/>
                <w:bCs/>
                <w:lang w:eastAsia="pl-PL"/>
              </w:rPr>
              <w:t xml:space="preserve"> x </w:t>
            </w:r>
            <w:r>
              <w:rPr>
                <w:rFonts w:ascii="Cambria" w:eastAsia="Times New Roman" w:hAnsi="Cambria" w:cs="Calibri"/>
                <w:b/>
                <w:bCs/>
                <w:lang w:eastAsia="pl-PL"/>
              </w:rPr>
              <w:t>e</w:t>
            </w:r>
          </w:p>
        </w:tc>
        <w:tc>
          <w:tcPr>
            <w:tcW w:w="1769"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h</w:t>
            </w:r>
            <w:r w:rsidRPr="00E72D14">
              <w:rPr>
                <w:rFonts w:ascii="Cambria" w:eastAsia="Times New Roman" w:hAnsi="Cambria" w:cs="Calibri"/>
                <w:b/>
                <w:bCs/>
                <w:lang w:eastAsia="pl-PL"/>
              </w:rPr>
              <w:t>=</w:t>
            </w:r>
            <w:r>
              <w:rPr>
                <w:rFonts w:ascii="Cambria" w:eastAsia="Times New Roman" w:hAnsi="Cambria" w:cs="Calibri"/>
                <w:b/>
                <w:bCs/>
                <w:lang w:eastAsia="pl-PL"/>
              </w:rPr>
              <w:t xml:space="preserve">d </w:t>
            </w:r>
            <w:r w:rsidRPr="00E72D14">
              <w:rPr>
                <w:rFonts w:ascii="Cambria" w:eastAsia="Times New Roman" w:hAnsi="Cambria" w:cs="Calibri"/>
                <w:b/>
                <w:bCs/>
                <w:lang w:eastAsia="pl-PL"/>
              </w:rPr>
              <w:t xml:space="preserve">x </w:t>
            </w:r>
            <w:r>
              <w:rPr>
                <w:rFonts w:ascii="Cambria" w:eastAsia="Times New Roman" w:hAnsi="Cambria" w:cs="Calibri"/>
                <w:b/>
                <w:bCs/>
                <w:lang w:eastAsia="pl-PL"/>
              </w:rPr>
              <w:t>f</w:t>
            </w:r>
          </w:p>
        </w:tc>
      </w:tr>
      <w:tr w:rsidR="00D12F49" w:rsidRPr="00E72D14" w:rsidTr="00B12B27">
        <w:trPr>
          <w:trHeight w:val="315"/>
          <w:jc w:val="center"/>
        </w:trPr>
        <w:tc>
          <w:tcPr>
            <w:tcW w:w="562" w:type="dxa"/>
            <w:tcBorders>
              <w:top w:val="nil"/>
              <w:left w:val="single" w:sz="4" w:space="0" w:color="auto"/>
              <w:bottom w:val="single" w:sz="4" w:space="0" w:color="auto"/>
              <w:right w:val="single" w:sz="4" w:space="0" w:color="auto"/>
            </w:tcBorders>
            <w:hideMark/>
          </w:tcPr>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1.</w:t>
            </w:r>
          </w:p>
        </w:tc>
        <w:tc>
          <w:tcPr>
            <w:tcW w:w="4643" w:type="dxa"/>
            <w:tcBorders>
              <w:top w:val="nil"/>
              <w:left w:val="nil"/>
              <w:bottom w:val="single" w:sz="4" w:space="0" w:color="auto"/>
              <w:right w:val="single" w:sz="4" w:space="0" w:color="auto"/>
            </w:tcBorders>
          </w:tcPr>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 xml:space="preserve">Terminal komputerowy typu </w:t>
            </w:r>
            <w:proofErr w:type="spellStart"/>
            <w:r w:rsidRPr="00E72D14">
              <w:rPr>
                <w:rFonts w:ascii="Cambria" w:eastAsia="Times New Roman" w:hAnsi="Cambria" w:cs="Calibri"/>
                <w:lang w:eastAsia="pl-PL"/>
              </w:rPr>
              <w:t>thin</w:t>
            </w:r>
            <w:proofErr w:type="spellEnd"/>
            <w:r w:rsidRPr="00E72D14">
              <w:rPr>
                <w:rFonts w:ascii="Cambria" w:eastAsia="Times New Roman" w:hAnsi="Cambria" w:cs="Calibri"/>
                <w:lang w:eastAsia="pl-PL"/>
              </w:rPr>
              <w:t xml:space="preserve"> </w:t>
            </w:r>
            <w:proofErr w:type="spellStart"/>
            <w:r w:rsidRPr="00E72D14">
              <w:rPr>
                <w:rFonts w:ascii="Cambria" w:eastAsia="Times New Roman" w:hAnsi="Cambria" w:cs="Calibri"/>
                <w:lang w:eastAsia="pl-PL"/>
              </w:rPr>
              <w:t>client</w:t>
            </w:r>
            <w:proofErr w:type="spellEnd"/>
            <w:r w:rsidRPr="00E72D14">
              <w:rPr>
                <w:rFonts w:ascii="Cambria" w:eastAsia="Times New Roman" w:hAnsi="Cambria" w:cs="Calibri"/>
                <w:lang w:eastAsia="pl-PL"/>
              </w:rPr>
              <w:t xml:space="preserve"> - </w:t>
            </w:r>
          </w:p>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Producent…..typ…….*</w:t>
            </w:r>
            <w:r>
              <w:rPr>
                <w:rFonts w:ascii="Cambria" w:eastAsia="Times New Roman" w:hAnsi="Cambria" w:cs="Calibri"/>
                <w:lang w:eastAsia="pl-PL"/>
              </w:rPr>
              <w:t>*</w:t>
            </w:r>
          </w:p>
        </w:tc>
        <w:tc>
          <w:tcPr>
            <w:tcW w:w="1142"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r w:rsidRPr="00E72D14">
              <w:rPr>
                <w:rFonts w:ascii="Cambria" w:eastAsia="Times New Roman" w:hAnsi="Cambria" w:cs="Calibri"/>
                <w:lang w:eastAsia="pl-PL"/>
              </w:rPr>
              <w:t>szt.</w:t>
            </w:r>
          </w:p>
        </w:tc>
        <w:tc>
          <w:tcPr>
            <w:tcW w:w="1237" w:type="dxa"/>
            <w:tcBorders>
              <w:top w:val="nil"/>
              <w:left w:val="nil"/>
              <w:bottom w:val="single" w:sz="4" w:space="0" w:color="auto"/>
              <w:right w:val="single" w:sz="4" w:space="0" w:color="auto"/>
            </w:tcBorders>
            <w:noWrap/>
          </w:tcPr>
          <w:p w:rsidR="00D12F49" w:rsidRPr="00E72D14" w:rsidRDefault="00D12F49" w:rsidP="00B12B27">
            <w:pPr>
              <w:spacing w:after="0" w:line="360" w:lineRule="auto"/>
              <w:jc w:val="center"/>
              <w:rPr>
                <w:rFonts w:ascii="Cambria" w:eastAsia="Times New Roman" w:hAnsi="Cambria" w:cs="Calibri"/>
                <w:lang w:eastAsia="pl-PL"/>
              </w:rPr>
            </w:pPr>
            <w:r>
              <w:rPr>
                <w:rFonts w:ascii="Cambria" w:eastAsia="Times New Roman" w:hAnsi="Cambria" w:cs="Calibri"/>
                <w:lang w:eastAsia="pl-PL"/>
              </w:rPr>
              <w:t>70</w:t>
            </w:r>
          </w:p>
        </w:tc>
        <w:tc>
          <w:tcPr>
            <w:tcW w:w="1258"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743"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538"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769"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r>
      <w:tr w:rsidR="00D12F49" w:rsidRPr="00E72D14" w:rsidTr="00B12B27">
        <w:trPr>
          <w:trHeight w:val="315"/>
          <w:jc w:val="center"/>
        </w:trPr>
        <w:tc>
          <w:tcPr>
            <w:tcW w:w="562" w:type="dxa"/>
            <w:tcBorders>
              <w:top w:val="nil"/>
              <w:left w:val="single" w:sz="4" w:space="0" w:color="auto"/>
              <w:bottom w:val="single" w:sz="4" w:space="0" w:color="auto"/>
              <w:right w:val="single" w:sz="4" w:space="0" w:color="auto"/>
            </w:tcBorders>
            <w:hideMark/>
          </w:tcPr>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2.</w:t>
            </w:r>
          </w:p>
        </w:tc>
        <w:tc>
          <w:tcPr>
            <w:tcW w:w="4643" w:type="dxa"/>
            <w:tcBorders>
              <w:top w:val="nil"/>
              <w:left w:val="nil"/>
              <w:bottom w:val="single" w:sz="4" w:space="0" w:color="auto"/>
              <w:right w:val="single" w:sz="4" w:space="0" w:color="auto"/>
            </w:tcBorders>
          </w:tcPr>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 xml:space="preserve">Monitor </w:t>
            </w:r>
            <w:r>
              <w:rPr>
                <w:rFonts w:ascii="Cambria" w:eastAsia="Times New Roman" w:hAnsi="Cambria" w:cs="Calibri"/>
                <w:lang w:eastAsia="pl-PL"/>
              </w:rPr>
              <w:t>-</w:t>
            </w:r>
          </w:p>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Producent…..typ…….*</w:t>
            </w:r>
            <w:r>
              <w:rPr>
                <w:rFonts w:ascii="Cambria" w:eastAsia="Times New Roman" w:hAnsi="Cambria" w:cs="Calibri"/>
                <w:lang w:eastAsia="pl-PL"/>
              </w:rPr>
              <w:t>*</w:t>
            </w:r>
          </w:p>
        </w:tc>
        <w:tc>
          <w:tcPr>
            <w:tcW w:w="1142"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r w:rsidRPr="00E72D14">
              <w:rPr>
                <w:rFonts w:ascii="Cambria" w:eastAsia="Times New Roman" w:hAnsi="Cambria" w:cs="Calibri"/>
                <w:lang w:eastAsia="pl-PL"/>
              </w:rPr>
              <w:t>szt.</w:t>
            </w:r>
          </w:p>
        </w:tc>
        <w:tc>
          <w:tcPr>
            <w:tcW w:w="1237" w:type="dxa"/>
            <w:tcBorders>
              <w:top w:val="nil"/>
              <w:left w:val="nil"/>
              <w:bottom w:val="single" w:sz="4" w:space="0" w:color="auto"/>
              <w:right w:val="single" w:sz="4" w:space="0" w:color="auto"/>
            </w:tcBorders>
            <w:noWrap/>
          </w:tcPr>
          <w:p w:rsidR="00D12F49" w:rsidRPr="00E72D14" w:rsidRDefault="00D12F49" w:rsidP="00B12B27">
            <w:pPr>
              <w:spacing w:after="0" w:line="360" w:lineRule="auto"/>
              <w:jc w:val="center"/>
              <w:rPr>
                <w:rFonts w:ascii="Cambria" w:eastAsia="Times New Roman" w:hAnsi="Cambria" w:cs="Calibri"/>
                <w:lang w:eastAsia="pl-PL"/>
              </w:rPr>
            </w:pPr>
            <w:r>
              <w:rPr>
                <w:rFonts w:ascii="Cambria" w:eastAsia="Times New Roman" w:hAnsi="Cambria" w:cs="Calibri"/>
                <w:lang w:eastAsia="pl-PL"/>
              </w:rPr>
              <w:t>100</w:t>
            </w:r>
          </w:p>
        </w:tc>
        <w:tc>
          <w:tcPr>
            <w:tcW w:w="1258"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743"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538"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769"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r>
      <w:tr w:rsidR="00D12F49" w:rsidRPr="00E72D14" w:rsidTr="00B12B27">
        <w:trPr>
          <w:trHeight w:val="315"/>
          <w:jc w:val="center"/>
        </w:trPr>
        <w:tc>
          <w:tcPr>
            <w:tcW w:w="562" w:type="dxa"/>
            <w:tcBorders>
              <w:top w:val="single" w:sz="4" w:space="0" w:color="auto"/>
              <w:left w:val="single" w:sz="4" w:space="0" w:color="auto"/>
              <w:bottom w:val="single" w:sz="4" w:space="0" w:color="auto"/>
              <w:right w:val="single" w:sz="4" w:space="0" w:color="auto"/>
            </w:tcBorders>
            <w:hideMark/>
          </w:tcPr>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3.</w:t>
            </w:r>
          </w:p>
        </w:tc>
        <w:tc>
          <w:tcPr>
            <w:tcW w:w="4643" w:type="dxa"/>
            <w:tcBorders>
              <w:top w:val="single" w:sz="4" w:space="0" w:color="auto"/>
              <w:left w:val="nil"/>
              <w:bottom w:val="single" w:sz="4" w:space="0" w:color="auto"/>
              <w:right w:val="single" w:sz="4" w:space="0" w:color="auto"/>
            </w:tcBorders>
          </w:tcPr>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 xml:space="preserve">Statyw/uchwyt dla monitora i terminala typu </w:t>
            </w:r>
            <w:proofErr w:type="spellStart"/>
            <w:r w:rsidRPr="00E72D14">
              <w:rPr>
                <w:rFonts w:ascii="Cambria" w:eastAsia="Times New Roman" w:hAnsi="Cambria" w:cs="Calibri"/>
                <w:lang w:eastAsia="pl-PL"/>
              </w:rPr>
              <w:t>thin</w:t>
            </w:r>
            <w:proofErr w:type="spellEnd"/>
            <w:r w:rsidRPr="00E72D14">
              <w:rPr>
                <w:rFonts w:ascii="Cambria" w:eastAsia="Times New Roman" w:hAnsi="Cambria" w:cs="Calibri"/>
                <w:lang w:eastAsia="pl-PL"/>
              </w:rPr>
              <w:t xml:space="preserve"> </w:t>
            </w:r>
            <w:proofErr w:type="spellStart"/>
            <w:r w:rsidRPr="00E72D14">
              <w:rPr>
                <w:rFonts w:ascii="Cambria" w:eastAsia="Times New Roman" w:hAnsi="Cambria" w:cs="Calibri"/>
                <w:lang w:eastAsia="pl-PL"/>
              </w:rPr>
              <w:t>client</w:t>
            </w:r>
            <w:proofErr w:type="spellEnd"/>
          </w:p>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Producent…..typ…….*</w:t>
            </w:r>
            <w:r>
              <w:rPr>
                <w:rFonts w:ascii="Cambria" w:eastAsia="Times New Roman" w:hAnsi="Cambria" w:cs="Calibri"/>
                <w:lang w:eastAsia="pl-PL"/>
              </w:rPr>
              <w:t>*</w:t>
            </w:r>
          </w:p>
        </w:tc>
        <w:tc>
          <w:tcPr>
            <w:tcW w:w="1142" w:type="dxa"/>
            <w:tcBorders>
              <w:top w:val="single" w:sz="4" w:space="0" w:color="auto"/>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r w:rsidRPr="00E72D14">
              <w:rPr>
                <w:rFonts w:ascii="Cambria" w:eastAsia="Times New Roman" w:hAnsi="Cambria" w:cs="Calibri"/>
                <w:lang w:eastAsia="pl-PL"/>
              </w:rPr>
              <w:t>szt.</w:t>
            </w:r>
          </w:p>
        </w:tc>
        <w:tc>
          <w:tcPr>
            <w:tcW w:w="1237" w:type="dxa"/>
            <w:tcBorders>
              <w:top w:val="single" w:sz="4" w:space="0" w:color="auto"/>
              <w:left w:val="nil"/>
              <w:bottom w:val="single" w:sz="4" w:space="0" w:color="auto"/>
              <w:right w:val="single" w:sz="4" w:space="0" w:color="auto"/>
            </w:tcBorders>
            <w:noWrap/>
          </w:tcPr>
          <w:p w:rsidR="00D12F49" w:rsidRPr="00E72D14" w:rsidRDefault="00D12F49" w:rsidP="00B12B27">
            <w:pPr>
              <w:spacing w:after="0" w:line="360" w:lineRule="auto"/>
              <w:jc w:val="center"/>
              <w:rPr>
                <w:rFonts w:ascii="Cambria" w:eastAsia="Times New Roman" w:hAnsi="Cambria" w:cs="Calibri"/>
                <w:lang w:eastAsia="pl-PL"/>
              </w:rPr>
            </w:pPr>
            <w:r>
              <w:rPr>
                <w:rFonts w:ascii="Cambria" w:eastAsia="Times New Roman" w:hAnsi="Cambria" w:cs="Calibri"/>
                <w:lang w:eastAsia="pl-PL"/>
              </w:rPr>
              <w:t>70</w:t>
            </w:r>
          </w:p>
        </w:tc>
        <w:tc>
          <w:tcPr>
            <w:tcW w:w="1258" w:type="dxa"/>
            <w:tcBorders>
              <w:top w:val="single" w:sz="4" w:space="0" w:color="auto"/>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743" w:type="dxa"/>
            <w:tcBorders>
              <w:top w:val="single" w:sz="4" w:space="0" w:color="auto"/>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538" w:type="dxa"/>
            <w:tcBorders>
              <w:top w:val="single" w:sz="4" w:space="0" w:color="auto"/>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769" w:type="dxa"/>
            <w:tcBorders>
              <w:top w:val="single" w:sz="4" w:space="0" w:color="auto"/>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r>
      <w:tr w:rsidR="00D12F49" w:rsidRPr="00E72D14" w:rsidTr="00B12B27">
        <w:trPr>
          <w:trHeight w:val="434"/>
          <w:jc w:val="center"/>
        </w:trPr>
        <w:tc>
          <w:tcPr>
            <w:tcW w:w="10585" w:type="dxa"/>
            <w:gridSpan w:val="6"/>
            <w:tcBorders>
              <w:top w:val="single" w:sz="4" w:space="0" w:color="auto"/>
              <w:left w:val="single" w:sz="4" w:space="0" w:color="auto"/>
              <w:bottom w:val="single" w:sz="4" w:space="0" w:color="auto"/>
              <w:right w:val="single" w:sz="4" w:space="0" w:color="auto"/>
            </w:tcBorders>
            <w:shd w:val="clear" w:color="auto" w:fill="E7E6E6"/>
            <w:hideMark/>
          </w:tcPr>
          <w:p w:rsidR="00D12F49" w:rsidRPr="00E72D14" w:rsidRDefault="00D12F49" w:rsidP="00B12B27">
            <w:pPr>
              <w:spacing w:after="0" w:line="360" w:lineRule="auto"/>
              <w:jc w:val="both"/>
              <w:rPr>
                <w:rFonts w:ascii="Cambria" w:eastAsia="Times New Roman" w:hAnsi="Cambria" w:cs="Calibri"/>
                <w:b/>
                <w:lang w:eastAsia="pl-PL"/>
              </w:rPr>
            </w:pPr>
            <w:r w:rsidRPr="00E72D14">
              <w:rPr>
                <w:rFonts w:ascii="Cambria" w:eastAsia="Times New Roman" w:hAnsi="Cambria" w:cs="Calibri"/>
                <w:b/>
                <w:lang w:eastAsia="pl-PL"/>
              </w:rPr>
              <w:t>RAZEM (poz. 1-3):*</w:t>
            </w:r>
            <w:r>
              <w:rPr>
                <w:rFonts w:ascii="Cambria" w:eastAsia="Times New Roman" w:hAnsi="Cambria" w:cs="Calibri"/>
                <w:b/>
                <w:lang w:eastAsia="pl-PL"/>
              </w:rPr>
              <w:t>*</w:t>
            </w:r>
          </w:p>
        </w:tc>
        <w:tc>
          <w:tcPr>
            <w:tcW w:w="1538" w:type="dxa"/>
            <w:tcBorders>
              <w:top w:val="nil"/>
              <w:left w:val="nil"/>
              <w:bottom w:val="single" w:sz="4" w:space="0" w:color="auto"/>
              <w:right w:val="single" w:sz="4" w:space="0" w:color="auto"/>
            </w:tcBorders>
            <w:hideMark/>
          </w:tcPr>
          <w:p w:rsidR="00D12F49" w:rsidRDefault="00D12F49" w:rsidP="00B12B27">
            <w:pPr>
              <w:spacing w:after="0" w:line="360" w:lineRule="auto"/>
              <w:jc w:val="both"/>
              <w:rPr>
                <w:rFonts w:ascii="Cambria" w:eastAsia="Times New Roman" w:hAnsi="Cambria" w:cs="Calibri"/>
                <w:lang w:eastAsia="pl-PL"/>
              </w:rPr>
            </w:pPr>
          </w:p>
          <w:p w:rsidR="00D12F49" w:rsidRPr="00E72D14" w:rsidRDefault="00D12F49" w:rsidP="00B12B27">
            <w:pPr>
              <w:spacing w:after="0" w:line="360" w:lineRule="auto"/>
              <w:jc w:val="both"/>
              <w:rPr>
                <w:rFonts w:ascii="Cambria" w:eastAsia="Times New Roman" w:hAnsi="Cambria" w:cs="Calibri"/>
                <w:lang w:eastAsia="pl-PL"/>
              </w:rPr>
            </w:pPr>
          </w:p>
        </w:tc>
        <w:tc>
          <w:tcPr>
            <w:tcW w:w="1769"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both"/>
              <w:rPr>
                <w:rFonts w:ascii="Cambria" w:eastAsia="Times New Roman" w:hAnsi="Cambria" w:cs="Calibri"/>
                <w:lang w:eastAsia="pl-PL"/>
              </w:rPr>
            </w:pPr>
          </w:p>
        </w:tc>
      </w:tr>
    </w:tbl>
    <w:p w:rsidR="00D12F49" w:rsidRPr="00450A04" w:rsidRDefault="00D12F49" w:rsidP="00D12F49">
      <w:pPr>
        <w:suppressAutoHyphens/>
        <w:spacing w:after="0" w:line="360" w:lineRule="auto"/>
        <w:jc w:val="both"/>
        <w:rPr>
          <w:rFonts w:ascii="Cambria" w:eastAsia="Calibri" w:hAnsi="Cambria" w:cs="Arial"/>
          <w:b/>
        </w:rPr>
      </w:pPr>
      <w:r w:rsidRPr="00450A04">
        <w:rPr>
          <w:rFonts w:ascii="Cambria" w:eastAsia="Calibri" w:hAnsi="Cambria" w:cs="Arial"/>
          <w:b/>
        </w:rPr>
        <w:t>Stawka VAT……………………….</w:t>
      </w:r>
      <w:r>
        <w:rPr>
          <w:rFonts w:ascii="Cambria" w:eastAsia="Calibri" w:hAnsi="Cambria" w:cs="Arial"/>
          <w:b/>
        </w:rPr>
        <w:t>*(należy podać)</w:t>
      </w:r>
    </w:p>
    <w:p w:rsidR="00D12F49" w:rsidRDefault="00D12F49" w:rsidP="00D12F49">
      <w:pPr>
        <w:suppressAutoHyphens/>
        <w:spacing w:after="0" w:line="360" w:lineRule="auto"/>
        <w:jc w:val="both"/>
        <w:rPr>
          <w:rFonts w:ascii="Cambria" w:eastAsia="Calibri" w:hAnsi="Cambria" w:cs="Arial"/>
          <w:b/>
        </w:rPr>
      </w:pPr>
      <w:r>
        <w:rPr>
          <w:rFonts w:ascii="Cambria" w:eastAsia="Calibri" w:hAnsi="Cambria" w:cs="Arial"/>
          <w:b/>
        </w:rPr>
        <w:t>** Wypełnia Wykonawca</w:t>
      </w:r>
    </w:p>
    <w:p w:rsidR="00D12F49" w:rsidRPr="00E72D14" w:rsidRDefault="00D12F49" w:rsidP="00D12F49">
      <w:pPr>
        <w:spacing w:after="0" w:line="360" w:lineRule="auto"/>
        <w:jc w:val="center"/>
        <w:rPr>
          <w:rFonts w:ascii="Cambria" w:eastAsia="Calibri" w:hAnsi="Cambria" w:cs="Arial"/>
          <w:b/>
          <w:bCs/>
        </w:rPr>
      </w:pPr>
      <w:r>
        <w:rPr>
          <w:rFonts w:ascii="Cambria" w:eastAsia="Calibri" w:hAnsi="Cambria" w:cs="Arial"/>
          <w:b/>
        </w:rPr>
        <w:br w:type="page"/>
      </w:r>
      <w:r w:rsidRPr="006F0CE9">
        <w:rPr>
          <w:rFonts w:ascii="Cambria" w:eastAsia="Calibri" w:hAnsi="Cambria" w:cs="Arial"/>
          <w:b/>
          <w:bCs/>
        </w:rPr>
        <w:lastRenderedPageBreak/>
        <w:t>FORMULARZ PRODUKTOWY</w:t>
      </w:r>
    </w:p>
    <w:p w:rsidR="00D12F49" w:rsidRDefault="00D12F49" w:rsidP="00D12F49">
      <w:pPr>
        <w:spacing w:after="0" w:line="360" w:lineRule="auto"/>
        <w:ind w:left="3480"/>
        <w:contextualSpacing/>
        <w:jc w:val="both"/>
        <w:rPr>
          <w:rFonts w:ascii="Cambria" w:eastAsia="Calibri" w:hAnsi="Cambria" w:cs="Arial"/>
          <w:b/>
          <w:lang w:eastAsia="ar-SA"/>
        </w:rPr>
      </w:pPr>
    </w:p>
    <w:p w:rsidR="00D12F49" w:rsidRPr="0015179E" w:rsidRDefault="00D12F49" w:rsidP="00D12F49">
      <w:pPr>
        <w:pStyle w:val="Akapitzlist"/>
        <w:numPr>
          <w:ilvl w:val="3"/>
          <w:numId w:val="7"/>
        </w:numPr>
        <w:spacing w:after="0" w:line="360" w:lineRule="auto"/>
        <w:ind w:left="567" w:hanging="283"/>
        <w:rPr>
          <w:rFonts w:ascii="Cambria" w:eastAsia="Calibri" w:hAnsi="Cambria" w:cs="Arial"/>
          <w:b/>
          <w:lang w:eastAsia="ar-SA"/>
        </w:rPr>
      </w:pPr>
      <w:r w:rsidRPr="0015179E">
        <w:rPr>
          <w:rFonts w:ascii="Cambria" w:eastAsia="Calibri" w:hAnsi="Cambria" w:cs="Arial"/>
          <w:b/>
          <w:lang w:eastAsia="ar-SA"/>
        </w:rPr>
        <w:t xml:space="preserve">Terminal komputerowy typu </w:t>
      </w:r>
      <w:proofErr w:type="spellStart"/>
      <w:r w:rsidRPr="0015179E">
        <w:rPr>
          <w:rFonts w:ascii="Cambria" w:eastAsia="Calibri" w:hAnsi="Cambria" w:cs="Arial"/>
          <w:b/>
          <w:lang w:eastAsia="ar-SA"/>
        </w:rPr>
        <w:t>thin</w:t>
      </w:r>
      <w:proofErr w:type="spellEnd"/>
      <w:r w:rsidRPr="0015179E">
        <w:rPr>
          <w:rFonts w:ascii="Cambria" w:eastAsia="Calibri" w:hAnsi="Cambria" w:cs="Arial"/>
          <w:b/>
          <w:lang w:eastAsia="ar-SA"/>
        </w:rPr>
        <w:t xml:space="preserve"> </w:t>
      </w:r>
      <w:proofErr w:type="spellStart"/>
      <w:r w:rsidRPr="0015179E">
        <w:rPr>
          <w:rFonts w:ascii="Cambria" w:eastAsia="Calibri" w:hAnsi="Cambria" w:cs="Arial"/>
          <w:b/>
          <w:lang w:eastAsia="ar-SA"/>
        </w:rPr>
        <w:t>client</w:t>
      </w:r>
      <w:proofErr w:type="spellEnd"/>
      <w:r w:rsidRPr="0015179E">
        <w:rPr>
          <w:rFonts w:ascii="Cambria" w:eastAsia="Calibri" w:hAnsi="Cambria" w:cs="Arial"/>
          <w:b/>
          <w:lang w:eastAsia="ar-SA"/>
        </w:rPr>
        <w:t xml:space="preserve"> </w:t>
      </w:r>
      <w:r>
        <w:rPr>
          <w:rFonts w:ascii="Cambria" w:eastAsia="Calibri" w:hAnsi="Cambria" w:cs="Arial"/>
          <w:b/>
          <w:lang w:eastAsia="ar-SA"/>
        </w:rPr>
        <w:t>–</w:t>
      </w:r>
      <w:r w:rsidRPr="0015179E">
        <w:rPr>
          <w:rFonts w:ascii="Cambria" w:eastAsia="Calibri" w:hAnsi="Cambria" w:cs="Arial"/>
          <w:b/>
          <w:lang w:eastAsia="ar-SA"/>
        </w:rPr>
        <w:t xml:space="preserve"> </w:t>
      </w:r>
      <w:r>
        <w:rPr>
          <w:rFonts w:ascii="Cambria" w:eastAsia="Calibri" w:hAnsi="Cambria" w:cs="Arial"/>
          <w:b/>
          <w:lang w:eastAsia="ar-SA"/>
        </w:rPr>
        <w:t xml:space="preserve">70 </w:t>
      </w:r>
      <w:r w:rsidRPr="0015179E">
        <w:rPr>
          <w:rFonts w:ascii="Cambria" w:eastAsia="Calibri" w:hAnsi="Cambria" w:cs="Arial"/>
          <w:b/>
          <w:lang w:eastAsia="ar-SA"/>
        </w:rPr>
        <w:t>szt.</w:t>
      </w:r>
    </w:p>
    <w:p w:rsidR="00D12F49" w:rsidRPr="0015179E" w:rsidRDefault="00D12F49" w:rsidP="00D12F49">
      <w:pPr>
        <w:spacing w:after="0" w:line="360" w:lineRule="auto"/>
        <w:jc w:val="both"/>
        <w:rPr>
          <w:rFonts w:ascii="Cambria" w:eastAsia="Times New Roman" w:hAnsi="Cambria" w:cs="Times New Roman"/>
          <w:b/>
          <w:lang w:eastAsia="ar-SA"/>
        </w:rPr>
      </w:pPr>
    </w:p>
    <w:p w:rsidR="00D12F49" w:rsidRPr="00DB40F3" w:rsidRDefault="00D12F49" w:rsidP="00D12F49">
      <w:pPr>
        <w:spacing w:after="0" w:line="360" w:lineRule="auto"/>
        <w:jc w:val="both"/>
        <w:rPr>
          <w:rFonts w:ascii="Cambria" w:eastAsia="Times New Roman" w:hAnsi="Cambria" w:cs="Times New Roman"/>
          <w:bCs/>
          <w:iCs/>
          <w:lang w:eastAsia="ar-SA"/>
        </w:rPr>
      </w:pPr>
      <w:r w:rsidRPr="00DB40F3">
        <w:rPr>
          <w:rFonts w:ascii="Cambria" w:eastAsia="Times New Roman" w:hAnsi="Cambria" w:cs="Times New Roman"/>
          <w:bCs/>
          <w:iCs/>
          <w:lang w:eastAsia="ar-SA"/>
        </w:rPr>
        <w:t>Oferowany sprzęt: producent:………………… model (typ, numer, symbol, wersja):……………………………….</w:t>
      </w:r>
    </w:p>
    <w:p w:rsidR="00D12F49" w:rsidRPr="00DB40F3" w:rsidRDefault="00D12F49" w:rsidP="00D12F49">
      <w:pPr>
        <w:spacing w:after="0" w:line="360" w:lineRule="auto"/>
        <w:jc w:val="both"/>
        <w:rPr>
          <w:rFonts w:ascii="Cambria" w:eastAsia="Times New Roman" w:hAnsi="Cambria" w:cs="Times New Roman"/>
          <w:bCs/>
          <w:iCs/>
          <w:lang w:eastAsia="ar-SA"/>
        </w:rPr>
      </w:pPr>
    </w:p>
    <w:p w:rsidR="00D12F49" w:rsidRPr="00DB40F3" w:rsidRDefault="00D12F49" w:rsidP="00D12F49">
      <w:pPr>
        <w:spacing w:after="0" w:line="360" w:lineRule="auto"/>
        <w:jc w:val="both"/>
        <w:rPr>
          <w:rFonts w:ascii="Cambria" w:eastAsia="Times New Roman" w:hAnsi="Cambria" w:cs="Times New Roman"/>
          <w:bCs/>
          <w:i/>
          <w:iCs/>
          <w:lang w:eastAsia="ar-SA"/>
        </w:rPr>
      </w:pPr>
      <w:r w:rsidRPr="00DB40F3">
        <w:rPr>
          <w:rFonts w:ascii="Cambria" w:eastAsia="Times New Roman" w:hAnsi="Cambria" w:cs="Times New Roman"/>
          <w:bCs/>
          <w:i/>
          <w:iCs/>
          <w:lang w:eastAsia="ar-SA"/>
        </w:rPr>
        <w:t>(wypełnia Wykonawca; niewskazanie producenta i pełnego oznaczenia oferowanego Sprzętu w sposób stosowany przez producenta i pozwalający jednoznacznie stwierdzić zgodność oferowanego Sprzętu z określonymi w SWZ wymogami, skutkować może odrzuceniem oferty jako niezgodnej z treścią Szczegółowego opisu przedmiotu zamówienia).</w:t>
      </w:r>
      <w:r w:rsidRPr="00DB40F3" w:rsidDel="00DF4B8D">
        <w:rPr>
          <w:rFonts w:ascii="Cambria" w:eastAsia="Times New Roman" w:hAnsi="Cambria" w:cs="Times New Roman"/>
          <w:bCs/>
          <w:i/>
          <w:iCs/>
          <w:lang w:eastAsia="ar-SA"/>
        </w:rPr>
        <w:t xml:space="preserve"> </w:t>
      </w:r>
    </w:p>
    <w:tbl>
      <w:tblPr>
        <w:tblW w:w="14110" w:type="dxa"/>
        <w:tblInd w:w="-5" w:type="dxa"/>
        <w:tblLayout w:type="fixed"/>
        <w:tblCellMar>
          <w:left w:w="71" w:type="dxa"/>
          <w:right w:w="71" w:type="dxa"/>
        </w:tblCellMar>
        <w:tblLook w:val="0000" w:firstRow="0" w:lastRow="0" w:firstColumn="0" w:lastColumn="0" w:noHBand="0" w:noVBand="0"/>
      </w:tblPr>
      <w:tblGrid>
        <w:gridCol w:w="567"/>
        <w:gridCol w:w="3261"/>
        <w:gridCol w:w="5887"/>
        <w:gridCol w:w="4395"/>
      </w:tblGrid>
      <w:tr w:rsidR="00D12F49" w:rsidRPr="0015179E" w:rsidTr="00B12B27">
        <w:trPr>
          <w:trHeight w:val="412"/>
        </w:trPr>
        <w:tc>
          <w:tcPr>
            <w:tcW w:w="567"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L.p.</w:t>
            </w:r>
          </w:p>
        </w:tc>
        <w:tc>
          <w:tcPr>
            <w:tcW w:w="3261"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Opis wymagania</w:t>
            </w:r>
          </w:p>
        </w:tc>
        <w:tc>
          <w:tcPr>
            <w:tcW w:w="5887"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bCs/>
                <w:lang w:eastAsia="ar-SA"/>
              </w:rPr>
              <w:t>Wymagania minimalne</w:t>
            </w:r>
          </w:p>
        </w:tc>
        <w:tc>
          <w:tcPr>
            <w:tcW w:w="4395"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lang w:eastAsia="ar-SA"/>
              </w:rPr>
              <w:t xml:space="preserve">Parametry oferowanego produktu </w:t>
            </w:r>
            <w:r w:rsidRPr="0015179E">
              <w:rPr>
                <w:rFonts w:ascii="Cambria" w:eastAsia="Times New Roman" w:hAnsi="Cambria" w:cs="Times New Roman"/>
                <w:b/>
                <w:lang w:eastAsia="ar-SA"/>
              </w:rPr>
              <w:br/>
            </w:r>
            <w:r w:rsidRPr="0015179E">
              <w:rPr>
                <w:rFonts w:ascii="Cambria" w:eastAsia="Times New Roman" w:hAnsi="Cambria" w:cs="Times New Roman"/>
                <w:b/>
                <w:i/>
                <w:lang w:eastAsia="ar-SA"/>
              </w:rPr>
              <w:t>(Wykonawca powinien wskazać konkretne cechy w wykropkowanych miejscach)</w:t>
            </w:r>
          </w:p>
        </w:tc>
      </w:tr>
      <w:tr w:rsidR="00D12F49" w:rsidRPr="0015179E" w:rsidTr="00B12B27">
        <w:trPr>
          <w:trHeight w:val="412"/>
        </w:trPr>
        <w:tc>
          <w:tcPr>
            <w:tcW w:w="567"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lang w:eastAsia="ar-SA"/>
              </w:rPr>
            </w:pPr>
            <w:r w:rsidRPr="0015179E">
              <w:rPr>
                <w:rFonts w:ascii="Cambria" w:eastAsia="Times New Roman" w:hAnsi="Cambria" w:cs="Times New Roman"/>
                <w:b/>
                <w:lang w:eastAsia="ar-SA"/>
              </w:rPr>
              <w:t>1</w:t>
            </w:r>
          </w:p>
        </w:tc>
        <w:tc>
          <w:tcPr>
            <w:tcW w:w="3261"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lang w:eastAsia="ar-SA"/>
              </w:rPr>
            </w:pPr>
            <w:r w:rsidRPr="0015179E">
              <w:rPr>
                <w:rFonts w:ascii="Cambria" w:eastAsia="Times New Roman" w:hAnsi="Cambria" w:cs="Times New Roman"/>
                <w:b/>
                <w:lang w:eastAsia="ar-SA"/>
              </w:rPr>
              <w:t>2</w:t>
            </w:r>
          </w:p>
        </w:tc>
        <w:tc>
          <w:tcPr>
            <w:tcW w:w="5887"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bCs/>
                <w:lang w:eastAsia="ar-SA"/>
              </w:rPr>
            </w:pPr>
            <w:r w:rsidRPr="0015179E">
              <w:rPr>
                <w:rFonts w:ascii="Cambria" w:eastAsia="Times New Roman" w:hAnsi="Cambria" w:cs="Times New Roman"/>
                <w:b/>
                <w:bCs/>
                <w:lang w:eastAsia="ar-SA"/>
              </w:rPr>
              <w:t>3</w:t>
            </w:r>
          </w:p>
        </w:tc>
        <w:tc>
          <w:tcPr>
            <w:tcW w:w="4395"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bCs/>
                <w:lang w:eastAsia="ar-SA"/>
              </w:rPr>
            </w:pPr>
            <w:r w:rsidRPr="0015179E">
              <w:rPr>
                <w:rFonts w:ascii="Cambria" w:eastAsia="Times New Roman" w:hAnsi="Cambria" w:cs="Times New Roman"/>
                <w:b/>
                <w:bCs/>
                <w:lang w:eastAsia="ar-SA"/>
              </w:rPr>
              <w:t>4</w:t>
            </w:r>
          </w:p>
        </w:tc>
      </w:tr>
      <w:tr w:rsidR="00D12F49" w:rsidRPr="0015179E" w:rsidTr="00B12B27">
        <w:trPr>
          <w:trHeight w:val="421"/>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1.</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lang w:eastAsia="ar-SA"/>
              </w:rPr>
              <w:t>Typ</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bCs/>
                <w:lang w:eastAsia="ar-SA"/>
              </w:rPr>
              <w:t xml:space="preserve">Terminal komputerowy typu </w:t>
            </w:r>
            <w:proofErr w:type="spellStart"/>
            <w:r w:rsidRPr="0015179E">
              <w:rPr>
                <w:rFonts w:ascii="Cambria" w:eastAsia="Times New Roman" w:hAnsi="Cambria" w:cs="Times New Roman"/>
                <w:b/>
                <w:bCs/>
                <w:lang w:eastAsia="ar-SA"/>
              </w:rPr>
              <w:t>ThinClien</w:t>
            </w:r>
            <w:r w:rsidRPr="0015179E">
              <w:rPr>
                <w:rFonts w:ascii="Cambria" w:eastAsia="Times New Roman" w:hAnsi="Cambria" w:cs="Times New Roman"/>
                <w:b/>
                <w:lang w:eastAsia="ar-SA"/>
              </w:rPr>
              <w:t>t</w:t>
            </w:r>
            <w:proofErr w:type="spellEnd"/>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484"/>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2.</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Zastosowanie</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Stacja robocza pracująca jako maszyna wirtualna w architekturze klient-serwer</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2024"/>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3.</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lang w:eastAsia="ar-SA"/>
              </w:rPr>
              <w:t>Mikroprocesor</w:t>
            </w:r>
          </w:p>
        </w:tc>
        <w:tc>
          <w:tcPr>
            <w:tcW w:w="58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xml:space="preserve">Procesor o architekturze x86_64 posiadający przynajmniej 4 rdzenie fizyczne i osiągający w teście </w:t>
            </w:r>
            <w:proofErr w:type="spellStart"/>
            <w:r w:rsidRPr="005B33FC">
              <w:rPr>
                <w:rFonts w:ascii="Cambria" w:eastAsia="Times New Roman" w:hAnsi="Cambria" w:cs="Times New Roman"/>
                <w:b/>
                <w:lang w:eastAsia="ar-SA"/>
              </w:rPr>
              <w:t>PassMark</w:t>
            </w:r>
            <w:proofErr w:type="spellEnd"/>
            <w:r w:rsidRPr="005B33FC">
              <w:rPr>
                <w:rFonts w:ascii="Cambria" w:eastAsia="Times New Roman" w:hAnsi="Cambria" w:cs="Times New Roman"/>
                <w:b/>
                <w:lang w:eastAsia="ar-SA"/>
              </w:rPr>
              <w:t xml:space="preserve"> CPU Mark wynik min. 5300 punktów według wyników które stanowią Załącznik do niniejszego Szczegółowego opisu przedmiotu zamówienia. TDP procesora nie większe niż 10W. </w:t>
            </w:r>
          </w:p>
          <w:p w:rsidR="00D12F49" w:rsidRPr="0015179E"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Akceleracja sprzętowa protokołów RDP/</w:t>
            </w:r>
            <w:proofErr w:type="spellStart"/>
            <w:r w:rsidRPr="005B33FC">
              <w:rPr>
                <w:rFonts w:ascii="Cambria" w:eastAsia="Times New Roman" w:hAnsi="Cambria" w:cs="Times New Roman"/>
                <w:b/>
                <w:lang w:eastAsia="ar-SA"/>
              </w:rPr>
              <w:t>PCoIP</w:t>
            </w:r>
            <w:proofErr w:type="spellEnd"/>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bCs/>
                <w:lang w:eastAsia="ar-SA"/>
              </w:rPr>
              <w:t>Zgodnie z wymaganiami Zamawiającego</w:t>
            </w:r>
          </w:p>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 xml:space="preserve"> </w:t>
            </w:r>
          </w:p>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 xml:space="preserve">……………………………………………………… </w:t>
            </w:r>
          </w:p>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/wpisać producenta, model, symbol procesora/</w:t>
            </w:r>
          </w:p>
          <w:p w:rsidR="00D12F49" w:rsidRPr="0015179E" w:rsidRDefault="00D12F49" w:rsidP="00B12B27">
            <w:pPr>
              <w:spacing w:after="0" w:line="360" w:lineRule="auto"/>
              <w:jc w:val="both"/>
              <w:rPr>
                <w:rFonts w:ascii="Cambria" w:eastAsia="Times New Roman" w:hAnsi="Cambria" w:cs="Times New Roman"/>
                <w:b/>
                <w:lang w:eastAsia="ar-SA"/>
              </w:rPr>
            </w:pPr>
          </w:p>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lastRenderedPageBreak/>
              <w:t xml:space="preserve">Osiągający w teście </w:t>
            </w:r>
            <w:proofErr w:type="spellStart"/>
            <w:r w:rsidRPr="0015179E">
              <w:rPr>
                <w:rFonts w:ascii="Cambria" w:eastAsia="Times New Roman" w:hAnsi="Cambria" w:cs="Times New Roman"/>
                <w:b/>
                <w:lang w:eastAsia="ar-SA"/>
              </w:rPr>
              <w:t>PassMark</w:t>
            </w:r>
            <w:proofErr w:type="spellEnd"/>
            <w:r w:rsidRPr="0015179E">
              <w:rPr>
                <w:rFonts w:ascii="Cambria" w:eastAsia="Times New Roman" w:hAnsi="Cambria" w:cs="Times New Roman"/>
                <w:b/>
                <w:lang w:eastAsia="ar-SA"/>
              </w:rPr>
              <w:t xml:space="preserve"> CPU Mark wynik ……………. punktów /wpisać ile punktów/ według wyników opublikowanych na stronie </w:t>
            </w:r>
            <w:hyperlink r:id="rId11" w:history="1">
              <w:r w:rsidRPr="0015179E">
                <w:rPr>
                  <w:rFonts w:ascii="Cambria" w:eastAsia="Times New Roman" w:hAnsi="Cambria" w:cs="Times New Roman"/>
                  <w:b/>
                  <w:color w:val="0000FF"/>
                  <w:u w:val="single"/>
                  <w:lang w:eastAsia="ar-SA"/>
                </w:rPr>
                <w:t>http://www.cpubenchmark.net</w:t>
              </w:r>
            </w:hyperlink>
            <w:r w:rsidRPr="0015179E">
              <w:rPr>
                <w:rFonts w:ascii="Cambria" w:eastAsia="Times New Roman" w:hAnsi="Cambria" w:cs="Times New Roman"/>
                <w:b/>
                <w:lang w:eastAsia="ar-SA"/>
              </w:rPr>
              <w:t xml:space="preserve"> w dniu </w:t>
            </w:r>
            <w:r w:rsidRPr="00AC7102">
              <w:rPr>
                <w:rFonts w:ascii="Cambria" w:eastAsia="Times New Roman" w:hAnsi="Cambria" w:cs="Times New Roman"/>
                <w:b/>
                <w:lang w:eastAsia="ar-SA"/>
              </w:rPr>
              <w:t xml:space="preserve">w dniu </w:t>
            </w:r>
            <w:r w:rsidRPr="005F24B8">
              <w:rPr>
                <w:rFonts w:ascii="Cambria" w:eastAsia="Times New Roman" w:hAnsi="Cambria" w:cs="Times New Roman"/>
                <w:b/>
                <w:lang w:eastAsia="ar-SA"/>
              </w:rPr>
              <w:t>8 sierpnia 2024 r.</w:t>
            </w:r>
            <w:r w:rsidRPr="00AC7102">
              <w:rPr>
                <w:rFonts w:ascii="Cambria" w:eastAsia="Times New Roman" w:hAnsi="Cambria" w:cs="Times New Roman"/>
                <w:b/>
                <w:lang w:eastAsia="ar-SA"/>
              </w:rPr>
              <w:t xml:space="preserve"> o godz. </w:t>
            </w:r>
            <w:r>
              <w:rPr>
                <w:rFonts w:ascii="Cambria" w:eastAsia="Times New Roman" w:hAnsi="Cambria" w:cs="Times New Roman"/>
                <w:b/>
                <w:lang w:eastAsia="ar-SA"/>
              </w:rPr>
              <w:t>9</w:t>
            </w:r>
            <w:r w:rsidRPr="00AC7102">
              <w:rPr>
                <w:rFonts w:ascii="Cambria" w:eastAsia="Times New Roman" w:hAnsi="Cambria" w:cs="Times New Roman"/>
                <w:b/>
                <w:lang w:eastAsia="ar-SA"/>
              </w:rPr>
              <w:t>:</w:t>
            </w:r>
            <w:r>
              <w:rPr>
                <w:rFonts w:ascii="Cambria" w:eastAsia="Times New Roman" w:hAnsi="Cambria" w:cs="Times New Roman"/>
                <w:b/>
                <w:lang w:eastAsia="ar-SA"/>
              </w:rPr>
              <w:t>00</w:t>
            </w:r>
            <w:r w:rsidRPr="0015179E">
              <w:rPr>
                <w:rFonts w:ascii="Cambria" w:eastAsia="Times New Roman" w:hAnsi="Cambria" w:cs="Times New Roman"/>
                <w:b/>
                <w:lang w:eastAsia="ar-SA"/>
              </w:rPr>
              <w:t>, stanowiących Załącznik Nr 1 do Szczegółowego Opisu Przedmiotu Zamówienia.</w:t>
            </w:r>
          </w:p>
        </w:tc>
      </w:tr>
      <w:tr w:rsidR="00D12F49" w:rsidRPr="0015179E" w:rsidTr="00B12B27">
        <w:trPr>
          <w:trHeight w:val="1147"/>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lastRenderedPageBreak/>
              <w:t>4.</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System operacyjny</w:t>
            </w:r>
          </w:p>
        </w:tc>
        <w:tc>
          <w:tcPr>
            <w:tcW w:w="58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5B33FC" w:rsidRDefault="00D12F49" w:rsidP="00B12B27">
            <w:pPr>
              <w:spacing w:after="0" w:line="360" w:lineRule="auto"/>
              <w:jc w:val="both"/>
              <w:rPr>
                <w:rFonts w:ascii="Cambria" w:eastAsia="Calibri" w:hAnsi="Cambria" w:cs="Calibri"/>
                <w:b/>
                <w:color w:val="000000"/>
              </w:rPr>
            </w:pPr>
            <w:r w:rsidRPr="005B33FC">
              <w:rPr>
                <w:rFonts w:ascii="Cambria" w:eastAsia="Calibri" w:hAnsi="Cambria" w:cs="Calibri"/>
                <w:b/>
                <w:color w:val="000000"/>
              </w:rPr>
              <w:t xml:space="preserve">Urządzenie z zainstalowanym systemem operacyjnym producenta terminala odporny za wirusy i </w:t>
            </w:r>
            <w:proofErr w:type="spellStart"/>
            <w:r w:rsidRPr="005B33FC">
              <w:rPr>
                <w:rFonts w:ascii="Cambria" w:eastAsia="Calibri" w:hAnsi="Cambria" w:cs="Calibri"/>
                <w:b/>
                <w:color w:val="000000"/>
              </w:rPr>
              <w:t>malware</w:t>
            </w:r>
            <w:proofErr w:type="spellEnd"/>
            <w:r w:rsidRPr="005B33FC">
              <w:rPr>
                <w:rFonts w:ascii="Cambria" w:eastAsia="Calibri" w:hAnsi="Cambria" w:cs="Calibri"/>
                <w:b/>
                <w:color w:val="000000"/>
              </w:rPr>
              <w:t>. Wspierający klienta brokera:</w:t>
            </w:r>
          </w:p>
          <w:p w:rsidR="00D12F49" w:rsidRPr="005B33FC" w:rsidRDefault="00D12F49" w:rsidP="00D12F49">
            <w:pPr>
              <w:numPr>
                <w:ilvl w:val="0"/>
                <w:numId w:val="5"/>
              </w:numPr>
              <w:spacing w:after="0" w:line="360" w:lineRule="auto"/>
              <w:ind w:left="497" w:hanging="284"/>
              <w:jc w:val="both"/>
              <w:rPr>
                <w:rFonts w:ascii="Cambria" w:eastAsia="Calibri" w:hAnsi="Cambria" w:cs="Calibri"/>
                <w:b/>
                <w:lang w:eastAsia="pl-PL"/>
              </w:rPr>
            </w:pPr>
            <w:proofErr w:type="spellStart"/>
            <w:r w:rsidRPr="005B33FC">
              <w:rPr>
                <w:rFonts w:ascii="Cambria" w:eastAsia="Calibri" w:hAnsi="Cambria" w:cs="Calibri"/>
                <w:b/>
                <w:lang w:eastAsia="pl-PL"/>
              </w:rPr>
              <w:t>VMware</w:t>
            </w:r>
            <w:proofErr w:type="spellEnd"/>
            <w:r w:rsidRPr="005B33FC">
              <w:rPr>
                <w:rFonts w:ascii="Cambria" w:eastAsia="Calibri" w:hAnsi="Cambria" w:cs="Calibri"/>
                <w:b/>
                <w:lang w:eastAsia="pl-PL"/>
              </w:rPr>
              <w:t xml:space="preserve"> Horizon 2106 (Blast/</w:t>
            </w:r>
            <w:proofErr w:type="spellStart"/>
            <w:r w:rsidRPr="005B33FC">
              <w:rPr>
                <w:rFonts w:ascii="Cambria" w:eastAsia="Calibri" w:hAnsi="Cambria" w:cs="Calibri"/>
                <w:b/>
                <w:lang w:eastAsia="pl-PL"/>
              </w:rPr>
              <w:t>PCoIP</w:t>
            </w:r>
            <w:proofErr w:type="spellEnd"/>
            <w:r w:rsidRPr="005B33FC">
              <w:rPr>
                <w:rFonts w:ascii="Cambria" w:eastAsia="Calibri" w:hAnsi="Cambria" w:cs="Calibri"/>
                <w:b/>
                <w:lang w:eastAsia="pl-PL"/>
              </w:rPr>
              <w:t>/RDP),</w:t>
            </w:r>
          </w:p>
          <w:p w:rsidR="00D12F49" w:rsidRDefault="00D12F49" w:rsidP="00D12F49">
            <w:pPr>
              <w:numPr>
                <w:ilvl w:val="0"/>
                <w:numId w:val="5"/>
              </w:numPr>
              <w:spacing w:after="0" w:line="360" w:lineRule="auto"/>
              <w:ind w:left="497" w:hanging="284"/>
              <w:jc w:val="both"/>
              <w:rPr>
                <w:rFonts w:ascii="Cambria" w:eastAsia="Calibri" w:hAnsi="Cambria" w:cs="Calibri"/>
                <w:b/>
                <w:lang w:eastAsia="pl-PL"/>
              </w:rPr>
            </w:pPr>
            <w:proofErr w:type="spellStart"/>
            <w:r w:rsidRPr="005B33FC">
              <w:rPr>
                <w:rFonts w:ascii="Cambria" w:eastAsia="Calibri" w:hAnsi="Cambria" w:cs="Calibri"/>
                <w:b/>
                <w:lang w:eastAsia="pl-PL"/>
              </w:rPr>
              <w:t>Citrix</w:t>
            </w:r>
            <w:proofErr w:type="spellEnd"/>
            <w:r w:rsidRPr="005B33FC">
              <w:rPr>
                <w:rFonts w:ascii="Cambria" w:eastAsia="Calibri" w:hAnsi="Cambria" w:cs="Calibri"/>
                <w:b/>
                <w:lang w:eastAsia="pl-PL"/>
              </w:rPr>
              <w:t xml:space="preserve"> </w:t>
            </w:r>
            <w:proofErr w:type="spellStart"/>
            <w:r w:rsidRPr="005B33FC">
              <w:rPr>
                <w:rFonts w:ascii="Cambria" w:eastAsia="Calibri" w:hAnsi="Cambria" w:cs="Calibri"/>
                <w:b/>
                <w:lang w:eastAsia="pl-PL"/>
              </w:rPr>
              <w:t>Workspace</w:t>
            </w:r>
            <w:proofErr w:type="spellEnd"/>
            <w:r w:rsidRPr="005B33FC">
              <w:rPr>
                <w:rFonts w:ascii="Cambria" w:eastAsia="Calibri" w:hAnsi="Cambria" w:cs="Calibri"/>
                <w:b/>
                <w:lang w:eastAsia="pl-PL"/>
              </w:rPr>
              <w:t xml:space="preserve"> </w:t>
            </w:r>
            <w:proofErr w:type="spellStart"/>
            <w:r w:rsidRPr="005B33FC">
              <w:rPr>
                <w:rFonts w:ascii="Cambria" w:eastAsia="Calibri" w:hAnsi="Cambria" w:cs="Calibri"/>
                <w:b/>
                <w:lang w:eastAsia="pl-PL"/>
              </w:rPr>
              <w:t>App</w:t>
            </w:r>
            <w:proofErr w:type="spellEnd"/>
            <w:r w:rsidRPr="005B33FC">
              <w:rPr>
                <w:rFonts w:ascii="Cambria" w:eastAsia="Calibri" w:hAnsi="Cambria" w:cs="Calibri"/>
                <w:b/>
                <w:lang w:eastAsia="pl-PL"/>
              </w:rPr>
              <w:t xml:space="preserve"> 2106 (ICA/HDX),</w:t>
            </w:r>
          </w:p>
          <w:p w:rsidR="00D12F49" w:rsidRPr="005B33FC" w:rsidRDefault="00D12F49" w:rsidP="00D12F49">
            <w:pPr>
              <w:numPr>
                <w:ilvl w:val="0"/>
                <w:numId w:val="5"/>
              </w:numPr>
              <w:spacing w:after="0" w:line="360" w:lineRule="auto"/>
              <w:ind w:left="497" w:hanging="284"/>
              <w:jc w:val="both"/>
              <w:rPr>
                <w:rFonts w:ascii="Cambria" w:eastAsia="Calibri" w:hAnsi="Cambria" w:cs="Calibri"/>
                <w:b/>
                <w:lang w:eastAsia="pl-PL"/>
              </w:rPr>
            </w:pPr>
            <w:r w:rsidRPr="005B33FC">
              <w:rPr>
                <w:rFonts w:ascii="Cambria" w:eastAsia="Calibri" w:hAnsi="Cambria" w:cs="Calibri"/>
                <w:b/>
                <w:bCs/>
                <w:color w:val="000000"/>
                <w:lang w:val="en-US"/>
              </w:rPr>
              <w:t>Microsoft Azure Virtual Desktop / WVD 1.3 (RDP/RDSH).</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27"/>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5.</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lang w:eastAsia="ar-SA"/>
              </w:rPr>
              <w:t>Pamięć operacyjna</w:t>
            </w:r>
          </w:p>
        </w:tc>
        <w:tc>
          <w:tcPr>
            <w:tcW w:w="58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hAnsi="Cambria" w:cs="Calibri"/>
                <w:b/>
                <w:lang w:eastAsia="pl-PL"/>
              </w:rPr>
              <w:t>Zainstalowana pamięć RAM o pojemności przynajmniej 8GB DDR4.</w:t>
            </w:r>
            <w:r w:rsidRPr="005B33FC">
              <w:rPr>
                <w:rFonts w:ascii="Cambria" w:hAnsi="Cambria" w:cs="Calibri"/>
                <w:b/>
                <w:bCs/>
                <w:lang w:eastAsia="pl-PL"/>
              </w:rPr>
              <w:t xml:space="preserve"> </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Zainstalowana pamięć RAM o pojemności ……….. DDR4 /wpisać ile GB/</w:t>
            </w:r>
          </w:p>
        </w:tc>
      </w:tr>
      <w:tr w:rsidR="00D12F49" w:rsidRPr="0015179E" w:rsidTr="00B12B27">
        <w:trPr>
          <w:trHeight w:val="626"/>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6.</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Dysk</w:t>
            </w:r>
          </w:p>
        </w:tc>
        <w:tc>
          <w:tcPr>
            <w:tcW w:w="58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hAnsi="Cambria" w:cs="Calibri"/>
                <w:b/>
                <w:lang w:eastAsia="pl-PL"/>
              </w:rPr>
              <w:t>Dysk twardy w technologii pamięci FLASH o pojemności minimum 32GB zainstalowany w obudowie terminala.</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Dysk twardy SSD o pojemności ………………, zainstalowany w obudowie terminala /wpisać ile GB/</w:t>
            </w:r>
          </w:p>
        </w:tc>
      </w:tr>
      <w:tr w:rsidR="00D12F49" w:rsidRPr="0015179E" w:rsidTr="00B12B27">
        <w:trPr>
          <w:trHeight w:val="281"/>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7.</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Gniazda wejścia/wyjścia</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A7195C" w:rsidRDefault="00D12F49" w:rsidP="00D12F49">
            <w:pPr>
              <w:numPr>
                <w:ilvl w:val="0"/>
                <w:numId w:val="5"/>
              </w:numPr>
              <w:spacing w:after="0" w:line="360" w:lineRule="auto"/>
              <w:ind w:left="355" w:hanging="284"/>
              <w:jc w:val="both"/>
              <w:rPr>
                <w:rFonts w:ascii="Cambria" w:eastAsia="Calibri" w:hAnsi="Cambria" w:cs="Calibri"/>
                <w:b/>
                <w:lang w:eastAsia="pl-PL"/>
              </w:rPr>
            </w:pPr>
            <w:r w:rsidRPr="00A7195C">
              <w:rPr>
                <w:rFonts w:ascii="Cambria" w:eastAsia="Calibri" w:hAnsi="Cambria" w:cs="Calibri"/>
                <w:b/>
                <w:lang w:eastAsia="pl-PL"/>
              </w:rPr>
              <w:t>Min. 6 portów USB w tym minimum 3 x porty USB 3.2,</w:t>
            </w:r>
          </w:p>
          <w:p w:rsidR="00D12F49" w:rsidRPr="00A7195C" w:rsidRDefault="00D12F49" w:rsidP="00D12F49">
            <w:pPr>
              <w:numPr>
                <w:ilvl w:val="0"/>
                <w:numId w:val="5"/>
              </w:numPr>
              <w:spacing w:after="0" w:line="360" w:lineRule="auto"/>
              <w:ind w:left="355" w:hanging="284"/>
              <w:jc w:val="both"/>
              <w:rPr>
                <w:rFonts w:ascii="Cambria" w:eastAsia="Calibri" w:hAnsi="Cambria" w:cs="Calibri"/>
                <w:b/>
                <w:lang w:eastAsia="pl-PL"/>
              </w:rPr>
            </w:pPr>
            <w:r w:rsidRPr="00A7195C">
              <w:rPr>
                <w:rFonts w:ascii="Cambria" w:eastAsia="Calibri" w:hAnsi="Cambria" w:cs="Calibri"/>
                <w:b/>
                <w:lang w:eastAsia="pl-PL"/>
              </w:rPr>
              <w:t>Minimum 1 gniazdo Audio Jack (uniwersalne),</w:t>
            </w:r>
          </w:p>
          <w:p w:rsidR="00D12F49" w:rsidRPr="00A7195C" w:rsidRDefault="00D12F49" w:rsidP="00D12F49">
            <w:pPr>
              <w:numPr>
                <w:ilvl w:val="0"/>
                <w:numId w:val="4"/>
              </w:numPr>
              <w:spacing w:after="0" w:line="360" w:lineRule="auto"/>
              <w:ind w:left="355" w:hanging="284"/>
              <w:jc w:val="both"/>
              <w:rPr>
                <w:rFonts w:ascii="Cambria" w:eastAsia="Calibri" w:hAnsi="Cambria" w:cs="Calibri"/>
                <w:b/>
                <w:lang w:eastAsia="pl-PL"/>
              </w:rPr>
            </w:pPr>
            <w:r w:rsidRPr="00A7195C">
              <w:rPr>
                <w:rFonts w:ascii="Cambria" w:eastAsia="Calibri" w:hAnsi="Cambria" w:cs="Calibri"/>
                <w:b/>
                <w:lang w:eastAsia="pl-PL"/>
              </w:rPr>
              <w:lastRenderedPageBreak/>
              <w:t>minimum 2 porty Display Port,</w:t>
            </w:r>
          </w:p>
          <w:p w:rsidR="00D12F49" w:rsidRPr="00A7195C" w:rsidRDefault="00D12F49" w:rsidP="00D12F49">
            <w:pPr>
              <w:numPr>
                <w:ilvl w:val="0"/>
                <w:numId w:val="4"/>
              </w:numPr>
              <w:spacing w:after="0" w:line="360" w:lineRule="auto"/>
              <w:ind w:left="355" w:hanging="284"/>
              <w:jc w:val="both"/>
              <w:rPr>
                <w:rFonts w:ascii="Cambria" w:eastAsia="Calibri" w:hAnsi="Cambria" w:cs="Calibri"/>
                <w:b/>
                <w:lang w:eastAsia="pl-PL"/>
              </w:rPr>
            </w:pPr>
            <w:r w:rsidRPr="00A7195C">
              <w:rPr>
                <w:rFonts w:ascii="Cambria" w:eastAsia="Calibri" w:hAnsi="Cambria" w:cs="Calibri"/>
                <w:b/>
                <w:lang w:eastAsia="pl-PL"/>
              </w:rPr>
              <w:t>Minimum 1 wyjście 1Gb/s RJ45.</w:t>
            </w:r>
          </w:p>
          <w:p w:rsidR="00D12F49" w:rsidRPr="0015179E" w:rsidRDefault="00D12F49" w:rsidP="00B12B27">
            <w:pPr>
              <w:spacing w:after="0" w:line="360" w:lineRule="auto"/>
              <w:jc w:val="both"/>
              <w:rPr>
                <w:rFonts w:ascii="Cambria" w:eastAsia="Times New Roman" w:hAnsi="Cambria" w:cs="Times New Roman"/>
                <w:b/>
                <w:u w:val="single"/>
                <w:lang w:val="de-DE" w:eastAsia="ar-SA"/>
              </w:rPr>
            </w:pPr>
            <w:r w:rsidRPr="005B33FC">
              <w:rPr>
                <w:rFonts w:ascii="Cambria" w:eastAsia="Calibri" w:hAnsi="Cambria" w:cs="Calibri"/>
                <w:b/>
                <w:u w:val="single"/>
                <w:lang w:eastAsia="pl-PL"/>
              </w:rPr>
              <w:t>Wymagana liczba i rozmieszczenie (na zewnątrz obudowy komputera) portów nie może być osiągnięta w wyniku stosowania konwerterów, przejściówek itp. musi być zapewniona możliwość jednoczesnego korzystania z wszystkich wbudowanych portów.</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71"/>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8.</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Mapowanie urządzeń</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 xml:space="preserve">Wymagane mapowanie urządzeń podłączanych do portu USB terminala (HDD, CDROM, pendrive, czytnik kart kryptograficznych)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71"/>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9.</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Sieć</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xml:space="preserve">Karta sieciowa 10/100/1000 Base-T Gigabit Ethernet zintegrowana z płytą główną, wspierająca obsługę </w:t>
            </w:r>
            <w:proofErr w:type="spellStart"/>
            <w:r w:rsidRPr="005B33FC">
              <w:rPr>
                <w:rFonts w:ascii="Cambria" w:eastAsia="Times New Roman" w:hAnsi="Cambria" w:cs="Times New Roman"/>
                <w:b/>
                <w:lang w:eastAsia="ar-SA"/>
              </w:rPr>
              <w:t>WoL</w:t>
            </w:r>
            <w:proofErr w:type="spellEnd"/>
            <w:r w:rsidRPr="005B33FC">
              <w:rPr>
                <w:rFonts w:ascii="Cambria" w:eastAsia="Times New Roman" w:hAnsi="Cambria" w:cs="Times New Roman"/>
                <w:b/>
                <w:lang w:eastAsia="ar-SA"/>
              </w:rPr>
              <w:t xml:space="preserve"> (funkcja włączana przez użytkownika)</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363"/>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bCs/>
                <w:lang w:eastAsia="ar-SA"/>
              </w:rPr>
              <w:t>10.</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bCs/>
                <w:lang w:eastAsia="ar-SA"/>
              </w:rPr>
              <w:t>Certyfikaty i standardy</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Oferowane urządzenia posiadają deklarację zgodności:</w:t>
            </w:r>
          </w:p>
          <w:p w:rsidR="00D12F49"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xml:space="preserve">Certyfikat efektywności energetycznej przyznany przez niezależną organizację certyfikacyjną w zakresie zużycia energii elektrycznej (zgodnie z rozporządzeniem Komisji (UE) nr 617/2013 z dnia 26 czerwca 2013 r. w sprawie wykonania dyrektywy Parlamentu Europejskiego i Rady 2009/125/WE w odniesieniu do wymogów dotyczących </w:t>
            </w:r>
            <w:proofErr w:type="spellStart"/>
            <w:r w:rsidRPr="005B33FC">
              <w:rPr>
                <w:rFonts w:ascii="Cambria" w:eastAsia="Times New Roman" w:hAnsi="Cambria" w:cs="Times New Roman"/>
                <w:b/>
                <w:lang w:eastAsia="ar-SA"/>
              </w:rPr>
              <w:t>ekoprojektu</w:t>
            </w:r>
            <w:proofErr w:type="spellEnd"/>
            <w:r w:rsidRPr="005B33FC">
              <w:rPr>
                <w:rFonts w:ascii="Cambria" w:eastAsia="Times New Roman" w:hAnsi="Cambria" w:cs="Times New Roman"/>
                <w:b/>
                <w:lang w:eastAsia="ar-SA"/>
              </w:rPr>
              <w:t xml:space="preserve"> dla komputerów i serwerów, lub norma EPEAT).</w:t>
            </w:r>
          </w:p>
          <w:p w:rsidR="00D12F49" w:rsidRPr="00474F36" w:rsidRDefault="00D12F49" w:rsidP="00B12B27">
            <w:pPr>
              <w:spacing w:after="0" w:line="360" w:lineRule="auto"/>
              <w:jc w:val="both"/>
              <w:rPr>
                <w:rFonts w:ascii="Cambria" w:eastAsia="Times New Roman" w:hAnsi="Cambria" w:cs="Times New Roman"/>
                <w:b/>
                <w:lang w:eastAsia="ar-SA"/>
              </w:rPr>
            </w:pPr>
          </w:p>
          <w:p w:rsidR="00D12F49" w:rsidRPr="0015179E" w:rsidRDefault="00D12F49" w:rsidP="00B12B27">
            <w:pPr>
              <w:spacing w:after="0" w:line="360" w:lineRule="auto"/>
              <w:jc w:val="both"/>
              <w:rPr>
                <w:rFonts w:ascii="Cambria" w:eastAsia="Times New Roman" w:hAnsi="Cambria" w:cs="Times New Roman"/>
                <w:b/>
                <w:lang w:eastAsia="ar-SA"/>
              </w:rPr>
            </w:pPr>
            <w:r w:rsidRPr="00474F36">
              <w:rPr>
                <w:rFonts w:ascii="Cambria" w:eastAsia="Times New Roman" w:hAnsi="Cambria" w:cs="Times New Roman"/>
                <w:b/>
                <w:lang w:eastAsia="ar-SA"/>
              </w:rPr>
              <w:lastRenderedPageBreak/>
              <w:t xml:space="preserve">Jednocześnie Zamawiający informuje, że dopuszcza zastąpienie wymaganych dokumentów oświadczeniami lub deklaracjami wyłącznie pochodzącymi od producenta.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1266"/>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val="en-US" w:eastAsia="ar-SA"/>
              </w:rPr>
            </w:pPr>
            <w:r w:rsidRPr="0015179E">
              <w:rPr>
                <w:rFonts w:ascii="Cambria" w:eastAsia="Times New Roman" w:hAnsi="Cambria" w:cs="Times New Roman"/>
                <w:b/>
                <w:lang w:val="en-US" w:eastAsia="ar-SA"/>
              </w:rPr>
              <w:t>11</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bCs/>
                <w:lang w:eastAsia="ar-SA"/>
              </w:rPr>
              <w:t>Właściwości Systemu operacyjnego</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r w:rsidRPr="005B33FC">
              <w:rPr>
                <w:rFonts w:ascii="Cambria" w:eastAsia="Times New Roman" w:hAnsi="Cambria" w:cs="Times New Roman"/>
                <w:b/>
                <w:lang w:val="x-none" w:eastAsia="ar-SA"/>
              </w:rPr>
              <w:t>wielkość systemu operacyjnego nie większa niż 300MB,</w:t>
            </w:r>
          </w:p>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r w:rsidRPr="005B33FC">
              <w:rPr>
                <w:rFonts w:ascii="Cambria" w:eastAsia="Times New Roman" w:hAnsi="Cambria" w:cs="Times New Roman"/>
                <w:b/>
                <w:lang w:val="x-none" w:eastAsia="ar-SA"/>
              </w:rPr>
              <w:t>brak lokalnej przeglądarki w celu zachowania bezpieczeństwa użytkownika,</w:t>
            </w:r>
          </w:p>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r w:rsidRPr="005B33FC">
              <w:rPr>
                <w:rFonts w:ascii="Cambria" w:eastAsia="Times New Roman" w:hAnsi="Cambria" w:cs="Times New Roman"/>
                <w:b/>
                <w:lang w:val="x-none" w:eastAsia="ar-SA"/>
              </w:rPr>
              <w:t xml:space="preserve">brak </w:t>
            </w:r>
            <w:proofErr w:type="spellStart"/>
            <w:r w:rsidRPr="005B33FC">
              <w:rPr>
                <w:rFonts w:ascii="Cambria" w:eastAsia="Times New Roman" w:hAnsi="Cambria" w:cs="Times New Roman"/>
                <w:b/>
                <w:lang w:val="x-none" w:eastAsia="ar-SA"/>
              </w:rPr>
              <w:t>command</w:t>
            </w:r>
            <w:proofErr w:type="spellEnd"/>
            <w:r w:rsidRPr="005B33FC">
              <w:rPr>
                <w:rFonts w:ascii="Cambria" w:eastAsia="Times New Roman" w:hAnsi="Cambria" w:cs="Times New Roman"/>
                <w:b/>
                <w:lang w:val="x-none" w:eastAsia="ar-SA"/>
              </w:rPr>
              <w:t xml:space="preserve"> </w:t>
            </w:r>
            <w:proofErr w:type="spellStart"/>
            <w:r w:rsidRPr="005B33FC">
              <w:rPr>
                <w:rFonts w:ascii="Cambria" w:eastAsia="Times New Roman" w:hAnsi="Cambria" w:cs="Times New Roman"/>
                <w:b/>
                <w:lang w:val="x-none" w:eastAsia="ar-SA"/>
              </w:rPr>
              <w:t>shell</w:t>
            </w:r>
            <w:proofErr w:type="spellEnd"/>
            <w:r w:rsidRPr="005B33FC">
              <w:rPr>
                <w:rFonts w:ascii="Cambria" w:eastAsia="Times New Roman" w:hAnsi="Cambria" w:cs="Times New Roman"/>
                <w:b/>
                <w:lang w:val="x-none" w:eastAsia="ar-SA"/>
              </w:rPr>
              <w:t>,</w:t>
            </w:r>
          </w:p>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r w:rsidRPr="005B33FC">
              <w:rPr>
                <w:rFonts w:ascii="Cambria" w:eastAsia="Times New Roman" w:hAnsi="Cambria" w:cs="Times New Roman"/>
                <w:b/>
                <w:lang w:val="x-none" w:eastAsia="ar-SA"/>
              </w:rPr>
              <w:t xml:space="preserve">Wsparcie dla Microsoft </w:t>
            </w:r>
            <w:proofErr w:type="spellStart"/>
            <w:r w:rsidRPr="005B33FC">
              <w:rPr>
                <w:rFonts w:ascii="Cambria" w:eastAsia="Times New Roman" w:hAnsi="Cambria" w:cs="Times New Roman"/>
                <w:b/>
                <w:lang w:val="x-none" w:eastAsia="ar-SA"/>
              </w:rPr>
              <w:t>Teams</w:t>
            </w:r>
            <w:proofErr w:type="spellEnd"/>
            <w:r w:rsidRPr="005B33FC">
              <w:rPr>
                <w:rFonts w:ascii="Cambria" w:eastAsia="Times New Roman" w:hAnsi="Cambria" w:cs="Times New Roman"/>
                <w:b/>
                <w:lang w:val="x-none" w:eastAsia="ar-SA"/>
              </w:rPr>
              <w:t xml:space="preserve"> VDI,</w:t>
            </w:r>
          </w:p>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r w:rsidRPr="005B33FC">
              <w:rPr>
                <w:rFonts w:ascii="Cambria" w:eastAsia="Times New Roman" w:hAnsi="Cambria" w:cs="Times New Roman"/>
                <w:b/>
                <w:lang w:val="x-none" w:eastAsia="ar-SA"/>
              </w:rPr>
              <w:t xml:space="preserve">Cisco </w:t>
            </w:r>
            <w:proofErr w:type="spellStart"/>
            <w:r w:rsidRPr="005B33FC">
              <w:rPr>
                <w:rFonts w:ascii="Cambria" w:eastAsia="Times New Roman" w:hAnsi="Cambria" w:cs="Times New Roman"/>
                <w:b/>
                <w:lang w:val="x-none" w:eastAsia="ar-SA"/>
              </w:rPr>
              <w:t>wVDI</w:t>
            </w:r>
            <w:proofErr w:type="spellEnd"/>
            <w:r w:rsidRPr="005B33FC">
              <w:rPr>
                <w:rFonts w:ascii="Cambria" w:eastAsia="Times New Roman" w:hAnsi="Cambria" w:cs="Times New Roman"/>
                <w:b/>
                <w:lang w:val="x-none" w:eastAsia="ar-SA"/>
              </w:rPr>
              <w:t xml:space="preserve"> (</w:t>
            </w:r>
            <w:proofErr w:type="spellStart"/>
            <w:r w:rsidRPr="005B33FC">
              <w:rPr>
                <w:rFonts w:ascii="Cambria" w:eastAsia="Times New Roman" w:hAnsi="Cambria" w:cs="Times New Roman"/>
                <w:b/>
                <w:lang w:val="x-none" w:eastAsia="ar-SA"/>
              </w:rPr>
              <w:t>Webex</w:t>
            </w:r>
            <w:proofErr w:type="spellEnd"/>
            <w:r w:rsidRPr="005B33FC">
              <w:rPr>
                <w:rFonts w:ascii="Cambria" w:eastAsia="Times New Roman" w:hAnsi="Cambria" w:cs="Times New Roman"/>
                <w:b/>
                <w:lang w:val="x-none" w:eastAsia="ar-SA"/>
              </w:rPr>
              <w:t xml:space="preserve"> </w:t>
            </w:r>
            <w:proofErr w:type="spellStart"/>
            <w:r w:rsidRPr="005B33FC">
              <w:rPr>
                <w:rFonts w:ascii="Cambria" w:eastAsia="Times New Roman" w:hAnsi="Cambria" w:cs="Times New Roman"/>
                <w:b/>
                <w:lang w:val="x-none" w:eastAsia="ar-SA"/>
              </w:rPr>
              <w:t>Meetings</w:t>
            </w:r>
            <w:proofErr w:type="spellEnd"/>
            <w:r w:rsidRPr="005B33FC">
              <w:rPr>
                <w:rFonts w:ascii="Cambria" w:eastAsia="Times New Roman" w:hAnsi="Cambria" w:cs="Times New Roman"/>
                <w:b/>
                <w:lang w:val="x-none" w:eastAsia="ar-SA"/>
              </w:rPr>
              <w:t>),</w:t>
            </w:r>
          </w:p>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r w:rsidRPr="005B33FC">
              <w:rPr>
                <w:rFonts w:ascii="Cambria" w:eastAsia="Times New Roman" w:hAnsi="Cambria" w:cs="Times New Roman"/>
                <w:b/>
                <w:lang w:val="x-none" w:eastAsia="ar-SA"/>
              </w:rPr>
              <w:t xml:space="preserve">Cisco </w:t>
            </w:r>
            <w:proofErr w:type="spellStart"/>
            <w:r w:rsidRPr="005B33FC">
              <w:rPr>
                <w:rFonts w:ascii="Cambria" w:eastAsia="Times New Roman" w:hAnsi="Cambria" w:cs="Times New Roman"/>
                <w:b/>
                <w:lang w:val="x-none" w:eastAsia="ar-SA"/>
              </w:rPr>
              <w:t>tVDI</w:t>
            </w:r>
            <w:proofErr w:type="spellEnd"/>
            <w:r w:rsidRPr="005B33FC">
              <w:rPr>
                <w:rFonts w:ascii="Cambria" w:eastAsia="Times New Roman" w:hAnsi="Cambria" w:cs="Times New Roman"/>
                <w:b/>
                <w:lang w:val="x-none" w:eastAsia="ar-SA"/>
              </w:rPr>
              <w:t xml:space="preserve"> (</w:t>
            </w:r>
            <w:proofErr w:type="spellStart"/>
            <w:r w:rsidRPr="005B33FC">
              <w:rPr>
                <w:rFonts w:ascii="Cambria" w:eastAsia="Times New Roman" w:hAnsi="Cambria" w:cs="Times New Roman"/>
                <w:b/>
                <w:lang w:val="x-none" w:eastAsia="ar-SA"/>
              </w:rPr>
              <w:t>Webex</w:t>
            </w:r>
            <w:proofErr w:type="spellEnd"/>
            <w:r w:rsidRPr="005B33FC">
              <w:rPr>
                <w:rFonts w:ascii="Cambria" w:eastAsia="Times New Roman" w:hAnsi="Cambria" w:cs="Times New Roman"/>
                <w:b/>
                <w:lang w:val="x-none" w:eastAsia="ar-SA"/>
              </w:rPr>
              <w:t xml:space="preserve"> </w:t>
            </w:r>
            <w:proofErr w:type="spellStart"/>
            <w:r w:rsidRPr="005B33FC">
              <w:rPr>
                <w:rFonts w:ascii="Cambria" w:eastAsia="Times New Roman" w:hAnsi="Cambria" w:cs="Times New Roman"/>
                <w:b/>
                <w:lang w:val="x-none" w:eastAsia="ar-SA"/>
              </w:rPr>
              <w:t>Teams</w:t>
            </w:r>
            <w:proofErr w:type="spellEnd"/>
            <w:r w:rsidRPr="005B33FC">
              <w:rPr>
                <w:rFonts w:ascii="Cambria" w:eastAsia="Times New Roman" w:hAnsi="Cambria" w:cs="Times New Roman"/>
                <w:b/>
                <w:lang w:val="x-none" w:eastAsia="ar-SA"/>
              </w:rPr>
              <w:t>),</w:t>
            </w:r>
          </w:p>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r w:rsidRPr="005B33FC">
              <w:rPr>
                <w:rFonts w:ascii="Cambria" w:eastAsia="Times New Roman" w:hAnsi="Cambria" w:cs="Times New Roman"/>
                <w:b/>
                <w:lang w:val="x-none" w:eastAsia="ar-SA"/>
              </w:rPr>
              <w:t xml:space="preserve">Zoom </w:t>
            </w:r>
            <w:proofErr w:type="spellStart"/>
            <w:r w:rsidRPr="005B33FC">
              <w:rPr>
                <w:rFonts w:ascii="Cambria" w:eastAsia="Times New Roman" w:hAnsi="Cambria" w:cs="Times New Roman"/>
                <w:b/>
                <w:lang w:val="x-none" w:eastAsia="ar-SA"/>
              </w:rPr>
              <w:t>Cloud</w:t>
            </w:r>
            <w:proofErr w:type="spellEnd"/>
            <w:r w:rsidRPr="005B33FC">
              <w:rPr>
                <w:rFonts w:ascii="Cambria" w:eastAsia="Times New Roman" w:hAnsi="Cambria" w:cs="Times New Roman"/>
                <w:b/>
                <w:lang w:val="x-none" w:eastAsia="ar-SA"/>
              </w:rPr>
              <w:t xml:space="preserve"> </w:t>
            </w:r>
            <w:proofErr w:type="spellStart"/>
            <w:r w:rsidRPr="005B33FC">
              <w:rPr>
                <w:rFonts w:ascii="Cambria" w:eastAsia="Times New Roman" w:hAnsi="Cambria" w:cs="Times New Roman"/>
                <w:b/>
                <w:lang w:val="x-none" w:eastAsia="ar-SA"/>
              </w:rPr>
              <w:t>Meetings</w:t>
            </w:r>
            <w:proofErr w:type="spellEnd"/>
            <w:r w:rsidRPr="005B33FC">
              <w:rPr>
                <w:rFonts w:ascii="Cambria" w:eastAsia="Times New Roman" w:hAnsi="Cambria" w:cs="Times New Roman"/>
                <w:b/>
                <w:lang w:val="x-none" w:eastAsia="ar-SA"/>
              </w:rPr>
              <w:t>,</w:t>
            </w:r>
          </w:p>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r w:rsidRPr="005B33FC">
              <w:rPr>
                <w:rFonts w:ascii="Cambria" w:eastAsia="Times New Roman" w:hAnsi="Cambria" w:cs="Times New Roman"/>
                <w:b/>
                <w:lang w:val="x-none" w:eastAsia="ar-SA"/>
              </w:rPr>
              <w:t xml:space="preserve">RSA </w:t>
            </w:r>
            <w:proofErr w:type="spellStart"/>
            <w:r w:rsidRPr="005B33FC">
              <w:rPr>
                <w:rFonts w:ascii="Cambria" w:eastAsia="Times New Roman" w:hAnsi="Cambria" w:cs="Times New Roman"/>
                <w:b/>
                <w:lang w:val="x-none" w:eastAsia="ar-SA"/>
              </w:rPr>
              <w:t>Soft</w:t>
            </w:r>
            <w:proofErr w:type="spellEnd"/>
            <w:r w:rsidRPr="005B33FC">
              <w:rPr>
                <w:rFonts w:ascii="Cambria" w:eastAsia="Times New Roman" w:hAnsi="Cambria" w:cs="Times New Roman"/>
                <w:b/>
                <w:lang w:val="x-none" w:eastAsia="ar-SA"/>
              </w:rPr>
              <w:t xml:space="preserve"> </w:t>
            </w:r>
            <w:proofErr w:type="spellStart"/>
            <w:r w:rsidRPr="005B33FC">
              <w:rPr>
                <w:rFonts w:ascii="Cambria" w:eastAsia="Times New Roman" w:hAnsi="Cambria" w:cs="Times New Roman"/>
                <w:b/>
                <w:lang w:val="x-none" w:eastAsia="ar-SA"/>
              </w:rPr>
              <w:t>Token</w:t>
            </w:r>
            <w:proofErr w:type="spellEnd"/>
            <w:r w:rsidRPr="005B33FC">
              <w:rPr>
                <w:rFonts w:ascii="Cambria" w:eastAsia="Times New Roman" w:hAnsi="Cambria" w:cs="Times New Roman"/>
                <w:b/>
                <w:lang w:val="x-none" w:eastAsia="ar-SA"/>
              </w:rPr>
              <w:t xml:space="preserve"> / RSA Hard </w:t>
            </w:r>
            <w:proofErr w:type="spellStart"/>
            <w:r w:rsidRPr="005B33FC">
              <w:rPr>
                <w:rFonts w:ascii="Cambria" w:eastAsia="Times New Roman" w:hAnsi="Cambria" w:cs="Times New Roman"/>
                <w:b/>
                <w:lang w:val="x-none" w:eastAsia="ar-SA"/>
              </w:rPr>
              <w:t>Token</w:t>
            </w:r>
            <w:proofErr w:type="spellEnd"/>
            <w:r w:rsidRPr="005B33FC">
              <w:rPr>
                <w:rFonts w:ascii="Cambria" w:eastAsia="Times New Roman" w:hAnsi="Cambria" w:cs="Times New Roman"/>
                <w:b/>
                <w:lang w:val="x-none" w:eastAsia="ar-SA"/>
              </w:rPr>
              <w:t>,</w:t>
            </w:r>
          </w:p>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r w:rsidRPr="005B33FC">
              <w:rPr>
                <w:rFonts w:ascii="Cambria" w:eastAsia="Times New Roman" w:hAnsi="Cambria" w:cs="Times New Roman"/>
                <w:b/>
                <w:lang w:val="x-none" w:eastAsia="ar-SA"/>
              </w:rPr>
              <w:t>SMS (Radius),</w:t>
            </w:r>
          </w:p>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proofErr w:type="spellStart"/>
            <w:r w:rsidRPr="005B33FC">
              <w:rPr>
                <w:rFonts w:ascii="Cambria" w:eastAsia="Times New Roman" w:hAnsi="Cambria" w:cs="Times New Roman"/>
                <w:b/>
                <w:lang w:val="x-none" w:eastAsia="ar-SA"/>
              </w:rPr>
              <w:t>Qumu</w:t>
            </w:r>
            <w:proofErr w:type="spellEnd"/>
            <w:r w:rsidRPr="005B33FC">
              <w:rPr>
                <w:rFonts w:ascii="Cambria" w:eastAsia="Times New Roman" w:hAnsi="Cambria" w:cs="Times New Roman"/>
                <w:b/>
                <w:lang w:val="x-none" w:eastAsia="ar-SA"/>
              </w:rPr>
              <w:t>,</w:t>
            </w:r>
          </w:p>
          <w:p w:rsidR="00D12F49" w:rsidRPr="005B33FC" w:rsidRDefault="00D12F49" w:rsidP="00D12F49">
            <w:pPr>
              <w:numPr>
                <w:ilvl w:val="0"/>
                <w:numId w:val="6"/>
              </w:numPr>
              <w:spacing w:after="0" w:line="360" w:lineRule="auto"/>
              <w:ind w:left="359" w:hanging="142"/>
              <w:jc w:val="both"/>
              <w:rPr>
                <w:rFonts w:ascii="Cambria" w:eastAsia="Times New Roman" w:hAnsi="Cambria" w:cs="Times New Roman"/>
                <w:b/>
                <w:lang w:val="x-none" w:eastAsia="ar-SA"/>
              </w:rPr>
            </w:pPr>
            <w:r w:rsidRPr="005B33FC">
              <w:rPr>
                <w:rFonts w:ascii="Cambria" w:eastAsia="Times New Roman" w:hAnsi="Cambria" w:cs="Times New Roman"/>
                <w:b/>
                <w:lang w:val="x-none" w:eastAsia="ar-SA"/>
              </w:rPr>
              <w:t>Open Connect VPN,</w:t>
            </w:r>
          </w:p>
          <w:p w:rsidR="00D12F49" w:rsidRPr="0015179E" w:rsidRDefault="00D12F49" w:rsidP="00D12F49">
            <w:pPr>
              <w:numPr>
                <w:ilvl w:val="0"/>
                <w:numId w:val="6"/>
              </w:numPr>
              <w:spacing w:after="0" w:line="360" w:lineRule="auto"/>
              <w:ind w:left="359" w:hanging="142"/>
              <w:jc w:val="both"/>
              <w:rPr>
                <w:rFonts w:ascii="Cambria" w:eastAsia="Times New Roman" w:hAnsi="Cambria" w:cs="Times New Roman"/>
                <w:b/>
                <w:lang w:val="en-US" w:eastAsia="ar-SA"/>
              </w:rPr>
            </w:pPr>
            <w:r w:rsidRPr="005B33FC">
              <w:rPr>
                <w:rFonts w:ascii="Cambria" w:eastAsia="Times New Roman" w:hAnsi="Cambria" w:cs="Times New Roman"/>
                <w:b/>
                <w:lang w:val="x-none" w:eastAsia="ar-SA"/>
              </w:rPr>
              <w:t>Obsługa FIPS 140-2.</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p>
        </w:tc>
      </w:tr>
      <w:tr w:rsidR="00D12F49" w:rsidRPr="0015179E" w:rsidTr="00B12B27">
        <w:trPr>
          <w:trHeight w:val="4534"/>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val="en-US" w:eastAsia="ar-SA"/>
              </w:rPr>
            </w:pPr>
            <w:r w:rsidRPr="0015179E">
              <w:rPr>
                <w:rFonts w:ascii="Cambria" w:eastAsia="Times New Roman" w:hAnsi="Cambria" w:cs="Times New Roman"/>
                <w:b/>
                <w:lang w:val="en-US" w:eastAsia="ar-SA"/>
              </w:rPr>
              <w:lastRenderedPageBreak/>
              <w:t>12.</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Z</w:t>
            </w:r>
            <w:proofErr w:type="spellStart"/>
            <w:r w:rsidRPr="0015179E">
              <w:rPr>
                <w:rFonts w:ascii="Cambria" w:eastAsia="Times New Roman" w:hAnsi="Cambria" w:cs="Times New Roman"/>
                <w:b/>
                <w:lang w:val="en-US" w:eastAsia="ar-SA"/>
              </w:rPr>
              <w:t>arządzanie</w:t>
            </w:r>
            <w:proofErr w:type="spellEnd"/>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xml:space="preserve">W cenie licencja na centralne oprogramowanie do zarządzania umożliwiające: </w:t>
            </w:r>
          </w:p>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Automatyczne wykrywanie urządzeń,</w:t>
            </w:r>
          </w:p>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xml:space="preserve">- Proxy </w:t>
            </w:r>
            <w:proofErr w:type="spellStart"/>
            <w:r w:rsidRPr="005B33FC">
              <w:rPr>
                <w:rFonts w:ascii="Cambria" w:eastAsia="Times New Roman" w:hAnsi="Cambria" w:cs="Times New Roman"/>
                <w:b/>
                <w:lang w:eastAsia="ar-SA"/>
              </w:rPr>
              <w:t>support</w:t>
            </w:r>
            <w:proofErr w:type="spellEnd"/>
            <w:r w:rsidRPr="005B33FC">
              <w:rPr>
                <w:rFonts w:ascii="Cambria" w:eastAsia="Times New Roman" w:hAnsi="Cambria" w:cs="Times New Roman"/>
                <w:b/>
                <w:lang w:eastAsia="ar-SA"/>
              </w:rPr>
              <w:t>—SOCKS5,</w:t>
            </w:r>
          </w:p>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bezpieczna komunikacja (HTTPS),</w:t>
            </w:r>
          </w:p>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Wdrażanie certyfikatu 802.1x,</w:t>
            </w:r>
          </w:p>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konsola zarządzania oparta na przeglądarce internetowej,</w:t>
            </w:r>
          </w:p>
          <w:p w:rsidR="00D12F49" w:rsidRPr="005B33FC"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Zarządzanie poprawkami systemu operacyjnego i obrazami,</w:t>
            </w:r>
          </w:p>
          <w:p w:rsidR="00D12F49" w:rsidRPr="0015179E" w:rsidRDefault="00D12F49" w:rsidP="00B12B27">
            <w:pPr>
              <w:spacing w:after="0" w:line="360" w:lineRule="auto"/>
              <w:jc w:val="both"/>
              <w:rPr>
                <w:rFonts w:ascii="Cambria" w:eastAsia="Times New Roman" w:hAnsi="Cambria" w:cs="Times New Roman"/>
                <w:b/>
                <w:lang w:eastAsia="ar-SA"/>
              </w:rPr>
            </w:pPr>
            <w:r w:rsidRPr="005B33FC">
              <w:rPr>
                <w:rFonts w:ascii="Cambria" w:eastAsia="Times New Roman" w:hAnsi="Cambria" w:cs="Times New Roman"/>
                <w:b/>
                <w:lang w:eastAsia="ar-SA"/>
              </w:rPr>
              <w:t>- Automatyczne wyrejestrowanie urządzeń.</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1119"/>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13.</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Bezpieczeństwo</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Obsługa kart inteligentnych,</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Obsługa UEFI,</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Szyfrowanie sprzętowe (konfiguracja fabryczna) - wbudowany dedykowany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Blokada na kłódkę,</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xml:space="preserve">- Gniazdo kabla zabezpieczającego </w:t>
            </w:r>
            <w:proofErr w:type="spellStart"/>
            <w:r w:rsidRPr="00CE04C3">
              <w:rPr>
                <w:rFonts w:ascii="Cambria" w:eastAsia="Times New Roman" w:hAnsi="Cambria" w:cs="Times New Roman"/>
                <w:b/>
                <w:lang w:eastAsia="ar-SA"/>
              </w:rPr>
              <w:t>Kensington</w:t>
            </w:r>
            <w:proofErr w:type="spellEnd"/>
            <w:r w:rsidRPr="00CE04C3">
              <w:rPr>
                <w:rFonts w:ascii="Cambria" w:eastAsia="Times New Roman" w:hAnsi="Cambria" w:cs="Times New Roman"/>
                <w:b/>
                <w:lang w:eastAsia="ar-SA"/>
              </w:rPr>
              <w:t>,</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lastRenderedPageBreak/>
              <w:t>- Czujnik naruszenia obudowy,</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xml:space="preserve">- System operacyjny odporny na wirusy i </w:t>
            </w:r>
            <w:proofErr w:type="spellStart"/>
            <w:r w:rsidRPr="00CE04C3">
              <w:rPr>
                <w:rFonts w:ascii="Cambria" w:eastAsia="Times New Roman" w:hAnsi="Cambria" w:cs="Times New Roman"/>
                <w:b/>
                <w:lang w:eastAsia="ar-SA"/>
              </w:rPr>
              <w:t>malware</w:t>
            </w:r>
            <w:proofErr w:type="spellEnd"/>
            <w:r w:rsidRPr="00CE04C3">
              <w:rPr>
                <w:rFonts w:ascii="Cambria" w:eastAsia="Times New Roman" w:hAnsi="Cambria" w:cs="Times New Roman"/>
                <w:b/>
                <w:lang w:eastAsia="ar-SA"/>
              </w:rPr>
              <w:t>,</w:t>
            </w:r>
          </w:p>
          <w:p w:rsidR="00D12F49" w:rsidRPr="0015179E"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API systemu operacyjnego nie upublicznione.</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936"/>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14.</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Wymagania dodatkowe</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Waga nie większa niż 1,2kg,</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Chłodzenie pasywne,</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Zintegrowana karta graficzna</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Zasilacz dostosowany do napięcia zasilania 230V oraz kabel zasilający w zestawie,</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xml:space="preserve">- Klawiatura USB w międzynarodowym układzie klawiszy (QWERTY) i mysz optyczna lub laserowa USB z dwoma klawiszami oraz </w:t>
            </w:r>
            <w:proofErr w:type="spellStart"/>
            <w:r w:rsidRPr="00CE04C3">
              <w:rPr>
                <w:rFonts w:ascii="Cambria" w:eastAsia="Times New Roman" w:hAnsi="Cambria" w:cs="Times New Roman"/>
                <w:b/>
                <w:lang w:eastAsia="ar-SA"/>
              </w:rPr>
              <w:t>scrollem</w:t>
            </w:r>
            <w:proofErr w:type="spellEnd"/>
            <w:r w:rsidRPr="00CE04C3">
              <w:rPr>
                <w:rFonts w:ascii="Cambria" w:eastAsia="Times New Roman" w:hAnsi="Cambria" w:cs="Times New Roman"/>
                <w:b/>
                <w:lang w:eastAsia="ar-SA"/>
              </w:rPr>
              <w:t xml:space="preserve"> w zestawie,</w:t>
            </w:r>
          </w:p>
          <w:p w:rsidR="00D12F49"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zewnętrzny napęd DVD +/- RW podłączany przez USB z funkcją nagrywania płyt CD/DVD. Zamawiający wymaga, aby przewód połączeniowy (jego długość) dostarczony z napędem umożliwiał ułożenie napędu płasko na blacie niezależnie od ustawienia wysokości monitora.</w:t>
            </w:r>
          </w:p>
          <w:p w:rsidR="00D12F49" w:rsidRPr="00CE04C3" w:rsidRDefault="00D12F49" w:rsidP="00B12B27">
            <w:pPr>
              <w:spacing w:after="0" w:line="360" w:lineRule="auto"/>
              <w:jc w:val="both"/>
              <w:rPr>
                <w:rFonts w:ascii="Cambria" w:eastAsia="Times New Roman" w:hAnsi="Cambria" w:cs="Times New Roman"/>
                <w:b/>
                <w:lang w:eastAsia="ar-SA"/>
              </w:rPr>
            </w:pPr>
          </w:p>
          <w:p w:rsidR="00D12F49" w:rsidRPr="0015179E"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Zamawiający wymaga aby wszelkie dostarczone akcesoria pochodziły od tego samego producenta co terminal</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2408"/>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lastRenderedPageBreak/>
              <w:t>15.</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15179E" w:rsidRDefault="00D12F49" w:rsidP="00B12B27">
            <w:pPr>
              <w:spacing w:after="0" w:line="360" w:lineRule="auto"/>
              <w:rPr>
                <w:rFonts w:ascii="Cambria" w:eastAsia="Times New Roman" w:hAnsi="Cambria" w:cs="Times New Roman"/>
                <w:b/>
                <w:lang w:eastAsia="ar-SA"/>
              </w:rPr>
            </w:pPr>
            <w:r w:rsidRPr="0015179E">
              <w:rPr>
                <w:rFonts w:ascii="Cambria" w:eastAsia="Times New Roman" w:hAnsi="Cambria" w:cs="Times New Roman"/>
                <w:b/>
                <w:lang w:eastAsia="ar-SA"/>
              </w:rPr>
              <w:t>Gwarancja i wsparcie techniczne</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 xml:space="preserve">Gwarancja producenta minimum </w:t>
            </w:r>
            <w:r>
              <w:rPr>
                <w:rFonts w:ascii="Cambria" w:eastAsia="Times New Roman" w:hAnsi="Cambria" w:cs="Times New Roman"/>
                <w:b/>
                <w:lang w:eastAsia="ar-SA"/>
              </w:rPr>
              <w:t xml:space="preserve">3 </w:t>
            </w:r>
            <w:r w:rsidRPr="00CE04C3">
              <w:rPr>
                <w:rFonts w:ascii="Cambria" w:eastAsia="Times New Roman" w:hAnsi="Cambria" w:cs="Times New Roman"/>
                <w:b/>
                <w:lang w:eastAsia="ar-SA"/>
              </w:rPr>
              <w:t>lat</w:t>
            </w:r>
            <w:r>
              <w:rPr>
                <w:rFonts w:ascii="Cambria" w:eastAsia="Times New Roman" w:hAnsi="Cambria" w:cs="Times New Roman"/>
                <w:b/>
                <w:lang w:eastAsia="ar-SA"/>
              </w:rPr>
              <w:t>a</w:t>
            </w:r>
            <w:r w:rsidRPr="00CE04C3">
              <w:rPr>
                <w:rFonts w:ascii="Cambria" w:eastAsia="Times New Roman" w:hAnsi="Cambria" w:cs="Times New Roman"/>
                <w:b/>
                <w:lang w:eastAsia="ar-SA"/>
              </w:rPr>
              <w:t xml:space="preserve"> </w:t>
            </w:r>
          </w:p>
          <w:p w:rsidR="00D12F49" w:rsidRPr="00CE04C3" w:rsidRDefault="00D12F49" w:rsidP="00B12B27">
            <w:pPr>
              <w:spacing w:after="0" w:line="360" w:lineRule="auto"/>
              <w:jc w:val="both"/>
              <w:rPr>
                <w:rFonts w:ascii="Cambria" w:eastAsia="Times New Roman" w:hAnsi="Cambria" w:cs="Times New Roman"/>
                <w:b/>
                <w:lang w:eastAsia="ar-SA"/>
              </w:rPr>
            </w:pPr>
            <w:r w:rsidRPr="00CE04C3">
              <w:rPr>
                <w:rFonts w:ascii="Cambria" w:eastAsia="Times New Roman" w:hAnsi="Cambria" w:cs="Times New Roman"/>
                <w:b/>
                <w:lang w:eastAsia="ar-SA"/>
              </w:rPr>
              <w:t>Sposób realizacji usług wsparcia technicznego:</w:t>
            </w:r>
          </w:p>
          <w:p w:rsidR="00D12F49" w:rsidRPr="00CE04C3" w:rsidRDefault="00D12F49" w:rsidP="00B12B27">
            <w:pPr>
              <w:spacing w:after="0" w:line="360" w:lineRule="auto"/>
              <w:ind w:left="213" w:hanging="213"/>
              <w:jc w:val="both"/>
              <w:rPr>
                <w:rFonts w:ascii="Cambria" w:eastAsia="Times New Roman" w:hAnsi="Cambria" w:cs="Times New Roman"/>
                <w:b/>
                <w:lang w:eastAsia="ar-SA"/>
              </w:rPr>
            </w:pPr>
            <w:r w:rsidRPr="00CE04C3">
              <w:rPr>
                <w:rFonts w:ascii="Cambria" w:eastAsia="Times New Roman" w:hAnsi="Cambria" w:cs="Times New Roman"/>
                <w:b/>
                <w:lang w:eastAsia="ar-SA"/>
              </w:rPr>
              <w:t>•</w:t>
            </w:r>
            <w:r w:rsidRPr="00CE04C3">
              <w:rPr>
                <w:rFonts w:ascii="Cambria" w:eastAsia="Times New Roman" w:hAnsi="Cambria" w:cs="Times New Roman"/>
                <w:b/>
                <w:lang w:eastAsia="ar-SA"/>
              </w:rPr>
              <w:tab/>
              <w:t xml:space="preserve">Telefoniczne zgłaszanie usterek w dni robocze w godzinach 8-16. </w:t>
            </w:r>
          </w:p>
          <w:p w:rsidR="00D12F49" w:rsidRPr="00CE04C3" w:rsidRDefault="00D12F49" w:rsidP="00B12B27">
            <w:pPr>
              <w:spacing w:after="0" w:line="360" w:lineRule="auto"/>
              <w:ind w:left="213" w:hanging="213"/>
              <w:jc w:val="both"/>
              <w:rPr>
                <w:rFonts w:ascii="Cambria" w:eastAsia="Times New Roman" w:hAnsi="Cambria" w:cs="Times New Roman"/>
                <w:b/>
                <w:lang w:eastAsia="ar-SA"/>
              </w:rPr>
            </w:pPr>
            <w:r w:rsidRPr="00CE04C3">
              <w:rPr>
                <w:rFonts w:ascii="Cambria" w:eastAsia="Times New Roman" w:hAnsi="Cambria" w:cs="Times New Roman"/>
                <w:b/>
                <w:lang w:eastAsia="ar-SA"/>
              </w:rPr>
              <w:t>•</w:t>
            </w:r>
            <w:r w:rsidRPr="00CE04C3">
              <w:rPr>
                <w:rFonts w:ascii="Cambria" w:eastAsia="Times New Roman" w:hAnsi="Cambria" w:cs="Times New Roman"/>
                <w:b/>
                <w:lang w:eastAsia="ar-SA"/>
              </w:rPr>
              <w:tab/>
              <w:t>Zgłaszanie usterek drogą mailową</w:t>
            </w:r>
          </w:p>
          <w:p w:rsidR="00D12F49" w:rsidRPr="00CE04C3" w:rsidRDefault="00D12F49" w:rsidP="00B12B27">
            <w:pPr>
              <w:spacing w:after="0" w:line="360" w:lineRule="auto"/>
              <w:ind w:left="213" w:hanging="213"/>
              <w:jc w:val="both"/>
              <w:rPr>
                <w:rFonts w:ascii="Cambria" w:eastAsia="Times New Roman" w:hAnsi="Cambria" w:cs="Times New Roman"/>
                <w:b/>
                <w:lang w:eastAsia="ar-SA"/>
              </w:rPr>
            </w:pPr>
            <w:r w:rsidRPr="00CE04C3">
              <w:rPr>
                <w:rFonts w:ascii="Cambria" w:eastAsia="Times New Roman" w:hAnsi="Cambria" w:cs="Times New Roman"/>
                <w:b/>
                <w:lang w:eastAsia="ar-SA"/>
              </w:rPr>
              <w:t>•</w:t>
            </w:r>
            <w:r w:rsidRPr="00CE04C3">
              <w:rPr>
                <w:rFonts w:ascii="Cambria" w:eastAsia="Times New Roman" w:hAnsi="Cambria" w:cs="Times New Roman"/>
                <w:b/>
                <w:lang w:eastAsia="ar-SA"/>
              </w:rPr>
              <w:tab/>
              <w:t>Dedykowany bezpłatny portal online producenta do zgłaszania usterek i zarządzania zgłoszeniami serwisowymi.</w:t>
            </w:r>
          </w:p>
          <w:p w:rsidR="00D12F49" w:rsidRPr="00CE04C3" w:rsidRDefault="00D12F49" w:rsidP="00B12B27">
            <w:pPr>
              <w:spacing w:after="0" w:line="360" w:lineRule="auto"/>
              <w:ind w:left="213" w:hanging="213"/>
              <w:jc w:val="both"/>
              <w:rPr>
                <w:rFonts w:ascii="Cambria" w:eastAsia="Times New Roman" w:hAnsi="Cambria" w:cs="Times New Roman"/>
                <w:b/>
                <w:lang w:eastAsia="ar-SA"/>
              </w:rPr>
            </w:pPr>
            <w:r w:rsidRPr="00CE04C3">
              <w:rPr>
                <w:rFonts w:ascii="Cambria" w:eastAsia="Times New Roman" w:hAnsi="Cambria" w:cs="Times New Roman"/>
                <w:b/>
                <w:lang w:eastAsia="ar-SA"/>
              </w:rPr>
              <w:t>•</w:t>
            </w:r>
            <w:r w:rsidRPr="00CE04C3">
              <w:rPr>
                <w:rFonts w:ascii="Cambria" w:eastAsia="Times New Roman" w:hAnsi="Cambria" w:cs="Times New Roman"/>
                <w:b/>
                <w:lang w:eastAsia="ar-SA"/>
              </w:rPr>
              <w:tab/>
              <w:t>Opcjonalna pomoc techniczna za pośrednictwem czat online.</w:t>
            </w:r>
          </w:p>
          <w:p w:rsidR="00D12F49" w:rsidRPr="00CE04C3" w:rsidRDefault="00D12F49" w:rsidP="00B12B27">
            <w:pPr>
              <w:spacing w:after="0" w:line="360" w:lineRule="auto"/>
              <w:ind w:left="213" w:hanging="213"/>
              <w:jc w:val="both"/>
              <w:rPr>
                <w:rFonts w:ascii="Cambria" w:eastAsia="Times New Roman" w:hAnsi="Cambria" w:cs="Times New Roman"/>
                <w:b/>
                <w:lang w:eastAsia="ar-SA"/>
              </w:rPr>
            </w:pPr>
            <w:r w:rsidRPr="00CE04C3">
              <w:rPr>
                <w:rFonts w:ascii="Cambria" w:eastAsia="Times New Roman" w:hAnsi="Cambria" w:cs="Times New Roman"/>
                <w:b/>
                <w:lang w:eastAsia="ar-SA"/>
              </w:rPr>
              <w:t>•</w:t>
            </w:r>
            <w:r w:rsidRPr="00CE04C3">
              <w:rPr>
                <w:rFonts w:ascii="Cambria" w:eastAsia="Times New Roman" w:hAnsi="Cambria" w:cs="Times New Roman"/>
                <w:b/>
                <w:lang w:eastAsia="ar-SA"/>
              </w:rPr>
              <w:tab/>
              <w:t xml:space="preserve">Wsparcie techniczne dla sprzętu będzie dostarczane zdalnie lub w miejscu instalacji urządzenia, w zależności od rodzaju zgłaszanej awarii. </w:t>
            </w:r>
          </w:p>
          <w:p w:rsidR="00D12F49" w:rsidRPr="00CE04C3" w:rsidRDefault="00D12F49" w:rsidP="00B12B27">
            <w:pPr>
              <w:spacing w:after="0" w:line="360" w:lineRule="auto"/>
              <w:ind w:left="213" w:hanging="213"/>
              <w:jc w:val="both"/>
              <w:rPr>
                <w:rFonts w:ascii="Cambria" w:eastAsia="Times New Roman" w:hAnsi="Cambria" w:cs="Times New Roman"/>
                <w:b/>
                <w:lang w:eastAsia="ar-SA"/>
              </w:rPr>
            </w:pPr>
            <w:r w:rsidRPr="00CE04C3">
              <w:rPr>
                <w:rFonts w:ascii="Cambria" w:eastAsia="Times New Roman" w:hAnsi="Cambria" w:cs="Times New Roman"/>
                <w:b/>
                <w:lang w:eastAsia="ar-SA"/>
              </w:rPr>
              <w:t>•</w:t>
            </w:r>
            <w:r w:rsidRPr="00CE04C3">
              <w:rPr>
                <w:rFonts w:ascii="Cambria" w:eastAsia="Times New Roman" w:hAnsi="Cambria" w:cs="Times New Roman"/>
                <w:b/>
                <w:lang w:eastAsia="ar-SA"/>
              </w:rPr>
              <w:tab/>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rsidR="00D12F49" w:rsidRPr="00CE04C3" w:rsidRDefault="00D12F49" w:rsidP="00B12B27">
            <w:pPr>
              <w:spacing w:after="0" w:line="360" w:lineRule="auto"/>
              <w:ind w:left="213" w:hanging="213"/>
              <w:jc w:val="both"/>
              <w:rPr>
                <w:rFonts w:ascii="Cambria" w:eastAsia="Times New Roman" w:hAnsi="Cambria" w:cs="Times New Roman"/>
                <w:b/>
                <w:lang w:eastAsia="ar-SA"/>
              </w:rPr>
            </w:pPr>
            <w:r w:rsidRPr="00CE04C3">
              <w:rPr>
                <w:rFonts w:ascii="Cambria" w:eastAsia="Times New Roman" w:hAnsi="Cambria" w:cs="Times New Roman"/>
                <w:b/>
                <w:lang w:eastAsia="ar-SA"/>
              </w:rPr>
              <w:t>•</w:t>
            </w:r>
            <w:r w:rsidRPr="00CE04C3">
              <w:rPr>
                <w:rFonts w:ascii="Cambria" w:eastAsia="Times New Roman" w:hAnsi="Cambria" w:cs="Times New Roman"/>
                <w:b/>
                <w:lang w:eastAsia="ar-SA"/>
              </w:rPr>
              <w:tab/>
              <w:t xml:space="preserve">W przypadku braku możliwości naprawy uszkodzenia następnego dnia roboczego gwarant dostarczy sprzęt </w:t>
            </w:r>
            <w:r w:rsidRPr="00CE04C3">
              <w:rPr>
                <w:rFonts w:ascii="Cambria" w:eastAsia="Times New Roman" w:hAnsi="Cambria" w:cs="Times New Roman"/>
                <w:b/>
                <w:lang w:eastAsia="ar-SA"/>
              </w:rPr>
              <w:lastRenderedPageBreak/>
              <w:t>zastępczy o parametrach technicznych nie gorszych od sprzętu naprawianego na czas naprawy</w:t>
            </w:r>
          </w:p>
          <w:p w:rsidR="00D12F49" w:rsidRPr="00CE04C3" w:rsidRDefault="00D12F49" w:rsidP="00B12B27">
            <w:pPr>
              <w:spacing w:after="0" w:line="360" w:lineRule="auto"/>
              <w:ind w:left="213" w:hanging="213"/>
              <w:jc w:val="both"/>
              <w:rPr>
                <w:rFonts w:ascii="Cambria" w:eastAsia="Times New Roman" w:hAnsi="Cambria" w:cs="Times New Roman"/>
                <w:b/>
                <w:lang w:eastAsia="ar-SA"/>
              </w:rPr>
            </w:pPr>
            <w:r w:rsidRPr="00CE04C3">
              <w:rPr>
                <w:rFonts w:ascii="Cambria" w:eastAsia="Times New Roman" w:hAnsi="Cambria" w:cs="Times New Roman"/>
                <w:b/>
                <w:lang w:eastAsia="ar-SA"/>
              </w:rPr>
              <w:t>•</w:t>
            </w:r>
            <w:r w:rsidRPr="00CE04C3">
              <w:rPr>
                <w:rFonts w:ascii="Cambria" w:eastAsia="Times New Roman" w:hAnsi="Cambria" w:cs="Times New Roman"/>
                <w:b/>
                <w:lang w:eastAsia="ar-SA"/>
              </w:rPr>
              <w:tab/>
              <w:t>Serwis urządzeń realizowany zgodnie z wymaganiami normy ISO 9001 lub równoważną</w:t>
            </w:r>
          </w:p>
          <w:p w:rsidR="00D12F49" w:rsidRPr="00CE04C3" w:rsidRDefault="00D12F49" w:rsidP="00B12B27">
            <w:pPr>
              <w:spacing w:after="0" w:line="360" w:lineRule="auto"/>
              <w:ind w:left="213" w:hanging="213"/>
              <w:jc w:val="both"/>
              <w:rPr>
                <w:rFonts w:ascii="Cambria" w:eastAsia="Times New Roman" w:hAnsi="Cambria" w:cs="Times New Roman"/>
                <w:b/>
                <w:lang w:eastAsia="ar-SA"/>
              </w:rPr>
            </w:pPr>
            <w:r w:rsidRPr="00CE04C3">
              <w:rPr>
                <w:rFonts w:ascii="Cambria" w:eastAsia="Times New Roman" w:hAnsi="Cambria" w:cs="Times New Roman"/>
                <w:b/>
                <w:lang w:eastAsia="ar-SA"/>
              </w:rPr>
              <w:t>•</w:t>
            </w:r>
            <w:r w:rsidRPr="00CE04C3">
              <w:rPr>
                <w:rFonts w:ascii="Cambria" w:eastAsia="Times New Roman" w:hAnsi="Cambria" w:cs="Times New Roman"/>
                <w:b/>
                <w:lang w:eastAsia="ar-SA"/>
              </w:rPr>
              <w:tab/>
              <w:t>Możliwość sprawdzenia aktualnego okresu i poziomu wsparcia technicznego dla urządzeń za pośrednictwem strony internetowej producenta.</w:t>
            </w:r>
          </w:p>
          <w:p w:rsidR="00D12F49" w:rsidRPr="0015179E" w:rsidRDefault="00D12F49" w:rsidP="00B12B27">
            <w:pPr>
              <w:spacing w:after="0" w:line="360" w:lineRule="auto"/>
              <w:ind w:left="213" w:hanging="213"/>
              <w:jc w:val="both"/>
              <w:rPr>
                <w:rFonts w:ascii="Cambria" w:eastAsia="Times New Roman" w:hAnsi="Cambria" w:cs="Times New Roman"/>
                <w:b/>
                <w:lang w:eastAsia="ar-SA"/>
              </w:rPr>
            </w:pPr>
            <w:r w:rsidRPr="00CE04C3">
              <w:rPr>
                <w:rFonts w:ascii="Cambria" w:eastAsia="Times New Roman" w:hAnsi="Cambria" w:cs="Times New Roman"/>
                <w:b/>
                <w:lang w:eastAsia="ar-SA"/>
              </w:rPr>
              <w:t>•</w:t>
            </w:r>
            <w:r w:rsidRPr="00CE04C3">
              <w:rPr>
                <w:rFonts w:ascii="Cambria" w:eastAsia="Times New Roman" w:hAnsi="Cambria" w:cs="Times New Roman"/>
                <w:b/>
                <w:lang w:eastAsia="ar-SA"/>
              </w:rPr>
              <w:tab/>
              <w:t xml:space="preserve">Możliwość pobrania aktualnych wersji sterowników oraz </w:t>
            </w:r>
            <w:proofErr w:type="spellStart"/>
            <w:r w:rsidRPr="00CE04C3">
              <w:rPr>
                <w:rFonts w:ascii="Cambria" w:eastAsia="Times New Roman" w:hAnsi="Cambria" w:cs="Times New Roman"/>
                <w:b/>
                <w:lang w:eastAsia="ar-SA"/>
              </w:rPr>
              <w:t>firmware</w:t>
            </w:r>
            <w:proofErr w:type="spellEnd"/>
            <w:r w:rsidRPr="00CE04C3">
              <w:rPr>
                <w:rFonts w:ascii="Cambria" w:eastAsia="Times New Roman" w:hAnsi="Cambria" w:cs="Times New Roman"/>
                <w:b/>
                <w:lang w:eastAsia="ar-SA"/>
              </w:rPr>
              <w:t xml:space="preserve"> urządzenia za pośrednictwem strony internetowej producenta również dla urządzeń z nieaktywnym wsparciem technicznym.</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lastRenderedPageBreak/>
              <w:t>Zgodnie</w:t>
            </w:r>
            <w:r>
              <w:rPr>
                <w:rFonts w:ascii="Cambria" w:eastAsia="Times New Roman" w:hAnsi="Cambria" w:cs="Times New Roman"/>
                <w:b/>
                <w:lang w:eastAsia="ar-SA"/>
              </w:rPr>
              <w:t xml:space="preserve"> z</w:t>
            </w:r>
            <w:r w:rsidRPr="0015179E">
              <w:rPr>
                <w:rFonts w:ascii="Cambria" w:eastAsia="Times New Roman" w:hAnsi="Cambria" w:cs="Times New Roman"/>
                <w:b/>
                <w:lang w:eastAsia="ar-SA"/>
              </w:rPr>
              <w:t xml:space="preserve"> </w:t>
            </w:r>
            <w:r>
              <w:rPr>
                <w:rFonts w:ascii="Cambria" w:eastAsia="Times New Roman" w:hAnsi="Cambria" w:cs="Times New Roman"/>
                <w:b/>
                <w:lang w:eastAsia="ar-SA"/>
              </w:rPr>
              <w:t xml:space="preserve">ofertą Wykonawcy oraz </w:t>
            </w:r>
            <w:r w:rsidRPr="0015179E">
              <w:rPr>
                <w:rFonts w:ascii="Cambria" w:eastAsia="Times New Roman" w:hAnsi="Cambria" w:cs="Times New Roman"/>
                <w:b/>
                <w:lang w:eastAsia="ar-SA"/>
              </w:rPr>
              <w:t>ze Szczegółowym opisem przedmiotu zamówienia</w:t>
            </w:r>
          </w:p>
        </w:tc>
      </w:tr>
    </w:tbl>
    <w:p w:rsidR="00D12F49" w:rsidRDefault="00D12F49" w:rsidP="00D12F49">
      <w:pPr>
        <w:spacing w:after="0" w:line="360" w:lineRule="auto"/>
        <w:jc w:val="both"/>
        <w:rPr>
          <w:rFonts w:ascii="Cambria" w:eastAsia="Times New Roman" w:hAnsi="Cambria" w:cs="Times New Roman"/>
          <w:b/>
          <w:i/>
          <w:lang w:eastAsia="ar-SA"/>
        </w:rPr>
      </w:pPr>
    </w:p>
    <w:p w:rsidR="00D12F49" w:rsidRDefault="00D12F49" w:rsidP="00D12F49">
      <w:pPr>
        <w:spacing w:after="0" w:line="360" w:lineRule="auto"/>
        <w:rPr>
          <w:rFonts w:ascii="Cambria" w:eastAsia="Times New Roman" w:hAnsi="Cambria" w:cs="Times New Roman"/>
          <w:b/>
          <w:i/>
          <w:lang w:eastAsia="ar-SA"/>
        </w:rPr>
      </w:pPr>
      <w:r>
        <w:rPr>
          <w:rFonts w:ascii="Cambria" w:eastAsia="Times New Roman" w:hAnsi="Cambria" w:cs="Times New Roman"/>
          <w:b/>
          <w:i/>
          <w:lang w:eastAsia="ar-SA"/>
        </w:rPr>
        <w:br w:type="page"/>
      </w:r>
    </w:p>
    <w:p w:rsidR="00D12F49" w:rsidRPr="0015179E" w:rsidRDefault="00D12F49" w:rsidP="00D12F49">
      <w:pPr>
        <w:numPr>
          <w:ilvl w:val="0"/>
          <w:numId w:val="7"/>
        </w:numPr>
        <w:spacing w:after="0" w:line="360" w:lineRule="auto"/>
        <w:ind w:left="284" w:hanging="284"/>
        <w:rPr>
          <w:rFonts w:ascii="Cambria" w:eastAsia="Times New Roman" w:hAnsi="Cambria" w:cs="Times New Roman"/>
          <w:b/>
          <w:lang w:eastAsia="ar-SA"/>
        </w:rPr>
      </w:pPr>
      <w:r w:rsidRPr="0015179E">
        <w:rPr>
          <w:rFonts w:ascii="Cambria" w:eastAsia="Times New Roman" w:hAnsi="Cambria" w:cs="Times New Roman"/>
          <w:b/>
          <w:lang w:eastAsia="ar-SA"/>
        </w:rPr>
        <w:lastRenderedPageBreak/>
        <w:t xml:space="preserve">Monitor - </w:t>
      </w:r>
      <w:r>
        <w:rPr>
          <w:rFonts w:ascii="Cambria" w:eastAsia="Times New Roman" w:hAnsi="Cambria" w:cs="Times New Roman"/>
          <w:b/>
          <w:lang w:eastAsia="ar-SA"/>
        </w:rPr>
        <w:t>100</w:t>
      </w:r>
      <w:r w:rsidRPr="0015179E">
        <w:rPr>
          <w:rFonts w:ascii="Cambria" w:eastAsia="Times New Roman" w:hAnsi="Cambria" w:cs="Times New Roman"/>
          <w:b/>
          <w:lang w:eastAsia="ar-SA"/>
        </w:rPr>
        <w:t xml:space="preserve"> szt.</w:t>
      </w:r>
    </w:p>
    <w:p w:rsidR="00D12F49" w:rsidRPr="0015179E" w:rsidRDefault="00D12F49" w:rsidP="00D12F49">
      <w:pPr>
        <w:spacing w:after="0" w:line="360" w:lineRule="auto"/>
        <w:jc w:val="both"/>
        <w:rPr>
          <w:rFonts w:ascii="Cambria" w:eastAsia="Times New Roman" w:hAnsi="Cambria" w:cs="Times New Roman"/>
          <w:b/>
          <w:lang w:eastAsia="ar-SA"/>
        </w:rPr>
      </w:pPr>
    </w:p>
    <w:p w:rsidR="00D12F49" w:rsidRPr="00DB40F3" w:rsidRDefault="00D12F49" w:rsidP="00D12F49">
      <w:pPr>
        <w:spacing w:after="0" w:line="360" w:lineRule="auto"/>
        <w:jc w:val="both"/>
        <w:rPr>
          <w:rFonts w:ascii="Cambria" w:eastAsia="Times New Roman" w:hAnsi="Cambria" w:cs="Times New Roman"/>
          <w:bCs/>
          <w:iCs/>
          <w:lang w:eastAsia="ar-SA"/>
        </w:rPr>
      </w:pPr>
      <w:r w:rsidRPr="00DB40F3">
        <w:rPr>
          <w:rFonts w:ascii="Cambria" w:eastAsia="Times New Roman" w:hAnsi="Cambria" w:cs="Times New Roman"/>
          <w:bCs/>
          <w:iCs/>
          <w:lang w:eastAsia="ar-SA"/>
        </w:rPr>
        <w:t>Oferowany sprzęt: producent:………………… model (typ, numer, symbol, wersja):……………………………….</w:t>
      </w:r>
    </w:p>
    <w:p w:rsidR="00D12F49" w:rsidRPr="00DB40F3" w:rsidRDefault="00D12F49" w:rsidP="00D12F49">
      <w:pPr>
        <w:spacing w:after="0" w:line="360" w:lineRule="auto"/>
        <w:jc w:val="both"/>
        <w:rPr>
          <w:rFonts w:ascii="Cambria" w:eastAsia="Times New Roman" w:hAnsi="Cambria" w:cs="Times New Roman"/>
          <w:bCs/>
          <w:iCs/>
          <w:lang w:eastAsia="ar-SA"/>
        </w:rPr>
      </w:pPr>
    </w:p>
    <w:p w:rsidR="00D12F49" w:rsidRPr="00DB40F3" w:rsidRDefault="00D12F49" w:rsidP="00D12F49">
      <w:pPr>
        <w:spacing w:after="0" w:line="360" w:lineRule="auto"/>
        <w:jc w:val="both"/>
        <w:rPr>
          <w:rFonts w:ascii="Cambria" w:eastAsia="Times New Roman" w:hAnsi="Cambria" w:cs="Times New Roman"/>
          <w:bCs/>
          <w:i/>
          <w:iCs/>
          <w:lang w:eastAsia="ar-SA"/>
        </w:rPr>
      </w:pPr>
      <w:bookmarkStart w:id="3" w:name="_Hlk152922943"/>
      <w:bookmarkStart w:id="4" w:name="_Hlk152922969"/>
      <w:r w:rsidRPr="00DB40F3">
        <w:rPr>
          <w:rFonts w:ascii="Cambria" w:eastAsia="Times New Roman" w:hAnsi="Cambria" w:cs="Times New Roman"/>
          <w:bCs/>
          <w:i/>
          <w:iCs/>
          <w:lang w:eastAsia="ar-SA"/>
        </w:rPr>
        <w:t>(wypełnia Wykonawca; niewskazanie producenta i pełnego oznaczenia oferowanego Sprzętu w sposób stosowany przez producenta i pozwalający jednoznacznie stwierdzić zgodność oferowanego Sprzętu z określonymi w SWZ wymogami, skutkować może odrzuceniem oferty jako niezgodnej z treścią Szczegółowego opisu przedmiotu zamówienia).</w:t>
      </w:r>
      <w:bookmarkEnd w:id="3"/>
    </w:p>
    <w:bookmarkEnd w:id="4"/>
    <w:p w:rsidR="00D12F49" w:rsidRPr="0015179E" w:rsidRDefault="00D12F49" w:rsidP="00D12F49">
      <w:pPr>
        <w:spacing w:after="0" w:line="360" w:lineRule="auto"/>
        <w:jc w:val="both"/>
        <w:rPr>
          <w:rFonts w:ascii="Cambria" w:eastAsia="Times New Roman" w:hAnsi="Cambria" w:cs="Times New Roman"/>
          <w:b/>
          <w:bCs/>
          <w:i/>
          <w:iCs/>
          <w:lang w:eastAsia="ar-SA"/>
        </w:rPr>
      </w:pPr>
    </w:p>
    <w:tbl>
      <w:tblPr>
        <w:tblW w:w="14110" w:type="dxa"/>
        <w:tblInd w:w="-5" w:type="dxa"/>
        <w:tblLayout w:type="fixed"/>
        <w:tblCellMar>
          <w:left w:w="71" w:type="dxa"/>
          <w:right w:w="71" w:type="dxa"/>
        </w:tblCellMar>
        <w:tblLook w:val="0000" w:firstRow="0" w:lastRow="0" w:firstColumn="0" w:lastColumn="0" w:noHBand="0" w:noVBand="0"/>
      </w:tblPr>
      <w:tblGrid>
        <w:gridCol w:w="567"/>
        <w:gridCol w:w="3261"/>
        <w:gridCol w:w="5811"/>
        <w:gridCol w:w="4471"/>
      </w:tblGrid>
      <w:tr w:rsidR="00D12F49" w:rsidRPr="0015179E" w:rsidTr="00B12B27">
        <w:trPr>
          <w:trHeight w:val="412"/>
        </w:trPr>
        <w:tc>
          <w:tcPr>
            <w:tcW w:w="567"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L.p.</w:t>
            </w:r>
          </w:p>
        </w:tc>
        <w:tc>
          <w:tcPr>
            <w:tcW w:w="3261"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Opis wymagania</w:t>
            </w:r>
          </w:p>
        </w:tc>
        <w:tc>
          <w:tcPr>
            <w:tcW w:w="5811"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bCs/>
                <w:lang w:eastAsia="ar-SA"/>
              </w:rPr>
              <w:t>Wymagania minimalne</w:t>
            </w:r>
          </w:p>
        </w:tc>
        <w:tc>
          <w:tcPr>
            <w:tcW w:w="4471"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lang w:eastAsia="ar-SA"/>
              </w:rPr>
              <w:t xml:space="preserve">Parametry oferowanego produktu </w:t>
            </w:r>
            <w:r w:rsidRPr="0015179E">
              <w:rPr>
                <w:rFonts w:ascii="Cambria" w:eastAsia="Times New Roman" w:hAnsi="Cambria" w:cs="Times New Roman"/>
                <w:b/>
                <w:lang w:eastAsia="ar-SA"/>
              </w:rPr>
              <w:br/>
            </w:r>
            <w:r w:rsidRPr="0015179E">
              <w:rPr>
                <w:rFonts w:ascii="Cambria" w:eastAsia="Times New Roman" w:hAnsi="Cambria" w:cs="Times New Roman"/>
                <w:b/>
                <w:i/>
                <w:lang w:eastAsia="ar-SA"/>
              </w:rPr>
              <w:t>(Wykonawca powinien wskazać konkretne cechy w wykropkowanych miejscach)</w:t>
            </w:r>
          </w:p>
        </w:tc>
      </w:tr>
      <w:tr w:rsidR="00D12F49" w:rsidRPr="0015179E" w:rsidTr="00B12B27">
        <w:trPr>
          <w:trHeight w:val="412"/>
        </w:trPr>
        <w:tc>
          <w:tcPr>
            <w:tcW w:w="567"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lang w:eastAsia="ar-SA"/>
              </w:rPr>
            </w:pPr>
            <w:r w:rsidRPr="0015179E">
              <w:rPr>
                <w:rFonts w:ascii="Cambria" w:eastAsia="Times New Roman" w:hAnsi="Cambria" w:cs="Times New Roman"/>
                <w:b/>
                <w:lang w:eastAsia="ar-SA"/>
              </w:rPr>
              <w:t>1</w:t>
            </w:r>
          </w:p>
        </w:tc>
        <w:tc>
          <w:tcPr>
            <w:tcW w:w="3261"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lang w:eastAsia="ar-SA"/>
              </w:rPr>
            </w:pPr>
            <w:r w:rsidRPr="0015179E">
              <w:rPr>
                <w:rFonts w:ascii="Cambria" w:eastAsia="Times New Roman" w:hAnsi="Cambria" w:cs="Times New Roman"/>
                <w:b/>
                <w:lang w:eastAsia="ar-SA"/>
              </w:rPr>
              <w:t>2</w:t>
            </w:r>
          </w:p>
        </w:tc>
        <w:tc>
          <w:tcPr>
            <w:tcW w:w="5811"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bCs/>
                <w:lang w:eastAsia="ar-SA"/>
              </w:rPr>
            </w:pPr>
            <w:r w:rsidRPr="0015179E">
              <w:rPr>
                <w:rFonts w:ascii="Cambria" w:eastAsia="Times New Roman" w:hAnsi="Cambria" w:cs="Times New Roman"/>
                <w:b/>
                <w:bCs/>
                <w:lang w:eastAsia="ar-SA"/>
              </w:rPr>
              <w:t>3</w:t>
            </w:r>
          </w:p>
        </w:tc>
        <w:tc>
          <w:tcPr>
            <w:tcW w:w="4471"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bCs/>
                <w:lang w:eastAsia="ar-SA"/>
              </w:rPr>
            </w:pPr>
            <w:r w:rsidRPr="0015179E">
              <w:rPr>
                <w:rFonts w:ascii="Cambria" w:eastAsia="Times New Roman" w:hAnsi="Cambria" w:cs="Times New Roman"/>
                <w:b/>
                <w:bCs/>
                <w:lang w:eastAsia="ar-SA"/>
              </w:rPr>
              <w:t>4</w:t>
            </w:r>
          </w:p>
        </w:tc>
      </w:tr>
      <w:tr w:rsidR="00D12F49" w:rsidRPr="0015179E" w:rsidTr="00B12B27">
        <w:trPr>
          <w:trHeight w:val="421"/>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1.</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bCs/>
                <w:lang w:eastAsia="ar-SA"/>
              </w:rPr>
            </w:pPr>
            <w:r w:rsidRPr="0099048F">
              <w:rPr>
                <w:rFonts w:ascii="Cambria" w:hAnsi="Cambria" w:cs="Calibri"/>
                <w:b/>
                <w:lang w:eastAsia="pl-PL"/>
              </w:rPr>
              <w:t>Ekran</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bCs/>
                <w:color w:val="000000"/>
                <w:lang w:eastAsia="pl-PL"/>
              </w:rPr>
              <w:t>Ciekłokrystaliczny z aktywną matrycą o przekątnej min 27”.</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484"/>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2.</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Podświetlenie</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bCs/>
                <w:color w:val="000000"/>
              </w:rPr>
              <w:t>System podświetlenia LED.</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484"/>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3.</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Powłoka powierzchni ekranu</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bCs/>
                <w:color w:val="000000"/>
              </w:rPr>
              <w:t>Matowa, antyodblaskowa utwardzona.</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484"/>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4.</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Bezpieczeństwo</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99048F" w:rsidRDefault="00D12F49" w:rsidP="00B12B27">
            <w:pPr>
              <w:spacing w:after="0" w:line="360" w:lineRule="auto"/>
              <w:jc w:val="both"/>
              <w:rPr>
                <w:rFonts w:ascii="Cambria" w:hAnsi="Cambria" w:cs="Calibri"/>
                <w:b/>
                <w:bCs/>
                <w:color w:val="000000"/>
              </w:rPr>
            </w:pPr>
            <w:r w:rsidRPr="0099048F">
              <w:rPr>
                <w:rFonts w:ascii="Cambria" w:hAnsi="Cambria" w:cs="Calibri"/>
                <w:b/>
                <w:bCs/>
                <w:color w:val="000000"/>
              </w:rPr>
              <w:t>Monitor musi być wyposażony w tzw. gniazdo zabezpieczenia przed kradzieżą.</w:t>
            </w:r>
          </w:p>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bCs/>
                <w:color w:val="000000"/>
              </w:rPr>
              <w:t>Wbudowane w monitor narzędzie diagnostyczne umożliwiające zdiagnozowanie problemu wyświetlania obrazu na ekranie.</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484"/>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5.</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Maksymalny rozmiar plamki</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0,32 mm</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29"/>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lastRenderedPageBreak/>
              <w:t>6.</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bCs/>
                <w:lang w:eastAsia="ar-SA"/>
              </w:rPr>
            </w:pPr>
            <w:r w:rsidRPr="0099048F">
              <w:rPr>
                <w:rFonts w:ascii="Cambria" w:hAnsi="Cambria" w:cs="Calibri"/>
                <w:b/>
                <w:lang w:eastAsia="pl-PL"/>
              </w:rPr>
              <w:t>Jasność</w:t>
            </w:r>
          </w:p>
        </w:tc>
        <w:tc>
          <w:tcPr>
            <w:tcW w:w="58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Min. 300 cd/m2</w:t>
            </w:r>
            <w:r w:rsidRPr="0099048F">
              <w:rPr>
                <w:rFonts w:ascii="Cambria" w:hAnsi="Cambria" w:cs="Calibri"/>
                <w:b/>
              </w:rPr>
              <w:t xml:space="preserve">. </w:t>
            </w:r>
          </w:p>
        </w:tc>
        <w:tc>
          <w:tcPr>
            <w:tcW w:w="44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57"/>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7.</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Kontrast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99048F" w:rsidRDefault="00D12F49" w:rsidP="00B12B27">
            <w:pPr>
              <w:spacing w:after="0" w:line="360" w:lineRule="auto"/>
              <w:jc w:val="both"/>
              <w:rPr>
                <w:rFonts w:ascii="Cambria" w:eastAsia="Times New Roman" w:hAnsi="Cambria" w:cs="Times New Roman"/>
                <w:b/>
                <w:lang w:val="en-US" w:eastAsia="ar-SA"/>
              </w:rPr>
            </w:pPr>
            <w:r w:rsidRPr="0099048F">
              <w:rPr>
                <w:rFonts w:ascii="Cambria" w:hAnsi="Cambria" w:cs="Calibri"/>
                <w:b/>
                <w:bCs/>
                <w:color w:val="000000"/>
                <w:lang w:val="en-US"/>
              </w:rPr>
              <w:t>Min 1000:1</w:t>
            </w:r>
          </w:p>
        </w:tc>
        <w:tc>
          <w:tcPr>
            <w:tcW w:w="44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27"/>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8.</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bCs/>
                <w:lang w:eastAsia="ar-SA"/>
              </w:rPr>
            </w:pPr>
            <w:r w:rsidRPr="0099048F">
              <w:rPr>
                <w:rFonts w:ascii="Cambria" w:hAnsi="Cambria" w:cs="Calibri"/>
                <w:b/>
                <w:lang w:eastAsia="pl-PL"/>
              </w:rPr>
              <w:t>Kąty widzenia (pion/poziom)</w:t>
            </w:r>
          </w:p>
        </w:tc>
        <w:tc>
          <w:tcPr>
            <w:tcW w:w="58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178/178 stopni</w:t>
            </w:r>
            <w:r w:rsidRPr="0099048F">
              <w:rPr>
                <w:rFonts w:ascii="Cambria" w:hAnsi="Cambria" w:cs="Calibri"/>
                <w:b/>
                <w:bCs/>
                <w:lang w:eastAsia="pl-PL"/>
              </w:rPr>
              <w:t xml:space="preserve"> </w:t>
            </w:r>
          </w:p>
        </w:tc>
        <w:tc>
          <w:tcPr>
            <w:tcW w:w="44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27"/>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9.</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Regulacja pochylenia</w:t>
            </w:r>
          </w:p>
        </w:tc>
        <w:tc>
          <w:tcPr>
            <w:tcW w:w="58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W zakresie min. 26 stopni.</w:t>
            </w:r>
          </w:p>
        </w:tc>
        <w:tc>
          <w:tcPr>
            <w:tcW w:w="44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p>
        </w:tc>
      </w:tr>
      <w:tr w:rsidR="00D12F49" w:rsidRPr="0015179E" w:rsidTr="00B12B27">
        <w:trPr>
          <w:trHeight w:val="626"/>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10.</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Maksymalny czas reakcji matrycy</w:t>
            </w:r>
          </w:p>
        </w:tc>
        <w:tc>
          <w:tcPr>
            <w:tcW w:w="58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99048F" w:rsidRDefault="00D12F49" w:rsidP="00B12B27">
            <w:pPr>
              <w:spacing w:after="0" w:line="360" w:lineRule="auto"/>
              <w:jc w:val="both"/>
              <w:rPr>
                <w:rFonts w:ascii="Cambria" w:hAnsi="Cambria" w:cs="Calibri"/>
                <w:b/>
                <w:lang w:eastAsia="pl-PL"/>
              </w:rPr>
            </w:pPr>
            <w:r w:rsidRPr="0099048F">
              <w:rPr>
                <w:rFonts w:ascii="Cambria" w:hAnsi="Cambria" w:cs="Calibri"/>
                <w:b/>
                <w:lang w:eastAsia="pl-PL"/>
              </w:rPr>
              <w:t xml:space="preserve">8ms </w:t>
            </w:r>
            <w:proofErr w:type="spellStart"/>
            <w:r w:rsidRPr="0099048F">
              <w:rPr>
                <w:rFonts w:ascii="Cambria" w:hAnsi="Cambria" w:cs="Calibri"/>
                <w:b/>
                <w:lang w:eastAsia="pl-PL"/>
              </w:rPr>
              <w:t>gray</w:t>
            </w:r>
            <w:proofErr w:type="spellEnd"/>
            <w:r w:rsidRPr="0099048F">
              <w:rPr>
                <w:rFonts w:ascii="Cambria" w:hAnsi="Cambria" w:cs="Calibri"/>
                <w:b/>
                <w:lang w:eastAsia="pl-PL"/>
              </w:rPr>
              <w:t xml:space="preserve"> to </w:t>
            </w:r>
            <w:proofErr w:type="spellStart"/>
            <w:r w:rsidRPr="0099048F">
              <w:rPr>
                <w:rFonts w:ascii="Cambria" w:hAnsi="Cambria" w:cs="Calibri"/>
                <w:b/>
                <w:lang w:eastAsia="pl-PL"/>
              </w:rPr>
              <w:t>gray</w:t>
            </w:r>
            <w:proofErr w:type="spellEnd"/>
            <w:r w:rsidRPr="0099048F">
              <w:rPr>
                <w:rFonts w:ascii="Cambria" w:hAnsi="Cambria" w:cs="Calibri"/>
                <w:b/>
                <w:lang w:eastAsia="pl-PL"/>
              </w:rPr>
              <w:t xml:space="preserve"> w trybie </w:t>
            </w:r>
            <w:proofErr w:type="spellStart"/>
            <w:r w:rsidRPr="0099048F">
              <w:rPr>
                <w:rFonts w:ascii="Cambria" w:hAnsi="Cambria" w:cs="Calibri"/>
                <w:b/>
                <w:lang w:eastAsia="pl-PL"/>
              </w:rPr>
              <w:t>normal</w:t>
            </w:r>
            <w:proofErr w:type="spellEnd"/>
            <w:r w:rsidRPr="0099048F">
              <w:rPr>
                <w:rFonts w:ascii="Cambria" w:hAnsi="Cambria" w:cs="Calibri"/>
                <w:b/>
                <w:lang w:eastAsia="pl-PL"/>
              </w:rPr>
              <w:t>,</w:t>
            </w:r>
          </w:p>
          <w:p w:rsidR="00D12F49" w:rsidRPr="0099048F" w:rsidRDefault="00D12F49" w:rsidP="00B12B27">
            <w:pPr>
              <w:spacing w:after="0" w:line="360" w:lineRule="auto"/>
              <w:jc w:val="both"/>
              <w:rPr>
                <w:rFonts w:ascii="Cambria" w:eastAsia="Times New Roman" w:hAnsi="Cambria" w:cs="Times New Roman"/>
                <w:b/>
                <w:lang w:eastAsia="ar-SA"/>
              </w:rPr>
            </w:pPr>
          </w:p>
        </w:tc>
        <w:tc>
          <w:tcPr>
            <w:tcW w:w="44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281"/>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11.</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Rozdzielczość minimalna</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u w:val="single"/>
                <w:lang w:val="de-DE" w:eastAsia="ar-SA"/>
              </w:rPr>
            </w:pPr>
            <w:r w:rsidRPr="0099048F">
              <w:rPr>
                <w:rFonts w:ascii="Cambria" w:hAnsi="Cambria" w:cs="Calibri"/>
                <w:b/>
                <w:lang w:eastAsia="pl-PL"/>
              </w:rPr>
              <w:t xml:space="preserve">2560 x 1440 </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71"/>
        </w:trPr>
        <w:tc>
          <w:tcPr>
            <w:tcW w:w="567" w:type="dxa"/>
            <w:tcBorders>
              <w:top w:val="single" w:sz="4" w:space="0" w:color="000000"/>
              <w:left w:val="single" w:sz="4" w:space="0" w:color="000000"/>
              <w:bottom w:val="single" w:sz="4" w:space="0" w:color="000000"/>
            </w:tcBorders>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lang w:eastAsia="pl-PL"/>
              </w:rPr>
              <w:t>12.</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99048F" w:rsidRDefault="00D12F49" w:rsidP="00B12B27">
            <w:pPr>
              <w:spacing w:after="0" w:line="360" w:lineRule="auto"/>
              <w:jc w:val="both"/>
              <w:rPr>
                <w:rFonts w:ascii="Cambria" w:eastAsia="Times New Roman" w:hAnsi="Cambria" w:cs="Times New Roman"/>
                <w:b/>
                <w:lang w:eastAsia="ar-SA"/>
              </w:rPr>
            </w:pPr>
            <w:r w:rsidRPr="0099048F">
              <w:rPr>
                <w:rFonts w:ascii="Cambria" w:hAnsi="Cambria" w:cs="Calibri"/>
                <w:b/>
                <w:color w:val="000000"/>
              </w:rPr>
              <w:t>Złącza</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99048F" w:rsidRDefault="00D12F49" w:rsidP="00D12F49">
            <w:pPr>
              <w:pStyle w:val="Akapitzlist"/>
              <w:widowControl w:val="0"/>
              <w:numPr>
                <w:ilvl w:val="0"/>
                <w:numId w:val="10"/>
              </w:numPr>
              <w:suppressAutoHyphens/>
              <w:overflowPunct w:val="0"/>
              <w:autoSpaceDE w:val="0"/>
              <w:spacing w:after="0" w:line="360" w:lineRule="auto"/>
              <w:ind w:left="359" w:hanging="284"/>
              <w:jc w:val="both"/>
              <w:rPr>
                <w:rFonts w:ascii="Cambria" w:hAnsi="Cambria" w:cs="Calibri"/>
                <w:b/>
                <w:color w:val="000000"/>
                <w:lang w:val="en-US" w:eastAsia="pl-PL"/>
              </w:rPr>
            </w:pPr>
            <w:r w:rsidRPr="0099048F">
              <w:rPr>
                <w:rFonts w:ascii="Cambria" w:hAnsi="Cambria" w:cs="Calibri"/>
                <w:b/>
                <w:color w:val="000000"/>
                <w:lang w:val="en-US"/>
              </w:rPr>
              <w:t>Min. 1 x DisplayPort</w:t>
            </w:r>
            <w:r w:rsidRPr="0099048F">
              <w:rPr>
                <w:rFonts w:ascii="Cambria" w:hAnsi="Cambria" w:cs="Calibri"/>
                <w:b/>
                <w:color w:val="000000"/>
                <w:lang w:val="en-US" w:eastAsia="pl-PL"/>
              </w:rPr>
              <w:t>,</w:t>
            </w:r>
          </w:p>
          <w:p w:rsidR="00D12F49" w:rsidRPr="0099048F" w:rsidRDefault="00D12F49" w:rsidP="00D12F49">
            <w:pPr>
              <w:pStyle w:val="Akapitzlist"/>
              <w:widowControl w:val="0"/>
              <w:numPr>
                <w:ilvl w:val="0"/>
                <w:numId w:val="10"/>
              </w:numPr>
              <w:suppressAutoHyphens/>
              <w:overflowPunct w:val="0"/>
              <w:autoSpaceDE w:val="0"/>
              <w:spacing w:after="0" w:line="360" w:lineRule="auto"/>
              <w:ind w:left="359" w:hanging="284"/>
              <w:jc w:val="both"/>
              <w:rPr>
                <w:rFonts w:ascii="Cambria" w:hAnsi="Cambria" w:cs="Calibri"/>
                <w:b/>
                <w:color w:val="000000"/>
                <w:lang w:val="en-US" w:eastAsia="pl-PL"/>
              </w:rPr>
            </w:pPr>
            <w:r w:rsidRPr="0099048F">
              <w:rPr>
                <w:rFonts w:ascii="Cambria" w:hAnsi="Cambria" w:cs="Calibri"/>
                <w:b/>
                <w:color w:val="000000"/>
                <w:lang w:val="en-US" w:eastAsia="pl-PL"/>
              </w:rPr>
              <w:t xml:space="preserve">Min 1 </w:t>
            </w:r>
            <w:proofErr w:type="spellStart"/>
            <w:r w:rsidRPr="0099048F">
              <w:rPr>
                <w:rFonts w:ascii="Cambria" w:hAnsi="Cambria" w:cs="Calibri"/>
                <w:b/>
                <w:color w:val="000000"/>
                <w:lang w:val="en-US" w:eastAsia="pl-PL"/>
              </w:rPr>
              <w:t>dodatkowe</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graficzne</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cyfrowe</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gniazdo</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wejściowe</w:t>
            </w:r>
            <w:proofErr w:type="spellEnd"/>
            <w:r w:rsidRPr="0099048F">
              <w:rPr>
                <w:rFonts w:ascii="Cambria" w:hAnsi="Cambria" w:cs="Calibri"/>
                <w:b/>
                <w:color w:val="000000"/>
                <w:lang w:val="en-US" w:eastAsia="pl-PL"/>
              </w:rPr>
              <w:t xml:space="preserve"> (HDMI, DisplayPort, DVI)</w:t>
            </w:r>
          </w:p>
          <w:p w:rsidR="00D12F49" w:rsidRPr="0099048F" w:rsidRDefault="00D12F49" w:rsidP="00D12F49">
            <w:pPr>
              <w:pStyle w:val="Akapitzlist"/>
              <w:widowControl w:val="0"/>
              <w:numPr>
                <w:ilvl w:val="0"/>
                <w:numId w:val="10"/>
              </w:numPr>
              <w:suppressAutoHyphens/>
              <w:overflowPunct w:val="0"/>
              <w:autoSpaceDE w:val="0"/>
              <w:spacing w:after="0" w:line="360" w:lineRule="auto"/>
              <w:ind w:left="359" w:hanging="284"/>
              <w:jc w:val="both"/>
              <w:rPr>
                <w:rFonts w:ascii="Cambria" w:hAnsi="Cambria" w:cs="Calibri"/>
                <w:b/>
                <w:color w:val="000000"/>
                <w:lang w:val="en-US" w:eastAsia="pl-PL"/>
              </w:rPr>
            </w:pPr>
            <w:proofErr w:type="spellStart"/>
            <w:r w:rsidRPr="0099048F">
              <w:rPr>
                <w:rFonts w:ascii="Cambria" w:hAnsi="Cambria" w:cs="Calibri"/>
                <w:b/>
                <w:color w:val="000000"/>
                <w:lang w:val="en-US" w:eastAsia="pl-PL"/>
              </w:rPr>
              <w:t>Wbudowany</w:t>
            </w:r>
            <w:proofErr w:type="spellEnd"/>
            <w:r w:rsidRPr="0099048F">
              <w:rPr>
                <w:rFonts w:ascii="Cambria" w:hAnsi="Cambria" w:cs="Calibri"/>
                <w:b/>
                <w:color w:val="000000"/>
                <w:lang w:val="en-US" w:eastAsia="pl-PL"/>
              </w:rPr>
              <w:t xml:space="preserve"> hub USB</w:t>
            </w:r>
          </w:p>
          <w:p w:rsidR="00D12F49" w:rsidRPr="00E11293" w:rsidRDefault="00D12F49" w:rsidP="00D12F49">
            <w:pPr>
              <w:pStyle w:val="Akapitzlist"/>
              <w:widowControl w:val="0"/>
              <w:numPr>
                <w:ilvl w:val="0"/>
                <w:numId w:val="10"/>
              </w:numPr>
              <w:suppressAutoHyphens/>
              <w:overflowPunct w:val="0"/>
              <w:autoSpaceDE w:val="0"/>
              <w:spacing w:after="0" w:line="360" w:lineRule="auto"/>
              <w:ind w:left="359" w:hanging="284"/>
              <w:jc w:val="both"/>
              <w:rPr>
                <w:rFonts w:ascii="Cambria" w:hAnsi="Cambria" w:cs="Calibri"/>
                <w:b/>
                <w:lang w:val="en-US" w:eastAsia="pl-PL"/>
              </w:rPr>
            </w:pPr>
            <w:proofErr w:type="spellStart"/>
            <w:r w:rsidRPr="0099048F">
              <w:rPr>
                <w:rFonts w:ascii="Cambria" w:hAnsi="Cambria" w:cs="Calibri"/>
                <w:b/>
                <w:color w:val="000000"/>
                <w:lang w:val="en-US" w:eastAsia="pl-PL"/>
              </w:rPr>
              <w:t>Zamawiający</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wymaga</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dołączenia</w:t>
            </w:r>
            <w:proofErr w:type="spellEnd"/>
            <w:r w:rsidRPr="0099048F">
              <w:rPr>
                <w:rFonts w:ascii="Cambria" w:hAnsi="Cambria" w:cs="Calibri"/>
                <w:b/>
                <w:color w:val="000000"/>
                <w:lang w:val="en-US" w:eastAsia="pl-PL"/>
              </w:rPr>
              <w:t xml:space="preserve"> do </w:t>
            </w:r>
            <w:proofErr w:type="spellStart"/>
            <w:r w:rsidRPr="0099048F">
              <w:rPr>
                <w:rFonts w:ascii="Cambria" w:hAnsi="Cambria" w:cs="Calibri"/>
                <w:b/>
                <w:color w:val="000000"/>
                <w:lang w:val="en-US" w:eastAsia="pl-PL"/>
              </w:rPr>
              <w:t>zestawu</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przewodu</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sygnałowego</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umożliwiającego</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podłączenie</w:t>
            </w:r>
            <w:proofErr w:type="spellEnd"/>
            <w:r w:rsidRPr="0099048F">
              <w:rPr>
                <w:rFonts w:ascii="Cambria" w:hAnsi="Cambria" w:cs="Calibri"/>
                <w:b/>
                <w:color w:val="000000"/>
                <w:lang w:val="en-US" w:eastAsia="pl-PL"/>
              </w:rPr>
              <w:t xml:space="preserve"> </w:t>
            </w:r>
            <w:proofErr w:type="spellStart"/>
            <w:r w:rsidRPr="0099048F">
              <w:rPr>
                <w:rFonts w:ascii="Cambria" w:hAnsi="Cambria" w:cs="Calibri"/>
                <w:b/>
                <w:color w:val="000000"/>
                <w:lang w:val="en-US" w:eastAsia="pl-PL"/>
              </w:rPr>
              <w:t>monitora</w:t>
            </w:r>
            <w:proofErr w:type="spellEnd"/>
            <w:r w:rsidRPr="0099048F">
              <w:rPr>
                <w:rFonts w:ascii="Cambria" w:hAnsi="Cambria" w:cs="Calibri"/>
                <w:b/>
                <w:color w:val="000000"/>
                <w:lang w:val="en-US" w:eastAsia="pl-PL"/>
              </w:rPr>
              <w:t xml:space="preserve"> do </w:t>
            </w:r>
            <w:proofErr w:type="spellStart"/>
            <w:r w:rsidRPr="0099048F">
              <w:rPr>
                <w:rFonts w:ascii="Cambria" w:hAnsi="Cambria" w:cs="Calibri"/>
                <w:b/>
                <w:color w:val="000000"/>
                <w:lang w:val="en-US" w:eastAsia="pl-PL"/>
              </w:rPr>
              <w:t>terminala</w:t>
            </w:r>
            <w:proofErr w:type="spellEnd"/>
            <w:r w:rsidRPr="0099048F">
              <w:rPr>
                <w:rFonts w:ascii="Cambria" w:hAnsi="Cambria" w:cs="Calibri"/>
                <w:b/>
                <w:color w:val="000000"/>
                <w:lang w:val="en-US" w:eastAsia="pl-PL"/>
              </w:rPr>
              <w:t xml:space="preserve"> ze </w:t>
            </w:r>
            <w:proofErr w:type="spellStart"/>
            <w:r w:rsidRPr="0099048F">
              <w:rPr>
                <w:rFonts w:ascii="Cambria" w:hAnsi="Cambria" w:cs="Calibri"/>
                <w:b/>
                <w:color w:val="000000"/>
                <w:lang w:val="en-US" w:eastAsia="pl-PL"/>
              </w:rPr>
              <w:t>specyfikacji</w:t>
            </w:r>
            <w:proofErr w:type="spellEnd"/>
            <w:r w:rsidRPr="0099048F">
              <w:rPr>
                <w:rFonts w:ascii="Cambria" w:hAnsi="Cambria" w:cs="Calibri"/>
                <w:b/>
                <w:color w:val="000000"/>
                <w:lang w:val="en-US" w:eastAsia="pl-PL"/>
              </w:rPr>
              <w:t xml:space="preserve"> 1.</w:t>
            </w:r>
          </w:p>
          <w:p w:rsidR="00D12F49" w:rsidRPr="00E11293" w:rsidRDefault="00D12F49" w:rsidP="00D12F49">
            <w:pPr>
              <w:pStyle w:val="Akapitzlist"/>
              <w:widowControl w:val="0"/>
              <w:numPr>
                <w:ilvl w:val="0"/>
                <w:numId w:val="10"/>
              </w:numPr>
              <w:suppressAutoHyphens/>
              <w:overflowPunct w:val="0"/>
              <w:autoSpaceDE w:val="0"/>
              <w:spacing w:after="0" w:line="360" w:lineRule="auto"/>
              <w:ind w:left="359" w:hanging="284"/>
              <w:jc w:val="both"/>
              <w:rPr>
                <w:rFonts w:ascii="Cambria" w:hAnsi="Cambria" w:cs="Calibri"/>
                <w:b/>
                <w:lang w:val="en-US" w:eastAsia="pl-PL"/>
              </w:rPr>
            </w:pPr>
            <w:proofErr w:type="spellStart"/>
            <w:r w:rsidRPr="00E11293">
              <w:rPr>
                <w:rFonts w:ascii="Cambria" w:hAnsi="Cambria" w:cs="Calibri"/>
                <w:b/>
                <w:color w:val="000000"/>
                <w:lang w:val="en-US" w:eastAsia="pl-PL"/>
              </w:rPr>
              <w:t>Zasilające</w:t>
            </w:r>
            <w:proofErr w:type="spellEnd"/>
            <w:r w:rsidRPr="00E11293">
              <w:rPr>
                <w:rFonts w:ascii="Cambria" w:hAnsi="Cambria" w:cs="Calibri"/>
                <w:b/>
                <w:color w:val="000000"/>
                <w:lang w:val="en-US" w:eastAsia="pl-PL"/>
              </w:rPr>
              <w:t xml:space="preserve"> 230V + </w:t>
            </w:r>
            <w:proofErr w:type="spellStart"/>
            <w:r w:rsidRPr="00E11293">
              <w:rPr>
                <w:rFonts w:ascii="Cambria" w:hAnsi="Cambria" w:cs="Calibri"/>
                <w:b/>
                <w:color w:val="000000"/>
                <w:lang w:val="en-US" w:eastAsia="pl-PL"/>
              </w:rPr>
              <w:t>kabel</w:t>
            </w:r>
            <w:proofErr w:type="spellEnd"/>
            <w:r w:rsidRPr="00E11293">
              <w:rPr>
                <w:rFonts w:ascii="Cambria" w:hAnsi="Cambria" w:cs="Calibri"/>
                <w:b/>
                <w:color w:val="000000"/>
                <w:lang w:val="en-US" w:eastAsia="pl-PL"/>
              </w:rPr>
              <w:t xml:space="preserve"> </w:t>
            </w:r>
            <w:proofErr w:type="spellStart"/>
            <w:r w:rsidRPr="00E11293">
              <w:rPr>
                <w:rFonts w:ascii="Cambria" w:hAnsi="Cambria" w:cs="Calibri"/>
                <w:b/>
                <w:color w:val="000000"/>
                <w:lang w:val="en-US" w:eastAsia="pl-PL"/>
              </w:rPr>
              <w:t>zasilający</w:t>
            </w:r>
            <w:proofErr w:type="spellEnd"/>
            <w:r w:rsidRPr="00E11293">
              <w:rPr>
                <w:rFonts w:ascii="Cambria" w:hAnsi="Cambria" w:cs="Calibri"/>
                <w:b/>
                <w:color w:val="000000"/>
                <w:lang w:val="en-US" w:eastAsia="pl-PL"/>
              </w:rPr>
              <w:t xml:space="preserve"> z </w:t>
            </w:r>
            <w:proofErr w:type="spellStart"/>
            <w:r w:rsidRPr="00E11293">
              <w:rPr>
                <w:rFonts w:ascii="Cambria" w:hAnsi="Cambria" w:cs="Calibri"/>
                <w:b/>
                <w:color w:val="000000"/>
                <w:lang w:val="en-US" w:eastAsia="pl-PL"/>
              </w:rPr>
              <w:t>uziemieniem</w:t>
            </w:r>
            <w:proofErr w:type="spellEnd"/>
            <w:r w:rsidRPr="00E11293">
              <w:rPr>
                <w:rFonts w:ascii="Cambria" w:hAnsi="Cambria" w:cs="Calibri"/>
                <w:b/>
                <w:color w:val="000000"/>
                <w:lang w:val="en-US" w:eastAsia="pl-PL"/>
              </w:rPr>
              <w:t xml:space="preserve"> (</w:t>
            </w:r>
            <w:proofErr w:type="spellStart"/>
            <w:r w:rsidRPr="00E11293">
              <w:rPr>
                <w:rFonts w:ascii="Cambria" w:hAnsi="Cambria" w:cs="Calibri"/>
                <w:b/>
                <w:color w:val="000000"/>
                <w:lang w:val="en-US" w:eastAsia="pl-PL"/>
              </w:rPr>
              <w:t>wtyk</w:t>
            </w:r>
            <w:proofErr w:type="spellEnd"/>
            <w:r w:rsidRPr="00E11293">
              <w:rPr>
                <w:rFonts w:ascii="Cambria" w:hAnsi="Cambria" w:cs="Calibri"/>
                <w:b/>
                <w:color w:val="000000"/>
                <w:lang w:val="en-US" w:eastAsia="pl-PL"/>
              </w:rPr>
              <w:t xml:space="preserve"> CEE7/7)</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71"/>
        </w:trPr>
        <w:tc>
          <w:tcPr>
            <w:tcW w:w="567" w:type="dxa"/>
            <w:tcBorders>
              <w:top w:val="single" w:sz="4" w:space="0" w:color="000000"/>
              <w:left w:val="single" w:sz="4" w:space="0" w:color="000000"/>
              <w:bottom w:val="single" w:sz="4" w:space="0" w:color="000000"/>
            </w:tcBorders>
            <w:vAlign w:val="center"/>
          </w:tcPr>
          <w:p w:rsidR="00D12F49" w:rsidRPr="00F50649" w:rsidRDefault="00D12F49" w:rsidP="00B12B27">
            <w:pPr>
              <w:spacing w:after="0" w:line="360" w:lineRule="auto"/>
              <w:jc w:val="both"/>
              <w:rPr>
                <w:rFonts w:ascii="Cambria" w:eastAsia="Times New Roman" w:hAnsi="Cambria" w:cs="Times New Roman"/>
                <w:b/>
                <w:lang w:eastAsia="ar-SA"/>
              </w:rPr>
            </w:pPr>
            <w:r w:rsidRPr="00F50649">
              <w:rPr>
                <w:rFonts w:ascii="Cambria" w:hAnsi="Cambria" w:cs="Calibri"/>
                <w:b/>
                <w:lang w:eastAsia="pl-PL"/>
              </w:rPr>
              <w:t>13.</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F50649" w:rsidRDefault="00D12F49" w:rsidP="00B12B27">
            <w:pPr>
              <w:spacing w:after="0" w:line="360" w:lineRule="auto"/>
              <w:jc w:val="both"/>
              <w:rPr>
                <w:rFonts w:ascii="Cambria" w:eastAsia="Times New Roman" w:hAnsi="Cambria" w:cs="Times New Roman"/>
                <w:b/>
                <w:lang w:eastAsia="ar-SA"/>
              </w:rPr>
            </w:pPr>
            <w:r w:rsidRPr="00F50649">
              <w:rPr>
                <w:rFonts w:ascii="Cambria" w:hAnsi="Cambria" w:cs="Calibri"/>
                <w:b/>
                <w:color w:val="000000"/>
              </w:rPr>
              <w:t>Certyfikaty</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F50649" w:rsidRDefault="00D12F49" w:rsidP="00D12F49">
            <w:pPr>
              <w:pStyle w:val="Akapitzlist"/>
              <w:widowControl w:val="0"/>
              <w:numPr>
                <w:ilvl w:val="0"/>
                <w:numId w:val="9"/>
              </w:numPr>
              <w:suppressAutoHyphens/>
              <w:overflowPunct w:val="0"/>
              <w:autoSpaceDE w:val="0"/>
              <w:spacing w:after="0" w:line="360" w:lineRule="auto"/>
              <w:ind w:left="359" w:hanging="284"/>
              <w:jc w:val="both"/>
              <w:rPr>
                <w:rFonts w:ascii="Cambria" w:hAnsi="Cambria" w:cs="Calibri"/>
                <w:b/>
                <w:color w:val="000000"/>
              </w:rPr>
            </w:pPr>
            <w:r w:rsidRPr="00F50649">
              <w:rPr>
                <w:rFonts w:ascii="Cambria" w:hAnsi="Cambria" w:cs="Calibri"/>
                <w:b/>
                <w:color w:val="000000"/>
              </w:rPr>
              <w:t>Deklaracja zgodności CE dla oferowanego modelu monitora lub równoważna</w:t>
            </w:r>
          </w:p>
          <w:p w:rsidR="00D12F49" w:rsidRPr="00F50649" w:rsidRDefault="00D12F49" w:rsidP="00D12F49">
            <w:pPr>
              <w:pStyle w:val="Akapitzlist"/>
              <w:widowControl w:val="0"/>
              <w:numPr>
                <w:ilvl w:val="0"/>
                <w:numId w:val="9"/>
              </w:numPr>
              <w:suppressAutoHyphens/>
              <w:overflowPunct w:val="0"/>
              <w:autoSpaceDE w:val="0"/>
              <w:spacing w:after="0" w:line="360" w:lineRule="auto"/>
              <w:ind w:left="359" w:hanging="284"/>
              <w:jc w:val="both"/>
              <w:rPr>
                <w:rFonts w:ascii="Cambria" w:hAnsi="Cambria" w:cs="Calibri"/>
                <w:b/>
                <w:color w:val="000000"/>
              </w:rPr>
            </w:pPr>
            <w:r w:rsidRPr="00F50649">
              <w:rPr>
                <w:rFonts w:ascii="Cambria" w:hAnsi="Cambria" w:cs="Calibri"/>
                <w:b/>
                <w:color w:val="000000"/>
              </w:rPr>
              <w:t xml:space="preserve">TCO </w:t>
            </w:r>
            <w:proofErr w:type="spellStart"/>
            <w:r w:rsidRPr="00F50649">
              <w:rPr>
                <w:rFonts w:ascii="Cambria" w:hAnsi="Cambria" w:cs="Calibri"/>
                <w:b/>
                <w:color w:val="000000"/>
              </w:rPr>
              <w:t>Certified</w:t>
            </w:r>
            <w:proofErr w:type="spellEnd"/>
            <w:r w:rsidRPr="00F50649">
              <w:rPr>
                <w:rFonts w:ascii="Cambria" w:hAnsi="Cambria" w:cs="Calibri"/>
                <w:b/>
                <w:color w:val="000000"/>
              </w:rPr>
              <w:t xml:space="preserve"> Edge Displays, </w:t>
            </w:r>
          </w:p>
          <w:p w:rsidR="00D12F49" w:rsidRPr="00F50649" w:rsidRDefault="00D12F49" w:rsidP="00D12F49">
            <w:pPr>
              <w:pStyle w:val="Akapitzlist"/>
              <w:widowControl w:val="0"/>
              <w:numPr>
                <w:ilvl w:val="0"/>
                <w:numId w:val="9"/>
              </w:numPr>
              <w:suppressAutoHyphens/>
              <w:overflowPunct w:val="0"/>
              <w:autoSpaceDE w:val="0"/>
              <w:spacing w:after="0" w:line="360" w:lineRule="auto"/>
              <w:ind w:left="359" w:hanging="284"/>
              <w:jc w:val="both"/>
              <w:rPr>
                <w:rFonts w:ascii="Cambria" w:hAnsi="Cambria" w:cs="Calibri"/>
                <w:b/>
                <w:color w:val="000000"/>
              </w:rPr>
            </w:pPr>
            <w:r w:rsidRPr="00F50649">
              <w:rPr>
                <w:rFonts w:ascii="Cambria" w:hAnsi="Cambria" w:cs="Calibri"/>
                <w:b/>
                <w:color w:val="000000"/>
              </w:rPr>
              <w:t xml:space="preserve">Energy Star, </w:t>
            </w:r>
          </w:p>
          <w:p w:rsidR="00D12F49" w:rsidRPr="00F50649" w:rsidRDefault="00D12F49" w:rsidP="00D12F49">
            <w:pPr>
              <w:pStyle w:val="Akapitzlist"/>
              <w:widowControl w:val="0"/>
              <w:numPr>
                <w:ilvl w:val="0"/>
                <w:numId w:val="9"/>
              </w:numPr>
              <w:suppressAutoHyphens/>
              <w:overflowPunct w:val="0"/>
              <w:autoSpaceDE w:val="0"/>
              <w:spacing w:after="0" w:line="360" w:lineRule="auto"/>
              <w:ind w:left="359" w:hanging="284"/>
              <w:jc w:val="both"/>
              <w:rPr>
                <w:rFonts w:ascii="Cambria" w:hAnsi="Cambria" w:cs="Calibri"/>
                <w:b/>
                <w:color w:val="000000"/>
              </w:rPr>
            </w:pPr>
            <w:r w:rsidRPr="00F50649">
              <w:rPr>
                <w:rFonts w:ascii="Cambria" w:hAnsi="Cambria" w:cs="Calibri"/>
                <w:b/>
                <w:color w:val="000000"/>
              </w:rPr>
              <w:t>EPEAT na poziomie min. Gold dla Polski lub kraju członkowskiego UE.</w:t>
            </w:r>
          </w:p>
          <w:p w:rsidR="00D12F49" w:rsidRPr="00F50649" w:rsidRDefault="00D12F49" w:rsidP="00B12B27">
            <w:pPr>
              <w:spacing w:after="0" w:line="360" w:lineRule="auto"/>
              <w:jc w:val="both"/>
              <w:rPr>
                <w:rFonts w:ascii="Cambria" w:eastAsia="Times New Roman" w:hAnsi="Cambria" w:cs="Times New Roman"/>
                <w:b/>
                <w:lang w:eastAsia="ar-SA"/>
              </w:rPr>
            </w:pPr>
            <w:r w:rsidRPr="00F50649">
              <w:rPr>
                <w:rFonts w:ascii="Cambria" w:hAnsi="Cambria" w:cs="Calibri"/>
                <w:b/>
                <w:color w:val="000000"/>
              </w:rPr>
              <w:lastRenderedPageBreak/>
              <w:t>Oznakowanie efektywności energetycznej</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p>
        </w:tc>
      </w:tr>
      <w:tr w:rsidR="00D12F49" w:rsidRPr="0015179E" w:rsidTr="00B12B27">
        <w:trPr>
          <w:trHeight w:val="571"/>
        </w:trPr>
        <w:tc>
          <w:tcPr>
            <w:tcW w:w="567" w:type="dxa"/>
            <w:tcBorders>
              <w:top w:val="single" w:sz="4" w:space="0" w:color="000000"/>
              <w:left w:val="single" w:sz="4" w:space="0" w:color="000000"/>
              <w:bottom w:val="single" w:sz="4" w:space="0" w:color="000000"/>
            </w:tcBorders>
            <w:vAlign w:val="center"/>
          </w:tcPr>
          <w:p w:rsidR="00D12F49" w:rsidRPr="00F50649" w:rsidRDefault="00D12F49" w:rsidP="00B12B27">
            <w:pPr>
              <w:spacing w:after="0" w:line="360" w:lineRule="auto"/>
              <w:jc w:val="both"/>
              <w:rPr>
                <w:rFonts w:ascii="Cambria" w:eastAsia="Times New Roman" w:hAnsi="Cambria" w:cs="Times New Roman"/>
                <w:b/>
                <w:lang w:eastAsia="ar-SA"/>
              </w:rPr>
            </w:pPr>
            <w:r w:rsidRPr="00F50649">
              <w:rPr>
                <w:rFonts w:ascii="Cambria" w:hAnsi="Cambria" w:cs="Calibri"/>
                <w:b/>
                <w:lang w:eastAsia="pl-PL"/>
              </w:rPr>
              <w:t>14.</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F50649" w:rsidRDefault="00D12F49" w:rsidP="00B12B27">
            <w:pPr>
              <w:spacing w:after="0" w:line="360" w:lineRule="auto"/>
              <w:jc w:val="both"/>
              <w:rPr>
                <w:rFonts w:ascii="Cambria" w:eastAsia="Times New Roman" w:hAnsi="Cambria" w:cs="Times New Roman"/>
                <w:b/>
                <w:lang w:eastAsia="ar-SA"/>
              </w:rPr>
            </w:pPr>
            <w:r w:rsidRPr="00F50649">
              <w:rPr>
                <w:rFonts w:ascii="Cambria" w:hAnsi="Cambria" w:cs="Calibri"/>
                <w:b/>
                <w:color w:val="000000"/>
              </w:rPr>
              <w:t>Obudowa</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Default="00D12F49" w:rsidP="00D12F49">
            <w:pPr>
              <w:pStyle w:val="Akapitzlist"/>
              <w:widowControl w:val="0"/>
              <w:numPr>
                <w:ilvl w:val="0"/>
                <w:numId w:val="11"/>
              </w:numPr>
              <w:suppressAutoHyphens/>
              <w:overflowPunct w:val="0"/>
              <w:autoSpaceDE w:val="0"/>
              <w:spacing w:after="0" w:line="360" w:lineRule="auto"/>
              <w:ind w:left="359" w:hanging="284"/>
              <w:jc w:val="both"/>
              <w:rPr>
                <w:rFonts w:ascii="Cambria" w:hAnsi="Cambria" w:cs="Calibri"/>
                <w:b/>
                <w:color w:val="000000"/>
              </w:rPr>
            </w:pPr>
            <w:r w:rsidRPr="00F50649">
              <w:rPr>
                <w:rFonts w:ascii="Cambria" w:hAnsi="Cambria" w:cs="Calibri"/>
                <w:b/>
                <w:color w:val="000000"/>
              </w:rPr>
              <w:t>Otwory montażowe w obudowie w standardzie VESA 100x100mm.</w:t>
            </w:r>
          </w:p>
          <w:p w:rsidR="00D12F49" w:rsidRPr="00F50649" w:rsidRDefault="00D12F49" w:rsidP="00D12F49">
            <w:pPr>
              <w:pStyle w:val="Akapitzlist"/>
              <w:widowControl w:val="0"/>
              <w:numPr>
                <w:ilvl w:val="0"/>
                <w:numId w:val="11"/>
              </w:numPr>
              <w:suppressAutoHyphens/>
              <w:overflowPunct w:val="0"/>
              <w:autoSpaceDE w:val="0"/>
              <w:spacing w:after="0" w:line="360" w:lineRule="auto"/>
              <w:ind w:left="359" w:hanging="284"/>
              <w:jc w:val="both"/>
              <w:rPr>
                <w:rFonts w:ascii="Cambria" w:hAnsi="Cambria" w:cs="Calibri"/>
                <w:b/>
                <w:color w:val="000000"/>
              </w:rPr>
            </w:pPr>
            <w:r w:rsidRPr="00F50649">
              <w:rPr>
                <w:rFonts w:ascii="Cambria" w:hAnsi="Cambria" w:cs="Calibri"/>
                <w:b/>
                <w:color w:val="000000"/>
              </w:rPr>
              <w:t>Podstawa dająca możliwość regulacji wysokości i kąta nachylenia ekranu</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p>
        </w:tc>
      </w:tr>
      <w:tr w:rsidR="00D12F49" w:rsidRPr="0015179E" w:rsidTr="00B12B27">
        <w:trPr>
          <w:trHeight w:val="571"/>
        </w:trPr>
        <w:tc>
          <w:tcPr>
            <w:tcW w:w="567" w:type="dxa"/>
            <w:tcBorders>
              <w:top w:val="single" w:sz="4" w:space="0" w:color="000000"/>
              <w:left w:val="single" w:sz="4" w:space="0" w:color="000000"/>
              <w:bottom w:val="single" w:sz="4" w:space="0" w:color="000000"/>
            </w:tcBorders>
            <w:vAlign w:val="center"/>
          </w:tcPr>
          <w:p w:rsidR="00D12F49" w:rsidRPr="00F50649" w:rsidRDefault="00D12F49" w:rsidP="00B12B27">
            <w:pPr>
              <w:spacing w:after="0" w:line="360" w:lineRule="auto"/>
              <w:jc w:val="both"/>
              <w:rPr>
                <w:rFonts w:ascii="Cambria" w:eastAsia="Times New Roman" w:hAnsi="Cambria" w:cs="Times New Roman"/>
                <w:b/>
                <w:lang w:eastAsia="ar-SA"/>
              </w:rPr>
            </w:pPr>
            <w:r w:rsidRPr="00F50649">
              <w:rPr>
                <w:rFonts w:ascii="Cambria" w:hAnsi="Cambria" w:cs="Calibri"/>
                <w:b/>
                <w:lang w:eastAsia="pl-PL"/>
              </w:rPr>
              <w:t>15.</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F50649" w:rsidRDefault="00D12F49" w:rsidP="00B12B27">
            <w:pPr>
              <w:spacing w:after="0" w:line="360" w:lineRule="auto"/>
              <w:jc w:val="both"/>
              <w:rPr>
                <w:rFonts w:ascii="Cambria" w:eastAsia="Times New Roman" w:hAnsi="Cambria" w:cs="Times New Roman"/>
                <w:b/>
                <w:lang w:eastAsia="ar-SA"/>
              </w:rPr>
            </w:pPr>
            <w:r w:rsidRPr="00F50649">
              <w:rPr>
                <w:rFonts w:ascii="Cambria" w:hAnsi="Cambria" w:cs="Calibri"/>
                <w:b/>
              </w:rPr>
              <w:t>Głośniki</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F50649" w:rsidRDefault="00D12F49" w:rsidP="00B12B27">
            <w:pPr>
              <w:spacing w:after="0" w:line="360" w:lineRule="auto"/>
              <w:jc w:val="both"/>
              <w:rPr>
                <w:rFonts w:ascii="Cambria" w:eastAsia="Times New Roman" w:hAnsi="Cambria" w:cs="Times New Roman"/>
                <w:b/>
                <w:lang w:eastAsia="ar-SA"/>
              </w:rPr>
            </w:pPr>
            <w:r w:rsidRPr="00F50649">
              <w:rPr>
                <w:rFonts w:ascii="Cambria" w:hAnsi="Cambria" w:cs="Calibri"/>
                <w:b/>
              </w:rPr>
              <w:t xml:space="preserve">Wbudowane lub dołączone głośniki o łącznej mocy min. 2W stanowiące fabryczną opcję oferowana przez producenta monitora (obudowa monitora zaprojektowana w sposób umożliwiający zamontowania dedykowanych do niej głośników) lub rozwiązanie równoważne. Za rozwiązanie równoważne Zamawiający uzna głośnik wbudowany w terminal (pkt 1. Specyfikacja - Terminal komputerowy typu </w:t>
            </w:r>
            <w:proofErr w:type="spellStart"/>
            <w:r w:rsidRPr="00F50649">
              <w:rPr>
                <w:rFonts w:ascii="Cambria" w:hAnsi="Cambria" w:cs="Calibri"/>
                <w:b/>
              </w:rPr>
              <w:t>thin</w:t>
            </w:r>
            <w:proofErr w:type="spellEnd"/>
            <w:r w:rsidRPr="00F50649">
              <w:rPr>
                <w:rFonts w:ascii="Cambria" w:hAnsi="Cambria" w:cs="Calibri"/>
                <w:b/>
              </w:rPr>
              <w:t xml:space="preserve"> </w:t>
            </w:r>
            <w:proofErr w:type="spellStart"/>
            <w:r w:rsidRPr="00F50649">
              <w:rPr>
                <w:rFonts w:ascii="Cambria" w:hAnsi="Cambria" w:cs="Calibri"/>
                <w:b/>
              </w:rPr>
              <w:t>client</w:t>
            </w:r>
            <w:proofErr w:type="spellEnd"/>
            <w:r w:rsidRPr="00F50649">
              <w:rPr>
                <w:rFonts w:ascii="Cambria" w:hAnsi="Cambria" w:cs="Calibri"/>
                <w:b/>
              </w:rPr>
              <w:t xml:space="preserve">) o mocy min. 2W </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p>
        </w:tc>
      </w:tr>
      <w:tr w:rsidR="00D12F49" w:rsidRPr="0015179E" w:rsidTr="00B12B27">
        <w:trPr>
          <w:trHeight w:val="342"/>
        </w:trPr>
        <w:tc>
          <w:tcPr>
            <w:tcW w:w="567" w:type="dxa"/>
            <w:tcBorders>
              <w:top w:val="single" w:sz="4" w:space="0" w:color="000000"/>
              <w:left w:val="single" w:sz="4" w:space="0" w:color="000000"/>
              <w:bottom w:val="single" w:sz="4" w:space="0" w:color="000000"/>
            </w:tcBorders>
            <w:vAlign w:val="center"/>
          </w:tcPr>
          <w:p w:rsidR="00D12F49" w:rsidRPr="00F50649" w:rsidRDefault="00D12F49" w:rsidP="00B12B27">
            <w:pPr>
              <w:spacing w:after="0" w:line="360" w:lineRule="auto"/>
              <w:jc w:val="both"/>
              <w:rPr>
                <w:rFonts w:ascii="Cambria" w:eastAsia="Times New Roman" w:hAnsi="Cambria" w:cs="Times New Roman"/>
                <w:b/>
                <w:lang w:eastAsia="ar-SA"/>
              </w:rPr>
            </w:pPr>
            <w:r w:rsidRPr="00F50649">
              <w:rPr>
                <w:rFonts w:ascii="Cambria" w:hAnsi="Cambria" w:cs="Calibri"/>
                <w:b/>
                <w:lang w:eastAsia="pl-PL"/>
              </w:rPr>
              <w:t>16.</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F50649" w:rsidRDefault="00D12F49" w:rsidP="00B12B27">
            <w:pPr>
              <w:spacing w:after="0" w:line="360" w:lineRule="auto"/>
              <w:rPr>
                <w:rFonts w:ascii="Cambria" w:eastAsia="Times New Roman" w:hAnsi="Cambria" w:cs="Times New Roman"/>
                <w:b/>
                <w:lang w:eastAsia="ar-SA"/>
              </w:rPr>
            </w:pPr>
            <w:r w:rsidRPr="00F50649">
              <w:rPr>
                <w:rFonts w:ascii="Cambria" w:hAnsi="Cambria" w:cs="Calibri"/>
                <w:b/>
                <w:lang w:eastAsia="pl-PL"/>
              </w:rPr>
              <w:t>Gwarancja i wsparcie techniczne</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F50649" w:rsidRDefault="00D12F49" w:rsidP="00B12B27">
            <w:pPr>
              <w:spacing w:after="0" w:line="360" w:lineRule="auto"/>
              <w:jc w:val="both"/>
              <w:rPr>
                <w:rFonts w:ascii="Cambria" w:hAnsi="Cambria" w:cs="Calibri"/>
                <w:b/>
                <w:lang w:eastAsia="pl-PL"/>
              </w:rPr>
            </w:pPr>
            <w:r w:rsidRPr="00F50649">
              <w:rPr>
                <w:rFonts w:ascii="Cambria" w:hAnsi="Cambria" w:cs="Calibri"/>
                <w:b/>
                <w:lang w:eastAsia="pl-PL"/>
              </w:rPr>
              <w:t xml:space="preserve">Gwarancja producenta minimum </w:t>
            </w:r>
            <w:r>
              <w:rPr>
                <w:rFonts w:ascii="Cambria" w:hAnsi="Cambria" w:cs="Calibri"/>
                <w:b/>
                <w:lang w:eastAsia="pl-PL"/>
              </w:rPr>
              <w:t>3</w:t>
            </w:r>
            <w:r w:rsidRPr="00F50649">
              <w:rPr>
                <w:rFonts w:ascii="Cambria" w:hAnsi="Cambria" w:cs="Calibri"/>
                <w:b/>
                <w:lang w:eastAsia="pl-PL"/>
              </w:rPr>
              <w:t xml:space="preserve"> lat</w:t>
            </w:r>
            <w:r>
              <w:rPr>
                <w:rFonts w:ascii="Cambria" w:hAnsi="Cambria" w:cs="Calibri"/>
                <w:b/>
                <w:lang w:eastAsia="pl-PL"/>
              </w:rPr>
              <w:t>a</w:t>
            </w:r>
            <w:r w:rsidRPr="00F50649">
              <w:rPr>
                <w:rFonts w:ascii="Cambria" w:hAnsi="Cambria" w:cs="Calibri"/>
                <w:b/>
                <w:lang w:eastAsia="pl-PL"/>
              </w:rPr>
              <w:t xml:space="preserve"> </w:t>
            </w:r>
          </w:p>
          <w:p w:rsidR="00D12F49" w:rsidRPr="00F50649" w:rsidRDefault="00D12F49" w:rsidP="00B12B27">
            <w:pPr>
              <w:spacing w:after="0" w:line="360" w:lineRule="auto"/>
              <w:jc w:val="both"/>
              <w:rPr>
                <w:rFonts w:ascii="Cambria" w:hAnsi="Cambria" w:cs="Calibri"/>
                <w:b/>
                <w:lang w:eastAsia="pl-PL"/>
              </w:rPr>
            </w:pPr>
            <w:r w:rsidRPr="00F50649">
              <w:rPr>
                <w:rFonts w:ascii="Cambria" w:hAnsi="Cambria" w:cs="Calibri"/>
                <w:b/>
                <w:lang w:eastAsia="pl-PL"/>
              </w:rPr>
              <w:t>Sposób realizacji usług wsparcia technicznego:</w:t>
            </w:r>
          </w:p>
          <w:p w:rsidR="00D12F49" w:rsidRPr="00F50649" w:rsidRDefault="00D12F49" w:rsidP="00D12F49">
            <w:pPr>
              <w:pStyle w:val="Akapitzlist"/>
              <w:widowControl w:val="0"/>
              <w:numPr>
                <w:ilvl w:val="0"/>
                <w:numId w:val="9"/>
              </w:numPr>
              <w:suppressAutoHyphens/>
              <w:overflowPunct w:val="0"/>
              <w:autoSpaceDE w:val="0"/>
              <w:spacing w:after="0" w:line="360" w:lineRule="auto"/>
              <w:ind w:left="501" w:hanging="284"/>
              <w:jc w:val="both"/>
              <w:rPr>
                <w:rFonts w:ascii="Cambria" w:hAnsi="Cambria" w:cs="Calibri"/>
                <w:b/>
                <w:color w:val="000000"/>
              </w:rPr>
            </w:pPr>
            <w:r w:rsidRPr="00F50649">
              <w:rPr>
                <w:rFonts w:ascii="Cambria" w:hAnsi="Cambria" w:cs="Calibri"/>
                <w:b/>
                <w:color w:val="000000"/>
              </w:rPr>
              <w:t xml:space="preserve">Telefoniczne zgłaszanie usterek w dni robocze w godzinach 8-16. </w:t>
            </w:r>
          </w:p>
          <w:p w:rsidR="00D12F49" w:rsidRPr="00F50649" w:rsidRDefault="00D12F49" w:rsidP="00D12F49">
            <w:pPr>
              <w:pStyle w:val="Akapitzlist"/>
              <w:widowControl w:val="0"/>
              <w:numPr>
                <w:ilvl w:val="0"/>
                <w:numId w:val="9"/>
              </w:numPr>
              <w:suppressAutoHyphens/>
              <w:overflowPunct w:val="0"/>
              <w:autoSpaceDE w:val="0"/>
              <w:spacing w:after="0" w:line="360" w:lineRule="auto"/>
              <w:ind w:left="501" w:hanging="284"/>
              <w:jc w:val="both"/>
              <w:rPr>
                <w:rFonts w:ascii="Cambria" w:hAnsi="Cambria" w:cs="Calibri"/>
                <w:b/>
                <w:color w:val="000000"/>
              </w:rPr>
            </w:pPr>
            <w:r w:rsidRPr="00F50649">
              <w:rPr>
                <w:rFonts w:ascii="Cambria" w:hAnsi="Cambria" w:cs="Calibri"/>
                <w:b/>
                <w:color w:val="000000"/>
              </w:rPr>
              <w:t>Dedykowany bezpłatny portal online producenta do zgłaszania usterek i zarządzania zgłoszeniami serwisowymi.</w:t>
            </w:r>
          </w:p>
          <w:p w:rsidR="00D12F49" w:rsidRPr="00F50649" w:rsidRDefault="00D12F49" w:rsidP="00D12F49">
            <w:pPr>
              <w:pStyle w:val="Akapitzlist"/>
              <w:widowControl w:val="0"/>
              <w:numPr>
                <w:ilvl w:val="0"/>
                <w:numId w:val="9"/>
              </w:numPr>
              <w:suppressAutoHyphens/>
              <w:overflowPunct w:val="0"/>
              <w:autoSpaceDE w:val="0"/>
              <w:spacing w:after="0" w:line="360" w:lineRule="auto"/>
              <w:ind w:left="501" w:hanging="284"/>
              <w:jc w:val="both"/>
              <w:rPr>
                <w:rFonts w:ascii="Cambria" w:hAnsi="Cambria" w:cs="Calibri"/>
                <w:b/>
                <w:color w:val="000000"/>
              </w:rPr>
            </w:pPr>
            <w:r w:rsidRPr="00F50649">
              <w:rPr>
                <w:rFonts w:ascii="Cambria" w:hAnsi="Cambria" w:cs="Calibri"/>
                <w:b/>
                <w:color w:val="000000"/>
              </w:rPr>
              <w:t>Opcjonalna pomoc techniczna za pośrednictwem czat online.</w:t>
            </w:r>
          </w:p>
          <w:p w:rsidR="00D12F49" w:rsidRPr="00F50649" w:rsidRDefault="00D12F49" w:rsidP="00D12F49">
            <w:pPr>
              <w:pStyle w:val="Akapitzlist"/>
              <w:widowControl w:val="0"/>
              <w:numPr>
                <w:ilvl w:val="0"/>
                <w:numId w:val="9"/>
              </w:numPr>
              <w:suppressAutoHyphens/>
              <w:overflowPunct w:val="0"/>
              <w:autoSpaceDE w:val="0"/>
              <w:spacing w:after="0" w:line="360" w:lineRule="auto"/>
              <w:ind w:left="501" w:hanging="284"/>
              <w:jc w:val="both"/>
              <w:rPr>
                <w:rFonts w:ascii="Cambria" w:hAnsi="Cambria" w:cs="Calibri"/>
                <w:b/>
                <w:lang w:eastAsia="pl-PL"/>
              </w:rPr>
            </w:pPr>
            <w:r w:rsidRPr="00F50649">
              <w:rPr>
                <w:rFonts w:ascii="Cambria" w:hAnsi="Cambria" w:cs="Calibri"/>
                <w:b/>
                <w:lang w:eastAsia="pl-PL"/>
              </w:rPr>
              <w:lastRenderedPageBreak/>
              <w:t xml:space="preserve">Wsparcie techniczne dla sprzętu będzie dostarczane zdalnie lub w miejscu instalacji urządzenia, w zależności od rodzaju zgłaszanej awarii. </w:t>
            </w:r>
          </w:p>
          <w:p w:rsidR="00D12F49" w:rsidRPr="00F50649" w:rsidRDefault="00D12F49" w:rsidP="00D12F49">
            <w:pPr>
              <w:pStyle w:val="Akapitzlist"/>
              <w:widowControl w:val="0"/>
              <w:numPr>
                <w:ilvl w:val="0"/>
                <w:numId w:val="9"/>
              </w:numPr>
              <w:suppressAutoHyphens/>
              <w:overflowPunct w:val="0"/>
              <w:autoSpaceDE w:val="0"/>
              <w:spacing w:after="0" w:line="360" w:lineRule="auto"/>
              <w:ind w:left="501" w:hanging="284"/>
              <w:jc w:val="both"/>
              <w:rPr>
                <w:rFonts w:ascii="Cambria" w:hAnsi="Cambria" w:cs="Calibri"/>
                <w:b/>
                <w:lang w:eastAsia="pl-PL"/>
              </w:rPr>
            </w:pPr>
            <w:r w:rsidRPr="00F50649">
              <w:rPr>
                <w:rFonts w:ascii="Cambria" w:hAnsi="Cambria" w:cs="Calibri"/>
                <w:b/>
                <w:lang w:eastAsia="pl-PL"/>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rsidR="00D12F49" w:rsidRPr="00F50649" w:rsidRDefault="00D12F49" w:rsidP="00D12F49">
            <w:pPr>
              <w:pStyle w:val="Akapitzlist"/>
              <w:widowControl w:val="0"/>
              <w:numPr>
                <w:ilvl w:val="0"/>
                <w:numId w:val="9"/>
              </w:numPr>
              <w:suppressAutoHyphens/>
              <w:overflowPunct w:val="0"/>
              <w:autoSpaceDE w:val="0"/>
              <w:spacing w:after="0" w:line="360" w:lineRule="auto"/>
              <w:ind w:left="501" w:hanging="284"/>
              <w:jc w:val="both"/>
              <w:rPr>
                <w:rFonts w:ascii="Cambria" w:hAnsi="Cambria" w:cs="Calibri"/>
                <w:b/>
                <w:lang w:eastAsia="pl-PL"/>
              </w:rPr>
            </w:pPr>
            <w:r w:rsidRPr="00F50649">
              <w:rPr>
                <w:rFonts w:ascii="Cambria" w:hAnsi="Cambria" w:cs="Calibri"/>
                <w:b/>
                <w:lang w:eastAsia="pl-PL"/>
              </w:rPr>
              <w:t>W przypadku braku możliwości naprawy uszkodzenia następnego dnia roboczego gwarant dostarczy sprzęt zastępczy o parametrach technicznych nie gorszych od sprzętu naprawianego na czas naprawy</w:t>
            </w:r>
          </w:p>
          <w:p w:rsidR="00D12F49" w:rsidRPr="00F50649" w:rsidRDefault="00D12F49" w:rsidP="00B12B27">
            <w:pPr>
              <w:spacing w:after="0" w:line="360" w:lineRule="auto"/>
              <w:jc w:val="both"/>
              <w:rPr>
                <w:rFonts w:ascii="Cambria" w:eastAsia="Times New Roman" w:hAnsi="Cambria" w:cs="Times New Roman"/>
                <w:b/>
                <w:bCs/>
                <w:lang w:eastAsia="ar-SA"/>
              </w:rPr>
            </w:pPr>
            <w:r w:rsidRPr="00F50649">
              <w:rPr>
                <w:rFonts w:ascii="Cambria" w:hAnsi="Cambria" w:cs="Calibri"/>
                <w:b/>
                <w:lang w:eastAsia="pl-PL"/>
              </w:rPr>
              <w:t>Serwis urządzeń realizowany zgodnie z wymaganiami normy ISO 9001 lub równoważną</w:t>
            </w:r>
          </w:p>
        </w:tc>
        <w:tc>
          <w:tcPr>
            <w:tcW w:w="4471"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lastRenderedPageBreak/>
              <w:t xml:space="preserve">Zgodnie </w:t>
            </w:r>
            <w:r>
              <w:rPr>
                <w:rFonts w:ascii="Cambria" w:eastAsia="Times New Roman" w:hAnsi="Cambria" w:cs="Times New Roman"/>
                <w:b/>
                <w:lang w:eastAsia="ar-SA"/>
              </w:rPr>
              <w:t xml:space="preserve">z ofertą Wykonawcy oraz </w:t>
            </w:r>
            <w:r w:rsidRPr="0015179E">
              <w:rPr>
                <w:rFonts w:ascii="Cambria" w:eastAsia="Times New Roman" w:hAnsi="Cambria" w:cs="Times New Roman"/>
                <w:b/>
                <w:lang w:eastAsia="ar-SA"/>
              </w:rPr>
              <w:t>ze Szczegółowym opisem przedmiotu zamówienia</w:t>
            </w:r>
          </w:p>
        </w:tc>
      </w:tr>
    </w:tbl>
    <w:p w:rsidR="00D12F49" w:rsidRDefault="00D12F49" w:rsidP="00D12F49">
      <w:pPr>
        <w:spacing w:after="0" w:line="360" w:lineRule="auto"/>
        <w:jc w:val="both"/>
        <w:rPr>
          <w:rFonts w:ascii="Cambria" w:eastAsia="Times New Roman" w:hAnsi="Cambria" w:cs="Times New Roman"/>
          <w:b/>
          <w:lang w:eastAsia="ar-SA"/>
        </w:rPr>
      </w:pPr>
    </w:p>
    <w:p w:rsidR="00D12F49" w:rsidRPr="0015179E" w:rsidRDefault="00D12F49" w:rsidP="00D12F49">
      <w:pPr>
        <w:spacing w:after="0" w:line="360" w:lineRule="auto"/>
        <w:rPr>
          <w:rFonts w:ascii="Cambria" w:eastAsia="Times New Roman" w:hAnsi="Cambria" w:cs="Times New Roman"/>
          <w:b/>
          <w:lang w:eastAsia="ar-SA"/>
        </w:rPr>
      </w:pPr>
      <w:r>
        <w:rPr>
          <w:rFonts w:ascii="Cambria" w:eastAsia="Times New Roman" w:hAnsi="Cambria" w:cs="Times New Roman"/>
          <w:b/>
          <w:lang w:eastAsia="ar-SA"/>
        </w:rPr>
        <w:br w:type="page"/>
      </w:r>
    </w:p>
    <w:p w:rsidR="00D12F49" w:rsidRPr="0015179E" w:rsidRDefault="00D12F49" w:rsidP="00D12F49">
      <w:pPr>
        <w:numPr>
          <w:ilvl w:val="0"/>
          <w:numId w:val="7"/>
        </w:numPr>
        <w:spacing w:after="0" w:line="360" w:lineRule="auto"/>
        <w:ind w:left="426" w:hanging="284"/>
        <w:rPr>
          <w:rFonts w:ascii="Cambria" w:eastAsia="Times New Roman" w:hAnsi="Cambria" w:cs="Times New Roman"/>
          <w:b/>
          <w:lang w:eastAsia="ar-SA"/>
        </w:rPr>
      </w:pPr>
      <w:r w:rsidRPr="0015179E">
        <w:rPr>
          <w:rFonts w:ascii="Cambria" w:eastAsia="Times New Roman" w:hAnsi="Cambria" w:cs="Times New Roman"/>
          <w:b/>
          <w:lang w:eastAsia="ar-SA"/>
        </w:rPr>
        <w:lastRenderedPageBreak/>
        <w:t xml:space="preserve">Statyw dla monitora i terminala typu </w:t>
      </w:r>
      <w:proofErr w:type="spellStart"/>
      <w:r w:rsidRPr="0015179E">
        <w:rPr>
          <w:rFonts w:ascii="Cambria" w:eastAsia="Times New Roman" w:hAnsi="Cambria" w:cs="Times New Roman"/>
          <w:b/>
          <w:lang w:eastAsia="ar-SA"/>
        </w:rPr>
        <w:t>thin</w:t>
      </w:r>
      <w:proofErr w:type="spellEnd"/>
      <w:r w:rsidRPr="0015179E">
        <w:rPr>
          <w:rFonts w:ascii="Cambria" w:eastAsia="Times New Roman" w:hAnsi="Cambria" w:cs="Times New Roman"/>
          <w:b/>
          <w:lang w:eastAsia="ar-SA"/>
        </w:rPr>
        <w:t xml:space="preserve"> </w:t>
      </w:r>
      <w:proofErr w:type="spellStart"/>
      <w:r w:rsidRPr="0015179E">
        <w:rPr>
          <w:rFonts w:ascii="Cambria" w:eastAsia="Times New Roman" w:hAnsi="Cambria" w:cs="Times New Roman"/>
          <w:b/>
          <w:lang w:eastAsia="ar-SA"/>
        </w:rPr>
        <w:t>client</w:t>
      </w:r>
      <w:proofErr w:type="spellEnd"/>
      <w:r w:rsidRPr="0015179E">
        <w:rPr>
          <w:rFonts w:ascii="Cambria" w:eastAsia="Times New Roman" w:hAnsi="Cambria" w:cs="Times New Roman"/>
          <w:b/>
          <w:lang w:eastAsia="ar-SA"/>
        </w:rPr>
        <w:t xml:space="preserve"> - </w:t>
      </w:r>
      <w:r w:rsidRPr="006F0CE9">
        <w:rPr>
          <w:rFonts w:ascii="Cambria" w:eastAsia="Times New Roman" w:hAnsi="Cambria" w:cs="Times New Roman"/>
          <w:b/>
          <w:lang w:eastAsia="ar-SA"/>
        </w:rPr>
        <w:t>100</w:t>
      </w:r>
      <w:r w:rsidRPr="0015179E">
        <w:rPr>
          <w:rFonts w:ascii="Cambria" w:eastAsia="Times New Roman" w:hAnsi="Cambria" w:cs="Times New Roman"/>
          <w:b/>
          <w:lang w:eastAsia="ar-SA"/>
        </w:rPr>
        <w:t xml:space="preserve"> szt.</w:t>
      </w:r>
    </w:p>
    <w:p w:rsidR="00D12F49" w:rsidRPr="0015179E" w:rsidRDefault="00D12F49" w:rsidP="00D12F49">
      <w:pPr>
        <w:spacing w:after="0" w:line="360" w:lineRule="auto"/>
        <w:jc w:val="both"/>
        <w:rPr>
          <w:rFonts w:ascii="Cambria" w:eastAsia="Times New Roman" w:hAnsi="Cambria" w:cs="Times New Roman"/>
          <w:b/>
          <w:lang w:eastAsia="ar-SA"/>
        </w:rPr>
      </w:pPr>
    </w:p>
    <w:p w:rsidR="00D12F49" w:rsidRPr="00DB40F3" w:rsidRDefault="00D12F49" w:rsidP="00D12F49">
      <w:pPr>
        <w:spacing w:after="0" w:line="360" w:lineRule="auto"/>
        <w:jc w:val="both"/>
        <w:rPr>
          <w:rFonts w:ascii="Cambria" w:eastAsia="Times New Roman" w:hAnsi="Cambria" w:cs="Times New Roman"/>
          <w:bCs/>
          <w:iCs/>
          <w:lang w:eastAsia="ar-SA"/>
        </w:rPr>
      </w:pPr>
      <w:r w:rsidRPr="00DB40F3">
        <w:rPr>
          <w:rFonts w:ascii="Cambria" w:eastAsia="Times New Roman" w:hAnsi="Cambria" w:cs="Times New Roman"/>
          <w:bCs/>
          <w:iCs/>
          <w:lang w:eastAsia="ar-SA"/>
        </w:rPr>
        <w:t>Oferowany sprzęt: producent:………………… model (typ, numer, symbol, wersja):……………………………….</w:t>
      </w:r>
    </w:p>
    <w:p w:rsidR="00D12F49" w:rsidRPr="00DB40F3" w:rsidRDefault="00D12F49" w:rsidP="00D12F49">
      <w:pPr>
        <w:spacing w:after="0" w:line="360" w:lineRule="auto"/>
        <w:jc w:val="both"/>
        <w:rPr>
          <w:rFonts w:ascii="Cambria" w:eastAsia="Times New Roman" w:hAnsi="Cambria" w:cs="Times New Roman"/>
          <w:bCs/>
          <w:iCs/>
          <w:lang w:eastAsia="ar-SA"/>
        </w:rPr>
      </w:pPr>
    </w:p>
    <w:p w:rsidR="00D12F49" w:rsidRPr="00DB40F3" w:rsidRDefault="00D12F49" w:rsidP="00D12F49">
      <w:pPr>
        <w:spacing w:after="0" w:line="360" w:lineRule="auto"/>
        <w:jc w:val="both"/>
        <w:rPr>
          <w:rFonts w:ascii="Cambria" w:eastAsia="Times New Roman" w:hAnsi="Cambria" w:cs="Times New Roman"/>
          <w:bCs/>
          <w:i/>
          <w:iCs/>
          <w:lang w:eastAsia="ar-SA"/>
        </w:rPr>
      </w:pPr>
      <w:bookmarkStart w:id="5" w:name="_Hlk152923099"/>
      <w:r w:rsidRPr="00DB40F3">
        <w:rPr>
          <w:rFonts w:ascii="Cambria" w:eastAsia="Times New Roman" w:hAnsi="Cambria" w:cs="Times New Roman"/>
          <w:bCs/>
          <w:i/>
          <w:iCs/>
          <w:lang w:eastAsia="ar-SA"/>
        </w:rPr>
        <w:t>(wypełnia Wykonawca; niewskazanie producenta i pełnego oznaczenia oferowanego Sprzętu w sposób stosowany przez producenta i pozwalający jednoznacznie stwierdzić zgodność oferowanego Sprzętu z określonymi w SWZ wymogami, skutkować może odrzuceniem oferty jako niezgodnej z treścią Szczegółowego opisu przedmiotu zamówienia).</w:t>
      </w:r>
    </w:p>
    <w:tbl>
      <w:tblPr>
        <w:tblW w:w="14034" w:type="dxa"/>
        <w:tblInd w:w="-5" w:type="dxa"/>
        <w:tblLayout w:type="fixed"/>
        <w:tblCellMar>
          <w:left w:w="71" w:type="dxa"/>
          <w:right w:w="71" w:type="dxa"/>
        </w:tblCellMar>
        <w:tblLook w:val="0000" w:firstRow="0" w:lastRow="0" w:firstColumn="0" w:lastColumn="0" w:noHBand="0" w:noVBand="0"/>
      </w:tblPr>
      <w:tblGrid>
        <w:gridCol w:w="567"/>
        <w:gridCol w:w="3261"/>
        <w:gridCol w:w="5811"/>
        <w:gridCol w:w="4395"/>
      </w:tblGrid>
      <w:tr w:rsidR="00D12F49" w:rsidRPr="0015179E" w:rsidTr="00B12B27">
        <w:trPr>
          <w:trHeight w:val="412"/>
        </w:trPr>
        <w:tc>
          <w:tcPr>
            <w:tcW w:w="567" w:type="dxa"/>
            <w:tcBorders>
              <w:top w:val="single" w:sz="4" w:space="0" w:color="000000"/>
              <w:left w:val="single" w:sz="4" w:space="0" w:color="000000"/>
              <w:bottom w:val="single" w:sz="4" w:space="0" w:color="000000"/>
            </w:tcBorders>
            <w:shd w:val="clear" w:color="auto" w:fill="EDEDED"/>
            <w:vAlign w:val="center"/>
          </w:tcPr>
          <w:bookmarkEnd w:id="5"/>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L.p.</w:t>
            </w:r>
          </w:p>
        </w:tc>
        <w:tc>
          <w:tcPr>
            <w:tcW w:w="3261"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rPr>
                <w:rFonts w:ascii="Cambria" w:eastAsia="Times New Roman" w:hAnsi="Cambria" w:cs="Times New Roman"/>
                <w:b/>
                <w:lang w:eastAsia="ar-SA"/>
              </w:rPr>
            </w:pPr>
            <w:r w:rsidRPr="0015179E">
              <w:rPr>
                <w:rFonts w:ascii="Cambria" w:eastAsia="Times New Roman" w:hAnsi="Cambria" w:cs="Times New Roman"/>
                <w:b/>
                <w:lang w:eastAsia="ar-SA"/>
              </w:rPr>
              <w:t>Opis wymagania</w:t>
            </w:r>
          </w:p>
        </w:tc>
        <w:tc>
          <w:tcPr>
            <w:tcW w:w="5811"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bCs/>
                <w:lang w:eastAsia="ar-SA"/>
              </w:rPr>
              <w:t>Wymagania minimalne</w:t>
            </w:r>
          </w:p>
        </w:tc>
        <w:tc>
          <w:tcPr>
            <w:tcW w:w="4395"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lang w:eastAsia="ar-SA"/>
              </w:rPr>
              <w:t xml:space="preserve">Parametry oferowanego produktu </w:t>
            </w:r>
            <w:r w:rsidRPr="0015179E">
              <w:rPr>
                <w:rFonts w:ascii="Cambria" w:eastAsia="Times New Roman" w:hAnsi="Cambria" w:cs="Times New Roman"/>
                <w:b/>
                <w:lang w:eastAsia="ar-SA"/>
              </w:rPr>
              <w:br/>
            </w:r>
            <w:r w:rsidRPr="0015179E">
              <w:rPr>
                <w:rFonts w:ascii="Cambria" w:eastAsia="Times New Roman" w:hAnsi="Cambria" w:cs="Times New Roman"/>
                <w:b/>
                <w:i/>
                <w:lang w:eastAsia="ar-SA"/>
              </w:rPr>
              <w:t>(Wykonawca powinien wskazać konkretne cechy w wykropkowanych miejscach)</w:t>
            </w:r>
          </w:p>
        </w:tc>
      </w:tr>
      <w:tr w:rsidR="00D12F49" w:rsidRPr="0015179E" w:rsidTr="00B12B27">
        <w:trPr>
          <w:trHeight w:val="412"/>
        </w:trPr>
        <w:tc>
          <w:tcPr>
            <w:tcW w:w="567"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lang w:eastAsia="ar-SA"/>
              </w:rPr>
            </w:pPr>
            <w:r w:rsidRPr="0015179E">
              <w:rPr>
                <w:rFonts w:ascii="Cambria" w:eastAsia="Times New Roman" w:hAnsi="Cambria" w:cs="Times New Roman"/>
                <w:b/>
                <w:lang w:eastAsia="ar-SA"/>
              </w:rPr>
              <w:t>1</w:t>
            </w:r>
          </w:p>
        </w:tc>
        <w:tc>
          <w:tcPr>
            <w:tcW w:w="3261" w:type="dxa"/>
            <w:tcBorders>
              <w:top w:val="single" w:sz="4" w:space="0" w:color="000000"/>
              <w:left w:val="single" w:sz="4" w:space="0" w:color="000000"/>
              <w:bottom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lang w:eastAsia="ar-SA"/>
              </w:rPr>
            </w:pPr>
            <w:r w:rsidRPr="0015179E">
              <w:rPr>
                <w:rFonts w:ascii="Cambria" w:eastAsia="Times New Roman" w:hAnsi="Cambria" w:cs="Times New Roman"/>
                <w:b/>
                <w:lang w:eastAsia="ar-SA"/>
              </w:rPr>
              <w:t>2</w:t>
            </w:r>
          </w:p>
        </w:tc>
        <w:tc>
          <w:tcPr>
            <w:tcW w:w="5811"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bCs/>
                <w:lang w:eastAsia="ar-SA"/>
              </w:rPr>
            </w:pPr>
            <w:r w:rsidRPr="0015179E">
              <w:rPr>
                <w:rFonts w:ascii="Cambria" w:eastAsia="Times New Roman" w:hAnsi="Cambria" w:cs="Times New Roman"/>
                <w:b/>
                <w:bCs/>
                <w:lang w:eastAsia="ar-SA"/>
              </w:rPr>
              <w:t>3</w:t>
            </w:r>
          </w:p>
        </w:tc>
        <w:tc>
          <w:tcPr>
            <w:tcW w:w="4395"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bCs/>
                <w:lang w:eastAsia="ar-SA"/>
              </w:rPr>
            </w:pPr>
            <w:r w:rsidRPr="0015179E">
              <w:rPr>
                <w:rFonts w:ascii="Cambria" w:eastAsia="Times New Roman" w:hAnsi="Cambria" w:cs="Times New Roman"/>
                <w:b/>
                <w:bCs/>
                <w:lang w:eastAsia="ar-SA"/>
              </w:rPr>
              <w:t>4</w:t>
            </w:r>
          </w:p>
        </w:tc>
      </w:tr>
      <w:tr w:rsidR="00D12F49" w:rsidRPr="0015179E" w:rsidTr="00B12B27">
        <w:trPr>
          <w:trHeight w:val="421"/>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1.</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597194" w:rsidRDefault="00D12F49" w:rsidP="00B12B27">
            <w:pPr>
              <w:spacing w:after="0" w:line="360" w:lineRule="auto"/>
              <w:rPr>
                <w:rFonts w:ascii="Cambria" w:eastAsia="Times New Roman" w:hAnsi="Cambria" w:cs="Times New Roman"/>
                <w:b/>
                <w:bCs/>
                <w:lang w:eastAsia="ar-SA"/>
              </w:rPr>
            </w:pPr>
            <w:r w:rsidRPr="00597194">
              <w:rPr>
                <w:rFonts w:ascii="Cambria" w:hAnsi="Cambria" w:cs="Calibri"/>
                <w:b/>
                <w:lang w:eastAsia="pl-PL"/>
              </w:rPr>
              <w:t>Obsługiwana przekątne monitora</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cs="Calibri"/>
                <w:b/>
                <w:bCs/>
                <w:color w:val="000000"/>
                <w:lang w:eastAsia="pl-PL"/>
              </w:rPr>
              <w:t>19-27”</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484"/>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2.</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597194" w:rsidRDefault="00D12F49" w:rsidP="00B12B27">
            <w:pPr>
              <w:spacing w:after="0" w:line="360" w:lineRule="auto"/>
              <w:rPr>
                <w:rFonts w:ascii="Cambria" w:eastAsia="Times New Roman" w:hAnsi="Cambria" w:cs="Times New Roman"/>
                <w:b/>
                <w:lang w:eastAsia="ar-SA"/>
              </w:rPr>
            </w:pPr>
            <w:r w:rsidRPr="00597194">
              <w:rPr>
                <w:rFonts w:ascii="Cambria" w:hAnsi="Cambria" w:cs="Calibri"/>
                <w:b/>
                <w:lang w:eastAsia="pl-PL"/>
              </w:rPr>
              <w:t>Obsługiwany standard montażu monitora</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cs="Calibri"/>
                <w:b/>
                <w:lang w:eastAsia="pl-PL"/>
              </w:rPr>
              <w:t>VESA 100x100mm</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615"/>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3.</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597194" w:rsidRDefault="00D12F49" w:rsidP="00B12B27">
            <w:pPr>
              <w:spacing w:after="0" w:line="360" w:lineRule="auto"/>
              <w:rPr>
                <w:rFonts w:ascii="Cambria" w:eastAsia="Times New Roman" w:hAnsi="Cambria" w:cs="Times New Roman"/>
                <w:b/>
                <w:bCs/>
                <w:lang w:eastAsia="ar-SA"/>
              </w:rPr>
            </w:pPr>
            <w:r w:rsidRPr="00597194">
              <w:rPr>
                <w:rFonts w:ascii="Cambria" w:hAnsi="Cambria" w:cs="Calibri"/>
                <w:b/>
                <w:lang w:eastAsia="pl-PL"/>
              </w:rPr>
              <w:t>Zakres regulacji wysokości</w:t>
            </w:r>
          </w:p>
        </w:tc>
        <w:tc>
          <w:tcPr>
            <w:tcW w:w="58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cs="Calibri"/>
                <w:b/>
                <w:lang w:eastAsia="pl-PL"/>
              </w:rPr>
              <w:t>150 mm</w:t>
            </w:r>
            <w:r w:rsidRPr="00597194">
              <w:rPr>
                <w:rFonts w:ascii="Cambria" w:hAnsi="Cambria" w:cs="Calibri"/>
                <w:b/>
              </w:rPr>
              <w:t xml:space="preserve"> </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p>
        </w:tc>
      </w:tr>
      <w:tr w:rsidR="00D12F49" w:rsidRPr="0015179E" w:rsidTr="00B12B27">
        <w:trPr>
          <w:trHeight w:val="515"/>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4.</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597194" w:rsidRDefault="00D12F49" w:rsidP="00B12B27">
            <w:pPr>
              <w:spacing w:after="0" w:line="360" w:lineRule="auto"/>
              <w:rPr>
                <w:rFonts w:ascii="Cambria" w:eastAsia="Times New Roman" w:hAnsi="Cambria" w:cs="Times New Roman"/>
                <w:b/>
                <w:lang w:eastAsia="ar-SA"/>
              </w:rPr>
            </w:pPr>
            <w:r w:rsidRPr="00597194">
              <w:rPr>
                <w:rFonts w:ascii="Cambria" w:hAnsi="Cambria" w:cs="Calibri"/>
                <w:b/>
                <w:lang w:eastAsia="pl-PL"/>
              </w:rPr>
              <w:t>Zakres obrotu w poziomie</w:t>
            </w:r>
          </w:p>
        </w:tc>
        <w:tc>
          <w:tcPr>
            <w:tcW w:w="58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597194" w:rsidRDefault="00D12F49" w:rsidP="00B12B27">
            <w:pPr>
              <w:spacing w:after="0" w:line="360" w:lineRule="auto"/>
              <w:jc w:val="both"/>
              <w:rPr>
                <w:rFonts w:ascii="Cambria" w:eastAsia="Times New Roman" w:hAnsi="Cambria" w:cs="Times New Roman"/>
                <w:b/>
                <w:bCs/>
                <w:lang w:eastAsia="ar-SA"/>
              </w:rPr>
            </w:pPr>
            <w:r w:rsidRPr="00597194">
              <w:rPr>
                <w:rFonts w:ascii="Cambria" w:hAnsi="Cambria" w:cs="Calibri"/>
                <w:b/>
                <w:lang w:eastAsia="pl-PL"/>
              </w:rPr>
              <w:t>90 stopni</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27"/>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5.</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597194" w:rsidRDefault="00D12F49" w:rsidP="00B12B27">
            <w:pPr>
              <w:spacing w:after="0" w:line="360" w:lineRule="auto"/>
              <w:rPr>
                <w:rFonts w:ascii="Cambria" w:eastAsia="Times New Roman" w:hAnsi="Cambria" w:cs="Times New Roman"/>
                <w:b/>
                <w:bCs/>
                <w:lang w:eastAsia="ar-SA"/>
              </w:rPr>
            </w:pPr>
            <w:r w:rsidRPr="00597194">
              <w:rPr>
                <w:rFonts w:ascii="Cambria" w:hAnsi="Cambria" w:cs="Calibri"/>
                <w:b/>
                <w:lang w:eastAsia="pl-PL"/>
              </w:rPr>
              <w:t>Kąty widzenia (pion/poziom)</w:t>
            </w:r>
          </w:p>
        </w:tc>
        <w:tc>
          <w:tcPr>
            <w:tcW w:w="58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cs="Calibri"/>
                <w:b/>
                <w:lang w:eastAsia="pl-PL"/>
              </w:rPr>
              <w:t>178/178 stopni</w:t>
            </w:r>
            <w:r w:rsidRPr="00597194">
              <w:rPr>
                <w:rFonts w:ascii="Cambria" w:hAnsi="Cambria" w:cs="Calibri"/>
                <w:b/>
                <w:bCs/>
                <w:lang w:eastAsia="pl-PL"/>
              </w:rPr>
              <w:t xml:space="preserve"> </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27"/>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6.</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597194" w:rsidRDefault="00D12F49" w:rsidP="00B12B27">
            <w:pPr>
              <w:spacing w:after="0" w:line="360" w:lineRule="auto"/>
              <w:rPr>
                <w:rFonts w:ascii="Cambria" w:eastAsia="Times New Roman" w:hAnsi="Cambria" w:cs="Times New Roman"/>
                <w:b/>
                <w:lang w:eastAsia="ar-SA"/>
              </w:rPr>
            </w:pPr>
            <w:r w:rsidRPr="00597194">
              <w:rPr>
                <w:rFonts w:ascii="Cambria" w:hAnsi="Cambria" w:cs="Calibri"/>
                <w:b/>
                <w:lang w:eastAsia="pl-PL"/>
              </w:rPr>
              <w:t>Regulacja pochylenia</w:t>
            </w:r>
          </w:p>
        </w:tc>
        <w:tc>
          <w:tcPr>
            <w:tcW w:w="58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cs="Calibri"/>
                <w:b/>
                <w:lang w:eastAsia="pl-PL"/>
              </w:rPr>
              <w:t>W zakresie min. 26 stopni</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p>
        </w:tc>
      </w:tr>
      <w:tr w:rsidR="00D12F49" w:rsidRPr="0015179E" w:rsidTr="00B12B27">
        <w:trPr>
          <w:trHeight w:val="527"/>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lastRenderedPageBreak/>
              <w:t>7</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597194" w:rsidRDefault="00D12F49" w:rsidP="00B12B27">
            <w:pPr>
              <w:spacing w:after="0" w:line="360" w:lineRule="auto"/>
              <w:rPr>
                <w:rFonts w:ascii="Cambria" w:eastAsia="Times New Roman" w:hAnsi="Cambria" w:cs="Times New Roman"/>
                <w:b/>
                <w:lang w:eastAsia="ar-SA"/>
              </w:rPr>
            </w:pPr>
            <w:r w:rsidRPr="00597194">
              <w:rPr>
                <w:rFonts w:ascii="Cambria" w:hAnsi="Cambria" w:cs="Calibri"/>
                <w:b/>
                <w:lang w:eastAsia="pl-PL"/>
              </w:rPr>
              <w:t>Kompatybilność</w:t>
            </w:r>
          </w:p>
        </w:tc>
        <w:tc>
          <w:tcPr>
            <w:tcW w:w="58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cs="Calibri"/>
                <w:b/>
                <w:lang w:eastAsia="pl-PL"/>
              </w:rPr>
              <w:t xml:space="preserve">Statyw musi umożliwiać zamontowanie na nim oferowanego w niniejszym postępowaniu terminala </w:t>
            </w:r>
            <w:proofErr w:type="spellStart"/>
            <w:r w:rsidRPr="00597194">
              <w:rPr>
                <w:rFonts w:ascii="Cambria" w:hAnsi="Cambria" w:cs="Calibri"/>
                <w:b/>
                <w:lang w:eastAsia="pl-PL"/>
              </w:rPr>
              <w:t>thin</w:t>
            </w:r>
            <w:proofErr w:type="spellEnd"/>
            <w:r w:rsidRPr="00597194">
              <w:rPr>
                <w:rFonts w:ascii="Cambria" w:hAnsi="Cambria" w:cs="Calibri"/>
                <w:b/>
                <w:lang w:eastAsia="pl-PL"/>
              </w:rPr>
              <w:t xml:space="preserve"> </w:t>
            </w:r>
            <w:proofErr w:type="spellStart"/>
            <w:r w:rsidRPr="00597194">
              <w:rPr>
                <w:rFonts w:ascii="Cambria" w:hAnsi="Cambria" w:cs="Calibri"/>
                <w:b/>
                <w:lang w:eastAsia="pl-PL"/>
              </w:rPr>
              <w:t>client</w:t>
            </w:r>
            <w:proofErr w:type="spellEnd"/>
            <w:r w:rsidRPr="00597194">
              <w:rPr>
                <w:rFonts w:ascii="Cambria" w:hAnsi="Cambria" w:cs="Calibri"/>
                <w:b/>
                <w:lang w:eastAsia="pl-PL"/>
              </w:rPr>
              <w:t xml:space="preserve"> oraz monitora.</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p>
        </w:tc>
      </w:tr>
      <w:tr w:rsidR="00D12F49" w:rsidRPr="0015179E" w:rsidTr="00B12B27">
        <w:trPr>
          <w:trHeight w:val="342"/>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Pr>
                <w:rFonts w:ascii="Cambria" w:eastAsia="Times New Roman" w:hAnsi="Cambria" w:cs="Times New Roman"/>
                <w:b/>
                <w:lang w:eastAsia="ar-SA"/>
              </w:rPr>
              <w:t>8</w:t>
            </w:r>
            <w:r w:rsidRPr="0015179E">
              <w:rPr>
                <w:rFonts w:ascii="Cambria" w:eastAsia="Times New Roman" w:hAnsi="Cambria" w:cs="Times New Roman"/>
                <w:b/>
                <w:lang w:eastAsia="ar-SA"/>
              </w:rPr>
              <w:t>.</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597194" w:rsidRDefault="00D12F49" w:rsidP="00B12B27">
            <w:pPr>
              <w:spacing w:after="0" w:line="360" w:lineRule="auto"/>
              <w:rPr>
                <w:rFonts w:ascii="Cambria" w:eastAsia="Times New Roman" w:hAnsi="Cambria" w:cs="Times New Roman"/>
                <w:b/>
                <w:lang w:eastAsia="ar-SA"/>
              </w:rPr>
            </w:pPr>
            <w:r w:rsidRPr="00597194">
              <w:rPr>
                <w:rFonts w:ascii="Cambria" w:hAnsi="Cambria" w:cs="Calibri"/>
                <w:b/>
                <w:lang w:eastAsia="pl-PL"/>
              </w:rPr>
              <w:t>Gwarancja</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597194" w:rsidRDefault="00D12F49" w:rsidP="00B12B27">
            <w:pPr>
              <w:spacing w:after="0" w:line="360" w:lineRule="auto"/>
              <w:jc w:val="both"/>
              <w:rPr>
                <w:rFonts w:ascii="Cambria" w:hAnsi="Cambria" w:cs="Calibri"/>
                <w:b/>
                <w:lang w:eastAsia="pl-PL"/>
              </w:rPr>
            </w:pPr>
            <w:r w:rsidRPr="00597194">
              <w:rPr>
                <w:rFonts w:ascii="Cambria" w:hAnsi="Cambria" w:cs="Calibri"/>
                <w:b/>
                <w:lang w:eastAsia="pl-PL"/>
              </w:rPr>
              <w:t xml:space="preserve">Gwarancja producenta minimum </w:t>
            </w:r>
            <w:r>
              <w:rPr>
                <w:rFonts w:ascii="Cambria" w:hAnsi="Cambria" w:cs="Calibri"/>
                <w:b/>
                <w:lang w:eastAsia="pl-PL"/>
              </w:rPr>
              <w:t>3</w:t>
            </w:r>
            <w:r w:rsidRPr="00597194">
              <w:rPr>
                <w:rFonts w:ascii="Cambria" w:hAnsi="Cambria" w:cs="Calibri"/>
                <w:b/>
                <w:lang w:eastAsia="pl-PL"/>
              </w:rPr>
              <w:t xml:space="preserve"> lat</w:t>
            </w:r>
            <w:r>
              <w:rPr>
                <w:rFonts w:ascii="Cambria" w:hAnsi="Cambria" w:cs="Calibri"/>
                <w:b/>
                <w:lang w:eastAsia="pl-PL"/>
              </w:rPr>
              <w:t>a</w:t>
            </w:r>
            <w:r w:rsidRPr="00597194">
              <w:rPr>
                <w:rFonts w:ascii="Cambria" w:hAnsi="Cambria" w:cs="Calibri"/>
                <w:b/>
                <w:lang w:eastAsia="pl-PL"/>
              </w:rPr>
              <w:t>.</w:t>
            </w:r>
            <w:r w:rsidRPr="00597194">
              <w:rPr>
                <w:rFonts w:ascii="Cambria" w:hAnsi="Cambria" w:cs="Calibri"/>
                <w:b/>
                <w:bCs/>
                <w:color w:val="000000"/>
              </w:rPr>
              <w:t xml:space="preserve">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Pr>
                <w:rFonts w:ascii="Cambria" w:eastAsia="Times New Roman" w:hAnsi="Cambria" w:cs="Times New Roman"/>
                <w:b/>
                <w:lang w:eastAsia="ar-SA"/>
              </w:rPr>
              <w:t xml:space="preserve">Zgodnie z ofertą Wykonawcy oraz </w:t>
            </w:r>
            <w:r w:rsidRPr="0015179E">
              <w:rPr>
                <w:rFonts w:ascii="Cambria" w:eastAsia="Times New Roman" w:hAnsi="Cambria" w:cs="Times New Roman"/>
                <w:b/>
                <w:lang w:eastAsia="ar-SA"/>
              </w:rPr>
              <w:t>ze Szczegółowym opisem przedmiotu zamówienia</w:t>
            </w:r>
          </w:p>
        </w:tc>
      </w:tr>
      <w:tr w:rsidR="00D12F49" w:rsidRPr="0015179E" w:rsidTr="00B12B27">
        <w:trPr>
          <w:trHeight w:val="342"/>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Pr>
                <w:rFonts w:ascii="Cambria" w:eastAsia="Times New Roman" w:hAnsi="Cambria" w:cs="Times New Roman"/>
                <w:b/>
                <w:lang w:eastAsia="ar-SA"/>
              </w:rPr>
              <w:t>9.</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597194" w:rsidRDefault="00D12F49" w:rsidP="00B12B27">
            <w:pPr>
              <w:spacing w:after="0" w:line="360" w:lineRule="auto"/>
              <w:rPr>
                <w:rFonts w:ascii="Cambria" w:eastAsia="Times New Roman" w:hAnsi="Cambria" w:cs="Times New Roman"/>
                <w:b/>
                <w:lang w:eastAsia="ar-SA"/>
              </w:rPr>
            </w:pPr>
            <w:r w:rsidRPr="00597194">
              <w:rPr>
                <w:rFonts w:ascii="Cambria" w:hAnsi="Cambria" w:cs="Calibri"/>
                <w:b/>
                <w:lang w:eastAsia="pl-PL"/>
              </w:rPr>
              <w:t>Rozwiązanie równoważne</w:t>
            </w:r>
          </w:p>
        </w:tc>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cs="Calibri"/>
                <w:b/>
                <w:lang w:eastAsia="pl-PL"/>
              </w:rPr>
              <w:t xml:space="preserve">Zamawiający uzna za rozwiązanie równoważne dedykowany uchwyt pochodzący od tego samego producenta co terminal i monitor, który dołączony w przewidziany przez producenta sposób do oryginalnej podstawy monitora (Specyfikacja 2) z zamontowanym w nim terminalem (Specyfikacja 1) utworzą zestaw o tej samej funkcjonalności.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Default="00D12F49" w:rsidP="00B12B27">
            <w:pPr>
              <w:spacing w:after="0" w:line="360" w:lineRule="auto"/>
              <w:jc w:val="both"/>
              <w:rPr>
                <w:rFonts w:ascii="Cambria" w:eastAsia="Times New Roman" w:hAnsi="Cambria" w:cs="Times New Roman"/>
                <w:b/>
                <w:lang w:eastAsia="ar-SA"/>
              </w:rPr>
            </w:pPr>
          </w:p>
        </w:tc>
      </w:tr>
    </w:tbl>
    <w:p w:rsidR="00D12F49" w:rsidRPr="0015179E" w:rsidRDefault="00D12F49" w:rsidP="00D12F49">
      <w:pPr>
        <w:spacing w:after="0" w:line="360" w:lineRule="auto"/>
        <w:jc w:val="both"/>
        <w:rPr>
          <w:rFonts w:ascii="Cambria" w:eastAsia="Times New Roman" w:hAnsi="Cambria" w:cs="Times New Roman"/>
          <w:b/>
          <w:lang w:eastAsia="ar-SA"/>
        </w:rPr>
      </w:pPr>
    </w:p>
    <w:p w:rsidR="00D12F49" w:rsidRPr="0015179E" w:rsidRDefault="00D12F49" w:rsidP="00D12F49">
      <w:pPr>
        <w:spacing w:after="0" w:line="360" w:lineRule="auto"/>
        <w:jc w:val="both"/>
        <w:rPr>
          <w:rFonts w:ascii="Cambria" w:eastAsia="Times New Roman" w:hAnsi="Cambria" w:cs="Times New Roman"/>
          <w:b/>
          <w:i/>
          <w:lang w:eastAsia="ar-SA"/>
        </w:rPr>
      </w:pPr>
      <w:r w:rsidRPr="0015179E">
        <w:rPr>
          <w:rFonts w:ascii="Cambria" w:eastAsia="Times New Roman" w:hAnsi="Cambria" w:cs="Times New Roman"/>
          <w:b/>
          <w:i/>
          <w:lang w:eastAsia="ar-SA"/>
        </w:rPr>
        <w:t>Uwaga: kolumny 1-3 stanowią opis przedmiotu zamówienia i nie podlegają zmianom</w:t>
      </w:r>
      <w:r>
        <w:rPr>
          <w:rFonts w:ascii="Cambria" w:eastAsia="Times New Roman" w:hAnsi="Cambria" w:cs="Times New Roman"/>
          <w:b/>
          <w:i/>
          <w:lang w:eastAsia="ar-SA"/>
        </w:rPr>
        <w:t>.</w:t>
      </w:r>
    </w:p>
    <w:p w:rsidR="00D12F49" w:rsidRDefault="00D12F49" w:rsidP="00D12F49">
      <w:pPr>
        <w:spacing w:after="0" w:line="360" w:lineRule="auto"/>
        <w:jc w:val="both"/>
        <w:rPr>
          <w:rFonts w:ascii="Cambria" w:eastAsia="Times New Roman" w:hAnsi="Cambria" w:cs="Times New Roman"/>
          <w:b/>
          <w:i/>
          <w:lang w:eastAsia="ar-SA"/>
        </w:rPr>
      </w:pPr>
      <w:r w:rsidRPr="0021320F">
        <w:rPr>
          <w:rFonts w:ascii="Cambria" w:eastAsia="Times New Roman" w:hAnsi="Cambria" w:cs="Times New Roman"/>
          <w:b/>
          <w:i/>
          <w:lang w:eastAsia="ar-SA"/>
        </w:rPr>
        <w:t>Zamawiający wymaga aby wszystkie elementy opisane w specyfikacjach 1,2,3 pochodziły od tego samego producenta.</w:t>
      </w:r>
    </w:p>
    <w:p w:rsidR="00D12F49" w:rsidRDefault="00D12F49" w:rsidP="00D12F49">
      <w:pPr>
        <w:spacing w:after="0" w:line="360" w:lineRule="auto"/>
        <w:ind w:hanging="720"/>
        <w:jc w:val="center"/>
        <w:rPr>
          <w:rFonts w:ascii="Cambria" w:hAnsi="Cambria" w:cs="Arial"/>
        </w:rPr>
      </w:pPr>
    </w:p>
    <w:p w:rsidR="00D12F49" w:rsidRPr="00450A04" w:rsidRDefault="00D12F49" w:rsidP="00D12F49">
      <w:pPr>
        <w:spacing w:after="0" w:line="360" w:lineRule="auto"/>
        <w:ind w:hanging="720"/>
        <w:jc w:val="center"/>
        <w:rPr>
          <w:rFonts w:ascii="Cambria" w:hAnsi="Cambria" w:cs="Arial"/>
        </w:rPr>
      </w:pPr>
      <w:r w:rsidRPr="00450A04">
        <w:rPr>
          <w:rFonts w:ascii="Cambria" w:hAnsi="Cambria" w:cs="Arial"/>
        </w:rPr>
        <w:t xml:space="preserve">…………..…….……. </w:t>
      </w:r>
      <w:r w:rsidRPr="00450A04">
        <w:rPr>
          <w:rFonts w:ascii="Cambria" w:hAnsi="Cambria" w:cs="Arial"/>
          <w:i/>
        </w:rPr>
        <w:t>(miejscowość)</w:t>
      </w:r>
      <w:r w:rsidRPr="00450A04">
        <w:rPr>
          <w:rFonts w:ascii="Cambria" w:hAnsi="Cambria" w:cs="Arial"/>
        </w:rPr>
        <w:t>, dnia ………….……. r.</w:t>
      </w:r>
    </w:p>
    <w:p w:rsidR="00D12F49" w:rsidRPr="00450A04" w:rsidRDefault="00D12F49" w:rsidP="00D12F49">
      <w:pPr>
        <w:spacing w:after="0" w:line="360" w:lineRule="auto"/>
        <w:ind w:hanging="720"/>
        <w:jc w:val="center"/>
        <w:rPr>
          <w:rFonts w:ascii="Cambria" w:hAnsi="Cambria" w:cs="Arial"/>
        </w:rPr>
      </w:pPr>
      <w:r w:rsidRPr="00450A04">
        <w:rPr>
          <w:rFonts w:ascii="Cambria" w:hAnsi="Cambria" w:cs="Arial"/>
        </w:rPr>
        <w:t>..………….…………………..………………………………</w:t>
      </w:r>
    </w:p>
    <w:p w:rsidR="00D12F49" w:rsidRPr="00450A04" w:rsidRDefault="00D12F49" w:rsidP="00D12F49">
      <w:pPr>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(Podpis osoby uprawnionej lub osób uprawnionych do reprezentowania</w:t>
      </w:r>
    </w:p>
    <w:p w:rsidR="00D12F49" w:rsidRPr="00450A04" w:rsidRDefault="00D12F49" w:rsidP="00D12F49">
      <w:pPr>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Wykonawcy w dokumentach</w:t>
      </w:r>
    </w:p>
    <w:p w:rsidR="00D12F49" w:rsidRDefault="00D12F49" w:rsidP="00D12F49">
      <w:pPr>
        <w:spacing w:after="0" w:line="360" w:lineRule="auto"/>
        <w:ind w:left="4254" w:firstLine="709"/>
        <w:jc w:val="both"/>
        <w:rPr>
          <w:rFonts w:ascii="Cambria" w:eastAsia="Times New Roman" w:hAnsi="Cambria" w:cs="Times New Roman"/>
          <w:b/>
          <w:i/>
          <w:lang w:eastAsia="ar-SA"/>
        </w:rPr>
      </w:pPr>
      <w:r w:rsidRPr="00450A04">
        <w:rPr>
          <w:rFonts w:ascii="Cambria" w:hAnsi="Cambria" w:cs="Arial"/>
          <w:color w:val="000000"/>
        </w:rPr>
        <w:t xml:space="preserve">rejestrowych lub we </w:t>
      </w:r>
      <w:r w:rsidRPr="00450A04">
        <w:rPr>
          <w:rFonts w:ascii="Cambria" w:hAnsi="Cambria" w:cs="Arial"/>
        </w:rPr>
        <w:t>właściwym upoważnieniu</w:t>
      </w:r>
    </w:p>
    <w:p w:rsidR="00D12F49" w:rsidRDefault="00D12F49" w:rsidP="00D12F49">
      <w:pPr>
        <w:spacing w:after="0" w:line="360" w:lineRule="auto"/>
        <w:rPr>
          <w:rFonts w:ascii="Cambria" w:eastAsia="Times New Roman" w:hAnsi="Cambria" w:cs="Times New Roman"/>
          <w:b/>
          <w:i/>
          <w:lang w:eastAsia="ar-SA"/>
        </w:rPr>
      </w:pPr>
      <w:r>
        <w:rPr>
          <w:rFonts w:ascii="Cambria" w:eastAsia="Times New Roman" w:hAnsi="Cambria" w:cs="Times New Roman"/>
          <w:b/>
          <w:i/>
          <w:lang w:eastAsia="ar-SA"/>
        </w:rPr>
        <w:br w:type="page"/>
      </w:r>
    </w:p>
    <w:p w:rsidR="00D12F49" w:rsidRPr="00450A04" w:rsidRDefault="00D12F49" w:rsidP="00D12F49">
      <w:pPr>
        <w:spacing w:after="0" w:line="360" w:lineRule="auto"/>
        <w:rPr>
          <w:rFonts w:ascii="Cambria" w:hAnsi="Cambria" w:cs="Arial"/>
          <w:b/>
        </w:rPr>
      </w:pPr>
      <w:r w:rsidRPr="00450A04">
        <w:rPr>
          <w:rFonts w:ascii="Cambria" w:hAnsi="Cambria" w:cs="Arial"/>
          <w:b/>
        </w:rPr>
        <w:lastRenderedPageBreak/>
        <w:t>WYKONAWCA:</w:t>
      </w:r>
    </w:p>
    <w:p w:rsidR="00D12F49" w:rsidRPr="00450A04" w:rsidRDefault="00D12F49" w:rsidP="00D12F49">
      <w:pPr>
        <w:spacing w:after="0" w:line="360" w:lineRule="auto"/>
        <w:jc w:val="center"/>
        <w:rPr>
          <w:rFonts w:ascii="Cambria" w:hAnsi="Cambria" w:cs="Arial"/>
          <w:b/>
        </w:rPr>
      </w:pPr>
      <w:r w:rsidRPr="00450A04">
        <w:rPr>
          <w:rFonts w:ascii="Cambria" w:hAnsi="Cambria" w:cs="Arial"/>
          <w:b/>
        </w:rPr>
        <w:t>FORMULARZ CENOWY</w:t>
      </w:r>
      <w:r>
        <w:rPr>
          <w:rFonts w:ascii="Cambria" w:hAnsi="Cambria" w:cs="Arial"/>
          <w:b/>
        </w:rPr>
        <w:t xml:space="preserve"> I PRODUKTOWY</w:t>
      </w:r>
    </w:p>
    <w:p w:rsidR="00D12F49" w:rsidRPr="00450A04" w:rsidRDefault="00D12F49" w:rsidP="00D12F49">
      <w:pPr>
        <w:spacing w:after="0" w:line="360" w:lineRule="auto"/>
        <w:jc w:val="center"/>
        <w:rPr>
          <w:rFonts w:ascii="Cambria" w:hAnsi="Cambria" w:cs="Arial"/>
          <w:b/>
        </w:rPr>
      </w:pPr>
    </w:p>
    <w:p w:rsidR="00D12F49" w:rsidRPr="00DB40F3" w:rsidRDefault="00D12F49" w:rsidP="00D12F49">
      <w:pPr>
        <w:tabs>
          <w:tab w:val="left" w:pos="0"/>
          <w:tab w:val="left" w:pos="3402"/>
          <w:tab w:val="left" w:pos="7937"/>
        </w:tabs>
        <w:suppressAutoHyphens/>
        <w:spacing w:after="0" w:line="360" w:lineRule="auto"/>
        <w:jc w:val="both"/>
        <w:rPr>
          <w:rFonts w:ascii="Cambria" w:hAnsi="Cambria" w:cs="Times New Roman"/>
          <w:b/>
        </w:rPr>
      </w:pPr>
      <w:r w:rsidRPr="00450A04">
        <w:rPr>
          <w:rFonts w:ascii="Cambria" w:hAnsi="Cambria" w:cs="Arial"/>
        </w:rPr>
        <w:t>Nawiązując do postępowania prowadzonego w trybie podstawowym na podstawie art. 275 pkt 1 ustawy zgodnie z przepisami ustawy z dnia 11 września 2019 r. – Prawo zamówień publicznych (Dz. U. z 202</w:t>
      </w:r>
      <w:r>
        <w:rPr>
          <w:rFonts w:ascii="Cambria" w:hAnsi="Cambria" w:cs="Arial"/>
        </w:rPr>
        <w:t>4</w:t>
      </w:r>
      <w:r w:rsidRPr="00450A04">
        <w:rPr>
          <w:rFonts w:ascii="Cambria" w:hAnsi="Cambria" w:cs="Arial"/>
        </w:rPr>
        <w:t xml:space="preserve"> r. poz. 1</w:t>
      </w:r>
      <w:r>
        <w:rPr>
          <w:rFonts w:ascii="Cambria" w:hAnsi="Cambria" w:cs="Arial"/>
        </w:rPr>
        <w:t>320</w:t>
      </w:r>
      <w:r w:rsidRPr="00450A04">
        <w:rPr>
          <w:rFonts w:ascii="Cambria" w:hAnsi="Cambria" w:cs="Arial"/>
        </w:rPr>
        <w:t xml:space="preserve">) pod nazwą: </w:t>
      </w:r>
      <w:r w:rsidRPr="00450A04">
        <w:rPr>
          <w:rFonts w:ascii="Cambria" w:hAnsi="Cambria" w:cs="Times New Roman"/>
          <w:b/>
        </w:rPr>
        <w:t>„</w:t>
      </w:r>
      <w:r w:rsidRPr="007908F7">
        <w:rPr>
          <w:rFonts w:ascii="Cambria" w:hAnsi="Cambria" w:cs="Times New Roman"/>
          <w:b/>
        </w:rPr>
        <w:t xml:space="preserve">Dostawa 70 sztuk terminali typu </w:t>
      </w:r>
      <w:proofErr w:type="spellStart"/>
      <w:r w:rsidRPr="007908F7">
        <w:rPr>
          <w:rFonts w:ascii="Cambria" w:hAnsi="Cambria" w:cs="Times New Roman"/>
          <w:b/>
        </w:rPr>
        <w:t>thin-client</w:t>
      </w:r>
      <w:proofErr w:type="spellEnd"/>
      <w:r w:rsidRPr="007908F7">
        <w:rPr>
          <w:rFonts w:ascii="Cambria" w:hAnsi="Cambria" w:cs="Times New Roman"/>
          <w:b/>
        </w:rPr>
        <w:t xml:space="preserve"> wraz </w:t>
      </w:r>
      <w:r>
        <w:rPr>
          <w:rFonts w:ascii="Cambria" w:hAnsi="Cambria" w:cs="Times New Roman"/>
          <w:b/>
        </w:rPr>
        <w:br/>
      </w:r>
      <w:r w:rsidRPr="007908F7">
        <w:rPr>
          <w:rFonts w:ascii="Cambria" w:hAnsi="Cambria" w:cs="Times New Roman"/>
          <w:b/>
        </w:rPr>
        <w:t>z dedykowanymi uchwytami</w:t>
      </w:r>
      <w:r>
        <w:rPr>
          <w:rFonts w:ascii="Cambria" w:hAnsi="Cambria" w:cs="Times New Roman"/>
          <w:b/>
        </w:rPr>
        <w:t xml:space="preserve"> </w:t>
      </w:r>
      <w:r w:rsidRPr="007908F7">
        <w:rPr>
          <w:rFonts w:ascii="Cambria" w:hAnsi="Cambria" w:cs="Times New Roman"/>
          <w:b/>
        </w:rPr>
        <w:t>oraz 100 sztuk monitorów 27” na potrzeby Sądu Rejonowego w Lubartowie oraz dostawę 45 sztuk komputerów przenośnych na potrzeby Sądu Okręgowego</w:t>
      </w:r>
      <w:r>
        <w:rPr>
          <w:rFonts w:ascii="Cambria" w:hAnsi="Cambria" w:cs="Times New Roman"/>
          <w:b/>
        </w:rPr>
        <w:t xml:space="preserve"> </w:t>
      </w:r>
      <w:r w:rsidRPr="007908F7">
        <w:rPr>
          <w:rFonts w:ascii="Cambria" w:hAnsi="Cambria" w:cs="Times New Roman"/>
          <w:b/>
        </w:rPr>
        <w:t>w Lublinie</w:t>
      </w:r>
      <w:r w:rsidRPr="00450A04">
        <w:rPr>
          <w:rFonts w:ascii="Cambria" w:hAnsi="Cambria" w:cs="Times New Roman"/>
          <w:b/>
        </w:rPr>
        <w:t>”</w:t>
      </w:r>
      <w:r>
        <w:rPr>
          <w:rFonts w:ascii="Cambria" w:hAnsi="Cambria" w:cs="Times New Roman"/>
          <w:b/>
        </w:rPr>
        <w:t xml:space="preserve"> </w:t>
      </w:r>
      <w:r w:rsidRPr="00695F1D">
        <w:rPr>
          <w:rFonts w:ascii="Cambria" w:hAnsi="Cambria" w:cs="Times New Roman"/>
          <w:b/>
        </w:rPr>
        <w:t>ZP.261.17.2024</w:t>
      </w:r>
    </w:p>
    <w:p w:rsidR="00D12F49" w:rsidRDefault="00D12F49" w:rsidP="00D12F49">
      <w:pPr>
        <w:spacing w:after="0" w:line="360" w:lineRule="auto"/>
        <w:rPr>
          <w:rFonts w:ascii="Cambria" w:eastAsia="Calibri" w:hAnsi="Cambria" w:cs="Arial"/>
          <w:b/>
          <w:bCs/>
        </w:rPr>
      </w:pPr>
    </w:p>
    <w:p w:rsidR="00D12F49" w:rsidRPr="00E72D14" w:rsidRDefault="00D12F49" w:rsidP="00D12F49">
      <w:pPr>
        <w:spacing w:after="0" w:line="360" w:lineRule="auto"/>
        <w:rPr>
          <w:rFonts w:ascii="Cambria" w:eastAsia="Calibri" w:hAnsi="Cambria" w:cs="Arial"/>
          <w:b/>
          <w:bCs/>
        </w:rPr>
      </w:pPr>
      <w:r>
        <w:rPr>
          <w:rFonts w:ascii="Cambria" w:eastAsia="Calibri" w:hAnsi="Cambria" w:cs="Arial"/>
          <w:b/>
          <w:bCs/>
        </w:rPr>
        <w:t>ZADANIE II</w:t>
      </w:r>
    </w:p>
    <w:tbl>
      <w:tblPr>
        <w:tblW w:w="13892" w:type="dxa"/>
        <w:jc w:val="center"/>
        <w:tblCellMar>
          <w:left w:w="70" w:type="dxa"/>
          <w:right w:w="70" w:type="dxa"/>
        </w:tblCellMar>
        <w:tblLook w:val="04A0" w:firstRow="1" w:lastRow="0" w:firstColumn="1" w:lastColumn="0" w:noHBand="0" w:noVBand="1"/>
      </w:tblPr>
      <w:tblGrid>
        <w:gridCol w:w="562"/>
        <w:gridCol w:w="4643"/>
        <w:gridCol w:w="1142"/>
        <w:gridCol w:w="1237"/>
        <w:gridCol w:w="1258"/>
        <w:gridCol w:w="1743"/>
        <w:gridCol w:w="1538"/>
        <w:gridCol w:w="1769"/>
      </w:tblGrid>
      <w:tr w:rsidR="00D12F49" w:rsidRPr="00E72D14" w:rsidTr="00B12B27">
        <w:trPr>
          <w:trHeight w:val="588"/>
          <w:jc w:val="center"/>
        </w:trPr>
        <w:tc>
          <w:tcPr>
            <w:tcW w:w="562" w:type="dxa"/>
            <w:tcBorders>
              <w:top w:val="single" w:sz="4" w:space="0" w:color="auto"/>
              <w:left w:val="single" w:sz="4" w:space="0" w:color="auto"/>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lp.</w:t>
            </w:r>
          </w:p>
        </w:tc>
        <w:tc>
          <w:tcPr>
            <w:tcW w:w="4643"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nazwa</w:t>
            </w:r>
          </w:p>
        </w:tc>
        <w:tc>
          <w:tcPr>
            <w:tcW w:w="1142"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1F2920">
              <w:rPr>
                <w:rFonts w:ascii="Cambria" w:eastAsia="Times New Roman" w:hAnsi="Cambria" w:cs="Calibri"/>
                <w:b/>
                <w:bCs/>
                <w:lang w:eastAsia="pl-PL"/>
              </w:rPr>
              <w:t>jednostka miary</w:t>
            </w:r>
          </w:p>
        </w:tc>
        <w:tc>
          <w:tcPr>
            <w:tcW w:w="1237"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szacowana ilość</w:t>
            </w:r>
          </w:p>
        </w:tc>
        <w:tc>
          <w:tcPr>
            <w:tcW w:w="1258"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cena netto*</w:t>
            </w:r>
            <w:r>
              <w:rPr>
                <w:rFonts w:ascii="Cambria" w:eastAsia="Times New Roman" w:hAnsi="Cambria" w:cs="Calibri"/>
                <w:b/>
                <w:bCs/>
                <w:lang w:eastAsia="pl-PL"/>
              </w:rPr>
              <w:t>*</w:t>
            </w:r>
          </w:p>
        </w:tc>
        <w:tc>
          <w:tcPr>
            <w:tcW w:w="1743"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cena brutto*</w:t>
            </w:r>
            <w:r>
              <w:rPr>
                <w:rFonts w:ascii="Cambria" w:eastAsia="Times New Roman" w:hAnsi="Cambria" w:cs="Calibri"/>
                <w:b/>
                <w:bCs/>
                <w:lang w:eastAsia="pl-PL"/>
              </w:rPr>
              <w:t>*</w:t>
            </w:r>
          </w:p>
        </w:tc>
        <w:tc>
          <w:tcPr>
            <w:tcW w:w="1538"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wartość netto*</w:t>
            </w:r>
            <w:r>
              <w:rPr>
                <w:rFonts w:ascii="Cambria" w:eastAsia="Times New Roman" w:hAnsi="Cambria" w:cs="Calibri"/>
                <w:b/>
                <w:bCs/>
                <w:lang w:eastAsia="pl-PL"/>
              </w:rPr>
              <w:t>*</w:t>
            </w:r>
          </w:p>
        </w:tc>
        <w:tc>
          <w:tcPr>
            <w:tcW w:w="1769" w:type="dxa"/>
            <w:tcBorders>
              <w:top w:val="single" w:sz="4" w:space="0" w:color="auto"/>
              <w:left w:val="nil"/>
              <w:bottom w:val="single" w:sz="4" w:space="0" w:color="auto"/>
              <w:right w:val="single" w:sz="4" w:space="0" w:color="auto"/>
            </w:tcBorders>
            <w:shd w:val="clear" w:color="auto" w:fill="E7E6E6"/>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wartość brutto*</w:t>
            </w:r>
            <w:r>
              <w:rPr>
                <w:rFonts w:ascii="Cambria" w:eastAsia="Times New Roman" w:hAnsi="Cambria" w:cs="Calibri"/>
                <w:b/>
                <w:bCs/>
                <w:lang w:eastAsia="pl-PL"/>
              </w:rPr>
              <w:t>*</w:t>
            </w:r>
          </w:p>
        </w:tc>
      </w:tr>
      <w:tr w:rsidR="00D12F49" w:rsidRPr="00E72D14" w:rsidTr="00B12B27">
        <w:trPr>
          <w:trHeight w:val="431"/>
          <w:jc w:val="center"/>
        </w:trPr>
        <w:tc>
          <w:tcPr>
            <w:tcW w:w="562" w:type="dxa"/>
            <w:tcBorders>
              <w:top w:val="nil"/>
              <w:left w:val="single" w:sz="4" w:space="0" w:color="auto"/>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a</w:t>
            </w:r>
          </w:p>
        </w:tc>
        <w:tc>
          <w:tcPr>
            <w:tcW w:w="4643"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sidRPr="00E72D14">
              <w:rPr>
                <w:rFonts w:ascii="Cambria" w:eastAsia="Times New Roman" w:hAnsi="Cambria" w:cs="Calibri"/>
                <w:b/>
                <w:bCs/>
                <w:lang w:eastAsia="pl-PL"/>
              </w:rPr>
              <w:t>b</w:t>
            </w:r>
          </w:p>
        </w:tc>
        <w:tc>
          <w:tcPr>
            <w:tcW w:w="1142"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c</w:t>
            </w:r>
          </w:p>
        </w:tc>
        <w:tc>
          <w:tcPr>
            <w:tcW w:w="1237"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d</w:t>
            </w:r>
          </w:p>
        </w:tc>
        <w:tc>
          <w:tcPr>
            <w:tcW w:w="1258"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e</w:t>
            </w:r>
          </w:p>
        </w:tc>
        <w:tc>
          <w:tcPr>
            <w:tcW w:w="1743"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f</w:t>
            </w:r>
          </w:p>
        </w:tc>
        <w:tc>
          <w:tcPr>
            <w:tcW w:w="1538"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g</w:t>
            </w:r>
            <w:r w:rsidRPr="00E72D14">
              <w:rPr>
                <w:rFonts w:ascii="Cambria" w:eastAsia="Times New Roman" w:hAnsi="Cambria" w:cs="Calibri"/>
                <w:b/>
                <w:bCs/>
                <w:lang w:eastAsia="pl-PL"/>
              </w:rPr>
              <w:t>=</w:t>
            </w:r>
            <w:r>
              <w:rPr>
                <w:rFonts w:ascii="Cambria" w:eastAsia="Times New Roman" w:hAnsi="Cambria" w:cs="Calibri"/>
                <w:b/>
                <w:bCs/>
                <w:lang w:eastAsia="pl-PL"/>
              </w:rPr>
              <w:t>d</w:t>
            </w:r>
            <w:r w:rsidRPr="00E72D14">
              <w:rPr>
                <w:rFonts w:ascii="Cambria" w:eastAsia="Times New Roman" w:hAnsi="Cambria" w:cs="Calibri"/>
                <w:b/>
                <w:bCs/>
                <w:lang w:eastAsia="pl-PL"/>
              </w:rPr>
              <w:t xml:space="preserve"> x </w:t>
            </w:r>
            <w:r>
              <w:rPr>
                <w:rFonts w:ascii="Cambria" w:eastAsia="Times New Roman" w:hAnsi="Cambria" w:cs="Calibri"/>
                <w:b/>
                <w:bCs/>
                <w:lang w:eastAsia="pl-PL"/>
              </w:rPr>
              <w:t>e</w:t>
            </w:r>
          </w:p>
        </w:tc>
        <w:tc>
          <w:tcPr>
            <w:tcW w:w="1769" w:type="dxa"/>
            <w:tcBorders>
              <w:top w:val="nil"/>
              <w:left w:val="nil"/>
              <w:bottom w:val="single" w:sz="4" w:space="0" w:color="auto"/>
              <w:right w:val="single" w:sz="4" w:space="0" w:color="auto"/>
            </w:tcBorders>
            <w:shd w:val="clear" w:color="auto" w:fill="BFBFBF"/>
            <w:hideMark/>
          </w:tcPr>
          <w:p w:rsidR="00D12F49" w:rsidRPr="00E72D14" w:rsidRDefault="00D12F49" w:rsidP="00B12B27">
            <w:pPr>
              <w:spacing w:after="0" w:line="360" w:lineRule="auto"/>
              <w:jc w:val="center"/>
              <w:rPr>
                <w:rFonts w:ascii="Cambria" w:eastAsia="Times New Roman" w:hAnsi="Cambria" w:cs="Calibri"/>
                <w:b/>
                <w:bCs/>
                <w:lang w:eastAsia="pl-PL"/>
              </w:rPr>
            </w:pPr>
            <w:r>
              <w:rPr>
                <w:rFonts w:ascii="Cambria" w:eastAsia="Times New Roman" w:hAnsi="Cambria" w:cs="Calibri"/>
                <w:b/>
                <w:bCs/>
                <w:lang w:eastAsia="pl-PL"/>
              </w:rPr>
              <w:t>h</w:t>
            </w:r>
            <w:r w:rsidRPr="00E72D14">
              <w:rPr>
                <w:rFonts w:ascii="Cambria" w:eastAsia="Times New Roman" w:hAnsi="Cambria" w:cs="Calibri"/>
                <w:b/>
                <w:bCs/>
                <w:lang w:eastAsia="pl-PL"/>
              </w:rPr>
              <w:t>=</w:t>
            </w:r>
            <w:r>
              <w:rPr>
                <w:rFonts w:ascii="Cambria" w:eastAsia="Times New Roman" w:hAnsi="Cambria" w:cs="Calibri"/>
                <w:b/>
                <w:bCs/>
                <w:lang w:eastAsia="pl-PL"/>
              </w:rPr>
              <w:t xml:space="preserve">d </w:t>
            </w:r>
            <w:r w:rsidRPr="00E72D14">
              <w:rPr>
                <w:rFonts w:ascii="Cambria" w:eastAsia="Times New Roman" w:hAnsi="Cambria" w:cs="Calibri"/>
                <w:b/>
                <w:bCs/>
                <w:lang w:eastAsia="pl-PL"/>
              </w:rPr>
              <w:t xml:space="preserve">x </w:t>
            </w:r>
            <w:r>
              <w:rPr>
                <w:rFonts w:ascii="Cambria" w:eastAsia="Times New Roman" w:hAnsi="Cambria" w:cs="Calibri"/>
                <w:b/>
                <w:bCs/>
                <w:lang w:eastAsia="pl-PL"/>
              </w:rPr>
              <w:t>f</w:t>
            </w:r>
          </w:p>
        </w:tc>
      </w:tr>
      <w:tr w:rsidR="00D12F49" w:rsidRPr="00E72D14" w:rsidTr="00B12B27">
        <w:trPr>
          <w:trHeight w:val="315"/>
          <w:jc w:val="center"/>
        </w:trPr>
        <w:tc>
          <w:tcPr>
            <w:tcW w:w="562" w:type="dxa"/>
            <w:tcBorders>
              <w:top w:val="nil"/>
              <w:left w:val="single" w:sz="4" w:space="0" w:color="auto"/>
              <w:bottom w:val="single" w:sz="4" w:space="0" w:color="auto"/>
              <w:right w:val="single" w:sz="4" w:space="0" w:color="auto"/>
            </w:tcBorders>
            <w:hideMark/>
          </w:tcPr>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1.</w:t>
            </w:r>
          </w:p>
        </w:tc>
        <w:tc>
          <w:tcPr>
            <w:tcW w:w="4643" w:type="dxa"/>
            <w:tcBorders>
              <w:top w:val="nil"/>
              <w:left w:val="nil"/>
              <w:bottom w:val="single" w:sz="4" w:space="0" w:color="auto"/>
              <w:right w:val="single" w:sz="4" w:space="0" w:color="auto"/>
            </w:tcBorders>
          </w:tcPr>
          <w:p w:rsidR="00D12F49" w:rsidRPr="00E72D14" w:rsidRDefault="00D12F49" w:rsidP="00B12B27">
            <w:pPr>
              <w:spacing w:after="0" w:line="360" w:lineRule="auto"/>
              <w:jc w:val="both"/>
              <w:rPr>
                <w:rFonts w:ascii="Cambria" w:eastAsia="Times New Roman" w:hAnsi="Cambria" w:cs="Calibri"/>
                <w:lang w:eastAsia="pl-PL"/>
              </w:rPr>
            </w:pPr>
            <w:r>
              <w:rPr>
                <w:rFonts w:ascii="Cambria" w:eastAsia="Times New Roman" w:hAnsi="Cambria" w:cs="Calibri"/>
                <w:lang w:eastAsia="pl-PL"/>
              </w:rPr>
              <w:t>Komputer przenośny</w:t>
            </w:r>
          </w:p>
          <w:p w:rsidR="00D12F49" w:rsidRPr="00E72D14" w:rsidRDefault="00D12F49" w:rsidP="00B12B27">
            <w:pPr>
              <w:spacing w:after="0" w:line="360" w:lineRule="auto"/>
              <w:jc w:val="both"/>
              <w:rPr>
                <w:rFonts w:ascii="Cambria" w:eastAsia="Times New Roman" w:hAnsi="Cambria" w:cs="Calibri"/>
                <w:lang w:eastAsia="pl-PL"/>
              </w:rPr>
            </w:pPr>
            <w:r w:rsidRPr="00E72D14">
              <w:rPr>
                <w:rFonts w:ascii="Cambria" w:eastAsia="Times New Roman" w:hAnsi="Cambria" w:cs="Calibri"/>
                <w:lang w:eastAsia="pl-PL"/>
              </w:rPr>
              <w:t>Producent…..typ…….*</w:t>
            </w:r>
            <w:r>
              <w:rPr>
                <w:rFonts w:ascii="Cambria" w:eastAsia="Times New Roman" w:hAnsi="Cambria" w:cs="Calibri"/>
                <w:lang w:eastAsia="pl-PL"/>
              </w:rPr>
              <w:t>*</w:t>
            </w:r>
          </w:p>
        </w:tc>
        <w:tc>
          <w:tcPr>
            <w:tcW w:w="1142"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r w:rsidRPr="00E72D14">
              <w:rPr>
                <w:rFonts w:ascii="Cambria" w:eastAsia="Times New Roman" w:hAnsi="Cambria" w:cs="Calibri"/>
                <w:lang w:eastAsia="pl-PL"/>
              </w:rPr>
              <w:t>szt.</w:t>
            </w:r>
          </w:p>
        </w:tc>
        <w:tc>
          <w:tcPr>
            <w:tcW w:w="1237" w:type="dxa"/>
            <w:tcBorders>
              <w:top w:val="nil"/>
              <w:left w:val="nil"/>
              <w:bottom w:val="single" w:sz="4" w:space="0" w:color="auto"/>
              <w:right w:val="single" w:sz="4" w:space="0" w:color="auto"/>
            </w:tcBorders>
            <w:noWrap/>
          </w:tcPr>
          <w:p w:rsidR="00D12F49" w:rsidRPr="00E72D14" w:rsidRDefault="00D12F49" w:rsidP="00B12B27">
            <w:pPr>
              <w:spacing w:after="0" w:line="360" w:lineRule="auto"/>
              <w:jc w:val="center"/>
              <w:rPr>
                <w:rFonts w:ascii="Cambria" w:eastAsia="Times New Roman" w:hAnsi="Cambria" w:cs="Calibri"/>
                <w:lang w:eastAsia="pl-PL"/>
              </w:rPr>
            </w:pPr>
            <w:r>
              <w:rPr>
                <w:rFonts w:ascii="Cambria" w:eastAsia="Times New Roman" w:hAnsi="Cambria" w:cs="Calibri"/>
                <w:lang w:eastAsia="pl-PL"/>
              </w:rPr>
              <w:t>45</w:t>
            </w:r>
          </w:p>
        </w:tc>
        <w:tc>
          <w:tcPr>
            <w:tcW w:w="1258"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743"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538"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c>
          <w:tcPr>
            <w:tcW w:w="1769"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center"/>
              <w:rPr>
                <w:rFonts w:ascii="Cambria" w:eastAsia="Times New Roman" w:hAnsi="Cambria" w:cs="Calibri"/>
                <w:lang w:eastAsia="pl-PL"/>
              </w:rPr>
            </w:pPr>
          </w:p>
        </w:tc>
      </w:tr>
      <w:tr w:rsidR="00D12F49" w:rsidRPr="00E72D14" w:rsidTr="00B12B27">
        <w:trPr>
          <w:trHeight w:val="434"/>
          <w:jc w:val="center"/>
        </w:trPr>
        <w:tc>
          <w:tcPr>
            <w:tcW w:w="10585" w:type="dxa"/>
            <w:gridSpan w:val="6"/>
            <w:tcBorders>
              <w:top w:val="single" w:sz="4" w:space="0" w:color="auto"/>
              <w:left w:val="single" w:sz="4" w:space="0" w:color="auto"/>
              <w:bottom w:val="single" w:sz="4" w:space="0" w:color="auto"/>
              <w:right w:val="single" w:sz="4" w:space="0" w:color="auto"/>
            </w:tcBorders>
            <w:shd w:val="clear" w:color="auto" w:fill="E7E6E6"/>
            <w:hideMark/>
          </w:tcPr>
          <w:p w:rsidR="00D12F49" w:rsidRPr="00E72D14" w:rsidRDefault="00D12F49" w:rsidP="00B12B27">
            <w:pPr>
              <w:spacing w:after="0" w:line="360" w:lineRule="auto"/>
              <w:jc w:val="both"/>
              <w:rPr>
                <w:rFonts w:ascii="Cambria" w:eastAsia="Times New Roman" w:hAnsi="Cambria" w:cs="Calibri"/>
                <w:b/>
                <w:lang w:eastAsia="pl-PL"/>
              </w:rPr>
            </w:pPr>
            <w:r w:rsidRPr="00E72D14">
              <w:rPr>
                <w:rFonts w:ascii="Cambria" w:eastAsia="Times New Roman" w:hAnsi="Cambria" w:cs="Calibri"/>
                <w:b/>
                <w:lang w:eastAsia="pl-PL"/>
              </w:rPr>
              <w:t>RAZEM:*</w:t>
            </w:r>
            <w:r>
              <w:rPr>
                <w:rFonts w:ascii="Cambria" w:eastAsia="Times New Roman" w:hAnsi="Cambria" w:cs="Calibri"/>
                <w:b/>
                <w:lang w:eastAsia="pl-PL"/>
              </w:rPr>
              <w:t>*</w:t>
            </w:r>
          </w:p>
        </w:tc>
        <w:tc>
          <w:tcPr>
            <w:tcW w:w="1538" w:type="dxa"/>
            <w:tcBorders>
              <w:top w:val="nil"/>
              <w:left w:val="nil"/>
              <w:bottom w:val="single" w:sz="4" w:space="0" w:color="auto"/>
              <w:right w:val="single" w:sz="4" w:space="0" w:color="auto"/>
            </w:tcBorders>
            <w:hideMark/>
          </w:tcPr>
          <w:p w:rsidR="00D12F49" w:rsidRDefault="00D12F49" w:rsidP="00B12B27">
            <w:pPr>
              <w:spacing w:after="0" w:line="360" w:lineRule="auto"/>
              <w:jc w:val="both"/>
              <w:rPr>
                <w:rFonts w:ascii="Cambria" w:eastAsia="Times New Roman" w:hAnsi="Cambria" w:cs="Calibri"/>
                <w:lang w:eastAsia="pl-PL"/>
              </w:rPr>
            </w:pPr>
          </w:p>
          <w:p w:rsidR="00D12F49" w:rsidRPr="00E72D14" w:rsidRDefault="00D12F49" w:rsidP="00B12B27">
            <w:pPr>
              <w:spacing w:after="0" w:line="360" w:lineRule="auto"/>
              <w:jc w:val="both"/>
              <w:rPr>
                <w:rFonts w:ascii="Cambria" w:eastAsia="Times New Roman" w:hAnsi="Cambria" w:cs="Calibri"/>
                <w:lang w:eastAsia="pl-PL"/>
              </w:rPr>
            </w:pPr>
          </w:p>
        </w:tc>
        <w:tc>
          <w:tcPr>
            <w:tcW w:w="1769" w:type="dxa"/>
            <w:tcBorders>
              <w:top w:val="nil"/>
              <w:left w:val="nil"/>
              <w:bottom w:val="single" w:sz="4" w:space="0" w:color="auto"/>
              <w:right w:val="single" w:sz="4" w:space="0" w:color="auto"/>
            </w:tcBorders>
            <w:hideMark/>
          </w:tcPr>
          <w:p w:rsidR="00D12F49" w:rsidRPr="00E72D14" w:rsidRDefault="00D12F49" w:rsidP="00B12B27">
            <w:pPr>
              <w:spacing w:after="0" w:line="360" w:lineRule="auto"/>
              <w:jc w:val="both"/>
              <w:rPr>
                <w:rFonts w:ascii="Cambria" w:eastAsia="Times New Roman" w:hAnsi="Cambria" w:cs="Calibri"/>
                <w:lang w:eastAsia="pl-PL"/>
              </w:rPr>
            </w:pPr>
          </w:p>
        </w:tc>
      </w:tr>
    </w:tbl>
    <w:p w:rsidR="00D12F49" w:rsidRDefault="00D12F49" w:rsidP="00D12F49">
      <w:pPr>
        <w:suppressAutoHyphens/>
        <w:spacing w:after="0" w:line="360" w:lineRule="auto"/>
        <w:jc w:val="both"/>
        <w:rPr>
          <w:rFonts w:ascii="Cambria" w:eastAsia="Calibri" w:hAnsi="Cambria" w:cs="Arial"/>
          <w:b/>
        </w:rPr>
      </w:pPr>
    </w:p>
    <w:p w:rsidR="00D12F49" w:rsidRPr="00450A04" w:rsidRDefault="00D12F49" w:rsidP="00D12F49">
      <w:pPr>
        <w:suppressAutoHyphens/>
        <w:spacing w:after="0" w:line="360" w:lineRule="auto"/>
        <w:jc w:val="both"/>
        <w:rPr>
          <w:rFonts w:ascii="Cambria" w:eastAsia="Calibri" w:hAnsi="Cambria" w:cs="Arial"/>
          <w:b/>
        </w:rPr>
      </w:pPr>
      <w:r w:rsidRPr="00450A04">
        <w:rPr>
          <w:rFonts w:ascii="Cambria" w:eastAsia="Calibri" w:hAnsi="Cambria" w:cs="Arial"/>
          <w:b/>
        </w:rPr>
        <w:t>Stawka VAT……………………….</w:t>
      </w:r>
      <w:r>
        <w:rPr>
          <w:rFonts w:ascii="Cambria" w:eastAsia="Calibri" w:hAnsi="Cambria" w:cs="Arial"/>
          <w:b/>
        </w:rPr>
        <w:t>*(należy podać)</w:t>
      </w:r>
    </w:p>
    <w:p w:rsidR="00D12F49" w:rsidRDefault="00D12F49" w:rsidP="00D12F49">
      <w:pPr>
        <w:suppressAutoHyphens/>
        <w:spacing w:after="0" w:line="360" w:lineRule="auto"/>
        <w:jc w:val="both"/>
        <w:rPr>
          <w:rFonts w:ascii="Cambria" w:eastAsia="Calibri" w:hAnsi="Cambria" w:cs="Arial"/>
          <w:b/>
        </w:rPr>
      </w:pPr>
      <w:r>
        <w:rPr>
          <w:rFonts w:ascii="Cambria" w:eastAsia="Calibri" w:hAnsi="Cambria" w:cs="Arial"/>
          <w:b/>
        </w:rPr>
        <w:t>** Wypełnia Wykonawca</w:t>
      </w:r>
    </w:p>
    <w:p w:rsidR="00D12F49" w:rsidRPr="00E72D14" w:rsidRDefault="00D12F49" w:rsidP="00D12F49">
      <w:pPr>
        <w:spacing w:after="0" w:line="360" w:lineRule="auto"/>
        <w:jc w:val="center"/>
        <w:rPr>
          <w:rFonts w:ascii="Cambria" w:eastAsia="Calibri" w:hAnsi="Cambria" w:cs="Arial"/>
          <w:b/>
          <w:bCs/>
        </w:rPr>
      </w:pPr>
      <w:r>
        <w:rPr>
          <w:rFonts w:ascii="Cambria" w:eastAsia="Calibri" w:hAnsi="Cambria" w:cs="Arial"/>
          <w:b/>
        </w:rPr>
        <w:br w:type="page"/>
      </w:r>
      <w:r w:rsidRPr="006F0CE9">
        <w:rPr>
          <w:rFonts w:ascii="Cambria" w:eastAsia="Calibri" w:hAnsi="Cambria" w:cs="Arial"/>
          <w:b/>
          <w:bCs/>
        </w:rPr>
        <w:lastRenderedPageBreak/>
        <w:t>FORMULARZ PRODUKTOWY</w:t>
      </w:r>
    </w:p>
    <w:p w:rsidR="00D12F49" w:rsidRDefault="00D12F49" w:rsidP="00D12F49">
      <w:pPr>
        <w:spacing w:after="0" w:line="360" w:lineRule="auto"/>
        <w:ind w:left="3480"/>
        <w:contextualSpacing/>
        <w:jc w:val="both"/>
        <w:rPr>
          <w:rFonts w:ascii="Cambria" w:eastAsia="Calibri" w:hAnsi="Cambria" w:cs="Arial"/>
          <w:b/>
          <w:lang w:eastAsia="ar-SA"/>
        </w:rPr>
      </w:pPr>
    </w:p>
    <w:p w:rsidR="00D12F49" w:rsidRPr="0015179E" w:rsidRDefault="00D12F49" w:rsidP="00D12F49">
      <w:pPr>
        <w:pStyle w:val="Akapitzlist"/>
        <w:numPr>
          <w:ilvl w:val="3"/>
          <w:numId w:val="7"/>
        </w:numPr>
        <w:spacing w:after="0" w:line="360" w:lineRule="auto"/>
        <w:ind w:left="567" w:hanging="283"/>
        <w:rPr>
          <w:rFonts w:ascii="Cambria" w:eastAsia="Calibri" w:hAnsi="Cambria" w:cs="Arial"/>
          <w:b/>
          <w:lang w:eastAsia="ar-SA"/>
        </w:rPr>
      </w:pPr>
      <w:r>
        <w:rPr>
          <w:rFonts w:ascii="Cambria" w:eastAsia="Calibri" w:hAnsi="Cambria" w:cs="Arial"/>
          <w:b/>
          <w:lang w:eastAsia="ar-SA"/>
        </w:rPr>
        <w:t>K</w:t>
      </w:r>
      <w:r w:rsidRPr="0015179E">
        <w:rPr>
          <w:rFonts w:ascii="Cambria" w:eastAsia="Calibri" w:hAnsi="Cambria" w:cs="Arial"/>
          <w:b/>
          <w:lang w:eastAsia="ar-SA"/>
        </w:rPr>
        <w:t>omputer</w:t>
      </w:r>
      <w:r>
        <w:rPr>
          <w:rFonts w:ascii="Cambria" w:eastAsia="Calibri" w:hAnsi="Cambria" w:cs="Arial"/>
          <w:b/>
          <w:lang w:eastAsia="ar-SA"/>
        </w:rPr>
        <w:t xml:space="preserve"> przenośny–</w:t>
      </w:r>
      <w:r w:rsidRPr="0015179E">
        <w:rPr>
          <w:rFonts w:ascii="Cambria" w:eastAsia="Calibri" w:hAnsi="Cambria" w:cs="Arial"/>
          <w:b/>
          <w:lang w:eastAsia="ar-SA"/>
        </w:rPr>
        <w:t xml:space="preserve"> </w:t>
      </w:r>
      <w:r>
        <w:rPr>
          <w:rFonts w:ascii="Cambria" w:eastAsia="Calibri" w:hAnsi="Cambria" w:cs="Arial"/>
          <w:b/>
          <w:lang w:eastAsia="ar-SA"/>
        </w:rPr>
        <w:t xml:space="preserve">45 </w:t>
      </w:r>
      <w:r w:rsidRPr="0015179E">
        <w:rPr>
          <w:rFonts w:ascii="Cambria" w:eastAsia="Calibri" w:hAnsi="Cambria" w:cs="Arial"/>
          <w:b/>
          <w:lang w:eastAsia="ar-SA"/>
        </w:rPr>
        <w:t>szt.</w:t>
      </w:r>
    </w:p>
    <w:p w:rsidR="00D12F49" w:rsidRPr="0015179E" w:rsidRDefault="00D12F49" w:rsidP="00D12F49">
      <w:pPr>
        <w:spacing w:after="0" w:line="360" w:lineRule="auto"/>
        <w:jc w:val="both"/>
        <w:rPr>
          <w:rFonts w:ascii="Cambria" w:eastAsia="Times New Roman" w:hAnsi="Cambria" w:cs="Times New Roman"/>
          <w:b/>
          <w:lang w:eastAsia="ar-SA"/>
        </w:rPr>
      </w:pPr>
    </w:p>
    <w:p w:rsidR="00D12F49" w:rsidRPr="00DB40F3" w:rsidRDefault="00D12F49" w:rsidP="00D12F49">
      <w:pPr>
        <w:spacing w:after="0" w:line="360" w:lineRule="auto"/>
        <w:jc w:val="both"/>
        <w:rPr>
          <w:rFonts w:ascii="Cambria" w:eastAsia="Times New Roman" w:hAnsi="Cambria" w:cs="Times New Roman"/>
          <w:bCs/>
          <w:iCs/>
          <w:lang w:eastAsia="ar-SA"/>
        </w:rPr>
      </w:pPr>
      <w:r w:rsidRPr="00DB40F3">
        <w:rPr>
          <w:rFonts w:ascii="Cambria" w:eastAsia="Times New Roman" w:hAnsi="Cambria" w:cs="Times New Roman"/>
          <w:bCs/>
          <w:iCs/>
          <w:lang w:eastAsia="ar-SA"/>
        </w:rPr>
        <w:t>Oferowany sprzęt: producent:………………… model (typ, numer, symbol, wersja):……………………………….</w:t>
      </w:r>
    </w:p>
    <w:p w:rsidR="00D12F49" w:rsidRPr="00DB40F3" w:rsidRDefault="00D12F49" w:rsidP="00D12F49">
      <w:pPr>
        <w:spacing w:after="0" w:line="360" w:lineRule="auto"/>
        <w:jc w:val="both"/>
        <w:rPr>
          <w:rFonts w:ascii="Cambria" w:eastAsia="Times New Roman" w:hAnsi="Cambria" w:cs="Times New Roman"/>
          <w:bCs/>
          <w:iCs/>
          <w:lang w:eastAsia="ar-SA"/>
        </w:rPr>
      </w:pPr>
    </w:p>
    <w:p w:rsidR="00D12F49" w:rsidRPr="00DB40F3" w:rsidRDefault="00D12F49" w:rsidP="00D12F49">
      <w:pPr>
        <w:spacing w:after="0" w:line="360" w:lineRule="auto"/>
        <w:jc w:val="both"/>
        <w:rPr>
          <w:rFonts w:ascii="Cambria" w:eastAsia="Times New Roman" w:hAnsi="Cambria" w:cs="Times New Roman"/>
          <w:bCs/>
          <w:i/>
          <w:iCs/>
          <w:lang w:eastAsia="ar-SA"/>
        </w:rPr>
      </w:pPr>
      <w:r w:rsidRPr="00DB40F3">
        <w:rPr>
          <w:rFonts w:ascii="Cambria" w:eastAsia="Times New Roman" w:hAnsi="Cambria" w:cs="Times New Roman"/>
          <w:bCs/>
          <w:i/>
          <w:iCs/>
          <w:lang w:eastAsia="ar-SA"/>
        </w:rPr>
        <w:t>(wypełnia Wykonawca; niewskazanie producenta i pełnego oznaczenia oferowanego Sprzętu w sposób stosowany przez producenta i pozwalający jednoznacznie stwierdzić zgodność oferowanego Sprzętu z określonymi w SWZ wymogami, skutkować może odrzuceniem oferty jako niezgodnej z treścią Szczegółowego opisu przedmiotu zamówienia).</w:t>
      </w:r>
      <w:r w:rsidRPr="00DB40F3" w:rsidDel="00DF4B8D">
        <w:rPr>
          <w:rFonts w:ascii="Cambria" w:eastAsia="Times New Roman" w:hAnsi="Cambria" w:cs="Times New Roman"/>
          <w:bCs/>
          <w:i/>
          <w:iCs/>
          <w:lang w:eastAsia="ar-SA"/>
        </w:rPr>
        <w:t xml:space="preserve"> </w:t>
      </w:r>
    </w:p>
    <w:tbl>
      <w:tblPr>
        <w:tblW w:w="14110" w:type="dxa"/>
        <w:tblInd w:w="-5" w:type="dxa"/>
        <w:tblLayout w:type="fixed"/>
        <w:tblCellMar>
          <w:left w:w="71" w:type="dxa"/>
          <w:right w:w="71" w:type="dxa"/>
        </w:tblCellMar>
        <w:tblLook w:val="0000" w:firstRow="0" w:lastRow="0" w:firstColumn="0" w:lastColumn="0" w:noHBand="0" w:noVBand="0"/>
      </w:tblPr>
      <w:tblGrid>
        <w:gridCol w:w="567"/>
        <w:gridCol w:w="3261"/>
        <w:gridCol w:w="5887"/>
        <w:gridCol w:w="4395"/>
      </w:tblGrid>
      <w:tr w:rsidR="00D12F49" w:rsidRPr="0015179E" w:rsidTr="00B12B27">
        <w:trPr>
          <w:trHeight w:val="412"/>
        </w:trPr>
        <w:tc>
          <w:tcPr>
            <w:tcW w:w="567" w:type="dxa"/>
            <w:tcBorders>
              <w:top w:val="single" w:sz="4" w:space="0" w:color="000000"/>
              <w:left w:val="single" w:sz="4" w:space="0" w:color="000000"/>
              <w:bottom w:val="single" w:sz="4" w:space="0" w:color="000000"/>
            </w:tcBorders>
            <w:shd w:val="clear" w:color="auto" w:fill="EDEDED"/>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eastAsia="Times New Roman" w:hAnsi="Cambria" w:cs="Times New Roman"/>
                <w:b/>
                <w:lang w:eastAsia="ar-SA"/>
              </w:rPr>
              <w:t>L.p.</w:t>
            </w:r>
          </w:p>
        </w:tc>
        <w:tc>
          <w:tcPr>
            <w:tcW w:w="3261" w:type="dxa"/>
            <w:tcBorders>
              <w:top w:val="single" w:sz="4" w:space="0" w:color="000000"/>
              <w:left w:val="single" w:sz="4" w:space="0" w:color="000000"/>
              <w:bottom w:val="single" w:sz="4" w:space="0" w:color="000000"/>
            </w:tcBorders>
            <w:shd w:val="clear" w:color="auto" w:fill="EDEDED"/>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eastAsia="Times New Roman" w:hAnsi="Cambria" w:cs="Times New Roman"/>
                <w:b/>
                <w:lang w:eastAsia="ar-SA"/>
              </w:rPr>
              <w:t>Opis wymagania</w:t>
            </w:r>
          </w:p>
        </w:tc>
        <w:tc>
          <w:tcPr>
            <w:tcW w:w="5887"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597194" w:rsidRDefault="00D12F49" w:rsidP="00B12B27">
            <w:pPr>
              <w:spacing w:after="0" w:line="360" w:lineRule="auto"/>
              <w:jc w:val="both"/>
              <w:rPr>
                <w:rFonts w:ascii="Cambria" w:eastAsia="Times New Roman" w:hAnsi="Cambria" w:cs="Times New Roman"/>
                <w:b/>
                <w:bCs/>
                <w:lang w:eastAsia="ar-SA"/>
              </w:rPr>
            </w:pPr>
            <w:r w:rsidRPr="00597194">
              <w:rPr>
                <w:rFonts w:ascii="Cambria" w:eastAsia="Times New Roman" w:hAnsi="Cambria" w:cs="Times New Roman"/>
                <w:b/>
                <w:bCs/>
                <w:lang w:eastAsia="ar-SA"/>
              </w:rPr>
              <w:t>Wymagania minimalne</w:t>
            </w:r>
          </w:p>
        </w:tc>
        <w:tc>
          <w:tcPr>
            <w:tcW w:w="4395"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lang w:eastAsia="ar-SA"/>
              </w:rPr>
              <w:t xml:space="preserve">Parametry oferowanego produktu </w:t>
            </w:r>
            <w:r w:rsidRPr="0015179E">
              <w:rPr>
                <w:rFonts w:ascii="Cambria" w:eastAsia="Times New Roman" w:hAnsi="Cambria" w:cs="Times New Roman"/>
                <w:b/>
                <w:lang w:eastAsia="ar-SA"/>
              </w:rPr>
              <w:br/>
            </w:r>
            <w:r w:rsidRPr="0015179E">
              <w:rPr>
                <w:rFonts w:ascii="Cambria" w:eastAsia="Times New Roman" w:hAnsi="Cambria" w:cs="Times New Roman"/>
                <w:b/>
                <w:i/>
                <w:lang w:eastAsia="ar-SA"/>
              </w:rPr>
              <w:t>(Wykonawca powinien wskazać konkretne cechy w wykropkowanych miejscach)</w:t>
            </w:r>
          </w:p>
        </w:tc>
      </w:tr>
      <w:tr w:rsidR="00D12F49" w:rsidRPr="0015179E" w:rsidTr="00B12B27">
        <w:trPr>
          <w:trHeight w:val="412"/>
        </w:trPr>
        <w:tc>
          <w:tcPr>
            <w:tcW w:w="567" w:type="dxa"/>
            <w:tcBorders>
              <w:top w:val="single" w:sz="4" w:space="0" w:color="000000"/>
              <w:left w:val="single" w:sz="4" w:space="0" w:color="000000"/>
              <w:bottom w:val="single" w:sz="4" w:space="0" w:color="000000"/>
            </w:tcBorders>
            <w:shd w:val="clear" w:color="auto" w:fill="EDEDED"/>
            <w:vAlign w:val="center"/>
          </w:tcPr>
          <w:p w:rsidR="00D12F49" w:rsidRPr="00597194" w:rsidRDefault="00D12F49" w:rsidP="00B12B27">
            <w:pPr>
              <w:spacing w:after="0" w:line="360" w:lineRule="auto"/>
              <w:jc w:val="center"/>
              <w:rPr>
                <w:rFonts w:ascii="Cambria" w:eastAsia="Times New Roman" w:hAnsi="Cambria" w:cs="Times New Roman"/>
                <w:b/>
                <w:lang w:eastAsia="ar-SA"/>
              </w:rPr>
            </w:pPr>
            <w:r w:rsidRPr="00597194">
              <w:rPr>
                <w:rFonts w:ascii="Cambria" w:eastAsia="Times New Roman" w:hAnsi="Cambria" w:cs="Times New Roman"/>
                <w:b/>
                <w:lang w:eastAsia="ar-SA"/>
              </w:rPr>
              <w:t>1</w:t>
            </w:r>
          </w:p>
        </w:tc>
        <w:tc>
          <w:tcPr>
            <w:tcW w:w="3261" w:type="dxa"/>
            <w:tcBorders>
              <w:top w:val="single" w:sz="4" w:space="0" w:color="000000"/>
              <w:left w:val="single" w:sz="4" w:space="0" w:color="000000"/>
              <w:bottom w:val="single" w:sz="4" w:space="0" w:color="000000"/>
            </w:tcBorders>
            <w:shd w:val="clear" w:color="auto" w:fill="EDEDED"/>
            <w:vAlign w:val="center"/>
          </w:tcPr>
          <w:p w:rsidR="00D12F49" w:rsidRPr="00597194" w:rsidRDefault="00D12F49" w:rsidP="00B12B27">
            <w:pPr>
              <w:spacing w:after="0" w:line="360" w:lineRule="auto"/>
              <w:jc w:val="center"/>
              <w:rPr>
                <w:rFonts w:ascii="Cambria" w:eastAsia="Times New Roman" w:hAnsi="Cambria" w:cs="Times New Roman"/>
                <w:b/>
                <w:lang w:eastAsia="ar-SA"/>
              </w:rPr>
            </w:pPr>
            <w:r w:rsidRPr="00597194">
              <w:rPr>
                <w:rFonts w:ascii="Cambria" w:eastAsia="Times New Roman" w:hAnsi="Cambria" w:cs="Times New Roman"/>
                <w:b/>
                <w:lang w:eastAsia="ar-SA"/>
              </w:rPr>
              <w:t>2</w:t>
            </w:r>
          </w:p>
        </w:tc>
        <w:tc>
          <w:tcPr>
            <w:tcW w:w="5887"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597194" w:rsidRDefault="00D12F49" w:rsidP="00B12B27">
            <w:pPr>
              <w:spacing w:after="0" w:line="360" w:lineRule="auto"/>
              <w:jc w:val="center"/>
              <w:rPr>
                <w:rFonts w:ascii="Cambria" w:eastAsia="Times New Roman" w:hAnsi="Cambria" w:cs="Times New Roman"/>
                <w:b/>
                <w:bCs/>
                <w:lang w:eastAsia="ar-SA"/>
              </w:rPr>
            </w:pPr>
            <w:r w:rsidRPr="00597194">
              <w:rPr>
                <w:rFonts w:ascii="Cambria" w:eastAsia="Times New Roman" w:hAnsi="Cambria" w:cs="Times New Roman"/>
                <w:b/>
                <w:bCs/>
                <w:lang w:eastAsia="ar-SA"/>
              </w:rPr>
              <w:t>3</w:t>
            </w:r>
          </w:p>
        </w:tc>
        <w:tc>
          <w:tcPr>
            <w:tcW w:w="4395" w:type="dxa"/>
            <w:tcBorders>
              <w:top w:val="single" w:sz="4" w:space="0" w:color="000000"/>
              <w:left w:val="single" w:sz="4" w:space="0" w:color="000000"/>
              <w:bottom w:val="single" w:sz="4" w:space="0" w:color="000000"/>
              <w:right w:val="single" w:sz="4" w:space="0" w:color="000000"/>
            </w:tcBorders>
            <w:shd w:val="clear" w:color="auto" w:fill="EDEDED"/>
            <w:vAlign w:val="center"/>
          </w:tcPr>
          <w:p w:rsidR="00D12F49" w:rsidRPr="0015179E" w:rsidRDefault="00D12F49" w:rsidP="00B12B27">
            <w:pPr>
              <w:spacing w:after="0" w:line="360" w:lineRule="auto"/>
              <w:jc w:val="center"/>
              <w:rPr>
                <w:rFonts w:ascii="Cambria" w:eastAsia="Times New Roman" w:hAnsi="Cambria" w:cs="Times New Roman"/>
                <w:b/>
                <w:bCs/>
                <w:lang w:eastAsia="ar-SA"/>
              </w:rPr>
            </w:pPr>
            <w:r w:rsidRPr="0015179E">
              <w:rPr>
                <w:rFonts w:ascii="Cambria" w:eastAsia="Times New Roman" w:hAnsi="Cambria" w:cs="Times New Roman"/>
                <w:b/>
                <w:bCs/>
                <w:lang w:eastAsia="ar-SA"/>
              </w:rPr>
              <w:t>4</w:t>
            </w:r>
          </w:p>
        </w:tc>
      </w:tr>
      <w:tr w:rsidR="00D12F49" w:rsidRPr="0015179E" w:rsidTr="00B12B27">
        <w:trPr>
          <w:trHeight w:val="421"/>
        </w:trPr>
        <w:tc>
          <w:tcPr>
            <w:tcW w:w="567" w:type="dxa"/>
            <w:tcBorders>
              <w:top w:val="single" w:sz="4" w:space="0" w:color="000000"/>
              <w:left w:val="single" w:sz="4" w:space="0" w:color="000000"/>
              <w:bottom w:val="single" w:sz="4" w:space="0" w:color="000000"/>
            </w:tcBorders>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eastAsia="Times New Roman" w:hAnsi="Cambria" w:cs="Times New Roman"/>
                <w:b/>
                <w:lang w:eastAsia="ar-SA"/>
              </w:rPr>
              <w:t>1.</w:t>
            </w:r>
          </w:p>
        </w:tc>
        <w:tc>
          <w:tcPr>
            <w:tcW w:w="3261" w:type="dxa"/>
            <w:tcBorders>
              <w:top w:val="single" w:sz="4" w:space="0" w:color="000000"/>
              <w:left w:val="single" w:sz="4" w:space="0" w:color="000000"/>
              <w:bottom w:val="single" w:sz="4" w:space="0" w:color="000000"/>
            </w:tcBorders>
            <w:shd w:val="clear" w:color="auto" w:fill="auto"/>
            <w:vAlign w:val="center"/>
          </w:tcPr>
          <w:p w:rsidR="00D12F49" w:rsidRPr="00597194" w:rsidRDefault="00D12F49" w:rsidP="00B12B27">
            <w:pPr>
              <w:spacing w:after="0" w:line="360" w:lineRule="auto"/>
              <w:jc w:val="both"/>
              <w:rPr>
                <w:rFonts w:ascii="Cambria" w:eastAsia="Times New Roman" w:hAnsi="Cambria" w:cs="Times New Roman"/>
                <w:b/>
                <w:bCs/>
                <w:lang w:eastAsia="ar-SA"/>
              </w:rPr>
            </w:pPr>
            <w:r w:rsidRPr="00597194">
              <w:rPr>
                <w:rFonts w:ascii="Cambria" w:eastAsia="Times New Roman" w:hAnsi="Cambria" w:cs="Times New Roman"/>
                <w:b/>
                <w:lang w:eastAsia="ar-SA"/>
              </w:rPr>
              <w:t>Typ</w:t>
            </w:r>
          </w:p>
        </w:tc>
        <w:tc>
          <w:tcPr>
            <w:tcW w:w="5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eastAsia="Times New Roman" w:hAnsi="Cambria" w:cs="Times New Roman"/>
                <w:b/>
                <w:bCs/>
                <w:lang w:eastAsia="ar-SA"/>
              </w:rPr>
              <w:t>Komputer przenośny</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484"/>
        </w:trPr>
        <w:tc>
          <w:tcPr>
            <w:tcW w:w="567" w:type="dxa"/>
            <w:tcBorders>
              <w:top w:val="single" w:sz="4" w:space="0" w:color="000000"/>
              <w:left w:val="single" w:sz="4" w:space="0" w:color="000000"/>
              <w:bottom w:val="single" w:sz="4" w:space="0" w:color="000000"/>
            </w:tcBorders>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eastAsia="Times New Roman" w:hAnsi="Cambria" w:cs="Times New Roman"/>
                <w:b/>
                <w:lang w:eastAsia="ar-SA"/>
              </w:rPr>
              <w:t>2.</w:t>
            </w:r>
          </w:p>
        </w:tc>
        <w:tc>
          <w:tcPr>
            <w:tcW w:w="3261" w:type="dxa"/>
            <w:tcBorders>
              <w:top w:val="single" w:sz="4" w:space="0" w:color="000000"/>
              <w:left w:val="single" w:sz="4" w:space="0" w:color="000000"/>
              <w:bottom w:val="single" w:sz="4" w:space="0" w:color="000000"/>
              <w:right w:val="single" w:sz="4" w:space="0" w:color="000000"/>
            </w:tcBorders>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b/>
              </w:rPr>
              <w:t>Zastosowanie</w:t>
            </w:r>
          </w:p>
        </w:tc>
        <w:tc>
          <w:tcPr>
            <w:tcW w:w="5887" w:type="dxa"/>
            <w:tcBorders>
              <w:top w:val="single" w:sz="4" w:space="0" w:color="000000"/>
              <w:left w:val="single" w:sz="4" w:space="0" w:color="000000"/>
              <w:bottom w:val="single" w:sz="4" w:space="0" w:color="000000"/>
              <w:right w:val="single" w:sz="4" w:space="0" w:color="000000"/>
            </w:tcBorders>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b/>
              </w:rPr>
              <w:t xml:space="preserve">Komputer będzie wykorzystywany dla potrzeb aplikacji biurowych, aplikacji edukacyjnych, aplikacji obliczeniowych, dostępu  do Internetu oraz poczty elektronicznej oraz jako lokalna baza danych.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2024"/>
        </w:trPr>
        <w:tc>
          <w:tcPr>
            <w:tcW w:w="567" w:type="dxa"/>
            <w:tcBorders>
              <w:top w:val="single" w:sz="4" w:space="0" w:color="000000"/>
              <w:left w:val="single" w:sz="4" w:space="0" w:color="000000"/>
              <w:bottom w:val="single" w:sz="4" w:space="0" w:color="000000"/>
            </w:tcBorders>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eastAsia="Times New Roman" w:hAnsi="Cambria" w:cs="Times New Roman"/>
                <w:b/>
                <w:lang w:eastAsia="ar-SA"/>
              </w:rPr>
              <w:t>3.</w:t>
            </w:r>
          </w:p>
        </w:tc>
        <w:tc>
          <w:tcPr>
            <w:tcW w:w="3261" w:type="dxa"/>
            <w:tcBorders>
              <w:top w:val="single" w:sz="4" w:space="0" w:color="000000"/>
              <w:left w:val="single" w:sz="4" w:space="0" w:color="000000"/>
              <w:bottom w:val="single" w:sz="4" w:space="0" w:color="000000"/>
              <w:right w:val="single" w:sz="4" w:space="0" w:color="000000"/>
            </w:tcBorders>
            <w:vAlign w:val="center"/>
          </w:tcPr>
          <w:p w:rsidR="00D12F49" w:rsidRPr="00597194" w:rsidRDefault="00D12F49" w:rsidP="00B12B27">
            <w:pPr>
              <w:spacing w:after="0" w:line="360" w:lineRule="auto"/>
              <w:jc w:val="both"/>
              <w:rPr>
                <w:rFonts w:ascii="Cambria" w:eastAsia="Times New Roman" w:hAnsi="Cambria" w:cs="Times New Roman"/>
                <w:b/>
                <w:bCs/>
                <w:lang w:eastAsia="ar-SA"/>
              </w:rPr>
            </w:pPr>
            <w:r w:rsidRPr="00597194">
              <w:rPr>
                <w:rFonts w:ascii="Cambria" w:hAnsi="Cambria"/>
                <w:b/>
              </w:rPr>
              <w:t>Procesor</w:t>
            </w:r>
          </w:p>
        </w:tc>
        <w:tc>
          <w:tcPr>
            <w:tcW w:w="5887" w:type="dxa"/>
            <w:tcBorders>
              <w:top w:val="single" w:sz="4" w:space="0" w:color="000000"/>
              <w:left w:val="single" w:sz="4" w:space="0" w:color="000000"/>
              <w:bottom w:val="single" w:sz="4" w:space="0" w:color="000000"/>
              <w:right w:val="single" w:sz="4" w:space="0" w:color="000000"/>
            </w:tcBorders>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b/>
              </w:rPr>
              <w:t xml:space="preserve">Procesor dedykowany do pracy w komputerach przenośnych, osiągający w teście </w:t>
            </w:r>
            <w:proofErr w:type="spellStart"/>
            <w:r w:rsidRPr="00597194">
              <w:rPr>
                <w:rFonts w:ascii="Cambria" w:hAnsi="Cambria"/>
                <w:b/>
              </w:rPr>
              <w:t>Passmark</w:t>
            </w:r>
            <w:proofErr w:type="spellEnd"/>
            <w:r w:rsidRPr="00597194">
              <w:rPr>
                <w:rFonts w:ascii="Cambria" w:hAnsi="Cambria"/>
                <w:b/>
              </w:rPr>
              <w:t xml:space="preserve"> CPU Mark, w kategorii </w:t>
            </w:r>
            <w:proofErr w:type="spellStart"/>
            <w:r w:rsidRPr="00597194">
              <w:rPr>
                <w:rFonts w:ascii="Cambria" w:hAnsi="Cambria"/>
                <w:b/>
              </w:rPr>
              <w:t>Average</w:t>
            </w:r>
            <w:proofErr w:type="spellEnd"/>
            <w:r w:rsidRPr="00597194">
              <w:rPr>
                <w:rFonts w:ascii="Cambria" w:hAnsi="Cambria"/>
                <w:b/>
              </w:rPr>
              <w:t xml:space="preserve"> CPU Mark wynik co najmniej 22 000 pkt, </w:t>
            </w:r>
            <w:r w:rsidRPr="00597194">
              <w:rPr>
                <w:rFonts w:ascii="Cambria" w:hAnsi="Cambria"/>
                <w:b/>
                <w:u w:val="single" w:color="000000"/>
              </w:rPr>
              <w:t>według wyników, które</w:t>
            </w:r>
            <w:r w:rsidRPr="00597194">
              <w:rPr>
                <w:rFonts w:ascii="Cambria" w:hAnsi="Cambria"/>
                <w:b/>
              </w:rPr>
              <w:t xml:space="preserve"> </w:t>
            </w:r>
            <w:r w:rsidRPr="00597194">
              <w:rPr>
                <w:rFonts w:ascii="Cambria" w:hAnsi="Cambria"/>
                <w:b/>
                <w:u w:val="single" w:color="000000"/>
              </w:rPr>
              <w:t>stanowią</w:t>
            </w:r>
            <w:r w:rsidRPr="00597194">
              <w:rPr>
                <w:rFonts w:ascii="Cambria" w:hAnsi="Cambria"/>
                <w:b/>
              </w:rPr>
              <w:t xml:space="preserve"> </w:t>
            </w:r>
            <w:r w:rsidRPr="00597194">
              <w:rPr>
                <w:rFonts w:ascii="Cambria" w:hAnsi="Cambria"/>
                <w:b/>
                <w:u w:val="single" w:color="000000"/>
              </w:rPr>
              <w:t xml:space="preserve">Załącznik do </w:t>
            </w:r>
            <w:r w:rsidRPr="00597194">
              <w:rPr>
                <w:rFonts w:ascii="Cambria" w:hAnsi="Cambria"/>
                <w:b/>
                <w:u w:val="single" w:color="000000"/>
              </w:rPr>
              <w:lastRenderedPageBreak/>
              <w:t>niniejszego Szczegółowego opisu przedmiotu</w:t>
            </w:r>
            <w:r w:rsidRPr="00597194">
              <w:rPr>
                <w:rFonts w:ascii="Cambria" w:hAnsi="Cambria"/>
                <w:b/>
              </w:rPr>
              <w:t xml:space="preserve"> </w:t>
            </w:r>
            <w:r w:rsidRPr="00597194">
              <w:rPr>
                <w:rFonts w:ascii="Cambria" w:hAnsi="Cambria"/>
                <w:b/>
                <w:u w:val="single" w:color="000000"/>
              </w:rPr>
              <w:t>zamówienia.</w:t>
            </w:r>
            <w:r w:rsidRPr="00597194">
              <w:rPr>
                <w:rFonts w:ascii="Cambria" w:hAnsi="Cambria"/>
                <w:b/>
              </w:rPr>
              <w:t xml:space="preserve"> </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597194" w:rsidRDefault="00D12F49" w:rsidP="00B12B27">
            <w:pPr>
              <w:spacing w:after="0" w:line="360" w:lineRule="auto"/>
              <w:jc w:val="both"/>
              <w:rPr>
                <w:rFonts w:ascii="Cambria" w:eastAsia="Times New Roman" w:hAnsi="Cambria" w:cs="Times New Roman"/>
                <w:b/>
                <w:bCs/>
                <w:lang w:eastAsia="ar-SA"/>
              </w:rPr>
            </w:pPr>
            <w:r w:rsidRPr="0015179E">
              <w:rPr>
                <w:rFonts w:ascii="Cambria" w:eastAsia="Times New Roman" w:hAnsi="Cambria" w:cs="Times New Roman"/>
                <w:b/>
                <w:bCs/>
                <w:lang w:eastAsia="ar-SA"/>
              </w:rPr>
              <w:lastRenderedPageBreak/>
              <w:t>Zgodnie z wymaganiami Zamawiającego</w:t>
            </w:r>
          </w:p>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 xml:space="preserve">……………………………………………………… </w:t>
            </w:r>
          </w:p>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/wpisać producenta, model, symbol procesora/</w:t>
            </w:r>
          </w:p>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lastRenderedPageBreak/>
              <w:t xml:space="preserve">Osiągający w teście </w:t>
            </w:r>
            <w:proofErr w:type="spellStart"/>
            <w:r w:rsidRPr="0015179E">
              <w:rPr>
                <w:rFonts w:ascii="Cambria" w:eastAsia="Times New Roman" w:hAnsi="Cambria" w:cs="Times New Roman"/>
                <w:b/>
                <w:lang w:eastAsia="ar-SA"/>
              </w:rPr>
              <w:t>PassMark</w:t>
            </w:r>
            <w:proofErr w:type="spellEnd"/>
            <w:r w:rsidRPr="0015179E">
              <w:rPr>
                <w:rFonts w:ascii="Cambria" w:eastAsia="Times New Roman" w:hAnsi="Cambria" w:cs="Times New Roman"/>
                <w:b/>
                <w:lang w:eastAsia="ar-SA"/>
              </w:rPr>
              <w:t xml:space="preserve"> CPU Mark wynik ……………. punktów /wpisać ile punktów/ według wyników opublikowanych na stronie </w:t>
            </w:r>
            <w:hyperlink r:id="rId12" w:history="1">
              <w:r w:rsidRPr="0015179E">
                <w:rPr>
                  <w:rFonts w:ascii="Cambria" w:eastAsia="Times New Roman" w:hAnsi="Cambria" w:cs="Times New Roman"/>
                  <w:b/>
                  <w:color w:val="0000FF"/>
                  <w:u w:val="single"/>
                  <w:lang w:eastAsia="ar-SA"/>
                </w:rPr>
                <w:t>http://www.cpubenchmark.net</w:t>
              </w:r>
            </w:hyperlink>
            <w:r w:rsidRPr="0015179E">
              <w:rPr>
                <w:rFonts w:ascii="Cambria" w:eastAsia="Times New Roman" w:hAnsi="Cambria" w:cs="Times New Roman"/>
                <w:b/>
                <w:lang w:eastAsia="ar-SA"/>
              </w:rPr>
              <w:t xml:space="preserve"> w dniu  </w:t>
            </w:r>
            <w:r w:rsidRPr="00AC7102">
              <w:rPr>
                <w:rFonts w:ascii="Cambria" w:eastAsia="Times New Roman" w:hAnsi="Cambria" w:cs="Times New Roman"/>
                <w:b/>
                <w:lang w:eastAsia="ar-SA"/>
              </w:rPr>
              <w:t xml:space="preserve">w dniu </w:t>
            </w:r>
            <w:r>
              <w:rPr>
                <w:rFonts w:ascii="Cambria" w:eastAsia="Times New Roman" w:hAnsi="Cambria" w:cs="Times New Roman"/>
                <w:b/>
                <w:lang w:eastAsia="ar-SA"/>
              </w:rPr>
              <w:t xml:space="preserve">8 sierpnia </w:t>
            </w:r>
            <w:r w:rsidRPr="00AC7102">
              <w:rPr>
                <w:rFonts w:ascii="Cambria" w:eastAsia="Times New Roman" w:hAnsi="Cambria" w:cs="Times New Roman"/>
                <w:b/>
                <w:lang w:eastAsia="ar-SA"/>
              </w:rPr>
              <w:t>202</w:t>
            </w:r>
            <w:r>
              <w:rPr>
                <w:rFonts w:ascii="Cambria" w:eastAsia="Times New Roman" w:hAnsi="Cambria" w:cs="Times New Roman"/>
                <w:b/>
                <w:lang w:eastAsia="ar-SA"/>
              </w:rPr>
              <w:t>4</w:t>
            </w:r>
            <w:r w:rsidRPr="00AC7102">
              <w:rPr>
                <w:rFonts w:ascii="Cambria" w:eastAsia="Times New Roman" w:hAnsi="Cambria" w:cs="Times New Roman"/>
                <w:b/>
                <w:lang w:eastAsia="ar-SA"/>
              </w:rPr>
              <w:t xml:space="preserve"> r. o godz. </w:t>
            </w:r>
            <w:r>
              <w:rPr>
                <w:rFonts w:ascii="Cambria" w:eastAsia="Times New Roman" w:hAnsi="Cambria" w:cs="Times New Roman"/>
                <w:b/>
                <w:lang w:eastAsia="ar-SA"/>
              </w:rPr>
              <w:t>9</w:t>
            </w:r>
            <w:r w:rsidRPr="00AC7102">
              <w:rPr>
                <w:rFonts w:ascii="Cambria" w:eastAsia="Times New Roman" w:hAnsi="Cambria" w:cs="Times New Roman"/>
                <w:b/>
                <w:lang w:eastAsia="ar-SA"/>
              </w:rPr>
              <w:t>:</w:t>
            </w:r>
            <w:r>
              <w:rPr>
                <w:rFonts w:ascii="Cambria" w:eastAsia="Times New Roman" w:hAnsi="Cambria" w:cs="Times New Roman"/>
                <w:b/>
                <w:lang w:eastAsia="ar-SA"/>
              </w:rPr>
              <w:t>00</w:t>
            </w:r>
            <w:r w:rsidRPr="0015179E">
              <w:rPr>
                <w:rFonts w:ascii="Cambria" w:eastAsia="Times New Roman" w:hAnsi="Cambria" w:cs="Times New Roman"/>
                <w:b/>
                <w:lang w:eastAsia="ar-SA"/>
              </w:rPr>
              <w:t>, stanowiących Załącznik Nr 1 do Szczegółowego Opisu Przedmiotu Zamówienia.</w:t>
            </w:r>
          </w:p>
        </w:tc>
      </w:tr>
      <w:tr w:rsidR="00D12F49" w:rsidRPr="0015179E" w:rsidTr="00B12B27">
        <w:trPr>
          <w:trHeight w:val="527"/>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Pr>
                <w:rFonts w:ascii="Cambria" w:eastAsia="Times New Roman" w:hAnsi="Cambria" w:cs="Times New Roman"/>
                <w:b/>
                <w:lang w:eastAsia="ar-SA"/>
              </w:rPr>
              <w:lastRenderedPageBreak/>
              <w:t>4</w:t>
            </w:r>
            <w:r w:rsidRPr="0015179E">
              <w:rPr>
                <w:rFonts w:ascii="Cambria" w:eastAsia="Times New Roman" w:hAnsi="Cambria" w:cs="Times New Roman"/>
                <w:b/>
                <w:lang w:eastAsia="ar-SA"/>
              </w:rPr>
              <w:t>.</w:t>
            </w:r>
          </w:p>
        </w:tc>
        <w:tc>
          <w:tcPr>
            <w:tcW w:w="3261" w:type="dxa"/>
            <w:tcBorders>
              <w:top w:val="single" w:sz="4" w:space="0" w:color="000000"/>
              <w:left w:val="single" w:sz="4" w:space="0" w:color="000000"/>
              <w:bottom w:val="single" w:sz="4" w:space="0" w:color="000000"/>
              <w:right w:val="single" w:sz="4" w:space="0" w:color="000000"/>
            </w:tcBorders>
            <w:vAlign w:val="center"/>
          </w:tcPr>
          <w:p w:rsidR="00D12F49" w:rsidRPr="00597194" w:rsidRDefault="00D12F49" w:rsidP="00B12B27">
            <w:pPr>
              <w:spacing w:after="0" w:line="360" w:lineRule="auto"/>
              <w:jc w:val="both"/>
              <w:rPr>
                <w:rFonts w:ascii="Cambria" w:eastAsia="Times New Roman" w:hAnsi="Cambria" w:cs="Times New Roman"/>
                <w:b/>
                <w:bCs/>
                <w:lang w:eastAsia="ar-SA"/>
              </w:rPr>
            </w:pPr>
            <w:r w:rsidRPr="00597194">
              <w:rPr>
                <w:rFonts w:ascii="Cambria" w:hAnsi="Cambria"/>
                <w:b/>
              </w:rPr>
              <w:t xml:space="preserve">Pamięć RAM  </w:t>
            </w:r>
          </w:p>
        </w:tc>
        <w:tc>
          <w:tcPr>
            <w:tcW w:w="5887" w:type="dxa"/>
            <w:tcBorders>
              <w:top w:val="single" w:sz="4" w:space="0" w:color="000000"/>
              <w:left w:val="single" w:sz="4" w:space="0" w:color="000000"/>
              <w:bottom w:val="single" w:sz="4" w:space="0" w:color="000000"/>
              <w:right w:val="single" w:sz="4" w:space="0" w:color="000000"/>
            </w:tcBorders>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b/>
              </w:rPr>
              <w:t>16GB DDR5.  Z obsługą minimum 64GB.</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r w:rsidRPr="0015179E">
              <w:rPr>
                <w:rFonts w:ascii="Cambria" w:eastAsia="Times New Roman" w:hAnsi="Cambria" w:cs="Times New Roman"/>
                <w:b/>
                <w:lang w:eastAsia="ar-SA"/>
              </w:rPr>
              <w:t>Zainstalowana pamięć RAM o pojemności ……….. DDR</w:t>
            </w:r>
            <w:r>
              <w:rPr>
                <w:rFonts w:ascii="Cambria" w:eastAsia="Times New Roman" w:hAnsi="Cambria" w:cs="Times New Roman"/>
                <w:b/>
                <w:lang w:eastAsia="ar-SA"/>
              </w:rPr>
              <w:t>5</w:t>
            </w:r>
            <w:r w:rsidRPr="0015179E">
              <w:rPr>
                <w:rFonts w:ascii="Cambria" w:eastAsia="Times New Roman" w:hAnsi="Cambria" w:cs="Times New Roman"/>
                <w:b/>
                <w:lang w:eastAsia="ar-SA"/>
              </w:rPr>
              <w:t xml:space="preserve"> /wpisać ile GB/</w:t>
            </w:r>
          </w:p>
        </w:tc>
      </w:tr>
      <w:tr w:rsidR="00D12F49" w:rsidRPr="0015179E" w:rsidTr="00B12B27">
        <w:trPr>
          <w:trHeight w:val="626"/>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Pr>
                <w:rFonts w:ascii="Cambria" w:eastAsia="Times New Roman" w:hAnsi="Cambria" w:cs="Times New Roman"/>
                <w:b/>
                <w:lang w:eastAsia="ar-SA"/>
              </w:rPr>
              <w:t>5</w:t>
            </w:r>
            <w:r w:rsidRPr="0015179E">
              <w:rPr>
                <w:rFonts w:ascii="Cambria" w:eastAsia="Times New Roman" w:hAnsi="Cambria" w:cs="Times New Roman"/>
                <w:b/>
                <w:lang w:eastAsia="ar-SA"/>
              </w:rPr>
              <w:t>.</w:t>
            </w:r>
          </w:p>
        </w:tc>
        <w:tc>
          <w:tcPr>
            <w:tcW w:w="3261" w:type="dxa"/>
            <w:tcBorders>
              <w:top w:val="single" w:sz="4" w:space="0" w:color="000000"/>
              <w:left w:val="single" w:sz="4" w:space="0" w:color="000000"/>
              <w:bottom w:val="single" w:sz="4" w:space="0" w:color="000000"/>
              <w:right w:val="single" w:sz="4" w:space="0" w:color="000000"/>
            </w:tcBorders>
            <w:vAlign w:val="center"/>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b/>
              </w:rPr>
              <w:t xml:space="preserve">Pamięć masowa  </w:t>
            </w:r>
          </w:p>
        </w:tc>
        <w:tc>
          <w:tcPr>
            <w:tcW w:w="5887" w:type="dxa"/>
            <w:tcBorders>
              <w:top w:val="single" w:sz="4" w:space="0" w:color="000000"/>
              <w:left w:val="single" w:sz="4" w:space="0" w:color="000000"/>
              <w:bottom w:val="single" w:sz="4" w:space="0" w:color="000000"/>
              <w:right w:val="single" w:sz="4" w:space="0" w:color="000000"/>
            </w:tcBorders>
          </w:tcPr>
          <w:p w:rsidR="00D12F49" w:rsidRPr="00597194" w:rsidRDefault="00D12F49" w:rsidP="00B12B27">
            <w:pPr>
              <w:spacing w:after="0" w:line="360" w:lineRule="auto"/>
              <w:jc w:val="both"/>
              <w:rPr>
                <w:rFonts w:ascii="Cambria" w:eastAsia="Times New Roman" w:hAnsi="Cambria" w:cs="Times New Roman"/>
                <w:b/>
                <w:lang w:eastAsia="ar-SA"/>
              </w:rPr>
            </w:pPr>
            <w:r w:rsidRPr="00597194">
              <w:rPr>
                <w:rFonts w:ascii="Cambria" w:hAnsi="Cambria"/>
                <w:b/>
              </w:rPr>
              <w:t xml:space="preserve">Dysk M.2 SSD 256GB </w:t>
            </w:r>
            <w:proofErr w:type="spellStart"/>
            <w:r w:rsidRPr="00597194">
              <w:rPr>
                <w:rFonts w:ascii="Cambria" w:hAnsi="Cambria"/>
                <w:b/>
              </w:rPr>
              <w:t>PCIe</w:t>
            </w:r>
            <w:proofErr w:type="spellEnd"/>
            <w:r w:rsidRPr="00597194">
              <w:rPr>
                <w:rFonts w:ascii="Cambria" w:hAnsi="Cambria"/>
                <w:b/>
              </w:rPr>
              <w:t xml:space="preserve"> </w:t>
            </w:r>
            <w:proofErr w:type="spellStart"/>
            <w:r w:rsidRPr="00597194">
              <w:rPr>
                <w:rFonts w:ascii="Cambria" w:hAnsi="Cambria"/>
                <w:b/>
              </w:rPr>
              <w:t>NVMe</w:t>
            </w:r>
            <w:proofErr w:type="spellEnd"/>
            <w:r w:rsidRPr="00597194">
              <w:rPr>
                <w:rFonts w:ascii="Cambria" w:hAnsi="Cambria"/>
                <w:b/>
              </w:rPr>
              <w:t xml:space="preserve"> wykonany w technologii </w:t>
            </w:r>
            <w:proofErr w:type="spellStart"/>
            <w:r w:rsidRPr="00597194">
              <w:rPr>
                <w:rFonts w:ascii="Cambria" w:hAnsi="Cambria"/>
                <w:b/>
              </w:rPr>
              <w:t>samoszyfrującej</w:t>
            </w:r>
            <w:proofErr w:type="spellEnd"/>
            <w:r w:rsidRPr="00597194">
              <w:rPr>
                <w:rFonts w:ascii="Cambria" w:hAnsi="Cambria"/>
                <w:b/>
              </w:rPr>
              <w:t xml:space="preserve"> SED lub OPAL. </w:t>
            </w:r>
          </w:p>
        </w:tc>
        <w:tc>
          <w:tcPr>
            <w:tcW w:w="4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281"/>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Pr>
                <w:rFonts w:ascii="Cambria" w:eastAsia="Times New Roman" w:hAnsi="Cambria" w:cs="Times New Roman"/>
                <w:b/>
                <w:lang w:eastAsia="ar-SA"/>
              </w:rPr>
              <w:t>6</w:t>
            </w:r>
            <w:r w:rsidRPr="0015179E">
              <w:rPr>
                <w:rFonts w:ascii="Cambria" w:eastAsia="Times New Roman" w:hAnsi="Cambria" w:cs="Times New Roman"/>
                <w:b/>
                <w:lang w:eastAsia="ar-SA"/>
              </w:rPr>
              <w:t>.</w:t>
            </w:r>
          </w:p>
        </w:tc>
        <w:tc>
          <w:tcPr>
            <w:tcW w:w="3261" w:type="dxa"/>
            <w:tcBorders>
              <w:top w:val="single" w:sz="4" w:space="0" w:color="000000"/>
              <w:left w:val="single" w:sz="4" w:space="0" w:color="000000"/>
              <w:bottom w:val="single" w:sz="4" w:space="0" w:color="000000"/>
              <w:right w:val="single" w:sz="4" w:space="0" w:color="000000"/>
            </w:tcBorders>
            <w:vAlign w:val="center"/>
          </w:tcPr>
          <w:p w:rsidR="00D12F49" w:rsidRPr="00D17BE3" w:rsidRDefault="00D12F49" w:rsidP="00B12B27">
            <w:pPr>
              <w:spacing w:after="0" w:line="360" w:lineRule="auto"/>
              <w:rPr>
                <w:rFonts w:ascii="Cambria" w:hAnsi="Cambria"/>
                <w:b/>
              </w:rPr>
            </w:pPr>
            <w:r w:rsidRPr="00D17BE3">
              <w:rPr>
                <w:rFonts w:ascii="Cambria" w:hAnsi="Cambria"/>
                <w:b/>
              </w:rPr>
              <w:t xml:space="preserve">Wydajność  </w:t>
            </w:r>
          </w:p>
          <w:p w:rsidR="00D12F49" w:rsidRPr="00D17BE3" w:rsidRDefault="00D12F49" w:rsidP="00B12B27">
            <w:pPr>
              <w:spacing w:after="0" w:line="360" w:lineRule="auto"/>
              <w:jc w:val="both"/>
              <w:rPr>
                <w:rFonts w:ascii="Cambria" w:eastAsia="Times New Roman" w:hAnsi="Cambria" w:cs="Times New Roman"/>
                <w:b/>
                <w:lang w:eastAsia="ar-SA"/>
              </w:rPr>
            </w:pPr>
            <w:r w:rsidRPr="00D17BE3">
              <w:rPr>
                <w:rFonts w:ascii="Cambria" w:hAnsi="Cambria"/>
                <w:b/>
              </w:rPr>
              <w:t xml:space="preserve">grafiki  </w:t>
            </w:r>
          </w:p>
        </w:tc>
        <w:tc>
          <w:tcPr>
            <w:tcW w:w="5887" w:type="dxa"/>
            <w:tcBorders>
              <w:top w:val="single" w:sz="4" w:space="0" w:color="000000"/>
              <w:left w:val="single" w:sz="4" w:space="0" w:color="000000"/>
              <w:bottom w:val="single" w:sz="4" w:space="0" w:color="000000"/>
              <w:right w:val="single" w:sz="4" w:space="0" w:color="000000"/>
            </w:tcBorders>
          </w:tcPr>
          <w:p w:rsidR="00D12F49" w:rsidRPr="00D17BE3" w:rsidRDefault="00D12F49" w:rsidP="00B12B27">
            <w:pPr>
              <w:spacing w:after="0" w:line="360" w:lineRule="auto"/>
              <w:jc w:val="both"/>
              <w:rPr>
                <w:rFonts w:ascii="Cambria" w:eastAsia="Times New Roman" w:hAnsi="Cambria" w:cs="Times New Roman"/>
                <w:b/>
                <w:u w:val="single"/>
                <w:lang w:val="de-DE" w:eastAsia="ar-SA"/>
              </w:rPr>
            </w:pPr>
            <w:r w:rsidRPr="00D17BE3">
              <w:rPr>
                <w:rFonts w:ascii="Cambria" w:hAnsi="Cambria"/>
                <w:b/>
              </w:rPr>
              <w:t xml:space="preserve">Zintegrowana karta graficzna wykorzystująca pamięć RAM systemu, dynamicznie przydzielaną na potrzeby grafiki.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71"/>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Pr>
                <w:rFonts w:ascii="Cambria" w:eastAsia="Times New Roman" w:hAnsi="Cambria" w:cs="Times New Roman"/>
                <w:b/>
                <w:lang w:eastAsia="ar-SA"/>
              </w:rPr>
              <w:t>7</w:t>
            </w:r>
            <w:r w:rsidRPr="0015179E">
              <w:rPr>
                <w:rFonts w:ascii="Cambria" w:eastAsia="Times New Roman" w:hAnsi="Cambria" w:cs="Times New Roman"/>
                <w:b/>
                <w:lang w:eastAsia="ar-SA"/>
              </w:rPr>
              <w:t>.</w:t>
            </w:r>
          </w:p>
        </w:tc>
        <w:tc>
          <w:tcPr>
            <w:tcW w:w="3261" w:type="dxa"/>
            <w:tcBorders>
              <w:top w:val="single" w:sz="4" w:space="0" w:color="000000"/>
              <w:left w:val="single" w:sz="4" w:space="0" w:color="000000"/>
              <w:bottom w:val="single" w:sz="4" w:space="0" w:color="000000"/>
              <w:right w:val="single" w:sz="4" w:space="0" w:color="000000"/>
            </w:tcBorders>
            <w:vAlign w:val="center"/>
          </w:tcPr>
          <w:p w:rsidR="00D12F49" w:rsidRPr="00D17BE3" w:rsidRDefault="00D12F49" w:rsidP="00B12B27">
            <w:pPr>
              <w:spacing w:after="0" w:line="360" w:lineRule="auto"/>
              <w:jc w:val="both"/>
              <w:rPr>
                <w:rFonts w:ascii="Cambria" w:eastAsia="Times New Roman" w:hAnsi="Cambria" w:cs="Times New Roman"/>
                <w:b/>
                <w:lang w:eastAsia="ar-SA"/>
              </w:rPr>
            </w:pPr>
            <w:r w:rsidRPr="00D17BE3">
              <w:rPr>
                <w:rFonts w:ascii="Cambria" w:hAnsi="Cambria"/>
                <w:b/>
              </w:rPr>
              <w:t xml:space="preserve">Matryca  </w:t>
            </w:r>
          </w:p>
        </w:tc>
        <w:tc>
          <w:tcPr>
            <w:tcW w:w="5887" w:type="dxa"/>
            <w:tcBorders>
              <w:top w:val="single" w:sz="4" w:space="0" w:color="000000"/>
              <w:left w:val="single" w:sz="4" w:space="0" w:color="000000"/>
              <w:bottom w:val="single" w:sz="4" w:space="0" w:color="000000"/>
              <w:right w:val="single" w:sz="4" w:space="0" w:color="000000"/>
            </w:tcBorders>
          </w:tcPr>
          <w:p w:rsidR="00D12F49" w:rsidRPr="00D17BE3" w:rsidRDefault="00D12F49" w:rsidP="00B12B27">
            <w:pPr>
              <w:spacing w:after="0" w:line="360" w:lineRule="auto"/>
              <w:ind w:right="73"/>
              <w:jc w:val="both"/>
              <w:rPr>
                <w:rFonts w:ascii="Cambria" w:hAnsi="Cambria"/>
                <w:b/>
              </w:rPr>
            </w:pPr>
            <w:r w:rsidRPr="00D17BE3">
              <w:rPr>
                <w:rFonts w:ascii="Cambria" w:hAnsi="Cambria"/>
                <w:b/>
              </w:rPr>
              <w:t xml:space="preserve">Matryca FHD (minimum 1920 x 1080) w rozmiarze od 15,5” do 16”  z powłoką przeciwodblaskową o typowych parametrach nie gorszych niż:  </w:t>
            </w:r>
          </w:p>
          <w:p w:rsidR="00D12F49" w:rsidRPr="00D17BE3" w:rsidRDefault="00D12F49" w:rsidP="00D12F49">
            <w:pPr>
              <w:numPr>
                <w:ilvl w:val="0"/>
                <w:numId w:val="12"/>
              </w:numPr>
              <w:spacing w:after="0" w:line="360" w:lineRule="auto"/>
              <w:ind w:hanging="360"/>
              <w:jc w:val="both"/>
              <w:rPr>
                <w:rFonts w:ascii="Cambria" w:hAnsi="Cambria"/>
                <w:b/>
              </w:rPr>
            </w:pPr>
            <w:r w:rsidRPr="00D17BE3">
              <w:rPr>
                <w:rFonts w:ascii="Cambria" w:hAnsi="Cambria"/>
                <w:b/>
              </w:rPr>
              <w:t xml:space="preserve">Jasność 250cd/m2   </w:t>
            </w:r>
          </w:p>
          <w:p w:rsidR="00D12F49" w:rsidRDefault="00D12F49" w:rsidP="00D12F49">
            <w:pPr>
              <w:numPr>
                <w:ilvl w:val="0"/>
                <w:numId w:val="12"/>
              </w:numPr>
              <w:spacing w:after="0" w:line="360" w:lineRule="auto"/>
              <w:ind w:hanging="360"/>
              <w:jc w:val="both"/>
              <w:rPr>
                <w:rFonts w:ascii="Cambria" w:hAnsi="Cambria"/>
                <w:b/>
              </w:rPr>
            </w:pPr>
            <w:r w:rsidRPr="00D17BE3">
              <w:rPr>
                <w:rFonts w:ascii="Cambria" w:hAnsi="Cambria"/>
                <w:b/>
              </w:rPr>
              <w:t xml:space="preserve">Kontrast 700:1  </w:t>
            </w:r>
          </w:p>
          <w:p w:rsidR="00D12F49" w:rsidRPr="00D17BE3" w:rsidRDefault="00D12F49" w:rsidP="00D12F49">
            <w:pPr>
              <w:numPr>
                <w:ilvl w:val="0"/>
                <w:numId w:val="12"/>
              </w:numPr>
              <w:spacing w:after="0" w:line="360" w:lineRule="auto"/>
              <w:ind w:hanging="360"/>
              <w:jc w:val="both"/>
              <w:rPr>
                <w:rFonts w:ascii="Cambria" w:hAnsi="Cambria"/>
                <w:b/>
              </w:rPr>
            </w:pPr>
            <w:r w:rsidRPr="00D17BE3">
              <w:rPr>
                <w:rFonts w:ascii="Cambria" w:hAnsi="Cambria"/>
                <w:b/>
              </w:rPr>
              <w:t xml:space="preserve">Kąty widzenia matrycy 160 stopni (+/-80 stopni) poziomo oraz pionowo.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571"/>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r>
              <w:rPr>
                <w:rFonts w:ascii="Cambria" w:eastAsia="Times New Roman" w:hAnsi="Cambria" w:cs="Times New Roman"/>
                <w:b/>
                <w:lang w:eastAsia="ar-SA"/>
              </w:rPr>
              <w:lastRenderedPageBreak/>
              <w:t>8</w:t>
            </w:r>
            <w:r w:rsidRPr="0015179E">
              <w:rPr>
                <w:rFonts w:ascii="Cambria" w:eastAsia="Times New Roman" w:hAnsi="Cambria" w:cs="Times New Roman"/>
                <w:b/>
                <w:lang w:eastAsia="ar-SA"/>
              </w:rPr>
              <w:t>.</w:t>
            </w:r>
          </w:p>
        </w:tc>
        <w:tc>
          <w:tcPr>
            <w:tcW w:w="3261" w:type="dxa"/>
            <w:tcBorders>
              <w:top w:val="single" w:sz="4" w:space="0" w:color="000000"/>
              <w:left w:val="single" w:sz="4" w:space="0" w:color="000000"/>
              <w:bottom w:val="single" w:sz="4" w:space="0" w:color="000000"/>
              <w:right w:val="single" w:sz="4" w:space="0" w:color="000000"/>
            </w:tcBorders>
            <w:vAlign w:val="center"/>
          </w:tcPr>
          <w:p w:rsidR="00D12F49" w:rsidRPr="00D17BE3" w:rsidRDefault="00D12F49" w:rsidP="00B12B27">
            <w:pPr>
              <w:spacing w:after="0" w:line="360" w:lineRule="auto"/>
              <w:jc w:val="both"/>
              <w:rPr>
                <w:rFonts w:ascii="Cambria" w:eastAsia="Times New Roman" w:hAnsi="Cambria" w:cs="Times New Roman"/>
                <w:b/>
                <w:lang w:eastAsia="ar-SA"/>
              </w:rPr>
            </w:pPr>
            <w:r w:rsidRPr="00D17BE3">
              <w:rPr>
                <w:rFonts w:ascii="Cambria" w:hAnsi="Cambria"/>
                <w:b/>
              </w:rPr>
              <w:t xml:space="preserve">Wyposażenie multimedialne  </w:t>
            </w:r>
          </w:p>
        </w:tc>
        <w:tc>
          <w:tcPr>
            <w:tcW w:w="5887" w:type="dxa"/>
            <w:tcBorders>
              <w:top w:val="single" w:sz="4" w:space="0" w:color="000000"/>
              <w:left w:val="single" w:sz="4" w:space="0" w:color="000000"/>
              <w:bottom w:val="single" w:sz="4" w:space="0" w:color="000000"/>
              <w:right w:val="single" w:sz="4" w:space="0" w:color="000000"/>
            </w:tcBorders>
          </w:tcPr>
          <w:p w:rsidR="00D12F49" w:rsidRPr="00D17BE3" w:rsidRDefault="00D12F49" w:rsidP="00B12B27">
            <w:pPr>
              <w:spacing w:after="0" w:line="360" w:lineRule="auto"/>
              <w:ind w:right="144"/>
              <w:jc w:val="both"/>
              <w:rPr>
                <w:rFonts w:ascii="Cambria" w:hAnsi="Cambria"/>
                <w:b/>
              </w:rPr>
            </w:pPr>
            <w:r w:rsidRPr="00D17BE3">
              <w:rPr>
                <w:rFonts w:ascii="Cambria" w:hAnsi="Cambria"/>
                <w:b/>
              </w:rPr>
              <w:t xml:space="preserve">Karta dźwiękowa minimum 2 kanałowa zintegrowana z płytą główną, zgodna z High Definition, wbudowane dwa głośniki  o mocy minimum 2W każdy. </w:t>
            </w:r>
          </w:p>
          <w:p w:rsidR="00D12F49" w:rsidRPr="00D17BE3" w:rsidRDefault="00D12F49" w:rsidP="00B12B27">
            <w:pPr>
              <w:spacing w:after="0" w:line="360" w:lineRule="auto"/>
              <w:ind w:right="144"/>
              <w:jc w:val="both"/>
              <w:rPr>
                <w:rFonts w:ascii="Cambria" w:hAnsi="Cambria"/>
                <w:b/>
              </w:rPr>
            </w:pPr>
            <w:r w:rsidRPr="00D17BE3">
              <w:rPr>
                <w:rFonts w:ascii="Cambria" w:hAnsi="Cambria"/>
                <w:b/>
              </w:rPr>
              <w:t>Zintegrowana z obudową cyfrowa kamera minimum 2MP</w:t>
            </w:r>
            <w:r>
              <w:rPr>
                <w:rFonts w:ascii="Cambria" w:hAnsi="Cambria"/>
                <w:b/>
              </w:rPr>
              <w:t xml:space="preserve"> </w:t>
            </w:r>
            <w:r w:rsidRPr="00D17BE3">
              <w:rPr>
                <w:rFonts w:ascii="Cambria" w:hAnsi="Cambria"/>
                <w:b/>
              </w:rPr>
              <w:t xml:space="preserve">(1920 x 1080@30fps) z wbudowanym mechanizmem umożliwiającym skuteczne zasłonięcie obiektywu kamery. </w:t>
            </w:r>
          </w:p>
          <w:p w:rsidR="00D12F49" w:rsidRPr="00D17BE3" w:rsidRDefault="00D12F49" w:rsidP="00B12B27">
            <w:pPr>
              <w:spacing w:after="0" w:line="360" w:lineRule="auto"/>
              <w:ind w:right="144"/>
              <w:jc w:val="both"/>
              <w:rPr>
                <w:rFonts w:ascii="Cambria" w:eastAsia="Times New Roman" w:hAnsi="Cambria" w:cs="Times New Roman"/>
                <w:b/>
                <w:lang w:eastAsia="ar-SA"/>
              </w:rPr>
            </w:pPr>
            <w:r w:rsidRPr="00D17BE3">
              <w:rPr>
                <w:rFonts w:ascii="Cambria" w:hAnsi="Cambria"/>
                <w:b/>
              </w:rPr>
              <w:t xml:space="preserve">Minimum dwa cyfrowe mikrofony.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363"/>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r>
              <w:rPr>
                <w:rFonts w:ascii="Cambria" w:eastAsia="Times New Roman" w:hAnsi="Cambria" w:cs="Times New Roman"/>
                <w:b/>
                <w:bCs/>
                <w:lang w:eastAsia="ar-SA"/>
              </w:rPr>
              <w:t>9</w:t>
            </w:r>
            <w:r w:rsidRPr="0015179E">
              <w:rPr>
                <w:rFonts w:ascii="Cambria" w:eastAsia="Times New Roman" w:hAnsi="Cambria" w:cs="Times New Roman"/>
                <w:b/>
                <w:bCs/>
                <w:lang w:eastAsia="ar-SA"/>
              </w:rPr>
              <w:t>.</w:t>
            </w:r>
          </w:p>
        </w:tc>
        <w:tc>
          <w:tcPr>
            <w:tcW w:w="3261" w:type="dxa"/>
            <w:tcBorders>
              <w:top w:val="single" w:sz="4" w:space="0" w:color="000000"/>
              <w:left w:val="single" w:sz="4" w:space="0" w:color="000000"/>
              <w:bottom w:val="single" w:sz="4" w:space="0" w:color="000000"/>
              <w:right w:val="single" w:sz="4" w:space="0" w:color="000000"/>
            </w:tcBorders>
            <w:vAlign w:val="center"/>
          </w:tcPr>
          <w:p w:rsidR="00D12F49" w:rsidRPr="00D17BE3" w:rsidRDefault="00D12F49" w:rsidP="00B12B27">
            <w:pPr>
              <w:spacing w:after="0" w:line="360" w:lineRule="auto"/>
              <w:jc w:val="both"/>
              <w:rPr>
                <w:rFonts w:ascii="Cambria" w:eastAsia="Times New Roman" w:hAnsi="Cambria" w:cs="Times New Roman"/>
                <w:b/>
                <w:bCs/>
                <w:lang w:eastAsia="ar-SA"/>
              </w:rPr>
            </w:pPr>
            <w:r w:rsidRPr="00D17BE3">
              <w:rPr>
                <w:rFonts w:ascii="Cambria" w:hAnsi="Cambria"/>
                <w:b/>
              </w:rPr>
              <w:t xml:space="preserve">Bateria i zasilanie </w:t>
            </w:r>
          </w:p>
        </w:tc>
        <w:tc>
          <w:tcPr>
            <w:tcW w:w="5887" w:type="dxa"/>
            <w:tcBorders>
              <w:top w:val="single" w:sz="4" w:space="0" w:color="000000"/>
              <w:left w:val="single" w:sz="4" w:space="0" w:color="000000"/>
              <w:bottom w:val="single" w:sz="4" w:space="0" w:color="000000"/>
              <w:right w:val="single" w:sz="4" w:space="0" w:color="000000"/>
            </w:tcBorders>
          </w:tcPr>
          <w:p w:rsidR="00D12F49" w:rsidRPr="00D17BE3" w:rsidRDefault="00D12F49" w:rsidP="00B12B27">
            <w:pPr>
              <w:spacing w:after="0" w:line="360" w:lineRule="auto"/>
              <w:ind w:right="154"/>
              <w:jc w:val="both"/>
              <w:rPr>
                <w:rFonts w:ascii="Cambria" w:hAnsi="Cambria"/>
                <w:b/>
              </w:rPr>
            </w:pPr>
            <w:r w:rsidRPr="00D17BE3">
              <w:rPr>
                <w:rFonts w:ascii="Cambria" w:hAnsi="Cambria"/>
                <w:b/>
              </w:rPr>
              <w:t xml:space="preserve">Bateria o pojemności minimum 54 </w:t>
            </w:r>
            <w:proofErr w:type="spellStart"/>
            <w:r w:rsidRPr="00D17BE3">
              <w:rPr>
                <w:rFonts w:ascii="Cambria" w:hAnsi="Cambria"/>
                <w:b/>
              </w:rPr>
              <w:t>Wh</w:t>
            </w:r>
            <w:proofErr w:type="spellEnd"/>
            <w:r w:rsidRPr="00D17BE3">
              <w:rPr>
                <w:rFonts w:ascii="Cambria" w:hAnsi="Cambria"/>
                <w:b/>
              </w:rPr>
              <w:t xml:space="preserve"> z obsługą technologii szybkiego ładowania, umożliwiającą szybkie naładowanie baterii do poziomu 80% w czasie 1 godziny lub do 50% w 30 minut. </w:t>
            </w:r>
          </w:p>
          <w:p w:rsidR="00D12F49" w:rsidRPr="00D17BE3" w:rsidRDefault="00D12F49" w:rsidP="00B12B27">
            <w:pPr>
              <w:spacing w:after="0" w:line="360" w:lineRule="auto"/>
              <w:jc w:val="both"/>
              <w:rPr>
                <w:rFonts w:ascii="Cambria" w:eastAsia="Times New Roman" w:hAnsi="Cambria" w:cs="Times New Roman"/>
                <w:b/>
                <w:lang w:eastAsia="ar-SA"/>
              </w:rPr>
            </w:pPr>
            <w:r w:rsidRPr="00D17BE3">
              <w:rPr>
                <w:rFonts w:ascii="Cambria" w:hAnsi="Cambria"/>
                <w:b/>
              </w:rPr>
              <w:t xml:space="preserve">Zasilacz pracujący w sieci 230V ze złączem USB typu C.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r w:rsidR="00D12F49" w:rsidRPr="0015179E" w:rsidTr="00B12B27">
        <w:trPr>
          <w:trHeight w:val="1266"/>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val="en-US" w:eastAsia="ar-SA"/>
              </w:rPr>
            </w:pPr>
            <w:r w:rsidRPr="0015179E">
              <w:rPr>
                <w:rFonts w:ascii="Cambria" w:eastAsia="Times New Roman" w:hAnsi="Cambria" w:cs="Times New Roman"/>
                <w:b/>
                <w:lang w:val="en-US" w:eastAsia="ar-SA"/>
              </w:rPr>
              <w:t>1</w:t>
            </w:r>
            <w:r>
              <w:rPr>
                <w:rFonts w:ascii="Cambria" w:eastAsia="Times New Roman" w:hAnsi="Cambria" w:cs="Times New Roman"/>
                <w:b/>
                <w:lang w:val="en-US" w:eastAsia="ar-SA"/>
              </w:rPr>
              <w:t>0.</w:t>
            </w:r>
          </w:p>
        </w:tc>
        <w:tc>
          <w:tcPr>
            <w:tcW w:w="3261" w:type="dxa"/>
            <w:tcBorders>
              <w:top w:val="single" w:sz="4" w:space="0" w:color="000000"/>
              <w:left w:val="single" w:sz="4" w:space="0" w:color="000000"/>
              <w:bottom w:val="single" w:sz="4" w:space="0" w:color="000000"/>
              <w:right w:val="single" w:sz="4" w:space="0" w:color="000000"/>
            </w:tcBorders>
            <w:vAlign w:val="center"/>
          </w:tcPr>
          <w:p w:rsidR="00D12F49" w:rsidRPr="00D17BE3" w:rsidRDefault="00D12F49" w:rsidP="00B12B27">
            <w:pPr>
              <w:spacing w:after="0" w:line="360" w:lineRule="auto"/>
              <w:jc w:val="both"/>
              <w:rPr>
                <w:rFonts w:ascii="Cambria" w:eastAsia="Times New Roman" w:hAnsi="Cambria" w:cs="Times New Roman"/>
                <w:b/>
                <w:lang w:eastAsia="ar-SA"/>
              </w:rPr>
            </w:pPr>
            <w:r w:rsidRPr="00D17BE3">
              <w:rPr>
                <w:rFonts w:ascii="Cambria" w:hAnsi="Cambria"/>
                <w:b/>
              </w:rPr>
              <w:t xml:space="preserve">Wymiary i waga </w:t>
            </w:r>
          </w:p>
        </w:tc>
        <w:tc>
          <w:tcPr>
            <w:tcW w:w="5887" w:type="dxa"/>
            <w:tcBorders>
              <w:top w:val="single" w:sz="4" w:space="0" w:color="000000"/>
              <w:left w:val="single" w:sz="4" w:space="0" w:color="000000"/>
              <w:bottom w:val="single" w:sz="4" w:space="0" w:color="000000"/>
              <w:right w:val="single" w:sz="4" w:space="0" w:color="000000"/>
            </w:tcBorders>
          </w:tcPr>
          <w:p w:rsidR="00D12F49" w:rsidRPr="00D17BE3" w:rsidRDefault="00D12F49" w:rsidP="00B12B27">
            <w:pPr>
              <w:spacing w:after="0" w:line="360" w:lineRule="auto"/>
              <w:jc w:val="both"/>
              <w:rPr>
                <w:rFonts w:ascii="Cambria" w:hAnsi="Cambria"/>
                <w:b/>
              </w:rPr>
            </w:pPr>
            <w:r w:rsidRPr="00D17BE3">
              <w:rPr>
                <w:rFonts w:ascii="Cambria" w:hAnsi="Cambria"/>
                <w:b/>
              </w:rPr>
              <w:t xml:space="preserve">Waga maksymalnie 2 kg z oferowaną baterią. </w:t>
            </w:r>
          </w:p>
          <w:p w:rsidR="00D12F49" w:rsidRPr="00D17BE3" w:rsidRDefault="00D12F49" w:rsidP="00B12B27">
            <w:pPr>
              <w:spacing w:after="0" w:line="360" w:lineRule="auto"/>
              <w:jc w:val="both"/>
              <w:rPr>
                <w:rFonts w:ascii="Cambria" w:eastAsia="Times New Roman" w:hAnsi="Cambria" w:cs="Times New Roman"/>
                <w:b/>
                <w:lang w:val="en-US" w:eastAsia="ar-SA"/>
              </w:rPr>
            </w:pPr>
            <w:r w:rsidRPr="00D17BE3">
              <w:rPr>
                <w:rFonts w:ascii="Cambria" w:hAnsi="Cambria"/>
                <w:b/>
              </w:rPr>
              <w:t xml:space="preserve">Suma wymiarów komputera przenośnego nie większa niż 630 mm mierzona po krawędziach obudowy.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bCs/>
                <w:lang w:eastAsia="ar-SA"/>
              </w:rPr>
            </w:pPr>
          </w:p>
        </w:tc>
      </w:tr>
      <w:tr w:rsidR="00D12F49" w:rsidRPr="0015179E" w:rsidTr="00B12B27">
        <w:trPr>
          <w:trHeight w:val="1558"/>
        </w:trPr>
        <w:tc>
          <w:tcPr>
            <w:tcW w:w="567" w:type="dxa"/>
            <w:tcBorders>
              <w:top w:val="single" w:sz="4" w:space="0" w:color="000000"/>
              <w:left w:val="single" w:sz="4" w:space="0" w:color="000000"/>
              <w:bottom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val="en-US" w:eastAsia="ar-SA"/>
              </w:rPr>
            </w:pPr>
            <w:r w:rsidRPr="0015179E">
              <w:rPr>
                <w:rFonts w:ascii="Cambria" w:eastAsia="Times New Roman" w:hAnsi="Cambria" w:cs="Times New Roman"/>
                <w:b/>
                <w:lang w:val="en-US" w:eastAsia="ar-SA"/>
              </w:rPr>
              <w:t>1</w:t>
            </w:r>
            <w:r>
              <w:rPr>
                <w:rFonts w:ascii="Cambria" w:eastAsia="Times New Roman" w:hAnsi="Cambria" w:cs="Times New Roman"/>
                <w:b/>
                <w:lang w:val="en-US" w:eastAsia="ar-SA"/>
              </w:rPr>
              <w:t>1</w:t>
            </w:r>
            <w:r w:rsidRPr="0015179E">
              <w:rPr>
                <w:rFonts w:ascii="Cambria" w:eastAsia="Times New Roman" w:hAnsi="Cambria" w:cs="Times New Roman"/>
                <w:b/>
                <w:lang w:val="en-US" w:eastAsia="ar-SA"/>
              </w:rPr>
              <w:t>.</w:t>
            </w:r>
          </w:p>
        </w:tc>
        <w:tc>
          <w:tcPr>
            <w:tcW w:w="3261" w:type="dxa"/>
            <w:tcBorders>
              <w:top w:val="single" w:sz="4" w:space="0" w:color="000000"/>
              <w:left w:val="single" w:sz="4" w:space="0" w:color="000000"/>
              <w:bottom w:val="single" w:sz="4" w:space="0" w:color="000000"/>
              <w:right w:val="single" w:sz="4" w:space="0" w:color="000000"/>
            </w:tcBorders>
            <w:vAlign w:val="center"/>
          </w:tcPr>
          <w:p w:rsidR="00D12F49" w:rsidRPr="00D17BE3" w:rsidRDefault="00D12F49" w:rsidP="00B12B27">
            <w:pPr>
              <w:spacing w:after="0" w:line="360" w:lineRule="auto"/>
              <w:jc w:val="both"/>
              <w:rPr>
                <w:rFonts w:ascii="Cambria" w:eastAsia="Times New Roman" w:hAnsi="Cambria" w:cs="Times New Roman"/>
                <w:b/>
                <w:lang w:eastAsia="ar-SA"/>
              </w:rPr>
            </w:pPr>
            <w:r w:rsidRPr="00D17BE3">
              <w:rPr>
                <w:rFonts w:ascii="Cambria" w:hAnsi="Cambria"/>
                <w:b/>
              </w:rPr>
              <w:t xml:space="preserve">Obudowa  </w:t>
            </w:r>
          </w:p>
        </w:tc>
        <w:tc>
          <w:tcPr>
            <w:tcW w:w="5887" w:type="dxa"/>
            <w:tcBorders>
              <w:top w:val="single" w:sz="4" w:space="0" w:color="000000"/>
              <w:left w:val="single" w:sz="4" w:space="0" w:color="000000"/>
              <w:bottom w:val="single" w:sz="4" w:space="0" w:color="000000"/>
              <w:right w:val="single" w:sz="4" w:space="0" w:color="000000"/>
            </w:tcBorders>
          </w:tcPr>
          <w:p w:rsidR="00D12F49" w:rsidRPr="00D17BE3" w:rsidRDefault="00D12F49" w:rsidP="00B12B27">
            <w:pPr>
              <w:spacing w:after="0" w:line="360" w:lineRule="auto"/>
              <w:jc w:val="both"/>
              <w:rPr>
                <w:rFonts w:ascii="Cambria" w:eastAsia="Times New Roman" w:hAnsi="Cambria" w:cs="Times New Roman"/>
                <w:b/>
                <w:lang w:eastAsia="ar-SA"/>
              </w:rPr>
            </w:pPr>
            <w:r w:rsidRPr="00D17BE3">
              <w:rPr>
                <w:rFonts w:ascii="Cambria" w:hAnsi="Cambria"/>
                <w:b/>
              </w:rPr>
              <w:t xml:space="preserve">Dookoła matrycy uszczelnienie chroniące klawiaturę komputera, po zamknięciu przed kurzem i wilgocią. Kąt otwarcia komputera minimum 180 stopni. Komputer spełniający wymagania MIL STD-810H. </w:t>
            </w:r>
          </w:p>
        </w:tc>
        <w:tc>
          <w:tcPr>
            <w:tcW w:w="4395" w:type="dxa"/>
            <w:tcBorders>
              <w:top w:val="single" w:sz="4" w:space="0" w:color="000000"/>
              <w:left w:val="single" w:sz="4" w:space="0" w:color="000000"/>
              <w:bottom w:val="single" w:sz="4" w:space="0" w:color="000000"/>
              <w:right w:val="single" w:sz="4" w:space="0" w:color="000000"/>
            </w:tcBorders>
            <w:vAlign w:val="center"/>
          </w:tcPr>
          <w:p w:rsidR="00D12F49" w:rsidRPr="0015179E" w:rsidRDefault="00D12F49" w:rsidP="00B12B27">
            <w:pPr>
              <w:spacing w:after="0" w:line="360" w:lineRule="auto"/>
              <w:jc w:val="both"/>
              <w:rPr>
                <w:rFonts w:ascii="Cambria" w:eastAsia="Times New Roman" w:hAnsi="Cambria" w:cs="Times New Roman"/>
                <w:b/>
                <w:lang w:eastAsia="ar-SA"/>
              </w:rPr>
            </w:pPr>
          </w:p>
        </w:tc>
      </w:tr>
    </w:tbl>
    <w:p w:rsidR="00D12F49" w:rsidRDefault="00D12F49" w:rsidP="00D12F49">
      <w:pPr>
        <w:tabs>
          <w:tab w:val="left" w:pos="6521"/>
        </w:tabs>
        <w:spacing w:after="0" w:line="360" w:lineRule="auto"/>
        <w:jc w:val="both"/>
        <w:rPr>
          <w:rFonts w:ascii="Cambria" w:eastAsia="Times New Roman" w:hAnsi="Cambria" w:cs="Times New Roman"/>
          <w:b/>
          <w:u w:val="single"/>
          <w:lang w:eastAsia="ar-SA"/>
        </w:rPr>
      </w:pPr>
    </w:p>
    <w:p w:rsidR="00D12F49" w:rsidRDefault="00D12F49" w:rsidP="00D12F49">
      <w:pPr>
        <w:autoSpaceDE w:val="0"/>
        <w:autoSpaceDN w:val="0"/>
        <w:adjustRightInd w:val="0"/>
        <w:spacing w:after="0" w:line="360" w:lineRule="auto"/>
        <w:rPr>
          <w:rFonts w:ascii="Cambria" w:hAnsi="Cambria" w:cs="Arial"/>
          <w:b/>
          <w:color w:val="000000"/>
        </w:rPr>
      </w:pPr>
    </w:p>
    <w:p w:rsidR="00D12F49" w:rsidRPr="00450A04" w:rsidRDefault="00D12F49" w:rsidP="00D12F49">
      <w:pPr>
        <w:autoSpaceDE w:val="0"/>
        <w:autoSpaceDN w:val="0"/>
        <w:adjustRightInd w:val="0"/>
        <w:spacing w:after="0" w:line="360" w:lineRule="auto"/>
        <w:rPr>
          <w:rFonts w:ascii="Cambria" w:hAnsi="Cambria" w:cs="Arial"/>
          <w:b/>
          <w:color w:val="000000"/>
        </w:rPr>
      </w:pPr>
    </w:p>
    <w:p w:rsidR="00D12F49" w:rsidRPr="00450A04" w:rsidRDefault="00D12F49" w:rsidP="00D12F49">
      <w:pPr>
        <w:spacing w:after="0" w:line="360" w:lineRule="auto"/>
        <w:ind w:hanging="720"/>
        <w:jc w:val="center"/>
        <w:rPr>
          <w:rFonts w:ascii="Cambria" w:hAnsi="Cambria" w:cs="Arial"/>
        </w:rPr>
      </w:pPr>
      <w:bookmarkStart w:id="6" w:name="_Hlk180138879"/>
      <w:r w:rsidRPr="00450A04">
        <w:rPr>
          <w:rFonts w:ascii="Cambria" w:hAnsi="Cambria" w:cs="Arial"/>
        </w:rPr>
        <w:lastRenderedPageBreak/>
        <w:t xml:space="preserve">…………..…….……. </w:t>
      </w:r>
      <w:r w:rsidRPr="00450A04">
        <w:rPr>
          <w:rFonts w:ascii="Cambria" w:hAnsi="Cambria" w:cs="Arial"/>
          <w:i/>
        </w:rPr>
        <w:t>(miejscowość)</w:t>
      </w:r>
      <w:r w:rsidRPr="00450A04">
        <w:rPr>
          <w:rFonts w:ascii="Cambria" w:hAnsi="Cambria" w:cs="Arial"/>
        </w:rPr>
        <w:t>, dnia ………….……. r.</w:t>
      </w:r>
    </w:p>
    <w:p w:rsidR="00D12F49" w:rsidRPr="00450A04" w:rsidRDefault="00D12F49" w:rsidP="00D12F49">
      <w:pPr>
        <w:spacing w:after="0" w:line="360" w:lineRule="auto"/>
        <w:ind w:hanging="720"/>
        <w:jc w:val="center"/>
        <w:rPr>
          <w:rFonts w:ascii="Cambria" w:hAnsi="Cambria" w:cs="Arial"/>
        </w:rPr>
      </w:pPr>
      <w:r w:rsidRPr="00450A04">
        <w:rPr>
          <w:rFonts w:ascii="Cambria" w:hAnsi="Cambria" w:cs="Arial"/>
        </w:rPr>
        <w:t>..………….…………………..………………………………</w:t>
      </w:r>
    </w:p>
    <w:p w:rsidR="00D12F49" w:rsidRPr="00450A04" w:rsidRDefault="00D12F49" w:rsidP="00D12F49">
      <w:pPr>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(Podpis osoby uprawnionej lub osób uprawnionych do reprezentowania</w:t>
      </w:r>
    </w:p>
    <w:p w:rsidR="00D12F49" w:rsidRPr="00450A04" w:rsidRDefault="00D12F49" w:rsidP="00D12F49">
      <w:pPr>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Wykonawcy w dokumentach</w:t>
      </w:r>
    </w:p>
    <w:p w:rsidR="00D12F49" w:rsidRPr="00450A04" w:rsidRDefault="00D12F49" w:rsidP="00D12F49">
      <w:pPr>
        <w:spacing w:after="0" w:line="360" w:lineRule="auto"/>
        <w:jc w:val="center"/>
        <w:rPr>
          <w:rFonts w:ascii="Cambria" w:hAnsi="Cambria" w:cs="Arial"/>
        </w:rPr>
      </w:pPr>
      <w:r w:rsidRPr="00450A04">
        <w:rPr>
          <w:rFonts w:ascii="Cambria" w:hAnsi="Cambria" w:cs="Arial"/>
          <w:color w:val="000000"/>
        </w:rPr>
        <w:t xml:space="preserve">rejestrowych lub we </w:t>
      </w:r>
      <w:r w:rsidRPr="00450A04">
        <w:rPr>
          <w:rFonts w:ascii="Cambria" w:hAnsi="Cambria" w:cs="Arial"/>
        </w:rPr>
        <w:t>właściwym upoważnieniu</w:t>
      </w:r>
      <w:bookmarkEnd w:id="6"/>
      <w:r w:rsidRPr="00450A04">
        <w:rPr>
          <w:rFonts w:ascii="Cambria" w:hAnsi="Cambria" w:cs="Arial"/>
        </w:rPr>
        <w:br w:type="page"/>
      </w:r>
    </w:p>
    <w:bookmarkEnd w:id="2"/>
    <w:p w:rsidR="00D12F49" w:rsidRDefault="00D12F49" w:rsidP="00D12F49">
      <w:pPr>
        <w:suppressAutoHyphens/>
        <w:spacing w:after="0" w:line="360" w:lineRule="auto"/>
        <w:rPr>
          <w:rFonts w:ascii="Cambria" w:hAnsi="Cambria" w:cs="Arial"/>
          <w:b/>
        </w:rPr>
        <w:sectPr w:rsidR="00D12F49" w:rsidSect="00F06526">
          <w:pgSz w:w="16838" w:h="11906" w:orient="landscape"/>
          <w:pgMar w:top="1418" w:right="1418" w:bottom="851" w:left="1418" w:header="709" w:footer="709" w:gutter="0"/>
          <w:cols w:space="708"/>
          <w:docGrid w:linePitch="360"/>
        </w:sectPr>
      </w:pPr>
    </w:p>
    <w:p w:rsidR="00D12F49" w:rsidRDefault="00D12F49" w:rsidP="00D12F49">
      <w:pPr>
        <w:suppressAutoHyphens/>
        <w:spacing w:after="0" w:line="360" w:lineRule="auto"/>
        <w:rPr>
          <w:rFonts w:ascii="Cambria" w:hAnsi="Cambria" w:cs="Arial"/>
          <w:b/>
        </w:rPr>
      </w:pPr>
    </w:p>
    <w:p w:rsidR="00D12F49" w:rsidRPr="00450A04" w:rsidRDefault="00D12F49" w:rsidP="00D12F49">
      <w:pPr>
        <w:suppressAutoHyphens/>
        <w:spacing w:after="0" w:line="360" w:lineRule="auto"/>
        <w:jc w:val="right"/>
        <w:rPr>
          <w:rFonts w:ascii="Cambria" w:hAnsi="Cambria" w:cs="Arial"/>
          <w:b/>
        </w:rPr>
      </w:pPr>
      <w:r w:rsidRPr="00450A04">
        <w:rPr>
          <w:rFonts w:ascii="Cambria" w:hAnsi="Cambria" w:cs="Arial"/>
          <w:b/>
        </w:rPr>
        <w:t>Załącznik nr 4 SWZ</w:t>
      </w:r>
    </w:p>
    <w:p w:rsidR="00D12F49" w:rsidRPr="00450A04" w:rsidRDefault="00D12F49" w:rsidP="00D12F49">
      <w:pPr>
        <w:suppressAutoHyphens/>
        <w:spacing w:after="0" w:line="360" w:lineRule="auto"/>
        <w:rPr>
          <w:rFonts w:ascii="Cambria" w:hAnsi="Cambria" w:cs="Arial"/>
          <w:b/>
        </w:rPr>
      </w:pPr>
    </w:p>
    <w:p w:rsidR="00D12F49" w:rsidRPr="00450A04" w:rsidRDefault="00D12F49" w:rsidP="00D12F49">
      <w:pPr>
        <w:suppressAutoHyphens/>
        <w:spacing w:after="0" w:line="360" w:lineRule="auto"/>
        <w:rPr>
          <w:rFonts w:ascii="Cambria" w:hAnsi="Cambria" w:cs="Arial"/>
          <w:b/>
          <w:u w:val="single"/>
        </w:rPr>
      </w:pPr>
      <w:r w:rsidRPr="00450A04">
        <w:rPr>
          <w:rFonts w:ascii="Cambria" w:hAnsi="Cambria" w:cs="Arial"/>
          <w:b/>
          <w:u w:val="single"/>
        </w:rPr>
        <w:t>Wykonawca:</w:t>
      </w:r>
    </w:p>
    <w:p w:rsidR="00D12F49" w:rsidRPr="00450A04" w:rsidRDefault="00D12F49" w:rsidP="00D12F49">
      <w:pPr>
        <w:suppressAutoHyphens/>
        <w:spacing w:after="0" w:line="360" w:lineRule="auto"/>
        <w:rPr>
          <w:rFonts w:ascii="Cambria" w:hAnsi="Cambria" w:cs="Arial"/>
          <w:b/>
          <w:u w:val="single"/>
        </w:rPr>
      </w:pPr>
    </w:p>
    <w:p w:rsidR="00D12F49" w:rsidRPr="00450A04" w:rsidRDefault="00D12F49" w:rsidP="00D12F49">
      <w:pPr>
        <w:suppressAutoHyphens/>
        <w:spacing w:after="0" w:line="360" w:lineRule="auto"/>
        <w:rPr>
          <w:rFonts w:ascii="Cambria" w:hAnsi="Cambria" w:cs="Arial"/>
        </w:rPr>
      </w:pPr>
      <w:r w:rsidRPr="00450A04">
        <w:rPr>
          <w:rFonts w:ascii="Cambria" w:hAnsi="Cambria" w:cs="Arial"/>
        </w:rPr>
        <w:t>………………………………………………………………………………………..</w:t>
      </w:r>
    </w:p>
    <w:p w:rsidR="00D12F49" w:rsidRPr="00450A04" w:rsidRDefault="00D12F49" w:rsidP="00D12F49">
      <w:pPr>
        <w:suppressAutoHyphens/>
        <w:spacing w:after="0" w:line="360" w:lineRule="auto"/>
        <w:rPr>
          <w:rFonts w:ascii="Cambria" w:hAnsi="Cambria" w:cs="Arial"/>
        </w:rPr>
      </w:pPr>
    </w:p>
    <w:p w:rsidR="00D12F49" w:rsidRPr="00450A04" w:rsidRDefault="00D12F49" w:rsidP="00D12F49">
      <w:pPr>
        <w:suppressAutoHyphens/>
        <w:spacing w:after="0" w:line="360" w:lineRule="auto"/>
        <w:rPr>
          <w:rFonts w:ascii="Cambria" w:hAnsi="Cambria" w:cs="Arial"/>
        </w:rPr>
      </w:pPr>
      <w:r w:rsidRPr="00450A04">
        <w:rPr>
          <w:rFonts w:ascii="Cambria" w:hAnsi="Cambria" w:cs="Arial"/>
        </w:rPr>
        <w:t>………………………………………………………………………………………..</w:t>
      </w:r>
    </w:p>
    <w:p w:rsidR="00D12F49" w:rsidRPr="00450A04" w:rsidRDefault="00D12F49" w:rsidP="00D12F49">
      <w:pPr>
        <w:suppressAutoHyphens/>
        <w:spacing w:after="0" w:line="360" w:lineRule="auto"/>
        <w:rPr>
          <w:rFonts w:ascii="Cambria" w:hAnsi="Cambria" w:cs="Arial"/>
          <w:i/>
        </w:rPr>
      </w:pPr>
      <w:r w:rsidRPr="00450A04">
        <w:rPr>
          <w:rFonts w:ascii="Cambria" w:hAnsi="Cambria" w:cs="Arial"/>
          <w:i/>
        </w:rPr>
        <w:t xml:space="preserve">(pełna nazwa/firma, adres, </w:t>
      </w:r>
    </w:p>
    <w:p w:rsidR="00D12F49" w:rsidRPr="00450A04" w:rsidRDefault="00D12F49" w:rsidP="00D12F49">
      <w:pPr>
        <w:suppressAutoHyphens/>
        <w:spacing w:after="0" w:line="360" w:lineRule="auto"/>
        <w:rPr>
          <w:rFonts w:ascii="Cambria" w:hAnsi="Cambria" w:cs="Arial"/>
          <w:i/>
        </w:rPr>
      </w:pPr>
      <w:r w:rsidRPr="00450A04">
        <w:rPr>
          <w:rFonts w:ascii="Cambria" w:hAnsi="Cambria" w:cs="Arial"/>
          <w:i/>
        </w:rPr>
        <w:t>w zależności od podmiotu: NIP/PESEL, KRS/</w:t>
      </w:r>
      <w:proofErr w:type="spellStart"/>
      <w:r w:rsidRPr="00450A04">
        <w:rPr>
          <w:rFonts w:ascii="Cambria" w:hAnsi="Cambria" w:cs="Arial"/>
          <w:i/>
        </w:rPr>
        <w:t>CEiDG</w:t>
      </w:r>
      <w:proofErr w:type="spellEnd"/>
      <w:r w:rsidRPr="00450A04">
        <w:rPr>
          <w:rFonts w:ascii="Cambria" w:hAnsi="Cambria" w:cs="Arial"/>
          <w:i/>
        </w:rPr>
        <w:t>)</w:t>
      </w:r>
    </w:p>
    <w:p w:rsidR="00D12F49" w:rsidRPr="00450A04" w:rsidRDefault="00D12F49" w:rsidP="00D12F49">
      <w:pPr>
        <w:suppressAutoHyphens/>
        <w:spacing w:after="0" w:line="360" w:lineRule="auto"/>
        <w:rPr>
          <w:rFonts w:ascii="Cambria" w:hAnsi="Cambria" w:cs="Arial"/>
        </w:rPr>
      </w:pPr>
    </w:p>
    <w:p w:rsidR="00D12F49" w:rsidRPr="00450A04" w:rsidRDefault="00D12F49" w:rsidP="00D12F49">
      <w:pPr>
        <w:suppressAutoHyphens/>
        <w:spacing w:after="0" w:line="360" w:lineRule="auto"/>
        <w:rPr>
          <w:rFonts w:ascii="Cambria" w:hAnsi="Cambria" w:cs="Arial"/>
        </w:rPr>
      </w:pPr>
      <w:r w:rsidRPr="00450A04">
        <w:rPr>
          <w:rFonts w:ascii="Cambria" w:hAnsi="Cambria" w:cs="Arial"/>
        </w:rPr>
        <w:t>reprezentowany przez:</w:t>
      </w:r>
    </w:p>
    <w:p w:rsidR="00D12F49" w:rsidRPr="00450A04" w:rsidRDefault="00D12F49" w:rsidP="00D12F49">
      <w:pPr>
        <w:suppressAutoHyphens/>
        <w:spacing w:after="0" w:line="360" w:lineRule="auto"/>
        <w:rPr>
          <w:rFonts w:ascii="Cambria" w:hAnsi="Cambria" w:cs="Arial"/>
        </w:rPr>
      </w:pPr>
    </w:p>
    <w:p w:rsidR="00D12F49" w:rsidRPr="00450A04" w:rsidRDefault="00D12F49" w:rsidP="00D12F49">
      <w:pPr>
        <w:suppressAutoHyphens/>
        <w:spacing w:after="0" w:line="360" w:lineRule="auto"/>
        <w:rPr>
          <w:rFonts w:ascii="Cambria" w:hAnsi="Cambria" w:cs="Arial"/>
        </w:rPr>
      </w:pPr>
      <w:r w:rsidRPr="00450A04">
        <w:rPr>
          <w:rFonts w:ascii="Cambria" w:hAnsi="Cambria" w:cs="Arial"/>
        </w:rPr>
        <w:t xml:space="preserve">……………………………………………………………………………………….. </w:t>
      </w:r>
    </w:p>
    <w:p w:rsidR="00D12F49" w:rsidRPr="00450A04" w:rsidRDefault="00D12F49" w:rsidP="00D12F49">
      <w:pPr>
        <w:suppressAutoHyphens/>
        <w:spacing w:after="0" w:line="360" w:lineRule="auto"/>
        <w:rPr>
          <w:rFonts w:ascii="Cambria" w:hAnsi="Cambria" w:cs="Arial"/>
        </w:rPr>
      </w:pPr>
    </w:p>
    <w:p w:rsidR="00D12F49" w:rsidRPr="00450A04" w:rsidRDefault="00D12F49" w:rsidP="00D12F49">
      <w:pPr>
        <w:suppressAutoHyphens/>
        <w:spacing w:after="0" w:line="360" w:lineRule="auto"/>
        <w:rPr>
          <w:rFonts w:ascii="Cambria" w:hAnsi="Cambria" w:cs="Arial"/>
        </w:rPr>
      </w:pPr>
      <w:r w:rsidRPr="00450A04">
        <w:rPr>
          <w:rFonts w:ascii="Cambria" w:hAnsi="Cambria" w:cs="Arial"/>
        </w:rPr>
        <w:t xml:space="preserve">……………………………………………………………………………………….. </w:t>
      </w:r>
    </w:p>
    <w:p w:rsidR="00D12F49" w:rsidRPr="00450A04" w:rsidRDefault="00D12F49" w:rsidP="00D12F49">
      <w:pPr>
        <w:suppressAutoHyphens/>
        <w:spacing w:after="0" w:line="360" w:lineRule="auto"/>
        <w:rPr>
          <w:rFonts w:ascii="Cambria" w:hAnsi="Cambria" w:cs="Arial"/>
          <w:i/>
        </w:rPr>
      </w:pPr>
      <w:r w:rsidRPr="00450A04">
        <w:rPr>
          <w:rFonts w:ascii="Cambria" w:hAnsi="Cambria" w:cs="Arial"/>
          <w:i/>
        </w:rPr>
        <w:t>(imię, nazwisko, stanowisko/podstawa do reprezentacji)</w:t>
      </w:r>
    </w:p>
    <w:p w:rsidR="00D12F49" w:rsidRPr="00450A04" w:rsidRDefault="00D12F49" w:rsidP="00D12F49">
      <w:pPr>
        <w:suppressAutoHyphens/>
        <w:spacing w:after="0" w:line="360" w:lineRule="auto"/>
        <w:rPr>
          <w:rFonts w:ascii="Cambria" w:hAnsi="Cambria" w:cs="Arial"/>
          <w:i/>
        </w:rPr>
      </w:pPr>
    </w:p>
    <w:p w:rsidR="00D12F49" w:rsidRPr="00450A04" w:rsidRDefault="00D12F49" w:rsidP="00D12F49">
      <w:pPr>
        <w:suppressAutoHyphens/>
        <w:spacing w:after="0" w:line="360" w:lineRule="auto"/>
        <w:jc w:val="both"/>
        <w:rPr>
          <w:rFonts w:ascii="Cambria" w:hAnsi="Cambria" w:cs="Arial"/>
          <w:bCs/>
          <w:color w:val="000000"/>
        </w:rPr>
      </w:pPr>
      <w:r w:rsidRPr="00450A04">
        <w:rPr>
          <w:rFonts w:ascii="Cambria" w:hAnsi="Cambria" w:cs="Arial"/>
          <w:bCs/>
          <w:color w:val="000000"/>
        </w:rPr>
        <w:t>ubiegając się o udzielenie zamówienia publicznego:</w:t>
      </w:r>
    </w:p>
    <w:p w:rsidR="00D12F49" w:rsidRPr="00450A04" w:rsidRDefault="00D12F49" w:rsidP="00D12F49">
      <w:pPr>
        <w:suppressAutoHyphens/>
        <w:spacing w:after="0" w:line="360" w:lineRule="auto"/>
        <w:jc w:val="center"/>
        <w:rPr>
          <w:rFonts w:ascii="Cambria" w:hAnsi="Cambria" w:cs="Arial"/>
          <w:b/>
          <w:bCs/>
          <w:color w:val="000000"/>
          <w:u w:val="single"/>
        </w:rPr>
      </w:pPr>
      <w:r w:rsidRPr="00450A04">
        <w:rPr>
          <w:rFonts w:ascii="Cambria" w:hAnsi="Cambria" w:cs="Arial"/>
          <w:b/>
          <w:bCs/>
          <w:color w:val="000000"/>
          <w:u w:val="single"/>
        </w:rPr>
        <w:t xml:space="preserve">OŚWIADCZENIE WSTĘPNE WYKONAWCY/PODMIOTU WSPÓLNIE UBIEGAJĄCEGO SIĘ </w:t>
      </w:r>
      <w:r w:rsidRPr="00450A04">
        <w:rPr>
          <w:rFonts w:ascii="Cambria" w:hAnsi="Cambria" w:cs="Arial"/>
          <w:b/>
          <w:bCs/>
          <w:color w:val="000000"/>
          <w:u w:val="single"/>
        </w:rPr>
        <w:br/>
        <w:t>O ZAMÓWIENIE/PODMIOTU, NA KTÓREGO ZASOBACH POLEGA WYKONAWCA*</w:t>
      </w:r>
    </w:p>
    <w:p w:rsidR="00D12F49" w:rsidRPr="00450A04" w:rsidRDefault="00D12F49" w:rsidP="00D12F49">
      <w:pPr>
        <w:suppressAutoHyphens/>
        <w:spacing w:after="0" w:line="360" w:lineRule="auto"/>
        <w:jc w:val="center"/>
        <w:rPr>
          <w:rFonts w:ascii="Cambria" w:hAnsi="Cambria" w:cs="Arial"/>
          <w:b/>
        </w:rPr>
      </w:pPr>
      <w:r w:rsidRPr="00450A04">
        <w:rPr>
          <w:rFonts w:ascii="Cambria" w:hAnsi="Cambria" w:cs="Arial"/>
          <w:b/>
        </w:rPr>
        <w:t>składane na podstawie art. 125 ust. 1 ustawy z dnia 11 września 2019</w:t>
      </w:r>
    </w:p>
    <w:p w:rsidR="00D12F49" w:rsidRPr="00450A04" w:rsidRDefault="00D12F49" w:rsidP="00D12F49">
      <w:pPr>
        <w:suppressAutoHyphens/>
        <w:spacing w:after="0" w:line="360" w:lineRule="auto"/>
        <w:jc w:val="center"/>
        <w:rPr>
          <w:rFonts w:ascii="Cambria" w:hAnsi="Cambria" w:cs="Arial"/>
          <w:b/>
        </w:rPr>
      </w:pPr>
      <w:r w:rsidRPr="00450A04">
        <w:rPr>
          <w:rFonts w:ascii="Cambria" w:hAnsi="Cambria" w:cs="Arial"/>
          <w:b/>
        </w:rPr>
        <w:t xml:space="preserve">Prawo zamówień publicznych (dalej jako: ustawa </w:t>
      </w:r>
      <w:proofErr w:type="spellStart"/>
      <w:r w:rsidRPr="00450A04">
        <w:rPr>
          <w:rFonts w:ascii="Cambria" w:hAnsi="Cambria" w:cs="Arial"/>
          <w:b/>
        </w:rPr>
        <w:t>Pzp</w:t>
      </w:r>
      <w:proofErr w:type="spellEnd"/>
      <w:r w:rsidRPr="00450A04">
        <w:rPr>
          <w:rFonts w:ascii="Cambria" w:hAnsi="Cambria" w:cs="Arial"/>
          <w:b/>
        </w:rPr>
        <w:t xml:space="preserve">), </w:t>
      </w:r>
    </w:p>
    <w:p w:rsidR="00D12F49" w:rsidRPr="00450A04" w:rsidRDefault="00D12F49" w:rsidP="00D12F49">
      <w:pPr>
        <w:suppressAutoHyphens/>
        <w:spacing w:after="0" w:line="360" w:lineRule="auto"/>
        <w:jc w:val="center"/>
        <w:rPr>
          <w:rFonts w:ascii="Cambria" w:hAnsi="Cambria" w:cs="Arial"/>
          <w:b/>
          <w:u w:val="single"/>
        </w:rPr>
      </w:pPr>
      <w:r w:rsidRPr="00450A04">
        <w:rPr>
          <w:rFonts w:ascii="Cambria" w:hAnsi="Cambria" w:cs="Arial"/>
          <w:b/>
          <w:u w:val="single"/>
        </w:rPr>
        <w:t>DOTYCZĄCE PRZESŁANEK WYKLUCZENIA Z POSTĘPOWANIA</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center"/>
        <w:rPr>
          <w:rFonts w:ascii="Cambria" w:hAnsi="Cambria" w:cs="Arial"/>
        </w:rPr>
      </w:pPr>
      <w:r w:rsidRPr="00450A04">
        <w:rPr>
          <w:rFonts w:ascii="Cambria" w:hAnsi="Cambria" w:cs="Arial"/>
        </w:rPr>
        <w:t xml:space="preserve">Na potrzeby postępowania o udzielenie zamówienia publicznego </w:t>
      </w:r>
    </w:p>
    <w:p w:rsidR="00D12F49" w:rsidRPr="00450A04" w:rsidRDefault="00D12F49" w:rsidP="00D12F49">
      <w:pPr>
        <w:suppressAutoHyphens/>
        <w:spacing w:after="0" w:line="360" w:lineRule="auto"/>
        <w:jc w:val="both"/>
        <w:rPr>
          <w:rFonts w:ascii="Cambria" w:hAnsi="Cambria" w:cs="Arial"/>
        </w:rPr>
      </w:pPr>
    </w:p>
    <w:p w:rsidR="00D12F49" w:rsidRDefault="00D12F49" w:rsidP="00D12F49">
      <w:pPr>
        <w:suppressAutoHyphens/>
        <w:spacing w:after="0" w:line="360" w:lineRule="auto"/>
        <w:jc w:val="center"/>
        <w:rPr>
          <w:rFonts w:ascii="Cambria" w:hAnsi="Cambria" w:cs="Times New Roman"/>
          <w:b/>
        </w:rPr>
      </w:pPr>
      <w:bookmarkStart w:id="7" w:name="_Hlk180061854"/>
      <w:bookmarkStart w:id="8" w:name="_Hlk148429905"/>
      <w:bookmarkStart w:id="9" w:name="_Hlk71207640"/>
      <w:r w:rsidRPr="00B24EE8">
        <w:rPr>
          <w:rFonts w:ascii="Cambria" w:hAnsi="Cambria" w:cs="Times New Roman"/>
          <w:b/>
        </w:rPr>
        <w:t xml:space="preserve">Dostawa 70 sztuk terminali typu </w:t>
      </w:r>
      <w:proofErr w:type="spellStart"/>
      <w:r w:rsidRPr="00B24EE8">
        <w:rPr>
          <w:rFonts w:ascii="Cambria" w:hAnsi="Cambria" w:cs="Times New Roman"/>
          <w:b/>
        </w:rPr>
        <w:t>thin-client</w:t>
      </w:r>
      <w:proofErr w:type="spellEnd"/>
      <w:r w:rsidRPr="00B24EE8">
        <w:rPr>
          <w:rFonts w:ascii="Cambria" w:hAnsi="Cambria" w:cs="Times New Roman"/>
          <w:b/>
        </w:rPr>
        <w:t xml:space="preserve"> wraz z dedykowanymi uchwytami oraz 100 sztuk monitorów 27” na potrzeby Sądu Rejonowego w Lubartowie oraz dostawę 45 sztuk komputerów przenośnych na potrzeby Sądu Okręgowego w Lublinie</w:t>
      </w:r>
    </w:p>
    <w:bookmarkEnd w:id="7"/>
    <w:bookmarkEnd w:id="8"/>
    <w:bookmarkEnd w:id="9"/>
    <w:p w:rsidR="00D12F49" w:rsidRDefault="00D12F49" w:rsidP="00D12F49">
      <w:pPr>
        <w:suppressAutoHyphens/>
        <w:spacing w:after="0" w:line="360" w:lineRule="auto"/>
        <w:jc w:val="center"/>
        <w:rPr>
          <w:rFonts w:ascii="Cambria" w:hAnsi="Cambria" w:cs="Arial"/>
          <w:b/>
          <w:iCs/>
          <w:caps/>
        </w:rPr>
      </w:pPr>
      <w:r w:rsidRPr="00695F1D">
        <w:rPr>
          <w:rFonts w:ascii="Cambria" w:hAnsi="Cambria" w:cs="Arial"/>
          <w:b/>
          <w:iCs/>
          <w:caps/>
        </w:rPr>
        <w:t>ZP.261.17.2024</w:t>
      </w: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i/>
        </w:rPr>
        <w:t xml:space="preserve"> </w:t>
      </w:r>
      <w:r w:rsidRPr="00450A04">
        <w:rPr>
          <w:rFonts w:ascii="Cambria" w:hAnsi="Cambria" w:cs="Arial"/>
        </w:rPr>
        <w:t>oświadczam, co następuje:</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hd w:val="clear" w:color="auto" w:fill="BFBFBF" w:themeFill="background1" w:themeFillShade="BF"/>
        <w:suppressAutoHyphens/>
        <w:spacing w:after="0" w:line="360" w:lineRule="auto"/>
        <w:rPr>
          <w:rFonts w:ascii="Cambria" w:hAnsi="Cambria" w:cs="Arial"/>
          <w:b/>
        </w:rPr>
      </w:pPr>
      <w:r w:rsidRPr="00450A04">
        <w:rPr>
          <w:rFonts w:ascii="Cambria" w:hAnsi="Cambria" w:cs="Arial"/>
          <w:b/>
        </w:rPr>
        <w:t>OŚWIADCZENIA DOTYCZĄCE WYKONAWCY:</w:t>
      </w:r>
    </w:p>
    <w:p w:rsidR="00D12F49" w:rsidRPr="00450A04" w:rsidRDefault="00D12F49" w:rsidP="00D12F49">
      <w:pPr>
        <w:suppressAutoHyphens/>
        <w:spacing w:after="0" w:line="360" w:lineRule="auto"/>
        <w:ind w:left="720"/>
        <w:contextualSpacing/>
        <w:jc w:val="both"/>
        <w:rPr>
          <w:rFonts w:ascii="Cambria" w:hAnsi="Cambria" w:cs="Arial"/>
        </w:rPr>
      </w:pPr>
    </w:p>
    <w:p w:rsidR="00D12F49" w:rsidRPr="00450A04" w:rsidRDefault="00D12F49" w:rsidP="00D12F49">
      <w:pPr>
        <w:numPr>
          <w:ilvl w:val="0"/>
          <w:numId w:val="3"/>
        </w:numPr>
        <w:suppressAutoHyphens/>
        <w:spacing w:after="0" w:line="360" w:lineRule="auto"/>
        <w:contextualSpacing/>
        <w:jc w:val="both"/>
        <w:rPr>
          <w:rFonts w:ascii="Cambria" w:hAnsi="Cambria" w:cs="Arial"/>
        </w:rPr>
      </w:pPr>
      <w:r w:rsidRPr="00450A04">
        <w:rPr>
          <w:rFonts w:ascii="Cambria" w:hAnsi="Cambria" w:cs="Arial"/>
        </w:rPr>
        <w:lastRenderedPageBreak/>
        <w:t xml:space="preserve">Oświadczam, że nie podlegam wykluczeniu z postępowania na podstawie art. 108 ust. 1 </w:t>
      </w:r>
      <w:proofErr w:type="spellStart"/>
      <w:r w:rsidRPr="00450A04">
        <w:rPr>
          <w:rFonts w:ascii="Cambria" w:hAnsi="Cambria" w:cs="Arial"/>
        </w:rPr>
        <w:t>Pzp</w:t>
      </w:r>
      <w:proofErr w:type="spellEnd"/>
      <w:r w:rsidRPr="00450A04">
        <w:rPr>
          <w:rFonts w:ascii="Cambria" w:hAnsi="Cambria" w:cs="Arial"/>
        </w:rPr>
        <w:t>.</w:t>
      </w:r>
    </w:p>
    <w:p w:rsidR="00D12F49" w:rsidRPr="00450A04" w:rsidRDefault="00D12F49" w:rsidP="00D12F49">
      <w:pPr>
        <w:numPr>
          <w:ilvl w:val="0"/>
          <w:numId w:val="3"/>
        </w:numPr>
        <w:suppressAutoHyphens/>
        <w:spacing w:after="0" w:line="360" w:lineRule="auto"/>
        <w:contextualSpacing/>
        <w:jc w:val="both"/>
        <w:rPr>
          <w:rFonts w:ascii="Cambria" w:hAnsi="Cambria" w:cs="Arial"/>
          <w:i/>
        </w:rPr>
      </w:pPr>
      <w:r w:rsidRPr="00450A04">
        <w:rPr>
          <w:rFonts w:ascii="Cambria" w:hAnsi="Cambria" w:cs="Arial"/>
        </w:rPr>
        <w:t xml:space="preserve">Oświadczam, że nie podlegam wykluczeniu z postępowania na podstawie art. 109 ust 1pkt 1,4,7,8,10 </w:t>
      </w:r>
      <w:proofErr w:type="spellStart"/>
      <w:r w:rsidRPr="00450A04">
        <w:rPr>
          <w:rFonts w:ascii="Cambria" w:hAnsi="Cambria" w:cs="Arial"/>
        </w:rPr>
        <w:t>Pzp</w:t>
      </w:r>
      <w:proofErr w:type="spellEnd"/>
      <w:r w:rsidRPr="00450A04">
        <w:rPr>
          <w:rFonts w:ascii="Cambria" w:hAnsi="Cambria" w:cs="Arial"/>
        </w:rPr>
        <w:t>.</w:t>
      </w:r>
    </w:p>
    <w:p w:rsidR="00D12F49" w:rsidRPr="00450A04" w:rsidRDefault="00D12F49" w:rsidP="00D12F49">
      <w:pPr>
        <w:pStyle w:val="Akapitzlist"/>
        <w:numPr>
          <w:ilvl w:val="0"/>
          <w:numId w:val="3"/>
        </w:numPr>
        <w:suppressAutoHyphens/>
        <w:spacing w:after="0" w:line="360" w:lineRule="auto"/>
        <w:jc w:val="both"/>
        <w:rPr>
          <w:rFonts w:ascii="Cambria" w:hAnsi="Cambria" w:cs="Arial"/>
        </w:rPr>
      </w:pPr>
      <w:r w:rsidRPr="00450A04">
        <w:rPr>
          <w:rFonts w:ascii="Cambria" w:hAnsi="Cambria" w:cs="Arial"/>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w:t>
      </w:r>
    </w:p>
    <w:p w:rsidR="00D12F49" w:rsidRPr="00450A04" w:rsidRDefault="00D12F49" w:rsidP="00D12F49">
      <w:pPr>
        <w:pStyle w:val="Akapitzlist"/>
        <w:numPr>
          <w:ilvl w:val="0"/>
          <w:numId w:val="3"/>
        </w:numPr>
        <w:suppressAutoHyphens/>
        <w:spacing w:after="0" w:line="360" w:lineRule="auto"/>
        <w:jc w:val="both"/>
        <w:rPr>
          <w:rFonts w:ascii="Cambria" w:hAnsi="Cambria" w:cs="Arial"/>
        </w:rPr>
      </w:pPr>
      <w:r w:rsidRPr="00450A04">
        <w:rPr>
          <w:rFonts w:ascii="Cambria" w:hAnsi="Cambria" w:cs="Arial"/>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dalej: rozporządzenie 833/2014, w brzmieniu nadanym rozporządzeniem Rady (UE) 2022/576 w sprawie zmiany rozporządzenia (UE) nr 833/2014 dotyczącego środków ograniczających </w:t>
      </w:r>
      <w:r>
        <w:rPr>
          <w:rFonts w:ascii="Cambria" w:hAnsi="Cambria" w:cs="Arial"/>
        </w:rPr>
        <w:br/>
      </w:r>
      <w:r w:rsidRPr="00450A04">
        <w:rPr>
          <w:rFonts w:ascii="Cambria" w:hAnsi="Cambria" w:cs="Arial"/>
        </w:rPr>
        <w:t>w związku z działaniami Rosji destabilizującymi sytuację na Ukrainie, dalej: rozporządzenie 2022/576.</w:t>
      </w:r>
    </w:p>
    <w:p w:rsidR="00D12F49" w:rsidRPr="00450A04" w:rsidRDefault="00D12F49" w:rsidP="00D12F49">
      <w:pPr>
        <w:suppressAutoHyphens/>
        <w:spacing w:after="0" w:line="360" w:lineRule="auto"/>
        <w:ind w:left="720"/>
        <w:contextualSpacing/>
        <w:jc w:val="both"/>
        <w:rPr>
          <w:rFonts w:ascii="Cambria" w:hAnsi="Cambria" w:cs="Arial"/>
          <w:i/>
        </w:rPr>
      </w:pP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xml:space="preserve">…………….……. </w:t>
      </w:r>
      <w:r w:rsidRPr="00450A04">
        <w:rPr>
          <w:rFonts w:ascii="Cambria" w:hAnsi="Cambria" w:cs="Arial"/>
          <w:i/>
        </w:rPr>
        <w:t xml:space="preserve">(miejscowość), </w:t>
      </w:r>
      <w:r w:rsidRPr="00450A04">
        <w:rPr>
          <w:rFonts w:ascii="Cambria" w:hAnsi="Cambria" w:cs="Arial"/>
        </w:rPr>
        <w:t xml:space="preserve">dnia ………….……. r. </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t>…………………………………………</w:t>
      </w:r>
    </w:p>
    <w:p w:rsidR="00D12F49" w:rsidRPr="00450A04" w:rsidRDefault="00D12F49" w:rsidP="00D12F49">
      <w:pPr>
        <w:suppressAutoHyphens/>
        <w:spacing w:after="0" w:line="360" w:lineRule="auto"/>
        <w:ind w:left="5664" w:firstLine="708"/>
        <w:jc w:val="both"/>
        <w:rPr>
          <w:rFonts w:ascii="Cambria" w:hAnsi="Cambria" w:cs="Arial"/>
          <w:i/>
        </w:rPr>
      </w:pPr>
      <w:r w:rsidRPr="00450A04">
        <w:rPr>
          <w:rFonts w:ascii="Cambria" w:hAnsi="Cambria" w:cs="Arial"/>
          <w:i/>
        </w:rPr>
        <w:t>(podpis)</w:t>
      </w:r>
    </w:p>
    <w:p w:rsidR="00D12F49" w:rsidRPr="00450A04" w:rsidRDefault="00D12F49" w:rsidP="00D12F49">
      <w:pPr>
        <w:suppressAutoHyphens/>
        <w:spacing w:after="0" w:line="360" w:lineRule="auto"/>
        <w:ind w:left="5664" w:firstLine="708"/>
        <w:jc w:val="both"/>
        <w:rPr>
          <w:rFonts w:ascii="Cambria" w:hAnsi="Cambria" w:cs="Arial"/>
          <w:i/>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xml:space="preserve">Oświadczam, że zachodzą w stosunku do mnie podstawy wykluczenia z postępowania na podstawie art. ………………………………………………………………. ustawy </w:t>
      </w:r>
      <w:proofErr w:type="spellStart"/>
      <w:r w:rsidRPr="00450A04">
        <w:rPr>
          <w:rFonts w:ascii="Cambria" w:hAnsi="Cambria" w:cs="Arial"/>
        </w:rPr>
        <w:t>Pzp</w:t>
      </w:r>
      <w:proofErr w:type="spellEnd"/>
      <w:r w:rsidRPr="00450A04">
        <w:rPr>
          <w:rFonts w:ascii="Cambria" w:hAnsi="Cambria" w:cs="Arial"/>
        </w:rPr>
        <w:t xml:space="preserve"> </w:t>
      </w:r>
      <w:r w:rsidRPr="00450A04">
        <w:rPr>
          <w:rFonts w:ascii="Cambria" w:hAnsi="Cambria" w:cs="Arial"/>
          <w:i/>
          <w:iCs/>
        </w:rPr>
        <w:t xml:space="preserve">(podać mającą zastosowanie podstawę wykluczenia spośród wymienionych w art. 108 ust. 1 pkt. 1,2,5  lub 109 ust. 4,7,8,10 </w:t>
      </w:r>
      <w:proofErr w:type="spellStart"/>
      <w:r w:rsidRPr="00450A04">
        <w:rPr>
          <w:rFonts w:ascii="Cambria" w:hAnsi="Cambria" w:cs="Arial"/>
          <w:i/>
          <w:iCs/>
        </w:rPr>
        <w:t>Pzp</w:t>
      </w:r>
      <w:proofErr w:type="spellEnd"/>
      <w:r w:rsidRPr="00450A04">
        <w:rPr>
          <w:rFonts w:ascii="Cambria" w:hAnsi="Cambria" w:cs="Arial"/>
          <w:i/>
          <w:iCs/>
        </w:rPr>
        <w:t xml:space="preserve">). </w:t>
      </w:r>
      <w:r w:rsidRPr="00450A04">
        <w:rPr>
          <w:rFonts w:ascii="Cambria" w:hAnsi="Cambria" w:cs="Arial"/>
        </w:rPr>
        <w:t xml:space="preserve">Jednocześnie oświadczam, że w związku z wyżej wymienioną okolicznością, na podstawie art. 110 ust. 2 ustawy </w:t>
      </w:r>
      <w:proofErr w:type="spellStart"/>
      <w:r w:rsidRPr="00450A04">
        <w:rPr>
          <w:rFonts w:ascii="Cambria" w:hAnsi="Cambria" w:cs="Arial"/>
        </w:rPr>
        <w:t>Pzp</w:t>
      </w:r>
      <w:proofErr w:type="spellEnd"/>
      <w:r w:rsidRPr="00450A04">
        <w:rPr>
          <w:rFonts w:ascii="Cambria" w:hAnsi="Cambria" w:cs="Arial"/>
        </w:rPr>
        <w:t xml:space="preserve"> podjąłem łącznie następujące środki naprawcze: </w:t>
      </w: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xml:space="preserve">…………….……. </w:t>
      </w:r>
      <w:r w:rsidRPr="00450A04">
        <w:rPr>
          <w:rFonts w:ascii="Cambria" w:hAnsi="Cambria" w:cs="Arial"/>
          <w:i/>
        </w:rPr>
        <w:t xml:space="preserve">(miejscowość), </w:t>
      </w:r>
      <w:r w:rsidRPr="00450A04">
        <w:rPr>
          <w:rFonts w:ascii="Cambria" w:hAnsi="Cambria" w:cs="Arial"/>
        </w:rPr>
        <w:t xml:space="preserve">dnia …………………. r. </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t>…………………………………………</w:t>
      </w:r>
    </w:p>
    <w:p w:rsidR="00D12F49" w:rsidRPr="00450A04" w:rsidRDefault="00D12F49" w:rsidP="00D12F49">
      <w:pPr>
        <w:suppressAutoHyphens/>
        <w:spacing w:after="0" w:line="360" w:lineRule="auto"/>
        <w:ind w:left="5664" w:firstLine="708"/>
        <w:jc w:val="both"/>
        <w:rPr>
          <w:rFonts w:ascii="Cambria" w:hAnsi="Cambria" w:cs="Arial"/>
          <w:i/>
        </w:rPr>
      </w:pPr>
      <w:r w:rsidRPr="00450A04">
        <w:rPr>
          <w:rFonts w:ascii="Cambria" w:hAnsi="Cambria" w:cs="Arial"/>
          <w:i/>
        </w:rPr>
        <w:t>(podpis)</w:t>
      </w:r>
    </w:p>
    <w:p w:rsidR="00D12F49" w:rsidRPr="00450A04" w:rsidRDefault="00D12F49" w:rsidP="00D12F49">
      <w:pPr>
        <w:suppressAutoHyphens/>
        <w:spacing w:after="0" w:line="360" w:lineRule="auto"/>
        <w:jc w:val="both"/>
        <w:rPr>
          <w:rFonts w:ascii="Cambria" w:hAnsi="Cambria" w:cs="Arial"/>
          <w:i/>
        </w:rPr>
      </w:pPr>
    </w:p>
    <w:p w:rsidR="00D12F49" w:rsidRPr="00450A04" w:rsidRDefault="00D12F49" w:rsidP="00D12F49">
      <w:pPr>
        <w:shd w:val="clear" w:color="auto" w:fill="BFBFBF" w:themeFill="background1" w:themeFillShade="BF"/>
        <w:suppressAutoHyphens/>
        <w:spacing w:after="0" w:line="360" w:lineRule="auto"/>
        <w:jc w:val="both"/>
        <w:rPr>
          <w:rFonts w:ascii="Cambria" w:hAnsi="Cambria" w:cs="Arial"/>
          <w:b/>
        </w:rPr>
      </w:pPr>
      <w:r w:rsidRPr="00450A04">
        <w:rPr>
          <w:rFonts w:ascii="Cambria" w:hAnsi="Cambria" w:cs="Arial"/>
          <w:b/>
        </w:rPr>
        <w:lastRenderedPageBreak/>
        <w:t>OŚWIADCZENIE DOTYCZĄCE PODANYCH INFORMACJI:</w:t>
      </w:r>
    </w:p>
    <w:p w:rsidR="00D12F49" w:rsidRPr="00450A04" w:rsidRDefault="00D12F49" w:rsidP="00D12F49">
      <w:pPr>
        <w:suppressAutoHyphens/>
        <w:spacing w:after="0" w:line="360" w:lineRule="auto"/>
        <w:jc w:val="both"/>
        <w:rPr>
          <w:rFonts w:ascii="Cambria" w:hAnsi="Cambria" w:cs="Arial"/>
          <w:b/>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xml:space="preserve">Oświadczam, że wszystkie informacje podane w powyższych oświadczeniach są aktualne i zgodne </w:t>
      </w:r>
      <w:r w:rsidRPr="00450A04">
        <w:rPr>
          <w:rFonts w:ascii="Cambria" w:hAnsi="Cambria" w:cs="Arial"/>
        </w:rPr>
        <w:br/>
        <w:t>z prawdą oraz zostały przedstawione z pełną świadomością konsekwencji wprowadzenia zamawiającego w błąd przy przedstawianiu informacji.</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xml:space="preserve">…………….……. </w:t>
      </w:r>
      <w:r w:rsidRPr="00450A04">
        <w:rPr>
          <w:rFonts w:ascii="Cambria" w:hAnsi="Cambria" w:cs="Arial"/>
          <w:i/>
        </w:rPr>
        <w:t xml:space="preserve">(miejscowość), </w:t>
      </w:r>
      <w:r w:rsidRPr="00450A04">
        <w:rPr>
          <w:rFonts w:ascii="Cambria" w:hAnsi="Cambria" w:cs="Arial"/>
        </w:rPr>
        <w:t xml:space="preserve">dnia …………………. r. </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t>…………………………………………</w:t>
      </w:r>
    </w:p>
    <w:p w:rsidR="00D12F49" w:rsidRPr="00450A04" w:rsidRDefault="00D12F49" w:rsidP="00D12F49">
      <w:pPr>
        <w:suppressAutoHyphens/>
        <w:spacing w:after="0" w:line="360" w:lineRule="auto"/>
        <w:ind w:left="5664" w:firstLine="708"/>
        <w:jc w:val="both"/>
        <w:rPr>
          <w:rFonts w:ascii="Cambria" w:hAnsi="Cambria" w:cs="Arial"/>
          <w:i/>
        </w:rPr>
      </w:pPr>
      <w:r w:rsidRPr="00450A04">
        <w:rPr>
          <w:rFonts w:ascii="Cambria" w:hAnsi="Cambria" w:cs="Arial"/>
          <w:i/>
        </w:rPr>
        <w:t>(podpis)</w:t>
      </w:r>
    </w:p>
    <w:p w:rsidR="00D12F49" w:rsidRPr="00450A04" w:rsidRDefault="00D12F49" w:rsidP="00D12F49">
      <w:pPr>
        <w:suppressAutoHyphens/>
        <w:spacing w:after="0" w:line="360" w:lineRule="auto"/>
        <w:jc w:val="both"/>
        <w:rPr>
          <w:rFonts w:ascii="Cambria" w:hAnsi="Cambria" w:cs="Arial"/>
          <w:i/>
        </w:rPr>
      </w:pPr>
      <w:r w:rsidRPr="00450A04">
        <w:rPr>
          <w:rFonts w:ascii="Cambria" w:hAnsi="Cambria" w:cs="Arial"/>
          <w:i/>
          <w:vertAlign w:val="superscript"/>
        </w:rPr>
        <w:t>*</w:t>
      </w:r>
      <w:r w:rsidRPr="00450A04">
        <w:rPr>
          <w:rFonts w:ascii="Cambria" w:hAnsi="Cambria" w:cs="Arial"/>
          <w:i/>
        </w:rPr>
        <w:t xml:space="preserve"> skreślić, jeśli nie dotyczy</w:t>
      </w:r>
    </w:p>
    <w:p w:rsidR="00D12F49" w:rsidRPr="00450A04" w:rsidRDefault="00D12F49" w:rsidP="00D12F49">
      <w:pPr>
        <w:suppressAutoHyphens/>
        <w:spacing w:after="0" w:line="360" w:lineRule="auto"/>
        <w:rPr>
          <w:rFonts w:ascii="Cambria" w:hAnsi="Cambria" w:cs="Arial"/>
          <w:b/>
        </w:rPr>
      </w:pPr>
    </w:p>
    <w:p w:rsidR="00D12F49" w:rsidRPr="00450A04" w:rsidRDefault="00D12F49" w:rsidP="00D12F49">
      <w:pPr>
        <w:suppressAutoHyphens/>
        <w:spacing w:after="0" w:line="360" w:lineRule="auto"/>
        <w:rPr>
          <w:rFonts w:ascii="Cambria" w:hAnsi="Cambria" w:cs="Arial"/>
          <w:b/>
        </w:rPr>
      </w:pPr>
    </w:p>
    <w:p w:rsidR="00D12F49" w:rsidRPr="00450A04" w:rsidRDefault="00D12F49" w:rsidP="00D12F49">
      <w:pPr>
        <w:suppressAutoHyphens/>
        <w:spacing w:after="0" w:line="360" w:lineRule="auto"/>
        <w:jc w:val="center"/>
        <w:rPr>
          <w:rFonts w:ascii="Cambria" w:hAnsi="Cambria" w:cs="Arial"/>
          <w:b/>
          <w:u w:val="single"/>
        </w:rPr>
      </w:pPr>
      <w:bookmarkStart w:id="10" w:name="_Hlk71287864"/>
      <w:r w:rsidRPr="00450A04">
        <w:rPr>
          <w:rFonts w:ascii="Cambria" w:hAnsi="Cambria" w:cs="Arial"/>
          <w:b/>
          <w:u w:val="single"/>
        </w:rPr>
        <w:t xml:space="preserve">OŚWIADCZENIE WSTĘPNE WYKONAWCY/PODMIOTU WSPÓLNIE UBIEGAJĄCEGO SIĘ </w:t>
      </w:r>
      <w:r w:rsidRPr="00450A04">
        <w:rPr>
          <w:rFonts w:ascii="Cambria" w:hAnsi="Cambria" w:cs="Arial"/>
          <w:b/>
          <w:u w:val="single"/>
        </w:rPr>
        <w:br/>
        <w:t>O ZAMÓWIENIA/PODMIOTU, NA KTÓREGO ZASOBACH POLEGA WYKONAWCA*</w:t>
      </w:r>
    </w:p>
    <w:bookmarkEnd w:id="10"/>
    <w:p w:rsidR="00D12F49" w:rsidRPr="00450A04" w:rsidRDefault="00D12F49" w:rsidP="00D12F49">
      <w:pPr>
        <w:suppressAutoHyphens/>
        <w:spacing w:after="0" w:line="360" w:lineRule="auto"/>
        <w:jc w:val="center"/>
        <w:rPr>
          <w:rFonts w:ascii="Cambria" w:hAnsi="Cambria" w:cs="Arial"/>
          <w:b/>
        </w:rPr>
      </w:pPr>
      <w:r w:rsidRPr="00450A04">
        <w:rPr>
          <w:rFonts w:ascii="Cambria" w:hAnsi="Cambria" w:cs="Arial"/>
          <w:b/>
        </w:rPr>
        <w:t>składane na podstawie art. 125 ust. 1 ustawy z dnia 11 września 2019</w:t>
      </w:r>
    </w:p>
    <w:p w:rsidR="00D12F49" w:rsidRPr="00450A04" w:rsidRDefault="00D12F49" w:rsidP="00D12F49">
      <w:pPr>
        <w:suppressAutoHyphens/>
        <w:spacing w:after="0" w:line="360" w:lineRule="auto"/>
        <w:jc w:val="center"/>
        <w:rPr>
          <w:rFonts w:ascii="Cambria" w:hAnsi="Cambria" w:cs="Arial"/>
          <w:b/>
        </w:rPr>
      </w:pPr>
      <w:r w:rsidRPr="00450A04">
        <w:rPr>
          <w:rFonts w:ascii="Cambria" w:hAnsi="Cambria" w:cs="Arial"/>
          <w:b/>
        </w:rPr>
        <w:t xml:space="preserve">Prawo zamówień publicznych (dalej jako: ustawa </w:t>
      </w:r>
      <w:proofErr w:type="spellStart"/>
      <w:r w:rsidRPr="00450A04">
        <w:rPr>
          <w:rFonts w:ascii="Cambria" w:hAnsi="Cambria" w:cs="Arial"/>
          <w:b/>
        </w:rPr>
        <w:t>Pzp</w:t>
      </w:r>
      <w:proofErr w:type="spellEnd"/>
      <w:r w:rsidRPr="00450A04">
        <w:rPr>
          <w:rFonts w:ascii="Cambria" w:hAnsi="Cambria" w:cs="Arial"/>
          <w:b/>
        </w:rPr>
        <w:t>),</w:t>
      </w:r>
    </w:p>
    <w:p w:rsidR="00D12F49" w:rsidRPr="00450A04" w:rsidRDefault="00D12F49" w:rsidP="00D12F49">
      <w:pPr>
        <w:suppressAutoHyphens/>
        <w:spacing w:after="0" w:line="360" w:lineRule="auto"/>
        <w:jc w:val="center"/>
        <w:rPr>
          <w:rFonts w:ascii="Cambria" w:hAnsi="Cambria" w:cs="Arial"/>
          <w:b/>
          <w:u w:val="single"/>
        </w:rPr>
      </w:pPr>
      <w:r w:rsidRPr="00450A04">
        <w:rPr>
          <w:rFonts w:ascii="Cambria" w:hAnsi="Cambria" w:cs="Arial"/>
          <w:b/>
          <w:u w:val="single"/>
        </w:rPr>
        <w:t xml:space="preserve">DOTYCZĄCE SPEŁNIANIA WARUNKÓW UDZIAŁU W POSTĘPOWANIU </w:t>
      </w:r>
      <w:r w:rsidRPr="00450A04">
        <w:rPr>
          <w:rFonts w:ascii="Cambria" w:hAnsi="Cambria" w:cs="Arial"/>
          <w:b/>
          <w:u w:val="single"/>
        </w:rPr>
        <w:br/>
      </w: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Na potrzeby postępowania o udzielenie zamówienia publicznego</w:t>
      </w:r>
    </w:p>
    <w:p w:rsidR="00D12F49" w:rsidRDefault="00D12F49" w:rsidP="00D12F49">
      <w:pPr>
        <w:suppressAutoHyphens/>
        <w:spacing w:after="0" w:line="360" w:lineRule="auto"/>
        <w:jc w:val="center"/>
        <w:rPr>
          <w:rFonts w:ascii="Cambria" w:hAnsi="Cambria" w:cs="Arial"/>
          <w:b/>
          <w:i/>
          <w:caps/>
        </w:rPr>
      </w:pPr>
      <w:r w:rsidRPr="00B24EE8">
        <w:rPr>
          <w:rFonts w:ascii="Cambria" w:hAnsi="Cambria" w:cs="Arial"/>
          <w:b/>
          <w:i/>
          <w:caps/>
        </w:rPr>
        <w:t>Dostawa 70 sztuk terminali typu thin-client wraz z dedykowanymi uchwytami oraz 100 sztuk monitorów 27” na potrzeby Sądu Rejonowego w Lubartowie oraz dostawę 45 sztuk komputerów przenośnych na potrzeby Sądu Okręgowego w Lublinie</w:t>
      </w:r>
    </w:p>
    <w:p w:rsidR="00D12F49" w:rsidRDefault="00D12F49" w:rsidP="00D12F49">
      <w:pPr>
        <w:widowControl w:val="0"/>
        <w:suppressAutoHyphens/>
        <w:autoSpaceDE w:val="0"/>
        <w:autoSpaceDN w:val="0"/>
        <w:adjustRightInd w:val="0"/>
        <w:spacing w:after="0" w:line="360" w:lineRule="auto"/>
        <w:jc w:val="center"/>
        <w:rPr>
          <w:rFonts w:ascii="Cambria" w:hAnsi="Cambria" w:cs="Arial"/>
          <w:b/>
          <w:iCs/>
          <w:caps/>
        </w:rPr>
      </w:pPr>
      <w:r w:rsidRPr="00695F1D">
        <w:rPr>
          <w:rFonts w:ascii="Cambria" w:hAnsi="Cambria" w:cs="Arial"/>
          <w:b/>
          <w:iCs/>
          <w:caps/>
        </w:rPr>
        <w:t>ZP.261.17.2024</w:t>
      </w:r>
    </w:p>
    <w:p w:rsidR="00D12F49" w:rsidRPr="00450A04" w:rsidRDefault="00D12F49" w:rsidP="00D12F49">
      <w:pPr>
        <w:widowControl w:val="0"/>
        <w:suppressAutoHyphens/>
        <w:autoSpaceDE w:val="0"/>
        <w:autoSpaceDN w:val="0"/>
        <w:adjustRightInd w:val="0"/>
        <w:spacing w:after="0" w:line="360" w:lineRule="auto"/>
        <w:jc w:val="both"/>
        <w:rPr>
          <w:rFonts w:ascii="Cambria" w:hAnsi="Cambria" w:cs="Arial"/>
        </w:rPr>
      </w:pPr>
      <w:r w:rsidRPr="00450A04">
        <w:rPr>
          <w:rFonts w:ascii="Cambria" w:hAnsi="Cambria" w:cs="Arial"/>
        </w:rPr>
        <w:t>oświadczam, co następuje:</w:t>
      </w:r>
    </w:p>
    <w:p w:rsidR="00D12F49" w:rsidRPr="00450A04" w:rsidRDefault="00D12F49" w:rsidP="00D12F49">
      <w:pPr>
        <w:suppressAutoHyphens/>
        <w:spacing w:after="0" w:line="360" w:lineRule="auto"/>
        <w:ind w:firstLine="709"/>
        <w:jc w:val="both"/>
        <w:rPr>
          <w:rFonts w:ascii="Cambria" w:hAnsi="Cambria" w:cs="Arial"/>
        </w:rPr>
      </w:pPr>
    </w:p>
    <w:p w:rsidR="00D12F49" w:rsidRPr="00450A04" w:rsidRDefault="00D12F49" w:rsidP="00D12F49">
      <w:pPr>
        <w:shd w:val="clear" w:color="auto" w:fill="BFBFBF" w:themeFill="background1" w:themeFillShade="BF"/>
        <w:suppressAutoHyphens/>
        <w:spacing w:after="0" w:line="360" w:lineRule="auto"/>
        <w:jc w:val="both"/>
        <w:rPr>
          <w:rFonts w:ascii="Cambria" w:hAnsi="Cambria" w:cs="Arial"/>
          <w:b/>
        </w:rPr>
      </w:pPr>
      <w:r w:rsidRPr="00450A04">
        <w:rPr>
          <w:rFonts w:ascii="Cambria" w:hAnsi="Cambria" w:cs="Arial"/>
          <w:b/>
        </w:rPr>
        <w:t>INFORMACJA DOTYCZĄCA WYKONAWCY:</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widowControl w:val="0"/>
        <w:suppressAutoHyphens/>
        <w:autoSpaceDE w:val="0"/>
        <w:autoSpaceDN w:val="0"/>
        <w:adjustRightInd w:val="0"/>
        <w:spacing w:after="0" w:line="360" w:lineRule="auto"/>
        <w:jc w:val="both"/>
        <w:rPr>
          <w:rFonts w:ascii="Cambria" w:hAnsi="Cambria" w:cs="Arial"/>
          <w:b/>
        </w:rPr>
      </w:pPr>
      <w:r w:rsidRPr="00450A04">
        <w:rPr>
          <w:rFonts w:ascii="Cambria" w:hAnsi="Cambria" w:cs="Arial"/>
        </w:rPr>
        <w:t xml:space="preserve">Oświadczam, że spełniam warunki udziału w postępowaniu określone przez zamawiającego. </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xml:space="preserve">…………….……. </w:t>
      </w:r>
      <w:r w:rsidRPr="00450A04">
        <w:rPr>
          <w:rFonts w:ascii="Cambria" w:hAnsi="Cambria" w:cs="Arial"/>
          <w:i/>
        </w:rPr>
        <w:t xml:space="preserve">(miejscowość), </w:t>
      </w:r>
      <w:r w:rsidRPr="00450A04">
        <w:rPr>
          <w:rFonts w:ascii="Cambria" w:hAnsi="Cambria" w:cs="Arial"/>
        </w:rPr>
        <w:t xml:space="preserve">dnia ………….……. r. </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t>…………………………………………</w:t>
      </w:r>
    </w:p>
    <w:p w:rsidR="00D12F49" w:rsidRPr="00450A04" w:rsidRDefault="00D12F49" w:rsidP="00D12F49">
      <w:pPr>
        <w:suppressAutoHyphens/>
        <w:spacing w:after="0" w:line="360" w:lineRule="auto"/>
        <w:ind w:left="5664" w:firstLine="708"/>
        <w:jc w:val="both"/>
        <w:rPr>
          <w:rFonts w:ascii="Cambria" w:hAnsi="Cambria" w:cs="Arial"/>
          <w:i/>
        </w:rPr>
      </w:pPr>
      <w:r w:rsidRPr="00450A04">
        <w:rPr>
          <w:rFonts w:ascii="Cambria" w:hAnsi="Cambria" w:cs="Arial"/>
          <w:i/>
        </w:rPr>
        <w:lastRenderedPageBreak/>
        <w:t>(podpis)</w:t>
      </w:r>
    </w:p>
    <w:p w:rsidR="00D12F49" w:rsidRPr="00450A04" w:rsidRDefault="00D12F49" w:rsidP="00D12F49">
      <w:pPr>
        <w:suppressAutoHyphens/>
        <w:spacing w:after="0" w:line="360" w:lineRule="auto"/>
        <w:ind w:left="5664" w:firstLine="708"/>
        <w:jc w:val="both"/>
        <w:rPr>
          <w:rFonts w:ascii="Cambria" w:hAnsi="Cambria" w:cs="Arial"/>
          <w:i/>
        </w:rPr>
      </w:pPr>
    </w:p>
    <w:p w:rsidR="00D12F49" w:rsidRPr="00450A04" w:rsidRDefault="00D12F49" w:rsidP="00D12F49">
      <w:pPr>
        <w:shd w:val="clear" w:color="auto" w:fill="BFBFBF" w:themeFill="background1" w:themeFillShade="BF"/>
        <w:suppressAutoHyphens/>
        <w:spacing w:after="0" w:line="360" w:lineRule="auto"/>
        <w:jc w:val="both"/>
        <w:rPr>
          <w:rFonts w:ascii="Cambria" w:hAnsi="Cambria" w:cs="Arial"/>
        </w:rPr>
      </w:pPr>
      <w:bookmarkStart w:id="11" w:name="_Hlk71208519"/>
      <w:r w:rsidRPr="00450A04">
        <w:rPr>
          <w:rFonts w:ascii="Cambria" w:hAnsi="Cambria" w:cs="Arial"/>
          <w:b/>
        </w:rPr>
        <w:t>INFORMACJA W ZWIĄZKU Z POLEGANIEM NA ZASOBACH INNYCH PODMIOTÓW</w:t>
      </w:r>
      <w:r w:rsidRPr="00450A04">
        <w:rPr>
          <w:rFonts w:ascii="Cambria" w:hAnsi="Cambria" w:cs="Arial"/>
        </w:rPr>
        <w:t xml:space="preserve">: </w:t>
      </w:r>
    </w:p>
    <w:p w:rsidR="00D12F49" w:rsidRPr="00450A04" w:rsidRDefault="00D12F49" w:rsidP="00D12F49">
      <w:pPr>
        <w:shd w:val="clear" w:color="auto" w:fill="BFBFBF" w:themeFill="background1" w:themeFillShade="BF"/>
        <w:suppressAutoHyphens/>
        <w:spacing w:after="0" w:line="360" w:lineRule="auto"/>
        <w:jc w:val="both"/>
        <w:rPr>
          <w:rFonts w:ascii="Cambria" w:hAnsi="Cambria" w:cs="Arial"/>
          <w:b/>
        </w:rPr>
      </w:pPr>
      <w:r w:rsidRPr="00450A04">
        <w:rPr>
          <w:rFonts w:ascii="Cambria" w:hAnsi="Cambria" w:cs="Arial"/>
          <w:b/>
        </w:rPr>
        <w:t xml:space="preserve">(WYPEŁNIA WYKONAWCA JEŚLI DOTYCZY) </w:t>
      </w: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Oświadczam, że w celu wykazania spełniania warunków udziału w postępowaniu, określonych przez zamawiającego polegam na zasobach następującego/</w:t>
      </w:r>
      <w:proofErr w:type="spellStart"/>
      <w:r w:rsidRPr="00450A04">
        <w:rPr>
          <w:rFonts w:ascii="Cambria" w:hAnsi="Cambria" w:cs="Arial"/>
        </w:rPr>
        <w:t>ych</w:t>
      </w:r>
      <w:proofErr w:type="spellEnd"/>
      <w:r w:rsidRPr="00450A04">
        <w:rPr>
          <w:rFonts w:ascii="Cambria" w:hAnsi="Cambria" w:cs="Arial"/>
        </w:rPr>
        <w:t xml:space="preserve"> podmiotu/ów: </w:t>
      </w:r>
    </w:p>
    <w:bookmarkEnd w:id="11"/>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w następującym zakresie: …………………………………………</w:t>
      </w:r>
    </w:p>
    <w:p w:rsidR="00D12F49" w:rsidRPr="00450A04" w:rsidRDefault="00D12F49" w:rsidP="00D12F49">
      <w:pPr>
        <w:suppressAutoHyphens/>
        <w:spacing w:after="0" w:line="360" w:lineRule="auto"/>
        <w:jc w:val="both"/>
        <w:rPr>
          <w:rFonts w:ascii="Cambria" w:hAnsi="Cambria" w:cs="Arial"/>
          <w:i/>
        </w:rPr>
      </w:pPr>
      <w:r w:rsidRPr="00450A04">
        <w:rPr>
          <w:rFonts w:ascii="Cambria" w:hAnsi="Cambria" w:cs="Arial"/>
        </w:rPr>
        <w:t xml:space="preserve">………………………………………………………………………………………………………………… </w:t>
      </w:r>
      <w:r w:rsidRPr="00450A04">
        <w:rPr>
          <w:rFonts w:ascii="Cambria" w:hAnsi="Cambria" w:cs="Arial"/>
          <w:i/>
        </w:rPr>
        <w:t xml:space="preserve">(wskazać podmiot </w:t>
      </w:r>
      <w:r w:rsidRPr="00450A04">
        <w:rPr>
          <w:rFonts w:ascii="Cambria" w:hAnsi="Cambria" w:cs="Arial"/>
          <w:i/>
        </w:rPr>
        <w:br/>
        <w:t xml:space="preserve">i określić odpowiedni zakres dla wskazanego podmiotu). </w:t>
      </w: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xml:space="preserve">Oświadczam także, że w celu wykazania spełniania warunków udziału w postępowaniu, przez Wykonawcę, dołączam do oferty zobowiązanie podmiotu udostępniającego zasoby, lub inny podmiotowy środek dowodowy potwierdzający, że Wykonawca realizując zamówienie, będzie dysponował niezbędnymi zasobami tych podmiotów, o którym mowa w art. 118 ust. 3 i ust. 4 ustawy </w:t>
      </w:r>
      <w:proofErr w:type="spellStart"/>
      <w:r w:rsidRPr="00450A04">
        <w:rPr>
          <w:rFonts w:ascii="Cambria" w:hAnsi="Cambria" w:cs="Arial"/>
        </w:rPr>
        <w:t>p.z.p</w:t>
      </w:r>
      <w:proofErr w:type="spellEnd"/>
      <w:r w:rsidRPr="00450A04">
        <w:rPr>
          <w:rFonts w:ascii="Cambria" w:hAnsi="Cambria" w:cs="Arial"/>
        </w:rPr>
        <w:t>.</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xml:space="preserve">…………….……. </w:t>
      </w:r>
      <w:r w:rsidRPr="00450A04">
        <w:rPr>
          <w:rFonts w:ascii="Cambria" w:hAnsi="Cambria" w:cs="Arial"/>
          <w:i/>
        </w:rPr>
        <w:t xml:space="preserve">(miejscowość), </w:t>
      </w:r>
      <w:r w:rsidRPr="00450A04">
        <w:rPr>
          <w:rFonts w:ascii="Cambria" w:hAnsi="Cambria" w:cs="Arial"/>
        </w:rPr>
        <w:t xml:space="preserve">dnia ………….……. r. </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t>…………………………………………</w:t>
      </w:r>
    </w:p>
    <w:p w:rsidR="00D12F49" w:rsidRPr="00450A04" w:rsidRDefault="00D12F49" w:rsidP="00D12F49">
      <w:pPr>
        <w:suppressAutoHyphens/>
        <w:spacing w:after="0" w:line="360" w:lineRule="auto"/>
        <w:ind w:left="5664" w:firstLine="708"/>
        <w:jc w:val="both"/>
        <w:rPr>
          <w:rFonts w:ascii="Cambria" w:hAnsi="Cambria" w:cs="Arial"/>
          <w:i/>
        </w:rPr>
      </w:pPr>
      <w:r w:rsidRPr="00450A04">
        <w:rPr>
          <w:rFonts w:ascii="Cambria" w:hAnsi="Cambria" w:cs="Arial"/>
          <w:i/>
        </w:rPr>
        <w:t>(podpis)</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i/>
        </w:rPr>
      </w:pPr>
    </w:p>
    <w:p w:rsidR="00D12F49" w:rsidRPr="00450A04" w:rsidRDefault="00D12F49" w:rsidP="00D12F49">
      <w:pPr>
        <w:shd w:val="clear" w:color="auto" w:fill="BFBFBF" w:themeFill="background1" w:themeFillShade="BF"/>
        <w:suppressAutoHyphens/>
        <w:spacing w:after="0" w:line="360" w:lineRule="auto"/>
        <w:jc w:val="both"/>
        <w:rPr>
          <w:rFonts w:ascii="Cambria" w:hAnsi="Cambria" w:cs="Arial"/>
          <w:b/>
        </w:rPr>
      </w:pPr>
      <w:r w:rsidRPr="00450A04">
        <w:rPr>
          <w:rFonts w:ascii="Cambria" w:hAnsi="Cambria" w:cs="Arial"/>
          <w:b/>
        </w:rPr>
        <w:t>OŚWIADCZENIE DOTYCZĄCE PODANYCH INFORMACJI:</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xml:space="preserve">Oświadczam, że wszystkie informacje podane w powyższych oświadczeniach są aktualne i zgodne </w:t>
      </w:r>
      <w:r w:rsidRPr="00450A04">
        <w:rPr>
          <w:rFonts w:ascii="Cambria" w:hAnsi="Cambria" w:cs="Arial"/>
        </w:rPr>
        <w:br/>
        <w:t>z prawdą oraz zostały przedstawione z pełną świadomością konsekwencji wprowadzenia zamawiającego w błąd przy przedstawianiu informacji.</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xml:space="preserve">…………….……. </w:t>
      </w:r>
      <w:r w:rsidRPr="00450A04">
        <w:rPr>
          <w:rFonts w:ascii="Cambria" w:hAnsi="Cambria" w:cs="Arial"/>
          <w:i/>
        </w:rPr>
        <w:t xml:space="preserve">(miejscowość), </w:t>
      </w:r>
      <w:r w:rsidRPr="00450A04">
        <w:rPr>
          <w:rFonts w:ascii="Cambria" w:hAnsi="Cambria" w:cs="Arial"/>
        </w:rPr>
        <w:t xml:space="preserve">dnia ………….……. r. </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r>
      <w:r w:rsidRPr="00450A04">
        <w:rPr>
          <w:rFonts w:ascii="Cambria" w:hAnsi="Cambria" w:cs="Arial"/>
        </w:rPr>
        <w:tab/>
        <w:t>…………………………………………</w:t>
      </w:r>
    </w:p>
    <w:p w:rsidR="00D12F49" w:rsidRPr="00450A04" w:rsidRDefault="00D12F49" w:rsidP="00D12F49">
      <w:pPr>
        <w:suppressAutoHyphens/>
        <w:spacing w:after="0" w:line="360" w:lineRule="auto"/>
        <w:ind w:left="5664" w:firstLine="708"/>
        <w:jc w:val="both"/>
        <w:rPr>
          <w:rFonts w:ascii="Cambria" w:hAnsi="Cambria" w:cs="Arial"/>
          <w:i/>
        </w:rPr>
      </w:pPr>
      <w:r w:rsidRPr="00450A04">
        <w:rPr>
          <w:rFonts w:ascii="Cambria" w:hAnsi="Cambria" w:cs="Arial"/>
          <w:i/>
        </w:rPr>
        <w:t>(podpis)</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pacing w:after="0" w:line="360" w:lineRule="auto"/>
        <w:rPr>
          <w:rFonts w:ascii="Cambria" w:hAnsi="Cambria" w:cs="Arial"/>
          <w:b/>
        </w:rPr>
      </w:pPr>
      <w:r w:rsidRPr="00450A04">
        <w:rPr>
          <w:rFonts w:ascii="Cambria" w:hAnsi="Cambria" w:cs="Arial"/>
          <w:b/>
        </w:rPr>
        <w:t>*NIEODPOWIEDNIE SKREŚLIĆ</w:t>
      </w:r>
      <w:r w:rsidRPr="00450A04">
        <w:rPr>
          <w:rFonts w:ascii="Cambria" w:hAnsi="Cambria" w:cs="Arial"/>
          <w:b/>
        </w:rPr>
        <w:br w:type="page"/>
      </w:r>
    </w:p>
    <w:p w:rsidR="00D12F49" w:rsidRPr="00450A04" w:rsidRDefault="00D12F49" w:rsidP="00D12F49">
      <w:pPr>
        <w:spacing w:after="0" w:line="360" w:lineRule="auto"/>
        <w:ind w:hanging="720"/>
        <w:jc w:val="right"/>
        <w:rPr>
          <w:rFonts w:ascii="Cambria" w:hAnsi="Cambria" w:cs="Arial"/>
          <w:b/>
        </w:rPr>
      </w:pPr>
      <w:bookmarkStart w:id="12" w:name="_Hlk161305767"/>
      <w:r w:rsidRPr="00450A04">
        <w:rPr>
          <w:rFonts w:ascii="Cambria" w:hAnsi="Cambria" w:cs="Arial"/>
          <w:b/>
        </w:rPr>
        <w:lastRenderedPageBreak/>
        <w:t>Załącznik nr 6 do SWZ</w:t>
      </w:r>
    </w:p>
    <w:p w:rsidR="00D12F49" w:rsidRPr="00450A04" w:rsidRDefault="00D12F49" w:rsidP="00D12F49">
      <w:pPr>
        <w:spacing w:after="0" w:line="360" w:lineRule="auto"/>
        <w:ind w:hanging="720"/>
        <w:jc w:val="center"/>
        <w:rPr>
          <w:rFonts w:ascii="Cambria" w:hAnsi="Cambria" w:cs="Arial"/>
          <w:b/>
          <w:bCs/>
          <w:color w:val="000000"/>
        </w:rPr>
      </w:pPr>
      <w:r w:rsidRPr="00450A04">
        <w:rPr>
          <w:rFonts w:ascii="Cambria" w:hAnsi="Cambria" w:cs="Arial"/>
          <w:b/>
          <w:bCs/>
          <w:color w:val="000000"/>
        </w:rPr>
        <w:t>OŚWIADCZENIE WYKONAWCY</w:t>
      </w:r>
    </w:p>
    <w:p w:rsidR="00D12F49" w:rsidRPr="00450A04" w:rsidRDefault="00D12F49" w:rsidP="00D12F49">
      <w:pPr>
        <w:spacing w:after="0" w:line="360" w:lineRule="auto"/>
        <w:ind w:hanging="720"/>
        <w:jc w:val="center"/>
        <w:rPr>
          <w:rFonts w:ascii="Cambria" w:eastAsia="Times New Roman" w:hAnsi="Cambria" w:cs="Arial"/>
          <w:b/>
          <w:lang w:eastAsia="ar-SA"/>
        </w:rPr>
      </w:pPr>
      <w:r w:rsidRPr="00450A04">
        <w:rPr>
          <w:rFonts w:ascii="Cambria" w:eastAsia="Times New Roman" w:hAnsi="Cambria" w:cs="Arial"/>
          <w:b/>
          <w:lang w:eastAsia="ar-SA"/>
        </w:rPr>
        <w:t>Wykaz wykonanych dostaw</w:t>
      </w:r>
    </w:p>
    <w:p w:rsidR="00D12F49" w:rsidRPr="00450A04" w:rsidRDefault="00D12F49" w:rsidP="00D12F49">
      <w:pPr>
        <w:spacing w:after="0" w:line="360" w:lineRule="auto"/>
        <w:rPr>
          <w:rFonts w:ascii="Cambria" w:hAnsi="Cambria" w:cs="Arial"/>
          <w:b/>
          <w:u w:val="single"/>
        </w:rPr>
      </w:pPr>
      <w:r w:rsidRPr="00450A04">
        <w:rPr>
          <w:rFonts w:ascii="Cambria" w:hAnsi="Cambria" w:cs="Arial"/>
          <w:b/>
          <w:u w:val="single"/>
        </w:rPr>
        <w:t>Wykonawca:</w:t>
      </w:r>
    </w:p>
    <w:p w:rsidR="00D12F49" w:rsidRPr="00450A04" w:rsidRDefault="00D12F49" w:rsidP="00D12F49">
      <w:pPr>
        <w:spacing w:after="0" w:line="360" w:lineRule="auto"/>
        <w:rPr>
          <w:rFonts w:ascii="Cambria" w:hAnsi="Cambria" w:cs="Arial"/>
        </w:rPr>
      </w:pPr>
      <w:r w:rsidRPr="00450A04">
        <w:rPr>
          <w:rFonts w:ascii="Cambria" w:hAnsi="Cambria" w:cs="Arial"/>
        </w:rPr>
        <w:t>………………………………………………………………………………………..</w:t>
      </w:r>
    </w:p>
    <w:p w:rsidR="00D12F49" w:rsidRPr="00450A04" w:rsidRDefault="00D12F49" w:rsidP="00D12F49">
      <w:pPr>
        <w:spacing w:after="0" w:line="360" w:lineRule="auto"/>
        <w:rPr>
          <w:rFonts w:ascii="Cambria" w:hAnsi="Cambria" w:cs="Arial"/>
        </w:rPr>
      </w:pPr>
    </w:p>
    <w:p w:rsidR="00D12F49" w:rsidRPr="00450A04" w:rsidRDefault="00D12F49" w:rsidP="00D12F49">
      <w:pPr>
        <w:spacing w:after="0" w:line="360" w:lineRule="auto"/>
        <w:rPr>
          <w:rFonts w:ascii="Cambria" w:hAnsi="Cambria" w:cs="Arial"/>
        </w:rPr>
      </w:pPr>
      <w:r w:rsidRPr="00450A04">
        <w:rPr>
          <w:rFonts w:ascii="Cambria" w:hAnsi="Cambria" w:cs="Arial"/>
        </w:rPr>
        <w:t>………………………………………………………………………………………..</w:t>
      </w:r>
    </w:p>
    <w:p w:rsidR="00D12F49" w:rsidRPr="00450A04" w:rsidRDefault="00D12F49" w:rsidP="00D12F49">
      <w:pPr>
        <w:spacing w:after="0" w:line="360" w:lineRule="auto"/>
        <w:rPr>
          <w:rFonts w:ascii="Cambria" w:hAnsi="Cambria" w:cs="Arial"/>
          <w:i/>
        </w:rPr>
      </w:pPr>
      <w:r w:rsidRPr="00450A04">
        <w:rPr>
          <w:rFonts w:ascii="Cambria" w:hAnsi="Cambria" w:cs="Arial"/>
          <w:i/>
        </w:rPr>
        <w:t>(pełna nazwa/firma, adres, w zależności od podmiotu: NIP/PESEL, KRS/</w:t>
      </w:r>
      <w:proofErr w:type="spellStart"/>
      <w:r w:rsidRPr="00450A04">
        <w:rPr>
          <w:rFonts w:ascii="Cambria" w:hAnsi="Cambria" w:cs="Arial"/>
          <w:i/>
        </w:rPr>
        <w:t>CEiDG</w:t>
      </w:r>
      <w:proofErr w:type="spellEnd"/>
      <w:r w:rsidRPr="00450A04">
        <w:rPr>
          <w:rFonts w:ascii="Cambria" w:hAnsi="Cambria" w:cs="Arial"/>
          <w:i/>
        </w:rPr>
        <w:t>)</w:t>
      </w:r>
    </w:p>
    <w:p w:rsidR="00D12F49" w:rsidRPr="00450A04" w:rsidRDefault="00D12F49" w:rsidP="00D12F49">
      <w:pPr>
        <w:spacing w:after="0" w:line="360" w:lineRule="auto"/>
        <w:rPr>
          <w:rFonts w:ascii="Cambria" w:hAnsi="Cambria" w:cs="Arial"/>
        </w:rPr>
      </w:pPr>
      <w:r w:rsidRPr="00450A04">
        <w:rPr>
          <w:rFonts w:ascii="Cambria" w:hAnsi="Cambria" w:cs="Arial"/>
        </w:rPr>
        <w:t>reprezentowany przez:</w:t>
      </w:r>
    </w:p>
    <w:p w:rsidR="00D12F49" w:rsidRPr="00450A04" w:rsidRDefault="00D12F49" w:rsidP="00D12F49">
      <w:pPr>
        <w:spacing w:after="0" w:line="360" w:lineRule="auto"/>
        <w:rPr>
          <w:rFonts w:ascii="Cambria" w:hAnsi="Cambria" w:cs="Arial"/>
        </w:rPr>
      </w:pPr>
      <w:r w:rsidRPr="00450A04">
        <w:rPr>
          <w:rFonts w:ascii="Cambria" w:hAnsi="Cambria" w:cs="Arial"/>
        </w:rPr>
        <w:t xml:space="preserve">……………………………………………………………………………………….. </w:t>
      </w:r>
    </w:p>
    <w:p w:rsidR="00D12F49" w:rsidRPr="00450A04" w:rsidRDefault="00D12F49" w:rsidP="00D12F49">
      <w:pPr>
        <w:spacing w:after="0" w:line="360" w:lineRule="auto"/>
        <w:rPr>
          <w:rFonts w:ascii="Cambria" w:hAnsi="Cambria" w:cs="Arial"/>
          <w:bCs/>
          <w:color w:val="000000"/>
        </w:rPr>
      </w:pPr>
      <w:r w:rsidRPr="00450A04">
        <w:rPr>
          <w:rFonts w:ascii="Cambria" w:hAnsi="Cambria" w:cs="Arial"/>
          <w:i/>
        </w:rPr>
        <w:t xml:space="preserve">(imię, nazwisko, stanowisko/podstawa do reprezentacji) </w:t>
      </w:r>
      <w:r w:rsidRPr="00450A04">
        <w:rPr>
          <w:rFonts w:ascii="Cambria" w:hAnsi="Cambria" w:cs="Arial"/>
          <w:bCs/>
          <w:color w:val="000000"/>
        </w:rPr>
        <w:t>ubiegając się o udzielenie zamówienia publicznego:</w:t>
      </w:r>
    </w:p>
    <w:p w:rsidR="00D12F49" w:rsidRDefault="00D12F49" w:rsidP="00D12F49">
      <w:pPr>
        <w:suppressAutoHyphens/>
        <w:spacing w:after="0" w:line="360" w:lineRule="auto"/>
        <w:jc w:val="both"/>
        <w:rPr>
          <w:rFonts w:ascii="Cambria" w:hAnsi="Cambria" w:cs="Times New Roman"/>
          <w:b/>
        </w:rPr>
      </w:pPr>
      <w:r w:rsidRPr="00450A04">
        <w:rPr>
          <w:rFonts w:ascii="Cambria" w:hAnsi="Cambria" w:cs="Times New Roman"/>
          <w:b/>
        </w:rPr>
        <w:t>„</w:t>
      </w:r>
      <w:r w:rsidRPr="00B24EE8">
        <w:rPr>
          <w:rFonts w:ascii="Cambria" w:hAnsi="Cambria" w:cs="Times New Roman"/>
          <w:b/>
        </w:rPr>
        <w:t xml:space="preserve">Dostawa 70 sztuk terminali typu </w:t>
      </w:r>
      <w:proofErr w:type="spellStart"/>
      <w:r w:rsidRPr="00B24EE8">
        <w:rPr>
          <w:rFonts w:ascii="Cambria" w:hAnsi="Cambria" w:cs="Times New Roman"/>
          <w:b/>
        </w:rPr>
        <w:t>thin-client</w:t>
      </w:r>
      <w:proofErr w:type="spellEnd"/>
      <w:r w:rsidRPr="00B24EE8">
        <w:rPr>
          <w:rFonts w:ascii="Cambria" w:hAnsi="Cambria" w:cs="Times New Roman"/>
          <w:b/>
        </w:rPr>
        <w:t xml:space="preserve"> wraz z dedykowanymi uchwytami oraz 100 sztuk monitorów 27” na potrzeby Sądu Rejonowego w Lubartowie oraz dostawę 45 sztuk komputerów przenośnych na potrzeby Sądu Okręgowego w Lublinie</w:t>
      </w:r>
      <w:r>
        <w:rPr>
          <w:rFonts w:ascii="Cambria" w:hAnsi="Cambria" w:cs="Times New Roman"/>
          <w:b/>
        </w:rPr>
        <w:t>”</w:t>
      </w:r>
    </w:p>
    <w:p w:rsidR="00D12F49" w:rsidRDefault="00D12F49" w:rsidP="00D12F49">
      <w:pPr>
        <w:spacing w:after="0" w:line="360" w:lineRule="auto"/>
        <w:jc w:val="center"/>
        <w:rPr>
          <w:rFonts w:ascii="Cambria" w:hAnsi="Cambria" w:cs="Times New Roman"/>
          <w:b/>
        </w:rPr>
      </w:pPr>
      <w:r w:rsidRPr="00D0604F">
        <w:rPr>
          <w:rFonts w:ascii="Cambria" w:hAnsi="Cambria" w:cs="Times New Roman"/>
          <w:b/>
        </w:rPr>
        <w:t>ZP.261.17.2024</w:t>
      </w:r>
    </w:p>
    <w:p w:rsidR="00D12F49" w:rsidRPr="00450A04" w:rsidRDefault="00D12F49" w:rsidP="00D12F49">
      <w:pPr>
        <w:spacing w:after="0" w:line="360" w:lineRule="auto"/>
        <w:rPr>
          <w:rFonts w:ascii="Cambria" w:eastAsia="Times New Roman" w:hAnsi="Cambria" w:cs="Arial"/>
          <w:b/>
          <w:lang w:eastAsia="pl-PL"/>
        </w:rPr>
      </w:pPr>
      <w:r w:rsidRPr="00450A04">
        <w:rPr>
          <w:rFonts w:ascii="Cambria" w:eastAsia="Times New Roman" w:hAnsi="Cambria" w:cs="Arial"/>
          <w:b/>
          <w:lang w:eastAsia="pl-PL"/>
        </w:rPr>
        <w:t xml:space="preserve">Przedstawiam(y) następujące informacje zgodnie z częścią 8) pkt 2 </w:t>
      </w:r>
      <w:proofErr w:type="spellStart"/>
      <w:r w:rsidRPr="00450A04">
        <w:rPr>
          <w:rFonts w:ascii="Cambria" w:eastAsia="Times New Roman" w:hAnsi="Cambria" w:cs="Arial"/>
          <w:b/>
          <w:lang w:eastAsia="pl-PL"/>
        </w:rPr>
        <w:t>ppk</w:t>
      </w:r>
      <w:proofErr w:type="spellEnd"/>
      <w:r w:rsidRPr="00450A04">
        <w:rPr>
          <w:rFonts w:ascii="Cambria" w:eastAsia="Times New Roman" w:hAnsi="Cambria" w:cs="Arial"/>
          <w:b/>
          <w:lang w:eastAsia="pl-PL"/>
        </w:rPr>
        <w:t xml:space="preserve"> 4) SWZ:</w:t>
      </w:r>
    </w:p>
    <w:tbl>
      <w:tblPr>
        <w:tblStyle w:val="Tabela-Siatka"/>
        <w:tblW w:w="0" w:type="auto"/>
        <w:tblLook w:val="04A0" w:firstRow="1" w:lastRow="0" w:firstColumn="1" w:lastColumn="0" w:noHBand="0" w:noVBand="1"/>
      </w:tblPr>
      <w:tblGrid>
        <w:gridCol w:w="584"/>
        <w:gridCol w:w="1340"/>
        <w:gridCol w:w="2262"/>
        <w:gridCol w:w="1335"/>
        <w:gridCol w:w="1446"/>
        <w:gridCol w:w="2093"/>
      </w:tblGrid>
      <w:tr w:rsidR="00D12F49" w:rsidRPr="00450A04" w:rsidTr="00B12B27">
        <w:tc>
          <w:tcPr>
            <w:tcW w:w="590" w:type="dxa"/>
          </w:tcPr>
          <w:p w:rsidR="00D12F49" w:rsidRPr="00450A04" w:rsidRDefault="00D12F49" w:rsidP="00D12F49">
            <w:pPr>
              <w:spacing w:after="0" w:line="276" w:lineRule="auto"/>
              <w:rPr>
                <w:rFonts w:ascii="Cambria" w:hAnsi="Cambria" w:cs="Arial"/>
              </w:rPr>
            </w:pPr>
            <w:r w:rsidRPr="00450A04">
              <w:rPr>
                <w:rFonts w:ascii="Cambria" w:hAnsi="Cambria" w:cs="Arial"/>
              </w:rPr>
              <w:t>Lp.</w:t>
            </w:r>
          </w:p>
        </w:tc>
        <w:tc>
          <w:tcPr>
            <w:tcW w:w="1346" w:type="dxa"/>
          </w:tcPr>
          <w:p w:rsidR="00D12F49" w:rsidRPr="00450A04" w:rsidRDefault="00D12F49" w:rsidP="00D12F49">
            <w:pPr>
              <w:spacing w:after="0" w:line="276" w:lineRule="auto"/>
              <w:jc w:val="center"/>
              <w:rPr>
                <w:rFonts w:ascii="Cambria" w:hAnsi="Cambria"/>
                <w:b/>
              </w:rPr>
            </w:pPr>
            <w:r w:rsidRPr="00450A04">
              <w:rPr>
                <w:rFonts w:ascii="Cambria" w:hAnsi="Cambria"/>
                <w:b/>
              </w:rPr>
              <w:t>Podmiot na rzecz, którego wykonano dostawę</w:t>
            </w:r>
          </w:p>
        </w:tc>
        <w:tc>
          <w:tcPr>
            <w:tcW w:w="2312" w:type="dxa"/>
          </w:tcPr>
          <w:p w:rsidR="00D12F49" w:rsidRPr="00450A04" w:rsidRDefault="00D12F49" w:rsidP="00D12F49">
            <w:pPr>
              <w:spacing w:after="0" w:line="276" w:lineRule="auto"/>
              <w:jc w:val="center"/>
              <w:rPr>
                <w:rFonts w:ascii="Cambria" w:hAnsi="Cambria"/>
                <w:b/>
              </w:rPr>
            </w:pPr>
            <w:r w:rsidRPr="00450A04">
              <w:rPr>
                <w:rFonts w:ascii="Cambria" w:hAnsi="Cambria"/>
                <w:b/>
              </w:rPr>
              <w:t xml:space="preserve">Przedmiot wykonanej dostawy/ zamówienia </w:t>
            </w:r>
          </w:p>
          <w:p w:rsidR="00D12F49" w:rsidRPr="00450A04" w:rsidRDefault="00D12F49" w:rsidP="00D12F49">
            <w:pPr>
              <w:spacing w:after="0" w:line="276" w:lineRule="auto"/>
              <w:jc w:val="center"/>
              <w:rPr>
                <w:rFonts w:ascii="Cambria" w:hAnsi="Cambria" w:cs="Arial"/>
              </w:rPr>
            </w:pPr>
            <w:r w:rsidRPr="00450A04">
              <w:rPr>
                <w:rFonts w:ascii="Cambria" w:hAnsi="Cambria"/>
              </w:rPr>
              <w:t>(</w:t>
            </w:r>
            <w:r w:rsidRPr="00450A04">
              <w:rPr>
                <w:rFonts w:ascii="Cambria" w:hAnsi="Cambria" w:cs="Arial"/>
              </w:rPr>
              <w:t xml:space="preserve">rodzaj zrealizowanych </w:t>
            </w:r>
            <w:bookmarkStart w:id="13" w:name="_GoBack"/>
            <w:bookmarkEnd w:id="13"/>
            <w:r w:rsidRPr="00450A04">
              <w:rPr>
                <w:rFonts w:ascii="Cambria" w:hAnsi="Cambria" w:cs="Arial"/>
              </w:rPr>
              <w:t>dostaw</w:t>
            </w:r>
            <w:r w:rsidRPr="00450A04">
              <w:rPr>
                <w:rFonts w:ascii="Cambria" w:hAnsi="Cambria"/>
              </w:rPr>
              <w:t>)</w:t>
            </w:r>
          </w:p>
        </w:tc>
        <w:tc>
          <w:tcPr>
            <w:tcW w:w="1335" w:type="dxa"/>
          </w:tcPr>
          <w:p w:rsidR="00D12F49" w:rsidRPr="00450A04" w:rsidRDefault="00D12F49" w:rsidP="00D12F49">
            <w:pPr>
              <w:spacing w:after="0" w:line="276" w:lineRule="auto"/>
              <w:jc w:val="center"/>
              <w:rPr>
                <w:rFonts w:ascii="Cambria" w:hAnsi="Cambria" w:cs="Arial"/>
                <w:b/>
              </w:rPr>
            </w:pPr>
            <w:r w:rsidRPr="00450A04">
              <w:rPr>
                <w:rFonts w:ascii="Cambria" w:hAnsi="Cambria"/>
                <w:b/>
              </w:rPr>
              <w:t>Miejsce wykonania</w:t>
            </w:r>
          </w:p>
        </w:tc>
        <w:tc>
          <w:tcPr>
            <w:tcW w:w="1456" w:type="dxa"/>
          </w:tcPr>
          <w:p w:rsidR="00D12F49" w:rsidRPr="00450A04" w:rsidRDefault="00D12F49" w:rsidP="00D12F49">
            <w:pPr>
              <w:spacing w:after="0" w:line="276" w:lineRule="auto"/>
              <w:jc w:val="center"/>
              <w:rPr>
                <w:rFonts w:ascii="Cambria" w:hAnsi="Cambria"/>
                <w:b/>
              </w:rPr>
            </w:pPr>
            <w:r w:rsidRPr="00450A04">
              <w:rPr>
                <w:rFonts w:ascii="Cambria" w:hAnsi="Cambria"/>
                <w:b/>
              </w:rPr>
              <w:t>Data wykonania</w:t>
            </w:r>
          </w:p>
          <w:p w:rsidR="00D12F49" w:rsidRPr="00450A04" w:rsidRDefault="00D12F49" w:rsidP="00D12F49">
            <w:pPr>
              <w:spacing w:after="0" w:line="276" w:lineRule="auto"/>
              <w:jc w:val="center"/>
              <w:rPr>
                <w:rFonts w:ascii="Cambria" w:hAnsi="Cambria" w:cs="Arial"/>
                <w:b/>
              </w:rPr>
            </w:pPr>
            <w:r w:rsidRPr="00450A04">
              <w:rPr>
                <w:rFonts w:ascii="Cambria" w:hAnsi="Cambria" w:cs="Arial"/>
                <w:b/>
              </w:rPr>
              <w:t>(dokładnie od – do)</w:t>
            </w:r>
          </w:p>
        </w:tc>
        <w:tc>
          <w:tcPr>
            <w:tcW w:w="2144" w:type="dxa"/>
          </w:tcPr>
          <w:p w:rsidR="00D12F49" w:rsidRPr="00450A04" w:rsidRDefault="00D12F49" w:rsidP="00D12F49">
            <w:pPr>
              <w:spacing w:after="0" w:line="276" w:lineRule="auto"/>
              <w:jc w:val="center"/>
              <w:rPr>
                <w:rFonts w:ascii="Cambria" w:hAnsi="Cambria" w:cs="Arial"/>
                <w:b/>
              </w:rPr>
            </w:pPr>
            <w:r w:rsidRPr="00450A04">
              <w:rPr>
                <w:rFonts w:ascii="Cambria" w:hAnsi="Cambria"/>
                <w:b/>
              </w:rPr>
              <w:t>Wartość zamówienia wykonanego przez Wykonawcę (brutto)</w:t>
            </w:r>
          </w:p>
        </w:tc>
      </w:tr>
      <w:tr w:rsidR="00D12F49" w:rsidRPr="00450A04" w:rsidTr="00B12B27">
        <w:trPr>
          <w:trHeight w:val="250"/>
        </w:trPr>
        <w:tc>
          <w:tcPr>
            <w:tcW w:w="590" w:type="dxa"/>
          </w:tcPr>
          <w:p w:rsidR="00D12F49" w:rsidRPr="00450A04" w:rsidRDefault="00D12F49" w:rsidP="00B12B27">
            <w:pPr>
              <w:spacing w:line="360" w:lineRule="auto"/>
              <w:jc w:val="center"/>
              <w:rPr>
                <w:rFonts w:ascii="Cambria" w:hAnsi="Cambria" w:cs="Arial"/>
              </w:rPr>
            </w:pPr>
            <w:r w:rsidRPr="00450A04">
              <w:rPr>
                <w:rFonts w:ascii="Cambria" w:hAnsi="Cambria" w:cs="Arial"/>
              </w:rPr>
              <w:t>1</w:t>
            </w:r>
          </w:p>
        </w:tc>
        <w:tc>
          <w:tcPr>
            <w:tcW w:w="1346" w:type="dxa"/>
          </w:tcPr>
          <w:p w:rsidR="00D12F49" w:rsidRPr="00450A04" w:rsidRDefault="00D12F49" w:rsidP="00B12B27">
            <w:pPr>
              <w:spacing w:line="360" w:lineRule="auto"/>
              <w:jc w:val="center"/>
              <w:rPr>
                <w:rFonts w:ascii="Cambria" w:hAnsi="Cambria" w:cs="Arial"/>
              </w:rPr>
            </w:pPr>
          </w:p>
        </w:tc>
        <w:tc>
          <w:tcPr>
            <w:tcW w:w="2312" w:type="dxa"/>
          </w:tcPr>
          <w:p w:rsidR="00D12F49" w:rsidRPr="00450A04" w:rsidRDefault="00D12F49" w:rsidP="00B12B27">
            <w:pPr>
              <w:spacing w:line="360" w:lineRule="auto"/>
              <w:jc w:val="center"/>
              <w:rPr>
                <w:rFonts w:ascii="Cambria" w:hAnsi="Cambria" w:cs="Arial"/>
              </w:rPr>
            </w:pPr>
            <w:r w:rsidRPr="00450A04">
              <w:rPr>
                <w:rFonts w:ascii="Cambria" w:hAnsi="Cambria" w:cs="Arial"/>
              </w:rPr>
              <w:t>2</w:t>
            </w:r>
          </w:p>
        </w:tc>
        <w:tc>
          <w:tcPr>
            <w:tcW w:w="1335" w:type="dxa"/>
          </w:tcPr>
          <w:p w:rsidR="00D12F49" w:rsidRPr="00450A04" w:rsidRDefault="00D12F49" w:rsidP="00B12B27">
            <w:pPr>
              <w:spacing w:line="360" w:lineRule="auto"/>
              <w:jc w:val="center"/>
              <w:rPr>
                <w:rFonts w:ascii="Cambria" w:hAnsi="Cambria" w:cs="Arial"/>
              </w:rPr>
            </w:pPr>
            <w:r w:rsidRPr="00450A04">
              <w:rPr>
                <w:rFonts w:ascii="Cambria" w:hAnsi="Cambria" w:cs="Arial"/>
              </w:rPr>
              <w:t>3</w:t>
            </w:r>
          </w:p>
        </w:tc>
        <w:tc>
          <w:tcPr>
            <w:tcW w:w="1456" w:type="dxa"/>
          </w:tcPr>
          <w:p w:rsidR="00D12F49" w:rsidRPr="00450A04" w:rsidRDefault="00D12F49" w:rsidP="00B12B27">
            <w:pPr>
              <w:spacing w:line="360" w:lineRule="auto"/>
              <w:jc w:val="center"/>
              <w:rPr>
                <w:rFonts w:ascii="Cambria" w:hAnsi="Cambria" w:cs="Arial"/>
              </w:rPr>
            </w:pPr>
            <w:r w:rsidRPr="00450A04">
              <w:rPr>
                <w:rFonts w:ascii="Cambria" w:hAnsi="Cambria" w:cs="Arial"/>
              </w:rPr>
              <w:t>4</w:t>
            </w:r>
          </w:p>
        </w:tc>
        <w:tc>
          <w:tcPr>
            <w:tcW w:w="2144" w:type="dxa"/>
          </w:tcPr>
          <w:p w:rsidR="00D12F49" w:rsidRPr="00450A04" w:rsidRDefault="00D12F49" w:rsidP="00B12B27">
            <w:pPr>
              <w:spacing w:line="360" w:lineRule="auto"/>
              <w:jc w:val="center"/>
              <w:rPr>
                <w:rFonts w:ascii="Cambria" w:hAnsi="Cambria" w:cs="Arial"/>
              </w:rPr>
            </w:pPr>
            <w:r w:rsidRPr="00450A04">
              <w:rPr>
                <w:rFonts w:ascii="Cambria" w:hAnsi="Cambria" w:cs="Arial"/>
              </w:rPr>
              <w:t>5</w:t>
            </w:r>
          </w:p>
        </w:tc>
      </w:tr>
      <w:tr w:rsidR="00D12F49" w:rsidRPr="00450A04" w:rsidTr="00B12B27">
        <w:trPr>
          <w:trHeight w:val="556"/>
        </w:trPr>
        <w:tc>
          <w:tcPr>
            <w:tcW w:w="590" w:type="dxa"/>
          </w:tcPr>
          <w:p w:rsidR="00D12F49" w:rsidRPr="00450A04" w:rsidRDefault="00D12F49" w:rsidP="00B12B27">
            <w:pPr>
              <w:spacing w:line="360" w:lineRule="auto"/>
              <w:rPr>
                <w:rFonts w:ascii="Cambria" w:hAnsi="Cambria" w:cs="Arial"/>
              </w:rPr>
            </w:pPr>
          </w:p>
        </w:tc>
        <w:tc>
          <w:tcPr>
            <w:tcW w:w="1346" w:type="dxa"/>
          </w:tcPr>
          <w:p w:rsidR="00D12F49" w:rsidRPr="00450A04" w:rsidRDefault="00D12F49" w:rsidP="00B12B27">
            <w:pPr>
              <w:spacing w:line="360" w:lineRule="auto"/>
              <w:rPr>
                <w:rFonts w:ascii="Cambria" w:hAnsi="Cambria" w:cs="Arial"/>
              </w:rPr>
            </w:pPr>
          </w:p>
        </w:tc>
        <w:tc>
          <w:tcPr>
            <w:tcW w:w="2312" w:type="dxa"/>
          </w:tcPr>
          <w:p w:rsidR="00D12F49" w:rsidRPr="00450A04" w:rsidRDefault="00D12F49" w:rsidP="00B12B27">
            <w:pPr>
              <w:spacing w:line="360" w:lineRule="auto"/>
              <w:rPr>
                <w:rFonts w:ascii="Cambria" w:hAnsi="Cambria" w:cs="Arial"/>
              </w:rPr>
            </w:pPr>
          </w:p>
        </w:tc>
        <w:tc>
          <w:tcPr>
            <w:tcW w:w="1335" w:type="dxa"/>
          </w:tcPr>
          <w:p w:rsidR="00D12F49" w:rsidRPr="00450A04" w:rsidRDefault="00D12F49" w:rsidP="00B12B27">
            <w:pPr>
              <w:spacing w:line="360" w:lineRule="auto"/>
              <w:rPr>
                <w:rFonts w:ascii="Cambria" w:hAnsi="Cambria" w:cs="Arial"/>
              </w:rPr>
            </w:pPr>
          </w:p>
        </w:tc>
        <w:tc>
          <w:tcPr>
            <w:tcW w:w="1456" w:type="dxa"/>
          </w:tcPr>
          <w:p w:rsidR="00D12F49" w:rsidRPr="00450A04" w:rsidRDefault="00D12F49" w:rsidP="00B12B27">
            <w:pPr>
              <w:spacing w:line="360" w:lineRule="auto"/>
              <w:rPr>
                <w:rFonts w:ascii="Cambria" w:hAnsi="Cambria" w:cs="Arial"/>
              </w:rPr>
            </w:pPr>
          </w:p>
        </w:tc>
        <w:tc>
          <w:tcPr>
            <w:tcW w:w="2144" w:type="dxa"/>
          </w:tcPr>
          <w:p w:rsidR="00D12F49" w:rsidRPr="00450A04" w:rsidRDefault="00D12F49" w:rsidP="00B12B27">
            <w:pPr>
              <w:spacing w:line="360" w:lineRule="auto"/>
              <w:rPr>
                <w:rFonts w:ascii="Cambria" w:hAnsi="Cambria" w:cs="Arial"/>
              </w:rPr>
            </w:pPr>
          </w:p>
        </w:tc>
      </w:tr>
      <w:tr w:rsidR="00D12F49" w:rsidRPr="00450A04" w:rsidTr="00B12B27">
        <w:trPr>
          <w:trHeight w:val="551"/>
        </w:trPr>
        <w:tc>
          <w:tcPr>
            <w:tcW w:w="590" w:type="dxa"/>
          </w:tcPr>
          <w:p w:rsidR="00D12F49" w:rsidRPr="00450A04" w:rsidRDefault="00D12F49" w:rsidP="00B12B27">
            <w:pPr>
              <w:spacing w:line="360" w:lineRule="auto"/>
              <w:rPr>
                <w:rFonts w:ascii="Cambria" w:hAnsi="Cambria" w:cs="Arial"/>
              </w:rPr>
            </w:pPr>
          </w:p>
        </w:tc>
        <w:tc>
          <w:tcPr>
            <w:tcW w:w="1346" w:type="dxa"/>
          </w:tcPr>
          <w:p w:rsidR="00D12F49" w:rsidRPr="00450A04" w:rsidRDefault="00D12F49" w:rsidP="00B12B27">
            <w:pPr>
              <w:spacing w:line="360" w:lineRule="auto"/>
              <w:rPr>
                <w:rFonts w:ascii="Cambria" w:hAnsi="Cambria" w:cs="Arial"/>
              </w:rPr>
            </w:pPr>
          </w:p>
        </w:tc>
        <w:tc>
          <w:tcPr>
            <w:tcW w:w="2312" w:type="dxa"/>
          </w:tcPr>
          <w:p w:rsidR="00D12F49" w:rsidRPr="00450A04" w:rsidRDefault="00D12F49" w:rsidP="00B12B27">
            <w:pPr>
              <w:spacing w:line="360" w:lineRule="auto"/>
              <w:rPr>
                <w:rFonts w:ascii="Cambria" w:hAnsi="Cambria" w:cs="Arial"/>
              </w:rPr>
            </w:pPr>
          </w:p>
        </w:tc>
        <w:tc>
          <w:tcPr>
            <w:tcW w:w="1335" w:type="dxa"/>
          </w:tcPr>
          <w:p w:rsidR="00D12F49" w:rsidRPr="00450A04" w:rsidRDefault="00D12F49" w:rsidP="00B12B27">
            <w:pPr>
              <w:spacing w:line="360" w:lineRule="auto"/>
              <w:rPr>
                <w:rFonts w:ascii="Cambria" w:hAnsi="Cambria" w:cs="Arial"/>
              </w:rPr>
            </w:pPr>
          </w:p>
        </w:tc>
        <w:tc>
          <w:tcPr>
            <w:tcW w:w="1456" w:type="dxa"/>
          </w:tcPr>
          <w:p w:rsidR="00D12F49" w:rsidRPr="00450A04" w:rsidRDefault="00D12F49" w:rsidP="00B12B27">
            <w:pPr>
              <w:spacing w:line="360" w:lineRule="auto"/>
              <w:rPr>
                <w:rFonts w:ascii="Cambria" w:hAnsi="Cambria" w:cs="Arial"/>
              </w:rPr>
            </w:pPr>
          </w:p>
        </w:tc>
        <w:tc>
          <w:tcPr>
            <w:tcW w:w="2144" w:type="dxa"/>
          </w:tcPr>
          <w:p w:rsidR="00D12F49" w:rsidRPr="00450A04" w:rsidRDefault="00D12F49" w:rsidP="00B12B27">
            <w:pPr>
              <w:spacing w:line="360" w:lineRule="auto"/>
              <w:rPr>
                <w:rFonts w:ascii="Cambria" w:hAnsi="Cambria" w:cs="Arial"/>
              </w:rPr>
            </w:pPr>
          </w:p>
        </w:tc>
      </w:tr>
    </w:tbl>
    <w:p w:rsidR="00D12F49" w:rsidRPr="00450A04" w:rsidRDefault="00D12F49" w:rsidP="00D12F49">
      <w:pPr>
        <w:tabs>
          <w:tab w:val="left" w:pos="0"/>
        </w:tabs>
        <w:autoSpaceDE w:val="0"/>
        <w:autoSpaceDN w:val="0"/>
        <w:adjustRightInd w:val="0"/>
        <w:spacing w:after="0" w:line="360" w:lineRule="auto"/>
        <w:rPr>
          <w:rFonts w:ascii="Cambria" w:hAnsi="Cambria" w:cs="Arial"/>
        </w:rPr>
      </w:pPr>
      <w:r w:rsidRPr="00450A04">
        <w:rPr>
          <w:rFonts w:ascii="Cambria" w:hAnsi="Cambria" w:cs="Arial"/>
        </w:rPr>
        <w:t>*</w:t>
      </w:r>
      <w:r w:rsidRPr="00450A04">
        <w:rPr>
          <w:rFonts w:ascii="Cambria" w:hAnsi="Cambria" w:cs="Arial"/>
          <w:b/>
        </w:rPr>
        <w:t>NIEODPOWIEDNIE SKREŚLIĆ, WYPEŁNIĆ ODPOWIEDNIO DO ZADANIA, NA KTÓRE SKŁADANA JEST OFERTA</w:t>
      </w:r>
    </w:p>
    <w:p w:rsidR="00D12F49" w:rsidRPr="00450A04" w:rsidRDefault="00D12F49" w:rsidP="00D12F49">
      <w:pPr>
        <w:spacing w:after="0" w:line="360" w:lineRule="auto"/>
        <w:rPr>
          <w:rFonts w:ascii="Cambria" w:eastAsia="Times New Roman" w:hAnsi="Cambria" w:cs="Arial"/>
          <w:lang w:eastAsia="pl-PL"/>
        </w:rPr>
      </w:pPr>
      <w:r w:rsidRPr="00450A04">
        <w:rPr>
          <w:rFonts w:ascii="Cambria" w:eastAsia="Times New Roman" w:hAnsi="Cambria" w:cs="Arial"/>
          <w:lang w:eastAsia="pl-PL"/>
        </w:rPr>
        <w:t xml:space="preserve">Uwaga: do wykazu należy dołączyć dowody zgodnie z częścią 9)  pkt 1 </w:t>
      </w:r>
      <w:proofErr w:type="spellStart"/>
      <w:r w:rsidRPr="00450A04">
        <w:rPr>
          <w:rFonts w:ascii="Cambria" w:eastAsia="Times New Roman" w:hAnsi="Cambria" w:cs="Arial"/>
          <w:lang w:eastAsia="pl-PL"/>
        </w:rPr>
        <w:t>ppk</w:t>
      </w:r>
      <w:proofErr w:type="spellEnd"/>
      <w:r w:rsidRPr="00450A04">
        <w:rPr>
          <w:rFonts w:ascii="Cambria" w:eastAsia="Times New Roman" w:hAnsi="Cambria" w:cs="Arial"/>
          <w:lang w:eastAsia="pl-PL"/>
        </w:rPr>
        <w:t xml:space="preserve"> 7) SWZ:</w:t>
      </w:r>
    </w:p>
    <w:p w:rsidR="00D12F49" w:rsidRPr="00450A04" w:rsidRDefault="00D12F49" w:rsidP="00D12F49">
      <w:pPr>
        <w:spacing w:after="0" w:line="360" w:lineRule="auto"/>
        <w:ind w:hanging="720"/>
        <w:jc w:val="center"/>
        <w:rPr>
          <w:rFonts w:ascii="Cambria" w:hAnsi="Cambria" w:cs="Arial"/>
        </w:rPr>
      </w:pPr>
    </w:p>
    <w:p w:rsidR="00D12F49" w:rsidRPr="00450A04" w:rsidRDefault="00D12F49" w:rsidP="00D12F49">
      <w:pPr>
        <w:spacing w:after="0" w:line="360" w:lineRule="auto"/>
        <w:ind w:hanging="720"/>
        <w:jc w:val="center"/>
        <w:rPr>
          <w:rFonts w:ascii="Cambria" w:hAnsi="Cambria" w:cs="Arial"/>
        </w:rPr>
      </w:pPr>
      <w:r w:rsidRPr="00450A04">
        <w:rPr>
          <w:rFonts w:ascii="Cambria" w:hAnsi="Cambria" w:cs="Arial"/>
        </w:rPr>
        <w:t xml:space="preserve">…………..…….……. </w:t>
      </w:r>
      <w:r w:rsidRPr="00450A04">
        <w:rPr>
          <w:rFonts w:ascii="Cambria" w:hAnsi="Cambria" w:cs="Arial"/>
          <w:i/>
        </w:rPr>
        <w:t>(miejscowość)</w:t>
      </w:r>
      <w:r w:rsidRPr="00450A04">
        <w:rPr>
          <w:rFonts w:ascii="Cambria" w:hAnsi="Cambria" w:cs="Arial"/>
        </w:rPr>
        <w:t>, dnia ………….……. r.</w:t>
      </w:r>
    </w:p>
    <w:p w:rsidR="00D12F49" w:rsidRPr="00450A04" w:rsidRDefault="00D12F49" w:rsidP="00D12F49">
      <w:pPr>
        <w:spacing w:after="0" w:line="360" w:lineRule="auto"/>
        <w:ind w:hanging="720"/>
        <w:jc w:val="center"/>
        <w:rPr>
          <w:rFonts w:ascii="Cambria" w:hAnsi="Cambria" w:cs="Arial"/>
        </w:rPr>
      </w:pPr>
      <w:r w:rsidRPr="00450A04">
        <w:rPr>
          <w:rFonts w:ascii="Cambria" w:hAnsi="Cambria" w:cs="Arial"/>
        </w:rPr>
        <w:t>..………….…………………..………………………………</w:t>
      </w:r>
    </w:p>
    <w:p w:rsidR="00D12F49" w:rsidRPr="00450A04" w:rsidRDefault="00D12F49" w:rsidP="00D12F49">
      <w:pPr>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(Podpis osoby uprawnionej lub osób uprawnionych do reprezentowania</w:t>
      </w:r>
    </w:p>
    <w:p w:rsidR="00D12F49" w:rsidRPr="00450A04" w:rsidRDefault="00D12F49" w:rsidP="00D12F49">
      <w:pPr>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Wykonawcy w dokumentach</w:t>
      </w:r>
    </w:p>
    <w:p w:rsidR="00D12F49" w:rsidRPr="00450A04" w:rsidRDefault="00D12F49" w:rsidP="00D12F49">
      <w:pPr>
        <w:autoSpaceDE w:val="0"/>
        <w:autoSpaceDN w:val="0"/>
        <w:adjustRightInd w:val="0"/>
        <w:spacing w:after="0" w:line="360" w:lineRule="auto"/>
        <w:jc w:val="center"/>
        <w:rPr>
          <w:rFonts w:ascii="Cambria" w:hAnsi="Cambria" w:cs="Arial"/>
        </w:rPr>
      </w:pPr>
      <w:r w:rsidRPr="00450A04">
        <w:rPr>
          <w:rFonts w:ascii="Cambria" w:hAnsi="Cambria" w:cs="Arial"/>
          <w:color w:val="000000"/>
        </w:rPr>
        <w:t xml:space="preserve">rejestrowych lub we </w:t>
      </w:r>
      <w:r w:rsidRPr="00450A04">
        <w:rPr>
          <w:rFonts w:ascii="Cambria" w:hAnsi="Cambria" w:cs="Arial"/>
        </w:rPr>
        <w:t>właściwym upoważnieniu)</w:t>
      </w:r>
      <w:r w:rsidRPr="00450A04">
        <w:rPr>
          <w:rFonts w:ascii="Cambria" w:hAnsi="Cambria" w:cs="Arial"/>
        </w:rPr>
        <w:br w:type="page"/>
      </w:r>
    </w:p>
    <w:p w:rsidR="00D12F49" w:rsidRPr="00450A04" w:rsidRDefault="00D12F49" w:rsidP="00D12F49">
      <w:pPr>
        <w:spacing w:after="0" w:line="360" w:lineRule="auto"/>
        <w:jc w:val="right"/>
        <w:rPr>
          <w:rFonts w:ascii="Cambria" w:hAnsi="Cambria" w:cs="Arial"/>
          <w:b/>
          <w:highlight w:val="yellow"/>
        </w:rPr>
      </w:pPr>
      <w:r w:rsidRPr="00450A04">
        <w:rPr>
          <w:rFonts w:ascii="Cambria" w:hAnsi="Cambria" w:cs="Arial"/>
          <w:b/>
        </w:rPr>
        <w:t>Załącznik nr 7 do SWZ</w:t>
      </w:r>
    </w:p>
    <w:p w:rsidR="00D12F49" w:rsidRPr="00450A04" w:rsidRDefault="00D12F49" w:rsidP="00D12F49">
      <w:pPr>
        <w:spacing w:after="0" w:line="360" w:lineRule="auto"/>
        <w:rPr>
          <w:rFonts w:ascii="Cambria" w:hAnsi="Cambria" w:cs="Arial"/>
          <w:highlight w:val="yellow"/>
        </w:rPr>
      </w:pPr>
    </w:p>
    <w:p w:rsidR="00D12F49" w:rsidRPr="00450A04" w:rsidRDefault="00D12F49" w:rsidP="00D12F49">
      <w:pPr>
        <w:spacing w:after="0" w:line="360" w:lineRule="auto"/>
        <w:jc w:val="center"/>
        <w:rPr>
          <w:rFonts w:ascii="Cambria" w:hAnsi="Cambria" w:cs="Arial"/>
          <w:b/>
        </w:rPr>
      </w:pPr>
      <w:bookmarkStart w:id="14" w:name="_Hlk64292446"/>
      <w:r w:rsidRPr="00450A04">
        <w:rPr>
          <w:rFonts w:ascii="Cambria" w:hAnsi="Cambria" w:cs="Arial"/>
          <w:b/>
        </w:rPr>
        <w:t>ZOBOWIĄZANIE INNEGO PODMIOTU</w:t>
      </w:r>
    </w:p>
    <w:bookmarkEnd w:id="14"/>
    <w:p w:rsidR="00D12F49" w:rsidRPr="00450A04" w:rsidRDefault="00D12F49" w:rsidP="00D12F49">
      <w:pPr>
        <w:spacing w:after="0" w:line="360" w:lineRule="auto"/>
        <w:rPr>
          <w:rFonts w:ascii="Cambria" w:hAnsi="Cambria" w:cs="Arial"/>
          <w:b/>
        </w:rPr>
      </w:pPr>
      <w:r w:rsidRPr="00450A04">
        <w:rPr>
          <w:rFonts w:ascii="Cambria" w:hAnsi="Cambria" w:cs="Arial"/>
          <w:b/>
        </w:rPr>
        <w:t xml:space="preserve">UWAGA: </w:t>
      </w:r>
    </w:p>
    <w:p w:rsidR="00D12F49" w:rsidRPr="00450A04" w:rsidRDefault="00D12F49" w:rsidP="00D12F49">
      <w:pPr>
        <w:spacing w:after="0" w:line="360" w:lineRule="auto"/>
        <w:rPr>
          <w:rFonts w:ascii="Cambria" w:hAnsi="Cambria" w:cs="Arial"/>
          <w:b/>
        </w:rPr>
      </w:pPr>
      <w:r w:rsidRPr="00450A04">
        <w:rPr>
          <w:rFonts w:ascii="Cambria" w:hAnsi="Cambria" w:cs="Arial"/>
          <w:b/>
        </w:rPr>
        <w:t>Zamiast niniejszego Formularza można przedstawić inne dokumenty, w szczególności:</w:t>
      </w:r>
    </w:p>
    <w:p w:rsidR="00D12F49" w:rsidRPr="00450A04" w:rsidRDefault="00D12F49" w:rsidP="00D12F49">
      <w:pPr>
        <w:spacing w:after="0" w:line="360" w:lineRule="auto"/>
        <w:jc w:val="both"/>
        <w:rPr>
          <w:rFonts w:ascii="Cambria" w:hAnsi="Cambria" w:cs="Arial"/>
        </w:rPr>
      </w:pPr>
      <w:r w:rsidRPr="00450A04">
        <w:rPr>
          <w:rFonts w:ascii="Cambria" w:hAnsi="Cambria" w:cs="Arial"/>
        </w:rPr>
        <w:t>1.</w:t>
      </w:r>
      <w:r w:rsidRPr="00450A04">
        <w:rPr>
          <w:rFonts w:ascii="Cambria" w:hAnsi="Cambria" w:cs="Arial"/>
        </w:rPr>
        <w:tab/>
        <w:t xml:space="preserve">zobowiązanie podmiotu, o którym mowa w art. 118 ust. 4 ustawy </w:t>
      </w:r>
      <w:proofErr w:type="spellStart"/>
      <w:r w:rsidRPr="00450A04">
        <w:rPr>
          <w:rFonts w:ascii="Cambria" w:hAnsi="Cambria" w:cs="Arial"/>
        </w:rPr>
        <w:t>Pzp</w:t>
      </w:r>
      <w:proofErr w:type="spellEnd"/>
      <w:r w:rsidRPr="00450A04">
        <w:rPr>
          <w:rFonts w:ascii="Cambria" w:hAnsi="Cambria" w:cs="Arial"/>
        </w:rPr>
        <w:t xml:space="preserve"> sporządzone </w:t>
      </w:r>
    </w:p>
    <w:p w:rsidR="00D12F49" w:rsidRPr="00450A04" w:rsidRDefault="00D12F49" w:rsidP="00D12F49">
      <w:pPr>
        <w:spacing w:after="0" w:line="360" w:lineRule="auto"/>
        <w:jc w:val="both"/>
        <w:rPr>
          <w:rFonts w:ascii="Cambria" w:hAnsi="Cambria" w:cs="Arial"/>
        </w:rPr>
      </w:pPr>
      <w:r w:rsidRPr="00450A04">
        <w:rPr>
          <w:rFonts w:ascii="Cambria" w:hAnsi="Cambria" w:cs="Arial"/>
        </w:rPr>
        <w:t>w oparciu o własny wzór.</w:t>
      </w:r>
    </w:p>
    <w:p w:rsidR="00D12F49" w:rsidRPr="00450A04" w:rsidRDefault="00D12F49" w:rsidP="00D12F49">
      <w:pPr>
        <w:spacing w:after="0" w:line="360" w:lineRule="auto"/>
        <w:jc w:val="both"/>
        <w:rPr>
          <w:rFonts w:ascii="Cambria" w:hAnsi="Cambria" w:cs="Arial"/>
        </w:rPr>
      </w:pPr>
      <w:r w:rsidRPr="00450A04">
        <w:rPr>
          <w:rFonts w:ascii="Cambria" w:hAnsi="Cambria" w:cs="Arial"/>
        </w:rPr>
        <w:t>2.</w:t>
      </w:r>
      <w:r w:rsidRPr="00450A04">
        <w:rPr>
          <w:rFonts w:ascii="Cambria" w:hAnsi="Cambria" w:cs="Arial"/>
        </w:rPr>
        <w:tab/>
        <w:t xml:space="preserve">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t>
      </w:r>
    </w:p>
    <w:p w:rsidR="00D12F49" w:rsidRPr="00450A04" w:rsidRDefault="00D12F49" w:rsidP="00D12F49">
      <w:pPr>
        <w:spacing w:after="0" w:line="360" w:lineRule="auto"/>
        <w:jc w:val="both"/>
        <w:rPr>
          <w:rFonts w:ascii="Cambria" w:hAnsi="Cambria" w:cs="Arial"/>
        </w:rPr>
      </w:pPr>
      <w:r w:rsidRPr="00450A04">
        <w:rPr>
          <w:rFonts w:ascii="Cambria" w:hAnsi="Cambria" w:cs="Arial"/>
        </w:rPr>
        <w:t>w szczególności:</w:t>
      </w:r>
    </w:p>
    <w:p w:rsidR="00D12F49" w:rsidRPr="00450A04" w:rsidRDefault="00D12F49" w:rsidP="00D12F49">
      <w:pPr>
        <w:spacing w:after="0" w:line="360" w:lineRule="auto"/>
        <w:jc w:val="both"/>
        <w:rPr>
          <w:rFonts w:ascii="Cambria" w:hAnsi="Cambria" w:cs="Arial"/>
        </w:rPr>
      </w:pPr>
      <w:r w:rsidRPr="00450A04">
        <w:rPr>
          <w:rFonts w:ascii="Cambria" w:hAnsi="Cambria" w:cs="Arial"/>
        </w:rPr>
        <w:t>a)</w:t>
      </w:r>
      <w:r w:rsidRPr="00450A04">
        <w:rPr>
          <w:rFonts w:ascii="Cambria" w:hAnsi="Cambria" w:cs="Arial"/>
        </w:rPr>
        <w:tab/>
        <w:t>zakres dostępnych Wykonawcy zasobów podmiotu udostępniającego zasoby,</w:t>
      </w:r>
    </w:p>
    <w:p w:rsidR="00D12F49" w:rsidRPr="00450A04" w:rsidRDefault="00D12F49" w:rsidP="00D12F49">
      <w:pPr>
        <w:spacing w:after="0" w:line="360" w:lineRule="auto"/>
        <w:jc w:val="both"/>
        <w:rPr>
          <w:rFonts w:ascii="Cambria" w:hAnsi="Cambria" w:cs="Arial"/>
        </w:rPr>
      </w:pPr>
      <w:r w:rsidRPr="00450A04">
        <w:rPr>
          <w:rFonts w:ascii="Cambria" w:hAnsi="Cambria" w:cs="Arial"/>
        </w:rPr>
        <w:t>b)</w:t>
      </w:r>
      <w:r w:rsidRPr="00450A04">
        <w:rPr>
          <w:rFonts w:ascii="Cambria" w:hAnsi="Cambria" w:cs="Arial"/>
        </w:rPr>
        <w:tab/>
        <w:t xml:space="preserve">sposób i okres udostępnienia Wykonawcy i wykorzystania przez niego zasobów podmiotu udostępniającego te zasoby przy wykonywaniu zamówienia, </w:t>
      </w:r>
    </w:p>
    <w:p w:rsidR="00D12F49" w:rsidRPr="00450A04" w:rsidRDefault="00D12F49" w:rsidP="00D12F49">
      <w:pPr>
        <w:spacing w:after="0" w:line="360" w:lineRule="auto"/>
        <w:jc w:val="both"/>
        <w:rPr>
          <w:rFonts w:ascii="Cambria" w:hAnsi="Cambria" w:cs="Arial"/>
        </w:rPr>
      </w:pPr>
      <w:r w:rsidRPr="00450A04">
        <w:rPr>
          <w:rFonts w:ascii="Cambria" w:hAnsi="Cambria" w:cs="Arial"/>
        </w:rPr>
        <w:t>c)</w:t>
      </w:r>
      <w:r w:rsidRPr="00450A04">
        <w:rPr>
          <w:rFonts w:ascii="Cambria" w:hAnsi="Cambria" w:cs="Arial"/>
        </w:rPr>
        <w:tab/>
        <w:t>czy i w jakim zakresie podmiot udostepniający zasoby, na zdolnościach którego Wykonawca polega w odniesieniu do warunków udziału w postępowaniu dotyczących wykształcenia, kwalifikacji zawodowych lub doświadczenia, zrealizuje dostawę* lub usługi*, których wskazane zdolności dotyczą.</w:t>
      </w:r>
    </w:p>
    <w:p w:rsidR="00D12F49" w:rsidRPr="00450A04" w:rsidRDefault="00D12F49" w:rsidP="00D12F49">
      <w:pPr>
        <w:spacing w:after="0" w:line="360" w:lineRule="auto"/>
        <w:jc w:val="both"/>
        <w:rPr>
          <w:rFonts w:ascii="Cambria" w:hAnsi="Cambria" w:cs="Arial"/>
        </w:rPr>
      </w:pPr>
    </w:p>
    <w:p w:rsidR="00D12F49" w:rsidRPr="006E4E77" w:rsidRDefault="00D12F49" w:rsidP="00D12F49">
      <w:pPr>
        <w:spacing w:after="0" w:line="360" w:lineRule="auto"/>
        <w:jc w:val="center"/>
        <w:rPr>
          <w:rFonts w:ascii="Cambria" w:hAnsi="Cambria" w:cs="Arial"/>
          <w:b/>
        </w:rPr>
      </w:pPr>
      <w:bookmarkStart w:id="15" w:name="_Hlk64386952"/>
      <w:r w:rsidRPr="00450A04">
        <w:rPr>
          <w:rFonts w:ascii="Cambria" w:hAnsi="Cambria" w:cs="Arial"/>
          <w:b/>
        </w:rPr>
        <w:t>OŚWIADCZENIE</w:t>
      </w:r>
    </w:p>
    <w:p w:rsidR="00D12F49" w:rsidRPr="00450A04" w:rsidRDefault="00D12F49" w:rsidP="00D12F49">
      <w:pPr>
        <w:spacing w:after="0" w:line="360" w:lineRule="auto"/>
        <w:jc w:val="both"/>
        <w:rPr>
          <w:rFonts w:ascii="Cambria" w:hAnsi="Cambria" w:cs="Arial"/>
        </w:rPr>
      </w:pPr>
      <w:r w:rsidRPr="00450A04">
        <w:rPr>
          <w:rFonts w:ascii="Cambria" w:hAnsi="Cambria" w:cs="Arial"/>
        </w:rPr>
        <w:t>Ja:</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_______________________________________________________________________</w:t>
      </w:r>
    </w:p>
    <w:p w:rsidR="00D12F49" w:rsidRPr="00450A04" w:rsidRDefault="00D12F49" w:rsidP="00D12F49">
      <w:pPr>
        <w:spacing w:after="0" w:line="360" w:lineRule="auto"/>
        <w:jc w:val="both"/>
        <w:rPr>
          <w:rFonts w:ascii="Cambria" w:hAnsi="Cambria" w:cs="Arial"/>
        </w:rPr>
      </w:pPr>
      <w:r w:rsidRPr="00450A04">
        <w:rPr>
          <w:rFonts w:ascii="Cambria" w:hAnsi="Cambria" w:cs="Arial"/>
        </w:rPr>
        <w:t>(imię i nazwisko osoby upoważnionej do reprezentowania Podmiotu, stanowisko (właściciel, prezes zarządu, członek zarządu, prokurent, upełnomocniony reprezentant itp.)</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r w:rsidRPr="00450A04">
        <w:rPr>
          <w:rFonts w:ascii="Cambria" w:hAnsi="Cambria" w:cs="Arial"/>
        </w:rPr>
        <w:t>Działając w imieniu i na rzecz:</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_______________________________________________________________________</w:t>
      </w:r>
    </w:p>
    <w:p w:rsidR="00D12F49" w:rsidRPr="00450A04" w:rsidRDefault="00D12F49" w:rsidP="00D12F49">
      <w:pPr>
        <w:spacing w:after="0" w:line="360" w:lineRule="auto"/>
        <w:jc w:val="both"/>
        <w:rPr>
          <w:rFonts w:ascii="Cambria" w:hAnsi="Cambria" w:cs="Arial"/>
        </w:rPr>
      </w:pPr>
      <w:r w:rsidRPr="00450A04">
        <w:rPr>
          <w:rFonts w:ascii="Cambria" w:hAnsi="Cambria" w:cs="Arial"/>
        </w:rPr>
        <w:t>(nazwa Podmiotu)</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r w:rsidRPr="00450A04">
        <w:rPr>
          <w:rFonts w:ascii="Cambria" w:hAnsi="Cambria" w:cs="Arial"/>
        </w:rPr>
        <w:t>Zobowiązuję się do oddania nw. zasobów:</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_______________________________________________________________________</w:t>
      </w:r>
    </w:p>
    <w:p w:rsidR="00D12F49" w:rsidRPr="00450A04" w:rsidRDefault="00D12F49" w:rsidP="00D12F49">
      <w:pPr>
        <w:spacing w:after="0" w:line="360" w:lineRule="auto"/>
        <w:jc w:val="both"/>
        <w:rPr>
          <w:rFonts w:ascii="Cambria" w:hAnsi="Cambria" w:cs="Arial"/>
        </w:rPr>
      </w:pPr>
      <w:r w:rsidRPr="00450A04">
        <w:rPr>
          <w:rFonts w:ascii="Cambria" w:hAnsi="Cambria" w:cs="Arial"/>
        </w:rPr>
        <w:t>(określenie zasobu – osoby zdolne do wykonania zamówienia)</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r w:rsidRPr="00450A04">
        <w:rPr>
          <w:rFonts w:ascii="Cambria" w:hAnsi="Cambria" w:cs="Arial"/>
        </w:rPr>
        <w:t>do dyspozycji Wykonawcy:</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_______________________________________________________________________</w:t>
      </w:r>
    </w:p>
    <w:p w:rsidR="00D12F49" w:rsidRPr="00450A04" w:rsidRDefault="00D12F49" w:rsidP="00D12F49">
      <w:pPr>
        <w:spacing w:after="0" w:line="360" w:lineRule="auto"/>
        <w:jc w:val="both"/>
        <w:rPr>
          <w:rFonts w:ascii="Cambria" w:hAnsi="Cambria" w:cs="Arial"/>
        </w:rPr>
      </w:pPr>
      <w:r w:rsidRPr="00450A04">
        <w:rPr>
          <w:rFonts w:ascii="Cambria" w:hAnsi="Cambria" w:cs="Arial"/>
        </w:rPr>
        <w:t>(nazwa Wykonawcy)</w:t>
      </w:r>
    </w:p>
    <w:p w:rsidR="00D12F49" w:rsidRPr="00450A04" w:rsidRDefault="00D12F49" w:rsidP="00D12F49">
      <w:pPr>
        <w:spacing w:after="0" w:line="360" w:lineRule="auto"/>
        <w:jc w:val="center"/>
        <w:rPr>
          <w:rFonts w:ascii="Cambria" w:hAnsi="Cambria" w:cs="Arial"/>
          <w:b/>
        </w:rPr>
      </w:pPr>
      <w:r w:rsidRPr="00450A04">
        <w:rPr>
          <w:rFonts w:ascii="Cambria" w:hAnsi="Cambria" w:cs="Arial"/>
        </w:rPr>
        <w:t xml:space="preserve">na potrzeby realizacji zamówienia pod nazwą: </w:t>
      </w:r>
    </w:p>
    <w:p w:rsidR="00D12F49" w:rsidRPr="00450A04" w:rsidRDefault="00D12F49" w:rsidP="00D12F49">
      <w:pPr>
        <w:spacing w:after="0" w:line="360" w:lineRule="auto"/>
        <w:jc w:val="center"/>
        <w:rPr>
          <w:rFonts w:ascii="Cambria" w:hAnsi="Cambria" w:cs="Arial"/>
          <w:b/>
        </w:rPr>
      </w:pPr>
    </w:p>
    <w:p w:rsidR="00D12F49" w:rsidRPr="00450A04" w:rsidRDefault="00D12F49" w:rsidP="00D12F49">
      <w:pPr>
        <w:suppressAutoHyphens/>
        <w:spacing w:after="0" w:line="360" w:lineRule="auto"/>
        <w:jc w:val="both"/>
        <w:rPr>
          <w:rFonts w:ascii="Cambria" w:hAnsi="Cambria" w:cs="Arial"/>
          <w:b/>
          <w:i/>
          <w:caps/>
        </w:rPr>
      </w:pPr>
      <w:r w:rsidRPr="00450A04">
        <w:rPr>
          <w:rFonts w:ascii="Cambria" w:hAnsi="Cambria" w:cs="Arial"/>
          <w:b/>
          <w:i/>
          <w:caps/>
        </w:rPr>
        <w:t>„</w:t>
      </w:r>
      <w:r w:rsidRPr="001A3CB1">
        <w:rPr>
          <w:rFonts w:ascii="Cambria" w:hAnsi="Cambria" w:cs="Arial"/>
          <w:b/>
          <w:i/>
          <w:caps/>
        </w:rPr>
        <w:t>Dostawa 70 sztuk terminali typu thin-client wraz z dedykowanymi uchwytami oraz 100 sztuk monitorów 27” na potrzeby Sądu Rejonowego w Lubartowie oraz dostawę 45 sztuk komputerów przenośnych na potrzeby Sądu Okręgowego w Lublinie</w:t>
      </w:r>
      <w:r w:rsidRPr="00450A04">
        <w:rPr>
          <w:rFonts w:ascii="Cambria" w:hAnsi="Cambria" w:cs="Arial"/>
          <w:b/>
          <w:i/>
          <w:caps/>
        </w:rPr>
        <w:t>”</w:t>
      </w:r>
    </w:p>
    <w:p w:rsidR="00D12F49" w:rsidRDefault="00D12F49" w:rsidP="00D12F49">
      <w:pPr>
        <w:spacing w:after="0" w:line="360" w:lineRule="auto"/>
        <w:jc w:val="center"/>
        <w:rPr>
          <w:rFonts w:ascii="Cambria" w:hAnsi="Cambria" w:cs="Arial"/>
          <w:b/>
        </w:rPr>
      </w:pPr>
      <w:r w:rsidRPr="00D0604F">
        <w:rPr>
          <w:rFonts w:ascii="Cambria" w:hAnsi="Cambria" w:cs="Arial"/>
          <w:b/>
        </w:rPr>
        <w:t>ZP.261.17.2024</w:t>
      </w:r>
    </w:p>
    <w:p w:rsidR="00D12F49" w:rsidRPr="00450A04" w:rsidRDefault="00D12F49" w:rsidP="00D12F49">
      <w:pPr>
        <w:spacing w:after="0" w:line="360" w:lineRule="auto"/>
        <w:jc w:val="both"/>
        <w:rPr>
          <w:rFonts w:ascii="Cambria" w:hAnsi="Cambria" w:cs="Arial"/>
        </w:rPr>
      </w:pPr>
      <w:r w:rsidRPr="00450A04">
        <w:rPr>
          <w:rFonts w:ascii="Cambria" w:hAnsi="Cambria" w:cs="Arial"/>
        </w:rPr>
        <w:t>Oświadczam, iż:</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r w:rsidRPr="00450A04">
        <w:rPr>
          <w:rFonts w:ascii="Cambria" w:hAnsi="Cambria" w:cs="Arial"/>
        </w:rPr>
        <w:t>a)</w:t>
      </w:r>
      <w:r w:rsidRPr="00450A04">
        <w:rPr>
          <w:rFonts w:ascii="Cambria" w:hAnsi="Cambria" w:cs="Arial"/>
        </w:rPr>
        <w:tab/>
        <w:t>udostępniam Wykonawcy ww. zasoby, w następującym zakresie:</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r w:rsidRPr="00450A04">
        <w:rPr>
          <w:rFonts w:ascii="Cambria" w:hAnsi="Cambria" w:cs="Arial"/>
        </w:rPr>
        <w:t>b)</w:t>
      </w:r>
      <w:r w:rsidRPr="00450A04">
        <w:rPr>
          <w:rFonts w:ascii="Cambria" w:hAnsi="Cambria" w:cs="Arial"/>
        </w:rPr>
        <w:tab/>
        <w:t>sposób i okres udostępnienia Wykonawcy i wykorzystania przez niego zasobów podmiotu udostępniającego te zasoby przy wykonywaniu zamówienia będzie następujący:</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r w:rsidRPr="00450A04">
        <w:rPr>
          <w:rFonts w:ascii="Cambria" w:hAnsi="Cambria" w:cs="Arial"/>
        </w:rPr>
        <w:t>c)</w:t>
      </w:r>
      <w:r w:rsidRPr="00450A04">
        <w:rPr>
          <w:rFonts w:ascii="Cambria" w:hAnsi="Cambria" w:cs="Arial"/>
        </w:rPr>
        <w:tab/>
        <w:t>zakres mojego udziału przy wykonywaniu zamówienia publicznego będzie następujący:</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r w:rsidRPr="00450A04">
        <w:rPr>
          <w:rFonts w:ascii="Cambria" w:hAnsi="Cambria" w:cs="Arial"/>
        </w:rPr>
        <w:t>Oświadczam, że w odniesieniu do warunków dotyczących doświadczenia, ww. podmiot/-y na zasobach których polegam, zrealizuje/-ą /usługi*, do realizacji których te zdolności są wymagane.</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ind w:hanging="720"/>
        <w:jc w:val="center"/>
        <w:rPr>
          <w:rFonts w:ascii="Cambria" w:hAnsi="Cambria" w:cs="Arial"/>
        </w:rPr>
      </w:pPr>
      <w:r w:rsidRPr="00450A04">
        <w:rPr>
          <w:rFonts w:ascii="Cambria" w:hAnsi="Cambria" w:cs="Arial"/>
        </w:rPr>
        <w:t xml:space="preserve">…………..…….……. </w:t>
      </w:r>
      <w:r w:rsidRPr="00450A04">
        <w:rPr>
          <w:rFonts w:ascii="Cambria" w:hAnsi="Cambria" w:cs="Arial"/>
          <w:i/>
        </w:rPr>
        <w:t>(miejscowość)</w:t>
      </w:r>
      <w:r w:rsidRPr="00450A04">
        <w:rPr>
          <w:rFonts w:ascii="Cambria" w:hAnsi="Cambria" w:cs="Arial"/>
        </w:rPr>
        <w:t>, dnia ………….……. r.</w:t>
      </w:r>
    </w:p>
    <w:p w:rsidR="00D12F49" w:rsidRPr="00450A04" w:rsidRDefault="00D12F49" w:rsidP="00D12F49">
      <w:pPr>
        <w:spacing w:after="0" w:line="360" w:lineRule="auto"/>
        <w:ind w:hanging="720"/>
        <w:jc w:val="center"/>
        <w:rPr>
          <w:rFonts w:ascii="Cambria" w:hAnsi="Cambria" w:cs="Arial"/>
        </w:rPr>
      </w:pPr>
    </w:p>
    <w:p w:rsidR="00D12F49" w:rsidRPr="00450A04" w:rsidRDefault="00D12F49" w:rsidP="00D12F49">
      <w:pPr>
        <w:spacing w:after="0" w:line="360" w:lineRule="auto"/>
        <w:ind w:hanging="720"/>
        <w:jc w:val="center"/>
        <w:rPr>
          <w:rFonts w:ascii="Cambria" w:hAnsi="Cambria" w:cs="Arial"/>
        </w:rPr>
      </w:pPr>
      <w:r w:rsidRPr="00450A04">
        <w:rPr>
          <w:rFonts w:ascii="Cambria" w:hAnsi="Cambria" w:cs="Arial"/>
        </w:rPr>
        <w:t>..………….…………………..………………………………</w:t>
      </w:r>
    </w:p>
    <w:p w:rsidR="00D12F49" w:rsidRPr="00450A04" w:rsidRDefault="00D12F49" w:rsidP="00D12F49">
      <w:pPr>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(Podpis osoby uprawnionej lub osób uprawnionych do reprezentowania</w:t>
      </w:r>
    </w:p>
    <w:p w:rsidR="00D12F49" w:rsidRPr="00450A04" w:rsidRDefault="00D12F49" w:rsidP="00D12F49">
      <w:pPr>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Wykonawcy w dokumentach</w:t>
      </w:r>
    </w:p>
    <w:p w:rsidR="00D12F49" w:rsidRPr="00450A04" w:rsidRDefault="00D12F49" w:rsidP="00D12F49">
      <w:pPr>
        <w:autoSpaceDE w:val="0"/>
        <w:autoSpaceDN w:val="0"/>
        <w:adjustRightInd w:val="0"/>
        <w:spacing w:after="0" w:line="360" w:lineRule="auto"/>
        <w:jc w:val="center"/>
        <w:rPr>
          <w:rFonts w:ascii="Cambria" w:hAnsi="Cambria" w:cs="Arial"/>
        </w:rPr>
      </w:pPr>
      <w:r w:rsidRPr="00450A04">
        <w:rPr>
          <w:rFonts w:ascii="Cambria" w:hAnsi="Cambria" w:cs="Arial"/>
          <w:color w:val="000000"/>
        </w:rPr>
        <w:t xml:space="preserve">rejestrowych lub we </w:t>
      </w:r>
      <w:r w:rsidRPr="00450A04">
        <w:rPr>
          <w:rFonts w:ascii="Cambria" w:hAnsi="Cambria" w:cs="Arial"/>
        </w:rPr>
        <w:t>właściwym upoważnieniu)</w:t>
      </w:r>
    </w:p>
    <w:p w:rsidR="00D12F49" w:rsidRPr="00450A04" w:rsidRDefault="00D12F49" w:rsidP="00D12F49">
      <w:pPr>
        <w:spacing w:after="0" w:line="360" w:lineRule="auto"/>
        <w:rPr>
          <w:rFonts w:ascii="Cambria" w:hAnsi="Cambria" w:cs="Arial"/>
        </w:rPr>
      </w:pPr>
      <w:r w:rsidRPr="00450A04">
        <w:rPr>
          <w:rFonts w:ascii="Cambria" w:hAnsi="Cambria" w:cs="Arial"/>
        </w:rPr>
        <w:br w:type="page"/>
      </w:r>
    </w:p>
    <w:bookmarkEnd w:id="15"/>
    <w:p w:rsidR="00D12F49" w:rsidRPr="00450A04" w:rsidRDefault="00D12F49" w:rsidP="00D12F49">
      <w:pPr>
        <w:spacing w:after="0" w:line="360" w:lineRule="auto"/>
        <w:jc w:val="right"/>
        <w:rPr>
          <w:rFonts w:ascii="Cambria" w:hAnsi="Cambria" w:cs="Arial"/>
          <w:b/>
        </w:rPr>
      </w:pPr>
      <w:r w:rsidRPr="00450A04">
        <w:rPr>
          <w:rFonts w:ascii="Cambria" w:hAnsi="Cambria" w:cs="Arial"/>
          <w:b/>
        </w:rPr>
        <w:t>Załącznik nr 8 do SWZ</w:t>
      </w:r>
    </w:p>
    <w:p w:rsidR="00D12F49" w:rsidRPr="00450A04" w:rsidRDefault="00D12F49" w:rsidP="00D12F49">
      <w:pPr>
        <w:spacing w:after="0" w:line="360" w:lineRule="auto"/>
        <w:jc w:val="center"/>
        <w:rPr>
          <w:rFonts w:ascii="Cambria" w:hAnsi="Cambria" w:cs="Arial"/>
          <w:b/>
        </w:rPr>
      </w:pPr>
      <w:r w:rsidRPr="00450A04">
        <w:rPr>
          <w:rFonts w:ascii="Cambria" w:hAnsi="Cambria" w:cs="Arial"/>
          <w:b/>
        </w:rPr>
        <w:t>OŚWIADCZENIE</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r w:rsidRPr="00450A04">
        <w:rPr>
          <w:rFonts w:ascii="Cambria" w:hAnsi="Cambria" w:cs="Arial"/>
        </w:rPr>
        <w:t>Ja:</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_______________________________________________________________________</w:t>
      </w:r>
    </w:p>
    <w:p w:rsidR="00D12F49" w:rsidRPr="00450A04" w:rsidRDefault="00D12F49" w:rsidP="00D12F49">
      <w:pPr>
        <w:spacing w:after="0" w:line="360" w:lineRule="auto"/>
        <w:jc w:val="both"/>
        <w:rPr>
          <w:rFonts w:ascii="Cambria" w:hAnsi="Cambria" w:cs="Arial"/>
        </w:rPr>
      </w:pPr>
      <w:r w:rsidRPr="00450A04">
        <w:rPr>
          <w:rFonts w:ascii="Cambria" w:hAnsi="Cambria" w:cs="Arial"/>
        </w:rPr>
        <w:t>(imię i nazwisko osoby upoważnionej do reprezentowania Podmiotu – Lidera Konsorcjum, stanowisko (właściciel, prezes zarządu, członek zarządu, prokurent, upełnomocniony reprezentant itp.)</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bookmarkStart w:id="16" w:name="_Hlk66709282"/>
      <w:r w:rsidRPr="00450A04">
        <w:rPr>
          <w:rFonts w:ascii="Cambria" w:hAnsi="Cambria" w:cs="Arial"/>
        </w:rPr>
        <w:t xml:space="preserve">Działając jako członek Konsorcjum (wykonawców </w:t>
      </w:r>
      <w:r w:rsidRPr="00450A04">
        <w:rPr>
          <w:rFonts w:ascii="Cambria" w:hAnsi="Cambria"/>
        </w:rPr>
        <w:t>wspólnie ubiegających się o udzielenie zamówienia)</w:t>
      </w:r>
      <w:r w:rsidRPr="00450A04">
        <w:rPr>
          <w:rFonts w:ascii="Cambria" w:hAnsi="Cambria" w:cs="Arial"/>
        </w:rPr>
        <w:t>:</w:t>
      </w:r>
    </w:p>
    <w:bookmarkEnd w:id="16"/>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_______________________________________________________________________</w:t>
      </w:r>
    </w:p>
    <w:p w:rsidR="00D12F49" w:rsidRPr="00450A04" w:rsidRDefault="00D12F49" w:rsidP="00D12F49">
      <w:pPr>
        <w:spacing w:after="0" w:line="360" w:lineRule="auto"/>
        <w:jc w:val="both"/>
        <w:rPr>
          <w:rFonts w:ascii="Cambria" w:hAnsi="Cambria" w:cs="Arial"/>
        </w:rPr>
      </w:pPr>
      <w:r w:rsidRPr="00450A04">
        <w:rPr>
          <w:rFonts w:ascii="Cambria" w:hAnsi="Cambria" w:cs="Arial"/>
        </w:rPr>
        <w:t>(nazwa Podmiotu)</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both"/>
        <w:rPr>
          <w:rFonts w:ascii="Cambria" w:hAnsi="Cambria" w:cs="Arial"/>
        </w:rPr>
      </w:pPr>
      <w:r w:rsidRPr="00450A04">
        <w:rPr>
          <w:rFonts w:ascii="Cambria" w:hAnsi="Cambria" w:cs="Arial"/>
        </w:rPr>
        <w:t xml:space="preserve">zobowiązuję się na postawie art. 117 ust. 4 ustawy </w:t>
      </w:r>
      <w:proofErr w:type="spellStart"/>
      <w:r w:rsidRPr="00450A04">
        <w:rPr>
          <w:rFonts w:ascii="Cambria" w:hAnsi="Cambria" w:cs="Arial"/>
        </w:rPr>
        <w:t>p.z.p</w:t>
      </w:r>
      <w:proofErr w:type="spellEnd"/>
      <w:r w:rsidRPr="00450A04">
        <w:rPr>
          <w:rFonts w:ascii="Cambria" w:hAnsi="Cambria" w:cs="Arial"/>
        </w:rPr>
        <w:t>., do samodzielnego zrealizowania następujących dostaw:</w:t>
      </w:r>
    </w:p>
    <w:p w:rsidR="00D12F49" w:rsidRPr="00450A04" w:rsidRDefault="00D12F49" w:rsidP="00D12F49">
      <w:pPr>
        <w:spacing w:after="0" w:line="360" w:lineRule="auto"/>
        <w:jc w:val="both"/>
        <w:rPr>
          <w:rFonts w:ascii="Cambria" w:hAnsi="Cambria" w:cs="Arial"/>
        </w:rPr>
      </w:pPr>
      <w:r w:rsidRPr="00450A04">
        <w:rPr>
          <w:rFonts w:ascii="Cambria" w:hAnsi="Cambria" w:cs="Arial"/>
        </w:rPr>
        <w:t>_______________________________________________________________________</w:t>
      </w: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jc w:val="center"/>
        <w:rPr>
          <w:rFonts w:ascii="Cambria" w:hAnsi="Cambria" w:cs="Arial"/>
          <w:b/>
        </w:rPr>
      </w:pPr>
      <w:r w:rsidRPr="00450A04">
        <w:rPr>
          <w:rFonts w:ascii="Cambria" w:hAnsi="Cambria" w:cs="Arial"/>
        </w:rPr>
        <w:t xml:space="preserve">na potrzeby realizacji zamówienia pod nazwą: </w:t>
      </w:r>
    </w:p>
    <w:p w:rsidR="00D12F49" w:rsidRPr="00450A04" w:rsidRDefault="00D12F49" w:rsidP="00D12F49">
      <w:pPr>
        <w:spacing w:after="0" w:line="360" w:lineRule="auto"/>
        <w:jc w:val="both"/>
        <w:rPr>
          <w:rFonts w:ascii="Cambria" w:hAnsi="Cambria" w:cs="Arial"/>
          <w:b/>
        </w:rPr>
      </w:pPr>
    </w:p>
    <w:p w:rsidR="00D12F49" w:rsidRPr="00450A04" w:rsidRDefault="00D12F49" w:rsidP="00D12F49">
      <w:pPr>
        <w:spacing w:after="0" w:line="360" w:lineRule="auto"/>
        <w:jc w:val="both"/>
        <w:rPr>
          <w:rFonts w:ascii="Cambria" w:hAnsi="Cambria" w:cs="Arial"/>
          <w:b/>
          <w:i/>
          <w:caps/>
        </w:rPr>
      </w:pPr>
      <w:r w:rsidRPr="00450A04">
        <w:rPr>
          <w:rFonts w:ascii="Cambria" w:hAnsi="Cambria" w:cs="Arial"/>
          <w:b/>
          <w:i/>
          <w:caps/>
        </w:rPr>
        <w:t>„</w:t>
      </w:r>
      <w:r w:rsidRPr="001A3CB1">
        <w:rPr>
          <w:rFonts w:ascii="Cambria" w:hAnsi="Cambria" w:cs="Arial"/>
          <w:b/>
          <w:i/>
          <w:caps/>
        </w:rPr>
        <w:t>Dostawa 70 sztuk terminali typu thin-client wraz z dedykowanymi uchwytami oraz 100 sztuk monitorów 27” na potrzeby Sądu Rejonowego w Lubartowie oraz dostawę 45 sztuk komputerów przenośnych na potrzeby Sądu Okręgowego w Lublinie</w:t>
      </w:r>
      <w:r w:rsidRPr="00450A04">
        <w:rPr>
          <w:rFonts w:ascii="Cambria" w:hAnsi="Cambria" w:cs="Arial"/>
          <w:b/>
          <w:i/>
          <w:caps/>
        </w:rPr>
        <w:t>”</w:t>
      </w:r>
    </w:p>
    <w:p w:rsidR="00D12F49" w:rsidRDefault="00D12F49" w:rsidP="00D12F49">
      <w:pPr>
        <w:spacing w:after="0" w:line="360" w:lineRule="auto"/>
        <w:jc w:val="center"/>
        <w:rPr>
          <w:rFonts w:ascii="Cambria" w:hAnsi="Cambria" w:cs="Arial"/>
          <w:b/>
        </w:rPr>
      </w:pPr>
      <w:r w:rsidRPr="00D0604F">
        <w:rPr>
          <w:rFonts w:ascii="Cambria" w:hAnsi="Cambria" w:cs="Arial"/>
          <w:b/>
        </w:rPr>
        <w:t>ZP.261.17.2024</w:t>
      </w:r>
    </w:p>
    <w:p w:rsidR="00D12F49" w:rsidRPr="00450A04" w:rsidRDefault="00D12F49" w:rsidP="00D12F49">
      <w:pPr>
        <w:spacing w:after="0" w:line="360" w:lineRule="auto"/>
        <w:jc w:val="center"/>
        <w:rPr>
          <w:rFonts w:ascii="Cambria" w:hAnsi="Cambria" w:cs="Arial"/>
        </w:rPr>
      </w:pPr>
    </w:p>
    <w:p w:rsidR="00D12F49" w:rsidRPr="00450A04" w:rsidRDefault="00D12F49" w:rsidP="00D12F49">
      <w:pPr>
        <w:spacing w:after="0" w:line="360" w:lineRule="auto"/>
        <w:jc w:val="both"/>
        <w:rPr>
          <w:rFonts w:ascii="Cambria" w:hAnsi="Cambria" w:cs="Arial"/>
        </w:rPr>
      </w:pPr>
    </w:p>
    <w:p w:rsidR="00D12F49" w:rsidRPr="00450A04" w:rsidRDefault="00D12F49" w:rsidP="00D12F49">
      <w:pPr>
        <w:spacing w:after="0" w:line="360" w:lineRule="auto"/>
        <w:ind w:hanging="720"/>
        <w:jc w:val="center"/>
        <w:rPr>
          <w:rFonts w:ascii="Cambria" w:hAnsi="Cambria" w:cs="Arial"/>
        </w:rPr>
      </w:pPr>
      <w:r w:rsidRPr="00450A04">
        <w:rPr>
          <w:rFonts w:ascii="Cambria" w:hAnsi="Cambria" w:cs="Arial"/>
        </w:rPr>
        <w:t xml:space="preserve">…………..…….……. </w:t>
      </w:r>
      <w:r w:rsidRPr="00450A04">
        <w:rPr>
          <w:rFonts w:ascii="Cambria" w:hAnsi="Cambria" w:cs="Arial"/>
          <w:i/>
        </w:rPr>
        <w:t>(miejscowość)</w:t>
      </w:r>
      <w:r w:rsidRPr="00450A04">
        <w:rPr>
          <w:rFonts w:ascii="Cambria" w:hAnsi="Cambria" w:cs="Arial"/>
        </w:rPr>
        <w:t>, dnia ………….……. r.</w:t>
      </w:r>
    </w:p>
    <w:p w:rsidR="00D12F49" w:rsidRPr="00450A04" w:rsidRDefault="00D12F49" w:rsidP="00D12F49">
      <w:pPr>
        <w:spacing w:after="0" w:line="360" w:lineRule="auto"/>
        <w:ind w:hanging="720"/>
        <w:jc w:val="center"/>
        <w:rPr>
          <w:rFonts w:ascii="Cambria" w:hAnsi="Cambria" w:cs="Arial"/>
        </w:rPr>
      </w:pPr>
    </w:p>
    <w:p w:rsidR="00D12F49" w:rsidRPr="00450A04" w:rsidRDefault="00D12F49" w:rsidP="00D12F49">
      <w:pPr>
        <w:spacing w:after="0" w:line="360" w:lineRule="auto"/>
        <w:ind w:hanging="720"/>
        <w:jc w:val="center"/>
        <w:rPr>
          <w:rFonts w:ascii="Cambria" w:hAnsi="Cambria" w:cs="Arial"/>
        </w:rPr>
      </w:pPr>
      <w:r w:rsidRPr="00450A04">
        <w:rPr>
          <w:rFonts w:ascii="Cambria" w:hAnsi="Cambria" w:cs="Arial"/>
        </w:rPr>
        <w:t>..………….…………………..………………………………</w:t>
      </w:r>
    </w:p>
    <w:p w:rsidR="00D12F49" w:rsidRPr="00450A04" w:rsidRDefault="00D12F49" w:rsidP="00D12F49">
      <w:pPr>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(Podpis osoby uprawnionej lub osób uprawnionych do reprezentowania</w:t>
      </w:r>
    </w:p>
    <w:p w:rsidR="00D12F49" w:rsidRPr="00450A04" w:rsidRDefault="00D12F49" w:rsidP="00D12F49">
      <w:pPr>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Wykonawcy w dokumentach</w:t>
      </w:r>
    </w:p>
    <w:p w:rsidR="00D12F49" w:rsidRPr="00450A04" w:rsidRDefault="00D12F49" w:rsidP="00D12F49">
      <w:pPr>
        <w:autoSpaceDE w:val="0"/>
        <w:autoSpaceDN w:val="0"/>
        <w:adjustRightInd w:val="0"/>
        <w:spacing w:after="0" w:line="360" w:lineRule="auto"/>
        <w:jc w:val="center"/>
        <w:rPr>
          <w:rFonts w:ascii="Cambria" w:hAnsi="Cambria" w:cs="Arial"/>
        </w:rPr>
      </w:pPr>
      <w:r w:rsidRPr="00450A04">
        <w:rPr>
          <w:rFonts w:ascii="Cambria" w:hAnsi="Cambria" w:cs="Arial"/>
          <w:color w:val="000000"/>
        </w:rPr>
        <w:t xml:space="preserve">rejestrowych lub we </w:t>
      </w:r>
      <w:r w:rsidRPr="00450A04">
        <w:rPr>
          <w:rFonts w:ascii="Cambria" w:hAnsi="Cambria" w:cs="Arial"/>
        </w:rPr>
        <w:t>właściwym upoważnieniu)</w:t>
      </w:r>
    </w:p>
    <w:p w:rsidR="00D12F49" w:rsidRPr="00450A04" w:rsidRDefault="00D12F49" w:rsidP="00D12F49">
      <w:pPr>
        <w:spacing w:after="0" w:line="360" w:lineRule="auto"/>
        <w:rPr>
          <w:rFonts w:ascii="Cambria" w:hAnsi="Cambria" w:cs="Arial"/>
        </w:rPr>
      </w:pPr>
      <w:r w:rsidRPr="00450A04">
        <w:rPr>
          <w:rFonts w:ascii="Cambria" w:hAnsi="Cambria" w:cs="Arial"/>
        </w:rPr>
        <w:br w:type="page"/>
      </w:r>
    </w:p>
    <w:p w:rsidR="00D12F49" w:rsidRPr="00450A04" w:rsidRDefault="00D12F49" w:rsidP="00D12F49">
      <w:pPr>
        <w:keepNext/>
        <w:numPr>
          <w:ilvl w:val="2"/>
          <w:numId w:val="0"/>
        </w:numPr>
        <w:tabs>
          <w:tab w:val="left" w:pos="0"/>
        </w:tabs>
        <w:suppressAutoHyphens/>
        <w:spacing w:after="0" w:line="360" w:lineRule="auto"/>
        <w:jc w:val="right"/>
        <w:outlineLvl w:val="2"/>
        <w:rPr>
          <w:rFonts w:ascii="Cambria" w:eastAsia="Times New Roman" w:hAnsi="Cambria" w:cs="Times New Roman"/>
          <w:b/>
          <w:lang w:eastAsia="zh-CN"/>
        </w:rPr>
      </w:pPr>
      <w:r w:rsidRPr="00450A04">
        <w:rPr>
          <w:rFonts w:ascii="Cambria" w:eastAsia="Times New Roman" w:hAnsi="Cambria" w:cs="Times New Roman"/>
          <w:b/>
          <w:lang w:eastAsia="zh-CN"/>
        </w:rPr>
        <w:t>Załącznik nr 9 do SWZ</w:t>
      </w:r>
    </w:p>
    <w:p w:rsidR="00D12F49" w:rsidRPr="00450A04" w:rsidRDefault="00D12F49" w:rsidP="00D12F49">
      <w:pPr>
        <w:keepNext/>
        <w:numPr>
          <w:ilvl w:val="2"/>
          <w:numId w:val="0"/>
        </w:numPr>
        <w:tabs>
          <w:tab w:val="left" w:pos="0"/>
        </w:tabs>
        <w:suppressAutoHyphens/>
        <w:spacing w:after="0" w:line="360" w:lineRule="auto"/>
        <w:outlineLvl w:val="2"/>
        <w:rPr>
          <w:rFonts w:ascii="Cambria" w:eastAsia="Times New Roman" w:hAnsi="Cambria" w:cs="Times New Roman"/>
          <w:lang w:eastAsia="zh-CN"/>
        </w:rPr>
      </w:pPr>
    </w:p>
    <w:p w:rsidR="00D12F49" w:rsidRPr="00450A04" w:rsidRDefault="00D12F49" w:rsidP="00D12F49">
      <w:pPr>
        <w:tabs>
          <w:tab w:val="left" w:pos="0"/>
        </w:tabs>
        <w:suppressAutoHyphens/>
        <w:spacing w:after="0" w:line="360" w:lineRule="auto"/>
        <w:ind w:right="72"/>
        <w:jc w:val="center"/>
        <w:rPr>
          <w:rFonts w:ascii="Cambria" w:eastAsia="Calibri" w:hAnsi="Cambria" w:cs="Times New Roman"/>
          <w:lang w:eastAsia="zh-CN"/>
        </w:rPr>
      </w:pPr>
      <w:r w:rsidRPr="00450A04">
        <w:rPr>
          <w:rFonts w:ascii="Cambria" w:eastAsia="Calibri" w:hAnsi="Cambria" w:cs="Times New Roman"/>
          <w:b/>
          <w:lang w:eastAsia="zh-CN"/>
        </w:rPr>
        <w:t>OŚWIADCZENIE</w:t>
      </w:r>
    </w:p>
    <w:p w:rsidR="00D12F49" w:rsidRPr="00450A04" w:rsidRDefault="00D12F49" w:rsidP="00D12F49">
      <w:pPr>
        <w:tabs>
          <w:tab w:val="left" w:pos="0"/>
        </w:tabs>
        <w:suppressAutoHyphens/>
        <w:spacing w:after="0" w:line="360" w:lineRule="auto"/>
        <w:ind w:right="72"/>
        <w:jc w:val="both"/>
        <w:rPr>
          <w:rFonts w:ascii="Cambria" w:eastAsia="Calibri" w:hAnsi="Cambria" w:cs="Times New Roman"/>
          <w:lang w:eastAsia="zh-CN"/>
        </w:rPr>
      </w:pPr>
      <w:bookmarkStart w:id="17" w:name="_Hlk64293564"/>
      <w:r w:rsidRPr="00450A04">
        <w:rPr>
          <w:rFonts w:ascii="Cambria" w:eastAsia="Calibri" w:hAnsi="Cambria" w:cs="Times New Roman"/>
          <w:lang w:eastAsia="zh-CN"/>
        </w:rPr>
        <w:t xml:space="preserve">Wykonawcy o aktualności informacji zawartych w oświadczeniu, o którym mowa w art. 125 ust. 1 ustawy </w:t>
      </w:r>
      <w:proofErr w:type="spellStart"/>
      <w:r w:rsidRPr="00450A04">
        <w:rPr>
          <w:rFonts w:ascii="Cambria" w:eastAsia="Calibri" w:hAnsi="Cambria" w:cs="Times New Roman"/>
          <w:lang w:eastAsia="zh-CN"/>
        </w:rPr>
        <w:t>p.z.p</w:t>
      </w:r>
      <w:bookmarkEnd w:id="17"/>
      <w:proofErr w:type="spellEnd"/>
      <w:r w:rsidRPr="00450A04">
        <w:rPr>
          <w:rFonts w:ascii="Cambria" w:eastAsia="Calibri" w:hAnsi="Cambria" w:cs="Times New Roman"/>
          <w:lang w:eastAsia="zh-CN"/>
        </w:rPr>
        <w:t xml:space="preserve">., w zakresie podstaw wykluczenia z postępowania wskazanych przez zamawiającego, o których mowa w art. 108 ust. 1 ustawy </w:t>
      </w:r>
      <w:proofErr w:type="spellStart"/>
      <w:r w:rsidRPr="00450A04">
        <w:rPr>
          <w:rFonts w:ascii="Cambria" w:eastAsia="Calibri" w:hAnsi="Cambria" w:cs="Times New Roman"/>
          <w:lang w:eastAsia="zh-CN"/>
        </w:rPr>
        <w:t>p.z.p</w:t>
      </w:r>
      <w:proofErr w:type="spellEnd"/>
      <w:r w:rsidRPr="00450A04">
        <w:rPr>
          <w:rFonts w:ascii="Cambria" w:eastAsia="Calibri" w:hAnsi="Cambria" w:cs="Times New Roman"/>
          <w:lang w:eastAsia="zh-CN"/>
        </w:rPr>
        <w:t>.</w:t>
      </w:r>
    </w:p>
    <w:p w:rsidR="00D12F49" w:rsidRPr="00450A04" w:rsidRDefault="00D12F49" w:rsidP="00D12F49">
      <w:pPr>
        <w:keepNext/>
        <w:numPr>
          <w:ilvl w:val="2"/>
          <w:numId w:val="0"/>
        </w:numPr>
        <w:tabs>
          <w:tab w:val="left" w:pos="0"/>
        </w:tabs>
        <w:suppressAutoHyphens/>
        <w:spacing w:after="0" w:line="360" w:lineRule="auto"/>
        <w:outlineLvl w:val="2"/>
        <w:rPr>
          <w:rFonts w:ascii="Cambria" w:eastAsia="Times New Roman" w:hAnsi="Cambria" w:cs="Times New Roman"/>
          <w:lang w:eastAsia="zh-CN"/>
        </w:rPr>
      </w:pPr>
    </w:p>
    <w:p w:rsidR="00D12F49" w:rsidRPr="00450A04" w:rsidRDefault="00D12F49" w:rsidP="00D12F49">
      <w:pPr>
        <w:keepNext/>
        <w:numPr>
          <w:ilvl w:val="2"/>
          <w:numId w:val="0"/>
        </w:numPr>
        <w:tabs>
          <w:tab w:val="left" w:pos="0"/>
        </w:tabs>
        <w:suppressAutoHyphens/>
        <w:spacing w:after="0" w:line="360" w:lineRule="auto"/>
        <w:outlineLvl w:val="2"/>
        <w:rPr>
          <w:rFonts w:ascii="Cambria" w:eastAsia="Times New Roman" w:hAnsi="Cambria" w:cs="Times New Roman"/>
          <w:lang w:eastAsia="zh-CN"/>
        </w:rPr>
      </w:pPr>
      <w:bookmarkStart w:id="18" w:name="_Hlk70424533"/>
      <w:r w:rsidRPr="00450A04">
        <w:rPr>
          <w:rFonts w:ascii="Cambria" w:eastAsia="Times New Roman" w:hAnsi="Cambria" w:cs="Times New Roman"/>
          <w:lang w:eastAsia="zh-CN"/>
        </w:rPr>
        <w:t>Dotyczy zamówienia pod nazwą:</w:t>
      </w:r>
    </w:p>
    <w:p w:rsidR="00D12F49" w:rsidRPr="00450A04" w:rsidRDefault="00D12F49" w:rsidP="00D12F49">
      <w:pPr>
        <w:keepNext/>
        <w:numPr>
          <w:ilvl w:val="2"/>
          <w:numId w:val="0"/>
        </w:numPr>
        <w:tabs>
          <w:tab w:val="left" w:pos="0"/>
        </w:tabs>
        <w:suppressAutoHyphens/>
        <w:spacing w:after="0" w:line="360" w:lineRule="auto"/>
        <w:outlineLvl w:val="2"/>
        <w:rPr>
          <w:rFonts w:ascii="Cambria" w:eastAsia="Times New Roman" w:hAnsi="Cambria" w:cs="Times New Roman"/>
          <w:lang w:eastAsia="zh-CN"/>
        </w:rPr>
      </w:pPr>
    </w:p>
    <w:tbl>
      <w:tblPr>
        <w:tblW w:w="0" w:type="auto"/>
        <w:tblLayout w:type="fixed"/>
        <w:tblLook w:val="0000" w:firstRow="0" w:lastRow="0" w:firstColumn="0" w:lastColumn="0" w:noHBand="0" w:noVBand="0"/>
      </w:tblPr>
      <w:tblGrid>
        <w:gridCol w:w="9315"/>
      </w:tblGrid>
      <w:tr w:rsidR="00D12F49" w:rsidRPr="00450A04" w:rsidTr="00B12B27">
        <w:trPr>
          <w:trHeight w:val="387"/>
        </w:trPr>
        <w:tc>
          <w:tcPr>
            <w:tcW w:w="9315" w:type="dxa"/>
            <w:tcBorders>
              <w:top w:val="none" w:sz="0" w:space="0" w:color="000000"/>
              <w:left w:val="none" w:sz="0" w:space="0" w:color="000000"/>
              <w:bottom w:val="none" w:sz="0" w:space="0" w:color="000000"/>
              <w:right w:val="none" w:sz="0" w:space="0" w:color="000000"/>
            </w:tcBorders>
            <w:shd w:val="clear" w:color="auto" w:fill="auto"/>
          </w:tcPr>
          <w:p w:rsidR="00D12F49" w:rsidRDefault="00D12F49" w:rsidP="00B12B27">
            <w:pPr>
              <w:shd w:val="clear" w:color="auto" w:fill="FFFFFF"/>
              <w:tabs>
                <w:tab w:val="left" w:pos="0"/>
                <w:tab w:val="left" w:leader="dot" w:pos="9259"/>
                <w:tab w:val="left" w:leader="dot" w:pos="9356"/>
              </w:tabs>
              <w:suppressAutoHyphens/>
              <w:spacing w:after="0" w:line="360" w:lineRule="auto"/>
              <w:jc w:val="both"/>
              <w:rPr>
                <w:rFonts w:ascii="Cambria" w:hAnsi="Cambria" w:cs="Arial"/>
                <w:b/>
              </w:rPr>
            </w:pPr>
            <w:r w:rsidRPr="001A3CB1">
              <w:rPr>
                <w:rFonts w:ascii="Cambria" w:hAnsi="Cambria" w:cs="Arial"/>
                <w:b/>
                <w:i/>
                <w:caps/>
              </w:rPr>
              <w:t xml:space="preserve">Dostawa 70 sztuk terminali typu thin-client wraz z dedykowanymi uchwytami oraz 100 sztuk monitorów 27” na potrzeby Sądu Rejonowego w Lubartowie oraz dostawę 45 sztuk komputerów przenośnych na potrzeby Sądu Okręgowego </w:t>
            </w:r>
            <w:r>
              <w:rPr>
                <w:rFonts w:ascii="Cambria" w:hAnsi="Cambria" w:cs="Arial"/>
                <w:b/>
                <w:i/>
                <w:caps/>
              </w:rPr>
              <w:br/>
            </w:r>
            <w:r w:rsidRPr="001A3CB1">
              <w:rPr>
                <w:rFonts w:ascii="Cambria" w:hAnsi="Cambria" w:cs="Arial"/>
                <w:b/>
                <w:i/>
                <w:caps/>
              </w:rPr>
              <w:t>w Lublinie</w:t>
            </w:r>
          </w:p>
          <w:p w:rsidR="00D12F49" w:rsidRPr="00450A04" w:rsidRDefault="00D12F49" w:rsidP="00B12B27">
            <w:pPr>
              <w:shd w:val="clear" w:color="auto" w:fill="FFFFFF"/>
              <w:tabs>
                <w:tab w:val="left" w:pos="0"/>
                <w:tab w:val="left" w:leader="dot" w:pos="9259"/>
                <w:tab w:val="left" w:leader="dot" w:pos="9356"/>
              </w:tabs>
              <w:suppressAutoHyphens/>
              <w:spacing w:after="0" w:line="360" w:lineRule="auto"/>
              <w:jc w:val="center"/>
              <w:rPr>
                <w:rFonts w:ascii="Cambria" w:eastAsia="Calibri" w:hAnsi="Cambria" w:cs="Times New Roman"/>
                <w:lang w:eastAsia="zh-CN"/>
              </w:rPr>
            </w:pPr>
            <w:r w:rsidRPr="00D0604F">
              <w:rPr>
                <w:rFonts w:ascii="Cambria" w:hAnsi="Cambria" w:cs="Arial"/>
                <w:b/>
              </w:rPr>
              <w:t>ZP.261.17.2024</w:t>
            </w:r>
          </w:p>
        </w:tc>
      </w:tr>
    </w:tbl>
    <w:bookmarkEnd w:id="18"/>
    <w:p w:rsidR="00D12F49" w:rsidRPr="00450A04" w:rsidRDefault="00D12F49" w:rsidP="00D12F49">
      <w:pPr>
        <w:tabs>
          <w:tab w:val="left" w:pos="0"/>
        </w:tabs>
        <w:suppressAutoHyphens/>
        <w:spacing w:after="0" w:line="360" w:lineRule="auto"/>
        <w:ind w:right="23"/>
        <w:jc w:val="both"/>
        <w:rPr>
          <w:rFonts w:ascii="Cambria" w:eastAsia="Calibri" w:hAnsi="Cambria" w:cs="Times New Roman"/>
          <w:lang w:eastAsia="zh-CN"/>
        </w:rPr>
      </w:pPr>
      <w:r w:rsidRPr="00450A04">
        <w:rPr>
          <w:rFonts w:ascii="Cambria" w:eastAsia="Calibri" w:hAnsi="Cambria" w:cs="Times New Roman"/>
          <w:lang w:eastAsia="zh-CN"/>
        </w:rPr>
        <w:t>w imieniu Wykonawcy:</w:t>
      </w:r>
    </w:p>
    <w:p w:rsidR="00D12F49" w:rsidRPr="00450A04" w:rsidRDefault="00D12F49" w:rsidP="00D12F49">
      <w:pPr>
        <w:tabs>
          <w:tab w:val="left" w:pos="0"/>
        </w:tabs>
        <w:suppressAutoHyphens/>
        <w:spacing w:after="0" w:line="360" w:lineRule="auto"/>
        <w:ind w:right="23"/>
        <w:jc w:val="both"/>
        <w:rPr>
          <w:rFonts w:ascii="Cambria" w:eastAsia="Calibri" w:hAnsi="Cambria" w:cs="Times New Roman"/>
          <w:lang w:eastAsia="zh-CN"/>
        </w:rPr>
      </w:pPr>
    </w:p>
    <w:p w:rsidR="00D12F49" w:rsidRPr="00450A04" w:rsidRDefault="00D12F49" w:rsidP="00D12F49">
      <w:pPr>
        <w:tabs>
          <w:tab w:val="left" w:pos="0"/>
        </w:tabs>
        <w:suppressAutoHyphens/>
        <w:spacing w:after="0" w:line="360" w:lineRule="auto"/>
        <w:ind w:right="23"/>
        <w:jc w:val="center"/>
        <w:rPr>
          <w:rFonts w:ascii="Cambria" w:eastAsia="Calibri" w:hAnsi="Cambria" w:cs="Times New Roman"/>
          <w:lang w:eastAsia="zh-CN"/>
        </w:rPr>
      </w:pPr>
      <w:r w:rsidRPr="00450A04">
        <w:rPr>
          <w:rFonts w:ascii="Cambria" w:eastAsia="Calibri" w:hAnsi="Cambria" w:cs="Times New Roman"/>
          <w:lang w:eastAsia="zh-CN"/>
        </w:rPr>
        <w:t>…………………………………………………………………………………………………</w:t>
      </w:r>
    </w:p>
    <w:p w:rsidR="00D12F49" w:rsidRPr="00450A04" w:rsidRDefault="00D12F49" w:rsidP="00D12F49">
      <w:pPr>
        <w:tabs>
          <w:tab w:val="left" w:pos="0"/>
        </w:tabs>
        <w:suppressAutoHyphens/>
        <w:spacing w:after="0" w:line="360" w:lineRule="auto"/>
        <w:ind w:right="23"/>
        <w:jc w:val="center"/>
        <w:rPr>
          <w:rFonts w:ascii="Cambria" w:eastAsia="Calibri" w:hAnsi="Cambria" w:cs="Times New Roman"/>
          <w:lang w:eastAsia="zh-CN"/>
        </w:rPr>
      </w:pPr>
      <w:r w:rsidRPr="00450A04">
        <w:rPr>
          <w:rFonts w:ascii="Cambria" w:eastAsia="Times New Roman" w:hAnsi="Cambria" w:cs="Times New Roman"/>
          <w:lang w:eastAsia="zh-CN"/>
        </w:rPr>
        <w:t xml:space="preserve"> </w:t>
      </w:r>
      <w:r w:rsidRPr="00450A04">
        <w:rPr>
          <w:rFonts w:ascii="Cambria" w:eastAsia="Calibri" w:hAnsi="Cambria" w:cs="Times New Roman"/>
          <w:lang w:eastAsia="zh-CN"/>
        </w:rPr>
        <w:t>(nazwa Wykonawcy)</w:t>
      </w:r>
    </w:p>
    <w:p w:rsidR="00D12F49" w:rsidRPr="00450A04" w:rsidRDefault="00D12F49" w:rsidP="00D12F49">
      <w:pPr>
        <w:tabs>
          <w:tab w:val="left" w:pos="0"/>
        </w:tabs>
        <w:suppressAutoHyphens/>
        <w:spacing w:after="0" w:line="360" w:lineRule="auto"/>
        <w:ind w:right="23"/>
        <w:rPr>
          <w:rFonts w:ascii="Cambria" w:eastAsia="Calibri" w:hAnsi="Cambria" w:cs="Times New Roman"/>
          <w:b/>
          <w:lang w:eastAsia="zh-CN"/>
        </w:rPr>
      </w:pPr>
    </w:p>
    <w:p w:rsidR="00D12F49" w:rsidRPr="00450A04" w:rsidRDefault="00D12F49" w:rsidP="00D12F49">
      <w:pPr>
        <w:tabs>
          <w:tab w:val="left" w:pos="0"/>
        </w:tabs>
        <w:suppressAutoHyphens/>
        <w:spacing w:after="0" w:line="360" w:lineRule="auto"/>
        <w:ind w:right="23"/>
        <w:jc w:val="both"/>
        <w:rPr>
          <w:rFonts w:ascii="Cambria" w:eastAsia="Calibri" w:hAnsi="Cambria" w:cs="Times New Roman"/>
          <w:lang w:eastAsia="zh-CN"/>
        </w:rPr>
      </w:pPr>
      <w:r w:rsidRPr="00450A04">
        <w:rPr>
          <w:rFonts w:ascii="Cambria" w:eastAsia="Calibri" w:hAnsi="Cambria" w:cs="Times New Roman"/>
          <w:lang w:eastAsia="zh-CN"/>
        </w:rPr>
        <w:t>Oświadczam, że informacje zawarte w oświadczeniu, o którym mowa w art. 125 ust.1 ustawy, w zakresie podstaw wykluczenia z postępowania wskazanych przez zamawiającego, o których mowa w:</w:t>
      </w:r>
    </w:p>
    <w:p w:rsidR="00D12F49" w:rsidRPr="00450A04" w:rsidRDefault="00D12F49" w:rsidP="00D12F49">
      <w:pPr>
        <w:pStyle w:val="Akapitzlist"/>
        <w:numPr>
          <w:ilvl w:val="0"/>
          <w:numId w:val="18"/>
        </w:numPr>
        <w:tabs>
          <w:tab w:val="left" w:pos="0"/>
        </w:tabs>
        <w:suppressAutoHyphens/>
        <w:spacing w:after="0" w:line="360" w:lineRule="auto"/>
        <w:ind w:right="23"/>
        <w:jc w:val="both"/>
        <w:rPr>
          <w:rFonts w:ascii="Cambria" w:eastAsia="Calibri" w:hAnsi="Cambria" w:cs="Times New Roman"/>
          <w:lang w:eastAsia="zh-CN"/>
        </w:rPr>
      </w:pPr>
      <w:bookmarkStart w:id="19" w:name="_Hlk93667812"/>
      <w:r w:rsidRPr="00450A04">
        <w:rPr>
          <w:rFonts w:ascii="Cambria" w:eastAsia="Calibri" w:hAnsi="Cambria" w:cs="Times New Roman"/>
          <w:lang w:eastAsia="zh-CN"/>
        </w:rPr>
        <w:t>art. 108 ust. 1;</w:t>
      </w:r>
    </w:p>
    <w:p w:rsidR="00D12F49" w:rsidRPr="00450A04" w:rsidRDefault="00D12F49" w:rsidP="00D12F49">
      <w:pPr>
        <w:pStyle w:val="Akapitzlist"/>
        <w:numPr>
          <w:ilvl w:val="0"/>
          <w:numId w:val="18"/>
        </w:numPr>
        <w:tabs>
          <w:tab w:val="left" w:pos="0"/>
        </w:tabs>
        <w:suppressAutoHyphens/>
        <w:spacing w:after="0" w:line="360" w:lineRule="auto"/>
        <w:ind w:right="23"/>
        <w:jc w:val="both"/>
        <w:rPr>
          <w:rFonts w:ascii="Cambria" w:eastAsia="Calibri" w:hAnsi="Cambria" w:cs="Times New Roman"/>
          <w:lang w:eastAsia="zh-CN"/>
        </w:rPr>
      </w:pPr>
      <w:bookmarkStart w:id="20" w:name="_Hlk70427348"/>
      <w:bookmarkStart w:id="21" w:name="_Hlk93667762"/>
      <w:r w:rsidRPr="00450A04">
        <w:rPr>
          <w:rFonts w:ascii="Cambria" w:eastAsia="Calibri" w:hAnsi="Cambria" w:cs="Times New Roman"/>
          <w:lang w:eastAsia="zh-CN"/>
        </w:rPr>
        <w:t>art. 109 ust. 1 pkt 1;</w:t>
      </w:r>
    </w:p>
    <w:p w:rsidR="00D12F49" w:rsidRPr="00450A04" w:rsidRDefault="00D12F49" w:rsidP="00D12F49">
      <w:pPr>
        <w:pStyle w:val="Akapitzlist"/>
        <w:numPr>
          <w:ilvl w:val="0"/>
          <w:numId w:val="18"/>
        </w:numPr>
        <w:tabs>
          <w:tab w:val="left" w:pos="0"/>
        </w:tabs>
        <w:suppressAutoHyphens/>
        <w:spacing w:after="0" w:line="360" w:lineRule="auto"/>
        <w:ind w:right="23"/>
        <w:jc w:val="both"/>
        <w:rPr>
          <w:rFonts w:ascii="Cambria" w:eastAsia="Calibri" w:hAnsi="Cambria" w:cs="Times New Roman"/>
          <w:lang w:eastAsia="zh-CN"/>
        </w:rPr>
      </w:pPr>
      <w:r w:rsidRPr="00450A04">
        <w:rPr>
          <w:rFonts w:ascii="Cambria" w:eastAsia="Calibri" w:hAnsi="Cambria" w:cs="Times New Roman"/>
          <w:lang w:eastAsia="zh-CN"/>
        </w:rPr>
        <w:t>art. 109 ust. 1 pkt 4;</w:t>
      </w:r>
    </w:p>
    <w:p w:rsidR="00D12F49" w:rsidRPr="00450A04" w:rsidRDefault="00D12F49" w:rsidP="00D12F49">
      <w:pPr>
        <w:pStyle w:val="Akapitzlist"/>
        <w:numPr>
          <w:ilvl w:val="0"/>
          <w:numId w:val="18"/>
        </w:numPr>
        <w:tabs>
          <w:tab w:val="left" w:pos="0"/>
        </w:tabs>
        <w:suppressAutoHyphens/>
        <w:spacing w:after="0" w:line="360" w:lineRule="auto"/>
        <w:ind w:right="23"/>
        <w:jc w:val="both"/>
        <w:rPr>
          <w:rFonts w:ascii="Cambria" w:eastAsia="Calibri" w:hAnsi="Cambria" w:cs="Times New Roman"/>
          <w:lang w:eastAsia="zh-CN"/>
        </w:rPr>
      </w:pPr>
      <w:bookmarkStart w:id="22" w:name="_Hlk110505818"/>
      <w:r w:rsidRPr="00450A04">
        <w:rPr>
          <w:rFonts w:ascii="Cambria" w:eastAsia="Calibri" w:hAnsi="Cambria" w:cs="Times New Roman"/>
          <w:lang w:eastAsia="zh-CN"/>
        </w:rPr>
        <w:t>art. 109 ust. 1 pkt 7</w:t>
      </w:r>
      <w:bookmarkEnd w:id="20"/>
      <w:r w:rsidRPr="00450A04">
        <w:rPr>
          <w:rFonts w:ascii="Cambria" w:eastAsia="Calibri" w:hAnsi="Cambria" w:cs="Times New Roman"/>
          <w:lang w:eastAsia="zh-CN"/>
        </w:rPr>
        <w:t>;</w:t>
      </w:r>
    </w:p>
    <w:bookmarkEnd w:id="22"/>
    <w:p w:rsidR="00D12F49" w:rsidRPr="00450A04" w:rsidRDefault="00D12F49" w:rsidP="00D12F49">
      <w:pPr>
        <w:pStyle w:val="Akapitzlist"/>
        <w:numPr>
          <w:ilvl w:val="0"/>
          <w:numId w:val="18"/>
        </w:numPr>
        <w:spacing w:after="0" w:line="360" w:lineRule="auto"/>
        <w:rPr>
          <w:rFonts w:ascii="Cambria" w:eastAsia="Calibri" w:hAnsi="Cambria" w:cs="Times New Roman"/>
          <w:lang w:eastAsia="zh-CN"/>
        </w:rPr>
      </w:pPr>
      <w:r w:rsidRPr="00450A04">
        <w:rPr>
          <w:rFonts w:ascii="Cambria" w:eastAsia="Calibri" w:hAnsi="Cambria" w:cs="Times New Roman"/>
          <w:lang w:eastAsia="zh-CN"/>
        </w:rPr>
        <w:t>art. 109 ust. 1 pkt 8;</w:t>
      </w:r>
    </w:p>
    <w:p w:rsidR="00D12F49" w:rsidRPr="00450A04" w:rsidRDefault="00D12F49" w:rsidP="00D12F49">
      <w:pPr>
        <w:pStyle w:val="Akapitzlist"/>
        <w:numPr>
          <w:ilvl w:val="0"/>
          <w:numId w:val="18"/>
        </w:numPr>
        <w:spacing w:after="0" w:line="360" w:lineRule="auto"/>
        <w:rPr>
          <w:rFonts w:ascii="Cambria" w:eastAsia="Calibri" w:hAnsi="Cambria" w:cs="Times New Roman"/>
          <w:lang w:eastAsia="zh-CN"/>
        </w:rPr>
      </w:pPr>
      <w:r w:rsidRPr="00450A04">
        <w:rPr>
          <w:rFonts w:ascii="Cambria" w:eastAsia="Calibri" w:hAnsi="Cambria" w:cs="Times New Roman"/>
          <w:lang w:eastAsia="zh-CN"/>
        </w:rPr>
        <w:t>art. 109 ust. 1 pkt 10;</w:t>
      </w:r>
    </w:p>
    <w:bookmarkEnd w:id="19"/>
    <w:bookmarkEnd w:id="21"/>
    <w:p w:rsidR="00D12F49" w:rsidRPr="00450A04" w:rsidRDefault="00D12F49" w:rsidP="00D12F49">
      <w:pPr>
        <w:tabs>
          <w:tab w:val="left" w:pos="0"/>
        </w:tabs>
        <w:suppressAutoHyphens/>
        <w:spacing w:after="0" w:line="360" w:lineRule="auto"/>
        <w:ind w:right="23"/>
        <w:jc w:val="both"/>
        <w:rPr>
          <w:rFonts w:ascii="Cambria" w:eastAsia="Calibri" w:hAnsi="Cambria" w:cs="Times New Roman"/>
          <w:lang w:eastAsia="zh-CN"/>
        </w:rPr>
      </w:pPr>
      <w:r w:rsidRPr="00450A04">
        <w:rPr>
          <w:rFonts w:ascii="Cambria" w:eastAsia="Calibri" w:hAnsi="Cambria" w:cs="Times New Roman"/>
          <w:lang w:eastAsia="zh-CN"/>
        </w:rPr>
        <w:t xml:space="preserve">ustawy są </w:t>
      </w:r>
      <w:r w:rsidRPr="00450A04">
        <w:rPr>
          <w:rFonts w:ascii="Cambria" w:eastAsia="Calibri" w:hAnsi="Cambria" w:cs="Times New Roman"/>
          <w:b/>
          <w:lang w:eastAsia="zh-CN"/>
        </w:rPr>
        <w:t xml:space="preserve">aktualne/ nie aktualne *. </w:t>
      </w:r>
    </w:p>
    <w:p w:rsidR="00D12F49" w:rsidRPr="00450A04" w:rsidRDefault="00D12F49" w:rsidP="00D12F49">
      <w:pPr>
        <w:tabs>
          <w:tab w:val="left" w:pos="0"/>
        </w:tabs>
        <w:suppressAutoHyphens/>
        <w:spacing w:after="0" w:line="360" w:lineRule="auto"/>
        <w:ind w:right="23"/>
        <w:jc w:val="both"/>
        <w:rPr>
          <w:rFonts w:ascii="Cambria" w:eastAsia="Calibri" w:hAnsi="Cambria" w:cs="Times New Roman"/>
          <w:b/>
          <w:lang w:eastAsia="zh-CN"/>
        </w:rPr>
      </w:pPr>
    </w:p>
    <w:p w:rsidR="00D12F49" w:rsidRPr="00450A04" w:rsidRDefault="00D12F49" w:rsidP="00D12F49">
      <w:pPr>
        <w:tabs>
          <w:tab w:val="left" w:pos="0"/>
        </w:tabs>
        <w:spacing w:after="0" w:line="360" w:lineRule="auto"/>
        <w:ind w:hanging="720"/>
        <w:jc w:val="center"/>
        <w:rPr>
          <w:rFonts w:ascii="Cambria" w:hAnsi="Cambria" w:cs="Arial"/>
        </w:rPr>
      </w:pPr>
      <w:r w:rsidRPr="00450A04">
        <w:rPr>
          <w:rFonts w:ascii="Cambria" w:hAnsi="Cambria" w:cs="Arial"/>
        </w:rPr>
        <w:t xml:space="preserve">…………..…….……. </w:t>
      </w:r>
      <w:r w:rsidRPr="00450A04">
        <w:rPr>
          <w:rFonts w:ascii="Cambria" w:hAnsi="Cambria" w:cs="Arial"/>
          <w:i/>
        </w:rPr>
        <w:t>(miejscowość)</w:t>
      </w:r>
      <w:r w:rsidRPr="00450A04">
        <w:rPr>
          <w:rFonts w:ascii="Cambria" w:hAnsi="Cambria" w:cs="Arial"/>
        </w:rPr>
        <w:t>, dnia ………….……. r.</w:t>
      </w:r>
    </w:p>
    <w:p w:rsidR="00D12F49" w:rsidRPr="00450A04" w:rsidRDefault="00D12F49" w:rsidP="00D12F49">
      <w:pPr>
        <w:tabs>
          <w:tab w:val="left" w:pos="0"/>
        </w:tabs>
        <w:spacing w:after="0" w:line="360" w:lineRule="auto"/>
        <w:ind w:hanging="720"/>
        <w:jc w:val="center"/>
        <w:rPr>
          <w:rFonts w:ascii="Cambria" w:hAnsi="Cambria" w:cs="Arial"/>
        </w:rPr>
      </w:pPr>
      <w:r w:rsidRPr="00450A04">
        <w:rPr>
          <w:rFonts w:ascii="Cambria" w:hAnsi="Cambria" w:cs="Arial"/>
        </w:rPr>
        <w:t>..………….…………………..………………………………</w:t>
      </w:r>
    </w:p>
    <w:p w:rsidR="00D12F49" w:rsidRPr="00450A04" w:rsidRDefault="00D12F49" w:rsidP="00D12F49">
      <w:pPr>
        <w:tabs>
          <w:tab w:val="left" w:pos="0"/>
        </w:tabs>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(Podpis osoby uprawnionej lub osób uprawnionych do reprezentowania</w:t>
      </w:r>
    </w:p>
    <w:p w:rsidR="00D12F49" w:rsidRPr="00450A04" w:rsidRDefault="00D12F49" w:rsidP="00D12F49">
      <w:pPr>
        <w:tabs>
          <w:tab w:val="left" w:pos="0"/>
        </w:tabs>
        <w:autoSpaceDE w:val="0"/>
        <w:autoSpaceDN w:val="0"/>
        <w:adjustRightInd w:val="0"/>
        <w:spacing w:after="0" w:line="360" w:lineRule="auto"/>
        <w:jc w:val="center"/>
        <w:rPr>
          <w:rFonts w:ascii="Cambria" w:hAnsi="Cambria" w:cs="Arial"/>
          <w:color w:val="000000"/>
        </w:rPr>
      </w:pPr>
      <w:r w:rsidRPr="00450A04">
        <w:rPr>
          <w:rFonts w:ascii="Cambria" w:hAnsi="Cambria" w:cs="Arial"/>
          <w:color w:val="000000"/>
        </w:rPr>
        <w:t>Wykonawcy w dokumentach</w:t>
      </w:r>
    </w:p>
    <w:p w:rsidR="00D12F49" w:rsidRPr="00450A04" w:rsidRDefault="00D12F49" w:rsidP="00D12F49">
      <w:pPr>
        <w:tabs>
          <w:tab w:val="left" w:pos="0"/>
        </w:tabs>
        <w:autoSpaceDE w:val="0"/>
        <w:autoSpaceDN w:val="0"/>
        <w:adjustRightInd w:val="0"/>
        <w:spacing w:after="0" w:line="360" w:lineRule="auto"/>
        <w:jc w:val="center"/>
        <w:rPr>
          <w:rFonts w:ascii="Cambria" w:eastAsia="Times New Roman" w:hAnsi="Cambria" w:cs="Times New Roman"/>
          <w:b/>
          <w:lang w:eastAsia="pl-PL"/>
        </w:rPr>
      </w:pPr>
      <w:r w:rsidRPr="00450A04">
        <w:rPr>
          <w:rFonts w:ascii="Cambria" w:hAnsi="Cambria" w:cs="Arial"/>
          <w:color w:val="000000"/>
        </w:rPr>
        <w:t xml:space="preserve">rejestrowych lub we </w:t>
      </w:r>
      <w:r w:rsidRPr="00450A04">
        <w:rPr>
          <w:rFonts w:ascii="Cambria" w:hAnsi="Cambria" w:cs="Arial"/>
        </w:rPr>
        <w:t>właściwym upoważnieniu)</w:t>
      </w:r>
    </w:p>
    <w:p w:rsidR="00D12F49" w:rsidRPr="00F12188" w:rsidRDefault="00D12F49" w:rsidP="00D12F49">
      <w:pPr>
        <w:tabs>
          <w:tab w:val="left" w:pos="0"/>
        </w:tabs>
        <w:suppressAutoHyphens/>
        <w:spacing w:after="0" w:line="360" w:lineRule="auto"/>
        <w:ind w:right="23"/>
        <w:jc w:val="both"/>
        <w:rPr>
          <w:rFonts w:ascii="Cambria" w:eastAsia="Calibri" w:hAnsi="Cambria" w:cs="Times New Roman"/>
          <w:b/>
          <w:i/>
          <w:color w:val="000000"/>
          <w:lang w:eastAsia="zh-CN"/>
        </w:rPr>
      </w:pPr>
      <w:r w:rsidRPr="00450A04">
        <w:rPr>
          <w:rFonts w:ascii="Cambria" w:eastAsia="Calibri" w:hAnsi="Cambria" w:cs="Times New Roman"/>
          <w:b/>
          <w:i/>
          <w:color w:val="000000"/>
          <w:lang w:eastAsia="zh-CN"/>
        </w:rPr>
        <w:t>*niepotrzebne skreślić</w:t>
      </w:r>
      <w:r>
        <w:rPr>
          <w:rFonts w:ascii="Cambria" w:eastAsia="Calibri" w:hAnsi="Cambria" w:cs="Times New Roman"/>
          <w:b/>
          <w:i/>
          <w:color w:val="000000"/>
          <w:lang w:eastAsia="zh-CN"/>
        </w:rPr>
        <w:br w:type="page"/>
      </w:r>
    </w:p>
    <w:p w:rsidR="00D12F49" w:rsidRPr="00450A04" w:rsidRDefault="00D12F49" w:rsidP="00D12F49">
      <w:pPr>
        <w:keepNext/>
        <w:numPr>
          <w:ilvl w:val="2"/>
          <w:numId w:val="0"/>
        </w:numPr>
        <w:tabs>
          <w:tab w:val="left" w:pos="0"/>
        </w:tabs>
        <w:suppressAutoHyphens/>
        <w:spacing w:after="0" w:line="360" w:lineRule="auto"/>
        <w:jc w:val="right"/>
        <w:outlineLvl w:val="2"/>
        <w:rPr>
          <w:rFonts w:ascii="Cambria" w:eastAsia="Times New Roman" w:hAnsi="Cambria" w:cs="Times New Roman"/>
          <w:b/>
          <w:lang w:eastAsia="zh-CN"/>
        </w:rPr>
      </w:pPr>
      <w:r w:rsidRPr="00450A04">
        <w:rPr>
          <w:rFonts w:ascii="Cambria" w:eastAsia="Times New Roman" w:hAnsi="Cambria" w:cs="Times New Roman"/>
          <w:b/>
          <w:lang w:eastAsia="zh-CN"/>
        </w:rPr>
        <w:t>Załącznik nr 10 do SWZ</w:t>
      </w:r>
    </w:p>
    <w:p w:rsidR="00D12F49" w:rsidRPr="00450A04" w:rsidRDefault="00D12F49" w:rsidP="00D12F49">
      <w:pPr>
        <w:suppressAutoHyphens/>
        <w:spacing w:after="0" w:line="360" w:lineRule="auto"/>
        <w:ind w:hanging="720"/>
        <w:jc w:val="right"/>
        <w:rPr>
          <w:rFonts w:ascii="Cambria" w:hAnsi="Cambria" w:cs="Arial"/>
          <w:b/>
        </w:rPr>
      </w:pPr>
    </w:p>
    <w:p w:rsidR="00D12F49" w:rsidRPr="00450A04" w:rsidRDefault="00D12F49" w:rsidP="00D12F49">
      <w:pPr>
        <w:suppressAutoHyphens/>
        <w:spacing w:after="0" w:line="360" w:lineRule="auto"/>
        <w:ind w:hanging="720"/>
        <w:jc w:val="center"/>
        <w:rPr>
          <w:rFonts w:ascii="Cambria" w:hAnsi="Cambria" w:cs="Arial"/>
          <w:b/>
          <w:bCs/>
          <w:color w:val="000000"/>
        </w:rPr>
      </w:pPr>
      <w:r w:rsidRPr="00450A04">
        <w:rPr>
          <w:rFonts w:ascii="Cambria" w:hAnsi="Cambria" w:cs="Arial"/>
          <w:b/>
          <w:bCs/>
          <w:color w:val="000000"/>
        </w:rPr>
        <w:t>OŚWIADCZENIE WYKONAWCY</w:t>
      </w:r>
    </w:p>
    <w:p w:rsidR="00D12F49" w:rsidRPr="00450A04" w:rsidRDefault="00D12F49" w:rsidP="00D12F49">
      <w:pPr>
        <w:suppressAutoHyphens/>
        <w:spacing w:after="0" w:line="360" w:lineRule="auto"/>
        <w:rPr>
          <w:rFonts w:ascii="Cambria" w:hAnsi="Cambria" w:cs="Arial"/>
          <w:b/>
          <w:u w:val="single"/>
        </w:rPr>
      </w:pPr>
      <w:r w:rsidRPr="00450A04">
        <w:rPr>
          <w:rFonts w:ascii="Cambria" w:hAnsi="Cambria" w:cs="Arial"/>
          <w:b/>
          <w:u w:val="single"/>
        </w:rPr>
        <w:t>Wykonawca:</w:t>
      </w:r>
    </w:p>
    <w:p w:rsidR="00D12F49" w:rsidRPr="00450A04" w:rsidRDefault="00D12F49" w:rsidP="00D12F49">
      <w:pPr>
        <w:suppressAutoHyphens/>
        <w:spacing w:after="0" w:line="360" w:lineRule="auto"/>
        <w:rPr>
          <w:rFonts w:ascii="Cambria" w:hAnsi="Cambria" w:cs="Arial"/>
          <w:b/>
          <w:u w:val="single"/>
        </w:rPr>
      </w:pPr>
    </w:p>
    <w:p w:rsidR="00D12F49" w:rsidRPr="00450A04" w:rsidRDefault="00D12F49" w:rsidP="00D12F49">
      <w:pPr>
        <w:suppressAutoHyphens/>
        <w:spacing w:after="0" w:line="360" w:lineRule="auto"/>
        <w:rPr>
          <w:rFonts w:ascii="Cambria" w:hAnsi="Cambria" w:cs="Arial"/>
        </w:rPr>
      </w:pPr>
      <w:r w:rsidRPr="00450A04">
        <w:rPr>
          <w:rFonts w:ascii="Cambria" w:hAnsi="Cambria" w:cs="Arial"/>
        </w:rPr>
        <w:t>………………………………………………………………………………………..</w:t>
      </w:r>
    </w:p>
    <w:p w:rsidR="00D12F49" w:rsidRPr="00450A04" w:rsidRDefault="00D12F49" w:rsidP="00D12F49">
      <w:pPr>
        <w:suppressAutoHyphens/>
        <w:spacing w:after="0" w:line="360" w:lineRule="auto"/>
        <w:rPr>
          <w:rFonts w:ascii="Cambria" w:hAnsi="Cambria" w:cs="Arial"/>
        </w:rPr>
      </w:pPr>
    </w:p>
    <w:p w:rsidR="00D12F49" w:rsidRPr="00450A04" w:rsidRDefault="00D12F49" w:rsidP="00D12F49">
      <w:pPr>
        <w:suppressAutoHyphens/>
        <w:spacing w:after="0" w:line="360" w:lineRule="auto"/>
        <w:rPr>
          <w:rFonts w:ascii="Cambria" w:hAnsi="Cambria" w:cs="Arial"/>
        </w:rPr>
      </w:pPr>
      <w:r w:rsidRPr="00450A04">
        <w:rPr>
          <w:rFonts w:ascii="Cambria" w:hAnsi="Cambria" w:cs="Arial"/>
        </w:rPr>
        <w:t>………………………………………………………………………………………..</w:t>
      </w:r>
    </w:p>
    <w:p w:rsidR="00D12F49" w:rsidRPr="00450A04" w:rsidRDefault="00D12F49" w:rsidP="00D12F49">
      <w:pPr>
        <w:suppressAutoHyphens/>
        <w:spacing w:after="0" w:line="360" w:lineRule="auto"/>
        <w:rPr>
          <w:rFonts w:ascii="Cambria" w:hAnsi="Cambria" w:cs="Arial"/>
          <w:i/>
        </w:rPr>
      </w:pPr>
      <w:r w:rsidRPr="00450A04">
        <w:rPr>
          <w:rFonts w:ascii="Cambria" w:hAnsi="Cambria" w:cs="Arial"/>
          <w:i/>
        </w:rPr>
        <w:t xml:space="preserve">(pełna nazwa/firma, adres, </w:t>
      </w:r>
    </w:p>
    <w:p w:rsidR="00D12F49" w:rsidRPr="00450A04" w:rsidRDefault="00D12F49" w:rsidP="00D12F49">
      <w:pPr>
        <w:suppressAutoHyphens/>
        <w:spacing w:after="0" w:line="360" w:lineRule="auto"/>
        <w:rPr>
          <w:rFonts w:ascii="Cambria" w:hAnsi="Cambria" w:cs="Arial"/>
          <w:i/>
        </w:rPr>
      </w:pPr>
      <w:r w:rsidRPr="00450A04">
        <w:rPr>
          <w:rFonts w:ascii="Cambria" w:hAnsi="Cambria" w:cs="Arial"/>
          <w:i/>
        </w:rPr>
        <w:t>w zależności od podmiotu: NIP/PESEL, KRS/</w:t>
      </w:r>
      <w:proofErr w:type="spellStart"/>
      <w:r w:rsidRPr="00450A04">
        <w:rPr>
          <w:rFonts w:ascii="Cambria" w:hAnsi="Cambria" w:cs="Arial"/>
          <w:i/>
        </w:rPr>
        <w:t>CEiDG</w:t>
      </w:r>
      <w:proofErr w:type="spellEnd"/>
      <w:r w:rsidRPr="00450A04">
        <w:rPr>
          <w:rFonts w:ascii="Cambria" w:hAnsi="Cambria" w:cs="Arial"/>
          <w:i/>
        </w:rPr>
        <w:t>)</w:t>
      </w:r>
    </w:p>
    <w:p w:rsidR="00D12F49" w:rsidRPr="00450A04" w:rsidRDefault="00D12F49" w:rsidP="00D12F49">
      <w:pPr>
        <w:suppressAutoHyphens/>
        <w:spacing w:after="0" w:line="360" w:lineRule="auto"/>
        <w:rPr>
          <w:rFonts w:ascii="Cambria" w:hAnsi="Cambria" w:cs="Arial"/>
        </w:rPr>
      </w:pPr>
    </w:p>
    <w:p w:rsidR="00D12F49" w:rsidRPr="00450A04" w:rsidRDefault="00D12F49" w:rsidP="00D12F49">
      <w:pPr>
        <w:suppressAutoHyphens/>
        <w:spacing w:after="0" w:line="360" w:lineRule="auto"/>
        <w:rPr>
          <w:rFonts w:ascii="Cambria" w:hAnsi="Cambria" w:cs="Arial"/>
        </w:rPr>
      </w:pPr>
      <w:r w:rsidRPr="00450A04">
        <w:rPr>
          <w:rFonts w:ascii="Cambria" w:hAnsi="Cambria" w:cs="Arial"/>
        </w:rPr>
        <w:t>reprezentowany przez:</w:t>
      </w:r>
    </w:p>
    <w:p w:rsidR="00D12F49" w:rsidRPr="00450A04" w:rsidRDefault="00D12F49" w:rsidP="00D12F49">
      <w:pPr>
        <w:suppressAutoHyphens/>
        <w:spacing w:after="0" w:line="360" w:lineRule="auto"/>
        <w:rPr>
          <w:rFonts w:ascii="Cambria" w:hAnsi="Cambria" w:cs="Arial"/>
        </w:rPr>
      </w:pPr>
    </w:p>
    <w:p w:rsidR="00D12F49" w:rsidRPr="00450A04" w:rsidRDefault="00D12F49" w:rsidP="00D12F49">
      <w:pPr>
        <w:suppressAutoHyphens/>
        <w:spacing w:after="0" w:line="360" w:lineRule="auto"/>
        <w:rPr>
          <w:rFonts w:ascii="Cambria" w:hAnsi="Cambria" w:cs="Arial"/>
        </w:rPr>
      </w:pPr>
      <w:r w:rsidRPr="00450A04">
        <w:rPr>
          <w:rFonts w:ascii="Cambria" w:hAnsi="Cambria" w:cs="Arial"/>
        </w:rPr>
        <w:t xml:space="preserve">……………………………………………………………………………………….. </w:t>
      </w:r>
    </w:p>
    <w:p w:rsidR="00D12F49" w:rsidRPr="00450A04" w:rsidRDefault="00D12F49" w:rsidP="00D12F49">
      <w:pPr>
        <w:suppressAutoHyphens/>
        <w:spacing w:after="0" w:line="360" w:lineRule="auto"/>
        <w:rPr>
          <w:rFonts w:ascii="Cambria" w:hAnsi="Cambria" w:cs="Arial"/>
        </w:rPr>
      </w:pPr>
    </w:p>
    <w:p w:rsidR="00D12F49" w:rsidRPr="00450A04" w:rsidRDefault="00D12F49" w:rsidP="00D12F49">
      <w:pPr>
        <w:suppressAutoHyphens/>
        <w:spacing w:after="0" w:line="360" w:lineRule="auto"/>
        <w:rPr>
          <w:rFonts w:ascii="Cambria" w:hAnsi="Cambria" w:cs="Arial"/>
        </w:rPr>
      </w:pPr>
      <w:r w:rsidRPr="00450A04">
        <w:rPr>
          <w:rFonts w:ascii="Cambria" w:hAnsi="Cambria" w:cs="Arial"/>
        </w:rPr>
        <w:t xml:space="preserve">……………………………………………………………………………………….. </w:t>
      </w:r>
    </w:p>
    <w:p w:rsidR="00D12F49" w:rsidRPr="00450A04" w:rsidRDefault="00D12F49" w:rsidP="00D12F49">
      <w:pPr>
        <w:suppressAutoHyphens/>
        <w:spacing w:after="0" w:line="360" w:lineRule="auto"/>
        <w:rPr>
          <w:rFonts w:ascii="Cambria" w:hAnsi="Cambria" w:cs="Arial"/>
          <w:i/>
        </w:rPr>
      </w:pPr>
      <w:r w:rsidRPr="00450A04">
        <w:rPr>
          <w:rFonts w:ascii="Cambria" w:hAnsi="Cambria" w:cs="Arial"/>
          <w:i/>
        </w:rPr>
        <w:t>(imię, nazwisko, stanowisko/podstawa do reprezentacji)</w:t>
      </w:r>
    </w:p>
    <w:p w:rsidR="00D12F49" w:rsidRPr="00450A04" w:rsidRDefault="00D12F49" w:rsidP="00D12F49">
      <w:pPr>
        <w:suppressAutoHyphens/>
        <w:spacing w:after="0" w:line="360" w:lineRule="auto"/>
        <w:rPr>
          <w:rFonts w:ascii="Cambria" w:hAnsi="Cambria" w:cs="Arial"/>
          <w:i/>
        </w:rPr>
      </w:pPr>
    </w:p>
    <w:p w:rsidR="00D12F49" w:rsidRPr="00450A04" w:rsidRDefault="00D12F49" w:rsidP="00D12F49">
      <w:pPr>
        <w:suppressAutoHyphens/>
        <w:spacing w:after="0" w:line="360" w:lineRule="auto"/>
        <w:jc w:val="both"/>
        <w:rPr>
          <w:rFonts w:ascii="Cambria" w:hAnsi="Cambria" w:cs="Arial"/>
          <w:bCs/>
          <w:color w:val="000000"/>
        </w:rPr>
      </w:pPr>
      <w:r w:rsidRPr="00450A04">
        <w:rPr>
          <w:rFonts w:ascii="Cambria" w:hAnsi="Cambria" w:cs="Arial"/>
          <w:bCs/>
          <w:color w:val="000000"/>
        </w:rPr>
        <w:t>ubiegając się o udzielenie zamówienia publicznego na:</w:t>
      </w:r>
    </w:p>
    <w:p w:rsidR="00D12F49" w:rsidRPr="00450A04" w:rsidRDefault="00D12F49" w:rsidP="00D12F49">
      <w:pPr>
        <w:suppressAutoHyphens/>
        <w:spacing w:after="0" w:line="360" w:lineRule="auto"/>
        <w:ind w:hanging="720"/>
        <w:jc w:val="both"/>
        <w:rPr>
          <w:rFonts w:ascii="Cambria" w:hAnsi="Cambria" w:cs="Arial"/>
          <w:bCs/>
          <w:color w:val="000000"/>
        </w:rPr>
      </w:pPr>
    </w:p>
    <w:p w:rsidR="00D12F49" w:rsidRPr="00450A04" w:rsidRDefault="00D12F49" w:rsidP="00D12F49">
      <w:pPr>
        <w:suppressAutoHyphens/>
        <w:spacing w:after="0" w:line="360" w:lineRule="auto"/>
        <w:jc w:val="both"/>
        <w:rPr>
          <w:rFonts w:ascii="Cambria" w:hAnsi="Cambria" w:cs="Arial"/>
          <w:b/>
          <w:i/>
          <w:caps/>
        </w:rPr>
      </w:pPr>
      <w:r w:rsidRPr="00450A04">
        <w:rPr>
          <w:rFonts w:ascii="Cambria" w:hAnsi="Cambria" w:cs="Arial"/>
          <w:b/>
          <w:i/>
        </w:rPr>
        <w:t>„</w:t>
      </w:r>
      <w:r w:rsidRPr="007519E6">
        <w:rPr>
          <w:rFonts w:ascii="Cambria" w:hAnsi="Cambria" w:cs="Arial"/>
          <w:b/>
          <w:i/>
        </w:rPr>
        <w:t xml:space="preserve">Dostawa 70 sztuk terminali typu </w:t>
      </w:r>
      <w:proofErr w:type="spellStart"/>
      <w:r w:rsidRPr="007519E6">
        <w:rPr>
          <w:rFonts w:ascii="Cambria" w:hAnsi="Cambria" w:cs="Arial"/>
          <w:b/>
          <w:i/>
        </w:rPr>
        <w:t>thin-client</w:t>
      </w:r>
      <w:proofErr w:type="spellEnd"/>
      <w:r w:rsidRPr="007519E6">
        <w:rPr>
          <w:rFonts w:ascii="Cambria" w:hAnsi="Cambria" w:cs="Arial"/>
          <w:b/>
          <w:i/>
        </w:rPr>
        <w:t xml:space="preserve"> wraz z dedykowanymi uchwytami oraz 100 sztuk monitorów 27” na potrzeby Sądu Rejonowego w Lubartowie oraz dostawę 45 sztuk komputerów przenośnych na potrzeby Sądu Okręgowego w Lublinie</w:t>
      </w:r>
      <w:r w:rsidRPr="00450A04">
        <w:rPr>
          <w:rFonts w:ascii="Cambria" w:hAnsi="Cambria" w:cs="Times New Roman"/>
          <w:b/>
        </w:rPr>
        <w:t xml:space="preserve">” </w:t>
      </w:r>
    </w:p>
    <w:p w:rsidR="00D12F49" w:rsidRDefault="00D12F49" w:rsidP="00D12F49">
      <w:pPr>
        <w:suppressAutoHyphens/>
        <w:autoSpaceDE w:val="0"/>
        <w:autoSpaceDN w:val="0"/>
        <w:adjustRightInd w:val="0"/>
        <w:spacing w:after="0" w:line="360" w:lineRule="auto"/>
        <w:jc w:val="center"/>
        <w:rPr>
          <w:rFonts w:ascii="Cambria" w:hAnsi="Cambria" w:cs="Arial"/>
          <w:b/>
          <w:iCs/>
          <w:caps/>
        </w:rPr>
      </w:pPr>
      <w:r w:rsidRPr="00D0604F">
        <w:rPr>
          <w:rFonts w:ascii="Cambria" w:hAnsi="Cambria" w:cs="Arial"/>
          <w:b/>
          <w:iCs/>
          <w:caps/>
        </w:rPr>
        <w:t>ZP.261.17.2024</w:t>
      </w:r>
    </w:p>
    <w:p w:rsidR="00D12F49" w:rsidRDefault="00D12F49" w:rsidP="00D12F49">
      <w:pPr>
        <w:suppressAutoHyphens/>
        <w:autoSpaceDE w:val="0"/>
        <w:autoSpaceDN w:val="0"/>
        <w:adjustRightInd w:val="0"/>
        <w:spacing w:after="0" w:line="360" w:lineRule="auto"/>
        <w:jc w:val="center"/>
        <w:rPr>
          <w:rFonts w:ascii="Cambria" w:hAnsi="Cambria" w:cs="Arial"/>
          <w:b/>
          <w:bCs/>
        </w:rPr>
      </w:pPr>
    </w:p>
    <w:p w:rsidR="00D12F49" w:rsidRPr="00450A04" w:rsidRDefault="00D12F49" w:rsidP="00D12F49">
      <w:pPr>
        <w:suppressAutoHyphens/>
        <w:autoSpaceDE w:val="0"/>
        <w:autoSpaceDN w:val="0"/>
        <w:adjustRightInd w:val="0"/>
        <w:spacing w:after="0" w:line="360" w:lineRule="auto"/>
        <w:jc w:val="center"/>
        <w:rPr>
          <w:rFonts w:ascii="Cambria" w:hAnsi="Cambria" w:cs="Arial"/>
          <w:b/>
          <w:bCs/>
        </w:rPr>
      </w:pPr>
      <w:r w:rsidRPr="00450A04">
        <w:rPr>
          <w:rFonts w:ascii="Cambria" w:hAnsi="Cambria" w:cs="Arial"/>
          <w:b/>
          <w:bCs/>
        </w:rPr>
        <w:t>OŚWIADCZENIE WYKONAWCY/PODMIOTU WSPÓLNIE UBIEGAJĄCEGO SIĘ O ZAMÓWIENIE/PODMIOTU, NA KTÓREGO ZASOBACH POLEGA WYKONAWCA</w:t>
      </w:r>
      <w:r w:rsidRPr="00450A04" w:rsidDel="00D84704">
        <w:rPr>
          <w:rFonts w:ascii="Cambria" w:hAnsi="Cambria" w:cs="Arial"/>
          <w:b/>
          <w:bCs/>
        </w:rPr>
        <w:t xml:space="preserve"> </w:t>
      </w:r>
    </w:p>
    <w:p w:rsidR="00D12F49" w:rsidRPr="00450A04" w:rsidRDefault="00D12F49" w:rsidP="00D12F49">
      <w:pPr>
        <w:suppressAutoHyphens/>
        <w:autoSpaceDE w:val="0"/>
        <w:autoSpaceDN w:val="0"/>
        <w:adjustRightInd w:val="0"/>
        <w:spacing w:after="0" w:line="360" w:lineRule="auto"/>
        <w:jc w:val="center"/>
        <w:rPr>
          <w:rFonts w:ascii="Cambria" w:hAnsi="Cambria" w:cs="Arial"/>
          <w:b/>
          <w:bCs/>
        </w:rPr>
      </w:pPr>
      <w:r w:rsidRPr="00450A04">
        <w:rPr>
          <w:rFonts w:ascii="Cambria" w:hAnsi="Cambria" w:cs="Arial"/>
          <w:b/>
          <w:bCs/>
        </w:rPr>
        <w:t>dotyczące przesłanek wykluczenia</w:t>
      </w:r>
    </w:p>
    <w:p w:rsidR="00D12F49" w:rsidRPr="00450A04" w:rsidRDefault="00D12F49" w:rsidP="00D12F49">
      <w:pPr>
        <w:suppressAutoHyphens/>
        <w:autoSpaceDE w:val="0"/>
        <w:autoSpaceDN w:val="0"/>
        <w:adjustRightInd w:val="0"/>
        <w:spacing w:after="0" w:line="360" w:lineRule="auto"/>
        <w:jc w:val="center"/>
        <w:rPr>
          <w:rFonts w:ascii="Cambria" w:hAnsi="Cambria" w:cs="Arial"/>
        </w:rPr>
      </w:pPr>
    </w:p>
    <w:p w:rsidR="00D12F49" w:rsidRPr="00450A04" w:rsidRDefault="00D12F49" w:rsidP="00D12F49">
      <w:pPr>
        <w:suppressAutoHyphens/>
        <w:autoSpaceDE w:val="0"/>
        <w:autoSpaceDN w:val="0"/>
        <w:adjustRightInd w:val="0"/>
        <w:spacing w:after="0" w:line="360" w:lineRule="auto"/>
        <w:jc w:val="both"/>
        <w:rPr>
          <w:rFonts w:ascii="Cambria" w:hAnsi="Cambria" w:cs="Arial"/>
        </w:rPr>
      </w:pPr>
      <w:r w:rsidRPr="00450A04">
        <w:rPr>
          <w:rFonts w:ascii="Cambria" w:hAnsi="Cambria" w:cs="Arial"/>
        </w:rPr>
        <w:t>z postępowania w związku z art. 5k rozporządzenia 833/2014 oraz Ustawą o szczególnych rozwiązaniach w zakresie przeciwdziałania wspieraniu agresji na Ukrainę oraz służących ochronie bezpieczeństwa narodowego</w:t>
      </w:r>
      <w:r>
        <w:rPr>
          <w:rFonts w:ascii="Cambria" w:hAnsi="Cambria" w:cs="Arial"/>
        </w:rPr>
        <w:t>.</w:t>
      </w:r>
      <w:r w:rsidRPr="00450A04">
        <w:rPr>
          <w:rFonts w:ascii="Cambria" w:hAnsi="Cambria" w:cs="Arial"/>
        </w:rPr>
        <w:t xml:space="preserve"> </w:t>
      </w:r>
    </w:p>
    <w:p w:rsidR="00D12F49" w:rsidRPr="00450A04" w:rsidRDefault="00D12F49" w:rsidP="00D12F49">
      <w:pPr>
        <w:suppressAutoHyphens/>
        <w:autoSpaceDE w:val="0"/>
        <w:autoSpaceDN w:val="0"/>
        <w:adjustRightInd w:val="0"/>
        <w:spacing w:after="0" w:line="360" w:lineRule="auto"/>
        <w:rPr>
          <w:rFonts w:ascii="Cambria" w:hAnsi="Cambria" w:cs="Arial"/>
        </w:rPr>
      </w:pPr>
    </w:p>
    <w:p w:rsidR="00D12F49" w:rsidRPr="00450A04" w:rsidRDefault="00D12F49" w:rsidP="00D12F49">
      <w:pPr>
        <w:suppressAutoHyphens/>
        <w:autoSpaceDE w:val="0"/>
        <w:autoSpaceDN w:val="0"/>
        <w:adjustRightInd w:val="0"/>
        <w:spacing w:after="0" w:line="360" w:lineRule="auto"/>
        <w:jc w:val="both"/>
        <w:rPr>
          <w:rFonts w:ascii="Cambria" w:hAnsi="Cambria" w:cs="Arial"/>
        </w:rPr>
      </w:pPr>
      <w:r w:rsidRPr="00450A04">
        <w:rPr>
          <w:rFonts w:ascii="Cambria" w:hAnsi="Cambria" w:cs="Arial"/>
        </w:rPr>
        <w:t>Na potrzeby niniejszego postępowania o udzielenie zamówienia publicznego, oświadczam co następuje:</w:t>
      </w:r>
    </w:p>
    <w:p w:rsidR="00D12F49" w:rsidRPr="00450A04" w:rsidRDefault="00D12F49" w:rsidP="00D12F49">
      <w:pPr>
        <w:suppressAutoHyphens/>
        <w:autoSpaceDE w:val="0"/>
        <w:autoSpaceDN w:val="0"/>
        <w:adjustRightInd w:val="0"/>
        <w:spacing w:after="0" w:line="360" w:lineRule="auto"/>
        <w:rPr>
          <w:rFonts w:ascii="Cambria" w:hAnsi="Cambria" w:cs="Arial"/>
        </w:rPr>
      </w:pPr>
      <w:r w:rsidRPr="00450A04">
        <w:rPr>
          <w:rFonts w:ascii="Cambria" w:hAnsi="Cambria" w:cs="Arial"/>
        </w:rPr>
        <w:t>1)  nie podlegam wykluczeniu z postępowania na podstawie:</w:t>
      </w:r>
    </w:p>
    <w:p w:rsidR="00D12F49" w:rsidRPr="00450A04" w:rsidRDefault="00D12F49" w:rsidP="00D12F49">
      <w:pPr>
        <w:suppressAutoHyphens/>
        <w:autoSpaceDE w:val="0"/>
        <w:autoSpaceDN w:val="0"/>
        <w:adjustRightInd w:val="0"/>
        <w:spacing w:after="0" w:line="360" w:lineRule="auto"/>
        <w:rPr>
          <w:rFonts w:ascii="Cambria" w:hAnsi="Cambria" w:cs="Arial"/>
        </w:rPr>
      </w:pPr>
      <w:r w:rsidRPr="00450A04">
        <w:rPr>
          <w:rFonts w:ascii="Cambria" w:hAnsi="Cambria" w:cs="Arial"/>
        </w:rPr>
        <w:t>- art. 7 ust. 1 Ustawy o szczególnych rozwiązaniach w zakresie przeciwdziałania wspieraniu agresji na Ukrainę oraz służących ochronie bezpieczeństwa narodowego,</w:t>
      </w:r>
    </w:p>
    <w:p w:rsidR="00D12F49" w:rsidRPr="00450A04" w:rsidRDefault="00D12F49" w:rsidP="00D12F49">
      <w:pPr>
        <w:suppressAutoHyphens/>
        <w:autoSpaceDE w:val="0"/>
        <w:autoSpaceDN w:val="0"/>
        <w:adjustRightInd w:val="0"/>
        <w:spacing w:after="0" w:line="360" w:lineRule="auto"/>
        <w:jc w:val="both"/>
        <w:rPr>
          <w:rFonts w:ascii="Cambria" w:hAnsi="Cambria" w:cs="Arial"/>
        </w:rPr>
      </w:pPr>
      <w:r w:rsidRPr="00450A04">
        <w:rPr>
          <w:rFonts w:ascii="Cambria" w:hAnsi="Cambria" w:cs="Arial"/>
        </w:rPr>
        <w:t>- art. 5k rozporządzenia Rady (UE) nr 833/2014 z dnia 31 lipca 2014 r. dotyczącego środków ograniczających w związku z działaniami Rosji destabilizującymi sytuację na Ukrainie</w:t>
      </w:r>
      <w:r>
        <w:rPr>
          <w:rFonts w:ascii="Cambria" w:hAnsi="Cambria" w:cs="Arial"/>
        </w:rPr>
        <w:t xml:space="preserve">, </w:t>
      </w:r>
      <w:r w:rsidRPr="00450A04">
        <w:rPr>
          <w:rFonts w:ascii="Cambria" w:hAnsi="Cambria" w:cs="Arial"/>
        </w:rPr>
        <w:t xml:space="preserve">dalej: rozporządzenie 833/2014, w brzmieniu nadanym rozporządzeniem Rady (UE) 2022/576 w sprawie zmiany rozporządzenia (UE) nr 833/2014 dotyczącego środków ograniczających w związku </w:t>
      </w:r>
      <w:r>
        <w:rPr>
          <w:rFonts w:ascii="Cambria" w:hAnsi="Cambria" w:cs="Arial"/>
        </w:rPr>
        <w:br/>
      </w:r>
      <w:r w:rsidRPr="00450A04">
        <w:rPr>
          <w:rFonts w:ascii="Cambria" w:hAnsi="Cambria" w:cs="Arial"/>
        </w:rPr>
        <w:t>z działaniami Rosji destabilizującymi sytuację na Ukrainie dalej: rozporządzenie 2022/576</w:t>
      </w:r>
    </w:p>
    <w:p w:rsidR="00D12F49" w:rsidRPr="00450A04" w:rsidRDefault="00D12F49" w:rsidP="00D12F49">
      <w:pPr>
        <w:suppressAutoHyphens/>
        <w:autoSpaceDE w:val="0"/>
        <w:autoSpaceDN w:val="0"/>
        <w:adjustRightInd w:val="0"/>
        <w:spacing w:after="0" w:line="360" w:lineRule="auto"/>
        <w:jc w:val="both"/>
        <w:rPr>
          <w:rFonts w:ascii="Cambria" w:hAnsi="Cambria" w:cs="Arial"/>
        </w:rPr>
      </w:pPr>
      <w:r w:rsidRPr="00450A04">
        <w:rPr>
          <w:rFonts w:ascii="Cambria" w:hAnsi="Cambria" w:cs="Arial"/>
        </w:rPr>
        <w:t>2) w stosunku do podmiotu, będącego podwykonawcą, na którego przypada ponad 10% wartości zamówienia nie zachodzą podstawy wykluczenia z postępowania o udzielenie zamówienia przewidziane w  art. 5k rozporządzenia 833/2014 w brzmieniu nadanym rozporządzeniem 2022/576.*</w:t>
      </w:r>
    </w:p>
    <w:p w:rsidR="00D12F49" w:rsidRPr="00450A04" w:rsidRDefault="00D12F49" w:rsidP="00D12F49">
      <w:pPr>
        <w:suppressAutoHyphens/>
        <w:autoSpaceDE w:val="0"/>
        <w:autoSpaceDN w:val="0"/>
        <w:adjustRightInd w:val="0"/>
        <w:spacing w:after="0" w:line="360" w:lineRule="auto"/>
        <w:rPr>
          <w:rFonts w:ascii="Cambria" w:hAnsi="Cambria" w:cs="Arial"/>
        </w:rPr>
      </w:pPr>
    </w:p>
    <w:p w:rsidR="00D12F49" w:rsidRPr="00450A04" w:rsidRDefault="00D12F49" w:rsidP="00D12F49">
      <w:pPr>
        <w:suppressAutoHyphens/>
        <w:autoSpaceDE w:val="0"/>
        <w:autoSpaceDN w:val="0"/>
        <w:adjustRightInd w:val="0"/>
        <w:spacing w:after="0" w:line="360" w:lineRule="auto"/>
        <w:rPr>
          <w:rFonts w:ascii="Cambria" w:hAnsi="Cambria" w:cs="Arial"/>
        </w:rPr>
      </w:pPr>
    </w:p>
    <w:p w:rsidR="00D12F49" w:rsidRPr="00450A04" w:rsidRDefault="00D12F49" w:rsidP="00D12F49">
      <w:pPr>
        <w:suppressAutoHyphens/>
        <w:spacing w:after="0" w:line="360" w:lineRule="auto"/>
        <w:jc w:val="both"/>
        <w:rPr>
          <w:rFonts w:ascii="Cambria" w:hAnsi="Cambria" w:cs="Arial"/>
        </w:rPr>
      </w:pPr>
      <w:r w:rsidRPr="00450A04">
        <w:rPr>
          <w:rFonts w:ascii="Cambria" w:hAnsi="Cambria" w:cs="Arial"/>
        </w:rPr>
        <w:t>…………..…….……. (miejscowość), dnia ………….……. r.</w:t>
      </w: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both"/>
        <w:rPr>
          <w:rFonts w:ascii="Cambria" w:hAnsi="Cambria" w:cs="Arial"/>
        </w:rPr>
      </w:pPr>
    </w:p>
    <w:p w:rsidR="00D12F49" w:rsidRPr="00450A04" w:rsidRDefault="00D12F49" w:rsidP="00D12F49">
      <w:pPr>
        <w:suppressAutoHyphens/>
        <w:spacing w:after="0" w:line="360" w:lineRule="auto"/>
        <w:jc w:val="center"/>
        <w:rPr>
          <w:rFonts w:ascii="Cambria" w:hAnsi="Cambria" w:cs="Arial"/>
        </w:rPr>
      </w:pPr>
      <w:r w:rsidRPr="00450A04">
        <w:rPr>
          <w:rFonts w:ascii="Cambria" w:hAnsi="Cambria" w:cs="Arial"/>
        </w:rPr>
        <w:t>..………….…………………..……………………………………………………………………..</w:t>
      </w:r>
    </w:p>
    <w:p w:rsidR="00D12F49" w:rsidRPr="00450A04" w:rsidRDefault="00D12F49" w:rsidP="00D12F49">
      <w:pPr>
        <w:suppressAutoHyphens/>
        <w:spacing w:after="0" w:line="360" w:lineRule="auto"/>
        <w:jc w:val="center"/>
        <w:rPr>
          <w:rFonts w:ascii="Cambria" w:hAnsi="Cambria" w:cs="Arial"/>
        </w:rPr>
      </w:pPr>
      <w:r w:rsidRPr="00450A04">
        <w:rPr>
          <w:rFonts w:ascii="Cambria" w:hAnsi="Cambria" w:cs="Arial"/>
        </w:rPr>
        <w:t>(Podpis osoby uprawnionej lub osób uprawnionych do reprezentowania</w:t>
      </w:r>
    </w:p>
    <w:p w:rsidR="00D12F49" w:rsidRPr="00450A04" w:rsidRDefault="00D12F49" w:rsidP="00D12F49">
      <w:pPr>
        <w:suppressAutoHyphens/>
        <w:spacing w:after="0" w:line="360" w:lineRule="auto"/>
        <w:jc w:val="center"/>
        <w:rPr>
          <w:rFonts w:ascii="Cambria" w:hAnsi="Cambria" w:cs="Arial"/>
        </w:rPr>
      </w:pPr>
      <w:r w:rsidRPr="00450A04">
        <w:rPr>
          <w:rFonts w:ascii="Cambria" w:hAnsi="Cambria" w:cs="Arial"/>
        </w:rPr>
        <w:t>Wykonawcy w dokumentach</w:t>
      </w:r>
    </w:p>
    <w:p w:rsidR="00D12F49" w:rsidRPr="00450A04" w:rsidRDefault="00D12F49" w:rsidP="00D12F49">
      <w:pPr>
        <w:suppressAutoHyphens/>
        <w:spacing w:after="0" w:line="360" w:lineRule="auto"/>
        <w:jc w:val="center"/>
        <w:rPr>
          <w:rFonts w:ascii="Cambria" w:hAnsi="Cambria" w:cs="Arial"/>
        </w:rPr>
      </w:pPr>
      <w:r w:rsidRPr="00450A04">
        <w:rPr>
          <w:rFonts w:ascii="Cambria" w:hAnsi="Cambria" w:cs="Arial"/>
        </w:rPr>
        <w:t>rejestrowych lub we właściwym upoważnieniu)</w:t>
      </w:r>
    </w:p>
    <w:p w:rsidR="00D12F49" w:rsidRPr="00450A04" w:rsidRDefault="00D12F49" w:rsidP="00D12F49">
      <w:pPr>
        <w:suppressAutoHyphens/>
        <w:spacing w:after="0" w:line="360" w:lineRule="auto"/>
        <w:jc w:val="center"/>
        <w:rPr>
          <w:rFonts w:ascii="Cambria" w:hAnsi="Cambria" w:cs="Arial"/>
        </w:rPr>
      </w:pPr>
    </w:p>
    <w:p w:rsidR="00D12F49" w:rsidRPr="00450A04" w:rsidRDefault="00D12F49" w:rsidP="00D12F49">
      <w:pPr>
        <w:suppressAutoHyphens/>
        <w:spacing w:after="0" w:line="360" w:lineRule="auto"/>
        <w:rPr>
          <w:rFonts w:ascii="Cambria" w:hAnsi="Cambria"/>
        </w:rPr>
      </w:pPr>
      <w:r w:rsidRPr="00450A04">
        <w:rPr>
          <w:rFonts w:ascii="Cambria" w:hAnsi="Cambria" w:cs="Arial"/>
        </w:rPr>
        <w:t>*dotyczy sytuacji, w której Wykonawca zamierza powierzyć  wykonanie części zamówienia podwykonawcy (niebędącego podmiotem udostępniającym zasoby), na którego przypada ponad 10% wartości zamówienia.</w:t>
      </w:r>
    </w:p>
    <w:p w:rsidR="00D12F49" w:rsidRPr="00450A04" w:rsidRDefault="00D12F49" w:rsidP="00D12F49">
      <w:pPr>
        <w:suppressAutoHyphens/>
        <w:spacing w:after="0" w:line="360" w:lineRule="auto"/>
        <w:jc w:val="both"/>
        <w:rPr>
          <w:rFonts w:ascii="Cambria" w:hAnsi="Cambria"/>
        </w:rPr>
      </w:pPr>
    </w:p>
    <w:p w:rsidR="00D12F49" w:rsidRPr="00450A04" w:rsidRDefault="00D12F49" w:rsidP="00D12F49">
      <w:pPr>
        <w:spacing w:after="0" w:line="360" w:lineRule="auto"/>
        <w:rPr>
          <w:rFonts w:ascii="Cambria" w:hAnsi="Cambria" w:cs="Arial"/>
          <w:b/>
        </w:rPr>
      </w:pPr>
      <w:r w:rsidRPr="00450A04">
        <w:rPr>
          <w:rFonts w:ascii="Cambria" w:hAnsi="Cambria" w:cs="Arial"/>
          <w:b/>
        </w:rPr>
        <w:br w:type="page"/>
      </w:r>
    </w:p>
    <w:p w:rsidR="00D12F49" w:rsidRPr="00450A04" w:rsidRDefault="00D12F49" w:rsidP="00D12F49">
      <w:pPr>
        <w:spacing w:after="0" w:line="360" w:lineRule="auto"/>
        <w:ind w:hanging="720"/>
        <w:jc w:val="right"/>
        <w:rPr>
          <w:rFonts w:ascii="Cambria" w:hAnsi="Cambria" w:cs="Arial"/>
          <w:b/>
        </w:rPr>
      </w:pPr>
      <w:r w:rsidRPr="00450A04">
        <w:rPr>
          <w:rFonts w:ascii="Cambria" w:hAnsi="Cambria" w:cs="Arial"/>
          <w:b/>
        </w:rPr>
        <w:t>Załącznik nr 11 do SWZ</w:t>
      </w:r>
    </w:p>
    <w:p w:rsidR="00D12F49" w:rsidRPr="00450A04" w:rsidRDefault="00D12F49" w:rsidP="00D12F49">
      <w:pPr>
        <w:spacing w:after="0" w:line="360" w:lineRule="auto"/>
        <w:ind w:hanging="720"/>
        <w:jc w:val="right"/>
        <w:rPr>
          <w:rFonts w:ascii="Cambria" w:hAnsi="Cambria" w:cs="Arial"/>
          <w:b/>
        </w:rPr>
      </w:pPr>
    </w:p>
    <w:p w:rsidR="00D12F49" w:rsidRPr="00450A04" w:rsidRDefault="00D12F49" w:rsidP="00D12F49">
      <w:pPr>
        <w:suppressAutoHyphens/>
        <w:spacing w:after="0" w:line="360" w:lineRule="auto"/>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w:t>
      </w:r>
      <w:r w:rsidRPr="00450A04">
        <w:rPr>
          <w:rFonts w:ascii="Cambria" w:eastAsia="Times New Roman" w:hAnsi="Cambria" w:cs="Times New Roman"/>
          <w:i/>
          <w:iCs/>
          <w:color w:val="000000"/>
          <w:lang w:eastAsia="ar-SA"/>
        </w:rPr>
        <w:t>pieczęć gwaranta</w:t>
      </w:r>
      <w:r w:rsidRPr="00450A04">
        <w:rPr>
          <w:rFonts w:ascii="Cambria" w:eastAsia="Times New Roman" w:hAnsi="Cambria" w:cs="Times New Roman"/>
          <w:color w:val="000000"/>
          <w:lang w:eastAsia="ar-SA"/>
        </w:rPr>
        <w:t>)</w:t>
      </w:r>
    </w:p>
    <w:p w:rsidR="00D12F49" w:rsidRPr="00450A04" w:rsidRDefault="00D12F49" w:rsidP="00D12F49">
      <w:pPr>
        <w:suppressAutoHyphens/>
        <w:spacing w:after="0" w:line="360" w:lineRule="auto"/>
        <w:jc w:val="right"/>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miejscowość …….., data …………..</w:t>
      </w:r>
    </w:p>
    <w:p w:rsidR="00D12F49" w:rsidRPr="00450A04" w:rsidRDefault="00D12F49" w:rsidP="00D12F49">
      <w:pPr>
        <w:suppressAutoHyphens/>
        <w:spacing w:after="0" w:line="360" w:lineRule="auto"/>
        <w:jc w:val="right"/>
        <w:rPr>
          <w:rFonts w:ascii="Cambria" w:eastAsia="Times New Roman" w:hAnsi="Cambria" w:cs="Times New Roman"/>
          <w:color w:val="000000"/>
          <w:lang w:eastAsia="ar-SA"/>
        </w:rPr>
      </w:pPr>
    </w:p>
    <w:p w:rsidR="00D12F49" w:rsidRPr="00450A04" w:rsidRDefault="00D12F49" w:rsidP="00D12F49">
      <w:pPr>
        <w:suppressAutoHyphens/>
        <w:spacing w:after="0" w:line="360" w:lineRule="auto"/>
        <w:jc w:val="center"/>
        <w:rPr>
          <w:rFonts w:ascii="Cambria" w:eastAsia="Times New Roman" w:hAnsi="Cambria" w:cs="Times New Roman"/>
          <w:color w:val="000000"/>
          <w:lang w:eastAsia="ar-SA"/>
        </w:rPr>
      </w:pPr>
      <w:bookmarkStart w:id="23" w:name="_Hlk70419525"/>
      <w:r w:rsidRPr="00450A04">
        <w:rPr>
          <w:rFonts w:ascii="Cambria" w:eastAsia="Times New Roman" w:hAnsi="Cambria" w:cs="Times New Roman"/>
          <w:b/>
          <w:color w:val="000000"/>
          <w:lang w:eastAsia="ar-SA"/>
        </w:rPr>
        <w:t>Gwarancja</w:t>
      </w:r>
    </w:p>
    <w:p w:rsidR="00D12F49" w:rsidRPr="00450A04" w:rsidRDefault="00D12F49" w:rsidP="00D12F49">
      <w:pPr>
        <w:keepNext/>
        <w:numPr>
          <w:ilvl w:val="1"/>
          <w:numId w:val="0"/>
        </w:numPr>
        <w:tabs>
          <w:tab w:val="num" w:pos="0"/>
        </w:tabs>
        <w:suppressAutoHyphens/>
        <w:spacing w:after="0" w:line="360" w:lineRule="auto"/>
        <w:ind w:left="576" w:hanging="576"/>
        <w:jc w:val="center"/>
        <w:outlineLvl w:val="1"/>
        <w:rPr>
          <w:rFonts w:ascii="Cambria" w:eastAsia="Times New Roman" w:hAnsi="Cambria" w:cs="Times New Roman"/>
          <w:b/>
          <w:color w:val="000000"/>
          <w:lang w:eastAsia="ar-SA"/>
        </w:rPr>
      </w:pPr>
      <w:r w:rsidRPr="00450A04">
        <w:rPr>
          <w:rFonts w:ascii="Cambria" w:eastAsia="Times New Roman" w:hAnsi="Cambria" w:cs="Times New Roman"/>
          <w:b/>
          <w:color w:val="000000"/>
          <w:lang w:eastAsia="ar-SA"/>
        </w:rPr>
        <w:t>ubezpieczeniowa/bankowa</w:t>
      </w:r>
    </w:p>
    <w:p w:rsidR="00D12F49" w:rsidRPr="00450A04" w:rsidRDefault="00D12F49" w:rsidP="00D12F49">
      <w:pPr>
        <w:suppressAutoHyphens/>
        <w:spacing w:after="0" w:line="360" w:lineRule="auto"/>
        <w:jc w:val="center"/>
        <w:rPr>
          <w:rFonts w:ascii="Cambria" w:eastAsia="Times New Roman" w:hAnsi="Cambria" w:cs="Times New Roman"/>
          <w:b/>
          <w:color w:val="000000"/>
          <w:lang w:eastAsia="ar-SA"/>
        </w:rPr>
      </w:pPr>
      <w:r w:rsidRPr="00450A04">
        <w:rPr>
          <w:rFonts w:ascii="Cambria" w:eastAsia="Times New Roman" w:hAnsi="Cambria" w:cs="Times New Roman"/>
          <w:b/>
          <w:color w:val="000000"/>
          <w:lang w:eastAsia="ar-SA"/>
        </w:rPr>
        <w:t>należytego wykonania Umowy nr ………</w:t>
      </w:r>
    </w:p>
    <w:bookmarkEnd w:id="23"/>
    <w:p w:rsidR="00D12F49" w:rsidRPr="00450A04" w:rsidRDefault="00D12F49" w:rsidP="00D12F49">
      <w:pPr>
        <w:suppressAutoHyphens/>
        <w:spacing w:after="0" w:line="360" w:lineRule="auto"/>
        <w:rPr>
          <w:rFonts w:ascii="Cambria" w:eastAsia="Times New Roman" w:hAnsi="Cambria" w:cs="Times New Roman"/>
          <w:b/>
          <w:color w:val="000000"/>
          <w:lang w:eastAsia="ar-SA"/>
        </w:rPr>
      </w:pPr>
    </w:p>
    <w:p w:rsidR="00D12F49" w:rsidRPr="00450A04" w:rsidRDefault="00D12F49" w:rsidP="00D12F49">
      <w:pPr>
        <w:suppressAutoHyphens/>
        <w:spacing w:after="0" w:line="360" w:lineRule="auto"/>
        <w:jc w:val="both"/>
        <w:rPr>
          <w:rFonts w:ascii="Cambria" w:eastAsia="Times New Roman" w:hAnsi="Cambria" w:cs="Times New Roman"/>
          <w:b/>
          <w:color w:val="000000"/>
          <w:lang w:eastAsia="ar-SA"/>
        </w:rPr>
      </w:pPr>
      <w:r w:rsidRPr="00450A04">
        <w:rPr>
          <w:rFonts w:ascii="Cambria" w:eastAsia="Times New Roman" w:hAnsi="Cambria" w:cs="Times New Roman"/>
          <w:b/>
          <w:color w:val="000000"/>
          <w:lang w:eastAsia="ar-SA"/>
        </w:rPr>
        <w:t>BENEFICJENT (</w:t>
      </w:r>
      <w:r w:rsidRPr="00450A04">
        <w:rPr>
          <w:rFonts w:ascii="Cambria" w:eastAsia="Times New Roman" w:hAnsi="Cambria" w:cs="Times New Roman"/>
          <w:b/>
          <w:i/>
          <w:color w:val="000000"/>
          <w:lang w:eastAsia="ar-SA"/>
        </w:rPr>
        <w:t>ZAMAWIAJĄCY</w:t>
      </w:r>
      <w:r w:rsidRPr="00450A04">
        <w:rPr>
          <w:rFonts w:ascii="Cambria" w:eastAsia="Times New Roman" w:hAnsi="Cambria" w:cs="Times New Roman"/>
          <w:b/>
          <w:color w:val="000000"/>
          <w:lang w:eastAsia="ar-SA"/>
        </w:rPr>
        <w:t>) Skarb Państwa – ……………………………………………………………….</w:t>
      </w:r>
    </w:p>
    <w:p w:rsidR="00D12F49" w:rsidRPr="00450A04" w:rsidRDefault="00D12F49" w:rsidP="00D12F49">
      <w:pPr>
        <w:suppressAutoHyphens/>
        <w:spacing w:after="0" w:line="360" w:lineRule="auto"/>
        <w:jc w:val="both"/>
        <w:rPr>
          <w:rFonts w:ascii="Cambria" w:eastAsia="Times New Roman" w:hAnsi="Cambria" w:cs="Times New Roman"/>
          <w:color w:val="000000"/>
          <w:lang w:eastAsia="ar-SA"/>
        </w:rPr>
      </w:pPr>
    </w:p>
    <w:p w:rsidR="00D12F49" w:rsidRPr="00450A04" w:rsidRDefault="00D12F49" w:rsidP="00D12F49">
      <w:pPr>
        <w:suppressAutoHyphens/>
        <w:spacing w:after="0" w:line="360" w:lineRule="auto"/>
        <w:jc w:val="both"/>
        <w:rPr>
          <w:rFonts w:ascii="Cambria" w:eastAsia="Times New Roman" w:hAnsi="Cambria" w:cs="Times New Roman"/>
          <w:b/>
          <w:lang w:eastAsia="ar-SA"/>
        </w:rPr>
      </w:pPr>
      <w:r w:rsidRPr="00450A04">
        <w:rPr>
          <w:rFonts w:ascii="Cambria" w:eastAsia="Times New Roman" w:hAnsi="Cambria" w:cs="Times New Roman"/>
          <w:b/>
          <w:color w:val="000000"/>
          <w:lang w:eastAsia="ar-SA"/>
        </w:rPr>
        <w:t>WYKONAWCA (</w:t>
      </w:r>
      <w:r w:rsidRPr="00450A04">
        <w:rPr>
          <w:rFonts w:ascii="Cambria" w:eastAsia="Times New Roman" w:hAnsi="Cambria" w:cs="Times New Roman"/>
          <w:b/>
          <w:i/>
          <w:color w:val="000000"/>
          <w:lang w:eastAsia="ar-SA"/>
        </w:rPr>
        <w:t>ZOBOWIĄZANY</w:t>
      </w:r>
      <w:r w:rsidRPr="00450A04">
        <w:rPr>
          <w:rFonts w:ascii="Cambria" w:eastAsia="Times New Roman" w:hAnsi="Cambria" w:cs="Times New Roman"/>
          <w:b/>
          <w:color w:val="000000"/>
          <w:lang w:eastAsia="ar-SA"/>
        </w:rPr>
        <w:t>)</w:t>
      </w:r>
      <w:r w:rsidRPr="00450A04">
        <w:rPr>
          <w:rFonts w:ascii="Cambria" w:eastAsia="Times New Roman" w:hAnsi="Cambria" w:cs="Times New Roman"/>
          <w:b/>
          <w:lang w:eastAsia="ar-SA"/>
        </w:rPr>
        <w:t>……………… …………………………………………………………………………</w:t>
      </w:r>
    </w:p>
    <w:p w:rsidR="00D12F49" w:rsidRPr="00450A04" w:rsidRDefault="00D12F49" w:rsidP="00D12F49">
      <w:pPr>
        <w:suppressAutoHyphens/>
        <w:spacing w:after="0" w:line="360" w:lineRule="auto"/>
        <w:rPr>
          <w:rFonts w:ascii="Cambria" w:eastAsia="Times New Roman" w:hAnsi="Cambria" w:cs="Times New Roman"/>
          <w:color w:val="333333"/>
          <w:lang w:eastAsia="ar-SA"/>
        </w:rPr>
      </w:pPr>
    </w:p>
    <w:p w:rsidR="00D12F49" w:rsidRPr="00450A04" w:rsidRDefault="00D12F49" w:rsidP="00D12F49">
      <w:pPr>
        <w:suppressAutoHyphens/>
        <w:spacing w:after="0" w:line="360" w:lineRule="auto"/>
        <w:ind w:left="23" w:right="-2" w:hanging="23"/>
        <w:jc w:val="both"/>
        <w:rPr>
          <w:rFonts w:ascii="Cambria" w:eastAsia="Times New Roman" w:hAnsi="Cambria" w:cs="Times New Roman"/>
          <w:color w:val="000000"/>
          <w:lang w:eastAsia="ar-SA"/>
        </w:rPr>
      </w:pPr>
      <w:r w:rsidRPr="00450A04">
        <w:rPr>
          <w:rFonts w:ascii="Cambria" w:eastAsia="Times New Roman" w:hAnsi="Cambria" w:cs="Times New Roman"/>
          <w:b/>
          <w:color w:val="000000"/>
          <w:lang w:eastAsia="ar-SA"/>
        </w:rPr>
        <w:t>GWARANT</w:t>
      </w:r>
      <w:r w:rsidRPr="00450A04">
        <w:rPr>
          <w:rFonts w:ascii="Cambria" w:eastAsia="Times New Roman" w:hAnsi="Cambria" w:cs="Times New Roman"/>
          <w:color w:val="000000"/>
          <w:lang w:eastAsia="ar-SA"/>
        </w:rPr>
        <w:tab/>
      </w:r>
      <w:r w:rsidRPr="00450A04">
        <w:rPr>
          <w:rFonts w:ascii="Cambria" w:eastAsia="Times New Roman" w:hAnsi="Cambria" w:cs="Times New Roman"/>
          <w:b/>
          <w:color w:val="000000"/>
          <w:lang w:eastAsia="ar-SA"/>
        </w:rPr>
        <w:t xml:space="preserve">…………………………………………………………………………………………………., </w:t>
      </w:r>
      <w:r w:rsidRPr="00450A04">
        <w:rPr>
          <w:rFonts w:ascii="Cambria" w:eastAsia="Times New Roman" w:hAnsi="Cambria" w:cs="Times New Roman"/>
          <w:color w:val="000000"/>
          <w:lang w:eastAsia="ar-SA"/>
        </w:rPr>
        <w:t>w imieniu i na rzecz którego działają:</w:t>
      </w:r>
    </w:p>
    <w:p w:rsidR="00D12F49" w:rsidRPr="00450A04" w:rsidRDefault="00D12F49" w:rsidP="00D12F49">
      <w:pPr>
        <w:suppressAutoHyphens/>
        <w:spacing w:after="0" w:line="360" w:lineRule="auto"/>
        <w:jc w:val="both"/>
        <w:rPr>
          <w:rFonts w:ascii="Cambria" w:eastAsia="Times New Roman" w:hAnsi="Cambria" w:cs="Times New Roman"/>
          <w:color w:val="333333"/>
          <w:lang w:eastAsia="ar-SA"/>
        </w:rPr>
      </w:pPr>
      <w:r w:rsidRPr="00450A04">
        <w:rPr>
          <w:rFonts w:ascii="Cambria" w:eastAsia="Times New Roman" w:hAnsi="Cambria" w:cs="Times New Roman"/>
          <w:color w:val="333333"/>
          <w:lang w:eastAsia="ar-SA"/>
        </w:rPr>
        <w:t>1…………………………………………………</w:t>
      </w:r>
    </w:p>
    <w:p w:rsidR="00D12F49" w:rsidRPr="00450A04" w:rsidRDefault="00D12F49" w:rsidP="00D12F49">
      <w:pPr>
        <w:suppressAutoHyphens/>
        <w:spacing w:after="0" w:line="360" w:lineRule="auto"/>
        <w:jc w:val="both"/>
        <w:rPr>
          <w:rFonts w:ascii="Cambria" w:eastAsia="Times New Roman" w:hAnsi="Cambria" w:cs="Times New Roman"/>
          <w:color w:val="333333"/>
          <w:lang w:eastAsia="ar-SA"/>
        </w:rPr>
      </w:pPr>
      <w:r w:rsidRPr="00450A04">
        <w:rPr>
          <w:rFonts w:ascii="Cambria" w:eastAsia="Times New Roman" w:hAnsi="Cambria" w:cs="Times New Roman"/>
          <w:color w:val="333333"/>
          <w:lang w:eastAsia="ar-SA"/>
        </w:rPr>
        <w:t>2.. ……………………………………………….</w:t>
      </w:r>
    </w:p>
    <w:p w:rsidR="00D12F49" w:rsidRPr="00450A04" w:rsidRDefault="00D12F49" w:rsidP="00D12F49">
      <w:pPr>
        <w:suppressAutoHyphens/>
        <w:spacing w:after="0" w:line="360" w:lineRule="auto"/>
        <w:jc w:val="both"/>
        <w:rPr>
          <w:rFonts w:ascii="Cambria" w:eastAsia="Times New Roman" w:hAnsi="Cambria" w:cs="Times New Roman"/>
          <w:b/>
          <w:color w:val="000000"/>
          <w:lang w:eastAsia="ar-SA"/>
        </w:rPr>
      </w:pPr>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Niniejsza gwarancja ubezpieczeniowa/bankowa należytego wykonania (</w:t>
      </w:r>
      <w:r w:rsidRPr="00450A04">
        <w:rPr>
          <w:rFonts w:ascii="Cambria" w:eastAsia="Times New Roman" w:hAnsi="Cambria" w:cs="Times New Roman"/>
          <w:i/>
          <w:iCs/>
          <w:color w:val="000000"/>
          <w:lang w:eastAsia="ar-SA"/>
        </w:rPr>
        <w:t>zwana dalej Gwarancją</w:t>
      </w:r>
      <w:r w:rsidRPr="00450A04">
        <w:rPr>
          <w:rFonts w:ascii="Cambria" w:eastAsia="Times New Roman" w:hAnsi="Cambria" w:cs="Times New Roman"/>
          <w:color w:val="000000"/>
          <w:lang w:eastAsia="ar-SA"/>
        </w:rPr>
        <w:t>) została wystawiona na wniosek Wykonawcy (</w:t>
      </w:r>
      <w:r w:rsidRPr="00450A04">
        <w:rPr>
          <w:rFonts w:ascii="Cambria" w:eastAsia="Times New Roman" w:hAnsi="Cambria" w:cs="Times New Roman"/>
          <w:i/>
          <w:iCs/>
          <w:color w:val="000000"/>
          <w:lang w:eastAsia="ar-SA"/>
        </w:rPr>
        <w:t>Zobowiązanego</w:t>
      </w:r>
      <w:r w:rsidRPr="00450A04">
        <w:rPr>
          <w:rFonts w:ascii="Cambria" w:eastAsia="Times New Roman" w:hAnsi="Cambria" w:cs="Times New Roman"/>
          <w:color w:val="000000"/>
          <w:lang w:eastAsia="ar-SA"/>
        </w:rPr>
        <w:t xml:space="preserve">) w związku z Umową nr ……………………., której przedmiotem jest </w:t>
      </w:r>
      <w:r w:rsidRPr="00450A04">
        <w:rPr>
          <w:rFonts w:ascii="Cambria" w:eastAsia="Times New Roman" w:hAnsi="Cambria" w:cs="Times New Roman"/>
          <w:color w:val="333333"/>
          <w:lang w:eastAsia="ar-SA"/>
        </w:rPr>
        <w:t>„</w:t>
      </w:r>
      <w:r w:rsidRPr="00450A04">
        <w:rPr>
          <w:rFonts w:ascii="Cambria" w:eastAsia="Times New Roman" w:hAnsi="Cambria" w:cs="Times New Roman"/>
          <w:iCs/>
          <w:caps/>
          <w:color w:val="333333"/>
          <w:lang w:eastAsia="ar-SA"/>
        </w:rPr>
        <w:t>……………………………….</w:t>
      </w:r>
      <w:r w:rsidRPr="00450A04">
        <w:rPr>
          <w:rFonts w:ascii="Cambria" w:eastAsia="Times New Roman" w:hAnsi="Cambria" w:cs="Times New Roman"/>
          <w:color w:val="333333"/>
          <w:lang w:eastAsia="ar-SA"/>
        </w:rPr>
        <w:t>”</w:t>
      </w:r>
      <w:r w:rsidRPr="00450A04">
        <w:rPr>
          <w:rFonts w:ascii="Cambria" w:eastAsia="Times New Roman" w:hAnsi="Cambria" w:cs="Times New Roman"/>
          <w:color w:val="000000"/>
          <w:lang w:eastAsia="ar-SA"/>
        </w:rPr>
        <w:t>, która ma zostać zawarta przez Wykonawcę z Beneficjentem (</w:t>
      </w:r>
      <w:r w:rsidRPr="00450A04">
        <w:rPr>
          <w:rFonts w:ascii="Cambria" w:eastAsia="Times New Roman" w:hAnsi="Cambria" w:cs="Times New Roman"/>
          <w:i/>
          <w:iCs/>
          <w:color w:val="000000"/>
          <w:lang w:eastAsia="ar-SA"/>
        </w:rPr>
        <w:t>Zamawiającym</w:t>
      </w:r>
      <w:r w:rsidRPr="00450A04">
        <w:rPr>
          <w:rFonts w:ascii="Cambria" w:eastAsia="Times New Roman" w:hAnsi="Cambria" w:cs="Times New Roman"/>
          <w:color w:val="000000"/>
          <w:lang w:eastAsia="ar-SA"/>
        </w:rPr>
        <w:t>) w dniu ………………………., (</w:t>
      </w:r>
      <w:r w:rsidRPr="00450A04">
        <w:rPr>
          <w:rFonts w:ascii="Cambria" w:eastAsia="Times New Roman" w:hAnsi="Cambria" w:cs="Times New Roman"/>
          <w:i/>
          <w:iCs/>
          <w:color w:val="000000"/>
          <w:lang w:eastAsia="ar-SA"/>
        </w:rPr>
        <w:t>zwaną dalej Umową</w:t>
      </w:r>
      <w:r w:rsidRPr="00450A04">
        <w:rPr>
          <w:rFonts w:ascii="Cambria" w:eastAsia="Times New Roman" w:hAnsi="Cambria" w:cs="Times New Roman"/>
          <w:color w:val="000000"/>
          <w:lang w:eastAsia="ar-SA"/>
        </w:rPr>
        <w:t xml:space="preserve">).  Zgodnie z Umową Wykonawca zobowiązany jest do złożenia zabezpieczenia należytego wykonania Umowy w wysokości </w:t>
      </w:r>
      <w:r w:rsidRPr="00450A04">
        <w:rPr>
          <w:rFonts w:ascii="Cambria" w:eastAsia="Times New Roman" w:hAnsi="Cambria" w:cs="Times New Roman"/>
          <w:color w:val="333333"/>
          <w:lang w:eastAsia="ar-SA"/>
        </w:rPr>
        <w:t>………………… złotych (</w:t>
      </w:r>
      <w:r w:rsidRPr="00450A04">
        <w:rPr>
          <w:rFonts w:ascii="Cambria" w:eastAsia="Times New Roman" w:hAnsi="Cambria" w:cs="Times New Roman"/>
          <w:i/>
          <w:color w:val="333333"/>
          <w:lang w:eastAsia="ar-SA"/>
        </w:rPr>
        <w:t xml:space="preserve">słownie złotych: ……………………………………………. </w:t>
      </w:r>
      <w:r w:rsidRPr="00450A04">
        <w:rPr>
          <w:rFonts w:ascii="Cambria" w:eastAsia="Times New Roman" w:hAnsi="Cambria" w:cs="Times New Roman"/>
          <w:color w:val="000000"/>
          <w:lang w:eastAsia="ar-SA"/>
        </w:rPr>
        <w:t>)</w:t>
      </w:r>
      <w:r w:rsidRPr="00450A04">
        <w:rPr>
          <w:rFonts w:ascii="Cambria" w:eastAsia="Times New Roman" w:hAnsi="Cambria" w:cs="Times New Roman"/>
          <w:i/>
          <w:color w:val="000000"/>
          <w:lang w:eastAsia="ar-SA"/>
        </w:rPr>
        <w:t>,</w:t>
      </w:r>
      <w:r w:rsidRPr="00450A04">
        <w:rPr>
          <w:rFonts w:ascii="Cambria" w:eastAsia="Times New Roman" w:hAnsi="Cambria" w:cs="Times New Roman"/>
          <w:color w:val="000000"/>
          <w:lang w:eastAsia="ar-SA"/>
        </w:rPr>
        <w:t xml:space="preserve"> stanowiącej 3 % kwoty wynagrodzenia brutto Wykonawcy przewidzianego w Umowie.</w:t>
      </w:r>
    </w:p>
    <w:p w:rsidR="00D12F49" w:rsidRPr="00450A04" w:rsidRDefault="00D12F49" w:rsidP="00D12F49">
      <w:pPr>
        <w:tabs>
          <w:tab w:val="left" w:pos="360"/>
        </w:tabs>
        <w:suppressAutoHyphens/>
        <w:spacing w:after="0" w:line="360" w:lineRule="auto"/>
        <w:ind w:left="360" w:hanging="360"/>
        <w:jc w:val="both"/>
        <w:rPr>
          <w:rFonts w:ascii="Cambria" w:eastAsia="Times New Roman" w:hAnsi="Cambria" w:cs="Times New Roman"/>
          <w:color w:val="000000"/>
          <w:lang w:eastAsia="ar-SA"/>
        </w:rPr>
      </w:pPr>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 xml:space="preserve">Niniejsza Gwarancja zabezpiecza należyte wykonanie przez Wykonawcę Umowy, której przedmiotem jest: „…………………………..…”. </w:t>
      </w:r>
    </w:p>
    <w:p w:rsidR="00D12F49" w:rsidRPr="00450A04" w:rsidRDefault="00D12F49" w:rsidP="00D12F49">
      <w:pPr>
        <w:tabs>
          <w:tab w:val="left" w:pos="360"/>
        </w:tabs>
        <w:suppressAutoHyphens/>
        <w:spacing w:after="0" w:line="360" w:lineRule="auto"/>
        <w:ind w:left="360" w:hanging="360"/>
        <w:jc w:val="both"/>
        <w:rPr>
          <w:rFonts w:ascii="Cambria" w:eastAsia="Times New Roman" w:hAnsi="Cambria" w:cs="Times New Roman"/>
          <w:color w:val="000000"/>
          <w:lang w:eastAsia="ar-SA"/>
        </w:rPr>
      </w:pPr>
    </w:p>
    <w:p w:rsidR="00D12F49" w:rsidRPr="00960886" w:rsidRDefault="00D12F49" w:rsidP="00D12F49">
      <w:pPr>
        <w:numPr>
          <w:ilvl w:val="0"/>
          <w:numId w:val="14"/>
        </w:numPr>
        <w:tabs>
          <w:tab w:val="left" w:pos="426"/>
        </w:tabs>
        <w:suppressAutoHyphens/>
        <w:spacing w:after="0" w:line="360" w:lineRule="auto"/>
        <w:ind w:left="708" w:hanging="708"/>
        <w:jc w:val="both"/>
        <w:rPr>
          <w:rFonts w:ascii="Cambria" w:eastAsia="Times New Roman" w:hAnsi="Cambria" w:cs="Times New Roman"/>
          <w:color w:val="000000"/>
          <w:lang w:eastAsia="ar-SA"/>
        </w:rPr>
      </w:pPr>
      <w:r w:rsidRPr="00960886">
        <w:rPr>
          <w:rFonts w:ascii="Cambria" w:eastAsia="Times New Roman" w:hAnsi="Cambria" w:cs="Times New Roman"/>
          <w:color w:val="000000"/>
          <w:lang w:eastAsia="ar-SA"/>
        </w:rPr>
        <w:t xml:space="preserve">Gwarant odpowiada wyłącznie w zakresie zabezpieczonym Gwarancją z tytułu niewykonania lub nienależytego wykonania Umowy przez Wykonawcę. </w:t>
      </w:r>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color w:val="333333"/>
          <w:lang w:eastAsia="ar-SA"/>
        </w:rPr>
      </w:pPr>
      <w:r w:rsidRPr="00450A04">
        <w:rPr>
          <w:rFonts w:ascii="Cambria" w:eastAsia="Times New Roman" w:hAnsi="Cambria" w:cs="Times New Roman"/>
          <w:color w:val="000000"/>
          <w:lang w:eastAsia="ar-SA"/>
        </w:rPr>
        <w:t>Gwarant  zobowiązuje się nieodwołalnie i bezwarunkowo, na pierwsze pisemne żądanie Beneficjenta, na zasadach przewidzianych w niniejszej gwarancji, do zapłaty sumy gwarancyjnej do kwoty: ……………………. złotych (</w:t>
      </w:r>
      <w:r w:rsidRPr="00450A04">
        <w:rPr>
          <w:rFonts w:ascii="Cambria" w:eastAsia="Times New Roman" w:hAnsi="Cambria" w:cs="Times New Roman"/>
          <w:i/>
          <w:iCs/>
          <w:color w:val="000000"/>
          <w:lang w:eastAsia="ar-SA"/>
        </w:rPr>
        <w:t>słownie złotych:</w:t>
      </w:r>
      <w:r w:rsidRPr="00450A04">
        <w:rPr>
          <w:rFonts w:ascii="Cambria" w:eastAsia="Times New Roman" w:hAnsi="Cambria" w:cs="Times New Roman"/>
          <w:color w:val="333333"/>
          <w:lang w:eastAsia="ar-SA"/>
        </w:rPr>
        <w:t xml:space="preserve"> …………………………………………), w tym:</w:t>
      </w:r>
    </w:p>
    <w:p w:rsidR="00D12F49" w:rsidRDefault="00D12F49" w:rsidP="00D12F49">
      <w:pPr>
        <w:numPr>
          <w:ilvl w:val="0"/>
          <w:numId w:val="17"/>
        </w:numPr>
        <w:tabs>
          <w:tab w:val="left" w:pos="708"/>
          <w:tab w:val="left" w:pos="1092"/>
        </w:tabs>
        <w:suppressAutoHyphens/>
        <w:spacing w:after="0" w:line="360" w:lineRule="auto"/>
        <w:ind w:left="708" w:hanging="348"/>
        <w:jc w:val="both"/>
        <w:rPr>
          <w:rFonts w:ascii="Cambria" w:eastAsia="Times New Roman" w:hAnsi="Cambria" w:cs="Times New Roman"/>
          <w:color w:val="333333"/>
          <w:lang w:eastAsia="ar-SA"/>
        </w:rPr>
      </w:pPr>
      <w:bookmarkStart w:id="24" w:name="suma_ubezp_Q21"/>
      <w:bookmarkEnd w:id="24"/>
      <w:r w:rsidRPr="00450A04">
        <w:rPr>
          <w:rFonts w:ascii="Cambria" w:eastAsia="Times New Roman" w:hAnsi="Cambria" w:cs="Times New Roman"/>
          <w:color w:val="333333"/>
          <w:lang w:eastAsia="ar-SA"/>
        </w:rPr>
        <w:t>………… PLN (</w:t>
      </w:r>
      <w:bookmarkStart w:id="25" w:name="suma_ubezp_Q21_sl"/>
      <w:bookmarkEnd w:id="25"/>
      <w:r w:rsidRPr="00450A04">
        <w:rPr>
          <w:rFonts w:ascii="Cambria" w:eastAsia="Times New Roman" w:hAnsi="Cambria" w:cs="Times New Roman"/>
          <w:color w:val="333333"/>
          <w:lang w:eastAsia="ar-SA"/>
        </w:rPr>
        <w:t xml:space="preserve">……………………………………….. </w:t>
      </w:r>
      <w:r w:rsidRPr="00450A04">
        <w:rPr>
          <w:rFonts w:ascii="Cambria" w:eastAsia="Times New Roman" w:hAnsi="Cambria" w:cs="Times New Roman"/>
          <w:i/>
          <w:iCs/>
          <w:color w:val="333333"/>
          <w:lang w:eastAsia="ar-SA"/>
        </w:rPr>
        <w:t>złotych</w:t>
      </w:r>
      <w:r w:rsidRPr="00450A04">
        <w:rPr>
          <w:rFonts w:ascii="Cambria" w:eastAsia="Times New Roman" w:hAnsi="Cambria" w:cs="Times New Roman"/>
          <w:color w:val="333333"/>
          <w:lang w:eastAsia="ar-SA"/>
        </w:rPr>
        <w:t xml:space="preserve">) z tytułu niewykonania lub nienależytego wykonania przedmiotu Umowy, </w:t>
      </w:r>
    </w:p>
    <w:p w:rsidR="00D12F49" w:rsidRPr="00466B42" w:rsidRDefault="00D12F49" w:rsidP="00D12F49">
      <w:pPr>
        <w:pStyle w:val="Akapitzlist"/>
        <w:numPr>
          <w:ilvl w:val="0"/>
          <w:numId w:val="17"/>
        </w:numPr>
        <w:spacing w:after="0" w:line="360" w:lineRule="auto"/>
        <w:rPr>
          <w:rFonts w:ascii="Cambria" w:eastAsia="Times New Roman" w:hAnsi="Cambria" w:cs="Times New Roman"/>
          <w:color w:val="333333"/>
          <w:lang w:eastAsia="ar-SA"/>
        </w:rPr>
      </w:pPr>
      <w:r w:rsidRPr="00466B42">
        <w:rPr>
          <w:rFonts w:ascii="Cambria" w:eastAsia="Times New Roman" w:hAnsi="Cambria" w:cs="Times New Roman"/>
          <w:color w:val="333333"/>
          <w:lang w:eastAsia="ar-SA"/>
        </w:rPr>
        <w:t>…………. PLN (……………………………………….. złotych) z tytułu zobowiązań wynikających z rękojmi za wady dotyczące przedmiotu Umowy*.</w:t>
      </w:r>
    </w:p>
    <w:p w:rsidR="00D12F49" w:rsidRPr="00450A04" w:rsidRDefault="00D12F49" w:rsidP="00D12F49">
      <w:pPr>
        <w:tabs>
          <w:tab w:val="left" w:pos="360"/>
        </w:tabs>
        <w:suppressAutoHyphens/>
        <w:spacing w:after="0" w:line="360" w:lineRule="auto"/>
        <w:jc w:val="both"/>
        <w:rPr>
          <w:rFonts w:ascii="Cambria" w:eastAsia="Times New Roman" w:hAnsi="Cambria" w:cs="Times New Roman"/>
          <w:color w:val="000000"/>
          <w:lang w:eastAsia="ar-SA"/>
        </w:rPr>
      </w:pPr>
      <w:bookmarkStart w:id="26" w:name="suma_ubezp_Q22"/>
      <w:bookmarkEnd w:id="26"/>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Niniejsza Gwarancja jest ważna:</w:t>
      </w:r>
    </w:p>
    <w:p w:rsidR="00D12F49" w:rsidRPr="00450A04" w:rsidRDefault="00D12F49" w:rsidP="00D12F49">
      <w:pPr>
        <w:numPr>
          <w:ilvl w:val="0"/>
          <w:numId w:val="15"/>
        </w:numPr>
        <w:tabs>
          <w:tab w:val="left" w:pos="720"/>
          <w:tab w:val="left" w:pos="1080"/>
        </w:tabs>
        <w:suppressAutoHyphens/>
        <w:spacing w:after="0" w:line="360" w:lineRule="auto"/>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 xml:space="preserve">od dnia </w:t>
      </w:r>
      <w:bookmarkStart w:id="27" w:name="data_obow_Q21_od"/>
      <w:bookmarkEnd w:id="27"/>
      <w:r w:rsidRPr="00450A04">
        <w:rPr>
          <w:rFonts w:ascii="Cambria" w:eastAsia="Times New Roman" w:hAnsi="Cambria" w:cs="Times New Roman"/>
          <w:color w:val="000000"/>
          <w:lang w:eastAsia="ar-SA"/>
        </w:rPr>
        <w:t>zawarcia Umowy do dnia ……………………………... – w zakresie niewykonania lub nienależytego wykonania przedmiotu Umowy</w:t>
      </w:r>
    </w:p>
    <w:p w:rsidR="00D12F49" w:rsidRPr="00466B42" w:rsidRDefault="00D12F49" w:rsidP="00D12F49">
      <w:pPr>
        <w:tabs>
          <w:tab w:val="left" w:pos="360"/>
          <w:tab w:val="left" w:pos="720"/>
          <w:tab w:val="left" w:pos="1080"/>
        </w:tabs>
        <w:suppressAutoHyphens/>
        <w:spacing w:after="0" w:line="360" w:lineRule="auto"/>
        <w:ind w:left="708" w:hanging="708"/>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ab/>
      </w:r>
      <w:r w:rsidRPr="00466B42">
        <w:rPr>
          <w:rFonts w:ascii="Cambria" w:eastAsia="Times New Roman" w:hAnsi="Cambria" w:cs="Times New Roman"/>
          <w:color w:val="000000"/>
          <w:lang w:eastAsia="ar-SA"/>
        </w:rPr>
        <w:t>oraz</w:t>
      </w:r>
    </w:p>
    <w:p w:rsidR="00D12F49" w:rsidRPr="00960886" w:rsidRDefault="00D12F49" w:rsidP="00D12F49">
      <w:pPr>
        <w:tabs>
          <w:tab w:val="left" w:pos="360"/>
          <w:tab w:val="left" w:pos="720"/>
          <w:tab w:val="left" w:pos="1080"/>
        </w:tabs>
        <w:suppressAutoHyphens/>
        <w:spacing w:after="0" w:line="360" w:lineRule="auto"/>
        <w:ind w:left="708" w:hanging="708"/>
        <w:jc w:val="both"/>
        <w:rPr>
          <w:rFonts w:ascii="Cambria" w:eastAsia="Times New Roman" w:hAnsi="Cambria" w:cs="Times New Roman"/>
          <w:color w:val="333333"/>
          <w:lang w:eastAsia="ar-SA"/>
        </w:rPr>
      </w:pPr>
      <w:r w:rsidRPr="00466B42">
        <w:rPr>
          <w:rFonts w:ascii="Cambria" w:eastAsia="Times New Roman" w:hAnsi="Cambria" w:cs="Times New Roman"/>
          <w:color w:val="000000"/>
          <w:lang w:eastAsia="ar-SA"/>
        </w:rPr>
        <w:tab/>
        <w:t>2)</w:t>
      </w:r>
      <w:r w:rsidRPr="00466B42">
        <w:rPr>
          <w:rFonts w:ascii="Cambria" w:eastAsia="Times New Roman" w:hAnsi="Cambria" w:cs="Times New Roman"/>
          <w:color w:val="000000"/>
          <w:lang w:eastAsia="ar-SA"/>
        </w:rPr>
        <w:tab/>
        <w:t>od dnia ……………………………….. do dnia …………... – w zakresie zobowiązań wynikających z rękojmi za wady dotyczące przedmiotu Umowy*.</w:t>
      </w:r>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Suma gwarancyjna zostanie pomniejszona o każdą wypłatę z tytułu Gwarancji.</w:t>
      </w:r>
    </w:p>
    <w:p w:rsidR="00D12F49" w:rsidRPr="00450A04" w:rsidRDefault="00D12F49" w:rsidP="00D12F49">
      <w:pPr>
        <w:tabs>
          <w:tab w:val="left" w:pos="360"/>
        </w:tabs>
        <w:suppressAutoHyphens/>
        <w:spacing w:after="0" w:line="360" w:lineRule="auto"/>
        <w:ind w:left="360" w:hanging="360"/>
        <w:jc w:val="both"/>
        <w:rPr>
          <w:rFonts w:ascii="Cambria" w:eastAsia="Times New Roman" w:hAnsi="Cambria" w:cs="Times New Roman"/>
          <w:color w:val="000000"/>
          <w:lang w:eastAsia="ar-SA"/>
        </w:rPr>
      </w:pPr>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lang w:eastAsia="ar-SA"/>
        </w:rPr>
      </w:pPr>
      <w:r w:rsidRPr="00450A04">
        <w:rPr>
          <w:rFonts w:ascii="Cambria" w:eastAsia="Times New Roman" w:hAnsi="Cambria" w:cs="Times New Roman"/>
          <w:color w:val="000000"/>
          <w:lang w:eastAsia="ar-SA"/>
        </w:rPr>
        <w:t xml:space="preserve">Wypłata z tytułu Gwarancji nastąpi w terminie 14 dni od dnia złożenia przez Beneficjenta pisemnego żądania zapłaty sumy gwarancyjnej, w terminie do 14 dni liczonych od upływu daty ważności Gwarancji, zawierającego kwotę roszczenia i numer rachunku bankowego, na który </w:t>
      </w:r>
      <w:r w:rsidRPr="00450A04">
        <w:rPr>
          <w:rFonts w:ascii="Cambria" w:eastAsia="Times New Roman" w:hAnsi="Cambria" w:cs="Times New Roman"/>
          <w:lang w:eastAsia="ar-SA"/>
        </w:rPr>
        <w:t>kwota ta ma zostać przekazana. Beneficjent przekaże żądanie zapłaty Gwarantowi w następujący sposób:</w:t>
      </w:r>
    </w:p>
    <w:p w:rsidR="00D12F49" w:rsidRPr="00450A04" w:rsidRDefault="00D12F49" w:rsidP="00D12F49">
      <w:pPr>
        <w:numPr>
          <w:ilvl w:val="0"/>
          <w:numId w:val="16"/>
        </w:numPr>
        <w:suppressAutoHyphens/>
        <w:spacing w:after="0" w:line="360" w:lineRule="auto"/>
        <w:jc w:val="both"/>
        <w:rPr>
          <w:rFonts w:ascii="Cambria" w:eastAsia="Times New Roman" w:hAnsi="Cambria" w:cs="Times New Roman"/>
          <w:lang w:eastAsia="ar-SA"/>
        </w:rPr>
      </w:pPr>
      <w:r w:rsidRPr="00450A04">
        <w:rPr>
          <w:rFonts w:ascii="Cambria" w:eastAsia="Times New Roman" w:hAnsi="Cambria" w:cs="Times New Roman"/>
          <w:lang w:eastAsia="ar-SA"/>
        </w:rPr>
        <w:t xml:space="preserve">na adres siedziby Gwaranta, za pośrednictwem banku prowadzącego rachunek Beneficjenta, z zastrzeżeniem, że bank Beneficjenta potwierdzi, iż żądanie zapłaty zostało podpisane przez osoby uprawnione do składania oświadczeń woli w imieniu Beneficjenta lub przez niego upoważnione w tym zakresie; </w:t>
      </w:r>
    </w:p>
    <w:p w:rsidR="00D12F49" w:rsidRPr="00450A04" w:rsidRDefault="00D12F49" w:rsidP="00D12F49">
      <w:pPr>
        <w:suppressAutoHyphens/>
        <w:spacing w:after="0" w:line="360" w:lineRule="auto"/>
        <w:ind w:left="720"/>
        <w:jc w:val="both"/>
        <w:rPr>
          <w:rFonts w:ascii="Cambria" w:eastAsia="Times New Roman" w:hAnsi="Cambria" w:cs="Times New Roman"/>
          <w:lang w:eastAsia="ar-SA"/>
        </w:rPr>
      </w:pPr>
      <w:r w:rsidRPr="00450A04">
        <w:rPr>
          <w:rFonts w:ascii="Cambria" w:eastAsia="Times New Roman" w:hAnsi="Cambria" w:cs="Times New Roman"/>
          <w:lang w:eastAsia="ar-SA"/>
        </w:rPr>
        <w:t>albo</w:t>
      </w:r>
    </w:p>
    <w:p w:rsidR="00D12F49" w:rsidRPr="00450A04" w:rsidRDefault="00D12F49" w:rsidP="00D12F49">
      <w:pPr>
        <w:suppressAutoHyphens/>
        <w:spacing w:after="0" w:line="360" w:lineRule="auto"/>
        <w:ind w:left="720" w:hanging="360"/>
        <w:jc w:val="both"/>
        <w:rPr>
          <w:rFonts w:ascii="Cambria" w:eastAsia="Times New Roman" w:hAnsi="Cambria" w:cs="Times New Roman"/>
          <w:lang w:eastAsia="ar-SA"/>
        </w:rPr>
      </w:pPr>
      <w:r w:rsidRPr="00450A04">
        <w:rPr>
          <w:rFonts w:ascii="Cambria" w:eastAsia="Times New Roman" w:hAnsi="Cambria" w:cs="Times New Roman"/>
          <w:lang w:eastAsia="ar-SA"/>
        </w:rPr>
        <w:t>2)</w:t>
      </w:r>
      <w:r w:rsidRPr="00450A04">
        <w:rPr>
          <w:rFonts w:ascii="Cambria" w:eastAsia="Times New Roman" w:hAnsi="Cambria" w:cs="Times New Roman"/>
          <w:lang w:eastAsia="ar-SA"/>
        </w:rPr>
        <w:tab/>
        <w:t>bezpośrednio lub listem poleconym na adres siedziby Gwaranta wskazany w niniejszej gwarancji. Do żądania zapłaty złożonego w tej formie Beneficjent dołączy dokumenty potwierdzające prawidłowość reprezentacji osób uprawnionych lub przez niego upoważnionych do składania w jego imieniu oświadczeń woli (np.: pełnomocnictwa, notarialne wzory podpisów).</w:t>
      </w:r>
    </w:p>
    <w:p w:rsidR="00D12F49" w:rsidRPr="00450A04" w:rsidRDefault="00D12F49" w:rsidP="00D12F49">
      <w:pPr>
        <w:suppressAutoHyphens/>
        <w:spacing w:after="0" w:line="360" w:lineRule="auto"/>
        <w:ind w:left="720" w:hanging="360"/>
        <w:jc w:val="both"/>
        <w:rPr>
          <w:rFonts w:ascii="Cambria" w:eastAsia="Times New Roman" w:hAnsi="Cambria" w:cs="Times New Roman"/>
          <w:color w:val="333333"/>
          <w:lang w:eastAsia="ar-SA"/>
        </w:rPr>
      </w:pPr>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Jakakolwiek zmiana, uzupełnienie lub inna modyfikacja warunków Umowy, które mogą zostać przeprowadzone na podstawie tej Umowy lub w jakichkolwiek dokumentach umownych, które mogą zostać sporządzone między Beneficjentem a Wykonawcą, nie uwalniają Gwaranta od odpowiedzialności wynikającej z niniejszej Gwarancji i niniejszym Gwarant rezygnuje z konieczności powiadomienia o takiej zmianie, uzupełnieniu czy modyfikacji.</w:t>
      </w:r>
    </w:p>
    <w:p w:rsidR="00D12F49" w:rsidRPr="00450A04" w:rsidRDefault="00D12F49" w:rsidP="00D12F49">
      <w:pPr>
        <w:tabs>
          <w:tab w:val="left" w:pos="360"/>
        </w:tabs>
        <w:suppressAutoHyphens/>
        <w:spacing w:after="0" w:line="360" w:lineRule="auto"/>
        <w:ind w:left="360" w:hanging="360"/>
        <w:jc w:val="both"/>
        <w:rPr>
          <w:rFonts w:ascii="Cambria" w:eastAsia="Times New Roman" w:hAnsi="Cambria" w:cs="Times New Roman"/>
          <w:color w:val="000000"/>
          <w:lang w:eastAsia="ar-SA"/>
        </w:rPr>
      </w:pPr>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Wierzytelność z tytułu niniejszej Gwarancji może być, za zgodą Gwaranta, przedmiotem przelewu na osobę trzecią. Zobowiązanie z tytułu niniejszej Gwarancji może być, za zgodą Beneficjenta, przedmiotem przelewu na osobę trzecią.</w:t>
      </w:r>
    </w:p>
    <w:p w:rsidR="00D12F49" w:rsidRPr="00450A04" w:rsidRDefault="00D12F49" w:rsidP="00D12F49">
      <w:pPr>
        <w:suppressAutoHyphens/>
        <w:spacing w:after="0" w:line="360" w:lineRule="auto"/>
        <w:jc w:val="both"/>
        <w:rPr>
          <w:rFonts w:ascii="Cambria" w:eastAsia="Times New Roman" w:hAnsi="Cambria" w:cs="Times New Roman"/>
          <w:color w:val="000000"/>
          <w:lang w:eastAsia="ar-SA"/>
        </w:rPr>
      </w:pPr>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Gwarancja wygasa automatycznie i całkowicie w następujących sytuacjach:</w:t>
      </w:r>
    </w:p>
    <w:p w:rsidR="00D12F49" w:rsidRPr="00450A04" w:rsidRDefault="00D12F49" w:rsidP="00D12F49">
      <w:pPr>
        <w:tabs>
          <w:tab w:val="left" w:pos="360"/>
          <w:tab w:val="left" w:pos="720"/>
        </w:tabs>
        <w:suppressAutoHyphens/>
        <w:spacing w:after="0" w:line="360" w:lineRule="auto"/>
        <w:ind w:left="360"/>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1)</w:t>
      </w:r>
      <w:r w:rsidRPr="00450A04">
        <w:rPr>
          <w:rFonts w:ascii="Cambria" w:eastAsia="Times New Roman" w:hAnsi="Cambria" w:cs="Times New Roman"/>
          <w:color w:val="000000"/>
          <w:lang w:eastAsia="ar-SA"/>
        </w:rPr>
        <w:tab/>
        <w:t>gdy żądanie zapłaty nie zostało doręczone w terminie ważności Gwarancji;</w:t>
      </w:r>
    </w:p>
    <w:p w:rsidR="00D12F49" w:rsidRPr="00450A04" w:rsidRDefault="00D12F49" w:rsidP="00D12F49">
      <w:pPr>
        <w:tabs>
          <w:tab w:val="left" w:pos="360"/>
          <w:tab w:val="left" w:pos="720"/>
        </w:tabs>
        <w:suppressAutoHyphens/>
        <w:spacing w:after="0" w:line="360" w:lineRule="auto"/>
        <w:ind w:left="708" w:hanging="348"/>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2)</w:t>
      </w:r>
      <w:r w:rsidRPr="00450A04">
        <w:rPr>
          <w:rFonts w:ascii="Cambria" w:eastAsia="Times New Roman" w:hAnsi="Cambria" w:cs="Times New Roman"/>
          <w:color w:val="000000"/>
          <w:lang w:eastAsia="ar-SA"/>
        </w:rPr>
        <w:tab/>
        <w:t>zwolnienia Gwaranta przez Beneficjenta ze wszystkich zobowiązań przewidzianych w Gwarancji, przed upływem terminu jej ważności;</w:t>
      </w:r>
    </w:p>
    <w:p w:rsidR="00D12F49" w:rsidRPr="00450A04" w:rsidRDefault="00D12F49" w:rsidP="00D12F49">
      <w:pPr>
        <w:tabs>
          <w:tab w:val="left" w:pos="360"/>
          <w:tab w:val="left" w:pos="720"/>
          <w:tab w:val="left" w:pos="1080"/>
        </w:tabs>
        <w:suppressAutoHyphens/>
        <w:spacing w:after="0" w:line="360" w:lineRule="auto"/>
        <w:ind w:left="360"/>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3)</w:t>
      </w:r>
      <w:r w:rsidRPr="00450A04">
        <w:rPr>
          <w:rFonts w:ascii="Cambria" w:eastAsia="Times New Roman" w:hAnsi="Cambria" w:cs="Times New Roman"/>
          <w:color w:val="000000"/>
          <w:lang w:eastAsia="ar-SA"/>
        </w:rPr>
        <w:tab/>
        <w:t>gdy płatności dokonane przez Gwaranta w ramach gwarancji osiągną kwotę Gwarancji;</w:t>
      </w:r>
    </w:p>
    <w:p w:rsidR="00D12F49" w:rsidRPr="00450A04" w:rsidRDefault="00D12F49" w:rsidP="00D12F49">
      <w:pPr>
        <w:tabs>
          <w:tab w:val="left" w:pos="360"/>
          <w:tab w:val="left" w:pos="720"/>
          <w:tab w:val="left" w:pos="1080"/>
        </w:tabs>
        <w:suppressAutoHyphens/>
        <w:spacing w:after="0" w:line="360" w:lineRule="auto"/>
        <w:ind w:left="360"/>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4)</w:t>
      </w:r>
      <w:r w:rsidRPr="00450A04">
        <w:rPr>
          <w:rFonts w:ascii="Cambria" w:eastAsia="Times New Roman" w:hAnsi="Cambria" w:cs="Times New Roman"/>
          <w:color w:val="000000"/>
          <w:lang w:eastAsia="ar-SA"/>
        </w:rPr>
        <w:tab/>
        <w:t>gdy oryginał Gwarancji zostanie zwrócony Gwarantowi przed terminem ważności Gwarancji.</w:t>
      </w:r>
    </w:p>
    <w:p w:rsidR="00D12F49" w:rsidRPr="00450A04" w:rsidRDefault="00D12F49" w:rsidP="00D12F49">
      <w:pPr>
        <w:tabs>
          <w:tab w:val="left" w:pos="360"/>
        </w:tabs>
        <w:suppressAutoHyphens/>
        <w:spacing w:after="0" w:line="360" w:lineRule="auto"/>
        <w:ind w:left="360" w:hanging="360"/>
        <w:jc w:val="both"/>
        <w:rPr>
          <w:rFonts w:ascii="Cambria" w:eastAsia="Times New Roman" w:hAnsi="Cambria" w:cs="Times New Roman"/>
          <w:color w:val="000000"/>
          <w:lang w:eastAsia="ar-SA"/>
        </w:rPr>
      </w:pPr>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Po upływie terminu ważności dokument Gwarancji powinien zostać zwrócony do Gwaranta.</w:t>
      </w:r>
    </w:p>
    <w:p w:rsidR="00D12F49" w:rsidRPr="00450A04" w:rsidRDefault="00D12F49" w:rsidP="00D12F49">
      <w:pPr>
        <w:tabs>
          <w:tab w:val="left" w:pos="360"/>
        </w:tabs>
        <w:suppressAutoHyphens/>
        <w:spacing w:after="0" w:line="360" w:lineRule="auto"/>
        <w:ind w:left="360" w:hanging="360"/>
        <w:jc w:val="both"/>
        <w:rPr>
          <w:rFonts w:ascii="Cambria" w:eastAsia="Times New Roman" w:hAnsi="Cambria" w:cs="Times New Roman"/>
          <w:color w:val="000000"/>
          <w:lang w:eastAsia="ar-SA"/>
        </w:rPr>
      </w:pPr>
    </w:p>
    <w:p w:rsidR="00D12F49" w:rsidRPr="00450A04" w:rsidRDefault="00D12F49" w:rsidP="00D12F49">
      <w:pPr>
        <w:numPr>
          <w:ilvl w:val="0"/>
          <w:numId w:val="14"/>
        </w:numPr>
        <w:tabs>
          <w:tab w:val="left" w:pos="426"/>
        </w:tabs>
        <w:suppressAutoHyphens/>
        <w:spacing w:after="0" w:line="360" w:lineRule="auto"/>
        <w:ind w:left="426" w:hanging="426"/>
        <w:jc w:val="both"/>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Prawem właściwym do rozstrzygania sporów mogących wyniknąć na tle niniejszej Gwarancji jest prawo polskie, a sądem właściwym sąd miejscowo właściwy ze względu na adres siedziby Beneficjenta.</w:t>
      </w:r>
    </w:p>
    <w:p w:rsidR="00D12F49" w:rsidRPr="00450A04" w:rsidRDefault="00D12F49" w:rsidP="00D12F49">
      <w:pPr>
        <w:tabs>
          <w:tab w:val="left" w:pos="360"/>
        </w:tabs>
        <w:suppressAutoHyphens/>
        <w:spacing w:after="0" w:line="360" w:lineRule="auto"/>
        <w:jc w:val="both"/>
        <w:rPr>
          <w:rFonts w:ascii="Cambria" w:eastAsia="Times New Roman" w:hAnsi="Cambria" w:cs="Times New Roman"/>
          <w:color w:val="000000"/>
          <w:lang w:eastAsia="ar-SA"/>
        </w:rPr>
      </w:pPr>
    </w:p>
    <w:p w:rsidR="00D12F49" w:rsidRPr="00450A04" w:rsidRDefault="00D12F49" w:rsidP="00D12F49">
      <w:pPr>
        <w:tabs>
          <w:tab w:val="left" w:pos="360"/>
        </w:tabs>
        <w:suppressAutoHyphens/>
        <w:spacing w:after="0" w:line="360" w:lineRule="auto"/>
        <w:jc w:val="both"/>
        <w:rPr>
          <w:rFonts w:ascii="Cambria" w:eastAsia="Times New Roman" w:hAnsi="Cambria" w:cs="Times New Roman"/>
          <w:color w:val="000000"/>
          <w:lang w:eastAsia="ar-SA"/>
        </w:rPr>
      </w:pPr>
    </w:p>
    <w:p w:rsidR="00D12F49" w:rsidRPr="00450A04" w:rsidRDefault="00D12F49" w:rsidP="00D12F49">
      <w:pPr>
        <w:tabs>
          <w:tab w:val="left" w:pos="360"/>
        </w:tabs>
        <w:suppressAutoHyphens/>
        <w:spacing w:after="0" w:line="360" w:lineRule="auto"/>
        <w:jc w:val="both"/>
        <w:rPr>
          <w:rFonts w:ascii="Cambria" w:eastAsia="Times New Roman" w:hAnsi="Cambria" w:cs="Times New Roman"/>
          <w:color w:val="000000"/>
          <w:lang w:eastAsia="ar-SA"/>
        </w:rPr>
      </w:pPr>
    </w:p>
    <w:p w:rsidR="00D12F49" w:rsidRPr="00450A04" w:rsidRDefault="00D12F49" w:rsidP="00D12F49">
      <w:pPr>
        <w:suppressAutoHyphens/>
        <w:spacing w:after="0" w:line="360" w:lineRule="auto"/>
        <w:jc w:val="right"/>
        <w:rPr>
          <w:rFonts w:ascii="Cambria" w:eastAsia="Times New Roman" w:hAnsi="Cambria" w:cs="Times New Roman"/>
          <w:color w:val="000000"/>
          <w:lang w:eastAsia="ar-SA"/>
        </w:rPr>
      </w:pPr>
      <w:r w:rsidRPr="00450A04">
        <w:rPr>
          <w:rFonts w:ascii="Cambria" w:eastAsia="Times New Roman" w:hAnsi="Cambria" w:cs="Times New Roman"/>
          <w:color w:val="000000"/>
          <w:lang w:eastAsia="ar-SA"/>
        </w:rPr>
        <w:t>…………………………………………….</w:t>
      </w:r>
    </w:p>
    <w:p w:rsidR="00D12F49" w:rsidRPr="00450A04" w:rsidRDefault="00D12F49" w:rsidP="00D12F49">
      <w:pPr>
        <w:suppressAutoHyphens/>
        <w:spacing w:after="0" w:line="360" w:lineRule="auto"/>
        <w:jc w:val="right"/>
        <w:rPr>
          <w:rFonts w:ascii="Cambria" w:eastAsia="Times New Roman" w:hAnsi="Cambria" w:cs="Times New Roman"/>
          <w:color w:val="333333"/>
          <w:lang w:eastAsia="ar-SA"/>
        </w:rPr>
      </w:pPr>
      <w:r w:rsidRPr="00450A04">
        <w:rPr>
          <w:rFonts w:ascii="Cambria" w:eastAsia="Times New Roman" w:hAnsi="Cambria" w:cs="Times New Roman"/>
          <w:color w:val="000000"/>
          <w:lang w:eastAsia="ar-SA"/>
        </w:rPr>
        <w:t>(</w:t>
      </w:r>
      <w:r w:rsidRPr="00450A04">
        <w:rPr>
          <w:rFonts w:ascii="Cambria" w:eastAsia="Times New Roman" w:hAnsi="Cambria" w:cs="Times New Roman"/>
          <w:i/>
          <w:iCs/>
          <w:color w:val="000000"/>
          <w:lang w:eastAsia="ar-SA"/>
        </w:rPr>
        <w:t xml:space="preserve">podpisy osób upoważnionych, </w:t>
      </w:r>
    </w:p>
    <w:p w:rsidR="00D12F49" w:rsidRPr="00450A04" w:rsidRDefault="00D12F49" w:rsidP="00D12F49">
      <w:pPr>
        <w:suppressAutoHyphens/>
        <w:spacing w:after="0" w:line="360" w:lineRule="auto"/>
        <w:jc w:val="right"/>
        <w:rPr>
          <w:rFonts w:ascii="Cambria" w:eastAsia="Times New Roman" w:hAnsi="Cambria" w:cs="Times New Roman"/>
          <w:color w:val="000000"/>
          <w:lang w:eastAsia="ar-SA"/>
        </w:rPr>
      </w:pPr>
      <w:r w:rsidRPr="00450A04">
        <w:rPr>
          <w:rFonts w:ascii="Cambria" w:eastAsia="Times New Roman" w:hAnsi="Cambria" w:cs="Times New Roman"/>
          <w:i/>
          <w:iCs/>
          <w:color w:val="000000"/>
          <w:lang w:eastAsia="ar-SA"/>
        </w:rPr>
        <w:t>pieczęć Gwaranta</w:t>
      </w:r>
      <w:r w:rsidRPr="00450A04">
        <w:rPr>
          <w:rFonts w:ascii="Cambria" w:eastAsia="Times New Roman" w:hAnsi="Cambria" w:cs="Times New Roman"/>
          <w:color w:val="000000"/>
          <w:lang w:eastAsia="ar-SA"/>
        </w:rPr>
        <w:t>)</w:t>
      </w:r>
    </w:p>
    <w:p w:rsidR="00D12F49" w:rsidRPr="00450A04" w:rsidRDefault="00D12F49" w:rsidP="00D12F49">
      <w:pPr>
        <w:suppressAutoHyphens/>
        <w:spacing w:after="0" w:line="360" w:lineRule="auto"/>
        <w:jc w:val="both"/>
        <w:rPr>
          <w:rFonts w:ascii="Cambria" w:eastAsia="Times New Roman" w:hAnsi="Cambria" w:cs="Times New Roman"/>
          <w:color w:val="000000"/>
          <w:lang w:eastAsia="ar-SA"/>
        </w:rPr>
      </w:pPr>
    </w:p>
    <w:p w:rsidR="00D12F49" w:rsidRPr="00450A04" w:rsidRDefault="00D12F49" w:rsidP="00D12F49">
      <w:pPr>
        <w:suppressAutoHyphens/>
        <w:spacing w:after="0" w:line="360" w:lineRule="auto"/>
        <w:jc w:val="both"/>
        <w:rPr>
          <w:rFonts w:ascii="Cambria" w:eastAsia="Times New Roman" w:hAnsi="Cambria" w:cs="Times New Roman"/>
          <w:color w:val="000000"/>
          <w:lang w:eastAsia="ar-SA"/>
        </w:rPr>
      </w:pPr>
    </w:p>
    <w:p w:rsidR="00D12F49" w:rsidRPr="00450A04" w:rsidRDefault="00D12F49" w:rsidP="00D12F49">
      <w:pPr>
        <w:numPr>
          <w:ilvl w:val="0"/>
          <w:numId w:val="13"/>
        </w:numPr>
        <w:suppressAutoHyphens/>
        <w:spacing w:after="0" w:line="360" w:lineRule="auto"/>
        <w:rPr>
          <w:rFonts w:ascii="Cambria" w:eastAsia="Times New Roman" w:hAnsi="Cambria" w:cs="Times New Roman"/>
          <w:color w:val="333333"/>
          <w:lang w:eastAsia="ar-SA"/>
        </w:rPr>
      </w:pPr>
      <w:r w:rsidRPr="00450A04">
        <w:rPr>
          <w:rFonts w:ascii="Cambria" w:eastAsia="Times New Roman" w:hAnsi="Cambria" w:cs="Times New Roman"/>
          <w:i/>
          <w:color w:val="333333"/>
          <w:lang w:eastAsia="ar-SA"/>
        </w:rPr>
        <w:t>postanowienia opcjonalne</w:t>
      </w:r>
    </w:p>
    <w:p w:rsidR="00D12F49" w:rsidRPr="00450A04" w:rsidRDefault="00D12F49" w:rsidP="00D12F49">
      <w:pPr>
        <w:suppressAutoHyphens/>
        <w:autoSpaceDE w:val="0"/>
        <w:autoSpaceDN w:val="0"/>
        <w:adjustRightInd w:val="0"/>
        <w:spacing w:after="0" w:line="360" w:lineRule="auto"/>
        <w:jc w:val="center"/>
        <w:rPr>
          <w:rFonts w:ascii="Cambria" w:hAnsi="Cambria"/>
        </w:rPr>
      </w:pPr>
    </w:p>
    <w:bookmarkEnd w:id="12"/>
    <w:p w:rsidR="00D12F49" w:rsidRPr="00450A04" w:rsidRDefault="00D12F49" w:rsidP="00D12F49">
      <w:pPr>
        <w:spacing w:after="0" w:line="360" w:lineRule="auto"/>
        <w:ind w:hanging="720"/>
        <w:rPr>
          <w:rFonts w:ascii="Cambria" w:hAnsi="Cambria" w:cs="Arial"/>
          <w:b/>
        </w:rPr>
      </w:pPr>
    </w:p>
    <w:p w:rsidR="00C4177A" w:rsidRDefault="00C4177A"/>
    <w:sectPr w:rsidR="00C4177A" w:rsidSect="003864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F49" w:rsidRDefault="00D12F49" w:rsidP="00D12F49">
      <w:pPr>
        <w:spacing w:after="0" w:line="240" w:lineRule="auto"/>
      </w:pPr>
      <w:r>
        <w:separator/>
      </w:r>
    </w:p>
  </w:endnote>
  <w:endnote w:type="continuationSeparator" w:id="0">
    <w:p w:rsidR="00D12F49" w:rsidRDefault="00D12F49" w:rsidP="00D12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8545038"/>
      <w:docPartObj>
        <w:docPartGallery w:val="Page Numbers (Bottom of Page)"/>
        <w:docPartUnique/>
      </w:docPartObj>
    </w:sdtPr>
    <w:sdtEndPr>
      <w:rPr>
        <w:rFonts w:ascii="Cambria" w:hAnsi="Cambria"/>
      </w:rPr>
    </w:sdtEndPr>
    <w:sdtContent>
      <w:p w:rsidR="00627E4C" w:rsidRPr="00006713" w:rsidRDefault="00D12F49">
        <w:pPr>
          <w:pStyle w:val="Stopka"/>
          <w:jc w:val="center"/>
          <w:rPr>
            <w:rFonts w:ascii="Cambria" w:hAnsi="Cambria"/>
          </w:rPr>
        </w:pPr>
        <w:r w:rsidRPr="00006713">
          <w:rPr>
            <w:rFonts w:ascii="Cambria" w:hAnsi="Cambria"/>
          </w:rPr>
          <w:fldChar w:fldCharType="begin"/>
        </w:r>
        <w:r w:rsidRPr="00006713">
          <w:rPr>
            <w:rFonts w:ascii="Cambria" w:hAnsi="Cambria"/>
          </w:rPr>
          <w:instrText>PAGE   \* MERGEFORMAT</w:instrText>
        </w:r>
        <w:r w:rsidRPr="00006713">
          <w:rPr>
            <w:rFonts w:ascii="Cambria" w:hAnsi="Cambria"/>
          </w:rPr>
          <w:fldChar w:fldCharType="separate"/>
        </w:r>
        <w:r w:rsidRPr="00006713">
          <w:rPr>
            <w:rFonts w:ascii="Cambria" w:hAnsi="Cambria"/>
          </w:rPr>
          <w:t>2</w:t>
        </w:r>
        <w:r w:rsidRPr="00006713">
          <w:rPr>
            <w:rFonts w:ascii="Cambria" w:hAnsi="Cambria"/>
          </w:rPr>
          <w:fldChar w:fldCharType="end"/>
        </w:r>
      </w:p>
    </w:sdtContent>
  </w:sdt>
  <w:p w:rsidR="00627E4C" w:rsidRDefault="00D12F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E4C" w:rsidRDefault="00D12F49">
    <w:pPr>
      <w:pStyle w:val="Stopka"/>
    </w:pPr>
  </w:p>
  <w:p w:rsidR="00627E4C" w:rsidRDefault="00D12F49" w:rsidP="0015179E">
    <w:pPr>
      <w:pStyle w:val="Stopka"/>
      <w:tabs>
        <w:tab w:val="clear" w:pos="4536"/>
        <w:tab w:val="clear" w:pos="9072"/>
        <w:tab w:val="left" w:pos="10355"/>
      </w:tabs>
      <w:ind w:firstLine="709"/>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F49" w:rsidRDefault="00D12F49" w:rsidP="00D12F49">
      <w:pPr>
        <w:spacing w:after="0" w:line="240" w:lineRule="auto"/>
      </w:pPr>
      <w:r>
        <w:separator/>
      </w:r>
    </w:p>
  </w:footnote>
  <w:footnote w:type="continuationSeparator" w:id="0">
    <w:p w:rsidR="00D12F49" w:rsidRDefault="00D12F49" w:rsidP="00D12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E4C" w:rsidRDefault="00D12F49">
    <w:pPr>
      <w:pStyle w:val="Nagwek"/>
    </w:pPr>
  </w:p>
  <w:p w:rsidR="00627E4C" w:rsidRDefault="00D12F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284"/>
        </w:tabs>
        <w:ind w:left="1004" w:hanging="360"/>
      </w:pPr>
      <w:rPr>
        <w:rFonts w:ascii="Symbol" w:hAnsi="Symbol" w:cs="Times New Roman"/>
      </w:rPr>
    </w:lvl>
  </w:abstractNum>
  <w:abstractNum w:abstractNumId="1" w15:restartNumberingAfterBreak="0">
    <w:nsid w:val="00000003"/>
    <w:multiLevelType w:val="singleLevel"/>
    <w:tmpl w:val="00000003"/>
    <w:name w:val="WW8Num3"/>
    <w:lvl w:ilvl="0">
      <w:start w:val="1"/>
      <w:numFmt w:val="upperRoman"/>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4"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5" w15:restartNumberingAfterBreak="0">
    <w:nsid w:val="00000008"/>
    <w:multiLevelType w:val="multilevel"/>
    <w:tmpl w:val="B7D4CDA0"/>
    <w:name w:val="WW8Num10"/>
    <w:lvl w:ilvl="0">
      <w:start w:val="1"/>
      <w:numFmt w:val="decimal"/>
      <w:lvlText w:val="%1."/>
      <w:lvlJc w:val="left"/>
      <w:pPr>
        <w:tabs>
          <w:tab w:val="num" w:pos="0"/>
        </w:tabs>
        <w:ind w:left="720" w:hanging="360"/>
      </w:pPr>
      <w:rPr>
        <w:rFonts w:ascii="Cambria" w:hAnsi="Cambria" w:cs="Times New Roman" w:hint="default"/>
        <w:b w:val="0"/>
        <w:sz w:val="22"/>
        <w:szCs w:val="22"/>
      </w:rPr>
    </w:lvl>
    <w:lvl w:ilvl="1">
      <w:start w:val="1"/>
      <w:numFmt w:val="decimal"/>
      <w:lvlText w:val="%2)"/>
      <w:lvlJc w:val="left"/>
      <w:pPr>
        <w:tabs>
          <w:tab w:val="num" w:pos="0"/>
        </w:tabs>
        <w:ind w:left="1440" w:hanging="360"/>
      </w:pPr>
      <w:rPr>
        <w:rFonts w:hint="default"/>
        <w:b/>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2236"/>
        </w:tabs>
        <w:ind w:left="644"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2CC040C"/>
    <w:multiLevelType w:val="hybridMultilevel"/>
    <w:tmpl w:val="F38E4BCC"/>
    <w:lvl w:ilvl="0" w:tplc="39222198">
      <w:start w:val="1"/>
      <w:numFmt w:val="bullet"/>
      <w:lvlText w:val="•"/>
      <w:lvlJc w:val="left"/>
      <w:pPr>
        <w:ind w:left="4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996AC86">
      <w:start w:val="1"/>
      <w:numFmt w:val="bullet"/>
      <w:lvlText w:val="o"/>
      <w:lvlJc w:val="left"/>
      <w:pPr>
        <w:ind w:left="12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5E84A08">
      <w:start w:val="1"/>
      <w:numFmt w:val="bullet"/>
      <w:lvlText w:val="▪"/>
      <w:lvlJc w:val="left"/>
      <w:pPr>
        <w:ind w:left="20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9EA00A">
      <w:start w:val="1"/>
      <w:numFmt w:val="bullet"/>
      <w:lvlText w:val="•"/>
      <w:lvlJc w:val="left"/>
      <w:pPr>
        <w:ind w:left="27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44A912">
      <w:start w:val="1"/>
      <w:numFmt w:val="bullet"/>
      <w:lvlText w:val="o"/>
      <w:lvlJc w:val="left"/>
      <w:pPr>
        <w:ind w:left="34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34C52B8">
      <w:start w:val="1"/>
      <w:numFmt w:val="bullet"/>
      <w:lvlText w:val="▪"/>
      <w:lvlJc w:val="left"/>
      <w:pPr>
        <w:ind w:left="4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A81112">
      <w:start w:val="1"/>
      <w:numFmt w:val="bullet"/>
      <w:lvlText w:val="•"/>
      <w:lvlJc w:val="left"/>
      <w:pPr>
        <w:ind w:left="4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98E0C6">
      <w:start w:val="1"/>
      <w:numFmt w:val="bullet"/>
      <w:lvlText w:val="o"/>
      <w:lvlJc w:val="left"/>
      <w:pPr>
        <w:ind w:left="5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03EAEEC">
      <w:start w:val="1"/>
      <w:numFmt w:val="bullet"/>
      <w:lvlText w:val="▪"/>
      <w:lvlJc w:val="left"/>
      <w:pPr>
        <w:ind w:left="6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44509D7"/>
    <w:multiLevelType w:val="hybridMultilevel"/>
    <w:tmpl w:val="5FCA38C8"/>
    <w:lvl w:ilvl="0" w:tplc="A86E21E2">
      <w:start w:val="1"/>
      <w:numFmt w:val="decimal"/>
      <w:lvlText w:val="%1."/>
      <w:lvlJc w:val="left"/>
      <w:pPr>
        <w:ind w:left="720" w:hanging="360"/>
      </w:pPr>
      <w:rPr>
        <w:rFonts w:hint="default"/>
        <w:b/>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5545A1"/>
    <w:multiLevelType w:val="hybridMultilevel"/>
    <w:tmpl w:val="E1263322"/>
    <w:lvl w:ilvl="0" w:tplc="DA4060C6">
      <w:start w:val="12"/>
      <w:numFmt w:val="bullet"/>
      <w:lvlText w:val="-"/>
      <w:lvlJc w:val="left"/>
      <w:pPr>
        <w:ind w:left="720" w:hanging="360"/>
      </w:pPr>
      <w:rPr>
        <w:rFonts w:ascii="Cambria" w:eastAsia="Calibri" w:hAnsi="Cambria"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8209F1"/>
    <w:multiLevelType w:val="hybridMultilevel"/>
    <w:tmpl w:val="F0605B6C"/>
    <w:lvl w:ilvl="0" w:tplc="DA4060C6">
      <w:start w:val="12"/>
      <w:numFmt w:val="bullet"/>
      <w:lvlText w:val="-"/>
      <w:lvlJc w:val="left"/>
      <w:pPr>
        <w:ind w:left="720" w:hanging="360"/>
      </w:pPr>
      <w:rPr>
        <w:rFonts w:ascii="Cambria" w:eastAsia="Calibri" w:hAnsi="Cambria"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072ECA"/>
    <w:multiLevelType w:val="hybridMultilevel"/>
    <w:tmpl w:val="611032E4"/>
    <w:lvl w:ilvl="0" w:tplc="55122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1D5853"/>
    <w:multiLevelType w:val="multilevel"/>
    <w:tmpl w:val="E18E90A0"/>
    <w:lvl w:ilvl="0">
      <w:start w:val="1"/>
      <w:numFmt w:val="decimal"/>
      <w:lvlText w:val="%1."/>
      <w:lvlJc w:val="left"/>
      <w:pPr>
        <w:tabs>
          <w:tab w:val="num" w:pos="0"/>
        </w:tabs>
        <w:ind w:left="720" w:hanging="360"/>
      </w:pPr>
      <w:rPr>
        <w:rFonts w:ascii="Cambria" w:hAnsi="Cambria" w:cs="Times New Roman" w:hint="default"/>
        <w:b w:val="0"/>
        <w:sz w:val="22"/>
        <w:szCs w:val="22"/>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2236"/>
        </w:tabs>
        <w:ind w:left="644"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CA31EEF"/>
    <w:multiLevelType w:val="hybridMultilevel"/>
    <w:tmpl w:val="EA740C54"/>
    <w:lvl w:ilvl="0" w:tplc="DA4060C6">
      <w:start w:val="12"/>
      <w:numFmt w:val="bullet"/>
      <w:lvlText w:val="-"/>
      <w:lvlJc w:val="left"/>
      <w:pPr>
        <w:ind w:left="720" w:hanging="360"/>
      </w:pPr>
      <w:rPr>
        <w:rFonts w:ascii="Cambria" w:eastAsia="Calibri" w:hAnsi="Cambria"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D4698A"/>
    <w:multiLevelType w:val="hybridMultilevel"/>
    <w:tmpl w:val="5D2CF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128A1"/>
    <w:multiLevelType w:val="hybridMultilevel"/>
    <w:tmpl w:val="D088A0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BC2FA4"/>
    <w:multiLevelType w:val="hybridMultilevel"/>
    <w:tmpl w:val="5A44648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26726F36">
      <w:start w:val="10"/>
      <w:numFmt w:val="decimal"/>
      <w:lvlText w:val="%3"/>
      <w:lvlJc w:val="left"/>
      <w:pPr>
        <w:ind w:left="2340" w:hanging="360"/>
      </w:pPr>
      <w:rPr>
        <w:rFonts w:hint="default"/>
      </w:rPr>
    </w:lvl>
    <w:lvl w:ilvl="3" w:tplc="E464628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20276A"/>
    <w:multiLevelType w:val="hybridMultilevel"/>
    <w:tmpl w:val="7AB026B2"/>
    <w:lvl w:ilvl="0" w:tplc="55122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FD14ABE"/>
    <w:multiLevelType w:val="multilevel"/>
    <w:tmpl w:val="4FD14ABE"/>
    <w:lvl w:ilvl="0">
      <w:start w:val="1"/>
      <w:numFmt w:val="decimal"/>
      <w:lvlText w:val="%1."/>
      <w:lvlJc w:val="left"/>
      <w:pPr>
        <w:ind w:left="2424" w:hanging="360"/>
      </w:pPr>
    </w:lvl>
    <w:lvl w:ilvl="1">
      <w:start w:val="1"/>
      <w:numFmt w:val="decimal"/>
      <w:lvlText w:val="%2."/>
      <w:lvlJc w:val="left"/>
      <w:pPr>
        <w:ind w:left="3144" w:hanging="360"/>
      </w:pPr>
    </w:lvl>
    <w:lvl w:ilvl="2">
      <w:start w:val="1"/>
      <w:numFmt w:val="decimal"/>
      <w:lvlText w:val="%3."/>
      <w:lvlJc w:val="left"/>
      <w:pPr>
        <w:ind w:left="3480" w:hanging="360"/>
      </w:pPr>
    </w:lvl>
    <w:lvl w:ilvl="3">
      <w:start w:val="1"/>
      <w:numFmt w:val="decimal"/>
      <w:lvlText w:val="%4."/>
      <w:lvlJc w:val="left"/>
      <w:pPr>
        <w:ind w:left="4584" w:hanging="360"/>
      </w:pPr>
    </w:lvl>
    <w:lvl w:ilvl="4">
      <w:start w:val="1"/>
      <w:numFmt w:val="decimal"/>
      <w:lvlText w:val="%5."/>
      <w:lvlJc w:val="left"/>
      <w:pPr>
        <w:ind w:left="5304" w:hanging="360"/>
      </w:pPr>
    </w:lvl>
    <w:lvl w:ilvl="5">
      <w:start w:val="1"/>
      <w:numFmt w:val="decimal"/>
      <w:lvlText w:val="%6."/>
      <w:lvlJc w:val="left"/>
      <w:pPr>
        <w:ind w:left="6024" w:hanging="360"/>
      </w:pPr>
    </w:lvl>
    <w:lvl w:ilvl="6">
      <w:start w:val="1"/>
      <w:numFmt w:val="decimal"/>
      <w:lvlText w:val="%7."/>
      <w:lvlJc w:val="left"/>
      <w:pPr>
        <w:ind w:left="6744" w:hanging="360"/>
      </w:pPr>
    </w:lvl>
    <w:lvl w:ilvl="7">
      <w:start w:val="1"/>
      <w:numFmt w:val="decimal"/>
      <w:lvlText w:val="%8."/>
      <w:lvlJc w:val="left"/>
      <w:pPr>
        <w:ind w:left="7464" w:hanging="360"/>
      </w:pPr>
    </w:lvl>
    <w:lvl w:ilvl="8">
      <w:start w:val="1"/>
      <w:numFmt w:val="decimal"/>
      <w:lvlText w:val="%9."/>
      <w:lvlJc w:val="left"/>
      <w:pPr>
        <w:ind w:left="8184" w:hanging="360"/>
      </w:pPr>
    </w:lvl>
  </w:abstractNum>
  <w:num w:numId="1">
    <w:abstractNumId w:val="5"/>
  </w:num>
  <w:num w:numId="2">
    <w:abstractNumId w:val="15"/>
  </w:num>
  <w:num w:numId="3">
    <w:abstractNumId w:val="7"/>
  </w:num>
  <w:num w:numId="4">
    <w:abstractNumId w:val="10"/>
  </w:num>
  <w:num w:numId="5">
    <w:abstractNumId w:val="16"/>
  </w:num>
  <w:num w:numId="6">
    <w:abstractNumId w:val="13"/>
  </w:num>
  <w:num w:numId="7">
    <w:abstractNumId w:val="17"/>
  </w:num>
  <w:num w:numId="8">
    <w:abstractNumId w:val="11"/>
  </w:num>
  <w:num w:numId="9">
    <w:abstractNumId w:val="12"/>
  </w:num>
  <w:num w:numId="10">
    <w:abstractNumId w:val="9"/>
  </w:num>
  <w:num w:numId="11">
    <w:abstractNumId w:val="8"/>
  </w:num>
  <w:num w:numId="12">
    <w:abstractNumId w:val="6"/>
  </w:num>
  <w:num w:numId="13">
    <w:abstractNumId w:val="0"/>
  </w:num>
  <w:num w:numId="14">
    <w:abstractNumId w:val="1"/>
  </w:num>
  <w:num w:numId="15">
    <w:abstractNumId w:val="2"/>
  </w:num>
  <w:num w:numId="16">
    <w:abstractNumId w:val="3"/>
  </w:num>
  <w:num w:numId="17">
    <w:abstractNumId w:val="4"/>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F49"/>
    <w:rsid w:val="003864D8"/>
    <w:rsid w:val="0086208B"/>
    <w:rsid w:val="009A4FDD"/>
    <w:rsid w:val="00C4177A"/>
    <w:rsid w:val="00D12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1BBED"/>
  <w15:chartTrackingRefBased/>
  <w15:docId w15:val="{E13E7ED6-340D-43DC-AE54-EEAB44C8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HAnsi" w:hAnsi="Cambria" w:cstheme="minorBidi"/>
        <w:sz w:val="22"/>
        <w:szCs w:val="22"/>
        <w:lang w:val="pl-PL" w:eastAsia="en-US" w:bidi="ar-SA"/>
      </w:rPr>
    </w:rPrDefault>
    <w:pPrDefault>
      <w:pPr>
        <w:spacing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12F49"/>
    <w:pPr>
      <w:spacing w:after="160" w:line="259" w:lineRule="auto"/>
      <w:jc w:val="left"/>
    </w:pPr>
    <w:rPr>
      <w:rFonts w:asciiTheme="minorHAnsi" w:hAnsiTheme="minorHAns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12F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2F49"/>
    <w:rPr>
      <w:rFonts w:asciiTheme="minorHAnsi" w:hAnsiTheme="minorHAnsi"/>
    </w:rPr>
  </w:style>
  <w:style w:type="paragraph" w:styleId="Stopka">
    <w:name w:val="footer"/>
    <w:basedOn w:val="Normalny"/>
    <w:link w:val="StopkaZnak"/>
    <w:uiPriority w:val="99"/>
    <w:unhideWhenUsed/>
    <w:rsid w:val="00D12F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2F49"/>
    <w:rPr>
      <w:rFonts w:asciiTheme="minorHAnsi" w:hAnsiTheme="minorHAnsi"/>
    </w:rPr>
  </w:style>
  <w:style w:type="character" w:styleId="Hipercze">
    <w:name w:val="Hyperlink"/>
    <w:basedOn w:val="Domylnaczcionkaakapitu"/>
    <w:uiPriority w:val="99"/>
    <w:unhideWhenUsed/>
    <w:rsid w:val="00D12F49"/>
    <w:rPr>
      <w:color w:val="0563C1" w:themeColor="hyperlink"/>
      <w:u w:val="single"/>
    </w:rPr>
  </w:style>
  <w:style w:type="paragraph" w:styleId="Akapitzlist">
    <w:name w:val="List Paragraph"/>
    <w:aliases w:val="CW_Lista,Wypunktowanie,L1,Numerowanie,Akapit z listą BS,Bullet Number,List Paragraph1,lp1,List Paragraph2,ISCG Numerowanie,lp11,List Paragraph11,Use Case List Paragraph,Body MS Bullet,Podsis rysunku,Colorful List Accent 1,List Paragraph,l"/>
    <w:basedOn w:val="Normalny"/>
    <w:link w:val="AkapitzlistZnak"/>
    <w:uiPriority w:val="34"/>
    <w:qFormat/>
    <w:rsid w:val="00D12F49"/>
    <w:pPr>
      <w:ind w:left="720"/>
      <w:contextualSpacing/>
    </w:pPr>
  </w:style>
  <w:style w:type="character" w:customStyle="1" w:styleId="AkapitzlistZnak">
    <w:name w:val="Akapit z listą Znak"/>
    <w:aliases w:val="CW_Lista Znak,Wypunktowanie Znak,L1 Znak,Numerowanie Znak,Akapit z listą BS Znak,Bullet Number Znak,List Paragraph1 Znak,lp1 Znak,List Paragraph2 Znak,ISCG Numerowanie Znak,lp11 Znak,List Paragraph11 Znak,Use Case List Paragraph Znak"/>
    <w:link w:val="Akapitzlist"/>
    <w:uiPriority w:val="34"/>
    <w:qFormat/>
    <w:locked/>
    <w:rsid w:val="00D12F49"/>
    <w:rPr>
      <w:rFonts w:asciiTheme="minorHAnsi" w:hAnsiTheme="minorHAnsi"/>
    </w:rPr>
  </w:style>
  <w:style w:type="paragraph" w:customStyle="1" w:styleId="Default">
    <w:name w:val="Default"/>
    <w:link w:val="DefaultZnak"/>
    <w:qFormat/>
    <w:rsid w:val="00D12F49"/>
    <w:pPr>
      <w:autoSpaceDE w:val="0"/>
      <w:autoSpaceDN w:val="0"/>
      <w:adjustRightInd w:val="0"/>
      <w:spacing w:line="240" w:lineRule="auto"/>
      <w:jc w:val="left"/>
    </w:pPr>
    <w:rPr>
      <w:rFonts w:ascii="Times New Roman" w:hAnsi="Times New Roman" w:cs="Times New Roman"/>
      <w:color w:val="000000"/>
      <w:sz w:val="24"/>
      <w:szCs w:val="24"/>
    </w:rPr>
  </w:style>
  <w:style w:type="table" w:customStyle="1" w:styleId="Tabela-Siatka3">
    <w:name w:val="Tabela - Siatka3"/>
    <w:basedOn w:val="Standardowy"/>
    <w:next w:val="Tabela-Siatka"/>
    <w:uiPriority w:val="39"/>
    <w:rsid w:val="00D12F49"/>
    <w:pPr>
      <w:spacing w:line="240" w:lineRule="auto"/>
      <w:jc w:val="left"/>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Znak">
    <w:name w:val="Default Znak"/>
    <w:link w:val="Default"/>
    <w:locked/>
    <w:rsid w:val="00D12F49"/>
    <w:rPr>
      <w:rFonts w:ascii="Times New Roman" w:hAnsi="Times New Roman" w:cs="Times New Roman"/>
      <w:color w:val="000000"/>
      <w:sz w:val="24"/>
      <w:szCs w:val="24"/>
    </w:rPr>
  </w:style>
  <w:style w:type="table" w:customStyle="1" w:styleId="Tabela-Siatka44">
    <w:name w:val="Tabela - Siatka44"/>
    <w:basedOn w:val="Standardowy"/>
    <w:next w:val="Tabela-Siatka"/>
    <w:uiPriority w:val="39"/>
    <w:rsid w:val="00D12F49"/>
    <w:pPr>
      <w:spacing w:line="240" w:lineRule="auto"/>
      <w:jc w:val="left"/>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D12F4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mp-client/tenders/ocds-148610-0019a212-8aa1-4d55-85c2-c8b0026fd07c" TargetMode="External"/><Relationship Id="rId12" Type="http://schemas.openxmlformats.org/officeDocument/2006/relationships/hyperlink" Target="http://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pubenchmark.net"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36</Pages>
  <Words>5537</Words>
  <Characters>33227</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Sąd Okręgowy w Lublinie</Company>
  <LinksUpToDate>false</LinksUpToDate>
  <CharactersWithSpaces>38687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Bogacz Dariusz</dc:creator>
  <cp:keywords/>
  <dc:description/>
  <cp:lastModifiedBy>Bogacz Dariusz</cp:lastModifiedBy>
  <cp:revision>1</cp:revision>
  <dcterms:created xsi:type="dcterms:W3CDTF">2024-10-30T11:35:00Z</dcterms:created>
  <dcterms:modified xsi:type="dcterms:W3CDTF">2024-10-30T11:41:00Z</dcterms:modified>
</cp:coreProperties>
</file>