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2A3D7" w14:textId="7C5AEE53" w:rsidR="001D11C5" w:rsidRPr="00293E68" w:rsidRDefault="00996A07" w:rsidP="001D11C5">
      <w:pPr>
        <w:pStyle w:val="Nagwek"/>
        <w:outlineLvl w:val="0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996A07">
        <w:rPr>
          <w:rFonts w:ascii="Times New Roman" w:hAnsi="Times New Roman"/>
          <w:b/>
          <w:color w:val="000000" w:themeColor="text1"/>
          <w:sz w:val="22"/>
          <w:szCs w:val="22"/>
        </w:rPr>
        <w:t>OSP.271.1.2024</w:t>
      </w:r>
    </w:p>
    <w:p w14:paraId="41641F49" w14:textId="77777777" w:rsidR="00B65807" w:rsidRPr="00293E68" w:rsidRDefault="00374A69" w:rsidP="00D25A42">
      <w:pPr>
        <w:pStyle w:val="tekstdokumentu"/>
        <w:rPr>
          <w:rFonts w:ascii="Times New Roman" w:hAnsi="Times New Roman"/>
          <w:sz w:val="22"/>
          <w:szCs w:val="22"/>
        </w:rPr>
      </w:pPr>
      <w:r w:rsidRPr="00293E68">
        <w:rPr>
          <w:rFonts w:ascii="Times New Roman" w:hAnsi="Times New Roman"/>
          <w:sz w:val="22"/>
          <w:szCs w:val="22"/>
        </w:rPr>
        <w:t xml:space="preserve">załącznik nr </w:t>
      </w:r>
      <w:r w:rsidR="00853BA1" w:rsidRPr="00293E68">
        <w:rPr>
          <w:rFonts w:ascii="Times New Roman" w:hAnsi="Times New Roman"/>
          <w:sz w:val="22"/>
          <w:szCs w:val="22"/>
        </w:rPr>
        <w:t>1</w:t>
      </w:r>
      <w:r w:rsidR="00B65807" w:rsidRPr="00293E68">
        <w:rPr>
          <w:rFonts w:ascii="Times New Roman" w:hAnsi="Times New Roman"/>
          <w:sz w:val="22"/>
          <w:szCs w:val="22"/>
        </w:rPr>
        <w:t xml:space="preserve"> do S</w:t>
      </w:r>
      <w:r w:rsidR="005551A5" w:rsidRPr="00293E68">
        <w:rPr>
          <w:rFonts w:ascii="Times New Roman" w:hAnsi="Times New Roman"/>
          <w:sz w:val="22"/>
          <w:szCs w:val="22"/>
        </w:rPr>
        <w:t>W</w:t>
      </w:r>
      <w:r w:rsidR="00B65807" w:rsidRPr="00293E68">
        <w:rPr>
          <w:rFonts w:ascii="Times New Roman" w:hAnsi="Times New Roman"/>
          <w:sz w:val="22"/>
          <w:szCs w:val="22"/>
        </w:rPr>
        <w:t>Z</w:t>
      </w:r>
    </w:p>
    <w:p w14:paraId="3911057E" w14:textId="77777777" w:rsidR="00B65807" w:rsidRPr="00293E6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293E68">
        <w:rPr>
          <w:rFonts w:ascii="Times New Roman" w:hAnsi="Times New Roman"/>
          <w:b/>
          <w:color w:val="000000" w:themeColor="text1"/>
          <w:sz w:val="22"/>
          <w:szCs w:val="22"/>
        </w:rPr>
        <w:t>FORMULARZ OFERTOWY</w:t>
      </w:r>
    </w:p>
    <w:p w14:paraId="5D0C81AC" w14:textId="77777777" w:rsidR="00B65807" w:rsidRPr="00293E6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2"/>
          <w:szCs w:val="22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</w:rPr>
        <w:tab/>
      </w:r>
    </w:p>
    <w:p w14:paraId="43D78797" w14:textId="77777777" w:rsidR="00B65807" w:rsidRPr="00293E6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2"/>
          <w:szCs w:val="22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</w:rPr>
        <w:tab/>
      </w:r>
    </w:p>
    <w:p w14:paraId="3E79791B" w14:textId="77777777" w:rsidR="00B65807" w:rsidRPr="00293E6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2"/>
          <w:szCs w:val="22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</w:rPr>
        <w:tab/>
        <w:t>(pełna nazwa i adres Wykonawcy)*</w:t>
      </w:r>
    </w:p>
    <w:p w14:paraId="5527E510" w14:textId="77777777" w:rsidR="00B65807" w:rsidRPr="00293E68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293E68">
        <w:rPr>
          <w:rFonts w:ascii="Times New Roman" w:hAnsi="Times New Roman"/>
          <w:i/>
          <w:color w:val="000000" w:themeColor="text1"/>
          <w:sz w:val="22"/>
          <w:szCs w:val="22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68B71FF" w14:textId="77777777" w:rsidR="00A251D0" w:rsidRPr="00293E68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proofErr w:type="spellStart"/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>Województwo</w:t>
      </w:r>
      <w:proofErr w:type="spellEnd"/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 ……………………………………………..</w:t>
      </w:r>
    </w:p>
    <w:p w14:paraId="5EA14603" w14:textId="77777777" w:rsidR="00853BA1" w:rsidRPr="00293E68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>REGON</w:t>
      </w: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ab/>
      </w:r>
    </w:p>
    <w:p w14:paraId="6C07BD06" w14:textId="77777777" w:rsidR="00B65807" w:rsidRPr="00293E68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>NIP</w:t>
      </w: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ab/>
      </w:r>
    </w:p>
    <w:p w14:paraId="7FEB8A82" w14:textId="77777777" w:rsidR="00853BA1" w:rsidRPr="00293E68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>tel.</w:t>
      </w: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ab/>
      </w:r>
    </w:p>
    <w:p w14:paraId="0A2D9CD5" w14:textId="77777777" w:rsidR="00853BA1" w:rsidRPr="00293E68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>fax.</w:t>
      </w: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ab/>
      </w:r>
    </w:p>
    <w:p w14:paraId="12E657BF" w14:textId="77777777" w:rsidR="00B65807" w:rsidRPr="00293E68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proofErr w:type="spellStart"/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>adres</w:t>
      </w:r>
      <w:proofErr w:type="spellEnd"/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 e-mail</w:t>
      </w:r>
      <w:r w:rsidRPr="00293E68">
        <w:rPr>
          <w:rFonts w:ascii="Times New Roman" w:hAnsi="Times New Roman"/>
          <w:color w:val="000000" w:themeColor="text1"/>
          <w:sz w:val="22"/>
          <w:szCs w:val="22"/>
          <w:lang w:val="en-US"/>
        </w:rPr>
        <w:tab/>
      </w:r>
    </w:p>
    <w:p w14:paraId="6158F8B8" w14:textId="77777777" w:rsidR="009B3D4B" w:rsidRPr="00293E68" w:rsidRDefault="009B3D4B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 w:val="22"/>
          <w:szCs w:val="22"/>
        </w:rPr>
      </w:pPr>
    </w:p>
    <w:p w14:paraId="699D2704" w14:textId="77777777" w:rsidR="00A251D0" w:rsidRPr="00293E68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 w:val="22"/>
          <w:szCs w:val="22"/>
        </w:rPr>
      </w:pPr>
      <w:r w:rsidRPr="00293E68">
        <w:rPr>
          <w:rFonts w:ascii="Times New Roman" w:hAnsi="Times New Roman"/>
          <w:sz w:val="22"/>
          <w:szCs w:val="22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4CEEACC1" w14:textId="77777777" w:rsidR="00F00D2B" w:rsidRPr="00293E68" w:rsidRDefault="00A251D0" w:rsidP="007F5FA6">
      <w:pPr>
        <w:rPr>
          <w:rFonts w:ascii="Times New Roman" w:hAnsi="Times New Roman"/>
          <w:color w:val="000000" w:themeColor="text1"/>
          <w:sz w:val="22"/>
          <w:szCs w:val="22"/>
          <w:lang w:val="de-CH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  <w:lang w:val="de-CH"/>
        </w:rPr>
        <w:t>*-</w:t>
      </w:r>
      <w:proofErr w:type="spellStart"/>
      <w:r w:rsidRPr="00293E68">
        <w:rPr>
          <w:rFonts w:ascii="Times New Roman" w:hAnsi="Times New Roman"/>
          <w:color w:val="000000" w:themeColor="text1"/>
          <w:sz w:val="22"/>
          <w:szCs w:val="22"/>
          <w:lang w:val="de-CH"/>
        </w:rPr>
        <w:t>odpowiednie</w:t>
      </w:r>
      <w:proofErr w:type="spellEnd"/>
      <w:r w:rsidRPr="00293E68">
        <w:rPr>
          <w:rFonts w:ascii="Times New Roman" w:hAnsi="Times New Roman"/>
          <w:color w:val="000000" w:themeColor="text1"/>
          <w:sz w:val="22"/>
          <w:szCs w:val="22"/>
          <w:lang w:val="de-CH"/>
        </w:rPr>
        <w:t xml:space="preserve"> </w:t>
      </w:r>
      <w:proofErr w:type="spellStart"/>
      <w:r w:rsidRPr="00293E68">
        <w:rPr>
          <w:rFonts w:ascii="Times New Roman" w:hAnsi="Times New Roman"/>
          <w:color w:val="000000" w:themeColor="text1"/>
          <w:sz w:val="22"/>
          <w:szCs w:val="22"/>
          <w:lang w:val="de-CH"/>
        </w:rPr>
        <w:t>podkreślić</w:t>
      </w:r>
      <w:proofErr w:type="spellEnd"/>
    </w:p>
    <w:p w14:paraId="7B663BF4" w14:textId="77777777" w:rsidR="001D11C5" w:rsidRPr="00293E68" w:rsidRDefault="00B65807" w:rsidP="001A4EBD">
      <w:pPr>
        <w:rPr>
          <w:rFonts w:ascii="Times New Roman" w:hAnsi="Times New Roman"/>
          <w:sz w:val="22"/>
          <w:szCs w:val="22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</w:rPr>
        <w:t>W odpowiedzi na ogłoszenie o zamówieniu</w:t>
      </w:r>
      <w:r w:rsidR="00C970E4" w:rsidRPr="00293E68">
        <w:rPr>
          <w:rFonts w:ascii="Times New Roman" w:hAnsi="Times New Roman"/>
          <w:color w:val="000000" w:themeColor="text1"/>
          <w:sz w:val="22"/>
          <w:szCs w:val="22"/>
        </w:rPr>
        <w:t>,</w:t>
      </w:r>
      <w:r w:rsidRPr="00293E68">
        <w:rPr>
          <w:rFonts w:ascii="Times New Roman" w:hAnsi="Times New Roman"/>
          <w:color w:val="000000" w:themeColor="text1"/>
          <w:sz w:val="22"/>
          <w:szCs w:val="22"/>
        </w:rPr>
        <w:t xml:space="preserve"> dla postępowania o udzielenie zamówienia publicznego, prowadzonego </w:t>
      </w:r>
      <w:r w:rsidR="001A4EBD" w:rsidRPr="00293E68">
        <w:rPr>
          <w:rFonts w:ascii="Times New Roman" w:hAnsi="Times New Roman"/>
          <w:sz w:val="22"/>
          <w:szCs w:val="22"/>
        </w:rPr>
        <w:t xml:space="preserve"> </w:t>
      </w:r>
      <w:r w:rsidR="001A4EBD" w:rsidRPr="00293E68">
        <w:rPr>
          <w:rFonts w:ascii="Times New Roman" w:hAnsi="Times New Roman"/>
          <w:sz w:val="22"/>
          <w:szCs w:val="22"/>
          <w:u w:val="single"/>
        </w:rPr>
        <w:t>w trybie podstawowym, na podstawie art. 275 pkt. 1)</w:t>
      </w:r>
      <w:r w:rsidR="001A4EBD" w:rsidRPr="00293E68">
        <w:rPr>
          <w:rFonts w:ascii="Times New Roman" w:hAnsi="Times New Roman"/>
          <w:sz w:val="22"/>
          <w:szCs w:val="22"/>
        </w:rPr>
        <w:t xml:space="preserve"> ustawy z dnia 11 września 2019 roku - Prawo zamówień publicznych dla zadania: </w:t>
      </w:r>
    </w:p>
    <w:p w14:paraId="1C1709A9" w14:textId="77777777" w:rsidR="001A4EBD" w:rsidRPr="00293E68" w:rsidRDefault="001A4EBD" w:rsidP="001A4EBD">
      <w:pPr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ADA6259" w14:textId="5BB1FA0B" w:rsidR="001D11C5" w:rsidRPr="00293E68" w:rsidRDefault="001E056C" w:rsidP="00F520A1">
      <w:pPr>
        <w:jc w:val="center"/>
        <w:rPr>
          <w:rFonts w:ascii="Times New Roman" w:eastAsiaTheme="minorHAnsi" w:hAnsi="Times New Roman"/>
          <w:b/>
          <w:sz w:val="22"/>
          <w:szCs w:val="22"/>
        </w:rPr>
      </w:pPr>
      <w:r w:rsidRPr="00293E68">
        <w:rPr>
          <w:rFonts w:ascii="Times New Roman" w:eastAsiaTheme="minorHAnsi" w:hAnsi="Times New Roman"/>
          <w:b/>
          <w:sz w:val="22"/>
          <w:szCs w:val="22"/>
        </w:rPr>
        <w:t>„</w:t>
      </w:r>
      <w:r w:rsidR="003428CC" w:rsidRPr="003428CC">
        <w:rPr>
          <w:rFonts w:ascii="Times New Roman" w:eastAsiaTheme="minorHAnsi" w:hAnsi="Times New Roman"/>
          <w:b/>
          <w:sz w:val="22"/>
          <w:szCs w:val="22"/>
        </w:rPr>
        <w:t xml:space="preserve">Dostawa używanego, średniego samochodu ratowniczo-gaśniczego </w:t>
      </w:r>
      <w:r w:rsidR="008501C8">
        <w:rPr>
          <w:rFonts w:ascii="Times New Roman" w:eastAsiaTheme="minorHAnsi" w:hAnsi="Times New Roman"/>
          <w:b/>
          <w:sz w:val="22"/>
          <w:szCs w:val="22"/>
        </w:rPr>
        <w:t xml:space="preserve">dla </w:t>
      </w:r>
      <w:r w:rsidR="003428CC" w:rsidRPr="003428CC">
        <w:rPr>
          <w:rFonts w:ascii="Times New Roman" w:eastAsiaTheme="minorHAnsi" w:hAnsi="Times New Roman"/>
          <w:b/>
          <w:sz w:val="22"/>
          <w:szCs w:val="22"/>
        </w:rPr>
        <w:t>Ochotniczej Straży Pożarnej w Kaszewie</w:t>
      </w:r>
      <w:r w:rsidRPr="00293E68">
        <w:rPr>
          <w:rFonts w:ascii="Times New Roman" w:eastAsiaTheme="minorHAnsi" w:hAnsi="Times New Roman"/>
          <w:b/>
          <w:sz w:val="22"/>
          <w:szCs w:val="22"/>
        </w:rPr>
        <w:t>”</w:t>
      </w:r>
    </w:p>
    <w:p w14:paraId="66FBD4E2" w14:textId="77777777" w:rsidR="00037806" w:rsidRPr="00293E68" w:rsidRDefault="00037806" w:rsidP="007F5FA6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6F907A76" w14:textId="62EE1D0B" w:rsidR="0026660D" w:rsidRPr="00E05287" w:rsidRDefault="003F0077" w:rsidP="0026660D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2"/>
          <w:szCs w:val="22"/>
        </w:rPr>
      </w:pPr>
      <w:r w:rsidRPr="00293E68">
        <w:rPr>
          <w:rFonts w:ascii="Times New Roman" w:hAnsi="Times New Roman"/>
          <w:color w:val="000000" w:themeColor="text1"/>
          <w:sz w:val="22"/>
          <w:szCs w:val="22"/>
          <w:lang w:eastAsia="pl-PL"/>
        </w:rPr>
        <w:t xml:space="preserve">Oferujemy wykonanie całości przedmiotu zamówienia za wynagrodzenie brutto - </w:t>
      </w:r>
      <w:r w:rsidRPr="00293E68">
        <w:rPr>
          <w:rFonts w:ascii="Times New Roman" w:hAnsi="Times New Roman"/>
          <w:b/>
          <w:color w:val="000000" w:themeColor="text1"/>
          <w:sz w:val="22"/>
          <w:szCs w:val="22"/>
        </w:rPr>
        <w:t xml:space="preserve">Cenę brutto oferty </w:t>
      </w:r>
      <w:r w:rsidRPr="00293E68">
        <w:rPr>
          <w:rFonts w:ascii="Times New Roman" w:hAnsi="Times New Roman"/>
          <w:color w:val="000000" w:themeColor="text1"/>
          <w:kern w:val="2"/>
          <w:sz w:val="22"/>
          <w:szCs w:val="22"/>
        </w:rPr>
        <w:t>w wysokości</w:t>
      </w:r>
      <w:r w:rsidRPr="00293E68">
        <w:rPr>
          <w:rFonts w:ascii="Times New Roman" w:hAnsi="Times New Roman"/>
          <w:b/>
          <w:color w:val="000000" w:themeColor="text1"/>
          <w:kern w:val="2"/>
          <w:sz w:val="22"/>
          <w:szCs w:val="22"/>
        </w:rPr>
        <w:t xml:space="preserve"> ………………………………………….. zł brutto</w:t>
      </w:r>
      <w:r w:rsidRPr="00293E68">
        <w:rPr>
          <w:rFonts w:ascii="Times New Roman" w:hAnsi="Times New Roman"/>
          <w:color w:val="000000" w:themeColor="text1"/>
          <w:kern w:val="2"/>
          <w:sz w:val="22"/>
          <w:szCs w:val="22"/>
        </w:rPr>
        <w:t xml:space="preserve"> (słownie złotych ………………………………………………………), </w:t>
      </w:r>
      <w:r w:rsidR="0071479E" w:rsidRPr="00293E68">
        <w:rPr>
          <w:rFonts w:ascii="Times New Roman" w:hAnsi="Times New Roman"/>
          <w:color w:val="000000" w:themeColor="text1"/>
          <w:kern w:val="2"/>
          <w:sz w:val="22"/>
          <w:szCs w:val="22"/>
        </w:rPr>
        <w:t>w tym wartość netto w wysokości ………………………………………. zł oraz n</w:t>
      </w:r>
      <w:r w:rsidRPr="00293E68">
        <w:rPr>
          <w:rFonts w:ascii="Times New Roman" w:hAnsi="Times New Roman"/>
          <w:color w:val="000000" w:themeColor="text1"/>
          <w:kern w:val="2"/>
          <w:sz w:val="22"/>
          <w:szCs w:val="22"/>
        </w:rPr>
        <w:t>ależny podatek VAT zgodnie z obowiązującymi przepisami</w:t>
      </w:r>
      <w:r w:rsidR="007C156C" w:rsidRPr="00293E68">
        <w:rPr>
          <w:rFonts w:ascii="Times New Roman" w:hAnsi="Times New Roman"/>
          <w:color w:val="000000" w:themeColor="text1"/>
          <w:kern w:val="2"/>
          <w:sz w:val="22"/>
          <w:szCs w:val="22"/>
        </w:rPr>
        <w:t xml:space="preserve"> w wysokości …………………………. </w:t>
      </w:r>
      <w:r w:rsidR="00E05287">
        <w:rPr>
          <w:rFonts w:ascii="Times New Roman" w:hAnsi="Times New Roman"/>
          <w:color w:val="000000" w:themeColor="text1"/>
          <w:kern w:val="2"/>
          <w:sz w:val="22"/>
          <w:szCs w:val="22"/>
        </w:rPr>
        <w:t>z</w:t>
      </w:r>
      <w:r w:rsidR="007C156C" w:rsidRPr="00293E68">
        <w:rPr>
          <w:rFonts w:ascii="Times New Roman" w:hAnsi="Times New Roman"/>
          <w:color w:val="000000" w:themeColor="text1"/>
          <w:kern w:val="2"/>
          <w:sz w:val="22"/>
          <w:szCs w:val="22"/>
        </w:rPr>
        <w:t>ł</w:t>
      </w:r>
      <w:r w:rsidR="0026660D">
        <w:rPr>
          <w:rFonts w:ascii="Times New Roman" w:hAnsi="Times New Roman"/>
          <w:color w:val="000000" w:themeColor="text1"/>
          <w:kern w:val="2"/>
          <w:sz w:val="22"/>
          <w:szCs w:val="22"/>
        </w:rPr>
        <w:t>.</w:t>
      </w:r>
    </w:p>
    <w:p w14:paraId="12DD20AB" w14:textId="7C40709E" w:rsidR="00E05287" w:rsidRDefault="00E05287">
      <w:pPr>
        <w:spacing w:line="240" w:lineRule="auto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br w:type="page"/>
      </w:r>
    </w:p>
    <w:p w14:paraId="1AE5E8A0" w14:textId="77777777" w:rsidR="000E03C1" w:rsidRPr="008501C8" w:rsidRDefault="00FE2E1D" w:rsidP="000E03C1">
      <w:pPr>
        <w:pStyle w:val="Bezodstpw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 w:rsidRPr="00E43DB9">
        <w:rPr>
          <w:rFonts w:ascii="Times New Roman" w:eastAsia="Calibri" w:hAnsi="Times New Roman"/>
          <w:bCs/>
          <w:color w:val="000000" w:themeColor="text1"/>
          <w:sz w:val="22"/>
          <w:szCs w:val="22"/>
        </w:rPr>
        <w:lastRenderedPageBreak/>
        <w:t>2.</w:t>
      </w:r>
      <w:r w:rsidRPr="00E43DB9">
        <w:rPr>
          <w:rFonts w:ascii="Times New Roman" w:eastAsia="Calibri" w:hAnsi="Times New Roman"/>
          <w:bCs/>
          <w:color w:val="000000" w:themeColor="text1"/>
          <w:sz w:val="22"/>
          <w:szCs w:val="22"/>
        </w:rPr>
        <w:tab/>
      </w:r>
      <w:r w:rsidR="000E03C1" w:rsidRPr="008501C8">
        <w:rPr>
          <w:rFonts w:ascii="Times New Roman" w:hAnsi="Times New Roman" w:cs="Times New Roman"/>
          <w:b/>
          <w:iCs/>
          <w:sz w:val="22"/>
          <w:szCs w:val="22"/>
        </w:rPr>
        <w:t xml:space="preserve">Oferujemy Zamawiającemu: </w:t>
      </w:r>
    </w:p>
    <w:p w14:paraId="0119F993" w14:textId="77777777" w:rsidR="000E03C1" w:rsidRPr="008501C8" w:rsidRDefault="000E03C1" w:rsidP="000E03C1">
      <w:pPr>
        <w:pStyle w:val="Akapitzlist"/>
        <w:ind w:left="0" w:right="71"/>
        <w:jc w:val="both"/>
        <w:rPr>
          <w:rFonts w:ascii="Times New Roman" w:hAnsi="Times New Roman"/>
          <w:b/>
          <w:iCs/>
        </w:rPr>
      </w:pPr>
    </w:p>
    <w:p w14:paraId="5C883FC3" w14:textId="77777777" w:rsidR="000E03C1" w:rsidRPr="008501C8" w:rsidRDefault="000E03C1" w:rsidP="000E03C1">
      <w:pPr>
        <w:pStyle w:val="Akapitzlist"/>
        <w:numPr>
          <w:ilvl w:val="0"/>
          <w:numId w:val="21"/>
        </w:numPr>
        <w:suppressAutoHyphens w:val="0"/>
        <w:spacing w:after="0"/>
        <w:ind w:left="993" w:right="71"/>
        <w:contextualSpacing/>
        <w:jc w:val="both"/>
        <w:rPr>
          <w:rFonts w:ascii="Times New Roman" w:hAnsi="Times New Roman"/>
          <w:b/>
          <w:bCs/>
          <w:i/>
          <w:iCs/>
        </w:rPr>
      </w:pPr>
      <w:r w:rsidRPr="008501C8">
        <w:rPr>
          <w:rFonts w:ascii="Times New Roman" w:hAnsi="Times New Roman"/>
          <w:b/>
          <w:bCs/>
          <w:i/>
          <w:iCs/>
        </w:rPr>
        <w:t xml:space="preserve">termin płatność faktury do 14 dni od dnia jej doręczenia* </w:t>
      </w:r>
    </w:p>
    <w:p w14:paraId="720300FE" w14:textId="77777777" w:rsidR="000E03C1" w:rsidRPr="008501C8" w:rsidRDefault="000E03C1" w:rsidP="000E03C1">
      <w:pPr>
        <w:pStyle w:val="Akapitzlist"/>
        <w:numPr>
          <w:ilvl w:val="0"/>
          <w:numId w:val="21"/>
        </w:numPr>
        <w:suppressAutoHyphens w:val="0"/>
        <w:spacing w:after="0"/>
        <w:ind w:left="993" w:right="71"/>
        <w:contextualSpacing/>
        <w:jc w:val="both"/>
        <w:rPr>
          <w:rFonts w:ascii="Times New Roman" w:hAnsi="Times New Roman"/>
          <w:b/>
          <w:bCs/>
          <w:i/>
          <w:iCs/>
        </w:rPr>
      </w:pPr>
      <w:r w:rsidRPr="008501C8">
        <w:rPr>
          <w:rFonts w:ascii="Times New Roman" w:hAnsi="Times New Roman"/>
          <w:b/>
          <w:bCs/>
          <w:i/>
          <w:iCs/>
        </w:rPr>
        <w:t>termin płatność faktury do 21 dni od dnia jej doręczenia *</w:t>
      </w:r>
    </w:p>
    <w:p w14:paraId="7849FDD1" w14:textId="77777777" w:rsidR="000E03C1" w:rsidRPr="008501C8" w:rsidRDefault="000E03C1" w:rsidP="000E03C1">
      <w:pPr>
        <w:pStyle w:val="Akapitzlist"/>
        <w:numPr>
          <w:ilvl w:val="0"/>
          <w:numId w:val="21"/>
        </w:numPr>
        <w:suppressAutoHyphens w:val="0"/>
        <w:spacing w:after="0"/>
        <w:ind w:left="993" w:right="71"/>
        <w:contextualSpacing/>
        <w:jc w:val="both"/>
        <w:rPr>
          <w:rFonts w:ascii="Times New Roman" w:hAnsi="Times New Roman"/>
          <w:b/>
          <w:bCs/>
          <w:i/>
          <w:iCs/>
        </w:rPr>
      </w:pPr>
      <w:r w:rsidRPr="008501C8">
        <w:rPr>
          <w:rFonts w:ascii="Times New Roman" w:hAnsi="Times New Roman"/>
          <w:b/>
          <w:bCs/>
          <w:i/>
          <w:iCs/>
        </w:rPr>
        <w:t>termin płatność faktury do 30 dni od dnia jej doręczenia *</w:t>
      </w:r>
    </w:p>
    <w:p w14:paraId="4317B01D" w14:textId="499B2A58" w:rsidR="00261C69" w:rsidRPr="008501C8" w:rsidRDefault="000E03C1" w:rsidP="000E03C1">
      <w:pPr>
        <w:autoSpaceDE w:val="0"/>
        <w:spacing w:before="120" w:line="276" w:lineRule="auto"/>
        <w:rPr>
          <w:rFonts w:ascii="Times New Roman" w:hAnsi="Times New Roman"/>
          <w:b/>
          <w:iCs/>
          <w:color w:val="000000" w:themeColor="text1"/>
          <w:szCs w:val="20"/>
          <w:lang w:eastAsia="ar-SA"/>
        </w:rPr>
      </w:pPr>
      <w:r w:rsidRPr="008501C8">
        <w:rPr>
          <w:rFonts w:ascii="Times New Roman" w:hAnsi="Times New Roman"/>
          <w:b/>
          <w:bCs/>
          <w:i/>
          <w:iCs/>
          <w:color w:val="FF0000"/>
          <w:sz w:val="22"/>
          <w:szCs w:val="22"/>
        </w:rPr>
        <w:t>*wybrać właściwe/niewłaściwe skreślić</w:t>
      </w:r>
    </w:p>
    <w:p w14:paraId="31945E63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23F5CF5D" w14:textId="77777777" w:rsidR="00B65807" w:rsidRPr="008E1D84" w:rsidRDefault="00AA5A4E" w:rsidP="0076001C">
      <w:pPr>
        <w:numPr>
          <w:ilvl w:val="0"/>
          <w:numId w:val="19"/>
        </w:numPr>
        <w:tabs>
          <w:tab w:val="clear" w:pos="540"/>
          <w:tab w:val="num" w:pos="851"/>
          <w:tab w:val="right" w:leader="dot" w:pos="9633"/>
        </w:tabs>
        <w:ind w:left="284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2820DCA2" w14:textId="77777777" w:rsidR="00B65807" w:rsidRPr="008E1D84" w:rsidRDefault="00AA5A4E" w:rsidP="0076001C">
      <w:pPr>
        <w:ind w:left="284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0FBCEF06" w14:textId="77777777" w:rsidR="00DD42D6" w:rsidRPr="008E1D84" w:rsidRDefault="00DD42D6" w:rsidP="0076001C">
      <w:pPr>
        <w:tabs>
          <w:tab w:val="right" w:leader="dot" w:pos="9072"/>
        </w:tabs>
        <w:ind w:left="284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5E2A672F" w14:textId="77777777" w:rsidR="0083030E" w:rsidRPr="008E1D84" w:rsidRDefault="0083030E" w:rsidP="0076001C">
      <w:pPr>
        <w:tabs>
          <w:tab w:val="right" w:leader="dot" w:pos="9072"/>
        </w:tabs>
        <w:ind w:left="284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BC56425" w14:textId="77777777" w:rsidR="00C75A6B" w:rsidRPr="008E1D84" w:rsidRDefault="001A6F01" w:rsidP="0076001C">
      <w:pPr>
        <w:tabs>
          <w:tab w:val="right" w:leader="dot" w:pos="9072"/>
        </w:tabs>
        <w:ind w:left="284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E9FB2C2" w14:textId="77777777" w:rsidR="00936580" w:rsidRPr="008E1D84" w:rsidRDefault="001A6F01" w:rsidP="0076001C">
      <w:pPr>
        <w:tabs>
          <w:tab w:val="right" w:leader="dot" w:pos="9072"/>
        </w:tabs>
        <w:ind w:left="284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F99BC14" w14:textId="77777777" w:rsidR="003F0077" w:rsidRPr="008E1D84" w:rsidRDefault="003F0077" w:rsidP="0076001C">
      <w:pPr>
        <w:tabs>
          <w:tab w:val="right" w:leader="dot" w:pos="9633"/>
        </w:tabs>
        <w:ind w:left="284"/>
        <w:rPr>
          <w:rFonts w:ascii="Times New Roman" w:hAnsi="Times New Roman"/>
          <w:color w:val="000000" w:themeColor="text1"/>
          <w:szCs w:val="20"/>
        </w:rPr>
      </w:pPr>
    </w:p>
    <w:p w14:paraId="57D131FE" w14:textId="77777777" w:rsidR="003F0077" w:rsidRPr="008E1D84" w:rsidRDefault="003F0077" w:rsidP="0076001C">
      <w:pPr>
        <w:tabs>
          <w:tab w:val="right" w:leader="dot" w:pos="9633"/>
        </w:tabs>
        <w:ind w:left="284"/>
        <w:rPr>
          <w:rFonts w:ascii="Times New Roman" w:hAnsi="Times New Roman"/>
          <w:color w:val="000000" w:themeColor="text1"/>
          <w:szCs w:val="20"/>
        </w:rPr>
      </w:pPr>
    </w:p>
    <w:p w14:paraId="0F77B83D" w14:textId="77777777" w:rsidR="00F51262" w:rsidRPr="008E1D84" w:rsidRDefault="00F51262" w:rsidP="0076001C">
      <w:pPr>
        <w:numPr>
          <w:ilvl w:val="0"/>
          <w:numId w:val="19"/>
        </w:numPr>
        <w:tabs>
          <w:tab w:val="right" w:leader="dot" w:pos="9633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7EE3C343" w14:textId="77777777" w:rsidR="00B65807" w:rsidRPr="008E1D84" w:rsidRDefault="003F2E68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02C6F002" w14:textId="77777777" w:rsidR="00B65807" w:rsidRPr="008E1D84" w:rsidRDefault="003F2E68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24F22A36" w14:textId="65BF8AB9" w:rsidR="00B65807" w:rsidRPr="008E1D84" w:rsidRDefault="003F2E68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</w:t>
      </w:r>
      <w:r w:rsidR="009B6FA8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794A16E8" w14:textId="77777777" w:rsidR="00B65807" w:rsidRPr="008E1D84" w:rsidRDefault="003F2E68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2A5DC974" w14:textId="77777777" w:rsidR="00B65807" w:rsidRPr="008E1D84" w:rsidRDefault="003A6BB3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9B6FA8">
        <w:rPr>
          <w:rFonts w:ascii="Times New Roman" w:eastAsia="MS Mincho" w:hAnsi="Times New Roman"/>
          <w:b/>
          <w:color w:val="000000" w:themeColor="text1"/>
          <w:szCs w:val="20"/>
        </w:rPr>
        <w:t>C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B0634B0" w14:textId="77777777" w:rsidR="00B65807" w:rsidRPr="008E1D84" w:rsidRDefault="006229E3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8204410" w14:textId="77777777" w:rsidR="00B65807" w:rsidRPr="008E1D84" w:rsidRDefault="00B65807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8E00B08" w14:textId="77777777" w:rsidR="004A3B5B" w:rsidRPr="008E1D84" w:rsidRDefault="004A3B5B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0613F6FE" w14:textId="77777777" w:rsidR="00EC4757" w:rsidRPr="008E1D84" w:rsidRDefault="00CE3337" w:rsidP="0076001C">
      <w:pPr>
        <w:numPr>
          <w:ilvl w:val="1"/>
          <w:numId w:val="2"/>
        </w:numPr>
        <w:tabs>
          <w:tab w:val="clear" w:pos="1440"/>
          <w:tab w:val="num" w:pos="720"/>
        </w:tabs>
        <w:ind w:left="28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lastRenderedPageBreak/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46F733E2" w14:textId="2B6D0612" w:rsidR="006907C3" w:rsidRPr="008E1D84" w:rsidRDefault="00D71216" w:rsidP="0076001C">
      <w:pPr>
        <w:numPr>
          <w:ilvl w:val="0"/>
          <w:numId w:val="19"/>
        </w:numPr>
        <w:tabs>
          <w:tab w:val="left" w:pos="426"/>
          <w:tab w:val="left" w:leader="dot" w:pos="4140"/>
          <w:tab w:val="left" w:leader="dot" w:pos="9072"/>
        </w:tabs>
        <w:ind w:left="284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>w kwocie …………….. zł - zostało wniesione w dniu …………………………….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  <w:t xml:space="preserve">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  <w:r w:rsidR="00DA0A72">
        <w:rPr>
          <w:rFonts w:ascii="Times New Roman" w:hAnsi="Times New Roman"/>
          <w:color w:val="000000" w:themeColor="text1"/>
          <w:szCs w:val="20"/>
        </w:rPr>
        <w:t>(jeżeli dotyczy).</w:t>
      </w:r>
    </w:p>
    <w:p w14:paraId="148E3521" w14:textId="77777777" w:rsidR="00B65807" w:rsidRPr="008E1D84" w:rsidRDefault="00B65807" w:rsidP="0076001C">
      <w:pPr>
        <w:numPr>
          <w:ilvl w:val="0"/>
          <w:numId w:val="19"/>
        </w:numPr>
        <w:tabs>
          <w:tab w:val="left" w:leader="dot" w:pos="9072"/>
        </w:tabs>
        <w:ind w:left="284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E98E62A" w14:textId="7605213A" w:rsidR="00B65807" w:rsidRPr="008E1D84" w:rsidRDefault="00B65807" w:rsidP="0076001C">
      <w:pPr>
        <w:tabs>
          <w:tab w:val="left" w:leader="dot" w:pos="9072"/>
        </w:tabs>
        <w:ind w:left="284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</w:p>
    <w:p w14:paraId="3AC2B56C" w14:textId="3DD8AAC0" w:rsidR="00B65807" w:rsidRPr="008E1D84" w:rsidRDefault="00B65807" w:rsidP="0076001C">
      <w:pPr>
        <w:tabs>
          <w:tab w:val="left" w:leader="dot" w:pos="9072"/>
        </w:tabs>
        <w:ind w:left="284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adres poczty elektronicznej:</w:t>
      </w:r>
    </w:p>
    <w:p w14:paraId="5AB6B3BE" w14:textId="77777777" w:rsidR="00E53CC4" w:rsidRPr="008E1D84" w:rsidRDefault="00E53CC4" w:rsidP="0076001C">
      <w:pPr>
        <w:numPr>
          <w:ilvl w:val="0"/>
          <w:numId w:val="19"/>
        </w:numPr>
        <w:tabs>
          <w:tab w:val="left" w:pos="6804"/>
          <w:tab w:val="left" w:pos="8789"/>
        </w:tabs>
        <w:ind w:left="284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t>
      </w:r>
      <w:r w:rsidR="009F17E0" w:rsidRPr="008E1D84">
        <w:rPr>
          <w:rFonts w:ascii="Times New Roman" w:hAnsi="Times New Roman"/>
          <w:i/>
          <w:color w:val="000000" w:themeColor="text1"/>
          <w:sz w:val="18"/>
          <w:szCs w:val="18"/>
        </w:rPr>
        <w:t>(zaznaczyć właściwe – w przypadku braku zaznaczenia którejkolwiek odpowiedzi Zamawiający będzie przyjmował, iż Wykonawca należy do kategorii małych i średnich przedsiębiorstw)</w:t>
      </w:r>
      <w:r w:rsidRPr="008E1D84">
        <w:rPr>
          <w:rFonts w:ascii="Times New Roman" w:hAnsi="Times New Roman"/>
          <w:color w:val="000000" w:themeColor="text1"/>
          <w:szCs w:val="20"/>
        </w:rPr>
        <w:t>:</w:t>
      </w:r>
    </w:p>
    <w:p w14:paraId="2E1A731D" w14:textId="77777777" w:rsidR="00963830" w:rsidRPr="008E1D84" w:rsidRDefault="00963830" w:rsidP="007F5FA6">
      <w:pPr>
        <w:tabs>
          <w:tab w:val="num" w:pos="2268"/>
          <w:tab w:val="left" w:pos="6804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TAK,</w:t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NIE</w:t>
      </w:r>
    </w:p>
    <w:p w14:paraId="47BEF960" w14:textId="77777777" w:rsidR="001D27DF" w:rsidRPr="008E1D84" w:rsidRDefault="001D27DF" w:rsidP="0076001C">
      <w:pPr>
        <w:numPr>
          <w:ilvl w:val="0"/>
          <w:numId w:val="19"/>
        </w:numPr>
        <w:tabs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Ofertę składamy na ……... kolejno ponumerowanych stronach.</w:t>
      </w:r>
    </w:p>
    <w:p w14:paraId="0471A98D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7823940" w14:textId="77777777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(pieczęć i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79DB1A79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65938612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678B52F4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66FA427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116963">
      <w:footerReference w:type="default" r:id="rId8"/>
      <w:pgSz w:w="11907" w:h="16840" w:code="9"/>
      <w:pgMar w:top="1417" w:right="1701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68E98" w14:textId="77777777" w:rsidR="00293A72" w:rsidRDefault="00293A72">
      <w:r>
        <w:separator/>
      </w:r>
    </w:p>
  </w:endnote>
  <w:endnote w:type="continuationSeparator" w:id="0">
    <w:p w14:paraId="7705B950" w14:textId="77777777" w:rsidR="00293A72" w:rsidRDefault="0029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EA02" w14:textId="77777777" w:rsidR="00BA408F" w:rsidRPr="00424047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001580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539E5" w14:textId="77777777" w:rsidR="00293A72" w:rsidRDefault="00293A72">
      <w:r>
        <w:separator/>
      </w:r>
    </w:p>
  </w:footnote>
  <w:footnote w:type="continuationSeparator" w:id="0">
    <w:p w14:paraId="0B75C3FE" w14:textId="77777777" w:rsidR="00293A72" w:rsidRDefault="00293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777B73"/>
    <w:multiLevelType w:val="hybridMultilevel"/>
    <w:tmpl w:val="22601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C64E03"/>
    <w:multiLevelType w:val="hybridMultilevel"/>
    <w:tmpl w:val="21FC3D48"/>
    <w:lvl w:ilvl="0" w:tplc="54EC57C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6B03A7"/>
    <w:multiLevelType w:val="hybridMultilevel"/>
    <w:tmpl w:val="3748238C"/>
    <w:lvl w:ilvl="0" w:tplc="08B2CE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317C19"/>
    <w:multiLevelType w:val="hybridMultilevel"/>
    <w:tmpl w:val="E60275D8"/>
    <w:lvl w:ilvl="0" w:tplc="1292D89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6B45323"/>
    <w:multiLevelType w:val="hybridMultilevel"/>
    <w:tmpl w:val="749CF2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331990">
    <w:abstractNumId w:val="13"/>
  </w:num>
  <w:num w:numId="2" w16cid:durableId="1868131990">
    <w:abstractNumId w:val="10"/>
  </w:num>
  <w:num w:numId="3" w16cid:durableId="280189455">
    <w:abstractNumId w:val="20"/>
  </w:num>
  <w:num w:numId="4" w16cid:durableId="2014409019">
    <w:abstractNumId w:val="16"/>
  </w:num>
  <w:num w:numId="5" w16cid:durableId="393889366">
    <w:abstractNumId w:val="21"/>
  </w:num>
  <w:num w:numId="6" w16cid:durableId="1343554372">
    <w:abstractNumId w:val="26"/>
  </w:num>
  <w:num w:numId="7" w16cid:durableId="1252086741">
    <w:abstractNumId w:val="19"/>
  </w:num>
  <w:num w:numId="8" w16cid:durableId="1191410063">
    <w:abstractNumId w:val="5"/>
  </w:num>
  <w:num w:numId="9" w16cid:durableId="248975847">
    <w:abstractNumId w:val="25"/>
  </w:num>
  <w:num w:numId="10" w16cid:durableId="216285280">
    <w:abstractNumId w:val="11"/>
  </w:num>
  <w:num w:numId="11" w16cid:durableId="999578908">
    <w:abstractNumId w:val="24"/>
  </w:num>
  <w:num w:numId="12" w16cid:durableId="132602890">
    <w:abstractNumId w:val="7"/>
  </w:num>
  <w:num w:numId="13" w16cid:durableId="2074229497">
    <w:abstractNumId w:val="17"/>
  </w:num>
  <w:num w:numId="14" w16cid:durableId="869076332">
    <w:abstractNumId w:val="18"/>
  </w:num>
  <w:num w:numId="15" w16cid:durableId="235677267">
    <w:abstractNumId w:val="14"/>
  </w:num>
  <w:num w:numId="16" w16cid:durableId="293995718">
    <w:abstractNumId w:val="15"/>
  </w:num>
  <w:num w:numId="17" w16cid:durableId="2128885892">
    <w:abstractNumId w:val="6"/>
  </w:num>
  <w:num w:numId="18" w16cid:durableId="337462076">
    <w:abstractNumId w:val="23"/>
  </w:num>
  <w:num w:numId="19" w16cid:durableId="1842504583">
    <w:abstractNumId w:val="9"/>
  </w:num>
  <w:num w:numId="20" w16cid:durableId="2097356131">
    <w:abstractNumId w:val="12"/>
  </w:num>
  <w:num w:numId="21" w16cid:durableId="4641502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58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3C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6963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582"/>
    <w:rsid w:val="00141EB4"/>
    <w:rsid w:val="00143E7B"/>
    <w:rsid w:val="0014452E"/>
    <w:rsid w:val="00144AF5"/>
    <w:rsid w:val="00144B9E"/>
    <w:rsid w:val="001453F1"/>
    <w:rsid w:val="00145EFE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2B6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056C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1C69"/>
    <w:rsid w:val="002624BD"/>
    <w:rsid w:val="0026260B"/>
    <w:rsid w:val="002637B3"/>
    <w:rsid w:val="002648DE"/>
    <w:rsid w:val="00266558"/>
    <w:rsid w:val="0026660D"/>
    <w:rsid w:val="00270414"/>
    <w:rsid w:val="0027093B"/>
    <w:rsid w:val="00271FAD"/>
    <w:rsid w:val="002728E7"/>
    <w:rsid w:val="0027401A"/>
    <w:rsid w:val="00275477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A72"/>
    <w:rsid w:val="00293DB8"/>
    <w:rsid w:val="00293E6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BF3"/>
    <w:rsid w:val="002A4FF8"/>
    <w:rsid w:val="002A5B43"/>
    <w:rsid w:val="002A6320"/>
    <w:rsid w:val="002A6A4B"/>
    <w:rsid w:val="002A6A5D"/>
    <w:rsid w:val="002A6ABF"/>
    <w:rsid w:val="002A733F"/>
    <w:rsid w:val="002A7D9C"/>
    <w:rsid w:val="002B1594"/>
    <w:rsid w:val="002B2350"/>
    <w:rsid w:val="002B3084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66B7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28CC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2D01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2CF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C05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A78"/>
    <w:rsid w:val="003E1EB2"/>
    <w:rsid w:val="003E24C4"/>
    <w:rsid w:val="003E4A7A"/>
    <w:rsid w:val="003E4F9B"/>
    <w:rsid w:val="003E5424"/>
    <w:rsid w:val="003E640F"/>
    <w:rsid w:val="003E6A5D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080C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4E6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235C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5EB9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69B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114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3C4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5BE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D3B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450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3EDC"/>
    <w:rsid w:val="007140BB"/>
    <w:rsid w:val="007143DC"/>
    <w:rsid w:val="0071479E"/>
    <w:rsid w:val="00714E89"/>
    <w:rsid w:val="007150A2"/>
    <w:rsid w:val="00715A95"/>
    <w:rsid w:val="00715DA4"/>
    <w:rsid w:val="00716208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0FEB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01C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4635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E79EE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3ED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203"/>
    <w:rsid w:val="008463B7"/>
    <w:rsid w:val="0084645D"/>
    <w:rsid w:val="00846774"/>
    <w:rsid w:val="00846979"/>
    <w:rsid w:val="008501C8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6DD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0C7"/>
    <w:rsid w:val="00896BE2"/>
    <w:rsid w:val="00896E26"/>
    <w:rsid w:val="008A0879"/>
    <w:rsid w:val="008A0F70"/>
    <w:rsid w:val="008A1BD8"/>
    <w:rsid w:val="008A26D7"/>
    <w:rsid w:val="008A2AAE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27FFD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70A7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A07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3D4B"/>
    <w:rsid w:val="009B4949"/>
    <w:rsid w:val="009B50CE"/>
    <w:rsid w:val="009B5799"/>
    <w:rsid w:val="009B6FA8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584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840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4936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5EF0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03E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232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0D9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6A0A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397"/>
    <w:rsid w:val="00B45E14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3BF6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0BF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4D3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4C4"/>
    <w:rsid w:val="00C34FDE"/>
    <w:rsid w:val="00C36409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248"/>
    <w:rsid w:val="00C5231C"/>
    <w:rsid w:val="00C528B2"/>
    <w:rsid w:val="00C52F2C"/>
    <w:rsid w:val="00C53279"/>
    <w:rsid w:val="00C53B77"/>
    <w:rsid w:val="00C53FB4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0C7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99A"/>
    <w:rsid w:val="00D30A1E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0A72"/>
    <w:rsid w:val="00DA1204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25E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31"/>
    <w:rsid w:val="00DF4AC5"/>
    <w:rsid w:val="00DF5B8F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287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B9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0A5A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769E5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B4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32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0A1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449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1D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3C299C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ist Paragraph,Normal,Akapit z listą3,Akapit z listą31,Akapit z listą32,maz_wyliczenie,opis dzialania,K-P_odwolanie,A_wyliczenie,Akapit z listą5,Normalny2,Podsis rysunku,normalny tekst,Wypunktowanie,BulletC,Numerowanie,Wyliczanie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ist Paragraph Znak,Normal Znak,Akapit z listą3 Znak,Akapit z listą31 Znak,Akapit z listą32 Znak,maz_wyliczenie Znak,opis dzialania Znak,K-P_odwolanie Znak,A_wyliczenie Znak,Akapit z listą5 Znak,Normalny2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B3D4B"/>
    <w:rPr>
      <w:rFonts w:ascii="Arial" w:hAnsi="Arial"/>
      <w:color w:val="000000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61C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03C1"/>
    <w:rPr>
      <w:rFonts w:asciiTheme="minorHAnsi" w:eastAsia="Arial Unicode MS" w:hAnsiTheme="minorHAnsi" w:cs="Arial Unicode MS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A1756-7F93-4FBB-8EEB-186E90EA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724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Justyna Chabir</cp:lastModifiedBy>
  <cp:revision>51</cp:revision>
  <cp:lastPrinted>2023-09-08T09:17:00Z</cp:lastPrinted>
  <dcterms:created xsi:type="dcterms:W3CDTF">2022-11-07T10:25:00Z</dcterms:created>
  <dcterms:modified xsi:type="dcterms:W3CDTF">2024-10-29T07:35:00Z</dcterms:modified>
</cp:coreProperties>
</file>