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FA25D5" w:rsidRDefault="006E5FD6" w:rsidP="00A7372F">
      <w:pPr>
        <w:spacing w:line="252" w:lineRule="auto"/>
        <w:rPr>
          <w:rFonts w:asciiTheme="minorHAnsi" w:hAnsiTheme="minorHAnsi" w:cstheme="minorHAnsi"/>
        </w:rPr>
      </w:pPr>
      <w:bookmarkStart w:id="0" w:name="_GoBack"/>
      <w:bookmarkEnd w:id="0"/>
      <w:r w:rsidRPr="00FA25D5">
        <w:rPr>
          <w:rFonts w:asciiTheme="minorHAnsi" w:hAnsiTheme="minorHAnsi" w:cstheme="minorHAnsi"/>
        </w:rPr>
        <w:t>Oznaczenie</w:t>
      </w:r>
      <w:r w:rsidR="003673A8" w:rsidRPr="00FA25D5">
        <w:rPr>
          <w:rFonts w:asciiTheme="minorHAnsi" w:hAnsiTheme="minorHAnsi" w:cstheme="minorHAnsi"/>
        </w:rPr>
        <w:t xml:space="preserve"> sprawy: </w:t>
      </w:r>
      <w:r w:rsidR="00C76C0D">
        <w:rPr>
          <w:rFonts w:asciiTheme="minorHAnsi" w:hAnsiTheme="minorHAnsi" w:cstheme="minorHAnsi"/>
          <w:b/>
          <w:bCs/>
          <w:iCs/>
        </w:rPr>
        <w:t>ZP/1</w:t>
      </w:r>
      <w:r w:rsidR="00DA2DD0">
        <w:rPr>
          <w:rFonts w:asciiTheme="minorHAnsi" w:hAnsiTheme="minorHAnsi" w:cstheme="minorHAnsi"/>
          <w:b/>
          <w:bCs/>
          <w:iCs/>
        </w:rPr>
        <w:t>4</w:t>
      </w:r>
      <w:r w:rsidR="00BC2BC7">
        <w:rPr>
          <w:rFonts w:asciiTheme="minorHAnsi" w:hAnsiTheme="minorHAnsi" w:cstheme="minorHAnsi"/>
          <w:b/>
          <w:bCs/>
          <w:iCs/>
        </w:rPr>
        <w:t>/202</w:t>
      </w:r>
      <w:r w:rsidR="00DA2DD0">
        <w:rPr>
          <w:rFonts w:asciiTheme="minorHAnsi" w:hAnsiTheme="minorHAnsi" w:cstheme="minorHAnsi"/>
          <w:b/>
          <w:bCs/>
          <w:iCs/>
        </w:rPr>
        <w:t>4</w:t>
      </w:r>
    </w:p>
    <w:p w:rsidR="003673A8" w:rsidRPr="00FA25D5" w:rsidRDefault="003673A8" w:rsidP="00A7372F">
      <w:pPr>
        <w:spacing w:line="252" w:lineRule="auto"/>
        <w:rPr>
          <w:rFonts w:asciiTheme="minorHAnsi" w:hAnsiTheme="minorHAnsi" w:cstheme="minorHAnsi"/>
        </w:rPr>
      </w:pPr>
    </w:p>
    <w:p w:rsidR="00B543B8" w:rsidRPr="00FA25D5" w:rsidRDefault="00B543B8" w:rsidP="00A7372F">
      <w:pPr>
        <w:pStyle w:val="Nagwek2"/>
        <w:spacing w:line="252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:rsidR="00280E77" w:rsidRDefault="00280E77" w:rsidP="00A7372F">
      <w:pPr>
        <w:spacing w:line="252" w:lineRule="auto"/>
        <w:rPr>
          <w:rFonts w:asciiTheme="minorHAnsi" w:hAnsiTheme="minorHAnsi" w:cstheme="minorHAnsi"/>
        </w:rPr>
      </w:pPr>
    </w:p>
    <w:p w:rsidR="00067F45" w:rsidRPr="00FA25D5" w:rsidRDefault="00067F45" w:rsidP="00A7372F">
      <w:pPr>
        <w:spacing w:line="252" w:lineRule="auto"/>
        <w:rPr>
          <w:rFonts w:asciiTheme="minorHAnsi" w:hAnsiTheme="minorHAnsi" w:cstheme="minorHAnsi"/>
        </w:rPr>
      </w:pPr>
    </w:p>
    <w:p w:rsidR="003673A8" w:rsidRPr="00FA25D5" w:rsidRDefault="001F2A43" w:rsidP="00A7372F">
      <w:pPr>
        <w:pStyle w:val="Nagwek2"/>
        <w:spacing w:line="252" w:lineRule="auto"/>
        <w:rPr>
          <w:rFonts w:asciiTheme="minorHAnsi" w:hAnsiTheme="minorHAnsi" w:cstheme="minorHAnsi"/>
          <w:b/>
          <w:sz w:val="32"/>
          <w:szCs w:val="32"/>
        </w:rPr>
      </w:pPr>
      <w:r w:rsidRPr="00FA25D5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FA25D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FA25D5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FA25D5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A25D5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FA25D5" w:rsidRDefault="003673A8" w:rsidP="00A7372F">
      <w:pPr>
        <w:spacing w:line="25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FA25D5" w:rsidRDefault="00280E77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9C3C55" w:rsidRPr="00FA25D5" w:rsidRDefault="009C3C55" w:rsidP="00A7372F">
      <w:pPr>
        <w:spacing w:line="252" w:lineRule="auto"/>
        <w:rPr>
          <w:rFonts w:asciiTheme="minorHAnsi" w:hAnsiTheme="minorHAnsi" w:cstheme="minorHAnsi"/>
        </w:rPr>
      </w:pPr>
    </w:p>
    <w:p w:rsidR="009C3C55" w:rsidRPr="00FA25D5" w:rsidRDefault="009C3C55" w:rsidP="00A7372F">
      <w:pPr>
        <w:spacing w:line="252" w:lineRule="auto"/>
        <w:rPr>
          <w:rFonts w:asciiTheme="minorHAnsi" w:hAnsiTheme="minorHAnsi" w:cstheme="minorHAnsi"/>
        </w:rPr>
      </w:pPr>
    </w:p>
    <w:p w:rsidR="003673A8" w:rsidRPr="00FA25D5" w:rsidRDefault="003673A8" w:rsidP="00A7372F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BA551C" w:rsidRDefault="003673A8" w:rsidP="00A7372F">
      <w:pPr>
        <w:spacing w:line="25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551C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BA551C">
        <w:rPr>
          <w:rFonts w:asciiTheme="minorHAnsi" w:hAnsiTheme="minorHAnsi" w:cstheme="minorHAnsi"/>
          <w:sz w:val="24"/>
          <w:szCs w:val="24"/>
        </w:rPr>
        <w:t>11 września 2019</w:t>
      </w:r>
      <w:r w:rsidRPr="00BA551C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7B2BDE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BA551C">
        <w:rPr>
          <w:rFonts w:asciiTheme="minorHAnsi" w:hAnsiTheme="minorHAnsi" w:cstheme="minorHAnsi"/>
          <w:sz w:val="24"/>
          <w:szCs w:val="24"/>
        </w:rPr>
        <w:t xml:space="preserve">Dz. U. z </w:t>
      </w:r>
      <w:r w:rsidR="00A7372F">
        <w:rPr>
          <w:rFonts w:asciiTheme="minorHAnsi" w:hAnsiTheme="minorHAnsi" w:cstheme="minorHAnsi"/>
          <w:sz w:val="24"/>
          <w:szCs w:val="24"/>
        </w:rPr>
        <w:t>202</w:t>
      </w:r>
      <w:r w:rsidR="007B2BDE">
        <w:rPr>
          <w:rFonts w:asciiTheme="minorHAnsi" w:hAnsiTheme="minorHAnsi" w:cstheme="minorHAnsi"/>
          <w:sz w:val="24"/>
          <w:szCs w:val="24"/>
        </w:rPr>
        <w:t>4</w:t>
      </w:r>
      <w:r w:rsidR="00024A11" w:rsidRPr="00BA551C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BA551C">
        <w:rPr>
          <w:rFonts w:asciiTheme="minorHAnsi" w:hAnsiTheme="minorHAnsi" w:cstheme="minorHAnsi"/>
          <w:sz w:val="24"/>
          <w:szCs w:val="24"/>
        </w:rPr>
        <w:t>,</w:t>
      </w:r>
      <w:r w:rsidR="00024A11" w:rsidRPr="00BA551C">
        <w:rPr>
          <w:rFonts w:asciiTheme="minorHAnsi" w:hAnsiTheme="minorHAnsi" w:cstheme="minorHAnsi"/>
          <w:sz w:val="24"/>
          <w:szCs w:val="24"/>
        </w:rPr>
        <w:t xml:space="preserve"> poz. </w:t>
      </w:r>
      <w:r w:rsidR="007B2BDE">
        <w:rPr>
          <w:rFonts w:asciiTheme="minorHAnsi" w:hAnsiTheme="minorHAnsi" w:cstheme="minorHAnsi"/>
          <w:sz w:val="24"/>
          <w:szCs w:val="24"/>
        </w:rPr>
        <w:t>1320</w:t>
      </w:r>
      <w:r w:rsidR="009C3C55" w:rsidRPr="00BA551C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FA25D5" w:rsidRDefault="003673A8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3673A8" w:rsidRDefault="003673A8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FA25D5" w:rsidRDefault="00067F45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FA25D5" w:rsidRDefault="003673A8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FA25D5">
        <w:rPr>
          <w:rFonts w:asciiTheme="minorHAnsi" w:hAnsiTheme="minorHAnsi" w:cstheme="minorHAnsi"/>
          <w:sz w:val="26"/>
          <w:szCs w:val="26"/>
        </w:rPr>
        <w:t>udzieleni</w:t>
      </w:r>
      <w:r w:rsidR="00CF00FC">
        <w:rPr>
          <w:rFonts w:asciiTheme="minorHAnsi" w:hAnsiTheme="minorHAnsi" w:cstheme="minorHAnsi"/>
          <w:sz w:val="26"/>
          <w:szCs w:val="26"/>
        </w:rPr>
        <w:t>a</w:t>
      </w:r>
      <w:r w:rsidR="009C3C55" w:rsidRPr="00FA25D5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FA25D5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BA551C" w:rsidRDefault="009C3C55" w:rsidP="00A7372F">
      <w:pPr>
        <w:spacing w:line="252" w:lineRule="auto"/>
        <w:rPr>
          <w:rFonts w:asciiTheme="minorHAnsi" w:hAnsiTheme="minorHAnsi" w:cstheme="minorHAnsi"/>
          <w:sz w:val="24"/>
          <w:szCs w:val="24"/>
        </w:rPr>
      </w:pPr>
      <w:r w:rsidRPr="00BA551C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FA25D5" w:rsidRDefault="003673A8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3673A8" w:rsidRDefault="003673A8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FA25D5" w:rsidRDefault="00067F45" w:rsidP="00A7372F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FA25D5" w:rsidRDefault="003673A8" w:rsidP="00A7372F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4556ED" w:rsidRDefault="00C76C0D" w:rsidP="00A7372F">
      <w:pPr>
        <w:spacing w:line="252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C76C0D">
        <w:rPr>
          <w:rFonts w:asciiTheme="minorHAnsi" w:hAnsiTheme="minorHAnsi" w:cstheme="minorHAnsi"/>
          <w:b/>
          <w:bCs/>
          <w:iCs/>
          <w:sz w:val="26"/>
          <w:szCs w:val="26"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Pr="00C76C0D">
          <w:rPr>
            <w:rFonts w:asciiTheme="minorHAnsi" w:hAnsiTheme="minorHAnsi" w:cstheme="minorHAnsi"/>
            <w:b/>
            <w:bCs/>
            <w:iCs/>
            <w:sz w:val="26"/>
            <w:szCs w:val="26"/>
          </w:rPr>
          <w:t>31,5 mm</w:t>
        </w:r>
      </w:smartTag>
      <w:r w:rsidRPr="00C76C0D">
        <w:rPr>
          <w:rFonts w:asciiTheme="minorHAnsi" w:hAnsiTheme="minorHAnsi" w:cstheme="minorHAnsi"/>
          <w:b/>
          <w:bCs/>
          <w:iCs/>
          <w:sz w:val="26"/>
          <w:szCs w:val="26"/>
        </w:rPr>
        <w:t>, 32-</w:t>
      </w:r>
      <w:smartTag w:uri="urn:schemas-microsoft-com:office:smarttags" w:element="metricconverter">
        <w:smartTagPr>
          <w:attr w:name="ProductID" w:val="63 mm"/>
        </w:smartTagPr>
        <w:r w:rsidRPr="00C76C0D">
          <w:rPr>
            <w:rFonts w:asciiTheme="minorHAnsi" w:hAnsiTheme="minorHAnsi" w:cstheme="minorHAnsi"/>
            <w:b/>
            <w:bCs/>
            <w:iCs/>
            <w:sz w:val="26"/>
            <w:szCs w:val="26"/>
          </w:rPr>
          <w:t>63 mm</w:t>
        </w:r>
      </w:smartTag>
      <w:r w:rsidR="00865D55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FA25D5" w:rsidRDefault="003673A8" w:rsidP="00A7372F">
      <w:pPr>
        <w:spacing w:line="252" w:lineRule="auto"/>
        <w:jc w:val="both"/>
        <w:rPr>
          <w:rFonts w:asciiTheme="minorHAnsi" w:hAnsiTheme="minorHAnsi" w:cstheme="minorHAnsi"/>
        </w:rPr>
      </w:pPr>
    </w:p>
    <w:p w:rsidR="00B543B8" w:rsidRPr="00FA25D5" w:rsidRDefault="00B543B8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280E77" w:rsidRPr="00FA25D5" w:rsidRDefault="00280E77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706CED" w:rsidRPr="00FA25D5" w:rsidRDefault="00706CED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Pr="00FA25D5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30177B" w:rsidRDefault="0030177B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067F45" w:rsidRDefault="00067F45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AF554C" w:rsidRPr="00FA25D5" w:rsidRDefault="00AF554C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FA25D5" w:rsidRDefault="00FA25D5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F84FD6" w:rsidRDefault="00F84FD6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F84FD6" w:rsidRDefault="00F84FD6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F84FD6" w:rsidRDefault="00F84FD6" w:rsidP="00A7372F">
      <w:pPr>
        <w:spacing w:line="252" w:lineRule="auto"/>
        <w:jc w:val="center"/>
        <w:rPr>
          <w:rFonts w:asciiTheme="minorHAnsi" w:hAnsiTheme="minorHAnsi" w:cstheme="minorHAnsi"/>
        </w:rPr>
      </w:pPr>
    </w:p>
    <w:p w:rsidR="00F84FD6" w:rsidRDefault="003673A8" w:rsidP="00A7372F">
      <w:pPr>
        <w:spacing w:line="252" w:lineRule="auto"/>
        <w:jc w:val="center"/>
        <w:rPr>
          <w:rFonts w:asciiTheme="minorHAnsi" w:hAnsiTheme="minorHAnsi" w:cstheme="minorHAnsi"/>
          <w:i/>
        </w:rPr>
      </w:pPr>
      <w:r w:rsidRPr="000B1904">
        <w:rPr>
          <w:rFonts w:asciiTheme="minorHAnsi" w:hAnsiTheme="minorHAnsi" w:cstheme="minorHAnsi"/>
          <w:sz w:val="24"/>
          <w:szCs w:val="24"/>
        </w:rPr>
        <w:t>P</w:t>
      </w:r>
      <w:r w:rsidR="004556ED">
        <w:rPr>
          <w:rFonts w:asciiTheme="minorHAnsi" w:hAnsiTheme="minorHAnsi" w:cstheme="minorHAnsi"/>
          <w:sz w:val="24"/>
          <w:szCs w:val="24"/>
        </w:rPr>
        <w:t>oznań</w:t>
      </w:r>
      <w:r w:rsidR="0059755B">
        <w:rPr>
          <w:rFonts w:asciiTheme="minorHAnsi" w:hAnsiTheme="minorHAnsi" w:cstheme="minorHAnsi"/>
          <w:sz w:val="24"/>
          <w:szCs w:val="24"/>
        </w:rPr>
        <w:t xml:space="preserve">, </w:t>
      </w:r>
      <w:r w:rsidR="007B2BDE">
        <w:rPr>
          <w:rFonts w:asciiTheme="minorHAnsi" w:hAnsiTheme="minorHAnsi" w:cstheme="minorHAnsi"/>
          <w:sz w:val="24"/>
          <w:szCs w:val="24"/>
        </w:rPr>
        <w:t>październik 2024</w:t>
      </w:r>
      <w:r w:rsidR="00F84FD6">
        <w:rPr>
          <w:rFonts w:asciiTheme="minorHAnsi" w:hAnsiTheme="minorHAnsi" w:cstheme="minorHAnsi"/>
          <w:i/>
        </w:rPr>
        <w:br w:type="page"/>
      </w:r>
    </w:p>
    <w:p w:rsidR="004C6032" w:rsidRPr="00FA25D5" w:rsidRDefault="004C6032" w:rsidP="00A7372F">
      <w:pPr>
        <w:spacing w:line="252" w:lineRule="auto"/>
        <w:ind w:firstLine="284"/>
        <w:rPr>
          <w:rFonts w:asciiTheme="minorHAnsi" w:hAnsiTheme="minorHAnsi" w:cstheme="minorHAnsi"/>
          <w:iCs/>
        </w:rPr>
      </w:pPr>
    </w:p>
    <w:p w:rsidR="004C6032" w:rsidRPr="00FA25D5" w:rsidRDefault="009C3C55" w:rsidP="00A7372F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FA25D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7557BB" w:rsidRPr="007557B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7557BB">
        <w:rPr>
          <w:rFonts w:asciiTheme="minorHAnsi" w:hAnsiTheme="minorHAnsi" w:cstheme="minorHAnsi"/>
          <w:iCs/>
        </w:rPr>
        <w:t>Miasto Poznań - Zakład Robót Drogowych w Poznaniu</w:t>
      </w:r>
    </w:p>
    <w:p w:rsidR="007557BB" w:rsidRPr="007557B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7557BB">
        <w:rPr>
          <w:rFonts w:asciiTheme="minorHAnsi" w:hAnsiTheme="minorHAnsi" w:cstheme="minorHAnsi"/>
          <w:iCs/>
        </w:rPr>
        <w:t>Ul. Energetyczna 4, 61-016 Poznań</w:t>
      </w:r>
    </w:p>
    <w:p w:rsidR="007557BB" w:rsidRPr="007557B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7557BB">
        <w:rPr>
          <w:rFonts w:asciiTheme="minorHAnsi" w:hAnsiTheme="minorHAnsi" w:cstheme="minorHAnsi"/>
          <w:iCs/>
        </w:rPr>
        <w:t xml:space="preserve">Tel. </w:t>
      </w:r>
      <w:r w:rsidR="00317476">
        <w:rPr>
          <w:rFonts w:asciiTheme="minorHAnsi" w:hAnsiTheme="minorHAnsi" w:cstheme="minorHAnsi"/>
          <w:iCs/>
        </w:rPr>
        <w:t xml:space="preserve">+48 </w:t>
      </w:r>
      <w:r w:rsidRPr="007557BB">
        <w:rPr>
          <w:rFonts w:asciiTheme="minorHAnsi" w:hAnsiTheme="minorHAnsi" w:cstheme="minorHAnsi"/>
          <w:iCs/>
        </w:rPr>
        <w:t>618780510</w:t>
      </w:r>
    </w:p>
    <w:p w:rsidR="007557BB" w:rsidRPr="007557B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7557BB">
        <w:rPr>
          <w:rFonts w:asciiTheme="minorHAnsi" w:hAnsiTheme="minorHAnsi" w:cstheme="minorHAnsi"/>
          <w:iCs/>
        </w:rPr>
        <w:t>Adres strony internetowej: zrd.poznan.pl</w:t>
      </w:r>
    </w:p>
    <w:p w:rsidR="007557BB" w:rsidRPr="007557B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7557BB">
        <w:rPr>
          <w:rFonts w:asciiTheme="minorHAnsi" w:hAnsiTheme="minorHAnsi" w:cstheme="minorHAnsi"/>
          <w:iCs/>
        </w:rPr>
        <w:t>Adres e-mail: info@zrd.poznan.pl</w:t>
      </w:r>
    </w:p>
    <w:p w:rsidR="00F84FD6" w:rsidRPr="0059755B" w:rsidRDefault="007557BB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59755B">
        <w:rPr>
          <w:rFonts w:asciiTheme="minorHAnsi" w:hAnsiTheme="minorHAnsi" w:cstheme="minorHAnsi"/>
          <w:iCs/>
        </w:rPr>
        <w:t>Godziny urzędowania: 07:00- 15:00</w:t>
      </w:r>
    </w:p>
    <w:p w:rsidR="004556ED" w:rsidRPr="00317476" w:rsidRDefault="00F84FD6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317476">
        <w:rPr>
          <w:rFonts w:asciiTheme="minorHAnsi" w:hAnsiTheme="minorHAnsi" w:cstheme="minorHAnsi"/>
          <w:bCs/>
          <w:iCs/>
        </w:rPr>
        <w:t>Skrzynka podawcza EPUAP:</w:t>
      </w:r>
      <w:r w:rsidRPr="00317476">
        <w:rPr>
          <w:rFonts w:asciiTheme="minorHAnsi" w:hAnsiTheme="minorHAnsi" w:cstheme="minorHAnsi"/>
          <w:iCs/>
        </w:rPr>
        <w:t> </w:t>
      </w:r>
      <w:r w:rsidR="007557BB" w:rsidRPr="00317476">
        <w:rPr>
          <w:rFonts w:asciiTheme="minorHAnsi" w:hAnsiTheme="minorHAnsi" w:cstheme="minorHAnsi"/>
          <w:iCs/>
        </w:rPr>
        <w:t>/ZRDPoznan/SkrytkaESP</w:t>
      </w:r>
    </w:p>
    <w:p w:rsidR="00C54F02" w:rsidRPr="00317476" w:rsidRDefault="00CF00FC" w:rsidP="00A7372F">
      <w:pPr>
        <w:spacing w:line="252" w:lineRule="auto"/>
        <w:ind w:left="426"/>
        <w:rPr>
          <w:rFonts w:asciiTheme="minorHAnsi" w:hAnsiTheme="minorHAnsi" w:cstheme="minorHAnsi"/>
        </w:rPr>
      </w:pPr>
      <w:r w:rsidRPr="00317476">
        <w:rPr>
          <w:rFonts w:asciiTheme="minorHAnsi" w:hAnsiTheme="minorHAnsi" w:cstheme="minorHAnsi"/>
          <w:iCs/>
        </w:rPr>
        <w:t>Adres strony</w:t>
      </w:r>
      <w:r w:rsidRPr="00317476">
        <w:rPr>
          <w:rFonts w:asciiTheme="minorHAnsi" w:hAnsiTheme="minorHAnsi" w:cstheme="minorHAnsi"/>
        </w:rPr>
        <w:t xml:space="preserve"> </w:t>
      </w:r>
      <w:r w:rsidRPr="00317476">
        <w:rPr>
          <w:rFonts w:asciiTheme="minorHAnsi" w:hAnsiTheme="minorHAnsi" w:cstheme="minorHAnsi"/>
          <w:iCs/>
        </w:rPr>
        <w:t>prowadzonego postępowania:</w:t>
      </w:r>
    </w:p>
    <w:p w:rsidR="00CF00FC" w:rsidRPr="00317476" w:rsidRDefault="006465F5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9" w:history="1">
        <w:r w:rsidR="00317476" w:rsidRPr="00317476">
          <w:rPr>
            <w:rStyle w:val="Hipercze"/>
            <w:rFonts w:asciiTheme="minorHAnsi" w:hAnsiTheme="minorHAnsi" w:cstheme="minorHAnsi"/>
          </w:rPr>
          <w:t>https://ezamowienia.gov.pl/mp-client/search/list/ocds-148610-729b3320-80bc-4108-a32a-2cbc7ec3c899</w:t>
        </w:r>
      </w:hyperlink>
      <w:r w:rsidR="00C54F02" w:rsidRPr="00317476">
        <w:rPr>
          <w:rFonts w:asciiTheme="minorHAnsi" w:hAnsiTheme="minorHAnsi" w:cstheme="minorHAnsi"/>
        </w:rPr>
        <w:t xml:space="preserve"> </w:t>
      </w:r>
    </w:p>
    <w:p w:rsidR="00CF00FC" w:rsidRPr="00317476" w:rsidRDefault="00CF00FC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</w:p>
    <w:p w:rsidR="009C3C55" w:rsidRPr="00317476" w:rsidRDefault="009C3C55" w:rsidP="00A7372F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Cs/>
          <w:iCs/>
          <w:sz w:val="20"/>
          <w:szCs w:val="20"/>
        </w:rPr>
      </w:pPr>
      <w:r w:rsidRPr="00317476">
        <w:rPr>
          <w:rFonts w:asciiTheme="minorHAnsi" w:hAnsiTheme="minorHAnsi" w:cstheme="minorHAnsi"/>
          <w:color w:val="000000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317476">
        <w:rPr>
          <w:rFonts w:asciiTheme="minorHAnsi" w:hAnsiTheme="minorHAnsi" w:cstheme="minorHAnsi"/>
          <w:color w:val="000000"/>
          <w:sz w:val="20"/>
          <w:szCs w:val="20"/>
        </w:rPr>
        <w:t>rednio związane z postępowaniem</w:t>
      </w:r>
      <w:r w:rsidRPr="00317476">
        <w:rPr>
          <w:rFonts w:asciiTheme="minorHAnsi" w:hAnsiTheme="minorHAnsi" w:cstheme="minorHAnsi"/>
          <w:color w:val="000000"/>
          <w:sz w:val="20"/>
          <w:szCs w:val="20"/>
        </w:rPr>
        <w:t xml:space="preserve"> o udzielenie zamówienia.</w:t>
      </w:r>
    </w:p>
    <w:p w:rsidR="009C3C55" w:rsidRPr="00317476" w:rsidRDefault="006465F5" w:rsidP="00A7372F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0" w:history="1">
        <w:r w:rsidR="00317476" w:rsidRPr="00317476">
          <w:rPr>
            <w:rStyle w:val="Hipercze"/>
            <w:rFonts w:asciiTheme="minorHAnsi" w:hAnsiTheme="minorHAnsi" w:cstheme="minorHAnsi"/>
          </w:rPr>
          <w:t>https://ezamowienia.gov.pl/mp-client/search/list/ocds-148610-729b3320-80bc-4108-a32a-2cbc7ec3c899</w:t>
        </w:r>
      </w:hyperlink>
      <w:r w:rsidR="00C54F02" w:rsidRPr="00317476">
        <w:rPr>
          <w:rFonts w:asciiTheme="minorHAnsi" w:hAnsiTheme="minorHAnsi" w:cstheme="minorHAnsi"/>
        </w:rPr>
        <w:t xml:space="preserve"> </w:t>
      </w:r>
    </w:p>
    <w:p w:rsidR="009C3C55" w:rsidRPr="00317476" w:rsidRDefault="009C3C55" w:rsidP="00A7372F">
      <w:pPr>
        <w:spacing w:line="252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FA25D5" w:rsidRDefault="0018412A" w:rsidP="00A7372F">
      <w:pPr>
        <w:pStyle w:val="pkt"/>
        <w:numPr>
          <w:ilvl w:val="0"/>
          <w:numId w:val="5"/>
        </w:numPr>
        <w:suppressAutoHyphens w:val="0"/>
        <w:spacing w:before="0" w:after="0" w:line="25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FA25D5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FA25D5" w:rsidRDefault="00133C2D" w:rsidP="00A7372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5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FA25D5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FA25D5">
        <w:rPr>
          <w:rFonts w:asciiTheme="minorHAnsi" w:hAnsiTheme="minorHAnsi" w:cstheme="minorHAnsi"/>
          <w:sz w:val="20"/>
          <w:szCs w:val="20"/>
        </w:rPr>
        <w:t>o</w:t>
      </w:r>
      <w:r w:rsidR="009C3C55" w:rsidRPr="00FA25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FA25D5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FA25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5D5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FA25D5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FA25D5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FA25D5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>
        <w:rPr>
          <w:rFonts w:asciiTheme="minorHAnsi" w:hAnsiTheme="minorHAnsi" w:cstheme="minorHAnsi"/>
          <w:sz w:val="20"/>
          <w:szCs w:val="20"/>
        </w:rPr>
        <w:t>275 pkt</w:t>
      </w:r>
      <w:r w:rsidR="009C3C55" w:rsidRPr="00FA25D5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FA25D5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FA25D5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FA25D5">
        <w:rPr>
          <w:rFonts w:asciiTheme="minorHAnsi" w:hAnsiTheme="minorHAnsi" w:cstheme="minorHAnsi"/>
          <w:sz w:val="20"/>
          <w:szCs w:val="20"/>
        </w:rPr>
        <w:t>(</w:t>
      </w:r>
      <w:r w:rsidR="00E25FE6">
        <w:rPr>
          <w:rFonts w:asciiTheme="minorHAnsi" w:hAnsiTheme="minorHAnsi" w:cstheme="minorHAnsi"/>
          <w:sz w:val="20"/>
          <w:szCs w:val="20"/>
        </w:rPr>
        <w:t xml:space="preserve">t.j. </w:t>
      </w:r>
      <w:r w:rsidR="00A735A0">
        <w:rPr>
          <w:rFonts w:asciiTheme="minorHAnsi" w:hAnsiTheme="minorHAnsi" w:cstheme="minorHAnsi"/>
          <w:sz w:val="20"/>
          <w:szCs w:val="20"/>
        </w:rPr>
        <w:t>Dz. U. z 202</w:t>
      </w:r>
      <w:r w:rsidR="00E25FE6">
        <w:rPr>
          <w:rFonts w:asciiTheme="minorHAnsi" w:hAnsiTheme="minorHAnsi" w:cstheme="minorHAnsi"/>
          <w:sz w:val="20"/>
          <w:szCs w:val="20"/>
        </w:rPr>
        <w:t>4</w:t>
      </w:r>
      <w:r w:rsidR="009C3C55" w:rsidRPr="00FA25D5">
        <w:rPr>
          <w:rFonts w:asciiTheme="minorHAnsi" w:hAnsiTheme="minorHAnsi" w:cstheme="minorHAnsi"/>
          <w:sz w:val="20"/>
          <w:szCs w:val="20"/>
        </w:rPr>
        <w:t xml:space="preserve"> r. poz. </w:t>
      </w:r>
      <w:r w:rsidR="00E25FE6">
        <w:rPr>
          <w:rFonts w:asciiTheme="minorHAnsi" w:hAnsiTheme="minorHAnsi" w:cstheme="minorHAnsi"/>
          <w:sz w:val="20"/>
          <w:szCs w:val="20"/>
        </w:rPr>
        <w:t>1320</w:t>
      </w:r>
      <w:r w:rsidR="009C3C55" w:rsidRPr="00FA25D5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FA25D5">
        <w:rPr>
          <w:rFonts w:asciiTheme="minorHAnsi" w:hAnsiTheme="minorHAnsi" w:cstheme="minorHAnsi"/>
          <w:sz w:val="20"/>
          <w:szCs w:val="20"/>
        </w:rPr>
        <w:t>.</w:t>
      </w:r>
    </w:p>
    <w:p w:rsidR="0018412A" w:rsidRPr="00FA25D5" w:rsidRDefault="0018412A" w:rsidP="00A7372F">
      <w:pPr>
        <w:pStyle w:val="Standardowy1"/>
        <w:suppressLineNumbers/>
        <w:tabs>
          <w:tab w:val="left" w:pos="426"/>
        </w:tabs>
        <w:spacing w:after="0" w:line="25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FA25D5" w:rsidRDefault="006E5FD6" w:rsidP="00A7372F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FA25D5" w:rsidRDefault="00A735A0" w:rsidP="00A7372F">
      <w:pPr>
        <w:tabs>
          <w:tab w:val="left" w:pos="360"/>
        </w:tabs>
        <w:spacing w:line="252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nie przewiduje wyboru </w:t>
      </w:r>
      <w:r w:rsidR="006E5FD6" w:rsidRPr="00FA25D5">
        <w:rPr>
          <w:rFonts w:asciiTheme="minorHAnsi" w:hAnsiTheme="minorHAnsi" w:cstheme="minorHAnsi"/>
        </w:rPr>
        <w:t>najkorzystniejszej oferty z możliwością prowadzenia negocjacji.</w:t>
      </w:r>
    </w:p>
    <w:p w:rsidR="006E5FD6" w:rsidRPr="00FA25D5" w:rsidRDefault="006E5FD6" w:rsidP="00A7372F">
      <w:pPr>
        <w:spacing w:line="252" w:lineRule="auto"/>
        <w:ind w:left="426"/>
        <w:rPr>
          <w:rFonts w:asciiTheme="minorHAnsi" w:hAnsiTheme="minorHAnsi" w:cstheme="minorHAnsi"/>
          <w:b/>
        </w:rPr>
      </w:pPr>
    </w:p>
    <w:p w:rsidR="0018412A" w:rsidRPr="00FA25D5" w:rsidRDefault="0056733F" w:rsidP="00A7372F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Opis p</w:t>
      </w:r>
      <w:r w:rsidR="0018412A" w:rsidRPr="00FA25D5">
        <w:rPr>
          <w:rFonts w:asciiTheme="minorHAnsi" w:hAnsiTheme="minorHAnsi" w:cstheme="minorHAnsi"/>
          <w:b/>
        </w:rPr>
        <w:t>rzedmiot</w:t>
      </w:r>
      <w:r w:rsidR="007C19FA" w:rsidRPr="00FA25D5">
        <w:rPr>
          <w:rFonts w:asciiTheme="minorHAnsi" w:hAnsiTheme="minorHAnsi" w:cstheme="minorHAnsi"/>
          <w:b/>
        </w:rPr>
        <w:t>u</w:t>
      </w:r>
      <w:r w:rsidR="0018412A" w:rsidRPr="00FA25D5">
        <w:rPr>
          <w:rFonts w:asciiTheme="minorHAnsi" w:hAnsiTheme="minorHAnsi" w:cstheme="minorHAnsi"/>
          <w:b/>
        </w:rPr>
        <w:t xml:space="preserve"> zamówienia</w:t>
      </w:r>
      <w:r w:rsidR="006F289A" w:rsidRPr="00FA25D5">
        <w:rPr>
          <w:rFonts w:asciiTheme="minorHAnsi" w:hAnsiTheme="minorHAnsi" w:cstheme="minorHAnsi"/>
          <w:b/>
        </w:rPr>
        <w:t>.</w:t>
      </w:r>
    </w:p>
    <w:p w:rsidR="00F13015" w:rsidRDefault="004556ED" w:rsidP="00A7372F">
      <w:pPr>
        <w:numPr>
          <w:ilvl w:val="0"/>
          <w:numId w:val="6"/>
        </w:num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76C0D">
        <w:rPr>
          <w:rFonts w:asciiTheme="minorHAnsi" w:hAnsiTheme="minorHAnsi" w:cstheme="minorHAnsi"/>
          <w:bCs/>
        </w:rPr>
        <w:t xml:space="preserve">Przedmiotem zamówienia jest </w:t>
      </w:r>
      <w:r w:rsidR="00C76C0D" w:rsidRPr="00C76C0D">
        <w:rPr>
          <w:rFonts w:asciiTheme="minorHAnsi" w:hAnsiTheme="minorHAnsi" w:cstheme="minorHAnsi"/>
          <w:bCs/>
          <w:iCs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="00C76C0D" w:rsidRPr="00C76C0D">
          <w:rPr>
            <w:rFonts w:asciiTheme="minorHAnsi" w:hAnsiTheme="minorHAnsi" w:cstheme="minorHAnsi"/>
            <w:bCs/>
            <w:iCs/>
          </w:rPr>
          <w:t>31,5 mm</w:t>
        </w:r>
      </w:smartTag>
      <w:r w:rsidR="00C76C0D" w:rsidRPr="00C76C0D">
        <w:rPr>
          <w:rFonts w:asciiTheme="minorHAnsi" w:hAnsiTheme="minorHAnsi" w:cstheme="minorHAnsi"/>
          <w:bCs/>
          <w:iCs/>
        </w:rPr>
        <w:t>, 32-</w:t>
      </w:r>
      <w:smartTag w:uri="urn:schemas-microsoft-com:office:smarttags" w:element="metricconverter">
        <w:smartTagPr>
          <w:attr w:name="ProductID" w:val="63 mm"/>
        </w:smartTagPr>
        <w:r w:rsidR="00C76C0D" w:rsidRPr="00C76C0D">
          <w:rPr>
            <w:rFonts w:asciiTheme="minorHAnsi" w:hAnsiTheme="minorHAnsi" w:cstheme="minorHAnsi"/>
            <w:bCs/>
            <w:iCs/>
          </w:rPr>
          <w:t>63 mm</w:t>
        </w:r>
      </w:smartTag>
      <w:r w:rsidR="00AE3335" w:rsidRPr="00C76C0D">
        <w:rPr>
          <w:rFonts w:asciiTheme="minorHAnsi" w:hAnsiTheme="minorHAnsi" w:cstheme="minorHAnsi"/>
          <w:bCs/>
        </w:rPr>
        <w:t xml:space="preserve">, </w:t>
      </w:r>
      <w:r w:rsidRPr="00C76C0D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C76C0D">
        <w:rPr>
          <w:rFonts w:asciiTheme="minorHAnsi" w:hAnsiTheme="minorHAnsi" w:cstheme="minorHAnsi"/>
          <w:bCs/>
        </w:rPr>
        <w:t>a</w:t>
      </w:r>
      <w:r w:rsidRPr="00C76C0D">
        <w:rPr>
          <w:rFonts w:asciiTheme="minorHAnsi" w:hAnsiTheme="minorHAnsi" w:cstheme="minorHAnsi"/>
          <w:bCs/>
        </w:rPr>
        <w:t>, określonym w załączniku n</w:t>
      </w:r>
      <w:r w:rsidR="00AB02B8" w:rsidRPr="00C76C0D">
        <w:rPr>
          <w:rFonts w:asciiTheme="minorHAnsi" w:hAnsiTheme="minorHAnsi" w:cstheme="minorHAnsi"/>
          <w:bCs/>
        </w:rPr>
        <w:t xml:space="preserve">r </w:t>
      </w:r>
      <w:r w:rsidRPr="00C76C0D">
        <w:rPr>
          <w:rFonts w:asciiTheme="minorHAnsi" w:hAnsiTheme="minorHAnsi" w:cstheme="minorHAnsi"/>
          <w:bCs/>
        </w:rPr>
        <w:t>2 do specyfikacji warunków zamówienia (SWZ).</w:t>
      </w:r>
    </w:p>
    <w:p w:rsidR="00C76C0D" w:rsidRDefault="00C76C0D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Przedmiot zamówienia podzielony </w:t>
      </w:r>
      <w:r w:rsidR="005D0877">
        <w:rPr>
          <w:rFonts w:asciiTheme="minorHAnsi" w:hAnsiTheme="minorHAnsi" w:cstheme="minorHAnsi"/>
          <w:bCs/>
        </w:rPr>
        <w:t>jest</w:t>
      </w:r>
      <w:r>
        <w:rPr>
          <w:rFonts w:asciiTheme="minorHAnsi" w:hAnsiTheme="minorHAnsi" w:cstheme="minorHAnsi"/>
          <w:bCs/>
        </w:rPr>
        <w:t xml:space="preserve"> na </w:t>
      </w:r>
      <w:r w:rsidR="00E25FE6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</w:t>
      </w:r>
      <w:r w:rsidR="005D0877">
        <w:rPr>
          <w:rFonts w:asciiTheme="minorHAnsi" w:hAnsiTheme="minorHAnsi" w:cstheme="minorHAnsi"/>
          <w:bCs/>
        </w:rPr>
        <w:t>części</w:t>
      </w:r>
      <w:r>
        <w:rPr>
          <w:rFonts w:asciiTheme="minorHAnsi" w:hAnsiTheme="minorHAnsi" w:cstheme="minorHAnsi"/>
          <w:bCs/>
        </w:rPr>
        <w:t>:</w:t>
      </w:r>
    </w:p>
    <w:p w:rsidR="00C76C0D" w:rsidRPr="00317476" w:rsidRDefault="00C76C0D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317476">
        <w:rPr>
          <w:rFonts w:asciiTheme="minorHAnsi" w:hAnsiTheme="minorHAnsi" w:cstheme="minorHAnsi"/>
          <w:bCs/>
          <w:color w:val="FF0000"/>
        </w:rPr>
        <w:t xml:space="preserve">Część nr 1: </w:t>
      </w:r>
      <w:r w:rsidRPr="00317476">
        <w:rPr>
          <w:rFonts w:asciiTheme="minorHAnsi" w:hAnsiTheme="minorHAnsi" w:cstheme="minorHAnsi"/>
          <w:bCs/>
          <w:iCs/>
          <w:color w:val="FF0000"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Pr="00317476">
          <w:rPr>
            <w:rFonts w:asciiTheme="minorHAnsi" w:hAnsiTheme="minorHAnsi" w:cstheme="minorHAnsi"/>
            <w:bCs/>
            <w:iCs/>
            <w:color w:val="FF0000"/>
          </w:rPr>
          <w:t>31,5 mm</w:t>
        </w:r>
      </w:smartTag>
      <w:r w:rsidRPr="00317476">
        <w:rPr>
          <w:rFonts w:asciiTheme="minorHAnsi" w:hAnsiTheme="minorHAnsi" w:cstheme="minorHAnsi"/>
          <w:bCs/>
          <w:iCs/>
          <w:color w:val="FF0000"/>
        </w:rPr>
        <w:t>, 32-63 mm</w:t>
      </w:r>
      <w:r w:rsidR="00CF00FC" w:rsidRPr="00317476">
        <w:rPr>
          <w:rFonts w:asciiTheme="minorHAnsi" w:hAnsiTheme="minorHAnsi" w:cstheme="minorHAnsi"/>
          <w:bCs/>
          <w:iCs/>
          <w:color w:val="FF0000"/>
        </w:rPr>
        <w:t xml:space="preserve"> w ilości </w:t>
      </w:r>
      <w:r w:rsidR="00B64BE0">
        <w:rPr>
          <w:rFonts w:asciiTheme="minorHAnsi" w:hAnsiTheme="minorHAnsi" w:cstheme="minorHAnsi"/>
          <w:bCs/>
          <w:iCs/>
          <w:color w:val="FF0000"/>
        </w:rPr>
        <w:t xml:space="preserve">11 000 </w:t>
      </w:r>
      <w:r w:rsidRPr="00317476">
        <w:rPr>
          <w:rFonts w:asciiTheme="minorHAnsi" w:hAnsiTheme="minorHAnsi" w:cstheme="minorHAnsi"/>
          <w:bCs/>
          <w:iCs/>
          <w:color w:val="FF0000"/>
        </w:rPr>
        <w:t>Mg.</w:t>
      </w:r>
    </w:p>
    <w:p w:rsidR="00C76C0D" w:rsidRPr="00317476" w:rsidRDefault="00C76C0D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317476">
        <w:rPr>
          <w:rFonts w:asciiTheme="minorHAnsi" w:hAnsiTheme="minorHAnsi" w:cstheme="minorHAnsi"/>
          <w:bCs/>
          <w:color w:val="FF0000"/>
        </w:rPr>
        <w:t xml:space="preserve">Część nr 2: </w:t>
      </w:r>
      <w:r w:rsidRPr="00317476">
        <w:rPr>
          <w:rFonts w:asciiTheme="minorHAnsi" w:hAnsiTheme="minorHAnsi" w:cstheme="minorHAnsi"/>
          <w:bCs/>
          <w:iCs/>
          <w:color w:val="FF0000"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Pr="00317476">
          <w:rPr>
            <w:rFonts w:asciiTheme="minorHAnsi" w:hAnsiTheme="minorHAnsi" w:cstheme="minorHAnsi"/>
            <w:bCs/>
            <w:iCs/>
            <w:color w:val="FF0000"/>
          </w:rPr>
          <w:t>31,5 mm</w:t>
        </w:r>
      </w:smartTag>
      <w:r w:rsidRPr="00317476">
        <w:rPr>
          <w:rFonts w:asciiTheme="minorHAnsi" w:hAnsiTheme="minorHAnsi" w:cstheme="minorHAnsi"/>
          <w:bCs/>
          <w:iCs/>
          <w:color w:val="FF0000"/>
        </w:rPr>
        <w:t xml:space="preserve">, 32-63 mm w ilości </w:t>
      </w:r>
      <w:r w:rsidR="00B64BE0">
        <w:rPr>
          <w:rFonts w:asciiTheme="minorHAnsi" w:hAnsiTheme="minorHAnsi" w:cstheme="minorHAnsi"/>
          <w:bCs/>
          <w:iCs/>
          <w:color w:val="FF0000"/>
        </w:rPr>
        <w:t>8 000</w:t>
      </w:r>
      <w:r w:rsidRPr="00317476">
        <w:rPr>
          <w:rFonts w:asciiTheme="minorHAnsi" w:hAnsiTheme="minorHAnsi" w:cstheme="minorHAnsi"/>
          <w:bCs/>
          <w:iCs/>
          <w:color w:val="FF0000"/>
        </w:rPr>
        <w:t xml:space="preserve"> Mg.</w:t>
      </w:r>
    </w:p>
    <w:p w:rsidR="005D4AC1" w:rsidRPr="00F13015" w:rsidRDefault="005D4AC1" w:rsidP="00A7372F">
      <w:pPr>
        <w:numPr>
          <w:ilvl w:val="0"/>
          <w:numId w:val="6"/>
        </w:num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F13015">
        <w:rPr>
          <w:rFonts w:asciiTheme="minorHAnsi" w:hAnsiTheme="minorHAnsi" w:cstheme="minorHAnsi"/>
          <w:bCs/>
        </w:rPr>
        <w:t>Wspólny Słownik Zamówień CPV.</w:t>
      </w:r>
    </w:p>
    <w:p w:rsidR="005D4AC1" w:rsidRPr="00FD73A8" w:rsidRDefault="005D4AC1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FD73A8">
        <w:rPr>
          <w:rFonts w:asciiTheme="minorHAnsi" w:hAnsiTheme="minorHAnsi" w:cstheme="minorHAnsi"/>
          <w:bCs/>
        </w:rPr>
        <w:t>Główny przedmiot zamówienia:</w:t>
      </w:r>
    </w:p>
    <w:p w:rsidR="00C76C0D" w:rsidRDefault="00C76C0D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76C0D">
        <w:rPr>
          <w:rFonts w:asciiTheme="minorHAnsi" w:hAnsiTheme="minorHAnsi" w:cstheme="minorHAnsi"/>
          <w:bCs/>
          <w:iCs/>
        </w:rPr>
        <w:t>14212000-0</w:t>
      </w:r>
      <w:r w:rsidRPr="00C76C0D">
        <w:rPr>
          <w:rFonts w:asciiTheme="minorHAnsi" w:hAnsiTheme="minorHAnsi" w:cstheme="minorHAnsi"/>
          <w:bCs/>
          <w:iCs/>
        </w:rPr>
        <w:tab/>
        <w:t>Granulaty, od</w:t>
      </w:r>
      <w:r w:rsidRPr="00C76C0D">
        <w:rPr>
          <w:rFonts w:ascii="Calibri" w:hAnsi="Calibri" w:cs="Calibri"/>
          <w:bCs/>
          <w:iCs/>
        </w:rPr>
        <w:t>ł</w:t>
      </w:r>
      <w:r w:rsidRPr="00C76C0D">
        <w:rPr>
          <w:rFonts w:asciiTheme="minorHAnsi" w:hAnsiTheme="minorHAnsi" w:cstheme="minorHAnsi"/>
          <w:bCs/>
          <w:iCs/>
        </w:rPr>
        <w:t>amki, kamie</w:t>
      </w:r>
      <w:r w:rsidRPr="00C76C0D">
        <w:rPr>
          <w:rFonts w:ascii="Calibri" w:hAnsi="Calibri" w:cs="Calibri"/>
          <w:bCs/>
          <w:iCs/>
        </w:rPr>
        <w:t>ń</w:t>
      </w:r>
      <w:r w:rsidRPr="00C76C0D">
        <w:rPr>
          <w:rFonts w:asciiTheme="minorHAnsi" w:hAnsiTheme="minorHAnsi" w:cstheme="minorHAnsi"/>
          <w:bCs/>
          <w:iCs/>
        </w:rPr>
        <w:t xml:space="preserve"> sproszkowany, otoczaki, </w:t>
      </w:r>
      <w:r w:rsidRPr="00C76C0D">
        <w:rPr>
          <w:rFonts w:ascii="Calibri" w:hAnsi="Calibri" w:cs="Calibri"/>
          <w:bCs/>
          <w:iCs/>
        </w:rPr>
        <w:t>ż</w:t>
      </w:r>
      <w:r w:rsidRPr="00C76C0D">
        <w:rPr>
          <w:rFonts w:asciiTheme="minorHAnsi" w:hAnsiTheme="minorHAnsi" w:cstheme="minorHAnsi"/>
          <w:bCs/>
          <w:iCs/>
        </w:rPr>
        <w:t>wir, kamie</w:t>
      </w:r>
      <w:r w:rsidRPr="00C76C0D">
        <w:rPr>
          <w:rFonts w:ascii="Calibri" w:hAnsi="Calibri" w:cs="Calibri"/>
          <w:bCs/>
          <w:iCs/>
        </w:rPr>
        <w:t>ń</w:t>
      </w:r>
      <w:r w:rsidRPr="00C76C0D">
        <w:rPr>
          <w:rFonts w:asciiTheme="minorHAnsi" w:hAnsiTheme="minorHAnsi" w:cstheme="minorHAnsi"/>
          <w:bCs/>
          <w:iCs/>
        </w:rPr>
        <w:t xml:space="preserve"> roz</w:t>
      </w:r>
      <w:r w:rsidRPr="00C76C0D">
        <w:rPr>
          <w:rFonts w:ascii="Calibri" w:hAnsi="Calibri" w:cs="Calibri"/>
          <w:bCs/>
          <w:iCs/>
        </w:rPr>
        <w:t>ł</w:t>
      </w:r>
      <w:r w:rsidRPr="00C76C0D">
        <w:rPr>
          <w:rFonts w:asciiTheme="minorHAnsi" w:hAnsiTheme="minorHAnsi" w:cstheme="minorHAnsi"/>
          <w:bCs/>
          <w:iCs/>
        </w:rPr>
        <w:t xml:space="preserve">upany oraz pokruszony, mieszanki kamienia, mieszanki piasku i </w:t>
      </w:r>
      <w:r w:rsidRPr="00C76C0D">
        <w:rPr>
          <w:rFonts w:ascii="Calibri" w:hAnsi="Calibri" w:cs="Calibri"/>
          <w:bCs/>
          <w:iCs/>
        </w:rPr>
        <w:t>ż</w:t>
      </w:r>
      <w:r w:rsidRPr="00C76C0D">
        <w:rPr>
          <w:rFonts w:asciiTheme="minorHAnsi" w:hAnsiTheme="minorHAnsi" w:cstheme="minorHAnsi"/>
          <w:bCs/>
          <w:iCs/>
        </w:rPr>
        <w:t>wiru oraz inne kruszywo</w:t>
      </w:r>
      <w:r>
        <w:rPr>
          <w:rFonts w:asciiTheme="minorHAnsi" w:hAnsiTheme="minorHAnsi" w:cstheme="minorHAnsi"/>
          <w:bCs/>
          <w:iCs/>
        </w:rPr>
        <w:t>.</w:t>
      </w:r>
    </w:p>
    <w:p w:rsidR="00C76C0D" w:rsidRPr="00C76C0D" w:rsidRDefault="00C76C0D" w:rsidP="00A7372F">
      <w:pPr>
        <w:pStyle w:val="Akapitzlist"/>
        <w:numPr>
          <w:ilvl w:val="0"/>
          <w:numId w:val="6"/>
        </w:numPr>
        <w:spacing w:after="0" w:line="252" w:lineRule="auto"/>
        <w:ind w:left="426" w:hanging="425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76C0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Dopuszcza się składanie ofert częściowych. Liczba części: </w:t>
      </w:r>
      <w:r w:rsidR="007B2BDE">
        <w:rPr>
          <w:rFonts w:asciiTheme="minorHAnsi" w:hAnsiTheme="minorHAnsi" w:cstheme="minorHAnsi"/>
          <w:b w:val="0"/>
          <w:color w:val="auto"/>
          <w:sz w:val="20"/>
          <w:szCs w:val="20"/>
        </w:rPr>
        <w:t>2</w:t>
      </w:r>
      <w:r w:rsidRPr="00C76C0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Każdy z Wykonawców może złożyć ofertę na </w:t>
      </w:r>
      <w:r w:rsidR="007B2BD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dowolną ilość </w:t>
      </w:r>
      <w:r w:rsidRPr="00C76C0D">
        <w:rPr>
          <w:rFonts w:asciiTheme="minorHAnsi" w:hAnsiTheme="minorHAnsi" w:cstheme="minorHAnsi"/>
          <w:b w:val="0"/>
          <w:color w:val="auto"/>
          <w:sz w:val="20"/>
          <w:szCs w:val="20"/>
        </w:rPr>
        <w:t>części.</w:t>
      </w:r>
    </w:p>
    <w:p w:rsidR="00527F76" w:rsidRDefault="00A53972" w:rsidP="00A7372F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7557B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9E46A6" w:rsidRDefault="009E46A6" w:rsidP="00A7372F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FA25D5" w:rsidRDefault="00216367" w:rsidP="00A7372F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FA25D5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FA25D5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FA25D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FA03D1" w:rsidRDefault="00E70B35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871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4871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F84FD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</w:t>
      </w:r>
      <w:r w:rsidR="00F84FD6" w:rsidRPr="00527F7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od dnia </w:t>
      </w:r>
      <w:r w:rsidR="00CF00FC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2</w:t>
      </w:r>
      <w:r w:rsidR="00527F76" w:rsidRPr="00527F7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stycznia 202</w:t>
      </w:r>
      <w:r w:rsidR="007B2BDE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5</w:t>
      </w:r>
      <w:r w:rsidR="00527F76" w:rsidRPr="00527F7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r. do dnia 31 grudnia 202</w:t>
      </w:r>
      <w:r w:rsidR="007B2BDE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5</w:t>
      </w:r>
      <w:r w:rsidR="00527F76" w:rsidRPr="00527F7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r.</w:t>
      </w:r>
    </w:p>
    <w:p w:rsidR="008D621A" w:rsidRPr="00460926" w:rsidRDefault="008D621A" w:rsidP="00A7372F">
      <w:pPr>
        <w:pStyle w:val="Akapitzlist"/>
        <w:spacing w:after="0" w:line="25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FA25D5" w:rsidRDefault="00B77ACF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FA25D5" w:rsidRDefault="00B77ACF" w:rsidP="00A7372F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Default="00A124A7" w:rsidP="00A7372F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124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FA25D5" w:rsidRDefault="00FA25D5" w:rsidP="00A7372F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FA25D5" w:rsidRDefault="00B77ACF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>
        <w:rPr>
          <w:rFonts w:asciiTheme="minorHAnsi" w:hAnsiTheme="minorHAnsi" w:cstheme="minorHAnsi"/>
          <w:b/>
          <w:bCs/>
        </w:rPr>
        <w:t xml:space="preserve">                 </w:t>
      </w:r>
      <w:r w:rsidRPr="00FA25D5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>
        <w:rPr>
          <w:rFonts w:asciiTheme="minorHAnsi" w:hAnsiTheme="minorHAnsi" w:cstheme="minorHAnsi"/>
          <w:b/>
          <w:bCs/>
        </w:rPr>
        <w:t xml:space="preserve">                       </w:t>
      </w:r>
      <w:r w:rsidRPr="00FA25D5">
        <w:rPr>
          <w:rFonts w:asciiTheme="minorHAnsi" w:hAnsiTheme="minorHAnsi" w:cstheme="minorHAnsi"/>
          <w:b/>
          <w:bCs/>
        </w:rPr>
        <w:t>i odbierania korespondencji elektronicznej.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Korzystanie z Platformy e-Zamówienia jest bezpłatne.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Zamawiający wyznacza następujące osoby do kontaktu z wykonawcami: </w:t>
      </w:r>
    </w:p>
    <w:p w:rsidR="00A7372F" w:rsidRDefault="00A7372F" w:rsidP="00A7372F">
      <w:pPr>
        <w:pStyle w:val="Default"/>
        <w:numPr>
          <w:ilvl w:val="2"/>
          <w:numId w:val="20"/>
        </w:numPr>
        <w:spacing w:line="252" w:lineRule="auto"/>
        <w:ind w:left="851"/>
        <w:jc w:val="both"/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</w:pPr>
      <w:r w:rsidRPr="00933691"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  <w:t xml:space="preserve">Adam </w:t>
      </w:r>
      <w:r w:rsidRPr="004E0DE9"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  <w:t xml:space="preserve">Szymanowski, email: </w:t>
      </w:r>
      <w:hyperlink r:id="rId11" w:history="1">
        <w:r w:rsidRPr="004E0DE9">
          <w:rPr>
            <w:rStyle w:val="Hipercze"/>
            <w:rFonts w:asciiTheme="minorHAnsi" w:hAnsiTheme="minorHAnsi" w:cstheme="minorHAnsi"/>
            <w:bCs/>
            <w:iCs/>
            <w:sz w:val="20"/>
            <w:szCs w:val="20"/>
            <w:lang w:val="en-GB"/>
          </w:rPr>
          <w:t>info@zrd.poznan.pl</w:t>
        </w:r>
      </w:hyperlink>
      <w:r w:rsidRPr="004E0DE9"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  <w:t>,</w:t>
      </w:r>
    </w:p>
    <w:p w:rsidR="00A7372F" w:rsidRPr="000A6BAD" w:rsidRDefault="00A7372F" w:rsidP="00A7372F">
      <w:pPr>
        <w:pStyle w:val="Default"/>
        <w:numPr>
          <w:ilvl w:val="2"/>
          <w:numId w:val="20"/>
        </w:numPr>
        <w:spacing w:line="252" w:lineRule="auto"/>
        <w:ind w:left="851"/>
        <w:jc w:val="both"/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</w:pPr>
      <w:r w:rsidRPr="00A7372F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Łukasz Nowak, email: </w:t>
      </w:r>
      <w:hyperlink r:id="rId12" w:history="1">
        <w:r w:rsidRPr="00A7372F">
          <w:rPr>
            <w:rStyle w:val="Hipercze"/>
            <w:rFonts w:asciiTheme="minorHAnsi" w:hAnsiTheme="minorHAnsi" w:cstheme="minorHAnsi"/>
            <w:bCs/>
            <w:iCs/>
            <w:sz w:val="20"/>
            <w:szCs w:val="20"/>
          </w:rPr>
          <w:t>info@zrd.poznan.pl</w:t>
        </w:r>
      </w:hyperlink>
      <w:r w:rsidRPr="000A6BAD">
        <w:rPr>
          <w:rFonts w:asciiTheme="minorHAnsi" w:hAnsiTheme="minorHAnsi" w:cstheme="minorHAnsi"/>
          <w:bCs/>
          <w:iCs/>
          <w:color w:val="FF0000"/>
          <w:sz w:val="20"/>
          <w:szCs w:val="20"/>
          <w:lang w:val="en-GB"/>
        </w:rPr>
        <w:t xml:space="preserve">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>Adres strony internetowej</w:t>
      </w:r>
      <w:r>
        <w:rPr>
          <w:rFonts w:asciiTheme="minorHAnsi" w:hAnsiTheme="minorHAnsi" w:cstheme="minorHAnsi"/>
          <w:sz w:val="20"/>
          <w:szCs w:val="20"/>
        </w:rPr>
        <w:t xml:space="preserve"> prowadzonego postępowania</w:t>
      </w:r>
      <w:r w:rsidRPr="00C92071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A7372F" w:rsidRPr="00DC48FC" w:rsidRDefault="006465F5" w:rsidP="00A7372F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hyperlink r:id="rId13" w:history="1">
        <w:r w:rsidR="00317476" w:rsidRPr="0078676C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https://ezamowienia.gov.pl/mp-client/search/list/ocds-148610-729b3320-80bc-4108-a32a-2cbc7ec3c899</w:t>
        </w:r>
      </w:hyperlink>
      <w:r w:rsidR="00317476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48FC">
        <w:rPr>
          <w:rFonts w:asciiTheme="minorHAnsi" w:hAnsiTheme="minorHAnsi" w:cstheme="minorHAnsi"/>
          <w:sz w:val="20"/>
          <w:szCs w:val="20"/>
        </w:rPr>
        <w:t>Postępowanie można wyszu</w:t>
      </w:r>
      <w:r w:rsidRPr="000D64EF">
        <w:rPr>
          <w:rFonts w:asciiTheme="minorHAnsi" w:hAnsiTheme="minorHAnsi" w:cstheme="minorHAnsi"/>
          <w:sz w:val="20"/>
          <w:szCs w:val="20"/>
        </w:rPr>
        <w:t xml:space="preserve">kać </w:t>
      </w:r>
      <w:r w:rsidRPr="00C92071">
        <w:rPr>
          <w:rFonts w:asciiTheme="minorHAnsi" w:hAnsiTheme="minorHAnsi" w:cstheme="minorHAnsi"/>
          <w:sz w:val="20"/>
          <w:szCs w:val="20"/>
        </w:rPr>
        <w:t xml:space="preserve">również ze strony głównej Platformy e-Zamówienia (przycisk „Przeglądaj postępowania/konkursy”). </w:t>
      </w:r>
    </w:p>
    <w:p w:rsidR="00A7372F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>Identyfikator (ID) postępowan</w:t>
      </w:r>
      <w:r>
        <w:rPr>
          <w:rFonts w:asciiTheme="minorHAnsi" w:hAnsiTheme="minorHAnsi" w:cstheme="minorHAnsi"/>
          <w:sz w:val="20"/>
          <w:szCs w:val="20"/>
        </w:rPr>
        <w:t>ia na Platformie e-Zamówienia:</w:t>
      </w:r>
    </w:p>
    <w:p w:rsidR="00A7372F" w:rsidRPr="001259B1" w:rsidRDefault="00317476" w:rsidP="00A7372F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317476">
        <w:rPr>
          <w:rFonts w:asciiTheme="minorHAnsi" w:hAnsiTheme="minorHAnsi" w:cstheme="minorHAnsi"/>
          <w:color w:val="FF0000"/>
          <w:sz w:val="20"/>
          <w:szCs w:val="20"/>
        </w:rPr>
        <w:t>ocds-148610-729b3320-80bc-4108-a32a-2cbc7ec3c899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4" w:history="1">
        <w:r w:rsidRPr="00C92071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https://ezamowienia.gov.pl</w:t>
        </w:r>
      </w:hyperlink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 oraz informacje zamieszczone w zakładce „Centrum Pomocy”.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5" w:history="1">
        <w:r w:rsidRPr="00C92071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https://ezamowienia.gov.pl/pl/komponent-edukacyjny/</w:t>
        </w:r>
      </w:hyperlink>
      <w:r w:rsidRPr="00C92071">
        <w:rPr>
          <w:rFonts w:asciiTheme="minorHAnsi" w:eastAsia="Calibri" w:hAnsiTheme="minorHAnsi" w:cstheme="minorHAnsi"/>
          <w:sz w:val="20"/>
          <w:szCs w:val="20"/>
        </w:rPr>
        <w:t>.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A7372F" w:rsidRPr="00C92071" w:rsidRDefault="00A7372F" w:rsidP="00A7372F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przypadku formatów, o których mowa w art. 66 ust. 1 </w:t>
      </w:r>
      <w:r>
        <w:rPr>
          <w:rFonts w:asciiTheme="minorHAnsi" w:hAnsiTheme="minorHAnsi" w:cstheme="minorHAnsi"/>
          <w:sz w:val="20"/>
          <w:szCs w:val="20"/>
        </w:rPr>
        <w:t>Ustawy</w:t>
      </w:r>
      <w:r w:rsidRPr="00C92071">
        <w:rPr>
          <w:rFonts w:asciiTheme="minorHAnsi" w:hAnsiTheme="minorHAnsi" w:cstheme="minorHAnsi"/>
          <w:sz w:val="20"/>
          <w:szCs w:val="20"/>
        </w:rPr>
        <w:t xml:space="preserve">, ww. regulacje nie będą miały bezpośredniego zastosowania.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A7372F" w:rsidRPr="00C92071" w:rsidRDefault="00A7372F" w:rsidP="00A7372F">
      <w:pPr>
        <w:pStyle w:val="Default"/>
        <w:numPr>
          <w:ilvl w:val="0"/>
          <w:numId w:val="22"/>
        </w:numPr>
        <w:spacing w:line="252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A7372F" w:rsidRPr="00C92071" w:rsidRDefault="00A7372F" w:rsidP="00A7372F">
      <w:pPr>
        <w:pStyle w:val="Default"/>
        <w:numPr>
          <w:ilvl w:val="0"/>
          <w:numId w:val="22"/>
        </w:numPr>
        <w:spacing w:line="252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A7372F" w:rsidRPr="00C92071" w:rsidRDefault="00A7372F" w:rsidP="00A7372F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A7372F" w:rsidRPr="00C9207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C92071">
        <w:rPr>
          <w:rFonts w:asciiTheme="minorHAnsi" w:hAnsiTheme="minorHAnsi" w:cstheme="minorHAnsi"/>
          <w:i/>
          <w:iCs/>
          <w:sz w:val="20"/>
          <w:szCs w:val="20"/>
        </w:rPr>
        <w:t xml:space="preserve">Regulamin Platformy e-Zamówienia. </w:t>
      </w:r>
    </w:p>
    <w:p w:rsidR="00A7372F" w:rsidRPr="00933691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przypadku problemów technicznych i awarii związanych z funkcjonowaniem Platformy e-Zamówienia </w:t>
      </w:r>
      <w:r w:rsidRPr="00933691">
        <w:rPr>
          <w:rFonts w:asciiTheme="minorHAnsi" w:hAnsiTheme="minorHAnsi" w:cstheme="minorHAnsi"/>
          <w:sz w:val="20"/>
          <w:szCs w:val="20"/>
        </w:rPr>
        <w:t xml:space="preserve">użytkownicy mogą skorzystać ze wsparcia technicznego dostępnego poprzez formularz udostępniony na stronie internetowej </w:t>
      </w:r>
      <w:hyperlink r:id="rId16" w:history="1">
        <w:r w:rsidRPr="00933691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933691">
        <w:rPr>
          <w:rFonts w:asciiTheme="minorHAnsi" w:hAnsiTheme="minorHAnsi" w:cstheme="minorHAnsi"/>
          <w:sz w:val="20"/>
          <w:szCs w:val="20"/>
        </w:rPr>
        <w:t xml:space="preserve"> w zakładce „Zgłoś problem”. </w:t>
      </w:r>
    </w:p>
    <w:p w:rsidR="00A7372F" w:rsidRPr="000A6BAD" w:rsidRDefault="00A7372F" w:rsidP="00A7372F">
      <w:pPr>
        <w:pStyle w:val="Default"/>
        <w:numPr>
          <w:ilvl w:val="0"/>
          <w:numId w:val="21"/>
        </w:numPr>
        <w:spacing w:line="25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33691">
        <w:rPr>
          <w:rFonts w:asciiTheme="minorHAnsi" w:hAnsiTheme="minorHAnsi" w:cstheme="minorHAnsi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Pr="00933691">
          <w:rPr>
            <w:rStyle w:val="Hipercze"/>
            <w:rFonts w:asciiTheme="minorHAnsi" w:hAnsiTheme="minorHAnsi" w:cstheme="minorHAnsi"/>
            <w:sz w:val="20"/>
            <w:szCs w:val="20"/>
          </w:rPr>
          <w:t>info@zrd.poznan.pl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Pr="00933691">
        <w:rPr>
          <w:rFonts w:asciiTheme="minorHAnsi" w:hAnsiTheme="minorHAnsi" w:cstheme="minorHAnsi"/>
          <w:sz w:val="20"/>
          <w:szCs w:val="20"/>
        </w:rPr>
        <w:t xml:space="preserve"> (</w:t>
      </w:r>
      <w:r w:rsidRPr="000A6BAD">
        <w:rPr>
          <w:rFonts w:asciiTheme="minorHAnsi" w:hAnsiTheme="minorHAnsi" w:cstheme="minorHAnsi"/>
          <w:sz w:val="20"/>
          <w:szCs w:val="20"/>
        </w:rPr>
        <w:t xml:space="preserve">nie dotyczy składania ofert). </w:t>
      </w:r>
    </w:p>
    <w:p w:rsidR="00A7372F" w:rsidRPr="00A124A7" w:rsidRDefault="00A7372F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0A6BAD">
        <w:rPr>
          <w:rFonts w:asciiTheme="minorHAns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Pr="000A6BAD">
          <w:rPr>
            <w:rStyle w:val="Hipercze"/>
            <w:rFonts w:asciiTheme="minorHAnsi" w:hAnsiTheme="minorHAnsi" w:cstheme="minorHAnsi"/>
          </w:rPr>
          <w:t>info@zrd.poznan.pl</w:t>
        </w:r>
      </w:hyperlink>
      <w:r w:rsidRPr="000A6BAD">
        <w:rPr>
          <w:rFonts w:asciiTheme="minorHAnsi" w:hAnsiTheme="minorHAnsi" w:cstheme="minorHAnsi"/>
        </w:rPr>
        <w:t>.</w:t>
      </w:r>
    </w:p>
    <w:p w:rsidR="00417B70" w:rsidRPr="006B5C43" w:rsidRDefault="00417B70" w:rsidP="00A7372F">
      <w:pPr>
        <w:pStyle w:val="Akapitzlist"/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007BF2" w:rsidRPr="006B5C43" w:rsidRDefault="00007BF2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B5C43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6B5C43" w:rsidRDefault="00007BF2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</w:t>
      </w:r>
      <w:r w:rsidR="00FA25D5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związany ofertą </w:t>
      </w: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7B2BDE">
        <w:rPr>
          <w:rFonts w:asciiTheme="minorHAnsi" w:hAnsiTheme="minorHAnsi" w:cstheme="minorHAnsi"/>
          <w:bCs/>
          <w:color w:val="FF0000"/>
          <w:sz w:val="20"/>
          <w:szCs w:val="20"/>
        </w:rPr>
        <w:t>30 listopada</w:t>
      </w:r>
      <w:r w:rsidR="00A7372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202</w:t>
      </w:r>
      <w:r w:rsidR="007B2BDE">
        <w:rPr>
          <w:rFonts w:asciiTheme="minorHAnsi" w:hAnsiTheme="minorHAnsi" w:cstheme="minorHAnsi"/>
          <w:bCs/>
          <w:color w:val="FF0000"/>
          <w:sz w:val="20"/>
          <w:szCs w:val="20"/>
        </w:rPr>
        <w:t>4</w:t>
      </w:r>
      <w:r w:rsidRPr="006B5C43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r.</w:t>
      </w:r>
    </w:p>
    <w:p w:rsidR="009C2DF8" w:rsidRPr="006B5C43" w:rsidRDefault="00007BF2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DA26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ofert.</w:t>
      </w:r>
    </w:p>
    <w:p w:rsidR="009C2DF8" w:rsidRPr="006B5C43" w:rsidRDefault="009C2DF8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DA26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dni.</w:t>
      </w:r>
    </w:p>
    <w:p w:rsidR="00007BF2" w:rsidRPr="006B5C43" w:rsidRDefault="009C2DF8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FA25D5" w:rsidRDefault="00AE4524" w:rsidP="00A7372F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FA25D5" w:rsidRDefault="009C2DF8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Opis sposobu przygotowania oferty.</w:t>
      </w:r>
    </w:p>
    <w:p w:rsidR="00A7372F" w:rsidRPr="00D258E9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A7372F" w:rsidRPr="00D258E9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D258E9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7372F" w:rsidRPr="00D258E9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cenowy – według wzoru załącznika nr 1a do SWZ.</w:t>
      </w:r>
    </w:p>
    <w:p w:rsidR="00A7372F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D258E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D258E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7372F" w:rsidRPr="00F91599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następujące </w:t>
      </w:r>
      <w:r w:rsidRPr="00F9159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:rsidR="00A7372F" w:rsidRPr="00527F76" w:rsidRDefault="00A7372F" w:rsidP="00A7372F">
      <w:pPr>
        <w:pStyle w:val="Akapitzlist"/>
        <w:numPr>
          <w:ilvl w:val="3"/>
          <w:numId w:val="5"/>
        </w:numPr>
        <w:spacing w:after="0" w:line="252" w:lineRule="auto"/>
        <w:ind w:left="1134" w:hanging="283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 xml:space="preserve">aktualne na dzień składania ofert </w:t>
      </w:r>
      <w:r w:rsidRPr="00527F76"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>atesty lub certyfikaty lub wyniki przeprowadzonych badań właściwości cech zgodnie z obowiązującymi normami lub inne dokumenty np. deklaracja zgodności, potwierdzające, że oferowane produkty posiadają cechy zg</w:t>
      </w:r>
      <w:r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 xml:space="preserve">odnie z obowiązującymi normami, </w:t>
      </w:r>
      <w:r w:rsidRPr="00527F76"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 xml:space="preserve">dla </w:t>
      </w:r>
      <w:r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>każdego</w:t>
      </w:r>
      <w:r w:rsidRPr="00527F76"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 xml:space="preserve"> oferowan</w:t>
      </w:r>
      <w:r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>ego</w:t>
      </w:r>
      <w:r w:rsidRPr="00527F76"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 xml:space="preserve"> produkt</w:t>
      </w:r>
      <w:r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>u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A7372F" w:rsidRPr="00527F76" w:rsidRDefault="00A7372F" w:rsidP="00A7372F">
      <w:pPr>
        <w:pStyle w:val="Akapitzlist"/>
        <w:spacing w:after="0" w:line="252" w:lineRule="auto"/>
        <w:ind w:left="113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</w:pPr>
      <w:r w:rsidRPr="00527F76">
        <w:rPr>
          <w:rFonts w:asciiTheme="minorHAnsi" w:hAnsiTheme="minorHAnsi" w:cstheme="minorHAnsi"/>
          <w:b w:val="0"/>
          <w:bCs/>
          <w:color w:val="000000" w:themeColor="text1"/>
          <w:sz w:val="20"/>
          <w:szCs w:val="20"/>
        </w:rPr>
        <w:t>Zamawiający przewiduje uzupełnienie przedmiotowych środków dowodowych, o którym mowa powyżej.</w:t>
      </w:r>
    </w:p>
    <w:p w:rsidR="00A7372F" w:rsidRPr="00D258E9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A7372F" w:rsidRPr="00D258E9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A7372F" w:rsidRPr="00D258E9" w:rsidRDefault="00A7372F" w:rsidP="00A7372F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elektronicznego, zgodnie z pkt 9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27B1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627B1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627B1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 lub podpisem osobistym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C84C7F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A7372F" w:rsidRPr="00C84C7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A7372F" w:rsidRPr="00FA25D5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950A3D" w:rsidRPr="00FA25D5" w:rsidRDefault="00950A3D" w:rsidP="00A7372F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FA25D5" w:rsidRDefault="007A31BB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Sposób oraz termin składania ofert.</w:t>
      </w:r>
    </w:p>
    <w:p w:rsidR="00A7372F" w:rsidRPr="00D258E9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A7372F" w:rsidRPr="00D258E9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19" w:history="1">
        <w:r w:rsidRPr="00EF3BB8">
          <w:rPr>
            <w:rStyle w:val="Hipercze"/>
            <w:rFonts w:asciiTheme="minorHAnsi" w:hAnsiTheme="minorHAnsi" w:cstheme="minorHAnsi"/>
            <w:b w:val="0"/>
            <w:bCs/>
            <w:iCs/>
            <w:sz w:val="20"/>
            <w:szCs w:val="20"/>
          </w:rPr>
          <w:t>https://media.ezamowienia.gov.pl/pod/2021/10/Oferty-5.1.pdf</w:t>
        </w:r>
      </w:hyperlink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A7372F" w:rsidRPr="00D258E9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258E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7B2BDE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8 </w:t>
      </w:r>
      <w:r w:rsidRPr="000A6BAD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listopada 202</w:t>
      </w:r>
      <w:r w:rsidR="007B2BDE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4</w:t>
      </w:r>
      <w:r w:rsidRPr="000A6BAD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r. do godziny 1</w:t>
      </w:r>
      <w:r>
        <w:rPr>
          <w:rFonts w:asciiTheme="minorHAnsi" w:hAnsiTheme="minorHAnsi" w:cstheme="minorHAnsi"/>
          <w:bCs/>
          <w:iCs/>
          <w:color w:val="FF0000"/>
          <w:sz w:val="20"/>
          <w:szCs w:val="20"/>
        </w:rPr>
        <w:t>3</w:t>
      </w:r>
      <w:r w:rsidRPr="000A6BAD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:30</w:t>
      </w:r>
      <w:r w:rsidRPr="00D258E9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:rsidR="00A7372F" w:rsidRPr="00D258E9" w:rsidRDefault="00A7372F" w:rsidP="00A7372F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258E9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A7372F" w:rsidRPr="00D258E9" w:rsidRDefault="00A7372F" w:rsidP="00A7372F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258E9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A7372F" w:rsidRDefault="00A7372F" w:rsidP="00A7372F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258E9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D258E9">
        <w:rPr>
          <w:rFonts w:asciiTheme="minorHAnsi" w:hAnsiTheme="minorHAnsi" w:cstheme="minorHAnsi"/>
          <w:b/>
          <w:bCs/>
          <w:iCs/>
        </w:rPr>
        <w:t>Centrum pomocy</w:t>
      </w:r>
      <w:r w:rsidRPr="00D258E9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0" w:history="1">
        <w:r w:rsidRPr="00D258E9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D258E9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A7372F" w:rsidRPr="00E12B9A" w:rsidRDefault="00A7372F" w:rsidP="00A7372F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12B9A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8D481C" w:rsidRDefault="007A31BB" w:rsidP="00A7372F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8D481C" w:rsidRDefault="007A31BB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D481C">
        <w:rPr>
          <w:rFonts w:asciiTheme="minorHAnsi" w:hAnsiTheme="minorHAnsi" w:cstheme="minorHAnsi"/>
          <w:b/>
          <w:bCs/>
        </w:rPr>
        <w:t>Termin otwarcia ofert.</w:t>
      </w:r>
    </w:p>
    <w:p w:rsidR="00CF4979" w:rsidRPr="008D481C" w:rsidRDefault="00CF4979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48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8D48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B64BE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85016F" w:rsidRPr="008D48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dniu </w:t>
      </w:r>
      <w:r w:rsidR="007B2BDE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8</w:t>
      </w:r>
      <w:r w:rsidR="00A7372F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listopada 202</w:t>
      </w:r>
      <w:r w:rsidR="007B2BDE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4</w:t>
      </w:r>
      <w:r w:rsidR="00A7372F" w:rsidRPr="008D481C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r</w:t>
      </w:r>
      <w:r w:rsidR="00A7372F">
        <w:rPr>
          <w:rFonts w:asciiTheme="minorHAnsi" w:hAnsiTheme="minorHAnsi" w:cstheme="minorHAnsi"/>
          <w:bCs/>
          <w:color w:val="FF0000"/>
          <w:sz w:val="20"/>
          <w:szCs w:val="20"/>
        </w:rPr>
        <w:t>.</w:t>
      </w:r>
      <w:r w:rsidR="00A7372F" w:rsidRPr="008D481C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</w:t>
      </w:r>
      <w:r w:rsidRPr="008D481C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o godzinie: </w:t>
      </w:r>
      <w:r w:rsidR="00CF00FC">
        <w:rPr>
          <w:rFonts w:asciiTheme="minorHAnsi" w:hAnsiTheme="minorHAnsi" w:cstheme="minorHAnsi"/>
          <w:bCs/>
          <w:color w:val="FF0000"/>
          <w:sz w:val="20"/>
          <w:szCs w:val="20"/>
        </w:rPr>
        <w:t>1</w:t>
      </w:r>
      <w:r w:rsidR="00A7372F">
        <w:rPr>
          <w:rFonts w:asciiTheme="minorHAnsi" w:hAnsiTheme="minorHAnsi" w:cstheme="minorHAnsi"/>
          <w:bCs/>
          <w:color w:val="FF0000"/>
          <w:sz w:val="20"/>
          <w:szCs w:val="20"/>
        </w:rPr>
        <w:t>4</w:t>
      </w:r>
      <w:r w:rsidR="008C11DC">
        <w:rPr>
          <w:rFonts w:asciiTheme="minorHAnsi" w:hAnsiTheme="minorHAnsi" w:cstheme="minorHAnsi"/>
          <w:bCs/>
          <w:color w:val="FF0000"/>
          <w:sz w:val="20"/>
          <w:szCs w:val="20"/>
        </w:rPr>
        <w:t>:00</w:t>
      </w:r>
      <w:r w:rsidRPr="008D48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F4979" w:rsidRPr="00FA25D5" w:rsidRDefault="009E476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najpóźniej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przed otwarciem ofert,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udostępnia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prowadzonego </w:t>
      </w:r>
      <w:r w:rsidR="006E1B2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postę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informację o kwocie, jaką zamierza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przeznaczy</w:t>
      </w:r>
      <w:r w:rsidR="00A735A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zamówienia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FA25D5" w:rsidRDefault="009E476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niezwłocznie po otwarciu ofert,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</w:t>
      </w:r>
      <w:r w:rsidR="00CF4979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</w:t>
      </w:r>
      <w:r w:rsidR="006E1B2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nego postę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powania informacje, o 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których mowa w art. 222 ust. </w:t>
      </w:r>
      <w:r w:rsidR="009F6E9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U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stawy.</w:t>
      </w:r>
    </w:p>
    <w:p w:rsidR="009E476A" w:rsidRPr="00FA25D5" w:rsidRDefault="009E476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która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spowoduje brak 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możliwości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otwarcia ofert 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terminie 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określonym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przez 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Zamawiającego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otwarcie ofert nastąpi niezwłocznie po </w:t>
      </w:r>
      <w:r w:rsidR="00CE66E8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usunięciu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awa</w:t>
      </w:r>
      <w:r w:rsidR="007B2BD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FA25D5" w:rsidRDefault="009E476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</w:t>
      </w:r>
      <w:r w:rsidR="00BA551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owej prowadzonego postępowania</w:t>
      </w:r>
      <w:r w:rsidR="005F56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7A31BB" w:rsidRPr="00FA25D5" w:rsidRDefault="007A31BB" w:rsidP="00A7372F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:rsidR="00C96E1B" w:rsidRPr="00FA25D5" w:rsidRDefault="00C96E1B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Podstawy wykluczenia.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CF00FC" w:rsidRPr="008D25BE" w:rsidRDefault="00CF00FC" w:rsidP="00A7372F">
      <w:pPr>
        <w:pStyle w:val="Akapitzlist"/>
        <w:numPr>
          <w:ilvl w:val="3"/>
          <w:numId w:val="5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</w:t>
      </w:r>
    </w:p>
    <w:p w:rsidR="00CF00FC" w:rsidRPr="008D25BE" w:rsidRDefault="00CF00FC" w:rsidP="00A7372F">
      <w:pPr>
        <w:pStyle w:val="Akapitzlist"/>
        <w:numPr>
          <w:ilvl w:val="3"/>
          <w:numId w:val="5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 w:rsidR="00CF00FC" w:rsidRPr="008D25BE" w:rsidRDefault="00CF00FC" w:rsidP="00A7372F">
      <w:pPr>
        <w:pStyle w:val="Akapitzlist"/>
        <w:numPr>
          <w:ilvl w:val="3"/>
          <w:numId w:val="5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 oraz na podstawie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8D25B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CF00FC" w:rsidRPr="008D25BE" w:rsidRDefault="00CF00FC" w:rsidP="00A7372F">
      <w:pPr>
        <w:pStyle w:val="Akapitzlist"/>
        <w:numPr>
          <w:ilvl w:val="1"/>
          <w:numId w:val="5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233D6" w:rsidRDefault="00C233D6" w:rsidP="00A7372F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:rsidR="00BC51C6" w:rsidRPr="00FA25D5" w:rsidRDefault="00BC51C6" w:rsidP="00A7372F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:rsidR="004C6032" w:rsidRPr="00FA25D5" w:rsidRDefault="00C96E1B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FA25D5">
        <w:rPr>
          <w:rFonts w:asciiTheme="minorHAnsi" w:hAnsiTheme="minorHAnsi" w:cstheme="minorHAnsi"/>
          <w:b/>
          <w:bCs/>
        </w:rPr>
        <w:t>.</w:t>
      </w:r>
    </w:p>
    <w:p w:rsidR="004B3196" w:rsidRPr="00FA25D5" w:rsidRDefault="007557BB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825143" w:rsidRPr="00825143" w:rsidRDefault="00825143" w:rsidP="00A7372F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:rsidR="004C6032" w:rsidRPr="00FA25D5" w:rsidRDefault="00137C71" w:rsidP="00A7372F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FA25D5">
        <w:rPr>
          <w:rFonts w:asciiTheme="minorHAnsi" w:hAnsiTheme="minorHAnsi" w:cstheme="minorHAnsi"/>
          <w:b/>
        </w:rPr>
        <w:t>.</w:t>
      </w:r>
    </w:p>
    <w:p w:rsidR="007557BB" w:rsidRDefault="00137C71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7557B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żąda złożenia podmiotowych środków dowodowych.</w:t>
      </w:r>
    </w:p>
    <w:p w:rsidR="002C5D94" w:rsidRDefault="002C5D94" w:rsidP="00A7372F">
      <w:pPr>
        <w:tabs>
          <w:tab w:val="left" w:pos="709"/>
        </w:tabs>
        <w:spacing w:line="252" w:lineRule="auto"/>
        <w:jc w:val="both"/>
        <w:rPr>
          <w:rFonts w:asciiTheme="minorHAnsi" w:hAnsiTheme="minorHAnsi" w:cstheme="minorHAnsi"/>
        </w:rPr>
      </w:pPr>
    </w:p>
    <w:p w:rsidR="00F03EA5" w:rsidRPr="007C14E1" w:rsidRDefault="00DF673C" w:rsidP="00A7372F">
      <w:pPr>
        <w:numPr>
          <w:ilvl w:val="0"/>
          <w:numId w:val="5"/>
        </w:numPr>
        <w:tabs>
          <w:tab w:val="left" w:pos="426"/>
        </w:tabs>
        <w:spacing w:line="252" w:lineRule="auto"/>
        <w:ind w:left="357" w:hanging="357"/>
        <w:rPr>
          <w:rFonts w:asciiTheme="minorHAnsi" w:hAnsiTheme="minorHAnsi" w:cstheme="minorHAnsi"/>
          <w:b/>
          <w:bCs/>
        </w:rPr>
      </w:pPr>
      <w:r w:rsidRPr="007C14E1">
        <w:rPr>
          <w:rFonts w:asciiTheme="minorHAnsi" w:hAnsiTheme="minorHAnsi" w:cstheme="minorHAnsi"/>
          <w:b/>
          <w:bCs/>
        </w:rPr>
        <w:t>Sposób obliczenia ceny</w:t>
      </w:r>
      <w:r w:rsidR="00F03EA5" w:rsidRPr="007C14E1">
        <w:rPr>
          <w:rFonts w:asciiTheme="minorHAnsi" w:hAnsiTheme="minorHAnsi" w:cstheme="minorHAnsi"/>
          <w:b/>
          <w:bCs/>
        </w:rPr>
        <w:t>.</w:t>
      </w:r>
    </w:p>
    <w:p w:rsidR="00DF673C" w:rsidRPr="007C14E1" w:rsidRDefault="00CC233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:rsidR="0052454F" w:rsidRPr="007C14E1" w:rsidRDefault="00DF673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FA25D5" w:rsidRDefault="00DF673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FA25D5" w:rsidRDefault="00DF673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A7372F" w:rsidRPr="00A7372F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FF0000"/>
          <w:sz w:val="20"/>
          <w:szCs w:val="20"/>
        </w:rPr>
      </w:pPr>
      <w:r w:rsidRPr="00A7372F">
        <w:rPr>
          <w:rFonts w:asciiTheme="minorHAnsi" w:hAnsiTheme="minorHAnsi" w:cstheme="minorHAnsi"/>
          <w:b w:val="0"/>
          <w:color w:val="FF0000"/>
          <w:sz w:val="20"/>
          <w:szCs w:val="20"/>
        </w:rPr>
        <w:t>Podatek VAT należy naliczyć zgodnie z ustawą z dnia 11 marca 2004 r. o podatku od towarów i usług (Dz. U. z 202</w:t>
      </w:r>
      <w:r w:rsidR="007B2BDE">
        <w:rPr>
          <w:rFonts w:asciiTheme="minorHAnsi" w:hAnsiTheme="minorHAnsi" w:cstheme="minorHAnsi"/>
          <w:b w:val="0"/>
          <w:color w:val="FF0000"/>
          <w:sz w:val="20"/>
          <w:szCs w:val="20"/>
        </w:rPr>
        <w:t>4</w:t>
      </w:r>
      <w:r w:rsidRPr="00A7372F">
        <w:rPr>
          <w:rFonts w:asciiTheme="minorHAnsi" w:hAnsiTheme="minorHAnsi" w:cstheme="minorHAnsi"/>
          <w:b w:val="0"/>
          <w:color w:val="FF0000"/>
          <w:sz w:val="20"/>
          <w:szCs w:val="20"/>
        </w:rPr>
        <w:t xml:space="preserve"> r. poz. </w:t>
      </w:r>
      <w:r w:rsidR="007B2BDE">
        <w:rPr>
          <w:rFonts w:asciiTheme="minorHAnsi" w:hAnsiTheme="minorHAnsi" w:cstheme="minorHAnsi"/>
          <w:b w:val="0"/>
          <w:color w:val="FF0000"/>
          <w:sz w:val="20"/>
          <w:szCs w:val="20"/>
        </w:rPr>
        <w:t>361</w:t>
      </w:r>
      <w:r w:rsidRPr="00A7372F">
        <w:rPr>
          <w:rFonts w:asciiTheme="minorHAnsi" w:hAnsiTheme="minorHAnsi" w:cstheme="minorHAnsi"/>
          <w:b w:val="0"/>
          <w:color w:val="FF0000"/>
          <w:sz w:val="20"/>
          <w:szCs w:val="20"/>
        </w:rPr>
        <w:t xml:space="preserve"> ze zm.). Podatek vat wynosi: 23%.</w:t>
      </w:r>
    </w:p>
    <w:p w:rsidR="00F84FD6" w:rsidRPr="00F84FD6" w:rsidRDefault="00F84FD6" w:rsidP="00A7372F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F84FD6" w:rsidRPr="00F84FD6" w:rsidRDefault="00F84FD6" w:rsidP="00A7372F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</w:t>
      </w:r>
      <w:r w:rsidR="00A735A0">
        <w:rPr>
          <w:rFonts w:asciiTheme="minorHAnsi" w:hAnsiTheme="minorHAnsi" w:cstheme="minorHAnsi"/>
          <w:b w:val="0"/>
          <w:color w:val="auto"/>
          <w:sz w:val="20"/>
          <w:szCs w:val="20"/>
        </w:rPr>
        <w:t>a podstawie sentencji uchwała Są</w:t>
      </w: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:rsidR="00CC233A" w:rsidRPr="00FA25D5" w:rsidRDefault="00CC233A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3B26DA" w:rsidRDefault="00A7372F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A6BAD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</w:t>
      </w:r>
      <w:r w:rsidR="007B2BDE">
        <w:rPr>
          <w:rFonts w:asciiTheme="minorHAnsi" w:hAnsiTheme="minorHAnsi" w:cstheme="minorHAnsi"/>
          <w:b w:val="0"/>
          <w:color w:val="auto"/>
          <w:sz w:val="20"/>
          <w:szCs w:val="20"/>
        </w:rPr>
        <w:t>24</w:t>
      </w:r>
      <w:r w:rsidRPr="000A6BA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7B2BDE">
        <w:rPr>
          <w:rFonts w:asciiTheme="minorHAnsi" w:hAnsiTheme="minorHAnsi" w:cstheme="minorHAnsi"/>
          <w:b w:val="0"/>
          <w:color w:val="auto"/>
          <w:sz w:val="20"/>
          <w:szCs w:val="20"/>
        </w:rPr>
        <w:t>361</w:t>
      </w:r>
      <w:r w:rsidRPr="000A6BAD">
        <w:rPr>
          <w:rFonts w:asciiTheme="minorHAnsi" w:hAnsiTheme="minorHAnsi" w:cstheme="minorHAnsi"/>
          <w:b w:val="0"/>
          <w:color w:val="auto"/>
          <w:sz w:val="20"/>
          <w:szCs w:val="20"/>
        </w:rPr>
        <w:t>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3B26DA" w:rsidRDefault="005F5604" w:rsidP="00A7372F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3B26DA" w:rsidRDefault="005F5604" w:rsidP="00A7372F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3B26DA" w:rsidRDefault="005F5604" w:rsidP="00A7372F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3B26DA" w:rsidRDefault="005F5604" w:rsidP="00A7372F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3B26D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FA25D5" w:rsidRDefault="00B53201" w:rsidP="00A7372F">
      <w:pPr>
        <w:pStyle w:val="Akapitzlist"/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FA25D5" w:rsidRDefault="0052454F" w:rsidP="00A7372F">
      <w:pPr>
        <w:numPr>
          <w:ilvl w:val="0"/>
          <w:numId w:val="5"/>
        </w:numPr>
        <w:tabs>
          <w:tab w:val="left" w:pos="567"/>
        </w:tabs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FA25D5">
        <w:rPr>
          <w:rFonts w:asciiTheme="minorHAnsi" w:hAnsiTheme="minorHAnsi" w:cstheme="minorHAnsi"/>
          <w:b/>
        </w:rPr>
        <w:t>.</w:t>
      </w:r>
    </w:p>
    <w:p w:rsidR="00C76C0D" w:rsidRPr="002A0FE0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</w:p>
    <w:p w:rsidR="00C76C0D" w:rsidRPr="00FA25D5" w:rsidRDefault="00C76C0D" w:rsidP="00A7372F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- cena 100%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– </w:t>
      </w:r>
      <w:r w:rsidRPr="00C76C0D">
        <w:rPr>
          <w:rFonts w:asciiTheme="minorHAnsi" w:hAnsiTheme="minorHAnsi" w:cstheme="minorHAnsi"/>
          <w:color w:val="auto"/>
          <w:sz w:val="20"/>
          <w:szCs w:val="20"/>
        </w:rPr>
        <w:t>dla każdej części</w:t>
      </w:r>
      <w:r w:rsidR="00A7372F">
        <w:rPr>
          <w:rFonts w:asciiTheme="minorHAnsi" w:hAnsiTheme="minorHAnsi" w:cstheme="minorHAnsi"/>
          <w:color w:val="auto"/>
          <w:sz w:val="20"/>
          <w:szCs w:val="20"/>
        </w:rPr>
        <w:t xml:space="preserve"> oddzielnie</w:t>
      </w:r>
    </w:p>
    <w:p w:rsidR="00C76C0D" w:rsidRPr="00FA25D5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C76C0D" w:rsidRPr="00FA25D5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76C0D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ub więcej ofert otrzymały taką samą ilość punktów</w:t>
      </w: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, Zamawiający dokona wyboru spośród tych ofert 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sposób określony w art. 248 ust. 1-3 ustawy.</w:t>
      </w:r>
    </w:p>
    <w:p w:rsidR="00C76C0D" w:rsidRPr="00FA25D5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 [art. 249].</w:t>
      </w:r>
    </w:p>
    <w:p w:rsidR="00C76C0D" w:rsidRPr="00FA25D5" w:rsidRDefault="00C76C0D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CF00F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CF00F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CF00F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931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), dla celów zastosowania kryterium ceny Zamawiający dolicza do przedsta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towarów i usług, którą miałby obowiązek rozliczy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F00FC" w:rsidRPr="00FA25D5" w:rsidRDefault="00CF00FC" w:rsidP="00A7372F">
      <w:pPr>
        <w:pStyle w:val="Akapitzlist"/>
        <w:spacing w:after="0" w:line="25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FA25D5" w:rsidRDefault="0052454F" w:rsidP="00A7372F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FA25D5">
        <w:rPr>
          <w:rFonts w:asciiTheme="minorHAnsi" w:hAnsiTheme="minorHAnsi" w:cstheme="minorHAnsi"/>
          <w:b/>
        </w:rPr>
        <w:t>.</w:t>
      </w:r>
    </w:p>
    <w:p w:rsidR="00143041" w:rsidRPr="00FA25D5" w:rsidRDefault="00BF1565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FA25D5" w:rsidRDefault="00BF1565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FA25D5" w:rsidRDefault="00143041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FA25D5" w:rsidRDefault="00143041" w:rsidP="00A7372F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FA25D5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FA25D5" w:rsidRDefault="00143041" w:rsidP="00A7372F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FA25D5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FA25D5" w:rsidRDefault="007338BC" w:rsidP="00A7372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A735A0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A735A0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A735A0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76C0D" w:rsidRPr="00FA25D5" w:rsidRDefault="00C76C0D" w:rsidP="00A7372F">
      <w:pPr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FA25D5" w:rsidRDefault="007338BC" w:rsidP="00A7372F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FA25D5">
        <w:rPr>
          <w:rFonts w:asciiTheme="minorHAnsi" w:hAnsiTheme="minorHAnsi" w:cstheme="minorHAnsi"/>
          <w:b/>
        </w:rPr>
        <w:t>.</w:t>
      </w:r>
    </w:p>
    <w:p w:rsidR="007338BC" w:rsidRPr="00FA25D5" w:rsidRDefault="007338B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FA25D5" w:rsidRDefault="007338B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FA25D5" w:rsidRDefault="007338BC" w:rsidP="00A7372F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FA25D5" w:rsidRDefault="000D1AC8" w:rsidP="00A7372F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FA25D5" w:rsidRDefault="007338B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FA25D5" w:rsidRDefault="007338B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A735A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FA25D5" w:rsidRDefault="007338BC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FA25D5" w:rsidRDefault="00AA7AA3" w:rsidP="00A7372F">
      <w:pPr>
        <w:pStyle w:val="Akapitzlist"/>
        <w:spacing w:after="0" w:line="25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341A91" w:rsidRDefault="00C10642" w:rsidP="00A7372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Cs/>
          <w:color w:val="000000"/>
          <w:sz w:val="20"/>
          <w:szCs w:val="20"/>
        </w:rPr>
        <w:t>Tryb ogłoszenia wyników postępowania.</w:t>
      </w:r>
    </w:p>
    <w:p w:rsidR="00A44DA6" w:rsidRPr="00341A91" w:rsidRDefault="00A44DA6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Niezwłocznie po wyborze najkorzystniejszej oferty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Z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amawiający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po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informuje równocześnie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ykonawców, którzy złożyli oferty, o:</w:t>
      </w:r>
    </w:p>
    <w:p w:rsidR="00BA551C" w:rsidRPr="00341A91" w:rsidRDefault="00A44DA6" w:rsidP="00A7372F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                            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341A91" w:rsidRDefault="00A44DA6" w:rsidP="00A7372F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wykonawcach, których oferty zostały odrzucone</w:t>
      </w:r>
    </w:p>
    <w:p w:rsidR="00A44DA6" w:rsidRPr="00341A91" w:rsidRDefault="00A44DA6" w:rsidP="00A7372F">
      <w:pPr>
        <w:spacing w:line="252" w:lineRule="auto"/>
        <w:ind w:left="851" w:hanging="284"/>
        <w:jc w:val="both"/>
        <w:rPr>
          <w:rFonts w:asciiTheme="minorHAnsi" w:hAnsiTheme="minorHAnsi" w:cstheme="minorHAnsi"/>
        </w:rPr>
      </w:pPr>
      <w:r w:rsidRPr="00341A91">
        <w:rPr>
          <w:rFonts w:asciiTheme="minorHAnsi" w:hAnsiTheme="minorHAnsi" w:cstheme="minorHAnsi"/>
          <w:color w:val="000000"/>
        </w:rPr>
        <w:t xml:space="preserve">- podając uzasadnienie faktyczne i prawne </w:t>
      </w:r>
      <w:r w:rsidR="00BA551C" w:rsidRPr="00341A91">
        <w:rPr>
          <w:rFonts w:asciiTheme="minorHAnsi" w:hAnsiTheme="minorHAnsi" w:cstheme="minorHAnsi"/>
          <w:color w:val="000000"/>
        </w:rPr>
        <w:t>[art. 253 ust. 1].</w:t>
      </w:r>
    </w:p>
    <w:p w:rsidR="00A44DA6" w:rsidRPr="00341A91" w:rsidRDefault="00A44DA6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O unieważnieniu postępowania o udzielenie zamówienia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Zamawiający zawiadomi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 równocześnie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ykonawców, którzy złożyli oferty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,</w:t>
      </w: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341A91" w:rsidRDefault="00AB0318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6E1B2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:rsidR="00C10642" w:rsidRPr="00341A91" w:rsidRDefault="00C10642" w:rsidP="00A7372F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5F5604" w:rsidRDefault="005F5604" w:rsidP="00A7372F">
      <w:pPr>
        <w:spacing w:line="252" w:lineRule="auto"/>
      </w:pPr>
    </w:p>
    <w:p w:rsidR="007338BC" w:rsidRPr="00F07F4D" w:rsidRDefault="00AA7AA3" w:rsidP="00A7372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07F4D">
        <w:rPr>
          <w:rFonts w:asciiTheme="minorHAnsi" w:hAnsiTheme="minorHAnsi" w:cstheme="minorHAnsi"/>
          <w:bCs/>
          <w:color w:val="000000"/>
          <w:sz w:val="20"/>
          <w:szCs w:val="20"/>
        </w:rPr>
        <w:t>Pozostałe informacje.</w:t>
      </w:r>
    </w:p>
    <w:p w:rsidR="00AA7AA3" w:rsidRPr="00FA25D5" w:rsidRDefault="00AA7AA3" w:rsidP="00A7372F">
      <w:pPr>
        <w:pStyle w:val="Tekstpodstawowywcity"/>
        <w:numPr>
          <w:ilvl w:val="1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sz w:val="20"/>
        </w:rPr>
      </w:pPr>
      <w:r w:rsidRPr="00FA25D5">
        <w:rPr>
          <w:rFonts w:asciiTheme="minorHAnsi" w:hAnsiTheme="minorHAnsi" w:cstheme="minorHAnsi"/>
          <w:sz w:val="20"/>
        </w:rPr>
        <w:t>Klauzula informacyjna.</w:t>
      </w:r>
    </w:p>
    <w:p w:rsidR="00CB7F8C" w:rsidRPr="00FF385B" w:rsidRDefault="00CB7F8C" w:rsidP="00A7372F">
      <w:pPr>
        <w:pStyle w:val="Tekstpodstawowywcity"/>
        <w:spacing w:line="25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Zgodnie z art. 13 ust. 1 i 2 rozporządzenia Parlamentu Europejskiego i Rady (UE) 2016/679 z dnia 27 kwietnia 2016 r.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w sprawie ochrony osób fizycznych w związku z przetwarzaniem danych osobowych i w sprawie swobodnego przepływu takich danych oraz uchylenia dyrektywy 95/46/WE (ogólne rozporządzenie o ochronie danych) 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(Dz. Urz. UE L 119 z 04.05.2016, str. 1), dalej „RODO”, informuję, że: </w:t>
      </w:r>
    </w:p>
    <w:p w:rsidR="00D0714A" w:rsidRDefault="00F84FD6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84FD6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</w:t>
      </w:r>
      <w:r w:rsidR="00384C28" w:rsidRPr="00384C28">
        <w:rPr>
          <w:rFonts w:asciiTheme="minorHAnsi" w:hAnsiTheme="minorHAnsi" w:cstheme="minorHAnsi"/>
          <w:bCs/>
          <w:iCs/>
          <w:sz w:val="20"/>
        </w:rPr>
        <w:t>Zakładu Robót Drogowych w Poznaniu, Ul. Energetyczna 4, 61-016 Poznań, email: info@zrd.poznan.pl</w:t>
      </w:r>
      <w:r w:rsidRPr="00F84FD6">
        <w:rPr>
          <w:rFonts w:asciiTheme="minorHAnsi" w:hAnsiTheme="minorHAnsi" w:cstheme="minorHAnsi"/>
          <w:bCs/>
          <w:iCs/>
          <w:sz w:val="20"/>
        </w:rPr>
        <w:t>;</w:t>
      </w:r>
    </w:p>
    <w:p w:rsidR="008D0BA4" w:rsidRPr="00C76C0D" w:rsidRDefault="00CB7F8C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C76C0D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C76C0D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C76C0D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C76C0D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C76C0D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C76C0D" w:rsidRPr="00C76C0D">
        <w:rPr>
          <w:rFonts w:asciiTheme="minorHAnsi" w:hAnsiTheme="minorHAnsi" w:cstheme="minorHAnsi"/>
          <w:bCs/>
          <w:i/>
          <w:iCs/>
          <w:color w:val="FF0000"/>
          <w:sz w:val="20"/>
        </w:rPr>
        <w:t>Sukcesywna dostawa eko-tłucznia sortowanego o frakcji 0-</w:t>
      </w:r>
      <w:smartTag w:uri="urn:schemas-microsoft-com:office:smarttags" w:element="metricconverter">
        <w:smartTagPr>
          <w:attr w:name="ProductID" w:val="31,5 mm"/>
        </w:smartTagPr>
        <w:r w:rsidR="00C76C0D" w:rsidRPr="00C76C0D">
          <w:rPr>
            <w:rFonts w:asciiTheme="minorHAnsi" w:hAnsiTheme="minorHAnsi" w:cstheme="minorHAnsi"/>
            <w:bCs/>
            <w:i/>
            <w:iCs/>
            <w:color w:val="FF0000"/>
            <w:sz w:val="20"/>
          </w:rPr>
          <w:t>31,5 mm</w:t>
        </w:r>
      </w:smartTag>
      <w:r w:rsidR="00C76C0D" w:rsidRPr="00C76C0D">
        <w:rPr>
          <w:rFonts w:asciiTheme="minorHAnsi" w:hAnsiTheme="minorHAnsi" w:cstheme="minorHAnsi"/>
          <w:bCs/>
          <w:i/>
          <w:iCs/>
          <w:color w:val="FF0000"/>
          <w:sz w:val="20"/>
        </w:rPr>
        <w:t>, 32-</w:t>
      </w:r>
      <w:smartTag w:uri="urn:schemas-microsoft-com:office:smarttags" w:element="metricconverter">
        <w:smartTagPr>
          <w:attr w:name="ProductID" w:val="63 mm"/>
        </w:smartTagPr>
        <w:r w:rsidR="00C76C0D" w:rsidRPr="00C76C0D">
          <w:rPr>
            <w:rFonts w:asciiTheme="minorHAnsi" w:hAnsiTheme="minorHAnsi" w:cstheme="minorHAnsi"/>
            <w:bCs/>
            <w:i/>
            <w:iCs/>
            <w:color w:val="FF0000"/>
            <w:sz w:val="20"/>
          </w:rPr>
          <w:t>63 mm</w:t>
        </w:r>
      </w:smartTag>
      <w:r w:rsidRPr="00C76C0D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8D0BA4" w:rsidRDefault="008D0BA4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D0714A">
        <w:rPr>
          <w:rFonts w:asciiTheme="minorHAnsi" w:hAnsiTheme="minorHAnsi" w:cstheme="minorHAnsi"/>
          <w:bCs/>
          <w:iCs/>
          <w:sz w:val="20"/>
        </w:rPr>
        <w:t>odbiorcami Pani/Pana</w:t>
      </w:r>
      <w:r w:rsidRPr="008D0BA4">
        <w:rPr>
          <w:rFonts w:asciiTheme="minorHAnsi" w:hAnsiTheme="minorHAnsi" w:cstheme="minorHAnsi"/>
          <w:bCs/>
          <w:iCs/>
          <w:sz w:val="20"/>
        </w:rPr>
        <w:t xml:space="preserve"> danych osobowych będą osoby lub podmioty, którym udostępniona zostanie dokumentacja postępowania w oparciu o art. 18 ust</w:t>
      </w:r>
      <w:r>
        <w:rPr>
          <w:rFonts w:asciiTheme="minorHAnsi" w:hAnsiTheme="minorHAnsi" w:cstheme="minorHAnsi"/>
          <w:bCs/>
          <w:iCs/>
          <w:sz w:val="20"/>
        </w:rPr>
        <w:t xml:space="preserve">. 1oraz art. 74 ust. 1 Ustawy; </w:t>
      </w:r>
    </w:p>
    <w:p w:rsidR="008D0BA4" w:rsidRPr="008D0BA4" w:rsidRDefault="008D0BA4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D0BA4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B7F8C" w:rsidRPr="00FF385B" w:rsidRDefault="00CB7F8C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B7F8C" w:rsidRPr="00FF385B" w:rsidRDefault="00CB7F8C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CB7F8C" w:rsidRPr="00FF385B" w:rsidRDefault="00CB7F8C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CB7F8C" w:rsidRPr="00FF385B" w:rsidRDefault="00CB7F8C" w:rsidP="00A7372F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CB7F8C" w:rsidRPr="00FF385B" w:rsidRDefault="00CB7F8C" w:rsidP="00A7372F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CB7F8C" w:rsidRPr="00FF385B" w:rsidRDefault="00CB7F8C" w:rsidP="00A7372F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B7F8C" w:rsidRPr="00FF385B" w:rsidRDefault="00CB7F8C" w:rsidP="00A7372F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CB7F8C" w:rsidRPr="00FF385B" w:rsidRDefault="00CB7F8C" w:rsidP="00A7372F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CB7F8C" w:rsidRPr="00FF385B" w:rsidRDefault="00CB7F8C" w:rsidP="00A7372F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CB7F8C" w:rsidRPr="00FF385B" w:rsidRDefault="00CB7F8C" w:rsidP="00A7372F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CB7F8C" w:rsidRPr="00FF385B" w:rsidRDefault="00CB7F8C" w:rsidP="00A7372F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FA25D5" w:rsidRDefault="00AA7AA3" w:rsidP="00A7372F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FA25D5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FA25D5" w:rsidRDefault="00AA7AA3" w:rsidP="00A7372F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rPr>
          <w:rFonts w:asciiTheme="minorHAnsi" w:hAnsiTheme="minorHAnsi" w:cstheme="minorHAnsi"/>
          <w:bCs/>
          <w:sz w:val="20"/>
        </w:rPr>
      </w:pPr>
      <w:r w:rsidRPr="00FA25D5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EE3F3D" w:rsidRDefault="00AA7AA3" w:rsidP="00A7372F">
      <w:pPr>
        <w:tabs>
          <w:tab w:val="left" w:pos="97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EE3F3D">
        <w:rPr>
          <w:rFonts w:asciiTheme="minorHAnsi" w:hAnsiTheme="minorHAnsi" w:cstheme="minorHAnsi"/>
        </w:rPr>
        <w:t xml:space="preserve">Załącznik nr 1 – </w:t>
      </w:r>
      <w:r w:rsidRPr="00EE3F3D">
        <w:rPr>
          <w:rFonts w:asciiTheme="minorHAnsi" w:hAnsiTheme="minorHAnsi" w:cstheme="minorHAnsi"/>
        </w:rPr>
        <w:tab/>
        <w:t xml:space="preserve">Formularz ofertowy. </w:t>
      </w:r>
    </w:p>
    <w:p w:rsidR="00A7372F" w:rsidRPr="00EE3F3D" w:rsidRDefault="00A7372F" w:rsidP="00A7372F">
      <w:pPr>
        <w:tabs>
          <w:tab w:val="left" w:pos="97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EE3F3D">
        <w:rPr>
          <w:rFonts w:asciiTheme="minorHAnsi" w:hAnsiTheme="minorHAnsi" w:cstheme="minorHAnsi"/>
        </w:rPr>
        <w:t>Załącznik nr 1</w:t>
      </w:r>
      <w:r>
        <w:rPr>
          <w:rFonts w:asciiTheme="minorHAnsi" w:hAnsiTheme="minorHAnsi" w:cstheme="minorHAnsi"/>
        </w:rPr>
        <w:t>a</w:t>
      </w:r>
      <w:r w:rsidRPr="00EE3F3D">
        <w:rPr>
          <w:rFonts w:asciiTheme="minorHAnsi" w:hAnsiTheme="minorHAnsi" w:cstheme="minorHAnsi"/>
        </w:rPr>
        <w:t xml:space="preserve"> – </w:t>
      </w:r>
      <w:r w:rsidRPr="00EE3F3D">
        <w:rPr>
          <w:rFonts w:asciiTheme="minorHAnsi" w:hAnsiTheme="minorHAnsi" w:cstheme="minorHAnsi"/>
        </w:rPr>
        <w:tab/>
        <w:t xml:space="preserve">Formularz </w:t>
      </w:r>
      <w:r>
        <w:rPr>
          <w:rFonts w:asciiTheme="minorHAnsi" w:hAnsiTheme="minorHAnsi" w:cstheme="minorHAnsi"/>
        </w:rPr>
        <w:t>cenowy</w:t>
      </w:r>
      <w:r w:rsidRPr="00EE3F3D">
        <w:rPr>
          <w:rFonts w:asciiTheme="minorHAnsi" w:hAnsiTheme="minorHAnsi" w:cstheme="minorHAnsi"/>
        </w:rPr>
        <w:t xml:space="preserve">. </w:t>
      </w:r>
    </w:p>
    <w:p w:rsidR="00AA7AA3" w:rsidRPr="00EE3F3D" w:rsidRDefault="00AA7AA3" w:rsidP="00A7372F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EE3F3D">
        <w:rPr>
          <w:rFonts w:asciiTheme="minorHAnsi" w:hAnsiTheme="minorHAnsi" w:cstheme="minorHAnsi"/>
        </w:rPr>
        <w:t xml:space="preserve">Załącznik nr 2 – </w:t>
      </w:r>
      <w:r w:rsidRPr="00EE3F3D">
        <w:rPr>
          <w:rFonts w:asciiTheme="minorHAnsi" w:hAnsiTheme="minorHAnsi" w:cstheme="minorHAnsi"/>
        </w:rPr>
        <w:tab/>
      </w:r>
      <w:r w:rsidR="00460926" w:rsidRPr="00EE3F3D">
        <w:rPr>
          <w:rFonts w:asciiTheme="minorHAnsi" w:hAnsiTheme="minorHAnsi" w:cstheme="minorHAnsi"/>
          <w:bCs/>
        </w:rPr>
        <w:t>Opis przedmiotu zamówienia</w:t>
      </w:r>
      <w:r w:rsidRPr="00EE3F3D">
        <w:rPr>
          <w:rFonts w:asciiTheme="minorHAnsi" w:hAnsiTheme="minorHAnsi" w:cstheme="minorHAnsi"/>
        </w:rPr>
        <w:t>.</w:t>
      </w:r>
    </w:p>
    <w:p w:rsidR="00A7372F" w:rsidRDefault="00460926" w:rsidP="00A7372F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EE3F3D">
        <w:rPr>
          <w:rFonts w:asciiTheme="minorHAnsi" w:hAnsiTheme="minorHAnsi" w:cstheme="minorHAnsi"/>
        </w:rPr>
        <w:t xml:space="preserve">Załącznik nr 3 – </w:t>
      </w:r>
      <w:r w:rsidRPr="00EE3F3D">
        <w:rPr>
          <w:rFonts w:asciiTheme="minorHAnsi" w:hAnsiTheme="minorHAnsi" w:cstheme="minorHAnsi"/>
        </w:rPr>
        <w:tab/>
      </w:r>
      <w:r w:rsidRPr="00EE3F3D">
        <w:rPr>
          <w:rFonts w:asciiTheme="minorHAnsi" w:hAnsiTheme="minorHAnsi" w:cstheme="minorHAnsi"/>
          <w:bCs/>
        </w:rPr>
        <w:t>Projekt umowy</w:t>
      </w:r>
      <w:r w:rsidRPr="00EE3F3D">
        <w:rPr>
          <w:rFonts w:asciiTheme="minorHAnsi" w:hAnsiTheme="minorHAnsi" w:cstheme="minorHAnsi"/>
        </w:rPr>
        <w:t>.</w:t>
      </w:r>
    </w:p>
    <w:p w:rsidR="0048425D" w:rsidRDefault="00A7372F" w:rsidP="00A7372F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A7372F">
        <w:rPr>
          <w:rFonts w:asciiTheme="minorHAnsi" w:hAnsiTheme="minorHAnsi" w:cstheme="minorHAnsi"/>
        </w:rPr>
        <w:t xml:space="preserve">Załącznik nr 4 – </w:t>
      </w:r>
      <w:r w:rsidRPr="00A7372F">
        <w:rPr>
          <w:rFonts w:asciiTheme="minorHAnsi" w:hAnsiTheme="minorHAnsi" w:cstheme="minorHAnsi"/>
        </w:rPr>
        <w:tab/>
      </w:r>
      <w:r w:rsidRPr="00A7372F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="00CE0B43">
        <w:rPr>
          <w:rFonts w:asciiTheme="minorHAnsi" w:hAnsiTheme="minorHAnsi" w:cstheme="minorHAnsi"/>
          <w:bCs/>
          <w:iCs/>
        </w:rPr>
        <w:t>.</w:t>
      </w:r>
    </w:p>
    <w:p w:rsidR="00FD73A8" w:rsidRDefault="00FD73A8" w:rsidP="00A7372F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</w:p>
    <w:p w:rsidR="00301199" w:rsidRDefault="004C6032" w:rsidP="00A7372F">
      <w:pPr>
        <w:spacing w:line="252" w:lineRule="auto"/>
        <w:jc w:val="both"/>
        <w:rPr>
          <w:rFonts w:asciiTheme="minorHAnsi" w:hAnsiTheme="minorHAnsi" w:cstheme="minorHAnsi"/>
          <w:iCs/>
        </w:rPr>
      </w:pPr>
      <w:r w:rsidRPr="00FA25D5">
        <w:rPr>
          <w:rFonts w:asciiTheme="minorHAnsi" w:hAnsiTheme="minorHAnsi" w:cstheme="minorHAnsi"/>
          <w:iCs/>
        </w:rPr>
        <w:t xml:space="preserve">Z dniem </w:t>
      </w:r>
      <w:r w:rsidR="007B2BDE">
        <w:rPr>
          <w:rFonts w:asciiTheme="minorHAnsi" w:hAnsiTheme="minorHAnsi" w:cstheme="minorHAnsi"/>
          <w:iCs/>
        </w:rPr>
        <w:t xml:space="preserve">29 października </w:t>
      </w:r>
      <w:r w:rsidR="00CE0B43">
        <w:rPr>
          <w:rFonts w:asciiTheme="minorHAnsi" w:hAnsiTheme="minorHAnsi" w:cstheme="minorHAnsi"/>
          <w:iCs/>
        </w:rPr>
        <w:t>202</w:t>
      </w:r>
      <w:r w:rsidR="007B2BDE">
        <w:rPr>
          <w:rFonts w:asciiTheme="minorHAnsi" w:hAnsiTheme="minorHAnsi" w:cstheme="minorHAnsi"/>
          <w:iCs/>
        </w:rPr>
        <w:t>4</w:t>
      </w:r>
      <w:r w:rsidR="00AE4524">
        <w:rPr>
          <w:rFonts w:asciiTheme="minorHAnsi" w:hAnsiTheme="minorHAnsi" w:cstheme="minorHAnsi"/>
          <w:iCs/>
        </w:rPr>
        <w:t xml:space="preserve"> r. zatwierdzam specyfikację </w:t>
      </w:r>
      <w:r w:rsidRPr="00FA25D5">
        <w:rPr>
          <w:rFonts w:asciiTheme="minorHAnsi" w:hAnsiTheme="minorHAnsi" w:cstheme="minorHAnsi"/>
          <w:iCs/>
        </w:rPr>
        <w:t>warunków zamówienia.</w:t>
      </w:r>
    </w:p>
    <w:p w:rsidR="00F84FD6" w:rsidRDefault="00F84FD6" w:rsidP="00A7372F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FD73A8" w:rsidRDefault="00FD73A8" w:rsidP="00A7372F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48425D" w:rsidRPr="0048425D" w:rsidRDefault="0048425D" w:rsidP="00A7372F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  <w:r w:rsidRPr="0048425D">
        <w:rPr>
          <w:rFonts w:asciiTheme="minorHAnsi" w:hAnsiTheme="minorHAnsi" w:cstheme="minorHAnsi"/>
          <w:iCs/>
        </w:rPr>
        <w:t xml:space="preserve">Dyrektor </w:t>
      </w:r>
      <w:r w:rsidR="00F84FD6">
        <w:rPr>
          <w:rFonts w:asciiTheme="minorHAnsi" w:hAnsiTheme="minorHAnsi" w:cstheme="minorHAnsi"/>
          <w:iCs/>
        </w:rPr>
        <w:t xml:space="preserve">Zakładu </w:t>
      </w:r>
      <w:r w:rsidR="007557BB">
        <w:rPr>
          <w:rFonts w:asciiTheme="minorHAnsi" w:hAnsiTheme="minorHAnsi" w:cstheme="minorHAnsi"/>
          <w:iCs/>
        </w:rPr>
        <w:t>Robót Drogowych</w:t>
      </w:r>
    </w:p>
    <w:p w:rsidR="0048425D" w:rsidRPr="0048425D" w:rsidRDefault="0048425D" w:rsidP="00A7372F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48425D" w:rsidRPr="00FA25D5" w:rsidRDefault="003C73C3" w:rsidP="00A7372F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Krzysztof Bąkowski</w:t>
      </w:r>
    </w:p>
    <w:sectPr w:rsidR="0048425D" w:rsidRPr="00FA25D5" w:rsidSect="003F0634">
      <w:footerReference w:type="even" r:id="rId21"/>
      <w:footerReference w:type="default" r:id="rId22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F5" w:rsidRDefault="006465F5">
      <w:r>
        <w:separator/>
      </w:r>
    </w:p>
  </w:endnote>
  <w:endnote w:type="continuationSeparator" w:id="0">
    <w:p w:rsidR="006465F5" w:rsidRDefault="0064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465F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465F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F5" w:rsidRDefault="006465F5">
      <w:r>
        <w:separator/>
      </w:r>
    </w:p>
  </w:footnote>
  <w:footnote w:type="continuationSeparator" w:id="0">
    <w:p w:rsidR="006465F5" w:rsidRDefault="00646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C68A57C2"/>
    <w:lvl w:ilvl="0" w:tplc="3EB4081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0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32"/>
  </w:num>
  <w:num w:numId="4">
    <w:abstractNumId w:val="20"/>
  </w:num>
  <w:num w:numId="5">
    <w:abstractNumId w:val="21"/>
  </w:num>
  <w:num w:numId="6">
    <w:abstractNumId w:val="36"/>
  </w:num>
  <w:num w:numId="7">
    <w:abstractNumId w:val="41"/>
  </w:num>
  <w:num w:numId="8">
    <w:abstractNumId w:val="35"/>
  </w:num>
  <w:num w:numId="9">
    <w:abstractNumId w:val="37"/>
  </w:num>
  <w:num w:numId="10">
    <w:abstractNumId w:val="33"/>
  </w:num>
  <w:num w:numId="11">
    <w:abstractNumId w:val="39"/>
  </w:num>
  <w:num w:numId="12">
    <w:abstractNumId w:val="28"/>
  </w:num>
  <w:num w:numId="13">
    <w:abstractNumId w:val="23"/>
  </w:num>
  <w:num w:numId="14">
    <w:abstractNumId w:val="30"/>
  </w:num>
  <w:num w:numId="15">
    <w:abstractNumId w:val="40"/>
  </w:num>
  <w:num w:numId="16">
    <w:abstractNumId w:val="38"/>
  </w:num>
  <w:num w:numId="17">
    <w:abstractNumId w:val="42"/>
  </w:num>
  <w:num w:numId="18">
    <w:abstractNumId w:val="22"/>
  </w:num>
  <w:num w:numId="19">
    <w:abstractNumId w:val="24"/>
  </w:num>
  <w:num w:numId="20">
    <w:abstractNumId w:val="31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S6Qw/U4Ys71A0YQmj/L1OsVHcU=" w:salt="Kjb8Th5r7ScV+UpZiT9cX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0348"/>
    <w:rsid w:val="00022FFE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3254"/>
    <w:rsid w:val="00084603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2F4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4B33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15F6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DBD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2FB5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0B1B"/>
    <w:rsid w:val="0025673F"/>
    <w:rsid w:val="00256983"/>
    <w:rsid w:val="00256BFE"/>
    <w:rsid w:val="002570F0"/>
    <w:rsid w:val="00257FC5"/>
    <w:rsid w:val="00261C03"/>
    <w:rsid w:val="002620FE"/>
    <w:rsid w:val="00264BD8"/>
    <w:rsid w:val="00264BDC"/>
    <w:rsid w:val="00265296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F7"/>
    <w:rsid w:val="002C4CF6"/>
    <w:rsid w:val="002C50B7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33F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17476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611A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21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4C28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27F76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1B5B"/>
    <w:rsid w:val="005A2233"/>
    <w:rsid w:val="005A2F0A"/>
    <w:rsid w:val="005A473B"/>
    <w:rsid w:val="005A5CEE"/>
    <w:rsid w:val="005A5EB4"/>
    <w:rsid w:val="005A5FD8"/>
    <w:rsid w:val="005A794B"/>
    <w:rsid w:val="005A7D18"/>
    <w:rsid w:val="005B1FDE"/>
    <w:rsid w:val="005B294F"/>
    <w:rsid w:val="005B3CC0"/>
    <w:rsid w:val="005B61A6"/>
    <w:rsid w:val="005C02FB"/>
    <w:rsid w:val="005C088C"/>
    <w:rsid w:val="005C1475"/>
    <w:rsid w:val="005C2320"/>
    <w:rsid w:val="005C2EBC"/>
    <w:rsid w:val="005C4F4D"/>
    <w:rsid w:val="005C5249"/>
    <w:rsid w:val="005C5C6B"/>
    <w:rsid w:val="005C5DA8"/>
    <w:rsid w:val="005C5DB8"/>
    <w:rsid w:val="005C5FF9"/>
    <w:rsid w:val="005C6668"/>
    <w:rsid w:val="005C7B02"/>
    <w:rsid w:val="005D0626"/>
    <w:rsid w:val="005D0877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0344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23D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465F5"/>
    <w:rsid w:val="006507AD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97DC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38E1"/>
    <w:rsid w:val="006D4032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850"/>
    <w:rsid w:val="00721CB2"/>
    <w:rsid w:val="00721FEC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2BDE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3DBA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C007F"/>
    <w:rsid w:val="008C09E4"/>
    <w:rsid w:val="008C0B61"/>
    <w:rsid w:val="008C11DC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5A0"/>
    <w:rsid w:val="00A7372F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3DD9"/>
    <w:rsid w:val="00AD4CF4"/>
    <w:rsid w:val="00AD6808"/>
    <w:rsid w:val="00AE15DD"/>
    <w:rsid w:val="00AE26F0"/>
    <w:rsid w:val="00AE2BF4"/>
    <w:rsid w:val="00AE2EE6"/>
    <w:rsid w:val="00AE3335"/>
    <w:rsid w:val="00AE4524"/>
    <w:rsid w:val="00AE5837"/>
    <w:rsid w:val="00AF0DA9"/>
    <w:rsid w:val="00AF4298"/>
    <w:rsid w:val="00AF487C"/>
    <w:rsid w:val="00AF4DB5"/>
    <w:rsid w:val="00AF5298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4BE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1C6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427D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0D70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466B3"/>
    <w:rsid w:val="00C50145"/>
    <w:rsid w:val="00C507BB"/>
    <w:rsid w:val="00C51AE6"/>
    <w:rsid w:val="00C53CB1"/>
    <w:rsid w:val="00C54F02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6C0D"/>
    <w:rsid w:val="00C77998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4A0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E0B43"/>
    <w:rsid w:val="00CE1F1D"/>
    <w:rsid w:val="00CE219C"/>
    <w:rsid w:val="00CE66E8"/>
    <w:rsid w:val="00CF00FC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17BD6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0EC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26CE"/>
    <w:rsid w:val="00DA2DD0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5FE6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5F0"/>
    <w:rsid w:val="00E8574F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A75EE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060B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15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0551"/>
    <w:rsid w:val="00F76FA5"/>
    <w:rsid w:val="00F81173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223C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72FF"/>
    <w:rsid w:val="00FD73A8"/>
    <w:rsid w:val="00FE05BD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3B85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search/list/ocds-148610-729b3320-80bc-4108-a32a-2cbc7ec3c899" TargetMode="External"/><Relationship Id="rId18" Type="http://schemas.openxmlformats.org/officeDocument/2006/relationships/hyperlink" Target="mailto:info@zrd.poznan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info@zrd.poznan.pl" TargetMode="External"/><Relationship Id="rId17" Type="http://schemas.openxmlformats.org/officeDocument/2006/relationships/hyperlink" Target="mailto:info@zrd.pozna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zrd.poznan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pl/komponent-edukacyj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mp-client/search/list/ocds-148610-729b3320-80bc-4108-a32a-2cbc7ec3c899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mp-client/search/list/ocds-148610-729b3320-80bc-4108-a32a-2cbc7ec3c899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1DB16-3E03-4EAD-A130-0F9A5007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4864</Words>
  <Characters>29186</Characters>
  <Application>Microsoft Office Word</Application>
  <DocSecurity>0</DocSecurity>
  <Lines>243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33983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2024-10-29T12:32:00Z</dcterms:created>
  <dcterms:modified xsi:type="dcterms:W3CDTF">2024-10-29T12:33:00Z</dcterms:modified>
</cp:coreProperties>
</file>