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3B2" w:rsidRPr="00922333" w:rsidRDefault="0029119C" w:rsidP="00922333">
      <w:pPr>
        <w:spacing w:after="0"/>
        <w:jc w:val="right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Załącznik Nr </w:t>
      </w:r>
      <w:r w:rsidR="0036009E">
        <w:rPr>
          <w:rFonts w:ascii="Bookman Old Style" w:hAnsi="Bookman Old Style" w:cs="Arial"/>
          <w:bCs/>
          <w:color w:val="000000" w:themeColor="text1"/>
          <w:sz w:val="24"/>
          <w:szCs w:val="24"/>
        </w:rPr>
        <w:t>2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do SWZ</w:t>
      </w:r>
    </w:p>
    <w:p w:rsidR="00584B11" w:rsidRDefault="00584B11" w:rsidP="00A87354">
      <w:pPr>
        <w:spacing w:after="0"/>
        <w:jc w:val="center"/>
        <w:rPr>
          <w:rFonts w:ascii="Bookman Old Style" w:hAnsi="Bookman Old Style" w:cs="Arial"/>
          <w:b/>
          <w:bCs/>
          <w:color w:val="000000" w:themeColor="text1"/>
          <w:sz w:val="26"/>
          <w:szCs w:val="26"/>
        </w:rPr>
      </w:pPr>
    </w:p>
    <w:p w:rsidR="00A87354" w:rsidRPr="00F95955" w:rsidRDefault="000013B2" w:rsidP="00A87354">
      <w:pPr>
        <w:spacing w:after="0"/>
        <w:jc w:val="center"/>
        <w:rPr>
          <w:rFonts w:ascii="Bookman Old Style" w:hAnsi="Bookman Old Style" w:cs="Arial"/>
          <w:b/>
          <w:bCs/>
          <w:color w:val="000000" w:themeColor="text1"/>
          <w:sz w:val="26"/>
          <w:szCs w:val="26"/>
        </w:rPr>
      </w:pPr>
      <w:r w:rsidRPr="00F95955">
        <w:rPr>
          <w:rFonts w:ascii="Bookman Old Style" w:hAnsi="Bookman Old Style" w:cs="Arial"/>
          <w:b/>
          <w:bCs/>
          <w:color w:val="000000" w:themeColor="text1"/>
          <w:sz w:val="26"/>
          <w:szCs w:val="26"/>
        </w:rPr>
        <w:t>UMOWA</w:t>
      </w:r>
      <w:r w:rsidR="008F1883">
        <w:rPr>
          <w:rFonts w:ascii="Bookman Old Style" w:hAnsi="Bookman Old Style" w:cs="Arial"/>
          <w:b/>
          <w:bCs/>
          <w:color w:val="000000" w:themeColor="text1"/>
          <w:sz w:val="26"/>
          <w:szCs w:val="26"/>
        </w:rPr>
        <w:t xml:space="preserve"> NR …/2024</w:t>
      </w:r>
      <w:r w:rsidRPr="00A346AC">
        <w:rPr>
          <w:rFonts w:ascii="Bookman Old Style" w:hAnsi="Bookman Old Style" w:cs="Arial"/>
          <w:bCs/>
          <w:color w:val="000000" w:themeColor="text1"/>
          <w:sz w:val="26"/>
          <w:szCs w:val="26"/>
        </w:rPr>
        <w:t>/</w:t>
      </w:r>
      <w:r w:rsidRPr="00A346AC">
        <w:rPr>
          <w:rFonts w:ascii="Bookman Old Style" w:hAnsi="Bookman Old Style" w:cs="Arial"/>
          <w:bCs/>
          <w:i/>
          <w:color w:val="000000" w:themeColor="text1"/>
          <w:sz w:val="26"/>
          <w:szCs w:val="26"/>
        </w:rPr>
        <w:t>PROJEKT</w:t>
      </w:r>
    </w:p>
    <w:p w:rsidR="00A87354" w:rsidRPr="00BA17C3" w:rsidRDefault="00A87354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</w:p>
    <w:p w:rsidR="00A87354" w:rsidRPr="00BA17C3" w:rsidRDefault="00BA17C3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z</w:t>
      </w:r>
      <w:r w:rsidR="007811B5">
        <w:rPr>
          <w:rFonts w:ascii="Bookman Old Style" w:hAnsi="Bookman Old Style" w:cs="Arial"/>
          <w:bCs/>
          <w:color w:val="000000" w:themeColor="text1"/>
          <w:sz w:val="24"/>
          <w:szCs w:val="24"/>
        </w:rPr>
        <w:t>awarta dnia ……..…...</w:t>
      </w:r>
      <w:r w:rsidR="00AD682E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</w:t>
      </w:r>
      <w:r w:rsidR="007811B5">
        <w:rPr>
          <w:rFonts w:ascii="Bookman Old Style" w:hAnsi="Bookman Old Style" w:cs="Arial"/>
          <w:bCs/>
          <w:color w:val="000000" w:themeColor="text1"/>
          <w:sz w:val="24"/>
          <w:szCs w:val="24"/>
        </w:rPr>
        <w:t>2024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r. w …………………………… pomiędzy:</w:t>
      </w:r>
    </w:p>
    <w:p w:rsidR="00A87354" w:rsidRPr="00BA17C3" w:rsidRDefault="00A87354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Gminą Wi</w:t>
      </w:r>
      <w:r w:rsidR="00EB2085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erzchlas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z siedzibą w ……………………………………………………. NIP………………………………… REGON …………………………..</w:t>
      </w:r>
    </w:p>
    <w:p w:rsidR="00A87354" w:rsidRPr="00BA17C3" w:rsidRDefault="00A87354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reprezentowaną przez:</w:t>
      </w:r>
    </w:p>
    <w:p w:rsidR="00A87354" w:rsidRPr="00BA17C3" w:rsidRDefault="00A87354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……………………………………………………………..</w:t>
      </w:r>
    </w:p>
    <w:p w:rsidR="00A87354" w:rsidRPr="00BA17C3" w:rsidRDefault="00A87354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zwaną dalej Zamawiającym</w:t>
      </w:r>
    </w:p>
    <w:p w:rsidR="00A87354" w:rsidRPr="00BA17C3" w:rsidRDefault="00584B11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>
        <w:rPr>
          <w:rFonts w:ascii="Bookman Old Style" w:hAnsi="Bookman Old Style" w:cs="Arial"/>
          <w:bCs/>
          <w:color w:val="000000" w:themeColor="text1"/>
          <w:sz w:val="24"/>
          <w:szCs w:val="24"/>
        </w:rPr>
        <w:t>a ……………………………………… z siedzibą w 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…………………………………….…, NIP ……………., REGON …………….</w:t>
      </w:r>
    </w:p>
    <w:p w:rsidR="00A87354" w:rsidRPr="00BA17C3" w:rsidRDefault="00A87354" w:rsidP="00A87354">
      <w:pPr>
        <w:pStyle w:val="NormalnyWeb"/>
        <w:spacing w:before="0" w:after="0" w:line="276" w:lineRule="auto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……………………………………………………..*</w:t>
      </w:r>
      <w:r w:rsidR="007A0DE4">
        <w:rPr>
          <w:rFonts w:ascii="Bookman Old Style" w:hAnsi="Bookman Old Style" w:cs="Arial"/>
          <w:bCs/>
          <w:color w:val="000000" w:themeColor="text1"/>
          <w:sz w:val="24"/>
          <w:szCs w:val="24"/>
        </w:rPr>
        <w:t>/</w:t>
      </w:r>
    </w:p>
    <w:p w:rsidR="007A0DE4" w:rsidRDefault="007A0DE4" w:rsidP="00A87354">
      <w:pPr>
        <w:pStyle w:val="NormalnyWeb"/>
        <w:spacing w:before="0" w:after="0" w:line="276" w:lineRule="auto"/>
        <w:rPr>
          <w:rFonts w:ascii="Bookman Old Style" w:hAnsi="Bookman Old Style" w:cs="Arial"/>
          <w:bCs/>
          <w:i/>
          <w:color w:val="000000" w:themeColor="text1"/>
          <w:sz w:val="24"/>
          <w:szCs w:val="24"/>
        </w:rPr>
      </w:pPr>
    </w:p>
    <w:p w:rsidR="00A87354" w:rsidRDefault="00A87354" w:rsidP="00A87354">
      <w:pPr>
        <w:pStyle w:val="NormalnyWeb"/>
        <w:spacing w:before="0" w:after="0" w:line="276" w:lineRule="auto"/>
        <w:rPr>
          <w:rFonts w:ascii="Bookman Old Style" w:hAnsi="Bookman Old Style" w:cs="Arial"/>
          <w:bCs/>
          <w:i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i/>
          <w:color w:val="000000" w:themeColor="text1"/>
          <w:sz w:val="24"/>
          <w:szCs w:val="24"/>
        </w:rPr>
        <w:t>a Panem/Panią ………....................………… prowadzącym działalność gospodarczą pn. „</w:t>
      </w:r>
      <w:r w:rsidR="00584B11">
        <w:rPr>
          <w:rFonts w:ascii="Bookman Old Style" w:hAnsi="Bookman Old Style" w:cs="Arial"/>
          <w:bCs/>
          <w:i/>
          <w:color w:val="000000" w:themeColor="text1"/>
          <w:sz w:val="24"/>
          <w:szCs w:val="24"/>
        </w:rPr>
        <w:t>……………………..” z siedzibą w </w:t>
      </w:r>
      <w:r w:rsidRPr="00BA17C3">
        <w:rPr>
          <w:rFonts w:ascii="Bookman Old Style" w:hAnsi="Bookman Old Style" w:cs="Arial"/>
          <w:bCs/>
          <w:i/>
          <w:color w:val="000000" w:themeColor="text1"/>
          <w:sz w:val="24"/>
          <w:szCs w:val="24"/>
        </w:rPr>
        <w:t>…………………………………</w:t>
      </w:r>
      <w:r w:rsidR="0044096F" w:rsidRPr="00BA17C3">
        <w:rPr>
          <w:rFonts w:ascii="Bookman Old Style" w:hAnsi="Bookman Old Style" w:cs="Arial"/>
          <w:bCs/>
          <w:i/>
          <w:color w:val="000000" w:themeColor="text1"/>
          <w:sz w:val="24"/>
          <w:szCs w:val="24"/>
        </w:rPr>
        <w:t>…….. wpisaną</w:t>
      </w:r>
      <w:r w:rsidR="00584B11">
        <w:rPr>
          <w:rFonts w:ascii="Bookman Old Style" w:hAnsi="Bookman Old Style" w:cs="Arial"/>
          <w:bCs/>
          <w:i/>
          <w:color w:val="000000" w:themeColor="text1"/>
          <w:sz w:val="24"/>
          <w:szCs w:val="24"/>
        </w:rPr>
        <w:t xml:space="preserve"> do Centralnej Ewidencji i </w:t>
      </w:r>
      <w:r w:rsidRPr="00BA17C3">
        <w:rPr>
          <w:rFonts w:ascii="Bookman Old Style" w:hAnsi="Bookman Old Style" w:cs="Arial"/>
          <w:bCs/>
          <w:i/>
          <w:color w:val="000000" w:themeColor="text1"/>
          <w:sz w:val="24"/>
          <w:szCs w:val="24"/>
        </w:rPr>
        <w:t>Informacji o Działalności Gospodarczej Rzeczypospolitej Polskiej, NIP …………… REGON …………….*</w:t>
      </w:r>
    </w:p>
    <w:p w:rsidR="00457085" w:rsidRPr="00BA17C3" w:rsidRDefault="00457085" w:rsidP="00457085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reprezentowaną przez:</w:t>
      </w:r>
    </w:p>
    <w:p w:rsidR="00457085" w:rsidRPr="004C7804" w:rsidRDefault="00457085" w:rsidP="004C780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……………………………………………………………..</w:t>
      </w:r>
    </w:p>
    <w:p w:rsidR="00A87354" w:rsidRPr="00BA17C3" w:rsidRDefault="00A87354" w:rsidP="00A87354">
      <w:pPr>
        <w:pStyle w:val="NormalnyWeb"/>
        <w:spacing w:before="0" w:after="0" w:line="276" w:lineRule="auto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zwanym dalej Wykonawcą.</w:t>
      </w:r>
    </w:p>
    <w:p w:rsidR="00A87354" w:rsidRPr="00BA17C3" w:rsidRDefault="00A87354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</w:p>
    <w:p w:rsidR="007E34B3" w:rsidRDefault="0027544E" w:rsidP="007105B0">
      <w:pPr>
        <w:spacing w:after="0"/>
        <w:jc w:val="both"/>
        <w:rPr>
          <w:rFonts w:ascii="Bookman Old Style" w:hAnsi="Bookman Old Style" w:cs="Helvetica"/>
          <w:bCs/>
          <w:sz w:val="24"/>
          <w:szCs w:val="24"/>
        </w:rPr>
      </w:pPr>
      <w:bookmarkStart w:id="0" w:name="_Hlk80355065"/>
      <w:r w:rsidRPr="0048351A">
        <w:rPr>
          <w:rFonts w:ascii="Bookman Old Style" w:hAnsi="Bookman Old Style" w:cs="Arial"/>
          <w:color w:val="000000"/>
          <w:sz w:val="24"/>
          <w:szCs w:val="24"/>
        </w:rPr>
        <w:t xml:space="preserve">W wyniku dokonania przez Zamawiającego wyboru najkorzystniejszej oferty Wykonawcy w postępowaniu o udzielenie zamówienia klasycznego przeprowadzonego w trybie podstawowym  z możliwością negocjacji na podstawie przepisów </w:t>
      </w:r>
      <w:r w:rsidRPr="007E34B3">
        <w:rPr>
          <w:rFonts w:ascii="Bookman Old Style" w:hAnsi="Bookman Old Style" w:cs="Arial"/>
          <w:color w:val="000000"/>
          <w:sz w:val="24"/>
          <w:szCs w:val="24"/>
        </w:rPr>
        <w:t>Ustawy z dnia 11 września 2019 r. Prawo zam</w:t>
      </w:r>
      <w:r w:rsidR="00067EFB" w:rsidRPr="007E34B3">
        <w:rPr>
          <w:rFonts w:ascii="Bookman Old Style" w:hAnsi="Bookman Old Style" w:cs="Arial"/>
          <w:color w:val="000000"/>
          <w:sz w:val="24"/>
          <w:szCs w:val="24"/>
        </w:rPr>
        <w:t>ówień publicznych (Dz. U. z 2024 r. poz. 1320</w:t>
      </w:r>
      <w:r w:rsidRPr="007E34B3">
        <w:rPr>
          <w:rFonts w:ascii="Bookman Old Style" w:hAnsi="Bookman Old Style" w:cs="Arial"/>
          <w:color w:val="000000"/>
          <w:sz w:val="24"/>
          <w:szCs w:val="24"/>
        </w:rPr>
        <w:t xml:space="preserve">, zwanej dalej „ustawą </w:t>
      </w:r>
      <w:proofErr w:type="spellStart"/>
      <w:r w:rsidRPr="007E34B3">
        <w:rPr>
          <w:rFonts w:ascii="Bookman Old Style" w:hAnsi="Bookman Old Style" w:cs="Arial"/>
          <w:color w:val="000000"/>
          <w:sz w:val="24"/>
          <w:szCs w:val="24"/>
        </w:rPr>
        <w:t>Pzp</w:t>
      </w:r>
      <w:proofErr w:type="spellEnd"/>
      <w:r w:rsidRPr="007E34B3">
        <w:rPr>
          <w:rFonts w:ascii="Bookman Old Style" w:hAnsi="Bookman Old Style" w:cs="Arial"/>
          <w:color w:val="000000"/>
          <w:sz w:val="24"/>
          <w:szCs w:val="24"/>
        </w:rPr>
        <w:t>”), ogłoszonego w Biuletynie Zamówień Publicznych w dniu  …………… roku Nr ………….</w:t>
      </w:r>
      <w:r w:rsidR="000F06E6" w:rsidRPr="007E34B3">
        <w:rPr>
          <w:rFonts w:ascii="Bookman Old Style" w:hAnsi="Bookman Old Style" w:cs="Arial"/>
          <w:color w:val="000000"/>
          <w:sz w:val="24"/>
          <w:szCs w:val="24"/>
        </w:rPr>
        <w:t>.</w:t>
      </w:r>
      <w:r w:rsidR="002D53D5" w:rsidRPr="007E34B3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2D53D5" w:rsidRPr="007E34B3">
        <w:rPr>
          <w:rFonts w:ascii="Bookman Old Style" w:hAnsi="Bookman Old Style" w:cs="Helvetica"/>
          <w:bCs/>
          <w:sz w:val="24"/>
          <w:szCs w:val="24"/>
        </w:rPr>
        <w:t xml:space="preserve">Zamówienie realizowane </w:t>
      </w:r>
      <w:r w:rsidR="007105B0" w:rsidRPr="007E34B3">
        <w:rPr>
          <w:rFonts w:ascii="Bookman Old Style" w:hAnsi="Bookman Old Style" w:cs="Helvetica"/>
          <w:bCs/>
          <w:sz w:val="24"/>
          <w:szCs w:val="24"/>
        </w:rPr>
        <w:t xml:space="preserve">jest </w:t>
      </w:r>
      <w:r w:rsidR="002D53D5" w:rsidRPr="007E34B3">
        <w:rPr>
          <w:rFonts w:ascii="Bookman Old Style" w:hAnsi="Bookman Old Style" w:cs="Helvetica"/>
          <w:bCs/>
          <w:sz w:val="24"/>
          <w:szCs w:val="24"/>
        </w:rPr>
        <w:t xml:space="preserve">w ramach Programu Fundusze Europejskie na Rozwój Cyfrowy 2021-2027 (FERC), w ramach projektu grantowego </w:t>
      </w:r>
      <w:proofErr w:type="spellStart"/>
      <w:r w:rsidR="002D53D5" w:rsidRPr="007E34B3">
        <w:rPr>
          <w:rFonts w:ascii="Bookman Old Style" w:hAnsi="Bookman Old Style" w:cs="Helvetica"/>
          <w:bCs/>
          <w:sz w:val="24"/>
          <w:szCs w:val="24"/>
        </w:rPr>
        <w:t>Cyberbezpieczny</w:t>
      </w:r>
      <w:proofErr w:type="spellEnd"/>
      <w:r w:rsidR="002D53D5" w:rsidRPr="007E34B3">
        <w:rPr>
          <w:rFonts w:ascii="Bookman Old Style" w:hAnsi="Bookman Old Style" w:cs="Helvetica"/>
          <w:bCs/>
          <w:sz w:val="24"/>
          <w:szCs w:val="24"/>
        </w:rPr>
        <w:t xml:space="preserve"> Samorząd.</w:t>
      </w:r>
      <w:r w:rsidR="007105B0" w:rsidRPr="007E34B3">
        <w:rPr>
          <w:rFonts w:ascii="Bookman Old Style" w:hAnsi="Bookman Old Style" w:cs="Helvetica"/>
          <w:bCs/>
          <w:sz w:val="24"/>
          <w:szCs w:val="24"/>
        </w:rPr>
        <w:t xml:space="preserve"> </w:t>
      </w:r>
    </w:p>
    <w:p w:rsidR="007105B0" w:rsidRPr="007E34B3" w:rsidRDefault="007105B0" w:rsidP="007105B0">
      <w:pPr>
        <w:spacing w:after="0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7E34B3">
        <w:rPr>
          <w:rFonts w:ascii="Bookman Old Style" w:hAnsi="Bookman Old Style" w:cs="Courier New"/>
          <w:bCs/>
          <w:sz w:val="24"/>
          <w:szCs w:val="24"/>
        </w:rPr>
        <w:t>Umowa o powierzenie grantu o numerze:</w:t>
      </w:r>
      <w:r w:rsidR="007E34B3">
        <w:rPr>
          <w:rFonts w:ascii="Bookman Old Style" w:hAnsi="Bookman Old Style" w:cs="Courier New"/>
          <w:bCs/>
          <w:sz w:val="24"/>
          <w:szCs w:val="24"/>
        </w:rPr>
        <w:t xml:space="preserve"> </w:t>
      </w:r>
      <w:r w:rsidRPr="007E34B3">
        <w:rPr>
          <w:rFonts w:ascii="Bookman Old Style" w:hAnsi="Bookman Old Style" w:cs="Courier New"/>
          <w:bCs/>
          <w:sz w:val="24"/>
          <w:szCs w:val="24"/>
        </w:rPr>
        <w:t>FERC.02.02-CS.01-001/23/2154/FERC.02.02-CS.01-001/23/2024.</w:t>
      </w:r>
    </w:p>
    <w:p w:rsidR="007105B0" w:rsidRDefault="007105B0" w:rsidP="0027544E">
      <w:pPr>
        <w:spacing w:after="0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9C1B0E" w:rsidRPr="008F1883" w:rsidRDefault="0027544E" w:rsidP="008F1883">
      <w:pPr>
        <w:spacing w:after="0"/>
        <w:jc w:val="both"/>
        <w:rPr>
          <w:rFonts w:ascii="Bookman Old Style" w:hAnsi="Bookman Old Style" w:cs="Arial"/>
          <w:b/>
          <w:bCs/>
          <w:color w:val="000000"/>
          <w:sz w:val="24"/>
          <w:szCs w:val="24"/>
        </w:rPr>
      </w:pPr>
      <w:r w:rsidRPr="002D53D5">
        <w:rPr>
          <w:rFonts w:ascii="Bookman Old Style" w:hAnsi="Bookman Old Style" w:cs="Arial"/>
          <w:color w:val="000000"/>
          <w:sz w:val="24"/>
          <w:szCs w:val="24"/>
        </w:rPr>
        <w:t xml:space="preserve">Wykonawca przyjmuje do realizacji zadanie pn. </w:t>
      </w:r>
      <w:r w:rsidR="00067EFB" w:rsidRPr="002D53D5">
        <w:rPr>
          <w:rFonts w:ascii="Bookman Old Style" w:hAnsi="Bookman Old Style" w:cs="Arial"/>
          <w:b/>
          <w:bCs/>
          <w:sz w:val="24"/>
          <w:szCs w:val="24"/>
        </w:rPr>
        <w:t xml:space="preserve">Dostawa </w:t>
      </w:r>
      <w:r w:rsidR="003030B8" w:rsidRPr="002D53D5">
        <w:rPr>
          <w:rFonts w:ascii="Bookman Old Style" w:hAnsi="Bookman Old Style" w:cs="Arial"/>
          <w:b/>
          <w:bCs/>
          <w:sz w:val="24"/>
          <w:szCs w:val="24"/>
        </w:rPr>
        <w:t>urządzeń oraz infrastruktury IT</w:t>
      </w:r>
      <w:r w:rsidR="00067EFB" w:rsidRPr="002D53D5">
        <w:rPr>
          <w:rFonts w:ascii="Bookman Old Style" w:hAnsi="Bookman Old Style" w:cs="Arial"/>
          <w:b/>
          <w:bCs/>
          <w:sz w:val="24"/>
          <w:szCs w:val="24"/>
        </w:rPr>
        <w:t xml:space="preserve"> w ramach </w:t>
      </w:r>
      <w:r w:rsidR="007E34B3">
        <w:rPr>
          <w:rFonts w:ascii="Bookman Old Style" w:hAnsi="Bookman Old Style" w:cs="Arial"/>
          <w:b/>
          <w:bCs/>
          <w:sz w:val="24"/>
          <w:szCs w:val="24"/>
        </w:rPr>
        <w:t>zadania inwestycyjnego</w:t>
      </w:r>
      <w:r w:rsidR="00067EFB" w:rsidRPr="002D53D5">
        <w:rPr>
          <w:rFonts w:ascii="Bookman Old Style" w:hAnsi="Bookman Old Style" w:cs="Arial"/>
          <w:b/>
          <w:bCs/>
          <w:sz w:val="24"/>
          <w:szCs w:val="24"/>
        </w:rPr>
        <w:t xml:space="preserve"> pn.: </w:t>
      </w:r>
      <w:proofErr w:type="spellStart"/>
      <w:r w:rsidR="00067EFB" w:rsidRPr="002D53D5">
        <w:rPr>
          <w:rFonts w:ascii="Bookman Old Style" w:hAnsi="Bookman Old Style" w:cs="Arial"/>
          <w:b/>
          <w:sz w:val="24"/>
          <w:szCs w:val="24"/>
        </w:rPr>
        <w:t>Cyberbezpieczeństwo</w:t>
      </w:r>
      <w:proofErr w:type="spellEnd"/>
      <w:r w:rsidR="00067EFB" w:rsidRPr="00067EFB">
        <w:rPr>
          <w:rFonts w:ascii="Bookman Old Style" w:hAnsi="Bookman Old Style" w:cs="Arial"/>
          <w:b/>
          <w:sz w:val="24"/>
          <w:szCs w:val="24"/>
        </w:rPr>
        <w:t xml:space="preserve"> w Gminie Wierzchlas</w:t>
      </w:r>
      <w:r w:rsidR="001D2869" w:rsidRPr="00067EFB">
        <w:rPr>
          <w:rFonts w:ascii="Bookman Old Style" w:hAnsi="Bookman Old Style" w:cs="Arial"/>
          <w:b/>
          <w:sz w:val="24"/>
          <w:szCs w:val="24"/>
        </w:rPr>
        <w:t xml:space="preserve"> </w:t>
      </w:r>
      <w:r w:rsidRPr="00067EFB">
        <w:rPr>
          <w:rFonts w:ascii="Bookman Old Style" w:hAnsi="Bookman Old Style" w:cs="Arial"/>
          <w:b/>
          <w:sz w:val="24"/>
          <w:szCs w:val="24"/>
        </w:rPr>
        <w:t>Część …</w:t>
      </w:r>
      <w:r w:rsidR="00C61DA2" w:rsidRPr="00067EFB">
        <w:rPr>
          <w:rFonts w:ascii="Bookman Old Style" w:hAnsi="Bookman Old Style" w:cs="Arial"/>
          <w:b/>
          <w:sz w:val="24"/>
          <w:szCs w:val="24"/>
        </w:rPr>
        <w:t xml:space="preserve"> </w:t>
      </w:r>
      <w:r w:rsidR="00C61DA2" w:rsidRPr="00067EFB">
        <w:rPr>
          <w:rFonts w:ascii="Bookman Old Style" w:hAnsi="Bookman Old Style" w:cs="Arial"/>
          <w:i/>
          <w:sz w:val="24"/>
          <w:szCs w:val="24"/>
        </w:rPr>
        <w:t>(wpisz nazwę części)</w:t>
      </w:r>
      <w:r w:rsidRPr="00067EFB">
        <w:rPr>
          <w:rFonts w:ascii="Bookman Old Style" w:hAnsi="Bookman Old Style" w:cs="Arial"/>
          <w:i/>
          <w:sz w:val="24"/>
          <w:szCs w:val="24"/>
        </w:rPr>
        <w:t xml:space="preserve"> </w:t>
      </w:r>
      <w:r w:rsidRPr="00067EFB">
        <w:rPr>
          <w:rFonts w:ascii="Bookman Old Style" w:hAnsi="Bookman Old Style" w:cs="Arial"/>
          <w:color w:val="000000"/>
          <w:sz w:val="24"/>
          <w:szCs w:val="24"/>
        </w:rPr>
        <w:t>w świetle czego została zawarta umowa o następującej</w:t>
      </w:r>
      <w:r w:rsidRPr="0048351A">
        <w:rPr>
          <w:rFonts w:ascii="Bookman Old Style" w:hAnsi="Bookman Old Style" w:cs="Arial"/>
          <w:color w:val="000000"/>
          <w:sz w:val="24"/>
          <w:szCs w:val="24"/>
        </w:rPr>
        <w:t xml:space="preserve"> treści:</w:t>
      </w:r>
      <w:bookmarkEnd w:id="0"/>
    </w:p>
    <w:p w:rsidR="00A87354" w:rsidRPr="00BA17C3" w:rsidRDefault="00A87354" w:rsidP="00A87354">
      <w:pPr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lastRenderedPageBreak/>
        <w:t>§ 1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br/>
        <w:t>Przedmiot umowy</w:t>
      </w:r>
    </w:p>
    <w:p w:rsidR="00BA17C3" w:rsidRPr="004C083B" w:rsidRDefault="00BA17C3" w:rsidP="00CD040D">
      <w:pPr>
        <w:pStyle w:val="Akapitzlist"/>
        <w:numPr>
          <w:ilvl w:val="0"/>
          <w:numId w:val="4"/>
        </w:numPr>
        <w:ind w:left="284"/>
        <w:jc w:val="both"/>
        <w:rPr>
          <w:rFonts w:ascii="Bookman Old Style" w:hAnsi="Bookman Old Style" w:cs="Arial"/>
          <w:bCs/>
          <w:sz w:val="24"/>
          <w:szCs w:val="24"/>
          <w:lang w:eastAsia="pl-PL"/>
        </w:rPr>
      </w:pPr>
      <w:r w:rsidRPr="004C083B">
        <w:rPr>
          <w:rFonts w:ascii="Bookman Old Style" w:hAnsi="Bookman Old Style" w:cs="Arial"/>
          <w:bCs/>
          <w:sz w:val="24"/>
          <w:szCs w:val="24"/>
        </w:rPr>
        <w:t>P</w:t>
      </w:r>
      <w:r w:rsidR="00DE3918" w:rsidRPr="004C083B">
        <w:rPr>
          <w:rFonts w:ascii="Bookman Old Style" w:hAnsi="Bookman Old Style" w:cs="Arial"/>
          <w:bCs/>
          <w:sz w:val="24"/>
          <w:szCs w:val="24"/>
        </w:rPr>
        <w:t>rzedmiotem</w:t>
      </w:r>
      <w:r w:rsidR="000A4FD6" w:rsidRPr="004C083B">
        <w:rPr>
          <w:rFonts w:ascii="Bookman Old Style" w:hAnsi="Bookman Old Style" w:cs="Arial"/>
          <w:bCs/>
          <w:sz w:val="24"/>
          <w:szCs w:val="24"/>
        </w:rPr>
        <w:t xml:space="preserve"> umowy </w:t>
      </w:r>
      <w:r w:rsidRPr="004C083B">
        <w:rPr>
          <w:rFonts w:ascii="Bookman Old Style" w:hAnsi="Bookman Old Style" w:cs="Arial"/>
          <w:bCs/>
          <w:sz w:val="24"/>
          <w:szCs w:val="24"/>
        </w:rPr>
        <w:t xml:space="preserve">jest </w:t>
      </w:r>
      <w:r w:rsidR="0044096F" w:rsidRPr="004C083B">
        <w:rPr>
          <w:rFonts w:ascii="Bookman Old Style" w:hAnsi="Bookman Old Style" w:cs="Arial"/>
          <w:bCs/>
          <w:sz w:val="24"/>
          <w:szCs w:val="24"/>
        </w:rPr>
        <w:t>dostaw</w:t>
      </w:r>
      <w:r w:rsidRPr="004C083B">
        <w:rPr>
          <w:rFonts w:ascii="Bookman Old Style" w:hAnsi="Bookman Old Style" w:cs="Arial"/>
          <w:bCs/>
          <w:sz w:val="24"/>
          <w:szCs w:val="24"/>
        </w:rPr>
        <w:t xml:space="preserve">a </w:t>
      </w:r>
      <w:r w:rsidR="00A74E6D" w:rsidRPr="004C083B">
        <w:rPr>
          <w:rFonts w:ascii="Bookman Old Style" w:hAnsi="Bookman Old Style" w:cs="Arial"/>
          <w:bCs/>
          <w:sz w:val="24"/>
          <w:szCs w:val="24"/>
        </w:rPr>
        <w:t>wraz z zainstalowaniem, wdrożeniem rozwiązania i przeszkoleniem personelu z obsługi</w:t>
      </w:r>
      <w:r w:rsidR="00147BB4" w:rsidRPr="004C083B">
        <w:rPr>
          <w:rFonts w:ascii="Bookman Old Style" w:hAnsi="Bookman Old Style" w:cs="Arial"/>
          <w:bCs/>
          <w:sz w:val="24"/>
          <w:szCs w:val="24"/>
        </w:rPr>
        <w:t>,</w:t>
      </w:r>
      <w:r w:rsidR="00A74E6D" w:rsidRPr="004C083B">
        <w:rPr>
          <w:rFonts w:ascii="Bookman Old Style" w:hAnsi="Bookman Old Style" w:cs="Arial"/>
          <w:bCs/>
          <w:sz w:val="24"/>
          <w:szCs w:val="24"/>
        </w:rPr>
        <w:t xml:space="preserve"> </w:t>
      </w:r>
      <w:r w:rsidRPr="004C083B">
        <w:rPr>
          <w:rFonts w:ascii="Bookman Old Style" w:hAnsi="Bookman Old Style" w:cs="Arial"/>
          <w:bCs/>
          <w:sz w:val="24"/>
          <w:szCs w:val="24"/>
        </w:rPr>
        <w:t>na koszt i ryzyko wykonawcy</w:t>
      </w:r>
      <w:r w:rsidR="0044096F" w:rsidRPr="004C083B">
        <w:rPr>
          <w:rFonts w:ascii="Bookman Old Style" w:hAnsi="Bookman Old Style" w:cs="Arial"/>
          <w:bCs/>
          <w:sz w:val="24"/>
          <w:szCs w:val="24"/>
        </w:rPr>
        <w:t>:</w:t>
      </w:r>
      <w:r w:rsidR="000A4FD6" w:rsidRPr="004C083B">
        <w:rPr>
          <w:rFonts w:ascii="Bookman Old Style" w:hAnsi="Bookman Old Style"/>
          <w:bCs/>
          <w:sz w:val="24"/>
          <w:szCs w:val="24"/>
        </w:rPr>
        <w:t xml:space="preserve"> </w:t>
      </w:r>
    </w:p>
    <w:p w:rsidR="00BA17C3" w:rsidRPr="004C083B" w:rsidRDefault="00067EFB" w:rsidP="00977D5F">
      <w:pPr>
        <w:pStyle w:val="Akapitzlist"/>
        <w:numPr>
          <w:ilvl w:val="0"/>
          <w:numId w:val="9"/>
        </w:numPr>
        <w:jc w:val="both"/>
        <w:rPr>
          <w:rFonts w:ascii="Bookman Old Style" w:hAnsi="Bookman Old Style" w:cs="Arial"/>
          <w:bCs/>
          <w:sz w:val="24"/>
          <w:szCs w:val="24"/>
          <w:lang w:eastAsia="pl-PL"/>
        </w:rPr>
      </w:pPr>
      <w:r w:rsidRPr="004C083B">
        <w:rPr>
          <w:rFonts w:ascii="Bookman Old Style" w:hAnsi="Bookman Old Style"/>
          <w:b/>
          <w:sz w:val="24"/>
          <w:szCs w:val="24"/>
        </w:rPr>
        <w:t>Agregatu z modułem SZR</w:t>
      </w:r>
      <w:r w:rsidR="003928D8" w:rsidRPr="004C083B">
        <w:rPr>
          <w:rFonts w:ascii="Bookman Old Style" w:hAnsi="Bookman Old Style" w:cs="Arial"/>
          <w:bCs/>
          <w:sz w:val="24"/>
          <w:szCs w:val="24"/>
          <w:lang w:eastAsia="pl-PL"/>
        </w:rPr>
        <w:t xml:space="preserve"> </w:t>
      </w:r>
      <w:r w:rsidR="00BA17C3" w:rsidRPr="004C083B">
        <w:rPr>
          <w:rFonts w:ascii="Bookman Old Style" w:hAnsi="Bookman Old Style" w:cs="Arial"/>
          <w:bCs/>
          <w:sz w:val="24"/>
          <w:szCs w:val="24"/>
          <w:lang w:eastAsia="pl-PL"/>
        </w:rPr>
        <w:t xml:space="preserve">- wymienionych </w:t>
      </w:r>
      <w:r w:rsidR="00655FB5" w:rsidRPr="004C083B">
        <w:rPr>
          <w:rFonts w:ascii="Bookman Old Style" w:hAnsi="Bookman Old Style" w:cs="Arial"/>
          <w:bCs/>
          <w:sz w:val="24"/>
          <w:szCs w:val="24"/>
          <w:lang w:eastAsia="pl-PL"/>
        </w:rPr>
        <w:t>w </w:t>
      </w:r>
      <w:r w:rsidR="00947ADC" w:rsidRPr="004C083B">
        <w:rPr>
          <w:rFonts w:ascii="Bookman Old Style" w:hAnsi="Bookman Old Style" w:cs="Arial"/>
          <w:bCs/>
          <w:sz w:val="24"/>
          <w:szCs w:val="24"/>
          <w:lang w:eastAsia="pl-PL"/>
        </w:rPr>
        <w:t>Załączniku</w:t>
      </w:r>
      <w:r w:rsidR="00110E35" w:rsidRPr="004C083B">
        <w:rPr>
          <w:rFonts w:ascii="Bookman Old Style" w:hAnsi="Bookman Old Style" w:cs="Arial"/>
          <w:bCs/>
          <w:sz w:val="24"/>
          <w:szCs w:val="24"/>
          <w:lang w:eastAsia="pl-PL"/>
        </w:rPr>
        <w:t xml:space="preserve"> nr </w:t>
      </w:r>
      <w:r w:rsidR="00697D96" w:rsidRPr="004C083B">
        <w:rPr>
          <w:rFonts w:ascii="Bookman Old Style" w:hAnsi="Bookman Old Style" w:cs="Arial"/>
          <w:bCs/>
          <w:sz w:val="24"/>
          <w:szCs w:val="24"/>
          <w:lang w:eastAsia="pl-PL"/>
        </w:rPr>
        <w:t>1</w:t>
      </w:r>
      <w:r w:rsidR="00110E35" w:rsidRPr="004C083B">
        <w:rPr>
          <w:rFonts w:ascii="Bookman Old Style" w:hAnsi="Bookman Old Style" w:cs="Arial"/>
          <w:bCs/>
          <w:sz w:val="24"/>
          <w:szCs w:val="24"/>
          <w:lang w:eastAsia="pl-PL"/>
        </w:rPr>
        <w:t xml:space="preserve"> do niniejszej umowy</w:t>
      </w:r>
    </w:p>
    <w:p w:rsidR="00FF7F2B" w:rsidRPr="004C083B" w:rsidRDefault="00D555E8" w:rsidP="00FF7F2B">
      <w:pPr>
        <w:pStyle w:val="Akapitzlist"/>
        <w:numPr>
          <w:ilvl w:val="0"/>
          <w:numId w:val="9"/>
        </w:numPr>
        <w:jc w:val="both"/>
        <w:rPr>
          <w:rFonts w:ascii="Bookman Old Style" w:hAnsi="Bookman Old Style" w:cs="Arial"/>
          <w:bCs/>
          <w:sz w:val="24"/>
          <w:szCs w:val="24"/>
          <w:lang w:eastAsia="pl-PL"/>
        </w:rPr>
      </w:pPr>
      <w:r>
        <w:rPr>
          <w:rFonts w:ascii="Bookman Old Style" w:hAnsi="Bookman Old Style" w:cs="Arial"/>
          <w:b/>
          <w:bCs/>
          <w:sz w:val="24"/>
          <w:szCs w:val="24"/>
          <w:lang w:eastAsia="pl-PL"/>
        </w:rPr>
        <w:t>Systemu backu</w:t>
      </w:r>
      <w:r w:rsidR="004547D0" w:rsidRPr="004C083B">
        <w:rPr>
          <w:rFonts w:ascii="Bookman Old Style" w:hAnsi="Bookman Old Style" w:cs="Arial"/>
          <w:b/>
          <w:bCs/>
          <w:sz w:val="24"/>
          <w:szCs w:val="24"/>
          <w:lang w:eastAsia="pl-PL"/>
        </w:rPr>
        <w:t>pu</w:t>
      </w:r>
      <w:r w:rsidR="004547D0" w:rsidRPr="004C083B">
        <w:rPr>
          <w:rFonts w:ascii="Bookman Old Style" w:hAnsi="Bookman Old Style" w:cs="Arial"/>
          <w:bCs/>
          <w:sz w:val="24"/>
          <w:szCs w:val="24"/>
          <w:lang w:eastAsia="pl-PL"/>
        </w:rPr>
        <w:t xml:space="preserve"> </w:t>
      </w:r>
      <w:r w:rsidR="007B7EDA" w:rsidRPr="004C083B">
        <w:rPr>
          <w:rFonts w:ascii="Bookman Old Style" w:hAnsi="Bookman Old Style" w:cs="Arial"/>
          <w:bCs/>
          <w:sz w:val="24"/>
          <w:szCs w:val="24"/>
          <w:lang w:eastAsia="pl-PL"/>
        </w:rPr>
        <w:t xml:space="preserve">- wymienionych w Załączniku nr </w:t>
      </w:r>
      <w:r w:rsidR="00697D96" w:rsidRPr="004C083B">
        <w:rPr>
          <w:rFonts w:ascii="Bookman Old Style" w:hAnsi="Bookman Old Style" w:cs="Arial"/>
          <w:bCs/>
          <w:sz w:val="24"/>
          <w:szCs w:val="24"/>
          <w:lang w:eastAsia="pl-PL"/>
        </w:rPr>
        <w:t>1</w:t>
      </w:r>
      <w:r w:rsidR="007B7EDA" w:rsidRPr="004C083B">
        <w:rPr>
          <w:rFonts w:ascii="Bookman Old Style" w:hAnsi="Bookman Old Style" w:cs="Arial"/>
          <w:bCs/>
          <w:sz w:val="24"/>
          <w:szCs w:val="24"/>
          <w:lang w:eastAsia="pl-PL"/>
        </w:rPr>
        <w:t xml:space="preserve"> do niniejszej umowy</w:t>
      </w:r>
    </w:p>
    <w:p w:rsidR="008837A4" w:rsidRPr="004C083B" w:rsidRDefault="00AC1E37" w:rsidP="008837A4">
      <w:pPr>
        <w:pStyle w:val="Akapitzlist"/>
        <w:numPr>
          <w:ilvl w:val="0"/>
          <w:numId w:val="9"/>
        </w:numPr>
        <w:jc w:val="both"/>
        <w:rPr>
          <w:rFonts w:ascii="Bookman Old Style" w:hAnsi="Bookman Old Style" w:cs="Arial"/>
          <w:bCs/>
          <w:sz w:val="24"/>
          <w:szCs w:val="24"/>
          <w:lang w:eastAsia="pl-PL"/>
        </w:rPr>
      </w:pPr>
      <w:r w:rsidRPr="004C083B">
        <w:rPr>
          <w:rFonts w:ascii="Bookman Old Style" w:hAnsi="Bookman Old Style" w:cs="Arial"/>
          <w:b/>
          <w:bCs/>
          <w:sz w:val="24"/>
          <w:szCs w:val="24"/>
          <w:lang w:eastAsia="pl-PL"/>
        </w:rPr>
        <w:t>Oprogramowań</w:t>
      </w:r>
      <w:r w:rsidR="004547D0" w:rsidRPr="004C083B">
        <w:rPr>
          <w:rFonts w:ascii="Bookman Old Style" w:hAnsi="Bookman Old Style" w:cs="Arial"/>
          <w:b/>
          <w:bCs/>
          <w:sz w:val="24"/>
          <w:szCs w:val="24"/>
          <w:lang w:eastAsia="pl-PL"/>
        </w:rPr>
        <w:t xml:space="preserve"> zabezpiec</w:t>
      </w:r>
      <w:r w:rsidRPr="004C083B">
        <w:rPr>
          <w:rFonts w:ascii="Bookman Old Style" w:hAnsi="Bookman Old Style" w:cs="Arial"/>
          <w:b/>
          <w:bCs/>
          <w:sz w:val="24"/>
          <w:szCs w:val="24"/>
          <w:lang w:eastAsia="pl-PL"/>
        </w:rPr>
        <w:t>zających</w:t>
      </w:r>
      <w:r w:rsidR="004547D0" w:rsidRPr="004C083B">
        <w:rPr>
          <w:rFonts w:ascii="Bookman Old Style" w:hAnsi="Bookman Old Style" w:cs="Arial"/>
          <w:b/>
          <w:bCs/>
          <w:sz w:val="24"/>
          <w:szCs w:val="24"/>
          <w:lang w:eastAsia="pl-PL"/>
        </w:rPr>
        <w:t xml:space="preserve"> </w:t>
      </w:r>
      <w:r w:rsidR="008837A4" w:rsidRPr="004C083B">
        <w:rPr>
          <w:rFonts w:ascii="Bookman Old Style" w:hAnsi="Bookman Old Style" w:cs="Arial"/>
          <w:bCs/>
          <w:sz w:val="24"/>
          <w:szCs w:val="24"/>
          <w:lang w:eastAsia="pl-PL"/>
        </w:rPr>
        <w:t>- wymienionych w Załączniku nr 1 do niniejszej umowy</w:t>
      </w:r>
    </w:p>
    <w:p w:rsidR="008837A4" w:rsidRDefault="008837A4" w:rsidP="008837A4">
      <w:pPr>
        <w:pStyle w:val="Akapitzlist"/>
        <w:numPr>
          <w:ilvl w:val="0"/>
          <w:numId w:val="9"/>
        </w:numPr>
        <w:jc w:val="both"/>
        <w:rPr>
          <w:rFonts w:ascii="Bookman Old Style" w:hAnsi="Bookman Old Style" w:cs="Arial"/>
          <w:bCs/>
          <w:sz w:val="24"/>
          <w:szCs w:val="24"/>
          <w:lang w:eastAsia="pl-PL"/>
        </w:rPr>
      </w:pPr>
      <w:r w:rsidRPr="004C083B">
        <w:rPr>
          <w:rFonts w:ascii="Bookman Old Style" w:hAnsi="Bookman Old Style" w:cs="Arial"/>
          <w:b/>
          <w:bCs/>
          <w:sz w:val="24"/>
          <w:szCs w:val="24"/>
          <w:lang w:eastAsia="pl-PL"/>
        </w:rPr>
        <w:t xml:space="preserve">Infrastruktury </w:t>
      </w:r>
      <w:r w:rsidR="004547D0" w:rsidRPr="004C083B">
        <w:rPr>
          <w:rFonts w:ascii="Bookman Old Style" w:hAnsi="Bookman Old Style" w:cs="Arial"/>
          <w:b/>
          <w:bCs/>
          <w:sz w:val="24"/>
          <w:szCs w:val="24"/>
          <w:lang w:eastAsia="pl-PL"/>
        </w:rPr>
        <w:t>sieciowej</w:t>
      </w:r>
      <w:r w:rsidR="003664A3" w:rsidRPr="004C083B">
        <w:rPr>
          <w:rFonts w:ascii="Bookman Old Style" w:hAnsi="Bookman Old Style" w:cs="Arial"/>
          <w:b/>
          <w:bCs/>
          <w:sz w:val="24"/>
          <w:szCs w:val="24"/>
          <w:lang w:eastAsia="pl-PL"/>
        </w:rPr>
        <w:t xml:space="preserve"> </w:t>
      </w:r>
      <w:r w:rsidRPr="004C083B">
        <w:rPr>
          <w:rFonts w:ascii="Bookman Old Style" w:hAnsi="Bookman Old Style" w:cs="Arial"/>
          <w:bCs/>
          <w:sz w:val="24"/>
          <w:szCs w:val="24"/>
          <w:lang w:eastAsia="pl-PL"/>
        </w:rPr>
        <w:t>- wymienionych w Załączniku nr 1 do niniejszej umowy</w:t>
      </w:r>
    </w:p>
    <w:p w:rsidR="008837A4" w:rsidRPr="00DE5510" w:rsidRDefault="008837A4" w:rsidP="00DE5510">
      <w:pPr>
        <w:pStyle w:val="Akapitzlist"/>
        <w:ind w:left="644"/>
        <w:jc w:val="both"/>
        <w:rPr>
          <w:rFonts w:ascii="Bookman Old Style" w:hAnsi="Bookman Old Style" w:cs="Arial"/>
          <w:bCs/>
          <w:sz w:val="24"/>
          <w:szCs w:val="24"/>
          <w:lang w:eastAsia="pl-PL"/>
        </w:rPr>
      </w:pPr>
    </w:p>
    <w:p w:rsidR="00F20465" w:rsidRPr="00DE5510" w:rsidRDefault="00F20465" w:rsidP="00DE5510">
      <w:pPr>
        <w:pStyle w:val="Akapitzlist"/>
        <w:numPr>
          <w:ilvl w:val="0"/>
          <w:numId w:val="4"/>
        </w:numPr>
        <w:ind w:left="284"/>
        <w:jc w:val="both"/>
        <w:rPr>
          <w:rStyle w:val="FontStyle32"/>
          <w:rFonts w:ascii="Bookman Old Style" w:eastAsia="Times New Roman" w:hAnsi="Bookman Old Style" w:cs="Arial"/>
          <w:bCs/>
          <w:color w:val="000000" w:themeColor="text1"/>
          <w:sz w:val="24"/>
          <w:szCs w:val="24"/>
          <w:lang w:eastAsia="pl-PL"/>
        </w:rPr>
      </w:pPr>
      <w:r w:rsidRPr="00DE5510">
        <w:rPr>
          <w:rStyle w:val="FontStyle32"/>
          <w:rFonts w:ascii="Bookman Old Style" w:hAnsi="Bookman Old Style" w:cs="Calibri"/>
          <w:sz w:val="24"/>
          <w:szCs w:val="24"/>
        </w:rPr>
        <w:t xml:space="preserve">Wykonawca w terminie 2 dni roboczych od dnia zawarcia umowy zobowiązany jest do przedłożenia Zamawiającemu do zatwierdzenia szczegółowego zestawienia asortymentu (ze wskazaniem producenta, typu i modelu lub specyfikacji technicznych lub kart katalogowych lub opisu umożliwiającego identyfikację), które Wykonawca użyje do wykonania przedmiotu umowy. </w:t>
      </w:r>
      <w:r w:rsidR="00C75C23" w:rsidRPr="00DE5510">
        <w:rPr>
          <w:rStyle w:val="FontStyle32"/>
          <w:rFonts w:ascii="Bookman Old Style" w:hAnsi="Bookman Old Style" w:cs="Calibri"/>
          <w:sz w:val="24"/>
          <w:szCs w:val="24"/>
        </w:rPr>
        <w:t>Zaproponowanie</w:t>
      </w:r>
      <w:r w:rsidRPr="00DE5510">
        <w:rPr>
          <w:rStyle w:val="FontStyle32"/>
          <w:rFonts w:ascii="Bookman Old Style" w:hAnsi="Bookman Old Style" w:cs="Calibri"/>
          <w:sz w:val="24"/>
          <w:szCs w:val="24"/>
        </w:rPr>
        <w:t xml:space="preserve"> asortymentu niezgodnego z Szczegółowym opisem przedmiotu zamówienia (Załącznik Nr 1 do SWZ) lub nieodpowiadających  równoważności opisanej w SWZ spowoduje odstąpienie od umowy w terminie 7 dni od daty przedstawienia zestawienia, o którym mowa w zdaniu pierwszym  z przyczyn zawinionych przez Wykonawcę.</w:t>
      </w:r>
      <w:r w:rsidR="00C75C23" w:rsidRPr="00DE5510">
        <w:rPr>
          <w:rStyle w:val="FontStyle32"/>
          <w:rFonts w:ascii="Bookman Old Style" w:hAnsi="Bookman Old Style" w:cs="Calibri"/>
          <w:sz w:val="24"/>
          <w:szCs w:val="24"/>
        </w:rPr>
        <w:t xml:space="preserve"> Wykonawca zobowiązany jest przedłożyć karty w formacie PDF.</w:t>
      </w:r>
    </w:p>
    <w:p w:rsidR="00110E35" w:rsidRPr="00977D5F" w:rsidRDefault="00110E35" w:rsidP="00110E35">
      <w:pPr>
        <w:pStyle w:val="Akapitzlist"/>
        <w:ind w:left="644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</w:pPr>
    </w:p>
    <w:p w:rsidR="00A87354" w:rsidRPr="00BA17C3" w:rsidRDefault="00A87354" w:rsidP="00A8735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§ 2</w:t>
      </w:r>
    </w:p>
    <w:p w:rsidR="00F770D0" w:rsidRPr="00AB3EC8" w:rsidRDefault="00A87354" w:rsidP="00C7542C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Termin wykonania</w:t>
      </w:r>
    </w:p>
    <w:p w:rsidR="00F770D0" w:rsidRPr="00997CD2" w:rsidRDefault="00BA45E4" w:rsidP="00AB3EC8">
      <w:pPr>
        <w:pStyle w:val="Akapitzlist"/>
        <w:widowControl w:val="0"/>
        <w:autoSpaceDE w:val="0"/>
        <w:autoSpaceDN w:val="0"/>
        <w:adjustRightInd w:val="0"/>
        <w:ind w:left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Cs/>
          <w:sz w:val="24"/>
          <w:szCs w:val="24"/>
        </w:rPr>
        <w:t>W zakresie Części I</w:t>
      </w:r>
      <w:r w:rsidR="00F770D0" w:rsidRPr="005E2B45">
        <w:rPr>
          <w:rFonts w:ascii="Bookman Old Style" w:hAnsi="Bookman Old Style"/>
          <w:bCs/>
          <w:sz w:val="24"/>
          <w:szCs w:val="24"/>
        </w:rPr>
        <w:t xml:space="preserve"> [</w:t>
      </w:r>
      <w:r w:rsidR="00D72DA5">
        <w:rPr>
          <w:rFonts w:ascii="Bookman Old Style" w:hAnsi="Bookman Old Style"/>
          <w:sz w:val="24"/>
          <w:szCs w:val="24"/>
        </w:rPr>
        <w:t xml:space="preserve">Agregat z </w:t>
      </w:r>
      <w:r w:rsidR="00D72DA5" w:rsidRPr="00997CD2">
        <w:rPr>
          <w:rFonts w:ascii="Bookman Old Style" w:hAnsi="Bookman Old Style"/>
          <w:sz w:val="24"/>
          <w:szCs w:val="24"/>
        </w:rPr>
        <w:t>modułem SZR</w:t>
      </w:r>
      <w:r w:rsidR="00F770D0" w:rsidRPr="00997CD2">
        <w:rPr>
          <w:rFonts w:ascii="Bookman Old Style" w:hAnsi="Bookman Old Style"/>
          <w:sz w:val="24"/>
          <w:szCs w:val="24"/>
        </w:rPr>
        <w:t>]</w:t>
      </w:r>
      <w:r w:rsidR="00F770D0" w:rsidRPr="00997CD2">
        <w:rPr>
          <w:rFonts w:ascii="Bookman Old Style" w:hAnsi="Bookman Old Style"/>
          <w:bCs/>
          <w:sz w:val="24"/>
          <w:szCs w:val="24"/>
        </w:rPr>
        <w:t xml:space="preserve"> termin wykonania </w:t>
      </w:r>
      <w:r w:rsidR="00A64AB5">
        <w:rPr>
          <w:rFonts w:ascii="Bookman Old Style" w:hAnsi="Bookman Old Style"/>
          <w:b/>
          <w:bCs/>
          <w:sz w:val="24"/>
          <w:szCs w:val="24"/>
        </w:rPr>
        <w:t>1 miesiąca</w:t>
      </w:r>
      <w:r w:rsidR="00F770D0" w:rsidRPr="00997CD2">
        <w:rPr>
          <w:rFonts w:ascii="Bookman Old Style" w:hAnsi="Bookman Old Style"/>
          <w:b/>
          <w:bCs/>
          <w:sz w:val="24"/>
          <w:szCs w:val="24"/>
        </w:rPr>
        <w:t xml:space="preserve"> </w:t>
      </w:r>
      <w:r w:rsidR="00F770D0" w:rsidRPr="00997CD2">
        <w:rPr>
          <w:rFonts w:ascii="Bookman Old Style" w:hAnsi="Bookman Old Style"/>
          <w:bCs/>
          <w:sz w:val="24"/>
          <w:szCs w:val="24"/>
        </w:rPr>
        <w:t>od dnia podpisania umowy.</w:t>
      </w:r>
    </w:p>
    <w:p w:rsidR="00F770D0" w:rsidRPr="00997CD2" w:rsidRDefault="002C0B8B" w:rsidP="00AB3EC8">
      <w:pPr>
        <w:pStyle w:val="Akapitzlist"/>
        <w:widowControl w:val="0"/>
        <w:autoSpaceDE w:val="0"/>
        <w:autoSpaceDN w:val="0"/>
        <w:adjustRightInd w:val="0"/>
        <w:ind w:left="0"/>
        <w:rPr>
          <w:rFonts w:ascii="Bookman Old Style" w:hAnsi="Bookman Old Style"/>
          <w:bCs/>
          <w:sz w:val="24"/>
          <w:szCs w:val="24"/>
        </w:rPr>
      </w:pPr>
      <w:r w:rsidRPr="00997CD2">
        <w:rPr>
          <w:rFonts w:ascii="Bookman Old Style" w:hAnsi="Bookman Old Style"/>
          <w:bCs/>
          <w:sz w:val="24"/>
          <w:szCs w:val="24"/>
        </w:rPr>
        <w:t>W zakresie Części I</w:t>
      </w:r>
      <w:r w:rsidR="00BA45E4" w:rsidRPr="00997CD2">
        <w:rPr>
          <w:rFonts w:ascii="Bookman Old Style" w:hAnsi="Bookman Old Style"/>
          <w:bCs/>
          <w:sz w:val="24"/>
          <w:szCs w:val="24"/>
        </w:rPr>
        <w:t>I</w:t>
      </w:r>
      <w:r w:rsidR="00F770D0" w:rsidRPr="00997CD2">
        <w:rPr>
          <w:rFonts w:ascii="Bookman Old Style" w:hAnsi="Bookman Old Style"/>
          <w:bCs/>
          <w:sz w:val="24"/>
          <w:szCs w:val="24"/>
        </w:rPr>
        <w:t xml:space="preserve"> [</w:t>
      </w:r>
      <w:r w:rsidR="002D5442">
        <w:rPr>
          <w:rFonts w:ascii="Bookman Old Style" w:hAnsi="Bookman Old Style"/>
          <w:sz w:val="24"/>
          <w:szCs w:val="24"/>
        </w:rPr>
        <w:t>System backu</w:t>
      </w:r>
      <w:r w:rsidR="00D72DA5" w:rsidRPr="00997CD2">
        <w:rPr>
          <w:rFonts w:ascii="Bookman Old Style" w:hAnsi="Bookman Old Style"/>
          <w:sz w:val="24"/>
          <w:szCs w:val="24"/>
        </w:rPr>
        <w:t>pu</w:t>
      </w:r>
      <w:r w:rsidR="00F770D0" w:rsidRPr="00997CD2">
        <w:rPr>
          <w:rFonts w:ascii="Bookman Old Style" w:hAnsi="Bookman Old Style"/>
          <w:sz w:val="24"/>
          <w:szCs w:val="24"/>
        </w:rPr>
        <w:t>]</w:t>
      </w:r>
      <w:r w:rsidR="00F770D0" w:rsidRPr="00997CD2">
        <w:rPr>
          <w:rFonts w:ascii="Bookman Old Style" w:hAnsi="Bookman Old Style"/>
          <w:bCs/>
          <w:sz w:val="24"/>
          <w:szCs w:val="24"/>
        </w:rPr>
        <w:t xml:space="preserve"> termin wykonania </w:t>
      </w:r>
      <w:r w:rsidR="00A64AB5">
        <w:rPr>
          <w:rFonts w:ascii="Bookman Old Style" w:hAnsi="Bookman Old Style"/>
          <w:b/>
          <w:bCs/>
          <w:sz w:val="24"/>
          <w:szCs w:val="24"/>
        </w:rPr>
        <w:t>1 miesiąca</w:t>
      </w:r>
      <w:r w:rsidR="00F770D0" w:rsidRPr="00997CD2">
        <w:rPr>
          <w:rFonts w:ascii="Bookman Old Style" w:hAnsi="Bookman Old Style"/>
          <w:bCs/>
          <w:sz w:val="24"/>
          <w:szCs w:val="24"/>
        </w:rPr>
        <w:t xml:space="preserve"> od dnia podpisania umowy.</w:t>
      </w:r>
    </w:p>
    <w:p w:rsidR="008837A4" w:rsidRPr="00997CD2" w:rsidRDefault="008837A4" w:rsidP="00AB3EC8">
      <w:pPr>
        <w:pStyle w:val="Akapitzlist"/>
        <w:widowControl w:val="0"/>
        <w:autoSpaceDE w:val="0"/>
        <w:autoSpaceDN w:val="0"/>
        <w:adjustRightInd w:val="0"/>
        <w:ind w:left="0"/>
        <w:rPr>
          <w:rFonts w:ascii="Bookman Old Style" w:hAnsi="Bookman Old Style"/>
          <w:sz w:val="24"/>
          <w:szCs w:val="24"/>
        </w:rPr>
      </w:pPr>
      <w:r w:rsidRPr="00997CD2">
        <w:rPr>
          <w:rFonts w:ascii="Bookman Old Style" w:hAnsi="Bookman Old Style"/>
          <w:bCs/>
          <w:sz w:val="24"/>
          <w:szCs w:val="24"/>
        </w:rPr>
        <w:t>W zakresie Części III [</w:t>
      </w:r>
      <w:r w:rsidR="00D950E7" w:rsidRPr="00997CD2">
        <w:rPr>
          <w:rFonts w:ascii="Bookman Old Style" w:hAnsi="Bookman Old Style"/>
          <w:sz w:val="24"/>
          <w:szCs w:val="24"/>
        </w:rPr>
        <w:t>Oprogramowań zabezpieczających</w:t>
      </w:r>
      <w:r w:rsidRPr="00997CD2">
        <w:rPr>
          <w:rFonts w:ascii="Bookman Old Style" w:hAnsi="Bookman Old Style"/>
          <w:sz w:val="24"/>
          <w:szCs w:val="24"/>
        </w:rPr>
        <w:t>]</w:t>
      </w:r>
      <w:r w:rsidRPr="00997CD2">
        <w:rPr>
          <w:rFonts w:ascii="Bookman Old Style" w:hAnsi="Bookman Old Style"/>
          <w:bCs/>
          <w:sz w:val="24"/>
          <w:szCs w:val="24"/>
        </w:rPr>
        <w:t xml:space="preserve"> termin wykonania </w:t>
      </w:r>
      <w:r w:rsidR="00A64AB5">
        <w:rPr>
          <w:rFonts w:ascii="Bookman Old Style" w:hAnsi="Bookman Old Style"/>
          <w:b/>
          <w:bCs/>
          <w:sz w:val="24"/>
          <w:szCs w:val="24"/>
        </w:rPr>
        <w:t>1 miesiąca</w:t>
      </w:r>
      <w:r w:rsidRPr="00997CD2">
        <w:rPr>
          <w:rFonts w:ascii="Bookman Old Style" w:hAnsi="Bookman Old Style"/>
          <w:bCs/>
          <w:sz w:val="24"/>
          <w:szCs w:val="24"/>
        </w:rPr>
        <w:t xml:space="preserve"> od dnia podpisania umowy.</w:t>
      </w:r>
    </w:p>
    <w:p w:rsidR="008837A4" w:rsidRPr="00997CD2" w:rsidRDefault="008837A4" w:rsidP="008837A4">
      <w:pPr>
        <w:pStyle w:val="Akapitzlist"/>
        <w:widowControl w:val="0"/>
        <w:autoSpaceDE w:val="0"/>
        <w:autoSpaceDN w:val="0"/>
        <w:adjustRightInd w:val="0"/>
        <w:ind w:left="0"/>
        <w:rPr>
          <w:rFonts w:ascii="Bookman Old Style" w:hAnsi="Bookman Old Style"/>
          <w:sz w:val="24"/>
          <w:szCs w:val="24"/>
        </w:rPr>
      </w:pPr>
      <w:r w:rsidRPr="00997CD2">
        <w:rPr>
          <w:rFonts w:ascii="Bookman Old Style" w:hAnsi="Bookman Old Style"/>
          <w:bCs/>
          <w:sz w:val="24"/>
          <w:szCs w:val="24"/>
        </w:rPr>
        <w:t>W zakresie Części IV [</w:t>
      </w:r>
      <w:r w:rsidR="00D41D1E" w:rsidRPr="00997CD2">
        <w:rPr>
          <w:rFonts w:ascii="Bookman Old Style" w:hAnsi="Bookman Old Style"/>
          <w:sz w:val="24"/>
          <w:szCs w:val="24"/>
        </w:rPr>
        <w:t>Infrastruktura sieciowa</w:t>
      </w:r>
      <w:r w:rsidRPr="00997CD2">
        <w:rPr>
          <w:rFonts w:ascii="Bookman Old Style" w:hAnsi="Bookman Old Style"/>
          <w:sz w:val="24"/>
          <w:szCs w:val="24"/>
        </w:rPr>
        <w:t>]</w:t>
      </w:r>
      <w:r w:rsidRPr="00997CD2">
        <w:rPr>
          <w:rFonts w:ascii="Bookman Old Style" w:hAnsi="Bookman Old Style"/>
          <w:bCs/>
          <w:sz w:val="24"/>
          <w:szCs w:val="24"/>
        </w:rPr>
        <w:t xml:space="preserve"> termin wykonania </w:t>
      </w:r>
      <w:r w:rsidR="00A64AB5">
        <w:rPr>
          <w:rFonts w:ascii="Bookman Old Style" w:hAnsi="Bookman Old Style"/>
          <w:b/>
          <w:bCs/>
          <w:sz w:val="24"/>
          <w:szCs w:val="24"/>
        </w:rPr>
        <w:t>1 miesiąca</w:t>
      </w:r>
      <w:r w:rsidRPr="00997CD2">
        <w:rPr>
          <w:rFonts w:ascii="Bookman Old Style" w:hAnsi="Bookman Old Style"/>
          <w:bCs/>
          <w:sz w:val="24"/>
          <w:szCs w:val="24"/>
        </w:rPr>
        <w:t xml:space="preserve"> od dnia podpisania umowy.</w:t>
      </w:r>
    </w:p>
    <w:p w:rsidR="00D65A76" w:rsidRPr="00997CD2" w:rsidRDefault="00D65A76" w:rsidP="00F770D0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Bookman Old Style" w:hAnsi="Bookman Old Style" w:cs="Arial"/>
          <w:bCs/>
          <w:sz w:val="24"/>
          <w:szCs w:val="24"/>
        </w:rPr>
      </w:pPr>
    </w:p>
    <w:p w:rsidR="00A87354" w:rsidRPr="00BA17C3" w:rsidRDefault="00A87354" w:rsidP="006A64E7">
      <w:pPr>
        <w:widowControl w:val="0"/>
        <w:numPr>
          <w:ilvl w:val="0"/>
          <w:numId w:val="3"/>
        </w:numPr>
        <w:tabs>
          <w:tab w:val="clear" w:pos="432"/>
          <w:tab w:val="num" w:pos="0"/>
        </w:tabs>
        <w:suppressAutoHyphens/>
        <w:overflowPunct w:val="0"/>
        <w:autoSpaceDE w:val="0"/>
        <w:spacing w:after="0"/>
        <w:ind w:left="0" w:firstLine="0"/>
        <w:jc w:val="center"/>
        <w:textAlignment w:val="baseline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§ </w:t>
      </w:r>
      <w:r w:rsidR="006A64E7">
        <w:rPr>
          <w:rFonts w:ascii="Bookman Old Style" w:hAnsi="Bookman Old Style" w:cs="Arial"/>
          <w:bCs/>
          <w:color w:val="000000" w:themeColor="text1"/>
          <w:sz w:val="24"/>
          <w:szCs w:val="24"/>
        </w:rPr>
        <w:t>3</w:t>
      </w:r>
    </w:p>
    <w:p w:rsidR="00A87354" w:rsidRPr="00BA17C3" w:rsidRDefault="00A87354" w:rsidP="00A8735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Odbiory</w:t>
      </w:r>
    </w:p>
    <w:p w:rsidR="003F4142" w:rsidRPr="00BA17C3" w:rsidRDefault="00A87354" w:rsidP="00697D96">
      <w:pPr>
        <w:pStyle w:val="Akapitzlist"/>
        <w:numPr>
          <w:ilvl w:val="0"/>
          <w:numId w:val="5"/>
        </w:numPr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Strony ustalają, że przedmiot</w:t>
      </w:r>
      <w:r w:rsidR="003F4142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umowy będzie </w:t>
      </w:r>
      <w:r w:rsidR="0044096F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podlegał odbiorom</w:t>
      </w:r>
      <w:r w:rsidR="003F4142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:</w:t>
      </w:r>
    </w:p>
    <w:p w:rsidR="001962C7" w:rsidRPr="00BA17C3" w:rsidRDefault="007736B9" w:rsidP="00697D96">
      <w:pPr>
        <w:spacing w:after="0" w:line="240" w:lineRule="auto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>
        <w:rPr>
          <w:rFonts w:ascii="Bookman Old Style" w:hAnsi="Bookman Old Style" w:cs="Arial"/>
          <w:bCs/>
          <w:color w:val="000000" w:themeColor="text1"/>
          <w:sz w:val="24"/>
          <w:szCs w:val="24"/>
        </w:rPr>
        <w:t>Czę</w:t>
      </w:r>
      <w:r w:rsidR="00BA45E4">
        <w:rPr>
          <w:rFonts w:ascii="Bookman Old Style" w:hAnsi="Bookman Old Style" w:cs="Arial"/>
          <w:bCs/>
          <w:color w:val="000000" w:themeColor="text1"/>
          <w:sz w:val="24"/>
          <w:szCs w:val="24"/>
        </w:rPr>
        <w:t>ść I</w:t>
      </w:r>
    </w:p>
    <w:p w:rsidR="00D37076" w:rsidRPr="00DD04E7" w:rsidRDefault="00FA6529" w:rsidP="00697D96">
      <w:pPr>
        <w:spacing w:line="240" w:lineRule="auto"/>
        <w:jc w:val="both"/>
        <w:rPr>
          <w:rFonts w:ascii="Bookman Old Style" w:hAnsi="Bookman Old Style" w:cs="Arial"/>
          <w:bCs/>
          <w:sz w:val="24"/>
          <w:szCs w:val="24"/>
        </w:rPr>
      </w:pPr>
      <w:r w:rsidRPr="00DD04E7">
        <w:rPr>
          <w:rFonts w:ascii="Bookman Old Style" w:hAnsi="Bookman Old Style" w:cs="Arial"/>
          <w:bCs/>
          <w:sz w:val="24"/>
          <w:szCs w:val="24"/>
        </w:rPr>
        <w:lastRenderedPageBreak/>
        <w:t xml:space="preserve">Po dostawie </w:t>
      </w:r>
      <w:r w:rsidR="00090B67" w:rsidRPr="00DD04E7">
        <w:rPr>
          <w:rFonts w:ascii="Bookman Old Style" w:hAnsi="Bookman Old Style"/>
          <w:sz w:val="24"/>
          <w:szCs w:val="24"/>
        </w:rPr>
        <w:t>agregatu z modułem SZR</w:t>
      </w:r>
      <w:r w:rsidR="007E01C4" w:rsidRPr="00DD04E7">
        <w:rPr>
          <w:rFonts w:ascii="Bookman Old Style" w:hAnsi="Bookman Old Style" w:cs="Arial"/>
          <w:bCs/>
          <w:sz w:val="24"/>
          <w:szCs w:val="24"/>
        </w:rPr>
        <w:t xml:space="preserve"> </w:t>
      </w:r>
      <w:r w:rsidR="00147BB4" w:rsidRPr="00DD04E7">
        <w:rPr>
          <w:rFonts w:ascii="Bookman Old Style" w:hAnsi="Bookman Old Style" w:cs="Arial"/>
          <w:bCs/>
          <w:sz w:val="24"/>
          <w:szCs w:val="24"/>
        </w:rPr>
        <w:t>wraz z zainstalowaniem, wdrożeniem rozwiązania i przeszkoleniem personelu z obsługi</w:t>
      </w:r>
      <w:r w:rsidR="00B0288C" w:rsidRPr="00DD04E7">
        <w:rPr>
          <w:rFonts w:ascii="Bookman Old Style" w:hAnsi="Bookman Old Style" w:cs="Arial"/>
          <w:bCs/>
          <w:sz w:val="24"/>
          <w:szCs w:val="24"/>
        </w:rPr>
        <w:t>,</w:t>
      </w:r>
      <w:r w:rsidR="00147BB4" w:rsidRPr="00DD04E7">
        <w:rPr>
          <w:rFonts w:ascii="Bookman Old Style" w:hAnsi="Bookman Old Style" w:cs="Arial"/>
          <w:bCs/>
          <w:sz w:val="24"/>
          <w:szCs w:val="24"/>
        </w:rPr>
        <w:t xml:space="preserve"> w miejscu wskazanym</w:t>
      </w:r>
      <w:r w:rsidRPr="00DD04E7">
        <w:rPr>
          <w:rFonts w:ascii="Bookman Old Style" w:hAnsi="Bookman Old Style" w:cs="Arial"/>
          <w:bCs/>
          <w:sz w:val="24"/>
          <w:szCs w:val="24"/>
        </w:rPr>
        <w:t xml:space="preserve"> przez Zamawiającego.</w:t>
      </w:r>
    </w:p>
    <w:p w:rsidR="0020556C" w:rsidRPr="00DD04E7" w:rsidRDefault="007736B9" w:rsidP="00697D96">
      <w:pPr>
        <w:spacing w:after="0" w:line="240" w:lineRule="auto"/>
        <w:jc w:val="both"/>
        <w:rPr>
          <w:rFonts w:ascii="Bookman Old Style" w:hAnsi="Bookman Old Style" w:cs="Arial"/>
          <w:bCs/>
          <w:sz w:val="24"/>
          <w:szCs w:val="24"/>
        </w:rPr>
      </w:pPr>
      <w:r w:rsidRPr="00DD04E7">
        <w:rPr>
          <w:rFonts w:ascii="Bookman Old Style" w:hAnsi="Bookman Old Style" w:cs="Arial"/>
          <w:bCs/>
          <w:sz w:val="24"/>
          <w:szCs w:val="24"/>
        </w:rPr>
        <w:t>Czę</w:t>
      </w:r>
      <w:r w:rsidR="002264AA" w:rsidRPr="00DD04E7">
        <w:rPr>
          <w:rFonts w:ascii="Bookman Old Style" w:hAnsi="Bookman Old Style" w:cs="Arial"/>
          <w:bCs/>
          <w:sz w:val="24"/>
          <w:szCs w:val="24"/>
        </w:rPr>
        <w:t xml:space="preserve">ść </w:t>
      </w:r>
      <w:r w:rsidR="00BA45E4" w:rsidRPr="00DD04E7">
        <w:rPr>
          <w:rFonts w:ascii="Bookman Old Style" w:hAnsi="Bookman Old Style" w:cs="Arial"/>
          <w:bCs/>
          <w:sz w:val="24"/>
          <w:szCs w:val="24"/>
        </w:rPr>
        <w:t>II</w:t>
      </w:r>
    </w:p>
    <w:p w:rsidR="00935950" w:rsidRPr="000E5D04" w:rsidRDefault="00FA6529" w:rsidP="00697D96">
      <w:pPr>
        <w:spacing w:line="240" w:lineRule="auto"/>
        <w:jc w:val="both"/>
        <w:rPr>
          <w:rFonts w:ascii="Bookman Old Style" w:hAnsi="Bookman Old Style" w:cs="Arial"/>
          <w:bCs/>
          <w:sz w:val="24"/>
          <w:szCs w:val="24"/>
        </w:rPr>
      </w:pPr>
      <w:r w:rsidRPr="00DD04E7">
        <w:rPr>
          <w:rFonts w:ascii="Bookman Old Style" w:hAnsi="Bookman Old Style" w:cs="Arial"/>
          <w:bCs/>
          <w:sz w:val="24"/>
          <w:szCs w:val="24"/>
        </w:rPr>
        <w:t xml:space="preserve">Po </w:t>
      </w:r>
      <w:r w:rsidRPr="000E5D04">
        <w:rPr>
          <w:rFonts w:ascii="Bookman Old Style" w:hAnsi="Bookman Old Style" w:cs="Arial"/>
          <w:bCs/>
          <w:sz w:val="24"/>
          <w:szCs w:val="24"/>
        </w:rPr>
        <w:t xml:space="preserve">dostawie </w:t>
      </w:r>
      <w:r w:rsidR="000C1F5C">
        <w:rPr>
          <w:rFonts w:ascii="Bookman Old Style" w:hAnsi="Bookman Old Style" w:cs="Arial"/>
          <w:bCs/>
          <w:sz w:val="24"/>
          <w:szCs w:val="24"/>
        </w:rPr>
        <w:t>systemu backu</w:t>
      </w:r>
      <w:r w:rsidR="000E5D04" w:rsidRPr="000E5D04">
        <w:rPr>
          <w:rFonts w:ascii="Bookman Old Style" w:hAnsi="Bookman Old Style" w:cs="Arial"/>
          <w:bCs/>
          <w:sz w:val="24"/>
          <w:szCs w:val="24"/>
        </w:rPr>
        <w:t>pu</w:t>
      </w:r>
      <w:r w:rsidR="007A59C1" w:rsidRPr="000E5D04">
        <w:rPr>
          <w:rFonts w:ascii="Bookman Old Style" w:hAnsi="Bookman Old Style" w:cs="Arial"/>
          <w:bCs/>
          <w:sz w:val="24"/>
          <w:szCs w:val="24"/>
        </w:rPr>
        <w:t xml:space="preserve"> </w:t>
      </w:r>
      <w:r w:rsidR="00147BB4" w:rsidRPr="000E5D04">
        <w:rPr>
          <w:rFonts w:ascii="Bookman Old Style" w:hAnsi="Bookman Old Style" w:cs="Arial"/>
          <w:bCs/>
          <w:sz w:val="24"/>
          <w:szCs w:val="24"/>
        </w:rPr>
        <w:t>wraz z zainsta</w:t>
      </w:r>
      <w:r w:rsidR="00062B2D" w:rsidRPr="000E5D04">
        <w:rPr>
          <w:rFonts w:ascii="Bookman Old Style" w:hAnsi="Bookman Old Style" w:cs="Arial"/>
          <w:bCs/>
          <w:sz w:val="24"/>
          <w:szCs w:val="24"/>
        </w:rPr>
        <w:t>lowaniem, wdrożeniem rozwiązań</w:t>
      </w:r>
      <w:r w:rsidR="00147BB4" w:rsidRPr="000E5D04">
        <w:rPr>
          <w:rFonts w:ascii="Bookman Old Style" w:hAnsi="Bookman Old Style" w:cs="Arial"/>
          <w:bCs/>
          <w:sz w:val="24"/>
          <w:szCs w:val="24"/>
        </w:rPr>
        <w:t xml:space="preserve"> i przeszkoleniem personelu z obsługi w miejscu</w:t>
      </w:r>
      <w:r w:rsidRPr="000E5D04">
        <w:rPr>
          <w:rFonts w:ascii="Bookman Old Style" w:hAnsi="Bookman Old Style" w:cs="Arial"/>
          <w:bCs/>
          <w:sz w:val="24"/>
          <w:szCs w:val="24"/>
        </w:rPr>
        <w:t xml:space="preserve"> </w:t>
      </w:r>
      <w:r w:rsidR="00147BB4" w:rsidRPr="000E5D04">
        <w:rPr>
          <w:rFonts w:ascii="Bookman Old Style" w:hAnsi="Bookman Old Style" w:cs="Arial"/>
          <w:bCs/>
          <w:sz w:val="24"/>
          <w:szCs w:val="24"/>
        </w:rPr>
        <w:t>wskazanym</w:t>
      </w:r>
      <w:r w:rsidRPr="000E5D04">
        <w:rPr>
          <w:rFonts w:ascii="Bookman Old Style" w:hAnsi="Bookman Old Style" w:cs="Arial"/>
          <w:bCs/>
          <w:sz w:val="24"/>
          <w:szCs w:val="24"/>
        </w:rPr>
        <w:t xml:space="preserve"> przez Zamawiającego.</w:t>
      </w:r>
    </w:p>
    <w:p w:rsidR="00DD04E7" w:rsidRPr="000E5D04" w:rsidRDefault="00DD04E7" w:rsidP="00DD04E7">
      <w:pPr>
        <w:spacing w:after="0" w:line="240" w:lineRule="auto"/>
        <w:jc w:val="both"/>
        <w:rPr>
          <w:rFonts w:ascii="Bookman Old Style" w:hAnsi="Bookman Old Style" w:cs="Arial"/>
          <w:bCs/>
          <w:sz w:val="24"/>
          <w:szCs w:val="24"/>
        </w:rPr>
      </w:pPr>
      <w:r w:rsidRPr="000E5D04">
        <w:rPr>
          <w:rFonts w:ascii="Bookman Old Style" w:hAnsi="Bookman Old Style" w:cs="Arial"/>
          <w:bCs/>
          <w:sz w:val="24"/>
          <w:szCs w:val="24"/>
        </w:rPr>
        <w:t>Część III</w:t>
      </w:r>
    </w:p>
    <w:p w:rsidR="00DD04E7" w:rsidRPr="00DD04E7" w:rsidRDefault="00DD04E7" w:rsidP="00DD04E7">
      <w:pPr>
        <w:spacing w:line="240" w:lineRule="auto"/>
        <w:jc w:val="both"/>
        <w:rPr>
          <w:rFonts w:ascii="Bookman Old Style" w:hAnsi="Bookman Old Style" w:cs="Arial"/>
          <w:bCs/>
          <w:sz w:val="24"/>
          <w:szCs w:val="24"/>
        </w:rPr>
      </w:pPr>
      <w:r w:rsidRPr="000E5D04">
        <w:rPr>
          <w:rFonts w:ascii="Bookman Old Style" w:hAnsi="Bookman Old Style" w:cs="Arial"/>
          <w:bCs/>
          <w:sz w:val="24"/>
          <w:szCs w:val="24"/>
        </w:rPr>
        <w:t>Po dostawie</w:t>
      </w:r>
      <w:r w:rsidR="000E5D04" w:rsidRPr="000E5D04">
        <w:rPr>
          <w:rFonts w:ascii="Bookman Old Style" w:hAnsi="Bookman Old Style" w:cs="Arial"/>
          <w:bCs/>
          <w:sz w:val="24"/>
          <w:szCs w:val="24"/>
        </w:rPr>
        <w:t xml:space="preserve"> oprogramowań zabezpieczających </w:t>
      </w:r>
      <w:r w:rsidRPr="000E5D04">
        <w:rPr>
          <w:rFonts w:ascii="Bookman Old Style" w:hAnsi="Bookman Old Style" w:cs="Arial"/>
          <w:bCs/>
          <w:sz w:val="24"/>
          <w:szCs w:val="24"/>
        </w:rPr>
        <w:t>wraz</w:t>
      </w:r>
      <w:r w:rsidRPr="00DD04E7">
        <w:rPr>
          <w:rFonts w:ascii="Bookman Old Style" w:hAnsi="Bookman Old Style" w:cs="Arial"/>
          <w:bCs/>
          <w:sz w:val="24"/>
          <w:szCs w:val="24"/>
        </w:rPr>
        <w:t xml:space="preserve"> z zainstalowaniem, wdrożeniem rozwiązań i przeszkoleniem personelu z obsługi w miejscu wskazanym przez Zamawiającego.</w:t>
      </w:r>
    </w:p>
    <w:p w:rsidR="00DD04E7" w:rsidRPr="00DD04E7" w:rsidRDefault="00DD04E7" w:rsidP="00DD04E7">
      <w:pPr>
        <w:spacing w:after="0" w:line="240" w:lineRule="auto"/>
        <w:jc w:val="both"/>
        <w:rPr>
          <w:rFonts w:ascii="Bookman Old Style" w:hAnsi="Bookman Old Style" w:cs="Arial"/>
          <w:bCs/>
          <w:sz w:val="24"/>
          <w:szCs w:val="24"/>
        </w:rPr>
      </w:pPr>
      <w:r w:rsidRPr="00DD04E7">
        <w:rPr>
          <w:rFonts w:ascii="Bookman Old Style" w:hAnsi="Bookman Old Style" w:cs="Arial"/>
          <w:bCs/>
          <w:sz w:val="24"/>
          <w:szCs w:val="24"/>
        </w:rPr>
        <w:t>Część IV</w:t>
      </w:r>
    </w:p>
    <w:p w:rsidR="00DD04E7" w:rsidRPr="00DD04E7" w:rsidRDefault="00DD04E7" w:rsidP="00697D96">
      <w:pPr>
        <w:spacing w:line="240" w:lineRule="auto"/>
        <w:jc w:val="both"/>
        <w:rPr>
          <w:rFonts w:ascii="Bookman Old Style" w:hAnsi="Bookman Old Style" w:cs="Arial"/>
          <w:bCs/>
          <w:sz w:val="24"/>
          <w:szCs w:val="24"/>
        </w:rPr>
      </w:pPr>
      <w:r w:rsidRPr="00DD04E7">
        <w:rPr>
          <w:rFonts w:ascii="Bookman Old Style" w:hAnsi="Bookman Old Style" w:cs="Arial"/>
          <w:bCs/>
          <w:sz w:val="24"/>
          <w:szCs w:val="24"/>
        </w:rPr>
        <w:t xml:space="preserve">Po dostawie </w:t>
      </w:r>
      <w:r w:rsidR="000E5D04">
        <w:rPr>
          <w:rFonts w:ascii="Bookman Old Style" w:hAnsi="Bookman Old Style" w:cs="Arial"/>
          <w:bCs/>
          <w:sz w:val="24"/>
          <w:szCs w:val="24"/>
        </w:rPr>
        <w:t xml:space="preserve">infrastruktury sieciowej </w:t>
      </w:r>
      <w:r w:rsidRPr="00DD04E7">
        <w:rPr>
          <w:rFonts w:ascii="Bookman Old Style" w:hAnsi="Bookman Old Style" w:cs="Arial"/>
          <w:bCs/>
          <w:sz w:val="24"/>
          <w:szCs w:val="24"/>
        </w:rPr>
        <w:t>wraz z zainstalowaniem, wdrożeniem rozwiązań i przeszkoleniem personelu z obsługi w miejscu wskazanym przez Zamawiającego.</w:t>
      </w:r>
    </w:p>
    <w:p w:rsidR="00A87354" w:rsidRPr="00BA17C3" w:rsidRDefault="001962C7" w:rsidP="00697D96">
      <w:pPr>
        <w:spacing w:after="0" w:line="240" w:lineRule="auto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2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. Z czynności odbioru zostanie sporządzony protokół, który zawierać będzie wszystkie ustalenia, poczynione w trakcie odbioru.</w:t>
      </w:r>
    </w:p>
    <w:p w:rsidR="000D0562" w:rsidRPr="00BA17C3" w:rsidRDefault="001962C7" w:rsidP="00697D96">
      <w:pPr>
        <w:spacing w:after="0" w:line="240" w:lineRule="auto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3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. Z dniem protokolarnego odbioru na Zamawiającego 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przechodzi 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ryzyko utraty lub uszkodzenia przedmiotu umowy.</w:t>
      </w:r>
    </w:p>
    <w:p w:rsidR="00C7542C" w:rsidRDefault="00C7542C" w:rsidP="002475B6">
      <w:pPr>
        <w:spacing w:after="0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</w:p>
    <w:p w:rsidR="00A87354" w:rsidRPr="00BA17C3" w:rsidRDefault="00A87354" w:rsidP="00A8735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§ </w:t>
      </w:r>
      <w:r w:rsidR="006A64E7">
        <w:rPr>
          <w:rFonts w:ascii="Bookman Old Style" w:hAnsi="Bookman Old Style" w:cs="Arial"/>
          <w:bCs/>
          <w:color w:val="000000" w:themeColor="text1"/>
          <w:sz w:val="24"/>
          <w:szCs w:val="24"/>
        </w:rPr>
        <w:t>4</w:t>
      </w:r>
    </w:p>
    <w:p w:rsidR="00A87354" w:rsidRPr="00BA17C3" w:rsidRDefault="00A87354" w:rsidP="00A8735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Wynagrodzenie</w:t>
      </w:r>
      <w:r w:rsidR="006B6FBA" w:rsidRPr="00BA17C3">
        <w:rPr>
          <w:rStyle w:val="Odwoanieprzypisudolnego"/>
          <w:rFonts w:ascii="Bookman Old Style" w:hAnsi="Bookman Old Style" w:cs="Arial"/>
          <w:bCs/>
          <w:color w:val="000000" w:themeColor="text1"/>
          <w:sz w:val="24"/>
          <w:szCs w:val="24"/>
        </w:rPr>
        <w:footnoteReference w:id="1"/>
      </w:r>
    </w:p>
    <w:p w:rsidR="00802158" w:rsidRPr="00BA45E4" w:rsidRDefault="00802158" w:rsidP="00697D96">
      <w:pPr>
        <w:spacing w:line="240" w:lineRule="auto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Strony ustalają, że wykonawca otrzyma wynagrodzenie</w:t>
      </w:r>
      <w:r w:rsidR="00CE5940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</w:t>
      </w:r>
      <w:r w:rsidR="00947ADC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brutto</w:t>
      </w:r>
      <w:r w:rsidR="00947ADC">
        <w:rPr>
          <w:rFonts w:ascii="Bookman Old Style" w:hAnsi="Bookman Old Style" w:cs="Arial"/>
          <w:bCs/>
          <w:color w:val="000000" w:themeColor="text1"/>
          <w:sz w:val="24"/>
          <w:szCs w:val="24"/>
        </w:rPr>
        <w:t>:</w:t>
      </w:r>
    </w:p>
    <w:p w:rsidR="00802158" w:rsidRPr="00BA17C3" w:rsidRDefault="00BA45E4" w:rsidP="00697D96">
      <w:pPr>
        <w:spacing w:before="120" w:after="120" w:line="240" w:lineRule="auto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>
        <w:rPr>
          <w:rFonts w:ascii="Bookman Old Style" w:hAnsi="Bookman Old Style" w:cs="Arial"/>
          <w:bCs/>
          <w:color w:val="000000" w:themeColor="text1"/>
          <w:sz w:val="24"/>
          <w:szCs w:val="24"/>
        </w:rPr>
        <w:t>Cześć I</w:t>
      </w:r>
    </w:p>
    <w:p w:rsidR="00A736BE" w:rsidRPr="00997CD2" w:rsidRDefault="00F20465" w:rsidP="00697D96">
      <w:pPr>
        <w:spacing w:line="240" w:lineRule="auto"/>
        <w:jc w:val="both"/>
        <w:rPr>
          <w:rFonts w:ascii="Bookman Old Style" w:hAnsi="Bookman Old Style" w:cs="Arial"/>
          <w:bCs/>
          <w:sz w:val="24"/>
          <w:szCs w:val="24"/>
        </w:rPr>
      </w:pPr>
      <w:r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w wysokości </w:t>
      </w:r>
      <w:r w:rsidR="006B6FBA" w:rsidRPr="00792831">
        <w:rPr>
          <w:rFonts w:ascii="Bookman Old Style" w:hAnsi="Bookman Old Style" w:cs="Arial"/>
          <w:b/>
          <w:bCs/>
          <w:color w:val="000000" w:themeColor="text1"/>
          <w:sz w:val="24"/>
          <w:szCs w:val="24"/>
        </w:rPr>
        <w:t>…………… zł</w:t>
      </w:r>
      <w:r w:rsidR="006B6FBA" w:rsidRPr="001959EF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słownie zł ……………. </w:t>
      </w:r>
      <w:r w:rsidR="001959EF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po dostawie </w:t>
      </w:r>
      <w:r w:rsidR="007A59C1">
        <w:rPr>
          <w:rFonts w:ascii="Bookman Old Style" w:hAnsi="Bookman Old Style"/>
          <w:sz w:val="24"/>
          <w:szCs w:val="24"/>
        </w:rPr>
        <w:t xml:space="preserve">agregatu z </w:t>
      </w:r>
      <w:r w:rsidR="007A59C1" w:rsidRPr="00997CD2">
        <w:rPr>
          <w:rFonts w:ascii="Bookman Old Style" w:hAnsi="Bookman Old Style"/>
          <w:sz w:val="24"/>
          <w:szCs w:val="24"/>
        </w:rPr>
        <w:t>modułem SZR</w:t>
      </w:r>
      <w:r w:rsidRPr="00997CD2">
        <w:rPr>
          <w:rFonts w:ascii="Bookman Old Style" w:hAnsi="Bookman Old Style" w:cs="Arial"/>
          <w:bCs/>
          <w:sz w:val="24"/>
          <w:szCs w:val="24"/>
        </w:rPr>
        <w:t xml:space="preserve"> </w:t>
      </w:r>
      <w:r w:rsidR="00B0288C" w:rsidRPr="00997CD2">
        <w:rPr>
          <w:rFonts w:ascii="Bookman Old Style" w:hAnsi="Bookman Old Style" w:cs="Arial"/>
          <w:bCs/>
          <w:sz w:val="24"/>
          <w:szCs w:val="24"/>
        </w:rPr>
        <w:t xml:space="preserve">wraz z zainstalowaniem, wdrożeniem rozwiązania i przeszkoleniem personelu z obsługi </w:t>
      </w:r>
      <w:r w:rsidR="001959EF" w:rsidRPr="00997CD2">
        <w:rPr>
          <w:rFonts w:ascii="Bookman Old Style" w:hAnsi="Bookman Old Style" w:cs="Arial"/>
          <w:bCs/>
          <w:sz w:val="24"/>
          <w:szCs w:val="24"/>
        </w:rPr>
        <w:t>do miejsca wskazanego przez zamawiającego.</w:t>
      </w:r>
    </w:p>
    <w:p w:rsidR="00A736BE" w:rsidRPr="00997CD2" w:rsidRDefault="00590CB9" w:rsidP="00697D96">
      <w:pPr>
        <w:pStyle w:val="Akapitzlist"/>
        <w:ind w:left="0"/>
        <w:jc w:val="both"/>
        <w:rPr>
          <w:rFonts w:ascii="Bookman Old Style" w:hAnsi="Bookman Old Style" w:cs="Arial"/>
          <w:bCs/>
          <w:sz w:val="24"/>
          <w:szCs w:val="24"/>
        </w:rPr>
      </w:pPr>
      <w:r w:rsidRPr="00997CD2">
        <w:rPr>
          <w:rFonts w:ascii="Bookman Old Style" w:hAnsi="Bookman Old Style" w:cs="Arial"/>
          <w:bCs/>
          <w:sz w:val="24"/>
          <w:szCs w:val="24"/>
        </w:rPr>
        <w:t>Część I</w:t>
      </w:r>
      <w:r w:rsidR="00BA45E4" w:rsidRPr="00997CD2">
        <w:rPr>
          <w:rFonts w:ascii="Bookman Old Style" w:hAnsi="Bookman Old Style" w:cs="Arial"/>
          <w:bCs/>
          <w:sz w:val="24"/>
          <w:szCs w:val="24"/>
        </w:rPr>
        <w:t>I</w:t>
      </w:r>
    </w:p>
    <w:p w:rsidR="00B228DD" w:rsidRPr="00997CD2" w:rsidRDefault="00B228DD" w:rsidP="00697D96">
      <w:pPr>
        <w:pStyle w:val="Akapitzlist"/>
        <w:ind w:left="0"/>
        <w:jc w:val="both"/>
        <w:rPr>
          <w:rFonts w:ascii="Bookman Old Style" w:hAnsi="Bookman Old Style" w:cs="Arial"/>
          <w:bCs/>
          <w:sz w:val="24"/>
          <w:szCs w:val="24"/>
        </w:rPr>
      </w:pPr>
    </w:p>
    <w:p w:rsidR="00F1012E" w:rsidRPr="00997CD2" w:rsidRDefault="00F20465" w:rsidP="00697D96">
      <w:pPr>
        <w:spacing w:line="240" w:lineRule="auto"/>
        <w:jc w:val="both"/>
        <w:rPr>
          <w:rFonts w:ascii="Bookman Old Style" w:hAnsi="Bookman Old Style" w:cs="Arial"/>
          <w:bCs/>
          <w:sz w:val="24"/>
          <w:szCs w:val="24"/>
        </w:rPr>
      </w:pPr>
      <w:r w:rsidRPr="00997CD2">
        <w:rPr>
          <w:rFonts w:ascii="Bookman Old Style" w:hAnsi="Bookman Old Style" w:cs="Arial"/>
          <w:bCs/>
          <w:sz w:val="24"/>
          <w:szCs w:val="24"/>
        </w:rPr>
        <w:t>w wysokości</w:t>
      </w:r>
      <w:r w:rsidR="00F1012E" w:rsidRPr="00997CD2">
        <w:rPr>
          <w:rFonts w:ascii="Bookman Old Style" w:hAnsi="Bookman Old Style" w:cs="Arial"/>
          <w:bCs/>
          <w:sz w:val="24"/>
          <w:szCs w:val="24"/>
        </w:rPr>
        <w:t xml:space="preserve"> </w:t>
      </w:r>
      <w:r w:rsidR="00F1012E" w:rsidRPr="00997CD2">
        <w:rPr>
          <w:rFonts w:ascii="Bookman Old Style" w:hAnsi="Bookman Old Style" w:cs="Arial"/>
          <w:b/>
          <w:bCs/>
          <w:sz w:val="24"/>
          <w:szCs w:val="24"/>
        </w:rPr>
        <w:t>…………… zł</w:t>
      </w:r>
      <w:r w:rsidR="00F1012E" w:rsidRPr="00997CD2">
        <w:rPr>
          <w:rFonts w:ascii="Bookman Old Style" w:hAnsi="Bookman Old Style" w:cs="Arial"/>
          <w:bCs/>
          <w:sz w:val="24"/>
          <w:szCs w:val="24"/>
        </w:rPr>
        <w:t xml:space="preserve"> słownie zł ……………. po dostawie </w:t>
      </w:r>
      <w:r w:rsidR="000C1F5C">
        <w:rPr>
          <w:rFonts w:ascii="Bookman Old Style" w:hAnsi="Bookman Old Style" w:cs="Arial"/>
          <w:bCs/>
          <w:sz w:val="24"/>
          <w:szCs w:val="24"/>
        </w:rPr>
        <w:t>systemu back</w:t>
      </w:r>
      <w:r w:rsidR="0003249F">
        <w:rPr>
          <w:rFonts w:ascii="Bookman Old Style" w:hAnsi="Bookman Old Style" w:cs="Arial"/>
          <w:bCs/>
          <w:sz w:val="24"/>
          <w:szCs w:val="24"/>
        </w:rPr>
        <w:t>upu</w:t>
      </w:r>
      <w:r w:rsidR="00F1012E" w:rsidRPr="00997CD2">
        <w:rPr>
          <w:rFonts w:ascii="Bookman Old Style" w:hAnsi="Bookman Old Style" w:cs="Arial"/>
          <w:bCs/>
          <w:sz w:val="24"/>
          <w:szCs w:val="24"/>
        </w:rPr>
        <w:t xml:space="preserve"> </w:t>
      </w:r>
      <w:r w:rsidR="00B0288C" w:rsidRPr="00997CD2">
        <w:rPr>
          <w:rFonts w:ascii="Bookman Old Style" w:hAnsi="Bookman Old Style" w:cs="Arial"/>
          <w:bCs/>
          <w:sz w:val="24"/>
          <w:szCs w:val="24"/>
        </w:rPr>
        <w:t xml:space="preserve">wraz z zainstalowaniem, wdrożeniem rozwiązań i przeszkoleniem personelu z obsługi </w:t>
      </w:r>
      <w:r w:rsidR="007736B9" w:rsidRPr="00997CD2">
        <w:rPr>
          <w:rFonts w:ascii="Bookman Old Style" w:hAnsi="Bookman Old Style" w:cs="Arial"/>
          <w:bCs/>
          <w:sz w:val="24"/>
          <w:szCs w:val="24"/>
        </w:rPr>
        <w:t>do</w:t>
      </w:r>
      <w:r w:rsidR="00C5121E" w:rsidRPr="00997CD2">
        <w:rPr>
          <w:rFonts w:ascii="Bookman Old Style" w:hAnsi="Bookman Old Style" w:cs="Arial"/>
          <w:bCs/>
          <w:sz w:val="24"/>
          <w:szCs w:val="24"/>
        </w:rPr>
        <w:t xml:space="preserve"> </w:t>
      </w:r>
      <w:r w:rsidR="00F1012E" w:rsidRPr="00997CD2">
        <w:rPr>
          <w:rFonts w:ascii="Bookman Old Style" w:hAnsi="Bookman Old Style" w:cs="Arial"/>
          <w:bCs/>
          <w:sz w:val="24"/>
          <w:szCs w:val="24"/>
        </w:rPr>
        <w:t>miejsc</w:t>
      </w:r>
      <w:r w:rsidR="007736B9" w:rsidRPr="00997CD2">
        <w:rPr>
          <w:rFonts w:ascii="Bookman Old Style" w:hAnsi="Bookman Old Style" w:cs="Arial"/>
          <w:bCs/>
          <w:sz w:val="24"/>
          <w:szCs w:val="24"/>
        </w:rPr>
        <w:t>a wskazanego</w:t>
      </w:r>
      <w:r w:rsidR="00F1012E" w:rsidRPr="00997CD2">
        <w:rPr>
          <w:rFonts w:ascii="Bookman Old Style" w:hAnsi="Bookman Old Style" w:cs="Arial"/>
          <w:bCs/>
          <w:sz w:val="24"/>
          <w:szCs w:val="24"/>
        </w:rPr>
        <w:t xml:space="preserve"> przez Zamawiającego.</w:t>
      </w:r>
    </w:p>
    <w:p w:rsidR="00DD04E7" w:rsidRPr="00997CD2" w:rsidRDefault="00DD04E7" w:rsidP="00DD04E7">
      <w:pPr>
        <w:pStyle w:val="Akapitzlist"/>
        <w:ind w:left="0"/>
        <w:jc w:val="both"/>
        <w:rPr>
          <w:rFonts w:ascii="Bookman Old Style" w:hAnsi="Bookman Old Style" w:cs="Arial"/>
          <w:bCs/>
          <w:sz w:val="24"/>
          <w:szCs w:val="24"/>
        </w:rPr>
      </w:pPr>
      <w:r w:rsidRPr="00997CD2">
        <w:rPr>
          <w:rFonts w:ascii="Bookman Old Style" w:hAnsi="Bookman Old Style" w:cs="Arial"/>
          <w:bCs/>
          <w:sz w:val="24"/>
          <w:szCs w:val="24"/>
        </w:rPr>
        <w:t>Część III</w:t>
      </w:r>
    </w:p>
    <w:p w:rsidR="00DD04E7" w:rsidRPr="00997CD2" w:rsidRDefault="00DD04E7" w:rsidP="00DD04E7">
      <w:pPr>
        <w:pStyle w:val="Akapitzlist"/>
        <w:ind w:left="0"/>
        <w:jc w:val="both"/>
        <w:rPr>
          <w:rFonts w:ascii="Bookman Old Style" w:hAnsi="Bookman Old Style" w:cs="Arial"/>
          <w:bCs/>
          <w:sz w:val="24"/>
          <w:szCs w:val="24"/>
        </w:rPr>
      </w:pPr>
    </w:p>
    <w:p w:rsidR="00DD04E7" w:rsidRPr="00997CD2" w:rsidRDefault="00DD04E7" w:rsidP="00DD04E7">
      <w:pPr>
        <w:spacing w:line="240" w:lineRule="auto"/>
        <w:jc w:val="both"/>
        <w:rPr>
          <w:rFonts w:ascii="Bookman Old Style" w:hAnsi="Bookman Old Style" w:cs="Arial"/>
          <w:bCs/>
          <w:sz w:val="24"/>
          <w:szCs w:val="24"/>
        </w:rPr>
      </w:pPr>
      <w:r w:rsidRPr="00997CD2">
        <w:rPr>
          <w:rFonts w:ascii="Bookman Old Style" w:hAnsi="Bookman Old Style" w:cs="Arial"/>
          <w:bCs/>
          <w:sz w:val="24"/>
          <w:szCs w:val="24"/>
        </w:rPr>
        <w:lastRenderedPageBreak/>
        <w:t xml:space="preserve">w wysokości </w:t>
      </w:r>
      <w:r w:rsidRPr="00997CD2">
        <w:rPr>
          <w:rFonts w:ascii="Bookman Old Style" w:hAnsi="Bookman Old Style" w:cs="Arial"/>
          <w:b/>
          <w:bCs/>
          <w:sz w:val="24"/>
          <w:szCs w:val="24"/>
        </w:rPr>
        <w:t>…………… zł</w:t>
      </w:r>
      <w:r w:rsidRPr="00997CD2">
        <w:rPr>
          <w:rFonts w:ascii="Bookman Old Style" w:hAnsi="Bookman Old Style" w:cs="Arial"/>
          <w:bCs/>
          <w:sz w:val="24"/>
          <w:szCs w:val="24"/>
        </w:rPr>
        <w:t xml:space="preserve"> słownie zł ……………. po dostawie </w:t>
      </w:r>
      <w:r w:rsidR="00075548" w:rsidRPr="00997CD2">
        <w:rPr>
          <w:rFonts w:ascii="Bookman Old Style" w:hAnsi="Bookman Old Style" w:cs="Arial"/>
          <w:bCs/>
          <w:sz w:val="24"/>
          <w:szCs w:val="24"/>
        </w:rPr>
        <w:t>oprogramowań zabezpieczających</w:t>
      </w:r>
      <w:r w:rsidRPr="00997CD2">
        <w:rPr>
          <w:rFonts w:ascii="Bookman Old Style" w:hAnsi="Bookman Old Style" w:cs="Arial"/>
          <w:bCs/>
          <w:sz w:val="24"/>
          <w:szCs w:val="24"/>
        </w:rPr>
        <w:t xml:space="preserve"> wraz z zainstalowaniem, wdrożeniem rozwiązań i przeszkoleniem personelu z obsługi do miejsca wskazanego przez Zamawiającego.</w:t>
      </w:r>
    </w:p>
    <w:p w:rsidR="00DD04E7" w:rsidRPr="00997CD2" w:rsidRDefault="00DD04E7" w:rsidP="00DD04E7">
      <w:pPr>
        <w:pStyle w:val="Akapitzlist"/>
        <w:ind w:left="0"/>
        <w:jc w:val="both"/>
        <w:rPr>
          <w:rFonts w:ascii="Bookman Old Style" w:hAnsi="Bookman Old Style" w:cs="Arial"/>
          <w:bCs/>
          <w:sz w:val="24"/>
          <w:szCs w:val="24"/>
        </w:rPr>
      </w:pPr>
      <w:r w:rsidRPr="00997CD2">
        <w:rPr>
          <w:rFonts w:ascii="Bookman Old Style" w:hAnsi="Bookman Old Style" w:cs="Arial"/>
          <w:bCs/>
          <w:sz w:val="24"/>
          <w:szCs w:val="24"/>
        </w:rPr>
        <w:t>Część IV</w:t>
      </w:r>
    </w:p>
    <w:p w:rsidR="00DD04E7" w:rsidRPr="00997CD2" w:rsidRDefault="00DD04E7" w:rsidP="00DD04E7">
      <w:pPr>
        <w:pStyle w:val="Akapitzlist"/>
        <w:ind w:left="0"/>
        <w:jc w:val="both"/>
        <w:rPr>
          <w:rFonts w:ascii="Bookman Old Style" w:hAnsi="Bookman Old Style" w:cs="Arial"/>
          <w:bCs/>
          <w:sz w:val="24"/>
          <w:szCs w:val="24"/>
        </w:rPr>
      </w:pPr>
    </w:p>
    <w:p w:rsidR="00DD04E7" w:rsidRPr="004C6EDF" w:rsidRDefault="00DD04E7" w:rsidP="00697D96">
      <w:pPr>
        <w:spacing w:line="240" w:lineRule="auto"/>
        <w:jc w:val="both"/>
        <w:rPr>
          <w:rFonts w:ascii="Bookman Old Style" w:hAnsi="Bookman Old Style" w:cs="Arial"/>
          <w:bCs/>
          <w:sz w:val="24"/>
          <w:szCs w:val="24"/>
        </w:rPr>
      </w:pPr>
      <w:r w:rsidRPr="00997CD2">
        <w:rPr>
          <w:rFonts w:ascii="Bookman Old Style" w:hAnsi="Bookman Old Style" w:cs="Arial"/>
          <w:bCs/>
          <w:sz w:val="24"/>
          <w:szCs w:val="24"/>
        </w:rPr>
        <w:t xml:space="preserve">w wysokości </w:t>
      </w:r>
      <w:r w:rsidRPr="00997CD2">
        <w:rPr>
          <w:rFonts w:ascii="Bookman Old Style" w:hAnsi="Bookman Old Style" w:cs="Arial"/>
          <w:b/>
          <w:bCs/>
          <w:sz w:val="24"/>
          <w:szCs w:val="24"/>
        </w:rPr>
        <w:t>…………… zł</w:t>
      </w:r>
      <w:r w:rsidRPr="00997CD2">
        <w:rPr>
          <w:rFonts w:ascii="Bookman Old Style" w:hAnsi="Bookman Old Style" w:cs="Arial"/>
          <w:bCs/>
          <w:sz w:val="24"/>
          <w:szCs w:val="24"/>
        </w:rPr>
        <w:t xml:space="preserve"> słownie zł ……………. po dostawie infrastruktury </w:t>
      </w:r>
      <w:r w:rsidR="00075548" w:rsidRPr="00997CD2">
        <w:rPr>
          <w:rFonts w:ascii="Bookman Old Style" w:hAnsi="Bookman Old Style" w:cs="Arial"/>
          <w:bCs/>
          <w:sz w:val="24"/>
          <w:szCs w:val="24"/>
        </w:rPr>
        <w:t>sieciowej</w:t>
      </w:r>
      <w:r w:rsidRPr="00997CD2">
        <w:rPr>
          <w:rFonts w:ascii="Bookman Old Style" w:hAnsi="Bookman Old Style" w:cs="Arial"/>
          <w:bCs/>
          <w:sz w:val="24"/>
          <w:szCs w:val="24"/>
        </w:rPr>
        <w:t xml:space="preserve"> wraz z zainstalowaniem, wdrożeniem rozwiązań i przeszkoleniem personelu z obsługi do miejsca wskazanego przez Zamawiającego</w:t>
      </w:r>
      <w:r w:rsidRPr="004C6EDF">
        <w:rPr>
          <w:rFonts w:ascii="Bookman Old Style" w:hAnsi="Bookman Old Style" w:cs="Arial"/>
          <w:bCs/>
          <w:sz w:val="24"/>
          <w:szCs w:val="24"/>
        </w:rPr>
        <w:t>.</w:t>
      </w:r>
    </w:p>
    <w:p w:rsidR="006B6FBA" w:rsidRDefault="006B6FBA" w:rsidP="00A8735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</w:p>
    <w:p w:rsidR="00A87354" w:rsidRPr="00BA17C3" w:rsidRDefault="00A87354" w:rsidP="00A8735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§ </w:t>
      </w:r>
      <w:r w:rsidR="006B6FBA">
        <w:rPr>
          <w:rFonts w:ascii="Bookman Old Style" w:hAnsi="Bookman Old Style" w:cs="Arial"/>
          <w:bCs/>
          <w:color w:val="000000" w:themeColor="text1"/>
          <w:sz w:val="24"/>
          <w:szCs w:val="24"/>
        </w:rPr>
        <w:t>5</w:t>
      </w:r>
    </w:p>
    <w:p w:rsidR="00A87354" w:rsidRPr="00BA17C3" w:rsidRDefault="00A87354" w:rsidP="00A8735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Warunki płatności</w:t>
      </w:r>
    </w:p>
    <w:p w:rsidR="00A87354" w:rsidRPr="00BA17C3" w:rsidRDefault="005D051C" w:rsidP="00697D96">
      <w:pPr>
        <w:spacing w:after="0" w:line="240" w:lineRule="auto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iCs/>
          <w:color w:val="000000" w:themeColor="text1"/>
          <w:sz w:val="24"/>
          <w:szCs w:val="24"/>
        </w:rPr>
        <w:t xml:space="preserve">1. </w:t>
      </w:r>
      <w:r w:rsidR="00A87354" w:rsidRPr="00BA17C3">
        <w:rPr>
          <w:rFonts w:ascii="Bookman Old Style" w:hAnsi="Bookman Old Style" w:cs="Arial"/>
          <w:bCs/>
          <w:iCs/>
          <w:color w:val="000000" w:themeColor="text1"/>
          <w:sz w:val="24"/>
          <w:szCs w:val="24"/>
        </w:rPr>
        <w:t xml:space="preserve">Rozliczanie </w:t>
      </w:r>
      <w:r w:rsidRPr="00BA17C3">
        <w:rPr>
          <w:rFonts w:ascii="Bookman Old Style" w:hAnsi="Bookman Old Style" w:cs="Arial"/>
          <w:bCs/>
          <w:iCs/>
          <w:color w:val="000000" w:themeColor="text1"/>
          <w:sz w:val="24"/>
          <w:szCs w:val="24"/>
        </w:rPr>
        <w:t xml:space="preserve">dostaw </w:t>
      </w:r>
      <w:r w:rsidR="00A87354" w:rsidRPr="00BA17C3">
        <w:rPr>
          <w:rFonts w:ascii="Bookman Old Style" w:hAnsi="Bookman Old Style" w:cs="Arial"/>
          <w:bCs/>
          <w:iCs/>
          <w:color w:val="000000" w:themeColor="text1"/>
          <w:sz w:val="24"/>
          <w:szCs w:val="24"/>
        </w:rPr>
        <w:t>będzie się odbywało na podstawie faktur</w:t>
      </w:r>
      <w:r w:rsidRPr="00BA17C3">
        <w:rPr>
          <w:rFonts w:ascii="Bookman Old Style" w:hAnsi="Bookman Old Style" w:cs="Arial"/>
          <w:bCs/>
          <w:iCs/>
          <w:color w:val="000000" w:themeColor="text1"/>
          <w:sz w:val="24"/>
          <w:szCs w:val="24"/>
        </w:rPr>
        <w:t xml:space="preserve"> </w:t>
      </w:r>
      <w:r w:rsidR="0044096F" w:rsidRPr="00BA17C3">
        <w:rPr>
          <w:rFonts w:ascii="Bookman Old Style" w:hAnsi="Bookman Old Style" w:cs="Arial"/>
          <w:bCs/>
          <w:iCs/>
          <w:color w:val="000000" w:themeColor="text1"/>
          <w:sz w:val="24"/>
          <w:szCs w:val="24"/>
        </w:rPr>
        <w:t xml:space="preserve">VAT </w:t>
      </w:r>
      <w:r w:rsidR="0044096F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wystawionych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po wykonaniu i odebraniu 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dostawy 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w terminie do 30 dni od daty otrzymania przez Zamawiającego prawidłowo wystawionej faktury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.</w:t>
      </w:r>
    </w:p>
    <w:p w:rsidR="005D7E6C" w:rsidRDefault="005D051C" w:rsidP="00697D96">
      <w:pPr>
        <w:spacing w:after="0" w:line="240" w:lineRule="auto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2</w:t>
      </w:r>
      <w:r w:rsidR="005D7E6C">
        <w:rPr>
          <w:rFonts w:ascii="Bookman Old Style" w:hAnsi="Bookman Old Style" w:cs="Arial"/>
          <w:bCs/>
          <w:color w:val="000000" w:themeColor="text1"/>
          <w:sz w:val="24"/>
          <w:szCs w:val="24"/>
        </w:rPr>
        <w:t>. Wykonawca wystawi fakturę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VAT dla Gminy </w:t>
      </w:r>
      <w:r w:rsidR="005D7E6C">
        <w:rPr>
          <w:rFonts w:ascii="Bookman Old Style" w:hAnsi="Bookman Old Style" w:cs="Arial"/>
          <w:bCs/>
          <w:color w:val="000000" w:themeColor="text1"/>
          <w:sz w:val="24"/>
          <w:szCs w:val="24"/>
        </w:rPr>
        <w:t>Wierzchlas.</w:t>
      </w:r>
    </w:p>
    <w:p w:rsidR="00A87354" w:rsidRPr="00BA17C3" w:rsidRDefault="006B6FBA" w:rsidP="00697D96">
      <w:pPr>
        <w:spacing w:after="0" w:line="240" w:lineRule="auto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3. 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Zamawiający dokona płatności przelewe</w:t>
      </w:r>
      <w:r w:rsidR="005D7E6C">
        <w:rPr>
          <w:rFonts w:ascii="Bookman Old Style" w:hAnsi="Bookman Old Style" w:cs="Arial"/>
          <w:bCs/>
          <w:color w:val="000000" w:themeColor="text1"/>
          <w:sz w:val="24"/>
          <w:szCs w:val="24"/>
        </w:rPr>
        <w:t>m na rachunek bankowy Wykonawcy.</w:t>
      </w:r>
    </w:p>
    <w:p w:rsidR="00A87354" w:rsidRPr="00BA17C3" w:rsidRDefault="006B6FBA" w:rsidP="00697D96">
      <w:pPr>
        <w:spacing w:after="0" w:line="240" w:lineRule="auto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>
        <w:rPr>
          <w:rFonts w:ascii="Bookman Old Style" w:hAnsi="Bookman Old Style" w:cs="Arial"/>
          <w:bCs/>
          <w:color w:val="000000" w:themeColor="text1"/>
          <w:sz w:val="24"/>
          <w:szCs w:val="24"/>
        </w:rPr>
        <w:t>4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. Wykonawca oświadcza, że jest/nie jest</w:t>
      </w:r>
      <w:r>
        <w:rPr>
          <w:rStyle w:val="Odwoanieprzypisudolnego"/>
          <w:rFonts w:ascii="Bookman Old Style" w:hAnsi="Bookman Old Style" w:cs="Arial"/>
          <w:bCs/>
          <w:color w:val="000000" w:themeColor="text1"/>
          <w:sz w:val="24"/>
          <w:szCs w:val="24"/>
        </w:rPr>
        <w:footnoteReference w:id="2"/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zarejestrowany w Wykazie Podatników VAT prowadzonym przez Krajową Administrację Skarbową Ministerstwa Finansów.</w:t>
      </w:r>
    </w:p>
    <w:p w:rsidR="00A87354" w:rsidRPr="00BA17C3" w:rsidRDefault="00A87354" w:rsidP="00A87354">
      <w:pPr>
        <w:spacing w:after="0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</w:p>
    <w:p w:rsidR="00A87354" w:rsidRPr="00BA17C3" w:rsidRDefault="00A87354" w:rsidP="00A8735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§ </w:t>
      </w:r>
      <w:r w:rsidR="006B6FBA">
        <w:rPr>
          <w:rFonts w:ascii="Bookman Old Style" w:hAnsi="Bookman Old Style" w:cs="Arial"/>
          <w:bCs/>
          <w:color w:val="000000" w:themeColor="text1"/>
          <w:sz w:val="24"/>
          <w:szCs w:val="24"/>
        </w:rPr>
        <w:t>6</w:t>
      </w:r>
    </w:p>
    <w:p w:rsidR="00A87354" w:rsidRPr="00DF10CE" w:rsidRDefault="001915D6" w:rsidP="00A87354">
      <w:pPr>
        <w:tabs>
          <w:tab w:val="left" w:pos="709"/>
        </w:tabs>
        <w:spacing w:after="0"/>
        <w:jc w:val="center"/>
        <w:rPr>
          <w:rFonts w:ascii="Bookman Old Style" w:hAnsi="Bookman Old Style" w:cs="Arial"/>
          <w:bCs/>
          <w:sz w:val="24"/>
          <w:szCs w:val="24"/>
          <w:lang w:eastAsia="pl-PL"/>
        </w:rPr>
      </w:pPr>
      <w:r w:rsidRPr="00DF10CE">
        <w:rPr>
          <w:rFonts w:ascii="Bookman Old Style" w:hAnsi="Bookman Old Style" w:cs="Arial"/>
          <w:bCs/>
          <w:sz w:val="24"/>
          <w:szCs w:val="24"/>
          <w:lang w:eastAsia="pl-PL"/>
        </w:rPr>
        <w:t>G</w:t>
      </w:r>
      <w:r w:rsidR="00A87354" w:rsidRPr="00DF10CE">
        <w:rPr>
          <w:rFonts w:ascii="Bookman Old Style" w:hAnsi="Bookman Old Style" w:cs="Arial"/>
          <w:bCs/>
          <w:sz w:val="24"/>
          <w:szCs w:val="24"/>
          <w:lang w:eastAsia="pl-PL"/>
        </w:rPr>
        <w:t>warancja</w:t>
      </w:r>
    </w:p>
    <w:p w:rsidR="00462E07" w:rsidRPr="00EC15E9" w:rsidRDefault="00A87354" w:rsidP="00462E07">
      <w:pPr>
        <w:pStyle w:val="Akapitzlist"/>
        <w:numPr>
          <w:ilvl w:val="0"/>
          <w:numId w:val="11"/>
        </w:numPr>
        <w:tabs>
          <w:tab w:val="left" w:pos="851"/>
        </w:tabs>
        <w:jc w:val="both"/>
        <w:rPr>
          <w:rFonts w:ascii="Bookman Old Style" w:hAnsi="Bookman Old Style" w:cs="Arial"/>
          <w:bCs/>
          <w:sz w:val="24"/>
          <w:szCs w:val="24"/>
          <w:lang w:eastAsia="pl-PL"/>
        </w:rPr>
      </w:pPr>
      <w:r w:rsidRPr="00EC15E9">
        <w:rPr>
          <w:rFonts w:ascii="Bookman Old Style" w:hAnsi="Bookman Old Style" w:cs="Arial"/>
          <w:bCs/>
          <w:sz w:val="24"/>
          <w:szCs w:val="24"/>
          <w:lang w:eastAsia="pl-PL"/>
        </w:rPr>
        <w:t xml:space="preserve">Wykonawca udziela Zamawiającemu gwarancji </w:t>
      </w:r>
      <w:r w:rsidR="005D051C" w:rsidRPr="00EC15E9">
        <w:rPr>
          <w:rFonts w:ascii="Bookman Old Style" w:hAnsi="Bookman Old Style" w:cs="Arial"/>
          <w:bCs/>
          <w:sz w:val="24"/>
          <w:szCs w:val="24"/>
          <w:lang w:eastAsia="pl-PL"/>
        </w:rPr>
        <w:t xml:space="preserve">jakości </w:t>
      </w:r>
      <w:r w:rsidRPr="00EC15E9">
        <w:rPr>
          <w:rFonts w:ascii="Bookman Old Style" w:hAnsi="Bookman Old Style" w:cs="Arial"/>
          <w:bCs/>
          <w:sz w:val="24"/>
          <w:szCs w:val="24"/>
          <w:lang w:eastAsia="pl-PL"/>
        </w:rPr>
        <w:t>na przedmiot umowy na okres</w:t>
      </w:r>
      <w:r w:rsidR="00DD49CE" w:rsidRPr="00EC15E9">
        <w:rPr>
          <w:rFonts w:ascii="Bookman Old Style" w:hAnsi="Bookman Old Style" w:cs="Arial"/>
          <w:bCs/>
          <w:sz w:val="24"/>
          <w:szCs w:val="24"/>
          <w:lang w:eastAsia="pl-PL"/>
        </w:rPr>
        <w:t xml:space="preserve"> </w:t>
      </w:r>
      <w:r w:rsidR="00CF4DC0">
        <w:rPr>
          <w:rFonts w:ascii="Bookman Old Style" w:hAnsi="Bookman Old Style" w:cs="Arial"/>
          <w:b/>
          <w:bCs/>
          <w:sz w:val="24"/>
          <w:szCs w:val="24"/>
          <w:lang w:eastAsia="pl-PL"/>
        </w:rPr>
        <w:t>…</w:t>
      </w:r>
      <w:r w:rsidRPr="00EC15E9">
        <w:rPr>
          <w:rFonts w:ascii="Bookman Old Style" w:hAnsi="Bookman Old Style" w:cs="Arial"/>
          <w:b/>
          <w:bCs/>
          <w:sz w:val="24"/>
          <w:szCs w:val="24"/>
          <w:lang w:eastAsia="pl-PL"/>
        </w:rPr>
        <w:t xml:space="preserve"> miesięcy</w:t>
      </w:r>
      <w:r w:rsidR="00DF10CE" w:rsidRPr="00EC15E9">
        <w:rPr>
          <w:rFonts w:ascii="Bookman Old Style" w:hAnsi="Bookman Old Style" w:cs="Arial"/>
          <w:bCs/>
          <w:sz w:val="24"/>
          <w:szCs w:val="24"/>
          <w:lang w:eastAsia="pl-PL"/>
        </w:rPr>
        <w:t>.</w:t>
      </w:r>
      <w:r w:rsidR="00462E07" w:rsidRPr="00EC15E9">
        <w:rPr>
          <w:rFonts w:ascii="Bookman Old Style" w:hAnsi="Bookman Old Style" w:cs="Arial"/>
          <w:bCs/>
          <w:sz w:val="24"/>
          <w:szCs w:val="24"/>
          <w:lang w:eastAsia="pl-PL"/>
        </w:rPr>
        <w:t xml:space="preserve"> </w:t>
      </w:r>
    </w:p>
    <w:p w:rsidR="00A87354" w:rsidRPr="007D4AF5" w:rsidRDefault="00A87354" w:rsidP="007D4AF5">
      <w:pPr>
        <w:pStyle w:val="Akapitzlist"/>
        <w:numPr>
          <w:ilvl w:val="0"/>
          <w:numId w:val="11"/>
        </w:numPr>
        <w:tabs>
          <w:tab w:val="left" w:pos="851"/>
        </w:tabs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</w:pPr>
      <w:r w:rsidRPr="007D4AF5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 xml:space="preserve">Bieg okresu gwarancji rozpoczyna się w dniu następnym licząc od dnia </w:t>
      </w:r>
      <w:r w:rsidR="006B6FBA" w:rsidRPr="007D4AF5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 xml:space="preserve">podpisania protokołu </w:t>
      </w:r>
      <w:r w:rsidRPr="007D4AF5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>odbioru przedmiotu umowy.</w:t>
      </w:r>
    </w:p>
    <w:p w:rsidR="00A87354" w:rsidRPr="007D4AF5" w:rsidRDefault="00A87354" w:rsidP="007D4AF5">
      <w:pPr>
        <w:pStyle w:val="Akapitzlist"/>
        <w:numPr>
          <w:ilvl w:val="0"/>
          <w:numId w:val="11"/>
        </w:numPr>
        <w:tabs>
          <w:tab w:val="left" w:pos="851"/>
        </w:tabs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</w:pPr>
      <w:r w:rsidRPr="007D4AF5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>Zamawiający może dochodzić roszczeń z tytułu gwarancji</w:t>
      </w:r>
      <w:r w:rsidR="001915D6" w:rsidRPr="007D4AF5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 xml:space="preserve"> </w:t>
      </w:r>
      <w:r w:rsidRPr="007D4AF5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>także po okresie określonym w ust. 1, jeżeli zgłosił wadę przed upływem tego okresu.</w:t>
      </w:r>
    </w:p>
    <w:p w:rsidR="005846D1" w:rsidRDefault="005846D1" w:rsidP="007D4AF5">
      <w:pPr>
        <w:pStyle w:val="Akapitzlist"/>
        <w:numPr>
          <w:ilvl w:val="0"/>
          <w:numId w:val="11"/>
        </w:numPr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 xml:space="preserve">Szczegółowe informacje </w:t>
      </w:r>
      <w:r w:rsidR="005664D6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>na temat zasad gwarancji znajdują się w opisie przedmiot</w:t>
      </w:r>
      <w:r w:rsidR="00455021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>u zamówienia tj. Załączniku Nr 1</w:t>
      </w:r>
      <w:r w:rsidR="005664D6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 xml:space="preserve"> do niniejszej umowy.</w:t>
      </w:r>
    </w:p>
    <w:p w:rsidR="00455021" w:rsidRDefault="00455021" w:rsidP="00455021">
      <w:pPr>
        <w:pStyle w:val="Akapitzlist"/>
        <w:numPr>
          <w:ilvl w:val="0"/>
          <w:numId w:val="11"/>
        </w:numPr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7D4AF5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>Dokumentem gwarancyjnym jest niniejsza umowa</w:t>
      </w:r>
      <w:r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 xml:space="preserve"> wraz z załącznikami</w:t>
      </w:r>
      <w:r w:rsidRPr="007D4AF5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>.</w:t>
      </w:r>
    </w:p>
    <w:p w:rsidR="00A87354" w:rsidRPr="00BA17C3" w:rsidRDefault="00A87354" w:rsidP="00A21567">
      <w:pPr>
        <w:spacing w:after="0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</w:p>
    <w:p w:rsidR="00A87354" w:rsidRPr="00BA17C3" w:rsidRDefault="00A87354" w:rsidP="00A8735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§ </w:t>
      </w:r>
      <w:r w:rsidR="006B6FBA">
        <w:rPr>
          <w:rFonts w:ascii="Bookman Old Style" w:hAnsi="Bookman Old Style" w:cs="Arial"/>
          <w:bCs/>
          <w:color w:val="000000" w:themeColor="text1"/>
          <w:sz w:val="24"/>
          <w:szCs w:val="24"/>
        </w:rPr>
        <w:t>7</w:t>
      </w:r>
    </w:p>
    <w:p w:rsidR="00A87354" w:rsidRPr="00BA17C3" w:rsidRDefault="00A87354" w:rsidP="00A8735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Kary umowne</w:t>
      </w:r>
    </w:p>
    <w:p w:rsidR="00A87354" w:rsidRPr="00BA17C3" w:rsidRDefault="00A87354" w:rsidP="00CD040D">
      <w:pPr>
        <w:pStyle w:val="Akapitzlist"/>
        <w:numPr>
          <w:ilvl w:val="0"/>
          <w:numId w:val="8"/>
        </w:numPr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Wykonawca zapłaci Zamawiającemu karę umowną:</w:t>
      </w:r>
    </w:p>
    <w:p w:rsidR="00A87354" w:rsidRPr="00BA17C3" w:rsidRDefault="00A87354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1) za odstąpienie od umowy z przyczyn, za które ponosi odpowiedzialność Wykonawca w wysokości 20 % wynagrodzenia brutto określonego </w:t>
      </w:r>
      <w:r w:rsidR="00CE5940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w § </w:t>
      </w:r>
      <w:r w:rsid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>4</w:t>
      </w:r>
      <w:r w:rsidR="00CE5940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niniejszej umowy.</w:t>
      </w:r>
    </w:p>
    <w:p w:rsidR="00A87354" w:rsidRPr="00BA17C3" w:rsidRDefault="00A87354" w:rsidP="00A87354">
      <w:pPr>
        <w:spacing w:after="0"/>
        <w:jc w:val="both"/>
        <w:rPr>
          <w:rFonts w:ascii="Bookman Old Style" w:hAnsi="Bookman Old Style" w:cs="Arial"/>
          <w:bCs/>
          <w:strike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lastRenderedPageBreak/>
        <w:t xml:space="preserve">2) za zwłokę w </w:t>
      </w:r>
      <w:r w:rsidR="002B531C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terminie dostawy 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określon</w:t>
      </w:r>
      <w:r w:rsidR="002B531C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ym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w umowie w wysokości 0,5 % wynagrodzenia brutto </w:t>
      </w:r>
      <w:r w:rsidR="00CE5940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określonego w § </w:t>
      </w:r>
      <w:r w:rsid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>4</w:t>
      </w:r>
      <w:r w:rsidR="00CE5940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niniejszej umowy</w:t>
      </w:r>
      <w:r w:rsidR="002B531C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za każdy dzień zwłoki;</w:t>
      </w:r>
    </w:p>
    <w:p w:rsidR="00A87354" w:rsidRPr="00BA17C3" w:rsidRDefault="00A87354" w:rsidP="002B531C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3) za zwłokę w usunięciu wad stwierdzonych w okresie gwarancji w wysokości 0,5 % wynagrodzenia brutto </w:t>
      </w:r>
      <w:r w:rsid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określonego </w:t>
      </w:r>
      <w:r w:rsidR="007D4AF5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§ </w:t>
      </w:r>
      <w:r w:rsid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>4</w:t>
      </w:r>
      <w:r w:rsidR="007D4AF5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niniejszej umowy</w:t>
      </w:r>
      <w:r w:rsid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za każdy dzień zwłoki, liczonej od dnia wyznaczonego na usunięcie wad;</w:t>
      </w:r>
    </w:p>
    <w:p w:rsidR="006829D4" w:rsidRPr="007D4AF5" w:rsidRDefault="006829D4" w:rsidP="007D4AF5">
      <w:pPr>
        <w:pStyle w:val="Akapitzlist"/>
        <w:numPr>
          <w:ilvl w:val="0"/>
          <w:numId w:val="14"/>
        </w:numPr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>braku zap</w:t>
      </w:r>
      <w:r w:rsidRPr="007D4AF5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ł</w:t>
      </w:r>
      <w:r w:rsidRP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>aty wynagrodzenia nale</w:t>
      </w:r>
      <w:r w:rsidRPr="007D4AF5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ż</w:t>
      </w:r>
      <w:r w:rsidRP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nego Podwykonawcy w wysokości 1 % wynagrodzenia brutto określonego w § </w:t>
      </w:r>
      <w:r w:rsid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>4</w:t>
      </w:r>
      <w:r w:rsidRP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niniejszej umowy za każdy stwierdzony przypadek;</w:t>
      </w:r>
    </w:p>
    <w:p w:rsidR="006829D4" w:rsidRPr="007D4AF5" w:rsidRDefault="006829D4" w:rsidP="007D4AF5">
      <w:pPr>
        <w:pStyle w:val="Akapitzlist"/>
        <w:numPr>
          <w:ilvl w:val="0"/>
          <w:numId w:val="15"/>
        </w:numPr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>nieterminowej zap</w:t>
      </w:r>
      <w:r w:rsidRPr="007D4AF5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ł</w:t>
      </w:r>
      <w:r w:rsidRP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>aty wynagrodzenia nale</w:t>
      </w:r>
      <w:r w:rsidRPr="007D4AF5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ż</w:t>
      </w:r>
      <w:r w:rsidRP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nego Podwykonawcy w wysokości 0,1 % wynagrodzenia brutto określonego w § </w:t>
      </w:r>
      <w:r w:rsid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4 </w:t>
      </w:r>
      <w:r w:rsidR="0044096F" w:rsidRP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>niniejszej</w:t>
      </w:r>
      <w:r w:rsidRP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umowy za każdy dzień zwłoki, </w:t>
      </w:r>
    </w:p>
    <w:p w:rsidR="006829D4" w:rsidRPr="007D4AF5" w:rsidRDefault="006829D4" w:rsidP="007D4AF5">
      <w:pPr>
        <w:pStyle w:val="Akapitzlist"/>
        <w:numPr>
          <w:ilvl w:val="0"/>
          <w:numId w:val="17"/>
        </w:numPr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>nieprzed</w:t>
      </w:r>
      <w:r w:rsidRPr="007D4AF5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ł</w:t>
      </w:r>
      <w:r w:rsidRP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>o</w:t>
      </w:r>
      <w:r w:rsidRPr="007D4AF5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ż</w:t>
      </w:r>
      <w:r w:rsidRP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>enia po</w:t>
      </w:r>
      <w:r w:rsidRPr="007D4AF5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ś</w:t>
      </w:r>
      <w:r w:rsidRP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>wiadczonej za zgodno</w:t>
      </w:r>
      <w:r w:rsidRPr="007D4AF5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ść </w:t>
      </w:r>
      <w:r w:rsidRP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>z orygina</w:t>
      </w:r>
      <w:r w:rsidRPr="007D4AF5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ł</w:t>
      </w:r>
      <w:r w:rsidRP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em kopii umowy o podwykonawstwo lub jej zmiany w wysokości 0,3 % wynagrodzenia brutto określonego w § </w:t>
      </w:r>
      <w:r w:rsid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>4</w:t>
      </w:r>
      <w:r w:rsidRP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niniejszej umowy za każdy stwierdzony przypadek;</w:t>
      </w:r>
    </w:p>
    <w:p w:rsidR="006829D4" w:rsidRPr="007D4AF5" w:rsidRDefault="007D4AF5" w:rsidP="007D4AF5">
      <w:pPr>
        <w:pStyle w:val="Akapitzlist"/>
        <w:numPr>
          <w:ilvl w:val="0"/>
          <w:numId w:val="19"/>
        </w:numPr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niedokonania </w:t>
      </w:r>
      <w:r w:rsidR="006829D4" w:rsidRP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>zmiany umowy o podwykonawstwo w zakresie terminu zap</w:t>
      </w:r>
      <w:r w:rsidR="006829D4" w:rsidRPr="007D4AF5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ł</w:t>
      </w:r>
      <w:r w:rsidR="006829D4" w:rsidRP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>aty, o którym mowa w 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§ </w:t>
      </w:r>
      <w:r>
        <w:rPr>
          <w:rFonts w:ascii="Bookman Old Style" w:hAnsi="Bookman Old Style" w:cs="Arial"/>
          <w:bCs/>
          <w:color w:val="000000" w:themeColor="text1"/>
          <w:sz w:val="24"/>
          <w:szCs w:val="24"/>
        </w:rPr>
        <w:t>10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ust. </w:t>
      </w:r>
      <w:r>
        <w:rPr>
          <w:rFonts w:ascii="Bookman Old Style" w:hAnsi="Bookman Old Style" w:cs="Arial"/>
          <w:bCs/>
          <w:color w:val="000000" w:themeColor="text1"/>
          <w:sz w:val="24"/>
          <w:szCs w:val="24"/>
        </w:rPr>
        <w:t>6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</w:t>
      </w:r>
      <w:r w:rsidR="006829D4" w:rsidRP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niniejszego paragrafu w wysokości 0,3 % wynagrodzenia brutto określonego w § </w:t>
      </w:r>
      <w:r>
        <w:rPr>
          <w:rFonts w:ascii="Bookman Old Style" w:hAnsi="Bookman Old Style" w:cs="Arial"/>
          <w:bCs/>
          <w:color w:val="000000" w:themeColor="text1"/>
          <w:sz w:val="24"/>
          <w:szCs w:val="24"/>
        </w:rPr>
        <w:t>4</w:t>
      </w:r>
      <w:r w:rsidR="006829D4" w:rsidRP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ust. 1 niniejszej umowy za każdy stwierdzony przypadek;</w:t>
      </w:r>
    </w:p>
    <w:p w:rsidR="00A87354" w:rsidRPr="00BA17C3" w:rsidRDefault="00A87354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2. Zamawiający zapłaci Wykonawcy karę umowną za odstąpienie od umowy z przyczyn, za które ponosi odpowiedzialność w wysokości 20 % wynagrodzenia brutto określonego w § </w:t>
      </w:r>
      <w:r w:rsid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>4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niniejszej umowy, za wyjątkiem wystąpienia sytuacji przedstawionej w art. 456 ustawy Pzp.</w:t>
      </w:r>
    </w:p>
    <w:p w:rsidR="00A87354" w:rsidRPr="00BA17C3" w:rsidRDefault="00A87354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3. Strony zastrzegają sobie prawo do dochodzenia odszkodowania uzupełniającego przenoszącego wysokość kar umownych do wysokości rzeczywiście poniesionej szkody na podstawie przepisów prawa cywilnego.</w:t>
      </w:r>
    </w:p>
    <w:p w:rsidR="00A87354" w:rsidRPr="00BA17C3" w:rsidRDefault="00A87354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4. Kary umowne przewidziane w ust. 1 niniejszej umowy mogą się kumulować. Łączna maksymalna wysokość kar umownych o których mowa w ust.1 pkt. 2</w:t>
      </w:r>
      <w:r w:rsidR="00E214ED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do 7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, nie może przekroczyć 20 % wynagrodzenia brutto określonego w § </w:t>
      </w:r>
      <w:r w:rsidR="00E214ED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4 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niniejszej umowy.</w:t>
      </w:r>
    </w:p>
    <w:p w:rsidR="00A87354" w:rsidRPr="00BA17C3" w:rsidRDefault="00CE5940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5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. Wykonawca wyraża zgodę na potrącenie ewentualnych kar umownych z wynagrodzenia za wykonany przedmiot umowy.</w:t>
      </w:r>
    </w:p>
    <w:p w:rsidR="00A87354" w:rsidRPr="00BA17C3" w:rsidRDefault="00A87354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</w:p>
    <w:p w:rsidR="00A87354" w:rsidRPr="00BA17C3" w:rsidRDefault="00A87354" w:rsidP="00A8735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§ </w:t>
      </w:r>
      <w:r w:rsid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>8</w:t>
      </w:r>
    </w:p>
    <w:p w:rsidR="00A87354" w:rsidRPr="00BA17C3" w:rsidRDefault="00A87354" w:rsidP="00A8735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Zmian</w:t>
      </w:r>
      <w:r w:rsidR="00CE5940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y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umowy</w:t>
      </w:r>
    </w:p>
    <w:p w:rsidR="00A87354" w:rsidRPr="00BA17C3" w:rsidRDefault="00A87354" w:rsidP="00C45E5E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1. Przewiduje się możliwość dokonania zmiany</w:t>
      </w:r>
      <w:r w:rsidR="00E214ED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w zakresie</w:t>
      </w:r>
      <w:r w:rsidR="00C45E5E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:</w:t>
      </w:r>
    </w:p>
    <w:p w:rsidR="00C45E5E" w:rsidRPr="00BA17C3" w:rsidRDefault="00D72D20" w:rsidP="00C45E5E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>
        <w:rPr>
          <w:rFonts w:ascii="Bookman Old Style" w:hAnsi="Bookman Old Style" w:cs="Arial"/>
          <w:bCs/>
          <w:color w:val="000000" w:themeColor="text1"/>
          <w:sz w:val="24"/>
          <w:szCs w:val="24"/>
        </w:rPr>
        <w:t>1) T</w:t>
      </w:r>
      <w:r w:rsidR="00C45E5E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erminu wykonania umowy w </w:t>
      </w:r>
      <w:r w:rsidR="0044096F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przypadku,</w:t>
      </w:r>
      <w:r w:rsidR="00C45E5E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gdy przy dochowaniu przez Wykonawcę należytej staranności wystąpią </w:t>
      </w:r>
      <w:r w:rsidR="0044096F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opóźnienia w</w:t>
      </w:r>
      <w:r w:rsidR="00C45E5E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realizacji </w:t>
      </w:r>
      <w:r w:rsidR="0044096F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dostaw</w:t>
      </w:r>
      <w:r w:rsidR="00C45E5E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.</w:t>
      </w:r>
    </w:p>
    <w:p w:rsidR="00A87354" w:rsidRPr="00BA17C3" w:rsidRDefault="00E214ED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>2</w:t>
      </w:r>
      <w:r w:rsidR="00C45E5E"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 xml:space="preserve">) 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 xml:space="preserve">Strony przewidują możliwość dokonania zmiany zawartej umowy spowodowanych zmianą powszechnie obowiązujących przepisów prawa lub wynikających z prawomocnych orzeczeń lub ostatecznych aktów 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lastRenderedPageBreak/>
        <w:t>administracyjnych właściwych organów - w takim zakresie, w jakim będzie to niezbędne w celu dostosowania postanowień umowy do zaistniałego stanu prawnego lub faktycznego.</w:t>
      </w:r>
    </w:p>
    <w:p w:rsidR="00A87354" w:rsidRPr="00BA17C3" w:rsidRDefault="00E214ED" w:rsidP="00C45E5E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</w:pPr>
      <w:r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>3</w:t>
      </w:r>
      <w:r w:rsidR="00C45E5E"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>)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>. Strony dopuszczają możliwość dokonania zmiany terminu realizacji przedmiotu umowy w przypadku wystąpienia: siły wyższej, kryzysu gospodarczego, klęski żywiołowej.</w:t>
      </w:r>
    </w:p>
    <w:p w:rsidR="00A87354" w:rsidRPr="00BA17C3" w:rsidRDefault="00C45E5E" w:rsidP="00A87354">
      <w:pPr>
        <w:tabs>
          <w:tab w:val="left" w:pos="17608"/>
        </w:tabs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  <w:lang w:eastAsia="ar-SA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ar-SA"/>
        </w:rPr>
        <w:t xml:space="preserve">2. 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ar-SA"/>
        </w:rPr>
        <w:t xml:space="preserve">Zmiana postanowień zawartej umowy 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ar-SA"/>
        </w:rPr>
        <w:t xml:space="preserve">wymaga 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ar-SA"/>
        </w:rPr>
        <w:t>zgod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ar-SA"/>
        </w:rPr>
        <w:t>y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ar-SA"/>
        </w:rPr>
        <w:t xml:space="preserve"> obu stron wyrażon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ar-SA"/>
        </w:rPr>
        <w:t xml:space="preserve">ej w formie pisemnej 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ar-SA"/>
        </w:rPr>
        <w:t>w formie aneksu do umowy, pod rygorem nieważności przy zachowaniu wymogów z art. 455 ust. 1 pkt 1 ustawy Pzp oraz na podstawie przesłanek o których mowa w art. 455 ust. 1 pkt. 2, 3</w:t>
      </w:r>
      <w:r w:rsidR="00670A85">
        <w:rPr>
          <w:rFonts w:ascii="Bookman Old Style" w:hAnsi="Bookman Old Style" w:cs="Arial"/>
          <w:bCs/>
          <w:color w:val="000000" w:themeColor="text1"/>
          <w:sz w:val="24"/>
          <w:szCs w:val="24"/>
          <w:lang w:eastAsia="ar-SA"/>
        </w:rPr>
        <w:t xml:space="preserve"> i 4</w:t>
      </w:r>
      <w:r w:rsidR="006D11B6">
        <w:rPr>
          <w:rFonts w:ascii="Bookman Old Style" w:hAnsi="Bookman Old Style" w:cs="Arial"/>
          <w:bCs/>
          <w:color w:val="000000" w:themeColor="text1"/>
          <w:sz w:val="24"/>
          <w:szCs w:val="24"/>
          <w:lang w:eastAsia="ar-SA"/>
        </w:rPr>
        <w:t xml:space="preserve"> i ust. 2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ar-SA"/>
        </w:rPr>
        <w:t xml:space="preserve"> ustawy </w:t>
      </w:r>
      <w:proofErr w:type="spellStart"/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ar-SA"/>
        </w:rPr>
        <w:t>Pzp</w:t>
      </w:r>
      <w:proofErr w:type="spellEnd"/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ar-SA"/>
        </w:rPr>
        <w:t>.</w:t>
      </w:r>
    </w:p>
    <w:p w:rsidR="00A87354" w:rsidRPr="00BA17C3" w:rsidRDefault="00A87354" w:rsidP="00587CE9">
      <w:pPr>
        <w:spacing w:after="0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</w:p>
    <w:p w:rsidR="00A87354" w:rsidRPr="00BA17C3" w:rsidRDefault="00A87354" w:rsidP="00A8735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§ </w:t>
      </w:r>
      <w:r w:rsid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>9</w:t>
      </w:r>
    </w:p>
    <w:p w:rsidR="00A87354" w:rsidRPr="00BA17C3" w:rsidRDefault="00A87354" w:rsidP="00A8735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Cesja wierzytelności</w:t>
      </w:r>
    </w:p>
    <w:p w:rsidR="00A87354" w:rsidRPr="00BA17C3" w:rsidRDefault="00A87354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Wykonawca nie może bez pisemnej zgody Zamawiającego dokonać cesji wierzytelności, przysługującej mu z tytułu realizacji umowy, na osoby trzecie.</w:t>
      </w:r>
    </w:p>
    <w:p w:rsidR="00436188" w:rsidRDefault="00436188" w:rsidP="00436188">
      <w:pPr>
        <w:spacing w:after="0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</w:p>
    <w:p w:rsidR="00702450" w:rsidRPr="00BA17C3" w:rsidRDefault="00A87354" w:rsidP="00F15EFD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§ 1</w:t>
      </w:r>
      <w:r w:rsidR="007D4AF5">
        <w:rPr>
          <w:rFonts w:ascii="Bookman Old Style" w:hAnsi="Bookman Old Style" w:cs="Arial"/>
          <w:bCs/>
          <w:color w:val="000000" w:themeColor="text1"/>
          <w:sz w:val="24"/>
          <w:szCs w:val="24"/>
        </w:rPr>
        <w:t>0</w:t>
      </w:r>
    </w:p>
    <w:p w:rsidR="00A87354" w:rsidRPr="00BA17C3" w:rsidRDefault="00E214ED" w:rsidP="00A8735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>
        <w:rPr>
          <w:rStyle w:val="Odwoanieprzypisudolnego"/>
          <w:rFonts w:ascii="Bookman Old Style" w:hAnsi="Bookman Old Style" w:cs="Arial"/>
          <w:bCs/>
          <w:color w:val="000000" w:themeColor="text1"/>
          <w:sz w:val="24"/>
          <w:szCs w:val="24"/>
        </w:rPr>
        <w:footnoteReference w:id="3"/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Podwykonawcy</w:t>
      </w:r>
    </w:p>
    <w:p w:rsidR="00A87354" w:rsidRPr="00BA17C3" w:rsidRDefault="00A87354" w:rsidP="004C179A">
      <w:pPr>
        <w:spacing w:after="0"/>
        <w:jc w:val="both"/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1. Powierzenie </w:t>
      </w:r>
      <w:r w:rsidR="001A5A77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Podwykonawcy wykonania</w:t>
      </w:r>
      <w:r w:rsidR="004C179A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części przedmiotu umowy nie zmieni</w:t>
      </w:r>
      <w:r w:rsidR="004C179A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a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zobowiązań Wykonawcy wobec Zamawiającego w zakresie </w:t>
      </w:r>
      <w:r w:rsidR="004C179A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realizacji zamówienia.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Wykonawca będzie odpowiedzialny za działania, uchybienia i zaniedbania Podwykonawcy jak za własne działanie i zaniechanie.</w:t>
      </w:r>
      <w:r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 Powierzenie wykonania części zamówienia podwykonawcom nie zwalnia wykonawcy z odpowiedzialności za należyte wykonanie tego zamówienia.</w:t>
      </w:r>
    </w:p>
    <w:p w:rsidR="00A87354" w:rsidRPr="00BA17C3" w:rsidRDefault="004C179A" w:rsidP="004C179A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2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. Umowa Wykonawcy z Podwykonawcą 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musi 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b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yć</w:t>
      </w:r>
      <w:r w:rsidR="00655FB5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zgodna, co do treści z 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umową zawartą pomiędzy Zamawiającym a Wykonawcą. Odmienne postanowienia są nieważne.</w:t>
      </w:r>
    </w:p>
    <w:p w:rsidR="00A87354" w:rsidRPr="00BA17C3" w:rsidRDefault="004C179A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3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. Podwykonawca realizował będzie następującą część przedmiotu umowy: …..………………………………………………………………………………………………</w:t>
      </w:r>
    </w:p>
    <w:p w:rsidR="00A87354" w:rsidRPr="00BA17C3" w:rsidRDefault="004C179A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4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. Nazwa (firma), adres Podwykonawcy </w:t>
      </w:r>
      <w:bookmarkStart w:id="1" w:name="_Hlk64534747"/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………….……………….</w:t>
      </w:r>
      <w:bookmarkEnd w:id="1"/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NIP </w:t>
      </w:r>
      <w:bookmarkStart w:id="2" w:name="_Hlk64534778"/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……………….……….</w:t>
      </w:r>
      <w:bookmarkEnd w:id="2"/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, REGON ……………….………., </w:t>
      </w:r>
      <w:r w:rsidR="00A87354" w:rsidRPr="00BA17C3">
        <w:rPr>
          <w:rFonts w:ascii="Bookman Old Style" w:eastAsia="Arial" w:hAnsi="Bookman Old Style" w:cs="Arial"/>
          <w:bCs/>
          <w:color w:val="000000" w:themeColor="text1"/>
          <w:sz w:val="24"/>
          <w:szCs w:val="24"/>
          <w:lang w:eastAsia="ar-SA"/>
        </w:rPr>
        <w:t>niebędącego podmiotem, na którego zasoby powołuje się Wykonawca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.</w:t>
      </w:r>
    </w:p>
    <w:p w:rsidR="00A87354" w:rsidRPr="00BA17C3" w:rsidRDefault="004C179A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5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.Nazwa (firma), adres Podwykonawcy ………….………………., NIP ……………….………., REGON ……………….………., innego podmiotu, na którego zasoby Wykonawca powo</w:t>
      </w:r>
      <w:r w:rsidR="00A87354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ł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uje si</w:t>
      </w:r>
      <w:r w:rsidR="00A87354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ę 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na zasadach okre</w:t>
      </w:r>
      <w:r w:rsidR="00A87354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ś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lonych w art. 118 ust. 1 ustawy Pzp, w celu wykazania spe</w:t>
      </w:r>
      <w:r w:rsidR="00A87354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ł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niania warunków udzia</w:t>
      </w:r>
      <w:r w:rsidR="00A87354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ł</w:t>
      </w:r>
      <w:r w:rsidR="00655FB5">
        <w:rPr>
          <w:rFonts w:ascii="Bookman Old Style" w:hAnsi="Bookman Old Style" w:cs="Arial"/>
          <w:bCs/>
          <w:color w:val="000000" w:themeColor="text1"/>
          <w:sz w:val="24"/>
          <w:szCs w:val="24"/>
        </w:rPr>
        <w:t>u w 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post</w:t>
      </w:r>
      <w:r w:rsidR="00A87354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ę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powaniu, o których mowa w art. 112 ust. 2 ustawy Pzp.</w:t>
      </w:r>
    </w:p>
    <w:p w:rsidR="004C179A" w:rsidRPr="00BA17C3" w:rsidRDefault="004C179A" w:rsidP="004C179A">
      <w:pPr>
        <w:autoSpaceDN w:val="0"/>
        <w:adjustRightInd w:val="0"/>
        <w:spacing w:after="0"/>
        <w:jc w:val="both"/>
        <w:rPr>
          <w:rStyle w:val="Domylnaczcionkaakapitu1"/>
          <w:rFonts w:ascii="Bookman Old Style" w:eastAsia="TimesNewRoman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lastRenderedPageBreak/>
        <w:t>6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. </w:t>
      </w:r>
      <w:r w:rsidR="00A87354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Termin zapłaty wynagrodzenia </w:t>
      </w:r>
      <w:r w:rsidR="001A5A77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podwykonawcy,</w:t>
      </w:r>
      <w:r w:rsidR="00655FB5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 przewidziany w umowie o </w:t>
      </w:r>
      <w:r w:rsidR="00A87354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podwykonawstwo, nie może być dłuższy niż 30 dni od dnia doręczenia wykonawcy, faktury lub rachunku.</w:t>
      </w:r>
      <w:r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 W przypadku, jeżeli termin zapłaty wynagrodzenia jest dłuższy niż 30 dni Zamawiający wzywa Wykonawcę do doprowadzenia do zmiany tej umowy, pod rygorem wystąpienia o zapłatę kary umownej.</w:t>
      </w:r>
    </w:p>
    <w:p w:rsidR="00A87354" w:rsidRPr="00BA17C3" w:rsidRDefault="004C179A" w:rsidP="00A87354">
      <w:pPr>
        <w:autoSpaceDN w:val="0"/>
        <w:adjustRightInd w:val="0"/>
        <w:spacing w:after="0"/>
        <w:jc w:val="both"/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7.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 </w:t>
      </w:r>
      <w:r w:rsidR="00A87354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Zamawiający dokonuje bezpośredniej zapłaty wymagalnego wynagrodzenia przysługującego </w:t>
      </w:r>
      <w:r w:rsidR="001A5A77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podwykonawcy,</w:t>
      </w:r>
      <w:r w:rsidR="00A87354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 który zawarł przedłożoną Zamawiającemu umowę o podwykonawstwo, której przedmiotem są dostawy w przypadku uchylenia się od obowiązku zapłaty przez Wykonawcę</w:t>
      </w:r>
      <w:r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.</w:t>
      </w:r>
    </w:p>
    <w:p w:rsidR="00A87354" w:rsidRPr="00BA17C3" w:rsidRDefault="004C179A" w:rsidP="00A87354">
      <w:pPr>
        <w:autoSpaceDN w:val="0"/>
        <w:adjustRightInd w:val="0"/>
        <w:spacing w:after="0"/>
        <w:jc w:val="both"/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8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. </w:t>
      </w:r>
      <w:r w:rsidR="00A87354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Wynagrodzenie, o którym mowa w ust. </w:t>
      </w:r>
      <w:r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7</w:t>
      </w:r>
      <w:r w:rsidR="00A87354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, dotyczy wyłącznie należności powstałych po przedłożeniu Zamawiając</w:t>
      </w:r>
      <w:r w:rsidR="00655FB5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emu poświadczonej za zgodność z </w:t>
      </w:r>
      <w:r w:rsidR="00A87354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oryginałem kopii umowy o podwykonawstwo, której przedmiotem są dostawy </w:t>
      </w:r>
    </w:p>
    <w:p w:rsidR="00A87354" w:rsidRPr="00BA17C3" w:rsidRDefault="004C179A" w:rsidP="00A87354">
      <w:pPr>
        <w:autoSpaceDN w:val="0"/>
        <w:adjustRightInd w:val="0"/>
        <w:spacing w:after="0"/>
        <w:jc w:val="both"/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9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. </w:t>
      </w:r>
      <w:r w:rsidR="00A87354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Bezpośrednia zapłata obejmuje wyłącznie należne wynagrodzenie, bez odsetek, należnych podwykonawcy lub dalszemu podwykonawcy.</w:t>
      </w:r>
    </w:p>
    <w:p w:rsidR="00A87354" w:rsidRPr="00BA17C3" w:rsidRDefault="004C179A" w:rsidP="00A87354">
      <w:pPr>
        <w:autoSpaceDN w:val="0"/>
        <w:adjustRightInd w:val="0"/>
        <w:spacing w:after="0"/>
        <w:jc w:val="both"/>
        <w:rPr>
          <w:rStyle w:val="Domylnaczcionkaakapitu1"/>
          <w:rFonts w:ascii="Bookman Old Style" w:eastAsia="TimesNewRoman" w:hAnsi="Bookman Old Style" w:cs="Arial"/>
          <w:bCs/>
          <w:color w:val="000000" w:themeColor="text1"/>
          <w:sz w:val="24"/>
          <w:szCs w:val="24"/>
        </w:rPr>
      </w:pPr>
      <w:r w:rsidRPr="00BA17C3">
        <w:rPr>
          <w:rStyle w:val="Domylnaczcionkaakapitu1"/>
          <w:rFonts w:ascii="Bookman Old Style" w:hAnsi="Bookman Old Style" w:cs="Arial"/>
          <w:bCs/>
          <w:color w:val="000000" w:themeColor="text1"/>
          <w:sz w:val="24"/>
          <w:szCs w:val="24"/>
        </w:rPr>
        <w:t>10</w:t>
      </w:r>
      <w:r w:rsidR="00A87354" w:rsidRPr="00BA17C3">
        <w:rPr>
          <w:rStyle w:val="Domylnaczcionkaakapitu1"/>
          <w:rFonts w:ascii="Bookman Old Style" w:hAnsi="Bookman Old Style" w:cs="Arial"/>
          <w:bCs/>
          <w:color w:val="000000" w:themeColor="text1"/>
          <w:sz w:val="24"/>
          <w:szCs w:val="24"/>
        </w:rPr>
        <w:t>. </w:t>
      </w:r>
      <w:r w:rsidR="00A87354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Zamawiający, przed dokonaniem bezpośredniej zapłaty, jest obowiązany umożliwić Wykonawcy zgłoszenie, pisemnie, uwag dotyczących zasadności bezpośredniej zapłaty wynagrodzenia podwykonawcy. Zamawiający informuje o terminie zgłaszania uwag nie krótszym niż 7 dni od dnia doręczenia tej informacji. </w:t>
      </w:r>
      <w:r w:rsidR="00947ADC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Składając</w:t>
      </w:r>
      <w:r w:rsidR="00E214ED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 wyjaśnienia Wykonawca </w:t>
      </w:r>
      <w:r w:rsidR="00A87354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nie moż</w:t>
      </w:r>
      <w:r w:rsidR="00E214ED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e</w:t>
      </w:r>
      <w:r w:rsidR="00A87354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 powoływać się na potrącenie roszczeń Wykonawcy względ</w:t>
      </w:r>
      <w:r w:rsidR="00655FB5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em podwykonawcy niezwiązanych z </w:t>
      </w:r>
      <w:r w:rsidR="00A87354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realizacją umowy o podwykonawstwo.</w:t>
      </w:r>
    </w:p>
    <w:p w:rsidR="00A87354" w:rsidRPr="00BA17C3" w:rsidRDefault="00DC4C1F" w:rsidP="00A87354">
      <w:pPr>
        <w:autoSpaceDN w:val="0"/>
        <w:adjustRightInd w:val="0"/>
        <w:spacing w:after="0"/>
        <w:jc w:val="both"/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11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. </w:t>
      </w:r>
      <w:r w:rsidR="00E214ED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Po rozpatrzeniu </w:t>
      </w:r>
      <w:r w:rsidR="00A87354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uwag, o których mowa w ust. </w:t>
      </w:r>
      <w:r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10</w:t>
      </w:r>
      <w:r w:rsidR="00A87354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 Zamawiający może:</w:t>
      </w:r>
    </w:p>
    <w:p w:rsidR="00A87354" w:rsidRPr="00BA17C3" w:rsidRDefault="00A87354" w:rsidP="00A87354">
      <w:pPr>
        <w:autoSpaceDN w:val="0"/>
        <w:adjustRightInd w:val="0"/>
        <w:spacing w:after="0"/>
        <w:jc w:val="both"/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1) nie dokonać bezpośredniej zapłaty wynagrodzenia </w:t>
      </w:r>
      <w:r w:rsidR="00947ADC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podwykonawcy,</w:t>
      </w:r>
      <w:r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 jeżeli Wykonawca wykaże niezasadność takiej zapłaty albo</w:t>
      </w:r>
    </w:p>
    <w:p w:rsidR="00A87354" w:rsidRPr="00BA17C3" w:rsidRDefault="00A87354" w:rsidP="00A87354">
      <w:pPr>
        <w:autoSpaceDN w:val="0"/>
        <w:adjustRightInd w:val="0"/>
        <w:spacing w:after="0"/>
        <w:jc w:val="both"/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2) 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:rsidR="00A87354" w:rsidRPr="00BA17C3" w:rsidRDefault="00A87354" w:rsidP="00A87354">
      <w:pPr>
        <w:autoSpaceDN w:val="0"/>
        <w:adjustRightInd w:val="0"/>
        <w:spacing w:after="0"/>
        <w:jc w:val="both"/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3) dokonać bezpośredniej zapłaty wynagrodzenia </w:t>
      </w:r>
      <w:r w:rsidR="00947ADC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podwykonawcy,</w:t>
      </w:r>
      <w:r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 jeżeli podwykonawca wykaże zasadność takiej zapłaty</w:t>
      </w:r>
      <w:r w:rsidR="00E214ED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 a wykonawca temu nie zaprzeczy</w:t>
      </w:r>
      <w:r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.</w:t>
      </w:r>
    </w:p>
    <w:p w:rsidR="00A87354" w:rsidRPr="00BA17C3" w:rsidRDefault="00DC4C1F" w:rsidP="00A87354">
      <w:pPr>
        <w:autoSpaceDN w:val="0"/>
        <w:adjustRightInd w:val="0"/>
        <w:spacing w:after="0"/>
        <w:jc w:val="both"/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12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. </w:t>
      </w:r>
      <w:r w:rsidR="00A87354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W przypadku dokonania bezpośredniej zapłaty </w:t>
      </w:r>
      <w:r w:rsidR="001A5A77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podwykonawcy zamawiający</w:t>
      </w:r>
      <w:r w:rsidR="00A87354"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 potrąca kwotę wypłaconego wynagrodzenia z wynagrodzenia należnego Wykonawcy.</w:t>
      </w:r>
    </w:p>
    <w:p w:rsidR="00A87354" w:rsidRPr="00BA17C3" w:rsidRDefault="00A87354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29. Powierzenie robót Podwykonawcy lub dalszemu Podwykonawcy nie może zwiększyć wynagrodzenia Wykonawcy ustalonego w § </w:t>
      </w:r>
      <w:r w:rsidR="00E214ED">
        <w:rPr>
          <w:rFonts w:ascii="Bookman Old Style" w:hAnsi="Bookman Old Style" w:cs="Arial"/>
          <w:bCs/>
          <w:color w:val="000000" w:themeColor="text1"/>
          <w:sz w:val="24"/>
          <w:szCs w:val="24"/>
        </w:rPr>
        <w:t>4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niniejszej umowy.</w:t>
      </w:r>
    </w:p>
    <w:p w:rsidR="00A87354" w:rsidRPr="00BA17C3" w:rsidRDefault="00A87354" w:rsidP="00A87354">
      <w:pPr>
        <w:spacing w:after="0"/>
        <w:jc w:val="both"/>
        <w:rPr>
          <w:rStyle w:val="Domylnaczcionkaakapitu1"/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30. Warunkiem zap</w:t>
      </w:r>
      <w:r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ł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aty przez Zamawiaj</w:t>
      </w:r>
      <w:r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ą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cego wynagrodzenia za </w:t>
      </w:r>
      <w:r w:rsidR="006829D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wykonane </w:t>
      </w:r>
      <w:r w:rsidR="001A5A77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dostawy</w:t>
      </w:r>
      <w:r w:rsidR="006829D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jest przedstawienie </w:t>
      </w:r>
      <w:r w:rsidR="00E214ED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wraz z Fakturą 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dowodów zap</w:t>
      </w:r>
      <w:r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ł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aty wymagalnego 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lastRenderedPageBreak/>
        <w:t xml:space="preserve">wynagrodzenia Podwykonawcy Za dowód zapłaty Zamawiający uzna również złożenie pisemnego oświadczenia Podwykonawcy o uregulowaniu przez Wykonawcę należnego wynagrodzenia za </w:t>
      </w:r>
      <w:r w:rsidR="00E214ED">
        <w:rPr>
          <w:rFonts w:ascii="Bookman Old Style" w:hAnsi="Bookman Old Style" w:cs="Arial"/>
          <w:bCs/>
          <w:color w:val="000000" w:themeColor="text1"/>
          <w:sz w:val="24"/>
          <w:szCs w:val="24"/>
        </w:rPr>
        <w:t>dostawy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objęte fakturą lub rachunkiem. </w:t>
      </w:r>
    </w:p>
    <w:p w:rsidR="00A87354" w:rsidRPr="00BA17C3" w:rsidRDefault="00A87354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Style w:val="Domylnaczcionkaakapitu1"/>
          <w:rFonts w:ascii="Bookman Old Style" w:hAnsi="Bookman Old Style" w:cs="Arial"/>
          <w:bCs/>
          <w:color w:val="000000" w:themeColor="text1"/>
          <w:sz w:val="24"/>
          <w:szCs w:val="24"/>
        </w:rPr>
        <w:t>31. W przypadku nieprzedstawienia przez Wykonawc</w:t>
      </w:r>
      <w:r w:rsidRPr="00BA17C3">
        <w:rPr>
          <w:rStyle w:val="Domylnaczcionkaakapitu1"/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ę</w:t>
      </w:r>
      <w:r w:rsidRPr="00BA17C3">
        <w:rPr>
          <w:rStyle w:val="Domylnaczcionkaakapitu1"/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dowodu zap</w:t>
      </w:r>
      <w:r w:rsidRPr="00BA17C3">
        <w:rPr>
          <w:rStyle w:val="Domylnaczcionkaakapitu1"/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ł</w:t>
      </w:r>
      <w:r w:rsidR="00655FB5">
        <w:rPr>
          <w:rStyle w:val="Domylnaczcionkaakapitu1"/>
          <w:rFonts w:ascii="Bookman Old Style" w:hAnsi="Bookman Old Style" w:cs="Arial"/>
          <w:bCs/>
          <w:color w:val="000000" w:themeColor="text1"/>
          <w:sz w:val="24"/>
          <w:szCs w:val="24"/>
        </w:rPr>
        <w:t>aty, o </w:t>
      </w:r>
      <w:r w:rsidRPr="00BA17C3">
        <w:rPr>
          <w:rStyle w:val="Domylnaczcionkaakapitu1"/>
          <w:rFonts w:ascii="Bookman Old Style" w:hAnsi="Bookman Old Style" w:cs="Arial"/>
          <w:bCs/>
          <w:color w:val="000000" w:themeColor="text1"/>
          <w:sz w:val="24"/>
          <w:szCs w:val="24"/>
        </w:rPr>
        <w:t>którym mowa w ust. 30</w:t>
      </w:r>
      <w:r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 </w:t>
      </w:r>
      <w:r w:rsidRPr="00BA17C3">
        <w:rPr>
          <w:rStyle w:val="Domylnaczcionkaakapitu1"/>
          <w:rFonts w:ascii="Bookman Old Style" w:hAnsi="Bookman Old Style" w:cs="Arial"/>
          <w:bCs/>
          <w:color w:val="000000" w:themeColor="text1"/>
          <w:sz w:val="24"/>
          <w:szCs w:val="24"/>
        </w:rPr>
        <w:t>Zamawiający wstrzymuje</w:t>
      </w:r>
      <w:r w:rsidRPr="00BA17C3">
        <w:rPr>
          <w:rStyle w:val="Domylnaczcionkaakapitu1"/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 kwotę należnego wynagrodzenia Wykonawcy</w:t>
      </w:r>
      <w:r w:rsidR="00993D27">
        <w:rPr>
          <w:rStyle w:val="Domylnaczcionkaakapitu1"/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 xml:space="preserve"> w części należnej podwykonawcy</w:t>
      </w:r>
      <w:r w:rsidRPr="00BA17C3">
        <w:rPr>
          <w:rStyle w:val="Domylnaczcionkaakapitu1"/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.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Płatność będzie wstrzymana do czasu przedłożenia dowodu zapłaty W takim przypadku nie biegnie termin określony na zapłatę należnego wynagrodzenia Wykonawcy, a Wykonawcy nie przysługują roszczenia z tytułu odsetek za opóźnienie w uregulowaniu faktury.</w:t>
      </w:r>
    </w:p>
    <w:p w:rsidR="005252C7" w:rsidRPr="00F15EFD" w:rsidRDefault="00A87354" w:rsidP="00F15EFD">
      <w:pPr>
        <w:autoSpaceDN w:val="0"/>
        <w:adjustRightInd w:val="0"/>
        <w:spacing w:after="0"/>
        <w:jc w:val="both"/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eastAsia="TimesNewRoman" w:hAnsi="Bookman Old Style" w:cs="Arial"/>
          <w:bCs/>
          <w:color w:val="000000" w:themeColor="text1"/>
          <w:sz w:val="24"/>
          <w:szCs w:val="24"/>
        </w:rPr>
        <w:t>32. Do zasad odpowiedzialności Zamawiającego, Wykonawcy, podwykonawcy lub dalszego podwykonawcy z tytułu wykonanych robót budowlanych stosuje się przepisy ustawy z dnia 23 kwietnia 1964 r. – Kodeks cywilny, jeżeli przepisy ustawy nie stanowią inaczej.</w:t>
      </w:r>
    </w:p>
    <w:p w:rsidR="005252C7" w:rsidRDefault="005252C7" w:rsidP="00A8735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</w:p>
    <w:p w:rsidR="00A87354" w:rsidRPr="00BA17C3" w:rsidRDefault="00D20FF4" w:rsidP="00A8735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>
        <w:rPr>
          <w:rFonts w:ascii="Bookman Old Style" w:hAnsi="Bookman Old Style" w:cs="Arial"/>
          <w:bCs/>
          <w:color w:val="000000" w:themeColor="text1"/>
          <w:sz w:val="24"/>
          <w:szCs w:val="24"/>
        </w:rPr>
        <w:t>§ 11</w:t>
      </w:r>
    </w:p>
    <w:p w:rsidR="00A87354" w:rsidRPr="00BA17C3" w:rsidRDefault="00A87354" w:rsidP="00A8735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Odstąpienie od umowy</w:t>
      </w:r>
    </w:p>
    <w:p w:rsidR="00A87354" w:rsidRPr="00BA17C3" w:rsidRDefault="00A87354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1. Oprócz przypadków wymienionych w Kodeksie </w:t>
      </w:r>
      <w:r w:rsidR="001A5A77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cywilnym i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art. 456 ustawy Prawo zamówień publicznych stronom przysługuje prawo odstąpienia od umowy w następujących sytuacjach:</w:t>
      </w:r>
    </w:p>
    <w:p w:rsidR="00A87354" w:rsidRPr="00BA17C3" w:rsidRDefault="00A87354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1) Zamawiającemu przysługuje prawo do odstąpienia od umowy:</w:t>
      </w:r>
    </w:p>
    <w:p w:rsidR="00A87354" w:rsidRPr="00BA17C3" w:rsidRDefault="00A87354" w:rsidP="00A87354">
      <w:pPr>
        <w:spacing w:after="0"/>
        <w:ind w:firstLine="567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a) w razie wystąpienia istotnej zmiany okoliczności powodującej, że wykonanie umowy nie leży w interesie publicznym, czego nie można było przewidzieć w chwili zawarcia umowy – odstąpienie od umowy w tym przypadku może nastąpić w terminie 30 dni od powzięcia wiadomości o powyższych okolicznościach,</w:t>
      </w:r>
    </w:p>
    <w:p w:rsidR="00A87354" w:rsidRPr="00BA17C3" w:rsidRDefault="00A87354" w:rsidP="00A87354">
      <w:pPr>
        <w:spacing w:after="0"/>
        <w:ind w:firstLine="567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b) Wykonawca nie </w:t>
      </w:r>
      <w:r w:rsidR="006829D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przystąpił do realizacji zamówienia 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bez uzasadnionych przyczyn oraz nie </w:t>
      </w:r>
      <w:r w:rsidR="006829D4"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podjął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ich pomimo wezwania przez Zamawiającego złożonego na piśmie – odstąpienie od umowy w tym przypadku może nastąpić w terminie 30 dni po upływie wyznaczonego terminu bez dodatkowych wezwań, </w:t>
      </w:r>
    </w:p>
    <w:p w:rsidR="00A87354" w:rsidRPr="00BA17C3" w:rsidRDefault="00A87354" w:rsidP="00A87354">
      <w:pPr>
        <w:autoSpaceDN w:val="0"/>
        <w:adjustRightInd w:val="0"/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2. Odstąpienie od umowy winno nastąpić w formie pisemnej pod rygorem nieważności takiego oświadczenia i powinno zawierać uzasadnienie.</w:t>
      </w:r>
    </w:p>
    <w:p w:rsidR="00821C3A" w:rsidRDefault="00821C3A" w:rsidP="008536C9">
      <w:pPr>
        <w:spacing w:after="0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</w:p>
    <w:p w:rsidR="009D1C09" w:rsidRDefault="009D1C09" w:rsidP="00D20FF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</w:p>
    <w:p w:rsidR="00A21567" w:rsidRDefault="00A21567" w:rsidP="00D20FF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</w:p>
    <w:p w:rsidR="00A21567" w:rsidRDefault="00A21567" w:rsidP="00D20FF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</w:p>
    <w:p w:rsidR="00A21567" w:rsidRDefault="00A21567" w:rsidP="00D20FF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</w:p>
    <w:p w:rsidR="00A21567" w:rsidRDefault="00A21567" w:rsidP="00D20FF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</w:p>
    <w:p w:rsidR="00A87354" w:rsidRPr="00BA17C3" w:rsidRDefault="00D20FF4" w:rsidP="00D20FF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>
        <w:rPr>
          <w:rFonts w:ascii="Bookman Old Style" w:hAnsi="Bookman Old Style" w:cs="Arial"/>
          <w:bCs/>
          <w:color w:val="000000" w:themeColor="text1"/>
          <w:sz w:val="24"/>
          <w:szCs w:val="24"/>
        </w:rPr>
        <w:lastRenderedPageBreak/>
        <w:t>§ 12</w:t>
      </w:r>
    </w:p>
    <w:p w:rsidR="00A87354" w:rsidRPr="00BA17C3" w:rsidRDefault="00A87354" w:rsidP="00A8735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Postanowienia końcowe</w:t>
      </w:r>
    </w:p>
    <w:p w:rsidR="00655FB5" w:rsidRDefault="00A87354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 xml:space="preserve">1. Zamawiający </w:t>
      </w:r>
      <w:r w:rsidR="0044096F"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 xml:space="preserve">wyznacza swojego </w:t>
      </w:r>
      <w:r w:rsidR="001A5A77"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>przedstawiciela</w:t>
      </w:r>
      <w:r w:rsidR="0044096F"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 xml:space="preserve"> do kontaktów </w:t>
      </w:r>
      <w:r w:rsidR="00655FB5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>i </w:t>
      </w:r>
      <w:r w:rsidR="00993D27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 xml:space="preserve">koordynacji dostaw </w:t>
      </w:r>
      <w:r w:rsidR="00993D27"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>w osobie: ……………</w:t>
      </w:r>
      <w:r w:rsidR="00993D27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 xml:space="preserve"> tel.</w:t>
      </w:r>
      <w:r w:rsidR="00993D27"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>…………………………</w:t>
      </w:r>
      <w:r w:rsidR="00993D27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 xml:space="preserve">e-mail </w:t>
      </w:r>
      <w:r w:rsidR="00993D27"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>…………….………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 xml:space="preserve"> </w:t>
      </w:r>
    </w:p>
    <w:p w:rsidR="00A87354" w:rsidRPr="00BA17C3" w:rsidRDefault="0044096F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 xml:space="preserve">2. Wykonawca 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 xml:space="preserve">wyznacza swojego przedstawiciela 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>do kontaktów</w:t>
      </w:r>
      <w:r w:rsidR="00993D27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 xml:space="preserve"> i koordynacji dostaw </w:t>
      </w:r>
      <w:r w:rsidR="001A5A77"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>w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 xml:space="preserve"> osobie: ……………</w:t>
      </w:r>
      <w:r w:rsidR="00993D27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 xml:space="preserve"> tel.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>…………………………</w:t>
      </w:r>
      <w:r w:rsidR="00993D27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 xml:space="preserve">e-mail </w:t>
      </w:r>
      <w:r w:rsidR="00A87354"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>…………….………</w:t>
      </w:r>
    </w:p>
    <w:p w:rsidR="00A87354" w:rsidRPr="00BA17C3" w:rsidRDefault="00A87354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  <w:lang w:eastAsia="pl-PL"/>
        </w:rPr>
        <w:t>3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. Ewentualne spory, wynikłe w związku z realizacją przedmiotu umowy, strony zobowiązują się rozwiązywać w drodze wspólnych negocjacji, a w przypadku niemożności ustalenia kompromisu będą rozstrzygane przez sąd właściwy miejscowo dla siedziby Zamawiającego.</w:t>
      </w:r>
    </w:p>
    <w:p w:rsidR="00A87354" w:rsidRPr="00BA17C3" w:rsidRDefault="00A87354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4. W sprawach, których nie reguluje niniejsza umowa, będą miały zastosowanie odpowiednie przepisy Kodeksu cywilnego, i Prawa zamówień publicznych wraz z aktami wykonawczymi do tych ustaw.</w:t>
      </w:r>
    </w:p>
    <w:p w:rsidR="00A87354" w:rsidRPr="00BA17C3" w:rsidRDefault="00A87354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5. Niniejszą umowę wra</w:t>
      </w:r>
      <w:r w:rsidR="00B31F1E">
        <w:rPr>
          <w:rFonts w:ascii="Bookman Old Style" w:hAnsi="Bookman Old Style" w:cs="Arial"/>
          <w:bCs/>
          <w:color w:val="000000" w:themeColor="text1"/>
          <w:sz w:val="24"/>
          <w:szCs w:val="24"/>
        </w:rPr>
        <w:t>z z załącznikami sporządzono w 2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(</w:t>
      </w:r>
      <w:r w:rsidR="00B31F1E">
        <w:rPr>
          <w:rFonts w:ascii="Bookman Old Style" w:hAnsi="Bookman Old Style" w:cs="Arial"/>
          <w:bCs/>
          <w:color w:val="000000" w:themeColor="text1"/>
          <w:sz w:val="24"/>
          <w:szCs w:val="24"/>
        </w:rPr>
        <w:t>dwóch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) jednobrzmiących egzempl</w:t>
      </w:r>
      <w:r w:rsidR="00B31F1E">
        <w:rPr>
          <w:rFonts w:ascii="Bookman Old Style" w:hAnsi="Bookman Old Style" w:cs="Arial"/>
          <w:bCs/>
          <w:color w:val="000000" w:themeColor="text1"/>
          <w:sz w:val="24"/>
          <w:szCs w:val="24"/>
        </w:rPr>
        <w:t>arzach, 1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(</w:t>
      </w:r>
      <w:r w:rsidR="00B31F1E">
        <w:rPr>
          <w:rFonts w:ascii="Bookman Old Style" w:hAnsi="Bookman Old Style" w:cs="Arial"/>
          <w:bCs/>
          <w:color w:val="000000" w:themeColor="text1"/>
          <w:sz w:val="24"/>
          <w:szCs w:val="24"/>
        </w:rPr>
        <w:t>jeden) egzemplarz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 xml:space="preserve"> dla Zamawiającego, 1 (jeden) egzemplarz dla Wykonawcy. </w:t>
      </w:r>
    </w:p>
    <w:p w:rsidR="00A87354" w:rsidRPr="00BA17C3" w:rsidRDefault="00A87354" w:rsidP="00A87354">
      <w:pPr>
        <w:spacing w:after="0"/>
        <w:jc w:val="both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</w:p>
    <w:p w:rsidR="00A87354" w:rsidRPr="00BA17C3" w:rsidRDefault="00A87354" w:rsidP="00A87354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Zamawiający</w:t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ab/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ab/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ab/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ab/>
      </w: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ab/>
        <w:t>Wykonawca</w:t>
      </w:r>
    </w:p>
    <w:p w:rsidR="00655FB5" w:rsidRPr="00922333" w:rsidRDefault="0030530E" w:rsidP="00922333">
      <w:pPr>
        <w:spacing w:after="0"/>
        <w:jc w:val="center"/>
        <w:rPr>
          <w:rFonts w:ascii="Bookman Old Style" w:hAnsi="Bookman Old Style" w:cs="Arial"/>
          <w:bCs/>
          <w:color w:val="000000" w:themeColor="text1"/>
          <w:sz w:val="24"/>
          <w:szCs w:val="24"/>
        </w:rPr>
      </w:pPr>
      <w:r w:rsidRPr="00BA17C3">
        <w:rPr>
          <w:rFonts w:ascii="Bookman Old Style" w:hAnsi="Bookman Old Style" w:cs="Arial"/>
          <w:bCs/>
          <w:color w:val="000000" w:themeColor="text1"/>
          <w:sz w:val="24"/>
          <w:szCs w:val="24"/>
        </w:rPr>
        <w:t>Kontrasygnata</w:t>
      </w:r>
    </w:p>
    <w:p w:rsidR="00655FB5" w:rsidRDefault="00655FB5" w:rsidP="007A0DE4">
      <w:pPr>
        <w:spacing w:after="0"/>
        <w:rPr>
          <w:rFonts w:ascii="Bookman Old Style" w:hAnsi="Bookman Old Style" w:cs="Arial"/>
          <w:b/>
          <w:bCs/>
          <w:sz w:val="24"/>
          <w:szCs w:val="24"/>
        </w:rPr>
      </w:pPr>
    </w:p>
    <w:p w:rsidR="007A59C1" w:rsidRDefault="007A59C1" w:rsidP="007A0DE4">
      <w:pPr>
        <w:spacing w:after="0"/>
        <w:rPr>
          <w:rFonts w:ascii="Bookman Old Style" w:hAnsi="Bookman Old Style" w:cs="Arial"/>
          <w:b/>
          <w:bCs/>
          <w:sz w:val="24"/>
          <w:szCs w:val="24"/>
        </w:rPr>
      </w:pPr>
    </w:p>
    <w:p w:rsidR="007A59C1" w:rsidRDefault="007A59C1" w:rsidP="007A0DE4">
      <w:pPr>
        <w:spacing w:after="0"/>
        <w:rPr>
          <w:rFonts w:ascii="Bookman Old Style" w:hAnsi="Bookman Old Style" w:cs="Arial"/>
          <w:b/>
          <w:bCs/>
          <w:sz w:val="24"/>
          <w:szCs w:val="24"/>
        </w:rPr>
      </w:pPr>
    </w:p>
    <w:p w:rsidR="007A59C1" w:rsidRDefault="007A59C1" w:rsidP="007A0DE4">
      <w:pPr>
        <w:spacing w:after="0"/>
        <w:rPr>
          <w:rFonts w:ascii="Bookman Old Style" w:hAnsi="Bookman Old Style" w:cs="Arial"/>
          <w:b/>
          <w:bCs/>
          <w:sz w:val="24"/>
          <w:szCs w:val="24"/>
        </w:rPr>
      </w:pPr>
    </w:p>
    <w:p w:rsidR="007A59C1" w:rsidRDefault="007A59C1" w:rsidP="007A0DE4">
      <w:pPr>
        <w:spacing w:after="0"/>
        <w:rPr>
          <w:rFonts w:ascii="Bookman Old Style" w:hAnsi="Bookman Old Style" w:cs="Arial"/>
          <w:b/>
          <w:bCs/>
          <w:sz w:val="24"/>
          <w:szCs w:val="24"/>
        </w:rPr>
      </w:pPr>
    </w:p>
    <w:p w:rsidR="007A59C1" w:rsidRDefault="007A59C1" w:rsidP="007A0DE4">
      <w:pPr>
        <w:spacing w:after="0"/>
        <w:rPr>
          <w:rFonts w:ascii="Bookman Old Style" w:hAnsi="Bookman Old Style" w:cs="Arial"/>
          <w:b/>
          <w:bCs/>
          <w:sz w:val="24"/>
          <w:szCs w:val="24"/>
        </w:rPr>
      </w:pPr>
    </w:p>
    <w:p w:rsidR="007A59C1" w:rsidRDefault="007A59C1" w:rsidP="007A0DE4">
      <w:pPr>
        <w:spacing w:after="0"/>
        <w:rPr>
          <w:rFonts w:ascii="Bookman Old Style" w:hAnsi="Bookman Old Style" w:cs="Arial"/>
          <w:b/>
          <w:bCs/>
          <w:sz w:val="24"/>
          <w:szCs w:val="24"/>
        </w:rPr>
      </w:pPr>
    </w:p>
    <w:p w:rsidR="007A59C1" w:rsidRDefault="007A59C1" w:rsidP="007A0DE4">
      <w:pPr>
        <w:spacing w:after="0"/>
        <w:rPr>
          <w:rFonts w:ascii="Bookman Old Style" w:hAnsi="Bookman Old Style" w:cs="Arial"/>
          <w:b/>
          <w:bCs/>
          <w:sz w:val="24"/>
          <w:szCs w:val="24"/>
        </w:rPr>
      </w:pPr>
    </w:p>
    <w:p w:rsidR="007A59C1" w:rsidRDefault="007A59C1" w:rsidP="007A0DE4">
      <w:pPr>
        <w:spacing w:after="0"/>
        <w:rPr>
          <w:rFonts w:ascii="Bookman Old Style" w:hAnsi="Bookman Old Style" w:cs="Arial"/>
          <w:b/>
          <w:bCs/>
          <w:sz w:val="24"/>
          <w:szCs w:val="24"/>
        </w:rPr>
      </w:pPr>
    </w:p>
    <w:p w:rsidR="007A59C1" w:rsidRDefault="007A59C1" w:rsidP="007A0DE4">
      <w:pPr>
        <w:spacing w:after="0"/>
        <w:rPr>
          <w:rFonts w:ascii="Bookman Old Style" w:hAnsi="Bookman Old Style" w:cs="Arial"/>
          <w:b/>
          <w:bCs/>
          <w:sz w:val="24"/>
          <w:szCs w:val="24"/>
        </w:rPr>
      </w:pPr>
    </w:p>
    <w:p w:rsidR="007A0DE4" w:rsidRPr="006A1C58" w:rsidRDefault="007A0DE4" w:rsidP="007A0DE4">
      <w:pPr>
        <w:spacing w:after="0"/>
        <w:rPr>
          <w:rFonts w:ascii="Bookman Old Style" w:hAnsi="Bookman Old Style" w:cs="Arial"/>
          <w:b/>
          <w:bCs/>
          <w:sz w:val="24"/>
          <w:szCs w:val="24"/>
        </w:rPr>
      </w:pPr>
      <w:r w:rsidRPr="006A1C58">
        <w:rPr>
          <w:rFonts w:ascii="Bookman Old Style" w:hAnsi="Bookman Old Style" w:cs="Arial"/>
          <w:b/>
          <w:bCs/>
          <w:sz w:val="24"/>
          <w:szCs w:val="24"/>
        </w:rPr>
        <w:t>Załączniki:</w:t>
      </w:r>
    </w:p>
    <w:p w:rsidR="00F507AC" w:rsidRPr="00D76EF0" w:rsidRDefault="00F507AC" w:rsidP="007A0DE4">
      <w:pPr>
        <w:pStyle w:val="Akapitzlist"/>
        <w:numPr>
          <w:ilvl w:val="0"/>
          <w:numId w:val="24"/>
        </w:numPr>
        <w:rPr>
          <w:rFonts w:ascii="Bookman Old Style" w:hAnsi="Bookman Old Style" w:cs="Arial"/>
          <w:bCs/>
          <w:sz w:val="24"/>
          <w:szCs w:val="24"/>
        </w:rPr>
      </w:pPr>
      <w:r>
        <w:rPr>
          <w:rFonts w:ascii="Bookman Old Style" w:hAnsi="Bookman Old Style" w:cs="Arial"/>
          <w:bCs/>
          <w:i/>
          <w:sz w:val="24"/>
          <w:szCs w:val="24"/>
        </w:rPr>
        <w:t xml:space="preserve">Szczegółowy opis przedmiotu zamówienia </w:t>
      </w:r>
      <w:r w:rsidR="00E61901" w:rsidRPr="00E61901">
        <w:rPr>
          <w:rFonts w:ascii="Bookman Old Style" w:hAnsi="Bookman Old Style" w:cs="Arial"/>
          <w:bCs/>
          <w:sz w:val="24"/>
          <w:szCs w:val="24"/>
        </w:rPr>
        <w:t>dla danej części</w:t>
      </w:r>
      <w:r w:rsidR="00E61901">
        <w:rPr>
          <w:rFonts w:ascii="Bookman Old Style" w:hAnsi="Bookman Old Style" w:cs="Arial"/>
          <w:bCs/>
          <w:i/>
          <w:sz w:val="24"/>
          <w:szCs w:val="24"/>
        </w:rPr>
        <w:t xml:space="preserve"> </w:t>
      </w:r>
      <w:r>
        <w:rPr>
          <w:rFonts w:ascii="Bookman Old Style" w:hAnsi="Bookman Old Style" w:cs="Arial"/>
          <w:bCs/>
          <w:i/>
          <w:sz w:val="24"/>
          <w:szCs w:val="24"/>
        </w:rPr>
        <w:t xml:space="preserve">(zał. nr </w:t>
      </w:r>
      <w:r w:rsidR="00302DE3">
        <w:rPr>
          <w:rFonts w:ascii="Bookman Old Style" w:hAnsi="Bookman Old Style" w:cs="Arial"/>
          <w:bCs/>
          <w:i/>
          <w:sz w:val="24"/>
          <w:szCs w:val="24"/>
        </w:rPr>
        <w:t xml:space="preserve">1 </w:t>
      </w:r>
      <w:r>
        <w:rPr>
          <w:rFonts w:ascii="Bookman Old Style" w:hAnsi="Bookman Old Style" w:cs="Arial"/>
          <w:bCs/>
          <w:i/>
          <w:sz w:val="24"/>
          <w:szCs w:val="24"/>
        </w:rPr>
        <w:t>do SWZ).</w:t>
      </w:r>
    </w:p>
    <w:p w:rsidR="00D76EF0" w:rsidRPr="006A1C58" w:rsidRDefault="00D76EF0" w:rsidP="007A0DE4">
      <w:pPr>
        <w:pStyle w:val="Akapitzlist"/>
        <w:numPr>
          <w:ilvl w:val="0"/>
          <w:numId w:val="24"/>
        </w:numPr>
        <w:rPr>
          <w:rFonts w:ascii="Bookman Old Style" w:hAnsi="Bookman Old Style" w:cs="Arial"/>
          <w:bCs/>
          <w:sz w:val="24"/>
          <w:szCs w:val="24"/>
        </w:rPr>
      </w:pPr>
      <w:r>
        <w:rPr>
          <w:rFonts w:ascii="Bookman Old Style" w:hAnsi="Bookman Old Style" w:cs="Arial"/>
          <w:bCs/>
          <w:i/>
          <w:sz w:val="24"/>
          <w:szCs w:val="24"/>
        </w:rPr>
        <w:t>Formularz ofertowy oraz cenowy wykonawcy</w:t>
      </w:r>
    </w:p>
    <w:p w:rsidR="007A0DE4" w:rsidRDefault="007A0DE4" w:rsidP="007A0DE4">
      <w:pPr>
        <w:spacing w:after="0"/>
        <w:rPr>
          <w:rFonts w:ascii="Bookman Old Style" w:hAnsi="Bookman Old Style" w:cs="Arial"/>
          <w:bCs/>
          <w:i/>
          <w:color w:val="0070C0"/>
          <w:sz w:val="24"/>
          <w:szCs w:val="24"/>
        </w:rPr>
      </w:pPr>
    </w:p>
    <w:p w:rsidR="009F1E82" w:rsidRDefault="009F1E82" w:rsidP="007A0DE4">
      <w:pPr>
        <w:spacing w:after="0"/>
        <w:rPr>
          <w:rFonts w:ascii="Bookman Old Style" w:hAnsi="Bookman Old Style" w:cs="Arial"/>
          <w:bCs/>
          <w:i/>
          <w:color w:val="0070C0"/>
          <w:sz w:val="24"/>
          <w:szCs w:val="24"/>
        </w:rPr>
      </w:pPr>
    </w:p>
    <w:p w:rsidR="009F1E82" w:rsidRPr="006A1C58" w:rsidRDefault="009F1E82" w:rsidP="007A0DE4">
      <w:pPr>
        <w:spacing w:after="0"/>
        <w:rPr>
          <w:rFonts w:ascii="Bookman Old Style" w:hAnsi="Bookman Old Style" w:cs="Arial"/>
          <w:bCs/>
          <w:i/>
          <w:color w:val="0070C0"/>
          <w:sz w:val="24"/>
          <w:szCs w:val="24"/>
        </w:rPr>
      </w:pPr>
    </w:p>
    <w:p w:rsidR="007A0DE4" w:rsidRPr="006A1C58" w:rsidRDefault="007A0DE4" w:rsidP="007A0DE4">
      <w:pPr>
        <w:spacing w:after="0"/>
        <w:rPr>
          <w:rFonts w:ascii="Bookman Old Style" w:hAnsi="Bookman Old Style" w:cs="Arial"/>
          <w:bCs/>
          <w:i/>
          <w:color w:val="0070C0"/>
          <w:sz w:val="24"/>
          <w:szCs w:val="24"/>
        </w:rPr>
      </w:pPr>
      <w:r w:rsidRPr="006A1C58">
        <w:rPr>
          <w:rFonts w:ascii="Bookman Old Style" w:hAnsi="Bookman Old Style" w:cs="Arial"/>
          <w:bCs/>
          <w:i/>
          <w:color w:val="0070C0"/>
          <w:sz w:val="24"/>
          <w:szCs w:val="24"/>
        </w:rPr>
        <w:t>Uwaga!</w:t>
      </w:r>
    </w:p>
    <w:p w:rsidR="007A0DE4" w:rsidRPr="006A1C58" w:rsidRDefault="007A0DE4" w:rsidP="007A0DE4">
      <w:pPr>
        <w:spacing w:after="0"/>
        <w:rPr>
          <w:rFonts w:ascii="Bookman Old Style" w:hAnsi="Bookman Old Style" w:cs="Arial"/>
          <w:bCs/>
          <w:i/>
          <w:color w:val="0070C0"/>
          <w:sz w:val="24"/>
          <w:szCs w:val="24"/>
        </w:rPr>
      </w:pPr>
      <w:r w:rsidRPr="006A1C58">
        <w:rPr>
          <w:rFonts w:ascii="Bookman Old Style" w:hAnsi="Bookman Old Style" w:cs="Arial"/>
          <w:bCs/>
          <w:i/>
          <w:color w:val="0070C0"/>
          <w:sz w:val="24"/>
          <w:szCs w:val="24"/>
        </w:rPr>
        <w:t>Projekt umowy zawiera treści dotyczące wszystkich części zamówienia.</w:t>
      </w:r>
    </w:p>
    <w:p w:rsidR="00294333" w:rsidRPr="00095A0A" w:rsidRDefault="007A0DE4" w:rsidP="007A0DE4">
      <w:pPr>
        <w:spacing w:after="0"/>
        <w:rPr>
          <w:rFonts w:ascii="Bookman Old Style" w:hAnsi="Bookman Old Style" w:cs="Arial"/>
          <w:bCs/>
          <w:i/>
          <w:color w:val="0070C0"/>
          <w:sz w:val="24"/>
          <w:szCs w:val="24"/>
        </w:rPr>
      </w:pPr>
      <w:r w:rsidRPr="006A1C58">
        <w:rPr>
          <w:rFonts w:ascii="Bookman Old Style" w:hAnsi="Bookman Old Style" w:cs="Arial"/>
          <w:bCs/>
          <w:i/>
          <w:color w:val="0070C0"/>
          <w:sz w:val="24"/>
          <w:szCs w:val="24"/>
        </w:rPr>
        <w:t xml:space="preserve">Po wyborze najkorzystniejszej oferty treść umowy </w:t>
      </w:r>
      <w:r w:rsidRPr="006A1C58">
        <w:rPr>
          <w:rFonts w:ascii="Bookman Old Style" w:hAnsi="Bookman Old Style"/>
          <w:i/>
          <w:color w:val="0070C0"/>
          <w:sz w:val="24"/>
          <w:szCs w:val="24"/>
        </w:rPr>
        <w:t xml:space="preserve">zostanie dostosowana </w:t>
      </w:r>
      <w:r w:rsidRPr="006A1C58">
        <w:rPr>
          <w:rFonts w:ascii="Bookman Old Style" w:hAnsi="Bookman Old Style" w:cs="Arial"/>
          <w:bCs/>
          <w:i/>
          <w:color w:val="0070C0"/>
          <w:sz w:val="24"/>
          <w:szCs w:val="24"/>
        </w:rPr>
        <w:t>z osobna dla każdej części.</w:t>
      </w:r>
    </w:p>
    <w:p w:rsidR="00B30A64" w:rsidRPr="00095A0A" w:rsidRDefault="00B30A64">
      <w:pPr>
        <w:spacing w:after="0"/>
        <w:rPr>
          <w:rFonts w:ascii="Bookman Old Style" w:hAnsi="Bookman Old Style" w:cs="Arial"/>
          <w:bCs/>
          <w:i/>
          <w:color w:val="0070C0"/>
          <w:sz w:val="24"/>
          <w:szCs w:val="24"/>
        </w:rPr>
      </w:pPr>
    </w:p>
    <w:sectPr w:rsidR="00B30A64" w:rsidRPr="00095A0A" w:rsidSect="00A8735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F8F7EA9" w15:done="0"/>
  <w15:commentEx w15:paraId="69ACF8A3" w15:done="0"/>
  <w15:commentEx w15:paraId="33F0AE4D" w15:done="0"/>
  <w15:commentEx w15:paraId="5273BF0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DF62A8" w16cex:dateUtc="2021-09-05T13:37:00Z"/>
  <w16cex:commentExtensible w16cex:durableId="24DEF07B" w16cex:dateUtc="2021-09-05T05:30:00Z"/>
  <w16cex:commentExtensible w16cex:durableId="24DEEFF8" w16cex:dateUtc="2021-09-05T05:27:00Z"/>
  <w16cex:commentExtensible w16cex:durableId="24DF65EB" w16cex:dateUtc="2021-09-05T13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F8F7EA9" w16cid:durableId="24DF62A8"/>
  <w16cid:commentId w16cid:paraId="69ACF8A3" w16cid:durableId="24DEF07B"/>
  <w16cid:commentId w16cid:paraId="33F0AE4D" w16cid:durableId="24DEEFF8"/>
  <w16cid:commentId w16cid:paraId="5273BF0E" w16cid:durableId="24DF65E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AFC" w:rsidRDefault="00690AFC">
      <w:pPr>
        <w:spacing w:after="0" w:line="240" w:lineRule="auto"/>
      </w:pPr>
      <w:r>
        <w:separator/>
      </w:r>
    </w:p>
  </w:endnote>
  <w:endnote w:type="continuationSeparator" w:id="0">
    <w:p w:rsidR="00690AFC" w:rsidRDefault="00690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orndal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furtGothic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MS Mincho"/>
    <w:charset w:val="80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354" w:rsidRDefault="008823EF">
    <w:pPr>
      <w:pStyle w:val="Stopka"/>
      <w:jc w:val="right"/>
    </w:pPr>
    <w:r>
      <w:fldChar w:fldCharType="begin"/>
    </w:r>
    <w:r w:rsidR="00A87354">
      <w:instrText xml:space="preserve"> PAGE   \* MERGEFORMAT </w:instrText>
    </w:r>
    <w:r>
      <w:fldChar w:fldCharType="separate"/>
    </w:r>
    <w:r w:rsidR="00D555E8">
      <w:rPr>
        <w:noProof/>
      </w:rPr>
      <w:t>2</w:t>
    </w:r>
    <w:r>
      <w:rPr>
        <w:noProof/>
      </w:rPr>
      <w:fldChar w:fldCharType="end"/>
    </w:r>
  </w:p>
  <w:p w:rsidR="00A87354" w:rsidRDefault="00A8735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AFC" w:rsidRDefault="00690AFC">
      <w:pPr>
        <w:spacing w:after="0" w:line="240" w:lineRule="auto"/>
      </w:pPr>
      <w:r>
        <w:separator/>
      </w:r>
    </w:p>
  </w:footnote>
  <w:footnote w:type="continuationSeparator" w:id="0">
    <w:p w:rsidR="00690AFC" w:rsidRDefault="00690AFC">
      <w:pPr>
        <w:spacing w:after="0" w:line="240" w:lineRule="auto"/>
      </w:pPr>
      <w:r>
        <w:continuationSeparator/>
      </w:r>
    </w:p>
  </w:footnote>
  <w:footnote w:id="1">
    <w:p w:rsidR="006B6FBA" w:rsidRPr="000A4FD6" w:rsidRDefault="006B6FBA" w:rsidP="006B6FBA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6B6FBA">
        <w:rPr>
          <w:rFonts w:ascii="Bookman Old Style" w:hAnsi="Bookman Old Style" w:cs="Arial"/>
          <w:color w:val="000000"/>
          <w:sz w:val="20"/>
          <w:szCs w:val="20"/>
        </w:rPr>
        <w:t>w przypadku wyboru Wykonawcy nie będącego płatnikiem podatku VAT, zapisy w umowie ostatecznej dotyczące wynagrodzenia (wynagrodzenie netto, VAT, wynagrodzenie brutto/wynagrodzenie) i jego płatności (faktura/rachunek) oraz kar (wynagrodzenie brutto/wynagrodzenie) zostaną odpowiednio dostosowane</w:t>
      </w:r>
    </w:p>
    <w:p w:rsidR="006B6FBA" w:rsidRPr="0044096F" w:rsidRDefault="006B6FBA" w:rsidP="006B6FBA">
      <w:pPr>
        <w:pStyle w:val="Tekstprzypisudolnego"/>
      </w:pPr>
    </w:p>
  </w:footnote>
  <w:footnote w:id="2">
    <w:p w:rsidR="006B6FBA" w:rsidRPr="006B6FBA" w:rsidRDefault="006B6FBA">
      <w:pPr>
        <w:pStyle w:val="Tekstprzypisudolnego"/>
      </w:pPr>
      <w:r>
        <w:rPr>
          <w:rStyle w:val="Odwoanieprzypisudolnego"/>
        </w:rPr>
        <w:footnoteRef/>
      </w:r>
      <w:r>
        <w:t xml:space="preserve"> Należy pozostawić właściwą informację</w:t>
      </w:r>
    </w:p>
  </w:footnote>
  <w:footnote w:id="3">
    <w:p w:rsidR="00E214ED" w:rsidRPr="00E214ED" w:rsidRDefault="00E214ED">
      <w:pPr>
        <w:pStyle w:val="Tekstprzypisudolnego"/>
      </w:pPr>
      <w:r>
        <w:rPr>
          <w:rStyle w:val="Odwoanieprzypisudolnego"/>
        </w:rPr>
        <w:footnoteRef/>
      </w:r>
      <w:r>
        <w:t xml:space="preserve"> Treść umowy zostanie w tym zakresie </w:t>
      </w:r>
      <w:r w:rsidR="00947ADC">
        <w:t>dostosowana</w:t>
      </w:r>
      <w:r>
        <w:t xml:space="preserve"> do treści oferty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119" w:rsidRDefault="000B100D" w:rsidP="005A392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60720" cy="636711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67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94C08A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25AEDDD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hAnsi="Thorndale" w:cs="Thorndale"/>
      </w:rPr>
    </w:lvl>
  </w:abstractNum>
  <w:abstractNum w:abstractNumId="4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hAnsi="Thorndale" w:cs="Thorndale"/>
      </w:rPr>
    </w:lvl>
  </w:abstractNum>
  <w:abstractNum w:abstractNumId="5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hAnsi="Thorndale" w:cs="Thorndale"/>
      </w:rPr>
    </w:lvl>
  </w:abstractNum>
  <w:abstractNum w:abstractNumId="6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hAnsi="Thorndale" w:cs="Thorndale"/>
        <w:b w:val="0"/>
      </w:rPr>
    </w:lvl>
  </w:abstractNum>
  <w:abstractNum w:abstractNumId="7">
    <w:nsid w:val="00000007"/>
    <w:multiLevelType w:val="singleLevel"/>
    <w:tmpl w:val="1D30038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03C83769"/>
    <w:multiLevelType w:val="hybridMultilevel"/>
    <w:tmpl w:val="04EAE1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1736BD"/>
    <w:multiLevelType w:val="hybridMultilevel"/>
    <w:tmpl w:val="5B509A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7978C2"/>
    <w:multiLevelType w:val="hybridMultilevel"/>
    <w:tmpl w:val="FD1CA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500EA6"/>
    <w:multiLevelType w:val="hybridMultilevel"/>
    <w:tmpl w:val="0D0E3F4E"/>
    <w:lvl w:ilvl="0" w:tplc="822AEB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9DA640B"/>
    <w:multiLevelType w:val="hybridMultilevel"/>
    <w:tmpl w:val="5B509A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1260B4"/>
    <w:multiLevelType w:val="hybridMultilevel"/>
    <w:tmpl w:val="A21ECEB8"/>
    <w:lvl w:ilvl="0" w:tplc="C818BA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BF379D"/>
    <w:multiLevelType w:val="hybridMultilevel"/>
    <w:tmpl w:val="6D14FFD8"/>
    <w:lvl w:ilvl="0" w:tplc="C87E1AEC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C3F4A7E"/>
    <w:multiLevelType w:val="hybridMultilevel"/>
    <w:tmpl w:val="5B509A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AF53EB"/>
    <w:multiLevelType w:val="hybridMultilevel"/>
    <w:tmpl w:val="0B066334"/>
    <w:lvl w:ilvl="0" w:tplc="161453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DD4EC7"/>
    <w:multiLevelType w:val="hybridMultilevel"/>
    <w:tmpl w:val="B054083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4EC081B"/>
    <w:multiLevelType w:val="hybridMultilevel"/>
    <w:tmpl w:val="61D228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9D21D7"/>
    <w:multiLevelType w:val="hybridMultilevel"/>
    <w:tmpl w:val="14382A3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CDF0544"/>
    <w:multiLevelType w:val="multilevel"/>
    <w:tmpl w:val="2182C3D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cs="Times New Roman" w:hint="default"/>
        <w:b/>
        <w:i w:val="0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46FF6B62"/>
    <w:multiLevelType w:val="hybridMultilevel"/>
    <w:tmpl w:val="0CF45232"/>
    <w:lvl w:ilvl="0" w:tplc="9F866D6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AFB4359"/>
    <w:multiLevelType w:val="hybridMultilevel"/>
    <w:tmpl w:val="DCA421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2459B2"/>
    <w:multiLevelType w:val="hybridMultilevel"/>
    <w:tmpl w:val="367A3DA8"/>
    <w:lvl w:ilvl="0" w:tplc="C32E6DB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7B3563"/>
    <w:multiLevelType w:val="hybridMultilevel"/>
    <w:tmpl w:val="C21C593A"/>
    <w:lvl w:ilvl="0" w:tplc="DDC4544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1A57D16"/>
    <w:multiLevelType w:val="hybridMultilevel"/>
    <w:tmpl w:val="003C57C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2862ED8"/>
    <w:multiLevelType w:val="hybridMultilevel"/>
    <w:tmpl w:val="9200B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7F79C2"/>
    <w:multiLevelType w:val="hybridMultilevel"/>
    <w:tmpl w:val="5B509A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5B29EF"/>
    <w:multiLevelType w:val="hybridMultilevel"/>
    <w:tmpl w:val="FBDA8760"/>
    <w:lvl w:ilvl="0" w:tplc="EDD47B2C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9233884"/>
    <w:multiLevelType w:val="hybridMultilevel"/>
    <w:tmpl w:val="0B2CF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2A1B90"/>
    <w:multiLevelType w:val="hybridMultilevel"/>
    <w:tmpl w:val="5B509A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6"/>
  </w:num>
  <w:num w:numId="5">
    <w:abstractNumId w:val="11"/>
  </w:num>
  <w:num w:numId="6">
    <w:abstractNumId w:val="17"/>
  </w:num>
  <w:num w:numId="7">
    <w:abstractNumId w:val="9"/>
  </w:num>
  <w:num w:numId="8">
    <w:abstractNumId w:val="13"/>
  </w:num>
  <w:num w:numId="9">
    <w:abstractNumId w:val="25"/>
  </w:num>
  <w:num w:numId="10">
    <w:abstractNumId w:val="22"/>
  </w:num>
  <w:num w:numId="11">
    <w:abstractNumId w:val="29"/>
  </w:num>
  <w:num w:numId="12">
    <w:abstractNumId w:val="10"/>
  </w:num>
  <w:num w:numId="13">
    <w:abstractNumId w:val="19"/>
  </w:num>
  <w:num w:numId="14">
    <w:abstractNumId w:val="21"/>
  </w:num>
  <w:num w:numId="15">
    <w:abstractNumId w:val="14"/>
  </w:num>
  <w:num w:numId="16">
    <w:abstractNumId w:val="8"/>
  </w:num>
  <w:num w:numId="17">
    <w:abstractNumId w:val="24"/>
  </w:num>
  <w:num w:numId="18">
    <w:abstractNumId w:val="18"/>
  </w:num>
  <w:num w:numId="19">
    <w:abstractNumId w:val="28"/>
  </w:num>
  <w:num w:numId="20">
    <w:abstractNumId w:val="27"/>
  </w:num>
  <w:num w:numId="21">
    <w:abstractNumId w:val="30"/>
  </w:num>
  <w:num w:numId="22">
    <w:abstractNumId w:val="15"/>
  </w:num>
  <w:num w:numId="23">
    <w:abstractNumId w:val="12"/>
  </w:num>
  <w:num w:numId="24">
    <w:abstractNumId w:val="26"/>
  </w:num>
  <w:num w:numId="25">
    <w:abstractNumId w:val="23"/>
  </w:num>
  <w:num w:numId="26">
    <w:abstractNumId w:val="20"/>
  </w:num>
  <w:num w:numId="27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n Garczyński">
    <w15:presenceInfo w15:providerId="Windows Live" w15:userId="9600bf8323894b0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0050"/>
  </w:hdrShapeDefaults>
  <w:footnotePr>
    <w:footnote w:id="-1"/>
    <w:footnote w:id="0"/>
  </w:footnotePr>
  <w:endnotePr>
    <w:endnote w:id="-1"/>
    <w:endnote w:id="0"/>
  </w:endnotePr>
  <w:compat/>
  <w:rsids>
    <w:rsidRoot w:val="00A87354"/>
    <w:rsid w:val="000013B2"/>
    <w:rsid w:val="00004D0D"/>
    <w:rsid w:val="000170C7"/>
    <w:rsid w:val="000175BF"/>
    <w:rsid w:val="000310B3"/>
    <w:rsid w:val="0003249F"/>
    <w:rsid w:val="000356F0"/>
    <w:rsid w:val="00043CE9"/>
    <w:rsid w:val="00052F7C"/>
    <w:rsid w:val="00056C74"/>
    <w:rsid w:val="000573E7"/>
    <w:rsid w:val="00062B2D"/>
    <w:rsid w:val="00067EFB"/>
    <w:rsid w:val="000712B1"/>
    <w:rsid w:val="00075548"/>
    <w:rsid w:val="000765CD"/>
    <w:rsid w:val="00076E82"/>
    <w:rsid w:val="00085C33"/>
    <w:rsid w:val="00090B67"/>
    <w:rsid w:val="00095954"/>
    <w:rsid w:val="00095A0A"/>
    <w:rsid w:val="000971D3"/>
    <w:rsid w:val="000A4FD6"/>
    <w:rsid w:val="000B100D"/>
    <w:rsid w:val="000C1F5C"/>
    <w:rsid w:val="000C708A"/>
    <w:rsid w:val="000D0562"/>
    <w:rsid w:val="000E075D"/>
    <w:rsid w:val="000E197B"/>
    <w:rsid w:val="000E5D04"/>
    <w:rsid w:val="000F06E6"/>
    <w:rsid w:val="000F2A5E"/>
    <w:rsid w:val="001014CC"/>
    <w:rsid w:val="00105C2A"/>
    <w:rsid w:val="00110E35"/>
    <w:rsid w:val="0012072C"/>
    <w:rsid w:val="00125CD2"/>
    <w:rsid w:val="00136B03"/>
    <w:rsid w:val="00147BB4"/>
    <w:rsid w:val="00190FF3"/>
    <w:rsid w:val="001915D6"/>
    <w:rsid w:val="0019415A"/>
    <w:rsid w:val="001959EF"/>
    <w:rsid w:val="001962C7"/>
    <w:rsid w:val="001A5A77"/>
    <w:rsid w:val="001D2869"/>
    <w:rsid w:val="001D32B7"/>
    <w:rsid w:val="001D6FC3"/>
    <w:rsid w:val="001E4FF9"/>
    <w:rsid w:val="00201EA5"/>
    <w:rsid w:val="002041E7"/>
    <w:rsid w:val="00204A5C"/>
    <w:rsid w:val="0020556C"/>
    <w:rsid w:val="00205D2C"/>
    <w:rsid w:val="00225867"/>
    <w:rsid w:val="002264AA"/>
    <w:rsid w:val="00233404"/>
    <w:rsid w:val="002340D8"/>
    <w:rsid w:val="002406B8"/>
    <w:rsid w:val="00246276"/>
    <w:rsid w:val="002475B6"/>
    <w:rsid w:val="00251AEA"/>
    <w:rsid w:val="002577D3"/>
    <w:rsid w:val="00260939"/>
    <w:rsid w:val="002706C7"/>
    <w:rsid w:val="0027544E"/>
    <w:rsid w:val="0029119C"/>
    <w:rsid w:val="00294333"/>
    <w:rsid w:val="00295085"/>
    <w:rsid w:val="0029510C"/>
    <w:rsid w:val="002A158C"/>
    <w:rsid w:val="002B531C"/>
    <w:rsid w:val="002B76C9"/>
    <w:rsid w:val="002C0B8B"/>
    <w:rsid w:val="002C7E23"/>
    <w:rsid w:val="002D1501"/>
    <w:rsid w:val="002D53D5"/>
    <w:rsid w:val="002D5442"/>
    <w:rsid w:val="002E42A4"/>
    <w:rsid w:val="002E4D1B"/>
    <w:rsid w:val="002F53E4"/>
    <w:rsid w:val="002F66B6"/>
    <w:rsid w:val="0030287F"/>
    <w:rsid w:val="00302DE3"/>
    <w:rsid w:val="003030B8"/>
    <w:rsid w:val="003048E1"/>
    <w:rsid w:val="0030529D"/>
    <w:rsid w:val="0030530E"/>
    <w:rsid w:val="00311743"/>
    <w:rsid w:val="00315ED0"/>
    <w:rsid w:val="00322E66"/>
    <w:rsid w:val="003260F7"/>
    <w:rsid w:val="0032763B"/>
    <w:rsid w:val="00327BAC"/>
    <w:rsid w:val="003512CB"/>
    <w:rsid w:val="003519EC"/>
    <w:rsid w:val="0035711C"/>
    <w:rsid w:val="0036009E"/>
    <w:rsid w:val="003607E6"/>
    <w:rsid w:val="003620DE"/>
    <w:rsid w:val="003664A3"/>
    <w:rsid w:val="00380020"/>
    <w:rsid w:val="00380681"/>
    <w:rsid w:val="003838AF"/>
    <w:rsid w:val="003928D8"/>
    <w:rsid w:val="003941BF"/>
    <w:rsid w:val="003A4C23"/>
    <w:rsid w:val="003C4354"/>
    <w:rsid w:val="003C7057"/>
    <w:rsid w:val="003D59AE"/>
    <w:rsid w:val="003D7966"/>
    <w:rsid w:val="003F4142"/>
    <w:rsid w:val="004121F4"/>
    <w:rsid w:val="00412FA6"/>
    <w:rsid w:val="00424732"/>
    <w:rsid w:val="00430476"/>
    <w:rsid w:val="00436188"/>
    <w:rsid w:val="0044096F"/>
    <w:rsid w:val="00442693"/>
    <w:rsid w:val="004536C3"/>
    <w:rsid w:val="004547D0"/>
    <w:rsid w:val="00455021"/>
    <w:rsid w:val="00457085"/>
    <w:rsid w:val="00462E07"/>
    <w:rsid w:val="00472FDD"/>
    <w:rsid w:val="00476589"/>
    <w:rsid w:val="0048023D"/>
    <w:rsid w:val="0048351A"/>
    <w:rsid w:val="00487225"/>
    <w:rsid w:val="00492F7E"/>
    <w:rsid w:val="004A1F15"/>
    <w:rsid w:val="004C03EE"/>
    <w:rsid w:val="004C083B"/>
    <w:rsid w:val="004C0B60"/>
    <w:rsid w:val="004C0CB8"/>
    <w:rsid w:val="004C179A"/>
    <w:rsid w:val="004C20BA"/>
    <w:rsid w:val="004C2EF6"/>
    <w:rsid w:val="004C6EDF"/>
    <w:rsid w:val="004C7804"/>
    <w:rsid w:val="004D02BA"/>
    <w:rsid w:val="004F4F7B"/>
    <w:rsid w:val="00505017"/>
    <w:rsid w:val="00512B50"/>
    <w:rsid w:val="00513390"/>
    <w:rsid w:val="00515096"/>
    <w:rsid w:val="00516400"/>
    <w:rsid w:val="0052428E"/>
    <w:rsid w:val="00524F7F"/>
    <w:rsid w:val="005252C7"/>
    <w:rsid w:val="005269E0"/>
    <w:rsid w:val="00526D47"/>
    <w:rsid w:val="005344CA"/>
    <w:rsid w:val="0053774C"/>
    <w:rsid w:val="00556A3B"/>
    <w:rsid w:val="005628E2"/>
    <w:rsid w:val="005664D6"/>
    <w:rsid w:val="00575949"/>
    <w:rsid w:val="005846D1"/>
    <w:rsid w:val="00584B11"/>
    <w:rsid w:val="0058673C"/>
    <w:rsid w:val="00587CE9"/>
    <w:rsid w:val="00590CB9"/>
    <w:rsid w:val="00590D71"/>
    <w:rsid w:val="005A2CD9"/>
    <w:rsid w:val="005A392E"/>
    <w:rsid w:val="005B5161"/>
    <w:rsid w:val="005C096E"/>
    <w:rsid w:val="005C2D7D"/>
    <w:rsid w:val="005C6B7C"/>
    <w:rsid w:val="005C7D6C"/>
    <w:rsid w:val="005D051C"/>
    <w:rsid w:val="005D159E"/>
    <w:rsid w:val="005D5CA2"/>
    <w:rsid w:val="005D7E6C"/>
    <w:rsid w:val="005E2B45"/>
    <w:rsid w:val="005F1F40"/>
    <w:rsid w:val="005F6A1F"/>
    <w:rsid w:val="005F7038"/>
    <w:rsid w:val="00601EB6"/>
    <w:rsid w:val="0061294E"/>
    <w:rsid w:val="00612E73"/>
    <w:rsid w:val="00617236"/>
    <w:rsid w:val="00620848"/>
    <w:rsid w:val="00633E06"/>
    <w:rsid w:val="00645585"/>
    <w:rsid w:val="00645B5F"/>
    <w:rsid w:val="00646C21"/>
    <w:rsid w:val="00655FB5"/>
    <w:rsid w:val="006621DD"/>
    <w:rsid w:val="00667EC8"/>
    <w:rsid w:val="00670A85"/>
    <w:rsid w:val="00680295"/>
    <w:rsid w:val="006829D4"/>
    <w:rsid w:val="00690AFC"/>
    <w:rsid w:val="00690F58"/>
    <w:rsid w:val="00697D96"/>
    <w:rsid w:val="006A30F3"/>
    <w:rsid w:val="006A64E7"/>
    <w:rsid w:val="006B511C"/>
    <w:rsid w:val="006B6FBA"/>
    <w:rsid w:val="006C54B9"/>
    <w:rsid w:val="006C67CF"/>
    <w:rsid w:val="006D11B6"/>
    <w:rsid w:val="006D7CB7"/>
    <w:rsid w:val="006E6D79"/>
    <w:rsid w:val="00702450"/>
    <w:rsid w:val="00702457"/>
    <w:rsid w:val="007024A1"/>
    <w:rsid w:val="00707BDF"/>
    <w:rsid w:val="007105B0"/>
    <w:rsid w:val="007172F1"/>
    <w:rsid w:val="00723253"/>
    <w:rsid w:val="00732BD7"/>
    <w:rsid w:val="00742A82"/>
    <w:rsid w:val="0074659B"/>
    <w:rsid w:val="007736B9"/>
    <w:rsid w:val="007811B5"/>
    <w:rsid w:val="0078316D"/>
    <w:rsid w:val="007876B0"/>
    <w:rsid w:val="00787C1F"/>
    <w:rsid w:val="00792831"/>
    <w:rsid w:val="007A0DE4"/>
    <w:rsid w:val="007A59C1"/>
    <w:rsid w:val="007B7EDA"/>
    <w:rsid w:val="007D0B95"/>
    <w:rsid w:val="007D4AF5"/>
    <w:rsid w:val="007E01C4"/>
    <w:rsid w:val="007E33C6"/>
    <w:rsid w:val="007E34B3"/>
    <w:rsid w:val="00802158"/>
    <w:rsid w:val="00805935"/>
    <w:rsid w:val="00811BA7"/>
    <w:rsid w:val="00816F9C"/>
    <w:rsid w:val="00820CDB"/>
    <w:rsid w:val="00821C3A"/>
    <w:rsid w:val="00826B5A"/>
    <w:rsid w:val="00844F61"/>
    <w:rsid w:val="00845085"/>
    <w:rsid w:val="00846C11"/>
    <w:rsid w:val="008536C9"/>
    <w:rsid w:val="008675EE"/>
    <w:rsid w:val="008716F5"/>
    <w:rsid w:val="008779C0"/>
    <w:rsid w:val="008823EF"/>
    <w:rsid w:val="008837A4"/>
    <w:rsid w:val="0088663C"/>
    <w:rsid w:val="008A06CE"/>
    <w:rsid w:val="008A17DD"/>
    <w:rsid w:val="008C7704"/>
    <w:rsid w:val="008D3220"/>
    <w:rsid w:val="008E2A8D"/>
    <w:rsid w:val="008E793B"/>
    <w:rsid w:val="008F1883"/>
    <w:rsid w:val="009107D7"/>
    <w:rsid w:val="0091497C"/>
    <w:rsid w:val="009170DA"/>
    <w:rsid w:val="00921697"/>
    <w:rsid w:val="009220AE"/>
    <w:rsid w:val="00922333"/>
    <w:rsid w:val="00923AE0"/>
    <w:rsid w:val="0092603E"/>
    <w:rsid w:val="00927B0A"/>
    <w:rsid w:val="00935950"/>
    <w:rsid w:val="00942FF3"/>
    <w:rsid w:val="0094567B"/>
    <w:rsid w:val="00947ADC"/>
    <w:rsid w:val="009576B3"/>
    <w:rsid w:val="00967663"/>
    <w:rsid w:val="00975239"/>
    <w:rsid w:val="00977D5F"/>
    <w:rsid w:val="0098299B"/>
    <w:rsid w:val="00993A4E"/>
    <w:rsid w:val="00993D27"/>
    <w:rsid w:val="00997CD2"/>
    <w:rsid w:val="009A2C32"/>
    <w:rsid w:val="009B325E"/>
    <w:rsid w:val="009B47BC"/>
    <w:rsid w:val="009B514C"/>
    <w:rsid w:val="009C1B0E"/>
    <w:rsid w:val="009C63F8"/>
    <w:rsid w:val="009D1C09"/>
    <w:rsid w:val="009D3907"/>
    <w:rsid w:val="009D783E"/>
    <w:rsid w:val="009E645B"/>
    <w:rsid w:val="009F1E82"/>
    <w:rsid w:val="009F6266"/>
    <w:rsid w:val="009F6EE0"/>
    <w:rsid w:val="00A0079D"/>
    <w:rsid w:val="00A0121E"/>
    <w:rsid w:val="00A02B40"/>
    <w:rsid w:val="00A1521B"/>
    <w:rsid w:val="00A201EA"/>
    <w:rsid w:val="00A21567"/>
    <w:rsid w:val="00A346AC"/>
    <w:rsid w:val="00A35D57"/>
    <w:rsid w:val="00A44713"/>
    <w:rsid w:val="00A45AF2"/>
    <w:rsid w:val="00A54F29"/>
    <w:rsid w:val="00A61049"/>
    <w:rsid w:val="00A64AB5"/>
    <w:rsid w:val="00A65F87"/>
    <w:rsid w:val="00A736BE"/>
    <w:rsid w:val="00A74B22"/>
    <w:rsid w:val="00A74E6D"/>
    <w:rsid w:val="00A759C1"/>
    <w:rsid w:val="00A77762"/>
    <w:rsid w:val="00A87354"/>
    <w:rsid w:val="00A93F45"/>
    <w:rsid w:val="00A950A5"/>
    <w:rsid w:val="00AA156A"/>
    <w:rsid w:val="00AA6930"/>
    <w:rsid w:val="00AA6936"/>
    <w:rsid w:val="00AB3EC8"/>
    <w:rsid w:val="00AC1E37"/>
    <w:rsid w:val="00AC3F4B"/>
    <w:rsid w:val="00AC74A4"/>
    <w:rsid w:val="00AD682E"/>
    <w:rsid w:val="00AF7BD1"/>
    <w:rsid w:val="00B00C11"/>
    <w:rsid w:val="00B0288C"/>
    <w:rsid w:val="00B1127F"/>
    <w:rsid w:val="00B134C8"/>
    <w:rsid w:val="00B151B9"/>
    <w:rsid w:val="00B1547A"/>
    <w:rsid w:val="00B16EA6"/>
    <w:rsid w:val="00B228DD"/>
    <w:rsid w:val="00B23417"/>
    <w:rsid w:val="00B30A64"/>
    <w:rsid w:val="00B31F1E"/>
    <w:rsid w:val="00B32DD3"/>
    <w:rsid w:val="00B335B1"/>
    <w:rsid w:val="00B35E6D"/>
    <w:rsid w:val="00B545B6"/>
    <w:rsid w:val="00B750DF"/>
    <w:rsid w:val="00B85A4F"/>
    <w:rsid w:val="00B91D01"/>
    <w:rsid w:val="00B935F8"/>
    <w:rsid w:val="00BA08F7"/>
    <w:rsid w:val="00BA17C3"/>
    <w:rsid w:val="00BA45E4"/>
    <w:rsid w:val="00BA5BAA"/>
    <w:rsid w:val="00BB30C6"/>
    <w:rsid w:val="00BB665B"/>
    <w:rsid w:val="00BD501A"/>
    <w:rsid w:val="00BD5267"/>
    <w:rsid w:val="00BD70C8"/>
    <w:rsid w:val="00BE455C"/>
    <w:rsid w:val="00C16762"/>
    <w:rsid w:val="00C1691E"/>
    <w:rsid w:val="00C16ADF"/>
    <w:rsid w:val="00C16C2B"/>
    <w:rsid w:val="00C228BB"/>
    <w:rsid w:val="00C2683B"/>
    <w:rsid w:val="00C274A4"/>
    <w:rsid w:val="00C30C1C"/>
    <w:rsid w:val="00C30E1F"/>
    <w:rsid w:val="00C30F09"/>
    <w:rsid w:val="00C34671"/>
    <w:rsid w:val="00C41E81"/>
    <w:rsid w:val="00C45E5E"/>
    <w:rsid w:val="00C505B0"/>
    <w:rsid w:val="00C5121E"/>
    <w:rsid w:val="00C51AF7"/>
    <w:rsid w:val="00C535E0"/>
    <w:rsid w:val="00C54313"/>
    <w:rsid w:val="00C55F9D"/>
    <w:rsid w:val="00C61DA2"/>
    <w:rsid w:val="00C679F3"/>
    <w:rsid w:val="00C73C94"/>
    <w:rsid w:val="00C73E6E"/>
    <w:rsid w:val="00C7420D"/>
    <w:rsid w:val="00C7542C"/>
    <w:rsid w:val="00C75C23"/>
    <w:rsid w:val="00C76D4D"/>
    <w:rsid w:val="00C93ABA"/>
    <w:rsid w:val="00C95246"/>
    <w:rsid w:val="00C97BE7"/>
    <w:rsid w:val="00CB1949"/>
    <w:rsid w:val="00CB358F"/>
    <w:rsid w:val="00CB5F34"/>
    <w:rsid w:val="00CD040D"/>
    <w:rsid w:val="00CD79B4"/>
    <w:rsid w:val="00CE2887"/>
    <w:rsid w:val="00CE5940"/>
    <w:rsid w:val="00CF0D47"/>
    <w:rsid w:val="00CF2119"/>
    <w:rsid w:val="00CF4DC0"/>
    <w:rsid w:val="00CF6A7F"/>
    <w:rsid w:val="00CF7686"/>
    <w:rsid w:val="00D12553"/>
    <w:rsid w:val="00D14234"/>
    <w:rsid w:val="00D20FF4"/>
    <w:rsid w:val="00D314E7"/>
    <w:rsid w:val="00D345B6"/>
    <w:rsid w:val="00D37076"/>
    <w:rsid w:val="00D40990"/>
    <w:rsid w:val="00D41D1E"/>
    <w:rsid w:val="00D426C7"/>
    <w:rsid w:val="00D43452"/>
    <w:rsid w:val="00D447C3"/>
    <w:rsid w:val="00D50369"/>
    <w:rsid w:val="00D555E8"/>
    <w:rsid w:val="00D65A76"/>
    <w:rsid w:val="00D712F7"/>
    <w:rsid w:val="00D72D20"/>
    <w:rsid w:val="00D72DA5"/>
    <w:rsid w:val="00D76EF0"/>
    <w:rsid w:val="00D77945"/>
    <w:rsid w:val="00D835D9"/>
    <w:rsid w:val="00D950E7"/>
    <w:rsid w:val="00DA16B3"/>
    <w:rsid w:val="00DA68F5"/>
    <w:rsid w:val="00DA7687"/>
    <w:rsid w:val="00DB1DAD"/>
    <w:rsid w:val="00DC392F"/>
    <w:rsid w:val="00DC4C1F"/>
    <w:rsid w:val="00DD04E7"/>
    <w:rsid w:val="00DD49CE"/>
    <w:rsid w:val="00DE1F5A"/>
    <w:rsid w:val="00DE3918"/>
    <w:rsid w:val="00DE509B"/>
    <w:rsid w:val="00DE5510"/>
    <w:rsid w:val="00DF10CE"/>
    <w:rsid w:val="00DF32C4"/>
    <w:rsid w:val="00DF7EE3"/>
    <w:rsid w:val="00E00E75"/>
    <w:rsid w:val="00E13ED0"/>
    <w:rsid w:val="00E16543"/>
    <w:rsid w:val="00E20E7E"/>
    <w:rsid w:val="00E214ED"/>
    <w:rsid w:val="00E254A5"/>
    <w:rsid w:val="00E43866"/>
    <w:rsid w:val="00E45862"/>
    <w:rsid w:val="00E4759D"/>
    <w:rsid w:val="00E61901"/>
    <w:rsid w:val="00E743D8"/>
    <w:rsid w:val="00E750BC"/>
    <w:rsid w:val="00E85ECF"/>
    <w:rsid w:val="00E95CB0"/>
    <w:rsid w:val="00EA48AD"/>
    <w:rsid w:val="00EB2085"/>
    <w:rsid w:val="00EB3766"/>
    <w:rsid w:val="00EB4648"/>
    <w:rsid w:val="00EC15E9"/>
    <w:rsid w:val="00ED73A6"/>
    <w:rsid w:val="00EE0D3B"/>
    <w:rsid w:val="00EE1B3A"/>
    <w:rsid w:val="00EE3B59"/>
    <w:rsid w:val="00F1012E"/>
    <w:rsid w:val="00F10ADA"/>
    <w:rsid w:val="00F15EFD"/>
    <w:rsid w:val="00F20465"/>
    <w:rsid w:val="00F32112"/>
    <w:rsid w:val="00F33079"/>
    <w:rsid w:val="00F358B9"/>
    <w:rsid w:val="00F46741"/>
    <w:rsid w:val="00F507AC"/>
    <w:rsid w:val="00F6281E"/>
    <w:rsid w:val="00F76C48"/>
    <w:rsid w:val="00F770D0"/>
    <w:rsid w:val="00F77ABB"/>
    <w:rsid w:val="00F77DED"/>
    <w:rsid w:val="00F81623"/>
    <w:rsid w:val="00F877DC"/>
    <w:rsid w:val="00F93447"/>
    <w:rsid w:val="00F95955"/>
    <w:rsid w:val="00F97FF4"/>
    <w:rsid w:val="00FA15CB"/>
    <w:rsid w:val="00FA6529"/>
    <w:rsid w:val="00FC2BAB"/>
    <w:rsid w:val="00FD1057"/>
    <w:rsid w:val="00FD7C96"/>
    <w:rsid w:val="00FE2B02"/>
    <w:rsid w:val="00FE41A4"/>
    <w:rsid w:val="00FF5F53"/>
    <w:rsid w:val="00FF7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Number" w:uiPriority="0"/>
    <w:lsdException w:name="List Number 2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708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8735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A8735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A873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A87354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/>
      <w:kern w:val="1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8735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rsid w:val="00A8735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A8735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agwek9Znak">
    <w:name w:val="Nagłówek 9 Znak"/>
    <w:rsid w:val="00A8735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Hipercze">
    <w:name w:val="Hyperlink"/>
    <w:rsid w:val="00A87354"/>
    <w:rPr>
      <w:color w:val="0000FF"/>
      <w:u w:val="single"/>
    </w:rPr>
  </w:style>
  <w:style w:type="paragraph" w:styleId="Tekstpodstawowy">
    <w:name w:val="Body Text"/>
    <w:basedOn w:val="Normalny"/>
    <w:link w:val="TekstpodstawowyZnak1"/>
    <w:rsid w:val="00A87354"/>
    <w:pPr>
      <w:widowControl w:val="0"/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rsid w:val="00A87354"/>
    <w:rPr>
      <w:rFonts w:ascii="Calibri" w:eastAsia="Calibri" w:hAnsi="Calibri" w:cs="Times New Roman"/>
    </w:rPr>
  </w:style>
  <w:style w:type="paragraph" w:customStyle="1" w:styleId="wcicie-tekstu">
    <w:name w:val="wcięcie-tekstu"/>
    <w:basedOn w:val="Normalny"/>
    <w:rsid w:val="00A87354"/>
    <w:pPr>
      <w:spacing w:before="100" w:after="119" w:line="240" w:lineRule="auto"/>
      <w:ind w:left="284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paragraph" w:customStyle="1" w:styleId="Numeracja2">
    <w:name w:val="Numeracja 2"/>
    <w:basedOn w:val="Lista"/>
    <w:rsid w:val="00A87354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character" w:customStyle="1" w:styleId="TekstpodstawowyZnak1">
    <w:name w:val="Tekst podstawowy Znak1"/>
    <w:link w:val="Tekstpodstawowy"/>
    <w:rsid w:val="00A87354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Lista">
    <w:name w:val="List"/>
    <w:basedOn w:val="Normalny"/>
    <w:unhideWhenUsed/>
    <w:rsid w:val="00A87354"/>
    <w:pPr>
      <w:ind w:left="283" w:hanging="283"/>
      <w:contextualSpacing/>
    </w:pPr>
  </w:style>
  <w:style w:type="paragraph" w:styleId="Listanumerowana2">
    <w:name w:val="List Number 2"/>
    <w:basedOn w:val="Normalny"/>
    <w:unhideWhenUsed/>
    <w:rsid w:val="00A87354"/>
    <w:pPr>
      <w:numPr>
        <w:numId w:val="1"/>
      </w:numPr>
      <w:tabs>
        <w:tab w:val="clear" w:pos="643"/>
        <w:tab w:val="num" w:pos="432"/>
      </w:tabs>
      <w:ind w:left="432" w:hanging="432"/>
      <w:contextualSpacing/>
    </w:pPr>
  </w:style>
  <w:style w:type="paragraph" w:styleId="Listanumerowana">
    <w:name w:val="List Number"/>
    <w:basedOn w:val="Normalny"/>
    <w:unhideWhenUsed/>
    <w:rsid w:val="00A87354"/>
    <w:pPr>
      <w:numPr>
        <w:numId w:val="2"/>
      </w:numPr>
      <w:tabs>
        <w:tab w:val="clear" w:pos="360"/>
        <w:tab w:val="num" w:pos="720"/>
      </w:tabs>
      <w:ind w:left="720"/>
      <w:contextualSpacing/>
    </w:pPr>
  </w:style>
  <w:style w:type="paragraph" w:customStyle="1" w:styleId="Default">
    <w:name w:val="Default"/>
    <w:rsid w:val="00A87354"/>
    <w:pPr>
      <w:suppressAutoHyphens/>
      <w:autoSpaceDE w:val="0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styleId="Listapunktowana">
    <w:name w:val="List Bullet"/>
    <w:basedOn w:val="Lista"/>
    <w:rsid w:val="00A87354"/>
    <w:pPr>
      <w:widowControl w:val="0"/>
      <w:suppressAutoHyphens/>
      <w:overflowPunct w:val="0"/>
      <w:autoSpaceDE w:val="0"/>
      <w:spacing w:after="120" w:line="240" w:lineRule="auto"/>
      <w:ind w:left="36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8735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A8735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8735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A87354"/>
    <w:rPr>
      <w:rFonts w:ascii="Calibri" w:eastAsia="Calibri" w:hAnsi="Calibri" w:cs="Times New Roman"/>
    </w:rPr>
  </w:style>
  <w:style w:type="paragraph" w:customStyle="1" w:styleId="Tretekstu">
    <w:name w:val="Treść tekstu"/>
    <w:basedOn w:val="Normalny"/>
    <w:uiPriority w:val="99"/>
    <w:qFormat/>
    <w:rsid w:val="00A87354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ormalny1">
    <w:name w:val="Normalny1"/>
    <w:basedOn w:val="Domylnaczcionkaakapitu"/>
    <w:rsid w:val="00A87354"/>
  </w:style>
  <w:style w:type="paragraph" w:customStyle="1" w:styleId="Listanumerowana20">
    <w:name w:val="Lista numerowana2"/>
    <w:basedOn w:val="Lista"/>
    <w:rsid w:val="00A87354"/>
    <w:pPr>
      <w:widowControl w:val="0"/>
      <w:suppressAutoHyphens/>
      <w:overflowPunct w:val="0"/>
      <w:autoSpaceDE w:val="0"/>
      <w:spacing w:after="120" w:line="240" w:lineRule="auto"/>
      <w:ind w:left="36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character" w:customStyle="1" w:styleId="Nagwek1Znak1">
    <w:name w:val="Nagłówek 1 Znak1"/>
    <w:rsid w:val="00A87354"/>
    <w:rPr>
      <w:rFonts w:ascii="Times New Roman" w:eastAsia="Times New Roman" w:hAnsi="Times New Roman"/>
      <w:b/>
      <w:kern w:val="1"/>
      <w:lang w:eastAsia="zh-CN"/>
    </w:rPr>
  </w:style>
  <w:style w:type="character" w:customStyle="1" w:styleId="Nagwek2Znak1">
    <w:name w:val="Nagłówek 2 Znak1"/>
    <w:rsid w:val="00A87354"/>
    <w:rPr>
      <w:rFonts w:ascii="Times New Roman" w:eastAsia="Times New Roman" w:hAnsi="Times New Roman"/>
      <w:b/>
      <w:kern w:val="1"/>
      <w:lang w:eastAsia="zh-CN"/>
    </w:rPr>
  </w:style>
  <w:style w:type="character" w:customStyle="1" w:styleId="Nagwek9Znak1">
    <w:name w:val="Nagłówek 9 Znak1"/>
    <w:link w:val="Nagwek9"/>
    <w:rsid w:val="00A87354"/>
    <w:rPr>
      <w:rFonts w:ascii="Cambria" w:eastAsia="Times New Roman" w:hAnsi="Cambria" w:cs="Cambria"/>
      <w:kern w:val="1"/>
      <w:lang w:eastAsia="zh-CN"/>
    </w:rPr>
  </w:style>
  <w:style w:type="character" w:customStyle="1" w:styleId="WW8Num1z0">
    <w:name w:val="WW8Num1z0"/>
    <w:rsid w:val="00A87354"/>
  </w:style>
  <w:style w:type="character" w:customStyle="1" w:styleId="WW8Num2z0">
    <w:name w:val="WW8Num2z0"/>
    <w:rsid w:val="00A87354"/>
    <w:rPr>
      <w:rFonts w:ascii="Thorndale" w:hAnsi="Thorndale" w:cs="Thorndale"/>
    </w:rPr>
  </w:style>
  <w:style w:type="character" w:customStyle="1" w:styleId="WW8Num3z0">
    <w:name w:val="WW8Num3z0"/>
    <w:rsid w:val="00A87354"/>
    <w:rPr>
      <w:rFonts w:ascii="Thorndale" w:hAnsi="Thorndale" w:cs="Thorndale"/>
    </w:rPr>
  </w:style>
  <w:style w:type="character" w:customStyle="1" w:styleId="WW8Num4z0">
    <w:name w:val="WW8Num4z0"/>
    <w:rsid w:val="00A87354"/>
    <w:rPr>
      <w:rFonts w:ascii="Thorndale" w:hAnsi="Thorndale" w:cs="Thorndale"/>
    </w:rPr>
  </w:style>
  <w:style w:type="character" w:customStyle="1" w:styleId="WW8Num5z0">
    <w:name w:val="WW8Num5z0"/>
    <w:rsid w:val="00A87354"/>
    <w:rPr>
      <w:rFonts w:ascii="Thorndale" w:hAnsi="Thorndale" w:cs="Thorndale"/>
      <w:b w:val="0"/>
    </w:rPr>
  </w:style>
  <w:style w:type="character" w:customStyle="1" w:styleId="WW8Num6z0">
    <w:name w:val="WW8Num6z0"/>
    <w:rsid w:val="00A87354"/>
    <w:rPr>
      <w:rFonts w:ascii="Symbol" w:hAnsi="Symbol" w:cs="Symbol"/>
    </w:rPr>
  </w:style>
  <w:style w:type="character" w:customStyle="1" w:styleId="WW8Num7z0">
    <w:name w:val="WW8Num7z0"/>
    <w:rsid w:val="00A87354"/>
    <w:rPr>
      <w:rFonts w:ascii="Symbol" w:hAnsi="Symbol" w:cs="Symbol"/>
    </w:rPr>
  </w:style>
  <w:style w:type="character" w:customStyle="1" w:styleId="WW8Num8z0">
    <w:name w:val="WW8Num8z0"/>
    <w:rsid w:val="00A87354"/>
  </w:style>
  <w:style w:type="character" w:customStyle="1" w:styleId="WW8Num8z1">
    <w:name w:val="WW8Num8z1"/>
    <w:rsid w:val="00A87354"/>
  </w:style>
  <w:style w:type="character" w:customStyle="1" w:styleId="WW8Num8z2">
    <w:name w:val="WW8Num8z2"/>
    <w:rsid w:val="00A87354"/>
  </w:style>
  <w:style w:type="character" w:customStyle="1" w:styleId="WW8Num8z3">
    <w:name w:val="WW8Num8z3"/>
    <w:rsid w:val="00A87354"/>
  </w:style>
  <w:style w:type="character" w:customStyle="1" w:styleId="WW8Num8z4">
    <w:name w:val="WW8Num8z4"/>
    <w:rsid w:val="00A87354"/>
  </w:style>
  <w:style w:type="character" w:customStyle="1" w:styleId="WW8Num8z5">
    <w:name w:val="WW8Num8z5"/>
    <w:rsid w:val="00A87354"/>
  </w:style>
  <w:style w:type="character" w:customStyle="1" w:styleId="WW8Num8z6">
    <w:name w:val="WW8Num8z6"/>
    <w:rsid w:val="00A87354"/>
  </w:style>
  <w:style w:type="character" w:customStyle="1" w:styleId="WW8Num8z7">
    <w:name w:val="WW8Num8z7"/>
    <w:rsid w:val="00A87354"/>
  </w:style>
  <w:style w:type="character" w:customStyle="1" w:styleId="WW8Num8z8">
    <w:name w:val="WW8Num8z8"/>
    <w:rsid w:val="00A87354"/>
  </w:style>
  <w:style w:type="character" w:customStyle="1" w:styleId="WW8Num9z0">
    <w:name w:val="WW8Num9z0"/>
    <w:rsid w:val="00A87354"/>
    <w:rPr>
      <w:rFonts w:hint="default"/>
    </w:rPr>
  </w:style>
  <w:style w:type="character" w:customStyle="1" w:styleId="WW8Num9z1">
    <w:name w:val="WW8Num9z1"/>
    <w:rsid w:val="00A87354"/>
    <w:rPr>
      <w:rFonts w:hint="default"/>
      <w:b/>
    </w:rPr>
  </w:style>
  <w:style w:type="character" w:customStyle="1" w:styleId="WW8Num10z0">
    <w:name w:val="WW8Num10z0"/>
    <w:rsid w:val="00A87354"/>
    <w:rPr>
      <w:rFonts w:hint="default"/>
    </w:rPr>
  </w:style>
  <w:style w:type="character" w:customStyle="1" w:styleId="WW8Num10z1">
    <w:name w:val="WW8Num10z1"/>
    <w:rsid w:val="00A87354"/>
  </w:style>
  <w:style w:type="character" w:customStyle="1" w:styleId="WW8Num10z2">
    <w:name w:val="WW8Num10z2"/>
    <w:rsid w:val="00A87354"/>
  </w:style>
  <w:style w:type="character" w:customStyle="1" w:styleId="WW8Num10z3">
    <w:name w:val="WW8Num10z3"/>
    <w:rsid w:val="00A87354"/>
  </w:style>
  <w:style w:type="character" w:customStyle="1" w:styleId="WW8Num10z4">
    <w:name w:val="WW8Num10z4"/>
    <w:rsid w:val="00A87354"/>
  </w:style>
  <w:style w:type="character" w:customStyle="1" w:styleId="WW8Num10z5">
    <w:name w:val="WW8Num10z5"/>
    <w:rsid w:val="00A87354"/>
  </w:style>
  <w:style w:type="character" w:customStyle="1" w:styleId="WW8Num10z6">
    <w:name w:val="WW8Num10z6"/>
    <w:rsid w:val="00A87354"/>
  </w:style>
  <w:style w:type="character" w:customStyle="1" w:styleId="WW8Num10z7">
    <w:name w:val="WW8Num10z7"/>
    <w:rsid w:val="00A87354"/>
  </w:style>
  <w:style w:type="character" w:customStyle="1" w:styleId="WW8Num10z8">
    <w:name w:val="WW8Num10z8"/>
    <w:rsid w:val="00A87354"/>
  </w:style>
  <w:style w:type="character" w:customStyle="1" w:styleId="WW8Num11z0">
    <w:name w:val="WW8Num11z0"/>
    <w:rsid w:val="00A87354"/>
  </w:style>
  <w:style w:type="character" w:customStyle="1" w:styleId="WW8Num11z1">
    <w:name w:val="WW8Num11z1"/>
    <w:rsid w:val="00A87354"/>
  </w:style>
  <w:style w:type="character" w:customStyle="1" w:styleId="WW8Num11z2">
    <w:name w:val="WW8Num11z2"/>
    <w:rsid w:val="00A87354"/>
  </w:style>
  <w:style w:type="character" w:customStyle="1" w:styleId="WW8Num11z3">
    <w:name w:val="WW8Num11z3"/>
    <w:rsid w:val="00A87354"/>
  </w:style>
  <w:style w:type="character" w:customStyle="1" w:styleId="WW8Num11z4">
    <w:name w:val="WW8Num11z4"/>
    <w:rsid w:val="00A87354"/>
  </w:style>
  <w:style w:type="character" w:customStyle="1" w:styleId="WW8Num11z5">
    <w:name w:val="WW8Num11z5"/>
    <w:rsid w:val="00A87354"/>
  </w:style>
  <w:style w:type="character" w:customStyle="1" w:styleId="WW8Num11z6">
    <w:name w:val="WW8Num11z6"/>
    <w:rsid w:val="00A87354"/>
  </w:style>
  <w:style w:type="character" w:customStyle="1" w:styleId="WW8Num11z7">
    <w:name w:val="WW8Num11z7"/>
    <w:rsid w:val="00A87354"/>
  </w:style>
  <w:style w:type="character" w:customStyle="1" w:styleId="WW8Num11z8">
    <w:name w:val="WW8Num11z8"/>
    <w:rsid w:val="00A87354"/>
  </w:style>
  <w:style w:type="character" w:customStyle="1" w:styleId="WW8Num12z0">
    <w:name w:val="WW8Num12z0"/>
    <w:rsid w:val="00A87354"/>
  </w:style>
  <w:style w:type="character" w:customStyle="1" w:styleId="WW8Num12z1">
    <w:name w:val="WW8Num12z1"/>
    <w:rsid w:val="00A87354"/>
  </w:style>
  <w:style w:type="character" w:customStyle="1" w:styleId="WW8Num12z2">
    <w:name w:val="WW8Num12z2"/>
    <w:rsid w:val="00A87354"/>
  </w:style>
  <w:style w:type="character" w:customStyle="1" w:styleId="WW8Num12z3">
    <w:name w:val="WW8Num12z3"/>
    <w:rsid w:val="00A87354"/>
  </w:style>
  <w:style w:type="character" w:customStyle="1" w:styleId="WW8Num12z4">
    <w:name w:val="WW8Num12z4"/>
    <w:rsid w:val="00A87354"/>
  </w:style>
  <w:style w:type="character" w:customStyle="1" w:styleId="WW8Num12z5">
    <w:name w:val="WW8Num12z5"/>
    <w:rsid w:val="00A87354"/>
  </w:style>
  <w:style w:type="character" w:customStyle="1" w:styleId="WW8Num12z6">
    <w:name w:val="WW8Num12z6"/>
    <w:rsid w:val="00A87354"/>
  </w:style>
  <w:style w:type="character" w:customStyle="1" w:styleId="WW8Num12z7">
    <w:name w:val="WW8Num12z7"/>
    <w:rsid w:val="00A87354"/>
  </w:style>
  <w:style w:type="character" w:customStyle="1" w:styleId="WW8Num12z8">
    <w:name w:val="WW8Num12z8"/>
    <w:rsid w:val="00A87354"/>
  </w:style>
  <w:style w:type="character" w:customStyle="1" w:styleId="WW8Num13z0">
    <w:name w:val="WW8Num13z0"/>
    <w:rsid w:val="00A87354"/>
    <w:rPr>
      <w:rFonts w:hint="default"/>
    </w:rPr>
  </w:style>
  <w:style w:type="character" w:customStyle="1" w:styleId="WW8Num13z1">
    <w:name w:val="WW8Num13z1"/>
    <w:rsid w:val="00A87354"/>
  </w:style>
  <w:style w:type="character" w:customStyle="1" w:styleId="WW8Num13z2">
    <w:name w:val="WW8Num13z2"/>
    <w:rsid w:val="00A87354"/>
  </w:style>
  <w:style w:type="character" w:customStyle="1" w:styleId="WW8Num13z3">
    <w:name w:val="WW8Num13z3"/>
    <w:rsid w:val="00A87354"/>
  </w:style>
  <w:style w:type="character" w:customStyle="1" w:styleId="WW8Num13z4">
    <w:name w:val="WW8Num13z4"/>
    <w:rsid w:val="00A87354"/>
  </w:style>
  <w:style w:type="character" w:customStyle="1" w:styleId="WW8Num13z5">
    <w:name w:val="WW8Num13z5"/>
    <w:rsid w:val="00A87354"/>
  </w:style>
  <w:style w:type="character" w:customStyle="1" w:styleId="WW8Num13z6">
    <w:name w:val="WW8Num13z6"/>
    <w:rsid w:val="00A87354"/>
  </w:style>
  <w:style w:type="character" w:customStyle="1" w:styleId="WW8Num13z7">
    <w:name w:val="WW8Num13z7"/>
    <w:rsid w:val="00A87354"/>
  </w:style>
  <w:style w:type="character" w:customStyle="1" w:styleId="WW8Num13z8">
    <w:name w:val="WW8Num13z8"/>
    <w:rsid w:val="00A87354"/>
  </w:style>
  <w:style w:type="character" w:customStyle="1" w:styleId="WW8Num14z0">
    <w:name w:val="WW8Num14z0"/>
    <w:rsid w:val="00A87354"/>
  </w:style>
  <w:style w:type="character" w:customStyle="1" w:styleId="WW8Num14z1">
    <w:name w:val="WW8Num14z1"/>
    <w:rsid w:val="00A87354"/>
    <w:rPr>
      <w:rFonts w:ascii="Calibri" w:eastAsia="Times New Roman" w:hAnsi="Calibri" w:cs="Times New Roman"/>
    </w:rPr>
  </w:style>
  <w:style w:type="character" w:customStyle="1" w:styleId="WW8Num14z2">
    <w:name w:val="WW8Num14z2"/>
    <w:rsid w:val="00A87354"/>
  </w:style>
  <w:style w:type="character" w:customStyle="1" w:styleId="WW8Num14z3">
    <w:name w:val="WW8Num14z3"/>
    <w:rsid w:val="00A87354"/>
  </w:style>
  <w:style w:type="character" w:customStyle="1" w:styleId="WW8Num14z4">
    <w:name w:val="WW8Num14z4"/>
    <w:rsid w:val="00A87354"/>
  </w:style>
  <w:style w:type="character" w:customStyle="1" w:styleId="WW8Num14z5">
    <w:name w:val="WW8Num14z5"/>
    <w:rsid w:val="00A87354"/>
  </w:style>
  <w:style w:type="character" w:customStyle="1" w:styleId="WW8Num14z6">
    <w:name w:val="WW8Num14z6"/>
    <w:rsid w:val="00A87354"/>
  </w:style>
  <w:style w:type="character" w:customStyle="1" w:styleId="WW8Num14z7">
    <w:name w:val="WW8Num14z7"/>
    <w:rsid w:val="00A87354"/>
  </w:style>
  <w:style w:type="character" w:customStyle="1" w:styleId="WW8Num14z8">
    <w:name w:val="WW8Num14z8"/>
    <w:rsid w:val="00A87354"/>
  </w:style>
  <w:style w:type="character" w:customStyle="1" w:styleId="WW8Num15z0">
    <w:name w:val="WW8Num15z0"/>
    <w:rsid w:val="00A87354"/>
    <w:rPr>
      <w:rFonts w:hint="default"/>
    </w:rPr>
  </w:style>
  <w:style w:type="character" w:customStyle="1" w:styleId="WW8Num15z1">
    <w:name w:val="WW8Num15z1"/>
    <w:rsid w:val="00A87354"/>
  </w:style>
  <w:style w:type="character" w:customStyle="1" w:styleId="WW8Num15z2">
    <w:name w:val="WW8Num15z2"/>
    <w:rsid w:val="00A87354"/>
  </w:style>
  <w:style w:type="character" w:customStyle="1" w:styleId="WW8Num15z3">
    <w:name w:val="WW8Num15z3"/>
    <w:rsid w:val="00A87354"/>
  </w:style>
  <w:style w:type="character" w:customStyle="1" w:styleId="WW8Num15z4">
    <w:name w:val="WW8Num15z4"/>
    <w:rsid w:val="00A87354"/>
  </w:style>
  <w:style w:type="character" w:customStyle="1" w:styleId="WW8Num15z5">
    <w:name w:val="WW8Num15z5"/>
    <w:rsid w:val="00A87354"/>
  </w:style>
  <w:style w:type="character" w:customStyle="1" w:styleId="WW8Num15z6">
    <w:name w:val="WW8Num15z6"/>
    <w:rsid w:val="00A87354"/>
  </w:style>
  <w:style w:type="character" w:customStyle="1" w:styleId="WW8Num15z7">
    <w:name w:val="WW8Num15z7"/>
    <w:rsid w:val="00A87354"/>
  </w:style>
  <w:style w:type="character" w:customStyle="1" w:styleId="WW8Num15z8">
    <w:name w:val="WW8Num15z8"/>
    <w:rsid w:val="00A87354"/>
  </w:style>
  <w:style w:type="character" w:customStyle="1" w:styleId="WW8Num16z0">
    <w:name w:val="WW8Num16z0"/>
    <w:rsid w:val="00A87354"/>
  </w:style>
  <w:style w:type="character" w:customStyle="1" w:styleId="WW8Num16z1">
    <w:name w:val="WW8Num16z1"/>
    <w:rsid w:val="00A87354"/>
  </w:style>
  <w:style w:type="character" w:customStyle="1" w:styleId="WW8Num16z2">
    <w:name w:val="WW8Num16z2"/>
    <w:rsid w:val="00A87354"/>
  </w:style>
  <w:style w:type="character" w:customStyle="1" w:styleId="WW8Num16z3">
    <w:name w:val="WW8Num16z3"/>
    <w:rsid w:val="00A87354"/>
  </w:style>
  <w:style w:type="character" w:customStyle="1" w:styleId="WW8Num16z4">
    <w:name w:val="WW8Num16z4"/>
    <w:rsid w:val="00A87354"/>
  </w:style>
  <w:style w:type="character" w:customStyle="1" w:styleId="WW8Num16z5">
    <w:name w:val="WW8Num16z5"/>
    <w:rsid w:val="00A87354"/>
  </w:style>
  <w:style w:type="character" w:customStyle="1" w:styleId="WW8Num16z6">
    <w:name w:val="WW8Num16z6"/>
    <w:rsid w:val="00A87354"/>
  </w:style>
  <w:style w:type="character" w:customStyle="1" w:styleId="WW8Num16z7">
    <w:name w:val="WW8Num16z7"/>
    <w:rsid w:val="00A87354"/>
  </w:style>
  <w:style w:type="character" w:customStyle="1" w:styleId="WW8Num16z8">
    <w:name w:val="WW8Num16z8"/>
    <w:rsid w:val="00A87354"/>
  </w:style>
  <w:style w:type="character" w:customStyle="1" w:styleId="WW8Num17z0">
    <w:name w:val="WW8Num17z0"/>
    <w:rsid w:val="00A87354"/>
  </w:style>
  <w:style w:type="character" w:customStyle="1" w:styleId="WW8Num17z1">
    <w:name w:val="WW8Num17z1"/>
    <w:rsid w:val="00A87354"/>
  </w:style>
  <w:style w:type="character" w:customStyle="1" w:styleId="WW8Num17z2">
    <w:name w:val="WW8Num17z2"/>
    <w:rsid w:val="00A87354"/>
  </w:style>
  <w:style w:type="character" w:customStyle="1" w:styleId="WW8Num17z3">
    <w:name w:val="WW8Num17z3"/>
    <w:rsid w:val="00A87354"/>
  </w:style>
  <w:style w:type="character" w:customStyle="1" w:styleId="WW8Num17z4">
    <w:name w:val="WW8Num17z4"/>
    <w:rsid w:val="00A87354"/>
  </w:style>
  <w:style w:type="character" w:customStyle="1" w:styleId="WW8Num17z5">
    <w:name w:val="WW8Num17z5"/>
    <w:rsid w:val="00A87354"/>
  </w:style>
  <w:style w:type="character" w:customStyle="1" w:styleId="WW8Num17z6">
    <w:name w:val="WW8Num17z6"/>
    <w:rsid w:val="00A87354"/>
  </w:style>
  <w:style w:type="character" w:customStyle="1" w:styleId="WW8Num17z7">
    <w:name w:val="WW8Num17z7"/>
    <w:rsid w:val="00A87354"/>
  </w:style>
  <w:style w:type="character" w:customStyle="1" w:styleId="WW8Num17z8">
    <w:name w:val="WW8Num17z8"/>
    <w:rsid w:val="00A87354"/>
  </w:style>
  <w:style w:type="character" w:customStyle="1" w:styleId="WW8Num18z0">
    <w:name w:val="WW8Num18z0"/>
    <w:rsid w:val="00A87354"/>
    <w:rPr>
      <w:rFonts w:ascii="Symbol" w:hAnsi="Symbol" w:cs="Symbol" w:hint="default"/>
    </w:rPr>
  </w:style>
  <w:style w:type="character" w:customStyle="1" w:styleId="WW8Num18z1">
    <w:name w:val="WW8Num18z1"/>
    <w:rsid w:val="00A87354"/>
    <w:rPr>
      <w:rFonts w:ascii="Courier New" w:hAnsi="Courier New" w:cs="Courier New" w:hint="default"/>
    </w:rPr>
  </w:style>
  <w:style w:type="character" w:customStyle="1" w:styleId="WW8Num18z2">
    <w:name w:val="WW8Num18z2"/>
    <w:rsid w:val="00A87354"/>
    <w:rPr>
      <w:rFonts w:ascii="Wingdings" w:hAnsi="Wingdings" w:cs="Wingdings" w:hint="default"/>
    </w:rPr>
  </w:style>
  <w:style w:type="character" w:customStyle="1" w:styleId="WW8NumSt11z0">
    <w:name w:val="WW8NumSt11z0"/>
    <w:rsid w:val="00A87354"/>
    <w:rPr>
      <w:rFonts w:ascii="Wingdings 2" w:hAnsi="Wingdings 2" w:cs="Wingdings 2" w:hint="default"/>
    </w:rPr>
  </w:style>
  <w:style w:type="character" w:customStyle="1" w:styleId="Domylnaczcionkaakapitu3">
    <w:name w:val="Domyślna czcionka akapitu3"/>
    <w:rsid w:val="00A87354"/>
  </w:style>
  <w:style w:type="character" w:customStyle="1" w:styleId="Absatz-Standardschriftart">
    <w:name w:val="Absatz-Standardschriftart"/>
    <w:rsid w:val="00A87354"/>
  </w:style>
  <w:style w:type="character" w:customStyle="1" w:styleId="WW-Absatz-Standardschriftart">
    <w:name w:val="WW-Absatz-Standardschriftart"/>
    <w:rsid w:val="00A87354"/>
  </w:style>
  <w:style w:type="character" w:customStyle="1" w:styleId="Domylnaczcionkaakapitu2">
    <w:name w:val="Domyślna czcionka akapitu2"/>
    <w:rsid w:val="00A87354"/>
  </w:style>
  <w:style w:type="character" w:customStyle="1" w:styleId="WW-Absatz-Standardschriftart1">
    <w:name w:val="WW-Absatz-Standardschriftart1"/>
    <w:rsid w:val="00A87354"/>
  </w:style>
  <w:style w:type="character" w:customStyle="1" w:styleId="WW-Absatz-Standardschriftart11">
    <w:name w:val="WW-Absatz-Standardschriftart11"/>
    <w:rsid w:val="00A87354"/>
  </w:style>
  <w:style w:type="character" w:customStyle="1" w:styleId="WW-Absatz-Standardschriftart111">
    <w:name w:val="WW-Absatz-Standardschriftart111"/>
    <w:rsid w:val="00A87354"/>
  </w:style>
  <w:style w:type="character" w:customStyle="1" w:styleId="WW8NumSt1z0">
    <w:name w:val="WW8NumSt1z0"/>
    <w:rsid w:val="00A87354"/>
    <w:rPr>
      <w:rFonts w:ascii="Thorndale" w:hAnsi="Thorndale" w:cs="Thorndale"/>
    </w:rPr>
  </w:style>
  <w:style w:type="character" w:customStyle="1" w:styleId="WW8NumSt2z0">
    <w:name w:val="WW8NumSt2z0"/>
    <w:rsid w:val="00A87354"/>
    <w:rPr>
      <w:rFonts w:ascii="Thorndale" w:hAnsi="Thorndale" w:cs="Thorndale"/>
    </w:rPr>
  </w:style>
  <w:style w:type="character" w:customStyle="1" w:styleId="WW8NumSt3z0">
    <w:name w:val="WW8NumSt3z0"/>
    <w:rsid w:val="00A87354"/>
    <w:rPr>
      <w:rFonts w:ascii="Thorndale" w:hAnsi="Thorndale" w:cs="Thorndale"/>
    </w:rPr>
  </w:style>
  <w:style w:type="character" w:customStyle="1" w:styleId="WW8NumSt4z0">
    <w:name w:val="WW8NumSt4z0"/>
    <w:rsid w:val="00A87354"/>
    <w:rPr>
      <w:rFonts w:ascii="Thorndale" w:hAnsi="Thorndale" w:cs="Thorndale"/>
    </w:rPr>
  </w:style>
  <w:style w:type="character" w:customStyle="1" w:styleId="WW8NumSt5z0">
    <w:name w:val="WW8NumSt5z0"/>
    <w:rsid w:val="00A87354"/>
    <w:rPr>
      <w:rFonts w:ascii="Symbol" w:hAnsi="Symbol" w:cs="Symbol"/>
    </w:rPr>
  </w:style>
  <w:style w:type="character" w:customStyle="1" w:styleId="WW8NumSt6z0">
    <w:name w:val="WW8NumSt6z0"/>
    <w:rsid w:val="00A87354"/>
    <w:rPr>
      <w:rFonts w:ascii="Symbol" w:hAnsi="Symbol" w:cs="Symbol"/>
    </w:rPr>
  </w:style>
  <w:style w:type="character" w:customStyle="1" w:styleId="WW8NumSt7z0">
    <w:name w:val="WW8NumSt7z0"/>
    <w:rsid w:val="00A87354"/>
    <w:rPr>
      <w:rFonts w:ascii="Symbol" w:hAnsi="Symbol" w:cs="Symbol"/>
    </w:rPr>
  </w:style>
  <w:style w:type="character" w:customStyle="1" w:styleId="WW8NumSt8z0">
    <w:name w:val="WW8NumSt8z0"/>
    <w:rsid w:val="00A87354"/>
    <w:rPr>
      <w:rFonts w:ascii="Symbol" w:hAnsi="Symbol" w:cs="Symbol"/>
    </w:rPr>
  </w:style>
  <w:style w:type="character" w:customStyle="1" w:styleId="Domylnaczcionkaakapitu1">
    <w:name w:val="Domyślna czcionka akapitu1"/>
    <w:rsid w:val="00A87354"/>
  </w:style>
  <w:style w:type="character" w:customStyle="1" w:styleId="Domylnaczcionkaakapitu10">
    <w:name w:val="Domy?lna czcionka akapitu1"/>
    <w:rsid w:val="00A87354"/>
  </w:style>
  <w:style w:type="character" w:customStyle="1" w:styleId="Znakiprzypiswdolnych">
    <w:name w:val="Znaki przypisów dolnych"/>
    <w:rsid w:val="00A87354"/>
    <w:rPr>
      <w:vertAlign w:val="superscript"/>
    </w:rPr>
  </w:style>
  <w:style w:type="character" w:customStyle="1" w:styleId="Symbolewypunktowania">
    <w:name w:val="Symbole wypunktowania"/>
    <w:rsid w:val="00A87354"/>
    <w:rPr>
      <w:rFonts w:ascii="StarSymbol" w:eastAsia="StarSymbol" w:hAnsi="StarSymbol" w:cs="StarSymbol"/>
      <w:sz w:val="18"/>
    </w:rPr>
  </w:style>
  <w:style w:type="character" w:customStyle="1" w:styleId="Znakinumeracji">
    <w:name w:val="Znaki numeracji"/>
    <w:rsid w:val="00A87354"/>
  </w:style>
  <w:style w:type="character" w:styleId="Numerstrony">
    <w:name w:val="page number"/>
    <w:basedOn w:val="Domylnaczcionkaakapitu1"/>
    <w:rsid w:val="00A87354"/>
  </w:style>
  <w:style w:type="character" w:customStyle="1" w:styleId="Odwoaniedokomentarza1">
    <w:name w:val="Odwołanie do komentarza1"/>
    <w:rsid w:val="00A87354"/>
    <w:rPr>
      <w:sz w:val="16"/>
      <w:szCs w:val="16"/>
    </w:rPr>
  </w:style>
  <w:style w:type="character" w:customStyle="1" w:styleId="TekstpodstawowywcityZnak">
    <w:name w:val="Tekst podstawowy wcięty Znak"/>
    <w:rsid w:val="00A87354"/>
    <w:rPr>
      <w:kern w:val="1"/>
      <w:sz w:val="24"/>
    </w:rPr>
  </w:style>
  <w:style w:type="character" w:styleId="Uwydatnienie">
    <w:name w:val="Emphasis"/>
    <w:qFormat/>
    <w:rsid w:val="00A87354"/>
    <w:rPr>
      <w:i/>
      <w:iCs/>
    </w:rPr>
  </w:style>
  <w:style w:type="character" w:customStyle="1" w:styleId="Odwoaniedokomentarza2">
    <w:name w:val="Odwołanie do komentarza2"/>
    <w:rsid w:val="00A87354"/>
    <w:rPr>
      <w:sz w:val="16"/>
      <w:szCs w:val="16"/>
    </w:rPr>
  </w:style>
  <w:style w:type="character" w:customStyle="1" w:styleId="TekstkomentarzaZnak">
    <w:name w:val="Tekst komentarza Znak"/>
    <w:rsid w:val="00A87354"/>
    <w:rPr>
      <w:kern w:val="1"/>
    </w:rPr>
  </w:style>
  <w:style w:type="character" w:customStyle="1" w:styleId="TekstprzypisudolnegoZnak">
    <w:name w:val="Tekst przypisu dolnego Znak"/>
    <w:rsid w:val="00A87354"/>
    <w:rPr>
      <w:rFonts w:ascii="Trebuchet MS" w:hAnsi="Trebuchet MS" w:cs="Trebuchet MS"/>
    </w:rPr>
  </w:style>
  <w:style w:type="character" w:customStyle="1" w:styleId="Odwoanieprzypisudolnego1">
    <w:name w:val="Odwołanie przypisu dolnego1"/>
    <w:rsid w:val="00A87354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A87354"/>
    <w:pPr>
      <w:keepNext/>
      <w:widowControl w:val="0"/>
      <w:suppressAutoHyphens/>
      <w:overflowPunct w:val="0"/>
      <w:autoSpaceDE w:val="0"/>
      <w:spacing w:before="240" w:after="120" w:line="240" w:lineRule="auto"/>
      <w:textAlignment w:val="baseline"/>
    </w:pPr>
    <w:rPr>
      <w:rFonts w:ascii="Times New Roman" w:eastAsia="Microsoft YaHei" w:hAnsi="Times New Roman" w:cs="Mangal"/>
      <w:kern w:val="1"/>
      <w:sz w:val="28"/>
      <w:szCs w:val="28"/>
      <w:lang w:eastAsia="zh-CN"/>
    </w:rPr>
  </w:style>
  <w:style w:type="paragraph" w:styleId="Legenda">
    <w:name w:val="caption"/>
    <w:basedOn w:val="Normalny"/>
    <w:qFormat/>
    <w:rsid w:val="00A87354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rsid w:val="00A87354"/>
    <w:pPr>
      <w:widowControl w:val="0"/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customStyle="1" w:styleId="Nagwek20">
    <w:name w:val="Nagłówek2"/>
    <w:basedOn w:val="Normalny"/>
    <w:next w:val="Tekstpodstawowy"/>
    <w:rsid w:val="00A87354"/>
    <w:pPr>
      <w:keepNext/>
      <w:widowControl w:val="0"/>
      <w:suppressAutoHyphens/>
      <w:overflowPunct w:val="0"/>
      <w:autoSpaceDE w:val="0"/>
      <w:spacing w:before="240" w:after="120" w:line="240" w:lineRule="auto"/>
      <w:textAlignment w:val="baseline"/>
    </w:pPr>
    <w:rPr>
      <w:rFonts w:ascii="Arial" w:eastAsia="MS Mincho" w:hAnsi="Arial" w:cs="Tahoma"/>
      <w:kern w:val="1"/>
      <w:sz w:val="28"/>
      <w:szCs w:val="28"/>
      <w:lang w:eastAsia="zh-CN"/>
    </w:rPr>
  </w:style>
  <w:style w:type="paragraph" w:customStyle="1" w:styleId="Podpis2">
    <w:name w:val="Podpis2"/>
    <w:basedOn w:val="Normalny"/>
    <w:rsid w:val="00A87354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Tahoma"/>
      <w:i/>
      <w:i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87354"/>
    <w:pPr>
      <w:keepNext/>
      <w:widowControl w:val="0"/>
      <w:suppressAutoHyphens/>
      <w:overflowPunct w:val="0"/>
      <w:autoSpaceDE w:val="0"/>
      <w:spacing w:before="240" w:after="120" w:line="240" w:lineRule="auto"/>
      <w:textAlignment w:val="baseline"/>
    </w:pPr>
    <w:rPr>
      <w:rFonts w:ascii="Arial" w:eastAsia="MS Mincho" w:hAnsi="Arial" w:cs="Tahoma"/>
      <w:kern w:val="1"/>
      <w:sz w:val="28"/>
      <w:szCs w:val="28"/>
      <w:lang w:eastAsia="zh-CN"/>
    </w:rPr>
  </w:style>
  <w:style w:type="paragraph" w:customStyle="1" w:styleId="Podpis1">
    <w:name w:val="Podpis1"/>
    <w:basedOn w:val="Normalny"/>
    <w:rsid w:val="00A87354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Tahoma"/>
      <w:i/>
      <w:iCs/>
      <w:kern w:val="1"/>
      <w:sz w:val="24"/>
      <w:szCs w:val="24"/>
      <w:lang w:eastAsia="zh-CN"/>
    </w:rPr>
  </w:style>
  <w:style w:type="paragraph" w:styleId="Podpis">
    <w:name w:val="Signature"/>
    <w:basedOn w:val="Normalny"/>
    <w:link w:val="PodpisZnak"/>
    <w:rsid w:val="00A87354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/>
      <w:i/>
      <w:kern w:val="1"/>
      <w:sz w:val="24"/>
      <w:szCs w:val="20"/>
      <w:lang w:eastAsia="zh-CN"/>
    </w:rPr>
  </w:style>
  <w:style w:type="character" w:customStyle="1" w:styleId="PodpisZnak">
    <w:name w:val="Podpis Znak"/>
    <w:link w:val="Podpis"/>
    <w:rsid w:val="00A87354"/>
    <w:rPr>
      <w:rFonts w:ascii="Times New Roman" w:eastAsia="Times New Roman" w:hAnsi="Times New Roman" w:cs="Times New Roman"/>
      <w:i/>
      <w:kern w:val="1"/>
      <w:sz w:val="24"/>
      <w:szCs w:val="20"/>
      <w:lang w:eastAsia="zh-CN"/>
    </w:rPr>
  </w:style>
  <w:style w:type="paragraph" w:customStyle="1" w:styleId="Wcicielisty">
    <w:name w:val="Wci?cie listy"/>
    <w:basedOn w:val="Tekstpodstawowy"/>
    <w:rsid w:val="00A87354"/>
    <w:pPr>
      <w:tabs>
        <w:tab w:val="left" w:pos="2835"/>
      </w:tabs>
      <w:ind w:left="2835" w:hanging="2551"/>
    </w:pPr>
  </w:style>
  <w:style w:type="paragraph" w:styleId="Tekstpodstawowywcity">
    <w:name w:val="Body Text Indent"/>
    <w:basedOn w:val="Tekstpodstawowy"/>
    <w:link w:val="TekstpodstawowywcityZnak1"/>
    <w:rsid w:val="00A87354"/>
    <w:pPr>
      <w:ind w:left="283"/>
    </w:pPr>
  </w:style>
  <w:style w:type="character" w:customStyle="1" w:styleId="TekstpodstawowywcityZnak1">
    <w:name w:val="Tekst podstawowy wcięty Znak1"/>
    <w:link w:val="Tekstpodstawowywcity"/>
    <w:rsid w:val="00A87354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customStyle="1" w:styleId="Zawartotabeli">
    <w:name w:val="Zawarto?? tabeli"/>
    <w:basedOn w:val="Normalny"/>
    <w:rsid w:val="00A87354"/>
    <w:pPr>
      <w:widowControl w:val="0"/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styleId="NormalnyWeb">
    <w:name w:val="Normal (Web)"/>
    <w:basedOn w:val="Normalny"/>
    <w:uiPriority w:val="99"/>
    <w:rsid w:val="00A87354"/>
    <w:pPr>
      <w:widowControl w:val="0"/>
      <w:suppressAutoHyphens/>
      <w:overflowPunct w:val="0"/>
      <w:autoSpaceDE w:val="0"/>
      <w:spacing w:before="280" w:after="280" w:line="360" w:lineRule="atLeast"/>
      <w:jc w:val="both"/>
      <w:textAlignment w:val="baseline"/>
    </w:pPr>
    <w:rPr>
      <w:rFonts w:ascii="Arial Unicode MS" w:eastAsia="Arial Unicode MS" w:hAnsi="Arial Unicode MS" w:cs="Arial Unicode MS"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87354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customStyle="1" w:styleId="Lista21">
    <w:name w:val="Lista 21"/>
    <w:basedOn w:val="Normalny"/>
    <w:rsid w:val="00A87354"/>
    <w:pPr>
      <w:widowControl w:val="0"/>
      <w:overflowPunct w:val="0"/>
      <w:autoSpaceDE w:val="0"/>
      <w:spacing w:after="0" w:line="240" w:lineRule="auto"/>
      <w:ind w:left="566" w:hanging="283"/>
      <w:textAlignment w:val="baseline"/>
    </w:pPr>
    <w:rPr>
      <w:rFonts w:ascii="Arial" w:eastAsia="Times New Roman" w:hAnsi="Arial" w:cs="Arial"/>
      <w:kern w:val="1"/>
      <w:sz w:val="24"/>
      <w:szCs w:val="20"/>
      <w:lang w:eastAsia="zh-CN"/>
    </w:rPr>
  </w:style>
  <w:style w:type="paragraph" w:customStyle="1" w:styleId="Zawartotabeli0">
    <w:name w:val="Zawartość tabeli"/>
    <w:basedOn w:val="Normalny"/>
    <w:rsid w:val="00A87354"/>
    <w:pPr>
      <w:widowControl w:val="0"/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customStyle="1" w:styleId="Nagwektabeli">
    <w:name w:val="Nagłówek tabeli"/>
    <w:basedOn w:val="Zawartotabeli0"/>
    <w:rsid w:val="00A87354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A87354"/>
  </w:style>
  <w:style w:type="paragraph" w:customStyle="1" w:styleId="Tekstkomentarza1">
    <w:name w:val="Tekst komentarza1"/>
    <w:basedOn w:val="Normalny"/>
    <w:rsid w:val="00A87354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A87354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A8735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rsid w:val="00A87354"/>
    <w:rPr>
      <w:b/>
      <w:bCs/>
    </w:rPr>
  </w:style>
  <w:style w:type="character" w:customStyle="1" w:styleId="TematkomentarzaZnak">
    <w:name w:val="Temat komentarza Znak"/>
    <w:link w:val="Tematkomentarza"/>
    <w:rsid w:val="00A87354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rsid w:val="00A87354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/>
      <w:kern w:val="1"/>
      <w:sz w:val="16"/>
      <w:szCs w:val="16"/>
      <w:lang w:eastAsia="zh-CN"/>
    </w:rPr>
  </w:style>
  <w:style w:type="character" w:customStyle="1" w:styleId="TekstdymkaZnak">
    <w:name w:val="Tekst dymka Znak"/>
    <w:link w:val="Tekstdymka"/>
    <w:rsid w:val="00A87354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34"/>
    <w:qFormat/>
    <w:rsid w:val="00A87354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agwek0">
    <w:name w:val="Nag?ówek"/>
    <w:basedOn w:val="Normalny"/>
    <w:next w:val="Tekstpodstawowy"/>
    <w:rsid w:val="00A87354"/>
    <w:pPr>
      <w:keepNext/>
      <w:widowControl w:val="0"/>
      <w:suppressAutoHyphens/>
      <w:overflowPunct w:val="0"/>
      <w:autoSpaceDE w:val="0"/>
      <w:spacing w:before="240" w:after="120" w:line="240" w:lineRule="auto"/>
      <w:textAlignment w:val="baseline"/>
    </w:pPr>
    <w:rPr>
      <w:rFonts w:ascii="Arial" w:eastAsia="Times New Roman" w:hAnsi="Arial" w:cs="Arial"/>
      <w:kern w:val="1"/>
      <w:sz w:val="28"/>
      <w:szCs w:val="20"/>
      <w:lang w:eastAsia="zh-CN"/>
    </w:rPr>
  </w:style>
  <w:style w:type="paragraph" w:customStyle="1" w:styleId="Nagwektabeli0">
    <w:name w:val="Nag?ówek tabeli"/>
    <w:basedOn w:val="Zawartotabeli"/>
    <w:rsid w:val="00A87354"/>
    <w:pPr>
      <w:jc w:val="center"/>
    </w:pPr>
    <w:rPr>
      <w:b/>
    </w:rPr>
  </w:style>
  <w:style w:type="paragraph" w:styleId="Bezodstpw">
    <w:name w:val="No Spacing"/>
    <w:qFormat/>
    <w:rsid w:val="00A87354"/>
    <w:pPr>
      <w:suppressAutoHyphens/>
    </w:pPr>
    <w:rPr>
      <w:rFonts w:cs="Calibri"/>
      <w:sz w:val="22"/>
      <w:szCs w:val="22"/>
      <w:lang w:eastAsia="zh-CN"/>
    </w:rPr>
  </w:style>
  <w:style w:type="paragraph" w:customStyle="1" w:styleId="1">
    <w:name w:val="1."/>
    <w:basedOn w:val="Normalny"/>
    <w:rsid w:val="00A87354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zh-CN"/>
    </w:rPr>
  </w:style>
  <w:style w:type="paragraph" w:customStyle="1" w:styleId="Tekstkomentarza2">
    <w:name w:val="Tekst komentarza2"/>
    <w:basedOn w:val="Normalny"/>
    <w:rsid w:val="00A87354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Poprawka">
    <w:name w:val="Revision"/>
    <w:rsid w:val="00A87354"/>
    <w:pPr>
      <w:suppressAutoHyphens/>
    </w:pPr>
    <w:rPr>
      <w:rFonts w:ascii="Times New Roman" w:eastAsia="Times New Roman" w:hAnsi="Times New Roman"/>
      <w:kern w:val="1"/>
      <w:sz w:val="24"/>
      <w:lang w:eastAsia="zh-CN"/>
    </w:rPr>
  </w:style>
  <w:style w:type="paragraph" w:customStyle="1" w:styleId="StandardZnakZnak">
    <w:name w:val="Standard Znak Znak"/>
    <w:rsid w:val="00A87354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1"/>
    <w:rsid w:val="00A87354"/>
    <w:pPr>
      <w:spacing w:after="0" w:line="240" w:lineRule="auto"/>
    </w:pPr>
    <w:rPr>
      <w:rFonts w:ascii="Trebuchet MS" w:eastAsia="Times New Roman" w:hAnsi="Trebuchet MS"/>
      <w:kern w:val="1"/>
      <w:sz w:val="20"/>
      <w:szCs w:val="20"/>
      <w:lang w:eastAsia="zh-CN"/>
    </w:rPr>
  </w:style>
  <w:style w:type="character" w:customStyle="1" w:styleId="TekstprzypisudolnegoZnak1">
    <w:name w:val="Tekst przypisu dolnego Znak1"/>
    <w:link w:val="Tekstprzypisudolnego"/>
    <w:rsid w:val="00A87354"/>
    <w:rPr>
      <w:rFonts w:ascii="Trebuchet MS" w:eastAsia="Times New Roman" w:hAnsi="Trebuchet MS" w:cs="Trebuchet MS"/>
      <w:kern w:val="1"/>
      <w:sz w:val="20"/>
      <w:szCs w:val="20"/>
      <w:lang w:eastAsia="zh-CN"/>
    </w:rPr>
  </w:style>
  <w:style w:type="paragraph" w:customStyle="1" w:styleId="Lista1">
    <w:name w:val="Lista 1"/>
    <w:basedOn w:val="Lista"/>
    <w:rsid w:val="00A87354"/>
    <w:pPr>
      <w:widowControl w:val="0"/>
      <w:suppressAutoHyphens/>
      <w:overflowPunct w:val="0"/>
      <w:autoSpaceDE w:val="0"/>
      <w:spacing w:after="120" w:line="240" w:lineRule="auto"/>
      <w:ind w:left="36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umeracja1">
    <w:name w:val="Numeracja 1"/>
    <w:basedOn w:val="Lista"/>
    <w:rsid w:val="00A87354"/>
    <w:pPr>
      <w:widowControl w:val="0"/>
      <w:suppressAutoHyphens/>
      <w:overflowPunct w:val="0"/>
      <w:autoSpaceDE w:val="0"/>
      <w:spacing w:after="120" w:line="240" w:lineRule="auto"/>
      <w:ind w:left="36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character" w:customStyle="1" w:styleId="ustb2">
    <w:name w:val="ustb2"/>
    <w:basedOn w:val="Domylnaczcionkaakapitu"/>
    <w:rsid w:val="00A87354"/>
  </w:style>
  <w:style w:type="paragraph" w:customStyle="1" w:styleId="awciety">
    <w:name w:val="a) wciety"/>
    <w:basedOn w:val="Normalny"/>
    <w:rsid w:val="00A87354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A87354"/>
    <w:pPr>
      <w:tabs>
        <w:tab w:val="left" w:pos="-21057"/>
      </w:tabs>
      <w:suppressAutoHyphens/>
      <w:spacing w:after="0" w:line="240" w:lineRule="auto"/>
      <w:ind w:left="709" w:hanging="283"/>
    </w:pPr>
    <w:rPr>
      <w:rFonts w:ascii="Verdana" w:eastAsia="Times New Roman" w:hAnsi="Verdana" w:cs="Verdana"/>
      <w:b/>
      <w:color w:val="000000"/>
      <w:lang w:eastAsia="ar-SA"/>
    </w:rPr>
  </w:style>
  <w:style w:type="paragraph" w:customStyle="1" w:styleId="WW-Tekstpodstawowywcity2">
    <w:name w:val="WW-Tekst podstawowy wcięty 2"/>
    <w:basedOn w:val="Normalny"/>
    <w:rsid w:val="00A87354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wcity3">
    <w:name w:val="WW-Tekst podstawowy wcięty 3"/>
    <w:basedOn w:val="Normalny"/>
    <w:rsid w:val="00A87354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87354"/>
    <w:rPr>
      <w:rFonts w:ascii="Times New Roman" w:eastAsia="Times New Roman" w:hAnsi="Times New Roman"/>
      <w:kern w:val="1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7354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character" w:customStyle="1" w:styleId="TekstprzypisukocowegoZnak1">
    <w:name w:val="Tekst przypisu końcowego Znak1"/>
    <w:uiPriority w:val="99"/>
    <w:semiHidden/>
    <w:rsid w:val="00A87354"/>
    <w:rPr>
      <w:rFonts w:ascii="Calibri" w:eastAsia="Calibri" w:hAnsi="Calibri" w:cs="Times New Roman"/>
      <w:sz w:val="20"/>
      <w:szCs w:val="20"/>
    </w:rPr>
  </w:style>
  <w:style w:type="character" w:styleId="Pogrubienie">
    <w:name w:val="Strong"/>
    <w:uiPriority w:val="22"/>
    <w:qFormat/>
    <w:rsid w:val="00A87354"/>
    <w:rPr>
      <w:b/>
      <w:bCs/>
    </w:rPr>
  </w:style>
  <w:style w:type="paragraph" w:customStyle="1" w:styleId="Standard">
    <w:name w:val="Standard"/>
    <w:rsid w:val="00A8735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hgkelc">
    <w:name w:val="hgkelc"/>
    <w:basedOn w:val="Domylnaczcionkaakapitu"/>
    <w:rsid w:val="00A87354"/>
  </w:style>
  <w:style w:type="character" w:customStyle="1" w:styleId="UnresolvedMention">
    <w:name w:val="Unresolved Mention"/>
    <w:uiPriority w:val="99"/>
    <w:semiHidden/>
    <w:unhideWhenUsed/>
    <w:rsid w:val="00A87354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3941BF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4142"/>
    <w:rPr>
      <w:vertAlign w:val="superscript"/>
    </w:rPr>
  </w:style>
  <w:style w:type="paragraph" w:customStyle="1" w:styleId="Style7">
    <w:name w:val="Style7"/>
    <w:basedOn w:val="Normalny"/>
    <w:rsid w:val="000D0562"/>
    <w:pPr>
      <w:widowControl w:val="0"/>
      <w:suppressAutoHyphens/>
      <w:autoSpaceDE w:val="0"/>
      <w:autoSpaceDN w:val="0"/>
      <w:spacing w:after="0"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sz w:val="24"/>
      <w:szCs w:val="24"/>
      <w:lang w:eastAsia="zh-CN" w:bidi="hi-IN"/>
    </w:rPr>
  </w:style>
  <w:style w:type="character" w:customStyle="1" w:styleId="FontStyle32">
    <w:name w:val="Font Style32"/>
    <w:uiPriority w:val="99"/>
    <w:rsid w:val="000D0562"/>
    <w:rPr>
      <w:rFonts w:ascii="Arial Unicode MS" w:eastAsia="Arial Unicode MS" w:hAnsi="Arial Unicode MS"/>
      <w:sz w:val="14"/>
    </w:rPr>
  </w:style>
  <w:style w:type="paragraph" w:customStyle="1" w:styleId="Kolorowalistaakcent11">
    <w:name w:val="Kolorowa lista — akcent 11"/>
    <w:aliases w:val="L1,Numerowanie,Akapit z listą5,T_SZ_List Paragraph,normalny tekst,Jasna lista — akcent 51,Kolorowa lista — akcent 111,Średnia siatka 1 — akcent 22"/>
    <w:basedOn w:val="Normalny"/>
    <w:link w:val="Kolorowalistaakcent1Znak"/>
    <w:uiPriority w:val="99"/>
    <w:qFormat/>
    <w:rsid w:val="007105B0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7105B0"/>
    <w:rPr>
      <w:rFonts w:eastAsia="SimSu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A011D-457E-4ECB-ADF1-A779BF44E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10</Pages>
  <Words>2324</Words>
  <Characters>13944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Krawczyk</dc:creator>
  <cp:keywords/>
  <cp:lastModifiedBy>Monika Krajewska</cp:lastModifiedBy>
  <cp:revision>237</cp:revision>
  <dcterms:created xsi:type="dcterms:W3CDTF">2021-08-12T04:49:00Z</dcterms:created>
  <dcterms:modified xsi:type="dcterms:W3CDTF">2024-10-28T14:59:00Z</dcterms:modified>
</cp:coreProperties>
</file>