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BCC49" w14:textId="05F6B594" w:rsidR="00C92655" w:rsidRPr="000C298C" w:rsidRDefault="00C92655" w:rsidP="008D3C71">
      <w:pPr>
        <w:spacing w:before="360" w:after="120"/>
        <w:rPr>
          <w:rFonts w:cstheme="minorHAnsi"/>
          <w:sz w:val="24"/>
          <w:szCs w:val="24"/>
        </w:rPr>
      </w:pPr>
      <w:r w:rsidRPr="000C298C">
        <w:rPr>
          <w:rFonts w:cstheme="minorHAnsi"/>
          <w:sz w:val="24"/>
          <w:szCs w:val="24"/>
        </w:rPr>
        <w:t>___________________________________________</w:t>
      </w:r>
    </w:p>
    <w:p w14:paraId="3E88D7E6" w14:textId="33D80D94" w:rsidR="00C92655" w:rsidRPr="000C298C" w:rsidRDefault="00C92655" w:rsidP="008D3C71">
      <w:pPr>
        <w:pStyle w:val="Uwagi"/>
        <w:spacing w:after="240"/>
        <w:jc w:val="left"/>
        <w:rPr>
          <w:rFonts w:asciiTheme="minorHAnsi" w:hAnsiTheme="minorHAnsi" w:cstheme="minorHAnsi"/>
          <w:sz w:val="24"/>
          <w:szCs w:val="24"/>
        </w:rPr>
      </w:pPr>
      <w:r w:rsidRPr="000C298C">
        <w:rPr>
          <w:rFonts w:asciiTheme="minorHAnsi" w:hAnsiTheme="minorHAnsi" w:cstheme="minorHAnsi"/>
          <w:sz w:val="24"/>
          <w:szCs w:val="24"/>
        </w:rPr>
        <w:t>(</w:t>
      </w:r>
      <w:r w:rsidR="00B75DA0" w:rsidRPr="000C298C">
        <w:rPr>
          <w:rFonts w:asciiTheme="minorHAnsi" w:hAnsiTheme="minorHAnsi" w:cstheme="minorHAnsi"/>
          <w:sz w:val="24"/>
          <w:szCs w:val="24"/>
        </w:rPr>
        <w:t>Firma</w:t>
      </w:r>
      <w:r w:rsidRPr="000C298C">
        <w:rPr>
          <w:rFonts w:asciiTheme="minorHAnsi" w:hAnsiTheme="minorHAnsi" w:cstheme="minorHAnsi"/>
          <w:sz w:val="24"/>
          <w:szCs w:val="24"/>
        </w:rPr>
        <w:t xml:space="preserve"> Wykonawcy</w:t>
      </w:r>
      <w:r w:rsidR="004A1F6C" w:rsidRPr="000C298C">
        <w:rPr>
          <w:rFonts w:asciiTheme="minorHAnsi" w:hAnsiTheme="minorHAnsi" w:cstheme="minorHAnsi"/>
          <w:sz w:val="24"/>
          <w:szCs w:val="24"/>
        </w:rPr>
        <w:t>)</w:t>
      </w:r>
    </w:p>
    <w:p w14:paraId="22CF620E" w14:textId="20ADB309" w:rsidR="00C92655" w:rsidRPr="000C298C" w:rsidRDefault="00C92655" w:rsidP="008D3C71">
      <w:pPr>
        <w:pStyle w:val="Zalacznik"/>
        <w:jc w:val="left"/>
        <w:rPr>
          <w:rFonts w:asciiTheme="minorHAnsi" w:hAnsiTheme="minorHAnsi" w:cstheme="minorHAnsi"/>
          <w:szCs w:val="24"/>
        </w:rPr>
      </w:pPr>
      <w:r w:rsidRPr="000C298C">
        <w:rPr>
          <w:rFonts w:asciiTheme="minorHAnsi" w:hAnsiTheme="minorHAnsi" w:cstheme="minorHAnsi"/>
          <w:szCs w:val="24"/>
        </w:rPr>
        <w:t xml:space="preserve">Załącznik </w:t>
      </w:r>
      <w:r w:rsidR="00723AEA">
        <w:rPr>
          <w:rFonts w:asciiTheme="minorHAnsi" w:hAnsiTheme="minorHAnsi" w:cstheme="minorHAnsi"/>
          <w:szCs w:val="24"/>
        </w:rPr>
        <w:t>2</w:t>
      </w:r>
      <w:r w:rsidRPr="000C298C">
        <w:rPr>
          <w:rFonts w:asciiTheme="minorHAnsi" w:hAnsiTheme="minorHAnsi" w:cstheme="minorHAnsi"/>
          <w:szCs w:val="24"/>
        </w:rPr>
        <w:t xml:space="preserve"> do SWZ</w:t>
      </w:r>
    </w:p>
    <w:p w14:paraId="269D0813" w14:textId="5CA83C87" w:rsidR="00C02E12" w:rsidRPr="000C298C" w:rsidRDefault="00C02E12" w:rsidP="00116623">
      <w:pPr>
        <w:pStyle w:val="Tytulzalacznika"/>
        <w:jc w:val="left"/>
        <w:rPr>
          <w:rFonts w:asciiTheme="minorHAnsi" w:hAnsiTheme="minorHAnsi" w:cstheme="minorHAnsi"/>
          <w:szCs w:val="24"/>
        </w:rPr>
      </w:pPr>
      <w:r w:rsidRPr="000C298C">
        <w:rPr>
          <w:rFonts w:asciiTheme="minorHAnsi" w:hAnsiTheme="minorHAnsi" w:cstheme="minorHAnsi"/>
          <w:szCs w:val="24"/>
        </w:rPr>
        <w:t>Oświadczenie</w:t>
      </w:r>
      <w:r w:rsidR="00503901">
        <w:rPr>
          <w:rFonts w:asciiTheme="minorHAnsi" w:hAnsiTheme="minorHAnsi" w:cstheme="minorHAnsi"/>
          <w:szCs w:val="24"/>
        </w:rPr>
        <w:t xml:space="preserve"> Wykonawcy</w:t>
      </w:r>
      <w:r w:rsidRPr="000C298C">
        <w:rPr>
          <w:rFonts w:asciiTheme="minorHAnsi" w:hAnsiTheme="minorHAnsi" w:cstheme="minorHAnsi"/>
          <w:szCs w:val="24"/>
        </w:rPr>
        <w:t xml:space="preserve">, o którym mowa w art. 125 ust. 1 ustawy </w:t>
      </w:r>
      <w:proofErr w:type="spellStart"/>
      <w:r w:rsidRPr="000C298C">
        <w:rPr>
          <w:rFonts w:asciiTheme="minorHAnsi" w:hAnsiTheme="minorHAnsi" w:cstheme="minorHAnsi"/>
          <w:szCs w:val="24"/>
        </w:rPr>
        <w:t>Pzp</w:t>
      </w:r>
      <w:proofErr w:type="spellEnd"/>
    </w:p>
    <w:p w14:paraId="71661FA7" w14:textId="52DFFA5E" w:rsidR="00C02E12" w:rsidRPr="000C298C" w:rsidRDefault="00C02E12" w:rsidP="008D3C71">
      <w:pPr>
        <w:pStyle w:val="Tytulzalacznika"/>
        <w:spacing w:after="240"/>
        <w:jc w:val="left"/>
        <w:rPr>
          <w:rFonts w:asciiTheme="minorHAnsi" w:hAnsiTheme="minorHAnsi" w:cstheme="minorHAnsi"/>
          <w:szCs w:val="24"/>
        </w:rPr>
      </w:pPr>
      <w:r w:rsidRPr="000C298C">
        <w:rPr>
          <w:rFonts w:asciiTheme="minorHAnsi" w:hAnsiTheme="minorHAnsi" w:cstheme="minorHAnsi"/>
          <w:szCs w:val="24"/>
        </w:rPr>
        <w:t>stanowiące wstępne potwierdzenie spełnienia warunków udziału w postępowaniu</w:t>
      </w:r>
    </w:p>
    <w:p w14:paraId="2A4B65C6" w14:textId="6523C4AB" w:rsidR="00B71F33" w:rsidRPr="000C298C" w:rsidRDefault="00C92655" w:rsidP="00B71F33">
      <w:pPr>
        <w:pStyle w:val="Punktywzalaczniku"/>
        <w:rPr>
          <w:rFonts w:asciiTheme="minorHAnsi" w:hAnsiTheme="minorHAnsi" w:cstheme="minorHAnsi"/>
        </w:rPr>
      </w:pPr>
      <w:r w:rsidRPr="000C298C">
        <w:rPr>
          <w:rFonts w:asciiTheme="minorHAnsi" w:hAnsiTheme="minorHAnsi" w:cstheme="minorHAnsi"/>
        </w:rPr>
        <w:t>Składając ofertę w postępowaniu na</w:t>
      </w:r>
      <w:r w:rsidR="00535588" w:rsidRPr="000C298C">
        <w:rPr>
          <w:rFonts w:asciiTheme="minorHAnsi" w:hAnsiTheme="minorHAnsi" w:cstheme="minorHAnsi"/>
        </w:rPr>
        <w:t xml:space="preserve"> </w:t>
      </w:r>
      <w:r w:rsidR="00273AB7">
        <w:rPr>
          <w:rFonts w:asciiTheme="minorHAnsi" w:hAnsiTheme="minorHAnsi" w:cstheme="minorHAnsi"/>
        </w:rPr>
        <w:t>roboty budowlane</w:t>
      </w:r>
      <w:r w:rsidR="00535588" w:rsidRPr="000C298C">
        <w:rPr>
          <w:rFonts w:asciiTheme="minorHAnsi" w:hAnsiTheme="minorHAnsi" w:cstheme="minorHAnsi"/>
        </w:rPr>
        <w:t xml:space="preserve"> pn.</w:t>
      </w:r>
      <w:r w:rsidRPr="000C298C">
        <w:rPr>
          <w:rFonts w:asciiTheme="minorHAnsi" w:hAnsiTheme="minorHAnsi" w:cstheme="minorHAnsi"/>
        </w:rPr>
        <w:t xml:space="preserve"> </w:t>
      </w:r>
      <w:r w:rsidRPr="002A75CC">
        <w:rPr>
          <w:rFonts w:asciiTheme="minorHAnsi" w:hAnsiTheme="minorHAnsi" w:cstheme="minorHAnsi"/>
          <w:b/>
          <w:bCs/>
          <w:szCs w:val="24"/>
        </w:rPr>
        <w:t>„</w:t>
      </w:r>
      <w:r w:rsidR="006B1D3E" w:rsidRPr="006B1D3E">
        <w:rPr>
          <w:rFonts w:asciiTheme="minorHAnsi" w:eastAsia="Cambria" w:hAnsiTheme="minorHAnsi" w:cstheme="minorHAnsi"/>
          <w:b/>
          <w:bCs/>
          <w:szCs w:val="24"/>
        </w:rPr>
        <w:t>Budowa placu odpraw celnych dla samochodów ciężarowych i parkingu dla samochodów osobowych oraz budynku archiwum na potrzeby Centrum Mandatowego w Nysie, na terenie Oddziału Celnego w Nysie, ul. Otmuchowska 50</w:t>
      </w:r>
      <w:r w:rsidRPr="002A75CC">
        <w:rPr>
          <w:rFonts w:asciiTheme="minorHAnsi" w:hAnsiTheme="minorHAnsi" w:cstheme="minorHAnsi"/>
          <w:b/>
          <w:bCs/>
          <w:szCs w:val="24"/>
        </w:rPr>
        <w:t>”</w:t>
      </w:r>
      <w:r w:rsidRPr="002A75CC">
        <w:rPr>
          <w:rFonts w:asciiTheme="minorHAnsi" w:hAnsiTheme="minorHAnsi" w:cstheme="minorHAnsi"/>
          <w:szCs w:val="24"/>
        </w:rPr>
        <w:t xml:space="preserve">, </w:t>
      </w:r>
      <w:r w:rsidRPr="000C298C">
        <w:rPr>
          <w:rFonts w:asciiTheme="minorHAnsi" w:hAnsiTheme="minorHAnsi" w:cstheme="minorHAnsi"/>
        </w:rPr>
        <w:t>jako Wykonawca ubiegający się o</w:t>
      </w:r>
      <w:r w:rsidR="00C8020A" w:rsidRPr="000C298C">
        <w:rPr>
          <w:rFonts w:asciiTheme="minorHAnsi" w:hAnsiTheme="minorHAnsi" w:cstheme="minorHAnsi"/>
        </w:rPr>
        <w:t xml:space="preserve"> </w:t>
      </w:r>
      <w:r w:rsidRPr="000C298C">
        <w:rPr>
          <w:rFonts w:asciiTheme="minorHAnsi" w:hAnsiTheme="minorHAnsi" w:cstheme="minorHAnsi"/>
        </w:rPr>
        <w:t xml:space="preserve">udzielenie zamówienia oświadczam, że spełniam warunki udziału w postępowaniu określone zgodnie z </w:t>
      </w:r>
      <w:r w:rsidR="005C7C92">
        <w:rPr>
          <w:rFonts w:asciiTheme="minorHAnsi" w:hAnsiTheme="minorHAnsi" w:cstheme="minorHAnsi"/>
        </w:rPr>
        <w:t xml:space="preserve">art. </w:t>
      </w:r>
      <w:r w:rsidR="00C02E12" w:rsidRPr="000C298C">
        <w:rPr>
          <w:rFonts w:asciiTheme="minorHAnsi" w:hAnsiTheme="minorHAnsi" w:cstheme="minorHAnsi"/>
        </w:rPr>
        <w:t>112</w:t>
      </w:r>
      <w:r w:rsidRPr="000C298C">
        <w:rPr>
          <w:rFonts w:asciiTheme="minorHAnsi" w:hAnsiTheme="minorHAnsi" w:cstheme="minorHAnsi"/>
        </w:rPr>
        <w:t xml:space="preserve"> ustawy </w:t>
      </w:r>
      <w:proofErr w:type="spellStart"/>
      <w:r w:rsidRPr="000C298C">
        <w:rPr>
          <w:rFonts w:asciiTheme="minorHAnsi" w:hAnsiTheme="minorHAnsi" w:cstheme="minorHAnsi"/>
        </w:rPr>
        <w:t>Pzp</w:t>
      </w:r>
      <w:proofErr w:type="spellEnd"/>
      <w:r w:rsidRPr="000C298C">
        <w:rPr>
          <w:rFonts w:asciiTheme="minorHAnsi" w:hAnsiTheme="minorHAnsi" w:cstheme="minorHAnsi"/>
        </w:rPr>
        <w:t>, dotyczące</w:t>
      </w:r>
      <w:r w:rsidR="00B71F33" w:rsidRPr="000C298C">
        <w:rPr>
          <w:rFonts w:asciiTheme="minorHAnsi" w:hAnsiTheme="minorHAnsi" w:cstheme="minorHAnsi"/>
        </w:rPr>
        <w:t>:</w:t>
      </w:r>
    </w:p>
    <w:p w14:paraId="341D2444" w14:textId="00F9A2C2" w:rsidR="00C92655" w:rsidRPr="00021E2F" w:rsidRDefault="00C92655" w:rsidP="0001772D">
      <w:pPr>
        <w:pStyle w:val="Punktywzalaczniku"/>
        <w:numPr>
          <w:ilvl w:val="0"/>
          <w:numId w:val="38"/>
        </w:numPr>
        <w:ind w:left="1134" w:hanging="425"/>
        <w:rPr>
          <w:rFonts w:asciiTheme="minorHAnsi" w:hAnsiTheme="minorHAnsi" w:cstheme="minorHAnsi"/>
        </w:rPr>
      </w:pPr>
      <w:r w:rsidRPr="00021E2F">
        <w:rPr>
          <w:rFonts w:asciiTheme="minorHAnsi" w:eastAsia="Arial Unicode MS" w:hAnsiTheme="minorHAnsi" w:cstheme="minorHAnsi"/>
          <w:kern w:val="1"/>
        </w:rPr>
        <w:t>zdoln</w:t>
      </w:r>
      <w:r w:rsidR="00D8752F" w:rsidRPr="00021E2F">
        <w:rPr>
          <w:rFonts w:asciiTheme="minorHAnsi" w:eastAsia="Arial Unicode MS" w:hAnsiTheme="minorHAnsi" w:cstheme="minorHAnsi"/>
          <w:kern w:val="1"/>
        </w:rPr>
        <w:t>ości technicznej lub zawodowej,</w:t>
      </w:r>
      <w:r w:rsidR="0001772D" w:rsidRPr="00021E2F">
        <w:rPr>
          <w:rFonts w:asciiTheme="minorHAnsi" w:eastAsia="Arial Unicode MS" w:hAnsiTheme="minorHAnsi" w:cstheme="minorHAnsi"/>
          <w:kern w:val="1"/>
        </w:rPr>
        <w:t xml:space="preserve"> </w:t>
      </w:r>
      <w:r w:rsidRPr="00021E2F">
        <w:rPr>
          <w:rFonts w:asciiTheme="minorHAnsi" w:eastAsia="Arial Unicode MS" w:hAnsiTheme="minorHAnsi" w:cstheme="minorHAnsi"/>
          <w:kern w:val="1"/>
        </w:rPr>
        <w:t xml:space="preserve">o których mowa w rozdziale </w:t>
      </w:r>
      <w:r w:rsidR="00A91D09" w:rsidRPr="00021E2F">
        <w:rPr>
          <w:rFonts w:asciiTheme="minorHAnsi" w:eastAsia="Arial Unicode MS" w:hAnsiTheme="minorHAnsi" w:cstheme="minorHAnsi"/>
          <w:kern w:val="1"/>
        </w:rPr>
        <w:t>1</w:t>
      </w:r>
      <w:r w:rsidR="006B1D3E">
        <w:rPr>
          <w:rFonts w:asciiTheme="minorHAnsi" w:eastAsia="Arial Unicode MS" w:hAnsiTheme="minorHAnsi" w:cstheme="minorHAnsi"/>
          <w:kern w:val="1"/>
        </w:rPr>
        <w:t>7</w:t>
      </w:r>
      <w:r w:rsidR="00A91D09" w:rsidRPr="00021E2F">
        <w:rPr>
          <w:rFonts w:asciiTheme="minorHAnsi" w:eastAsia="Arial Unicode MS" w:hAnsiTheme="minorHAnsi" w:cstheme="minorHAnsi"/>
          <w:kern w:val="1"/>
        </w:rPr>
        <w:t xml:space="preserve"> </w:t>
      </w:r>
      <w:r w:rsidRPr="00021E2F">
        <w:rPr>
          <w:rFonts w:asciiTheme="minorHAnsi" w:eastAsia="Arial Unicode MS" w:hAnsiTheme="minorHAnsi" w:cstheme="minorHAnsi"/>
          <w:kern w:val="1"/>
        </w:rPr>
        <w:t xml:space="preserve">SWZ. </w:t>
      </w:r>
    </w:p>
    <w:p w14:paraId="5D050597" w14:textId="7ACC1E46" w:rsidR="00C92655" w:rsidRPr="000C298C" w:rsidRDefault="00C92655" w:rsidP="008D3C71">
      <w:pPr>
        <w:pStyle w:val="Punktywzalaczniku"/>
        <w:jc w:val="left"/>
        <w:rPr>
          <w:rFonts w:asciiTheme="minorHAnsi" w:hAnsiTheme="minorHAnsi" w:cstheme="minorHAnsi"/>
          <w:szCs w:val="24"/>
        </w:rPr>
      </w:pPr>
      <w:r w:rsidRPr="000C298C">
        <w:rPr>
          <w:rFonts w:asciiTheme="minorHAnsi" w:hAnsiTheme="minorHAnsi" w:cstheme="minorHAnsi"/>
          <w:szCs w:val="24"/>
        </w:rPr>
        <w:t>Oświadczam, że w celu spełnienia wskazanych w SWZ warunków udziału w postępowaniu polegam na zasobach podmiotów:</w:t>
      </w:r>
      <w:r w:rsidRPr="000C298C">
        <w:rPr>
          <w:rFonts w:asciiTheme="minorHAnsi" w:hAnsiTheme="minorHAnsi" w:cstheme="minorHAnsi"/>
          <w:b/>
          <w:szCs w:val="24"/>
        </w:rPr>
        <w:t xml:space="preserve"> *</w:t>
      </w:r>
    </w:p>
    <w:p w14:paraId="24B4573C" w14:textId="77777777" w:rsidR="00C92655" w:rsidRPr="000C298C" w:rsidRDefault="00C92655" w:rsidP="008D3C71">
      <w:pPr>
        <w:pStyle w:val="Akapitzlist"/>
        <w:numPr>
          <w:ilvl w:val="0"/>
          <w:numId w:val="10"/>
        </w:numPr>
        <w:spacing w:before="240" w:line="360" w:lineRule="auto"/>
        <w:rPr>
          <w:rFonts w:asciiTheme="minorHAnsi" w:hAnsiTheme="minorHAnsi" w:cstheme="minorHAnsi"/>
          <w:color w:val="auto"/>
        </w:rPr>
      </w:pPr>
      <w:r w:rsidRPr="000C298C">
        <w:rPr>
          <w:rFonts w:asciiTheme="minorHAnsi" w:hAnsiTheme="minorHAnsi" w:cstheme="minorHAnsi"/>
          <w:color w:val="auto"/>
        </w:rPr>
        <w:t>…………………………………………………………........………………………,</w:t>
      </w:r>
    </w:p>
    <w:p w14:paraId="3583696C" w14:textId="77777777" w:rsidR="00C92655" w:rsidRPr="000C298C" w:rsidRDefault="00C92655" w:rsidP="008D3C71">
      <w:pPr>
        <w:pStyle w:val="Akapitzlist"/>
        <w:numPr>
          <w:ilvl w:val="0"/>
          <w:numId w:val="10"/>
        </w:numPr>
        <w:spacing w:before="240" w:line="360" w:lineRule="auto"/>
        <w:rPr>
          <w:rFonts w:asciiTheme="minorHAnsi" w:hAnsiTheme="minorHAnsi" w:cstheme="minorHAnsi"/>
          <w:color w:val="auto"/>
        </w:rPr>
      </w:pPr>
      <w:r w:rsidRPr="000C298C">
        <w:rPr>
          <w:rFonts w:asciiTheme="minorHAnsi" w:hAnsiTheme="minorHAnsi" w:cstheme="minorHAnsi"/>
          <w:color w:val="auto"/>
        </w:rPr>
        <w:t>…………………………………………………………........………………………,</w:t>
      </w:r>
    </w:p>
    <w:p w14:paraId="0D7018CC" w14:textId="77777777" w:rsidR="00C92655" w:rsidRPr="000C298C" w:rsidRDefault="00C92655" w:rsidP="008D3C71">
      <w:pPr>
        <w:pStyle w:val="Akapitzlist"/>
        <w:numPr>
          <w:ilvl w:val="0"/>
          <w:numId w:val="10"/>
        </w:numPr>
        <w:spacing w:before="240" w:line="360" w:lineRule="auto"/>
        <w:rPr>
          <w:rFonts w:asciiTheme="minorHAnsi" w:hAnsiTheme="minorHAnsi" w:cstheme="minorHAnsi"/>
          <w:color w:val="auto"/>
        </w:rPr>
      </w:pPr>
      <w:r w:rsidRPr="000C298C">
        <w:rPr>
          <w:rFonts w:asciiTheme="minorHAnsi" w:hAnsiTheme="minorHAnsi" w:cstheme="minorHAnsi"/>
          <w:color w:val="auto"/>
        </w:rPr>
        <w:t>…………………………………………………………........………………………,</w:t>
      </w:r>
    </w:p>
    <w:p w14:paraId="2074054E" w14:textId="77777777" w:rsidR="00C92655" w:rsidRPr="000C298C" w:rsidRDefault="00C92655" w:rsidP="008D3C71">
      <w:pPr>
        <w:pStyle w:val="Uwagi"/>
        <w:ind w:left="644"/>
        <w:jc w:val="left"/>
        <w:rPr>
          <w:rFonts w:asciiTheme="minorHAnsi" w:hAnsiTheme="minorHAnsi" w:cstheme="minorHAnsi"/>
          <w:sz w:val="24"/>
          <w:szCs w:val="24"/>
        </w:rPr>
      </w:pPr>
      <w:r w:rsidRPr="000C298C">
        <w:rPr>
          <w:rFonts w:asciiTheme="minorHAnsi" w:hAnsiTheme="minorHAnsi" w:cstheme="minorHAnsi"/>
          <w:sz w:val="24"/>
          <w:szCs w:val="24"/>
        </w:rPr>
        <w:t>(uzupełnić poprzez wskazanie nazwy/firmy adresu, w zależności od podmiotu NIP/PESEL, KRS/CEIDG)</w:t>
      </w:r>
    </w:p>
    <w:p w14:paraId="1DFC47D9" w14:textId="77777777" w:rsidR="00C92655" w:rsidRPr="000C298C" w:rsidRDefault="00C92655" w:rsidP="008D3C71">
      <w:pPr>
        <w:pStyle w:val="Uwagi"/>
        <w:jc w:val="left"/>
        <w:rPr>
          <w:rFonts w:asciiTheme="minorHAnsi" w:hAnsiTheme="minorHAnsi" w:cstheme="minorHAnsi"/>
          <w:sz w:val="24"/>
          <w:szCs w:val="24"/>
        </w:rPr>
      </w:pPr>
      <w:r w:rsidRPr="000C298C">
        <w:rPr>
          <w:rFonts w:asciiTheme="minorHAnsi" w:hAnsiTheme="minorHAnsi" w:cstheme="minorHAnsi"/>
          <w:sz w:val="24"/>
          <w:szCs w:val="24"/>
        </w:rPr>
        <w:t>Uwaga:</w:t>
      </w:r>
    </w:p>
    <w:p w14:paraId="725D0062" w14:textId="77777777" w:rsidR="00C92655" w:rsidRPr="000C298C" w:rsidRDefault="00C92655" w:rsidP="004A1070">
      <w:pPr>
        <w:pStyle w:val="Uwagi"/>
        <w:spacing w:after="240"/>
        <w:jc w:val="left"/>
        <w:rPr>
          <w:rFonts w:asciiTheme="minorHAnsi" w:hAnsiTheme="minorHAnsi" w:cstheme="minorHAnsi"/>
          <w:sz w:val="24"/>
          <w:szCs w:val="24"/>
        </w:rPr>
      </w:pPr>
      <w:r w:rsidRPr="000C298C">
        <w:rPr>
          <w:rFonts w:asciiTheme="minorHAnsi" w:hAnsiTheme="minorHAnsi" w:cstheme="minorHAnsi"/>
          <w:sz w:val="24"/>
          <w:szCs w:val="24"/>
        </w:rPr>
        <w:t>* wypełnić, jeżeli w celu wykazania warunku udziału w postępowaniu Wykonawca składający ofertę polega na zasobach innych podmiotów</w:t>
      </w:r>
    </w:p>
    <w:p w14:paraId="19364A40" w14:textId="38A7C81C" w:rsidR="00C02E12" w:rsidRPr="000C298C" w:rsidRDefault="00C02E12" w:rsidP="00562CE6">
      <w:pPr>
        <w:pStyle w:val="Podpunktyzacznika"/>
        <w:numPr>
          <w:ilvl w:val="0"/>
          <w:numId w:val="0"/>
        </w:numPr>
        <w:spacing w:after="240"/>
        <w:jc w:val="left"/>
        <w:rPr>
          <w:rFonts w:asciiTheme="minorHAnsi" w:hAnsiTheme="minorHAnsi" w:cstheme="minorHAnsi"/>
          <w:b/>
          <w:bCs/>
          <w:szCs w:val="24"/>
        </w:rPr>
      </w:pPr>
      <w:r w:rsidRPr="000C298C">
        <w:rPr>
          <w:rFonts w:asciiTheme="minorHAnsi" w:hAnsiTheme="minorHAnsi" w:cstheme="minorHAnsi"/>
          <w:b/>
          <w:bCs/>
          <w:szCs w:val="24"/>
        </w:rPr>
        <w:t>Podpisano kwalifikowanym p</w:t>
      </w:r>
      <w:r w:rsidR="00562CE6" w:rsidRPr="000C298C">
        <w:rPr>
          <w:rFonts w:asciiTheme="minorHAnsi" w:hAnsiTheme="minorHAnsi" w:cstheme="minorHAnsi"/>
          <w:b/>
          <w:bCs/>
          <w:szCs w:val="24"/>
        </w:rPr>
        <w:t xml:space="preserve">odpisem elektronicznym/podpisem </w:t>
      </w:r>
      <w:r w:rsidRPr="000C298C">
        <w:rPr>
          <w:rFonts w:asciiTheme="minorHAnsi" w:hAnsiTheme="minorHAnsi" w:cstheme="minorHAnsi"/>
          <w:b/>
          <w:bCs/>
          <w:szCs w:val="24"/>
        </w:rPr>
        <w:t>zaufanym/podpisem osobistym przez:</w:t>
      </w:r>
    </w:p>
    <w:p w14:paraId="52CB34F8" w14:textId="77777777" w:rsidR="00C02E12" w:rsidRPr="000C298C" w:rsidRDefault="00C02E12" w:rsidP="00562CE6">
      <w:pPr>
        <w:pStyle w:val="Podpunktyzacznika"/>
        <w:numPr>
          <w:ilvl w:val="0"/>
          <w:numId w:val="0"/>
        </w:numPr>
        <w:spacing w:after="240"/>
        <w:ind w:left="357" w:hanging="357"/>
        <w:jc w:val="left"/>
        <w:rPr>
          <w:rFonts w:asciiTheme="minorHAnsi" w:hAnsiTheme="minorHAnsi" w:cstheme="minorHAnsi"/>
          <w:b/>
          <w:bCs/>
          <w:szCs w:val="24"/>
        </w:rPr>
      </w:pPr>
      <w:r w:rsidRPr="000C298C">
        <w:rPr>
          <w:rFonts w:asciiTheme="minorHAnsi" w:hAnsiTheme="minorHAnsi" w:cstheme="minorHAnsi"/>
          <w:b/>
          <w:bCs/>
          <w:szCs w:val="24"/>
        </w:rPr>
        <w:t>………………………………………………………………………………………….</w:t>
      </w:r>
    </w:p>
    <w:p w14:paraId="4CD4C514" w14:textId="00717D0F" w:rsidR="00C92655" w:rsidRPr="000C298C" w:rsidRDefault="00C02E12" w:rsidP="00562CE6">
      <w:pPr>
        <w:rPr>
          <w:rFonts w:cstheme="minorHAnsi"/>
          <w:sz w:val="24"/>
          <w:szCs w:val="24"/>
        </w:rPr>
      </w:pPr>
      <w:r w:rsidRPr="000C298C">
        <w:rPr>
          <w:rFonts w:cstheme="minorHAnsi"/>
          <w:b/>
          <w:bCs/>
          <w:sz w:val="24"/>
          <w:szCs w:val="24"/>
        </w:rPr>
        <w:t>(wpisać imię i nazwisko osoby składającej oświadczenie w imieniu Wykonawcy)</w:t>
      </w:r>
    </w:p>
    <w:sectPr w:rsidR="00C92655" w:rsidRPr="000C298C" w:rsidSect="00A91D0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5E7F5" w14:textId="77777777" w:rsidR="00735048" w:rsidRDefault="00735048" w:rsidP="00162C98">
      <w:pPr>
        <w:spacing w:after="0" w:line="240" w:lineRule="auto"/>
      </w:pPr>
      <w:r>
        <w:separator/>
      </w:r>
    </w:p>
  </w:endnote>
  <w:endnote w:type="continuationSeparator" w:id="0">
    <w:p w14:paraId="4A6B5E83" w14:textId="77777777" w:rsidR="00735048" w:rsidRDefault="00735048" w:rsidP="00162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7BDC5" w14:textId="77777777" w:rsidR="00735048" w:rsidRDefault="00735048" w:rsidP="00162C98">
      <w:pPr>
        <w:spacing w:after="0" w:line="240" w:lineRule="auto"/>
      </w:pPr>
      <w:r>
        <w:separator/>
      </w:r>
    </w:p>
  </w:footnote>
  <w:footnote w:type="continuationSeparator" w:id="0">
    <w:p w14:paraId="62574B33" w14:textId="77777777" w:rsidR="00735048" w:rsidRDefault="00735048" w:rsidP="00162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8DB79" w14:textId="5CA4267D" w:rsidR="00364E07" w:rsidRPr="00EC0E0A" w:rsidRDefault="005C238E">
    <w:pPr>
      <w:pStyle w:val="Nagwek"/>
      <w:rPr>
        <w:rFonts w:cstheme="minorHAnsi"/>
        <w:sz w:val="24"/>
        <w:szCs w:val="24"/>
      </w:rPr>
    </w:pPr>
    <w:r w:rsidRPr="00EC0E0A">
      <w:rPr>
        <w:rFonts w:cstheme="minorHAnsi"/>
        <w:sz w:val="24"/>
        <w:szCs w:val="24"/>
      </w:rPr>
      <w:t xml:space="preserve">Znak sprawy: </w:t>
    </w:r>
    <w:r w:rsidR="00A12754" w:rsidRPr="00EC0E0A">
      <w:rPr>
        <w:rFonts w:cstheme="minorHAnsi"/>
        <w:sz w:val="24"/>
        <w:szCs w:val="24"/>
      </w:rPr>
      <w:t>1601-ILZ.260.</w:t>
    </w:r>
    <w:r w:rsidR="006B1D3E">
      <w:rPr>
        <w:rFonts w:cstheme="minorHAnsi"/>
        <w:sz w:val="24"/>
        <w:szCs w:val="24"/>
      </w:rPr>
      <w:t>42</w:t>
    </w:r>
    <w:r w:rsidR="00364E07" w:rsidRPr="00EC0E0A">
      <w:rPr>
        <w:rFonts w:cstheme="minorHAnsi"/>
        <w:sz w:val="24"/>
        <w:szCs w:val="24"/>
      </w:rPr>
      <w:t>.202</w:t>
    </w:r>
    <w:r w:rsidR="006B1D3E">
      <w:rPr>
        <w:rFonts w:cstheme="minorHAnsi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272760C"/>
    <w:multiLevelType w:val="hybridMultilevel"/>
    <w:tmpl w:val="14E6378A"/>
    <w:lvl w:ilvl="0" w:tplc="F522ACD2">
      <w:start w:val="1"/>
      <w:numFmt w:val="decimal"/>
      <w:pStyle w:val="Punktywzalaczniku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F02924"/>
    <w:multiLevelType w:val="hybridMultilevel"/>
    <w:tmpl w:val="9B7A0A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F4621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D61FC6"/>
    <w:multiLevelType w:val="hybridMultilevel"/>
    <w:tmpl w:val="0210A168"/>
    <w:lvl w:ilvl="0" w:tplc="A3B4ABB0">
      <w:start w:val="1"/>
      <w:numFmt w:val="lowerLetter"/>
      <w:lvlText w:val="%1)"/>
      <w:lvlJc w:val="left"/>
      <w:pPr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14257F4A"/>
    <w:multiLevelType w:val="hybridMultilevel"/>
    <w:tmpl w:val="E710CE86"/>
    <w:lvl w:ilvl="0" w:tplc="66BA58C0">
      <w:start w:val="1"/>
      <w:numFmt w:val="lowerLetter"/>
      <w:lvlText w:val="%1)"/>
      <w:lvlJc w:val="left"/>
      <w:pPr>
        <w:ind w:left="142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68D6256"/>
    <w:multiLevelType w:val="hybridMultilevel"/>
    <w:tmpl w:val="EE4A3444"/>
    <w:lvl w:ilvl="0" w:tplc="604242D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825150"/>
    <w:multiLevelType w:val="hybridMultilevel"/>
    <w:tmpl w:val="7A686EEC"/>
    <w:lvl w:ilvl="0" w:tplc="D45EAB4A">
      <w:start w:val="1"/>
      <w:numFmt w:val="decimal"/>
      <w:lvlText w:val="(%1)"/>
      <w:lvlJc w:val="left"/>
      <w:pPr>
        <w:ind w:left="720" w:hanging="360"/>
      </w:pPr>
      <w:rPr>
        <w:rFonts w:hint="default"/>
        <w:b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E319B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680326F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5EA1F70"/>
    <w:multiLevelType w:val="hybridMultilevel"/>
    <w:tmpl w:val="7348F720"/>
    <w:lvl w:ilvl="0" w:tplc="23F03A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152831"/>
    <w:multiLevelType w:val="hybridMultilevel"/>
    <w:tmpl w:val="0DAE3A2E"/>
    <w:lvl w:ilvl="0" w:tplc="804A24A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373489"/>
    <w:multiLevelType w:val="hybridMultilevel"/>
    <w:tmpl w:val="C56C43C6"/>
    <w:lvl w:ilvl="0" w:tplc="5E5AFBE8">
      <w:start w:val="1"/>
      <w:numFmt w:val="decimal"/>
      <w:lvlText w:val="(%1)"/>
      <w:lvlJc w:val="left"/>
      <w:pPr>
        <w:ind w:left="786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3EC7634"/>
    <w:multiLevelType w:val="hybridMultilevel"/>
    <w:tmpl w:val="D4A2E0B2"/>
    <w:lvl w:ilvl="0" w:tplc="943E847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49673B8"/>
    <w:multiLevelType w:val="hybridMultilevel"/>
    <w:tmpl w:val="04D48564"/>
    <w:lvl w:ilvl="0" w:tplc="E9F60E4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5F97FB3"/>
    <w:multiLevelType w:val="hybridMultilevel"/>
    <w:tmpl w:val="9224128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8" w15:restartNumberingAfterBreak="0">
    <w:nsid w:val="69A47483"/>
    <w:multiLevelType w:val="hybridMultilevel"/>
    <w:tmpl w:val="916C7E90"/>
    <w:lvl w:ilvl="0" w:tplc="DCA07728">
      <w:start w:val="1"/>
      <w:numFmt w:val="decimal"/>
      <w:lvlText w:val="%1)"/>
      <w:lvlJc w:val="left"/>
      <w:pPr>
        <w:ind w:left="108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D2135A"/>
    <w:multiLevelType w:val="hybridMultilevel"/>
    <w:tmpl w:val="CE82DD9E"/>
    <w:lvl w:ilvl="0" w:tplc="3FEC96CE">
      <w:start w:val="1"/>
      <w:numFmt w:val="decimal"/>
      <w:pStyle w:val="Podpunktyzacznika"/>
      <w:lvlText w:val="%1)"/>
      <w:lvlJc w:val="left"/>
      <w:pPr>
        <w:ind w:left="717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0" w15:restartNumberingAfterBreak="0">
    <w:nsid w:val="75C26902"/>
    <w:multiLevelType w:val="hybridMultilevel"/>
    <w:tmpl w:val="8DEAAD48"/>
    <w:lvl w:ilvl="0" w:tplc="12FA6F44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A43203B"/>
    <w:multiLevelType w:val="hybridMultilevel"/>
    <w:tmpl w:val="C87CE04C"/>
    <w:lvl w:ilvl="0" w:tplc="86F03F6C">
      <w:start w:val="1"/>
      <w:numFmt w:val="decimal"/>
      <w:lvlText w:val="%1)"/>
      <w:lvlJc w:val="left"/>
      <w:pPr>
        <w:ind w:left="150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num w:numId="1" w16cid:durableId="494105879">
    <w:abstractNumId w:val="16"/>
  </w:num>
  <w:num w:numId="2" w16cid:durableId="848176801">
    <w:abstractNumId w:val="14"/>
  </w:num>
  <w:num w:numId="3" w16cid:durableId="843014050">
    <w:abstractNumId w:val="4"/>
  </w:num>
  <w:num w:numId="4" w16cid:durableId="1429159681">
    <w:abstractNumId w:val="20"/>
  </w:num>
  <w:num w:numId="5" w16cid:durableId="1754542772">
    <w:abstractNumId w:val="6"/>
  </w:num>
  <w:num w:numId="6" w16cid:durableId="2063288557">
    <w:abstractNumId w:val="13"/>
  </w:num>
  <w:num w:numId="7" w16cid:durableId="1869025903">
    <w:abstractNumId w:val="18"/>
  </w:num>
  <w:num w:numId="8" w16cid:durableId="8720194">
    <w:abstractNumId w:val="15"/>
  </w:num>
  <w:num w:numId="9" w16cid:durableId="1390298688">
    <w:abstractNumId w:val="5"/>
  </w:num>
  <w:num w:numId="10" w16cid:durableId="667487831">
    <w:abstractNumId w:val="10"/>
  </w:num>
  <w:num w:numId="11" w16cid:durableId="1274633525">
    <w:abstractNumId w:val="19"/>
  </w:num>
  <w:num w:numId="12" w16cid:durableId="1696074660">
    <w:abstractNumId w:val="7"/>
  </w:num>
  <w:num w:numId="13" w16cid:durableId="15042781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43340963">
    <w:abstractNumId w:val="12"/>
  </w:num>
  <w:num w:numId="15" w16cid:durableId="1835686921">
    <w:abstractNumId w:val="8"/>
  </w:num>
  <w:num w:numId="16" w16cid:durableId="677539558">
    <w:abstractNumId w:val="3"/>
  </w:num>
  <w:num w:numId="17" w16cid:durableId="646201808">
    <w:abstractNumId w:val="3"/>
    <w:lvlOverride w:ilvl="0">
      <w:startOverride w:val="1"/>
    </w:lvlOverride>
  </w:num>
  <w:num w:numId="18" w16cid:durableId="170264663">
    <w:abstractNumId w:val="3"/>
    <w:lvlOverride w:ilvl="0">
      <w:startOverride w:val="1"/>
    </w:lvlOverride>
  </w:num>
  <w:num w:numId="19" w16cid:durableId="1626345777">
    <w:abstractNumId w:val="19"/>
    <w:lvlOverride w:ilvl="0">
      <w:startOverride w:val="1"/>
    </w:lvlOverride>
  </w:num>
  <w:num w:numId="20" w16cid:durableId="190536351">
    <w:abstractNumId w:val="19"/>
    <w:lvlOverride w:ilvl="0">
      <w:startOverride w:val="1"/>
    </w:lvlOverride>
  </w:num>
  <w:num w:numId="21" w16cid:durableId="1315797724">
    <w:abstractNumId w:val="3"/>
    <w:lvlOverride w:ilvl="0">
      <w:startOverride w:val="1"/>
    </w:lvlOverride>
  </w:num>
  <w:num w:numId="22" w16cid:durableId="1756659573">
    <w:abstractNumId w:val="3"/>
    <w:lvlOverride w:ilvl="0">
      <w:startOverride w:val="1"/>
    </w:lvlOverride>
  </w:num>
  <w:num w:numId="23" w16cid:durableId="1788156212">
    <w:abstractNumId w:val="3"/>
    <w:lvlOverride w:ilvl="0">
      <w:startOverride w:val="1"/>
    </w:lvlOverride>
  </w:num>
  <w:num w:numId="24" w16cid:durableId="2039966089">
    <w:abstractNumId w:val="3"/>
    <w:lvlOverride w:ilvl="0">
      <w:startOverride w:val="1"/>
    </w:lvlOverride>
  </w:num>
  <w:num w:numId="25" w16cid:durableId="1144661574">
    <w:abstractNumId w:val="3"/>
    <w:lvlOverride w:ilvl="0">
      <w:startOverride w:val="1"/>
    </w:lvlOverride>
  </w:num>
  <w:num w:numId="26" w16cid:durableId="1277979641">
    <w:abstractNumId w:val="19"/>
    <w:lvlOverride w:ilvl="0">
      <w:startOverride w:val="1"/>
    </w:lvlOverride>
  </w:num>
  <w:num w:numId="27" w16cid:durableId="1021738563">
    <w:abstractNumId w:val="3"/>
    <w:lvlOverride w:ilvl="0">
      <w:startOverride w:val="1"/>
    </w:lvlOverride>
  </w:num>
  <w:num w:numId="28" w16cid:durableId="2006546664">
    <w:abstractNumId w:val="3"/>
    <w:lvlOverride w:ilvl="0">
      <w:startOverride w:val="1"/>
    </w:lvlOverride>
  </w:num>
  <w:num w:numId="29" w16cid:durableId="871503249">
    <w:abstractNumId w:val="19"/>
    <w:lvlOverride w:ilvl="0">
      <w:startOverride w:val="1"/>
    </w:lvlOverride>
  </w:num>
  <w:num w:numId="30" w16cid:durableId="890313436">
    <w:abstractNumId w:val="19"/>
    <w:lvlOverride w:ilvl="0">
      <w:startOverride w:val="1"/>
    </w:lvlOverride>
  </w:num>
  <w:num w:numId="31" w16cid:durableId="585500768">
    <w:abstractNumId w:val="3"/>
    <w:lvlOverride w:ilvl="0">
      <w:startOverride w:val="1"/>
    </w:lvlOverride>
  </w:num>
  <w:num w:numId="32" w16cid:durableId="665015294">
    <w:abstractNumId w:val="2"/>
  </w:num>
  <w:num w:numId="33" w16cid:durableId="480122394">
    <w:abstractNumId w:val="0"/>
  </w:num>
  <w:num w:numId="34" w16cid:durableId="642006901">
    <w:abstractNumId w:val="1"/>
  </w:num>
  <w:num w:numId="35" w16cid:durableId="193155134">
    <w:abstractNumId w:val="3"/>
    <w:lvlOverride w:ilvl="0">
      <w:startOverride w:val="1"/>
    </w:lvlOverride>
  </w:num>
  <w:num w:numId="36" w16cid:durableId="472911791">
    <w:abstractNumId w:val="11"/>
  </w:num>
  <w:num w:numId="37" w16cid:durableId="838496347">
    <w:abstractNumId w:val="17"/>
  </w:num>
  <w:num w:numId="38" w16cid:durableId="28967166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6F26"/>
    <w:rsid w:val="00007622"/>
    <w:rsid w:val="0001772D"/>
    <w:rsid w:val="00021E2F"/>
    <w:rsid w:val="00031370"/>
    <w:rsid w:val="000333F1"/>
    <w:rsid w:val="00082175"/>
    <w:rsid w:val="00084290"/>
    <w:rsid w:val="000B3942"/>
    <w:rsid w:val="000B6418"/>
    <w:rsid w:val="000C298C"/>
    <w:rsid w:val="000E673B"/>
    <w:rsid w:val="000E77CA"/>
    <w:rsid w:val="00104F0A"/>
    <w:rsid w:val="00116623"/>
    <w:rsid w:val="00123F97"/>
    <w:rsid w:val="00147E82"/>
    <w:rsid w:val="00154FF8"/>
    <w:rsid w:val="00160D33"/>
    <w:rsid w:val="00162C98"/>
    <w:rsid w:val="00190822"/>
    <w:rsid w:val="001A1D8D"/>
    <w:rsid w:val="001A2A0A"/>
    <w:rsid w:val="001A48F8"/>
    <w:rsid w:val="001A7A3E"/>
    <w:rsid w:val="001C51D6"/>
    <w:rsid w:val="001E0560"/>
    <w:rsid w:val="001F0149"/>
    <w:rsid w:val="002107DB"/>
    <w:rsid w:val="00231F27"/>
    <w:rsid w:val="00232508"/>
    <w:rsid w:val="00240227"/>
    <w:rsid w:val="002519CA"/>
    <w:rsid w:val="00273AB7"/>
    <w:rsid w:val="00294CBF"/>
    <w:rsid w:val="002A080F"/>
    <w:rsid w:val="002A75CC"/>
    <w:rsid w:val="002B5451"/>
    <w:rsid w:val="002C3411"/>
    <w:rsid w:val="002E0CC4"/>
    <w:rsid w:val="0030602C"/>
    <w:rsid w:val="00342220"/>
    <w:rsid w:val="00347B09"/>
    <w:rsid w:val="00352C50"/>
    <w:rsid w:val="00364E07"/>
    <w:rsid w:val="0039341C"/>
    <w:rsid w:val="003A3233"/>
    <w:rsid w:val="003C2489"/>
    <w:rsid w:val="003F66D4"/>
    <w:rsid w:val="00400253"/>
    <w:rsid w:val="00404E87"/>
    <w:rsid w:val="004555FF"/>
    <w:rsid w:val="00456F77"/>
    <w:rsid w:val="004753C0"/>
    <w:rsid w:val="00483D4F"/>
    <w:rsid w:val="0048524D"/>
    <w:rsid w:val="004A1070"/>
    <w:rsid w:val="004A1F6C"/>
    <w:rsid w:val="004B1085"/>
    <w:rsid w:val="004E0F71"/>
    <w:rsid w:val="004F0C3B"/>
    <w:rsid w:val="005022C8"/>
    <w:rsid w:val="00503901"/>
    <w:rsid w:val="00523763"/>
    <w:rsid w:val="00532BCF"/>
    <w:rsid w:val="00535588"/>
    <w:rsid w:val="005430BC"/>
    <w:rsid w:val="00562CE6"/>
    <w:rsid w:val="00584320"/>
    <w:rsid w:val="005A31A7"/>
    <w:rsid w:val="005C238E"/>
    <w:rsid w:val="005C7C92"/>
    <w:rsid w:val="005D52F9"/>
    <w:rsid w:val="005F49F8"/>
    <w:rsid w:val="0062506D"/>
    <w:rsid w:val="006368EA"/>
    <w:rsid w:val="00645131"/>
    <w:rsid w:val="006515FA"/>
    <w:rsid w:val="006548B4"/>
    <w:rsid w:val="00666BA8"/>
    <w:rsid w:val="006A73A1"/>
    <w:rsid w:val="006B1D3E"/>
    <w:rsid w:val="006B5D92"/>
    <w:rsid w:val="00723AEA"/>
    <w:rsid w:val="00724A2C"/>
    <w:rsid w:val="00724CBA"/>
    <w:rsid w:val="00735048"/>
    <w:rsid w:val="00735ED5"/>
    <w:rsid w:val="0075413A"/>
    <w:rsid w:val="00766DCA"/>
    <w:rsid w:val="0079535D"/>
    <w:rsid w:val="007A0FA4"/>
    <w:rsid w:val="007B126F"/>
    <w:rsid w:val="007C6F25"/>
    <w:rsid w:val="007D5900"/>
    <w:rsid w:val="007F3620"/>
    <w:rsid w:val="00875419"/>
    <w:rsid w:val="008C1F5F"/>
    <w:rsid w:val="008D3C71"/>
    <w:rsid w:val="008F7F49"/>
    <w:rsid w:val="00901E0E"/>
    <w:rsid w:val="00902716"/>
    <w:rsid w:val="0095132D"/>
    <w:rsid w:val="00953932"/>
    <w:rsid w:val="00987DEE"/>
    <w:rsid w:val="009A11CC"/>
    <w:rsid w:val="009A16C0"/>
    <w:rsid w:val="009A4838"/>
    <w:rsid w:val="009B5B5E"/>
    <w:rsid w:val="009B743F"/>
    <w:rsid w:val="009C140E"/>
    <w:rsid w:val="009C6D60"/>
    <w:rsid w:val="009D41F0"/>
    <w:rsid w:val="009E6F26"/>
    <w:rsid w:val="009F5A68"/>
    <w:rsid w:val="00A12754"/>
    <w:rsid w:val="00A32569"/>
    <w:rsid w:val="00A40396"/>
    <w:rsid w:val="00A906D8"/>
    <w:rsid w:val="00A91D09"/>
    <w:rsid w:val="00AF0525"/>
    <w:rsid w:val="00B107CD"/>
    <w:rsid w:val="00B45A2E"/>
    <w:rsid w:val="00B71F33"/>
    <w:rsid w:val="00B75DA0"/>
    <w:rsid w:val="00B80691"/>
    <w:rsid w:val="00BA0D4F"/>
    <w:rsid w:val="00BB5788"/>
    <w:rsid w:val="00BD060A"/>
    <w:rsid w:val="00BD6156"/>
    <w:rsid w:val="00BF5F27"/>
    <w:rsid w:val="00C02E12"/>
    <w:rsid w:val="00C44CBD"/>
    <w:rsid w:val="00C46592"/>
    <w:rsid w:val="00C554F9"/>
    <w:rsid w:val="00C56846"/>
    <w:rsid w:val="00C7184A"/>
    <w:rsid w:val="00C8020A"/>
    <w:rsid w:val="00C83C45"/>
    <w:rsid w:val="00C92655"/>
    <w:rsid w:val="00CA47A6"/>
    <w:rsid w:val="00D06840"/>
    <w:rsid w:val="00D21DD9"/>
    <w:rsid w:val="00D8752F"/>
    <w:rsid w:val="00DC0275"/>
    <w:rsid w:val="00DC26E7"/>
    <w:rsid w:val="00DE11FD"/>
    <w:rsid w:val="00DF6505"/>
    <w:rsid w:val="00E30944"/>
    <w:rsid w:val="00E604F2"/>
    <w:rsid w:val="00E703CE"/>
    <w:rsid w:val="00E70C81"/>
    <w:rsid w:val="00E71B3F"/>
    <w:rsid w:val="00E7273D"/>
    <w:rsid w:val="00EC0E0A"/>
    <w:rsid w:val="00F05BD4"/>
    <w:rsid w:val="00F859E4"/>
    <w:rsid w:val="00F90825"/>
    <w:rsid w:val="00FA4FAC"/>
    <w:rsid w:val="00FB53E9"/>
    <w:rsid w:val="00FB703E"/>
    <w:rsid w:val="00FD612C"/>
    <w:rsid w:val="00FE2D7C"/>
    <w:rsid w:val="00FF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113D96"/>
  <w15:docId w15:val="{7EE22B38-ABB4-47DD-ABE9-FE43D9684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735E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E6F26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9E6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9E6F26"/>
    <w:rPr>
      <w:rFonts w:ascii="Times New Roman" w:hAnsi="Times New Roman" w:cs="Times New Roman"/>
      <w:color w:val="222222"/>
      <w:sz w:val="24"/>
      <w:szCs w:val="24"/>
    </w:rPr>
  </w:style>
  <w:style w:type="paragraph" w:customStyle="1" w:styleId="Akapitzlist1">
    <w:name w:val="Akapit z listą1"/>
    <w:basedOn w:val="Normalny"/>
    <w:uiPriority w:val="34"/>
    <w:qFormat/>
    <w:rsid w:val="009E6F26"/>
    <w:pPr>
      <w:spacing w:after="200" w:line="276" w:lineRule="auto"/>
      <w:ind w:left="720"/>
      <w:contextualSpacing/>
    </w:pPr>
  </w:style>
  <w:style w:type="paragraph" w:customStyle="1" w:styleId="Zalacznik">
    <w:name w:val="Zalacznik"/>
    <w:basedOn w:val="Normalny"/>
    <w:next w:val="Tytulzalacznika"/>
    <w:qFormat/>
    <w:rsid w:val="00735ED5"/>
    <w:pPr>
      <w:spacing w:after="0" w:line="360" w:lineRule="auto"/>
      <w:jc w:val="center"/>
    </w:pPr>
    <w:rPr>
      <w:rFonts w:ascii="Arial" w:hAnsi="Arial"/>
      <w:b/>
      <w:sz w:val="24"/>
    </w:rPr>
  </w:style>
  <w:style w:type="paragraph" w:customStyle="1" w:styleId="Styl1">
    <w:name w:val="Styl1"/>
    <w:basedOn w:val="Zalacznik"/>
    <w:qFormat/>
    <w:rsid w:val="00735ED5"/>
  </w:style>
  <w:style w:type="paragraph" w:customStyle="1" w:styleId="Tytulzalacznika">
    <w:name w:val="Tytul zalacznika"/>
    <w:basedOn w:val="Styl1"/>
    <w:next w:val="Punktywzalaczniku"/>
    <w:qFormat/>
    <w:rsid w:val="00735ED5"/>
  </w:style>
  <w:style w:type="paragraph" w:customStyle="1" w:styleId="Punktywzalaczniku">
    <w:name w:val="Punkty w zalaczniku"/>
    <w:basedOn w:val="Tytulzalacznika"/>
    <w:qFormat/>
    <w:rsid w:val="00735ED5"/>
    <w:pPr>
      <w:numPr>
        <w:numId w:val="16"/>
      </w:numPr>
      <w:jc w:val="both"/>
    </w:pPr>
    <w:rPr>
      <w:b w:val="0"/>
    </w:rPr>
  </w:style>
  <w:style w:type="paragraph" w:customStyle="1" w:styleId="Uwagi">
    <w:name w:val="Uwagi"/>
    <w:basedOn w:val="Punktywzalaczniku"/>
    <w:qFormat/>
    <w:rsid w:val="00735ED5"/>
    <w:pPr>
      <w:numPr>
        <w:numId w:val="0"/>
      </w:numPr>
    </w:pPr>
    <w:rPr>
      <w:sz w:val="20"/>
    </w:rPr>
  </w:style>
  <w:style w:type="paragraph" w:customStyle="1" w:styleId="Podpunktyzacznika">
    <w:name w:val="Podpunkty załącznika"/>
    <w:basedOn w:val="Akapitzlist"/>
    <w:uiPriority w:val="1"/>
    <w:qFormat/>
    <w:rsid w:val="00162C98"/>
    <w:pPr>
      <w:numPr>
        <w:numId w:val="11"/>
      </w:numPr>
      <w:spacing w:after="0" w:line="360" w:lineRule="auto"/>
      <w:ind w:left="357" w:hanging="357"/>
      <w:contextualSpacing w:val="0"/>
      <w:jc w:val="both"/>
    </w:pPr>
    <w:rPr>
      <w:rFonts w:ascii="Arial" w:hAnsi="Arial" w:cs="Arial"/>
      <w:color w:val="auto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C98"/>
  </w:style>
  <w:style w:type="paragraph" w:styleId="Stopka">
    <w:name w:val="footer"/>
    <w:basedOn w:val="Normalny"/>
    <w:link w:val="StopkaZnak"/>
    <w:uiPriority w:val="99"/>
    <w:unhideWhenUsed/>
    <w:rsid w:val="00162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C98"/>
  </w:style>
  <w:style w:type="character" w:styleId="Odwoaniedokomentarza">
    <w:name w:val="annotation reference"/>
    <w:basedOn w:val="Domylnaczcionkaakapitu"/>
    <w:uiPriority w:val="99"/>
    <w:semiHidden/>
    <w:unhideWhenUsed/>
    <w:rsid w:val="008754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54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54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4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4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419"/>
    <w:rPr>
      <w:rFonts w:ascii="Segoe UI" w:hAnsi="Segoe UI" w:cs="Segoe UI"/>
      <w:sz w:val="18"/>
      <w:szCs w:val="18"/>
    </w:rPr>
  </w:style>
  <w:style w:type="paragraph" w:customStyle="1" w:styleId="Akapitzlist2">
    <w:name w:val="Akapit z listą2"/>
    <w:basedOn w:val="Normalny"/>
    <w:rsid w:val="003F66D4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paragraph" w:customStyle="1" w:styleId="Akapitzlist3">
    <w:name w:val="Akapit z listą3"/>
    <w:basedOn w:val="Normalny"/>
    <w:rsid w:val="0095132D"/>
    <w:pPr>
      <w:suppressAutoHyphens/>
      <w:ind w:left="720"/>
      <w:contextualSpacing/>
    </w:pPr>
    <w:rPr>
      <w:rFonts w:ascii="Times New Roman" w:eastAsia="Calibri" w:hAnsi="Times New Roman" w:cs="Times New Roman"/>
      <w:color w:val="222222"/>
      <w:sz w:val="24"/>
      <w:szCs w:val="24"/>
    </w:rPr>
  </w:style>
  <w:style w:type="table" w:customStyle="1" w:styleId="Tabelasiatki1jasna1">
    <w:name w:val="Tabela siatki 1 — jasna1"/>
    <w:basedOn w:val="Standardowy"/>
    <w:uiPriority w:val="46"/>
    <w:rsid w:val="00BA0D4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58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EFB6F-8B2B-45D6-8190-D986DC0BD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 nr 2 do SWZ - Oswiadczenie Wykonawcy wstepne warunki</vt:lpstr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2 do SWZ - Oswiadczenie Wykonawcy wstepne warunki</dc:title>
  <cp:lastModifiedBy>Szymańska Agnieszka 3</cp:lastModifiedBy>
  <cp:revision>32</cp:revision>
  <dcterms:created xsi:type="dcterms:W3CDTF">2021-08-06T08:08:00Z</dcterms:created>
  <dcterms:modified xsi:type="dcterms:W3CDTF">2024-10-24T19:16:00Z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1601-ILZ.260.5.2023.1</vt:lpwstr>
  </property>
  <property fmtid="{D5CDD505-2E9C-101B-9397-08002B2CF9AE}" pid="3" name="UNPPisma">
    <vt:lpwstr>1601-23-007024</vt:lpwstr>
  </property>
  <property fmtid="{D5CDD505-2E9C-101B-9397-08002B2CF9AE}" pid="4" name="ZnakSprawy">
    <vt:lpwstr>1601-ILZ.260.5.2023</vt:lpwstr>
  </property>
  <property fmtid="{D5CDD505-2E9C-101B-9397-08002B2CF9AE}" pid="5" name="ZnakSprawy2">
    <vt:lpwstr>Znak sprawy: 1601-ILZ.260.5.2023</vt:lpwstr>
  </property>
  <property fmtid="{D5CDD505-2E9C-101B-9397-08002B2CF9AE}" pid="6" name="AktualnaDataSlownie">
    <vt:lpwstr>20 lutego 2023</vt:lpwstr>
  </property>
  <property fmtid="{D5CDD505-2E9C-101B-9397-08002B2CF9AE}" pid="7" name="ZnakSprawyPrzedPrzeniesieniem">
    <vt:lpwstr/>
  </property>
  <property fmtid="{D5CDD505-2E9C-101B-9397-08002B2CF9AE}" pid="8" name="Autor">
    <vt:lpwstr>Chmiel Karolina</vt:lpwstr>
  </property>
  <property fmtid="{D5CDD505-2E9C-101B-9397-08002B2CF9AE}" pid="9" name="AutorInicjaly">
    <vt:lpwstr>KC434</vt:lpwstr>
  </property>
  <property fmtid="{D5CDD505-2E9C-101B-9397-08002B2CF9AE}" pid="10" name="AutorNrTelefonu">
    <vt:lpwstr/>
  </property>
  <property fmtid="{D5CDD505-2E9C-101B-9397-08002B2CF9AE}" pid="11" name="AutorEmail">
    <vt:lpwstr>karolina.chmiel@mf.gov.pl</vt:lpwstr>
  </property>
  <property fmtid="{D5CDD505-2E9C-101B-9397-08002B2CF9AE}" pid="12" name="Stanowisko">
    <vt:lpwstr>Referent</vt:lpwstr>
  </property>
  <property fmtid="{D5CDD505-2E9C-101B-9397-08002B2CF9AE}" pid="13" name="OpisPisma">
    <vt:lpwstr>SWZ wraz z załącznikami</vt:lpwstr>
  </property>
  <property fmtid="{D5CDD505-2E9C-101B-9397-08002B2CF9AE}" pid="14" name="Komorka">
    <vt:lpwstr>Dyrektor Izby Administracji Skarbowej w Opolu</vt:lpwstr>
  </property>
  <property fmtid="{D5CDD505-2E9C-101B-9397-08002B2CF9AE}" pid="15" name="KodKomorki">
    <vt:lpwstr>DIAS</vt:lpwstr>
  </property>
  <property fmtid="{D5CDD505-2E9C-101B-9397-08002B2CF9AE}" pid="16" name="AktualnaData">
    <vt:lpwstr>2023-02-20</vt:lpwstr>
  </property>
  <property fmtid="{D5CDD505-2E9C-101B-9397-08002B2CF9AE}" pid="17" name="Wydzial">
    <vt:lpwstr>Referat Zamówień Publicznych</vt:lpwstr>
  </property>
  <property fmtid="{D5CDD505-2E9C-101B-9397-08002B2CF9AE}" pid="18" name="KodWydzialu">
    <vt:lpwstr>ILZ</vt:lpwstr>
  </property>
  <property fmtid="{D5CDD505-2E9C-101B-9397-08002B2CF9AE}" pid="19" name="ZaakceptowanePrzez">
    <vt:lpwstr>n/d</vt:lpwstr>
  </property>
  <property fmtid="{D5CDD505-2E9C-101B-9397-08002B2CF9AE}" pid="20" name="PrzekazanieDo">
    <vt:lpwstr/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>E-ZAMÓWIENIA</vt:lpwstr>
  </property>
  <property fmtid="{D5CDD505-2E9C-101B-9397-08002B2CF9AE}" pid="27" name="adresOddzial">
    <vt:lpwstr/>
  </property>
  <property fmtid="{D5CDD505-2E9C-101B-9397-08002B2CF9AE}" pid="28" name="adresUlica">
    <vt:lpwstr/>
  </property>
  <property fmtid="{D5CDD505-2E9C-101B-9397-08002B2CF9AE}" pid="29" name="adresTypUlicy">
    <vt:lpwstr/>
  </property>
  <property fmtid="{D5CDD505-2E9C-101B-9397-08002B2CF9AE}" pid="30" name="adresNrDomu">
    <vt:lpwstr/>
  </property>
  <property fmtid="{D5CDD505-2E9C-101B-9397-08002B2CF9AE}" pid="31" name="adresNrLokalu">
    <vt:lpwstr/>
  </property>
  <property fmtid="{D5CDD505-2E9C-101B-9397-08002B2CF9AE}" pid="32" name="adresKodPocztowy">
    <vt:lpwstr/>
  </property>
  <property fmtid="{D5CDD505-2E9C-101B-9397-08002B2CF9AE}" pid="33" name="adresMiejscowosc">
    <vt:lpwstr/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/>
  </property>
  <property fmtid="{D5CDD505-2E9C-101B-9397-08002B2CF9AE}" pid="37" name="DaneJednostki1">
    <vt:lpwstr>Izba Administracji Skarbowej w Opolu</vt:lpwstr>
  </property>
  <property fmtid="{D5CDD505-2E9C-101B-9397-08002B2CF9AE}" pid="38" name="PolaDodatkowe1">
    <vt:lpwstr>Izba Administracji Skarbowej w Opolu</vt:lpwstr>
  </property>
  <property fmtid="{D5CDD505-2E9C-101B-9397-08002B2CF9AE}" pid="39" name="DaneJednostki2">
    <vt:lpwstr>Opole</vt:lpwstr>
  </property>
  <property fmtid="{D5CDD505-2E9C-101B-9397-08002B2CF9AE}" pid="40" name="PolaDodatkowe2">
    <vt:lpwstr>Opole</vt:lpwstr>
  </property>
  <property fmtid="{D5CDD505-2E9C-101B-9397-08002B2CF9AE}" pid="41" name="DaneJednostki3">
    <vt:lpwstr>45-331</vt:lpwstr>
  </property>
  <property fmtid="{D5CDD505-2E9C-101B-9397-08002B2CF9AE}" pid="42" name="PolaDodatkowe3">
    <vt:lpwstr>45-331</vt:lpwstr>
  </property>
  <property fmtid="{D5CDD505-2E9C-101B-9397-08002B2CF9AE}" pid="43" name="DaneJednostki4">
    <vt:lpwstr>płk Witolda Pileckiego</vt:lpwstr>
  </property>
  <property fmtid="{D5CDD505-2E9C-101B-9397-08002B2CF9AE}" pid="44" name="PolaDodatkowe4">
    <vt:lpwstr>płk Witolda Pileckiego</vt:lpwstr>
  </property>
  <property fmtid="{D5CDD505-2E9C-101B-9397-08002B2CF9AE}" pid="45" name="DaneJednostki5">
    <vt:lpwstr>2</vt:lpwstr>
  </property>
  <property fmtid="{D5CDD505-2E9C-101B-9397-08002B2CF9AE}" pid="46" name="PolaDodatkowe5">
    <vt:lpwstr>2</vt:lpwstr>
  </property>
  <property fmtid="{D5CDD505-2E9C-101B-9397-08002B2CF9AE}" pid="47" name="DaneJednostki6">
    <vt:lpwstr>77/454-00-67</vt:lpwstr>
  </property>
  <property fmtid="{D5CDD505-2E9C-101B-9397-08002B2CF9AE}" pid="48" name="PolaDodatkowe6">
    <vt:lpwstr>77/454-00-67</vt:lpwstr>
  </property>
  <property fmtid="{D5CDD505-2E9C-101B-9397-08002B2CF9AE}" pid="49" name="DaneJednostki7">
    <vt:lpwstr>77/456-43-13</vt:lpwstr>
  </property>
  <property fmtid="{D5CDD505-2E9C-101B-9397-08002B2CF9AE}" pid="50" name="PolaDodatkowe7">
    <vt:lpwstr>77/456-43-13</vt:lpwstr>
  </property>
  <property fmtid="{D5CDD505-2E9C-101B-9397-08002B2CF9AE}" pid="51" name="DaneJednostki8">
    <vt:lpwstr>ias.opole@mf.gov.pl </vt:lpwstr>
  </property>
  <property fmtid="{D5CDD505-2E9C-101B-9397-08002B2CF9AE}" pid="52" name="PolaDodatkowe8">
    <vt:lpwstr>ias.opole@mf.gov.pl </vt:lpwstr>
  </property>
  <property fmtid="{D5CDD505-2E9C-101B-9397-08002B2CF9AE}" pid="53" name="DaneJednostki9">
    <vt:lpwstr>www.opolskie.kas.gov.pl</vt:lpwstr>
  </property>
  <property fmtid="{D5CDD505-2E9C-101B-9397-08002B2CF9AE}" pid="54" name="PolaDodatkowe9">
    <vt:lpwstr>www.opolskie.kas.gov.pl</vt:lpwstr>
  </property>
  <property fmtid="{D5CDD505-2E9C-101B-9397-08002B2CF9AE}" pid="55" name="DaneJednostki10">
    <vt:lpwstr>DYREKTOR IZBY ADMINISTRACJI SKARBOWEJ W OPOLU</vt:lpwstr>
  </property>
  <property fmtid="{D5CDD505-2E9C-101B-9397-08002B2CF9AE}" pid="56" name="PolaDodatkowe10">
    <vt:lpwstr>DYREKTOR IZBY ADMINISTRACJI SKARBOWEJ W OPOLU</vt:lpwstr>
  </property>
  <property fmtid="{D5CDD505-2E9C-101B-9397-08002B2CF9AE}" pid="57" name="DaneJednostki11">
    <vt:lpwstr>/9b623kimbc/SkrytkaESP</vt:lpwstr>
  </property>
  <property fmtid="{D5CDD505-2E9C-101B-9397-08002B2CF9AE}" pid="58" name="PolaDodatkowe11">
    <vt:lpwstr>/9b623kimbc/SkrytkaESP</vt:lpwstr>
  </property>
  <property fmtid="{D5CDD505-2E9C-101B-9397-08002B2CF9AE}" pid="59" name="DaneJednostki12">
    <vt:lpwstr>Dyrektor</vt:lpwstr>
  </property>
  <property fmtid="{D5CDD505-2E9C-101B-9397-08002B2CF9AE}" pid="60" name="PolaDodatkowe12">
    <vt:lpwstr>Dyrektor</vt:lpwstr>
  </property>
  <property fmtid="{D5CDD505-2E9C-101B-9397-08002B2CF9AE}" pid="61" name="DaneJednostki13">
    <vt:lpwstr>Izby Administracji Skarbowej</vt:lpwstr>
  </property>
  <property fmtid="{D5CDD505-2E9C-101B-9397-08002B2CF9AE}" pid="62" name="PolaDodatkowe13">
    <vt:lpwstr>Izby Administracji Skarbowej</vt:lpwstr>
  </property>
  <property fmtid="{D5CDD505-2E9C-101B-9397-08002B2CF9AE}" pid="63" name="DaneJednostki14">
    <vt:lpwstr>w Opolu</vt:lpwstr>
  </property>
  <property fmtid="{D5CDD505-2E9C-101B-9397-08002B2CF9AE}" pid="64" name="PolaDodatkowe14">
    <vt:lpwstr>w Opolu</vt:lpwstr>
  </property>
  <property fmtid="{D5CDD505-2E9C-101B-9397-08002B2CF9AE}" pid="65" name="KodKreskowy">
    <vt:lpwstr/>
  </property>
  <property fmtid="{D5CDD505-2E9C-101B-9397-08002B2CF9AE}" pid="66" name="TrescPisma">
    <vt:lpwstr/>
  </property>
  <property fmtid="{D5CDD505-2E9C-101B-9397-08002B2CF9AE}" pid="67" name="MFCATEGORY">
    <vt:lpwstr>InformacjePubliczneInformacjeSektoraPublicznego</vt:lpwstr>
  </property>
  <property fmtid="{D5CDD505-2E9C-101B-9397-08002B2CF9AE}" pid="68" name="MFClassifiedBy">
    <vt:lpwstr>UxC4dwLulzfINJ8nQH+xvX5LNGipWa4BRSZhPgxsCvn6cy/sQXYdKrXq8+zrR9m0sqplx0tOxmneuI4xNI3nhQ==</vt:lpwstr>
  </property>
  <property fmtid="{D5CDD505-2E9C-101B-9397-08002B2CF9AE}" pid="69" name="MFClassificationDate">
    <vt:lpwstr>2022-06-01T14:33:56.4369143+02:00</vt:lpwstr>
  </property>
  <property fmtid="{D5CDD505-2E9C-101B-9397-08002B2CF9AE}" pid="70" name="MFClassifiedBySID">
    <vt:lpwstr>UxC4dwLulzfINJ8nQH+xvX5LNGipWa4BRSZhPgxsCvm42mrIC/DSDv0ggS+FjUN/2v1BBotkLlY5aAiEhoi6uTuHEm2x2GA72j8iiN+5FVU6DS7qbmwWhA9rW7clehHh</vt:lpwstr>
  </property>
  <property fmtid="{D5CDD505-2E9C-101B-9397-08002B2CF9AE}" pid="71" name="MFGRNItemId">
    <vt:lpwstr>GRN-e2e0e598-b503-4930-a858-bc9a19b58f13</vt:lpwstr>
  </property>
  <property fmtid="{D5CDD505-2E9C-101B-9397-08002B2CF9AE}" pid="72" name="MFHash">
    <vt:lpwstr>iTNlKhzRkbJJnTV4HhZqZ96jZ3ck4AhoQ/Y/RmRKb8g=</vt:lpwstr>
  </property>
  <property fmtid="{D5CDD505-2E9C-101B-9397-08002B2CF9AE}" pid="73" name="MFVisualMarkingsSettings">
    <vt:lpwstr>HeaderAlignment=1;FooterAlignment=1</vt:lpwstr>
  </property>
  <property fmtid="{D5CDD505-2E9C-101B-9397-08002B2CF9AE}" pid="74" name="DLPManualFileClassification">
    <vt:lpwstr>{2755b7d9-e53d-4779-a40c-03797dcf43b3}</vt:lpwstr>
  </property>
  <property fmtid="{D5CDD505-2E9C-101B-9397-08002B2CF9AE}" pid="75" name="MFRefresh">
    <vt:lpwstr>False</vt:lpwstr>
  </property>
</Properties>
</file>