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62A3C2" w14:textId="1BC04879" w:rsidR="005C1A8E" w:rsidRPr="005C1A8E" w:rsidRDefault="005C1A8E" w:rsidP="005C1A8E">
      <w:pPr>
        <w:ind w:left="4254" w:firstLine="709"/>
        <w:jc w:val="center"/>
        <w:rPr>
          <w:rFonts w:ascii="Arial Narrow" w:hAnsi="Arial Narrow"/>
        </w:rPr>
      </w:pPr>
      <w:r w:rsidRPr="005C1A8E">
        <w:rPr>
          <w:rFonts w:ascii="Arial Narrow" w:hAnsi="Arial Narrow"/>
        </w:rPr>
        <w:t>Załącznik nr 5 do SWZ</w:t>
      </w:r>
    </w:p>
    <w:p w14:paraId="14422D2A" w14:textId="5CCF21DF" w:rsidR="00D611C4" w:rsidRDefault="0023644B" w:rsidP="00B43150">
      <w:pPr>
        <w:jc w:val="center"/>
        <w:rPr>
          <w:rFonts w:ascii="Arial Narrow" w:hAnsi="Arial Narrow"/>
          <w:b/>
          <w:bCs/>
        </w:rPr>
      </w:pPr>
      <w:r w:rsidRPr="0088528C">
        <w:rPr>
          <w:rFonts w:ascii="Arial Narrow" w:hAnsi="Arial Narrow"/>
          <w:b/>
          <w:bCs/>
        </w:rPr>
        <w:t>UMOWA</w:t>
      </w:r>
      <w:r w:rsidR="00C73505">
        <w:rPr>
          <w:rFonts w:ascii="Arial Narrow" w:hAnsi="Arial Narrow"/>
          <w:b/>
          <w:bCs/>
        </w:rPr>
        <w:t xml:space="preserve"> </w:t>
      </w:r>
      <w:r w:rsidRPr="0088528C">
        <w:rPr>
          <w:rFonts w:ascii="Arial Narrow" w:hAnsi="Arial Narrow"/>
          <w:b/>
          <w:bCs/>
        </w:rPr>
        <w:t xml:space="preserve"> </w:t>
      </w:r>
      <w:r w:rsidR="005C1A8E">
        <w:rPr>
          <w:rFonts w:ascii="Arial Narrow" w:hAnsi="Arial Narrow"/>
          <w:b/>
          <w:bCs/>
        </w:rPr>
        <w:t>ZP………</w:t>
      </w:r>
    </w:p>
    <w:p w14:paraId="419C3F2B" w14:textId="15D24707" w:rsidR="005C1A8E" w:rsidRDefault="005C1A8E" w:rsidP="00B43150">
      <w:pPr>
        <w:jc w:val="center"/>
        <w:rPr>
          <w:rFonts w:ascii="Arial Narrow" w:hAnsi="Arial Narrow"/>
          <w:i/>
          <w:iCs/>
        </w:rPr>
      </w:pPr>
      <w:r w:rsidRPr="005C1A8E">
        <w:rPr>
          <w:rFonts w:ascii="Arial Narrow" w:hAnsi="Arial Narrow"/>
          <w:i/>
          <w:iCs/>
        </w:rPr>
        <w:t>(nr procedury ZP.251.33.2024)</w:t>
      </w:r>
    </w:p>
    <w:p w14:paraId="52369A51" w14:textId="77777777" w:rsidR="005C1A8E" w:rsidRPr="005C1A8E" w:rsidRDefault="005C1A8E" w:rsidP="00B43150">
      <w:pPr>
        <w:jc w:val="center"/>
        <w:rPr>
          <w:rFonts w:ascii="Arial Narrow" w:hAnsi="Arial Narrow"/>
          <w:i/>
          <w:iCs/>
        </w:rPr>
      </w:pPr>
    </w:p>
    <w:p w14:paraId="0B15B8FC" w14:textId="595A0B66" w:rsidR="0023644B" w:rsidRDefault="0023644B" w:rsidP="00D343B0">
      <w:pPr>
        <w:jc w:val="center"/>
        <w:rPr>
          <w:rFonts w:ascii="Arial Narrow" w:hAnsi="Arial Narrow"/>
        </w:rPr>
      </w:pPr>
      <w:r w:rsidRPr="0088528C">
        <w:rPr>
          <w:rFonts w:ascii="Arial Narrow" w:hAnsi="Arial Narrow"/>
        </w:rPr>
        <w:t>zawarta w dniu</w:t>
      </w:r>
      <w:r w:rsidR="00A12EE3" w:rsidRPr="0088528C">
        <w:rPr>
          <w:rFonts w:ascii="Arial Narrow" w:hAnsi="Arial Narrow"/>
        </w:rPr>
        <w:t xml:space="preserve"> </w:t>
      </w:r>
      <w:r w:rsidR="001B47C5">
        <w:rPr>
          <w:rFonts w:ascii="Arial Narrow" w:hAnsi="Arial Narrow"/>
        </w:rPr>
        <w:t>…………..</w:t>
      </w:r>
      <w:r w:rsidR="00D611C4">
        <w:rPr>
          <w:rFonts w:ascii="Arial Narrow" w:hAnsi="Arial Narrow"/>
        </w:rPr>
        <w:t xml:space="preserve"> 202</w:t>
      </w:r>
      <w:r w:rsidR="006312BD">
        <w:rPr>
          <w:rFonts w:ascii="Arial Narrow" w:hAnsi="Arial Narrow"/>
        </w:rPr>
        <w:t>4</w:t>
      </w:r>
      <w:r w:rsidR="00CA2735" w:rsidRPr="0088528C">
        <w:rPr>
          <w:rFonts w:ascii="Arial Narrow" w:hAnsi="Arial Narrow"/>
        </w:rPr>
        <w:t xml:space="preserve"> r.</w:t>
      </w:r>
      <w:r w:rsidRPr="0088528C">
        <w:rPr>
          <w:rFonts w:ascii="Arial Narrow" w:hAnsi="Arial Narrow"/>
        </w:rPr>
        <w:t xml:space="preserve"> we </w:t>
      </w:r>
      <w:r w:rsidR="00855B93" w:rsidRPr="0088528C">
        <w:rPr>
          <w:rFonts w:ascii="Arial Narrow" w:hAnsi="Arial Narrow"/>
        </w:rPr>
        <w:t>Włocławku pomiędzy</w:t>
      </w:r>
    </w:p>
    <w:p w14:paraId="6C2A0B49" w14:textId="77777777" w:rsidR="005C1A8E" w:rsidRPr="0088528C" w:rsidRDefault="005C1A8E" w:rsidP="00D343B0">
      <w:pPr>
        <w:jc w:val="center"/>
        <w:rPr>
          <w:rFonts w:ascii="Arial Narrow" w:hAnsi="Arial Narrow"/>
        </w:rPr>
      </w:pPr>
    </w:p>
    <w:p w14:paraId="5B66565D" w14:textId="5B4E43C1" w:rsidR="00A835B9" w:rsidRPr="0088528C" w:rsidRDefault="00A835B9" w:rsidP="0088528C">
      <w:pPr>
        <w:jc w:val="both"/>
        <w:rPr>
          <w:rFonts w:ascii="Arial Narrow" w:hAnsi="Arial Narrow"/>
          <w:b/>
          <w:bCs/>
          <w:i/>
          <w:iCs/>
        </w:rPr>
      </w:pPr>
      <w:r w:rsidRPr="0088528C">
        <w:rPr>
          <w:rFonts w:ascii="Arial Narrow" w:hAnsi="Arial Narrow"/>
          <w:b/>
          <w:bCs/>
        </w:rPr>
        <w:t>Gminą Miasto Włocławek - Miejskim Zarządem Infrastruktury Drogowej i Transportu</w:t>
      </w:r>
      <w:r w:rsidRPr="0088528C">
        <w:rPr>
          <w:rFonts w:ascii="Arial Narrow" w:hAnsi="Arial Narrow"/>
        </w:rPr>
        <w:t xml:space="preserve"> </w:t>
      </w:r>
      <w:r w:rsidRPr="0088528C">
        <w:rPr>
          <w:rFonts w:ascii="Arial Narrow" w:hAnsi="Arial Narrow"/>
        </w:rPr>
        <w:br/>
        <w:t xml:space="preserve">z siedzibą we Włocławku przy ul. Zielnej 13/21, 87-800 Włocławek, </w:t>
      </w:r>
      <w:r w:rsidR="0053283E" w:rsidRPr="0088528C">
        <w:rPr>
          <w:rFonts w:ascii="Arial Narrow" w:hAnsi="Arial Narrow"/>
        </w:rPr>
        <w:t>reprezentowaną przez Pan</w:t>
      </w:r>
      <w:r w:rsidR="002C3610">
        <w:rPr>
          <w:rFonts w:ascii="Arial Narrow" w:hAnsi="Arial Narrow"/>
        </w:rPr>
        <w:t>a Tomasza Celmera</w:t>
      </w:r>
      <w:r w:rsidR="0053283E" w:rsidRPr="0088528C">
        <w:rPr>
          <w:rFonts w:ascii="Arial Narrow" w:hAnsi="Arial Narrow"/>
        </w:rPr>
        <w:t xml:space="preserve"> – Dyrektora MZIDiT,</w:t>
      </w:r>
      <w:r w:rsidR="00D611C4">
        <w:rPr>
          <w:rFonts w:ascii="Arial Narrow" w:hAnsi="Arial Narrow"/>
        </w:rPr>
        <w:t xml:space="preserve"> </w:t>
      </w:r>
      <w:r w:rsidRPr="0088528C">
        <w:rPr>
          <w:rFonts w:ascii="Arial Narrow" w:hAnsi="Arial Narrow"/>
        </w:rPr>
        <w:t>zwan</w:t>
      </w:r>
      <w:r w:rsidR="0053283E" w:rsidRPr="0088528C">
        <w:rPr>
          <w:rFonts w:ascii="Arial Narrow" w:hAnsi="Arial Narrow"/>
        </w:rPr>
        <w:t xml:space="preserve">ą </w:t>
      </w:r>
      <w:r w:rsidRPr="0088528C">
        <w:rPr>
          <w:rFonts w:ascii="Arial Narrow" w:hAnsi="Arial Narrow"/>
        </w:rPr>
        <w:t xml:space="preserve">w dalszej treści umowy </w:t>
      </w:r>
      <w:r w:rsidRPr="0088528C">
        <w:rPr>
          <w:rFonts w:ascii="Arial Narrow" w:hAnsi="Arial Narrow"/>
          <w:b/>
          <w:bCs/>
          <w:i/>
          <w:iCs/>
        </w:rPr>
        <w:t>„Zamawiającym”</w:t>
      </w:r>
    </w:p>
    <w:p w14:paraId="000C1E2F" w14:textId="77777777" w:rsidR="0023644B" w:rsidRPr="0088528C" w:rsidRDefault="0023644B" w:rsidP="0088528C">
      <w:pPr>
        <w:rPr>
          <w:rFonts w:ascii="Arial Narrow" w:hAnsi="Arial Narrow"/>
        </w:rPr>
      </w:pPr>
      <w:r w:rsidRPr="0088528C">
        <w:rPr>
          <w:rFonts w:ascii="Arial Narrow" w:hAnsi="Arial Narrow"/>
        </w:rPr>
        <w:t>a</w:t>
      </w:r>
    </w:p>
    <w:p w14:paraId="3D0EB992" w14:textId="7063ABA9" w:rsidR="001B47C5" w:rsidRPr="005F1C2D" w:rsidRDefault="00C73505" w:rsidP="001B47C5">
      <w:pPr>
        <w:jc w:val="both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color w:val="000000"/>
        </w:rPr>
        <w:t>………………………………………………………………</w:t>
      </w:r>
      <w:r w:rsidR="001B47C5" w:rsidRPr="005F1C2D">
        <w:rPr>
          <w:rFonts w:ascii="Arial Narrow" w:hAnsi="Arial Narrow" w:cs="Arial"/>
          <w:color w:val="000000"/>
        </w:rPr>
        <w:t xml:space="preserve">, zwanym w dalszej części umowy </w:t>
      </w:r>
      <w:r w:rsidR="001B47C5" w:rsidRPr="005F1C2D">
        <w:rPr>
          <w:rFonts w:ascii="Arial Narrow" w:hAnsi="Arial Narrow" w:cs="Arial"/>
          <w:b/>
          <w:bCs/>
          <w:i/>
          <w:iCs/>
          <w:color w:val="000000"/>
        </w:rPr>
        <w:t>„Wykonawcą”.</w:t>
      </w:r>
    </w:p>
    <w:p w14:paraId="65F8BC8B" w14:textId="77777777" w:rsidR="0088528C" w:rsidRPr="0088528C" w:rsidRDefault="0088528C" w:rsidP="0088528C">
      <w:pPr>
        <w:jc w:val="both"/>
        <w:rPr>
          <w:rFonts w:ascii="Arial Narrow" w:hAnsi="Arial Narrow"/>
          <w:b/>
        </w:rPr>
      </w:pPr>
    </w:p>
    <w:p w14:paraId="12660A99" w14:textId="135D264F" w:rsidR="0023644B" w:rsidRPr="0088528C" w:rsidRDefault="001F7F28" w:rsidP="0088528C">
      <w:pPr>
        <w:jc w:val="both"/>
        <w:rPr>
          <w:rFonts w:ascii="Arial Narrow" w:hAnsi="Arial Narrow"/>
          <w:i/>
          <w:iCs/>
        </w:rPr>
      </w:pPr>
      <w:r w:rsidRPr="0088528C">
        <w:rPr>
          <w:rFonts w:ascii="Arial Narrow" w:hAnsi="Arial Narrow"/>
          <w:i/>
          <w:iCs/>
        </w:rPr>
        <w:t xml:space="preserve">W wyniku dokonania przez Zamawiającego wyboru oferty Wykonawcy w trybie bez stosowania przepisów ustawy z </w:t>
      </w:r>
      <w:r w:rsidRPr="0088528C">
        <w:rPr>
          <w:rFonts w:ascii="Arial Narrow" w:hAnsi="Arial Narrow"/>
          <w:i/>
          <w:iCs/>
          <w:color w:val="000000"/>
        </w:rPr>
        <w:t>ustawy z 11 września 2019 r. Prawo zamówień publicznych (</w:t>
      </w:r>
      <w:r w:rsidRPr="0088528C">
        <w:rPr>
          <w:rFonts w:ascii="Arial Narrow" w:hAnsi="Arial Narrow"/>
          <w:i/>
          <w:iCs/>
        </w:rPr>
        <w:t>Dz. U. z 202</w:t>
      </w:r>
      <w:r w:rsidR="00A50009">
        <w:rPr>
          <w:rFonts w:ascii="Arial Narrow" w:hAnsi="Arial Narrow"/>
          <w:i/>
          <w:iCs/>
        </w:rPr>
        <w:t>4</w:t>
      </w:r>
      <w:r w:rsidRPr="0088528C">
        <w:rPr>
          <w:rFonts w:ascii="Arial Narrow" w:hAnsi="Arial Narrow"/>
          <w:i/>
          <w:iCs/>
        </w:rPr>
        <w:t xml:space="preserve"> r. poz. </w:t>
      </w:r>
      <w:r w:rsidR="00A50009">
        <w:rPr>
          <w:rFonts w:ascii="Arial Narrow" w:hAnsi="Arial Narrow"/>
          <w:i/>
          <w:iCs/>
        </w:rPr>
        <w:t>1320</w:t>
      </w:r>
      <w:r w:rsidRPr="0088528C">
        <w:rPr>
          <w:rFonts w:ascii="Arial Narrow" w:hAnsi="Arial Narrow"/>
          <w:i/>
          <w:iCs/>
          <w:color w:val="000000"/>
        </w:rPr>
        <w:t xml:space="preserve">), zwanej dalej ustawą </w:t>
      </w:r>
      <w:r w:rsidR="0082551B" w:rsidRPr="0088528C">
        <w:rPr>
          <w:rFonts w:ascii="Arial Narrow" w:hAnsi="Arial Narrow"/>
          <w:i/>
          <w:iCs/>
          <w:color w:val="000000"/>
        </w:rPr>
        <w:t>P.z.p</w:t>
      </w:r>
      <w:r w:rsidRPr="0088528C">
        <w:rPr>
          <w:rFonts w:ascii="Arial Narrow" w:hAnsi="Arial Narrow"/>
          <w:i/>
          <w:iCs/>
        </w:rPr>
        <w:t xml:space="preserve"> i zgodnie z § 1 ust. 4 Zarządzenia nr 8/2021</w:t>
      </w:r>
      <w:r w:rsidR="00244F5D" w:rsidRPr="0088528C">
        <w:rPr>
          <w:rFonts w:ascii="Arial Narrow" w:hAnsi="Arial Narrow"/>
          <w:i/>
          <w:iCs/>
        </w:rPr>
        <w:t xml:space="preserve"> oraz 22/2021</w:t>
      </w:r>
      <w:r w:rsidRPr="0088528C">
        <w:rPr>
          <w:rFonts w:ascii="Arial Narrow" w:hAnsi="Arial Narrow"/>
          <w:i/>
          <w:iCs/>
        </w:rPr>
        <w:t xml:space="preserve"> Dyrektora MZIDiT w sprawie wprowadzenia regulaminu udzielania zamówień publicznych o wartości nieprzekraczającej kwoty w art. 2 pkt.1 Ustawy „</w:t>
      </w:r>
      <w:r w:rsidR="0082551B" w:rsidRPr="0088528C">
        <w:rPr>
          <w:rFonts w:ascii="Arial Narrow" w:hAnsi="Arial Narrow"/>
          <w:i/>
          <w:iCs/>
        </w:rPr>
        <w:t>P.z.p</w:t>
      </w:r>
      <w:r w:rsidRPr="0088528C">
        <w:rPr>
          <w:rFonts w:ascii="Arial Narrow" w:hAnsi="Arial Narrow"/>
          <w:i/>
          <w:iCs/>
        </w:rPr>
        <w:t>” została zawarta umowa o następującej treści:</w:t>
      </w:r>
    </w:p>
    <w:p w14:paraId="6FB14AD9" w14:textId="77777777" w:rsidR="00C27940" w:rsidRPr="0088528C" w:rsidRDefault="00C27940" w:rsidP="0088528C">
      <w:pPr>
        <w:jc w:val="both"/>
        <w:rPr>
          <w:rFonts w:ascii="Arial Narrow" w:hAnsi="Arial Narrow"/>
          <w:i/>
          <w:iCs/>
        </w:rPr>
      </w:pPr>
    </w:p>
    <w:p w14:paraId="7F915AAB" w14:textId="77777777" w:rsidR="0023644B" w:rsidRPr="0088528C" w:rsidRDefault="0023644B" w:rsidP="0088528C">
      <w:pPr>
        <w:jc w:val="center"/>
        <w:rPr>
          <w:rFonts w:ascii="Arial Narrow" w:hAnsi="Arial Narrow"/>
          <w:b/>
          <w:bCs/>
        </w:rPr>
      </w:pPr>
      <w:r w:rsidRPr="0088528C">
        <w:rPr>
          <w:rFonts w:ascii="Arial Narrow" w:hAnsi="Arial Narrow"/>
          <w:b/>
          <w:bCs/>
        </w:rPr>
        <w:t>§ 1</w:t>
      </w:r>
    </w:p>
    <w:p w14:paraId="06504B6F" w14:textId="77777777" w:rsidR="001F7F28" w:rsidRPr="0088528C" w:rsidRDefault="001F7F28" w:rsidP="0088528C">
      <w:pPr>
        <w:jc w:val="center"/>
        <w:rPr>
          <w:rFonts w:ascii="Arial Narrow" w:hAnsi="Arial Narrow"/>
        </w:rPr>
      </w:pPr>
      <w:r w:rsidRPr="0088528C">
        <w:rPr>
          <w:rFonts w:ascii="Arial Narrow" w:hAnsi="Arial Narrow"/>
          <w:b/>
          <w:bCs/>
        </w:rPr>
        <w:t xml:space="preserve">PRZEDMIOT </w:t>
      </w:r>
      <w:r w:rsidR="00D84730" w:rsidRPr="0088528C">
        <w:rPr>
          <w:rFonts w:ascii="Arial Narrow" w:hAnsi="Arial Narrow"/>
          <w:b/>
          <w:bCs/>
        </w:rPr>
        <w:t>UMOWY</w:t>
      </w:r>
    </w:p>
    <w:p w14:paraId="0819D0B9" w14:textId="0450D05F" w:rsidR="003D2FCA" w:rsidRPr="003D2FCA" w:rsidRDefault="008B05FB" w:rsidP="003D2FCA">
      <w:pPr>
        <w:jc w:val="both"/>
        <w:rPr>
          <w:rFonts w:ascii="Arial Narrow" w:eastAsia="SimSun" w:hAnsi="Arial Narrow"/>
          <w:lang w:eastAsia="pl-PL"/>
        </w:rPr>
      </w:pPr>
      <w:r w:rsidRPr="00C73505">
        <w:rPr>
          <w:rFonts w:ascii="Arial Narrow" w:hAnsi="Arial Narrow"/>
        </w:rPr>
        <w:t>Zamawiający zleca a Wykonawca przyjmuje do wykonania zamówienie</w:t>
      </w:r>
      <w:r w:rsidR="002C3610">
        <w:rPr>
          <w:rFonts w:ascii="Arial Narrow" w:hAnsi="Arial Narrow"/>
        </w:rPr>
        <w:t xml:space="preserve"> pn. </w:t>
      </w:r>
      <w:r w:rsidR="003D2FCA">
        <w:rPr>
          <w:rFonts w:ascii="Arial Narrow" w:hAnsi="Arial Narrow"/>
        </w:rPr>
        <w:t>„</w:t>
      </w:r>
      <w:r w:rsidR="003D2FCA">
        <w:rPr>
          <w:rFonts w:ascii="Arial Narrow" w:eastAsia="SimSun" w:hAnsi="Arial Narrow"/>
        </w:rPr>
        <w:t xml:space="preserve">Przebudowa sygnalizacji świetlnej na Placu Wolności – wykonanie sygnalizacji świetlnej na przejściu dla pieszych przy skrzyżowaniu Plac Wolności na ul. P.O.W.”. </w:t>
      </w:r>
      <w:r w:rsidR="003D2FCA" w:rsidRPr="003D2FCA">
        <w:rPr>
          <w:rFonts w:ascii="Arial Narrow" w:eastAsia="SimSun" w:hAnsi="Arial Narrow"/>
          <w:lang w:eastAsia="pl-PL"/>
        </w:rPr>
        <w:t xml:space="preserve">Przejście dla pieszych wykonane będzie jako rozbudowa sygnalizacji na Placu Wolności w ramach istniejącego sterownika. W ramach zadania przewiduje się zmianę lokalizacji latarni oświetleniowej we wskazanej przez inspektora miejsce (ok. 5m). </w:t>
      </w:r>
    </w:p>
    <w:p w14:paraId="616905D3" w14:textId="2B568C6D" w:rsidR="003D2FCA" w:rsidRPr="003D2FCA" w:rsidRDefault="003D2FCA" w:rsidP="003D2FCA">
      <w:pPr>
        <w:suppressAutoHyphens w:val="0"/>
        <w:rPr>
          <w:rFonts w:ascii="Arial Narrow" w:eastAsia="SimSun" w:hAnsi="Arial Narrow"/>
          <w:lang w:eastAsia="pl-PL"/>
        </w:rPr>
      </w:pPr>
      <w:r w:rsidRPr="003D2FCA">
        <w:rPr>
          <w:rFonts w:ascii="Arial Narrow" w:eastAsia="SimSun" w:hAnsi="Arial Narrow"/>
          <w:lang w:eastAsia="pl-PL"/>
        </w:rPr>
        <w:t xml:space="preserve">Szczegółowy zakres obowiązków oraz sposób realizacji niniejszego zamówienia określa kosztorys </w:t>
      </w:r>
      <w:r>
        <w:rPr>
          <w:rFonts w:ascii="Arial Narrow" w:eastAsia="SimSun" w:hAnsi="Arial Narrow"/>
          <w:lang w:eastAsia="pl-PL"/>
        </w:rPr>
        <w:t>ofertowy</w:t>
      </w:r>
      <w:r w:rsidR="00307E67">
        <w:rPr>
          <w:rFonts w:ascii="Arial Narrow" w:eastAsia="SimSun" w:hAnsi="Arial Narrow"/>
          <w:lang w:eastAsia="pl-PL"/>
        </w:rPr>
        <w:t>.</w:t>
      </w:r>
      <w:r w:rsidRPr="003D2FCA">
        <w:rPr>
          <w:rFonts w:ascii="Arial Narrow" w:eastAsia="SimSun" w:hAnsi="Arial Narrow"/>
          <w:lang w:eastAsia="pl-PL"/>
        </w:rPr>
        <w:t xml:space="preserve">. </w:t>
      </w:r>
    </w:p>
    <w:p w14:paraId="36D57B8E" w14:textId="15114779" w:rsidR="00C73505" w:rsidRPr="00C73505" w:rsidRDefault="00C73505" w:rsidP="00C73505">
      <w:pPr>
        <w:jc w:val="both"/>
        <w:rPr>
          <w:rFonts w:ascii="Arial Narrow" w:eastAsiaTheme="minorHAnsi" w:hAnsi="Arial Narrow" w:cstheme="minorBidi"/>
          <w:lang w:eastAsia="en-US"/>
        </w:rPr>
      </w:pPr>
    </w:p>
    <w:p w14:paraId="33524675" w14:textId="16F2D9F5" w:rsidR="006E6EA3" w:rsidRPr="0088528C" w:rsidRDefault="006E6EA3" w:rsidP="001B47C5">
      <w:pPr>
        <w:jc w:val="center"/>
        <w:rPr>
          <w:rFonts w:ascii="Arial Narrow" w:hAnsi="Arial Narrow"/>
          <w:b/>
          <w:bCs/>
        </w:rPr>
      </w:pPr>
      <w:r w:rsidRPr="0088528C">
        <w:rPr>
          <w:rFonts w:ascii="Arial Narrow" w:hAnsi="Arial Narrow"/>
          <w:b/>
          <w:bCs/>
        </w:rPr>
        <w:t>§ 2</w:t>
      </w:r>
    </w:p>
    <w:p w14:paraId="1A35FBEA" w14:textId="260E4B6A" w:rsidR="0023644B" w:rsidRPr="0088528C" w:rsidRDefault="0023644B" w:rsidP="0088528C">
      <w:pPr>
        <w:jc w:val="center"/>
        <w:rPr>
          <w:rFonts w:ascii="Arial Narrow" w:hAnsi="Arial Narrow"/>
          <w:b/>
          <w:bCs/>
        </w:rPr>
      </w:pPr>
    </w:p>
    <w:p w14:paraId="240E0BC3" w14:textId="77777777" w:rsidR="001F7F28" w:rsidRPr="0088528C" w:rsidRDefault="001F7F28" w:rsidP="0088528C">
      <w:pPr>
        <w:jc w:val="center"/>
        <w:rPr>
          <w:rFonts w:ascii="Arial Narrow" w:hAnsi="Arial Narrow"/>
          <w:b/>
          <w:bCs/>
        </w:rPr>
      </w:pPr>
      <w:r w:rsidRPr="0088528C">
        <w:rPr>
          <w:rFonts w:ascii="Arial Narrow" w:hAnsi="Arial Narrow"/>
          <w:b/>
          <w:bCs/>
        </w:rPr>
        <w:t>OKRES OBOWIAZYWANIA UMOWY</w:t>
      </w:r>
    </w:p>
    <w:p w14:paraId="46EDBE1E" w14:textId="4C44D464" w:rsidR="00083E13" w:rsidRDefault="006468BE" w:rsidP="00D611C4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Termin wykonania umowy wyznacza się </w:t>
      </w:r>
      <w:r w:rsidR="003D2FCA">
        <w:rPr>
          <w:rFonts w:ascii="Arial Narrow" w:hAnsi="Arial Narrow"/>
        </w:rPr>
        <w:t xml:space="preserve"> nie później niż </w:t>
      </w:r>
      <w:r w:rsidR="001B47C5">
        <w:rPr>
          <w:rFonts w:ascii="Arial Narrow" w:hAnsi="Arial Narrow"/>
        </w:rPr>
        <w:t xml:space="preserve">do </w:t>
      </w:r>
      <w:r w:rsidR="00793EDE">
        <w:rPr>
          <w:rFonts w:ascii="Arial Narrow" w:hAnsi="Arial Narrow"/>
        </w:rPr>
        <w:t>15</w:t>
      </w:r>
      <w:r w:rsidR="002C3610">
        <w:rPr>
          <w:rFonts w:ascii="Arial Narrow" w:hAnsi="Arial Narrow"/>
        </w:rPr>
        <w:t xml:space="preserve">. </w:t>
      </w:r>
      <w:r w:rsidR="00793EDE">
        <w:rPr>
          <w:rFonts w:ascii="Arial Narrow" w:hAnsi="Arial Narrow"/>
        </w:rPr>
        <w:t>grudnia</w:t>
      </w:r>
      <w:r w:rsidR="001B47C5">
        <w:rPr>
          <w:rFonts w:ascii="Arial Narrow" w:hAnsi="Arial Narrow"/>
        </w:rPr>
        <w:t xml:space="preserve"> 2024r. </w:t>
      </w:r>
      <w:r>
        <w:rPr>
          <w:rFonts w:ascii="Arial Narrow" w:hAnsi="Arial Narrow"/>
        </w:rPr>
        <w:t xml:space="preserve">od dnia </w:t>
      </w:r>
      <w:r w:rsidR="00B163DB">
        <w:rPr>
          <w:rFonts w:ascii="Arial Narrow" w:hAnsi="Arial Narrow"/>
        </w:rPr>
        <w:t>zawarcia</w:t>
      </w:r>
      <w:r>
        <w:rPr>
          <w:rFonts w:ascii="Arial Narrow" w:hAnsi="Arial Narrow"/>
        </w:rPr>
        <w:t xml:space="preserve"> umowy.</w:t>
      </w:r>
    </w:p>
    <w:p w14:paraId="5F6582C4" w14:textId="77777777" w:rsidR="00B43150" w:rsidRPr="00D611C4" w:rsidRDefault="00B43150" w:rsidP="00D611C4">
      <w:pPr>
        <w:jc w:val="both"/>
        <w:rPr>
          <w:rFonts w:ascii="Arial Narrow" w:hAnsi="Arial Narrow"/>
        </w:rPr>
      </w:pPr>
    </w:p>
    <w:p w14:paraId="1C755EB9" w14:textId="2D7DE67A" w:rsidR="0023644B" w:rsidRPr="0088528C" w:rsidRDefault="0023644B" w:rsidP="0088528C">
      <w:pPr>
        <w:jc w:val="center"/>
        <w:rPr>
          <w:rFonts w:ascii="Arial Narrow" w:hAnsi="Arial Narrow"/>
          <w:b/>
          <w:bCs/>
        </w:rPr>
      </w:pPr>
      <w:r w:rsidRPr="0088528C">
        <w:rPr>
          <w:rFonts w:ascii="Arial Narrow" w:hAnsi="Arial Narrow"/>
          <w:b/>
          <w:bCs/>
        </w:rPr>
        <w:t xml:space="preserve">§ </w:t>
      </w:r>
      <w:r w:rsidR="00020429">
        <w:rPr>
          <w:rFonts w:ascii="Arial Narrow" w:hAnsi="Arial Narrow"/>
          <w:b/>
          <w:bCs/>
        </w:rPr>
        <w:t>3</w:t>
      </w:r>
    </w:p>
    <w:p w14:paraId="5DBF8E7C" w14:textId="77777777" w:rsidR="001F7F28" w:rsidRPr="0088528C" w:rsidRDefault="001F7F28" w:rsidP="0088528C">
      <w:pPr>
        <w:jc w:val="center"/>
        <w:rPr>
          <w:rFonts w:ascii="Arial Narrow" w:hAnsi="Arial Narrow"/>
        </w:rPr>
      </w:pPr>
      <w:r w:rsidRPr="0088528C">
        <w:rPr>
          <w:rFonts w:ascii="Arial Narrow" w:hAnsi="Arial Narrow"/>
          <w:b/>
          <w:bCs/>
        </w:rPr>
        <w:t>WYNAGRODZENIE</w:t>
      </w:r>
    </w:p>
    <w:p w14:paraId="18CA1C7E" w14:textId="3F1AADA3" w:rsidR="008B05FB" w:rsidRPr="0088528C" w:rsidRDefault="008B05FB" w:rsidP="00E76017">
      <w:pPr>
        <w:numPr>
          <w:ilvl w:val="0"/>
          <w:numId w:val="7"/>
        </w:numPr>
        <w:ind w:left="284" w:hanging="284"/>
        <w:jc w:val="both"/>
        <w:rPr>
          <w:rFonts w:ascii="Arial Narrow" w:hAnsi="Arial Narrow"/>
        </w:rPr>
      </w:pPr>
      <w:r w:rsidRPr="0088528C">
        <w:rPr>
          <w:rFonts w:ascii="Arial Narrow" w:hAnsi="Arial Narrow"/>
        </w:rPr>
        <w:t>Wynagrodzenie za wykonanie zamówienia</w:t>
      </w:r>
      <w:r w:rsidR="00F55EF4" w:rsidRPr="0088528C">
        <w:rPr>
          <w:rFonts w:ascii="Arial Narrow" w:hAnsi="Arial Narrow"/>
        </w:rPr>
        <w:t xml:space="preserve"> </w:t>
      </w:r>
      <w:r w:rsidRPr="0088528C">
        <w:rPr>
          <w:rFonts w:ascii="Arial Narrow" w:hAnsi="Arial Narrow"/>
        </w:rPr>
        <w:t xml:space="preserve">(zgodnie z ofertą wykonawcy) wynosi </w:t>
      </w:r>
      <w:r w:rsidRPr="0088528C">
        <w:rPr>
          <w:rFonts w:ascii="Arial Narrow" w:hAnsi="Arial Narrow"/>
          <w:b/>
          <w:bCs/>
        </w:rPr>
        <w:t xml:space="preserve">brutto </w:t>
      </w:r>
      <w:r w:rsidR="00C73505">
        <w:rPr>
          <w:rFonts w:ascii="Arial Narrow" w:hAnsi="Arial Narrow"/>
          <w:b/>
          <w:bCs/>
        </w:rPr>
        <w:t>……..</w:t>
      </w:r>
      <w:r w:rsidR="00CA2735" w:rsidRPr="0088528C">
        <w:rPr>
          <w:rFonts w:ascii="Arial Narrow" w:hAnsi="Arial Narrow"/>
          <w:b/>
        </w:rPr>
        <w:t xml:space="preserve"> </w:t>
      </w:r>
      <w:r w:rsidR="006164D5" w:rsidRPr="0088528C">
        <w:rPr>
          <w:rFonts w:ascii="Arial Narrow" w:hAnsi="Arial Narrow"/>
          <w:b/>
        </w:rPr>
        <w:t>zł</w:t>
      </w:r>
      <w:r w:rsidR="001B47C5">
        <w:rPr>
          <w:rFonts w:ascii="Arial Narrow" w:hAnsi="Arial Narrow"/>
          <w:b/>
        </w:rPr>
        <w:t>otych</w:t>
      </w:r>
      <w:r w:rsidRPr="0088528C">
        <w:rPr>
          <w:rFonts w:ascii="Arial Narrow" w:hAnsi="Arial Narrow"/>
          <w:b/>
        </w:rPr>
        <w:t xml:space="preserve"> </w:t>
      </w:r>
      <w:r w:rsidRPr="0088528C">
        <w:rPr>
          <w:rFonts w:ascii="Arial Narrow" w:hAnsi="Arial Narrow"/>
          <w:bCs/>
        </w:rPr>
        <w:t>(słownie:</w:t>
      </w:r>
      <w:r w:rsidR="00CA2735" w:rsidRPr="0088528C">
        <w:rPr>
          <w:rFonts w:ascii="Arial Narrow" w:hAnsi="Arial Narrow"/>
          <w:bCs/>
        </w:rPr>
        <w:t xml:space="preserve"> </w:t>
      </w:r>
      <w:r w:rsidR="00C73505">
        <w:rPr>
          <w:rFonts w:ascii="Arial Narrow" w:hAnsi="Arial Narrow"/>
          <w:bCs/>
        </w:rPr>
        <w:t>……………………………………………………………..</w:t>
      </w:r>
      <w:r w:rsidR="001B47C5">
        <w:rPr>
          <w:rFonts w:ascii="Arial Narrow" w:hAnsi="Arial Narrow"/>
          <w:bCs/>
        </w:rPr>
        <w:t xml:space="preserve"> złotych</w:t>
      </w:r>
      <w:r w:rsidR="00D611C4">
        <w:rPr>
          <w:rFonts w:ascii="Arial Narrow" w:hAnsi="Arial Narrow"/>
          <w:bCs/>
        </w:rPr>
        <w:t xml:space="preserve"> </w:t>
      </w:r>
      <w:r w:rsidR="00D91886" w:rsidRPr="0088528C">
        <w:rPr>
          <w:rFonts w:ascii="Arial Narrow" w:hAnsi="Arial Narrow"/>
          <w:bCs/>
        </w:rPr>
        <w:t>)</w:t>
      </w:r>
      <w:r w:rsidR="00D611C4">
        <w:rPr>
          <w:rFonts w:ascii="Arial Narrow" w:hAnsi="Arial Narrow"/>
          <w:bCs/>
        </w:rPr>
        <w:t>.</w:t>
      </w:r>
    </w:p>
    <w:p w14:paraId="1CB3C167" w14:textId="675F428E" w:rsidR="008B05FB" w:rsidRPr="0088528C" w:rsidRDefault="008B05FB" w:rsidP="00E76017">
      <w:pPr>
        <w:numPr>
          <w:ilvl w:val="0"/>
          <w:numId w:val="7"/>
        </w:numPr>
        <w:ind w:left="284" w:hanging="284"/>
        <w:jc w:val="both"/>
        <w:rPr>
          <w:rFonts w:ascii="Arial Narrow" w:hAnsi="Arial Narrow"/>
        </w:rPr>
      </w:pPr>
      <w:r w:rsidRPr="0088528C">
        <w:rPr>
          <w:rFonts w:ascii="Arial Narrow" w:hAnsi="Arial Narrow"/>
        </w:rPr>
        <w:t>Kwota określona w ust.</w:t>
      </w:r>
      <w:r w:rsidR="00FD7405">
        <w:rPr>
          <w:rFonts w:ascii="Arial Narrow" w:hAnsi="Arial Narrow"/>
        </w:rPr>
        <w:t xml:space="preserve"> </w:t>
      </w:r>
      <w:r w:rsidRPr="0088528C">
        <w:rPr>
          <w:rFonts w:ascii="Arial Narrow" w:hAnsi="Arial Narrow"/>
        </w:rPr>
        <w:t>1 stanowi cenę ryczałtową.</w:t>
      </w:r>
    </w:p>
    <w:p w14:paraId="370F45AA" w14:textId="77777777" w:rsidR="008B05FB" w:rsidRPr="0088528C" w:rsidRDefault="008B05FB" w:rsidP="00E76017">
      <w:pPr>
        <w:numPr>
          <w:ilvl w:val="0"/>
          <w:numId w:val="7"/>
        </w:numPr>
        <w:ind w:left="284" w:hanging="284"/>
        <w:jc w:val="both"/>
        <w:rPr>
          <w:rFonts w:ascii="Arial Narrow" w:hAnsi="Arial Narrow"/>
        </w:rPr>
      </w:pPr>
      <w:r w:rsidRPr="0088528C">
        <w:rPr>
          <w:rFonts w:ascii="Arial Narrow" w:hAnsi="Arial Narrow"/>
        </w:rPr>
        <w:t>Wynagrodzenie, o którym mowa w ust. 1 obejmuje wszelkie ryzyko i odpowiedzialność Wykonawcy za prawidłowe oszacowanie wszystkich kosztów związanych z wykonaniem przedmiotu zamówienia.</w:t>
      </w:r>
    </w:p>
    <w:p w14:paraId="5FF05BE7" w14:textId="77777777" w:rsidR="00C27940" w:rsidRPr="0088528C" w:rsidRDefault="008B05FB" w:rsidP="00E76017">
      <w:pPr>
        <w:numPr>
          <w:ilvl w:val="0"/>
          <w:numId w:val="7"/>
        </w:numPr>
        <w:ind w:left="284" w:hanging="284"/>
        <w:jc w:val="both"/>
        <w:rPr>
          <w:rFonts w:ascii="Arial Narrow" w:hAnsi="Arial Narrow"/>
          <w:b/>
          <w:bCs/>
        </w:rPr>
      </w:pPr>
      <w:r w:rsidRPr="0088528C">
        <w:rPr>
          <w:rFonts w:ascii="Arial Narrow" w:hAnsi="Arial Narrow"/>
        </w:rPr>
        <w:t>Strony nie dopuszczają możliwości zmiany ceny umownej w okre</w:t>
      </w:r>
      <w:r w:rsidR="00EB5F6E" w:rsidRPr="0088528C">
        <w:rPr>
          <w:rFonts w:ascii="Arial Narrow" w:hAnsi="Arial Narrow"/>
        </w:rPr>
        <w:t>sie realizacji niniejszej umowy, w szczególności w przypadku konieczności przedłużenia okresu jej obowiązywania.</w:t>
      </w:r>
    </w:p>
    <w:p w14:paraId="764CDACB" w14:textId="77777777" w:rsidR="00D104E6" w:rsidRDefault="00D104E6" w:rsidP="00D104E6">
      <w:pPr>
        <w:ind w:left="284"/>
        <w:jc w:val="both"/>
        <w:rPr>
          <w:rFonts w:ascii="Arial Narrow" w:hAnsi="Arial Narrow"/>
          <w:b/>
          <w:bCs/>
        </w:rPr>
      </w:pPr>
    </w:p>
    <w:p w14:paraId="371782B0" w14:textId="5427FF57" w:rsidR="00D063B8" w:rsidRPr="0088528C" w:rsidRDefault="00D063B8" w:rsidP="0088528C">
      <w:pPr>
        <w:jc w:val="center"/>
        <w:rPr>
          <w:rFonts w:ascii="Arial Narrow" w:hAnsi="Arial Narrow"/>
          <w:b/>
          <w:bCs/>
        </w:rPr>
      </w:pPr>
      <w:r w:rsidRPr="0088528C">
        <w:rPr>
          <w:rFonts w:ascii="Arial Narrow" w:hAnsi="Arial Narrow"/>
          <w:b/>
          <w:bCs/>
        </w:rPr>
        <w:t xml:space="preserve">§ </w:t>
      </w:r>
      <w:r w:rsidR="00020429">
        <w:rPr>
          <w:rFonts w:ascii="Arial Narrow" w:hAnsi="Arial Narrow"/>
          <w:b/>
          <w:bCs/>
        </w:rPr>
        <w:t>4</w:t>
      </w:r>
    </w:p>
    <w:p w14:paraId="1BFD6312" w14:textId="77777777" w:rsidR="001F7F28" w:rsidRPr="0088528C" w:rsidRDefault="001F7F28" w:rsidP="0088528C">
      <w:pPr>
        <w:jc w:val="center"/>
        <w:rPr>
          <w:rFonts w:ascii="Arial Narrow" w:hAnsi="Arial Narrow"/>
          <w:b/>
          <w:bCs/>
        </w:rPr>
      </w:pPr>
      <w:r w:rsidRPr="0088528C">
        <w:rPr>
          <w:rFonts w:ascii="Arial Narrow" w:hAnsi="Arial Narrow"/>
          <w:b/>
          <w:bCs/>
        </w:rPr>
        <w:t>ROZLICZENIE USŁUG</w:t>
      </w:r>
    </w:p>
    <w:p w14:paraId="62CE67CD" w14:textId="77777777" w:rsidR="00C27940" w:rsidRPr="0088528C" w:rsidRDefault="00C27940" w:rsidP="00E76017">
      <w:pPr>
        <w:numPr>
          <w:ilvl w:val="0"/>
          <w:numId w:val="5"/>
        </w:numPr>
        <w:ind w:left="426" w:hanging="426"/>
        <w:jc w:val="both"/>
        <w:rPr>
          <w:rFonts w:ascii="Arial Narrow" w:hAnsi="Arial Narrow"/>
        </w:rPr>
      </w:pPr>
      <w:r w:rsidRPr="0088528C">
        <w:rPr>
          <w:rFonts w:ascii="Arial Narrow" w:hAnsi="Arial Narrow"/>
        </w:rPr>
        <w:t>Płatność końcowa zrealizowana będzie po zakończeniu realizacji usługi na podstawie protokołu odbioru końcowego.</w:t>
      </w:r>
    </w:p>
    <w:p w14:paraId="23712181" w14:textId="77777777" w:rsidR="00A835B9" w:rsidRPr="0088528C" w:rsidRDefault="00A835B9" w:rsidP="00E76017">
      <w:pPr>
        <w:numPr>
          <w:ilvl w:val="0"/>
          <w:numId w:val="5"/>
        </w:numPr>
        <w:ind w:left="426" w:hanging="426"/>
        <w:jc w:val="both"/>
        <w:rPr>
          <w:rFonts w:ascii="Arial Narrow" w:hAnsi="Arial Narrow"/>
        </w:rPr>
      </w:pPr>
      <w:r w:rsidRPr="0088528C">
        <w:rPr>
          <w:rFonts w:ascii="Arial Narrow" w:hAnsi="Arial Narrow"/>
          <w:color w:val="000000"/>
          <w:lang w:eastAsia="pl-PL"/>
        </w:rPr>
        <w:t>Datą zapłaty faktury będzie data obciążenia konta Zamawiającego.</w:t>
      </w:r>
    </w:p>
    <w:p w14:paraId="461F1945" w14:textId="77777777" w:rsidR="00A835B9" w:rsidRPr="0088528C" w:rsidRDefault="00A835B9" w:rsidP="00E76017">
      <w:pPr>
        <w:numPr>
          <w:ilvl w:val="0"/>
          <w:numId w:val="5"/>
        </w:numPr>
        <w:ind w:left="426" w:hanging="426"/>
        <w:jc w:val="both"/>
        <w:rPr>
          <w:rFonts w:ascii="Arial Narrow" w:hAnsi="Arial Narrow"/>
        </w:rPr>
      </w:pPr>
      <w:r w:rsidRPr="0088528C">
        <w:rPr>
          <w:rFonts w:ascii="Arial Narrow" w:hAnsi="Arial Narrow"/>
          <w:color w:val="000000"/>
          <w:lang w:eastAsia="pl-PL"/>
        </w:rPr>
        <w:t>Wykonawca wystawi fakturę na następujące dane:</w:t>
      </w:r>
    </w:p>
    <w:p w14:paraId="321949E1" w14:textId="77777777" w:rsidR="00A835B9" w:rsidRPr="0088528C" w:rsidRDefault="00A835B9" w:rsidP="00E76017">
      <w:pPr>
        <w:numPr>
          <w:ilvl w:val="0"/>
          <w:numId w:val="3"/>
        </w:numPr>
        <w:tabs>
          <w:tab w:val="clear" w:pos="1428"/>
        </w:tabs>
        <w:suppressAutoHyphens w:val="0"/>
        <w:ind w:left="993"/>
        <w:jc w:val="both"/>
        <w:rPr>
          <w:rFonts w:ascii="Arial Narrow" w:hAnsi="Arial Narrow"/>
        </w:rPr>
      </w:pPr>
      <w:r w:rsidRPr="0088528C">
        <w:rPr>
          <w:rFonts w:ascii="Arial Narrow" w:hAnsi="Arial Narrow"/>
          <w:color w:val="000000"/>
          <w:lang w:eastAsia="pl-PL"/>
        </w:rPr>
        <w:t xml:space="preserve"> </w:t>
      </w:r>
      <w:r w:rsidRPr="0088528C">
        <w:rPr>
          <w:rFonts w:ascii="Arial Narrow" w:hAnsi="Arial Narrow"/>
        </w:rPr>
        <w:t xml:space="preserve">Nabywca: Gmina Miasto Włocławek, ul. Zielony Rynek 11/13, 87-800 Włocławek, </w:t>
      </w:r>
      <w:r w:rsidR="00456EC5" w:rsidRPr="0088528C">
        <w:rPr>
          <w:rFonts w:ascii="Arial Narrow" w:hAnsi="Arial Narrow"/>
        </w:rPr>
        <w:br/>
      </w:r>
      <w:r w:rsidRPr="0088528C">
        <w:rPr>
          <w:rFonts w:ascii="Arial Narrow" w:hAnsi="Arial Narrow"/>
        </w:rPr>
        <w:t>NIP 888-30-31-255;</w:t>
      </w:r>
    </w:p>
    <w:p w14:paraId="0F34001A" w14:textId="77777777" w:rsidR="00A835B9" w:rsidRPr="0088528C" w:rsidRDefault="00A835B9" w:rsidP="00E76017">
      <w:pPr>
        <w:numPr>
          <w:ilvl w:val="0"/>
          <w:numId w:val="3"/>
        </w:numPr>
        <w:tabs>
          <w:tab w:val="clear" w:pos="1428"/>
        </w:tabs>
        <w:suppressAutoHyphens w:val="0"/>
        <w:ind w:left="993"/>
        <w:jc w:val="both"/>
        <w:rPr>
          <w:rFonts w:ascii="Arial Narrow" w:hAnsi="Arial Narrow"/>
        </w:rPr>
      </w:pPr>
      <w:r w:rsidRPr="0088528C">
        <w:rPr>
          <w:rFonts w:ascii="Arial Narrow" w:hAnsi="Arial Narrow"/>
        </w:rPr>
        <w:lastRenderedPageBreak/>
        <w:t>Odbiorca: Miejski Zarząd Infrastruktury Drogowej i Transportu ul. Zielna 13/21, 87-800 Włocławek</w:t>
      </w:r>
    </w:p>
    <w:p w14:paraId="58F4A43C" w14:textId="3A2ADF1B" w:rsidR="00A835B9" w:rsidRPr="0088528C" w:rsidRDefault="00A835B9" w:rsidP="00E76017">
      <w:pPr>
        <w:numPr>
          <w:ilvl w:val="0"/>
          <w:numId w:val="3"/>
        </w:numPr>
        <w:tabs>
          <w:tab w:val="clear" w:pos="1428"/>
        </w:tabs>
        <w:suppressAutoHyphens w:val="0"/>
        <w:ind w:left="993"/>
        <w:jc w:val="both"/>
        <w:rPr>
          <w:rFonts w:ascii="Arial Narrow" w:hAnsi="Arial Narrow"/>
        </w:rPr>
      </w:pPr>
      <w:r w:rsidRPr="0088528C">
        <w:rPr>
          <w:rFonts w:ascii="Arial Narrow" w:hAnsi="Arial Narrow"/>
        </w:rPr>
        <w:t>Adres do korespondencji: Miejski Zarząd Infrastruktury Drogowej i Transportu ul. Zielna 13/21, 87-800 Włocławek</w:t>
      </w:r>
    </w:p>
    <w:p w14:paraId="3C4D73E1" w14:textId="46F21E2E" w:rsidR="00564FEC" w:rsidRPr="0088528C" w:rsidRDefault="00886A5C" w:rsidP="00E76017">
      <w:pPr>
        <w:numPr>
          <w:ilvl w:val="0"/>
          <w:numId w:val="5"/>
        </w:numPr>
        <w:suppressAutoHyphens w:val="0"/>
        <w:ind w:left="426" w:hanging="426"/>
        <w:jc w:val="both"/>
        <w:rPr>
          <w:rFonts w:ascii="Arial Narrow" w:hAnsi="Arial Narrow"/>
        </w:rPr>
      </w:pPr>
      <w:r w:rsidRPr="0088528C">
        <w:rPr>
          <w:rFonts w:ascii="Arial Narrow" w:hAnsi="Arial Narrow"/>
        </w:rPr>
        <w:t xml:space="preserve">Wynagrodzenie płatne będzie przelewem na wskazany przez Wykonawcę rachunek bankowy </w:t>
      </w:r>
      <w:r w:rsidRPr="0088528C">
        <w:rPr>
          <w:rFonts w:ascii="Arial Narrow" w:hAnsi="Arial Narrow"/>
        </w:rPr>
        <w:br/>
      </w:r>
      <w:r w:rsidR="00C73505">
        <w:rPr>
          <w:rFonts w:ascii="Arial Narrow" w:hAnsi="Arial Narrow"/>
        </w:rPr>
        <w:t xml:space="preserve">do </w:t>
      </w:r>
      <w:r w:rsidR="00307E67">
        <w:rPr>
          <w:rFonts w:ascii="Arial Narrow" w:hAnsi="Arial Narrow"/>
        </w:rPr>
        <w:t>14</w:t>
      </w:r>
      <w:r w:rsidR="00C73505">
        <w:rPr>
          <w:rFonts w:ascii="Arial Narrow" w:hAnsi="Arial Narrow"/>
        </w:rPr>
        <w:t xml:space="preserve"> dni</w:t>
      </w:r>
      <w:r w:rsidRPr="0088528C">
        <w:rPr>
          <w:rFonts w:ascii="Arial Narrow" w:hAnsi="Arial Narrow"/>
        </w:rPr>
        <w:t xml:space="preserve"> od daty dostarczenia Zamawiającemu prawidłowo wystawionej faktury. </w:t>
      </w:r>
    </w:p>
    <w:p w14:paraId="02634FAA" w14:textId="77777777" w:rsidR="00C55553" w:rsidRPr="0088528C" w:rsidRDefault="00A835B9" w:rsidP="00E76017">
      <w:pPr>
        <w:numPr>
          <w:ilvl w:val="0"/>
          <w:numId w:val="5"/>
        </w:numPr>
        <w:suppressAutoHyphens w:val="0"/>
        <w:ind w:left="426" w:hanging="426"/>
        <w:jc w:val="both"/>
        <w:rPr>
          <w:rFonts w:ascii="Arial Narrow" w:hAnsi="Arial Narrow"/>
        </w:rPr>
      </w:pPr>
      <w:r w:rsidRPr="0088528C">
        <w:rPr>
          <w:rFonts w:ascii="Arial Narrow" w:hAnsi="Arial Narrow"/>
          <w:iCs/>
        </w:rPr>
        <w:t>Wykonawca może także składać ustrukturyzowane faktury elektroniczne poprzez Platformę Elektronicznego Fakturowania – Numer Zamawiającego GLN: 5907683110666.</w:t>
      </w:r>
    </w:p>
    <w:p w14:paraId="36F3E6D4" w14:textId="77777777" w:rsidR="00C55553" w:rsidRPr="0088528C" w:rsidRDefault="00A835B9" w:rsidP="00E76017">
      <w:pPr>
        <w:numPr>
          <w:ilvl w:val="0"/>
          <w:numId w:val="5"/>
        </w:numPr>
        <w:suppressAutoHyphens w:val="0"/>
        <w:ind w:left="426" w:hanging="426"/>
        <w:jc w:val="both"/>
        <w:rPr>
          <w:rFonts w:ascii="Arial Narrow" w:hAnsi="Arial Narrow"/>
        </w:rPr>
      </w:pPr>
      <w:r w:rsidRPr="0088528C">
        <w:rPr>
          <w:rFonts w:ascii="Arial Narrow" w:hAnsi="Arial Narrow"/>
          <w:iCs/>
        </w:rPr>
        <w:t xml:space="preserve">Strony wyrażają zgodę na wysyłanie i odbieranie innych ustrukturyzowanych dokumentów elektronicznych za pośrednictwem Platformy Elektronicznego Fakturowania, wyszczególnionych </w:t>
      </w:r>
      <w:r w:rsidR="00456EC5" w:rsidRPr="0088528C">
        <w:rPr>
          <w:rFonts w:ascii="Arial Narrow" w:hAnsi="Arial Narrow"/>
          <w:iCs/>
        </w:rPr>
        <w:br/>
      </w:r>
      <w:r w:rsidRPr="0088528C">
        <w:rPr>
          <w:rFonts w:ascii="Arial Narrow" w:hAnsi="Arial Narrow"/>
          <w:iCs/>
        </w:rPr>
        <w:t xml:space="preserve">w § 1 rozporządzenia Ministra Przedsiębiorczości i Technologii z dnia 25 kwietnia 2019 roku </w:t>
      </w:r>
      <w:r w:rsidR="00456EC5" w:rsidRPr="0088528C">
        <w:rPr>
          <w:rFonts w:ascii="Arial Narrow" w:hAnsi="Arial Narrow"/>
          <w:iCs/>
        </w:rPr>
        <w:br/>
      </w:r>
      <w:r w:rsidRPr="0088528C">
        <w:rPr>
          <w:rFonts w:ascii="Arial Narrow" w:hAnsi="Arial Narrow"/>
          <w:iCs/>
        </w:rPr>
        <w:t>w sprawie listy innych ustrukturyzowanych dokumentów elektronicznych, które mogą być przesyłane za pośrednictwem platformy elektronicznego fakturowania służącej do przesyłania ustrukturyzowanych faktur elektronicznych oraz innych ustrukturyzowanych dokumentów elektronicznych (Dz. U. z 2019 r. poz. 856).</w:t>
      </w:r>
    </w:p>
    <w:p w14:paraId="45EB2417" w14:textId="77777777" w:rsidR="00C55553" w:rsidRPr="0088528C" w:rsidRDefault="00A835B9" w:rsidP="00E76017">
      <w:pPr>
        <w:numPr>
          <w:ilvl w:val="0"/>
          <w:numId w:val="5"/>
        </w:numPr>
        <w:suppressAutoHyphens w:val="0"/>
        <w:ind w:left="426" w:hanging="426"/>
        <w:jc w:val="both"/>
        <w:rPr>
          <w:rFonts w:ascii="Arial Narrow" w:hAnsi="Arial Narrow"/>
        </w:rPr>
      </w:pPr>
      <w:r w:rsidRPr="0088528C">
        <w:rPr>
          <w:rFonts w:ascii="Arial Narrow" w:hAnsi="Arial Narrow"/>
        </w:rPr>
        <w:t>Płatności wynikające z umowy będą regulowane za pośrednictwem metody podzielonej płatności (split payment).</w:t>
      </w:r>
    </w:p>
    <w:p w14:paraId="68D4655D" w14:textId="77777777" w:rsidR="00C55553" w:rsidRPr="0088528C" w:rsidRDefault="00A835B9" w:rsidP="00E76017">
      <w:pPr>
        <w:numPr>
          <w:ilvl w:val="0"/>
          <w:numId w:val="5"/>
        </w:numPr>
        <w:suppressAutoHyphens w:val="0"/>
        <w:ind w:left="426" w:hanging="426"/>
        <w:jc w:val="both"/>
        <w:rPr>
          <w:rFonts w:ascii="Arial Narrow" w:hAnsi="Arial Narrow"/>
        </w:rPr>
      </w:pPr>
      <w:r w:rsidRPr="0088528C">
        <w:rPr>
          <w:rFonts w:ascii="Arial Narrow" w:hAnsi="Arial Narrow"/>
        </w:rPr>
        <w:t>Wykonawca oświadcza, że jest zarejestrowanym czynnym podatnikiem VAT.</w:t>
      </w:r>
    </w:p>
    <w:p w14:paraId="374186EA" w14:textId="7D94056B" w:rsidR="00C55553" w:rsidRPr="0088528C" w:rsidRDefault="00A835B9" w:rsidP="00E76017">
      <w:pPr>
        <w:numPr>
          <w:ilvl w:val="0"/>
          <w:numId w:val="5"/>
        </w:numPr>
        <w:suppressAutoHyphens w:val="0"/>
        <w:ind w:left="426" w:hanging="426"/>
        <w:jc w:val="both"/>
        <w:rPr>
          <w:rFonts w:ascii="Arial Narrow" w:hAnsi="Arial Narrow"/>
        </w:rPr>
      </w:pPr>
      <w:r w:rsidRPr="0088528C">
        <w:rPr>
          <w:rFonts w:ascii="Arial Narrow" w:hAnsi="Arial Narrow"/>
        </w:rPr>
        <w:t xml:space="preserve">Wykonawca oświadcza, że jest właścicielem wskazanego do płatności rachunku bankowego </w:t>
      </w:r>
      <w:r w:rsidR="00D91886" w:rsidRPr="0088528C">
        <w:rPr>
          <w:rFonts w:ascii="Arial Narrow" w:hAnsi="Arial Narrow"/>
        </w:rPr>
        <w:br/>
      </w:r>
      <w:r w:rsidRPr="0088528C">
        <w:rPr>
          <w:rFonts w:ascii="Arial Narrow" w:hAnsi="Arial Narrow"/>
        </w:rPr>
        <w:t>nr</w:t>
      </w:r>
      <w:r w:rsidR="00D91886" w:rsidRPr="0088528C">
        <w:rPr>
          <w:rFonts w:ascii="Arial Narrow" w:hAnsi="Arial Narrow"/>
        </w:rPr>
        <w:t xml:space="preserve"> </w:t>
      </w:r>
      <w:r w:rsidR="00C73505">
        <w:rPr>
          <w:rFonts w:ascii="Arial Narrow" w:hAnsi="Arial Narrow"/>
        </w:rPr>
        <w:t>…………………………………………………</w:t>
      </w:r>
      <w:r w:rsidR="00D611C4">
        <w:rPr>
          <w:rFonts w:ascii="Arial Narrow" w:hAnsi="Arial Narrow"/>
        </w:rPr>
        <w:t>.</w:t>
      </w:r>
    </w:p>
    <w:p w14:paraId="67E18896" w14:textId="34FDD880" w:rsidR="00A62E02" w:rsidRPr="0088528C" w:rsidRDefault="00A835B9" w:rsidP="00E76017">
      <w:pPr>
        <w:numPr>
          <w:ilvl w:val="0"/>
          <w:numId w:val="5"/>
        </w:numPr>
        <w:suppressAutoHyphens w:val="0"/>
        <w:ind w:left="426" w:hanging="426"/>
        <w:jc w:val="both"/>
        <w:rPr>
          <w:rFonts w:ascii="Arial Narrow" w:hAnsi="Arial Narrow"/>
        </w:rPr>
      </w:pPr>
      <w:r w:rsidRPr="0088528C">
        <w:rPr>
          <w:rFonts w:ascii="Arial Narrow" w:hAnsi="Arial Narrow"/>
        </w:rPr>
        <w:t xml:space="preserve">Zapłata zostanie dokonana na konto z faktury ogłoszone w wykazie podmiotów, </w:t>
      </w:r>
      <w:r w:rsidRPr="0088528C">
        <w:rPr>
          <w:rFonts w:ascii="Arial Narrow" w:hAnsi="Arial Narrow"/>
        </w:rPr>
        <w:br/>
        <w:t>o którym mowa w art. 96b ust. 1 ustawy z dnia 11 marca 2004 roku o podatku od to</w:t>
      </w:r>
      <w:r w:rsidR="002475CB" w:rsidRPr="0088528C">
        <w:rPr>
          <w:rFonts w:ascii="Arial Narrow" w:hAnsi="Arial Narrow"/>
        </w:rPr>
        <w:t>warów i usług (</w:t>
      </w:r>
      <w:r w:rsidRPr="0088528C">
        <w:rPr>
          <w:rFonts w:ascii="Arial Narrow" w:hAnsi="Arial Narrow"/>
        </w:rPr>
        <w:t>Dz. U. z 2</w:t>
      </w:r>
      <w:r w:rsidR="002475CB" w:rsidRPr="0088528C">
        <w:rPr>
          <w:rFonts w:ascii="Arial Narrow" w:hAnsi="Arial Narrow"/>
        </w:rPr>
        <w:t>02</w:t>
      </w:r>
      <w:r w:rsidR="003C3D35">
        <w:rPr>
          <w:rFonts w:ascii="Arial Narrow" w:hAnsi="Arial Narrow"/>
        </w:rPr>
        <w:t>4</w:t>
      </w:r>
      <w:r w:rsidR="002475CB" w:rsidRPr="0088528C">
        <w:rPr>
          <w:rFonts w:ascii="Arial Narrow" w:hAnsi="Arial Narrow"/>
        </w:rPr>
        <w:t xml:space="preserve"> r. poz. </w:t>
      </w:r>
      <w:r w:rsidR="003C3D35">
        <w:rPr>
          <w:rFonts w:ascii="Arial Narrow" w:hAnsi="Arial Narrow"/>
        </w:rPr>
        <w:t>361</w:t>
      </w:r>
      <w:r w:rsidR="002475CB" w:rsidRPr="0088528C">
        <w:rPr>
          <w:rFonts w:ascii="Arial Narrow" w:hAnsi="Arial Narrow"/>
        </w:rPr>
        <w:t xml:space="preserve"> ze zm.</w:t>
      </w:r>
      <w:r w:rsidRPr="0088528C">
        <w:rPr>
          <w:rFonts w:ascii="Arial Narrow" w:hAnsi="Arial Narrow"/>
        </w:rPr>
        <w:t>), zwanym dalej białą listą podatników, pod rygorem odmowy zapłaty. W przypadku braku na białej liście podatników rachunku ban</w:t>
      </w:r>
      <w:r w:rsidR="002475CB" w:rsidRPr="0088528C">
        <w:rPr>
          <w:rFonts w:ascii="Arial Narrow" w:hAnsi="Arial Narrow"/>
        </w:rPr>
        <w:t>kowego wskazanego do </w:t>
      </w:r>
      <w:r w:rsidRPr="0088528C">
        <w:rPr>
          <w:rFonts w:ascii="Arial Narrow" w:hAnsi="Arial Narrow"/>
        </w:rPr>
        <w:t>zapłaty, zapłata zostanie przelana na pierwszy rachunek bankowy znajdujący się na białej liście podatników. W przypadku niezarejestrowania żadnego rachunku bankowego na białej liście podatników, zapłata będzie wstrzymana do czasu zamieszczenia numeru konta w wykazie podmiotów, przy czym Zamawiający nie ponosi w takim razie odpowiedzialności za</w:t>
      </w:r>
      <w:r w:rsidR="00781D9C" w:rsidRPr="0088528C">
        <w:rPr>
          <w:rFonts w:ascii="Arial Narrow" w:hAnsi="Arial Narrow"/>
        </w:rPr>
        <w:t> </w:t>
      </w:r>
      <w:r w:rsidR="002475CB" w:rsidRPr="0088528C">
        <w:rPr>
          <w:rFonts w:ascii="Arial Narrow" w:hAnsi="Arial Narrow"/>
        </w:rPr>
        <w:t>opóźnienie w </w:t>
      </w:r>
      <w:r w:rsidRPr="0088528C">
        <w:rPr>
          <w:rFonts w:ascii="Arial Narrow" w:hAnsi="Arial Narrow"/>
        </w:rPr>
        <w:t>z</w:t>
      </w:r>
      <w:r w:rsidR="00C55553" w:rsidRPr="0088528C">
        <w:rPr>
          <w:rFonts w:ascii="Arial Narrow" w:hAnsi="Arial Narrow"/>
        </w:rPr>
        <w:t>a</w:t>
      </w:r>
      <w:r w:rsidRPr="0088528C">
        <w:rPr>
          <w:rFonts w:ascii="Arial Narrow" w:hAnsi="Arial Narrow"/>
        </w:rPr>
        <w:t>płacie.</w:t>
      </w:r>
    </w:p>
    <w:p w14:paraId="5241CA91" w14:textId="77777777" w:rsidR="00A62E02" w:rsidRPr="0088528C" w:rsidRDefault="00A62E02" w:rsidP="00E76017">
      <w:pPr>
        <w:numPr>
          <w:ilvl w:val="0"/>
          <w:numId w:val="5"/>
        </w:numPr>
        <w:suppressAutoHyphens w:val="0"/>
        <w:ind w:left="426" w:hanging="426"/>
        <w:jc w:val="both"/>
        <w:rPr>
          <w:rFonts w:ascii="Arial Narrow" w:hAnsi="Arial Narrow"/>
        </w:rPr>
      </w:pPr>
      <w:r w:rsidRPr="0088528C">
        <w:rPr>
          <w:rFonts w:ascii="Arial Narrow" w:hAnsi="Arial Narrow"/>
        </w:rPr>
        <w:t xml:space="preserve">Zamawiający zastrzega sobie prawo zakwestionowania dowolnej części zafakturowanej kwoty </w:t>
      </w:r>
      <w:r w:rsidR="00456EC5" w:rsidRPr="0088528C">
        <w:rPr>
          <w:rFonts w:ascii="Arial Narrow" w:hAnsi="Arial Narrow"/>
        </w:rPr>
        <w:br/>
      </w:r>
      <w:r w:rsidRPr="0088528C">
        <w:rPr>
          <w:rFonts w:ascii="Arial Narrow" w:hAnsi="Arial Narrow"/>
        </w:rPr>
        <w:t>w przypadku stwierdzenia, że jest ona niewłaściwa lub wymaga dodatkowego sprawdzenia. W takim przypadku Zamawiający dokona zwrotu faktury bez jej zaksięgowania i zapłaty Wykonawcy, żądając jednocześnie dodatkowych wyjaśnień lub zmiany faktury.</w:t>
      </w:r>
    </w:p>
    <w:p w14:paraId="410501FB" w14:textId="77777777" w:rsidR="00456EC5" w:rsidRPr="0088528C" w:rsidRDefault="00A62E02" w:rsidP="00E76017">
      <w:pPr>
        <w:numPr>
          <w:ilvl w:val="0"/>
          <w:numId w:val="5"/>
        </w:numPr>
        <w:suppressAutoHyphens w:val="0"/>
        <w:ind w:left="426" w:hanging="426"/>
        <w:jc w:val="both"/>
        <w:rPr>
          <w:rFonts w:ascii="Arial Narrow" w:hAnsi="Arial Narrow"/>
        </w:rPr>
      </w:pPr>
      <w:r w:rsidRPr="0088528C">
        <w:rPr>
          <w:rFonts w:ascii="Arial Narrow" w:hAnsi="Arial Narrow"/>
        </w:rPr>
        <w:t xml:space="preserve">Termin płatności faktury, o którym mowa w ust. </w:t>
      </w:r>
      <w:r w:rsidR="00EB5F6E" w:rsidRPr="0088528C">
        <w:rPr>
          <w:rFonts w:ascii="Arial Narrow" w:hAnsi="Arial Narrow"/>
        </w:rPr>
        <w:t>4</w:t>
      </w:r>
      <w:r w:rsidRPr="0088528C">
        <w:rPr>
          <w:rFonts w:ascii="Arial Narrow" w:hAnsi="Arial Narrow"/>
        </w:rPr>
        <w:t>, będzie w tej sytuacji liczony od dnia otrzymania wymaganych wyjaśnień lub prawidłowo wystawionej faktury</w:t>
      </w:r>
      <w:r w:rsidR="00456EC5" w:rsidRPr="0088528C">
        <w:rPr>
          <w:rFonts w:ascii="Arial Narrow" w:hAnsi="Arial Narrow"/>
        </w:rPr>
        <w:t>.</w:t>
      </w:r>
    </w:p>
    <w:p w14:paraId="23B4AC28" w14:textId="32E70B2F" w:rsidR="00545D80" w:rsidRDefault="00545D80">
      <w:pPr>
        <w:suppressAutoHyphens w:val="0"/>
        <w:rPr>
          <w:rFonts w:ascii="Arial Narrow" w:hAnsi="Arial Narrow"/>
          <w:b/>
          <w:bCs/>
        </w:rPr>
      </w:pPr>
    </w:p>
    <w:p w14:paraId="754AD7C8" w14:textId="27B92B63" w:rsidR="00456EC5" w:rsidRPr="0088528C" w:rsidRDefault="00456EC5" w:rsidP="0088528C">
      <w:pPr>
        <w:jc w:val="center"/>
        <w:rPr>
          <w:rFonts w:ascii="Arial Narrow" w:hAnsi="Arial Narrow"/>
          <w:b/>
          <w:bCs/>
        </w:rPr>
      </w:pPr>
      <w:r w:rsidRPr="0088528C">
        <w:rPr>
          <w:rFonts w:ascii="Arial Narrow" w:hAnsi="Arial Narrow"/>
          <w:b/>
          <w:bCs/>
        </w:rPr>
        <w:t xml:space="preserve">§ </w:t>
      </w:r>
      <w:r w:rsidR="00020429">
        <w:rPr>
          <w:rFonts w:ascii="Arial Narrow" w:hAnsi="Arial Narrow"/>
          <w:b/>
          <w:bCs/>
        </w:rPr>
        <w:t>5</w:t>
      </w:r>
    </w:p>
    <w:p w14:paraId="53451B5A" w14:textId="77777777" w:rsidR="00456EC5" w:rsidRPr="0088528C" w:rsidRDefault="00456EC5" w:rsidP="0088528C">
      <w:pPr>
        <w:jc w:val="center"/>
        <w:rPr>
          <w:rFonts w:ascii="Arial Narrow" w:hAnsi="Arial Narrow"/>
        </w:rPr>
      </w:pPr>
      <w:r w:rsidRPr="0088528C">
        <w:rPr>
          <w:rFonts w:ascii="Arial Narrow" w:hAnsi="Arial Narrow"/>
          <w:b/>
          <w:bCs/>
        </w:rPr>
        <w:t xml:space="preserve">PRAWA I OBOWIĄZKI STRON UMOWY </w:t>
      </w:r>
    </w:p>
    <w:p w14:paraId="01E33D2A" w14:textId="3995604D" w:rsidR="00B43150" w:rsidRPr="00B43150" w:rsidRDefault="00B43150" w:rsidP="00E76017">
      <w:pPr>
        <w:numPr>
          <w:ilvl w:val="0"/>
          <w:numId w:val="1"/>
        </w:numPr>
        <w:tabs>
          <w:tab w:val="clear" w:pos="720"/>
        </w:tabs>
        <w:ind w:left="426" w:hanging="426"/>
        <w:jc w:val="both"/>
        <w:rPr>
          <w:rFonts w:ascii="Arial Narrow" w:hAnsi="Arial Narrow"/>
        </w:rPr>
      </w:pPr>
      <w:r w:rsidRPr="005F1C2D">
        <w:rPr>
          <w:rFonts w:ascii="Arial Narrow" w:hAnsi="Arial Narrow"/>
          <w:bCs/>
          <w:lang w:eastAsia="pl-PL"/>
        </w:rPr>
        <w:t>W trakcie realizacji Umowy Wykonawca zobowiązany jest w szczególności do</w:t>
      </w:r>
      <w:r>
        <w:rPr>
          <w:rFonts w:ascii="Arial Narrow" w:hAnsi="Arial Narrow"/>
          <w:bCs/>
          <w:lang w:eastAsia="pl-PL"/>
        </w:rPr>
        <w:t>:</w:t>
      </w:r>
    </w:p>
    <w:p w14:paraId="58304079" w14:textId="63E5E39D" w:rsidR="00B43150" w:rsidRPr="00B43150" w:rsidRDefault="00B43150" w:rsidP="00B43150">
      <w:pPr>
        <w:pStyle w:val="Akapitzlist"/>
        <w:numPr>
          <w:ilvl w:val="0"/>
          <w:numId w:val="22"/>
        </w:numPr>
        <w:spacing w:after="0" w:line="240" w:lineRule="auto"/>
        <w:ind w:left="851" w:hanging="357"/>
        <w:jc w:val="both"/>
        <w:rPr>
          <w:sz w:val="24"/>
          <w:szCs w:val="24"/>
          <w:lang w:eastAsia="ar-SA"/>
        </w:rPr>
      </w:pPr>
      <w:r w:rsidRPr="00B43150">
        <w:rPr>
          <w:sz w:val="24"/>
          <w:szCs w:val="24"/>
          <w:lang w:eastAsia="pl-PL"/>
        </w:rPr>
        <w:t>Zapewnienia bezpieczeństwa użytkowników dróg w okresie od d</w:t>
      </w:r>
      <w:r w:rsidR="00052BE3">
        <w:rPr>
          <w:sz w:val="24"/>
          <w:szCs w:val="24"/>
          <w:lang w:eastAsia="pl-PL"/>
        </w:rPr>
        <w:t>nia rozpoczęcia robót</w:t>
      </w:r>
      <w:r w:rsidRPr="00B43150">
        <w:rPr>
          <w:sz w:val="24"/>
          <w:szCs w:val="24"/>
          <w:lang w:eastAsia="pl-PL"/>
        </w:rPr>
        <w:t xml:space="preserve"> </w:t>
      </w:r>
      <w:r w:rsidRPr="00B43150">
        <w:rPr>
          <w:sz w:val="24"/>
          <w:szCs w:val="24"/>
          <w:lang w:eastAsia="pl-PL"/>
        </w:rPr>
        <w:br/>
        <w:t>do dnia zakończenia i odbioru prac przez Zamawiającego,</w:t>
      </w:r>
    </w:p>
    <w:p w14:paraId="4E265379" w14:textId="4ED8629F" w:rsidR="00B43150" w:rsidRPr="00B43150" w:rsidRDefault="00B43150" w:rsidP="00B43150">
      <w:pPr>
        <w:pStyle w:val="Akapitzlist"/>
        <w:numPr>
          <w:ilvl w:val="0"/>
          <w:numId w:val="22"/>
        </w:numPr>
        <w:spacing w:after="0" w:line="240" w:lineRule="auto"/>
        <w:ind w:left="851" w:hanging="357"/>
        <w:jc w:val="both"/>
        <w:rPr>
          <w:sz w:val="24"/>
          <w:szCs w:val="24"/>
          <w:lang w:eastAsia="ar-SA"/>
        </w:rPr>
      </w:pPr>
      <w:r w:rsidRPr="00B43150">
        <w:rPr>
          <w:color w:val="000000"/>
          <w:sz w:val="24"/>
          <w:szCs w:val="24"/>
          <w:lang w:eastAsia="pl-PL"/>
        </w:rPr>
        <w:t>Zgłoszenia zakończenia prac,</w:t>
      </w:r>
    </w:p>
    <w:p w14:paraId="2F5D29EA" w14:textId="77777777" w:rsidR="00B43150" w:rsidRPr="00B43150" w:rsidRDefault="00B43150" w:rsidP="00B43150">
      <w:pPr>
        <w:pStyle w:val="Akapitzlist"/>
        <w:numPr>
          <w:ilvl w:val="0"/>
          <w:numId w:val="22"/>
        </w:numPr>
        <w:spacing w:after="0" w:line="240" w:lineRule="auto"/>
        <w:ind w:left="851" w:hanging="357"/>
        <w:jc w:val="both"/>
        <w:rPr>
          <w:sz w:val="24"/>
          <w:szCs w:val="24"/>
          <w:lang w:eastAsia="ar-SA"/>
        </w:rPr>
      </w:pPr>
      <w:r w:rsidRPr="00B43150">
        <w:rPr>
          <w:sz w:val="24"/>
          <w:szCs w:val="24"/>
          <w:lang w:eastAsia="pl-PL"/>
        </w:rPr>
        <w:t xml:space="preserve">Dostarczenia Zamawiającemu certyfikatów i atestów na wbudowane materiały </w:t>
      </w:r>
      <w:r w:rsidRPr="00B43150">
        <w:rPr>
          <w:sz w:val="24"/>
          <w:szCs w:val="24"/>
          <w:lang w:eastAsia="pl-PL"/>
        </w:rPr>
        <w:br/>
        <w:t>na żądanie Zamawiającego,</w:t>
      </w:r>
    </w:p>
    <w:p w14:paraId="5E7BA168" w14:textId="77777777" w:rsidR="00B43150" w:rsidRDefault="00B43150" w:rsidP="00B43150">
      <w:pPr>
        <w:pStyle w:val="Bezodstpw"/>
        <w:numPr>
          <w:ilvl w:val="0"/>
          <w:numId w:val="22"/>
        </w:numPr>
        <w:suppressAutoHyphens w:val="0"/>
        <w:ind w:left="851" w:hanging="357"/>
        <w:jc w:val="both"/>
        <w:rPr>
          <w:rFonts w:ascii="Arial Narrow" w:hAnsi="Arial Narrow"/>
        </w:rPr>
      </w:pPr>
      <w:r w:rsidRPr="00B43150">
        <w:rPr>
          <w:rFonts w:ascii="Arial Narrow" w:hAnsi="Arial Narrow"/>
          <w:sz w:val="24"/>
          <w:szCs w:val="24"/>
          <w:lang w:eastAsia="pl-PL"/>
        </w:rPr>
        <w:t>Użytkowania terenu budowy zgodnie z obowiązującymi przepisami, przestrzegania przepisów bhp i p. poż.</w:t>
      </w:r>
      <w:r>
        <w:rPr>
          <w:rFonts w:ascii="Arial Narrow" w:hAnsi="Arial Narrow"/>
          <w:sz w:val="24"/>
          <w:szCs w:val="24"/>
          <w:lang w:eastAsia="pl-PL"/>
        </w:rPr>
        <w:t>,</w:t>
      </w:r>
    </w:p>
    <w:p w14:paraId="3F66203A" w14:textId="79035446" w:rsidR="00B43150" w:rsidRPr="00B43150" w:rsidRDefault="00B43150" w:rsidP="00B43150">
      <w:pPr>
        <w:pStyle w:val="Bezodstpw"/>
        <w:numPr>
          <w:ilvl w:val="0"/>
          <w:numId w:val="22"/>
        </w:numPr>
        <w:suppressAutoHyphens w:val="0"/>
        <w:ind w:left="851" w:hanging="357"/>
        <w:jc w:val="both"/>
        <w:rPr>
          <w:rFonts w:ascii="Arial Narrow" w:hAnsi="Arial Narrow"/>
        </w:rPr>
      </w:pPr>
      <w:r w:rsidRPr="00B43150">
        <w:rPr>
          <w:rFonts w:ascii="Arial Narrow" w:hAnsi="Arial Narrow"/>
          <w:sz w:val="24"/>
          <w:szCs w:val="24"/>
          <w:lang w:eastAsia="pl-PL"/>
        </w:rPr>
        <w:t>Naprawy na własny koszt dokonanych przez Wykonawcę uszkodzeń sieci uzbrojenia podziemnego naziemnego i nadziemnego oraz budowli będących w sąsiedztwie prowadzonych prac,</w:t>
      </w:r>
    </w:p>
    <w:p w14:paraId="1D3723BD" w14:textId="1027E047" w:rsidR="00456EC5" w:rsidRPr="0088528C" w:rsidRDefault="00B43150" w:rsidP="00E76017">
      <w:pPr>
        <w:numPr>
          <w:ilvl w:val="0"/>
          <w:numId w:val="1"/>
        </w:numPr>
        <w:tabs>
          <w:tab w:val="clear" w:pos="720"/>
        </w:tabs>
        <w:ind w:left="426" w:hanging="426"/>
        <w:jc w:val="both"/>
        <w:rPr>
          <w:rFonts w:ascii="Arial Narrow" w:hAnsi="Arial Narrow"/>
        </w:rPr>
      </w:pPr>
      <w:r>
        <w:rPr>
          <w:rFonts w:ascii="Arial Narrow" w:hAnsi="Arial Narrow"/>
        </w:rPr>
        <w:t>O</w:t>
      </w:r>
      <w:r w:rsidR="00456EC5" w:rsidRPr="0088528C">
        <w:rPr>
          <w:rFonts w:ascii="Arial Narrow" w:hAnsi="Arial Narrow"/>
        </w:rPr>
        <w:t>świadcza, że posiada wszelkie wymagane kwalifikacje niezbędne do świadczenia usług zgodnie z niniejsza umową.</w:t>
      </w:r>
    </w:p>
    <w:p w14:paraId="76EFFEEA" w14:textId="77777777" w:rsidR="00456EC5" w:rsidRPr="0088528C" w:rsidRDefault="00C55553" w:rsidP="00E76017">
      <w:pPr>
        <w:numPr>
          <w:ilvl w:val="0"/>
          <w:numId w:val="1"/>
        </w:numPr>
        <w:tabs>
          <w:tab w:val="clear" w:pos="720"/>
        </w:tabs>
        <w:ind w:left="426" w:hanging="426"/>
        <w:jc w:val="both"/>
        <w:rPr>
          <w:rFonts w:ascii="Arial Narrow" w:hAnsi="Arial Narrow"/>
        </w:rPr>
      </w:pPr>
      <w:r w:rsidRPr="0088528C">
        <w:rPr>
          <w:rFonts w:ascii="Arial Narrow" w:hAnsi="Arial Narrow"/>
          <w:color w:val="000000"/>
          <w:lang w:eastAsia="pl-PL"/>
        </w:rPr>
        <w:lastRenderedPageBreak/>
        <w:t xml:space="preserve">W przypadku stwierdzenia wad w wykonaniu przedmiotu umowy Zamawiający ma prawo wnieść zastrzeżenia </w:t>
      </w:r>
      <w:r w:rsidRPr="0088528C">
        <w:rPr>
          <w:rFonts w:ascii="Arial Narrow" w:hAnsi="Arial Narrow"/>
          <w:lang w:eastAsia="pl-PL"/>
        </w:rPr>
        <w:t xml:space="preserve">w ciągu </w:t>
      </w:r>
      <w:r w:rsidR="00AB7B59" w:rsidRPr="0088528C">
        <w:rPr>
          <w:rFonts w:ascii="Arial Narrow" w:hAnsi="Arial Narrow"/>
          <w:lang w:eastAsia="pl-PL"/>
        </w:rPr>
        <w:t>7</w:t>
      </w:r>
      <w:r w:rsidRPr="0088528C">
        <w:rPr>
          <w:rFonts w:ascii="Arial Narrow" w:hAnsi="Arial Narrow"/>
          <w:lang w:eastAsia="pl-PL"/>
        </w:rPr>
        <w:t xml:space="preserve"> dni o</w:t>
      </w:r>
      <w:r w:rsidR="008A3C59" w:rsidRPr="0088528C">
        <w:rPr>
          <w:rFonts w:ascii="Arial Narrow" w:hAnsi="Arial Narrow"/>
          <w:lang w:eastAsia="pl-PL"/>
        </w:rPr>
        <w:t xml:space="preserve">d daty otrzymania </w:t>
      </w:r>
      <w:r w:rsidR="00AB7B59" w:rsidRPr="0088528C">
        <w:rPr>
          <w:rFonts w:ascii="Arial Narrow" w:hAnsi="Arial Narrow"/>
          <w:lang w:eastAsia="pl-PL"/>
        </w:rPr>
        <w:t>dokumentacji projektowej</w:t>
      </w:r>
      <w:r w:rsidR="008A3C59" w:rsidRPr="0088528C">
        <w:rPr>
          <w:rFonts w:ascii="Arial Narrow" w:hAnsi="Arial Narrow"/>
          <w:color w:val="FF0000"/>
          <w:lang w:eastAsia="pl-PL"/>
        </w:rPr>
        <w:t>.</w:t>
      </w:r>
    </w:p>
    <w:p w14:paraId="06DB2C1D" w14:textId="133958D7" w:rsidR="00B43150" w:rsidRPr="00B43150" w:rsidRDefault="00C55553" w:rsidP="00B43150">
      <w:pPr>
        <w:numPr>
          <w:ilvl w:val="0"/>
          <w:numId w:val="1"/>
        </w:numPr>
        <w:tabs>
          <w:tab w:val="clear" w:pos="720"/>
        </w:tabs>
        <w:suppressAutoHyphens w:val="0"/>
        <w:ind w:left="426" w:hanging="426"/>
        <w:jc w:val="both"/>
        <w:rPr>
          <w:rFonts w:ascii="Arial Narrow" w:hAnsi="Arial Narrow"/>
        </w:rPr>
      </w:pPr>
      <w:r w:rsidRPr="00B43150">
        <w:rPr>
          <w:rFonts w:ascii="Arial Narrow" w:hAnsi="Arial Narrow"/>
          <w:color w:val="000000"/>
          <w:lang w:eastAsia="pl-PL"/>
        </w:rPr>
        <w:t xml:space="preserve">Wykonawca ma obowiązek pisemnego ustosunkowania się do złożonych przez Zamawiającego zastrzeżeń w ciągu </w:t>
      </w:r>
      <w:r w:rsidR="00AB7B59" w:rsidRPr="00B43150">
        <w:rPr>
          <w:rFonts w:ascii="Arial Narrow" w:hAnsi="Arial Narrow"/>
          <w:color w:val="000000"/>
          <w:lang w:eastAsia="pl-PL"/>
        </w:rPr>
        <w:t>7</w:t>
      </w:r>
      <w:r w:rsidRPr="00B43150">
        <w:rPr>
          <w:rFonts w:ascii="Arial Narrow" w:hAnsi="Arial Narrow"/>
          <w:color w:val="000000"/>
          <w:lang w:eastAsia="pl-PL"/>
        </w:rPr>
        <w:t xml:space="preserve"> dni od daty ich otrzymania</w:t>
      </w:r>
      <w:r w:rsidR="008A3C59" w:rsidRPr="00B43150">
        <w:rPr>
          <w:rFonts w:ascii="Arial Narrow" w:hAnsi="Arial Narrow"/>
          <w:color w:val="000000"/>
          <w:lang w:eastAsia="pl-PL"/>
        </w:rPr>
        <w:t>.</w:t>
      </w:r>
    </w:p>
    <w:p w14:paraId="4B2ABB24" w14:textId="1D7733A4" w:rsidR="00B43150" w:rsidRPr="005F1C2D" w:rsidRDefault="00B43150" w:rsidP="005C1A8E">
      <w:pPr>
        <w:pStyle w:val="Bezodstpw"/>
        <w:numPr>
          <w:ilvl w:val="0"/>
          <w:numId w:val="1"/>
        </w:numPr>
        <w:tabs>
          <w:tab w:val="clear" w:pos="720"/>
        </w:tabs>
        <w:suppressAutoHyphens w:val="0"/>
        <w:ind w:left="426" w:hanging="426"/>
        <w:jc w:val="both"/>
        <w:rPr>
          <w:rFonts w:ascii="Arial Narrow" w:hAnsi="Arial Narrow"/>
          <w:sz w:val="24"/>
          <w:szCs w:val="24"/>
          <w:lang w:eastAsia="pl-PL"/>
        </w:rPr>
      </w:pPr>
      <w:r w:rsidRPr="005F1C2D">
        <w:rPr>
          <w:rFonts w:ascii="Arial Narrow" w:hAnsi="Arial Narrow"/>
          <w:sz w:val="24"/>
          <w:szCs w:val="24"/>
          <w:lang w:eastAsia="pl-PL"/>
        </w:rPr>
        <w:t xml:space="preserve">Wykonawca zobowiązuje się do posiadania i bieżącego aktualizowania umowy ubezpieczenia </w:t>
      </w:r>
      <w:r w:rsidRPr="005F1C2D">
        <w:rPr>
          <w:rFonts w:ascii="Arial Narrow" w:hAnsi="Arial Narrow"/>
          <w:sz w:val="24"/>
          <w:szCs w:val="24"/>
          <w:lang w:eastAsia="pl-PL"/>
        </w:rPr>
        <w:br/>
        <w:t xml:space="preserve">od odpowiedzialności cywilnej na łączną kwotę min. </w:t>
      </w:r>
      <w:r>
        <w:rPr>
          <w:rFonts w:ascii="Arial Narrow" w:hAnsi="Arial Narrow"/>
          <w:sz w:val="24"/>
          <w:szCs w:val="24"/>
          <w:lang w:eastAsia="pl-PL"/>
        </w:rPr>
        <w:t>do wysokości złożonej oferty.</w:t>
      </w:r>
      <w:r w:rsidRPr="005F1C2D">
        <w:rPr>
          <w:rFonts w:ascii="Arial Narrow" w:hAnsi="Arial Narrow"/>
          <w:sz w:val="24"/>
          <w:szCs w:val="24"/>
          <w:lang w:eastAsia="pl-PL"/>
        </w:rPr>
        <w:t xml:space="preserve"> </w:t>
      </w:r>
    </w:p>
    <w:p w14:paraId="1B8B5438" w14:textId="6D723372" w:rsidR="00B43150" w:rsidRDefault="00B43150" w:rsidP="005C1A8E">
      <w:pPr>
        <w:pStyle w:val="Bezodstpw"/>
        <w:numPr>
          <w:ilvl w:val="0"/>
          <w:numId w:val="1"/>
        </w:numPr>
        <w:tabs>
          <w:tab w:val="clear" w:pos="720"/>
        </w:tabs>
        <w:suppressAutoHyphens w:val="0"/>
        <w:ind w:left="426" w:hanging="426"/>
        <w:jc w:val="both"/>
        <w:rPr>
          <w:rFonts w:ascii="Arial Narrow" w:hAnsi="Arial Narrow"/>
          <w:sz w:val="24"/>
          <w:szCs w:val="24"/>
          <w:lang w:eastAsia="pl-PL"/>
        </w:rPr>
      </w:pPr>
      <w:r w:rsidRPr="005F1C2D">
        <w:rPr>
          <w:rFonts w:ascii="Arial Narrow" w:hAnsi="Arial Narrow"/>
          <w:sz w:val="24"/>
          <w:szCs w:val="24"/>
          <w:lang w:eastAsia="pl-PL"/>
        </w:rPr>
        <w:t xml:space="preserve">Ubezpieczeniu podlegają w szczególności: odpowiedzialność cywilna za szkody oraz następstwa nieszczęśliwych wypadków dotyczących pracowników i osób trzecich, a powstałych w związku </w:t>
      </w:r>
      <w:r w:rsidRPr="005F1C2D">
        <w:rPr>
          <w:rFonts w:ascii="Arial Narrow" w:hAnsi="Arial Narrow"/>
          <w:sz w:val="24"/>
          <w:szCs w:val="24"/>
          <w:lang w:eastAsia="pl-PL"/>
        </w:rPr>
        <w:br/>
        <w:t>z prowadzonymi robotami, w tym także ruchem pojazdów mechanicznych</w:t>
      </w:r>
      <w:r>
        <w:rPr>
          <w:rFonts w:ascii="Arial Narrow" w:hAnsi="Arial Narrow"/>
          <w:sz w:val="24"/>
          <w:szCs w:val="24"/>
          <w:lang w:eastAsia="pl-PL"/>
        </w:rPr>
        <w:t>.</w:t>
      </w:r>
    </w:p>
    <w:p w14:paraId="09A918DA" w14:textId="77777777" w:rsidR="00B43150" w:rsidRPr="005F1C2D" w:rsidRDefault="00B43150" w:rsidP="00B43150">
      <w:pPr>
        <w:pStyle w:val="Bezodstpw"/>
        <w:numPr>
          <w:ilvl w:val="0"/>
          <w:numId w:val="1"/>
        </w:numPr>
        <w:tabs>
          <w:tab w:val="clear" w:pos="720"/>
        </w:tabs>
        <w:suppressAutoHyphens w:val="0"/>
        <w:ind w:left="426" w:hanging="426"/>
        <w:jc w:val="both"/>
        <w:rPr>
          <w:rFonts w:ascii="Arial Narrow" w:hAnsi="Arial Narrow"/>
          <w:sz w:val="24"/>
          <w:szCs w:val="24"/>
          <w:lang w:eastAsia="pl-PL"/>
        </w:rPr>
      </w:pPr>
      <w:r w:rsidRPr="005F1C2D">
        <w:rPr>
          <w:rFonts w:ascii="Arial Narrow" w:hAnsi="Arial Narrow"/>
          <w:sz w:val="24"/>
          <w:szCs w:val="24"/>
          <w:lang w:eastAsia="pl-PL"/>
        </w:rPr>
        <w:t>W trakcie realizacji Umowy Zamawiający zobowiązany jest w szczególności do:</w:t>
      </w:r>
    </w:p>
    <w:p w14:paraId="372B1E04" w14:textId="77777777" w:rsidR="00B43150" w:rsidRPr="005F1C2D" w:rsidRDefault="00B43150" w:rsidP="00B43150">
      <w:pPr>
        <w:pStyle w:val="Bezodstpw"/>
        <w:numPr>
          <w:ilvl w:val="0"/>
          <w:numId w:val="24"/>
        </w:numPr>
        <w:suppressAutoHyphens w:val="0"/>
        <w:ind w:left="709" w:hanging="283"/>
        <w:jc w:val="both"/>
        <w:rPr>
          <w:rFonts w:ascii="Arial Narrow" w:hAnsi="Arial Narrow"/>
          <w:sz w:val="24"/>
          <w:szCs w:val="24"/>
          <w:lang w:eastAsia="pl-PL"/>
        </w:rPr>
      </w:pPr>
      <w:r w:rsidRPr="005F1C2D">
        <w:rPr>
          <w:rFonts w:ascii="Arial Narrow" w:hAnsi="Arial Narrow"/>
          <w:sz w:val="24"/>
          <w:szCs w:val="24"/>
          <w:lang w:eastAsia="pl-PL"/>
        </w:rPr>
        <w:t>Zapewnienia na swój koszt nadzoru inwestorskiego,</w:t>
      </w:r>
    </w:p>
    <w:p w14:paraId="0C2B497C" w14:textId="77777777" w:rsidR="00B43150" w:rsidRPr="005F1C2D" w:rsidRDefault="00B43150" w:rsidP="00B43150">
      <w:pPr>
        <w:pStyle w:val="Bezodstpw"/>
        <w:numPr>
          <w:ilvl w:val="0"/>
          <w:numId w:val="24"/>
        </w:numPr>
        <w:suppressAutoHyphens w:val="0"/>
        <w:ind w:left="709" w:hanging="283"/>
        <w:jc w:val="both"/>
        <w:rPr>
          <w:rFonts w:ascii="Arial Narrow" w:hAnsi="Arial Narrow"/>
          <w:sz w:val="24"/>
          <w:szCs w:val="24"/>
          <w:lang w:eastAsia="pl-PL"/>
        </w:rPr>
      </w:pPr>
      <w:r w:rsidRPr="005F1C2D">
        <w:rPr>
          <w:rFonts w:ascii="Arial Narrow" w:hAnsi="Arial Narrow"/>
          <w:sz w:val="24"/>
          <w:szCs w:val="24"/>
          <w:lang w:eastAsia="pl-PL"/>
        </w:rPr>
        <w:t>Niezwłocznego odbioru wykonanych prac,</w:t>
      </w:r>
    </w:p>
    <w:p w14:paraId="73AEDF34" w14:textId="77777777" w:rsidR="00B43150" w:rsidRDefault="00B43150" w:rsidP="00B43150">
      <w:pPr>
        <w:pStyle w:val="Bezodstpw"/>
        <w:numPr>
          <w:ilvl w:val="0"/>
          <w:numId w:val="24"/>
        </w:numPr>
        <w:suppressAutoHyphens w:val="0"/>
        <w:ind w:left="709" w:hanging="283"/>
        <w:jc w:val="both"/>
        <w:rPr>
          <w:rFonts w:ascii="Arial Narrow" w:hAnsi="Arial Narrow"/>
          <w:sz w:val="24"/>
          <w:szCs w:val="24"/>
          <w:lang w:eastAsia="pl-PL"/>
        </w:rPr>
      </w:pPr>
      <w:r w:rsidRPr="005F1C2D">
        <w:rPr>
          <w:rFonts w:ascii="Arial Narrow" w:hAnsi="Arial Narrow"/>
          <w:sz w:val="24"/>
          <w:szCs w:val="24"/>
          <w:lang w:eastAsia="pl-PL"/>
        </w:rPr>
        <w:t>Terminowej zapłaty umówionego wynagrodzenia.</w:t>
      </w:r>
    </w:p>
    <w:p w14:paraId="731999D1" w14:textId="0104ECDB" w:rsidR="00B43150" w:rsidRPr="005F1C2D" w:rsidRDefault="00B43150" w:rsidP="00B43150">
      <w:pPr>
        <w:pStyle w:val="Bezodstpw"/>
        <w:rPr>
          <w:rFonts w:ascii="Arial Narrow" w:hAnsi="Arial Narrow"/>
          <w:b/>
          <w:sz w:val="24"/>
          <w:szCs w:val="24"/>
          <w:lang w:eastAsia="pl-PL"/>
        </w:rPr>
      </w:pPr>
    </w:p>
    <w:p w14:paraId="382ECC74" w14:textId="09F16B0A" w:rsidR="00B43150" w:rsidRPr="005F1C2D" w:rsidRDefault="00B43150" w:rsidP="00B43150">
      <w:pPr>
        <w:pStyle w:val="Bezodstpw"/>
        <w:jc w:val="center"/>
        <w:rPr>
          <w:rFonts w:ascii="Arial Narrow" w:hAnsi="Arial Narrow"/>
          <w:b/>
          <w:sz w:val="24"/>
          <w:szCs w:val="24"/>
          <w:lang w:eastAsia="pl-PL"/>
        </w:rPr>
      </w:pPr>
      <w:r w:rsidRPr="005F1C2D">
        <w:rPr>
          <w:rFonts w:ascii="Arial Narrow" w:hAnsi="Arial Narrow"/>
          <w:b/>
          <w:sz w:val="24"/>
          <w:szCs w:val="24"/>
          <w:lang w:eastAsia="pl-PL"/>
        </w:rPr>
        <w:t xml:space="preserve">§ </w:t>
      </w:r>
      <w:r w:rsidR="00020429">
        <w:rPr>
          <w:rFonts w:ascii="Arial Narrow" w:hAnsi="Arial Narrow"/>
          <w:b/>
          <w:sz w:val="24"/>
          <w:szCs w:val="24"/>
          <w:lang w:eastAsia="pl-PL"/>
        </w:rPr>
        <w:t>6</w:t>
      </w:r>
    </w:p>
    <w:p w14:paraId="76665CC6" w14:textId="348131DA" w:rsidR="00B43150" w:rsidRPr="005F1C2D" w:rsidRDefault="00B43150" w:rsidP="00B43150">
      <w:pPr>
        <w:pStyle w:val="Bezodstpw"/>
        <w:jc w:val="center"/>
        <w:rPr>
          <w:rFonts w:ascii="Arial Narrow" w:hAnsi="Arial Narrow"/>
          <w:b/>
          <w:sz w:val="24"/>
          <w:szCs w:val="24"/>
          <w:lang w:eastAsia="pl-PL"/>
        </w:rPr>
      </w:pPr>
      <w:r>
        <w:rPr>
          <w:rFonts w:ascii="Arial Narrow" w:hAnsi="Arial Narrow"/>
          <w:b/>
          <w:sz w:val="24"/>
          <w:szCs w:val="24"/>
          <w:lang w:eastAsia="pl-PL"/>
        </w:rPr>
        <w:t>GWARANCJA I RĘKOJMIA</w:t>
      </w:r>
    </w:p>
    <w:p w14:paraId="50020194" w14:textId="5350BEBF" w:rsidR="00B43150" w:rsidRPr="005F1C2D" w:rsidRDefault="00B43150" w:rsidP="00B43150">
      <w:pPr>
        <w:pStyle w:val="Bezodstpw"/>
        <w:numPr>
          <w:ilvl w:val="0"/>
          <w:numId w:val="25"/>
        </w:numPr>
        <w:suppressAutoHyphens w:val="0"/>
        <w:ind w:left="426" w:hanging="426"/>
        <w:rPr>
          <w:rFonts w:ascii="Arial Narrow" w:hAnsi="Arial Narrow"/>
          <w:sz w:val="24"/>
          <w:szCs w:val="24"/>
          <w:lang w:eastAsia="pl-PL"/>
        </w:rPr>
      </w:pPr>
      <w:r w:rsidRPr="005F1C2D">
        <w:rPr>
          <w:rFonts w:ascii="Arial Narrow" w:hAnsi="Arial Narrow"/>
          <w:sz w:val="24"/>
          <w:szCs w:val="24"/>
          <w:lang w:eastAsia="pl-PL"/>
        </w:rPr>
        <w:t>Wykonawca udziela Zamawiającemu gwarancji i rękojmi na wykonane roboty</w:t>
      </w:r>
      <w:r>
        <w:rPr>
          <w:rFonts w:ascii="Arial Narrow" w:hAnsi="Arial Narrow"/>
          <w:sz w:val="24"/>
          <w:szCs w:val="24"/>
          <w:lang w:eastAsia="pl-PL"/>
        </w:rPr>
        <w:t xml:space="preserve"> </w:t>
      </w:r>
      <w:r w:rsidRPr="005F1C2D">
        <w:rPr>
          <w:rFonts w:ascii="Arial Narrow" w:hAnsi="Arial Narrow"/>
          <w:sz w:val="24"/>
          <w:szCs w:val="24"/>
          <w:lang w:eastAsia="pl-PL"/>
        </w:rPr>
        <w:t xml:space="preserve">– </w:t>
      </w:r>
      <w:r w:rsidR="00DD67E3">
        <w:rPr>
          <w:rFonts w:ascii="Arial Narrow" w:hAnsi="Arial Narrow"/>
          <w:sz w:val="24"/>
          <w:szCs w:val="24"/>
          <w:lang w:eastAsia="pl-PL"/>
        </w:rPr>
        <w:t>…..</w:t>
      </w:r>
      <w:r w:rsidRPr="005F1C2D">
        <w:rPr>
          <w:rFonts w:ascii="Arial Narrow" w:hAnsi="Arial Narrow"/>
          <w:sz w:val="24"/>
          <w:szCs w:val="24"/>
          <w:lang w:eastAsia="pl-PL"/>
        </w:rPr>
        <w:t xml:space="preserve"> miesi</w:t>
      </w:r>
      <w:r w:rsidR="00052BE3">
        <w:rPr>
          <w:rFonts w:ascii="Arial Narrow" w:hAnsi="Arial Narrow"/>
          <w:sz w:val="24"/>
          <w:szCs w:val="24"/>
          <w:lang w:eastAsia="pl-PL"/>
        </w:rPr>
        <w:t>ące</w:t>
      </w:r>
      <w:r w:rsidRPr="005F1C2D">
        <w:rPr>
          <w:rFonts w:ascii="Arial Narrow" w:hAnsi="Arial Narrow"/>
          <w:sz w:val="24"/>
          <w:szCs w:val="24"/>
          <w:lang w:eastAsia="pl-PL"/>
        </w:rPr>
        <w:t>,</w:t>
      </w:r>
    </w:p>
    <w:p w14:paraId="78036919" w14:textId="25843A63" w:rsidR="00B43150" w:rsidRPr="005F1C2D" w:rsidRDefault="00B43150" w:rsidP="00B43150">
      <w:pPr>
        <w:pStyle w:val="Bezodstpw"/>
        <w:numPr>
          <w:ilvl w:val="0"/>
          <w:numId w:val="26"/>
        </w:numPr>
        <w:suppressAutoHyphens w:val="0"/>
        <w:ind w:left="426" w:hanging="426"/>
        <w:jc w:val="both"/>
        <w:rPr>
          <w:rFonts w:ascii="Arial Narrow" w:hAnsi="Arial Narrow"/>
          <w:sz w:val="24"/>
          <w:szCs w:val="24"/>
          <w:lang w:eastAsia="pl-PL"/>
        </w:rPr>
      </w:pPr>
      <w:r w:rsidRPr="005F1C2D">
        <w:rPr>
          <w:rFonts w:ascii="Arial Narrow" w:hAnsi="Arial Narrow"/>
          <w:sz w:val="24"/>
          <w:szCs w:val="24"/>
          <w:lang w:eastAsia="pl-PL"/>
        </w:rPr>
        <w:t>Bieg okresu gwarancji i rękojmi rozpoczyna się na nowo od daty potwierdzenia usunięcia wad stwierdzonych przy odbiorze częściowym przedmiotu umowy</w:t>
      </w:r>
      <w:r>
        <w:rPr>
          <w:rFonts w:ascii="Arial Narrow" w:hAnsi="Arial Narrow"/>
          <w:sz w:val="24"/>
          <w:szCs w:val="24"/>
          <w:lang w:eastAsia="pl-PL"/>
        </w:rPr>
        <w:t>.</w:t>
      </w:r>
    </w:p>
    <w:p w14:paraId="35E3D839" w14:textId="77777777" w:rsidR="00B43150" w:rsidRPr="005F1C2D" w:rsidRDefault="00B43150" w:rsidP="00B43150">
      <w:pPr>
        <w:pStyle w:val="Bezodstpw"/>
        <w:numPr>
          <w:ilvl w:val="0"/>
          <w:numId w:val="26"/>
        </w:numPr>
        <w:suppressAutoHyphens w:val="0"/>
        <w:ind w:left="426" w:hanging="426"/>
        <w:jc w:val="both"/>
        <w:rPr>
          <w:rFonts w:ascii="Arial Narrow" w:hAnsi="Arial Narrow"/>
          <w:sz w:val="24"/>
          <w:szCs w:val="24"/>
          <w:lang w:eastAsia="pl-PL"/>
        </w:rPr>
      </w:pPr>
      <w:r w:rsidRPr="005F1C2D">
        <w:rPr>
          <w:rFonts w:ascii="Arial Narrow" w:hAnsi="Arial Narrow"/>
          <w:sz w:val="24"/>
          <w:szCs w:val="24"/>
          <w:lang w:eastAsia="pl-PL"/>
        </w:rPr>
        <w:t xml:space="preserve">Zamawiający może dochodzić roszczeń z tytułu gwarancji i rękojmi także po okresie określonym </w:t>
      </w:r>
      <w:r w:rsidRPr="005F1C2D">
        <w:rPr>
          <w:rFonts w:ascii="Arial Narrow" w:hAnsi="Arial Narrow"/>
          <w:sz w:val="24"/>
          <w:szCs w:val="24"/>
          <w:lang w:eastAsia="pl-PL"/>
        </w:rPr>
        <w:br/>
        <w:t>w ust. 1, jeżeli zgłosił wadę przed upływem tego okresu.</w:t>
      </w:r>
    </w:p>
    <w:p w14:paraId="00EACB2B" w14:textId="77777777" w:rsidR="00B43150" w:rsidRPr="005F1C2D" w:rsidRDefault="00B43150" w:rsidP="00B43150">
      <w:pPr>
        <w:pStyle w:val="Bezodstpw"/>
        <w:numPr>
          <w:ilvl w:val="0"/>
          <w:numId w:val="26"/>
        </w:numPr>
        <w:suppressAutoHyphens w:val="0"/>
        <w:ind w:left="426" w:hanging="426"/>
        <w:jc w:val="both"/>
        <w:rPr>
          <w:rFonts w:ascii="Arial Narrow" w:hAnsi="Arial Narrow"/>
          <w:sz w:val="24"/>
          <w:szCs w:val="24"/>
          <w:lang w:eastAsia="pl-PL"/>
        </w:rPr>
      </w:pPr>
      <w:r w:rsidRPr="005F1C2D">
        <w:rPr>
          <w:rFonts w:ascii="Arial Narrow" w:hAnsi="Arial Narrow"/>
          <w:sz w:val="24"/>
          <w:szCs w:val="24"/>
          <w:lang w:eastAsia="pl-PL"/>
        </w:rPr>
        <w:t xml:space="preserve">W okresie gwarancji i rękojmi Wykonawca zobowiązuje się do bezpłatnego usunięcia wad </w:t>
      </w:r>
      <w:r w:rsidRPr="005F1C2D">
        <w:rPr>
          <w:rFonts w:ascii="Arial Narrow" w:hAnsi="Arial Narrow"/>
          <w:sz w:val="24"/>
          <w:szCs w:val="24"/>
          <w:lang w:eastAsia="pl-PL"/>
        </w:rPr>
        <w:br/>
        <w:t>w terminie każdorazowo ustalonym przez Zamawiającego. Okres gwarancji i rękojmi ulega przedłużeniu o okres wykonywania napraw.</w:t>
      </w:r>
    </w:p>
    <w:p w14:paraId="4A80D689" w14:textId="77777777" w:rsidR="00B43150" w:rsidRPr="005F1C2D" w:rsidRDefault="00B43150" w:rsidP="00B43150">
      <w:pPr>
        <w:pStyle w:val="Bezodstpw"/>
        <w:numPr>
          <w:ilvl w:val="0"/>
          <w:numId w:val="26"/>
        </w:numPr>
        <w:suppressAutoHyphens w:val="0"/>
        <w:ind w:left="426" w:hanging="426"/>
        <w:jc w:val="both"/>
        <w:rPr>
          <w:rFonts w:ascii="Arial Narrow" w:hAnsi="Arial Narrow"/>
          <w:sz w:val="24"/>
          <w:szCs w:val="24"/>
          <w:lang w:eastAsia="pl-PL"/>
        </w:rPr>
      </w:pPr>
      <w:r w:rsidRPr="005F1C2D">
        <w:rPr>
          <w:rFonts w:ascii="Arial Narrow" w:hAnsi="Arial Narrow"/>
          <w:sz w:val="24"/>
          <w:szCs w:val="24"/>
          <w:lang w:eastAsia="pl-PL"/>
        </w:rPr>
        <w:t xml:space="preserve">Jeżeli Wykonawca nie przystąpi do usuwania wad w terminie określonym przez Zamawiającego, Zamawiający może zlecić usunięcie wad osobie trzeciej na koszt Wykonawcy. </w:t>
      </w:r>
    </w:p>
    <w:p w14:paraId="22DB2AF9" w14:textId="3D817EEB" w:rsidR="00B43150" w:rsidRPr="00B43150" w:rsidRDefault="00B43150" w:rsidP="00B43150">
      <w:pPr>
        <w:pStyle w:val="Bezodstpw"/>
        <w:numPr>
          <w:ilvl w:val="0"/>
          <w:numId w:val="26"/>
        </w:numPr>
        <w:suppressAutoHyphens w:val="0"/>
        <w:ind w:left="426" w:hanging="426"/>
        <w:jc w:val="both"/>
        <w:rPr>
          <w:rFonts w:ascii="Arial Narrow" w:hAnsi="Arial Narrow"/>
          <w:sz w:val="24"/>
          <w:szCs w:val="24"/>
          <w:lang w:eastAsia="pl-PL"/>
        </w:rPr>
      </w:pPr>
      <w:r w:rsidRPr="005F1C2D">
        <w:rPr>
          <w:rFonts w:ascii="Arial Narrow" w:hAnsi="Arial Narrow"/>
          <w:sz w:val="24"/>
          <w:szCs w:val="24"/>
          <w:lang w:eastAsia="pl-PL"/>
        </w:rPr>
        <w:t xml:space="preserve">Jeżeli w terminie wyznaczonym przez Zamawiającego Wykonawca nie usunie wszystkich stwierdzonych wad, Zamawiający może wyznaczyć dodatkowy termin na ich usunięcie. </w:t>
      </w:r>
      <w:r w:rsidRPr="005F1C2D">
        <w:rPr>
          <w:rFonts w:ascii="Arial Narrow" w:hAnsi="Arial Narrow"/>
          <w:sz w:val="24"/>
          <w:szCs w:val="24"/>
          <w:lang w:eastAsia="pl-PL"/>
        </w:rPr>
        <w:br/>
        <w:t xml:space="preserve">W razie nieprzystąpienia przez Wykonawcę do usuwania wad lub ponownego ich nieusunięcia </w:t>
      </w:r>
      <w:r w:rsidRPr="005F1C2D">
        <w:rPr>
          <w:rFonts w:ascii="Arial Narrow" w:hAnsi="Arial Narrow"/>
          <w:sz w:val="24"/>
          <w:szCs w:val="24"/>
          <w:lang w:eastAsia="pl-PL"/>
        </w:rPr>
        <w:br/>
        <w:t>w całości mimo upływu wyznaczonego terminu, stosuje się ust. 5.</w:t>
      </w:r>
    </w:p>
    <w:p w14:paraId="2DFFFCD9" w14:textId="2A6E14F7" w:rsidR="00C55553" w:rsidRPr="0088528C" w:rsidRDefault="00C55553" w:rsidP="0088528C">
      <w:pPr>
        <w:suppressAutoHyphens w:val="0"/>
        <w:ind w:left="68" w:right="6"/>
        <w:contextualSpacing/>
        <w:jc w:val="center"/>
        <w:rPr>
          <w:rFonts w:ascii="Arial Narrow" w:hAnsi="Arial Narrow"/>
          <w:b/>
          <w:bCs/>
          <w:color w:val="000000"/>
          <w:lang w:eastAsia="pl-PL"/>
        </w:rPr>
      </w:pPr>
      <w:r w:rsidRPr="0088528C">
        <w:rPr>
          <w:rFonts w:ascii="Arial Narrow" w:hAnsi="Arial Narrow"/>
          <w:b/>
          <w:bCs/>
          <w:color w:val="000000"/>
          <w:lang w:eastAsia="pl-PL"/>
        </w:rPr>
        <w:t>§</w:t>
      </w:r>
      <w:r w:rsidR="003C3D35">
        <w:rPr>
          <w:rFonts w:ascii="Arial Narrow" w:hAnsi="Arial Narrow"/>
          <w:b/>
          <w:bCs/>
          <w:color w:val="000000"/>
          <w:lang w:eastAsia="pl-PL"/>
        </w:rPr>
        <w:t>8</w:t>
      </w:r>
    </w:p>
    <w:p w14:paraId="5093CD00" w14:textId="77777777" w:rsidR="00F011F3" w:rsidRPr="0088528C" w:rsidRDefault="00F011F3" w:rsidP="0088528C">
      <w:pPr>
        <w:jc w:val="center"/>
        <w:rPr>
          <w:rFonts w:ascii="Arial Narrow" w:hAnsi="Arial Narrow"/>
        </w:rPr>
      </w:pPr>
      <w:r w:rsidRPr="0088528C">
        <w:rPr>
          <w:rFonts w:ascii="Arial Narrow" w:hAnsi="Arial Narrow"/>
          <w:b/>
          <w:bCs/>
        </w:rPr>
        <w:t>REPREZENTACJA STRON</w:t>
      </w:r>
    </w:p>
    <w:p w14:paraId="147DE5DF" w14:textId="77777777" w:rsidR="001B47C5" w:rsidRPr="005F1C2D" w:rsidRDefault="001B47C5" w:rsidP="001B47C5">
      <w:pPr>
        <w:numPr>
          <w:ilvl w:val="0"/>
          <w:numId w:val="19"/>
        </w:numPr>
        <w:tabs>
          <w:tab w:val="clear" w:pos="642"/>
        </w:tabs>
        <w:ind w:left="426" w:hanging="426"/>
        <w:jc w:val="both"/>
        <w:rPr>
          <w:rFonts w:ascii="Arial Narrow" w:hAnsi="Arial Narrow"/>
        </w:rPr>
      </w:pPr>
      <w:r w:rsidRPr="005F1C2D">
        <w:rPr>
          <w:rFonts w:ascii="Arial Narrow" w:hAnsi="Arial Narrow"/>
        </w:rPr>
        <w:t>Osobami odpowiedzialnymi za realizację umowy są:</w:t>
      </w:r>
    </w:p>
    <w:p w14:paraId="3CE84B5E" w14:textId="609FEF01" w:rsidR="001B47C5" w:rsidRPr="005F1C2D" w:rsidRDefault="001B47C5" w:rsidP="001B47C5">
      <w:pPr>
        <w:pStyle w:val="Akapitzlist"/>
        <w:numPr>
          <w:ilvl w:val="0"/>
          <w:numId w:val="18"/>
        </w:numPr>
        <w:spacing w:after="0" w:line="240" w:lineRule="auto"/>
        <w:ind w:left="851"/>
        <w:contextualSpacing w:val="0"/>
        <w:jc w:val="both"/>
        <w:rPr>
          <w:sz w:val="24"/>
          <w:szCs w:val="24"/>
        </w:rPr>
      </w:pPr>
      <w:r w:rsidRPr="005F1C2D">
        <w:rPr>
          <w:rFonts w:eastAsia="Times New Roman"/>
          <w:sz w:val="24"/>
          <w:szCs w:val="24"/>
          <w:lang w:eastAsia="ar-SA"/>
        </w:rPr>
        <w:t xml:space="preserve">Ze strony Wykonawcy: </w:t>
      </w:r>
      <w:r w:rsidR="00C73505">
        <w:rPr>
          <w:sz w:val="24"/>
          <w:szCs w:val="24"/>
        </w:rPr>
        <w:t>………………………………………………………………………………</w:t>
      </w:r>
    </w:p>
    <w:p w14:paraId="36A02732" w14:textId="77777777" w:rsidR="001B47C5" w:rsidRPr="005F1C2D" w:rsidRDefault="001B47C5" w:rsidP="001B47C5">
      <w:pPr>
        <w:numPr>
          <w:ilvl w:val="0"/>
          <w:numId w:val="18"/>
        </w:numPr>
        <w:ind w:left="851"/>
        <w:jc w:val="both"/>
        <w:rPr>
          <w:rFonts w:ascii="Arial Narrow" w:hAnsi="Arial Narrow"/>
        </w:rPr>
      </w:pPr>
      <w:r w:rsidRPr="005F1C2D">
        <w:rPr>
          <w:rFonts w:ascii="Arial Narrow" w:hAnsi="Arial Narrow"/>
        </w:rPr>
        <w:t xml:space="preserve">Ze strony Zamawiającego: Pani Jolanta Wujkowska, kontakt: tel. 54 411 64 54, </w:t>
      </w:r>
      <w:r w:rsidRPr="005F1C2D">
        <w:rPr>
          <w:rFonts w:ascii="Arial Narrow" w:hAnsi="Arial Narrow"/>
        </w:rPr>
        <w:br/>
        <w:t>e-mail: jwujkowska@mzidit.pl;</w:t>
      </w:r>
    </w:p>
    <w:p w14:paraId="5A1F20AA" w14:textId="11B8A8CE" w:rsidR="00A723C0" w:rsidRPr="00B43150" w:rsidRDefault="001B47C5" w:rsidP="00B43150">
      <w:pPr>
        <w:numPr>
          <w:ilvl w:val="0"/>
          <w:numId w:val="20"/>
        </w:numPr>
        <w:tabs>
          <w:tab w:val="clear" w:pos="642"/>
        </w:tabs>
        <w:ind w:left="426" w:hanging="426"/>
        <w:jc w:val="both"/>
        <w:rPr>
          <w:rFonts w:ascii="Arial Narrow" w:hAnsi="Arial Narrow"/>
        </w:rPr>
      </w:pPr>
      <w:r w:rsidRPr="005F1C2D">
        <w:rPr>
          <w:rFonts w:ascii="Arial Narrow" w:hAnsi="Arial Narrow"/>
        </w:rPr>
        <w:t>Zmiana osób odpowiedzialnych za realizację umowy, o których mowa w ust.1 będzie odbywać się poprzez pisemne zgłoszenie i nie wymaga aneksu do umowy.</w:t>
      </w:r>
    </w:p>
    <w:p w14:paraId="7734F2FF" w14:textId="6103D4F4" w:rsidR="00C55553" w:rsidRPr="0088528C" w:rsidRDefault="00C55553" w:rsidP="0088528C">
      <w:pPr>
        <w:suppressAutoHyphens w:val="0"/>
        <w:ind w:right="6"/>
        <w:contextualSpacing/>
        <w:jc w:val="center"/>
        <w:rPr>
          <w:rFonts w:ascii="Arial Narrow" w:hAnsi="Arial Narrow"/>
          <w:b/>
          <w:bCs/>
          <w:color w:val="000000"/>
          <w:lang w:eastAsia="pl-PL"/>
        </w:rPr>
      </w:pPr>
      <w:r w:rsidRPr="0088528C">
        <w:rPr>
          <w:rFonts w:ascii="Arial Narrow" w:hAnsi="Arial Narrow"/>
          <w:b/>
          <w:bCs/>
          <w:color w:val="000000"/>
          <w:lang w:eastAsia="pl-PL"/>
        </w:rPr>
        <w:t xml:space="preserve">§ </w:t>
      </w:r>
      <w:r w:rsidR="00020429">
        <w:rPr>
          <w:rFonts w:ascii="Arial Narrow" w:hAnsi="Arial Narrow"/>
          <w:b/>
          <w:bCs/>
          <w:color w:val="000000"/>
          <w:lang w:eastAsia="pl-PL"/>
        </w:rPr>
        <w:t>8</w:t>
      </w:r>
    </w:p>
    <w:p w14:paraId="455B074A" w14:textId="77777777" w:rsidR="00F011F3" w:rsidRPr="0088528C" w:rsidRDefault="00F011F3" w:rsidP="0088528C">
      <w:pPr>
        <w:suppressAutoHyphens w:val="0"/>
        <w:ind w:right="6"/>
        <w:contextualSpacing/>
        <w:jc w:val="center"/>
        <w:rPr>
          <w:rFonts w:ascii="Arial Narrow" w:hAnsi="Arial Narrow"/>
          <w:b/>
          <w:bCs/>
          <w:color w:val="000000"/>
          <w:lang w:eastAsia="pl-PL"/>
        </w:rPr>
      </w:pPr>
      <w:r w:rsidRPr="0088528C">
        <w:rPr>
          <w:rFonts w:ascii="Arial Narrow" w:hAnsi="Arial Narrow"/>
          <w:b/>
          <w:bCs/>
          <w:color w:val="000000"/>
          <w:lang w:eastAsia="pl-PL"/>
        </w:rPr>
        <w:t>KARY UMOWNE</w:t>
      </w:r>
    </w:p>
    <w:p w14:paraId="50337607" w14:textId="77777777" w:rsidR="0023644B" w:rsidRPr="0088528C" w:rsidRDefault="0023644B" w:rsidP="00E76017">
      <w:pPr>
        <w:numPr>
          <w:ilvl w:val="0"/>
          <w:numId w:val="9"/>
        </w:numPr>
        <w:ind w:left="426" w:hanging="426"/>
        <w:jc w:val="both"/>
        <w:rPr>
          <w:rFonts w:ascii="Arial Narrow" w:hAnsi="Arial Narrow"/>
        </w:rPr>
      </w:pPr>
      <w:r w:rsidRPr="0088528C">
        <w:rPr>
          <w:rFonts w:ascii="Arial Narrow" w:hAnsi="Arial Narrow"/>
        </w:rPr>
        <w:t>Strony ustalają następujące kary umowne:</w:t>
      </w:r>
    </w:p>
    <w:p w14:paraId="6143C3B5" w14:textId="5404205A" w:rsidR="003A70BE" w:rsidRPr="0088528C" w:rsidRDefault="0023644B" w:rsidP="00E76017">
      <w:pPr>
        <w:numPr>
          <w:ilvl w:val="0"/>
          <w:numId w:val="8"/>
        </w:numPr>
        <w:ind w:left="709" w:hanging="283"/>
        <w:jc w:val="both"/>
        <w:rPr>
          <w:rFonts w:ascii="Arial Narrow" w:hAnsi="Arial Narrow"/>
        </w:rPr>
      </w:pPr>
      <w:r w:rsidRPr="0088528C">
        <w:rPr>
          <w:rFonts w:ascii="Arial Narrow" w:hAnsi="Arial Narrow"/>
        </w:rPr>
        <w:t>Wykonawca jest zobowiązany do zapłaty Zamawiającemu kar umownych za odstąpienie od</w:t>
      </w:r>
      <w:r w:rsidR="00781D9C" w:rsidRPr="0088528C">
        <w:rPr>
          <w:rFonts w:ascii="Arial Narrow" w:hAnsi="Arial Narrow"/>
        </w:rPr>
        <w:t> </w:t>
      </w:r>
      <w:r w:rsidRPr="0088528C">
        <w:rPr>
          <w:rFonts w:ascii="Arial Narrow" w:hAnsi="Arial Narrow"/>
        </w:rPr>
        <w:t xml:space="preserve">umowy z </w:t>
      </w:r>
      <w:r w:rsidR="005C7B5E" w:rsidRPr="0088528C">
        <w:rPr>
          <w:rFonts w:ascii="Arial Narrow" w:hAnsi="Arial Narrow"/>
        </w:rPr>
        <w:t>przyczyn,</w:t>
      </w:r>
      <w:r w:rsidRPr="0088528C">
        <w:rPr>
          <w:rFonts w:ascii="Arial Narrow" w:hAnsi="Arial Narrow"/>
        </w:rPr>
        <w:t xml:space="preserve"> za które ponosi odpowiedzialność Wykonawca w wysokości </w:t>
      </w:r>
      <w:r w:rsidR="00A835B9" w:rsidRPr="0088528C">
        <w:rPr>
          <w:rFonts w:ascii="Arial Narrow" w:hAnsi="Arial Narrow"/>
        </w:rPr>
        <w:t>5</w:t>
      </w:r>
      <w:r w:rsidR="00781D9C" w:rsidRPr="0088528C">
        <w:rPr>
          <w:rFonts w:ascii="Arial Narrow" w:hAnsi="Arial Narrow"/>
        </w:rPr>
        <w:t> </w:t>
      </w:r>
      <w:r w:rsidRPr="0088528C">
        <w:rPr>
          <w:rFonts w:ascii="Arial Narrow" w:hAnsi="Arial Narrow"/>
        </w:rPr>
        <w:t>%</w:t>
      </w:r>
      <w:r w:rsidR="00781D9C" w:rsidRPr="0088528C">
        <w:rPr>
          <w:rFonts w:ascii="Arial Narrow" w:hAnsi="Arial Narrow"/>
        </w:rPr>
        <w:t> </w:t>
      </w:r>
      <w:r w:rsidR="006164D5" w:rsidRPr="0088528C">
        <w:rPr>
          <w:rFonts w:ascii="Arial Narrow" w:hAnsi="Arial Narrow"/>
        </w:rPr>
        <w:t>wynagrodzenia</w:t>
      </w:r>
      <w:r w:rsidRPr="0088528C">
        <w:rPr>
          <w:rFonts w:ascii="Arial Narrow" w:hAnsi="Arial Narrow"/>
        </w:rPr>
        <w:t xml:space="preserve"> brutto ustalonego w §</w:t>
      </w:r>
      <w:r w:rsidR="007E3A31" w:rsidRPr="0088528C">
        <w:rPr>
          <w:rFonts w:ascii="Arial Narrow" w:hAnsi="Arial Narrow"/>
        </w:rPr>
        <w:t xml:space="preserve"> </w:t>
      </w:r>
      <w:r w:rsidR="00A50009">
        <w:rPr>
          <w:rFonts w:ascii="Arial Narrow" w:hAnsi="Arial Narrow"/>
        </w:rPr>
        <w:t>3</w:t>
      </w:r>
      <w:r w:rsidRPr="0088528C">
        <w:rPr>
          <w:rFonts w:ascii="Arial Narrow" w:hAnsi="Arial Narrow"/>
          <w:color w:val="FF0000"/>
        </w:rPr>
        <w:t xml:space="preserve"> </w:t>
      </w:r>
      <w:r w:rsidRPr="0088528C">
        <w:rPr>
          <w:rFonts w:ascii="Arial Narrow" w:hAnsi="Arial Narrow"/>
        </w:rPr>
        <w:t>ust.</w:t>
      </w:r>
      <w:r w:rsidR="008A3C59" w:rsidRPr="0088528C">
        <w:rPr>
          <w:rFonts w:ascii="Arial Narrow" w:hAnsi="Arial Narrow"/>
        </w:rPr>
        <w:t xml:space="preserve"> </w:t>
      </w:r>
      <w:r w:rsidR="0069327B" w:rsidRPr="0088528C">
        <w:rPr>
          <w:rFonts w:ascii="Arial Narrow" w:hAnsi="Arial Narrow"/>
        </w:rPr>
        <w:t>1</w:t>
      </w:r>
      <w:r w:rsidRPr="0088528C">
        <w:rPr>
          <w:rFonts w:ascii="Arial Narrow" w:hAnsi="Arial Narrow"/>
        </w:rPr>
        <w:t xml:space="preserve"> niniejszej umowy</w:t>
      </w:r>
      <w:r w:rsidR="003A70BE" w:rsidRPr="0088528C">
        <w:rPr>
          <w:rFonts w:ascii="Arial Narrow" w:hAnsi="Arial Narrow"/>
        </w:rPr>
        <w:t>,</w:t>
      </w:r>
    </w:p>
    <w:p w14:paraId="7FB7D66F" w14:textId="3DF7E717" w:rsidR="005D78C2" w:rsidRPr="0088528C" w:rsidRDefault="00C55553" w:rsidP="00E76017">
      <w:pPr>
        <w:numPr>
          <w:ilvl w:val="0"/>
          <w:numId w:val="8"/>
        </w:numPr>
        <w:suppressAutoHyphens w:val="0"/>
        <w:ind w:left="709" w:right="4" w:hanging="283"/>
        <w:contextualSpacing/>
        <w:jc w:val="both"/>
        <w:rPr>
          <w:rFonts w:ascii="Arial Narrow" w:hAnsi="Arial Narrow"/>
          <w:strike/>
          <w:color w:val="000000"/>
          <w:lang w:eastAsia="pl-PL"/>
        </w:rPr>
      </w:pPr>
      <w:r w:rsidRPr="0088528C">
        <w:rPr>
          <w:rFonts w:ascii="Arial Narrow" w:hAnsi="Arial Narrow"/>
          <w:color w:val="000000"/>
          <w:lang w:eastAsia="pl-PL"/>
        </w:rPr>
        <w:t xml:space="preserve">w wysokości 0,1 % wynagrodzenia brutto określonego w </w:t>
      </w:r>
      <w:bookmarkStart w:id="0" w:name="_Hlk54255802"/>
      <w:r w:rsidRPr="0088528C">
        <w:rPr>
          <w:rFonts w:ascii="Arial Narrow" w:hAnsi="Arial Narrow"/>
          <w:color w:val="000000"/>
          <w:lang w:eastAsia="pl-PL"/>
        </w:rPr>
        <w:t xml:space="preserve">§ </w:t>
      </w:r>
      <w:r w:rsidR="00A50009">
        <w:rPr>
          <w:rFonts w:ascii="Arial Narrow" w:hAnsi="Arial Narrow"/>
          <w:color w:val="000000"/>
          <w:lang w:eastAsia="pl-PL"/>
        </w:rPr>
        <w:t>3</w:t>
      </w:r>
      <w:r w:rsidRPr="0088528C">
        <w:rPr>
          <w:rFonts w:ascii="Arial Narrow" w:hAnsi="Arial Narrow"/>
          <w:color w:val="FF0000"/>
          <w:lang w:eastAsia="pl-PL"/>
        </w:rPr>
        <w:t xml:space="preserve"> </w:t>
      </w:r>
      <w:r w:rsidRPr="0088528C">
        <w:rPr>
          <w:rFonts w:ascii="Arial Narrow" w:hAnsi="Arial Narrow"/>
          <w:color w:val="000000"/>
          <w:lang w:eastAsia="pl-PL"/>
        </w:rPr>
        <w:t>ust</w:t>
      </w:r>
      <w:r w:rsidR="008A3C59" w:rsidRPr="0088528C">
        <w:rPr>
          <w:rFonts w:ascii="Arial Narrow" w:hAnsi="Arial Narrow"/>
          <w:color w:val="000000"/>
          <w:lang w:eastAsia="pl-PL"/>
        </w:rPr>
        <w:t>.</w:t>
      </w:r>
      <w:r w:rsidRPr="0088528C">
        <w:rPr>
          <w:rFonts w:ascii="Arial Narrow" w:hAnsi="Arial Narrow"/>
          <w:color w:val="000000"/>
          <w:lang w:eastAsia="pl-PL"/>
        </w:rPr>
        <w:t xml:space="preserve"> </w:t>
      </w:r>
      <w:r w:rsidR="0069327B" w:rsidRPr="0088528C">
        <w:rPr>
          <w:rFonts w:ascii="Arial Narrow" w:hAnsi="Arial Narrow"/>
          <w:color w:val="000000"/>
          <w:lang w:eastAsia="pl-PL"/>
        </w:rPr>
        <w:t>1</w:t>
      </w:r>
      <w:r w:rsidRPr="0088528C">
        <w:rPr>
          <w:rFonts w:ascii="Arial Narrow" w:hAnsi="Arial Narrow"/>
          <w:color w:val="000000"/>
          <w:lang w:eastAsia="pl-PL"/>
        </w:rPr>
        <w:t xml:space="preserve"> umowy </w:t>
      </w:r>
      <w:bookmarkEnd w:id="0"/>
      <w:r w:rsidRPr="0088528C">
        <w:rPr>
          <w:rFonts w:ascii="Arial Narrow" w:hAnsi="Arial Narrow"/>
          <w:color w:val="000000"/>
          <w:lang w:eastAsia="pl-PL"/>
        </w:rPr>
        <w:t xml:space="preserve">za każdy rozpoczęty dzień zwłoki w </w:t>
      </w:r>
      <w:r w:rsidR="00B163DB">
        <w:rPr>
          <w:rFonts w:ascii="Arial Narrow" w:hAnsi="Arial Narrow"/>
          <w:color w:val="000000"/>
          <w:lang w:eastAsia="pl-PL"/>
        </w:rPr>
        <w:t>wykonaniu zamówienia.</w:t>
      </w:r>
    </w:p>
    <w:p w14:paraId="4AAA5ECE" w14:textId="607CF1F2" w:rsidR="005D78C2" w:rsidRPr="0088528C" w:rsidRDefault="005D78C2" w:rsidP="00E76017">
      <w:pPr>
        <w:numPr>
          <w:ilvl w:val="0"/>
          <w:numId w:val="9"/>
        </w:numPr>
        <w:suppressAutoHyphens w:val="0"/>
        <w:ind w:left="426" w:right="4" w:hanging="426"/>
        <w:contextualSpacing/>
        <w:jc w:val="both"/>
        <w:rPr>
          <w:rFonts w:ascii="Arial Narrow" w:hAnsi="Arial Narrow"/>
          <w:color w:val="FF0000"/>
          <w:lang w:eastAsia="pl-PL"/>
        </w:rPr>
      </w:pPr>
      <w:r w:rsidRPr="0088528C">
        <w:rPr>
          <w:rFonts w:ascii="Arial Narrow" w:hAnsi="Arial Narrow"/>
          <w:color w:val="000000"/>
          <w:lang w:eastAsia="pl-PL"/>
        </w:rPr>
        <w:t xml:space="preserve">Zamawiający zobowiązuje się zapłacić Wykonawcy karę umowną w wysokości 5 % wynagrodzenia brutto określonego w § </w:t>
      </w:r>
      <w:r w:rsidR="00A50009">
        <w:rPr>
          <w:rFonts w:ascii="Arial Narrow" w:hAnsi="Arial Narrow"/>
          <w:lang w:eastAsia="pl-PL"/>
        </w:rPr>
        <w:t>3</w:t>
      </w:r>
      <w:r w:rsidRPr="0088528C">
        <w:rPr>
          <w:rFonts w:ascii="Arial Narrow" w:hAnsi="Arial Narrow"/>
          <w:color w:val="000000"/>
          <w:lang w:eastAsia="pl-PL"/>
        </w:rPr>
        <w:t xml:space="preserve"> ust</w:t>
      </w:r>
      <w:r w:rsidR="008A3C59" w:rsidRPr="0088528C">
        <w:rPr>
          <w:rFonts w:ascii="Arial Narrow" w:hAnsi="Arial Narrow"/>
          <w:color w:val="000000"/>
          <w:lang w:eastAsia="pl-PL"/>
        </w:rPr>
        <w:t>.</w:t>
      </w:r>
      <w:r w:rsidRPr="0088528C">
        <w:rPr>
          <w:rFonts w:ascii="Arial Narrow" w:hAnsi="Arial Narrow"/>
          <w:color w:val="000000"/>
          <w:lang w:eastAsia="pl-PL"/>
        </w:rPr>
        <w:t xml:space="preserve"> </w:t>
      </w:r>
      <w:r w:rsidR="0069327B" w:rsidRPr="0088528C">
        <w:rPr>
          <w:rFonts w:ascii="Arial Narrow" w:hAnsi="Arial Narrow"/>
          <w:color w:val="000000"/>
          <w:lang w:eastAsia="pl-PL"/>
        </w:rPr>
        <w:t>1</w:t>
      </w:r>
      <w:r w:rsidRPr="0088528C">
        <w:rPr>
          <w:rFonts w:ascii="Arial Narrow" w:hAnsi="Arial Narrow"/>
          <w:color w:val="000000"/>
          <w:lang w:eastAsia="pl-PL"/>
        </w:rPr>
        <w:t xml:space="preserve"> umowy, w przypadku odstąpienia przez Zamawiającego od umowy </w:t>
      </w:r>
      <w:r w:rsidR="0067369D" w:rsidRPr="0088528C">
        <w:rPr>
          <w:rFonts w:ascii="Arial Narrow" w:hAnsi="Arial Narrow"/>
          <w:color w:val="000000"/>
          <w:lang w:eastAsia="pl-PL"/>
        </w:rPr>
        <w:br/>
      </w:r>
      <w:r w:rsidRPr="0088528C">
        <w:rPr>
          <w:rFonts w:ascii="Arial Narrow" w:hAnsi="Arial Narrow"/>
          <w:color w:val="000000"/>
          <w:lang w:eastAsia="pl-PL"/>
        </w:rPr>
        <w:t xml:space="preserve">z powodu okoliczności, za które nie odpowiada Wykonawca z zastrzeżeniem okoliczności, </w:t>
      </w:r>
      <w:r w:rsidR="00855B93" w:rsidRPr="0088528C">
        <w:rPr>
          <w:rFonts w:ascii="Arial Narrow" w:hAnsi="Arial Narrow"/>
          <w:color w:val="000000"/>
          <w:lang w:eastAsia="pl-PL"/>
        </w:rPr>
        <w:br/>
      </w:r>
      <w:r w:rsidRPr="0088528C">
        <w:rPr>
          <w:rFonts w:ascii="Arial Narrow" w:hAnsi="Arial Narrow"/>
          <w:color w:val="000000"/>
          <w:lang w:eastAsia="pl-PL"/>
        </w:rPr>
        <w:t>o których mowa w art.</w:t>
      </w:r>
      <w:r w:rsidR="008A3C59" w:rsidRPr="0088528C">
        <w:rPr>
          <w:rFonts w:ascii="Arial Narrow" w:hAnsi="Arial Narrow"/>
          <w:color w:val="000000"/>
          <w:lang w:eastAsia="pl-PL"/>
        </w:rPr>
        <w:t xml:space="preserve"> </w:t>
      </w:r>
      <w:r w:rsidR="00DF24DD" w:rsidRPr="0088528C">
        <w:rPr>
          <w:rFonts w:ascii="Arial Narrow" w:hAnsi="Arial Narrow"/>
          <w:color w:val="000000"/>
          <w:lang w:eastAsia="pl-PL"/>
        </w:rPr>
        <w:t>456</w:t>
      </w:r>
      <w:r w:rsidRPr="0088528C">
        <w:rPr>
          <w:rFonts w:ascii="Arial Narrow" w:hAnsi="Arial Narrow"/>
          <w:color w:val="FF0000"/>
          <w:lang w:eastAsia="pl-PL"/>
        </w:rPr>
        <w:t xml:space="preserve"> </w:t>
      </w:r>
      <w:r w:rsidR="003C7538" w:rsidRPr="0088528C">
        <w:rPr>
          <w:rFonts w:ascii="Arial Narrow" w:hAnsi="Arial Narrow"/>
          <w:color w:val="000000"/>
          <w:lang w:eastAsia="pl-PL"/>
        </w:rPr>
        <w:t xml:space="preserve">ust. 1 pkt. 1 </w:t>
      </w:r>
      <w:r w:rsidR="003C7538" w:rsidRPr="0088528C">
        <w:rPr>
          <w:rFonts w:ascii="Arial Narrow" w:eastAsia="Calibri" w:hAnsi="Arial Narrow" w:cs="Arial"/>
          <w:color w:val="000000"/>
        </w:rPr>
        <w:t>ustawy z dnia 11 września 2019 ro</w:t>
      </w:r>
      <w:r w:rsidR="00A50009">
        <w:rPr>
          <w:rFonts w:ascii="Arial Narrow" w:eastAsia="Calibri" w:hAnsi="Arial Narrow" w:cs="Arial"/>
          <w:color w:val="000000"/>
        </w:rPr>
        <w:t>ku – Prawo zamówień publicznych.</w:t>
      </w:r>
    </w:p>
    <w:p w14:paraId="0503CFB1" w14:textId="1A2C680C" w:rsidR="007F31B9" w:rsidRPr="0088528C" w:rsidRDefault="007F31B9" w:rsidP="00E76017">
      <w:pPr>
        <w:numPr>
          <w:ilvl w:val="0"/>
          <w:numId w:val="9"/>
        </w:numPr>
        <w:suppressAutoHyphens w:val="0"/>
        <w:ind w:left="426" w:right="4" w:hanging="426"/>
        <w:contextualSpacing/>
        <w:jc w:val="both"/>
        <w:rPr>
          <w:rFonts w:ascii="Arial Narrow" w:hAnsi="Arial Narrow"/>
          <w:color w:val="000000"/>
          <w:lang w:eastAsia="pl-PL"/>
        </w:rPr>
      </w:pPr>
      <w:r w:rsidRPr="0088528C">
        <w:rPr>
          <w:rFonts w:ascii="Arial Narrow" w:hAnsi="Arial Narrow"/>
          <w:color w:val="000000"/>
          <w:lang w:eastAsia="pl-PL"/>
        </w:rPr>
        <w:lastRenderedPageBreak/>
        <w:t xml:space="preserve">Zamawiający jest upoważniony do potrącenia należnych kar umownych </w:t>
      </w:r>
      <w:r w:rsidR="002475CB" w:rsidRPr="0088528C">
        <w:rPr>
          <w:rFonts w:ascii="Arial Narrow" w:hAnsi="Arial Narrow"/>
          <w:color w:val="000000"/>
          <w:lang w:eastAsia="pl-PL"/>
        </w:rPr>
        <w:t>z wynagrodzenia Wykonawcy, bez konieczności uprzedniego wezwania o zapłatę.</w:t>
      </w:r>
    </w:p>
    <w:p w14:paraId="7E546192" w14:textId="451F22E6" w:rsidR="00A723C0" w:rsidRPr="00B43150" w:rsidRDefault="007F31B9" w:rsidP="00B43150">
      <w:pPr>
        <w:numPr>
          <w:ilvl w:val="0"/>
          <w:numId w:val="9"/>
        </w:numPr>
        <w:suppressAutoHyphens w:val="0"/>
        <w:ind w:left="426" w:right="4" w:hanging="426"/>
        <w:contextualSpacing/>
        <w:jc w:val="both"/>
        <w:rPr>
          <w:rFonts w:ascii="Arial Narrow" w:hAnsi="Arial Narrow"/>
          <w:color w:val="000000"/>
          <w:lang w:eastAsia="pl-PL"/>
        </w:rPr>
      </w:pPr>
      <w:r w:rsidRPr="0088528C">
        <w:rPr>
          <w:rFonts w:ascii="Arial Narrow" w:hAnsi="Arial Narrow"/>
          <w:color w:val="000000"/>
          <w:lang w:eastAsia="pl-PL"/>
        </w:rPr>
        <w:t>Strony dopuszczają możliwość dochodzenia odszkodowania przewyższającego wysokość zastrzeżonych kar umownych.</w:t>
      </w:r>
    </w:p>
    <w:p w14:paraId="06301481" w14:textId="51162A9F" w:rsidR="0023644B" w:rsidRPr="0088528C" w:rsidRDefault="0023644B" w:rsidP="00D611C4">
      <w:pPr>
        <w:jc w:val="center"/>
        <w:rPr>
          <w:rFonts w:ascii="Arial Narrow" w:hAnsi="Arial Narrow"/>
          <w:b/>
          <w:bCs/>
        </w:rPr>
      </w:pPr>
      <w:bookmarkStart w:id="1" w:name="_Hlk26780454"/>
      <w:r w:rsidRPr="0088528C">
        <w:rPr>
          <w:rFonts w:ascii="Arial Narrow" w:hAnsi="Arial Narrow"/>
          <w:b/>
          <w:bCs/>
        </w:rPr>
        <w:t xml:space="preserve">§ </w:t>
      </w:r>
      <w:r w:rsidR="00020429">
        <w:rPr>
          <w:rFonts w:ascii="Arial Narrow" w:hAnsi="Arial Narrow"/>
          <w:b/>
          <w:bCs/>
        </w:rPr>
        <w:t>9</w:t>
      </w:r>
    </w:p>
    <w:p w14:paraId="7D8F5314" w14:textId="77777777" w:rsidR="001F3EB3" w:rsidRPr="0088528C" w:rsidRDefault="001F3EB3" w:rsidP="0088528C">
      <w:pPr>
        <w:jc w:val="center"/>
        <w:rPr>
          <w:rFonts w:ascii="Arial Narrow" w:hAnsi="Arial Narrow"/>
        </w:rPr>
      </w:pPr>
      <w:r w:rsidRPr="0088528C">
        <w:rPr>
          <w:rFonts w:ascii="Arial Narrow" w:hAnsi="Arial Narrow"/>
          <w:b/>
          <w:bCs/>
        </w:rPr>
        <w:t>ZAMIANY ZAPISÓW UMOWY</w:t>
      </w:r>
    </w:p>
    <w:bookmarkEnd w:id="1"/>
    <w:p w14:paraId="7E732BA2" w14:textId="77777777" w:rsidR="00DE4420" w:rsidRPr="0088528C" w:rsidRDefault="00F011F3" w:rsidP="00E76017">
      <w:pPr>
        <w:numPr>
          <w:ilvl w:val="0"/>
          <w:numId w:val="4"/>
        </w:numPr>
        <w:tabs>
          <w:tab w:val="clear" w:pos="720"/>
        </w:tabs>
        <w:suppressAutoHyphens w:val="0"/>
        <w:ind w:left="426" w:hanging="426"/>
        <w:jc w:val="both"/>
        <w:rPr>
          <w:rFonts w:ascii="Arial Narrow" w:hAnsi="Arial Narrow"/>
          <w:lang w:eastAsia="pl-PL"/>
        </w:rPr>
      </w:pPr>
      <w:r w:rsidRPr="0088528C">
        <w:rPr>
          <w:rFonts w:ascii="Arial Narrow" w:hAnsi="Arial Narrow"/>
          <w:lang w:eastAsia="pl-PL"/>
        </w:rPr>
        <w:t>Zamawiający przewiduje możliwość wprowadzania zmian w zawartej umowie, których nie można było przewidzieć w chwili zawarcia umowy</w:t>
      </w:r>
      <w:r w:rsidR="00DE4420" w:rsidRPr="0088528C">
        <w:rPr>
          <w:rFonts w:ascii="Arial Narrow" w:hAnsi="Arial Narrow"/>
          <w:lang w:eastAsia="pl-PL"/>
        </w:rPr>
        <w:t>.</w:t>
      </w:r>
    </w:p>
    <w:p w14:paraId="235DF258" w14:textId="77777777" w:rsidR="00A62E02" w:rsidRPr="0088528C" w:rsidRDefault="00A62E02" w:rsidP="00E76017">
      <w:pPr>
        <w:numPr>
          <w:ilvl w:val="0"/>
          <w:numId w:val="4"/>
        </w:numPr>
        <w:tabs>
          <w:tab w:val="clear" w:pos="720"/>
        </w:tabs>
        <w:ind w:left="426" w:hanging="426"/>
        <w:jc w:val="both"/>
        <w:rPr>
          <w:rFonts w:ascii="Arial Narrow" w:hAnsi="Arial Narrow"/>
        </w:rPr>
      </w:pPr>
      <w:r w:rsidRPr="0088528C">
        <w:rPr>
          <w:rFonts w:ascii="Arial Narrow" w:hAnsi="Arial Narrow"/>
        </w:rPr>
        <w:t>Wszelkie zmiany postanowień niniejszej umowy wymagają formy pisemnej pod rygorem nieważności z wyłączeniem wynagrodzenia, które nie podlega zmianie.</w:t>
      </w:r>
    </w:p>
    <w:p w14:paraId="7CF739CD" w14:textId="52D97138" w:rsidR="00B819E9" w:rsidRPr="00B43150" w:rsidRDefault="00A62E02" w:rsidP="0088528C">
      <w:pPr>
        <w:numPr>
          <w:ilvl w:val="0"/>
          <w:numId w:val="4"/>
        </w:numPr>
        <w:tabs>
          <w:tab w:val="clear" w:pos="720"/>
        </w:tabs>
        <w:ind w:left="426" w:hanging="426"/>
        <w:jc w:val="both"/>
        <w:rPr>
          <w:rFonts w:ascii="Arial Narrow" w:hAnsi="Arial Narrow"/>
        </w:rPr>
      </w:pPr>
      <w:r w:rsidRPr="0088528C">
        <w:rPr>
          <w:rFonts w:ascii="Arial Narrow" w:hAnsi="Arial Narrow"/>
        </w:rPr>
        <w:t>Jeżeli Wykonawca rażąco naruszy postanowienia niniejszej umowy Zamawiający może rozwiązać ją</w:t>
      </w:r>
      <w:r w:rsidR="00781D9C" w:rsidRPr="0088528C">
        <w:rPr>
          <w:rFonts w:ascii="Arial Narrow" w:hAnsi="Arial Narrow"/>
        </w:rPr>
        <w:t> </w:t>
      </w:r>
      <w:r w:rsidRPr="0088528C">
        <w:rPr>
          <w:rFonts w:ascii="Arial Narrow" w:hAnsi="Arial Narrow"/>
        </w:rPr>
        <w:t>w trybie natychmiastowym</w:t>
      </w:r>
      <w:r w:rsidR="00244F5D" w:rsidRPr="0088528C">
        <w:rPr>
          <w:rFonts w:ascii="Arial Narrow" w:hAnsi="Arial Narrow"/>
        </w:rPr>
        <w:t>.</w:t>
      </w:r>
    </w:p>
    <w:p w14:paraId="33717505" w14:textId="486DDA06" w:rsidR="0023644B" w:rsidRPr="0088528C" w:rsidRDefault="0023644B" w:rsidP="0088528C">
      <w:pPr>
        <w:jc w:val="center"/>
        <w:rPr>
          <w:rFonts w:ascii="Arial Narrow" w:hAnsi="Arial Narrow"/>
          <w:b/>
          <w:bCs/>
        </w:rPr>
      </w:pPr>
      <w:r w:rsidRPr="0088528C">
        <w:rPr>
          <w:rFonts w:ascii="Arial Narrow" w:hAnsi="Arial Narrow"/>
          <w:b/>
          <w:bCs/>
        </w:rPr>
        <w:t xml:space="preserve">§ </w:t>
      </w:r>
      <w:r w:rsidR="00B31F36" w:rsidRPr="0088528C">
        <w:rPr>
          <w:rFonts w:ascii="Arial Narrow" w:hAnsi="Arial Narrow"/>
          <w:b/>
          <w:bCs/>
        </w:rPr>
        <w:t>1</w:t>
      </w:r>
      <w:r w:rsidR="00020429">
        <w:rPr>
          <w:rFonts w:ascii="Arial Narrow" w:hAnsi="Arial Narrow"/>
          <w:b/>
          <w:bCs/>
        </w:rPr>
        <w:t>0</w:t>
      </w:r>
    </w:p>
    <w:p w14:paraId="22A30AEC" w14:textId="77777777" w:rsidR="001F3EB3" w:rsidRPr="0088528C" w:rsidRDefault="001F3EB3" w:rsidP="0088528C">
      <w:pPr>
        <w:jc w:val="center"/>
        <w:rPr>
          <w:rFonts w:ascii="Arial Narrow" w:hAnsi="Arial Narrow"/>
        </w:rPr>
      </w:pPr>
      <w:r w:rsidRPr="0088528C">
        <w:rPr>
          <w:rFonts w:ascii="Arial Narrow" w:hAnsi="Arial Narrow"/>
          <w:b/>
          <w:bCs/>
        </w:rPr>
        <w:t>POSTANOWIENIA KOŃCOWE</w:t>
      </w:r>
    </w:p>
    <w:p w14:paraId="63E6CBDC" w14:textId="77777777" w:rsidR="0023644B" w:rsidRPr="0088528C" w:rsidRDefault="0023644B" w:rsidP="00E76017">
      <w:pPr>
        <w:numPr>
          <w:ilvl w:val="0"/>
          <w:numId w:val="2"/>
        </w:numPr>
        <w:tabs>
          <w:tab w:val="clear" w:pos="0"/>
        </w:tabs>
        <w:ind w:left="426" w:hanging="426"/>
        <w:jc w:val="both"/>
        <w:rPr>
          <w:rFonts w:ascii="Arial Narrow" w:hAnsi="Arial Narrow"/>
        </w:rPr>
      </w:pPr>
      <w:r w:rsidRPr="0088528C">
        <w:rPr>
          <w:rFonts w:ascii="Arial Narrow" w:hAnsi="Arial Narrow"/>
        </w:rPr>
        <w:t xml:space="preserve">W sprawach nieuregulowanych niniejszą umową mają </w:t>
      </w:r>
      <w:r w:rsidR="005C7B5E" w:rsidRPr="0088528C">
        <w:rPr>
          <w:rFonts w:ascii="Arial Narrow" w:hAnsi="Arial Narrow"/>
        </w:rPr>
        <w:t>zastosowanie odpowiednie</w:t>
      </w:r>
      <w:r w:rsidRPr="0088528C">
        <w:rPr>
          <w:rFonts w:ascii="Arial Narrow" w:hAnsi="Arial Narrow"/>
        </w:rPr>
        <w:t xml:space="preserve"> przepisy kodeksu cywilnego.</w:t>
      </w:r>
    </w:p>
    <w:p w14:paraId="2827A5BE" w14:textId="77777777" w:rsidR="001F3EB3" w:rsidRPr="0088528C" w:rsidRDefault="001F3EB3" w:rsidP="00E76017">
      <w:pPr>
        <w:numPr>
          <w:ilvl w:val="0"/>
          <w:numId w:val="2"/>
        </w:numPr>
        <w:tabs>
          <w:tab w:val="clear" w:pos="0"/>
        </w:tabs>
        <w:ind w:left="426" w:hanging="426"/>
        <w:jc w:val="both"/>
        <w:rPr>
          <w:rFonts w:ascii="Arial Narrow" w:hAnsi="Arial Narrow"/>
        </w:rPr>
      </w:pPr>
      <w:r w:rsidRPr="0088528C">
        <w:rPr>
          <w:rFonts w:ascii="Arial Narrow" w:hAnsi="Arial Narrow"/>
        </w:rPr>
        <w:t>Wykonawcy nie przysługuje odszkodowanie za rozwiązanie umowy przed końcem jej</w:t>
      </w:r>
      <w:r w:rsidR="00781D9C" w:rsidRPr="0088528C">
        <w:rPr>
          <w:rFonts w:ascii="Arial Narrow" w:hAnsi="Arial Narrow"/>
        </w:rPr>
        <w:t> </w:t>
      </w:r>
      <w:r w:rsidRPr="0088528C">
        <w:rPr>
          <w:rFonts w:ascii="Arial Narrow" w:hAnsi="Arial Narrow"/>
        </w:rPr>
        <w:t>obowiązywania</w:t>
      </w:r>
      <w:r w:rsidR="002900B9" w:rsidRPr="0088528C">
        <w:rPr>
          <w:rFonts w:ascii="Arial Narrow" w:hAnsi="Arial Narrow"/>
        </w:rPr>
        <w:t>.</w:t>
      </w:r>
    </w:p>
    <w:p w14:paraId="140E364E" w14:textId="77777777" w:rsidR="0023644B" w:rsidRPr="0088528C" w:rsidRDefault="0023644B" w:rsidP="00E76017">
      <w:pPr>
        <w:numPr>
          <w:ilvl w:val="0"/>
          <w:numId w:val="2"/>
        </w:numPr>
        <w:tabs>
          <w:tab w:val="clear" w:pos="0"/>
        </w:tabs>
        <w:ind w:left="426" w:hanging="426"/>
        <w:jc w:val="both"/>
        <w:rPr>
          <w:rFonts w:ascii="Arial Narrow" w:hAnsi="Arial Narrow"/>
        </w:rPr>
      </w:pPr>
      <w:r w:rsidRPr="0088528C">
        <w:rPr>
          <w:rFonts w:ascii="Arial Narrow" w:hAnsi="Arial Narrow"/>
        </w:rPr>
        <w:t xml:space="preserve">Wszelkie spory wynikłe na tle stosowania umowy strony poddają pod </w:t>
      </w:r>
      <w:r w:rsidR="005C7B5E" w:rsidRPr="0088528C">
        <w:rPr>
          <w:rFonts w:ascii="Arial Narrow" w:hAnsi="Arial Narrow"/>
        </w:rPr>
        <w:t>rozstrzygnięcie Sądu właściwego</w:t>
      </w:r>
      <w:r w:rsidRPr="0088528C">
        <w:rPr>
          <w:rFonts w:ascii="Arial Narrow" w:hAnsi="Arial Narrow"/>
        </w:rPr>
        <w:t xml:space="preserve"> dla siedziby Zamawiającego.</w:t>
      </w:r>
    </w:p>
    <w:p w14:paraId="0045FE5F" w14:textId="77777777" w:rsidR="0023644B" w:rsidRPr="0088528C" w:rsidRDefault="0023644B" w:rsidP="00E76017">
      <w:pPr>
        <w:numPr>
          <w:ilvl w:val="0"/>
          <w:numId w:val="2"/>
        </w:numPr>
        <w:tabs>
          <w:tab w:val="clear" w:pos="0"/>
        </w:tabs>
        <w:ind w:left="426" w:hanging="426"/>
        <w:jc w:val="both"/>
        <w:rPr>
          <w:rFonts w:ascii="Arial Narrow" w:hAnsi="Arial Narrow"/>
        </w:rPr>
      </w:pPr>
      <w:r w:rsidRPr="0088528C">
        <w:rPr>
          <w:rFonts w:ascii="Arial Narrow" w:hAnsi="Arial Narrow"/>
        </w:rPr>
        <w:t xml:space="preserve">Umowa została sporządzona w </w:t>
      </w:r>
      <w:r w:rsidR="00244F5D" w:rsidRPr="0088528C">
        <w:rPr>
          <w:rFonts w:ascii="Arial Narrow" w:hAnsi="Arial Narrow"/>
        </w:rPr>
        <w:t>trzech</w:t>
      </w:r>
      <w:r w:rsidRPr="0088528C">
        <w:rPr>
          <w:rFonts w:ascii="Arial Narrow" w:hAnsi="Arial Narrow"/>
        </w:rPr>
        <w:t xml:space="preserve"> jednobrzmiących egzemplarzach: </w:t>
      </w:r>
      <w:r w:rsidR="00244F5D" w:rsidRPr="0088528C">
        <w:rPr>
          <w:rFonts w:ascii="Arial Narrow" w:hAnsi="Arial Narrow"/>
        </w:rPr>
        <w:t>dwa</w:t>
      </w:r>
      <w:r w:rsidRPr="0088528C">
        <w:rPr>
          <w:rFonts w:ascii="Arial Narrow" w:hAnsi="Arial Narrow"/>
        </w:rPr>
        <w:t xml:space="preserve"> dla Zamawiającego i</w:t>
      </w:r>
      <w:r w:rsidR="00781D9C" w:rsidRPr="0088528C">
        <w:rPr>
          <w:rFonts w:ascii="Arial Narrow" w:hAnsi="Arial Narrow"/>
        </w:rPr>
        <w:t> </w:t>
      </w:r>
      <w:r w:rsidRPr="0088528C">
        <w:rPr>
          <w:rFonts w:ascii="Arial Narrow" w:hAnsi="Arial Narrow"/>
        </w:rPr>
        <w:t xml:space="preserve">jeden dla Wykonawcy. </w:t>
      </w:r>
    </w:p>
    <w:p w14:paraId="183C2030" w14:textId="77777777" w:rsidR="0023644B" w:rsidRDefault="0023644B" w:rsidP="0088528C">
      <w:pPr>
        <w:rPr>
          <w:rFonts w:ascii="Arial Narrow" w:hAnsi="Arial Narrow"/>
          <w:b/>
        </w:rPr>
      </w:pPr>
    </w:p>
    <w:p w14:paraId="2FAF69B4" w14:textId="77777777" w:rsidR="00A723C0" w:rsidRPr="0088528C" w:rsidRDefault="00A723C0" w:rsidP="0088528C">
      <w:pPr>
        <w:rPr>
          <w:rFonts w:ascii="Arial Narrow" w:hAnsi="Arial Narrow"/>
          <w:b/>
        </w:rPr>
      </w:pPr>
    </w:p>
    <w:p w14:paraId="7776F5C1" w14:textId="77777777" w:rsidR="0023644B" w:rsidRPr="0088528C" w:rsidRDefault="0023644B" w:rsidP="0088528C">
      <w:pPr>
        <w:jc w:val="center"/>
        <w:rPr>
          <w:rFonts w:ascii="Arial Narrow" w:hAnsi="Arial Narrow"/>
        </w:rPr>
      </w:pPr>
      <w:r w:rsidRPr="0088528C">
        <w:rPr>
          <w:rFonts w:ascii="Arial Narrow" w:hAnsi="Arial Narrow"/>
          <w:b/>
        </w:rPr>
        <w:t>ZAMAWIAJĄCY</w:t>
      </w:r>
      <w:r w:rsidRPr="0088528C">
        <w:rPr>
          <w:rFonts w:ascii="Arial Narrow" w:hAnsi="Arial Narrow"/>
          <w:b/>
        </w:rPr>
        <w:tab/>
      </w:r>
      <w:r w:rsidRPr="0088528C">
        <w:rPr>
          <w:rFonts w:ascii="Arial Narrow" w:hAnsi="Arial Narrow"/>
          <w:b/>
        </w:rPr>
        <w:tab/>
      </w:r>
      <w:r w:rsidRPr="0088528C">
        <w:rPr>
          <w:rFonts w:ascii="Arial Narrow" w:hAnsi="Arial Narrow"/>
          <w:b/>
        </w:rPr>
        <w:tab/>
      </w:r>
      <w:r w:rsidRPr="0088528C">
        <w:rPr>
          <w:rFonts w:ascii="Arial Narrow" w:hAnsi="Arial Narrow"/>
          <w:b/>
        </w:rPr>
        <w:tab/>
      </w:r>
      <w:r w:rsidRPr="0088528C">
        <w:rPr>
          <w:rFonts w:ascii="Arial Narrow" w:hAnsi="Arial Narrow"/>
          <w:b/>
        </w:rPr>
        <w:tab/>
      </w:r>
      <w:r w:rsidRPr="0088528C">
        <w:rPr>
          <w:rFonts w:ascii="Arial Narrow" w:hAnsi="Arial Narrow"/>
          <w:b/>
        </w:rPr>
        <w:tab/>
      </w:r>
      <w:r w:rsidRPr="0088528C">
        <w:rPr>
          <w:rFonts w:ascii="Arial Narrow" w:hAnsi="Arial Narrow"/>
          <w:b/>
        </w:rPr>
        <w:tab/>
        <w:t>WYKONAWCA</w:t>
      </w:r>
    </w:p>
    <w:sectPr w:rsidR="0023644B" w:rsidRPr="0088528C" w:rsidSect="00B43150">
      <w:footerReference w:type="default" r:id="rId8"/>
      <w:pgSz w:w="11906" w:h="16838"/>
      <w:pgMar w:top="1276" w:right="1417" w:bottom="709" w:left="1417" w:header="708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247280" w14:textId="77777777" w:rsidR="00E76017" w:rsidRDefault="00E76017" w:rsidP="00A835B9">
      <w:r>
        <w:separator/>
      </w:r>
    </w:p>
  </w:endnote>
  <w:endnote w:type="continuationSeparator" w:id="0">
    <w:p w14:paraId="1C4EA4BF" w14:textId="77777777" w:rsidR="00E76017" w:rsidRDefault="00E76017" w:rsidP="00A835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D588A1" w14:textId="77777777" w:rsidR="003C7538" w:rsidRPr="003C7538" w:rsidRDefault="003C7538">
    <w:pPr>
      <w:pStyle w:val="Stopka"/>
      <w:jc w:val="center"/>
      <w:rPr>
        <w:rFonts w:ascii="Arial Narrow" w:hAnsi="Arial Narrow"/>
        <w:sz w:val="20"/>
        <w:szCs w:val="20"/>
      </w:rPr>
    </w:pPr>
    <w:r w:rsidRPr="003C7538">
      <w:rPr>
        <w:rFonts w:ascii="Arial Narrow" w:hAnsi="Arial Narrow"/>
        <w:sz w:val="20"/>
        <w:szCs w:val="20"/>
      </w:rPr>
      <w:t xml:space="preserve">Strona </w:t>
    </w:r>
    <w:r w:rsidRPr="003C7538">
      <w:rPr>
        <w:rFonts w:ascii="Arial Narrow" w:hAnsi="Arial Narrow"/>
        <w:b/>
        <w:bCs/>
        <w:sz w:val="20"/>
        <w:szCs w:val="20"/>
      </w:rPr>
      <w:fldChar w:fldCharType="begin"/>
    </w:r>
    <w:r w:rsidRPr="003C7538">
      <w:rPr>
        <w:rFonts w:ascii="Arial Narrow" w:hAnsi="Arial Narrow"/>
        <w:b/>
        <w:bCs/>
        <w:sz w:val="20"/>
        <w:szCs w:val="20"/>
      </w:rPr>
      <w:instrText>PAGE</w:instrText>
    </w:r>
    <w:r w:rsidRPr="003C7538">
      <w:rPr>
        <w:rFonts w:ascii="Arial Narrow" w:hAnsi="Arial Narrow"/>
        <w:b/>
        <w:bCs/>
        <w:sz w:val="20"/>
        <w:szCs w:val="20"/>
      </w:rPr>
      <w:fldChar w:fldCharType="separate"/>
    </w:r>
    <w:r w:rsidR="00A50009">
      <w:rPr>
        <w:rFonts w:ascii="Arial Narrow" w:hAnsi="Arial Narrow"/>
        <w:b/>
        <w:bCs/>
        <w:noProof/>
        <w:sz w:val="20"/>
        <w:szCs w:val="20"/>
      </w:rPr>
      <w:t>1</w:t>
    </w:r>
    <w:r w:rsidRPr="003C7538">
      <w:rPr>
        <w:rFonts w:ascii="Arial Narrow" w:hAnsi="Arial Narrow"/>
        <w:b/>
        <w:bCs/>
        <w:sz w:val="20"/>
        <w:szCs w:val="20"/>
      </w:rPr>
      <w:fldChar w:fldCharType="end"/>
    </w:r>
    <w:r w:rsidRPr="003C7538">
      <w:rPr>
        <w:rFonts w:ascii="Arial Narrow" w:hAnsi="Arial Narrow"/>
        <w:sz w:val="20"/>
        <w:szCs w:val="20"/>
      </w:rPr>
      <w:t xml:space="preserve"> z </w:t>
    </w:r>
    <w:r w:rsidRPr="003C7538">
      <w:rPr>
        <w:rFonts w:ascii="Arial Narrow" w:hAnsi="Arial Narrow"/>
        <w:b/>
        <w:bCs/>
        <w:sz w:val="20"/>
        <w:szCs w:val="20"/>
      </w:rPr>
      <w:fldChar w:fldCharType="begin"/>
    </w:r>
    <w:r w:rsidRPr="003C7538">
      <w:rPr>
        <w:rFonts w:ascii="Arial Narrow" w:hAnsi="Arial Narrow"/>
        <w:b/>
        <w:bCs/>
        <w:sz w:val="20"/>
        <w:szCs w:val="20"/>
      </w:rPr>
      <w:instrText>NUMPAGES</w:instrText>
    </w:r>
    <w:r w:rsidRPr="003C7538">
      <w:rPr>
        <w:rFonts w:ascii="Arial Narrow" w:hAnsi="Arial Narrow"/>
        <w:b/>
        <w:bCs/>
        <w:sz w:val="20"/>
        <w:szCs w:val="20"/>
      </w:rPr>
      <w:fldChar w:fldCharType="separate"/>
    </w:r>
    <w:r w:rsidR="00A50009">
      <w:rPr>
        <w:rFonts w:ascii="Arial Narrow" w:hAnsi="Arial Narrow"/>
        <w:b/>
        <w:bCs/>
        <w:noProof/>
        <w:sz w:val="20"/>
        <w:szCs w:val="20"/>
      </w:rPr>
      <w:t>4</w:t>
    </w:r>
    <w:r w:rsidRPr="003C7538">
      <w:rPr>
        <w:rFonts w:ascii="Arial Narrow" w:hAnsi="Arial Narrow"/>
        <w:b/>
        <w:bCs/>
        <w:sz w:val="20"/>
        <w:szCs w:val="20"/>
      </w:rPr>
      <w:fldChar w:fldCharType="end"/>
    </w:r>
  </w:p>
  <w:p w14:paraId="6EE775E2" w14:textId="77777777" w:rsidR="00A835B9" w:rsidRDefault="00A835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EC25B5" w14:textId="77777777" w:rsidR="00E76017" w:rsidRDefault="00E76017" w:rsidP="00A835B9">
      <w:r>
        <w:separator/>
      </w:r>
    </w:p>
  </w:footnote>
  <w:footnote w:type="continuationSeparator" w:id="0">
    <w:p w14:paraId="65066CAE" w14:textId="77777777" w:rsidR="00E76017" w:rsidRDefault="00E76017" w:rsidP="00A835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00000002"/>
    <w:multiLevelType w:val="multilevel"/>
    <w:tmpl w:val="9E024926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Cs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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A3768786"/>
    <w:name w:val="WW8Num7"/>
    <w:lvl w:ilvl="0">
      <w:start w:val="1"/>
      <w:numFmt w:val="decimal"/>
      <w:lvlText w:val="%1."/>
      <w:lvlJc w:val="left"/>
      <w:rPr>
        <w:rFonts w:hint="default"/>
        <w:color w:val="000000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9" w15:restartNumberingAfterBreak="0">
    <w:nsid w:val="00000017"/>
    <w:multiLevelType w:val="multilevel"/>
    <w:tmpl w:val="00000017"/>
    <w:lvl w:ilvl="0">
      <w:start w:val="1"/>
      <w:numFmt w:val="decimal"/>
      <w:lvlText w:val="%1."/>
      <w:lvlJc w:val="left"/>
      <w:pPr>
        <w:tabs>
          <w:tab w:val="num" w:pos="642"/>
        </w:tabs>
        <w:ind w:left="642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722"/>
        </w:tabs>
        <w:ind w:left="1722" w:hanging="360"/>
      </w:pPr>
    </w:lvl>
    <w:lvl w:ilvl="2">
      <w:start w:val="1"/>
      <w:numFmt w:val="lowerRoman"/>
      <w:lvlText w:val="%3."/>
      <w:lvlJc w:val="left"/>
      <w:pPr>
        <w:tabs>
          <w:tab w:val="num" w:pos="2442"/>
        </w:tabs>
        <w:ind w:left="2442" w:hanging="180"/>
      </w:pPr>
    </w:lvl>
    <w:lvl w:ilvl="3">
      <w:start w:val="1"/>
      <w:numFmt w:val="decimal"/>
      <w:lvlText w:val="%4."/>
      <w:lvlJc w:val="left"/>
      <w:pPr>
        <w:tabs>
          <w:tab w:val="num" w:pos="3162"/>
        </w:tabs>
        <w:ind w:left="3162" w:hanging="360"/>
      </w:pPr>
    </w:lvl>
    <w:lvl w:ilvl="4">
      <w:start w:val="1"/>
      <w:numFmt w:val="lowerLetter"/>
      <w:lvlText w:val="%5."/>
      <w:lvlJc w:val="left"/>
      <w:pPr>
        <w:tabs>
          <w:tab w:val="num" w:pos="3882"/>
        </w:tabs>
        <w:ind w:left="3882" w:hanging="360"/>
      </w:pPr>
    </w:lvl>
    <w:lvl w:ilvl="5">
      <w:start w:val="1"/>
      <w:numFmt w:val="lowerRoman"/>
      <w:lvlText w:val="%6."/>
      <w:lvlJc w:val="left"/>
      <w:pPr>
        <w:tabs>
          <w:tab w:val="num" w:pos="4602"/>
        </w:tabs>
        <w:ind w:left="4602" w:hanging="180"/>
      </w:pPr>
    </w:lvl>
    <w:lvl w:ilvl="6">
      <w:start w:val="1"/>
      <w:numFmt w:val="decimal"/>
      <w:lvlText w:val="%7."/>
      <w:lvlJc w:val="left"/>
      <w:pPr>
        <w:tabs>
          <w:tab w:val="num" w:pos="5322"/>
        </w:tabs>
        <w:ind w:left="5322" w:hanging="360"/>
      </w:pPr>
    </w:lvl>
    <w:lvl w:ilvl="7">
      <w:start w:val="1"/>
      <w:numFmt w:val="lowerLetter"/>
      <w:lvlText w:val="%8."/>
      <w:lvlJc w:val="left"/>
      <w:pPr>
        <w:tabs>
          <w:tab w:val="num" w:pos="6042"/>
        </w:tabs>
        <w:ind w:left="6042" w:hanging="360"/>
      </w:pPr>
    </w:lvl>
    <w:lvl w:ilvl="8">
      <w:start w:val="1"/>
      <w:numFmt w:val="lowerRoman"/>
      <w:lvlText w:val="%9."/>
      <w:lvlJc w:val="left"/>
      <w:pPr>
        <w:tabs>
          <w:tab w:val="num" w:pos="6762"/>
        </w:tabs>
        <w:ind w:left="6762" w:hanging="180"/>
      </w:pPr>
    </w:lvl>
  </w:abstractNum>
  <w:abstractNum w:abstractNumId="10" w15:restartNumberingAfterBreak="0">
    <w:nsid w:val="00000018"/>
    <w:multiLevelType w:val="multilevel"/>
    <w:tmpl w:val="00000018"/>
    <w:lvl w:ilvl="0">
      <w:start w:val="2"/>
      <w:numFmt w:val="decimal"/>
      <w:lvlText w:val="%1."/>
      <w:lvlJc w:val="left"/>
      <w:pPr>
        <w:tabs>
          <w:tab w:val="num" w:pos="642"/>
        </w:tabs>
        <w:ind w:left="642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722"/>
        </w:tabs>
        <w:ind w:left="1722" w:hanging="360"/>
      </w:pPr>
    </w:lvl>
    <w:lvl w:ilvl="2">
      <w:start w:val="1"/>
      <w:numFmt w:val="lowerRoman"/>
      <w:lvlText w:val="%3."/>
      <w:lvlJc w:val="left"/>
      <w:pPr>
        <w:tabs>
          <w:tab w:val="num" w:pos="2442"/>
        </w:tabs>
        <w:ind w:left="2442" w:hanging="180"/>
      </w:pPr>
    </w:lvl>
    <w:lvl w:ilvl="3">
      <w:start w:val="1"/>
      <w:numFmt w:val="decimal"/>
      <w:lvlText w:val="%4."/>
      <w:lvlJc w:val="left"/>
      <w:pPr>
        <w:tabs>
          <w:tab w:val="num" w:pos="3162"/>
        </w:tabs>
        <w:ind w:left="3162" w:hanging="360"/>
      </w:pPr>
    </w:lvl>
    <w:lvl w:ilvl="4">
      <w:start w:val="1"/>
      <w:numFmt w:val="lowerLetter"/>
      <w:lvlText w:val="%5."/>
      <w:lvlJc w:val="left"/>
      <w:pPr>
        <w:tabs>
          <w:tab w:val="num" w:pos="3882"/>
        </w:tabs>
        <w:ind w:left="3882" w:hanging="360"/>
      </w:pPr>
    </w:lvl>
    <w:lvl w:ilvl="5">
      <w:start w:val="1"/>
      <w:numFmt w:val="lowerRoman"/>
      <w:lvlText w:val="%6."/>
      <w:lvlJc w:val="left"/>
      <w:pPr>
        <w:tabs>
          <w:tab w:val="num" w:pos="4602"/>
        </w:tabs>
        <w:ind w:left="4602" w:hanging="180"/>
      </w:pPr>
    </w:lvl>
    <w:lvl w:ilvl="6">
      <w:start w:val="1"/>
      <w:numFmt w:val="decimal"/>
      <w:lvlText w:val="%7."/>
      <w:lvlJc w:val="left"/>
      <w:pPr>
        <w:tabs>
          <w:tab w:val="num" w:pos="5322"/>
        </w:tabs>
        <w:ind w:left="5322" w:hanging="360"/>
      </w:pPr>
    </w:lvl>
    <w:lvl w:ilvl="7">
      <w:start w:val="1"/>
      <w:numFmt w:val="lowerLetter"/>
      <w:lvlText w:val="%8."/>
      <w:lvlJc w:val="left"/>
      <w:pPr>
        <w:tabs>
          <w:tab w:val="num" w:pos="6042"/>
        </w:tabs>
        <w:ind w:left="6042" w:hanging="360"/>
      </w:pPr>
    </w:lvl>
    <w:lvl w:ilvl="8">
      <w:start w:val="1"/>
      <w:numFmt w:val="lowerRoman"/>
      <w:lvlText w:val="%9."/>
      <w:lvlJc w:val="left"/>
      <w:pPr>
        <w:tabs>
          <w:tab w:val="num" w:pos="6762"/>
        </w:tabs>
        <w:ind w:left="6762" w:hanging="180"/>
      </w:pPr>
    </w:lvl>
  </w:abstractNum>
  <w:abstractNum w:abstractNumId="11" w15:restartNumberingAfterBreak="0">
    <w:nsid w:val="089C7E01"/>
    <w:multiLevelType w:val="hybridMultilevel"/>
    <w:tmpl w:val="3C3EAB0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0FD34BB8"/>
    <w:multiLevelType w:val="hybridMultilevel"/>
    <w:tmpl w:val="37F893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0438F4"/>
    <w:multiLevelType w:val="hybridMultilevel"/>
    <w:tmpl w:val="D5269002"/>
    <w:lvl w:ilvl="0" w:tplc="15D6F7F4">
      <w:start w:val="1"/>
      <w:numFmt w:val="decimal"/>
      <w:lvlText w:val="%1."/>
      <w:lvlJc w:val="left"/>
      <w:pPr>
        <w:ind w:left="114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1AC410D2"/>
    <w:multiLevelType w:val="hybridMultilevel"/>
    <w:tmpl w:val="E86E501E"/>
    <w:lvl w:ilvl="0" w:tplc="1B7A5D14">
      <w:start w:val="2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D020A8"/>
    <w:multiLevelType w:val="hybridMultilevel"/>
    <w:tmpl w:val="F7E848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8245AE"/>
    <w:multiLevelType w:val="hybridMultilevel"/>
    <w:tmpl w:val="3E8852BE"/>
    <w:lvl w:ilvl="0" w:tplc="CA408DC4">
      <w:start w:val="1"/>
      <w:numFmt w:val="decimal"/>
      <w:lvlText w:val="%1."/>
      <w:lvlJc w:val="left"/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833678"/>
    <w:multiLevelType w:val="hybridMultilevel"/>
    <w:tmpl w:val="C89E058E"/>
    <w:lvl w:ilvl="0" w:tplc="9956210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B72FD30">
      <w:start w:val="1"/>
      <w:numFmt w:val="lowerLetter"/>
      <w:lvlText w:val="%3)"/>
      <w:lvlJc w:val="left"/>
      <w:pPr>
        <w:ind w:left="2340" w:hanging="360"/>
      </w:pPr>
      <w:rPr>
        <w:rFonts w:hint="default"/>
        <w:sz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636AEF"/>
    <w:multiLevelType w:val="hybridMultilevel"/>
    <w:tmpl w:val="A3F2243E"/>
    <w:lvl w:ilvl="0" w:tplc="93E64EC8">
      <w:start w:val="1"/>
      <w:numFmt w:val="bullet"/>
      <w:lvlText w:val="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9" w15:restartNumberingAfterBreak="0">
    <w:nsid w:val="37032376"/>
    <w:multiLevelType w:val="hybridMultilevel"/>
    <w:tmpl w:val="1DF6EF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EE66E6"/>
    <w:multiLevelType w:val="hybridMultilevel"/>
    <w:tmpl w:val="3DA43A22"/>
    <w:lvl w:ilvl="0" w:tplc="93E64EC8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3ABE5B40"/>
    <w:multiLevelType w:val="hybridMultilevel"/>
    <w:tmpl w:val="FF5289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1A1D14"/>
    <w:multiLevelType w:val="hybridMultilevel"/>
    <w:tmpl w:val="9B0223B6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F7F3E66"/>
    <w:multiLevelType w:val="hybridMultilevel"/>
    <w:tmpl w:val="0082D172"/>
    <w:lvl w:ilvl="0" w:tplc="000000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431D1F"/>
    <w:multiLevelType w:val="hybridMultilevel"/>
    <w:tmpl w:val="2BFE150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5679F3"/>
    <w:multiLevelType w:val="hybridMultilevel"/>
    <w:tmpl w:val="1DF6EF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7D0195"/>
    <w:multiLevelType w:val="hybridMultilevel"/>
    <w:tmpl w:val="54B87E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810E2E"/>
    <w:multiLevelType w:val="hybridMultilevel"/>
    <w:tmpl w:val="CB120D14"/>
    <w:lvl w:ilvl="0" w:tplc="08FE502E">
      <w:start w:val="1"/>
      <w:numFmt w:val="lowerLetter"/>
      <w:lvlText w:val="%1)"/>
      <w:lvlJc w:val="left"/>
      <w:pPr>
        <w:ind w:left="1713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8" w15:restartNumberingAfterBreak="0">
    <w:nsid w:val="552836E0"/>
    <w:multiLevelType w:val="hybridMultilevel"/>
    <w:tmpl w:val="A0DA4B02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5B190925"/>
    <w:multiLevelType w:val="hybridMultilevel"/>
    <w:tmpl w:val="6EF2B126"/>
    <w:lvl w:ilvl="0" w:tplc="52F28A76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B52129A"/>
    <w:multiLevelType w:val="hybridMultilevel"/>
    <w:tmpl w:val="9BB88E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694B66"/>
    <w:multiLevelType w:val="hybridMultilevel"/>
    <w:tmpl w:val="BB2E4BE2"/>
    <w:lvl w:ilvl="0" w:tplc="F474B3EE">
      <w:start w:val="1"/>
      <w:numFmt w:val="bullet"/>
      <w:lvlText w:val="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E127BA"/>
    <w:multiLevelType w:val="hybridMultilevel"/>
    <w:tmpl w:val="B00439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D77E1E"/>
    <w:multiLevelType w:val="hybridMultilevel"/>
    <w:tmpl w:val="02B402B2"/>
    <w:lvl w:ilvl="0" w:tplc="A1B6685E">
      <w:start w:val="1"/>
      <w:numFmt w:val="bullet"/>
      <w:lvlText w:val=""/>
      <w:lvlJc w:val="left"/>
      <w:pPr>
        <w:ind w:left="36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3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0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7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5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2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9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6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381" w:hanging="360"/>
      </w:pPr>
      <w:rPr>
        <w:rFonts w:ascii="Wingdings" w:hAnsi="Wingdings" w:hint="default"/>
      </w:rPr>
    </w:lvl>
  </w:abstractNum>
  <w:num w:numId="1" w16cid:durableId="356656973">
    <w:abstractNumId w:val="1"/>
  </w:num>
  <w:num w:numId="2" w16cid:durableId="75593248">
    <w:abstractNumId w:val="5"/>
  </w:num>
  <w:num w:numId="3" w16cid:durableId="1814133371">
    <w:abstractNumId w:val="31"/>
  </w:num>
  <w:num w:numId="4" w16cid:durableId="1666009907">
    <w:abstractNumId w:val="23"/>
  </w:num>
  <w:num w:numId="5" w16cid:durableId="24912538">
    <w:abstractNumId w:val="32"/>
  </w:num>
  <w:num w:numId="6" w16cid:durableId="2051029045">
    <w:abstractNumId w:val="33"/>
  </w:num>
  <w:num w:numId="7" w16cid:durableId="493448790">
    <w:abstractNumId w:val="13"/>
  </w:num>
  <w:num w:numId="8" w16cid:durableId="1220828579">
    <w:abstractNumId w:val="27"/>
  </w:num>
  <w:num w:numId="9" w16cid:durableId="557470788">
    <w:abstractNumId w:val="16"/>
  </w:num>
  <w:num w:numId="10" w16cid:durableId="701781782">
    <w:abstractNumId w:val="21"/>
  </w:num>
  <w:num w:numId="11" w16cid:durableId="278881577">
    <w:abstractNumId w:val="30"/>
  </w:num>
  <w:num w:numId="12" w16cid:durableId="427240870">
    <w:abstractNumId w:val="22"/>
  </w:num>
  <w:num w:numId="13" w16cid:durableId="1891573817">
    <w:abstractNumId w:val="28"/>
  </w:num>
  <w:num w:numId="14" w16cid:durableId="2025128687">
    <w:abstractNumId w:val="24"/>
  </w:num>
  <w:num w:numId="15" w16cid:durableId="436800044">
    <w:abstractNumId w:val="15"/>
  </w:num>
  <w:num w:numId="16" w16cid:durableId="452987665">
    <w:abstractNumId w:val="18"/>
  </w:num>
  <w:num w:numId="17" w16cid:durableId="1697851037">
    <w:abstractNumId w:val="12"/>
  </w:num>
  <w:num w:numId="18" w16cid:durableId="1161233642">
    <w:abstractNumId w:val="20"/>
  </w:num>
  <w:num w:numId="19" w16cid:durableId="872427750">
    <w:abstractNumId w:val="9"/>
  </w:num>
  <w:num w:numId="20" w16cid:durableId="1309016329">
    <w:abstractNumId w:val="10"/>
  </w:num>
  <w:num w:numId="21" w16cid:durableId="149910473">
    <w:abstractNumId w:val="17"/>
  </w:num>
  <w:num w:numId="22" w16cid:durableId="720324418">
    <w:abstractNumId w:val="11"/>
  </w:num>
  <w:num w:numId="23" w16cid:durableId="273950132">
    <w:abstractNumId w:val="19"/>
  </w:num>
  <w:num w:numId="24" w16cid:durableId="709108215">
    <w:abstractNumId w:val="29"/>
  </w:num>
  <w:num w:numId="25" w16cid:durableId="880553436">
    <w:abstractNumId w:val="25"/>
  </w:num>
  <w:num w:numId="26" w16cid:durableId="1980064750">
    <w:abstractNumId w:val="14"/>
  </w:num>
  <w:num w:numId="27" w16cid:durableId="1387071589">
    <w:abstractNumId w:val="2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34A"/>
    <w:rsid w:val="0000063C"/>
    <w:rsid w:val="0000718A"/>
    <w:rsid w:val="00020429"/>
    <w:rsid w:val="000246D1"/>
    <w:rsid w:val="00035F8B"/>
    <w:rsid w:val="00052BE3"/>
    <w:rsid w:val="00066733"/>
    <w:rsid w:val="00067CFB"/>
    <w:rsid w:val="00071FB5"/>
    <w:rsid w:val="0008210E"/>
    <w:rsid w:val="00083E13"/>
    <w:rsid w:val="000901DB"/>
    <w:rsid w:val="000A2A6F"/>
    <w:rsid w:val="000D56B0"/>
    <w:rsid w:val="000D77ED"/>
    <w:rsid w:val="00135316"/>
    <w:rsid w:val="001402FC"/>
    <w:rsid w:val="00164754"/>
    <w:rsid w:val="0018341E"/>
    <w:rsid w:val="00186A29"/>
    <w:rsid w:val="001B47C5"/>
    <w:rsid w:val="001C203B"/>
    <w:rsid w:val="001D3294"/>
    <w:rsid w:val="001F3EB3"/>
    <w:rsid w:val="001F7F28"/>
    <w:rsid w:val="00204FD0"/>
    <w:rsid w:val="00226330"/>
    <w:rsid w:val="00226516"/>
    <w:rsid w:val="002272D3"/>
    <w:rsid w:val="0023644B"/>
    <w:rsid w:val="002369A1"/>
    <w:rsid w:val="00244F5D"/>
    <w:rsid w:val="002475CB"/>
    <w:rsid w:val="0025279C"/>
    <w:rsid w:val="00287E42"/>
    <w:rsid w:val="002900B9"/>
    <w:rsid w:val="002C3610"/>
    <w:rsid w:val="002C4B74"/>
    <w:rsid w:val="002E6DDA"/>
    <w:rsid w:val="002F4CC7"/>
    <w:rsid w:val="00300070"/>
    <w:rsid w:val="00307E67"/>
    <w:rsid w:val="00330AF7"/>
    <w:rsid w:val="003357D6"/>
    <w:rsid w:val="00336CEA"/>
    <w:rsid w:val="00361653"/>
    <w:rsid w:val="00364449"/>
    <w:rsid w:val="00380D3C"/>
    <w:rsid w:val="00393C73"/>
    <w:rsid w:val="003A4E4A"/>
    <w:rsid w:val="003A70BE"/>
    <w:rsid w:val="003B2BCE"/>
    <w:rsid w:val="003B2F87"/>
    <w:rsid w:val="003B4D4F"/>
    <w:rsid w:val="003C1B94"/>
    <w:rsid w:val="003C3D35"/>
    <w:rsid w:val="003C714F"/>
    <w:rsid w:val="003C7538"/>
    <w:rsid w:val="003D2FCA"/>
    <w:rsid w:val="0040171C"/>
    <w:rsid w:val="00443DAA"/>
    <w:rsid w:val="00444303"/>
    <w:rsid w:val="00456EC5"/>
    <w:rsid w:val="0046274A"/>
    <w:rsid w:val="0048242F"/>
    <w:rsid w:val="004A57B8"/>
    <w:rsid w:val="004C3B70"/>
    <w:rsid w:val="004C57FA"/>
    <w:rsid w:val="004D4F8C"/>
    <w:rsid w:val="004E05F9"/>
    <w:rsid w:val="00511DCD"/>
    <w:rsid w:val="0053283E"/>
    <w:rsid w:val="00545D80"/>
    <w:rsid w:val="00561406"/>
    <w:rsid w:val="00564FEC"/>
    <w:rsid w:val="00581F35"/>
    <w:rsid w:val="005A2369"/>
    <w:rsid w:val="005A701E"/>
    <w:rsid w:val="005C1A8E"/>
    <w:rsid w:val="005C7B5E"/>
    <w:rsid w:val="005D27C2"/>
    <w:rsid w:val="005D2D3F"/>
    <w:rsid w:val="005D78C2"/>
    <w:rsid w:val="005E7E55"/>
    <w:rsid w:val="006005DA"/>
    <w:rsid w:val="00604FAC"/>
    <w:rsid w:val="006164D5"/>
    <w:rsid w:val="006312BD"/>
    <w:rsid w:val="006468BE"/>
    <w:rsid w:val="00666E76"/>
    <w:rsid w:val="0067369D"/>
    <w:rsid w:val="0069327B"/>
    <w:rsid w:val="00693B10"/>
    <w:rsid w:val="006A3B8C"/>
    <w:rsid w:val="006B6CA9"/>
    <w:rsid w:val="006D06AC"/>
    <w:rsid w:val="006E6EA3"/>
    <w:rsid w:val="007031A6"/>
    <w:rsid w:val="007253B6"/>
    <w:rsid w:val="00746B38"/>
    <w:rsid w:val="00761025"/>
    <w:rsid w:val="00781D9C"/>
    <w:rsid w:val="00793CC6"/>
    <w:rsid w:val="00793EDE"/>
    <w:rsid w:val="00795D7D"/>
    <w:rsid w:val="007E3A31"/>
    <w:rsid w:val="007F31B9"/>
    <w:rsid w:val="0082551B"/>
    <w:rsid w:val="008356C3"/>
    <w:rsid w:val="008528E3"/>
    <w:rsid w:val="008539E1"/>
    <w:rsid w:val="00855B93"/>
    <w:rsid w:val="0088528C"/>
    <w:rsid w:val="00886A5C"/>
    <w:rsid w:val="008919EB"/>
    <w:rsid w:val="008A3C59"/>
    <w:rsid w:val="008B05FB"/>
    <w:rsid w:val="008C2169"/>
    <w:rsid w:val="008C334A"/>
    <w:rsid w:val="008D4A91"/>
    <w:rsid w:val="008D5146"/>
    <w:rsid w:val="008E4DA4"/>
    <w:rsid w:val="008E7256"/>
    <w:rsid w:val="0091751F"/>
    <w:rsid w:val="0094018B"/>
    <w:rsid w:val="009401F7"/>
    <w:rsid w:val="009666D9"/>
    <w:rsid w:val="00970C40"/>
    <w:rsid w:val="009720D4"/>
    <w:rsid w:val="009E523F"/>
    <w:rsid w:val="009E7E7E"/>
    <w:rsid w:val="00A10D0C"/>
    <w:rsid w:val="00A12EE3"/>
    <w:rsid w:val="00A249D7"/>
    <w:rsid w:val="00A50009"/>
    <w:rsid w:val="00A502DD"/>
    <w:rsid w:val="00A5465F"/>
    <w:rsid w:val="00A62E02"/>
    <w:rsid w:val="00A723C0"/>
    <w:rsid w:val="00A73B50"/>
    <w:rsid w:val="00A753DF"/>
    <w:rsid w:val="00A835B9"/>
    <w:rsid w:val="00A8417E"/>
    <w:rsid w:val="00A859BF"/>
    <w:rsid w:val="00A9400F"/>
    <w:rsid w:val="00AA44B2"/>
    <w:rsid w:val="00AA62EE"/>
    <w:rsid w:val="00AB7B59"/>
    <w:rsid w:val="00AC0C4D"/>
    <w:rsid w:val="00AC6C7A"/>
    <w:rsid w:val="00AD4517"/>
    <w:rsid w:val="00AE0037"/>
    <w:rsid w:val="00B163DB"/>
    <w:rsid w:val="00B31F36"/>
    <w:rsid w:val="00B33DAB"/>
    <w:rsid w:val="00B43150"/>
    <w:rsid w:val="00B433F6"/>
    <w:rsid w:val="00B6612F"/>
    <w:rsid w:val="00B77965"/>
    <w:rsid w:val="00B819E9"/>
    <w:rsid w:val="00BB1F5C"/>
    <w:rsid w:val="00BB4331"/>
    <w:rsid w:val="00C04FF3"/>
    <w:rsid w:val="00C075D9"/>
    <w:rsid w:val="00C27940"/>
    <w:rsid w:val="00C30D27"/>
    <w:rsid w:val="00C5134D"/>
    <w:rsid w:val="00C55553"/>
    <w:rsid w:val="00C73505"/>
    <w:rsid w:val="00C81E94"/>
    <w:rsid w:val="00CA2735"/>
    <w:rsid w:val="00CD6669"/>
    <w:rsid w:val="00CF05EB"/>
    <w:rsid w:val="00D063B8"/>
    <w:rsid w:val="00D104E6"/>
    <w:rsid w:val="00D20F57"/>
    <w:rsid w:val="00D2511D"/>
    <w:rsid w:val="00D343B0"/>
    <w:rsid w:val="00D41E9D"/>
    <w:rsid w:val="00D611C4"/>
    <w:rsid w:val="00D6499C"/>
    <w:rsid w:val="00D772F8"/>
    <w:rsid w:val="00D84730"/>
    <w:rsid w:val="00D8602D"/>
    <w:rsid w:val="00D91886"/>
    <w:rsid w:val="00D94A3C"/>
    <w:rsid w:val="00DB6676"/>
    <w:rsid w:val="00DD67E3"/>
    <w:rsid w:val="00DE265D"/>
    <w:rsid w:val="00DE4420"/>
    <w:rsid w:val="00DF24DD"/>
    <w:rsid w:val="00E371B1"/>
    <w:rsid w:val="00E500AD"/>
    <w:rsid w:val="00E76017"/>
    <w:rsid w:val="00E94367"/>
    <w:rsid w:val="00EB5F6E"/>
    <w:rsid w:val="00ED7AC6"/>
    <w:rsid w:val="00EE7978"/>
    <w:rsid w:val="00EE7A8D"/>
    <w:rsid w:val="00EF25F9"/>
    <w:rsid w:val="00F011F3"/>
    <w:rsid w:val="00F10014"/>
    <w:rsid w:val="00F2215D"/>
    <w:rsid w:val="00F2457A"/>
    <w:rsid w:val="00F43A09"/>
    <w:rsid w:val="00F522E9"/>
    <w:rsid w:val="00F55EF4"/>
    <w:rsid w:val="00F564FA"/>
    <w:rsid w:val="00F62D61"/>
    <w:rsid w:val="00FC78F6"/>
    <w:rsid w:val="00FD267C"/>
    <w:rsid w:val="00FD7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88D5E79"/>
  <w15:chartTrackingRefBased/>
  <w15:docId w15:val="{95B0C7B9-DD24-46F6-B2AA-26DECFEE9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  <w:bCs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Domylnaczcionkaakapitu1">
    <w:name w:val="Domyślna czcionka akapitu1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334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C334A"/>
    <w:rPr>
      <w:rFonts w:ascii="Segoe UI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A835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835B9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835B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835B9"/>
    <w:rPr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A835B9"/>
    <w:pPr>
      <w:suppressAutoHyphens w:val="0"/>
      <w:spacing w:after="160" w:line="259" w:lineRule="auto"/>
      <w:ind w:left="720"/>
      <w:contextualSpacing/>
    </w:pPr>
    <w:rPr>
      <w:rFonts w:ascii="Arial Narrow" w:eastAsia="Calibri" w:hAnsi="Arial Narrow"/>
      <w:sz w:val="20"/>
      <w:szCs w:val="20"/>
      <w:lang w:eastAsia="en-US"/>
    </w:rPr>
  </w:style>
  <w:style w:type="character" w:styleId="Hipercze">
    <w:name w:val="Hyperlink"/>
    <w:uiPriority w:val="99"/>
    <w:unhideWhenUsed/>
    <w:rsid w:val="00D91886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F564FA"/>
    <w:rPr>
      <w:color w:val="605E5C"/>
      <w:shd w:val="clear" w:color="auto" w:fill="E1DFDD"/>
    </w:rPr>
  </w:style>
  <w:style w:type="paragraph" w:styleId="Bezodstpw">
    <w:name w:val="No Spacing"/>
    <w:qFormat/>
    <w:rsid w:val="00F55EF4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D74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D740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D7405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74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D7405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090021-25DA-4D85-A264-9DDB76F87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1467</Words>
  <Characters>8807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ND………</vt:lpstr>
    </vt:vector>
  </TitlesOfParts>
  <Company/>
  <LinksUpToDate>false</LinksUpToDate>
  <CharactersWithSpaces>10254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ND………</dc:title>
  <dc:subject/>
  <dc:creator>MZD</dc:creator>
  <cp:keywords/>
  <cp:lastModifiedBy>Joanna Koźmińska</cp:lastModifiedBy>
  <cp:revision>2</cp:revision>
  <cp:lastPrinted>2024-10-16T12:06:00Z</cp:lastPrinted>
  <dcterms:created xsi:type="dcterms:W3CDTF">2024-10-23T11:09:00Z</dcterms:created>
  <dcterms:modified xsi:type="dcterms:W3CDTF">2024-10-23T11:09:00Z</dcterms:modified>
</cp:coreProperties>
</file>