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69CFDB" w14:textId="77777777" w:rsidR="00C4103F" w:rsidRDefault="007118F0" w:rsidP="00DD58ED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  <w:r w:rsidRPr="00DD58ED">
        <w:rPr>
          <w:rFonts w:ascii="Times New Roman" w:hAnsi="Times New Roman" w:cs="Times New Roman"/>
          <w:b/>
          <w:sz w:val="21"/>
          <w:szCs w:val="21"/>
        </w:rPr>
        <w:t>Zamawiający</w:t>
      </w:r>
      <w:r w:rsidR="007936D6" w:rsidRPr="00DD58ED">
        <w:rPr>
          <w:rFonts w:ascii="Times New Roman" w:hAnsi="Times New Roman" w:cs="Times New Roman"/>
          <w:b/>
          <w:sz w:val="21"/>
          <w:szCs w:val="21"/>
        </w:rPr>
        <w:t>:</w:t>
      </w:r>
    </w:p>
    <w:p w14:paraId="3057AF45" w14:textId="77777777" w:rsidR="007272AD" w:rsidRPr="00DD58ED" w:rsidRDefault="007272AD" w:rsidP="00DD58ED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</w:p>
    <w:p w14:paraId="2EEBB214" w14:textId="77777777" w:rsidR="00DD58ED" w:rsidRPr="007272AD" w:rsidRDefault="00DD58ED" w:rsidP="00DD58ED">
      <w:pPr>
        <w:spacing w:after="0" w:line="240" w:lineRule="auto"/>
        <w:ind w:left="5954"/>
        <w:rPr>
          <w:rFonts w:ascii="Times New Roman" w:hAnsi="Times New Roman" w:cs="Times New Roman"/>
          <w:b/>
          <w:sz w:val="21"/>
          <w:szCs w:val="21"/>
        </w:rPr>
      </w:pPr>
      <w:r w:rsidRPr="007272AD">
        <w:rPr>
          <w:rFonts w:ascii="Times New Roman" w:hAnsi="Times New Roman" w:cs="Times New Roman"/>
          <w:b/>
          <w:sz w:val="21"/>
          <w:szCs w:val="21"/>
        </w:rPr>
        <w:t>Teatr Narodowy</w:t>
      </w:r>
      <w:r w:rsidRPr="007272AD">
        <w:rPr>
          <w:rFonts w:ascii="Times New Roman" w:hAnsi="Times New Roman" w:cs="Times New Roman"/>
          <w:b/>
          <w:sz w:val="21"/>
          <w:szCs w:val="21"/>
        </w:rPr>
        <w:br/>
        <w:t xml:space="preserve">Pl. Teatralny 3 </w:t>
      </w:r>
    </w:p>
    <w:p w14:paraId="231B62BD" w14:textId="77777777" w:rsidR="00C4103F" w:rsidRPr="007272AD" w:rsidRDefault="00DD58ED" w:rsidP="00DD58ED">
      <w:pPr>
        <w:spacing w:after="0" w:line="240" w:lineRule="auto"/>
        <w:ind w:left="5954"/>
        <w:rPr>
          <w:rFonts w:ascii="Times New Roman" w:hAnsi="Times New Roman" w:cs="Times New Roman"/>
          <w:b/>
          <w:i/>
          <w:sz w:val="16"/>
          <w:szCs w:val="16"/>
        </w:rPr>
      </w:pPr>
      <w:r w:rsidRPr="007272AD">
        <w:rPr>
          <w:rFonts w:ascii="Times New Roman" w:hAnsi="Times New Roman" w:cs="Times New Roman"/>
          <w:b/>
          <w:sz w:val="21"/>
          <w:szCs w:val="21"/>
        </w:rPr>
        <w:t xml:space="preserve">00-077 Warszawa </w:t>
      </w:r>
    </w:p>
    <w:p w14:paraId="6CA7AC59" w14:textId="77777777" w:rsidR="00C4103F" w:rsidRPr="00DD58ED" w:rsidRDefault="007118F0" w:rsidP="00DD58ED">
      <w:pPr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DD58ED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DD58ED">
        <w:rPr>
          <w:rFonts w:ascii="Times New Roman" w:hAnsi="Times New Roman" w:cs="Times New Roman"/>
          <w:b/>
          <w:sz w:val="21"/>
          <w:szCs w:val="21"/>
        </w:rPr>
        <w:t>:</w:t>
      </w:r>
    </w:p>
    <w:p w14:paraId="778BBB4E" w14:textId="77777777" w:rsidR="007118F0" w:rsidRDefault="007118F0" w:rsidP="00DD58ED">
      <w:pPr>
        <w:spacing w:after="0" w:line="36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DD58ED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469D8B9B" w14:textId="77777777" w:rsidR="00DD58ED" w:rsidRPr="00DD58ED" w:rsidRDefault="00DD58ED" w:rsidP="00DD58ED">
      <w:pPr>
        <w:spacing w:after="0" w:line="36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DD58ED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2501A548" w14:textId="77777777" w:rsidR="007118F0" w:rsidRPr="00DD58ED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DD58ED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DD58ED">
        <w:rPr>
          <w:rFonts w:ascii="Times New Roman" w:hAnsi="Times New Roman" w:cs="Times New Roman"/>
          <w:i/>
          <w:sz w:val="16"/>
          <w:szCs w:val="16"/>
        </w:rPr>
        <w:t xml:space="preserve">, w zależności </w:t>
      </w:r>
      <w:r w:rsidR="00DD58ED" w:rsidRPr="00DD58ED">
        <w:rPr>
          <w:rFonts w:ascii="Times New Roman" w:hAnsi="Times New Roman" w:cs="Times New Roman"/>
          <w:i/>
          <w:sz w:val="16"/>
          <w:szCs w:val="16"/>
        </w:rPr>
        <w:br/>
      </w:r>
      <w:r w:rsidR="00BB0C3C" w:rsidRPr="00DD58ED">
        <w:rPr>
          <w:rFonts w:ascii="Times New Roman" w:hAnsi="Times New Roman" w:cs="Times New Roman"/>
          <w:i/>
          <w:sz w:val="16"/>
          <w:szCs w:val="16"/>
        </w:rPr>
        <w:t xml:space="preserve">od podmiotu: NIP/PESEL, </w:t>
      </w:r>
      <w:r w:rsidRPr="00DD58ED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DD58ED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DD58ED">
        <w:rPr>
          <w:rFonts w:ascii="Times New Roman" w:hAnsi="Times New Roman" w:cs="Times New Roman"/>
          <w:i/>
          <w:sz w:val="16"/>
          <w:szCs w:val="16"/>
        </w:rPr>
        <w:t>)</w:t>
      </w:r>
    </w:p>
    <w:p w14:paraId="4B2E8B2E" w14:textId="77777777" w:rsidR="007118F0" w:rsidRPr="00DD58ED" w:rsidRDefault="007936D6" w:rsidP="00DD58ED">
      <w:pPr>
        <w:spacing w:after="0" w:line="36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DD58ED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539E3D40" w14:textId="77777777" w:rsidR="00C4103F" w:rsidRPr="00DD58ED" w:rsidRDefault="007936D6" w:rsidP="00DD58ED">
      <w:pPr>
        <w:spacing w:after="0" w:line="36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DD58ED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78A09C69" w14:textId="77777777" w:rsidR="005A7410" w:rsidRPr="00DD58ED" w:rsidRDefault="007936D6" w:rsidP="00DD58ED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DD58ED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DD58ED">
        <w:rPr>
          <w:rFonts w:ascii="Times New Roman" w:hAnsi="Times New Roman" w:cs="Times New Roman"/>
          <w:i/>
          <w:sz w:val="16"/>
          <w:szCs w:val="16"/>
        </w:rPr>
        <w:t xml:space="preserve">azwisko, </w:t>
      </w:r>
      <w:r w:rsidR="005A7410" w:rsidRPr="00DD58ED">
        <w:rPr>
          <w:rFonts w:ascii="Times New Roman" w:hAnsi="Times New Roman" w:cs="Times New Roman"/>
          <w:i/>
          <w:sz w:val="16"/>
          <w:szCs w:val="16"/>
        </w:rPr>
        <w:t>stanowisko</w:t>
      </w:r>
    </w:p>
    <w:p w14:paraId="449D5205" w14:textId="77777777" w:rsidR="007936D6" w:rsidRPr="00DD58ED" w:rsidRDefault="00825A09" w:rsidP="00DD58ED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DD58ED">
        <w:rPr>
          <w:rFonts w:ascii="Times New Roman" w:hAnsi="Times New Roman" w:cs="Times New Roman"/>
          <w:i/>
          <w:sz w:val="16"/>
          <w:szCs w:val="16"/>
        </w:rPr>
        <w:t>podstawa do  reprezentacji</w:t>
      </w:r>
      <w:r w:rsidR="007936D6" w:rsidRPr="00DD58ED">
        <w:rPr>
          <w:rFonts w:ascii="Times New Roman" w:hAnsi="Times New Roman" w:cs="Times New Roman"/>
          <w:i/>
          <w:sz w:val="16"/>
          <w:szCs w:val="16"/>
        </w:rPr>
        <w:t>)</w:t>
      </w:r>
    </w:p>
    <w:p w14:paraId="6260569E" w14:textId="77777777" w:rsidR="00D03430" w:rsidRDefault="00D03430" w:rsidP="00C4103F">
      <w:pPr>
        <w:rPr>
          <w:rFonts w:ascii="Times New Roman" w:hAnsi="Times New Roman" w:cs="Times New Roman"/>
          <w:sz w:val="21"/>
          <w:szCs w:val="21"/>
        </w:rPr>
      </w:pPr>
    </w:p>
    <w:p w14:paraId="24E7CC35" w14:textId="77777777" w:rsidR="00D46BD0" w:rsidRPr="00DD58ED" w:rsidRDefault="00D46BD0" w:rsidP="00C4103F">
      <w:pPr>
        <w:rPr>
          <w:rFonts w:ascii="Times New Roman" w:hAnsi="Times New Roman" w:cs="Times New Roman"/>
          <w:sz w:val="21"/>
          <w:szCs w:val="21"/>
        </w:rPr>
      </w:pPr>
    </w:p>
    <w:p w14:paraId="6B91DACD" w14:textId="77777777" w:rsidR="00262D61" w:rsidRPr="001539EF" w:rsidRDefault="00C4103F" w:rsidP="00D03430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539EF">
        <w:rPr>
          <w:rFonts w:ascii="Times New Roman" w:hAnsi="Times New Roman" w:cs="Times New Roman"/>
          <w:b/>
          <w:u w:val="single"/>
        </w:rPr>
        <w:t xml:space="preserve">Oświadczenie </w:t>
      </w:r>
      <w:r w:rsidR="00F906CA" w:rsidRPr="001539EF">
        <w:rPr>
          <w:rFonts w:ascii="Times New Roman" w:hAnsi="Times New Roman" w:cs="Times New Roman"/>
          <w:b/>
          <w:u w:val="single"/>
        </w:rPr>
        <w:t>Wykonawcy</w:t>
      </w:r>
      <w:r w:rsidR="00680CBC">
        <w:rPr>
          <w:rFonts w:ascii="Times New Roman" w:hAnsi="Times New Roman" w:cs="Times New Roman"/>
          <w:b/>
          <w:u w:val="single"/>
        </w:rPr>
        <w:t>*</w:t>
      </w:r>
      <w:r w:rsidR="00F906CA" w:rsidRPr="001539EF">
        <w:rPr>
          <w:rFonts w:ascii="Times New Roman" w:hAnsi="Times New Roman" w:cs="Times New Roman"/>
          <w:b/>
          <w:u w:val="single"/>
        </w:rPr>
        <w:t xml:space="preserve"> </w:t>
      </w:r>
      <w:r w:rsidR="005A7410" w:rsidRPr="001539EF">
        <w:rPr>
          <w:rFonts w:ascii="Times New Roman" w:hAnsi="Times New Roman" w:cs="Times New Roman"/>
          <w:b/>
          <w:u w:val="single"/>
        </w:rPr>
        <w:t xml:space="preserve">o niepodleganiu wykluczeniu, spełnianiu warunków udziału </w:t>
      </w:r>
      <w:r w:rsidR="005A7410" w:rsidRPr="001539EF">
        <w:rPr>
          <w:rFonts w:ascii="Times New Roman" w:hAnsi="Times New Roman" w:cs="Times New Roman"/>
          <w:b/>
          <w:u w:val="single"/>
        </w:rPr>
        <w:br/>
        <w:t>w postępowaniu lub kryteriów selekc</w:t>
      </w:r>
      <w:r w:rsidR="00F906CA" w:rsidRPr="001539EF">
        <w:rPr>
          <w:rFonts w:ascii="Times New Roman" w:hAnsi="Times New Roman" w:cs="Times New Roman"/>
          <w:b/>
          <w:u w:val="single"/>
        </w:rPr>
        <w:t>ji, w zakresie wskazanym przez Z</w:t>
      </w:r>
      <w:r w:rsidR="005A7410" w:rsidRPr="001539EF">
        <w:rPr>
          <w:rFonts w:ascii="Times New Roman" w:hAnsi="Times New Roman" w:cs="Times New Roman"/>
          <w:b/>
          <w:u w:val="single"/>
        </w:rPr>
        <w:t>amawiającego</w:t>
      </w:r>
    </w:p>
    <w:p w14:paraId="5583EA99" w14:textId="77777777" w:rsidR="00262D61" w:rsidRPr="001539EF" w:rsidRDefault="00520174" w:rsidP="00D03430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1539EF">
        <w:rPr>
          <w:rFonts w:ascii="Times New Roman" w:hAnsi="Times New Roman" w:cs="Times New Roman"/>
          <w:b/>
        </w:rPr>
        <w:t>s</w:t>
      </w:r>
      <w:r w:rsidR="00C4103F" w:rsidRPr="001539EF">
        <w:rPr>
          <w:rFonts w:ascii="Times New Roman" w:hAnsi="Times New Roman" w:cs="Times New Roman"/>
          <w:b/>
        </w:rPr>
        <w:t>kładane na pod</w:t>
      </w:r>
      <w:r w:rsidR="00804F07" w:rsidRPr="001539EF">
        <w:rPr>
          <w:rFonts w:ascii="Times New Roman" w:hAnsi="Times New Roman" w:cs="Times New Roman"/>
          <w:b/>
        </w:rPr>
        <w:t xml:space="preserve">stawie art. </w:t>
      </w:r>
      <w:r w:rsidR="005A7410" w:rsidRPr="001539EF">
        <w:rPr>
          <w:rFonts w:ascii="Times New Roman" w:hAnsi="Times New Roman" w:cs="Times New Roman"/>
          <w:b/>
        </w:rPr>
        <w:t>125</w:t>
      </w:r>
      <w:r w:rsidR="00804F07" w:rsidRPr="001539EF">
        <w:rPr>
          <w:rFonts w:ascii="Times New Roman" w:hAnsi="Times New Roman" w:cs="Times New Roman"/>
          <w:b/>
        </w:rPr>
        <w:t xml:space="preserve"> ust. 1 ust</w:t>
      </w:r>
      <w:r w:rsidR="00262D61" w:rsidRPr="001539EF">
        <w:rPr>
          <w:rFonts w:ascii="Times New Roman" w:hAnsi="Times New Roman" w:cs="Times New Roman"/>
          <w:b/>
        </w:rPr>
        <w:t xml:space="preserve">awy z dnia </w:t>
      </w:r>
      <w:r w:rsidR="005A7410" w:rsidRPr="001539EF">
        <w:rPr>
          <w:rFonts w:ascii="Times New Roman" w:hAnsi="Times New Roman" w:cs="Times New Roman"/>
          <w:b/>
        </w:rPr>
        <w:t xml:space="preserve">11 września </w:t>
      </w:r>
      <w:r w:rsidR="00262D61" w:rsidRPr="001539EF">
        <w:rPr>
          <w:rFonts w:ascii="Times New Roman" w:hAnsi="Times New Roman" w:cs="Times New Roman"/>
          <w:b/>
        </w:rPr>
        <w:t>20</w:t>
      </w:r>
      <w:r w:rsidR="005A7410" w:rsidRPr="001539EF">
        <w:rPr>
          <w:rFonts w:ascii="Times New Roman" w:hAnsi="Times New Roman" w:cs="Times New Roman"/>
          <w:b/>
        </w:rPr>
        <w:t>19</w:t>
      </w:r>
      <w:r w:rsidR="00262D61" w:rsidRPr="001539EF">
        <w:rPr>
          <w:rFonts w:ascii="Times New Roman" w:hAnsi="Times New Roman" w:cs="Times New Roman"/>
          <w:b/>
        </w:rPr>
        <w:t xml:space="preserve"> r. </w:t>
      </w:r>
    </w:p>
    <w:p w14:paraId="40CBE0CD" w14:textId="2AEEE5BD" w:rsidR="00804F07" w:rsidRPr="001539EF" w:rsidRDefault="00804F07" w:rsidP="00D03430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1539EF">
        <w:rPr>
          <w:rFonts w:ascii="Times New Roman" w:hAnsi="Times New Roman" w:cs="Times New Roman"/>
          <w:b/>
        </w:rPr>
        <w:t xml:space="preserve"> </w:t>
      </w:r>
      <w:r w:rsidR="00C4103F" w:rsidRPr="001539EF">
        <w:rPr>
          <w:rFonts w:ascii="Times New Roman" w:hAnsi="Times New Roman" w:cs="Times New Roman"/>
          <w:b/>
        </w:rPr>
        <w:t>Prawo zamówień publicznych</w:t>
      </w:r>
      <w:r w:rsidRPr="001539EF">
        <w:rPr>
          <w:rFonts w:ascii="Times New Roman" w:hAnsi="Times New Roman" w:cs="Times New Roman"/>
          <w:b/>
        </w:rPr>
        <w:t xml:space="preserve"> </w:t>
      </w:r>
      <w:r w:rsidR="00DD58ED" w:rsidRPr="001539EF">
        <w:rPr>
          <w:rFonts w:ascii="Times New Roman" w:hAnsi="Times New Roman" w:cs="Times New Roman"/>
          <w:b/>
        </w:rPr>
        <w:t xml:space="preserve">(tj. </w:t>
      </w:r>
      <w:r w:rsidR="00EF1F9C" w:rsidRPr="00EF1F9C">
        <w:rPr>
          <w:rFonts w:ascii="Times New Roman" w:hAnsi="Times New Roman" w:cs="Times New Roman"/>
          <w:b/>
        </w:rPr>
        <w:t>Dz.U.202</w:t>
      </w:r>
      <w:r w:rsidR="007E09A4">
        <w:rPr>
          <w:rFonts w:ascii="Times New Roman" w:hAnsi="Times New Roman" w:cs="Times New Roman"/>
          <w:b/>
        </w:rPr>
        <w:t>4</w:t>
      </w:r>
      <w:r w:rsidR="00EF1F9C" w:rsidRPr="00EF1F9C">
        <w:rPr>
          <w:rFonts w:ascii="Times New Roman" w:hAnsi="Times New Roman" w:cs="Times New Roman"/>
          <w:b/>
        </w:rPr>
        <w:t>.</w:t>
      </w:r>
      <w:r w:rsidR="007E09A4">
        <w:rPr>
          <w:rFonts w:ascii="Times New Roman" w:hAnsi="Times New Roman" w:cs="Times New Roman"/>
          <w:b/>
        </w:rPr>
        <w:t>1320)</w:t>
      </w:r>
      <w:r w:rsidR="00DD58ED" w:rsidRPr="001539EF">
        <w:rPr>
          <w:rFonts w:ascii="Times New Roman" w:hAnsi="Times New Roman" w:cs="Times New Roman"/>
          <w:b/>
        </w:rPr>
        <w:t xml:space="preserve"> dalej zwaną „Pzp”</w:t>
      </w:r>
    </w:p>
    <w:p w14:paraId="687BDD8E" w14:textId="77777777" w:rsidR="004C4854" w:rsidRPr="00DD58ED" w:rsidRDefault="004C4854" w:rsidP="00DD58ED">
      <w:pPr>
        <w:spacing w:before="120" w:after="0" w:line="36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14:paraId="72EF7C8E" w14:textId="2DAAA3B1" w:rsidR="00D409DE" w:rsidRPr="004664B3" w:rsidRDefault="001F027E" w:rsidP="004E7D2E">
      <w:pPr>
        <w:spacing w:after="0" w:line="288" w:lineRule="auto"/>
        <w:jc w:val="both"/>
        <w:rPr>
          <w:rFonts w:ascii="Times New Roman" w:hAnsi="Times New Roman" w:cs="Times New Roman"/>
        </w:rPr>
      </w:pPr>
      <w:r w:rsidRPr="004664B3">
        <w:rPr>
          <w:rFonts w:ascii="Times New Roman" w:hAnsi="Times New Roman" w:cs="Times New Roman"/>
        </w:rPr>
        <w:t>Na potrzeby postę</w:t>
      </w:r>
      <w:r w:rsidR="008D0487" w:rsidRPr="004664B3">
        <w:rPr>
          <w:rFonts w:ascii="Times New Roman" w:hAnsi="Times New Roman" w:cs="Times New Roman"/>
        </w:rPr>
        <w:t xml:space="preserve">powania o udzielenie </w:t>
      </w:r>
      <w:r w:rsidR="007936D6" w:rsidRPr="004664B3">
        <w:rPr>
          <w:rFonts w:ascii="Times New Roman" w:hAnsi="Times New Roman" w:cs="Times New Roman"/>
        </w:rPr>
        <w:t>zamówienia publicznego</w:t>
      </w:r>
      <w:r w:rsidR="00D03430" w:rsidRPr="004664B3">
        <w:rPr>
          <w:rFonts w:ascii="Times New Roman" w:hAnsi="Times New Roman" w:cs="Times New Roman"/>
        </w:rPr>
        <w:t xml:space="preserve"> </w:t>
      </w:r>
      <w:r w:rsidR="002168A8" w:rsidRPr="004664B3">
        <w:rPr>
          <w:rFonts w:ascii="Times New Roman" w:hAnsi="Times New Roman" w:cs="Times New Roman"/>
        </w:rPr>
        <w:t>pn.</w:t>
      </w:r>
      <w:r w:rsidR="00D03430" w:rsidRPr="004664B3">
        <w:rPr>
          <w:rFonts w:ascii="Times New Roman" w:hAnsi="Times New Roman" w:cs="Times New Roman"/>
        </w:rPr>
        <w:t>:</w:t>
      </w:r>
      <w:r w:rsidR="002168A8" w:rsidRPr="004664B3">
        <w:rPr>
          <w:rFonts w:ascii="Times New Roman" w:hAnsi="Times New Roman" w:cs="Times New Roman"/>
        </w:rPr>
        <w:t xml:space="preserve"> </w:t>
      </w:r>
      <w:r w:rsidR="00336882" w:rsidRPr="004664B3">
        <w:rPr>
          <w:rFonts w:ascii="Times New Roman" w:hAnsi="Times New Roman" w:cs="Times New Roman"/>
          <w:b/>
        </w:rPr>
        <w:t>„</w:t>
      </w:r>
      <w:r w:rsidR="004E7D2E" w:rsidRPr="004E7D2E">
        <w:rPr>
          <w:rFonts w:ascii="Times New Roman" w:eastAsia="Times New Roman" w:hAnsi="Times New Roman" w:cs="Times New Roman"/>
          <w:b/>
          <w:lang w:eastAsia="pl-PL"/>
        </w:rPr>
        <w:t xml:space="preserve">Obsługa  wydarzeń teatralnych, w tym bezpośrednia sprzedaż towarów Teatru podczas wydarzeń teatralnych </w:t>
      </w:r>
      <w:r w:rsidR="004E7D2E">
        <w:rPr>
          <w:rFonts w:ascii="Times New Roman" w:eastAsia="Times New Roman" w:hAnsi="Times New Roman" w:cs="Times New Roman"/>
          <w:b/>
          <w:lang w:eastAsia="pl-PL"/>
        </w:rPr>
        <w:br/>
      </w:r>
      <w:r w:rsidR="004E7D2E" w:rsidRPr="004E7D2E">
        <w:rPr>
          <w:rFonts w:ascii="Times New Roman" w:eastAsia="Times New Roman" w:hAnsi="Times New Roman" w:cs="Times New Roman"/>
          <w:b/>
          <w:lang w:eastAsia="pl-PL"/>
        </w:rPr>
        <w:t>w Teatrze Narodowym w Warszawie</w:t>
      </w:r>
      <w:r w:rsidR="00336882" w:rsidRPr="004664B3">
        <w:rPr>
          <w:rFonts w:ascii="Times New Roman" w:hAnsi="Times New Roman" w:cs="Times New Roman"/>
          <w:b/>
        </w:rPr>
        <w:t>”</w:t>
      </w:r>
      <w:r w:rsidR="00336882" w:rsidRPr="004664B3">
        <w:rPr>
          <w:rFonts w:ascii="Times New Roman" w:hAnsi="Times New Roman" w:cs="Times New Roman"/>
        </w:rPr>
        <w:t>,</w:t>
      </w:r>
      <w:r w:rsidR="00336882" w:rsidRPr="004664B3">
        <w:rPr>
          <w:rFonts w:ascii="Times New Roman" w:hAnsi="Times New Roman" w:cs="Times New Roman"/>
          <w:b/>
        </w:rPr>
        <w:t xml:space="preserve"> </w:t>
      </w:r>
      <w:r w:rsidR="008D0487" w:rsidRPr="004664B3">
        <w:rPr>
          <w:rFonts w:ascii="Times New Roman" w:hAnsi="Times New Roman" w:cs="Times New Roman"/>
        </w:rPr>
        <w:t xml:space="preserve">prowadzonego przez </w:t>
      </w:r>
      <w:r w:rsidR="008541A4">
        <w:rPr>
          <w:rFonts w:ascii="Times New Roman" w:hAnsi="Times New Roman" w:cs="Times New Roman"/>
        </w:rPr>
        <w:t xml:space="preserve"> </w:t>
      </w:r>
      <w:r w:rsidR="004664B3">
        <w:rPr>
          <w:rFonts w:ascii="Times New Roman" w:hAnsi="Times New Roman" w:cs="Times New Roman"/>
          <w:b/>
        </w:rPr>
        <w:t xml:space="preserve">Teatr </w:t>
      </w:r>
      <w:r w:rsidR="00336882" w:rsidRPr="004664B3">
        <w:rPr>
          <w:rFonts w:ascii="Times New Roman" w:hAnsi="Times New Roman" w:cs="Times New Roman"/>
          <w:b/>
        </w:rPr>
        <w:t>Narodowy w Warszawie</w:t>
      </w:r>
      <w:r w:rsidR="00E65685" w:rsidRPr="004664B3">
        <w:rPr>
          <w:rFonts w:ascii="Times New Roman" w:hAnsi="Times New Roman" w:cs="Times New Roman"/>
          <w:i/>
        </w:rPr>
        <w:t xml:space="preserve"> </w:t>
      </w:r>
      <w:r w:rsidR="00E65685" w:rsidRPr="004664B3">
        <w:rPr>
          <w:rFonts w:ascii="Times New Roman" w:hAnsi="Times New Roman" w:cs="Times New Roman"/>
        </w:rPr>
        <w:t>oświa</w:t>
      </w:r>
      <w:r w:rsidR="00825A09" w:rsidRPr="004664B3">
        <w:rPr>
          <w:rFonts w:ascii="Times New Roman" w:hAnsi="Times New Roman" w:cs="Times New Roman"/>
        </w:rPr>
        <w:t>dczam</w:t>
      </w:r>
      <w:r w:rsidR="00E65685" w:rsidRPr="004664B3">
        <w:rPr>
          <w:rFonts w:ascii="Times New Roman" w:hAnsi="Times New Roman" w:cs="Times New Roman"/>
        </w:rPr>
        <w:t>,</w:t>
      </w:r>
      <w:r w:rsidR="00825A09" w:rsidRPr="004664B3">
        <w:rPr>
          <w:rFonts w:ascii="Times New Roman" w:hAnsi="Times New Roman" w:cs="Times New Roman"/>
        </w:rPr>
        <w:t xml:space="preserve"> </w:t>
      </w:r>
      <w:r w:rsidR="00E65685" w:rsidRPr="004664B3">
        <w:rPr>
          <w:rFonts w:ascii="Times New Roman" w:hAnsi="Times New Roman" w:cs="Times New Roman"/>
        </w:rPr>
        <w:t>co następuje</w:t>
      </w:r>
      <w:r w:rsidR="008D0487" w:rsidRPr="004664B3">
        <w:rPr>
          <w:rFonts w:ascii="Times New Roman" w:hAnsi="Times New Roman" w:cs="Times New Roman"/>
        </w:rPr>
        <w:t>:</w:t>
      </w:r>
    </w:p>
    <w:p w14:paraId="688A49F8" w14:textId="77777777" w:rsidR="00B0088C" w:rsidRPr="00DD58ED" w:rsidRDefault="00B0088C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14:paraId="1C44AF00" w14:textId="77777777" w:rsidR="007272AD" w:rsidRPr="00DD58ED" w:rsidRDefault="004F350F" w:rsidP="004F350F">
      <w:pPr>
        <w:shd w:val="clear" w:color="auto" w:fill="BFBFBF"/>
        <w:spacing w:after="0" w:line="360" w:lineRule="auto"/>
        <w:rPr>
          <w:rFonts w:ascii="Times New Roman" w:eastAsia="Calibri" w:hAnsi="Times New Roman" w:cs="Times New Roman"/>
          <w:b/>
          <w:sz w:val="21"/>
          <w:szCs w:val="21"/>
        </w:rPr>
      </w:pPr>
      <w:r w:rsidRPr="00DD58ED">
        <w:rPr>
          <w:rFonts w:ascii="Times New Roman" w:eastAsia="Calibri" w:hAnsi="Times New Roman" w:cs="Times New Roman"/>
          <w:b/>
          <w:sz w:val="21"/>
          <w:szCs w:val="21"/>
        </w:rPr>
        <w:t>OŚWIADCZENIA DOTYCZĄCE WYKONAWCY:</w:t>
      </w:r>
    </w:p>
    <w:p w14:paraId="11FA48CD" w14:textId="77777777" w:rsidR="007272AD" w:rsidRDefault="007272AD" w:rsidP="007272AD">
      <w:pPr>
        <w:spacing w:after="0" w:line="360" w:lineRule="auto"/>
        <w:ind w:left="284"/>
        <w:contextualSpacing/>
        <w:jc w:val="both"/>
        <w:rPr>
          <w:rFonts w:ascii="Times New Roman" w:eastAsia="Calibri" w:hAnsi="Times New Roman" w:cs="Times New Roman"/>
        </w:rPr>
      </w:pPr>
    </w:p>
    <w:p w14:paraId="6A0858D3" w14:textId="77777777" w:rsidR="00694841" w:rsidRPr="007272AD" w:rsidRDefault="00694841" w:rsidP="00694841">
      <w:pPr>
        <w:numPr>
          <w:ilvl w:val="0"/>
          <w:numId w:val="8"/>
        </w:numPr>
        <w:spacing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7272AD">
        <w:rPr>
          <w:rFonts w:ascii="Times New Roman" w:eastAsia="Calibri" w:hAnsi="Times New Roman" w:cs="Times New Roman"/>
        </w:rPr>
        <w:t>Oświadczam, że nie podlegam wykluczeniu z postępowania na podstawie art. 108 ust. 1 Pzp.</w:t>
      </w:r>
    </w:p>
    <w:p w14:paraId="5D447DE7" w14:textId="77777777" w:rsidR="00694841" w:rsidRDefault="00694841" w:rsidP="00694841">
      <w:pPr>
        <w:numPr>
          <w:ilvl w:val="0"/>
          <w:numId w:val="7"/>
        </w:numPr>
        <w:spacing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592DA9">
        <w:rPr>
          <w:rFonts w:ascii="Times New Roman" w:eastAsia="Calibri" w:hAnsi="Times New Roman" w:cs="Times New Roman"/>
        </w:rPr>
        <w:t>Oświadczam, że nie podlegam wykluczeniu z postępowania na podstawie art. 109 ust. 1 pkt 4 Pzp.</w:t>
      </w:r>
    </w:p>
    <w:p w14:paraId="279EEC4C" w14:textId="7AC3CB46" w:rsidR="00694841" w:rsidRDefault="00694841" w:rsidP="00694841">
      <w:pPr>
        <w:numPr>
          <w:ilvl w:val="0"/>
          <w:numId w:val="7"/>
        </w:numPr>
        <w:spacing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975E4F">
        <w:rPr>
          <w:rFonts w:ascii="Times New Roman" w:eastAsia="Calibri" w:hAnsi="Times New Roman" w:cs="Times New Roman"/>
        </w:rPr>
        <w:t xml:space="preserve">Oświadczam, że nie podlegam wykluczeniu z postępowania na podstawie art. 7 ust. 1 ustawy </w:t>
      </w:r>
      <w:r>
        <w:rPr>
          <w:rFonts w:ascii="Times New Roman" w:eastAsia="Calibri" w:hAnsi="Times New Roman" w:cs="Times New Roman"/>
        </w:rPr>
        <w:br/>
      </w:r>
      <w:r w:rsidRPr="00975E4F">
        <w:rPr>
          <w:rFonts w:ascii="Times New Roman" w:eastAsia="Calibri" w:hAnsi="Times New Roman" w:cs="Times New Roman"/>
        </w:rPr>
        <w:t>z dnia 13 kwietnia 2022 r. o szczególnych rozwiązaniach w zakresie przeciwdziałania wspieraniu agresji na Ukrainę oraz służących ochronie bezpieczeństwa narodowego (</w:t>
      </w:r>
      <w:r w:rsidR="007E09A4">
        <w:rPr>
          <w:rFonts w:ascii="Times New Roman" w:eastAsia="Calibri" w:hAnsi="Times New Roman" w:cs="Times New Roman"/>
        </w:rPr>
        <w:t xml:space="preserve">t.j. </w:t>
      </w:r>
      <w:r w:rsidRPr="00975E4F">
        <w:rPr>
          <w:rFonts w:ascii="Times New Roman" w:eastAsia="Calibri" w:hAnsi="Times New Roman" w:cs="Times New Roman"/>
        </w:rPr>
        <w:t>Dz.U.202</w:t>
      </w:r>
      <w:r w:rsidR="007E09A4">
        <w:rPr>
          <w:rFonts w:ascii="Times New Roman" w:eastAsia="Calibri" w:hAnsi="Times New Roman" w:cs="Times New Roman"/>
        </w:rPr>
        <w:t>4</w:t>
      </w:r>
      <w:r w:rsidRPr="00975E4F">
        <w:rPr>
          <w:rFonts w:ascii="Times New Roman" w:eastAsia="Calibri" w:hAnsi="Times New Roman" w:cs="Times New Roman"/>
        </w:rPr>
        <w:t>.</w:t>
      </w:r>
      <w:r w:rsidR="007E09A4">
        <w:rPr>
          <w:rFonts w:ascii="Times New Roman" w:eastAsia="Calibri" w:hAnsi="Times New Roman" w:cs="Times New Roman"/>
        </w:rPr>
        <w:t>507</w:t>
      </w:r>
      <w:r w:rsidRPr="00975E4F">
        <w:rPr>
          <w:rFonts w:ascii="Times New Roman" w:eastAsia="Calibri" w:hAnsi="Times New Roman" w:cs="Times New Roman"/>
        </w:rPr>
        <w:t>).</w:t>
      </w:r>
    </w:p>
    <w:p w14:paraId="16DBF03C" w14:textId="77777777" w:rsidR="00694841" w:rsidRDefault="00694841" w:rsidP="00694841">
      <w:pPr>
        <w:numPr>
          <w:ilvl w:val="0"/>
          <w:numId w:val="7"/>
        </w:numPr>
        <w:spacing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975E4F">
        <w:rPr>
          <w:rFonts w:ascii="Times New Roman" w:eastAsia="Calibri" w:hAnsi="Times New Roman" w:cs="Times New Roman"/>
          <w:i/>
          <w:sz w:val="18"/>
          <w:szCs w:val="18"/>
        </w:rPr>
        <w:t>(wypełnić jeżeli dotyczy)</w:t>
      </w:r>
      <w:r w:rsidRPr="00975E4F">
        <w:rPr>
          <w:rFonts w:ascii="Times New Roman" w:eastAsia="Calibri" w:hAnsi="Times New Roman" w:cs="Times New Roman"/>
        </w:rPr>
        <w:t xml:space="preserve"> Oświadczam, że zachodzą w stosunku do mnie podstawy wykluczenia </w:t>
      </w:r>
      <w:r>
        <w:rPr>
          <w:rFonts w:ascii="Times New Roman" w:eastAsia="Calibri" w:hAnsi="Times New Roman" w:cs="Times New Roman"/>
        </w:rPr>
        <w:br/>
      </w:r>
      <w:r w:rsidRPr="00975E4F">
        <w:rPr>
          <w:rFonts w:ascii="Times New Roman" w:eastAsia="Calibri" w:hAnsi="Times New Roman" w:cs="Times New Roman"/>
        </w:rPr>
        <w:t xml:space="preserve">z postępowania na podstawie art. ………………………………………………………………….. ………..………………………………………………………………………………………………..………………………………………………………………………………………………………..   </w:t>
      </w:r>
    </w:p>
    <w:p w14:paraId="0E9BF25C" w14:textId="77777777" w:rsidR="00694841" w:rsidRDefault="00694841" w:rsidP="00694841">
      <w:pPr>
        <w:spacing w:after="0" w:line="360" w:lineRule="auto"/>
        <w:ind w:left="284"/>
        <w:contextualSpacing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975E4F">
        <w:rPr>
          <w:rFonts w:ascii="Times New Roman" w:eastAsia="Calibri" w:hAnsi="Times New Roman" w:cs="Times New Roman"/>
          <w:sz w:val="18"/>
          <w:szCs w:val="18"/>
        </w:rPr>
        <w:t>(podać mającą zastosowanie podstawę wykluczenia spośród wymienionych powyżej).</w:t>
      </w:r>
    </w:p>
    <w:p w14:paraId="0FAD6E9E" w14:textId="77777777" w:rsidR="00694841" w:rsidRDefault="00694841" w:rsidP="00694841">
      <w:pPr>
        <w:spacing w:after="0" w:line="360" w:lineRule="auto"/>
        <w:ind w:left="284"/>
        <w:contextualSpacing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14:paraId="0B7969E9" w14:textId="77777777" w:rsidR="00694841" w:rsidRPr="00975E4F" w:rsidRDefault="00694841" w:rsidP="00694841">
      <w:pPr>
        <w:spacing w:after="0" w:line="360" w:lineRule="auto"/>
        <w:ind w:left="284"/>
        <w:contextualSpacing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14:paraId="4BE0C033" w14:textId="77777777" w:rsidR="00694841" w:rsidRPr="00D95F4B" w:rsidRDefault="00694841" w:rsidP="00694841">
      <w:pPr>
        <w:numPr>
          <w:ilvl w:val="0"/>
          <w:numId w:val="7"/>
        </w:numPr>
        <w:spacing w:after="0" w:line="36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D95F4B">
        <w:rPr>
          <w:rFonts w:ascii="Times New Roman" w:eastAsia="Calibri" w:hAnsi="Times New Roman" w:cs="Times New Roman"/>
        </w:rPr>
        <w:lastRenderedPageBreak/>
        <w:t>Jednocześnie oświadczam, że w związku z okolicznościami, o którym mowa w</w:t>
      </w:r>
      <w:r w:rsidRPr="00975E4F">
        <w:t xml:space="preserve"> </w:t>
      </w:r>
      <w:r w:rsidRPr="00D95F4B">
        <w:rPr>
          <w:rFonts w:ascii="Times New Roman" w:eastAsia="Calibri" w:hAnsi="Times New Roman" w:cs="Times New Roman"/>
        </w:rPr>
        <w:t xml:space="preserve">art. 108 ust. 1 </w:t>
      </w:r>
      <w:r w:rsidRPr="00D95F4B">
        <w:rPr>
          <w:rFonts w:ascii="Times New Roman" w:eastAsia="Calibri" w:hAnsi="Times New Roman" w:cs="Times New Roman"/>
        </w:rPr>
        <w:br/>
        <w:t>pkt 1, 2 i 5, na podstawie art. 110 ust. 2 Pzp podjąłem następujące środki naprawcze: …………</w:t>
      </w:r>
      <w:r>
        <w:rPr>
          <w:rFonts w:ascii="Times New Roman" w:eastAsia="Calibri" w:hAnsi="Times New Roman" w:cs="Times New Roman"/>
        </w:rPr>
        <w:t>………………………………………..</w:t>
      </w:r>
      <w:r w:rsidRPr="00D95F4B">
        <w:rPr>
          <w:rFonts w:ascii="Times New Roman" w:eastAsia="Calibri" w:hAnsi="Times New Roman" w:cs="Times New Roman"/>
        </w:rPr>
        <w:t>……………………………………………………. ……………………………………………………….……………..……………………………….....………………………………………………………………………</w:t>
      </w:r>
      <w:r>
        <w:rPr>
          <w:rFonts w:ascii="Times New Roman" w:eastAsia="Calibri" w:hAnsi="Times New Roman" w:cs="Times New Roman"/>
        </w:rPr>
        <w:t>...</w:t>
      </w:r>
      <w:r w:rsidRPr="00D95F4B">
        <w:rPr>
          <w:rFonts w:ascii="Times New Roman" w:eastAsia="Calibri" w:hAnsi="Times New Roman" w:cs="Times New Roman"/>
        </w:rPr>
        <w:t>……………..…………….………………………………………………………………………………………………..…………</w:t>
      </w:r>
    </w:p>
    <w:p w14:paraId="49AA5FF6" w14:textId="77777777" w:rsidR="004F350F" w:rsidRDefault="004F350F" w:rsidP="004F350F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28303B08" w14:textId="77777777" w:rsidR="007272AD" w:rsidRDefault="007272AD" w:rsidP="004F350F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5D557380" w14:textId="77777777" w:rsidR="007272AD" w:rsidRDefault="007272AD" w:rsidP="004F350F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323CEE49" w14:textId="77777777" w:rsidR="00255142" w:rsidRPr="00DD58ED" w:rsidRDefault="004F350F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D58ED">
        <w:rPr>
          <w:rFonts w:ascii="Times New Roman" w:hAnsi="Times New Roman" w:cs="Times New Roman"/>
          <w:b/>
          <w:sz w:val="21"/>
          <w:szCs w:val="21"/>
        </w:rPr>
        <w:t>OŚWIADCZENIE DOTYCZĄCE</w:t>
      </w:r>
      <w:r w:rsidR="00A24C2D" w:rsidRPr="00DD58ED">
        <w:rPr>
          <w:rFonts w:ascii="Times New Roman" w:hAnsi="Times New Roman" w:cs="Times New Roman"/>
          <w:b/>
          <w:sz w:val="21"/>
          <w:szCs w:val="21"/>
        </w:rPr>
        <w:t xml:space="preserve"> WYKONAWCY</w:t>
      </w:r>
      <w:r w:rsidR="00E31C06" w:rsidRPr="00DD58ED">
        <w:rPr>
          <w:rFonts w:ascii="Times New Roman" w:hAnsi="Times New Roman" w:cs="Times New Roman"/>
          <w:b/>
          <w:sz w:val="21"/>
          <w:szCs w:val="21"/>
        </w:rPr>
        <w:t>:</w:t>
      </w:r>
    </w:p>
    <w:p w14:paraId="668E38DD" w14:textId="77777777" w:rsidR="007272AD" w:rsidRDefault="007272AD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9286806" w14:textId="49A289ED" w:rsidR="00025C8D" w:rsidRPr="001539EF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39EF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1539EF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</w:t>
      </w:r>
      <w:r w:rsidR="00694841">
        <w:rPr>
          <w:rFonts w:ascii="Times New Roman" w:hAnsi="Times New Roman" w:cs="Times New Roman"/>
          <w:sz w:val="21"/>
          <w:szCs w:val="21"/>
        </w:rPr>
        <w:t>Z</w:t>
      </w:r>
      <w:r w:rsidR="00313417" w:rsidRPr="001539EF">
        <w:rPr>
          <w:rFonts w:ascii="Times New Roman" w:hAnsi="Times New Roman" w:cs="Times New Roman"/>
          <w:sz w:val="21"/>
          <w:szCs w:val="21"/>
        </w:rPr>
        <w:t xml:space="preserve">amawiającego </w:t>
      </w:r>
      <w:r w:rsidR="008D40FD" w:rsidRPr="001539EF">
        <w:rPr>
          <w:rFonts w:ascii="Times New Roman" w:hAnsi="Times New Roman" w:cs="Times New Roman"/>
          <w:sz w:val="21"/>
          <w:szCs w:val="21"/>
        </w:rPr>
        <w:br/>
      </w:r>
      <w:r w:rsidR="00313417" w:rsidRPr="001539EF">
        <w:rPr>
          <w:rFonts w:ascii="Times New Roman" w:hAnsi="Times New Roman" w:cs="Times New Roman"/>
          <w:sz w:val="21"/>
          <w:szCs w:val="21"/>
        </w:rPr>
        <w:t>w</w:t>
      </w:r>
      <w:r w:rsidR="008D40FD" w:rsidRPr="001539EF">
        <w:rPr>
          <w:rFonts w:ascii="Times New Roman" w:hAnsi="Times New Roman" w:cs="Times New Roman"/>
          <w:sz w:val="21"/>
          <w:szCs w:val="21"/>
        </w:rPr>
        <w:t xml:space="preserve"> Ogłoszeniu o zamówieniu oraz w </w:t>
      </w:r>
      <w:r w:rsidR="00336882" w:rsidRPr="001539EF">
        <w:rPr>
          <w:rFonts w:ascii="Times New Roman" w:hAnsi="Times New Roman" w:cs="Times New Roman"/>
          <w:sz w:val="21"/>
          <w:szCs w:val="21"/>
        </w:rPr>
        <w:t>S</w:t>
      </w:r>
      <w:r w:rsidR="008D40FD" w:rsidRPr="001539EF">
        <w:rPr>
          <w:rFonts w:ascii="Times New Roman" w:hAnsi="Times New Roman" w:cs="Times New Roman"/>
          <w:sz w:val="21"/>
          <w:szCs w:val="21"/>
        </w:rPr>
        <w:t>pecyfikacji Warunków Zamówienia.</w:t>
      </w:r>
    </w:p>
    <w:p w14:paraId="1E2BA40B" w14:textId="77777777" w:rsidR="007961C8" w:rsidRPr="00DD58ED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B410933" w14:textId="77777777" w:rsidR="00A276E4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90A9CC7" w14:textId="77777777" w:rsidR="00D03430" w:rsidRPr="00DD58ED" w:rsidRDefault="00D03430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72D616D" w14:textId="77777777" w:rsidR="00634311" w:rsidRPr="00DD58ED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DD58ED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72FF51FC" w14:textId="77777777" w:rsidR="007272AD" w:rsidRDefault="007272A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7F92403" w14:textId="314497FF" w:rsidR="00D23F3D" w:rsidRPr="00DD58ED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DD58ED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DD58ED">
        <w:rPr>
          <w:rFonts w:ascii="Times New Roman" w:hAnsi="Times New Roman" w:cs="Times New Roman"/>
          <w:sz w:val="21"/>
          <w:szCs w:val="21"/>
        </w:rPr>
        <w:br/>
      </w:r>
      <w:r w:rsidRPr="00DD58ED">
        <w:rPr>
          <w:rFonts w:ascii="Times New Roman" w:hAnsi="Times New Roman" w:cs="Times New Roman"/>
          <w:sz w:val="21"/>
          <w:szCs w:val="21"/>
        </w:rPr>
        <w:t xml:space="preserve">i zgodne z prawdą oraz zostały przedstawione z pełną świadomością konsekwencji wprowadzenia </w:t>
      </w:r>
      <w:r w:rsidR="00694841">
        <w:rPr>
          <w:rFonts w:ascii="Times New Roman" w:hAnsi="Times New Roman" w:cs="Times New Roman"/>
          <w:sz w:val="21"/>
          <w:szCs w:val="21"/>
        </w:rPr>
        <w:t>Z</w:t>
      </w:r>
      <w:r w:rsidRPr="00DD58ED">
        <w:rPr>
          <w:rFonts w:ascii="Times New Roman" w:hAnsi="Times New Roman" w:cs="Times New Roman"/>
          <w:sz w:val="21"/>
          <w:szCs w:val="21"/>
        </w:rPr>
        <w:t>amawiającego w błąd przy przedstawianiu informacji.</w:t>
      </w:r>
    </w:p>
    <w:p w14:paraId="3BE75D7C" w14:textId="77777777" w:rsidR="00FE4E2B" w:rsidRPr="00DD58ED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5FA2215" w14:textId="77777777" w:rsidR="00DD58ED" w:rsidRDefault="00DD58ED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94660D5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1BFDBA46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6FDFE2AC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7B07D91E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77213ED1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5173DFEB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65622E48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0296804A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62C43B39" w14:textId="77777777" w:rsidR="00D46BD0" w:rsidRDefault="00D46BD0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1D20D739" w14:textId="77777777" w:rsidR="00D46BD0" w:rsidRDefault="00D46BD0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0FED6433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2129BEBD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598713B4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2E0BBF54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13B7B250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094074C4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08CC448B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1F6E4AF6" w14:textId="77777777" w:rsidR="007272AD" w:rsidRDefault="007272AD" w:rsidP="007272AD">
      <w:pPr>
        <w:spacing w:after="0"/>
        <w:jc w:val="both"/>
        <w:rPr>
          <w:rFonts w:ascii="Verdana" w:hAnsi="Verdana"/>
          <w:b/>
          <w:i/>
          <w:sz w:val="20"/>
          <w:szCs w:val="20"/>
        </w:rPr>
      </w:pPr>
    </w:p>
    <w:p w14:paraId="40089804" w14:textId="32B05147" w:rsidR="007272AD" w:rsidRPr="00DD58ED" w:rsidRDefault="00680CBC" w:rsidP="005912C8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* </w:t>
      </w:r>
      <w:r w:rsidR="007272AD" w:rsidRPr="005912C8">
        <w:rPr>
          <w:rFonts w:ascii="Times New Roman" w:hAnsi="Times New Roman" w:cs="Times New Roman"/>
          <w:bCs/>
          <w:sz w:val="20"/>
          <w:szCs w:val="20"/>
        </w:rPr>
        <w:t xml:space="preserve">Oświadczenie </w:t>
      </w:r>
      <w:r w:rsidR="005912C8" w:rsidRPr="005912C8">
        <w:rPr>
          <w:rFonts w:ascii="Times New Roman" w:hAnsi="Times New Roman" w:cs="Times New Roman"/>
          <w:bCs/>
          <w:sz w:val="20"/>
          <w:szCs w:val="20"/>
        </w:rPr>
        <w:t xml:space="preserve">musi </w:t>
      </w:r>
      <w:r w:rsidR="00293A6A">
        <w:rPr>
          <w:rFonts w:ascii="Times New Roman" w:hAnsi="Times New Roman" w:cs="Times New Roman"/>
          <w:bCs/>
          <w:sz w:val="20"/>
          <w:szCs w:val="20"/>
        </w:rPr>
        <w:t>zostać</w:t>
      </w:r>
      <w:r w:rsidR="005912C8" w:rsidRPr="005912C8">
        <w:rPr>
          <w:rFonts w:ascii="Times New Roman" w:hAnsi="Times New Roman" w:cs="Times New Roman"/>
          <w:bCs/>
          <w:sz w:val="20"/>
          <w:szCs w:val="20"/>
        </w:rPr>
        <w:t xml:space="preserve"> podpisane – przez osobę lub osoby uprawnione do reprezentowania Wykonawcy </w:t>
      </w:r>
      <w:r w:rsidR="005912C8">
        <w:rPr>
          <w:rFonts w:ascii="Times New Roman" w:hAnsi="Times New Roman" w:cs="Times New Roman"/>
          <w:bCs/>
          <w:sz w:val="20"/>
          <w:szCs w:val="20"/>
        </w:rPr>
        <w:br/>
      </w:r>
      <w:r w:rsidR="005912C8" w:rsidRPr="005912C8">
        <w:rPr>
          <w:rFonts w:ascii="Times New Roman" w:hAnsi="Times New Roman" w:cs="Times New Roman"/>
          <w:bCs/>
          <w:sz w:val="20"/>
          <w:szCs w:val="20"/>
        </w:rPr>
        <w:t xml:space="preserve">– </w:t>
      </w:r>
      <w:r w:rsidR="005912C8" w:rsidRPr="005912C8">
        <w:rPr>
          <w:rFonts w:ascii="Times New Roman" w:hAnsi="Times New Roman" w:cs="Times New Roman"/>
          <w:bCs/>
          <w:sz w:val="20"/>
          <w:szCs w:val="20"/>
          <w:u w:val="single"/>
        </w:rPr>
        <w:t>jednym z następujących podpisów elektronicznych</w:t>
      </w:r>
      <w:r w:rsidR="005912C8" w:rsidRPr="005912C8">
        <w:rPr>
          <w:rFonts w:ascii="Times New Roman" w:hAnsi="Times New Roman" w:cs="Times New Roman"/>
          <w:bCs/>
          <w:sz w:val="20"/>
          <w:szCs w:val="20"/>
        </w:rPr>
        <w:t>: kwalifikowanym podpisem elektronicznym lub podpisem zaufanym lub podpisem osobistym.</w:t>
      </w:r>
    </w:p>
    <w:sectPr w:rsidR="007272AD" w:rsidRPr="00DD58ED" w:rsidSect="00DD58ED">
      <w:headerReference w:type="default" r:id="rId8"/>
      <w:footerReference w:type="default" r:id="rId9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7EC3E0" w14:textId="77777777" w:rsidR="005C15ED" w:rsidRDefault="005C15ED" w:rsidP="0038231F">
      <w:pPr>
        <w:spacing w:after="0" w:line="240" w:lineRule="auto"/>
      </w:pPr>
      <w:r>
        <w:separator/>
      </w:r>
    </w:p>
  </w:endnote>
  <w:endnote w:type="continuationSeparator" w:id="0">
    <w:p w14:paraId="02DF715A" w14:textId="77777777" w:rsidR="005C15ED" w:rsidRDefault="005C15E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152759756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6FB46303" w14:textId="77777777" w:rsidR="00DD58ED" w:rsidRPr="00DD58ED" w:rsidRDefault="00DD58ED">
            <w:pPr>
              <w:pStyle w:val="Stopk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58ED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DD58ED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DD58ED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DD58ED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996BE3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1</w:t>
            </w:r>
            <w:r w:rsidRPr="00DD58ED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DD58ED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DD58ED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DD58ED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DD58ED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996BE3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DD58ED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6476019" w14:textId="77777777" w:rsidR="00DD58ED" w:rsidRDefault="00DD58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62D8F4" w14:textId="77777777" w:rsidR="005C15ED" w:rsidRDefault="005C15ED" w:rsidP="0038231F">
      <w:pPr>
        <w:spacing w:after="0" w:line="240" w:lineRule="auto"/>
      </w:pPr>
      <w:r>
        <w:separator/>
      </w:r>
    </w:p>
  </w:footnote>
  <w:footnote w:type="continuationSeparator" w:id="0">
    <w:p w14:paraId="5AA82EE7" w14:textId="77777777" w:rsidR="005C15ED" w:rsidRDefault="005C15E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8674EF" w14:textId="0F9D72D5" w:rsidR="00336882" w:rsidRPr="00DD58ED" w:rsidRDefault="00336882" w:rsidP="00095BDD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Times New Roman" w:eastAsia="Times New Roman" w:hAnsi="Times New Roman" w:cs="Times New Roman"/>
        <w:i/>
        <w:sz w:val="18"/>
        <w:szCs w:val="18"/>
        <w:lang w:eastAsia="ar-SA"/>
      </w:rPr>
    </w:pPr>
    <w:r w:rsidRPr="00DD58ED">
      <w:rPr>
        <w:rFonts w:ascii="Times New Roman" w:eastAsia="Times New Roman" w:hAnsi="Times New Roman" w:cs="Times New Roman"/>
        <w:i/>
        <w:sz w:val="18"/>
        <w:szCs w:val="18"/>
        <w:lang w:eastAsia="ar-SA"/>
      </w:rPr>
      <w:t xml:space="preserve">Załącznik nr </w:t>
    </w:r>
    <w:r w:rsidR="007E09A4">
      <w:rPr>
        <w:rFonts w:ascii="Times New Roman" w:eastAsia="Times New Roman" w:hAnsi="Times New Roman" w:cs="Times New Roman"/>
        <w:i/>
        <w:sz w:val="18"/>
        <w:szCs w:val="18"/>
        <w:lang w:eastAsia="ar-SA"/>
      </w:rPr>
      <w:t>5</w:t>
    </w:r>
    <w:r w:rsidRPr="00DD58ED">
      <w:rPr>
        <w:rFonts w:ascii="Times New Roman" w:eastAsia="Times New Roman" w:hAnsi="Times New Roman" w:cs="Times New Roman"/>
        <w:i/>
        <w:sz w:val="18"/>
        <w:szCs w:val="18"/>
        <w:lang w:eastAsia="ar-SA"/>
      </w:rPr>
      <w:t xml:space="preserve"> do SWZ</w:t>
    </w:r>
  </w:p>
  <w:p w14:paraId="1F40E6CB" w14:textId="77777777" w:rsidR="00336882" w:rsidRDefault="003368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66961">
    <w:abstractNumId w:val="4"/>
  </w:num>
  <w:num w:numId="2" w16cid:durableId="2121339521">
    <w:abstractNumId w:val="0"/>
  </w:num>
  <w:num w:numId="3" w16cid:durableId="1949659574">
    <w:abstractNumId w:val="3"/>
  </w:num>
  <w:num w:numId="4" w16cid:durableId="919754357">
    <w:abstractNumId w:val="6"/>
  </w:num>
  <w:num w:numId="5" w16cid:durableId="2091926363">
    <w:abstractNumId w:val="5"/>
  </w:num>
  <w:num w:numId="6" w16cid:durableId="1675113655">
    <w:abstractNumId w:val="2"/>
  </w:num>
  <w:num w:numId="7" w16cid:durableId="518355270">
    <w:abstractNumId w:val="1"/>
  </w:num>
  <w:num w:numId="8" w16cid:durableId="20456716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442F3"/>
    <w:rsid w:val="00066CDB"/>
    <w:rsid w:val="00073C3D"/>
    <w:rsid w:val="000809B6"/>
    <w:rsid w:val="00095BDD"/>
    <w:rsid w:val="000B1025"/>
    <w:rsid w:val="000B54D1"/>
    <w:rsid w:val="000C021E"/>
    <w:rsid w:val="000C18AF"/>
    <w:rsid w:val="000D6F17"/>
    <w:rsid w:val="000D73C4"/>
    <w:rsid w:val="000E4D37"/>
    <w:rsid w:val="000F35E5"/>
    <w:rsid w:val="001107A1"/>
    <w:rsid w:val="001539EF"/>
    <w:rsid w:val="001902D2"/>
    <w:rsid w:val="001C6945"/>
    <w:rsid w:val="001D59A9"/>
    <w:rsid w:val="001F027E"/>
    <w:rsid w:val="00203A40"/>
    <w:rsid w:val="002168A8"/>
    <w:rsid w:val="00255142"/>
    <w:rsid w:val="00256CEC"/>
    <w:rsid w:val="00262D61"/>
    <w:rsid w:val="00290B01"/>
    <w:rsid w:val="00293A6A"/>
    <w:rsid w:val="002C1C7B"/>
    <w:rsid w:val="002C4948"/>
    <w:rsid w:val="002E641A"/>
    <w:rsid w:val="00313417"/>
    <w:rsid w:val="00313911"/>
    <w:rsid w:val="00333209"/>
    <w:rsid w:val="00336882"/>
    <w:rsid w:val="00337073"/>
    <w:rsid w:val="00350CD9"/>
    <w:rsid w:val="00351F8A"/>
    <w:rsid w:val="00364235"/>
    <w:rsid w:val="00381883"/>
    <w:rsid w:val="0038231F"/>
    <w:rsid w:val="003941E4"/>
    <w:rsid w:val="003A4C4B"/>
    <w:rsid w:val="003B2070"/>
    <w:rsid w:val="003B214C"/>
    <w:rsid w:val="003B7238"/>
    <w:rsid w:val="003C3B64"/>
    <w:rsid w:val="003F024C"/>
    <w:rsid w:val="00434CC2"/>
    <w:rsid w:val="004609F1"/>
    <w:rsid w:val="004651B5"/>
    <w:rsid w:val="004664B3"/>
    <w:rsid w:val="004761C6"/>
    <w:rsid w:val="00476E7D"/>
    <w:rsid w:val="00482F6E"/>
    <w:rsid w:val="00484F88"/>
    <w:rsid w:val="00496631"/>
    <w:rsid w:val="004B3FBD"/>
    <w:rsid w:val="004C4854"/>
    <w:rsid w:val="004D7E48"/>
    <w:rsid w:val="004E7D2E"/>
    <w:rsid w:val="004F23F7"/>
    <w:rsid w:val="004F350F"/>
    <w:rsid w:val="004F40EF"/>
    <w:rsid w:val="00510BB5"/>
    <w:rsid w:val="00512F67"/>
    <w:rsid w:val="00520174"/>
    <w:rsid w:val="005377AC"/>
    <w:rsid w:val="0055575A"/>
    <w:rsid w:val="005641F0"/>
    <w:rsid w:val="005912C8"/>
    <w:rsid w:val="00592DA9"/>
    <w:rsid w:val="005A7410"/>
    <w:rsid w:val="005C15ED"/>
    <w:rsid w:val="005C39CA"/>
    <w:rsid w:val="005E176A"/>
    <w:rsid w:val="00634311"/>
    <w:rsid w:val="00680CBC"/>
    <w:rsid w:val="00687111"/>
    <w:rsid w:val="00694841"/>
    <w:rsid w:val="006A3A1F"/>
    <w:rsid w:val="006A52B6"/>
    <w:rsid w:val="006B1FDB"/>
    <w:rsid w:val="006F0034"/>
    <w:rsid w:val="006F3D32"/>
    <w:rsid w:val="00702728"/>
    <w:rsid w:val="007118F0"/>
    <w:rsid w:val="0072560B"/>
    <w:rsid w:val="007272AD"/>
    <w:rsid w:val="00746532"/>
    <w:rsid w:val="00751725"/>
    <w:rsid w:val="007544AA"/>
    <w:rsid w:val="00756C8F"/>
    <w:rsid w:val="007840F2"/>
    <w:rsid w:val="007936D6"/>
    <w:rsid w:val="007961C8"/>
    <w:rsid w:val="007B01C8"/>
    <w:rsid w:val="007D5B61"/>
    <w:rsid w:val="007E09A4"/>
    <w:rsid w:val="007E2F69"/>
    <w:rsid w:val="00804F07"/>
    <w:rsid w:val="00810EF0"/>
    <w:rsid w:val="00825A09"/>
    <w:rsid w:val="00830AB1"/>
    <w:rsid w:val="00831128"/>
    <w:rsid w:val="00833FCD"/>
    <w:rsid w:val="0083418A"/>
    <w:rsid w:val="00842991"/>
    <w:rsid w:val="008541A4"/>
    <w:rsid w:val="008757E1"/>
    <w:rsid w:val="00892E48"/>
    <w:rsid w:val="008C5709"/>
    <w:rsid w:val="008C6DF8"/>
    <w:rsid w:val="008D0487"/>
    <w:rsid w:val="008D40FD"/>
    <w:rsid w:val="008F3B4E"/>
    <w:rsid w:val="0091264E"/>
    <w:rsid w:val="009301A2"/>
    <w:rsid w:val="009440B7"/>
    <w:rsid w:val="00952535"/>
    <w:rsid w:val="00956C26"/>
    <w:rsid w:val="00960337"/>
    <w:rsid w:val="00970185"/>
    <w:rsid w:val="00975019"/>
    <w:rsid w:val="00975C49"/>
    <w:rsid w:val="00996BE3"/>
    <w:rsid w:val="009C7756"/>
    <w:rsid w:val="00A003DA"/>
    <w:rsid w:val="00A1140B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03494"/>
    <w:rsid w:val="00B03D3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03430"/>
    <w:rsid w:val="00D23F3D"/>
    <w:rsid w:val="00D34D9A"/>
    <w:rsid w:val="00D409DE"/>
    <w:rsid w:val="00D42C9B"/>
    <w:rsid w:val="00D46BD0"/>
    <w:rsid w:val="00D531D5"/>
    <w:rsid w:val="00D7532C"/>
    <w:rsid w:val="00DA6EC7"/>
    <w:rsid w:val="00DD146A"/>
    <w:rsid w:val="00DD3E9D"/>
    <w:rsid w:val="00DD58ED"/>
    <w:rsid w:val="00DE7D60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1F9C"/>
    <w:rsid w:val="00EF74CA"/>
    <w:rsid w:val="00F04280"/>
    <w:rsid w:val="00F365F2"/>
    <w:rsid w:val="00F43919"/>
    <w:rsid w:val="00F906CA"/>
    <w:rsid w:val="00FB093A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692D6"/>
  <w15:docId w15:val="{A5B383F9-8B10-4A6B-A901-169D6C739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2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58B67-3F40-49F1-88DA-C8D501BC8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396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Poluszczyk Marta</dc:creator>
  <cp:lastModifiedBy>Poluszczyk Marta</cp:lastModifiedBy>
  <cp:revision>9</cp:revision>
  <cp:lastPrinted>2024-10-25T05:48:00Z</cp:lastPrinted>
  <dcterms:created xsi:type="dcterms:W3CDTF">2022-10-27T08:38:00Z</dcterms:created>
  <dcterms:modified xsi:type="dcterms:W3CDTF">2024-10-25T05:48:00Z</dcterms:modified>
</cp:coreProperties>
</file>