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A0268" w14:textId="019DFBFC" w:rsidR="00F6202D" w:rsidRPr="00B72785" w:rsidRDefault="00F6202D" w:rsidP="00F6202D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eastAsia="Calibri" w:hAnsi="Calibri" w:cs="Calibri"/>
          <w:b/>
          <w:sz w:val="22"/>
          <w:szCs w:val="22"/>
          <w:lang w:val="x-none" w:eastAsia="x-none"/>
        </w:rPr>
      </w:pPr>
      <w:bookmarkStart w:id="0" w:name="_Hlk70403374"/>
      <w:r w:rsidRPr="00B72785">
        <w:rPr>
          <w:rFonts w:ascii="Calibri" w:hAnsi="Calibri" w:cs="Calibri"/>
          <w:b/>
          <w:sz w:val="22"/>
          <w:szCs w:val="22"/>
          <w:lang w:eastAsia="x-none"/>
        </w:rPr>
        <w:t>SZP.272.</w:t>
      </w:r>
      <w:r w:rsidR="00A6215E">
        <w:rPr>
          <w:rFonts w:ascii="Calibri" w:hAnsi="Calibri" w:cs="Calibri"/>
          <w:b/>
          <w:sz w:val="22"/>
          <w:szCs w:val="22"/>
          <w:lang w:eastAsia="x-none"/>
        </w:rPr>
        <w:t>22</w:t>
      </w:r>
      <w:r w:rsidRPr="00B72785">
        <w:rPr>
          <w:rFonts w:ascii="Calibri" w:hAnsi="Calibri" w:cs="Calibri"/>
          <w:b/>
          <w:sz w:val="22"/>
          <w:szCs w:val="22"/>
          <w:lang w:eastAsia="x-none"/>
        </w:rPr>
        <w:t>.202</w:t>
      </w:r>
      <w:r w:rsidR="003600A1">
        <w:rPr>
          <w:rFonts w:ascii="Calibri" w:hAnsi="Calibri" w:cs="Calibri"/>
          <w:b/>
          <w:sz w:val="22"/>
          <w:szCs w:val="22"/>
          <w:lang w:eastAsia="x-none"/>
        </w:rPr>
        <w:t>4</w:t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B72785">
        <w:rPr>
          <w:rFonts w:ascii="Calibri" w:hAnsi="Calibri" w:cs="Calibri"/>
          <w:b/>
          <w:sz w:val="22"/>
          <w:szCs w:val="22"/>
          <w:lang w:eastAsia="x-none"/>
        </w:rPr>
        <w:t xml:space="preserve">   </w:t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>
        <w:rPr>
          <w:rFonts w:ascii="Calibri" w:hAnsi="Calibri" w:cs="Calibri"/>
          <w:b/>
          <w:sz w:val="22"/>
          <w:szCs w:val="22"/>
          <w:lang w:eastAsia="x-none"/>
        </w:rPr>
        <w:t>2</w:t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7B0B2CD7" w14:textId="77777777" w:rsidR="00F6202D" w:rsidRPr="00B72785" w:rsidRDefault="00F6202D" w:rsidP="00F6202D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b/>
          <w:sz w:val="22"/>
          <w:szCs w:val="22"/>
          <w:lang w:val="x-none" w:eastAsia="x-none"/>
        </w:rPr>
      </w:pPr>
    </w:p>
    <w:p w14:paraId="76C424DF" w14:textId="77777777" w:rsidR="00F6202D" w:rsidRPr="00B72785" w:rsidRDefault="00F6202D" w:rsidP="00F6202D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5DC76716" w14:textId="77777777" w:rsidR="00F6202D" w:rsidRPr="00B72785" w:rsidRDefault="00F6202D" w:rsidP="00F6202D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45CA9C5F" w14:textId="77777777" w:rsidR="00F6202D" w:rsidRPr="00B72785" w:rsidRDefault="00F6202D" w:rsidP="00F6202D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  <w:t xml:space="preserve">           </w:t>
      </w:r>
    </w:p>
    <w:bookmarkEnd w:id="0"/>
    <w:p w14:paraId="08DDB923" w14:textId="77777777" w:rsidR="00F6202D" w:rsidRPr="00B72785" w:rsidRDefault="00F6202D" w:rsidP="00F6202D">
      <w:pPr>
        <w:tabs>
          <w:tab w:val="num" w:pos="360"/>
          <w:tab w:val="left" w:pos="708"/>
          <w:tab w:val="center" w:pos="4536"/>
          <w:tab w:val="right" w:pos="9072"/>
        </w:tabs>
        <w:spacing w:before="120" w:after="120" w:line="276" w:lineRule="auto"/>
        <w:ind w:left="2124" w:hanging="2124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3D143846" w14:textId="77777777" w:rsidR="00F6202D" w:rsidRPr="00B72785" w:rsidRDefault="00F6202D" w:rsidP="00F6202D">
      <w:pPr>
        <w:tabs>
          <w:tab w:val="num" w:pos="360"/>
          <w:tab w:val="left" w:pos="708"/>
          <w:tab w:val="center" w:pos="4536"/>
          <w:tab w:val="right" w:pos="9072"/>
        </w:tabs>
        <w:spacing w:before="120" w:after="120" w:line="276" w:lineRule="auto"/>
        <w:ind w:left="2124" w:hanging="2124"/>
        <w:rPr>
          <w:rFonts w:ascii="Calibri" w:hAnsi="Calibri" w:cs="Calibri"/>
          <w:sz w:val="22"/>
          <w:szCs w:val="22"/>
          <w:lang w:val="x-none" w:eastAsia="x-none"/>
        </w:rPr>
      </w:pPr>
    </w:p>
    <w:p w14:paraId="4BBFB6FC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Oświadczenie</w:t>
      </w:r>
    </w:p>
    <w:p w14:paraId="14DBCE6C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składane na podstawie art. 125 ust. 1 Pzp</w:t>
      </w:r>
    </w:p>
    <w:p w14:paraId="4F8AB5CA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dotyczące przesłanek wykluczenia z postępowania oraz spełniania warunków udziału w postępowaniu</w:t>
      </w:r>
    </w:p>
    <w:p w14:paraId="176CD4D6" w14:textId="77777777" w:rsidR="00F6202D" w:rsidRPr="00B72785" w:rsidRDefault="00F6202D" w:rsidP="00F6202D">
      <w:pPr>
        <w:spacing w:before="120" w:after="120" w:line="276" w:lineRule="auto"/>
        <w:rPr>
          <w:rFonts w:ascii="Calibri" w:hAnsi="Calibri" w:cs="Calibri"/>
          <w:b/>
          <w:sz w:val="22"/>
          <w:szCs w:val="22"/>
          <w:u w:val="single"/>
        </w:rPr>
      </w:pPr>
    </w:p>
    <w:p w14:paraId="452DD009" w14:textId="77777777" w:rsidR="00F6202D" w:rsidRPr="00135ECF" w:rsidRDefault="00F6202D" w:rsidP="00F6202D">
      <w:pPr>
        <w:numPr>
          <w:ilvl w:val="1"/>
          <w:numId w:val="47"/>
        </w:numPr>
        <w:tabs>
          <w:tab w:val="left" w:pos="426"/>
        </w:tabs>
        <w:suppressAutoHyphens/>
        <w:spacing w:before="120" w:after="120" w:line="276" w:lineRule="auto"/>
        <w:ind w:left="0" w:firstLine="0"/>
        <w:rPr>
          <w:rFonts w:ascii="Calibri" w:hAnsi="Calibri" w:cs="Calibri"/>
          <w:spacing w:val="4"/>
          <w:sz w:val="22"/>
          <w:szCs w:val="22"/>
        </w:rPr>
      </w:pPr>
      <w:r w:rsidRPr="00135ECF">
        <w:rPr>
          <w:rFonts w:ascii="Calibri" w:hAnsi="Calibri" w:cs="Calibri"/>
          <w:spacing w:val="4"/>
          <w:sz w:val="22"/>
          <w:szCs w:val="22"/>
        </w:rPr>
        <w:t>Oświadczam, że nie podlegam wykluczeniu z postępowania na podstawie art. 108 ust. 1 Pz</w:t>
      </w:r>
      <w:r w:rsidR="00710ABD">
        <w:rPr>
          <w:rFonts w:ascii="Calibri" w:hAnsi="Calibri" w:cs="Calibri"/>
          <w:spacing w:val="4"/>
          <w:sz w:val="22"/>
          <w:szCs w:val="22"/>
        </w:rPr>
        <w:t>p</w:t>
      </w:r>
      <w:r w:rsidRPr="00135ECF">
        <w:rPr>
          <w:rFonts w:ascii="Calibri" w:hAnsi="Calibri" w:cs="Calibri"/>
          <w:spacing w:val="4"/>
          <w:sz w:val="22"/>
          <w:szCs w:val="22"/>
        </w:rPr>
        <w:t xml:space="preserve"> oraz art. 7 ust. 1 ustawy z </w:t>
      </w:r>
      <w:r w:rsidRPr="00135ECF">
        <w:rPr>
          <w:rFonts w:ascii="Calibri" w:hAnsi="Calibri" w:cs="Calibr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</w:t>
      </w:r>
      <w:r w:rsidR="00BB7980">
        <w:rPr>
          <w:rFonts w:ascii="Calibri" w:hAnsi="Calibri" w:cs="Calibri"/>
          <w:bCs/>
          <w:spacing w:val="4"/>
          <w:sz w:val="22"/>
          <w:szCs w:val="22"/>
          <w:lang w:bidi="pl-PL"/>
        </w:rPr>
        <w:t>.</w:t>
      </w:r>
    </w:p>
    <w:p w14:paraId="0992CF40" w14:textId="77777777" w:rsidR="00F6202D" w:rsidRPr="00B72785" w:rsidRDefault="00F6202D" w:rsidP="00F6202D">
      <w:pPr>
        <w:numPr>
          <w:ilvl w:val="1"/>
          <w:numId w:val="47"/>
        </w:numPr>
        <w:tabs>
          <w:tab w:val="left" w:pos="0"/>
          <w:tab w:val="left" w:pos="426"/>
        </w:tabs>
        <w:suppressAutoHyphens/>
        <w:spacing w:before="120" w:after="120" w:line="276" w:lineRule="auto"/>
        <w:ind w:left="0" w:firstLine="0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pacing w:val="4"/>
          <w:sz w:val="22"/>
          <w:szCs w:val="22"/>
        </w:rPr>
        <w:t xml:space="preserve">Oświadczam, że zachodzą wobec mnie podstawy wykluczenia z postępowania na podstawie </w:t>
      </w:r>
      <w:r w:rsidRPr="00B72785">
        <w:rPr>
          <w:rFonts w:ascii="Calibri" w:hAnsi="Calibri" w:cs="Calibri"/>
          <w:spacing w:val="4"/>
          <w:sz w:val="22"/>
          <w:szCs w:val="22"/>
        </w:rPr>
        <w:br/>
        <w:t xml:space="preserve">art. …………. ustawy </w:t>
      </w:r>
      <w:r w:rsidR="00032AD4">
        <w:rPr>
          <w:rFonts w:ascii="Calibri" w:hAnsi="Calibri" w:cs="Calibri"/>
          <w:spacing w:val="4"/>
          <w:sz w:val="22"/>
          <w:szCs w:val="22"/>
        </w:rPr>
        <w:t>Pzp</w:t>
      </w:r>
      <w:r w:rsidRPr="00B72785">
        <w:rPr>
          <w:rFonts w:ascii="Calibri" w:hAnsi="Calibri" w:cs="Calibri"/>
          <w:b/>
          <w:bCs/>
          <w:spacing w:val="4"/>
          <w:sz w:val="22"/>
          <w:szCs w:val="22"/>
          <w:vertAlign w:val="superscript"/>
        </w:rPr>
        <w:footnoteReference w:id="1"/>
      </w:r>
      <w:r w:rsidRPr="00B72785">
        <w:rPr>
          <w:rFonts w:ascii="Calibri" w:hAnsi="Calibri" w:cs="Calibri"/>
          <w:spacing w:val="4"/>
          <w:sz w:val="22"/>
          <w:szCs w:val="22"/>
        </w:rPr>
        <w:t>.</w:t>
      </w:r>
    </w:p>
    <w:p w14:paraId="602585E4" w14:textId="77777777" w:rsidR="00F6202D" w:rsidRPr="00B72785" w:rsidRDefault="00F6202D" w:rsidP="00F6202D">
      <w:pPr>
        <w:suppressAutoHyphens/>
        <w:spacing w:before="120" w:after="120" w:line="276" w:lineRule="auto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pacing w:val="4"/>
          <w:sz w:val="22"/>
          <w:szCs w:val="22"/>
        </w:rPr>
        <w:t>Jednocześnie oświadczam, że w związku z ww. okolicznością, na podstawie art. 110 ust. 2 Pzp podjąłem następujące środki naprawcze: ……………………………………………………………………………….</w:t>
      </w:r>
      <w:r w:rsidRPr="008A6501">
        <w:rPr>
          <w:rFonts w:ascii="Calibri" w:hAnsi="Calibri" w:cs="Calibri"/>
          <w:spacing w:val="4"/>
          <w:sz w:val="22"/>
          <w:szCs w:val="22"/>
          <w:vertAlign w:val="superscript"/>
        </w:rPr>
        <w:footnoteReference w:id="2"/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1A8E6C26" w14:textId="77777777" w:rsidR="00F6202D" w:rsidRPr="00B72785" w:rsidRDefault="00F6202D" w:rsidP="00F6202D">
      <w:pPr>
        <w:numPr>
          <w:ilvl w:val="1"/>
          <w:numId w:val="47"/>
        </w:numPr>
        <w:tabs>
          <w:tab w:val="left" w:pos="426"/>
        </w:tabs>
        <w:suppressAutoHyphens/>
        <w:spacing w:before="120" w:after="120" w:line="276" w:lineRule="auto"/>
        <w:ind w:left="0" w:firstLine="4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z w:val="22"/>
          <w:szCs w:val="22"/>
        </w:rPr>
        <w:t xml:space="preserve">Oświadczam, że spełniam warunki udziału w postępowaniu określone </w:t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 xml:space="preserve">przez Zamawiającego </w:t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br/>
        <w:t>w SWZ</w:t>
      </w:r>
      <w:r w:rsidRPr="008A6501">
        <w:rPr>
          <w:rFonts w:ascii="Calibri" w:hAnsi="Calibri" w:cs="Calibri"/>
          <w:spacing w:val="4"/>
          <w:sz w:val="22"/>
          <w:szCs w:val="22"/>
          <w:vertAlign w:val="superscript"/>
        </w:rPr>
        <w:footnoteReference w:id="3"/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64D7ABFE" w14:textId="77777777" w:rsidR="00F6202D" w:rsidRPr="00B72785" w:rsidRDefault="00F6202D" w:rsidP="00F6202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0EE2656" w14:textId="77777777" w:rsidR="00F6202D" w:rsidRPr="00B72785" w:rsidRDefault="00F6202D" w:rsidP="00F6202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0B417CC6" w14:textId="77777777" w:rsidR="00F6202D" w:rsidRPr="00B72785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bookmarkStart w:id="1" w:name="_Hlk70404241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2" w:name="_Hlk70402979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6A5C6F00" w14:textId="77777777" w:rsidR="00F6202D" w:rsidRPr="00B72785" w:rsidRDefault="00F6202D" w:rsidP="00F6202D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3" w:name="_Hlk70404263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Podpis/y osoby/ób uprawnionej/ych</w:t>
      </w:r>
    </w:p>
    <w:bookmarkEnd w:id="3"/>
    <w:p w14:paraId="771B403E" w14:textId="77777777" w:rsidR="00F6202D" w:rsidRPr="00B72785" w:rsidRDefault="00F6202D" w:rsidP="00F6202D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4" w:name="_Hlk70404286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do reprezentowania podmiotu</w:t>
      </w:r>
      <w:bookmarkEnd w:id="4"/>
    </w:p>
    <w:bookmarkEnd w:id="1"/>
    <w:bookmarkEnd w:id="2"/>
    <w:p w14:paraId="6B7C8448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22EB9E71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442A1843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1DF1998F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sectPr w:rsidR="00F6202D" w:rsidSect="00447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758" w:right="1134" w:bottom="1134" w:left="1440" w:header="284" w:footer="332" w:gutter="0"/>
      <w:cols w:space="708" w:equalWidth="0">
        <w:col w:w="9354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7C81C" w14:textId="77777777" w:rsidR="00765D8C" w:rsidRDefault="00765D8C">
      <w:r>
        <w:separator/>
      </w:r>
    </w:p>
  </w:endnote>
  <w:endnote w:type="continuationSeparator" w:id="0">
    <w:p w14:paraId="0652FBD6" w14:textId="77777777" w:rsidR="00765D8C" w:rsidRDefault="0076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3A6E2" w14:textId="77777777" w:rsidR="005A4F0A" w:rsidRDefault="005A4F0A" w:rsidP="00DD71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961DC5" w14:textId="77777777" w:rsidR="005A4F0A" w:rsidRDefault="005A4F0A" w:rsidP="00EA3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B8D33" w14:textId="77777777" w:rsidR="00614486" w:rsidRPr="000665E1" w:rsidRDefault="00614486">
    <w:pPr>
      <w:pStyle w:val="Stopka"/>
      <w:jc w:val="right"/>
      <w:rPr>
        <w:rFonts w:ascii="Calibri" w:hAnsi="Calibri" w:cs="Calibri"/>
        <w:sz w:val="22"/>
        <w:szCs w:val="22"/>
      </w:rPr>
    </w:pPr>
    <w:r w:rsidRPr="000665E1">
      <w:rPr>
        <w:rFonts w:ascii="Calibri" w:hAnsi="Calibri" w:cs="Calibri"/>
        <w:sz w:val="22"/>
        <w:szCs w:val="22"/>
      </w:rPr>
      <w:fldChar w:fldCharType="begin"/>
    </w:r>
    <w:r w:rsidRPr="000665E1">
      <w:rPr>
        <w:rFonts w:ascii="Calibri" w:hAnsi="Calibri" w:cs="Calibri"/>
        <w:sz w:val="22"/>
        <w:szCs w:val="22"/>
      </w:rPr>
      <w:instrText>PAGE   \* MERGEFORMAT</w:instrText>
    </w:r>
    <w:r w:rsidRPr="000665E1">
      <w:rPr>
        <w:rFonts w:ascii="Calibri" w:hAnsi="Calibri" w:cs="Calibri"/>
        <w:sz w:val="22"/>
        <w:szCs w:val="22"/>
      </w:rPr>
      <w:fldChar w:fldCharType="separate"/>
    </w:r>
    <w:r w:rsidRPr="000665E1">
      <w:rPr>
        <w:rFonts w:ascii="Calibri" w:hAnsi="Calibri" w:cs="Calibri"/>
        <w:sz w:val="22"/>
        <w:szCs w:val="22"/>
      </w:rPr>
      <w:t>2</w:t>
    </w:r>
    <w:r w:rsidRPr="000665E1">
      <w:rPr>
        <w:rFonts w:ascii="Calibri" w:hAnsi="Calibri" w:cs="Calibri"/>
        <w:sz w:val="22"/>
        <w:szCs w:val="22"/>
      </w:rPr>
      <w:fldChar w:fldCharType="end"/>
    </w:r>
  </w:p>
  <w:p w14:paraId="2574ABAE" w14:textId="77777777" w:rsidR="00614486" w:rsidRDefault="00614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94DAE" w14:textId="77777777" w:rsidR="00765D8C" w:rsidRDefault="00765D8C">
      <w:r>
        <w:separator/>
      </w:r>
    </w:p>
  </w:footnote>
  <w:footnote w:type="continuationSeparator" w:id="0">
    <w:p w14:paraId="4B5E27C0" w14:textId="77777777" w:rsidR="00765D8C" w:rsidRDefault="00765D8C">
      <w:r>
        <w:continuationSeparator/>
      </w:r>
    </w:p>
  </w:footnote>
  <w:footnote w:id="1">
    <w:p w14:paraId="06942187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 Należy podać podstawę wykluczenia spośród wymienionych w art. 108 ust. 1 Pzp (jeżeli dotyczy) albo skreślić jeśli nie dotyczy.</w:t>
      </w:r>
    </w:p>
    <w:p w14:paraId="7BD6E9B8" w14:textId="77777777" w:rsidR="00F6202D" w:rsidRPr="008A650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Fonts w:ascii="Calibri" w:hAnsi="Calibri" w:cs="Calibri"/>
          <w:sz w:val="22"/>
          <w:szCs w:val="22"/>
        </w:rPr>
        <w:t>Brak wypełnienia/przekreślenia pkt 2 oświadczenia będzie oznaczał, że podmiot składający oświadczenie nie podlega wykluczeniu z postępowania na podstawie przesłanek określonych w pkt. 1 oświadczenia.</w:t>
      </w:r>
    </w:p>
  </w:footnote>
  <w:footnote w:id="2">
    <w:p w14:paraId="7ED12217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Nie dotyczy </w:t>
      </w:r>
      <w:r w:rsidRPr="00CA6416">
        <w:rPr>
          <w:rStyle w:val="FontStyle33"/>
          <w:rFonts w:ascii="Calibri" w:hAnsi="Calibri" w:cs="Calibri"/>
          <w:bCs/>
        </w:rPr>
        <w:t>podmiotu udostępniającego zasoby</w:t>
      </w:r>
      <w:r w:rsidRPr="00F41A11">
        <w:rPr>
          <w:rFonts w:ascii="Calibri" w:hAnsi="Calibri" w:cs="Calibri"/>
          <w:sz w:val="22"/>
          <w:szCs w:val="22"/>
        </w:rPr>
        <w:t>.</w:t>
      </w:r>
    </w:p>
  </w:footnote>
  <w:footnote w:id="3">
    <w:p w14:paraId="3815BC13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</w:t>
      </w:r>
      <w:r w:rsidRPr="00AF364A">
        <w:rPr>
          <w:rFonts w:ascii="Calibri" w:hAnsi="Calibri" w:cs="Calibri"/>
          <w:sz w:val="22"/>
          <w:szCs w:val="22"/>
        </w:rPr>
        <w:t>W przypadku wykonawców wspólnie ubiegających się o udzielenie zamówienia</w:t>
      </w:r>
      <w:r>
        <w:rPr>
          <w:rFonts w:ascii="Calibri" w:hAnsi="Calibri" w:cs="Calibri"/>
          <w:sz w:val="22"/>
          <w:szCs w:val="22"/>
        </w:rPr>
        <w:t xml:space="preserve">, dany Wykonawca </w:t>
      </w:r>
      <w:r w:rsidRPr="00F41A11">
        <w:rPr>
          <w:rFonts w:ascii="Calibri" w:hAnsi="Calibri" w:cs="Calibri"/>
          <w:sz w:val="22"/>
          <w:szCs w:val="22"/>
        </w:rPr>
        <w:t>skreś</w:t>
      </w:r>
      <w:r>
        <w:rPr>
          <w:rFonts w:ascii="Calibri" w:hAnsi="Calibri" w:cs="Calibri"/>
          <w:sz w:val="22"/>
          <w:szCs w:val="22"/>
        </w:rPr>
        <w:t>la</w:t>
      </w:r>
      <w:r w:rsidRPr="00F41A11">
        <w:rPr>
          <w:rFonts w:ascii="Calibri" w:hAnsi="Calibri" w:cs="Calibri"/>
          <w:sz w:val="22"/>
          <w:szCs w:val="22"/>
        </w:rPr>
        <w:t xml:space="preserve"> jeśli nie dotyczy.</w:t>
      </w:r>
    </w:p>
    <w:p w14:paraId="34DCF826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CC647" w14:textId="77777777" w:rsidR="005A4F0A" w:rsidRDefault="005A4F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DF78E5" w14:textId="77777777" w:rsidR="005A4F0A" w:rsidRDefault="005A4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3DFB7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  <w:bookmarkStart w:id="5" w:name="_Hlk57105768"/>
    <w:bookmarkStart w:id="6" w:name="_Hlk57105769"/>
  </w:p>
  <w:p w14:paraId="4BEA59CE" w14:textId="77777777" w:rsidR="00DC01D7" w:rsidRPr="009D7F32" w:rsidRDefault="00DC01D7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b/>
        <w:bCs/>
        <w:sz w:val="22"/>
        <w:szCs w:val="22"/>
      </w:rPr>
    </w:pPr>
    <w:bookmarkStart w:id="7" w:name="_Hlk54334632"/>
    <w:r w:rsidRPr="009D7F32">
      <w:rPr>
        <w:rFonts w:ascii="Calibri" w:hAnsi="Calibri" w:cs="Calibri"/>
        <w:b/>
        <w:bCs/>
        <w:sz w:val="22"/>
        <w:szCs w:val="22"/>
      </w:rPr>
      <w:t>Znak sprawy: SZP.272.</w:t>
    </w:r>
    <w:r w:rsidR="00B660E3">
      <w:rPr>
        <w:rFonts w:ascii="Calibri" w:hAnsi="Calibri" w:cs="Calibri"/>
        <w:b/>
        <w:bCs/>
        <w:sz w:val="22"/>
        <w:szCs w:val="22"/>
      </w:rPr>
      <w:t>2</w:t>
    </w:r>
    <w:r w:rsidRPr="009D7F32">
      <w:rPr>
        <w:rFonts w:ascii="Calibri" w:hAnsi="Calibri" w:cs="Calibri"/>
        <w:b/>
        <w:bCs/>
        <w:sz w:val="22"/>
        <w:szCs w:val="22"/>
      </w:rPr>
      <w:t>.202</w:t>
    </w:r>
    <w:r w:rsidR="00B660E3">
      <w:rPr>
        <w:rFonts w:ascii="Calibri" w:hAnsi="Calibri" w:cs="Calibri"/>
        <w:b/>
        <w:bCs/>
        <w:sz w:val="22"/>
        <w:szCs w:val="22"/>
      </w:rPr>
      <w:t>1</w:t>
    </w:r>
  </w:p>
  <w:bookmarkEnd w:id="5"/>
  <w:bookmarkEnd w:id="6"/>
  <w:bookmarkEnd w:id="7"/>
  <w:p w14:paraId="78840402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A0E2" w14:textId="77777777" w:rsidR="000E3FE7" w:rsidRPr="000E3FE7" w:rsidRDefault="000E3FE7" w:rsidP="000E3FE7">
    <w:pPr>
      <w:pStyle w:val="Nagwek"/>
      <w:jc w:val="center"/>
      <w:rPr>
        <w:rFonts w:ascii="Calibri" w:hAnsi="Calibri" w:cs="Calibri"/>
        <w:b/>
        <w:bCs/>
        <w:smallCaps/>
        <w:shadow/>
        <w:color w:val="4472C4"/>
        <w:spacing w:val="40"/>
        <w:sz w:val="32"/>
        <w:szCs w:val="32"/>
      </w:rPr>
    </w:pPr>
  </w:p>
  <w:p w14:paraId="67E7DF05" w14:textId="77777777" w:rsidR="0061431D" w:rsidRPr="000E3FE7" w:rsidRDefault="0061431D" w:rsidP="000E3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4AB3923"/>
    <w:multiLevelType w:val="hybridMultilevel"/>
    <w:tmpl w:val="3E1E948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1224CF"/>
    <w:multiLevelType w:val="hybridMultilevel"/>
    <w:tmpl w:val="B26E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B7AA3"/>
    <w:multiLevelType w:val="hybridMultilevel"/>
    <w:tmpl w:val="02FAA0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C276256"/>
    <w:multiLevelType w:val="hybridMultilevel"/>
    <w:tmpl w:val="A222780A"/>
    <w:name w:val="WW8Num3027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8F6503"/>
    <w:multiLevelType w:val="hybridMultilevel"/>
    <w:tmpl w:val="68EED89C"/>
    <w:lvl w:ilvl="0" w:tplc="6B8C5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65952">
      <w:start w:val="1"/>
      <w:numFmt w:val="none"/>
      <w:lvlText w:val="XVIII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16A08C0">
      <w:start w:val="18"/>
      <w:numFmt w:val="none"/>
      <w:lvlText w:val="XIX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EC50D1"/>
    <w:multiLevelType w:val="multilevel"/>
    <w:tmpl w:val="76FAC3F6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eastAsia="Calibri" w:hint="default"/>
        <w:b w:val="0"/>
      </w:rPr>
    </w:lvl>
  </w:abstractNum>
  <w:abstractNum w:abstractNumId="11" w15:restartNumberingAfterBreak="0">
    <w:nsid w:val="15A57FC2"/>
    <w:multiLevelType w:val="hybridMultilevel"/>
    <w:tmpl w:val="F6385E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78F737B"/>
    <w:multiLevelType w:val="hybridMultilevel"/>
    <w:tmpl w:val="05E0CEC8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93C2E14A">
      <w:start w:val="1"/>
      <w:numFmt w:val="decimal"/>
      <w:lvlText w:val="%2."/>
      <w:lvlJc w:val="left"/>
      <w:pPr>
        <w:ind w:left="2134" w:hanging="705"/>
      </w:pPr>
      <w:rPr>
        <w:rFonts w:ascii="Calibri" w:eastAsia="Times New Roman" w:hAnsi="Calibri" w:cs="Calibri"/>
      </w:rPr>
    </w:lvl>
    <w:lvl w:ilvl="2" w:tplc="837801C4">
      <w:start w:val="1"/>
      <w:numFmt w:val="decimal"/>
      <w:lvlText w:val="%3)"/>
      <w:lvlJc w:val="left"/>
      <w:pPr>
        <w:ind w:left="2689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5C3CAE"/>
    <w:multiLevelType w:val="hybridMultilevel"/>
    <w:tmpl w:val="4F02546A"/>
    <w:name w:val="WW8Num3025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61AC0"/>
    <w:multiLevelType w:val="hybridMultilevel"/>
    <w:tmpl w:val="D4EC0832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16" w15:restartNumberingAfterBreak="0">
    <w:nsid w:val="237460E0"/>
    <w:multiLevelType w:val="hybridMultilevel"/>
    <w:tmpl w:val="060AE6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5D34FC6"/>
    <w:multiLevelType w:val="hybridMultilevel"/>
    <w:tmpl w:val="1F404E3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C4376B"/>
    <w:multiLevelType w:val="hybridMultilevel"/>
    <w:tmpl w:val="6946066A"/>
    <w:lvl w:ilvl="0" w:tplc="937EB778">
      <w:start w:val="1"/>
      <w:numFmt w:val="decimal"/>
      <w:lvlText w:val="%1.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7C90BE9"/>
    <w:multiLevelType w:val="multilevel"/>
    <w:tmpl w:val="1C2630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8BB4796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EA2032"/>
    <w:multiLevelType w:val="hybridMultilevel"/>
    <w:tmpl w:val="C442A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04701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E61FFA"/>
    <w:multiLevelType w:val="hybridMultilevel"/>
    <w:tmpl w:val="247E7550"/>
    <w:lvl w:ilvl="0" w:tplc="DAD0EA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853D9E"/>
    <w:multiLevelType w:val="hybridMultilevel"/>
    <w:tmpl w:val="073A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65E89"/>
    <w:multiLevelType w:val="hybridMultilevel"/>
    <w:tmpl w:val="BA084812"/>
    <w:lvl w:ilvl="0" w:tplc="3E163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22F02A7"/>
    <w:multiLevelType w:val="hybridMultilevel"/>
    <w:tmpl w:val="41F009CE"/>
    <w:name w:val="UMOWA32223322222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b w:val="0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840F13"/>
    <w:multiLevelType w:val="hybridMultilevel"/>
    <w:tmpl w:val="866693AE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8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5454A7"/>
    <w:multiLevelType w:val="hybridMultilevel"/>
    <w:tmpl w:val="2F703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BD64D1A"/>
    <w:multiLevelType w:val="hybridMultilevel"/>
    <w:tmpl w:val="5D2CE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BA09C3"/>
    <w:multiLevelType w:val="hybridMultilevel"/>
    <w:tmpl w:val="821005BC"/>
    <w:lvl w:ilvl="0" w:tplc="A4305A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75AE2E62">
      <w:start w:val="2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BC76CF"/>
    <w:multiLevelType w:val="hybridMultilevel"/>
    <w:tmpl w:val="73921754"/>
    <w:lvl w:ilvl="0" w:tplc="413275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E65984"/>
    <w:multiLevelType w:val="hybridMultilevel"/>
    <w:tmpl w:val="DBF83D84"/>
    <w:lvl w:ilvl="0" w:tplc="2D1CDE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7EC71FA"/>
    <w:multiLevelType w:val="hybridMultilevel"/>
    <w:tmpl w:val="B0D0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ED1C0E"/>
    <w:multiLevelType w:val="hybridMultilevel"/>
    <w:tmpl w:val="DA545B7C"/>
    <w:name w:val="WW8Num3026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630E8F"/>
    <w:multiLevelType w:val="hybridMultilevel"/>
    <w:tmpl w:val="8240301C"/>
    <w:lvl w:ilvl="0" w:tplc="181C2C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AD761C3"/>
    <w:multiLevelType w:val="hybridMultilevel"/>
    <w:tmpl w:val="FAA88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711892"/>
    <w:multiLevelType w:val="hybridMultilevel"/>
    <w:tmpl w:val="3384CA90"/>
    <w:lvl w:ilvl="0" w:tplc="EB06F83C">
      <w:start w:val="4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5B08F7"/>
    <w:multiLevelType w:val="hybridMultilevel"/>
    <w:tmpl w:val="19227C52"/>
    <w:name w:val="WW8Num3022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3384B9B"/>
    <w:multiLevelType w:val="hybridMultilevel"/>
    <w:tmpl w:val="816EFB4A"/>
    <w:name w:val="WW8Num3024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DC5E52"/>
    <w:multiLevelType w:val="hybridMultilevel"/>
    <w:tmpl w:val="20887D96"/>
    <w:lvl w:ilvl="0" w:tplc="0CA8D368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401A9B84">
      <w:start w:val="17"/>
      <w:numFmt w:val="upperRoman"/>
      <w:lvlText w:val="%2."/>
      <w:lvlJc w:val="left"/>
      <w:pPr>
        <w:ind w:left="1437" w:hanging="720"/>
      </w:pPr>
      <w:rPr>
        <w:rFonts w:hint="default"/>
      </w:rPr>
    </w:lvl>
    <w:lvl w:ilvl="2" w:tplc="426210FA">
      <w:start w:val="1"/>
      <w:numFmt w:val="lowerLetter"/>
      <w:lvlText w:val="%3)"/>
      <w:lvlJc w:val="left"/>
      <w:pPr>
        <w:ind w:left="197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DC8C73CE">
      <w:start w:val="1"/>
      <w:numFmt w:val="decimal"/>
      <w:lvlText w:val="%5)"/>
      <w:lvlJc w:val="left"/>
      <w:pPr>
        <w:ind w:left="3237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2" w15:restartNumberingAfterBreak="0">
    <w:nsid w:val="57396649"/>
    <w:multiLevelType w:val="hybridMultilevel"/>
    <w:tmpl w:val="7C2AEA08"/>
    <w:name w:val="WW8Num3023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8E17E5C"/>
    <w:multiLevelType w:val="hybridMultilevel"/>
    <w:tmpl w:val="64DA81DC"/>
    <w:lvl w:ilvl="0" w:tplc="D9508410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C404C32"/>
    <w:multiLevelType w:val="hybridMultilevel"/>
    <w:tmpl w:val="C6729314"/>
    <w:name w:val="WW8Num302"/>
    <w:lvl w:ilvl="0" w:tplc="37506044">
      <w:start w:val="1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FF10CFE4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6964C6"/>
    <w:multiLevelType w:val="hybridMultilevel"/>
    <w:tmpl w:val="4CDC1B8C"/>
    <w:name w:val="WW8Num3028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EF053D"/>
    <w:multiLevelType w:val="hybridMultilevel"/>
    <w:tmpl w:val="8950287C"/>
    <w:lvl w:ilvl="0" w:tplc="7FF43C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226FE9"/>
    <w:multiLevelType w:val="hybridMultilevel"/>
    <w:tmpl w:val="930801B2"/>
    <w:lvl w:ilvl="0" w:tplc="E74842A4">
      <w:start w:val="1"/>
      <w:numFmt w:val="decimal"/>
      <w:lvlText w:val="%1."/>
      <w:lvlJc w:val="left"/>
      <w:pPr>
        <w:tabs>
          <w:tab w:val="num" w:pos="-685"/>
        </w:tabs>
        <w:ind w:left="-685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755"/>
        </w:tabs>
        <w:ind w:left="7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75"/>
        </w:tabs>
        <w:ind w:left="14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95"/>
        </w:tabs>
        <w:ind w:left="21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915"/>
        </w:tabs>
        <w:ind w:left="29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35"/>
        </w:tabs>
        <w:ind w:left="36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55"/>
        </w:tabs>
        <w:ind w:left="43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75"/>
        </w:tabs>
        <w:ind w:left="5075" w:hanging="180"/>
      </w:pPr>
      <w:rPr>
        <w:rFonts w:cs="Times New Roman"/>
      </w:rPr>
    </w:lvl>
  </w:abstractNum>
  <w:abstractNum w:abstractNumId="49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3017A0"/>
    <w:multiLevelType w:val="hybridMultilevel"/>
    <w:tmpl w:val="2026D6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D482C24"/>
    <w:multiLevelType w:val="hybridMultilevel"/>
    <w:tmpl w:val="2E2CDDF0"/>
    <w:lvl w:ilvl="0" w:tplc="426210FA">
      <w:start w:val="1"/>
      <w:numFmt w:val="lowerLetter"/>
      <w:lvlText w:val="%1)"/>
      <w:lvlJc w:val="left"/>
      <w:pPr>
        <w:ind w:left="19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37363E"/>
    <w:multiLevelType w:val="hybridMultilevel"/>
    <w:tmpl w:val="2BE2E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8B2ED2"/>
    <w:multiLevelType w:val="singleLevel"/>
    <w:tmpl w:val="F8E4DC6A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  <w:b w:val="0"/>
      </w:rPr>
    </w:lvl>
  </w:abstractNum>
  <w:abstractNum w:abstractNumId="55" w15:restartNumberingAfterBreak="0">
    <w:nsid w:val="75DC3D38"/>
    <w:multiLevelType w:val="hybridMultilevel"/>
    <w:tmpl w:val="A420FF3C"/>
    <w:lvl w:ilvl="0" w:tplc="F14CA41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04444B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55144CA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37002C"/>
    <w:multiLevelType w:val="hybridMultilevel"/>
    <w:tmpl w:val="99C6D9DE"/>
    <w:lvl w:ilvl="0" w:tplc="04150017">
      <w:start w:val="1"/>
      <w:numFmt w:val="lowerLetter"/>
      <w:lvlText w:val="%1)"/>
      <w:lvlJc w:val="left"/>
      <w:pPr>
        <w:ind w:left="1761" w:hanging="360"/>
      </w:pPr>
    </w:lvl>
    <w:lvl w:ilvl="1" w:tplc="04150019" w:tentative="1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57" w15:restartNumberingAfterBreak="0">
    <w:nsid w:val="775F3CB5"/>
    <w:multiLevelType w:val="hybridMultilevel"/>
    <w:tmpl w:val="C8784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13672B"/>
    <w:multiLevelType w:val="hybridMultilevel"/>
    <w:tmpl w:val="4ABC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5316A6"/>
    <w:multiLevelType w:val="hybridMultilevel"/>
    <w:tmpl w:val="FBA6CCA6"/>
    <w:lvl w:ilvl="0" w:tplc="9DFE918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76852491">
    <w:abstractNumId w:val="15"/>
  </w:num>
  <w:num w:numId="2" w16cid:durableId="1085028245">
    <w:abstractNumId w:val="52"/>
  </w:num>
  <w:num w:numId="3" w16cid:durableId="2086565828">
    <w:abstractNumId w:val="47"/>
  </w:num>
  <w:num w:numId="4" w16cid:durableId="193508580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4203717">
    <w:abstractNumId w:val="31"/>
    <w:lvlOverride w:ilvl="0">
      <w:startOverride w:val="1"/>
    </w:lvlOverride>
    <w:lvlOverride w:ilvl="1">
      <w:startOverride w:val="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9543839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6954085">
    <w:abstractNumId w:val="43"/>
  </w:num>
  <w:num w:numId="8" w16cid:durableId="1502621345">
    <w:abstractNumId w:val="48"/>
  </w:num>
  <w:num w:numId="9" w16cid:durableId="86656046">
    <w:abstractNumId w:val="28"/>
    <w:lvlOverride w:ilvl="0">
      <w:startOverride w:val="1"/>
    </w:lvlOverride>
  </w:num>
  <w:num w:numId="10" w16cid:durableId="127594080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6060855">
    <w:abstractNumId w:val="14"/>
  </w:num>
  <w:num w:numId="12" w16cid:durableId="2053071259">
    <w:abstractNumId w:val="36"/>
  </w:num>
  <w:num w:numId="13" w16cid:durableId="1058430225">
    <w:abstractNumId w:val="57"/>
  </w:num>
  <w:num w:numId="14" w16cid:durableId="610936416">
    <w:abstractNumId w:val="54"/>
  </w:num>
  <w:num w:numId="15" w16cid:durableId="1517646467">
    <w:abstractNumId w:val="9"/>
  </w:num>
  <w:num w:numId="16" w16cid:durableId="1521814810">
    <w:abstractNumId w:val="55"/>
  </w:num>
  <w:num w:numId="17" w16cid:durableId="1523476654">
    <w:abstractNumId w:val="25"/>
  </w:num>
  <w:num w:numId="18" w16cid:durableId="441925599">
    <w:abstractNumId w:val="29"/>
  </w:num>
  <w:num w:numId="19" w16cid:durableId="156268389">
    <w:abstractNumId w:val="27"/>
  </w:num>
  <w:num w:numId="20" w16cid:durableId="996693060">
    <w:abstractNumId w:val="59"/>
  </w:num>
  <w:num w:numId="21" w16cid:durableId="22482677">
    <w:abstractNumId w:val="16"/>
  </w:num>
  <w:num w:numId="22" w16cid:durableId="148374279">
    <w:abstractNumId w:val="56"/>
  </w:num>
  <w:num w:numId="23" w16cid:durableId="1385133830">
    <w:abstractNumId w:val="30"/>
  </w:num>
  <w:num w:numId="24" w16cid:durableId="2051345123">
    <w:abstractNumId w:val="6"/>
  </w:num>
  <w:num w:numId="25" w16cid:durableId="1611930651">
    <w:abstractNumId w:val="34"/>
  </w:num>
  <w:num w:numId="26" w16cid:durableId="1972637564">
    <w:abstractNumId w:val="21"/>
  </w:num>
  <w:num w:numId="27" w16cid:durableId="963387432">
    <w:abstractNumId w:val="24"/>
  </w:num>
  <w:num w:numId="28" w16cid:durableId="1333265223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773624529">
    <w:abstractNumId w:val="23"/>
  </w:num>
  <w:num w:numId="30" w16cid:durableId="183331203">
    <w:abstractNumId w:val="22"/>
  </w:num>
  <w:num w:numId="31" w16cid:durableId="50353321">
    <w:abstractNumId w:val="41"/>
  </w:num>
  <w:num w:numId="32" w16cid:durableId="532422089">
    <w:abstractNumId w:val="32"/>
  </w:num>
  <w:num w:numId="33" w16cid:durableId="1455707878">
    <w:abstractNumId w:val="17"/>
  </w:num>
  <w:num w:numId="34" w16cid:durableId="180247062">
    <w:abstractNumId w:val="5"/>
  </w:num>
  <w:num w:numId="35" w16cid:durableId="1388186563">
    <w:abstractNumId w:val="10"/>
  </w:num>
  <w:num w:numId="36" w16cid:durableId="1474637420">
    <w:abstractNumId w:val="53"/>
  </w:num>
  <w:num w:numId="37" w16cid:durableId="551816624">
    <w:abstractNumId w:val="58"/>
  </w:num>
  <w:num w:numId="38" w16cid:durableId="1315527292">
    <w:abstractNumId w:val="19"/>
  </w:num>
  <w:num w:numId="39" w16cid:durableId="426854320">
    <w:abstractNumId w:val="50"/>
  </w:num>
  <w:num w:numId="40" w16cid:durableId="1904679484">
    <w:abstractNumId w:val="18"/>
  </w:num>
  <w:num w:numId="41" w16cid:durableId="946620954">
    <w:abstractNumId w:val="11"/>
  </w:num>
  <w:num w:numId="42" w16cid:durableId="234825200">
    <w:abstractNumId w:val="33"/>
  </w:num>
  <w:num w:numId="43" w16cid:durableId="667565388">
    <w:abstractNumId w:val="7"/>
  </w:num>
  <w:num w:numId="44" w16cid:durableId="1457748874">
    <w:abstractNumId w:val="20"/>
  </w:num>
  <w:num w:numId="45" w16cid:durableId="981274368">
    <w:abstractNumId w:val="38"/>
  </w:num>
  <w:num w:numId="46" w16cid:durableId="451167716">
    <w:abstractNumId w:val="51"/>
  </w:num>
  <w:num w:numId="47" w16cid:durableId="121467436">
    <w:abstractNumId w:val="1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3D0D"/>
    <w:rsid w:val="00000FAC"/>
    <w:rsid w:val="00001B70"/>
    <w:rsid w:val="00002B2B"/>
    <w:rsid w:val="0000364F"/>
    <w:rsid w:val="000041C6"/>
    <w:rsid w:val="00004A2A"/>
    <w:rsid w:val="0000530B"/>
    <w:rsid w:val="0000606D"/>
    <w:rsid w:val="00006344"/>
    <w:rsid w:val="00006646"/>
    <w:rsid w:val="000068F7"/>
    <w:rsid w:val="000072E4"/>
    <w:rsid w:val="000079FB"/>
    <w:rsid w:val="00007C53"/>
    <w:rsid w:val="00010A48"/>
    <w:rsid w:val="00010D4C"/>
    <w:rsid w:val="00010E93"/>
    <w:rsid w:val="00013753"/>
    <w:rsid w:val="0001388E"/>
    <w:rsid w:val="0001430F"/>
    <w:rsid w:val="00015605"/>
    <w:rsid w:val="000159D6"/>
    <w:rsid w:val="00016CC6"/>
    <w:rsid w:val="00017746"/>
    <w:rsid w:val="000207D4"/>
    <w:rsid w:val="00020BAA"/>
    <w:rsid w:val="000214A9"/>
    <w:rsid w:val="00021BEB"/>
    <w:rsid w:val="000224AF"/>
    <w:rsid w:val="0002367C"/>
    <w:rsid w:val="00023CEC"/>
    <w:rsid w:val="00025490"/>
    <w:rsid w:val="00025D3F"/>
    <w:rsid w:val="00027D2C"/>
    <w:rsid w:val="000300C7"/>
    <w:rsid w:val="00030649"/>
    <w:rsid w:val="00030709"/>
    <w:rsid w:val="00031EF9"/>
    <w:rsid w:val="00031FB3"/>
    <w:rsid w:val="00032AD4"/>
    <w:rsid w:val="00033222"/>
    <w:rsid w:val="0003529A"/>
    <w:rsid w:val="00036687"/>
    <w:rsid w:val="00037530"/>
    <w:rsid w:val="0004076C"/>
    <w:rsid w:val="0004095B"/>
    <w:rsid w:val="00041242"/>
    <w:rsid w:val="00043120"/>
    <w:rsid w:val="00044CAE"/>
    <w:rsid w:val="00046510"/>
    <w:rsid w:val="00050758"/>
    <w:rsid w:val="00051830"/>
    <w:rsid w:val="00051BC1"/>
    <w:rsid w:val="000541FC"/>
    <w:rsid w:val="000548C4"/>
    <w:rsid w:val="00054E84"/>
    <w:rsid w:val="0005581F"/>
    <w:rsid w:val="00055CD0"/>
    <w:rsid w:val="00056972"/>
    <w:rsid w:val="0005705B"/>
    <w:rsid w:val="00057C34"/>
    <w:rsid w:val="000600E1"/>
    <w:rsid w:val="00060E4F"/>
    <w:rsid w:val="00060ECB"/>
    <w:rsid w:val="00060F45"/>
    <w:rsid w:val="000630C5"/>
    <w:rsid w:val="0006399F"/>
    <w:rsid w:val="00063B79"/>
    <w:rsid w:val="00063D0D"/>
    <w:rsid w:val="00066560"/>
    <w:rsid w:val="000665E1"/>
    <w:rsid w:val="00067E26"/>
    <w:rsid w:val="000700E9"/>
    <w:rsid w:val="00070326"/>
    <w:rsid w:val="000713D1"/>
    <w:rsid w:val="00071F82"/>
    <w:rsid w:val="00072424"/>
    <w:rsid w:val="000734A2"/>
    <w:rsid w:val="00073899"/>
    <w:rsid w:val="00073961"/>
    <w:rsid w:val="00074042"/>
    <w:rsid w:val="000745AD"/>
    <w:rsid w:val="000754CA"/>
    <w:rsid w:val="000756FB"/>
    <w:rsid w:val="00075708"/>
    <w:rsid w:val="00075DF9"/>
    <w:rsid w:val="000761F4"/>
    <w:rsid w:val="00076B36"/>
    <w:rsid w:val="00077088"/>
    <w:rsid w:val="00077506"/>
    <w:rsid w:val="000779D1"/>
    <w:rsid w:val="000800D9"/>
    <w:rsid w:val="000807D1"/>
    <w:rsid w:val="00080A12"/>
    <w:rsid w:val="00080D43"/>
    <w:rsid w:val="00081FFE"/>
    <w:rsid w:val="000829A6"/>
    <w:rsid w:val="00082A8B"/>
    <w:rsid w:val="00083B44"/>
    <w:rsid w:val="00084D8B"/>
    <w:rsid w:val="00085672"/>
    <w:rsid w:val="00087D6F"/>
    <w:rsid w:val="00090AE9"/>
    <w:rsid w:val="00090DC6"/>
    <w:rsid w:val="00090ECC"/>
    <w:rsid w:val="000929EF"/>
    <w:rsid w:val="00092B5B"/>
    <w:rsid w:val="00093137"/>
    <w:rsid w:val="00094032"/>
    <w:rsid w:val="000942E1"/>
    <w:rsid w:val="000943DA"/>
    <w:rsid w:val="00094BE8"/>
    <w:rsid w:val="00096A79"/>
    <w:rsid w:val="000A04FA"/>
    <w:rsid w:val="000A19B7"/>
    <w:rsid w:val="000A1B5E"/>
    <w:rsid w:val="000A1BBE"/>
    <w:rsid w:val="000A21E0"/>
    <w:rsid w:val="000A23C9"/>
    <w:rsid w:val="000A2A2C"/>
    <w:rsid w:val="000A3DF1"/>
    <w:rsid w:val="000A4670"/>
    <w:rsid w:val="000A46F3"/>
    <w:rsid w:val="000A50F8"/>
    <w:rsid w:val="000A6CDC"/>
    <w:rsid w:val="000A752A"/>
    <w:rsid w:val="000B01B4"/>
    <w:rsid w:val="000B1368"/>
    <w:rsid w:val="000B216D"/>
    <w:rsid w:val="000B2369"/>
    <w:rsid w:val="000B2CF3"/>
    <w:rsid w:val="000B65B9"/>
    <w:rsid w:val="000B6790"/>
    <w:rsid w:val="000B67F0"/>
    <w:rsid w:val="000B6B53"/>
    <w:rsid w:val="000B6D35"/>
    <w:rsid w:val="000B7CBB"/>
    <w:rsid w:val="000C05AF"/>
    <w:rsid w:val="000C0CAF"/>
    <w:rsid w:val="000C0DAE"/>
    <w:rsid w:val="000C19EA"/>
    <w:rsid w:val="000C2B6B"/>
    <w:rsid w:val="000C2D30"/>
    <w:rsid w:val="000C3D10"/>
    <w:rsid w:val="000C3E45"/>
    <w:rsid w:val="000C4D8B"/>
    <w:rsid w:val="000C50E4"/>
    <w:rsid w:val="000C5B8E"/>
    <w:rsid w:val="000C6514"/>
    <w:rsid w:val="000C71C8"/>
    <w:rsid w:val="000C725F"/>
    <w:rsid w:val="000C73B9"/>
    <w:rsid w:val="000D0161"/>
    <w:rsid w:val="000D022D"/>
    <w:rsid w:val="000D0579"/>
    <w:rsid w:val="000D1449"/>
    <w:rsid w:val="000D1878"/>
    <w:rsid w:val="000D270A"/>
    <w:rsid w:val="000D2712"/>
    <w:rsid w:val="000D299C"/>
    <w:rsid w:val="000D3134"/>
    <w:rsid w:val="000D35AE"/>
    <w:rsid w:val="000D39C4"/>
    <w:rsid w:val="000D3F32"/>
    <w:rsid w:val="000D3FF6"/>
    <w:rsid w:val="000D541A"/>
    <w:rsid w:val="000D5E70"/>
    <w:rsid w:val="000D7D70"/>
    <w:rsid w:val="000E0100"/>
    <w:rsid w:val="000E0F37"/>
    <w:rsid w:val="000E1137"/>
    <w:rsid w:val="000E122C"/>
    <w:rsid w:val="000E12E3"/>
    <w:rsid w:val="000E14C7"/>
    <w:rsid w:val="000E1577"/>
    <w:rsid w:val="000E2643"/>
    <w:rsid w:val="000E2789"/>
    <w:rsid w:val="000E3CE8"/>
    <w:rsid w:val="000E3FE7"/>
    <w:rsid w:val="000E4E29"/>
    <w:rsid w:val="000E671E"/>
    <w:rsid w:val="000E6F37"/>
    <w:rsid w:val="000E76EA"/>
    <w:rsid w:val="000F08EC"/>
    <w:rsid w:val="000F0C1B"/>
    <w:rsid w:val="000F0E01"/>
    <w:rsid w:val="000F1105"/>
    <w:rsid w:val="000F131D"/>
    <w:rsid w:val="000F462D"/>
    <w:rsid w:val="000F4FC0"/>
    <w:rsid w:val="000F5B38"/>
    <w:rsid w:val="000F5BE7"/>
    <w:rsid w:val="000F5C84"/>
    <w:rsid w:val="000F6EBC"/>
    <w:rsid w:val="000F70DA"/>
    <w:rsid w:val="000F723B"/>
    <w:rsid w:val="000F7640"/>
    <w:rsid w:val="00100908"/>
    <w:rsid w:val="00104075"/>
    <w:rsid w:val="001057B8"/>
    <w:rsid w:val="001067DD"/>
    <w:rsid w:val="00106CA4"/>
    <w:rsid w:val="001070A9"/>
    <w:rsid w:val="00107229"/>
    <w:rsid w:val="00107345"/>
    <w:rsid w:val="001104DA"/>
    <w:rsid w:val="00110D50"/>
    <w:rsid w:val="00111677"/>
    <w:rsid w:val="00111DB7"/>
    <w:rsid w:val="00113032"/>
    <w:rsid w:val="001139AA"/>
    <w:rsid w:val="00113C88"/>
    <w:rsid w:val="00113D18"/>
    <w:rsid w:val="00113FB2"/>
    <w:rsid w:val="00114099"/>
    <w:rsid w:val="00114C5F"/>
    <w:rsid w:val="00115490"/>
    <w:rsid w:val="0011549A"/>
    <w:rsid w:val="001156EC"/>
    <w:rsid w:val="001166E4"/>
    <w:rsid w:val="00117609"/>
    <w:rsid w:val="00117AC9"/>
    <w:rsid w:val="00122353"/>
    <w:rsid w:val="0012251B"/>
    <w:rsid w:val="00122ECA"/>
    <w:rsid w:val="00123129"/>
    <w:rsid w:val="0012430C"/>
    <w:rsid w:val="001253EB"/>
    <w:rsid w:val="00127134"/>
    <w:rsid w:val="001309E9"/>
    <w:rsid w:val="001312C4"/>
    <w:rsid w:val="00131319"/>
    <w:rsid w:val="001318D5"/>
    <w:rsid w:val="001319DF"/>
    <w:rsid w:val="001326CB"/>
    <w:rsid w:val="00132789"/>
    <w:rsid w:val="00132EED"/>
    <w:rsid w:val="00133A41"/>
    <w:rsid w:val="00133D87"/>
    <w:rsid w:val="00133DCC"/>
    <w:rsid w:val="00134540"/>
    <w:rsid w:val="001350FB"/>
    <w:rsid w:val="00135EDD"/>
    <w:rsid w:val="001361E8"/>
    <w:rsid w:val="00136995"/>
    <w:rsid w:val="00137581"/>
    <w:rsid w:val="00137CEF"/>
    <w:rsid w:val="00137CFC"/>
    <w:rsid w:val="001409A7"/>
    <w:rsid w:val="00141F63"/>
    <w:rsid w:val="00142484"/>
    <w:rsid w:val="00142A04"/>
    <w:rsid w:val="00142C68"/>
    <w:rsid w:val="0014307D"/>
    <w:rsid w:val="0014362C"/>
    <w:rsid w:val="00143F44"/>
    <w:rsid w:val="00144DE2"/>
    <w:rsid w:val="00147364"/>
    <w:rsid w:val="001507C1"/>
    <w:rsid w:val="00150A49"/>
    <w:rsid w:val="00150E98"/>
    <w:rsid w:val="00151C3A"/>
    <w:rsid w:val="001524E1"/>
    <w:rsid w:val="00152550"/>
    <w:rsid w:val="00152AD5"/>
    <w:rsid w:val="00153F40"/>
    <w:rsid w:val="001548E1"/>
    <w:rsid w:val="00154C93"/>
    <w:rsid w:val="001560EC"/>
    <w:rsid w:val="00156603"/>
    <w:rsid w:val="00156A02"/>
    <w:rsid w:val="001613DD"/>
    <w:rsid w:val="00161603"/>
    <w:rsid w:val="00162830"/>
    <w:rsid w:val="00162C6D"/>
    <w:rsid w:val="00162E77"/>
    <w:rsid w:val="00163695"/>
    <w:rsid w:val="00164036"/>
    <w:rsid w:val="00164243"/>
    <w:rsid w:val="001666D9"/>
    <w:rsid w:val="00166BD6"/>
    <w:rsid w:val="0016764D"/>
    <w:rsid w:val="001678C5"/>
    <w:rsid w:val="00170408"/>
    <w:rsid w:val="001710F5"/>
    <w:rsid w:val="00171515"/>
    <w:rsid w:val="0017229D"/>
    <w:rsid w:val="00172731"/>
    <w:rsid w:val="00172B8A"/>
    <w:rsid w:val="00172F54"/>
    <w:rsid w:val="001732B1"/>
    <w:rsid w:val="001742E7"/>
    <w:rsid w:val="00174CE9"/>
    <w:rsid w:val="00175B15"/>
    <w:rsid w:val="00176361"/>
    <w:rsid w:val="0017680C"/>
    <w:rsid w:val="00176EEA"/>
    <w:rsid w:val="001774FB"/>
    <w:rsid w:val="0018002D"/>
    <w:rsid w:val="0018012C"/>
    <w:rsid w:val="0018013D"/>
    <w:rsid w:val="001815FD"/>
    <w:rsid w:val="001818AC"/>
    <w:rsid w:val="001826E9"/>
    <w:rsid w:val="0018739F"/>
    <w:rsid w:val="00187D82"/>
    <w:rsid w:val="00187EAD"/>
    <w:rsid w:val="00190B22"/>
    <w:rsid w:val="00191F16"/>
    <w:rsid w:val="00193616"/>
    <w:rsid w:val="001938B1"/>
    <w:rsid w:val="0019398D"/>
    <w:rsid w:val="001944FD"/>
    <w:rsid w:val="00196D0B"/>
    <w:rsid w:val="00197354"/>
    <w:rsid w:val="001A0957"/>
    <w:rsid w:val="001A0A92"/>
    <w:rsid w:val="001A1C17"/>
    <w:rsid w:val="001A29A3"/>
    <w:rsid w:val="001A367F"/>
    <w:rsid w:val="001A36AB"/>
    <w:rsid w:val="001A45DD"/>
    <w:rsid w:val="001A5927"/>
    <w:rsid w:val="001A5A40"/>
    <w:rsid w:val="001A634C"/>
    <w:rsid w:val="001A6A94"/>
    <w:rsid w:val="001B0292"/>
    <w:rsid w:val="001B07BB"/>
    <w:rsid w:val="001B198A"/>
    <w:rsid w:val="001B2677"/>
    <w:rsid w:val="001B2910"/>
    <w:rsid w:val="001B3A3E"/>
    <w:rsid w:val="001B3E42"/>
    <w:rsid w:val="001B5657"/>
    <w:rsid w:val="001B6AA5"/>
    <w:rsid w:val="001B6C2E"/>
    <w:rsid w:val="001B774E"/>
    <w:rsid w:val="001B77A7"/>
    <w:rsid w:val="001C04BF"/>
    <w:rsid w:val="001C1663"/>
    <w:rsid w:val="001C4F24"/>
    <w:rsid w:val="001C648C"/>
    <w:rsid w:val="001C713A"/>
    <w:rsid w:val="001C7F48"/>
    <w:rsid w:val="001D0022"/>
    <w:rsid w:val="001D03C0"/>
    <w:rsid w:val="001D0D35"/>
    <w:rsid w:val="001D0DF5"/>
    <w:rsid w:val="001D1629"/>
    <w:rsid w:val="001D16CE"/>
    <w:rsid w:val="001D2BD2"/>
    <w:rsid w:val="001D35C2"/>
    <w:rsid w:val="001D4004"/>
    <w:rsid w:val="001D5D94"/>
    <w:rsid w:val="001D627E"/>
    <w:rsid w:val="001D72E8"/>
    <w:rsid w:val="001D7B0C"/>
    <w:rsid w:val="001D7F89"/>
    <w:rsid w:val="001E02B1"/>
    <w:rsid w:val="001E07DB"/>
    <w:rsid w:val="001E131E"/>
    <w:rsid w:val="001E1B24"/>
    <w:rsid w:val="001E1B2D"/>
    <w:rsid w:val="001E2C30"/>
    <w:rsid w:val="001E2DA3"/>
    <w:rsid w:val="001E2FFC"/>
    <w:rsid w:val="001E3286"/>
    <w:rsid w:val="001E3FC3"/>
    <w:rsid w:val="001E5762"/>
    <w:rsid w:val="001E5FE3"/>
    <w:rsid w:val="001F0282"/>
    <w:rsid w:val="001F06C7"/>
    <w:rsid w:val="001F0C8A"/>
    <w:rsid w:val="001F0CD9"/>
    <w:rsid w:val="001F1314"/>
    <w:rsid w:val="001F2320"/>
    <w:rsid w:val="001F24AA"/>
    <w:rsid w:val="001F2742"/>
    <w:rsid w:val="001F2B80"/>
    <w:rsid w:val="001F3589"/>
    <w:rsid w:val="001F3D4F"/>
    <w:rsid w:val="001F451D"/>
    <w:rsid w:val="001F4A51"/>
    <w:rsid w:val="001F4B0E"/>
    <w:rsid w:val="001F6756"/>
    <w:rsid w:val="001F75ED"/>
    <w:rsid w:val="00202AED"/>
    <w:rsid w:val="00204576"/>
    <w:rsid w:val="0020546C"/>
    <w:rsid w:val="00206A20"/>
    <w:rsid w:val="00207369"/>
    <w:rsid w:val="002106E4"/>
    <w:rsid w:val="002108F0"/>
    <w:rsid w:val="00210EE9"/>
    <w:rsid w:val="002112D3"/>
    <w:rsid w:val="00211709"/>
    <w:rsid w:val="00211D2D"/>
    <w:rsid w:val="00211EAF"/>
    <w:rsid w:val="0021281D"/>
    <w:rsid w:val="00212C18"/>
    <w:rsid w:val="0021325B"/>
    <w:rsid w:val="0021339F"/>
    <w:rsid w:val="002136E6"/>
    <w:rsid w:val="0021490D"/>
    <w:rsid w:val="00217A2F"/>
    <w:rsid w:val="0022013E"/>
    <w:rsid w:val="002201CE"/>
    <w:rsid w:val="002217B2"/>
    <w:rsid w:val="002220FA"/>
    <w:rsid w:val="00223305"/>
    <w:rsid w:val="00225D0A"/>
    <w:rsid w:val="00227F6E"/>
    <w:rsid w:val="002309DE"/>
    <w:rsid w:val="002310F7"/>
    <w:rsid w:val="002317A2"/>
    <w:rsid w:val="00231DBA"/>
    <w:rsid w:val="0023385E"/>
    <w:rsid w:val="00236210"/>
    <w:rsid w:val="00237EB6"/>
    <w:rsid w:val="002406F4"/>
    <w:rsid w:val="00240868"/>
    <w:rsid w:val="002409DD"/>
    <w:rsid w:val="00240BA9"/>
    <w:rsid w:val="00241879"/>
    <w:rsid w:val="0024422A"/>
    <w:rsid w:val="002449BB"/>
    <w:rsid w:val="002457FB"/>
    <w:rsid w:val="00246129"/>
    <w:rsid w:val="00246F81"/>
    <w:rsid w:val="00247194"/>
    <w:rsid w:val="002525B0"/>
    <w:rsid w:val="00253A78"/>
    <w:rsid w:val="00253D88"/>
    <w:rsid w:val="002547FC"/>
    <w:rsid w:val="0025492C"/>
    <w:rsid w:val="00254B76"/>
    <w:rsid w:val="00254D54"/>
    <w:rsid w:val="002556BA"/>
    <w:rsid w:val="00255F83"/>
    <w:rsid w:val="0026058F"/>
    <w:rsid w:val="0026097F"/>
    <w:rsid w:val="002619BA"/>
    <w:rsid w:val="0026264B"/>
    <w:rsid w:val="00263193"/>
    <w:rsid w:val="002640F2"/>
    <w:rsid w:val="002641F7"/>
    <w:rsid w:val="00264246"/>
    <w:rsid w:val="00264688"/>
    <w:rsid w:val="0026620C"/>
    <w:rsid w:val="00266479"/>
    <w:rsid w:val="00270635"/>
    <w:rsid w:val="00270998"/>
    <w:rsid w:val="00270E2A"/>
    <w:rsid w:val="00271130"/>
    <w:rsid w:val="00271B2B"/>
    <w:rsid w:val="002725C8"/>
    <w:rsid w:val="002739CF"/>
    <w:rsid w:val="0027518F"/>
    <w:rsid w:val="002760EC"/>
    <w:rsid w:val="00276B3B"/>
    <w:rsid w:val="00276B92"/>
    <w:rsid w:val="00277497"/>
    <w:rsid w:val="00277648"/>
    <w:rsid w:val="002777CE"/>
    <w:rsid w:val="00277C0A"/>
    <w:rsid w:val="00280B16"/>
    <w:rsid w:val="00281E1A"/>
    <w:rsid w:val="002830CA"/>
    <w:rsid w:val="00284103"/>
    <w:rsid w:val="00286B20"/>
    <w:rsid w:val="00286C47"/>
    <w:rsid w:val="00287B1C"/>
    <w:rsid w:val="00287B6E"/>
    <w:rsid w:val="002907F9"/>
    <w:rsid w:val="00291378"/>
    <w:rsid w:val="0029248E"/>
    <w:rsid w:val="00292605"/>
    <w:rsid w:val="00292882"/>
    <w:rsid w:val="002932B8"/>
    <w:rsid w:val="00293D71"/>
    <w:rsid w:val="00294304"/>
    <w:rsid w:val="002945ED"/>
    <w:rsid w:val="00294A90"/>
    <w:rsid w:val="00295E97"/>
    <w:rsid w:val="00296976"/>
    <w:rsid w:val="002A000D"/>
    <w:rsid w:val="002A0402"/>
    <w:rsid w:val="002A08B9"/>
    <w:rsid w:val="002A0E8C"/>
    <w:rsid w:val="002A1A3A"/>
    <w:rsid w:val="002A2F9F"/>
    <w:rsid w:val="002A5360"/>
    <w:rsid w:val="002A5ED8"/>
    <w:rsid w:val="002A608E"/>
    <w:rsid w:val="002A6191"/>
    <w:rsid w:val="002A671C"/>
    <w:rsid w:val="002A68E0"/>
    <w:rsid w:val="002A6DD8"/>
    <w:rsid w:val="002A7723"/>
    <w:rsid w:val="002B116C"/>
    <w:rsid w:val="002B1CD1"/>
    <w:rsid w:val="002B2052"/>
    <w:rsid w:val="002B273D"/>
    <w:rsid w:val="002B2CD6"/>
    <w:rsid w:val="002B2F34"/>
    <w:rsid w:val="002B327F"/>
    <w:rsid w:val="002B4178"/>
    <w:rsid w:val="002B490D"/>
    <w:rsid w:val="002B4BA3"/>
    <w:rsid w:val="002B5698"/>
    <w:rsid w:val="002B6B21"/>
    <w:rsid w:val="002B7235"/>
    <w:rsid w:val="002C11BA"/>
    <w:rsid w:val="002C2650"/>
    <w:rsid w:val="002C28FF"/>
    <w:rsid w:val="002C2D56"/>
    <w:rsid w:val="002C32DC"/>
    <w:rsid w:val="002C40AD"/>
    <w:rsid w:val="002C5625"/>
    <w:rsid w:val="002C5EF5"/>
    <w:rsid w:val="002C7E9B"/>
    <w:rsid w:val="002C7EC9"/>
    <w:rsid w:val="002D0A0E"/>
    <w:rsid w:val="002D1723"/>
    <w:rsid w:val="002D19BF"/>
    <w:rsid w:val="002D20E8"/>
    <w:rsid w:val="002D488E"/>
    <w:rsid w:val="002D4BBE"/>
    <w:rsid w:val="002D5824"/>
    <w:rsid w:val="002D62BC"/>
    <w:rsid w:val="002D6438"/>
    <w:rsid w:val="002D6763"/>
    <w:rsid w:val="002D6DE3"/>
    <w:rsid w:val="002D7E3A"/>
    <w:rsid w:val="002E06D5"/>
    <w:rsid w:val="002E0DD7"/>
    <w:rsid w:val="002E1AC9"/>
    <w:rsid w:val="002E1B09"/>
    <w:rsid w:val="002E34C9"/>
    <w:rsid w:val="002E3BC6"/>
    <w:rsid w:val="002E3EC3"/>
    <w:rsid w:val="002E62F9"/>
    <w:rsid w:val="002E63B3"/>
    <w:rsid w:val="002E6402"/>
    <w:rsid w:val="002F2E66"/>
    <w:rsid w:val="002F32C7"/>
    <w:rsid w:val="002F47D6"/>
    <w:rsid w:val="002F4957"/>
    <w:rsid w:val="002F5093"/>
    <w:rsid w:val="002F53C8"/>
    <w:rsid w:val="002F77CD"/>
    <w:rsid w:val="002F77E7"/>
    <w:rsid w:val="002F7C15"/>
    <w:rsid w:val="0030019F"/>
    <w:rsid w:val="003001D1"/>
    <w:rsid w:val="0030020A"/>
    <w:rsid w:val="003018B7"/>
    <w:rsid w:val="00301F75"/>
    <w:rsid w:val="00302869"/>
    <w:rsid w:val="00303BC8"/>
    <w:rsid w:val="003044FC"/>
    <w:rsid w:val="00304BB4"/>
    <w:rsid w:val="00304D12"/>
    <w:rsid w:val="00305958"/>
    <w:rsid w:val="00305A68"/>
    <w:rsid w:val="0030670F"/>
    <w:rsid w:val="00306800"/>
    <w:rsid w:val="00307111"/>
    <w:rsid w:val="00307224"/>
    <w:rsid w:val="00307303"/>
    <w:rsid w:val="00307B68"/>
    <w:rsid w:val="00310268"/>
    <w:rsid w:val="00311D68"/>
    <w:rsid w:val="00312A93"/>
    <w:rsid w:val="00312E7B"/>
    <w:rsid w:val="00313365"/>
    <w:rsid w:val="003155BE"/>
    <w:rsid w:val="00316D0F"/>
    <w:rsid w:val="00317033"/>
    <w:rsid w:val="00317BD9"/>
    <w:rsid w:val="0032059A"/>
    <w:rsid w:val="00321A9C"/>
    <w:rsid w:val="00322825"/>
    <w:rsid w:val="00322CE0"/>
    <w:rsid w:val="003255E6"/>
    <w:rsid w:val="00330D64"/>
    <w:rsid w:val="00330F86"/>
    <w:rsid w:val="00331733"/>
    <w:rsid w:val="00331895"/>
    <w:rsid w:val="0033403E"/>
    <w:rsid w:val="003345B8"/>
    <w:rsid w:val="00335A0B"/>
    <w:rsid w:val="00336B43"/>
    <w:rsid w:val="00340E2F"/>
    <w:rsid w:val="00341447"/>
    <w:rsid w:val="00341501"/>
    <w:rsid w:val="00341AD4"/>
    <w:rsid w:val="003426D7"/>
    <w:rsid w:val="00342E34"/>
    <w:rsid w:val="00343825"/>
    <w:rsid w:val="0034420B"/>
    <w:rsid w:val="003448E0"/>
    <w:rsid w:val="00344B04"/>
    <w:rsid w:val="00344B73"/>
    <w:rsid w:val="003463B1"/>
    <w:rsid w:val="00347F9C"/>
    <w:rsid w:val="0035032A"/>
    <w:rsid w:val="00350B04"/>
    <w:rsid w:val="00351170"/>
    <w:rsid w:val="003512B9"/>
    <w:rsid w:val="003518CC"/>
    <w:rsid w:val="003523D0"/>
    <w:rsid w:val="003531F3"/>
    <w:rsid w:val="00353C9F"/>
    <w:rsid w:val="003550DF"/>
    <w:rsid w:val="00356725"/>
    <w:rsid w:val="003571A4"/>
    <w:rsid w:val="00357A0B"/>
    <w:rsid w:val="00357DA3"/>
    <w:rsid w:val="003600A1"/>
    <w:rsid w:val="00363B0E"/>
    <w:rsid w:val="00363CA2"/>
    <w:rsid w:val="00364079"/>
    <w:rsid w:val="0036460D"/>
    <w:rsid w:val="00364D0B"/>
    <w:rsid w:val="00364F51"/>
    <w:rsid w:val="003651CB"/>
    <w:rsid w:val="00366362"/>
    <w:rsid w:val="0036761C"/>
    <w:rsid w:val="003709A8"/>
    <w:rsid w:val="00370B48"/>
    <w:rsid w:val="0037102D"/>
    <w:rsid w:val="00371AD4"/>
    <w:rsid w:val="00371F77"/>
    <w:rsid w:val="0037321C"/>
    <w:rsid w:val="00374DA4"/>
    <w:rsid w:val="00374DE7"/>
    <w:rsid w:val="0037534F"/>
    <w:rsid w:val="00375813"/>
    <w:rsid w:val="0037583B"/>
    <w:rsid w:val="00375BB3"/>
    <w:rsid w:val="00377629"/>
    <w:rsid w:val="00380605"/>
    <w:rsid w:val="0038071C"/>
    <w:rsid w:val="00380B03"/>
    <w:rsid w:val="00380FA7"/>
    <w:rsid w:val="003815E2"/>
    <w:rsid w:val="00382A50"/>
    <w:rsid w:val="00382E23"/>
    <w:rsid w:val="00383CFD"/>
    <w:rsid w:val="00384129"/>
    <w:rsid w:val="003844C6"/>
    <w:rsid w:val="00384766"/>
    <w:rsid w:val="0038680B"/>
    <w:rsid w:val="003876C9"/>
    <w:rsid w:val="00387CE8"/>
    <w:rsid w:val="00391F4A"/>
    <w:rsid w:val="0039242E"/>
    <w:rsid w:val="003924F6"/>
    <w:rsid w:val="003926D2"/>
    <w:rsid w:val="00393F93"/>
    <w:rsid w:val="00394AFA"/>
    <w:rsid w:val="00394E1A"/>
    <w:rsid w:val="00394EAC"/>
    <w:rsid w:val="00395171"/>
    <w:rsid w:val="00395662"/>
    <w:rsid w:val="0039588E"/>
    <w:rsid w:val="00395C0B"/>
    <w:rsid w:val="003972B2"/>
    <w:rsid w:val="003978A3"/>
    <w:rsid w:val="003A1231"/>
    <w:rsid w:val="003A1770"/>
    <w:rsid w:val="003A19A9"/>
    <w:rsid w:val="003A19F5"/>
    <w:rsid w:val="003A283B"/>
    <w:rsid w:val="003A42D4"/>
    <w:rsid w:val="003A45A1"/>
    <w:rsid w:val="003A47A3"/>
    <w:rsid w:val="003A6110"/>
    <w:rsid w:val="003A6A60"/>
    <w:rsid w:val="003A75E9"/>
    <w:rsid w:val="003B1144"/>
    <w:rsid w:val="003B30CA"/>
    <w:rsid w:val="003B42E2"/>
    <w:rsid w:val="003B4A21"/>
    <w:rsid w:val="003B4F5A"/>
    <w:rsid w:val="003B52F9"/>
    <w:rsid w:val="003B5897"/>
    <w:rsid w:val="003C0382"/>
    <w:rsid w:val="003C1892"/>
    <w:rsid w:val="003C1B0C"/>
    <w:rsid w:val="003C63F2"/>
    <w:rsid w:val="003C64CD"/>
    <w:rsid w:val="003D0838"/>
    <w:rsid w:val="003D1995"/>
    <w:rsid w:val="003D3856"/>
    <w:rsid w:val="003D3F74"/>
    <w:rsid w:val="003D4018"/>
    <w:rsid w:val="003D418B"/>
    <w:rsid w:val="003D59E0"/>
    <w:rsid w:val="003D5D3F"/>
    <w:rsid w:val="003D65A5"/>
    <w:rsid w:val="003D6852"/>
    <w:rsid w:val="003D70CD"/>
    <w:rsid w:val="003D78AA"/>
    <w:rsid w:val="003E018F"/>
    <w:rsid w:val="003E01F9"/>
    <w:rsid w:val="003E0200"/>
    <w:rsid w:val="003E0C04"/>
    <w:rsid w:val="003E2F85"/>
    <w:rsid w:val="003E342F"/>
    <w:rsid w:val="003E41C5"/>
    <w:rsid w:val="003E421F"/>
    <w:rsid w:val="003E55F8"/>
    <w:rsid w:val="003E683E"/>
    <w:rsid w:val="003E7A34"/>
    <w:rsid w:val="003F1537"/>
    <w:rsid w:val="003F1DD3"/>
    <w:rsid w:val="003F2013"/>
    <w:rsid w:val="003F205E"/>
    <w:rsid w:val="003F28E4"/>
    <w:rsid w:val="003F3076"/>
    <w:rsid w:val="003F3F60"/>
    <w:rsid w:val="003F4099"/>
    <w:rsid w:val="003F42DE"/>
    <w:rsid w:val="003F431B"/>
    <w:rsid w:val="003F4A7E"/>
    <w:rsid w:val="003F63C5"/>
    <w:rsid w:val="004005B6"/>
    <w:rsid w:val="00400A60"/>
    <w:rsid w:val="00400C43"/>
    <w:rsid w:val="00400C8D"/>
    <w:rsid w:val="00401464"/>
    <w:rsid w:val="004019FD"/>
    <w:rsid w:val="00402238"/>
    <w:rsid w:val="004029D9"/>
    <w:rsid w:val="00402AB1"/>
    <w:rsid w:val="00402CAF"/>
    <w:rsid w:val="00404A68"/>
    <w:rsid w:val="00404A7B"/>
    <w:rsid w:val="004051E6"/>
    <w:rsid w:val="00405699"/>
    <w:rsid w:val="004056F3"/>
    <w:rsid w:val="004103A2"/>
    <w:rsid w:val="00413530"/>
    <w:rsid w:val="00413D9C"/>
    <w:rsid w:val="00414F95"/>
    <w:rsid w:val="00415F36"/>
    <w:rsid w:val="004178DA"/>
    <w:rsid w:val="004205EF"/>
    <w:rsid w:val="00420750"/>
    <w:rsid w:val="0042255E"/>
    <w:rsid w:val="0042257D"/>
    <w:rsid w:val="004231EC"/>
    <w:rsid w:val="00423486"/>
    <w:rsid w:val="00423E7B"/>
    <w:rsid w:val="00423F32"/>
    <w:rsid w:val="00424054"/>
    <w:rsid w:val="00425264"/>
    <w:rsid w:val="0042618B"/>
    <w:rsid w:val="00430B5F"/>
    <w:rsid w:val="00430E73"/>
    <w:rsid w:val="00432A6A"/>
    <w:rsid w:val="00433087"/>
    <w:rsid w:val="00433CA2"/>
    <w:rsid w:val="00433E3B"/>
    <w:rsid w:val="00434CF6"/>
    <w:rsid w:val="004356E1"/>
    <w:rsid w:val="00435B47"/>
    <w:rsid w:val="00435CF3"/>
    <w:rsid w:val="004370A2"/>
    <w:rsid w:val="0044041C"/>
    <w:rsid w:val="00441304"/>
    <w:rsid w:val="00441F52"/>
    <w:rsid w:val="004425EF"/>
    <w:rsid w:val="00442872"/>
    <w:rsid w:val="004441DB"/>
    <w:rsid w:val="0044523C"/>
    <w:rsid w:val="00445C79"/>
    <w:rsid w:val="00445E40"/>
    <w:rsid w:val="00447446"/>
    <w:rsid w:val="0044784F"/>
    <w:rsid w:val="00447EEE"/>
    <w:rsid w:val="00450C9E"/>
    <w:rsid w:val="00450D5F"/>
    <w:rsid w:val="00451514"/>
    <w:rsid w:val="00451C86"/>
    <w:rsid w:val="00451E2E"/>
    <w:rsid w:val="00451FFA"/>
    <w:rsid w:val="00452926"/>
    <w:rsid w:val="004535F3"/>
    <w:rsid w:val="00453AB6"/>
    <w:rsid w:val="00453F76"/>
    <w:rsid w:val="00454894"/>
    <w:rsid w:val="00455C12"/>
    <w:rsid w:val="004563A8"/>
    <w:rsid w:val="00456C78"/>
    <w:rsid w:val="00456CFC"/>
    <w:rsid w:val="004575F6"/>
    <w:rsid w:val="00457D35"/>
    <w:rsid w:val="00457E74"/>
    <w:rsid w:val="00460869"/>
    <w:rsid w:val="00461A8F"/>
    <w:rsid w:val="00462558"/>
    <w:rsid w:val="00462AA5"/>
    <w:rsid w:val="00463248"/>
    <w:rsid w:val="004643C2"/>
    <w:rsid w:val="004646B7"/>
    <w:rsid w:val="004652B6"/>
    <w:rsid w:val="0046564F"/>
    <w:rsid w:val="004668C4"/>
    <w:rsid w:val="00466EAB"/>
    <w:rsid w:val="004702ED"/>
    <w:rsid w:val="00470C17"/>
    <w:rsid w:val="00470D11"/>
    <w:rsid w:val="004711AE"/>
    <w:rsid w:val="00472347"/>
    <w:rsid w:val="0047266D"/>
    <w:rsid w:val="004729E2"/>
    <w:rsid w:val="00474E4D"/>
    <w:rsid w:val="0047585A"/>
    <w:rsid w:val="0047589B"/>
    <w:rsid w:val="00475EDA"/>
    <w:rsid w:val="004760A4"/>
    <w:rsid w:val="004765CF"/>
    <w:rsid w:val="00476630"/>
    <w:rsid w:val="00477923"/>
    <w:rsid w:val="00480371"/>
    <w:rsid w:val="00480948"/>
    <w:rsid w:val="004810A6"/>
    <w:rsid w:val="00481AA4"/>
    <w:rsid w:val="00483250"/>
    <w:rsid w:val="00483880"/>
    <w:rsid w:val="00484E31"/>
    <w:rsid w:val="004852E7"/>
    <w:rsid w:val="00486C1D"/>
    <w:rsid w:val="00487156"/>
    <w:rsid w:val="004877B0"/>
    <w:rsid w:val="0049024B"/>
    <w:rsid w:val="00492802"/>
    <w:rsid w:val="00492C6A"/>
    <w:rsid w:val="00492F74"/>
    <w:rsid w:val="00493EA3"/>
    <w:rsid w:val="00494081"/>
    <w:rsid w:val="00494151"/>
    <w:rsid w:val="004952FD"/>
    <w:rsid w:val="00495646"/>
    <w:rsid w:val="00495B5F"/>
    <w:rsid w:val="00495B7D"/>
    <w:rsid w:val="00496F3C"/>
    <w:rsid w:val="00497E12"/>
    <w:rsid w:val="004A0AD1"/>
    <w:rsid w:val="004A0B6A"/>
    <w:rsid w:val="004A0F43"/>
    <w:rsid w:val="004A10EE"/>
    <w:rsid w:val="004A4EDA"/>
    <w:rsid w:val="004A5503"/>
    <w:rsid w:val="004A5B91"/>
    <w:rsid w:val="004A614C"/>
    <w:rsid w:val="004A6C58"/>
    <w:rsid w:val="004A6D50"/>
    <w:rsid w:val="004A7884"/>
    <w:rsid w:val="004A7BC7"/>
    <w:rsid w:val="004B1B4A"/>
    <w:rsid w:val="004B203E"/>
    <w:rsid w:val="004B20EE"/>
    <w:rsid w:val="004B236E"/>
    <w:rsid w:val="004B385E"/>
    <w:rsid w:val="004B3AE6"/>
    <w:rsid w:val="004B5619"/>
    <w:rsid w:val="004B5CF3"/>
    <w:rsid w:val="004B6105"/>
    <w:rsid w:val="004B7976"/>
    <w:rsid w:val="004B7A3F"/>
    <w:rsid w:val="004C0408"/>
    <w:rsid w:val="004C051E"/>
    <w:rsid w:val="004C13F6"/>
    <w:rsid w:val="004C1EF5"/>
    <w:rsid w:val="004C217E"/>
    <w:rsid w:val="004C2F05"/>
    <w:rsid w:val="004C3200"/>
    <w:rsid w:val="004C37E7"/>
    <w:rsid w:val="004C3E1B"/>
    <w:rsid w:val="004C4083"/>
    <w:rsid w:val="004C6AEE"/>
    <w:rsid w:val="004C764E"/>
    <w:rsid w:val="004D1027"/>
    <w:rsid w:val="004D13DB"/>
    <w:rsid w:val="004D159C"/>
    <w:rsid w:val="004D16A5"/>
    <w:rsid w:val="004D1D2D"/>
    <w:rsid w:val="004D2463"/>
    <w:rsid w:val="004D3813"/>
    <w:rsid w:val="004D4E49"/>
    <w:rsid w:val="004D6337"/>
    <w:rsid w:val="004D6886"/>
    <w:rsid w:val="004D6D40"/>
    <w:rsid w:val="004D6F20"/>
    <w:rsid w:val="004D7971"/>
    <w:rsid w:val="004E0BF0"/>
    <w:rsid w:val="004E1818"/>
    <w:rsid w:val="004E3237"/>
    <w:rsid w:val="004E38F9"/>
    <w:rsid w:val="004E4874"/>
    <w:rsid w:val="004E4B33"/>
    <w:rsid w:val="004E4E44"/>
    <w:rsid w:val="004E51EC"/>
    <w:rsid w:val="004E60D3"/>
    <w:rsid w:val="004E7448"/>
    <w:rsid w:val="004E79FA"/>
    <w:rsid w:val="004F0215"/>
    <w:rsid w:val="004F099F"/>
    <w:rsid w:val="004F254C"/>
    <w:rsid w:val="004F255C"/>
    <w:rsid w:val="004F2D72"/>
    <w:rsid w:val="004F3D46"/>
    <w:rsid w:val="004F5890"/>
    <w:rsid w:val="004F6184"/>
    <w:rsid w:val="004F6AD7"/>
    <w:rsid w:val="004F73B6"/>
    <w:rsid w:val="00500679"/>
    <w:rsid w:val="0050092D"/>
    <w:rsid w:val="00501A31"/>
    <w:rsid w:val="00503645"/>
    <w:rsid w:val="0050500E"/>
    <w:rsid w:val="00505796"/>
    <w:rsid w:val="00505B5B"/>
    <w:rsid w:val="00511A7E"/>
    <w:rsid w:val="00511D9F"/>
    <w:rsid w:val="00512457"/>
    <w:rsid w:val="0051417E"/>
    <w:rsid w:val="00516D75"/>
    <w:rsid w:val="00517E0E"/>
    <w:rsid w:val="005201A8"/>
    <w:rsid w:val="00520873"/>
    <w:rsid w:val="0052120C"/>
    <w:rsid w:val="00521DAE"/>
    <w:rsid w:val="00522543"/>
    <w:rsid w:val="005228B0"/>
    <w:rsid w:val="00522D07"/>
    <w:rsid w:val="005232C2"/>
    <w:rsid w:val="00525611"/>
    <w:rsid w:val="00525DBE"/>
    <w:rsid w:val="00526346"/>
    <w:rsid w:val="00526A4A"/>
    <w:rsid w:val="00526B89"/>
    <w:rsid w:val="00530424"/>
    <w:rsid w:val="0053199A"/>
    <w:rsid w:val="00532A71"/>
    <w:rsid w:val="0053317A"/>
    <w:rsid w:val="00533578"/>
    <w:rsid w:val="005338FB"/>
    <w:rsid w:val="00535C4C"/>
    <w:rsid w:val="00535D16"/>
    <w:rsid w:val="00537021"/>
    <w:rsid w:val="005379B2"/>
    <w:rsid w:val="00537AE9"/>
    <w:rsid w:val="0054052E"/>
    <w:rsid w:val="00541C10"/>
    <w:rsid w:val="00541C97"/>
    <w:rsid w:val="00541DB5"/>
    <w:rsid w:val="00542852"/>
    <w:rsid w:val="00542879"/>
    <w:rsid w:val="00546F29"/>
    <w:rsid w:val="0054732D"/>
    <w:rsid w:val="0055090C"/>
    <w:rsid w:val="00551DA9"/>
    <w:rsid w:val="00551F4B"/>
    <w:rsid w:val="00552E22"/>
    <w:rsid w:val="00553871"/>
    <w:rsid w:val="00553D2A"/>
    <w:rsid w:val="00554E84"/>
    <w:rsid w:val="00555408"/>
    <w:rsid w:val="00555D84"/>
    <w:rsid w:val="00555EBF"/>
    <w:rsid w:val="00555F7A"/>
    <w:rsid w:val="005564F0"/>
    <w:rsid w:val="00557DB1"/>
    <w:rsid w:val="00557EC3"/>
    <w:rsid w:val="0056087E"/>
    <w:rsid w:val="00560ED7"/>
    <w:rsid w:val="005623E8"/>
    <w:rsid w:val="00562508"/>
    <w:rsid w:val="00562792"/>
    <w:rsid w:val="005627E9"/>
    <w:rsid w:val="00564420"/>
    <w:rsid w:val="005654EA"/>
    <w:rsid w:val="00565764"/>
    <w:rsid w:val="00565A57"/>
    <w:rsid w:val="00565E95"/>
    <w:rsid w:val="00566347"/>
    <w:rsid w:val="005665CB"/>
    <w:rsid w:val="0056720A"/>
    <w:rsid w:val="00570886"/>
    <w:rsid w:val="005722C1"/>
    <w:rsid w:val="00572652"/>
    <w:rsid w:val="00572B36"/>
    <w:rsid w:val="00573FDF"/>
    <w:rsid w:val="005745A7"/>
    <w:rsid w:val="005753EA"/>
    <w:rsid w:val="005756CA"/>
    <w:rsid w:val="0057581F"/>
    <w:rsid w:val="00575D1A"/>
    <w:rsid w:val="005764CD"/>
    <w:rsid w:val="00580607"/>
    <w:rsid w:val="00580B3D"/>
    <w:rsid w:val="0058135C"/>
    <w:rsid w:val="005817DB"/>
    <w:rsid w:val="00582FC1"/>
    <w:rsid w:val="00583FCD"/>
    <w:rsid w:val="00585002"/>
    <w:rsid w:val="0058508C"/>
    <w:rsid w:val="00585355"/>
    <w:rsid w:val="005853F7"/>
    <w:rsid w:val="00585C42"/>
    <w:rsid w:val="0058685F"/>
    <w:rsid w:val="00587867"/>
    <w:rsid w:val="005901BD"/>
    <w:rsid w:val="00591AD9"/>
    <w:rsid w:val="00594128"/>
    <w:rsid w:val="005947C7"/>
    <w:rsid w:val="00594BE1"/>
    <w:rsid w:val="00595066"/>
    <w:rsid w:val="005A0A08"/>
    <w:rsid w:val="005A17F1"/>
    <w:rsid w:val="005A1D21"/>
    <w:rsid w:val="005A226A"/>
    <w:rsid w:val="005A2409"/>
    <w:rsid w:val="005A2451"/>
    <w:rsid w:val="005A2BDF"/>
    <w:rsid w:val="005A2C91"/>
    <w:rsid w:val="005A4F0A"/>
    <w:rsid w:val="005A51B9"/>
    <w:rsid w:val="005A54C5"/>
    <w:rsid w:val="005A5AF1"/>
    <w:rsid w:val="005A5D65"/>
    <w:rsid w:val="005A67E3"/>
    <w:rsid w:val="005A68E4"/>
    <w:rsid w:val="005A73A2"/>
    <w:rsid w:val="005A76FC"/>
    <w:rsid w:val="005A7792"/>
    <w:rsid w:val="005B15AB"/>
    <w:rsid w:val="005B1786"/>
    <w:rsid w:val="005B1BFE"/>
    <w:rsid w:val="005B3652"/>
    <w:rsid w:val="005B3AFC"/>
    <w:rsid w:val="005B60FE"/>
    <w:rsid w:val="005B6947"/>
    <w:rsid w:val="005B7589"/>
    <w:rsid w:val="005B76BD"/>
    <w:rsid w:val="005B7A84"/>
    <w:rsid w:val="005C01B7"/>
    <w:rsid w:val="005C05F3"/>
    <w:rsid w:val="005C1855"/>
    <w:rsid w:val="005C1B38"/>
    <w:rsid w:val="005C293D"/>
    <w:rsid w:val="005C3CFE"/>
    <w:rsid w:val="005C3FE8"/>
    <w:rsid w:val="005C51DC"/>
    <w:rsid w:val="005C5272"/>
    <w:rsid w:val="005C5C63"/>
    <w:rsid w:val="005C6D7C"/>
    <w:rsid w:val="005D0BAD"/>
    <w:rsid w:val="005D1641"/>
    <w:rsid w:val="005D1D18"/>
    <w:rsid w:val="005D3226"/>
    <w:rsid w:val="005D360A"/>
    <w:rsid w:val="005D3938"/>
    <w:rsid w:val="005D4916"/>
    <w:rsid w:val="005D4DB9"/>
    <w:rsid w:val="005D66B3"/>
    <w:rsid w:val="005D699A"/>
    <w:rsid w:val="005D716A"/>
    <w:rsid w:val="005D76BD"/>
    <w:rsid w:val="005D7D2B"/>
    <w:rsid w:val="005D7EF9"/>
    <w:rsid w:val="005E2F3A"/>
    <w:rsid w:val="005E45E5"/>
    <w:rsid w:val="005E4C72"/>
    <w:rsid w:val="005E641D"/>
    <w:rsid w:val="005E7481"/>
    <w:rsid w:val="005F0563"/>
    <w:rsid w:val="005F13E0"/>
    <w:rsid w:val="005F26C3"/>
    <w:rsid w:val="005F519A"/>
    <w:rsid w:val="005F6151"/>
    <w:rsid w:val="005F6485"/>
    <w:rsid w:val="005F66CB"/>
    <w:rsid w:val="005F77BC"/>
    <w:rsid w:val="005F7866"/>
    <w:rsid w:val="00600373"/>
    <w:rsid w:val="006018C1"/>
    <w:rsid w:val="0060335E"/>
    <w:rsid w:val="006069AF"/>
    <w:rsid w:val="00606AE7"/>
    <w:rsid w:val="006072B7"/>
    <w:rsid w:val="00607D43"/>
    <w:rsid w:val="00607F0B"/>
    <w:rsid w:val="00610173"/>
    <w:rsid w:val="00610978"/>
    <w:rsid w:val="00611ECB"/>
    <w:rsid w:val="0061223E"/>
    <w:rsid w:val="0061279B"/>
    <w:rsid w:val="006134E5"/>
    <w:rsid w:val="006138E4"/>
    <w:rsid w:val="00613F80"/>
    <w:rsid w:val="0061431D"/>
    <w:rsid w:val="00614486"/>
    <w:rsid w:val="00616BA1"/>
    <w:rsid w:val="006214E8"/>
    <w:rsid w:val="00622D72"/>
    <w:rsid w:val="00622E1A"/>
    <w:rsid w:val="006230F3"/>
    <w:rsid w:val="00623FF6"/>
    <w:rsid w:val="006242CD"/>
    <w:rsid w:val="006250A8"/>
    <w:rsid w:val="006259C1"/>
    <w:rsid w:val="00625FB8"/>
    <w:rsid w:val="00627A07"/>
    <w:rsid w:val="00627E49"/>
    <w:rsid w:val="006301C1"/>
    <w:rsid w:val="00630898"/>
    <w:rsid w:val="00630F22"/>
    <w:rsid w:val="00633131"/>
    <w:rsid w:val="006333CD"/>
    <w:rsid w:val="0063532B"/>
    <w:rsid w:val="0063584D"/>
    <w:rsid w:val="00635A81"/>
    <w:rsid w:val="0063657B"/>
    <w:rsid w:val="00637948"/>
    <w:rsid w:val="00637B91"/>
    <w:rsid w:val="00637FEB"/>
    <w:rsid w:val="0064038E"/>
    <w:rsid w:val="00640467"/>
    <w:rsid w:val="00640793"/>
    <w:rsid w:val="00640BA6"/>
    <w:rsid w:val="00642E75"/>
    <w:rsid w:val="006432AA"/>
    <w:rsid w:val="00643C2E"/>
    <w:rsid w:val="0064582C"/>
    <w:rsid w:val="00645D54"/>
    <w:rsid w:val="00647820"/>
    <w:rsid w:val="00647D0F"/>
    <w:rsid w:val="00652789"/>
    <w:rsid w:val="00653FDB"/>
    <w:rsid w:val="006550D9"/>
    <w:rsid w:val="00655391"/>
    <w:rsid w:val="00655B22"/>
    <w:rsid w:val="00656466"/>
    <w:rsid w:val="00656EFD"/>
    <w:rsid w:val="00657692"/>
    <w:rsid w:val="006578B1"/>
    <w:rsid w:val="00657B12"/>
    <w:rsid w:val="00660FFD"/>
    <w:rsid w:val="00661B29"/>
    <w:rsid w:val="006628A0"/>
    <w:rsid w:val="00663D3E"/>
    <w:rsid w:val="00664909"/>
    <w:rsid w:val="00664B86"/>
    <w:rsid w:val="00664F65"/>
    <w:rsid w:val="00665489"/>
    <w:rsid w:val="00667A14"/>
    <w:rsid w:val="00667D27"/>
    <w:rsid w:val="0067019C"/>
    <w:rsid w:val="006707B9"/>
    <w:rsid w:val="00670D13"/>
    <w:rsid w:val="0067319F"/>
    <w:rsid w:val="0067440B"/>
    <w:rsid w:val="006750DE"/>
    <w:rsid w:val="00675196"/>
    <w:rsid w:val="006763A5"/>
    <w:rsid w:val="00676D69"/>
    <w:rsid w:val="006770CE"/>
    <w:rsid w:val="006816BA"/>
    <w:rsid w:val="00681BD6"/>
    <w:rsid w:val="00681FBD"/>
    <w:rsid w:val="0068256F"/>
    <w:rsid w:val="00683390"/>
    <w:rsid w:val="00683A5C"/>
    <w:rsid w:val="00683D90"/>
    <w:rsid w:val="00684103"/>
    <w:rsid w:val="00684AFE"/>
    <w:rsid w:val="0068506A"/>
    <w:rsid w:val="00685511"/>
    <w:rsid w:val="00685EB0"/>
    <w:rsid w:val="006868CD"/>
    <w:rsid w:val="006918BC"/>
    <w:rsid w:val="00691EA3"/>
    <w:rsid w:val="00692602"/>
    <w:rsid w:val="006935FC"/>
    <w:rsid w:val="00693623"/>
    <w:rsid w:val="00693767"/>
    <w:rsid w:val="00694B86"/>
    <w:rsid w:val="00694E54"/>
    <w:rsid w:val="006970D8"/>
    <w:rsid w:val="00697729"/>
    <w:rsid w:val="0069785C"/>
    <w:rsid w:val="006A017E"/>
    <w:rsid w:val="006A0C67"/>
    <w:rsid w:val="006A1291"/>
    <w:rsid w:val="006A130C"/>
    <w:rsid w:val="006A2A62"/>
    <w:rsid w:val="006A3D35"/>
    <w:rsid w:val="006A4A03"/>
    <w:rsid w:val="006A4FCB"/>
    <w:rsid w:val="006A6D05"/>
    <w:rsid w:val="006B0F90"/>
    <w:rsid w:val="006B1A3E"/>
    <w:rsid w:val="006B37D0"/>
    <w:rsid w:val="006B40ED"/>
    <w:rsid w:val="006B6599"/>
    <w:rsid w:val="006B69D5"/>
    <w:rsid w:val="006B708D"/>
    <w:rsid w:val="006B7F3F"/>
    <w:rsid w:val="006C13F8"/>
    <w:rsid w:val="006C21E7"/>
    <w:rsid w:val="006C3373"/>
    <w:rsid w:val="006C379F"/>
    <w:rsid w:val="006C44B4"/>
    <w:rsid w:val="006C527D"/>
    <w:rsid w:val="006C5FC5"/>
    <w:rsid w:val="006C65EA"/>
    <w:rsid w:val="006C684A"/>
    <w:rsid w:val="006D043A"/>
    <w:rsid w:val="006D095C"/>
    <w:rsid w:val="006D102E"/>
    <w:rsid w:val="006D1520"/>
    <w:rsid w:val="006D2213"/>
    <w:rsid w:val="006D221F"/>
    <w:rsid w:val="006D3605"/>
    <w:rsid w:val="006D389A"/>
    <w:rsid w:val="006D3D25"/>
    <w:rsid w:val="006D48E3"/>
    <w:rsid w:val="006D74D1"/>
    <w:rsid w:val="006D798F"/>
    <w:rsid w:val="006D7E5C"/>
    <w:rsid w:val="006D7F69"/>
    <w:rsid w:val="006E1AF5"/>
    <w:rsid w:val="006E21A7"/>
    <w:rsid w:val="006E449E"/>
    <w:rsid w:val="006E6B3D"/>
    <w:rsid w:val="006E7726"/>
    <w:rsid w:val="006E7E6B"/>
    <w:rsid w:val="006F050E"/>
    <w:rsid w:val="006F1EBD"/>
    <w:rsid w:val="006F4790"/>
    <w:rsid w:val="006F745D"/>
    <w:rsid w:val="006F74DB"/>
    <w:rsid w:val="006F7908"/>
    <w:rsid w:val="00700080"/>
    <w:rsid w:val="00700B2C"/>
    <w:rsid w:val="007016BF"/>
    <w:rsid w:val="007022D9"/>
    <w:rsid w:val="0070285F"/>
    <w:rsid w:val="00703645"/>
    <w:rsid w:val="00703659"/>
    <w:rsid w:val="00707278"/>
    <w:rsid w:val="007074E8"/>
    <w:rsid w:val="00710172"/>
    <w:rsid w:val="00710ABD"/>
    <w:rsid w:val="007113C2"/>
    <w:rsid w:val="007114B6"/>
    <w:rsid w:val="007122BE"/>
    <w:rsid w:val="007128CD"/>
    <w:rsid w:val="00712B08"/>
    <w:rsid w:val="00713D2E"/>
    <w:rsid w:val="007150EB"/>
    <w:rsid w:val="007153A0"/>
    <w:rsid w:val="007155FA"/>
    <w:rsid w:val="00715EEF"/>
    <w:rsid w:val="00716997"/>
    <w:rsid w:val="007174B3"/>
    <w:rsid w:val="00720776"/>
    <w:rsid w:val="007214DE"/>
    <w:rsid w:val="007217A8"/>
    <w:rsid w:val="00721C4B"/>
    <w:rsid w:val="00721FFF"/>
    <w:rsid w:val="00722CBA"/>
    <w:rsid w:val="0072327C"/>
    <w:rsid w:val="007235AF"/>
    <w:rsid w:val="00723C2D"/>
    <w:rsid w:val="00725B24"/>
    <w:rsid w:val="007271A1"/>
    <w:rsid w:val="00732FFB"/>
    <w:rsid w:val="00733528"/>
    <w:rsid w:val="007337AA"/>
    <w:rsid w:val="00736071"/>
    <w:rsid w:val="0073611F"/>
    <w:rsid w:val="0073628A"/>
    <w:rsid w:val="00736CF3"/>
    <w:rsid w:val="00740D66"/>
    <w:rsid w:val="00741587"/>
    <w:rsid w:val="00741CD1"/>
    <w:rsid w:val="007421A9"/>
    <w:rsid w:val="0074231C"/>
    <w:rsid w:val="00742857"/>
    <w:rsid w:val="00742FF6"/>
    <w:rsid w:val="007432EA"/>
    <w:rsid w:val="00743F33"/>
    <w:rsid w:val="007440AC"/>
    <w:rsid w:val="00745846"/>
    <w:rsid w:val="007463F7"/>
    <w:rsid w:val="00746755"/>
    <w:rsid w:val="0074690F"/>
    <w:rsid w:val="00746DE7"/>
    <w:rsid w:val="00750FEA"/>
    <w:rsid w:val="00751E34"/>
    <w:rsid w:val="00752422"/>
    <w:rsid w:val="00754364"/>
    <w:rsid w:val="007544F7"/>
    <w:rsid w:val="007555ED"/>
    <w:rsid w:val="00761B92"/>
    <w:rsid w:val="00761BEA"/>
    <w:rsid w:val="00764367"/>
    <w:rsid w:val="0076515E"/>
    <w:rsid w:val="00765D8C"/>
    <w:rsid w:val="00767071"/>
    <w:rsid w:val="0076721F"/>
    <w:rsid w:val="00767315"/>
    <w:rsid w:val="00767D31"/>
    <w:rsid w:val="0077099A"/>
    <w:rsid w:val="00771A45"/>
    <w:rsid w:val="00772E40"/>
    <w:rsid w:val="00773B3D"/>
    <w:rsid w:val="00775395"/>
    <w:rsid w:val="0077573E"/>
    <w:rsid w:val="00776D4B"/>
    <w:rsid w:val="0077783B"/>
    <w:rsid w:val="007808F1"/>
    <w:rsid w:val="00780FC6"/>
    <w:rsid w:val="00781376"/>
    <w:rsid w:val="00783FC8"/>
    <w:rsid w:val="00785BA4"/>
    <w:rsid w:val="00785BE2"/>
    <w:rsid w:val="007873DD"/>
    <w:rsid w:val="007877AB"/>
    <w:rsid w:val="00787AEA"/>
    <w:rsid w:val="00791DC9"/>
    <w:rsid w:val="00791E7F"/>
    <w:rsid w:val="00792CE5"/>
    <w:rsid w:val="00793E5F"/>
    <w:rsid w:val="00793FB5"/>
    <w:rsid w:val="00795444"/>
    <w:rsid w:val="00795BF4"/>
    <w:rsid w:val="0079614A"/>
    <w:rsid w:val="00796BF1"/>
    <w:rsid w:val="007A05D7"/>
    <w:rsid w:val="007A4E14"/>
    <w:rsid w:val="007A4FB4"/>
    <w:rsid w:val="007A656B"/>
    <w:rsid w:val="007A708E"/>
    <w:rsid w:val="007A72C6"/>
    <w:rsid w:val="007A7B15"/>
    <w:rsid w:val="007A7C2B"/>
    <w:rsid w:val="007B0087"/>
    <w:rsid w:val="007B1065"/>
    <w:rsid w:val="007B1D80"/>
    <w:rsid w:val="007B44FB"/>
    <w:rsid w:val="007B5631"/>
    <w:rsid w:val="007B6697"/>
    <w:rsid w:val="007B7765"/>
    <w:rsid w:val="007C12DC"/>
    <w:rsid w:val="007C2481"/>
    <w:rsid w:val="007C3402"/>
    <w:rsid w:val="007C359D"/>
    <w:rsid w:val="007C401F"/>
    <w:rsid w:val="007C4124"/>
    <w:rsid w:val="007C4480"/>
    <w:rsid w:val="007C4620"/>
    <w:rsid w:val="007C4B36"/>
    <w:rsid w:val="007C5058"/>
    <w:rsid w:val="007C54F6"/>
    <w:rsid w:val="007C68C1"/>
    <w:rsid w:val="007C6F4B"/>
    <w:rsid w:val="007C7833"/>
    <w:rsid w:val="007D02E1"/>
    <w:rsid w:val="007D0B5E"/>
    <w:rsid w:val="007D141B"/>
    <w:rsid w:val="007D24AC"/>
    <w:rsid w:val="007D256B"/>
    <w:rsid w:val="007D2AA1"/>
    <w:rsid w:val="007D387B"/>
    <w:rsid w:val="007D3C9B"/>
    <w:rsid w:val="007D4611"/>
    <w:rsid w:val="007D5F39"/>
    <w:rsid w:val="007D61B0"/>
    <w:rsid w:val="007D6D6C"/>
    <w:rsid w:val="007D6EFC"/>
    <w:rsid w:val="007E05D1"/>
    <w:rsid w:val="007E3435"/>
    <w:rsid w:val="007E3628"/>
    <w:rsid w:val="007E47BB"/>
    <w:rsid w:val="007E47D5"/>
    <w:rsid w:val="007E5E4D"/>
    <w:rsid w:val="007E6344"/>
    <w:rsid w:val="007E78F6"/>
    <w:rsid w:val="007F1173"/>
    <w:rsid w:val="007F13C8"/>
    <w:rsid w:val="007F143C"/>
    <w:rsid w:val="007F1D83"/>
    <w:rsid w:val="007F2601"/>
    <w:rsid w:val="007F2F17"/>
    <w:rsid w:val="007F5ED0"/>
    <w:rsid w:val="007F67C6"/>
    <w:rsid w:val="007F77EE"/>
    <w:rsid w:val="007F7E84"/>
    <w:rsid w:val="008005E7"/>
    <w:rsid w:val="00802C73"/>
    <w:rsid w:val="00802F7D"/>
    <w:rsid w:val="0080384F"/>
    <w:rsid w:val="00803924"/>
    <w:rsid w:val="00804831"/>
    <w:rsid w:val="00806852"/>
    <w:rsid w:val="0080699E"/>
    <w:rsid w:val="00806E21"/>
    <w:rsid w:val="00806FE8"/>
    <w:rsid w:val="008105D1"/>
    <w:rsid w:val="00810971"/>
    <w:rsid w:val="0081098F"/>
    <w:rsid w:val="00811501"/>
    <w:rsid w:val="00811ECA"/>
    <w:rsid w:val="0081209C"/>
    <w:rsid w:val="008122D9"/>
    <w:rsid w:val="00814471"/>
    <w:rsid w:val="008147AA"/>
    <w:rsid w:val="008154EF"/>
    <w:rsid w:val="00815840"/>
    <w:rsid w:val="008169E8"/>
    <w:rsid w:val="00816DC2"/>
    <w:rsid w:val="008178DA"/>
    <w:rsid w:val="008179B5"/>
    <w:rsid w:val="00817A9A"/>
    <w:rsid w:val="008223D8"/>
    <w:rsid w:val="00824C37"/>
    <w:rsid w:val="00825EC4"/>
    <w:rsid w:val="0082647E"/>
    <w:rsid w:val="00826935"/>
    <w:rsid w:val="00826BBE"/>
    <w:rsid w:val="008277F0"/>
    <w:rsid w:val="00830891"/>
    <w:rsid w:val="0083153F"/>
    <w:rsid w:val="0083281B"/>
    <w:rsid w:val="00833C7D"/>
    <w:rsid w:val="00833D3E"/>
    <w:rsid w:val="00834ACC"/>
    <w:rsid w:val="0083526D"/>
    <w:rsid w:val="0083589A"/>
    <w:rsid w:val="008365F0"/>
    <w:rsid w:val="0083661A"/>
    <w:rsid w:val="0083754A"/>
    <w:rsid w:val="008403C2"/>
    <w:rsid w:val="00840499"/>
    <w:rsid w:val="0084104D"/>
    <w:rsid w:val="00842D2C"/>
    <w:rsid w:val="00843454"/>
    <w:rsid w:val="008436ED"/>
    <w:rsid w:val="0084472F"/>
    <w:rsid w:val="00844821"/>
    <w:rsid w:val="0084520F"/>
    <w:rsid w:val="0084530C"/>
    <w:rsid w:val="0084686C"/>
    <w:rsid w:val="00853248"/>
    <w:rsid w:val="00853FF1"/>
    <w:rsid w:val="008549AB"/>
    <w:rsid w:val="00854AA4"/>
    <w:rsid w:val="00854AD1"/>
    <w:rsid w:val="00856150"/>
    <w:rsid w:val="00856914"/>
    <w:rsid w:val="0086112E"/>
    <w:rsid w:val="00861835"/>
    <w:rsid w:val="008622EF"/>
    <w:rsid w:val="00862906"/>
    <w:rsid w:val="00864431"/>
    <w:rsid w:val="00864BE7"/>
    <w:rsid w:val="00864C0C"/>
    <w:rsid w:val="00865935"/>
    <w:rsid w:val="00865DBD"/>
    <w:rsid w:val="00866924"/>
    <w:rsid w:val="0086760C"/>
    <w:rsid w:val="00870559"/>
    <w:rsid w:val="008706CB"/>
    <w:rsid w:val="00870BDA"/>
    <w:rsid w:val="00871130"/>
    <w:rsid w:val="008713D9"/>
    <w:rsid w:val="008714FF"/>
    <w:rsid w:val="008718CD"/>
    <w:rsid w:val="0087200D"/>
    <w:rsid w:val="00872FA3"/>
    <w:rsid w:val="008730C8"/>
    <w:rsid w:val="008737E7"/>
    <w:rsid w:val="00874794"/>
    <w:rsid w:val="00875238"/>
    <w:rsid w:val="0087557D"/>
    <w:rsid w:val="00875C77"/>
    <w:rsid w:val="00876318"/>
    <w:rsid w:val="00876350"/>
    <w:rsid w:val="008770EB"/>
    <w:rsid w:val="00877AA3"/>
    <w:rsid w:val="00877B64"/>
    <w:rsid w:val="008800E0"/>
    <w:rsid w:val="0088163E"/>
    <w:rsid w:val="00881BF4"/>
    <w:rsid w:val="00881C3C"/>
    <w:rsid w:val="0088250B"/>
    <w:rsid w:val="00882E0D"/>
    <w:rsid w:val="00885E55"/>
    <w:rsid w:val="008863A9"/>
    <w:rsid w:val="008900F2"/>
    <w:rsid w:val="0089060A"/>
    <w:rsid w:val="00891181"/>
    <w:rsid w:val="008911BA"/>
    <w:rsid w:val="008911C7"/>
    <w:rsid w:val="0089196D"/>
    <w:rsid w:val="00892037"/>
    <w:rsid w:val="00893CF4"/>
    <w:rsid w:val="00894B61"/>
    <w:rsid w:val="00895132"/>
    <w:rsid w:val="008951E7"/>
    <w:rsid w:val="00895FEB"/>
    <w:rsid w:val="00896864"/>
    <w:rsid w:val="00896938"/>
    <w:rsid w:val="008A004B"/>
    <w:rsid w:val="008A0060"/>
    <w:rsid w:val="008A051E"/>
    <w:rsid w:val="008A1127"/>
    <w:rsid w:val="008A15F7"/>
    <w:rsid w:val="008A1C75"/>
    <w:rsid w:val="008A1CD7"/>
    <w:rsid w:val="008A20BC"/>
    <w:rsid w:val="008A21BF"/>
    <w:rsid w:val="008A2E6A"/>
    <w:rsid w:val="008A3102"/>
    <w:rsid w:val="008A4EF3"/>
    <w:rsid w:val="008A6501"/>
    <w:rsid w:val="008A6586"/>
    <w:rsid w:val="008A661D"/>
    <w:rsid w:val="008A6649"/>
    <w:rsid w:val="008A7028"/>
    <w:rsid w:val="008A73B4"/>
    <w:rsid w:val="008B00C3"/>
    <w:rsid w:val="008B19E3"/>
    <w:rsid w:val="008B2A44"/>
    <w:rsid w:val="008B2A76"/>
    <w:rsid w:val="008B3D96"/>
    <w:rsid w:val="008B53EA"/>
    <w:rsid w:val="008B75AE"/>
    <w:rsid w:val="008C0013"/>
    <w:rsid w:val="008C05A8"/>
    <w:rsid w:val="008C19BF"/>
    <w:rsid w:val="008C202A"/>
    <w:rsid w:val="008C2FE7"/>
    <w:rsid w:val="008C4325"/>
    <w:rsid w:val="008C44BC"/>
    <w:rsid w:val="008C48C4"/>
    <w:rsid w:val="008C496D"/>
    <w:rsid w:val="008C53D4"/>
    <w:rsid w:val="008C5CF4"/>
    <w:rsid w:val="008C5D8C"/>
    <w:rsid w:val="008C5DF2"/>
    <w:rsid w:val="008C6213"/>
    <w:rsid w:val="008C66BB"/>
    <w:rsid w:val="008C68E5"/>
    <w:rsid w:val="008C7067"/>
    <w:rsid w:val="008C7A16"/>
    <w:rsid w:val="008D1593"/>
    <w:rsid w:val="008D195A"/>
    <w:rsid w:val="008D1C76"/>
    <w:rsid w:val="008D2DF4"/>
    <w:rsid w:val="008D3317"/>
    <w:rsid w:val="008D3AB7"/>
    <w:rsid w:val="008D4319"/>
    <w:rsid w:val="008D48C0"/>
    <w:rsid w:val="008D4B23"/>
    <w:rsid w:val="008D6263"/>
    <w:rsid w:val="008D73DA"/>
    <w:rsid w:val="008E023B"/>
    <w:rsid w:val="008E0462"/>
    <w:rsid w:val="008E210B"/>
    <w:rsid w:val="008E40EB"/>
    <w:rsid w:val="008E4C1A"/>
    <w:rsid w:val="008E5DCF"/>
    <w:rsid w:val="008F0C0D"/>
    <w:rsid w:val="008F0C16"/>
    <w:rsid w:val="008F0D14"/>
    <w:rsid w:val="008F1358"/>
    <w:rsid w:val="008F1C4A"/>
    <w:rsid w:val="008F2425"/>
    <w:rsid w:val="008F281C"/>
    <w:rsid w:val="008F2B82"/>
    <w:rsid w:val="008F2DDC"/>
    <w:rsid w:val="008F476C"/>
    <w:rsid w:val="008F715D"/>
    <w:rsid w:val="008F7178"/>
    <w:rsid w:val="008F7FB6"/>
    <w:rsid w:val="0090097C"/>
    <w:rsid w:val="00900DBE"/>
    <w:rsid w:val="00900E29"/>
    <w:rsid w:val="00901355"/>
    <w:rsid w:val="00903070"/>
    <w:rsid w:val="00903435"/>
    <w:rsid w:val="009035DB"/>
    <w:rsid w:val="00903F1A"/>
    <w:rsid w:val="0090673C"/>
    <w:rsid w:val="00906BF0"/>
    <w:rsid w:val="00906EDC"/>
    <w:rsid w:val="00907FEC"/>
    <w:rsid w:val="00910175"/>
    <w:rsid w:val="00910FA3"/>
    <w:rsid w:val="00911732"/>
    <w:rsid w:val="00911A31"/>
    <w:rsid w:val="00911A3C"/>
    <w:rsid w:val="00911CC9"/>
    <w:rsid w:val="009124B8"/>
    <w:rsid w:val="00912B22"/>
    <w:rsid w:val="00913B2D"/>
    <w:rsid w:val="00913B3D"/>
    <w:rsid w:val="00914861"/>
    <w:rsid w:val="009148C5"/>
    <w:rsid w:val="00914FB5"/>
    <w:rsid w:val="009166A7"/>
    <w:rsid w:val="00916915"/>
    <w:rsid w:val="00920C36"/>
    <w:rsid w:val="009214CA"/>
    <w:rsid w:val="0092272B"/>
    <w:rsid w:val="00922FFD"/>
    <w:rsid w:val="00923981"/>
    <w:rsid w:val="0092404E"/>
    <w:rsid w:val="00924640"/>
    <w:rsid w:val="0092567A"/>
    <w:rsid w:val="00926233"/>
    <w:rsid w:val="009268B6"/>
    <w:rsid w:val="0092719A"/>
    <w:rsid w:val="00927306"/>
    <w:rsid w:val="00930055"/>
    <w:rsid w:val="00931097"/>
    <w:rsid w:val="0093188D"/>
    <w:rsid w:val="009319BF"/>
    <w:rsid w:val="00932493"/>
    <w:rsid w:val="00934CAC"/>
    <w:rsid w:val="009353FB"/>
    <w:rsid w:val="009355FE"/>
    <w:rsid w:val="00935E10"/>
    <w:rsid w:val="00936AC6"/>
    <w:rsid w:val="0093708C"/>
    <w:rsid w:val="00937967"/>
    <w:rsid w:val="009429C3"/>
    <w:rsid w:val="00942FFD"/>
    <w:rsid w:val="00943B7F"/>
    <w:rsid w:val="009441A8"/>
    <w:rsid w:val="00945320"/>
    <w:rsid w:val="00945D68"/>
    <w:rsid w:val="00946A33"/>
    <w:rsid w:val="00951681"/>
    <w:rsid w:val="00952854"/>
    <w:rsid w:val="00953879"/>
    <w:rsid w:val="00954210"/>
    <w:rsid w:val="00954E8B"/>
    <w:rsid w:val="009552A7"/>
    <w:rsid w:val="0095545F"/>
    <w:rsid w:val="00956CE2"/>
    <w:rsid w:val="009579CC"/>
    <w:rsid w:val="00961694"/>
    <w:rsid w:val="00961E45"/>
    <w:rsid w:val="00962010"/>
    <w:rsid w:val="00962109"/>
    <w:rsid w:val="00964292"/>
    <w:rsid w:val="00965114"/>
    <w:rsid w:val="00965B48"/>
    <w:rsid w:val="009665EB"/>
    <w:rsid w:val="0096730E"/>
    <w:rsid w:val="00967659"/>
    <w:rsid w:val="009708EA"/>
    <w:rsid w:val="00970D09"/>
    <w:rsid w:val="0097122E"/>
    <w:rsid w:val="00971F7C"/>
    <w:rsid w:val="009725EA"/>
    <w:rsid w:val="00973196"/>
    <w:rsid w:val="00974265"/>
    <w:rsid w:val="00974A7F"/>
    <w:rsid w:val="00975225"/>
    <w:rsid w:val="00975683"/>
    <w:rsid w:val="00975C55"/>
    <w:rsid w:val="00977E18"/>
    <w:rsid w:val="00982882"/>
    <w:rsid w:val="00984124"/>
    <w:rsid w:val="00985D49"/>
    <w:rsid w:val="00985DCF"/>
    <w:rsid w:val="00986348"/>
    <w:rsid w:val="00986C52"/>
    <w:rsid w:val="0098754F"/>
    <w:rsid w:val="0098757E"/>
    <w:rsid w:val="00990D95"/>
    <w:rsid w:val="009921E3"/>
    <w:rsid w:val="00993279"/>
    <w:rsid w:val="00994533"/>
    <w:rsid w:val="00995E69"/>
    <w:rsid w:val="00996EAC"/>
    <w:rsid w:val="00997913"/>
    <w:rsid w:val="00997C2D"/>
    <w:rsid w:val="00997FB6"/>
    <w:rsid w:val="009A1271"/>
    <w:rsid w:val="009A13A7"/>
    <w:rsid w:val="009A1659"/>
    <w:rsid w:val="009A18F0"/>
    <w:rsid w:val="009A1A48"/>
    <w:rsid w:val="009A315F"/>
    <w:rsid w:val="009A3496"/>
    <w:rsid w:val="009A3B5F"/>
    <w:rsid w:val="009A3DDF"/>
    <w:rsid w:val="009A5B5F"/>
    <w:rsid w:val="009A65CD"/>
    <w:rsid w:val="009A67C9"/>
    <w:rsid w:val="009A6A67"/>
    <w:rsid w:val="009B2A04"/>
    <w:rsid w:val="009B2D01"/>
    <w:rsid w:val="009B31E8"/>
    <w:rsid w:val="009B3BB3"/>
    <w:rsid w:val="009B4F82"/>
    <w:rsid w:val="009B5A82"/>
    <w:rsid w:val="009B614E"/>
    <w:rsid w:val="009B641B"/>
    <w:rsid w:val="009B676C"/>
    <w:rsid w:val="009B67CC"/>
    <w:rsid w:val="009B751E"/>
    <w:rsid w:val="009B75C4"/>
    <w:rsid w:val="009B7D80"/>
    <w:rsid w:val="009C0084"/>
    <w:rsid w:val="009C1508"/>
    <w:rsid w:val="009C22CB"/>
    <w:rsid w:val="009C2FB2"/>
    <w:rsid w:val="009C361D"/>
    <w:rsid w:val="009C38F1"/>
    <w:rsid w:val="009C428C"/>
    <w:rsid w:val="009C5054"/>
    <w:rsid w:val="009C5504"/>
    <w:rsid w:val="009C57AE"/>
    <w:rsid w:val="009C5BDE"/>
    <w:rsid w:val="009C748E"/>
    <w:rsid w:val="009C7B76"/>
    <w:rsid w:val="009D12B4"/>
    <w:rsid w:val="009D2EF3"/>
    <w:rsid w:val="009D3202"/>
    <w:rsid w:val="009D3292"/>
    <w:rsid w:val="009D4601"/>
    <w:rsid w:val="009D4B58"/>
    <w:rsid w:val="009D5023"/>
    <w:rsid w:val="009D70CE"/>
    <w:rsid w:val="009D76F6"/>
    <w:rsid w:val="009D7A9E"/>
    <w:rsid w:val="009D7F32"/>
    <w:rsid w:val="009E011F"/>
    <w:rsid w:val="009E08F6"/>
    <w:rsid w:val="009E1012"/>
    <w:rsid w:val="009E2AF5"/>
    <w:rsid w:val="009E483B"/>
    <w:rsid w:val="009E53A6"/>
    <w:rsid w:val="009E6323"/>
    <w:rsid w:val="009E6FE0"/>
    <w:rsid w:val="009E7261"/>
    <w:rsid w:val="009E7A8F"/>
    <w:rsid w:val="009E7C12"/>
    <w:rsid w:val="009E7FB2"/>
    <w:rsid w:val="009F000A"/>
    <w:rsid w:val="009F03F1"/>
    <w:rsid w:val="009F0A89"/>
    <w:rsid w:val="009F314E"/>
    <w:rsid w:val="009F4C31"/>
    <w:rsid w:val="009F52E2"/>
    <w:rsid w:val="009F5389"/>
    <w:rsid w:val="009F55A2"/>
    <w:rsid w:val="009F6B35"/>
    <w:rsid w:val="009F6F1D"/>
    <w:rsid w:val="00A0171E"/>
    <w:rsid w:val="00A0317B"/>
    <w:rsid w:val="00A03729"/>
    <w:rsid w:val="00A044DC"/>
    <w:rsid w:val="00A0630A"/>
    <w:rsid w:val="00A06684"/>
    <w:rsid w:val="00A066DB"/>
    <w:rsid w:val="00A06EBD"/>
    <w:rsid w:val="00A106A6"/>
    <w:rsid w:val="00A109FE"/>
    <w:rsid w:val="00A11687"/>
    <w:rsid w:val="00A11E37"/>
    <w:rsid w:val="00A12205"/>
    <w:rsid w:val="00A129B8"/>
    <w:rsid w:val="00A12BE3"/>
    <w:rsid w:val="00A144A6"/>
    <w:rsid w:val="00A1522A"/>
    <w:rsid w:val="00A166DF"/>
    <w:rsid w:val="00A172D8"/>
    <w:rsid w:val="00A20612"/>
    <w:rsid w:val="00A20A2E"/>
    <w:rsid w:val="00A21D5A"/>
    <w:rsid w:val="00A22737"/>
    <w:rsid w:val="00A22C89"/>
    <w:rsid w:val="00A230EB"/>
    <w:rsid w:val="00A242D9"/>
    <w:rsid w:val="00A244AF"/>
    <w:rsid w:val="00A244EC"/>
    <w:rsid w:val="00A256DD"/>
    <w:rsid w:val="00A31374"/>
    <w:rsid w:val="00A3204F"/>
    <w:rsid w:val="00A32280"/>
    <w:rsid w:val="00A323BE"/>
    <w:rsid w:val="00A32A0B"/>
    <w:rsid w:val="00A32A0F"/>
    <w:rsid w:val="00A32D3C"/>
    <w:rsid w:val="00A3307D"/>
    <w:rsid w:val="00A33BE4"/>
    <w:rsid w:val="00A34175"/>
    <w:rsid w:val="00A3445D"/>
    <w:rsid w:val="00A3479C"/>
    <w:rsid w:val="00A34A8C"/>
    <w:rsid w:val="00A35E7B"/>
    <w:rsid w:val="00A36A41"/>
    <w:rsid w:val="00A36B09"/>
    <w:rsid w:val="00A37667"/>
    <w:rsid w:val="00A37910"/>
    <w:rsid w:val="00A409B4"/>
    <w:rsid w:val="00A41E26"/>
    <w:rsid w:val="00A4229B"/>
    <w:rsid w:val="00A422D1"/>
    <w:rsid w:val="00A4360C"/>
    <w:rsid w:val="00A45A5A"/>
    <w:rsid w:val="00A47699"/>
    <w:rsid w:val="00A50179"/>
    <w:rsid w:val="00A501A2"/>
    <w:rsid w:val="00A50580"/>
    <w:rsid w:val="00A50A30"/>
    <w:rsid w:val="00A51C0F"/>
    <w:rsid w:val="00A52E0A"/>
    <w:rsid w:val="00A5315C"/>
    <w:rsid w:val="00A53A74"/>
    <w:rsid w:val="00A5596E"/>
    <w:rsid w:val="00A55E12"/>
    <w:rsid w:val="00A5682F"/>
    <w:rsid w:val="00A571EF"/>
    <w:rsid w:val="00A57834"/>
    <w:rsid w:val="00A57928"/>
    <w:rsid w:val="00A60682"/>
    <w:rsid w:val="00A60F21"/>
    <w:rsid w:val="00A61955"/>
    <w:rsid w:val="00A61E31"/>
    <w:rsid w:val="00A6215E"/>
    <w:rsid w:val="00A622FE"/>
    <w:rsid w:val="00A62A3C"/>
    <w:rsid w:val="00A62D40"/>
    <w:rsid w:val="00A6438F"/>
    <w:rsid w:val="00A6580B"/>
    <w:rsid w:val="00A659B5"/>
    <w:rsid w:val="00A65AE2"/>
    <w:rsid w:val="00A66009"/>
    <w:rsid w:val="00A6664E"/>
    <w:rsid w:val="00A673E4"/>
    <w:rsid w:val="00A718EE"/>
    <w:rsid w:val="00A7216F"/>
    <w:rsid w:val="00A7322A"/>
    <w:rsid w:val="00A7334F"/>
    <w:rsid w:val="00A73A74"/>
    <w:rsid w:val="00A74BE2"/>
    <w:rsid w:val="00A773E1"/>
    <w:rsid w:val="00A7798E"/>
    <w:rsid w:val="00A77BE8"/>
    <w:rsid w:val="00A77C79"/>
    <w:rsid w:val="00A8036A"/>
    <w:rsid w:val="00A807F7"/>
    <w:rsid w:val="00A822E2"/>
    <w:rsid w:val="00A824AD"/>
    <w:rsid w:val="00A8333F"/>
    <w:rsid w:val="00A84353"/>
    <w:rsid w:val="00A84492"/>
    <w:rsid w:val="00A851F5"/>
    <w:rsid w:val="00A8592C"/>
    <w:rsid w:val="00A85E63"/>
    <w:rsid w:val="00A85F39"/>
    <w:rsid w:val="00A860CB"/>
    <w:rsid w:val="00A87B13"/>
    <w:rsid w:val="00A90087"/>
    <w:rsid w:val="00A9027C"/>
    <w:rsid w:val="00A9146E"/>
    <w:rsid w:val="00A92125"/>
    <w:rsid w:val="00A93C3F"/>
    <w:rsid w:val="00A94B59"/>
    <w:rsid w:val="00A95667"/>
    <w:rsid w:val="00A96B34"/>
    <w:rsid w:val="00A97B63"/>
    <w:rsid w:val="00AA0B54"/>
    <w:rsid w:val="00AA0FA3"/>
    <w:rsid w:val="00AA1092"/>
    <w:rsid w:val="00AA1910"/>
    <w:rsid w:val="00AA2138"/>
    <w:rsid w:val="00AA2E42"/>
    <w:rsid w:val="00AA2ECC"/>
    <w:rsid w:val="00AA58BD"/>
    <w:rsid w:val="00AA5B09"/>
    <w:rsid w:val="00AA61E9"/>
    <w:rsid w:val="00AB0965"/>
    <w:rsid w:val="00AB0AE3"/>
    <w:rsid w:val="00AB13F5"/>
    <w:rsid w:val="00AB2D41"/>
    <w:rsid w:val="00AB6BA0"/>
    <w:rsid w:val="00AB7299"/>
    <w:rsid w:val="00AB7368"/>
    <w:rsid w:val="00AB74F8"/>
    <w:rsid w:val="00AB7E56"/>
    <w:rsid w:val="00AC02A8"/>
    <w:rsid w:val="00AC0F9F"/>
    <w:rsid w:val="00AC20D3"/>
    <w:rsid w:val="00AC2257"/>
    <w:rsid w:val="00AC26D3"/>
    <w:rsid w:val="00AC2ABE"/>
    <w:rsid w:val="00AC332A"/>
    <w:rsid w:val="00AC37D5"/>
    <w:rsid w:val="00AC42AF"/>
    <w:rsid w:val="00AC4F29"/>
    <w:rsid w:val="00AC58A4"/>
    <w:rsid w:val="00AC6273"/>
    <w:rsid w:val="00AC62F7"/>
    <w:rsid w:val="00AC6832"/>
    <w:rsid w:val="00AD09E9"/>
    <w:rsid w:val="00AD09F7"/>
    <w:rsid w:val="00AD0B35"/>
    <w:rsid w:val="00AD2B7C"/>
    <w:rsid w:val="00AD2F75"/>
    <w:rsid w:val="00AD3C38"/>
    <w:rsid w:val="00AD403D"/>
    <w:rsid w:val="00AD4074"/>
    <w:rsid w:val="00AD509E"/>
    <w:rsid w:val="00AD6629"/>
    <w:rsid w:val="00AD6AC6"/>
    <w:rsid w:val="00AD7250"/>
    <w:rsid w:val="00AD7B59"/>
    <w:rsid w:val="00AE1261"/>
    <w:rsid w:val="00AE16D9"/>
    <w:rsid w:val="00AE2E63"/>
    <w:rsid w:val="00AE2EEB"/>
    <w:rsid w:val="00AE3607"/>
    <w:rsid w:val="00AE409E"/>
    <w:rsid w:val="00AE5C66"/>
    <w:rsid w:val="00AF097B"/>
    <w:rsid w:val="00AF344F"/>
    <w:rsid w:val="00AF3990"/>
    <w:rsid w:val="00AF39BB"/>
    <w:rsid w:val="00AF3E3C"/>
    <w:rsid w:val="00AF408B"/>
    <w:rsid w:val="00AF57BC"/>
    <w:rsid w:val="00AF63B2"/>
    <w:rsid w:val="00AF671C"/>
    <w:rsid w:val="00AF7E82"/>
    <w:rsid w:val="00B008D8"/>
    <w:rsid w:val="00B014F3"/>
    <w:rsid w:val="00B019F1"/>
    <w:rsid w:val="00B0207A"/>
    <w:rsid w:val="00B02766"/>
    <w:rsid w:val="00B02E11"/>
    <w:rsid w:val="00B02E89"/>
    <w:rsid w:val="00B03F12"/>
    <w:rsid w:val="00B04280"/>
    <w:rsid w:val="00B04D29"/>
    <w:rsid w:val="00B04D96"/>
    <w:rsid w:val="00B05972"/>
    <w:rsid w:val="00B07C29"/>
    <w:rsid w:val="00B07E43"/>
    <w:rsid w:val="00B102E5"/>
    <w:rsid w:val="00B125E0"/>
    <w:rsid w:val="00B1387C"/>
    <w:rsid w:val="00B14770"/>
    <w:rsid w:val="00B14850"/>
    <w:rsid w:val="00B16A8F"/>
    <w:rsid w:val="00B16EAD"/>
    <w:rsid w:val="00B175D1"/>
    <w:rsid w:val="00B23651"/>
    <w:rsid w:val="00B23EE0"/>
    <w:rsid w:val="00B2409D"/>
    <w:rsid w:val="00B26ED6"/>
    <w:rsid w:val="00B304CC"/>
    <w:rsid w:val="00B30533"/>
    <w:rsid w:val="00B309D7"/>
    <w:rsid w:val="00B31669"/>
    <w:rsid w:val="00B31758"/>
    <w:rsid w:val="00B31F8D"/>
    <w:rsid w:val="00B32844"/>
    <w:rsid w:val="00B329AF"/>
    <w:rsid w:val="00B32B5B"/>
    <w:rsid w:val="00B34196"/>
    <w:rsid w:val="00B34740"/>
    <w:rsid w:val="00B34953"/>
    <w:rsid w:val="00B34BE8"/>
    <w:rsid w:val="00B34E34"/>
    <w:rsid w:val="00B359CF"/>
    <w:rsid w:val="00B3609A"/>
    <w:rsid w:val="00B369DB"/>
    <w:rsid w:val="00B41A40"/>
    <w:rsid w:val="00B43364"/>
    <w:rsid w:val="00B43621"/>
    <w:rsid w:val="00B449F7"/>
    <w:rsid w:val="00B44E86"/>
    <w:rsid w:val="00B45CFD"/>
    <w:rsid w:val="00B46059"/>
    <w:rsid w:val="00B46156"/>
    <w:rsid w:val="00B473DC"/>
    <w:rsid w:val="00B479C9"/>
    <w:rsid w:val="00B505D3"/>
    <w:rsid w:val="00B506E1"/>
    <w:rsid w:val="00B50FC8"/>
    <w:rsid w:val="00B512F4"/>
    <w:rsid w:val="00B514A3"/>
    <w:rsid w:val="00B52173"/>
    <w:rsid w:val="00B52FA7"/>
    <w:rsid w:val="00B53CB1"/>
    <w:rsid w:val="00B54879"/>
    <w:rsid w:val="00B550DB"/>
    <w:rsid w:val="00B551C4"/>
    <w:rsid w:val="00B55384"/>
    <w:rsid w:val="00B555ED"/>
    <w:rsid w:val="00B55848"/>
    <w:rsid w:val="00B56012"/>
    <w:rsid w:val="00B56C77"/>
    <w:rsid w:val="00B5724B"/>
    <w:rsid w:val="00B57808"/>
    <w:rsid w:val="00B57988"/>
    <w:rsid w:val="00B57CF4"/>
    <w:rsid w:val="00B60B48"/>
    <w:rsid w:val="00B621B9"/>
    <w:rsid w:val="00B62208"/>
    <w:rsid w:val="00B6303A"/>
    <w:rsid w:val="00B631F2"/>
    <w:rsid w:val="00B63549"/>
    <w:rsid w:val="00B63B8E"/>
    <w:rsid w:val="00B64166"/>
    <w:rsid w:val="00B64CED"/>
    <w:rsid w:val="00B65ECD"/>
    <w:rsid w:val="00B65FA5"/>
    <w:rsid w:val="00B660E3"/>
    <w:rsid w:val="00B66331"/>
    <w:rsid w:val="00B66AFD"/>
    <w:rsid w:val="00B67B68"/>
    <w:rsid w:val="00B67BA3"/>
    <w:rsid w:val="00B7028E"/>
    <w:rsid w:val="00B705B7"/>
    <w:rsid w:val="00B72785"/>
    <w:rsid w:val="00B73460"/>
    <w:rsid w:val="00B73C82"/>
    <w:rsid w:val="00B742E2"/>
    <w:rsid w:val="00B75CD1"/>
    <w:rsid w:val="00B75D46"/>
    <w:rsid w:val="00B75DCA"/>
    <w:rsid w:val="00B75F73"/>
    <w:rsid w:val="00B761EE"/>
    <w:rsid w:val="00B770D2"/>
    <w:rsid w:val="00B777CE"/>
    <w:rsid w:val="00B810D1"/>
    <w:rsid w:val="00B826A6"/>
    <w:rsid w:val="00B82AE1"/>
    <w:rsid w:val="00B82C4E"/>
    <w:rsid w:val="00B83613"/>
    <w:rsid w:val="00B848D2"/>
    <w:rsid w:val="00B85F1C"/>
    <w:rsid w:val="00B866AD"/>
    <w:rsid w:val="00B902C8"/>
    <w:rsid w:val="00B92E80"/>
    <w:rsid w:val="00B93E9C"/>
    <w:rsid w:val="00B94459"/>
    <w:rsid w:val="00B9453C"/>
    <w:rsid w:val="00B95B63"/>
    <w:rsid w:val="00B9655A"/>
    <w:rsid w:val="00B9677D"/>
    <w:rsid w:val="00B96803"/>
    <w:rsid w:val="00B97594"/>
    <w:rsid w:val="00B977C3"/>
    <w:rsid w:val="00B97E21"/>
    <w:rsid w:val="00BA0613"/>
    <w:rsid w:val="00BA217E"/>
    <w:rsid w:val="00BA2BAC"/>
    <w:rsid w:val="00BA3537"/>
    <w:rsid w:val="00BA3693"/>
    <w:rsid w:val="00BA3B94"/>
    <w:rsid w:val="00BA56F3"/>
    <w:rsid w:val="00BA633C"/>
    <w:rsid w:val="00BA65E3"/>
    <w:rsid w:val="00BA678D"/>
    <w:rsid w:val="00BA6E09"/>
    <w:rsid w:val="00BA76E4"/>
    <w:rsid w:val="00BA76FF"/>
    <w:rsid w:val="00BB0DED"/>
    <w:rsid w:val="00BB0FDD"/>
    <w:rsid w:val="00BB15AE"/>
    <w:rsid w:val="00BB17ED"/>
    <w:rsid w:val="00BB3D6D"/>
    <w:rsid w:val="00BB6518"/>
    <w:rsid w:val="00BB743B"/>
    <w:rsid w:val="00BB78F9"/>
    <w:rsid w:val="00BB7980"/>
    <w:rsid w:val="00BC0F05"/>
    <w:rsid w:val="00BC0FB9"/>
    <w:rsid w:val="00BC2B41"/>
    <w:rsid w:val="00BC2D67"/>
    <w:rsid w:val="00BC2FAF"/>
    <w:rsid w:val="00BC49B8"/>
    <w:rsid w:val="00BC4C4A"/>
    <w:rsid w:val="00BC4D07"/>
    <w:rsid w:val="00BC5028"/>
    <w:rsid w:val="00BC7668"/>
    <w:rsid w:val="00BC7770"/>
    <w:rsid w:val="00BC7858"/>
    <w:rsid w:val="00BD1286"/>
    <w:rsid w:val="00BD12E1"/>
    <w:rsid w:val="00BD146D"/>
    <w:rsid w:val="00BD2222"/>
    <w:rsid w:val="00BD3DBB"/>
    <w:rsid w:val="00BD4AA6"/>
    <w:rsid w:val="00BD554F"/>
    <w:rsid w:val="00BD590D"/>
    <w:rsid w:val="00BD594B"/>
    <w:rsid w:val="00BD5E55"/>
    <w:rsid w:val="00BD604C"/>
    <w:rsid w:val="00BD6125"/>
    <w:rsid w:val="00BD70A3"/>
    <w:rsid w:val="00BD737C"/>
    <w:rsid w:val="00BE2763"/>
    <w:rsid w:val="00BE2D27"/>
    <w:rsid w:val="00BE30A4"/>
    <w:rsid w:val="00BE325D"/>
    <w:rsid w:val="00BE35F5"/>
    <w:rsid w:val="00BE3A43"/>
    <w:rsid w:val="00BE3AA2"/>
    <w:rsid w:val="00BE4AA6"/>
    <w:rsid w:val="00BE762A"/>
    <w:rsid w:val="00BE7D8A"/>
    <w:rsid w:val="00BF0400"/>
    <w:rsid w:val="00BF1FA1"/>
    <w:rsid w:val="00BF35ED"/>
    <w:rsid w:val="00BF49BA"/>
    <w:rsid w:val="00BF6599"/>
    <w:rsid w:val="00BF6784"/>
    <w:rsid w:val="00BF6D0B"/>
    <w:rsid w:val="00BF6F9B"/>
    <w:rsid w:val="00BF7B73"/>
    <w:rsid w:val="00BF7CAB"/>
    <w:rsid w:val="00C0311F"/>
    <w:rsid w:val="00C03E7D"/>
    <w:rsid w:val="00C058C2"/>
    <w:rsid w:val="00C05C0F"/>
    <w:rsid w:val="00C0624B"/>
    <w:rsid w:val="00C06E1E"/>
    <w:rsid w:val="00C075AE"/>
    <w:rsid w:val="00C1060B"/>
    <w:rsid w:val="00C107F3"/>
    <w:rsid w:val="00C11349"/>
    <w:rsid w:val="00C1161E"/>
    <w:rsid w:val="00C121A1"/>
    <w:rsid w:val="00C12969"/>
    <w:rsid w:val="00C12BB5"/>
    <w:rsid w:val="00C12C51"/>
    <w:rsid w:val="00C140B8"/>
    <w:rsid w:val="00C14F02"/>
    <w:rsid w:val="00C156A8"/>
    <w:rsid w:val="00C201DD"/>
    <w:rsid w:val="00C20553"/>
    <w:rsid w:val="00C20E25"/>
    <w:rsid w:val="00C2137D"/>
    <w:rsid w:val="00C213E1"/>
    <w:rsid w:val="00C227A0"/>
    <w:rsid w:val="00C22CD2"/>
    <w:rsid w:val="00C24B10"/>
    <w:rsid w:val="00C24F66"/>
    <w:rsid w:val="00C256AE"/>
    <w:rsid w:val="00C2658E"/>
    <w:rsid w:val="00C26ADC"/>
    <w:rsid w:val="00C3196E"/>
    <w:rsid w:val="00C32AE3"/>
    <w:rsid w:val="00C32B85"/>
    <w:rsid w:val="00C33CB4"/>
    <w:rsid w:val="00C34E8B"/>
    <w:rsid w:val="00C3608B"/>
    <w:rsid w:val="00C37FE0"/>
    <w:rsid w:val="00C415C7"/>
    <w:rsid w:val="00C420BB"/>
    <w:rsid w:val="00C420F7"/>
    <w:rsid w:val="00C42FC2"/>
    <w:rsid w:val="00C43D0F"/>
    <w:rsid w:val="00C4473E"/>
    <w:rsid w:val="00C45046"/>
    <w:rsid w:val="00C45818"/>
    <w:rsid w:val="00C46148"/>
    <w:rsid w:val="00C463A6"/>
    <w:rsid w:val="00C46E29"/>
    <w:rsid w:val="00C476D8"/>
    <w:rsid w:val="00C47BE8"/>
    <w:rsid w:val="00C50797"/>
    <w:rsid w:val="00C508B7"/>
    <w:rsid w:val="00C515B7"/>
    <w:rsid w:val="00C51968"/>
    <w:rsid w:val="00C520B9"/>
    <w:rsid w:val="00C53D6D"/>
    <w:rsid w:val="00C55973"/>
    <w:rsid w:val="00C5679C"/>
    <w:rsid w:val="00C57C8F"/>
    <w:rsid w:val="00C6107B"/>
    <w:rsid w:val="00C617E0"/>
    <w:rsid w:val="00C61C4B"/>
    <w:rsid w:val="00C634F3"/>
    <w:rsid w:val="00C64C27"/>
    <w:rsid w:val="00C659CE"/>
    <w:rsid w:val="00C6628D"/>
    <w:rsid w:val="00C666DD"/>
    <w:rsid w:val="00C669FD"/>
    <w:rsid w:val="00C66C13"/>
    <w:rsid w:val="00C71373"/>
    <w:rsid w:val="00C71E8B"/>
    <w:rsid w:val="00C72DCE"/>
    <w:rsid w:val="00C736CF"/>
    <w:rsid w:val="00C73C28"/>
    <w:rsid w:val="00C74046"/>
    <w:rsid w:val="00C75FEE"/>
    <w:rsid w:val="00C76E90"/>
    <w:rsid w:val="00C77197"/>
    <w:rsid w:val="00C77418"/>
    <w:rsid w:val="00C77E9A"/>
    <w:rsid w:val="00C8062D"/>
    <w:rsid w:val="00C8076D"/>
    <w:rsid w:val="00C811F2"/>
    <w:rsid w:val="00C815C9"/>
    <w:rsid w:val="00C820A2"/>
    <w:rsid w:val="00C82733"/>
    <w:rsid w:val="00C8303D"/>
    <w:rsid w:val="00C831E1"/>
    <w:rsid w:val="00C8392E"/>
    <w:rsid w:val="00C84264"/>
    <w:rsid w:val="00C84DBD"/>
    <w:rsid w:val="00C911E0"/>
    <w:rsid w:val="00C91313"/>
    <w:rsid w:val="00C914AA"/>
    <w:rsid w:val="00C9183E"/>
    <w:rsid w:val="00C91D3E"/>
    <w:rsid w:val="00C9300B"/>
    <w:rsid w:val="00C94A45"/>
    <w:rsid w:val="00C95D6E"/>
    <w:rsid w:val="00C975AD"/>
    <w:rsid w:val="00CA0DC2"/>
    <w:rsid w:val="00CA1158"/>
    <w:rsid w:val="00CA18B1"/>
    <w:rsid w:val="00CA284C"/>
    <w:rsid w:val="00CA2CE6"/>
    <w:rsid w:val="00CA3092"/>
    <w:rsid w:val="00CA30F3"/>
    <w:rsid w:val="00CA5F71"/>
    <w:rsid w:val="00CA6B41"/>
    <w:rsid w:val="00CA6E60"/>
    <w:rsid w:val="00CA7C0F"/>
    <w:rsid w:val="00CB1A62"/>
    <w:rsid w:val="00CB1B93"/>
    <w:rsid w:val="00CB1FC2"/>
    <w:rsid w:val="00CB4819"/>
    <w:rsid w:val="00CB4D1F"/>
    <w:rsid w:val="00CB4F33"/>
    <w:rsid w:val="00CB519C"/>
    <w:rsid w:val="00CB5B38"/>
    <w:rsid w:val="00CB6AF0"/>
    <w:rsid w:val="00CB6CBC"/>
    <w:rsid w:val="00CB74D9"/>
    <w:rsid w:val="00CB7D89"/>
    <w:rsid w:val="00CC0274"/>
    <w:rsid w:val="00CC02E9"/>
    <w:rsid w:val="00CC19EE"/>
    <w:rsid w:val="00CC233E"/>
    <w:rsid w:val="00CC2AAF"/>
    <w:rsid w:val="00CC431A"/>
    <w:rsid w:val="00CC5AE6"/>
    <w:rsid w:val="00CC6225"/>
    <w:rsid w:val="00CC71E8"/>
    <w:rsid w:val="00CC7342"/>
    <w:rsid w:val="00CC7CA8"/>
    <w:rsid w:val="00CD14AB"/>
    <w:rsid w:val="00CD21B1"/>
    <w:rsid w:val="00CD3A33"/>
    <w:rsid w:val="00CD46BC"/>
    <w:rsid w:val="00CD49AD"/>
    <w:rsid w:val="00CD55AA"/>
    <w:rsid w:val="00CD65CD"/>
    <w:rsid w:val="00CD7712"/>
    <w:rsid w:val="00CE1E40"/>
    <w:rsid w:val="00CE25F5"/>
    <w:rsid w:val="00CE40FB"/>
    <w:rsid w:val="00CE4A2F"/>
    <w:rsid w:val="00CE5919"/>
    <w:rsid w:val="00CE5D07"/>
    <w:rsid w:val="00CF0319"/>
    <w:rsid w:val="00CF1157"/>
    <w:rsid w:val="00CF1C8C"/>
    <w:rsid w:val="00CF28AB"/>
    <w:rsid w:val="00CF4278"/>
    <w:rsid w:val="00CF4B2B"/>
    <w:rsid w:val="00CF6970"/>
    <w:rsid w:val="00CF7077"/>
    <w:rsid w:val="00CF766E"/>
    <w:rsid w:val="00CF798E"/>
    <w:rsid w:val="00CF7BB6"/>
    <w:rsid w:val="00D00C48"/>
    <w:rsid w:val="00D010A4"/>
    <w:rsid w:val="00D01DDD"/>
    <w:rsid w:val="00D030AC"/>
    <w:rsid w:val="00D03A4F"/>
    <w:rsid w:val="00D03B3E"/>
    <w:rsid w:val="00D04450"/>
    <w:rsid w:val="00D05189"/>
    <w:rsid w:val="00D052E5"/>
    <w:rsid w:val="00D05C8D"/>
    <w:rsid w:val="00D06381"/>
    <w:rsid w:val="00D07F08"/>
    <w:rsid w:val="00D10556"/>
    <w:rsid w:val="00D10C58"/>
    <w:rsid w:val="00D11CDF"/>
    <w:rsid w:val="00D11DFF"/>
    <w:rsid w:val="00D11EA0"/>
    <w:rsid w:val="00D123B0"/>
    <w:rsid w:val="00D12ABE"/>
    <w:rsid w:val="00D13246"/>
    <w:rsid w:val="00D14014"/>
    <w:rsid w:val="00D14519"/>
    <w:rsid w:val="00D1466A"/>
    <w:rsid w:val="00D146AF"/>
    <w:rsid w:val="00D15D52"/>
    <w:rsid w:val="00D1616F"/>
    <w:rsid w:val="00D21210"/>
    <w:rsid w:val="00D21C5D"/>
    <w:rsid w:val="00D225EA"/>
    <w:rsid w:val="00D22796"/>
    <w:rsid w:val="00D229DC"/>
    <w:rsid w:val="00D22EC4"/>
    <w:rsid w:val="00D232C9"/>
    <w:rsid w:val="00D24E87"/>
    <w:rsid w:val="00D25646"/>
    <w:rsid w:val="00D25653"/>
    <w:rsid w:val="00D263AE"/>
    <w:rsid w:val="00D30529"/>
    <w:rsid w:val="00D31260"/>
    <w:rsid w:val="00D32F10"/>
    <w:rsid w:val="00D34ABA"/>
    <w:rsid w:val="00D34BC8"/>
    <w:rsid w:val="00D35270"/>
    <w:rsid w:val="00D35A37"/>
    <w:rsid w:val="00D36522"/>
    <w:rsid w:val="00D36AD3"/>
    <w:rsid w:val="00D37DDE"/>
    <w:rsid w:val="00D407CE"/>
    <w:rsid w:val="00D41298"/>
    <w:rsid w:val="00D41977"/>
    <w:rsid w:val="00D41C5A"/>
    <w:rsid w:val="00D41D52"/>
    <w:rsid w:val="00D4216C"/>
    <w:rsid w:val="00D42485"/>
    <w:rsid w:val="00D429EE"/>
    <w:rsid w:val="00D442D6"/>
    <w:rsid w:val="00D44503"/>
    <w:rsid w:val="00D4685E"/>
    <w:rsid w:val="00D47576"/>
    <w:rsid w:val="00D475A8"/>
    <w:rsid w:val="00D505DF"/>
    <w:rsid w:val="00D50D25"/>
    <w:rsid w:val="00D52A46"/>
    <w:rsid w:val="00D52C59"/>
    <w:rsid w:val="00D5306C"/>
    <w:rsid w:val="00D5386E"/>
    <w:rsid w:val="00D53C32"/>
    <w:rsid w:val="00D53F51"/>
    <w:rsid w:val="00D5424A"/>
    <w:rsid w:val="00D5724F"/>
    <w:rsid w:val="00D6229A"/>
    <w:rsid w:val="00D62398"/>
    <w:rsid w:val="00D6258D"/>
    <w:rsid w:val="00D628B0"/>
    <w:rsid w:val="00D62FAA"/>
    <w:rsid w:val="00D632D6"/>
    <w:rsid w:val="00D63610"/>
    <w:rsid w:val="00D63C6F"/>
    <w:rsid w:val="00D63F1E"/>
    <w:rsid w:val="00D6599F"/>
    <w:rsid w:val="00D662E1"/>
    <w:rsid w:val="00D66665"/>
    <w:rsid w:val="00D709BD"/>
    <w:rsid w:val="00D71FD9"/>
    <w:rsid w:val="00D7203D"/>
    <w:rsid w:val="00D72078"/>
    <w:rsid w:val="00D72382"/>
    <w:rsid w:val="00D72D0C"/>
    <w:rsid w:val="00D737AF"/>
    <w:rsid w:val="00D7580E"/>
    <w:rsid w:val="00D76193"/>
    <w:rsid w:val="00D76702"/>
    <w:rsid w:val="00D76932"/>
    <w:rsid w:val="00D772BD"/>
    <w:rsid w:val="00D77397"/>
    <w:rsid w:val="00D800D8"/>
    <w:rsid w:val="00D80377"/>
    <w:rsid w:val="00D80473"/>
    <w:rsid w:val="00D8111D"/>
    <w:rsid w:val="00D81567"/>
    <w:rsid w:val="00D815FC"/>
    <w:rsid w:val="00D851B3"/>
    <w:rsid w:val="00D8565B"/>
    <w:rsid w:val="00D85968"/>
    <w:rsid w:val="00D869CF"/>
    <w:rsid w:val="00D86C65"/>
    <w:rsid w:val="00D875F8"/>
    <w:rsid w:val="00D87729"/>
    <w:rsid w:val="00D8778B"/>
    <w:rsid w:val="00D878DB"/>
    <w:rsid w:val="00D87DBA"/>
    <w:rsid w:val="00D90980"/>
    <w:rsid w:val="00D90DF8"/>
    <w:rsid w:val="00D91048"/>
    <w:rsid w:val="00D93A2C"/>
    <w:rsid w:val="00D93E94"/>
    <w:rsid w:val="00D960BB"/>
    <w:rsid w:val="00D969DC"/>
    <w:rsid w:val="00DA1414"/>
    <w:rsid w:val="00DA17CF"/>
    <w:rsid w:val="00DA2406"/>
    <w:rsid w:val="00DA27B5"/>
    <w:rsid w:val="00DA2D29"/>
    <w:rsid w:val="00DA30F1"/>
    <w:rsid w:val="00DA42EC"/>
    <w:rsid w:val="00DA4398"/>
    <w:rsid w:val="00DA43D2"/>
    <w:rsid w:val="00DA45A1"/>
    <w:rsid w:val="00DA525E"/>
    <w:rsid w:val="00DA585A"/>
    <w:rsid w:val="00DA70E0"/>
    <w:rsid w:val="00DB163D"/>
    <w:rsid w:val="00DB192D"/>
    <w:rsid w:val="00DB2B70"/>
    <w:rsid w:val="00DB3A90"/>
    <w:rsid w:val="00DB3F96"/>
    <w:rsid w:val="00DB40D9"/>
    <w:rsid w:val="00DB42D3"/>
    <w:rsid w:val="00DB4813"/>
    <w:rsid w:val="00DB497F"/>
    <w:rsid w:val="00DB501D"/>
    <w:rsid w:val="00DB528E"/>
    <w:rsid w:val="00DB65EC"/>
    <w:rsid w:val="00DB769D"/>
    <w:rsid w:val="00DB76BD"/>
    <w:rsid w:val="00DB774B"/>
    <w:rsid w:val="00DB7921"/>
    <w:rsid w:val="00DB79CC"/>
    <w:rsid w:val="00DB7B7A"/>
    <w:rsid w:val="00DB7E3E"/>
    <w:rsid w:val="00DB7EE1"/>
    <w:rsid w:val="00DC01D7"/>
    <w:rsid w:val="00DC18CD"/>
    <w:rsid w:val="00DC270B"/>
    <w:rsid w:val="00DC29BB"/>
    <w:rsid w:val="00DC3591"/>
    <w:rsid w:val="00DC4662"/>
    <w:rsid w:val="00DC66C5"/>
    <w:rsid w:val="00DC6799"/>
    <w:rsid w:val="00DC68B6"/>
    <w:rsid w:val="00DC6AFB"/>
    <w:rsid w:val="00DC6E83"/>
    <w:rsid w:val="00DD173D"/>
    <w:rsid w:val="00DD26F5"/>
    <w:rsid w:val="00DD4FE1"/>
    <w:rsid w:val="00DD5442"/>
    <w:rsid w:val="00DD5A89"/>
    <w:rsid w:val="00DD5CCE"/>
    <w:rsid w:val="00DD61ED"/>
    <w:rsid w:val="00DD6B82"/>
    <w:rsid w:val="00DD7195"/>
    <w:rsid w:val="00DE05B5"/>
    <w:rsid w:val="00DE0DF3"/>
    <w:rsid w:val="00DE190A"/>
    <w:rsid w:val="00DE1932"/>
    <w:rsid w:val="00DE1E1B"/>
    <w:rsid w:val="00DE2131"/>
    <w:rsid w:val="00DE30DB"/>
    <w:rsid w:val="00DE37B4"/>
    <w:rsid w:val="00DE534E"/>
    <w:rsid w:val="00DE5CC6"/>
    <w:rsid w:val="00DE7F88"/>
    <w:rsid w:val="00DF0AAE"/>
    <w:rsid w:val="00DF14DC"/>
    <w:rsid w:val="00DF1B2C"/>
    <w:rsid w:val="00DF2DC0"/>
    <w:rsid w:val="00DF39A0"/>
    <w:rsid w:val="00DF3A79"/>
    <w:rsid w:val="00DF4B2D"/>
    <w:rsid w:val="00DF4B54"/>
    <w:rsid w:val="00DF5191"/>
    <w:rsid w:val="00DF59AE"/>
    <w:rsid w:val="00DF6A08"/>
    <w:rsid w:val="00DF6D40"/>
    <w:rsid w:val="00DF6FF2"/>
    <w:rsid w:val="00DF7401"/>
    <w:rsid w:val="00E00370"/>
    <w:rsid w:val="00E01274"/>
    <w:rsid w:val="00E027C1"/>
    <w:rsid w:val="00E02C23"/>
    <w:rsid w:val="00E03AAB"/>
    <w:rsid w:val="00E04A0E"/>
    <w:rsid w:val="00E0628A"/>
    <w:rsid w:val="00E067BE"/>
    <w:rsid w:val="00E0749D"/>
    <w:rsid w:val="00E07E53"/>
    <w:rsid w:val="00E118F9"/>
    <w:rsid w:val="00E1259B"/>
    <w:rsid w:val="00E1282B"/>
    <w:rsid w:val="00E13C16"/>
    <w:rsid w:val="00E17F13"/>
    <w:rsid w:val="00E20177"/>
    <w:rsid w:val="00E23506"/>
    <w:rsid w:val="00E24C30"/>
    <w:rsid w:val="00E24C50"/>
    <w:rsid w:val="00E24CD1"/>
    <w:rsid w:val="00E25691"/>
    <w:rsid w:val="00E26350"/>
    <w:rsid w:val="00E30483"/>
    <w:rsid w:val="00E30C04"/>
    <w:rsid w:val="00E32B81"/>
    <w:rsid w:val="00E33369"/>
    <w:rsid w:val="00E33C01"/>
    <w:rsid w:val="00E34120"/>
    <w:rsid w:val="00E34CDA"/>
    <w:rsid w:val="00E354E8"/>
    <w:rsid w:val="00E40107"/>
    <w:rsid w:val="00E409A8"/>
    <w:rsid w:val="00E426DD"/>
    <w:rsid w:val="00E429C9"/>
    <w:rsid w:val="00E42E37"/>
    <w:rsid w:val="00E44133"/>
    <w:rsid w:val="00E44C68"/>
    <w:rsid w:val="00E45A61"/>
    <w:rsid w:val="00E45FF8"/>
    <w:rsid w:val="00E4607B"/>
    <w:rsid w:val="00E4670E"/>
    <w:rsid w:val="00E46816"/>
    <w:rsid w:val="00E46A19"/>
    <w:rsid w:val="00E46C8E"/>
    <w:rsid w:val="00E46DAC"/>
    <w:rsid w:val="00E509A2"/>
    <w:rsid w:val="00E50A83"/>
    <w:rsid w:val="00E50DEE"/>
    <w:rsid w:val="00E533FE"/>
    <w:rsid w:val="00E5353D"/>
    <w:rsid w:val="00E5429A"/>
    <w:rsid w:val="00E54F96"/>
    <w:rsid w:val="00E55199"/>
    <w:rsid w:val="00E566CB"/>
    <w:rsid w:val="00E56EA8"/>
    <w:rsid w:val="00E57CC0"/>
    <w:rsid w:val="00E61259"/>
    <w:rsid w:val="00E61E64"/>
    <w:rsid w:val="00E62C77"/>
    <w:rsid w:val="00E62FED"/>
    <w:rsid w:val="00E66165"/>
    <w:rsid w:val="00E70007"/>
    <w:rsid w:val="00E702F7"/>
    <w:rsid w:val="00E7062B"/>
    <w:rsid w:val="00E70FE9"/>
    <w:rsid w:val="00E72B34"/>
    <w:rsid w:val="00E72E63"/>
    <w:rsid w:val="00E73317"/>
    <w:rsid w:val="00E73621"/>
    <w:rsid w:val="00E74671"/>
    <w:rsid w:val="00E747CF"/>
    <w:rsid w:val="00E812D9"/>
    <w:rsid w:val="00E81394"/>
    <w:rsid w:val="00E81EF3"/>
    <w:rsid w:val="00E81F11"/>
    <w:rsid w:val="00E83299"/>
    <w:rsid w:val="00E833EA"/>
    <w:rsid w:val="00E83DA3"/>
    <w:rsid w:val="00E84124"/>
    <w:rsid w:val="00E84AF2"/>
    <w:rsid w:val="00E84C57"/>
    <w:rsid w:val="00E8510B"/>
    <w:rsid w:val="00E87C6D"/>
    <w:rsid w:val="00E9056A"/>
    <w:rsid w:val="00E9056B"/>
    <w:rsid w:val="00E91BC0"/>
    <w:rsid w:val="00E92D08"/>
    <w:rsid w:val="00E93D00"/>
    <w:rsid w:val="00E93D8F"/>
    <w:rsid w:val="00E9462E"/>
    <w:rsid w:val="00E948F1"/>
    <w:rsid w:val="00E95102"/>
    <w:rsid w:val="00E96E44"/>
    <w:rsid w:val="00EA08BC"/>
    <w:rsid w:val="00EA15DE"/>
    <w:rsid w:val="00EA1685"/>
    <w:rsid w:val="00EA20D5"/>
    <w:rsid w:val="00EA2495"/>
    <w:rsid w:val="00EA282E"/>
    <w:rsid w:val="00EA2F53"/>
    <w:rsid w:val="00EA315C"/>
    <w:rsid w:val="00EA37FF"/>
    <w:rsid w:val="00EA4AF7"/>
    <w:rsid w:val="00EA522A"/>
    <w:rsid w:val="00EA54E2"/>
    <w:rsid w:val="00EA56E6"/>
    <w:rsid w:val="00EA6CB4"/>
    <w:rsid w:val="00EA752C"/>
    <w:rsid w:val="00EA76D8"/>
    <w:rsid w:val="00EA77E4"/>
    <w:rsid w:val="00EA7B2F"/>
    <w:rsid w:val="00EB145E"/>
    <w:rsid w:val="00EB14E2"/>
    <w:rsid w:val="00EB41EE"/>
    <w:rsid w:val="00EB4F63"/>
    <w:rsid w:val="00EB7CA8"/>
    <w:rsid w:val="00EB7E45"/>
    <w:rsid w:val="00EC0E2C"/>
    <w:rsid w:val="00EC0EA7"/>
    <w:rsid w:val="00EC2326"/>
    <w:rsid w:val="00EC3786"/>
    <w:rsid w:val="00EC3DE9"/>
    <w:rsid w:val="00EC4DD8"/>
    <w:rsid w:val="00EC4F70"/>
    <w:rsid w:val="00EC5F20"/>
    <w:rsid w:val="00EC65A0"/>
    <w:rsid w:val="00EC74E8"/>
    <w:rsid w:val="00EC7ABF"/>
    <w:rsid w:val="00ED0E4F"/>
    <w:rsid w:val="00ED2F41"/>
    <w:rsid w:val="00ED4085"/>
    <w:rsid w:val="00ED624E"/>
    <w:rsid w:val="00ED66CD"/>
    <w:rsid w:val="00ED6710"/>
    <w:rsid w:val="00EE26E5"/>
    <w:rsid w:val="00EE46FE"/>
    <w:rsid w:val="00EE4DE8"/>
    <w:rsid w:val="00EE5B1C"/>
    <w:rsid w:val="00EE65DD"/>
    <w:rsid w:val="00EE6B30"/>
    <w:rsid w:val="00EE6DBE"/>
    <w:rsid w:val="00EE6F23"/>
    <w:rsid w:val="00EE7B88"/>
    <w:rsid w:val="00EE7F8E"/>
    <w:rsid w:val="00EF09B1"/>
    <w:rsid w:val="00EF0AD4"/>
    <w:rsid w:val="00EF1EB4"/>
    <w:rsid w:val="00EF1F7D"/>
    <w:rsid w:val="00EF22F8"/>
    <w:rsid w:val="00EF235D"/>
    <w:rsid w:val="00EF2E1D"/>
    <w:rsid w:val="00EF3084"/>
    <w:rsid w:val="00EF4356"/>
    <w:rsid w:val="00EF4358"/>
    <w:rsid w:val="00EF471F"/>
    <w:rsid w:val="00EF5D4A"/>
    <w:rsid w:val="00EF6384"/>
    <w:rsid w:val="00EF727B"/>
    <w:rsid w:val="00EF7587"/>
    <w:rsid w:val="00EF7707"/>
    <w:rsid w:val="00F002F7"/>
    <w:rsid w:val="00F007F2"/>
    <w:rsid w:val="00F01083"/>
    <w:rsid w:val="00F04213"/>
    <w:rsid w:val="00F043C0"/>
    <w:rsid w:val="00F0449C"/>
    <w:rsid w:val="00F046F0"/>
    <w:rsid w:val="00F04B32"/>
    <w:rsid w:val="00F0515B"/>
    <w:rsid w:val="00F0520F"/>
    <w:rsid w:val="00F05845"/>
    <w:rsid w:val="00F05C5F"/>
    <w:rsid w:val="00F066AA"/>
    <w:rsid w:val="00F067AB"/>
    <w:rsid w:val="00F0782B"/>
    <w:rsid w:val="00F10BFC"/>
    <w:rsid w:val="00F11353"/>
    <w:rsid w:val="00F11DD5"/>
    <w:rsid w:val="00F120E5"/>
    <w:rsid w:val="00F132F4"/>
    <w:rsid w:val="00F14280"/>
    <w:rsid w:val="00F16029"/>
    <w:rsid w:val="00F16229"/>
    <w:rsid w:val="00F167B1"/>
    <w:rsid w:val="00F1712C"/>
    <w:rsid w:val="00F176B4"/>
    <w:rsid w:val="00F177C6"/>
    <w:rsid w:val="00F2094C"/>
    <w:rsid w:val="00F21B74"/>
    <w:rsid w:val="00F22149"/>
    <w:rsid w:val="00F22DC0"/>
    <w:rsid w:val="00F233F7"/>
    <w:rsid w:val="00F247F3"/>
    <w:rsid w:val="00F265BB"/>
    <w:rsid w:val="00F26B37"/>
    <w:rsid w:val="00F26EA6"/>
    <w:rsid w:val="00F316CB"/>
    <w:rsid w:val="00F317CB"/>
    <w:rsid w:val="00F33350"/>
    <w:rsid w:val="00F33D60"/>
    <w:rsid w:val="00F33E0C"/>
    <w:rsid w:val="00F349F3"/>
    <w:rsid w:val="00F350D4"/>
    <w:rsid w:val="00F35F94"/>
    <w:rsid w:val="00F376EF"/>
    <w:rsid w:val="00F40618"/>
    <w:rsid w:val="00F40C7A"/>
    <w:rsid w:val="00F4109D"/>
    <w:rsid w:val="00F4119D"/>
    <w:rsid w:val="00F41238"/>
    <w:rsid w:val="00F418F9"/>
    <w:rsid w:val="00F418FF"/>
    <w:rsid w:val="00F41A11"/>
    <w:rsid w:val="00F42B1F"/>
    <w:rsid w:val="00F43836"/>
    <w:rsid w:val="00F43A8F"/>
    <w:rsid w:val="00F44B8D"/>
    <w:rsid w:val="00F45813"/>
    <w:rsid w:val="00F45BC0"/>
    <w:rsid w:val="00F46350"/>
    <w:rsid w:val="00F46445"/>
    <w:rsid w:val="00F464B3"/>
    <w:rsid w:val="00F47444"/>
    <w:rsid w:val="00F5032B"/>
    <w:rsid w:val="00F50E17"/>
    <w:rsid w:val="00F5158C"/>
    <w:rsid w:val="00F53932"/>
    <w:rsid w:val="00F53A50"/>
    <w:rsid w:val="00F5507A"/>
    <w:rsid w:val="00F5562D"/>
    <w:rsid w:val="00F6088C"/>
    <w:rsid w:val="00F61210"/>
    <w:rsid w:val="00F6202D"/>
    <w:rsid w:val="00F623FF"/>
    <w:rsid w:val="00F62DF4"/>
    <w:rsid w:val="00F63088"/>
    <w:rsid w:val="00F64385"/>
    <w:rsid w:val="00F64D1C"/>
    <w:rsid w:val="00F6596E"/>
    <w:rsid w:val="00F65C38"/>
    <w:rsid w:val="00F65C7E"/>
    <w:rsid w:val="00F667C0"/>
    <w:rsid w:val="00F66833"/>
    <w:rsid w:val="00F707DD"/>
    <w:rsid w:val="00F70EF9"/>
    <w:rsid w:val="00F719A6"/>
    <w:rsid w:val="00F7296B"/>
    <w:rsid w:val="00F72FAA"/>
    <w:rsid w:val="00F768F1"/>
    <w:rsid w:val="00F76DFE"/>
    <w:rsid w:val="00F76E3A"/>
    <w:rsid w:val="00F771D4"/>
    <w:rsid w:val="00F8134D"/>
    <w:rsid w:val="00F82756"/>
    <w:rsid w:val="00F82EAD"/>
    <w:rsid w:val="00F844BB"/>
    <w:rsid w:val="00F85360"/>
    <w:rsid w:val="00F861E4"/>
    <w:rsid w:val="00F869BB"/>
    <w:rsid w:val="00F86B0A"/>
    <w:rsid w:val="00F8717E"/>
    <w:rsid w:val="00F874AF"/>
    <w:rsid w:val="00F8789B"/>
    <w:rsid w:val="00F9127E"/>
    <w:rsid w:val="00F91A66"/>
    <w:rsid w:val="00F91DDE"/>
    <w:rsid w:val="00F92A92"/>
    <w:rsid w:val="00F92EC7"/>
    <w:rsid w:val="00F9343B"/>
    <w:rsid w:val="00F943B8"/>
    <w:rsid w:val="00F94604"/>
    <w:rsid w:val="00F94F6B"/>
    <w:rsid w:val="00F95587"/>
    <w:rsid w:val="00F960E3"/>
    <w:rsid w:val="00F96889"/>
    <w:rsid w:val="00F96A1E"/>
    <w:rsid w:val="00F96F5C"/>
    <w:rsid w:val="00F972CF"/>
    <w:rsid w:val="00F97A09"/>
    <w:rsid w:val="00FA0444"/>
    <w:rsid w:val="00FA0832"/>
    <w:rsid w:val="00FA1473"/>
    <w:rsid w:val="00FA1D0B"/>
    <w:rsid w:val="00FA3480"/>
    <w:rsid w:val="00FA4101"/>
    <w:rsid w:val="00FA459F"/>
    <w:rsid w:val="00FA5C3C"/>
    <w:rsid w:val="00FA70F2"/>
    <w:rsid w:val="00FA7391"/>
    <w:rsid w:val="00FA7BBB"/>
    <w:rsid w:val="00FA7C81"/>
    <w:rsid w:val="00FB19CC"/>
    <w:rsid w:val="00FB1B34"/>
    <w:rsid w:val="00FB2533"/>
    <w:rsid w:val="00FB4634"/>
    <w:rsid w:val="00FB498C"/>
    <w:rsid w:val="00FB518C"/>
    <w:rsid w:val="00FB5AE1"/>
    <w:rsid w:val="00FB61A8"/>
    <w:rsid w:val="00FC0A95"/>
    <w:rsid w:val="00FC0DE4"/>
    <w:rsid w:val="00FC0F79"/>
    <w:rsid w:val="00FC1155"/>
    <w:rsid w:val="00FC1901"/>
    <w:rsid w:val="00FC4AD5"/>
    <w:rsid w:val="00FC5223"/>
    <w:rsid w:val="00FC6AD4"/>
    <w:rsid w:val="00FD049F"/>
    <w:rsid w:val="00FD0A38"/>
    <w:rsid w:val="00FD0CDF"/>
    <w:rsid w:val="00FD10BB"/>
    <w:rsid w:val="00FD1AFB"/>
    <w:rsid w:val="00FD2637"/>
    <w:rsid w:val="00FD2666"/>
    <w:rsid w:val="00FD29DE"/>
    <w:rsid w:val="00FD4421"/>
    <w:rsid w:val="00FD46E1"/>
    <w:rsid w:val="00FD5D26"/>
    <w:rsid w:val="00FD627E"/>
    <w:rsid w:val="00FD63CE"/>
    <w:rsid w:val="00FD7187"/>
    <w:rsid w:val="00FD77CD"/>
    <w:rsid w:val="00FD7D5D"/>
    <w:rsid w:val="00FD7F1D"/>
    <w:rsid w:val="00FE107C"/>
    <w:rsid w:val="00FE2C34"/>
    <w:rsid w:val="00FE483F"/>
    <w:rsid w:val="00FE5194"/>
    <w:rsid w:val="00FE7278"/>
    <w:rsid w:val="00FE7741"/>
    <w:rsid w:val="00FE7E2F"/>
    <w:rsid w:val="00FE7F66"/>
    <w:rsid w:val="00FF0736"/>
    <w:rsid w:val="00FF1320"/>
    <w:rsid w:val="00FF304F"/>
    <w:rsid w:val="00FF383D"/>
    <w:rsid w:val="00FF3AD8"/>
    <w:rsid w:val="00FF4ABD"/>
    <w:rsid w:val="00FF534D"/>
    <w:rsid w:val="00FF54CA"/>
    <w:rsid w:val="00FF7548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E11378"/>
  <w15:chartTrackingRefBased/>
  <w15:docId w15:val="{66255549-C1CD-40FA-B577-570CA33C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toc 1" w:qFormat="1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 w:qFormat="1"/>
    <w:lsdException w:name="List" w:uiPriority="99" w:qFormat="1"/>
    <w:lsdException w:name="List 2" w:qFormat="1"/>
    <w:lsdException w:name="Title" w:qFormat="1"/>
    <w:lsdException w:name="Body Text" w:qFormat="1"/>
    <w:lsdException w:name="Body Text Indent" w:qFormat="1"/>
    <w:lsdException w:name="List Continue 2" w:qFormat="1"/>
    <w:lsdException w:name="Subtitle" w:qFormat="1"/>
    <w:lsdException w:name="Date" w:qFormat="1"/>
    <w:lsdException w:name="Body Text 2" w:qFormat="1"/>
    <w:lsdException w:name="Body Text 3" w:uiPriority="99"/>
    <w:lsdException w:name="Body Text Indent 2" w:uiPriority="99" w:qFormat="1"/>
    <w:lsdException w:name="Strong" w:uiPriority="22" w:qFormat="1"/>
    <w:lsdException w:name="Emphasis" w:uiPriority="20" w:qFormat="1"/>
    <w:lsdException w:name="Document Map" w:uiPriority="99"/>
    <w:lsdException w:name="Normal (Web)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02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2646"/>
        <w:tab w:val="center" w:pos="4536"/>
      </w:tabs>
      <w:jc w:val="center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numId w:val="1"/>
      </w:numPr>
      <w:tabs>
        <w:tab w:val="left" w:pos="720"/>
      </w:tabs>
      <w:ind w:left="720" w:hanging="720"/>
      <w:jc w:val="both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5040"/>
      </w:tabs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center"/>
      <w:outlineLvl w:val="6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444"/>
      </w:tabs>
      <w:jc w:val="both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97FB6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97FB6"/>
    <w:rPr>
      <w:b/>
      <w:bCs/>
      <w:sz w:val="24"/>
      <w:szCs w:val="24"/>
    </w:rPr>
  </w:style>
  <w:style w:type="paragraph" w:styleId="Data">
    <w:name w:val="Date"/>
    <w:basedOn w:val="Normalny"/>
    <w:link w:val="DataZnak"/>
    <w:qFormat/>
    <w:pPr>
      <w:numPr>
        <w:numId w:val="2"/>
      </w:numPr>
      <w:tabs>
        <w:tab w:val="clear" w:pos="720"/>
        <w:tab w:val="num" w:pos="360"/>
      </w:tabs>
      <w:ind w:left="360"/>
      <w:jc w:val="both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0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rsid w:val="00997FB6"/>
    <w:rPr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997FB6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pPr>
      <w:ind w:left="283" w:hanging="283"/>
    </w:pPr>
    <w:rPr>
      <w:sz w:val="20"/>
      <w:szCs w:val="20"/>
    </w:rPr>
  </w:style>
  <w:style w:type="paragraph" w:customStyle="1" w:styleId="BodyText21">
    <w:name w:val="Body Text 21"/>
    <w:basedOn w:val="Normalny"/>
    <w:qFormat/>
    <w:pPr>
      <w:jc w:val="center"/>
    </w:pPr>
    <w:rPr>
      <w:b/>
      <w:i/>
      <w:sz w:val="32"/>
      <w:szCs w:val="20"/>
    </w:rPr>
  </w:style>
  <w:style w:type="paragraph" w:styleId="Lista2">
    <w:name w:val="List 2"/>
    <w:basedOn w:val="Normalny"/>
    <w:qFormat/>
    <w:pPr>
      <w:ind w:left="566" w:hanging="283"/>
      <w:jc w:val="both"/>
    </w:pPr>
    <w:rPr>
      <w:szCs w:val="20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rsid w:val="00063B79"/>
    <w:rPr>
      <w:sz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5EC4"/>
    <w:rPr>
      <w:sz w:val="24"/>
      <w:szCs w:val="24"/>
      <w:lang w:val="pl-PL" w:eastAsia="pl-PL" w:bidi="ar-SA"/>
    </w:rPr>
  </w:style>
  <w:style w:type="paragraph" w:styleId="Lista-kontynuacja2">
    <w:name w:val="List Continue 2"/>
    <w:basedOn w:val="Normalny"/>
    <w:qFormat/>
    <w:pPr>
      <w:spacing w:after="120"/>
      <w:ind w:left="566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29A"/>
    <w:rPr>
      <w:sz w:val="24"/>
      <w:szCs w:val="24"/>
    </w:rPr>
  </w:style>
  <w:style w:type="paragraph" w:customStyle="1" w:styleId="paragraf">
    <w:name w:val="paragraf"/>
    <w:basedOn w:val="Normalny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Tekstpodstawowywcity1">
    <w:name w:val="Tekst podstawowy wcięty1"/>
    <w:basedOn w:val="Normalny"/>
    <w:pPr>
      <w:spacing w:after="120"/>
      <w:ind w:left="283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qFormat/>
    <w:pPr>
      <w:jc w:val="center"/>
    </w:pPr>
    <w:rPr>
      <w:b/>
      <w:sz w:val="40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kapitzlist">
    <w:name w:val="List Paragraph"/>
    <w:aliases w:val="Numerowanie,Akapit z listą BS,Obiekt,List Paragraph1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tabs>
        <w:tab w:val="left" w:pos="1080"/>
      </w:tabs>
      <w:ind w:left="1080" w:hanging="720"/>
      <w:jc w:val="both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997FB6"/>
    <w:rPr>
      <w:sz w:val="24"/>
    </w:rPr>
  </w:style>
  <w:style w:type="character" w:styleId="Numerstrony">
    <w:name w:val="page number"/>
    <w:basedOn w:val="Domylnaczcionkaakapitu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19">
    <w:name w:val="Style19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customStyle="1" w:styleId="Style26">
    <w:name w:val="Style26"/>
    <w:basedOn w:val="Normalny"/>
    <w:qFormat/>
    <w:pPr>
      <w:widowControl w:val="0"/>
      <w:autoSpaceDE w:val="0"/>
      <w:autoSpaceDN w:val="0"/>
      <w:adjustRightInd w:val="0"/>
      <w:spacing w:line="274" w:lineRule="exact"/>
      <w:ind w:hanging="523"/>
      <w:jc w:val="both"/>
    </w:p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21">
    <w:name w:val="Style21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4">
    <w:name w:val="Style14"/>
    <w:basedOn w:val="Normalny"/>
    <w:qFormat/>
    <w:pPr>
      <w:widowControl w:val="0"/>
      <w:autoSpaceDE w:val="0"/>
      <w:autoSpaceDN w:val="0"/>
      <w:adjustRightInd w:val="0"/>
      <w:jc w:val="both"/>
    </w:pPr>
  </w:style>
  <w:style w:type="character" w:customStyle="1" w:styleId="ZnakZnak">
    <w:name w:val="Znak Znak"/>
    <w:semiHidden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qFormat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8">
    <w:name w:val="Style18"/>
    <w:basedOn w:val="Normalny"/>
    <w:qFormat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Style20">
    <w:name w:val="Style20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WW-Tekstpodstawowy2">
    <w:name w:val="WW-Tekst podstawowy 2"/>
    <w:basedOn w:val="Normalny"/>
    <w:qFormat/>
    <w:pPr>
      <w:suppressAutoHyphens/>
    </w:pPr>
    <w:rPr>
      <w:i/>
      <w:szCs w:val="20"/>
    </w:r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/>
    </w:pPr>
    <w:rPr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C201DD"/>
    <w:rPr>
      <w:sz w:val="24"/>
      <w:szCs w:val="24"/>
    </w:rPr>
  </w:style>
  <w:style w:type="paragraph" w:customStyle="1" w:styleId="WW-Tekstpodstawowy3">
    <w:name w:val="WW-Tekst podstawowy 3"/>
    <w:basedOn w:val="Normalny"/>
    <w:qFormat/>
    <w:pPr>
      <w:suppressAutoHyphens/>
      <w:jc w:val="both"/>
    </w:pPr>
    <w:rPr>
      <w:szCs w:val="20"/>
      <w:lang w:eastAsia="ar-SA"/>
    </w:rPr>
  </w:style>
  <w:style w:type="paragraph" w:styleId="Spistreci1">
    <w:name w:val="toc 1"/>
    <w:basedOn w:val="Normalny"/>
    <w:autoRedefine/>
    <w:semiHidden/>
    <w:qFormat/>
    <w:pPr>
      <w:tabs>
        <w:tab w:val="right" w:leader="dot" w:pos="9629"/>
      </w:tabs>
      <w:suppressAutoHyphens/>
      <w:spacing w:line="360" w:lineRule="auto"/>
    </w:pPr>
    <w:rPr>
      <w:b/>
      <w:bCs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eaderChar">
    <w:name w:val="Header Char"/>
    <w:semiHidden/>
    <w:locked/>
    <w:rsid w:val="003E683E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3E683E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character" w:customStyle="1" w:styleId="ZnakZnak5">
    <w:name w:val="Znak Znak5"/>
    <w:locked/>
    <w:rsid w:val="00076B36"/>
    <w:rPr>
      <w:sz w:val="24"/>
      <w:szCs w:val="24"/>
    </w:rPr>
  </w:style>
  <w:style w:type="table" w:styleId="Tabela-Siatka">
    <w:name w:val="Table Grid"/>
    <w:basedOn w:val="Standardowy"/>
    <w:rsid w:val="0007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E7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1">
    <w:name w:val="Header Char1"/>
    <w:locked/>
    <w:rsid w:val="007E78F6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924640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qFormat/>
    <w:rsid w:val="007E34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1955"/>
  </w:style>
  <w:style w:type="character" w:styleId="Odwoanieprzypisudolnego">
    <w:name w:val="footnote reference"/>
    <w:rsid w:val="007E3435"/>
    <w:rPr>
      <w:vertAlign w:val="superscript"/>
    </w:rPr>
  </w:style>
  <w:style w:type="character" w:customStyle="1" w:styleId="text1">
    <w:name w:val="text1"/>
    <w:rsid w:val="00ED4085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BC5028"/>
    <w:pPr>
      <w:numPr>
        <w:numId w:val="3"/>
      </w:numPr>
      <w:tabs>
        <w:tab w:val="clear" w:pos="1440"/>
        <w:tab w:val="num" w:pos="540"/>
      </w:tabs>
      <w:ind w:left="540" w:hanging="540"/>
      <w:jc w:val="both"/>
    </w:pPr>
    <w:rPr>
      <w:sz w:val="22"/>
      <w:szCs w:val="22"/>
    </w:rPr>
  </w:style>
  <w:style w:type="character" w:styleId="Odwoaniedokomentarza">
    <w:name w:val="annotation reference"/>
    <w:uiPriority w:val="99"/>
    <w:semiHidden/>
    <w:rsid w:val="00A2273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qFormat/>
    <w:rsid w:val="00A2273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97FB6"/>
  </w:style>
  <w:style w:type="character" w:customStyle="1" w:styleId="NagwekZnak1">
    <w:name w:val="Nagłówek Znak1"/>
    <w:uiPriority w:val="99"/>
    <w:rsid w:val="009F55A2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F5C84"/>
  </w:style>
  <w:style w:type="character" w:customStyle="1" w:styleId="txt-new">
    <w:name w:val="txt-new"/>
    <w:basedOn w:val="Domylnaczcionkaakapitu"/>
    <w:rsid w:val="00277C0A"/>
  </w:style>
  <w:style w:type="paragraph" w:customStyle="1" w:styleId="Bullet2">
    <w:name w:val="Bullet 2"/>
    <w:basedOn w:val="Normalny"/>
    <w:qFormat/>
    <w:rsid w:val="00277C0A"/>
    <w:pPr>
      <w:suppressAutoHyphens/>
      <w:spacing w:before="60" w:after="60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A2406"/>
    <w:rPr>
      <w:i/>
      <w:iCs/>
    </w:rPr>
  </w:style>
  <w:style w:type="paragraph" w:customStyle="1" w:styleId="Domylny">
    <w:name w:val="Domyślny"/>
    <w:uiPriority w:val="99"/>
    <w:qFormat/>
    <w:rsid w:val="00875238"/>
    <w:pPr>
      <w:suppressAutoHyphens/>
      <w:spacing w:after="200" w:line="276" w:lineRule="auto"/>
      <w:ind w:left="340" w:right="340"/>
    </w:pPr>
    <w:rPr>
      <w:color w:val="00000A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97FB6"/>
    <w:pPr>
      <w:spacing w:after="200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rsid w:val="00997FB6"/>
    <w:rPr>
      <w:rFonts w:ascii="Calibri" w:eastAsia="Calibri" w:hAnsi="Calibri"/>
      <w:b/>
      <w:bCs/>
      <w:lang w:val="x-none" w:eastAsia="en-US"/>
    </w:rPr>
  </w:style>
  <w:style w:type="character" w:styleId="Pogrubienie">
    <w:name w:val="Strong"/>
    <w:uiPriority w:val="22"/>
    <w:qFormat/>
    <w:rsid w:val="00997FB6"/>
    <w:rPr>
      <w:b/>
      <w:bCs/>
    </w:rPr>
  </w:style>
  <w:style w:type="character" w:customStyle="1" w:styleId="h2">
    <w:name w:val="h2"/>
    <w:rsid w:val="00997FB6"/>
  </w:style>
  <w:style w:type="paragraph" w:customStyle="1" w:styleId="Tekstpodstawowy31">
    <w:name w:val="Tekst podstawowy 31"/>
    <w:basedOn w:val="Normalny"/>
    <w:rsid w:val="00997FB6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997FB6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997FB6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97FB6"/>
    <w:rPr>
      <w:vertAlign w:val="superscript"/>
    </w:rPr>
  </w:style>
  <w:style w:type="character" w:customStyle="1" w:styleId="h11">
    <w:name w:val="h11"/>
    <w:rsid w:val="00997FB6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997FB6"/>
    <w:pPr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997FB6"/>
    <w:rPr>
      <w:rFonts w:ascii="Calibri" w:eastAsia="Calibri" w:hAnsi="Calibri"/>
      <w:sz w:val="16"/>
      <w:szCs w:val="16"/>
      <w:lang w:val="x-none" w:eastAsia="en-US"/>
    </w:rPr>
  </w:style>
  <w:style w:type="paragraph" w:styleId="Tekstpodstawowywcity3">
    <w:name w:val="Body Text Indent 3"/>
    <w:basedOn w:val="Normalny"/>
    <w:link w:val="Tekstpodstawowywcity3Znak"/>
    <w:rsid w:val="00997FB6"/>
    <w:pPr>
      <w:ind w:left="720" w:hanging="360"/>
    </w:pPr>
  </w:style>
  <w:style w:type="character" w:customStyle="1" w:styleId="Tekstpodstawowywcity3Znak">
    <w:name w:val="Tekst podstawowy wcięty 3 Znak"/>
    <w:link w:val="Tekstpodstawowywcity3"/>
    <w:rsid w:val="00997FB6"/>
    <w:rPr>
      <w:sz w:val="24"/>
      <w:szCs w:val="24"/>
    </w:rPr>
  </w:style>
  <w:style w:type="paragraph" w:styleId="Bezodstpw">
    <w:name w:val="No Spacing"/>
    <w:qFormat/>
    <w:rsid w:val="00997FB6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997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link w:val="HTML-wstpniesformatowany"/>
    <w:rsid w:val="00997FB6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997FB6"/>
  </w:style>
  <w:style w:type="character" w:customStyle="1" w:styleId="TekstdymkaZnak">
    <w:name w:val="Tekst dymka Znak"/>
    <w:rsid w:val="00997FB6"/>
    <w:rPr>
      <w:rFonts w:ascii="Tahoma" w:hAnsi="Tahoma" w:cs="Tahoma"/>
      <w:sz w:val="16"/>
      <w:szCs w:val="16"/>
    </w:rPr>
  </w:style>
  <w:style w:type="character" w:customStyle="1" w:styleId="st1">
    <w:name w:val="st1"/>
    <w:rsid w:val="00997FB6"/>
  </w:style>
  <w:style w:type="paragraph" w:customStyle="1" w:styleId="Plandokumentu">
    <w:name w:val="Plan dokumentu"/>
    <w:basedOn w:val="Normalny"/>
    <w:link w:val="PlandokumentuZnak"/>
    <w:uiPriority w:val="99"/>
    <w:rsid w:val="00997FB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997FB6"/>
    <w:rPr>
      <w:rFonts w:ascii="Tahoma" w:hAnsi="Tahoma" w:cs="Tahoma"/>
      <w:sz w:val="16"/>
      <w:szCs w:val="16"/>
    </w:rPr>
  </w:style>
  <w:style w:type="paragraph" w:customStyle="1" w:styleId="11wcicie1">
    <w:name w:val="1.1 wcięcie 1"/>
    <w:basedOn w:val="Normalny"/>
    <w:rsid w:val="00997FB6"/>
    <w:pPr>
      <w:suppressAutoHyphens/>
      <w:ind w:left="709" w:hanging="425"/>
    </w:pPr>
    <w:rPr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997FB6"/>
    <w:pPr>
      <w:suppressAutoHyphens/>
      <w:ind w:left="1418" w:hanging="709"/>
    </w:pPr>
    <w:rPr>
      <w:rFonts w:ascii="Calibri" w:eastAsia="Calibri" w:hAnsi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997FB6"/>
    <w:rPr>
      <w:rFonts w:ascii="Calibri" w:eastAsia="Calibri" w:hAnsi="Calibri"/>
      <w:sz w:val="22"/>
      <w:lang w:val="x-none" w:eastAsia="ar-SA"/>
    </w:rPr>
  </w:style>
  <w:style w:type="paragraph" w:customStyle="1" w:styleId="Tekstpodstawowy210">
    <w:name w:val="Tekst podstawowy 21"/>
    <w:basedOn w:val="Normalny"/>
    <w:rsid w:val="00997FB6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Akapitzlist1">
    <w:name w:val="Akapit z listą1"/>
    <w:basedOn w:val="Normalny"/>
    <w:rsid w:val="00997FB6"/>
    <w:pPr>
      <w:ind w:left="720"/>
    </w:pPr>
  </w:style>
  <w:style w:type="paragraph" w:customStyle="1" w:styleId="Tretekstu">
    <w:name w:val="Treść tekstu"/>
    <w:basedOn w:val="Normalny"/>
    <w:uiPriority w:val="99"/>
    <w:rsid w:val="00997FB6"/>
    <w:pPr>
      <w:suppressAutoHyphens/>
      <w:spacing w:after="120" w:line="276" w:lineRule="auto"/>
    </w:pPr>
    <w:rPr>
      <w:color w:val="00000A"/>
    </w:rPr>
  </w:style>
  <w:style w:type="paragraph" w:customStyle="1" w:styleId="western">
    <w:name w:val="western"/>
    <w:basedOn w:val="Normalny"/>
    <w:rsid w:val="00997FB6"/>
    <w:pPr>
      <w:suppressAutoHyphens/>
      <w:spacing w:before="280" w:after="280"/>
    </w:pPr>
    <w:rPr>
      <w:sz w:val="28"/>
      <w:szCs w:val="28"/>
      <w:lang w:eastAsia="ar-SA"/>
    </w:rPr>
  </w:style>
  <w:style w:type="character" w:customStyle="1" w:styleId="ZnakZnak11">
    <w:name w:val="Znak Znak11"/>
    <w:locked/>
    <w:rsid w:val="00997FB6"/>
    <w:rPr>
      <w:sz w:val="24"/>
      <w:szCs w:val="24"/>
    </w:rPr>
  </w:style>
  <w:style w:type="paragraph" w:customStyle="1" w:styleId="Gwka">
    <w:name w:val="Główka"/>
    <w:basedOn w:val="Domylny"/>
    <w:uiPriority w:val="99"/>
    <w:rsid w:val="00997FB6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997FB6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tabulatory">
    <w:name w:val="tabulatory"/>
    <w:uiPriority w:val="99"/>
    <w:rsid w:val="00997FB6"/>
  </w:style>
  <w:style w:type="character" w:customStyle="1" w:styleId="TekstpodstawowywcityZnak">
    <w:name w:val="Tekst podstawowy wcięty Znak"/>
    <w:link w:val="Tekstpodstawowywcity"/>
    <w:rsid w:val="00371AD4"/>
    <w:rPr>
      <w:b/>
      <w:sz w:val="40"/>
    </w:rPr>
  </w:style>
  <w:style w:type="character" w:customStyle="1" w:styleId="AZywiec3Znak">
    <w:name w:val="AZywiec3 Znak"/>
    <w:link w:val="AZywiec3"/>
    <w:locked/>
    <w:rsid w:val="00736071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736071"/>
    <w:pPr>
      <w:numPr>
        <w:numId w:val="4"/>
      </w:numPr>
      <w:adjustRightInd w:val="0"/>
      <w:spacing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A55E1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Obiekt Znak,List Paragraph1 Znak"/>
    <w:link w:val="Akapitzlist"/>
    <w:uiPriority w:val="34"/>
    <w:locked/>
    <w:rsid w:val="00BC2D67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rsid w:val="00292882"/>
    <w:rPr>
      <w:sz w:val="28"/>
    </w:rPr>
  </w:style>
  <w:style w:type="character" w:customStyle="1" w:styleId="Nagwek7Znak">
    <w:name w:val="Nagłówek 7 Znak"/>
    <w:link w:val="Nagwek7"/>
    <w:rsid w:val="00292882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292882"/>
    <w:rPr>
      <w:b/>
      <w:sz w:val="28"/>
    </w:rPr>
  </w:style>
  <w:style w:type="paragraph" w:customStyle="1" w:styleId="AZywiec4">
    <w:name w:val="AZywiec4"/>
    <w:basedOn w:val="Normalny"/>
    <w:qFormat/>
    <w:rsid w:val="00B52173"/>
    <w:pPr>
      <w:numPr>
        <w:numId w:val="9"/>
      </w:numPr>
      <w:shd w:val="clear" w:color="auto" w:fill="FFFFFF"/>
      <w:spacing w:after="120" w:line="276" w:lineRule="auto"/>
      <w:contextualSpacing/>
      <w:jc w:val="both"/>
    </w:pPr>
    <w:rPr>
      <w:color w:val="000000"/>
      <w:lang w:eastAsia="zh-CN"/>
    </w:rPr>
  </w:style>
  <w:style w:type="paragraph" w:customStyle="1" w:styleId="AZywiec5">
    <w:name w:val="AZywiec5"/>
    <w:basedOn w:val="AZywiec4"/>
    <w:qFormat/>
    <w:rsid w:val="00B52173"/>
    <w:pPr>
      <w:numPr>
        <w:ilvl w:val="1"/>
      </w:numPr>
      <w:tabs>
        <w:tab w:val="num" w:pos="360"/>
      </w:tabs>
    </w:pPr>
  </w:style>
  <w:style w:type="character" w:customStyle="1" w:styleId="Nagwek3Znak">
    <w:name w:val="Nagłówek 3 Znak"/>
    <w:link w:val="Nagwek3"/>
    <w:rsid w:val="00B52173"/>
    <w:rPr>
      <w:sz w:val="28"/>
    </w:rPr>
  </w:style>
  <w:style w:type="character" w:customStyle="1" w:styleId="Nagwek4Znak">
    <w:name w:val="Nagłówek 4 Znak"/>
    <w:link w:val="Nagwek4"/>
    <w:rsid w:val="00B52173"/>
    <w:rPr>
      <w:b/>
      <w:sz w:val="32"/>
    </w:rPr>
  </w:style>
  <w:style w:type="character" w:customStyle="1" w:styleId="Nagwek6Znak">
    <w:name w:val="Nagłówek 6 Znak"/>
    <w:link w:val="Nagwek6"/>
    <w:rsid w:val="00B52173"/>
    <w:rPr>
      <w:b/>
      <w:bCs/>
      <w:sz w:val="24"/>
      <w:szCs w:val="24"/>
    </w:rPr>
  </w:style>
  <w:style w:type="character" w:customStyle="1" w:styleId="DataZnak">
    <w:name w:val="Data Znak"/>
    <w:link w:val="Data"/>
    <w:rsid w:val="00B52173"/>
    <w:rPr>
      <w:sz w:val="22"/>
      <w:szCs w:val="22"/>
    </w:rPr>
  </w:style>
  <w:style w:type="paragraph" w:customStyle="1" w:styleId="Tekstpodstawowywcity10">
    <w:name w:val="Tekst podstawowy wcięty1"/>
    <w:basedOn w:val="Normalny"/>
    <w:rsid w:val="00B52173"/>
    <w:pPr>
      <w:spacing w:after="120"/>
      <w:ind w:left="283"/>
      <w:jc w:val="both"/>
    </w:pPr>
    <w:rPr>
      <w:szCs w:val="20"/>
    </w:rPr>
  </w:style>
  <w:style w:type="character" w:customStyle="1" w:styleId="ZnakZnak0">
    <w:name w:val="Znak Znak"/>
    <w:semiHidden/>
    <w:rsid w:val="00B52173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B52173"/>
    <w:rPr>
      <w:sz w:val="24"/>
      <w:szCs w:val="24"/>
    </w:rPr>
  </w:style>
  <w:style w:type="character" w:customStyle="1" w:styleId="ZnakZnak70">
    <w:name w:val="Znak Znak7"/>
    <w:locked/>
    <w:rsid w:val="00B52173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semiHidden/>
    <w:rsid w:val="00B521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msonormal0">
    <w:name w:val="msonormal"/>
    <w:basedOn w:val="Normalny"/>
    <w:qFormat/>
    <w:rsid w:val="00B52173"/>
    <w:pPr>
      <w:spacing w:before="100" w:beforeAutospacing="1" w:after="100" w:afterAutospacing="1"/>
    </w:pPr>
    <w:rPr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B52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3">
    <w:name w:val="Tekst podstawowy 23"/>
    <w:basedOn w:val="Normalny"/>
    <w:qFormat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24">
    <w:name w:val="Tekst podstawowy 24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wcity30">
    <w:name w:val="Tekst podstawowy wcięty3"/>
    <w:basedOn w:val="Normalny"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5">
    <w:name w:val="Tekst podstawowy 25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ZnakZnak110">
    <w:name w:val="Znak Znak11"/>
    <w:locked/>
    <w:rsid w:val="00B52173"/>
    <w:rPr>
      <w:sz w:val="24"/>
      <w:szCs w:val="24"/>
    </w:rPr>
  </w:style>
  <w:style w:type="paragraph" w:customStyle="1" w:styleId="Normalny10">
    <w:name w:val="Normalny1"/>
    <w:rsid w:val="00B52173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alb-s">
    <w:name w:val="a_lb-s"/>
    <w:basedOn w:val="Domylnaczcionkaakapitu"/>
    <w:rsid w:val="00B52173"/>
  </w:style>
  <w:style w:type="character" w:customStyle="1" w:styleId="fn-ref">
    <w:name w:val="fn-ref"/>
    <w:basedOn w:val="Domylnaczcionkaakapitu"/>
    <w:rsid w:val="00B52173"/>
  </w:style>
  <w:style w:type="character" w:customStyle="1" w:styleId="MapadokumentuZnak">
    <w:name w:val="Mapa dokumentu Znak"/>
    <w:uiPriority w:val="99"/>
    <w:semiHidden/>
    <w:rsid w:val="00B52173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Standard">
    <w:name w:val="Standard"/>
    <w:rsid w:val="00E8510B"/>
    <w:pPr>
      <w:suppressAutoHyphens/>
      <w:autoSpaceDN w:val="0"/>
    </w:pPr>
    <w:rPr>
      <w:kern w:val="3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E8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4D2C9-FBF0-42AE-B5C7-1F503D25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Oświęcim, dn</vt:lpstr>
    </vt:vector>
  </TitlesOfParts>
  <Company>Starostwo Powiatowe w Oświęcimiu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 do SWZ - Oświadczenie_art 125 ust 1 Pzp</dc:title>
  <dc:subject/>
  <dc:creator>Beata Wziątek</dc:creator>
  <cp:keywords/>
  <dc:description/>
  <cp:lastModifiedBy>Wioletta Suska</cp:lastModifiedBy>
  <cp:revision>12</cp:revision>
  <cp:lastPrinted>2020-12-31T09:34:00Z</cp:lastPrinted>
  <dcterms:created xsi:type="dcterms:W3CDTF">2023-06-26T13:20:00Z</dcterms:created>
  <dcterms:modified xsi:type="dcterms:W3CDTF">2024-10-21T08:28:00Z</dcterms:modified>
</cp:coreProperties>
</file>