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E0A6B3F" w14:textId="77777777" w:rsidR="007E4B2A" w:rsidRDefault="007E4B2A" w:rsidP="007E4B2A">
      <w:pPr>
        <w:ind w:right="4931"/>
        <w:rPr>
          <w:rFonts w:ascii="Garamond" w:hAnsi="Garamond"/>
          <w:i/>
          <w:color w:val="FF0000"/>
          <w:sz w:val="23"/>
          <w:szCs w:val="23"/>
        </w:rPr>
      </w:pPr>
      <w:r>
        <w:rPr>
          <w:rFonts w:ascii="Garamond" w:hAnsi="Garamond"/>
          <w:i/>
          <w:color w:val="FF0000"/>
          <w:sz w:val="23"/>
          <w:szCs w:val="23"/>
        </w:rPr>
        <w:t>Dokument w postaci elektronicznej należy opatrzyć kwalifikowanym podpisem elektronicznym, podpisem zaufanym lub podpisem osobistym (e-dowód)</w:t>
      </w:r>
    </w:p>
    <w:p w14:paraId="4E515D93" w14:textId="77777777" w:rsidR="00BD3D3F" w:rsidRPr="00751B84" w:rsidRDefault="00BD3D3F" w:rsidP="002F311B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227FBD6D" w14:textId="77777777" w:rsidR="00247A5F" w:rsidRPr="00751B84" w:rsidRDefault="00247A5F" w:rsidP="002F311B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1992BD17" w14:textId="77777777" w:rsidR="00AF2ABC" w:rsidRPr="00751B84" w:rsidRDefault="002A760D" w:rsidP="002F311B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  <w:r w:rsidRPr="00751B84">
        <w:rPr>
          <w:rFonts w:ascii="Garamond" w:hAnsi="Garamond" w:cs="Times New Roman"/>
          <w:b/>
          <w:bCs/>
          <w:sz w:val="23"/>
          <w:szCs w:val="23"/>
          <w:lang w:eastAsia="pl-PL"/>
        </w:rPr>
        <w:t xml:space="preserve">Załącznik nr </w:t>
      </w:r>
      <w:r w:rsidR="00934A6B" w:rsidRPr="00751B84">
        <w:rPr>
          <w:rFonts w:ascii="Garamond" w:hAnsi="Garamond" w:cs="Times New Roman"/>
          <w:b/>
          <w:bCs/>
          <w:sz w:val="23"/>
          <w:szCs w:val="23"/>
          <w:lang w:eastAsia="pl-PL"/>
        </w:rPr>
        <w:t>2</w:t>
      </w:r>
      <w:r w:rsidR="00B50196" w:rsidRPr="00751B84">
        <w:rPr>
          <w:rFonts w:ascii="Garamond" w:hAnsi="Garamond" w:cs="Times New Roman"/>
          <w:b/>
          <w:bCs/>
          <w:sz w:val="23"/>
          <w:szCs w:val="23"/>
          <w:lang w:eastAsia="pl-PL"/>
        </w:rPr>
        <w:t xml:space="preserve"> do S</w:t>
      </w:r>
      <w:r w:rsidR="005653B6" w:rsidRPr="00751B84">
        <w:rPr>
          <w:rFonts w:ascii="Garamond" w:hAnsi="Garamond" w:cs="Times New Roman"/>
          <w:b/>
          <w:bCs/>
          <w:sz w:val="23"/>
          <w:szCs w:val="23"/>
          <w:lang w:eastAsia="pl-PL"/>
        </w:rPr>
        <w:t>WZ</w:t>
      </w:r>
    </w:p>
    <w:p w14:paraId="2D6CE191" w14:textId="77777777" w:rsidR="0034404D" w:rsidRPr="00751B84" w:rsidRDefault="0034404D">
      <w:pPr>
        <w:pStyle w:val="Normalny1"/>
        <w:rPr>
          <w:rFonts w:ascii="Garamond" w:hAnsi="Garamond" w:cs="Times New Roman"/>
          <w:b/>
          <w:bCs/>
          <w:sz w:val="23"/>
          <w:szCs w:val="23"/>
          <w:u w:val="single"/>
        </w:rPr>
      </w:pPr>
    </w:p>
    <w:p w14:paraId="451632B8" w14:textId="77777777" w:rsidR="000F134E" w:rsidRPr="00751B84" w:rsidRDefault="00A2500F" w:rsidP="00C27394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b w:val="0"/>
          <w:sz w:val="23"/>
          <w:szCs w:val="23"/>
          <w:u w:val="none"/>
        </w:rPr>
      </w:pPr>
      <w:proofErr w:type="gramStart"/>
      <w:r w:rsidRPr="00751B84">
        <w:rPr>
          <w:rFonts w:ascii="Garamond" w:hAnsi="Garamond"/>
          <w:sz w:val="23"/>
          <w:szCs w:val="23"/>
          <w:u w:val="none"/>
        </w:rPr>
        <w:t>ZAMAWIAJĄCY:</w:t>
      </w:r>
      <w:r w:rsidR="003F3EBD" w:rsidRPr="00751B84">
        <w:rPr>
          <w:rFonts w:ascii="Garamond" w:hAnsi="Garamond"/>
          <w:b w:val="0"/>
          <w:bCs w:val="0"/>
          <w:sz w:val="23"/>
          <w:szCs w:val="23"/>
          <w:u w:val="none"/>
        </w:rPr>
        <w:t xml:space="preserve">  </w:t>
      </w:r>
      <w:r w:rsidR="003F3EBD" w:rsidRPr="00751B84">
        <w:rPr>
          <w:rFonts w:ascii="Garamond" w:hAnsi="Garamond"/>
          <w:b w:val="0"/>
          <w:bCs w:val="0"/>
          <w:sz w:val="23"/>
          <w:szCs w:val="23"/>
          <w:u w:val="none"/>
        </w:rPr>
        <w:tab/>
      </w:r>
      <w:proofErr w:type="gramEnd"/>
      <w:r w:rsidR="00CB4FCD" w:rsidRPr="00751B84">
        <w:rPr>
          <w:rFonts w:ascii="Garamond" w:hAnsi="Garamond"/>
          <w:b w:val="0"/>
          <w:sz w:val="23"/>
          <w:szCs w:val="23"/>
          <w:u w:val="none"/>
        </w:rPr>
        <w:t>Gmina Dębnica Kaszubska</w:t>
      </w:r>
      <w:r w:rsidR="000F134E" w:rsidRPr="00751B84">
        <w:rPr>
          <w:rFonts w:ascii="Garamond" w:hAnsi="Garamond"/>
          <w:b w:val="0"/>
          <w:sz w:val="23"/>
          <w:szCs w:val="23"/>
          <w:u w:val="none"/>
        </w:rPr>
        <w:t xml:space="preserve"> </w:t>
      </w:r>
    </w:p>
    <w:p w14:paraId="7FA49BC6" w14:textId="77777777" w:rsidR="00690E19" w:rsidRPr="00751B84" w:rsidRDefault="00690E19" w:rsidP="003F3EBD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751B84">
        <w:rPr>
          <w:rFonts w:ascii="Garamond" w:hAnsi="Garamond" w:cs="Times New Roman"/>
          <w:sz w:val="23"/>
          <w:szCs w:val="23"/>
        </w:rPr>
        <w:tab/>
      </w:r>
      <w:r w:rsidRPr="00751B84">
        <w:rPr>
          <w:rFonts w:ascii="Garamond" w:hAnsi="Garamond" w:cs="Times New Roman"/>
          <w:sz w:val="23"/>
          <w:szCs w:val="23"/>
        </w:rPr>
        <w:tab/>
        <w:t>76-</w:t>
      </w:r>
      <w:r w:rsidR="00CB4FCD" w:rsidRPr="00751B84">
        <w:rPr>
          <w:rFonts w:ascii="Garamond" w:hAnsi="Garamond" w:cs="Times New Roman"/>
          <w:sz w:val="23"/>
          <w:szCs w:val="23"/>
        </w:rPr>
        <w:t xml:space="preserve">248 Dębnica Kaszubska, ul. </w:t>
      </w:r>
      <w:r w:rsidR="00D82607" w:rsidRPr="00751B84">
        <w:rPr>
          <w:rFonts w:ascii="Garamond" w:hAnsi="Garamond"/>
          <w:sz w:val="23"/>
          <w:szCs w:val="23"/>
        </w:rPr>
        <w:t>k</w:t>
      </w:r>
      <w:r w:rsidR="00BE74D7" w:rsidRPr="00751B84">
        <w:rPr>
          <w:rFonts w:ascii="Garamond" w:hAnsi="Garamond"/>
          <w:sz w:val="23"/>
          <w:szCs w:val="23"/>
        </w:rPr>
        <w:t>s. Antoniego Kani 16a</w:t>
      </w:r>
    </w:p>
    <w:p w14:paraId="33932FFE" w14:textId="50A960D0" w:rsidR="00A2500F" w:rsidRPr="00B64178" w:rsidRDefault="003F3EBD" w:rsidP="007E4B2A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751B84">
        <w:rPr>
          <w:rFonts w:ascii="Garamond" w:hAnsi="Garamond" w:cs="Times New Roman"/>
          <w:sz w:val="23"/>
          <w:szCs w:val="23"/>
        </w:rPr>
        <w:tab/>
      </w:r>
      <w:r w:rsidRPr="00751B84">
        <w:rPr>
          <w:rFonts w:ascii="Garamond" w:hAnsi="Garamond" w:cs="Times New Roman"/>
          <w:sz w:val="23"/>
          <w:szCs w:val="23"/>
        </w:rPr>
        <w:tab/>
      </w:r>
    </w:p>
    <w:p w14:paraId="30A4F28D" w14:textId="77777777" w:rsidR="00A2500F" w:rsidRPr="00751B84" w:rsidRDefault="00A2500F" w:rsidP="008F45E5">
      <w:pPr>
        <w:shd w:val="clear" w:color="auto" w:fill="FFFFFF"/>
        <w:spacing w:after="60" w:line="254" w:lineRule="exact"/>
        <w:jc w:val="both"/>
        <w:rPr>
          <w:rFonts w:ascii="Garamond" w:hAnsi="Garamond"/>
          <w:sz w:val="23"/>
          <w:szCs w:val="23"/>
        </w:rPr>
      </w:pPr>
      <w:proofErr w:type="gramStart"/>
      <w:r w:rsidRPr="00751B84">
        <w:rPr>
          <w:rFonts w:ascii="Garamond" w:hAnsi="Garamond"/>
          <w:b/>
          <w:bCs/>
          <w:sz w:val="23"/>
          <w:szCs w:val="23"/>
        </w:rPr>
        <w:t xml:space="preserve">WYKONAWCA:   </w:t>
      </w:r>
      <w:proofErr w:type="gramEnd"/>
      <w:r w:rsidRPr="00751B84">
        <w:rPr>
          <w:rFonts w:ascii="Garamond" w:hAnsi="Garamond"/>
          <w:b/>
          <w:bCs/>
          <w:sz w:val="23"/>
          <w:szCs w:val="23"/>
        </w:rPr>
        <w:tab/>
      </w:r>
      <w:r w:rsidR="00DA209C" w:rsidRPr="00751B84">
        <w:rPr>
          <w:rFonts w:ascii="Garamond" w:hAnsi="Garamond"/>
          <w:sz w:val="23"/>
          <w:szCs w:val="23"/>
        </w:rPr>
        <w:t>……………………………………………………………</w:t>
      </w:r>
    </w:p>
    <w:p w14:paraId="42F9C571" w14:textId="77777777" w:rsidR="00690E19" w:rsidRPr="00751B84" w:rsidRDefault="00A2500F" w:rsidP="002F311B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751B84">
        <w:rPr>
          <w:rFonts w:ascii="Garamond" w:hAnsi="Garamond"/>
          <w:sz w:val="23"/>
          <w:szCs w:val="23"/>
        </w:rPr>
        <w:tab/>
      </w:r>
      <w:r w:rsidRPr="00751B84">
        <w:rPr>
          <w:rFonts w:ascii="Garamond" w:hAnsi="Garamond"/>
          <w:sz w:val="23"/>
          <w:szCs w:val="23"/>
        </w:rPr>
        <w:tab/>
      </w:r>
      <w:r w:rsidR="003F3EBD" w:rsidRPr="00751B84">
        <w:rPr>
          <w:rFonts w:ascii="Garamond" w:hAnsi="Garamond"/>
          <w:sz w:val="23"/>
          <w:szCs w:val="23"/>
        </w:rPr>
        <w:t>……………………………………………………………</w:t>
      </w:r>
    </w:p>
    <w:p w14:paraId="03185F10" w14:textId="77777777" w:rsidR="00690E19" w:rsidRPr="00751B84" w:rsidRDefault="00690E19" w:rsidP="00690E19">
      <w:pPr>
        <w:suppressAutoHyphens w:val="0"/>
        <w:spacing w:line="480" w:lineRule="auto"/>
        <w:ind w:left="1416" w:firstLine="708"/>
        <w:rPr>
          <w:rFonts w:ascii="Garamond" w:eastAsia="Calibri" w:hAnsi="Garamond"/>
          <w:sz w:val="23"/>
          <w:szCs w:val="23"/>
          <w:u w:val="single"/>
          <w:lang w:eastAsia="en-US"/>
        </w:rPr>
      </w:pPr>
      <w:r w:rsidRPr="00751B84">
        <w:rPr>
          <w:rFonts w:ascii="Garamond" w:eastAsia="Calibri" w:hAnsi="Garamond"/>
          <w:sz w:val="23"/>
          <w:szCs w:val="23"/>
          <w:u w:val="single"/>
          <w:lang w:eastAsia="en-US"/>
        </w:rPr>
        <w:t>reprezentowany przez:</w:t>
      </w:r>
    </w:p>
    <w:p w14:paraId="5903A893" w14:textId="77777777" w:rsidR="00690E19" w:rsidRPr="00751B84" w:rsidRDefault="00690E19" w:rsidP="00CB4FCD">
      <w:pPr>
        <w:suppressAutoHyphens w:val="0"/>
        <w:ind w:left="1418" w:right="113" w:firstLine="709"/>
        <w:rPr>
          <w:rFonts w:ascii="Garamond" w:eastAsia="Calibri" w:hAnsi="Garamond"/>
          <w:sz w:val="23"/>
          <w:szCs w:val="23"/>
          <w:lang w:eastAsia="en-US"/>
        </w:rPr>
      </w:pPr>
      <w:r w:rsidRPr="00751B84">
        <w:rPr>
          <w:rFonts w:ascii="Garamond" w:eastAsia="Calibri" w:hAnsi="Garamond"/>
          <w:sz w:val="23"/>
          <w:szCs w:val="23"/>
          <w:lang w:eastAsia="en-US"/>
        </w:rPr>
        <w:t>……………………………………………………………</w:t>
      </w:r>
    </w:p>
    <w:p w14:paraId="7C66FF58" w14:textId="60BDA5D6" w:rsidR="00690E19" w:rsidRPr="00751B84" w:rsidRDefault="00690E19" w:rsidP="00690E19">
      <w:pPr>
        <w:suppressAutoHyphens w:val="0"/>
        <w:spacing w:line="480" w:lineRule="auto"/>
        <w:ind w:left="1416" w:right="113" w:firstLine="708"/>
        <w:rPr>
          <w:rFonts w:ascii="Garamond" w:eastAsia="Calibri" w:hAnsi="Garamond"/>
          <w:sz w:val="23"/>
          <w:szCs w:val="23"/>
          <w:lang w:eastAsia="en-US"/>
        </w:rPr>
      </w:pPr>
      <w:r w:rsidRPr="00751B84">
        <w:rPr>
          <w:rFonts w:ascii="Garamond" w:eastAsia="Calibri" w:hAnsi="Garamond"/>
          <w:i/>
          <w:sz w:val="23"/>
          <w:szCs w:val="23"/>
          <w:lang w:eastAsia="en-US"/>
        </w:rPr>
        <w:t>(imię, nazwisko, stanowisko/podstawa do reprezentacji)</w:t>
      </w:r>
    </w:p>
    <w:p w14:paraId="165ED20D" w14:textId="77777777" w:rsidR="00382594" w:rsidRPr="00751B84" w:rsidRDefault="00382594" w:rsidP="002F311B">
      <w:pPr>
        <w:rPr>
          <w:sz w:val="23"/>
          <w:szCs w:val="23"/>
        </w:rPr>
      </w:pPr>
    </w:p>
    <w:p w14:paraId="4EACF298" w14:textId="77777777" w:rsidR="00934A6B" w:rsidRPr="00751B84" w:rsidRDefault="00934A6B" w:rsidP="000C1E0B">
      <w:pPr>
        <w:suppressAutoHyphens w:val="0"/>
        <w:spacing w:after="40" w:line="264" w:lineRule="auto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  <w:r w:rsidRPr="00751B84">
        <w:rPr>
          <w:rFonts w:ascii="Garamond" w:eastAsia="Calibri" w:hAnsi="Garamond"/>
          <w:b/>
          <w:sz w:val="23"/>
          <w:szCs w:val="23"/>
          <w:lang w:eastAsia="en-US"/>
        </w:rPr>
        <w:t>OŚWIADCZENIE WYKONAWCY</w:t>
      </w:r>
    </w:p>
    <w:p w14:paraId="5BE3A20F" w14:textId="77777777" w:rsidR="00DC7E3C" w:rsidRPr="00751B84" w:rsidRDefault="00DC7E3C" w:rsidP="000C1E0B">
      <w:pPr>
        <w:suppressAutoHyphens w:val="0"/>
        <w:spacing w:after="40" w:line="264" w:lineRule="auto"/>
        <w:jc w:val="center"/>
        <w:rPr>
          <w:rFonts w:ascii="Garamond" w:eastAsia="Calibri" w:hAnsi="Garamond"/>
          <w:sz w:val="23"/>
          <w:szCs w:val="23"/>
          <w:lang w:eastAsia="en-US"/>
        </w:rPr>
      </w:pPr>
      <w:r w:rsidRPr="00751B84">
        <w:rPr>
          <w:rFonts w:ascii="Garamond" w:eastAsia="Calibri" w:hAnsi="Garamond"/>
          <w:sz w:val="23"/>
          <w:szCs w:val="23"/>
          <w:lang w:eastAsia="en-US"/>
        </w:rPr>
        <w:t>składane na podstawie art. 273 ust. 1 i ust. 2 w zw</w:t>
      </w:r>
      <w:r w:rsidR="00382594" w:rsidRPr="00751B84">
        <w:rPr>
          <w:rFonts w:ascii="Garamond" w:eastAsia="Calibri" w:hAnsi="Garamond"/>
          <w:sz w:val="23"/>
          <w:szCs w:val="23"/>
          <w:lang w:eastAsia="en-US"/>
        </w:rPr>
        <w:t>.</w:t>
      </w:r>
      <w:r w:rsidRPr="00751B84">
        <w:rPr>
          <w:rFonts w:ascii="Garamond" w:eastAsia="Calibri" w:hAnsi="Garamond"/>
          <w:sz w:val="23"/>
          <w:szCs w:val="23"/>
          <w:lang w:eastAsia="en-US"/>
        </w:rPr>
        <w:t xml:space="preserve"> z art. 125 ust. 1 ustawy z dnia 11 września 2019 r.  Prawo zamówień publicznych,</w:t>
      </w:r>
    </w:p>
    <w:p w14:paraId="46CD086B" w14:textId="77777777" w:rsidR="00AD7389" w:rsidRPr="00751B84" w:rsidRDefault="00934A6B" w:rsidP="000C1E0B">
      <w:pPr>
        <w:ind w:left="284"/>
        <w:jc w:val="center"/>
        <w:rPr>
          <w:rFonts w:ascii="Garamond" w:eastAsia="Calibri" w:hAnsi="Garamond"/>
          <w:color w:val="000000"/>
          <w:sz w:val="23"/>
          <w:szCs w:val="23"/>
          <w:lang w:eastAsia="en-US"/>
        </w:rPr>
      </w:pPr>
      <w:r w:rsidRPr="00751B84">
        <w:rPr>
          <w:rFonts w:ascii="Garamond" w:eastAsia="Calibri" w:hAnsi="Garamond"/>
          <w:b/>
          <w:sz w:val="23"/>
          <w:szCs w:val="23"/>
          <w:lang w:eastAsia="en-US"/>
        </w:rPr>
        <w:t xml:space="preserve">DOTYCZĄCE SPEŁNIANIA WARUNKÓW UDZIAŁU W POSTĘPOWANIU </w:t>
      </w:r>
      <w:r w:rsidRPr="00751B84">
        <w:rPr>
          <w:rFonts w:ascii="Garamond" w:eastAsia="Calibri" w:hAnsi="Garamond"/>
          <w:b/>
          <w:sz w:val="23"/>
          <w:szCs w:val="23"/>
          <w:lang w:eastAsia="en-US"/>
        </w:rPr>
        <w:br/>
      </w:r>
    </w:p>
    <w:p w14:paraId="42C8CB16" w14:textId="77777777" w:rsidR="00AD7389" w:rsidRPr="00751B84" w:rsidRDefault="00AD7389" w:rsidP="004A6D6D">
      <w:pPr>
        <w:ind w:left="284"/>
        <w:rPr>
          <w:rFonts w:ascii="Garamond" w:eastAsia="Calibri" w:hAnsi="Garamond"/>
          <w:color w:val="000000"/>
          <w:sz w:val="23"/>
          <w:szCs w:val="23"/>
          <w:lang w:eastAsia="en-US"/>
        </w:rPr>
      </w:pPr>
    </w:p>
    <w:p w14:paraId="2C23D925" w14:textId="1E4C6808" w:rsidR="004A6D6D" w:rsidRPr="00186077" w:rsidRDefault="004A6D6D" w:rsidP="00186077">
      <w:pPr>
        <w:tabs>
          <w:tab w:val="num" w:pos="284"/>
        </w:tabs>
        <w:spacing w:after="40" w:line="288" w:lineRule="auto"/>
        <w:jc w:val="both"/>
        <w:rPr>
          <w:rFonts w:ascii="Garamond" w:hAnsi="Garamond" w:cs="Arial"/>
          <w:b/>
          <w:sz w:val="23"/>
          <w:szCs w:val="23"/>
        </w:rPr>
      </w:pPr>
      <w:r w:rsidRPr="00751B84">
        <w:rPr>
          <w:rFonts w:ascii="Garamond" w:eastAsia="Calibri" w:hAnsi="Garamond"/>
          <w:color w:val="000000"/>
          <w:sz w:val="23"/>
          <w:szCs w:val="23"/>
          <w:lang w:eastAsia="en-US"/>
        </w:rPr>
        <w:t xml:space="preserve">Na potrzeby postępowania o udzielenie zamówienia publicznego pn. </w:t>
      </w:r>
      <w:r w:rsidR="00186077" w:rsidRPr="00186077">
        <w:rPr>
          <w:rFonts w:ascii="Garamond" w:hAnsi="Garamond" w:cs="Arial"/>
          <w:b/>
          <w:sz w:val="23"/>
          <w:szCs w:val="23"/>
        </w:rPr>
        <w:t>Budowa otwartego zbiornika wodnego w miejscowości Gogolewo w Gminie Dębnica Kaszubska</w:t>
      </w:r>
      <w:r w:rsidR="00186077">
        <w:rPr>
          <w:rFonts w:ascii="Garamond" w:hAnsi="Garamond" w:cs="Arial"/>
          <w:b/>
          <w:sz w:val="23"/>
          <w:szCs w:val="23"/>
        </w:rPr>
        <w:t xml:space="preserve"> </w:t>
      </w:r>
      <w:r w:rsidR="00186077" w:rsidRPr="00186077">
        <w:rPr>
          <w:rFonts w:ascii="Garamond" w:hAnsi="Garamond" w:cs="Arial"/>
          <w:b/>
          <w:sz w:val="23"/>
          <w:szCs w:val="23"/>
        </w:rPr>
        <w:t>w systemie zaprojektuj i wybuduj</w:t>
      </w:r>
      <w:r w:rsidR="00FC69D7" w:rsidRPr="00751B84">
        <w:rPr>
          <w:rFonts w:ascii="Garamond" w:hAnsi="Garamond"/>
          <w:color w:val="000000"/>
          <w:sz w:val="23"/>
          <w:szCs w:val="23"/>
        </w:rPr>
        <w:t>,</w:t>
      </w:r>
      <w:r w:rsidR="00FC69D7" w:rsidRPr="00751B84">
        <w:rPr>
          <w:rFonts w:ascii="Garamond" w:hAnsi="Garamond"/>
          <w:b/>
          <w:color w:val="000000"/>
          <w:sz w:val="23"/>
          <w:szCs w:val="23"/>
        </w:rPr>
        <w:t xml:space="preserve"> </w:t>
      </w:r>
      <w:r w:rsidR="00AD7389" w:rsidRPr="00751B84">
        <w:rPr>
          <w:rFonts w:ascii="Garamond" w:eastAsia="Calibri" w:hAnsi="Garamond"/>
          <w:color w:val="000000"/>
          <w:sz w:val="23"/>
          <w:szCs w:val="23"/>
          <w:lang w:eastAsia="en-US"/>
        </w:rPr>
        <w:t xml:space="preserve">prowadzonego </w:t>
      </w:r>
      <w:r w:rsidR="00AD7389" w:rsidRPr="00751B84">
        <w:rPr>
          <w:rFonts w:ascii="Garamond" w:eastAsia="Calibri" w:hAnsi="Garamond"/>
          <w:sz w:val="23"/>
          <w:szCs w:val="23"/>
          <w:lang w:eastAsia="en-US"/>
        </w:rPr>
        <w:t>przez Gminę Dębnica Kaszubska</w:t>
      </w:r>
      <w:r w:rsidR="00AD7389" w:rsidRPr="00751B84">
        <w:rPr>
          <w:rFonts w:ascii="Garamond" w:eastAsia="Calibri" w:hAnsi="Garamond"/>
          <w:i/>
          <w:sz w:val="23"/>
          <w:szCs w:val="23"/>
          <w:lang w:eastAsia="en-US"/>
        </w:rPr>
        <w:t xml:space="preserve">, </w:t>
      </w:r>
      <w:r w:rsidR="00AD7389" w:rsidRPr="00751B84">
        <w:rPr>
          <w:rFonts w:ascii="Garamond" w:eastAsia="Calibri" w:hAnsi="Garamond"/>
          <w:sz w:val="23"/>
          <w:szCs w:val="23"/>
          <w:lang w:eastAsia="en-US"/>
        </w:rPr>
        <w:t>oświadczam co następuje:</w:t>
      </w:r>
    </w:p>
    <w:p w14:paraId="764E2539" w14:textId="77777777" w:rsidR="004A6D6D" w:rsidRPr="00751B84" w:rsidRDefault="004A6D6D" w:rsidP="004A6D6D">
      <w:pPr>
        <w:ind w:left="284"/>
        <w:rPr>
          <w:rFonts w:ascii="Garamond" w:hAnsi="Garamond" w:cs="Arial"/>
          <w:b/>
          <w:sz w:val="23"/>
          <w:szCs w:val="23"/>
        </w:rPr>
      </w:pPr>
    </w:p>
    <w:p w14:paraId="2EF6F22C" w14:textId="77777777" w:rsidR="00934A6B" w:rsidRPr="00751B84" w:rsidRDefault="00934A6B" w:rsidP="004F2E5F">
      <w:pPr>
        <w:shd w:val="clear" w:color="auto" w:fill="BFBFBF"/>
        <w:suppressAutoHyphens w:val="0"/>
        <w:spacing w:after="40" w:line="264" w:lineRule="auto"/>
        <w:rPr>
          <w:rFonts w:ascii="Garamond" w:eastAsia="Calibri" w:hAnsi="Garamond"/>
          <w:b/>
          <w:sz w:val="23"/>
          <w:szCs w:val="23"/>
          <w:lang w:eastAsia="en-US"/>
        </w:rPr>
      </w:pPr>
      <w:r w:rsidRPr="00751B84">
        <w:rPr>
          <w:rFonts w:ascii="Garamond" w:eastAsia="Calibri" w:hAnsi="Garamond"/>
          <w:b/>
          <w:sz w:val="23"/>
          <w:szCs w:val="23"/>
          <w:lang w:eastAsia="en-US"/>
        </w:rPr>
        <w:t>INFORMACJA DOTYCZĄCA WYKONAWCY:</w:t>
      </w:r>
    </w:p>
    <w:p w14:paraId="52B53C34" w14:textId="236708AF" w:rsidR="00934A6B" w:rsidRPr="00751B84" w:rsidRDefault="002D26DC" w:rsidP="00247A5F">
      <w:pPr>
        <w:suppressAutoHyphens w:val="0"/>
        <w:spacing w:after="40" w:line="288" w:lineRule="auto"/>
        <w:jc w:val="both"/>
        <w:rPr>
          <w:rFonts w:ascii="Garamond" w:eastAsia="Calibri" w:hAnsi="Garamond"/>
          <w:sz w:val="23"/>
          <w:szCs w:val="23"/>
          <w:lang w:eastAsia="en-US"/>
        </w:rPr>
      </w:pPr>
      <w:r>
        <w:rPr>
          <w:rFonts w:ascii="Garamond" w:eastAsia="Calibri" w:hAnsi="Garamond"/>
          <w:noProof/>
          <w:sz w:val="23"/>
          <w:szCs w:val="23"/>
          <w:lang w:eastAsia="pl-PL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6AF8DE4A" wp14:editId="68749D3D">
                <wp:simplePos x="0" y="0"/>
                <wp:positionH relativeFrom="column">
                  <wp:posOffset>11430</wp:posOffset>
                </wp:positionH>
                <wp:positionV relativeFrom="paragraph">
                  <wp:posOffset>57785</wp:posOffset>
                </wp:positionV>
                <wp:extent cx="248920" cy="276225"/>
                <wp:effectExtent l="0" t="0" r="17780" b="1016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A4677B" w14:textId="77777777" w:rsidR="00247A5F" w:rsidRDefault="00247A5F" w:rsidP="00247A5F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AF8DE4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.9pt;margin-top:4.55pt;width:19.6pt;height:21.75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ZcjEgIAACo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">
                <v:textbox style="mso-fit-shape-to-text:t">
                  <w:txbxContent>
                    <w:p w14:paraId="76A4677B" w14:textId="77777777" w:rsidR="00247A5F" w:rsidRDefault="00247A5F" w:rsidP="00247A5F"/>
                  </w:txbxContent>
                </v:textbox>
                <w10:wrap type="square"/>
              </v:shape>
            </w:pict>
          </mc:Fallback>
        </mc:AlternateContent>
      </w:r>
      <w:r w:rsidR="00934A6B" w:rsidRPr="00751B84">
        <w:rPr>
          <w:rFonts w:ascii="Garamond" w:eastAsia="Calibri" w:hAnsi="Garamond"/>
          <w:sz w:val="23"/>
          <w:szCs w:val="23"/>
          <w:lang w:eastAsia="en-US"/>
        </w:rPr>
        <w:t xml:space="preserve">Oświadczam, że spełniam warunki udziału w postępowaniu określone przez Zamawiającego w pkt. </w:t>
      </w:r>
      <w:r w:rsidR="0066761A" w:rsidRPr="00751B84">
        <w:rPr>
          <w:rFonts w:ascii="Garamond" w:eastAsia="Calibri" w:hAnsi="Garamond"/>
          <w:sz w:val="23"/>
          <w:szCs w:val="23"/>
          <w:lang w:eastAsia="en-US"/>
        </w:rPr>
        <w:t>15.2.4</w:t>
      </w:r>
      <w:r w:rsidR="00934A6B" w:rsidRPr="00751B84">
        <w:rPr>
          <w:rFonts w:ascii="Garamond" w:eastAsia="Calibri" w:hAnsi="Garamond"/>
          <w:sz w:val="23"/>
          <w:szCs w:val="23"/>
          <w:lang w:eastAsia="en-US"/>
        </w:rPr>
        <w:t>. Specyfikacji</w:t>
      </w:r>
      <w:r w:rsidR="00025B71" w:rsidRPr="00751B84">
        <w:rPr>
          <w:rFonts w:ascii="Garamond" w:eastAsia="Calibri" w:hAnsi="Garamond"/>
          <w:sz w:val="23"/>
          <w:szCs w:val="23"/>
          <w:lang w:eastAsia="en-US"/>
        </w:rPr>
        <w:t xml:space="preserve"> warunków zamówienia</w:t>
      </w:r>
      <w:r w:rsidR="00DC7E3C" w:rsidRPr="00751B84">
        <w:rPr>
          <w:rFonts w:ascii="Garamond" w:eastAsia="Calibri" w:hAnsi="Garamond"/>
          <w:sz w:val="23"/>
          <w:szCs w:val="23"/>
          <w:lang w:eastAsia="en-US"/>
        </w:rPr>
        <w:t xml:space="preserve"> (SWZ).</w:t>
      </w:r>
    </w:p>
    <w:p w14:paraId="0DD375E7" w14:textId="77777777" w:rsidR="00A318B9" w:rsidRDefault="00A318B9" w:rsidP="00934A6B">
      <w:pPr>
        <w:suppressAutoHyphens w:val="0"/>
        <w:spacing w:after="40" w:line="288" w:lineRule="auto"/>
        <w:ind w:left="5664" w:firstLine="708"/>
        <w:jc w:val="both"/>
        <w:rPr>
          <w:rFonts w:ascii="Garamond" w:eastAsia="Calibri" w:hAnsi="Garamond"/>
          <w:i/>
          <w:sz w:val="23"/>
          <w:szCs w:val="23"/>
          <w:lang w:eastAsia="en-US"/>
        </w:rPr>
      </w:pPr>
    </w:p>
    <w:p w14:paraId="045EDEB0" w14:textId="77777777" w:rsidR="00954FC6" w:rsidRPr="00751B84" w:rsidRDefault="00954FC6" w:rsidP="00934A6B">
      <w:pPr>
        <w:suppressAutoHyphens w:val="0"/>
        <w:spacing w:after="40" w:line="288" w:lineRule="auto"/>
        <w:ind w:left="5664" w:firstLine="708"/>
        <w:jc w:val="both"/>
        <w:rPr>
          <w:rFonts w:ascii="Garamond" w:eastAsia="Calibri" w:hAnsi="Garamond"/>
          <w:i/>
          <w:sz w:val="23"/>
          <w:szCs w:val="23"/>
          <w:lang w:eastAsia="en-US"/>
        </w:rPr>
      </w:pPr>
    </w:p>
    <w:p w14:paraId="4691A927" w14:textId="77777777" w:rsidR="00A318B9" w:rsidRPr="00751B84" w:rsidRDefault="002D26DC" w:rsidP="00A318B9">
      <w:pPr>
        <w:suppressAutoHyphens w:val="0"/>
        <w:spacing w:after="60" w:line="288" w:lineRule="auto"/>
        <w:jc w:val="both"/>
        <w:rPr>
          <w:rFonts w:ascii="Garamond" w:eastAsia="Calibri" w:hAnsi="Garamond" w:cs="Calibri"/>
          <w:sz w:val="23"/>
          <w:szCs w:val="23"/>
          <w:lang w:eastAsia="en-US"/>
        </w:rPr>
      </w:pPr>
      <w:r>
        <w:rPr>
          <w:rFonts w:ascii="Garamond" w:eastAsia="Calibri" w:hAnsi="Garamond" w:cs="Calibri"/>
          <w:noProof/>
          <w:sz w:val="23"/>
          <w:szCs w:val="23"/>
          <w:lang w:eastAsia="pl-P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CC11DC7" wp14:editId="77A0355B">
                <wp:simplePos x="0" y="0"/>
                <wp:positionH relativeFrom="column">
                  <wp:posOffset>11430</wp:posOffset>
                </wp:positionH>
                <wp:positionV relativeFrom="paragraph">
                  <wp:posOffset>385445</wp:posOffset>
                </wp:positionV>
                <wp:extent cx="248920" cy="276225"/>
                <wp:effectExtent l="0" t="0" r="17780" b="1016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BA7A78" w14:textId="77777777" w:rsidR="00247A5F" w:rsidRDefault="00247A5F" w:rsidP="00247A5F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CC11DC7" id="_x0000_s1027" type="#_x0000_t202" style="position:absolute;left:0;text-align:left;margin-left:.9pt;margin-top:30.35pt;width:19.6pt;height:21.7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dQDFQIAADE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">
                <v:textbox style="mso-fit-shape-to-text:t">
                  <w:txbxContent>
                    <w:p w14:paraId="7EBA7A78" w14:textId="77777777" w:rsidR="00247A5F" w:rsidRDefault="00247A5F" w:rsidP="00247A5F"/>
                  </w:txbxContent>
                </v:textbox>
                <w10:wrap type="square"/>
              </v:shape>
            </w:pict>
          </mc:Fallback>
        </mc:AlternateContent>
      </w:r>
      <w:r w:rsidR="00A318B9" w:rsidRPr="00751B84">
        <w:rPr>
          <w:rFonts w:ascii="Garamond" w:eastAsia="Calibri" w:hAnsi="Garamond" w:cs="Calibri"/>
          <w:b/>
          <w:sz w:val="23"/>
          <w:szCs w:val="23"/>
          <w:lang w:eastAsia="en-US"/>
        </w:rPr>
        <w:t>INFORMACJA W ZWIĄZKU Z POLEGANIEM NA ZASOBACH INNYCH PODMIOTÓW</w:t>
      </w:r>
      <w:r w:rsidR="00A318B9" w:rsidRPr="00751B84">
        <w:rPr>
          <w:rFonts w:ascii="Garamond" w:eastAsia="Calibri" w:hAnsi="Garamond" w:cs="Calibri"/>
          <w:sz w:val="23"/>
          <w:szCs w:val="23"/>
          <w:lang w:eastAsia="en-US"/>
        </w:rPr>
        <w:t xml:space="preserve">: </w:t>
      </w:r>
    </w:p>
    <w:p w14:paraId="5D13253E" w14:textId="77777777" w:rsidR="00A318B9" w:rsidRPr="00751B84" w:rsidRDefault="00A318B9" w:rsidP="00247A5F">
      <w:pPr>
        <w:suppressAutoHyphens w:val="0"/>
        <w:spacing w:after="60" w:line="288" w:lineRule="auto"/>
        <w:jc w:val="both"/>
        <w:rPr>
          <w:rFonts w:ascii="Garamond" w:eastAsia="Calibri" w:hAnsi="Garamond" w:cs="Calibri"/>
          <w:sz w:val="23"/>
          <w:szCs w:val="23"/>
          <w:lang w:eastAsia="en-US"/>
        </w:rPr>
      </w:pPr>
      <w:r w:rsidRPr="00751B84">
        <w:rPr>
          <w:rFonts w:ascii="Garamond" w:eastAsia="Calibri" w:hAnsi="Garamond" w:cs="Calibri"/>
          <w:sz w:val="23"/>
          <w:szCs w:val="23"/>
          <w:lang w:eastAsia="en-US"/>
        </w:rPr>
        <w:t>Oświadczam, że w celu wykazania spełniania warunków udziału w postępowaniu, określonych przez Zamawiającego w pkt. 15.2.4. Specyfikacji warunków zamówienia, polegam na zasobach następującego/</w:t>
      </w:r>
      <w:proofErr w:type="spellStart"/>
      <w:r w:rsidRPr="00751B84">
        <w:rPr>
          <w:rFonts w:ascii="Garamond" w:eastAsia="Calibri" w:hAnsi="Garamond" w:cs="Calibri"/>
          <w:sz w:val="23"/>
          <w:szCs w:val="23"/>
          <w:lang w:eastAsia="en-US"/>
        </w:rPr>
        <w:t>ych</w:t>
      </w:r>
      <w:proofErr w:type="spellEnd"/>
      <w:r w:rsidRPr="00751B84">
        <w:rPr>
          <w:rFonts w:ascii="Garamond" w:eastAsia="Calibri" w:hAnsi="Garamond" w:cs="Calibri"/>
          <w:sz w:val="23"/>
          <w:szCs w:val="23"/>
          <w:lang w:eastAsia="en-US"/>
        </w:rPr>
        <w:t xml:space="preserve"> podmiotu/ów: </w:t>
      </w:r>
    </w:p>
    <w:p w14:paraId="4288A0D4" w14:textId="77777777" w:rsidR="00A318B9" w:rsidRPr="00751B84" w:rsidRDefault="00A318B9" w:rsidP="00A318B9">
      <w:pPr>
        <w:numPr>
          <w:ilvl w:val="0"/>
          <w:numId w:val="33"/>
        </w:numPr>
        <w:suppressAutoHyphens w:val="0"/>
        <w:spacing w:after="60" w:line="288" w:lineRule="auto"/>
        <w:jc w:val="both"/>
        <w:rPr>
          <w:rFonts w:ascii="Garamond" w:eastAsia="Calibri" w:hAnsi="Garamond" w:cs="Calibri"/>
          <w:sz w:val="23"/>
          <w:szCs w:val="23"/>
          <w:lang w:eastAsia="en-US"/>
        </w:rPr>
      </w:pPr>
      <w:r w:rsidRPr="00751B84">
        <w:rPr>
          <w:rFonts w:ascii="Garamond" w:eastAsia="Calibri" w:hAnsi="Garamond" w:cs="Calibri"/>
          <w:sz w:val="23"/>
          <w:szCs w:val="23"/>
          <w:lang w:eastAsia="en-US"/>
        </w:rPr>
        <w:t>Podmiot udostępniający zasoby: ………………………………………………………………</w:t>
      </w:r>
      <w:proofErr w:type="gramStart"/>
      <w:r w:rsidRPr="00751B84">
        <w:rPr>
          <w:rFonts w:ascii="Garamond" w:eastAsia="Calibri" w:hAnsi="Garamond" w:cs="Calibri"/>
          <w:sz w:val="23"/>
          <w:szCs w:val="23"/>
          <w:lang w:eastAsia="en-US"/>
        </w:rPr>
        <w:t>…….</w:t>
      </w:r>
      <w:proofErr w:type="gramEnd"/>
      <w:r w:rsidRPr="00751B84">
        <w:rPr>
          <w:rFonts w:ascii="Garamond" w:eastAsia="Calibri" w:hAnsi="Garamond" w:cs="Calibri"/>
          <w:sz w:val="23"/>
          <w:szCs w:val="23"/>
          <w:lang w:eastAsia="en-US"/>
        </w:rPr>
        <w:t>.</w:t>
      </w:r>
    </w:p>
    <w:p w14:paraId="0E8EAEAC" w14:textId="77777777" w:rsidR="00A318B9" w:rsidRPr="00751B84" w:rsidRDefault="00A318B9" w:rsidP="00A318B9">
      <w:pPr>
        <w:suppressAutoHyphens w:val="0"/>
        <w:spacing w:after="60" w:line="288" w:lineRule="auto"/>
        <w:ind w:left="720"/>
        <w:jc w:val="both"/>
        <w:rPr>
          <w:rFonts w:ascii="Garamond" w:eastAsia="Calibri" w:hAnsi="Garamond" w:cs="Calibri"/>
          <w:sz w:val="23"/>
          <w:szCs w:val="23"/>
          <w:lang w:eastAsia="en-US"/>
        </w:rPr>
      </w:pPr>
      <w:r w:rsidRPr="00751B84">
        <w:rPr>
          <w:rFonts w:ascii="Garamond" w:eastAsia="Calibri" w:hAnsi="Garamond" w:cs="Calibri"/>
          <w:sz w:val="23"/>
          <w:szCs w:val="23"/>
          <w:lang w:eastAsia="en-US"/>
        </w:rPr>
        <w:t>zakres: ……………………………………………………………………………………………</w:t>
      </w:r>
    </w:p>
    <w:p w14:paraId="12CFC52B" w14:textId="77777777" w:rsidR="00A318B9" w:rsidRPr="00751B84" w:rsidRDefault="00A318B9" w:rsidP="00A318B9">
      <w:pPr>
        <w:numPr>
          <w:ilvl w:val="0"/>
          <w:numId w:val="33"/>
        </w:numPr>
        <w:suppressAutoHyphens w:val="0"/>
        <w:spacing w:after="60" w:line="288" w:lineRule="auto"/>
        <w:jc w:val="both"/>
        <w:rPr>
          <w:rFonts w:ascii="Garamond" w:eastAsia="Calibri" w:hAnsi="Garamond" w:cs="Calibri"/>
          <w:sz w:val="23"/>
          <w:szCs w:val="23"/>
          <w:lang w:eastAsia="en-US"/>
        </w:rPr>
      </w:pPr>
      <w:r w:rsidRPr="00751B84">
        <w:rPr>
          <w:rFonts w:ascii="Garamond" w:eastAsia="Calibri" w:hAnsi="Garamond" w:cs="Calibri"/>
          <w:sz w:val="23"/>
          <w:szCs w:val="23"/>
          <w:lang w:eastAsia="en-US"/>
        </w:rPr>
        <w:t>Podmiot udostępniający zasoby: ………………………………………………</w:t>
      </w:r>
      <w:proofErr w:type="gramStart"/>
      <w:r w:rsidRPr="00751B84">
        <w:rPr>
          <w:rFonts w:ascii="Garamond" w:eastAsia="Calibri" w:hAnsi="Garamond" w:cs="Calibri"/>
          <w:sz w:val="23"/>
          <w:szCs w:val="23"/>
          <w:lang w:eastAsia="en-US"/>
        </w:rPr>
        <w:t>…….</w:t>
      </w:r>
      <w:proofErr w:type="gramEnd"/>
      <w:r w:rsidRPr="00751B84">
        <w:rPr>
          <w:rFonts w:ascii="Garamond" w:eastAsia="Calibri" w:hAnsi="Garamond" w:cs="Calibri"/>
          <w:sz w:val="23"/>
          <w:szCs w:val="23"/>
          <w:lang w:eastAsia="en-US"/>
        </w:rPr>
        <w:t>.………………</w:t>
      </w:r>
    </w:p>
    <w:p w14:paraId="47CBBD71" w14:textId="77777777" w:rsidR="00A318B9" w:rsidRPr="00751B84" w:rsidRDefault="00A318B9" w:rsidP="00350AB4">
      <w:pPr>
        <w:suppressAutoHyphens w:val="0"/>
        <w:spacing w:after="60" w:line="288" w:lineRule="auto"/>
        <w:jc w:val="both"/>
        <w:rPr>
          <w:rFonts w:ascii="Garamond" w:eastAsia="Calibri" w:hAnsi="Garamond" w:cs="Calibri"/>
          <w:sz w:val="23"/>
          <w:szCs w:val="23"/>
          <w:lang w:eastAsia="en-US"/>
        </w:rPr>
      </w:pPr>
      <w:r w:rsidRPr="00751B84">
        <w:rPr>
          <w:rFonts w:ascii="Garamond" w:eastAsia="Calibri" w:hAnsi="Garamond" w:cs="Calibri"/>
          <w:sz w:val="23"/>
          <w:szCs w:val="23"/>
          <w:lang w:eastAsia="en-US"/>
        </w:rPr>
        <w:tab/>
        <w:t>zakres:</w:t>
      </w:r>
      <w:r w:rsidR="00350AB4" w:rsidRPr="00751B84">
        <w:rPr>
          <w:rFonts w:ascii="Garamond" w:eastAsia="Calibri" w:hAnsi="Garamond" w:cs="Calibri"/>
          <w:sz w:val="23"/>
          <w:szCs w:val="23"/>
          <w:lang w:eastAsia="en-US"/>
        </w:rPr>
        <w:t xml:space="preserve"> </w:t>
      </w:r>
      <w:r w:rsidRPr="00751B84">
        <w:rPr>
          <w:rFonts w:ascii="Garamond" w:eastAsia="Calibri" w:hAnsi="Garamond" w:cs="Calibri"/>
          <w:sz w:val="23"/>
          <w:szCs w:val="23"/>
          <w:lang w:eastAsia="en-US"/>
        </w:rPr>
        <w:t>………</w:t>
      </w:r>
      <w:r w:rsidR="00822E4E" w:rsidRPr="00751B84">
        <w:rPr>
          <w:rFonts w:ascii="Garamond" w:eastAsia="Calibri" w:hAnsi="Garamond" w:cs="Calibri"/>
          <w:sz w:val="23"/>
          <w:szCs w:val="23"/>
          <w:lang w:eastAsia="en-US"/>
        </w:rPr>
        <w:t>…………………</w:t>
      </w:r>
      <w:r w:rsidR="00350AB4" w:rsidRPr="00751B84">
        <w:rPr>
          <w:rFonts w:ascii="Garamond" w:eastAsia="Calibri" w:hAnsi="Garamond" w:cs="Calibri"/>
          <w:sz w:val="23"/>
          <w:szCs w:val="23"/>
          <w:lang w:eastAsia="en-US"/>
        </w:rPr>
        <w:t>…………………………………..........................................………</w:t>
      </w:r>
    </w:p>
    <w:p w14:paraId="6E2F6214" w14:textId="77777777" w:rsidR="00A56BF8" w:rsidRDefault="00A56BF8" w:rsidP="002B690E">
      <w:pPr>
        <w:jc w:val="both"/>
        <w:rPr>
          <w:rFonts w:ascii="Garamond" w:hAnsi="Garamond"/>
          <w:b/>
          <w:sz w:val="23"/>
          <w:szCs w:val="23"/>
        </w:rPr>
      </w:pPr>
    </w:p>
    <w:p w14:paraId="2AD284CA" w14:textId="77777777" w:rsidR="00A56BF8" w:rsidRDefault="00A56BF8" w:rsidP="002B690E">
      <w:pPr>
        <w:jc w:val="both"/>
        <w:rPr>
          <w:rFonts w:ascii="Garamond" w:hAnsi="Garamond"/>
          <w:b/>
          <w:sz w:val="23"/>
          <w:szCs w:val="23"/>
        </w:rPr>
      </w:pPr>
    </w:p>
    <w:p w14:paraId="693D0608" w14:textId="77777777" w:rsidR="002B690E" w:rsidRPr="00751B84" w:rsidRDefault="002B690E" w:rsidP="002B690E">
      <w:pPr>
        <w:jc w:val="both"/>
        <w:rPr>
          <w:rFonts w:ascii="Garamond" w:hAnsi="Garamond"/>
          <w:b/>
          <w:sz w:val="23"/>
          <w:szCs w:val="23"/>
        </w:rPr>
      </w:pPr>
      <w:r w:rsidRPr="00751B84">
        <w:rPr>
          <w:rFonts w:ascii="Garamond" w:hAnsi="Garamond"/>
          <w:b/>
          <w:sz w:val="23"/>
          <w:szCs w:val="23"/>
        </w:rPr>
        <w:t>UWAGA:</w:t>
      </w:r>
    </w:p>
    <w:p w14:paraId="651D5A23" w14:textId="77777777" w:rsidR="002B690E" w:rsidRPr="00126C3C" w:rsidRDefault="002B690E" w:rsidP="002B690E">
      <w:pPr>
        <w:numPr>
          <w:ilvl w:val="0"/>
          <w:numId w:val="31"/>
        </w:numPr>
        <w:jc w:val="both"/>
        <w:rPr>
          <w:rFonts w:ascii="Garamond" w:hAnsi="Garamond"/>
          <w:sz w:val="23"/>
          <w:szCs w:val="23"/>
        </w:rPr>
      </w:pPr>
      <w:r w:rsidRPr="00751B84">
        <w:rPr>
          <w:rFonts w:ascii="Garamond" w:hAnsi="Garamond"/>
          <w:sz w:val="23"/>
          <w:szCs w:val="23"/>
        </w:rPr>
        <w:t>W przypadku wykonawców wspólnie ubiegających się o udzielenie zamówienia wymóg złożenia niniejszego oświadczenia dotyczy każdego z wyk</w:t>
      </w:r>
      <w:r w:rsidRPr="00126C3C">
        <w:rPr>
          <w:rFonts w:ascii="Garamond" w:hAnsi="Garamond"/>
          <w:sz w:val="23"/>
          <w:szCs w:val="23"/>
        </w:rPr>
        <w:t>onawców.</w:t>
      </w:r>
    </w:p>
    <w:p w14:paraId="3217ECDF" w14:textId="57411D78" w:rsidR="002B690E" w:rsidRPr="00126C3C" w:rsidRDefault="002B690E" w:rsidP="001C6472">
      <w:pPr>
        <w:numPr>
          <w:ilvl w:val="0"/>
          <w:numId w:val="31"/>
        </w:numPr>
        <w:suppressAutoHyphens w:val="0"/>
        <w:spacing w:line="276" w:lineRule="auto"/>
        <w:jc w:val="both"/>
        <w:rPr>
          <w:rFonts w:ascii="Garamond" w:hAnsi="Garamond"/>
          <w:sz w:val="23"/>
          <w:szCs w:val="23"/>
          <w:lang w:eastAsia="pl-PL"/>
        </w:rPr>
      </w:pPr>
      <w:r w:rsidRPr="00126C3C">
        <w:rPr>
          <w:rFonts w:ascii="Garamond" w:hAnsi="Garamond"/>
          <w:sz w:val="23"/>
          <w:szCs w:val="23"/>
        </w:rPr>
        <w:t>Dokument należy wypełnić i podpisać kwalifikowalnym podpisem elektronicznym lub podpisem zaufanym lub podpisem osobistym</w:t>
      </w:r>
      <w:r w:rsidR="001C6472" w:rsidRPr="00126C3C">
        <w:rPr>
          <w:rFonts w:ascii="Garamond" w:hAnsi="Garamond"/>
          <w:sz w:val="23"/>
          <w:szCs w:val="23"/>
        </w:rPr>
        <w:t xml:space="preserve"> </w:t>
      </w:r>
      <w:r w:rsidR="001C6472" w:rsidRPr="00126C3C">
        <w:rPr>
          <w:rFonts w:ascii="Garamond" w:hAnsi="Garamond"/>
          <w:sz w:val="23"/>
          <w:szCs w:val="23"/>
          <w:lang w:eastAsia="pl-PL"/>
        </w:rPr>
        <w:t>(e-dowód).</w:t>
      </w:r>
    </w:p>
    <w:p w14:paraId="5AE70006" w14:textId="77777777" w:rsidR="00A2500F" w:rsidRPr="00751B84" w:rsidRDefault="002B690E" w:rsidP="00E133B6">
      <w:pPr>
        <w:numPr>
          <w:ilvl w:val="0"/>
          <w:numId w:val="31"/>
        </w:numPr>
        <w:jc w:val="both"/>
        <w:rPr>
          <w:rFonts w:ascii="Garamond" w:hAnsi="Garamond"/>
          <w:sz w:val="23"/>
          <w:szCs w:val="23"/>
        </w:rPr>
      </w:pPr>
      <w:r w:rsidRPr="00751B84">
        <w:rPr>
          <w:rFonts w:ascii="Garamond" w:hAnsi="Garamond"/>
          <w:sz w:val="23"/>
          <w:szCs w:val="23"/>
        </w:rPr>
        <w:t>W przypadku polegania na potencjale udostępniającego, Wykonawca zobowiązany jest do złożenia oświadczeń i d</w:t>
      </w:r>
      <w:r w:rsidR="00B46D8F" w:rsidRPr="00751B84">
        <w:rPr>
          <w:rFonts w:ascii="Garamond" w:hAnsi="Garamond"/>
          <w:sz w:val="23"/>
          <w:szCs w:val="23"/>
        </w:rPr>
        <w:t>okumentów wskazanych w pkt. 11.1</w:t>
      </w:r>
      <w:r w:rsidR="00B64178">
        <w:rPr>
          <w:rFonts w:ascii="Garamond" w:hAnsi="Garamond"/>
          <w:sz w:val="23"/>
          <w:szCs w:val="23"/>
        </w:rPr>
        <w:t>4</w:t>
      </w:r>
      <w:r w:rsidR="00494631" w:rsidRPr="00751B84">
        <w:rPr>
          <w:rFonts w:ascii="Garamond" w:hAnsi="Garamond"/>
          <w:sz w:val="23"/>
          <w:szCs w:val="23"/>
        </w:rPr>
        <w:t>.2</w:t>
      </w:r>
      <w:r w:rsidRPr="00751B84">
        <w:rPr>
          <w:rFonts w:ascii="Garamond" w:hAnsi="Garamond"/>
          <w:sz w:val="23"/>
          <w:szCs w:val="23"/>
        </w:rPr>
        <w:t>.</w:t>
      </w:r>
      <w:r w:rsidR="00A318B9" w:rsidRPr="00751B84">
        <w:rPr>
          <w:rFonts w:ascii="Garamond" w:hAnsi="Garamond"/>
          <w:sz w:val="23"/>
          <w:szCs w:val="23"/>
        </w:rPr>
        <w:t xml:space="preserve"> lit. c)</w:t>
      </w:r>
      <w:r w:rsidR="00B46D8F" w:rsidRPr="00751B84">
        <w:rPr>
          <w:rFonts w:ascii="Garamond" w:hAnsi="Garamond"/>
          <w:sz w:val="23"/>
          <w:szCs w:val="23"/>
        </w:rPr>
        <w:t xml:space="preserve"> i 11.1</w:t>
      </w:r>
      <w:r w:rsidR="00B64178">
        <w:rPr>
          <w:rFonts w:ascii="Garamond" w:hAnsi="Garamond"/>
          <w:sz w:val="23"/>
          <w:szCs w:val="23"/>
        </w:rPr>
        <w:t>4</w:t>
      </w:r>
      <w:r w:rsidR="00494631" w:rsidRPr="00751B84">
        <w:rPr>
          <w:rFonts w:ascii="Garamond" w:hAnsi="Garamond"/>
          <w:sz w:val="23"/>
          <w:szCs w:val="23"/>
        </w:rPr>
        <w:t>.5</w:t>
      </w:r>
      <w:r w:rsidRPr="00751B84">
        <w:rPr>
          <w:rFonts w:ascii="Garamond" w:hAnsi="Garamond"/>
          <w:sz w:val="23"/>
          <w:szCs w:val="23"/>
        </w:rPr>
        <w:t xml:space="preserve">. SWZ.  </w:t>
      </w:r>
    </w:p>
    <w:sectPr w:rsidR="00A2500F" w:rsidRPr="00751B84" w:rsidSect="00A318B9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851" w:right="1077" w:bottom="851" w:left="1077" w:header="709" w:footer="5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CF066" w14:textId="77777777" w:rsidR="00612AC8" w:rsidRDefault="00612AC8">
      <w:r>
        <w:separator/>
      </w:r>
    </w:p>
  </w:endnote>
  <w:endnote w:type="continuationSeparator" w:id="0">
    <w:p w14:paraId="319E505B" w14:textId="77777777" w:rsidR="00612AC8" w:rsidRDefault="00612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43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4EC71" w14:textId="77777777" w:rsidR="00BE74D7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  <w:p w14:paraId="1D9F6845" w14:textId="77777777" w:rsidR="00BE74D7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  <w:p w14:paraId="076FE1E8" w14:textId="77777777" w:rsidR="00FC4136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rFonts w:ascii="Garamond" w:hAnsi="Garamond"/>
        <w:sz w:val="20"/>
        <w:szCs w:val="20"/>
      </w:rPr>
    </w:pPr>
    <w:r w:rsidRPr="00BE74D7">
      <w:rPr>
        <w:rFonts w:ascii="Garamond" w:hAnsi="Garamond"/>
        <w:sz w:val="20"/>
        <w:szCs w:val="20"/>
      </w:rPr>
      <w:t xml:space="preserve">Strona </w:t>
    </w:r>
    <w:r w:rsidR="00754C7A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PAGE</w:instrText>
    </w:r>
    <w:r w:rsidR="00754C7A" w:rsidRPr="00BE74D7">
      <w:rPr>
        <w:rFonts w:ascii="Garamond" w:hAnsi="Garamond"/>
        <w:bCs/>
        <w:sz w:val="20"/>
        <w:szCs w:val="20"/>
      </w:rPr>
      <w:fldChar w:fldCharType="separate"/>
    </w:r>
    <w:r w:rsidR="00494631">
      <w:rPr>
        <w:rFonts w:ascii="Garamond" w:hAnsi="Garamond"/>
        <w:bCs/>
        <w:noProof/>
        <w:sz w:val="20"/>
        <w:szCs w:val="20"/>
      </w:rPr>
      <w:t>2</w:t>
    </w:r>
    <w:r w:rsidR="00754C7A" w:rsidRPr="00BE74D7">
      <w:rPr>
        <w:rFonts w:ascii="Garamond" w:hAnsi="Garamond"/>
        <w:bCs/>
        <w:sz w:val="20"/>
        <w:szCs w:val="20"/>
      </w:rPr>
      <w:fldChar w:fldCharType="end"/>
    </w:r>
    <w:r w:rsidRPr="00BE74D7">
      <w:rPr>
        <w:rFonts w:ascii="Garamond" w:hAnsi="Garamond"/>
        <w:sz w:val="20"/>
        <w:szCs w:val="20"/>
      </w:rPr>
      <w:t xml:space="preserve"> z </w:t>
    </w:r>
    <w:r w:rsidR="00754C7A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NUMPAGES</w:instrText>
    </w:r>
    <w:r w:rsidR="00754C7A" w:rsidRPr="00BE74D7">
      <w:rPr>
        <w:rFonts w:ascii="Garamond" w:hAnsi="Garamond"/>
        <w:bCs/>
        <w:sz w:val="20"/>
        <w:szCs w:val="20"/>
      </w:rPr>
      <w:fldChar w:fldCharType="separate"/>
    </w:r>
    <w:r w:rsidR="00494631">
      <w:rPr>
        <w:rFonts w:ascii="Garamond" w:hAnsi="Garamond"/>
        <w:bCs/>
        <w:noProof/>
        <w:sz w:val="20"/>
        <w:szCs w:val="20"/>
      </w:rPr>
      <w:t>2</w:t>
    </w:r>
    <w:r w:rsidR="00754C7A" w:rsidRPr="00BE74D7">
      <w:rPr>
        <w:rFonts w:ascii="Garamond" w:hAnsi="Garamond"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94698" w14:textId="77777777" w:rsidR="00A73470" w:rsidRDefault="00A73470">
    <w:pPr>
      <w:pStyle w:val="Stopka"/>
      <w:jc w:val="right"/>
      <w:rPr>
        <w:rFonts w:ascii="Garamond" w:hAnsi="Garamond"/>
        <w:sz w:val="20"/>
        <w:szCs w:val="20"/>
      </w:rPr>
    </w:pPr>
  </w:p>
  <w:p w14:paraId="088629E3" w14:textId="77777777" w:rsidR="00FC4136" w:rsidRPr="00A318B9" w:rsidRDefault="00A318B9" w:rsidP="00A318B9">
    <w:pPr>
      <w:tabs>
        <w:tab w:val="center" w:pos="4536"/>
        <w:tab w:val="right" w:pos="9072"/>
      </w:tabs>
      <w:suppressAutoHyphens w:val="0"/>
      <w:jc w:val="right"/>
      <w:rPr>
        <w:rFonts w:ascii="Garamond" w:hAnsi="Garamond"/>
        <w:sz w:val="20"/>
        <w:szCs w:val="20"/>
      </w:rPr>
    </w:pPr>
    <w:r w:rsidRPr="00BE74D7">
      <w:rPr>
        <w:rFonts w:ascii="Garamond" w:hAnsi="Garamond"/>
        <w:sz w:val="20"/>
        <w:szCs w:val="20"/>
      </w:rPr>
      <w:t xml:space="preserve">Strona </w:t>
    </w:r>
    <w:r w:rsidR="00754C7A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PAGE</w:instrText>
    </w:r>
    <w:r w:rsidR="00754C7A" w:rsidRPr="00BE74D7">
      <w:rPr>
        <w:rFonts w:ascii="Garamond" w:hAnsi="Garamond"/>
        <w:bCs/>
        <w:sz w:val="20"/>
        <w:szCs w:val="20"/>
      </w:rPr>
      <w:fldChar w:fldCharType="separate"/>
    </w:r>
    <w:r w:rsidR="00B64178">
      <w:rPr>
        <w:rFonts w:ascii="Garamond" w:hAnsi="Garamond"/>
        <w:bCs/>
        <w:noProof/>
        <w:sz w:val="20"/>
        <w:szCs w:val="20"/>
      </w:rPr>
      <w:t>1</w:t>
    </w:r>
    <w:r w:rsidR="00754C7A" w:rsidRPr="00BE74D7">
      <w:rPr>
        <w:rFonts w:ascii="Garamond" w:hAnsi="Garamond"/>
        <w:bCs/>
        <w:sz w:val="20"/>
        <w:szCs w:val="20"/>
      </w:rPr>
      <w:fldChar w:fldCharType="end"/>
    </w:r>
    <w:r w:rsidRPr="00BE74D7">
      <w:rPr>
        <w:rFonts w:ascii="Garamond" w:hAnsi="Garamond"/>
        <w:sz w:val="20"/>
        <w:szCs w:val="20"/>
      </w:rPr>
      <w:t xml:space="preserve"> z </w:t>
    </w:r>
    <w:r w:rsidR="00754C7A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NUMPAGES</w:instrText>
    </w:r>
    <w:r w:rsidR="00754C7A" w:rsidRPr="00BE74D7">
      <w:rPr>
        <w:rFonts w:ascii="Garamond" w:hAnsi="Garamond"/>
        <w:bCs/>
        <w:sz w:val="20"/>
        <w:szCs w:val="20"/>
      </w:rPr>
      <w:fldChar w:fldCharType="separate"/>
    </w:r>
    <w:r w:rsidR="00B64178">
      <w:rPr>
        <w:rFonts w:ascii="Garamond" w:hAnsi="Garamond"/>
        <w:bCs/>
        <w:noProof/>
        <w:sz w:val="20"/>
        <w:szCs w:val="20"/>
      </w:rPr>
      <w:t>1</w:t>
    </w:r>
    <w:r w:rsidR="00754C7A" w:rsidRPr="00BE74D7">
      <w:rPr>
        <w:rFonts w:ascii="Garamond" w:hAnsi="Garamond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99C51" w14:textId="77777777" w:rsidR="00612AC8" w:rsidRDefault="00612AC8">
      <w:r>
        <w:separator/>
      </w:r>
    </w:p>
  </w:footnote>
  <w:footnote w:type="continuationSeparator" w:id="0">
    <w:p w14:paraId="26E94D75" w14:textId="77777777" w:rsidR="00612AC8" w:rsidRDefault="00612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F4C99" w14:textId="77777777" w:rsidR="009B4FCE" w:rsidRDefault="009B4FCE">
    <w:pPr>
      <w:pStyle w:val="Nagwek"/>
    </w:pPr>
  </w:p>
  <w:p w14:paraId="625A67B1" w14:textId="77777777" w:rsidR="009B4FCE" w:rsidRDefault="009B4F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2275E" w14:textId="77777777" w:rsidR="00186077" w:rsidRDefault="00186077" w:rsidP="00186077">
    <w:pPr>
      <w:pStyle w:val="Nagwek"/>
    </w:pPr>
  </w:p>
  <w:tbl>
    <w:tblPr>
      <w:tblW w:w="10207" w:type="dxa"/>
      <w:jc w:val="center"/>
      <w:tblLook w:val="04A0" w:firstRow="1" w:lastRow="0" w:firstColumn="1" w:lastColumn="0" w:noHBand="0" w:noVBand="1"/>
    </w:tblPr>
    <w:tblGrid>
      <w:gridCol w:w="10207"/>
    </w:tblGrid>
    <w:tr w:rsidR="00186077" w:rsidRPr="00126C26" w14:paraId="488D8173" w14:textId="77777777" w:rsidTr="00A70899">
      <w:trPr>
        <w:trHeight w:val="626"/>
        <w:jc w:val="center"/>
      </w:trPr>
      <w:tc>
        <w:tcPr>
          <w:tcW w:w="10207" w:type="dxa"/>
          <w:vAlign w:val="center"/>
        </w:tcPr>
        <w:p w14:paraId="648D148B" w14:textId="77777777" w:rsidR="00186077" w:rsidRPr="002A24C8" w:rsidRDefault="00186077" w:rsidP="00186077">
          <w:pPr>
            <w:suppressAutoHyphens w:val="0"/>
            <w:spacing w:line="360" w:lineRule="auto"/>
            <w:jc w:val="center"/>
            <w:rPr>
              <w:rFonts w:eastAsia="Calibri"/>
              <w:sz w:val="18"/>
              <w:szCs w:val="18"/>
              <w:lang w:eastAsia="en-US"/>
            </w:rPr>
          </w:pPr>
          <w:bookmarkStart w:id="0" w:name="_Hlk180474794"/>
          <w:r w:rsidRPr="002A24C8">
            <w:rPr>
              <w:rFonts w:eastAsia="Calibri"/>
              <w:noProof/>
            </w:rPr>
            <w:drawing>
              <wp:anchor distT="0" distB="0" distL="114300" distR="114300" simplePos="0" relativeHeight="251660288" behindDoc="1" locked="0" layoutInCell="1" allowOverlap="1" wp14:anchorId="77AC002D" wp14:editId="1C8FB1AA">
                <wp:simplePos x="0" y="0"/>
                <wp:positionH relativeFrom="column">
                  <wp:posOffset>4935220</wp:posOffset>
                </wp:positionH>
                <wp:positionV relativeFrom="paragraph">
                  <wp:posOffset>16510</wp:posOffset>
                </wp:positionV>
                <wp:extent cx="1381125" cy="895985"/>
                <wp:effectExtent l="0" t="0" r="9525" b="0"/>
                <wp:wrapNone/>
                <wp:docPr id="1236211366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1125" cy="895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2A24C8">
            <w:rPr>
              <w:rFonts w:eastAsia="Calibri"/>
              <w:noProof/>
            </w:rPr>
            <w:drawing>
              <wp:anchor distT="0" distB="0" distL="114300" distR="114300" simplePos="0" relativeHeight="251659264" behindDoc="1" locked="0" layoutInCell="1" allowOverlap="1" wp14:anchorId="4F9F8F36" wp14:editId="3745FD42">
                <wp:simplePos x="0" y="0"/>
                <wp:positionH relativeFrom="margin">
                  <wp:posOffset>-52070</wp:posOffset>
                </wp:positionH>
                <wp:positionV relativeFrom="paragraph">
                  <wp:posOffset>0</wp:posOffset>
                </wp:positionV>
                <wp:extent cx="1171575" cy="790575"/>
                <wp:effectExtent l="0" t="0" r="9525" b="9525"/>
                <wp:wrapNone/>
                <wp:docPr id="1763796847" name="Obraz 3" descr="UE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0" descr="UE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1575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359F8B5" w14:textId="77777777" w:rsidR="00186077" w:rsidRPr="002A24C8" w:rsidRDefault="00186077" w:rsidP="00186077">
          <w:pPr>
            <w:suppressAutoHyphens w:val="0"/>
            <w:spacing w:line="360" w:lineRule="auto"/>
            <w:jc w:val="center"/>
            <w:rPr>
              <w:rFonts w:eastAsia="Calibri"/>
              <w:sz w:val="18"/>
              <w:szCs w:val="18"/>
              <w:lang w:eastAsia="en-US"/>
            </w:rPr>
          </w:pPr>
        </w:p>
        <w:p w14:paraId="7DA6F3EB" w14:textId="77777777" w:rsidR="00186077" w:rsidRPr="002A24C8" w:rsidRDefault="00186077" w:rsidP="00186077">
          <w:pPr>
            <w:suppressAutoHyphens w:val="0"/>
            <w:spacing w:line="360" w:lineRule="auto"/>
            <w:jc w:val="center"/>
            <w:rPr>
              <w:rFonts w:eastAsia="Calibri"/>
              <w:sz w:val="18"/>
              <w:szCs w:val="18"/>
              <w:lang w:eastAsia="en-US"/>
            </w:rPr>
          </w:pPr>
        </w:p>
        <w:p w14:paraId="08E8791B" w14:textId="77777777" w:rsidR="00186077" w:rsidRPr="002A24C8" w:rsidRDefault="00186077" w:rsidP="00186077">
          <w:pPr>
            <w:suppressAutoHyphens w:val="0"/>
            <w:spacing w:line="360" w:lineRule="auto"/>
            <w:rPr>
              <w:rFonts w:eastAsia="Calibri"/>
              <w:sz w:val="18"/>
              <w:szCs w:val="18"/>
              <w:lang w:eastAsia="en-US"/>
            </w:rPr>
          </w:pPr>
        </w:p>
        <w:p w14:paraId="597AC8AA" w14:textId="77777777" w:rsidR="00186077" w:rsidRPr="002A24C8" w:rsidRDefault="00186077" w:rsidP="00186077">
          <w:pPr>
            <w:suppressAutoHyphens w:val="0"/>
            <w:spacing w:line="360" w:lineRule="auto"/>
            <w:jc w:val="center"/>
            <w:rPr>
              <w:rFonts w:eastAsia="Calibri"/>
              <w:sz w:val="18"/>
              <w:szCs w:val="18"/>
              <w:lang w:eastAsia="en-US"/>
            </w:rPr>
          </w:pPr>
        </w:p>
        <w:p w14:paraId="56710304" w14:textId="193AAC07" w:rsidR="00186077" w:rsidRPr="002A24C8" w:rsidRDefault="00186077" w:rsidP="00186077">
          <w:pPr>
            <w:suppressAutoHyphens w:val="0"/>
            <w:spacing w:line="360" w:lineRule="auto"/>
            <w:ind w:left="-539"/>
            <w:jc w:val="center"/>
            <w:rPr>
              <w:rFonts w:eastAsia="Calibri"/>
              <w:smallCaps/>
              <w:sz w:val="18"/>
              <w:szCs w:val="18"/>
              <w:lang w:eastAsia="en-US"/>
            </w:rPr>
          </w:pPr>
          <w:r w:rsidRPr="002A24C8">
            <w:rPr>
              <w:rFonts w:ascii="Arial" w:eastAsia="Calibri" w:hAnsi="Arial"/>
              <w:sz w:val="18"/>
              <w:szCs w:val="18"/>
              <w:lang w:eastAsia="en-US"/>
            </w:rPr>
            <w:t>Europejski Fundusz Rolny na rzecz Rozwoju Obszarów Wiejskich: Europa inwestująca w obszary wiejskie</w:t>
          </w:r>
        </w:p>
      </w:tc>
    </w:tr>
    <w:bookmarkEnd w:id="0"/>
  </w:tbl>
  <w:p w14:paraId="3A842A78" w14:textId="77777777" w:rsidR="00186077" w:rsidRDefault="001860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1NumLis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3" w15:restartNumberingAfterBreak="0">
    <w:nsid w:val="00000004"/>
    <w:multiLevelType w:val="singleLevel"/>
    <w:tmpl w:val="CA42C9F0"/>
    <w:name w:val="WW8Num5"/>
    <w:lvl w:ilvl="0">
      <w:start w:val="1"/>
      <w:numFmt w:val="decimal"/>
      <w:lvlText w:val="%1)"/>
      <w:lvlJc w:val="left"/>
      <w:pPr>
        <w:tabs>
          <w:tab w:val="num" w:pos="384"/>
        </w:tabs>
        <w:ind w:left="384" w:hanging="384"/>
      </w:pPr>
      <w:rPr>
        <w:rFonts w:ascii="Tahoma" w:hAnsi="Tahoma" w:hint="default"/>
        <w:b w:val="0"/>
        <w:i w:val="0"/>
        <w:sz w:val="19"/>
        <w:szCs w:val="19"/>
      </w:rPr>
    </w:lvl>
  </w:abstractNum>
  <w:abstractNum w:abstractNumId="4" w15:restartNumberingAfterBreak="0">
    <w:nsid w:val="00000005"/>
    <w:multiLevelType w:val="singleLevel"/>
    <w:tmpl w:val="FEDE2492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5" w15:restartNumberingAfterBreak="0">
    <w:nsid w:val="058F6344"/>
    <w:multiLevelType w:val="hybridMultilevel"/>
    <w:tmpl w:val="0A10434A"/>
    <w:lvl w:ilvl="0" w:tplc="53EE5B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D1722E"/>
    <w:multiLevelType w:val="hybridMultilevel"/>
    <w:tmpl w:val="5472FB94"/>
    <w:lvl w:ilvl="0" w:tplc="C8A62F8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7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51409"/>
    <w:multiLevelType w:val="multilevel"/>
    <w:tmpl w:val="D7F0BBA4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ordinal"/>
      <w:lvlText w:val="20.4.%3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 w15:restartNumberingAfterBreak="0">
    <w:nsid w:val="183443B2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49C9"/>
    <w:multiLevelType w:val="hybridMultilevel"/>
    <w:tmpl w:val="AC6E9E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9067E01"/>
    <w:multiLevelType w:val="multilevel"/>
    <w:tmpl w:val="1AB626D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2F56278A"/>
    <w:multiLevelType w:val="multilevel"/>
    <w:tmpl w:val="EA5C6CEE"/>
    <w:lvl w:ilvl="0">
      <w:start w:val="1"/>
      <w:numFmt w:val="decimal"/>
      <w:lvlText w:val="3.2.%1."/>
      <w:lvlJc w:val="left"/>
      <w:pPr>
        <w:tabs>
          <w:tab w:val="num" w:pos="340"/>
        </w:tabs>
        <w:ind w:left="340" w:hanging="340"/>
      </w:pPr>
      <w:rPr>
        <w:rFonts w:ascii="Tahoma" w:hAnsi="Tahom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A00F04"/>
    <w:multiLevelType w:val="hybridMultilevel"/>
    <w:tmpl w:val="9F68C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F40D3"/>
    <w:multiLevelType w:val="hybridMultilevel"/>
    <w:tmpl w:val="2BC2FC18"/>
    <w:lvl w:ilvl="0" w:tplc="BDE0B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073B30"/>
    <w:multiLevelType w:val="multilevel"/>
    <w:tmpl w:val="C8ECC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D350AB"/>
    <w:multiLevelType w:val="multilevel"/>
    <w:tmpl w:val="60BC9CB6"/>
    <w:lvl w:ilvl="0">
      <w:start w:val="1"/>
      <w:numFmt w:val="decimal"/>
      <w:pStyle w:val="PRZETARG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numFmt w:val="decimal"/>
      <w:pStyle w:val="PRZETARG2"/>
      <w:lvlText w:val="23.%2."/>
      <w:lvlJc w:val="left"/>
      <w:pPr>
        <w:tabs>
          <w:tab w:val="num" w:pos="7732"/>
        </w:tabs>
        <w:ind w:left="7372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decimal"/>
      <w:pStyle w:val="PRZETARG4"/>
      <w:lvlText w:val="7.1.3.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pStyle w:val="PRZETARG5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3E31DC5"/>
    <w:multiLevelType w:val="hybridMultilevel"/>
    <w:tmpl w:val="9FD8ACEA"/>
    <w:lvl w:ilvl="0" w:tplc="EE3638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571AA"/>
    <w:multiLevelType w:val="hybridMultilevel"/>
    <w:tmpl w:val="B84E4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3A7593"/>
    <w:multiLevelType w:val="hybridMultilevel"/>
    <w:tmpl w:val="E1A4099E"/>
    <w:lvl w:ilvl="0" w:tplc="45ECF9F4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1" w15:restartNumberingAfterBreak="0">
    <w:nsid w:val="53A066A6"/>
    <w:multiLevelType w:val="hybridMultilevel"/>
    <w:tmpl w:val="750CB59A"/>
    <w:lvl w:ilvl="0" w:tplc="6BF073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3D677B2"/>
    <w:multiLevelType w:val="hybridMultilevel"/>
    <w:tmpl w:val="6BBC8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8974AD"/>
    <w:multiLevelType w:val="hybridMultilevel"/>
    <w:tmpl w:val="D0F24C0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95428A4"/>
    <w:multiLevelType w:val="multilevel"/>
    <w:tmpl w:val="B4B4E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D932319"/>
    <w:multiLevelType w:val="multilevel"/>
    <w:tmpl w:val="73364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C2495E"/>
    <w:multiLevelType w:val="hybridMultilevel"/>
    <w:tmpl w:val="689EEEF2"/>
    <w:lvl w:ilvl="0" w:tplc="988A5C9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83A9D"/>
    <w:multiLevelType w:val="hybridMultilevel"/>
    <w:tmpl w:val="C106ABDA"/>
    <w:lvl w:ilvl="0" w:tplc="CC0223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9647F72"/>
    <w:multiLevelType w:val="hybridMultilevel"/>
    <w:tmpl w:val="351CC0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C3C0E7C"/>
    <w:multiLevelType w:val="hybridMultilevel"/>
    <w:tmpl w:val="B9F8D07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D220A48"/>
    <w:multiLevelType w:val="hybridMultilevel"/>
    <w:tmpl w:val="3DA67AC0"/>
    <w:lvl w:ilvl="0" w:tplc="6C3E0A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71D12663"/>
    <w:multiLevelType w:val="multilevel"/>
    <w:tmpl w:val="96085E16"/>
    <w:lvl w:ilvl="0">
      <w:start w:val="1"/>
      <w:numFmt w:val="decimal"/>
      <w:lvlText w:val="3.%1."/>
      <w:lvlJc w:val="left"/>
      <w:pPr>
        <w:ind w:left="1777" w:hanging="360"/>
      </w:pPr>
      <w:rPr>
        <w:rFonts w:hint="default"/>
        <w:b w:val="0"/>
        <w:i w:val="0"/>
        <w:strike w:val="0"/>
        <w:color w:val="000000"/>
      </w:rPr>
    </w:lvl>
    <w:lvl w:ilvl="1">
      <w:start w:val="1"/>
      <w:numFmt w:val="decimal"/>
      <w:lvlText w:val="3.4.%2."/>
      <w:lvlJc w:val="left"/>
      <w:pPr>
        <w:ind w:left="213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7" w:hanging="360"/>
      </w:pPr>
      <w:rPr>
        <w:rFonts w:hint="default"/>
      </w:rPr>
    </w:lvl>
  </w:abstractNum>
  <w:abstractNum w:abstractNumId="32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3" w15:restartNumberingAfterBreak="0">
    <w:nsid w:val="7C117A72"/>
    <w:multiLevelType w:val="hybridMultilevel"/>
    <w:tmpl w:val="4AAC159E"/>
    <w:lvl w:ilvl="0" w:tplc="2286C9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E57021"/>
    <w:multiLevelType w:val="hybridMultilevel"/>
    <w:tmpl w:val="B9EE8B76"/>
    <w:lvl w:ilvl="0" w:tplc="53EE5B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860799">
    <w:abstractNumId w:val="0"/>
  </w:num>
  <w:num w:numId="2" w16cid:durableId="1020936565">
    <w:abstractNumId w:val="1"/>
  </w:num>
  <w:num w:numId="3" w16cid:durableId="1065496985">
    <w:abstractNumId w:val="2"/>
  </w:num>
  <w:num w:numId="4" w16cid:durableId="1176378725">
    <w:abstractNumId w:val="3"/>
  </w:num>
  <w:num w:numId="5" w16cid:durableId="503594481">
    <w:abstractNumId w:val="4"/>
  </w:num>
  <w:num w:numId="6" w16cid:durableId="1535802978">
    <w:abstractNumId w:val="16"/>
  </w:num>
  <w:num w:numId="7" w16cid:durableId="837114558">
    <w:abstractNumId w:val="25"/>
  </w:num>
  <w:num w:numId="8" w16cid:durableId="515533369">
    <w:abstractNumId w:val="24"/>
  </w:num>
  <w:num w:numId="9" w16cid:durableId="1902252665">
    <w:abstractNumId w:val="18"/>
  </w:num>
  <w:num w:numId="10" w16cid:durableId="1368291947">
    <w:abstractNumId w:val="11"/>
  </w:num>
  <w:num w:numId="11" w16cid:durableId="1732461940">
    <w:abstractNumId w:val="13"/>
  </w:num>
  <w:num w:numId="12" w16cid:durableId="1204056656">
    <w:abstractNumId w:val="19"/>
  </w:num>
  <w:num w:numId="13" w16cid:durableId="1505514405">
    <w:abstractNumId w:val="17"/>
  </w:num>
  <w:num w:numId="14" w16cid:durableId="6760848">
    <w:abstractNumId w:val="12"/>
  </w:num>
  <w:num w:numId="15" w16cid:durableId="1034579718">
    <w:abstractNumId w:val="15"/>
  </w:num>
  <w:num w:numId="16" w16cid:durableId="929238056">
    <w:abstractNumId w:val="27"/>
  </w:num>
  <w:num w:numId="17" w16cid:durableId="1475176303">
    <w:abstractNumId w:val="30"/>
  </w:num>
  <w:num w:numId="18" w16cid:durableId="899363376">
    <w:abstractNumId w:val="23"/>
  </w:num>
  <w:num w:numId="19" w16cid:durableId="466438730">
    <w:abstractNumId w:val="8"/>
  </w:num>
  <w:num w:numId="20" w16cid:durableId="143012139">
    <w:abstractNumId w:val="29"/>
  </w:num>
  <w:num w:numId="21" w16cid:durableId="1087652162">
    <w:abstractNumId w:val="32"/>
  </w:num>
  <w:num w:numId="22" w16cid:durableId="1681856562">
    <w:abstractNumId w:val="33"/>
  </w:num>
  <w:num w:numId="23" w16cid:durableId="79377617">
    <w:abstractNumId w:val="28"/>
  </w:num>
  <w:num w:numId="24" w16cid:durableId="1321615815">
    <w:abstractNumId w:val="6"/>
  </w:num>
  <w:num w:numId="25" w16cid:durableId="764227877">
    <w:abstractNumId w:val="10"/>
  </w:num>
  <w:num w:numId="26" w16cid:durableId="820660981">
    <w:abstractNumId w:val="31"/>
  </w:num>
  <w:num w:numId="27" w16cid:durableId="1868251253">
    <w:abstractNumId w:val="9"/>
  </w:num>
  <w:num w:numId="28" w16cid:durableId="681008573">
    <w:abstractNumId w:val="20"/>
  </w:num>
  <w:num w:numId="29" w16cid:durableId="346560883">
    <w:abstractNumId w:val="21"/>
  </w:num>
  <w:num w:numId="30" w16cid:durableId="1409110405">
    <w:abstractNumId w:val="7"/>
  </w:num>
  <w:num w:numId="31" w16cid:durableId="2065911279">
    <w:abstractNumId w:val="14"/>
  </w:num>
  <w:num w:numId="32" w16cid:durableId="294137934">
    <w:abstractNumId w:val="26"/>
  </w:num>
  <w:num w:numId="33" w16cid:durableId="2132627794">
    <w:abstractNumId w:val="22"/>
  </w:num>
  <w:num w:numId="34" w16cid:durableId="1089892537">
    <w:abstractNumId w:val="5"/>
  </w:num>
  <w:num w:numId="35" w16cid:durableId="41320945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1F6"/>
    <w:rsid w:val="00001505"/>
    <w:rsid w:val="000031D6"/>
    <w:rsid w:val="00005F4F"/>
    <w:rsid w:val="000070BC"/>
    <w:rsid w:val="000166BB"/>
    <w:rsid w:val="00017A60"/>
    <w:rsid w:val="00025A85"/>
    <w:rsid w:val="00025B71"/>
    <w:rsid w:val="000261F6"/>
    <w:rsid w:val="00031AD1"/>
    <w:rsid w:val="00036DC8"/>
    <w:rsid w:val="00044ADF"/>
    <w:rsid w:val="00047A04"/>
    <w:rsid w:val="00052D29"/>
    <w:rsid w:val="00060D4C"/>
    <w:rsid w:val="00064032"/>
    <w:rsid w:val="00064524"/>
    <w:rsid w:val="000649A5"/>
    <w:rsid w:val="00073969"/>
    <w:rsid w:val="00073A65"/>
    <w:rsid w:val="000754B2"/>
    <w:rsid w:val="000757AC"/>
    <w:rsid w:val="00075E5A"/>
    <w:rsid w:val="0007743A"/>
    <w:rsid w:val="00083812"/>
    <w:rsid w:val="00091EAE"/>
    <w:rsid w:val="00096D88"/>
    <w:rsid w:val="000A0105"/>
    <w:rsid w:val="000A0FEE"/>
    <w:rsid w:val="000B1898"/>
    <w:rsid w:val="000B1C24"/>
    <w:rsid w:val="000C1E0B"/>
    <w:rsid w:val="000C20C2"/>
    <w:rsid w:val="000C3A15"/>
    <w:rsid w:val="000C64D8"/>
    <w:rsid w:val="000C6834"/>
    <w:rsid w:val="000D01F9"/>
    <w:rsid w:val="000D2D17"/>
    <w:rsid w:val="000D2DE1"/>
    <w:rsid w:val="000D6293"/>
    <w:rsid w:val="000E14F8"/>
    <w:rsid w:val="000E1EEA"/>
    <w:rsid w:val="000E4C6F"/>
    <w:rsid w:val="000F134E"/>
    <w:rsid w:val="000F34C4"/>
    <w:rsid w:val="000F6665"/>
    <w:rsid w:val="00101E2C"/>
    <w:rsid w:val="00106993"/>
    <w:rsid w:val="00107490"/>
    <w:rsid w:val="001168F3"/>
    <w:rsid w:val="001228F7"/>
    <w:rsid w:val="00125BE2"/>
    <w:rsid w:val="00126C3C"/>
    <w:rsid w:val="001301D4"/>
    <w:rsid w:val="0013532F"/>
    <w:rsid w:val="001442F9"/>
    <w:rsid w:val="001462D4"/>
    <w:rsid w:val="00147774"/>
    <w:rsid w:val="001567AC"/>
    <w:rsid w:val="00166959"/>
    <w:rsid w:val="00167DAC"/>
    <w:rsid w:val="00170095"/>
    <w:rsid w:val="00171658"/>
    <w:rsid w:val="00171C4F"/>
    <w:rsid w:val="0018111E"/>
    <w:rsid w:val="0018190D"/>
    <w:rsid w:val="0018377B"/>
    <w:rsid w:val="0018523F"/>
    <w:rsid w:val="00186077"/>
    <w:rsid w:val="0019182B"/>
    <w:rsid w:val="00193974"/>
    <w:rsid w:val="00193D19"/>
    <w:rsid w:val="001955D4"/>
    <w:rsid w:val="001A2546"/>
    <w:rsid w:val="001A668B"/>
    <w:rsid w:val="001B1758"/>
    <w:rsid w:val="001B1B76"/>
    <w:rsid w:val="001C1BB1"/>
    <w:rsid w:val="001C6472"/>
    <w:rsid w:val="001D1F17"/>
    <w:rsid w:val="001E2296"/>
    <w:rsid w:val="001F0D91"/>
    <w:rsid w:val="001F3AF5"/>
    <w:rsid w:val="001F4E20"/>
    <w:rsid w:val="001F6FF6"/>
    <w:rsid w:val="0020188D"/>
    <w:rsid w:val="00206004"/>
    <w:rsid w:val="00212CBF"/>
    <w:rsid w:val="002159BD"/>
    <w:rsid w:val="0021735E"/>
    <w:rsid w:val="00223BA6"/>
    <w:rsid w:val="002325A1"/>
    <w:rsid w:val="00232DA3"/>
    <w:rsid w:val="00233A1C"/>
    <w:rsid w:val="0023468D"/>
    <w:rsid w:val="00234F97"/>
    <w:rsid w:val="002350BC"/>
    <w:rsid w:val="0023520A"/>
    <w:rsid w:val="00237BAA"/>
    <w:rsid w:val="00247A5F"/>
    <w:rsid w:val="002543C5"/>
    <w:rsid w:val="00256D06"/>
    <w:rsid w:val="00260E62"/>
    <w:rsid w:val="0026237E"/>
    <w:rsid w:val="00262D44"/>
    <w:rsid w:val="0026538F"/>
    <w:rsid w:val="00265474"/>
    <w:rsid w:val="00273509"/>
    <w:rsid w:val="002743BB"/>
    <w:rsid w:val="0027587D"/>
    <w:rsid w:val="00277363"/>
    <w:rsid w:val="00284599"/>
    <w:rsid w:val="00286C7C"/>
    <w:rsid w:val="002876F9"/>
    <w:rsid w:val="0029676B"/>
    <w:rsid w:val="00296B0F"/>
    <w:rsid w:val="002A24C8"/>
    <w:rsid w:val="002A439A"/>
    <w:rsid w:val="002A54A2"/>
    <w:rsid w:val="002A6F38"/>
    <w:rsid w:val="002A760D"/>
    <w:rsid w:val="002B1437"/>
    <w:rsid w:val="002B4A66"/>
    <w:rsid w:val="002B657E"/>
    <w:rsid w:val="002B690E"/>
    <w:rsid w:val="002B6D7E"/>
    <w:rsid w:val="002D2459"/>
    <w:rsid w:val="002D26DC"/>
    <w:rsid w:val="002D33CA"/>
    <w:rsid w:val="002E1F2D"/>
    <w:rsid w:val="002E2D80"/>
    <w:rsid w:val="002F07E1"/>
    <w:rsid w:val="002F311B"/>
    <w:rsid w:val="002F4A3B"/>
    <w:rsid w:val="002F6D82"/>
    <w:rsid w:val="00304EA0"/>
    <w:rsid w:val="00306D0F"/>
    <w:rsid w:val="00310397"/>
    <w:rsid w:val="0031213D"/>
    <w:rsid w:val="00312FC6"/>
    <w:rsid w:val="00315AB9"/>
    <w:rsid w:val="003169F2"/>
    <w:rsid w:val="003207F2"/>
    <w:rsid w:val="00325D54"/>
    <w:rsid w:val="003317A7"/>
    <w:rsid w:val="0033551F"/>
    <w:rsid w:val="003372FB"/>
    <w:rsid w:val="00337C07"/>
    <w:rsid w:val="00341E22"/>
    <w:rsid w:val="003428D3"/>
    <w:rsid w:val="00343FC3"/>
    <w:rsid w:val="0034404D"/>
    <w:rsid w:val="00345DAF"/>
    <w:rsid w:val="00346635"/>
    <w:rsid w:val="00347D0A"/>
    <w:rsid w:val="00350AB4"/>
    <w:rsid w:val="003523A6"/>
    <w:rsid w:val="00354A7B"/>
    <w:rsid w:val="00354E3A"/>
    <w:rsid w:val="00355557"/>
    <w:rsid w:val="00366E5D"/>
    <w:rsid w:val="00370213"/>
    <w:rsid w:val="00374BF0"/>
    <w:rsid w:val="003770D1"/>
    <w:rsid w:val="00380968"/>
    <w:rsid w:val="00382594"/>
    <w:rsid w:val="0038564D"/>
    <w:rsid w:val="00397A6F"/>
    <w:rsid w:val="00397F3E"/>
    <w:rsid w:val="003A02AD"/>
    <w:rsid w:val="003A0E9B"/>
    <w:rsid w:val="003A1A96"/>
    <w:rsid w:val="003A39B3"/>
    <w:rsid w:val="003A7A73"/>
    <w:rsid w:val="003B01DF"/>
    <w:rsid w:val="003B2CB8"/>
    <w:rsid w:val="003B5578"/>
    <w:rsid w:val="003B5C26"/>
    <w:rsid w:val="003B62C2"/>
    <w:rsid w:val="003C1E98"/>
    <w:rsid w:val="003C3B1C"/>
    <w:rsid w:val="003D0273"/>
    <w:rsid w:val="003D055B"/>
    <w:rsid w:val="003D2DDD"/>
    <w:rsid w:val="003D7258"/>
    <w:rsid w:val="003E16AE"/>
    <w:rsid w:val="003E34D0"/>
    <w:rsid w:val="003E3C75"/>
    <w:rsid w:val="003E7BE1"/>
    <w:rsid w:val="003F3EBD"/>
    <w:rsid w:val="003F6C1E"/>
    <w:rsid w:val="003F711F"/>
    <w:rsid w:val="00405E29"/>
    <w:rsid w:val="004123D0"/>
    <w:rsid w:val="004143E8"/>
    <w:rsid w:val="00420495"/>
    <w:rsid w:val="00426738"/>
    <w:rsid w:val="00430503"/>
    <w:rsid w:val="00432AE8"/>
    <w:rsid w:val="00432F79"/>
    <w:rsid w:val="00433F51"/>
    <w:rsid w:val="00445FBB"/>
    <w:rsid w:val="00451342"/>
    <w:rsid w:val="00453F10"/>
    <w:rsid w:val="00461D91"/>
    <w:rsid w:val="00463547"/>
    <w:rsid w:val="00466BC3"/>
    <w:rsid w:val="00467EA2"/>
    <w:rsid w:val="0047413D"/>
    <w:rsid w:val="00475B5F"/>
    <w:rsid w:val="00476C84"/>
    <w:rsid w:val="00477B25"/>
    <w:rsid w:val="00483C69"/>
    <w:rsid w:val="004863C7"/>
    <w:rsid w:val="00494631"/>
    <w:rsid w:val="00495184"/>
    <w:rsid w:val="004A065E"/>
    <w:rsid w:val="004A111D"/>
    <w:rsid w:val="004A3960"/>
    <w:rsid w:val="004A690D"/>
    <w:rsid w:val="004A6D6D"/>
    <w:rsid w:val="004B23A2"/>
    <w:rsid w:val="004B592E"/>
    <w:rsid w:val="004C0707"/>
    <w:rsid w:val="004C58BC"/>
    <w:rsid w:val="004C63AC"/>
    <w:rsid w:val="004C6401"/>
    <w:rsid w:val="004D1234"/>
    <w:rsid w:val="004D4966"/>
    <w:rsid w:val="004D52A7"/>
    <w:rsid w:val="004D7A51"/>
    <w:rsid w:val="004D7E7F"/>
    <w:rsid w:val="004E005D"/>
    <w:rsid w:val="004E37A6"/>
    <w:rsid w:val="004E5F0E"/>
    <w:rsid w:val="004F0800"/>
    <w:rsid w:val="004F22A4"/>
    <w:rsid w:val="004F2E5F"/>
    <w:rsid w:val="004F45DD"/>
    <w:rsid w:val="005015D1"/>
    <w:rsid w:val="005039E5"/>
    <w:rsid w:val="00505A6A"/>
    <w:rsid w:val="00506835"/>
    <w:rsid w:val="00513FA5"/>
    <w:rsid w:val="0051407F"/>
    <w:rsid w:val="00534976"/>
    <w:rsid w:val="00535C2C"/>
    <w:rsid w:val="00536C6C"/>
    <w:rsid w:val="00537FF0"/>
    <w:rsid w:val="005454DD"/>
    <w:rsid w:val="00545ADC"/>
    <w:rsid w:val="00553181"/>
    <w:rsid w:val="00554508"/>
    <w:rsid w:val="00561D46"/>
    <w:rsid w:val="00562636"/>
    <w:rsid w:val="00563AD6"/>
    <w:rsid w:val="00564AB3"/>
    <w:rsid w:val="005653B6"/>
    <w:rsid w:val="00565C68"/>
    <w:rsid w:val="00565D99"/>
    <w:rsid w:val="005660C9"/>
    <w:rsid w:val="005722BC"/>
    <w:rsid w:val="00572E7D"/>
    <w:rsid w:val="005743BE"/>
    <w:rsid w:val="00574D4D"/>
    <w:rsid w:val="005801C8"/>
    <w:rsid w:val="005825C7"/>
    <w:rsid w:val="00582B1C"/>
    <w:rsid w:val="0058303B"/>
    <w:rsid w:val="00592DFC"/>
    <w:rsid w:val="00593A85"/>
    <w:rsid w:val="0059695F"/>
    <w:rsid w:val="00597E27"/>
    <w:rsid w:val="005A0FB8"/>
    <w:rsid w:val="005A459D"/>
    <w:rsid w:val="005A63A0"/>
    <w:rsid w:val="005B16BB"/>
    <w:rsid w:val="005B441D"/>
    <w:rsid w:val="005B65DA"/>
    <w:rsid w:val="005B6A3E"/>
    <w:rsid w:val="005C020D"/>
    <w:rsid w:val="005C3568"/>
    <w:rsid w:val="005C42ED"/>
    <w:rsid w:val="005D05B0"/>
    <w:rsid w:val="005D2548"/>
    <w:rsid w:val="005D47C5"/>
    <w:rsid w:val="005D48CC"/>
    <w:rsid w:val="005D48F7"/>
    <w:rsid w:val="005D6655"/>
    <w:rsid w:val="005D6FFE"/>
    <w:rsid w:val="005E46A5"/>
    <w:rsid w:val="005F3459"/>
    <w:rsid w:val="005F64BD"/>
    <w:rsid w:val="005F7846"/>
    <w:rsid w:val="00601CBB"/>
    <w:rsid w:val="00604976"/>
    <w:rsid w:val="0061009C"/>
    <w:rsid w:val="00612A81"/>
    <w:rsid w:val="00612AC8"/>
    <w:rsid w:val="00617A35"/>
    <w:rsid w:val="006241C2"/>
    <w:rsid w:val="00625747"/>
    <w:rsid w:val="00626A87"/>
    <w:rsid w:val="00634B94"/>
    <w:rsid w:val="00643FFC"/>
    <w:rsid w:val="0064516F"/>
    <w:rsid w:val="00647365"/>
    <w:rsid w:val="0065630F"/>
    <w:rsid w:val="006568FB"/>
    <w:rsid w:val="006574FB"/>
    <w:rsid w:val="00657D47"/>
    <w:rsid w:val="0066126C"/>
    <w:rsid w:val="0066761A"/>
    <w:rsid w:val="0067046F"/>
    <w:rsid w:val="00671582"/>
    <w:rsid w:val="00676248"/>
    <w:rsid w:val="00682E9C"/>
    <w:rsid w:val="00690E19"/>
    <w:rsid w:val="00695DDA"/>
    <w:rsid w:val="006A291A"/>
    <w:rsid w:val="006B40A9"/>
    <w:rsid w:val="006B7832"/>
    <w:rsid w:val="006C09C8"/>
    <w:rsid w:val="006D0AFD"/>
    <w:rsid w:val="006D6023"/>
    <w:rsid w:val="006D62DF"/>
    <w:rsid w:val="006E26E1"/>
    <w:rsid w:val="006F1096"/>
    <w:rsid w:val="006F5E59"/>
    <w:rsid w:val="007000D9"/>
    <w:rsid w:val="007020DD"/>
    <w:rsid w:val="00702AAC"/>
    <w:rsid w:val="00702FA4"/>
    <w:rsid w:val="00704395"/>
    <w:rsid w:val="007064AC"/>
    <w:rsid w:val="00711191"/>
    <w:rsid w:val="007138DB"/>
    <w:rsid w:val="00717AAE"/>
    <w:rsid w:val="00720EC9"/>
    <w:rsid w:val="00721E97"/>
    <w:rsid w:val="00722674"/>
    <w:rsid w:val="00730761"/>
    <w:rsid w:val="00731FED"/>
    <w:rsid w:val="00732311"/>
    <w:rsid w:val="00733A68"/>
    <w:rsid w:val="007355E7"/>
    <w:rsid w:val="00736BFA"/>
    <w:rsid w:val="007413FA"/>
    <w:rsid w:val="00746252"/>
    <w:rsid w:val="00747FAF"/>
    <w:rsid w:val="007502EB"/>
    <w:rsid w:val="00751B84"/>
    <w:rsid w:val="00754C7A"/>
    <w:rsid w:val="00754F5A"/>
    <w:rsid w:val="00766061"/>
    <w:rsid w:val="00770006"/>
    <w:rsid w:val="00771B21"/>
    <w:rsid w:val="00775199"/>
    <w:rsid w:val="0078149F"/>
    <w:rsid w:val="00782CB2"/>
    <w:rsid w:val="00785AA7"/>
    <w:rsid w:val="00795E8E"/>
    <w:rsid w:val="00796030"/>
    <w:rsid w:val="0079606A"/>
    <w:rsid w:val="00796161"/>
    <w:rsid w:val="007B3237"/>
    <w:rsid w:val="007B4CC9"/>
    <w:rsid w:val="007B4CD4"/>
    <w:rsid w:val="007C0BFD"/>
    <w:rsid w:val="007D121D"/>
    <w:rsid w:val="007D176B"/>
    <w:rsid w:val="007D2EAA"/>
    <w:rsid w:val="007D71D3"/>
    <w:rsid w:val="007E1E2A"/>
    <w:rsid w:val="007E2892"/>
    <w:rsid w:val="007E364E"/>
    <w:rsid w:val="007E4B2A"/>
    <w:rsid w:val="007E4CBB"/>
    <w:rsid w:val="007F0267"/>
    <w:rsid w:val="007F2F53"/>
    <w:rsid w:val="00802803"/>
    <w:rsid w:val="00810CED"/>
    <w:rsid w:val="00813FE1"/>
    <w:rsid w:val="00814620"/>
    <w:rsid w:val="00817C99"/>
    <w:rsid w:val="00822E4E"/>
    <w:rsid w:val="008241C4"/>
    <w:rsid w:val="00824442"/>
    <w:rsid w:val="00830BE0"/>
    <w:rsid w:val="008379FF"/>
    <w:rsid w:val="00844D41"/>
    <w:rsid w:val="00850277"/>
    <w:rsid w:val="008515C2"/>
    <w:rsid w:val="00851C64"/>
    <w:rsid w:val="00854408"/>
    <w:rsid w:val="008574C5"/>
    <w:rsid w:val="00860C2E"/>
    <w:rsid w:val="0086277E"/>
    <w:rsid w:val="00865168"/>
    <w:rsid w:val="00870DB8"/>
    <w:rsid w:val="008729AB"/>
    <w:rsid w:val="00873E00"/>
    <w:rsid w:val="00874F7D"/>
    <w:rsid w:val="008765E7"/>
    <w:rsid w:val="00877D7A"/>
    <w:rsid w:val="00884961"/>
    <w:rsid w:val="008A2A34"/>
    <w:rsid w:val="008A52A4"/>
    <w:rsid w:val="008A6346"/>
    <w:rsid w:val="008A7DCE"/>
    <w:rsid w:val="008B1B22"/>
    <w:rsid w:val="008C2122"/>
    <w:rsid w:val="008C3801"/>
    <w:rsid w:val="008C4BBC"/>
    <w:rsid w:val="008C5FBA"/>
    <w:rsid w:val="008C6753"/>
    <w:rsid w:val="008D0C31"/>
    <w:rsid w:val="008D367C"/>
    <w:rsid w:val="008D702F"/>
    <w:rsid w:val="008E177F"/>
    <w:rsid w:val="008E3F06"/>
    <w:rsid w:val="008E7C95"/>
    <w:rsid w:val="008F1671"/>
    <w:rsid w:val="008F2485"/>
    <w:rsid w:val="008F2D88"/>
    <w:rsid w:val="008F4551"/>
    <w:rsid w:val="008F45E5"/>
    <w:rsid w:val="009007AF"/>
    <w:rsid w:val="00904B70"/>
    <w:rsid w:val="009068C4"/>
    <w:rsid w:val="009111E1"/>
    <w:rsid w:val="00911FDD"/>
    <w:rsid w:val="0091203A"/>
    <w:rsid w:val="00913584"/>
    <w:rsid w:val="0091374E"/>
    <w:rsid w:val="009224A4"/>
    <w:rsid w:val="00923BD3"/>
    <w:rsid w:val="00925519"/>
    <w:rsid w:val="009326B2"/>
    <w:rsid w:val="00934324"/>
    <w:rsid w:val="00934A6B"/>
    <w:rsid w:val="009356D6"/>
    <w:rsid w:val="00940314"/>
    <w:rsid w:val="00954782"/>
    <w:rsid w:val="00954FC6"/>
    <w:rsid w:val="00955427"/>
    <w:rsid w:val="00955CE7"/>
    <w:rsid w:val="009614EC"/>
    <w:rsid w:val="00962094"/>
    <w:rsid w:val="00971104"/>
    <w:rsid w:val="00971132"/>
    <w:rsid w:val="00971C0D"/>
    <w:rsid w:val="00972CAE"/>
    <w:rsid w:val="0097327D"/>
    <w:rsid w:val="009734AF"/>
    <w:rsid w:val="00974F5C"/>
    <w:rsid w:val="009755B4"/>
    <w:rsid w:val="00985A6B"/>
    <w:rsid w:val="00986EF1"/>
    <w:rsid w:val="00991429"/>
    <w:rsid w:val="00996A57"/>
    <w:rsid w:val="009974D2"/>
    <w:rsid w:val="009A3236"/>
    <w:rsid w:val="009A4346"/>
    <w:rsid w:val="009A7AF7"/>
    <w:rsid w:val="009B2847"/>
    <w:rsid w:val="009B41AE"/>
    <w:rsid w:val="009B4FCE"/>
    <w:rsid w:val="009B7A37"/>
    <w:rsid w:val="009C1AFE"/>
    <w:rsid w:val="009C5059"/>
    <w:rsid w:val="009C5801"/>
    <w:rsid w:val="009D586D"/>
    <w:rsid w:val="009D70BE"/>
    <w:rsid w:val="009E194A"/>
    <w:rsid w:val="009F079F"/>
    <w:rsid w:val="009F0DD6"/>
    <w:rsid w:val="00A05714"/>
    <w:rsid w:val="00A10EED"/>
    <w:rsid w:val="00A11A9E"/>
    <w:rsid w:val="00A1289D"/>
    <w:rsid w:val="00A13FAB"/>
    <w:rsid w:val="00A21243"/>
    <w:rsid w:val="00A21A9E"/>
    <w:rsid w:val="00A21CCB"/>
    <w:rsid w:val="00A2500F"/>
    <w:rsid w:val="00A26356"/>
    <w:rsid w:val="00A318B9"/>
    <w:rsid w:val="00A35206"/>
    <w:rsid w:val="00A4407A"/>
    <w:rsid w:val="00A452DE"/>
    <w:rsid w:val="00A45E2A"/>
    <w:rsid w:val="00A468D6"/>
    <w:rsid w:val="00A51B38"/>
    <w:rsid w:val="00A51E0C"/>
    <w:rsid w:val="00A56BF8"/>
    <w:rsid w:val="00A67B7B"/>
    <w:rsid w:val="00A72B7D"/>
    <w:rsid w:val="00A73470"/>
    <w:rsid w:val="00A84523"/>
    <w:rsid w:val="00A92DB1"/>
    <w:rsid w:val="00A97056"/>
    <w:rsid w:val="00AA02FC"/>
    <w:rsid w:val="00AA6C83"/>
    <w:rsid w:val="00AA76EB"/>
    <w:rsid w:val="00AB32F2"/>
    <w:rsid w:val="00AB4B63"/>
    <w:rsid w:val="00AB54BD"/>
    <w:rsid w:val="00AC11DF"/>
    <w:rsid w:val="00AC18AD"/>
    <w:rsid w:val="00AC1F85"/>
    <w:rsid w:val="00AC351C"/>
    <w:rsid w:val="00AC3DAB"/>
    <w:rsid w:val="00AC3F5F"/>
    <w:rsid w:val="00AD178F"/>
    <w:rsid w:val="00AD7389"/>
    <w:rsid w:val="00AE7101"/>
    <w:rsid w:val="00AF2ABC"/>
    <w:rsid w:val="00AF3A68"/>
    <w:rsid w:val="00B025CA"/>
    <w:rsid w:val="00B07D3A"/>
    <w:rsid w:val="00B138C2"/>
    <w:rsid w:val="00B20A0C"/>
    <w:rsid w:val="00B2399F"/>
    <w:rsid w:val="00B27335"/>
    <w:rsid w:val="00B36214"/>
    <w:rsid w:val="00B36564"/>
    <w:rsid w:val="00B41210"/>
    <w:rsid w:val="00B46D8F"/>
    <w:rsid w:val="00B50196"/>
    <w:rsid w:val="00B50B3B"/>
    <w:rsid w:val="00B62623"/>
    <w:rsid w:val="00B64178"/>
    <w:rsid w:val="00B64D16"/>
    <w:rsid w:val="00B706C7"/>
    <w:rsid w:val="00B72637"/>
    <w:rsid w:val="00B81D80"/>
    <w:rsid w:val="00B82B6D"/>
    <w:rsid w:val="00B9163E"/>
    <w:rsid w:val="00B929D8"/>
    <w:rsid w:val="00B9503A"/>
    <w:rsid w:val="00B9520D"/>
    <w:rsid w:val="00B97698"/>
    <w:rsid w:val="00BA2579"/>
    <w:rsid w:val="00BA2583"/>
    <w:rsid w:val="00BA2CAD"/>
    <w:rsid w:val="00BA68AB"/>
    <w:rsid w:val="00BA7163"/>
    <w:rsid w:val="00BB4FE5"/>
    <w:rsid w:val="00BC2A70"/>
    <w:rsid w:val="00BC36A1"/>
    <w:rsid w:val="00BC55BA"/>
    <w:rsid w:val="00BD0630"/>
    <w:rsid w:val="00BD1F1D"/>
    <w:rsid w:val="00BD207F"/>
    <w:rsid w:val="00BD3D3F"/>
    <w:rsid w:val="00BE23E8"/>
    <w:rsid w:val="00BE4670"/>
    <w:rsid w:val="00BE51DE"/>
    <w:rsid w:val="00BE5539"/>
    <w:rsid w:val="00BE74D7"/>
    <w:rsid w:val="00BF0084"/>
    <w:rsid w:val="00BF069B"/>
    <w:rsid w:val="00BF529F"/>
    <w:rsid w:val="00BF6613"/>
    <w:rsid w:val="00BF6F18"/>
    <w:rsid w:val="00C01CCE"/>
    <w:rsid w:val="00C10AFF"/>
    <w:rsid w:val="00C110D6"/>
    <w:rsid w:val="00C12BC4"/>
    <w:rsid w:val="00C13940"/>
    <w:rsid w:val="00C13E32"/>
    <w:rsid w:val="00C14E20"/>
    <w:rsid w:val="00C20256"/>
    <w:rsid w:val="00C23076"/>
    <w:rsid w:val="00C25AF0"/>
    <w:rsid w:val="00C25F65"/>
    <w:rsid w:val="00C260CC"/>
    <w:rsid w:val="00C27394"/>
    <w:rsid w:val="00C317A2"/>
    <w:rsid w:val="00C3230D"/>
    <w:rsid w:val="00C348D7"/>
    <w:rsid w:val="00C34BAC"/>
    <w:rsid w:val="00C41215"/>
    <w:rsid w:val="00C412F8"/>
    <w:rsid w:val="00C523AA"/>
    <w:rsid w:val="00C53A32"/>
    <w:rsid w:val="00C5418F"/>
    <w:rsid w:val="00C55AC0"/>
    <w:rsid w:val="00C55C1C"/>
    <w:rsid w:val="00C56A8E"/>
    <w:rsid w:val="00C57B08"/>
    <w:rsid w:val="00C61A80"/>
    <w:rsid w:val="00C6761B"/>
    <w:rsid w:val="00C716C2"/>
    <w:rsid w:val="00C747FF"/>
    <w:rsid w:val="00C75BC8"/>
    <w:rsid w:val="00C83B28"/>
    <w:rsid w:val="00C84EA9"/>
    <w:rsid w:val="00C9305D"/>
    <w:rsid w:val="00C9655B"/>
    <w:rsid w:val="00C9682C"/>
    <w:rsid w:val="00CA2C0C"/>
    <w:rsid w:val="00CA357E"/>
    <w:rsid w:val="00CA7595"/>
    <w:rsid w:val="00CB1A19"/>
    <w:rsid w:val="00CB3A23"/>
    <w:rsid w:val="00CB4FCD"/>
    <w:rsid w:val="00CB5D5A"/>
    <w:rsid w:val="00CC0202"/>
    <w:rsid w:val="00CC1A71"/>
    <w:rsid w:val="00CC27B0"/>
    <w:rsid w:val="00CC4935"/>
    <w:rsid w:val="00CE5C1A"/>
    <w:rsid w:val="00CE7D30"/>
    <w:rsid w:val="00CE7E20"/>
    <w:rsid w:val="00CF1F45"/>
    <w:rsid w:val="00CF4FF7"/>
    <w:rsid w:val="00D005E9"/>
    <w:rsid w:val="00D00EF1"/>
    <w:rsid w:val="00D039F7"/>
    <w:rsid w:val="00D05B6F"/>
    <w:rsid w:val="00D064A9"/>
    <w:rsid w:val="00D0754B"/>
    <w:rsid w:val="00D21558"/>
    <w:rsid w:val="00D25165"/>
    <w:rsid w:val="00D27517"/>
    <w:rsid w:val="00D33BB5"/>
    <w:rsid w:val="00D43CFB"/>
    <w:rsid w:val="00D43DE3"/>
    <w:rsid w:val="00D458BC"/>
    <w:rsid w:val="00D47E9B"/>
    <w:rsid w:val="00D56DE9"/>
    <w:rsid w:val="00D61DCA"/>
    <w:rsid w:val="00D70117"/>
    <w:rsid w:val="00D723A7"/>
    <w:rsid w:val="00D77B47"/>
    <w:rsid w:val="00D82423"/>
    <w:rsid w:val="00D82607"/>
    <w:rsid w:val="00D83617"/>
    <w:rsid w:val="00D84A19"/>
    <w:rsid w:val="00D86704"/>
    <w:rsid w:val="00DA209C"/>
    <w:rsid w:val="00DA32F1"/>
    <w:rsid w:val="00DB0077"/>
    <w:rsid w:val="00DC0C31"/>
    <w:rsid w:val="00DC2573"/>
    <w:rsid w:val="00DC470A"/>
    <w:rsid w:val="00DC49F4"/>
    <w:rsid w:val="00DC7E3C"/>
    <w:rsid w:val="00DD189B"/>
    <w:rsid w:val="00DD2D26"/>
    <w:rsid w:val="00DD2E9A"/>
    <w:rsid w:val="00DD30C2"/>
    <w:rsid w:val="00DD3B05"/>
    <w:rsid w:val="00DD58E5"/>
    <w:rsid w:val="00DE6200"/>
    <w:rsid w:val="00DF1E03"/>
    <w:rsid w:val="00DF2EE6"/>
    <w:rsid w:val="00DF5F03"/>
    <w:rsid w:val="00E023AF"/>
    <w:rsid w:val="00E0692A"/>
    <w:rsid w:val="00E133B6"/>
    <w:rsid w:val="00E22A05"/>
    <w:rsid w:val="00E23639"/>
    <w:rsid w:val="00E23D86"/>
    <w:rsid w:val="00E30FC3"/>
    <w:rsid w:val="00E330BC"/>
    <w:rsid w:val="00E37D2E"/>
    <w:rsid w:val="00E401A0"/>
    <w:rsid w:val="00E40E0C"/>
    <w:rsid w:val="00E411C8"/>
    <w:rsid w:val="00E436E7"/>
    <w:rsid w:val="00E440B1"/>
    <w:rsid w:val="00E52F2A"/>
    <w:rsid w:val="00E61D09"/>
    <w:rsid w:val="00E64A38"/>
    <w:rsid w:val="00E66E7D"/>
    <w:rsid w:val="00E737FD"/>
    <w:rsid w:val="00E73A8E"/>
    <w:rsid w:val="00E805D4"/>
    <w:rsid w:val="00E90C6B"/>
    <w:rsid w:val="00E9344B"/>
    <w:rsid w:val="00E963FE"/>
    <w:rsid w:val="00E9781D"/>
    <w:rsid w:val="00EA3C5C"/>
    <w:rsid w:val="00EB5C23"/>
    <w:rsid w:val="00EC0C80"/>
    <w:rsid w:val="00EE7D25"/>
    <w:rsid w:val="00EF0095"/>
    <w:rsid w:val="00EF0BDE"/>
    <w:rsid w:val="00EF2382"/>
    <w:rsid w:val="00EF2FAF"/>
    <w:rsid w:val="00EF3A78"/>
    <w:rsid w:val="00EF432F"/>
    <w:rsid w:val="00EF4F08"/>
    <w:rsid w:val="00EF5ADE"/>
    <w:rsid w:val="00F01372"/>
    <w:rsid w:val="00F059F0"/>
    <w:rsid w:val="00F07003"/>
    <w:rsid w:val="00F13E89"/>
    <w:rsid w:val="00F2155B"/>
    <w:rsid w:val="00F2214E"/>
    <w:rsid w:val="00F36315"/>
    <w:rsid w:val="00F40F98"/>
    <w:rsid w:val="00F4279B"/>
    <w:rsid w:val="00F46401"/>
    <w:rsid w:val="00F53CA0"/>
    <w:rsid w:val="00F6203F"/>
    <w:rsid w:val="00F623A0"/>
    <w:rsid w:val="00F65A6C"/>
    <w:rsid w:val="00F66835"/>
    <w:rsid w:val="00F70B24"/>
    <w:rsid w:val="00F729C2"/>
    <w:rsid w:val="00F738A4"/>
    <w:rsid w:val="00F73950"/>
    <w:rsid w:val="00F77468"/>
    <w:rsid w:val="00F84822"/>
    <w:rsid w:val="00F94378"/>
    <w:rsid w:val="00F94945"/>
    <w:rsid w:val="00F9719E"/>
    <w:rsid w:val="00FB01BC"/>
    <w:rsid w:val="00FB280D"/>
    <w:rsid w:val="00FB2C9D"/>
    <w:rsid w:val="00FB4C7D"/>
    <w:rsid w:val="00FB6893"/>
    <w:rsid w:val="00FC0E49"/>
    <w:rsid w:val="00FC4136"/>
    <w:rsid w:val="00FC69D7"/>
    <w:rsid w:val="00FD0C61"/>
    <w:rsid w:val="00FD3FA2"/>
    <w:rsid w:val="00FD415A"/>
    <w:rsid w:val="00FE2353"/>
    <w:rsid w:val="00FE449E"/>
    <w:rsid w:val="00FE4533"/>
    <w:rsid w:val="00FE7817"/>
    <w:rsid w:val="00FF1190"/>
    <w:rsid w:val="00FF2DFB"/>
    <w:rsid w:val="00FF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46A6090"/>
  <w15:docId w15:val="{8CFF7646-1E1E-47CA-A462-382F28E13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4C7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754C7A"/>
    <w:pPr>
      <w:keepNext/>
      <w:numPr>
        <w:numId w:val="1"/>
      </w:numPr>
      <w:shd w:val="clear" w:color="auto" w:fill="FFFFFF"/>
      <w:spacing w:line="288" w:lineRule="auto"/>
      <w:ind w:left="1899" w:right="2041"/>
      <w:jc w:val="center"/>
      <w:outlineLvl w:val="0"/>
    </w:pPr>
    <w:rPr>
      <w:rFonts w:ascii="Tahoma" w:hAnsi="Tahoma" w:cs="Tahoma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rsid w:val="00754C7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54C7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754C7A"/>
    <w:rPr>
      <w:rFonts w:ascii="Tahoma" w:hAnsi="Tahoma"/>
      <w:sz w:val="19"/>
    </w:rPr>
  </w:style>
  <w:style w:type="character" w:customStyle="1" w:styleId="WW8Num7z0">
    <w:name w:val="WW8Num7z0"/>
    <w:rsid w:val="00754C7A"/>
    <w:rPr>
      <w:rFonts w:ascii="Tahoma" w:hAnsi="Tahoma"/>
      <w:sz w:val="19"/>
    </w:rPr>
  </w:style>
  <w:style w:type="character" w:customStyle="1" w:styleId="Domylnaczcionkaakapitu1">
    <w:name w:val="Domyślna czcionka akapitu1"/>
    <w:rsid w:val="00754C7A"/>
  </w:style>
  <w:style w:type="character" w:customStyle="1" w:styleId="Znakiprzypiswdolnych">
    <w:name w:val="Znaki przypisów dolnych"/>
    <w:rsid w:val="00754C7A"/>
  </w:style>
  <w:style w:type="character" w:customStyle="1" w:styleId="Odwoanieprzypisudolnego1">
    <w:name w:val="Odwołanie przypisu dolnego1"/>
    <w:rsid w:val="00754C7A"/>
    <w:rPr>
      <w:vertAlign w:val="superscript"/>
    </w:rPr>
  </w:style>
  <w:style w:type="character" w:styleId="Numerstrony">
    <w:name w:val="page number"/>
    <w:basedOn w:val="Domylnaczcionkaakapitu1"/>
    <w:rsid w:val="00754C7A"/>
  </w:style>
  <w:style w:type="character" w:styleId="Odwoanieprzypisudolnego">
    <w:name w:val="footnote reference"/>
    <w:rsid w:val="00754C7A"/>
    <w:rPr>
      <w:vertAlign w:val="superscript"/>
    </w:rPr>
  </w:style>
  <w:style w:type="character" w:styleId="Odwoanieprzypisukocowego">
    <w:name w:val="endnote reference"/>
    <w:semiHidden/>
    <w:rsid w:val="00754C7A"/>
    <w:rPr>
      <w:vertAlign w:val="superscript"/>
    </w:rPr>
  </w:style>
  <w:style w:type="character" w:customStyle="1" w:styleId="Znakiprzypiswkocowych">
    <w:name w:val="Znaki przypisów końcowych"/>
    <w:rsid w:val="00754C7A"/>
  </w:style>
  <w:style w:type="paragraph" w:customStyle="1" w:styleId="Nagwek10">
    <w:name w:val="Nagłówek1"/>
    <w:basedOn w:val="Normalny"/>
    <w:next w:val="Tekstpodstawowy"/>
    <w:rsid w:val="00754C7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754C7A"/>
    <w:pPr>
      <w:jc w:val="both"/>
    </w:pPr>
    <w:rPr>
      <w:sz w:val="28"/>
    </w:rPr>
  </w:style>
  <w:style w:type="paragraph" w:styleId="Lista">
    <w:name w:val="List"/>
    <w:basedOn w:val="Tekstpodstawowy"/>
    <w:rsid w:val="00754C7A"/>
    <w:rPr>
      <w:rFonts w:cs="Tahoma"/>
    </w:rPr>
  </w:style>
  <w:style w:type="paragraph" w:customStyle="1" w:styleId="Podpis1">
    <w:name w:val="Podpis1"/>
    <w:basedOn w:val="Normalny"/>
    <w:rsid w:val="00754C7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754C7A"/>
    <w:pPr>
      <w:suppressLineNumbers/>
    </w:pPr>
    <w:rPr>
      <w:rFonts w:cs="Tahoma"/>
    </w:rPr>
  </w:style>
  <w:style w:type="paragraph" w:customStyle="1" w:styleId="Normalny1">
    <w:name w:val="Normalny1"/>
    <w:basedOn w:val="Normalny"/>
    <w:rsid w:val="00754C7A"/>
    <w:pPr>
      <w:widowControl w:val="0"/>
    </w:pPr>
    <w:rPr>
      <w:rFonts w:eastAsia="Lucida Sans Unicode" w:cs="Tahoma"/>
      <w:color w:val="000000"/>
    </w:rPr>
  </w:style>
  <w:style w:type="paragraph" w:customStyle="1" w:styleId="Tekstblokowy1">
    <w:name w:val="Tekst blokowy1"/>
    <w:basedOn w:val="Normalny"/>
    <w:rsid w:val="00754C7A"/>
    <w:pPr>
      <w:shd w:val="clear" w:color="auto" w:fill="FFFFFF"/>
      <w:spacing w:before="346" w:line="259" w:lineRule="exact"/>
      <w:ind w:left="1325" w:right="422" w:hanging="638"/>
    </w:pPr>
    <w:rPr>
      <w:rFonts w:ascii="Tahoma" w:hAnsi="Tahoma" w:cs="Tahoma"/>
      <w:b/>
      <w:bCs/>
      <w:sz w:val="22"/>
      <w:szCs w:val="22"/>
    </w:rPr>
  </w:style>
  <w:style w:type="paragraph" w:styleId="Tekstpodstawowywcity">
    <w:name w:val="Body Text Indent"/>
    <w:basedOn w:val="Normalny"/>
    <w:rsid w:val="00754C7A"/>
    <w:pPr>
      <w:ind w:left="708"/>
      <w:jc w:val="both"/>
    </w:pPr>
    <w:rPr>
      <w:sz w:val="28"/>
    </w:rPr>
  </w:style>
  <w:style w:type="paragraph" w:styleId="Tekstprzypisudolnego">
    <w:name w:val="footnote text"/>
    <w:basedOn w:val="Normalny"/>
    <w:link w:val="TekstprzypisudolnegoZnak"/>
    <w:uiPriority w:val="99"/>
    <w:rsid w:val="00754C7A"/>
    <w:pPr>
      <w:suppressLineNumbers/>
      <w:ind w:left="283" w:hanging="283"/>
    </w:pPr>
    <w:rPr>
      <w:sz w:val="20"/>
      <w:szCs w:val="20"/>
    </w:rPr>
  </w:style>
  <w:style w:type="paragraph" w:customStyle="1" w:styleId="1BodyText">
    <w:name w:val="1Body_Text"/>
    <w:rsid w:val="00754C7A"/>
    <w:pPr>
      <w:suppressAutoHyphens/>
      <w:spacing w:before="160"/>
      <w:ind w:left="1701"/>
      <w:jc w:val="both"/>
    </w:pPr>
    <w:rPr>
      <w:sz w:val="22"/>
      <w:szCs w:val="22"/>
      <w:lang w:eastAsia="ar-SA"/>
    </w:rPr>
  </w:style>
  <w:style w:type="paragraph" w:customStyle="1" w:styleId="1NumList1">
    <w:name w:val="1Num_List1"/>
    <w:basedOn w:val="1BodyText"/>
    <w:rsid w:val="00754C7A"/>
    <w:pPr>
      <w:numPr>
        <w:numId w:val="2"/>
      </w:numPr>
      <w:ind w:left="1701"/>
    </w:pPr>
  </w:style>
  <w:style w:type="paragraph" w:customStyle="1" w:styleId="1bodytext0">
    <w:name w:val="1body_text"/>
    <w:rsid w:val="00754C7A"/>
    <w:pPr>
      <w:suppressAutoHyphens/>
      <w:spacing w:before="160"/>
      <w:ind w:left="1701"/>
    </w:pPr>
    <w:rPr>
      <w:sz w:val="22"/>
      <w:szCs w:val="22"/>
      <w:lang w:eastAsia="ar-SA"/>
    </w:rPr>
  </w:style>
  <w:style w:type="paragraph" w:customStyle="1" w:styleId="Tytu1">
    <w:name w:val="Tytuł1"/>
    <w:basedOn w:val="Normalny1"/>
    <w:rsid w:val="00754C7A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customStyle="1" w:styleId="Tekstpodstawowy1">
    <w:name w:val="Tekst podstawowy1"/>
    <w:basedOn w:val="Normalny1"/>
    <w:rsid w:val="00754C7A"/>
    <w:pPr>
      <w:widowControl/>
      <w:jc w:val="both"/>
    </w:pPr>
    <w:rPr>
      <w:rFonts w:eastAsia="Times New Roman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754C7A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rsid w:val="00754C7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754C7A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754C7A"/>
    <w:pPr>
      <w:widowControl w:val="0"/>
      <w:numPr>
        <w:numId w:val="0"/>
      </w:numPr>
      <w:shd w:val="clear" w:color="auto" w:fill="auto"/>
      <w:spacing w:line="240" w:lineRule="auto"/>
      <w:ind w:right="0"/>
      <w:jc w:val="left"/>
      <w:outlineLvl w:val="9"/>
    </w:pPr>
    <w:rPr>
      <w:rFonts w:ascii="Times New Roman" w:eastAsia="Lucida Sans Unicode" w:hAnsi="Times New Roman"/>
      <w:bCs w:val="0"/>
      <w:color w:val="000000"/>
      <w:sz w:val="24"/>
      <w:szCs w:val="24"/>
      <w:lang w:eastAsia="pl-PL" w:bidi="pl-PL"/>
    </w:rPr>
  </w:style>
  <w:style w:type="paragraph" w:customStyle="1" w:styleId="Zawartoramki">
    <w:name w:val="Zawartość ramki"/>
    <w:basedOn w:val="Tekstpodstawowy"/>
    <w:rsid w:val="00754C7A"/>
  </w:style>
  <w:style w:type="paragraph" w:styleId="NormalnyWeb">
    <w:name w:val="Normal (Web)"/>
    <w:basedOn w:val="Normalny"/>
    <w:rsid w:val="005C020D"/>
    <w:pPr>
      <w:suppressAutoHyphens w:val="0"/>
      <w:spacing w:before="100" w:beforeAutospacing="1" w:after="119"/>
    </w:pPr>
    <w:rPr>
      <w:lang w:eastAsia="pl-PL"/>
    </w:rPr>
  </w:style>
  <w:style w:type="character" w:customStyle="1" w:styleId="NagwekZnak">
    <w:name w:val="Nagłówek Znak"/>
    <w:link w:val="Nagwek"/>
    <w:rsid w:val="00005F4F"/>
    <w:rPr>
      <w:sz w:val="24"/>
      <w:szCs w:val="24"/>
      <w:lang w:val="pl-PL" w:eastAsia="ar-SA" w:bidi="ar-SA"/>
    </w:rPr>
  </w:style>
  <w:style w:type="paragraph" w:customStyle="1" w:styleId="ZnakZnak1">
    <w:name w:val="Znak Znak1"/>
    <w:basedOn w:val="Normalny"/>
    <w:rsid w:val="003B2CB8"/>
    <w:pPr>
      <w:suppressAutoHyphens w:val="0"/>
    </w:pPr>
    <w:rPr>
      <w:rFonts w:ascii="Arial" w:hAnsi="Arial" w:cs="Arial"/>
      <w:lang w:eastAsia="pl-PL"/>
    </w:rPr>
  </w:style>
  <w:style w:type="paragraph" w:customStyle="1" w:styleId="Nagwek11">
    <w:name w:val="Nagłówek 11"/>
    <w:basedOn w:val="Normalny"/>
    <w:next w:val="Normalny"/>
    <w:rsid w:val="00BC2A70"/>
    <w:pPr>
      <w:widowControl w:val="0"/>
      <w:autoSpaceDE w:val="0"/>
    </w:pPr>
    <w:rPr>
      <w:rFonts w:eastAsia="Lucida Sans Unicode"/>
      <w:color w:val="000000"/>
      <w:lang w:eastAsia="pl-PL"/>
    </w:rPr>
  </w:style>
  <w:style w:type="table" w:styleId="Tabela-Siatka">
    <w:name w:val="Table Grid"/>
    <w:basedOn w:val="Standardowy"/>
    <w:rsid w:val="00BC2A70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ferta">
    <w:name w:val="oferta"/>
    <w:rsid w:val="0038564D"/>
    <w:rPr>
      <w:b/>
    </w:rPr>
  </w:style>
  <w:style w:type="character" w:styleId="Odwoaniedokomentarza">
    <w:name w:val="annotation reference"/>
    <w:uiPriority w:val="99"/>
    <w:rsid w:val="00AF3A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3A68"/>
    <w:rPr>
      <w:sz w:val="20"/>
      <w:szCs w:val="20"/>
    </w:rPr>
  </w:style>
  <w:style w:type="character" w:customStyle="1" w:styleId="TekstkomentarzaZnak">
    <w:name w:val="Tekst komentarza Znak"/>
    <w:link w:val="Tekstkomentarza"/>
    <w:rsid w:val="00AF3A6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3A68"/>
    <w:rPr>
      <w:b/>
      <w:bCs/>
    </w:rPr>
  </w:style>
  <w:style w:type="character" w:customStyle="1" w:styleId="TematkomentarzaZnak">
    <w:name w:val="Temat komentarza Znak"/>
    <w:link w:val="Tematkomentarza"/>
    <w:rsid w:val="00AF3A68"/>
    <w:rPr>
      <w:b/>
      <w:bCs/>
      <w:lang w:eastAsia="ar-SA"/>
    </w:rPr>
  </w:style>
  <w:style w:type="paragraph" w:customStyle="1" w:styleId="PRZETARG1">
    <w:name w:val="PRZETARG 1"/>
    <w:rsid w:val="003428D3"/>
    <w:pPr>
      <w:numPr>
        <w:numId w:val="13"/>
      </w:numPr>
      <w:spacing w:after="120" w:line="360" w:lineRule="auto"/>
    </w:pPr>
    <w:rPr>
      <w:rFonts w:ascii="Tahoma" w:hAnsi="Tahoma" w:cs="Tahoma"/>
      <w:b/>
      <w:bCs/>
      <w:iCs/>
      <w:color w:val="000000"/>
      <w:sz w:val="19"/>
      <w:szCs w:val="19"/>
    </w:rPr>
  </w:style>
  <w:style w:type="paragraph" w:customStyle="1" w:styleId="PRZETARG2">
    <w:name w:val="PRZETARG 2"/>
    <w:rsid w:val="003428D3"/>
    <w:pPr>
      <w:numPr>
        <w:ilvl w:val="1"/>
        <w:numId w:val="13"/>
      </w:numPr>
      <w:spacing w:line="360" w:lineRule="auto"/>
      <w:jc w:val="both"/>
    </w:pPr>
    <w:rPr>
      <w:rFonts w:ascii="Tahoma" w:hAnsi="Tahoma" w:cs="Tahoma"/>
      <w:bCs/>
      <w:iCs/>
      <w:color w:val="000000"/>
      <w:sz w:val="19"/>
      <w:szCs w:val="19"/>
    </w:rPr>
  </w:style>
  <w:style w:type="paragraph" w:customStyle="1" w:styleId="PRZETARG4">
    <w:name w:val="PRZETARG4"/>
    <w:basedOn w:val="Normalny"/>
    <w:rsid w:val="003428D3"/>
    <w:pPr>
      <w:numPr>
        <w:ilvl w:val="3"/>
        <w:numId w:val="13"/>
      </w:numPr>
      <w:suppressAutoHyphens w:val="0"/>
      <w:spacing w:after="60" w:line="312" w:lineRule="auto"/>
      <w:jc w:val="both"/>
    </w:pPr>
    <w:rPr>
      <w:rFonts w:ascii="Tahoma" w:hAnsi="Tahoma" w:cs="Tahoma"/>
      <w:bCs/>
      <w:iCs/>
      <w:sz w:val="19"/>
      <w:szCs w:val="19"/>
      <w:lang w:eastAsia="pl-PL"/>
    </w:rPr>
  </w:style>
  <w:style w:type="paragraph" w:customStyle="1" w:styleId="PRZETARG5">
    <w:name w:val="PRZETARG5"/>
    <w:basedOn w:val="PRZETARG4"/>
    <w:rsid w:val="003428D3"/>
    <w:pPr>
      <w:numPr>
        <w:ilvl w:val="4"/>
      </w:numPr>
    </w:pPr>
  </w:style>
  <w:style w:type="character" w:customStyle="1" w:styleId="StopkaZnak">
    <w:name w:val="Stopka Znak"/>
    <w:link w:val="Stopka"/>
    <w:uiPriority w:val="99"/>
    <w:rsid w:val="009B4FCE"/>
    <w:rPr>
      <w:sz w:val="24"/>
      <w:szCs w:val="24"/>
      <w:lang w:eastAsia="ar-SA"/>
    </w:rPr>
  </w:style>
  <w:style w:type="paragraph" w:styleId="Akapitzlist">
    <w:name w:val="List Paragraph"/>
    <w:basedOn w:val="Normalny"/>
    <w:qFormat/>
    <w:rsid w:val="00F738A4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F738A4"/>
    <w:pPr>
      <w:suppressLineNumbers/>
      <w:spacing w:after="160" w:line="256" w:lineRule="auto"/>
    </w:pPr>
    <w:rPr>
      <w:rFonts w:ascii="Calibri" w:eastAsia="SimSun" w:hAnsi="Calibri" w:cs="font243"/>
      <w:kern w:val="1"/>
      <w:sz w:val="22"/>
      <w:szCs w:val="22"/>
      <w:lang w:eastAsia="en-US"/>
    </w:rPr>
  </w:style>
  <w:style w:type="character" w:styleId="Hipercze">
    <w:name w:val="Hyperlink"/>
    <w:rsid w:val="00690E19"/>
    <w:rPr>
      <w:color w:val="0000FF"/>
      <w:u w:val="single"/>
    </w:rPr>
  </w:style>
  <w:style w:type="paragraph" w:customStyle="1" w:styleId="Znak">
    <w:name w:val="Znak"/>
    <w:basedOn w:val="Normalny"/>
    <w:rsid w:val="002B1437"/>
    <w:pPr>
      <w:suppressAutoHyphens w:val="0"/>
    </w:pPr>
    <w:rPr>
      <w:lang w:eastAsia="pl-PL"/>
    </w:rPr>
  </w:style>
  <w:style w:type="paragraph" w:customStyle="1" w:styleId="Normalny10">
    <w:name w:val="Normalny1"/>
    <w:basedOn w:val="Normalny"/>
    <w:rsid w:val="00CB4FCD"/>
    <w:pPr>
      <w:widowControl w:val="0"/>
      <w:autoSpaceDE w:val="0"/>
    </w:pPr>
    <w:rPr>
      <w:rFonts w:eastAsia="Calibri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F311B"/>
    <w:rPr>
      <w:lang w:eastAsia="ar-SA"/>
    </w:rPr>
  </w:style>
  <w:style w:type="paragraph" w:customStyle="1" w:styleId="rozdzia">
    <w:name w:val="rozdział"/>
    <w:basedOn w:val="Normalny"/>
    <w:rsid w:val="00DC7E3C"/>
    <w:pPr>
      <w:tabs>
        <w:tab w:val="left" w:pos="0"/>
      </w:tabs>
      <w:spacing w:after="160" w:line="252" w:lineRule="auto"/>
    </w:pPr>
    <w:rPr>
      <w:rFonts w:ascii="Cambria" w:eastAsia="Calibri" w:hAnsi="Cambria" w:cs="Tahoma"/>
      <w:b/>
      <w:color w:val="FF0000"/>
      <w:spacing w:val="8"/>
      <w:sz w:val="16"/>
      <w:szCs w:val="20"/>
      <w:u w:val="single"/>
      <w:lang w:eastAsia="zh-CN"/>
    </w:rPr>
  </w:style>
  <w:style w:type="character" w:customStyle="1" w:styleId="hgkelc">
    <w:name w:val="hgkelc"/>
    <w:basedOn w:val="Domylnaczcionkaakapitu"/>
    <w:rsid w:val="00873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6B755-2E71-47FF-AD52-921074C14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2040</CharactersWithSpaces>
  <SharedDoc>false</SharedDoc>
  <HLinks>
    <vt:vector size="6" baseType="variant">
      <vt:variant>
        <vt:i4>4194409</vt:i4>
      </vt:variant>
      <vt:variant>
        <vt:i4>0</vt:i4>
      </vt:variant>
      <vt:variant>
        <vt:i4>0</vt:i4>
      </vt:variant>
      <vt:variant>
        <vt:i4>5</vt:i4>
      </vt:variant>
      <vt:variant>
        <vt:lpwstr>mailto:przetargi@debnicakaszubska.eu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Joanna Długoszewska</cp:lastModifiedBy>
  <cp:revision>3</cp:revision>
  <cp:lastPrinted>2021-04-23T10:45:00Z</cp:lastPrinted>
  <dcterms:created xsi:type="dcterms:W3CDTF">2024-10-23T08:47:00Z</dcterms:created>
  <dcterms:modified xsi:type="dcterms:W3CDTF">2024-10-24T06:22:00Z</dcterms:modified>
</cp:coreProperties>
</file>