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100925" w14:textId="5233E0DB" w:rsidR="0066244B" w:rsidRPr="00BF38AD" w:rsidRDefault="002F398E" w:rsidP="009B6AF7">
      <w:pPr>
        <w:pStyle w:val="Tekstpodstawowy"/>
        <w:rPr>
          <w:szCs w:val="22"/>
        </w:rPr>
      </w:pPr>
      <w:r>
        <w:rPr>
          <w:sz w:val="20"/>
          <w:szCs w:val="20"/>
        </w:rPr>
        <w:t xml:space="preserve">       </w:t>
      </w:r>
      <w:r w:rsidR="009B6AF7" w:rsidRPr="009B6AF7">
        <w:rPr>
          <w:sz w:val="20"/>
          <w:szCs w:val="20"/>
        </w:rPr>
        <w:t>ZP.271.</w:t>
      </w:r>
      <w:r w:rsidR="00326694">
        <w:rPr>
          <w:sz w:val="20"/>
          <w:szCs w:val="20"/>
        </w:rPr>
        <w:t>4</w:t>
      </w:r>
      <w:r w:rsidR="00BD505F">
        <w:rPr>
          <w:sz w:val="20"/>
          <w:szCs w:val="20"/>
        </w:rPr>
        <w:t>1</w:t>
      </w:r>
      <w:r w:rsidR="009B6AF7" w:rsidRPr="009B6AF7">
        <w:rPr>
          <w:sz w:val="20"/>
          <w:szCs w:val="20"/>
        </w:rPr>
        <w:t>.202</w:t>
      </w:r>
      <w:r w:rsidR="00AE5E8D">
        <w:rPr>
          <w:sz w:val="20"/>
          <w:szCs w:val="20"/>
        </w:rPr>
        <w:t>4</w:t>
      </w:r>
      <w:r w:rsidR="00E27584" w:rsidRPr="009B6AF7">
        <w:rPr>
          <w:sz w:val="20"/>
          <w:szCs w:val="20"/>
        </w:rPr>
        <w:tab/>
      </w:r>
      <w:r w:rsidR="00E27584">
        <w:tab/>
      </w:r>
      <w:r w:rsidR="00E27584">
        <w:tab/>
      </w:r>
      <w:r w:rsidR="00E27584">
        <w:tab/>
      </w:r>
      <w:r w:rsidR="00E27584">
        <w:tab/>
      </w:r>
      <w:r w:rsidR="00E27584">
        <w:tab/>
      </w:r>
      <w:r w:rsidR="00E27584">
        <w:tab/>
      </w:r>
      <w:r w:rsidR="009B6AF7">
        <w:t xml:space="preserve">                      </w:t>
      </w:r>
      <w:r w:rsidR="00E27584">
        <w:tab/>
      </w:r>
      <w:r w:rsidR="0066244B" w:rsidRPr="00BF38AD">
        <w:rPr>
          <w:rFonts w:eastAsia="Times New Roman" w:cs="Arial"/>
          <w:b/>
          <w:bCs/>
          <w:szCs w:val="22"/>
          <w:lang w:bidi="ar-SA"/>
        </w:rPr>
        <w:t>Załącznik nr 1 do SWZ</w:t>
      </w:r>
    </w:p>
    <w:p w14:paraId="0904B8B9" w14:textId="77777777" w:rsidR="009B6AF7" w:rsidRDefault="009B6AF7" w:rsidP="0066244B">
      <w:pPr>
        <w:spacing w:before="120"/>
        <w:rPr>
          <w:rFonts w:cs="Arial"/>
          <w:sz w:val="20"/>
          <w:szCs w:val="20"/>
        </w:rPr>
      </w:pPr>
    </w:p>
    <w:p w14:paraId="4E4E1272" w14:textId="77777777" w:rsidR="0066244B" w:rsidRDefault="0066244B" w:rsidP="0066244B">
      <w:pPr>
        <w:spacing w:line="360" w:lineRule="auto"/>
        <w:jc w:val="center"/>
      </w:pPr>
      <w:r>
        <w:rPr>
          <w:rFonts w:eastAsia="Times New Roman" w:cs="Arial"/>
          <w:b/>
          <w:bCs/>
          <w:sz w:val="28"/>
          <w:szCs w:val="28"/>
        </w:rPr>
        <w:t>FORMULARZ OFERTY</w:t>
      </w:r>
    </w:p>
    <w:p w14:paraId="697D1776" w14:textId="29930B43" w:rsidR="0066244B" w:rsidRDefault="008E6D8F" w:rsidP="0066244B">
      <w:pPr>
        <w:spacing w:line="360" w:lineRule="auto"/>
      </w:pPr>
      <w:r>
        <w:rPr>
          <w:rFonts w:cs="Calibri"/>
          <w:b/>
        </w:rPr>
        <w:t>A</w:t>
      </w:r>
      <w:r w:rsidR="0066244B">
        <w:rPr>
          <w:rFonts w:cs="Calibri"/>
          <w:b/>
        </w:rPr>
        <w:t>. Dane dotyczące Wykonawcy</w:t>
      </w:r>
      <w:r w:rsidR="000A4665">
        <w:rPr>
          <w:rStyle w:val="Odwoanieprzypisudolnego"/>
          <w:rFonts w:cs="Calibri"/>
          <w:b/>
        </w:rPr>
        <w:footnoteReference w:id="1"/>
      </w:r>
      <w:r w:rsidR="0066244B">
        <w:rPr>
          <w:rFonts w:cs="Calibri"/>
          <w:b/>
        </w:rPr>
        <w:t>:</w:t>
      </w:r>
    </w:p>
    <w:tbl>
      <w:tblPr>
        <w:tblW w:w="0" w:type="auto"/>
        <w:tblInd w:w="-28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60"/>
        <w:gridCol w:w="2730"/>
        <w:gridCol w:w="3962"/>
      </w:tblGrid>
      <w:tr w:rsidR="0066244B" w14:paraId="63E6D1D5" w14:textId="77777777" w:rsidTr="00163982">
        <w:tc>
          <w:tcPr>
            <w:tcW w:w="33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F9F7C9" w14:textId="288FD81E" w:rsidR="0066244B" w:rsidRDefault="00621738" w:rsidP="003B4D3A">
            <w:pPr>
              <w:pStyle w:val="Zawartotabeli"/>
              <w:spacing w:line="360" w:lineRule="auto"/>
            </w:pPr>
            <w:r>
              <w:t>Firma (n</w:t>
            </w:r>
            <w:r w:rsidR="0066244B">
              <w:t>azwa</w:t>
            </w:r>
            <w:r>
              <w:t xml:space="preserve">) </w:t>
            </w:r>
            <w:r w:rsidR="002F41D7">
              <w:t>/</w:t>
            </w:r>
            <w:r>
              <w:t>imię i nazwisko</w:t>
            </w:r>
          </w:p>
        </w:tc>
        <w:tc>
          <w:tcPr>
            <w:tcW w:w="6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6A3C5C4" w14:textId="77777777" w:rsidR="0066244B" w:rsidRDefault="0066244B" w:rsidP="003B4D3A">
            <w:pPr>
              <w:pStyle w:val="Zawartotabeli"/>
              <w:snapToGrid w:val="0"/>
              <w:spacing w:line="360" w:lineRule="auto"/>
            </w:pPr>
          </w:p>
        </w:tc>
      </w:tr>
      <w:tr w:rsidR="0066244B" w14:paraId="79995AE6" w14:textId="77777777" w:rsidTr="00163982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0CCC38" w14:textId="7206208F" w:rsidR="0066244B" w:rsidRDefault="0066244B" w:rsidP="003B4D3A">
            <w:pPr>
              <w:pStyle w:val="Zawartotabeli"/>
              <w:spacing w:line="360" w:lineRule="auto"/>
            </w:pPr>
            <w:r>
              <w:t xml:space="preserve">Adres </w:t>
            </w:r>
            <w:r w:rsidR="002F41D7">
              <w:t>(</w:t>
            </w:r>
            <w:r w:rsidR="00621738">
              <w:t>ulica, numer domu, kod, miejscowość</w:t>
            </w:r>
            <w:r w:rsidR="002F41D7">
              <w:t>)</w:t>
            </w:r>
          </w:p>
        </w:tc>
        <w:tc>
          <w:tcPr>
            <w:tcW w:w="6692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B035323" w14:textId="77777777" w:rsidR="0066244B" w:rsidRDefault="0066244B" w:rsidP="003B4D3A">
            <w:pPr>
              <w:pStyle w:val="Zawartotabeli"/>
              <w:snapToGrid w:val="0"/>
              <w:spacing w:line="360" w:lineRule="auto"/>
            </w:pPr>
          </w:p>
        </w:tc>
      </w:tr>
      <w:tr w:rsidR="00621738" w14:paraId="779DB7EE" w14:textId="77777777" w:rsidTr="00163982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3106D4" w14:textId="00FFCCAB" w:rsidR="00621738" w:rsidRDefault="00621738" w:rsidP="003B4D3A">
            <w:pPr>
              <w:pStyle w:val="Zawartotabeli"/>
              <w:spacing w:line="360" w:lineRule="auto"/>
            </w:pPr>
            <w:r>
              <w:t>powiat</w:t>
            </w:r>
          </w:p>
        </w:tc>
        <w:tc>
          <w:tcPr>
            <w:tcW w:w="6692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9DFBE8B" w14:textId="77777777" w:rsidR="00621738" w:rsidRDefault="00621738" w:rsidP="003B4D3A">
            <w:pPr>
              <w:pStyle w:val="Zawartotabeli"/>
              <w:snapToGrid w:val="0"/>
              <w:spacing w:line="360" w:lineRule="auto"/>
            </w:pPr>
          </w:p>
        </w:tc>
      </w:tr>
      <w:tr w:rsidR="00621738" w14:paraId="5175E7D2" w14:textId="77777777" w:rsidTr="00163982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5204F3" w14:textId="69034E8F" w:rsidR="00621738" w:rsidRDefault="00621738" w:rsidP="003B4D3A">
            <w:pPr>
              <w:pStyle w:val="Zawartotabeli"/>
              <w:spacing w:line="360" w:lineRule="auto"/>
            </w:pPr>
            <w:r>
              <w:t>województwo</w:t>
            </w:r>
          </w:p>
        </w:tc>
        <w:tc>
          <w:tcPr>
            <w:tcW w:w="6692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D94D32A" w14:textId="77777777" w:rsidR="00621738" w:rsidRDefault="00621738" w:rsidP="003B4D3A">
            <w:pPr>
              <w:pStyle w:val="Zawartotabeli"/>
              <w:snapToGrid w:val="0"/>
              <w:spacing w:line="360" w:lineRule="auto"/>
            </w:pPr>
          </w:p>
        </w:tc>
      </w:tr>
      <w:tr w:rsidR="0066244B" w14:paraId="70DF05F7" w14:textId="77777777" w:rsidTr="00163982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5CCF33" w14:textId="65048F77" w:rsidR="0066244B" w:rsidRDefault="0066244B" w:rsidP="003B4D3A">
            <w:pPr>
              <w:pStyle w:val="Zawartotabeli"/>
              <w:spacing w:line="360" w:lineRule="auto"/>
            </w:pPr>
            <w:r>
              <w:t>Nr telefonu i fa</w:t>
            </w:r>
            <w:r w:rsidR="00850717">
              <w:t>ksu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85C884" w14:textId="77777777" w:rsidR="0066244B" w:rsidRDefault="0066244B" w:rsidP="003B4D3A">
            <w:pPr>
              <w:pStyle w:val="Zawartotabeli"/>
              <w:spacing w:line="360" w:lineRule="auto"/>
            </w:pPr>
            <w:r>
              <w:t xml:space="preserve">tel. </w:t>
            </w:r>
          </w:p>
        </w:tc>
        <w:tc>
          <w:tcPr>
            <w:tcW w:w="39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F6A6CDC" w14:textId="19FAD77B" w:rsidR="0066244B" w:rsidRDefault="0066244B" w:rsidP="003B4D3A">
            <w:pPr>
              <w:pStyle w:val="Zawartotabeli"/>
              <w:spacing w:line="360" w:lineRule="auto"/>
            </w:pPr>
            <w:r>
              <w:t>fa</w:t>
            </w:r>
            <w:r w:rsidR="00850717">
              <w:t>ks</w:t>
            </w:r>
          </w:p>
        </w:tc>
      </w:tr>
      <w:tr w:rsidR="0066244B" w14:paraId="7207030F" w14:textId="77777777" w:rsidTr="00163982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F4D0F6" w14:textId="77777777" w:rsidR="0066244B" w:rsidRDefault="0066244B" w:rsidP="003B4D3A">
            <w:pPr>
              <w:spacing w:line="360" w:lineRule="auto"/>
            </w:pPr>
            <w:r>
              <w:rPr>
                <w:rFonts w:cs="Calibri"/>
              </w:rPr>
              <w:t>E-mail</w:t>
            </w:r>
          </w:p>
        </w:tc>
        <w:tc>
          <w:tcPr>
            <w:tcW w:w="66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9014D7F" w14:textId="77777777" w:rsidR="0066244B" w:rsidRDefault="0066244B" w:rsidP="003B4D3A">
            <w:pPr>
              <w:pStyle w:val="Zawartotabeli"/>
              <w:snapToGrid w:val="0"/>
              <w:spacing w:line="360" w:lineRule="auto"/>
            </w:pPr>
          </w:p>
        </w:tc>
      </w:tr>
      <w:tr w:rsidR="0066244B" w14:paraId="0EB02B1B" w14:textId="77777777" w:rsidTr="00163982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0D554E" w14:textId="77777777" w:rsidR="0066244B" w:rsidRDefault="0066244B" w:rsidP="003B4D3A">
            <w:pPr>
              <w:pStyle w:val="Zawartotabeli"/>
              <w:spacing w:line="360" w:lineRule="auto"/>
            </w:pPr>
            <w:r>
              <w:rPr>
                <w:rFonts w:cs="Calibri"/>
              </w:rPr>
              <w:t>NIP i REGON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8E58BF" w14:textId="77777777" w:rsidR="0066244B" w:rsidRDefault="0066244B" w:rsidP="003B4D3A">
            <w:pPr>
              <w:pStyle w:val="Zawartotabeli"/>
              <w:spacing w:line="360" w:lineRule="auto"/>
            </w:pPr>
            <w:r>
              <w:t>NIP</w:t>
            </w:r>
          </w:p>
        </w:tc>
        <w:tc>
          <w:tcPr>
            <w:tcW w:w="39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3EF4ED6" w14:textId="77777777" w:rsidR="0066244B" w:rsidRDefault="0066244B" w:rsidP="003B4D3A">
            <w:pPr>
              <w:pStyle w:val="Zawartotabeli"/>
              <w:spacing w:line="360" w:lineRule="auto"/>
            </w:pPr>
            <w:r>
              <w:t>REGON</w:t>
            </w:r>
          </w:p>
        </w:tc>
      </w:tr>
      <w:tr w:rsidR="0066244B" w14:paraId="7F3BEEAD" w14:textId="77777777" w:rsidTr="00163982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72699A" w14:textId="77777777" w:rsidR="0066244B" w:rsidRDefault="0066244B" w:rsidP="003B4D3A">
            <w:pPr>
              <w:pStyle w:val="Zawartotabeli"/>
              <w:spacing w:line="360" w:lineRule="auto"/>
            </w:pPr>
            <w:r>
              <w:t xml:space="preserve">podstawa prawna działania (KRS, </w:t>
            </w:r>
            <w:proofErr w:type="spellStart"/>
            <w:r>
              <w:t>CEiDG</w:t>
            </w:r>
            <w:proofErr w:type="spellEnd"/>
            <w:r>
              <w:t>, inne)</w:t>
            </w:r>
          </w:p>
        </w:tc>
        <w:tc>
          <w:tcPr>
            <w:tcW w:w="66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B49F4AA" w14:textId="77777777" w:rsidR="0066244B" w:rsidRDefault="0066244B" w:rsidP="003B4D3A">
            <w:pPr>
              <w:pStyle w:val="Zawartotabeli"/>
              <w:snapToGrid w:val="0"/>
              <w:spacing w:line="360" w:lineRule="auto"/>
            </w:pPr>
          </w:p>
        </w:tc>
      </w:tr>
      <w:tr w:rsidR="0066244B" w14:paraId="120A4EBE" w14:textId="77777777" w:rsidTr="00163982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4069A5" w14:textId="77777777" w:rsidR="0066244B" w:rsidRDefault="0066244B" w:rsidP="003B4D3A">
            <w:pPr>
              <w:pStyle w:val="Zawartotabeli"/>
              <w:spacing w:line="360" w:lineRule="auto"/>
            </w:pPr>
            <w:r>
              <w:t xml:space="preserve">Imię i nazwisko, </w:t>
            </w:r>
            <w:r w:rsidRPr="00CC785A">
              <w:t>nr telefonu, e - mail</w:t>
            </w:r>
            <w:r>
              <w:t xml:space="preserve">  osoby wyznaczonej do kontaktów</w:t>
            </w:r>
          </w:p>
        </w:tc>
        <w:tc>
          <w:tcPr>
            <w:tcW w:w="66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721B016" w14:textId="77777777" w:rsidR="0066244B" w:rsidRDefault="0066244B" w:rsidP="003B4D3A">
            <w:pPr>
              <w:pStyle w:val="Zawartotabeli"/>
              <w:spacing w:line="360" w:lineRule="auto"/>
            </w:pPr>
            <w:r>
              <w:t>Pan/Pani ...................................................................................................</w:t>
            </w:r>
          </w:p>
          <w:p w14:paraId="626D3154" w14:textId="77777777" w:rsidR="0066244B" w:rsidRDefault="0066244B" w:rsidP="003B4D3A">
            <w:pPr>
              <w:pStyle w:val="Zawartotabeli"/>
              <w:spacing w:line="360" w:lineRule="auto"/>
            </w:pPr>
            <w:r>
              <w:t>tel. ............................................ e-mail: ...................................................</w:t>
            </w:r>
          </w:p>
        </w:tc>
      </w:tr>
      <w:tr w:rsidR="0066244B" w14:paraId="5C033099" w14:textId="77777777" w:rsidTr="00163982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07B7FBA" w14:textId="77777777" w:rsidR="0066244B" w:rsidRDefault="0066244B" w:rsidP="003B4D3A">
            <w:pPr>
              <w:pStyle w:val="Zawartotabeli"/>
              <w:spacing w:line="360" w:lineRule="auto"/>
            </w:pPr>
            <w:r>
              <w:t>Imię i nazwisko, stanowisko/funkcja osoby/osób uprawnionej /</w:t>
            </w:r>
            <w:proofErr w:type="spellStart"/>
            <w:r>
              <w:t>nych</w:t>
            </w:r>
            <w:proofErr w:type="spellEnd"/>
            <w:r>
              <w:t xml:space="preserve"> do reprezentowania Wykonawcy</w:t>
            </w:r>
          </w:p>
        </w:tc>
        <w:tc>
          <w:tcPr>
            <w:tcW w:w="66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CDFDEF6" w14:textId="77777777" w:rsidR="0066244B" w:rsidRDefault="0066244B" w:rsidP="003B4D3A">
            <w:pPr>
              <w:pStyle w:val="Zawartotabeli"/>
              <w:spacing w:line="360" w:lineRule="auto"/>
            </w:pPr>
            <w:r>
              <w:t>Pan/Pani .................................................................................................</w:t>
            </w:r>
          </w:p>
          <w:p w14:paraId="0379356C" w14:textId="77777777" w:rsidR="0066244B" w:rsidRDefault="0066244B" w:rsidP="003B4D3A">
            <w:pPr>
              <w:pStyle w:val="Zawartotabeli"/>
              <w:spacing w:line="360" w:lineRule="auto"/>
            </w:pPr>
            <w:r>
              <w:t>stanowisko/funkcja ...............................................................................</w:t>
            </w:r>
          </w:p>
        </w:tc>
      </w:tr>
      <w:tr w:rsidR="0066244B" w14:paraId="58136F40" w14:textId="77777777" w:rsidTr="00163982">
        <w:tc>
          <w:tcPr>
            <w:tcW w:w="336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16C388D" w14:textId="3A044A40" w:rsidR="0066244B" w:rsidRDefault="0066244B" w:rsidP="003B4D3A">
            <w:pPr>
              <w:pStyle w:val="Zawartotabeli"/>
              <w:spacing w:line="360" w:lineRule="auto"/>
            </w:pPr>
            <w:r>
              <w:t>Imię i nazwisko, stanowisko/funkcja osoby/osób uprawnionej /</w:t>
            </w:r>
            <w:proofErr w:type="spellStart"/>
            <w:r>
              <w:t>nych</w:t>
            </w:r>
            <w:proofErr w:type="spellEnd"/>
            <w:r>
              <w:t xml:space="preserve"> do </w:t>
            </w:r>
            <w:r w:rsidR="00E41CC5">
              <w:t>zawarcia</w:t>
            </w:r>
            <w:r>
              <w:t xml:space="preserve"> umowy</w:t>
            </w:r>
          </w:p>
        </w:tc>
        <w:tc>
          <w:tcPr>
            <w:tcW w:w="6692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14:paraId="2FC219F8" w14:textId="77777777" w:rsidR="0066244B" w:rsidRDefault="0066244B" w:rsidP="003B4D3A">
            <w:pPr>
              <w:pStyle w:val="Zawartotabeli"/>
              <w:spacing w:line="360" w:lineRule="auto"/>
            </w:pPr>
            <w:r>
              <w:t>Pan/Pani .................................................................................................</w:t>
            </w:r>
          </w:p>
          <w:p w14:paraId="446B0108" w14:textId="77777777" w:rsidR="0066244B" w:rsidRDefault="0066244B" w:rsidP="003B4D3A">
            <w:pPr>
              <w:pStyle w:val="Zawartotabeli"/>
              <w:snapToGrid w:val="0"/>
              <w:spacing w:line="360" w:lineRule="auto"/>
            </w:pPr>
            <w:r>
              <w:t>stanowisko/funkcja ...............................................................................</w:t>
            </w:r>
          </w:p>
        </w:tc>
      </w:tr>
    </w:tbl>
    <w:p w14:paraId="37E338B7" w14:textId="77777777" w:rsidR="00510A39" w:rsidRDefault="00510A39" w:rsidP="0066244B">
      <w:pPr>
        <w:pStyle w:val="Tekstpodstawowy"/>
        <w:autoSpaceDE w:val="0"/>
        <w:rPr>
          <w:rFonts w:cs="Calibri"/>
          <w:b/>
          <w:bCs/>
        </w:rPr>
      </w:pPr>
    </w:p>
    <w:p w14:paraId="7C9FDC96" w14:textId="3D4B75DD" w:rsidR="0066244B" w:rsidRDefault="008E6D8F" w:rsidP="0066244B">
      <w:pPr>
        <w:pStyle w:val="Tekstpodstawowy"/>
        <w:autoSpaceDE w:val="0"/>
      </w:pPr>
      <w:r>
        <w:rPr>
          <w:rFonts w:cs="Calibri"/>
          <w:b/>
          <w:bCs/>
        </w:rPr>
        <w:t>B</w:t>
      </w:r>
      <w:r w:rsidR="0066244B">
        <w:rPr>
          <w:rFonts w:cs="Calibri"/>
          <w:b/>
          <w:bCs/>
        </w:rPr>
        <w:t>. Zobowiązanie Wykonawcy</w:t>
      </w:r>
    </w:p>
    <w:p w14:paraId="4CFEECC1" w14:textId="7628415E" w:rsidR="00AE5E8D" w:rsidRPr="00BD505F" w:rsidRDefault="0066244B" w:rsidP="00AE5E8D">
      <w:pPr>
        <w:tabs>
          <w:tab w:val="left" w:pos="21362"/>
        </w:tabs>
        <w:spacing w:after="0" w:line="276" w:lineRule="auto"/>
        <w:jc w:val="both"/>
        <w:rPr>
          <w:rFonts w:eastAsia="Times New Roman"/>
        </w:rPr>
      </w:pPr>
      <w:r w:rsidRPr="00D830FB">
        <w:rPr>
          <w:rFonts w:eastAsia="Times New Roman"/>
        </w:rPr>
        <w:t xml:space="preserve">W odpowiedzi na ogłoszenie o zamówieniu publicznym prowadzonym w trybie </w:t>
      </w:r>
      <w:r w:rsidR="005F7CCE" w:rsidRPr="00D830FB">
        <w:rPr>
          <w:rFonts w:eastAsia="Times New Roman"/>
        </w:rPr>
        <w:t>podstawowym</w:t>
      </w:r>
      <w:r w:rsidRPr="00D830FB">
        <w:rPr>
          <w:rFonts w:eastAsia="Times New Roman"/>
        </w:rPr>
        <w:t xml:space="preserve"> </w:t>
      </w:r>
      <w:r w:rsidRPr="00D830FB">
        <w:rPr>
          <w:rFonts w:eastAsia="Times New Roman"/>
          <w:bCs/>
        </w:rPr>
        <w:t>na</w:t>
      </w:r>
      <w:r w:rsidR="009B6FB5" w:rsidRPr="00D830FB">
        <w:rPr>
          <w:rFonts w:eastAsia="Times New Roman"/>
          <w:bCs/>
        </w:rPr>
        <w:t xml:space="preserve"> realizację z</w:t>
      </w:r>
      <w:r w:rsidR="00AE5E8D">
        <w:rPr>
          <w:rFonts w:eastAsia="Times New Roman"/>
          <w:bCs/>
        </w:rPr>
        <w:t>a</w:t>
      </w:r>
      <w:r w:rsidR="001735A9">
        <w:rPr>
          <w:rFonts w:eastAsia="Times New Roman"/>
          <w:bCs/>
        </w:rPr>
        <w:t>dania</w:t>
      </w:r>
      <w:r w:rsidR="009B6FB5" w:rsidRPr="00D830FB">
        <w:rPr>
          <w:rFonts w:eastAsia="Times New Roman"/>
          <w:bCs/>
        </w:rPr>
        <w:t xml:space="preserve"> pn</w:t>
      </w:r>
      <w:r w:rsidR="009B6FB5" w:rsidRPr="008A5EE1">
        <w:rPr>
          <w:rFonts w:eastAsia="Times New Roman"/>
          <w:bCs/>
        </w:rPr>
        <w:t>.</w:t>
      </w:r>
      <w:r w:rsidR="00C06F37">
        <w:rPr>
          <w:rFonts w:eastAsia="Times New Roman"/>
          <w:bCs/>
        </w:rPr>
        <w:t xml:space="preserve"> </w:t>
      </w:r>
      <w:bookmarkStart w:id="0" w:name="_Hlk66787495"/>
      <w:bookmarkStart w:id="1" w:name="_Hlk102992276"/>
      <w:r w:rsidR="00BD505F" w:rsidRPr="00BD505F">
        <w:rPr>
          <w:b/>
          <w:bCs/>
        </w:rPr>
        <w:t>Remont drogi powiatowej nr 1389K relacji Rzepiennik Biskupi – Turza-Moszczenica w km 3+320 do km 3+750 w miejscowości Turza, Powiat tarnowski</w:t>
      </w:r>
      <w:r w:rsidR="00BD505F">
        <w:rPr>
          <w:b/>
          <w:bCs/>
        </w:rPr>
        <w:t>.</w:t>
      </w:r>
    </w:p>
    <w:bookmarkEnd w:id="0"/>
    <w:bookmarkEnd w:id="1"/>
    <w:p w14:paraId="7AC6738E" w14:textId="77777777" w:rsidR="00E41CC5" w:rsidRDefault="00E41CC5" w:rsidP="00E41CC5">
      <w:pPr>
        <w:tabs>
          <w:tab w:val="left" w:pos="851"/>
        </w:tabs>
        <w:suppressAutoHyphens w:val="0"/>
        <w:autoSpaceDN/>
        <w:spacing w:after="0"/>
        <w:ind w:left="284"/>
        <w:jc w:val="both"/>
        <w:textAlignment w:val="auto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2CF61908" w14:textId="77777777" w:rsidR="009655AA" w:rsidRDefault="009655AA" w:rsidP="009655AA">
      <w:pPr>
        <w:tabs>
          <w:tab w:val="left" w:pos="21362"/>
        </w:tabs>
        <w:spacing w:after="0" w:line="360" w:lineRule="auto"/>
        <w:jc w:val="both"/>
      </w:pPr>
      <w:r>
        <w:t>1)  Zobowiązuję/my się wykonać zamówienie za cenę: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75"/>
        <w:gridCol w:w="7654"/>
      </w:tblGrid>
      <w:tr w:rsidR="009655AA" w14:paraId="3B4CA8DE" w14:textId="77777777" w:rsidTr="007D6715">
        <w:tc>
          <w:tcPr>
            <w:tcW w:w="14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2B2544" w14:textId="77777777" w:rsidR="009655AA" w:rsidRDefault="009655AA" w:rsidP="007D6715">
            <w:pPr>
              <w:pStyle w:val="Zawartotabeli"/>
              <w:spacing w:line="360" w:lineRule="auto"/>
              <w:jc w:val="both"/>
            </w:pPr>
            <w:r>
              <w:t>Cena netto</w:t>
            </w:r>
          </w:p>
        </w:tc>
        <w:tc>
          <w:tcPr>
            <w:tcW w:w="76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A4187FB" w14:textId="77777777" w:rsidR="009655AA" w:rsidRDefault="009655AA" w:rsidP="007D6715">
            <w:pPr>
              <w:pStyle w:val="Zawartotabeli"/>
              <w:spacing w:line="360" w:lineRule="auto"/>
              <w:jc w:val="both"/>
            </w:pPr>
          </w:p>
          <w:p w14:paraId="2F0A7FC7" w14:textId="77777777" w:rsidR="009655AA" w:rsidRDefault="009655AA" w:rsidP="007D6715">
            <w:pPr>
              <w:pStyle w:val="Zawartotabeli"/>
              <w:spacing w:line="360" w:lineRule="auto"/>
              <w:jc w:val="both"/>
            </w:pPr>
            <w:r>
              <w:t>............................................... zł</w:t>
            </w:r>
          </w:p>
          <w:p w14:paraId="40D4B5BB" w14:textId="77777777" w:rsidR="009655AA" w:rsidRDefault="009655AA" w:rsidP="007D6715">
            <w:pPr>
              <w:pStyle w:val="Zawartotabeli"/>
              <w:spacing w:line="360" w:lineRule="auto"/>
              <w:jc w:val="both"/>
            </w:pPr>
            <w:r>
              <w:lastRenderedPageBreak/>
              <w:t>słownie: ...........................................................................................złotych</w:t>
            </w:r>
          </w:p>
        </w:tc>
      </w:tr>
      <w:tr w:rsidR="009655AA" w14:paraId="0BAAE55F" w14:textId="77777777" w:rsidTr="007D6715">
        <w:tc>
          <w:tcPr>
            <w:tcW w:w="14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6F70FA3" w14:textId="77777777" w:rsidR="009655AA" w:rsidRDefault="009655AA" w:rsidP="007D6715">
            <w:pPr>
              <w:pStyle w:val="Zawartotabeli"/>
              <w:spacing w:line="360" w:lineRule="auto"/>
            </w:pPr>
            <w:r>
              <w:lastRenderedPageBreak/>
              <w:t xml:space="preserve">Podatek VAT  ……….%                    </w:t>
            </w:r>
          </w:p>
        </w:tc>
        <w:tc>
          <w:tcPr>
            <w:tcW w:w="7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F1FA287" w14:textId="77777777" w:rsidR="009655AA" w:rsidRDefault="009655AA" w:rsidP="007D6715">
            <w:pPr>
              <w:pStyle w:val="Zawartotabeli"/>
              <w:spacing w:line="360" w:lineRule="auto"/>
              <w:jc w:val="both"/>
            </w:pPr>
            <w:r>
              <w:t>............................................... zł</w:t>
            </w:r>
          </w:p>
        </w:tc>
      </w:tr>
      <w:tr w:rsidR="009655AA" w14:paraId="06E9E31E" w14:textId="77777777" w:rsidTr="007D6715">
        <w:tc>
          <w:tcPr>
            <w:tcW w:w="14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2E1633" w14:textId="77777777" w:rsidR="009655AA" w:rsidRDefault="009655AA" w:rsidP="007D6715">
            <w:pPr>
              <w:pStyle w:val="Zawartotabeli"/>
              <w:spacing w:line="360" w:lineRule="auto"/>
              <w:jc w:val="both"/>
            </w:pPr>
            <w:r>
              <w:t>Cena brutto</w:t>
            </w:r>
          </w:p>
        </w:tc>
        <w:tc>
          <w:tcPr>
            <w:tcW w:w="7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1166E35" w14:textId="77777777" w:rsidR="009655AA" w:rsidRDefault="009655AA" w:rsidP="007D6715">
            <w:pPr>
              <w:pStyle w:val="Zawartotabeli"/>
              <w:spacing w:line="360" w:lineRule="auto"/>
              <w:jc w:val="both"/>
            </w:pPr>
          </w:p>
          <w:p w14:paraId="748EAC43" w14:textId="77777777" w:rsidR="009655AA" w:rsidRDefault="009655AA" w:rsidP="007D6715">
            <w:pPr>
              <w:pStyle w:val="Zawartotabeli"/>
              <w:spacing w:line="360" w:lineRule="auto"/>
              <w:jc w:val="both"/>
            </w:pPr>
            <w:r>
              <w:t>............................................... zł</w:t>
            </w:r>
          </w:p>
          <w:p w14:paraId="20736B58" w14:textId="77777777" w:rsidR="009655AA" w:rsidRDefault="009655AA" w:rsidP="007D6715">
            <w:pPr>
              <w:pStyle w:val="Zawartotabeli"/>
              <w:spacing w:line="360" w:lineRule="auto"/>
              <w:jc w:val="both"/>
            </w:pPr>
            <w:r>
              <w:t>słownie: ...........................................................................................złotych</w:t>
            </w:r>
          </w:p>
        </w:tc>
      </w:tr>
    </w:tbl>
    <w:p w14:paraId="55BAA8B3" w14:textId="77777777" w:rsidR="009655AA" w:rsidRDefault="009655AA" w:rsidP="009655AA">
      <w:pPr>
        <w:pStyle w:val="Tekstpodstawowy"/>
        <w:tabs>
          <w:tab w:val="left" w:pos="284"/>
        </w:tabs>
        <w:spacing w:after="0" w:line="360" w:lineRule="auto"/>
      </w:pPr>
      <w:r>
        <w:t>2) Na przedmiot zamówienia udzielam/y następującego okresu gwarancji jakości i rękojmi na wady :</w:t>
      </w:r>
    </w:p>
    <w:tbl>
      <w:tblPr>
        <w:tblW w:w="0" w:type="auto"/>
        <w:tblInd w:w="8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80"/>
        <w:gridCol w:w="4254"/>
      </w:tblGrid>
      <w:tr w:rsidR="009655AA" w14:paraId="5836A3C0" w14:textId="77777777" w:rsidTr="007D6715">
        <w:tc>
          <w:tcPr>
            <w:tcW w:w="3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E6BAB5" w14:textId="77777777" w:rsidR="009655AA" w:rsidRDefault="009655AA" w:rsidP="007D6715">
            <w:pPr>
              <w:pStyle w:val="Zawartotabeli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Okres gwarancji i rękojmi </w:t>
            </w:r>
          </w:p>
          <w:p w14:paraId="5295B03B" w14:textId="77777777" w:rsidR="009655AA" w:rsidRDefault="009655AA" w:rsidP="007D6715">
            <w:pPr>
              <w:pStyle w:val="Zawartotabeli"/>
              <w:spacing w:line="360" w:lineRule="auto"/>
              <w:jc w:val="center"/>
            </w:pPr>
            <w:r>
              <w:rPr>
                <w:b/>
                <w:bCs/>
              </w:rPr>
              <w:t>w miesiącach</w:t>
            </w:r>
          </w:p>
        </w:tc>
        <w:tc>
          <w:tcPr>
            <w:tcW w:w="42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96B8A6" w14:textId="77777777" w:rsidR="009655AA" w:rsidRDefault="009655AA" w:rsidP="007D6715">
            <w:pPr>
              <w:pStyle w:val="Zawartotabeli"/>
              <w:spacing w:line="360" w:lineRule="auto"/>
              <w:ind w:left="720"/>
              <w:jc w:val="center"/>
            </w:pPr>
            <w:r>
              <w:rPr>
                <w:b/>
                <w:bCs/>
              </w:rPr>
              <w:t>Właściwe zaznaczyć znakiem "X"</w:t>
            </w:r>
          </w:p>
        </w:tc>
      </w:tr>
      <w:tr w:rsidR="009655AA" w14:paraId="7E74359E" w14:textId="77777777" w:rsidTr="007D6715">
        <w:tc>
          <w:tcPr>
            <w:tcW w:w="3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34E8B9" w14:textId="77777777" w:rsidR="009655AA" w:rsidRPr="000906F6" w:rsidRDefault="009655AA" w:rsidP="007D6715">
            <w:pPr>
              <w:pStyle w:val="Zawartotabel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36</w:t>
            </w:r>
            <w:r w:rsidRPr="000906F6">
              <w:rPr>
                <w:rFonts w:cs="Calibri"/>
                <w:sz w:val="20"/>
                <w:szCs w:val="20"/>
              </w:rPr>
              <w:t xml:space="preserve"> </w:t>
            </w:r>
          </w:p>
          <w:p w14:paraId="5FD0D13B" w14:textId="77777777" w:rsidR="009655AA" w:rsidRPr="000906F6" w:rsidRDefault="009655AA" w:rsidP="007D6715">
            <w:pPr>
              <w:pStyle w:val="Zawartotabeli"/>
              <w:jc w:val="center"/>
            </w:pPr>
            <w:r w:rsidRPr="000906F6">
              <w:rPr>
                <w:rFonts w:cs="Calibri"/>
                <w:sz w:val="20"/>
                <w:szCs w:val="20"/>
              </w:rPr>
              <w:t xml:space="preserve"> (minimalny wymagany okres gwarancji             i rękojmi)</w:t>
            </w:r>
          </w:p>
        </w:tc>
        <w:tc>
          <w:tcPr>
            <w:tcW w:w="42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F79DF9" w14:textId="77777777" w:rsidR="009655AA" w:rsidRDefault="009655AA" w:rsidP="007D6715">
            <w:pPr>
              <w:pStyle w:val="Zawartotabeli"/>
              <w:snapToGrid w:val="0"/>
              <w:spacing w:line="360" w:lineRule="auto"/>
              <w:ind w:left="720"/>
              <w:jc w:val="center"/>
              <w:rPr>
                <w:sz w:val="18"/>
                <w:szCs w:val="18"/>
              </w:rPr>
            </w:pPr>
          </w:p>
        </w:tc>
      </w:tr>
      <w:tr w:rsidR="009655AA" w14:paraId="546A323D" w14:textId="77777777" w:rsidTr="007D6715">
        <w:tc>
          <w:tcPr>
            <w:tcW w:w="3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39D846" w14:textId="77777777" w:rsidR="009655AA" w:rsidRPr="000906F6" w:rsidRDefault="009655AA" w:rsidP="007D6715">
            <w:pPr>
              <w:pStyle w:val="Zawartotabeli"/>
              <w:spacing w:line="276" w:lineRule="auto"/>
              <w:jc w:val="center"/>
            </w:pPr>
            <w:r>
              <w:rPr>
                <w:rFonts w:cs="Calibri"/>
                <w:sz w:val="20"/>
                <w:szCs w:val="20"/>
              </w:rPr>
              <w:t>48</w:t>
            </w:r>
          </w:p>
        </w:tc>
        <w:tc>
          <w:tcPr>
            <w:tcW w:w="42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2AC23C" w14:textId="77777777" w:rsidR="009655AA" w:rsidRDefault="009655AA" w:rsidP="007D6715">
            <w:pPr>
              <w:pStyle w:val="Zawartotabeli"/>
              <w:snapToGrid w:val="0"/>
              <w:spacing w:line="360" w:lineRule="auto"/>
              <w:ind w:left="720"/>
              <w:jc w:val="center"/>
            </w:pPr>
          </w:p>
        </w:tc>
      </w:tr>
      <w:tr w:rsidR="009655AA" w14:paraId="1379E6D4" w14:textId="77777777" w:rsidTr="007D6715">
        <w:tc>
          <w:tcPr>
            <w:tcW w:w="3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164214" w14:textId="77777777" w:rsidR="009655AA" w:rsidRPr="000906F6" w:rsidRDefault="009655AA" w:rsidP="007D6715">
            <w:pPr>
              <w:pStyle w:val="Zawartotabeli"/>
              <w:spacing w:line="276" w:lineRule="auto"/>
              <w:jc w:val="center"/>
            </w:pPr>
            <w:r>
              <w:rPr>
                <w:rFonts w:cs="Calibri"/>
                <w:sz w:val="20"/>
                <w:szCs w:val="20"/>
              </w:rPr>
              <w:t>60</w:t>
            </w:r>
          </w:p>
        </w:tc>
        <w:tc>
          <w:tcPr>
            <w:tcW w:w="42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F1ACAB" w14:textId="77777777" w:rsidR="009655AA" w:rsidRDefault="009655AA" w:rsidP="007D6715">
            <w:pPr>
              <w:pStyle w:val="Zawartotabeli"/>
              <w:snapToGrid w:val="0"/>
              <w:spacing w:line="360" w:lineRule="auto"/>
              <w:ind w:left="720"/>
              <w:jc w:val="center"/>
            </w:pPr>
          </w:p>
        </w:tc>
      </w:tr>
    </w:tbl>
    <w:p w14:paraId="46990A2A" w14:textId="77777777" w:rsidR="009655AA" w:rsidRDefault="009655AA" w:rsidP="009655AA">
      <w:pPr>
        <w:pStyle w:val="Tekstpodstawowy"/>
        <w:tabs>
          <w:tab w:val="left" w:pos="285"/>
        </w:tabs>
        <w:spacing w:line="360" w:lineRule="auto"/>
        <w:rPr>
          <w:b/>
          <w:bCs/>
        </w:rPr>
      </w:pPr>
      <w:r>
        <w:t xml:space="preserve">3) Zobowiązuję/my się wykonać zamówienie w terminie do </w:t>
      </w:r>
      <w:r w:rsidRPr="005F7CCE">
        <w:rPr>
          <w:b/>
          <w:bCs/>
        </w:rPr>
        <w:t xml:space="preserve">: </w:t>
      </w:r>
      <w:r>
        <w:rPr>
          <w:b/>
          <w:bCs/>
        </w:rPr>
        <w:t>6 miesięcy od daty zawarcia umowy</w:t>
      </w:r>
      <w:r w:rsidRPr="000906F6">
        <w:rPr>
          <w:b/>
          <w:bCs/>
        </w:rPr>
        <w:t>.</w:t>
      </w:r>
    </w:p>
    <w:p w14:paraId="7827BB1B" w14:textId="77777777" w:rsidR="009655AA" w:rsidRPr="0099167E" w:rsidRDefault="009655AA" w:rsidP="009655AA">
      <w:pPr>
        <w:pStyle w:val="Tekstpodstawowy"/>
        <w:tabs>
          <w:tab w:val="left" w:pos="285"/>
        </w:tabs>
        <w:spacing w:line="360" w:lineRule="auto"/>
        <w:rPr>
          <w:b/>
          <w:bCs/>
        </w:rPr>
      </w:pPr>
      <w:r>
        <w:t>4)</w:t>
      </w:r>
      <w:r>
        <w:rPr>
          <w:b/>
          <w:bCs/>
        </w:rPr>
        <w:t xml:space="preserve"> </w:t>
      </w:r>
      <w:r>
        <w:rPr>
          <w:rFonts w:cs="Arial"/>
          <w:szCs w:val="22"/>
        </w:rPr>
        <w:t>Informuję/my, że wadium:</w:t>
      </w:r>
    </w:p>
    <w:p w14:paraId="2741F073" w14:textId="77777777" w:rsidR="009655AA" w:rsidRDefault="009655AA" w:rsidP="009655AA">
      <w:pPr>
        <w:pStyle w:val="Tekstpodstawowy"/>
        <w:numPr>
          <w:ilvl w:val="0"/>
          <w:numId w:val="23"/>
        </w:numPr>
        <w:tabs>
          <w:tab w:val="left" w:pos="510"/>
        </w:tabs>
        <w:spacing w:after="0" w:line="360" w:lineRule="auto"/>
        <w:ind w:left="567" w:hanging="340"/>
      </w:pPr>
      <w:r>
        <w:rPr>
          <w:rFonts w:cs="Arial"/>
          <w:szCs w:val="22"/>
        </w:rPr>
        <w:t>w kwocie .........................................   zostało wniesione w dniu ...........................................</w:t>
      </w:r>
    </w:p>
    <w:p w14:paraId="27B22626" w14:textId="77777777" w:rsidR="009655AA" w:rsidRDefault="009655AA" w:rsidP="009655AA">
      <w:pPr>
        <w:pStyle w:val="Tekstpodstawowy"/>
        <w:numPr>
          <w:ilvl w:val="0"/>
          <w:numId w:val="23"/>
        </w:numPr>
        <w:tabs>
          <w:tab w:val="left" w:pos="510"/>
        </w:tabs>
        <w:spacing w:after="0" w:line="360" w:lineRule="auto"/>
        <w:ind w:left="567" w:hanging="340"/>
      </w:pPr>
      <w:r>
        <w:rPr>
          <w:rFonts w:cs="Arial"/>
          <w:szCs w:val="22"/>
        </w:rPr>
        <w:t>w formie .................................................................................................................................</w:t>
      </w:r>
    </w:p>
    <w:p w14:paraId="5A669885" w14:textId="77777777" w:rsidR="009655AA" w:rsidRPr="00E41CC5" w:rsidRDefault="009655AA" w:rsidP="00E41CC5">
      <w:pPr>
        <w:tabs>
          <w:tab w:val="left" w:pos="851"/>
        </w:tabs>
        <w:suppressAutoHyphens w:val="0"/>
        <w:autoSpaceDN/>
        <w:spacing w:after="0"/>
        <w:ind w:left="284"/>
        <w:jc w:val="both"/>
        <w:textAlignment w:val="auto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2147FC9A" w14:textId="30100D7A" w:rsidR="002B24F9" w:rsidRPr="002B24F9" w:rsidRDefault="000A76EF" w:rsidP="000A76EF">
      <w:pPr>
        <w:pStyle w:val="Tekstpodstawowy"/>
        <w:tabs>
          <w:tab w:val="left" w:pos="288"/>
        </w:tabs>
        <w:spacing w:line="360" w:lineRule="auto"/>
      </w:pPr>
      <w:r>
        <w:rPr>
          <w:b/>
          <w:bCs/>
        </w:rPr>
        <w:t xml:space="preserve">C.  </w:t>
      </w:r>
      <w:r w:rsidR="002B24F9">
        <w:rPr>
          <w:b/>
          <w:bCs/>
        </w:rPr>
        <w:t>Oświadczenia Wykonawcy:</w:t>
      </w:r>
    </w:p>
    <w:p w14:paraId="21BB9576" w14:textId="72CBCCF7" w:rsidR="0066244B" w:rsidRDefault="0066244B" w:rsidP="00E41CC5">
      <w:pPr>
        <w:pStyle w:val="Tekstpodstawowy"/>
        <w:numPr>
          <w:ilvl w:val="0"/>
          <w:numId w:val="43"/>
        </w:numPr>
        <w:tabs>
          <w:tab w:val="left" w:pos="288"/>
        </w:tabs>
        <w:spacing w:after="0" w:line="360" w:lineRule="auto"/>
      </w:pPr>
      <w:r>
        <w:rPr>
          <w:b/>
          <w:bCs/>
        </w:rPr>
        <w:t>Oświadczam</w:t>
      </w:r>
      <w:r w:rsidR="009041EC">
        <w:rPr>
          <w:b/>
          <w:bCs/>
        </w:rPr>
        <w:t>/y</w:t>
      </w:r>
      <w:r>
        <w:rPr>
          <w:b/>
          <w:bCs/>
        </w:rPr>
        <w:t>, że:</w:t>
      </w:r>
    </w:p>
    <w:p w14:paraId="34618165" w14:textId="4999CB4A" w:rsidR="0066244B" w:rsidRPr="00536FA0" w:rsidRDefault="0066244B" w:rsidP="00E41CC5">
      <w:pPr>
        <w:widowControl w:val="0"/>
        <w:numPr>
          <w:ilvl w:val="0"/>
          <w:numId w:val="17"/>
        </w:numPr>
        <w:autoSpaceDE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</w:rPr>
      </w:pPr>
      <w:r w:rsidRPr="00536FA0">
        <w:rPr>
          <w:rFonts w:asciiTheme="minorHAnsi" w:hAnsiTheme="minorHAnsi" w:cstheme="minorHAnsi"/>
          <w:color w:val="000000"/>
          <w:highlight w:val="white"/>
        </w:rPr>
        <w:t xml:space="preserve">cena ma charakter </w:t>
      </w:r>
      <w:r w:rsidR="004E5D0A">
        <w:rPr>
          <w:rFonts w:asciiTheme="minorHAnsi" w:hAnsiTheme="minorHAnsi" w:cstheme="minorHAnsi"/>
          <w:color w:val="000000"/>
          <w:highlight w:val="white"/>
        </w:rPr>
        <w:t>kosz</w:t>
      </w:r>
      <w:r w:rsidR="00D97414">
        <w:rPr>
          <w:rFonts w:asciiTheme="minorHAnsi" w:hAnsiTheme="minorHAnsi" w:cstheme="minorHAnsi"/>
          <w:color w:val="000000"/>
          <w:highlight w:val="white"/>
        </w:rPr>
        <w:t>t</w:t>
      </w:r>
      <w:r w:rsidR="004E5D0A">
        <w:rPr>
          <w:rFonts w:asciiTheme="minorHAnsi" w:hAnsiTheme="minorHAnsi" w:cstheme="minorHAnsi"/>
          <w:color w:val="000000"/>
          <w:highlight w:val="white"/>
        </w:rPr>
        <w:t>orysowy</w:t>
      </w:r>
      <w:r w:rsidRPr="00536FA0">
        <w:rPr>
          <w:rFonts w:asciiTheme="minorHAnsi" w:hAnsiTheme="minorHAnsi" w:cstheme="minorHAnsi"/>
          <w:color w:val="000000"/>
          <w:highlight w:val="white"/>
        </w:rPr>
        <w:t xml:space="preserve"> i uwzględnia wszelkie koszty związane z wykonaniem zamówienia zgodnie z wymogami określonymi przez Zamawiającego w SWZ;</w:t>
      </w:r>
    </w:p>
    <w:p w14:paraId="1BADDC01" w14:textId="77777777" w:rsidR="0066244B" w:rsidRPr="00536FA0" w:rsidRDefault="0066244B" w:rsidP="00E41CC5">
      <w:pPr>
        <w:widowControl w:val="0"/>
        <w:numPr>
          <w:ilvl w:val="0"/>
          <w:numId w:val="17"/>
        </w:numPr>
        <w:autoSpaceDE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</w:rPr>
      </w:pPr>
      <w:r w:rsidRPr="00536FA0">
        <w:rPr>
          <w:rFonts w:asciiTheme="minorHAnsi" w:hAnsiTheme="minorHAnsi" w:cstheme="minorHAnsi"/>
          <w:color w:val="000000"/>
          <w:highlight w:val="white"/>
        </w:rPr>
        <w:t>zapoznaliśmy się ze Specyfikacją Warunków Zamówienia wraz z załącznikami i nie wnosimy do niej żadnych zastrzeżeń; tym samym zobowiązujemy się do spełnienia zawartych w niej postanowień;</w:t>
      </w:r>
    </w:p>
    <w:p w14:paraId="77DDE3CF" w14:textId="77777777" w:rsidR="0066244B" w:rsidRPr="00536FA0" w:rsidRDefault="0066244B" w:rsidP="00E41CC5">
      <w:pPr>
        <w:widowControl w:val="0"/>
        <w:numPr>
          <w:ilvl w:val="0"/>
          <w:numId w:val="17"/>
        </w:numPr>
        <w:autoSpaceDE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</w:rPr>
      </w:pPr>
      <w:r w:rsidRPr="00536FA0">
        <w:rPr>
          <w:rFonts w:asciiTheme="minorHAnsi" w:hAnsiTheme="minorHAnsi" w:cstheme="minorHAnsi"/>
          <w:color w:val="000000"/>
          <w:highlight w:val="white"/>
        </w:rPr>
        <w:t>zapoznaliśmy się i akceptujemy bez zastrzeżeń wzór umowy;</w:t>
      </w:r>
    </w:p>
    <w:p w14:paraId="4A731219" w14:textId="3AE0DFC3" w:rsidR="0066244B" w:rsidRPr="00C66C39" w:rsidRDefault="0066244B" w:rsidP="00E41CC5">
      <w:pPr>
        <w:widowControl w:val="0"/>
        <w:numPr>
          <w:ilvl w:val="0"/>
          <w:numId w:val="17"/>
        </w:numPr>
        <w:autoSpaceDE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FF0000"/>
        </w:rPr>
      </w:pPr>
      <w:r w:rsidRPr="00536FA0">
        <w:rPr>
          <w:rFonts w:asciiTheme="minorHAnsi" w:hAnsiTheme="minorHAnsi" w:cstheme="minorHAnsi"/>
          <w:color w:val="000000"/>
          <w:highlight w:val="white"/>
        </w:rPr>
        <w:t xml:space="preserve">uważamy się za związanych niniejszą ofertą na czas wskazany w Specyfikacji Warunków Zamówienia, tj. </w:t>
      </w:r>
      <w:r w:rsidR="004E5D0A">
        <w:rPr>
          <w:rFonts w:asciiTheme="minorHAnsi" w:hAnsiTheme="minorHAnsi" w:cstheme="minorHAnsi"/>
          <w:b/>
          <w:bCs/>
          <w:color w:val="000000"/>
          <w:highlight w:val="white"/>
        </w:rPr>
        <w:t>30</w:t>
      </w:r>
      <w:r w:rsidRPr="00536FA0">
        <w:rPr>
          <w:rFonts w:asciiTheme="minorHAnsi" w:hAnsiTheme="minorHAnsi" w:cstheme="minorHAnsi"/>
          <w:b/>
          <w:bCs/>
          <w:color w:val="000000"/>
          <w:highlight w:val="white"/>
        </w:rPr>
        <w:t xml:space="preserve"> dni</w:t>
      </w:r>
      <w:r w:rsidRPr="00536FA0">
        <w:rPr>
          <w:rFonts w:asciiTheme="minorHAnsi" w:hAnsiTheme="minorHAnsi" w:cstheme="minorHAnsi"/>
          <w:color w:val="000000"/>
          <w:highlight w:val="white"/>
        </w:rPr>
        <w:t xml:space="preserve"> od upływu terminu składania ofert</w:t>
      </w:r>
      <w:r w:rsidR="00536FA0" w:rsidRPr="00536FA0">
        <w:rPr>
          <w:rFonts w:asciiTheme="minorHAnsi" w:hAnsiTheme="minorHAnsi" w:cstheme="minorHAnsi"/>
          <w:color w:val="000000"/>
          <w:highlight w:val="white"/>
        </w:rPr>
        <w:t xml:space="preserve"> </w:t>
      </w:r>
      <w:r w:rsidR="009B6FB5">
        <w:rPr>
          <w:rFonts w:asciiTheme="minorHAnsi" w:hAnsiTheme="minorHAnsi" w:cstheme="minorHAnsi"/>
          <w:color w:val="000000"/>
        </w:rPr>
        <w:t>określonego w SWZ.</w:t>
      </w:r>
    </w:p>
    <w:p w14:paraId="3B8A21A6" w14:textId="404DAADA" w:rsidR="0066244B" w:rsidRPr="00536FA0" w:rsidRDefault="0066244B" w:rsidP="00E41CC5">
      <w:pPr>
        <w:widowControl w:val="0"/>
        <w:numPr>
          <w:ilvl w:val="0"/>
          <w:numId w:val="17"/>
        </w:numPr>
        <w:autoSpaceDE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</w:rPr>
      </w:pPr>
      <w:r w:rsidRPr="00536FA0">
        <w:rPr>
          <w:rFonts w:asciiTheme="minorHAnsi" w:hAnsiTheme="minorHAnsi" w:cstheme="minorHAnsi"/>
          <w:color w:val="000000"/>
          <w:highlight w:val="white"/>
        </w:rPr>
        <w:t xml:space="preserve">zobowiązujemy się w przypadku wyboru naszej oferty do zawarcia umowy zgodnej z niniejszą ofertą, </w:t>
      </w:r>
      <w:r w:rsidR="00C06F37">
        <w:rPr>
          <w:rFonts w:asciiTheme="minorHAnsi" w:hAnsiTheme="minorHAnsi" w:cstheme="minorHAnsi"/>
          <w:color w:val="000000"/>
          <w:highlight w:val="white"/>
        </w:rPr>
        <w:t xml:space="preserve">             </w:t>
      </w:r>
      <w:r w:rsidRPr="00536FA0">
        <w:rPr>
          <w:rFonts w:asciiTheme="minorHAnsi" w:hAnsiTheme="minorHAnsi" w:cstheme="minorHAnsi"/>
          <w:color w:val="000000"/>
          <w:highlight w:val="white"/>
        </w:rPr>
        <w:t>na warunkach określonych w Specyfikacji Warunków Zamówienia, w miejscu</w:t>
      </w:r>
      <w:r w:rsidR="00364F76">
        <w:rPr>
          <w:rFonts w:asciiTheme="minorHAnsi" w:hAnsiTheme="minorHAnsi" w:cstheme="minorHAnsi"/>
          <w:color w:val="000000"/>
          <w:highlight w:val="white"/>
        </w:rPr>
        <w:t xml:space="preserve"> </w:t>
      </w:r>
      <w:r w:rsidRPr="00536FA0">
        <w:rPr>
          <w:rFonts w:asciiTheme="minorHAnsi" w:hAnsiTheme="minorHAnsi" w:cstheme="minorHAnsi"/>
          <w:color w:val="000000"/>
          <w:highlight w:val="white"/>
        </w:rPr>
        <w:t>i terminie wyznaczonym przez Zamawiającego;</w:t>
      </w:r>
    </w:p>
    <w:p w14:paraId="25E971F9" w14:textId="1788546A" w:rsidR="00C75E2A" w:rsidRPr="0096000A" w:rsidRDefault="0066244B" w:rsidP="00E41CC5">
      <w:pPr>
        <w:widowControl w:val="0"/>
        <w:numPr>
          <w:ilvl w:val="0"/>
          <w:numId w:val="17"/>
        </w:numPr>
        <w:autoSpaceDE w:val="0"/>
        <w:autoSpaceDN/>
        <w:spacing w:after="0" w:line="360" w:lineRule="auto"/>
        <w:jc w:val="both"/>
        <w:textAlignment w:val="auto"/>
        <w:rPr>
          <w:rFonts w:asciiTheme="minorHAnsi" w:hAnsiTheme="minorHAnsi" w:cstheme="minorHAnsi"/>
        </w:rPr>
      </w:pPr>
      <w:r w:rsidRPr="00536FA0">
        <w:rPr>
          <w:rFonts w:asciiTheme="minorHAnsi" w:hAnsiTheme="minorHAnsi" w:cstheme="minorHAnsi"/>
          <w:highlight w:val="white"/>
        </w:rPr>
        <w:t>akceptujemy warunki płatności określone przez Zamawiającego.</w:t>
      </w:r>
    </w:p>
    <w:p w14:paraId="68792C07" w14:textId="28C7D54C" w:rsidR="0066244B" w:rsidRDefault="0066244B" w:rsidP="002B24F9">
      <w:pPr>
        <w:pStyle w:val="Akapitzlist"/>
        <w:widowControl w:val="0"/>
        <w:numPr>
          <w:ilvl w:val="0"/>
          <w:numId w:val="43"/>
        </w:numPr>
        <w:tabs>
          <w:tab w:val="left" w:pos="225"/>
        </w:tabs>
        <w:autoSpaceDE w:val="0"/>
        <w:autoSpaceDN/>
        <w:spacing w:after="0" w:line="360" w:lineRule="auto"/>
        <w:jc w:val="both"/>
        <w:textAlignment w:val="auto"/>
      </w:pPr>
      <w:r w:rsidRPr="002B24F9">
        <w:rPr>
          <w:rFonts w:cs="Calibri"/>
          <w:b/>
          <w:bCs/>
        </w:rPr>
        <w:t>Oświadczam</w:t>
      </w:r>
      <w:r w:rsidR="009041EC" w:rsidRPr="002B24F9">
        <w:rPr>
          <w:rFonts w:cs="Calibri"/>
          <w:b/>
          <w:bCs/>
        </w:rPr>
        <w:t>/</w:t>
      </w:r>
      <w:r w:rsidRPr="002B24F9">
        <w:rPr>
          <w:rFonts w:cs="Calibri"/>
          <w:b/>
          <w:bCs/>
        </w:rPr>
        <w:t>y, że:</w:t>
      </w:r>
    </w:p>
    <w:p w14:paraId="0B9AF6C4" w14:textId="33DEAFDE" w:rsidR="0066244B" w:rsidRDefault="0066244B" w:rsidP="0066244B">
      <w:pPr>
        <w:widowControl w:val="0"/>
        <w:numPr>
          <w:ilvl w:val="0"/>
          <w:numId w:val="11"/>
        </w:numPr>
        <w:autoSpaceDE w:val="0"/>
        <w:autoSpaceDN/>
        <w:spacing w:after="0" w:line="360" w:lineRule="auto"/>
        <w:jc w:val="both"/>
        <w:textAlignment w:val="auto"/>
      </w:pPr>
      <w:r>
        <w:rPr>
          <w:rFonts w:cs="Calibri"/>
        </w:rPr>
        <w:t xml:space="preserve">niniejsza oferta </w:t>
      </w:r>
      <w:r w:rsidR="003136E2">
        <w:rPr>
          <w:rFonts w:cs="Calibri"/>
        </w:rPr>
        <w:t xml:space="preserve">i wszystkie do niej załączniki są jawne z poniższym zastrzeżeniem </w:t>
      </w:r>
      <w:r>
        <w:rPr>
          <w:rFonts w:cs="Calibri"/>
        </w:rPr>
        <w:t>(niepotrzebne skreślić):</w:t>
      </w:r>
    </w:p>
    <w:p w14:paraId="52F97819" w14:textId="1CF889CE" w:rsidR="0066244B" w:rsidRPr="003B0FC5" w:rsidRDefault="0066244B" w:rsidP="0066244B">
      <w:pPr>
        <w:widowControl w:val="0"/>
        <w:numPr>
          <w:ilvl w:val="0"/>
          <w:numId w:val="21"/>
        </w:numPr>
        <w:autoSpaceDE w:val="0"/>
        <w:autoSpaceDN/>
        <w:spacing w:after="0" w:line="360" w:lineRule="auto"/>
        <w:jc w:val="both"/>
        <w:textAlignment w:val="auto"/>
      </w:pPr>
      <w:r>
        <w:rPr>
          <w:rFonts w:cs="Calibri"/>
        </w:rPr>
        <w:t xml:space="preserve">nie zawiera informacji stanowiących tajemnicę przedsiębiorstwa w rozumieniu przepisów </w:t>
      </w:r>
      <w:r>
        <w:rPr>
          <w:rFonts w:cs="Calibri"/>
        </w:rPr>
        <w:br/>
        <w:t xml:space="preserve">o zwalczaniu nieuczciwej konkurencji*/zawiera informacje stanowiące tajemnicę przedsiębiorstwa </w:t>
      </w:r>
      <w:r>
        <w:rPr>
          <w:rFonts w:cs="Calibri"/>
        </w:rPr>
        <w:lastRenderedPageBreak/>
        <w:t xml:space="preserve">w rozumieniu przepisów o zwalczaniu nieuczciwej konkurencji </w:t>
      </w:r>
      <w:r w:rsidR="00845147" w:rsidRPr="008F2345">
        <w:t>zawart</w:t>
      </w:r>
      <w:r w:rsidR="00845147">
        <w:t>e</w:t>
      </w:r>
      <w:r w:rsidR="00845147" w:rsidRPr="008F2345">
        <w:t xml:space="preserve"> w odrębnym pliku o nazwie „Załącznik stanowiący tajemnicę przedsiębiorstwa”</w:t>
      </w:r>
    </w:p>
    <w:p w14:paraId="543CF461" w14:textId="77777777" w:rsidR="003B0FC5" w:rsidRDefault="003B0FC5" w:rsidP="003B0FC5">
      <w:pPr>
        <w:pStyle w:val="Akapitzlist"/>
        <w:widowControl w:val="0"/>
        <w:numPr>
          <w:ilvl w:val="0"/>
          <w:numId w:val="11"/>
        </w:numPr>
        <w:autoSpaceDE w:val="0"/>
        <w:autoSpaceDN/>
        <w:spacing w:after="0" w:line="360" w:lineRule="auto"/>
        <w:jc w:val="both"/>
        <w:textAlignment w:val="auto"/>
      </w:pPr>
      <w:r w:rsidRPr="003B0FC5">
        <w:rPr>
          <w:rFonts w:cs="Calibri"/>
          <w:szCs w:val="20"/>
        </w:rPr>
        <w:t xml:space="preserve">w realizacji przedmiotu zamówienia będą*/nie będą uczestniczyć podwykonawcy: </w:t>
      </w:r>
    </w:p>
    <w:tbl>
      <w:tblPr>
        <w:tblW w:w="0" w:type="auto"/>
        <w:tblInd w:w="380" w:type="dxa"/>
        <w:tblLayout w:type="fixed"/>
        <w:tblLook w:val="0000" w:firstRow="0" w:lastRow="0" w:firstColumn="0" w:lastColumn="0" w:noHBand="0" w:noVBand="0"/>
      </w:tblPr>
      <w:tblGrid>
        <w:gridCol w:w="702"/>
        <w:gridCol w:w="3828"/>
        <w:gridCol w:w="4538"/>
      </w:tblGrid>
      <w:tr w:rsidR="003B0FC5" w14:paraId="49F92043" w14:textId="77777777" w:rsidTr="003B4D3A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81949" w14:textId="77777777" w:rsidR="003B0FC5" w:rsidRDefault="003B0FC5" w:rsidP="003B4D3A">
            <w:pPr>
              <w:tabs>
                <w:tab w:val="left" w:pos="180"/>
              </w:tabs>
              <w:spacing w:line="360" w:lineRule="auto"/>
              <w:ind w:right="-567"/>
              <w:jc w:val="both"/>
            </w:pPr>
            <w:r>
              <w:rPr>
                <w:rFonts w:cs="Calibri"/>
                <w:szCs w:val="20"/>
              </w:rPr>
              <w:t>Lp.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EDC83" w14:textId="77777777" w:rsidR="003B0FC5" w:rsidRPr="00B23BBD" w:rsidRDefault="003B0FC5" w:rsidP="003B4D3A">
            <w:pPr>
              <w:tabs>
                <w:tab w:val="left" w:pos="180"/>
              </w:tabs>
              <w:spacing w:line="360" w:lineRule="auto"/>
              <w:ind w:right="-567"/>
              <w:jc w:val="both"/>
            </w:pPr>
            <w:r w:rsidRPr="00B23BBD">
              <w:rPr>
                <w:rFonts w:cs="Calibri"/>
              </w:rPr>
              <w:t>Firma podwykonawcy (jeśli jest znana)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E6302" w14:textId="77777777" w:rsidR="003B0FC5" w:rsidRPr="00B23BBD" w:rsidRDefault="003B0FC5" w:rsidP="003B4D3A">
            <w:pPr>
              <w:tabs>
                <w:tab w:val="left" w:pos="180"/>
              </w:tabs>
              <w:spacing w:line="360" w:lineRule="auto"/>
              <w:ind w:right="-567"/>
            </w:pPr>
            <w:r w:rsidRPr="00B23BBD">
              <w:rPr>
                <w:rFonts w:cs="Calibri"/>
              </w:rPr>
              <w:t>Części zamówienia, których wykonanie Wykonawca zamierza powierzyć podwykonawcom</w:t>
            </w:r>
          </w:p>
        </w:tc>
      </w:tr>
      <w:tr w:rsidR="003B0FC5" w14:paraId="50E8A2C4" w14:textId="77777777" w:rsidTr="003B4D3A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790B0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56B4C9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25ECF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b/>
                <w:sz w:val="20"/>
                <w:szCs w:val="20"/>
              </w:rPr>
            </w:pPr>
          </w:p>
          <w:p w14:paraId="40DBF23B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</w:tbl>
    <w:p w14:paraId="107DFCDE" w14:textId="0C0AE487" w:rsidR="00633914" w:rsidRDefault="0057294C" w:rsidP="008D5B04">
      <w:pPr>
        <w:suppressAutoHyphens w:val="0"/>
        <w:autoSpaceDE w:val="0"/>
        <w:adjustRightInd w:val="0"/>
        <w:spacing w:before="120" w:after="120" w:line="60" w:lineRule="atLeast"/>
        <w:ind w:left="360"/>
        <w:jc w:val="both"/>
        <w:rPr>
          <w:rFonts w:cs="Calibri"/>
          <w:i/>
          <w:iCs/>
          <w:sz w:val="20"/>
          <w:szCs w:val="20"/>
        </w:rPr>
      </w:pPr>
      <w:r>
        <w:rPr>
          <w:rFonts w:cs="Calibri"/>
          <w:i/>
          <w:iCs/>
          <w:sz w:val="20"/>
          <w:szCs w:val="20"/>
        </w:rPr>
        <w:t>W przypadku, gdy Wykonawca nie zamierza powierzyć czynności (części zamówienia) Podwykonawcy należy pozostawić niniejszy punkt niewypełniony lub wpisać „nie dotyczy”.</w:t>
      </w:r>
    </w:p>
    <w:p w14:paraId="59FD92B2" w14:textId="72B24D44" w:rsidR="000A4665" w:rsidRPr="00B23BBD" w:rsidRDefault="000A4665" w:rsidP="000A4665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spacing w:before="120" w:after="120" w:line="60" w:lineRule="atLeast"/>
        <w:jc w:val="both"/>
        <w:rPr>
          <w:rFonts w:asciiTheme="minorHAnsi" w:hAnsiTheme="minorHAnsi" w:cstheme="minorHAnsi"/>
          <w:i/>
          <w:iCs/>
        </w:rPr>
      </w:pPr>
      <w:r w:rsidRPr="00B23BBD">
        <w:rPr>
          <w:rFonts w:asciiTheme="minorHAnsi" w:eastAsia="Arial Unicode MS" w:hAnsiTheme="minorHAnsi" w:cstheme="minorHAnsi"/>
          <w:bCs/>
        </w:rPr>
        <w:t xml:space="preserve">Oświadczamy, iż </w:t>
      </w:r>
      <w:r w:rsidRPr="00B23BBD">
        <w:rPr>
          <w:rFonts w:asciiTheme="minorHAnsi" w:eastAsia="Arial Unicode MS" w:hAnsiTheme="minorHAnsi" w:cstheme="minorHAnsi"/>
          <w:b/>
        </w:rPr>
        <w:t>w celu spełnienia warunku udziału</w:t>
      </w:r>
      <w:r w:rsidRPr="00B23BBD">
        <w:rPr>
          <w:rFonts w:asciiTheme="minorHAnsi" w:eastAsia="Arial Unicode MS" w:hAnsiTheme="minorHAnsi" w:cstheme="minorHAnsi"/>
          <w:bCs/>
        </w:rPr>
        <w:t xml:space="preserve"> w niniejszym postępowaniu o udzielenie zamówienia </w:t>
      </w:r>
      <w:r w:rsidRPr="00B23BBD">
        <w:rPr>
          <w:rFonts w:asciiTheme="minorHAnsi" w:hAnsiTheme="minorHAnsi" w:cstheme="minorHAnsi"/>
        </w:rPr>
        <w:sym w:font="Symbol" w:char="F07F"/>
      </w:r>
      <w:r w:rsidRPr="00B23BBD">
        <w:rPr>
          <w:rFonts w:asciiTheme="minorHAnsi" w:eastAsia="Arial Unicode MS" w:hAnsiTheme="minorHAnsi" w:cstheme="minorHAnsi"/>
          <w:bCs/>
        </w:rPr>
        <w:t xml:space="preserve"> </w:t>
      </w:r>
      <w:r w:rsidRPr="00B23BBD">
        <w:rPr>
          <w:rFonts w:asciiTheme="minorHAnsi" w:eastAsia="Arial Unicode MS" w:hAnsiTheme="minorHAnsi" w:cstheme="minorHAnsi"/>
          <w:b/>
        </w:rPr>
        <w:t xml:space="preserve">polegam / </w:t>
      </w:r>
      <w:r w:rsidRPr="00B23BBD">
        <w:rPr>
          <w:rFonts w:asciiTheme="minorHAnsi" w:hAnsiTheme="minorHAnsi" w:cstheme="minorHAnsi"/>
          <w:b/>
        </w:rPr>
        <w:sym w:font="Symbol" w:char="F07F"/>
      </w:r>
      <w:r w:rsidRPr="00B23BBD">
        <w:rPr>
          <w:rFonts w:asciiTheme="minorHAnsi" w:eastAsia="Arial Unicode MS" w:hAnsiTheme="minorHAnsi" w:cstheme="minorHAnsi"/>
          <w:b/>
        </w:rPr>
        <w:t xml:space="preserve"> nie polegam</w:t>
      </w:r>
      <w:r w:rsidRPr="00B23BBD">
        <w:rPr>
          <w:rFonts w:asciiTheme="minorHAnsi" w:eastAsia="Arial Unicode MS" w:hAnsiTheme="minorHAnsi" w:cstheme="minorHAnsi"/>
          <w:bCs/>
          <w:vertAlign w:val="superscript"/>
        </w:rPr>
        <w:t>*</w:t>
      </w:r>
      <w:r w:rsidRPr="00B23BBD">
        <w:rPr>
          <w:rFonts w:asciiTheme="minorHAnsi" w:eastAsia="Arial Unicode MS" w:hAnsiTheme="minorHAnsi" w:cstheme="minorHAnsi"/>
          <w:bCs/>
        </w:rPr>
        <w:t xml:space="preserve"> na zdolnościach technicznych lub zawodowych lub sytuacji finansowej lub innych podmiotów udostępniających te zasoby zgodnie z przepisami art. 118 ustawy </w:t>
      </w:r>
      <w:proofErr w:type="spellStart"/>
      <w:r w:rsidRPr="00B23BBD">
        <w:rPr>
          <w:rFonts w:asciiTheme="minorHAnsi" w:eastAsia="Arial Unicode MS" w:hAnsiTheme="minorHAnsi" w:cstheme="minorHAnsi"/>
          <w:bCs/>
        </w:rPr>
        <w:t>Pzp</w:t>
      </w:r>
      <w:proofErr w:type="spellEnd"/>
      <w:r w:rsidRPr="00B23BBD">
        <w:rPr>
          <w:rFonts w:asciiTheme="minorHAnsi" w:eastAsia="Arial Unicode MS" w:hAnsiTheme="minorHAnsi" w:cstheme="minorHAnsi"/>
          <w:bCs/>
        </w:rPr>
        <w:t>.</w:t>
      </w:r>
    </w:p>
    <w:p w14:paraId="6FF1A328" w14:textId="5F6DF6F8" w:rsidR="000A4665" w:rsidRPr="00B23BBD" w:rsidRDefault="000A4665" w:rsidP="000A4665">
      <w:pPr>
        <w:widowControl w:val="0"/>
        <w:suppressAutoHyphens w:val="0"/>
        <w:overflowPunct w:val="0"/>
        <w:autoSpaceDE w:val="0"/>
        <w:adjustRightInd w:val="0"/>
        <w:ind w:left="284"/>
        <w:jc w:val="both"/>
        <w:rPr>
          <w:rFonts w:asciiTheme="minorHAnsi" w:eastAsia="Arial Unicode MS" w:hAnsiTheme="minorHAnsi" w:cstheme="minorHAnsi"/>
          <w:b/>
          <w:i/>
          <w:iCs/>
        </w:rPr>
      </w:pPr>
      <w:r w:rsidRPr="00B23BBD">
        <w:rPr>
          <w:rFonts w:asciiTheme="minorHAnsi" w:eastAsia="Arial Unicode MS" w:hAnsiTheme="minorHAnsi" w:cstheme="minorHAnsi"/>
          <w:b/>
          <w:i/>
          <w:iCs/>
        </w:rPr>
        <w:t xml:space="preserve">       Uwaga:</w:t>
      </w:r>
    </w:p>
    <w:p w14:paraId="240D3656" w14:textId="7C5F6BF0" w:rsidR="000A4665" w:rsidRPr="00D830FB" w:rsidRDefault="000A4665" w:rsidP="000A4665">
      <w:pPr>
        <w:pStyle w:val="Akapitzlist"/>
        <w:widowControl w:val="0"/>
        <w:numPr>
          <w:ilvl w:val="0"/>
          <w:numId w:val="38"/>
        </w:numPr>
        <w:suppressAutoHyphens w:val="0"/>
        <w:overflowPunct w:val="0"/>
        <w:autoSpaceDE w:val="0"/>
        <w:adjustRightInd w:val="0"/>
        <w:spacing w:after="0"/>
        <w:ind w:left="567" w:hanging="283"/>
        <w:jc w:val="both"/>
        <w:textAlignment w:val="auto"/>
        <w:rPr>
          <w:rFonts w:asciiTheme="minorHAnsi" w:eastAsia="Arial Unicode MS" w:hAnsiTheme="minorHAnsi" w:cstheme="minorHAnsi"/>
          <w:bCs/>
          <w:sz w:val="20"/>
          <w:szCs w:val="20"/>
        </w:rPr>
      </w:pPr>
      <w:r w:rsidRPr="00D830FB">
        <w:rPr>
          <w:rFonts w:asciiTheme="minorHAnsi" w:eastAsia="Arial Unicode MS" w:hAnsiTheme="minorHAnsi" w:cstheme="minorHAnsi"/>
          <w:bCs/>
          <w:sz w:val="20"/>
          <w:szCs w:val="20"/>
        </w:rPr>
        <w:t xml:space="preserve">w przypadku gdy </w:t>
      </w:r>
      <w:r w:rsidR="00D830FB">
        <w:rPr>
          <w:rFonts w:asciiTheme="minorHAnsi" w:eastAsia="Arial Unicode MS" w:hAnsiTheme="minorHAnsi" w:cstheme="minorHAnsi"/>
          <w:bCs/>
          <w:sz w:val="20"/>
          <w:szCs w:val="20"/>
        </w:rPr>
        <w:t>W</w:t>
      </w:r>
      <w:r w:rsidRPr="00D830FB">
        <w:rPr>
          <w:rFonts w:asciiTheme="minorHAnsi" w:eastAsia="Arial Unicode MS" w:hAnsiTheme="minorHAnsi" w:cstheme="minorHAnsi"/>
          <w:bCs/>
          <w:sz w:val="20"/>
          <w:szCs w:val="20"/>
        </w:rPr>
        <w:t xml:space="preserve">ykonawca nie zaznaczy żadnego kwadratu lub zaznaczy ,,nie polegam”, </w:t>
      </w:r>
      <w:r w:rsidR="00CF753F" w:rsidRPr="00D830FB">
        <w:rPr>
          <w:rFonts w:asciiTheme="minorHAnsi" w:eastAsia="Arial Unicode MS" w:hAnsiTheme="minorHAnsi" w:cstheme="minorHAnsi"/>
          <w:bCs/>
          <w:sz w:val="20"/>
          <w:szCs w:val="20"/>
        </w:rPr>
        <w:t>Z</w:t>
      </w:r>
      <w:r w:rsidRPr="00D830FB">
        <w:rPr>
          <w:rFonts w:asciiTheme="minorHAnsi" w:eastAsia="Arial Unicode MS" w:hAnsiTheme="minorHAnsi" w:cstheme="minorHAnsi"/>
          <w:bCs/>
          <w:sz w:val="20"/>
          <w:szCs w:val="20"/>
        </w:rPr>
        <w:t xml:space="preserve">amawiający uzna, </w:t>
      </w:r>
      <w:r w:rsidR="00D830FB">
        <w:rPr>
          <w:rFonts w:asciiTheme="minorHAnsi" w:eastAsia="Arial Unicode MS" w:hAnsiTheme="minorHAnsi" w:cstheme="minorHAnsi"/>
          <w:bCs/>
          <w:sz w:val="20"/>
          <w:szCs w:val="20"/>
        </w:rPr>
        <w:t xml:space="preserve">                          </w:t>
      </w:r>
      <w:r w:rsidRPr="00D830FB">
        <w:rPr>
          <w:rFonts w:asciiTheme="minorHAnsi" w:eastAsia="Arial Unicode MS" w:hAnsiTheme="minorHAnsi" w:cstheme="minorHAnsi"/>
          <w:bCs/>
          <w:sz w:val="20"/>
          <w:szCs w:val="20"/>
        </w:rPr>
        <w:t xml:space="preserve">iż </w:t>
      </w:r>
      <w:r w:rsidR="00CF753F" w:rsidRPr="00D830FB">
        <w:rPr>
          <w:rFonts w:asciiTheme="minorHAnsi" w:eastAsia="Arial Unicode MS" w:hAnsiTheme="minorHAnsi" w:cstheme="minorHAnsi"/>
          <w:bCs/>
          <w:sz w:val="20"/>
          <w:szCs w:val="20"/>
        </w:rPr>
        <w:t>W</w:t>
      </w:r>
      <w:r w:rsidRPr="00D830FB">
        <w:rPr>
          <w:rFonts w:asciiTheme="minorHAnsi" w:eastAsia="Arial Unicode MS" w:hAnsiTheme="minorHAnsi" w:cstheme="minorHAnsi"/>
          <w:bCs/>
          <w:sz w:val="20"/>
          <w:szCs w:val="20"/>
        </w:rPr>
        <w:t>ykonawca nie polega na zdolnościach technicznych lub zawodowych lub sytuacji finansowej lub ekonomicznej innych podmiotów w celu spełnienia warunku udziału w niniejszym postępowaniu o udzielenie zamówienia.</w:t>
      </w:r>
    </w:p>
    <w:p w14:paraId="2E3608DF" w14:textId="2FA19ED5" w:rsidR="000A4665" w:rsidRPr="00D830FB" w:rsidRDefault="000A4665" w:rsidP="000A4665">
      <w:pPr>
        <w:pStyle w:val="Akapitzlist"/>
        <w:widowControl w:val="0"/>
        <w:numPr>
          <w:ilvl w:val="0"/>
          <w:numId w:val="38"/>
        </w:numPr>
        <w:suppressAutoHyphens w:val="0"/>
        <w:overflowPunct w:val="0"/>
        <w:autoSpaceDE w:val="0"/>
        <w:adjustRightInd w:val="0"/>
        <w:spacing w:after="0"/>
        <w:ind w:left="567" w:hanging="283"/>
        <w:jc w:val="both"/>
        <w:textAlignment w:val="auto"/>
        <w:rPr>
          <w:rFonts w:asciiTheme="minorHAnsi" w:eastAsia="Arial Unicode MS" w:hAnsiTheme="minorHAnsi" w:cstheme="minorHAnsi"/>
          <w:bCs/>
          <w:sz w:val="20"/>
          <w:szCs w:val="20"/>
        </w:rPr>
      </w:pPr>
      <w:r w:rsidRPr="00D830FB">
        <w:rPr>
          <w:rFonts w:asciiTheme="minorHAnsi" w:eastAsia="Arial Unicode MS" w:hAnsiTheme="minorHAnsi" w:cstheme="minorHAnsi"/>
          <w:bCs/>
          <w:sz w:val="20"/>
          <w:szCs w:val="20"/>
        </w:rPr>
        <w:t xml:space="preserve">w przypadku, gdy </w:t>
      </w:r>
      <w:r w:rsidR="00D830FB">
        <w:rPr>
          <w:rFonts w:asciiTheme="minorHAnsi" w:eastAsia="Arial Unicode MS" w:hAnsiTheme="minorHAnsi" w:cstheme="minorHAnsi"/>
          <w:bCs/>
          <w:sz w:val="20"/>
          <w:szCs w:val="20"/>
        </w:rPr>
        <w:t>W</w:t>
      </w:r>
      <w:r w:rsidRPr="00D830FB">
        <w:rPr>
          <w:rFonts w:asciiTheme="minorHAnsi" w:eastAsia="Arial Unicode MS" w:hAnsiTheme="minorHAnsi" w:cstheme="minorHAnsi"/>
          <w:bCs/>
          <w:sz w:val="20"/>
          <w:szCs w:val="20"/>
        </w:rPr>
        <w:t xml:space="preserve">ykonawca zaznaczy ,,polegam”, wówczas do formularza oferty należy dołączyć zobowiązanie podmiotu udostępniającego wykonawcy zasoby na potrzeby realizacji zamówienia – wg wzoru stanowiącego </w:t>
      </w:r>
      <w:r w:rsidRPr="00D830FB">
        <w:rPr>
          <w:rFonts w:asciiTheme="minorHAnsi" w:eastAsia="Arial Unicode MS" w:hAnsiTheme="minorHAnsi" w:cstheme="minorHAnsi"/>
          <w:b/>
          <w:sz w:val="20"/>
          <w:szCs w:val="20"/>
        </w:rPr>
        <w:t>załącznik nr 4 do SWZ</w:t>
      </w:r>
      <w:r w:rsidR="00D830FB" w:rsidRPr="00D830FB">
        <w:rPr>
          <w:rFonts w:asciiTheme="minorHAnsi" w:eastAsia="Arial Unicode MS" w:hAnsiTheme="minorHAnsi" w:cstheme="minorHAnsi"/>
          <w:b/>
          <w:sz w:val="20"/>
          <w:szCs w:val="20"/>
        </w:rPr>
        <w:t xml:space="preserve"> </w:t>
      </w:r>
      <w:r w:rsidR="00D830FB" w:rsidRPr="00D830FB">
        <w:rPr>
          <w:rFonts w:asciiTheme="minorHAnsi" w:eastAsia="Arial Unicode MS" w:hAnsiTheme="minorHAnsi" w:cstheme="minorHAnsi"/>
          <w:bCs/>
          <w:sz w:val="20"/>
          <w:szCs w:val="20"/>
        </w:rPr>
        <w:t>oraz oświadczenie wg wzoru stanowiącego</w:t>
      </w:r>
      <w:r w:rsidR="00D830FB" w:rsidRPr="00D830FB">
        <w:rPr>
          <w:rFonts w:asciiTheme="minorHAnsi" w:eastAsia="Arial Unicode MS" w:hAnsiTheme="minorHAnsi" w:cstheme="minorHAnsi"/>
          <w:b/>
          <w:sz w:val="20"/>
          <w:szCs w:val="20"/>
        </w:rPr>
        <w:t xml:space="preserve"> załącznik nr 5 do SWZ</w:t>
      </w:r>
      <w:r w:rsidRPr="00D830FB">
        <w:rPr>
          <w:rFonts w:asciiTheme="minorHAnsi" w:eastAsia="Arial Unicode MS" w:hAnsiTheme="minorHAnsi" w:cstheme="minorHAnsi"/>
          <w:b/>
          <w:sz w:val="20"/>
          <w:szCs w:val="20"/>
        </w:rPr>
        <w:t>.</w:t>
      </w:r>
    </w:p>
    <w:p w14:paraId="06FA3191" w14:textId="77777777" w:rsidR="000A4665" w:rsidRPr="000A4665" w:rsidRDefault="000A4665" w:rsidP="000A4665">
      <w:pPr>
        <w:pStyle w:val="Akapitzlist"/>
        <w:widowControl w:val="0"/>
        <w:suppressAutoHyphens w:val="0"/>
        <w:overflowPunct w:val="0"/>
        <w:autoSpaceDE w:val="0"/>
        <w:adjustRightInd w:val="0"/>
        <w:spacing w:after="0"/>
        <w:ind w:left="567"/>
        <w:jc w:val="both"/>
        <w:textAlignment w:val="auto"/>
        <w:rPr>
          <w:rFonts w:ascii="Arial" w:eastAsia="Arial Unicode MS" w:hAnsi="Arial" w:cs="Arial"/>
          <w:bCs/>
          <w:sz w:val="20"/>
          <w:szCs w:val="20"/>
        </w:rPr>
      </w:pPr>
    </w:p>
    <w:p w14:paraId="4577EB35" w14:textId="6A7947EE" w:rsidR="003B0FC5" w:rsidRPr="00366D5C" w:rsidRDefault="0057294C" w:rsidP="00366D5C">
      <w:pPr>
        <w:pStyle w:val="Standard"/>
        <w:widowControl w:val="0"/>
        <w:numPr>
          <w:ilvl w:val="0"/>
          <w:numId w:val="11"/>
        </w:numPr>
        <w:autoSpaceDN/>
        <w:spacing w:before="60" w:after="60"/>
        <w:jc w:val="both"/>
        <w:rPr>
          <w:rFonts w:ascii="Calibri" w:hAnsi="Calibri" w:cs="Calibri"/>
          <w:sz w:val="22"/>
          <w:szCs w:val="22"/>
        </w:rPr>
      </w:pPr>
      <w:r w:rsidRPr="00FE309F">
        <w:rPr>
          <w:rFonts w:asciiTheme="minorHAnsi" w:hAnsiTheme="minorHAnsi" w:cstheme="minorHAnsi"/>
          <w:bCs/>
          <w:sz w:val="22"/>
          <w:szCs w:val="22"/>
        </w:rPr>
        <w:t>Informuję</w:t>
      </w:r>
      <w:r w:rsidR="009041EC">
        <w:rPr>
          <w:rFonts w:asciiTheme="minorHAnsi" w:hAnsiTheme="minorHAnsi" w:cstheme="minorHAnsi"/>
          <w:bCs/>
          <w:sz w:val="22"/>
          <w:szCs w:val="22"/>
        </w:rPr>
        <w:t>/</w:t>
      </w:r>
      <w:proofErr w:type="spellStart"/>
      <w:r w:rsidR="009041EC">
        <w:rPr>
          <w:rFonts w:asciiTheme="minorHAnsi" w:hAnsiTheme="minorHAnsi" w:cstheme="minorHAnsi"/>
          <w:bCs/>
          <w:sz w:val="22"/>
          <w:szCs w:val="22"/>
        </w:rPr>
        <w:t>emy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>,</w:t>
      </w:r>
      <w:r w:rsidRPr="00FE309F">
        <w:rPr>
          <w:rFonts w:asciiTheme="minorHAnsi" w:hAnsiTheme="minorHAnsi" w:cstheme="minorHAnsi"/>
          <w:bCs/>
          <w:sz w:val="22"/>
          <w:szCs w:val="22"/>
        </w:rPr>
        <w:t xml:space="preserve"> że wybór oferty </w:t>
      </w:r>
      <w:r>
        <w:rPr>
          <w:rFonts w:asciiTheme="minorHAnsi" w:hAnsiTheme="minorHAnsi" w:cstheme="minorHAnsi"/>
          <w:bCs/>
          <w:sz w:val="22"/>
          <w:szCs w:val="22"/>
        </w:rPr>
        <w:t>będzie/</w:t>
      </w:r>
      <w:r w:rsidRPr="0057294C">
        <w:rPr>
          <w:rFonts w:asciiTheme="minorHAnsi" w:hAnsiTheme="minorHAnsi" w:cstheme="minorHAnsi"/>
          <w:sz w:val="22"/>
          <w:szCs w:val="22"/>
        </w:rPr>
        <w:t>nie będzie</w:t>
      </w:r>
      <w:r w:rsidR="005C740F">
        <w:rPr>
          <w:rFonts w:asciiTheme="minorHAnsi" w:hAnsiTheme="minorHAnsi" w:cstheme="minorHAnsi"/>
          <w:sz w:val="22"/>
          <w:szCs w:val="22"/>
        </w:rPr>
        <w:t>*</w:t>
      </w:r>
      <w:r w:rsidRPr="00FE309F">
        <w:rPr>
          <w:rFonts w:asciiTheme="minorHAnsi" w:hAnsiTheme="minorHAnsi" w:cstheme="minorHAnsi"/>
          <w:bCs/>
          <w:sz w:val="22"/>
          <w:szCs w:val="22"/>
        </w:rPr>
        <w:t xml:space="preserve"> prowadzić do powstania u </w:t>
      </w:r>
      <w:r>
        <w:rPr>
          <w:rFonts w:asciiTheme="minorHAnsi" w:hAnsiTheme="minorHAnsi" w:cstheme="minorHAnsi"/>
          <w:bCs/>
          <w:sz w:val="22"/>
          <w:szCs w:val="22"/>
        </w:rPr>
        <w:t>Zamawiającego</w:t>
      </w:r>
      <w:r w:rsidR="008D5B04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o</w:t>
      </w:r>
      <w:r w:rsidRPr="00FE309F">
        <w:rPr>
          <w:rFonts w:asciiTheme="minorHAnsi" w:hAnsiTheme="minorHAnsi" w:cstheme="minorHAnsi"/>
          <w:bCs/>
          <w:sz w:val="22"/>
          <w:szCs w:val="22"/>
        </w:rPr>
        <w:t>bowiązku podatkowego zgodnie z przepisami o podatku od towarów i usług</w:t>
      </w:r>
      <w:r w:rsidRPr="00FE309F">
        <w:rPr>
          <w:rFonts w:asciiTheme="minorHAnsi" w:hAnsiTheme="minorHAnsi" w:cstheme="minorHAnsi"/>
          <w:bCs/>
          <w:sz w:val="22"/>
          <w:szCs w:val="22"/>
          <w:vertAlign w:val="superscript"/>
        </w:rPr>
        <w:footnoteReference w:id="2"/>
      </w:r>
    </w:p>
    <w:tbl>
      <w:tblPr>
        <w:tblW w:w="8942" w:type="dxa"/>
        <w:tblInd w:w="380" w:type="dxa"/>
        <w:tblLayout w:type="fixed"/>
        <w:tblLook w:val="0000" w:firstRow="0" w:lastRow="0" w:firstColumn="0" w:lastColumn="0" w:noHBand="0" w:noVBand="0"/>
      </w:tblPr>
      <w:tblGrid>
        <w:gridCol w:w="702"/>
        <w:gridCol w:w="2854"/>
        <w:gridCol w:w="2693"/>
        <w:gridCol w:w="2693"/>
      </w:tblGrid>
      <w:tr w:rsidR="003B0FC5" w14:paraId="3D9E558E" w14:textId="77777777" w:rsidTr="003B4D3A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873B07" w14:textId="77777777" w:rsidR="003B0FC5" w:rsidRDefault="003B0FC5" w:rsidP="003B4D3A">
            <w:pPr>
              <w:tabs>
                <w:tab w:val="left" w:pos="180"/>
              </w:tabs>
              <w:spacing w:line="360" w:lineRule="auto"/>
              <w:ind w:right="-567"/>
              <w:jc w:val="both"/>
            </w:pPr>
            <w:r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04F29" w14:textId="77777777" w:rsidR="003B0FC5" w:rsidRPr="00B24359" w:rsidRDefault="003B0FC5" w:rsidP="009F60DE">
            <w:pPr>
              <w:tabs>
                <w:tab w:val="left" w:pos="180"/>
              </w:tabs>
              <w:spacing w:line="276" w:lineRule="auto"/>
              <w:ind w:left="32" w:right="40"/>
              <w:jc w:val="center"/>
            </w:pPr>
            <w:r w:rsidRPr="00B24359">
              <w:rPr>
                <w:rFonts w:cs="Calibri"/>
              </w:rPr>
              <w:t>Nazwa (rodzaj)  towaru lub usługi, których dostawa lub świadczenie będzie prowadzić do powstania u Zamawiającego obowiązku podatkowego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9CD03" w14:textId="77777777" w:rsidR="003B0FC5" w:rsidRPr="00B24359" w:rsidRDefault="003B0FC5" w:rsidP="009F60DE">
            <w:pPr>
              <w:tabs>
                <w:tab w:val="left" w:pos="180"/>
                <w:tab w:val="left" w:pos="3513"/>
              </w:tabs>
              <w:spacing w:line="276" w:lineRule="auto"/>
              <w:jc w:val="center"/>
            </w:pPr>
            <w:r w:rsidRPr="00B24359">
              <w:rPr>
                <w:rFonts w:cs="Calibri"/>
              </w:rPr>
              <w:t>Wartość towaru lub usługi bez kwoty podatku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A9BF8" w14:textId="0789BDA7" w:rsidR="003B0FC5" w:rsidRPr="00B24359" w:rsidRDefault="003B0FC5" w:rsidP="009F60DE">
            <w:pPr>
              <w:tabs>
                <w:tab w:val="left" w:pos="180"/>
                <w:tab w:val="left" w:pos="3513"/>
              </w:tabs>
              <w:spacing w:line="276" w:lineRule="auto"/>
              <w:jc w:val="center"/>
              <w:rPr>
                <w:rFonts w:cs="Calibri"/>
              </w:rPr>
            </w:pPr>
            <w:r w:rsidRPr="00B24359">
              <w:rPr>
                <w:rFonts w:cs="Calibri"/>
              </w:rPr>
              <w:t>Stawka podatku od towarów</w:t>
            </w:r>
            <w:r w:rsidR="005C740F" w:rsidRPr="00B24359">
              <w:rPr>
                <w:rFonts w:cs="Calibri"/>
              </w:rPr>
              <w:t xml:space="preserve">  </w:t>
            </w:r>
            <w:r w:rsidRPr="00B24359">
              <w:rPr>
                <w:rFonts w:cs="Calibri"/>
              </w:rPr>
              <w:t xml:space="preserve"> i usług, która zgodnie z wiedzą wykonawcy, będzie miała zastosowanie</w:t>
            </w:r>
          </w:p>
        </w:tc>
      </w:tr>
      <w:tr w:rsidR="003B0FC5" w14:paraId="31AC96FE" w14:textId="77777777" w:rsidTr="003B4D3A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507F7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F97B3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sz w:val="20"/>
                <w:szCs w:val="20"/>
              </w:rPr>
            </w:pPr>
          </w:p>
          <w:p w14:paraId="3D7B895E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19EBC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365FE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sz w:val="20"/>
                <w:szCs w:val="20"/>
              </w:rPr>
            </w:pPr>
          </w:p>
        </w:tc>
      </w:tr>
    </w:tbl>
    <w:p w14:paraId="04FDEC5E" w14:textId="77777777" w:rsidR="0057294C" w:rsidRPr="0057294C" w:rsidRDefault="0057294C" w:rsidP="00366D5C">
      <w:pPr>
        <w:widowControl w:val="0"/>
        <w:tabs>
          <w:tab w:val="left" w:pos="180"/>
        </w:tabs>
        <w:autoSpaceDN/>
        <w:spacing w:after="0" w:line="360" w:lineRule="auto"/>
        <w:ind w:right="-11"/>
        <w:jc w:val="both"/>
        <w:textAlignment w:val="auto"/>
      </w:pPr>
    </w:p>
    <w:p w14:paraId="739FAE87" w14:textId="1BB7FE45" w:rsidR="00BD505F" w:rsidRDefault="003B0FC5" w:rsidP="00BD505F">
      <w:pPr>
        <w:pStyle w:val="Akapitzlist"/>
        <w:widowControl w:val="0"/>
        <w:numPr>
          <w:ilvl w:val="0"/>
          <w:numId w:val="11"/>
        </w:numPr>
        <w:tabs>
          <w:tab w:val="clear" w:pos="720"/>
          <w:tab w:val="left" w:pos="180"/>
          <w:tab w:val="left" w:pos="738"/>
        </w:tabs>
        <w:autoSpaceDN/>
        <w:spacing w:after="0" w:line="276" w:lineRule="auto"/>
        <w:ind w:right="-11"/>
        <w:jc w:val="both"/>
        <w:textAlignment w:val="auto"/>
      </w:pPr>
      <w:r w:rsidRPr="003B0FC5">
        <w:rPr>
          <w:rFonts w:cs="Calibri"/>
        </w:rPr>
        <w:t>wszystkie dokumenty załączone do niniejszej oferty, jako załączniki stanowią integralną jej część i są zgodne z wymaganiami określonymi w SWZ.</w:t>
      </w:r>
    </w:p>
    <w:p w14:paraId="405D47A0" w14:textId="51DCD4CF" w:rsidR="003739C9" w:rsidRPr="00E11CEF" w:rsidRDefault="003739C9" w:rsidP="00BD505F">
      <w:pPr>
        <w:pStyle w:val="Akapitzlist"/>
        <w:numPr>
          <w:ilvl w:val="0"/>
          <w:numId w:val="43"/>
        </w:numPr>
        <w:suppressAutoHyphens w:val="0"/>
        <w:autoSpaceDE w:val="0"/>
        <w:adjustRightInd w:val="0"/>
        <w:spacing w:after="0" w:line="276" w:lineRule="auto"/>
        <w:ind w:left="284" w:hanging="284"/>
        <w:jc w:val="both"/>
        <w:textAlignment w:val="auto"/>
        <w:rPr>
          <w:rFonts w:cs="Calibri"/>
          <w:i/>
          <w:iCs/>
          <w:sz w:val="20"/>
          <w:szCs w:val="20"/>
        </w:rPr>
      </w:pPr>
      <w:r>
        <w:t>Rodzaj przedsiębiorstwa, jakim jest Wykonawca</w:t>
      </w:r>
      <w:r w:rsidRPr="00FE309F">
        <w:rPr>
          <w:rStyle w:val="Odwoanieprzypisudolnego"/>
        </w:rPr>
        <w:footnoteReference w:id="3"/>
      </w:r>
      <w:r>
        <w:t>. W przypadku Wykonawców składających ofertę wspólną, należy wypełnić dla każdego podmiotu osobno:</w:t>
      </w:r>
    </w:p>
    <w:p w14:paraId="5591A1E3" w14:textId="77777777" w:rsidR="003739C9" w:rsidRDefault="003739C9" w:rsidP="003739C9">
      <w:pPr>
        <w:pStyle w:val="Default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mikroprzedsiębiorstwo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EFC565C" w14:textId="77777777" w:rsidR="003739C9" w:rsidRDefault="003739C9" w:rsidP="003739C9">
      <w:pPr>
        <w:pStyle w:val="Default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m</w:t>
      </w:r>
      <w:r w:rsidRPr="00C429FC">
        <w:rPr>
          <w:sz w:val="22"/>
          <w:szCs w:val="22"/>
        </w:rPr>
        <w:t>ałe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189D98B" w14:textId="77777777" w:rsidR="003739C9" w:rsidRDefault="003739C9" w:rsidP="003739C9">
      <w:pPr>
        <w:pStyle w:val="Default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ś</w:t>
      </w:r>
      <w:r w:rsidRPr="00C429FC">
        <w:rPr>
          <w:sz w:val="22"/>
          <w:szCs w:val="22"/>
        </w:rPr>
        <w:t>rednie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606B8655" w14:textId="77777777" w:rsidR="003739C9" w:rsidRDefault="003739C9" w:rsidP="003739C9">
      <w:pPr>
        <w:pStyle w:val="Default"/>
        <w:numPr>
          <w:ilvl w:val="0"/>
          <w:numId w:val="30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j</w:t>
      </w:r>
      <w:r w:rsidRPr="00C429FC">
        <w:rPr>
          <w:color w:val="auto"/>
          <w:sz w:val="22"/>
          <w:szCs w:val="22"/>
        </w:rPr>
        <w:t>ednoosobowa działalność gospodarcza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180D46BE" w14:textId="77777777" w:rsidR="003739C9" w:rsidRDefault="003739C9" w:rsidP="003739C9">
      <w:pPr>
        <w:pStyle w:val="Default"/>
        <w:numPr>
          <w:ilvl w:val="0"/>
          <w:numId w:val="30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o</w:t>
      </w:r>
      <w:r w:rsidRPr="00C429FC">
        <w:rPr>
          <w:color w:val="auto"/>
          <w:sz w:val="22"/>
          <w:szCs w:val="22"/>
        </w:rPr>
        <w:t>soba fizyczna nieprowadząca działalności gospodarczej</w:t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66D729FB" w14:textId="1331E344" w:rsidR="0066244B" w:rsidRPr="00E11CEF" w:rsidRDefault="003739C9" w:rsidP="00E11CEF">
      <w:pPr>
        <w:pStyle w:val="Default"/>
        <w:numPr>
          <w:ilvl w:val="0"/>
          <w:numId w:val="30"/>
        </w:numPr>
        <w:spacing w:line="360" w:lineRule="auto"/>
        <w:rPr>
          <w:sz w:val="22"/>
          <w:szCs w:val="22"/>
        </w:rPr>
      </w:pPr>
      <w:r>
        <w:rPr>
          <w:color w:val="auto"/>
          <w:sz w:val="22"/>
          <w:szCs w:val="22"/>
        </w:rPr>
        <w:t>i</w:t>
      </w:r>
      <w:r w:rsidRPr="00C429FC">
        <w:rPr>
          <w:color w:val="auto"/>
          <w:sz w:val="22"/>
          <w:szCs w:val="22"/>
        </w:rPr>
        <w:t>nny rodza</w:t>
      </w:r>
      <w:r>
        <w:rPr>
          <w:color w:val="auto"/>
          <w:sz w:val="22"/>
          <w:szCs w:val="22"/>
        </w:rPr>
        <w:t>j, jaki: …………………………….….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83AA5A5" w14:textId="100CF057" w:rsidR="0066244B" w:rsidRDefault="000A76EF" w:rsidP="00E11CEF">
      <w:pPr>
        <w:tabs>
          <w:tab w:val="left" w:pos="284"/>
        </w:tabs>
        <w:spacing w:line="360" w:lineRule="auto"/>
        <w:jc w:val="both"/>
      </w:pPr>
      <w:r>
        <w:rPr>
          <w:rFonts w:cs="Calibri"/>
        </w:rPr>
        <w:t>4)</w:t>
      </w:r>
      <w:r w:rsidR="005C740F">
        <w:rPr>
          <w:rFonts w:cs="Calibri"/>
        </w:rPr>
        <w:t xml:space="preserve"> </w:t>
      </w:r>
      <w:r w:rsidR="0066244B">
        <w:rPr>
          <w:rFonts w:cs="Calibri"/>
        </w:rPr>
        <w:t xml:space="preserve"> W przypadku składania oferty wspólnej – pełnomocnikiem ustanowiono (pełnomocnictwo w załączeniu):</w:t>
      </w:r>
    </w:p>
    <w:p w14:paraId="0CF19079" w14:textId="77777777" w:rsidR="0066244B" w:rsidRDefault="0066244B" w:rsidP="0066244B">
      <w:pPr>
        <w:widowControl w:val="0"/>
        <w:numPr>
          <w:ilvl w:val="1"/>
          <w:numId w:val="15"/>
        </w:numPr>
        <w:tabs>
          <w:tab w:val="left" w:pos="510"/>
        </w:tabs>
        <w:autoSpaceDN/>
        <w:spacing w:after="0" w:line="360" w:lineRule="auto"/>
        <w:ind w:left="510" w:hanging="283"/>
        <w:textAlignment w:val="auto"/>
      </w:pPr>
      <w:r>
        <w:rPr>
          <w:rFonts w:cs="Calibri"/>
        </w:rPr>
        <w:t>Imię i nazwisko: ……………………………………………………………………………...</w:t>
      </w:r>
    </w:p>
    <w:p w14:paraId="2A402A28" w14:textId="77777777" w:rsidR="0066244B" w:rsidRDefault="0066244B" w:rsidP="0066244B">
      <w:pPr>
        <w:widowControl w:val="0"/>
        <w:numPr>
          <w:ilvl w:val="1"/>
          <w:numId w:val="15"/>
        </w:numPr>
        <w:tabs>
          <w:tab w:val="left" w:pos="510"/>
        </w:tabs>
        <w:autoSpaceDN/>
        <w:spacing w:after="0" w:line="360" w:lineRule="auto"/>
        <w:ind w:left="510" w:hanging="283"/>
        <w:textAlignment w:val="auto"/>
      </w:pPr>
      <w:r>
        <w:rPr>
          <w:rFonts w:cs="Calibri"/>
        </w:rPr>
        <w:t>Stanowisko:        ………………………………………………………………………………</w:t>
      </w:r>
    </w:p>
    <w:p w14:paraId="7A9DFCD8" w14:textId="77777777" w:rsidR="0066244B" w:rsidRDefault="0066244B" w:rsidP="0066244B">
      <w:pPr>
        <w:widowControl w:val="0"/>
        <w:numPr>
          <w:ilvl w:val="1"/>
          <w:numId w:val="15"/>
        </w:numPr>
        <w:tabs>
          <w:tab w:val="left" w:pos="510"/>
        </w:tabs>
        <w:autoSpaceDN/>
        <w:spacing w:after="0" w:line="360" w:lineRule="auto"/>
        <w:ind w:left="510" w:hanging="283"/>
        <w:textAlignment w:val="auto"/>
      </w:pPr>
      <w:r>
        <w:rPr>
          <w:rFonts w:cs="Calibri"/>
        </w:rPr>
        <w:t>Telefon/faks:      ………………………………………………………………………………</w:t>
      </w:r>
    </w:p>
    <w:p w14:paraId="19F9F324" w14:textId="7C77C2C4" w:rsidR="0066244B" w:rsidRDefault="00E11CEF" w:rsidP="00845147">
      <w:pPr>
        <w:spacing w:after="0" w:line="360" w:lineRule="auto"/>
      </w:pPr>
      <w:r>
        <w:rPr>
          <w:rFonts w:cs="Calibri"/>
        </w:rPr>
        <w:t xml:space="preserve">           </w:t>
      </w:r>
      <w:r w:rsidR="0066244B">
        <w:rPr>
          <w:rFonts w:cs="Calibri"/>
        </w:rPr>
        <w:t>Zakres pełnomocnictwa*:</w:t>
      </w:r>
    </w:p>
    <w:p w14:paraId="24F16B8B" w14:textId="77777777" w:rsidR="0066244B" w:rsidRDefault="0066244B" w:rsidP="00845147">
      <w:pPr>
        <w:widowControl w:val="0"/>
        <w:numPr>
          <w:ilvl w:val="0"/>
          <w:numId w:val="16"/>
        </w:numPr>
        <w:tabs>
          <w:tab w:val="left" w:pos="510"/>
        </w:tabs>
        <w:autoSpaceDN/>
        <w:spacing w:after="0" w:line="360" w:lineRule="auto"/>
        <w:ind w:left="1077" w:hanging="850"/>
        <w:textAlignment w:val="auto"/>
      </w:pPr>
      <w:r>
        <w:rPr>
          <w:rFonts w:cs="Calibri"/>
        </w:rPr>
        <w:t>do reprezentowania w postępowaniu,</w:t>
      </w:r>
    </w:p>
    <w:p w14:paraId="136B8480" w14:textId="1F745E4D" w:rsidR="0066244B" w:rsidRPr="00E11CEF" w:rsidRDefault="0066244B" w:rsidP="00E11CEF">
      <w:pPr>
        <w:widowControl w:val="0"/>
        <w:numPr>
          <w:ilvl w:val="0"/>
          <w:numId w:val="16"/>
        </w:numPr>
        <w:tabs>
          <w:tab w:val="left" w:pos="510"/>
        </w:tabs>
        <w:autoSpaceDN/>
        <w:spacing w:after="0" w:line="360" w:lineRule="auto"/>
        <w:ind w:left="1077" w:hanging="850"/>
        <w:textAlignment w:val="auto"/>
      </w:pPr>
      <w:r>
        <w:rPr>
          <w:rFonts w:cs="Calibri"/>
        </w:rPr>
        <w:t>do reprezentowania w postępowaniu o zamówienie publiczne i zawarcia umowy.</w:t>
      </w:r>
    </w:p>
    <w:p w14:paraId="132EADC4" w14:textId="00351901" w:rsidR="008F2345" w:rsidRDefault="000A76EF" w:rsidP="005A50DC">
      <w:pPr>
        <w:pStyle w:val="Tekstpodstawowy"/>
        <w:tabs>
          <w:tab w:val="left" w:pos="345"/>
        </w:tabs>
        <w:spacing w:after="0" w:line="360" w:lineRule="auto"/>
        <w:ind w:left="340" w:hanging="340"/>
        <w:jc w:val="both"/>
        <w:rPr>
          <w:rFonts w:cs="Arial"/>
          <w:szCs w:val="22"/>
        </w:rPr>
      </w:pPr>
      <w:r>
        <w:rPr>
          <w:rFonts w:cs="Arial"/>
          <w:szCs w:val="22"/>
        </w:rPr>
        <w:t>5)</w:t>
      </w:r>
      <w:r w:rsidR="00E11CEF">
        <w:rPr>
          <w:rFonts w:cs="Arial"/>
          <w:b/>
          <w:bCs/>
          <w:szCs w:val="22"/>
        </w:rPr>
        <w:t xml:space="preserve"> </w:t>
      </w:r>
      <w:r w:rsidR="0066244B">
        <w:rPr>
          <w:rFonts w:cs="Arial"/>
          <w:szCs w:val="22"/>
        </w:rPr>
        <w:t xml:space="preserve">W przypadku wybrania naszej oferty, przed podpisaniem umowy, deklarujemy wniesienie zabezpieczenia należytego wykonania umowy  w wysokości  </w:t>
      </w:r>
      <w:r w:rsidR="00C554E9" w:rsidRPr="00633914">
        <w:rPr>
          <w:rFonts w:cs="Arial"/>
          <w:b/>
          <w:bCs/>
          <w:szCs w:val="22"/>
        </w:rPr>
        <w:t>5</w:t>
      </w:r>
      <w:r w:rsidR="0066244B" w:rsidRPr="00633914">
        <w:rPr>
          <w:rFonts w:cs="Arial"/>
          <w:b/>
          <w:bCs/>
          <w:szCs w:val="22"/>
        </w:rPr>
        <w:t>%  ceny całkowitej podanej w ofercie</w:t>
      </w:r>
      <w:r w:rsidR="00C554E9">
        <w:rPr>
          <w:rFonts w:cs="Arial"/>
          <w:szCs w:val="22"/>
        </w:rPr>
        <w:t xml:space="preserve"> w formie: ……………</w:t>
      </w:r>
      <w:r w:rsidR="005A50DC">
        <w:rPr>
          <w:rFonts w:cs="Arial"/>
          <w:szCs w:val="22"/>
        </w:rPr>
        <w:t>…</w:t>
      </w:r>
      <w:r w:rsidR="00C554E9">
        <w:rPr>
          <w:rFonts w:cs="Arial"/>
          <w:szCs w:val="22"/>
        </w:rPr>
        <w:t>…</w:t>
      </w:r>
    </w:p>
    <w:p w14:paraId="5CE1A4E9" w14:textId="365CD5EE" w:rsidR="005B563E" w:rsidRPr="005B563E" w:rsidRDefault="005B563E" w:rsidP="005B563E">
      <w:pPr>
        <w:pStyle w:val="Akapitzlist"/>
        <w:widowControl w:val="0"/>
        <w:numPr>
          <w:ilvl w:val="0"/>
          <w:numId w:val="45"/>
        </w:numPr>
        <w:suppressAutoHyphens w:val="0"/>
        <w:autoSpaceDE w:val="0"/>
        <w:adjustRightInd w:val="0"/>
        <w:spacing w:before="120" w:after="120" w:line="360" w:lineRule="auto"/>
        <w:ind w:left="284" w:hanging="284"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5B563E">
        <w:rPr>
          <w:rFonts w:asciiTheme="minorHAnsi" w:hAnsiTheme="minorHAnsi" w:cstheme="minorHAnsi"/>
          <w:color w:val="000000" w:themeColor="text1"/>
        </w:rPr>
        <w:t xml:space="preserve">Nr rachunku bankowego, na który należy zwrócić wadium wniesione w pieniądzu: </w:t>
      </w:r>
      <w:r w:rsidRPr="005B563E">
        <w:rPr>
          <w:rFonts w:asciiTheme="minorHAnsi" w:hAnsiTheme="minorHAnsi" w:cstheme="minorHAnsi"/>
          <w:i/>
          <w:color w:val="000000" w:themeColor="text1"/>
        </w:rPr>
        <w:t>.........................................................................................................................................</w:t>
      </w:r>
    </w:p>
    <w:p w14:paraId="7B3D5555" w14:textId="597BEB63" w:rsidR="005B563E" w:rsidRPr="00181291" w:rsidRDefault="005B563E" w:rsidP="005B563E">
      <w:pPr>
        <w:suppressAutoHyphens w:val="0"/>
        <w:autoSpaceDE w:val="0"/>
        <w:adjustRightInd w:val="0"/>
        <w:spacing w:before="120" w:after="120" w:line="360" w:lineRule="auto"/>
        <w:ind w:left="284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l</w:t>
      </w:r>
      <w:r w:rsidRPr="00385256">
        <w:rPr>
          <w:rFonts w:asciiTheme="minorHAnsi" w:hAnsiTheme="minorHAnsi" w:cstheme="minorHAnsi"/>
          <w:color w:val="000000" w:themeColor="text1"/>
        </w:rPr>
        <w:t>ub</w:t>
      </w:r>
      <w:r>
        <w:rPr>
          <w:rFonts w:asciiTheme="minorHAnsi" w:hAnsiTheme="minorHAnsi" w:cstheme="minorHAnsi"/>
          <w:color w:val="000000" w:themeColor="text1"/>
        </w:rPr>
        <w:t xml:space="preserve"> a</w:t>
      </w:r>
      <w:r w:rsidRPr="00385256">
        <w:rPr>
          <w:rFonts w:asciiTheme="minorHAnsi" w:hAnsiTheme="minorHAnsi" w:cstheme="minorHAnsi"/>
          <w:color w:val="000000" w:themeColor="text1"/>
        </w:rPr>
        <w:t xml:space="preserve">dres poczty e-mail </w:t>
      </w:r>
      <w:r w:rsidRPr="00385256">
        <w:rPr>
          <w:rFonts w:asciiTheme="minorHAnsi" w:hAnsiTheme="minorHAnsi" w:cstheme="minorHAnsi"/>
          <w:b/>
          <w:color w:val="000000" w:themeColor="text1"/>
        </w:rPr>
        <w:t>Gwaranta</w:t>
      </w:r>
      <w:r w:rsidRPr="00385256">
        <w:rPr>
          <w:rFonts w:asciiTheme="minorHAnsi" w:hAnsiTheme="minorHAnsi" w:cstheme="minorHAnsi"/>
          <w:color w:val="000000" w:themeColor="text1"/>
        </w:rPr>
        <w:t xml:space="preserve"> lub </w:t>
      </w:r>
      <w:r w:rsidRPr="00385256">
        <w:rPr>
          <w:rFonts w:asciiTheme="minorHAnsi" w:hAnsiTheme="minorHAnsi" w:cstheme="minorHAnsi"/>
          <w:b/>
          <w:color w:val="000000" w:themeColor="text1"/>
        </w:rPr>
        <w:t>Poręczyciela</w:t>
      </w:r>
      <w:r w:rsidRPr="00385256">
        <w:rPr>
          <w:rFonts w:asciiTheme="minorHAnsi" w:hAnsiTheme="minorHAnsi" w:cstheme="minorHAnsi"/>
          <w:color w:val="000000" w:themeColor="text1"/>
        </w:rPr>
        <w:t xml:space="preserve"> do zwrotu wadium wniesionego w formie </w:t>
      </w:r>
      <w:r>
        <w:rPr>
          <w:rFonts w:asciiTheme="minorHAnsi" w:hAnsiTheme="minorHAnsi" w:cstheme="minorHAnsi"/>
          <w:color w:val="000000" w:themeColor="text1"/>
        </w:rPr>
        <w:t>niepieniężnej …………………………………………………………………………………………………</w:t>
      </w:r>
    </w:p>
    <w:p w14:paraId="19F09322" w14:textId="38B21A97" w:rsidR="005B563E" w:rsidRPr="005B563E" w:rsidRDefault="003739C9" w:rsidP="005B563E">
      <w:pPr>
        <w:pStyle w:val="Akapitzlist"/>
        <w:widowControl w:val="0"/>
        <w:numPr>
          <w:ilvl w:val="0"/>
          <w:numId w:val="45"/>
        </w:numPr>
        <w:suppressAutoHyphens w:val="0"/>
        <w:autoSpaceDE w:val="0"/>
        <w:adjustRightInd w:val="0"/>
        <w:spacing w:before="120" w:after="120" w:line="360" w:lineRule="auto"/>
        <w:ind w:left="284" w:hanging="284"/>
        <w:jc w:val="both"/>
        <w:textAlignment w:val="auto"/>
        <w:rPr>
          <w:rFonts w:cs="Calibri"/>
          <w:sz w:val="20"/>
          <w:szCs w:val="20"/>
        </w:rPr>
      </w:pPr>
      <w:r w:rsidRPr="000A76EF">
        <w:rPr>
          <w:rFonts w:cs="Calibri"/>
        </w:rPr>
        <w:t>Oświadczam</w:t>
      </w:r>
      <w:r w:rsidRPr="000A76EF">
        <w:rPr>
          <w:rFonts w:cs="Calibri"/>
          <w:iCs/>
        </w:rPr>
        <w:t xml:space="preserve">, że wypełniłem obowiązki informacyjne przewidziane w </w:t>
      </w:r>
      <w:r w:rsidRPr="000A76EF">
        <w:rPr>
          <w:rFonts w:cs="Calibri"/>
          <w:b/>
          <w:iCs/>
        </w:rPr>
        <w:t>art. 13 lub art. 14 RODO</w:t>
      </w:r>
      <w:r w:rsidRPr="00D06E0A">
        <w:rPr>
          <w:rStyle w:val="Odwoanieprzypisudolnego"/>
          <w:rFonts w:cs="Calibri"/>
          <w:iCs/>
        </w:rPr>
        <w:footnoteReference w:id="4"/>
      </w:r>
      <w:r w:rsidRPr="000A76EF">
        <w:rPr>
          <w:rFonts w:cs="Calibri"/>
          <w:iCs/>
        </w:rPr>
        <w:t xml:space="preserve"> wobec osób fizycznych, od których dane osobowe bezpośrednio lub pośrednio pozyskałem w celu ubiegania się o udzielenie zamówienia publicznego w niniejszym postępowaniu</w:t>
      </w:r>
      <w:r w:rsidRPr="00D06E0A">
        <w:rPr>
          <w:rStyle w:val="Odwoanieprzypisudolnego"/>
          <w:rFonts w:cs="Calibri"/>
          <w:iCs/>
        </w:rPr>
        <w:footnoteReference w:id="5"/>
      </w:r>
      <w:r w:rsidRPr="000A76EF">
        <w:rPr>
          <w:rFonts w:cs="Calibri"/>
          <w:iCs/>
        </w:rPr>
        <w:t>.</w:t>
      </w:r>
    </w:p>
    <w:p w14:paraId="3D4CFCFA" w14:textId="3796DFBA" w:rsidR="0066244B" w:rsidRPr="00C554E9" w:rsidRDefault="002B24F9" w:rsidP="006A5C53">
      <w:pPr>
        <w:spacing w:after="0" w:line="360" w:lineRule="auto"/>
        <w:rPr>
          <w:rFonts w:asciiTheme="minorHAnsi" w:hAnsiTheme="minorHAnsi" w:cstheme="minorHAnsi"/>
        </w:rPr>
      </w:pPr>
      <w:r>
        <w:rPr>
          <w:rFonts w:cs="Calibri"/>
          <w:bCs/>
        </w:rPr>
        <w:t>8</w:t>
      </w:r>
      <w:r w:rsidR="000A76EF">
        <w:rPr>
          <w:rFonts w:cs="Calibri"/>
          <w:bCs/>
        </w:rPr>
        <w:t>)</w:t>
      </w:r>
      <w:r w:rsidR="0066244B">
        <w:t xml:space="preserve"> </w:t>
      </w:r>
      <w:r w:rsidR="0066244B" w:rsidRPr="00C554E9">
        <w:rPr>
          <w:rFonts w:asciiTheme="minorHAnsi" w:hAnsiTheme="minorHAnsi" w:cstheme="minorHAnsi"/>
        </w:rPr>
        <w:t>Przyjmuję do wiadomości, że:</w:t>
      </w:r>
    </w:p>
    <w:p w14:paraId="4D91C67B" w14:textId="2F92E7A2" w:rsidR="0066244B" w:rsidRPr="005E6D5A" w:rsidRDefault="0066244B" w:rsidP="005E6D5A">
      <w:pPr>
        <w:pStyle w:val="Skrconyadreszwrotny"/>
        <w:numPr>
          <w:ilvl w:val="0"/>
          <w:numId w:val="8"/>
        </w:numPr>
        <w:tabs>
          <w:tab w:val="left" w:pos="-19800"/>
          <w:tab w:val="left" w:pos="-19320"/>
        </w:tabs>
        <w:spacing w:line="360" w:lineRule="auto"/>
        <w:ind w:left="567" w:right="-11" w:hanging="283"/>
        <w:jc w:val="both"/>
        <w:rPr>
          <w:rFonts w:asciiTheme="minorHAnsi" w:hAnsiTheme="minorHAnsi" w:cstheme="minorHAnsi"/>
          <w:sz w:val="22"/>
          <w:szCs w:val="22"/>
        </w:rPr>
      </w:pPr>
      <w:r w:rsidRPr="005E6D5A">
        <w:rPr>
          <w:rFonts w:asciiTheme="minorHAnsi" w:hAnsiTheme="minorHAnsi" w:cstheme="minorHAnsi"/>
          <w:sz w:val="22"/>
          <w:szCs w:val="22"/>
        </w:rPr>
        <w:t xml:space="preserve">administratorem danych osobowych zawartych w przedłożonej dokumentacji przetargowej jest Zamawiający z siedzibą w Zgłobicach przy ul. </w:t>
      </w:r>
      <w:proofErr w:type="spellStart"/>
      <w:r w:rsidRPr="005E6D5A">
        <w:rPr>
          <w:rFonts w:asciiTheme="minorHAnsi" w:hAnsiTheme="minorHAnsi" w:cstheme="minorHAnsi"/>
          <w:sz w:val="22"/>
          <w:szCs w:val="22"/>
        </w:rPr>
        <w:t>Zgłobickiej</w:t>
      </w:r>
      <w:proofErr w:type="spellEnd"/>
      <w:r w:rsidRPr="005E6D5A">
        <w:rPr>
          <w:rFonts w:asciiTheme="minorHAnsi" w:hAnsiTheme="minorHAnsi" w:cstheme="minorHAnsi"/>
          <w:sz w:val="22"/>
          <w:szCs w:val="22"/>
        </w:rPr>
        <w:t xml:space="preserve"> 8, 33-113 Zgłobice,</w:t>
      </w:r>
    </w:p>
    <w:p w14:paraId="6C783758" w14:textId="019A843D" w:rsidR="0066244B" w:rsidRPr="005E6D5A" w:rsidRDefault="0066244B" w:rsidP="005E6D5A">
      <w:pPr>
        <w:pStyle w:val="Skrconyadreszwrotny"/>
        <w:numPr>
          <w:ilvl w:val="0"/>
          <w:numId w:val="8"/>
        </w:numPr>
        <w:tabs>
          <w:tab w:val="left" w:pos="-19800"/>
          <w:tab w:val="left" w:pos="-19320"/>
        </w:tabs>
        <w:spacing w:line="360" w:lineRule="auto"/>
        <w:ind w:left="567" w:right="-11" w:hanging="283"/>
        <w:jc w:val="both"/>
        <w:rPr>
          <w:rFonts w:asciiTheme="minorHAnsi" w:hAnsiTheme="minorHAnsi" w:cstheme="minorHAnsi"/>
          <w:sz w:val="22"/>
          <w:szCs w:val="22"/>
        </w:rPr>
      </w:pPr>
      <w:r w:rsidRPr="005E6D5A">
        <w:rPr>
          <w:rFonts w:asciiTheme="minorHAnsi" w:hAnsiTheme="minorHAnsi" w:cstheme="minorHAnsi"/>
          <w:sz w:val="22"/>
          <w:szCs w:val="22"/>
        </w:rPr>
        <w:t>dane osobowe będą przetwarzane wyłącznie w celu przeprowadzenia postępowania o udzielenie zamówienia publicznego oraz zawarcia i realizacji umowy</w:t>
      </w:r>
      <w:r w:rsidR="00236D12" w:rsidRPr="005E6D5A">
        <w:rPr>
          <w:rFonts w:asciiTheme="minorHAnsi" w:hAnsiTheme="minorHAnsi" w:cstheme="minorHAnsi"/>
          <w:sz w:val="22"/>
          <w:szCs w:val="22"/>
        </w:rPr>
        <w:t>,</w:t>
      </w:r>
    </w:p>
    <w:p w14:paraId="5AF022ED" w14:textId="32BE5983" w:rsidR="0066244B" w:rsidRPr="005E6D5A" w:rsidRDefault="0066244B" w:rsidP="005E6D5A">
      <w:pPr>
        <w:pStyle w:val="Skrconyadreszwrotny"/>
        <w:numPr>
          <w:ilvl w:val="0"/>
          <w:numId w:val="8"/>
        </w:numPr>
        <w:tabs>
          <w:tab w:val="left" w:pos="-19800"/>
          <w:tab w:val="left" w:pos="-19320"/>
        </w:tabs>
        <w:spacing w:line="360" w:lineRule="auto"/>
        <w:ind w:left="567" w:right="-11" w:hanging="283"/>
        <w:jc w:val="both"/>
        <w:rPr>
          <w:rFonts w:asciiTheme="minorHAnsi" w:hAnsiTheme="minorHAnsi" w:cstheme="minorHAnsi"/>
          <w:sz w:val="22"/>
          <w:szCs w:val="22"/>
        </w:rPr>
      </w:pPr>
      <w:r w:rsidRPr="005E6D5A">
        <w:rPr>
          <w:rFonts w:asciiTheme="minorHAnsi" w:hAnsiTheme="minorHAnsi" w:cstheme="minorHAnsi"/>
          <w:sz w:val="22"/>
          <w:szCs w:val="22"/>
        </w:rPr>
        <w:t xml:space="preserve">podanie danych jest obowiązkowe i niezbędne dla przeprowadzenia postępowania o udzielenie zamówienia publicznego oraz zawarcia i realizacji umowy, </w:t>
      </w:r>
    </w:p>
    <w:p w14:paraId="45F2A371" w14:textId="0032E35B" w:rsidR="0066244B" w:rsidRPr="005E6D5A" w:rsidRDefault="0066244B" w:rsidP="005E6D5A">
      <w:pPr>
        <w:pStyle w:val="Skrconyadreszwrotny"/>
        <w:numPr>
          <w:ilvl w:val="0"/>
          <w:numId w:val="8"/>
        </w:numPr>
        <w:tabs>
          <w:tab w:val="left" w:pos="-19800"/>
          <w:tab w:val="left" w:pos="-19320"/>
        </w:tabs>
        <w:spacing w:line="360" w:lineRule="auto"/>
        <w:ind w:left="567" w:right="-11" w:hanging="283"/>
        <w:jc w:val="both"/>
        <w:rPr>
          <w:rFonts w:asciiTheme="minorHAnsi" w:hAnsiTheme="minorHAnsi" w:cstheme="minorHAnsi"/>
          <w:sz w:val="22"/>
          <w:szCs w:val="22"/>
        </w:rPr>
      </w:pPr>
      <w:r w:rsidRPr="005E6D5A">
        <w:rPr>
          <w:rFonts w:asciiTheme="minorHAnsi" w:hAnsiTheme="minorHAnsi" w:cstheme="minorHAnsi"/>
          <w:sz w:val="22"/>
          <w:szCs w:val="22"/>
        </w:rPr>
        <w:t>przyjmuje do wiadomości, że mam prawo dostępu do treści swoich danych osobowych i możliwość ich poprawiania.</w:t>
      </w:r>
    </w:p>
    <w:p w14:paraId="128873B1" w14:textId="2EFC5FBE" w:rsidR="009B2935" w:rsidRDefault="002B24F9" w:rsidP="002B24F9">
      <w:pPr>
        <w:spacing w:line="360" w:lineRule="auto"/>
        <w:ind w:left="360" w:hanging="360"/>
        <w:jc w:val="both"/>
        <w:rPr>
          <w:rFonts w:cs="Calibri"/>
        </w:rPr>
      </w:pPr>
      <w:r>
        <w:rPr>
          <w:rFonts w:cs="Calibri"/>
          <w:bCs/>
        </w:rPr>
        <w:t>9</w:t>
      </w:r>
      <w:r w:rsidR="000A76EF">
        <w:rPr>
          <w:rFonts w:cs="Calibri"/>
          <w:bCs/>
        </w:rPr>
        <w:t xml:space="preserve">) </w:t>
      </w:r>
      <w:r w:rsidR="0066244B">
        <w:rPr>
          <w:rFonts w:cs="Calibri"/>
          <w:b/>
        </w:rPr>
        <w:t xml:space="preserve"> </w:t>
      </w:r>
      <w:r w:rsidR="0066244B">
        <w:rPr>
          <w:rFonts w:cs="Calibri"/>
        </w:rPr>
        <w:t>Oświadczam, że wszystkie strony niniejszej oferty, łącznie ze wszystkimi załącznikami są ponumerowane, podpisane, a cała oferta składa się z ……….. stron.</w:t>
      </w:r>
    </w:p>
    <w:p w14:paraId="3FB09D92" w14:textId="65D26B2F" w:rsidR="00265D68" w:rsidRPr="00265D68" w:rsidRDefault="00265D68" w:rsidP="00265D68">
      <w:p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265D68">
        <w:rPr>
          <w:rFonts w:asciiTheme="minorHAnsi" w:hAnsiTheme="minorHAnsi" w:cstheme="minorHAnsi"/>
        </w:rPr>
        <w:lastRenderedPageBreak/>
        <w:t xml:space="preserve">10) </w:t>
      </w:r>
      <w:r w:rsidRPr="00265D68">
        <w:rPr>
          <w:rFonts w:asciiTheme="minorHAnsi" w:hAnsiTheme="minorHAnsi" w:cstheme="minorHAnsi"/>
          <w:lang w:eastAsia="pl-PL"/>
        </w:rPr>
        <w:t xml:space="preserve">zobowiązujmy się do zapewnienia, aby udział pojazdów elektrycznych lub pojazdów napędzanych gazem ziemnym we flocie pojazdów samochodowych w rozumieniu art. 2 pkt 33 ustawy z dnia 20 czerwca 1997 r. – Prawo o ruchu drogowym, używanych przy wykonywaniu tego zadania, wynosił co najmniej 10%  (zgodnie </w:t>
      </w:r>
      <w:r>
        <w:rPr>
          <w:rFonts w:asciiTheme="minorHAnsi" w:hAnsiTheme="minorHAnsi" w:cstheme="minorHAnsi"/>
          <w:lang w:eastAsia="pl-PL"/>
        </w:rPr>
        <w:t xml:space="preserve">              </w:t>
      </w:r>
      <w:r w:rsidRPr="00265D68">
        <w:rPr>
          <w:rFonts w:asciiTheme="minorHAnsi" w:hAnsiTheme="minorHAnsi" w:cstheme="minorHAnsi"/>
          <w:lang w:eastAsia="pl-PL"/>
        </w:rPr>
        <w:t xml:space="preserve">z art. 68 ust. 3 ustawy o </w:t>
      </w:r>
      <w:proofErr w:type="spellStart"/>
      <w:r w:rsidRPr="00265D68">
        <w:rPr>
          <w:rFonts w:asciiTheme="minorHAnsi" w:hAnsiTheme="minorHAnsi" w:cstheme="minorHAnsi"/>
          <w:lang w:eastAsia="pl-PL"/>
        </w:rPr>
        <w:t>elektromobilności</w:t>
      </w:r>
      <w:proofErr w:type="spellEnd"/>
      <w:r w:rsidRPr="00265D68">
        <w:rPr>
          <w:rFonts w:asciiTheme="minorHAnsi" w:hAnsiTheme="minorHAnsi" w:cstheme="minorHAnsi"/>
          <w:lang w:eastAsia="pl-PL"/>
        </w:rPr>
        <w:t xml:space="preserve"> i paliwach alternatywnych) i na żądanie Zamawiającego będzie</w:t>
      </w:r>
      <w:r w:rsidR="004C44D5">
        <w:rPr>
          <w:rFonts w:asciiTheme="minorHAnsi" w:hAnsiTheme="minorHAnsi" w:cstheme="minorHAnsi"/>
          <w:lang w:eastAsia="pl-PL"/>
        </w:rPr>
        <w:t>my</w:t>
      </w:r>
      <w:r w:rsidRPr="00265D68">
        <w:rPr>
          <w:rFonts w:asciiTheme="minorHAnsi" w:hAnsiTheme="minorHAnsi" w:cstheme="minorHAnsi"/>
          <w:lang w:eastAsia="pl-PL"/>
        </w:rPr>
        <w:t xml:space="preserve"> przedkładać odpowiednie zestawienia pojazdów potwierdzające spełnianie ww. wymogu.</w:t>
      </w:r>
    </w:p>
    <w:p w14:paraId="22F1D963" w14:textId="7599BE41" w:rsidR="00265D68" w:rsidRDefault="00265D68" w:rsidP="002B24F9">
      <w:pPr>
        <w:spacing w:line="360" w:lineRule="auto"/>
        <w:ind w:left="360" w:hanging="360"/>
        <w:jc w:val="both"/>
        <w:rPr>
          <w:rFonts w:cs="Calibri"/>
        </w:rPr>
      </w:pPr>
    </w:p>
    <w:p w14:paraId="7E4AC9E2" w14:textId="77777777" w:rsidR="00D830FB" w:rsidRPr="002D6834" w:rsidRDefault="00D830FB" w:rsidP="002D6834">
      <w:pPr>
        <w:spacing w:line="360" w:lineRule="auto"/>
        <w:ind w:left="360" w:hanging="360"/>
        <w:rPr>
          <w:rFonts w:cs="Calibri"/>
        </w:rPr>
      </w:pPr>
    </w:p>
    <w:p w14:paraId="1ADC7D1C" w14:textId="45788D30" w:rsidR="001D1AB3" w:rsidRDefault="001D1AB3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3CCD379D" w14:textId="27DB5F53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25E4AC1A" w14:textId="50AB16B8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4E93704D" w14:textId="0948238D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2F888914" w14:textId="23FF883A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1D19E93F" w14:textId="0615D701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0EE5EEEC" w14:textId="260B97FF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25D2D752" w14:textId="249B3BC8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72513D12" w14:textId="31A0DE71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0382551E" w14:textId="3A081EFD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6499A780" w14:textId="75BBC04C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3ECD2BE8" w14:textId="601A2657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663DC73F" w14:textId="6B11AE73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205E6791" w14:textId="60B7EDD4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0B2BDB26" w14:textId="2C830152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38D66953" w14:textId="14937A62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78CAC449" w14:textId="15D917B0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446E7575" w14:textId="5C9CDE06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08FE61D4" w14:textId="21FBA6BC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4E382DEC" w14:textId="5C469657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1B027F1E" w14:textId="49D370DF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4F9E0615" w14:textId="7C5C431E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561C1783" w14:textId="0EBECE57" w:rsidR="00236D12" w:rsidRDefault="00236D1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48FE999A" w14:textId="6A57730C" w:rsidR="00236D12" w:rsidRDefault="00236D1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37E585DA" w14:textId="7B4CC4A6" w:rsidR="00236D12" w:rsidRDefault="00236D1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4B2106F2" w14:textId="4D144875" w:rsidR="00236D12" w:rsidRDefault="00236D1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1E2C827A" w14:textId="2C965139" w:rsidR="00236D12" w:rsidRDefault="00236D1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1DB6B573" w14:textId="055BCA08" w:rsidR="00236D12" w:rsidRDefault="00236D1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52C93A9F" w14:textId="0CDAC1B4" w:rsidR="00236D12" w:rsidRDefault="00236D1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3F45C4FF" w14:textId="77777777" w:rsidR="00236D12" w:rsidRDefault="00236D1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661CB294" w14:textId="77777777" w:rsidR="00C06F37" w:rsidRDefault="00C06F37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54F8CC0C" w14:textId="77777777" w:rsidR="00C06F37" w:rsidRDefault="00C06F37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376EDFA5" w14:textId="77777777" w:rsidR="00C06F37" w:rsidRDefault="00C06F37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4EB1F88D" w14:textId="77777777" w:rsidR="00C06F37" w:rsidRDefault="00C06F37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36D0A63F" w14:textId="77777777" w:rsidR="00C06F37" w:rsidRDefault="00C06F37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2C5C4EC0" w14:textId="77777777" w:rsidR="00C06F37" w:rsidRDefault="00C06F37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4DFAAC6E" w14:textId="77777777" w:rsidR="00C06F37" w:rsidRDefault="00C06F37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6FB9E612" w14:textId="77777777" w:rsidR="00C06F37" w:rsidRDefault="00C06F37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54F2D771" w14:textId="77777777" w:rsidR="00C06F37" w:rsidRDefault="00C06F37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4918A555" w14:textId="77777777" w:rsidR="00C06F37" w:rsidRDefault="00C06F37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6ECEBE71" w14:textId="77777777" w:rsidR="00C06F37" w:rsidRDefault="00C06F37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3EF016A2" w14:textId="3432C5D6" w:rsidR="009B2935" w:rsidRPr="00450D09" w:rsidRDefault="009B2935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  <w:r w:rsidRPr="00450D09">
        <w:rPr>
          <w:rFonts w:asciiTheme="minorHAnsi" w:hAnsiTheme="minorHAnsi" w:cstheme="minorHAnsi"/>
          <w:color w:val="000000" w:themeColor="text1"/>
          <w:sz w:val="18"/>
        </w:rPr>
        <w:t>UWAGA:</w:t>
      </w:r>
    </w:p>
    <w:p w14:paraId="1BA10F2F" w14:textId="77777777" w:rsidR="009B2935" w:rsidRPr="00B44B7E" w:rsidRDefault="009B2935" w:rsidP="009B2935">
      <w:pPr>
        <w:pStyle w:val="rozdzia"/>
        <w:numPr>
          <w:ilvl w:val="0"/>
          <w:numId w:val="34"/>
        </w:numPr>
        <w:rPr>
          <w:rFonts w:asciiTheme="minorHAnsi" w:hAnsiTheme="minorHAnsi" w:cstheme="minorHAnsi"/>
          <w:b w:val="0"/>
          <w:bCs/>
          <w:sz w:val="18"/>
          <w:szCs w:val="18"/>
          <w:u w:val="none"/>
        </w:rPr>
      </w:pPr>
      <w:r w:rsidRPr="00B44B7E">
        <w:rPr>
          <w:rFonts w:asciiTheme="minorHAnsi" w:hAnsiTheme="minorHAnsi" w:cstheme="minorHAnsi"/>
          <w:b w:val="0"/>
          <w:bCs/>
          <w:sz w:val="18"/>
          <w:szCs w:val="18"/>
          <w:u w:val="none"/>
        </w:rPr>
        <w:t>Zamawiający zaleca przed podpisaniem, zapisanie dokumentu w formacie .pdf</w:t>
      </w:r>
    </w:p>
    <w:p w14:paraId="44E6BE44" w14:textId="686871C5" w:rsidR="008E2094" w:rsidRPr="00B44B7E" w:rsidRDefault="008E2094" w:rsidP="008E2094">
      <w:pPr>
        <w:pStyle w:val="Default"/>
        <w:numPr>
          <w:ilvl w:val="0"/>
          <w:numId w:val="34"/>
        </w:num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bCs/>
          <w:color w:val="FF0000"/>
          <w:sz w:val="18"/>
          <w:szCs w:val="18"/>
        </w:rPr>
      </w:pPr>
      <w:r w:rsidRPr="00B44B7E">
        <w:rPr>
          <w:rFonts w:asciiTheme="minorHAnsi" w:hAnsiTheme="minorHAnsi" w:cstheme="minorHAnsi"/>
          <w:bCs/>
          <w:color w:val="FF0000"/>
          <w:sz w:val="18"/>
          <w:szCs w:val="18"/>
        </w:rPr>
        <w:t xml:space="preserve">Ofertę składa się pod rygorem nieważności w formie elektronicznej lub w postaci elektronicznej opatrzonej kwalifikowalnym podpisem elektronicznym, podpisem zaufanym lub podpisem osobistym </w:t>
      </w:r>
      <w:r w:rsidR="00B44B7E" w:rsidRPr="00B44B7E">
        <w:rPr>
          <w:rFonts w:asciiTheme="minorHAnsi" w:hAnsiTheme="minorHAnsi" w:cstheme="minorHAnsi"/>
          <w:bCs/>
          <w:color w:val="FF0000"/>
          <w:sz w:val="18"/>
          <w:szCs w:val="18"/>
        </w:rPr>
        <w:t xml:space="preserve">przez osobę lub osoby uprawnione do reprezentowania </w:t>
      </w:r>
      <w:r w:rsidR="00B44B7E">
        <w:rPr>
          <w:rFonts w:asciiTheme="minorHAnsi" w:hAnsiTheme="minorHAnsi" w:cstheme="minorHAnsi"/>
          <w:bCs/>
          <w:color w:val="FF0000"/>
          <w:sz w:val="18"/>
          <w:szCs w:val="18"/>
        </w:rPr>
        <w:t>W</w:t>
      </w:r>
      <w:r w:rsidR="00B44B7E" w:rsidRPr="00B44B7E">
        <w:rPr>
          <w:rFonts w:asciiTheme="minorHAnsi" w:hAnsiTheme="minorHAnsi" w:cstheme="minorHAnsi"/>
          <w:bCs/>
          <w:color w:val="FF0000"/>
          <w:sz w:val="18"/>
          <w:szCs w:val="18"/>
        </w:rPr>
        <w:t>ykonawcy</w:t>
      </w:r>
      <w:r w:rsidR="00B44B7E">
        <w:rPr>
          <w:rFonts w:asciiTheme="minorHAnsi" w:hAnsiTheme="minorHAnsi" w:cstheme="minorHAnsi"/>
          <w:bCs/>
          <w:color w:val="FF0000"/>
          <w:sz w:val="18"/>
          <w:szCs w:val="18"/>
        </w:rPr>
        <w:t>.</w:t>
      </w:r>
    </w:p>
    <w:p w14:paraId="5B7B3413" w14:textId="77777777" w:rsidR="00772EF7" w:rsidRDefault="00772EF7" w:rsidP="0066244B">
      <w:pPr>
        <w:pStyle w:val="Tekstpodstawowy"/>
        <w:spacing w:line="360" w:lineRule="auto"/>
        <w:ind w:left="357" w:hanging="360"/>
        <w:rPr>
          <w:rFonts w:ascii="Arial" w:hAnsi="Arial" w:cs="Arial"/>
          <w:sz w:val="16"/>
          <w:szCs w:val="16"/>
        </w:rPr>
      </w:pPr>
    </w:p>
    <w:p w14:paraId="674F8786" w14:textId="7FF7AB7F" w:rsidR="0066244B" w:rsidRDefault="0066244B" w:rsidP="0066244B">
      <w:pPr>
        <w:pStyle w:val="Tekstpodstawowy"/>
        <w:spacing w:line="360" w:lineRule="auto"/>
        <w:ind w:left="357" w:hanging="360"/>
      </w:pPr>
      <w:r>
        <w:rPr>
          <w:rFonts w:ascii="Arial" w:hAnsi="Arial" w:cs="Arial"/>
          <w:sz w:val="16"/>
          <w:szCs w:val="16"/>
        </w:rPr>
        <w:t>*niepotrzebne skreślić</w:t>
      </w:r>
    </w:p>
    <w:sectPr w:rsidR="0066244B" w:rsidSect="00A42DB0">
      <w:footerReference w:type="default" r:id="rId8"/>
      <w:pgSz w:w="11906" w:h="16838"/>
      <w:pgMar w:top="720" w:right="1274" w:bottom="142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0023A1" w14:textId="77777777" w:rsidR="00276185" w:rsidRDefault="00276185" w:rsidP="00A85A88">
      <w:pPr>
        <w:spacing w:after="0"/>
      </w:pPr>
      <w:r>
        <w:separator/>
      </w:r>
    </w:p>
  </w:endnote>
  <w:endnote w:type="continuationSeparator" w:id="0">
    <w:p w14:paraId="0A54414C" w14:textId="77777777" w:rsidR="00276185" w:rsidRDefault="00276185" w:rsidP="00A85A8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0DC9E" w14:textId="1954B80D" w:rsidR="00A85A88" w:rsidRDefault="00A85A88">
    <w:pPr>
      <w:pStyle w:val="Stopka"/>
      <w:jc w:val="right"/>
    </w:pPr>
    <w:r>
      <w:rPr>
        <w:rFonts w:ascii="Times New Roman" w:hAnsi="Times New Roman"/>
        <w:i/>
        <w:sz w:val="16"/>
        <w:szCs w:val="16"/>
      </w:rPr>
      <w:t xml:space="preserve">Strona </w:t>
    </w:r>
    <w:r w:rsidR="008E1FC1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PAGE </w:instrText>
    </w:r>
    <w:r w:rsidR="008E1FC1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E32D87">
      <w:rPr>
        <w:rFonts w:ascii="Times New Roman" w:hAnsi="Times New Roman"/>
        <w:b/>
        <w:bCs/>
        <w:i/>
        <w:noProof/>
        <w:sz w:val="16"/>
        <w:szCs w:val="16"/>
      </w:rPr>
      <w:t>1</w:t>
    </w:r>
    <w:r w:rsidR="008E1FC1">
      <w:rPr>
        <w:rFonts w:ascii="Times New Roman" w:hAnsi="Times New Roman"/>
        <w:b/>
        <w:bCs/>
        <w:i/>
        <w:sz w:val="16"/>
        <w:szCs w:val="16"/>
      </w:rPr>
      <w:fldChar w:fldCharType="end"/>
    </w:r>
    <w:r>
      <w:rPr>
        <w:rFonts w:ascii="Times New Roman" w:hAnsi="Times New Roman"/>
        <w:i/>
        <w:sz w:val="16"/>
        <w:szCs w:val="16"/>
      </w:rPr>
      <w:t xml:space="preserve"> z </w:t>
    </w:r>
    <w:r w:rsidR="008E1FC1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NUMPAGES </w:instrText>
    </w:r>
    <w:r w:rsidR="008E1FC1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E32D87">
      <w:rPr>
        <w:rFonts w:ascii="Times New Roman" w:hAnsi="Times New Roman"/>
        <w:b/>
        <w:bCs/>
        <w:i/>
        <w:noProof/>
        <w:sz w:val="16"/>
        <w:szCs w:val="16"/>
      </w:rPr>
      <w:t>6</w:t>
    </w:r>
    <w:r w:rsidR="008E1FC1">
      <w:rPr>
        <w:rFonts w:ascii="Times New Roman" w:hAnsi="Times New Roman"/>
        <w:b/>
        <w:bCs/>
        <w:i/>
        <w:sz w:val="16"/>
        <w:szCs w:val="16"/>
      </w:rPr>
      <w:fldChar w:fldCharType="end"/>
    </w:r>
  </w:p>
  <w:p w14:paraId="586C714A" w14:textId="77777777" w:rsidR="00A85A88" w:rsidRDefault="00A85A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8F5289" w14:textId="77777777" w:rsidR="00276185" w:rsidRDefault="00276185" w:rsidP="00A85A88">
      <w:pPr>
        <w:spacing w:after="0"/>
      </w:pPr>
      <w:r w:rsidRPr="00A85A88">
        <w:rPr>
          <w:color w:val="000000"/>
        </w:rPr>
        <w:separator/>
      </w:r>
    </w:p>
  </w:footnote>
  <w:footnote w:type="continuationSeparator" w:id="0">
    <w:p w14:paraId="49BB7A66" w14:textId="77777777" w:rsidR="00276185" w:rsidRDefault="00276185" w:rsidP="00A85A88">
      <w:pPr>
        <w:spacing w:after="0"/>
      </w:pPr>
      <w:r>
        <w:continuationSeparator/>
      </w:r>
    </w:p>
  </w:footnote>
  <w:footnote w:id="1">
    <w:p w14:paraId="081613AC" w14:textId="77777777" w:rsidR="000A4665" w:rsidRPr="00547FA6" w:rsidRDefault="000A4665" w:rsidP="000A466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47FA6">
        <w:rPr>
          <w:rFonts w:ascii="Arial" w:hAnsi="Arial" w:cs="Arial"/>
          <w:sz w:val="16"/>
          <w:szCs w:val="16"/>
        </w:rPr>
        <w:t>W przypadku Wykonawców wspólnie ubiegających się o udzielenie zamówienia w pozycję 1 „Wykonawca” zawierającej dane Wykonawcy użyć w zależności od potrzeb oznaczając cyfrą 1.1 i 1.2 np. 1.1 Lider: …, 1.</w:t>
      </w:r>
      <w:r>
        <w:rPr>
          <w:rFonts w:ascii="Arial" w:hAnsi="Arial" w:cs="Arial"/>
          <w:sz w:val="16"/>
          <w:szCs w:val="16"/>
        </w:rPr>
        <w:t>2</w:t>
      </w:r>
      <w:r w:rsidRPr="00547FA6">
        <w:rPr>
          <w:rFonts w:ascii="Arial" w:hAnsi="Arial" w:cs="Arial"/>
          <w:sz w:val="16"/>
          <w:szCs w:val="16"/>
        </w:rPr>
        <w:t xml:space="preserve"> Partner: … itd.</w:t>
      </w:r>
    </w:p>
    <w:p w14:paraId="6637E20C" w14:textId="51FD5A5E" w:rsidR="000A4665" w:rsidRDefault="000A4665">
      <w:pPr>
        <w:pStyle w:val="Tekstprzypisudolnego"/>
      </w:pPr>
    </w:p>
  </w:footnote>
  <w:footnote w:id="2">
    <w:p w14:paraId="4A583AC4" w14:textId="77777777" w:rsidR="0057294C" w:rsidRPr="00633914" w:rsidRDefault="0057294C" w:rsidP="00633914">
      <w:pPr>
        <w:pStyle w:val="Tekstprzypisudolnego"/>
        <w:jc w:val="both"/>
        <w:rPr>
          <w:sz w:val="16"/>
          <w:szCs w:val="16"/>
        </w:rPr>
      </w:pPr>
      <w:r w:rsidRPr="00633914">
        <w:rPr>
          <w:rStyle w:val="Odwoanieprzypisudolnego"/>
          <w:sz w:val="16"/>
          <w:szCs w:val="16"/>
        </w:rPr>
        <w:footnoteRef/>
      </w:r>
      <w:r w:rsidRPr="00633914">
        <w:rPr>
          <w:sz w:val="16"/>
          <w:szCs w:val="16"/>
        </w:rPr>
        <w:t xml:space="preserve"> W przypadku, gdy wybór oferty Wykonawcy będzie prowadził do powstania u Zamawiającego obowiązku podatkowego, </w:t>
      </w:r>
      <w:r w:rsidRPr="00633914">
        <w:rPr>
          <w:sz w:val="16"/>
          <w:szCs w:val="16"/>
          <w:u w:val="single"/>
        </w:rPr>
        <w:t>Wykonawca składa przeciwne oświadczenie</w:t>
      </w:r>
      <w:r w:rsidRPr="00633914">
        <w:rPr>
          <w:sz w:val="16"/>
          <w:szCs w:val="16"/>
        </w:rPr>
        <w:t xml:space="preserve"> oraz uzupełnia ofertę o informację zawierającą: zakres (nazwa i rodzaj) towaru lub usługi, których dostawa lub świadczenie będzie prowadzić do obowiązku podatkowego, symbol PKWiU oraz wartość tego towaru lub usługi bez kwoty podatku VAT. </w:t>
      </w:r>
    </w:p>
    <w:p w14:paraId="35D3559C" w14:textId="77777777" w:rsidR="0057294C" w:rsidRPr="00633914" w:rsidRDefault="0057294C" w:rsidP="00633914">
      <w:pPr>
        <w:pStyle w:val="Tekstprzypisudolnego"/>
        <w:jc w:val="both"/>
        <w:rPr>
          <w:b/>
          <w:sz w:val="16"/>
          <w:szCs w:val="16"/>
          <w:u w:val="single"/>
        </w:rPr>
      </w:pPr>
      <w:r w:rsidRPr="00633914">
        <w:rPr>
          <w:b/>
          <w:sz w:val="16"/>
          <w:szCs w:val="16"/>
          <w:u w:val="single"/>
        </w:rPr>
        <w:t>UWAGA:</w:t>
      </w:r>
      <w:r w:rsidRPr="00633914">
        <w:rPr>
          <w:sz w:val="16"/>
          <w:szCs w:val="16"/>
        </w:rPr>
        <w:t xml:space="preserve"> Obowiązek podania informacji, o której mowa wyżej dotyczy wyłącznie towarów i usług,</w:t>
      </w:r>
      <w:r w:rsidRPr="00633914">
        <w:rPr>
          <w:sz w:val="16"/>
          <w:szCs w:val="16"/>
          <w:u w:val="single"/>
        </w:rPr>
        <w:t xml:space="preserve"> dla których kwotę podatku VAT, </w:t>
      </w:r>
      <w:r w:rsidRPr="00633914">
        <w:rPr>
          <w:sz w:val="16"/>
          <w:szCs w:val="16"/>
        </w:rPr>
        <w:t xml:space="preserve">na mocy przepisów ustawy o podatku od towarów i usług, </w:t>
      </w:r>
      <w:r w:rsidRPr="00633914">
        <w:rPr>
          <w:b/>
          <w:sz w:val="16"/>
          <w:szCs w:val="16"/>
          <w:u w:val="single"/>
        </w:rPr>
        <w:t>nalicza Zamawiający (Nabywca), a nie Wykonawca.</w:t>
      </w:r>
    </w:p>
  </w:footnote>
  <w:footnote w:id="3">
    <w:p w14:paraId="02B08465" w14:textId="77777777" w:rsidR="003739C9" w:rsidRPr="00633914" w:rsidRDefault="003739C9" w:rsidP="00633914">
      <w:pPr>
        <w:pStyle w:val="Tekstprzypisudolnego"/>
        <w:jc w:val="both"/>
        <w:rPr>
          <w:sz w:val="16"/>
          <w:szCs w:val="16"/>
        </w:rPr>
      </w:pPr>
      <w:r w:rsidRPr="00633914">
        <w:rPr>
          <w:rStyle w:val="Odwoanieprzypisudolnego"/>
          <w:sz w:val="16"/>
          <w:szCs w:val="16"/>
        </w:rPr>
        <w:footnoteRef/>
      </w:r>
      <w:r w:rsidRPr="00633914">
        <w:rPr>
          <w:sz w:val="16"/>
          <w:szCs w:val="16"/>
        </w:rPr>
        <w:t xml:space="preserve"> </w:t>
      </w:r>
      <w:r w:rsidRPr="00633914">
        <w:rPr>
          <w:b/>
          <w:sz w:val="16"/>
          <w:szCs w:val="16"/>
        </w:rPr>
        <w:t>Def. MŚP</w:t>
      </w:r>
      <w:r w:rsidRPr="00633914">
        <w:rPr>
          <w:sz w:val="16"/>
          <w:szCs w:val="16"/>
        </w:rPr>
        <w:t xml:space="preserve">: „do kategorii </w:t>
      </w:r>
      <w:r w:rsidRPr="00633914">
        <w:rPr>
          <w:b/>
          <w:sz w:val="16"/>
          <w:szCs w:val="16"/>
        </w:rPr>
        <w:t>mikroprzedsiębiorstw</w:t>
      </w:r>
      <w:r w:rsidRPr="00633914">
        <w:rPr>
          <w:sz w:val="16"/>
          <w:szCs w:val="16"/>
        </w:rPr>
        <w:t xml:space="preserve"> oraz </w:t>
      </w:r>
      <w:r w:rsidRPr="00633914">
        <w:rPr>
          <w:b/>
          <w:sz w:val="16"/>
          <w:szCs w:val="16"/>
        </w:rPr>
        <w:t>małych i średnich przedsiębiorstw</w:t>
      </w:r>
      <w:r w:rsidRPr="00633914">
        <w:rPr>
          <w:sz w:val="16"/>
          <w:szCs w:val="16"/>
        </w:rPr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633914">
        <w:rPr>
          <w:rStyle w:val="reference-text"/>
          <w:sz w:val="16"/>
          <w:szCs w:val="16"/>
        </w:rPr>
        <w:t xml:space="preserve">Rozporządzeniem Komisji (WE) 800/2008 z dnia 6 sierpnia 2008 r. uznające niektóre rodzaje pomocy za zgodne ze wspólnym rynkiem w zastosowaniu art 87 i 88 Traktatu (ogólne rozporządzenie w sprawie </w:t>
      </w:r>
      <w:proofErr w:type="spellStart"/>
      <w:r w:rsidRPr="00633914">
        <w:rPr>
          <w:rStyle w:val="reference-text"/>
          <w:sz w:val="16"/>
          <w:szCs w:val="16"/>
        </w:rPr>
        <w:t>wyłączeń</w:t>
      </w:r>
      <w:proofErr w:type="spellEnd"/>
      <w:r w:rsidRPr="00633914">
        <w:rPr>
          <w:rStyle w:val="reference-text"/>
          <w:sz w:val="16"/>
          <w:szCs w:val="16"/>
        </w:rPr>
        <w:t xml:space="preserve"> blokowych), Załącznik I</w:t>
      </w:r>
    </w:p>
  </w:footnote>
  <w:footnote w:id="4">
    <w:p w14:paraId="253E7817" w14:textId="05A13848" w:rsidR="003739C9" w:rsidRPr="00E11CEF" w:rsidRDefault="003739C9" w:rsidP="003739C9">
      <w:pPr>
        <w:pStyle w:val="Tekstprzypisudolnego"/>
        <w:jc w:val="both"/>
        <w:rPr>
          <w:sz w:val="16"/>
          <w:szCs w:val="16"/>
        </w:rPr>
      </w:pPr>
      <w:r w:rsidRPr="00612A5E">
        <w:rPr>
          <w:rStyle w:val="Odwoanieprzypisudolnego"/>
        </w:rPr>
        <w:footnoteRef/>
      </w:r>
      <w:r w:rsidRPr="00612A5E">
        <w:t xml:space="preserve"> </w:t>
      </w:r>
      <w:r w:rsidRPr="00E11CEF">
        <w:rPr>
          <w:sz w:val="16"/>
          <w:szCs w:val="16"/>
        </w:rPr>
        <w:t xml:space="preserve">rozporządzenie Parlamentu Europejskiego i Rady (UE) 2016/679 z dnia 27 kwietnia 2016 r. w sprawie ochrony osób fizycznych w związku </w:t>
      </w:r>
      <w:r w:rsidR="00510A39">
        <w:rPr>
          <w:sz w:val="16"/>
          <w:szCs w:val="16"/>
        </w:rPr>
        <w:t xml:space="preserve">                                                </w:t>
      </w:r>
      <w:r w:rsidRPr="00E11CEF">
        <w:rPr>
          <w:sz w:val="16"/>
          <w:szCs w:val="16"/>
        </w:rPr>
        <w:t xml:space="preserve">z przetwarzaniem danych osobowych i w sprawie swobodnego przepływu takich danych oraz uchylenia dyrektywy 95/46/WE (ogólne rozporządzenie o ochronie danych) (Dz. Urz. UE L 119 z 04.05.2016, str. 1) </w:t>
      </w:r>
    </w:p>
  </w:footnote>
  <w:footnote w:id="5">
    <w:p w14:paraId="6891BE21" w14:textId="77777777" w:rsidR="003739C9" w:rsidRPr="006B1D98" w:rsidRDefault="003739C9" w:rsidP="003739C9">
      <w:pPr>
        <w:pStyle w:val="Tekstprzypisudolnego"/>
        <w:jc w:val="both"/>
        <w:rPr>
          <w:sz w:val="16"/>
          <w:szCs w:val="16"/>
        </w:rPr>
      </w:pPr>
      <w:r w:rsidRPr="00612A5E">
        <w:rPr>
          <w:rStyle w:val="Odwoanieprzypisudolnego"/>
        </w:rPr>
        <w:footnoteRef/>
      </w:r>
      <w:r w:rsidRPr="00612A5E">
        <w:t xml:space="preserve"> </w:t>
      </w:r>
      <w:r w:rsidRPr="006B1D98">
        <w:rPr>
          <w:sz w:val="16"/>
          <w:szCs w:val="16"/>
        </w:rPr>
        <w:t xml:space="preserve">W przypadku gdy wykonawca </w:t>
      </w:r>
      <w:r w:rsidRPr="006B1D98">
        <w:rPr>
          <w:b/>
          <w:sz w:val="16"/>
          <w:szCs w:val="16"/>
        </w:rPr>
        <w:t>nie przekazuje</w:t>
      </w:r>
      <w:r w:rsidRPr="006B1D98">
        <w:rPr>
          <w:sz w:val="16"/>
          <w:szCs w:val="16"/>
        </w:rPr>
        <w:t xml:space="preserve"> danych osobowych innych niż bezpośrednio jego dotyczących lub zachodzi wyłączenie stosowania obowiązku informacyjnego, stosownie do art. 13 ust. 4 lub art. 14 ust. 5 RODO treści oświadczenia wykonawca nie składa (</w:t>
      </w:r>
      <w:r w:rsidRPr="006B1D98">
        <w:rPr>
          <w:sz w:val="16"/>
          <w:szCs w:val="16"/>
          <w:u w:val="single"/>
        </w:rPr>
        <w:t>usunięcie treści oświadczenia np. przez jego wykreślenie</w:t>
      </w:r>
      <w:r w:rsidRPr="006B1D98">
        <w:rPr>
          <w:sz w:val="16"/>
          <w:szCs w:val="16"/>
        </w:rPr>
        <w:t xml:space="preserve">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E35E2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Lucida Sans Unicode" w:hAnsi="Calibri" w:cs="Calibri"/>
        <w:b w:val="0"/>
        <w:bCs w:val="0"/>
        <w:i w:val="0"/>
        <w:iCs w:val="0"/>
        <w:caps w:val="0"/>
        <w:smallCaps w:val="0"/>
        <w:color w:val="000000"/>
        <w:spacing w:val="0"/>
        <w:kern w:val="2"/>
        <w:sz w:val="22"/>
        <w:szCs w:val="22"/>
        <w:highlight w:val="white"/>
        <w:lang w:val="pl-PL" w:eastAsia="zh-CN" w:bidi="hi-I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513A7128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 w:val="0"/>
        <w:iCs w:val="0"/>
        <w:color w:val="000000"/>
        <w:sz w:val="22"/>
        <w:szCs w:val="22"/>
        <w:highlight w:val="whit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980"/>
        </w:tabs>
        <w:ind w:left="19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2340"/>
        </w:tabs>
        <w:ind w:left="23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3060"/>
        </w:tabs>
        <w:ind w:left="30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3420"/>
        </w:tabs>
        <w:ind w:left="34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4140"/>
        </w:tabs>
        <w:ind w:left="41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4500"/>
        </w:tabs>
        <w:ind w:left="4500" w:hanging="360"/>
      </w:pPr>
      <w:rPr>
        <w:rFonts w:ascii="OpenSymbol" w:hAnsi="OpenSymbol" w:cs="StarSymbol"/>
        <w:sz w:val="18"/>
        <w:szCs w:val="18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420"/>
        </w:tabs>
        <w:ind w:left="142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80"/>
        </w:tabs>
        <w:ind w:left="178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500"/>
        </w:tabs>
        <w:ind w:left="250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60"/>
        </w:tabs>
        <w:ind w:left="286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580"/>
        </w:tabs>
        <w:ind w:left="358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40"/>
        </w:tabs>
        <w:ind w:left="3940" w:hanging="360"/>
      </w:pPr>
      <w:rPr>
        <w:rFonts w:ascii="OpenSymbol" w:hAnsi="OpenSymbol" w:cs="StarSymbol"/>
        <w:sz w:val="18"/>
        <w:szCs w:val="18"/>
      </w:r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7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77"/>
        </w:tabs>
        <w:ind w:left="107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37"/>
        </w:tabs>
        <w:ind w:left="143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797"/>
        </w:tabs>
        <w:ind w:left="179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57"/>
        </w:tabs>
        <w:ind w:left="215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17"/>
        </w:tabs>
        <w:ind w:left="251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77"/>
        </w:tabs>
        <w:ind w:left="287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37"/>
        </w:tabs>
        <w:ind w:left="323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597"/>
        </w:tabs>
        <w:ind w:left="359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998"/>
        </w:tabs>
        <w:ind w:left="998" w:hanging="360"/>
      </w:pPr>
      <w:rPr>
        <w:rFonts w:ascii="Symbol" w:hAnsi="Symbol" w:cs="Star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358"/>
        </w:tabs>
        <w:ind w:left="1358" w:hanging="360"/>
      </w:pPr>
      <w:rPr>
        <w:rFonts w:ascii="OpenSymbol" w:hAnsi="OpenSymbol" w:cs="StarSymbol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718"/>
        </w:tabs>
        <w:ind w:left="1718" w:hanging="360"/>
      </w:pPr>
      <w:rPr>
        <w:rFonts w:ascii="OpenSymbol" w:hAnsi="OpenSymbol" w:cs="StarSymbol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2078"/>
        </w:tabs>
        <w:ind w:left="2078" w:hanging="360"/>
      </w:pPr>
      <w:rPr>
        <w:rFonts w:ascii="Symbol" w:hAnsi="Symbol" w:cs="Star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438"/>
        </w:tabs>
        <w:ind w:left="2438" w:hanging="360"/>
      </w:pPr>
      <w:rPr>
        <w:rFonts w:ascii="OpenSymbol" w:hAnsi="OpenSymbol" w:cs="StarSymbol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798"/>
        </w:tabs>
        <w:ind w:left="2798" w:hanging="360"/>
      </w:pPr>
      <w:rPr>
        <w:rFonts w:ascii="OpenSymbol" w:hAnsi="OpenSymbol" w:cs="StarSymbol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3158"/>
        </w:tabs>
        <w:ind w:left="3158" w:hanging="360"/>
      </w:pPr>
      <w:rPr>
        <w:rFonts w:ascii="Symbol" w:hAnsi="Symbol" w:cs="Star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518"/>
        </w:tabs>
        <w:ind w:left="3518" w:hanging="360"/>
      </w:pPr>
      <w:rPr>
        <w:rFonts w:ascii="OpenSymbol" w:hAnsi="OpenSymbol" w:cs="StarSymbol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878"/>
        </w:tabs>
        <w:ind w:left="3878" w:hanging="360"/>
      </w:pPr>
      <w:rPr>
        <w:rFonts w:ascii="OpenSymbol" w:hAnsi="OpenSymbol" w:cs="StarSymbol"/>
        <w:sz w:val="22"/>
        <w:szCs w:val="22"/>
      </w:rPr>
    </w:lvl>
  </w:abstractNum>
  <w:abstractNum w:abstractNumId="15" w15:restartNumberingAfterBreak="0">
    <w:nsid w:val="007A7B8D"/>
    <w:multiLevelType w:val="multilevel"/>
    <w:tmpl w:val="42A4E1FE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CA01E2"/>
    <w:multiLevelType w:val="hybridMultilevel"/>
    <w:tmpl w:val="79EE0F62"/>
    <w:lvl w:ilvl="0" w:tplc="3E98BA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4F2BB0"/>
    <w:multiLevelType w:val="hybridMultilevel"/>
    <w:tmpl w:val="799E2116"/>
    <w:lvl w:ilvl="0" w:tplc="D94A7DF4">
      <w:start w:val="10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E05A27"/>
    <w:multiLevelType w:val="hybridMultilevel"/>
    <w:tmpl w:val="C3647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B0252AB"/>
    <w:multiLevelType w:val="multilevel"/>
    <w:tmpl w:val="29C849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  <w:u w:val="none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20" w15:restartNumberingAfterBreak="0">
    <w:nsid w:val="1D841A16"/>
    <w:multiLevelType w:val="hybridMultilevel"/>
    <w:tmpl w:val="CDC0D412"/>
    <w:lvl w:ilvl="0" w:tplc="726C2948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937520"/>
    <w:multiLevelType w:val="hybridMultilevel"/>
    <w:tmpl w:val="40C64E06"/>
    <w:lvl w:ilvl="0" w:tplc="76C0163E">
      <w:start w:val="6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D60EDB"/>
    <w:multiLevelType w:val="hybridMultilevel"/>
    <w:tmpl w:val="9B720B92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D11A04"/>
    <w:multiLevelType w:val="hybridMultilevel"/>
    <w:tmpl w:val="7E8412C2"/>
    <w:lvl w:ilvl="0" w:tplc="F4FC3054">
      <w:start w:val="1"/>
      <w:numFmt w:val="lowerLetter"/>
      <w:lvlText w:val="%1)"/>
      <w:lvlJc w:val="left"/>
      <w:pPr>
        <w:ind w:left="1440" w:hanging="360"/>
      </w:pPr>
      <w:rPr>
        <w:rFonts w:asciiTheme="minorHAnsi" w:eastAsia="Times New Roman" w:hAnsiTheme="minorHAnsi" w:cstheme="minorHAnsi" w:hint="default"/>
        <w:i w:val="0"/>
        <w:i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5AA78CF"/>
    <w:multiLevelType w:val="multilevel"/>
    <w:tmpl w:val="C2966BA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A740EE"/>
    <w:multiLevelType w:val="hybridMultilevel"/>
    <w:tmpl w:val="34E459DE"/>
    <w:lvl w:ilvl="0" w:tplc="AC42E4E2">
      <w:start w:val="6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0A58A8"/>
    <w:multiLevelType w:val="hybridMultilevel"/>
    <w:tmpl w:val="B202729C"/>
    <w:lvl w:ilvl="0" w:tplc="6B5AFB48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813B09"/>
    <w:multiLevelType w:val="multilevel"/>
    <w:tmpl w:val="2166AC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ED2E25"/>
    <w:multiLevelType w:val="hybridMultilevel"/>
    <w:tmpl w:val="1AD4808C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BD1768"/>
    <w:multiLevelType w:val="multilevel"/>
    <w:tmpl w:val="3AC4F77E"/>
    <w:lvl w:ilvl="0">
      <w:start w:val="1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33" w15:restartNumberingAfterBreak="0">
    <w:nsid w:val="463352CC"/>
    <w:multiLevelType w:val="hybridMultilevel"/>
    <w:tmpl w:val="4E0A4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4534F6"/>
    <w:multiLevelType w:val="hybridMultilevel"/>
    <w:tmpl w:val="2C8A1452"/>
    <w:lvl w:ilvl="0" w:tplc="0FCC4A22">
      <w:start w:val="1"/>
      <w:numFmt w:val="decimal"/>
      <w:lvlText w:val="%1)"/>
      <w:lvlJc w:val="left"/>
      <w:pPr>
        <w:ind w:left="1004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4A4865F9"/>
    <w:multiLevelType w:val="multilevel"/>
    <w:tmpl w:val="B27CC6F0"/>
    <w:lvl w:ilvl="0">
      <w:numFmt w:val="bullet"/>
      <w:lvlText w:val=""/>
      <w:lvlJc w:val="left"/>
      <w:pPr>
        <w:ind w:left="1431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5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7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9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1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3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5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7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91" w:hanging="360"/>
      </w:pPr>
      <w:rPr>
        <w:rFonts w:ascii="Wingdings" w:hAnsi="Wingdings"/>
      </w:rPr>
    </w:lvl>
  </w:abstractNum>
  <w:abstractNum w:abstractNumId="36" w15:restartNumberingAfterBreak="0">
    <w:nsid w:val="4BB242AC"/>
    <w:multiLevelType w:val="hybridMultilevel"/>
    <w:tmpl w:val="90BE3C8E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C117CD"/>
    <w:multiLevelType w:val="hybridMultilevel"/>
    <w:tmpl w:val="76005098"/>
    <w:lvl w:ilvl="0" w:tplc="D9BA332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58046516"/>
    <w:multiLevelType w:val="hybridMultilevel"/>
    <w:tmpl w:val="DAE88856"/>
    <w:lvl w:ilvl="0" w:tplc="CD4C6DF8">
      <w:start w:val="6"/>
      <w:numFmt w:val="decimal"/>
      <w:lvlText w:val="%1."/>
      <w:lvlJc w:val="left"/>
      <w:pPr>
        <w:ind w:left="720" w:hanging="360"/>
      </w:pPr>
      <w:rPr>
        <w:rFonts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9960B1"/>
    <w:multiLevelType w:val="hybridMultilevel"/>
    <w:tmpl w:val="D5F6DCA6"/>
    <w:lvl w:ilvl="0" w:tplc="89C0F45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E21730"/>
    <w:multiLevelType w:val="multilevel"/>
    <w:tmpl w:val="8EC6EF6E"/>
    <w:lvl w:ilvl="0">
      <w:start w:val="1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25DA"/>
    <w:multiLevelType w:val="multilevel"/>
    <w:tmpl w:val="B8E01C8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</w:rPr>
    </w:lvl>
    <w:lvl w:ilvl="3">
      <w:start w:val="1"/>
      <w:numFmt w:val="upperLetter"/>
      <w:lvlText w:val="%1.%2.%3.%4."/>
      <w:lvlJc w:val="left"/>
      <w:pPr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b/>
      </w:rPr>
    </w:lvl>
  </w:abstractNum>
  <w:abstractNum w:abstractNumId="43" w15:restartNumberingAfterBreak="0">
    <w:nsid w:val="6885129A"/>
    <w:multiLevelType w:val="multilevel"/>
    <w:tmpl w:val="9B92C0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17D11C6"/>
    <w:multiLevelType w:val="hybridMultilevel"/>
    <w:tmpl w:val="5E7E726E"/>
    <w:lvl w:ilvl="0" w:tplc="52E45C4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1D610D"/>
    <w:multiLevelType w:val="hybridMultilevel"/>
    <w:tmpl w:val="9070AD74"/>
    <w:lvl w:ilvl="0" w:tplc="CD3892A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2B0F86"/>
    <w:multiLevelType w:val="multilevel"/>
    <w:tmpl w:val="78F8317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</w:rPr>
    </w:lvl>
  </w:abstractNum>
  <w:abstractNum w:abstractNumId="47" w15:restartNumberingAfterBreak="0">
    <w:nsid w:val="7EF6769B"/>
    <w:multiLevelType w:val="hybridMultilevel"/>
    <w:tmpl w:val="96F232F8"/>
    <w:lvl w:ilvl="0" w:tplc="6B5AFB48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7053436">
    <w:abstractNumId w:val="35"/>
  </w:num>
  <w:num w:numId="2" w16cid:durableId="508758695">
    <w:abstractNumId w:val="29"/>
  </w:num>
  <w:num w:numId="3" w16cid:durableId="921455255">
    <w:abstractNumId w:val="15"/>
  </w:num>
  <w:num w:numId="4" w16cid:durableId="264575433">
    <w:abstractNumId w:val="26"/>
  </w:num>
  <w:num w:numId="5" w16cid:durableId="339699101">
    <w:abstractNumId w:val="41"/>
  </w:num>
  <w:num w:numId="6" w16cid:durableId="77681296">
    <w:abstractNumId w:val="31"/>
  </w:num>
  <w:num w:numId="7" w16cid:durableId="1382635771">
    <w:abstractNumId w:val="18"/>
  </w:num>
  <w:num w:numId="8" w16cid:durableId="743142788">
    <w:abstractNumId w:val="25"/>
  </w:num>
  <w:num w:numId="9" w16cid:durableId="465854446">
    <w:abstractNumId w:val="0"/>
  </w:num>
  <w:num w:numId="10" w16cid:durableId="1522013748">
    <w:abstractNumId w:val="1"/>
  </w:num>
  <w:num w:numId="11" w16cid:durableId="517622481">
    <w:abstractNumId w:val="2"/>
  </w:num>
  <w:num w:numId="12" w16cid:durableId="1137409833">
    <w:abstractNumId w:val="3"/>
  </w:num>
  <w:num w:numId="13" w16cid:durableId="406919901">
    <w:abstractNumId w:val="4"/>
  </w:num>
  <w:num w:numId="14" w16cid:durableId="921646167">
    <w:abstractNumId w:val="5"/>
  </w:num>
  <w:num w:numId="15" w16cid:durableId="957376875">
    <w:abstractNumId w:val="6"/>
  </w:num>
  <w:num w:numId="16" w16cid:durableId="270627589">
    <w:abstractNumId w:val="7"/>
  </w:num>
  <w:num w:numId="17" w16cid:durableId="426341828">
    <w:abstractNumId w:val="8"/>
  </w:num>
  <w:num w:numId="18" w16cid:durableId="1399137031">
    <w:abstractNumId w:val="9"/>
  </w:num>
  <w:num w:numId="19" w16cid:durableId="252781198">
    <w:abstractNumId w:val="10"/>
  </w:num>
  <w:num w:numId="20" w16cid:durableId="541601518">
    <w:abstractNumId w:val="11"/>
  </w:num>
  <w:num w:numId="21" w16cid:durableId="1103455649">
    <w:abstractNumId w:val="12"/>
  </w:num>
  <w:num w:numId="22" w16cid:durableId="1185367854">
    <w:abstractNumId w:val="13"/>
  </w:num>
  <w:num w:numId="23" w16cid:durableId="379475566">
    <w:abstractNumId w:val="14"/>
  </w:num>
  <w:num w:numId="24" w16cid:durableId="998969646">
    <w:abstractNumId w:val="42"/>
  </w:num>
  <w:num w:numId="25" w16cid:durableId="1226916783">
    <w:abstractNumId w:val="33"/>
  </w:num>
  <w:num w:numId="26" w16cid:durableId="1181971156">
    <w:abstractNumId w:val="36"/>
  </w:num>
  <w:num w:numId="27" w16cid:durableId="1370690010">
    <w:abstractNumId w:val="45"/>
  </w:num>
  <w:num w:numId="28" w16cid:durableId="1616327151">
    <w:abstractNumId w:val="20"/>
  </w:num>
  <w:num w:numId="29" w16cid:durableId="680160548">
    <w:abstractNumId w:val="40"/>
  </w:num>
  <w:num w:numId="30" w16cid:durableId="474444971">
    <w:abstractNumId w:val="30"/>
  </w:num>
  <w:num w:numId="31" w16cid:durableId="967393076">
    <w:abstractNumId w:val="22"/>
  </w:num>
  <w:num w:numId="32" w16cid:durableId="1362587828">
    <w:abstractNumId w:val="38"/>
  </w:num>
  <w:num w:numId="33" w16cid:durableId="1177033935">
    <w:abstractNumId w:val="17"/>
  </w:num>
  <w:num w:numId="34" w16cid:durableId="152963809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14906513">
    <w:abstractNumId w:val="23"/>
  </w:num>
  <w:num w:numId="36" w16cid:durableId="2061394720">
    <w:abstractNumId w:val="32"/>
  </w:num>
  <w:num w:numId="37" w16cid:durableId="1334456728">
    <w:abstractNumId w:val="19"/>
  </w:num>
  <w:num w:numId="38" w16cid:durableId="1386955513">
    <w:abstractNumId w:val="37"/>
  </w:num>
  <w:num w:numId="39" w16cid:durableId="367028320">
    <w:abstractNumId w:val="46"/>
  </w:num>
  <w:num w:numId="40" w16cid:durableId="1520847886">
    <w:abstractNumId w:val="43"/>
  </w:num>
  <w:num w:numId="41" w16cid:durableId="1198548943">
    <w:abstractNumId w:val="39"/>
  </w:num>
  <w:num w:numId="42" w16cid:durableId="550920395">
    <w:abstractNumId w:val="44"/>
  </w:num>
  <w:num w:numId="43" w16cid:durableId="1799755852">
    <w:abstractNumId w:val="16"/>
  </w:num>
  <w:num w:numId="44" w16cid:durableId="1075668900">
    <w:abstractNumId w:val="27"/>
  </w:num>
  <w:num w:numId="45" w16cid:durableId="1106002025">
    <w:abstractNumId w:val="24"/>
  </w:num>
  <w:num w:numId="46" w16cid:durableId="2024814697">
    <w:abstractNumId w:val="34"/>
  </w:num>
  <w:num w:numId="47" w16cid:durableId="576478809">
    <w:abstractNumId w:val="28"/>
  </w:num>
  <w:num w:numId="48" w16cid:durableId="125941274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A88"/>
    <w:rsid w:val="000002EC"/>
    <w:rsid w:val="000013A5"/>
    <w:rsid w:val="000241B4"/>
    <w:rsid w:val="0004547A"/>
    <w:rsid w:val="00073D2B"/>
    <w:rsid w:val="00077D4E"/>
    <w:rsid w:val="000906F6"/>
    <w:rsid w:val="0009287B"/>
    <w:rsid w:val="000A438D"/>
    <w:rsid w:val="000A4665"/>
    <w:rsid w:val="000A76EF"/>
    <w:rsid w:val="001178FF"/>
    <w:rsid w:val="00130D4E"/>
    <w:rsid w:val="001426D2"/>
    <w:rsid w:val="00143EC0"/>
    <w:rsid w:val="001518AE"/>
    <w:rsid w:val="001534F2"/>
    <w:rsid w:val="00163982"/>
    <w:rsid w:val="0016581F"/>
    <w:rsid w:val="001735A9"/>
    <w:rsid w:val="001738E4"/>
    <w:rsid w:val="00181291"/>
    <w:rsid w:val="001D1AB3"/>
    <w:rsid w:val="001E3260"/>
    <w:rsid w:val="001E7910"/>
    <w:rsid w:val="00223362"/>
    <w:rsid w:val="00224AA6"/>
    <w:rsid w:val="00226B7D"/>
    <w:rsid w:val="00236D12"/>
    <w:rsid w:val="00265D68"/>
    <w:rsid w:val="0026709C"/>
    <w:rsid w:val="00276185"/>
    <w:rsid w:val="00277B53"/>
    <w:rsid w:val="00277B97"/>
    <w:rsid w:val="002804D6"/>
    <w:rsid w:val="002A1A35"/>
    <w:rsid w:val="002B24F9"/>
    <w:rsid w:val="002C2F16"/>
    <w:rsid w:val="002D6834"/>
    <w:rsid w:val="002F16A7"/>
    <w:rsid w:val="002F398E"/>
    <w:rsid w:val="002F3B98"/>
    <w:rsid w:val="002F41D7"/>
    <w:rsid w:val="003136E2"/>
    <w:rsid w:val="00320F3B"/>
    <w:rsid w:val="00326694"/>
    <w:rsid w:val="00332C26"/>
    <w:rsid w:val="00364F76"/>
    <w:rsid w:val="00366D5C"/>
    <w:rsid w:val="003739C9"/>
    <w:rsid w:val="003771E4"/>
    <w:rsid w:val="003B0FC5"/>
    <w:rsid w:val="003B4131"/>
    <w:rsid w:val="003C188F"/>
    <w:rsid w:val="003F37A0"/>
    <w:rsid w:val="0043398D"/>
    <w:rsid w:val="004466BB"/>
    <w:rsid w:val="00450D09"/>
    <w:rsid w:val="00460EAA"/>
    <w:rsid w:val="00470893"/>
    <w:rsid w:val="004A1932"/>
    <w:rsid w:val="004A2AD6"/>
    <w:rsid w:val="004C44D5"/>
    <w:rsid w:val="004C7759"/>
    <w:rsid w:val="004D601D"/>
    <w:rsid w:val="004E5D0A"/>
    <w:rsid w:val="00501727"/>
    <w:rsid w:val="00510A39"/>
    <w:rsid w:val="005209F3"/>
    <w:rsid w:val="00536FA0"/>
    <w:rsid w:val="005516F4"/>
    <w:rsid w:val="0057294C"/>
    <w:rsid w:val="0058165B"/>
    <w:rsid w:val="005A1391"/>
    <w:rsid w:val="005A50DC"/>
    <w:rsid w:val="005B563E"/>
    <w:rsid w:val="005C740F"/>
    <w:rsid w:val="005C7FEB"/>
    <w:rsid w:val="005E6D5A"/>
    <w:rsid w:val="005F5D69"/>
    <w:rsid w:val="005F7CCE"/>
    <w:rsid w:val="00620C6D"/>
    <w:rsid w:val="00621738"/>
    <w:rsid w:val="006279D4"/>
    <w:rsid w:val="006332A4"/>
    <w:rsid w:val="00633914"/>
    <w:rsid w:val="00637D7B"/>
    <w:rsid w:val="0066244B"/>
    <w:rsid w:val="00670858"/>
    <w:rsid w:val="006938BF"/>
    <w:rsid w:val="006A5C53"/>
    <w:rsid w:val="006A619C"/>
    <w:rsid w:val="006B1D98"/>
    <w:rsid w:val="006D05AC"/>
    <w:rsid w:val="006D2DA3"/>
    <w:rsid w:val="006D3BD4"/>
    <w:rsid w:val="00722AF4"/>
    <w:rsid w:val="00741F9A"/>
    <w:rsid w:val="00756EA2"/>
    <w:rsid w:val="00762EA1"/>
    <w:rsid w:val="00772EF7"/>
    <w:rsid w:val="0079397B"/>
    <w:rsid w:val="007A3FDC"/>
    <w:rsid w:val="007A6E53"/>
    <w:rsid w:val="007C7A75"/>
    <w:rsid w:val="007E0820"/>
    <w:rsid w:val="007F1F25"/>
    <w:rsid w:val="008027E4"/>
    <w:rsid w:val="00810EB3"/>
    <w:rsid w:val="0082284A"/>
    <w:rsid w:val="00822BAF"/>
    <w:rsid w:val="00836D9D"/>
    <w:rsid w:val="00845147"/>
    <w:rsid w:val="00847741"/>
    <w:rsid w:val="00850717"/>
    <w:rsid w:val="008538F9"/>
    <w:rsid w:val="00861242"/>
    <w:rsid w:val="00863DAC"/>
    <w:rsid w:val="008730A2"/>
    <w:rsid w:val="008763CB"/>
    <w:rsid w:val="008A5EE1"/>
    <w:rsid w:val="008D44E3"/>
    <w:rsid w:val="008D5B04"/>
    <w:rsid w:val="008E012D"/>
    <w:rsid w:val="008E1FC1"/>
    <w:rsid w:val="008E2094"/>
    <w:rsid w:val="008E3FE7"/>
    <w:rsid w:val="008E6D8F"/>
    <w:rsid w:val="008F2345"/>
    <w:rsid w:val="008F45E0"/>
    <w:rsid w:val="00900A58"/>
    <w:rsid w:val="009041EC"/>
    <w:rsid w:val="00911A2E"/>
    <w:rsid w:val="00947E15"/>
    <w:rsid w:val="0096000A"/>
    <w:rsid w:val="009655AA"/>
    <w:rsid w:val="00972246"/>
    <w:rsid w:val="009832DE"/>
    <w:rsid w:val="0099167E"/>
    <w:rsid w:val="009B2935"/>
    <w:rsid w:val="009B6AF7"/>
    <w:rsid w:val="009B6FB5"/>
    <w:rsid w:val="009F60DE"/>
    <w:rsid w:val="00A13C93"/>
    <w:rsid w:val="00A315D9"/>
    <w:rsid w:val="00A42DB0"/>
    <w:rsid w:val="00A466E3"/>
    <w:rsid w:val="00A466F6"/>
    <w:rsid w:val="00A50612"/>
    <w:rsid w:val="00A85A88"/>
    <w:rsid w:val="00AE4FF0"/>
    <w:rsid w:val="00AE5E8D"/>
    <w:rsid w:val="00AF0666"/>
    <w:rsid w:val="00B130A7"/>
    <w:rsid w:val="00B14D9A"/>
    <w:rsid w:val="00B23BBD"/>
    <w:rsid w:val="00B24359"/>
    <w:rsid w:val="00B42767"/>
    <w:rsid w:val="00B44B7E"/>
    <w:rsid w:val="00B6456D"/>
    <w:rsid w:val="00B70EF7"/>
    <w:rsid w:val="00B7450B"/>
    <w:rsid w:val="00B954BB"/>
    <w:rsid w:val="00B95DDF"/>
    <w:rsid w:val="00BC5F2A"/>
    <w:rsid w:val="00BD505F"/>
    <w:rsid w:val="00BF38AD"/>
    <w:rsid w:val="00C06F37"/>
    <w:rsid w:val="00C124EB"/>
    <w:rsid w:val="00C16413"/>
    <w:rsid w:val="00C21A04"/>
    <w:rsid w:val="00C40179"/>
    <w:rsid w:val="00C554E9"/>
    <w:rsid w:val="00C6265B"/>
    <w:rsid w:val="00C6669E"/>
    <w:rsid w:val="00C66C39"/>
    <w:rsid w:val="00C75E2A"/>
    <w:rsid w:val="00C76D95"/>
    <w:rsid w:val="00C97083"/>
    <w:rsid w:val="00C977A8"/>
    <w:rsid w:val="00CB7938"/>
    <w:rsid w:val="00CC7258"/>
    <w:rsid w:val="00CC785A"/>
    <w:rsid w:val="00CF753F"/>
    <w:rsid w:val="00D009BE"/>
    <w:rsid w:val="00D11448"/>
    <w:rsid w:val="00D209CC"/>
    <w:rsid w:val="00D26697"/>
    <w:rsid w:val="00D36D55"/>
    <w:rsid w:val="00D52F7C"/>
    <w:rsid w:val="00D736A6"/>
    <w:rsid w:val="00D830FB"/>
    <w:rsid w:val="00D97414"/>
    <w:rsid w:val="00DA34B0"/>
    <w:rsid w:val="00DB6486"/>
    <w:rsid w:val="00DE7DE3"/>
    <w:rsid w:val="00DF2A84"/>
    <w:rsid w:val="00E11CEF"/>
    <w:rsid w:val="00E13BD9"/>
    <w:rsid w:val="00E14A60"/>
    <w:rsid w:val="00E177E4"/>
    <w:rsid w:val="00E20217"/>
    <w:rsid w:val="00E27584"/>
    <w:rsid w:val="00E32D87"/>
    <w:rsid w:val="00E33265"/>
    <w:rsid w:val="00E37B3F"/>
    <w:rsid w:val="00E41CC5"/>
    <w:rsid w:val="00E5503A"/>
    <w:rsid w:val="00E85FDA"/>
    <w:rsid w:val="00E87050"/>
    <w:rsid w:val="00EA1761"/>
    <w:rsid w:val="00EC63A4"/>
    <w:rsid w:val="00ED7336"/>
    <w:rsid w:val="00EF0120"/>
    <w:rsid w:val="00F31FF6"/>
    <w:rsid w:val="00F475AC"/>
    <w:rsid w:val="00F5642C"/>
    <w:rsid w:val="00F8229F"/>
    <w:rsid w:val="00F83F90"/>
    <w:rsid w:val="00F870F8"/>
    <w:rsid w:val="00F95F71"/>
    <w:rsid w:val="00FA15B1"/>
    <w:rsid w:val="00FB70C2"/>
    <w:rsid w:val="00FC0BC0"/>
    <w:rsid w:val="00FC50F8"/>
    <w:rsid w:val="00FE0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9B39A"/>
  <w15:docId w15:val="{7B766566-0316-4A11-85F2-071C539E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85A88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A85A88"/>
    <w:rPr>
      <w:rFonts w:ascii="Times New Roman" w:hAnsi="Times New Roman"/>
      <w:sz w:val="24"/>
    </w:rPr>
  </w:style>
  <w:style w:type="character" w:customStyle="1" w:styleId="Styl1Znak">
    <w:name w:val="Styl1 Znak"/>
    <w:basedOn w:val="Domylnaczcionkaakapitu"/>
    <w:rsid w:val="00A85A88"/>
    <w:rPr>
      <w:rFonts w:ascii="Times New Roman" w:hAnsi="Times New Roman"/>
      <w:sz w:val="24"/>
    </w:rPr>
  </w:style>
  <w:style w:type="paragraph" w:customStyle="1" w:styleId="Aga">
    <w:name w:val="Aga"/>
    <w:basedOn w:val="Normalny"/>
    <w:rsid w:val="00A85A88"/>
    <w:pPr>
      <w:jc w:val="both"/>
    </w:pPr>
    <w:rPr>
      <w:rFonts w:ascii="Times New Roman" w:hAnsi="Times New Roman"/>
      <w:sz w:val="24"/>
    </w:rPr>
  </w:style>
  <w:style w:type="character" w:customStyle="1" w:styleId="AgaZnak">
    <w:name w:val="Aga Znak"/>
    <w:basedOn w:val="Domylnaczcionkaakapitu"/>
    <w:rsid w:val="00A85A88"/>
    <w:rPr>
      <w:rFonts w:ascii="Times New Roman" w:hAnsi="Times New Roman"/>
      <w:sz w:val="24"/>
    </w:rPr>
  </w:style>
  <w:style w:type="paragraph" w:styleId="Nagwek">
    <w:name w:val="header"/>
    <w:basedOn w:val="Normalny"/>
    <w:rsid w:val="00A85A8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rsid w:val="00A85A88"/>
  </w:style>
  <w:style w:type="paragraph" w:styleId="Stopka">
    <w:name w:val="footer"/>
    <w:basedOn w:val="Normalny"/>
    <w:rsid w:val="00A85A8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rsid w:val="00A85A88"/>
  </w:style>
  <w:style w:type="paragraph" w:styleId="Akapitzlist">
    <w:name w:val="List Paragraph"/>
    <w:aliases w:val="Asia 2  Akapit z listą,tekst normalny,wypunktowanie,normalny tekst,L1,Numerowanie,2 heading,A_wyliczenie,K-P_odwolanie,Akapit z listą5,maz_wyliczenie,opis dzialania"/>
    <w:basedOn w:val="Normalny"/>
    <w:link w:val="AkapitzlistZnak"/>
    <w:uiPriority w:val="34"/>
    <w:qFormat/>
    <w:rsid w:val="00A85A88"/>
    <w:pPr>
      <w:ind w:left="720"/>
    </w:pPr>
  </w:style>
  <w:style w:type="paragraph" w:customStyle="1" w:styleId="Skrconyadreszwrotny">
    <w:name w:val="Skrócony adres zwrotny"/>
    <w:basedOn w:val="Normalny"/>
    <w:rsid w:val="00A85A88"/>
    <w:pPr>
      <w:spacing w:after="0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BodyTextIndent1">
    <w:name w:val="Body Text Indent1"/>
    <w:basedOn w:val="Normalny"/>
    <w:rsid w:val="00A85A88"/>
    <w:pPr>
      <w:spacing w:after="0" w:line="360" w:lineRule="auto"/>
      <w:ind w:left="180"/>
      <w:jc w:val="center"/>
    </w:pPr>
    <w:rPr>
      <w:rFonts w:ascii="Arial" w:eastAsia="Times New Roman" w:hAnsi="Arial"/>
      <w:b/>
      <w:i/>
      <w:sz w:val="24"/>
      <w:szCs w:val="20"/>
      <w:lang w:eastAsia="pl-PL"/>
    </w:rPr>
  </w:style>
  <w:style w:type="paragraph" w:styleId="Tekstprzypisudolnego">
    <w:name w:val="footnote text"/>
    <w:aliases w:val="Znak, Znak,Tekst przypisu Znak"/>
    <w:basedOn w:val="Normalny"/>
    <w:uiPriority w:val="99"/>
    <w:rsid w:val="00A85A88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aliases w:val="Znak Znak, Znak Znak,Tekst przypisu Znak Znak"/>
    <w:basedOn w:val="Domylnaczcionkaakapitu"/>
    <w:uiPriority w:val="99"/>
    <w:rsid w:val="00A85A88"/>
    <w:rPr>
      <w:sz w:val="20"/>
      <w:szCs w:val="20"/>
    </w:rPr>
  </w:style>
  <w:style w:type="character" w:styleId="Odwoanieprzypisudolnego">
    <w:name w:val="footnote reference"/>
    <w:basedOn w:val="Domylnaczcionkaakapitu"/>
    <w:rsid w:val="00A85A88"/>
    <w:rPr>
      <w:position w:val="0"/>
      <w:vertAlign w:val="superscript"/>
    </w:rPr>
  </w:style>
  <w:style w:type="paragraph" w:styleId="Tekstpodstawowywcity2">
    <w:name w:val="Body Text Indent 2"/>
    <w:basedOn w:val="Normalny"/>
    <w:rsid w:val="00A85A88"/>
    <w:pPr>
      <w:widowControl w:val="0"/>
      <w:spacing w:after="120" w:line="480" w:lineRule="auto"/>
      <w:ind w:left="283"/>
      <w:textAlignment w:val="auto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Tekstpodstawowywcity2Znak">
    <w:name w:val="Tekst podstawowy wcięty 2 Znak"/>
    <w:basedOn w:val="Domylnaczcionkaakapitu"/>
    <w:rsid w:val="00A85A88"/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Tekstdymka">
    <w:name w:val="Balloon Text"/>
    <w:basedOn w:val="Normalny"/>
    <w:rsid w:val="00A85A8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sid w:val="00A85A88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rsid w:val="00A85A88"/>
    <w:pPr>
      <w:suppressAutoHyphens w:val="0"/>
      <w:spacing w:before="100" w:after="100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rsid w:val="00A85A88"/>
    <w:pPr>
      <w:suppressAutoHyphens/>
      <w:spacing w:after="0"/>
    </w:pPr>
  </w:style>
  <w:style w:type="paragraph" w:customStyle="1" w:styleId="Standard">
    <w:name w:val="Standard"/>
    <w:rsid w:val="00A85A88"/>
    <w:pPr>
      <w:suppressAutoHyphens/>
      <w:spacing w:after="0"/>
    </w:pPr>
    <w:rPr>
      <w:rFonts w:ascii="Times New Roman" w:eastAsia="Times New Roman" w:hAnsi="Times New Roman"/>
      <w:kern w:val="3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6244B"/>
    <w:pPr>
      <w:widowControl w:val="0"/>
      <w:autoSpaceDN/>
      <w:spacing w:after="120"/>
      <w:textAlignment w:val="auto"/>
    </w:pPr>
    <w:rPr>
      <w:rFonts w:eastAsia="Lucida Sans Unicode" w:cs="Mangal"/>
      <w:kern w:val="2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66244B"/>
    <w:rPr>
      <w:rFonts w:eastAsia="Lucida Sans Unicode" w:cs="Mangal"/>
      <w:kern w:val="2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66244B"/>
    <w:pPr>
      <w:widowControl w:val="0"/>
      <w:autoSpaceDN/>
      <w:spacing w:after="0"/>
      <w:jc w:val="both"/>
      <w:textAlignment w:val="auto"/>
    </w:pPr>
    <w:rPr>
      <w:rFonts w:eastAsia="Lucida Sans Unicode" w:cs="Mangal"/>
      <w:i/>
      <w:iCs/>
      <w:kern w:val="2"/>
      <w:szCs w:val="24"/>
      <w:lang w:eastAsia="zh-CN" w:bidi="hi-IN"/>
    </w:rPr>
  </w:style>
  <w:style w:type="paragraph" w:customStyle="1" w:styleId="Zawartotabeli">
    <w:name w:val="Zawartość tabeli"/>
    <w:basedOn w:val="Normalny"/>
    <w:rsid w:val="0066244B"/>
    <w:pPr>
      <w:widowControl w:val="0"/>
      <w:suppressLineNumbers/>
      <w:autoSpaceDN/>
      <w:spacing w:after="0"/>
      <w:textAlignment w:val="auto"/>
    </w:pPr>
    <w:rPr>
      <w:rFonts w:eastAsia="Lucida Sans Unicode" w:cs="Mangal"/>
      <w:kern w:val="2"/>
      <w:szCs w:val="24"/>
      <w:lang w:eastAsia="zh-CN" w:bidi="hi-IN"/>
    </w:rPr>
  </w:style>
  <w:style w:type="paragraph" w:customStyle="1" w:styleId="Tekstpodstawowywcity22">
    <w:name w:val="Tekst podstawowy wcięty 22"/>
    <w:basedOn w:val="Normalny"/>
    <w:rsid w:val="0066244B"/>
    <w:pPr>
      <w:widowControl w:val="0"/>
      <w:autoSpaceDN/>
      <w:spacing w:after="0"/>
      <w:ind w:left="360" w:hanging="360"/>
      <w:jc w:val="both"/>
      <w:textAlignment w:val="auto"/>
    </w:pPr>
    <w:rPr>
      <w:rFonts w:eastAsia="Lucida Sans Unicode" w:cs="Mangal"/>
      <w:kern w:val="2"/>
      <w:szCs w:val="32"/>
      <w:lang w:eastAsia="zh-CN" w:bidi="hi-IN"/>
    </w:rPr>
  </w:style>
  <w:style w:type="paragraph" w:customStyle="1" w:styleId="arimr">
    <w:name w:val="arimr"/>
    <w:basedOn w:val="Normalny"/>
    <w:rsid w:val="0066244B"/>
    <w:pPr>
      <w:widowControl w:val="0"/>
      <w:suppressAutoHyphens w:val="0"/>
      <w:autoSpaceDN/>
      <w:snapToGrid w:val="0"/>
      <w:spacing w:after="0" w:line="360" w:lineRule="auto"/>
      <w:textAlignment w:val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character" w:customStyle="1" w:styleId="AkapitzlistZnak">
    <w:name w:val="Akapit z listą Znak"/>
    <w:aliases w:val="Asia 2  Akapit z listą Znak,tekst normalny Znak,wypunktowanie Znak,normalny tekst Znak,L1 Znak,Numerowanie Znak,2 heading Znak,A_wyliczenie Znak,K-P_odwolanie Znak,Akapit z listą5 Znak,maz_wyliczenie Znak,opis dzialania Znak"/>
    <w:link w:val="Akapitzlist"/>
    <w:uiPriority w:val="34"/>
    <w:qFormat/>
    <w:locked/>
    <w:rsid w:val="003739C9"/>
  </w:style>
  <w:style w:type="character" w:customStyle="1" w:styleId="reference-text">
    <w:name w:val="reference-text"/>
    <w:basedOn w:val="Domylnaczcionkaakapitu"/>
    <w:rsid w:val="003739C9"/>
  </w:style>
  <w:style w:type="paragraph" w:customStyle="1" w:styleId="Default">
    <w:name w:val="Default"/>
    <w:basedOn w:val="Normalny"/>
    <w:rsid w:val="003739C9"/>
    <w:pPr>
      <w:suppressAutoHyphens w:val="0"/>
      <w:autoSpaceDE w:val="0"/>
      <w:spacing w:after="0"/>
      <w:textAlignment w:val="auto"/>
    </w:pPr>
    <w:rPr>
      <w:rFonts w:eastAsiaTheme="minorHAnsi" w:cs="Calibri"/>
      <w:color w:val="000000"/>
      <w:sz w:val="24"/>
      <w:szCs w:val="24"/>
    </w:rPr>
  </w:style>
  <w:style w:type="paragraph" w:customStyle="1" w:styleId="rozdzia">
    <w:name w:val="rozdział"/>
    <w:basedOn w:val="Normalny"/>
    <w:autoRedefine/>
    <w:rsid w:val="009B2935"/>
    <w:pPr>
      <w:tabs>
        <w:tab w:val="left" w:pos="0"/>
      </w:tabs>
      <w:suppressAutoHyphens w:val="0"/>
      <w:autoSpaceDN/>
      <w:spacing w:after="0"/>
      <w:textAlignment w:val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FontStyle41">
    <w:name w:val="Font Style41"/>
    <w:uiPriority w:val="99"/>
    <w:rsid w:val="002D6834"/>
    <w:rPr>
      <w:rFonts w:ascii="Trebuchet MS" w:hAnsi="Trebuchet MS" w:cs="Trebuchet MS"/>
      <w:color w:val="000000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836D9D"/>
    <w:rPr>
      <w:i/>
      <w:iCs/>
    </w:rPr>
  </w:style>
  <w:style w:type="paragraph" w:customStyle="1" w:styleId="Style15">
    <w:name w:val="Style15"/>
    <w:basedOn w:val="Normalny"/>
    <w:uiPriority w:val="99"/>
    <w:rsid w:val="00AE5E8D"/>
    <w:pPr>
      <w:widowControl w:val="0"/>
      <w:suppressAutoHyphens w:val="0"/>
      <w:autoSpaceDE w:val="0"/>
      <w:adjustRightInd w:val="0"/>
      <w:spacing w:after="0" w:line="278" w:lineRule="exact"/>
      <w:ind w:hanging="264"/>
      <w:jc w:val="both"/>
      <w:textAlignment w:val="auto"/>
    </w:pPr>
    <w:rPr>
      <w:rFonts w:ascii="Trebuchet MS" w:eastAsia="Times New Roman" w:hAnsi="Trebuchet M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7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7356E-690B-4932-B003-B07891064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1306</Words>
  <Characters>7841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Powiatowy Zarząd Dróg</Company>
  <LinksUpToDate>false</LinksUpToDate>
  <CharactersWithSpaces>9129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jjerz</dc:creator>
  <dc:description/>
  <cp:lastModifiedBy>jjerzykowska@pzdtarnow.pl</cp:lastModifiedBy>
  <cp:revision>28</cp:revision>
  <cp:lastPrinted>2024-03-18T10:35:00Z</cp:lastPrinted>
  <dcterms:created xsi:type="dcterms:W3CDTF">2023-02-21T09:35:00Z</dcterms:created>
  <dcterms:modified xsi:type="dcterms:W3CDTF">2024-10-22T06:56:00Z</dcterms:modified>
</cp:coreProperties>
</file>