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3EEC05" w14:textId="78E76DB9" w:rsidR="0086557D" w:rsidRPr="008765DA" w:rsidRDefault="00B45B84" w:rsidP="00A02ADF">
      <w:pPr>
        <w:shd w:val="clear" w:color="auto" w:fill="BFBFBF" w:themeFill="background1" w:themeFillShade="BF"/>
        <w:tabs>
          <w:tab w:val="left" w:pos="10206"/>
        </w:tabs>
        <w:ind w:right="3"/>
        <w:jc w:val="right"/>
        <w:rPr>
          <w:rFonts w:ascii="Calibri" w:eastAsia="SimSun" w:hAnsi="Calibri" w:cs="Calibri"/>
          <w:b/>
          <w:bCs/>
          <w:i/>
          <w:kern w:val="3"/>
          <w:lang w:eastAsia="zh-CN" w:bidi="hi-IN"/>
        </w:rPr>
      </w:pPr>
      <w:r>
        <w:rPr>
          <w:rFonts w:ascii="Calibri" w:eastAsia="SimSun" w:hAnsi="Calibri" w:cs="Calibri"/>
          <w:b/>
          <w:bCs/>
          <w:i/>
          <w:kern w:val="3"/>
          <w:lang w:eastAsia="zh-CN" w:bidi="hi-IN"/>
        </w:rPr>
        <w:t xml:space="preserve"> </w:t>
      </w:r>
      <w:r w:rsidR="00E31FFC">
        <w:rPr>
          <w:rFonts w:ascii="Calibri" w:eastAsia="SimSun" w:hAnsi="Calibri" w:cs="Calibri"/>
          <w:b/>
          <w:bCs/>
          <w:i/>
          <w:kern w:val="3"/>
          <w:lang w:eastAsia="zh-CN" w:bidi="hi-IN"/>
        </w:rPr>
        <w:t xml:space="preserve"> </w:t>
      </w:r>
      <w:r w:rsidR="00573C95">
        <w:rPr>
          <w:rFonts w:ascii="Calibri" w:eastAsia="SimSun" w:hAnsi="Calibri" w:cs="Calibri"/>
          <w:b/>
          <w:bCs/>
          <w:i/>
          <w:kern w:val="3"/>
          <w:lang w:eastAsia="zh-CN" w:bidi="hi-IN"/>
        </w:rPr>
        <w:t xml:space="preserve"> </w:t>
      </w:r>
      <w:r w:rsidR="00843731">
        <w:rPr>
          <w:rFonts w:ascii="Calibri" w:eastAsia="SimSun" w:hAnsi="Calibri" w:cs="Calibri"/>
          <w:b/>
          <w:bCs/>
          <w:i/>
          <w:kern w:val="3"/>
          <w:lang w:eastAsia="zh-CN" w:bidi="hi-IN"/>
        </w:rPr>
        <w:t xml:space="preserve"> </w:t>
      </w:r>
      <w:r w:rsidR="0086557D" w:rsidRPr="008765DA">
        <w:rPr>
          <w:rFonts w:ascii="Calibri" w:eastAsia="SimSun" w:hAnsi="Calibri" w:cs="Calibri"/>
          <w:b/>
          <w:bCs/>
          <w:i/>
          <w:kern w:val="3"/>
          <w:lang w:eastAsia="zh-CN" w:bidi="hi-IN"/>
        </w:rPr>
        <w:t xml:space="preserve">Załącznik Nr </w:t>
      </w:r>
      <w:r w:rsidR="005A2F1C">
        <w:rPr>
          <w:rFonts w:ascii="Calibri" w:eastAsia="SimSun" w:hAnsi="Calibri" w:cs="Calibri"/>
          <w:b/>
          <w:bCs/>
          <w:i/>
          <w:kern w:val="3"/>
          <w:lang w:eastAsia="zh-CN" w:bidi="hi-IN"/>
        </w:rPr>
        <w:t>1</w:t>
      </w:r>
      <w:r w:rsidR="0086557D" w:rsidRPr="008765DA">
        <w:rPr>
          <w:rFonts w:ascii="Calibri" w:eastAsia="SimSun" w:hAnsi="Calibri" w:cs="Calibri"/>
          <w:b/>
          <w:bCs/>
          <w:i/>
          <w:kern w:val="3"/>
          <w:lang w:eastAsia="zh-CN" w:bidi="hi-IN"/>
        </w:rPr>
        <w:t xml:space="preserve"> </w:t>
      </w:r>
      <w:r w:rsidR="0086557D" w:rsidRPr="008765DA">
        <w:rPr>
          <w:rFonts w:ascii="Calibri" w:eastAsia="SimSun" w:hAnsi="Calibri" w:cs="Calibri"/>
          <w:b/>
          <w:i/>
          <w:kern w:val="3"/>
          <w:lang w:eastAsia="zh-CN" w:bidi="hi-IN"/>
        </w:rPr>
        <w:t>d</w:t>
      </w:r>
      <w:r w:rsidR="0086557D" w:rsidRPr="008765DA">
        <w:rPr>
          <w:rFonts w:ascii="Calibri" w:eastAsia="SimSun" w:hAnsi="Calibri" w:cs="Calibri"/>
          <w:b/>
          <w:bCs/>
          <w:i/>
          <w:kern w:val="3"/>
          <w:lang w:eastAsia="zh-CN" w:bidi="hi-IN"/>
        </w:rPr>
        <w:t>o SWZ</w:t>
      </w:r>
    </w:p>
    <w:p w14:paraId="41F13A3B" w14:textId="77777777" w:rsidR="0086557D" w:rsidRDefault="00375CE9" w:rsidP="0086557D">
      <w:pPr>
        <w:widowControl w:val="0"/>
        <w:pBdr>
          <w:bottom w:val="single" w:sz="4" w:space="1" w:color="auto"/>
        </w:pBdr>
        <w:suppressAutoHyphens/>
        <w:autoSpaceDN w:val="0"/>
        <w:spacing w:after="0" w:line="240" w:lineRule="auto"/>
        <w:jc w:val="center"/>
        <w:textAlignment w:val="baseline"/>
        <w:rPr>
          <w:rFonts w:ascii="Calibri" w:eastAsia="SimSun" w:hAnsi="Calibri" w:cs="Calibri"/>
          <w:b/>
          <w:bCs/>
          <w:kern w:val="3"/>
          <w:sz w:val="36"/>
          <w:szCs w:val="36"/>
          <w:lang w:eastAsia="zh-CN" w:bidi="hi-IN"/>
        </w:rPr>
      </w:pPr>
      <w:r w:rsidRPr="00A02ADF">
        <w:rPr>
          <w:rFonts w:ascii="Calibri" w:eastAsia="SimSun" w:hAnsi="Calibri" w:cs="Calibri"/>
          <w:b/>
          <w:bCs/>
          <w:kern w:val="3"/>
          <w:sz w:val="36"/>
          <w:szCs w:val="36"/>
          <w:lang w:eastAsia="zh-CN" w:bidi="hi-IN"/>
        </w:rPr>
        <w:t>Formularz oferty</w:t>
      </w:r>
      <w:r w:rsidR="0086557D" w:rsidRPr="00A02ADF">
        <w:rPr>
          <w:rFonts w:ascii="Calibri" w:eastAsia="SimSun" w:hAnsi="Calibri" w:cs="Calibri"/>
          <w:b/>
          <w:bCs/>
          <w:kern w:val="3"/>
          <w:sz w:val="36"/>
          <w:szCs w:val="36"/>
          <w:lang w:eastAsia="zh-CN" w:bidi="hi-IN"/>
        </w:rPr>
        <w:t xml:space="preserve"> </w:t>
      </w:r>
    </w:p>
    <w:p w14:paraId="5E53CF09" w14:textId="77777777" w:rsidR="00601144" w:rsidRDefault="00601144" w:rsidP="007A2D8D">
      <w:pPr>
        <w:keepNext/>
        <w:suppressAutoHyphens/>
        <w:spacing w:after="0" w:line="240" w:lineRule="auto"/>
        <w:ind w:left="5664" w:firstLine="6"/>
        <w:outlineLvl w:val="6"/>
        <w:rPr>
          <w:rFonts w:eastAsia="Times New Roman" w:cstheme="minorHAnsi"/>
          <w:b/>
          <w:u w:val="single"/>
          <w:lang w:eastAsia="ar-SA"/>
        </w:rPr>
      </w:pPr>
    </w:p>
    <w:p w14:paraId="503A71CC" w14:textId="77777777" w:rsidR="006C23A0" w:rsidRPr="006C23A0" w:rsidRDefault="00AD7ADA" w:rsidP="008765DA">
      <w:pPr>
        <w:keepNext/>
        <w:suppressAutoHyphens/>
        <w:spacing w:after="0" w:line="240" w:lineRule="auto"/>
        <w:ind w:left="6372" w:firstLine="6"/>
        <w:outlineLvl w:val="6"/>
        <w:rPr>
          <w:rFonts w:eastAsia="Times New Roman" w:cstheme="minorHAnsi"/>
          <w:b/>
          <w:u w:val="single"/>
          <w:lang w:eastAsia="ar-SA"/>
        </w:rPr>
      </w:pPr>
      <w:r w:rsidRPr="006C23A0">
        <w:rPr>
          <w:rFonts w:eastAsia="Times New Roman" w:cstheme="minorHAnsi"/>
          <w:b/>
          <w:u w:val="single"/>
          <w:lang w:eastAsia="ar-SA"/>
        </w:rPr>
        <w:t>ZAMAWIAJĄCY:</w:t>
      </w:r>
    </w:p>
    <w:p w14:paraId="6D2C7DAB" w14:textId="77777777" w:rsidR="006D1E18" w:rsidRPr="00F003B0" w:rsidRDefault="006D1E18" w:rsidP="008765DA">
      <w:pPr>
        <w:keepNext/>
        <w:suppressAutoHyphens/>
        <w:spacing w:after="0" w:line="240" w:lineRule="auto"/>
        <w:ind w:left="5664" w:firstLine="708"/>
        <w:outlineLvl w:val="6"/>
        <w:rPr>
          <w:rFonts w:eastAsia="Times New Roman" w:cstheme="minorHAnsi"/>
          <w:b/>
          <w:lang w:eastAsia="ar-SA"/>
        </w:rPr>
      </w:pPr>
      <w:r w:rsidRPr="00F003B0">
        <w:rPr>
          <w:rFonts w:eastAsia="Times New Roman" w:cstheme="minorHAnsi"/>
          <w:b/>
          <w:lang w:eastAsia="ar-SA"/>
        </w:rPr>
        <w:t>Gmina Suszec</w:t>
      </w:r>
    </w:p>
    <w:p w14:paraId="5EDDEBCD" w14:textId="77777777" w:rsidR="0097139A" w:rsidRPr="00F003B0" w:rsidRDefault="006D1E18" w:rsidP="008765DA">
      <w:pPr>
        <w:suppressAutoHyphens/>
        <w:spacing w:after="0" w:line="240" w:lineRule="auto"/>
        <w:ind w:left="5664" w:firstLine="708"/>
        <w:rPr>
          <w:rFonts w:eastAsia="Times New Roman" w:cstheme="minorHAnsi"/>
          <w:b/>
          <w:lang w:eastAsia="ar-SA"/>
        </w:rPr>
      </w:pPr>
      <w:r w:rsidRPr="00F003B0">
        <w:rPr>
          <w:rFonts w:eastAsia="Times New Roman" w:cstheme="minorHAnsi"/>
          <w:b/>
          <w:lang w:eastAsia="ar-SA"/>
        </w:rPr>
        <w:t>ul. Lipowa 1</w:t>
      </w:r>
    </w:p>
    <w:p w14:paraId="02ABF9DC" w14:textId="77777777" w:rsidR="006D1E18" w:rsidRPr="006C23A0" w:rsidRDefault="006D1E18" w:rsidP="008765DA">
      <w:pPr>
        <w:suppressAutoHyphens/>
        <w:spacing w:after="0" w:line="240" w:lineRule="auto"/>
        <w:ind w:left="5664" w:firstLine="708"/>
        <w:rPr>
          <w:rFonts w:eastAsia="Times New Roman" w:cstheme="minorHAnsi"/>
          <w:lang w:eastAsia="ar-SA"/>
        </w:rPr>
      </w:pPr>
      <w:r w:rsidRPr="00F003B0">
        <w:rPr>
          <w:rFonts w:eastAsia="Times New Roman" w:cstheme="minorHAnsi"/>
          <w:b/>
          <w:lang w:eastAsia="ar-SA"/>
        </w:rPr>
        <w:t>43-267 SUSZEC</w:t>
      </w:r>
    </w:p>
    <w:tbl>
      <w:tblPr>
        <w:tblW w:w="9922" w:type="dxa"/>
        <w:jc w:val="center"/>
        <w:shd w:val="clear" w:color="auto" w:fill="FFFFFF" w:themeFill="background1"/>
        <w:tblLook w:val="00A0" w:firstRow="1" w:lastRow="0" w:firstColumn="1" w:lastColumn="0" w:noHBand="0" w:noVBand="0"/>
      </w:tblPr>
      <w:tblGrid>
        <w:gridCol w:w="9922"/>
      </w:tblGrid>
      <w:tr w:rsidR="00495627" w:rsidRPr="00495627" w14:paraId="0E4FCA09" w14:textId="77777777" w:rsidTr="004B2EC9">
        <w:trPr>
          <w:trHeight w:val="257"/>
          <w:jc w:val="center"/>
        </w:trPr>
        <w:tc>
          <w:tcPr>
            <w:tcW w:w="9922" w:type="dxa"/>
            <w:shd w:val="clear" w:color="auto" w:fill="FFFFFF" w:themeFill="background1"/>
          </w:tcPr>
          <w:p w14:paraId="1A9D0CFE" w14:textId="77777777" w:rsidR="00495627" w:rsidRPr="00495627" w:rsidRDefault="00495627" w:rsidP="00495627">
            <w:pPr>
              <w:spacing w:before="120" w:after="0" w:line="240" w:lineRule="auto"/>
              <w:rPr>
                <w:rFonts w:ascii="Calibri" w:eastAsia="Calibri" w:hAnsi="Calibri" w:cs="Calibri"/>
                <w:b/>
                <w:iCs/>
                <w:sz w:val="20"/>
                <w:szCs w:val="20"/>
              </w:rPr>
            </w:pPr>
            <w:r w:rsidRPr="003E5CE9">
              <w:rPr>
                <w:rFonts w:ascii="Calibri" w:eastAsia="Calibri" w:hAnsi="Calibri" w:cs="Calibri"/>
                <w:b/>
                <w:iCs/>
                <w:u w:val="single"/>
              </w:rPr>
              <w:t>DANE WYKONAWCY/WYKONAWCÓW</w:t>
            </w:r>
            <w:r w:rsidR="00C54CC4" w:rsidRPr="00100BB5">
              <w:rPr>
                <w:rFonts w:ascii="Calibri" w:eastAsia="Calibri" w:hAnsi="Calibri" w:cs="Calibri"/>
                <w:b/>
                <w:iCs/>
                <w:sz w:val="20"/>
                <w:szCs w:val="20"/>
                <w:u w:val="single"/>
              </w:rPr>
              <w:t>:</w:t>
            </w:r>
          </w:p>
          <w:p w14:paraId="16083C3A" w14:textId="77777777" w:rsidR="00033292" w:rsidRPr="00100BB5" w:rsidRDefault="00033292" w:rsidP="008574DF">
            <w:pPr>
              <w:suppressAutoHyphens/>
              <w:spacing w:after="0" w:line="360" w:lineRule="auto"/>
              <w:jc w:val="both"/>
              <w:rPr>
                <w:rFonts w:ascii="Calibri" w:eastAsia="Times New Roman" w:hAnsi="Calibri" w:cs="Calibri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54FB4048" w14:textId="77777777" w:rsidR="00FB2441" w:rsidRPr="00FB2441" w:rsidRDefault="00FB2441" w:rsidP="00FB2441">
            <w:pPr>
              <w:suppressAutoHyphens/>
              <w:spacing w:after="0" w:line="360" w:lineRule="auto"/>
              <w:jc w:val="both"/>
              <w:rPr>
                <w:rFonts w:ascii="Calibri" w:eastAsia="Times New Roman" w:hAnsi="Calibri" w:cs="Calibri"/>
                <w:b/>
                <w:bCs/>
                <w:iCs/>
                <w:sz w:val="20"/>
                <w:szCs w:val="20"/>
                <w:lang w:eastAsia="ar-SA"/>
              </w:rPr>
            </w:pPr>
            <w:r w:rsidRPr="00FB2441">
              <w:rPr>
                <w:rFonts w:ascii="Calibri" w:eastAsia="Times New Roman" w:hAnsi="Calibri" w:cs="Calibri"/>
                <w:b/>
                <w:bCs/>
                <w:iCs/>
                <w:sz w:val="20"/>
                <w:szCs w:val="20"/>
                <w:lang w:eastAsia="ar-SA"/>
              </w:rPr>
              <w:t>Ja/my</w:t>
            </w:r>
            <w:r w:rsidR="00C85923">
              <w:rPr>
                <w:rStyle w:val="Odwoanieprzypisudolnego"/>
                <w:rFonts w:ascii="Calibri" w:eastAsia="Times New Roman" w:hAnsi="Calibri" w:cs="Calibri"/>
                <w:b/>
                <w:bCs/>
                <w:iCs/>
                <w:sz w:val="20"/>
                <w:szCs w:val="20"/>
                <w:lang w:eastAsia="ar-SA"/>
              </w:rPr>
              <w:footnoteReference w:id="1"/>
            </w:r>
            <w:r w:rsidRPr="00FB2441">
              <w:rPr>
                <w:rFonts w:ascii="Calibri" w:eastAsia="Times New Roman" w:hAnsi="Calibri" w:cs="Calibri"/>
                <w:b/>
                <w:bCs/>
                <w:iCs/>
                <w:sz w:val="20"/>
                <w:szCs w:val="20"/>
                <w:lang w:eastAsia="ar-SA"/>
              </w:rPr>
              <w:t xml:space="preserve"> niżej podpisani: </w:t>
            </w:r>
          </w:p>
          <w:p w14:paraId="45DDE15F" w14:textId="77777777" w:rsidR="00495627" w:rsidRPr="00495627" w:rsidRDefault="00495627" w:rsidP="008574DF">
            <w:pPr>
              <w:tabs>
                <w:tab w:val="left" w:pos="32"/>
              </w:tabs>
              <w:spacing w:after="0" w:line="360" w:lineRule="auto"/>
              <w:contextualSpacing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495627">
              <w:rPr>
                <w:rFonts w:ascii="Calibri" w:eastAsia="Calibri" w:hAnsi="Calibri" w:cs="Calibri"/>
                <w:iCs/>
                <w:sz w:val="20"/>
                <w:szCs w:val="20"/>
              </w:rPr>
              <w:t>…………………………………………..……………………………………………………………………</w:t>
            </w:r>
            <w:r w:rsidR="00C9180C">
              <w:rPr>
                <w:rFonts w:ascii="Calibri" w:eastAsia="Calibri" w:hAnsi="Calibri" w:cs="Calibri"/>
                <w:iCs/>
                <w:sz w:val="20"/>
                <w:szCs w:val="20"/>
              </w:rPr>
              <w:t>.</w:t>
            </w:r>
            <w:r w:rsidRPr="00495627">
              <w:rPr>
                <w:rFonts w:ascii="Calibri" w:eastAsia="Calibri" w:hAnsi="Calibri" w:cs="Calibri"/>
                <w:iCs/>
                <w:sz w:val="20"/>
                <w:szCs w:val="20"/>
              </w:rPr>
              <w:t>……………………........</w:t>
            </w:r>
          </w:p>
          <w:p w14:paraId="6C1BE3D5" w14:textId="77777777" w:rsidR="008574DF" w:rsidRDefault="00FB2441" w:rsidP="008574DF">
            <w:pPr>
              <w:suppressAutoHyphens/>
              <w:spacing w:after="0" w:line="360" w:lineRule="auto"/>
              <w:jc w:val="both"/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  <w:t>(</w:t>
            </w:r>
            <w:r w:rsidR="00164F34"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  <w:t xml:space="preserve">imię, nazwisko osoby </w:t>
            </w:r>
            <w:r w:rsidRPr="00495627"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  <w:t>upoważnion</w:t>
            </w:r>
            <w:r w:rsidR="00164F34"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  <w:t>ej</w:t>
            </w:r>
            <w:r w:rsidRPr="00495627"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  <w:t xml:space="preserve"> do reprezentacji Wykonawcy/</w:t>
            </w:r>
            <w:r w:rsidR="00120107"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  <w:t xml:space="preserve"> </w:t>
            </w:r>
            <w:r w:rsidRPr="00495627"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  <w:t>-ów i podpisująca ofertę</w:t>
            </w:r>
          </w:p>
          <w:p w14:paraId="050058EB" w14:textId="77777777" w:rsidR="00905E4A" w:rsidRDefault="00905E4A" w:rsidP="00905E4A">
            <w:pPr>
              <w:suppressAutoHyphens/>
              <w:spacing w:after="0" w:line="360" w:lineRule="auto"/>
              <w:jc w:val="both"/>
              <w:rPr>
                <w:rFonts w:ascii="Calibri" w:eastAsia="Times New Roman" w:hAnsi="Calibri" w:cs="Calibri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795FF0A1" w14:textId="268AB868" w:rsidR="00905E4A" w:rsidRPr="00FB2441" w:rsidRDefault="00905E4A" w:rsidP="00905E4A">
            <w:pPr>
              <w:suppressAutoHyphens/>
              <w:spacing w:after="0" w:line="360" w:lineRule="auto"/>
              <w:jc w:val="both"/>
              <w:rPr>
                <w:rFonts w:ascii="Calibri" w:eastAsia="Times New Roman" w:hAnsi="Calibri" w:cs="Calibri"/>
                <w:b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b/>
                <w:bCs/>
                <w:iCs/>
                <w:sz w:val="20"/>
                <w:szCs w:val="20"/>
                <w:lang w:eastAsia="ar-SA"/>
              </w:rPr>
              <w:t xml:space="preserve">działając </w:t>
            </w:r>
            <w:r w:rsidR="002501BD">
              <w:rPr>
                <w:rFonts w:ascii="Calibri" w:eastAsia="Times New Roman" w:hAnsi="Calibri" w:cs="Calibri"/>
                <w:b/>
                <w:bCs/>
                <w:iCs/>
                <w:sz w:val="20"/>
                <w:szCs w:val="20"/>
                <w:lang w:eastAsia="ar-SA"/>
              </w:rPr>
              <w:t>w imieniu i na rzecz</w:t>
            </w:r>
            <w:r w:rsidRPr="00FB2441">
              <w:rPr>
                <w:rFonts w:ascii="Calibri" w:eastAsia="Times New Roman" w:hAnsi="Calibri" w:cs="Calibri"/>
                <w:b/>
                <w:bCs/>
                <w:iCs/>
                <w:sz w:val="20"/>
                <w:szCs w:val="20"/>
                <w:lang w:eastAsia="ar-SA"/>
              </w:rPr>
              <w:t xml:space="preserve">: </w:t>
            </w:r>
            <w:r w:rsidR="007C78C6">
              <w:rPr>
                <w:rFonts w:ascii="Calibri" w:eastAsia="Times New Roman" w:hAnsi="Calibri" w:cs="Calibri"/>
                <w:b/>
                <w:bCs/>
                <w:iCs/>
                <w:sz w:val="20"/>
                <w:szCs w:val="20"/>
                <w:lang w:eastAsia="ar-SA"/>
              </w:rPr>
              <w:t xml:space="preserve"> </w:t>
            </w:r>
          </w:p>
          <w:p w14:paraId="709F58B5" w14:textId="77777777" w:rsidR="00495627" w:rsidRPr="00495627" w:rsidRDefault="00495627" w:rsidP="008574DF">
            <w:pPr>
              <w:tabs>
                <w:tab w:val="left" w:pos="32"/>
              </w:tabs>
              <w:spacing w:after="0" w:line="360" w:lineRule="auto"/>
              <w:contextualSpacing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495627">
              <w:rPr>
                <w:rFonts w:ascii="Calibri" w:eastAsia="Calibri" w:hAnsi="Calibri" w:cs="Calibri"/>
                <w:iCs/>
                <w:sz w:val="20"/>
                <w:szCs w:val="20"/>
              </w:rPr>
              <w:t>…………………………………………..…………………………………………………………………………………………</w:t>
            </w:r>
            <w:r w:rsidR="00C9180C">
              <w:rPr>
                <w:rFonts w:ascii="Calibri" w:eastAsia="Calibri" w:hAnsi="Calibri" w:cs="Calibri"/>
                <w:iCs/>
                <w:sz w:val="20"/>
                <w:szCs w:val="20"/>
              </w:rPr>
              <w:t>..</w:t>
            </w:r>
            <w:r w:rsidRPr="00495627">
              <w:rPr>
                <w:rFonts w:ascii="Calibri" w:eastAsia="Calibri" w:hAnsi="Calibri" w:cs="Calibri"/>
                <w:iCs/>
                <w:sz w:val="20"/>
                <w:szCs w:val="20"/>
              </w:rPr>
              <w:t>........</w:t>
            </w:r>
          </w:p>
          <w:p w14:paraId="2C1AFA49" w14:textId="77777777" w:rsidR="00495627" w:rsidRPr="00495627" w:rsidRDefault="00495627" w:rsidP="008574DF">
            <w:pPr>
              <w:tabs>
                <w:tab w:val="left" w:pos="32"/>
              </w:tabs>
              <w:spacing w:after="0" w:line="360" w:lineRule="auto"/>
              <w:contextualSpacing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495627">
              <w:rPr>
                <w:rFonts w:ascii="Calibri" w:eastAsia="Calibri" w:hAnsi="Calibri" w:cs="Calibri"/>
                <w:iCs/>
                <w:sz w:val="20"/>
                <w:szCs w:val="20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20096F7" w14:textId="77777777" w:rsidR="002501BD" w:rsidRPr="00495627" w:rsidRDefault="00FF1F20" w:rsidP="002501BD">
            <w:pPr>
              <w:suppressAutoHyphens/>
              <w:spacing w:after="0" w:line="360" w:lineRule="auto"/>
              <w:jc w:val="both"/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</w:pPr>
            <w:r w:rsidRPr="00FF1F20"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  <w:t>(p</w:t>
            </w:r>
            <w:r w:rsidR="002501BD" w:rsidRPr="00FF1F20"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  <w:t>ełna n</w:t>
            </w:r>
            <w:r w:rsidR="002501BD" w:rsidRPr="00495627"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  <w:t>azwa Wykonawcy</w:t>
            </w:r>
            <w:r w:rsidR="002501BD" w:rsidRPr="00FF1F20"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  <w:t>/Wykonawców w przypadku wykonawcó</w:t>
            </w:r>
            <w:r w:rsidR="001E6271" w:rsidRPr="00FF1F20"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  <w:t>w</w:t>
            </w:r>
            <w:r w:rsidRPr="00FF1F20"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  <w:t xml:space="preserve"> wspólnie ubiegających się o udzielenie zamówienia)</w:t>
            </w:r>
            <w:r w:rsidR="002501BD" w:rsidRPr="00495627"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  <w:t>:</w:t>
            </w:r>
          </w:p>
          <w:p w14:paraId="0BAC5069" w14:textId="77777777" w:rsidR="00FF1F20" w:rsidRDefault="00FF1F20" w:rsidP="008574DF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6C9574FA" w14:textId="77777777" w:rsidR="00495627" w:rsidRPr="00495627" w:rsidRDefault="00382D47" w:rsidP="008574DF">
            <w:pPr>
              <w:spacing w:after="0" w:line="360" w:lineRule="auto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382D47">
              <w:rPr>
                <w:rFonts w:ascii="Calibri" w:eastAsia="Calibri" w:hAnsi="Calibri" w:cs="Calibri"/>
                <w:b/>
                <w:sz w:val="20"/>
                <w:szCs w:val="20"/>
              </w:rPr>
              <w:t>Adres</w:t>
            </w:r>
            <w:r w:rsidR="00495627" w:rsidRPr="00495627"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 w:rsidR="00701D3E">
              <w:rPr>
                <w:rFonts w:ascii="Calibri" w:eastAsia="Calibri" w:hAnsi="Calibri" w:cs="Calibri"/>
                <w:sz w:val="20"/>
                <w:szCs w:val="20"/>
              </w:rPr>
              <w:t xml:space="preserve"> ……………………………………………………..</w:t>
            </w:r>
            <w:r w:rsidR="00495627" w:rsidRPr="00495627">
              <w:rPr>
                <w:rFonts w:ascii="Calibri" w:eastAsia="Calibri" w:hAnsi="Calibri" w:cs="Calibri"/>
                <w:iCs/>
                <w:sz w:val="20"/>
                <w:szCs w:val="20"/>
              </w:rPr>
              <w:t>……………………………………</w:t>
            </w:r>
            <w:r w:rsidR="00EE7231">
              <w:rPr>
                <w:rFonts w:ascii="Calibri" w:eastAsia="Calibri" w:hAnsi="Calibri" w:cs="Calibri"/>
                <w:iCs/>
                <w:sz w:val="20"/>
                <w:szCs w:val="20"/>
              </w:rPr>
              <w:t>..</w:t>
            </w:r>
            <w:r w:rsidR="00495627" w:rsidRPr="00495627">
              <w:rPr>
                <w:rFonts w:ascii="Calibri" w:eastAsia="Calibri" w:hAnsi="Calibri" w:cs="Calibri"/>
                <w:iCs/>
                <w:sz w:val="20"/>
                <w:szCs w:val="20"/>
              </w:rPr>
              <w:t>…………………………………......</w:t>
            </w:r>
          </w:p>
          <w:p w14:paraId="3CB59ACC" w14:textId="77777777" w:rsidR="00495627" w:rsidRPr="00495627" w:rsidRDefault="00495627" w:rsidP="008574DF">
            <w:pPr>
              <w:spacing w:after="0" w:line="360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495627"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>NIP</w:t>
            </w:r>
            <w:r w:rsidRPr="00495627"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 …………………………………..……..………, </w:t>
            </w:r>
            <w:r w:rsidRPr="00495627"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>REGON</w:t>
            </w:r>
            <w:r w:rsidRPr="00495627">
              <w:rPr>
                <w:rFonts w:ascii="Calibri" w:eastAsia="Calibri" w:hAnsi="Calibri" w:cs="Calibri"/>
                <w:iCs/>
                <w:sz w:val="20"/>
                <w:szCs w:val="20"/>
              </w:rPr>
              <w:t>..........................................................................</w:t>
            </w:r>
            <w:r w:rsidR="00C85923">
              <w:rPr>
                <w:rFonts w:ascii="Calibri" w:eastAsia="Calibri" w:hAnsi="Calibri" w:cs="Calibri"/>
                <w:iCs/>
                <w:sz w:val="20"/>
                <w:szCs w:val="20"/>
              </w:rPr>
              <w:t>.</w:t>
            </w:r>
          </w:p>
          <w:p w14:paraId="1E00673E" w14:textId="77777777" w:rsidR="009D6430" w:rsidRPr="00EE7231" w:rsidRDefault="009D6430" w:rsidP="00EE7231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EE7231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Tel. </w:t>
            </w:r>
            <w:r w:rsidRPr="00EE7231">
              <w:rPr>
                <w:rFonts w:ascii="Calibri" w:eastAsia="Calibri" w:hAnsi="Calibri" w:cs="Calibri"/>
                <w:b/>
                <w:sz w:val="20"/>
                <w:szCs w:val="20"/>
              </w:rPr>
              <w:tab/>
            </w:r>
            <w:r w:rsidRPr="00EE7231">
              <w:rPr>
                <w:rFonts w:ascii="Calibri" w:eastAsia="Calibri" w:hAnsi="Calibri" w:cs="Calibri"/>
                <w:b/>
                <w:sz w:val="20"/>
                <w:szCs w:val="20"/>
              </w:rPr>
              <w:tab/>
            </w:r>
            <w:r w:rsidRPr="00EE7231">
              <w:rPr>
                <w:rFonts w:ascii="Calibri" w:eastAsia="Calibri" w:hAnsi="Calibri" w:cs="Calibri"/>
                <w:b/>
                <w:sz w:val="20"/>
                <w:szCs w:val="20"/>
              </w:rPr>
              <w:tab/>
            </w:r>
            <w:r w:rsidRPr="00EE7231">
              <w:rPr>
                <w:rFonts w:ascii="Calibri" w:eastAsia="Calibri" w:hAnsi="Calibri" w:cs="Calibri"/>
                <w:b/>
                <w:sz w:val="20"/>
                <w:szCs w:val="20"/>
              </w:rPr>
              <w:tab/>
            </w:r>
            <w:r w:rsidRPr="00EE7231"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</w:t>
            </w:r>
            <w:r w:rsidR="00EE7231" w:rsidRPr="00EE7231">
              <w:rPr>
                <w:rFonts w:ascii="Calibri" w:eastAsia="Calibri" w:hAnsi="Calibri" w:cs="Calibri"/>
                <w:sz w:val="20"/>
                <w:szCs w:val="20"/>
              </w:rPr>
              <w:t>……………</w:t>
            </w:r>
            <w:r w:rsidRPr="00EE7231">
              <w:rPr>
                <w:rFonts w:ascii="Calibri" w:eastAsia="Calibri" w:hAnsi="Calibri" w:cs="Calibri"/>
                <w:sz w:val="20"/>
                <w:szCs w:val="20"/>
              </w:rPr>
              <w:t>…………………………………</w:t>
            </w:r>
            <w:r w:rsidR="00C9180C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6AE3021B" w14:textId="77777777" w:rsidR="009D6430" w:rsidRDefault="009D6430" w:rsidP="00EE7231">
            <w:pPr>
              <w:spacing w:after="0" w:line="360" w:lineRule="auto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EE7231">
              <w:rPr>
                <w:rFonts w:ascii="Calibri" w:eastAsia="Calibri" w:hAnsi="Calibri" w:cs="Calibri"/>
                <w:b/>
                <w:sz w:val="20"/>
                <w:szCs w:val="20"/>
              </w:rPr>
              <w:t>e–mail</w:t>
            </w:r>
            <w:r w:rsidRPr="00EE7231">
              <w:rPr>
                <w:rFonts w:ascii="Calibri" w:eastAsia="Calibri" w:hAnsi="Calibri" w:cs="Calibri"/>
                <w:b/>
                <w:sz w:val="20"/>
                <w:szCs w:val="20"/>
              </w:rPr>
              <w:tab/>
            </w:r>
            <w:r w:rsidRPr="00EE7231">
              <w:rPr>
                <w:rFonts w:ascii="Calibri" w:eastAsia="Calibri" w:hAnsi="Calibri" w:cs="Calibri"/>
                <w:b/>
                <w:sz w:val="20"/>
                <w:szCs w:val="20"/>
              </w:rPr>
              <w:tab/>
            </w:r>
            <w:r w:rsidRPr="00EE7231">
              <w:rPr>
                <w:rFonts w:ascii="Calibri" w:eastAsia="Calibri" w:hAnsi="Calibri" w:cs="Calibri"/>
                <w:b/>
                <w:sz w:val="20"/>
                <w:szCs w:val="20"/>
              </w:rPr>
              <w:tab/>
              <w:t xml:space="preserve"> </w:t>
            </w:r>
            <w:r w:rsidRPr="00EE7231">
              <w:rPr>
                <w:rFonts w:ascii="Calibri" w:eastAsia="Calibri" w:hAnsi="Calibri" w:cs="Calibri"/>
                <w:b/>
                <w:sz w:val="20"/>
                <w:szCs w:val="20"/>
              </w:rPr>
              <w:tab/>
            </w:r>
            <w:r w:rsidRPr="00EE7231"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……………………………………………………………………</w:t>
            </w:r>
            <w:r w:rsidR="00EE7231" w:rsidRPr="00EE7231">
              <w:rPr>
                <w:rFonts w:ascii="Calibri" w:eastAsia="Calibri" w:hAnsi="Calibri" w:cs="Calibri"/>
                <w:sz w:val="20"/>
                <w:szCs w:val="20"/>
              </w:rPr>
              <w:t>……………</w:t>
            </w:r>
            <w:r w:rsidRPr="00EE7231">
              <w:rPr>
                <w:rFonts w:ascii="Calibri" w:eastAsia="Calibri" w:hAnsi="Calibri" w:cs="Calibri"/>
                <w:sz w:val="20"/>
                <w:szCs w:val="20"/>
              </w:rPr>
              <w:t>………</w:t>
            </w:r>
          </w:p>
          <w:p w14:paraId="3D50D297" w14:textId="77777777" w:rsidR="003C2133" w:rsidRPr="00EE7231" w:rsidRDefault="003C2133" w:rsidP="00EE7231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21D4C27E" w14:textId="77777777" w:rsidR="009D6430" w:rsidRPr="009D6430" w:rsidRDefault="009D6430" w:rsidP="009D6430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iCs/>
                <w:sz w:val="18"/>
                <w:szCs w:val="18"/>
              </w:rPr>
            </w:pPr>
            <w:r w:rsidRPr="009D6430">
              <w:rPr>
                <w:rFonts w:ascii="Calibri" w:eastAsia="Calibri" w:hAnsi="Calibri" w:cs="Calibri"/>
                <w:iCs/>
                <w:sz w:val="18"/>
                <w:szCs w:val="18"/>
              </w:rPr>
              <w:t>(</w:t>
            </w:r>
            <w:r w:rsidRPr="009D6430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 xml:space="preserve">na które Zamawiający ma przesyłać korespondencję) </w:t>
            </w:r>
          </w:p>
          <w:p w14:paraId="7A3618D6" w14:textId="77777777" w:rsidR="00EE7231" w:rsidRDefault="00EE7231" w:rsidP="006C732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b/>
                <w:iCs/>
                <w:sz w:val="20"/>
                <w:szCs w:val="20"/>
              </w:rPr>
            </w:pPr>
          </w:p>
          <w:p w14:paraId="0863CB5F" w14:textId="77777777" w:rsidR="00A12D67" w:rsidRDefault="00A12D67" w:rsidP="006C732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b/>
                <w:iCs/>
                <w:sz w:val="20"/>
                <w:szCs w:val="20"/>
              </w:rPr>
            </w:pPr>
          </w:p>
          <w:p w14:paraId="777DB847" w14:textId="77777777" w:rsidR="00BE7D37" w:rsidRDefault="00120107" w:rsidP="006C732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b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 xml:space="preserve">Rodzaj </w:t>
            </w:r>
            <w:r w:rsidR="006C732A" w:rsidRPr="006C732A"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>Wykonawc</w:t>
            </w:r>
            <w:r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>y</w:t>
            </w:r>
            <w:r w:rsidR="00BE7D37">
              <w:rPr>
                <w:rStyle w:val="Odwoanieprzypisudolnego"/>
                <w:rFonts w:ascii="Calibri" w:eastAsia="Calibri" w:hAnsi="Calibri" w:cs="Calibri"/>
                <w:b/>
                <w:iCs/>
                <w:sz w:val="20"/>
                <w:szCs w:val="20"/>
              </w:rPr>
              <w:footnoteReference w:id="2"/>
            </w:r>
            <w:r w:rsidR="00BE7D37"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>:</w:t>
            </w:r>
          </w:p>
          <w:p w14:paraId="2D13618C" w14:textId="77777777" w:rsidR="001541DE" w:rsidRDefault="00BE7D37" w:rsidP="001541DE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b/>
                <w:iCs/>
                <w:sz w:val="20"/>
                <w:szCs w:val="20"/>
              </w:rPr>
            </w:pPr>
            <w:r w:rsidRPr="004A440B">
              <w:rPr>
                <w:rFonts w:eastAsia="Times New Roman" w:cstheme="minorHAnsi"/>
                <w:b/>
                <w:sz w:val="40"/>
                <w:szCs w:val="40"/>
                <w:lang w:eastAsia="ar-SA"/>
              </w:rPr>
              <w:t>□</w:t>
            </w:r>
            <w:r>
              <w:rPr>
                <w:rFonts w:eastAsia="Times New Roman" w:cstheme="minorHAnsi"/>
                <w:b/>
                <w:sz w:val="40"/>
                <w:szCs w:val="40"/>
                <w:lang w:eastAsia="ar-SA"/>
              </w:rPr>
              <w:t xml:space="preserve"> </w:t>
            </w:r>
            <w:r w:rsidR="00120107"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 xml:space="preserve">mikroprzedsiębiorstwo; </w:t>
            </w:r>
            <w:r w:rsidR="00120107" w:rsidRPr="004A440B">
              <w:rPr>
                <w:rFonts w:eastAsia="Times New Roman" w:cstheme="minorHAnsi"/>
                <w:b/>
                <w:sz w:val="40"/>
                <w:szCs w:val="40"/>
                <w:lang w:eastAsia="ar-SA"/>
              </w:rPr>
              <w:t>□</w:t>
            </w:r>
            <w:r w:rsidR="00120107">
              <w:rPr>
                <w:rFonts w:eastAsia="Times New Roman" w:cstheme="minorHAnsi"/>
                <w:b/>
                <w:sz w:val="40"/>
                <w:szCs w:val="40"/>
                <w:lang w:eastAsia="ar-SA"/>
              </w:rPr>
              <w:t xml:space="preserve"> </w:t>
            </w:r>
            <w:r w:rsidR="00120107"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>m</w:t>
            </w:r>
            <w:r w:rsidR="001541DE"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 xml:space="preserve">ałe </w:t>
            </w:r>
            <w:r w:rsidR="00120107"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>przedsiębiorstwo</w:t>
            </w:r>
            <w:r w:rsidR="001541DE"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 xml:space="preserve">; </w:t>
            </w:r>
            <w:r w:rsidR="001541DE" w:rsidRPr="004A440B">
              <w:rPr>
                <w:rFonts w:eastAsia="Times New Roman" w:cstheme="minorHAnsi"/>
                <w:b/>
                <w:sz w:val="40"/>
                <w:szCs w:val="40"/>
                <w:lang w:eastAsia="ar-SA"/>
              </w:rPr>
              <w:t>□</w:t>
            </w:r>
            <w:r w:rsidR="001541DE">
              <w:rPr>
                <w:rFonts w:eastAsia="Times New Roman" w:cstheme="minorHAnsi"/>
                <w:b/>
                <w:sz w:val="40"/>
                <w:szCs w:val="40"/>
                <w:lang w:eastAsia="ar-SA"/>
              </w:rPr>
              <w:t xml:space="preserve"> </w:t>
            </w:r>
            <w:r w:rsidR="001541DE"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>średnie przedsiębiorstwo;</w:t>
            </w:r>
          </w:p>
          <w:p w14:paraId="5B92051C" w14:textId="77777777" w:rsidR="001541DE" w:rsidRDefault="001541DE" w:rsidP="001541DE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b/>
                <w:iCs/>
                <w:sz w:val="20"/>
                <w:szCs w:val="20"/>
              </w:rPr>
            </w:pPr>
            <w:r w:rsidRPr="004A440B">
              <w:rPr>
                <w:rFonts w:eastAsia="Times New Roman" w:cstheme="minorHAnsi"/>
                <w:b/>
                <w:sz w:val="40"/>
                <w:szCs w:val="40"/>
                <w:lang w:eastAsia="ar-SA"/>
              </w:rPr>
              <w:t>□</w:t>
            </w:r>
            <w:r>
              <w:rPr>
                <w:rFonts w:eastAsia="Times New Roman" w:cstheme="minorHAnsi"/>
                <w:b/>
                <w:sz w:val="40"/>
                <w:szCs w:val="40"/>
                <w:lang w:eastAsia="ar-SA"/>
              </w:rPr>
              <w:t xml:space="preserve"> </w:t>
            </w:r>
            <w:r w:rsidR="00D87DDC"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 xml:space="preserve">jednoosobowa działalność gospodarcza; </w:t>
            </w:r>
            <w:r w:rsidRPr="004A440B">
              <w:rPr>
                <w:rFonts w:eastAsia="Times New Roman" w:cstheme="minorHAnsi"/>
                <w:b/>
                <w:sz w:val="40"/>
                <w:szCs w:val="40"/>
                <w:lang w:eastAsia="ar-SA"/>
              </w:rPr>
              <w:t>□</w:t>
            </w:r>
            <w:r w:rsidR="00D87DDC">
              <w:rPr>
                <w:rFonts w:eastAsia="Times New Roman" w:cstheme="minorHAnsi"/>
                <w:b/>
                <w:sz w:val="40"/>
                <w:szCs w:val="40"/>
                <w:lang w:eastAsia="ar-SA"/>
              </w:rPr>
              <w:t xml:space="preserve"> </w:t>
            </w:r>
            <w:r w:rsidR="00D87DDC"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>osoba fizyczna nieprowadzą</w:t>
            </w:r>
            <w:r w:rsidR="00CA4DB6"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 xml:space="preserve">ca działalności gospodarczej </w:t>
            </w:r>
            <w:r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 xml:space="preserve"> </w:t>
            </w:r>
          </w:p>
          <w:p w14:paraId="0BDAE76E" w14:textId="77777777" w:rsidR="00495627" w:rsidRDefault="001541DE" w:rsidP="00822715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b/>
                <w:iCs/>
                <w:sz w:val="20"/>
                <w:szCs w:val="20"/>
              </w:rPr>
            </w:pPr>
            <w:r w:rsidRPr="004A440B">
              <w:rPr>
                <w:rFonts w:eastAsia="Times New Roman" w:cstheme="minorHAnsi"/>
                <w:b/>
                <w:sz w:val="40"/>
                <w:szCs w:val="40"/>
                <w:lang w:eastAsia="ar-SA"/>
              </w:rPr>
              <w:t>□</w:t>
            </w:r>
            <w:r>
              <w:rPr>
                <w:rFonts w:eastAsia="Times New Roman" w:cstheme="minorHAnsi"/>
                <w:b/>
                <w:sz w:val="40"/>
                <w:szCs w:val="40"/>
                <w:lang w:eastAsia="ar-SA"/>
              </w:rPr>
              <w:t xml:space="preserve"> </w:t>
            </w:r>
            <w:r w:rsidR="00CA4DB6"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>inny rodzaj</w:t>
            </w:r>
          </w:p>
          <w:p w14:paraId="67ED1BC9" w14:textId="77777777" w:rsidR="00CA4DB6" w:rsidRPr="004B2EC9" w:rsidRDefault="00CA4DB6" w:rsidP="004B2EC9">
            <w:pPr>
              <w:spacing w:after="0" w:line="240" w:lineRule="auto"/>
              <w:ind w:firstLine="52"/>
              <w:contextualSpacing/>
              <w:jc w:val="both"/>
              <w:rPr>
                <w:rFonts w:ascii="Calibri" w:eastAsia="Calibri" w:hAnsi="Calibri" w:cs="Calibri"/>
                <w:b/>
                <w:iCs/>
                <w:sz w:val="20"/>
                <w:szCs w:val="20"/>
              </w:rPr>
            </w:pPr>
          </w:p>
        </w:tc>
      </w:tr>
    </w:tbl>
    <w:p w14:paraId="09380528" w14:textId="77777777" w:rsidR="00754039" w:rsidRDefault="00754039" w:rsidP="00B11AF0">
      <w:pPr>
        <w:spacing w:before="120" w:after="12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14:paraId="260670D8" w14:textId="0C28830B" w:rsidR="00375CE9" w:rsidRDefault="006D1E18" w:rsidP="00B11AF0">
      <w:pPr>
        <w:spacing w:before="120" w:after="12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361A42">
        <w:rPr>
          <w:rFonts w:eastAsia="Times New Roman" w:cstheme="minorHAnsi"/>
          <w:b/>
          <w:sz w:val="20"/>
          <w:szCs w:val="20"/>
          <w:lang w:eastAsia="pl-PL"/>
        </w:rPr>
        <w:t>Nawiązując do ogłoszenia</w:t>
      </w:r>
      <w:r w:rsidR="00F003D1" w:rsidRPr="00361A42">
        <w:rPr>
          <w:rFonts w:eastAsia="Times New Roman" w:cstheme="minorHAnsi"/>
          <w:b/>
          <w:sz w:val="20"/>
          <w:szCs w:val="20"/>
          <w:lang w:eastAsia="pl-PL"/>
        </w:rPr>
        <w:t xml:space="preserve"> o </w:t>
      </w:r>
      <w:r w:rsidR="00503619">
        <w:rPr>
          <w:rFonts w:eastAsia="Times New Roman" w:cstheme="minorHAnsi"/>
          <w:b/>
          <w:sz w:val="20"/>
          <w:szCs w:val="20"/>
          <w:lang w:eastAsia="pl-PL"/>
        </w:rPr>
        <w:t>zamówieniu</w:t>
      </w:r>
      <w:r w:rsidR="00F003D1" w:rsidRPr="00361A42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  <w:r w:rsidRPr="00361A42">
        <w:rPr>
          <w:rFonts w:eastAsia="Times New Roman" w:cstheme="minorHAnsi"/>
          <w:b/>
          <w:sz w:val="20"/>
          <w:szCs w:val="20"/>
          <w:lang w:eastAsia="pl-PL"/>
        </w:rPr>
        <w:t>pn.:</w:t>
      </w:r>
    </w:p>
    <w:p w14:paraId="1FA17C19" w14:textId="3F76624B" w:rsidR="00B11AF0" w:rsidRPr="00CD7FF1" w:rsidRDefault="00B11AF0" w:rsidP="00CD7FF1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eastAsia="de-DE"/>
        </w:rPr>
      </w:pPr>
      <w:r w:rsidRPr="00CD7FF1">
        <w:rPr>
          <w:rFonts w:eastAsia="Calibri" w:cstheme="minorHAnsi"/>
          <w:b/>
          <w:sz w:val="20"/>
          <w:szCs w:val="20"/>
          <w:lang w:eastAsia="de-DE"/>
        </w:rPr>
        <w:t>„</w:t>
      </w:r>
      <w:bookmarkStart w:id="0" w:name="_Hlk155869421"/>
      <w:r w:rsidR="00CD7FF1" w:rsidRPr="00CD7FF1">
        <w:rPr>
          <w:rFonts w:cstheme="minorHAnsi"/>
          <w:b/>
          <w:sz w:val="20"/>
          <w:szCs w:val="20"/>
        </w:rPr>
        <w:t>B</w:t>
      </w:r>
      <w:r w:rsidR="00CD7FF1">
        <w:rPr>
          <w:rFonts w:cstheme="minorHAnsi"/>
          <w:b/>
          <w:sz w:val="20"/>
          <w:szCs w:val="20"/>
        </w:rPr>
        <w:t xml:space="preserve">udowa kanalizacji sanitarnej w sołectwie Mizerów – etap </w:t>
      </w:r>
      <w:r w:rsidR="00CD7FF1" w:rsidRPr="00CD7FF1">
        <w:rPr>
          <w:rFonts w:cstheme="minorHAnsi"/>
          <w:b/>
          <w:sz w:val="20"/>
          <w:szCs w:val="20"/>
        </w:rPr>
        <w:t>I</w:t>
      </w:r>
      <w:bookmarkEnd w:id="0"/>
      <w:r w:rsidRPr="00CD7FF1">
        <w:rPr>
          <w:rFonts w:eastAsia="Calibri" w:cstheme="minorHAnsi"/>
          <w:b/>
          <w:sz w:val="20"/>
          <w:szCs w:val="20"/>
          <w:lang w:eastAsia="de-DE"/>
        </w:rPr>
        <w:t>”</w:t>
      </w:r>
    </w:p>
    <w:p w14:paraId="0694B786" w14:textId="77777777" w:rsidR="00B11AF0" w:rsidRPr="000B6852" w:rsidRDefault="00B11AF0" w:rsidP="00B11AF0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</w:p>
    <w:p w14:paraId="2496C9EB" w14:textId="77777777" w:rsidR="00A6222D" w:rsidRDefault="00A6222D" w:rsidP="00B749F5">
      <w:pPr>
        <w:suppressAutoHyphens/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ar-SA"/>
        </w:rPr>
      </w:pPr>
    </w:p>
    <w:p w14:paraId="32986302" w14:textId="35D41783" w:rsidR="006D1E18" w:rsidRDefault="00B749F5" w:rsidP="00B749F5">
      <w:p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B749F5">
        <w:rPr>
          <w:rFonts w:eastAsia="Times New Roman" w:cstheme="minorHAnsi"/>
          <w:b/>
          <w:sz w:val="20"/>
          <w:szCs w:val="20"/>
          <w:lang w:eastAsia="ar-SA"/>
        </w:rPr>
        <w:t>SKŁADAMY OFERTĘ</w:t>
      </w:r>
      <w:r w:rsidRPr="00B749F5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361A42">
        <w:rPr>
          <w:rFonts w:eastAsia="Times New Roman" w:cstheme="minorHAnsi"/>
          <w:sz w:val="20"/>
          <w:szCs w:val="20"/>
          <w:lang w:eastAsia="ar-SA"/>
        </w:rPr>
        <w:t xml:space="preserve">na realizację </w:t>
      </w:r>
      <w:r w:rsidR="00F003D1" w:rsidRPr="00361A42">
        <w:rPr>
          <w:rFonts w:eastAsia="Times New Roman" w:cstheme="minorHAnsi"/>
          <w:sz w:val="20"/>
          <w:szCs w:val="20"/>
          <w:lang w:eastAsia="ar-SA"/>
        </w:rPr>
        <w:t xml:space="preserve">w/w </w:t>
      </w:r>
      <w:r w:rsidRPr="00361A42">
        <w:rPr>
          <w:rFonts w:eastAsia="Times New Roman" w:cstheme="minorHAnsi"/>
          <w:sz w:val="20"/>
          <w:szCs w:val="20"/>
          <w:lang w:eastAsia="ar-SA"/>
        </w:rPr>
        <w:t>przedmiotu zamówienia w zakresie określonym w Specyfikacji Warunków Zamówienia</w:t>
      </w:r>
      <w:r w:rsidR="00C860C7" w:rsidRPr="00361A42">
        <w:rPr>
          <w:rFonts w:eastAsia="Times New Roman" w:cstheme="minorHAnsi"/>
          <w:sz w:val="20"/>
          <w:szCs w:val="20"/>
          <w:lang w:eastAsia="ar-SA"/>
        </w:rPr>
        <w:t xml:space="preserve"> (dalej SWZ)</w:t>
      </w:r>
      <w:r w:rsidRPr="00361A42">
        <w:rPr>
          <w:rFonts w:eastAsia="Times New Roman" w:cstheme="minorHAnsi"/>
          <w:sz w:val="20"/>
          <w:szCs w:val="20"/>
          <w:lang w:eastAsia="ar-SA"/>
        </w:rPr>
        <w:t>,</w:t>
      </w:r>
      <w:r w:rsidR="00C860C7" w:rsidRPr="00361A42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361A42">
        <w:rPr>
          <w:rFonts w:eastAsia="Times New Roman" w:cstheme="minorHAnsi"/>
          <w:sz w:val="20"/>
          <w:szCs w:val="20"/>
          <w:lang w:eastAsia="ar-SA"/>
        </w:rPr>
        <w:t>na następujących warunkach</w:t>
      </w:r>
      <w:r>
        <w:rPr>
          <w:rFonts w:eastAsia="Times New Roman" w:cstheme="minorHAnsi"/>
          <w:sz w:val="20"/>
          <w:szCs w:val="20"/>
          <w:lang w:eastAsia="ar-SA"/>
        </w:rPr>
        <w:t>:</w:t>
      </w:r>
    </w:p>
    <w:p w14:paraId="1B1B1FF7" w14:textId="77777777" w:rsidR="00671292" w:rsidRDefault="00671292" w:rsidP="00B749F5">
      <w:p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27B8108E" w14:textId="22120D50" w:rsidR="00CF03D7" w:rsidRPr="00983901" w:rsidRDefault="00F929B4" w:rsidP="00983901">
      <w:pPr>
        <w:pStyle w:val="Akapitzlist"/>
        <w:numPr>
          <w:ilvl w:val="0"/>
          <w:numId w:val="30"/>
        </w:numPr>
        <w:tabs>
          <w:tab w:val="left" w:pos="426"/>
        </w:tabs>
        <w:spacing w:line="360" w:lineRule="auto"/>
        <w:ind w:hanging="780"/>
        <w:jc w:val="both"/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  <w:r w:rsidRPr="009B1DD3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 xml:space="preserve">Cena oferty brutto za realizację całego zamówienia </w:t>
      </w:r>
      <w:r w:rsidR="0086244B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>(z VAT)</w:t>
      </w:r>
      <w:r w:rsidR="006D1E18" w:rsidRPr="009B1DD3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>:</w:t>
      </w:r>
      <w:r w:rsidR="00983901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 xml:space="preserve"> </w:t>
      </w:r>
      <w:r w:rsidR="00913D9F" w:rsidRPr="00983901">
        <w:rPr>
          <w:rFonts w:cstheme="minorHAnsi"/>
          <w:b/>
          <w:bCs/>
        </w:rPr>
        <w:t>...................................................................zł</w:t>
      </w:r>
      <w:r w:rsidR="00754039">
        <w:rPr>
          <w:rFonts w:cstheme="minorHAnsi"/>
          <w:b/>
          <w:bCs/>
        </w:rPr>
        <w:t>;</w:t>
      </w:r>
    </w:p>
    <w:p w14:paraId="35732BD8" w14:textId="67AD7A62" w:rsidR="008F5050" w:rsidRPr="00B003FF" w:rsidRDefault="006D1E18" w:rsidP="00B003FF">
      <w:pPr>
        <w:widowControl w:val="0"/>
        <w:numPr>
          <w:ilvl w:val="0"/>
          <w:numId w:val="1"/>
        </w:numPr>
        <w:tabs>
          <w:tab w:val="left" w:pos="0"/>
          <w:tab w:val="left" w:pos="426"/>
        </w:tabs>
        <w:suppressAutoHyphens/>
        <w:spacing w:after="120" w:line="240" w:lineRule="auto"/>
        <w:ind w:left="425" w:hanging="425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B003FF">
        <w:rPr>
          <w:rFonts w:eastAsia="Times New Roman" w:cstheme="minorHAnsi"/>
          <w:b/>
          <w:sz w:val="20"/>
          <w:szCs w:val="20"/>
          <w:lang w:eastAsia="ar-SA"/>
        </w:rPr>
        <w:t>W/w przedmiot z</w:t>
      </w:r>
      <w:r w:rsidR="00B45B6C" w:rsidRPr="00B003FF">
        <w:rPr>
          <w:rFonts w:eastAsia="Times New Roman" w:cstheme="minorHAnsi"/>
          <w:b/>
          <w:sz w:val="20"/>
          <w:szCs w:val="20"/>
          <w:lang w:eastAsia="ar-SA"/>
        </w:rPr>
        <w:t xml:space="preserve">amówienia wykonamy </w:t>
      </w:r>
      <w:r w:rsidR="00CA477F" w:rsidRPr="00B003FF">
        <w:rPr>
          <w:rFonts w:ascii="Calibri" w:hAnsi="Calibri" w:cs="Calibri"/>
          <w:b/>
          <w:sz w:val="20"/>
          <w:szCs w:val="20"/>
          <w:lang w:eastAsia="ar-SA"/>
        </w:rPr>
        <w:t xml:space="preserve">w terminie </w:t>
      </w:r>
      <w:r w:rsidR="00DC2172">
        <w:rPr>
          <w:rFonts w:cstheme="minorHAnsi"/>
          <w:b/>
          <w:bCs/>
          <w:sz w:val="20"/>
          <w:szCs w:val="20"/>
          <w:lang w:eastAsia="ar-SA"/>
        </w:rPr>
        <w:t>30 miesięcy licząc od dnia zawarcia umowy, z zastrzeżeniem, że wykonanie kompletnej dokumentacji projektowej wraz z uzyskaniem pozwolenia na budowę (zgłoszenia robót) zostanie zrealizowane w terminie 1</w:t>
      </w:r>
      <w:r w:rsidR="00754039">
        <w:rPr>
          <w:rFonts w:cstheme="minorHAnsi"/>
          <w:b/>
          <w:bCs/>
          <w:sz w:val="20"/>
          <w:szCs w:val="20"/>
          <w:lang w:eastAsia="ar-SA"/>
        </w:rPr>
        <w:t>8</w:t>
      </w:r>
      <w:r w:rsidR="00DC2172">
        <w:rPr>
          <w:rFonts w:cstheme="minorHAnsi"/>
          <w:b/>
          <w:bCs/>
          <w:sz w:val="20"/>
          <w:szCs w:val="20"/>
          <w:lang w:eastAsia="ar-SA"/>
        </w:rPr>
        <w:t xml:space="preserve"> miesięcy od dnia podpisania umowy</w:t>
      </w:r>
      <w:r w:rsidR="0044122D">
        <w:rPr>
          <w:rFonts w:cstheme="minorHAnsi"/>
          <w:b/>
          <w:bCs/>
          <w:sz w:val="20"/>
          <w:szCs w:val="20"/>
          <w:lang w:eastAsia="ar-SA"/>
        </w:rPr>
        <w:t xml:space="preserve"> i z zastrzeżeniem postanowień zawartych w PPU w </w:t>
      </w:r>
      <w:r w:rsidR="0044122D">
        <w:rPr>
          <w:rFonts w:ascii="Times New Roman" w:hAnsi="Times New Roman" w:cs="Times New Roman"/>
          <w:b/>
          <w:bCs/>
          <w:sz w:val="20"/>
          <w:szCs w:val="20"/>
          <w:lang w:eastAsia="ar-SA"/>
        </w:rPr>
        <w:t>§</w:t>
      </w:r>
      <w:r w:rsidR="0044122D">
        <w:rPr>
          <w:rFonts w:cstheme="minorHAnsi"/>
          <w:b/>
          <w:bCs/>
          <w:sz w:val="20"/>
          <w:szCs w:val="20"/>
          <w:lang w:eastAsia="ar-SA"/>
        </w:rPr>
        <w:t>3</w:t>
      </w:r>
      <w:r w:rsidR="005C6EC7" w:rsidRPr="00B003FF">
        <w:rPr>
          <w:rFonts w:eastAsia="Times New Roman" w:cstheme="minorHAnsi"/>
          <w:b/>
          <w:sz w:val="20"/>
          <w:szCs w:val="20"/>
          <w:lang w:eastAsia="ar-SA"/>
        </w:rPr>
        <w:t>.</w:t>
      </w:r>
    </w:p>
    <w:p w14:paraId="449FDC42" w14:textId="48037207" w:rsidR="006D1E18" w:rsidRPr="00A6222D" w:rsidRDefault="00524354" w:rsidP="00B003FF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after="120" w:line="240" w:lineRule="auto"/>
        <w:ind w:left="425" w:hanging="425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AB1140">
        <w:rPr>
          <w:rFonts w:cstheme="minorHAnsi"/>
          <w:b/>
          <w:sz w:val="20"/>
          <w:szCs w:val="20"/>
          <w:lang w:eastAsia="ar-SA"/>
        </w:rPr>
        <w:t xml:space="preserve">Na wykonany przedmiot zamówienia (w tym na roboty </w:t>
      </w:r>
      <w:r>
        <w:rPr>
          <w:rFonts w:cstheme="minorHAnsi"/>
          <w:b/>
          <w:sz w:val="20"/>
          <w:szCs w:val="20"/>
          <w:lang w:eastAsia="ar-SA"/>
        </w:rPr>
        <w:t>budowlane</w:t>
      </w:r>
      <w:r w:rsidRPr="00AB1140">
        <w:rPr>
          <w:rFonts w:cstheme="minorHAnsi"/>
          <w:b/>
          <w:sz w:val="20"/>
          <w:szCs w:val="20"/>
          <w:lang w:eastAsia="ar-SA"/>
        </w:rPr>
        <w:t xml:space="preserve">, </w:t>
      </w:r>
      <w:r w:rsidR="00A6222D">
        <w:rPr>
          <w:rFonts w:cstheme="minorHAnsi"/>
          <w:b/>
          <w:sz w:val="20"/>
          <w:szCs w:val="20"/>
          <w:lang w:eastAsia="ar-SA"/>
        </w:rPr>
        <w:t>wbudowane materiały</w:t>
      </w:r>
      <w:r w:rsidR="00B003FF">
        <w:rPr>
          <w:rFonts w:cstheme="minorHAnsi"/>
          <w:b/>
          <w:sz w:val="20"/>
          <w:szCs w:val="20"/>
          <w:lang w:eastAsia="ar-SA"/>
        </w:rPr>
        <w:t>, urządzenia</w:t>
      </w:r>
      <w:r w:rsidRPr="00736B85"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  <w:t>, systemy i instalacje</w:t>
      </w:r>
      <w:r w:rsidRPr="00AB1140">
        <w:rPr>
          <w:rFonts w:cstheme="minorHAnsi"/>
          <w:b/>
          <w:sz w:val="20"/>
          <w:szCs w:val="20"/>
          <w:lang w:eastAsia="ar-SA"/>
        </w:rPr>
        <w:t xml:space="preserve">) </w:t>
      </w:r>
      <w:r w:rsidR="005C6EC7" w:rsidRPr="00AB1140">
        <w:rPr>
          <w:rFonts w:cstheme="minorHAnsi"/>
          <w:b/>
          <w:sz w:val="20"/>
          <w:szCs w:val="20"/>
          <w:lang w:eastAsia="ar-SA"/>
        </w:rPr>
        <w:t xml:space="preserve">udzielamy: </w:t>
      </w:r>
      <w:r w:rsidR="00D27EAB" w:rsidRPr="00AB1140">
        <w:rPr>
          <w:rFonts w:cstheme="minorHAnsi"/>
          <w:b/>
          <w:i/>
          <w:sz w:val="20"/>
          <w:szCs w:val="20"/>
          <w:highlight w:val="yellow"/>
          <w:lang w:eastAsia="ar-SA"/>
        </w:rPr>
        <w:t>(należy wpisać</w:t>
      </w:r>
      <w:r w:rsidR="00D27EAB">
        <w:rPr>
          <w:rFonts w:cstheme="minorHAnsi"/>
          <w:b/>
          <w:i/>
          <w:sz w:val="20"/>
          <w:szCs w:val="20"/>
          <w:highlight w:val="yellow"/>
          <w:lang w:eastAsia="ar-SA"/>
        </w:rPr>
        <w:t xml:space="preserve"> okres</w:t>
      </w:r>
      <w:r w:rsidR="00D27EAB" w:rsidRPr="00AB1140">
        <w:rPr>
          <w:rFonts w:cstheme="minorHAnsi"/>
          <w:b/>
          <w:i/>
          <w:sz w:val="20"/>
          <w:szCs w:val="20"/>
          <w:highlight w:val="yellow"/>
          <w:lang w:eastAsia="ar-SA"/>
        </w:rPr>
        <w:t xml:space="preserve">: </w:t>
      </w:r>
      <w:r w:rsidR="00DC2172">
        <w:rPr>
          <w:rFonts w:cstheme="minorHAnsi"/>
          <w:b/>
          <w:i/>
          <w:sz w:val="20"/>
          <w:szCs w:val="20"/>
          <w:highlight w:val="yellow"/>
          <w:lang w:eastAsia="ar-SA"/>
        </w:rPr>
        <w:t>60</w:t>
      </w:r>
      <w:r w:rsidR="00D27EAB">
        <w:rPr>
          <w:rFonts w:cstheme="minorHAnsi"/>
          <w:b/>
          <w:i/>
          <w:sz w:val="20"/>
          <w:szCs w:val="20"/>
          <w:highlight w:val="yellow"/>
          <w:lang w:eastAsia="ar-SA"/>
        </w:rPr>
        <w:t xml:space="preserve"> lub </w:t>
      </w:r>
      <w:r w:rsidR="00DC2172">
        <w:rPr>
          <w:rFonts w:cstheme="minorHAnsi"/>
          <w:b/>
          <w:i/>
          <w:sz w:val="20"/>
          <w:szCs w:val="20"/>
          <w:highlight w:val="yellow"/>
          <w:lang w:eastAsia="ar-SA"/>
        </w:rPr>
        <w:t>72</w:t>
      </w:r>
      <w:r w:rsidR="00D27EAB">
        <w:rPr>
          <w:rFonts w:cstheme="minorHAnsi"/>
          <w:b/>
          <w:i/>
          <w:sz w:val="20"/>
          <w:szCs w:val="20"/>
          <w:highlight w:val="yellow"/>
          <w:lang w:eastAsia="ar-SA"/>
        </w:rPr>
        <w:t xml:space="preserve"> lub </w:t>
      </w:r>
      <w:r w:rsidR="00DC2172">
        <w:rPr>
          <w:rFonts w:cstheme="minorHAnsi"/>
          <w:b/>
          <w:i/>
          <w:sz w:val="20"/>
          <w:szCs w:val="20"/>
          <w:highlight w:val="yellow"/>
          <w:lang w:eastAsia="ar-SA"/>
        </w:rPr>
        <w:t>84</w:t>
      </w:r>
      <w:r w:rsidR="00D27EAB" w:rsidRPr="00AB1140">
        <w:rPr>
          <w:rFonts w:cstheme="minorHAnsi"/>
          <w:b/>
          <w:i/>
          <w:sz w:val="20"/>
          <w:szCs w:val="20"/>
          <w:highlight w:val="yellow"/>
          <w:lang w:eastAsia="ar-SA"/>
        </w:rPr>
        <w:t xml:space="preserve"> miesi</w:t>
      </w:r>
      <w:r w:rsidR="00D27EAB">
        <w:rPr>
          <w:rFonts w:cstheme="minorHAnsi"/>
          <w:b/>
          <w:i/>
          <w:sz w:val="20"/>
          <w:szCs w:val="20"/>
          <w:highlight w:val="yellow"/>
          <w:lang w:eastAsia="ar-SA"/>
        </w:rPr>
        <w:t>ęcy</w:t>
      </w:r>
      <w:r w:rsidR="00D27EAB" w:rsidRPr="00AB1140">
        <w:rPr>
          <w:rFonts w:cstheme="minorHAnsi"/>
          <w:b/>
          <w:i/>
          <w:sz w:val="20"/>
          <w:szCs w:val="20"/>
          <w:highlight w:val="yellow"/>
          <w:lang w:eastAsia="ar-SA"/>
        </w:rPr>
        <w:t>)</w:t>
      </w:r>
      <w:r w:rsidR="00D27EAB" w:rsidRPr="00AB1140">
        <w:rPr>
          <w:rFonts w:cstheme="minorHAnsi"/>
          <w:b/>
          <w:sz w:val="20"/>
          <w:szCs w:val="20"/>
          <w:lang w:eastAsia="ar-SA"/>
        </w:rPr>
        <w:t xml:space="preserve"> </w:t>
      </w:r>
      <w:r w:rsidR="005C6EC7" w:rsidRPr="00AB1140">
        <w:rPr>
          <w:rFonts w:cstheme="minorHAnsi"/>
          <w:b/>
          <w:sz w:val="20"/>
          <w:szCs w:val="20"/>
          <w:lang w:eastAsia="ar-SA"/>
        </w:rPr>
        <w:t>…………</w:t>
      </w:r>
      <w:r w:rsidR="005C6EC7">
        <w:rPr>
          <w:rFonts w:cstheme="minorHAnsi"/>
          <w:b/>
          <w:sz w:val="20"/>
          <w:szCs w:val="20"/>
          <w:lang w:eastAsia="ar-SA"/>
        </w:rPr>
        <w:t>……</w:t>
      </w:r>
      <w:r w:rsidR="005C6EC7" w:rsidRPr="00AB1140">
        <w:rPr>
          <w:rFonts w:cstheme="minorHAnsi"/>
          <w:b/>
          <w:sz w:val="20"/>
          <w:szCs w:val="20"/>
          <w:lang w:eastAsia="ar-SA"/>
        </w:rPr>
        <w:t xml:space="preserve">….. – miesięcznej gwarancji </w:t>
      </w:r>
      <w:r w:rsidR="00B003FF">
        <w:rPr>
          <w:rFonts w:cstheme="minorHAnsi"/>
          <w:b/>
          <w:sz w:val="20"/>
          <w:szCs w:val="20"/>
          <w:lang w:eastAsia="ar-SA"/>
        </w:rPr>
        <w:t>i rękojmi za wady</w:t>
      </w:r>
      <w:r w:rsidR="00D27EAB">
        <w:rPr>
          <w:rFonts w:cstheme="minorHAnsi"/>
          <w:b/>
          <w:sz w:val="20"/>
          <w:szCs w:val="20"/>
          <w:lang w:eastAsia="ar-SA"/>
        </w:rPr>
        <w:t>, licząc</w:t>
      </w:r>
      <w:r w:rsidR="00B003FF">
        <w:rPr>
          <w:rFonts w:cstheme="minorHAnsi"/>
          <w:b/>
          <w:sz w:val="20"/>
          <w:szCs w:val="20"/>
          <w:lang w:eastAsia="ar-SA"/>
        </w:rPr>
        <w:t xml:space="preserve"> </w:t>
      </w:r>
      <w:r w:rsidR="005C6EC7" w:rsidRPr="00AB1140">
        <w:rPr>
          <w:rFonts w:cstheme="minorHAnsi"/>
          <w:b/>
          <w:sz w:val="20"/>
          <w:szCs w:val="20"/>
          <w:lang w:eastAsia="ar-SA"/>
        </w:rPr>
        <w:t>od dnia bezusterkowego odbioru końcowego.</w:t>
      </w:r>
    </w:p>
    <w:p w14:paraId="5DE2634B" w14:textId="6B4350B0" w:rsidR="006D1E18" w:rsidRPr="004521F9" w:rsidRDefault="00D27EAB" w:rsidP="00B003FF">
      <w:pPr>
        <w:widowControl w:val="0"/>
        <w:numPr>
          <w:ilvl w:val="0"/>
          <w:numId w:val="1"/>
        </w:numPr>
        <w:tabs>
          <w:tab w:val="num" w:pos="426"/>
        </w:tabs>
        <w:suppressAutoHyphens/>
        <w:spacing w:after="120" w:line="240" w:lineRule="auto"/>
        <w:ind w:left="426" w:hanging="426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>
        <w:rPr>
          <w:rFonts w:eastAsia="Times New Roman" w:cstheme="minorHAnsi"/>
          <w:b/>
          <w:sz w:val="20"/>
          <w:szCs w:val="20"/>
          <w:lang w:eastAsia="ar-SA"/>
        </w:rPr>
        <w:t>Akceptujemy w</w:t>
      </w:r>
      <w:r w:rsidR="006D1E18" w:rsidRPr="00190F08">
        <w:rPr>
          <w:rFonts w:eastAsia="Times New Roman" w:cstheme="minorHAnsi"/>
          <w:b/>
          <w:sz w:val="20"/>
          <w:szCs w:val="20"/>
          <w:lang w:eastAsia="ar-SA"/>
        </w:rPr>
        <w:t xml:space="preserve">arunki płatności </w:t>
      </w:r>
      <w:r>
        <w:rPr>
          <w:rFonts w:eastAsia="Times New Roman" w:cstheme="minorHAnsi"/>
          <w:b/>
          <w:sz w:val="20"/>
          <w:szCs w:val="20"/>
          <w:lang w:eastAsia="ar-SA"/>
        </w:rPr>
        <w:t xml:space="preserve">określone w </w:t>
      </w:r>
      <w:r w:rsidR="00E00C37" w:rsidRPr="00190F08">
        <w:rPr>
          <w:rFonts w:eastAsia="Times New Roman" w:cstheme="minorHAnsi"/>
          <w:b/>
          <w:sz w:val="20"/>
          <w:szCs w:val="20"/>
          <w:lang w:eastAsia="ar-SA"/>
        </w:rPr>
        <w:t>Pro</w:t>
      </w:r>
      <w:r>
        <w:rPr>
          <w:rFonts w:eastAsia="Times New Roman" w:cstheme="minorHAnsi"/>
          <w:b/>
          <w:sz w:val="20"/>
          <w:szCs w:val="20"/>
          <w:lang w:eastAsia="ar-SA"/>
        </w:rPr>
        <w:t>jektowanych</w:t>
      </w:r>
      <w:r w:rsidR="00E00C37" w:rsidRPr="00190F08">
        <w:rPr>
          <w:rFonts w:eastAsia="Times New Roman" w:cstheme="minorHAnsi"/>
          <w:b/>
          <w:sz w:val="20"/>
          <w:szCs w:val="20"/>
          <w:lang w:eastAsia="ar-SA"/>
        </w:rPr>
        <w:t xml:space="preserve"> postanowienia</w:t>
      </w:r>
      <w:r>
        <w:rPr>
          <w:rFonts w:eastAsia="Times New Roman" w:cstheme="minorHAnsi"/>
          <w:b/>
          <w:sz w:val="20"/>
          <w:szCs w:val="20"/>
          <w:lang w:eastAsia="ar-SA"/>
        </w:rPr>
        <w:t>ch</w:t>
      </w:r>
      <w:r w:rsidR="00E00C37" w:rsidRPr="00190F08">
        <w:rPr>
          <w:rFonts w:eastAsia="Times New Roman" w:cstheme="minorHAnsi"/>
          <w:b/>
          <w:sz w:val="20"/>
          <w:szCs w:val="20"/>
          <w:lang w:eastAsia="ar-SA"/>
        </w:rPr>
        <w:t xml:space="preserve"> umowy (PPU)</w:t>
      </w:r>
      <w:r>
        <w:rPr>
          <w:rFonts w:eastAsia="Times New Roman" w:cstheme="minorHAnsi"/>
          <w:b/>
          <w:sz w:val="20"/>
          <w:szCs w:val="20"/>
          <w:lang w:eastAsia="ar-SA"/>
        </w:rPr>
        <w:t xml:space="preserve"> - </w:t>
      </w:r>
      <w:r w:rsidRPr="00190F08">
        <w:rPr>
          <w:rFonts w:eastAsia="Times New Roman" w:cstheme="minorHAnsi"/>
          <w:b/>
          <w:sz w:val="20"/>
          <w:szCs w:val="20"/>
          <w:lang w:eastAsia="ar-SA"/>
        </w:rPr>
        <w:t>stanowiący</w:t>
      </w:r>
      <w:r>
        <w:rPr>
          <w:rFonts w:eastAsia="Times New Roman" w:cstheme="minorHAnsi"/>
          <w:b/>
          <w:sz w:val="20"/>
          <w:szCs w:val="20"/>
          <w:lang w:eastAsia="ar-SA"/>
        </w:rPr>
        <w:t>ch</w:t>
      </w:r>
      <w:r w:rsidRPr="00190F08">
        <w:rPr>
          <w:rFonts w:eastAsia="Times New Roman" w:cstheme="minorHAnsi"/>
          <w:b/>
          <w:sz w:val="20"/>
          <w:szCs w:val="20"/>
          <w:lang w:eastAsia="ar-SA"/>
        </w:rPr>
        <w:t xml:space="preserve"> zał. nr </w:t>
      </w:r>
      <w:r>
        <w:rPr>
          <w:rFonts w:eastAsia="Times New Roman" w:cstheme="minorHAnsi"/>
          <w:b/>
          <w:sz w:val="20"/>
          <w:szCs w:val="20"/>
          <w:lang w:eastAsia="ar-SA"/>
        </w:rPr>
        <w:t xml:space="preserve">6 </w:t>
      </w:r>
      <w:r w:rsidRPr="00190F08">
        <w:rPr>
          <w:rFonts w:eastAsia="Times New Roman" w:cstheme="minorHAnsi"/>
          <w:b/>
          <w:sz w:val="20"/>
          <w:szCs w:val="20"/>
          <w:lang w:eastAsia="ar-SA"/>
        </w:rPr>
        <w:t>do SWZ</w:t>
      </w:r>
      <w:r>
        <w:rPr>
          <w:rFonts w:eastAsia="Times New Roman" w:cstheme="minorHAnsi"/>
          <w:b/>
          <w:sz w:val="20"/>
          <w:szCs w:val="20"/>
          <w:lang w:eastAsia="ar-SA"/>
        </w:rPr>
        <w:t>,</w:t>
      </w:r>
      <w:r w:rsidRPr="00190F08">
        <w:rPr>
          <w:rFonts w:eastAsia="Times New Roman" w:cstheme="minorHAnsi"/>
          <w:b/>
          <w:sz w:val="20"/>
          <w:szCs w:val="20"/>
          <w:lang w:eastAsia="ar-SA"/>
        </w:rPr>
        <w:t xml:space="preserve"> </w:t>
      </w:r>
      <w:r w:rsidR="006D1E18" w:rsidRPr="00190F08">
        <w:rPr>
          <w:rFonts w:eastAsia="Times New Roman" w:cstheme="minorHAnsi"/>
          <w:b/>
          <w:sz w:val="20"/>
          <w:szCs w:val="20"/>
          <w:lang w:eastAsia="ar-SA"/>
        </w:rPr>
        <w:t xml:space="preserve">które zostaną wprowadzone do treści zawieranej umowy w sprawie </w:t>
      </w:r>
      <w:r>
        <w:rPr>
          <w:rFonts w:eastAsia="Times New Roman" w:cstheme="minorHAnsi"/>
          <w:b/>
          <w:sz w:val="20"/>
          <w:szCs w:val="20"/>
          <w:lang w:eastAsia="ar-SA"/>
        </w:rPr>
        <w:t xml:space="preserve">przedmiotowego </w:t>
      </w:r>
      <w:r w:rsidR="006D1E18" w:rsidRPr="00190F08">
        <w:rPr>
          <w:rFonts w:eastAsia="Times New Roman" w:cstheme="minorHAnsi"/>
          <w:b/>
          <w:sz w:val="20"/>
          <w:szCs w:val="20"/>
          <w:lang w:eastAsia="ar-SA"/>
        </w:rPr>
        <w:t>zamówienia publicznego.</w:t>
      </w:r>
    </w:p>
    <w:p w14:paraId="406CACFF" w14:textId="77777777" w:rsidR="000226F7" w:rsidRDefault="00830090" w:rsidP="00B003FF">
      <w:pPr>
        <w:widowControl w:val="0"/>
        <w:numPr>
          <w:ilvl w:val="0"/>
          <w:numId w:val="1"/>
        </w:numPr>
        <w:tabs>
          <w:tab w:val="num" w:pos="426"/>
        </w:tabs>
        <w:suppressAutoHyphens/>
        <w:spacing w:after="120" w:line="240" w:lineRule="auto"/>
        <w:ind w:left="426" w:hanging="426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830090">
        <w:rPr>
          <w:rFonts w:eastAsia="Times New Roman" w:cstheme="minorHAnsi"/>
          <w:b/>
          <w:sz w:val="20"/>
          <w:szCs w:val="20"/>
          <w:lang w:eastAsia="ar-SA"/>
        </w:rPr>
        <w:t xml:space="preserve">Oświadczamy, że zapoznaliśmy się ze </w:t>
      </w:r>
      <w:r w:rsidR="00017442">
        <w:rPr>
          <w:rFonts w:eastAsia="Times New Roman" w:cstheme="minorHAnsi"/>
          <w:b/>
          <w:sz w:val="20"/>
          <w:szCs w:val="20"/>
          <w:lang w:eastAsia="ar-SA"/>
        </w:rPr>
        <w:t>S</w:t>
      </w:r>
      <w:r w:rsidR="00A21CC6">
        <w:rPr>
          <w:rFonts w:eastAsia="Times New Roman" w:cstheme="minorHAnsi"/>
          <w:b/>
          <w:sz w:val="20"/>
          <w:szCs w:val="20"/>
          <w:lang w:eastAsia="ar-SA"/>
        </w:rPr>
        <w:t>WZ</w:t>
      </w:r>
      <w:r w:rsidR="000226F7">
        <w:rPr>
          <w:rFonts w:eastAsia="Times New Roman" w:cstheme="minorHAnsi"/>
          <w:b/>
          <w:sz w:val="20"/>
          <w:szCs w:val="20"/>
          <w:lang w:eastAsia="ar-SA"/>
        </w:rPr>
        <w:t xml:space="preserve">, </w:t>
      </w:r>
      <w:r w:rsidR="000226F7" w:rsidRPr="00830090">
        <w:rPr>
          <w:rFonts w:eastAsia="Times New Roman" w:cstheme="minorHAnsi"/>
          <w:b/>
          <w:sz w:val="20"/>
          <w:szCs w:val="20"/>
          <w:lang w:eastAsia="ar-SA"/>
        </w:rPr>
        <w:t>nie wnosimy do ni</w:t>
      </w:r>
      <w:r w:rsidR="00641235">
        <w:rPr>
          <w:rFonts w:eastAsia="Times New Roman" w:cstheme="minorHAnsi"/>
          <w:b/>
          <w:sz w:val="20"/>
          <w:szCs w:val="20"/>
          <w:lang w:eastAsia="ar-SA"/>
        </w:rPr>
        <w:t>ej</w:t>
      </w:r>
      <w:r w:rsidR="000226F7" w:rsidRPr="00830090">
        <w:rPr>
          <w:rFonts w:eastAsia="Times New Roman" w:cstheme="minorHAnsi"/>
          <w:b/>
          <w:sz w:val="20"/>
          <w:szCs w:val="20"/>
          <w:lang w:eastAsia="ar-SA"/>
        </w:rPr>
        <w:t xml:space="preserve"> zastrzeżeń </w:t>
      </w:r>
      <w:r w:rsidR="00A77D40">
        <w:rPr>
          <w:rFonts w:eastAsia="Times New Roman" w:cstheme="minorHAnsi"/>
          <w:b/>
          <w:sz w:val="20"/>
          <w:szCs w:val="20"/>
          <w:lang w:eastAsia="ar-SA"/>
        </w:rPr>
        <w:t>i akceptujemy</w:t>
      </w:r>
      <w:r w:rsidR="000226F7">
        <w:rPr>
          <w:rFonts w:eastAsia="Times New Roman" w:cstheme="minorHAnsi"/>
          <w:b/>
          <w:sz w:val="20"/>
          <w:szCs w:val="20"/>
          <w:lang w:eastAsia="ar-SA"/>
        </w:rPr>
        <w:t xml:space="preserve"> wszystkie warunki w niej zawarte.</w:t>
      </w:r>
      <w:r w:rsidRPr="00830090">
        <w:rPr>
          <w:rFonts w:eastAsia="Times New Roman" w:cstheme="minorHAnsi"/>
          <w:b/>
          <w:sz w:val="20"/>
          <w:szCs w:val="20"/>
          <w:lang w:eastAsia="ar-SA"/>
        </w:rPr>
        <w:t xml:space="preserve"> </w:t>
      </w:r>
    </w:p>
    <w:p w14:paraId="349A5EA8" w14:textId="77777777" w:rsidR="00830090" w:rsidRPr="00830090" w:rsidRDefault="000226F7" w:rsidP="00B003FF">
      <w:pPr>
        <w:widowControl w:val="0"/>
        <w:numPr>
          <w:ilvl w:val="0"/>
          <w:numId w:val="1"/>
        </w:numPr>
        <w:tabs>
          <w:tab w:val="num" w:pos="426"/>
        </w:tabs>
        <w:suppressAutoHyphens/>
        <w:spacing w:after="120" w:line="240" w:lineRule="auto"/>
        <w:ind w:left="426" w:hanging="426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>
        <w:rPr>
          <w:rFonts w:eastAsia="Times New Roman" w:cstheme="minorHAnsi"/>
          <w:b/>
          <w:sz w:val="20"/>
          <w:szCs w:val="20"/>
          <w:lang w:eastAsia="ar-SA"/>
        </w:rPr>
        <w:t xml:space="preserve">Oświadczamy, </w:t>
      </w:r>
      <w:r w:rsidR="00641235">
        <w:rPr>
          <w:rFonts w:eastAsia="Times New Roman" w:cstheme="minorHAnsi"/>
          <w:b/>
          <w:sz w:val="20"/>
          <w:szCs w:val="20"/>
          <w:lang w:eastAsia="ar-SA"/>
        </w:rPr>
        <w:t>że uzyskaliśmy wszelkie</w:t>
      </w:r>
      <w:r w:rsidR="005A1622">
        <w:rPr>
          <w:rFonts w:eastAsia="Times New Roman" w:cstheme="minorHAnsi"/>
          <w:b/>
          <w:sz w:val="20"/>
          <w:szCs w:val="20"/>
          <w:lang w:eastAsia="ar-SA"/>
        </w:rPr>
        <w:t xml:space="preserve"> </w:t>
      </w:r>
      <w:r w:rsidR="00830090" w:rsidRPr="00830090">
        <w:rPr>
          <w:rFonts w:eastAsia="Times New Roman" w:cstheme="minorHAnsi"/>
          <w:b/>
          <w:sz w:val="20"/>
          <w:szCs w:val="20"/>
          <w:lang w:eastAsia="ar-SA"/>
        </w:rPr>
        <w:t xml:space="preserve">informacje, </w:t>
      </w:r>
      <w:r w:rsidR="005A1622">
        <w:rPr>
          <w:rFonts w:eastAsia="Times New Roman" w:cstheme="minorHAnsi"/>
          <w:b/>
          <w:sz w:val="20"/>
          <w:szCs w:val="20"/>
          <w:lang w:eastAsia="ar-SA"/>
        </w:rPr>
        <w:t xml:space="preserve">niezbędne do prawidłowego </w:t>
      </w:r>
      <w:r w:rsidR="00830090" w:rsidRPr="00830090">
        <w:rPr>
          <w:rFonts w:eastAsia="Times New Roman" w:cstheme="minorHAnsi"/>
          <w:b/>
          <w:sz w:val="20"/>
          <w:szCs w:val="20"/>
          <w:lang w:eastAsia="ar-SA"/>
        </w:rPr>
        <w:t xml:space="preserve">przygotowania </w:t>
      </w:r>
      <w:r w:rsidR="005A1622">
        <w:rPr>
          <w:rFonts w:eastAsia="Times New Roman" w:cstheme="minorHAnsi"/>
          <w:b/>
          <w:sz w:val="20"/>
          <w:szCs w:val="20"/>
          <w:lang w:eastAsia="ar-SA"/>
        </w:rPr>
        <w:t xml:space="preserve">i złożenia niniejszej </w:t>
      </w:r>
      <w:r w:rsidR="00830090" w:rsidRPr="00830090">
        <w:rPr>
          <w:rFonts w:eastAsia="Times New Roman" w:cstheme="minorHAnsi"/>
          <w:b/>
          <w:sz w:val="20"/>
          <w:szCs w:val="20"/>
          <w:lang w:eastAsia="ar-SA"/>
        </w:rPr>
        <w:t>oferty.</w:t>
      </w:r>
    </w:p>
    <w:p w14:paraId="048D4C67" w14:textId="77777777" w:rsidR="00830090" w:rsidRPr="00830090" w:rsidRDefault="00830090" w:rsidP="00B003FF">
      <w:pPr>
        <w:widowControl w:val="0"/>
        <w:numPr>
          <w:ilvl w:val="0"/>
          <w:numId w:val="1"/>
        </w:numPr>
        <w:tabs>
          <w:tab w:val="num" w:pos="426"/>
        </w:tabs>
        <w:suppressAutoHyphens/>
        <w:spacing w:after="120" w:line="240" w:lineRule="auto"/>
        <w:ind w:left="426" w:hanging="426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830090">
        <w:rPr>
          <w:rFonts w:eastAsia="Times New Roman" w:cstheme="minorHAnsi"/>
          <w:b/>
          <w:sz w:val="20"/>
          <w:szCs w:val="20"/>
          <w:lang w:eastAsia="ar-SA"/>
        </w:rPr>
        <w:t xml:space="preserve">Oświadczamy, że uważamy się za związanych niniejszą ofertą </w:t>
      </w:r>
      <w:r w:rsidR="00B60005">
        <w:rPr>
          <w:rFonts w:eastAsia="Times New Roman" w:cstheme="minorHAnsi"/>
          <w:b/>
          <w:sz w:val="20"/>
          <w:szCs w:val="20"/>
          <w:lang w:eastAsia="ar-SA"/>
        </w:rPr>
        <w:t xml:space="preserve">od dnia upływu terminu składania oferty przez </w:t>
      </w:r>
      <w:r w:rsidR="002951B4">
        <w:rPr>
          <w:rFonts w:eastAsia="Times New Roman" w:cstheme="minorHAnsi"/>
          <w:b/>
          <w:sz w:val="20"/>
          <w:szCs w:val="20"/>
          <w:lang w:eastAsia="ar-SA"/>
        </w:rPr>
        <w:t xml:space="preserve">okres </w:t>
      </w:r>
      <w:r w:rsidR="00970E53">
        <w:rPr>
          <w:rFonts w:eastAsia="Times New Roman" w:cstheme="minorHAnsi"/>
          <w:b/>
          <w:sz w:val="20"/>
          <w:szCs w:val="20"/>
          <w:lang w:eastAsia="ar-SA"/>
        </w:rPr>
        <w:t>wskazany w SWZ</w:t>
      </w:r>
      <w:r w:rsidR="00B60005">
        <w:rPr>
          <w:rFonts w:eastAsia="Times New Roman" w:cstheme="minorHAnsi"/>
          <w:b/>
          <w:sz w:val="20"/>
          <w:szCs w:val="20"/>
          <w:lang w:eastAsia="ar-SA"/>
        </w:rPr>
        <w:t xml:space="preserve">. </w:t>
      </w:r>
    </w:p>
    <w:p w14:paraId="38411738" w14:textId="08C1E463" w:rsidR="00830090" w:rsidRDefault="002951B4" w:rsidP="00B003FF">
      <w:pPr>
        <w:widowControl w:val="0"/>
        <w:numPr>
          <w:ilvl w:val="0"/>
          <w:numId w:val="1"/>
        </w:numPr>
        <w:tabs>
          <w:tab w:val="num" w:pos="426"/>
        </w:tabs>
        <w:suppressAutoHyphens/>
        <w:spacing w:after="120" w:line="240" w:lineRule="auto"/>
        <w:ind w:left="426" w:hanging="426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>
        <w:rPr>
          <w:rFonts w:eastAsia="Times New Roman" w:cstheme="minorHAnsi"/>
          <w:b/>
          <w:sz w:val="20"/>
          <w:szCs w:val="20"/>
          <w:lang w:eastAsia="ar-SA"/>
        </w:rPr>
        <w:t xml:space="preserve">Oświadczamy, </w:t>
      </w:r>
      <w:r w:rsidRPr="002951B4">
        <w:rPr>
          <w:rFonts w:eastAsia="Times New Roman" w:cstheme="minorHAnsi"/>
          <w:b/>
          <w:sz w:val="20"/>
          <w:szCs w:val="20"/>
          <w:lang w:eastAsia="ar-SA"/>
        </w:rPr>
        <w:t xml:space="preserve">że zapoznaliśmy się z Projektowanymi Postanowieniami Umowy, określonymi w Załączniku nr </w:t>
      </w:r>
      <w:r w:rsidR="00B003FF">
        <w:rPr>
          <w:rFonts w:eastAsia="Times New Roman" w:cstheme="minorHAnsi"/>
          <w:b/>
          <w:sz w:val="20"/>
          <w:szCs w:val="20"/>
          <w:lang w:eastAsia="ar-SA"/>
        </w:rPr>
        <w:t>6</w:t>
      </w:r>
      <w:r w:rsidRPr="002951B4">
        <w:rPr>
          <w:rFonts w:eastAsia="Times New Roman" w:cstheme="minorHAnsi"/>
          <w:b/>
          <w:sz w:val="20"/>
          <w:szCs w:val="20"/>
          <w:lang w:eastAsia="ar-SA"/>
        </w:rPr>
        <w:t xml:space="preserve"> do S</w:t>
      </w:r>
      <w:r w:rsidR="00A21CC6">
        <w:rPr>
          <w:rFonts w:eastAsia="Times New Roman" w:cstheme="minorHAnsi"/>
          <w:b/>
          <w:sz w:val="20"/>
          <w:szCs w:val="20"/>
          <w:lang w:eastAsia="ar-SA"/>
        </w:rPr>
        <w:t>WZ</w:t>
      </w:r>
      <w:r w:rsidRPr="002951B4">
        <w:rPr>
          <w:rFonts w:eastAsia="Times New Roman" w:cstheme="minorHAnsi"/>
          <w:b/>
          <w:sz w:val="20"/>
          <w:szCs w:val="20"/>
          <w:lang w:eastAsia="ar-SA"/>
        </w:rPr>
        <w:t xml:space="preserve"> i</w:t>
      </w:r>
      <w:r w:rsidR="00B003FF">
        <w:rPr>
          <w:rFonts w:eastAsia="Times New Roman" w:cstheme="minorHAnsi"/>
          <w:b/>
          <w:sz w:val="20"/>
          <w:szCs w:val="20"/>
          <w:lang w:eastAsia="ar-SA"/>
        </w:rPr>
        <w:t> </w:t>
      </w:r>
      <w:r w:rsidRPr="002951B4">
        <w:rPr>
          <w:rFonts w:eastAsia="Times New Roman" w:cstheme="minorHAnsi"/>
          <w:b/>
          <w:sz w:val="20"/>
          <w:szCs w:val="20"/>
          <w:lang w:eastAsia="ar-SA"/>
        </w:rPr>
        <w:t>ZOBOWIĄZUJEMY SIĘ, w przypadku wyboru naszej oferty, do zawarcia umowy zgodnej z niniejszą ofertą, na warunkach w nich określonych</w:t>
      </w:r>
      <w:r w:rsidR="00830090" w:rsidRPr="00830090">
        <w:rPr>
          <w:rFonts w:eastAsia="Times New Roman" w:cstheme="minorHAnsi"/>
          <w:b/>
          <w:sz w:val="20"/>
          <w:szCs w:val="20"/>
          <w:lang w:eastAsia="ar-SA"/>
        </w:rPr>
        <w:t>.</w:t>
      </w:r>
    </w:p>
    <w:p w14:paraId="7A941790" w14:textId="77777777" w:rsidR="00830090" w:rsidRPr="00830090" w:rsidRDefault="00830090" w:rsidP="00B003FF">
      <w:pPr>
        <w:widowControl w:val="0"/>
        <w:numPr>
          <w:ilvl w:val="0"/>
          <w:numId w:val="1"/>
        </w:numPr>
        <w:tabs>
          <w:tab w:val="num" w:pos="426"/>
        </w:tabs>
        <w:suppressAutoHyphens/>
        <w:spacing w:after="120" w:line="240" w:lineRule="auto"/>
        <w:ind w:left="425" w:hanging="425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830090">
        <w:rPr>
          <w:rFonts w:eastAsia="Times New Roman" w:cstheme="minorHAnsi"/>
          <w:b/>
          <w:sz w:val="20"/>
          <w:szCs w:val="20"/>
          <w:lang w:eastAsia="ar-SA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276E9E" w:rsidRPr="00B003FF">
        <w:rPr>
          <w:rStyle w:val="Odwoanieprzypisudolnego"/>
          <w:rFonts w:eastAsia="Times New Roman" w:cstheme="minorHAnsi"/>
          <w:b/>
          <w:bCs/>
          <w:sz w:val="20"/>
          <w:szCs w:val="20"/>
          <w:lang w:eastAsia="ar-SA"/>
        </w:rPr>
        <w:footnoteReference w:id="3"/>
      </w:r>
      <w:r w:rsidR="00276E9E" w:rsidRPr="00B003FF">
        <w:rPr>
          <w:rStyle w:val="Odwoanieprzypisudolnego"/>
          <w:bCs/>
        </w:rPr>
        <w:t>.</w:t>
      </w:r>
    </w:p>
    <w:p w14:paraId="1E58E8B3" w14:textId="77777777" w:rsidR="00830090" w:rsidRDefault="00E77912" w:rsidP="00B003FF">
      <w:pPr>
        <w:tabs>
          <w:tab w:val="num" w:pos="426"/>
        </w:tabs>
        <w:suppressAutoHyphens/>
        <w:spacing w:after="0" w:line="240" w:lineRule="auto"/>
        <w:ind w:left="425" w:hanging="425"/>
        <w:jc w:val="both"/>
        <w:rPr>
          <w:rFonts w:eastAsia="Times New Roman" w:cstheme="minorHAnsi"/>
          <w:i/>
          <w:sz w:val="16"/>
          <w:szCs w:val="16"/>
          <w:u w:val="single"/>
          <w:lang w:eastAsia="pl-PL"/>
        </w:rPr>
      </w:pPr>
      <w:r>
        <w:rPr>
          <w:rFonts w:eastAsia="Times New Roman" w:cstheme="minorHAnsi"/>
          <w:i/>
          <w:sz w:val="16"/>
          <w:szCs w:val="16"/>
          <w:lang w:eastAsia="pl-PL"/>
        </w:rPr>
        <w:tab/>
      </w:r>
      <w:r w:rsidR="0012497E">
        <w:rPr>
          <w:rFonts w:eastAsia="Times New Roman" w:cstheme="minorHAnsi"/>
          <w:i/>
          <w:sz w:val="16"/>
          <w:szCs w:val="16"/>
          <w:lang w:eastAsia="pl-PL"/>
        </w:rPr>
        <w:t>(</w:t>
      </w:r>
      <w:r w:rsidR="00830090" w:rsidRPr="00830090">
        <w:rPr>
          <w:rFonts w:eastAsia="Times New Roman" w:cstheme="minorHAnsi"/>
          <w:i/>
          <w:sz w:val="16"/>
          <w:szCs w:val="16"/>
          <w:lang w:eastAsia="pl-PL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</w:t>
      </w:r>
      <w:r w:rsidR="00830090" w:rsidRPr="00830090">
        <w:rPr>
          <w:rFonts w:eastAsia="Times New Roman" w:cstheme="minorHAnsi"/>
          <w:i/>
          <w:sz w:val="16"/>
          <w:szCs w:val="16"/>
          <w:u w:val="single"/>
          <w:lang w:eastAsia="pl-PL"/>
        </w:rPr>
        <w:t>(usunięcie treści oświadczenia np. przez jego wykreślenie).</w:t>
      </w:r>
    </w:p>
    <w:p w14:paraId="56B486BA" w14:textId="77777777" w:rsidR="00190F08" w:rsidRPr="0012497E" w:rsidRDefault="00190F08" w:rsidP="00872920">
      <w:p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eastAsia="Times New Roman" w:cstheme="minorHAnsi"/>
          <w:i/>
          <w:sz w:val="16"/>
          <w:szCs w:val="16"/>
          <w:lang w:eastAsia="pl-PL"/>
        </w:rPr>
      </w:pPr>
    </w:p>
    <w:p w14:paraId="66A166E2" w14:textId="77777777" w:rsidR="00B54162" w:rsidRPr="00B54162" w:rsidRDefault="00CD0B15" w:rsidP="00724F35">
      <w:pPr>
        <w:widowControl w:val="0"/>
        <w:numPr>
          <w:ilvl w:val="0"/>
          <w:numId w:val="1"/>
        </w:numPr>
        <w:tabs>
          <w:tab w:val="num" w:pos="360"/>
        </w:tabs>
        <w:suppressAutoHyphens/>
        <w:spacing w:after="0" w:line="240" w:lineRule="auto"/>
        <w:ind w:left="425" w:hanging="425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>
        <w:rPr>
          <w:rFonts w:eastAsia="Times New Roman" w:cstheme="minorHAnsi"/>
          <w:b/>
          <w:bCs/>
          <w:sz w:val="20"/>
          <w:szCs w:val="20"/>
          <w:lang w:eastAsia="ar-SA"/>
        </w:rPr>
        <w:t>Oświadczam, że</w:t>
      </w:r>
      <w:r w:rsidRPr="00B54162">
        <w:rPr>
          <w:rFonts w:eastAsia="Times New Roman" w:cstheme="minorHAnsi"/>
          <w:b/>
          <w:bCs/>
          <w:sz w:val="20"/>
          <w:szCs w:val="20"/>
          <w:lang w:eastAsia="ar-SA"/>
        </w:rPr>
        <w:t xml:space="preserve"> </w:t>
      </w:r>
      <w:r w:rsidR="00B54162" w:rsidRPr="00B54162">
        <w:rPr>
          <w:rFonts w:eastAsia="Times New Roman" w:cstheme="minorHAnsi"/>
          <w:b/>
          <w:bCs/>
          <w:sz w:val="20"/>
          <w:szCs w:val="20"/>
          <w:lang w:eastAsia="ar-SA"/>
        </w:rPr>
        <w:t xml:space="preserve">wybór </w:t>
      </w:r>
      <w:r>
        <w:rPr>
          <w:rFonts w:eastAsia="Times New Roman" w:cstheme="minorHAnsi"/>
          <w:b/>
          <w:bCs/>
          <w:sz w:val="20"/>
          <w:szCs w:val="20"/>
          <w:lang w:eastAsia="ar-SA"/>
        </w:rPr>
        <w:t xml:space="preserve">złożonej przez nas </w:t>
      </w:r>
      <w:r w:rsidR="00B54162" w:rsidRPr="00B54162">
        <w:rPr>
          <w:rFonts w:eastAsia="Times New Roman" w:cstheme="minorHAnsi"/>
          <w:b/>
          <w:bCs/>
          <w:sz w:val="20"/>
          <w:szCs w:val="20"/>
          <w:lang w:eastAsia="ar-SA"/>
        </w:rPr>
        <w:t>oferty</w:t>
      </w:r>
      <w:r w:rsidR="004C74F3">
        <w:rPr>
          <w:rStyle w:val="Odwoanieprzypisudolnego"/>
          <w:rFonts w:eastAsia="Times New Roman" w:cstheme="minorHAnsi"/>
          <w:b/>
          <w:bCs/>
          <w:sz w:val="20"/>
          <w:szCs w:val="20"/>
          <w:lang w:eastAsia="ar-SA"/>
        </w:rPr>
        <w:footnoteReference w:id="4"/>
      </w:r>
      <w:r w:rsidR="00B54162">
        <w:rPr>
          <w:rFonts w:eastAsia="Times New Roman" w:cstheme="minorHAnsi"/>
          <w:b/>
          <w:bCs/>
          <w:sz w:val="20"/>
          <w:szCs w:val="20"/>
          <w:lang w:eastAsia="ar-SA"/>
        </w:rPr>
        <w:t>:</w:t>
      </w:r>
      <w:r w:rsidR="00B54162" w:rsidRPr="00B54162">
        <w:rPr>
          <w:rFonts w:eastAsia="Times New Roman" w:cstheme="minorHAnsi"/>
          <w:b/>
          <w:bCs/>
          <w:sz w:val="20"/>
          <w:szCs w:val="20"/>
          <w:lang w:eastAsia="ar-SA"/>
        </w:rPr>
        <w:t xml:space="preserve"> </w:t>
      </w:r>
    </w:p>
    <w:p w14:paraId="58F4D9B8" w14:textId="77777777" w:rsidR="00B54162" w:rsidRDefault="00E77912" w:rsidP="008D37DA">
      <w:pPr>
        <w:widowControl w:val="0"/>
        <w:tabs>
          <w:tab w:val="num" w:pos="360"/>
        </w:tabs>
        <w:suppressAutoHyphens/>
        <w:spacing w:after="0" w:line="240" w:lineRule="auto"/>
        <w:ind w:left="703" w:hanging="703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>
        <w:rPr>
          <w:rFonts w:eastAsia="Times New Roman" w:cstheme="minorHAnsi"/>
          <w:b/>
          <w:sz w:val="20"/>
          <w:szCs w:val="20"/>
          <w:lang w:eastAsia="ar-SA"/>
        </w:rPr>
        <w:tab/>
      </w:r>
      <w:r w:rsidR="00525A19" w:rsidRPr="000C48D8">
        <w:rPr>
          <w:rFonts w:eastAsia="Times New Roman" w:cstheme="minorHAnsi"/>
          <w:b/>
          <w:sz w:val="20"/>
          <w:szCs w:val="20"/>
          <w:lang w:eastAsia="ar-SA"/>
        </w:rPr>
        <w:t>a)</w:t>
      </w:r>
      <w:r w:rsidR="000C48D8">
        <w:rPr>
          <w:rFonts w:eastAsia="Times New Roman" w:cstheme="minorHAnsi"/>
          <w:b/>
          <w:sz w:val="20"/>
          <w:szCs w:val="20"/>
          <w:lang w:eastAsia="ar-SA"/>
        </w:rPr>
        <w:tab/>
      </w:r>
      <w:bookmarkStart w:id="1" w:name="_Hlk160445573"/>
      <w:r w:rsidR="0076400B" w:rsidRPr="004A440B">
        <w:rPr>
          <w:rFonts w:eastAsia="Times New Roman" w:cstheme="minorHAnsi"/>
          <w:b/>
          <w:sz w:val="40"/>
          <w:szCs w:val="40"/>
          <w:lang w:eastAsia="ar-SA"/>
        </w:rPr>
        <w:t>□</w:t>
      </w:r>
      <w:bookmarkEnd w:id="1"/>
      <w:r w:rsidR="0076400B">
        <w:rPr>
          <w:rFonts w:eastAsia="Times New Roman" w:cstheme="minorHAnsi"/>
          <w:b/>
          <w:sz w:val="20"/>
          <w:szCs w:val="20"/>
          <w:lang w:eastAsia="ar-SA"/>
        </w:rPr>
        <w:t xml:space="preserve"> </w:t>
      </w:r>
      <w:r w:rsidR="00B54162" w:rsidRPr="00C64E1B">
        <w:rPr>
          <w:rFonts w:eastAsia="Times New Roman" w:cstheme="minorHAnsi"/>
          <w:b/>
          <w:sz w:val="20"/>
          <w:szCs w:val="20"/>
          <w:u w:val="single"/>
          <w:lang w:eastAsia="ar-SA"/>
        </w:rPr>
        <w:t>nie będzie</w:t>
      </w:r>
      <w:r w:rsidR="00B54162" w:rsidRPr="00B54162">
        <w:rPr>
          <w:rFonts w:eastAsia="Times New Roman" w:cstheme="minorHAnsi"/>
          <w:b/>
          <w:sz w:val="20"/>
          <w:szCs w:val="20"/>
          <w:lang w:eastAsia="ar-SA"/>
        </w:rPr>
        <w:t xml:space="preserve"> </w:t>
      </w:r>
      <w:r w:rsidR="00B54162" w:rsidRPr="00AA670A">
        <w:rPr>
          <w:rFonts w:eastAsia="Times New Roman" w:cstheme="minorHAnsi"/>
          <w:sz w:val="20"/>
          <w:szCs w:val="20"/>
          <w:lang w:eastAsia="ar-SA"/>
        </w:rPr>
        <w:t xml:space="preserve">prowadził do powstania u Zamawiającego obowiązku podatkowego zgodnie z przepisami o podatku </w:t>
      </w:r>
      <w:r w:rsidR="004A440B" w:rsidRPr="00AA670A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="00C64E1B" w:rsidRPr="00AA670A">
        <w:rPr>
          <w:rFonts w:eastAsia="Times New Roman" w:cstheme="minorHAnsi"/>
          <w:sz w:val="20"/>
          <w:szCs w:val="20"/>
          <w:lang w:eastAsia="ar-SA"/>
        </w:rPr>
        <w:t>od towarów i usług;</w:t>
      </w:r>
    </w:p>
    <w:p w14:paraId="44515E15" w14:textId="77777777" w:rsidR="00C64E1B" w:rsidRDefault="00E77912" w:rsidP="00E77912">
      <w:pPr>
        <w:widowControl w:val="0"/>
        <w:tabs>
          <w:tab w:val="num" w:pos="360"/>
        </w:tabs>
        <w:suppressAutoHyphens/>
        <w:spacing w:after="0" w:line="240" w:lineRule="auto"/>
        <w:ind w:left="705" w:hanging="705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>
        <w:rPr>
          <w:rFonts w:eastAsia="Times New Roman" w:cstheme="minorHAnsi"/>
          <w:b/>
          <w:sz w:val="20"/>
          <w:szCs w:val="20"/>
          <w:lang w:eastAsia="ar-SA"/>
        </w:rPr>
        <w:tab/>
      </w:r>
      <w:r w:rsidR="00525A19" w:rsidRPr="000C48D8">
        <w:rPr>
          <w:rFonts w:eastAsia="Times New Roman" w:cstheme="minorHAnsi"/>
          <w:b/>
          <w:sz w:val="20"/>
          <w:szCs w:val="20"/>
          <w:lang w:eastAsia="ar-SA"/>
        </w:rPr>
        <w:t>b)</w:t>
      </w:r>
      <w:r w:rsidR="000C48D8">
        <w:rPr>
          <w:rFonts w:eastAsia="Times New Roman" w:cstheme="minorHAnsi"/>
          <w:b/>
          <w:sz w:val="20"/>
          <w:szCs w:val="20"/>
          <w:lang w:eastAsia="ar-SA"/>
        </w:rPr>
        <w:tab/>
      </w:r>
      <w:r w:rsidR="00C64E1B" w:rsidRPr="004A440B">
        <w:rPr>
          <w:rFonts w:eastAsia="Times New Roman" w:cstheme="minorHAnsi"/>
          <w:b/>
          <w:sz w:val="40"/>
          <w:szCs w:val="40"/>
          <w:lang w:eastAsia="ar-SA"/>
        </w:rPr>
        <w:t>□</w:t>
      </w:r>
      <w:r w:rsidR="00C64E1B">
        <w:rPr>
          <w:rFonts w:eastAsia="Times New Roman" w:cstheme="minorHAnsi"/>
          <w:b/>
          <w:sz w:val="20"/>
          <w:szCs w:val="20"/>
          <w:lang w:eastAsia="ar-SA"/>
        </w:rPr>
        <w:t xml:space="preserve"> </w:t>
      </w:r>
      <w:r w:rsidR="00C64E1B" w:rsidRPr="00C64E1B">
        <w:rPr>
          <w:rFonts w:eastAsia="Times New Roman" w:cstheme="minorHAnsi"/>
          <w:b/>
          <w:sz w:val="20"/>
          <w:szCs w:val="20"/>
          <w:u w:val="single"/>
          <w:lang w:eastAsia="ar-SA"/>
        </w:rPr>
        <w:t>będzie</w:t>
      </w:r>
      <w:r w:rsidR="00C64E1B" w:rsidRPr="00B54162">
        <w:rPr>
          <w:rFonts w:eastAsia="Times New Roman" w:cstheme="minorHAnsi"/>
          <w:b/>
          <w:sz w:val="20"/>
          <w:szCs w:val="20"/>
          <w:lang w:eastAsia="ar-SA"/>
        </w:rPr>
        <w:t xml:space="preserve"> </w:t>
      </w:r>
      <w:r w:rsidR="00C64E1B" w:rsidRPr="00AA670A">
        <w:rPr>
          <w:rFonts w:eastAsia="Times New Roman" w:cstheme="minorHAnsi"/>
          <w:sz w:val="20"/>
          <w:szCs w:val="20"/>
          <w:lang w:eastAsia="ar-SA"/>
        </w:rPr>
        <w:t>prowadził do powstania u Zamawiającego obowiązku podatkowego zgodnie z przepisami o podatku  od towarów i usług;</w:t>
      </w:r>
    </w:p>
    <w:p w14:paraId="0093173C" w14:textId="77777777" w:rsidR="00D31431" w:rsidRPr="00F67C94" w:rsidRDefault="00D31431" w:rsidP="00E77912">
      <w:pPr>
        <w:widowControl w:val="0"/>
        <w:tabs>
          <w:tab w:val="num" w:pos="36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b/>
          <w:sz w:val="10"/>
          <w:szCs w:val="10"/>
          <w:lang w:eastAsia="ar-SA"/>
        </w:rPr>
      </w:pPr>
    </w:p>
    <w:p w14:paraId="25EF16D7" w14:textId="77777777" w:rsidR="00B44A46" w:rsidRDefault="00E77912" w:rsidP="00E77912">
      <w:pPr>
        <w:tabs>
          <w:tab w:val="num" w:pos="360"/>
        </w:tabs>
        <w:spacing w:after="0" w:line="240" w:lineRule="auto"/>
        <w:ind w:left="426" w:hanging="426"/>
        <w:jc w:val="both"/>
        <w:rPr>
          <w:rFonts w:eastAsia="Times New Roman" w:cstheme="minorHAnsi"/>
          <w:i/>
          <w:color w:val="FF0000"/>
          <w:sz w:val="18"/>
          <w:szCs w:val="18"/>
        </w:rPr>
      </w:pPr>
      <w:r>
        <w:rPr>
          <w:rFonts w:eastAsia="Times New Roman" w:cstheme="minorHAnsi"/>
          <w:i/>
          <w:color w:val="FF0000"/>
          <w:sz w:val="20"/>
          <w:szCs w:val="20"/>
        </w:rPr>
        <w:tab/>
      </w:r>
      <w:r w:rsidR="000F135C">
        <w:rPr>
          <w:rFonts w:eastAsia="Times New Roman" w:cstheme="minorHAnsi"/>
          <w:i/>
          <w:color w:val="FF0000"/>
          <w:sz w:val="20"/>
          <w:szCs w:val="20"/>
        </w:rPr>
        <w:tab/>
      </w:r>
      <w:r w:rsidR="00B44A46" w:rsidRPr="000F135C">
        <w:rPr>
          <w:rFonts w:eastAsia="Times New Roman" w:cstheme="minorHAnsi"/>
          <w:i/>
          <w:color w:val="FF0000"/>
          <w:sz w:val="18"/>
          <w:szCs w:val="18"/>
        </w:rPr>
        <w:t>UWAGA: tabelę poniżej wypełnić wyłącznie, gdy zachodzą przesłanki, o których mowa w art. 225 ust. 1</w:t>
      </w:r>
      <w:r w:rsidR="00D31431" w:rsidRPr="000F135C">
        <w:rPr>
          <w:rFonts w:eastAsia="Times New Roman" w:cstheme="minorHAnsi"/>
          <w:i/>
          <w:color w:val="FF0000"/>
          <w:sz w:val="18"/>
          <w:szCs w:val="18"/>
        </w:rPr>
        <w:t xml:space="preserve"> ustawy </w:t>
      </w:r>
      <w:r w:rsidR="00B44A46" w:rsidRPr="000F135C">
        <w:rPr>
          <w:rFonts w:eastAsia="Times New Roman" w:cstheme="minorHAnsi"/>
          <w:i/>
          <w:color w:val="FF0000"/>
          <w:sz w:val="18"/>
          <w:szCs w:val="18"/>
        </w:rPr>
        <w:t xml:space="preserve">Prawo zamówień publicznych, tj. jeżeli została złożona oferta, której wybór </w:t>
      </w:r>
      <w:r w:rsidR="00B8285F" w:rsidRPr="000F135C">
        <w:rPr>
          <w:rFonts w:eastAsia="Times New Roman" w:cstheme="minorHAnsi"/>
          <w:i/>
          <w:color w:val="FF0000"/>
          <w:sz w:val="18"/>
          <w:szCs w:val="18"/>
        </w:rPr>
        <w:t xml:space="preserve">będzie </w:t>
      </w:r>
      <w:r w:rsidR="00B44A46" w:rsidRPr="000F135C">
        <w:rPr>
          <w:rFonts w:eastAsia="Times New Roman" w:cstheme="minorHAnsi"/>
          <w:i/>
          <w:color w:val="FF0000"/>
          <w:sz w:val="18"/>
          <w:szCs w:val="18"/>
        </w:rPr>
        <w:t xml:space="preserve">prowadził do powstania u Zamawiającego obowiązku podatkowego </w:t>
      </w:r>
      <w:r w:rsidR="00971789" w:rsidRPr="000F135C">
        <w:rPr>
          <w:rFonts w:eastAsia="Times New Roman" w:cstheme="minorHAnsi"/>
          <w:i/>
          <w:color w:val="FF0000"/>
          <w:sz w:val="18"/>
          <w:szCs w:val="18"/>
        </w:rPr>
        <w:t>(</w:t>
      </w:r>
      <w:r w:rsidR="000E38EE" w:rsidRPr="000F135C">
        <w:rPr>
          <w:rFonts w:eastAsia="Times New Roman" w:cstheme="minorHAnsi"/>
          <w:i/>
          <w:color w:val="FF0000"/>
          <w:sz w:val="18"/>
          <w:szCs w:val="18"/>
        </w:rPr>
        <w:t>zaznaczeni</w:t>
      </w:r>
      <w:r w:rsidR="00B8285F" w:rsidRPr="000F135C">
        <w:rPr>
          <w:rFonts w:eastAsia="Times New Roman" w:cstheme="minorHAnsi"/>
          <w:i/>
          <w:color w:val="FF0000"/>
          <w:sz w:val="18"/>
          <w:szCs w:val="18"/>
        </w:rPr>
        <w:t>e</w:t>
      </w:r>
      <w:r w:rsidR="00971789" w:rsidRPr="000F135C">
        <w:rPr>
          <w:rFonts w:eastAsia="Times New Roman" w:cstheme="minorHAnsi"/>
          <w:i/>
          <w:color w:val="FF0000"/>
          <w:sz w:val="18"/>
          <w:szCs w:val="18"/>
        </w:rPr>
        <w:t xml:space="preserve"> lit. </w:t>
      </w:r>
      <w:r w:rsidR="00B8285F" w:rsidRPr="000F135C">
        <w:rPr>
          <w:rFonts w:eastAsia="Times New Roman" w:cstheme="minorHAnsi"/>
          <w:i/>
          <w:color w:val="FF0000"/>
          <w:sz w:val="18"/>
          <w:szCs w:val="18"/>
        </w:rPr>
        <w:t>„</w:t>
      </w:r>
      <w:r w:rsidR="00971789" w:rsidRPr="000F135C">
        <w:rPr>
          <w:rFonts w:eastAsia="Times New Roman" w:cstheme="minorHAnsi"/>
          <w:i/>
          <w:color w:val="FF0000"/>
          <w:sz w:val="18"/>
          <w:szCs w:val="18"/>
        </w:rPr>
        <w:t>b</w:t>
      </w:r>
      <w:r w:rsidR="00B8285F" w:rsidRPr="000F135C">
        <w:rPr>
          <w:rFonts w:eastAsia="Times New Roman" w:cstheme="minorHAnsi"/>
          <w:i/>
          <w:color w:val="FF0000"/>
          <w:sz w:val="18"/>
          <w:szCs w:val="18"/>
        </w:rPr>
        <w:t>”</w:t>
      </w:r>
      <w:r w:rsidR="00971789" w:rsidRPr="000F135C">
        <w:rPr>
          <w:rFonts w:eastAsia="Times New Roman" w:cstheme="minorHAnsi"/>
          <w:i/>
          <w:color w:val="FF0000"/>
          <w:sz w:val="18"/>
          <w:szCs w:val="18"/>
        </w:rPr>
        <w:t xml:space="preserve">) </w:t>
      </w:r>
      <w:r w:rsidR="00B44A46" w:rsidRPr="000F135C">
        <w:rPr>
          <w:rFonts w:eastAsia="Times New Roman" w:cstheme="minorHAnsi"/>
          <w:i/>
          <w:color w:val="FF0000"/>
          <w:sz w:val="18"/>
          <w:szCs w:val="18"/>
        </w:rPr>
        <w:t>zgodnie z ustawą o podatku od towarów i usług, w przeciwnym razie pozostawić niewypełnione</w:t>
      </w:r>
      <w:r w:rsidR="00D31431" w:rsidRPr="000F135C">
        <w:rPr>
          <w:rFonts w:eastAsia="Times New Roman" w:cstheme="minorHAnsi"/>
          <w:i/>
          <w:color w:val="FF0000"/>
          <w:sz w:val="18"/>
          <w:szCs w:val="18"/>
        </w:rPr>
        <w:t>;</w:t>
      </w:r>
    </w:p>
    <w:p w14:paraId="604BF8DE" w14:textId="77777777" w:rsidR="00D40361" w:rsidRPr="000F135C" w:rsidRDefault="00D40361" w:rsidP="00E77912">
      <w:pPr>
        <w:tabs>
          <w:tab w:val="num" w:pos="360"/>
        </w:tabs>
        <w:spacing w:after="0" w:line="240" w:lineRule="auto"/>
        <w:ind w:left="426" w:hanging="426"/>
        <w:jc w:val="both"/>
        <w:rPr>
          <w:rFonts w:eastAsia="Times New Roman" w:cstheme="minorHAnsi"/>
          <w:i/>
          <w:color w:val="FF0000"/>
          <w:sz w:val="18"/>
          <w:szCs w:val="18"/>
        </w:rPr>
      </w:pPr>
    </w:p>
    <w:tbl>
      <w:tblPr>
        <w:tblW w:w="0" w:type="auto"/>
        <w:tblInd w:w="5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4"/>
      </w:tblGrid>
      <w:tr w:rsidR="00B44A46" w:rsidRPr="000F135C" w14:paraId="09B375CD" w14:textId="77777777" w:rsidTr="00581386">
        <w:trPr>
          <w:trHeight w:val="1"/>
        </w:trPr>
        <w:tc>
          <w:tcPr>
            <w:tcW w:w="10064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973BEB" w14:textId="77777777" w:rsidR="00B44A46" w:rsidRPr="000F135C" w:rsidRDefault="00B44A46" w:rsidP="005E4AD8">
            <w:pPr>
              <w:tabs>
                <w:tab w:val="num" w:pos="33"/>
                <w:tab w:val="left" w:pos="900"/>
                <w:tab w:val="left" w:pos="1080"/>
              </w:tabs>
              <w:spacing w:after="0" w:line="360" w:lineRule="auto"/>
              <w:ind w:left="33" w:hanging="33"/>
              <w:jc w:val="both"/>
              <w:rPr>
                <w:rFonts w:eastAsia="Times New Roman" w:cstheme="minorHAnsi"/>
                <w:i/>
                <w:color w:val="FF0000"/>
                <w:sz w:val="18"/>
                <w:szCs w:val="18"/>
              </w:rPr>
            </w:pPr>
            <w:r w:rsidRPr="000F135C">
              <w:rPr>
                <w:rFonts w:eastAsia="Times New Roman" w:cstheme="minorHAnsi"/>
                <w:i/>
                <w:color w:val="FF0000"/>
                <w:sz w:val="18"/>
                <w:szCs w:val="18"/>
              </w:rPr>
              <w:lastRenderedPageBreak/>
              <w:t>Wybór oferty prowadzić będzie do powstania u Zamaw</w:t>
            </w:r>
            <w:r w:rsidR="005E4AD8" w:rsidRPr="000F135C">
              <w:rPr>
                <w:rFonts w:eastAsia="Times New Roman" w:cstheme="minorHAnsi"/>
                <w:i/>
                <w:color w:val="FF0000"/>
                <w:sz w:val="18"/>
                <w:szCs w:val="18"/>
              </w:rPr>
              <w:t xml:space="preserve">iającego obowiązku podatkowego </w:t>
            </w:r>
            <w:r w:rsidRPr="000F135C">
              <w:rPr>
                <w:rFonts w:eastAsia="Times New Roman" w:cstheme="minorHAnsi"/>
                <w:i/>
                <w:color w:val="FF0000"/>
                <w:sz w:val="18"/>
                <w:szCs w:val="18"/>
              </w:rPr>
              <w:t>w zakresie następujących towarów/usług: ……………………………</w:t>
            </w:r>
          </w:p>
          <w:p w14:paraId="47FB2B28" w14:textId="02F3CCCE" w:rsidR="00B44A46" w:rsidRPr="000F135C" w:rsidRDefault="00B44A46" w:rsidP="008E274D">
            <w:pPr>
              <w:tabs>
                <w:tab w:val="num" w:pos="360"/>
                <w:tab w:val="left" w:pos="720"/>
                <w:tab w:val="left" w:pos="900"/>
              </w:tabs>
              <w:spacing w:after="0" w:line="360" w:lineRule="auto"/>
              <w:ind w:left="426" w:hanging="426"/>
              <w:jc w:val="both"/>
              <w:rPr>
                <w:rFonts w:eastAsia="Times New Roman" w:cstheme="minorHAnsi"/>
                <w:i/>
                <w:color w:val="FF0000"/>
                <w:sz w:val="18"/>
                <w:szCs w:val="18"/>
              </w:rPr>
            </w:pPr>
            <w:r w:rsidRPr="000F135C">
              <w:rPr>
                <w:rFonts w:eastAsia="Times New Roman" w:cstheme="minorHAnsi"/>
                <w:i/>
                <w:color w:val="FF0000"/>
                <w:sz w:val="18"/>
                <w:szCs w:val="18"/>
              </w:rPr>
              <w:t>Wartość ww. towarów lub usług bez kwoty podatku wynosi: ………….</w:t>
            </w:r>
            <w:r w:rsidR="008E274D">
              <w:rPr>
                <w:rFonts w:eastAsia="Times New Roman" w:cstheme="minorHAnsi"/>
                <w:i/>
                <w:color w:val="FF0000"/>
                <w:sz w:val="18"/>
                <w:szCs w:val="18"/>
              </w:rPr>
              <w:t xml:space="preserve"> </w:t>
            </w:r>
            <w:r w:rsidRPr="000F135C">
              <w:rPr>
                <w:rFonts w:eastAsia="Times New Roman" w:cstheme="minorHAnsi"/>
                <w:i/>
                <w:color w:val="FF0000"/>
                <w:sz w:val="18"/>
                <w:szCs w:val="18"/>
              </w:rPr>
              <w:t>Wskazanie stawki podatku od towarów i usług: ………………………...</w:t>
            </w:r>
          </w:p>
        </w:tc>
      </w:tr>
    </w:tbl>
    <w:p w14:paraId="44BAEBE6" w14:textId="77777777" w:rsidR="00F61EE1" w:rsidRPr="00F67C94" w:rsidRDefault="00F61EE1" w:rsidP="00E77912">
      <w:pPr>
        <w:tabs>
          <w:tab w:val="num" w:pos="360"/>
          <w:tab w:val="num" w:pos="426"/>
        </w:tabs>
        <w:spacing w:after="0"/>
        <w:ind w:left="426" w:hanging="426"/>
        <w:jc w:val="both"/>
        <w:rPr>
          <w:rFonts w:ascii="Cambria" w:eastAsia="Times New Roman" w:hAnsi="Cambria" w:cs="Arial"/>
          <w:i/>
          <w:sz w:val="10"/>
          <w:szCs w:val="10"/>
          <w:lang w:eastAsia="ar-SA"/>
        </w:rPr>
      </w:pPr>
    </w:p>
    <w:p w14:paraId="51F8B9C2" w14:textId="77777777" w:rsidR="00525A19" w:rsidRDefault="005E4AD8" w:rsidP="00E77912">
      <w:pPr>
        <w:tabs>
          <w:tab w:val="num" w:pos="360"/>
          <w:tab w:val="num" w:pos="426"/>
        </w:tabs>
        <w:spacing w:after="0"/>
        <w:ind w:left="426" w:hanging="426"/>
        <w:jc w:val="both"/>
        <w:rPr>
          <w:rFonts w:ascii="Cambria" w:eastAsia="Times New Roman" w:hAnsi="Cambria" w:cs="Arial"/>
          <w:b/>
          <w:bCs/>
          <w:i/>
          <w:color w:val="000000"/>
          <w:sz w:val="18"/>
          <w:szCs w:val="18"/>
          <w:u w:val="single"/>
          <w:lang w:eastAsia="pl-PL"/>
        </w:rPr>
      </w:pPr>
      <w:r>
        <w:rPr>
          <w:rFonts w:ascii="Cambria" w:eastAsia="Times New Roman" w:hAnsi="Cambria" w:cs="Arial"/>
          <w:i/>
          <w:sz w:val="18"/>
          <w:szCs w:val="18"/>
          <w:lang w:eastAsia="ar-SA"/>
        </w:rPr>
        <w:tab/>
      </w:r>
      <w:r>
        <w:rPr>
          <w:rFonts w:ascii="Cambria" w:eastAsia="Times New Roman" w:hAnsi="Cambria" w:cs="Arial"/>
          <w:i/>
          <w:sz w:val="18"/>
          <w:szCs w:val="18"/>
          <w:lang w:eastAsia="ar-SA"/>
        </w:rPr>
        <w:tab/>
      </w:r>
      <w:r w:rsidR="00525A19" w:rsidRPr="00525A19">
        <w:rPr>
          <w:rFonts w:ascii="Cambria" w:eastAsia="Times New Roman" w:hAnsi="Cambria" w:cs="Arial"/>
          <w:i/>
          <w:sz w:val="18"/>
          <w:szCs w:val="18"/>
          <w:lang w:eastAsia="ar-SA"/>
        </w:rPr>
        <w:t xml:space="preserve">Zgodnie z art. 225 ust. 2 ustawy Pzp, Wykonawca, składając ofertę, informuje Zamawiającego, czy wybór oferty będzie prowadzić do powstania u Zamawiającego obowiązku podatkowego, wskazując </w:t>
      </w:r>
      <w:r w:rsidR="006D2BC9">
        <w:rPr>
          <w:rFonts w:ascii="Cambria" w:eastAsia="Times New Roman" w:hAnsi="Cambria" w:cs="Arial"/>
          <w:i/>
          <w:sz w:val="18"/>
          <w:szCs w:val="18"/>
          <w:lang w:eastAsia="ar-SA"/>
        </w:rPr>
        <w:t xml:space="preserve">1)  </w:t>
      </w:r>
      <w:r w:rsidR="00525A19" w:rsidRPr="00525A19">
        <w:rPr>
          <w:rFonts w:ascii="Cambria" w:eastAsia="Times New Roman" w:hAnsi="Cambria" w:cs="Arial"/>
          <w:i/>
          <w:sz w:val="18"/>
          <w:szCs w:val="18"/>
          <w:lang w:eastAsia="ar-SA"/>
        </w:rPr>
        <w:t xml:space="preserve">nazwę (rodzaj) towaru lub usługi, których dostawa lub świadczenie będzie prowadzić do jego powstania, </w:t>
      </w:r>
      <w:r w:rsidR="006D2BC9">
        <w:rPr>
          <w:rFonts w:ascii="Cambria" w:eastAsia="Times New Roman" w:hAnsi="Cambria" w:cs="Arial"/>
          <w:i/>
          <w:sz w:val="18"/>
          <w:szCs w:val="18"/>
          <w:lang w:eastAsia="ar-SA"/>
        </w:rPr>
        <w:t xml:space="preserve">2) </w:t>
      </w:r>
      <w:r w:rsidR="00736480">
        <w:rPr>
          <w:rFonts w:ascii="Cambria" w:eastAsia="Times New Roman" w:hAnsi="Cambria" w:cs="Arial"/>
          <w:i/>
          <w:sz w:val="18"/>
          <w:szCs w:val="18"/>
          <w:lang w:eastAsia="ar-SA"/>
        </w:rPr>
        <w:t>i</w:t>
      </w:r>
      <w:r w:rsidR="00525A19" w:rsidRPr="00525A19">
        <w:rPr>
          <w:rFonts w:ascii="Cambria" w:eastAsia="Times New Roman" w:hAnsi="Cambria" w:cs="Arial"/>
          <w:i/>
          <w:sz w:val="18"/>
          <w:szCs w:val="18"/>
          <w:lang w:eastAsia="ar-SA"/>
        </w:rPr>
        <w:t>ch wartość bez kwoty podatku</w:t>
      </w:r>
      <w:r w:rsidR="00736480">
        <w:rPr>
          <w:rFonts w:ascii="Cambria" w:eastAsia="Times New Roman" w:hAnsi="Cambria" w:cs="Arial"/>
          <w:i/>
          <w:sz w:val="18"/>
          <w:szCs w:val="18"/>
          <w:lang w:eastAsia="ar-SA"/>
        </w:rPr>
        <w:t xml:space="preserve"> oraz </w:t>
      </w:r>
      <w:r w:rsidR="006D2BC9">
        <w:rPr>
          <w:rFonts w:ascii="Cambria" w:eastAsia="Times New Roman" w:hAnsi="Cambria" w:cs="Arial"/>
          <w:i/>
          <w:sz w:val="18"/>
          <w:szCs w:val="18"/>
          <w:lang w:eastAsia="ar-SA"/>
        </w:rPr>
        <w:t xml:space="preserve">3) </w:t>
      </w:r>
      <w:r w:rsidR="00736480">
        <w:rPr>
          <w:rFonts w:ascii="Cambria" w:eastAsia="Times New Roman" w:hAnsi="Cambria" w:cs="Arial"/>
          <w:i/>
          <w:sz w:val="18"/>
          <w:szCs w:val="18"/>
          <w:lang w:eastAsia="ar-SA"/>
        </w:rPr>
        <w:t>stawkę podatku, która zgodnie z wiedzą wykonawcy będzie</w:t>
      </w:r>
      <w:r w:rsidR="006D2BC9">
        <w:rPr>
          <w:rFonts w:ascii="Cambria" w:eastAsia="Times New Roman" w:hAnsi="Cambria" w:cs="Arial"/>
          <w:i/>
          <w:sz w:val="18"/>
          <w:szCs w:val="18"/>
          <w:lang w:eastAsia="ar-SA"/>
        </w:rPr>
        <w:t xml:space="preserve"> </w:t>
      </w:r>
      <w:r w:rsidR="00736480">
        <w:rPr>
          <w:rFonts w:ascii="Cambria" w:eastAsia="Times New Roman" w:hAnsi="Cambria" w:cs="Arial"/>
          <w:i/>
          <w:sz w:val="18"/>
          <w:szCs w:val="18"/>
          <w:lang w:eastAsia="ar-SA"/>
        </w:rPr>
        <w:t>miała</w:t>
      </w:r>
      <w:r w:rsidR="006D2BC9">
        <w:rPr>
          <w:rFonts w:ascii="Cambria" w:eastAsia="Times New Roman" w:hAnsi="Cambria" w:cs="Arial"/>
          <w:i/>
          <w:sz w:val="18"/>
          <w:szCs w:val="18"/>
          <w:lang w:eastAsia="ar-SA"/>
        </w:rPr>
        <w:t xml:space="preserve"> </w:t>
      </w:r>
      <w:r w:rsidR="00736480">
        <w:rPr>
          <w:rFonts w:ascii="Cambria" w:eastAsia="Times New Roman" w:hAnsi="Cambria" w:cs="Arial"/>
          <w:i/>
          <w:sz w:val="18"/>
          <w:szCs w:val="18"/>
          <w:lang w:eastAsia="ar-SA"/>
        </w:rPr>
        <w:t>zastosowanie</w:t>
      </w:r>
      <w:r w:rsidR="00525A19" w:rsidRPr="00525A19">
        <w:rPr>
          <w:rFonts w:ascii="Cambria" w:eastAsia="Times New Roman" w:hAnsi="Cambria" w:cs="Arial"/>
          <w:i/>
          <w:sz w:val="18"/>
          <w:szCs w:val="18"/>
          <w:lang w:eastAsia="ar-SA"/>
        </w:rPr>
        <w:t>.</w:t>
      </w:r>
      <w:r w:rsidR="00525A19" w:rsidRPr="00525A19">
        <w:rPr>
          <w:rFonts w:ascii="Cambria" w:eastAsia="Times New Roman" w:hAnsi="Cambria" w:cs="Arial"/>
          <w:i/>
          <w:color w:val="000000"/>
          <w:sz w:val="18"/>
          <w:szCs w:val="18"/>
          <w:lang w:eastAsia="pl-PL"/>
        </w:rPr>
        <w:t xml:space="preserve"> </w:t>
      </w:r>
      <w:r w:rsidR="00525A19" w:rsidRPr="00525A19">
        <w:rPr>
          <w:rFonts w:ascii="Cambria" w:eastAsia="Times New Roman" w:hAnsi="Cambria" w:cs="Arial"/>
          <w:b/>
          <w:bCs/>
          <w:i/>
          <w:color w:val="000000"/>
          <w:sz w:val="18"/>
          <w:szCs w:val="18"/>
          <w:u w:val="single"/>
          <w:lang w:eastAsia="pl-PL"/>
        </w:rPr>
        <w:t>Należy zaznaczyć właściwe. Brak zaznaczenia będzie oznaczał, że wybór oferty Wykonawcy, nie będzie prowadził do powstania u Zamawiającego obowiązku podatkowego</w:t>
      </w:r>
      <w:r w:rsidR="00250132">
        <w:rPr>
          <w:rFonts w:ascii="Cambria" w:eastAsia="Times New Roman" w:hAnsi="Cambria" w:cs="Arial"/>
          <w:b/>
          <w:bCs/>
          <w:i/>
          <w:color w:val="000000"/>
          <w:sz w:val="18"/>
          <w:szCs w:val="18"/>
          <w:u w:val="single"/>
          <w:lang w:eastAsia="pl-PL"/>
        </w:rPr>
        <w:t>.</w:t>
      </w:r>
    </w:p>
    <w:p w14:paraId="4313031A" w14:textId="77777777" w:rsidR="008B7B1A" w:rsidRDefault="008B7B1A" w:rsidP="00E77912">
      <w:pPr>
        <w:tabs>
          <w:tab w:val="num" w:pos="360"/>
          <w:tab w:val="num" w:pos="426"/>
        </w:tabs>
        <w:spacing w:after="0"/>
        <w:ind w:left="426" w:hanging="426"/>
        <w:jc w:val="both"/>
        <w:rPr>
          <w:rFonts w:ascii="Cambria" w:eastAsia="Times New Roman" w:hAnsi="Cambria" w:cs="Arial"/>
          <w:b/>
          <w:bCs/>
          <w:i/>
          <w:color w:val="000000"/>
          <w:sz w:val="18"/>
          <w:szCs w:val="18"/>
          <w:u w:val="single"/>
          <w:lang w:eastAsia="pl-PL"/>
        </w:rPr>
      </w:pPr>
    </w:p>
    <w:p w14:paraId="27DE76B6" w14:textId="77777777" w:rsidR="00B003FF" w:rsidRPr="00525A19" w:rsidRDefault="00B003FF" w:rsidP="00E77912">
      <w:pPr>
        <w:tabs>
          <w:tab w:val="num" w:pos="360"/>
          <w:tab w:val="num" w:pos="426"/>
        </w:tabs>
        <w:spacing w:after="0"/>
        <w:ind w:left="426" w:hanging="426"/>
        <w:jc w:val="both"/>
        <w:rPr>
          <w:rFonts w:ascii="Cambria" w:eastAsia="Times New Roman" w:hAnsi="Cambria" w:cs="Arial"/>
          <w:b/>
          <w:bCs/>
          <w:i/>
          <w:color w:val="000000"/>
          <w:sz w:val="18"/>
          <w:szCs w:val="18"/>
          <w:u w:val="single"/>
          <w:lang w:eastAsia="pl-PL"/>
        </w:rPr>
      </w:pPr>
    </w:p>
    <w:p w14:paraId="390E5182" w14:textId="77777777" w:rsidR="00F9359D" w:rsidRDefault="00F9359D" w:rsidP="00872920">
      <w:pPr>
        <w:widowControl w:val="0"/>
        <w:numPr>
          <w:ilvl w:val="0"/>
          <w:numId w:val="1"/>
        </w:numPr>
        <w:tabs>
          <w:tab w:val="num" w:pos="360"/>
        </w:tabs>
        <w:suppressAutoHyphens/>
        <w:spacing w:after="0" w:line="360" w:lineRule="auto"/>
        <w:ind w:left="426" w:hanging="426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830090">
        <w:rPr>
          <w:rFonts w:eastAsia="Times New Roman" w:cstheme="minorHAnsi"/>
          <w:b/>
          <w:sz w:val="20"/>
          <w:szCs w:val="20"/>
          <w:lang w:eastAsia="ar-SA"/>
        </w:rPr>
        <w:t>Uwagi do oferty: ……………………………………….……............………………………</w:t>
      </w:r>
      <w:r w:rsidR="00EE32CD">
        <w:rPr>
          <w:rFonts w:eastAsia="Times New Roman" w:cstheme="minorHAnsi"/>
          <w:b/>
          <w:sz w:val="20"/>
          <w:szCs w:val="20"/>
          <w:lang w:eastAsia="ar-SA"/>
        </w:rPr>
        <w:t>.</w:t>
      </w:r>
      <w:r w:rsidR="00872920">
        <w:rPr>
          <w:rFonts w:eastAsia="Times New Roman" w:cstheme="minorHAnsi"/>
          <w:b/>
          <w:sz w:val="20"/>
          <w:szCs w:val="20"/>
          <w:lang w:eastAsia="ar-SA"/>
        </w:rPr>
        <w:t>………………………………….....</w:t>
      </w:r>
      <w:r w:rsidRPr="00872920">
        <w:rPr>
          <w:rFonts w:eastAsia="Times New Roman" w:cstheme="minorHAnsi"/>
          <w:b/>
          <w:sz w:val="20"/>
          <w:szCs w:val="20"/>
          <w:lang w:eastAsia="ar-SA"/>
        </w:rPr>
        <w:t>.............</w:t>
      </w:r>
    </w:p>
    <w:p w14:paraId="7559BEEA" w14:textId="7DD5953E" w:rsidR="00872920" w:rsidRDefault="00872920" w:rsidP="00872920">
      <w:pPr>
        <w:widowControl w:val="0"/>
        <w:tabs>
          <w:tab w:val="num" w:pos="360"/>
        </w:tabs>
        <w:suppressAutoHyphens/>
        <w:spacing w:after="0" w:line="360" w:lineRule="auto"/>
        <w:ind w:left="426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>
        <w:rPr>
          <w:rFonts w:eastAsia="Times New Roman" w:cstheme="minorHAnsi"/>
          <w:b/>
          <w:sz w:val="20"/>
          <w:szCs w:val="20"/>
          <w:lang w:eastAsia="ar-SA"/>
        </w:rPr>
        <w:t>………………………………………………………</w:t>
      </w:r>
      <w:r w:rsidR="00581386">
        <w:rPr>
          <w:rFonts w:eastAsia="Times New Roman" w:cstheme="minorHAnsi"/>
          <w:b/>
          <w:sz w:val="20"/>
          <w:szCs w:val="20"/>
          <w:lang w:eastAsia="ar-SA"/>
        </w:rPr>
        <w:t>……….</w:t>
      </w:r>
      <w:r>
        <w:rPr>
          <w:rFonts w:eastAsia="Times New Roman" w:cstheme="minorHAnsi"/>
          <w:b/>
          <w:sz w:val="20"/>
          <w:szCs w:val="20"/>
          <w:lang w:eastAsia="ar-SA"/>
        </w:rPr>
        <w:t>……………………………………………………………………………………………….</w:t>
      </w:r>
    </w:p>
    <w:p w14:paraId="0EFE1D48" w14:textId="77777777" w:rsidR="00872920" w:rsidRPr="00AA4FEE" w:rsidRDefault="00872920" w:rsidP="00AA4FEE">
      <w:pPr>
        <w:tabs>
          <w:tab w:val="num" w:pos="360"/>
        </w:tabs>
        <w:suppressAutoHyphens/>
        <w:spacing w:after="0" w:line="360" w:lineRule="auto"/>
        <w:ind w:left="426" w:hanging="426"/>
        <w:jc w:val="both"/>
        <w:rPr>
          <w:rFonts w:eastAsia="Times New Roman" w:cstheme="minorHAnsi"/>
          <w:sz w:val="10"/>
          <w:szCs w:val="10"/>
          <w:lang w:eastAsia="ar-SA"/>
        </w:rPr>
      </w:pPr>
    </w:p>
    <w:p w14:paraId="45B619D0" w14:textId="77777777" w:rsidR="00830090" w:rsidRPr="00830090" w:rsidRDefault="00830090" w:rsidP="00D27EAB">
      <w:pPr>
        <w:widowControl w:val="0"/>
        <w:numPr>
          <w:ilvl w:val="0"/>
          <w:numId w:val="1"/>
        </w:numPr>
        <w:tabs>
          <w:tab w:val="num" w:pos="360"/>
        </w:tabs>
        <w:suppressAutoHyphens/>
        <w:spacing w:after="0" w:line="240" w:lineRule="auto"/>
        <w:ind w:left="425" w:hanging="425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830090">
        <w:rPr>
          <w:rFonts w:eastAsia="Times New Roman" w:cstheme="minorHAnsi"/>
          <w:b/>
          <w:sz w:val="20"/>
          <w:szCs w:val="20"/>
          <w:lang w:eastAsia="ar-SA"/>
        </w:rPr>
        <w:t xml:space="preserve">Podwykonawcy: </w:t>
      </w:r>
    </w:p>
    <w:p w14:paraId="7609256A" w14:textId="77777777" w:rsidR="00830090" w:rsidRPr="00830090" w:rsidRDefault="00830090" w:rsidP="00E77912">
      <w:pPr>
        <w:tabs>
          <w:tab w:val="num" w:pos="360"/>
        </w:tabs>
        <w:suppressAutoHyphens/>
        <w:spacing w:after="0" w:line="360" w:lineRule="auto"/>
        <w:ind w:left="426" w:hanging="426"/>
        <w:jc w:val="both"/>
        <w:rPr>
          <w:rFonts w:eastAsia="Times New Roman" w:cstheme="minorHAnsi"/>
          <w:sz w:val="10"/>
          <w:szCs w:val="10"/>
          <w:lang w:eastAsia="ar-SA"/>
        </w:rPr>
      </w:pPr>
    </w:p>
    <w:p w14:paraId="57ED4014" w14:textId="77777777" w:rsidR="0081092C" w:rsidRPr="0081092C" w:rsidRDefault="000E38EE" w:rsidP="00E77912">
      <w:pPr>
        <w:tabs>
          <w:tab w:val="num" w:pos="36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</w:r>
      <w:r w:rsidR="00830090" w:rsidRPr="00830090">
        <w:rPr>
          <w:rFonts w:eastAsia="Times New Roman" w:cstheme="minorHAnsi"/>
          <w:sz w:val="20"/>
          <w:szCs w:val="20"/>
          <w:lang w:eastAsia="ar-SA"/>
        </w:rPr>
        <w:t>1</w:t>
      </w:r>
      <w:r w:rsidR="008D6FB5">
        <w:rPr>
          <w:rFonts w:eastAsia="Times New Roman" w:cstheme="minorHAnsi"/>
          <w:sz w:val="20"/>
          <w:szCs w:val="20"/>
          <w:lang w:eastAsia="ar-SA"/>
        </w:rPr>
        <w:t>2</w:t>
      </w:r>
      <w:r w:rsidR="00830090" w:rsidRPr="00830090">
        <w:rPr>
          <w:rFonts w:eastAsia="Times New Roman" w:cstheme="minorHAnsi"/>
          <w:sz w:val="20"/>
          <w:szCs w:val="20"/>
          <w:lang w:eastAsia="ar-SA"/>
        </w:rPr>
        <w:t>.1</w:t>
      </w:r>
      <w:r w:rsidR="00830090" w:rsidRPr="00830090">
        <w:rPr>
          <w:rFonts w:eastAsia="Times New Roman" w:cstheme="minorHAnsi"/>
          <w:sz w:val="20"/>
          <w:szCs w:val="20"/>
          <w:lang w:eastAsia="ar-SA"/>
        </w:rPr>
        <w:tab/>
      </w:r>
      <w:r w:rsidR="0081092C" w:rsidRPr="0081092C">
        <w:rPr>
          <w:rFonts w:eastAsia="Times New Roman" w:cstheme="minorHAnsi"/>
          <w:sz w:val="20"/>
          <w:szCs w:val="20"/>
          <w:lang w:eastAsia="ar-SA"/>
        </w:rPr>
        <w:t>Podwykonawcom zamierzam powierzyć wykonanie następujących części zamówienia:</w:t>
      </w:r>
    </w:p>
    <w:p w14:paraId="43C020BF" w14:textId="77777777" w:rsidR="0081092C" w:rsidRPr="0081092C" w:rsidRDefault="000E38EE" w:rsidP="00E77912">
      <w:pPr>
        <w:tabs>
          <w:tab w:val="num" w:pos="36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81092C" w:rsidRPr="0081092C">
        <w:rPr>
          <w:rFonts w:eastAsia="Times New Roman" w:cstheme="minorHAnsi"/>
          <w:sz w:val="20"/>
          <w:szCs w:val="20"/>
          <w:lang w:eastAsia="ar-SA"/>
        </w:rPr>
        <w:t>a)</w:t>
      </w:r>
      <w:r w:rsidR="0081092C" w:rsidRPr="0081092C">
        <w:rPr>
          <w:rFonts w:eastAsia="Times New Roman" w:cstheme="minorHAnsi"/>
          <w:sz w:val="20"/>
          <w:szCs w:val="20"/>
          <w:lang w:eastAsia="ar-SA"/>
        </w:rPr>
        <w:tab/>
        <w:t>……………………….…………………………..,</w:t>
      </w:r>
    </w:p>
    <w:p w14:paraId="3CB5254A" w14:textId="77777777" w:rsidR="0081092C" w:rsidRPr="0081092C" w:rsidRDefault="000E38EE" w:rsidP="00E77912">
      <w:pPr>
        <w:tabs>
          <w:tab w:val="num" w:pos="36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81092C" w:rsidRPr="0081092C">
        <w:rPr>
          <w:rFonts w:eastAsia="Times New Roman" w:cstheme="minorHAnsi"/>
          <w:sz w:val="20"/>
          <w:szCs w:val="20"/>
          <w:lang w:eastAsia="ar-SA"/>
        </w:rPr>
        <w:t>b)</w:t>
      </w:r>
      <w:r w:rsidR="0081092C" w:rsidRPr="0081092C">
        <w:rPr>
          <w:rFonts w:eastAsia="Times New Roman" w:cstheme="minorHAnsi"/>
          <w:sz w:val="20"/>
          <w:szCs w:val="20"/>
          <w:lang w:eastAsia="ar-SA"/>
        </w:rPr>
        <w:tab/>
        <w:t xml:space="preserve">……………………….………………………….., </w:t>
      </w:r>
    </w:p>
    <w:p w14:paraId="0C6462ED" w14:textId="77777777" w:rsidR="0081092C" w:rsidRPr="0081092C" w:rsidRDefault="0081092C" w:rsidP="00E77912">
      <w:pPr>
        <w:tabs>
          <w:tab w:val="num" w:pos="36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0233C5D0" w14:textId="15013EE6" w:rsidR="0081092C" w:rsidRPr="0081092C" w:rsidRDefault="000E38EE" w:rsidP="000E38EE">
      <w:pPr>
        <w:tabs>
          <w:tab w:val="num" w:pos="360"/>
        </w:tabs>
        <w:suppressAutoHyphens/>
        <w:spacing w:after="0" w:line="240" w:lineRule="auto"/>
        <w:ind w:left="1410" w:hanging="1410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</w:r>
      <w:r w:rsidR="0081092C" w:rsidRPr="0081092C">
        <w:rPr>
          <w:rFonts w:eastAsia="Times New Roman" w:cstheme="minorHAnsi"/>
          <w:sz w:val="20"/>
          <w:szCs w:val="20"/>
          <w:lang w:eastAsia="ar-SA"/>
        </w:rPr>
        <w:t>1</w:t>
      </w:r>
      <w:r w:rsidR="008D6FB5">
        <w:rPr>
          <w:rFonts w:eastAsia="Times New Roman" w:cstheme="minorHAnsi"/>
          <w:sz w:val="20"/>
          <w:szCs w:val="20"/>
          <w:lang w:eastAsia="ar-SA"/>
        </w:rPr>
        <w:t>2</w:t>
      </w:r>
      <w:r w:rsidR="0081092C" w:rsidRPr="0081092C">
        <w:rPr>
          <w:rFonts w:eastAsia="Times New Roman" w:cstheme="minorHAnsi"/>
          <w:sz w:val="20"/>
          <w:szCs w:val="20"/>
          <w:lang w:eastAsia="ar-SA"/>
        </w:rPr>
        <w:t>.2</w:t>
      </w:r>
      <w:r w:rsidR="0081092C" w:rsidRPr="0081092C">
        <w:rPr>
          <w:rFonts w:eastAsia="Times New Roman" w:cstheme="minorHAnsi"/>
          <w:sz w:val="20"/>
          <w:szCs w:val="20"/>
          <w:lang w:eastAsia="ar-SA"/>
        </w:rPr>
        <w:tab/>
        <w:t xml:space="preserve">Nazwa (firma) podwykonawcy/ów (o ile jest to wiadome, </w:t>
      </w:r>
      <w:r w:rsidR="0081092C" w:rsidRPr="0081092C">
        <w:rPr>
          <w:rFonts w:eastAsia="Times New Roman" w:cstheme="minorHAnsi"/>
          <w:b/>
          <w:sz w:val="20"/>
          <w:szCs w:val="20"/>
          <w:lang w:eastAsia="ar-SA"/>
        </w:rPr>
        <w:t>należy podać</w:t>
      </w:r>
      <w:r w:rsidR="0081092C" w:rsidRPr="0081092C">
        <w:rPr>
          <w:rFonts w:eastAsia="Times New Roman" w:cstheme="minorHAnsi"/>
          <w:sz w:val="20"/>
          <w:szCs w:val="20"/>
          <w:lang w:eastAsia="ar-SA"/>
        </w:rPr>
        <w:t xml:space="preserve"> również dane proponowanych podwykonawców</w:t>
      </w:r>
      <w:r w:rsidR="00D27EAB">
        <w:rPr>
          <w:rStyle w:val="Odwoanieprzypisudolnego"/>
          <w:rFonts w:eastAsia="Times New Roman" w:cstheme="minorHAnsi"/>
          <w:sz w:val="20"/>
          <w:szCs w:val="20"/>
          <w:lang w:eastAsia="ar-SA"/>
        </w:rPr>
        <w:footnoteReference w:id="5"/>
      </w:r>
      <w:r w:rsidR="0081092C" w:rsidRPr="0081092C">
        <w:rPr>
          <w:rFonts w:eastAsia="Times New Roman" w:cstheme="minorHAnsi"/>
          <w:sz w:val="20"/>
          <w:szCs w:val="20"/>
          <w:lang w:eastAsia="ar-SA"/>
        </w:rPr>
        <w:t>):</w:t>
      </w:r>
    </w:p>
    <w:p w14:paraId="17387A62" w14:textId="77777777" w:rsidR="0081092C" w:rsidRPr="0081092C" w:rsidRDefault="000E38EE" w:rsidP="00E77912">
      <w:pPr>
        <w:tabs>
          <w:tab w:val="num" w:pos="36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81092C" w:rsidRPr="0081092C">
        <w:rPr>
          <w:rFonts w:eastAsia="Times New Roman" w:cstheme="minorHAnsi"/>
          <w:sz w:val="20"/>
          <w:szCs w:val="20"/>
          <w:lang w:eastAsia="ar-SA"/>
        </w:rPr>
        <w:t>a)</w:t>
      </w:r>
      <w:r w:rsidR="0081092C" w:rsidRPr="0081092C">
        <w:rPr>
          <w:rFonts w:eastAsia="Times New Roman" w:cstheme="minorHAnsi"/>
          <w:sz w:val="20"/>
          <w:szCs w:val="20"/>
          <w:lang w:eastAsia="ar-SA"/>
        </w:rPr>
        <w:tab/>
        <w:t>……………………………………………………………………………....,</w:t>
      </w:r>
    </w:p>
    <w:p w14:paraId="6CBBAF75" w14:textId="77777777" w:rsidR="0081092C" w:rsidRDefault="000E38EE" w:rsidP="00AA4FEE">
      <w:pPr>
        <w:tabs>
          <w:tab w:val="num" w:pos="360"/>
        </w:tabs>
        <w:suppressAutoHyphens/>
        <w:spacing w:after="120" w:line="360" w:lineRule="auto"/>
        <w:ind w:left="425" w:hanging="425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81092C" w:rsidRPr="0081092C">
        <w:rPr>
          <w:rFonts w:eastAsia="Times New Roman" w:cstheme="minorHAnsi"/>
          <w:sz w:val="20"/>
          <w:szCs w:val="20"/>
          <w:lang w:eastAsia="ar-SA"/>
        </w:rPr>
        <w:t>b)</w:t>
      </w:r>
      <w:r w:rsidR="0081092C" w:rsidRPr="0081092C">
        <w:rPr>
          <w:rFonts w:eastAsia="Times New Roman" w:cstheme="minorHAnsi"/>
          <w:sz w:val="20"/>
          <w:szCs w:val="20"/>
          <w:lang w:eastAsia="ar-SA"/>
        </w:rPr>
        <w:tab/>
        <w:t>……………………………………………………………………………</w:t>
      </w:r>
      <w:r w:rsidR="00250132">
        <w:rPr>
          <w:rFonts w:eastAsia="Times New Roman" w:cstheme="minorHAnsi"/>
          <w:sz w:val="20"/>
          <w:szCs w:val="20"/>
          <w:lang w:eastAsia="ar-SA"/>
        </w:rPr>
        <w:t>….</w:t>
      </w:r>
      <w:r w:rsidR="0081092C" w:rsidRPr="0081092C">
        <w:rPr>
          <w:rFonts w:eastAsia="Times New Roman" w:cstheme="minorHAnsi"/>
          <w:sz w:val="20"/>
          <w:szCs w:val="20"/>
          <w:lang w:eastAsia="ar-SA"/>
        </w:rPr>
        <w:t>.</w:t>
      </w:r>
      <w:r w:rsidR="00581A7F">
        <w:rPr>
          <w:rFonts w:eastAsia="Times New Roman" w:cstheme="minorHAnsi"/>
          <w:sz w:val="20"/>
          <w:szCs w:val="20"/>
          <w:lang w:eastAsia="ar-SA"/>
        </w:rPr>
        <w:t xml:space="preserve"> .</w:t>
      </w:r>
    </w:p>
    <w:p w14:paraId="74A3CAE6" w14:textId="690D4232" w:rsidR="003C2133" w:rsidRPr="00290434" w:rsidRDefault="00290434" w:rsidP="00290434">
      <w:pPr>
        <w:widowControl w:val="0"/>
        <w:numPr>
          <w:ilvl w:val="0"/>
          <w:numId w:val="1"/>
        </w:numPr>
        <w:tabs>
          <w:tab w:val="num" w:pos="426"/>
        </w:tabs>
        <w:suppressAutoHyphens/>
        <w:spacing w:after="0" w:line="240" w:lineRule="auto"/>
        <w:ind w:left="425" w:hanging="425"/>
        <w:jc w:val="both"/>
        <w:rPr>
          <w:rFonts w:eastAsia="Times New Roman" w:cstheme="minorHAnsi"/>
          <w:b/>
          <w:iCs/>
          <w:sz w:val="20"/>
          <w:szCs w:val="20"/>
          <w:lang w:eastAsia="ar-SA"/>
        </w:rPr>
      </w:pPr>
      <w:r w:rsidRPr="00290434">
        <w:rPr>
          <w:rFonts w:ascii="Calibri" w:eastAsia="Arial" w:hAnsi="Calibri" w:cs="Calibri"/>
          <w:b/>
          <w:iCs/>
          <w:color w:val="000000"/>
          <w:sz w:val="20"/>
          <w:szCs w:val="20"/>
          <w:lang w:eastAsia="pl-PL"/>
        </w:rPr>
        <w:t>Odpis lub informację z Krajowego Rejestru Sądowego, Centralnej Ewidencji i Informacji o Działalności Gospodarczej lub innego właściwego rejestru - w celu potwierdzenia, że osoba działająca w imieniu Wykonawcy jest umocowana do jego reprezentowania</w:t>
      </w:r>
      <w:r w:rsidR="008E274D">
        <w:rPr>
          <w:rStyle w:val="Odwoanieprzypisudolnego"/>
          <w:rFonts w:ascii="Calibri" w:eastAsia="Arial" w:hAnsi="Calibri" w:cs="Calibri"/>
          <w:b/>
          <w:iCs/>
          <w:color w:val="000000"/>
          <w:sz w:val="20"/>
          <w:szCs w:val="20"/>
          <w:lang w:eastAsia="pl-PL"/>
        </w:rPr>
        <w:footnoteReference w:id="6"/>
      </w:r>
      <w:r w:rsidR="00075E85">
        <w:rPr>
          <w:rFonts w:ascii="Calibri" w:eastAsia="Arial" w:hAnsi="Calibri" w:cs="Calibri"/>
          <w:b/>
          <w:iCs/>
          <w:color w:val="000000"/>
          <w:sz w:val="20"/>
          <w:szCs w:val="20"/>
          <w:lang w:eastAsia="pl-PL"/>
        </w:rPr>
        <w:t xml:space="preserve"> </w:t>
      </w:r>
      <w:r w:rsidR="00075E85" w:rsidRPr="008B7B1A">
        <w:rPr>
          <w:rFonts w:ascii="Calibri" w:eastAsia="Arial" w:hAnsi="Calibri" w:cs="Calibri"/>
          <w:bCs/>
          <w:i/>
          <w:color w:val="000000"/>
          <w:sz w:val="20"/>
          <w:szCs w:val="20"/>
          <w:lang w:eastAsia="pl-PL"/>
        </w:rPr>
        <w:t>(należy wypełnić, jeżeli dokument nie został złożony wraz z ofertą)</w:t>
      </w:r>
      <w:r w:rsidR="003C2133" w:rsidRPr="00290434">
        <w:rPr>
          <w:rFonts w:eastAsia="Times New Roman" w:cstheme="minorHAnsi"/>
          <w:b/>
          <w:iCs/>
          <w:sz w:val="20"/>
          <w:szCs w:val="20"/>
          <w:lang w:eastAsia="ar-SA"/>
        </w:rPr>
        <w:t xml:space="preserve">: </w:t>
      </w:r>
    </w:p>
    <w:p w14:paraId="5965044C" w14:textId="7B4449BF" w:rsidR="003C2133" w:rsidRPr="00290434" w:rsidRDefault="008E274D" w:rsidP="00290434">
      <w:pPr>
        <w:widowControl w:val="0"/>
        <w:suppressAutoHyphens/>
        <w:spacing w:after="0" w:line="240" w:lineRule="auto"/>
        <w:ind w:left="708" w:hanging="283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4A440B">
        <w:rPr>
          <w:rFonts w:eastAsia="Times New Roman" w:cstheme="minorHAnsi"/>
          <w:b/>
          <w:sz w:val="40"/>
          <w:szCs w:val="40"/>
          <w:lang w:eastAsia="ar-SA"/>
        </w:rPr>
        <w:t>□</w:t>
      </w:r>
      <w:r>
        <w:rPr>
          <w:rFonts w:eastAsia="Times New Roman" w:cstheme="minorHAnsi"/>
          <w:b/>
          <w:sz w:val="40"/>
          <w:szCs w:val="40"/>
          <w:lang w:eastAsia="ar-SA"/>
        </w:rPr>
        <w:tab/>
      </w:r>
      <w:r w:rsidR="003C2133" w:rsidRPr="00290434">
        <w:rPr>
          <w:rFonts w:cstheme="minorHAnsi"/>
          <w:bCs/>
          <w:color w:val="000000" w:themeColor="text1"/>
          <w:sz w:val="20"/>
          <w:szCs w:val="20"/>
        </w:rPr>
        <w:t>znajduj</w:t>
      </w:r>
      <w:r w:rsidR="00290434" w:rsidRPr="00290434">
        <w:rPr>
          <w:rFonts w:cstheme="minorHAnsi"/>
          <w:bCs/>
          <w:color w:val="000000" w:themeColor="text1"/>
          <w:sz w:val="20"/>
          <w:szCs w:val="20"/>
        </w:rPr>
        <w:t>e</w:t>
      </w:r>
      <w:r w:rsidR="003C2133" w:rsidRPr="00290434">
        <w:rPr>
          <w:rFonts w:cstheme="minorHAnsi"/>
          <w:bCs/>
          <w:color w:val="000000" w:themeColor="text1"/>
          <w:sz w:val="20"/>
          <w:szCs w:val="20"/>
        </w:rPr>
        <w:t xml:space="preserve"> się w posiadaniu zamawiającego</w:t>
      </w:r>
      <w:r w:rsidR="00290434" w:rsidRPr="00290434">
        <w:rPr>
          <w:rFonts w:cstheme="minorHAnsi"/>
          <w:bCs/>
          <w:color w:val="000000" w:themeColor="text1"/>
          <w:sz w:val="20"/>
          <w:szCs w:val="20"/>
        </w:rPr>
        <w:t xml:space="preserve"> (</w:t>
      </w:r>
      <w:r w:rsidR="00290434" w:rsidRPr="00290434">
        <w:rPr>
          <w:rFonts w:cstheme="minorHAnsi"/>
          <w:bCs/>
          <w:sz w:val="20"/>
          <w:szCs w:val="20"/>
        </w:rPr>
        <w:t>rodzaj dokumentu, nazwa i numer postępowania, w którym zostały złożone): ……………………………………………….</w:t>
      </w:r>
      <w:r w:rsidR="00185AF1">
        <w:rPr>
          <w:rFonts w:cstheme="minorHAnsi"/>
          <w:bCs/>
          <w:sz w:val="20"/>
          <w:szCs w:val="20"/>
        </w:rPr>
        <w:t xml:space="preserve"> </w:t>
      </w:r>
      <w:r w:rsidR="00290434" w:rsidRPr="00290434">
        <w:rPr>
          <w:rFonts w:cstheme="minorHAnsi"/>
          <w:bCs/>
          <w:color w:val="000000" w:themeColor="text1"/>
          <w:sz w:val="20"/>
          <w:szCs w:val="20"/>
        </w:rPr>
        <w:t xml:space="preserve">, </w:t>
      </w:r>
    </w:p>
    <w:p w14:paraId="0C4D259A" w14:textId="75A4D291" w:rsidR="003C2133" w:rsidRDefault="008E274D" w:rsidP="00185AF1">
      <w:pPr>
        <w:widowControl w:val="0"/>
        <w:suppressAutoHyphens/>
        <w:spacing w:after="0" w:line="240" w:lineRule="auto"/>
        <w:ind w:left="708" w:hanging="283"/>
        <w:jc w:val="both"/>
        <w:rPr>
          <w:rFonts w:cstheme="minorHAnsi"/>
          <w:color w:val="000000" w:themeColor="text1"/>
        </w:rPr>
      </w:pPr>
      <w:r w:rsidRPr="004A440B">
        <w:rPr>
          <w:rFonts w:eastAsia="Times New Roman" w:cstheme="minorHAnsi"/>
          <w:b/>
          <w:sz w:val="40"/>
          <w:szCs w:val="40"/>
          <w:lang w:eastAsia="ar-SA"/>
        </w:rPr>
        <w:t>□</w:t>
      </w:r>
      <w:r>
        <w:rPr>
          <w:rFonts w:eastAsia="Times New Roman" w:cstheme="minorHAnsi"/>
          <w:b/>
          <w:sz w:val="40"/>
          <w:szCs w:val="40"/>
          <w:lang w:eastAsia="ar-SA"/>
        </w:rPr>
        <w:tab/>
      </w:r>
      <w:r w:rsidR="00290434" w:rsidRPr="00290434">
        <w:rPr>
          <w:rFonts w:eastAsia="Times New Roman" w:cstheme="minorHAnsi"/>
          <w:bCs/>
          <w:sz w:val="20"/>
          <w:szCs w:val="20"/>
          <w:lang w:eastAsia="ar-SA"/>
        </w:rPr>
        <w:t xml:space="preserve">jest </w:t>
      </w:r>
      <w:r w:rsidR="003C2133" w:rsidRPr="00290434">
        <w:rPr>
          <w:rFonts w:cstheme="minorHAnsi"/>
          <w:bCs/>
          <w:color w:val="000000" w:themeColor="text1"/>
          <w:sz w:val="20"/>
          <w:szCs w:val="20"/>
        </w:rPr>
        <w:t>dostępn</w:t>
      </w:r>
      <w:r w:rsidR="00290434" w:rsidRPr="00290434">
        <w:rPr>
          <w:rFonts w:cstheme="minorHAnsi"/>
          <w:bCs/>
          <w:color w:val="000000" w:themeColor="text1"/>
          <w:sz w:val="20"/>
          <w:szCs w:val="20"/>
        </w:rPr>
        <w:t>y</w:t>
      </w:r>
      <w:r w:rsidR="003C2133" w:rsidRPr="00290434">
        <w:rPr>
          <w:rFonts w:cstheme="minorHAnsi"/>
          <w:bCs/>
          <w:color w:val="000000" w:themeColor="text1"/>
          <w:sz w:val="20"/>
          <w:szCs w:val="20"/>
        </w:rPr>
        <w:t xml:space="preserve"> pod adres</w:t>
      </w:r>
      <w:r>
        <w:rPr>
          <w:rFonts w:cstheme="minorHAnsi"/>
          <w:bCs/>
          <w:color w:val="000000" w:themeColor="text1"/>
          <w:sz w:val="20"/>
          <w:szCs w:val="20"/>
        </w:rPr>
        <w:t>em:</w:t>
      </w:r>
      <w:r>
        <w:rPr>
          <w:rFonts w:cstheme="minorHAnsi"/>
          <w:bCs/>
          <w:color w:val="000000" w:themeColor="text1"/>
          <w:sz w:val="20"/>
          <w:szCs w:val="20"/>
        </w:rPr>
        <w:tab/>
      </w:r>
      <w:hyperlink r:id="rId8" w:history="1">
        <w:r w:rsidR="003C2133" w:rsidRPr="00290434">
          <w:rPr>
            <w:rStyle w:val="Hipercze"/>
            <w:rFonts w:cstheme="minorHAnsi"/>
            <w:sz w:val="20"/>
            <w:szCs w:val="20"/>
          </w:rPr>
          <w:t>https://ekrs.ms.gov.pl/web/wyszukiwarka-krs/strona-glowna/index.html</w:t>
        </w:r>
      </w:hyperlink>
      <w:r w:rsidR="003C2133" w:rsidRPr="00290434">
        <w:rPr>
          <w:rFonts w:cstheme="minorHAnsi"/>
          <w:color w:val="000000" w:themeColor="text1"/>
          <w:sz w:val="20"/>
          <w:szCs w:val="20"/>
        </w:rPr>
        <w:t xml:space="preserve"> </w:t>
      </w:r>
    </w:p>
    <w:p w14:paraId="216B2456" w14:textId="6CD85F3E" w:rsidR="003C2133" w:rsidRPr="00290434" w:rsidRDefault="008E274D" w:rsidP="00185AF1">
      <w:pPr>
        <w:widowControl w:val="0"/>
        <w:suppressAutoHyphens/>
        <w:spacing w:after="240" w:line="240" w:lineRule="auto"/>
        <w:ind w:left="708" w:hanging="283"/>
        <w:jc w:val="both"/>
        <w:rPr>
          <w:rFonts w:cstheme="minorHAnsi"/>
          <w:color w:val="000000" w:themeColor="text1"/>
          <w:sz w:val="20"/>
          <w:szCs w:val="20"/>
        </w:rPr>
      </w:pPr>
      <w:r w:rsidRPr="004A440B">
        <w:rPr>
          <w:rFonts w:eastAsia="Times New Roman" w:cstheme="minorHAnsi"/>
          <w:b/>
          <w:sz w:val="40"/>
          <w:szCs w:val="40"/>
          <w:lang w:eastAsia="ar-SA"/>
        </w:rPr>
        <w:t>□</w:t>
      </w:r>
      <w:r>
        <w:rPr>
          <w:rFonts w:eastAsia="Times New Roman" w:cstheme="minorHAnsi"/>
          <w:b/>
          <w:sz w:val="40"/>
          <w:szCs w:val="40"/>
          <w:lang w:eastAsia="ar-SA"/>
        </w:rPr>
        <w:tab/>
      </w:r>
      <w:r w:rsidRPr="00290434">
        <w:rPr>
          <w:rFonts w:eastAsia="Times New Roman" w:cstheme="minorHAnsi"/>
          <w:bCs/>
          <w:sz w:val="20"/>
          <w:szCs w:val="20"/>
          <w:lang w:eastAsia="ar-SA"/>
        </w:rPr>
        <w:t xml:space="preserve">jest </w:t>
      </w:r>
      <w:r w:rsidRPr="00290434">
        <w:rPr>
          <w:rFonts w:cstheme="minorHAnsi"/>
          <w:bCs/>
          <w:color w:val="000000" w:themeColor="text1"/>
          <w:sz w:val="20"/>
          <w:szCs w:val="20"/>
        </w:rPr>
        <w:t>dostępny pod adres</w:t>
      </w:r>
      <w:r>
        <w:rPr>
          <w:rFonts w:cstheme="minorHAnsi"/>
          <w:bCs/>
          <w:color w:val="000000" w:themeColor="text1"/>
          <w:sz w:val="20"/>
          <w:szCs w:val="20"/>
        </w:rPr>
        <w:t>em:</w:t>
      </w:r>
      <w:bookmarkStart w:id="2" w:name="_Hlk160445686"/>
      <w:r w:rsidR="00290434">
        <w:rPr>
          <w:rFonts w:cstheme="minorHAnsi"/>
          <w:b/>
          <w:lang w:eastAsia="ar-SA"/>
        </w:rPr>
        <w:tab/>
      </w:r>
      <w:bookmarkEnd w:id="2"/>
      <w:r w:rsidR="00DC3BE3">
        <w:rPr>
          <w:rFonts w:cstheme="minorHAnsi"/>
          <w:color w:val="000000" w:themeColor="text1"/>
          <w:sz w:val="20"/>
          <w:szCs w:val="20"/>
        </w:rPr>
        <w:fldChar w:fldCharType="begin"/>
      </w:r>
      <w:r w:rsidR="00DC3BE3">
        <w:rPr>
          <w:rFonts w:cstheme="minorHAnsi"/>
          <w:color w:val="000000" w:themeColor="text1"/>
          <w:sz w:val="20"/>
          <w:szCs w:val="20"/>
        </w:rPr>
        <w:instrText>HYPERLINK "</w:instrText>
      </w:r>
      <w:r w:rsidR="00DC3BE3" w:rsidRPr="00DC3BE3">
        <w:rPr>
          <w:rFonts w:cstheme="minorHAnsi"/>
          <w:color w:val="000000" w:themeColor="text1"/>
          <w:sz w:val="20"/>
          <w:szCs w:val="20"/>
        </w:rPr>
        <w:instrText>https://prod.ceidg.gov.pl/CEIDG/CEIDG.Public.UI/Search.aspx</w:instrText>
      </w:r>
      <w:r w:rsidR="00DC3BE3">
        <w:rPr>
          <w:rFonts w:cstheme="minorHAnsi"/>
          <w:color w:val="000000" w:themeColor="text1"/>
          <w:sz w:val="20"/>
          <w:szCs w:val="20"/>
        </w:rPr>
        <w:instrText>"</w:instrText>
      </w:r>
      <w:r w:rsidR="00DC3BE3">
        <w:rPr>
          <w:rFonts w:cstheme="minorHAnsi"/>
          <w:color w:val="000000" w:themeColor="text1"/>
          <w:sz w:val="20"/>
          <w:szCs w:val="20"/>
        </w:rPr>
      </w:r>
      <w:r w:rsidR="00DC3BE3">
        <w:rPr>
          <w:rFonts w:cstheme="minorHAnsi"/>
          <w:color w:val="000000" w:themeColor="text1"/>
          <w:sz w:val="20"/>
          <w:szCs w:val="20"/>
        </w:rPr>
        <w:fldChar w:fldCharType="separate"/>
      </w:r>
      <w:r w:rsidR="00DC3BE3" w:rsidRPr="00956F83">
        <w:rPr>
          <w:rStyle w:val="Hipercze"/>
          <w:rFonts w:cstheme="minorHAnsi"/>
          <w:sz w:val="20"/>
          <w:szCs w:val="20"/>
        </w:rPr>
        <w:t>https://prod.ceidg.gov.pl/CEIDG/CEIDG.Public.UI/Search.aspx</w:t>
      </w:r>
      <w:r w:rsidR="00DC3BE3">
        <w:rPr>
          <w:rFonts w:cstheme="minorHAnsi"/>
          <w:color w:val="000000" w:themeColor="text1"/>
          <w:sz w:val="20"/>
          <w:szCs w:val="20"/>
        </w:rPr>
        <w:fldChar w:fldCharType="end"/>
      </w:r>
    </w:p>
    <w:p w14:paraId="774712A3" w14:textId="77777777" w:rsidR="00830090" w:rsidRPr="00830090" w:rsidRDefault="007F5E16" w:rsidP="00581A7F">
      <w:pPr>
        <w:widowControl w:val="0"/>
        <w:numPr>
          <w:ilvl w:val="0"/>
          <w:numId w:val="1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7F5E16">
        <w:rPr>
          <w:rFonts w:eastAsia="Times New Roman" w:cstheme="minorHAnsi"/>
          <w:b/>
          <w:sz w:val="20"/>
          <w:szCs w:val="20"/>
          <w:lang w:eastAsia="ar-SA"/>
        </w:rPr>
        <w:t>Wraz z ofertą składamy następujące oświadczenia i dokumenty</w:t>
      </w:r>
      <w:r>
        <w:rPr>
          <w:rFonts w:eastAsia="Times New Roman" w:cstheme="minorHAnsi"/>
          <w:b/>
          <w:sz w:val="20"/>
          <w:szCs w:val="20"/>
          <w:lang w:eastAsia="ar-SA"/>
        </w:rPr>
        <w:t>:</w:t>
      </w:r>
    </w:p>
    <w:p w14:paraId="7CA2F038" w14:textId="77777777" w:rsidR="00830090" w:rsidRPr="00830090" w:rsidRDefault="00830090" w:rsidP="00581A7F">
      <w:pPr>
        <w:tabs>
          <w:tab w:val="num" w:pos="360"/>
        </w:tabs>
        <w:suppressAutoHyphens/>
        <w:spacing w:after="0" w:line="240" w:lineRule="auto"/>
        <w:ind w:left="852" w:hanging="426"/>
        <w:jc w:val="both"/>
        <w:rPr>
          <w:rFonts w:eastAsia="Times New Roman" w:cstheme="minorHAnsi"/>
          <w:sz w:val="20"/>
          <w:szCs w:val="20"/>
          <w:lang w:eastAsia="ar-SA"/>
        </w:rPr>
      </w:pPr>
      <w:r w:rsidRPr="00830090">
        <w:rPr>
          <w:rFonts w:eastAsia="Times New Roman" w:cstheme="minorHAnsi"/>
          <w:sz w:val="20"/>
          <w:szCs w:val="20"/>
          <w:lang w:eastAsia="ar-SA"/>
        </w:rPr>
        <w:t>(1).................................................................................</w:t>
      </w:r>
    </w:p>
    <w:p w14:paraId="11E6A209" w14:textId="77777777" w:rsidR="00830090" w:rsidRPr="00830090" w:rsidRDefault="00830090" w:rsidP="00581A7F">
      <w:pPr>
        <w:tabs>
          <w:tab w:val="num" w:pos="360"/>
        </w:tabs>
        <w:suppressAutoHyphens/>
        <w:spacing w:after="0" w:line="240" w:lineRule="auto"/>
        <w:ind w:left="852" w:hanging="426"/>
        <w:jc w:val="both"/>
        <w:rPr>
          <w:rFonts w:eastAsia="Times New Roman" w:cstheme="minorHAnsi"/>
          <w:sz w:val="20"/>
          <w:szCs w:val="20"/>
          <w:lang w:eastAsia="ar-SA"/>
        </w:rPr>
      </w:pPr>
      <w:r w:rsidRPr="00830090">
        <w:rPr>
          <w:rFonts w:eastAsia="Times New Roman" w:cstheme="minorHAnsi"/>
          <w:sz w:val="20"/>
          <w:szCs w:val="20"/>
          <w:lang w:eastAsia="ar-SA"/>
        </w:rPr>
        <w:t>(2).................................................................................</w:t>
      </w:r>
    </w:p>
    <w:p w14:paraId="57E2F954" w14:textId="77777777" w:rsidR="00830090" w:rsidRPr="00830090" w:rsidRDefault="00830090" w:rsidP="00581A7F">
      <w:pPr>
        <w:tabs>
          <w:tab w:val="num" w:pos="360"/>
        </w:tabs>
        <w:suppressAutoHyphens/>
        <w:spacing w:after="0" w:line="240" w:lineRule="auto"/>
        <w:ind w:left="852" w:hanging="426"/>
        <w:jc w:val="both"/>
        <w:rPr>
          <w:rFonts w:eastAsia="Times New Roman" w:cstheme="minorHAnsi"/>
          <w:sz w:val="20"/>
          <w:szCs w:val="20"/>
          <w:lang w:eastAsia="ar-SA"/>
        </w:rPr>
      </w:pPr>
      <w:r w:rsidRPr="00830090">
        <w:rPr>
          <w:rFonts w:eastAsia="Times New Roman" w:cstheme="minorHAnsi"/>
          <w:sz w:val="20"/>
          <w:szCs w:val="20"/>
          <w:lang w:eastAsia="ar-SA"/>
        </w:rPr>
        <w:t>(3).................................................................................</w:t>
      </w:r>
    </w:p>
    <w:p w14:paraId="3983DEFD" w14:textId="77777777" w:rsidR="00830090" w:rsidRPr="00830090" w:rsidRDefault="00830090" w:rsidP="00581A7F">
      <w:pPr>
        <w:tabs>
          <w:tab w:val="num" w:pos="360"/>
        </w:tabs>
        <w:suppressAutoHyphens/>
        <w:spacing w:after="0" w:line="240" w:lineRule="auto"/>
        <w:ind w:left="852" w:hanging="426"/>
        <w:rPr>
          <w:rFonts w:eastAsia="Times New Roman" w:cstheme="minorHAnsi"/>
          <w:sz w:val="20"/>
          <w:szCs w:val="20"/>
          <w:lang w:eastAsia="ar-SA"/>
        </w:rPr>
      </w:pPr>
      <w:r w:rsidRPr="00830090">
        <w:rPr>
          <w:rFonts w:eastAsia="Times New Roman" w:cstheme="minorHAnsi"/>
          <w:sz w:val="20"/>
          <w:szCs w:val="20"/>
          <w:lang w:eastAsia="ar-SA"/>
        </w:rPr>
        <w:t xml:space="preserve">itp.                                                                                  </w:t>
      </w:r>
    </w:p>
    <w:p w14:paraId="742E79D8" w14:textId="77777777" w:rsidR="008E274D" w:rsidRDefault="008E274D" w:rsidP="005E03E1">
      <w:pPr>
        <w:suppressAutoHyphens/>
        <w:spacing w:after="0" w:line="240" w:lineRule="auto"/>
        <w:ind w:firstLine="851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018DCB85" w14:textId="77777777" w:rsidR="008E274D" w:rsidRDefault="008E274D" w:rsidP="005E03E1">
      <w:pPr>
        <w:suppressAutoHyphens/>
        <w:spacing w:after="0" w:line="240" w:lineRule="auto"/>
        <w:ind w:firstLine="851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273BA79E" w14:textId="360539F9" w:rsidR="006D1E18" w:rsidRPr="006D1E18" w:rsidRDefault="006D1E18" w:rsidP="005E03E1">
      <w:pPr>
        <w:suppressAutoHyphens/>
        <w:spacing w:after="0" w:line="240" w:lineRule="auto"/>
        <w:ind w:firstLine="851"/>
        <w:jc w:val="both"/>
        <w:rPr>
          <w:rFonts w:eastAsia="Times New Roman" w:cstheme="minorHAnsi"/>
          <w:sz w:val="20"/>
          <w:szCs w:val="20"/>
          <w:lang w:eastAsia="ar-SA"/>
        </w:rPr>
      </w:pPr>
      <w:r w:rsidRPr="006D1E18">
        <w:rPr>
          <w:rFonts w:eastAsia="Times New Roman" w:cstheme="minorHAnsi"/>
          <w:sz w:val="20"/>
          <w:szCs w:val="20"/>
          <w:lang w:eastAsia="ar-SA"/>
        </w:rPr>
        <w:tab/>
      </w:r>
      <w:r w:rsidRPr="006D1E18">
        <w:rPr>
          <w:rFonts w:eastAsia="Times New Roman" w:cstheme="minorHAnsi"/>
          <w:sz w:val="20"/>
          <w:szCs w:val="20"/>
          <w:lang w:eastAsia="ar-SA"/>
        </w:rPr>
        <w:tab/>
      </w:r>
      <w:r w:rsidRPr="006D1E18">
        <w:rPr>
          <w:rFonts w:eastAsia="Times New Roman" w:cstheme="minorHAnsi"/>
          <w:sz w:val="20"/>
          <w:szCs w:val="20"/>
          <w:lang w:eastAsia="ar-SA"/>
        </w:rPr>
        <w:tab/>
      </w:r>
    </w:p>
    <w:p w14:paraId="369A2D25" w14:textId="77777777" w:rsidR="00310EBC" w:rsidRPr="00310EBC" w:rsidRDefault="00310EBC" w:rsidP="008E274D">
      <w:pPr>
        <w:spacing w:after="0" w:line="240" w:lineRule="auto"/>
        <w:ind w:firstLine="426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310EBC">
        <w:rPr>
          <w:rFonts w:asciiTheme="majorHAnsi" w:eastAsia="Times New Roman" w:hAnsiTheme="majorHAnsi" w:cs="Arial"/>
          <w:sz w:val="20"/>
          <w:szCs w:val="20"/>
          <w:lang w:eastAsia="pl-PL"/>
        </w:rPr>
        <w:t>………………… dnia …….…………..                                                                             ………………………………………..</w:t>
      </w:r>
    </w:p>
    <w:p w14:paraId="53C2A8A0" w14:textId="77777777" w:rsidR="00310EBC" w:rsidRPr="00310EBC" w:rsidRDefault="00310EBC" w:rsidP="00310EBC">
      <w:pPr>
        <w:spacing w:after="0" w:line="240" w:lineRule="auto"/>
        <w:rPr>
          <w:rFonts w:asciiTheme="majorHAnsi" w:eastAsia="Times New Roman" w:hAnsiTheme="majorHAnsi" w:cs="Arial"/>
          <w:sz w:val="14"/>
          <w:szCs w:val="14"/>
          <w:lang w:eastAsia="pl-PL"/>
        </w:rPr>
      </w:pPr>
      <w:r w:rsidRPr="00310EBC">
        <w:rPr>
          <w:rFonts w:asciiTheme="majorHAnsi" w:eastAsia="Times New Roman" w:hAnsiTheme="majorHAnsi" w:cs="Arial"/>
          <w:sz w:val="14"/>
          <w:szCs w:val="14"/>
          <w:lang w:eastAsia="pl-PL"/>
        </w:rPr>
        <w:t xml:space="preserve">                        ( Miejscowość)                                 </w:t>
      </w:r>
      <w:r w:rsidRPr="00310EBC">
        <w:rPr>
          <w:rFonts w:asciiTheme="majorHAnsi" w:eastAsia="Times New Roman" w:hAnsiTheme="majorHAnsi" w:cs="Arial"/>
          <w:sz w:val="14"/>
          <w:szCs w:val="14"/>
          <w:lang w:eastAsia="pl-PL"/>
        </w:rPr>
        <w:tab/>
        <w:t xml:space="preserve">                </w:t>
      </w:r>
      <w:r w:rsidRPr="00310EBC">
        <w:rPr>
          <w:rFonts w:asciiTheme="majorHAnsi" w:eastAsia="Times New Roman" w:hAnsiTheme="majorHAnsi" w:cs="Arial"/>
          <w:sz w:val="14"/>
          <w:szCs w:val="14"/>
          <w:lang w:eastAsia="pl-PL"/>
        </w:rPr>
        <w:tab/>
        <w:t xml:space="preserve">                       </w:t>
      </w:r>
      <w:r w:rsidRPr="00310EBC">
        <w:rPr>
          <w:rFonts w:asciiTheme="majorHAnsi" w:eastAsia="Times New Roman" w:hAnsiTheme="majorHAnsi" w:cs="Arial"/>
          <w:sz w:val="14"/>
          <w:szCs w:val="14"/>
          <w:lang w:eastAsia="pl-PL"/>
        </w:rPr>
        <w:tab/>
        <w:t xml:space="preserve">   </w:t>
      </w:r>
      <w:r w:rsidRPr="00310EBC">
        <w:rPr>
          <w:rFonts w:asciiTheme="majorHAnsi" w:eastAsia="Times New Roman" w:hAnsiTheme="majorHAnsi" w:cs="Arial"/>
          <w:sz w:val="14"/>
          <w:szCs w:val="14"/>
          <w:lang w:eastAsia="pl-PL"/>
        </w:rPr>
        <w:tab/>
        <w:t xml:space="preserve">                      (Podpis wykonawcy/osoby uprawnionej do</w:t>
      </w:r>
      <w:r w:rsidRPr="00310EBC">
        <w:rPr>
          <w:rFonts w:asciiTheme="majorHAnsi" w:eastAsia="Times New Roman" w:hAnsiTheme="majorHAnsi" w:cs="Arial"/>
          <w:sz w:val="14"/>
          <w:szCs w:val="14"/>
          <w:lang w:eastAsia="pl-PL"/>
        </w:rPr>
        <w:br/>
        <w:t xml:space="preserve"> </w:t>
      </w:r>
      <w:r w:rsidRPr="00310EBC">
        <w:rPr>
          <w:rFonts w:asciiTheme="majorHAnsi" w:eastAsia="Times New Roman" w:hAnsiTheme="majorHAnsi" w:cs="Arial"/>
          <w:sz w:val="14"/>
          <w:szCs w:val="14"/>
          <w:lang w:eastAsia="pl-PL"/>
        </w:rPr>
        <w:tab/>
      </w:r>
      <w:r w:rsidRPr="00310EBC">
        <w:rPr>
          <w:rFonts w:asciiTheme="majorHAnsi" w:eastAsia="Times New Roman" w:hAnsiTheme="majorHAnsi" w:cs="Arial"/>
          <w:sz w:val="14"/>
          <w:szCs w:val="14"/>
          <w:lang w:eastAsia="pl-PL"/>
        </w:rPr>
        <w:tab/>
      </w:r>
      <w:r w:rsidRPr="00310EBC">
        <w:rPr>
          <w:rFonts w:asciiTheme="majorHAnsi" w:eastAsia="Times New Roman" w:hAnsiTheme="majorHAnsi" w:cs="Arial"/>
          <w:sz w:val="14"/>
          <w:szCs w:val="14"/>
          <w:lang w:eastAsia="pl-PL"/>
        </w:rPr>
        <w:tab/>
      </w:r>
      <w:r w:rsidRPr="00310EBC">
        <w:rPr>
          <w:rFonts w:asciiTheme="majorHAnsi" w:eastAsia="Times New Roman" w:hAnsiTheme="majorHAnsi" w:cs="Arial"/>
          <w:sz w:val="14"/>
          <w:szCs w:val="14"/>
          <w:lang w:eastAsia="pl-PL"/>
        </w:rPr>
        <w:tab/>
      </w:r>
      <w:r w:rsidRPr="00310EBC">
        <w:rPr>
          <w:rFonts w:asciiTheme="majorHAnsi" w:eastAsia="Times New Roman" w:hAnsiTheme="majorHAnsi" w:cs="Arial"/>
          <w:sz w:val="14"/>
          <w:szCs w:val="14"/>
          <w:lang w:eastAsia="pl-PL"/>
        </w:rPr>
        <w:tab/>
      </w:r>
      <w:r w:rsidRPr="00310EBC">
        <w:rPr>
          <w:rFonts w:asciiTheme="majorHAnsi" w:eastAsia="Times New Roman" w:hAnsiTheme="majorHAnsi" w:cs="Arial"/>
          <w:sz w:val="14"/>
          <w:szCs w:val="14"/>
          <w:lang w:eastAsia="pl-PL"/>
        </w:rPr>
        <w:tab/>
      </w:r>
      <w:r w:rsidRPr="00310EBC">
        <w:rPr>
          <w:rFonts w:asciiTheme="majorHAnsi" w:eastAsia="Times New Roman" w:hAnsiTheme="majorHAnsi" w:cs="Arial"/>
          <w:sz w:val="14"/>
          <w:szCs w:val="14"/>
          <w:lang w:eastAsia="pl-PL"/>
        </w:rPr>
        <w:tab/>
      </w:r>
      <w:r w:rsidRPr="00310EBC">
        <w:rPr>
          <w:rFonts w:asciiTheme="majorHAnsi" w:eastAsia="Times New Roman" w:hAnsiTheme="majorHAnsi" w:cs="Arial"/>
          <w:sz w:val="14"/>
          <w:szCs w:val="14"/>
          <w:lang w:eastAsia="pl-PL"/>
        </w:rPr>
        <w:tab/>
        <w:t xml:space="preserve">                           występowania w imieniu wykonawcy)</w:t>
      </w:r>
    </w:p>
    <w:p w14:paraId="6DCBE733" w14:textId="77777777" w:rsidR="00310EBC" w:rsidRPr="00310EBC" w:rsidRDefault="00310EBC" w:rsidP="00310EBC">
      <w:pPr>
        <w:spacing w:after="0" w:line="240" w:lineRule="auto"/>
        <w:rPr>
          <w:rFonts w:asciiTheme="majorHAnsi" w:eastAsia="Times New Roman" w:hAnsiTheme="majorHAnsi" w:cs="Arial"/>
          <w:sz w:val="14"/>
          <w:szCs w:val="14"/>
          <w:lang w:eastAsia="pl-PL"/>
        </w:rPr>
      </w:pPr>
    </w:p>
    <w:p w14:paraId="40EFCA89" w14:textId="77777777" w:rsidR="00F9359D" w:rsidRPr="00724F35" w:rsidRDefault="00F9359D" w:rsidP="00F9359D">
      <w:pPr>
        <w:suppressAutoHyphens/>
        <w:spacing w:after="0" w:line="240" w:lineRule="auto"/>
        <w:rPr>
          <w:rFonts w:eastAsia="Times New Roman" w:cstheme="minorHAnsi"/>
          <w:sz w:val="18"/>
          <w:szCs w:val="18"/>
          <w:lang w:eastAsia="ar-SA"/>
        </w:rPr>
      </w:pPr>
      <w:r w:rsidRPr="00724F35">
        <w:rPr>
          <w:rFonts w:eastAsia="Times New Roman" w:cstheme="minorHAnsi"/>
          <w:i/>
          <w:sz w:val="18"/>
          <w:szCs w:val="18"/>
          <w:u w:val="single"/>
          <w:lang w:eastAsia="ar-SA"/>
        </w:rPr>
        <w:lastRenderedPageBreak/>
        <w:t>Informacja dla Wykonawcy:</w:t>
      </w:r>
      <w:r w:rsidRPr="00724F35"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</w:p>
    <w:p w14:paraId="4A39C422" w14:textId="77777777" w:rsidR="003109C7" w:rsidRPr="00724F35" w:rsidRDefault="00F9359D" w:rsidP="003109C7">
      <w:pPr>
        <w:suppressAutoHyphens/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  <w:r w:rsidRPr="00724F35">
        <w:rPr>
          <w:rFonts w:eastAsia="Times New Roman" w:cstheme="minorHAnsi"/>
          <w:i/>
          <w:sz w:val="18"/>
          <w:szCs w:val="18"/>
          <w:lang w:eastAsia="ar-SA"/>
        </w:rPr>
        <w:t>Formularz oferty musi być opatrzony przez osobę lub osoby uprawnione do reprezentowania firmy kwalifik</w:t>
      </w:r>
      <w:r w:rsidR="001D5C7B" w:rsidRPr="00724F35">
        <w:rPr>
          <w:rFonts w:eastAsia="Times New Roman" w:cstheme="minorHAnsi"/>
          <w:i/>
          <w:sz w:val="18"/>
          <w:szCs w:val="18"/>
          <w:lang w:eastAsia="ar-SA"/>
        </w:rPr>
        <w:t>owanym podpisem elektronicznym</w:t>
      </w:r>
      <w:r w:rsidR="00D32E0C" w:rsidRPr="00724F35">
        <w:rPr>
          <w:rFonts w:eastAsia="Times New Roman" w:cstheme="minorHAnsi"/>
          <w:i/>
          <w:sz w:val="18"/>
          <w:szCs w:val="18"/>
          <w:lang w:eastAsia="ar-SA"/>
        </w:rPr>
        <w:t>, podpisem zaufanym lub podpisem osobistym</w:t>
      </w:r>
      <w:r w:rsidR="001D5C7B" w:rsidRPr="00724F35"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 w:rsidRPr="00724F35">
        <w:rPr>
          <w:rFonts w:eastAsia="Times New Roman" w:cstheme="minorHAnsi"/>
          <w:i/>
          <w:sz w:val="18"/>
          <w:szCs w:val="18"/>
          <w:lang w:eastAsia="ar-SA"/>
        </w:rPr>
        <w:t>i przekazany Za</w:t>
      </w:r>
      <w:r w:rsidR="00780BAE">
        <w:rPr>
          <w:rFonts w:eastAsia="Times New Roman" w:cstheme="minorHAnsi"/>
          <w:i/>
          <w:sz w:val="18"/>
          <w:szCs w:val="18"/>
          <w:lang w:eastAsia="ar-SA"/>
        </w:rPr>
        <w:t>mawiającemu wraz z dokumentem</w:t>
      </w:r>
      <w:r w:rsidRPr="00724F35">
        <w:rPr>
          <w:rFonts w:eastAsia="Times New Roman" w:cstheme="minorHAnsi"/>
          <w:i/>
          <w:sz w:val="18"/>
          <w:szCs w:val="18"/>
          <w:lang w:eastAsia="ar-SA"/>
        </w:rPr>
        <w:t xml:space="preserve"> potwierd</w:t>
      </w:r>
      <w:r w:rsidR="001D5C7B" w:rsidRPr="00724F35">
        <w:rPr>
          <w:rFonts w:eastAsia="Times New Roman" w:cstheme="minorHAnsi"/>
          <w:i/>
          <w:sz w:val="18"/>
          <w:szCs w:val="18"/>
          <w:lang w:eastAsia="ar-SA"/>
        </w:rPr>
        <w:t xml:space="preserve">zającymi prawo do reprezentacji </w:t>
      </w:r>
      <w:r w:rsidRPr="00724F35">
        <w:rPr>
          <w:rFonts w:eastAsia="Times New Roman" w:cstheme="minorHAnsi"/>
          <w:i/>
          <w:sz w:val="18"/>
          <w:szCs w:val="18"/>
          <w:lang w:eastAsia="ar-SA"/>
        </w:rPr>
        <w:t>Wykonawcy przez osobę podpisującą ofertę</w:t>
      </w:r>
      <w:r w:rsidR="003109C7" w:rsidRPr="00724F35">
        <w:rPr>
          <w:rFonts w:eastAsia="Times New Roman" w:cstheme="minorHAnsi"/>
          <w:i/>
          <w:sz w:val="18"/>
          <w:szCs w:val="18"/>
          <w:lang w:eastAsia="ar-SA"/>
        </w:rPr>
        <w:t xml:space="preserve">; </w:t>
      </w:r>
    </w:p>
    <w:p w14:paraId="25262871" w14:textId="77777777" w:rsidR="003109C7" w:rsidRDefault="003109C7" w:rsidP="003109C7">
      <w:pPr>
        <w:suppressAutoHyphens/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  <w:r w:rsidRPr="00724F35">
        <w:rPr>
          <w:rFonts w:eastAsia="Times New Roman" w:cstheme="minorHAnsi"/>
          <w:i/>
          <w:sz w:val="18"/>
          <w:szCs w:val="18"/>
          <w:lang w:eastAsia="ar-SA"/>
        </w:rPr>
        <w:t xml:space="preserve">W przypadku oferty wspólnej formularz oferty winien być podpisany </w:t>
      </w:r>
      <w:r w:rsidR="00B14098" w:rsidRPr="00724F35">
        <w:rPr>
          <w:rFonts w:eastAsia="Times New Roman" w:cstheme="minorHAnsi"/>
          <w:i/>
          <w:sz w:val="18"/>
          <w:szCs w:val="18"/>
          <w:lang w:eastAsia="ar-SA"/>
        </w:rPr>
        <w:t xml:space="preserve">j.w </w:t>
      </w:r>
      <w:r w:rsidRPr="00724F35">
        <w:rPr>
          <w:rFonts w:eastAsia="Times New Roman" w:cstheme="minorHAnsi"/>
          <w:i/>
          <w:sz w:val="18"/>
          <w:szCs w:val="18"/>
          <w:lang w:eastAsia="ar-SA"/>
        </w:rPr>
        <w:t>przez pełnomocnika wykonawców</w:t>
      </w:r>
      <w:r w:rsidR="00B14098" w:rsidRPr="00724F35">
        <w:rPr>
          <w:rFonts w:eastAsia="Times New Roman" w:cstheme="minorHAnsi"/>
          <w:i/>
          <w:sz w:val="18"/>
          <w:szCs w:val="18"/>
          <w:lang w:eastAsia="ar-SA"/>
        </w:rPr>
        <w:t>.</w:t>
      </w:r>
    </w:p>
    <w:p w14:paraId="43EA3398" w14:textId="48F760A4" w:rsidR="002B6405" w:rsidRPr="00724F35" w:rsidRDefault="002B6405" w:rsidP="007F5E16">
      <w:pPr>
        <w:suppressAutoHyphens/>
        <w:spacing w:after="0" w:line="240" w:lineRule="auto"/>
        <w:jc w:val="both"/>
        <w:rPr>
          <w:rFonts w:eastAsia="Times New Roman" w:cstheme="minorHAnsi"/>
          <w:sz w:val="18"/>
          <w:szCs w:val="18"/>
          <w:lang w:eastAsia="ar-SA"/>
        </w:rPr>
      </w:pPr>
      <w:r w:rsidRPr="00724F35">
        <w:rPr>
          <w:rFonts w:eastAsia="Times New Roman" w:cstheme="minorHAnsi"/>
          <w:b/>
          <w:sz w:val="18"/>
          <w:szCs w:val="18"/>
          <w:lang w:eastAsia="ar-SA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  <w:r w:rsidR="005D7880">
        <w:rPr>
          <w:rFonts w:eastAsia="Times New Roman" w:cstheme="minorHAnsi"/>
          <w:b/>
          <w:sz w:val="18"/>
          <w:szCs w:val="18"/>
          <w:lang w:eastAsia="ar-SA"/>
        </w:rPr>
        <w:t xml:space="preserve"> </w:t>
      </w:r>
      <w:r w:rsidR="00774935">
        <w:rPr>
          <w:rFonts w:eastAsia="Times New Roman" w:cstheme="minorHAnsi"/>
          <w:b/>
          <w:sz w:val="18"/>
          <w:szCs w:val="18"/>
          <w:lang w:eastAsia="ar-SA"/>
        </w:rPr>
        <w:t xml:space="preserve"> </w:t>
      </w:r>
    </w:p>
    <w:sectPr w:rsidR="002B6405" w:rsidRPr="00724F35" w:rsidSect="00FB486B">
      <w:headerReference w:type="default" r:id="rId9"/>
      <w:footerReference w:type="default" r:id="rId10"/>
      <w:pgSz w:w="11906" w:h="16838"/>
      <w:pgMar w:top="720" w:right="720" w:bottom="720" w:left="720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1CD81" w14:textId="77777777" w:rsidR="000D45C0" w:rsidRDefault="000D45C0" w:rsidP="00114FEC">
      <w:pPr>
        <w:spacing w:after="0" w:line="240" w:lineRule="auto"/>
      </w:pPr>
      <w:r>
        <w:separator/>
      </w:r>
    </w:p>
  </w:endnote>
  <w:endnote w:type="continuationSeparator" w:id="0">
    <w:p w14:paraId="7E5BEE4D" w14:textId="77777777" w:rsidR="000D45C0" w:rsidRDefault="000D45C0" w:rsidP="00114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etaPro-Normal"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altName w:val="CG 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7320759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39BCAC72" w14:textId="77777777" w:rsidR="00BA13DB" w:rsidRPr="00047BED" w:rsidRDefault="00BA13DB">
        <w:pPr>
          <w:pStyle w:val="Stopka"/>
          <w:jc w:val="right"/>
          <w:rPr>
            <w:rFonts w:asciiTheme="minorHAnsi" w:hAnsiTheme="minorHAnsi" w:cstheme="minorHAnsi"/>
            <w:sz w:val="18"/>
            <w:szCs w:val="18"/>
          </w:rPr>
        </w:pPr>
        <w:r w:rsidRPr="00047BED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047BED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047BED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="00774935">
          <w:rPr>
            <w:rFonts w:asciiTheme="minorHAnsi" w:hAnsiTheme="minorHAnsi" w:cstheme="minorHAnsi"/>
            <w:noProof/>
            <w:sz w:val="18"/>
            <w:szCs w:val="18"/>
          </w:rPr>
          <w:t>4</w:t>
        </w:r>
        <w:r w:rsidRPr="00047BED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16307658" w14:textId="77777777" w:rsidR="00BA13DB" w:rsidRDefault="00BA13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FA89C8" w14:textId="77777777" w:rsidR="000D45C0" w:rsidRDefault="000D45C0" w:rsidP="00114FEC">
      <w:pPr>
        <w:spacing w:after="0" w:line="240" w:lineRule="auto"/>
      </w:pPr>
      <w:r>
        <w:separator/>
      </w:r>
    </w:p>
  </w:footnote>
  <w:footnote w:type="continuationSeparator" w:id="0">
    <w:p w14:paraId="1E2DC666" w14:textId="77777777" w:rsidR="000D45C0" w:rsidRDefault="000D45C0" w:rsidP="00114FEC">
      <w:pPr>
        <w:spacing w:after="0" w:line="240" w:lineRule="auto"/>
      </w:pPr>
      <w:r>
        <w:continuationSeparator/>
      </w:r>
    </w:p>
  </w:footnote>
  <w:footnote w:id="1">
    <w:p w14:paraId="393FAA69" w14:textId="77777777" w:rsidR="00BA13DB" w:rsidRDefault="00BA13DB" w:rsidP="00C85923">
      <w:pPr>
        <w:pStyle w:val="Tekstprzypisudolnego"/>
        <w:jc w:val="left"/>
      </w:pPr>
      <w:r>
        <w:rPr>
          <w:rStyle w:val="Odwoanieprzypisudolnego"/>
        </w:rPr>
        <w:footnoteRef/>
      </w:r>
      <w:r>
        <w:t xml:space="preserve"> </w:t>
      </w:r>
      <w:r w:rsidRPr="00F003B0">
        <w:rPr>
          <w:rFonts w:ascii="Cambria" w:hAnsi="Cambria"/>
          <w:i/>
          <w:sz w:val="16"/>
          <w:szCs w:val="16"/>
        </w:rPr>
        <w:t>niepotrzebne skreślić</w:t>
      </w:r>
    </w:p>
  </w:footnote>
  <w:footnote w:id="2">
    <w:p w14:paraId="5A794852" w14:textId="77777777" w:rsidR="00BA13DB" w:rsidRPr="00F003B0" w:rsidRDefault="00BA13DB" w:rsidP="00BE7D37">
      <w:pPr>
        <w:spacing w:after="109" w:line="249" w:lineRule="auto"/>
        <w:ind w:left="-5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CE5298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zaznaczyć </w:t>
      </w:r>
      <w:r w:rsidR="00CE5298" w:rsidRPr="005D4539">
        <w:rPr>
          <w:rFonts w:ascii="Cambria" w:eastAsia="Times New Roman" w:hAnsi="Cambria" w:cs="Times New Roman"/>
          <w:b/>
          <w:i/>
          <w:sz w:val="16"/>
          <w:szCs w:val="16"/>
          <w:lang w:eastAsia="pl-PL"/>
        </w:rPr>
        <w:t>„</w:t>
      </w:r>
      <w:r w:rsidR="00CE5298" w:rsidRPr="005D4539">
        <w:rPr>
          <w:rFonts w:eastAsia="Times New Roman" w:cstheme="minorHAnsi"/>
          <w:b/>
          <w:i/>
          <w:sz w:val="16"/>
          <w:szCs w:val="16"/>
          <w:lang w:eastAsia="pl-PL"/>
        </w:rPr>
        <w:t>x</w:t>
      </w:r>
      <w:r w:rsidR="00CE5298" w:rsidRPr="005D4539">
        <w:rPr>
          <w:rFonts w:ascii="Cambria" w:eastAsia="Times New Roman" w:hAnsi="Cambria" w:cs="Times New Roman"/>
          <w:b/>
          <w:i/>
          <w:sz w:val="16"/>
          <w:szCs w:val="16"/>
          <w:lang w:eastAsia="pl-PL"/>
        </w:rPr>
        <w:t>”</w:t>
      </w:r>
      <w:r w:rsidR="00CE5298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</w:t>
      </w:r>
      <w:r w:rsidR="00F52277">
        <w:rPr>
          <w:rFonts w:ascii="Cambria" w:eastAsia="Times New Roman" w:hAnsi="Cambria" w:cs="Times New Roman"/>
          <w:i/>
          <w:sz w:val="16"/>
          <w:szCs w:val="16"/>
          <w:lang w:eastAsia="pl-PL"/>
        </w:rPr>
        <w:t>we właściwej kratce</w:t>
      </w:r>
      <w:r w:rsidR="00CE5298" w:rsidRPr="00CE5298">
        <w:rPr>
          <w:rFonts w:ascii="Cambria" w:eastAsia="Times New Roman" w:hAnsi="Cambria" w:cs="Times New Roman"/>
          <w:i/>
          <w:sz w:val="16"/>
          <w:szCs w:val="16"/>
          <w:lang w:eastAsia="pl-PL"/>
        </w:rPr>
        <w:t>;</w:t>
      </w:r>
      <w:r w:rsidR="00CE5298">
        <w:t xml:space="preserve"> </w:t>
      </w:r>
      <w:r w:rsidRPr="00601144">
        <w:rPr>
          <w:rFonts w:ascii="Cambria" w:eastAsia="Times New Roman" w:hAnsi="Cambria" w:cs="Times New Roman"/>
          <w:i/>
          <w:iCs/>
          <w:sz w:val="16"/>
          <w:szCs w:val="16"/>
          <w:lang w:eastAsia="pl-PL"/>
        </w:rPr>
        <w:t xml:space="preserve">w przypadku Wykonawców składających ofertę wspólną </w:t>
      </w:r>
      <w:r w:rsidRPr="00601144">
        <w:rPr>
          <w:rFonts w:ascii="Cambria" w:eastAsia="Times New Roman" w:hAnsi="Cambria" w:cs="Times New Roman"/>
          <w:b/>
          <w:bCs/>
          <w:i/>
          <w:iCs/>
          <w:sz w:val="16"/>
          <w:szCs w:val="16"/>
          <w:lang w:eastAsia="pl-PL"/>
        </w:rPr>
        <w:t>należy określić dla każdego podmiotu osobno</w:t>
      </w:r>
      <w:r w:rsidR="00B53466">
        <w:rPr>
          <w:rFonts w:ascii="Cambria" w:eastAsia="Times New Roman" w:hAnsi="Cambria" w:cs="Times New Roman"/>
          <w:b/>
          <w:bCs/>
          <w:i/>
          <w:iCs/>
          <w:sz w:val="16"/>
          <w:szCs w:val="16"/>
          <w:lang w:eastAsia="pl-PL"/>
        </w:rPr>
        <w:t>;</w:t>
      </w:r>
    </w:p>
    <w:p w14:paraId="79D86B3F" w14:textId="14E3AFD6" w:rsidR="00BA13DB" w:rsidRPr="00601144" w:rsidRDefault="00BA13DB" w:rsidP="00BE7D37">
      <w:pPr>
        <w:tabs>
          <w:tab w:val="left" w:pos="337"/>
        </w:tabs>
        <w:spacing w:before="120" w:after="0" w:line="240" w:lineRule="auto"/>
        <w:rPr>
          <w:rFonts w:ascii="Calibri" w:eastAsia="Calibri" w:hAnsi="Calibri" w:cs="Calibri"/>
          <w:i/>
          <w:iCs/>
          <w:sz w:val="18"/>
          <w:szCs w:val="18"/>
        </w:rPr>
      </w:pPr>
      <w:r w:rsidRPr="00601144">
        <w:rPr>
          <w:rFonts w:ascii="Calibri" w:eastAsia="Calibri" w:hAnsi="Calibri" w:cs="Calibri"/>
          <w:i/>
          <w:iCs/>
          <w:sz w:val="18"/>
          <w:szCs w:val="18"/>
          <w:u w:val="single"/>
        </w:rPr>
        <w:t>Mikroprzedsiębiorstwo:</w:t>
      </w:r>
      <w:r w:rsidRPr="00601144">
        <w:rPr>
          <w:rFonts w:ascii="Calibri" w:eastAsia="Calibri" w:hAnsi="Calibri" w:cs="Calibri"/>
          <w:i/>
          <w:iCs/>
          <w:sz w:val="18"/>
          <w:szCs w:val="18"/>
        </w:rPr>
        <w:t xml:space="preserve"> przedsiębiorstwo, które zatrudnia mniej niż 10 osób i którego roczny obrót lub roczna suma bilansowa nie przekracza 2</w:t>
      </w:r>
      <w:r w:rsidR="00B11AF0">
        <w:rPr>
          <w:rFonts w:ascii="Calibri" w:eastAsia="Calibri" w:hAnsi="Calibri" w:cs="Calibri"/>
          <w:i/>
          <w:iCs/>
          <w:sz w:val="18"/>
          <w:szCs w:val="18"/>
        </w:rPr>
        <w:t> </w:t>
      </w:r>
      <w:r w:rsidRPr="00601144">
        <w:rPr>
          <w:rFonts w:ascii="Calibri" w:eastAsia="Calibri" w:hAnsi="Calibri" w:cs="Calibri"/>
          <w:i/>
          <w:iCs/>
          <w:sz w:val="18"/>
          <w:szCs w:val="18"/>
        </w:rPr>
        <w:t>milionów EUR.</w:t>
      </w:r>
    </w:p>
    <w:p w14:paraId="7E973A95" w14:textId="2EF8B4BE" w:rsidR="00BA13DB" w:rsidRPr="00601144" w:rsidRDefault="00BA13DB" w:rsidP="00BE7D37">
      <w:pPr>
        <w:tabs>
          <w:tab w:val="left" w:pos="337"/>
        </w:tabs>
        <w:spacing w:before="120" w:after="0" w:line="240" w:lineRule="auto"/>
        <w:rPr>
          <w:rFonts w:ascii="Calibri" w:eastAsia="Calibri" w:hAnsi="Calibri" w:cs="Calibri"/>
          <w:i/>
          <w:iCs/>
          <w:sz w:val="18"/>
          <w:szCs w:val="18"/>
        </w:rPr>
      </w:pPr>
      <w:r w:rsidRPr="00601144">
        <w:rPr>
          <w:rFonts w:ascii="Calibri" w:eastAsia="Calibri" w:hAnsi="Calibri" w:cs="Calibri"/>
          <w:i/>
          <w:iCs/>
          <w:sz w:val="18"/>
          <w:szCs w:val="18"/>
          <w:u w:val="single"/>
        </w:rPr>
        <w:t>Małe przedsiębiorstwo</w:t>
      </w:r>
      <w:r w:rsidRPr="00601144">
        <w:rPr>
          <w:rFonts w:ascii="Calibri" w:eastAsia="Calibri" w:hAnsi="Calibri" w:cs="Calibri"/>
          <w:i/>
          <w:iCs/>
          <w:sz w:val="18"/>
          <w:szCs w:val="18"/>
        </w:rPr>
        <w:t>: przedsiębiorstwo, które zatrudnia mniej niż 50 osób i którego roczny obrót lub roczna suma bilansowa nie przekracza 10</w:t>
      </w:r>
      <w:r w:rsidR="00B11AF0">
        <w:rPr>
          <w:rFonts w:ascii="Calibri" w:eastAsia="Calibri" w:hAnsi="Calibri" w:cs="Calibri"/>
          <w:i/>
          <w:iCs/>
          <w:sz w:val="18"/>
          <w:szCs w:val="18"/>
        </w:rPr>
        <w:t> </w:t>
      </w:r>
      <w:r w:rsidRPr="00601144">
        <w:rPr>
          <w:rFonts w:ascii="Calibri" w:eastAsia="Calibri" w:hAnsi="Calibri" w:cs="Calibri"/>
          <w:i/>
          <w:iCs/>
          <w:sz w:val="18"/>
          <w:szCs w:val="18"/>
        </w:rPr>
        <w:t>milionów EUR.</w:t>
      </w:r>
    </w:p>
    <w:p w14:paraId="0AAF5926" w14:textId="77777777" w:rsidR="00BA13DB" w:rsidRPr="00601144" w:rsidRDefault="00BA13DB" w:rsidP="00BE7D37">
      <w:pPr>
        <w:tabs>
          <w:tab w:val="left" w:pos="337"/>
        </w:tabs>
        <w:spacing w:before="120" w:after="0" w:line="240" w:lineRule="auto"/>
        <w:rPr>
          <w:rFonts w:ascii="Calibri" w:eastAsia="Calibri" w:hAnsi="Calibri" w:cs="Calibri"/>
          <w:i/>
          <w:iCs/>
          <w:sz w:val="18"/>
          <w:szCs w:val="18"/>
        </w:rPr>
      </w:pPr>
      <w:r w:rsidRPr="00601144">
        <w:rPr>
          <w:rFonts w:ascii="Calibri" w:eastAsia="Calibri" w:hAnsi="Calibri" w:cs="Calibri"/>
          <w:i/>
          <w:iCs/>
          <w:sz w:val="18"/>
          <w:szCs w:val="18"/>
          <w:u w:val="single"/>
        </w:rPr>
        <w:t>Średnie przedsiębiorstwa</w:t>
      </w:r>
      <w:r w:rsidRPr="00601144">
        <w:rPr>
          <w:rFonts w:ascii="Calibri" w:eastAsia="Calibri" w:hAnsi="Calibri" w:cs="Calibri"/>
          <w:i/>
          <w:iCs/>
          <w:sz w:val="18"/>
          <w:szCs w:val="18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3FBB364" w14:textId="77777777" w:rsidR="00BA13DB" w:rsidRDefault="00BA13DB" w:rsidP="00BE7D37">
      <w:pPr>
        <w:pStyle w:val="Tekstprzypisudolnego"/>
        <w:jc w:val="left"/>
      </w:pPr>
    </w:p>
  </w:footnote>
  <w:footnote w:id="3">
    <w:p w14:paraId="6A1DB9B9" w14:textId="77777777" w:rsidR="00BA13DB" w:rsidRPr="0038786B" w:rsidRDefault="00BA13DB" w:rsidP="00276E9E">
      <w:pPr>
        <w:pStyle w:val="Tekstprzypisudolnego"/>
        <w:jc w:val="both"/>
        <w:rPr>
          <w:rFonts w:ascii="Calibri" w:hAnsi="Calibri"/>
          <w:i/>
        </w:rPr>
      </w:pPr>
      <w:r w:rsidRPr="0038786B">
        <w:rPr>
          <w:rFonts w:ascii="Calibri" w:hAnsi="Calibri"/>
          <w:i/>
          <w:vertAlign w:val="superscript"/>
        </w:rPr>
        <w:footnoteRef/>
      </w:r>
      <w:r w:rsidRPr="0038786B">
        <w:rPr>
          <w:rFonts w:ascii="Calibri" w:hAnsi="Calibri"/>
          <w:i/>
        </w:rPr>
        <w:t xml:space="preserve"> </w:t>
      </w:r>
      <w:r w:rsidRPr="0038786B">
        <w:rPr>
          <w:rFonts w:ascii="Calibri" w:hAnsi="Calibri"/>
          <w:i/>
          <w:sz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16AE978" w14:textId="77777777" w:rsidR="00BA13DB" w:rsidRPr="0038786B" w:rsidRDefault="00BA13DB" w:rsidP="00276E9E">
      <w:pPr>
        <w:pStyle w:val="Tekstprzypisudolnego"/>
        <w:jc w:val="left"/>
        <w:rPr>
          <w:i/>
          <w:sz w:val="6"/>
          <w:szCs w:val="6"/>
        </w:rPr>
      </w:pPr>
    </w:p>
  </w:footnote>
  <w:footnote w:id="4">
    <w:p w14:paraId="4D8B4C5A" w14:textId="5EA9BF82" w:rsidR="00BA13DB" w:rsidRPr="0038786B" w:rsidRDefault="00BA13DB" w:rsidP="004C74F3">
      <w:pPr>
        <w:pStyle w:val="Tekstprzypisudolnego"/>
        <w:jc w:val="left"/>
        <w:rPr>
          <w:rFonts w:asciiTheme="minorHAnsi" w:hAnsiTheme="minorHAnsi" w:cstheme="minorHAnsi"/>
          <w:i/>
          <w:sz w:val="18"/>
          <w:szCs w:val="18"/>
        </w:rPr>
      </w:pPr>
      <w:r w:rsidRPr="0038786B">
        <w:rPr>
          <w:rStyle w:val="Odwoanieprzypisudolnego"/>
          <w:i/>
        </w:rPr>
        <w:footnoteRef/>
      </w:r>
      <w:r w:rsidRPr="0038786B">
        <w:rPr>
          <w:i/>
        </w:rPr>
        <w:t xml:space="preserve"> </w:t>
      </w:r>
      <w:r w:rsidRPr="0038786B">
        <w:rPr>
          <w:rFonts w:asciiTheme="minorHAnsi" w:hAnsiTheme="minorHAnsi" w:cstheme="minorHAnsi"/>
          <w:i/>
          <w:sz w:val="18"/>
          <w:szCs w:val="18"/>
        </w:rPr>
        <w:t xml:space="preserve">Należy odpowiednio zaznaczyć </w:t>
      </w:r>
      <w:r w:rsidR="00072891" w:rsidRPr="00072891">
        <w:rPr>
          <w:rFonts w:asciiTheme="minorHAnsi" w:hAnsiTheme="minorHAnsi" w:cstheme="minorHAnsi"/>
          <w:b/>
          <w:bCs/>
          <w:i/>
          <w:sz w:val="18"/>
          <w:szCs w:val="18"/>
        </w:rPr>
        <w:t>X</w:t>
      </w:r>
      <w:r w:rsidR="00072891">
        <w:rPr>
          <w:rFonts w:asciiTheme="minorHAnsi" w:hAnsiTheme="minorHAnsi" w:cstheme="minorHAnsi"/>
          <w:i/>
          <w:sz w:val="18"/>
          <w:szCs w:val="18"/>
        </w:rPr>
        <w:t xml:space="preserve"> w odpowiedniej kratce</w:t>
      </w:r>
      <w:r w:rsidRPr="0038786B">
        <w:rPr>
          <w:rFonts w:asciiTheme="minorHAnsi" w:hAnsiTheme="minorHAnsi" w:cstheme="minorHAnsi"/>
          <w:i/>
          <w:sz w:val="18"/>
          <w:szCs w:val="18"/>
        </w:rPr>
        <w:t>.</w:t>
      </w:r>
    </w:p>
    <w:p w14:paraId="73FCF587" w14:textId="77777777" w:rsidR="00BA13DB" w:rsidRDefault="00BA13DB" w:rsidP="004C74F3">
      <w:pPr>
        <w:pStyle w:val="Tekstprzypisudolnego"/>
        <w:jc w:val="left"/>
      </w:pPr>
    </w:p>
  </w:footnote>
  <w:footnote w:id="5">
    <w:p w14:paraId="6BD6BF1D" w14:textId="6678CE6D" w:rsidR="00D27EAB" w:rsidRPr="00581386" w:rsidRDefault="00D27EAB" w:rsidP="00D27EAB">
      <w:pPr>
        <w:pStyle w:val="Tekstprzypisudolnego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581386">
        <w:rPr>
          <w:rFonts w:asciiTheme="minorHAnsi" w:hAnsiTheme="minorHAnsi" w:cstheme="minorHAnsi"/>
          <w:i/>
          <w:iCs/>
          <w:sz w:val="18"/>
          <w:szCs w:val="18"/>
        </w:rPr>
        <w:t xml:space="preserve">Wykonawca, który zamierza wykonywać zamówienie przy udziale </w:t>
      </w:r>
      <w:r w:rsidRPr="00581386">
        <w:rPr>
          <w:rFonts w:asciiTheme="minorHAnsi" w:hAnsiTheme="minorHAnsi" w:cstheme="minorHAnsi"/>
          <w:b/>
          <w:bCs/>
          <w:i/>
          <w:iCs/>
          <w:sz w:val="18"/>
          <w:szCs w:val="18"/>
        </w:rPr>
        <w:t>podwykonawcy/ów,</w:t>
      </w:r>
      <w:r w:rsidRPr="00581386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581386">
        <w:rPr>
          <w:rFonts w:asciiTheme="minorHAnsi" w:hAnsiTheme="minorHAnsi" w:cstheme="minorHAnsi"/>
          <w:b/>
          <w:bCs/>
          <w:i/>
          <w:iCs/>
          <w:sz w:val="18"/>
          <w:szCs w:val="18"/>
        </w:rPr>
        <w:t>będących podmiotami udostępniającym/ymi wykonawcy zasoby</w:t>
      </w:r>
      <w:r w:rsidR="00581386" w:rsidRPr="00581386">
        <w:rPr>
          <w:rFonts w:asciiTheme="minorHAnsi" w:hAnsiTheme="minorHAnsi" w:cstheme="minorHAnsi"/>
          <w:i/>
          <w:iCs/>
          <w:sz w:val="18"/>
          <w:szCs w:val="18"/>
        </w:rPr>
        <w:t xml:space="preserve"> w zakresie wymaganego doświadczenia</w:t>
      </w:r>
      <w:r w:rsidRPr="00581386">
        <w:rPr>
          <w:rFonts w:asciiTheme="minorHAnsi" w:hAnsiTheme="minorHAnsi" w:cstheme="minorHAnsi"/>
          <w:i/>
          <w:iCs/>
          <w:sz w:val="18"/>
          <w:szCs w:val="18"/>
        </w:rPr>
        <w:t xml:space="preserve">, musi wyraźnie w ofercie wskazać, jaką część (zakres zamówienia) wykonywać będzie w jego imieniu ten podwykonawca oraz </w:t>
      </w:r>
      <w:r w:rsidRPr="00581386">
        <w:rPr>
          <w:rFonts w:asciiTheme="minorHAnsi" w:hAnsiTheme="minorHAnsi" w:cstheme="minorHAnsi"/>
          <w:b/>
          <w:bCs/>
          <w:i/>
          <w:iCs/>
          <w:sz w:val="18"/>
          <w:szCs w:val="18"/>
        </w:rPr>
        <w:t>podać nazwę tych podwykonawców</w:t>
      </w:r>
      <w:r w:rsidRPr="00581386">
        <w:rPr>
          <w:rFonts w:asciiTheme="minorHAnsi" w:hAnsiTheme="minorHAnsi" w:cstheme="minorHAnsi"/>
          <w:i/>
          <w:iCs/>
          <w:sz w:val="18"/>
          <w:szCs w:val="18"/>
        </w:rPr>
        <w:t xml:space="preserve">. Do oferty należy dołączyć również zobowiązanie, o którym mowa w pkt. </w:t>
      </w:r>
      <w:r w:rsidR="00581386" w:rsidRPr="00581386">
        <w:rPr>
          <w:rFonts w:asciiTheme="minorHAnsi" w:hAnsiTheme="minorHAnsi" w:cstheme="minorHAnsi"/>
          <w:i/>
          <w:iCs/>
          <w:sz w:val="18"/>
          <w:szCs w:val="18"/>
        </w:rPr>
        <w:t xml:space="preserve">7.4.2) lit. b) </w:t>
      </w:r>
      <w:r w:rsidRPr="00581386">
        <w:rPr>
          <w:rFonts w:asciiTheme="minorHAnsi" w:hAnsiTheme="minorHAnsi" w:cstheme="minorHAnsi"/>
          <w:i/>
          <w:iCs/>
          <w:sz w:val="18"/>
          <w:szCs w:val="18"/>
        </w:rPr>
        <w:t>SWZ.</w:t>
      </w:r>
    </w:p>
  </w:footnote>
  <w:footnote w:id="6">
    <w:p w14:paraId="1F07FACC" w14:textId="43CAB021" w:rsidR="00185AF1" w:rsidRPr="00185AF1" w:rsidRDefault="008E274D" w:rsidP="00185AF1">
      <w:pPr>
        <w:pStyle w:val="Tekstprzypisudolnego"/>
        <w:jc w:val="both"/>
        <w:rPr>
          <w:rFonts w:cstheme="minorHAnsi"/>
          <w:i/>
          <w:iCs/>
        </w:rPr>
      </w:pPr>
      <w:r w:rsidRPr="008E274D">
        <w:rPr>
          <w:rStyle w:val="Odwoanieprzypisudolnego"/>
        </w:rPr>
        <w:footnoteRef/>
      </w:r>
      <w:r w:rsidRPr="008E274D">
        <w:rPr>
          <w:i/>
          <w:iCs/>
        </w:rPr>
        <w:tab/>
        <w:t>należy</w:t>
      </w:r>
      <w:r w:rsidRPr="008E274D">
        <w:rPr>
          <w:rFonts w:asciiTheme="minorHAnsi" w:hAnsiTheme="minorHAnsi" w:cstheme="minorHAnsi"/>
          <w:i/>
          <w:iCs/>
          <w:sz w:val="18"/>
          <w:szCs w:val="18"/>
        </w:rPr>
        <w:t xml:space="preserve"> odpowiednio zaznaczyć punkt a) </w:t>
      </w:r>
      <w:r>
        <w:rPr>
          <w:rFonts w:asciiTheme="minorHAnsi" w:hAnsiTheme="minorHAnsi" w:cstheme="minorHAnsi"/>
          <w:i/>
          <w:iCs/>
          <w:sz w:val="18"/>
          <w:szCs w:val="18"/>
        </w:rPr>
        <w:t xml:space="preserve">lub </w:t>
      </w:r>
      <w:r w:rsidRPr="008E274D">
        <w:rPr>
          <w:rFonts w:asciiTheme="minorHAnsi" w:hAnsiTheme="minorHAnsi" w:cstheme="minorHAnsi"/>
          <w:i/>
          <w:iCs/>
          <w:sz w:val="18"/>
          <w:szCs w:val="18"/>
        </w:rPr>
        <w:t>b)</w:t>
      </w:r>
      <w:r>
        <w:rPr>
          <w:rFonts w:asciiTheme="minorHAnsi" w:hAnsiTheme="minorHAnsi" w:cstheme="minorHAnsi"/>
          <w:i/>
          <w:iCs/>
          <w:sz w:val="18"/>
          <w:szCs w:val="18"/>
        </w:rPr>
        <w:t xml:space="preserve"> lub c)</w:t>
      </w:r>
      <w:r w:rsidR="00185AF1">
        <w:rPr>
          <w:rFonts w:asciiTheme="minorHAnsi" w:hAnsiTheme="minorHAnsi" w:cstheme="minorHAnsi"/>
          <w:i/>
          <w:iCs/>
        </w:rPr>
        <w:t>;</w:t>
      </w:r>
      <w:r w:rsidR="00185AF1" w:rsidRPr="00185AF1">
        <w:rPr>
          <w:b/>
          <w:bCs/>
          <w:iCs/>
          <w:sz w:val="24"/>
          <w:szCs w:val="24"/>
        </w:rPr>
        <w:t xml:space="preserve"> </w:t>
      </w:r>
    </w:p>
    <w:p w14:paraId="66808FC1" w14:textId="102D345C" w:rsidR="008E274D" w:rsidRPr="00075E85" w:rsidRDefault="008E274D" w:rsidP="00075E85">
      <w:pPr>
        <w:pStyle w:val="Tekstprzypisudolnego"/>
        <w:jc w:val="both"/>
        <w:rPr>
          <w:i/>
          <w:iCs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79F2F3" w14:textId="2701DBB2" w:rsidR="00C1450A" w:rsidRDefault="00B11AF0">
    <w:pPr>
      <w:pStyle w:val="Nagwek"/>
      <w:rPr>
        <w:noProof/>
        <w:szCs w:val="24"/>
      </w:rPr>
    </w:pPr>
    <w:r w:rsidRPr="00F46839">
      <w:rPr>
        <w:rFonts w:ascii="Calibri" w:eastAsia="Calibri" w:hAnsi="Calibri"/>
        <w:noProof/>
        <w:sz w:val="22"/>
      </w:rPr>
      <w:drawing>
        <wp:inline distT="0" distB="0" distL="0" distR="0" wp14:anchorId="47555A71" wp14:editId="307B70A0">
          <wp:extent cx="3581400" cy="665440"/>
          <wp:effectExtent l="0" t="0" r="0" b="1905"/>
          <wp:docPr id="218227453" name="Obraz 2182274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3730" cy="682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C007DBC" w14:textId="77777777" w:rsidR="00B11AF0" w:rsidRDefault="00B11A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lvl w:ilvl="0">
      <w:start w:val="4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StarSymbol" w:hAnsi="StarSymbol" w:cs="Times New Roman"/>
        <w:b w:val="0"/>
        <w:bCs w:val="0"/>
        <w:i w:val="0"/>
        <w:iCs w:val="0"/>
        <w:sz w:val="24"/>
        <w:szCs w:val="24"/>
      </w:rPr>
    </w:lvl>
  </w:abstractNum>
  <w:abstractNum w:abstractNumId="2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8"/>
        </w:tabs>
        <w:ind w:left="368" w:hanging="368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StarSymbol" w:hAnsi="StarSymbol"/>
        <w:b w:val="0"/>
        <w:i w:val="0"/>
        <w:sz w:val="24"/>
        <w:szCs w:val="24"/>
      </w:rPr>
    </w:lvl>
  </w:abstractNum>
  <w:abstractNum w:abstractNumId="4" w15:restartNumberingAfterBreak="0">
    <w:nsid w:val="0000001A"/>
    <w:multiLevelType w:val="singleLevel"/>
    <w:tmpl w:val="8A4854C0"/>
    <w:name w:val="WW8Num27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color w:val="auto"/>
        <w:sz w:val="18"/>
        <w:szCs w:val="18"/>
      </w:rPr>
    </w:lvl>
  </w:abstractNum>
  <w:abstractNum w:abstractNumId="5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21801CF"/>
    <w:multiLevelType w:val="hybridMultilevel"/>
    <w:tmpl w:val="E0DABC26"/>
    <w:lvl w:ilvl="0" w:tplc="04150015">
      <w:start w:val="1"/>
      <w:numFmt w:val="upperLetter"/>
      <w:lvlText w:val="%1."/>
      <w:lvlJc w:val="left"/>
      <w:pPr>
        <w:ind w:left="1146" w:hanging="72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4460FA1"/>
    <w:multiLevelType w:val="hybridMultilevel"/>
    <w:tmpl w:val="37E47224"/>
    <w:lvl w:ilvl="0" w:tplc="4A063C6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684411"/>
    <w:multiLevelType w:val="multilevel"/>
    <w:tmpl w:val="07F20E86"/>
    <w:lvl w:ilvl="0">
      <w:start w:val="9"/>
      <w:numFmt w:val="decimal"/>
      <w:lvlText w:val="%1."/>
      <w:lvlJc w:val="left"/>
      <w:pPr>
        <w:ind w:left="0" w:firstLine="0"/>
      </w:pPr>
      <w:rPr>
        <w:rFonts w:ascii="Verdana" w:hAnsi="Verdana"/>
        <w:sz w:val="20"/>
        <w:szCs w:val="20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Verdana" w:hAnsi="Verdana"/>
        <w:sz w:val="20"/>
        <w:szCs w:val="20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Verdana" w:hAnsi="Verdana"/>
        <w:sz w:val="20"/>
        <w:szCs w:val="2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Verdana" w:hAnsi="Verdana"/>
        <w:sz w:val="20"/>
        <w:szCs w:val="20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Verdana" w:hAnsi="Verdana"/>
        <w:sz w:val="20"/>
        <w:szCs w:val="20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Verdana" w:hAnsi="Verdana"/>
        <w:sz w:val="20"/>
        <w:szCs w:val="20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Verdana" w:hAnsi="Verdana"/>
        <w:sz w:val="20"/>
        <w:szCs w:val="20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Verdana" w:hAnsi="Verdana"/>
        <w:sz w:val="20"/>
        <w:szCs w:val="20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Verdana" w:hAnsi="Verdana"/>
        <w:sz w:val="20"/>
        <w:szCs w:val="20"/>
      </w:rPr>
    </w:lvl>
  </w:abstractNum>
  <w:abstractNum w:abstractNumId="10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BF0444"/>
    <w:multiLevelType w:val="multilevel"/>
    <w:tmpl w:val="303E39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1C66E43"/>
    <w:multiLevelType w:val="multilevel"/>
    <w:tmpl w:val="EB60674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hint="default"/>
        <w:b/>
        <w:bCs/>
        <w:vertAlign w:val="baseline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55616EC"/>
    <w:multiLevelType w:val="hybridMultilevel"/>
    <w:tmpl w:val="8BE2D3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7A6BD1"/>
    <w:multiLevelType w:val="hybridMultilevel"/>
    <w:tmpl w:val="641CEA0A"/>
    <w:lvl w:ilvl="0" w:tplc="0E80A3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DA1FF8"/>
    <w:multiLevelType w:val="multilevel"/>
    <w:tmpl w:val="26ACF8F0"/>
    <w:styleLink w:val="WWNum14"/>
    <w:lvl w:ilvl="0">
      <w:numFmt w:val="bullet"/>
      <w:lvlText w:val="−"/>
      <w:lvlJc w:val="left"/>
      <w:pPr>
        <w:ind w:left="0" w:firstLine="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16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38199C"/>
    <w:multiLevelType w:val="hybridMultilevel"/>
    <w:tmpl w:val="3C921A5E"/>
    <w:lvl w:ilvl="0" w:tplc="F7122BB6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306A07EC"/>
    <w:multiLevelType w:val="hybridMultilevel"/>
    <w:tmpl w:val="20C2FF86"/>
    <w:lvl w:ilvl="0" w:tplc="18AE521A">
      <w:start w:val="1"/>
      <w:numFmt w:val="bullet"/>
      <w:lvlText w:val=""/>
      <w:lvlJc w:val="left"/>
      <w:pPr>
        <w:ind w:left="209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1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3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25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97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69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1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3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851" w:hanging="360"/>
      </w:pPr>
      <w:rPr>
        <w:rFonts w:ascii="Wingdings" w:hAnsi="Wingdings" w:hint="default"/>
      </w:rPr>
    </w:lvl>
  </w:abstractNum>
  <w:abstractNum w:abstractNumId="19" w15:restartNumberingAfterBreak="0">
    <w:nsid w:val="30E864D9"/>
    <w:multiLevelType w:val="multilevel"/>
    <w:tmpl w:val="4D263B0A"/>
    <w:lvl w:ilvl="0">
      <w:start w:val="1"/>
      <w:numFmt w:val="decimal"/>
      <w:lvlText w:val="%1."/>
      <w:lvlJc w:val="left"/>
      <w:pPr>
        <w:ind w:left="0" w:firstLine="0"/>
      </w:pPr>
      <w:rPr>
        <w:rFonts w:ascii="Verdana" w:hAnsi="Verdana"/>
        <w:sz w:val="20"/>
        <w:szCs w:val="20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Verdana" w:hAnsi="Verdana"/>
        <w:sz w:val="20"/>
        <w:szCs w:val="20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Verdana" w:hAnsi="Verdana"/>
        <w:sz w:val="20"/>
        <w:szCs w:val="2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Verdana" w:hAnsi="Verdana"/>
        <w:sz w:val="20"/>
        <w:szCs w:val="20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Verdana" w:hAnsi="Verdana"/>
        <w:sz w:val="20"/>
        <w:szCs w:val="20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Verdana" w:hAnsi="Verdana"/>
        <w:sz w:val="20"/>
        <w:szCs w:val="20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Verdana" w:hAnsi="Verdana"/>
        <w:sz w:val="20"/>
        <w:szCs w:val="20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Verdana" w:hAnsi="Verdana"/>
        <w:sz w:val="20"/>
        <w:szCs w:val="20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Verdana" w:hAnsi="Verdana"/>
        <w:sz w:val="20"/>
        <w:szCs w:val="20"/>
      </w:rPr>
    </w:lvl>
  </w:abstractNum>
  <w:abstractNum w:abstractNumId="20" w15:restartNumberingAfterBreak="0">
    <w:nsid w:val="39C628CD"/>
    <w:multiLevelType w:val="hybridMultilevel"/>
    <w:tmpl w:val="58589370"/>
    <w:lvl w:ilvl="0" w:tplc="ED72AC38">
      <w:start w:val="1"/>
      <w:numFmt w:val="lowerLetter"/>
      <w:lvlText w:val="%1)"/>
      <w:lvlJc w:val="left"/>
      <w:pPr>
        <w:tabs>
          <w:tab w:val="num" w:pos="768"/>
        </w:tabs>
        <w:ind w:left="768" w:hanging="4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2B6066"/>
    <w:multiLevelType w:val="hybridMultilevel"/>
    <w:tmpl w:val="BCB4B79A"/>
    <w:lvl w:ilvl="0" w:tplc="990863D8">
      <w:start w:val="1"/>
      <w:numFmt w:val="decimal"/>
      <w:lvlText w:val="%1)"/>
      <w:lvlJc w:val="left"/>
      <w:pPr>
        <w:ind w:left="17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ind w:left="7527" w:hanging="180"/>
      </w:pPr>
    </w:lvl>
  </w:abstractNum>
  <w:abstractNum w:abstractNumId="22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4792124"/>
    <w:multiLevelType w:val="hybridMultilevel"/>
    <w:tmpl w:val="7006FEF0"/>
    <w:name w:val="WW8Num212"/>
    <w:lvl w:ilvl="0" w:tplc="601C91A2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85824D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C7C5D28">
      <w:start w:val="1"/>
      <w:numFmt w:val="decimal"/>
      <w:lvlText w:val="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F1A5C3E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ECF8ADB6">
      <w:numFmt w:val="bullet"/>
      <w:lvlText w:val=""/>
      <w:lvlJc w:val="left"/>
      <w:pPr>
        <w:ind w:left="5385" w:hanging="705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AE87860"/>
    <w:multiLevelType w:val="hybridMultilevel"/>
    <w:tmpl w:val="CB82F3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0614D72"/>
    <w:multiLevelType w:val="hybridMultilevel"/>
    <w:tmpl w:val="9ECA411C"/>
    <w:name w:val="WW8Num2722"/>
    <w:lvl w:ilvl="0" w:tplc="44C221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A961B4"/>
    <w:multiLevelType w:val="singleLevel"/>
    <w:tmpl w:val="000000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27" w15:restartNumberingAfterBreak="0">
    <w:nsid w:val="59E625F3"/>
    <w:multiLevelType w:val="hybridMultilevel"/>
    <w:tmpl w:val="28A82818"/>
    <w:lvl w:ilvl="0" w:tplc="8E8AC2B4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05451C8"/>
    <w:multiLevelType w:val="hybridMultilevel"/>
    <w:tmpl w:val="C2ACC53A"/>
    <w:lvl w:ilvl="0" w:tplc="B7FA6C8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2B868B1"/>
    <w:multiLevelType w:val="hybridMultilevel"/>
    <w:tmpl w:val="90DCBED8"/>
    <w:lvl w:ilvl="0" w:tplc="48A8C3D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FC65D0">
      <w:start w:val="1"/>
      <w:numFmt w:val="upperRoman"/>
      <w:lvlText w:val="%4."/>
      <w:lvlJc w:val="right"/>
      <w:pPr>
        <w:tabs>
          <w:tab w:val="num" w:pos="180"/>
        </w:tabs>
        <w:ind w:left="180" w:hanging="180"/>
      </w:pPr>
      <w:rPr>
        <w:rFonts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3B73CE5"/>
    <w:multiLevelType w:val="singleLevel"/>
    <w:tmpl w:val="FAE4990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65182815"/>
    <w:multiLevelType w:val="hybridMultilevel"/>
    <w:tmpl w:val="EEEED1EE"/>
    <w:lvl w:ilvl="0" w:tplc="4DA408D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4C5383"/>
    <w:multiLevelType w:val="hybridMultilevel"/>
    <w:tmpl w:val="055296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5B088E"/>
    <w:multiLevelType w:val="multilevel"/>
    <w:tmpl w:val="DF02D760"/>
    <w:styleLink w:val="WWNum15"/>
    <w:lvl w:ilvl="0">
      <w:numFmt w:val="bullet"/>
      <w:lvlText w:val="−"/>
      <w:lvlJc w:val="left"/>
      <w:pPr>
        <w:ind w:left="0" w:firstLine="0"/>
      </w:pPr>
      <w:rPr>
        <w:rFonts w:ascii="Times New Roman" w:hAnsi="Times New Roman" w:cs="Times New Roman"/>
        <w:b/>
        <w:color w:val="00000A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34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6DE065C"/>
    <w:multiLevelType w:val="singleLevel"/>
    <w:tmpl w:val="FB822D2E"/>
    <w:lvl w:ilvl="0">
      <w:start w:val="1"/>
      <w:numFmt w:val="lowerLetter"/>
      <w:pStyle w:val="NormalnyTrebuchetMS"/>
      <w:lvlText w:val="%1)"/>
      <w:legacy w:legacy="1" w:legacySpace="0" w:legacyIndent="0"/>
      <w:lvlJc w:val="left"/>
      <w:rPr>
        <w:rFonts w:ascii="Trebuchet MS" w:hAnsi="Trebuchet MS" w:cs="Times New Roman" w:hint="default"/>
        <w:color w:val="auto"/>
      </w:rPr>
    </w:lvl>
  </w:abstractNum>
  <w:abstractNum w:abstractNumId="36" w15:restartNumberingAfterBreak="0">
    <w:nsid w:val="78116A82"/>
    <w:multiLevelType w:val="multilevel"/>
    <w:tmpl w:val="0DB2D668"/>
    <w:name w:val="WW8Num4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2"/>
      <w:numFmt w:val="lowerLetter"/>
      <w:lvlText w:val="%3)"/>
      <w:lvlJc w:val="left"/>
      <w:pPr>
        <w:tabs>
          <w:tab w:val="num" w:pos="2056"/>
        </w:tabs>
        <w:ind w:left="2056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  <w:rPr>
        <w:rFonts w:hint="default"/>
      </w:rPr>
    </w:lvl>
  </w:abstractNum>
  <w:abstractNum w:abstractNumId="37" w15:restartNumberingAfterBreak="0">
    <w:nsid w:val="7B5B371A"/>
    <w:multiLevelType w:val="hybridMultilevel"/>
    <w:tmpl w:val="2C4CCE2C"/>
    <w:name w:val="WW8Num272"/>
    <w:lvl w:ilvl="0" w:tplc="4F2C9F1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135417">
    <w:abstractNumId w:val="4"/>
  </w:num>
  <w:num w:numId="2" w16cid:durableId="326326516">
    <w:abstractNumId w:val="35"/>
  </w:num>
  <w:num w:numId="3" w16cid:durableId="1471483685">
    <w:abstractNumId w:val="21"/>
  </w:num>
  <w:num w:numId="4" w16cid:durableId="369648518">
    <w:abstractNumId w:val="13"/>
  </w:num>
  <w:num w:numId="5" w16cid:durableId="258636175">
    <w:abstractNumId w:val="32"/>
  </w:num>
  <w:num w:numId="6" w16cid:durableId="1184395775">
    <w:abstractNumId w:val="27"/>
  </w:num>
  <w:num w:numId="7" w16cid:durableId="72904176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2023900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16918607">
    <w:abstractNumId w:val="6"/>
  </w:num>
  <w:num w:numId="10" w16cid:durableId="2036419231">
    <w:abstractNumId w:val="18"/>
  </w:num>
  <w:num w:numId="11" w16cid:durableId="1095174466">
    <w:abstractNumId w:val="30"/>
  </w:num>
  <w:num w:numId="12" w16cid:durableId="256988024">
    <w:abstractNumId w:val="28"/>
  </w:num>
  <w:num w:numId="13" w16cid:durableId="1115173074">
    <w:abstractNumId w:val="28"/>
  </w:num>
  <w:num w:numId="14" w16cid:durableId="131375727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22571828">
    <w:abstractNumId w:val="15"/>
  </w:num>
  <w:num w:numId="16" w16cid:durableId="927226356">
    <w:abstractNumId w:val="15"/>
  </w:num>
  <w:num w:numId="17" w16cid:durableId="766119850">
    <w:abstractNumId w:val="15"/>
  </w:num>
  <w:num w:numId="18" w16cid:durableId="1999259194">
    <w:abstractNumId w:val="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96732430">
    <w:abstractNumId w:val="33"/>
  </w:num>
  <w:num w:numId="20" w16cid:durableId="145056987">
    <w:abstractNumId w:val="33"/>
  </w:num>
  <w:num w:numId="21" w16cid:durableId="488326429">
    <w:abstractNumId w:val="33"/>
  </w:num>
  <w:num w:numId="22" w16cid:durableId="533805923">
    <w:abstractNumId w:val="6"/>
  </w:num>
  <w:num w:numId="23" w16cid:durableId="858852739">
    <w:abstractNumId w:val="18"/>
  </w:num>
  <w:num w:numId="24" w16cid:durableId="222838243">
    <w:abstractNumId w:val="20"/>
  </w:num>
  <w:num w:numId="25" w16cid:durableId="410784947">
    <w:abstractNumId w:val="0"/>
  </w:num>
  <w:num w:numId="26" w16cid:durableId="456066245">
    <w:abstractNumId w:val="7"/>
  </w:num>
  <w:num w:numId="27" w16cid:durableId="321278408">
    <w:abstractNumId w:val="29"/>
  </w:num>
  <w:num w:numId="28" w16cid:durableId="1210267634">
    <w:abstractNumId w:val="26"/>
  </w:num>
  <w:num w:numId="29" w16cid:durableId="1959332617">
    <w:abstractNumId w:val="14"/>
  </w:num>
  <w:num w:numId="30" w16cid:durableId="1676111281">
    <w:abstractNumId w:val="17"/>
  </w:num>
  <w:num w:numId="31" w16cid:durableId="1715038108">
    <w:abstractNumId w:val="4"/>
    <w:lvlOverride w:ilvl="0">
      <w:startOverride w:val="1"/>
    </w:lvlOverride>
  </w:num>
  <w:num w:numId="32" w16cid:durableId="1485124267">
    <w:abstractNumId w:val="11"/>
  </w:num>
  <w:num w:numId="33" w16cid:durableId="176314193">
    <w:abstractNumId w:val="10"/>
  </w:num>
  <w:num w:numId="34" w16cid:durableId="1377850128">
    <w:abstractNumId w:val="16"/>
  </w:num>
  <w:num w:numId="35" w16cid:durableId="512454198">
    <w:abstractNumId w:val="22"/>
  </w:num>
  <w:num w:numId="36" w16cid:durableId="505092574">
    <w:abstractNumId w:val="8"/>
  </w:num>
  <w:num w:numId="37" w16cid:durableId="1285381224">
    <w:abstractNumId w:val="34"/>
  </w:num>
  <w:num w:numId="38" w16cid:durableId="336352055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1E18"/>
    <w:rsid w:val="00004AC2"/>
    <w:rsid w:val="00017442"/>
    <w:rsid w:val="000226F7"/>
    <w:rsid w:val="000228B7"/>
    <w:rsid w:val="00022EFD"/>
    <w:rsid w:val="00032A77"/>
    <w:rsid w:val="00033248"/>
    <w:rsid w:val="00033292"/>
    <w:rsid w:val="00036B1F"/>
    <w:rsid w:val="0004144D"/>
    <w:rsid w:val="000445F4"/>
    <w:rsid w:val="00047BED"/>
    <w:rsid w:val="00052C68"/>
    <w:rsid w:val="00072891"/>
    <w:rsid w:val="00075E85"/>
    <w:rsid w:val="000A3A81"/>
    <w:rsid w:val="000B106B"/>
    <w:rsid w:val="000B6852"/>
    <w:rsid w:val="000B7298"/>
    <w:rsid w:val="000C48D8"/>
    <w:rsid w:val="000D0E75"/>
    <w:rsid w:val="000D45C0"/>
    <w:rsid w:val="000D4CCD"/>
    <w:rsid w:val="000E1FBC"/>
    <w:rsid w:val="000E2EB1"/>
    <w:rsid w:val="000E38EE"/>
    <w:rsid w:val="000F135C"/>
    <w:rsid w:val="000F3112"/>
    <w:rsid w:val="00100BB5"/>
    <w:rsid w:val="00100C7E"/>
    <w:rsid w:val="00114FEC"/>
    <w:rsid w:val="00120107"/>
    <w:rsid w:val="0012126D"/>
    <w:rsid w:val="00121B27"/>
    <w:rsid w:val="0012497E"/>
    <w:rsid w:val="00132274"/>
    <w:rsid w:val="001541DE"/>
    <w:rsid w:val="00156C66"/>
    <w:rsid w:val="0016272D"/>
    <w:rsid w:val="001636BA"/>
    <w:rsid w:val="00164F34"/>
    <w:rsid w:val="001669EE"/>
    <w:rsid w:val="001741CA"/>
    <w:rsid w:val="00181611"/>
    <w:rsid w:val="00185AF1"/>
    <w:rsid w:val="00190F08"/>
    <w:rsid w:val="00193EC5"/>
    <w:rsid w:val="001974F8"/>
    <w:rsid w:val="001A1A40"/>
    <w:rsid w:val="001B1612"/>
    <w:rsid w:val="001B4165"/>
    <w:rsid w:val="001B47ED"/>
    <w:rsid w:val="001B5B5E"/>
    <w:rsid w:val="001D252B"/>
    <w:rsid w:val="001D5C7B"/>
    <w:rsid w:val="001D5F5B"/>
    <w:rsid w:val="001D60D1"/>
    <w:rsid w:val="001E0F33"/>
    <w:rsid w:val="001E2DA7"/>
    <w:rsid w:val="001E6271"/>
    <w:rsid w:val="001F2093"/>
    <w:rsid w:val="001F5884"/>
    <w:rsid w:val="001F7CF8"/>
    <w:rsid w:val="0020224B"/>
    <w:rsid w:val="002112BF"/>
    <w:rsid w:val="00224995"/>
    <w:rsid w:val="00250132"/>
    <w:rsid w:val="002501BD"/>
    <w:rsid w:val="00257B24"/>
    <w:rsid w:val="00262718"/>
    <w:rsid w:val="002636AC"/>
    <w:rsid w:val="00276E05"/>
    <w:rsid w:val="00276E9E"/>
    <w:rsid w:val="00290434"/>
    <w:rsid w:val="00290473"/>
    <w:rsid w:val="002951B4"/>
    <w:rsid w:val="002A7584"/>
    <w:rsid w:val="002B6405"/>
    <w:rsid w:val="002D1094"/>
    <w:rsid w:val="002E4788"/>
    <w:rsid w:val="002E721A"/>
    <w:rsid w:val="002F2229"/>
    <w:rsid w:val="00307074"/>
    <w:rsid w:val="003109C7"/>
    <w:rsid w:val="00310EBC"/>
    <w:rsid w:val="0032263B"/>
    <w:rsid w:val="003275EC"/>
    <w:rsid w:val="0033713D"/>
    <w:rsid w:val="0033747E"/>
    <w:rsid w:val="00344749"/>
    <w:rsid w:val="0034505D"/>
    <w:rsid w:val="00357439"/>
    <w:rsid w:val="00361A42"/>
    <w:rsid w:val="00362CB2"/>
    <w:rsid w:val="00363A6A"/>
    <w:rsid w:val="00375CE9"/>
    <w:rsid w:val="003769B1"/>
    <w:rsid w:val="00382D47"/>
    <w:rsid w:val="0038786B"/>
    <w:rsid w:val="00396F63"/>
    <w:rsid w:val="003A6845"/>
    <w:rsid w:val="003B0AFE"/>
    <w:rsid w:val="003C2133"/>
    <w:rsid w:val="003C5FF6"/>
    <w:rsid w:val="003D016C"/>
    <w:rsid w:val="003D2FD8"/>
    <w:rsid w:val="003D6E0C"/>
    <w:rsid w:val="003E5CE9"/>
    <w:rsid w:val="003E7454"/>
    <w:rsid w:val="003F2121"/>
    <w:rsid w:val="003F6176"/>
    <w:rsid w:val="004001BF"/>
    <w:rsid w:val="00402687"/>
    <w:rsid w:val="00402F37"/>
    <w:rsid w:val="004037F0"/>
    <w:rsid w:val="00412E86"/>
    <w:rsid w:val="00413559"/>
    <w:rsid w:val="00416B3F"/>
    <w:rsid w:val="00417326"/>
    <w:rsid w:val="004261C0"/>
    <w:rsid w:val="004276AE"/>
    <w:rsid w:val="00430478"/>
    <w:rsid w:val="00434A0E"/>
    <w:rsid w:val="00435697"/>
    <w:rsid w:val="0044122D"/>
    <w:rsid w:val="00441F0B"/>
    <w:rsid w:val="004521F9"/>
    <w:rsid w:val="004536DE"/>
    <w:rsid w:val="00457613"/>
    <w:rsid w:val="00463850"/>
    <w:rsid w:val="00474909"/>
    <w:rsid w:val="00475217"/>
    <w:rsid w:val="0047530F"/>
    <w:rsid w:val="00481268"/>
    <w:rsid w:val="00494EA6"/>
    <w:rsid w:val="00495042"/>
    <w:rsid w:val="00495627"/>
    <w:rsid w:val="004A0C4A"/>
    <w:rsid w:val="004A440B"/>
    <w:rsid w:val="004B2EC9"/>
    <w:rsid w:val="004C5505"/>
    <w:rsid w:val="004C74F3"/>
    <w:rsid w:val="004D7DCF"/>
    <w:rsid w:val="004E1AB0"/>
    <w:rsid w:val="00503619"/>
    <w:rsid w:val="00514321"/>
    <w:rsid w:val="00524354"/>
    <w:rsid w:val="00525A19"/>
    <w:rsid w:val="00530A1B"/>
    <w:rsid w:val="0053115D"/>
    <w:rsid w:val="0053358F"/>
    <w:rsid w:val="005438A9"/>
    <w:rsid w:val="005521A4"/>
    <w:rsid w:val="00563636"/>
    <w:rsid w:val="005667F3"/>
    <w:rsid w:val="00573C95"/>
    <w:rsid w:val="00581386"/>
    <w:rsid w:val="00581A7F"/>
    <w:rsid w:val="005A1622"/>
    <w:rsid w:val="005A167D"/>
    <w:rsid w:val="005A2F1C"/>
    <w:rsid w:val="005A33D9"/>
    <w:rsid w:val="005A6274"/>
    <w:rsid w:val="005B0DE5"/>
    <w:rsid w:val="005B5766"/>
    <w:rsid w:val="005C4D79"/>
    <w:rsid w:val="005C6EC7"/>
    <w:rsid w:val="005D4539"/>
    <w:rsid w:val="005D63F8"/>
    <w:rsid w:val="005D7880"/>
    <w:rsid w:val="005E03E1"/>
    <w:rsid w:val="005E4AD8"/>
    <w:rsid w:val="005F2D99"/>
    <w:rsid w:val="00601144"/>
    <w:rsid w:val="00602A71"/>
    <w:rsid w:val="00603BB1"/>
    <w:rsid w:val="0061258A"/>
    <w:rsid w:val="00615569"/>
    <w:rsid w:val="00617DE3"/>
    <w:rsid w:val="00621C30"/>
    <w:rsid w:val="0062284D"/>
    <w:rsid w:val="006278BA"/>
    <w:rsid w:val="00633327"/>
    <w:rsid w:val="00641235"/>
    <w:rsid w:val="00670299"/>
    <w:rsid w:val="00671292"/>
    <w:rsid w:val="006860F3"/>
    <w:rsid w:val="00686D92"/>
    <w:rsid w:val="006939F9"/>
    <w:rsid w:val="006A2ED9"/>
    <w:rsid w:val="006A3700"/>
    <w:rsid w:val="006C23A0"/>
    <w:rsid w:val="006C499D"/>
    <w:rsid w:val="006C732A"/>
    <w:rsid w:val="006C7F00"/>
    <w:rsid w:val="006D1E18"/>
    <w:rsid w:val="006D2BC9"/>
    <w:rsid w:val="006F0CD1"/>
    <w:rsid w:val="006F4AB3"/>
    <w:rsid w:val="006F5411"/>
    <w:rsid w:val="006F6933"/>
    <w:rsid w:val="00701D3E"/>
    <w:rsid w:val="00703933"/>
    <w:rsid w:val="00705B3D"/>
    <w:rsid w:val="00707531"/>
    <w:rsid w:val="00724F35"/>
    <w:rsid w:val="0072676C"/>
    <w:rsid w:val="00731182"/>
    <w:rsid w:val="00736480"/>
    <w:rsid w:val="00741FE3"/>
    <w:rsid w:val="007502CB"/>
    <w:rsid w:val="007511D3"/>
    <w:rsid w:val="00753BC5"/>
    <w:rsid w:val="00754039"/>
    <w:rsid w:val="00756E35"/>
    <w:rsid w:val="00757CC2"/>
    <w:rsid w:val="0076400B"/>
    <w:rsid w:val="0076593E"/>
    <w:rsid w:val="00774935"/>
    <w:rsid w:val="00780BAE"/>
    <w:rsid w:val="007858F9"/>
    <w:rsid w:val="00791C2E"/>
    <w:rsid w:val="007A2D8D"/>
    <w:rsid w:val="007A3667"/>
    <w:rsid w:val="007A68DE"/>
    <w:rsid w:val="007B7E8D"/>
    <w:rsid w:val="007C3891"/>
    <w:rsid w:val="007C78C6"/>
    <w:rsid w:val="007D2D91"/>
    <w:rsid w:val="007D30CC"/>
    <w:rsid w:val="007D63B5"/>
    <w:rsid w:val="007D7BAB"/>
    <w:rsid w:val="007E5739"/>
    <w:rsid w:val="007E5BE4"/>
    <w:rsid w:val="007F2760"/>
    <w:rsid w:val="007F5E16"/>
    <w:rsid w:val="00802864"/>
    <w:rsid w:val="008072CE"/>
    <w:rsid w:val="0081092C"/>
    <w:rsid w:val="008120AA"/>
    <w:rsid w:val="0081222A"/>
    <w:rsid w:val="00813AEE"/>
    <w:rsid w:val="00822715"/>
    <w:rsid w:val="00830090"/>
    <w:rsid w:val="00833B4C"/>
    <w:rsid w:val="00843731"/>
    <w:rsid w:val="00850F1F"/>
    <w:rsid w:val="008574DF"/>
    <w:rsid w:val="008605AC"/>
    <w:rsid w:val="00861610"/>
    <w:rsid w:val="0086244B"/>
    <w:rsid w:val="0086557D"/>
    <w:rsid w:val="00872920"/>
    <w:rsid w:val="008765DA"/>
    <w:rsid w:val="0088294D"/>
    <w:rsid w:val="008839B3"/>
    <w:rsid w:val="00891C20"/>
    <w:rsid w:val="008930F6"/>
    <w:rsid w:val="008A0C78"/>
    <w:rsid w:val="008A4137"/>
    <w:rsid w:val="008A5A56"/>
    <w:rsid w:val="008B7B1A"/>
    <w:rsid w:val="008D328D"/>
    <w:rsid w:val="008D37DA"/>
    <w:rsid w:val="008D6FB5"/>
    <w:rsid w:val="008E274D"/>
    <w:rsid w:val="008E557A"/>
    <w:rsid w:val="008F5050"/>
    <w:rsid w:val="008F7A7E"/>
    <w:rsid w:val="00905E4A"/>
    <w:rsid w:val="00913D9F"/>
    <w:rsid w:val="009249E4"/>
    <w:rsid w:val="00926C25"/>
    <w:rsid w:val="009303BD"/>
    <w:rsid w:val="00931698"/>
    <w:rsid w:val="00934B89"/>
    <w:rsid w:val="009352BD"/>
    <w:rsid w:val="00936E51"/>
    <w:rsid w:val="00970E53"/>
    <w:rsid w:val="0097139A"/>
    <w:rsid w:val="00971789"/>
    <w:rsid w:val="0098101C"/>
    <w:rsid w:val="0098363A"/>
    <w:rsid w:val="00983901"/>
    <w:rsid w:val="009959CD"/>
    <w:rsid w:val="009976E4"/>
    <w:rsid w:val="009A2149"/>
    <w:rsid w:val="009A3EFC"/>
    <w:rsid w:val="009B1DD3"/>
    <w:rsid w:val="009B2740"/>
    <w:rsid w:val="009C538A"/>
    <w:rsid w:val="009C76FE"/>
    <w:rsid w:val="009D069C"/>
    <w:rsid w:val="009D6430"/>
    <w:rsid w:val="00A01FC4"/>
    <w:rsid w:val="00A02ADF"/>
    <w:rsid w:val="00A059E4"/>
    <w:rsid w:val="00A12D67"/>
    <w:rsid w:val="00A21CC6"/>
    <w:rsid w:val="00A24C46"/>
    <w:rsid w:val="00A37003"/>
    <w:rsid w:val="00A37B4B"/>
    <w:rsid w:val="00A60C4D"/>
    <w:rsid w:val="00A6222D"/>
    <w:rsid w:val="00A65D3C"/>
    <w:rsid w:val="00A774E7"/>
    <w:rsid w:val="00A77D40"/>
    <w:rsid w:val="00A8114D"/>
    <w:rsid w:val="00A81988"/>
    <w:rsid w:val="00A821F7"/>
    <w:rsid w:val="00A85F46"/>
    <w:rsid w:val="00A86AB0"/>
    <w:rsid w:val="00A94965"/>
    <w:rsid w:val="00AA08DC"/>
    <w:rsid w:val="00AA4FEE"/>
    <w:rsid w:val="00AA670A"/>
    <w:rsid w:val="00AB0872"/>
    <w:rsid w:val="00AB5ABC"/>
    <w:rsid w:val="00AB716A"/>
    <w:rsid w:val="00AD7ADA"/>
    <w:rsid w:val="00AE47C4"/>
    <w:rsid w:val="00AE5D75"/>
    <w:rsid w:val="00AF28F4"/>
    <w:rsid w:val="00AF574B"/>
    <w:rsid w:val="00B003FF"/>
    <w:rsid w:val="00B008A1"/>
    <w:rsid w:val="00B04E21"/>
    <w:rsid w:val="00B11AF0"/>
    <w:rsid w:val="00B14098"/>
    <w:rsid w:val="00B14A03"/>
    <w:rsid w:val="00B26D8C"/>
    <w:rsid w:val="00B32539"/>
    <w:rsid w:val="00B36715"/>
    <w:rsid w:val="00B40DDB"/>
    <w:rsid w:val="00B44A46"/>
    <w:rsid w:val="00B45B6C"/>
    <w:rsid w:val="00B45B84"/>
    <w:rsid w:val="00B479D7"/>
    <w:rsid w:val="00B47A04"/>
    <w:rsid w:val="00B53466"/>
    <w:rsid w:val="00B54162"/>
    <w:rsid w:val="00B60005"/>
    <w:rsid w:val="00B63903"/>
    <w:rsid w:val="00B647ED"/>
    <w:rsid w:val="00B6506A"/>
    <w:rsid w:val="00B74537"/>
    <w:rsid w:val="00B749F5"/>
    <w:rsid w:val="00B81604"/>
    <w:rsid w:val="00B8285F"/>
    <w:rsid w:val="00B831DA"/>
    <w:rsid w:val="00BA13DB"/>
    <w:rsid w:val="00BA4579"/>
    <w:rsid w:val="00BB08AE"/>
    <w:rsid w:val="00BC4500"/>
    <w:rsid w:val="00BE6B69"/>
    <w:rsid w:val="00BE7D37"/>
    <w:rsid w:val="00BF051C"/>
    <w:rsid w:val="00BF2779"/>
    <w:rsid w:val="00C05357"/>
    <w:rsid w:val="00C05B1C"/>
    <w:rsid w:val="00C05CD8"/>
    <w:rsid w:val="00C10089"/>
    <w:rsid w:val="00C1450A"/>
    <w:rsid w:val="00C237A5"/>
    <w:rsid w:val="00C2399C"/>
    <w:rsid w:val="00C35405"/>
    <w:rsid w:val="00C5297E"/>
    <w:rsid w:val="00C54CC4"/>
    <w:rsid w:val="00C64E1B"/>
    <w:rsid w:val="00C6525F"/>
    <w:rsid w:val="00C7490C"/>
    <w:rsid w:val="00C77E6D"/>
    <w:rsid w:val="00C82FC5"/>
    <w:rsid w:val="00C85923"/>
    <w:rsid w:val="00C860C7"/>
    <w:rsid w:val="00C9180C"/>
    <w:rsid w:val="00C94DDE"/>
    <w:rsid w:val="00CA477F"/>
    <w:rsid w:val="00CA4DB6"/>
    <w:rsid w:val="00CB6793"/>
    <w:rsid w:val="00CC0E3F"/>
    <w:rsid w:val="00CD0B15"/>
    <w:rsid w:val="00CD7FF1"/>
    <w:rsid w:val="00CE2497"/>
    <w:rsid w:val="00CE372B"/>
    <w:rsid w:val="00CE4418"/>
    <w:rsid w:val="00CE4888"/>
    <w:rsid w:val="00CE5298"/>
    <w:rsid w:val="00CE560A"/>
    <w:rsid w:val="00CF03D7"/>
    <w:rsid w:val="00D03F4D"/>
    <w:rsid w:val="00D1163B"/>
    <w:rsid w:val="00D11B7D"/>
    <w:rsid w:val="00D27EAB"/>
    <w:rsid w:val="00D3134B"/>
    <w:rsid w:val="00D31431"/>
    <w:rsid w:val="00D32E0C"/>
    <w:rsid w:val="00D34649"/>
    <w:rsid w:val="00D40361"/>
    <w:rsid w:val="00D47D58"/>
    <w:rsid w:val="00D55D0A"/>
    <w:rsid w:val="00D66B35"/>
    <w:rsid w:val="00D87DDC"/>
    <w:rsid w:val="00DA7213"/>
    <w:rsid w:val="00DA779E"/>
    <w:rsid w:val="00DA7B38"/>
    <w:rsid w:val="00DB314B"/>
    <w:rsid w:val="00DB3389"/>
    <w:rsid w:val="00DC2172"/>
    <w:rsid w:val="00DC3BE3"/>
    <w:rsid w:val="00DD6C75"/>
    <w:rsid w:val="00DD79FC"/>
    <w:rsid w:val="00DE62A6"/>
    <w:rsid w:val="00DF0B06"/>
    <w:rsid w:val="00DF1629"/>
    <w:rsid w:val="00DF4F72"/>
    <w:rsid w:val="00E00C37"/>
    <w:rsid w:val="00E0184B"/>
    <w:rsid w:val="00E11746"/>
    <w:rsid w:val="00E224AE"/>
    <w:rsid w:val="00E24C9B"/>
    <w:rsid w:val="00E31FFC"/>
    <w:rsid w:val="00E32D6C"/>
    <w:rsid w:val="00E52A3F"/>
    <w:rsid w:val="00E55D0F"/>
    <w:rsid w:val="00E62D44"/>
    <w:rsid w:val="00E65E0B"/>
    <w:rsid w:val="00E66DFC"/>
    <w:rsid w:val="00E77912"/>
    <w:rsid w:val="00E807E0"/>
    <w:rsid w:val="00E83E7A"/>
    <w:rsid w:val="00E86AC7"/>
    <w:rsid w:val="00E9568E"/>
    <w:rsid w:val="00EA6194"/>
    <w:rsid w:val="00EA67E0"/>
    <w:rsid w:val="00EE24E9"/>
    <w:rsid w:val="00EE32CD"/>
    <w:rsid w:val="00EE7231"/>
    <w:rsid w:val="00EF65A4"/>
    <w:rsid w:val="00F003B0"/>
    <w:rsid w:val="00F003D1"/>
    <w:rsid w:val="00F27AA6"/>
    <w:rsid w:val="00F33154"/>
    <w:rsid w:val="00F52277"/>
    <w:rsid w:val="00F53BBA"/>
    <w:rsid w:val="00F556B6"/>
    <w:rsid w:val="00F60AA2"/>
    <w:rsid w:val="00F61EE1"/>
    <w:rsid w:val="00F67C94"/>
    <w:rsid w:val="00F72E7B"/>
    <w:rsid w:val="00F8025C"/>
    <w:rsid w:val="00F8352D"/>
    <w:rsid w:val="00F92534"/>
    <w:rsid w:val="00F929B4"/>
    <w:rsid w:val="00F9359D"/>
    <w:rsid w:val="00F9671C"/>
    <w:rsid w:val="00FA580B"/>
    <w:rsid w:val="00FB000B"/>
    <w:rsid w:val="00FB2441"/>
    <w:rsid w:val="00FB486B"/>
    <w:rsid w:val="00FB7F58"/>
    <w:rsid w:val="00FD1BC6"/>
    <w:rsid w:val="00FE3981"/>
    <w:rsid w:val="00FE3ADD"/>
    <w:rsid w:val="00FE6B27"/>
    <w:rsid w:val="00FF1811"/>
    <w:rsid w:val="00FF1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764822"/>
  <w15:docId w15:val="{749BC5A6-BD3E-4133-B310-FE6508F95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6D1E18"/>
    <w:pPr>
      <w:widowControl w:val="0"/>
      <w:suppressAutoHyphens/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nhideWhenUsed/>
    <w:qFormat/>
    <w:rsid w:val="006D1E18"/>
    <w:pPr>
      <w:keepNext/>
      <w:widowControl w:val="0"/>
      <w:suppressAutoHyphens/>
      <w:spacing w:before="240" w:after="60" w:line="240" w:lineRule="auto"/>
      <w:jc w:val="center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6D1E18"/>
    <w:pPr>
      <w:keepNext/>
      <w:widowControl w:val="0"/>
      <w:suppressAutoHyphens/>
      <w:spacing w:before="240" w:after="60" w:line="240" w:lineRule="auto"/>
      <w:jc w:val="center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nhideWhenUsed/>
    <w:qFormat/>
    <w:rsid w:val="006D1E18"/>
    <w:pPr>
      <w:keepNext/>
      <w:widowControl w:val="0"/>
      <w:suppressAutoHyphens/>
      <w:spacing w:before="240" w:after="60" w:line="240" w:lineRule="auto"/>
      <w:jc w:val="center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D1E18"/>
    <w:pPr>
      <w:keepNext/>
      <w:widowControl w:val="0"/>
      <w:suppressAutoHyphens/>
      <w:autoSpaceDE w:val="0"/>
      <w:autoSpaceDN w:val="0"/>
      <w:adjustRightInd w:val="0"/>
      <w:spacing w:after="0" w:line="360" w:lineRule="auto"/>
      <w:jc w:val="center"/>
      <w:outlineLvl w:val="6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6D1E18"/>
    <w:pPr>
      <w:keepNext/>
      <w:widowControl w:val="0"/>
      <w:suppressAutoHyphens/>
      <w:spacing w:after="0" w:line="36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D1E18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6D1E18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6D1E18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6D1E18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6D1E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6D1E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6D1E18"/>
  </w:style>
  <w:style w:type="numbering" w:customStyle="1" w:styleId="Bezlisty11">
    <w:name w:val="Bez listy11"/>
    <w:next w:val="Bezlisty"/>
    <w:uiPriority w:val="99"/>
    <w:semiHidden/>
    <w:unhideWhenUsed/>
    <w:rsid w:val="006D1E18"/>
  </w:style>
  <w:style w:type="paragraph" w:styleId="Tekstpodstawowy">
    <w:name w:val="Body Text"/>
    <w:basedOn w:val="Normalny"/>
    <w:link w:val="TekstpodstawowyZnak"/>
    <w:rsid w:val="006D1E18"/>
    <w:pPr>
      <w:widowControl w:val="0"/>
      <w:suppressAutoHyphens/>
      <w:spacing w:after="0" w:line="240" w:lineRule="auto"/>
      <w:jc w:val="center"/>
    </w:pPr>
    <w:rPr>
      <w:rFonts w:ascii="Courier New" w:eastAsia="Times New Roman" w:hAnsi="Courier New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D1E18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Legenda">
    <w:name w:val="caption"/>
    <w:basedOn w:val="Normalny"/>
    <w:next w:val="Normalny"/>
    <w:qFormat/>
    <w:rsid w:val="006D1E18"/>
    <w:pPr>
      <w:widowControl w:val="0"/>
      <w:suppressAutoHyphens/>
      <w:spacing w:after="0" w:line="240" w:lineRule="auto"/>
      <w:jc w:val="center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6D1E18"/>
    <w:pPr>
      <w:widowControl w:val="0"/>
      <w:suppressAutoHyphens/>
      <w:spacing w:after="120" w:line="240" w:lineRule="auto"/>
      <w:ind w:left="283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D1E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cumentdescription">
    <w:name w:val="documentdescription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6D1E18"/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6D1E18"/>
    <w:pPr>
      <w:widowControl w:val="0"/>
      <w:pBdr>
        <w:bottom w:val="single" w:sz="6" w:space="1" w:color="auto"/>
      </w:pBdr>
      <w:suppressAutoHyphens/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6D1E18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6D1E18"/>
    <w:pPr>
      <w:widowControl w:val="0"/>
      <w:pBdr>
        <w:top w:val="single" w:sz="6" w:space="1" w:color="auto"/>
      </w:pBdr>
      <w:suppressAutoHyphens/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rsid w:val="006D1E18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table" w:styleId="Tabela-Siatka">
    <w:name w:val="Table Grid"/>
    <w:basedOn w:val="Standardowy"/>
    <w:rsid w:val="006D1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nhideWhenUsed/>
    <w:rsid w:val="006D1E18"/>
    <w:rPr>
      <w:color w:val="0000FF"/>
      <w:u w:val="single"/>
    </w:rPr>
  </w:style>
  <w:style w:type="character" w:customStyle="1" w:styleId="kolor">
    <w:name w:val="kolor"/>
    <w:basedOn w:val="Domylnaczcionkaakapitu"/>
    <w:rsid w:val="006D1E18"/>
  </w:style>
  <w:style w:type="character" w:customStyle="1" w:styleId="tabulatory">
    <w:name w:val="tabulatory"/>
    <w:basedOn w:val="Domylnaczcionkaakapitu"/>
    <w:rsid w:val="006D1E18"/>
  </w:style>
  <w:style w:type="character" w:customStyle="1" w:styleId="txt-old">
    <w:name w:val="txt-old"/>
    <w:basedOn w:val="Domylnaczcionkaakapitu"/>
    <w:rsid w:val="006D1E18"/>
  </w:style>
  <w:style w:type="character" w:customStyle="1" w:styleId="txt-new">
    <w:name w:val="txt-new"/>
    <w:basedOn w:val="Domylnaczcionkaakapitu"/>
    <w:rsid w:val="006D1E18"/>
  </w:style>
  <w:style w:type="character" w:styleId="Uwydatnienie">
    <w:name w:val="Emphasis"/>
    <w:uiPriority w:val="20"/>
    <w:qFormat/>
    <w:rsid w:val="006D1E18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D1E18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jc w:val="center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D1E1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pkt">
    <w:name w:val="pkt"/>
    <w:basedOn w:val="Normalny"/>
    <w:rsid w:val="006D1E18"/>
    <w:pPr>
      <w:widowControl w:val="0"/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6D1E18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D1E18"/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D1E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1E18"/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D1E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artykulu">
    <w:name w:val="styl_artykulu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go">
    <w:name w:val="go"/>
    <w:basedOn w:val="Domylnaczcionkaakapitu"/>
    <w:rsid w:val="006D1E18"/>
  </w:style>
  <w:style w:type="character" w:customStyle="1" w:styleId="gi">
    <w:name w:val="gi"/>
    <w:basedOn w:val="Domylnaczcionkaakapitu"/>
    <w:rsid w:val="006D1E18"/>
  </w:style>
  <w:style w:type="character" w:customStyle="1" w:styleId="t">
    <w:name w:val="t"/>
    <w:basedOn w:val="Domylnaczcionkaakapitu"/>
    <w:rsid w:val="006D1E18"/>
  </w:style>
  <w:style w:type="paragraph" w:customStyle="1" w:styleId="moduleitemintrotext">
    <w:name w:val="moduleitemintrotext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oduleitemvideo">
    <w:name w:val="moduleitemvideo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ticleseparator">
    <w:name w:val="article_separator"/>
    <w:basedOn w:val="Domylnaczcionkaakapitu"/>
    <w:rsid w:val="006D1E18"/>
  </w:style>
  <w:style w:type="paragraph" w:customStyle="1" w:styleId="art-page-footer">
    <w:name w:val="art-page-footer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nk">
    <w:name w:val="link"/>
    <w:basedOn w:val="Domylnaczcionkaakapitu"/>
    <w:rsid w:val="006D1E18"/>
  </w:style>
  <w:style w:type="character" w:customStyle="1" w:styleId="dim">
    <w:name w:val="dim"/>
    <w:basedOn w:val="Domylnaczcionkaakapitu"/>
    <w:rsid w:val="006D1E18"/>
  </w:style>
  <w:style w:type="character" w:styleId="HTML-cytat">
    <w:name w:val="HTML Cite"/>
    <w:uiPriority w:val="99"/>
    <w:semiHidden/>
    <w:unhideWhenUsed/>
    <w:rsid w:val="006D1E18"/>
    <w:rPr>
      <w:i/>
      <w:iCs/>
    </w:rPr>
  </w:style>
  <w:style w:type="paragraph" w:customStyle="1" w:styleId="bodytext">
    <w:name w:val="bodytext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D1E18"/>
    <w:pPr>
      <w:widowControl w:val="0"/>
      <w:suppressAutoHyphens/>
      <w:spacing w:after="120" w:line="48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D1E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uthor">
    <w:name w:val="author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ead">
    <w:name w:val="lead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sc">
    <w:name w:val="tresc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inlevel">
    <w:name w:val="mainlevel"/>
    <w:basedOn w:val="Domylnaczcionkaakapitu"/>
    <w:rsid w:val="006D1E18"/>
  </w:style>
  <w:style w:type="character" w:customStyle="1" w:styleId="Data1">
    <w:name w:val="Data1"/>
    <w:basedOn w:val="Domylnaczcionkaakapitu"/>
    <w:rsid w:val="006D1E18"/>
  </w:style>
  <w:style w:type="character" w:customStyle="1" w:styleId="nsixword">
    <w:name w:val="nsix_word"/>
    <w:basedOn w:val="Domylnaczcionkaakapitu"/>
    <w:rsid w:val="006D1E18"/>
  </w:style>
  <w:style w:type="paragraph" w:customStyle="1" w:styleId="Znak">
    <w:name w:val="Znak"/>
    <w:basedOn w:val="Normalny"/>
    <w:rsid w:val="006D1E18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6D1E1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D1E18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D1E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1E18"/>
    <w:pPr>
      <w:widowControl w:val="0"/>
      <w:suppressAutoHyphens/>
      <w:spacing w:after="0" w:line="240" w:lineRule="auto"/>
      <w:jc w:val="center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E1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przypisukocowego">
    <w:name w:val="endnote reference"/>
    <w:rsid w:val="006D1E18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D1E18"/>
    <w:pPr>
      <w:widowControl w:val="0"/>
      <w:suppressAutoHyphens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1E1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pistowarurozsz">
    <w:name w:val="opistowarurozsz"/>
    <w:basedOn w:val="Domylnaczcionkaakapitu"/>
    <w:rsid w:val="006D1E18"/>
  </w:style>
  <w:style w:type="character" w:customStyle="1" w:styleId="issue">
    <w:name w:val="issue"/>
    <w:basedOn w:val="Domylnaczcionkaakapitu"/>
    <w:rsid w:val="006D1E18"/>
  </w:style>
  <w:style w:type="paragraph" w:styleId="Tytu">
    <w:name w:val="Title"/>
    <w:basedOn w:val="Normalny"/>
    <w:link w:val="TytuZnak"/>
    <w:qFormat/>
    <w:rsid w:val="006D1E18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6D1E18"/>
    <w:rPr>
      <w:rFonts w:ascii="Times New Roman" w:eastAsia="Times New Roman" w:hAnsi="Times New Roman" w:cs="Times New Roman"/>
      <w:b/>
      <w:snapToGrid w:val="0"/>
      <w:sz w:val="24"/>
      <w:szCs w:val="24"/>
      <w:lang w:val="x-none" w:eastAsia="x-none"/>
    </w:rPr>
  </w:style>
  <w:style w:type="paragraph" w:customStyle="1" w:styleId="ftstandard">
    <w:name w:val="ft_standard"/>
    <w:basedOn w:val="Normalny"/>
    <w:uiPriority w:val="99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6D1E1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kapitdomyslnyblock">
    <w:name w:val="akapitdomyslnyblock"/>
    <w:basedOn w:val="Normalny"/>
    <w:rsid w:val="006D1E18"/>
    <w:pPr>
      <w:widowControl w:val="0"/>
      <w:suppressAutoHyphens/>
      <w:spacing w:after="100" w:afterAutospacing="1" w:line="240" w:lineRule="auto"/>
      <w:ind w:firstLine="48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6D1E18"/>
    <w:pPr>
      <w:widowControl w:val="0"/>
      <w:suppressAutoHyphens/>
      <w:spacing w:after="0" w:line="240" w:lineRule="auto"/>
      <w:ind w:left="708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D1E18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6D1E18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D1E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6D1E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6D1E18"/>
    <w:pPr>
      <w:keepNext/>
      <w:widowControl w:val="0"/>
      <w:suppressAutoHyphens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6D1E18"/>
    <w:pPr>
      <w:widowControl w:val="0"/>
      <w:suppressAutoHyphens/>
      <w:spacing w:after="0" w:line="240" w:lineRule="auto"/>
      <w:ind w:left="2160" w:hanging="36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1E1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4">
    <w:name w:val="p4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Default">
    <w:name w:val="Default"/>
    <w:rsid w:val="006D1E1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2">
    <w:name w:val="A2"/>
    <w:uiPriority w:val="99"/>
    <w:rsid w:val="006D1E18"/>
    <w:rPr>
      <w:rFonts w:cs="MetaPro-Normal"/>
      <w:color w:val="000000"/>
    </w:rPr>
  </w:style>
  <w:style w:type="character" w:customStyle="1" w:styleId="symbol">
    <w:name w:val="symbol"/>
    <w:basedOn w:val="Domylnaczcionkaakapitu"/>
    <w:rsid w:val="006D1E18"/>
  </w:style>
  <w:style w:type="character" w:customStyle="1" w:styleId="newsshortext">
    <w:name w:val="newsshortext"/>
    <w:basedOn w:val="Domylnaczcionkaakapitu"/>
    <w:rsid w:val="006D1E18"/>
  </w:style>
  <w:style w:type="paragraph" w:customStyle="1" w:styleId="punkt">
    <w:name w:val="punkt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tera">
    <w:name w:val="litera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6D1E18"/>
    <w:pPr>
      <w:widowControl w:val="0"/>
      <w:suppressAutoHyphens/>
      <w:spacing w:after="120" w:line="240" w:lineRule="auto"/>
      <w:ind w:left="283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D1E1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6D1E18"/>
    <w:pPr>
      <w:widowControl w:val="0"/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6D1E18"/>
    <w:pPr>
      <w:widowControl w:val="0"/>
      <w:suppressAutoHyphens/>
      <w:spacing w:after="0"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6D1E18"/>
    <w:pPr>
      <w:widowControl w:val="0"/>
      <w:suppressAutoHyphens/>
      <w:spacing w:after="0" w:line="360" w:lineRule="auto"/>
      <w:ind w:left="1497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LITUSTzmustliter">
    <w:name w:val="Z_LIT/UST(§) – zm. ust. (§) literą"/>
    <w:basedOn w:val="Normalny"/>
    <w:uiPriority w:val="46"/>
    <w:qFormat/>
    <w:rsid w:val="006D1E18"/>
    <w:pPr>
      <w:widowControl w:val="0"/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alb">
    <w:name w:val="a_lb"/>
    <w:rsid w:val="006D1E18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D1E18"/>
  </w:style>
  <w:style w:type="paragraph" w:customStyle="1" w:styleId="LITlitera">
    <w:name w:val="LIT – litera"/>
    <w:basedOn w:val="Normalny"/>
    <w:uiPriority w:val="14"/>
    <w:qFormat/>
    <w:rsid w:val="006D1E18"/>
    <w:pPr>
      <w:widowControl w:val="0"/>
      <w:suppressAutoHyphens/>
      <w:spacing w:after="0" w:line="360" w:lineRule="auto"/>
      <w:ind w:left="986" w:hanging="476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6D1E18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6D1E18"/>
    <w:pPr>
      <w:ind w:left="2336"/>
    </w:pPr>
  </w:style>
  <w:style w:type="character" w:customStyle="1" w:styleId="Ppogrubienie">
    <w:name w:val="_P_ – pogrubienie"/>
    <w:uiPriority w:val="1"/>
    <w:qFormat/>
    <w:rsid w:val="006D1E18"/>
    <w:rPr>
      <w:b/>
    </w:rPr>
  </w:style>
  <w:style w:type="character" w:customStyle="1" w:styleId="text-center">
    <w:name w:val="text-center"/>
    <w:rsid w:val="006D1E18"/>
  </w:style>
  <w:style w:type="paragraph" w:customStyle="1" w:styleId="zartzmartartykuempunktem0">
    <w:name w:val="zartzmartartykuempunktem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ustzmustliter0">
    <w:name w:val="zlitustzmustliter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pktzmpktliter0">
    <w:name w:val="zlitpktzmpktliter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litwpktzmlitwpktliter">
    <w:name w:val="zlitlitwpktzmlitwpktliter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czwsplitwpktzmczciwsplitwpktliter">
    <w:name w:val="zlitczwsplitwpktzmczciwsplitwpktliter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n-ref">
    <w:name w:val="fn-ref"/>
    <w:rsid w:val="006D1E18"/>
  </w:style>
  <w:style w:type="character" w:customStyle="1" w:styleId="alb-s">
    <w:name w:val="a_lb-s"/>
    <w:rsid w:val="006D1E18"/>
  </w:style>
  <w:style w:type="paragraph" w:customStyle="1" w:styleId="normalny1">
    <w:name w:val="normalny1"/>
    <w:basedOn w:val="Normalny"/>
    <w:rsid w:val="006D1E1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numbering" w:customStyle="1" w:styleId="Bezlisty2">
    <w:name w:val="Bez listy2"/>
    <w:next w:val="Bezlisty"/>
    <w:semiHidden/>
    <w:rsid w:val="006D1E18"/>
  </w:style>
  <w:style w:type="paragraph" w:customStyle="1" w:styleId="Tekstpodstawowywcity31">
    <w:name w:val="Tekst podstawowy wcięty 31"/>
    <w:basedOn w:val="Normalny"/>
    <w:rsid w:val="006D1E1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rsid w:val="006D1E18"/>
    <w:pPr>
      <w:suppressAutoHyphens/>
      <w:spacing w:after="0" w:line="240" w:lineRule="auto"/>
      <w:ind w:left="851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Tekstpodstawowy21">
    <w:name w:val="Tekst podstawowy 21"/>
    <w:basedOn w:val="Normalny"/>
    <w:rsid w:val="006D1E1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1E18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33">
    <w:name w:val="Tekst podstawowy wcięty 33"/>
    <w:basedOn w:val="Normalny"/>
    <w:rsid w:val="006D1E18"/>
    <w:pPr>
      <w:suppressAutoHyphens/>
      <w:spacing w:after="0" w:line="240" w:lineRule="auto"/>
      <w:ind w:left="851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Tekstpodstawowywcity22">
    <w:name w:val="Tekst podstawowy wcięty 22"/>
    <w:basedOn w:val="Normalny"/>
    <w:rsid w:val="006D1E1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nakiprzypiswdolnych">
    <w:name w:val="Znaki przypisów dolnych"/>
    <w:rsid w:val="006D1E18"/>
    <w:rPr>
      <w:vertAlign w:val="superscript"/>
    </w:rPr>
  </w:style>
  <w:style w:type="paragraph" w:customStyle="1" w:styleId="CM136">
    <w:name w:val="CM136"/>
    <w:basedOn w:val="Normalny"/>
    <w:next w:val="Normalny"/>
    <w:rsid w:val="006D1E18"/>
    <w:pPr>
      <w:widowControl w:val="0"/>
      <w:autoSpaceDE w:val="0"/>
      <w:autoSpaceDN w:val="0"/>
      <w:adjustRightInd w:val="0"/>
      <w:spacing w:after="140" w:line="240" w:lineRule="auto"/>
    </w:pPr>
    <w:rPr>
      <w:rFonts w:ascii="GAGEIA+TimesNewRoman,Bold" w:eastAsia="Times New Roman" w:hAnsi="GAGEIA+TimesNewRoman,Bold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D1E18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D1E18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D1E18"/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6D1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TrebuchetMS">
    <w:name w:val="Normalny + Trebuchet MS"/>
    <w:aliases w:val="Wyjustowany,Interlinia:  1,5 wiersza"/>
    <w:basedOn w:val="Normalny"/>
    <w:rsid w:val="006D1E18"/>
    <w:pPr>
      <w:widowControl w:val="0"/>
      <w:numPr>
        <w:numId w:val="2"/>
      </w:numPr>
      <w:autoSpaceDE w:val="0"/>
      <w:autoSpaceDN w:val="0"/>
      <w:adjustRightInd w:val="0"/>
      <w:spacing w:after="0" w:line="384" w:lineRule="exact"/>
      <w:ind w:left="710" w:hanging="331"/>
    </w:pPr>
    <w:rPr>
      <w:rFonts w:ascii="Trebuchet MS" w:eastAsia="Times New Roman" w:hAnsi="Trebuchet MS" w:cs="Arial"/>
      <w:w w:val="107"/>
      <w:sz w:val="20"/>
      <w:szCs w:val="20"/>
      <w:lang w:eastAsia="pl-PL"/>
    </w:rPr>
  </w:style>
  <w:style w:type="paragraph" w:customStyle="1" w:styleId="Styl">
    <w:name w:val="Styl"/>
    <w:rsid w:val="006D1E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35">
    <w:name w:val="Font Style35"/>
    <w:uiPriority w:val="99"/>
    <w:rsid w:val="006D1E1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apple-converted-space">
    <w:name w:val="apple-converted-space"/>
    <w:rsid w:val="006D1E18"/>
  </w:style>
  <w:style w:type="numbering" w:customStyle="1" w:styleId="Bezlisty3">
    <w:name w:val="Bez listy3"/>
    <w:next w:val="Bezlisty"/>
    <w:semiHidden/>
    <w:rsid w:val="006D1E18"/>
  </w:style>
  <w:style w:type="table" w:customStyle="1" w:styleId="Tabela-Siatka2">
    <w:name w:val="Tabela - Siatka2"/>
    <w:basedOn w:val="Standardowy"/>
    <w:next w:val="Tabela-Siatka"/>
    <w:uiPriority w:val="59"/>
    <w:rsid w:val="006D1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1E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1E1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6D1E18"/>
    <w:pPr>
      <w:spacing w:after="60" w:line="240" w:lineRule="auto"/>
      <w:jc w:val="center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6D1E1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FontStyle27">
    <w:name w:val="Font Style27"/>
    <w:uiPriority w:val="99"/>
    <w:rsid w:val="006D1E18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Tekstpodstawowy22">
    <w:name w:val="Tekst podstawowy 22"/>
    <w:basedOn w:val="Normalny"/>
    <w:rsid w:val="00563636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ytu0">
    <w:name w:val="Tytu?"/>
    <w:basedOn w:val="Normalny"/>
    <w:rsid w:val="0056363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podstawowywcity0">
    <w:name w:val="Tekst podstawowy wci?ty"/>
    <w:basedOn w:val="Normalny"/>
    <w:rsid w:val="00563636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WWNum14">
    <w:name w:val="WWNum14"/>
    <w:rsid w:val="00563636"/>
    <w:pPr>
      <w:numPr>
        <w:numId w:val="15"/>
      </w:numPr>
    </w:pPr>
  </w:style>
  <w:style w:type="numbering" w:customStyle="1" w:styleId="WWNum15">
    <w:name w:val="WWNum15"/>
    <w:rsid w:val="00563636"/>
    <w:pPr>
      <w:numPr>
        <w:numId w:val="19"/>
      </w:numPr>
    </w:pPr>
  </w:style>
  <w:style w:type="paragraph" w:customStyle="1" w:styleId="WW-Tekstpodstawowywcity3">
    <w:name w:val="WW-Tekst podstawowy wcięty 3"/>
    <w:basedOn w:val="Normalny"/>
    <w:rsid w:val="00EA619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2ZnakZnakZnak">
    <w:name w:val="Znak2 Znak Znak Znak"/>
    <w:basedOn w:val="Normalny"/>
    <w:rsid w:val="00EA6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34"/>
    <w:qFormat/>
    <w:locked/>
    <w:rsid w:val="003C21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C213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C3BE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4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89A2B-2263-4A01-B3D5-7E4D263C2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1119</Words>
  <Characters>6714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BernadetaM</dc:creator>
  <cp:keywords/>
  <dc:description/>
  <cp:lastModifiedBy>BernadetaM</cp:lastModifiedBy>
  <cp:revision>23</cp:revision>
  <cp:lastPrinted>2022-02-16T16:01:00Z</cp:lastPrinted>
  <dcterms:created xsi:type="dcterms:W3CDTF">2022-02-10T08:06:00Z</dcterms:created>
  <dcterms:modified xsi:type="dcterms:W3CDTF">2024-10-18T07:44:00Z</dcterms:modified>
</cp:coreProperties>
</file>