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73FBF" w14:textId="3E8C81D7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3358D7" w:rsidRPr="003358D7" w14:paraId="63EDAED6" w14:textId="77777777" w:rsidTr="005D195B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lock w:val="sdtLocked"/>
            <w:placeholder>
              <w:docPart w:val="1D736D4681A749C99F8A92DC22772B7F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3D96F97B" w14:textId="4366AEBB" w:rsidR="003358D7" w:rsidRPr="003358D7" w:rsidRDefault="006C0127" w:rsidP="003358D7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p w14:paraId="55952D65" w14:textId="696D0AD0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6FB5F92" w14:textId="57C4201E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8E42C1" w14:textId="77777777" w:rsidR="00D57DC0" w:rsidRPr="00D57DC0" w:rsidRDefault="00D57DC0" w:rsidP="00D57DC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D57DC0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60A38A01" w14:textId="0EB2ECE7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składane na podstawie art. </w:t>
      </w:r>
      <w:r w:rsidR="003358D7">
        <w:rPr>
          <w:rFonts w:ascii="Arial" w:eastAsia="Calibri" w:hAnsi="Arial" w:cs="Arial"/>
          <w:b/>
          <w:sz w:val="21"/>
          <w:szCs w:val="21"/>
        </w:rPr>
        <w:t>1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25a ust. 1 ustawy z dnia </w:t>
      </w:r>
      <w:r w:rsidR="003358D7">
        <w:rPr>
          <w:rFonts w:ascii="Arial" w:eastAsia="Calibri" w:hAnsi="Arial" w:cs="Arial"/>
          <w:b/>
          <w:sz w:val="21"/>
          <w:szCs w:val="21"/>
        </w:rPr>
        <w:t>11 września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20</w:t>
      </w:r>
      <w:r w:rsidR="003358D7">
        <w:rPr>
          <w:rFonts w:ascii="Arial" w:eastAsia="Calibri" w:hAnsi="Arial" w:cs="Arial"/>
          <w:b/>
          <w:sz w:val="21"/>
          <w:szCs w:val="21"/>
        </w:rPr>
        <w:t>19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r. </w:t>
      </w:r>
    </w:p>
    <w:p w14:paraId="7CF2226C" w14:textId="77777777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Pzp), </w:t>
      </w:r>
    </w:p>
    <w:p w14:paraId="06D10974" w14:textId="0C75F246" w:rsidR="00D57DC0" w:rsidRPr="001C3B7E" w:rsidRDefault="00D57DC0" w:rsidP="001C3B7E">
      <w:pPr>
        <w:spacing w:after="24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0F53A4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0F53A4">
        <w:rPr>
          <w:rFonts w:ascii="Arial" w:hAnsi="Arial" w:cs="Arial"/>
          <w:sz w:val="20"/>
          <w:szCs w:val="20"/>
        </w:rPr>
        <w:br/>
        <w:t>pn.</w:t>
      </w:r>
      <w:r w:rsidR="001C3B7E">
        <w:rPr>
          <w:rFonts w:ascii="Arial" w:hAnsi="Arial" w:cs="Arial"/>
          <w:sz w:val="20"/>
          <w:szCs w:val="20"/>
        </w:rPr>
        <w:t xml:space="preserve"> </w:t>
      </w:r>
      <w:bookmarkStart w:id="0" w:name="_Hlk156823777"/>
      <w:sdt>
        <w:sdtPr>
          <w:rPr>
            <w:rFonts w:ascii="Arial" w:hAnsi="Arial" w:cs="Arial"/>
            <w:b/>
            <w:bCs/>
            <w:sz w:val="20"/>
            <w:szCs w:val="20"/>
          </w:rPr>
          <w:id w:val="-707719618"/>
          <w:placeholder>
            <w:docPart w:val="E7BEB2D14F134B5CB7E6B7BFCD6D3FF8"/>
          </w:placeholder>
        </w:sdtPr>
        <w:sdtContent>
          <w:r w:rsidR="00866507" w:rsidRPr="00866507">
            <w:rPr>
              <w:rFonts w:ascii="Arial" w:hAnsi="Arial" w:cs="Arial"/>
              <w:b/>
              <w:bCs/>
              <w:sz w:val="20"/>
              <w:szCs w:val="20"/>
            </w:rPr>
            <w:t>Przebudowa pomieszczeń Szpitalnego Oddziału Ratunkowego</w:t>
          </w:r>
        </w:sdtContent>
      </w:sdt>
      <w:bookmarkEnd w:id="0"/>
      <w:r w:rsidR="001C3B7E" w:rsidRPr="001C3B7E">
        <w:rPr>
          <w:rFonts w:ascii="Arial" w:hAnsi="Arial" w:cs="Arial"/>
          <w:sz w:val="20"/>
          <w:szCs w:val="20"/>
        </w:rPr>
        <w:t>,</w:t>
      </w:r>
      <w:r w:rsidR="001C3B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A4">
        <w:rPr>
          <w:rFonts w:ascii="Arial" w:hAnsi="Arial" w:cs="Arial"/>
          <w:sz w:val="20"/>
          <w:szCs w:val="20"/>
        </w:rPr>
        <w:t xml:space="preserve">prowadzonego przez </w:t>
      </w:r>
      <w:r w:rsidR="00492875">
        <w:rPr>
          <w:rFonts w:ascii="Arial" w:hAnsi="Arial" w:cs="Arial"/>
          <w:sz w:val="20"/>
          <w:szCs w:val="20"/>
        </w:rPr>
        <w:t>Zespół Opieki Zdrowotnej w</w:t>
      </w:r>
      <w:r w:rsidR="00E33A50">
        <w:rPr>
          <w:rFonts w:ascii="Arial" w:hAnsi="Arial" w:cs="Arial"/>
          <w:sz w:val="20"/>
          <w:szCs w:val="20"/>
        </w:rPr>
        <w:t> </w:t>
      </w:r>
      <w:r w:rsidR="00492875">
        <w:rPr>
          <w:rFonts w:ascii="Arial" w:hAnsi="Arial" w:cs="Arial"/>
          <w:sz w:val="20"/>
          <w:szCs w:val="20"/>
        </w:rPr>
        <w:t>Oleśnie</w:t>
      </w:r>
      <w:r w:rsidRPr="000F53A4">
        <w:rPr>
          <w:rFonts w:ascii="Arial" w:hAnsi="Arial" w:cs="Arial"/>
          <w:sz w:val="20"/>
          <w:szCs w:val="20"/>
        </w:rPr>
        <w:t>, oświadczam, co następuje:</w:t>
      </w:r>
    </w:p>
    <w:p w14:paraId="5A09620F" w14:textId="695E16ED" w:rsidR="00F90586" w:rsidRPr="00F90586" w:rsidRDefault="00F90586" w:rsidP="00F90586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</w:rPr>
      </w:pPr>
      <w:r w:rsidRPr="00F90586">
        <w:rPr>
          <w:rFonts w:ascii="Arial" w:eastAsia="Calibri" w:hAnsi="Arial" w:cs="Arial"/>
          <w:b/>
          <w:u w:val="single"/>
        </w:rPr>
        <w:t>Oświadczenie o braku podstaw do wykluczenia</w:t>
      </w:r>
    </w:p>
    <w:p w14:paraId="74F53A33" w14:textId="77777777" w:rsidR="003358D7" w:rsidRPr="006B6031" w:rsidRDefault="003358D7" w:rsidP="003358D7">
      <w:pPr>
        <w:shd w:val="clear" w:color="auto" w:fill="BFBFBF" w:themeFill="background1" w:themeFillShade="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B6031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7EC6AEEF" w14:textId="77777777" w:rsidR="003358D7" w:rsidRPr="006B6031" w:rsidRDefault="003358D7" w:rsidP="003358D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7320322" w14:textId="1AE33D40" w:rsidR="003358D7" w:rsidRPr="006B6031" w:rsidRDefault="003358D7" w:rsidP="0077656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6B6031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B6031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5D195B">
        <w:rPr>
          <w:rFonts w:ascii="Arial" w:eastAsia="Calibri" w:hAnsi="Arial" w:cs="Arial"/>
          <w:sz w:val="21"/>
          <w:szCs w:val="21"/>
        </w:rPr>
        <w:t>108</w:t>
      </w:r>
      <w:r w:rsidRPr="006B6031">
        <w:rPr>
          <w:rFonts w:ascii="Arial" w:eastAsia="Calibri" w:hAnsi="Arial" w:cs="Arial"/>
          <w:sz w:val="21"/>
          <w:szCs w:val="21"/>
        </w:rPr>
        <w:t xml:space="preserve"> ust 1</w:t>
      </w:r>
      <w:r w:rsidR="00866507">
        <w:rPr>
          <w:rFonts w:ascii="Arial" w:eastAsia="Calibri" w:hAnsi="Arial" w:cs="Arial"/>
          <w:sz w:val="21"/>
          <w:szCs w:val="21"/>
        </w:rPr>
        <w:t xml:space="preserve"> oraz art. 109 ust. 1 pkt 4</w:t>
      </w:r>
      <w:r w:rsidRPr="006B6031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6B6031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6B6031">
        <w:rPr>
          <w:rFonts w:ascii="Arial" w:eastAsia="Calibri" w:hAnsi="Arial" w:cs="Arial"/>
          <w:sz w:val="21"/>
          <w:szCs w:val="21"/>
        </w:rPr>
        <w:t>.</w:t>
      </w:r>
    </w:p>
    <w:p w14:paraId="7CC0DD99" w14:textId="0E023EF4" w:rsidR="004E59C5" w:rsidRDefault="004E59C5" w:rsidP="002A611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59C5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>
        <w:rPr>
          <w:rFonts w:ascii="Arial" w:eastAsia="Calibri" w:hAnsi="Arial" w:cs="Arial"/>
          <w:sz w:val="20"/>
          <w:szCs w:val="20"/>
        </w:rPr>
        <w:t>)</w:t>
      </w:r>
    </w:p>
    <w:p w14:paraId="4E0A613B" w14:textId="4A93BAEF" w:rsidR="003358D7" w:rsidRPr="004E59C5" w:rsidRDefault="003358D7" w:rsidP="002A611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59C5">
        <w:rPr>
          <w:rFonts w:ascii="Arial" w:eastAsia="Calibri" w:hAnsi="Arial" w:cs="Arial"/>
          <w:sz w:val="21"/>
          <w:szCs w:val="21"/>
        </w:rPr>
        <w:t>Oświadczam, że zachodzą w stosunku do mnie podstawy wykluczenia z postępowania na podstawie art.</w:t>
      </w:r>
      <w:r w:rsidR="002A6111" w:rsidRPr="004E59C5">
        <w:rPr>
          <w:rFonts w:ascii="Arial" w:eastAsia="Calibri" w:hAnsi="Arial" w:cs="Arial"/>
          <w:sz w:val="21"/>
          <w:szCs w:val="21"/>
        </w:rPr>
        <w:t xml:space="preserve"> </w:t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="002A6111" w:rsidRPr="004E59C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="002A6111" w:rsidRPr="004E59C5">
        <w:rPr>
          <w:rFonts w:ascii="Arial" w:eastAsia="Calibri" w:hAnsi="Arial" w:cs="Arial"/>
          <w:sz w:val="21"/>
          <w:szCs w:val="21"/>
        </w:rPr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separate"/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end"/>
      </w:r>
      <w:bookmarkEnd w:id="1"/>
      <w:r w:rsidRPr="004E59C5">
        <w:rPr>
          <w:rFonts w:ascii="Arial" w:eastAsia="Calibri" w:hAnsi="Arial" w:cs="Arial"/>
          <w:sz w:val="21"/>
          <w:szCs w:val="21"/>
        </w:rPr>
        <w:t xml:space="preserve"> ustawy Pzp</w:t>
      </w:r>
      <w:r w:rsidRPr="004E59C5">
        <w:rPr>
          <w:rFonts w:ascii="Arial" w:eastAsia="Calibri" w:hAnsi="Arial" w:cs="Arial"/>
          <w:sz w:val="20"/>
          <w:szCs w:val="20"/>
        </w:rPr>
        <w:t xml:space="preserve"> 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 art. </w:t>
      </w:r>
      <w:r w:rsidR="005D195B" w:rsidRPr="004E59C5">
        <w:rPr>
          <w:rFonts w:ascii="Arial" w:eastAsia="Calibri" w:hAnsi="Arial" w:cs="Arial"/>
          <w:i/>
          <w:sz w:val="16"/>
          <w:szCs w:val="16"/>
        </w:rPr>
        <w:t>108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 ust. 1 pkt </w:t>
      </w:r>
      <w:r w:rsidR="005D195B" w:rsidRPr="004E59C5">
        <w:rPr>
          <w:rFonts w:ascii="Arial" w:eastAsia="Calibri" w:hAnsi="Arial" w:cs="Arial"/>
          <w:i/>
          <w:sz w:val="16"/>
          <w:szCs w:val="16"/>
        </w:rPr>
        <w:t>1, 2, 5 i 6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 </w:t>
      </w:r>
      <w:r w:rsidR="00866507">
        <w:rPr>
          <w:rFonts w:ascii="Arial" w:eastAsia="Calibri" w:hAnsi="Arial" w:cs="Arial"/>
          <w:i/>
          <w:sz w:val="16"/>
          <w:szCs w:val="16"/>
        </w:rPr>
        <w:t xml:space="preserve">oraz art. 109 ust. 1 pkt. 4 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ustawy </w:t>
      </w:r>
      <w:proofErr w:type="spellStart"/>
      <w:r w:rsidRPr="004E59C5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4E59C5">
        <w:rPr>
          <w:rFonts w:ascii="Arial" w:eastAsia="Calibri" w:hAnsi="Arial" w:cs="Arial"/>
          <w:i/>
          <w:sz w:val="16"/>
          <w:szCs w:val="16"/>
        </w:rPr>
        <w:t>).</w:t>
      </w:r>
      <w:r w:rsidRPr="004E59C5">
        <w:rPr>
          <w:rFonts w:ascii="Arial" w:eastAsia="Calibri" w:hAnsi="Arial" w:cs="Arial"/>
          <w:sz w:val="20"/>
          <w:szCs w:val="20"/>
        </w:rPr>
        <w:t xml:space="preserve"> </w:t>
      </w:r>
      <w:r w:rsidRPr="004E59C5">
        <w:rPr>
          <w:rFonts w:ascii="Arial" w:eastAsia="Calibri" w:hAnsi="Arial" w:cs="Arial"/>
          <w:sz w:val="21"/>
          <w:szCs w:val="21"/>
        </w:rPr>
        <w:t>Jednocześnie oświadczam, że w związku z</w:t>
      </w:r>
      <w:r w:rsidR="005F0EF4" w:rsidRPr="004E59C5">
        <w:rPr>
          <w:rFonts w:ascii="Arial" w:eastAsia="Calibri" w:hAnsi="Arial" w:cs="Arial"/>
          <w:sz w:val="21"/>
          <w:szCs w:val="21"/>
        </w:rPr>
        <w:t> </w:t>
      </w:r>
      <w:r w:rsidRPr="004E59C5">
        <w:rPr>
          <w:rFonts w:ascii="Arial" w:eastAsia="Calibri" w:hAnsi="Arial" w:cs="Arial"/>
          <w:sz w:val="21"/>
          <w:szCs w:val="21"/>
        </w:rPr>
        <w:t xml:space="preserve">ww. okolicznością, na podstawie art. </w:t>
      </w:r>
      <w:r w:rsidR="005D195B" w:rsidRPr="004E59C5">
        <w:rPr>
          <w:rFonts w:ascii="Arial" w:eastAsia="Calibri" w:hAnsi="Arial" w:cs="Arial"/>
          <w:sz w:val="21"/>
          <w:szCs w:val="21"/>
        </w:rPr>
        <w:t>110</w:t>
      </w:r>
      <w:r w:rsidRPr="004E59C5">
        <w:rPr>
          <w:rFonts w:ascii="Arial" w:eastAsia="Calibri" w:hAnsi="Arial" w:cs="Arial"/>
          <w:sz w:val="21"/>
          <w:szCs w:val="21"/>
        </w:rPr>
        <w:t xml:space="preserve"> ust. </w:t>
      </w:r>
      <w:r w:rsidR="005D195B" w:rsidRPr="004E59C5">
        <w:rPr>
          <w:rFonts w:ascii="Arial" w:eastAsia="Calibri" w:hAnsi="Arial" w:cs="Arial"/>
          <w:sz w:val="21"/>
          <w:szCs w:val="21"/>
        </w:rPr>
        <w:t>2</w:t>
      </w:r>
      <w:r w:rsidRPr="004E59C5">
        <w:rPr>
          <w:rFonts w:ascii="Arial" w:eastAsia="Calibri" w:hAnsi="Arial" w:cs="Arial"/>
          <w:sz w:val="21"/>
          <w:szCs w:val="21"/>
        </w:rPr>
        <w:t xml:space="preserve"> ustawy Pzp podjąłem następujące środki naprawcze: </w:t>
      </w:r>
    </w:p>
    <w:sdt>
      <w:sdtPr>
        <w:rPr>
          <w:rFonts w:ascii="Arial" w:eastAsia="Calibri" w:hAnsi="Arial" w:cs="Arial"/>
          <w:sz w:val="21"/>
          <w:szCs w:val="21"/>
        </w:rPr>
        <w:id w:val="1274202551"/>
        <w:lock w:val="sdtLocked"/>
        <w:placeholder>
          <w:docPart w:val="6AF740CD7EA140EC913767B347F6885F"/>
        </w:placeholder>
        <w:showingPlcHdr/>
      </w:sdtPr>
      <w:sdtContent>
        <w:p w14:paraId="7F4103D9" w14:textId="04B52265" w:rsidR="003358D7" w:rsidRPr="002A6111" w:rsidRDefault="002A6111" w:rsidP="003358D7">
          <w:pPr>
            <w:spacing w:after="0" w:line="360" w:lineRule="auto"/>
            <w:jc w:val="both"/>
            <w:rPr>
              <w:rFonts w:ascii="Arial" w:eastAsia="Calibri" w:hAnsi="Arial" w:cs="Arial"/>
              <w:sz w:val="21"/>
              <w:szCs w:val="21"/>
            </w:rPr>
          </w:pPr>
          <w:r>
            <w:rPr>
              <w:rStyle w:val="Tekstzastpczy"/>
            </w:rPr>
            <w:t>Opisać podjęte środki naprawcze</w:t>
          </w:r>
        </w:p>
      </w:sdtContent>
    </w:sdt>
    <w:p w14:paraId="1C64572C" w14:textId="2240E1B2" w:rsidR="00D57DC0" w:rsidRPr="00F90586" w:rsidRDefault="00F90586" w:rsidP="00F90586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</w:rPr>
      </w:pPr>
      <w:r w:rsidRPr="00F90586">
        <w:rPr>
          <w:rFonts w:ascii="Arial" w:eastAsia="Calibri" w:hAnsi="Arial" w:cs="Arial"/>
          <w:b/>
          <w:u w:val="single"/>
        </w:rPr>
        <w:t>Oświadczenie o spełnianiu warunków udziału w postępowaniu</w:t>
      </w:r>
    </w:p>
    <w:p w14:paraId="5070F705" w14:textId="77777777" w:rsidR="00D57DC0" w:rsidRPr="00D57DC0" w:rsidRDefault="00D57DC0" w:rsidP="00D57DC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7DC0">
        <w:rPr>
          <w:rFonts w:ascii="Arial" w:hAnsi="Arial" w:cs="Arial"/>
          <w:b/>
          <w:sz w:val="21"/>
          <w:szCs w:val="21"/>
        </w:rPr>
        <w:t>INFORMACJA DOTYCZĄCA WYKONAWCY:</w:t>
      </w:r>
    </w:p>
    <w:p w14:paraId="18C151F6" w14:textId="77777777" w:rsidR="00D57DC0" w:rsidRPr="00D57DC0" w:rsidRDefault="00D57DC0" w:rsidP="00D57D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D1F7AC" w14:textId="61B325FA" w:rsidR="00D57DC0" w:rsidRPr="00C22AFF" w:rsidRDefault="00D57DC0" w:rsidP="00C22AF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7DC0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3E5BA4">
        <w:rPr>
          <w:rFonts w:ascii="Arial" w:hAnsi="Arial" w:cs="Arial"/>
          <w:sz w:val="21"/>
          <w:szCs w:val="21"/>
        </w:rPr>
        <w:t>w postępowaniu określone przez Z</w:t>
      </w:r>
      <w:r w:rsidR="00A31AE2">
        <w:rPr>
          <w:rFonts w:ascii="Arial" w:hAnsi="Arial" w:cs="Arial"/>
          <w:sz w:val="21"/>
          <w:szCs w:val="21"/>
        </w:rPr>
        <w:t>amawiającego w </w:t>
      </w:r>
      <w:r w:rsidRPr="00D57DC0">
        <w:rPr>
          <w:rFonts w:ascii="Arial" w:hAnsi="Arial" w:cs="Arial"/>
          <w:sz w:val="21"/>
          <w:szCs w:val="21"/>
        </w:rPr>
        <w:t xml:space="preserve">Specyfikacji </w:t>
      </w:r>
      <w:r>
        <w:rPr>
          <w:rFonts w:ascii="Arial" w:hAnsi="Arial" w:cs="Arial"/>
          <w:sz w:val="21"/>
          <w:szCs w:val="21"/>
        </w:rPr>
        <w:t>Warunków Zamówienia</w:t>
      </w:r>
      <w:r w:rsidR="00280612">
        <w:rPr>
          <w:rFonts w:ascii="Arial" w:hAnsi="Arial" w:cs="Arial"/>
          <w:sz w:val="21"/>
          <w:szCs w:val="21"/>
        </w:rPr>
        <w:t xml:space="preserve"> z dnia </w:t>
      </w:r>
      <w:r w:rsidR="00866507">
        <w:rPr>
          <w:rFonts w:ascii="Arial" w:hAnsi="Arial" w:cs="Arial"/>
          <w:sz w:val="21"/>
          <w:szCs w:val="21"/>
        </w:rPr>
        <w:t>14</w:t>
      </w:r>
      <w:r w:rsidR="00F86EBD">
        <w:rPr>
          <w:rFonts w:ascii="Arial" w:hAnsi="Arial" w:cs="Arial"/>
          <w:sz w:val="21"/>
          <w:szCs w:val="21"/>
        </w:rPr>
        <w:t xml:space="preserve"> </w:t>
      </w:r>
      <w:r w:rsidR="00866507">
        <w:rPr>
          <w:rFonts w:ascii="Arial" w:hAnsi="Arial" w:cs="Arial"/>
          <w:sz w:val="21"/>
          <w:szCs w:val="21"/>
        </w:rPr>
        <w:t>października</w:t>
      </w:r>
      <w:r w:rsidR="00280612">
        <w:rPr>
          <w:rFonts w:ascii="Arial" w:hAnsi="Arial" w:cs="Arial"/>
          <w:sz w:val="21"/>
          <w:szCs w:val="21"/>
        </w:rPr>
        <w:t xml:space="preserve"> 202</w:t>
      </w:r>
      <w:r w:rsidR="00E33A50">
        <w:rPr>
          <w:rFonts w:ascii="Arial" w:hAnsi="Arial" w:cs="Arial"/>
          <w:sz w:val="21"/>
          <w:szCs w:val="21"/>
        </w:rPr>
        <w:t>4</w:t>
      </w:r>
      <w:r w:rsidR="00280612">
        <w:rPr>
          <w:rFonts w:ascii="Arial" w:hAnsi="Arial" w:cs="Arial"/>
          <w:sz w:val="21"/>
          <w:szCs w:val="21"/>
        </w:rPr>
        <w:t xml:space="preserve"> roku</w:t>
      </w:r>
      <w:r w:rsidRPr="00D57DC0">
        <w:rPr>
          <w:rFonts w:ascii="Arial" w:hAnsi="Arial" w:cs="Arial"/>
          <w:sz w:val="21"/>
          <w:szCs w:val="21"/>
        </w:rPr>
        <w:t>.</w:t>
      </w:r>
    </w:p>
    <w:p w14:paraId="151757F4" w14:textId="77777777" w:rsidR="00D57DC0" w:rsidRPr="00D57DC0" w:rsidRDefault="00D57DC0" w:rsidP="00D57DC0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</w:rPr>
      </w:pPr>
    </w:p>
    <w:p w14:paraId="3B95F6A5" w14:textId="18787220" w:rsidR="00D57DC0" w:rsidRPr="00D57DC0" w:rsidRDefault="00D57DC0" w:rsidP="00D57DC0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F90586" w:rsidRPr="00521415">
        <w:rPr>
          <w:rStyle w:val="Odwoanieprzypisukocowego"/>
          <w:rFonts w:ascii="Arial" w:eastAsia="Calibri" w:hAnsi="Arial" w:cs="Arial"/>
          <w:b/>
          <w:sz w:val="36"/>
          <w:szCs w:val="36"/>
        </w:rPr>
        <w:endnoteReference w:id="1"/>
      </w:r>
      <w:r w:rsidRPr="00D57DC0">
        <w:rPr>
          <w:rFonts w:ascii="Arial" w:eastAsia="Calibri" w:hAnsi="Arial" w:cs="Arial"/>
          <w:sz w:val="21"/>
          <w:szCs w:val="21"/>
        </w:rPr>
        <w:t xml:space="preserve">: </w:t>
      </w:r>
    </w:p>
    <w:p w14:paraId="1DA2FD4F" w14:textId="7900726B" w:rsidR="00677907" w:rsidRPr="00C22AFF" w:rsidRDefault="00D57DC0" w:rsidP="003358D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D57DC0">
        <w:rPr>
          <w:rFonts w:ascii="Arial" w:hAnsi="Arial" w:cs="Arial"/>
          <w:sz w:val="21"/>
          <w:szCs w:val="21"/>
        </w:rPr>
        <w:t xml:space="preserve">Specyfikacji </w:t>
      </w:r>
      <w:r w:rsidR="00A31AE2">
        <w:rPr>
          <w:rFonts w:ascii="Arial" w:hAnsi="Arial" w:cs="Arial"/>
          <w:sz w:val="21"/>
          <w:szCs w:val="21"/>
        </w:rPr>
        <w:t xml:space="preserve">Warunków Zamówienia </w:t>
      </w:r>
      <w:r w:rsidRPr="00D57DC0">
        <w:rPr>
          <w:rFonts w:ascii="Arial" w:eastAsia="Calibri" w:hAnsi="Arial" w:cs="Arial"/>
          <w:sz w:val="21"/>
          <w:szCs w:val="21"/>
        </w:rPr>
        <w:t>polegam na zasobach następującego/ych podmiotu/ów:</w:t>
      </w:r>
      <w:sdt>
        <w:sdtPr>
          <w:rPr>
            <w:rFonts w:ascii="Arial" w:eastAsia="Calibri" w:hAnsi="Arial" w:cs="Arial"/>
            <w:sz w:val="21"/>
            <w:szCs w:val="21"/>
          </w:rPr>
          <w:id w:val="-46534694"/>
          <w:placeholder>
            <w:docPart w:val="9CA04B3EF6B04FDC8D3AEC07398DEAD6"/>
          </w:placeholder>
          <w:showingPlcHdr/>
        </w:sdtPr>
        <w:sdtContent>
          <w:r w:rsidR="00C22AFF">
            <w:rPr>
              <w:rStyle w:val="Tekstzastpczy"/>
            </w:rPr>
            <w:t>wskazać podmiot</w:t>
          </w:r>
        </w:sdtContent>
      </w:sdt>
      <w:r w:rsidRPr="00D57DC0">
        <w:rPr>
          <w:rFonts w:ascii="Arial" w:eastAsia="Calibri" w:hAnsi="Arial" w:cs="Arial"/>
          <w:sz w:val="21"/>
          <w:szCs w:val="21"/>
        </w:rPr>
        <w:t>, w następującym zakresie:</w:t>
      </w:r>
      <w:sdt>
        <w:sdtPr>
          <w:rPr>
            <w:rFonts w:ascii="Arial" w:eastAsia="Calibri" w:hAnsi="Arial" w:cs="Arial"/>
            <w:sz w:val="21"/>
            <w:szCs w:val="21"/>
          </w:rPr>
          <w:id w:val="1110784379"/>
          <w:placeholder>
            <w:docPart w:val="C961C45B50BE4AB48AEC3E6BF81D352B"/>
          </w:placeholder>
          <w:showingPlcHdr/>
        </w:sdtPr>
        <w:sdtContent>
          <w:r w:rsidR="00C22AFF" w:rsidRPr="00C22AFF">
            <w:rPr>
              <w:i/>
              <w:color w:val="808080"/>
            </w:rPr>
            <w:t>określić odpowiedni zakres dla wskazanego podmiotu</w:t>
          </w:r>
        </w:sdtContent>
      </w:sdt>
    </w:p>
    <w:p w14:paraId="61017F94" w14:textId="1CC173F3" w:rsidR="00F90586" w:rsidRDefault="00F90586" w:rsidP="000F53A4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4489F8FC" w14:textId="77777777" w:rsidR="004E59C5" w:rsidRPr="00D57DC0" w:rsidRDefault="004E59C5" w:rsidP="000F53A4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2F177016" w14:textId="77777777" w:rsidR="00D57DC0" w:rsidRPr="00D57DC0" w:rsidRDefault="00D57DC0" w:rsidP="00D57DC0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3133BADC" w14:textId="77777777" w:rsidR="00D57DC0" w:rsidRPr="00D57DC0" w:rsidRDefault="00D57DC0" w:rsidP="00D57DC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8944C9C" w14:textId="77777777" w:rsidR="00D57DC0" w:rsidRPr="00D57DC0" w:rsidRDefault="00D57DC0" w:rsidP="00D57DC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D57DC0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4BC979" w14:textId="77777777" w:rsidR="00D57DC0" w:rsidRPr="00D57DC0" w:rsidRDefault="00D57DC0" w:rsidP="00D57DC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BA8064D" w14:textId="77777777" w:rsidR="00D57DC0" w:rsidRPr="00D57DC0" w:rsidRDefault="00D57DC0" w:rsidP="00D57DC0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5806A3F1" w14:textId="1972BF3E" w:rsidR="002113F1" w:rsidRDefault="002113F1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21F7F00" w14:textId="6D581CE3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859267A" w14:textId="3F25F375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DF9A0E1" w14:textId="5C9D9541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473BD53" w14:textId="0732E369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64AE6D8" w14:textId="4286D30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95B4063" w14:textId="4CC1E550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587159D" w14:textId="6A5502E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A5DFE3C" w14:textId="62EF3037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19A7D1" w14:textId="77777777" w:rsidR="00F90586" w:rsidRPr="007F6B6F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1CC4AF1" w14:textId="77777777" w:rsidR="00FA3DF2" w:rsidRPr="007F6B6F" w:rsidRDefault="00FA3DF2" w:rsidP="007F6B6F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sectPr w:rsidR="00FA3DF2" w:rsidRPr="007F6B6F" w:rsidSect="003D24FE">
      <w:headerReference w:type="default" r:id="rId8"/>
      <w:footerReference w:type="default" r:id="rId9"/>
      <w:footerReference w:type="first" r:id="rId10"/>
      <w:endnotePr>
        <w:numFmt w:val="chicago"/>
      </w:endnotePr>
      <w:pgSz w:w="11906" w:h="16838"/>
      <w:pgMar w:top="314" w:right="1417" w:bottom="567" w:left="1417" w:header="143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1AA36" w14:textId="77777777" w:rsidR="00373738" w:rsidRDefault="00373738" w:rsidP="000A35CB">
      <w:pPr>
        <w:spacing w:after="0" w:line="240" w:lineRule="auto"/>
      </w:pPr>
      <w:r>
        <w:separator/>
      </w:r>
    </w:p>
  </w:endnote>
  <w:endnote w:type="continuationSeparator" w:id="0">
    <w:p w14:paraId="1BCA2F76" w14:textId="77777777" w:rsidR="00373738" w:rsidRDefault="00373738" w:rsidP="000A35CB">
      <w:pPr>
        <w:spacing w:after="0" w:line="240" w:lineRule="auto"/>
      </w:pPr>
      <w:r>
        <w:continuationSeparator/>
      </w:r>
    </w:p>
  </w:endnote>
  <w:endnote w:id="1">
    <w:p w14:paraId="5FBF01FA" w14:textId="704BDC92" w:rsidR="00F90586" w:rsidRDefault="00F90586">
      <w:pPr>
        <w:pStyle w:val="Tekstprzypisukocowego"/>
      </w:pPr>
      <w:r w:rsidRPr="00521415">
        <w:rPr>
          <w:rStyle w:val="Odwoanieprzypisukocowego"/>
          <w:sz w:val="24"/>
          <w:szCs w:val="24"/>
        </w:rPr>
        <w:endnoteRef/>
      </w:r>
      <w:r>
        <w:t xml:space="preserve"> Wypełnić jeśli dotyczy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BD793" w14:textId="69BBF970" w:rsidR="001C3B7E" w:rsidRPr="001C3B7E" w:rsidRDefault="001C3B7E" w:rsidP="001C3B7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bCs/>
        <w:sz w:val="20"/>
        <w:szCs w:val="20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5B6" w14:textId="77777777" w:rsidR="00286BF2" w:rsidRDefault="00286BF2">
    <w:pPr>
      <w:pStyle w:val="Stopka"/>
      <w:jc w:val="right"/>
    </w:pPr>
  </w:p>
  <w:p w14:paraId="3FA442DF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F0D23" w14:textId="77777777" w:rsidR="00373738" w:rsidRDefault="00373738" w:rsidP="000A35CB">
      <w:pPr>
        <w:spacing w:after="0" w:line="240" w:lineRule="auto"/>
      </w:pPr>
      <w:r>
        <w:separator/>
      </w:r>
    </w:p>
  </w:footnote>
  <w:footnote w:type="continuationSeparator" w:id="0">
    <w:p w14:paraId="24978083" w14:textId="77777777" w:rsidR="00373738" w:rsidRDefault="00373738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863A5" w14:textId="7EDFC600" w:rsidR="001C3B7E" w:rsidRDefault="001C3B7E">
    <w:pPr>
      <w:pStyle w:val="Nagwek"/>
    </w:pPr>
  </w:p>
  <w:p w14:paraId="16201534" w14:textId="750D70A2" w:rsidR="00280612" w:rsidRPr="00280612" w:rsidRDefault="00280612" w:rsidP="00104013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5542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20431"/>
    <w:rsid w:val="000245A4"/>
    <w:rsid w:val="00031939"/>
    <w:rsid w:val="000525C9"/>
    <w:rsid w:val="00084069"/>
    <w:rsid w:val="000A35CB"/>
    <w:rsid w:val="000C061D"/>
    <w:rsid w:val="000C42E3"/>
    <w:rsid w:val="000D472C"/>
    <w:rsid w:val="000F17D2"/>
    <w:rsid w:val="000F2B16"/>
    <w:rsid w:val="000F53A4"/>
    <w:rsid w:val="00103378"/>
    <w:rsid w:val="00104013"/>
    <w:rsid w:val="001047C5"/>
    <w:rsid w:val="00107E1C"/>
    <w:rsid w:val="001207B7"/>
    <w:rsid w:val="0012752F"/>
    <w:rsid w:val="00161F14"/>
    <w:rsid w:val="00162EC1"/>
    <w:rsid w:val="00163981"/>
    <w:rsid w:val="00175B88"/>
    <w:rsid w:val="0018076D"/>
    <w:rsid w:val="00187C58"/>
    <w:rsid w:val="00190C9D"/>
    <w:rsid w:val="00195BB3"/>
    <w:rsid w:val="0019770F"/>
    <w:rsid w:val="001A62C5"/>
    <w:rsid w:val="001B22E7"/>
    <w:rsid w:val="001B5490"/>
    <w:rsid w:val="001C34BC"/>
    <w:rsid w:val="001C3B7E"/>
    <w:rsid w:val="001C76F4"/>
    <w:rsid w:val="001F2487"/>
    <w:rsid w:val="001F25D1"/>
    <w:rsid w:val="001F54A2"/>
    <w:rsid w:val="00206412"/>
    <w:rsid w:val="002113F1"/>
    <w:rsid w:val="00214105"/>
    <w:rsid w:val="00220430"/>
    <w:rsid w:val="0023113F"/>
    <w:rsid w:val="00232B14"/>
    <w:rsid w:val="00254C98"/>
    <w:rsid w:val="0026240E"/>
    <w:rsid w:val="00262A40"/>
    <w:rsid w:val="0026351D"/>
    <w:rsid w:val="0027626A"/>
    <w:rsid w:val="0027743C"/>
    <w:rsid w:val="00280612"/>
    <w:rsid w:val="00281513"/>
    <w:rsid w:val="00286BF2"/>
    <w:rsid w:val="002964BB"/>
    <w:rsid w:val="00297A4C"/>
    <w:rsid w:val="002A6111"/>
    <w:rsid w:val="002B1798"/>
    <w:rsid w:val="002B20D4"/>
    <w:rsid w:val="002B2EF4"/>
    <w:rsid w:val="002B77B1"/>
    <w:rsid w:val="002D06BA"/>
    <w:rsid w:val="00327B24"/>
    <w:rsid w:val="003358D7"/>
    <w:rsid w:val="003549EC"/>
    <w:rsid w:val="003550A5"/>
    <w:rsid w:val="00365CC0"/>
    <w:rsid w:val="00373738"/>
    <w:rsid w:val="00380669"/>
    <w:rsid w:val="00394A27"/>
    <w:rsid w:val="003A3723"/>
    <w:rsid w:val="003A5F0B"/>
    <w:rsid w:val="003D24FE"/>
    <w:rsid w:val="003E5BA4"/>
    <w:rsid w:val="003E744D"/>
    <w:rsid w:val="003F6FCD"/>
    <w:rsid w:val="003F745E"/>
    <w:rsid w:val="003F785A"/>
    <w:rsid w:val="004000B1"/>
    <w:rsid w:val="00407AB6"/>
    <w:rsid w:val="004148E2"/>
    <w:rsid w:val="004229DA"/>
    <w:rsid w:val="0043141D"/>
    <w:rsid w:val="00434BCD"/>
    <w:rsid w:val="00483366"/>
    <w:rsid w:val="00492875"/>
    <w:rsid w:val="00494B45"/>
    <w:rsid w:val="004A1406"/>
    <w:rsid w:val="004A2501"/>
    <w:rsid w:val="004A2C2C"/>
    <w:rsid w:val="004B680C"/>
    <w:rsid w:val="004E59C5"/>
    <w:rsid w:val="004F46EA"/>
    <w:rsid w:val="00500984"/>
    <w:rsid w:val="00510753"/>
    <w:rsid w:val="00515C41"/>
    <w:rsid w:val="00521415"/>
    <w:rsid w:val="005223DB"/>
    <w:rsid w:val="0052710A"/>
    <w:rsid w:val="0052720D"/>
    <w:rsid w:val="00532E98"/>
    <w:rsid w:val="00536F30"/>
    <w:rsid w:val="00543661"/>
    <w:rsid w:val="00554DFE"/>
    <w:rsid w:val="00557941"/>
    <w:rsid w:val="0057394F"/>
    <w:rsid w:val="00583CAE"/>
    <w:rsid w:val="00584C19"/>
    <w:rsid w:val="00584E59"/>
    <w:rsid w:val="0058786B"/>
    <w:rsid w:val="00591496"/>
    <w:rsid w:val="005A3B01"/>
    <w:rsid w:val="005A74CF"/>
    <w:rsid w:val="005B04BA"/>
    <w:rsid w:val="005B6115"/>
    <w:rsid w:val="005C13CA"/>
    <w:rsid w:val="005D195B"/>
    <w:rsid w:val="005E3C90"/>
    <w:rsid w:val="005F0EF4"/>
    <w:rsid w:val="005F15DA"/>
    <w:rsid w:val="00611375"/>
    <w:rsid w:val="0062009A"/>
    <w:rsid w:val="0062249F"/>
    <w:rsid w:val="0062693D"/>
    <w:rsid w:val="00640E15"/>
    <w:rsid w:val="006449D7"/>
    <w:rsid w:val="00661E3D"/>
    <w:rsid w:val="00677167"/>
    <w:rsid w:val="00677907"/>
    <w:rsid w:val="00687CCB"/>
    <w:rsid w:val="00693F13"/>
    <w:rsid w:val="00694DEC"/>
    <w:rsid w:val="00696EAC"/>
    <w:rsid w:val="006A5426"/>
    <w:rsid w:val="006B5ABA"/>
    <w:rsid w:val="006C0127"/>
    <w:rsid w:val="006C35A6"/>
    <w:rsid w:val="006E3BEF"/>
    <w:rsid w:val="006E55EB"/>
    <w:rsid w:val="006E7A3C"/>
    <w:rsid w:val="006F1BDF"/>
    <w:rsid w:val="006F4A08"/>
    <w:rsid w:val="006F4DAC"/>
    <w:rsid w:val="00704A8E"/>
    <w:rsid w:val="007114BB"/>
    <w:rsid w:val="00720271"/>
    <w:rsid w:val="007206A9"/>
    <w:rsid w:val="00737610"/>
    <w:rsid w:val="007404DA"/>
    <w:rsid w:val="00750F9A"/>
    <w:rsid w:val="00754D43"/>
    <w:rsid w:val="00763BA3"/>
    <w:rsid w:val="007651F8"/>
    <w:rsid w:val="00767D92"/>
    <w:rsid w:val="00776561"/>
    <w:rsid w:val="0077656A"/>
    <w:rsid w:val="007766B1"/>
    <w:rsid w:val="007935C3"/>
    <w:rsid w:val="00793985"/>
    <w:rsid w:val="007A58F5"/>
    <w:rsid w:val="007A5999"/>
    <w:rsid w:val="007C67D1"/>
    <w:rsid w:val="007C6A3A"/>
    <w:rsid w:val="007D1CB9"/>
    <w:rsid w:val="007E086C"/>
    <w:rsid w:val="007E79E0"/>
    <w:rsid w:val="007F1D5B"/>
    <w:rsid w:val="007F6B6F"/>
    <w:rsid w:val="00803D72"/>
    <w:rsid w:val="008100AD"/>
    <w:rsid w:val="008210F7"/>
    <w:rsid w:val="00826321"/>
    <w:rsid w:val="00866507"/>
    <w:rsid w:val="00880037"/>
    <w:rsid w:val="00893405"/>
    <w:rsid w:val="008972BF"/>
    <w:rsid w:val="008D1D9B"/>
    <w:rsid w:val="008F1B64"/>
    <w:rsid w:val="008F3969"/>
    <w:rsid w:val="0091061E"/>
    <w:rsid w:val="00935C4F"/>
    <w:rsid w:val="00941769"/>
    <w:rsid w:val="00946066"/>
    <w:rsid w:val="0095230F"/>
    <w:rsid w:val="0095262D"/>
    <w:rsid w:val="00956AF2"/>
    <w:rsid w:val="009605E3"/>
    <w:rsid w:val="00975B8A"/>
    <w:rsid w:val="00984DCF"/>
    <w:rsid w:val="009A1534"/>
    <w:rsid w:val="009A75C7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AE2"/>
    <w:rsid w:val="00A33FBE"/>
    <w:rsid w:val="00A37E01"/>
    <w:rsid w:val="00A444A1"/>
    <w:rsid w:val="00A53432"/>
    <w:rsid w:val="00A6137D"/>
    <w:rsid w:val="00A70700"/>
    <w:rsid w:val="00A80C39"/>
    <w:rsid w:val="00A86CEF"/>
    <w:rsid w:val="00A97198"/>
    <w:rsid w:val="00AD09A1"/>
    <w:rsid w:val="00AD59A2"/>
    <w:rsid w:val="00AE608E"/>
    <w:rsid w:val="00AF4F01"/>
    <w:rsid w:val="00B00B44"/>
    <w:rsid w:val="00B02969"/>
    <w:rsid w:val="00B102A1"/>
    <w:rsid w:val="00B12B74"/>
    <w:rsid w:val="00B21EB3"/>
    <w:rsid w:val="00B26427"/>
    <w:rsid w:val="00B430C4"/>
    <w:rsid w:val="00B47BB1"/>
    <w:rsid w:val="00B61BF5"/>
    <w:rsid w:val="00B718CF"/>
    <w:rsid w:val="00B7742E"/>
    <w:rsid w:val="00B81A5C"/>
    <w:rsid w:val="00B836CF"/>
    <w:rsid w:val="00B844A2"/>
    <w:rsid w:val="00B91237"/>
    <w:rsid w:val="00BA49E0"/>
    <w:rsid w:val="00BB2036"/>
    <w:rsid w:val="00BB7225"/>
    <w:rsid w:val="00BC25CD"/>
    <w:rsid w:val="00BD5DCA"/>
    <w:rsid w:val="00BF0466"/>
    <w:rsid w:val="00C22AFF"/>
    <w:rsid w:val="00C22DD9"/>
    <w:rsid w:val="00C55638"/>
    <w:rsid w:val="00C74E04"/>
    <w:rsid w:val="00C843C1"/>
    <w:rsid w:val="00C92C44"/>
    <w:rsid w:val="00CC6C2D"/>
    <w:rsid w:val="00CF2251"/>
    <w:rsid w:val="00D019A2"/>
    <w:rsid w:val="00D04F87"/>
    <w:rsid w:val="00D258C3"/>
    <w:rsid w:val="00D355A0"/>
    <w:rsid w:val="00D35B05"/>
    <w:rsid w:val="00D36BC6"/>
    <w:rsid w:val="00D37B2B"/>
    <w:rsid w:val="00D431F6"/>
    <w:rsid w:val="00D57DC0"/>
    <w:rsid w:val="00D66A7A"/>
    <w:rsid w:val="00D7438A"/>
    <w:rsid w:val="00D83D78"/>
    <w:rsid w:val="00DB025E"/>
    <w:rsid w:val="00DB3240"/>
    <w:rsid w:val="00DC2124"/>
    <w:rsid w:val="00DC4E87"/>
    <w:rsid w:val="00DC5C54"/>
    <w:rsid w:val="00E20F0A"/>
    <w:rsid w:val="00E33A50"/>
    <w:rsid w:val="00E3562A"/>
    <w:rsid w:val="00E45CAA"/>
    <w:rsid w:val="00E519AC"/>
    <w:rsid w:val="00E64E6E"/>
    <w:rsid w:val="00E83D09"/>
    <w:rsid w:val="00E84933"/>
    <w:rsid w:val="00EA516B"/>
    <w:rsid w:val="00EB1168"/>
    <w:rsid w:val="00EB4711"/>
    <w:rsid w:val="00EB6EBE"/>
    <w:rsid w:val="00ED779F"/>
    <w:rsid w:val="00EE3C7A"/>
    <w:rsid w:val="00EE60E9"/>
    <w:rsid w:val="00EF4D53"/>
    <w:rsid w:val="00EF57E7"/>
    <w:rsid w:val="00F00F2F"/>
    <w:rsid w:val="00F0543B"/>
    <w:rsid w:val="00F20B2B"/>
    <w:rsid w:val="00F20C2B"/>
    <w:rsid w:val="00F264A8"/>
    <w:rsid w:val="00F3545B"/>
    <w:rsid w:val="00F42056"/>
    <w:rsid w:val="00F658AB"/>
    <w:rsid w:val="00F73AB4"/>
    <w:rsid w:val="00F7798A"/>
    <w:rsid w:val="00F86EBD"/>
    <w:rsid w:val="00F90586"/>
    <w:rsid w:val="00F920EF"/>
    <w:rsid w:val="00F9324F"/>
    <w:rsid w:val="00F93A71"/>
    <w:rsid w:val="00FA3DF2"/>
    <w:rsid w:val="00FA51C1"/>
    <w:rsid w:val="00FA6CBC"/>
    <w:rsid w:val="00FB00FD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1E322"/>
  <w15:docId w15:val="{55FAF080-A037-473A-860E-39E9E1DD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character" w:styleId="Tekstzastpczy">
    <w:name w:val="Placeholder Text"/>
    <w:basedOn w:val="Domylnaczcionkaakapitu"/>
    <w:uiPriority w:val="99"/>
    <w:semiHidden/>
    <w:rsid w:val="005D195B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1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D736D4681A749C99F8A92DC22772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E5C61-168C-4530-80BD-9C1502F446BE}"/>
      </w:docPartPr>
      <w:docPartBody>
        <w:p w:rsidR="002058FD" w:rsidRDefault="002058FD" w:rsidP="002058FD">
          <w:pPr>
            <w:pStyle w:val="1D736D4681A749C99F8A92DC22772B7F"/>
          </w:pPr>
          <w:r>
            <w:rPr>
              <w:rStyle w:val="Tekstzastpczy"/>
            </w:rPr>
            <w:t>Nazwa Wykonawcy</w:t>
          </w:r>
        </w:p>
      </w:docPartBody>
    </w:docPart>
    <w:docPart>
      <w:docPartPr>
        <w:name w:val="6AF740CD7EA140EC913767B347F688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42AB5-26E7-43AB-905D-0A88449617A3}"/>
      </w:docPartPr>
      <w:docPartBody>
        <w:p w:rsidR="002058FD" w:rsidRDefault="002058FD" w:rsidP="002058FD">
          <w:pPr>
            <w:pStyle w:val="6AF740CD7EA140EC913767B347F6885F"/>
          </w:pPr>
          <w:r>
            <w:rPr>
              <w:rStyle w:val="Tekstzastpczy"/>
            </w:rPr>
            <w:t>Opisać podjęte środki naprawcze</w:t>
          </w:r>
        </w:p>
      </w:docPartBody>
    </w:docPart>
    <w:docPart>
      <w:docPartPr>
        <w:name w:val="9CA04B3EF6B04FDC8D3AEC07398DEA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EFE359-9DA9-4EE7-A3D4-FB39ECA0DB82}"/>
      </w:docPartPr>
      <w:docPartBody>
        <w:p w:rsidR="002058FD" w:rsidRDefault="002058FD" w:rsidP="002058FD">
          <w:pPr>
            <w:pStyle w:val="9CA04B3EF6B04FDC8D3AEC07398DEAD6"/>
          </w:pPr>
          <w:r>
            <w:rPr>
              <w:rStyle w:val="Tekstzastpczy"/>
            </w:rPr>
            <w:t>wskazać podmiot</w:t>
          </w:r>
        </w:p>
      </w:docPartBody>
    </w:docPart>
    <w:docPart>
      <w:docPartPr>
        <w:name w:val="C961C45B50BE4AB48AEC3E6BF81D35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A1F40-7657-4C8B-A354-1C9956400D9D}"/>
      </w:docPartPr>
      <w:docPartBody>
        <w:p w:rsidR="002058FD" w:rsidRDefault="002058FD" w:rsidP="002058FD">
          <w:pPr>
            <w:pStyle w:val="C961C45B50BE4AB48AEC3E6BF81D352B1"/>
          </w:pPr>
          <w:r w:rsidRPr="00C22AFF">
            <w:rPr>
              <w:i/>
              <w:color w:val="808080"/>
            </w:rPr>
            <w:t>określić odpowiedni zakres dla wskazanego podmiotu</w:t>
          </w:r>
        </w:p>
      </w:docPartBody>
    </w:docPart>
    <w:docPart>
      <w:docPartPr>
        <w:name w:val="E7BEB2D14F134B5CB7E6B7BFCD6D3F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976AE6-B638-46A3-B8CD-F8FFEDC0991F}"/>
      </w:docPartPr>
      <w:docPartBody>
        <w:p w:rsidR="001028A5" w:rsidRDefault="003B19EF" w:rsidP="003B19EF">
          <w:pPr>
            <w:pStyle w:val="E7BEB2D14F134B5CB7E6B7BFCD6D3FF8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2"/>
    <w:rsid w:val="000A7283"/>
    <w:rsid w:val="001028A5"/>
    <w:rsid w:val="002058FD"/>
    <w:rsid w:val="002279D0"/>
    <w:rsid w:val="002304AC"/>
    <w:rsid w:val="002679F1"/>
    <w:rsid w:val="002854AF"/>
    <w:rsid w:val="00322349"/>
    <w:rsid w:val="003B19EF"/>
    <w:rsid w:val="00421354"/>
    <w:rsid w:val="004D1A1A"/>
    <w:rsid w:val="00500E0F"/>
    <w:rsid w:val="005B04BA"/>
    <w:rsid w:val="007530E3"/>
    <w:rsid w:val="0076564A"/>
    <w:rsid w:val="007810A1"/>
    <w:rsid w:val="007A7AA2"/>
    <w:rsid w:val="007C5A2F"/>
    <w:rsid w:val="008B4944"/>
    <w:rsid w:val="008F0275"/>
    <w:rsid w:val="00906BF2"/>
    <w:rsid w:val="0092269E"/>
    <w:rsid w:val="00AC65D2"/>
    <w:rsid w:val="00B83969"/>
    <w:rsid w:val="00D36F76"/>
    <w:rsid w:val="00D87C89"/>
    <w:rsid w:val="00E81D4D"/>
    <w:rsid w:val="00EB0B84"/>
    <w:rsid w:val="00F2097B"/>
    <w:rsid w:val="00F6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D736D4681A749C99F8A92DC22772B7F">
    <w:name w:val="1D736D4681A749C99F8A92DC22772B7F"/>
    <w:rsid w:val="002058FD"/>
    <w:pPr>
      <w:spacing w:after="200" w:line="276" w:lineRule="auto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EB0B84"/>
    <w:rPr>
      <w:color w:val="808080"/>
    </w:rPr>
  </w:style>
  <w:style w:type="paragraph" w:customStyle="1" w:styleId="6AF740CD7EA140EC913767B347F6885F">
    <w:name w:val="6AF740CD7EA140EC913767B347F6885F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9CA04B3EF6B04FDC8D3AEC07398DEAD6">
    <w:name w:val="9CA04B3EF6B04FDC8D3AEC07398DEAD6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C961C45B50BE4AB48AEC3E6BF81D352B1">
    <w:name w:val="C961C45B50BE4AB48AEC3E6BF81D352B1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E7BEB2D14F134B5CB7E6B7BFCD6D3FF8">
    <w:name w:val="E7BEB2D14F134B5CB7E6B7BFCD6D3FF8"/>
    <w:rsid w:val="003B19E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FD17-D5DB-4BF7-B9EC-BBDF1AB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Rafał Halski</cp:lastModifiedBy>
  <cp:revision>53</cp:revision>
  <cp:lastPrinted>2016-08-08T11:30:00Z</cp:lastPrinted>
  <dcterms:created xsi:type="dcterms:W3CDTF">2017-03-31T07:35:00Z</dcterms:created>
  <dcterms:modified xsi:type="dcterms:W3CDTF">2024-10-16T11:26:00Z</dcterms:modified>
</cp:coreProperties>
</file>