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FB1B8E" w14:textId="027CE4FF" w:rsidR="00E76640" w:rsidRPr="00BF77EB" w:rsidRDefault="00E76640" w:rsidP="00BF77EB">
      <w:pPr>
        <w:pStyle w:val="BodyText31"/>
        <w:tabs>
          <w:tab w:val="clear" w:pos="9923"/>
        </w:tabs>
        <w:spacing w:line="240" w:lineRule="auto"/>
        <w:ind w:left="709" w:right="-108" w:hanging="709"/>
        <w:rPr>
          <w:rFonts w:ascii="Arial" w:hAnsi="Arial" w:cs="Arial"/>
        </w:rPr>
      </w:pPr>
      <w:bookmarkStart w:id="0" w:name="_Toc257371584"/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7"/>
      </w:tblGrid>
      <w:tr w:rsidR="00D838EA" w:rsidRPr="00904EC6" w14:paraId="0CFB6075" w14:textId="77777777" w:rsidTr="000725D9">
        <w:tc>
          <w:tcPr>
            <w:tcW w:w="932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CA4E53E" w14:textId="77777777" w:rsidR="00D838EA" w:rsidRPr="00497284" w:rsidRDefault="00D838EA" w:rsidP="00497284">
            <w:pPr>
              <w:pStyle w:val="Tekstprzypisudolnego"/>
              <w:spacing w:after="40"/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 w:rsidRPr="0034191E">
              <w:rPr>
                <w:rFonts w:cs="Arial"/>
                <w:sz w:val="22"/>
                <w:szCs w:val="22"/>
              </w:rPr>
              <w:br w:type="page"/>
            </w:r>
            <w:r w:rsidRPr="00B2636D">
              <w:rPr>
                <w:rFonts w:cs="Arial"/>
                <w:b/>
                <w:bCs/>
                <w:sz w:val="22"/>
                <w:szCs w:val="22"/>
              </w:rPr>
              <w:t>Za</w:t>
            </w:r>
            <w:r w:rsidRPr="64B90617">
              <w:rPr>
                <w:rFonts w:cs="Arial"/>
                <w:b/>
                <w:bCs/>
                <w:sz w:val="22"/>
                <w:szCs w:val="22"/>
              </w:rPr>
              <w:t>łą</w:t>
            </w:r>
            <w:r w:rsidR="00014E92" w:rsidRPr="00452AA9">
              <w:rPr>
                <w:rFonts w:cs="Arial"/>
                <w:b/>
                <w:bCs/>
                <w:sz w:val="22"/>
                <w:szCs w:val="22"/>
              </w:rPr>
              <w:t>cznik nr 1 do S</w:t>
            </w:r>
            <w:r w:rsidRPr="00452AA9">
              <w:rPr>
                <w:rFonts w:cs="Arial"/>
                <w:b/>
                <w:bCs/>
                <w:sz w:val="22"/>
                <w:szCs w:val="22"/>
              </w:rPr>
              <w:t>WZ</w:t>
            </w:r>
            <w:r w:rsidR="00AF4A28" w:rsidRPr="00452AA9">
              <w:rPr>
                <w:rFonts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838EA" w:rsidRPr="00904EC6" w14:paraId="574B5395" w14:textId="77777777" w:rsidTr="000725D9">
        <w:trPr>
          <w:trHeight w:val="480"/>
        </w:trPr>
        <w:tc>
          <w:tcPr>
            <w:tcW w:w="9327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B00F65" w14:textId="2BCAB6EF" w:rsidR="00D838EA" w:rsidRPr="00497284" w:rsidRDefault="00D838EA" w:rsidP="00497284">
            <w:pPr>
              <w:pStyle w:val="Tekstprzypisudolnego"/>
              <w:spacing w:after="40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B2636D">
              <w:rPr>
                <w:rFonts w:cs="Arial"/>
                <w:b/>
                <w:bCs/>
                <w:sz w:val="22"/>
                <w:szCs w:val="22"/>
              </w:rPr>
              <w:t xml:space="preserve">FORMULARZ </w:t>
            </w:r>
            <w:r w:rsidRPr="64B90617">
              <w:rPr>
                <w:rFonts w:cs="Arial"/>
                <w:b/>
                <w:bCs/>
                <w:sz w:val="22"/>
                <w:szCs w:val="22"/>
              </w:rPr>
              <w:t>OFERTOWY</w:t>
            </w:r>
            <w:r w:rsidR="00CF6949" w:rsidRPr="00452AA9">
              <w:rPr>
                <w:rFonts w:cs="Arial"/>
                <w:b/>
                <w:bCs/>
                <w:sz w:val="22"/>
                <w:szCs w:val="22"/>
              </w:rPr>
              <w:t xml:space="preserve"> </w:t>
            </w:r>
            <w:r w:rsidRPr="00452AA9">
              <w:rPr>
                <w:rFonts w:cs="Arial"/>
                <w:b/>
                <w:bCs/>
                <w:sz w:val="22"/>
                <w:szCs w:val="22"/>
              </w:rPr>
              <w:t>- WZÓR</w:t>
            </w:r>
          </w:p>
        </w:tc>
      </w:tr>
    </w:tbl>
    <w:p w14:paraId="7FD25650" w14:textId="77777777" w:rsidR="00D838EA" w:rsidRPr="009878EF" w:rsidRDefault="00D838EA" w:rsidP="00D838EA">
      <w:pPr>
        <w:pStyle w:val="BodyText31"/>
        <w:tabs>
          <w:tab w:val="clear" w:pos="9923"/>
          <w:tab w:val="left" w:pos="567"/>
          <w:tab w:val="left" w:pos="720"/>
        </w:tabs>
        <w:spacing w:line="240" w:lineRule="auto"/>
        <w:ind w:right="-108"/>
        <w:rPr>
          <w:rFonts w:ascii="Arial" w:hAnsi="Arial" w:cs="Arial"/>
          <w:noProof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552"/>
        <w:gridCol w:w="283"/>
        <w:gridCol w:w="851"/>
        <w:gridCol w:w="709"/>
        <w:gridCol w:w="1134"/>
        <w:gridCol w:w="850"/>
      </w:tblGrid>
      <w:tr w:rsidR="00D838EA" w:rsidRPr="00904EC6" w14:paraId="74234DFD" w14:textId="77777777" w:rsidTr="00BF77EB">
        <w:tc>
          <w:tcPr>
            <w:tcW w:w="9284" w:type="dxa"/>
            <w:gridSpan w:val="7"/>
          </w:tcPr>
          <w:p w14:paraId="43463D70" w14:textId="77777777" w:rsidR="00D838EA" w:rsidRPr="009878EF" w:rsidRDefault="00D838EA" w:rsidP="00075F70">
            <w:pPr>
              <w:pStyle w:val="Tekstprzypisudolnego"/>
              <w:spacing w:after="40"/>
              <w:rPr>
                <w:rFonts w:cs="Arial"/>
                <w:b/>
                <w:sz w:val="22"/>
                <w:szCs w:val="22"/>
              </w:rPr>
            </w:pPr>
          </w:p>
          <w:p w14:paraId="78AFCD9F" w14:textId="2845BA6F" w:rsidR="00D838EA" w:rsidRPr="00497284" w:rsidRDefault="00D838EA" w:rsidP="00497284">
            <w:pPr>
              <w:pStyle w:val="Tekstprzypisudolnego"/>
              <w:spacing w:after="40"/>
              <w:rPr>
                <w:rFonts w:cs="Arial"/>
                <w:b/>
                <w:bCs/>
                <w:sz w:val="22"/>
                <w:szCs w:val="22"/>
              </w:rPr>
            </w:pPr>
            <w:r w:rsidRPr="00B2636D">
              <w:rPr>
                <w:rFonts w:cs="Arial"/>
                <w:b/>
                <w:bCs/>
                <w:sz w:val="22"/>
                <w:szCs w:val="22"/>
              </w:rPr>
              <w:t xml:space="preserve">                                                       </w:t>
            </w:r>
            <w:r w:rsidR="00CF6949" w:rsidRPr="64B90617">
              <w:rPr>
                <w:rFonts w:cs="Arial"/>
                <w:b/>
                <w:bCs/>
                <w:sz w:val="22"/>
                <w:szCs w:val="22"/>
              </w:rPr>
              <w:t xml:space="preserve">     </w:t>
            </w:r>
            <w:r w:rsidRPr="00452AA9">
              <w:rPr>
                <w:rFonts w:cs="Arial"/>
                <w:b/>
                <w:bCs/>
                <w:sz w:val="22"/>
                <w:szCs w:val="22"/>
              </w:rPr>
              <w:t xml:space="preserve">       </w:t>
            </w:r>
            <w:r w:rsidR="004E0940" w:rsidRPr="00452AA9">
              <w:rPr>
                <w:rFonts w:cs="Arial"/>
                <w:b/>
                <w:bCs/>
                <w:sz w:val="22"/>
                <w:szCs w:val="22"/>
              </w:rPr>
              <w:t xml:space="preserve"> </w:t>
            </w:r>
            <w:r w:rsidRPr="00452AA9">
              <w:rPr>
                <w:rFonts w:cs="Arial"/>
                <w:b/>
                <w:bCs/>
                <w:sz w:val="22"/>
                <w:szCs w:val="22"/>
              </w:rPr>
              <w:t>Oferta</w:t>
            </w:r>
            <w:r w:rsidR="004B1437" w:rsidRPr="00452AA9">
              <w:rPr>
                <w:rFonts w:cs="Arial"/>
                <w:b/>
                <w:bCs/>
                <w:sz w:val="22"/>
                <w:szCs w:val="22"/>
              </w:rPr>
              <w:t xml:space="preserve"> </w:t>
            </w:r>
          </w:p>
          <w:p w14:paraId="0B704819" w14:textId="77777777" w:rsidR="00D838EA" w:rsidRPr="0070127C" w:rsidRDefault="00D838EA" w:rsidP="00075F70">
            <w:pPr>
              <w:pStyle w:val="Tekstprzypisudolnego"/>
              <w:spacing w:after="40"/>
              <w:ind w:left="4178"/>
              <w:rPr>
                <w:rFonts w:cs="Arial"/>
                <w:sz w:val="22"/>
                <w:szCs w:val="22"/>
              </w:rPr>
            </w:pPr>
            <w:r w:rsidRPr="0070127C">
              <w:rPr>
                <w:rFonts w:cs="Arial"/>
                <w:sz w:val="22"/>
                <w:szCs w:val="22"/>
              </w:rPr>
              <w:t>dla</w:t>
            </w:r>
          </w:p>
          <w:p w14:paraId="6D8A99F5" w14:textId="77777777" w:rsidR="00D838EA" w:rsidRPr="00497284" w:rsidRDefault="00D838EA" w:rsidP="00497284">
            <w:pPr>
              <w:pStyle w:val="Tekstprzypisudolnego"/>
              <w:spacing w:after="40"/>
              <w:ind w:left="4178" w:firstLine="20"/>
              <w:rPr>
                <w:rFonts w:cs="Arial"/>
                <w:b/>
                <w:bCs/>
                <w:sz w:val="22"/>
                <w:szCs w:val="22"/>
              </w:rPr>
            </w:pPr>
            <w:r w:rsidRPr="00B2636D">
              <w:rPr>
                <w:rFonts w:cs="Arial"/>
                <w:b/>
                <w:bCs/>
                <w:sz w:val="22"/>
                <w:szCs w:val="22"/>
              </w:rPr>
              <w:t>Urz</w:t>
            </w:r>
            <w:r w:rsidRPr="64B90617">
              <w:rPr>
                <w:rFonts w:cs="Arial"/>
                <w:b/>
                <w:bCs/>
                <w:sz w:val="22"/>
                <w:szCs w:val="22"/>
              </w:rPr>
              <w:t>ę</w:t>
            </w:r>
            <w:r w:rsidRPr="00452AA9">
              <w:rPr>
                <w:rFonts w:cs="Arial"/>
                <w:b/>
                <w:bCs/>
                <w:sz w:val="22"/>
                <w:szCs w:val="22"/>
              </w:rPr>
              <w:t xml:space="preserve">du Komisji Nadzoru Finansowego </w:t>
            </w:r>
          </w:p>
          <w:p w14:paraId="794132A7" w14:textId="77777777" w:rsidR="00D838EA" w:rsidRPr="0070127C" w:rsidRDefault="00AE528A" w:rsidP="00075F70">
            <w:pPr>
              <w:pStyle w:val="Tekstprzypisudolnego"/>
              <w:spacing w:after="40"/>
              <w:ind w:left="4178" w:firstLine="20"/>
              <w:rPr>
                <w:rFonts w:cs="Arial"/>
                <w:sz w:val="22"/>
                <w:szCs w:val="22"/>
              </w:rPr>
            </w:pPr>
            <w:r w:rsidRPr="0070127C">
              <w:rPr>
                <w:rFonts w:cs="Arial"/>
                <w:sz w:val="22"/>
                <w:szCs w:val="22"/>
              </w:rPr>
              <w:t>u</w:t>
            </w:r>
            <w:r w:rsidR="00BF7BDC" w:rsidRPr="0070127C">
              <w:rPr>
                <w:rFonts w:cs="Arial"/>
                <w:sz w:val="22"/>
                <w:szCs w:val="22"/>
              </w:rPr>
              <w:t>l. Piękna 20</w:t>
            </w:r>
          </w:p>
          <w:p w14:paraId="55412B2D" w14:textId="77777777" w:rsidR="004B1437" w:rsidRPr="0070127C" w:rsidRDefault="00BF7BDC" w:rsidP="001F5142">
            <w:pPr>
              <w:pStyle w:val="Tekstprzypisudolnego"/>
              <w:spacing w:after="40"/>
              <w:ind w:left="4178"/>
              <w:jc w:val="both"/>
              <w:rPr>
                <w:rFonts w:cs="Arial"/>
                <w:sz w:val="22"/>
                <w:szCs w:val="22"/>
              </w:rPr>
            </w:pPr>
            <w:r w:rsidRPr="0070127C">
              <w:rPr>
                <w:rFonts w:cs="Arial"/>
                <w:sz w:val="22"/>
                <w:szCs w:val="22"/>
              </w:rPr>
              <w:t>00-549</w:t>
            </w:r>
            <w:r w:rsidR="00D838EA" w:rsidRPr="0070127C">
              <w:rPr>
                <w:rFonts w:cs="Arial"/>
                <w:sz w:val="22"/>
                <w:szCs w:val="22"/>
              </w:rPr>
              <w:t xml:space="preserve"> Warszawa </w:t>
            </w:r>
          </w:p>
          <w:p w14:paraId="40223696" w14:textId="77777777" w:rsidR="00AF4A28" w:rsidRPr="009878EF" w:rsidRDefault="00AF4A28" w:rsidP="001F5142">
            <w:pPr>
              <w:pStyle w:val="Tekstprzypisudolnego"/>
              <w:spacing w:after="40"/>
              <w:ind w:left="4178"/>
              <w:jc w:val="both"/>
              <w:rPr>
                <w:rFonts w:cs="Arial"/>
                <w:sz w:val="24"/>
              </w:rPr>
            </w:pPr>
          </w:p>
          <w:p w14:paraId="7B94FF24" w14:textId="48A4D341" w:rsidR="00D838EA" w:rsidRPr="00497284" w:rsidRDefault="00D838E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0127C">
              <w:rPr>
                <w:rFonts w:ascii="Arial" w:hAnsi="Arial" w:cs="Arial"/>
                <w:sz w:val="22"/>
                <w:szCs w:val="22"/>
              </w:rPr>
              <w:t xml:space="preserve">W postępowaniu o udzielenie zamówienia publicznego prowadzonego w trybie </w:t>
            </w:r>
            <w:r w:rsidR="002F2697" w:rsidRPr="00B2636D">
              <w:rPr>
                <w:rFonts w:ascii="Arial" w:hAnsi="Arial" w:cs="Arial"/>
                <w:b/>
                <w:bCs/>
                <w:sz w:val="22"/>
                <w:szCs w:val="22"/>
              </w:rPr>
              <w:t>podstawowym</w:t>
            </w:r>
            <w:r w:rsidR="00DE0A76" w:rsidRPr="64B9061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DE0A76" w:rsidRPr="0070127C">
              <w:rPr>
                <w:rFonts w:ascii="Arial" w:hAnsi="Arial" w:cs="Arial"/>
                <w:sz w:val="22"/>
                <w:szCs w:val="22"/>
              </w:rPr>
              <w:t>bez możliwości negocjacji</w:t>
            </w:r>
            <w:r w:rsidRPr="0070127C">
              <w:rPr>
                <w:rFonts w:ascii="Arial" w:hAnsi="Arial" w:cs="Arial"/>
                <w:color w:val="000000"/>
                <w:sz w:val="22"/>
                <w:szCs w:val="22"/>
              </w:rPr>
              <w:t xml:space="preserve"> zgodnie z ustawą</w:t>
            </w:r>
            <w:r w:rsidR="00F17AB3" w:rsidRPr="0070127C">
              <w:rPr>
                <w:rFonts w:ascii="Arial" w:hAnsi="Arial" w:cs="Arial"/>
                <w:color w:val="000000"/>
                <w:sz w:val="22"/>
                <w:szCs w:val="22"/>
              </w:rPr>
              <w:t xml:space="preserve"> z dnia 11</w:t>
            </w:r>
            <w:r w:rsidRPr="0070127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F17AB3" w:rsidRPr="0070127C">
              <w:rPr>
                <w:rFonts w:ascii="Arial" w:hAnsi="Arial" w:cs="Arial"/>
                <w:color w:val="000000"/>
                <w:sz w:val="22"/>
                <w:szCs w:val="22"/>
              </w:rPr>
              <w:t>września 2019</w:t>
            </w:r>
            <w:r w:rsidRPr="0070127C">
              <w:rPr>
                <w:rFonts w:ascii="Arial" w:hAnsi="Arial" w:cs="Arial"/>
                <w:color w:val="000000"/>
                <w:sz w:val="22"/>
                <w:szCs w:val="22"/>
              </w:rPr>
              <w:t xml:space="preserve"> r. Prawo zamówień</w:t>
            </w:r>
            <w:r w:rsidR="003A6122" w:rsidRPr="0070127C">
              <w:rPr>
                <w:rFonts w:ascii="Arial" w:hAnsi="Arial" w:cs="Arial"/>
                <w:color w:val="000000"/>
                <w:sz w:val="22"/>
                <w:szCs w:val="22"/>
              </w:rPr>
              <w:t xml:space="preserve"> publicznych</w:t>
            </w:r>
            <w:r w:rsidR="00DE0A76" w:rsidRPr="0070127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70127C">
              <w:rPr>
                <w:rFonts w:ascii="Arial" w:hAnsi="Arial" w:cs="Arial"/>
                <w:color w:val="000000"/>
                <w:sz w:val="22"/>
                <w:szCs w:val="22"/>
              </w:rPr>
              <w:t>(tj.</w:t>
            </w:r>
            <w:r w:rsidR="004B1437" w:rsidRPr="0070127C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  <w:r w:rsidRPr="0070127C">
              <w:rPr>
                <w:rFonts w:ascii="Arial" w:hAnsi="Arial" w:cs="Arial"/>
                <w:color w:val="000000"/>
                <w:sz w:val="22"/>
                <w:szCs w:val="22"/>
              </w:rPr>
              <w:t xml:space="preserve"> Dz. U. z 20</w:t>
            </w:r>
            <w:r w:rsidR="00A163CD" w:rsidRPr="0070127C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EC6FB2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F17AB3" w:rsidRPr="0070127C">
              <w:rPr>
                <w:rFonts w:ascii="Arial" w:hAnsi="Arial" w:cs="Arial"/>
                <w:color w:val="000000"/>
                <w:sz w:val="22"/>
                <w:szCs w:val="22"/>
              </w:rPr>
              <w:t xml:space="preserve"> r., poz. </w:t>
            </w:r>
            <w:r w:rsidR="00A163CD" w:rsidRPr="0070127C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EC6FB2">
              <w:rPr>
                <w:rFonts w:ascii="Arial" w:hAnsi="Arial" w:cs="Arial"/>
                <w:color w:val="000000"/>
                <w:sz w:val="22"/>
                <w:szCs w:val="22"/>
              </w:rPr>
              <w:t>320</w:t>
            </w:r>
            <w:r w:rsidRPr="0070127C">
              <w:rPr>
                <w:rFonts w:ascii="Arial" w:hAnsi="Arial" w:cs="Arial"/>
                <w:color w:val="000000"/>
                <w:sz w:val="22"/>
                <w:szCs w:val="22"/>
              </w:rPr>
              <w:t>), na</w:t>
            </w:r>
            <w:r w:rsidR="00EE1222" w:rsidRPr="0070127C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  <w:r w:rsidRPr="0070127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4B1437" w:rsidRPr="00B2636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„</w:t>
            </w:r>
            <w:r w:rsidR="003F78F2" w:rsidRPr="64B9061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Odtworzenie zalanych pomieszczeń stref ochronnych znajdujących się na poziomie -1 w budynku UKNF przy ul. </w:t>
            </w:r>
            <w:r w:rsidR="003F78F2" w:rsidRPr="00452AA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Jasnej 12 </w:t>
            </w:r>
            <w:r w:rsidR="00EC6FB2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="003F78F2" w:rsidRPr="00452AA9">
              <w:rPr>
                <w:rFonts w:ascii="Arial" w:hAnsi="Arial" w:cs="Arial"/>
                <w:b/>
                <w:bCs/>
                <w:sz w:val="22"/>
                <w:szCs w:val="22"/>
              </w:rPr>
              <w:t>w Warszawie</w:t>
            </w:r>
            <w:r w:rsidR="002F2697" w:rsidRPr="00452AA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3A6122" w:rsidRPr="00452AA9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  <w:r w:rsidR="002F2697" w:rsidRPr="00452AA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452AA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nr </w:t>
            </w:r>
            <w:r w:rsidR="005437F4" w:rsidRPr="00452AA9">
              <w:rPr>
                <w:rFonts w:ascii="Arial" w:hAnsi="Arial" w:cs="Arial"/>
                <w:b/>
                <w:bCs/>
                <w:sz w:val="22"/>
                <w:szCs w:val="22"/>
              </w:rPr>
              <w:t>DZA</w:t>
            </w:r>
            <w:r w:rsidR="003A6122" w:rsidRPr="00452AA9">
              <w:rPr>
                <w:rFonts w:ascii="Arial" w:hAnsi="Arial" w:cs="Arial"/>
                <w:b/>
                <w:bCs/>
                <w:sz w:val="22"/>
                <w:szCs w:val="22"/>
              </w:rPr>
              <w:t>-DZAZZP</w:t>
            </w:r>
            <w:r w:rsidR="005437F4" w:rsidRPr="00452AA9">
              <w:rPr>
                <w:rFonts w:ascii="Arial" w:hAnsi="Arial" w:cs="Arial"/>
                <w:b/>
                <w:bCs/>
                <w:sz w:val="22"/>
                <w:szCs w:val="22"/>
              </w:rPr>
              <w:t>.2610.</w:t>
            </w:r>
            <w:r w:rsidR="003F78F2" w:rsidRPr="00452AA9">
              <w:rPr>
                <w:rFonts w:ascii="Arial" w:hAnsi="Arial" w:cs="Arial"/>
                <w:b/>
                <w:bCs/>
                <w:sz w:val="22"/>
                <w:szCs w:val="22"/>
              </w:rPr>
              <w:t>27</w:t>
            </w:r>
            <w:r w:rsidR="00F36452" w:rsidRPr="00452AA9">
              <w:rPr>
                <w:rFonts w:ascii="Arial" w:hAnsi="Arial" w:cs="Arial"/>
                <w:b/>
                <w:bCs/>
                <w:sz w:val="22"/>
                <w:szCs w:val="22"/>
              </w:rPr>
              <w:t>.202</w:t>
            </w:r>
            <w:r w:rsidR="003F78F2" w:rsidRPr="00452AA9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  <w:p w14:paraId="1E0D0270" w14:textId="77777777" w:rsidR="004B1437" w:rsidRPr="009878EF" w:rsidRDefault="004B1437" w:rsidP="004B1437">
            <w:pPr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D838EA" w:rsidRPr="00904EC6" w14:paraId="4B036266" w14:textId="77777777" w:rsidTr="00BF77EB">
        <w:tc>
          <w:tcPr>
            <w:tcW w:w="5740" w:type="dxa"/>
            <w:gridSpan w:val="3"/>
          </w:tcPr>
          <w:p w14:paraId="0973D1CF" w14:textId="77777777" w:rsidR="00D838EA" w:rsidRPr="009878EF" w:rsidRDefault="00A942E2" w:rsidP="00075F70">
            <w:pPr>
              <w:spacing w:line="360" w:lineRule="auto"/>
              <w:jc w:val="both"/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</w:pPr>
            <w:r w:rsidRPr="009878EF"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  <w:t>Nazwa Wykonawcy</w:t>
            </w:r>
            <w:r w:rsidR="008F3544" w:rsidRPr="009878EF"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  <w:t>*</w:t>
            </w:r>
            <w:r w:rsidR="00D838EA" w:rsidRPr="009878EF"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  <w:t>:</w:t>
            </w:r>
          </w:p>
          <w:p w14:paraId="3B449F15" w14:textId="77777777" w:rsidR="00D838EA" w:rsidRPr="009878EF" w:rsidRDefault="00D838EA" w:rsidP="00075F70">
            <w:pPr>
              <w:spacing w:line="360" w:lineRule="auto"/>
              <w:jc w:val="both"/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</w:pPr>
          </w:p>
          <w:p w14:paraId="5297BAE6" w14:textId="77777777" w:rsidR="00D838EA" w:rsidRPr="009878EF" w:rsidRDefault="00D838EA" w:rsidP="00075F70">
            <w:pPr>
              <w:spacing w:line="360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3544" w:type="dxa"/>
            <w:gridSpan w:val="4"/>
          </w:tcPr>
          <w:p w14:paraId="21E9F454" w14:textId="77777777" w:rsidR="00D838EA" w:rsidRPr="009878EF" w:rsidRDefault="00D838EA" w:rsidP="00075F70">
            <w:pPr>
              <w:spacing w:line="360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</w:p>
          <w:p w14:paraId="274F0E23" w14:textId="48CCA1D6" w:rsidR="00D838EA" w:rsidRPr="009878EF" w:rsidRDefault="00D838EA" w:rsidP="00075F70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</w:pPr>
            <w:r w:rsidRPr="009878EF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...................</w:t>
            </w:r>
            <w:r w:rsidR="001B4BCC" w:rsidRPr="009878EF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....</w:t>
            </w:r>
            <w:r w:rsidRPr="009878EF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...</w:t>
            </w:r>
            <w:r w:rsidR="00393EF0" w:rsidRPr="009878EF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.....</w:t>
            </w:r>
            <w:r w:rsidRPr="009878EF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..........................</w:t>
            </w:r>
          </w:p>
          <w:p w14:paraId="1EDE2378" w14:textId="77777777" w:rsidR="00D838EA" w:rsidRPr="009878EF" w:rsidRDefault="00D838EA" w:rsidP="004D4468">
            <w:pPr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9878EF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- zwany w dalszej cz</w:t>
            </w:r>
            <w:r w:rsidRPr="009878EF">
              <w:rPr>
                <w:rFonts w:ascii="Arial" w:hAnsi="Arial" w:cs="Arial" w:hint="eastAsia"/>
                <w:noProof/>
                <w:color w:val="000000"/>
                <w:spacing w:val="-2"/>
                <w:sz w:val="22"/>
                <w:szCs w:val="22"/>
              </w:rPr>
              <w:t>ęś</w:t>
            </w:r>
            <w:r w:rsidRPr="009878EF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 xml:space="preserve">ci oferty </w:t>
            </w:r>
            <w:r w:rsidR="00FF07FD" w:rsidRPr="009878EF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 xml:space="preserve">  </w:t>
            </w:r>
            <w:r w:rsidR="00FF07FD" w:rsidRPr="009878EF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br/>
            </w:r>
            <w:r w:rsidRPr="009878EF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Wykonawc</w:t>
            </w:r>
            <w:r w:rsidRPr="009878EF">
              <w:rPr>
                <w:rFonts w:ascii="Arial" w:hAnsi="Arial" w:cs="Arial" w:hint="eastAsia"/>
                <w:noProof/>
                <w:color w:val="000000"/>
                <w:spacing w:val="-2"/>
                <w:sz w:val="22"/>
                <w:szCs w:val="22"/>
              </w:rPr>
              <w:t>ą</w:t>
            </w:r>
          </w:p>
        </w:tc>
      </w:tr>
      <w:tr w:rsidR="00D838EA" w:rsidRPr="00904EC6" w14:paraId="4C36F004" w14:textId="77777777" w:rsidTr="00BF77EB">
        <w:trPr>
          <w:trHeight w:val="537"/>
        </w:trPr>
        <w:tc>
          <w:tcPr>
            <w:tcW w:w="5740" w:type="dxa"/>
            <w:gridSpan w:val="3"/>
          </w:tcPr>
          <w:p w14:paraId="5BE2B88C" w14:textId="77777777" w:rsidR="00D838EA" w:rsidRPr="009878EF" w:rsidRDefault="00D838EA" w:rsidP="00075F70">
            <w:pPr>
              <w:spacing w:line="360" w:lineRule="auto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9878EF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Forma organizacyjno – prawna Wykonawcy:</w:t>
            </w:r>
          </w:p>
        </w:tc>
        <w:tc>
          <w:tcPr>
            <w:tcW w:w="3544" w:type="dxa"/>
            <w:gridSpan w:val="4"/>
          </w:tcPr>
          <w:p w14:paraId="23CEB65E" w14:textId="77777777" w:rsidR="00D838EA" w:rsidRPr="009878EF" w:rsidRDefault="00D838EA" w:rsidP="00075F70">
            <w:pPr>
              <w:spacing w:line="360" w:lineRule="auto"/>
              <w:jc w:val="both"/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D838EA" w:rsidRPr="00904EC6" w14:paraId="1277D883" w14:textId="77777777" w:rsidTr="00BF77EB">
        <w:tc>
          <w:tcPr>
            <w:tcW w:w="5740" w:type="dxa"/>
            <w:gridSpan w:val="3"/>
          </w:tcPr>
          <w:p w14:paraId="72A2A84F" w14:textId="77777777" w:rsidR="00D838EA" w:rsidRPr="009878EF" w:rsidRDefault="00D838EA" w:rsidP="00A942E2">
            <w:pPr>
              <w:spacing w:line="276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9878EF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Osoba wyznaczona przez Wykonawc</w:t>
            </w:r>
            <w:r w:rsidRPr="009878EF">
              <w:rPr>
                <w:rFonts w:ascii="Arial" w:hAnsi="Arial" w:cs="Arial" w:hint="eastAsia"/>
                <w:noProof/>
                <w:color w:val="000000"/>
                <w:spacing w:val="-2"/>
                <w:sz w:val="22"/>
                <w:szCs w:val="22"/>
              </w:rPr>
              <w:t>ę</w:t>
            </w:r>
            <w:r w:rsidRPr="009878EF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 xml:space="preserve"> do kontaktów </w:t>
            </w:r>
            <w:r w:rsidRPr="009878EF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br/>
              <w:t>z Zamawiaj</w:t>
            </w:r>
            <w:r w:rsidRPr="009878EF">
              <w:rPr>
                <w:rFonts w:ascii="Arial" w:hAnsi="Arial" w:cs="Arial" w:hint="eastAsia"/>
                <w:noProof/>
                <w:color w:val="000000"/>
                <w:spacing w:val="-2"/>
                <w:sz w:val="22"/>
                <w:szCs w:val="22"/>
              </w:rPr>
              <w:t>ą</w:t>
            </w:r>
            <w:r w:rsidRPr="009878EF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 xml:space="preserve">cym </w:t>
            </w:r>
            <w:r w:rsidRPr="009878EF"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  <w:t>imi</w:t>
            </w:r>
            <w:r w:rsidRPr="009878EF">
              <w:rPr>
                <w:rFonts w:ascii="Arial" w:hAnsi="Arial" w:cs="Arial" w:hint="eastAsia"/>
                <w:b/>
                <w:noProof/>
                <w:color w:val="000000"/>
                <w:spacing w:val="-2"/>
                <w:sz w:val="22"/>
                <w:szCs w:val="22"/>
              </w:rPr>
              <w:t>ę</w:t>
            </w:r>
            <w:r w:rsidRPr="009878EF"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  <w:t xml:space="preserve"> i nazwisko</w:t>
            </w:r>
            <w:r w:rsidRPr="009878EF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 xml:space="preserve"> oraz </w:t>
            </w:r>
            <w:r w:rsidR="00BF7BDC" w:rsidRPr="009878EF"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  <w:t>tel.</w:t>
            </w:r>
            <w:r w:rsidR="00A942E2" w:rsidRPr="009878EF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 xml:space="preserve">, </w:t>
            </w:r>
            <w:r w:rsidRPr="009878EF"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  <w:t>e-mail</w:t>
            </w:r>
            <w:r w:rsidRPr="009878EF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 xml:space="preserve"> </w:t>
            </w:r>
            <w:r w:rsidR="00D314F2" w:rsidRPr="009878EF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br/>
            </w:r>
            <w:r w:rsidRPr="009878EF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(</w:t>
            </w:r>
            <w:r w:rsidRPr="009878EF">
              <w:rPr>
                <w:rFonts w:ascii="Arial" w:hAnsi="Arial" w:cs="Arial"/>
                <w:i/>
                <w:iCs/>
                <w:noProof/>
                <w:color w:val="000000"/>
                <w:spacing w:val="-2"/>
                <w:sz w:val="22"/>
                <w:szCs w:val="22"/>
              </w:rPr>
              <w:t>do korespondencji elektronicznej, na podany adres b</w:t>
            </w:r>
            <w:r w:rsidRPr="009878EF">
              <w:rPr>
                <w:rFonts w:ascii="Arial" w:hAnsi="Arial" w:cs="Arial" w:hint="eastAsia"/>
                <w:i/>
                <w:iCs/>
                <w:noProof/>
                <w:color w:val="000000"/>
                <w:spacing w:val="-2"/>
                <w:sz w:val="22"/>
                <w:szCs w:val="22"/>
              </w:rPr>
              <w:t>ę</w:t>
            </w:r>
            <w:r w:rsidRPr="009878EF">
              <w:rPr>
                <w:rFonts w:ascii="Arial" w:hAnsi="Arial" w:cs="Arial"/>
                <w:i/>
                <w:iCs/>
                <w:noProof/>
                <w:color w:val="000000"/>
                <w:spacing w:val="-2"/>
                <w:sz w:val="22"/>
                <w:szCs w:val="22"/>
              </w:rPr>
              <w:t>d</w:t>
            </w:r>
            <w:r w:rsidRPr="009878EF">
              <w:rPr>
                <w:rFonts w:ascii="Arial" w:hAnsi="Arial" w:cs="Arial" w:hint="eastAsia"/>
                <w:i/>
                <w:iCs/>
                <w:noProof/>
                <w:color w:val="000000"/>
                <w:spacing w:val="-2"/>
                <w:sz w:val="22"/>
                <w:szCs w:val="22"/>
              </w:rPr>
              <w:t>ą</w:t>
            </w:r>
            <w:r w:rsidRPr="009878EF">
              <w:rPr>
                <w:rFonts w:ascii="Arial" w:hAnsi="Arial" w:cs="Arial"/>
                <w:i/>
                <w:iCs/>
                <w:noProof/>
                <w:color w:val="000000"/>
                <w:spacing w:val="-2"/>
                <w:sz w:val="22"/>
                <w:szCs w:val="22"/>
              </w:rPr>
              <w:t xml:space="preserve"> wysy</w:t>
            </w:r>
            <w:r w:rsidRPr="009878EF">
              <w:rPr>
                <w:rFonts w:ascii="Arial" w:hAnsi="Arial" w:cs="Arial" w:hint="eastAsia"/>
                <w:i/>
                <w:iCs/>
                <w:noProof/>
                <w:color w:val="000000"/>
                <w:spacing w:val="-2"/>
                <w:sz w:val="22"/>
                <w:szCs w:val="22"/>
              </w:rPr>
              <w:t>ł</w:t>
            </w:r>
            <w:r w:rsidRPr="009878EF">
              <w:rPr>
                <w:rFonts w:ascii="Arial" w:hAnsi="Arial" w:cs="Arial"/>
                <w:i/>
                <w:iCs/>
                <w:noProof/>
                <w:color w:val="000000"/>
                <w:spacing w:val="-2"/>
                <w:sz w:val="22"/>
                <w:szCs w:val="22"/>
              </w:rPr>
              <w:t>ane wszystkie informacje przesy</w:t>
            </w:r>
            <w:r w:rsidRPr="009878EF">
              <w:rPr>
                <w:rFonts w:ascii="Arial" w:hAnsi="Arial" w:cs="Arial" w:hint="eastAsia"/>
                <w:i/>
                <w:iCs/>
                <w:noProof/>
                <w:color w:val="000000"/>
                <w:spacing w:val="-2"/>
                <w:sz w:val="22"/>
                <w:szCs w:val="22"/>
              </w:rPr>
              <w:t>ł</w:t>
            </w:r>
            <w:r w:rsidRPr="009878EF">
              <w:rPr>
                <w:rFonts w:ascii="Arial" w:hAnsi="Arial" w:cs="Arial"/>
                <w:i/>
                <w:iCs/>
                <w:noProof/>
                <w:color w:val="000000"/>
                <w:spacing w:val="-2"/>
                <w:sz w:val="22"/>
                <w:szCs w:val="22"/>
              </w:rPr>
              <w:t>ane drog</w:t>
            </w:r>
            <w:r w:rsidRPr="009878EF">
              <w:rPr>
                <w:rFonts w:ascii="Arial" w:hAnsi="Arial" w:cs="Arial" w:hint="eastAsia"/>
                <w:i/>
                <w:iCs/>
                <w:noProof/>
                <w:color w:val="000000"/>
                <w:spacing w:val="-2"/>
                <w:sz w:val="22"/>
                <w:szCs w:val="22"/>
              </w:rPr>
              <w:t>ą</w:t>
            </w:r>
            <w:r w:rsidRPr="009878EF">
              <w:rPr>
                <w:rFonts w:ascii="Arial" w:hAnsi="Arial" w:cs="Arial"/>
                <w:i/>
                <w:iCs/>
                <w:noProof/>
                <w:color w:val="000000"/>
                <w:spacing w:val="-2"/>
                <w:sz w:val="22"/>
                <w:szCs w:val="22"/>
              </w:rPr>
              <w:t xml:space="preserve"> elektroniczn</w:t>
            </w:r>
            <w:r w:rsidRPr="009878EF">
              <w:rPr>
                <w:rFonts w:ascii="Arial" w:hAnsi="Arial" w:cs="Arial" w:hint="eastAsia"/>
                <w:i/>
                <w:iCs/>
                <w:noProof/>
                <w:color w:val="000000"/>
                <w:spacing w:val="-2"/>
                <w:sz w:val="22"/>
                <w:szCs w:val="22"/>
              </w:rPr>
              <w:t>ą</w:t>
            </w:r>
            <w:r w:rsidRPr="009878EF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)</w:t>
            </w:r>
          </w:p>
        </w:tc>
        <w:tc>
          <w:tcPr>
            <w:tcW w:w="3544" w:type="dxa"/>
            <w:gridSpan w:val="4"/>
          </w:tcPr>
          <w:p w14:paraId="651FDD40" w14:textId="77777777" w:rsidR="00D838EA" w:rsidRPr="009878EF" w:rsidRDefault="00D838EA" w:rsidP="00075F70">
            <w:pPr>
              <w:spacing w:line="360" w:lineRule="auto"/>
              <w:jc w:val="both"/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D838EA" w:rsidRPr="00904EC6" w14:paraId="6BE2085F" w14:textId="77777777" w:rsidTr="00BF77EB">
        <w:tc>
          <w:tcPr>
            <w:tcW w:w="2905" w:type="dxa"/>
          </w:tcPr>
          <w:p w14:paraId="1AB9E186" w14:textId="77777777" w:rsidR="00D838EA" w:rsidRPr="00497284" w:rsidRDefault="00D838EA" w:rsidP="00497284">
            <w:pPr>
              <w:shd w:val="clear" w:color="auto" w:fill="FFFFFF" w:themeFill="background1"/>
              <w:spacing w:line="360" w:lineRule="auto"/>
              <w:ind w:left="14"/>
              <w:jc w:val="both"/>
              <w:rPr>
                <w:rFonts w:ascii="Arial" w:hAnsi="Arial" w:cs="Arial"/>
                <w:b/>
                <w:bCs/>
                <w:noProof/>
                <w:color w:val="000000" w:themeColor="text1"/>
                <w:sz w:val="22"/>
                <w:szCs w:val="22"/>
              </w:rPr>
            </w:pPr>
            <w:r w:rsidRPr="00B2636D">
              <w:rPr>
                <w:rFonts w:ascii="Arial" w:hAnsi="Arial" w:cs="Arial"/>
                <w:b/>
                <w:bCs/>
                <w:noProof/>
                <w:color w:val="000000"/>
                <w:spacing w:val="-2"/>
                <w:sz w:val="22"/>
                <w:szCs w:val="22"/>
              </w:rPr>
              <w:t>Siedziba Wykonawcy:</w:t>
            </w:r>
          </w:p>
        </w:tc>
        <w:tc>
          <w:tcPr>
            <w:tcW w:w="6379" w:type="dxa"/>
            <w:gridSpan w:val="6"/>
          </w:tcPr>
          <w:p w14:paraId="680D938A" w14:textId="77777777" w:rsidR="00D838EA" w:rsidRPr="009878EF" w:rsidRDefault="00D838EA" w:rsidP="00075F70">
            <w:pPr>
              <w:spacing w:line="360" w:lineRule="auto"/>
              <w:jc w:val="both"/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D838EA" w:rsidRPr="00904EC6" w14:paraId="75958312" w14:textId="77777777" w:rsidTr="00BF77EB">
        <w:tc>
          <w:tcPr>
            <w:tcW w:w="2905" w:type="dxa"/>
          </w:tcPr>
          <w:p w14:paraId="59680C49" w14:textId="77777777" w:rsidR="00D838EA" w:rsidRPr="009878EF" w:rsidRDefault="00D838EA" w:rsidP="00075F70">
            <w:pPr>
              <w:spacing w:line="360" w:lineRule="auto"/>
              <w:jc w:val="both"/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</w:pPr>
            <w:r w:rsidRPr="009878EF">
              <w:rPr>
                <w:rFonts w:ascii="Arial" w:hAnsi="Arial" w:cs="Arial"/>
                <w:noProof/>
                <w:color w:val="000000"/>
                <w:spacing w:val="-6"/>
                <w:sz w:val="22"/>
                <w:szCs w:val="22"/>
              </w:rPr>
              <w:t>Kraj i miejscowo</w:t>
            </w:r>
            <w:r w:rsidRPr="009878EF">
              <w:rPr>
                <w:rFonts w:ascii="Arial" w:hAnsi="Arial" w:cs="Arial" w:hint="eastAsia"/>
                <w:noProof/>
                <w:color w:val="000000"/>
                <w:spacing w:val="-6"/>
                <w:sz w:val="22"/>
                <w:szCs w:val="22"/>
              </w:rPr>
              <w:t>ść</w:t>
            </w:r>
          </w:p>
        </w:tc>
        <w:tc>
          <w:tcPr>
            <w:tcW w:w="6379" w:type="dxa"/>
            <w:gridSpan w:val="6"/>
          </w:tcPr>
          <w:p w14:paraId="07AC3C64" w14:textId="77777777" w:rsidR="00D838EA" w:rsidRPr="009878EF" w:rsidRDefault="00D838EA" w:rsidP="00075F70">
            <w:pPr>
              <w:spacing w:line="360" w:lineRule="auto"/>
              <w:jc w:val="both"/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D838EA" w:rsidRPr="00904EC6" w14:paraId="3EBEAFC1" w14:textId="77777777" w:rsidTr="00BF77EB">
        <w:tc>
          <w:tcPr>
            <w:tcW w:w="2905" w:type="dxa"/>
          </w:tcPr>
          <w:p w14:paraId="03D232F8" w14:textId="77777777" w:rsidR="00D838EA" w:rsidRPr="009878EF" w:rsidRDefault="00D838EA" w:rsidP="00075F70">
            <w:pPr>
              <w:spacing w:line="360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9878EF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Ulica</w:t>
            </w:r>
          </w:p>
        </w:tc>
        <w:tc>
          <w:tcPr>
            <w:tcW w:w="2552" w:type="dxa"/>
          </w:tcPr>
          <w:p w14:paraId="31F9F716" w14:textId="77777777" w:rsidR="00D838EA" w:rsidRPr="009878EF" w:rsidRDefault="00D838EA" w:rsidP="00075F70">
            <w:pPr>
              <w:spacing w:line="360" w:lineRule="auto"/>
              <w:jc w:val="both"/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14:paraId="5D88DA29" w14:textId="77777777" w:rsidR="00D838EA" w:rsidRPr="009878EF" w:rsidRDefault="00D838EA" w:rsidP="00075F70">
            <w:pPr>
              <w:spacing w:line="360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9878EF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Nr domu</w:t>
            </w:r>
          </w:p>
        </w:tc>
        <w:tc>
          <w:tcPr>
            <w:tcW w:w="709" w:type="dxa"/>
          </w:tcPr>
          <w:p w14:paraId="6626488F" w14:textId="77777777" w:rsidR="00D838EA" w:rsidRPr="009878EF" w:rsidRDefault="00D838EA" w:rsidP="00075F70">
            <w:pPr>
              <w:spacing w:line="360" w:lineRule="auto"/>
              <w:jc w:val="both"/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5BA84D7" w14:textId="77777777" w:rsidR="00D838EA" w:rsidRPr="009878EF" w:rsidRDefault="00D838EA" w:rsidP="00075F70">
            <w:pPr>
              <w:spacing w:line="360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9878EF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Nr lokalu</w:t>
            </w:r>
          </w:p>
        </w:tc>
        <w:tc>
          <w:tcPr>
            <w:tcW w:w="850" w:type="dxa"/>
          </w:tcPr>
          <w:p w14:paraId="3F8725B7" w14:textId="77777777" w:rsidR="00D838EA" w:rsidRPr="009878EF" w:rsidRDefault="00D838EA" w:rsidP="00075F70">
            <w:pPr>
              <w:spacing w:line="360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D838EA" w:rsidRPr="00904EC6" w14:paraId="32993BB9" w14:textId="77777777" w:rsidTr="00BF77EB">
        <w:trPr>
          <w:cantSplit/>
        </w:trPr>
        <w:tc>
          <w:tcPr>
            <w:tcW w:w="2905" w:type="dxa"/>
          </w:tcPr>
          <w:p w14:paraId="34694386" w14:textId="77777777" w:rsidR="00D838EA" w:rsidRPr="009878EF" w:rsidRDefault="00D838EA" w:rsidP="00075F70">
            <w:pPr>
              <w:spacing w:line="360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9878EF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Kod pocztowy</w:t>
            </w:r>
          </w:p>
        </w:tc>
        <w:tc>
          <w:tcPr>
            <w:tcW w:w="6379" w:type="dxa"/>
            <w:gridSpan w:val="6"/>
          </w:tcPr>
          <w:p w14:paraId="45503F4D" w14:textId="77777777" w:rsidR="00D838EA" w:rsidRPr="009878EF" w:rsidRDefault="00D838EA" w:rsidP="00075F70">
            <w:pPr>
              <w:spacing w:line="360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D72250" w:rsidRPr="00904EC6" w14:paraId="47CFBFA7" w14:textId="77777777" w:rsidTr="00BF77EB">
        <w:trPr>
          <w:cantSplit/>
          <w:trHeight w:val="463"/>
        </w:trPr>
        <w:tc>
          <w:tcPr>
            <w:tcW w:w="2905" w:type="dxa"/>
          </w:tcPr>
          <w:p w14:paraId="3B94FE60" w14:textId="77777777" w:rsidR="00D72250" w:rsidRPr="009878EF" w:rsidRDefault="00D72250" w:rsidP="00075F70">
            <w:pPr>
              <w:spacing w:line="360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  <w:lang w:val="en-US"/>
              </w:rPr>
            </w:pPr>
            <w:r w:rsidRPr="009878EF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  <w:lang w:val="en-US"/>
              </w:rPr>
              <w:t>Tel.</w:t>
            </w:r>
          </w:p>
        </w:tc>
        <w:tc>
          <w:tcPr>
            <w:tcW w:w="6379" w:type="dxa"/>
            <w:gridSpan w:val="6"/>
          </w:tcPr>
          <w:p w14:paraId="5DEF7E5E" w14:textId="77777777" w:rsidR="00D72250" w:rsidRPr="009878EF" w:rsidRDefault="00D72250" w:rsidP="00075F70">
            <w:pPr>
              <w:spacing w:line="360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  <w:lang w:val="en-US"/>
              </w:rPr>
            </w:pPr>
          </w:p>
        </w:tc>
      </w:tr>
      <w:tr w:rsidR="00D838EA" w:rsidRPr="00904EC6" w14:paraId="0864DBB4" w14:textId="77777777" w:rsidTr="00BF77EB">
        <w:trPr>
          <w:cantSplit/>
        </w:trPr>
        <w:tc>
          <w:tcPr>
            <w:tcW w:w="2905" w:type="dxa"/>
          </w:tcPr>
          <w:p w14:paraId="07F84BE7" w14:textId="77777777" w:rsidR="00D838EA" w:rsidRPr="009878EF" w:rsidRDefault="00D838EA" w:rsidP="00075F70">
            <w:pPr>
              <w:spacing w:line="360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9878EF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Nr konta bankowego</w:t>
            </w:r>
          </w:p>
        </w:tc>
        <w:tc>
          <w:tcPr>
            <w:tcW w:w="6379" w:type="dxa"/>
            <w:gridSpan w:val="6"/>
          </w:tcPr>
          <w:p w14:paraId="5B84956A" w14:textId="77777777" w:rsidR="00D838EA" w:rsidRPr="009878EF" w:rsidRDefault="00D838EA" w:rsidP="00075F70">
            <w:pPr>
              <w:spacing w:line="360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D838EA" w:rsidRPr="00904EC6" w14:paraId="20DF31E1" w14:textId="77777777" w:rsidTr="00BF77EB">
        <w:trPr>
          <w:cantSplit/>
        </w:trPr>
        <w:tc>
          <w:tcPr>
            <w:tcW w:w="2905" w:type="dxa"/>
          </w:tcPr>
          <w:p w14:paraId="204D33DA" w14:textId="77777777" w:rsidR="00D838EA" w:rsidRPr="009878EF" w:rsidRDefault="00D838EA" w:rsidP="00075F70">
            <w:pPr>
              <w:spacing w:line="360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9878EF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Strona www.</w:t>
            </w:r>
          </w:p>
        </w:tc>
        <w:tc>
          <w:tcPr>
            <w:tcW w:w="6379" w:type="dxa"/>
            <w:gridSpan w:val="6"/>
          </w:tcPr>
          <w:p w14:paraId="4CCAF328" w14:textId="77777777" w:rsidR="00D838EA" w:rsidRPr="009878EF" w:rsidRDefault="00D838EA" w:rsidP="00075F70">
            <w:pPr>
              <w:spacing w:line="360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D838EA" w:rsidRPr="00904EC6" w14:paraId="48F9728A" w14:textId="77777777" w:rsidTr="00BF77EB">
        <w:trPr>
          <w:cantSplit/>
        </w:trPr>
        <w:tc>
          <w:tcPr>
            <w:tcW w:w="2905" w:type="dxa"/>
          </w:tcPr>
          <w:p w14:paraId="2D89513E" w14:textId="77777777" w:rsidR="00D838EA" w:rsidRPr="009878EF" w:rsidRDefault="00D838EA" w:rsidP="00075F70">
            <w:pPr>
              <w:spacing w:line="360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9878EF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e-mail</w:t>
            </w:r>
          </w:p>
        </w:tc>
        <w:tc>
          <w:tcPr>
            <w:tcW w:w="6379" w:type="dxa"/>
            <w:gridSpan w:val="6"/>
          </w:tcPr>
          <w:p w14:paraId="07FE7C76" w14:textId="77777777" w:rsidR="00D838EA" w:rsidRPr="009878EF" w:rsidRDefault="00D838EA" w:rsidP="00075F70">
            <w:pPr>
              <w:spacing w:line="360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D838EA" w:rsidRPr="00904EC6" w14:paraId="6C7AAEAC" w14:textId="77777777" w:rsidTr="00BF77EB">
        <w:trPr>
          <w:cantSplit/>
        </w:trPr>
        <w:tc>
          <w:tcPr>
            <w:tcW w:w="2905" w:type="dxa"/>
          </w:tcPr>
          <w:p w14:paraId="24ABF066" w14:textId="77777777" w:rsidR="00D838EA" w:rsidRPr="009878EF" w:rsidRDefault="00D838EA" w:rsidP="00075F70">
            <w:pPr>
              <w:spacing w:line="360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9878EF">
              <w:rPr>
                <w:rFonts w:ascii="Arial" w:hAnsi="Arial" w:cs="Arial"/>
                <w:noProof/>
                <w:sz w:val="22"/>
                <w:szCs w:val="22"/>
              </w:rPr>
              <w:t>NIP</w:t>
            </w:r>
          </w:p>
        </w:tc>
        <w:tc>
          <w:tcPr>
            <w:tcW w:w="6379" w:type="dxa"/>
            <w:gridSpan w:val="6"/>
          </w:tcPr>
          <w:p w14:paraId="733251D8" w14:textId="77777777" w:rsidR="00D838EA" w:rsidRPr="009878EF" w:rsidRDefault="00D838EA" w:rsidP="00075F70">
            <w:pPr>
              <w:spacing w:line="360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D838EA" w:rsidRPr="00904EC6" w14:paraId="561B375C" w14:textId="77777777" w:rsidTr="00BF77EB">
        <w:trPr>
          <w:cantSplit/>
        </w:trPr>
        <w:tc>
          <w:tcPr>
            <w:tcW w:w="2905" w:type="dxa"/>
          </w:tcPr>
          <w:p w14:paraId="398BE935" w14:textId="77777777" w:rsidR="00D838EA" w:rsidRPr="009878EF" w:rsidRDefault="00D838EA" w:rsidP="00075F70">
            <w:pPr>
              <w:spacing w:line="360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9878EF">
              <w:rPr>
                <w:rFonts w:ascii="Arial" w:hAnsi="Arial" w:cs="Arial"/>
                <w:noProof/>
                <w:sz w:val="22"/>
                <w:szCs w:val="22"/>
              </w:rPr>
              <w:t>REGON</w:t>
            </w:r>
          </w:p>
        </w:tc>
        <w:tc>
          <w:tcPr>
            <w:tcW w:w="6379" w:type="dxa"/>
            <w:gridSpan w:val="6"/>
          </w:tcPr>
          <w:p w14:paraId="477E5F4F" w14:textId="77777777" w:rsidR="00D838EA" w:rsidRPr="009878EF" w:rsidRDefault="00D838EA" w:rsidP="00075F70">
            <w:pPr>
              <w:spacing w:line="360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</w:tbl>
    <w:p w14:paraId="6D27A035" w14:textId="77777777" w:rsidR="00D838EA" w:rsidRPr="009878EF" w:rsidRDefault="00D838EA" w:rsidP="00D838EA">
      <w:pPr>
        <w:pStyle w:val="BodyText31"/>
        <w:tabs>
          <w:tab w:val="clear" w:pos="9923"/>
          <w:tab w:val="left" w:pos="567"/>
          <w:tab w:val="left" w:pos="720"/>
        </w:tabs>
        <w:spacing w:line="240" w:lineRule="auto"/>
        <w:ind w:right="-108"/>
        <w:rPr>
          <w:rFonts w:ascii="Arial" w:hAnsi="Arial" w:cs="Arial"/>
          <w:noProof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4"/>
      </w:tblGrid>
      <w:tr w:rsidR="00D838EA" w:rsidRPr="00904EC6" w14:paraId="223270CE" w14:textId="77777777" w:rsidTr="53C436E5">
        <w:trPr>
          <w:trHeight w:val="1073"/>
        </w:trPr>
        <w:tc>
          <w:tcPr>
            <w:tcW w:w="9243" w:type="dxa"/>
          </w:tcPr>
          <w:p w14:paraId="2439FEA7" w14:textId="77777777" w:rsidR="00D838EA" w:rsidRPr="009878EF" w:rsidRDefault="00D838EA" w:rsidP="00075F7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5FEB07A3" w14:textId="62AF0F3F" w:rsidR="00D838EA" w:rsidRPr="009878EF" w:rsidRDefault="00D838EA" w:rsidP="00075F7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878EF">
              <w:rPr>
                <w:rFonts w:ascii="Arial" w:hAnsi="Arial" w:cs="Arial"/>
                <w:noProof/>
                <w:sz w:val="22"/>
                <w:szCs w:val="22"/>
              </w:rPr>
              <w:t>Osob</w:t>
            </w:r>
            <w:r w:rsidRPr="009878EF">
              <w:rPr>
                <w:rFonts w:ascii="Arial" w:hAnsi="Arial" w:cs="Arial" w:hint="eastAsia"/>
                <w:noProof/>
                <w:sz w:val="22"/>
                <w:szCs w:val="22"/>
              </w:rPr>
              <w:t>ą</w:t>
            </w:r>
            <w:r w:rsidRPr="009878EF">
              <w:rPr>
                <w:rFonts w:ascii="Arial" w:hAnsi="Arial" w:cs="Arial"/>
                <w:noProof/>
                <w:sz w:val="22"/>
                <w:szCs w:val="22"/>
              </w:rPr>
              <w:t xml:space="preserve"> uprawnion</w:t>
            </w:r>
            <w:r w:rsidRPr="009878EF">
              <w:rPr>
                <w:rFonts w:ascii="Arial" w:hAnsi="Arial" w:cs="Arial" w:hint="eastAsia"/>
                <w:noProof/>
                <w:sz w:val="22"/>
                <w:szCs w:val="22"/>
              </w:rPr>
              <w:t>ą</w:t>
            </w:r>
            <w:r w:rsidRPr="009878EF">
              <w:rPr>
                <w:rFonts w:ascii="Arial" w:hAnsi="Arial" w:cs="Arial"/>
                <w:noProof/>
                <w:sz w:val="22"/>
                <w:szCs w:val="22"/>
              </w:rPr>
              <w:t xml:space="preserve"> do reprezentacji jest / s</w:t>
            </w:r>
            <w:r w:rsidRPr="009878EF">
              <w:rPr>
                <w:rFonts w:ascii="Arial" w:hAnsi="Arial" w:cs="Arial" w:hint="eastAsia"/>
                <w:noProof/>
                <w:sz w:val="22"/>
                <w:szCs w:val="22"/>
              </w:rPr>
              <w:t>ą</w:t>
            </w:r>
            <w:r w:rsidRPr="009878EF">
              <w:rPr>
                <w:rFonts w:ascii="Arial" w:hAnsi="Arial" w:cs="Arial"/>
                <w:noProof/>
                <w:sz w:val="22"/>
                <w:szCs w:val="22"/>
              </w:rPr>
              <w:t xml:space="preserve"> …..................</w:t>
            </w:r>
            <w:r w:rsidR="00CF6949">
              <w:rPr>
                <w:rFonts w:ascii="Arial" w:hAnsi="Arial" w:cs="Arial"/>
                <w:noProof/>
                <w:sz w:val="22"/>
                <w:szCs w:val="22"/>
              </w:rPr>
              <w:t>..................</w:t>
            </w:r>
            <w:r w:rsidRPr="009878EF">
              <w:rPr>
                <w:rFonts w:ascii="Arial" w:hAnsi="Arial" w:cs="Arial"/>
                <w:noProof/>
                <w:sz w:val="22"/>
                <w:szCs w:val="22"/>
              </w:rPr>
              <w:t xml:space="preserve">.................................... </w:t>
            </w:r>
          </w:p>
          <w:p w14:paraId="5690D02E" w14:textId="74CA2A55" w:rsidR="00D838EA" w:rsidRPr="009878EF" w:rsidRDefault="00A13321" w:rsidP="00D72250">
            <w:pPr>
              <w:jc w:val="both"/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9878EF">
              <w:rPr>
                <w:rFonts w:ascii="Arial" w:hAnsi="Arial" w:cs="Arial"/>
                <w:i/>
                <w:noProof/>
                <w:sz w:val="20"/>
                <w:szCs w:val="20"/>
              </w:rPr>
              <w:t xml:space="preserve"> </w:t>
            </w:r>
            <w:r w:rsidR="00D838EA" w:rsidRPr="009878EF">
              <w:rPr>
                <w:rFonts w:ascii="Arial" w:hAnsi="Arial" w:cs="Arial"/>
                <w:i/>
                <w:noProof/>
                <w:sz w:val="20"/>
                <w:szCs w:val="20"/>
              </w:rPr>
              <w:t xml:space="preserve">                                                                                 </w:t>
            </w:r>
            <w:r w:rsidR="00CF6949">
              <w:rPr>
                <w:rFonts w:ascii="Arial" w:hAnsi="Arial" w:cs="Arial"/>
                <w:i/>
                <w:noProof/>
                <w:sz w:val="20"/>
                <w:szCs w:val="20"/>
              </w:rPr>
              <w:t xml:space="preserve">       ……..       </w:t>
            </w:r>
            <w:r w:rsidR="00D838EA" w:rsidRPr="009878EF">
              <w:rPr>
                <w:rFonts w:ascii="Arial" w:hAnsi="Arial" w:cs="Arial"/>
                <w:i/>
                <w:noProof/>
                <w:sz w:val="20"/>
                <w:szCs w:val="20"/>
              </w:rPr>
              <w:t xml:space="preserve">    (imi</w:t>
            </w:r>
            <w:r w:rsidR="00D838EA" w:rsidRPr="009878EF">
              <w:rPr>
                <w:rFonts w:ascii="Arial" w:hAnsi="Arial" w:cs="Arial" w:hint="eastAsia"/>
                <w:i/>
                <w:noProof/>
                <w:sz w:val="20"/>
                <w:szCs w:val="20"/>
              </w:rPr>
              <w:t>ę</w:t>
            </w:r>
            <w:r w:rsidR="00D838EA" w:rsidRPr="009878EF">
              <w:rPr>
                <w:rFonts w:ascii="Arial" w:hAnsi="Arial" w:cs="Arial"/>
                <w:i/>
                <w:noProof/>
                <w:sz w:val="20"/>
                <w:szCs w:val="20"/>
              </w:rPr>
              <w:t xml:space="preserve"> i nazwisko)</w:t>
            </w:r>
          </w:p>
          <w:p w14:paraId="0C8F57FF" w14:textId="77777777" w:rsidR="00D838EA" w:rsidRPr="009878EF" w:rsidRDefault="00D838EA" w:rsidP="00D838EA">
            <w:pPr>
              <w:rPr>
                <w:rFonts w:ascii="Arial" w:hAnsi="Arial" w:cs="Arial"/>
              </w:rPr>
            </w:pPr>
          </w:p>
          <w:p w14:paraId="722F7899" w14:textId="64AA4F3D" w:rsidR="00D838EA" w:rsidRPr="009878EF" w:rsidRDefault="00D838EA" w:rsidP="00CA50AA">
            <w:pPr>
              <w:pStyle w:val="Nagwek4"/>
              <w:ind w:left="0" w:firstLine="0"/>
              <w:jc w:val="center"/>
              <w:rPr>
                <w:rFonts w:cs="Arial"/>
              </w:rPr>
            </w:pPr>
            <w:r w:rsidRPr="0070127C">
              <w:rPr>
                <w:rFonts w:cs="Arial"/>
                <w:noProof/>
                <w:sz w:val="22"/>
                <w:szCs w:val="22"/>
              </w:rPr>
              <w:lastRenderedPageBreak/>
              <w:t xml:space="preserve">W przypadku wyboru naszej oferty, </w:t>
            </w:r>
            <w:r w:rsidR="008A2AE5" w:rsidRPr="0070127C">
              <w:rPr>
                <w:rFonts w:cs="Arial"/>
                <w:noProof/>
                <w:sz w:val="22"/>
                <w:szCs w:val="22"/>
              </w:rPr>
              <w:t xml:space="preserve">Umowa </w:t>
            </w:r>
            <w:r w:rsidRPr="0070127C">
              <w:rPr>
                <w:rFonts w:cs="Arial"/>
                <w:noProof/>
                <w:sz w:val="22"/>
                <w:szCs w:val="22"/>
              </w:rPr>
              <w:t>z naszej strony zostanie podpisana przez:</w:t>
            </w:r>
            <w:r w:rsidRPr="009878EF">
              <w:rPr>
                <w:rFonts w:cs="Arial"/>
                <w:noProof/>
              </w:rPr>
              <w:t xml:space="preserve"> </w:t>
            </w:r>
            <w:r w:rsidRPr="009878EF">
              <w:rPr>
                <w:rFonts w:cs="Arial"/>
                <w:b w:val="0"/>
                <w:noProof/>
              </w:rPr>
              <w:t>.........................................................</w:t>
            </w:r>
            <w:r w:rsidR="00EE291B" w:rsidRPr="009878EF">
              <w:rPr>
                <w:rFonts w:cs="Arial"/>
                <w:b w:val="0"/>
                <w:noProof/>
              </w:rPr>
              <w:t>.................</w:t>
            </w:r>
            <w:r w:rsidRPr="009878EF">
              <w:rPr>
                <w:rFonts w:cs="Arial"/>
                <w:b w:val="0"/>
                <w:noProof/>
              </w:rPr>
              <w:t>..............................................................</w:t>
            </w:r>
            <w:r w:rsidR="008F3544" w:rsidRPr="009878EF">
              <w:rPr>
                <w:rFonts w:cs="Arial"/>
                <w:b w:val="0"/>
                <w:noProof/>
                <w:sz w:val="20"/>
                <w:szCs w:val="20"/>
              </w:rPr>
              <w:t>(</w:t>
            </w:r>
            <w:r w:rsidRPr="009878EF">
              <w:rPr>
                <w:rFonts w:cs="Arial"/>
                <w:b w:val="0"/>
                <w:i/>
                <w:noProof/>
                <w:sz w:val="20"/>
                <w:szCs w:val="20"/>
              </w:rPr>
              <w:t>imi</w:t>
            </w:r>
            <w:r w:rsidRPr="009878EF">
              <w:rPr>
                <w:rFonts w:cs="Arial" w:hint="eastAsia"/>
                <w:b w:val="0"/>
                <w:i/>
                <w:noProof/>
                <w:sz w:val="20"/>
                <w:szCs w:val="20"/>
              </w:rPr>
              <w:t>ę</w:t>
            </w:r>
            <w:r w:rsidRPr="009878EF">
              <w:rPr>
                <w:rFonts w:cs="Arial"/>
                <w:b w:val="0"/>
                <w:i/>
                <w:noProof/>
                <w:sz w:val="20"/>
                <w:szCs w:val="20"/>
              </w:rPr>
              <w:t xml:space="preserve"> i nazwisko)</w:t>
            </w:r>
          </w:p>
        </w:tc>
      </w:tr>
      <w:tr w:rsidR="00D838EA" w:rsidRPr="00904EC6" w14:paraId="186827AF" w14:textId="77777777" w:rsidTr="53C436E5">
        <w:trPr>
          <w:trHeight w:val="1969"/>
        </w:trPr>
        <w:tc>
          <w:tcPr>
            <w:tcW w:w="9243" w:type="dxa"/>
            <w:shd w:val="clear" w:color="auto" w:fill="auto"/>
          </w:tcPr>
          <w:p w14:paraId="163A9D62" w14:textId="77777777" w:rsidR="00B001E4" w:rsidRDefault="00B001E4" w:rsidP="00075F70">
            <w:pPr>
              <w:suppressAutoHyphens w:val="0"/>
              <w:spacing w:after="4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41E65FB" w14:textId="36A9414B" w:rsidR="00D838EA" w:rsidRPr="00497284" w:rsidRDefault="00D838EA" w:rsidP="00497284">
            <w:pPr>
              <w:suppressAutoHyphens w:val="0"/>
              <w:spacing w:after="40"/>
              <w:contextualSpacing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636D">
              <w:rPr>
                <w:rFonts w:ascii="Arial" w:hAnsi="Arial" w:cs="Arial"/>
                <w:b/>
                <w:bCs/>
                <w:sz w:val="22"/>
                <w:szCs w:val="22"/>
              </w:rPr>
              <w:t>OFEROWANY PRZEDMIOT ZAMÓWIENIA:</w:t>
            </w:r>
          </w:p>
          <w:p w14:paraId="1D3B0B2D" w14:textId="77777777" w:rsidR="00D838EA" w:rsidRPr="0070127C" w:rsidRDefault="00D838EA" w:rsidP="00075F70">
            <w:pPr>
              <w:suppressAutoHyphens w:val="0"/>
              <w:spacing w:after="4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26E5D7A" w14:textId="086ABC5C" w:rsidR="00D838EA" w:rsidRPr="00497284" w:rsidRDefault="00D838EA" w:rsidP="00497284">
            <w:pPr>
              <w:spacing w:after="4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0127C">
              <w:rPr>
                <w:rFonts w:ascii="Arial" w:hAnsi="Arial" w:cs="Arial"/>
                <w:sz w:val="22"/>
                <w:szCs w:val="22"/>
              </w:rPr>
              <w:t xml:space="preserve">Przystępując do postępowania o udzielenie zamówienia publicznego prowadzonego </w:t>
            </w:r>
            <w:r w:rsidRPr="0070127C">
              <w:rPr>
                <w:rFonts w:ascii="Arial" w:hAnsi="Arial" w:cs="Arial"/>
                <w:sz w:val="22"/>
                <w:szCs w:val="22"/>
              </w:rPr>
              <w:br/>
              <w:t>w t</w:t>
            </w:r>
            <w:r w:rsidR="00D72250" w:rsidRPr="0070127C">
              <w:rPr>
                <w:rFonts w:ascii="Arial" w:hAnsi="Arial" w:cs="Arial"/>
                <w:sz w:val="22"/>
                <w:szCs w:val="22"/>
              </w:rPr>
              <w:t xml:space="preserve">rybie </w:t>
            </w:r>
            <w:r w:rsidR="00DE0A76" w:rsidRPr="0070127C">
              <w:rPr>
                <w:rFonts w:ascii="Arial" w:hAnsi="Arial" w:cs="Arial"/>
                <w:sz w:val="22"/>
                <w:szCs w:val="22"/>
              </w:rPr>
              <w:t>podstawowym bez możliwości negocjacji</w:t>
            </w:r>
            <w:r w:rsidRPr="0070127C">
              <w:rPr>
                <w:rFonts w:ascii="Arial" w:hAnsi="Arial" w:cs="Arial"/>
                <w:sz w:val="22"/>
                <w:szCs w:val="22"/>
              </w:rPr>
              <w:t xml:space="preserve"> na </w:t>
            </w:r>
            <w:r w:rsidR="005437F4" w:rsidRPr="00B2636D">
              <w:rPr>
                <w:rFonts w:ascii="Arial" w:hAnsi="Arial" w:cs="Arial"/>
                <w:b/>
                <w:bCs/>
                <w:sz w:val="22"/>
                <w:szCs w:val="22"/>
              </w:rPr>
              <w:t>„</w:t>
            </w:r>
            <w:r w:rsidR="003F78F2" w:rsidRPr="64B90617">
              <w:rPr>
                <w:rFonts w:ascii="Arial" w:hAnsi="Arial" w:cs="Arial"/>
                <w:b/>
                <w:bCs/>
                <w:sz w:val="22"/>
                <w:szCs w:val="22"/>
              </w:rPr>
              <w:t>Odtworzenie zalanych pomieszczeń stref ochronnych znajdujących się na poziomie -1 w budynku UKNF przy ul. Jasnej 12 w Warszawie</w:t>
            </w:r>
            <w:r w:rsidR="00964861" w:rsidRPr="00452AA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” </w:t>
            </w:r>
            <w:r w:rsidRPr="0070127C">
              <w:rPr>
                <w:rFonts w:ascii="Arial" w:hAnsi="Arial" w:cs="Arial"/>
                <w:sz w:val="22"/>
                <w:szCs w:val="22"/>
              </w:rPr>
              <w:t>oferujemy realizację przedmiotu zamówienia na warunkach opisanych w</w:t>
            </w:r>
            <w:r w:rsidR="00345B05" w:rsidRPr="0070127C">
              <w:rPr>
                <w:rFonts w:ascii="Arial" w:hAnsi="Arial" w:cs="Arial"/>
                <w:sz w:val="22"/>
                <w:szCs w:val="22"/>
              </w:rPr>
              <w:t> </w:t>
            </w:r>
            <w:r w:rsidR="004B1437" w:rsidRPr="0070127C">
              <w:rPr>
                <w:rFonts w:ascii="Arial" w:hAnsi="Arial" w:cs="Arial"/>
                <w:sz w:val="22"/>
                <w:szCs w:val="22"/>
              </w:rPr>
              <w:t>Specyfikacji Warunków Z</w:t>
            </w:r>
            <w:r w:rsidRPr="0070127C">
              <w:rPr>
                <w:rFonts w:ascii="Arial" w:hAnsi="Arial" w:cs="Arial"/>
                <w:sz w:val="22"/>
                <w:szCs w:val="22"/>
              </w:rPr>
              <w:t>amówienia</w:t>
            </w:r>
            <w:r w:rsidR="00E45993" w:rsidRPr="0070127C">
              <w:rPr>
                <w:rFonts w:ascii="Arial" w:hAnsi="Arial" w:cs="Arial"/>
                <w:sz w:val="22"/>
                <w:szCs w:val="22"/>
              </w:rPr>
              <w:t xml:space="preserve"> (S</w:t>
            </w:r>
            <w:r w:rsidR="004B1437" w:rsidRPr="0070127C">
              <w:rPr>
                <w:rFonts w:ascii="Arial" w:hAnsi="Arial" w:cs="Arial"/>
                <w:sz w:val="22"/>
                <w:szCs w:val="22"/>
              </w:rPr>
              <w:t>WZ)</w:t>
            </w:r>
            <w:r w:rsidRPr="0070127C">
              <w:rPr>
                <w:rFonts w:ascii="Arial" w:hAnsi="Arial" w:cs="Arial"/>
                <w:sz w:val="22"/>
                <w:szCs w:val="22"/>
              </w:rPr>
              <w:t xml:space="preserve"> oraz na warunkach określonych w</w:t>
            </w:r>
            <w:r w:rsidR="008F3544" w:rsidRPr="0070127C">
              <w:rPr>
                <w:rFonts w:ascii="Arial" w:hAnsi="Arial" w:cs="Arial"/>
                <w:sz w:val="22"/>
                <w:szCs w:val="22"/>
              </w:rPr>
              <w:t> </w:t>
            </w:r>
            <w:r w:rsidRPr="0070127C">
              <w:rPr>
                <w:rFonts w:ascii="Arial" w:hAnsi="Arial" w:cs="Arial"/>
                <w:sz w:val="22"/>
                <w:szCs w:val="22"/>
              </w:rPr>
              <w:t>niniejszej ofercie.</w:t>
            </w:r>
          </w:p>
          <w:p w14:paraId="7D2891A3" w14:textId="3A9648A9" w:rsidR="0045037D" w:rsidRPr="009878EF" w:rsidRDefault="0045037D" w:rsidP="00E8303C">
            <w:pPr>
              <w:spacing w:after="40"/>
              <w:jc w:val="both"/>
              <w:rPr>
                <w:rFonts w:ascii="Arial" w:hAnsi="Arial" w:cs="Arial"/>
                <w:b/>
              </w:rPr>
            </w:pPr>
          </w:p>
        </w:tc>
      </w:tr>
      <w:tr w:rsidR="00E015EF" w:rsidRPr="00904EC6" w14:paraId="49DB5F3E" w14:textId="77777777" w:rsidTr="53C436E5">
        <w:trPr>
          <w:trHeight w:val="268"/>
        </w:trPr>
        <w:tc>
          <w:tcPr>
            <w:tcW w:w="9243" w:type="dxa"/>
            <w:shd w:val="clear" w:color="auto" w:fill="auto"/>
          </w:tcPr>
          <w:p w14:paraId="6EC715A6" w14:textId="77777777" w:rsidR="001826CF" w:rsidRPr="0070127C" w:rsidRDefault="001826CF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66968088" w14:textId="486CCAC7" w:rsidR="00042CDE" w:rsidRPr="0070127C" w:rsidRDefault="00042CDE" w:rsidP="00042CDE">
            <w:pPr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</w:pPr>
            <w:r w:rsidRPr="00B2636D">
              <w:rPr>
                <w:rFonts w:ascii="Arial" w:hAnsi="Arial" w:cs="Arial"/>
                <w:b/>
                <w:bCs/>
                <w:sz w:val="22"/>
                <w:szCs w:val="22"/>
              </w:rPr>
              <w:t>I.</w:t>
            </w:r>
            <w:r w:rsidRPr="0070127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2636D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KRYTERIUM CENOWE </w:t>
            </w:r>
            <w:r w:rsidRPr="0070127C">
              <w:rPr>
                <w:rFonts w:ascii="Arial" w:hAnsi="Arial" w:cs="Arial"/>
                <w:sz w:val="22"/>
                <w:szCs w:val="22"/>
                <w:u w:val="single"/>
              </w:rPr>
              <w:t>(zgodnie z pkt 1</w:t>
            </w:r>
            <w:r w:rsidR="00B31880" w:rsidRPr="0070127C">
              <w:rPr>
                <w:rFonts w:ascii="Arial" w:hAnsi="Arial" w:cs="Arial"/>
                <w:sz w:val="22"/>
                <w:szCs w:val="22"/>
                <w:u w:val="single"/>
              </w:rPr>
              <w:t>1</w:t>
            </w:r>
            <w:r w:rsidR="00C042B7">
              <w:rPr>
                <w:rFonts w:ascii="Arial" w:hAnsi="Arial" w:cs="Arial"/>
                <w:sz w:val="22"/>
                <w:szCs w:val="22"/>
                <w:u w:val="single"/>
              </w:rPr>
              <w:t>.2</w:t>
            </w:r>
            <w:r w:rsidRPr="0070127C">
              <w:rPr>
                <w:rFonts w:ascii="Arial" w:hAnsi="Arial" w:cs="Arial"/>
                <w:sz w:val="22"/>
                <w:szCs w:val="22"/>
                <w:u w:val="single"/>
              </w:rPr>
              <w:t xml:space="preserve"> SWZ):</w:t>
            </w:r>
          </w:p>
          <w:p w14:paraId="36CDCBBB" w14:textId="77777777" w:rsidR="00042CDE" w:rsidRPr="0070127C" w:rsidRDefault="00042CDE" w:rsidP="00042CDE">
            <w:pPr>
              <w:rPr>
                <w:rFonts w:ascii="Arial" w:hAnsi="Arial" w:cs="Arial"/>
                <w:bCs/>
                <w:sz w:val="22"/>
                <w:szCs w:val="22"/>
                <w:highlight w:val="yellow"/>
                <w:lang w:eastAsia="pl-PL"/>
              </w:rPr>
            </w:pPr>
          </w:p>
          <w:p w14:paraId="100D951C" w14:textId="6D696655" w:rsidR="00042CDE" w:rsidRPr="00497284" w:rsidRDefault="00DE0A76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127C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 xml:space="preserve">Oferujemy wykonanie </w:t>
            </w:r>
            <w:r w:rsidR="00520721" w:rsidRPr="0070127C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 xml:space="preserve">przedmiotu </w:t>
            </w:r>
            <w:r w:rsidRPr="0070127C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zamówi</w:t>
            </w:r>
            <w:r w:rsidR="00520721" w:rsidRPr="0070127C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enia</w:t>
            </w:r>
            <w:r w:rsidRPr="0070127C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 xml:space="preserve"> za</w:t>
            </w:r>
            <w:r w:rsidR="00520721" w:rsidRPr="0070127C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 xml:space="preserve"> łącznie wynagrodzenie</w:t>
            </w:r>
            <w:r w:rsidR="009A2F7B" w:rsidRPr="0070127C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 xml:space="preserve"> wynoszące</w:t>
            </w:r>
            <w:r w:rsidR="00520721" w:rsidRPr="0070127C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:</w:t>
            </w:r>
            <w:r w:rsidR="005D5604" w:rsidRPr="0070127C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</w:t>
            </w:r>
            <w:r w:rsidR="00520721" w:rsidRPr="00B2636D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  <w:lang w:eastAsia="pl-PL"/>
              </w:rPr>
              <w:t>………………. zł</w:t>
            </w:r>
            <w:r w:rsidR="00520721" w:rsidRPr="0070127C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</w:t>
            </w:r>
            <w:r w:rsidR="00520721" w:rsidRPr="00B2636D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brutto</w:t>
            </w:r>
            <w:r w:rsidR="00520721" w:rsidRPr="0070127C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(słown</w:t>
            </w:r>
            <w:r w:rsidR="002572B9" w:rsidRPr="0070127C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ie</w:t>
            </w:r>
            <w:r w:rsidR="005D5604" w:rsidRPr="0070127C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</w:t>
            </w:r>
            <w:r w:rsidR="002572B9" w:rsidRPr="0070127C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…</w:t>
            </w:r>
            <w:r w:rsidR="005D5604" w:rsidRPr="0070127C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………</w:t>
            </w:r>
            <w:r w:rsidR="00CC359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………………</w:t>
            </w:r>
            <w:r w:rsidR="005D5604" w:rsidRPr="0070127C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………….</w:t>
            </w:r>
            <w:r w:rsidR="002572B9" w:rsidRPr="0070127C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……………… złotych brutto) </w:t>
            </w:r>
          </w:p>
          <w:p w14:paraId="741E1448" w14:textId="77777777" w:rsidR="00843C07" w:rsidRPr="0070127C" w:rsidRDefault="00843C07" w:rsidP="00843C07">
            <w:pPr>
              <w:pStyle w:val="Akapitzlist"/>
              <w:spacing w:after="120"/>
              <w:ind w:left="720"/>
              <w:jc w:val="both"/>
              <w:rPr>
                <w:rFonts w:ascii="Arial" w:hAnsi="Arial" w:cs="Arial"/>
                <w:bCs/>
              </w:rPr>
            </w:pPr>
          </w:p>
          <w:p w14:paraId="40FD0871" w14:textId="4E19D879" w:rsidR="00042CDE" w:rsidRPr="000725D9" w:rsidRDefault="00042CDE" w:rsidP="00042CDE">
            <w:pPr>
              <w:suppressAutoHyphens w:val="0"/>
              <w:spacing w:after="120"/>
              <w:jc w:val="both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6768C0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II</w:t>
            </w:r>
            <w:r w:rsidRPr="000725D9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. KRYTERIA POZACENOWE </w:t>
            </w:r>
            <w:r w:rsidRPr="000725D9">
              <w:rPr>
                <w:rFonts w:ascii="Arial" w:hAnsi="Arial" w:cs="Arial"/>
                <w:sz w:val="22"/>
                <w:szCs w:val="22"/>
                <w:u w:val="single"/>
              </w:rPr>
              <w:t>(zgodnie z pkt 1</w:t>
            </w:r>
            <w:r w:rsidR="00B31880" w:rsidRPr="000725D9">
              <w:rPr>
                <w:rFonts w:ascii="Arial" w:hAnsi="Arial" w:cs="Arial"/>
                <w:sz w:val="22"/>
                <w:szCs w:val="22"/>
                <w:u w:val="single"/>
              </w:rPr>
              <w:t>1</w:t>
            </w:r>
            <w:r w:rsidR="006768C0" w:rsidRPr="000725D9">
              <w:rPr>
                <w:rFonts w:ascii="Arial" w:hAnsi="Arial" w:cs="Arial"/>
                <w:sz w:val="22"/>
                <w:szCs w:val="22"/>
                <w:u w:val="single"/>
              </w:rPr>
              <w:t>. 3</w:t>
            </w:r>
            <w:r w:rsidRPr="000725D9">
              <w:rPr>
                <w:rFonts w:ascii="Arial" w:hAnsi="Arial" w:cs="Arial"/>
                <w:sz w:val="22"/>
                <w:szCs w:val="22"/>
                <w:u w:val="single"/>
              </w:rPr>
              <w:t xml:space="preserve"> SWZ): </w:t>
            </w:r>
          </w:p>
          <w:p w14:paraId="1FA688BB" w14:textId="77777777" w:rsidR="0046143B" w:rsidRPr="009878EF" w:rsidRDefault="0046143B" w:rsidP="00C46055">
            <w:pPr>
              <w:rPr>
                <w:rFonts w:ascii="Arial" w:hAnsi="Arial" w:cs="Arial"/>
                <w:lang w:val="x-none"/>
              </w:rPr>
            </w:pPr>
          </w:p>
          <w:p w14:paraId="6A98E307" w14:textId="6B60F438" w:rsidR="009917F1" w:rsidRPr="0070127C" w:rsidRDefault="00E93283" w:rsidP="000F471D">
            <w:pPr>
              <w:pStyle w:val="Akapitzlist"/>
              <w:numPr>
                <w:ilvl w:val="0"/>
                <w:numId w:val="91"/>
              </w:numPr>
              <w:ind w:left="316" w:hanging="316"/>
              <w:jc w:val="both"/>
              <w:rPr>
                <w:rFonts w:ascii="Arial" w:hAnsi="Arial" w:cs="Arial"/>
              </w:rPr>
            </w:pPr>
            <w:r w:rsidRPr="0070127C">
              <w:rPr>
                <w:rFonts w:ascii="Arial" w:hAnsi="Arial" w:cs="Arial"/>
              </w:rPr>
              <w:t xml:space="preserve">Oferuje </w:t>
            </w:r>
            <w:r w:rsidR="00BF0146" w:rsidRPr="0070127C">
              <w:rPr>
                <w:rFonts w:ascii="Arial" w:hAnsi="Arial" w:cs="Arial"/>
              </w:rPr>
              <w:t>gwarancję</w:t>
            </w:r>
            <w:r w:rsidR="00057105">
              <w:rPr>
                <w:rFonts w:ascii="Arial" w:hAnsi="Arial" w:cs="Arial"/>
              </w:rPr>
              <w:t xml:space="preserve"> </w:t>
            </w:r>
            <w:r w:rsidR="008447BC" w:rsidRPr="0070127C">
              <w:rPr>
                <w:rFonts w:ascii="Arial" w:hAnsi="Arial" w:cs="Arial"/>
              </w:rPr>
              <w:t xml:space="preserve">na okres …… miesięcy. </w:t>
            </w:r>
          </w:p>
          <w:p w14:paraId="064A6208" w14:textId="77777777" w:rsidR="009917F1" w:rsidRPr="000725D9" w:rsidRDefault="009917F1" w:rsidP="5A402B4C">
            <w:pPr>
              <w:contextualSpacing/>
              <w:jc w:val="both"/>
              <w:rPr>
                <w:rFonts w:ascii="Arial" w:hAnsi="Arial" w:cs="Arial"/>
                <w:b/>
                <w:bCs/>
                <w:i/>
                <w:iCs/>
                <w:color w:val="FF0000"/>
                <w:sz w:val="18"/>
                <w:szCs w:val="18"/>
              </w:rPr>
            </w:pPr>
            <w:r w:rsidRPr="5A402B4C">
              <w:rPr>
                <w:rFonts w:ascii="Arial" w:hAnsi="Arial" w:cs="Arial"/>
                <w:b/>
                <w:bCs/>
                <w:i/>
                <w:iCs/>
                <w:color w:val="FF0000"/>
                <w:sz w:val="18"/>
                <w:szCs w:val="18"/>
              </w:rPr>
              <w:t>Uwaga:</w:t>
            </w:r>
          </w:p>
          <w:p w14:paraId="2A645B8A" w14:textId="0A709DBC" w:rsidR="00EB7F76" w:rsidRPr="000725D9" w:rsidRDefault="00EB7F76" w:rsidP="5A402B4C">
            <w:pPr>
              <w:spacing w:line="23" w:lineRule="atLeast"/>
              <w:jc w:val="both"/>
              <w:rPr>
                <w:rFonts w:ascii="Arial" w:hAnsi="Arial" w:cs="Arial"/>
                <w:i/>
                <w:iCs/>
                <w:sz w:val="18"/>
                <w:szCs w:val="18"/>
                <w:u w:val="single"/>
              </w:rPr>
            </w:pPr>
            <w:r w:rsidRPr="5A402B4C">
              <w:rPr>
                <w:rFonts w:ascii="Arial" w:hAnsi="Arial" w:cs="Arial"/>
                <w:i/>
                <w:iCs/>
                <w:sz w:val="18"/>
                <w:szCs w:val="18"/>
                <w:u w:val="single"/>
              </w:rPr>
              <w:t xml:space="preserve">W przypadku, gdy Wykonawca w kryterium </w:t>
            </w:r>
            <w:r w:rsidRPr="5A402B4C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u w:val="single"/>
              </w:rPr>
              <w:t>„Gwarancja”</w:t>
            </w:r>
            <w:r w:rsidRPr="5A402B4C">
              <w:rPr>
                <w:rFonts w:ascii="Arial" w:hAnsi="Arial" w:cs="Arial"/>
                <w:i/>
                <w:iCs/>
                <w:sz w:val="18"/>
                <w:szCs w:val="18"/>
                <w:u w:val="single"/>
              </w:rPr>
              <w:t xml:space="preserve"> nie zaznaczy nic w formularzu ofertowym (Załącznik nr 1 do SWZ) wówczas oferta Wykonawcy otrzyma 0 pkt w ramach przedmiotowego kryterium, </w:t>
            </w:r>
            <w:r w:rsidR="00EC6FB2">
              <w:rPr>
                <w:rFonts w:ascii="Arial" w:hAnsi="Arial" w:cs="Arial"/>
                <w:i/>
                <w:iCs/>
                <w:sz w:val="18"/>
                <w:szCs w:val="18"/>
                <w:u w:val="single"/>
              </w:rPr>
              <w:br/>
            </w:r>
            <w:r w:rsidRPr="5A402B4C">
              <w:rPr>
                <w:rFonts w:ascii="Arial" w:hAnsi="Arial" w:cs="Arial"/>
                <w:i/>
                <w:iCs/>
                <w:sz w:val="18"/>
                <w:szCs w:val="18"/>
                <w:u w:val="single"/>
              </w:rPr>
              <w:t>a Zamawiający uzna że Wykonawca nie oferuje gwarancję</w:t>
            </w:r>
            <w:r w:rsidR="00057105">
              <w:rPr>
                <w:rFonts w:ascii="Arial" w:hAnsi="Arial" w:cs="Arial"/>
                <w:i/>
                <w:iCs/>
                <w:sz w:val="18"/>
                <w:szCs w:val="18"/>
                <w:u w:val="single"/>
              </w:rPr>
              <w:t xml:space="preserve"> </w:t>
            </w:r>
            <w:r w:rsidRPr="5A402B4C">
              <w:rPr>
                <w:rFonts w:ascii="Arial" w:hAnsi="Arial" w:cs="Arial"/>
                <w:i/>
                <w:iCs/>
                <w:sz w:val="18"/>
                <w:szCs w:val="18"/>
                <w:u w:val="single"/>
              </w:rPr>
              <w:t xml:space="preserve"> na 24 miesięcy. </w:t>
            </w:r>
          </w:p>
          <w:p w14:paraId="26820B57" w14:textId="77777777" w:rsidR="00E213F0" w:rsidRPr="0070127C" w:rsidRDefault="00E213F0" w:rsidP="00B819B0">
            <w:pPr>
              <w:tabs>
                <w:tab w:val="left" w:pos="951"/>
              </w:tabs>
              <w:spacing w:line="23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17BEA5C" w14:textId="77777777" w:rsidR="007C42E6" w:rsidRPr="00497284" w:rsidRDefault="00E015EF">
            <w:pPr>
              <w:suppressAutoHyphens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636D">
              <w:rPr>
                <w:rFonts w:ascii="Arial" w:hAnsi="Arial" w:cs="Arial"/>
                <w:b/>
                <w:bCs/>
                <w:sz w:val="22"/>
                <w:szCs w:val="22"/>
              </w:rPr>
              <w:t>OŚWIADCZENIA:</w:t>
            </w:r>
          </w:p>
          <w:p w14:paraId="59DA8723" w14:textId="77777777" w:rsidR="00C14AB9" w:rsidRPr="0070127C" w:rsidRDefault="00C14AB9" w:rsidP="008A452A">
            <w:pPr>
              <w:suppressAutoHyphens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F7F4101" w14:textId="77777777" w:rsidR="00E015EF" w:rsidRPr="00497284" w:rsidRDefault="00E015EF" w:rsidP="00EC6FB2">
            <w:pPr>
              <w:pStyle w:val="Tekstpodstawowywcity2"/>
              <w:numPr>
                <w:ilvl w:val="0"/>
                <w:numId w:val="143"/>
              </w:numPr>
              <w:tabs>
                <w:tab w:val="left" w:pos="459"/>
              </w:tabs>
              <w:suppressAutoHyphens w:val="0"/>
              <w:spacing w:after="0"/>
              <w:ind w:hanging="414"/>
              <w:rPr>
                <w:rFonts w:cs="Arial"/>
                <w:sz w:val="22"/>
                <w:szCs w:val="22"/>
              </w:rPr>
            </w:pPr>
            <w:r w:rsidRPr="0070127C">
              <w:rPr>
                <w:rFonts w:cs="Arial"/>
                <w:sz w:val="22"/>
                <w:szCs w:val="22"/>
              </w:rPr>
              <w:t>zamówienie zostanie zrealizowane w terminach okreś</w:t>
            </w:r>
            <w:r w:rsidR="00014E92" w:rsidRPr="0070127C">
              <w:rPr>
                <w:rFonts w:cs="Arial"/>
                <w:sz w:val="22"/>
                <w:szCs w:val="22"/>
              </w:rPr>
              <w:t>lonych w S</w:t>
            </w:r>
            <w:r w:rsidRPr="0070127C">
              <w:rPr>
                <w:rFonts w:cs="Arial"/>
                <w:sz w:val="22"/>
                <w:szCs w:val="22"/>
              </w:rPr>
              <w:t xml:space="preserve">WZ oraz </w:t>
            </w:r>
            <w:r w:rsidR="00D314F2" w:rsidRPr="0070127C">
              <w:rPr>
                <w:rFonts w:cs="Arial"/>
                <w:sz w:val="22"/>
                <w:szCs w:val="22"/>
              </w:rPr>
              <w:t>P</w:t>
            </w:r>
            <w:r w:rsidRPr="0070127C">
              <w:rPr>
                <w:rFonts w:cs="Arial"/>
                <w:sz w:val="22"/>
                <w:szCs w:val="22"/>
              </w:rPr>
              <w:t xml:space="preserve">rojekcie </w:t>
            </w:r>
            <w:r w:rsidR="006C1DF3" w:rsidRPr="0070127C">
              <w:rPr>
                <w:rFonts w:cs="Arial"/>
                <w:sz w:val="22"/>
                <w:szCs w:val="22"/>
              </w:rPr>
              <w:t>U</w:t>
            </w:r>
            <w:r w:rsidRPr="0070127C">
              <w:rPr>
                <w:rFonts w:cs="Arial"/>
                <w:sz w:val="22"/>
                <w:szCs w:val="22"/>
              </w:rPr>
              <w:t>mowy;</w:t>
            </w:r>
          </w:p>
          <w:p w14:paraId="3FED7D6F" w14:textId="77777777" w:rsidR="00E015EF" w:rsidRPr="00497284" w:rsidRDefault="00E015EF" w:rsidP="00497284">
            <w:pPr>
              <w:pStyle w:val="Tekstpodstawowywcity2"/>
              <w:numPr>
                <w:ilvl w:val="0"/>
                <w:numId w:val="143"/>
              </w:numPr>
              <w:tabs>
                <w:tab w:val="left" w:pos="459"/>
              </w:tabs>
              <w:suppressAutoHyphens w:val="0"/>
              <w:spacing w:after="0"/>
              <w:rPr>
                <w:rFonts w:cs="Arial"/>
                <w:sz w:val="22"/>
                <w:szCs w:val="22"/>
              </w:rPr>
            </w:pPr>
            <w:r w:rsidRPr="0070127C">
              <w:rPr>
                <w:rFonts w:cs="Arial"/>
                <w:sz w:val="22"/>
                <w:szCs w:val="22"/>
              </w:rPr>
              <w:t>w cenie naszej oferty zostały uwzględnione wszystkie koszty wykonania zamówienia;</w:t>
            </w:r>
          </w:p>
          <w:p w14:paraId="14F1DC66" w14:textId="77777777" w:rsidR="00E015EF" w:rsidRPr="00497284" w:rsidRDefault="00E015EF" w:rsidP="00497284">
            <w:pPr>
              <w:pStyle w:val="Tekstpodstawowywcity2"/>
              <w:numPr>
                <w:ilvl w:val="0"/>
                <w:numId w:val="143"/>
              </w:numPr>
              <w:tabs>
                <w:tab w:val="left" w:pos="459"/>
              </w:tabs>
              <w:suppressAutoHyphens w:val="0"/>
              <w:spacing w:after="0"/>
              <w:rPr>
                <w:rFonts w:cs="Arial"/>
                <w:sz w:val="22"/>
                <w:szCs w:val="22"/>
              </w:rPr>
            </w:pPr>
            <w:r w:rsidRPr="0070127C">
              <w:rPr>
                <w:rFonts w:cs="Arial"/>
                <w:sz w:val="22"/>
                <w:szCs w:val="22"/>
              </w:rPr>
              <w:t>zapoznaliśmy się z treścią</w:t>
            </w:r>
            <w:r w:rsidR="00E45993" w:rsidRPr="0070127C">
              <w:rPr>
                <w:rFonts w:cs="Arial"/>
                <w:sz w:val="22"/>
                <w:szCs w:val="22"/>
              </w:rPr>
              <w:t xml:space="preserve"> S</w:t>
            </w:r>
            <w:r w:rsidRPr="0070127C">
              <w:rPr>
                <w:rFonts w:cs="Arial"/>
                <w:sz w:val="22"/>
                <w:szCs w:val="22"/>
              </w:rPr>
              <w:t xml:space="preserve">WZ oraz </w:t>
            </w:r>
            <w:r w:rsidR="004F4B76" w:rsidRPr="0070127C">
              <w:rPr>
                <w:rFonts w:cs="Arial"/>
                <w:sz w:val="22"/>
                <w:szCs w:val="22"/>
              </w:rPr>
              <w:t>P</w:t>
            </w:r>
            <w:r w:rsidRPr="0070127C">
              <w:rPr>
                <w:rFonts w:cs="Arial"/>
                <w:sz w:val="22"/>
                <w:szCs w:val="22"/>
              </w:rPr>
              <w:t xml:space="preserve">rojektem </w:t>
            </w:r>
            <w:r w:rsidR="00BF4EAC" w:rsidRPr="0070127C">
              <w:rPr>
                <w:rFonts w:cs="Arial"/>
                <w:sz w:val="22"/>
                <w:szCs w:val="22"/>
              </w:rPr>
              <w:t>U</w:t>
            </w:r>
            <w:r w:rsidRPr="0070127C">
              <w:rPr>
                <w:rFonts w:cs="Arial"/>
                <w:sz w:val="22"/>
                <w:szCs w:val="22"/>
              </w:rPr>
              <w:t>mowy</w:t>
            </w:r>
            <w:r w:rsidR="00B50364" w:rsidRPr="0070127C">
              <w:rPr>
                <w:rFonts w:cs="Arial"/>
                <w:sz w:val="22"/>
                <w:szCs w:val="22"/>
              </w:rPr>
              <w:t xml:space="preserve"> </w:t>
            </w:r>
            <w:r w:rsidRPr="0070127C">
              <w:rPr>
                <w:rFonts w:cs="Arial"/>
                <w:sz w:val="22"/>
                <w:szCs w:val="22"/>
              </w:rPr>
              <w:t>i nie wnosimy do nich zastrzeżeń oraz przyjmujemy warunki w nich zawarte;</w:t>
            </w:r>
          </w:p>
          <w:p w14:paraId="1DA0FD10" w14:textId="77777777" w:rsidR="00E015EF" w:rsidRPr="00497284" w:rsidRDefault="00E015EF" w:rsidP="00497284">
            <w:pPr>
              <w:pStyle w:val="Tekstpodstawowywcity2"/>
              <w:numPr>
                <w:ilvl w:val="0"/>
                <w:numId w:val="143"/>
              </w:numPr>
              <w:tabs>
                <w:tab w:val="left" w:pos="459"/>
              </w:tabs>
              <w:suppressAutoHyphens w:val="0"/>
              <w:spacing w:after="0"/>
              <w:rPr>
                <w:rFonts w:cs="Arial"/>
                <w:sz w:val="22"/>
                <w:szCs w:val="22"/>
              </w:rPr>
            </w:pPr>
            <w:r w:rsidRPr="0070127C">
              <w:rPr>
                <w:rFonts w:cs="Arial"/>
                <w:sz w:val="22"/>
                <w:szCs w:val="22"/>
              </w:rPr>
              <w:t>oświadczam</w:t>
            </w:r>
            <w:r w:rsidR="00894336" w:rsidRPr="0070127C">
              <w:rPr>
                <w:rFonts w:cs="Arial"/>
                <w:sz w:val="22"/>
                <w:szCs w:val="22"/>
              </w:rPr>
              <w:t>y, że uzyskaliśmy</w:t>
            </w:r>
            <w:r w:rsidRPr="0070127C">
              <w:rPr>
                <w:rFonts w:cs="Arial"/>
                <w:sz w:val="22"/>
                <w:szCs w:val="22"/>
              </w:rPr>
              <w:t xml:space="preserve"> wszelkie niezbędne informacje do przygotowania i</w:t>
            </w:r>
            <w:r w:rsidR="00894336" w:rsidRPr="0070127C">
              <w:rPr>
                <w:rFonts w:cs="Arial"/>
                <w:sz w:val="22"/>
                <w:szCs w:val="22"/>
              </w:rPr>
              <w:t> </w:t>
            </w:r>
            <w:r w:rsidRPr="0070127C">
              <w:rPr>
                <w:rFonts w:cs="Arial"/>
                <w:sz w:val="22"/>
                <w:szCs w:val="22"/>
              </w:rPr>
              <w:t>złożenia oferty oraz wykonania zamówienia;</w:t>
            </w:r>
          </w:p>
          <w:p w14:paraId="441917A5" w14:textId="77777777" w:rsidR="00E015EF" w:rsidRPr="00497284" w:rsidRDefault="00E015EF" w:rsidP="00497284">
            <w:pPr>
              <w:pStyle w:val="Tekstpodstawowywcity2"/>
              <w:numPr>
                <w:ilvl w:val="0"/>
                <w:numId w:val="143"/>
              </w:numPr>
              <w:tabs>
                <w:tab w:val="left" w:pos="459"/>
              </w:tabs>
              <w:suppressAutoHyphens w:val="0"/>
              <w:spacing w:after="0"/>
              <w:rPr>
                <w:rFonts w:cs="Arial"/>
                <w:sz w:val="22"/>
                <w:szCs w:val="22"/>
              </w:rPr>
            </w:pPr>
            <w:r w:rsidRPr="0070127C">
              <w:rPr>
                <w:rFonts w:cs="Arial"/>
                <w:sz w:val="22"/>
                <w:szCs w:val="22"/>
              </w:rPr>
              <w:t>uważamy się za związanych niniejszą ofertą</w:t>
            </w:r>
            <w:r w:rsidR="00014E92" w:rsidRPr="0070127C">
              <w:rPr>
                <w:rFonts w:cs="Arial"/>
                <w:sz w:val="22"/>
                <w:szCs w:val="22"/>
              </w:rPr>
              <w:t xml:space="preserve"> na okres wskazany w S</w:t>
            </w:r>
            <w:r w:rsidRPr="0070127C">
              <w:rPr>
                <w:rFonts w:cs="Arial"/>
                <w:sz w:val="22"/>
                <w:szCs w:val="22"/>
              </w:rPr>
              <w:t>WZ licząc od dnia otwarcia ofert (włącznie z tym dniem);</w:t>
            </w:r>
          </w:p>
          <w:p w14:paraId="11ACDDB3" w14:textId="77777777" w:rsidR="00967E22" w:rsidRPr="00497284" w:rsidRDefault="00E015EF" w:rsidP="00497284">
            <w:pPr>
              <w:pStyle w:val="Tekstpodstawowywcity2"/>
              <w:numPr>
                <w:ilvl w:val="0"/>
                <w:numId w:val="143"/>
              </w:numPr>
              <w:tabs>
                <w:tab w:val="left" w:pos="459"/>
              </w:tabs>
              <w:suppressAutoHyphens w:val="0"/>
              <w:spacing w:after="0"/>
              <w:rPr>
                <w:rFonts w:cs="Arial"/>
                <w:sz w:val="22"/>
                <w:szCs w:val="22"/>
              </w:rPr>
            </w:pPr>
            <w:r w:rsidRPr="0070127C">
              <w:rPr>
                <w:rFonts w:cs="Arial"/>
                <w:sz w:val="22"/>
                <w:szCs w:val="22"/>
              </w:rPr>
              <w:t>akceptujemy warunki płatności określone przez Zamawiają</w:t>
            </w:r>
            <w:r w:rsidR="00014E92" w:rsidRPr="0070127C">
              <w:rPr>
                <w:rFonts w:cs="Arial"/>
                <w:sz w:val="22"/>
                <w:szCs w:val="22"/>
              </w:rPr>
              <w:t>cego w S</w:t>
            </w:r>
            <w:r w:rsidRPr="0070127C">
              <w:rPr>
                <w:rFonts w:cs="Arial"/>
                <w:sz w:val="22"/>
                <w:szCs w:val="22"/>
              </w:rPr>
              <w:t>WZ;</w:t>
            </w:r>
          </w:p>
          <w:p w14:paraId="2FC1DDD1" w14:textId="7798514D" w:rsidR="00551873" w:rsidRPr="00497284" w:rsidRDefault="00551873" w:rsidP="00497284">
            <w:pPr>
              <w:pStyle w:val="Tekstpodstawowywcity2"/>
              <w:numPr>
                <w:ilvl w:val="0"/>
                <w:numId w:val="143"/>
              </w:numPr>
              <w:tabs>
                <w:tab w:val="left" w:pos="459"/>
              </w:tabs>
              <w:suppressAutoHyphens w:val="0"/>
              <w:spacing w:after="0"/>
              <w:rPr>
                <w:rFonts w:cs="Arial"/>
                <w:color w:val="FF0000"/>
                <w:sz w:val="22"/>
                <w:szCs w:val="22"/>
              </w:rPr>
            </w:pPr>
            <w:r w:rsidRPr="0070127C">
              <w:rPr>
                <w:rFonts w:cs="Arial"/>
                <w:sz w:val="22"/>
                <w:szCs w:val="22"/>
              </w:rPr>
              <w:t xml:space="preserve">oświadczamy, że informacje i dokumenty wymienione w pliku ……. </w:t>
            </w:r>
            <w:r w:rsidRPr="5A402B4C">
              <w:rPr>
                <w:rFonts w:cs="Arial"/>
                <w:i/>
                <w:iCs/>
                <w:sz w:val="22"/>
                <w:szCs w:val="22"/>
              </w:rPr>
              <w:t>(uzupełnić jeżeli dotyczy)</w:t>
            </w:r>
            <w:r w:rsidRPr="0070127C">
              <w:rPr>
                <w:rFonts w:cs="Arial"/>
                <w:sz w:val="22"/>
                <w:szCs w:val="22"/>
              </w:rPr>
              <w:t xml:space="preserve"> stanowią tajemnicę przedsiębiorstwa w rozumieniu art. 11 ust. 2 ustawy z dnia 16 kwietnia 1993 r. o zwalczaniu nieuczciwej konkurencji i zastrzegamy, że nie mogą być udostępnione oraz wykazujemy, iż zastrzeżone informacje stanowią tajemnice przedsiębiorstwa.</w:t>
            </w:r>
            <w:r w:rsidR="00967E22" w:rsidRPr="0070127C">
              <w:rPr>
                <w:rFonts w:cs="Arial"/>
                <w:sz w:val="22"/>
                <w:szCs w:val="22"/>
              </w:rPr>
              <w:t xml:space="preserve"> </w:t>
            </w:r>
            <w:r w:rsidR="00967E22" w:rsidRPr="5A402B4C">
              <w:rPr>
                <w:rFonts w:cs="Arial"/>
                <w:i/>
                <w:iCs/>
                <w:sz w:val="22"/>
                <w:szCs w:val="22"/>
              </w:rPr>
              <w:t xml:space="preserve">(Wykonawca zobowiązany jest do wykazania, że zastrzeżone informacje stanowią tajemnicę przedsiębiorstwa składając pisemne uzasadnienie </w:t>
            </w:r>
            <w:r w:rsidR="00C042B7">
              <w:rPr>
                <w:rFonts w:cs="Arial"/>
                <w:i/>
                <w:iCs/>
                <w:sz w:val="22"/>
                <w:szCs w:val="22"/>
              </w:rPr>
              <w:br/>
            </w:r>
            <w:r w:rsidR="00967E22" w:rsidRPr="5A402B4C">
              <w:rPr>
                <w:rFonts w:cs="Arial"/>
                <w:i/>
                <w:iCs/>
                <w:sz w:val="22"/>
                <w:szCs w:val="22"/>
              </w:rPr>
              <w:t>(np. w formie odrębnego dokumentu / załącznika do oferty)</w:t>
            </w:r>
            <w:r w:rsidR="00967E22" w:rsidRPr="0070127C">
              <w:rPr>
                <w:rFonts w:cs="Arial"/>
                <w:sz w:val="22"/>
                <w:szCs w:val="22"/>
              </w:rPr>
              <w:t>.</w:t>
            </w:r>
          </w:p>
          <w:p w14:paraId="3B6760D6" w14:textId="77777777" w:rsidR="00E015EF" w:rsidRPr="00497284" w:rsidRDefault="00E015EF" w:rsidP="00497284">
            <w:pPr>
              <w:pStyle w:val="Tekstpodstawowywcity2"/>
              <w:numPr>
                <w:ilvl w:val="0"/>
                <w:numId w:val="143"/>
              </w:numPr>
              <w:tabs>
                <w:tab w:val="left" w:pos="459"/>
              </w:tabs>
              <w:suppressAutoHyphens w:val="0"/>
              <w:spacing w:after="0"/>
              <w:rPr>
                <w:rFonts w:cs="Arial"/>
                <w:sz w:val="22"/>
                <w:szCs w:val="22"/>
              </w:rPr>
            </w:pPr>
            <w:r w:rsidRPr="0070127C">
              <w:rPr>
                <w:rFonts w:cs="Arial"/>
                <w:sz w:val="22"/>
                <w:szCs w:val="22"/>
              </w:rPr>
              <w:t>oświadczam</w:t>
            </w:r>
            <w:r w:rsidR="00894336" w:rsidRPr="0070127C">
              <w:rPr>
                <w:rFonts w:cs="Arial"/>
                <w:sz w:val="22"/>
                <w:szCs w:val="22"/>
              </w:rPr>
              <w:t>y</w:t>
            </w:r>
            <w:r w:rsidRPr="0070127C">
              <w:rPr>
                <w:rFonts w:cs="Arial"/>
                <w:sz w:val="22"/>
                <w:szCs w:val="22"/>
              </w:rPr>
              <w:t>, że sposób reprezentacji spółki/konsorcjum dla potrzeb niniejszego zamówienia jest następujący:</w:t>
            </w:r>
          </w:p>
          <w:p w14:paraId="07FAB748" w14:textId="6348086D" w:rsidR="00E015EF" w:rsidRPr="009878EF" w:rsidRDefault="00E015EF" w:rsidP="00075F70">
            <w:pPr>
              <w:pStyle w:val="Tekstpodstawowywcity2"/>
              <w:tabs>
                <w:tab w:val="left" w:pos="459"/>
              </w:tabs>
              <w:suppressAutoHyphens w:val="0"/>
              <w:spacing w:after="40"/>
              <w:ind w:left="360"/>
              <w:rPr>
                <w:rFonts w:cs="Arial"/>
                <w:sz w:val="22"/>
                <w:szCs w:val="22"/>
              </w:rPr>
            </w:pPr>
            <w:r w:rsidRPr="009878EF">
              <w:rPr>
                <w:rFonts w:cs="Arial"/>
              </w:rPr>
              <w:t>............................................................</w:t>
            </w:r>
            <w:r w:rsidRPr="009878EF">
              <w:rPr>
                <w:rFonts w:cs="Arial"/>
                <w:sz w:val="22"/>
                <w:szCs w:val="22"/>
              </w:rPr>
              <w:t>..............................................................</w:t>
            </w:r>
            <w:r w:rsidR="00FF07FD" w:rsidRPr="009878EF">
              <w:rPr>
                <w:rFonts w:cs="Arial"/>
                <w:sz w:val="22"/>
                <w:szCs w:val="22"/>
              </w:rPr>
              <w:t>...................</w:t>
            </w:r>
            <w:r w:rsidRPr="009878EF">
              <w:rPr>
                <w:rFonts w:cs="Arial"/>
                <w:sz w:val="22"/>
                <w:szCs w:val="22"/>
              </w:rPr>
              <w:t>.....</w:t>
            </w:r>
            <w:r w:rsidR="00CF6949">
              <w:rPr>
                <w:rFonts w:cs="Arial"/>
                <w:sz w:val="22"/>
                <w:szCs w:val="22"/>
              </w:rPr>
              <w:t>................................................................................................................................</w:t>
            </w:r>
            <w:r w:rsidRPr="009878EF">
              <w:rPr>
                <w:rFonts w:cs="Arial"/>
                <w:sz w:val="22"/>
                <w:szCs w:val="22"/>
              </w:rPr>
              <w:t>....</w:t>
            </w:r>
          </w:p>
          <w:p w14:paraId="3855E7D9" w14:textId="77777777" w:rsidR="00E015EF" w:rsidRPr="000725D9" w:rsidRDefault="00E015EF" w:rsidP="5A402B4C">
            <w:pPr>
              <w:pStyle w:val="Tekstpodstawowywcity2"/>
              <w:tabs>
                <w:tab w:val="left" w:pos="459"/>
              </w:tabs>
              <w:suppressAutoHyphens w:val="0"/>
              <w:spacing w:after="40"/>
              <w:ind w:left="360"/>
              <w:jc w:val="center"/>
              <w:rPr>
                <w:rFonts w:cs="Arial"/>
                <w:i/>
                <w:iCs/>
                <w:sz w:val="18"/>
                <w:szCs w:val="18"/>
              </w:rPr>
            </w:pPr>
            <w:r w:rsidRPr="5A402B4C">
              <w:rPr>
                <w:rFonts w:cs="Arial"/>
                <w:i/>
                <w:iCs/>
                <w:sz w:val="18"/>
                <w:szCs w:val="18"/>
              </w:rPr>
              <w:t>(wype</w:t>
            </w:r>
            <w:r w:rsidRPr="5A402B4C">
              <w:rPr>
                <w:rFonts w:cs="Arial" w:hint="eastAsia"/>
                <w:i/>
                <w:iCs/>
                <w:sz w:val="18"/>
                <w:szCs w:val="18"/>
              </w:rPr>
              <w:t>ł</w:t>
            </w:r>
            <w:r w:rsidRPr="5A402B4C">
              <w:rPr>
                <w:rFonts w:cs="Arial"/>
                <w:i/>
                <w:iCs/>
                <w:sz w:val="18"/>
                <w:szCs w:val="18"/>
              </w:rPr>
              <w:t>niaj</w:t>
            </w:r>
            <w:r w:rsidRPr="5A402B4C">
              <w:rPr>
                <w:rFonts w:cs="Arial" w:hint="eastAsia"/>
                <w:i/>
                <w:iCs/>
                <w:sz w:val="18"/>
                <w:szCs w:val="18"/>
              </w:rPr>
              <w:t>ą</w:t>
            </w:r>
            <w:r w:rsidRPr="5A402B4C">
              <w:rPr>
                <w:rFonts w:cs="Arial"/>
                <w:i/>
                <w:iCs/>
                <w:sz w:val="18"/>
                <w:szCs w:val="18"/>
              </w:rPr>
              <w:t xml:space="preserve"> jedynie Wykonawcy sk</w:t>
            </w:r>
            <w:r w:rsidRPr="5A402B4C">
              <w:rPr>
                <w:rFonts w:cs="Arial" w:hint="eastAsia"/>
                <w:i/>
                <w:iCs/>
                <w:sz w:val="18"/>
                <w:szCs w:val="18"/>
              </w:rPr>
              <w:t>ł</w:t>
            </w:r>
            <w:r w:rsidRPr="5A402B4C">
              <w:rPr>
                <w:rFonts w:cs="Arial"/>
                <w:i/>
                <w:iCs/>
                <w:sz w:val="18"/>
                <w:szCs w:val="18"/>
              </w:rPr>
              <w:t>adaj</w:t>
            </w:r>
            <w:r w:rsidRPr="5A402B4C">
              <w:rPr>
                <w:rFonts w:cs="Arial" w:hint="eastAsia"/>
                <w:i/>
                <w:iCs/>
                <w:sz w:val="18"/>
                <w:szCs w:val="18"/>
              </w:rPr>
              <w:t>ą</w:t>
            </w:r>
            <w:r w:rsidRPr="5A402B4C">
              <w:rPr>
                <w:rFonts w:cs="Arial"/>
                <w:i/>
                <w:iCs/>
                <w:sz w:val="18"/>
                <w:szCs w:val="18"/>
              </w:rPr>
              <w:t>cy wspóln</w:t>
            </w:r>
            <w:r w:rsidRPr="5A402B4C">
              <w:rPr>
                <w:rFonts w:cs="Arial" w:hint="eastAsia"/>
                <w:i/>
                <w:iCs/>
                <w:sz w:val="18"/>
                <w:szCs w:val="18"/>
              </w:rPr>
              <w:t>ą</w:t>
            </w:r>
            <w:r w:rsidRPr="5A402B4C">
              <w:rPr>
                <w:rFonts w:cs="Arial"/>
                <w:i/>
                <w:iCs/>
                <w:sz w:val="18"/>
                <w:szCs w:val="18"/>
              </w:rPr>
              <w:t xml:space="preserve"> ofert</w:t>
            </w:r>
            <w:r w:rsidRPr="5A402B4C">
              <w:rPr>
                <w:rFonts w:cs="Arial" w:hint="eastAsia"/>
                <w:i/>
                <w:iCs/>
                <w:sz w:val="18"/>
                <w:szCs w:val="18"/>
              </w:rPr>
              <w:t>ę</w:t>
            </w:r>
            <w:r w:rsidRPr="5A402B4C">
              <w:rPr>
                <w:rFonts w:cs="Arial"/>
                <w:i/>
                <w:iCs/>
                <w:sz w:val="18"/>
                <w:szCs w:val="18"/>
              </w:rPr>
              <w:t xml:space="preserve"> – spó</w:t>
            </w:r>
            <w:r w:rsidRPr="5A402B4C">
              <w:rPr>
                <w:rFonts w:cs="Arial" w:hint="eastAsia"/>
                <w:i/>
                <w:iCs/>
                <w:sz w:val="18"/>
                <w:szCs w:val="18"/>
              </w:rPr>
              <w:t>ł</w:t>
            </w:r>
            <w:r w:rsidRPr="5A402B4C">
              <w:rPr>
                <w:rFonts w:cs="Arial"/>
                <w:i/>
                <w:iCs/>
                <w:sz w:val="18"/>
                <w:szCs w:val="18"/>
              </w:rPr>
              <w:t>ki cywilne i konsorcja)</w:t>
            </w:r>
          </w:p>
          <w:p w14:paraId="52AC4D7E" w14:textId="77777777" w:rsidR="002915DA" w:rsidRPr="009878EF" w:rsidRDefault="002915DA" w:rsidP="00570246">
            <w:pPr>
              <w:ind w:left="720"/>
              <w:jc w:val="both"/>
              <w:rPr>
                <w:rFonts w:ascii="Arial" w:hAnsi="Arial" w:cs="Arial"/>
                <w:b/>
                <w:color w:val="FF0000"/>
              </w:rPr>
            </w:pPr>
          </w:p>
          <w:p w14:paraId="3CD97958" w14:textId="5C8E4A88" w:rsidR="00654AD4" w:rsidRPr="000725D9" w:rsidRDefault="00654AD4" w:rsidP="5A402B4C">
            <w:pPr>
              <w:pStyle w:val="Tekstpodstawowywcity2"/>
              <w:numPr>
                <w:ilvl w:val="0"/>
                <w:numId w:val="143"/>
              </w:numPr>
              <w:tabs>
                <w:tab w:val="left" w:pos="459"/>
              </w:tabs>
              <w:suppressAutoHyphens w:val="0"/>
              <w:spacing w:after="40"/>
              <w:rPr>
                <w:rFonts w:cs="Arial"/>
                <w:i/>
                <w:iCs/>
                <w:sz w:val="22"/>
                <w:szCs w:val="22"/>
              </w:rPr>
            </w:pPr>
            <w:r w:rsidRPr="5A402B4C">
              <w:rPr>
                <w:rFonts w:cs="Arial"/>
                <w:i/>
                <w:iCs/>
                <w:sz w:val="22"/>
                <w:szCs w:val="22"/>
              </w:rPr>
              <w:lastRenderedPageBreak/>
              <w:t xml:space="preserve">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</w:t>
            </w:r>
            <w:r w:rsidR="00CF6949">
              <w:rPr>
                <w:rFonts w:cs="Arial"/>
                <w:i/>
                <w:sz w:val="22"/>
                <w:szCs w:val="22"/>
              </w:rPr>
              <w:br/>
            </w:r>
            <w:r w:rsidRPr="5A402B4C">
              <w:rPr>
                <w:rFonts w:cs="Arial"/>
                <w:i/>
                <w:iCs/>
                <w:sz w:val="22"/>
                <w:szCs w:val="22"/>
              </w:rPr>
              <w:t xml:space="preserve">w celu ubiegania się o udzielenie zamówienia publicznego w niniejszym postępowaniu. </w:t>
            </w:r>
          </w:p>
          <w:p w14:paraId="7E11064C" w14:textId="77777777" w:rsidR="00654AD4" w:rsidRPr="000725D9" w:rsidRDefault="00654AD4" w:rsidP="5A402B4C">
            <w:pPr>
              <w:pStyle w:val="Tekstpodstawowywcity2"/>
              <w:tabs>
                <w:tab w:val="left" w:pos="459"/>
              </w:tabs>
              <w:suppressAutoHyphens w:val="0"/>
              <w:spacing w:before="120" w:line="276" w:lineRule="auto"/>
              <w:ind w:left="311"/>
              <w:rPr>
                <w:rFonts w:cs="Arial"/>
                <w:i/>
                <w:iCs/>
                <w:sz w:val="20"/>
                <w:szCs w:val="20"/>
              </w:rPr>
            </w:pPr>
            <w:r w:rsidRPr="000725D9">
              <w:rPr>
                <w:rFonts w:cs="Arial"/>
                <w:i/>
                <w:iCs/>
                <w:sz w:val="20"/>
                <w:szCs w:val="20"/>
              </w:rPr>
              <w:t>(UWAGA: W przypadku gdy Wykonawca nie przekazuje danych osobowych innych niż bezpośrednio jego dotyczących lub zachodzi wyłączenie stosowania obowiązku informacyjnego, stosownie do art. 13 ust. 4 lub art. 14 ust. 5 RODO, treści niniejszego oświadczenia Wykonawca nie składa np. przez jego wykreślenie).</w:t>
            </w:r>
          </w:p>
          <w:p w14:paraId="6E2B8FF0" w14:textId="77777777" w:rsidR="00746A6D" w:rsidRPr="000725D9" w:rsidRDefault="00894336" w:rsidP="5A402B4C">
            <w:pPr>
              <w:pStyle w:val="Tekstpodstawowywcity2"/>
              <w:numPr>
                <w:ilvl w:val="0"/>
                <w:numId w:val="143"/>
              </w:numPr>
              <w:tabs>
                <w:tab w:val="left" w:pos="459"/>
              </w:tabs>
              <w:suppressAutoHyphens w:val="0"/>
              <w:spacing w:after="40"/>
              <w:rPr>
                <w:rFonts w:cs="Arial"/>
                <w:i/>
                <w:iCs/>
                <w:sz w:val="22"/>
                <w:szCs w:val="22"/>
              </w:rPr>
            </w:pPr>
            <w:r w:rsidRPr="0070127C">
              <w:rPr>
                <w:rFonts w:cs="Arial"/>
                <w:sz w:val="22"/>
                <w:szCs w:val="22"/>
              </w:rPr>
              <w:t>informujemy</w:t>
            </w:r>
            <w:r w:rsidR="00E015EF" w:rsidRPr="0070127C">
              <w:rPr>
                <w:rFonts w:cs="Arial"/>
                <w:sz w:val="22"/>
                <w:szCs w:val="22"/>
              </w:rPr>
              <w:t xml:space="preserve">, iż prowadzona działalność klasyfikuje się jako: </w:t>
            </w:r>
            <w:r w:rsidR="00E015EF" w:rsidRPr="5A402B4C">
              <w:rPr>
                <w:rFonts w:cs="Arial"/>
                <w:i/>
                <w:iCs/>
                <w:sz w:val="22"/>
                <w:szCs w:val="22"/>
              </w:rPr>
              <w:t>Mikroprzedsi</w:t>
            </w:r>
            <w:r w:rsidR="00E015EF" w:rsidRPr="5A402B4C">
              <w:rPr>
                <w:rFonts w:cs="Arial" w:hint="eastAsia"/>
                <w:i/>
                <w:iCs/>
                <w:sz w:val="22"/>
                <w:szCs w:val="22"/>
              </w:rPr>
              <w:t>ę</w:t>
            </w:r>
            <w:r w:rsidR="00E015EF" w:rsidRPr="5A402B4C">
              <w:rPr>
                <w:rFonts w:cs="Arial"/>
                <w:i/>
                <w:iCs/>
                <w:sz w:val="22"/>
                <w:szCs w:val="22"/>
              </w:rPr>
              <w:t>biorstwo/ Ma</w:t>
            </w:r>
            <w:r w:rsidR="00E015EF" w:rsidRPr="5A402B4C">
              <w:rPr>
                <w:rFonts w:cs="Arial" w:hint="eastAsia"/>
                <w:i/>
                <w:iCs/>
                <w:sz w:val="22"/>
                <w:szCs w:val="22"/>
              </w:rPr>
              <w:t>ł</w:t>
            </w:r>
            <w:r w:rsidR="00E015EF" w:rsidRPr="5A402B4C">
              <w:rPr>
                <w:rFonts w:cs="Arial"/>
                <w:i/>
                <w:iCs/>
                <w:sz w:val="22"/>
                <w:szCs w:val="22"/>
              </w:rPr>
              <w:t>e przedsi</w:t>
            </w:r>
            <w:r w:rsidR="00E015EF" w:rsidRPr="5A402B4C">
              <w:rPr>
                <w:rFonts w:cs="Arial" w:hint="eastAsia"/>
                <w:i/>
                <w:iCs/>
                <w:sz w:val="22"/>
                <w:szCs w:val="22"/>
              </w:rPr>
              <w:t>ę</w:t>
            </w:r>
            <w:r w:rsidR="00E015EF" w:rsidRPr="5A402B4C">
              <w:rPr>
                <w:rFonts w:cs="Arial"/>
                <w:i/>
                <w:iCs/>
                <w:sz w:val="22"/>
                <w:szCs w:val="22"/>
              </w:rPr>
              <w:t xml:space="preserve">biorstwo/ </w:t>
            </w:r>
            <w:r w:rsidR="00E015EF" w:rsidRPr="5A402B4C">
              <w:rPr>
                <w:rFonts w:cs="Arial" w:hint="eastAsia"/>
                <w:i/>
                <w:iCs/>
                <w:sz w:val="22"/>
                <w:szCs w:val="22"/>
              </w:rPr>
              <w:t>Ś</w:t>
            </w:r>
            <w:r w:rsidR="00E015EF" w:rsidRPr="5A402B4C">
              <w:rPr>
                <w:rFonts w:cs="Arial"/>
                <w:i/>
                <w:iCs/>
                <w:sz w:val="22"/>
                <w:szCs w:val="22"/>
              </w:rPr>
              <w:t>rednie przedsi</w:t>
            </w:r>
            <w:r w:rsidR="00E015EF" w:rsidRPr="5A402B4C">
              <w:rPr>
                <w:rFonts w:cs="Arial" w:hint="eastAsia"/>
                <w:i/>
                <w:iCs/>
                <w:sz w:val="22"/>
                <w:szCs w:val="22"/>
              </w:rPr>
              <w:t>ę</w:t>
            </w:r>
            <w:r w:rsidR="00E015EF" w:rsidRPr="5A402B4C">
              <w:rPr>
                <w:rFonts w:cs="Arial"/>
                <w:i/>
                <w:iCs/>
                <w:sz w:val="22"/>
                <w:szCs w:val="22"/>
              </w:rPr>
              <w:t>biorstwo</w:t>
            </w:r>
            <w:r w:rsidR="00746A6D" w:rsidRPr="5A402B4C">
              <w:rPr>
                <w:rFonts w:cs="Arial"/>
                <w:i/>
                <w:iCs/>
                <w:sz w:val="22"/>
                <w:szCs w:val="22"/>
              </w:rPr>
              <w:t>/ inne</w:t>
            </w:r>
          </w:p>
          <w:p w14:paraId="183DCD9F" w14:textId="77777777" w:rsidR="00E015EF" w:rsidRPr="000725D9" w:rsidRDefault="00E015EF" w:rsidP="5A402B4C">
            <w:pPr>
              <w:pStyle w:val="Tekstpodstawowywcity2"/>
              <w:tabs>
                <w:tab w:val="left" w:pos="459"/>
              </w:tabs>
              <w:suppressAutoHyphens w:val="0"/>
              <w:spacing w:after="40"/>
              <w:ind w:left="459"/>
              <w:jc w:val="center"/>
              <w:rPr>
                <w:rFonts w:cs="Arial"/>
                <w:i/>
                <w:iCs/>
                <w:sz w:val="18"/>
                <w:szCs w:val="18"/>
              </w:rPr>
            </w:pPr>
            <w:r w:rsidRPr="5A402B4C">
              <w:rPr>
                <w:rFonts w:cs="Arial"/>
                <w:i/>
                <w:iCs/>
                <w:sz w:val="18"/>
                <w:szCs w:val="18"/>
              </w:rPr>
              <w:t>( niepotrzebne skre</w:t>
            </w:r>
            <w:r w:rsidRPr="5A402B4C">
              <w:rPr>
                <w:rFonts w:cs="Arial" w:hint="eastAsia"/>
                <w:i/>
                <w:iCs/>
                <w:sz w:val="18"/>
                <w:szCs w:val="18"/>
              </w:rPr>
              <w:t>ś</w:t>
            </w:r>
            <w:r w:rsidRPr="5A402B4C">
              <w:rPr>
                <w:rFonts w:cs="Arial"/>
                <w:i/>
                <w:iCs/>
                <w:sz w:val="18"/>
                <w:szCs w:val="18"/>
              </w:rPr>
              <w:t>li</w:t>
            </w:r>
            <w:r w:rsidRPr="5A402B4C">
              <w:rPr>
                <w:rFonts w:cs="Arial" w:hint="eastAsia"/>
                <w:i/>
                <w:iCs/>
                <w:sz w:val="18"/>
                <w:szCs w:val="18"/>
              </w:rPr>
              <w:t>ć</w:t>
            </w:r>
            <w:r w:rsidRPr="5A402B4C">
              <w:rPr>
                <w:rFonts w:cs="Arial"/>
                <w:i/>
                <w:iCs/>
                <w:sz w:val="18"/>
                <w:szCs w:val="18"/>
              </w:rPr>
              <w:t>)</w:t>
            </w:r>
            <w:r w:rsidR="00746A6D" w:rsidRPr="5A402B4C">
              <w:rPr>
                <w:rFonts w:cs="Arial"/>
                <w:i/>
                <w:iCs/>
                <w:sz w:val="18"/>
                <w:szCs w:val="18"/>
              </w:rPr>
              <w:t>*</w:t>
            </w:r>
          </w:p>
          <w:p w14:paraId="160601BD" w14:textId="77777777" w:rsidR="004A693F" w:rsidRPr="009878EF" w:rsidRDefault="004A693F" w:rsidP="004A693F">
            <w:pPr>
              <w:pStyle w:val="Tekstpodstawowywcity2"/>
              <w:tabs>
                <w:tab w:val="left" w:pos="459"/>
              </w:tabs>
              <w:suppressAutoHyphens w:val="0"/>
              <w:spacing w:after="40"/>
              <w:ind w:left="459"/>
              <w:jc w:val="center"/>
              <w:rPr>
                <w:rFonts w:cs="Arial"/>
                <w:i/>
                <w:sz w:val="18"/>
                <w:szCs w:val="22"/>
              </w:rPr>
            </w:pPr>
          </w:p>
          <w:p w14:paraId="7F7D733E" w14:textId="77777777" w:rsidR="00E015EF" w:rsidRPr="000725D9" w:rsidRDefault="00E015EF" w:rsidP="5A402B4C">
            <w:pPr>
              <w:pStyle w:val="Tekstpodstawowywcity2"/>
              <w:tabs>
                <w:tab w:val="left" w:pos="459"/>
              </w:tabs>
              <w:suppressAutoHyphens w:val="0"/>
              <w:spacing w:after="40"/>
              <w:ind w:left="459"/>
              <w:rPr>
                <w:rFonts w:cs="Arial"/>
                <w:i/>
                <w:iCs/>
                <w:sz w:val="18"/>
                <w:szCs w:val="18"/>
              </w:rPr>
            </w:pPr>
            <w:r w:rsidRPr="5A402B4C">
              <w:rPr>
                <w:rFonts w:cs="Arial"/>
                <w:b/>
                <w:bCs/>
                <w:i/>
                <w:iCs/>
                <w:sz w:val="18"/>
                <w:szCs w:val="18"/>
              </w:rPr>
              <w:t>Mikroprzedsi</w:t>
            </w:r>
            <w:r w:rsidRPr="5A402B4C">
              <w:rPr>
                <w:rFonts w:cs="Arial" w:hint="eastAsia"/>
                <w:b/>
                <w:bCs/>
                <w:i/>
                <w:iCs/>
                <w:sz w:val="18"/>
                <w:szCs w:val="18"/>
              </w:rPr>
              <w:t>ę</w:t>
            </w:r>
            <w:r w:rsidRPr="5A402B4C">
              <w:rPr>
                <w:rFonts w:cs="Arial"/>
                <w:b/>
                <w:bCs/>
                <w:i/>
                <w:iCs/>
                <w:sz w:val="18"/>
                <w:szCs w:val="18"/>
              </w:rPr>
              <w:t>biorstwo</w:t>
            </w:r>
            <w:r w:rsidRPr="5A402B4C">
              <w:rPr>
                <w:rFonts w:cs="Arial"/>
                <w:i/>
                <w:iCs/>
                <w:sz w:val="18"/>
                <w:szCs w:val="18"/>
              </w:rPr>
              <w:t xml:space="preserve"> - przedsi</w:t>
            </w:r>
            <w:r w:rsidRPr="5A402B4C">
              <w:rPr>
                <w:rFonts w:cs="Arial" w:hint="eastAsia"/>
                <w:i/>
                <w:iCs/>
                <w:sz w:val="18"/>
                <w:szCs w:val="18"/>
              </w:rPr>
              <w:t>ę</w:t>
            </w:r>
            <w:r w:rsidRPr="5A402B4C">
              <w:rPr>
                <w:rFonts w:cs="Arial"/>
                <w:i/>
                <w:iCs/>
                <w:sz w:val="18"/>
                <w:szCs w:val="18"/>
              </w:rPr>
              <w:t>biorstwo, które zatrudnia mniej ni</w:t>
            </w:r>
            <w:r w:rsidRPr="5A402B4C">
              <w:rPr>
                <w:rFonts w:cs="Arial" w:hint="eastAsia"/>
                <w:i/>
                <w:iCs/>
                <w:sz w:val="18"/>
                <w:szCs w:val="18"/>
              </w:rPr>
              <w:t>ż</w:t>
            </w:r>
            <w:r w:rsidRPr="5A402B4C">
              <w:rPr>
                <w:rFonts w:cs="Arial"/>
                <w:i/>
                <w:iCs/>
                <w:sz w:val="18"/>
                <w:szCs w:val="18"/>
              </w:rPr>
              <w:t xml:space="preserve"> 10 osób i którego roczny obrót lub</w:t>
            </w:r>
            <w:r w:rsidR="002915DA" w:rsidRPr="5A402B4C">
              <w:rPr>
                <w:rFonts w:cs="Arial"/>
                <w:i/>
                <w:iCs/>
                <w:sz w:val="18"/>
                <w:szCs w:val="18"/>
              </w:rPr>
              <w:t> </w:t>
            </w:r>
            <w:r w:rsidRPr="5A402B4C">
              <w:rPr>
                <w:rFonts w:cs="Arial"/>
                <w:i/>
                <w:iCs/>
                <w:sz w:val="18"/>
                <w:szCs w:val="18"/>
              </w:rPr>
              <w:t xml:space="preserve">roczna suma bilansowa nie przekracza 2 milionów EURO. </w:t>
            </w:r>
          </w:p>
          <w:p w14:paraId="0ABB0B96" w14:textId="77777777" w:rsidR="00E015EF" w:rsidRPr="009878EF" w:rsidRDefault="00E015EF" w:rsidP="00075F70">
            <w:pPr>
              <w:pStyle w:val="Tekstpodstawowywcity2"/>
              <w:tabs>
                <w:tab w:val="left" w:pos="459"/>
              </w:tabs>
              <w:suppressAutoHyphens w:val="0"/>
              <w:spacing w:after="40"/>
              <w:ind w:left="459"/>
              <w:rPr>
                <w:rFonts w:cs="Arial"/>
                <w:b/>
                <w:i/>
                <w:sz w:val="18"/>
                <w:szCs w:val="22"/>
              </w:rPr>
            </w:pPr>
          </w:p>
          <w:p w14:paraId="44B828EC" w14:textId="77777777" w:rsidR="00E015EF" w:rsidRPr="000725D9" w:rsidRDefault="00E015EF" w:rsidP="5A402B4C">
            <w:pPr>
              <w:pStyle w:val="Tekstpodstawowywcity2"/>
              <w:tabs>
                <w:tab w:val="left" w:pos="459"/>
              </w:tabs>
              <w:suppressAutoHyphens w:val="0"/>
              <w:spacing w:after="40"/>
              <w:ind w:left="459"/>
              <w:rPr>
                <w:rFonts w:cs="Arial"/>
                <w:i/>
                <w:iCs/>
                <w:sz w:val="18"/>
                <w:szCs w:val="18"/>
              </w:rPr>
            </w:pPr>
            <w:r w:rsidRPr="5A402B4C">
              <w:rPr>
                <w:rFonts w:cs="Arial"/>
                <w:b/>
                <w:bCs/>
                <w:i/>
                <w:iCs/>
                <w:sz w:val="18"/>
                <w:szCs w:val="18"/>
              </w:rPr>
              <w:t>Ma</w:t>
            </w:r>
            <w:r w:rsidRPr="5A402B4C">
              <w:rPr>
                <w:rFonts w:cs="Arial" w:hint="eastAsia"/>
                <w:b/>
                <w:bCs/>
                <w:i/>
                <w:iCs/>
                <w:sz w:val="18"/>
                <w:szCs w:val="18"/>
              </w:rPr>
              <w:t>ł</w:t>
            </w:r>
            <w:r w:rsidRPr="5A402B4C">
              <w:rPr>
                <w:rFonts w:cs="Arial"/>
                <w:b/>
                <w:bCs/>
                <w:i/>
                <w:iCs/>
                <w:sz w:val="18"/>
                <w:szCs w:val="18"/>
              </w:rPr>
              <w:t>e przedsi</w:t>
            </w:r>
            <w:r w:rsidRPr="5A402B4C">
              <w:rPr>
                <w:rFonts w:cs="Arial" w:hint="eastAsia"/>
                <w:b/>
                <w:bCs/>
                <w:i/>
                <w:iCs/>
                <w:sz w:val="18"/>
                <w:szCs w:val="18"/>
              </w:rPr>
              <w:t>ę</w:t>
            </w:r>
            <w:r w:rsidRPr="5A402B4C">
              <w:rPr>
                <w:rFonts w:cs="Arial"/>
                <w:b/>
                <w:bCs/>
                <w:i/>
                <w:iCs/>
                <w:sz w:val="18"/>
                <w:szCs w:val="18"/>
              </w:rPr>
              <w:t>biorstwo</w:t>
            </w:r>
            <w:r w:rsidRPr="5A402B4C">
              <w:rPr>
                <w:rFonts w:cs="Arial"/>
                <w:i/>
                <w:iCs/>
                <w:sz w:val="18"/>
                <w:szCs w:val="18"/>
              </w:rPr>
              <w:t xml:space="preserve"> – przedsi</w:t>
            </w:r>
            <w:r w:rsidRPr="5A402B4C">
              <w:rPr>
                <w:rFonts w:cs="Arial" w:hint="eastAsia"/>
                <w:i/>
                <w:iCs/>
                <w:sz w:val="18"/>
                <w:szCs w:val="18"/>
              </w:rPr>
              <w:t>ę</w:t>
            </w:r>
            <w:r w:rsidRPr="5A402B4C">
              <w:rPr>
                <w:rFonts w:cs="Arial"/>
                <w:i/>
                <w:iCs/>
                <w:sz w:val="18"/>
                <w:szCs w:val="18"/>
              </w:rPr>
              <w:t>biorstwo, które zatrudnia mniej ni</w:t>
            </w:r>
            <w:r w:rsidRPr="5A402B4C">
              <w:rPr>
                <w:rFonts w:cs="Arial" w:hint="eastAsia"/>
                <w:i/>
                <w:iCs/>
                <w:sz w:val="18"/>
                <w:szCs w:val="18"/>
              </w:rPr>
              <w:t>ż</w:t>
            </w:r>
            <w:r w:rsidRPr="5A402B4C">
              <w:rPr>
                <w:rFonts w:cs="Arial"/>
                <w:i/>
                <w:iCs/>
                <w:sz w:val="18"/>
                <w:szCs w:val="18"/>
              </w:rPr>
              <w:t xml:space="preserve"> 50 osób i którego roczny obrót lub</w:t>
            </w:r>
            <w:r w:rsidR="002915DA" w:rsidRPr="5A402B4C">
              <w:rPr>
                <w:rFonts w:cs="Arial"/>
                <w:i/>
                <w:iCs/>
                <w:sz w:val="18"/>
                <w:szCs w:val="18"/>
              </w:rPr>
              <w:t> </w:t>
            </w:r>
            <w:r w:rsidRPr="5A402B4C">
              <w:rPr>
                <w:rFonts w:cs="Arial"/>
                <w:i/>
                <w:iCs/>
                <w:sz w:val="18"/>
                <w:szCs w:val="18"/>
              </w:rPr>
              <w:t xml:space="preserve">roczna suma bilansowa nie przekracza 10 milionów EURO. </w:t>
            </w:r>
          </w:p>
          <w:p w14:paraId="6806BEBF" w14:textId="77777777" w:rsidR="00E015EF" w:rsidRPr="009878EF" w:rsidRDefault="00E015EF" w:rsidP="00075F70">
            <w:pPr>
              <w:pStyle w:val="Tekstpodstawowywcity2"/>
              <w:tabs>
                <w:tab w:val="left" w:pos="459"/>
              </w:tabs>
              <w:suppressAutoHyphens w:val="0"/>
              <w:spacing w:after="40"/>
              <w:ind w:left="459"/>
              <w:rPr>
                <w:rFonts w:cs="Arial"/>
                <w:b/>
                <w:i/>
                <w:sz w:val="18"/>
                <w:szCs w:val="22"/>
              </w:rPr>
            </w:pPr>
          </w:p>
          <w:p w14:paraId="65D09D7F" w14:textId="7D311015" w:rsidR="00E015EF" w:rsidRPr="000725D9" w:rsidRDefault="00E015EF" w:rsidP="5A402B4C">
            <w:pPr>
              <w:pStyle w:val="Tekstpodstawowywcity2"/>
              <w:tabs>
                <w:tab w:val="left" w:pos="459"/>
              </w:tabs>
              <w:spacing w:after="40"/>
              <w:ind w:left="457"/>
              <w:rPr>
                <w:rFonts w:cs="Arial"/>
                <w:i/>
                <w:iCs/>
                <w:sz w:val="18"/>
                <w:szCs w:val="18"/>
              </w:rPr>
            </w:pPr>
            <w:r w:rsidRPr="5A402B4C">
              <w:rPr>
                <w:rFonts w:cs="Arial" w:hint="eastAsia"/>
                <w:b/>
                <w:bCs/>
                <w:i/>
                <w:iCs/>
                <w:sz w:val="18"/>
                <w:szCs w:val="18"/>
              </w:rPr>
              <w:t>Ś</w:t>
            </w:r>
            <w:r w:rsidRPr="5A402B4C">
              <w:rPr>
                <w:rFonts w:cs="Arial"/>
                <w:b/>
                <w:bCs/>
                <w:i/>
                <w:iCs/>
                <w:sz w:val="18"/>
                <w:szCs w:val="18"/>
              </w:rPr>
              <w:t>rednie przedsi</w:t>
            </w:r>
            <w:r w:rsidRPr="5A402B4C">
              <w:rPr>
                <w:rFonts w:cs="Arial" w:hint="eastAsia"/>
                <w:b/>
                <w:bCs/>
                <w:i/>
                <w:iCs/>
                <w:sz w:val="18"/>
                <w:szCs w:val="18"/>
              </w:rPr>
              <w:t>ę</w:t>
            </w:r>
            <w:r w:rsidRPr="5A402B4C">
              <w:rPr>
                <w:rFonts w:cs="Arial"/>
                <w:b/>
                <w:bCs/>
                <w:i/>
                <w:iCs/>
                <w:sz w:val="18"/>
                <w:szCs w:val="18"/>
              </w:rPr>
              <w:t>biorstwo</w:t>
            </w:r>
            <w:r w:rsidRPr="5A402B4C">
              <w:rPr>
                <w:rFonts w:cs="Arial"/>
                <w:i/>
                <w:iCs/>
                <w:sz w:val="18"/>
                <w:szCs w:val="18"/>
              </w:rPr>
              <w:t xml:space="preserve"> - przedsi</w:t>
            </w:r>
            <w:r w:rsidRPr="5A402B4C">
              <w:rPr>
                <w:rFonts w:cs="Arial" w:hint="eastAsia"/>
                <w:i/>
                <w:iCs/>
                <w:sz w:val="18"/>
                <w:szCs w:val="18"/>
              </w:rPr>
              <w:t>ę</w:t>
            </w:r>
            <w:r w:rsidRPr="5A402B4C">
              <w:rPr>
                <w:rFonts w:cs="Arial"/>
                <w:i/>
                <w:iCs/>
                <w:sz w:val="18"/>
                <w:szCs w:val="18"/>
              </w:rPr>
              <w:t>biorstwo, które nie jest mikroprzedsi</w:t>
            </w:r>
            <w:r w:rsidRPr="5A402B4C">
              <w:rPr>
                <w:rFonts w:cs="Arial" w:hint="eastAsia"/>
                <w:i/>
                <w:iCs/>
                <w:sz w:val="18"/>
                <w:szCs w:val="18"/>
              </w:rPr>
              <w:t>ę</w:t>
            </w:r>
            <w:r w:rsidRPr="5A402B4C">
              <w:rPr>
                <w:rFonts w:cs="Arial"/>
                <w:i/>
                <w:iCs/>
                <w:sz w:val="18"/>
                <w:szCs w:val="18"/>
              </w:rPr>
              <w:t>biorstw</w:t>
            </w:r>
            <w:r w:rsidR="002C1C56" w:rsidRPr="5A402B4C">
              <w:rPr>
                <w:rFonts w:cs="Arial"/>
                <w:i/>
                <w:iCs/>
                <w:sz w:val="18"/>
                <w:szCs w:val="18"/>
              </w:rPr>
              <w:t>em ani ma</w:t>
            </w:r>
            <w:r w:rsidR="002C1C56" w:rsidRPr="5A402B4C">
              <w:rPr>
                <w:rFonts w:cs="Arial" w:hint="eastAsia"/>
                <w:i/>
                <w:iCs/>
                <w:sz w:val="18"/>
                <w:szCs w:val="18"/>
              </w:rPr>
              <w:t>ł</w:t>
            </w:r>
            <w:r w:rsidR="002C1C56" w:rsidRPr="5A402B4C">
              <w:rPr>
                <w:rFonts w:cs="Arial"/>
                <w:i/>
                <w:iCs/>
                <w:sz w:val="18"/>
                <w:szCs w:val="18"/>
              </w:rPr>
              <w:t>ym przedsi</w:t>
            </w:r>
            <w:r w:rsidR="002C1C56" w:rsidRPr="5A402B4C">
              <w:rPr>
                <w:rFonts w:cs="Arial" w:hint="eastAsia"/>
                <w:i/>
                <w:iCs/>
                <w:sz w:val="18"/>
                <w:szCs w:val="18"/>
              </w:rPr>
              <w:t>ę</w:t>
            </w:r>
            <w:r w:rsidR="002C1C56" w:rsidRPr="5A402B4C">
              <w:rPr>
                <w:rFonts w:cs="Arial"/>
                <w:i/>
                <w:iCs/>
                <w:sz w:val="18"/>
                <w:szCs w:val="18"/>
              </w:rPr>
              <w:t xml:space="preserve">biorstwem </w:t>
            </w:r>
            <w:r w:rsidRPr="5A402B4C">
              <w:rPr>
                <w:rFonts w:cs="Arial"/>
                <w:i/>
                <w:iCs/>
                <w:sz w:val="18"/>
                <w:szCs w:val="18"/>
              </w:rPr>
              <w:t>i które zatrudnia mniej ni</w:t>
            </w:r>
            <w:r w:rsidRPr="5A402B4C">
              <w:rPr>
                <w:rFonts w:cs="Arial" w:hint="eastAsia"/>
                <w:i/>
                <w:iCs/>
                <w:sz w:val="18"/>
                <w:szCs w:val="18"/>
              </w:rPr>
              <w:t>ż</w:t>
            </w:r>
            <w:r w:rsidRPr="5A402B4C">
              <w:rPr>
                <w:rFonts w:cs="Arial"/>
                <w:i/>
                <w:iCs/>
                <w:sz w:val="18"/>
                <w:szCs w:val="18"/>
              </w:rPr>
              <w:t xml:space="preserve"> 250 osób i którego roczny obrót nie przekracza 50 milionów EURO lub roczna suma bilansowa nie przekracza 43 milionów EURO. </w:t>
            </w:r>
          </w:p>
          <w:p w14:paraId="0F36F17F" w14:textId="77777777" w:rsidR="00570246" w:rsidRPr="009878EF" w:rsidRDefault="00570246" w:rsidP="004E0940">
            <w:pPr>
              <w:pStyle w:val="Tekstpodstawowywcity2"/>
              <w:tabs>
                <w:tab w:val="left" w:pos="459"/>
              </w:tabs>
              <w:spacing w:after="40"/>
              <w:ind w:left="0"/>
              <w:rPr>
                <w:rFonts w:cs="Arial"/>
                <w:sz w:val="22"/>
                <w:szCs w:val="22"/>
              </w:rPr>
            </w:pPr>
          </w:p>
        </w:tc>
      </w:tr>
      <w:tr w:rsidR="00E015EF" w:rsidRPr="00904EC6" w14:paraId="1894AE6E" w14:textId="77777777" w:rsidTr="53C436E5">
        <w:trPr>
          <w:trHeight w:val="425"/>
        </w:trPr>
        <w:tc>
          <w:tcPr>
            <w:tcW w:w="9243" w:type="dxa"/>
          </w:tcPr>
          <w:p w14:paraId="7FE199A6" w14:textId="77777777" w:rsidR="00E015EF" w:rsidRPr="00497284" w:rsidRDefault="00E015EF" w:rsidP="00497284">
            <w:pPr>
              <w:spacing w:after="40"/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636D">
              <w:rPr>
                <w:rFonts w:ascii="Arial" w:hAnsi="Arial" w:cs="Arial"/>
                <w:b/>
                <w:bCs/>
                <w:sz w:val="22"/>
                <w:szCs w:val="22"/>
              </w:rPr>
              <w:t>ZOBOWI</w:t>
            </w:r>
            <w:r w:rsidRPr="64B90617">
              <w:rPr>
                <w:rFonts w:ascii="Arial" w:hAnsi="Arial" w:cs="Arial"/>
                <w:b/>
                <w:bCs/>
                <w:sz w:val="22"/>
                <w:szCs w:val="22"/>
              </w:rPr>
              <w:t>Ą</w:t>
            </w:r>
            <w:r w:rsidRPr="00452AA9">
              <w:rPr>
                <w:rFonts w:ascii="Arial" w:hAnsi="Arial" w:cs="Arial"/>
                <w:b/>
                <w:bCs/>
                <w:sz w:val="22"/>
                <w:szCs w:val="22"/>
              </w:rPr>
              <w:t>ZANIA W PRZYPADKU PRZYZNANIA ZAMÓWIENIA:</w:t>
            </w:r>
          </w:p>
          <w:p w14:paraId="0CD06421" w14:textId="77777777" w:rsidR="00E015EF" w:rsidRPr="0070127C" w:rsidRDefault="00E015EF" w:rsidP="00075F70">
            <w:pPr>
              <w:spacing w:after="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19DEBFA" w14:textId="77777777" w:rsidR="00E015EF" w:rsidRPr="0070127C" w:rsidRDefault="00E015EF" w:rsidP="0009694B">
            <w:pPr>
              <w:numPr>
                <w:ilvl w:val="0"/>
                <w:numId w:val="17"/>
              </w:numPr>
              <w:tabs>
                <w:tab w:val="num" w:pos="459"/>
              </w:tabs>
              <w:suppressAutoHyphens w:val="0"/>
              <w:spacing w:after="40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127C">
              <w:rPr>
                <w:rFonts w:ascii="Arial" w:hAnsi="Arial" w:cs="Arial"/>
                <w:sz w:val="22"/>
                <w:szCs w:val="22"/>
              </w:rPr>
              <w:t xml:space="preserve">zobowiązujemy się do zawarcia </w:t>
            </w:r>
            <w:r w:rsidR="00BF4EAC" w:rsidRPr="0070127C">
              <w:rPr>
                <w:rFonts w:ascii="Arial" w:hAnsi="Arial" w:cs="Arial"/>
                <w:sz w:val="22"/>
                <w:szCs w:val="22"/>
              </w:rPr>
              <w:t>U</w:t>
            </w:r>
            <w:r w:rsidRPr="0070127C">
              <w:rPr>
                <w:rFonts w:ascii="Arial" w:hAnsi="Arial" w:cs="Arial"/>
                <w:sz w:val="22"/>
                <w:szCs w:val="22"/>
              </w:rPr>
              <w:t>mowy w terminie wyznaczonym przez Zamawiającego;</w:t>
            </w:r>
          </w:p>
          <w:p w14:paraId="1272B32F" w14:textId="42A1BEFB" w:rsidR="00E015EF" w:rsidRPr="00497284" w:rsidRDefault="00E015EF" w:rsidP="00497284">
            <w:pPr>
              <w:numPr>
                <w:ilvl w:val="0"/>
                <w:numId w:val="17"/>
              </w:numPr>
              <w:tabs>
                <w:tab w:val="num" w:pos="459"/>
              </w:tabs>
              <w:suppressAutoHyphens w:val="0"/>
              <w:spacing w:after="40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127C">
              <w:rPr>
                <w:rFonts w:ascii="Arial" w:hAnsi="Arial" w:cs="Arial"/>
                <w:sz w:val="22"/>
                <w:szCs w:val="22"/>
              </w:rPr>
              <w:t xml:space="preserve">osobą upoważnioną do kontaktów z Zamawiającym w sprawach dotyczących realizacji </w:t>
            </w:r>
            <w:r w:rsidR="00BF4EAC" w:rsidRPr="0070127C">
              <w:rPr>
                <w:rFonts w:ascii="Arial" w:hAnsi="Arial" w:cs="Arial"/>
                <w:sz w:val="22"/>
                <w:szCs w:val="22"/>
              </w:rPr>
              <w:t>U</w:t>
            </w:r>
            <w:r w:rsidRPr="0070127C">
              <w:rPr>
                <w:rFonts w:ascii="Arial" w:hAnsi="Arial" w:cs="Arial"/>
                <w:sz w:val="22"/>
                <w:szCs w:val="22"/>
              </w:rPr>
              <w:t>mowy jest .............</w:t>
            </w:r>
            <w:r w:rsidR="00707A0C" w:rsidRPr="0070127C">
              <w:rPr>
                <w:rFonts w:ascii="Arial" w:hAnsi="Arial" w:cs="Arial"/>
                <w:sz w:val="22"/>
                <w:szCs w:val="22"/>
              </w:rPr>
              <w:t>...........</w:t>
            </w:r>
            <w:r w:rsidRPr="0070127C">
              <w:rPr>
                <w:rFonts w:ascii="Arial" w:hAnsi="Arial" w:cs="Arial"/>
                <w:sz w:val="22"/>
                <w:szCs w:val="22"/>
              </w:rPr>
              <w:t>.........</w:t>
            </w:r>
            <w:r w:rsidR="00BF4EAC" w:rsidRPr="0070127C">
              <w:rPr>
                <w:rFonts w:ascii="Arial" w:hAnsi="Arial" w:cs="Arial"/>
                <w:sz w:val="22"/>
                <w:szCs w:val="22"/>
              </w:rPr>
              <w:t>................</w:t>
            </w:r>
            <w:r w:rsidR="0087294D" w:rsidRPr="0070127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94336" w:rsidRPr="00B2636D">
              <w:rPr>
                <w:rFonts w:ascii="Arial" w:hAnsi="Arial" w:cs="Arial"/>
                <w:sz w:val="22"/>
                <w:szCs w:val="22"/>
              </w:rPr>
              <w:t>e-mail: ………</w:t>
            </w:r>
            <w:r w:rsidR="00B50364" w:rsidRPr="001A46CC">
              <w:rPr>
                <w:rFonts w:ascii="Arial" w:hAnsi="Arial" w:cs="Arial"/>
                <w:sz w:val="22"/>
                <w:szCs w:val="22"/>
              </w:rPr>
              <w:t>…….</w:t>
            </w:r>
            <w:r w:rsidR="00894336" w:rsidRPr="00452AA9">
              <w:rPr>
                <w:rFonts w:ascii="Arial" w:hAnsi="Arial" w:cs="Arial"/>
                <w:sz w:val="22"/>
                <w:szCs w:val="22"/>
              </w:rPr>
              <w:t>...</w:t>
            </w:r>
            <w:r w:rsidRPr="00452AA9">
              <w:rPr>
                <w:rFonts w:ascii="Arial" w:hAnsi="Arial" w:cs="Arial"/>
                <w:sz w:val="22"/>
                <w:szCs w:val="22"/>
              </w:rPr>
              <w:t>...</w:t>
            </w:r>
            <w:r w:rsidR="00F17E18" w:rsidRPr="00452AA9">
              <w:rPr>
                <w:rFonts w:ascii="Arial" w:hAnsi="Arial" w:cs="Arial"/>
                <w:sz w:val="22"/>
                <w:szCs w:val="22"/>
              </w:rPr>
              <w:t>..........……</w:t>
            </w:r>
            <w:r w:rsidRPr="00452AA9">
              <w:rPr>
                <w:rFonts w:ascii="Arial" w:hAnsi="Arial" w:cs="Arial"/>
                <w:sz w:val="22"/>
                <w:szCs w:val="22"/>
              </w:rPr>
              <w:t>..….</w:t>
            </w:r>
            <w:r w:rsidR="00707A0C" w:rsidRPr="00452AA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A693F" w:rsidRPr="00452AA9">
              <w:rPr>
                <w:rFonts w:ascii="Arial" w:hAnsi="Arial" w:cs="Arial"/>
                <w:sz w:val="22"/>
                <w:szCs w:val="22"/>
              </w:rPr>
              <w:t>tel</w:t>
            </w:r>
            <w:proofErr w:type="spellEnd"/>
            <w:r w:rsidRPr="00452AA9">
              <w:rPr>
                <w:rFonts w:ascii="Arial" w:hAnsi="Arial" w:cs="Arial"/>
                <w:sz w:val="22"/>
                <w:szCs w:val="22"/>
              </w:rPr>
              <w:t>: …</w:t>
            </w:r>
            <w:r w:rsidR="00BF4EAC" w:rsidRPr="00452AA9">
              <w:rPr>
                <w:rFonts w:ascii="Arial" w:hAnsi="Arial" w:cs="Arial"/>
                <w:sz w:val="22"/>
                <w:szCs w:val="22"/>
              </w:rPr>
              <w:t>…………</w:t>
            </w:r>
            <w:r w:rsidR="00CC359E" w:rsidRPr="00452AA9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………………………………………………………………………..</w:t>
            </w:r>
            <w:r w:rsidRPr="00452AA9">
              <w:rPr>
                <w:rFonts w:ascii="Arial" w:hAnsi="Arial" w:cs="Arial"/>
                <w:sz w:val="22"/>
                <w:szCs w:val="22"/>
              </w:rPr>
              <w:t>……</w:t>
            </w:r>
            <w:r w:rsidR="0087294D" w:rsidRPr="00452AA9">
              <w:rPr>
                <w:rFonts w:ascii="Arial" w:hAnsi="Arial" w:cs="Arial"/>
                <w:sz w:val="22"/>
                <w:szCs w:val="22"/>
              </w:rPr>
              <w:t>….</w:t>
            </w:r>
            <w:r w:rsidRPr="00452AA9">
              <w:rPr>
                <w:rFonts w:ascii="Arial" w:hAnsi="Arial" w:cs="Arial"/>
                <w:sz w:val="22"/>
                <w:szCs w:val="22"/>
              </w:rPr>
              <w:t>..…</w:t>
            </w:r>
            <w:r w:rsidR="00EE291B" w:rsidRPr="00452AA9">
              <w:rPr>
                <w:rFonts w:ascii="Arial" w:hAnsi="Arial" w:cs="Arial"/>
                <w:sz w:val="22"/>
                <w:szCs w:val="22"/>
              </w:rPr>
              <w:t>…</w:t>
            </w:r>
          </w:p>
          <w:p w14:paraId="5550D1FD" w14:textId="77777777" w:rsidR="00CF3D50" w:rsidRPr="009878EF" w:rsidRDefault="00CF3D50" w:rsidP="00DD4205">
            <w:pPr>
              <w:suppressAutoHyphens w:val="0"/>
              <w:spacing w:after="40"/>
              <w:ind w:left="459"/>
              <w:contextualSpacing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E015EF" w:rsidRPr="0070127C" w14:paraId="3389F453" w14:textId="77777777" w:rsidTr="53C436E5">
        <w:trPr>
          <w:trHeight w:val="6084"/>
        </w:trPr>
        <w:tc>
          <w:tcPr>
            <w:tcW w:w="9243" w:type="dxa"/>
          </w:tcPr>
          <w:p w14:paraId="1AF46B6F" w14:textId="77777777" w:rsidR="00E015EF" w:rsidRPr="00497284" w:rsidRDefault="00E015EF" w:rsidP="00497284">
            <w:pPr>
              <w:spacing w:after="40"/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636D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PODWYKONAWCY:</w:t>
            </w:r>
          </w:p>
          <w:p w14:paraId="2DCA4104" w14:textId="77777777" w:rsidR="00E015EF" w:rsidRPr="0070127C" w:rsidRDefault="00E015EF" w:rsidP="005E1617">
            <w:pPr>
              <w:suppressAutoHyphens w:val="0"/>
              <w:ind w:left="459" w:hanging="459"/>
              <w:rPr>
                <w:rFonts w:ascii="Arial" w:hAnsi="Arial" w:cs="Arial"/>
                <w:sz w:val="22"/>
                <w:szCs w:val="22"/>
              </w:rPr>
            </w:pPr>
            <w:r w:rsidRPr="0070127C">
              <w:rPr>
                <w:rFonts w:ascii="Arial" w:hAnsi="Arial" w:cs="Arial"/>
                <w:sz w:val="22"/>
                <w:szCs w:val="22"/>
              </w:rPr>
              <w:t>Oświadczamy, ż</w:t>
            </w:r>
            <w:r w:rsidR="00F70CC9" w:rsidRPr="0070127C">
              <w:rPr>
                <w:rFonts w:ascii="Arial" w:hAnsi="Arial" w:cs="Arial"/>
                <w:sz w:val="22"/>
                <w:szCs w:val="22"/>
              </w:rPr>
              <w:t>e **</w:t>
            </w:r>
            <w:r w:rsidRPr="0070127C">
              <w:rPr>
                <w:rFonts w:ascii="Arial" w:hAnsi="Arial" w:cs="Arial"/>
                <w:sz w:val="22"/>
                <w:szCs w:val="22"/>
              </w:rPr>
              <w:t>):</w:t>
            </w:r>
          </w:p>
          <w:p w14:paraId="432CF911" w14:textId="77777777" w:rsidR="00E015EF" w:rsidRPr="0070127C" w:rsidRDefault="00E015EF" w:rsidP="0009694B">
            <w:pPr>
              <w:pStyle w:val="Akapitzlist"/>
              <w:numPr>
                <w:ilvl w:val="1"/>
                <w:numId w:val="18"/>
              </w:numPr>
              <w:spacing w:after="0" w:line="240" w:lineRule="auto"/>
              <w:ind w:left="484" w:hanging="283"/>
              <w:rPr>
                <w:rFonts w:ascii="Arial" w:hAnsi="Arial" w:cs="Arial"/>
              </w:rPr>
            </w:pPr>
            <w:r w:rsidRPr="0070127C">
              <w:rPr>
                <w:rFonts w:ascii="Arial" w:hAnsi="Arial" w:cs="Arial"/>
              </w:rPr>
              <w:t>Przedmiot zamówienia wykonamy siłami własnymi;</w:t>
            </w:r>
          </w:p>
          <w:p w14:paraId="2F5BC703" w14:textId="77777777" w:rsidR="00E015EF" w:rsidRPr="0070127C" w:rsidRDefault="00E015EF" w:rsidP="0009694B">
            <w:pPr>
              <w:pStyle w:val="Akapitzlist"/>
              <w:numPr>
                <w:ilvl w:val="1"/>
                <w:numId w:val="18"/>
              </w:numPr>
              <w:spacing w:after="0" w:line="240" w:lineRule="auto"/>
              <w:ind w:left="484" w:hanging="283"/>
              <w:rPr>
                <w:rFonts w:ascii="Arial" w:hAnsi="Arial" w:cs="Arial"/>
              </w:rPr>
            </w:pPr>
            <w:r w:rsidRPr="0070127C">
              <w:rPr>
                <w:rFonts w:ascii="Arial" w:hAnsi="Arial" w:cs="Arial"/>
              </w:rPr>
              <w:t xml:space="preserve">Powierzymy następującym podwykonawcom realizację następujących części zamówienia: </w:t>
            </w:r>
          </w:p>
          <w:p w14:paraId="6EEE7CA7" w14:textId="77777777" w:rsidR="00BF4EAC" w:rsidRPr="0034191E" w:rsidRDefault="00BF4EAC" w:rsidP="001116D9">
            <w:pPr>
              <w:pStyle w:val="Akapitzlist"/>
              <w:spacing w:after="0" w:line="240" w:lineRule="auto"/>
              <w:ind w:left="774"/>
              <w:rPr>
                <w:rFonts w:ascii="Arial" w:hAnsi="Arial" w:cs="Arial"/>
              </w:rPr>
            </w:pPr>
          </w:p>
          <w:tbl>
            <w:tblPr>
              <w:tblW w:w="0" w:type="auto"/>
              <w:tblInd w:w="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947"/>
              <w:gridCol w:w="4379"/>
            </w:tblGrid>
            <w:tr w:rsidR="00E015EF" w:rsidRPr="0070127C" w14:paraId="64D9B378" w14:textId="77777777" w:rsidTr="5A402B4C">
              <w:tc>
                <w:tcPr>
                  <w:tcW w:w="567" w:type="dxa"/>
                  <w:shd w:val="clear" w:color="auto" w:fill="auto"/>
                </w:tcPr>
                <w:p w14:paraId="4E310635" w14:textId="77777777" w:rsidR="00E015EF" w:rsidRPr="0070127C" w:rsidRDefault="00E015EF" w:rsidP="00075F70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  <w:r w:rsidRPr="0070127C">
                    <w:rPr>
                      <w:rFonts w:ascii="Arial" w:hAnsi="Arial" w:cs="Arial"/>
                    </w:rPr>
                    <w:t>Lp.</w:t>
                  </w:r>
                </w:p>
              </w:tc>
              <w:tc>
                <w:tcPr>
                  <w:tcW w:w="3947" w:type="dxa"/>
                  <w:shd w:val="clear" w:color="auto" w:fill="auto"/>
                </w:tcPr>
                <w:p w14:paraId="49C7FCB0" w14:textId="77777777" w:rsidR="00E015EF" w:rsidRPr="0070127C" w:rsidRDefault="00E015EF" w:rsidP="00075F70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  <w:r w:rsidRPr="0070127C">
                    <w:rPr>
                      <w:rFonts w:ascii="Arial" w:hAnsi="Arial" w:cs="Arial"/>
                    </w:rPr>
                    <w:t>Nazwa (firma) podwykonawcy</w:t>
                  </w:r>
                </w:p>
              </w:tc>
              <w:tc>
                <w:tcPr>
                  <w:tcW w:w="4379" w:type="dxa"/>
                  <w:shd w:val="clear" w:color="auto" w:fill="auto"/>
                </w:tcPr>
                <w:p w14:paraId="1835D930" w14:textId="77777777" w:rsidR="00E015EF" w:rsidRPr="0070127C" w:rsidRDefault="00E015EF" w:rsidP="00CA50AA">
                  <w:pPr>
                    <w:pStyle w:val="Akapitzlist"/>
                    <w:widowControl w:val="0"/>
                    <w:adjustRightInd w:val="0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</w:rPr>
                  </w:pPr>
                  <w:r w:rsidRPr="0070127C">
                    <w:rPr>
                      <w:rFonts w:ascii="Arial" w:hAnsi="Arial" w:cs="Arial"/>
                    </w:rPr>
                    <w:t>Część (zakres) przedmiotu zamówienia powierzony podwykonawcy</w:t>
                  </w:r>
                </w:p>
              </w:tc>
            </w:tr>
            <w:tr w:rsidR="00E015EF" w:rsidRPr="0070127C" w14:paraId="7819E326" w14:textId="77777777" w:rsidTr="5A402B4C">
              <w:tc>
                <w:tcPr>
                  <w:tcW w:w="567" w:type="dxa"/>
                  <w:shd w:val="clear" w:color="auto" w:fill="auto"/>
                </w:tcPr>
                <w:p w14:paraId="0EC6E2CE" w14:textId="77777777" w:rsidR="00E015EF" w:rsidRPr="0034191E" w:rsidRDefault="00E015EF" w:rsidP="00075F70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947" w:type="dxa"/>
                  <w:shd w:val="clear" w:color="auto" w:fill="auto"/>
                </w:tcPr>
                <w:p w14:paraId="7EF7B500" w14:textId="77777777" w:rsidR="00E015EF" w:rsidRPr="0070127C" w:rsidRDefault="00E015EF" w:rsidP="00075F70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79" w:type="dxa"/>
                  <w:shd w:val="clear" w:color="auto" w:fill="auto"/>
                </w:tcPr>
                <w:p w14:paraId="7FE7BBBB" w14:textId="77777777" w:rsidR="00E015EF" w:rsidRPr="0070127C" w:rsidRDefault="00E015EF" w:rsidP="00075F70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015EF" w:rsidRPr="0070127C" w14:paraId="57CF56F5" w14:textId="77777777" w:rsidTr="5A402B4C">
              <w:tc>
                <w:tcPr>
                  <w:tcW w:w="567" w:type="dxa"/>
                  <w:shd w:val="clear" w:color="auto" w:fill="auto"/>
                </w:tcPr>
                <w:p w14:paraId="142C3081" w14:textId="77777777" w:rsidR="00E015EF" w:rsidRPr="0034191E" w:rsidRDefault="00E015EF" w:rsidP="00075F70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947" w:type="dxa"/>
                  <w:shd w:val="clear" w:color="auto" w:fill="auto"/>
                </w:tcPr>
                <w:p w14:paraId="7E4D768A" w14:textId="77777777" w:rsidR="00E015EF" w:rsidRPr="0070127C" w:rsidRDefault="00E015EF" w:rsidP="00075F70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79" w:type="dxa"/>
                  <w:shd w:val="clear" w:color="auto" w:fill="auto"/>
                </w:tcPr>
                <w:p w14:paraId="7CC97661" w14:textId="77777777" w:rsidR="00E015EF" w:rsidRPr="0070127C" w:rsidRDefault="00E015EF" w:rsidP="00075F70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14:paraId="4847C840" w14:textId="77777777" w:rsidR="007C00F1" w:rsidRPr="0034191E" w:rsidRDefault="007C00F1" w:rsidP="001116D9">
            <w:pPr>
              <w:pStyle w:val="Akapitzlist"/>
              <w:spacing w:after="40"/>
              <w:ind w:left="1260"/>
              <w:jc w:val="both"/>
              <w:rPr>
                <w:rFonts w:ascii="Arial" w:hAnsi="Arial" w:cs="Arial"/>
              </w:rPr>
            </w:pPr>
          </w:p>
          <w:p w14:paraId="04DA1186" w14:textId="77665B44" w:rsidR="00E015EF" w:rsidRPr="0070127C" w:rsidRDefault="00E015EF" w:rsidP="0009694B">
            <w:pPr>
              <w:pStyle w:val="Akapitzlist"/>
              <w:numPr>
                <w:ilvl w:val="1"/>
                <w:numId w:val="18"/>
              </w:numPr>
              <w:tabs>
                <w:tab w:val="clear" w:pos="1260"/>
              </w:tabs>
              <w:spacing w:after="0" w:line="240" w:lineRule="auto"/>
              <w:ind w:left="484" w:right="180" w:hanging="287"/>
              <w:jc w:val="both"/>
              <w:rPr>
                <w:rFonts w:ascii="Arial" w:hAnsi="Arial" w:cs="Arial"/>
              </w:rPr>
            </w:pPr>
            <w:r w:rsidRPr="0070127C">
              <w:rPr>
                <w:rFonts w:ascii="Arial" w:hAnsi="Arial" w:cs="Arial"/>
              </w:rPr>
              <w:t xml:space="preserve">Powierzymy podwykonawcom realizację następujących części zamówienia </w:t>
            </w:r>
            <w:r w:rsidR="00177B07">
              <w:rPr>
                <w:rFonts w:ascii="Arial" w:hAnsi="Arial" w:cs="Arial"/>
              </w:rPr>
              <w:br/>
            </w:r>
            <w:r w:rsidRPr="0070127C">
              <w:rPr>
                <w:rFonts w:ascii="Arial" w:hAnsi="Arial" w:cs="Arial"/>
              </w:rPr>
              <w:t>i jednocześnie powołujemy się na ich zasoby, w celu wykazania spełnienia warunków udziału w postę</w:t>
            </w:r>
            <w:r w:rsidR="00E45993" w:rsidRPr="0070127C">
              <w:rPr>
                <w:rFonts w:ascii="Arial" w:hAnsi="Arial" w:cs="Arial"/>
              </w:rPr>
              <w:t>powaniu, o których mowa w S</w:t>
            </w:r>
            <w:r w:rsidRPr="0070127C">
              <w:rPr>
                <w:rFonts w:ascii="Arial" w:hAnsi="Arial" w:cs="Arial"/>
              </w:rPr>
              <w:t xml:space="preserve">WZ, na zasadach określonych w art. </w:t>
            </w:r>
            <w:r w:rsidR="00DE0A76" w:rsidRPr="0070127C">
              <w:rPr>
                <w:rFonts w:ascii="Arial" w:hAnsi="Arial" w:cs="Arial"/>
              </w:rPr>
              <w:t>118 ust. 3</w:t>
            </w:r>
            <w:r w:rsidRPr="0070127C">
              <w:rPr>
                <w:rFonts w:ascii="Arial" w:hAnsi="Arial" w:cs="Arial"/>
              </w:rPr>
              <w:t xml:space="preserve"> </w:t>
            </w:r>
            <w:r w:rsidR="005B4907" w:rsidRPr="0070127C">
              <w:rPr>
                <w:rFonts w:ascii="Arial" w:hAnsi="Arial" w:cs="Arial"/>
              </w:rPr>
              <w:t>U</w:t>
            </w:r>
            <w:r w:rsidRPr="0070127C">
              <w:rPr>
                <w:rFonts w:ascii="Arial" w:hAnsi="Arial" w:cs="Arial"/>
              </w:rPr>
              <w:t xml:space="preserve">stawy </w:t>
            </w:r>
            <w:proofErr w:type="spellStart"/>
            <w:r w:rsidRPr="0070127C">
              <w:rPr>
                <w:rFonts w:ascii="Arial" w:hAnsi="Arial" w:cs="Arial"/>
              </w:rPr>
              <w:t>Pzp</w:t>
            </w:r>
            <w:proofErr w:type="spellEnd"/>
            <w:r w:rsidRPr="0070127C">
              <w:rPr>
                <w:rFonts w:ascii="Arial" w:hAnsi="Arial" w:cs="Arial"/>
              </w:rPr>
              <w:t>.</w:t>
            </w:r>
          </w:p>
          <w:p w14:paraId="3CDF0617" w14:textId="77777777" w:rsidR="007C00F1" w:rsidRPr="0034191E" w:rsidRDefault="007C00F1" w:rsidP="00C637D5">
            <w:pPr>
              <w:pStyle w:val="Akapitzlist"/>
              <w:spacing w:after="40"/>
              <w:ind w:left="1260"/>
              <w:rPr>
                <w:rFonts w:ascii="Arial" w:hAnsi="Arial" w:cs="Arial"/>
              </w:rPr>
            </w:pPr>
          </w:p>
          <w:tbl>
            <w:tblPr>
              <w:tblW w:w="0" w:type="auto"/>
              <w:tblInd w:w="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947"/>
              <w:gridCol w:w="4379"/>
            </w:tblGrid>
            <w:tr w:rsidR="00E015EF" w:rsidRPr="0070127C" w14:paraId="59FBADBF" w14:textId="77777777" w:rsidTr="5A402B4C">
              <w:tc>
                <w:tcPr>
                  <w:tcW w:w="567" w:type="dxa"/>
                  <w:shd w:val="clear" w:color="auto" w:fill="auto"/>
                </w:tcPr>
                <w:p w14:paraId="52F973FA" w14:textId="77777777" w:rsidR="00E015EF" w:rsidRPr="0070127C" w:rsidRDefault="00E015EF" w:rsidP="00075F70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  <w:r w:rsidRPr="0070127C">
                    <w:rPr>
                      <w:rFonts w:ascii="Arial" w:hAnsi="Arial" w:cs="Arial"/>
                    </w:rPr>
                    <w:t>Lp.</w:t>
                  </w:r>
                </w:p>
              </w:tc>
              <w:tc>
                <w:tcPr>
                  <w:tcW w:w="3947" w:type="dxa"/>
                  <w:shd w:val="clear" w:color="auto" w:fill="auto"/>
                </w:tcPr>
                <w:p w14:paraId="46E30C92" w14:textId="77777777" w:rsidR="00E015EF" w:rsidRPr="0070127C" w:rsidRDefault="00E015EF" w:rsidP="00075F70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  <w:r w:rsidRPr="0070127C">
                    <w:rPr>
                      <w:rFonts w:ascii="Arial" w:hAnsi="Arial" w:cs="Arial"/>
                    </w:rPr>
                    <w:t>Nazwa (firma) podwykonawcy</w:t>
                  </w:r>
                </w:p>
              </w:tc>
              <w:tc>
                <w:tcPr>
                  <w:tcW w:w="4379" w:type="dxa"/>
                  <w:shd w:val="clear" w:color="auto" w:fill="auto"/>
                </w:tcPr>
                <w:p w14:paraId="0F661336" w14:textId="77777777" w:rsidR="00E015EF" w:rsidRPr="0070127C" w:rsidRDefault="00E015EF" w:rsidP="00CA50AA">
                  <w:pPr>
                    <w:pStyle w:val="Akapitzlist"/>
                    <w:widowControl w:val="0"/>
                    <w:adjustRightInd w:val="0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</w:rPr>
                  </w:pPr>
                  <w:r w:rsidRPr="0070127C">
                    <w:rPr>
                      <w:rFonts w:ascii="Arial" w:hAnsi="Arial" w:cs="Arial"/>
                    </w:rPr>
                    <w:t>Część (zakres) przedmiotu zamówienia powierzony podwykonawcy</w:t>
                  </w:r>
                </w:p>
              </w:tc>
            </w:tr>
            <w:tr w:rsidR="00E015EF" w:rsidRPr="0070127C" w14:paraId="6A0790E3" w14:textId="77777777" w:rsidTr="5A402B4C">
              <w:tc>
                <w:tcPr>
                  <w:tcW w:w="567" w:type="dxa"/>
                  <w:shd w:val="clear" w:color="auto" w:fill="auto"/>
                </w:tcPr>
                <w:p w14:paraId="27455BE5" w14:textId="77777777" w:rsidR="00E015EF" w:rsidRPr="0034191E" w:rsidRDefault="00E015EF" w:rsidP="00075F70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947" w:type="dxa"/>
                  <w:shd w:val="clear" w:color="auto" w:fill="auto"/>
                </w:tcPr>
                <w:p w14:paraId="2AE31C10" w14:textId="77777777" w:rsidR="00E015EF" w:rsidRPr="0070127C" w:rsidRDefault="00E015EF" w:rsidP="00075F70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79" w:type="dxa"/>
                  <w:shd w:val="clear" w:color="auto" w:fill="auto"/>
                </w:tcPr>
                <w:p w14:paraId="65B84A4E" w14:textId="77777777" w:rsidR="00E015EF" w:rsidRPr="0070127C" w:rsidRDefault="00E015EF" w:rsidP="00075F70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E015EF" w:rsidRPr="0070127C" w14:paraId="30E5F53F" w14:textId="77777777" w:rsidTr="5A402B4C">
              <w:tc>
                <w:tcPr>
                  <w:tcW w:w="567" w:type="dxa"/>
                  <w:shd w:val="clear" w:color="auto" w:fill="auto"/>
                </w:tcPr>
                <w:p w14:paraId="3F4E4CA6" w14:textId="77777777" w:rsidR="00E015EF" w:rsidRPr="0034191E" w:rsidRDefault="00E015EF" w:rsidP="00075F70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947" w:type="dxa"/>
                  <w:shd w:val="clear" w:color="auto" w:fill="auto"/>
                </w:tcPr>
                <w:p w14:paraId="39DF63A2" w14:textId="77777777" w:rsidR="00E015EF" w:rsidRPr="0070127C" w:rsidRDefault="00E015EF" w:rsidP="00075F70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79" w:type="dxa"/>
                  <w:shd w:val="clear" w:color="auto" w:fill="auto"/>
                </w:tcPr>
                <w:p w14:paraId="49FE03D6" w14:textId="77777777" w:rsidR="00E015EF" w:rsidRPr="0070127C" w:rsidRDefault="00E015EF" w:rsidP="00075F70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14:paraId="00FE36D3" w14:textId="77777777" w:rsidR="00E015EF" w:rsidRPr="0034191E" w:rsidRDefault="00E015EF" w:rsidP="00075F70">
            <w:pPr>
              <w:spacing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15EF" w:rsidRPr="0070127C" w14:paraId="7C2C9F82" w14:textId="77777777" w:rsidTr="53C436E5">
        <w:trPr>
          <w:trHeight w:val="280"/>
        </w:trPr>
        <w:tc>
          <w:tcPr>
            <w:tcW w:w="9243" w:type="dxa"/>
          </w:tcPr>
          <w:p w14:paraId="4E6EEC6B" w14:textId="77777777" w:rsidR="00E015EF" w:rsidRPr="00497284" w:rsidRDefault="00E015EF" w:rsidP="00497284">
            <w:pPr>
              <w:spacing w:after="40"/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636D">
              <w:rPr>
                <w:rFonts w:ascii="Arial" w:hAnsi="Arial" w:cs="Arial"/>
                <w:b/>
                <w:bCs/>
                <w:sz w:val="22"/>
                <w:szCs w:val="22"/>
              </w:rPr>
              <w:t>SPIS TRE</w:t>
            </w:r>
            <w:r w:rsidRPr="64B90617">
              <w:rPr>
                <w:rFonts w:ascii="Arial" w:hAnsi="Arial" w:cs="Arial"/>
                <w:b/>
                <w:bCs/>
                <w:sz w:val="22"/>
                <w:szCs w:val="22"/>
              </w:rPr>
              <w:t>Ś</w:t>
            </w:r>
            <w:r w:rsidRPr="00452AA9">
              <w:rPr>
                <w:rFonts w:ascii="Arial" w:hAnsi="Arial" w:cs="Arial"/>
                <w:b/>
                <w:bCs/>
                <w:sz w:val="22"/>
                <w:szCs w:val="22"/>
              </w:rPr>
              <w:t>CI:</w:t>
            </w:r>
          </w:p>
          <w:p w14:paraId="1070A92A" w14:textId="77777777" w:rsidR="00E015EF" w:rsidRPr="0070127C" w:rsidRDefault="00E015EF" w:rsidP="00075F70">
            <w:pPr>
              <w:spacing w:after="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127C">
              <w:rPr>
                <w:rFonts w:ascii="Arial" w:hAnsi="Arial" w:cs="Arial"/>
                <w:sz w:val="22"/>
                <w:szCs w:val="22"/>
              </w:rPr>
              <w:t>Integralną część oferty stanowią następujące dokumenty:</w:t>
            </w:r>
          </w:p>
          <w:p w14:paraId="4D167BC9" w14:textId="358B91A7" w:rsidR="00E015EF" w:rsidRPr="0070127C" w:rsidRDefault="00E015EF" w:rsidP="0009694B">
            <w:pPr>
              <w:pStyle w:val="Akapitzlist"/>
              <w:numPr>
                <w:ilvl w:val="3"/>
                <w:numId w:val="28"/>
              </w:numPr>
              <w:spacing w:after="40"/>
              <w:ind w:left="348" w:hanging="283"/>
              <w:rPr>
                <w:rFonts w:ascii="Arial" w:hAnsi="Arial" w:cs="Arial"/>
              </w:rPr>
            </w:pPr>
            <w:r w:rsidRPr="0070127C">
              <w:rPr>
                <w:rFonts w:ascii="Arial" w:hAnsi="Arial" w:cs="Arial"/>
              </w:rPr>
              <w:t>..........................................................................</w:t>
            </w:r>
            <w:r w:rsidR="00BF4EAC" w:rsidRPr="0070127C">
              <w:rPr>
                <w:rFonts w:ascii="Arial" w:hAnsi="Arial" w:cs="Arial"/>
              </w:rPr>
              <w:t>..............</w:t>
            </w:r>
            <w:r w:rsidRPr="0070127C">
              <w:rPr>
                <w:rFonts w:ascii="Arial" w:hAnsi="Arial" w:cs="Arial"/>
              </w:rPr>
              <w:t>......................................................</w:t>
            </w:r>
          </w:p>
          <w:p w14:paraId="7297AB74" w14:textId="465F73F5" w:rsidR="00E015EF" w:rsidRPr="0070127C" w:rsidRDefault="00E015EF" w:rsidP="0009694B">
            <w:pPr>
              <w:pStyle w:val="Akapitzlist"/>
              <w:numPr>
                <w:ilvl w:val="3"/>
                <w:numId w:val="28"/>
              </w:numPr>
              <w:spacing w:after="40"/>
              <w:ind w:left="348" w:hanging="283"/>
              <w:rPr>
                <w:rFonts w:ascii="Arial" w:hAnsi="Arial" w:cs="Arial"/>
              </w:rPr>
            </w:pPr>
            <w:r w:rsidRPr="0070127C">
              <w:rPr>
                <w:rFonts w:ascii="Arial" w:hAnsi="Arial" w:cs="Arial"/>
              </w:rPr>
              <w:t>................................................................................................................</w:t>
            </w:r>
            <w:r w:rsidR="00BF4EAC" w:rsidRPr="0070127C">
              <w:rPr>
                <w:rFonts w:ascii="Arial" w:hAnsi="Arial" w:cs="Arial"/>
              </w:rPr>
              <w:t>...............</w:t>
            </w:r>
            <w:r w:rsidRPr="0070127C">
              <w:rPr>
                <w:rFonts w:ascii="Arial" w:hAnsi="Arial" w:cs="Arial"/>
              </w:rPr>
              <w:t>...............</w:t>
            </w:r>
          </w:p>
          <w:p w14:paraId="3F996E63" w14:textId="5C86953A" w:rsidR="00E015EF" w:rsidRPr="00497284" w:rsidRDefault="00E015EF" w:rsidP="00497284">
            <w:pPr>
              <w:spacing w:after="40"/>
              <w:ind w:left="34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56F02C5F" w14:textId="77777777" w:rsidR="00EE291B" w:rsidRPr="00F908FC" w:rsidRDefault="00EE291B" w:rsidP="004E0940">
      <w:pPr>
        <w:pStyle w:val="Tekstpodstawowy210"/>
        <w:ind w:left="142" w:right="-40"/>
        <w:jc w:val="both"/>
        <w:rPr>
          <w:rFonts w:ascii="Arial" w:hAnsi="Arial" w:cs="Arial"/>
          <w:b w:val="0"/>
          <w:spacing w:val="-2"/>
          <w:sz w:val="22"/>
          <w:szCs w:val="22"/>
        </w:rPr>
      </w:pPr>
    </w:p>
    <w:p w14:paraId="56E312F3" w14:textId="23EAC698" w:rsidR="00DD1DB4" w:rsidRPr="00F908FC" w:rsidRDefault="00E015EF" w:rsidP="00892A26">
      <w:pPr>
        <w:pStyle w:val="Tekstpodstawowy210"/>
        <w:ind w:right="-142"/>
        <w:jc w:val="both"/>
        <w:rPr>
          <w:rFonts w:ascii="Arial" w:hAnsi="Arial" w:cs="Arial"/>
          <w:sz w:val="22"/>
          <w:szCs w:val="22"/>
          <w:lang w:eastAsia="pl-PL"/>
        </w:rPr>
      </w:pPr>
      <w:r w:rsidRPr="00F908FC">
        <w:rPr>
          <w:rFonts w:ascii="Arial" w:hAnsi="Arial" w:cs="Arial"/>
          <w:b w:val="0"/>
          <w:spacing w:val="-2"/>
          <w:sz w:val="22"/>
          <w:szCs w:val="22"/>
        </w:rPr>
        <w:t>Pouczony o odpowiedzialności karnej (m. in. z art. 297 ustawy z dnia 6 czerwca</w:t>
      </w:r>
      <w:r w:rsidRPr="00F908FC">
        <w:rPr>
          <w:rFonts w:ascii="Arial" w:hAnsi="Arial" w:cs="Arial"/>
          <w:b w:val="0"/>
          <w:sz w:val="22"/>
          <w:szCs w:val="22"/>
        </w:rPr>
        <w:t xml:space="preserve"> 1997 r. - Kodeks karny </w:t>
      </w:r>
      <w:r w:rsidR="008F07F6" w:rsidRPr="00F908FC">
        <w:rPr>
          <w:rFonts w:ascii="Arial" w:hAnsi="Arial" w:cs="Arial"/>
          <w:b w:val="0"/>
          <w:sz w:val="22"/>
          <w:szCs w:val="22"/>
        </w:rPr>
        <w:t xml:space="preserve">tj.: </w:t>
      </w:r>
      <w:r w:rsidRPr="00F908FC">
        <w:rPr>
          <w:rFonts w:ascii="Arial" w:hAnsi="Arial" w:cs="Arial"/>
          <w:b w:val="0"/>
          <w:sz w:val="22"/>
          <w:szCs w:val="22"/>
        </w:rPr>
        <w:t>Dz. U.</w:t>
      </w:r>
      <w:r w:rsidR="008F07F6" w:rsidRPr="00F908FC">
        <w:rPr>
          <w:rFonts w:ascii="Arial" w:hAnsi="Arial" w:cs="Arial"/>
          <w:b w:val="0"/>
          <w:sz w:val="22"/>
          <w:szCs w:val="22"/>
        </w:rPr>
        <w:t xml:space="preserve"> z 20</w:t>
      </w:r>
      <w:r w:rsidR="00DD1DB4" w:rsidRPr="00F908FC">
        <w:rPr>
          <w:rFonts w:ascii="Arial" w:hAnsi="Arial" w:cs="Arial"/>
          <w:b w:val="0"/>
          <w:sz w:val="22"/>
          <w:szCs w:val="22"/>
        </w:rPr>
        <w:t>2</w:t>
      </w:r>
      <w:r w:rsidR="0099264E" w:rsidRPr="00F908FC">
        <w:rPr>
          <w:rFonts w:ascii="Arial" w:hAnsi="Arial" w:cs="Arial"/>
          <w:b w:val="0"/>
          <w:sz w:val="22"/>
          <w:szCs w:val="22"/>
        </w:rPr>
        <w:t>4</w:t>
      </w:r>
      <w:r w:rsidR="008F07F6" w:rsidRPr="00F908FC">
        <w:rPr>
          <w:rFonts w:ascii="Arial" w:hAnsi="Arial" w:cs="Arial"/>
          <w:b w:val="0"/>
          <w:sz w:val="22"/>
          <w:szCs w:val="22"/>
        </w:rPr>
        <w:t xml:space="preserve"> r. poz. </w:t>
      </w:r>
      <w:r w:rsidR="001526D7" w:rsidRPr="00F908FC">
        <w:rPr>
          <w:rFonts w:ascii="Arial" w:hAnsi="Arial" w:cs="Arial"/>
          <w:b w:val="0"/>
          <w:sz w:val="22"/>
          <w:szCs w:val="22"/>
        </w:rPr>
        <w:t>1</w:t>
      </w:r>
      <w:r w:rsidR="0099264E" w:rsidRPr="00F908FC">
        <w:rPr>
          <w:rFonts w:ascii="Arial" w:hAnsi="Arial" w:cs="Arial"/>
          <w:b w:val="0"/>
          <w:sz w:val="22"/>
          <w:szCs w:val="22"/>
        </w:rPr>
        <w:t>7</w:t>
      </w:r>
      <w:r w:rsidR="00D24B9E" w:rsidRPr="00F908FC">
        <w:rPr>
          <w:rFonts w:ascii="Arial" w:hAnsi="Arial" w:cs="Arial"/>
          <w:b w:val="0"/>
          <w:sz w:val="22"/>
          <w:szCs w:val="22"/>
        </w:rPr>
        <w:t xml:space="preserve"> z </w:t>
      </w:r>
      <w:proofErr w:type="spellStart"/>
      <w:r w:rsidR="00D24B9E" w:rsidRPr="00F908FC">
        <w:rPr>
          <w:rFonts w:ascii="Arial" w:hAnsi="Arial" w:cs="Arial"/>
          <w:b w:val="0"/>
          <w:sz w:val="22"/>
          <w:szCs w:val="22"/>
        </w:rPr>
        <w:t>późn</w:t>
      </w:r>
      <w:proofErr w:type="spellEnd"/>
      <w:r w:rsidR="00D24B9E" w:rsidRPr="00F908FC">
        <w:rPr>
          <w:rFonts w:ascii="Arial" w:hAnsi="Arial" w:cs="Arial"/>
          <w:b w:val="0"/>
          <w:sz w:val="22"/>
          <w:szCs w:val="22"/>
        </w:rPr>
        <w:t>. zm.</w:t>
      </w:r>
      <w:r w:rsidRPr="00F908FC">
        <w:rPr>
          <w:rFonts w:ascii="Arial" w:hAnsi="Arial" w:cs="Arial"/>
          <w:b w:val="0"/>
          <w:sz w:val="22"/>
          <w:szCs w:val="22"/>
        </w:rPr>
        <w:t>) oświad</w:t>
      </w:r>
      <w:r w:rsidR="002C1C56" w:rsidRPr="00F908FC">
        <w:rPr>
          <w:rFonts w:ascii="Arial" w:hAnsi="Arial" w:cs="Arial"/>
          <w:b w:val="0"/>
          <w:sz w:val="22"/>
          <w:szCs w:val="22"/>
        </w:rPr>
        <w:t xml:space="preserve">czam, że oferta oraz załączone </w:t>
      </w:r>
      <w:r w:rsidR="000F471D" w:rsidRPr="00F908FC">
        <w:rPr>
          <w:rFonts w:ascii="Arial" w:hAnsi="Arial" w:cs="Arial"/>
          <w:b w:val="0"/>
          <w:sz w:val="22"/>
          <w:szCs w:val="22"/>
        </w:rPr>
        <w:br/>
      </w:r>
      <w:r w:rsidRPr="00F908FC">
        <w:rPr>
          <w:rFonts w:ascii="Arial" w:hAnsi="Arial" w:cs="Arial"/>
          <w:b w:val="0"/>
          <w:sz w:val="22"/>
          <w:szCs w:val="22"/>
        </w:rPr>
        <w:t xml:space="preserve">do niej dokumenty opisują stan prawny i faktyczny aktualny na dzień złożenia oferty. </w:t>
      </w:r>
    </w:p>
    <w:p w14:paraId="605AD755" w14:textId="32117139" w:rsidR="00E015EF" w:rsidRPr="000725D9" w:rsidRDefault="00892A26" w:rsidP="000725D9">
      <w:pPr>
        <w:pStyle w:val="Spider-2"/>
        <w:numPr>
          <w:ilvl w:val="0"/>
          <w:numId w:val="0"/>
        </w:numPr>
        <w:tabs>
          <w:tab w:val="left" w:pos="4553"/>
        </w:tabs>
        <w:spacing w:line="360" w:lineRule="auto"/>
        <w:ind w:left="3960"/>
        <w:jc w:val="left"/>
        <w:rPr>
          <w:rFonts w:cs="Arial"/>
          <w:sz w:val="22"/>
          <w:szCs w:val="22"/>
        </w:rPr>
      </w:pPr>
      <w:r w:rsidRPr="000725D9">
        <w:rPr>
          <w:rFonts w:cs="Arial"/>
          <w:sz w:val="22"/>
          <w:szCs w:val="22"/>
        </w:rPr>
        <w:tab/>
      </w:r>
    </w:p>
    <w:p w14:paraId="1803B6AA" w14:textId="7F5C40CA" w:rsidR="00E015EF" w:rsidRPr="009878EF" w:rsidRDefault="00F908FC" w:rsidP="00E015EF">
      <w:pPr>
        <w:pStyle w:val="Spider-2"/>
        <w:numPr>
          <w:ilvl w:val="0"/>
          <w:numId w:val="0"/>
        </w:numPr>
        <w:spacing w:line="360" w:lineRule="auto"/>
        <w:ind w:left="3960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</w:t>
      </w:r>
      <w:r w:rsidR="00393EF0" w:rsidRPr="009878EF">
        <w:rPr>
          <w:rFonts w:cs="Arial"/>
          <w:sz w:val="24"/>
          <w:szCs w:val="24"/>
        </w:rPr>
        <w:t xml:space="preserve"> </w:t>
      </w:r>
      <w:r w:rsidR="00E015EF" w:rsidRPr="009878EF">
        <w:rPr>
          <w:rFonts w:cs="Arial"/>
          <w:sz w:val="24"/>
          <w:szCs w:val="24"/>
        </w:rPr>
        <w:t>.......................................................................</w:t>
      </w:r>
    </w:p>
    <w:p w14:paraId="618368FA" w14:textId="77777777" w:rsidR="00E015EF" w:rsidRPr="000725D9" w:rsidRDefault="00E015EF">
      <w:pPr>
        <w:pStyle w:val="Spider-2"/>
        <w:numPr>
          <w:ilvl w:val="0"/>
          <w:numId w:val="0"/>
        </w:numPr>
        <w:ind w:left="3958"/>
        <w:jc w:val="center"/>
        <w:rPr>
          <w:rFonts w:cs="Arial"/>
          <w:i/>
          <w:iCs/>
        </w:rPr>
      </w:pPr>
      <w:r w:rsidRPr="000725D9">
        <w:rPr>
          <w:rFonts w:cs="Arial"/>
          <w:i/>
          <w:iCs/>
        </w:rPr>
        <w:t xml:space="preserve">         </w:t>
      </w:r>
      <w:r w:rsidRPr="00F908FC">
        <w:rPr>
          <w:rFonts w:cs="Arial"/>
          <w:i/>
          <w:iCs/>
        </w:rPr>
        <w:t>/Podpis upowa</w:t>
      </w:r>
      <w:r w:rsidRPr="00F908FC">
        <w:rPr>
          <w:rFonts w:cs="Arial" w:hint="eastAsia"/>
          <w:i/>
          <w:iCs/>
        </w:rPr>
        <w:t>ż</w:t>
      </w:r>
      <w:r w:rsidRPr="00F908FC">
        <w:rPr>
          <w:rFonts w:cs="Arial"/>
          <w:i/>
          <w:iCs/>
        </w:rPr>
        <w:t>nionej (</w:t>
      </w:r>
      <w:proofErr w:type="spellStart"/>
      <w:r w:rsidRPr="00F908FC">
        <w:rPr>
          <w:rFonts w:cs="Arial"/>
          <w:i/>
          <w:iCs/>
        </w:rPr>
        <w:t>ych</w:t>
      </w:r>
      <w:proofErr w:type="spellEnd"/>
      <w:r w:rsidRPr="00F908FC">
        <w:rPr>
          <w:rFonts w:cs="Arial"/>
          <w:i/>
          <w:iCs/>
        </w:rPr>
        <w:t>) do reprezentowania</w:t>
      </w:r>
    </w:p>
    <w:p w14:paraId="095F3B21" w14:textId="77777777" w:rsidR="002722D2" w:rsidRPr="000725D9" w:rsidRDefault="00E015EF">
      <w:pPr>
        <w:pStyle w:val="Spider-2"/>
        <w:numPr>
          <w:ilvl w:val="0"/>
          <w:numId w:val="0"/>
        </w:numPr>
        <w:ind w:left="3958"/>
        <w:jc w:val="center"/>
        <w:rPr>
          <w:rFonts w:cs="Arial"/>
          <w:i/>
          <w:iCs/>
        </w:rPr>
      </w:pPr>
      <w:r w:rsidRPr="00F908FC">
        <w:rPr>
          <w:rFonts w:cs="Arial"/>
          <w:i/>
          <w:iCs/>
        </w:rPr>
        <w:t xml:space="preserve">     Wykonawcy/</w:t>
      </w:r>
    </w:p>
    <w:p w14:paraId="256C2194" w14:textId="6586274A" w:rsidR="004F4B76" w:rsidRPr="009878EF" w:rsidRDefault="00E015EF" w:rsidP="00E015EF">
      <w:pPr>
        <w:spacing w:line="360" w:lineRule="auto"/>
        <w:jc w:val="both"/>
        <w:rPr>
          <w:rFonts w:ascii="Arial" w:hAnsi="Arial" w:cs="Arial"/>
        </w:rPr>
      </w:pPr>
      <w:r w:rsidRPr="000725D9">
        <w:rPr>
          <w:rFonts w:ascii="Arial" w:hAnsi="Arial" w:cs="Arial"/>
          <w:sz w:val="22"/>
          <w:szCs w:val="22"/>
        </w:rPr>
        <w:t>..................</w:t>
      </w:r>
      <w:r w:rsidR="00C62EFA" w:rsidRPr="000725D9">
        <w:rPr>
          <w:rFonts w:ascii="Arial" w:hAnsi="Arial" w:cs="Arial"/>
          <w:sz w:val="22"/>
          <w:szCs w:val="22"/>
        </w:rPr>
        <w:t>........, dnia ……..........….202</w:t>
      </w:r>
      <w:r w:rsidR="0099264E" w:rsidRPr="000725D9">
        <w:rPr>
          <w:rFonts w:ascii="Arial" w:hAnsi="Arial" w:cs="Arial"/>
          <w:sz w:val="22"/>
          <w:szCs w:val="22"/>
        </w:rPr>
        <w:t>4</w:t>
      </w:r>
      <w:r w:rsidRPr="000725D9">
        <w:rPr>
          <w:rFonts w:ascii="Arial" w:hAnsi="Arial" w:cs="Arial"/>
          <w:sz w:val="22"/>
          <w:szCs w:val="22"/>
        </w:rPr>
        <w:t xml:space="preserve"> r</w:t>
      </w:r>
      <w:r w:rsidRPr="009878EF">
        <w:rPr>
          <w:rFonts w:ascii="Arial" w:hAnsi="Arial" w:cs="Arial"/>
        </w:rPr>
        <w:t>.</w:t>
      </w:r>
      <w:r w:rsidRPr="009878EF">
        <w:rPr>
          <w:rFonts w:ascii="Arial" w:hAnsi="Arial" w:cs="Arial"/>
        </w:rPr>
        <w:tab/>
      </w:r>
    </w:p>
    <w:p w14:paraId="4050F445" w14:textId="77777777" w:rsidR="00D314F2" w:rsidRPr="009878EF" w:rsidRDefault="00D314F2" w:rsidP="00E015E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CB7DC2C" w14:textId="77777777" w:rsidR="00E015EF" w:rsidRPr="00497284" w:rsidRDefault="00E015EF" w:rsidP="00497284">
      <w:pPr>
        <w:pStyle w:val="Nagwek7"/>
        <w:spacing w:before="0" w:after="0" w:line="360" w:lineRule="auto"/>
        <w:ind w:right="-568"/>
        <w:rPr>
          <w:rFonts w:ascii="Arial" w:hAnsi="Arial" w:cs="Arial"/>
          <w:b/>
          <w:bCs/>
          <w:sz w:val="20"/>
          <w:szCs w:val="20"/>
        </w:rPr>
      </w:pPr>
      <w:r w:rsidRPr="00B2636D">
        <w:rPr>
          <w:rFonts w:ascii="Arial" w:hAnsi="Arial" w:cs="Arial"/>
          <w:b/>
          <w:bCs/>
          <w:sz w:val="20"/>
          <w:szCs w:val="20"/>
        </w:rPr>
        <w:t>UWAGA</w:t>
      </w:r>
    </w:p>
    <w:p w14:paraId="34866D69" w14:textId="77777777" w:rsidR="00E015EF" w:rsidRPr="009878EF" w:rsidRDefault="00F70CC9" w:rsidP="00224722">
      <w:pPr>
        <w:ind w:right="423"/>
        <w:jc w:val="both"/>
        <w:rPr>
          <w:rFonts w:ascii="Arial" w:hAnsi="Arial" w:cs="Arial"/>
          <w:b/>
          <w:i/>
          <w:noProof/>
          <w:sz w:val="20"/>
          <w:szCs w:val="20"/>
        </w:rPr>
      </w:pPr>
      <w:r w:rsidRPr="009878EF">
        <w:rPr>
          <w:rFonts w:ascii="Arial" w:hAnsi="Arial" w:cs="Arial"/>
          <w:b/>
          <w:i/>
          <w:noProof/>
          <w:sz w:val="20"/>
          <w:szCs w:val="20"/>
        </w:rPr>
        <w:t>*</w:t>
      </w:r>
      <w:r w:rsidR="00E015EF" w:rsidRPr="009878EF">
        <w:rPr>
          <w:rFonts w:ascii="Arial" w:hAnsi="Arial" w:cs="Arial"/>
          <w:b/>
          <w:i/>
          <w:noProof/>
          <w:sz w:val="20"/>
          <w:szCs w:val="20"/>
        </w:rPr>
        <w:t>Je</w:t>
      </w:r>
      <w:r w:rsidR="00E015EF" w:rsidRPr="009878EF">
        <w:rPr>
          <w:rFonts w:ascii="Arial" w:hAnsi="Arial" w:cs="Arial" w:hint="eastAsia"/>
          <w:b/>
          <w:i/>
          <w:noProof/>
          <w:sz w:val="20"/>
          <w:szCs w:val="20"/>
        </w:rPr>
        <w:t>ż</w:t>
      </w:r>
      <w:r w:rsidR="00E015EF" w:rsidRPr="009878EF">
        <w:rPr>
          <w:rFonts w:ascii="Arial" w:hAnsi="Arial" w:cs="Arial"/>
          <w:b/>
          <w:i/>
          <w:noProof/>
          <w:sz w:val="20"/>
          <w:szCs w:val="20"/>
        </w:rPr>
        <w:t>eli Wykonawcy wspólnie ubiegaj</w:t>
      </w:r>
      <w:r w:rsidR="00E015EF" w:rsidRPr="009878EF">
        <w:rPr>
          <w:rFonts w:ascii="Arial" w:hAnsi="Arial" w:cs="Arial" w:hint="eastAsia"/>
          <w:b/>
          <w:i/>
          <w:noProof/>
          <w:sz w:val="20"/>
          <w:szCs w:val="20"/>
        </w:rPr>
        <w:t>ą</w:t>
      </w:r>
      <w:r w:rsidR="00E015EF" w:rsidRPr="009878EF">
        <w:rPr>
          <w:rFonts w:ascii="Arial" w:hAnsi="Arial" w:cs="Arial"/>
          <w:b/>
          <w:i/>
          <w:noProof/>
          <w:sz w:val="20"/>
          <w:szCs w:val="20"/>
        </w:rPr>
        <w:t xml:space="preserve"> si</w:t>
      </w:r>
      <w:r w:rsidR="00E015EF" w:rsidRPr="009878EF">
        <w:rPr>
          <w:rFonts w:ascii="Arial" w:hAnsi="Arial" w:cs="Arial" w:hint="eastAsia"/>
          <w:b/>
          <w:i/>
          <w:noProof/>
          <w:sz w:val="20"/>
          <w:szCs w:val="20"/>
        </w:rPr>
        <w:t>ę</w:t>
      </w:r>
      <w:r w:rsidR="00E015EF" w:rsidRPr="009878EF">
        <w:rPr>
          <w:rFonts w:ascii="Arial" w:hAnsi="Arial" w:cs="Arial"/>
          <w:b/>
          <w:i/>
          <w:noProof/>
          <w:sz w:val="20"/>
          <w:szCs w:val="20"/>
        </w:rPr>
        <w:t xml:space="preserve"> o zamówienie - nale</w:t>
      </w:r>
      <w:r w:rsidR="00E015EF" w:rsidRPr="009878EF">
        <w:rPr>
          <w:rFonts w:ascii="Arial" w:hAnsi="Arial" w:cs="Arial" w:hint="eastAsia"/>
          <w:b/>
          <w:i/>
          <w:noProof/>
          <w:sz w:val="20"/>
          <w:szCs w:val="20"/>
        </w:rPr>
        <w:t>ż</w:t>
      </w:r>
      <w:r w:rsidR="00E015EF" w:rsidRPr="009878EF">
        <w:rPr>
          <w:rFonts w:ascii="Arial" w:hAnsi="Arial" w:cs="Arial"/>
          <w:b/>
          <w:i/>
          <w:noProof/>
          <w:sz w:val="20"/>
          <w:szCs w:val="20"/>
        </w:rPr>
        <w:t>y poda</w:t>
      </w:r>
      <w:r w:rsidR="00E015EF" w:rsidRPr="009878EF">
        <w:rPr>
          <w:rFonts w:ascii="Arial" w:hAnsi="Arial" w:cs="Arial" w:hint="eastAsia"/>
          <w:b/>
          <w:i/>
          <w:noProof/>
          <w:sz w:val="20"/>
          <w:szCs w:val="20"/>
        </w:rPr>
        <w:t>ć</w:t>
      </w:r>
      <w:r w:rsidR="00E015EF" w:rsidRPr="009878EF">
        <w:rPr>
          <w:rFonts w:ascii="Arial" w:hAnsi="Arial" w:cs="Arial"/>
          <w:b/>
          <w:i/>
          <w:noProof/>
          <w:sz w:val="20"/>
          <w:szCs w:val="20"/>
        </w:rPr>
        <w:t xml:space="preserve"> pe</w:t>
      </w:r>
      <w:r w:rsidR="00E015EF" w:rsidRPr="009878EF">
        <w:rPr>
          <w:rFonts w:ascii="Arial" w:hAnsi="Arial" w:cs="Arial" w:hint="eastAsia"/>
          <w:b/>
          <w:i/>
          <w:noProof/>
          <w:sz w:val="20"/>
          <w:szCs w:val="20"/>
        </w:rPr>
        <w:t>ł</w:t>
      </w:r>
      <w:r w:rsidR="00E015EF" w:rsidRPr="009878EF">
        <w:rPr>
          <w:rFonts w:ascii="Arial" w:hAnsi="Arial" w:cs="Arial"/>
          <w:b/>
          <w:i/>
          <w:noProof/>
          <w:sz w:val="20"/>
          <w:szCs w:val="20"/>
        </w:rPr>
        <w:t>ne nazwy i adresy wszystkich Wykonaców.</w:t>
      </w:r>
    </w:p>
    <w:p w14:paraId="24201E80" w14:textId="77D0B536" w:rsidR="000F2229" w:rsidRPr="000725D9" w:rsidRDefault="00E015EF" w:rsidP="53C436E5">
      <w:pPr>
        <w:pStyle w:val="Tekstpodstawowy"/>
        <w:ind w:right="423"/>
        <w:rPr>
          <w:rFonts w:ascii="Arial" w:hAnsi="Arial" w:cs="Arial"/>
          <w:b/>
          <w:bCs/>
          <w:i/>
          <w:iCs/>
          <w:noProof/>
          <w:lang w:val="pl-PL"/>
        </w:rPr>
      </w:pPr>
      <w:r w:rsidRPr="00B2636D">
        <w:rPr>
          <w:rFonts w:ascii="Arial" w:hAnsi="Arial" w:cs="Arial"/>
          <w:b/>
          <w:bCs/>
        </w:rPr>
        <w:t>**</w:t>
      </w:r>
      <w:r w:rsidRPr="53C436E5">
        <w:rPr>
          <w:rFonts w:ascii="Arial" w:hAnsi="Arial" w:cs="Arial"/>
          <w:b/>
          <w:bCs/>
          <w:i/>
          <w:iCs/>
        </w:rPr>
        <w:t>Niepotrzebne skre</w:t>
      </w:r>
      <w:r w:rsidRPr="53C436E5">
        <w:rPr>
          <w:rFonts w:ascii="Arial" w:hAnsi="Arial" w:cs="Arial" w:hint="eastAsia"/>
          <w:b/>
          <w:bCs/>
          <w:i/>
          <w:iCs/>
          <w:noProof/>
        </w:rPr>
        <w:t>ś</w:t>
      </w:r>
      <w:r w:rsidRPr="53C436E5">
        <w:rPr>
          <w:rFonts w:ascii="Arial" w:hAnsi="Arial" w:cs="Arial"/>
          <w:b/>
          <w:bCs/>
          <w:i/>
          <w:iCs/>
          <w:noProof/>
        </w:rPr>
        <w:t>li</w:t>
      </w:r>
      <w:r w:rsidRPr="53C436E5">
        <w:rPr>
          <w:rFonts w:ascii="Arial" w:hAnsi="Arial" w:cs="Arial" w:hint="eastAsia"/>
          <w:b/>
          <w:bCs/>
          <w:i/>
          <w:iCs/>
          <w:noProof/>
        </w:rPr>
        <w:t>ć</w:t>
      </w:r>
      <w:r w:rsidRPr="53C436E5">
        <w:rPr>
          <w:rFonts w:ascii="Arial" w:hAnsi="Arial" w:cs="Arial"/>
          <w:b/>
          <w:bCs/>
          <w:i/>
          <w:iCs/>
          <w:noProof/>
        </w:rPr>
        <w:t>. W przypadku nie skre</w:t>
      </w:r>
      <w:r w:rsidRPr="53C436E5">
        <w:rPr>
          <w:rFonts w:ascii="Arial" w:hAnsi="Arial" w:cs="Arial" w:hint="eastAsia"/>
          <w:b/>
          <w:bCs/>
          <w:i/>
          <w:iCs/>
          <w:noProof/>
        </w:rPr>
        <w:t>ś</w:t>
      </w:r>
      <w:r w:rsidRPr="53C436E5">
        <w:rPr>
          <w:rFonts w:ascii="Arial" w:hAnsi="Arial" w:cs="Arial"/>
          <w:b/>
          <w:bCs/>
          <w:i/>
          <w:iCs/>
          <w:noProof/>
        </w:rPr>
        <w:t>lenia której</w:t>
      </w:r>
      <w:r w:rsidRPr="53C436E5">
        <w:rPr>
          <w:rFonts w:ascii="Arial" w:hAnsi="Arial" w:cs="Arial" w:hint="eastAsia"/>
          <w:b/>
          <w:bCs/>
          <w:i/>
          <w:iCs/>
          <w:noProof/>
        </w:rPr>
        <w:t>ś</w:t>
      </w:r>
      <w:r w:rsidRPr="53C436E5">
        <w:rPr>
          <w:rFonts w:ascii="Arial" w:hAnsi="Arial" w:cs="Arial"/>
          <w:b/>
          <w:bCs/>
          <w:i/>
          <w:iCs/>
          <w:noProof/>
        </w:rPr>
        <w:t xml:space="preserve"> z pozycji i nie wype</w:t>
      </w:r>
      <w:r w:rsidRPr="53C436E5">
        <w:rPr>
          <w:rFonts w:ascii="Arial" w:hAnsi="Arial" w:cs="Arial" w:hint="eastAsia"/>
          <w:b/>
          <w:bCs/>
          <w:i/>
          <w:iCs/>
          <w:noProof/>
        </w:rPr>
        <w:t>ł</w:t>
      </w:r>
      <w:r w:rsidRPr="53C436E5">
        <w:rPr>
          <w:rFonts w:ascii="Arial" w:hAnsi="Arial" w:cs="Arial"/>
          <w:b/>
          <w:bCs/>
          <w:i/>
          <w:iCs/>
          <w:noProof/>
        </w:rPr>
        <w:t xml:space="preserve">nienia tabeli </w:t>
      </w:r>
      <w:r w:rsidR="000F471D">
        <w:rPr>
          <w:rFonts w:ascii="Arial" w:hAnsi="Arial" w:cs="Arial"/>
          <w:b/>
          <w:i/>
          <w:noProof/>
          <w:szCs w:val="20"/>
        </w:rPr>
        <w:br/>
      </w:r>
      <w:r w:rsidRPr="53C436E5">
        <w:rPr>
          <w:rFonts w:ascii="Arial" w:hAnsi="Arial" w:cs="Arial"/>
          <w:b/>
          <w:bCs/>
          <w:i/>
          <w:iCs/>
          <w:noProof/>
        </w:rPr>
        <w:t>w pozycji b) lub c) - Zamawiaj</w:t>
      </w:r>
      <w:proofErr w:type="spellStart"/>
      <w:r w:rsidRPr="53C436E5">
        <w:rPr>
          <w:rFonts w:ascii="Arial" w:hAnsi="Arial" w:cs="Arial" w:hint="eastAsia"/>
          <w:b/>
          <w:bCs/>
          <w:i/>
          <w:iCs/>
        </w:rPr>
        <w:t>ą</w:t>
      </w:r>
      <w:r w:rsidRPr="53C436E5">
        <w:rPr>
          <w:rFonts w:ascii="Arial" w:hAnsi="Arial" w:cs="Arial"/>
          <w:b/>
          <w:bCs/>
          <w:i/>
          <w:iCs/>
          <w:noProof/>
        </w:rPr>
        <w:t>cy</w:t>
      </w:r>
      <w:proofErr w:type="spellEnd"/>
      <w:r w:rsidRPr="53C436E5">
        <w:rPr>
          <w:rFonts w:ascii="Arial" w:hAnsi="Arial" w:cs="Arial"/>
          <w:b/>
          <w:bCs/>
          <w:i/>
          <w:iCs/>
          <w:noProof/>
        </w:rPr>
        <w:t xml:space="preserve"> uzna, odpowiednio, </w:t>
      </w:r>
      <w:r w:rsidRPr="53C436E5">
        <w:rPr>
          <w:rFonts w:ascii="Arial" w:hAnsi="Arial" w:cs="Arial" w:hint="eastAsia"/>
          <w:b/>
          <w:bCs/>
          <w:i/>
          <w:iCs/>
          <w:noProof/>
        </w:rPr>
        <w:t>ż</w:t>
      </w:r>
      <w:r w:rsidRPr="53C436E5">
        <w:rPr>
          <w:rFonts w:ascii="Arial" w:hAnsi="Arial" w:cs="Arial"/>
          <w:b/>
          <w:bCs/>
          <w:i/>
          <w:iCs/>
          <w:noProof/>
        </w:rPr>
        <w:t>e Wykonawca nie zamierza powierzy</w:t>
      </w:r>
      <w:r w:rsidRPr="53C436E5">
        <w:rPr>
          <w:rFonts w:ascii="Arial" w:hAnsi="Arial" w:cs="Arial" w:hint="eastAsia"/>
          <w:b/>
          <w:bCs/>
          <w:i/>
          <w:iCs/>
          <w:noProof/>
        </w:rPr>
        <w:t>ć</w:t>
      </w:r>
      <w:r w:rsidRPr="53C436E5">
        <w:rPr>
          <w:rFonts w:ascii="Arial" w:hAnsi="Arial" w:cs="Arial"/>
          <w:b/>
          <w:bCs/>
          <w:i/>
          <w:iCs/>
          <w:noProof/>
        </w:rPr>
        <w:t xml:space="preserve"> wykonania </w:t>
      </w:r>
      <w:r w:rsidRPr="53C436E5">
        <w:rPr>
          <w:rFonts w:ascii="Arial" w:hAnsi="Arial" w:cs="Arial" w:hint="eastAsia"/>
          <w:b/>
          <w:bCs/>
          <w:i/>
          <w:iCs/>
          <w:noProof/>
        </w:rPr>
        <w:t>ż</w:t>
      </w:r>
      <w:r w:rsidRPr="53C436E5">
        <w:rPr>
          <w:rFonts w:ascii="Arial" w:hAnsi="Arial" w:cs="Arial"/>
          <w:b/>
          <w:bCs/>
          <w:i/>
          <w:iCs/>
          <w:noProof/>
        </w:rPr>
        <w:t>adnej cz</w:t>
      </w:r>
      <w:r w:rsidRPr="53C436E5">
        <w:rPr>
          <w:rFonts w:ascii="Arial" w:hAnsi="Arial" w:cs="Arial" w:hint="eastAsia"/>
          <w:b/>
          <w:bCs/>
          <w:i/>
          <w:iCs/>
          <w:noProof/>
        </w:rPr>
        <w:t>ęś</w:t>
      </w:r>
      <w:r w:rsidRPr="53C436E5">
        <w:rPr>
          <w:rFonts w:ascii="Arial" w:hAnsi="Arial" w:cs="Arial"/>
          <w:b/>
          <w:bCs/>
          <w:i/>
          <w:iCs/>
          <w:noProof/>
        </w:rPr>
        <w:t>ci zamówienia podwykonawcom i Wykonawca nie polega na zasobach</w:t>
      </w:r>
      <w:r w:rsidR="00AB45C4" w:rsidRPr="53C436E5">
        <w:rPr>
          <w:rFonts w:ascii="Arial" w:hAnsi="Arial" w:cs="Arial"/>
          <w:b/>
          <w:bCs/>
          <w:i/>
          <w:iCs/>
          <w:noProof/>
        </w:rPr>
        <w:t xml:space="preserve"> podwykonawcy (innego podmiotu)</w:t>
      </w:r>
      <w:r w:rsidR="006621A1" w:rsidRPr="53C436E5">
        <w:rPr>
          <w:rFonts w:ascii="Arial" w:hAnsi="Arial" w:cs="Arial"/>
          <w:b/>
          <w:bCs/>
          <w:i/>
          <w:iCs/>
          <w:noProof/>
          <w:lang w:val="pl-PL"/>
        </w:rPr>
        <w:t xml:space="preserve"> </w:t>
      </w:r>
      <w:r w:rsidRPr="53C436E5">
        <w:rPr>
          <w:rFonts w:ascii="Arial" w:hAnsi="Arial" w:cs="Arial"/>
          <w:b/>
          <w:bCs/>
          <w:i/>
          <w:iCs/>
          <w:noProof/>
        </w:rPr>
        <w:t>w celu wykazania spe</w:t>
      </w:r>
      <w:r w:rsidRPr="53C436E5">
        <w:rPr>
          <w:rFonts w:ascii="Arial" w:hAnsi="Arial" w:cs="Arial" w:hint="eastAsia"/>
          <w:b/>
          <w:bCs/>
          <w:i/>
          <w:iCs/>
          <w:noProof/>
        </w:rPr>
        <w:t>ł</w:t>
      </w:r>
      <w:r w:rsidRPr="53C436E5">
        <w:rPr>
          <w:rFonts w:ascii="Arial" w:hAnsi="Arial" w:cs="Arial"/>
          <w:b/>
          <w:bCs/>
          <w:i/>
          <w:iCs/>
          <w:noProof/>
        </w:rPr>
        <w:t>niania warunków udzia</w:t>
      </w:r>
      <w:r w:rsidRPr="53C436E5">
        <w:rPr>
          <w:rFonts w:ascii="Arial" w:hAnsi="Arial" w:cs="Arial" w:hint="eastAsia"/>
          <w:b/>
          <w:bCs/>
          <w:i/>
          <w:iCs/>
          <w:noProof/>
        </w:rPr>
        <w:t>ł</w:t>
      </w:r>
      <w:r w:rsidRPr="53C436E5">
        <w:rPr>
          <w:rFonts w:ascii="Arial" w:hAnsi="Arial" w:cs="Arial"/>
          <w:b/>
          <w:bCs/>
          <w:i/>
          <w:iCs/>
          <w:noProof/>
        </w:rPr>
        <w:t xml:space="preserve">u </w:t>
      </w:r>
      <w:r w:rsidR="000F471D">
        <w:rPr>
          <w:rFonts w:ascii="Arial" w:hAnsi="Arial" w:cs="Arial"/>
          <w:b/>
          <w:i/>
          <w:noProof/>
          <w:szCs w:val="20"/>
        </w:rPr>
        <w:br/>
      </w:r>
      <w:r w:rsidRPr="53C436E5">
        <w:rPr>
          <w:rFonts w:ascii="Arial" w:hAnsi="Arial" w:cs="Arial"/>
          <w:b/>
          <w:bCs/>
          <w:i/>
          <w:iCs/>
          <w:noProof/>
        </w:rPr>
        <w:t>w post</w:t>
      </w:r>
      <w:proofErr w:type="spellStart"/>
      <w:r w:rsidRPr="53C436E5">
        <w:rPr>
          <w:rFonts w:ascii="Arial" w:hAnsi="Arial" w:cs="Arial" w:hint="eastAsia"/>
          <w:b/>
          <w:bCs/>
          <w:i/>
          <w:iCs/>
        </w:rPr>
        <w:t>ę</w:t>
      </w:r>
      <w:r w:rsidRPr="53C436E5">
        <w:rPr>
          <w:rFonts w:ascii="Arial" w:hAnsi="Arial" w:cs="Arial"/>
          <w:b/>
          <w:bCs/>
          <w:i/>
          <w:iCs/>
          <w:noProof/>
        </w:rPr>
        <w:t>powaniu</w:t>
      </w:r>
      <w:proofErr w:type="spellEnd"/>
      <w:r w:rsidRPr="53C436E5">
        <w:rPr>
          <w:rFonts w:ascii="Arial" w:hAnsi="Arial" w:cs="Arial"/>
          <w:b/>
          <w:bCs/>
          <w:i/>
          <w:iCs/>
          <w:noProof/>
        </w:rPr>
        <w:t>, o</w:t>
      </w:r>
      <w:r w:rsidR="00894336" w:rsidRPr="53C436E5">
        <w:rPr>
          <w:rFonts w:ascii="Arial" w:hAnsi="Arial" w:cs="Arial"/>
          <w:b/>
          <w:bCs/>
          <w:i/>
          <w:iCs/>
          <w:noProof/>
          <w:lang w:val="pl-PL"/>
        </w:rPr>
        <w:t> </w:t>
      </w:r>
      <w:r w:rsidR="00014E92" w:rsidRPr="53C436E5">
        <w:rPr>
          <w:rFonts w:ascii="Arial" w:hAnsi="Arial" w:cs="Arial"/>
          <w:b/>
          <w:bCs/>
          <w:i/>
          <w:iCs/>
          <w:noProof/>
        </w:rPr>
        <w:t>których mowa w S</w:t>
      </w:r>
      <w:r w:rsidRPr="53C436E5">
        <w:rPr>
          <w:rFonts w:ascii="Arial" w:hAnsi="Arial" w:cs="Arial"/>
          <w:b/>
          <w:bCs/>
          <w:i/>
          <w:iCs/>
          <w:noProof/>
        </w:rPr>
        <w:t>WZ</w:t>
      </w:r>
      <w:r w:rsidR="001F5142" w:rsidRPr="53C436E5">
        <w:rPr>
          <w:rFonts w:ascii="Arial" w:hAnsi="Arial" w:cs="Arial"/>
          <w:b/>
          <w:bCs/>
          <w:i/>
          <w:iCs/>
          <w:noProof/>
          <w:lang w:val="pl-PL"/>
        </w:rPr>
        <w:t>.</w:t>
      </w:r>
    </w:p>
    <w:bookmarkEnd w:id="0"/>
    <w:p w14:paraId="0D273749" w14:textId="77777777" w:rsidR="00C61B28" w:rsidRPr="009878EF" w:rsidRDefault="00C61B28">
      <w:pPr>
        <w:suppressAutoHyphens w:val="0"/>
        <w:rPr>
          <w:rFonts w:ascii="Arial" w:hAnsi="Arial" w:cs="Arial"/>
          <w:b/>
        </w:rPr>
      </w:pPr>
      <w:r w:rsidRPr="009878EF">
        <w:rPr>
          <w:rFonts w:ascii="Arial" w:hAnsi="Arial" w:cs="Arial"/>
          <w:b/>
        </w:rPr>
        <w:br w:type="page"/>
      </w:r>
    </w:p>
    <w:p w14:paraId="67EFB151" w14:textId="7EEE5300" w:rsidR="000D5485" w:rsidRPr="00481450" w:rsidRDefault="000D5485" w:rsidP="0061115A">
      <w:pPr>
        <w:suppressAutoHyphens w:val="0"/>
        <w:rPr>
          <w:rFonts w:ascii="Arial" w:hAnsi="Arial" w:cs="Arial"/>
          <w:b/>
          <w:sz w:val="22"/>
          <w:szCs w:val="22"/>
        </w:rPr>
      </w:pPr>
    </w:p>
    <w:p w14:paraId="7EF5EF1D" w14:textId="77777777" w:rsidR="003E7A4D" w:rsidRPr="009878EF" w:rsidRDefault="003E7A4D" w:rsidP="003E7A4D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ind w:left="5670"/>
        <w:jc w:val="center"/>
        <w:rPr>
          <w:rFonts w:ascii="Arial" w:hAnsi="Arial" w:cs="Arial"/>
        </w:rPr>
      </w:pPr>
      <w:bookmarkStart w:id="1" w:name="załącznik1_opz"/>
      <w:bookmarkEnd w:id="1"/>
      <w:r w:rsidRPr="00B2636D">
        <w:rPr>
          <w:rFonts w:ascii="Arial" w:hAnsi="Arial" w:cs="Arial"/>
          <w:b/>
          <w:bCs/>
        </w:rPr>
        <w:t>Za</w:t>
      </w:r>
      <w:r w:rsidRPr="00497284">
        <w:rPr>
          <w:rFonts w:ascii="Arial" w:hAnsi="Arial" w:cs="Arial"/>
          <w:b/>
          <w:bCs/>
        </w:rPr>
        <w:t>łą</w:t>
      </w:r>
      <w:r w:rsidR="00014E92" w:rsidRPr="00452AA9">
        <w:rPr>
          <w:rFonts w:ascii="Arial" w:hAnsi="Arial" w:cs="Arial"/>
          <w:b/>
          <w:bCs/>
        </w:rPr>
        <w:t>cznik nr 3 do S</w:t>
      </w:r>
      <w:r w:rsidRPr="00452AA9">
        <w:rPr>
          <w:rFonts w:ascii="Arial" w:hAnsi="Arial" w:cs="Arial"/>
          <w:b/>
          <w:bCs/>
        </w:rPr>
        <w:t>WZ</w:t>
      </w:r>
      <w:r w:rsidR="00DD7C80" w:rsidRPr="005B3D04">
        <w:rPr>
          <w:rFonts w:ascii="Arial" w:hAnsi="Arial" w:cs="Arial"/>
          <w:b/>
          <w:bCs/>
        </w:rPr>
        <w:t xml:space="preserve"> </w:t>
      </w:r>
    </w:p>
    <w:p w14:paraId="3CDBC235" w14:textId="77777777" w:rsidR="008F7787" w:rsidRDefault="008F7787" w:rsidP="002C1C56">
      <w:pPr>
        <w:spacing w:after="40"/>
        <w:rPr>
          <w:rFonts w:ascii="Arial" w:hAnsi="Arial" w:cs="Arial"/>
          <w:b/>
          <w:noProof/>
        </w:rPr>
      </w:pPr>
    </w:p>
    <w:p w14:paraId="51DBED71" w14:textId="77777777" w:rsidR="00F908FC" w:rsidRPr="009878EF" w:rsidRDefault="00F908FC" w:rsidP="002C1C56">
      <w:pPr>
        <w:spacing w:after="40"/>
        <w:rPr>
          <w:rFonts w:ascii="Arial" w:hAnsi="Arial" w:cs="Arial"/>
          <w:b/>
          <w:noProof/>
        </w:rPr>
      </w:pPr>
    </w:p>
    <w:p w14:paraId="16C98F8C" w14:textId="03B4E04E" w:rsidR="00E015EF" w:rsidRPr="000725D9" w:rsidRDefault="00E015EF">
      <w:pPr>
        <w:ind w:left="5670" w:hanging="707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0725D9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   Zamawiający:</w:t>
      </w:r>
    </w:p>
    <w:p w14:paraId="4D94B68A" w14:textId="592B3F88" w:rsidR="00E015EF" w:rsidRPr="000725D9" w:rsidRDefault="004A63E0" w:rsidP="00497284">
      <w:pPr>
        <w:tabs>
          <w:tab w:val="left" w:pos="5670"/>
        </w:tabs>
        <w:suppressAutoHyphens w:val="0"/>
        <w:ind w:left="4963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0725D9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   </w:t>
      </w:r>
      <w:r w:rsidR="00E015EF" w:rsidRPr="000725D9">
        <w:rPr>
          <w:rFonts w:ascii="Arial" w:eastAsia="Calibri" w:hAnsi="Arial" w:cs="Arial"/>
          <w:b/>
          <w:bCs/>
          <w:sz w:val="22"/>
          <w:szCs w:val="22"/>
          <w:lang w:eastAsia="en-US"/>
        </w:rPr>
        <w:t>Urząd Komisji Nadzoru</w:t>
      </w:r>
      <w:r w:rsidRPr="000725D9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    </w:t>
      </w:r>
      <w:r w:rsidR="00E015EF" w:rsidRPr="000725D9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Finansowego </w:t>
      </w:r>
    </w:p>
    <w:p w14:paraId="5D2BAD50" w14:textId="2DEE86C9" w:rsidR="00E015EF" w:rsidRPr="000725D9" w:rsidRDefault="00A4353F" w:rsidP="0070127C">
      <w:pPr>
        <w:tabs>
          <w:tab w:val="left" w:pos="5670"/>
        </w:tabs>
        <w:suppressAutoHyphens w:val="0"/>
        <w:rPr>
          <w:rFonts w:ascii="Arial" w:eastAsia="Calibri" w:hAnsi="Arial" w:cs="Arial"/>
          <w:sz w:val="22"/>
          <w:szCs w:val="22"/>
          <w:lang w:eastAsia="en-US"/>
        </w:rPr>
      </w:pPr>
      <w:r w:rsidRPr="000725D9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        </w:t>
      </w:r>
      <w:r w:rsidR="00F908FC">
        <w:rPr>
          <w:rFonts w:ascii="Arial" w:eastAsia="Calibri" w:hAnsi="Arial" w:cs="Arial"/>
          <w:sz w:val="22"/>
          <w:szCs w:val="22"/>
          <w:lang w:eastAsia="en-US"/>
        </w:rPr>
        <w:t xml:space="preserve">       </w:t>
      </w:r>
      <w:r w:rsidRPr="000725D9"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  <w:r w:rsidR="00A96A39" w:rsidRPr="000725D9">
        <w:rPr>
          <w:rFonts w:ascii="Arial" w:eastAsia="Calibri" w:hAnsi="Arial" w:cs="Arial"/>
          <w:sz w:val="22"/>
          <w:szCs w:val="22"/>
          <w:lang w:eastAsia="en-US"/>
        </w:rPr>
        <w:t>ul. Piękna 20</w:t>
      </w:r>
    </w:p>
    <w:p w14:paraId="6FA4C674" w14:textId="7684BCB4" w:rsidR="00E015EF" w:rsidRPr="000725D9" w:rsidRDefault="00CE3A75" w:rsidP="00B005F4">
      <w:pPr>
        <w:tabs>
          <w:tab w:val="left" w:pos="5670"/>
        </w:tabs>
        <w:suppressAutoHyphens w:val="0"/>
        <w:ind w:left="3545"/>
        <w:rPr>
          <w:rFonts w:ascii="Arial" w:eastAsia="Calibri" w:hAnsi="Arial" w:cs="Arial"/>
          <w:sz w:val="22"/>
          <w:szCs w:val="22"/>
          <w:lang w:eastAsia="en-US"/>
        </w:rPr>
      </w:pPr>
      <w:r w:rsidRPr="000725D9">
        <w:rPr>
          <w:rFonts w:ascii="Arial" w:eastAsia="Calibri" w:hAnsi="Arial" w:cs="Arial"/>
          <w:sz w:val="22"/>
          <w:szCs w:val="22"/>
          <w:lang w:eastAsia="en-US"/>
        </w:rPr>
        <w:t xml:space="preserve">                      </w:t>
      </w:r>
      <w:r w:rsidR="00F908FC"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  <w:r w:rsidRPr="000725D9"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  <w:r w:rsidR="00E015EF" w:rsidRPr="000725D9">
        <w:rPr>
          <w:rFonts w:ascii="Arial" w:eastAsia="Calibri" w:hAnsi="Arial" w:cs="Arial"/>
          <w:sz w:val="22"/>
          <w:szCs w:val="22"/>
          <w:lang w:eastAsia="en-US"/>
        </w:rPr>
        <w:t>00-</w:t>
      </w:r>
      <w:r w:rsidR="00A96A39" w:rsidRPr="000725D9">
        <w:rPr>
          <w:rFonts w:ascii="Arial" w:eastAsia="Calibri" w:hAnsi="Arial" w:cs="Arial"/>
          <w:sz w:val="22"/>
          <w:szCs w:val="22"/>
          <w:lang w:eastAsia="en-US"/>
        </w:rPr>
        <w:t>549</w:t>
      </w:r>
      <w:r w:rsidR="00E015EF" w:rsidRPr="000725D9">
        <w:rPr>
          <w:rFonts w:ascii="Arial" w:eastAsia="Calibri" w:hAnsi="Arial" w:cs="Arial"/>
          <w:sz w:val="22"/>
          <w:szCs w:val="22"/>
          <w:lang w:eastAsia="en-US"/>
        </w:rPr>
        <w:t xml:space="preserve"> Warszawa</w:t>
      </w:r>
    </w:p>
    <w:p w14:paraId="07AA4B9A" w14:textId="77777777" w:rsidR="00A4353F" w:rsidRPr="000725D9" w:rsidRDefault="00A4353F" w:rsidP="00E015EF">
      <w:pPr>
        <w:suppressAutoHyphens w:val="0"/>
        <w:spacing w:after="40"/>
        <w:rPr>
          <w:rFonts w:ascii="Arial" w:eastAsia="Calibri" w:hAnsi="Arial" w:cs="Arial"/>
          <w:sz w:val="22"/>
          <w:szCs w:val="22"/>
          <w:lang w:eastAsia="en-US"/>
        </w:rPr>
      </w:pPr>
    </w:p>
    <w:p w14:paraId="1F5E3BAA" w14:textId="17FEDFC0" w:rsidR="00E015EF" w:rsidRPr="00497284" w:rsidRDefault="00E015EF" w:rsidP="00497284">
      <w:pPr>
        <w:suppressAutoHyphens w:val="0"/>
        <w:spacing w:after="40"/>
        <w:rPr>
          <w:rFonts w:ascii="Arial" w:eastAsia="Calibri" w:hAnsi="Arial" w:cs="Arial"/>
          <w:b/>
          <w:bCs/>
          <w:lang w:eastAsia="en-US"/>
        </w:rPr>
      </w:pPr>
      <w:r w:rsidRPr="00B2636D">
        <w:rPr>
          <w:rFonts w:ascii="Arial" w:eastAsia="Calibri" w:hAnsi="Arial" w:cs="Arial"/>
          <w:b/>
          <w:bCs/>
          <w:lang w:eastAsia="en-US"/>
        </w:rPr>
        <w:t>Wykonawca:</w:t>
      </w:r>
    </w:p>
    <w:p w14:paraId="7D23B568" w14:textId="63D8B609" w:rsidR="00E015EF" w:rsidRPr="009878EF" w:rsidRDefault="00E015EF" w:rsidP="00E015EF">
      <w:pPr>
        <w:suppressAutoHyphens w:val="0"/>
        <w:spacing w:after="40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9878EF">
        <w:rPr>
          <w:rFonts w:ascii="Arial" w:eastAsia="Calibri" w:hAnsi="Arial" w:cs="Arial"/>
          <w:lang w:eastAsia="en-US"/>
        </w:rPr>
        <w:t>……………………………………………</w:t>
      </w:r>
      <w:r w:rsidR="00CD76D1" w:rsidRPr="009878EF">
        <w:rPr>
          <w:rFonts w:ascii="Arial" w:eastAsia="Calibri" w:hAnsi="Arial" w:cs="Arial"/>
          <w:lang w:eastAsia="en-US"/>
        </w:rPr>
        <w:t>………………………………</w:t>
      </w:r>
      <w:r w:rsidRPr="009878EF">
        <w:rPr>
          <w:rFonts w:ascii="Arial" w:eastAsia="Calibri" w:hAnsi="Arial" w:cs="Arial"/>
          <w:lang w:eastAsia="en-US"/>
        </w:rPr>
        <w:t>……</w:t>
      </w:r>
      <w:r w:rsidR="002A30C3">
        <w:rPr>
          <w:rFonts w:ascii="Arial" w:eastAsia="Calibri" w:hAnsi="Arial" w:cs="Arial"/>
          <w:lang w:eastAsia="en-US"/>
        </w:rPr>
        <w:t>………………</w:t>
      </w:r>
      <w:r w:rsidR="004A63E0">
        <w:rPr>
          <w:rFonts w:ascii="Arial" w:eastAsia="Calibri" w:hAnsi="Arial" w:cs="Arial"/>
          <w:lang w:eastAsia="en-US"/>
        </w:rPr>
        <w:t>…..</w:t>
      </w:r>
    </w:p>
    <w:p w14:paraId="5DF35004" w14:textId="77777777" w:rsidR="00E015EF" w:rsidRPr="000725D9" w:rsidRDefault="00E015EF" w:rsidP="53C436E5">
      <w:pPr>
        <w:suppressAutoHyphens w:val="0"/>
        <w:spacing w:after="40"/>
        <w:ind w:right="5953"/>
        <w:rPr>
          <w:rFonts w:ascii="Arial" w:eastAsia="Calibri" w:hAnsi="Arial" w:cs="Arial"/>
          <w:i/>
          <w:iCs/>
          <w:sz w:val="18"/>
          <w:szCs w:val="18"/>
          <w:lang w:eastAsia="en-US"/>
        </w:rPr>
      </w:pPr>
      <w:r w:rsidRPr="53C436E5">
        <w:rPr>
          <w:rFonts w:ascii="Arial" w:eastAsia="Calibri" w:hAnsi="Arial" w:cs="Arial"/>
          <w:i/>
          <w:iCs/>
          <w:sz w:val="18"/>
          <w:szCs w:val="18"/>
          <w:lang w:eastAsia="en-US"/>
        </w:rPr>
        <w:t>(pe</w:t>
      </w:r>
      <w:r w:rsidRPr="53C436E5">
        <w:rPr>
          <w:rFonts w:ascii="Arial" w:eastAsia="Calibri" w:hAnsi="Arial" w:cs="Arial" w:hint="eastAsia"/>
          <w:i/>
          <w:iCs/>
          <w:sz w:val="18"/>
          <w:szCs w:val="18"/>
          <w:lang w:eastAsia="en-US"/>
        </w:rPr>
        <w:t>ł</w:t>
      </w:r>
      <w:r w:rsidRPr="53C436E5">
        <w:rPr>
          <w:rFonts w:ascii="Arial" w:eastAsia="Calibri" w:hAnsi="Arial" w:cs="Arial"/>
          <w:i/>
          <w:iCs/>
          <w:sz w:val="18"/>
          <w:szCs w:val="18"/>
          <w:lang w:eastAsia="en-US"/>
        </w:rPr>
        <w:t>na nazwa/firma, adres, w zale</w:t>
      </w:r>
      <w:r w:rsidRPr="53C436E5">
        <w:rPr>
          <w:rFonts w:ascii="Arial" w:eastAsia="Calibri" w:hAnsi="Arial" w:cs="Arial" w:hint="eastAsia"/>
          <w:i/>
          <w:iCs/>
          <w:sz w:val="18"/>
          <w:szCs w:val="18"/>
          <w:lang w:eastAsia="en-US"/>
        </w:rPr>
        <w:t>ż</w:t>
      </w:r>
      <w:r w:rsidRPr="53C436E5">
        <w:rPr>
          <w:rFonts w:ascii="Arial" w:eastAsia="Calibri" w:hAnsi="Arial" w:cs="Arial"/>
          <w:i/>
          <w:iCs/>
          <w:sz w:val="18"/>
          <w:szCs w:val="18"/>
          <w:lang w:eastAsia="en-US"/>
        </w:rPr>
        <w:t>no</w:t>
      </w:r>
      <w:r w:rsidRPr="53C436E5">
        <w:rPr>
          <w:rFonts w:ascii="Arial" w:eastAsia="Calibri" w:hAnsi="Arial" w:cs="Arial" w:hint="eastAsia"/>
          <w:i/>
          <w:iCs/>
          <w:sz w:val="18"/>
          <w:szCs w:val="18"/>
          <w:lang w:eastAsia="en-US"/>
        </w:rPr>
        <w:t>ś</w:t>
      </w:r>
      <w:r w:rsidRPr="53C436E5">
        <w:rPr>
          <w:rFonts w:ascii="Arial" w:eastAsia="Calibri" w:hAnsi="Arial" w:cs="Arial"/>
          <w:i/>
          <w:iCs/>
          <w:sz w:val="18"/>
          <w:szCs w:val="18"/>
          <w:lang w:eastAsia="en-US"/>
        </w:rPr>
        <w:t xml:space="preserve">ci </w:t>
      </w:r>
      <w:r w:rsidR="00B97ABA" w:rsidRPr="009878EF">
        <w:rPr>
          <w:rFonts w:ascii="Arial" w:eastAsia="Calibri" w:hAnsi="Arial" w:cs="Arial"/>
          <w:i/>
          <w:sz w:val="18"/>
          <w:szCs w:val="16"/>
          <w:lang w:eastAsia="en-US"/>
        </w:rPr>
        <w:br/>
      </w:r>
      <w:r w:rsidRPr="53C436E5">
        <w:rPr>
          <w:rFonts w:ascii="Arial" w:eastAsia="Calibri" w:hAnsi="Arial" w:cs="Arial"/>
          <w:i/>
          <w:iCs/>
          <w:sz w:val="18"/>
          <w:szCs w:val="18"/>
          <w:lang w:eastAsia="en-US"/>
        </w:rPr>
        <w:t>od podmiotu: NIP/PESEL, KRS/</w:t>
      </w:r>
      <w:proofErr w:type="spellStart"/>
      <w:r w:rsidRPr="53C436E5">
        <w:rPr>
          <w:rFonts w:ascii="Arial" w:eastAsia="Calibri" w:hAnsi="Arial" w:cs="Arial"/>
          <w:i/>
          <w:iCs/>
          <w:sz w:val="18"/>
          <w:szCs w:val="18"/>
          <w:lang w:eastAsia="en-US"/>
        </w:rPr>
        <w:t>CEiDG</w:t>
      </w:r>
      <w:proofErr w:type="spellEnd"/>
      <w:r w:rsidRPr="53C436E5">
        <w:rPr>
          <w:rFonts w:ascii="Arial" w:eastAsia="Calibri" w:hAnsi="Arial" w:cs="Arial"/>
          <w:i/>
          <w:iCs/>
          <w:sz w:val="18"/>
          <w:szCs w:val="18"/>
          <w:lang w:eastAsia="en-US"/>
        </w:rPr>
        <w:t>)</w:t>
      </w:r>
    </w:p>
    <w:p w14:paraId="6748DB33" w14:textId="77777777" w:rsidR="0016139F" w:rsidRDefault="0016139F" w:rsidP="00E015EF">
      <w:pPr>
        <w:suppressAutoHyphens w:val="0"/>
        <w:spacing w:after="40"/>
        <w:rPr>
          <w:rFonts w:ascii="Arial" w:eastAsia="Calibri" w:hAnsi="Arial" w:cs="Arial"/>
          <w:sz w:val="22"/>
          <w:szCs w:val="20"/>
          <w:u w:val="single"/>
          <w:lang w:eastAsia="en-US"/>
        </w:rPr>
      </w:pPr>
    </w:p>
    <w:p w14:paraId="5A517F65" w14:textId="37482F3C" w:rsidR="00E015EF" w:rsidRPr="009878EF" w:rsidRDefault="00E015EF" w:rsidP="00E015EF">
      <w:pPr>
        <w:suppressAutoHyphens w:val="0"/>
        <w:spacing w:after="40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9878EF">
        <w:rPr>
          <w:rFonts w:ascii="Arial" w:eastAsia="Calibri" w:hAnsi="Arial" w:cs="Arial"/>
          <w:sz w:val="22"/>
          <w:szCs w:val="22"/>
          <w:u w:val="single"/>
          <w:lang w:eastAsia="en-US"/>
        </w:rPr>
        <w:t>reprezentowany przez:</w:t>
      </w:r>
    </w:p>
    <w:p w14:paraId="03912CA6" w14:textId="3BF986AF" w:rsidR="00E015EF" w:rsidRPr="009878EF" w:rsidRDefault="00E015EF" w:rsidP="00E015EF">
      <w:pPr>
        <w:suppressAutoHyphens w:val="0"/>
        <w:spacing w:after="40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9878EF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</w:t>
      </w:r>
      <w:r w:rsidR="00CD76D1" w:rsidRPr="009878EF">
        <w:rPr>
          <w:rFonts w:ascii="Arial" w:eastAsia="Calibri" w:hAnsi="Arial" w:cs="Arial"/>
          <w:sz w:val="22"/>
          <w:szCs w:val="22"/>
          <w:lang w:eastAsia="en-US"/>
        </w:rPr>
        <w:t>……………………………</w:t>
      </w:r>
    </w:p>
    <w:p w14:paraId="736A7F71" w14:textId="77777777" w:rsidR="00E015EF" w:rsidRPr="000725D9" w:rsidRDefault="00E015EF" w:rsidP="5A402B4C">
      <w:pPr>
        <w:suppressAutoHyphens w:val="0"/>
        <w:spacing w:after="40"/>
        <w:ind w:right="5953"/>
        <w:rPr>
          <w:rFonts w:ascii="Arial" w:eastAsia="Calibri" w:hAnsi="Arial" w:cs="Arial"/>
          <w:i/>
          <w:iCs/>
          <w:sz w:val="18"/>
          <w:szCs w:val="18"/>
          <w:lang w:eastAsia="en-US"/>
        </w:rPr>
      </w:pPr>
      <w:r w:rsidRPr="5A402B4C">
        <w:rPr>
          <w:rFonts w:ascii="Arial" w:eastAsia="Calibri" w:hAnsi="Arial" w:cs="Arial"/>
          <w:i/>
          <w:iCs/>
          <w:sz w:val="18"/>
          <w:szCs w:val="18"/>
          <w:lang w:eastAsia="en-US"/>
        </w:rPr>
        <w:t>(imi</w:t>
      </w:r>
      <w:r w:rsidRPr="5A402B4C">
        <w:rPr>
          <w:rFonts w:ascii="Arial" w:eastAsia="Calibri" w:hAnsi="Arial" w:cs="Arial" w:hint="eastAsia"/>
          <w:i/>
          <w:iCs/>
          <w:sz w:val="18"/>
          <w:szCs w:val="18"/>
          <w:lang w:eastAsia="en-US"/>
        </w:rPr>
        <w:t>ę</w:t>
      </w:r>
      <w:r w:rsidRPr="5A402B4C">
        <w:rPr>
          <w:rFonts w:ascii="Arial" w:eastAsia="Calibri" w:hAnsi="Arial" w:cs="Arial"/>
          <w:i/>
          <w:iCs/>
          <w:sz w:val="18"/>
          <w:szCs w:val="18"/>
          <w:lang w:eastAsia="en-US"/>
        </w:rPr>
        <w:t xml:space="preserve">, nazwisko, stanowisko/podstawa </w:t>
      </w:r>
      <w:r w:rsidR="00B97ABA" w:rsidRPr="009878EF">
        <w:rPr>
          <w:rFonts w:ascii="Arial" w:eastAsia="Calibri" w:hAnsi="Arial" w:cs="Arial"/>
          <w:i/>
          <w:sz w:val="18"/>
          <w:szCs w:val="16"/>
          <w:lang w:eastAsia="en-US"/>
        </w:rPr>
        <w:br/>
      </w:r>
      <w:r w:rsidRPr="5A402B4C">
        <w:rPr>
          <w:rFonts w:ascii="Arial" w:eastAsia="Calibri" w:hAnsi="Arial" w:cs="Arial"/>
          <w:i/>
          <w:iCs/>
          <w:sz w:val="18"/>
          <w:szCs w:val="18"/>
          <w:lang w:eastAsia="en-US"/>
        </w:rPr>
        <w:t>do reprezentacji)</w:t>
      </w:r>
    </w:p>
    <w:p w14:paraId="57A81985" w14:textId="77777777" w:rsidR="0038577A" w:rsidRPr="009878EF" w:rsidRDefault="0038577A" w:rsidP="00E015EF">
      <w:pPr>
        <w:suppressAutoHyphens w:val="0"/>
        <w:spacing w:after="40"/>
        <w:jc w:val="center"/>
        <w:rPr>
          <w:rFonts w:ascii="Arial" w:eastAsia="Calibri" w:hAnsi="Arial" w:cs="Arial"/>
          <w:b/>
          <w:u w:val="single"/>
          <w:lang w:eastAsia="en-US"/>
        </w:rPr>
      </w:pPr>
    </w:p>
    <w:p w14:paraId="66E7ECBD" w14:textId="77777777" w:rsidR="00E015EF" w:rsidRPr="00497284" w:rsidRDefault="0042047B" w:rsidP="00497284">
      <w:pPr>
        <w:suppressAutoHyphens w:val="0"/>
        <w:spacing w:after="40"/>
        <w:jc w:val="center"/>
        <w:rPr>
          <w:rFonts w:ascii="Arial" w:eastAsia="Calibri" w:hAnsi="Arial" w:cs="Arial"/>
          <w:b/>
          <w:bCs/>
          <w:u w:val="single"/>
          <w:lang w:eastAsia="en-US"/>
        </w:rPr>
      </w:pPr>
      <w:r w:rsidRPr="00B2636D">
        <w:rPr>
          <w:rFonts w:ascii="Arial" w:eastAsia="Calibri" w:hAnsi="Arial" w:cs="Arial"/>
          <w:b/>
          <w:bCs/>
          <w:u w:val="single"/>
          <w:lang w:eastAsia="en-US"/>
        </w:rPr>
        <w:t>OŚWIADCZENIE WYKONAWCY</w:t>
      </w:r>
      <w:r w:rsidR="00D24336" w:rsidRPr="00497284">
        <w:rPr>
          <w:rFonts w:ascii="Arial" w:eastAsia="Calibri" w:hAnsi="Arial" w:cs="Arial"/>
          <w:b/>
          <w:bCs/>
          <w:u w:val="single"/>
          <w:lang w:eastAsia="en-US"/>
        </w:rPr>
        <w:t xml:space="preserve"> / INNEGO PODMIOTU, NA KTÓREGO ZASOBY POWOŁUJE SIĘ WYKONAWCA </w:t>
      </w:r>
      <w:r w:rsidR="00D24336" w:rsidRPr="00B2636D">
        <w:rPr>
          <w:rStyle w:val="Odwoanieprzypisudolnego"/>
          <w:rFonts w:ascii="Arial" w:hAnsi="Arial" w:cs="Arial"/>
          <w:b/>
          <w:bCs/>
          <w:spacing w:val="24"/>
        </w:rPr>
        <w:footnoteReference w:id="2"/>
      </w:r>
    </w:p>
    <w:p w14:paraId="6A71FE4D" w14:textId="77777777" w:rsidR="0042047B" w:rsidRPr="009878EF" w:rsidRDefault="0042047B" w:rsidP="00E015EF">
      <w:pPr>
        <w:suppressAutoHyphens w:val="0"/>
        <w:spacing w:after="40"/>
        <w:jc w:val="center"/>
        <w:rPr>
          <w:rFonts w:ascii="Arial" w:eastAsia="Calibri" w:hAnsi="Arial" w:cs="Arial"/>
          <w:b/>
          <w:u w:val="single"/>
          <w:lang w:eastAsia="en-US"/>
        </w:rPr>
      </w:pPr>
    </w:p>
    <w:p w14:paraId="3235C28A" w14:textId="77777777" w:rsidR="00E015EF" w:rsidRPr="000725D9" w:rsidRDefault="00E015EF" w:rsidP="00497284">
      <w:pPr>
        <w:suppressAutoHyphens w:val="0"/>
        <w:spacing w:after="40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0725D9">
        <w:rPr>
          <w:rFonts w:ascii="Arial" w:eastAsia="Calibri" w:hAnsi="Arial" w:cs="Arial"/>
          <w:b/>
          <w:bCs/>
          <w:sz w:val="22"/>
          <w:szCs w:val="22"/>
          <w:lang w:eastAsia="en-US"/>
        </w:rPr>
        <w:t>skł</w:t>
      </w:r>
      <w:r w:rsidR="00D8697B" w:rsidRPr="000725D9">
        <w:rPr>
          <w:rFonts w:ascii="Arial" w:eastAsia="Calibri" w:hAnsi="Arial" w:cs="Arial"/>
          <w:b/>
          <w:bCs/>
          <w:sz w:val="22"/>
          <w:szCs w:val="22"/>
          <w:lang w:eastAsia="en-US"/>
        </w:rPr>
        <w:t>adane na podstawie</w:t>
      </w:r>
      <w:r w:rsidR="000245D3" w:rsidRPr="000725D9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art. 125 ust. 1 zgodnie z </w:t>
      </w:r>
      <w:r w:rsidR="00D8697B" w:rsidRPr="000725D9">
        <w:rPr>
          <w:rFonts w:ascii="Arial" w:eastAsia="Calibri" w:hAnsi="Arial" w:cs="Arial"/>
          <w:b/>
          <w:bCs/>
          <w:sz w:val="22"/>
          <w:szCs w:val="22"/>
          <w:lang w:eastAsia="en-US"/>
        </w:rPr>
        <w:t>art. 273 ust. 2 ustawy</w:t>
      </w:r>
      <w:r w:rsidR="000245D3" w:rsidRPr="000725D9">
        <w:rPr>
          <w:rFonts w:ascii="Arial" w:eastAsia="Calibri" w:hAnsi="Arial" w:cs="Arial"/>
          <w:b/>
          <w:sz w:val="22"/>
          <w:szCs w:val="22"/>
          <w:lang w:eastAsia="en-US"/>
        </w:rPr>
        <w:br/>
      </w:r>
      <w:r w:rsidR="00D8697B" w:rsidRPr="000725D9">
        <w:rPr>
          <w:rFonts w:ascii="Arial" w:eastAsia="Calibri" w:hAnsi="Arial" w:cs="Arial"/>
          <w:b/>
          <w:bCs/>
          <w:sz w:val="22"/>
          <w:szCs w:val="22"/>
          <w:lang w:eastAsia="en-US"/>
        </w:rPr>
        <w:t>z dnia 11</w:t>
      </w:r>
      <w:r w:rsidRPr="000725D9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="00D8697B" w:rsidRPr="000725D9">
        <w:rPr>
          <w:rFonts w:ascii="Arial" w:eastAsia="Calibri" w:hAnsi="Arial" w:cs="Arial"/>
          <w:b/>
          <w:bCs/>
          <w:sz w:val="22"/>
          <w:szCs w:val="22"/>
          <w:lang w:eastAsia="en-US"/>
        </w:rPr>
        <w:t>września 2019</w:t>
      </w:r>
      <w:r w:rsidRPr="000725D9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r. Prawo zamówień publicznych (dalej jako: </w:t>
      </w:r>
      <w:r w:rsidR="005B4907" w:rsidRPr="000725D9">
        <w:rPr>
          <w:rFonts w:ascii="Arial" w:eastAsia="Calibri" w:hAnsi="Arial" w:cs="Arial"/>
          <w:b/>
          <w:bCs/>
          <w:sz w:val="22"/>
          <w:szCs w:val="22"/>
          <w:lang w:eastAsia="en-US"/>
        </w:rPr>
        <w:t>„U</w:t>
      </w:r>
      <w:r w:rsidRPr="000725D9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stawa </w:t>
      </w:r>
      <w:proofErr w:type="spellStart"/>
      <w:r w:rsidRPr="000725D9">
        <w:rPr>
          <w:rFonts w:ascii="Arial" w:eastAsia="Calibri" w:hAnsi="Arial" w:cs="Arial"/>
          <w:b/>
          <w:bCs/>
          <w:sz w:val="22"/>
          <w:szCs w:val="22"/>
          <w:lang w:eastAsia="en-US"/>
        </w:rPr>
        <w:t>Pzp</w:t>
      </w:r>
      <w:proofErr w:type="spellEnd"/>
      <w:r w:rsidR="005B4907" w:rsidRPr="000725D9">
        <w:rPr>
          <w:rFonts w:ascii="Arial" w:eastAsia="Calibri" w:hAnsi="Arial" w:cs="Arial"/>
          <w:b/>
          <w:bCs/>
          <w:sz w:val="22"/>
          <w:szCs w:val="22"/>
          <w:lang w:eastAsia="en-US"/>
        </w:rPr>
        <w:t>”</w:t>
      </w:r>
      <w:r w:rsidRPr="000725D9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), </w:t>
      </w:r>
    </w:p>
    <w:p w14:paraId="17480CF0" w14:textId="77777777" w:rsidR="00CA0765" w:rsidRPr="009878EF" w:rsidRDefault="00CA0765" w:rsidP="00E015EF">
      <w:pPr>
        <w:suppressAutoHyphens w:val="0"/>
        <w:spacing w:after="40"/>
        <w:jc w:val="center"/>
        <w:rPr>
          <w:rFonts w:ascii="Arial" w:eastAsia="Calibri" w:hAnsi="Arial" w:cs="Arial"/>
          <w:b/>
          <w:u w:val="single"/>
          <w:lang w:eastAsia="en-US"/>
        </w:rPr>
      </w:pPr>
    </w:p>
    <w:p w14:paraId="5374F78E" w14:textId="66A306C8" w:rsidR="00E015EF" w:rsidRPr="00497284" w:rsidRDefault="00E015EF" w:rsidP="00497284">
      <w:pPr>
        <w:suppressAutoHyphens w:val="0"/>
        <w:spacing w:after="40"/>
        <w:jc w:val="center"/>
        <w:rPr>
          <w:rFonts w:ascii="Arial" w:eastAsia="Calibri" w:hAnsi="Arial" w:cs="Arial"/>
          <w:b/>
          <w:bCs/>
          <w:u w:val="single"/>
          <w:lang w:eastAsia="en-US"/>
        </w:rPr>
      </w:pPr>
      <w:r w:rsidRPr="00B2636D">
        <w:rPr>
          <w:rFonts w:ascii="Arial" w:eastAsia="Calibri" w:hAnsi="Arial" w:cs="Arial"/>
          <w:b/>
          <w:bCs/>
          <w:u w:val="single"/>
          <w:lang w:eastAsia="en-US"/>
        </w:rPr>
        <w:t>DOTYCZ</w:t>
      </w:r>
      <w:r w:rsidRPr="00497284">
        <w:rPr>
          <w:rFonts w:ascii="Arial" w:eastAsia="Calibri" w:hAnsi="Arial" w:cs="Arial"/>
          <w:b/>
          <w:bCs/>
          <w:u w:val="single"/>
          <w:lang w:eastAsia="en-US"/>
        </w:rPr>
        <w:t>Ą</w:t>
      </w:r>
      <w:r w:rsidRPr="00452AA9">
        <w:rPr>
          <w:rFonts w:ascii="Arial" w:eastAsia="Calibri" w:hAnsi="Arial" w:cs="Arial"/>
          <w:b/>
          <w:bCs/>
          <w:u w:val="single"/>
          <w:lang w:eastAsia="en-US"/>
        </w:rPr>
        <w:t xml:space="preserve">CE PRZESŁANEK WYKLUCZENIA Z </w:t>
      </w:r>
      <w:r w:rsidRPr="005B3D04">
        <w:rPr>
          <w:rFonts w:ascii="Arial" w:eastAsia="Calibri" w:hAnsi="Arial" w:cs="Arial"/>
          <w:b/>
          <w:bCs/>
          <w:u w:val="single"/>
          <w:lang w:eastAsia="en-US"/>
        </w:rPr>
        <w:t>POSTĘPOWANIA</w:t>
      </w:r>
    </w:p>
    <w:p w14:paraId="4949F11B" w14:textId="77777777" w:rsidR="00E015EF" w:rsidRPr="009878EF" w:rsidRDefault="00E015EF" w:rsidP="00E015EF">
      <w:pPr>
        <w:suppressAutoHyphens w:val="0"/>
        <w:spacing w:after="40"/>
        <w:jc w:val="both"/>
        <w:rPr>
          <w:rFonts w:ascii="Arial" w:eastAsia="Calibri" w:hAnsi="Arial" w:cs="Arial"/>
          <w:sz w:val="22"/>
          <w:szCs w:val="21"/>
          <w:lang w:eastAsia="en-US"/>
        </w:rPr>
      </w:pPr>
    </w:p>
    <w:p w14:paraId="34B36F94" w14:textId="3C1EFBCD" w:rsidR="00E015EF" w:rsidRPr="00497284" w:rsidRDefault="00E015EF" w:rsidP="00497284">
      <w:pPr>
        <w:suppressAutoHyphens w:val="0"/>
        <w:spacing w:after="40"/>
        <w:ind w:firstLine="708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481450">
        <w:rPr>
          <w:rFonts w:ascii="Arial" w:eastAsia="Calibri" w:hAnsi="Arial" w:cs="Arial"/>
          <w:sz w:val="22"/>
          <w:szCs w:val="22"/>
          <w:lang w:eastAsia="en-US"/>
        </w:rPr>
        <w:t>Na potrzeby postępowania o udzielenie zamówienia publicznego pn.</w:t>
      </w:r>
      <w:r w:rsidR="00DD7C80" w:rsidRPr="0048145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DD7C80" w:rsidRPr="00B2636D">
        <w:rPr>
          <w:rFonts w:ascii="Arial" w:eastAsia="Calibri" w:hAnsi="Arial" w:cs="Arial"/>
          <w:b/>
          <w:bCs/>
          <w:sz w:val="22"/>
          <w:szCs w:val="22"/>
          <w:lang w:eastAsia="en-US"/>
        </w:rPr>
        <w:t>„</w:t>
      </w:r>
      <w:r w:rsidR="0023731F" w:rsidRPr="00497284">
        <w:rPr>
          <w:rFonts w:ascii="Arial" w:hAnsi="Arial" w:cs="Arial"/>
          <w:b/>
          <w:bCs/>
          <w:sz w:val="22"/>
          <w:szCs w:val="22"/>
        </w:rPr>
        <w:t>Odtworzenie zalanych pomieszczeń stref ochronnych znajdujących się na</w:t>
      </w:r>
      <w:r w:rsidR="0023731F" w:rsidRPr="00452AA9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="0023731F" w:rsidRPr="00452AA9">
        <w:rPr>
          <w:rFonts w:ascii="Arial" w:hAnsi="Arial" w:cs="Arial"/>
          <w:b/>
          <w:bCs/>
          <w:sz w:val="22"/>
          <w:szCs w:val="22"/>
        </w:rPr>
        <w:t>poziomie -1 w budynku UKNF przy ul. Jasnej 12 w Warszawie”</w:t>
      </w:r>
      <w:r w:rsidR="0023731F" w:rsidRPr="00452AA9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Pr="00481450">
        <w:rPr>
          <w:rFonts w:ascii="Arial" w:eastAsia="Calibri" w:hAnsi="Arial" w:cs="Arial"/>
          <w:sz w:val="22"/>
          <w:szCs w:val="22"/>
          <w:lang w:eastAsia="en-US"/>
        </w:rPr>
        <w:t>oświadczam co następuje:</w:t>
      </w:r>
    </w:p>
    <w:p w14:paraId="62CC4147" w14:textId="77777777" w:rsidR="00E015EF" w:rsidRPr="00481450" w:rsidRDefault="00E015EF" w:rsidP="00E015EF">
      <w:pPr>
        <w:suppressAutoHyphens w:val="0"/>
        <w:spacing w:after="4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50F129B1" w14:textId="77777777" w:rsidR="00E015EF" w:rsidRPr="00497284" w:rsidRDefault="00E015EF" w:rsidP="00497284">
      <w:pPr>
        <w:suppressAutoHyphens w:val="0"/>
        <w:spacing w:after="40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B2636D">
        <w:rPr>
          <w:rFonts w:ascii="Arial" w:eastAsia="Calibri" w:hAnsi="Arial" w:cs="Arial"/>
          <w:b/>
          <w:bCs/>
          <w:sz w:val="22"/>
          <w:szCs w:val="22"/>
          <w:lang w:eastAsia="en-US"/>
        </w:rPr>
        <w:t>O</w:t>
      </w:r>
      <w:r w:rsidRPr="00497284">
        <w:rPr>
          <w:rFonts w:ascii="Arial" w:eastAsia="Calibri" w:hAnsi="Arial" w:cs="Arial"/>
          <w:b/>
          <w:bCs/>
          <w:sz w:val="22"/>
          <w:szCs w:val="22"/>
          <w:lang w:eastAsia="en-US"/>
        </w:rPr>
        <w:t>Ś</w:t>
      </w:r>
      <w:r w:rsidRPr="00452AA9">
        <w:rPr>
          <w:rFonts w:ascii="Arial" w:eastAsia="Calibri" w:hAnsi="Arial" w:cs="Arial"/>
          <w:b/>
          <w:bCs/>
          <w:sz w:val="22"/>
          <w:szCs w:val="22"/>
          <w:lang w:eastAsia="en-US"/>
        </w:rPr>
        <w:t>WIADCZENIA DOTYCZĄCE WYKONAWCY:</w:t>
      </w:r>
    </w:p>
    <w:p w14:paraId="4ED95087" w14:textId="77777777" w:rsidR="00E015EF" w:rsidRPr="00481450" w:rsidRDefault="00E015EF" w:rsidP="00E015EF">
      <w:pPr>
        <w:suppressAutoHyphens w:val="0"/>
        <w:spacing w:after="40"/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1F33419" w14:textId="0BAEC7AF" w:rsidR="0030473C" w:rsidRPr="00481450" w:rsidRDefault="0030473C" w:rsidP="0030473C">
      <w:pPr>
        <w:suppressAutoHyphens w:val="0"/>
        <w:spacing w:after="4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81450">
        <w:rPr>
          <w:rFonts w:ascii="Arial" w:eastAsia="Calibri" w:hAnsi="Arial" w:cs="Arial"/>
          <w:sz w:val="22"/>
          <w:szCs w:val="22"/>
          <w:lang w:eastAsia="en-US"/>
        </w:rPr>
        <w:t xml:space="preserve">Oświadczam, że nie podlegam wykluczeniu z postępowania na podstawie art. 108 ust. 1 Ustawy </w:t>
      </w:r>
      <w:proofErr w:type="spellStart"/>
      <w:r w:rsidRPr="00481450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Pr="00481450">
        <w:rPr>
          <w:rFonts w:ascii="Arial" w:eastAsia="Calibri" w:hAnsi="Arial" w:cs="Arial"/>
          <w:sz w:val="22"/>
          <w:szCs w:val="22"/>
          <w:lang w:eastAsia="en-US"/>
        </w:rPr>
        <w:t xml:space="preserve"> oraz na podstawie art. 7 ust. 1 ustawy z dnia 13 kwietnia 2022 r. </w:t>
      </w:r>
      <w:r w:rsidRPr="00481450">
        <w:rPr>
          <w:rFonts w:ascii="Arial" w:hAnsi="Arial" w:cs="Arial"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6A224985" w14:textId="77777777" w:rsidR="00E015EF" w:rsidRPr="009878EF" w:rsidRDefault="00E015EF" w:rsidP="00E015EF">
      <w:pPr>
        <w:suppressAutoHyphens w:val="0"/>
        <w:spacing w:after="40"/>
        <w:jc w:val="both"/>
        <w:rPr>
          <w:rFonts w:ascii="Arial" w:eastAsia="Calibri" w:hAnsi="Arial" w:cs="Arial"/>
          <w:i/>
          <w:lang w:eastAsia="en-US"/>
        </w:rPr>
      </w:pPr>
    </w:p>
    <w:p w14:paraId="406B5420" w14:textId="77777777" w:rsidR="00E015EF" w:rsidRPr="009878EF" w:rsidRDefault="00E015EF" w:rsidP="00E015EF">
      <w:pPr>
        <w:suppressAutoHyphens w:val="0"/>
        <w:spacing w:after="4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878EF">
        <w:rPr>
          <w:rFonts w:ascii="Arial" w:eastAsia="Calibri" w:hAnsi="Arial" w:cs="Arial"/>
          <w:sz w:val="20"/>
          <w:szCs w:val="20"/>
          <w:lang w:eastAsia="en-US"/>
        </w:rPr>
        <w:t xml:space="preserve">…………….……. </w:t>
      </w:r>
      <w:r w:rsidRPr="5A402B4C">
        <w:rPr>
          <w:rFonts w:ascii="Arial" w:eastAsia="Calibri" w:hAnsi="Arial" w:cs="Arial"/>
          <w:i/>
          <w:iCs/>
          <w:sz w:val="20"/>
          <w:szCs w:val="20"/>
          <w:lang w:eastAsia="en-US"/>
        </w:rPr>
        <w:t>(miejscowo</w:t>
      </w:r>
      <w:r w:rsidRPr="5A402B4C">
        <w:rPr>
          <w:rFonts w:ascii="Arial" w:eastAsia="Calibri" w:hAnsi="Arial" w:cs="Arial" w:hint="eastAsia"/>
          <w:i/>
          <w:iCs/>
          <w:sz w:val="20"/>
          <w:szCs w:val="20"/>
          <w:lang w:eastAsia="en-US"/>
        </w:rPr>
        <w:t>ść</w:t>
      </w:r>
      <w:r w:rsidRPr="5A402B4C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), </w:t>
      </w:r>
      <w:r w:rsidRPr="00481450">
        <w:rPr>
          <w:rFonts w:ascii="Arial" w:eastAsia="Calibri" w:hAnsi="Arial" w:cs="Arial"/>
          <w:sz w:val="22"/>
          <w:szCs w:val="22"/>
          <w:lang w:eastAsia="en-US"/>
        </w:rPr>
        <w:t>dnia ………….……. r.</w:t>
      </w:r>
      <w:r w:rsidRPr="009878E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D24336" w:rsidRPr="009878EF">
        <w:rPr>
          <w:rStyle w:val="Odwoanieprzypisudolnego"/>
          <w:rFonts w:ascii="Arial" w:hAnsi="Arial" w:cs="Arial"/>
        </w:rPr>
        <w:footnoteReference w:id="3"/>
      </w:r>
    </w:p>
    <w:p w14:paraId="7087342D" w14:textId="31105CCB" w:rsidR="00E015EF" w:rsidRPr="009878EF" w:rsidRDefault="00E015EF" w:rsidP="00E015EF">
      <w:pPr>
        <w:suppressAutoHyphens w:val="0"/>
        <w:spacing w:after="4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878EF">
        <w:rPr>
          <w:rFonts w:ascii="Arial" w:eastAsia="Calibri" w:hAnsi="Arial" w:cs="Arial"/>
          <w:sz w:val="22"/>
          <w:szCs w:val="22"/>
          <w:lang w:eastAsia="en-US"/>
        </w:rPr>
        <w:lastRenderedPageBreak/>
        <w:tab/>
      </w:r>
      <w:r w:rsidRPr="009878EF">
        <w:rPr>
          <w:rFonts w:ascii="Arial" w:eastAsia="Calibri" w:hAnsi="Arial" w:cs="Arial"/>
          <w:sz w:val="22"/>
          <w:szCs w:val="22"/>
          <w:lang w:eastAsia="en-US"/>
        </w:rPr>
        <w:tab/>
      </w:r>
      <w:r w:rsidRPr="009878EF">
        <w:rPr>
          <w:rFonts w:ascii="Arial" w:eastAsia="Calibri" w:hAnsi="Arial" w:cs="Arial"/>
          <w:sz w:val="22"/>
          <w:szCs w:val="22"/>
          <w:lang w:eastAsia="en-US"/>
        </w:rPr>
        <w:tab/>
      </w:r>
      <w:r w:rsidRPr="009878EF">
        <w:rPr>
          <w:rFonts w:ascii="Arial" w:eastAsia="Calibri" w:hAnsi="Arial" w:cs="Arial"/>
          <w:sz w:val="22"/>
          <w:szCs w:val="22"/>
          <w:lang w:eastAsia="en-US"/>
        </w:rPr>
        <w:tab/>
      </w:r>
      <w:r w:rsidRPr="009878EF">
        <w:rPr>
          <w:rFonts w:ascii="Arial" w:eastAsia="Calibri" w:hAnsi="Arial" w:cs="Arial"/>
          <w:sz w:val="22"/>
          <w:szCs w:val="22"/>
          <w:lang w:eastAsia="en-US"/>
        </w:rPr>
        <w:tab/>
      </w:r>
      <w:r w:rsidRPr="009878EF">
        <w:rPr>
          <w:rFonts w:ascii="Arial" w:eastAsia="Calibri" w:hAnsi="Arial" w:cs="Arial"/>
          <w:sz w:val="22"/>
          <w:szCs w:val="22"/>
          <w:lang w:eastAsia="en-US"/>
        </w:rPr>
        <w:tab/>
      </w:r>
      <w:r w:rsidRPr="009878EF">
        <w:rPr>
          <w:rFonts w:ascii="Arial" w:eastAsia="Calibri" w:hAnsi="Arial" w:cs="Arial"/>
          <w:sz w:val="22"/>
          <w:szCs w:val="22"/>
          <w:lang w:eastAsia="en-US"/>
        </w:rPr>
        <w:tab/>
      </w:r>
      <w:r w:rsidR="00094AA1" w:rsidRPr="009878EF"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  <w:r w:rsidR="002F75F4">
        <w:rPr>
          <w:rFonts w:ascii="Arial" w:eastAsia="Calibri" w:hAnsi="Arial" w:cs="Arial"/>
          <w:sz w:val="22"/>
          <w:szCs w:val="22"/>
          <w:lang w:eastAsia="en-US"/>
        </w:rPr>
        <w:t xml:space="preserve">                     </w:t>
      </w:r>
      <w:r w:rsidR="002F75F4">
        <w:rPr>
          <w:rFonts w:ascii="Arial" w:eastAsia="Calibri" w:hAnsi="Arial" w:cs="Arial"/>
          <w:sz w:val="22"/>
          <w:szCs w:val="22"/>
          <w:lang w:eastAsia="en-US"/>
        </w:rPr>
        <w:br/>
        <w:t xml:space="preserve">                                                                              </w:t>
      </w:r>
      <w:r w:rsidRPr="009878EF">
        <w:rPr>
          <w:rFonts w:ascii="Arial" w:eastAsia="Calibri" w:hAnsi="Arial" w:cs="Arial"/>
          <w:sz w:val="20"/>
          <w:szCs w:val="20"/>
          <w:lang w:eastAsia="en-US"/>
        </w:rPr>
        <w:t>…</w:t>
      </w:r>
      <w:r w:rsidR="0038577A" w:rsidRPr="009878EF">
        <w:rPr>
          <w:rFonts w:ascii="Arial" w:eastAsia="Calibri" w:hAnsi="Arial" w:cs="Arial"/>
          <w:sz w:val="20"/>
          <w:szCs w:val="20"/>
          <w:lang w:eastAsia="en-US"/>
        </w:rPr>
        <w:t>……..</w:t>
      </w:r>
      <w:r w:rsidRPr="009878EF">
        <w:rPr>
          <w:rFonts w:ascii="Arial" w:eastAsia="Calibri" w:hAnsi="Arial" w:cs="Arial"/>
          <w:sz w:val="20"/>
          <w:szCs w:val="20"/>
          <w:lang w:eastAsia="en-US"/>
        </w:rPr>
        <w:t>……………</w:t>
      </w:r>
      <w:r w:rsidR="0038577A" w:rsidRPr="009878EF">
        <w:rPr>
          <w:rFonts w:ascii="Arial" w:eastAsia="Calibri" w:hAnsi="Arial" w:cs="Arial"/>
          <w:sz w:val="20"/>
          <w:szCs w:val="20"/>
          <w:lang w:eastAsia="en-US"/>
        </w:rPr>
        <w:t>………</w:t>
      </w:r>
      <w:r w:rsidRPr="009878EF">
        <w:rPr>
          <w:rFonts w:ascii="Arial" w:eastAsia="Calibri" w:hAnsi="Arial" w:cs="Arial"/>
          <w:sz w:val="20"/>
          <w:szCs w:val="20"/>
          <w:lang w:eastAsia="en-US"/>
        </w:rPr>
        <w:t>…………………………</w:t>
      </w:r>
    </w:p>
    <w:p w14:paraId="0DE99969" w14:textId="0FDD20D5" w:rsidR="00E015EF" w:rsidRPr="000725D9" w:rsidRDefault="00E015EF" w:rsidP="53C436E5">
      <w:pPr>
        <w:suppressAutoHyphens w:val="0"/>
        <w:spacing w:after="40"/>
        <w:ind w:left="4678" w:firstLine="6"/>
        <w:jc w:val="center"/>
        <w:rPr>
          <w:rFonts w:ascii="Arial" w:eastAsia="Calibri" w:hAnsi="Arial" w:cs="Arial"/>
          <w:i/>
          <w:iCs/>
          <w:sz w:val="18"/>
          <w:szCs w:val="18"/>
          <w:lang w:eastAsia="en-US"/>
        </w:rPr>
      </w:pPr>
      <w:r w:rsidRPr="53C436E5">
        <w:rPr>
          <w:rFonts w:ascii="Arial" w:eastAsia="Calibri" w:hAnsi="Arial" w:cs="Arial"/>
          <w:i/>
          <w:iCs/>
          <w:sz w:val="18"/>
          <w:szCs w:val="18"/>
          <w:lang w:eastAsia="en-US"/>
        </w:rPr>
        <w:t>(</w:t>
      </w:r>
      <w:r w:rsidR="003922AF" w:rsidRPr="53C436E5">
        <w:rPr>
          <w:rFonts w:ascii="Arial" w:eastAsia="Calibri" w:hAnsi="Arial" w:cs="Arial"/>
          <w:i/>
          <w:iCs/>
          <w:sz w:val="18"/>
          <w:szCs w:val="18"/>
          <w:lang w:eastAsia="en-US"/>
        </w:rPr>
        <w:t>Podpis(y) osoby/osób upoważnionej (</w:t>
      </w:r>
      <w:proofErr w:type="spellStart"/>
      <w:r w:rsidR="003922AF" w:rsidRPr="53C436E5">
        <w:rPr>
          <w:rFonts w:ascii="Arial" w:eastAsia="Calibri" w:hAnsi="Arial" w:cs="Arial"/>
          <w:i/>
          <w:iCs/>
          <w:sz w:val="18"/>
          <w:szCs w:val="18"/>
          <w:lang w:eastAsia="en-US"/>
        </w:rPr>
        <w:t>ych</w:t>
      </w:r>
      <w:proofErr w:type="spellEnd"/>
      <w:r w:rsidR="003922AF" w:rsidRPr="53C436E5">
        <w:rPr>
          <w:rFonts w:ascii="Arial" w:eastAsia="Calibri" w:hAnsi="Arial" w:cs="Arial"/>
          <w:i/>
          <w:iCs/>
          <w:sz w:val="18"/>
          <w:szCs w:val="18"/>
          <w:lang w:eastAsia="en-US"/>
        </w:rPr>
        <w:t xml:space="preserve">) </w:t>
      </w:r>
      <w:r w:rsidR="00C14E1A">
        <w:rPr>
          <w:rFonts w:ascii="Arial" w:eastAsia="Calibri" w:hAnsi="Arial" w:cs="Arial"/>
          <w:i/>
          <w:sz w:val="18"/>
          <w:szCs w:val="18"/>
          <w:lang w:eastAsia="en-US"/>
        </w:rPr>
        <w:br/>
      </w:r>
      <w:r w:rsidR="003922AF" w:rsidRPr="53C436E5">
        <w:rPr>
          <w:rFonts w:ascii="Arial" w:eastAsia="Calibri" w:hAnsi="Arial" w:cs="Arial"/>
          <w:i/>
          <w:iCs/>
          <w:sz w:val="18"/>
          <w:szCs w:val="18"/>
          <w:lang w:eastAsia="en-US"/>
        </w:rPr>
        <w:t>do reprezentowania Wykonawcy (dokument winien być podpisany elektronicznie</w:t>
      </w:r>
      <w:r w:rsidRPr="53C436E5">
        <w:rPr>
          <w:rFonts w:ascii="Arial" w:eastAsia="Calibri" w:hAnsi="Arial" w:cs="Arial"/>
          <w:i/>
          <w:iCs/>
          <w:sz w:val="18"/>
          <w:szCs w:val="18"/>
          <w:lang w:eastAsia="en-US"/>
        </w:rPr>
        <w:t>)</w:t>
      </w:r>
    </w:p>
    <w:p w14:paraId="55AF1CBF" w14:textId="77777777" w:rsidR="00C20EFD" w:rsidRPr="009878EF" w:rsidRDefault="00C20EFD" w:rsidP="00E015EF">
      <w:pPr>
        <w:suppressAutoHyphens w:val="0"/>
        <w:spacing w:after="40"/>
        <w:jc w:val="both"/>
        <w:rPr>
          <w:rFonts w:ascii="Arial" w:eastAsia="Calibri" w:hAnsi="Arial" w:cs="Arial"/>
          <w:lang w:eastAsia="en-US"/>
        </w:rPr>
      </w:pPr>
    </w:p>
    <w:p w14:paraId="39EEAFCB" w14:textId="64E72F79" w:rsidR="00E015EF" w:rsidRPr="0070127C" w:rsidRDefault="00E015EF" w:rsidP="00E015EF">
      <w:pPr>
        <w:suppressAutoHyphens w:val="0"/>
        <w:spacing w:after="4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0127C">
        <w:rPr>
          <w:rFonts w:ascii="Arial" w:eastAsia="Calibri" w:hAnsi="Arial" w:cs="Arial"/>
          <w:sz w:val="22"/>
          <w:szCs w:val="22"/>
          <w:lang w:eastAsia="en-US"/>
        </w:rPr>
        <w:t>Oświadczam, że zachodzą w stosunku do mnie podstawy wykluczenia z postępowania</w:t>
      </w:r>
      <w:r w:rsidRPr="0070127C">
        <w:rPr>
          <w:rFonts w:ascii="Arial" w:eastAsia="Calibri" w:hAnsi="Arial" w:cs="Arial"/>
          <w:sz w:val="22"/>
          <w:szCs w:val="22"/>
          <w:lang w:eastAsia="en-US"/>
        </w:rPr>
        <w:br/>
        <w:t xml:space="preserve">na podstawie art. …………. </w:t>
      </w:r>
      <w:r w:rsidR="005B4907" w:rsidRPr="0070127C">
        <w:rPr>
          <w:rFonts w:ascii="Arial" w:eastAsia="Calibri" w:hAnsi="Arial" w:cs="Arial"/>
          <w:sz w:val="22"/>
          <w:szCs w:val="22"/>
          <w:lang w:eastAsia="en-US"/>
        </w:rPr>
        <w:t>U</w:t>
      </w:r>
      <w:r w:rsidRPr="0070127C">
        <w:rPr>
          <w:rFonts w:ascii="Arial" w:eastAsia="Calibri" w:hAnsi="Arial" w:cs="Arial"/>
          <w:sz w:val="22"/>
          <w:szCs w:val="22"/>
          <w:lang w:eastAsia="en-US"/>
        </w:rPr>
        <w:t xml:space="preserve">stawy </w:t>
      </w:r>
      <w:proofErr w:type="spellStart"/>
      <w:r w:rsidRPr="0070127C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Pr="0070127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53C436E5">
        <w:rPr>
          <w:rFonts w:ascii="Arial" w:eastAsia="Calibri" w:hAnsi="Arial" w:cs="Arial"/>
          <w:i/>
          <w:iCs/>
          <w:sz w:val="20"/>
          <w:szCs w:val="20"/>
          <w:lang w:eastAsia="en-US"/>
        </w:rPr>
        <w:t>(poda</w:t>
      </w:r>
      <w:r w:rsidRPr="53C436E5">
        <w:rPr>
          <w:rFonts w:ascii="Arial" w:eastAsia="Calibri" w:hAnsi="Arial" w:cs="Arial" w:hint="eastAsia"/>
          <w:i/>
          <w:iCs/>
          <w:sz w:val="20"/>
          <w:szCs w:val="20"/>
          <w:lang w:eastAsia="en-US"/>
        </w:rPr>
        <w:t>ć</w:t>
      </w:r>
      <w:r w:rsidRPr="53C436E5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 maj</w:t>
      </w:r>
      <w:r w:rsidRPr="53C436E5">
        <w:rPr>
          <w:rFonts w:ascii="Arial" w:eastAsia="Calibri" w:hAnsi="Arial" w:cs="Arial" w:hint="eastAsia"/>
          <w:i/>
          <w:iCs/>
          <w:sz w:val="20"/>
          <w:szCs w:val="20"/>
          <w:lang w:eastAsia="en-US"/>
        </w:rPr>
        <w:t>ą</w:t>
      </w:r>
      <w:r w:rsidRPr="53C436E5">
        <w:rPr>
          <w:rFonts w:ascii="Arial" w:eastAsia="Calibri" w:hAnsi="Arial" w:cs="Arial"/>
          <w:i/>
          <w:iCs/>
          <w:sz w:val="20"/>
          <w:szCs w:val="20"/>
          <w:lang w:eastAsia="en-US"/>
        </w:rPr>
        <w:t>c</w:t>
      </w:r>
      <w:r w:rsidRPr="53C436E5">
        <w:rPr>
          <w:rFonts w:ascii="Arial" w:eastAsia="Calibri" w:hAnsi="Arial" w:cs="Arial" w:hint="eastAsia"/>
          <w:i/>
          <w:iCs/>
          <w:sz w:val="20"/>
          <w:szCs w:val="20"/>
          <w:lang w:eastAsia="en-US"/>
        </w:rPr>
        <w:t>ą</w:t>
      </w:r>
      <w:r w:rsidRPr="53C436E5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 zastosowanie podstaw</w:t>
      </w:r>
      <w:r w:rsidRPr="53C436E5">
        <w:rPr>
          <w:rFonts w:ascii="Arial" w:eastAsia="Calibri" w:hAnsi="Arial" w:cs="Arial" w:hint="eastAsia"/>
          <w:i/>
          <w:iCs/>
          <w:sz w:val="20"/>
          <w:szCs w:val="20"/>
          <w:lang w:eastAsia="en-US"/>
        </w:rPr>
        <w:t>ę</w:t>
      </w:r>
      <w:r w:rsidRPr="53C436E5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 wykluczenia spo</w:t>
      </w:r>
      <w:r w:rsidRPr="53C436E5">
        <w:rPr>
          <w:rFonts w:ascii="Arial" w:eastAsia="Calibri" w:hAnsi="Arial" w:cs="Arial" w:hint="eastAsia"/>
          <w:i/>
          <w:iCs/>
          <w:sz w:val="20"/>
          <w:szCs w:val="20"/>
          <w:lang w:eastAsia="en-US"/>
        </w:rPr>
        <w:t>ś</w:t>
      </w:r>
      <w:r w:rsidR="00D8697B" w:rsidRPr="53C436E5">
        <w:rPr>
          <w:rFonts w:ascii="Arial" w:eastAsia="Calibri" w:hAnsi="Arial" w:cs="Arial"/>
          <w:i/>
          <w:iCs/>
          <w:sz w:val="20"/>
          <w:szCs w:val="20"/>
          <w:lang w:eastAsia="en-US"/>
        </w:rPr>
        <w:t>ród wymienionych w art. 108</w:t>
      </w:r>
      <w:r w:rsidRPr="53C436E5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 ust. 1</w:t>
      </w:r>
      <w:r w:rsidR="00645FD6" w:rsidRPr="53C436E5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 </w:t>
      </w:r>
      <w:r w:rsidRPr="53C436E5">
        <w:rPr>
          <w:rFonts w:ascii="Arial" w:eastAsia="Calibri" w:hAnsi="Arial" w:cs="Arial"/>
          <w:i/>
          <w:iCs/>
          <w:sz w:val="20"/>
          <w:szCs w:val="20"/>
          <w:lang w:eastAsia="en-US"/>
        </w:rPr>
        <w:t>pkt 1</w:t>
      </w:r>
      <w:r w:rsidR="00436E7A" w:rsidRPr="53C436E5">
        <w:rPr>
          <w:rFonts w:ascii="Arial" w:eastAsia="Calibri" w:hAnsi="Arial" w:cs="Arial"/>
          <w:i/>
          <w:iCs/>
          <w:sz w:val="20"/>
          <w:szCs w:val="20"/>
          <w:lang w:eastAsia="en-US"/>
        </w:rPr>
        <w:t>, 2 i</w:t>
      </w:r>
      <w:r w:rsidR="00645FD6" w:rsidRPr="53C436E5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 5</w:t>
      </w:r>
      <w:r w:rsidRPr="53C436E5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 ustawy </w:t>
      </w:r>
      <w:proofErr w:type="spellStart"/>
      <w:r w:rsidRPr="53C436E5">
        <w:rPr>
          <w:rFonts w:ascii="Arial" w:eastAsia="Calibri" w:hAnsi="Arial" w:cs="Arial"/>
          <w:i/>
          <w:iCs/>
          <w:sz w:val="20"/>
          <w:szCs w:val="20"/>
          <w:lang w:eastAsia="en-US"/>
        </w:rPr>
        <w:t>Pzp</w:t>
      </w:r>
      <w:proofErr w:type="spellEnd"/>
      <w:r w:rsidRPr="53C436E5">
        <w:rPr>
          <w:rFonts w:ascii="Arial" w:eastAsia="Calibri" w:hAnsi="Arial" w:cs="Arial"/>
          <w:i/>
          <w:iCs/>
          <w:sz w:val="20"/>
          <w:szCs w:val="20"/>
          <w:lang w:eastAsia="en-US"/>
        </w:rPr>
        <w:t>).</w:t>
      </w:r>
      <w:r w:rsidRPr="0070127C">
        <w:rPr>
          <w:rFonts w:ascii="Arial" w:eastAsia="Calibri" w:hAnsi="Arial" w:cs="Arial"/>
          <w:sz w:val="22"/>
          <w:szCs w:val="22"/>
          <w:lang w:eastAsia="en-US"/>
        </w:rPr>
        <w:t xml:space="preserve"> Jednocześnie oświadczam, że w związku </w:t>
      </w:r>
      <w:r w:rsidR="00F908FC">
        <w:rPr>
          <w:rFonts w:ascii="Arial" w:eastAsia="Calibri" w:hAnsi="Arial" w:cs="Arial"/>
          <w:sz w:val="22"/>
          <w:szCs w:val="22"/>
          <w:lang w:eastAsia="en-US"/>
        </w:rPr>
        <w:br/>
      </w:r>
      <w:r w:rsidRPr="0070127C">
        <w:rPr>
          <w:rFonts w:ascii="Arial" w:eastAsia="Calibri" w:hAnsi="Arial" w:cs="Arial"/>
          <w:sz w:val="22"/>
          <w:szCs w:val="22"/>
          <w:lang w:eastAsia="en-US"/>
        </w:rPr>
        <w:t>z ww. okolicznością</w:t>
      </w:r>
      <w:r w:rsidR="00227A54" w:rsidRPr="0070127C">
        <w:rPr>
          <w:rFonts w:ascii="Arial" w:eastAsia="Calibri" w:hAnsi="Arial" w:cs="Arial"/>
          <w:sz w:val="22"/>
          <w:szCs w:val="22"/>
          <w:lang w:eastAsia="en-US"/>
        </w:rPr>
        <w:t>,</w:t>
      </w:r>
      <w:r w:rsidR="00C14E1A" w:rsidRPr="0070127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70127C">
        <w:rPr>
          <w:rFonts w:ascii="Arial" w:eastAsia="Calibri" w:hAnsi="Arial" w:cs="Arial"/>
          <w:sz w:val="22"/>
          <w:szCs w:val="22"/>
          <w:lang w:eastAsia="en-US"/>
        </w:rPr>
        <w:t xml:space="preserve">na podstawie art. </w:t>
      </w:r>
      <w:r w:rsidR="006629DA" w:rsidRPr="0070127C">
        <w:rPr>
          <w:rFonts w:ascii="Arial" w:eastAsia="Calibri" w:hAnsi="Arial" w:cs="Arial"/>
          <w:sz w:val="22"/>
          <w:szCs w:val="22"/>
          <w:lang w:eastAsia="en-US"/>
        </w:rPr>
        <w:t>110</w:t>
      </w:r>
      <w:r w:rsidRPr="0070127C">
        <w:rPr>
          <w:rFonts w:ascii="Arial" w:eastAsia="Calibri" w:hAnsi="Arial" w:cs="Arial"/>
          <w:sz w:val="22"/>
          <w:szCs w:val="22"/>
          <w:lang w:eastAsia="en-US"/>
        </w:rPr>
        <w:t xml:space="preserve"> ust. </w:t>
      </w:r>
      <w:r w:rsidR="006629DA" w:rsidRPr="0070127C">
        <w:rPr>
          <w:rFonts w:ascii="Arial" w:eastAsia="Calibri" w:hAnsi="Arial" w:cs="Arial"/>
          <w:sz w:val="22"/>
          <w:szCs w:val="22"/>
          <w:lang w:eastAsia="en-US"/>
        </w:rPr>
        <w:t>2</w:t>
      </w:r>
      <w:r w:rsidRPr="0070127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5B4907" w:rsidRPr="0070127C">
        <w:rPr>
          <w:rFonts w:ascii="Arial" w:eastAsia="Calibri" w:hAnsi="Arial" w:cs="Arial"/>
          <w:sz w:val="22"/>
          <w:szCs w:val="22"/>
          <w:lang w:eastAsia="en-US"/>
        </w:rPr>
        <w:t>U</w:t>
      </w:r>
      <w:r w:rsidR="006629DA" w:rsidRPr="0070127C">
        <w:rPr>
          <w:rFonts w:ascii="Arial" w:eastAsia="Calibri" w:hAnsi="Arial" w:cs="Arial"/>
          <w:sz w:val="22"/>
          <w:szCs w:val="22"/>
          <w:lang w:eastAsia="en-US"/>
        </w:rPr>
        <w:t xml:space="preserve">stawy </w:t>
      </w:r>
      <w:proofErr w:type="spellStart"/>
      <w:r w:rsidR="006629DA" w:rsidRPr="0070127C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="006629DA" w:rsidRPr="0070127C">
        <w:rPr>
          <w:rFonts w:ascii="Arial" w:eastAsia="Calibri" w:hAnsi="Arial" w:cs="Arial"/>
          <w:sz w:val="22"/>
          <w:szCs w:val="22"/>
          <w:lang w:eastAsia="en-US"/>
        </w:rPr>
        <w:t xml:space="preserve"> spełniam łącznie następujące przesłanki</w:t>
      </w:r>
      <w:r w:rsidRPr="0070127C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</w:p>
    <w:p w14:paraId="14DAC183" w14:textId="66BAE27E" w:rsidR="00E015EF" w:rsidRPr="009878EF" w:rsidRDefault="00E015EF" w:rsidP="00E015EF">
      <w:pPr>
        <w:suppressAutoHyphens w:val="0"/>
        <w:spacing w:after="4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878EF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…………………………………………………………………………………………..…………………...........…………………………………………………</w:t>
      </w:r>
      <w:r w:rsidR="00360EE3">
        <w:rPr>
          <w:rFonts w:ascii="Arial" w:eastAsia="Calibri" w:hAnsi="Arial" w:cs="Arial"/>
          <w:sz w:val="22"/>
          <w:szCs w:val="22"/>
          <w:lang w:eastAsia="en-US"/>
        </w:rPr>
        <w:t>.</w:t>
      </w:r>
      <w:r w:rsidRPr="009878EF">
        <w:rPr>
          <w:rFonts w:ascii="Arial" w:eastAsia="Calibri" w:hAnsi="Arial" w:cs="Arial"/>
          <w:sz w:val="22"/>
          <w:szCs w:val="22"/>
          <w:lang w:eastAsia="en-US"/>
        </w:rPr>
        <w:t>……………………………</w:t>
      </w:r>
      <w:r w:rsidR="00F908FC">
        <w:rPr>
          <w:rFonts w:ascii="Arial" w:eastAsia="Calibri" w:hAnsi="Arial" w:cs="Arial"/>
          <w:sz w:val="22"/>
          <w:szCs w:val="22"/>
          <w:lang w:eastAsia="en-US"/>
        </w:rPr>
        <w:t>..</w:t>
      </w:r>
      <w:r w:rsidRPr="009878EF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</w:t>
      </w:r>
      <w:r w:rsidR="00DD7C80" w:rsidRPr="009878EF">
        <w:rPr>
          <w:rFonts w:ascii="Arial" w:eastAsia="Calibri" w:hAnsi="Arial" w:cs="Arial"/>
          <w:sz w:val="22"/>
          <w:szCs w:val="22"/>
          <w:lang w:eastAsia="en-US"/>
        </w:rPr>
        <w:t>…………………………………</w:t>
      </w:r>
      <w:r w:rsidR="00F908FC">
        <w:rPr>
          <w:rFonts w:ascii="Arial" w:eastAsia="Calibri" w:hAnsi="Arial" w:cs="Arial"/>
          <w:sz w:val="22"/>
          <w:szCs w:val="22"/>
          <w:lang w:eastAsia="en-US"/>
        </w:rPr>
        <w:t>...</w:t>
      </w:r>
      <w:r w:rsidR="00DD7C80" w:rsidRPr="009878EF">
        <w:rPr>
          <w:rFonts w:ascii="Arial" w:eastAsia="Calibri" w:hAnsi="Arial" w:cs="Arial"/>
          <w:sz w:val="22"/>
          <w:szCs w:val="22"/>
          <w:lang w:eastAsia="en-US"/>
        </w:rPr>
        <w:t>………………………</w:t>
      </w:r>
    </w:p>
    <w:p w14:paraId="273E6C00" w14:textId="77777777" w:rsidR="00E015EF" w:rsidRPr="009878EF" w:rsidRDefault="00E015EF" w:rsidP="00E015EF">
      <w:pPr>
        <w:suppressAutoHyphens w:val="0"/>
        <w:spacing w:after="40"/>
        <w:jc w:val="both"/>
        <w:rPr>
          <w:rFonts w:ascii="Arial" w:eastAsia="Calibri" w:hAnsi="Arial" w:cs="Arial"/>
          <w:sz w:val="22"/>
          <w:szCs w:val="20"/>
          <w:lang w:eastAsia="en-US"/>
        </w:rPr>
      </w:pPr>
    </w:p>
    <w:p w14:paraId="20C1F253" w14:textId="77777777" w:rsidR="00E015EF" w:rsidRPr="009878EF" w:rsidRDefault="00E015EF" w:rsidP="00E015EF">
      <w:pPr>
        <w:suppressAutoHyphens w:val="0"/>
        <w:spacing w:after="4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878EF">
        <w:rPr>
          <w:rFonts w:ascii="Arial" w:eastAsia="Calibri" w:hAnsi="Arial" w:cs="Arial"/>
          <w:sz w:val="22"/>
          <w:szCs w:val="22"/>
          <w:lang w:eastAsia="en-US"/>
        </w:rPr>
        <w:t>…………….…</w:t>
      </w:r>
      <w:r w:rsidRPr="009878EF">
        <w:rPr>
          <w:rFonts w:ascii="Arial" w:eastAsia="Calibri" w:hAnsi="Arial" w:cs="Arial"/>
          <w:sz w:val="20"/>
          <w:szCs w:val="20"/>
          <w:lang w:eastAsia="en-US"/>
        </w:rPr>
        <w:t xml:space="preserve">…. </w:t>
      </w:r>
      <w:r w:rsidRPr="5A402B4C">
        <w:rPr>
          <w:rFonts w:ascii="Arial" w:eastAsia="Calibri" w:hAnsi="Arial" w:cs="Arial"/>
          <w:i/>
          <w:iCs/>
          <w:sz w:val="20"/>
          <w:szCs w:val="20"/>
          <w:lang w:eastAsia="en-US"/>
        </w:rPr>
        <w:t>(miejscowo</w:t>
      </w:r>
      <w:r w:rsidRPr="5A402B4C">
        <w:rPr>
          <w:rFonts w:ascii="Arial" w:eastAsia="Calibri" w:hAnsi="Arial" w:cs="Arial" w:hint="eastAsia"/>
          <w:i/>
          <w:iCs/>
          <w:sz w:val="20"/>
          <w:szCs w:val="20"/>
          <w:lang w:eastAsia="en-US"/>
        </w:rPr>
        <w:t>ść</w:t>
      </w:r>
      <w:r w:rsidRPr="5A402B4C">
        <w:rPr>
          <w:rFonts w:ascii="Arial" w:eastAsia="Calibri" w:hAnsi="Arial" w:cs="Arial"/>
          <w:i/>
          <w:iCs/>
          <w:sz w:val="20"/>
          <w:szCs w:val="20"/>
          <w:lang w:eastAsia="en-US"/>
        </w:rPr>
        <w:t>),</w:t>
      </w:r>
      <w:r w:rsidRPr="5A402B4C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  <w:r w:rsidRPr="009878EF">
        <w:rPr>
          <w:rFonts w:ascii="Arial" w:eastAsia="Calibri" w:hAnsi="Arial" w:cs="Arial"/>
          <w:sz w:val="22"/>
          <w:szCs w:val="22"/>
          <w:lang w:eastAsia="en-US"/>
        </w:rPr>
        <w:t xml:space="preserve">dnia …………………. r. </w:t>
      </w:r>
    </w:p>
    <w:p w14:paraId="4B7A2814" w14:textId="77777777" w:rsidR="00E015EF" w:rsidRPr="009878EF" w:rsidRDefault="00E015EF" w:rsidP="00E015EF">
      <w:pPr>
        <w:suppressAutoHyphens w:val="0"/>
        <w:spacing w:after="40"/>
        <w:jc w:val="both"/>
        <w:rPr>
          <w:rFonts w:ascii="Arial" w:eastAsia="Calibri" w:hAnsi="Arial" w:cs="Arial"/>
          <w:sz w:val="22"/>
          <w:szCs w:val="20"/>
          <w:lang w:eastAsia="en-US"/>
        </w:rPr>
      </w:pPr>
    </w:p>
    <w:p w14:paraId="7EE79409" w14:textId="77777777" w:rsidR="002F75F4" w:rsidRDefault="00E015EF" w:rsidP="00E015EF">
      <w:pPr>
        <w:suppressAutoHyphens w:val="0"/>
        <w:spacing w:after="4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878EF">
        <w:rPr>
          <w:rFonts w:ascii="Arial" w:eastAsia="Calibri" w:hAnsi="Arial" w:cs="Arial"/>
          <w:sz w:val="22"/>
          <w:szCs w:val="20"/>
          <w:lang w:eastAsia="en-US"/>
        </w:rPr>
        <w:tab/>
      </w:r>
      <w:r w:rsidRPr="009878EF">
        <w:rPr>
          <w:rFonts w:ascii="Arial" w:eastAsia="Calibri" w:hAnsi="Arial" w:cs="Arial"/>
          <w:sz w:val="22"/>
          <w:szCs w:val="20"/>
          <w:lang w:eastAsia="en-US"/>
        </w:rPr>
        <w:tab/>
      </w:r>
      <w:r w:rsidRPr="009878EF">
        <w:rPr>
          <w:rFonts w:ascii="Arial" w:eastAsia="Calibri" w:hAnsi="Arial" w:cs="Arial"/>
          <w:sz w:val="22"/>
          <w:szCs w:val="20"/>
          <w:lang w:eastAsia="en-US"/>
        </w:rPr>
        <w:tab/>
      </w:r>
      <w:r w:rsidRPr="009878EF">
        <w:rPr>
          <w:rFonts w:ascii="Arial" w:eastAsia="Calibri" w:hAnsi="Arial" w:cs="Arial"/>
          <w:sz w:val="22"/>
          <w:szCs w:val="20"/>
          <w:lang w:eastAsia="en-US"/>
        </w:rPr>
        <w:tab/>
      </w:r>
      <w:r w:rsidRPr="009878EF">
        <w:rPr>
          <w:rFonts w:ascii="Arial" w:eastAsia="Calibri" w:hAnsi="Arial" w:cs="Arial"/>
          <w:sz w:val="22"/>
          <w:szCs w:val="20"/>
          <w:lang w:eastAsia="en-US"/>
        </w:rPr>
        <w:tab/>
      </w:r>
      <w:r w:rsidRPr="009878EF">
        <w:rPr>
          <w:rFonts w:ascii="Arial" w:eastAsia="Calibri" w:hAnsi="Arial" w:cs="Arial"/>
          <w:sz w:val="22"/>
          <w:szCs w:val="20"/>
          <w:lang w:eastAsia="en-US"/>
        </w:rPr>
        <w:tab/>
      </w:r>
      <w:r w:rsidRPr="009878EF">
        <w:rPr>
          <w:rFonts w:ascii="Arial" w:eastAsia="Calibri" w:hAnsi="Arial" w:cs="Arial"/>
          <w:sz w:val="22"/>
          <w:szCs w:val="20"/>
          <w:lang w:eastAsia="en-US"/>
        </w:rPr>
        <w:tab/>
      </w:r>
      <w:r w:rsidR="00094AA1" w:rsidRPr="009878EF">
        <w:rPr>
          <w:rFonts w:ascii="Arial" w:eastAsia="Calibri" w:hAnsi="Arial" w:cs="Arial"/>
          <w:sz w:val="22"/>
          <w:szCs w:val="22"/>
          <w:lang w:eastAsia="en-US"/>
        </w:rPr>
        <w:t xml:space="preserve">          </w:t>
      </w:r>
      <w:r w:rsidR="002F75F4">
        <w:rPr>
          <w:rFonts w:ascii="Arial" w:eastAsia="Calibri" w:hAnsi="Arial" w:cs="Arial"/>
          <w:sz w:val="22"/>
          <w:szCs w:val="22"/>
          <w:lang w:eastAsia="en-US"/>
        </w:rPr>
        <w:t xml:space="preserve">              </w:t>
      </w:r>
    </w:p>
    <w:p w14:paraId="28605D83" w14:textId="51621504" w:rsidR="00E015EF" w:rsidRPr="009878EF" w:rsidRDefault="002F75F4" w:rsidP="00E015EF">
      <w:pPr>
        <w:suppressAutoHyphens w:val="0"/>
        <w:spacing w:after="4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              </w:t>
      </w:r>
      <w:r w:rsidR="0038577A" w:rsidRPr="009878EF">
        <w:rPr>
          <w:rFonts w:ascii="Arial" w:eastAsia="Calibri" w:hAnsi="Arial" w:cs="Arial"/>
          <w:sz w:val="22"/>
          <w:szCs w:val="22"/>
          <w:lang w:eastAsia="en-US"/>
        </w:rPr>
        <w:t>………………………</w:t>
      </w:r>
      <w:r w:rsidR="00E015EF" w:rsidRPr="009878EF">
        <w:rPr>
          <w:rFonts w:ascii="Arial" w:eastAsia="Calibri" w:hAnsi="Arial" w:cs="Arial"/>
          <w:sz w:val="22"/>
          <w:szCs w:val="22"/>
          <w:lang w:eastAsia="en-US"/>
        </w:rPr>
        <w:t>………………………</w:t>
      </w:r>
    </w:p>
    <w:p w14:paraId="13F020B1" w14:textId="77777777" w:rsidR="00E015EF" w:rsidRPr="000725D9" w:rsidRDefault="00E015EF" w:rsidP="53C436E5">
      <w:pPr>
        <w:suppressAutoHyphens w:val="0"/>
        <w:spacing w:after="40"/>
        <w:ind w:left="4962"/>
        <w:jc w:val="center"/>
        <w:rPr>
          <w:rFonts w:ascii="Arial" w:eastAsia="Calibri" w:hAnsi="Arial" w:cs="Arial"/>
          <w:i/>
          <w:iCs/>
          <w:sz w:val="20"/>
          <w:szCs w:val="20"/>
          <w:lang w:eastAsia="en-US"/>
        </w:rPr>
      </w:pPr>
      <w:r w:rsidRPr="53C436E5">
        <w:rPr>
          <w:rFonts w:ascii="Arial" w:eastAsia="Calibri" w:hAnsi="Arial" w:cs="Arial"/>
          <w:i/>
          <w:iCs/>
          <w:sz w:val="20"/>
          <w:szCs w:val="20"/>
          <w:lang w:eastAsia="en-US"/>
        </w:rPr>
        <w:t>(</w:t>
      </w:r>
      <w:r w:rsidR="003922AF" w:rsidRPr="53C436E5">
        <w:rPr>
          <w:rFonts w:ascii="Arial" w:eastAsia="Calibri" w:hAnsi="Arial" w:cs="Arial"/>
          <w:i/>
          <w:iCs/>
          <w:sz w:val="18"/>
          <w:szCs w:val="18"/>
          <w:lang w:eastAsia="en-US"/>
        </w:rPr>
        <w:t>Podpis(y) osoby/osób upoważnionej (</w:t>
      </w:r>
      <w:proofErr w:type="spellStart"/>
      <w:r w:rsidR="003922AF" w:rsidRPr="53C436E5">
        <w:rPr>
          <w:rFonts w:ascii="Arial" w:eastAsia="Calibri" w:hAnsi="Arial" w:cs="Arial"/>
          <w:i/>
          <w:iCs/>
          <w:sz w:val="18"/>
          <w:szCs w:val="18"/>
          <w:lang w:eastAsia="en-US"/>
        </w:rPr>
        <w:t>ych</w:t>
      </w:r>
      <w:proofErr w:type="spellEnd"/>
      <w:r w:rsidR="003922AF" w:rsidRPr="53C436E5">
        <w:rPr>
          <w:rFonts w:ascii="Arial" w:eastAsia="Calibri" w:hAnsi="Arial" w:cs="Arial"/>
          <w:i/>
          <w:iCs/>
          <w:sz w:val="18"/>
          <w:szCs w:val="18"/>
          <w:lang w:eastAsia="en-US"/>
        </w:rPr>
        <w:t>) do reprezentowania Wykonawcy (dokument winien być podpisany elektronicznie)</w:t>
      </w:r>
    </w:p>
    <w:p w14:paraId="1ADE2F66" w14:textId="77777777" w:rsidR="009205FA" w:rsidRPr="009878EF" w:rsidRDefault="009205FA" w:rsidP="00E015EF">
      <w:pPr>
        <w:suppressAutoHyphens w:val="0"/>
        <w:spacing w:after="40"/>
        <w:jc w:val="both"/>
        <w:rPr>
          <w:rFonts w:ascii="Arial" w:eastAsia="Calibri" w:hAnsi="Arial" w:cs="Arial"/>
          <w:b/>
          <w:sz w:val="22"/>
          <w:szCs w:val="21"/>
          <w:lang w:eastAsia="en-US"/>
        </w:rPr>
      </w:pPr>
    </w:p>
    <w:p w14:paraId="58CD1107" w14:textId="77777777" w:rsidR="00E015EF" w:rsidRPr="00497284" w:rsidRDefault="00E015EF" w:rsidP="00497284">
      <w:pPr>
        <w:suppressAutoHyphens w:val="0"/>
        <w:spacing w:after="4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B2636D">
        <w:rPr>
          <w:rFonts w:ascii="Arial" w:eastAsia="Calibri" w:hAnsi="Arial" w:cs="Arial"/>
          <w:b/>
          <w:bCs/>
          <w:sz w:val="22"/>
          <w:szCs w:val="22"/>
          <w:lang w:eastAsia="en-US"/>
        </w:rPr>
        <w:t>O</w:t>
      </w:r>
      <w:r w:rsidRPr="00497284">
        <w:rPr>
          <w:rFonts w:ascii="Arial" w:eastAsia="Calibri" w:hAnsi="Arial" w:cs="Arial"/>
          <w:b/>
          <w:bCs/>
          <w:sz w:val="22"/>
          <w:szCs w:val="22"/>
          <w:lang w:eastAsia="en-US"/>
        </w:rPr>
        <w:t>Ś</w:t>
      </w:r>
      <w:r w:rsidRPr="00452AA9">
        <w:rPr>
          <w:rFonts w:ascii="Arial" w:eastAsia="Calibri" w:hAnsi="Arial" w:cs="Arial"/>
          <w:b/>
          <w:bCs/>
          <w:sz w:val="22"/>
          <w:szCs w:val="22"/>
          <w:lang w:eastAsia="en-US"/>
        </w:rPr>
        <w:t>WIADCZENIE PODMIOTU, NA KTÓREGO ZASOBY POWOŁ</w:t>
      </w:r>
      <w:r w:rsidRPr="005B3D04">
        <w:rPr>
          <w:rFonts w:ascii="Arial" w:eastAsia="Calibri" w:hAnsi="Arial" w:cs="Arial"/>
          <w:b/>
          <w:bCs/>
          <w:sz w:val="22"/>
          <w:szCs w:val="22"/>
          <w:lang w:eastAsia="en-US"/>
        </w:rPr>
        <w:t>UJE SIĘ WYKONAWCA:</w:t>
      </w:r>
    </w:p>
    <w:p w14:paraId="4E13237E" w14:textId="77777777" w:rsidR="00E015EF" w:rsidRPr="009878EF" w:rsidRDefault="00E015EF" w:rsidP="00E015EF">
      <w:pPr>
        <w:suppressAutoHyphens w:val="0"/>
        <w:spacing w:after="40"/>
        <w:jc w:val="both"/>
        <w:rPr>
          <w:rFonts w:ascii="Arial" w:eastAsia="Calibri" w:hAnsi="Arial" w:cs="Arial"/>
          <w:b/>
          <w:lang w:eastAsia="en-US"/>
        </w:rPr>
      </w:pPr>
    </w:p>
    <w:p w14:paraId="4F456C78" w14:textId="320DA248" w:rsidR="00C20EFD" w:rsidRPr="000725D9" w:rsidRDefault="00D24336" w:rsidP="53C436E5">
      <w:pPr>
        <w:suppressAutoHyphens w:val="0"/>
        <w:spacing w:after="40"/>
        <w:jc w:val="both"/>
        <w:rPr>
          <w:rFonts w:ascii="Arial" w:hAnsi="Arial" w:cs="Arial"/>
          <w:i/>
          <w:iCs/>
        </w:rPr>
      </w:pPr>
      <w:r w:rsidRPr="00481450">
        <w:rPr>
          <w:rFonts w:ascii="Arial" w:hAnsi="Arial" w:cs="Arial"/>
          <w:sz w:val="22"/>
          <w:szCs w:val="22"/>
        </w:rPr>
        <w:t>Oświadczam, że jako podmiot/y, na którego/</w:t>
      </w:r>
      <w:proofErr w:type="spellStart"/>
      <w:r w:rsidRPr="00481450">
        <w:rPr>
          <w:rFonts w:ascii="Arial" w:hAnsi="Arial" w:cs="Arial"/>
          <w:sz w:val="22"/>
          <w:szCs w:val="22"/>
        </w:rPr>
        <w:t>ych</w:t>
      </w:r>
      <w:proofErr w:type="spellEnd"/>
      <w:r w:rsidRPr="00481450">
        <w:rPr>
          <w:rFonts w:ascii="Arial" w:hAnsi="Arial" w:cs="Arial"/>
          <w:sz w:val="22"/>
          <w:szCs w:val="22"/>
        </w:rPr>
        <w:t xml:space="preserve"> zasoby</w:t>
      </w:r>
      <w:r w:rsidR="008F7787">
        <w:rPr>
          <w:rFonts w:ascii="Arial" w:hAnsi="Arial" w:cs="Arial"/>
          <w:sz w:val="22"/>
          <w:szCs w:val="22"/>
        </w:rPr>
        <w:t xml:space="preserve"> </w:t>
      </w:r>
      <w:r w:rsidRPr="00481450">
        <w:rPr>
          <w:rFonts w:ascii="Arial" w:hAnsi="Arial" w:cs="Arial"/>
          <w:sz w:val="22"/>
          <w:szCs w:val="22"/>
        </w:rPr>
        <w:t>powołuje się w niniejszym postępowaniu</w:t>
      </w:r>
      <w:r w:rsidR="004E3624" w:rsidRPr="00481450">
        <w:rPr>
          <w:rFonts w:ascii="Arial" w:hAnsi="Arial" w:cs="Arial"/>
          <w:sz w:val="22"/>
          <w:szCs w:val="22"/>
        </w:rPr>
        <w:t xml:space="preserve"> </w:t>
      </w:r>
      <w:r w:rsidRPr="00481450">
        <w:rPr>
          <w:rFonts w:ascii="Arial" w:hAnsi="Arial" w:cs="Arial"/>
          <w:sz w:val="22"/>
          <w:szCs w:val="22"/>
        </w:rPr>
        <w:t>Wykonawca, </w:t>
      </w:r>
      <w:proofErr w:type="spellStart"/>
      <w:r w:rsidRPr="00481450">
        <w:rPr>
          <w:rFonts w:ascii="Arial" w:hAnsi="Arial" w:cs="Arial"/>
          <w:sz w:val="22"/>
          <w:szCs w:val="22"/>
        </w:rPr>
        <w:t>tj</w:t>
      </w:r>
      <w:proofErr w:type="spellEnd"/>
      <w:r w:rsidRPr="00481450">
        <w:rPr>
          <w:rFonts w:ascii="Arial" w:hAnsi="Arial" w:cs="Arial"/>
          <w:sz w:val="22"/>
          <w:szCs w:val="22"/>
        </w:rPr>
        <w:t>……………………</w:t>
      </w:r>
      <w:r w:rsidR="008F7787">
        <w:rPr>
          <w:rFonts w:ascii="Arial" w:hAnsi="Arial" w:cs="Arial"/>
          <w:sz w:val="22"/>
          <w:szCs w:val="22"/>
        </w:rPr>
        <w:t>………..</w:t>
      </w:r>
      <w:r w:rsidRPr="00481450">
        <w:rPr>
          <w:rFonts w:ascii="Arial" w:hAnsi="Arial" w:cs="Arial"/>
          <w:sz w:val="22"/>
          <w:szCs w:val="22"/>
        </w:rPr>
        <w:t>………</w:t>
      </w:r>
      <w:r w:rsidR="0023731F" w:rsidRPr="53C436E5">
        <w:rPr>
          <w:rFonts w:ascii="Arial" w:hAnsi="Arial" w:cs="Arial"/>
          <w:i/>
          <w:iCs/>
        </w:rPr>
        <w:t xml:space="preserve"> </w:t>
      </w:r>
      <w:r w:rsidRPr="53C436E5">
        <w:rPr>
          <w:rFonts w:ascii="Arial" w:hAnsi="Arial" w:cs="Arial"/>
          <w:i/>
          <w:iCs/>
        </w:rPr>
        <w:t>(</w:t>
      </w:r>
      <w:r w:rsidRPr="53C436E5">
        <w:rPr>
          <w:rFonts w:ascii="Arial" w:hAnsi="Arial" w:cs="Arial"/>
          <w:i/>
          <w:iCs/>
          <w:sz w:val="20"/>
          <w:szCs w:val="20"/>
        </w:rPr>
        <w:t>podać pełną nazwę/firmę, adres, a także w zależności od podmiotu na którego zasoby powołuje się Wykonawca: NIP/PESEL, KRS/</w:t>
      </w:r>
      <w:proofErr w:type="spellStart"/>
      <w:r w:rsidRPr="53C436E5">
        <w:rPr>
          <w:rFonts w:ascii="Arial" w:hAnsi="Arial" w:cs="Arial"/>
          <w:i/>
          <w:iCs/>
          <w:sz w:val="20"/>
          <w:szCs w:val="20"/>
        </w:rPr>
        <w:t>CEiDG</w:t>
      </w:r>
      <w:proofErr w:type="spellEnd"/>
      <w:r w:rsidRPr="53C436E5">
        <w:rPr>
          <w:rFonts w:ascii="Arial" w:hAnsi="Arial" w:cs="Arial"/>
          <w:i/>
          <w:iCs/>
        </w:rPr>
        <w:t xml:space="preserve">) </w:t>
      </w:r>
    </w:p>
    <w:p w14:paraId="07E50023" w14:textId="77777777" w:rsidR="00311634" w:rsidRDefault="00311634" w:rsidP="005B3F95">
      <w:pPr>
        <w:suppressAutoHyphens w:val="0"/>
        <w:spacing w:after="40"/>
        <w:contextualSpacing/>
        <w:jc w:val="both"/>
        <w:rPr>
          <w:rFonts w:ascii="Arial" w:hAnsi="Arial" w:cs="Arial"/>
        </w:rPr>
      </w:pPr>
    </w:p>
    <w:p w14:paraId="355F0D50" w14:textId="2BF7DFE2" w:rsidR="005B3F95" w:rsidRPr="00481450" w:rsidRDefault="00D24336" w:rsidP="005B3F95">
      <w:pPr>
        <w:suppressAutoHyphens w:val="0"/>
        <w:spacing w:after="4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81450">
        <w:rPr>
          <w:rFonts w:ascii="Arial" w:hAnsi="Arial" w:cs="Arial"/>
          <w:sz w:val="22"/>
          <w:szCs w:val="22"/>
        </w:rPr>
        <w:t xml:space="preserve">nie podlegam/y wykluczeniu z postępowania na podstawie art. 108 Ustawy </w:t>
      </w:r>
      <w:proofErr w:type="spellStart"/>
      <w:r w:rsidRPr="00481450">
        <w:rPr>
          <w:rFonts w:ascii="Arial" w:hAnsi="Arial" w:cs="Arial"/>
          <w:sz w:val="22"/>
          <w:szCs w:val="22"/>
        </w:rPr>
        <w:t>Pzp</w:t>
      </w:r>
      <w:proofErr w:type="spellEnd"/>
      <w:r w:rsidR="005B3F95" w:rsidRPr="00481450">
        <w:rPr>
          <w:rFonts w:ascii="Arial" w:hAnsi="Arial" w:cs="Arial"/>
          <w:sz w:val="22"/>
          <w:szCs w:val="22"/>
        </w:rPr>
        <w:t xml:space="preserve"> </w:t>
      </w:r>
      <w:r w:rsidR="005B3F95" w:rsidRPr="00481450">
        <w:rPr>
          <w:rFonts w:ascii="Arial" w:eastAsia="Calibri" w:hAnsi="Arial" w:cs="Arial"/>
          <w:sz w:val="22"/>
          <w:szCs w:val="22"/>
          <w:lang w:eastAsia="en-US"/>
        </w:rPr>
        <w:t xml:space="preserve">oraz </w:t>
      </w:r>
      <w:r w:rsidR="004E3624" w:rsidRPr="00481450">
        <w:rPr>
          <w:rFonts w:ascii="Arial" w:eastAsia="Calibri" w:hAnsi="Arial" w:cs="Arial"/>
          <w:sz w:val="22"/>
          <w:szCs w:val="22"/>
          <w:lang w:eastAsia="en-US"/>
        </w:rPr>
        <w:br/>
      </w:r>
      <w:r w:rsidR="005B3F95" w:rsidRPr="00481450">
        <w:rPr>
          <w:rFonts w:ascii="Arial" w:eastAsia="Calibri" w:hAnsi="Arial" w:cs="Arial"/>
          <w:sz w:val="22"/>
          <w:szCs w:val="22"/>
          <w:lang w:eastAsia="en-US"/>
        </w:rPr>
        <w:t xml:space="preserve">na podstawie art. 7 ust. 1 ustawy z dnia 13 kwietnia 2022 r. </w:t>
      </w:r>
      <w:r w:rsidR="005B3F95" w:rsidRPr="00481450">
        <w:rPr>
          <w:rFonts w:ascii="Arial" w:hAnsi="Arial" w:cs="Arial"/>
          <w:sz w:val="22"/>
          <w:szCs w:val="22"/>
        </w:rPr>
        <w:t xml:space="preserve">o szczególnych rozwiązaniach </w:t>
      </w:r>
      <w:r w:rsidR="0023731F">
        <w:rPr>
          <w:rFonts w:ascii="Arial" w:hAnsi="Arial" w:cs="Arial"/>
          <w:sz w:val="22"/>
          <w:szCs w:val="22"/>
        </w:rPr>
        <w:br/>
      </w:r>
      <w:r w:rsidR="005B3F95" w:rsidRPr="00481450">
        <w:rPr>
          <w:rFonts w:ascii="Arial" w:hAnsi="Arial" w:cs="Arial"/>
          <w:sz w:val="22"/>
          <w:szCs w:val="22"/>
        </w:rPr>
        <w:t>w zakresie przeciwdziałania wspieraniu agresji na Ukrainę oraz służących ochronie bezpieczeństwa narodowego</w:t>
      </w:r>
    </w:p>
    <w:p w14:paraId="1A8E881D" w14:textId="77777777" w:rsidR="00E015EF" w:rsidRPr="009878EF" w:rsidRDefault="00E015EF" w:rsidP="00E015EF">
      <w:pPr>
        <w:suppressAutoHyphens w:val="0"/>
        <w:spacing w:after="40"/>
        <w:jc w:val="both"/>
        <w:rPr>
          <w:rFonts w:ascii="Arial" w:eastAsia="Calibri" w:hAnsi="Arial" w:cs="Arial"/>
          <w:lang w:eastAsia="en-US"/>
        </w:rPr>
      </w:pPr>
    </w:p>
    <w:p w14:paraId="6908700A" w14:textId="77777777" w:rsidR="00E015EF" w:rsidRPr="009878EF" w:rsidRDefault="00E015EF" w:rsidP="00E015EF">
      <w:pPr>
        <w:suppressAutoHyphens w:val="0"/>
        <w:spacing w:after="40"/>
        <w:jc w:val="both"/>
        <w:rPr>
          <w:rFonts w:ascii="Arial" w:eastAsia="Calibri" w:hAnsi="Arial" w:cs="Arial"/>
          <w:lang w:eastAsia="en-US"/>
        </w:rPr>
      </w:pPr>
    </w:p>
    <w:p w14:paraId="03BF0F9F" w14:textId="77777777" w:rsidR="00E015EF" w:rsidRPr="009878EF" w:rsidRDefault="00E015EF" w:rsidP="00E015EF">
      <w:pPr>
        <w:suppressAutoHyphens w:val="0"/>
        <w:spacing w:after="4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878EF">
        <w:rPr>
          <w:rFonts w:ascii="Arial" w:eastAsia="Calibri" w:hAnsi="Arial" w:cs="Arial"/>
          <w:sz w:val="20"/>
          <w:szCs w:val="20"/>
          <w:lang w:eastAsia="en-US"/>
        </w:rPr>
        <w:t xml:space="preserve">…………….……. </w:t>
      </w:r>
      <w:r w:rsidRPr="5A402B4C">
        <w:rPr>
          <w:rFonts w:ascii="Arial" w:eastAsia="Calibri" w:hAnsi="Arial" w:cs="Arial"/>
          <w:i/>
          <w:iCs/>
          <w:sz w:val="20"/>
          <w:szCs w:val="20"/>
          <w:lang w:eastAsia="en-US"/>
        </w:rPr>
        <w:t>(miejscowo</w:t>
      </w:r>
      <w:r w:rsidRPr="5A402B4C">
        <w:rPr>
          <w:rFonts w:ascii="Arial" w:eastAsia="Calibri" w:hAnsi="Arial" w:cs="Arial" w:hint="eastAsia"/>
          <w:i/>
          <w:iCs/>
          <w:sz w:val="20"/>
          <w:szCs w:val="20"/>
          <w:lang w:eastAsia="en-US"/>
        </w:rPr>
        <w:t>ść</w:t>
      </w:r>
      <w:r w:rsidRPr="5A402B4C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), </w:t>
      </w:r>
      <w:r w:rsidRPr="009878EF">
        <w:rPr>
          <w:rFonts w:ascii="Arial" w:eastAsia="Calibri" w:hAnsi="Arial" w:cs="Arial"/>
          <w:sz w:val="20"/>
          <w:szCs w:val="20"/>
          <w:lang w:eastAsia="en-US"/>
        </w:rPr>
        <w:t xml:space="preserve">dnia …………………. r. </w:t>
      </w:r>
    </w:p>
    <w:p w14:paraId="53C6EE06" w14:textId="77777777" w:rsidR="00E015EF" w:rsidRPr="009878EF" w:rsidRDefault="00E015EF" w:rsidP="00E015EF">
      <w:pPr>
        <w:suppressAutoHyphens w:val="0"/>
        <w:spacing w:after="4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1A63CEA" w14:textId="70D69696" w:rsidR="00E015EF" w:rsidRPr="009878EF" w:rsidRDefault="00E015EF" w:rsidP="00E015EF">
      <w:pPr>
        <w:suppressAutoHyphens w:val="0"/>
        <w:spacing w:after="4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878EF">
        <w:rPr>
          <w:rFonts w:ascii="Arial" w:eastAsia="Calibri" w:hAnsi="Arial" w:cs="Arial"/>
          <w:sz w:val="20"/>
          <w:szCs w:val="20"/>
          <w:lang w:eastAsia="en-US"/>
        </w:rPr>
        <w:tab/>
      </w:r>
      <w:r w:rsidRPr="009878EF">
        <w:rPr>
          <w:rFonts w:ascii="Arial" w:eastAsia="Calibri" w:hAnsi="Arial" w:cs="Arial"/>
          <w:sz w:val="20"/>
          <w:szCs w:val="20"/>
          <w:lang w:eastAsia="en-US"/>
        </w:rPr>
        <w:tab/>
      </w:r>
      <w:r w:rsidRPr="009878EF">
        <w:rPr>
          <w:rFonts w:ascii="Arial" w:eastAsia="Calibri" w:hAnsi="Arial" w:cs="Arial"/>
          <w:sz w:val="20"/>
          <w:szCs w:val="20"/>
          <w:lang w:eastAsia="en-US"/>
        </w:rPr>
        <w:tab/>
      </w:r>
      <w:r w:rsidRPr="009878EF">
        <w:rPr>
          <w:rFonts w:ascii="Arial" w:eastAsia="Calibri" w:hAnsi="Arial" w:cs="Arial"/>
          <w:sz w:val="20"/>
          <w:szCs w:val="20"/>
          <w:lang w:eastAsia="en-US"/>
        </w:rPr>
        <w:tab/>
      </w:r>
      <w:r w:rsidRPr="009878EF">
        <w:rPr>
          <w:rFonts w:ascii="Arial" w:eastAsia="Calibri" w:hAnsi="Arial" w:cs="Arial"/>
          <w:sz w:val="20"/>
          <w:szCs w:val="20"/>
          <w:lang w:eastAsia="en-US"/>
        </w:rPr>
        <w:tab/>
      </w:r>
      <w:r w:rsidR="00F908FC">
        <w:rPr>
          <w:rFonts w:ascii="Arial" w:eastAsia="Calibri" w:hAnsi="Arial" w:cs="Arial"/>
          <w:sz w:val="20"/>
          <w:szCs w:val="20"/>
          <w:lang w:eastAsia="en-US"/>
        </w:rPr>
        <w:t xml:space="preserve">               </w:t>
      </w:r>
      <w:r w:rsidRPr="009878EF">
        <w:rPr>
          <w:rFonts w:ascii="Arial" w:eastAsia="Calibri" w:hAnsi="Arial" w:cs="Arial"/>
          <w:sz w:val="20"/>
          <w:szCs w:val="20"/>
          <w:lang w:eastAsia="en-US"/>
        </w:rPr>
        <w:t>…</w:t>
      </w:r>
      <w:r w:rsidR="00F908FC">
        <w:rPr>
          <w:rFonts w:ascii="Arial" w:eastAsia="Calibri" w:hAnsi="Arial" w:cs="Arial"/>
          <w:sz w:val="20"/>
          <w:szCs w:val="20"/>
          <w:lang w:eastAsia="en-US"/>
        </w:rPr>
        <w:t>………..</w:t>
      </w:r>
      <w:r w:rsidRPr="009878EF">
        <w:rPr>
          <w:rFonts w:ascii="Arial" w:eastAsia="Calibri" w:hAnsi="Arial" w:cs="Arial"/>
          <w:sz w:val="20"/>
          <w:szCs w:val="20"/>
          <w:lang w:eastAsia="en-US"/>
        </w:rPr>
        <w:t>………………</w:t>
      </w:r>
      <w:r w:rsidR="00AA7B2D" w:rsidRPr="009878EF">
        <w:rPr>
          <w:rFonts w:ascii="Arial" w:eastAsia="Calibri" w:hAnsi="Arial" w:cs="Arial"/>
          <w:sz w:val="20"/>
          <w:szCs w:val="20"/>
          <w:lang w:eastAsia="en-US"/>
        </w:rPr>
        <w:t>…</w:t>
      </w:r>
      <w:r w:rsidR="00F908FC">
        <w:rPr>
          <w:rFonts w:ascii="Arial" w:eastAsia="Calibri" w:hAnsi="Arial" w:cs="Arial"/>
          <w:sz w:val="20"/>
          <w:szCs w:val="20"/>
          <w:lang w:eastAsia="en-US"/>
        </w:rPr>
        <w:t>..</w:t>
      </w:r>
      <w:r w:rsidR="00AA7B2D" w:rsidRPr="009878EF">
        <w:rPr>
          <w:rFonts w:ascii="Arial" w:eastAsia="Calibri" w:hAnsi="Arial" w:cs="Arial"/>
          <w:sz w:val="20"/>
          <w:szCs w:val="20"/>
          <w:lang w:eastAsia="en-US"/>
        </w:rPr>
        <w:t>….…..</w:t>
      </w:r>
      <w:r w:rsidRPr="009878EF">
        <w:rPr>
          <w:rFonts w:ascii="Arial" w:eastAsia="Calibri" w:hAnsi="Arial" w:cs="Arial"/>
          <w:sz w:val="20"/>
          <w:szCs w:val="20"/>
          <w:lang w:eastAsia="en-US"/>
        </w:rPr>
        <w:t>………………………</w:t>
      </w:r>
    </w:p>
    <w:p w14:paraId="317BA397" w14:textId="77777777" w:rsidR="00E015EF" w:rsidRPr="000725D9" w:rsidRDefault="00094AA1" w:rsidP="53C436E5">
      <w:pPr>
        <w:suppressAutoHyphens w:val="0"/>
        <w:spacing w:after="40"/>
        <w:ind w:left="4111" w:hanging="142"/>
        <w:jc w:val="center"/>
        <w:rPr>
          <w:rFonts w:ascii="Arial" w:eastAsia="Calibri" w:hAnsi="Arial" w:cs="Arial"/>
          <w:i/>
          <w:iCs/>
          <w:sz w:val="18"/>
          <w:szCs w:val="18"/>
          <w:lang w:eastAsia="en-US"/>
        </w:rPr>
      </w:pPr>
      <w:r w:rsidRPr="53C436E5">
        <w:rPr>
          <w:rFonts w:ascii="Arial" w:eastAsia="Calibri" w:hAnsi="Arial" w:cs="Arial"/>
          <w:i/>
          <w:iCs/>
          <w:sz w:val="18"/>
          <w:szCs w:val="18"/>
          <w:lang w:eastAsia="en-US"/>
        </w:rPr>
        <w:t xml:space="preserve">   </w:t>
      </w:r>
      <w:r w:rsidR="00E015EF" w:rsidRPr="53C436E5">
        <w:rPr>
          <w:rFonts w:ascii="Arial" w:eastAsia="Calibri" w:hAnsi="Arial" w:cs="Arial"/>
          <w:i/>
          <w:iCs/>
          <w:sz w:val="18"/>
          <w:szCs w:val="18"/>
          <w:lang w:eastAsia="en-US"/>
        </w:rPr>
        <w:t>(</w:t>
      </w:r>
      <w:r w:rsidR="003922AF" w:rsidRPr="53C436E5">
        <w:rPr>
          <w:rFonts w:ascii="Arial" w:eastAsia="Calibri" w:hAnsi="Arial" w:cs="Arial"/>
          <w:i/>
          <w:iCs/>
          <w:sz w:val="18"/>
          <w:szCs w:val="18"/>
          <w:lang w:eastAsia="en-US"/>
        </w:rPr>
        <w:t>Podpis(y) osoby/osób upoważnionej (</w:t>
      </w:r>
      <w:proofErr w:type="spellStart"/>
      <w:r w:rsidR="003922AF" w:rsidRPr="53C436E5">
        <w:rPr>
          <w:rFonts w:ascii="Arial" w:eastAsia="Calibri" w:hAnsi="Arial" w:cs="Arial"/>
          <w:i/>
          <w:iCs/>
          <w:sz w:val="18"/>
          <w:szCs w:val="18"/>
          <w:lang w:eastAsia="en-US"/>
        </w:rPr>
        <w:t>ych</w:t>
      </w:r>
      <w:proofErr w:type="spellEnd"/>
      <w:r w:rsidR="003922AF" w:rsidRPr="53C436E5">
        <w:rPr>
          <w:rFonts w:ascii="Arial" w:eastAsia="Calibri" w:hAnsi="Arial" w:cs="Arial"/>
          <w:i/>
          <w:iCs/>
          <w:sz w:val="18"/>
          <w:szCs w:val="18"/>
          <w:lang w:eastAsia="en-US"/>
        </w:rPr>
        <w:t>) do reprezentowania podmiotu/ów na zasoby, którego/</w:t>
      </w:r>
      <w:proofErr w:type="spellStart"/>
      <w:r w:rsidR="003922AF" w:rsidRPr="53C436E5">
        <w:rPr>
          <w:rFonts w:ascii="Arial" w:eastAsia="Calibri" w:hAnsi="Arial" w:cs="Arial"/>
          <w:i/>
          <w:iCs/>
          <w:sz w:val="18"/>
          <w:szCs w:val="18"/>
          <w:lang w:eastAsia="en-US"/>
        </w:rPr>
        <w:t>ych</w:t>
      </w:r>
      <w:proofErr w:type="spellEnd"/>
      <w:r w:rsidR="003922AF" w:rsidRPr="53C436E5">
        <w:rPr>
          <w:rFonts w:ascii="Arial" w:eastAsia="Calibri" w:hAnsi="Arial" w:cs="Arial"/>
          <w:i/>
          <w:iCs/>
          <w:sz w:val="18"/>
          <w:szCs w:val="18"/>
          <w:lang w:eastAsia="en-US"/>
        </w:rPr>
        <w:t xml:space="preserve"> powołuje się Wykonawca (dokument winien być podpisany elektronicznie)</w:t>
      </w:r>
    </w:p>
    <w:p w14:paraId="6F3FB5BD" w14:textId="77777777" w:rsidR="009646CE" w:rsidRPr="009878EF" w:rsidRDefault="009646CE" w:rsidP="00E015EF">
      <w:pPr>
        <w:suppressAutoHyphens w:val="0"/>
        <w:spacing w:after="40"/>
        <w:jc w:val="both"/>
        <w:rPr>
          <w:rFonts w:ascii="Arial" w:eastAsia="Calibri" w:hAnsi="Arial" w:cs="Arial"/>
          <w:b/>
          <w:lang w:eastAsia="en-US"/>
        </w:rPr>
      </w:pPr>
    </w:p>
    <w:p w14:paraId="7A2C0459" w14:textId="77777777" w:rsidR="00E015EF" w:rsidRPr="00497284" w:rsidRDefault="00E015EF" w:rsidP="00497284">
      <w:pPr>
        <w:suppressAutoHyphens w:val="0"/>
        <w:spacing w:after="4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B2636D">
        <w:rPr>
          <w:rFonts w:ascii="Arial" w:eastAsia="Calibri" w:hAnsi="Arial" w:cs="Arial"/>
          <w:b/>
          <w:bCs/>
          <w:sz w:val="22"/>
          <w:szCs w:val="22"/>
          <w:lang w:eastAsia="en-US"/>
        </w:rPr>
        <w:t>O</w:t>
      </w:r>
      <w:r w:rsidRPr="00497284">
        <w:rPr>
          <w:rFonts w:ascii="Arial" w:eastAsia="Calibri" w:hAnsi="Arial" w:cs="Arial"/>
          <w:b/>
          <w:bCs/>
          <w:sz w:val="22"/>
          <w:szCs w:val="22"/>
          <w:lang w:eastAsia="en-US"/>
        </w:rPr>
        <w:t>Ś</w:t>
      </w:r>
      <w:r w:rsidRPr="00452AA9">
        <w:rPr>
          <w:rFonts w:ascii="Arial" w:eastAsia="Calibri" w:hAnsi="Arial" w:cs="Arial"/>
          <w:b/>
          <w:bCs/>
          <w:sz w:val="22"/>
          <w:szCs w:val="22"/>
          <w:lang w:eastAsia="en-US"/>
        </w:rPr>
        <w:t>WIADCZENIE DOTYCZĄCE PODWYKONAWCY NIEB</w:t>
      </w:r>
      <w:r w:rsidRPr="005B3D04">
        <w:rPr>
          <w:rFonts w:ascii="Arial" w:eastAsia="Calibri" w:hAnsi="Arial" w:cs="Arial"/>
          <w:b/>
          <w:bCs/>
          <w:sz w:val="22"/>
          <w:szCs w:val="22"/>
          <w:lang w:eastAsia="en-US"/>
        </w:rPr>
        <w:t>ĘDĄ</w:t>
      </w:r>
      <w:r w:rsidR="00227A54" w:rsidRPr="005B3D04">
        <w:rPr>
          <w:rFonts w:ascii="Arial" w:eastAsia="Calibri" w:hAnsi="Arial" w:cs="Arial"/>
          <w:b/>
          <w:bCs/>
          <w:sz w:val="22"/>
          <w:szCs w:val="22"/>
          <w:lang w:eastAsia="en-US"/>
        </w:rPr>
        <w:t>CEGO PODMIOTEM</w:t>
      </w:r>
      <w:r w:rsidRPr="005B3D04">
        <w:rPr>
          <w:rFonts w:ascii="Arial" w:eastAsia="Calibri" w:hAnsi="Arial" w:cs="Arial"/>
          <w:b/>
          <w:bCs/>
          <w:sz w:val="22"/>
          <w:szCs w:val="22"/>
          <w:lang w:eastAsia="en-US"/>
        </w:rPr>
        <w:t>:</w:t>
      </w:r>
    </w:p>
    <w:p w14:paraId="05AFD1BB" w14:textId="77777777" w:rsidR="00E015EF" w:rsidRPr="00481450" w:rsidRDefault="00E015EF" w:rsidP="00E015EF">
      <w:pPr>
        <w:suppressAutoHyphens w:val="0"/>
        <w:spacing w:after="40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450DAF1A" w14:textId="50176EA2" w:rsidR="00E015EF" w:rsidRPr="00481450" w:rsidRDefault="00E015EF" w:rsidP="00E015EF">
      <w:pPr>
        <w:suppressAutoHyphens w:val="0"/>
        <w:spacing w:after="4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81450">
        <w:rPr>
          <w:rFonts w:ascii="Arial" w:eastAsia="Calibri" w:hAnsi="Arial" w:cs="Arial"/>
          <w:sz w:val="22"/>
          <w:szCs w:val="22"/>
          <w:lang w:eastAsia="en-US"/>
        </w:rPr>
        <w:t>Oświadczam, że w stosunku do następującego/</w:t>
      </w:r>
      <w:proofErr w:type="spellStart"/>
      <w:r w:rsidRPr="00481450">
        <w:rPr>
          <w:rFonts w:ascii="Arial" w:eastAsia="Calibri" w:hAnsi="Arial" w:cs="Arial"/>
          <w:sz w:val="22"/>
          <w:szCs w:val="22"/>
          <w:lang w:eastAsia="en-US"/>
        </w:rPr>
        <w:t>ych</w:t>
      </w:r>
      <w:proofErr w:type="spellEnd"/>
      <w:r w:rsidRPr="00481450">
        <w:rPr>
          <w:rFonts w:ascii="Arial" w:eastAsia="Calibri" w:hAnsi="Arial" w:cs="Arial"/>
          <w:sz w:val="22"/>
          <w:szCs w:val="22"/>
          <w:lang w:eastAsia="en-US"/>
        </w:rPr>
        <w:t xml:space="preserve"> podmiotu/</w:t>
      </w:r>
      <w:proofErr w:type="spellStart"/>
      <w:r w:rsidRPr="00481450">
        <w:rPr>
          <w:rFonts w:ascii="Arial" w:eastAsia="Calibri" w:hAnsi="Arial" w:cs="Arial"/>
          <w:sz w:val="22"/>
          <w:szCs w:val="22"/>
          <w:lang w:eastAsia="en-US"/>
        </w:rPr>
        <w:t>tów</w:t>
      </w:r>
      <w:proofErr w:type="spellEnd"/>
      <w:r w:rsidRPr="00481450">
        <w:rPr>
          <w:rFonts w:ascii="Arial" w:eastAsia="Calibri" w:hAnsi="Arial" w:cs="Arial"/>
          <w:sz w:val="22"/>
          <w:szCs w:val="22"/>
          <w:lang w:eastAsia="en-US"/>
        </w:rPr>
        <w:t>, będącego/</w:t>
      </w:r>
      <w:proofErr w:type="spellStart"/>
      <w:r w:rsidRPr="00481450">
        <w:rPr>
          <w:rFonts w:ascii="Arial" w:eastAsia="Calibri" w:hAnsi="Arial" w:cs="Arial"/>
          <w:sz w:val="22"/>
          <w:szCs w:val="22"/>
          <w:lang w:eastAsia="en-US"/>
        </w:rPr>
        <w:t>ych</w:t>
      </w:r>
      <w:proofErr w:type="spellEnd"/>
      <w:r w:rsidR="008F778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81450">
        <w:rPr>
          <w:rFonts w:ascii="Arial" w:eastAsia="Calibri" w:hAnsi="Arial" w:cs="Arial"/>
          <w:sz w:val="22"/>
          <w:szCs w:val="22"/>
          <w:lang w:eastAsia="en-US"/>
        </w:rPr>
        <w:t>podwykonawcą/</w:t>
      </w:r>
      <w:proofErr w:type="spellStart"/>
      <w:r w:rsidRPr="00481450">
        <w:rPr>
          <w:rFonts w:ascii="Arial" w:eastAsia="Calibri" w:hAnsi="Arial" w:cs="Arial"/>
          <w:sz w:val="22"/>
          <w:szCs w:val="22"/>
          <w:lang w:eastAsia="en-US"/>
        </w:rPr>
        <w:t>ami</w:t>
      </w:r>
      <w:proofErr w:type="spellEnd"/>
      <w:r w:rsidRPr="00481450">
        <w:rPr>
          <w:rFonts w:ascii="Arial" w:eastAsia="Calibri" w:hAnsi="Arial" w:cs="Arial"/>
          <w:sz w:val="22"/>
          <w:szCs w:val="22"/>
          <w:lang w:eastAsia="en-US"/>
        </w:rPr>
        <w:t>:</w:t>
      </w:r>
      <w:r w:rsidR="003922AF" w:rsidRPr="00481450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Pr="00481450">
        <w:rPr>
          <w:rFonts w:ascii="Arial" w:eastAsia="Calibri" w:hAnsi="Arial" w:cs="Arial"/>
          <w:sz w:val="22"/>
          <w:szCs w:val="22"/>
          <w:lang w:eastAsia="en-US"/>
        </w:rPr>
        <w:t xml:space="preserve"> ……………………</w:t>
      </w:r>
      <w:r w:rsidR="008F7787">
        <w:rPr>
          <w:rFonts w:ascii="Arial" w:eastAsia="Calibri" w:hAnsi="Arial" w:cs="Arial"/>
          <w:sz w:val="22"/>
          <w:szCs w:val="22"/>
          <w:lang w:eastAsia="en-US"/>
        </w:rPr>
        <w:t>…….</w:t>
      </w:r>
      <w:r w:rsidRPr="00481450">
        <w:rPr>
          <w:rFonts w:ascii="Arial" w:eastAsia="Calibri" w:hAnsi="Arial" w:cs="Arial"/>
          <w:sz w:val="22"/>
          <w:szCs w:val="22"/>
          <w:lang w:eastAsia="en-US"/>
        </w:rPr>
        <w:t xml:space="preserve">………………………………………………..….…… </w:t>
      </w:r>
      <w:r w:rsidRPr="53C436E5">
        <w:rPr>
          <w:rFonts w:ascii="Arial" w:eastAsia="Calibri" w:hAnsi="Arial" w:cs="Arial"/>
          <w:i/>
          <w:iCs/>
          <w:sz w:val="22"/>
          <w:szCs w:val="22"/>
          <w:lang w:eastAsia="en-US"/>
        </w:rPr>
        <w:t>(poda</w:t>
      </w:r>
      <w:r w:rsidRPr="53C436E5">
        <w:rPr>
          <w:rFonts w:ascii="Arial" w:eastAsia="Calibri" w:hAnsi="Arial" w:cs="Arial" w:hint="eastAsia"/>
          <w:i/>
          <w:iCs/>
          <w:sz w:val="22"/>
          <w:szCs w:val="22"/>
          <w:lang w:eastAsia="en-US"/>
        </w:rPr>
        <w:t>ć</w:t>
      </w:r>
      <w:r w:rsidRPr="53C436E5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pe</w:t>
      </w:r>
      <w:r w:rsidRPr="53C436E5">
        <w:rPr>
          <w:rFonts w:ascii="Arial" w:eastAsia="Calibri" w:hAnsi="Arial" w:cs="Arial" w:hint="eastAsia"/>
          <w:i/>
          <w:iCs/>
          <w:sz w:val="22"/>
          <w:szCs w:val="22"/>
          <w:lang w:eastAsia="en-US"/>
        </w:rPr>
        <w:t>ł</w:t>
      </w:r>
      <w:r w:rsidRPr="53C436E5">
        <w:rPr>
          <w:rFonts w:ascii="Arial" w:eastAsia="Calibri" w:hAnsi="Arial" w:cs="Arial"/>
          <w:i/>
          <w:iCs/>
          <w:sz w:val="22"/>
          <w:szCs w:val="22"/>
          <w:lang w:eastAsia="en-US"/>
        </w:rPr>
        <w:t>n</w:t>
      </w:r>
      <w:r w:rsidRPr="53C436E5">
        <w:rPr>
          <w:rFonts w:ascii="Arial" w:eastAsia="Calibri" w:hAnsi="Arial" w:cs="Arial" w:hint="eastAsia"/>
          <w:i/>
          <w:iCs/>
          <w:sz w:val="22"/>
          <w:szCs w:val="22"/>
          <w:lang w:eastAsia="en-US"/>
        </w:rPr>
        <w:t>ą</w:t>
      </w:r>
      <w:r w:rsidRPr="53C436E5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nazw</w:t>
      </w:r>
      <w:r w:rsidRPr="53C436E5">
        <w:rPr>
          <w:rFonts w:ascii="Arial" w:eastAsia="Calibri" w:hAnsi="Arial" w:cs="Arial" w:hint="eastAsia"/>
          <w:i/>
          <w:iCs/>
          <w:sz w:val="22"/>
          <w:szCs w:val="22"/>
          <w:lang w:eastAsia="en-US"/>
        </w:rPr>
        <w:t>ę</w:t>
      </w:r>
      <w:r w:rsidRPr="53C436E5">
        <w:rPr>
          <w:rFonts w:ascii="Arial" w:eastAsia="Calibri" w:hAnsi="Arial" w:cs="Arial"/>
          <w:i/>
          <w:iCs/>
          <w:sz w:val="22"/>
          <w:szCs w:val="22"/>
          <w:lang w:eastAsia="en-US"/>
        </w:rPr>
        <w:t>/firm</w:t>
      </w:r>
      <w:r w:rsidRPr="53C436E5">
        <w:rPr>
          <w:rFonts w:ascii="Arial" w:eastAsia="Calibri" w:hAnsi="Arial" w:cs="Arial" w:hint="eastAsia"/>
          <w:i/>
          <w:iCs/>
          <w:sz w:val="22"/>
          <w:szCs w:val="22"/>
          <w:lang w:eastAsia="en-US"/>
        </w:rPr>
        <w:t>ę</w:t>
      </w:r>
      <w:r w:rsidRPr="53C436E5">
        <w:rPr>
          <w:rFonts w:ascii="Arial" w:eastAsia="Calibri" w:hAnsi="Arial" w:cs="Arial"/>
          <w:i/>
          <w:iCs/>
          <w:sz w:val="22"/>
          <w:szCs w:val="22"/>
          <w:lang w:eastAsia="en-US"/>
        </w:rPr>
        <w:t>, adres, a tak</w:t>
      </w:r>
      <w:r w:rsidRPr="53C436E5">
        <w:rPr>
          <w:rFonts w:ascii="Arial" w:eastAsia="Calibri" w:hAnsi="Arial" w:cs="Arial" w:hint="eastAsia"/>
          <w:i/>
          <w:iCs/>
          <w:sz w:val="22"/>
          <w:szCs w:val="22"/>
          <w:lang w:eastAsia="en-US"/>
        </w:rPr>
        <w:t>ż</w:t>
      </w:r>
      <w:r w:rsidRPr="53C436E5">
        <w:rPr>
          <w:rFonts w:ascii="Arial" w:eastAsia="Calibri" w:hAnsi="Arial" w:cs="Arial"/>
          <w:i/>
          <w:iCs/>
          <w:sz w:val="22"/>
          <w:szCs w:val="22"/>
          <w:lang w:eastAsia="en-US"/>
        </w:rPr>
        <w:t>e w zale</w:t>
      </w:r>
      <w:r w:rsidRPr="53C436E5">
        <w:rPr>
          <w:rFonts w:ascii="Arial" w:eastAsia="Calibri" w:hAnsi="Arial" w:cs="Arial" w:hint="eastAsia"/>
          <w:i/>
          <w:iCs/>
          <w:sz w:val="22"/>
          <w:szCs w:val="22"/>
          <w:lang w:eastAsia="en-US"/>
        </w:rPr>
        <w:t>ż</w:t>
      </w:r>
      <w:r w:rsidRPr="53C436E5">
        <w:rPr>
          <w:rFonts w:ascii="Arial" w:eastAsia="Calibri" w:hAnsi="Arial" w:cs="Arial"/>
          <w:i/>
          <w:iCs/>
          <w:sz w:val="22"/>
          <w:szCs w:val="22"/>
          <w:lang w:eastAsia="en-US"/>
        </w:rPr>
        <w:t>no</w:t>
      </w:r>
      <w:r w:rsidRPr="53C436E5">
        <w:rPr>
          <w:rFonts w:ascii="Arial" w:eastAsia="Calibri" w:hAnsi="Arial" w:cs="Arial" w:hint="eastAsia"/>
          <w:i/>
          <w:iCs/>
          <w:sz w:val="22"/>
          <w:szCs w:val="22"/>
          <w:lang w:eastAsia="en-US"/>
        </w:rPr>
        <w:t>ś</w:t>
      </w:r>
      <w:r w:rsidRPr="53C436E5">
        <w:rPr>
          <w:rFonts w:ascii="Arial" w:eastAsia="Calibri" w:hAnsi="Arial" w:cs="Arial"/>
          <w:i/>
          <w:iCs/>
          <w:sz w:val="22"/>
          <w:szCs w:val="22"/>
          <w:lang w:eastAsia="en-US"/>
        </w:rPr>
        <w:t>ci od podmiotu: NIP/PESEL, KRS/</w:t>
      </w:r>
      <w:proofErr w:type="spellStart"/>
      <w:r w:rsidRPr="53C436E5">
        <w:rPr>
          <w:rFonts w:ascii="Arial" w:eastAsia="Calibri" w:hAnsi="Arial" w:cs="Arial"/>
          <w:i/>
          <w:iCs/>
          <w:sz w:val="22"/>
          <w:szCs w:val="22"/>
          <w:lang w:eastAsia="en-US"/>
        </w:rPr>
        <w:t>CEiDG</w:t>
      </w:r>
      <w:proofErr w:type="spellEnd"/>
      <w:r w:rsidRPr="53C436E5">
        <w:rPr>
          <w:rFonts w:ascii="Arial" w:eastAsia="Calibri" w:hAnsi="Arial" w:cs="Arial"/>
          <w:i/>
          <w:iCs/>
          <w:sz w:val="22"/>
          <w:szCs w:val="22"/>
          <w:lang w:eastAsia="en-US"/>
        </w:rPr>
        <w:t>)</w:t>
      </w:r>
      <w:r w:rsidRPr="00481450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="004E3624" w:rsidRPr="00481450">
        <w:rPr>
          <w:rFonts w:ascii="Arial" w:eastAsia="Calibri" w:hAnsi="Arial" w:cs="Arial"/>
          <w:sz w:val="22"/>
          <w:szCs w:val="22"/>
          <w:lang w:eastAsia="en-US"/>
        </w:rPr>
        <w:br/>
      </w:r>
      <w:r w:rsidRPr="00481450">
        <w:rPr>
          <w:rFonts w:ascii="Arial" w:eastAsia="Calibri" w:hAnsi="Arial" w:cs="Arial"/>
          <w:sz w:val="22"/>
          <w:szCs w:val="22"/>
          <w:lang w:eastAsia="en-US"/>
        </w:rPr>
        <w:t>nie zachodzą podstawy wykluczenia z postępowania o</w:t>
      </w:r>
      <w:r w:rsidR="002936AD" w:rsidRPr="00481450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481450">
        <w:rPr>
          <w:rFonts w:ascii="Arial" w:eastAsia="Calibri" w:hAnsi="Arial" w:cs="Arial"/>
          <w:sz w:val="22"/>
          <w:szCs w:val="22"/>
          <w:lang w:eastAsia="en-US"/>
        </w:rPr>
        <w:t>udzielenie zamówienia.</w:t>
      </w:r>
    </w:p>
    <w:p w14:paraId="39034CD1" w14:textId="77777777" w:rsidR="00E015EF" w:rsidRPr="009878EF" w:rsidRDefault="00E015EF" w:rsidP="00E015EF">
      <w:pPr>
        <w:suppressAutoHyphens w:val="0"/>
        <w:spacing w:after="40"/>
        <w:jc w:val="both"/>
        <w:rPr>
          <w:rFonts w:ascii="Arial" w:eastAsia="Calibri" w:hAnsi="Arial" w:cs="Arial"/>
          <w:sz w:val="22"/>
          <w:szCs w:val="20"/>
          <w:lang w:eastAsia="en-US"/>
        </w:rPr>
      </w:pPr>
    </w:p>
    <w:p w14:paraId="4EA6B5A2" w14:textId="77777777" w:rsidR="00E015EF" w:rsidRPr="00481450" w:rsidRDefault="00E015EF" w:rsidP="00E015EF">
      <w:pPr>
        <w:suppressAutoHyphens w:val="0"/>
        <w:spacing w:after="4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878EF">
        <w:rPr>
          <w:rFonts w:ascii="Arial" w:eastAsia="Calibri" w:hAnsi="Arial" w:cs="Arial"/>
          <w:sz w:val="20"/>
          <w:szCs w:val="20"/>
          <w:lang w:eastAsia="en-US"/>
        </w:rPr>
        <w:lastRenderedPageBreak/>
        <w:t xml:space="preserve">…………….……. </w:t>
      </w:r>
      <w:r w:rsidRPr="5A402B4C">
        <w:rPr>
          <w:rFonts w:ascii="Arial" w:eastAsia="Calibri" w:hAnsi="Arial" w:cs="Arial"/>
          <w:i/>
          <w:iCs/>
          <w:sz w:val="20"/>
          <w:szCs w:val="20"/>
          <w:lang w:eastAsia="en-US"/>
        </w:rPr>
        <w:t>(miejscowo</w:t>
      </w:r>
      <w:r w:rsidRPr="5A402B4C">
        <w:rPr>
          <w:rFonts w:ascii="Arial" w:eastAsia="Calibri" w:hAnsi="Arial" w:cs="Arial" w:hint="eastAsia"/>
          <w:i/>
          <w:iCs/>
          <w:sz w:val="20"/>
          <w:szCs w:val="20"/>
          <w:lang w:eastAsia="en-US"/>
        </w:rPr>
        <w:t>ść</w:t>
      </w:r>
      <w:r w:rsidRPr="5A402B4C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), </w:t>
      </w:r>
      <w:r w:rsidRPr="00481450">
        <w:rPr>
          <w:rFonts w:ascii="Arial" w:eastAsia="Calibri" w:hAnsi="Arial" w:cs="Arial"/>
          <w:sz w:val="22"/>
          <w:szCs w:val="22"/>
          <w:lang w:eastAsia="en-US"/>
        </w:rPr>
        <w:t xml:space="preserve">dnia …………………. r. </w:t>
      </w:r>
    </w:p>
    <w:p w14:paraId="6C92DB2B" w14:textId="3976BEA5" w:rsidR="00E015EF" w:rsidRPr="009878EF" w:rsidRDefault="00E015EF" w:rsidP="00E015EF">
      <w:pPr>
        <w:suppressAutoHyphens w:val="0"/>
        <w:spacing w:after="4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B7C881A" w14:textId="77777777" w:rsidR="00A43371" w:rsidRPr="009878EF" w:rsidRDefault="00A43371" w:rsidP="00E015EF">
      <w:pPr>
        <w:suppressAutoHyphens w:val="0"/>
        <w:spacing w:after="4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58EF0039" w14:textId="2DFC2BD2" w:rsidR="00E015EF" w:rsidRPr="009878EF" w:rsidRDefault="00E015EF" w:rsidP="00E015EF">
      <w:pPr>
        <w:suppressAutoHyphens w:val="0"/>
        <w:spacing w:after="4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878EF">
        <w:rPr>
          <w:rFonts w:ascii="Arial" w:eastAsia="Calibri" w:hAnsi="Arial" w:cs="Arial"/>
          <w:sz w:val="20"/>
          <w:szCs w:val="20"/>
          <w:lang w:eastAsia="en-US"/>
        </w:rPr>
        <w:tab/>
      </w:r>
      <w:r w:rsidRPr="009878EF">
        <w:rPr>
          <w:rFonts w:ascii="Arial" w:eastAsia="Calibri" w:hAnsi="Arial" w:cs="Arial"/>
          <w:sz w:val="20"/>
          <w:szCs w:val="20"/>
          <w:lang w:eastAsia="en-US"/>
        </w:rPr>
        <w:tab/>
      </w:r>
      <w:r w:rsidRPr="009878EF">
        <w:rPr>
          <w:rFonts w:ascii="Arial" w:eastAsia="Calibri" w:hAnsi="Arial" w:cs="Arial"/>
          <w:sz w:val="20"/>
          <w:szCs w:val="20"/>
          <w:lang w:eastAsia="en-US"/>
        </w:rPr>
        <w:tab/>
      </w:r>
      <w:r w:rsidRPr="009878EF">
        <w:rPr>
          <w:rFonts w:ascii="Arial" w:eastAsia="Calibri" w:hAnsi="Arial" w:cs="Arial"/>
          <w:sz w:val="20"/>
          <w:szCs w:val="20"/>
          <w:lang w:eastAsia="en-US"/>
        </w:rPr>
        <w:tab/>
      </w:r>
      <w:r w:rsidRPr="009878EF">
        <w:rPr>
          <w:rFonts w:ascii="Arial" w:eastAsia="Calibri" w:hAnsi="Arial" w:cs="Arial"/>
          <w:sz w:val="20"/>
          <w:szCs w:val="20"/>
          <w:lang w:eastAsia="en-US"/>
        </w:rPr>
        <w:tab/>
      </w:r>
      <w:r w:rsidRPr="009878EF">
        <w:rPr>
          <w:rFonts w:ascii="Arial" w:eastAsia="Calibri" w:hAnsi="Arial" w:cs="Arial"/>
          <w:sz w:val="20"/>
          <w:szCs w:val="20"/>
          <w:lang w:eastAsia="en-US"/>
        </w:rPr>
        <w:tab/>
      </w:r>
      <w:r w:rsidRPr="009878EF">
        <w:rPr>
          <w:rFonts w:ascii="Arial" w:eastAsia="Calibri" w:hAnsi="Arial" w:cs="Arial"/>
          <w:sz w:val="20"/>
          <w:szCs w:val="20"/>
          <w:lang w:eastAsia="en-US"/>
        </w:rPr>
        <w:tab/>
        <w:t>…………………</w:t>
      </w:r>
      <w:r w:rsidR="00A43371" w:rsidRPr="009878EF">
        <w:rPr>
          <w:rFonts w:ascii="Arial" w:eastAsia="Calibri" w:hAnsi="Arial" w:cs="Arial"/>
          <w:sz w:val="20"/>
          <w:szCs w:val="20"/>
          <w:lang w:eastAsia="en-US"/>
        </w:rPr>
        <w:t>…………</w:t>
      </w:r>
      <w:r w:rsidRPr="009878EF">
        <w:rPr>
          <w:rFonts w:ascii="Arial" w:eastAsia="Calibri" w:hAnsi="Arial" w:cs="Arial"/>
          <w:sz w:val="20"/>
          <w:szCs w:val="20"/>
          <w:lang w:eastAsia="en-US"/>
        </w:rPr>
        <w:t>………………………</w:t>
      </w:r>
    </w:p>
    <w:p w14:paraId="63E8716F" w14:textId="77777777" w:rsidR="00E015EF" w:rsidRPr="000725D9" w:rsidRDefault="00C20EFD" w:rsidP="53C436E5">
      <w:pPr>
        <w:suppressAutoHyphens w:val="0"/>
        <w:spacing w:after="40"/>
        <w:ind w:left="4820" w:firstLine="6"/>
        <w:jc w:val="center"/>
        <w:rPr>
          <w:rFonts w:ascii="Arial" w:eastAsia="Calibri" w:hAnsi="Arial" w:cs="Arial"/>
          <w:i/>
          <w:iCs/>
          <w:sz w:val="18"/>
          <w:szCs w:val="18"/>
          <w:lang w:eastAsia="en-US"/>
        </w:rPr>
      </w:pPr>
      <w:r w:rsidRPr="53C436E5">
        <w:rPr>
          <w:rFonts w:ascii="Arial" w:eastAsia="Calibri" w:hAnsi="Arial" w:cs="Arial"/>
          <w:i/>
          <w:iCs/>
          <w:sz w:val="18"/>
          <w:szCs w:val="18"/>
          <w:lang w:eastAsia="en-US"/>
        </w:rPr>
        <w:t>(Podpis(y) osoby/osób upoważnionej (</w:t>
      </w:r>
      <w:proofErr w:type="spellStart"/>
      <w:r w:rsidRPr="53C436E5">
        <w:rPr>
          <w:rFonts w:ascii="Arial" w:eastAsia="Calibri" w:hAnsi="Arial" w:cs="Arial"/>
          <w:i/>
          <w:iCs/>
          <w:sz w:val="18"/>
          <w:szCs w:val="18"/>
          <w:lang w:eastAsia="en-US"/>
        </w:rPr>
        <w:t>ych</w:t>
      </w:r>
      <w:proofErr w:type="spellEnd"/>
      <w:r w:rsidRPr="53C436E5">
        <w:rPr>
          <w:rFonts w:ascii="Arial" w:eastAsia="Calibri" w:hAnsi="Arial" w:cs="Arial"/>
          <w:i/>
          <w:iCs/>
          <w:sz w:val="18"/>
          <w:szCs w:val="18"/>
          <w:lang w:eastAsia="en-US"/>
        </w:rPr>
        <w:t>) do reprezentowania Wykonawcy (dokument winien być podpisany elektronicznie)</w:t>
      </w:r>
    </w:p>
    <w:p w14:paraId="67548A49" w14:textId="77777777" w:rsidR="003922AF" w:rsidRPr="009878EF" w:rsidRDefault="003922AF" w:rsidP="006C6A21">
      <w:pPr>
        <w:pStyle w:val="Tekstpodstawowy"/>
        <w:rPr>
          <w:rFonts w:ascii="Arial" w:eastAsia="Calibri" w:hAnsi="Arial" w:cs="Arial"/>
          <w:lang w:eastAsia="en-US"/>
        </w:rPr>
      </w:pPr>
    </w:p>
    <w:p w14:paraId="3149FFFE" w14:textId="77777777" w:rsidR="0042047B" w:rsidRPr="00497284" w:rsidRDefault="0042047B">
      <w:pPr>
        <w:suppressAutoHyphens w:val="0"/>
        <w:jc w:val="center"/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  <w:r w:rsidRPr="00B2636D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>OŚWIADCZENIE WYKONAWCY</w:t>
      </w:r>
      <w:r w:rsidR="00D24336" w:rsidRPr="00497284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 xml:space="preserve"> / INNEGO PODMIOTU, NA KTÓREGO ZASOBY POWOŁUJE SIĘ WYKONAWCA</w:t>
      </w:r>
      <w:r w:rsidR="003922AF" w:rsidRPr="00452AA9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 xml:space="preserve"> </w:t>
      </w:r>
      <w:r w:rsidR="003922AF" w:rsidRPr="00B2636D">
        <w:rPr>
          <w:rStyle w:val="Odwoanieprzypisudolnego"/>
          <w:rFonts w:ascii="Arial" w:hAnsi="Arial" w:cs="Arial"/>
          <w:b/>
          <w:bCs/>
          <w:spacing w:val="24"/>
          <w:sz w:val="22"/>
          <w:szCs w:val="22"/>
        </w:rPr>
        <w:footnoteReference w:id="5"/>
      </w:r>
    </w:p>
    <w:p w14:paraId="7EEE7535" w14:textId="77777777" w:rsidR="00E015EF" w:rsidRPr="00481450" w:rsidRDefault="00E015EF" w:rsidP="00CC6EAC">
      <w:pPr>
        <w:suppressAutoHyphens w:val="0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481450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 </w:t>
      </w:r>
    </w:p>
    <w:p w14:paraId="1D136C77" w14:textId="77777777" w:rsidR="00E015EF" w:rsidRPr="00497284" w:rsidRDefault="00E015EF">
      <w:pPr>
        <w:suppressAutoHyphens w:val="0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B2636D">
        <w:rPr>
          <w:rFonts w:ascii="Arial" w:eastAsia="Calibri" w:hAnsi="Arial" w:cs="Arial"/>
          <w:b/>
          <w:bCs/>
          <w:sz w:val="22"/>
          <w:szCs w:val="22"/>
          <w:lang w:eastAsia="en-US"/>
        </w:rPr>
        <w:t>sk</w:t>
      </w:r>
      <w:r w:rsidRPr="00497284">
        <w:rPr>
          <w:rFonts w:ascii="Arial" w:eastAsia="Calibri" w:hAnsi="Arial" w:cs="Arial"/>
          <w:b/>
          <w:bCs/>
          <w:sz w:val="22"/>
          <w:szCs w:val="22"/>
          <w:lang w:eastAsia="en-US"/>
        </w:rPr>
        <w:t>ł</w:t>
      </w:r>
      <w:r w:rsidR="00D8697B" w:rsidRPr="00452AA9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adane na podstawie </w:t>
      </w:r>
      <w:r w:rsidR="00EA4BE9" w:rsidRPr="00452AA9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art. 125 ust. 1 zgodnie z </w:t>
      </w:r>
      <w:r w:rsidR="00D8697B" w:rsidRPr="00452AA9">
        <w:rPr>
          <w:rFonts w:ascii="Arial" w:eastAsia="Calibri" w:hAnsi="Arial" w:cs="Arial"/>
          <w:b/>
          <w:bCs/>
          <w:sz w:val="22"/>
          <w:szCs w:val="22"/>
          <w:lang w:eastAsia="en-US"/>
        </w:rPr>
        <w:t>art. 273 ust. 2</w:t>
      </w:r>
      <w:r w:rsidRPr="005B3D04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ustawy</w:t>
      </w:r>
      <w:r w:rsidR="00EA4BE9" w:rsidRPr="00481450">
        <w:rPr>
          <w:rFonts w:ascii="Arial" w:eastAsia="Calibri" w:hAnsi="Arial" w:cs="Arial"/>
          <w:b/>
          <w:sz w:val="22"/>
          <w:szCs w:val="22"/>
          <w:lang w:eastAsia="en-US"/>
        </w:rPr>
        <w:br/>
      </w:r>
      <w:r w:rsidRPr="00B2636D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z dnia </w:t>
      </w:r>
      <w:r w:rsidR="00D8697B" w:rsidRPr="00497284">
        <w:rPr>
          <w:rFonts w:ascii="Arial" w:eastAsia="Calibri" w:hAnsi="Arial" w:cs="Arial"/>
          <w:b/>
          <w:bCs/>
          <w:sz w:val="22"/>
          <w:szCs w:val="22"/>
          <w:lang w:eastAsia="en-US"/>
        </w:rPr>
        <w:t>11</w:t>
      </w:r>
      <w:r w:rsidRPr="00452AA9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="00D8697B" w:rsidRPr="00452AA9">
        <w:rPr>
          <w:rFonts w:ascii="Arial" w:eastAsia="Calibri" w:hAnsi="Arial" w:cs="Arial"/>
          <w:b/>
          <w:bCs/>
          <w:sz w:val="22"/>
          <w:szCs w:val="22"/>
          <w:lang w:eastAsia="en-US"/>
        </w:rPr>
        <w:t>września 2019</w:t>
      </w:r>
      <w:r w:rsidRPr="00452AA9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r. Prawo zamówie</w:t>
      </w:r>
      <w:r w:rsidRPr="005B3D04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ń publicznych (dalej jako: </w:t>
      </w:r>
      <w:r w:rsidR="005B4907" w:rsidRPr="005B3D04">
        <w:rPr>
          <w:rFonts w:ascii="Arial" w:eastAsia="Calibri" w:hAnsi="Arial" w:cs="Arial"/>
          <w:b/>
          <w:bCs/>
          <w:sz w:val="22"/>
          <w:szCs w:val="22"/>
          <w:lang w:eastAsia="en-US"/>
        </w:rPr>
        <w:t>„U</w:t>
      </w:r>
      <w:r w:rsidRPr="005B3D04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stawa </w:t>
      </w:r>
      <w:proofErr w:type="spellStart"/>
      <w:r w:rsidRPr="005B3D04">
        <w:rPr>
          <w:rFonts w:ascii="Arial" w:eastAsia="Calibri" w:hAnsi="Arial" w:cs="Arial"/>
          <w:b/>
          <w:bCs/>
          <w:sz w:val="22"/>
          <w:szCs w:val="22"/>
          <w:lang w:eastAsia="en-US"/>
        </w:rPr>
        <w:t>Pzp</w:t>
      </w:r>
      <w:proofErr w:type="spellEnd"/>
      <w:r w:rsidR="005B4907" w:rsidRPr="005B3D04">
        <w:rPr>
          <w:rFonts w:ascii="Arial" w:eastAsia="Calibri" w:hAnsi="Arial" w:cs="Arial"/>
          <w:b/>
          <w:bCs/>
          <w:sz w:val="22"/>
          <w:szCs w:val="22"/>
          <w:lang w:eastAsia="en-US"/>
        </w:rPr>
        <w:t>”</w:t>
      </w:r>
      <w:r w:rsidRPr="005B3D04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), </w:t>
      </w:r>
    </w:p>
    <w:p w14:paraId="0D34CE9A" w14:textId="77777777" w:rsidR="00E015EF" w:rsidRPr="00481450" w:rsidRDefault="00E015EF" w:rsidP="00CC6EAC">
      <w:pPr>
        <w:suppressAutoHyphens w:val="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B2636D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>DOTYCZ</w:t>
      </w:r>
      <w:r w:rsidRPr="00497284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>Ą</w:t>
      </w:r>
      <w:r w:rsidRPr="00452AA9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>CE SPEŁNIANIA WARUNKÓW UDZIA</w:t>
      </w:r>
      <w:r w:rsidRPr="005B3D04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>ŁU W POSTĘ</w:t>
      </w:r>
      <w:r w:rsidR="00227A54" w:rsidRPr="005B3D04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>POWANIU</w:t>
      </w:r>
      <w:r w:rsidRPr="00481450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br/>
      </w:r>
    </w:p>
    <w:p w14:paraId="3DE6945B" w14:textId="246E73A3" w:rsidR="00E015EF" w:rsidRPr="00481450" w:rsidRDefault="00E015EF" w:rsidP="00481450">
      <w:pPr>
        <w:suppressAutoHyphens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81450">
        <w:rPr>
          <w:rFonts w:ascii="Arial" w:eastAsia="Calibri" w:hAnsi="Arial" w:cs="Arial"/>
          <w:sz w:val="22"/>
          <w:szCs w:val="22"/>
          <w:lang w:eastAsia="en-US"/>
        </w:rPr>
        <w:t xml:space="preserve">Na potrzeby postępowania o udzielenie zamówienia publicznego pn. </w:t>
      </w:r>
      <w:r w:rsidR="00786C7F" w:rsidRPr="00B2636D">
        <w:rPr>
          <w:rFonts w:ascii="Arial" w:eastAsia="Calibri" w:hAnsi="Arial" w:cs="Arial"/>
          <w:b/>
          <w:bCs/>
          <w:sz w:val="22"/>
          <w:szCs w:val="22"/>
          <w:lang w:eastAsia="en-US"/>
        </w:rPr>
        <w:t>„</w:t>
      </w:r>
      <w:r w:rsidR="00786C7F" w:rsidRPr="00497284">
        <w:rPr>
          <w:rFonts w:ascii="Arial" w:hAnsi="Arial" w:cs="Arial"/>
          <w:b/>
          <w:bCs/>
          <w:sz w:val="22"/>
          <w:szCs w:val="22"/>
        </w:rPr>
        <w:t>Odtworzenie zalanych pomieszczeń stref ochronnych znajdujących się na</w:t>
      </w:r>
      <w:r w:rsidR="00786C7F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786C7F" w:rsidRPr="00B2636D">
        <w:rPr>
          <w:rFonts w:ascii="Arial" w:hAnsi="Arial" w:cs="Arial"/>
          <w:b/>
          <w:bCs/>
          <w:sz w:val="22"/>
          <w:szCs w:val="22"/>
        </w:rPr>
        <w:t>poziomie - 1 w budynku UKNF przy ul. Jasnej 12 w Warszawie”</w:t>
      </w:r>
      <w:r w:rsidR="00786C7F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481450">
        <w:rPr>
          <w:rFonts w:ascii="Arial" w:eastAsia="Calibri" w:hAnsi="Arial" w:cs="Arial"/>
          <w:sz w:val="22"/>
          <w:szCs w:val="22"/>
          <w:lang w:eastAsia="en-US"/>
        </w:rPr>
        <w:t>oświadczam co następuje:</w:t>
      </w:r>
    </w:p>
    <w:p w14:paraId="51D6398E" w14:textId="77777777" w:rsidR="00E015EF" w:rsidRPr="00481450" w:rsidRDefault="00E015EF" w:rsidP="00E015EF">
      <w:pPr>
        <w:suppressAutoHyphens w:val="0"/>
        <w:spacing w:after="40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226AD5E7" w14:textId="77777777" w:rsidR="00E015EF" w:rsidRPr="00481450" w:rsidRDefault="00E015EF" w:rsidP="00E015EF">
      <w:pPr>
        <w:suppressAutoHyphens w:val="0"/>
        <w:spacing w:after="4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2636D">
        <w:rPr>
          <w:rFonts w:ascii="Arial" w:eastAsia="Calibri" w:hAnsi="Arial" w:cs="Arial"/>
          <w:b/>
          <w:bCs/>
          <w:sz w:val="22"/>
          <w:szCs w:val="22"/>
          <w:lang w:eastAsia="en-US"/>
        </w:rPr>
        <w:t>INFORMACJA DOTYCZ</w:t>
      </w:r>
      <w:r w:rsidRPr="00497284">
        <w:rPr>
          <w:rFonts w:ascii="Arial" w:eastAsia="Calibri" w:hAnsi="Arial" w:cs="Arial"/>
          <w:b/>
          <w:bCs/>
          <w:sz w:val="22"/>
          <w:szCs w:val="22"/>
          <w:lang w:eastAsia="en-US"/>
        </w:rPr>
        <w:t>Ą</w:t>
      </w:r>
      <w:r w:rsidRPr="00452AA9">
        <w:rPr>
          <w:rFonts w:ascii="Arial" w:eastAsia="Calibri" w:hAnsi="Arial" w:cs="Arial"/>
          <w:b/>
          <w:bCs/>
          <w:sz w:val="22"/>
          <w:szCs w:val="22"/>
          <w:lang w:eastAsia="en-US"/>
        </w:rPr>
        <w:t>CA WYKONAWCY:</w:t>
      </w:r>
      <w:r w:rsidR="003922AF" w:rsidRPr="00452AA9">
        <w:rPr>
          <w:rStyle w:val="Odwoanieprzypisudolnego"/>
          <w:rFonts w:ascii="Arial" w:hAnsi="Arial" w:cs="Arial"/>
          <w:b/>
          <w:bCs/>
          <w:spacing w:val="10"/>
          <w:sz w:val="22"/>
          <w:szCs w:val="22"/>
        </w:rPr>
        <w:t xml:space="preserve"> </w:t>
      </w:r>
      <w:r w:rsidR="003922AF" w:rsidRPr="00B2636D">
        <w:rPr>
          <w:rStyle w:val="Odwoanieprzypisudolnego"/>
          <w:rFonts w:ascii="Arial" w:hAnsi="Arial" w:cs="Arial"/>
          <w:b/>
          <w:bCs/>
          <w:spacing w:val="10"/>
          <w:sz w:val="22"/>
          <w:szCs w:val="22"/>
        </w:rPr>
        <w:footnoteReference w:id="6"/>
      </w:r>
    </w:p>
    <w:p w14:paraId="779CC62C" w14:textId="77777777" w:rsidR="00E015EF" w:rsidRPr="00481450" w:rsidRDefault="00E015EF" w:rsidP="00E015EF">
      <w:pPr>
        <w:suppressAutoHyphens w:val="0"/>
        <w:spacing w:after="4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46B7C38" w14:textId="6F64B705" w:rsidR="00E015EF" w:rsidRPr="00481450" w:rsidRDefault="00E015EF" w:rsidP="00E015EF">
      <w:pPr>
        <w:suppressAutoHyphens w:val="0"/>
        <w:spacing w:after="4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81450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</w:t>
      </w:r>
      <w:r w:rsidR="00E45993" w:rsidRPr="00481450">
        <w:rPr>
          <w:rFonts w:ascii="Arial" w:eastAsia="Calibri" w:hAnsi="Arial" w:cs="Arial"/>
          <w:sz w:val="22"/>
          <w:szCs w:val="22"/>
          <w:lang w:eastAsia="en-US"/>
        </w:rPr>
        <w:t xml:space="preserve">cego </w:t>
      </w:r>
      <w:r w:rsidR="008F7787">
        <w:rPr>
          <w:rFonts w:ascii="Arial" w:eastAsia="Calibri" w:hAnsi="Arial" w:cs="Arial"/>
          <w:sz w:val="22"/>
          <w:szCs w:val="22"/>
          <w:lang w:eastAsia="en-US"/>
        </w:rPr>
        <w:br/>
      </w:r>
      <w:r w:rsidR="00E45993" w:rsidRPr="00481450">
        <w:rPr>
          <w:rFonts w:ascii="Arial" w:eastAsia="Calibri" w:hAnsi="Arial" w:cs="Arial"/>
          <w:sz w:val="22"/>
          <w:szCs w:val="22"/>
          <w:lang w:eastAsia="en-US"/>
        </w:rPr>
        <w:t xml:space="preserve">w </w:t>
      </w:r>
      <w:r w:rsidR="00EA4BE9" w:rsidRPr="00481450">
        <w:rPr>
          <w:rFonts w:ascii="Arial" w:eastAsia="Calibri" w:hAnsi="Arial" w:cs="Arial"/>
          <w:sz w:val="22"/>
          <w:szCs w:val="22"/>
          <w:lang w:eastAsia="en-US"/>
        </w:rPr>
        <w:t>ogłoszeniu o przedmiotowym zamówieniu oraz w Specyfikacji Warunków Zamówienia.</w:t>
      </w:r>
    </w:p>
    <w:p w14:paraId="3A896276" w14:textId="77777777" w:rsidR="00E015EF" w:rsidRPr="009878EF" w:rsidRDefault="00E015EF" w:rsidP="00E015EF">
      <w:pPr>
        <w:suppressAutoHyphens w:val="0"/>
        <w:spacing w:after="40"/>
        <w:jc w:val="both"/>
        <w:rPr>
          <w:rFonts w:ascii="Arial" w:eastAsia="Calibri" w:hAnsi="Arial" w:cs="Arial"/>
          <w:lang w:eastAsia="en-US"/>
        </w:rPr>
      </w:pPr>
    </w:p>
    <w:p w14:paraId="439314D8" w14:textId="77777777" w:rsidR="00E015EF" w:rsidRPr="00481450" w:rsidRDefault="00E015EF" w:rsidP="00E015EF">
      <w:pPr>
        <w:suppressAutoHyphens w:val="0"/>
        <w:spacing w:after="4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878EF">
        <w:rPr>
          <w:rFonts w:ascii="Arial" w:eastAsia="Calibri" w:hAnsi="Arial" w:cs="Arial"/>
          <w:sz w:val="20"/>
          <w:szCs w:val="20"/>
          <w:lang w:eastAsia="en-US"/>
        </w:rPr>
        <w:t xml:space="preserve">…………….……. </w:t>
      </w:r>
      <w:r w:rsidRPr="5A402B4C">
        <w:rPr>
          <w:rFonts w:ascii="Arial" w:eastAsia="Calibri" w:hAnsi="Arial" w:cs="Arial"/>
          <w:i/>
          <w:iCs/>
          <w:sz w:val="20"/>
          <w:szCs w:val="20"/>
          <w:lang w:eastAsia="en-US"/>
        </w:rPr>
        <w:t>(miejscowo</w:t>
      </w:r>
      <w:r w:rsidRPr="5A402B4C">
        <w:rPr>
          <w:rFonts w:ascii="Arial" w:eastAsia="Calibri" w:hAnsi="Arial" w:cs="Arial" w:hint="eastAsia"/>
          <w:i/>
          <w:iCs/>
          <w:sz w:val="20"/>
          <w:szCs w:val="20"/>
          <w:lang w:eastAsia="en-US"/>
        </w:rPr>
        <w:t>ść</w:t>
      </w:r>
      <w:r w:rsidRPr="5A402B4C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), </w:t>
      </w:r>
      <w:r w:rsidRPr="00481450">
        <w:rPr>
          <w:rFonts w:ascii="Arial" w:eastAsia="Calibri" w:hAnsi="Arial" w:cs="Arial"/>
          <w:sz w:val="22"/>
          <w:szCs w:val="22"/>
          <w:lang w:eastAsia="en-US"/>
        </w:rPr>
        <w:t xml:space="preserve">dnia ………….……. r. </w:t>
      </w:r>
    </w:p>
    <w:p w14:paraId="32485D51" w14:textId="77777777" w:rsidR="002F75F4" w:rsidRDefault="00E015EF" w:rsidP="00E015EF">
      <w:pPr>
        <w:suppressAutoHyphens w:val="0"/>
        <w:spacing w:after="4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878EF">
        <w:rPr>
          <w:rFonts w:ascii="Arial" w:eastAsia="Calibri" w:hAnsi="Arial" w:cs="Arial"/>
          <w:sz w:val="20"/>
          <w:szCs w:val="20"/>
          <w:lang w:eastAsia="en-US"/>
        </w:rPr>
        <w:tab/>
      </w:r>
      <w:r w:rsidRPr="009878EF">
        <w:rPr>
          <w:rFonts w:ascii="Arial" w:eastAsia="Calibri" w:hAnsi="Arial" w:cs="Arial"/>
          <w:sz w:val="20"/>
          <w:szCs w:val="20"/>
          <w:lang w:eastAsia="en-US"/>
        </w:rPr>
        <w:tab/>
      </w:r>
      <w:r w:rsidRPr="009878EF">
        <w:rPr>
          <w:rFonts w:ascii="Arial" w:eastAsia="Calibri" w:hAnsi="Arial" w:cs="Arial"/>
          <w:sz w:val="20"/>
          <w:szCs w:val="20"/>
          <w:lang w:eastAsia="en-US"/>
        </w:rPr>
        <w:tab/>
      </w:r>
      <w:r w:rsidRPr="009878EF">
        <w:rPr>
          <w:rFonts w:ascii="Arial" w:eastAsia="Calibri" w:hAnsi="Arial" w:cs="Arial"/>
          <w:sz w:val="20"/>
          <w:szCs w:val="20"/>
          <w:lang w:eastAsia="en-US"/>
        </w:rPr>
        <w:tab/>
      </w:r>
      <w:r w:rsidRPr="009878EF">
        <w:rPr>
          <w:rFonts w:ascii="Arial" w:eastAsia="Calibri" w:hAnsi="Arial" w:cs="Arial"/>
          <w:sz w:val="20"/>
          <w:szCs w:val="20"/>
          <w:lang w:eastAsia="en-US"/>
        </w:rPr>
        <w:tab/>
      </w:r>
      <w:r w:rsidRPr="009878EF">
        <w:rPr>
          <w:rFonts w:ascii="Arial" w:eastAsia="Calibri" w:hAnsi="Arial" w:cs="Arial"/>
          <w:sz w:val="20"/>
          <w:szCs w:val="20"/>
          <w:lang w:eastAsia="en-US"/>
        </w:rPr>
        <w:tab/>
      </w:r>
      <w:r w:rsidR="00AA7B2D" w:rsidRPr="009878EF">
        <w:rPr>
          <w:rFonts w:ascii="Arial" w:eastAsia="Calibri" w:hAnsi="Arial" w:cs="Arial"/>
          <w:sz w:val="20"/>
          <w:szCs w:val="20"/>
          <w:lang w:eastAsia="en-US"/>
        </w:rPr>
        <w:t xml:space="preserve">            </w:t>
      </w:r>
    </w:p>
    <w:p w14:paraId="7C938359" w14:textId="34F3323E" w:rsidR="00E015EF" w:rsidRPr="009878EF" w:rsidRDefault="002F75F4" w:rsidP="00E015EF">
      <w:pPr>
        <w:suppressAutoHyphens w:val="0"/>
        <w:spacing w:after="4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                                                                                       </w:t>
      </w:r>
      <w:r w:rsidR="00E015EF" w:rsidRPr="009878EF">
        <w:rPr>
          <w:rFonts w:ascii="Arial" w:eastAsia="Calibri" w:hAnsi="Arial" w:cs="Arial"/>
          <w:sz w:val="20"/>
          <w:szCs w:val="20"/>
          <w:lang w:eastAsia="en-US"/>
        </w:rPr>
        <w:t>……………………</w:t>
      </w:r>
      <w:r w:rsidR="0038577A" w:rsidRPr="009878EF">
        <w:rPr>
          <w:rFonts w:ascii="Arial" w:eastAsia="Calibri" w:hAnsi="Arial" w:cs="Arial"/>
          <w:sz w:val="20"/>
          <w:szCs w:val="20"/>
          <w:lang w:eastAsia="en-US"/>
        </w:rPr>
        <w:t>………</w:t>
      </w:r>
      <w:r w:rsidR="00E015EF" w:rsidRPr="009878EF">
        <w:rPr>
          <w:rFonts w:ascii="Arial" w:eastAsia="Calibri" w:hAnsi="Arial" w:cs="Arial"/>
          <w:sz w:val="20"/>
          <w:szCs w:val="20"/>
          <w:lang w:eastAsia="en-US"/>
        </w:rPr>
        <w:t>……………………</w:t>
      </w:r>
    </w:p>
    <w:p w14:paraId="4222E837" w14:textId="77777777" w:rsidR="00E015EF" w:rsidRPr="000725D9" w:rsidRDefault="003922AF" w:rsidP="53C436E5">
      <w:pPr>
        <w:suppressAutoHyphens w:val="0"/>
        <w:spacing w:after="40"/>
        <w:ind w:left="4254" w:hanging="1"/>
        <w:jc w:val="center"/>
        <w:rPr>
          <w:rFonts w:ascii="Arial" w:eastAsia="Calibri" w:hAnsi="Arial" w:cs="Arial"/>
          <w:i/>
          <w:iCs/>
          <w:sz w:val="18"/>
          <w:szCs w:val="18"/>
          <w:lang w:eastAsia="en-US"/>
        </w:rPr>
      </w:pPr>
      <w:r w:rsidRPr="53C436E5">
        <w:rPr>
          <w:rFonts w:ascii="Arial" w:eastAsia="Calibri" w:hAnsi="Arial" w:cs="Arial"/>
          <w:i/>
          <w:iCs/>
          <w:sz w:val="18"/>
          <w:szCs w:val="18"/>
          <w:lang w:eastAsia="en-US"/>
        </w:rPr>
        <w:t>(Podpis(y) osoby/osób upoważnionej (</w:t>
      </w:r>
      <w:proofErr w:type="spellStart"/>
      <w:r w:rsidRPr="53C436E5">
        <w:rPr>
          <w:rFonts w:ascii="Arial" w:eastAsia="Calibri" w:hAnsi="Arial" w:cs="Arial"/>
          <w:i/>
          <w:iCs/>
          <w:sz w:val="18"/>
          <w:szCs w:val="18"/>
          <w:lang w:eastAsia="en-US"/>
        </w:rPr>
        <w:t>ych</w:t>
      </w:r>
      <w:proofErr w:type="spellEnd"/>
      <w:r w:rsidRPr="53C436E5">
        <w:rPr>
          <w:rFonts w:ascii="Arial" w:eastAsia="Calibri" w:hAnsi="Arial" w:cs="Arial"/>
          <w:i/>
          <w:iCs/>
          <w:sz w:val="18"/>
          <w:szCs w:val="18"/>
          <w:lang w:eastAsia="en-US"/>
        </w:rPr>
        <w:t>) do reprezentowania Wykonawcy (dokument winien być podpisany elektronicznie)</w:t>
      </w:r>
    </w:p>
    <w:p w14:paraId="50335B9F" w14:textId="77777777" w:rsidR="009646CE" w:rsidRPr="009878EF" w:rsidRDefault="009646CE" w:rsidP="000075C5">
      <w:pPr>
        <w:suppressAutoHyphens w:val="0"/>
        <w:spacing w:after="40"/>
        <w:ind w:left="4254" w:firstLine="709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</w:p>
    <w:p w14:paraId="5D4ED434" w14:textId="77777777" w:rsidR="00D564E5" w:rsidRPr="00481450" w:rsidRDefault="00D564E5" w:rsidP="00E015EF">
      <w:pPr>
        <w:suppressAutoHyphens w:val="0"/>
        <w:spacing w:after="40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342FA8E1" w14:textId="77777777" w:rsidR="00E015EF" w:rsidRPr="00481450" w:rsidRDefault="00E015EF" w:rsidP="00E015EF">
      <w:pPr>
        <w:suppressAutoHyphens w:val="0"/>
        <w:spacing w:after="4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2636D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INFORMACJA </w:t>
      </w:r>
      <w:r w:rsidR="00C20EFD" w:rsidRPr="00497284">
        <w:rPr>
          <w:rFonts w:ascii="Arial" w:hAnsi="Arial" w:cs="Arial"/>
          <w:b/>
          <w:bCs/>
          <w:spacing w:val="10"/>
          <w:sz w:val="22"/>
          <w:szCs w:val="22"/>
        </w:rPr>
        <w:t>PODMIOTU/ÓW NA ZASOBY KTÓREGO/YCH POWOŁUJE SIĘ WYKONAWCA</w:t>
      </w:r>
      <w:r w:rsidRPr="00481450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C20EFD" w:rsidRPr="00B2636D">
        <w:rPr>
          <w:rStyle w:val="Odwoanieprzypisudolnego"/>
          <w:rFonts w:ascii="Arial" w:hAnsi="Arial" w:cs="Arial"/>
          <w:b/>
          <w:bCs/>
          <w:spacing w:val="10"/>
          <w:sz w:val="22"/>
          <w:szCs w:val="22"/>
        </w:rPr>
        <w:footnoteReference w:id="7"/>
      </w:r>
    </w:p>
    <w:p w14:paraId="236E9F59" w14:textId="77777777" w:rsidR="00C20EFD" w:rsidRPr="00481450" w:rsidRDefault="00C20EFD" w:rsidP="00E015EF">
      <w:pPr>
        <w:suppressAutoHyphens w:val="0"/>
        <w:spacing w:after="4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5E3EA7A" w14:textId="3C56FBEC" w:rsidR="00E015EF" w:rsidRPr="000725D9" w:rsidRDefault="00C20EFD" w:rsidP="53C436E5">
      <w:pPr>
        <w:suppressAutoHyphens w:val="0"/>
        <w:spacing w:after="40"/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481450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</w:t>
      </w:r>
      <w:r w:rsidR="00786C7F">
        <w:rPr>
          <w:rFonts w:ascii="Arial" w:eastAsia="Calibri" w:hAnsi="Arial" w:cs="Arial"/>
          <w:sz w:val="22"/>
          <w:szCs w:val="22"/>
          <w:lang w:eastAsia="en-US"/>
        </w:rPr>
        <w:br/>
      </w:r>
      <w:r w:rsidRPr="00481450">
        <w:rPr>
          <w:rFonts w:ascii="Arial" w:eastAsia="Calibri" w:hAnsi="Arial" w:cs="Arial"/>
          <w:sz w:val="22"/>
          <w:szCs w:val="22"/>
          <w:lang w:eastAsia="en-US"/>
        </w:rPr>
        <w:t xml:space="preserve"> w ogłoszeniu o przedmiotowym zamówieniu oraz w Specyfikacji Warunków Zamówienia </w:t>
      </w:r>
      <w:r w:rsidR="00786C7F">
        <w:rPr>
          <w:rFonts w:ascii="Arial" w:eastAsia="Calibri" w:hAnsi="Arial" w:cs="Arial"/>
          <w:sz w:val="22"/>
          <w:szCs w:val="22"/>
          <w:lang w:eastAsia="en-US"/>
        </w:rPr>
        <w:br/>
      </w:r>
      <w:r w:rsidRPr="00481450">
        <w:rPr>
          <w:rFonts w:ascii="Arial" w:eastAsia="Calibri" w:hAnsi="Arial" w:cs="Arial"/>
          <w:sz w:val="22"/>
          <w:szCs w:val="22"/>
          <w:lang w:eastAsia="en-US"/>
        </w:rPr>
        <w:t xml:space="preserve">w zakresie w jakim Wykonawca powołuje się na moje zasoby w Załączniku nr 4 do SWZ </w:t>
      </w:r>
      <w:r w:rsidR="00786C7F">
        <w:rPr>
          <w:rFonts w:ascii="Arial" w:eastAsia="Calibri" w:hAnsi="Arial" w:cs="Arial"/>
          <w:sz w:val="22"/>
          <w:szCs w:val="22"/>
          <w:lang w:eastAsia="en-US"/>
        </w:rPr>
        <w:br/>
      </w:r>
      <w:r w:rsidRPr="00481450">
        <w:rPr>
          <w:rFonts w:ascii="Arial" w:eastAsia="Calibri" w:hAnsi="Arial" w:cs="Arial"/>
          <w:sz w:val="22"/>
          <w:szCs w:val="22"/>
          <w:lang w:eastAsia="en-US"/>
        </w:rPr>
        <w:t xml:space="preserve">(tj. Zobowiązaniu innego podmiotu do oddania do dyspozycji Wykonawcy niezbędnych zasobów na okres korzystania z nich przy wykonaniu (realizacji) zamówienia w trybie art. 118 ust. 3 Ustawy </w:t>
      </w:r>
      <w:proofErr w:type="spellStart"/>
      <w:r w:rsidRPr="00481450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Pr="00481450">
        <w:rPr>
          <w:rFonts w:ascii="Arial" w:eastAsia="Calibri" w:hAnsi="Arial" w:cs="Arial"/>
          <w:sz w:val="22"/>
          <w:szCs w:val="22"/>
          <w:lang w:eastAsia="en-US"/>
        </w:rPr>
        <w:t>).</w:t>
      </w:r>
      <w:r w:rsidR="00E015EF" w:rsidRPr="53C436E5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</w:p>
    <w:p w14:paraId="73A73FA8" w14:textId="77777777" w:rsidR="00E015EF" w:rsidRPr="009878EF" w:rsidRDefault="00E015EF" w:rsidP="00E015EF">
      <w:pPr>
        <w:suppressAutoHyphens w:val="0"/>
        <w:spacing w:after="40"/>
        <w:jc w:val="both"/>
        <w:rPr>
          <w:rFonts w:ascii="Arial" w:eastAsia="Calibri" w:hAnsi="Arial" w:cs="Arial"/>
          <w:sz w:val="22"/>
          <w:szCs w:val="21"/>
          <w:lang w:eastAsia="en-US"/>
        </w:rPr>
      </w:pPr>
    </w:p>
    <w:p w14:paraId="7241FB1A" w14:textId="7C89780F" w:rsidR="00E015EF" w:rsidRPr="009878EF" w:rsidRDefault="00E015EF" w:rsidP="00E015EF">
      <w:pPr>
        <w:suppressAutoHyphens w:val="0"/>
        <w:spacing w:after="4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878EF">
        <w:rPr>
          <w:rFonts w:ascii="Arial" w:eastAsia="Calibri" w:hAnsi="Arial" w:cs="Arial"/>
          <w:sz w:val="22"/>
          <w:szCs w:val="22"/>
          <w:lang w:eastAsia="en-US"/>
        </w:rPr>
        <w:t xml:space="preserve">…………….……. </w:t>
      </w:r>
      <w:r w:rsidRPr="5A402B4C">
        <w:rPr>
          <w:rFonts w:ascii="Arial" w:eastAsia="Calibri" w:hAnsi="Arial" w:cs="Arial"/>
          <w:i/>
          <w:iCs/>
          <w:sz w:val="18"/>
          <w:szCs w:val="18"/>
          <w:lang w:eastAsia="en-US"/>
        </w:rPr>
        <w:t>(miejscowo</w:t>
      </w:r>
      <w:r w:rsidRPr="5A402B4C">
        <w:rPr>
          <w:rFonts w:ascii="Arial" w:eastAsia="Calibri" w:hAnsi="Arial" w:cs="Arial" w:hint="eastAsia"/>
          <w:i/>
          <w:iCs/>
          <w:sz w:val="18"/>
          <w:szCs w:val="18"/>
          <w:lang w:eastAsia="en-US"/>
        </w:rPr>
        <w:t>ść</w:t>
      </w:r>
      <w:r w:rsidRPr="5A402B4C">
        <w:rPr>
          <w:rFonts w:ascii="Arial" w:eastAsia="Calibri" w:hAnsi="Arial" w:cs="Arial"/>
          <w:i/>
          <w:iCs/>
          <w:sz w:val="18"/>
          <w:szCs w:val="18"/>
          <w:lang w:eastAsia="en-US"/>
        </w:rPr>
        <w:t>)</w:t>
      </w:r>
      <w:r w:rsidRPr="5A402B4C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, </w:t>
      </w:r>
      <w:r w:rsidRPr="00481450">
        <w:rPr>
          <w:rFonts w:ascii="Arial" w:eastAsia="Calibri" w:hAnsi="Arial" w:cs="Arial"/>
          <w:sz w:val="22"/>
          <w:szCs w:val="22"/>
          <w:lang w:eastAsia="en-US"/>
        </w:rPr>
        <w:t>dnia ………….……. r.</w:t>
      </w:r>
      <w:r w:rsidRPr="009878EF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40CFC54B" w14:textId="5D646662" w:rsidR="00D65892" w:rsidRPr="009878EF" w:rsidRDefault="00D65892" w:rsidP="00E015EF">
      <w:pPr>
        <w:suppressAutoHyphens w:val="0"/>
        <w:spacing w:after="40"/>
        <w:jc w:val="both"/>
        <w:rPr>
          <w:rFonts w:ascii="Arial" w:eastAsia="Calibri" w:hAnsi="Arial" w:cs="Arial"/>
          <w:sz w:val="22"/>
          <w:szCs w:val="20"/>
          <w:lang w:eastAsia="en-US"/>
        </w:rPr>
      </w:pPr>
    </w:p>
    <w:p w14:paraId="6FB8939E" w14:textId="518E96FD" w:rsidR="00D65892" w:rsidRPr="009878EF" w:rsidRDefault="00D65892" w:rsidP="00E015EF">
      <w:pPr>
        <w:suppressAutoHyphens w:val="0"/>
        <w:spacing w:after="40"/>
        <w:jc w:val="both"/>
        <w:rPr>
          <w:rFonts w:ascii="Arial" w:eastAsia="Calibri" w:hAnsi="Arial" w:cs="Arial"/>
          <w:sz w:val="22"/>
          <w:szCs w:val="20"/>
          <w:lang w:eastAsia="en-US"/>
        </w:rPr>
      </w:pPr>
    </w:p>
    <w:p w14:paraId="0F17CA26" w14:textId="77777777" w:rsidR="00AA7B2D" w:rsidRPr="009878EF" w:rsidRDefault="00AA7B2D" w:rsidP="00E015EF">
      <w:pPr>
        <w:suppressAutoHyphens w:val="0"/>
        <w:spacing w:after="40"/>
        <w:jc w:val="both"/>
        <w:rPr>
          <w:rFonts w:ascii="Arial" w:eastAsia="Calibri" w:hAnsi="Arial" w:cs="Arial"/>
          <w:sz w:val="22"/>
          <w:szCs w:val="20"/>
          <w:lang w:eastAsia="en-US"/>
        </w:rPr>
      </w:pPr>
    </w:p>
    <w:p w14:paraId="684B0403" w14:textId="3E29F181" w:rsidR="00E015EF" w:rsidRPr="009878EF" w:rsidRDefault="00E015EF" w:rsidP="00E015EF">
      <w:pPr>
        <w:suppressAutoHyphens w:val="0"/>
        <w:spacing w:after="4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878EF">
        <w:rPr>
          <w:rFonts w:ascii="Arial" w:eastAsia="Calibri" w:hAnsi="Arial" w:cs="Arial"/>
          <w:sz w:val="22"/>
          <w:szCs w:val="20"/>
          <w:lang w:eastAsia="en-US"/>
        </w:rPr>
        <w:tab/>
      </w:r>
      <w:r w:rsidRPr="009878EF">
        <w:rPr>
          <w:rFonts w:ascii="Arial" w:eastAsia="Calibri" w:hAnsi="Arial" w:cs="Arial"/>
          <w:sz w:val="22"/>
          <w:szCs w:val="20"/>
          <w:lang w:eastAsia="en-US"/>
        </w:rPr>
        <w:tab/>
      </w:r>
      <w:r w:rsidRPr="009878EF">
        <w:rPr>
          <w:rFonts w:ascii="Arial" w:eastAsia="Calibri" w:hAnsi="Arial" w:cs="Arial"/>
          <w:sz w:val="22"/>
          <w:szCs w:val="20"/>
          <w:lang w:eastAsia="en-US"/>
        </w:rPr>
        <w:tab/>
      </w:r>
      <w:r w:rsidRPr="009878EF">
        <w:rPr>
          <w:rFonts w:ascii="Arial" w:eastAsia="Calibri" w:hAnsi="Arial" w:cs="Arial"/>
          <w:sz w:val="22"/>
          <w:szCs w:val="20"/>
          <w:lang w:eastAsia="en-US"/>
        </w:rPr>
        <w:tab/>
      </w:r>
      <w:r w:rsidRPr="009878EF">
        <w:rPr>
          <w:rFonts w:ascii="Arial" w:eastAsia="Calibri" w:hAnsi="Arial" w:cs="Arial"/>
          <w:sz w:val="22"/>
          <w:szCs w:val="20"/>
          <w:lang w:eastAsia="en-US"/>
        </w:rPr>
        <w:tab/>
      </w:r>
      <w:r w:rsidRPr="009878EF">
        <w:rPr>
          <w:rFonts w:ascii="Arial" w:eastAsia="Calibri" w:hAnsi="Arial" w:cs="Arial"/>
          <w:sz w:val="22"/>
          <w:szCs w:val="20"/>
          <w:lang w:eastAsia="en-US"/>
        </w:rPr>
        <w:tab/>
      </w:r>
      <w:r w:rsidRPr="009878EF">
        <w:rPr>
          <w:rFonts w:ascii="Arial" w:eastAsia="Calibri" w:hAnsi="Arial" w:cs="Arial"/>
          <w:sz w:val="22"/>
          <w:szCs w:val="20"/>
          <w:lang w:eastAsia="en-US"/>
        </w:rPr>
        <w:tab/>
      </w:r>
      <w:r w:rsidR="00094AA1" w:rsidRPr="009878EF"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  <w:r w:rsidRPr="009878EF">
        <w:rPr>
          <w:rFonts w:ascii="Arial" w:eastAsia="Calibri" w:hAnsi="Arial" w:cs="Arial"/>
          <w:sz w:val="22"/>
          <w:szCs w:val="22"/>
          <w:lang w:eastAsia="en-US"/>
        </w:rPr>
        <w:t>……………</w:t>
      </w:r>
      <w:r w:rsidR="008F7787">
        <w:rPr>
          <w:rFonts w:ascii="Arial" w:eastAsia="Calibri" w:hAnsi="Arial" w:cs="Arial"/>
          <w:sz w:val="22"/>
          <w:szCs w:val="22"/>
          <w:lang w:eastAsia="en-US"/>
        </w:rPr>
        <w:t>…..</w:t>
      </w:r>
      <w:r w:rsidRPr="009878EF">
        <w:rPr>
          <w:rFonts w:ascii="Arial" w:eastAsia="Calibri" w:hAnsi="Arial" w:cs="Arial"/>
          <w:sz w:val="22"/>
          <w:szCs w:val="22"/>
          <w:lang w:eastAsia="en-US"/>
        </w:rPr>
        <w:t>……………………………</w:t>
      </w:r>
    </w:p>
    <w:p w14:paraId="20E5D2C4" w14:textId="77777777" w:rsidR="00E015EF" w:rsidRPr="000725D9" w:rsidRDefault="00C20EFD" w:rsidP="53C436E5">
      <w:pPr>
        <w:suppressAutoHyphens w:val="0"/>
        <w:spacing w:after="40"/>
        <w:ind w:left="4820" w:firstLine="6"/>
        <w:jc w:val="center"/>
        <w:rPr>
          <w:rFonts w:ascii="Arial" w:eastAsia="Calibri" w:hAnsi="Arial" w:cs="Arial"/>
          <w:i/>
          <w:iCs/>
          <w:sz w:val="18"/>
          <w:szCs w:val="18"/>
          <w:lang w:eastAsia="en-US"/>
        </w:rPr>
      </w:pPr>
      <w:r w:rsidRPr="53C436E5">
        <w:rPr>
          <w:rFonts w:ascii="Arial" w:eastAsia="Calibri" w:hAnsi="Arial" w:cs="Arial"/>
          <w:i/>
          <w:iCs/>
          <w:sz w:val="18"/>
          <w:szCs w:val="18"/>
          <w:lang w:eastAsia="en-US"/>
        </w:rPr>
        <w:t>(Podpis(y) osoby/osób upoważnionej (</w:t>
      </w:r>
      <w:proofErr w:type="spellStart"/>
      <w:r w:rsidRPr="53C436E5">
        <w:rPr>
          <w:rFonts w:ascii="Arial" w:eastAsia="Calibri" w:hAnsi="Arial" w:cs="Arial"/>
          <w:i/>
          <w:iCs/>
          <w:sz w:val="18"/>
          <w:szCs w:val="18"/>
          <w:lang w:eastAsia="en-US"/>
        </w:rPr>
        <w:t>ych</w:t>
      </w:r>
      <w:proofErr w:type="spellEnd"/>
      <w:r w:rsidRPr="53C436E5">
        <w:rPr>
          <w:rFonts w:ascii="Arial" w:eastAsia="Calibri" w:hAnsi="Arial" w:cs="Arial"/>
          <w:i/>
          <w:iCs/>
          <w:sz w:val="18"/>
          <w:szCs w:val="18"/>
          <w:lang w:eastAsia="en-US"/>
        </w:rPr>
        <w:t>) do reprezentowania podmiotu/ów na zasoby, którego/</w:t>
      </w:r>
      <w:proofErr w:type="spellStart"/>
      <w:r w:rsidRPr="53C436E5">
        <w:rPr>
          <w:rFonts w:ascii="Arial" w:eastAsia="Calibri" w:hAnsi="Arial" w:cs="Arial"/>
          <w:i/>
          <w:iCs/>
          <w:sz w:val="18"/>
          <w:szCs w:val="18"/>
          <w:lang w:eastAsia="en-US"/>
        </w:rPr>
        <w:t>ych</w:t>
      </w:r>
      <w:proofErr w:type="spellEnd"/>
      <w:r w:rsidRPr="53C436E5">
        <w:rPr>
          <w:rFonts w:ascii="Arial" w:eastAsia="Calibri" w:hAnsi="Arial" w:cs="Arial"/>
          <w:i/>
          <w:iCs/>
          <w:sz w:val="18"/>
          <w:szCs w:val="18"/>
          <w:lang w:eastAsia="en-US"/>
        </w:rPr>
        <w:t xml:space="preserve"> powołuje się Wykonawca (dokument winien być podpisany elektronicznie)</w:t>
      </w:r>
    </w:p>
    <w:p w14:paraId="36808082" w14:textId="77777777" w:rsidR="00843C07" w:rsidRPr="009878EF" w:rsidRDefault="00843C07" w:rsidP="00E015EF">
      <w:pPr>
        <w:suppressAutoHyphens w:val="0"/>
        <w:spacing w:after="40"/>
        <w:jc w:val="both"/>
        <w:rPr>
          <w:rFonts w:ascii="Arial" w:eastAsia="Calibri" w:hAnsi="Arial" w:cs="Arial"/>
          <w:sz w:val="22"/>
          <w:szCs w:val="21"/>
          <w:lang w:eastAsia="en-US"/>
        </w:rPr>
      </w:pPr>
    </w:p>
    <w:p w14:paraId="7ACECCD2" w14:textId="77777777" w:rsidR="00E015EF" w:rsidRPr="00497284" w:rsidRDefault="00E015EF" w:rsidP="00497284">
      <w:pPr>
        <w:suppressAutoHyphens w:val="0"/>
        <w:spacing w:after="4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B2636D">
        <w:rPr>
          <w:rFonts w:ascii="Arial" w:eastAsia="Calibri" w:hAnsi="Arial" w:cs="Arial"/>
          <w:b/>
          <w:bCs/>
          <w:sz w:val="22"/>
          <w:szCs w:val="22"/>
          <w:lang w:eastAsia="en-US"/>
        </w:rPr>
        <w:t>O</w:t>
      </w:r>
      <w:r w:rsidRPr="00497284">
        <w:rPr>
          <w:rFonts w:ascii="Arial" w:eastAsia="Calibri" w:hAnsi="Arial" w:cs="Arial"/>
          <w:b/>
          <w:bCs/>
          <w:sz w:val="22"/>
          <w:szCs w:val="22"/>
          <w:lang w:eastAsia="en-US"/>
        </w:rPr>
        <w:t>Ś</w:t>
      </w:r>
      <w:r w:rsidRPr="00452AA9">
        <w:rPr>
          <w:rFonts w:ascii="Arial" w:eastAsia="Calibri" w:hAnsi="Arial" w:cs="Arial"/>
          <w:b/>
          <w:bCs/>
          <w:sz w:val="22"/>
          <w:szCs w:val="22"/>
          <w:lang w:eastAsia="en-US"/>
        </w:rPr>
        <w:t>WIADCZENIE DOTYCZ</w:t>
      </w:r>
      <w:r w:rsidRPr="005B3D04">
        <w:rPr>
          <w:rFonts w:ascii="Arial" w:eastAsia="Calibri" w:hAnsi="Arial" w:cs="Arial"/>
          <w:b/>
          <w:bCs/>
          <w:sz w:val="22"/>
          <w:szCs w:val="22"/>
          <w:lang w:eastAsia="en-US"/>
        </w:rPr>
        <w:t>ĄCE PODANYCH INFORMACJI:</w:t>
      </w:r>
    </w:p>
    <w:p w14:paraId="6A948D12" w14:textId="77777777" w:rsidR="00E015EF" w:rsidRPr="00481450" w:rsidRDefault="00E015EF" w:rsidP="00E015EF">
      <w:pPr>
        <w:suppressAutoHyphens w:val="0"/>
        <w:spacing w:after="4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FF4E43F" w14:textId="77777777" w:rsidR="00E015EF" w:rsidRPr="00481450" w:rsidRDefault="00E015EF" w:rsidP="00E015EF">
      <w:pPr>
        <w:suppressAutoHyphens w:val="0"/>
        <w:spacing w:after="4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81450">
        <w:rPr>
          <w:rFonts w:ascii="Arial" w:eastAsia="Calibri" w:hAnsi="Arial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481450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50E536A1" w14:textId="77777777" w:rsidR="00E015EF" w:rsidRPr="009878EF" w:rsidRDefault="00E015EF" w:rsidP="00E015EF">
      <w:pPr>
        <w:suppressAutoHyphens w:val="0"/>
        <w:spacing w:after="40"/>
        <w:jc w:val="both"/>
        <w:rPr>
          <w:rFonts w:ascii="Arial" w:eastAsia="Calibri" w:hAnsi="Arial" w:cs="Arial"/>
          <w:sz w:val="22"/>
          <w:szCs w:val="20"/>
          <w:lang w:eastAsia="en-US"/>
        </w:rPr>
      </w:pPr>
    </w:p>
    <w:p w14:paraId="046D8DFE" w14:textId="77777777" w:rsidR="0005389A" w:rsidRPr="009878EF" w:rsidRDefault="0005389A" w:rsidP="00E015EF">
      <w:pPr>
        <w:suppressAutoHyphens w:val="0"/>
        <w:spacing w:after="40"/>
        <w:jc w:val="both"/>
        <w:rPr>
          <w:rFonts w:ascii="Arial" w:eastAsia="Calibri" w:hAnsi="Arial" w:cs="Arial"/>
          <w:sz w:val="22"/>
          <w:szCs w:val="20"/>
          <w:lang w:eastAsia="en-US"/>
        </w:rPr>
      </w:pPr>
    </w:p>
    <w:p w14:paraId="79ECF208" w14:textId="77777777" w:rsidR="0005389A" w:rsidRPr="009878EF" w:rsidRDefault="0005389A" w:rsidP="00E015EF">
      <w:pPr>
        <w:suppressAutoHyphens w:val="0"/>
        <w:spacing w:after="40"/>
        <w:jc w:val="both"/>
        <w:rPr>
          <w:rFonts w:ascii="Arial" w:eastAsia="Calibri" w:hAnsi="Arial" w:cs="Arial"/>
          <w:sz w:val="22"/>
          <w:szCs w:val="20"/>
          <w:lang w:eastAsia="en-US"/>
        </w:rPr>
      </w:pPr>
    </w:p>
    <w:p w14:paraId="120E15EB" w14:textId="77777777" w:rsidR="00E015EF" w:rsidRPr="009878EF" w:rsidRDefault="00E015EF" w:rsidP="00E015EF">
      <w:pPr>
        <w:suppressAutoHyphens w:val="0"/>
        <w:spacing w:after="40"/>
        <w:jc w:val="both"/>
        <w:rPr>
          <w:rFonts w:ascii="Arial" w:eastAsia="Calibri" w:hAnsi="Arial" w:cs="Arial"/>
          <w:lang w:eastAsia="en-US"/>
        </w:rPr>
      </w:pPr>
      <w:r w:rsidRPr="009878EF">
        <w:rPr>
          <w:rFonts w:ascii="Arial" w:eastAsia="Calibri" w:hAnsi="Arial" w:cs="Arial"/>
          <w:sz w:val="20"/>
          <w:szCs w:val="20"/>
          <w:lang w:eastAsia="en-US"/>
        </w:rPr>
        <w:t>…………….…</w:t>
      </w:r>
      <w:r w:rsidR="00B1533F" w:rsidRPr="009878EF">
        <w:rPr>
          <w:rFonts w:ascii="Arial" w:eastAsia="Calibri" w:hAnsi="Arial" w:cs="Arial"/>
          <w:sz w:val="20"/>
          <w:szCs w:val="20"/>
          <w:lang w:eastAsia="en-US"/>
        </w:rPr>
        <w:t>…..</w:t>
      </w:r>
      <w:r w:rsidRPr="009878EF">
        <w:rPr>
          <w:rFonts w:ascii="Arial" w:eastAsia="Calibri" w:hAnsi="Arial" w:cs="Arial"/>
          <w:sz w:val="20"/>
          <w:szCs w:val="20"/>
          <w:lang w:eastAsia="en-US"/>
        </w:rPr>
        <w:t xml:space="preserve">…. </w:t>
      </w:r>
      <w:r w:rsidRPr="5A402B4C">
        <w:rPr>
          <w:rFonts w:ascii="Arial" w:eastAsia="Calibri" w:hAnsi="Arial" w:cs="Arial"/>
          <w:i/>
          <w:iCs/>
          <w:sz w:val="20"/>
          <w:szCs w:val="20"/>
          <w:lang w:eastAsia="en-US"/>
        </w:rPr>
        <w:t>(miejscowo</w:t>
      </w:r>
      <w:r w:rsidRPr="5A402B4C">
        <w:rPr>
          <w:rFonts w:ascii="Arial" w:eastAsia="Calibri" w:hAnsi="Arial" w:cs="Arial" w:hint="eastAsia"/>
          <w:i/>
          <w:iCs/>
          <w:sz w:val="20"/>
          <w:szCs w:val="20"/>
          <w:lang w:eastAsia="en-US"/>
        </w:rPr>
        <w:t>ść</w:t>
      </w:r>
      <w:r w:rsidRPr="5A402B4C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), </w:t>
      </w:r>
      <w:r w:rsidRPr="00481450">
        <w:rPr>
          <w:rFonts w:ascii="Arial" w:eastAsia="Calibri" w:hAnsi="Arial" w:cs="Arial"/>
          <w:sz w:val="22"/>
          <w:szCs w:val="22"/>
          <w:lang w:eastAsia="en-US"/>
        </w:rPr>
        <w:t>dnia ………….……. r.</w:t>
      </w:r>
      <w:r w:rsidRPr="009878EF">
        <w:rPr>
          <w:rFonts w:ascii="Arial" w:eastAsia="Calibri" w:hAnsi="Arial" w:cs="Arial"/>
          <w:lang w:eastAsia="en-US"/>
        </w:rPr>
        <w:t xml:space="preserve"> </w:t>
      </w:r>
    </w:p>
    <w:p w14:paraId="416B9956" w14:textId="77777777" w:rsidR="00E015EF" w:rsidRPr="009878EF" w:rsidRDefault="00E015EF" w:rsidP="00E015EF">
      <w:pPr>
        <w:suppressAutoHyphens w:val="0"/>
        <w:spacing w:after="4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57E63E39" w14:textId="6A22B003" w:rsidR="00E015EF" w:rsidRPr="009878EF" w:rsidRDefault="00E015EF" w:rsidP="00E015EF">
      <w:pPr>
        <w:suppressAutoHyphens w:val="0"/>
        <w:spacing w:after="4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878EF">
        <w:rPr>
          <w:rFonts w:ascii="Arial" w:eastAsia="Calibri" w:hAnsi="Arial" w:cs="Arial"/>
          <w:sz w:val="20"/>
          <w:szCs w:val="20"/>
          <w:lang w:eastAsia="en-US"/>
        </w:rPr>
        <w:tab/>
      </w:r>
      <w:r w:rsidRPr="009878EF">
        <w:rPr>
          <w:rFonts w:ascii="Arial" w:eastAsia="Calibri" w:hAnsi="Arial" w:cs="Arial"/>
          <w:sz w:val="20"/>
          <w:szCs w:val="20"/>
          <w:lang w:eastAsia="en-US"/>
        </w:rPr>
        <w:tab/>
      </w:r>
      <w:r w:rsidRPr="009878EF">
        <w:rPr>
          <w:rFonts w:ascii="Arial" w:eastAsia="Calibri" w:hAnsi="Arial" w:cs="Arial"/>
          <w:sz w:val="20"/>
          <w:szCs w:val="20"/>
          <w:lang w:eastAsia="en-US"/>
        </w:rPr>
        <w:tab/>
      </w:r>
      <w:r w:rsidRPr="009878EF">
        <w:rPr>
          <w:rFonts w:ascii="Arial" w:eastAsia="Calibri" w:hAnsi="Arial" w:cs="Arial"/>
          <w:sz w:val="20"/>
          <w:szCs w:val="20"/>
          <w:lang w:eastAsia="en-US"/>
        </w:rPr>
        <w:tab/>
      </w:r>
      <w:r w:rsidRPr="009878EF">
        <w:rPr>
          <w:rFonts w:ascii="Arial" w:eastAsia="Calibri" w:hAnsi="Arial" w:cs="Arial"/>
          <w:sz w:val="20"/>
          <w:szCs w:val="20"/>
          <w:lang w:eastAsia="en-US"/>
        </w:rPr>
        <w:tab/>
      </w:r>
      <w:r w:rsidRPr="009878EF">
        <w:rPr>
          <w:rFonts w:ascii="Arial" w:eastAsia="Calibri" w:hAnsi="Arial" w:cs="Arial"/>
          <w:sz w:val="20"/>
          <w:szCs w:val="20"/>
          <w:lang w:eastAsia="en-US"/>
        </w:rPr>
        <w:tab/>
      </w:r>
      <w:r w:rsidRPr="009878EF">
        <w:rPr>
          <w:rFonts w:ascii="Arial" w:eastAsia="Calibri" w:hAnsi="Arial" w:cs="Arial"/>
          <w:sz w:val="20"/>
          <w:szCs w:val="20"/>
          <w:lang w:eastAsia="en-US"/>
        </w:rPr>
        <w:tab/>
        <w:t>…………………</w:t>
      </w:r>
      <w:r w:rsidR="0038577A" w:rsidRPr="009878EF">
        <w:rPr>
          <w:rFonts w:ascii="Arial" w:eastAsia="Calibri" w:hAnsi="Arial" w:cs="Arial"/>
          <w:sz w:val="20"/>
          <w:szCs w:val="20"/>
          <w:lang w:eastAsia="en-US"/>
        </w:rPr>
        <w:t>……</w:t>
      </w:r>
      <w:r w:rsidR="008F7787">
        <w:rPr>
          <w:rFonts w:ascii="Arial" w:eastAsia="Calibri" w:hAnsi="Arial" w:cs="Arial"/>
          <w:sz w:val="20"/>
          <w:szCs w:val="20"/>
          <w:lang w:eastAsia="en-US"/>
        </w:rPr>
        <w:t>..</w:t>
      </w:r>
      <w:r w:rsidR="0038577A" w:rsidRPr="009878EF">
        <w:rPr>
          <w:rFonts w:ascii="Arial" w:eastAsia="Calibri" w:hAnsi="Arial" w:cs="Arial"/>
          <w:sz w:val="20"/>
          <w:szCs w:val="20"/>
          <w:lang w:eastAsia="en-US"/>
        </w:rPr>
        <w:t>….</w:t>
      </w:r>
      <w:r w:rsidRPr="009878EF">
        <w:rPr>
          <w:rFonts w:ascii="Arial" w:eastAsia="Calibri" w:hAnsi="Arial" w:cs="Arial"/>
          <w:sz w:val="20"/>
          <w:szCs w:val="20"/>
          <w:lang w:eastAsia="en-US"/>
        </w:rPr>
        <w:t>………………………</w:t>
      </w:r>
    </w:p>
    <w:p w14:paraId="36EE0393" w14:textId="77777777" w:rsidR="00F419B6" w:rsidRPr="000725D9" w:rsidRDefault="00094AA1" w:rsidP="53C436E5">
      <w:pPr>
        <w:suppressAutoHyphens w:val="0"/>
        <w:spacing w:after="40"/>
        <w:ind w:left="4820" w:firstLine="6"/>
        <w:jc w:val="center"/>
        <w:rPr>
          <w:rFonts w:ascii="Arial" w:eastAsia="Calibri" w:hAnsi="Arial" w:cs="Arial"/>
          <w:i/>
          <w:iCs/>
          <w:sz w:val="18"/>
          <w:szCs w:val="18"/>
          <w:lang w:eastAsia="en-US"/>
        </w:rPr>
      </w:pPr>
      <w:r w:rsidRPr="53C436E5">
        <w:rPr>
          <w:rFonts w:ascii="Arial" w:eastAsia="Calibri" w:hAnsi="Arial" w:cs="Arial"/>
          <w:i/>
          <w:iCs/>
          <w:sz w:val="18"/>
          <w:szCs w:val="18"/>
          <w:lang w:eastAsia="en-US"/>
        </w:rPr>
        <w:t xml:space="preserve">  </w:t>
      </w:r>
      <w:r w:rsidR="00E015EF" w:rsidRPr="53C436E5">
        <w:rPr>
          <w:rFonts w:ascii="Arial" w:eastAsia="Calibri" w:hAnsi="Arial" w:cs="Arial"/>
          <w:i/>
          <w:iCs/>
          <w:sz w:val="18"/>
          <w:szCs w:val="18"/>
          <w:lang w:eastAsia="en-US"/>
        </w:rPr>
        <w:t>(</w:t>
      </w:r>
      <w:r w:rsidR="00C20EFD" w:rsidRPr="53C436E5">
        <w:rPr>
          <w:rFonts w:ascii="Arial" w:eastAsia="Calibri" w:hAnsi="Arial" w:cs="Arial"/>
          <w:i/>
          <w:iCs/>
          <w:sz w:val="18"/>
          <w:szCs w:val="18"/>
          <w:lang w:eastAsia="en-US"/>
        </w:rPr>
        <w:t>Podpis(y) osoby/osób upoważnionej (</w:t>
      </w:r>
      <w:proofErr w:type="spellStart"/>
      <w:r w:rsidR="00C20EFD" w:rsidRPr="53C436E5">
        <w:rPr>
          <w:rFonts w:ascii="Arial" w:eastAsia="Calibri" w:hAnsi="Arial" w:cs="Arial"/>
          <w:i/>
          <w:iCs/>
          <w:sz w:val="18"/>
          <w:szCs w:val="18"/>
          <w:lang w:eastAsia="en-US"/>
        </w:rPr>
        <w:t>ych</w:t>
      </w:r>
      <w:proofErr w:type="spellEnd"/>
      <w:r w:rsidR="00C20EFD" w:rsidRPr="53C436E5">
        <w:rPr>
          <w:rFonts w:ascii="Arial" w:eastAsia="Calibri" w:hAnsi="Arial" w:cs="Arial"/>
          <w:i/>
          <w:iCs/>
          <w:sz w:val="18"/>
          <w:szCs w:val="18"/>
          <w:lang w:eastAsia="en-US"/>
        </w:rPr>
        <w:t>) do reprezentowania Wykonawcy lub podmiotu, na zasoby którego powołuje się Wykonawca (dokument winien być podpisany elektronicznie)</w:t>
      </w:r>
    </w:p>
    <w:p w14:paraId="640BE356" w14:textId="77777777" w:rsidR="009205FA" w:rsidRPr="009878EF" w:rsidRDefault="009205FA" w:rsidP="00E015EF">
      <w:pPr>
        <w:suppressAutoHyphens w:val="0"/>
        <w:spacing w:after="40"/>
        <w:ind w:left="5664" w:firstLine="708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371D3847" w14:textId="77777777" w:rsidR="009205FA" w:rsidRPr="009878EF" w:rsidRDefault="009205FA" w:rsidP="00E015EF">
      <w:pPr>
        <w:suppressAutoHyphens w:val="0"/>
        <w:spacing w:after="40"/>
        <w:ind w:left="5664" w:firstLine="708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7704D40E" w14:textId="77777777" w:rsidR="009205FA" w:rsidRPr="009878EF" w:rsidRDefault="009205FA" w:rsidP="00E015EF">
      <w:pPr>
        <w:suppressAutoHyphens w:val="0"/>
        <w:spacing w:after="40"/>
        <w:ind w:left="5664" w:firstLine="708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0F481C3E" w14:textId="77777777" w:rsidR="009205FA" w:rsidRPr="009878EF" w:rsidRDefault="009205FA" w:rsidP="00E015EF">
      <w:pPr>
        <w:suppressAutoHyphens w:val="0"/>
        <w:spacing w:after="40"/>
        <w:ind w:left="5664" w:firstLine="708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5C703370" w14:textId="77777777" w:rsidR="009205FA" w:rsidRPr="009878EF" w:rsidRDefault="009205FA" w:rsidP="00E015EF">
      <w:pPr>
        <w:suppressAutoHyphens w:val="0"/>
        <w:spacing w:after="40"/>
        <w:ind w:left="5664" w:firstLine="708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57724360" w14:textId="77777777" w:rsidR="009205FA" w:rsidRPr="009878EF" w:rsidRDefault="009205FA" w:rsidP="00E015EF">
      <w:pPr>
        <w:suppressAutoHyphens w:val="0"/>
        <w:spacing w:after="40"/>
        <w:ind w:left="5664" w:firstLine="708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558FA519" w14:textId="77777777" w:rsidR="009205FA" w:rsidRPr="009878EF" w:rsidRDefault="009205FA" w:rsidP="00E015EF">
      <w:pPr>
        <w:suppressAutoHyphens w:val="0"/>
        <w:spacing w:after="40"/>
        <w:ind w:left="5664" w:firstLine="708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02BD8727" w14:textId="77777777" w:rsidR="009205FA" w:rsidRPr="009878EF" w:rsidRDefault="009205FA" w:rsidP="00E015EF">
      <w:pPr>
        <w:suppressAutoHyphens w:val="0"/>
        <w:spacing w:after="40"/>
        <w:ind w:left="5664" w:firstLine="708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3BF69931" w14:textId="77777777" w:rsidR="009205FA" w:rsidRPr="009878EF" w:rsidRDefault="009205FA" w:rsidP="00E015EF">
      <w:pPr>
        <w:suppressAutoHyphens w:val="0"/>
        <w:spacing w:after="40"/>
        <w:ind w:left="5664" w:firstLine="708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7E5FC537" w14:textId="77777777" w:rsidR="009205FA" w:rsidRPr="009878EF" w:rsidRDefault="009205FA" w:rsidP="00E015EF">
      <w:pPr>
        <w:suppressAutoHyphens w:val="0"/>
        <w:spacing w:after="40"/>
        <w:ind w:left="5664" w:firstLine="708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3B1DCCB6" w14:textId="77777777" w:rsidR="00D564E5" w:rsidRPr="009878EF" w:rsidRDefault="00D564E5" w:rsidP="00E015EF">
      <w:pPr>
        <w:suppressAutoHyphens w:val="0"/>
        <w:spacing w:after="40"/>
        <w:ind w:left="5664" w:firstLine="708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0143342B" w14:textId="77777777" w:rsidR="00D564E5" w:rsidRPr="009878EF" w:rsidRDefault="00D564E5" w:rsidP="00E015EF">
      <w:pPr>
        <w:suppressAutoHyphens w:val="0"/>
        <w:spacing w:after="40"/>
        <w:ind w:left="5664" w:firstLine="708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0A350521" w14:textId="77777777" w:rsidR="00D564E5" w:rsidRPr="009878EF" w:rsidRDefault="00D564E5" w:rsidP="00E015EF">
      <w:pPr>
        <w:suppressAutoHyphens w:val="0"/>
        <w:spacing w:after="40"/>
        <w:ind w:left="5664" w:firstLine="708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2F127C9C" w14:textId="77777777" w:rsidR="00D564E5" w:rsidRPr="009878EF" w:rsidRDefault="00D564E5" w:rsidP="00E015EF">
      <w:pPr>
        <w:suppressAutoHyphens w:val="0"/>
        <w:spacing w:after="40"/>
        <w:ind w:left="5664" w:firstLine="708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734345CC" w14:textId="77777777" w:rsidR="00D564E5" w:rsidRPr="009878EF" w:rsidRDefault="00D564E5" w:rsidP="00E015EF">
      <w:pPr>
        <w:suppressAutoHyphens w:val="0"/>
        <w:spacing w:after="40"/>
        <w:ind w:left="5664" w:firstLine="708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76D9927D" w14:textId="77777777" w:rsidR="00D564E5" w:rsidRPr="009878EF" w:rsidRDefault="00D564E5" w:rsidP="00E015EF">
      <w:pPr>
        <w:suppressAutoHyphens w:val="0"/>
        <w:spacing w:after="40"/>
        <w:ind w:left="5664" w:firstLine="708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13D5B2E2" w14:textId="77777777" w:rsidR="00D564E5" w:rsidRPr="009878EF" w:rsidRDefault="00D564E5" w:rsidP="00E015EF">
      <w:pPr>
        <w:suppressAutoHyphens w:val="0"/>
        <w:spacing w:after="40"/>
        <w:ind w:left="5664" w:firstLine="708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083C4A1E" w14:textId="77777777" w:rsidR="00D564E5" w:rsidRPr="009878EF" w:rsidRDefault="00D564E5" w:rsidP="00E015EF">
      <w:pPr>
        <w:suppressAutoHyphens w:val="0"/>
        <w:spacing w:after="40"/>
        <w:ind w:left="5664" w:firstLine="708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0BF4155A" w14:textId="77777777" w:rsidR="00D564E5" w:rsidRPr="009878EF" w:rsidRDefault="00D564E5" w:rsidP="00E015EF">
      <w:pPr>
        <w:suppressAutoHyphens w:val="0"/>
        <w:spacing w:after="40"/>
        <w:ind w:left="5664" w:firstLine="708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2DE3D6DE" w14:textId="77777777" w:rsidR="00D564E5" w:rsidRPr="009878EF" w:rsidRDefault="00D564E5" w:rsidP="00E015EF">
      <w:pPr>
        <w:suppressAutoHyphens w:val="0"/>
        <w:spacing w:after="40"/>
        <w:ind w:left="5664" w:firstLine="708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18B6CCD5" w14:textId="77777777" w:rsidR="009205FA" w:rsidRPr="009878EF" w:rsidRDefault="009205FA" w:rsidP="00E015EF">
      <w:pPr>
        <w:suppressAutoHyphens w:val="0"/>
        <w:spacing w:after="40"/>
        <w:ind w:left="5664" w:firstLine="708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13BAB7AB" w14:textId="2E023A54" w:rsidR="00586AD9" w:rsidRPr="009878EF" w:rsidRDefault="00586AD9" w:rsidP="003E3002">
      <w:pPr>
        <w:suppressAutoHyphens w:val="0"/>
        <w:spacing w:after="40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2C080F9B" w14:textId="77777777" w:rsidR="006026A1" w:rsidRPr="009878EF" w:rsidRDefault="006026A1" w:rsidP="0070127C">
      <w:pPr>
        <w:suppressAutoHyphens w:val="0"/>
        <w:spacing w:after="40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4C4B7218" w14:textId="77777777" w:rsidR="00586AD9" w:rsidRPr="009878EF" w:rsidRDefault="006026A1" w:rsidP="008B39CE">
      <w:pPr>
        <w:suppressAutoHyphens w:val="0"/>
        <w:spacing w:after="40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9878EF">
        <w:rPr>
          <w:rFonts w:ascii="Arial" w:eastAsia="Calibri" w:hAnsi="Arial" w:cs="Arial"/>
          <w:i/>
          <w:sz w:val="20"/>
          <w:szCs w:val="20"/>
          <w:lang w:eastAsia="en-US"/>
        </w:rPr>
        <w:br w:type="page"/>
      </w:r>
    </w:p>
    <w:p w14:paraId="07F87C70" w14:textId="77777777" w:rsidR="009205FA" w:rsidRPr="00497284" w:rsidRDefault="009205FA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ind w:left="5670"/>
        <w:jc w:val="center"/>
        <w:rPr>
          <w:rFonts w:ascii="Arial" w:hAnsi="Arial" w:cs="Arial"/>
          <w:b/>
          <w:bCs/>
          <w:noProof/>
          <w:sz w:val="22"/>
          <w:szCs w:val="22"/>
        </w:rPr>
      </w:pPr>
      <w:r w:rsidRPr="00B2636D">
        <w:rPr>
          <w:rFonts w:ascii="Arial" w:hAnsi="Arial" w:cs="Arial"/>
          <w:b/>
          <w:bCs/>
        </w:rPr>
        <w:lastRenderedPageBreak/>
        <w:t>Za</w:t>
      </w:r>
      <w:r w:rsidRPr="00497284">
        <w:rPr>
          <w:rFonts w:ascii="Arial" w:hAnsi="Arial" w:cs="Arial"/>
          <w:b/>
          <w:bCs/>
        </w:rPr>
        <w:t>łą</w:t>
      </w:r>
      <w:r w:rsidRPr="00452AA9">
        <w:rPr>
          <w:rFonts w:ascii="Arial" w:hAnsi="Arial" w:cs="Arial"/>
          <w:b/>
          <w:bCs/>
        </w:rPr>
        <w:t>cznik nr 4 do SWZ</w:t>
      </w:r>
      <w:r w:rsidRPr="005B3D04">
        <w:rPr>
          <w:rFonts w:ascii="Arial" w:hAnsi="Arial" w:cs="Arial"/>
          <w:b/>
          <w:bCs/>
          <w:noProof/>
          <w:sz w:val="22"/>
          <w:szCs w:val="22"/>
        </w:rPr>
        <w:t xml:space="preserve"> </w:t>
      </w:r>
    </w:p>
    <w:p w14:paraId="62CA865D" w14:textId="1DE5D594" w:rsidR="009205FA" w:rsidRPr="009878EF" w:rsidRDefault="009205FA" w:rsidP="009205FA">
      <w:pPr>
        <w:spacing w:after="40"/>
        <w:jc w:val="center"/>
        <w:rPr>
          <w:rFonts w:ascii="Arial" w:hAnsi="Arial" w:cs="Arial"/>
          <w:b/>
          <w:noProof/>
          <w:sz w:val="22"/>
          <w:szCs w:val="22"/>
        </w:rPr>
      </w:pPr>
      <w:r w:rsidRPr="009878EF">
        <w:rPr>
          <w:rFonts w:ascii="Arial" w:hAnsi="Arial" w:cs="Arial"/>
          <w:b/>
          <w:noProof/>
          <w:sz w:val="22"/>
          <w:szCs w:val="22"/>
        </w:rPr>
        <w:tab/>
      </w:r>
      <w:r w:rsidRPr="009878EF">
        <w:rPr>
          <w:rFonts w:ascii="Arial" w:hAnsi="Arial" w:cs="Arial"/>
          <w:b/>
          <w:noProof/>
          <w:sz w:val="22"/>
          <w:szCs w:val="22"/>
        </w:rPr>
        <w:tab/>
      </w:r>
      <w:r w:rsidRPr="009878EF">
        <w:rPr>
          <w:rFonts w:ascii="Arial" w:hAnsi="Arial" w:cs="Arial"/>
          <w:b/>
          <w:noProof/>
          <w:sz w:val="22"/>
          <w:szCs w:val="22"/>
        </w:rPr>
        <w:tab/>
      </w:r>
      <w:r w:rsidRPr="009878EF">
        <w:rPr>
          <w:rFonts w:ascii="Arial" w:hAnsi="Arial" w:cs="Arial"/>
          <w:b/>
          <w:noProof/>
          <w:sz w:val="22"/>
          <w:szCs w:val="22"/>
        </w:rPr>
        <w:tab/>
      </w:r>
    </w:p>
    <w:p w14:paraId="153F57AD" w14:textId="77777777" w:rsidR="00C8067E" w:rsidRPr="009878EF" w:rsidRDefault="00C8067E" w:rsidP="009205FA">
      <w:pPr>
        <w:spacing w:after="40"/>
        <w:jc w:val="center"/>
        <w:rPr>
          <w:rFonts w:ascii="Arial" w:hAnsi="Arial" w:cs="Arial"/>
          <w:b/>
          <w:noProof/>
          <w:sz w:val="22"/>
          <w:szCs w:val="22"/>
        </w:rPr>
      </w:pPr>
    </w:p>
    <w:p w14:paraId="0E918809" w14:textId="735BDB65" w:rsidR="009205FA" w:rsidRPr="00497284" w:rsidRDefault="009205FA" w:rsidP="00497284">
      <w:pPr>
        <w:spacing w:after="40"/>
        <w:jc w:val="center"/>
        <w:rPr>
          <w:rFonts w:ascii="Arial" w:eastAsia="Calibri" w:hAnsi="Arial" w:cs="Arial"/>
          <w:b/>
          <w:bCs/>
          <w:lang w:eastAsia="en-US"/>
        </w:rPr>
      </w:pPr>
      <w:r w:rsidRPr="00B2636D">
        <w:rPr>
          <w:rFonts w:ascii="Arial" w:hAnsi="Arial" w:cs="Arial"/>
          <w:b/>
          <w:bCs/>
          <w:noProof/>
          <w:sz w:val="22"/>
          <w:szCs w:val="22"/>
        </w:rPr>
        <w:t xml:space="preserve">                                      </w:t>
      </w:r>
      <w:r w:rsidRPr="00497284">
        <w:rPr>
          <w:rFonts w:ascii="Arial" w:eastAsia="Calibri" w:hAnsi="Arial" w:cs="Arial"/>
          <w:b/>
          <w:bCs/>
          <w:lang w:eastAsia="en-US"/>
        </w:rPr>
        <w:t>Zamawiaj</w:t>
      </w:r>
      <w:r w:rsidRPr="00452AA9">
        <w:rPr>
          <w:rFonts w:ascii="Arial" w:eastAsia="Calibri" w:hAnsi="Arial" w:cs="Arial"/>
          <w:b/>
          <w:bCs/>
          <w:lang w:eastAsia="en-US"/>
        </w:rPr>
        <w:t>ą</w:t>
      </w:r>
      <w:r w:rsidRPr="005B3D04">
        <w:rPr>
          <w:rFonts w:ascii="Arial" w:eastAsia="Calibri" w:hAnsi="Arial" w:cs="Arial"/>
          <w:b/>
          <w:bCs/>
          <w:lang w:eastAsia="en-US"/>
        </w:rPr>
        <w:t>cy:</w:t>
      </w:r>
    </w:p>
    <w:p w14:paraId="001C8A7B" w14:textId="25FCA8E7" w:rsidR="009205FA" w:rsidRPr="00497284" w:rsidRDefault="009205FA" w:rsidP="00497284">
      <w:pPr>
        <w:tabs>
          <w:tab w:val="left" w:pos="5529"/>
        </w:tabs>
        <w:suppressAutoHyphens w:val="0"/>
        <w:spacing w:after="40"/>
        <w:ind w:left="4963"/>
        <w:jc w:val="center"/>
        <w:rPr>
          <w:rFonts w:ascii="Arial" w:eastAsia="Calibri" w:hAnsi="Arial" w:cs="Arial"/>
          <w:b/>
          <w:bCs/>
          <w:lang w:eastAsia="en-US"/>
        </w:rPr>
      </w:pPr>
      <w:r w:rsidRPr="00B2636D">
        <w:rPr>
          <w:rFonts w:ascii="Arial" w:eastAsia="Calibri" w:hAnsi="Arial" w:cs="Arial"/>
          <w:b/>
          <w:bCs/>
          <w:lang w:eastAsia="en-US"/>
        </w:rPr>
        <w:t>Urz</w:t>
      </w:r>
      <w:r w:rsidRPr="00497284">
        <w:rPr>
          <w:rFonts w:ascii="Arial" w:eastAsia="Calibri" w:hAnsi="Arial" w:cs="Arial"/>
          <w:b/>
          <w:bCs/>
          <w:lang w:eastAsia="en-US"/>
        </w:rPr>
        <w:t>ą</w:t>
      </w:r>
      <w:r w:rsidRPr="00452AA9">
        <w:rPr>
          <w:rFonts w:ascii="Arial" w:eastAsia="Calibri" w:hAnsi="Arial" w:cs="Arial"/>
          <w:b/>
          <w:bCs/>
          <w:lang w:eastAsia="en-US"/>
        </w:rPr>
        <w:t xml:space="preserve">d Komisji </w:t>
      </w:r>
      <w:r w:rsidRPr="005B3D04">
        <w:rPr>
          <w:rFonts w:ascii="Arial" w:eastAsia="Calibri" w:hAnsi="Arial" w:cs="Arial"/>
          <w:b/>
          <w:bCs/>
          <w:lang w:eastAsia="en-US"/>
        </w:rPr>
        <w:t>Nadzoru Finansowego</w:t>
      </w:r>
    </w:p>
    <w:p w14:paraId="61F92F8D" w14:textId="68E87F75" w:rsidR="009205FA" w:rsidRPr="009878EF" w:rsidRDefault="009205FA" w:rsidP="009205FA">
      <w:pPr>
        <w:tabs>
          <w:tab w:val="left" w:pos="5529"/>
        </w:tabs>
        <w:suppressAutoHyphens w:val="0"/>
        <w:spacing w:after="40"/>
        <w:ind w:left="4254"/>
        <w:rPr>
          <w:rFonts w:ascii="Arial" w:eastAsia="Calibri" w:hAnsi="Arial" w:cs="Arial"/>
          <w:lang w:eastAsia="en-US"/>
        </w:rPr>
      </w:pPr>
      <w:r w:rsidRPr="009878EF">
        <w:rPr>
          <w:rFonts w:ascii="Arial" w:eastAsia="Calibri" w:hAnsi="Arial" w:cs="Arial"/>
          <w:lang w:eastAsia="en-US"/>
        </w:rPr>
        <w:t xml:space="preserve">           ul. Piękna 20</w:t>
      </w:r>
    </w:p>
    <w:p w14:paraId="2FA22E22" w14:textId="3A6E87AB" w:rsidR="009205FA" w:rsidRPr="009878EF" w:rsidRDefault="009205FA" w:rsidP="009205FA">
      <w:pPr>
        <w:tabs>
          <w:tab w:val="left" w:pos="5529"/>
        </w:tabs>
        <w:suppressAutoHyphens w:val="0"/>
        <w:spacing w:after="40"/>
        <w:ind w:left="3545"/>
        <w:rPr>
          <w:rFonts w:ascii="Arial" w:eastAsia="Calibri" w:hAnsi="Arial" w:cs="Arial"/>
          <w:lang w:eastAsia="en-US"/>
        </w:rPr>
      </w:pPr>
      <w:r w:rsidRPr="009878EF">
        <w:rPr>
          <w:rFonts w:ascii="Arial" w:eastAsia="Calibri" w:hAnsi="Arial" w:cs="Arial"/>
          <w:lang w:eastAsia="en-US"/>
        </w:rPr>
        <w:t xml:space="preserve">                      00-549 Warszawa</w:t>
      </w:r>
    </w:p>
    <w:p w14:paraId="170F8192" w14:textId="77777777" w:rsidR="00C042B7" w:rsidRDefault="00C042B7" w:rsidP="00497284">
      <w:pPr>
        <w:suppressAutoHyphens w:val="0"/>
        <w:spacing w:after="40"/>
        <w:rPr>
          <w:rFonts w:ascii="Arial" w:eastAsia="Calibri" w:hAnsi="Arial" w:cs="Arial"/>
          <w:b/>
          <w:bCs/>
          <w:lang w:eastAsia="en-US"/>
        </w:rPr>
      </w:pPr>
    </w:p>
    <w:p w14:paraId="7BD0A484" w14:textId="5D4ABBB2" w:rsidR="009205FA" w:rsidRPr="00497284" w:rsidRDefault="009205FA" w:rsidP="00497284">
      <w:pPr>
        <w:suppressAutoHyphens w:val="0"/>
        <w:spacing w:after="40"/>
        <w:rPr>
          <w:rFonts w:ascii="Arial" w:eastAsia="Calibri" w:hAnsi="Arial" w:cs="Arial"/>
          <w:b/>
          <w:bCs/>
          <w:lang w:eastAsia="en-US"/>
        </w:rPr>
      </w:pPr>
      <w:r w:rsidRPr="00B2636D">
        <w:rPr>
          <w:rFonts w:ascii="Arial" w:eastAsia="Calibri" w:hAnsi="Arial" w:cs="Arial"/>
          <w:b/>
          <w:bCs/>
          <w:lang w:eastAsia="en-US"/>
        </w:rPr>
        <w:t>Wykonawca:</w:t>
      </w:r>
    </w:p>
    <w:p w14:paraId="0E4457D0" w14:textId="3D576EA2" w:rsidR="009205FA" w:rsidRPr="009878EF" w:rsidRDefault="009205FA" w:rsidP="009205FA">
      <w:pPr>
        <w:suppressAutoHyphens w:val="0"/>
        <w:spacing w:after="40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9878EF">
        <w:rPr>
          <w:rFonts w:ascii="Arial" w:eastAsia="Calibri" w:hAnsi="Arial" w:cs="Arial"/>
          <w:sz w:val="22"/>
          <w:szCs w:val="22"/>
          <w:lang w:eastAsia="en-US"/>
        </w:rPr>
        <w:t>…………………………………….…………………………………</w:t>
      </w:r>
      <w:r w:rsidR="00F908FC">
        <w:rPr>
          <w:rFonts w:ascii="Arial" w:eastAsia="Calibri" w:hAnsi="Arial" w:cs="Arial"/>
          <w:sz w:val="22"/>
          <w:szCs w:val="22"/>
          <w:lang w:eastAsia="en-US"/>
        </w:rPr>
        <w:t>…</w:t>
      </w:r>
    </w:p>
    <w:p w14:paraId="6EE983C7" w14:textId="6F6ABF33" w:rsidR="009205FA" w:rsidRPr="000725D9" w:rsidRDefault="009205FA" w:rsidP="53C436E5">
      <w:pPr>
        <w:suppressAutoHyphens w:val="0"/>
        <w:spacing w:after="40"/>
        <w:ind w:right="5953"/>
        <w:rPr>
          <w:rFonts w:ascii="Arial" w:eastAsia="Calibri" w:hAnsi="Arial" w:cs="Arial"/>
          <w:i/>
          <w:iCs/>
          <w:sz w:val="20"/>
          <w:szCs w:val="20"/>
          <w:lang w:eastAsia="en-US"/>
        </w:rPr>
      </w:pPr>
      <w:r w:rsidRPr="53C436E5">
        <w:rPr>
          <w:rFonts w:ascii="Arial" w:eastAsia="Calibri" w:hAnsi="Arial" w:cs="Arial"/>
          <w:i/>
          <w:iCs/>
          <w:sz w:val="20"/>
          <w:szCs w:val="20"/>
          <w:lang w:eastAsia="en-US"/>
        </w:rPr>
        <w:t>(pe</w:t>
      </w:r>
      <w:r w:rsidRPr="53C436E5">
        <w:rPr>
          <w:rFonts w:ascii="Arial" w:eastAsia="Calibri" w:hAnsi="Arial" w:cs="Arial" w:hint="eastAsia"/>
          <w:i/>
          <w:iCs/>
          <w:sz w:val="20"/>
          <w:szCs w:val="20"/>
          <w:lang w:eastAsia="en-US"/>
        </w:rPr>
        <w:t>ł</w:t>
      </w:r>
      <w:r w:rsidRPr="53C436E5">
        <w:rPr>
          <w:rFonts w:ascii="Arial" w:eastAsia="Calibri" w:hAnsi="Arial" w:cs="Arial"/>
          <w:i/>
          <w:iCs/>
          <w:sz w:val="20"/>
          <w:szCs w:val="20"/>
          <w:lang w:eastAsia="en-US"/>
        </w:rPr>
        <w:t>na nazwa/firma, adres, w zale</w:t>
      </w:r>
      <w:r w:rsidRPr="53C436E5">
        <w:rPr>
          <w:rFonts w:ascii="Arial" w:eastAsia="Calibri" w:hAnsi="Arial" w:cs="Arial" w:hint="eastAsia"/>
          <w:i/>
          <w:iCs/>
          <w:sz w:val="20"/>
          <w:szCs w:val="20"/>
          <w:lang w:eastAsia="en-US"/>
        </w:rPr>
        <w:t>ż</w:t>
      </w:r>
      <w:r w:rsidRPr="53C436E5">
        <w:rPr>
          <w:rFonts w:ascii="Arial" w:eastAsia="Calibri" w:hAnsi="Arial" w:cs="Arial"/>
          <w:i/>
          <w:iCs/>
          <w:sz w:val="20"/>
          <w:szCs w:val="20"/>
          <w:lang w:eastAsia="en-US"/>
        </w:rPr>
        <w:t>no</w:t>
      </w:r>
      <w:r w:rsidRPr="53C436E5">
        <w:rPr>
          <w:rFonts w:ascii="Arial" w:eastAsia="Calibri" w:hAnsi="Arial" w:cs="Arial" w:hint="eastAsia"/>
          <w:i/>
          <w:iCs/>
          <w:sz w:val="20"/>
          <w:szCs w:val="20"/>
          <w:lang w:eastAsia="en-US"/>
        </w:rPr>
        <w:t>ś</w:t>
      </w:r>
      <w:r w:rsidRPr="53C436E5">
        <w:rPr>
          <w:rFonts w:ascii="Arial" w:eastAsia="Calibri" w:hAnsi="Arial" w:cs="Arial"/>
          <w:i/>
          <w:iCs/>
          <w:sz w:val="20"/>
          <w:szCs w:val="20"/>
          <w:lang w:eastAsia="en-US"/>
        </w:rPr>
        <w:t>ci od podmiotu: NIP/PESEL, KRS/</w:t>
      </w:r>
      <w:proofErr w:type="spellStart"/>
      <w:r w:rsidRPr="53C436E5">
        <w:rPr>
          <w:rFonts w:ascii="Arial" w:eastAsia="Calibri" w:hAnsi="Arial" w:cs="Arial"/>
          <w:i/>
          <w:iCs/>
          <w:sz w:val="20"/>
          <w:szCs w:val="20"/>
          <w:lang w:eastAsia="en-US"/>
        </w:rPr>
        <w:t>CEiDG</w:t>
      </w:r>
      <w:proofErr w:type="spellEnd"/>
      <w:r w:rsidRPr="53C436E5">
        <w:rPr>
          <w:rFonts w:ascii="Arial" w:eastAsia="Calibri" w:hAnsi="Arial" w:cs="Arial"/>
          <w:i/>
          <w:iCs/>
          <w:sz w:val="20"/>
          <w:szCs w:val="20"/>
          <w:lang w:eastAsia="en-US"/>
        </w:rPr>
        <w:t>)</w:t>
      </w:r>
    </w:p>
    <w:p w14:paraId="17B9825C" w14:textId="77777777" w:rsidR="006521CE" w:rsidRDefault="006521CE" w:rsidP="009205FA">
      <w:pPr>
        <w:suppressAutoHyphens w:val="0"/>
        <w:spacing w:after="40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0F71527F" w14:textId="2EC6B278" w:rsidR="009205FA" w:rsidRPr="009878EF" w:rsidRDefault="009205FA" w:rsidP="009205FA">
      <w:pPr>
        <w:suppressAutoHyphens w:val="0"/>
        <w:spacing w:after="40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9878EF">
        <w:rPr>
          <w:rFonts w:ascii="Arial" w:eastAsia="Calibri" w:hAnsi="Arial" w:cs="Arial"/>
          <w:sz w:val="22"/>
          <w:szCs w:val="22"/>
          <w:u w:val="single"/>
          <w:lang w:eastAsia="en-US"/>
        </w:rPr>
        <w:t>reprezentowany przez:</w:t>
      </w:r>
    </w:p>
    <w:p w14:paraId="09768684" w14:textId="5E3C0994" w:rsidR="009205FA" w:rsidRPr="009878EF" w:rsidRDefault="009205FA" w:rsidP="009205FA">
      <w:pPr>
        <w:suppressAutoHyphens w:val="0"/>
        <w:spacing w:after="40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9878EF">
        <w:rPr>
          <w:rFonts w:ascii="Arial" w:eastAsia="Calibri" w:hAnsi="Arial" w:cs="Arial"/>
          <w:sz w:val="22"/>
          <w:szCs w:val="22"/>
          <w:lang w:eastAsia="en-US"/>
        </w:rPr>
        <w:t>……………………………………..……………</w:t>
      </w:r>
      <w:r w:rsidR="00C042B7">
        <w:rPr>
          <w:rFonts w:ascii="Arial" w:eastAsia="Calibri" w:hAnsi="Arial" w:cs="Arial"/>
          <w:sz w:val="22"/>
          <w:szCs w:val="22"/>
          <w:lang w:eastAsia="en-US"/>
        </w:rPr>
        <w:t>..</w:t>
      </w:r>
      <w:r w:rsidRPr="009878EF">
        <w:rPr>
          <w:rFonts w:ascii="Arial" w:eastAsia="Calibri" w:hAnsi="Arial" w:cs="Arial"/>
          <w:sz w:val="22"/>
          <w:szCs w:val="22"/>
          <w:lang w:eastAsia="en-US"/>
        </w:rPr>
        <w:t>……………………</w:t>
      </w:r>
      <w:r w:rsidR="00C042B7">
        <w:rPr>
          <w:rFonts w:ascii="Arial" w:eastAsia="Calibri" w:hAnsi="Arial" w:cs="Arial"/>
          <w:sz w:val="22"/>
          <w:szCs w:val="22"/>
          <w:lang w:eastAsia="en-US"/>
        </w:rPr>
        <w:t>..</w:t>
      </w:r>
    </w:p>
    <w:p w14:paraId="23132828" w14:textId="40484C9B" w:rsidR="009205FA" w:rsidRPr="000725D9" w:rsidRDefault="009205FA" w:rsidP="00BF77EB">
      <w:pPr>
        <w:suppressAutoHyphens w:val="0"/>
        <w:spacing w:after="40"/>
        <w:ind w:right="5953"/>
        <w:rPr>
          <w:rFonts w:ascii="Arial" w:eastAsia="Calibri" w:hAnsi="Arial" w:cs="Arial"/>
          <w:i/>
          <w:iCs/>
          <w:sz w:val="20"/>
          <w:szCs w:val="20"/>
          <w:lang w:eastAsia="en-US"/>
        </w:rPr>
      </w:pPr>
      <w:r w:rsidRPr="53C436E5">
        <w:rPr>
          <w:rFonts w:ascii="Arial" w:eastAsia="Calibri" w:hAnsi="Arial" w:cs="Arial"/>
          <w:i/>
          <w:iCs/>
          <w:sz w:val="20"/>
          <w:szCs w:val="20"/>
          <w:lang w:eastAsia="en-US"/>
        </w:rPr>
        <w:t>(</w:t>
      </w:r>
      <w:proofErr w:type="spellStart"/>
      <w:r w:rsidRPr="53C436E5">
        <w:rPr>
          <w:rFonts w:ascii="Arial" w:eastAsia="Calibri" w:hAnsi="Arial" w:cs="Arial"/>
          <w:i/>
          <w:iCs/>
          <w:sz w:val="20"/>
          <w:szCs w:val="20"/>
          <w:lang w:eastAsia="en-US"/>
        </w:rPr>
        <w:t>imi</w:t>
      </w:r>
      <w:r w:rsidRPr="53C436E5">
        <w:rPr>
          <w:rFonts w:ascii="Arial" w:eastAsia="Calibri" w:hAnsi="Arial" w:cs="Arial" w:hint="eastAsia"/>
          <w:i/>
          <w:iCs/>
          <w:sz w:val="20"/>
          <w:szCs w:val="20"/>
          <w:lang w:eastAsia="en-US"/>
        </w:rPr>
        <w:t>ę</w:t>
      </w:r>
      <w:r w:rsidRPr="53C436E5">
        <w:rPr>
          <w:rFonts w:ascii="Arial" w:eastAsia="Calibri" w:hAnsi="Arial" w:cs="Arial"/>
          <w:i/>
          <w:iCs/>
          <w:sz w:val="20"/>
          <w:szCs w:val="20"/>
          <w:lang w:eastAsia="en-US"/>
        </w:rPr>
        <w:t>,nazwisko</w:t>
      </w:r>
      <w:proofErr w:type="spellEnd"/>
      <w:r w:rsidRPr="53C436E5">
        <w:rPr>
          <w:rFonts w:ascii="Arial" w:eastAsia="Calibri" w:hAnsi="Arial" w:cs="Arial"/>
          <w:i/>
          <w:iCs/>
          <w:sz w:val="20"/>
          <w:szCs w:val="20"/>
          <w:lang w:eastAsia="en-US"/>
        </w:rPr>
        <w:t>, stanowisko/podstawa do  reprezentacji)</w:t>
      </w:r>
    </w:p>
    <w:p w14:paraId="30F854D5" w14:textId="77777777" w:rsidR="009205FA" w:rsidRPr="009878EF" w:rsidRDefault="009205FA" w:rsidP="009205FA">
      <w:pPr>
        <w:suppressAutoHyphens w:val="0"/>
        <w:spacing w:after="40"/>
        <w:rPr>
          <w:rFonts w:ascii="Arial" w:eastAsia="Calibri" w:hAnsi="Arial" w:cs="Arial"/>
          <w:sz w:val="22"/>
          <w:szCs w:val="21"/>
          <w:lang w:eastAsia="en-US"/>
        </w:rPr>
      </w:pPr>
      <w:r w:rsidRPr="009878EF">
        <w:rPr>
          <w:rFonts w:ascii="Arial" w:eastAsia="Calibri" w:hAnsi="Arial" w:cs="Arial"/>
          <w:sz w:val="22"/>
          <w:szCs w:val="21"/>
          <w:lang w:eastAsia="en-US"/>
        </w:rPr>
        <w:t xml:space="preserve">  </w:t>
      </w:r>
    </w:p>
    <w:p w14:paraId="41DB421A" w14:textId="77777777" w:rsidR="009205FA" w:rsidRPr="00497284" w:rsidRDefault="009205FA">
      <w:pPr>
        <w:suppressAutoHyphens w:val="0"/>
        <w:jc w:val="center"/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  <w:r w:rsidRPr="00B2636D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 xml:space="preserve">Z O B O W IĄ Z A N I E    I N </w:t>
      </w:r>
      <w:proofErr w:type="spellStart"/>
      <w:r w:rsidRPr="00B2636D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>N</w:t>
      </w:r>
      <w:proofErr w:type="spellEnd"/>
      <w:r w:rsidRPr="00B2636D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 xml:space="preserve"> E G O    P O D M I O T U </w:t>
      </w:r>
    </w:p>
    <w:p w14:paraId="1383A74E" w14:textId="301CDAA0" w:rsidR="009205FA" w:rsidRPr="00497284" w:rsidRDefault="009205FA">
      <w:pPr>
        <w:suppressAutoHyphens w:val="0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B2636D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do oddania do dyspozycji Wykonawcy niezbędnych zasobów na okres korzystania </w:t>
      </w:r>
      <w:r w:rsidR="00F908FC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</w:r>
      <w:r w:rsidRPr="00B2636D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z nich przy wykonaniu (realizacji) zamówienia </w:t>
      </w:r>
    </w:p>
    <w:p w14:paraId="3CB6163B" w14:textId="77777777" w:rsidR="009205FA" w:rsidRPr="00481450" w:rsidRDefault="009205FA" w:rsidP="009205FA">
      <w:pPr>
        <w:suppressAutoHyphens w:val="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481450">
        <w:rPr>
          <w:rFonts w:ascii="Arial" w:eastAsia="Calibri" w:hAnsi="Arial" w:cs="Arial"/>
          <w:sz w:val="22"/>
          <w:szCs w:val="22"/>
          <w:lang w:eastAsia="en-US"/>
        </w:rPr>
        <w:t xml:space="preserve">w trybie art. 118 ust. 3 Ustawy </w:t>
      </w:r>
      <w:proofErr w:type="spellStart"/>
      <w:r w:rsidRPr="00481450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</w:p>
    <w:p w14:paraId="307FA66F" w14:textId="77777777" w:rsidR="009205FA" w:rsidRPr="00481450" w:rsidRDefault="009205FA" w:rsidP="009205FA">
      <w:pPr>
        <w:suppressAutoHyphens w:val="0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14:paraId="2C20B15D" w14:textId="30AFA7FB" w:rsidR="009205FA" w:rsidRPr="009878EF" w:rsidRDefault="009205FA" w:rsidP="009205FA">
      <w:pPr>
        <w:suppressAutoHyphens w:val="0"/>
        <w:jc w:val="center"/>
        <w:rPr>
          <w:rFonts w:ascii="Arial" w:eastAsia="Calibri" w:hAnsi="Arial" w:cs="Arial"/>
          <w:lang w:eastAsia="en-US"/>
        </w:rPr>
      </w:pPr>
      <w:r w:rsidRPr="009878EF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</w:t>
      </w:r>
    </w:p>
    <w:p w14:paraId="7D4109BC" w14:textId="77777777" w:rsidR="009205FA" w:rsidRPr="000725D9" w:rsidRDefault="009205FA" w:rsidP="5A402B4C">
      <w:pPr>
        <w:suppressAutoHyphens w:val="0"/>
        <w:jc w:val="center"/>
        <w:rPr>
          <w:rFonts w:ascii="Arial" w:eastAsia="Calibri" w:hAnsi="Arial" w:cs="Arial"/>
          <w:i/>
          <w:iCs/>
          <w:sz w:val="20"/>
          <w:szCs w:val="20"/>
          <w:lang w:eastAsia="en-US"/>
        </w:rPr>
      </w:pPr>
      <w:r w:rsidRPr="5A402B4C">
        <w:rPr>
          <w:rFonts w:ascii="Arial" w:eastAsia="Calibri" w:hAnsi="Arial" w:cs="Arial"/>
          <w:i/>
          <w:iCs/>
          <w:sz w:val="20"/>
          <w:szCs w:val="20"/>
          <w:lang w:eastAsia="en-US"/>
        </w:rPr>
        <w:t>(nazwa Podmiotu, na zasobach którego polega Wykonawca)</w:t>
      </w:r>
    </w:p>
    <w:p w14:paraId="431F600B" w14:textId="77777777" w:rsidR="009205FA" w:rsidRPr="009878EF" w:rsidRDefault="009205FA" w:rsidP="009205FA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pl-PL"/>
        </w:rPr>
      </w:pPr>
    </w:p>
    <w:p w14:paraId="25B44B75" w14:textId="2CD31DF5" w:rsidR="009205FA" w:rsidRPr="00481450" w:rsidRDefault="009205FA" w:rsidP="009205FA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pl-PL"/>
        </w:rPr>
      </w:pPr>
      <w:r w:rsidRPr="00481450">
        <w:rPr>
          <w:rFonts w:ascii="Arial" w:hAnsi="Arial" w:cs="Arial"/>
          <w:color w:val="000000"/>
          <w:sz w:val="22"/>
          <w:szCs w:val="22"/>
          <w:lang w:eastAsia="pl-PL"/>
        </w:rPr>
        <w:t xml:space="preserve">Ja (My), niżej podpisany (-i): </w:t>
      </w:r>
    </w:p>
    <w:p w14:paraId="10BF8998" w14:textId="78FBC5CB" w:rsidR="009205FA" w:rsidRPr="00481450" w:rsidRDefault="009205FA" w:rsidP="009205FA">
      <w:pPr>
        <w:suppressAutoHyphens w:val="0"/>
        <w:autoSpaceDE w:val="0"/>
        <w:autoSpaceDN w:val="0"/>
        <w:adjustRightInd w:val="0"/>
        <w:spacing w:after="169"/>
        <w:rPr>
          <w:rFonts w:ascii="Arial" w:hAnsi="Arial" w:cs="Arial"/>
          <w:color w:val="000000"/>
          <w:sz w:val="22"/>
          <w:szCs w:val="22"/>
          <w:lang w:eastAsia="pl-PL"/>
        </w:rPr>
      </w:pPr>
      <w:r w:rsidRPr="00481450">
        <w:rPr>
          <w:rFonts w:ascii="Arial" w:hAnsi="Arial" w:cs="Arial"/>
          <w:color w:val="000000"/>
          <w:sz w:val="22"/>
          <w:szCs w:val="22"/>
          <w:lang w:eastAsia="pl-PL"/>
        </w:rPr>
        <w:t>1. .........................................................</w:t>
      </w:r>
      <w:r w:rsidR="00C042B7">
        <w:rPr>
          <w:rFonts w:ascii="Arial" w:hAnsi="Arial" w:cs="Arial"/>
          <w:color w:val="000000"/>
          <w:sz w:val="22"/>
          <w:szCs w:val="22"/>
          <w:lang w:eastAsia="pl-PL"/>
        </w:rPr>
        <w:t>....</w:t>
      </w:r>
      <w:r w:rsidRPr="00481450">
        <w:rPr>
          <w:rFonts w:ascii="Arial" w:hAnsi="Arial" w:cs="Arial"/>
          <w:color w:val="000000"/>
          <w:sz w:val="22"/>
          <w:szCs w:val="22"/>
          <w:lang w:eastAsia="pl-PL"/>
        </w:rPr>
        <w:t>.....................................................................................</w:t>
      </w:r>
    </w:p>
    <w:p w14:paraId="1F0E47A4" w14:textId="1B0D363E" w:rsidR="009205FA" w:rsidRPr="009878EF" w:rsidRDefault="009205FA" w:rsidP="009205FA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pl-PL"/>
        </w:rPr>
      </w:pPr>
      <w:r w:rsidRPr="00481450">
        <w:rPr>
          <w:rFonts w:ascii="Arial" w:hAnsi="Arial" w:cs="Arial"/>
          <w:color w:val="000000"/>
          <w:sz w:val="22"/>
          <w:szCs w:val="22"/>
          <w:lang w:eastAsia="pl-PL"/>
        </w:rPr>
        <w:t>2.</w:t>
      </w:r>
      <w:r w:rsidRPr="009878EF">
        <w:rPr>
          <w:rFonts w:ascii="Arial" w:hAnsi="Arial" w:cs="Arial"/>
          <w:color w:val="000000"/>
          <w:lang w:eastAsia="pl-PL"/>
        </w:rPr>
        <w:t>.......................................................................................................................................</w:t>
      </w:r>
    </w:p>
    <w:p w14:paraId="01DF13A2" w14:textId="77777777" w:rsidR="009205FA" w:rsidRPr="009878EF" w:rsidRDefault="009205FA" w:rsidP="009205FA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pl-PL"/>
        </w:rPr>
      </w:pPr>
    </w:p>
    <w:p w14:paraId="6600D20A" w14:textId="77777777" w:rsidR="009205FA" w:rsidRPr="000725D9" w:rsidRDefault="009205FA" w:rsidP="53C436E5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sz w:val="20"/>
          <w:szCs w:val="20"/>
          <w:lang w:eastAsia="pl-PL"/>
        </w:rPr>
      </w:pPr>
      <w:r w:rsidRPr="53C436E5">
        <w:rPr>
          <w:rFonts w:ascii="Arial" w:hAnsi="Arial" w:cs="Arial"/>
          <w:i/>
          <w:iCs/>
          <w:color w:val="000000"/>
          <w:sz w:val="20"/>
          <w:szCs w:val="20"/>
          <w:lang w:eastAsia="pl-PL"/>
        </w:rPr>
        <w:t>(imię i nazwisko osoby (-</w:t>
      </w:r>
      <w:proofErr w:type="spellStart"/>
      <w:r w:rsidRPr="53C436E5">
        <w:rPr>
          <w:rFonts w:ascii="Arial" w:hAnsi="Arial" w:cs="Arial"/>
          <w:i/>
          <w:iCs/>
          <w:color w:val="000000"/>
          <w:sz w:val="20"/>
          <w:szCs w:val="20"/>
          <w:lang w:eastAsia="pl-PL"/>
        </w:rPr>
        <w:t>ób</w:t>
      </w:r>
      <w:proofErr w:type="spellEnd"/>
      <w:r w:rsidRPr="53C436E5">
        <w:rPr>
          <w:rFonts w:ascii="Arial" w:hAnsi="Arial" w:cs="Arial"/>
          <w:i/>
          <w:iCs/>
          <w:color w:val="000000"/>
          <w:sz w:val="20"/>
          <w:szCs w:val="20"/>
          <w:lang w:eastAsia="pl-PL"/>
        </w:rPr>
        <w:t>) upoważnionej (-</w:t>
      </w:r>
      <w:proofErr w:type="spellStart"/>
      <w:r w:rsidRPr="53C436E5">
        <w:rPr>
          <w:rFonts w:ascii="Arial" w:hAnsi="Arial" w:cs="Arial"/>
          <w:i/>
          <w:iCs/>
          <w:color w:val="000000"/>
          <w:sz w:val="20"/>
          <w:szCs w:val="20"/>
          <w:lang w:eastAsia="pl-PL"/>
        </w:rPr>
        <w:t>ych</w:t>
      </w:r>
      <w:proofErr w:type="spellEnd"/>
      <w:r w:rsidRPr="53C436E5">
        <w:rPr>
          <w:rFonts w:ascii="Arial" w:hAnsi="Arial" w:cs="Arial"/>
          <w:i/>
          <w:iCs/>
          <w:color w:val="000000"/>
          <w:sz w:val="20"/>
          <w:szCs w:val="20"/>
          <w:lang w:eastAsia="pl-PL"/>
        </w:rPr>
        <w:t xml:space="preserve">) do reprezentowania Podmiotu, stanowisko (właściciel, prezes zarządu, członek zarządu, prokurent, upełnomocniony reprezentant itp.)) </w:t>
      </w:r>
    </w:p>
    <w:p w14:paraId="4886BF92" w14:textId="77777777" w:rsidR="009205FA" w:rsidRPr="009878EF" w:rsidRDefault="009205FA" w:rsidP="009205FA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pl-PL"/>
        </w:rPr>
      </w:pPr>
    </w:p>
    <w:p w14:paraId="74703122" w14:textId="77777777" w:rsidR="009205FA" w:rsidRPr="00481450" w:rsidRDefault="009205FA" w:rsidP="009205FA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pl-PL"/>
        </w:rPr>
      </w:pPr>
      <w:r w:rsidRPr="00481450">
        <w:rPr>
          <w:rFonts w:ascii="Arial" w:hAnsi="Arial" w:cs="Arial"/>
          <w:color w:val="000000"/>
          <w:sz w:val="22"/>
          <w:szCs w:val="22"/>
          <w:lang w:eastAsia="pl-PL"/>
        </w:rPr>
        <w:t xml:space="preserve">działając w imieniu i na rzecz: </w:t>
      </w:r>
    </w:p>
    <w:p w14:paraId="0F19D12D" w14:textId="77777777" w:rsidR="009205FA" w:rsidRPr="00481450" w:rsidRDefault="009205FA" w:rsidP="009205FA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pl-PL"/>
        </w:rPr>
      </w:pPr>
    </w:p>
    <w:p w14:paraId="6C7A6D82" w14:textId="3A3102FE" w:rsidR="009205FA" w:rsidRPr="00481450" w:rsidRDefault="009205FA" w:rsidP="009205FA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pl-PL"/>
        </w:rPr>
      </w:pPr>
      <w:r w:rsidRPr="00481450">
        <w:rPr>
          <w:rFonts w:ascii="Arial" w:hAnsi="Arial" w:cs="Arial"/>
          <w:color w:val="000000"/>
          <w:sz w:val="22"/>
          <w:szCs w:val="22"/>
          <w:lang w:eastAsia="pl-PL"/>
        </w:rPr>
        <w:t>……………………………………………………………………………………………………</w:t>
      </w:r>
      <w:r w:rsidR="008033D4" w:rsidRPr="00481450">
        <w:rPr>
          <w:rFonts w:ascii="Arial" w:hAnsi="Arial" w:cs="Arial"/>
          <w:color w:val="000000"/>
          <w:sz w:val="22"/>
          <w:szCs w:val="22"/>
          <w:lang w:eastAsia="pl-PL"/>
        </w:rPr>
        <w:t>…..</w:t>
      </w:r>
    </w:p>
    <w:p w14:paraId="2FC7FCFA" w14:textId="77777777" w:rsidR="009205FA" w:rsidRPr="000725D9" w:rsidRDefault="009205FA" w:rsidP="5A402B4C">
      <w:pPr>
        <w:suppressAutoHyphens w:val="0"/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22"/>
          <w:szCs w:val="22"/>
          <w:lang w:eastAsia="pl-PL"/>
        </w:rPr>
      </w:pPr>
      <w:r w:rsidRPr="5A402B4C">
        <w:rPr>
          <w:rFonts w:ascii="Arial" w:hAnsi="Arial" w:cs="Arial"/>
          <w:i/>
          <w:iCs/>
          <w:color w:val="000000"/>
          <w:sz w:val="22"/>
          <w:szCs w:val="22"/>
          <w:lang w:eastAsia="pl-PL"/>
        </w:rPr>
        <w:t xml:space="preserve">(nazwa (firma) i adres Podmiotu) </w:t>
      </w:r>
    </w:p>
    <w:p w14:paraId="2640DA43" w14:textId="4A016019" w:rsidR="009205FA" w:rsidRPr="00481450" w:rsidRDefault="009205FA" w:rsidP="0070127C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481450">
        <w:rPr>
          <w:rFonts w:ascii="Arial" w:hAnsi="Arial" w:cs="Arial"/>
          <w:color w:val="000000"/>
          <w:sz w:val="22"/>
          <w:szCs w:val="22"/>
          <w:lang w:eastAsia="pl-PL"/>
        </w:rPr>
        <w:t>Zobowiązuję się do oddania nw. Zasobów w zakresie</w:t>
      </w:r>
      <w:r w:rsidR="00F968B4" w:rsidRPr="00B2636D"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 xml:space="preserve"> </w:t>
      </w:r>
      <w:r w:rsidRPr="00497284"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 xml:space="preserve">mojej zdolności technicznej </w:t>
      </w:r>
      <w:r w:rsidR="000A055F" w:rsidRPr="00481450">
        <w:rPr>
          <w:rFonts w:ascii="Arial" w:hAnsi="Arial" w:cs="Arial"/>
          <w:b/>
          <w:color w:val="000000"/>
          <w:sz w:val="22"/>
          <w:szCs w:val="22"/>
          <w:lang w:eastAsia="pl-PL"/>
        </w:rPr>
        <w:br/>
      </w:r>
      <w:r w:rsidRPr="00B2636D"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>i zawodowej</w:t>
      </w:r>
      <w:r w:rsidRPr="00481450">
        <w:rPr>
          <w:rFonts w:ascii="Arial" w:hAnsi="Arial" w:cs="Arial"/>
          <w:color w:val="000000"/>
          <w:sz w:val="22"/>
          <w:szCs w:val="22"/>
          <w:lang w:eastAsia="pl-PL"/>
        </w:rPr>
        <w:t xml:space="preserve"> na potrzeby wykonania zamówienia:</w:t>
      </w:r>
    </w:p>
    <w:p w14:paraId="21021535" w14:textId="77777777" w:rsidR="009205FA" w:rsidRPr="009878EF" w:rsidRDefault="009205FA" w:rsidP="009205FA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pl-PL"/>
        </w:rPr>
      </w:pPr>
    </w:p>
    <w:p w14:paraId="67F45610" w14:textId="64E6B493" w:rsidR="009205FA" w:rsidRPr="009878EF" w:rsidRDefault="009205FA" w:rsidP="009205FA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pl-PL"/>
        </w:rPr>
      </w:pPr>
      <w:r w:rsidRPr="009878EF"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</w:t>
      </w:r>
    </w:p>
    <w:p w14:paraId="23968C6A" w14:textId="77777777" w:rsidR="009205FA" w:rsidRPr="000725D9" w:rsidRDefault="009205FA" w:rsidP="5A402B4C">
      <w:pPr>
        <w:suppressAutoHyphens w:val="0"/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  <w:lang w:eastAsia="pl-PL"/>
        </w:rPr>
      </w:pPr>
      <w:r w:rsidRPr="5A402B4C">
        <w:rPr>
          <w:rFonts w:ascii="Arial" w:hAnsi="Arial" w:cs="Arial"/>
          <w:i/>
          <w:iCs/>
          <w:sz w:val="20"/>
          <w:szCs w:val="20"/>
          <w:lang w:eastAsia="pl-PL"/>
        </w:rPr>
        <w:t xml:space="preserve">(określenie zasobu – zdolności techniczne lub zawodowe, lub sytuacja finansowa lub ekonomiczna) </w:t>
      </w:r>
    </w:p>
    <w:p w14:paraId="619587DC" w14:textId="77777777" w:rsidR="009205FA" w:rsidRPr="009878EF" w:rsidRDefault="009205FA" w:rsidP="009205FA">
      <w:pPr>
        <w:suppressAutoHyphens w:val="0"/>
        <w:autoSpaceDE w:val="0"/>
        <w:autoSpaceDN w:val="0"/>
        <w:adjustRightInd w:val="0"/>
        <w:rPr>
          <w:rFonts w:ascii="Arial" w:hAnsi="Arial" w:cs="Arial"/>
          <w:sz w:val="23"/>
          <w:szCs w:val="23"/>
          <w:lang w:eastAsia="pl-PL"/>
        </w:rPr>
      </w:pPr>
    </w:p>
    <w:p w14:paraId="4089FC75" w14:textId="77777777" w:rsidR="009205FA" w:rsidRPr="00481450" w:rsidRDefault="009205FA" w:rsidP="009205FA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  <w:r w:rsidRPr="00481450">
        <w:rPr>
          <w:rFonts w:ascii="Arial" w:hAnsi="Arial" w:cs="Arial"/>
          <w:sz w:val="22"/>
          <w:szCs w:val="22"/>
          <w:lang w:eastAsia="pl-PL"/>
        </w:rPr>
        <w:t xml:space="preserve">do dyspozycji Wykonawcy: </w:t>
      </w:r>
    </w:p>
    <w:p w14:paraId="08A6DFCF" w14:textId="77777777" w:rsidR="009205FA" w:rsidRPr="009878EF" w:rsidRDefault="009205FA" w:rsidP="009205FA">
      <w:pPr>
        <w:suppressAutoHyphens w:val="0"/>
        <w:autoSpaceDE w:val="0"/>
        <w:autoSpaceDN w:val="0"/>
        <w:adjustRightInd w:val="0"/>
        <w:rPr>
          <w:rFonts w:ascii="Arial" w:hAnsi="Arial" w:cs="Arial"/>
          <w:sz w:val="23"/>
          <w:szCs w:val="23"/>
          <w:lang w:eastAsia="pl-PL"/>
        </w:rPr>
      </w:pPr>
    </w:p>
    <w:p w14:paraId="04E4D0BC" w14:textId="01AA5342" w:rsidR="009205FA" w:rsidRPr="009878EF" w:rsidRDefault="009205FA" w:rsidP="009205FA">
      <w:pPr>
        <w:suppressAutoHyphens w:val="0"/>
        <w:autoSpaceDE w:val="0"/>
        <w:autoSpaceDN w:val="0"/>
        <w:adjustRightInd w:val="0"/>
        <w:rPr>
          <w:rFonts w:ascii="Arial" w:hAnsi="Arial" w:cs="Arial"/>
          <w:sz w:val="23"/>
          <w:szCs w:val="23"/>
          <w:lang w:eastAsia="pl-PL"/>
        </w:rPr>
      </w:pPr>
      <w:r w:rsidRPr="009878EF">
        <w:rPr>
          <w:rFonts w:ascii="Arial" w:hAnsi="Arial" w:cs="Arial"/>
          <w:sz w:val="23"/>
          <w:szCs w:val="23"/>
          <w:lang w:eastAsia="pl-PL"/>
        </w:rPr>
        <w:t>……………………………………………………………………………………….………………</w:t>
      </w:r>
    </w:p>
    <w:p w14:paraId="5928692D" w14:textId="77777777" w:rsidR="009205FA" w:rsidRPr="000725D9" w:rsidRDefault="009205FA" w:rsidP="5A402B4C">
      <w:pPr>
        <w:suppressAutoHyphens w:val="0"/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  <w:lang w:eastAsia="pl-PL"/>
        </w:rPr>
      </w:pPr>
      <w:r w:rsidRPr="5A402B4C">
        <w:rPr>
          <w:rFonts w:ascii="Arial" w:hAnsi="Arial" w:cs="Arial"/>
          <w:i/>
          <w:iCs/>
          <w:sz w:val="20"/>
          <w:szCs w:val="20"/>
          <w:lang w:eastAsia="pl-PL"/>
        </w:rPr>
        <w:t xml:space="preserve">(nazwa Wykonawcy) </w:t>
      </w:r>
    </w:p>
    <w:p w14:paraId="7E57DBFB" w14:textId="77777777" w:rsidR="009205FA" w:rsidRPr="009878EF" w:rsidRDefault="009205FA" w:rsidP="009205FA">
      <w:pPr>
        <w:suppressAutoHyphens w:val="0"/>
        <w:autoSpaceDE w:val="0"/>
        <w:autoSpaceDN w:val="0"/>
        <w:adjustRightInd w:val="0"/>
        <w:rPr>
          <w:rFonts w:ascii="Arial" w:hAnsi="Arial" w:cs="Arial"/>
          <w:sz w:val="23"/>
          <w:szCs w:val="23"/>
          <w:lang w:eastAsia="pl-PL"/>
        </w:rPr>
      </w:pPr>
    </w:p>
    <w:p w14:paraId="58DE85A7" w14:textId="1EAEF71A" w:rsidR="00786C7F" w:rsidRPr="00481450" w:rsidRDefault="009205FA" w:rsidP="00786C7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481450">
        <w:rPr>
          <w:rFonts w:ascii="Arial" w:hAnsi="Arial" w:cs="Arial"/>
          <w:sz w:val="22"/>
          <w:szCs w:val="22"/>
          <w:lang w:eastAsia="pl-PL"/>
        </w:rPr>
        <w:lastRenderedPageBreak/>
        <w:t xml:space="preserve">W trakcie wykonywania zamówienia pod nazwą: </w:t>
      </w:r>
      <w:r w:rsidR="00786C7F" w:rsidRPr="00481450">
        <w:rPr>
          <w:rFonts w:ascii="Arial" w:hAnsi="Arial" w:cs="Arial"/>
          <w:sz w:val="22"/>
          <w:szCs w:val="22"/>
          <w:lang w:eastAsia="pl-PL"/>
        </w:rPr>
        <w:t>„</w:t>
      </w:r>
      <w:r w:rsidR="00786C7F" w:rsidRPr="00B2636D">
        <w:rPr>
          <w:rFonts w:ascii="Arial" w:hAnsi="Arial" w:cs="Arial"/>
          <w:b/>
          <w:bCs/>
          <w:sz w:val="22"/>
          <w:szCs w:val="22"/>
        </w:rPr>
        <w:t>Odtworzenie zalanych pomieszczeń stref ochronnych znajdujących się na</w:t>
      </w:r>
      <w:r w:rsidR="00786C7F" w:rsidRPr="00481450">
        <w:rPr>
          <w:rFonts w:ascii="Arial" w:hAnsi="Arial" w:cs="Arial"/>
          <w:sz w:val="22"/>
          <w:szCs w:val="22"/>
          <w:lang w:eastAsia="pl-PL"/>
        </w:rPr>
        <w:t xml:space="preserve"> </w:t>
      </w:r>
      <w:r w:rsidR="00786C7F" w:rsidRPr="00B2636D">
        <w:rPr>
          <w:rFonts w:ascii="Arial" w:hAnsi="Arial" w:cs="Arial"/>
          <w:b/>
          <w:bCs/>
          <w:sz w:val="22"/>
          <w:szCs w:val="22"/>
        </w:rPr>
        <w:t xml:space="preserve">poziomie -1 w budynku UKNF przy ul. Jasnej 12 </w:t>
      </w:r>
      <w:r w:rsidR="00786C7F" w:rsidRPr="00481450">
        <w:rPr>
          <w:rFonts w:ascii="Arial" w:hAnsi="Arial" w:cs="Arial"/>
          <w:b/>
          <w:sz w:val="22"/>
          <w:szCs w:val="22"/>
        </w:rPr>
        <w:br/>
      </w:r>
      <w:r w:rsidR="00786C7F" w:rsidRPr="00B2636D">
        <w:rPr>
          <w:rFonts w:ascii="Arial" w:hAnsi="Arial" w:cs="Arial"/>
          <w:b/>
          <w:bCs/>
          <w:sz w:val="22"/>
          <w:szCs w:val="22"/>
        </w:rPr>
        <w:t>w Warszawie”</w:t>
      </w:r>
    </w:p>
    <w:p w14:paraId="714088B2" w14:textId="77777777" w:rsidR="008344B4" w:rsidRPr="009878EF" w:rsidRDefault="008344B4" w:rsidP="009205FA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pl-PL"/>
        </w:rPr>
      </w:pPr>
    </w:p>
    <w:p w14:paraId="53C910BF" w14:textId="77777777" w:rsidR="009205FA" w:rsidRPr="00481450" w:rsidRDefault="009205FA" w:rsidP="009205FA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  <w:r w:rsidRPr="00481450">
        <w:rPr>
          <w:rFonts w:ascii="Arial" w:hAnsi="Arial" w:cs="Arial"/>
          <w:sz w:val="22"/>
          <w:szCs w:val="22"/>
          <w:lang w:eastAsia="pl-PL"/>
        </w:rPr>
        <w:t xml:space="preserve">Oświadczam, iż: </w:t>
      </w:r>
    </w:p>
    <w:p w14:paraId="6394416E" w14:textId="77777777" w:rsidR="009205FA" w:rsidRPr="00481450" w:rsidRDefault="009205FA" w:rsidP="009205FA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  <w:r w:rsidRPr="00481450">
        <w:rPr>
          <w:rFonts w:ascii="Arial" w:hAnsi="Arial" w:cs="Arial"/>
          <w:sz w:val="22"/>
          <w:szCs w:val="22"/>
          <w:lang w:eastAsia="pl-PL"/>
        </w:rPr>
        <w:t xml:space="preserve">a) udostępniam ww. Wykonawcy ww. zasoby, w następującym zakresie: </w:t>
      </w:r>
    </w:p>
    <w:p w14:paraId="499F1531" w14:textId="77777777" w:rsidR="009205FA" w:rsidRPr="00481450" w:rsidRDefault="009205FA" w:rsidP="009205FA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</w:p>
    <w:p w14:paraId="76FCD8C8" w14:textId="13B1F167" w:rsidR="009205FA" w:rsidRPr="00481450" w:rsidRDefault="009205FA" w:rsidP="009205FA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  <w:r w:rsidRPr="00481450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</w:t>
      </w:r>
      <w:r w:rsidR="008F7787">
        <w:rPr>
          <w:rFonts w:ascii="Arial" w:hAnsi="Arial" w:cs="Arial"/>
          <w:sz w:val="22"/>
          <w:szCs w:val="22"/>
          <w:lang w:eastAsia="pl-PL"/>
        </w:rPr>
        <w:t>……</w:t>
      </w:r>
      <w:r w:rsidRPr="00481450">
        <w:rPr>
          <w:rFonts w:ascii="Arial" w:hAnsi="Arial" w:cs="Arial"/>
          <w:sz w:val="22"/>
          <w:szCs w:val="22"/>
          <w:lang w:eastAsia="pl-PL"/>
        </w:rPr>
        <w:t>………………………………………</w:t>
      </w:r>
      <w:r w:rsidR="000A055F" w:rsidRPr="00481450">
        <w:rPr>
          <w:rFonts w:ascii="Arial" w:hAnsi="Arial" w:cs="Arial"/>
          <w:sz w:val="22"/>
          <w:szCs w:val="22"/>
          <w:lang w:eastAsia="pl-PL"/>
        </w:rPr>
        <w:t>…..</w:t>
      </w:r>
    </w:p>
    <w:p w14:paraId="5D1564A5" w14:textId="77777777" w:rsidR="009205FA" w:rsidRPr="00481450" w:rsidRDefault="009205FA" w:rsidP="009205FA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</w:p>
    <w:p w14:paraId="18C2EEAD" w14:textId="77777777" w:rsidR="009205FA" w:rsidRPr="00481450" w:rsidRDefault="009205FA" w:rsidP="00481450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481450">
        <w:rPr>
          <w:rFonts w:ascii="Arial" w:hAnsi="Arial" w:cs="Arial"/>
          <w:sz w:val="22"/>
          <w:szCs w:val="22"/>
          <w:lang w:eastAsia="pl-PL"/>
        </w:rPr>
        <w:t xml:space="preserve">b) sposób i okres udostępnienia Wykonawcy i wykorzystania przez niego zasobów będzie następujący: </w:t>
      </w:r>
    </w:p>
    <w:p w14:paraId="094B296F" w14:textId="77777777" w:rsidR="009205FA" w:rsidRPr="00481450" w:rsidRDefault="009205FA" w:rsidP="009205FA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</w:p>
    <w:p w14:paraId="068298C2" w14:textId="10BE9AB3" w:rsidR="000A055F" w:rsidRPr="00481450" w:rsidRDefault="009205FA" w:rsidP="009205FA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  <w:r w:rsidRPr="00481450">
        <w:rPr>
          <w:rFonts w:ascii="Arial" w:hAnsi="Arial" w:cs="Arial"/>
          <w:sz w:val="22"/>
          <w:szCs w:val="22"/>
          <w:lang w:eastAsia="pl-PL"/>
        </w:rPr>
        <w:t>…………………………………………………</w:t>
      </w:r>
      <w:r w:rsidR="008F7787">
        <w:rPr>
          <w:rFonts w:ascii="Arial" w:hAnsi="Arial" w:cs="Arial"/>
          <w:sz w:val="22"/>
          <w:szCs w:val="22"/>
          <w:lang w:eastAsia="pl-PL"/>
        </w:rPr>
        <w:t>…….</w:t>
      </w:r>
      <w:r w:rsidRPr="00481450">
        <w:rPr>
          <w:rFonts w:ascii="Arial" w:hAnsi="Arial" w:cs="Arial"/>
          <w:sz w:val="22"/>
          <w:szCs w:val="22"/>
          <w:lang w:eastAsia="pl-PL"/>
        </w:rPr>
        <w:t>…………………………………………………</w:t>
      </w:r>
      <w:r w:rsidR="000A055F" w:rsidRPr="00481450">
        <w:rPr>
          <w:rFonts w:ascii="Arial" w:hAnsi="Arial" w:cs="Arial"/>
          <w:sz w:val="22"/>
          <w:szCs w:val="22"/>
          <w:lang w:eastAsia="pl-PL"/>
        </w:rPr>
        <w:t>…..</w:t>
      </w:r>
    </w:p>
    <w:p w14:paraId="3054D52A" w14:textId="1B680721" w:rsidR="009205FA" w:rsidRPr="00481450" w:rsidRDefault="009205FA" w:rsidP="009205FA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</w:p>
    <w:p w14:paraId="418266ED" w14:textId="186793A8" w:rsidR="009205FA" w:rsidRPr="00481450" w:rsidRDefault="009205FA" w:rsidP="009205F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481450">
        <w:rPr>
          <w:rFonts w:ascii="Arial" w:hAnsi="Arial" w:cs="Arial"/>
          <w:sz w:val="22"/>
          <w:szCs w:val="22"/>
          <w:lang w:eastAsia="pl-PL"/>
        </w:rPr>
        <w:t xml:space="preserve">c) informuję, w odniesieniu do warunków udziału w postępowaniu dotyczących </w:t>
      </w:r>
      <w:r w:rsidRPr="00B2636D">
        <w:rPr>
          <w:rFonts w:ascii="Arial" w:hAnsi="Arial" w:cs="Arial"/>
          <w:b/>
          <w:bCs/>
          <w:sz w:val="22"/>
          <w:szCs w:val="22"/>
          <w:lang w:eastAsia="pl-PL"/>
        </w:rPr>
        <w:t>zdolności technicznej i zawodowej</w:t>
      </w:r>
      <w:r w:rsidRPr="00481450">
        <w:rPr>
          <w:rFonts w:ascii="Arial" w:hAnsi="Arial" w:cs="Arial"/>
          <w:sz w:val="22"/>
          <w:szCs w:val="22"/>
          <w:lang w:eastAsia="pl-PL"/>
        </w:rPr>
        <w:t>, zrealizuję</w:t>
      </w:r>
      <w:r w:rsidR="001B01EB" w:rsidRPr="00481450">
        <w:rPr>
          <w:rFonts w:ascii="Arial" w:hAnsi="Arial" w:cs="Arial"/>
          <w:sz w:val="22"/>
          <w:szCs w:val="22"/>
          <w:lang w:eastAsia="pl-PL"/>
        </w:rPr>
        <w:t xml:space="preserve"> </w:t>
      </w:r>
      <w:r w:rsidR="001B01EB" w:rsidRPr="00B2636D">
        <w:rPr>
          <w:rFonts w:ascii="Arial" w:hAnsi="Arial" w:cs="Arial"/>
          <w:b/>
          <w:bCs/>
          <w:sz w:val="22"/>
          <w:szCs w:val="22"/>
          <w:lang w:eastAsia="pl-PL"/>
        </w:rPr>
        <w:t>roboty budowlane</w:t>
      </w:r>
      <w:r w:rsidRPr="00481450">
        <w:rPr>
          <w:rFonts w:ascii="Arial" w:hAnsi="Arial" w:cs="Arial"/>
          <w:sz w:val="22"/>
          <w:szCs w:val="22"/>
          <w:lang w:eastAsia="pl-PL"/>
        </w:rPr>
        <w:t xml:space="preserve">, których te wskazane powyżej zdolności dotyczą: </w:t>
      </w:r>
    </w:p>
    <w:p w14:paraId="42B3748E" w14:textId="77777777" w:rsidR="009205FA" w:rsidRPr="00481450" w:rsidRDefault="009205FA" w:rsidP="009205F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798B38FC" w14:textId="46550A1C" w:rsidR="009205FA" w:rsidRPr="009878EF" w:rsidRDefault="009205FA" w:rsidP="009205F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9878EF">
        <w:rPr>
          <w:rFonts w:ascii="Arial" w:hAnsi="Arial" w:cs="Arial"/>
          <w:lang w:eastAsia="pl-PL"/>
        </w:rPr>
        <w:t>…………………………………………………………………………………………………</w:t>
      </w:r>
      <w:r w:rsidR="00F908FC">
        <w:rPr>
          <w:rFonts w:ascii="Arial" w:hAnsi="Arial" w:cs="Arial"/>
          <w:lang w:eastAsia="pl-PL"/>
        </w:rPr>
        <w:t>….</w:t>
      </w:r>
    </w:p>
    <w:p w14:paraId="6D160DBC" w14:textId="77777777" w:rsidR="009205FA" w:rsidRPr="009878EF" w:rsidRDefault="009205FA" w:rsidP="009205FA">
      <w:pPr>
        <w:suppressAutoHyphens w:val="0"/>
        <w:autoSpaceDE w:val="0"/>
        <w:autoSpaceDN w:val="0"/>
        <w:adjustRightInd w:val="0"/>
        <w:rPr>
          <w:rFonts w:ascii="Arial" w:hAnsi="Arial" w:cs="Arial"/>
          <w:sz w:val="23"/>
          <w:szCs w:val="23"/>
          <w:lang w:eastAsia="pl-PL"/>
        </w:rPr>
      </w:pPr>
    </w:p>
    <w:p w14:paraId="0219DE9C" w14:textId="77777777" w:rsidR="009205FA" w:rsidRPr="009878EF" w:rsidRDefault="009205FA" w:rsidP="009205FA">
      <w:pPr>
        <w:suppressAutoHyphens w:val="0"/>
        <w:autoSpaceDE w:val="0"/>
        <w:autoSpaceDN w:val="0"/>
        <w:adjustRightInd w:val="0"/>
        <w:rPr>
          <w:rFonts w:ascii="Arial" w:hAnsi="Arial" w:cs="Arial"/>
          <w:sz w:val="23"/>
          <w:szCs w:val="23"/>
          <w:lang w:eastAsia="pl-PL"/>
        </w:rPr>
      </w:pPr>
    </w:p>
    <w:p w14:paraId="357DBD25" w14:textId="77777777" w:rsidR="009205FA" w:rsidRPr="009878EF" w:rsidRDefault="009205FA" w:rsidP="009205FA">
      <w:pPr>
        <w:pStyle w:val="Spider-2"/>
        <w:numPr>
          <w:ilvl w:val="0"/>
          <w:numId w:val="0"/>
        </w:numPr>
        <w:spacing w:line="360" w:lineRule="auto"/>
        <w:ind w:left="3960"/>
        <w:jc w:val="center"/>
        <w:rPr>
          <w:rFonts w:cs="Arial"/>
          <w:sz w:val="22"/>
          <w:szCs w:val="24"/>
        </w:rPr>
      </w:pPr>
      <w:r w:rsidRPr="009878EF">
        <w:rPr>
          <w:rFonts w:cs="Arial"/>
          <w:sz w:val="18"/>
        </w:rPr>
        <w:tab/>
      </w:r>
    </w:p>
    <w:p w14:paraId="03546558" w14:textId="4771A744" w:rsidR="009205FA" w:rsidRPr="000725D9" w:rsidRDefault="009205FA">
      <w:pPr>
        <w:pStyle w:val="Spider-2"/>
        <w:numPr>
          <w:ilvl w:val="0"/>
          <w:numId w:val="0"/>
        </w:numPr>
        <w:ind w:left="3960"/>
        <w:jc w:val="center"/>
        <w:rPr>
          <w:rFonts w:cs="Arial"/>
          <w:i/>
          <w:iCs/>
        </w:rPr>
      </w:pPr>
      <w:r w:rsidRPr="009878EF">
        <w:rPr>
          <w:rFonts w:cs="Arial"/>
          <w:sz w:val="22"/>
          <w:szCs w:val="22"/>
        </w:rPr>
        <w:t>.........................................................................................</w:t>
      </w:r>
      <w:r w:rsidR="00F908FC" w:rsidRPr="00497284" w:rsidDel="00F908FC">
        <w:rPr>
          <w:rFonts w:cs="Arial"/>
          <w:i/>
          <w:iCs/>
          <w:sz w:val="22"/>
          <w:szCs w:val="22"/>
        </w:rPr>
        <w:t xml:space="preserve"> </w:t>
      </w:r>
      <w:r w:rsidRPr="53C436E5">
        <w:rPr>
          <w:rFonts w:cs="Arial"/>
          <w:i/>
          <w:iCs/>
        </w:rPr>
        <w:t>Podpis(y) osoby/osób upoważnionej (</w:t>
      </w:r>
      <w:proofErr w:type="spellStart"/>
      <w:r w:rsidRPr="53C436E5">
        <w:rPr>
          <w:rFonts w:cs="Arial"/>
          <w:i/>
          <w:iCs/>
        </w:rPr>
        <w:t>ych</w:t>
      </w:r>
      <w:proofErr w:type="spellEnd"/>
      <w:r w:rsidRPr="53C436E5">
        <w:rPr>
          <w:rFonts w:cs="Arial"/>
          <w:i/>
          <w:iCs/>
        </w:rPr>
        <w:t>) do reprezentowania podmiotu udostępniającego swoje zasoby Wykonawcy</w:t>
      </w:r>
      <w:r w:rsidR="00BF26C4" w:rsidRPr="009878EF">
        <w:rPr>
          <w:rFonts w:cs="Arial"/>
          <w:i/>
        </w:rPr>
        <w:br/>
      </w:r>
      <w:r w:rsidRPr="53C436E5">
        <w:rPr>
          <w:rFonts w:cs="Arial"/>
          <w:i/>
          <w:iCs/>
        </w:rPr>
        <w:t xml:space="preserve"> (dokument winien być podpisany elektronicznie)</w:t>
      </w:r>
    </w:p>
    <w:p w14:paraId="57C08EC0" w14:textId="77777777" w:rsidR="009205FA" w:rsidRPr="009878EF" w:rsidRDefault="009205FA" w:rsidP="009205F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13134EC" w14:textId="77777777" w:rsidR="009205FA" w:rsidRPr="009878EF" w:rsidRDefault="009205FA" w:rsidP="009205FA">
      <w:pPr>
        <w:suppressAutoHyphens w:val="0"/>
        <w:autoSpaceDE w:val="0"/>
        <w:autoSpaceDN w:val="0"/>
        <w:adjustRightInd w:val="0"/>
        <w:rPr>
          <w:rFonts w:ascii="Arial" w:hAnsi="Arial" w:cs="Arial"/>
          <w:sz w:val="23"/>
          <w:szCs w:val="23"/>
          <w:lang w:eastAsia="pl-PL"/>
        </w:rPr>
      </w:pPr>
    </w:p>
    <w:p w14:paraId="27C7EBB2" w14:textId="77777777" w:rsidR="009205FA" w:rsidRPr="009878EF" w:rsidRDefault="009205FA" w:rsidP="009205FA">
      <w:pPr>
        <w:suppressAutoHyphens w:val="0"/>
        <w:autoSpaceDE w:val="0"/>
        <w:autoSpaceDN w:val="0"/>
        <w:adjustRightInd w:val="0"/>
        <w:rPr>
          <w:rFonts w:ascii="Arial" w:hAnsi="Arial" w:cs="Arial"/>
          <w:sz w:val="23"/>
          <w:szCs w:val="23"/>
          <w:lang w:eastAsia="pl-PL"/>
        </w:rPr>
      </w:pPr>
    </w:p>
    <w:p w14:paraId="3BA9DAB7" w14:textId="1D4ACF76" w:rsidR="009205FA" w:rsidRPr="00481450" w:rsidRDefault="009205FA" w:rsidP="009205FA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  <w:r w:rsidRPr="00481450">
        <w:rPr>
          <w:rFonts w:ascii="Arial" w:hAnsi="Arial" w:cs="Arial"/>
          <w:sz w:val="22"/>
          <w:szCs w:val="22"/>
          <w:lang w:eastAsia="pl-PL"/>
        </w:rPr>
        <w:t>Miejscowość, ……………………., dnia ……………</w:t>
      </w:r>
      <w:r w:rsidR="00393474" w:rsidRPr="00481450">
        <w:rPr>
          <w:rFonts w:ascii="Arial" w:hAnsi="Arial" w:cs="Arial"/>
          <w:sz w:val="22"/>
          <w:szCs w:val="22"/>
          <w:lang w:eastAsia="pl-PL"/>
        </w:rPr>
        <w:t>………202</w:t>
      </w:r>
      <w:r w:rsidR="000A055F" w:rsidRPr="00481450">
        <w:rPr>
          <w:rFonts w:ascii="Arial" w:hAnsi="Arial" w:cs="Arial"/>
          <w:sz w:val="22"/>
          <w:szCs w:val="22"/>
          <w:lang w:eastAsia="pl-PL"/>
        </w:rPr>
        <w:t>4</w:t>
      </w:r>
      <w:r w:rsidRPr="00481450">
        <w:rPr>
          <w:rFonts w:ascii="Arial" w:hAnsi="Arial" w:cs="Arial"/>
          <w:sz w:val="22"/>
          <w:szCs w:val="22"/>
          <w:lang w:eastAsia="pl-PL"/>
        </w:rPr>
        <w:t xml:space="preserve"> r.</w:t>
      </w:r>
    </w:p>
    <w:p w14:paraId="7F894EBF" w14:textId="77777777" w:rsidR="009205FA" w:rsidRPr="009878EF" w:rsidRDefault="009205FA" w:rsidP="009205FA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pl-PL"/>
        </w:rPr>
      </w:pPr>
    </w:p>
    <w:p w14:paraId="519EF0CB" w14:textId="77777777" w:rsidR="009205FA" w:rsidRPr="000725D9" w:rsidRDefault="009205FA" w:rsidP="5A402B4C">
      <w:pPr>
        <w:suppressAutoHyphens w:val="0"/>
        <w:jc w:val="both"/>
        <w:rPr>
          <w:rFonts w:ascii="Arial" w:eastAsia="Calibri" w:hAnsi="Arial" w:cs="Arial"/>
          <w:i/>
          <w:iCs/>
          <w:sz w:val="20"/>
          <w:szCs w:val="20"/>
          <w:lang w:eastAsia="en-US"/>
        </w:rPr>
      </w:pPr>
      <w:r w:rsidRPr="5A402B4C">
        <w:rPr>
          <w:rFonts w:ascii="Arial" w:eastAsia="Calibri" w:hAnsi="Arial" w:cs="Arial"/>
          <w:i/>
          <w:iCs/>
          <w:sz w:val="20"/>
          <w:szCs w:val="20"/>
          <w:lang w:eastAsia="en-US"/>
        </w:rPr>
        <w:t>UWAGA:</w:t>
      </w:r>
    </w:p>
    <w:p w14:paraId="59887BE1" w14:textId="77777777" w:rsidR="009205FA" w:rsidRPr="009878EF" w:rsidRDefault="009205FA" w:rsidP="009205FA">
      <w:pPr>
        <w:suppressAutoHyphens w:val="0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6405424C" w14:textId="4FC74E3D" w:rsidR="009205FA" w:rsidRPr="009878EF" w:rsidRDefault="009205FA" w:rsidP="0009694B">
      <w:pPr>
        <w:pStyle w:val="Default"/>
        <w:numPr>
          <w:ilvl w:val="0"/>
          <w:numId w:val="38"/>
        </w:numPr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5A402B4C">
        <w:rPr>
          <w:rFonts w:ascii="Arial" w:eastAsia="Calibri" w:hAnsi="Arial" w:cs="Arial"/>
          <w:i/>
          <w:iCs/>
          <w:color w:val="auto"/>
          <w:sz w:val="20"/>
          <w:szCs w:val="20"/>
          <w:lang w:eastAsia="en-US"/>
        </w:rPr>
        <w:t xml:space="preserve">Zamiast niniejszego Formularza można przedstawić inny podmiotowy środek dowodowy potwierdzający, że Wykonawca realizując zamówienie, będzie dysponował niezbędnymi zasobami tych podmiotów. </w:t>
      </w:r>
    </w:p>
    <w:p w14:paraId="38CD5C77" w14:textId="77777777" w:rsidR="009205FA" w:rsidRPr="009878EF" w:rsidRDefault="009205FA" w:rsidP="0009694B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5A402B4C">
        <w:rPr>
          <w:rFonts w:ascii="Arial" w:hAnsi="Arial" w:cs="Arial"/>
          <w:i/>
          <w:iCs/>
          <w:sz w:val="20"/>
          <w:szCs w:val="20"/>
        </w:rPr>
        <w:t xml:space="preserve">Zobowiązanie podmiotu udostępniającego zasoby, musi potwierdzać, że stosunek łączący Wykonawcę z podmiotami udostępniającymi zasoby gwarantuje rzeczywisty dostęp do tych zasobów oraz określać w szczególności: </w:t>
      </w:r>
    </w:p>
    <w:p w14:paraId="39610890" w14:textId="77777777" w:rsidR="009205FA" w:rsidRPr="009878EF" w:rsidRDefault="009205FA" w:rsidP="0009694B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5A402B4C">
        <w:rPr>
          <w:rFonts w:ascii="Arial" w:hAnsi="Arial" w:cs="Arial"/>
          <w:i/>
          <w:iCs/>
          <w:sz w:val="20"/>
          <w:szCs w:val="20"/>
        </w:rPr>
        <w:t xml:space="preserve">zakres dostępnych Wykonawcy zasobów podmiotu udostępniającego zasoby; </w:t>
      </w:r>
    </w:p>
    <w:p w14:paraId="5A925327" w14:textId="5A059DF6" w:rsidR="009205FA" w:rsidRPr="009878EF" w:rsidRDefault="009205FA" w:rsidP="0009694B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5A402B4C">
        <w:rPr>
          <w:rFonts w:ascii="Arial" w:hAnsi="Arial" w:cs="Arial"/>
          <w:i/>
          <w:iCs/>
          <w:sz w:val="20"/>
          <w:szCs w:val="20"/>
        </w:rPr>
        <w:t xml:space="preserve">sposób i okres udostępnienia Wykonawcy i wykorzystania przez niego zasobów podmiotu udostępniającego w te zasoby przy wykonywaniu zamówienia; </w:t>
      </w:r>
    </w:p>
    <w:p w14:paraId="3A8CED03" w14:textId="2C114A43" w:rsidR="009205FA" w:rsidRPr="000725D9" w:rsidRDefault="009205FA" w:rsidP="5A402B4C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iCs/>
          <w:sz w:val="20"/>
          <w:szCs w:val="20"/>
          <w:lang w:eastAsia="en-US"/>
        </w:rPr>
      </w:pPr>
      <w:r w:rsidRPr="5A402B4C">
        <w:rPr>
          <w:rFonts w:ascii="Arial" w:hAnsi="Arial" w:cs="Arial"/>
          <w:i/>
          <w:iCs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176C69CD" w14:textId="5099A22B" w:rsidR="00562451" w:rsidRPr="009878EF" w:rsidRDefault="009205FA" w:rsidP="00481450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5A402B4C">
        <w:rPr>
          <w:rFonts w:ascii="Arial" w:hAnsi="Arial" w:cs="Arial"/>
          <w:i/>
          <w:iCs/>
          <w:sz w:val="20"/>
          <w:szCs w:val="20"/>
        </w:rPr>
        <w:t>Przedmiotowe zobowiązanie winno wyrażać w sposób wyraźny i jednoznaczny wolę udzielenia Wykonawcy ubiegającemu się o zamówienie odpowiedniego zasobu – wskazywać jego rodzaj, czas udzielenia a także inne istotne okoliczności, w tym, wynikające ze specyfiki tego zasobu. W sytuacji gdy przedmiotem udzielenia są zasoby nierozerwalnie związane z podmiotem ich udzielającym, niemożliwe do</w:t>
      </w:r>
      <w:r w:rsidRPr="009878EF">
        <w:rPr>
          <w:rFonts w:ascii="Arial" w:hAnsi="Arial" w:cs="Arial"/>
          <w:sz w:val="20"/>
          <w:szCs w:val="20"/>
        </w:rPr>
        <w:t> </w:t>
      </w:r>
      <w:r w:rsidRPr="5A402B4C">
        <w:rPr>
          <w:rFonts w:ascii="Arial" w:hAnsi="Arial" w:cs="Arial"/>
          <w:i/>
          <w:iCs/>
          <w:sz w:val="20"/>
          <w:szCs w:val="20"/>
        </w:rPr>
        <w:t xml:space="preserve">samodzielnego obrotu i dalszego udzielenia ich bez zaangażowania tego podmiotu w wykonanie zamówienia, taki dokument powinien zawierać wyraźne nawiązanie do uczestnictwa tego podmiotu w wykonaniu zamówienia. </w:t>
      </w:r>
    </w:p>
    <w:p w14:paraId="646CFFC8" w14:textId="2C16E0BB" w:rsidR="00071D46" w:rsidRPr="009878EF" w:rsidRDefault="00071D46">
      <w:pPr>
        <w:suppressAutoHyphens w:val="0"/>
        <w:rPr>
          <w:rFonts w:ascii="Arial" w:eastAsia="Calibri" w:hAnsi="Arial" w:cs="Arial"/>
          <w:i/>
          <w:sz w:val="20"/>
          <w:szCs w:val="20"/>
          <w:lang w:val="x-none" w:eastAsia="en-US"/>
        </w:rPr>
      </w:pPr>
      <w:r w:rsidRPr="009878EF">
        <w:rPr>
          <w:rFonts w:ascii="Arial" w:eastAsia="Calibri" w:hAnsi="Arial" w:cs="Arial"/>
          <w:i/>
          <w:szCs w:val="20"/>
          <w:lang w:eastAsia="en-US"/>
        </w:rPr>
        <w:br w:type="page"/>
      </w:r>
    </w:p>
    <w:p w14:paraId="53A1E6DA" w14:textId="77777777" w:rsidR="00ED27DA" w:rsidRPr="00497284" w:rsidRDefault="00ED27DA" w:rsidP="00497284">
      <w:pPr>
        <w:pStyle w:val="Tekstpodstawowy"/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120"/>
        <w:ind w:left="6381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B2636D">
        <w:rPr>
          <w:rFonts w:ascii="Arial" w:hAnsi="Arial" w:cs="Arial"/>
          <w:b/>
          <w:bCs/>
          <w:sz w:val="22"/>
          <w:szCs w:val="22"/>
          <w:lang w:val="pl-PL" w:eastAsia="pl-PL"/>
        </w:rPr>
        <w:lastRenderedPageBreak/>
        <w:t>Załą</w:t>
      </w:r>
      <w:r w:rsidR="00E35D71" w:rsidRPr="00497284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cznik nr </w:t>
      </w:r>
      <w:r w:rsidR="002F2697" w:rsidRPr="00452AA9">
        <w:rPr>
          <w:rFonts w:ascii="Arial" w:hAnsi="Arial" w:cs="Arial"/>
          <w:b/>
          <w:bCs/>
          <w:sz w:val="22"/>
          <w:szCs w:val="22"/>
          <w:lang w:val="pl-PL" w:eastAsia="pl-PL"/>
        </w:rPr>
        <w:t>5</w:t>
      </w:r>
      <w:r w:rsidR="00E35D71" w:rsidRPr="005B3D04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do S</w:t>
      </w:r>
      <w:r w:rsidRPr="005B3D04">
        <w:rPr>
          <w:rFonts w:ascii="Arial" w:hAnsi="Arial" w:cs="Arial"/>
          <w:b/>
          <w:bCs/>
          <w:sz w:val="22"/>
          <w:szCs w:val="22"/>
          <w:lang w:val="pl-PL" w:eastAsia="pl-PL"/>
        </w:rPr>
        <w:t>WZ</w:t>
      </w:r>
    </w:p>
    <w:p w14:paraId="05221BE1" w14:textId="77777777" w:rsidR="00ED27DA" w:rsidRPr="009878EF" w:rsidRDefault="00ED27DA" w:rsidP="006C6A21">
      <w:pPr>
        <w:spacing w:line="100" w:lineRule="atLeast"/>
        <w:rPr>
          <w:rFonts w:ascii="Arial" w:hAnsi="Arial" w:cs="Arial"/>
          <w:sz w:val="22"/>
          <w:szCs w:val="22"/>
        </w:rPr>
      </w:pPr>
      <w:r w:rsidRPr="009878EF">
        <w:rPr>
          <w:rFonts w:ascii="Arial" w:hAnsi="Arial" w:cs="Arial"/>
          <w:sz w:val="22"/>
          <w:szCs w:val="22"/>
        </w:rPr>
        <w:t>........................................................</w:t>
      </w:r>
    </w:p>
    <w:p w14:paraId="089442AF" w14:textId="3DE0C7AD" w:rsidR="00ED27DA" w:rsidRPr="000725D9" w:rsidRDefault="000A055F" w:rsidP="5A402B4C">
      <w:pPr>
        <w:spacing w:line="100" w:lineRule="atLeast"/>
        <w:rPr>
          <w:rFonts w:ascii="Arial" w:hAnsi="Arial" w:cs="Arial"/>
          <w:i/>
          <w:iCs/>
          <w:sz w:val="20"/>
          <w:szCs w:val="20"/>
        </w:rPr>
      </w:pPr>
      <w:r w:rsidRPr="5A402B4C">
        <w:rPr>
          <w:rFonts w:ascii="Arial" w:hAnsi="Arial" w:cs="Arial"/>
          <w:i/>
          <w:iCs/>
          <w:sz w:val="20"/>
          <w:szCs w:val="20"/>
        </w:rPr>
        <w:t xml:space="preserve">              </w:t>
      </w:r>
      <w:r w:rsidR="00ED27DA" w:rsidRPr="5A402B4C">
        <w:rPr>
          <w:rFonts w:ascii="Arial" w:hAnsi="Arial" w:cs="Arial"/>
          <w:i/>
          <w:iCs/>
          <w:sz w:val="20"/>
          <w:szCs w:val="20"/>
        </w:rPr>
        <w:t>[Miejscowo</w:t>
      </w:r>
      <w:r w:rsidR="00ED27DA" w:rsidRPr="5A402B4C">
        <w:rPr>
          <w:rFonts w:ascii="Arial" w:hAnsi="Arial" w:cs="Arial" w:hint="eastAsia"/>
          <w:i/>
          <w:iCs/>
          <w:sz w:val="20"/>
          <w:szCs w:val="20"/>
        </w:rPr>
        <w:t>ść</w:t>
      </w:r>
      <w:r w:rsidR="00ED27DA" w:rsidRPr="5A402B4C">
        <w:rPr>
          <w:rFonts w:ascii="Arial" w:hAnsi="Arial" w:cs="Arial"/>
          <w:i/>
          <w:iCs/>
          <w:sz w:val="20"/>
          <w:szCs w:val="20"/>
        </w:rPr>
        <w:t>, data]</w:t>
      </w:r>
    </w:p>
    <w:p w14:paraId="1319AC7B" w14:textId="77777777" w:rsidR="000A055F" w:rsidRDefault="000A055F" w:rsidP="00ED27DA">
      <w:pPr>
        <w:pStyle w:val="pkt"/>
        <w:spacing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14:paraId="3ACEF30A" w14:textId="65D87BB4" w:rsidR="00ED27DA" w:rsidRPr="00481450" w:rsidRDefault="00ED27DA" w:rsidP="00ED27DA">
      <w:pPr>
        <w:pStyle w:val="pkt"/>
        <w:spacing w:line="100" w:lineRule="atLeast"/>
        <w:jc w:val="center"/>
        <w:rPr>
          <w:rFonts w:ascii="Arial" w:hAnsi="Arial" w:cs="Arial"/>
          <w:sz w:val="22"/>
          <w:szCs w:val="22"/>
        </w:rPr>
      </w:pPr>
      <w:r w:rsidRPr="00B2636D">
        <w:rPr>
          <w:rFonts w:ascii="Arial" w:hAnsi="Arial" w:cs="Arial"/>
          <w:b/>
          <w:bCs/>
          <w:sz w:val="22"/>
          <w:szCs w:val="22"/>
        </w:rPr>
        <w:t>PE</w:t>
      </w:r>
      <w:r w:rsidRPr="00497284">
        <w:rPr>
          <w:rFonts w:ascii="Arial" w:hAnsi="Arial" w:cs="Arial"/>
          <w:b/>
          <w:bCs/>
          <w:sz w:val="22"/>
          <w:szCs w:val="22"/>
        </w:rPr>
        <w:t>Ł</w:t>
      </w:r>
      <w:r w:rsidRPr="00452AA9">
        <w:rPr>
          <w:rFonts w:ascii="Arial" w:hAnsi="Arial" w:cs="Arial"/>
          <w:b/>
          <w:bCs/>
          <w:sz w:val="22"/>
          <w:szCs w:val="22"/>
        </w:rPr>
        <w:t>NOMOCNICTWO</w:t>
      </w:r>
      <w:r w:rsidRPr="00481450">
        <w:rPr>
          <w:rFonts w:ascii="Arial" w:hAnsi="Arial" w:cs="Arial"/>
          <w:sz w:val="22"/>
          <w:szCs w:val="22"/>
        </w:rPr>
        <w:t xml:space="preserve"> </w:t>
      </w:r>
    </w:p>
    <w:p w14:paraId="3D0E8B39" w14:textId="77777777" w:rsidR="000A055F" w:rsidRPr="00481450" w:rsidRDefault="000A055F" w:rsidP="00ED27DA">
      <w:pPr>
        <w:pStyle w:val="pkt"/>
        <w:spacing w:line="100" w:lineRule="atLeast"/>
        <w:jc w:val="center"/>
        <w:rPr>
          <w:rFonts w:ascii="Arial" w:hAnsi="Arial" w:cs="Arial"/>
          <w:sz w:val="22"/>
          <w:szCs w:val="22"/>
        </w:rPr>
      </w:pPr>
    </w:p>
    <w:p w14:paraId="304E9AB4" w14:textId="77777777" w:rsidR="00ED27DA" w:rsidRPr="00497284" w:rsidRDefault="00ED27DA" w:rsidP="00497284">
      <w:pPr>
        <w:pStyle w:val="pkt"/>
        <w:spacing w:line="100" w:lineRule="atLeast"/>
        <w:ind w:left="0" w:firstLine="0"/>
        <w:rPr>
          <w:rFonts w:ascii="Arial" w:hAnsi="Arial" w:cs="Arial"/>
          <w:b/>
          <w:bCs/>
          <w:sz w:val="22"/>
          <w:szCs w:val="22"/>
          <w:vertAlign w:val="superscript"/>
        </w:rPr>
      </w:pPr>
      <w:r w:rsidRPr="00B2636D">
        <w:rPr>
          <w:rFonts w:ascii="Arial" w:hAnsi="Arial" w:cs="Arial"/>
          <w:b/>
          <w:bCs/>
          <w:sz w:val="22"/>
          <w:szCs w:val="22"/>
        </w:rPr>
        <w:t xml:space="preserve">I. </w:t>
      </w:r>
      <w:r w:rsidRPr="00481450">
        <w:rPr>
          <w:rFonts w:ascii="Arial" w:hAnsi="Arial" w:cs="Arial"/>
          <w:sz w:val="22"/>
          <w:szCs w:val="22"/>
          <w:u w:val="single"/>
        </w:rPr>
        <w:t>My, niżej wyszczególnieni wykonawcy / wspólnicy</w:t>
      </w:r>
      <w:r w:rsidRPr="00481450">
        <w:rPr>
          <w:rFonts w:ascii="Arial" w:hAnsi="Arial" w:cs="Arial"/>
          <w:sz w:val="22"/>
          <w:szCs w:val="22"/>
        </w:rPr>
        <w:t>:</w:t>
      </w:r>
      <w:r w:rsidRPr="00B2636D">
        <w:rPr>
          <w:rFonts w:ascii="Arial" w:hAnsi="Arial" w:cs="Arial"/>
          <w:b/>
          <w:bCs/>
          <w:sz w:val="22"/>
          <w:szCs w:val="22"/>
        </w:rPr>
        <w:t xml:space="preserve"> *</w:t>
      </w:r>
      <w:r w:rsidRPr="00497284">
        <w:rPr>
          <w:rFonts w:ascii="Arial" w:hAnsi="Arial" w:cs="Arial"/>
          <w:b/>
          <w:bCs/>
          <w:sz w:val="22"/>
          <w:szCs w:val="22"/>
          <w:vertAlign w:val="superscript"/>
        </w:rPr>
        <w:t>)</w:t>
      </w:r>
    </w:p>
    <w:p w14:paraId="5291BD96" w14:textId="6E2AC666" w:rsidR="00ED27DA" w:rsidRPr="00481450" w:rsidRDefault="00ED27DA" w:rsidP="00ED27DA">
      <w:pPr>
        <w:spacing w:line="100" w:lineRule="atLeast"/>
        <w:jc w:val="both"/>
        <w:rPr>
          <w:rFonts w:ascii="Arial" w:hAnsi="Arial" w:cs="Arial"/>
          <w:sz w:val="22"/>
          <w:szCs w:val="22"/>
        </w:rPr>
      </w:pPr>
      <w:r w:rsidRPr="00B2636D">
        <w:rPr>
          <w:rFonts w:ascii="Arial" w:hAnsi="Arial" w:cs="Arial"/>
          <w:b/>
          <w:bCs/>
          <w:sz w:val="22"/>
          <w:szCs w:val="22"/>
        </w:rPr>
        <w:t>1</w:t>
      </w:r>
      <w:r w:rsidRPr="00481450">
        <w:rPr>
          <w:rFonts w:ascii="Arial" w:hAnsi="Arial" w:cs="Arial"/>
          <w:sz w:val="22"/>
          <w:szCs w:val="22"/>
        </w:rPr>
        <w:t>. ...............................................</w:t>
      </w:r>
      <w:r w:rsidR="007F5F84" w:rsidRPr="00481450">
        <w:rPr>
          <w:rFonts w:ascii="Arial" w:hAnsi="Arial" w:cs="Arial"/>
          <w:sz w:val="22"/>
          <w:szCs w:val="22"/>
        </w:rPr>
        <w:t>.............</w:t>
      </w:r>
      <w:r w:rsidRPr="00481450">
        <w:rPr>
          <w:rFonts w:ascii="Arial" w:hAnsi="Arial" w:cs="Arial"/>
          <w:sz w:val="22"/>
          <w:szCs w:val="22"/>
        </w:rPr>
        <w:t>..........................................................................................</w:t>
      </w:r>
    </w:p>
    <w:p w14:paraId="3C23074C" w14:textId="77777777" w:rsidR="00ED27DA" w:rsidRPr="000725D9" w:rsidRDefault="00ED27DA" w:rsidP="5A402B4C">
      <w:pPr>
        <w:spacing w:line="100" w:lineRule="atLeast"/>
        <w:jc w:val="center"/>
        <w:rPr>
          <w:rFonts w:ascii="Arial" w:hAnsi="Arial" w:cs="Arial"/>
          <w:i/>
          <w:iCs/>
          <w:sz w:val="22"/>
          <w:szCs w:val="22"/>
        </w:rPr>
      </w:pPr>
      <w:r w:rsidRPr="5A402B4C">
        <w:rPr>
          <w:rFonts w:ascii="Arial" w:hAnsi="Arial" w:cs="Arial"/>
          <w:i/>
          <w:iCs/>
          <w:sz w:val="22"/>
          <w:szCs w:val="22"/>
        </w:rPr>
        <w:t>[pe</w:t>
      </w:r>
      <w:r w:rsidRPr="5A402B4C">
        <w:rPr>
          <w:rFonts w:ascii="Arial" w:hAnsi="Arial" w:cs="Arial" w:hint="eastAsia"/>
          <w:i/>
          <w:iCs/>
          <w:sz w:val="22"/>
          <w:szCs w:val="22"/>
        </w:rPr>
        <w:t>ł</w:t>
      </w:r>
      <w:r w:rsidRPr="5A402B4C">
        <w:rPr>
          <w:rFonts w:ascii="Arial" w:hAnsi="Arial" w:cs="Arial"/>
          <w:i/>
          <w:iCs/>
          <w:sz w:val="22"/>
          <w:szCs w:val="22"/>
        </w:rPr>
        <w:t>na nazwa wykonawcy / imi</w:t>
      </w:r>
      <w:r w:rsidRPr="5A402B4C">
        <w:rPr>
          <w:rFonts w:ascii="Arial" w:hAnsi="Arial" w:cs="Arial" w:hint="eastAsia"/>
          <w:i/>
          <w:iCs/>
          <w:sz w:val="22"/>
          <w:szCs w:val="22"/>
        </w:rPr>
        <w:t>ę</w:t>
      </w:r>
      <w:r w:rsidRPr="5A402B4C">
        <w:rPr>
          <w:rFonts w:ascii="Arial" w:hAnsi="Arial" w:cs="Arial"/>
          <w:i/>
          <w:iCs/>
          <w:sz w:val="22"/>
          <w:szCs w:val="22"/>
        </w:rPr>
        <w:t xml:space="preserve"> i nazwisko wspólnika]</w:t>
      </w:r>
    </w:p>
    <w:p w14:paraId="26DBC65A" w14:textId="77777777" w:rsidR="00E143FA" w:rsidRPr="00481450" w:rsidRDefault="00ED27DA" w:rsidP="00ED27DA">
      <w:pPr>
        <w:pStyle w:val="pkt"/>
        <w:spacing w:line="100" w:lineRule="atLeast"/>
        <w:ind w:left="0" w:firstLine="0"/>
        <w:jc w:val="left"/>
        <w:rPr>
          <w:rFonts w:ascii="Arial" w:hAnsi="Arial" w:cs="Arial"/>
          <w:sz w:val="22"/>
          <w:szCs w:val="22"/>
        </w:rPr>
      </w:pPr>
      <w:r w:rsidRPr="00481450">
        <w:rPr>
          <w:rFonts w:ascii="Arial" w:hAnsi="Arial" w:cs="Arial"/>
          <w:sz w:val="22"/>
          <w:szCs w:val="22"/>
        </w:rPr>
        <w:t>reprezentowany przez:</w:t>
      </w:r>
      <w:r w:rsidRPr="00481450">
        <w:rPr>
          <w:rFonts w:ascii="Arial" w:hAnsi="Arial" w:cs="Arial"/>
          <w:sz w:val="22"/>
          <w:szCs w:val="22"/>
        </w:rPr>
        <w:tab/>
      </w:r>
    </w:p>
    <w:p w14:paraId="58553912" w14:textId="7A0A2A11" w:rsidR="00ED27DA" w:rsidRPr="00481450" w:rsidRDefault="00ED27DA" w:rsidP="00227A54">
      <w:pPr>
        <w:pStyle w:val="pkt"/>
        <w:spacing w:line="100" w:lineRule="atLeast"/>
        <w:ind w:left="0" w:firstLine="0"/>
        <w:jc w:val="left"/>
        <w:rPr>
          <w:rFonts w:ascii="Arial" w:hAnsi="Arial" w:cs="Arial"/>
          <w:sz w:val="22"/>
          <w:szCs w:val="22"/>
        </w:rPr>
      </w:pPr>
      <w:r w:rsidRPr="00481450">
        <w:rPr>
          <w:rFonts w:ascii="Arial" w:hAnsi="Arial" w:cs="Arial"/>
          <w:sz w:val="22"/>
          <w:szCs w:val="22"/>
        </w:rPr>
        <w:t>a)..........................................</w:t>
      </w:r>
      <w:r w:rsidR="00094AA1" w:rsidRPr="00481450">
        <w:rPr>
          <w:rFonts w:ascii="Arial" w:hAnsi="Arial" w:cs="Arial"/>
          <w:sz w:val="22"/>
          <w:szCs w:val="22"/>
        </w:rPr>
        <w:t>........................................</w:t>
      </w:r>
      <w:r w:rsidRPr="00481450">
        <w:rPr>
          <w:rFonts w:ascii="Arial" w:hAnsi="Arial" w:cs="Arial"/>
          <w:sz w:val="22"/>
          <w:szCs w:val="22"/>
        </w:rPr>
        <w:t>.................................................................</w:t>
      </w:r>
    </w:p>
    <w:p w14:paraId="587B413A" w14:textId="72FCC77B" w:rsidR="00ED27DA" w:rsidRPr="00481450" w:rsidRDefault="00ED27DA" w:rsidP="00227A54">
      <w:pPr>
        <w:pStyle w:val="pkt"/>
        <w:spacing w:line="100" w:lineRule="atLeast"/>
        <w:ind w:left="0" w:firstLine="0"/>
        <w:rPr>
          <w:rFonts w:ascii="Arial" w:hAnsi="Arial" w:cs="Arial"/>
          <w:sz w:val="22"/>
          <w:szCs w:val="22"/>
        </w:rPr>
      </w:pPr>
      <w:r w:rsidRPr="00481450">
        <w:rPr>
          <w:rFonts w:ascii="Arial" w:hAnsi="Arial" w:cs="Arial"/>
          <w:sz w:val="22"/>
          <w:szCs w:val="22"/>
        </w:rPr>
        <w:t>b) ..............................................</w:t>
      </w:r>
      <w:r w:rsidR="00094AA1" w:rsidRPr="00481450">
        <w:rPr>
          <w:rFonts w:ascii="Arial" w:hAnsi="Arial" w:cs="Arial"/>
          <w:sz w:val="22"/>
          <w:szCs w:val="22"/>
        </w:rPr>
        <w:t>........................................</w:t>
      </w:r>
      <w:r w:rsidRPr="00481450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14:paraId="0B82382C" w14:textId="667DBCE2" w:rsidR="00ED27DA" w:rsidRPr="00481450" w:rsidRDefault="00ED27DA" w:rsidP="00ED27DA">
      <w:pPr>
        <w:spacing w:line="100" w:lineRule="atLeast"/>
        <w:jc w:val="both"/>
        <w:rPr>
          <w:rFonts w:ascii="Arial" w:hAnsi="Arial" w:cs="Arial"/>
          <w:sz w:val="22"/>
          <w:szCs w:val="22"/>
        </w:rPr>
      </w:pPr>
      <w:r w:rsidRPr="00B2636D">
        <w:rPr>
          <w:rFonts w:ascii="Arial" w:hAnsi="Arial" w:cs="Arial"/>
          <w:b/>
          <w:bCs/>
          <w:sz w:val="22"/>
          <w:szCs w:val="22"/>
        </w:rPr>
        <w:t>2</w:t>
      </w:r>
      <w:r w:rsidRPr="00481450">
        <w:rPr>
          <w:rFonts w:ascii="Arial" w:hAnsi="Arial" w:cs="Arial"/>
          <w:sz w:val="22"/>
          <w:szCs w:val="22"/>
        </w:rPr>
        <w:t>. ...................................................................</w:t>
      </w:r>
      <w:r w:rsidR="00094AA1" w:rsidRPr="00481450">
        <w:rPr>
          <w:rFonts w:ascii="Arial" w:hAnsi="Arial" w:cs="Arial"/>
          <w:sz w:val="22"/>
          <w:szCs w:val="22"/>
        </w:rPr>
        <w:t>..............</w:t>
      </w:r>
      <w:r w:rsidRPr="00481450">
        <w:rPr>
          <w:rFonts w:ascii="Arial" w:hAnsi="Arial" w:cs="Arial"/>
          <w:sz w:val="22"/>
          <w:szCs w:val="22"/>
        </w:rPr>
        <w:t>.....................................................................</w:t>
      </w:r>
    </w:p>
    <w:p w14:paraId="1DB1AB41" w14:textId="77777777" w:rsidR="00ED27DA" w:rsidRPr="000725D9" w:rsidRDefault="00ED27DA" w:rsidP="5A402B4C">
      <w:pPr>
        <w:spacing w:line="100" w:lineRule="atLeast"/>
        <w:jc w:val="center"/>
        <w:rPr>
          <w:rFonts w:ascii="Arial" w:hAnsi="Arial" w:cs="Arial"/>
          <w:i/>
          <w:iCs/>
          <w:sz w:val="22"/>
          <w:szCs w:val="22"/>
        </w:rPr>
      </w:pPr>
      <w:r w:rsidRPr="5A402B4C">
        <w:rPr>
          <w:rFonts w:ascii="Arial" w:hAnsi="Arial" w:cs="Arial"/>
          <w:i/>
          <w:iCs/>
          <w:sz w:val="22"/>
          <w:szCs w:val="22"/>
        </w:rPr>
        <w:t>[pe</w:t>
      </w:r>
      <w:r w:rsidRPr="5A402B4C">
        <w:rPr>
          <w:rFonts w:ascii="Arial" w:hAnsi="Arial" w:cs="Arial" w:hint="eastAsia"/>
          <w:i/>
          <w:iCs/>
          <w:sz w:val="22"/>
          <w:szCs w:val="22"/>
        </w:rPr>
        <w:t>ł</w:t>
      </w:r>
      <w:r w:rsidRPr="5A402B4C">
        <w:rPr>
          <w:rFonts w:ascii="Arial" w:hAnsi="Arial" w:cs="Arial"/>
          <w:i/>
          <w:iCs/>
          <w:sz w:val="22"/>
          <w:szCs w:val="22"/>
        </w:rPr>
        <w:t>na nazwa wykonawcy / imi</w:t>
      </w:r>
      <w:r w:rsidRPr="5A402B4C">
        <w:rPr>
          <w:rFonts w:ascii="Arial" w:hAnsi="Arial" w:cs="Arial" w:hint="eastAsia"/>
          <w:i/>
          <w:iCs/>
          <w:sz w:val="22"/>
          <w:szCs w:val="22"/>
        </w:rPr>
        <w:t>ę</w:t>
      </w:r>
      <w:r w:rsidRPr="5A402B4C">
        <w:rPr>
          <w:rFonts w:ascii="Arial" w:hAnsi="Arial" w:cs="Arial"/>
          <w:i/>
          <w:iCs/>
          <w:sz w:val="22"/>
          <w:szCs w:val="22"/>
        </w:rPr>
        <w:t xml:space="preserve"> i nazwisko wspólnika]</w:t>
      </w:r>
    </w:p>
    <w:p w14:paraId="4403AA17" w14:textId="77777777" w:rsidR="00ED27DA" w:rsidRPr="00481450" w:rsidRDefault="00ED27DA" w:rsidP="00ED27DA">
      <w:pPr>
        <w:pStyle w:val="pkt"/>
        <w:spacing w:line="100" w:lineRule="atLeast"/>
        <w:ind w:left="0" w:firstLine="0"/>
        <w:rPr>
          <w:rFonts w:ascii="Arial" w:hAnsi="Arial" w:cs="Arial"/>
          <w:sz w:val="22"/>
          <w:szCs w:val="22"/>
        </w:rPr>
      </w:pPr>
      <w:r w:rsidRPr="00481450">
        <w:rPr>
          <w:rFonts w:ascii="Arial" w:hAnsi="Arial" w:cs="Arial"/>
          <w:sz w:val="22"/>
          <w:szCs w:val="22"/>
        </w:rPr>
        <w:t>reprezentowany przez:</w:t>
      </w:r>
      <w:r w:rsidRPr="00481450">
        <w:rPr>
          <w:rFonts w:ascii="Arial" w:hAnsi="Arial" w:cs="Arial"/>
          <w:sz w:val="22"/>
          <w:szCs w:val="22"/>
        </w:rPr>
        <w:tab/>
      </w:r>
    </w:p>
    <w:p w14:paraId="5BA10726" w14:textId="00C4060B" w:rsidR="00ED27DA" w:rsidRPr="00481450" w:rsidRDefault="00ED27DA" w:rsidP="006C47BC">
      <w:pPr>
        <w:pStyle w:val="pkt"/>
        <w:spacing w:line="100" w:lineRule="atLeast"/>
        <w:ind w:left="0" w:firstLine="0"/>
        <w:rPr>
          <w:rFonts w:ascii="Arial" w:hAnsi="Arial" w:cs="Arial"/>
          <w:sz w:val="22"/>
          <w:szCs w:val="22"/>
        </w:rPr>
      </w:pPr>
      <w:r w:rsidRPr="00481450">
        <w:rPr>
          <w:rFonts w:ascii="Arial" w:hAnsi="Arial" w:cs="Arial"/>
          <w:sz w:val="22"/>
          <w:szCs w:val="22"/>
        </w:rPr>
        <w:t>a) .................................................</w:t>
      </w:r>
      <w:r w:rsidR="00094AA1" w:rsidRPr="00481450">
        <w:rPr>
          <w:rFonts w:ascii="Arial" w:hAnsi="Arial" w:cs="Arial"/>
          <w:sz w:val="22"/>
          <w:szCs w:val="22"/>
        </w:rPr>
        <w:t>.........................................................</w:t>
      </w:r>
      <w:r w:rsidRPr="00481450">
        <w:rPr>
          <w:rFonts w:ascii="Arial" w:hAnsi="Arial" w:cs="Arial"/>
          <w:sz w:val="22"/>
          <w:szCs w:val="22"/>
        </w:rPr>
        <w:t>............................................</w:t>
      </w:r>
    </w:p>
    <w:p w14:paraId="4B9C31FE" w14:textId="7B288299" w:rsidR="00ED27DA" w:rsidRPr="00481450" w:rsidRDefault="00ED27DA" w:rsidP="006C47BC">
      <w:pPr>
        <w:pStyle w:val="pkt"/>
        <w:spacing w:line="100" w:lineRule="atLeast"/>
        <w:ind w:left="0" w:firstLine="0"/>
        <w:rPr>
          <w:rFonts w:ascii="Arial" w:hAnsi="Arial" w:cs="Arial"/>
          <w:sz w:val="22"/>
          <w:szCs w:val="22"/>
        </w:rPr>
      </w:pPr>
      <w:r w:rsidRPr="00481450">
        <w:rPr>
          <w:rFonts w:ascii="Arial" w:hAnsi="Arial" w:cs="Arial"/>
          <w:sz w:val="22"/>
          <w:szCs w:val="22"/>
        </w:rPr>
        <w:t>b) ..................................................</w:t>
      </w:r>
      <w:r w:rsidR="00094AA1" w:rsidRPr="00481450">
        <w:rPr>
          <w:rFonts w:ascii="Arial" w:hAnsi="Arial" w:cs="Arial"/>
          <w:sz w:val="22"/>
          <w:szCs w:val="22"/>
        </w:rPr>
        <w:t>........................................................</w:t>
      </w:r>
      <w:r w:rsidRPr="00481450">
        <w:rPr>
          <w:rFonts w:ascii="Arial" w:hAnsi="Arial" w:cs="Arial"/>
          <w:sz w:val="22"/>
          <w:szCs w:val="22"/>
        </w:rPr>
        <w:t>............................................</w:t>
      </w:r>
    </w:p>
    <w:p w14:paraId="4236BA69" w14:textId="5C272709" w:rsidR="00ED27DA" w:rsidRPr="00481450" w:rsidRDefault="00ED27DA" w:rsidP="00ED27DA">
      <w:pPr>
        <w:spacing w:line="100" w:lineRule="atLeast"/>
        <w:jc w:val="both"/>
        <w:rPr>
          <w:rFonts w:ascii="Arial" w:hAnsi="Arial" w:cs="Arial"/>
          <w:sz w:val="22"/>
          <w:szCs w:val="22"/>
        </w:rPr>
      </w:pPr>
      <w:r w:rsidRPr="00B2636D">
        <w:rPr>
          <w:rFonts w:ascii="Arial" w:hAnsi="Arial" w:cs="Arial"/>
          <w:b/>
          <w:bCs/>
          <w:sz w:val="22"/>
          <w:szCs w:val="22"/>
        </w:rPr>
        <w:t>3</w:t>
      </w:r>
      <w:r w:rsidRPr="00481450">
        <w:rPr>
          <w:rFonts w:ascii="Arial" w:hAnsi="Arial" w:cs="Arial"/>
          <w:sz w:val="22"/>
          <w:szCs w:val="22"/>
        </w:rPr>
        <w:t>. ....................................................</w:t>
      </w:r>
      <w:r w:rsidR="00094AA1" w:rsidRPr="00481450">
        <w:rPr>
          <w:rFonts w:ascii="Arial" w:hAnsi="Arial" w:cs="Arial"/>
          <w:sz w:val="22"/>
          <w:szCs w:val="22"/>
        </w:rPr>
        <w:t>..............</w:t>
      </w:r>
      <w:r w:rsidRPr="00481450">
        <w:rPr>
          <w:rFonts w:ascii="Arial" w:hAnsi="Arial" w:cs="Arial"/>
          <w:sz w:val="22"/>
          <w:szCs w:val="22"/>
        </w:rPr>
        <w:t>....................................................................................</w:t>
      </w:r>
    </w:p>
    <w:p w14:paraId="489A1F84" w14:textId="77777777" w:rsidR="00ED27DA" w:rsidRPr="000725D9" w:rsidRDefault="00ED27DA" w:rsidP="5A402B4C">
      <w:pPr>
        <w:spacing w:line="100" w:lineRule="atLeast"/>
        <w:jc w:val="center"/>
        <w:rPr>
          <w:rFonts w:ascii="Arial" w:hAnsi="Arial" w:cs="Arial"/>
          <w:i/>
          <w:iCs/>
          <w:sz w:val="22"/>
          <w:szCs w:val="22"/>
        </w:rPr>
      </w:pPr>
      <w:r w:rsidRPr="5A402B4C">
        <w:rPr>
          <w:rFonts w:ascii="Arial" w:hAnsi="Arial" w:cs="Arial"/>
          <w:i/>
          <w:iCs/>
          <w:sz w:val="22"/>
          <w:szCs w:val="22"/>
        </w:rPr>
        <w:t>[pe</w:t>
      </w:r>
      <w:r w:rsidRPr="5A402B4C">
        <w:rPr>
          <w:rFonts w:ascii="Arial" w:hAnsi="Arial" w:cs="Arial" w:hint="eastAsia"/>
          <w:i/>
          <w:iCs/>
          <w:sz w:val="22"/>
          <w:szCs w:val="22"/>
        </w:rPr>
        <w:t>ł</w:t>
      </w:r>
      <w:r w:rsidRPr="5A402B4C">
        <w:rPr>
          <w:rFonts w:ascii="Arial" w:hAnsi="Arial" w:cs="Arial"/>
          <w:i/>
          <w:iCs/>
          <w:sz w:val="22"/>
          <w:szCs w:val="22"/>
        </w:rPr>
        <w:t>na nazwa wykonawcy / imi</w:t>
      </w:r>
      <w:r w:rsidRPr="5A402B4C">
        <w:rPr>
          <w:rFonts w:ascii="Arial" w:hAnsi="Arial" w:cs="Arial" w:hint="eastAsia"/>
          <w:i/>
          <w:iCs/>
          <w:sz w:val="22"/>
          <w:szCs w:val="22"/>
        </w:rPr>
        <w:t>ę</w:t>
      </w:r>
      <w:r w:rsidRPr="5A402B4C">
        <w:rPr>
          <w:rFonts w:ascii="Arial" w:hAnsi="Arial" w:cs="Arial"/>
          <w:i/>
          <w:iCs/>
          <w:sz w:val="22"/>
          <w:szCs w:val="22"/>
        </w:rPr>
        <w:t xml:space="preserve"> i nazwisko wspólnika]</w:t>
      </w:r>
    </w:p>
    <w:p w14:paraId="5BB7EED5" w14:textId="77777777" w:rsidR="00ED27DA" w:rsidRPr="00481450" w:rsidRDefault="00ED27DA" w:rsidP="00ED27DA">
      <w:pPr>
        <w:pStyle w:val="pkt"/>
        <w:spacing w:line="100" w:lineRule="atLeast"/>
        <w:ind w:left="0" w:firstLine="0"/>
        <w:rPr>
          <w:rFonts w:ascii="Arial" w:hAnsi="Arial" w:cs="Arial"/>
          <w:sz w:val="22"/>
          <w:szCs w:val="22"/>
        </w:rPr>
      </w:pPr>
      <w:r w:rsidRPr="00481450">
        <w:rPr>
          <w:rFonts w:ascii="Arial" w:hAnsi="Arial" w:cs="Arial"/>
          <w:sz w:val="22"/>
          <w:szCs w:val="22"/>
        </w:rPr>
        <w:t>reprezentowany przez:</w:t>
      </w:r>
      <w:r w:rsidRPr="00481450">
        <w:rPr>
          <w:rFonts w:ascii="Arial" w:hAnsi="Arial" w:cs="Arial"/>
          <w:sz w:val="22"/>
          <w:szCs w:val="22"/>
        </w:rPr>
        <w:tab/>
      </w:r>
    </w:p>
    <w:p w14:paraId="3A524017" w14:textId="65116899" w:rsidR="00ED27DA" w:rsidRPr="00481450" w:rsidRDefault="00ED27DA" w:rsidP="006C47BC">
      <w:pPr>
        <w:pStyle w:val="pkt"/>
        <w:spacing w:line="100" w:lineRule="atLeast"/>
        <w:ind w:left="0" w:firstLine="0"/>
        <w:jc w:val="left"/>
        <w:rPr>
          <w:rFonts w:ascii="Arial" w:hAnsi="Arial" w:cs="Arial"/>
          <w:sz w:val="22"/>
          <w:szCs w:val="22"/>
        </w:rPr>
      </w:pPr>
      <w:r w:rsidRPr="00481450">
        <w:rPr>
          <w:rFonts w:ascii="Arial" w:hAnsi="Arial" w:cs="Arial"/>
          <w:sz w:val="22"/>
          <w:szCs w:val="22"/>
        </w:rPr>
        <w:t>a) ...................................................................</w:t>
      </w:r>
      <w:r w:rsidR="00094AA1" w:rsidRPr="00481450">
        <w:rPr>
          <w:rFonts w:ascii="Arial" w:hAnsi="Arial" w:cs="Arial"/>
          <w:sz w:val="22"/>
          <w:szCs w:val="22"/>
        </w:rPr>
        <w:t>.........................................................</w:t>
      </w:r>
      <w:r w:rsidRPr="00481450">
        <w:rPr>
          <w:rFonts w:ascii="Arial" w:hAnsi="Arial" w:cs="Arial"/>
          <w:sz w:val="22"/>
          <w:szCs w:val="22"/>
        </w:rPr>
        <w:t>..........................</w:t>
      </w:r>
    </w:p>
    <w:p w14:paraId="00717C9D" w14:textId="67E697BC" w:rsidR="00ED27DA" w:rsidRPr="00481450" w:rsidRDefault="00ED27DA" w:rsidP="006C47BC">
      <w:pPr>
        <w:pStyle w:val="pkt"/>
        <w:spacing w:line="100" w:lineRule="atLeast"/>
        <w:ind w:left="0" w:firstLine="0"/>
        <w:jc w:val="left"/>
        <w:rPr>
          <w:rFonts w:ascii="Arial" w:hAnsi="Arial" w:cs="Arial"/>
          <w:sz w:val="22"/>
          <w:szCs w:val="22"/>
        </w:rPr>
      </w:pPr>
      <w:r w:rsidRPr="00481450">
        <w:rPr>
          <w:rFonts w:ascii="Arial" w:hAnsi="Arial" w:cs="Arial"/>
          <w:sz w:val="22"/>
          <w:szCs w:val="22"/>
        </w:rPr>
        <w:t>b) .............................................</w:t>
      </w:r>
      <w:r w:rsidR="00094AA1" w:rsidRPr="00481450">
        <w:rPr>
          <w:rFonts w:ascii="Arial" w:hAnsi="Arial" w:cs="Arial"/>
          <w:sz w:val="22"/>
          <w:szCs w:val="22"/>
        </w:rPr>
        <w:t>.........................................................</w:t>
      </w:r>
      <w:r w:rsidRPr="00481450">
        <w:rPr>
          <w:rFonts w:ascii="Arial" w:hAnsi="Arial" w:cs="Arial"/>
          <w:sz w:val="22"/>
          <w:szCs w:val="22"/>
        </w:rPr>
        <w:t>................................................</w:t>
      </w:r>
    </w:p>
    <w:p w14:paraId="1CC646BD" w14:textId="77777777" w:rsidR="00ED27DA" w:rsidRPr="00481450" w:rsidRDefault="00ED27DA" w:rsidP="00ED27DA">
      <w:pPr>
        <w:pStyle w:val="pkt"/>
        <w:spacing w:line="100" w:lineRule="atLeast"/>
        <w:ind w:left="0" w:firstLine="0"/>
        <w:rPr>
          <w:rFonts w:ascii="Arial" w:hAnsi="Arial" w:cs="Arial"/>
          <w:sz w:val="22"/>
          <w:szCs w:val="22"/>
        </w:rPr>
      </w:pPr>
      <w:r w:rsidRPr="00481450">
        <w:rPr>
          <w:rFonts w:ascii="Arial" w:hAnsi="Arial" w:cs="Arial"/>
          <w:sz w:val="22"/>
          <w:szCs w:val="22"/>
        </w:rPr>
        <w:t>występujący wspólnie / występujący jako spółka cywilna,*</w:t>
      </w:r>
      <w:r w:rsidRPr="00481450">
        <w:rPr>
          <w:rFonts w:ascii="Arial" w:hAnsi="Arial" w:cs="Arial"/>
          <w:sz w:val="22"/>
          <w:szCs w:val="22"/>
          <w:vertAlign w:val="superscript"/>
        </w:rPr>
        <w:t>)</w:t>
      </w:r>
      <w:r w:rsidRPr="00481450">
        <w:rPr>
          <w:rFonts w:ascii="Arial" w:hAnsi="Arial" w:cs="Arial"/>
          <w:sz w:val="22"/>
          <w:szCs w:val="22"/>
        </w:rPr>
        <w:t xml:space="preserve"> składamy ofertę wspólną</w:t>
      </w:r>
      <w:r w:rsidR="0076089E" w:rsidRPr="00481450">
        <w:rPr>
          <w:rFonts w:ascii="Arial" w:hAnsi="Arial" w:cs="Arial"/>
          <w:sz w:val="22"/>
          <w:szCs w:val="22"/>
        </w:rPr>
        <w:t xml:space="preserve"> </w:t>
      </w:r>
      <w:r w:rsidR="0091262B" w:rsidRPr="00481450">
        <w:rPr>
          <w:rFonts w:ascii="Arial" w:hAnsi="Arial" w:cs="Arial"/>
          <w:sz w:val="22"/>
          <w:szCs w:val="22"/>
        </w:rPr>
        <w:br/>
      </w:r>
      <w:r w:rsidRPr="00481450">
        <w:rPr>
          <w:rFonts w:ascii="Arial" w:hAnsi="Arial" w:cs="Arial"/>
          <w:sz w:val="22"/>
          <w:szCs w:val="22"/>
        </w:rPr>
        <w:t>w postępowaniu o udzielenie zamówienia publicznego na:</w:t>
      </w:r>
    </w:p>
    <w:p w14:paraId="77B03AC1" w14:textId="77777777" w:rsidR="00786C7F" w:rsidRPr="00547B32" w:rsidRDefault="00ED27DA" w:rsidP="0049728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BF77EB">
        <w:rPr>
          <w:rFonts w:ascii="Arial" w:hAnsi="Arial" w:cs="Arial"/>
          <w:b/>
          <w:color w:val="000000"/>
          <w:sz w:val="22"/>
          <w:szCs w:val="22"/>
        </w:rPr>
        <w:br/>
      </w:r>
      <w:r w:rsidR="0073551F" w:rsidRPr="00BF77EB">
        <w:rPr>
          <w:rFonts w:ascii="Arial" w:hAnsi="Arial" w:cs="Arial"/>
          <w:b/>
          <w:bCs/>
          <w:sz w:val="22"/>
          <w:szCs w:val="22"/>
        </w:rPr>
        <w:t>„</w:t>
      </w:r>
      <w:r w:rsidR="00786C7F" w:rsidRPr="00547B32">
        <w:rPr>
          <w:rFonts w:ascii="Arial" w:hAnsi="Arial" w:cs="Arial"/>
          <w:b/>
          <w:bCs/>
          <w:sz w:val="22"/>
          <w:szCs w:val="22"/>
        </w:rPr>
        <w:t>Odtworzenie zalanych pomieszczeń stref ochronnych znajdujących się na</w:t>
      </w:r>
    </w:p>
    <w:p w14:paraId="026F2A67" w14:textId="66A6F945" w:rsidR="00786C7F" w:rsidRPr="00BF77EB" w:rsidRDefault="00786C7F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8F7787">
        <w:rPr>
          <w:rFonts w:ascii="Arial" w:hAnsi="Arial" w:cs="Arial"/>
          <w:b/>
          <w:bCs/>
          <w:sz w:val="22"/>
          <w:szCs w:val="22"/>
        </w:rPr>
        <w:t>poziomie -1 w budynku UKNF przy ul. Jasnej 12 w Warszawie”</w:t>
      </w:r>
    </w:p>
    <w:p w14:paraId="4520E9E7" w14:textId="77777777" w:rsidR="00B468C8" w:rsidRPr="00547B32" w:rsidRDefault="00B468C8" w:rsidP="0073551F">
      <w:pPr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14:paraId="1ABA20F5" w14:textId="77777777" w:rsidR="00ED27DA" w:rsidRPr="00481450" w:rsidRDefault="00ED27DA" w:rsidP="00ED27DA">
      <w:pPr>
        <w:pStyle w:val="pkt"/>
        <w:spacing w:after="120" w:line="100" w:lineRule="atLeast"/>
        <w:ind w:left="556" w:hanging="556"/>
        <w:rPr>
          <w:rFonts w:ascii="Arial" w:hAnsi="Arial" w:cs="Arial"/>
          <w:sz w:val="22"/>
          <w:szCs w:val="22"/>
        </w:rPr>
      </w:pPr>
      <w:r w:rsidRPr="00481450">
        <w:rPr>
          <w:rFonts w:ascii="Arial" w:hAnsi="Arial" w:cs="Arial"/>
          <w:sz w:val="22"/>
          <w:szCs w:val="22"/>
        </w:rPr>
        <w:t>II.</w:t>
      </w:r>
      <w:r w:rsidRPr="00481450">
        <w:rPr>
          <w:rFonts w:ascii="Arial" w:hAnsi="Arial" w:cs="Arial"/>
          <w:sz w:val="22"/>
          <w:szCs w:val="22"/>
        </w:rPr>
        <w:tab/>
        <w:t xml:space="preserve">Oświadczam/y, że na </w:t>
      </w:r>
      <w:r w:rsidRPr="00481450">
        <w:rPr>
          <w:rFonts w:ascii="Arial" w:hAnsi="Arial" w:cs="Arial"/>
          <w:sz w:val="22"/>
          <w:szCs w:val="22"/>
          <w:u w:val="single"/>
        </w:rPr>
        <w:t>Pełnomocnika</w:t>
      </w:r>
      <w:r w:rsidRPr="00481450">
        <w:rPr>
          <w:rFonts w:ascii="Arial" w:hAnsi="Arial" w:cs="Arial"/>
          <w:sz w:val="22"/>
          <w:szCs w:val="22"/>
        </w:rPr>
        <w:t xml:space="preserve"> reprezentującego wykonawców występujących wspólnie / wspólników,*</w:t>
      </w:r>
      <w:r w:rsidRPr="00481450">
        <w:rPr>
          <w:rFonts w:ascii="Arial" w:hAnsi="Arial" w:cs="Arial"/>
          <w:sz w:val="22"/>
          <w:szCs w:val="22"/>
          <w:vertAlign w:val="superscript"/>
        </w:rPr>
        <w:t xml:space="preserve">) </w:t>
      </w:r>
      <w:r w:rsidRPr="00481450">
        <w:rPr>
          <w:rFonts w:ascii="Arial" w:hAnsi="Arial" w:cs="Arial"/>
          <w:sz w:val="22"/>
          <w:szCs w:val="22"/>
        </w:rPr>
        <w:t>w w/w postępowaniu o udzielenie zamówienia publicznego*</w:t>
      </w:r>
      <w:r w:rsidRPr="00481450">
        <w:rPr>
          <w:rFonts w:ascii="Arial" w:hAnsi="Arial" w:cs="Arial"/>
          <w:sz w:val="22"/>
          <w:szCs w:val="22"/>
          <w:vertAlign w:val="superscript"/>
        </w:rPr>
        <w:t>)</w:t>
      </w:r>
      <w:r w:rsidRPr="00481450">
        <w:rPr>
          <w:rFonts w:ascii="Arial" w:hAnsi="Arial" w:cs="Arial"/>
          <w:sz w:val="22"/>
          <w:szCs w:val="22"/>
        </w:rPr>
        <w:t xml:space="preserve"> / o udzielenie zamówienia publicznego i zawarcia przyszłej umowy*</w:t>
      </w:r>
      <w:r w:rsidRPr="00481450">
        <w:rPr>
          <w:rFonts w:ascii="Arial" w:hAnsi="Arial" w:cs="Arial"/>
          <w:sz w:val="22"/>
          <w:szCs w:val="22"/>
          <w:vertAlign w:val="superscript"/>
        </w:rPr>
        <w:t>)</w:t>
      </w:r>
      <w:r w:rsidRPr="00481450">
        <w:rPr>
          <w:rFonts w:ascii="Arial" w:hAnsi="Arial" w:cs="Arial"/>
          <w:sz w:val="22"/>
          <w:szCs w:val="22"/>
        </w:rPr>
        <w:t xml:space="preserve"> został wyznaczony:</w:t>
      </w:r>
    </w:p>
    <w:p w14:paraId="718F08E7" w14:textId="1547DB9E" w:rsidR="00ED27DA" w:rsidRPr="00481450" w:rsidRDefault="00ED27DA" w:rsidP="00ED27DA">
      <w:pPr>
        <w:pStyle w:val="pkt"/>
        <w:spacing w:before="0" w:after="120" w:line="100" w:lineRule="atLeast"/>
        <w:rPr>
          <w:rFonts w:ascii="Arial" w:hAnsi="Arial" w:cs="Arial"/>
          <w:sz w:val="22"/>
          <w:szCs w:val="22"/>
        </w:rPr>
      </w:pPr>
      <w:r w:rsidRPr="00481450">
        <w:rPr>
          <w:rFonts w:ascii="Arial" w:hAnsi="Arial" w:cs="Arial"/>
          <w:sz w:val="22"/>
          <w:szCs w:val="22"/>
        </w:rPr>
        <w:t>1.</w:t>
      </w:r>
      <w:r w:rsidRPr="00481450">
        <w:rPr>
          <w:rFonts w:ascii="Arial" w:hAnsi="Arial" w:cs="Arial"/>
          <w:sz w:val="22"/>
          <w:szCs w:val="22"/>
        </w:rPr>
        <w:tab/>
        <w:t>Pełnomocnik ..............................................</w:t>
      </w:r>
      <w:r w:rsidR="00094AA1" w:rsidRPr="00481450">
        <w:rPr>
          <w:rFonts w:ascii="Arial" w:hAnsi="Arial" w:cs="Arial"/>
          <w:sz w:val="22"/>
          <w:szCs w:val="22"/>
        </w:rPr>
        <w:t>................</w:t>
      </w:r>
      <w:r w:rsidRPr="00481450"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14:paraId="17558513" w14:textId="77777777" w:rsidR="00ED27DA" w:rsidRPr="000725D9" w:rsidRDefault="00ED27DA" w:rsidP="5A402B4C">
      <w:pPr>
        <w:pStyle w:val="pkt"/>
        <w:spacing w:before="0" w:after="0" w:line="100" w:lineRule="atLeast"/>
        <w:jc w:val="center"/>
        <w:rPr>
          <w:rFonts w:ascii="Arial" w:hAnsi="Arial" w:cs="Arial"/>
          <w:i/>
          <w:iCs/>
          <w:sz w:val="22"/>
          <w:szCs w:val="22"/>
        </w:rPr>
      </w:pPr>
      <w:r w:rsidRPr="5A402B4C">
        <w:rPr>
          <w:rFonts w:ascii="Arial" w:hAnsi="Arial" w:cs="Arial"/>
          <w:i/>
          <w:iCs/>
          <w:sz w:val="22"/>
          <w:szCs w:val="22"/>
        </w:rPr>
        <w:t>[pe</w:t>
      </w:r>
      <w:r w:rsidRPr="5A402B4C">
        <w:rPr>
          <w:rFonts w:ascii="Arial" w:hAnsi="Arial" w:cs="Arial" w:hint="eastAsia"/>
          <w:i/>
          <w:iCs/>
          <w:sz w:val="22"/>
          <w:szCs w:val="22"/>
        </w:rPr>
        <w:t>ł</w:t>
      </w:r>
      <w:r w:rsidRPr="5A402B4C">
        <w:rPr>
          <w:rFonts w:ascii="Arial" w:hAnsi="Arial" w:cs="Arial"/>
          <w:i/>
          <w:iCs/>
          <w:sz w:val="22"/>
          <w:szCs w:val="22"/>
        </w:rPr>
        <w:t>na nazwa Pe</w:t>
      </w:r>
      <w:r w:rsidRPr="5A402B4C">
        <w:rPr>
          <w:rFonts w:ascii="Arial" w:hAnsi="Arial" w:cs="Arial" w:hint="eastAsia"/>
          <w:i/>
          <w:iCs/>
          <w:sz w:val="22"/>
          <w:szCs w:val="22"/>
        </w:rPr>
        <w:t>ł</w:t>
      </w:r>
      <w:r w:rsidRPr="5A402B4C">
        <w:rPr>
          <w:rFonts w:ascii="Arial" w:hAnsi="Arial" w:cs="Arial"/>
          <w:i/>
          <w:iCs/>
          <w:sz w:val="22"/>
          <w:szCs w:val="22"/>
        </w:rPr>
        <w:t>nomocnika]</w:t>
      </w:r>
    </w:p>
    <w:p w14:paraId="46DEE6D2" w14:textId="77777777" w:rsidR="00ED27DA" w:rsidRPr="00481450" w:rsidRDefault="00ED27DA" w:rsidP="00ED27DA">
      <w:pPr>
        <w:pStyle w:val="pkt"/>
        <w:spacing w:line="100" w:lineRule="atLeast"/>
        <w:ind w:hanging="284"/>
        <w:rPr>
          <w:rFonts w:ascii="Arial" w:hAnsi="Arial" w:cs="Arial"/>
          <w:sz w:val="22"/>
          <w:szCs w:val="22"/>
        </w:rPr>
      </w:pPr>
      <w:r w:rsidRPr="00481450">
        <w:rPr>
          <w:rFonts w:ascii="Arial" w:hAnsi="Arial" w:cs="Arial"/>
          <w:sz w:val="22"/>
          <w:szCs w:val="22"/>
        </w:rPr>
        <w:t>2.</w:t>
      </w:r>
      <w:r w:rsidRPr="00481450">
        <w:rPr>
          <w:rFonts w:ascii="Arial" w:hAnsi="Arial" w:cs="Arial"/>
          <w:sz w:val="22"/>
          <w:szCs w:val="22"/>
        </w:rPr>
        <w:tab/>
        <w:t>Wszyscy wykonawcy/wspólnicy</w:t>
      </w:r>
      <w:r w:rsidRPr="00B2636D">
        <w:rPr>
          <w:rFonts w:ascii="Arial" w:hAnsi="Arial" w:cs="Arial"/>
          <w:b/>
          <w:bCs/>
          <w:sz w:val="22"/>
          <w:szCs w:val="22"/>
        </w:rPr>
        <w:t>*</w:t>
      </w:r>
      <w:r w:rsidRPr="00497284">
        <w:rPr>
          <w:rFonts w:ascii="Arial" w:hAnsi="Arial" w:cs="Arial"/>
          <w:b/>
          <w:bCs/>
          <w:sz w:val="22"/>
          <w:szCs w:val="22"/>
          <w:vertAlign w:val="superscript"/>
        </w:rPr>
        <w:t>)</w:t>
      </w:r>
      <w:r w:rsidRPr="00481450">
        <w:rPr>
          <w:rFonts w:ascii="Arial" w:hAnsi="Arial" w:cs="Arial"/>
          <w:sz w:val="22"/>
          <w:szCs w:val="22"/>
        </w:rPr>
        <w:t xml:space="preserve"> określeni w punkcie </w:t>
      </w:r>
      <w:r w:rsidRPr="00B2636D">
        <w:rPr>
          <w:rFonts w:ascii="Arial" w:hAnsi="Arial" w:cs="Arial"/>
          <w:b/>
          <w:bCs/>
          <w:sz w:val="22"/>
          <w:szCs w:val="22"/>
        </w:rPr>
        <w:t>I</w:t>
      </w:r>
      <w:r w:rsidRPr="00481450">
        <w:rPr>
          <w:rFonts w:ascii="Arial" w:hAnsi="Arial" w:cs="Arial"/>
          <w:sz w:val="22"/>
          <w:szCs w:val="22"/>
        </w:rPr>
        <w:t xml:space="preserve"> ponoszą solidarną odpowiedzialność za niewykonanie lub nienależyte wykonanie przedmiotu zamówienia.</w:t>
      </w:r>
    </w:p>
    <w:p w14:paraId="7049D39D" w14:textId="00C10768" w:rsidR="00ED27DA" w:rsidRPr="00481450" w:rsidRDefault="00ED27DA" w:rsidP="00ED27DA">
      <w:pPr>
        <w:pStyle w:val="pkt"/>
        <w:spacing w:line="100" w:lineRule="atLeast"/>
        <w:rPr>
          <w:rFonts w:ascii="Arial" w:hAnsi="Arial" w:cs="Arial"/>
          <w:sz w:val="22"/>
          <w:szCs w:val="22"/>
        </w:rPr>
      </w:pPr>
      <w:r w:rsidRPr="00481450">
        <w:rPr>
          <w:rFonts w:ascii="Arial" w:hAnsi="Arial" w:cs="Arial"/>
          <w:sz w:val="22"/>
          <w:szCs w:val="22"/>
        </w:rPr>
        <w:t>3.</w:t>
      </w:r>
      <w:r w:rsidRPr="00481450">
        <w:rPr>
          <w:rFonts w:ascii="Arial" w:hAnsi="Arial" w:cs="Arial"/>
          <w:sz w:val="22"/>
          <w:szCs w:val="22"/>
        </w:rPr>
        <w:tab/>
        <w:t xml:space="preserve">Pełnomocnik określony w punkcie </w:t>
      </w:r>
      <w:r w:rsidRPr="00B2636D">
        <w:rPr>
          <w:rFonts w:ascii="Arial" w:hAnsi="Arial" w:cs="Arial"/>
          <w:b/>
          <w:bCs/>
          <w:sz w:val="22"/>
          <w:szCs w:val="22"/>
        </w:rPr>
        <w:t>II.1</w:t>
      </w:r>
      <w:r w:rsidRPr="00481450">
        <w:rPr>
          <w:rFonts w:ascii="Arial" w:hAnsi="Arial" w:cs="Arial"/>
          <w:sz w:val="22"/>
          <w:szCs w:val="22"/>
        </w:rPr>
        <w:t xml:space="preserve"> jako nasz przedstawiciel jest upoważniony do reprezentowania wszystkich wykonawców występujących wspólnie w postępowaniu o udzielenie zamówienia</w:t>
      </w:r>
      <w:r w:rsidRPr="00B2636D">
        <w:rPr>
          <w:rFonts w:ascii="Arial" w:hAnsi="Arial" w:cs="Arial"/>
          <w:b/>
          <w:bCs/>
          <w:sz w:val="22"/>
          <w:szCs w:val="22"/>
        </w:rPr>
        <w:t>*</w:t>
      </w:r>
      <w:r w:rsidRPr="00497284">
        <w:rPr>
          <w:rFonts w:ascii="Arial" w:hAnsi="Arial" w:cs="Arial"/>
          <w:b/>
          <w:bCs/>
          <w:sz w:val="22"/>
          <w:szCs w:val="22"/>
          <w:vertAlign w:val="superscript"/>
        </w:rPr>
        <w:t>)</w:t>
      </w:r>
      <w:r w:rsidRPr="00481450">
        <w:rPr>
          <w:rFonts w:ascii="Arial" w:hAnsi="Arial" w:cs="Arial"/>
          <w:sz w:val="22"/>
          <w:szCs w:val="22"/>
        </w:rPr>
        <w:t xml:space="preserve">/ do reprezentowania w postępowaniu i </w:t>
      </w:r>
      <w:r w:rsidRPr="00481450">
        <w:rPr>
          <w:rFonts w:ascii="Arial" w:hAnsi="Arial" w:cs="Arial"/>
          <w:sz w:val="22"/>
          <w:szCs w:val="22"/>
        </w:rPr>
        <w:lastRenderedPageBreak/>
        <w:t>zawarcia umowy na wykonanie przedmiotu zamówienia oraz zaciągania zobowiązań w ich imieniu</w:t>
      </w:r>
      <w:r w:rsidRPr="00B2636D">
        <w:rPr>
          <w:rFonts w:ascii="Arial" w:hAnsi="Arial" w:cs="Arial"/>
          <w:b/>
          <w:bCs/>
          <w:sz w:val="22"/>
          <w:szCs w:val="22"/>
        </w:rPr>
        <w:t>*</w:t>
      </w:r>
      <w:r w:rsidRPr="00497284">
        <w:rPr>
          <w:rFonts w:ascii="Arial" w:hAnsi="Arial" w:cs="Arial"/>
          <w:b/>
          <w:bCs/>
          <w:sz w:val="22"/>
          <w:szCs w:val="22"/>
          <w:vertAlign w:val="superscript"/>
        </w:rPr>
        <w:t>)</w:t>
      </w:r>
      <w:r w:rsidRPr="00481450">
        <w:rPr>
          <w:rFonts w:ascii="Arial" w:hAnsi="Arial" w:cs="Arial"/>
          <w:sz w:val="22"/>
          <w:szCs w:val="22"/>
        </w:rPr>
        <w:t>.</w:t>
      </w:r>
    </w:p>
    <w:p w14:paraId="35A68C48" w14:textId="77777777" w:rsidR="000A055F" w:rsidRPr="00481450" w:rsidRDefault="000A055F" w:rsidP="00ED27DA">
      <w:pPr>
        <w:pStyle w:val="pkt"/>
        <w:spacing w:line="100" w:lineRule="atLeast"/>
        <w:rPr>
          <w:rFonts w:ascii="Arial" w:hAnsi="Arial" w:cs="Arial"/>
          <w:sz w:val="22"/>
          <w:szCs w:val="22"/>
          <w:u w:val="single"/>
        </w:rPr>
      </w:pPr>
    </w:p>
    <w:p w14:paraId="5B481942" w14:textId="46DA0960" w:rsidR="00ED27DA" w:rsidRPr="000725D9" w:rsidRDefault="00ED27DA" w:rsidP="53C436E5">
      <w:pPr>
        <w:pStyle w:val="pkt"/>
        <w:spacing w:line="100" w:lineRule="atLeast"/>
        <w:rPr>
          <w:rFonts w:ascii="Arial" w:hAnsi="Arial" w:cs="Arial"/>
          <w:b/>
          <w:bCs/>
          <w:i/>
          <w:iCs/>
          <w:sz w:val="22"/>
          <w:szCs w:val="22"/>
        </w:rPr>
      </w:pPr>
      <w:r w:rsidRPr="00481450">
        <w:rPr>
          <w:rFonts w:ascii="Arial" w:hAnsi="Arial" w:cs="Arial"/>
          <w:sz w:val="22"/>
          <w:szCs w:val="22"/>
          <w:u w:val="single"/>
        </w:rPr>
        <w:t>Podpis wykonawcy/ów / wspólnika/ów udzielającego/</w:t>
      </w:r>
      <w:proofErr w:type="spellStart"/>
      <w:r w:rsidRPr="00481450">
        <w:rPr>
          <w:rFonts w:ascii="Arial" w:hAnsi="Arial" w:cs="Arial"/>
          <w:sz w:val="22"/>
          <w:szCs w:val="22"/>
          <w:u w:val="single"/>
        </w:rPr>
        <w:t>ych</w:t>
      </w:r>
      <w:proofErr w:type="spellEnd"/>
      <w:r w:rsidRPr="00481450">
        <w:rPr>
          <w:rFonts w:ascii="Arial" w:hAnsi="Arial" w:cs="Arial"/>
          <w:sz w:val="22"/>
          <w:szCs w:val="22"/>
          <w:u w:val="single"/>
        </w:rPr>
        <w:t xml:space="preserve"> pełnomocnictwa:</w:t>
      </w:r>
      <w:r w:rsidRPr="00B2636D">
        <w:rPr>
          <w:rFonts w:ascii="Arial" w:hAnsi="Arial" w:cs="Arial"/>
          <w:b/>
          <w:bCs/>
          <w:sz w:val="22"/>
          <w:szCs w:val="22"/>
        </w:rPr>
        <w:t xml:space="preserve"> *</w:t>
      </w:r>
      <w:r w:rsidRPr="00497284">
        <w:rPr>
          <w:rFonts w:ascii="Arial" w:hAnsi="Arial" w:cs="Arial"/>
          <w:b/>
          <w:bCs/>
          <w:sz w:val="22"/>
          <w:szCs w:val="22"/>
          <w:vertAlign w:val="superscript"/>
        </w:rPr>
        <w:t>)</w:t>
      </w:r>
      <w:r w:rsidRPr="00481450">
        <w:rPr>
          <w:rFonts w:ascii="Arial" w:hAnsi="Arial" w:cs="Arial"/>
          <w:b/>
          <w:sz w:val="22"/>
          <w:szCs w:val="22"/>
        </w:rPr>
        <w:tab/>
      </w:r>
      <w:r w:rsidRPr="00481450">
        <w:rPr>
          <w:rFonts w:ascii="Arial" w:hAnsi="Arial" w:cs="Arial"/>
          <w:b/>
          <w:sz w:val="22"/>
          <w:szCs w:val="22"/>
        </w:rPr>
        <w:tab/>
      </w:r>
    </w:p>
    <w:p w14:paraId="77FDD01D" w14:textId="77777777" w:rsidR="00ED27DA" w:rsidRPr="00481450" w:rsidRDefault="00ED27DA" w:rsidP="00ED27DA">
      <w:pPr>
        <w:pStyle w:val="pkt"/>
        <w:spacing w:line="100" w:lineRule="atLeast"/>
        <w:rPr>
          <w:rFonts w:ascii="Arial" w:hAnsi="Arial" w:cs="Arial"/>
          <w:sz w:val="22"/>
          <w:szCs w:val="22"/>
        </w:rPr>
      </w:pPr>
      <w:r w:rsidRPr="00481450">
        <w:rPr>
          <w:rFonts w:ascii="Arial" w:hAnsi="Arial" w:cs="Arial"/>
          <w:sz w:val="22"/>
          <w:szCs w:val="22"/>
        </w:rPr>
        <w:t>1.</w:t>
      </w:r>
      <w:r w:rsidRPr="00481450">
        <w:rPr>
          <w:rFonts w:ascii="Arial" w:hAnsi="Arial" w:cs="Arial"/>
          <w:sz w:val="22"/>
          <w:szCs w:val="22"/>
        </w:rPr>
        <w:tab/>
        <w:t>a) ......................................................  b).................................</w:t>
      </w:r>
      <w:r w:rsidR="009B7E8B" w:rsidRPr="00481450">
        <w:rPr>
          <w:rFonts w:ascii="Arial" w:hAnsi="Arial" w:cs="Arial"/>
          <w:sz w:val="22"/>
          <w:szCs w:val="22"/>
        </w:rPr>
        <w:t>.......</w:t>
      </w:r>
      <w:r w:rsidRPr="00481450">
        <w:rPr>
          <w:rFonts w:ascii="Arial" w:hAnsi="Arial" w:cs="Arial"/>
          <w:sz w:val="22"/>
          <w:szCs w:val="22"/>
        </w:rPr>
        <w:t>.........................</w:t>
      </w:r>
    </w:p>
    <w:p w14:paraId="5F25F240" w14:textId="77777777" w:rsidR="00ED27DA" w:rsidRPr="00481450" w:rsidRDefault="00ED27DA" w:rsidP="00ED27DA">
      <w:pPr>
        <w:pStyle w:val="pkt"/>
        <w:spacing w:line="100" w:lineRule="atLeast"/>
        <w:rPr>
          <w:rFonts w:ascii="Arial" w:hAnsi="Arial" w:cs="Arial"/>
          <w:sz w:val="22"/>
          <w:szCs w:val="22"/>
        </w:rPr>
      </w:pPr>
      <w:r w:rsidRPr="00481450">
        <w:rPr>
          <w:rFonts w:ascii="Arial" w:hAnsi="Arial" w:cs="Arial"/>
          <w:sz w:val="22"/>
          <w:szCs w:val="22"/>
        </w:rPr>
        <w:t>2.</w:t>
      </w:r>
      <w:r w:rsidRPr="00481450">
        <w:rPr>
          <w:rFonts w:ascii="Arial" w:hAnsi="Arial" w:cs="Arial"/>
          <w:sz w:val="22"/>
          <w:szCs w:val="22"/>
        </w:rPr>
        <w:tab/>
        <w:t>a) ......................................................  b) ......................</w:t>
      </w:r>
      <w:r w:rsidR="009B7E8B" w:rsidRPr="00481450">
        <w:rPr>
          <w:rFonts w:ascii="Arial" w:hAnsi="Arial" w:cs="Arial"/>
          <w:sz w:val="22"/>
          <w:szCs w:val="22"/>
        </w:rPr>
        <w:t>........</w:t>
      </w:r>
      <w:r w:rsidRPr="00481450">
        <w:rPr>
          <w:rFonts w:ascii="Arial" w:hAnsi="Arial" w:cs="Arial"/>
          <w:sz w:val="22"/>
          <w:szCs w:val="22"/>
        </w:rPr>
        <w:t>...................................</w:t>
      </w:r>
    </w:p>
    <w:p w14:paraId="4DCB7C0F" w14:textId="7E5F31C7" w:rsidR="006C47BC" w:rsidRPr="000725D9" w:rsidRDefault="00AC0227" w:rsidP="5A402B4C">
      <w:pPr>
        <w:pStyle w:val="Tekstpodstawowy"/>
        <w:spacing w:before="120"/>
        <w:jc w:val="left"/>
        <w:rPr>
          <w:rFonts w:ascii="Arial" w:hAnsi="Arial" w:cs="Arial"/>
          <w:i/>
          <w:iCs/>
          <w:lang w:val="pl-PL"/>
        </w:rPr>
      </w:pPr>
      <w:r w:rsidRPr="5A402B4C">
        <w:rPr>
          <w:rFonts w:ascii="Arial" w:hAnsi="Arial" w:cs="Arial"/>
          <w:i/>
          <w:iCs/>
          <w:lang w:val="pl-PL"/>
        </w:rPr>
        <w:t xml:space="preserve">           </w:t>
      </w:r>
      <w:r w:rsidR="00ED27DA" w:rsidRPr="5A402B4C">
        <w:rPr>
          <w:rFonts w:ascii="Arial" w:hAnsi="Arial" w:cs="Arial"/>
          <w:i/>
          <w:iCs/>
        </w:rPr>
        <w:t>*</w:t>
      </w:r>
      <w:r w:rsidR="00ED27DA" w:rsidRPr="5A402B4C">
        <w:rPr>
          <w:rFonts w:ascii="Arial" w:hAnsi="Arial" w:cs="Arial"/>
          <w:i/>
          <w:iCs/>
          <w:vertAlign w:val="superscript"/>
        </w:rPr>
        <w:t xml:space="preserve">) </w:t>
      </w:r>
      <w:r w:rsidR="00ED27DA" w:rsidRPr="5A402B4C">
        <w:rPr>
          <w:rFonts w:ascii="Arial" w:hAnsi="Arial" w:cs="Arial"/>
          <w:i/>
          <w:iCs/>
        </w:rPr>
        <w:t>niepotrzebne skre</w:t>
      </w:r>
      <w:r w:rsidR="00ED27DA" w:rsidRPr="5A402B4C">
        <w:rPr>
          <w:rFonts w:ascii="Arial" w:hAnsi="Arial" w:cs="Arial" w:hint="eastAsia"/>
          <w:i/>
          <w:iCs/>
        </w:rPr>
        <w:t>ś</w:t>
      </w:r>
      <w:r w:rsidR="00ED27DA" w:rsidRPr="5A402B4C">
        <w:rPr>
          <w:rFonts w:ascii="Arial" w:hAnsi="Arial" w:cs="Arial"/>
          <w:i/>
          <w:iCs/>
        </w:rPr>
        <w:t>l</w:t>
      </w:r>
      <w:r w:rsidR="00ED27DA" w:rsidRPr="5A402B4C">
        <w:rPr>
          <w:rFonts w:ascii="Arial" w:hAnsi="Arial" w:cs="Arial"/>
          <w:i/>
          <w:iCs/>
          <w:lang w:val="pl-PL"/>
        </w:rPr>
        <w:t>i</w:t>
      </w:r>
      <w:r w:rsidR="00ED27DA" w:rsidRPr="5A402B4C">
        <w:rPr>
          <w:rFonts w:ascii="Arial" w:hAnsi="Arial" w:cs="Arial" w:hint="eastAsia"/>
          <w:i/>
          <w:iCs/>
          <w:lang w:val="pl-PL"/>
        </w:rPr>
        <w:t>ć</w:t>
      </w:r>
    </w:p>
    <w:p w14:paraId="0F64A871" w14:textId="77777777" w:rsidR="00A95337" w:rsidRDefault="00A95337" w:rsidP="008E62FD">
      <w:pPr>
        <w:suppressAutoHyphens w:val="0"/>
        <w:autoSpaceDE w:val="0"/>
        <w:autoSpaceDN w:val="0"/>
        <w:adjustRightInd w:val="0"/>
        <w:ind w:left="5672" w:firstLine="709"/>
        <w:rPr>
          <w:rFonts w:ascii="Arial" w:eastAsiaTheme="minorHAnsi" w:hAnsi="Arial" w:cs="Arial"/>
          <w:sz w:val="22"/>
          <w:szCs w:val="22"/>
          <w:lang w:eastAsia="pl-PL"/>
        </w:rPr>
      </w:pPr>
    </w:p>
    <w:p w14:paraId="0B479B19" w14:textId="270D3DE0" w:rsidR="000639FC" w:rsidRPr="00497284" w:rsidRDefault="000639FC">
      <w:pPr>
        <w:suppressAutoHyphens w:val="0"/>
        <w:rPr>
          <w:rFonts w:ascii="Tahoma" w:hAnsi="Tahoma"/>
          <w:sz w:val="20"/>
          <w:szCs w:val="20"/>
          <w:lang w:val="x-none"/>
        </w:rPr>
      </w:pPr>
    </w:p>
    <w:p w14:paraId="17606146" w14:textId="0C5F88D3" w:rsidR="00F908FC" w:rsidRPr="00F908FC" w:rsidRDefault="00F908FC">
      <w:pPr>
        <w:suppressAutoHyphens w:val="0"/>
        <w:autoSpaceDE w:val="0"/>
        <w:autoSpaceDN w:val="0"/>
        <w:adjustRightInd w:val="0"/>
        <w:spacing w:after="160" w:line="276" w:lineRule="auto"/>
        <w:rPr>
          <w:rFonts w:ascii="Arial" w:hAnsi="Arial" w:cs="Arial"/>
          <w:b/>
          <w:sz w:val="22"/>
          <w:szCs w:val="22"/>
        </w:rPr>
      </w:pPr>
    </w:p>
    <w:p w14:paraId="5FA50F44" w14:textId="2FB3E6F7" w:rsidR="000725D9" w:rsidRPr="000725D9" w:rsidRDefault="00F908FC" w:rsidP="000725D9">
      <w:pPr>
        <w:tabs>
          <w:tab w:val="left" w:pos="3765"/>
        </w:tabs>
        <w:rPr>
          <w:rFonts w:ascii="Arial" w:hAnsi="Arial" w:cs="Arial"/>
          <w:sz w:val="22"/>
          <w:szCs w:val="22"/>
        </w:rPr>
        <w:sectPr w:rsidR="000725D9" w:rsidRPr="000725D9" w:rsidSect="00A95337">
          <w:headerReference w:type="default" r:id="rId12"/>
          <w:footerReference w:type="default" r:id="rId13"/>
          <w:pgSz w:w="11905" w:h="16837"/>
          <w:pgMar w:top="1134" w:right="1557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noEndnote/>
          <w:docGrid w:linePitch="326"/>
        </w:sectPr>
      </w:pPr>
      <w:r>
        <w:rPr>
          <w:rFonts w:ascii="Arial" w:hAnsi="Arial" w:cs="Arial"/>
          <w:sz w:val="22"/>
          <w:szCs w:val="22"/>
        </w:rPr>
        <w:tab/>
      </w:r>
    </w:p>
    <w:p w14:paraId="0D6ED445" w14:textId="77777777" w:rsidR="00034B17" w:rsidRPr="00BF77EB" w:rsidRDefault="00034B17" w:rsidP="004972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autoSpaceDE w:val="0"/>
        <w:autoSpaceDN w:val="0"/>
        <w:adjustRightInd w:val="0"/>
        <w:spacing w:line="276" w:lineRule="auto"/>
        <w:ind w:left="9217" w:right="2410"/>
        <w:rPr>
          <w:rFonts w:ascii="Arial" w:hAnsi="Arial" w:cs="Arial"/>
          <w:b/>
          <w:bCs/>
          <w:sz w:val="22"/>
          <w:szCs w:val="22"/>
          <w:lang w:eastAsia="pl-PL"/>
        </w:rPr>
      </w:pPr>
      <w:r w:rsidRPr="00BF77EB">
        <w:rPr>
          <w:rFonts w:ascii="Arial" w:hAnsi="Arial" w:cs="Arial"/>
          <w:b/>
          <w:bCs/>
          <w:sz w:val="22"/>
          <w:szCs w:val="22"/>
          <w:lang w:eastAsia="pl-PL"/>
        </w:rPr>
        <w:lastRenderedPageBreak/>
        <w:t>Załącznik nr 6 do SWZ</w:t>
      </w:r>
    </w:p>
    <w:p w14:paraId="6FD217D5" w14:textId="50D28D04" w:rsidR="00034B17" w:rsidRPr="009878EF" w:rsidRDefault="00FE2156" w:rsidP="0070127C">
      <w:pPr>
        <w:tabs>
          <w:tab w:val="left" w:pos="13060"/>
        </w:tabs>
        <w:suppressAutoHyphens w:val="0"/>
        <w:autoSpaceDE w:val="0"/>
        <w:autoSpaceDN w:val="0"/>
        <w:adjustRightInd w:val="0"/>
        <w:spacing w:line="276" w:lineRule="auto"/>
        <w:ind w:left="9217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ab/>
      </w:r>
    </w:p>
    <w:p w14:paraId="69E92C21" w14:textId="77777777" w:rsidR="0094287D" w:rsidRPr="000725D9" w:rsidRDefault="0094287D" w:rsidP="000725D9">
      <w:pPr>
        <w:suppressAutoHyphens w:val="0"/>
        <w:autoSpaceDE w:val="0"/>
        <w:autoSpaceDN w:val="0"/>
        <w:adjustRightInd w:val="0"/>
        <w:spacing w:line="276" w:lineRule="auto"/>
        <w:ind w:left="9217"/>
        <w:rPr>
          <w:rFonts w:ascii="Arial" w:eastAsiaTheme="minorEastAsia" w:hAnsi="Arial" w:cs="Arial"/>
          <w:b/>
          <w:bCs/>
          <w:sz w:val="22"/>
          <w:szCs w:val="22"/>
          <w:lang w:eastAsia="pl-PL"/>
        </w:rPr>
      </w:pPr>
      <w:r w:rsidRPr="5A402B4C">
        <w:rPr>
          <w:rFonts w:ascii="Arial" w:eastAsiaTheme="minorEastAsia" w:hAnsi="Arial" w:cs="Arial"/>
          <w:b/>
          <w:bCs/>
          <w:sz w:val="22"/>
          <w:szCs w:val="22"/>
          <w:lang w:eastAsia="pl-PL"/>
        </w:rPr>
        <w:t>ZAMAWIAJ</w:t>
      </w:r>
      <w:r w:rsidRPr="00497284">
        <w:rPr>
          <w:rFonts w:ascii="Arial" w:eastAsia="TimesNewRoman" w:hAnsi="Arial" w:cs="Arial"/>
          <w:b/>
          <w:bCs/>
          <w:sz w:val="22"/>
          <w:szCs w:val="22"/>
          <w:lang w:eastAsia="pl-PL"/>
        </w:rPr>
        <w:t>Ą</w:t>
      </w:r>
      <w:r w:rsidRPr="5A402B4C">
        <w:rPr>
          <w:rFonts w:ascii="Arial" w:eastAsiaTheme="minorEastAsia" w:hAnsi="Arial" w:cs="Arial"/>
          <w:b/>
          <w:bCs/>
          <w:sz w:val="22"/>
          <w:szCs w:val="22"/>
          <w:lang w:eastAsia="pl-PL"/>
        </w:rPr>
        <w:t>CY:</w:t>
      </w:r>
    </w:p>
    <w:p w14:paraId="314EE19B" w14:textId="77777777" w:rsidR="0094287D" w:rsidRPr="000725D9" w:rsidRDefault="0094287D" w:rsidP="000725D9">
      <w:pPr>
        <w:suppressAutoHyphens w:val="0"/>
        <w:autoSpaceDE w:val="0"/>
        <w:autoSpaceDN w:val="0"/>
        <w:adjustRightInd w:val="0"/>
        <w:spacing w:line="276" w:lineRule="auto"/>
        <w:ind w:left="9217"/>
        <w:rPr>
          <w:rFonts w:ascii="Arial" w:eastAsiaTheme="minorEastAsia" w:hAnsi="Arial" w:cs="Arial"/>
          <w:b/>
          <w:bCs/>
          <w:sz w:val="22"/>
          <w:szCs w:val="22"/>
          <w:lang w:eastAsia="pl-PL"/>
        </w:rPr>
      </w:pPr>
      <w:r w:rsidRPr="5A402B4C">
        <w:rPr>
          <w:rFonts w:ascii="Arial" w:eastAsiaTheme="minorEastAsia" w:hAnsi="Arial" w:cs="Arial"/>
          <w:b/>
          <w:bCs/>
          <w:sz w:val="22"/>
          <w:szCs w:val="22"/>
          <w:lang w:eastAsia="pl-PL"/>
        </w:rPr>
        <w:t>URZ</w:t>
      </w:r>
      <w:r w:rsidRPr="00497284">
        <w:rPr>
          <w:rFonts w:ascii="Arial" w:eastAsia="TimesNewRoman" w:hAnsi="Arial" w:cs="Arial"/>
          <w:b/>
          <w:bCs/>
          <w:sz w:val="22"/>
          <w:szCs w:val="22"/>
          <w:lang w:eastAsia="pl-PL"/>
        </w:rPr>
        <w:t>Ą</w:t>
      </w:r>
      <w:r w:rsidRPr="5A402B4C">
        <w:rPr>
          <w:rFonts w:ascii="Arial" w:eastAsiaTheme="minorEastAsia" w:hAnsi="Arial" w:cs="Arial"/>
          <w:b/>
          <w:bCs/>
          <w:sz w:val="22"/>
          <w:szCs w:val="22"/>
          <w:lang w:eastAsia="pl-PL"/>
        </w:rPr>
        <w:t>D KOMISJI NADZORU FINANSOWEGO</w:t>
      </w:r>
    </w:p>
    <w:p w14:paraId="3A31B533" w14:textId="77777777" w:rsidR="0094287D" w:rsidRPr="000725D9" w:rsidRDefault="0094287D" w:rsidP="000725D9">
      <w:pPr>
        <w:suppressAutoHyphens w:val="0"/>
        <w:autoSpaceDE w:val="0"/>
        <w:autoSpaceDN w:val="0"/>
        <w:adjustRightInd w:val="0"/>
        <w:spacing w:line="276" w:lineRule="auto"/>
        <w:ind w:left="8508" w:firstLine="709"/>
        <w:rPr>
          <w:rFonts w:ascii="Arial" w:eastAsiaTheme="minorEastAsia" w:hAnsi="Arial" w:cs="Arial"/>
          <w:b/>
          <w:bCs/>
          <w:sz w:val="22"/>
          <w:szCs w:val="22"/>
          <w:lang w:eastAsia="pl-PL"/>
        </w:rPr>
      </w:pPr>
      <w:r w:rsidRPr="5A402B4C">
        <w:rPr>
          <w:rFonts w:ascii="Arial" w:eastAsiaTheme="minorEastAsia" w:hAnsi="Arial" w:cs="Arial"/>
          <w:b/>
          <w:bCs/>
          <w:sz w:val="22"/>
          <w:szCs w:val="22"/>
          <w:lang w:eastAsia="pl-PL"/>
        </w:rPr>
        <w:t>ul. Piękna 20</w:t>
      </w:r>
    </w:p>
    <w:p w14:paraId="200140B8" w14:textId="77777777" w:rsidR="0094287D" w:rsidRPr="000725D9" w:rsidRDefault="0094287D" w:rsidP="000725D9">
      <w:pPr>
        <w:suppressAutoHyphens w:val="0"/>
        <w:autoSpaceDE w:val="0"/>
        <w:autoSpaceDN w:val="0"/>
        <w:adjustRightInd w:val="0"/>
        <w:spacing w:line="276" w:lineRule="auto"/>
        <w:ind w:left="9217"/>
        <w:rPr>
          <w:rFonts w:ascii="Arial" w:eastAsiaTheme="minorEastAsia" w:hAnsi="Arial" w:cs="Arial"/>
          <w:b/>
          <w:bCs/>
          <w:sz w:val="22"/>
          <w:szCs w:val="22"/>
          <w:lang w:eastAsia="pl-PL"/>
        </w:rPr>
      </w:pPr>
      <w:r w:rsidRPr="5A402B4C">
        <w:rPr>
          <w:rFonts w:ascii="Arial" w:eastAsiaTheme="minorEastAsia" w:hAnsi="Arial" w:cs="Arial"/>
          <w:b/>
          <w:bCs/>
          <w:sz w:val="22"/>
          <w:szCs w:val="22"/>
          <w:lang w:eastAsia="pl-PL"/>
        </w:rPr>
        <w:t>00-549 WARSZAWA</w:t>
      </w:r>
    </w:p>
    <w:p w14:paraId="6B1C887D" w14:textId="77777777" w:rsidR="0094287D" w:rsidRPr="000725D9" w:rsidRDefault="0094287D" w:rsidP="000725D9">
      <w:pPr>
        <w:suppressAutoHyphens w:val="0"/>
        <w:autoSpaceDE w:val="0"/>
        <w:autoSpaceDN w:val="0"/>
        <w:adjustRightInd w:val="0"/>
        <w:spacing w:after="160" w:line="276" w:lineRule="auto"/>
        <w:rPr>
          <w:rFonts w:ascii="Arial" w:eastAsiaTheme="minorEastAsia" w:hAnsi="Arial" w:cs="Arial"/>
          <w:b/>
          <w:bCs/>
          <w:sz w:val="22"/>
          <w:szCs w:val="22"/>
          <w:lang w:eastAsia="pl-PL"/>
        </w:rPr>
      </w:pPr>
      <w:r w:rsidRPr="5A402B4C">
        <w:rPr>
          <w:rFonts w:ascii="Arial" w:eastAsiaTheme="minorEastAsia" w:hAnsi="Arial" w:cs="Arial"/>
          <w:b/>
          <w:bCs/>
          <w:sz w:val="22"/>
          <w:szCs w:val="22"/>
          <w:lang w:eastAsia="pl-PL"/>
        </w:rPr>
        <w:t>WYKONAWCA(Y):</w:t>
      </w:r>
    </w:p>
    <w:p w14:paraId="40AD25B6" w14:textId="77777777" w:rsidR="0094287D" w:rsidRPr="000725D9" w:rsidRDefault="0094287D" w:rsidP="000725D9">
      <w:pPr>
        <w:suppressAutoHyphens w:val="0"/>
        <w:autoSpaceDE w:val="0"/>
        <w:autoSpaceDN w:val="0"/>
        <w:adjustRightInd w:val="0"/>
        <w:spacing w:after="160" w:line="276" w:lineRule="auto"/>
        <w:rPr>
          <w:rFonts w:ascii="Arial" w:eastAsiaTheme="minorEastAsia" w:hAnsi="Arial" w:cs="Arial"/>
          <w:b/>
          <w:bCs/>
          <w:sz w:val="22"/>
          <w:szCs w:val="22"/>
          <w:lang w:eastAsia="pl-PL"/>
        </w:rPr>
      </w:pPr>
      <w:r w:rsidRPr="5A402B4C">
        <w:rPr>
          <w:rFonts w:ascii="Arial" w:eastAsiaTheme="minorEastAsia" w:hAnsi="Arial" w:cs="Arial"/>
          <w:sz w:val="22"/>
          <w:szCs w:val="22"/>
          <w:lang w:eastAsia="pl-PL"/>
        </w:rPr>
        <w:t xml:space="preserve">(Nazwa i adres)                                                                                                                                  </w:t>
      </w:r>
      <w:r w:rsidRPr="5A402B4C">
        <w:rPr>
          <w:rFonts w:ascii="Arial" w:eastAsiaTheme="minorEastAsia" w:hAnsi="Arial" w:cs="Arial"/>
          <w:b/>
          <w:bCs/>
          <w:sz w:val="22"/>
          <w:szCs w:val="22"/>
          <w:lang w:eastAsia="pl-PL"/>
        </w:rPr>
        <w:t xml:space="preserve">                                 </w:t>
      </w:r>
    </w:p>
    <w:p w14:paraId="4D8C8C29" w14:textId="77777777" w:rsidR="0094287D" w:rsidRPr="000725D9" w:rsidRDefault="0094287D" w:rsidP="000725D9">
      <w:pPr>
        <w:suppressAutoHyphens w:val="0"/>
        <w:autoSpaceDE w:val="0"/>
        <w:autoSpaceDN w:val="0"/>
        <w:adjustRightInd w:val="0"/>
        <w:spacing w:after="160" w:line="276" w:lineRule="auto"/>
        <w:jc w:val="center"/>
        <w:rPr>
          <w:rFonts w:ascii="Arial" w:eastAsiaTheme="minorEastAsia" w:hAnsi="Arial" w:cs="Arial"/>
          <w:b/>
          <w:bCs/>
          <w:sz w:val="22"/>
          <w:szCs w:val="22"/>
          <w:lang w:eastAsia="pl-PL"/>
        </w:rPr>
      </w:pPr>
      <w:r w:rsidRPr="5A402B4C">
        <w:rPr>
          <w:rFonts w:ascii="Arial" w:eastAsiaTheme="minorEastAsia" w:hAnsi="Arial" w:cs="Arial"/>
          <w:b/>
          <w:bCs/>
          <w:sz w:val="22"/>
          <w:szCs w:val="22"/>
          <w:lang w:eastAsia="pl-PL"/>
        </w:rPr>
        <w:t>OŚWIADCZAM(Y), ŻE:</w:t>
      </w: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409"/>
        <w:gridCol w:w="3969"/>
        <w:gridCol w:w="1560"/>
        <w:gridCol w:w="1275"/>
        <w:gridCol w:w="1995"/>
        <w:gridCol w:w="2258"/>
      </w:tblGrid>
      <w:tr w:rsidR="009F38DD" w:rsidRPr="00960E19" w14:paraId="0865C1DC" w14:textId="7E161D33" w:rsidTr="000725D9">
        <w:tc>
          <w:tcPr>
            <w:tcW w:w="993" w:type="dxa"/>
            <w:shd w:val="clear" w:color="auto" w:fill="auto"/>
            <w:vAlign w:val="center"/>
          </w:tcPr>
          <w:p w14:paraId="23E9E0F4" w14:textId="77777777" w:rsidR="009F38DD" w:rsidRPr="00497284" w:rsidRDefault="009F38DD" w:rsidP="00497284">
            <w:pPr>
              <w:widowControl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636D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E67C53C" w14:textId="77777777" w:rsidR="009F38DD" w:rsidRPr="00497284" w:rsidRDefault="009F38DD" w:rsidP="00497284">
            <w:pPr>
              <w:widowControl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Nazwa zamówienia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E066B68" w14:textId="77777777" w:rsidR="009F38DD" w:rsidRPr="00481450" w:rsidRDefault="009F38DD" w:rsidP="002C59B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8145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Opis przedmiotu zamówienia</w:t>
            </w:r>
          </w:p>
          <w:p w14:paraId="67536219" w14:textId="77777777" w:rsidR="009F38DD" w:rsidRPr="00497284" w:rsidRDefault="009F38D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B2636D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potwierdzaj</w:t>
            </w:r>
            <w:r w:rsidRPr="00497284">
              <w:rPr>
                <w:rFonts w:ascii="Arial" w:eastAsia="TimesNewRoman" w:hAnsi="Arial" w:cs="Arial"/>
                <w:b/>
                <w:bCs/>
                <w:sz w:val="20"/>
                <w:szCs w:val="20"/>
                <w:lang w:eastAsia="pl-PL"/>
              </w:rPr>
              <w:t>ą</w:t>
            </w:r>
            <w:r w:rsidRPr="00452AA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cy spełnianie</w:t>
            </w:r>
          </w:p>
          <w:p w14:paraId="04E759D0" w14:textId="77777777" w:rsidR="009F38DD" w:rsidRPr="00497284" w:rsidRDefault="009F38D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B2636D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warunku udziału w post</w:t>
            </w:r>
            <w:r w:rsidRPr="00497284">
              <w:rPr>
                <w:rFonts w:ascii="Arial" w:eastAsia="TimesNewRoman" w:hAnsi="Arial" w:cs="Arial"/>
                <w:b/>
                <w:bCs/>
                <w:sz w:val="20"/>
                <w:szCs w:val="20"/>
                <w:lang w:eastAsia="pl-PL"/>
              </w:rPr>
              <w:t>ę</w:t>
            </w:r>
            <w:r w:rsidRPr="00452AA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powaniu,</w:t>
            </w:r>
          </w:p>
          <w:p w14:paraId="5D811C4F" w14:textId="77777777" w:rsidR="009F38DD" w:rsidRPr="00497284" w:rsidRDefault="009F38DD" w:rsidP="00497284">
            <w:pPr>
              <w:widowControl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B2636D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okre</w:t>
            </w:r>
            <w:r w:rsidRPr="00497284">
              <w:rPr>
                <w:rFonts w:ascii="Arial" w:eastAsia="TimesNewRoman" w:hAnsi="Arial" w:cs="Arial"/>
                <w:b/>
                <w:bCs/>
                <w:sz w:val="20"/>
                <w:szCs w:val="20"/>
                <w:lang w:eastAsia="pl-PL"/>
              </w:rPr>
              <w:t>ś</w:t>
            </w:r>
            <w:r w:rsidRPr="00452AA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lonego w pkt 6.2.4.1 SWZ</w:t>
            </w:r>
          </w:p>
          <w:p w14:paraId="3A6D3649" w14:textId="1F87F91A" w:rsidR="009F38DD" w:rsidRPr="00497284" w:rsidRDefault="009F38DD" w:rsidP="00497284">
            <w:pPr>
              <w:widowControl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636D">
              <w:rPr>
                <w:rFonts w:ascii="Arial" w:hAnsi="Arial" w:cs="Arial"/>
                <w:b/>
                <w:bCs/>
                <w:sz w:val="20"/>
                <w:szCs w:val="20"/>
              </w:rPr>
              <w:t>Rodzaj robót / nazwa i zakres zadania inwestycyjnego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0AC8716E" w14:textId="77777777" w:rsidR="009F38DD" w:rsidRPr="00481450" w:rsidRDefault="009F38DD" w:rsidP="0070127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8145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Data wykonywania</w:t>
            </w:r>
          </w:p>
          <w:p w14:paraId="46B43372" w14:textId="77777777" w:rsidR="009F38DD" w:rsidRPr="00497284" w:rsidRDefault="009F38DD" w:rsidP="00497284">
            <w:pPr>
              <w:widowControl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8145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zamówienia</w:t>
            </w:r>
          </w:p>
          <w:p w14:paraId="0A2675E2" w14:textId="77777777" w:rsidR="009F38DD" w:rsidRPr="00497284" w:rsidRDefault="009F38DD" w:rsidP="00497284">
            <w:pPr>
              <w:widowControl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(dzień- miesiąc-rok)</w:t>
            </w:r>
          </w:p>
        </w:tc>
        <w:tc>
          <w:tcPr>
            <w:tcW w:w="1995" w:type="dxa"/>
            <w:shd w:val="clear" w:color="auto" w:fill="auto"/>
            <w:vAlign w:val="center"/>
          </w:tcPr>
          <w:p w14:paraId="00850DF0" w14:textId="77777777" w:rsidR="009F38DD" w:rsidRPr="00481450" w:rsidRDefault="009F38DD" w:rsidP="002C59B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8145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Odbiorca zamówienia (nazwa, adres)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0B745176" w14:textId="77777777" w:rsidR="009F38DD" w:rsidRPr="00481450" w:rsidRDefault="009F38DD" w:rsidP="002C59B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8145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Dokładna (skonkretyzowana) </w:t>
            </w:r>
            <w:r w:rsidRPr="0048145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 xml:space="preserve">kwota zamówienia </w:t>
            </w:r>
            <w:r w:rsidRPr="0048145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w PLN</w:t>
            </w:r>
          </w:p>
        </w:tc>
      </w:tr>
      <w:tr w:rsidR="009F38DD" w:rsidRPr="00960E19" w14:paraId="2CA8B6EB" w14:textId="7567ABE4" w:rsidTr="5A402B4C">
        <w:tc>
          <w:tcPr>
            <w:tcW w:w="993" w:type="dxa"/>
            <w:shd w:val="clear" w:color="auto" w:fill="auto"/>
          </w:tcPr>
          <w:p w14:paraId="42CAD76C" w14:textId="77777777" w:rsidR="009F38DD" w:rsidRPr="00481450" w:rsidRDefault="009F38DD" w:rsidP="002C59B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7AB718CB" w14:textId="77777777" w:rsidR="009F38DD" w:rsidRPr="00497284" w:rsidRDefault="009F38DD" w:rsidP="00497284">
            <w:pPr>
              <w:widowControl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636D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3969" w:type="dxa"/>
            <w:shd w:val="clear" w:color="auto" w:fill="auto"/>
          </w:tcPr>
          <w:p w14:paraId="5D3F2213" w14:textId="77777777" w:rsidR="009F38DD" w:rsidRPr="00497284" w:rsidRDefault="009F38DD" w:rsidP="00497284">
            <w:pPr>
              <w:widowControl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636D">
              <w:rPr>
                <w:rFonts w:ascii="Arial" w:hAnsi="Arial" w:cs="Arial"/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560" w:type="dxa"/>
            <w:shd w:val="clear" w:color="auto" w:fill="auto"/>
          </w:tcPr>
          <w:p w14:paraId="5A0B1655" w14:textId="77777777" w:rsidR="009F38DD" w:rsidRPr="00497284" w:rsidRDefault="009F38DD" w:rsidP="00497284">
            <w:pPr>
              <w:widowControl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636D">
              <w:rPr>
                <w:rFonts w:ascii="Arial" w:hAnsi="Arial" w:cs="Arial"/>
                <w:b/>
                <w:bCs/>
                <w:sz w:val="20"/>
                <w:szCs w:val="20"/>
              </w:rPr>
              <w:t>Początek</w:t>
            </w:r>
          </w:p>
        </w:tc>
        <w:tc>
          <w:tcPr>
            <w:tcW w:w="1275" w:type="dxa"/>
            <w:shd w:val="clear" w:color="auto" w:fill="auto"/>
          </w:tcPr>
          <w:p w14:paraId="76649623" w14:textId="77777777" w:rsidR="009F38DD" w:rsidRPr="00497284" w:rsidRDefault="009F38DD" w:rsidP="00497284">
            <w:pPr>
              <w:widowControl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636D">
              <w:rPr>
                <w:rFonts w:ascii="Arial" w:hAnsi="Arial" w:cs="Arial"/>
                <w:b/>
                <w:bCs/>
                <w:sz w:val="20"/>
                <w:szCs w:val="20"/>
              </w:rPr>
              <w:t>Koniec</w:t>
            </w:r>
          </w:p>
        </w:tc>
        <w:tc>
          <w:tcPr>
            <w:tcW w:w="1995" w:type="dxa"/>
            <w:shd w:val="clear" w:color="auto" w:fill="auto"/>
          </w:tcPr>
          <w:p w14:paraId="0BE0C610" w14:textId="77777777" w:rsidR="009F38DD" w:rsidRPr="00497284" w:rsidRDefault="009F38DD" w:rsidP="00497284">
            <w:pPr>
              <w:widowControl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636D">
              <w:rPr>
                <w:rFonts w:ascii="Arial" w:hAnsi="Arial" w:cs="Arial"/>
                <w:b/>
                <w:bCs/>
                <w:sz w:val="20"/>
                <w:szCs w:val="20"/>
              </w:rPr>
              <w:t>(nazwa, adres)</w:t>
            </w:r>
          </w:p>
        </w:tc>
        <w:tc>
          <w:tcPr>
            <w:tcW w:w="2258" w:type="dxa"/>
            <w:shd w:val="clear" w:color="auto" w:fill="auto"/>
          </w:tcPr>
          <w:p w14:paraId="491B0557" w14:textId="77777777" w:rsidR="009F38DD" w:rsidRPr="00497284" w:rsidRDefault="009F38DD" w:rsidP="00497284">
            <w:pPr>
              <w:widowControl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636D">
              <w:rPr>
                <w:rFonts w:ascii="Arial" w:hAnsi="Arial" w:cs="Arial"/>
                <w:b/>
                <w:bCs/>
                <w:sz w:val="20"/>
                <w:szCs w:val="20"/>
              </w:rPr>
              <w:t>Kwota</w:t>
            </w:r>
          </w:p>
        </w:tc>
      </w:tr>
      <w:tr w:rsidR="009F38DD" w:rsidRPr="00960E19" w14:paraId="721558B7" w14:textId="463A1D9E" w:rsidTr="5A402B4C">
        <w:tc>
          <w:tcPr>
            <w:tcW w:w="993" w:type="dxa"/>
            <w:shd w:val="clear" w:color="auto" w:fill="auto"/>
          </w:tcPr>
          <w:p w14:paraId="5F7E26D1" w14:textId="77777777" w:rsidR="009F38DD" w:rsidRPr="00481450" w:rsidRDefault="009F38DD" w:rsidP="002C59B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05A40AC7" w14:textId="77777777" w:rsidR="009F38DD" w:rsidRPr="00481450" w:rsidRDefault="009F38DD" w:rsidP="002C59B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013E2886" w14:textId="77777777" w:rsidR="009F38DD" w:rsidRPr="00481450" w:rsidRDefault="009F38DD" w:rsidP="002C59B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48A540F2" w14:textId="77777777" w:rsidR="009F38DD" w:rsidRPr="00481450" w:rsidRDefault="009F38DD" w:rsidP="002C59B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06B95A76" w14:textId="77777777" w:rsidR="009F38DD" w:rsidRPr="00481450" w:rsidRDefault="009F38DD" w:rsidP="002C59B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</w:tcPr>
          <w:p w14:paraId="0FD017F1" w14:textId="77777777" w:rsidR="009F38DD" w:rsidRPr="00481450" w:rsidRDefault="009F38DD" w:rsidP="002C59B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8" w:type="dxa"/>
            <w:shd w:val="clear" w:color="auto" w:fill="auto"/>
          </w:tcPr>
          <w:p w14:paraId="3D333F6F" w14:textId="77777777" w:rsidR="009F38DD" w:rsidRPr="00481450" w:rsidRDefault="009F38DD" w:rsidP="002C59B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8DD" w:rsidRPr="00960E19" w14:paraId="3F6D89F7" w14:textId="13884DA7" w:rsidTr="5A402B4C">
        <w:tc>
          <w:tcPr>
            <w:tcW w:w="993" w:type="dxa"/>
            <w:shd w:val="clear" w:color="auto" w:fill="auto"/>
          </w:tcPr>
          <w:p w14:paraId="37F96B0D" w14:textId="77777777" w:rsidR="009F38DD" w:rsidRPr="009878EF" w:rsidRDefault="009F38DD" w:rsidP="002C59B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  <w:shd w:val="clear" w:color="auto" w:fill="auto"/>
          </w:tcPr>
          <w:p w14:paraId="768CB440" w14:textId="77777777" w:rsidR="009F38DD" w:rsidRPr="009878EF" w:rsidRDefault="009F38DD" w:rsidP="002C59B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  <w:shd w:val="clear" w:color="auto" w:fill="auto"/>
          </w:tcPr>
          <w:p w14:paraId="0EEBF5FC" w14:textId="77777777" w:rsidR="009F38DD" w:rsidRPr="009878EF" w:rsidRDefault="009F38DD" w:rsidP="002C59B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0D488C68" w14:textId="77777777" w:rsidR="009F38DD" w:rsidRPr="009878EF" w:rsidRDefault="009F38DD" w:rsidP="002C59B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shd w:val="clear" w:color="auto" w:fill="auto"/>
          </w:tcPr>
          <w:p w14:paraId="333F2CAD" w14:textId="77777777" w:rsidR="009F38DD" w:rsidRPr="009878EF" w:rsidRDefault="009F38DD" w:rsidP="002C59B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95" w:type="dxa"/>
            <w:shd w:val="clear" w:color="auto" w:fill="auto"/>
          </w:tcPr>
          <w:p w14:paraId="19A1B9D9" w14:textId="77777777" w:rsidR="009F38DD" w:rsidRPr="009878EF" w:rsidRDefault="009F38DD" w:rsidP="002C59B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58" w:type="dxa"/>
            <w:shd w:val="clear" w:color="auto" w:fill="auto"/>
          </w:tcPr>
          <w:p w14:paraId="6C637ADE" w14:textId="37F8E81E" w:rsidR="009F38DD" w:rsidRPr="009878EF" w:rsidRDefault="009F38DD" w:rsidP="002C59B4">
            <w:pPr>
              <w:widowControl w:val="0"/>
              <w:numPr>
                <w:ilvl w:val="12"/>
                <w:numId w:val="0"/>
              </w:numPr>
              <w:adjustRightIn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05B466C0" w14:textId="77777777" w:rsidR="008033D4" w:rsidRPr="009878EF" w:rsidRDefault="008033D4" w:rsidP="004F56B3">
      <w:pPr>
        <w:suppressAutoHyphens w:val="0"/>
        <w:autoSpaceDE w:val="0"/>
        <w:autoSpaceDN w:val="0"/>
        <w:adjustRightInd w:val="0"/>
        <w:jc w:val="both"/>
        <w:rPr>
          <w:rFonts w:ascii="Arial" w:eastAsia="CIDFont+F4" w:hAnsi="Arial" w:cs="Arial"/>
          <w:sz w:val="22"/>
          <w:szCs w:val="22"/>
          <w:lang w:eastAsia="pl-PL"/>
        </w:rPr>
      </w:pPr>
    </w:p>
    <w:p w14:paraId="6852912F" w14:textId="7EF12F66" w:rsidR="001C0847" w:rsidRPr="00481450" w:rsidRDefault="001C0847" w:rsidP="004F56B3">
      <w:pPr>
        <w:suppressAutoHyphens w:val="0"/>
        <w:autoSpaceDE w:val="0"/>
        <w:autoSpaceDN w:val="0"/>
        <w:adjustRightInd w:val="0"/>
        <w:jc w:val="both"/>
        <w:rPr>
          <w:rFonts w:ascii="Arial" w:eastAsia="CIDFont+F4" w:hAnsi="Arial" w:cs="Arial"/>
          <w:sz w:val="22"/>
          <w:szCs w:val="22"/>
          <w:lang w:eastAsia="pl-PL"/>
        </w:rPr>
      </w:pPr>
      <w:r w:rsidRPr="00481450">
        <w:rPr>
          <w:rFonts w:ascii="Arial" w:eastAsia="CIDFont+F4" w:hAnsi="Arial" w:cs="Arial"/>
          <w:sz w:val="22"/>
          <w:szCs w:val="22"/>
          <w:lang w:eastAsia="pl-PL"/>
        </w:rPr>
        <w:t xml:space="preserve">Zgodnie z pkt </w:t>
      </w:r>
      <w:r w:rsidR="00034B17" w:rsidRPr="00481450">
        <w:rPr>
          <w:rFonts w:ascii="Arial" w:eastAsia="CIDFont+F4" w:hAnsi="Arial" w:cs="Arial"/>
          <w:sz w:val="22"/>
          <w:szCs w:val="22"/>
          <w:lang w:eastAsia="pl-PL"/>
        </w:rPr>
        <w:t>7</w:t>
      </w:r>
      <w:r w:rsidRPr="00481450">
        <w:rPr>
          <w:rFonts w:ascii="Arial" w:eastAsia="CIDFont+F4" w:hAnsi="Arial" w:cs="Arial"/>
          <w:sz w:val="22"/>
          <w:szCs w:val="22"/>
          <w:lang w:eastAsia="pl-PL"/>
        </w:rPr>
        <w:t>.2.1. SWZ podmiotowe środki dowodowe potwierdzają odpowiednio, że zamówienia wskazane w niniejszym wykazie zostały wykonane należycie. Jeżeli Wykonawca polega na wiedzy i doświadczeniu innych podmiotów, w celu udowodnienia, że będzie dysponował zasobami niezbędnymi do realizacji zamówienia winien przedstawić pisemne zobowiązanie tych podmiotów do oddania mu do dyspozycji wymaganej wiedzy i doświadczenia przez okres korzystania z nich przy wykonaniu zamówienia (wzór zobowiązania stanowi Załącznik nr 4 do SWZ).</w:t>
      </w:r>
    </w:p>
    <w:p w14:paraId="4298AAB7" w14:textId="77777777" w:rsidR="001C0847" w:rsidRPr="00481450" w:rsidRDefault="001C0847" w:rsidP="001C0847">
      <w:pPr>
        <w:suppressAutoHyphens w:val="0"/>
        <w:autoSpaceDE w:val="0"/>
        <w:autoSpaceDN w:val="0"/>
        <w:adjustRightInd w:val="0"/>
        <w:rPr>
          <w:rFonts w:ascii="Arial" w:eastAsia="CIDFont+F4" w:hAnsi="Arial" w:cs="Arial"/>
          <w:sz w:val="22"/>
          <w:szCs w:val="22"/>
          <w:lang w:eastAsia="pl-PL"/>
        </w:rPr>
      </w:pPr>
    </w:p>
    <w:p w14:paraId="75DA04DF" w14:textId="77777777" w:rsidR="001C0847" w:rsidRPr="00481450" w:rsidRDefault="001C0847" w:rsidP="001C0847">
      <w:pPr>
        <w:suppressAutoHyphens w:val="0"/>
        <w:autoSpaceDE w:val="0"/>
        <w:autoSpaceDN w:val="0"/>
        <w:adjustRightInd w:val="0"/>
        <w:rPr>
          <w:rFonts w:ascii="Arial" w:eastAsia="CIDFont+F2" w:hAnsi="Arial" w:cs="Arial"/>
          <w:sz w:val="22"/>
          <w:szCs w:val="22"/>
          <w:lang w:eastAsia="pl-PL"/>
        </w:rPr>
      </w:pPr>
      <w:r w:rsidRPr="00481450">
        <w:rPr>
          <w:rFonts w:ascii="Arial" w:eastAsia="CIDFont+F2" w:hAnsi="Arial" w:cs="Arial"/>
          <w:sz w:val="22"/>
          <w:szCs w:val="22"/>
          <w:lang w:eastAsia="pl-PL"/>
        </w:rPr>
        <w:t>Miejscowość i data .................................................</w:t>
      </w:r>
    </w:p>
    <w:p w14:paraId="47F9C969" w14:textId="77777777" w:rsidR="00034B17" w:rsidRPr="00481450" w:rsidRDefault="00034B17" w:rsidP="001C0847">
      <w:pPr>
        <w:suppressAutoHyphens w:val="0"/>
        <w:autoSpaceDE w:val="0"/>
        <w:autoSpaceDN w:val="0"/>
        <w:adjustRightInd w:val="0"/>
        <w:rPr>
          <w:rFonts w:ascii="Arial" w:eastAsia="CIDFont+F2" w:hAnsi="Arial" w:cs="Arial"/>
          <w:sz w:val="22"/>
          <w:szCs w:val="22"/>
          <w:lang w:eastAsia="pl-PL"/>
        </w:rPr>
      </w:pPr>
    </w:p>
    <w:p w14:paraId="54B09849" w14:textId="63F60B84" w:rsidR="001C0847" w:rsidRPr="000725D9" w:rsidRDefault="00034B17" w:rsidP="5A402B4C">
      <w:pPr>
        <w:suppressAutoHyphens w:val="0"/>
        <w:autoSpaceDE w:val="0"/>
        <w:autoSpaceDN w:val="0"/>
        <w:adjustRightInd w:val="0"/>
        <w:rPr>
          <w:rFonts w:ascii="Arial" w:eastAsia="CIDFont+F4" w:hAnsi="Arial" w:cs="Arial"/>
          <w:i/>
          <w:iCs/>
          <w:sz w:val="20"/>
          <w:szCs w:val="20"/>
          <w:lang w:eastAsia="pl-PL"/>
        </w:rPr>
      </w:pPr>
      <w:r w:rsidRPr="009878EF">
        <w:rPr>
          <w:rFonts w:ascii="Arial" w:eastAsia="CIDFont+F4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</w:t>
      </w:r>
      <w:r w:rsidR="001C0847" w:rsidRPr="5A402B4C">
        <w:rPr>
          <w:rFonts w:ascii="Arial" w:eastAsia="CIDFont+F4" w:hAnsi="Arial" w:cs="Arial"/>
          <w:i/>
          <w:iCs/>
          <w:sz w:val="20"/>
          <w:szCs w:val="20"/>
          <w:lang w:eastAsia="pl-PL"/>
        </w:rPr>
        <w:t>………………………………………………………………….</w:t>
      </w:r>
    </w:p>
    <w:p w14:paraId="15CF0BE1" w14:textId="77777777" w:rsidR="001C0847" w:rsidRPr="000725D9" w:rsidRDefault="00034B17" w:rsidP="53C436E5">
      <w:pPr>
        <w:suppressAutoHyphens w:val="0"/>
        <w:autoSpaceDE w:val="0"/>
        <w:autoSpaceDN w:val="0"/>
        <w:adjustRightInd w:val="0"/>
        <w:ind w:left="7799"/>
        <w:rPr>
          <w:rFonts w:ascii="Arial" w:eastAsia="CIDFont+F4" w:hAnsi="Arial" w:cs="Arial"/>
          <w:i/>
          <w:iCs/>
          <w:sz w:val="18"/>
          <w:szCs w:val="18"/>
          <w:lang w:eastAsia="pl-PL"/>
        </w:rPr>
      </w:pPr>
      <w:r w:rsidRPr="53C436E5">
        <w:rPr>
          <w:rFonts w:ascii="Arial" w:eastAsia="CIDFont+F4" w:hAnsi="Arial" w:cs="Arial"/>
          <w:i/>
          <w:iCs/>
          <w:sz w:val="18"/>
          <w:szCs w:val="18"/>
          <w:lang w:eastAsia="pl-PL"/>
        </w:rPr>
        <w:t xml:space="preserve">         </w:t>
      </w:r>
      <w:r w:rsidR="001C0847" w:rsidRPr="53C436E5">
        <w:rPr>
          <w:rFonts w:ascii="Arial" w:eastAsia="CIDFont+F4" w:hAnsi="Arial" w:cs="Arial"/>
          <w:i/>
          <w:iCs/>
          <w:sz w:val="18"/>
          <w:szCs w:val="18"/>
          <w:lang w:eastAsia="pl-PL"/>
        </w:rPr>
        <w:t>Podpis(y) osoby/osób upoważnionej (</w:t>
      </w:r>
      <w:proofErr w:type="spellStart"/>
      <w:r w:rsidR="001C0847" w:rsidRPr="53C436E5">
        <w:rPr>
          <w:rFonts w:ascii="Arial" w:eastAsia="CIDFont+F4" w:hAnsi="Arial" w:cs="Arial"/>
          <w:i/>
          <w:iCs/>
          <w:sz w:val="18"/>
          <w:szCs w:val="18"/>
          <w:lang w:eastAsia="pl-PL"/>
        </w:rPr>
        <w:t>ych</w:t>
      </w:r>
      <w:proofErr w:type="spellEnd"/>
      <w:r w:rsidR="001C0847" w:rsidRPr="53C436E5">
        <w:rPr>
          <w:rFonts w:ascii="Arial" w:eastAsia="CIDFont+F4" w:hAnsi="Arial" w:cs="Arial"/>
          <w:i/>
          <w:iCs/>
          <w:sz w:val="18"/>
          <w:szCs w:val="18"/>
          <w:lang w:eastAsia="pl-PL"/>
        </w:rPr>
        <w:t>) do reprezentowania</w:t>
      </w:r>
    </w:p>
    <w:p w14:paraId="430764AB" w14:textId="69C7888B" w:rsidR="0094287D" w:rsidRPr="000725D9" w:rsidRDefault="00034B17" w:rsidP="5A402B4C">
      <w:pPr>
        <w:suppressAutoHyphens w:val="0"/>
        <w:autoSpaceDE w:val="0"/>
        <w:autoSpaceDN w:val="0"/>
        <w:adjustRightInd w:val="0"/>
        <w:ind w:left="7799" w:right="252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 w:rsidRPr="5A402B4C">
        <w:rPr>
          <w:rFonts w:ascii="Arial" w:eastAsia="CIDFont+F4" w:hAnsi="Arial" w:cs="Arial"/>
          <w:i/>
          <w:iCs/>
          <w:sz w:val="18"/>
          <w:szCs w:val="18"/>
          <w:lang w:eastAsia="pl-PL"/>
        </w:rPr>
        <w:t xml:space="preserve">  </w:t>
      </w:r>
      <w:r w:rsidR="001C0847" w:rsidRPr="5A402B4C">
        <w:rPr>
          <w:rFonts w:ascii="Arial" w:eastAsia="CIDFont+F4" w:hAnsi="Arial" w:cs="Arial"/>
          <w:i/>
          <w:iCs/>
          <w:sz w:val="18"/>
          <w:szCs w:val="18"/>
          <w:lang w:eastAsia="pl-PL"/>
        </w:rPr>
        <w:t>Wykonawcy (dokument winien być podpisany w postaci elektronicznej)</w:t>
      </w:r>
      <w:r w:rsidR="0094287D" w:rsidRPr="5A402B4C">
        <w:rPr>
          <w:rFonts w:ascii="Arial" w:hAnsi="Arial" w:cs="Arial"/>
          <w:i/>
          <w:iCs/>
          <w:sz w:val="18"/>
          <w:szCs w:val="18"/>
          <w:lang w:eastAsia="pl-PL"/>
        </w:rPr>
        <w:t xml:space="preserve"> </w:t>
      </w:r>
    </w:p>
    <w:p w14:paraId="26CE282B" w14:textId="7F72B165" w:rsidR="001B01EB" w:rsidRPr="009878EF" w:rsidRDefault="001B01EB" w:rsidP="001500BF">
      <w:pPr>
        <w:suppressAutoHyphens w:val="0"/>
        <w:autoSpaceDE w:val="0"/>
        <w:autoSpaceDN w:val="0"/>
        <w:adjustRightInd w:val="0"/>
        <w:ind w:left="7799" w:right="252"/>
        <w:jc w:val="both"/>
        <w:rPr>
          <w:rFonts w:ascii="Arial" w:hAnsi="Arial" w:cs="Arial"/>
          <w:i/>
          <w:sz w:val="18"/>
          <w:szCs w:val="18"/>
          <w:lang w:eastAsia="pl-PL"/>
        </w:rPr>
      </w:pPr>
    </w:p>
    <w:p w14:paraId="6E0C725D" w14:textId="60F82647" w:rsidR="001B01EB" w:rsidRDefault="001B01EB" w:rsidP="001500BF">
      <w:pPr>
        <w:suppressAutoHyphens w:val="0"/>
        <w:autoSpaceDE w:val="0"/>
        <w:autoSpaceDN w:val="0"/>
        <w:adjustRightInd w:val="0"/>
        <w:ind w:left="7799" w:right="252"/>
        <w:jc w:val="both"/>
        <w:rPr>
          <w:rFonts w:ascii="Arial" w:hAnsi="Arial" w:cs="Arial"/>
          <w:sz w:val="18"/>
          <w:szCs w:val="18"/>
          <w:lang w:eastAsia="pl-PL"/>
        </w:rPr>
      </w:pPr>
    </w:p>
    <w:p w14:paraId="2AE160C3" w14:textId="77777777" w:rsidR="00C15271" w:rsidRPr="009878EF" w:rsidRDefault="00C15271" w:rsidP="001500BF">
      <w:pPr>
        <w:suppressAutoHyphens w:val="0"/>
        <w:autoSpaceDE w:val="0"/>
        <w:autoSpaceDN w:val="0"/>
        <w:adjustRightInd w:val="0"/>
        <w:ind w:left="7799" w:right="252"/>
        <w:jc w:val="both"/>
        <w:rPr>
          <w:rFonts w:ascii="Arial" w:hAnsi="Arial" w:cs="Arial"/>
          <w:sz w:val="18"/>
          <w:szCs w:val="18"/>
          <w:lang w:eastAsia="pl-PL"/>
        </w:rPr>
      </w:pPr>
    </w:p>
    <w:p w14:paraId="445ACE9A" w14:textId="77777777" w:rsidR="001B01EB" w:rsidRPr="009878EF" w:rsidRDefault="001B01EB" w:rsidP="00C46055">
      <w:pPr>
        <w:suppressAutoHyphens w:val="0"/>
        <w:autoSpaceDE w:val="0"/>
        <w:autoSpaceDN w:val="0"/>
        <w:adjustRightInd w:val="0"/>
        <w:ind w:right="252"/>
        <w:jc w:val="both"/>
        <w:rPr>
          <w:rFonts w:ascii="Arial" w:hAnsi="Arial" w:cs="Arial"/>
          <w:sz w:val="18"/>
          <w:szCs w:val="18"/>
          <w:lang w:eastAsia="pl-PL"/>
        </w:rPr>
      </w:pPr>
    </w:p>
    <w:p w14:paraId="747C88D8" w14:textId="7124A596" w:rsidR="001B01EB" w:rsidRPr="009878EF" w:rsidRDefault="001B01EB" w:rsidP="000725D9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tabs>
          <w:tab w:val="left" w:pos="6497"/>
          <w:tab w:val="left" w:pos="7200"/>
          <w:tab w:val="center" w:pos="7653"/>
          <w:tab w:val="center" w:pos="10119"/>
        </w:tabs>
        <w:spacing w:line="276" w:lineRule="auto"/>
        <w:ind w:left="11199" w:hanging="284"/>
        <w:jc w:val="center"/>
        <w:outlineLvl w:val="0"/>
        <w:rPr>
          <w:rFonts w:ascii="Arial" w:eastAsiaTheme="minorHAnsi" w:hAnsi="Arial" w:cs="Arial"/>
          <w:b/>
        </w:rPr>
      </w:pPr>
      <w:r w:rsidRPr="00B2636D">
        <w:rPr>
          <w:rFonts w:ascii="Arial" w:hAnsi="Arial" w:cs="Arial"/>
          <w:b/>
          <w:bCs/>
        </w:rPr>
        <w:lastRenderedPageBreak/>
        <w:t>Załącznik nr 7</w:t>
      </w:r>
      <w:r w:rsidR="00D04F30" w:rsidRPr="00B2636D">
        <w:rPr>
          <w:rFonts w:ascii="Arial" w:hAnsi="Arial" w:cs="Arial"/>
          <w:b/>
          <w:bCs/>
        </w:rPr>
        <w:t xml:space="preserve"> do S</w:t>
      </w:r>
      <w:r w:rsidRPr="00497284">
        <w:rPr>
          <w:rFonts w:ascii="Arial" w:hAnsi="Arial" w:cs="Arial"/>
          <w:b/>
          <w:bCs/>
        </w:rPr>
        <w:t>WZ</w:t>
      </w:r>
    </w:p>
    <w:p w14:paraId="16D5E8D6" w14:textId="77777777" w:rsidR="008F7787" w:rsidRDefault="008F7787" w:rsidP="000725D9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eastAsiaTheme="minorEastAsia" w:hAnsi="Arial" w:cs="Arial"/>
          <w:b/>
          <w:bCs/>
          <w:sz w:val="22"/>
          <w:szCs w:val="22"/>
        </w:rPr>
      </w:pPr>
    </w:p>
    <w:p w14:paraId="689AA95F" w14:textId="3AA2E91E" w:rsidR="001B01EB" w:rsidRPr="000725D9" w:rsidRDefault="001B01EB" w:rsidP="000725D9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eastAsiaTheme="minorEastAsia" w:hAnsi="Arial" w:cs="Arial"/>
          <w:b/>
          <w:bCs/>
          <w:sz w:val="22"/>
          <w:szCs w:val="22"/>
        </w:rPr>
      </w:pPr>
      <w:r w:rsidRPr="5A402B4C">
        <w:rPr>
          <w:rFonts w:ascii="Arial" w:eastAsiaTheme="minorEastAsia" w:hAnsi="Arial" w:cs="Arial"/>
          <w:b/>
          <w:bCs/>
          <w:sz w:val="22"/>
          <w:szCs w:val="22"/>
        </w:rPr>
        <w:t>WYKAZ OSÓB, KTÓRE B</w:t>
      </w:r>
      <w:r w:rsidRPr="5A402B4C">
        <w:rPr>
          <w:rFonts w:ascii="Arial" w:eastAsiaTheme="minorEastAsia" w:hAnsi="Arial" w:cs="Arial" w:hint="eastAsia"/>
          <w:b/>
          <w:bCs/>
          <w:sz w:val="22"/>
          <w:szCs w:val="22"/>
        </w:rPr>
        <w:t>Ę</w:t>
      </w:r>
      <w:r w:rsidRPr="5A402B4C">
        <w:rPr>
          <w:rFonts w:ascii="Arial" w:eastAsiaTheme="minorEastAsia" w:hAnsi="Arial" w:cs="Arial"/>
          <w:b/>
          <w:bCs/>
          <w:sz w:val="22"/>
          <w:szCs w:val="22"/>
        </w:rPr>
        <w:t>D</w:t>
      </w:r>
      <w:r w:rsidRPr="5A402B4C">
        <w:rPr>
          <w:rFonts w:ascii="Arial" w:eastAsiaTheme="minorEastAsia" w:hAnsi="Arial" w:cs="Arial" w:hint="eastAsia"/>
          <w:b/>
          <w:bCs/>
          <w:sz w:val="22"/>
          <w:szCs w:val="22"/>
        </w:rPr>
        <w:t>Ą</w:t>
      </w:r>
      <w:r w:rsidRPr="5A402B4C">
        <w:rPr>
          <w:rFonts w:ascii="Arial" w:eastAsiaTheme="minorEastAsia" w:hAnsi="Arial" w:cs="Arial"/>
          <w:b/>
          <w:bCs/>
          <w:sz w:val="22"/>
          <w:szCs w:val="22"/>
        </w:rPr>
        <w:t xml:space="preserve"> UCZESTNICZY</w:t>
      </w:r>
      <w:r w:rsidRPr="5A402B4C">
        <w:rPr>
          <w:rFonts w:ascii="Arial" w:eastAsiaTheme="minorEastAsia" w:hAnsi="Arial" w:cs="Arial" w:hint="eastAsia"/>
          <w:b/>
          <w:bCs/>
          <w:sz w:val="22"/>
          <w:szCs w:val="22"/>
        </w:rPr>
        <w:t>Ć</w:t>
      </w:r>
      <w:r w:rsidRPr="5A402B4C">
        <w:rPr>
          <w:rFonts w:ascii="Arial" w:eastAsiaTheme="minorEastAsia" w:hAnsi="Arial" w:cs="Arial"/>
          <w:b/>
          <w:bCs/>
          <w:sz w:val="22"/>
          <w:szCs w:val="22"/>
        </w:rPr>
        <w:t xml:space="preserve"> W WYKONYWANIU ZAMÓWIENIA</w:t>
      </w:r>
    </w:p>
    <w:p w14:paraId="106098BA" w14:textId="77777777" w:rsidR="001B01EB" w:rsidRPr="000725D9" w:rsidRDefault="001B01EB" w:rsidP="000725D9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eastAsiaTheme="minorEastAsia" w:hAnsi="Arial" w:cs="Arial"/>
          <w:sz w:val="20"/>
          <w:szCs w:val="20"/>
          <w:lang w:eastAsia="pl-PL"/>
        </w:rPr>
      </w:pPr>
      <w:r w:rsidRPr="5A402B4C">
        <w:rPr>
          <w:rFonts w:ascii="Arial" w:eastAsiaTheme="minorEastAsia" w:hAnsi="Arial" w:cs="Arial"/>
          <w:sz w:val="20"/>
          <w:szCs w:val="20"/>
          <w:lang w:eastAsia="pl-PL"/>
        </w:rPr>
        <w:t>(wype</w:t>
      </w:r>
      <w:r w:rsidRPr="5A402B4C">
        <w:rPr>
          <w:rFonts w:ascii="Arial" w:eastAsiaTheme="minorEastAsia" w:hAnsi="Arial" w:cs="Arial" w:hint="eastAsia"/>
          <w:sz w:val="20"/>
          <w:szCs w:val="20"/>
          <w:lang w:eastAsia="pl-PL"/>
        </w:rPr>
        <w:t>ł</w:t>
      </w:r>
      <w:r w:rsidRPr="5A402B4C">
        <w:rPr>
          <w:rFonts w:ascii="Arial" w:eastAsiaTheme="minorEastAsia" w:hAnsi="Arial" w:cs="Arial"/>
          <w:sz w:val="20"/>
          <w:szCs w:val="20"/>
          <w:lang w:eastAsia="pl-PL"/>
        </w:rPr>
        <w:t>ni</w:t>
      </w:r>
      <w:r w:rsidRPr="5A402B4C">
        <w:rPr>
          <w:rFonts w:ascii="Arial" w:eastAsiaTheme="minorEastAsia" w:hAnsi="Arial" w:cs="Arial" w:hint="eastAsia"/>
          <w:sz w:val="20"/>
          <w:szCs w:val="20"/>
          <w:lang w:eastAsia="pl-PL"/>
        </w:rPr>
        <w:t>ć</w:t>
      </w:r>
      <w:r w:rsidRPr="5A402B4C">
        <w:rPr>
          <w:rFonts w:ascii="Arial" w:eastAsiaTheme="minorEastAsia" w:hAnsi="Arial" w:cs="Arial"/>
          <w:sz w:val="20"/>
          <w:szCs w:val="20"/>
          <w:lang w:eastAsia="pl-PL"/>
        </w:rPr>
        <w:t xml:space="preserve"> dla ka</w:t>
      </w:r>
      <w:r w:rsidRPr="5A402B4C">
        <w:rPr>
          <w:rFonts w:ascii="Arial" w:eastAsiaTheme="minorEastAsia" w:hAnsi="Arial" w:cs="Arial" w:hint="eastAsia"/>
          <w:sz w:val="20"/>
          <w:szCs w:val="20"/>
          <w:lang w:eastAsia="pl-PL"/>
        </w:rPr>
        <w:t>ż</w:t>
      </w:r>
      <w:r w:rsidRPr="5A402B4C">
        <w:rPr>
          <w:rFonts w:ascii="Arial" w:eastAsiaTheme="minorEastAsia" w:hAnsi="Arial" w:cs="Arial"/>
          <w:sz w:val="20"/>
          <w:szCs w:val="20"/>
          <w:lang w:eastAsia="pl-PL"/>
        </w:rPr>
        <w:t xml:space="preserve">dej osoby oddzielnie) </w:t>
      </w:r>
    </w:p>
    <w:p w14:paraId="64CFCAAB" w14:textId="77777777" w:rsidR="001B01EB" w:rsidRPr="000725D9" w:rsidRDefault="001B01EB" w:rsidP="000725D9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Theme="minorEastAsia" w:hAnsi="Arial" w:cs="Arial"/>
          <w:b/>
          <w:bCs/>
          <w:sz w:val="22"/>
          <w:szCs w:val="22"/>
          <w:lang w:eastAsia="pl-PL"/>
        </w:rPr>
      </w:pPr>
      <w:r w:rsidRPr="5A402B4C">
        <w:rPr>
          <w:rFonts w:ascii="Arial" w:eastAsiaTheme="minorEastAsia" w:hAnsi="Arial" w:cs="Arial"/>
          <w:b/>
          <w:bCs/>
          <w:sz w:val="22"/>
          <w:szCs w:val="22"/>
          <w:lang w:eastAsia="pl-PL"/>
        </w:rPr>
        <w:t>WYKONAWCA(Y):</w:t>
      </w:r>
    </w:p>
    <w:p w14:paraId="129EFDAE" w14:textId="77777777" w:rsidR="001B01EB" w:rsidRPr="000725D9" w:rsidRDefault="001B01EB" w:rsidP="000725D9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Theme="minorEastAsia" w:hAnsi="Arial" w:cs="Arial"/>
          <w:sz w:val="22"/>
          <w:szCs w:val="22"/>
          <w:lang w:eastAsia="pl-PL"/>
        </w:rPr>
      </w:pPr>
      <w:r w:rsidRPr="5A402B4C">
        <w:rPr>
          <w:rFonts w:ascii="Arial" w:eastAsiaTheme="minorEastAsia" w:hAnsi="Arial" w:cs="Arial"/>
          <w:sz w:val="22"/>
          <w:szCs w:val="22"/>
          <w:lang w:eastAsia="pl-PL"/>
        </w:rPr>
        <w:t xml:space="preserve">(Nazwa i adres)                                                                                                                                  </w:t>
      </w:r>
      <w:r w:rsidRPr="5A402B4C">
        <w:rPr>
          <w:rFonts w:ascii="Arial" w:eastAsiaTheme="minorEastAsia" w:hAnsi="Arial" w:cs="Arial"/>
          <w:b/>
          <w:bCs/>
          <w:sz w:val="22"/>
          <w:szCs w:val="22"/>
          <w:lang w:eastAsia="pl-PL"/>
        </w:rPr>
        <w:t xml:space="preserve">                                 </w:t>
      </w:r>
    </w:p>
    <w:p w14:paraId="7876C3D7" w14:textId="1C8EE0DB" w:rsidR="001B01EB" w:rsidRPr="000725D9" w:rsidRDefault="00D04F30" w:rsidP="000725D9">
      <w:pPr>
        <w:tabs>
          <w:tab w:val="center" w:pos="7284"/>
        </w:tabs>
        <w:suppressAutoHyphens w:val="0"/>
        <w:autoSpaceDE w:val="0"/>
        <w:autoSpaceDN w:val="0"/>
        <w:adjustRightInd w:val="0"/>
        <w:spacing w:line="276" w:lineRule="auto"/>
        <w:rPr>
          <w:rFonts w:ascii="Arial" w:eastAsiaTheme="minorEastAsia" w:hAnsi="Arial" w:cs="Arial"/>
          <w:b/>
          <w:bCs/>
          <w:sz w:val="22"/>
          <w:szCs w:val="22"/>
          <w:lang w:eastAsia="pl-PL"/>
        </w:rPr>
      </w:pPr>
      <w:r w:rsidRPr="009878EF">
        <w:rPr>
          <w:rFonts w:ascii="Arial" w:eastAsiaTheme="minorHAnsi" w:hAnsi="Arial" w:cs="Arial"/>
          <w:b/>
          <w:bCs/>
          <w:lang w:eastAsia="pl-PL"/>
        </w:rPr>
        <w:tab/>
      </w:r>
      <w:r w:rsidR="001B01EB" w:rsidRPr="5A402B4C">
        <w:rPr>
          <w:rFonts w:ascii="Arial" w:eastAsiaTheme="minorEastAsia" w:hAnsi="Arial" w:cs="Arial"/>
          <w:b/>
          <w:bCs/>
          <w:sz w:val="22"/>
          <w:szCs w:val="22"/>
          <w:lang w:eastAsia="pl-PL"/>
        </w:rPr>
        <w:t>O</w:t>
      </w:r>
      <w:r w:rsidR="001B01EB" w:rsidRPr="00497284">
        <w:rPr>
          <w:rFonts w:ascii="Arial" w:eastAsia="TimesNewRoman" w:hAnsi="Arial" w:cs="Arial"/>
          <w:b/>
          <w:bCs/>
          <w:sz w:val="22"/>
          <w:szCs w:val="22"/>
          <w:lang w:eastAsia="pl-PL"/>
        </w:rPr>
        <w:t>Ś</w:t>
      </w:r>
      <w:r w:rsidR="001B01EB" w:rsidRPr="5A402B4C">
        <w:rPr>
          <w:rFonts w:ascii="Arial" w:eastAsiaTheme="minorEastAsia" w:hAnsi="Arial" w:cs="Arial"/>
          <w:b/>
          <w:bCs/>
          <w:sz w:val="22"/>
          <w:szCs w:val="22"/>
          <w:lang w:eastAsia="pl-PL"/>
        </w:rPr>
        <w:t xml:space="preserve">WIADCZAM(Y), </w:t>
      </w:r>
      <w:r w:rsidR="001B01EB" w:rsidRPr="00497284">
        <w:rPr>
          <w:rFonts w:ascii="Arial" w:eastAsia="TimesNewRoman" w:hAnsi="Arial" w:cs="Arial"/>
          <w:b/>
          <w:bCs/>
          <w:sz w:val="22"/>
          <w:szCs w:val="22"/>
          <w:lang w:eastAsia="pl-PL"/>
        </w:rPr>
        <w:t>Ż</w:t>
      </w:r>
      <w:r w:rsidR="001B01EB" w:rsidRPr="5A402B4C">
        <w:rPr>
          <w:rFonts w:ascii="Arial" w:eastAsiaTheme="minorEastAsia" w:hAnsi="Arial" w:cs="Arial"/>
          <w:b/>
          <w:bCs/>
          <w:sz w:val="22"/>
          <w:szCs w:val="22"/>
          <w:lang w:eastAsia="pl-PL"/>
        </w:rPr>
        <w:t>E:</w:t>
      </w:r>
      <w:r w:rsidRPr="0070127C">
        <w:rPr>
          <w:rFonts w:ascii="Arial" w:eastAsiaTheme="minorHAnsi" w:hAnsi="Arial" w:cs="Arial"/>
          <w:b/>
          <w:bCs/>
          <w:sz w:val="22"/>
          <w:szCs w:val="22"/>
          <w:lang w:eastAsia="pl-PL"/>
        </w:rPr>
        <w:tab/>
      </w:r>
    </w:p>
    <w:p w14:paraId="7F4401D1" w14:textId="7F0C16DD" w:rsidR="001B01EB" w:rsidRPr="00497284" w:rsidRDefault="001B01EB" w:rsidP="00497284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0127C">
        <w:rPr>
          <w:rFonts w:ascii="Arial" w:hAnsi="Arial" w:cs="Arial"/>
          <w:b/>
          <w:bCs/>
          <w:sz w:val="22"/>
          <w:szCs w:val="22"/>
        </w:rPr>
        <w:t>stosownie do tre</w:t>
      </w:r>
      <w:r w:rsidRPr="00B2636D">
        <w:rPr>
          <w:rFonts w:ascii="Arial" w:hAnsi="Arial" w:cs="Arial"/>
          <w:b/>
          <w:bCs/>
          <w:sz w:val="22"/>
          <w:szCs w:val="22"/>
        </w:rPr>
        <w:t>ś</w:t>
      </w:r>
      <w:r w:rsidRPr="0070127C">
        <w:rPr>
          <w:rFonts w:ascii="Arial" w:hAnsi="Arial" w:cs="Arial"/>
          <w:b/>
          <w:bCs/>
          <w:sz w:val="22"/>
          <w:szCs w:val="22"/>
        </w:rPr>
        <w:t>ci pkt 7.2.2 SWZ zamówienie niniejsze wykonywa</w:t>
      </w:r>
      <w:r w:rsidRPr="00B2636D">
        <w:rPr>
          <w:rFonts w:ascii="Arial" w:hAnsi="Arial" w:cs="Arial"/>
          <w:b/>
          <w:bCs/>
          <w:sz w:val="22"/>
          <w:szCs w:val="22"/>
        </w:rPr>
        <w:t xml:space="preserve">ć </w:t>
      </w:r>
      <w:r w:rsidRPr="0070127C">
        <w:rPr>
          <w:rFonts w:ascii="Arial" w:hAnsi="Arial" w:cs="Arial"/>
          <w:b/>
          <w:bCs/>
          <w:sz w:val="22"/>
          <w:szCs w:val="22"/>
        </w:rPr>
        <w:t>b</w:t>
      </w:r>
      <w:r w:rsidRPr="00B2636D">
        <w:rPr>
          <w:rFonts w:ascii="Arial" w:hAnsi="Arial" w:cs="Arial"/>
          <w:b/>
          <w:bCs/>
          <w:sz w:val="22"/>
          <w:szCs w:val="22"/>
        </w:rPr>
        <w:t>ę</w:t>
      </w:r>
      <w:r w:rsidRPr="0070127C">
        <w:rPr>
          <w:rFonts w:ascii="Arial" w:hAnsi="Arial" w:cs="Arial"/>
          <w:b/>
          <w:bCs/>
          <w:sz w:val="22"/>
          <w:szCs w:val="22"/>
        </w:rPr>
        <w:t>d</w:t>
      </w:r>
      <w:r w:rsidRPr="00B2636D">
        <w:rPr>
          <w:rFonts w:ascii="Arial" w:hAnsi="Arial" w:cs="Arial"/>
          <w:b/>
          <w:bCs/>
          <w:sz w:val="22"/>
          <w:szCs w:val="22"/>
        </w:rPr>
        <w:t xml:space="preserve">ą </w:t>
      </w:r>
      <w:r w:rsidRPr="0070127C">
        <w:rPr>
          <w:rFonts w:ascii="Arial" w:hAnsi="Arial" w:cs="Arial"/>
          <w:b/>
          <w:bCs/>
          <w:sz w:val="22"/>
          <w:szCs w:val="22"/>
        </w:rPr>
        <w:t>osoby wskazane w poniższym wykazie oraz, że spełniają one wymogi określone przez Zamawiającego w pkt 6.2.4.2</w:t>
      </w:r>
      <w:r w:rsidRPr="00B2636D">
        <w:rPr>
          <w:rFonts w:ascii="Arial" w:hAnsi="Arial" w:cs="Arial"/>
          <w:b/>
          <w:bCs/>
          <w:sz w:val="22"/>
          <w:szCs w:val="22"/>
        </w:rPr>
        <w:t xml:space="preserve"> SWZ</w:t>
      </w:r>
      <w:r w:rsidRPr="0070127C">
        <w:rPr>
          <w:rFonts w:ascii="Arial" w:hAnsi="Arial" w:cs="Arial"/>
          <w:b/>
          <w:bCs/>
          <w:sz w:val="22"/>
          <w:szCs w:val="22"/>
        </w:rPr>
        <w:t>:</w:t>
      </w:r>
    </w:p>
    <w:tbl>
      <w:tblPr>
        <w:tblW w:w="516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4"/>
        <w:gridCol w:w="1780"/>
        <w:gridCol w:w="1677"/>
        <w:gridCol w:w="3119"/>
        <w:gridCol w:w="2551"/>
        <w:gridCol w:w="3260"/>
        <w:gridCol w:w="1738"/>
      </w:tblGrid>
      <w:tr w:rsidR="00713683" w:rsidRPr="00960E19" w14:paraId="3F60510E" w14:textId="77777777" w:rsidTr="00BF77EB">
        <w:trPr>
          <w:trHeight w:val="1026"/>
        </w:trPr>
        <w:tc>
          <w:tcPr>
            <w:tcW w:w="221" w:type="pct"/>
            <w:shd w:val="clear" w:color="auto" w:fill="auto"/>
            <w:vAlign w:val="center"/>
          </w:tcPr>
          <w:p w14:paraId="6F06B2B9" w14:textId="77777777" w:rsidR="00713683" w:rsidRPr="00713683" w:rsidRDefault="00713683">
            <w:pPr>
              <w:widowControl w:val="0"/>
              <w:numPr>
                <w:ilvl w:val="12"/>
                <w:numId w:val="0"/>
              </w:numPr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6F035086" w14:textId="77777777" w:rsidR="00713683" w:rsidRPr="00713683" w:rsidRDefault="00713683" w:rsidP="00497284">
            <w:pPr>
              <w:widowControl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1368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6D35257B" w14:textId="7CFB5B77" w:rsidR="00713683" w:rsidRPr="00713683" w:rsidRDefault="00713683" w:rsidP="00497284">
            <w:pPr>
              <w:widowControl w:val="0"/>
              <w:tabs>
                <w:tab w:val="left" w:pos="1331"/>
                <w:tab w:val="left" w:pos="1377"/>
              </w:tabs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1368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Osoba, która będzie uczestniczyć </w:t>
            </w:r>
            <w:r w:rsidRPr="0071368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w wykonywaniu zamówienia</w:t>
            </w:r>
          </w:p>
          <w:p w14:paraId="2AEBC2D1" w14:textId="788AA3B0" w:rsidR="00713683" w:rsidRPr="00713683" w:rsidRDefault="00713683" w:rsidP="00497284">
            <w:pPr>
              <w:widowControl w:val="0"/>
              <w:tabs>
                <w:tab w:val="left" w:pos="1331"/>
                <w:tab w:val="left" w:pos="1377"/>
              </w:tabs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0725D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(Imię i Nazwisko)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76B86140" w14:textId="0D48094C" w:rsidR="00713683" w:rsidRPr="00713683" w:rsidRDefault="00713683" w:rsidP="00497284">
            <w:pPr>
              <w:widowControl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3683">
              <w:rPr>
                <w:rFonts w:ascii="Arial" w:hAnsi="Arial" w:cs="Arial"/>
                <w:b/>
                <w:bCs/>
                <w:sz w:val="20"/>
                <w:szCs w:val="20"/>
              </w:rPr>
              <w:t>Planowana funkcja przy realizacji zamówienia zgodnie z warunkiem opisanym w pkt 6.2.4.2. SWZ</w:t>
            </w:r>
          </w:p>
          <w:p w14:paraId="03F94F67" w14:textId="19CBD0FB" w:rsidR="00713683" w:rsidRPr="000725D9" w:rsidRDefault="00713683">
            <w:pPr>
              <w:widowControl w:val="0"/>
              <w:numPr>
                <w:ilvl w:val="12"/>
                <w:numId w:val="0"/>
              </w:numPr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055" w:type="pct"/>
            <w:shd w:val="clear" w:color="auto" w:fill="auto"/>
          </w:tcPr>
          <w:p w14:paraId="3D626E41" w14:textId="77777777" w:rsidR="00713683" w:rsidRPr="00713683" w:rsidRDefault="00713683" w:rsidP="00497284">
            <w:pPr>
              <w:widowControl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3683">
              <w:rPr>
                <w:rFonts w:ascii="Arial" w:hAnsi="Arial" w:cs="Arial"/>
                <w:b/>
                <w:bCs/>
                <w:sz w:val="20"/>
                <w:szCs w:val="20"/>
              </w:rPr>
              <w:t>Kwalifikacje zawodowe</w:t>
            </w:r>
          </w:p>
          <w:p w14:paraId="7E4E1721" w14:textId="6AE7ED54" w:rsidR="00713683" w:rsidRPr="00713683" w:rsidRDefault="00713683" w:rsidP="00497284">
            <w:pPr>
              <w:widowControl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eastAsia="pl-PL"/>
              </w:rPr>
            </w:pPr>
            <w:r w:rsidRPr="0071368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(nr uprawnień budowlanych, specjalność, nr aktualnego zaświadczenia wpisu na listę członków właściwej Izby Samorządu Zawodowego oraz data jego ważności zgodnie </w:t>
            </w:r>
            <w:r w:rsidRPr="0071368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71368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 warunkiem opisanym </w:t>
            </w:r>
            <w:r w:rsidRPr="0071368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713683">
              <w:rPr>
                <w:rFonts w:ascii="Arial" w:hAnsi="Arial" w:cs="Arial"/>
                <w:b/>
                <w:bCs/>
                <w:sz w:val="20"/>
                <w:szCs w:val="20"/>
              </w:rPr>
              <w:t>w pkt 6.2.4.2 SWZ)</w:t>
            </w:r>
          </w:p>
        </w:tc>
        <w:tc>
          <w:tcPr>
            <w:tcW w:w="863" w:type="pct"/>
            <w:shd w:val="clear" w:color="auto" w:fill="auto"/>
          </w:tcPr>
          <w:p w14:paraId="50A7B50B" w14:textId="2C6FADD4" w:rsidR="00713683" w:rsidRPr="00713683" w:rsidRDefault="00713683" w:rsidP="00AB4CCC">
            <w:pPr>
              <w:widowControl w:val="0"/>
              <w:numPr>
                <w:ilvl w:val="12"/>
                <w:numId w:val="0"/>
              </w:numPr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eastAsia="pl-PL"/>
              </w:rPr>
            </w:pPr>
          </w:p>
          <w:p w14:paraId="23B40D3D" w14:textId="6A2AB058" w:rsidR="00713683" w:rsidRPr="00713683" w:rsidRDefault="00713683" w:rsidP="00497284">
            <w:pPr>
              <w:widowControl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eastAsia="pl-PL"/>
              </w:rPr>
            </w:pPr>
            <w:r w:rsidRPr="0071368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Opis doświadczenia zgodnie z warunkiem opisanym w pkt </w:t>
            </w:r>
            <w:r w:rsidRPr="00713683">
              <w:rPr>
                <w:rFonts w:ascii="Arial" w:hAnsi="Arial" w:cs="Arial"/>
                <w:b/>
                <w:bCs/>
                <w:sz w:val="20"/>
                <w:szCs w:val="20"/>
              </w:rPr>
              <w:t>6.2.4.2. SWZ</w:t>
            </w:r>
          </w:p>
        </w:tc>
        <w:tc>
          <w:tcPr>
            <w:tcW w:w="1103" w:type="pct"/>
            <w:shd w:val="clear" w:color="auto" w:fill="auto"/>
          </w:tcPr>
          <w:p w14:paraId="4D1982AA" w14:textId="77777777" w:rsidR="00713683" w:rsidRPr="00713683" w:rsidRDefault="00713683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eastAsia="pl-PL"/>
              </w:rPr>
            </w:pPr>
          </w:p>
          <w:p w14:paraId="5BC78C37" w14:textId="66B1BB16" w:rsidR="00713683" w:rsidRPr="00BF77EB" w:rsidRDefault="38536707">
            <w:pPr>
              <w:suppressAutoHyphens w:val="0"/>
              <w:autoSpaceDE w:val="0"/>
              <w:autoSpaceDN w:val="0"/>
              <w:adjustRightInd w:val="0"/>
              <w:ind w:left="32" w:right="-2"/>
              <w:jc w:val="both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BF77EB"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="00713683" w:rsidRPr="00BF77E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oświadczenie bezpieczeństwa </w:t>
            </w:r>
            <w:r w:rsidR="007302A4" w:rsidRPr="00BF77EB">
              <w:rPr>
                <w:rFonts w:ascii="Arial" w:hAnsi="Arial" w:cs="Arial"/>
                <w:b/>
                <w:sz w:val="18"/>
                <w:szCs w:val="18"/>
              </w:rPr>
              <w:t xml:space="preserve">oraz ważne zaświadczenie </w:t>
            </w:r>
            <w:r w:rsidR="008F778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7302A4" w:rsidRPr="00BF77EB">
              <w:rPr>
                <w:rFonts w:ascii="Arial" w:hAnsi="Arial" w:cs="Arial"/>
                <w:b/>
                <w:sz w:val="18"/>
                <w:szCs w:val="18"/>
              </w:rPr>
              <w:t>o odbytym szkoleniu z zakresu ochrony informacji niejawnych (nr i data wydania).</w:t>
            </w:r>
            <w:r w:rsidR="00713683" w:rsidRPr="00BF77E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lub upoważnienie </w:t>
            </w:r>
            <w:r w:rsidR="008F7787" w:rsidRPr="00547B32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713683" w:rsidRPr="00BF77EB">
              <w:rPr>
                <w:rFonts w:ascii="Arial" w:hAnsi="Arial" w:cs="Arial"/>
                <w:b/>
                <w:bCs/>
                <w:sz w:val="18"/>
                <w:szCs w:val="18"/>
              </w:rPr>
              <w:t>do dostępu do informacji niejawnych o klauzuli</w:t>
            </w:r>
            <w:r w:rsidR="008F7787" w:rsidRPr="00547B3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713683" w:rsidRPr="00BF77E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„zastrzeżone” </w:t>
            </w:r>
            <w:r w:rsidR="00892A26" w:rsidRPr="00BF77EB">
              <w:rPr>
                <w:rFonts w:ascii="Arial" w:hAnsi="Arial" w:cs="Arial"/>
                <w:b/>
                <w:bCs/>
                <w:sz w:val="18"/>
                <w:szCs w:val="18"/>
              </w:rPr>
              <w:t>oraz ważne</w:t>
            </w:r>
            <w:r w:rsidR="00713683" w:rsidRPr="00BF77E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zaświadczenie o odbytym</w:t>
            </w:r>
            <w:r w:rsidR="008F7787" w:rsidRPr="00547B3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713683" w:rsidRPr="00BF77EB">
              <w:rPr>
                <w:rFonts w:ascii="Arial" w:hAnsi="Arial" w:cs="Arial"/>
                <w:b/>
                <w:bCs/>
                <w:sz w:val="18"/>
                <w:szCs w:val="18"/>
              </w:rPr>
              <w:t>szkoleniu z zakresu ochrony informacji niejawnych.</w:t>
            </w:r>
          </w:p>
          <w:p w14:paraId="68B75B00" w14:textId="77777777" w:rsidR="00713683" w:rsidRPr="00713683" w:rsidRDefault="00713683" w:rsidP="00497284">
            <w:pPr>
              <w:widowControl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0E67CE41" w14:textId="60A65929" w:rsidR="00713683" w:rsidRPr="00713683" w:rsidRDefault="00713683" w:rsidP="00497284">
            <w:pPr>
              <w:widowControl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1368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Podstawa do dysponowania osobami*</w:t>
            </w:r>
          </w:p>
        </w:tc>
      </w:tr>
      <w:tr w:rsidR="00713683" w:rsidRPr="00960E19" w14:paraId="4542A22F" w14:textId="77777777" w:rsidTr="00BF77EB">
        <w:trPr>
          <w:trHeight w:val="810"/>
        </w:trPr>
        <w:tc>
          <w:tcPr>
            <w:tcW w:w="221" w:type="pct"/>
            <w:shd w:val="clear" w:color="auto" w:fill="auto"/>
          </w:tcPr>
          <w:p w14:paraId="6D125DD3" w14:textId="77777777" w:rsidR="00713683" w:rsidRPr="009878EF" w:rsidRDefault="00713683" w:rsidP="001B01EB">
            <w:pPr>
              <w:widowControl w:val="0"/>
              <w:adjustRightInd w:val="0"/>
              <w:ind w:right="-28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14:paraId="74A65C63" w14:textId="77777777" w:rsidR="00713683" w:rsidRPr="009878EF" w:rsidRDefault="00713683" w:rsidP="001B01EB">
            <w:pPr>
              <w:widowControl w:val="0"/>
              <w:adjustRightInd w:val="0"/>
              <w:ind w:right="-28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auto"/>
          </w:tcPr>
          <w:p w14:paraId="2D33422B" w14:textId="5BCB41F5" w:rsidR="00713683" w:rsidRPr="00497284" w:rsidRDefault="00713683">
            <w:pPr>
              <w:widowControl w:val="0"/>
              <w:adjustRightInd w:val="0"/>
              <w:ind w:right="-28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55" w:type="pct"/>
          </w:tcPr>
          <w:p w14:paraId="3335B8F3" w14:textId="77777777" w:rsidR="00713683" w:rsidRPr="009878EF" w:rsidRDefault="00713683" w:rsidP="001B01EB">
            <w:pPr>
              <w:widowControl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3" w:type="pct"/>
          </w:tcPr>
          <w:p w14:paraId="5A937C43" w14:textId="6C8BFB00" w:rsidR="00713683" w:rsidRPr="009878EF" w:rsidRDefault="00713683" w:rsidP="001B01EB">
            <w:pPr>
              <w:widowControl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3" w:type="pct"/>
          </w:tcPr>
          <w:p w14:paraId="4795CC1F" w14:textId="331F789B" w:rsidR="00713683" w:rsidRPr="000725D9" w:rsidRDefault="00713683">
            <w:pPr>
              <w:suppressAutoHyphens w:val="0"/>
              <w:autoSpaceDE w:val="0"/>
              <w:autoSpaceDN w:val="0"/>
              <w:adjustRightInd w:val="0"/>
              <w:ind w:left="32" w:right="-2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713683">
              <w:rPr>
                <w:rFonts w:ascii="Arial" w:hAnsi="Arial" w:cs="Arial"/>
                <w:sz w:val="18"/>
                <w:szCs w:val="18"/>
              </w:rPr>
              <w:t>Posiada</w:t>
            </w:r>
            <w:r w:rsidR="77AC2364" w:rsidRPr="007136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5A402B4C" w:rsidRPr="00713683">
              <w:rPr>
                <w:rFonts w:ascii="Arial" w:hAnsi="Arial" w:cs="Arial"/>
                <w:sz w:val="18"/>
                <w:szCs w:val="18"/>
              </w:rPr>
              <w:t xml:space="preserve">poświadczenie bezpieczeństwa </w:t>
            </w:r>
            <w:r w:rsidR="2322D855" w:rsidRPr="00713683">
              <w:rPr>
                <w:rFonts w:ascii="Arial" w:hAnsi="Arial" w:cs="Arial"/>
                <w:sz w:val="18"/>
                <w:szCs w:val="18"/>
              </w:rPr>
              <w:t>(</w:t>
            </w:r>
            <w:r w:rsidR="53C436E5" w:rsidRPr="00713683">
              <w:rPr>
                <w:rFonts w:ascii="Arial" w:hAnsi="Arial" w:cs="Arial"/>
                <w:sz w:val="18"/>
                <w:szCs w:val="18"/>
              </w:rPr>
              <w:t>nr</w:t>
            </w:r>
            <w:r w:rsidR="2A470C00" w:rsidRPr="007136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53C436E5" w:rsidRPr="00713683">
              <w:rPr>
                <w:rFonts w:ascii="Arial" w:hAnsi="Arial" w:cs="Arial"/>
                <w:sz w:val="18"/>
                <w:szCs w:val="18"/>
              </w:rPr>
              <w:t xml:space="preserve">i data ważności) </w:t>
            </w:r>
            <w:r w:rsidR="007302A4">
              <w:rPr>
                <w:rFonts w:ascii="Arial" w:hAnsi="Arial" w:cs="Arial"/>
                <w:sz w:val="18"/>
                <w:szCs w:val="18"/>
              </w:rPr>
              <w:t xml:space="preserve">oraz ważne </w:t>
            </w:r>
            <w:r w:rsidR="007302A4" w:rsidRPr="000725D9">
              <w:rPr>
                <w:rFonts w:ascii="Arial" w:hAnsi="Arial" w:cs="Arial"/>
                <w:sz w:val="18"/>
                <w:szCs w:val="18"/>
              </w:rPr>
              <w:t>zaświadczenie o odbytym szkoleniu z zakresu ochrony informacji niejawnych (nr i data wydania).</w:t>
            </w:r>
            <w:r w:rsidR="5A402B4C" w:rsidRPr="00713683">
              <w:rPr>
                <w:rFonts w:ascii="Arial" w:hAnsi="Arial" w:cs="Arial"/>
                <w:sz w:val="18"/>
                <w:szCs w:val="18"/>
              </w:rPr>
              <w:t xml:space="preserve">lub </w:t>
            </w:r>
            <w:r w:rsidRPr="000725D9">
              <w:rPr>
                <w:rFonts w:ascii="Arial" w:hAnsi="Arial" w:cs="Arial"/>
                <w:sz w:val="18"/>
                <w:szCs w:val="18"/>
              </w:rPr>
              <w:t>upoważnienie</w:t>
            </w:r>
            <w:r w:rsidRPr="00C252BF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8"/>
            </w:r>
            <w:r w:rsidRPr="000725D9">
              <w:rPr>
                <w:rFonts w:ascii="Arial" w:hAnsi="Arial" w:cs="Arial"/>
                <w:sz w:val="18"/>
                <w:szCs w:val="18"/>
              </w:rPr>
              <w:t xml:space="preserve"> do dostępu do informacji niejawnych o klauzuli „zastrzeżone” </w:t>
            </w:r>
            <w:r w:rsidR="53C436E5" w:rsidRPr="000725D9">
              <w:rPr>
                <w:rFonts w:ascii="Arial" w:hAnsi="Arial" w:cs="Arial"/>
                <w:sz w:val="18"/>
                <w:szCs w:val="18"/>
              </w:rPr>
              <w:t>(nr i data ważn</w:t>
            </w:r>
            <w:r w:rsidR="18AAE633" w:rsidRPr="000725D9">
              <w:rPr>
                <w:rFonts w:ascii="Arial" w:hAnsi="Arial" w:cs="Arial"/>
                <w:sz w:val="18"/>
                <w:szCs w:val="18"/>
              </w:rPr>
              <w:t>o</w:t>
            </w:r>
            <w:r w:rsidR="30829267" w:rsidRPr="000725D9">
              <w:rPr>
                <w:rFonts w:ascii="Arial" w:hAnsi="Arial" w:cs="Arial"/>
                <w:sz w:val="18"/>
                <w:szCs w:val="18"/>
              </w:rPr>
              <w:t xml:space="preserve">ści) </w:t>
            </w:r>
            <w:r w:rsidR="00892A26">
              <w:rPr>
                <w:rFonts w:ascii="Arial" w:hAnsi="Arial" w:cs="Arial"/>
                <w:sz w:val="18"/>
                <w:szCs w:val="18"/>
              </w:rPr>
              <w:t xml:space="preserve">oraz ważne </w:t>
            </w:r>
            <w:r w:rsidRPr="000725D9">
              <w:rPr>
                <w:rFonts w:ascii="Arial" w:hAnsi="Arial" w:cs="Arial"/>
                <w:sz w:val="18"/>
                <w:szCs w:val="18"/>
              </w:rPr>
              <w:t>zaświadczenie o odbytym szkoleniu z zakresu ochrony informacji niejawnych</w:t>
            </w:r>
            <w:r w:rsidR="30829267" w:rsidRPr="000725D9">
              <w:rPr>
                <w:rFonts w:ascii="Arial" w:hAnsi="Arial" w:cs="Arial"/>
                <w:sz w:val="18"/>
                <w:szCs w:val="18"/>
              </w:rPr>
              <w:t xml:space="preserve"> (nr i data wydania)</w:t>
            </w:r>
            <w:r w:rsidRPr="000725D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78030DE" w14:textId="3EAECE48" w:rsidR="00713683" w:rsidRPr="009878EF" w:rsidRDefault="00713683" w:rsidP="001B01EB">
            <w:pPr>
              <w:widowControl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8" w:type="pct"/>
            <w:shd w:val="clear" w:color="auto" w:fill="auto"/>
          </w:tcPr>
          <w:p w14:paraId="227E3D5F" w14:textId="721E6209" w:rsidR="00713683" w:rsidRPr="009878EF" w:rsidRDefault="00713683" w:rsidP="001B01EB">
            <w:pPr>
              <w:widowControl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78EF">
              <w:rPr>
                <w:rFonts w:ascii="Arial" w:hAnsi="Arial" w:cs="Arial"/>
                <w:sz w:val="18"/>
                <w:szCs w:val="18"/>
              </w:rPr>
              <w:t xml:space="preserve">Dysponuję </w:t>
            </w:r>
            <w:r w:rsidR="008D07AE">
              <w:rPr>
                <w:rFonts w:ascii="Arial" w:hAnsi="Arial" w:cs="Arial"/>
                <w:sz w:val="18"/>
                <w:szCs w:val="18"/>
              </w:rPr>
              <w:br/>
            </w:r>
            <w:r w:rsidRPr="009878EF">
              <w:rPr>
                <w:rFonts w:ascii="Arial" w:hAnsi="Arial" w:cs="Arial"/>
                <w:sz w:val="18"/>
                <w:szCs w:val="18"/>
              </w:rPr>
              <w:t xml:space="preserve">na podstawie* </w:t>
            </w:r>
          </w:p>
          <w:p w14:paraId="60051F81" w14:textId="25D526E3" w:rsidR="00713683" w:rsidRPr="009878EF" w:rsidRDefault="00713683" w:rsidP="001B01EB">
            <w:pPr>
              <w:widowControl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78EF">
              <w:rPr>
                <w:rFonts w:ascii="Arial" w:hAnsi="Arial" w:cs="Arial"/>
                <w:sz w:val="18"/>
                <w:szCs w:val="18"/>
              </w:rPr>
              <w:t>…………………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</w:p>
          <w:p w14:paraId="3F968855" w14:textId="546FEEF9" w:rsidR="00713683" w:rsidRPr="009878EF" w:rsidRDefault="00713683" w:rsidP="001B01EB">
            <w:pPr>
              <w:widowControl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78EF">
              <w:rPr>
                <w:rFonts w:ascii="Arial" w:hAnsi="Arial" w:cs="Arial"/>
                <w:sz w:val="18"/>
                <w:szCs w:val="18"/>
              </w:rPr>
              <w:t>Będę dysponował na podstawie*</w:t>
            </w:r>
          </w:p>
          <w:p w14:paraId="0CF8F102" w14:textId="7D419EE3" w:rsidR="00713683" w:rsidRPr="00497284" w:rsidRDefault="00713683">
            <w:pPr>
              <w:widowControl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878EF">
              <w:rPr>
                <w:rFonts w:ascii="Arial" w:hAnsi="Arial" w:cs="Arial"/>
                <w:sz w:val="18"/>
                <w:szCs w:val="18"/>
              </w:rPr>
              <w:t>……………………</w:t>
            </w:r>
          </w:p>
        </w:tc>
      </w:tr>
      <w:tr w:rsidR="00713683" w:rsidRPr="00960E19" w14:paraId="2CB8C985" w14:textId="77777777" w:rsidTr="00BF77EB">
        <w:tc>
          <w:tcPr>
            <w:tcW w:w="221" w:type="pct"/>
            <w:shd w:val="clear" w:color="auto" w:fill="auto"/>
          </w:tcPr>
          <w:p w14:paraId="2854B15A" w14:textId="77777777" w:rsidR="00713683" w:rsidRPr="009878EF" w:rsidRDefault="00713683" w:rsidP="001B01EB">
            <w:pPr>
              <w:widowControl w:val="0"/>
              <w:adjustRightInd w:val="0"/>
              <w:ind w:right="-28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14:paraId="5424A016" w14:textId="77777777" w:rsidR="00713683" w:rsidRPr="009878EF" w:rsidRDefault="00713683" w:rsidP="001B01EB">
            <w:pPr>
              <w:widowControl w:val="0"/>
              <w:adjustRightInd w:val="0"/>
              <w:ind w:right="-28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auto"/>
          </w:tcPr>
          <w:p w14:paraId="1C1E5665" w14:textId="77777777" w:rsidR="00713683" w:rsidRPr="009878EF" w:rsidRDefault="00713683" w:rsidP="001B01EB">
            <w:pPr>
              <w:widowControl w:val="0"/>
              <w:adjustRightInd w:val="0"/>
              <w:ind w:right="-288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55" w:type="pct"/>
          </w:tcPr>
          <w:p w14:paraId="2FC71C2F" w14:textId="77777777" w:rsidR="00713683" w:rsidRPr="009878EF" w:rsidRDefault="00713683" w:rsidP="001B01EB">
            <w:pPr>
              <w:widowControl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3" w:type="pct"/>
          </w:tcPr>
          <w:p w14:paraId="5F9183FB" w14:textId="7B8181C8" w:rsidR="00713683" w:rsidRPr="009878EF" w:rsidRDefault="00713683" w:rsidP="001B01EB">
            <w:pPr>
              <w:widowControl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3" w:type="pct"/>
          </w:tcPr>
          <w:p w14:paraId="51D69532" w14:textId="4997ED66" w:rsidR="38536707" w:rsidRPr="000725D9" w:rsidRDefault="38536707" w:rsidP="008D07AE">
            <w:pPr>
              <w:suppressAutoHyphens w:val="0"/>
              <w:autoSpaceDE w:val="0"/>
              <w:autoSpaceDN w:val="0"/>
              <w:adjustRightInd w:val="0"/>
              <w:ind w:left="32" w:right="-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725D9">
              <w:rPr>
                <w:rFonts w:ascii="Arial" w:hAnsi="Arial" w:cs="Arial"/>
                <w:sz w:val="18"/>
                <w:szCs w:val="18"/>
              </w:rPr>
              <w:t>Posiada poświadczenie bezpieczeństwa</w:t>
            </w:r>
            <w:r w:rsidR="00525DFF" w:rsidRPr="000725D9">
              <w:rPr>
                <w:rFonts w:ascii="Arial" w:hAnsi="Arial" w:cs="Arial"/>
                <w:sz w:val="18"/>
                <w:szCs w:val="18"/>
              </w:rPr>
              <w:t xml:space="preserve"> (nr i data ważności) </w:t>
            </w:r>
            <w:r w:rsidR="007302A4">
              <w:rPr>
                <w:rFonts w:ascii="Arial" w:hAnsi="Arial" w:cs="Arial"/>
                <w:sz w:val="18"/>
                <w:szCs w:val="18"/>
              </w:rPr>
              <w:lastRenderedPageBreak/>
              <w:t xml:space="preserve">oraz ważne </w:t>
            </w:r>
            <w:r w:rsidR="007302A4" w:rsidRPr="000725D9">
              <w:rPr>
                <w:rFonts w:ascii="Arial" w:hAnsi="Arial" w:cs="Arial"/>
                <w:sz w:val="18"/>
                <w:szCs w:val="18"/>
              </w:rPr>
              <w:t>zaświadczenie o odbytym szkoleniu z zakresu ochrony informacji niejawnych (nr i data wydania).</w:t>
            </w:r>
            <w:r w:rsidRPr="000725D9">
              <w:rPr>
                <w:rFonts w:ascii="Arial" w:hAnsi="Arial" w:cs="Arial"/>
                <w:sz w:val="18"/>
                <w:szCs w:val="18"/>
              </w:rPr>
              <w:t>lub upoważnienie</w:t>
            </w:r>
            <w:r w:rsidR="00713683" w:rsidRPr="000725D9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9"/>
            </w:r>
            <w:r w:rsidRPr="000725D9">
              <w:rPr>
                <w:rFonts w:ascii="Arial" w:hAnsi="Arial" w:cs="Arial"/>
                <w:sz w:val="18"/>
                <w:szCs w:val="18"/>
              </w:rPr>
              <w:t xml:space="preserve"> do dostępu do informacji niejawnych o klauzuli „zastrzeżone” </w:t>
            </w:r>
            <w:r w:rsidR="00525DFF" w:rsidRPr="000725D9">
              <w:rPr>
                <w:rFonts w:ascii="Arial" w:hAnsi="Arial" w:cs="Arial"/>
                <w:sz w:val="18"/>
                <w:szCs w:val="18"/>
              </w:rPr>
              <w:t xml:space="preserve">(nr i data ważności) </w:t>
            </w:r>
            <w:r w:rsidR="00892A26">
              <w:rPr>
                <w:rFonts w:ascii="Arial" w:hAnsi="Arial" w:cs="Arial"/>
                <w:sz w:val="18"/>
                <w:szCs w:val="18"/>
              </w:rPr>
              <w:t xml:space="preserve">oraz ważne </w:t>
            </w:r>
            <w:r w:rsidRPr="000725D9">
              <w:rPr>
                <w:rFonts w:ascii="Arial" w:hAnsi="Arial" w:cs="Arial"/>
                <w:sz w:val="18"/>
                <w:szCs w:val="18"/>
              </w:rPr>
              <w:t>zaświadczenie o odbytym szkoleniu z zakresu ochrony informacji niejawnych</w:t>
            </w:r>
            <w:r w:rsidR="517AFC41" w:rsidRPr="000725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25DFF" w:rsidRPr="000725D9">
              <w:rPr>
                <w:rFonts w:ascii="Arial" w:hAnsi="Arial" w:cs="Arial"/>
                <w:sz w:val="18"/>
                <w:szCs w:val="18"/>
              </w:rPr>
              <w:t>(nr i data wydania)</w:t>
            </w:r>
            <w:r w:rsidRPr="000725D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A037E41" w14:textId="77777777" w:rsidR="00713683" w:rsidRPr="009878EF" w:rsidRDefault="00713683" w:rsidP="001B01EB">
            <w:pPr>
              <w:widowControl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8" w:type="pct"/>
            <w:shd w:val="clear" w:color="auto" w:fill="auto"/>
          </w:tcPr>
          <w:p w14:paraId="52E51178" w14:textId="5DFE5710" w:rsidR="00713683" w:rsidRPr="009878EF" w:rsidRDefault="00713683" w:rsidP="001B01EB">
            <w:pPr>
              <w:widowControl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78EF">
              <w:rPr>
                <w:rFonts w:ascii="Arial" w:hAnsi="Arial" w:cs="Arial"/>
                <w:sz w:val="18"/>
                <w:szCs w:val="18"/>
              </w:rPr>
              <w:lastRenderedPageBreak/>
              <w:t xml:space="preserve">Dysponuję </w:t>
            </w:r>
            <w:r w:rsidR="008D07AE">
              <w:rPr>
                <w:rFonts w:ascii="Arial" w:hAnsi="Arial" w:cs="Arial"/>
                <w:sz w:val="18"/>
                <w:szCs w:val="18"/>
              </w:rPr>
              <w:br/>
            </w:r>
            <w:r w:rsidRPr="009878EF">
              <w:rPr>
                <w:rFonts w:ascii="Arial" w:hAnsi="Arial" w:cs="Arial"/>
                <w:sz w:val="18"/>
                <w:szCs w:val="18"/>
              </w:rPr>
              <w:t xml:space="preserve">na podstawie* </w:t>
            </w:r>
          </w:p>
          <w:p w14:paraId="38DC0BF3" w14:textId="1B4CED83" w:rsidR="00713683" w:rsidRPr="009878EF" w:rsidRDefault="00713683" w:rsidP="001B01EB">
            <w:pPr>
              <w:widowControl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78EF">
              <w:rPr>
                <w:rFonts w:ascii="Arial" w:hAnsi="Arial" w:cs="Arial"/>
                <w:sz w:val="18"/>
                <w:szCs w:val="18"/>
              </w:rPr>
              <w:lastRenderedPageBreak/>
              <w:t>……………………</w:t>
            </w:r>
          </w:p>
          <w:p w14:paraId="6CC33D92" w14:textId="77777777" w:rsidR="00713683" w:rsidRPr="009878EF" w:rsidRDefault="00713683" w:rsidP="001B01EB">
            <w:pPr>
              <w:widowControl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78EF">
              <w:rPr>
                <w:rFonts w:ascii="Arial" w:hAnsi="Arial" w:cs="Arial"/>
                <w:sz w:val="18"/>
                <w:szCs w:val="18"/>
              </w:rPr>
              <w:t>Będę dysponował na podstawie*</w:t>
            </w:r>
          </w:p>
          <w:p w14:paraId="191DF125" w14:textId="647B46C2" w:rsidR="00713683" w:rsidRPr="009878EF" w:rsidRDefault="00713683" w:rsidP="001B01EB">
            <w:pPr>
              <w:widowControl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78EF">
              <w:rPr>
                <w:rFonts w:ascii="Arial" w:hAnsi="Arial" w:cs="Arial"/>
                <w:sz w:val="18"/>
                <w:szCs w:val="18"/>
              </w:rPr>
              <w:t>……………………</w:t>
            </w:r>
          </w:p>
        </w:tc>
      </w:tr>
    </w:tbl>
    <w:p w14:paraId="423FC8B4" w14:textId="77777777" w:rsidR="001B01EB" w:rsidRPr="000725D9" w:rsidRDefault="001B01EB" w:rsidP="000725D9">
      <w:pPr>
        <w:suppressAutoHyphens w:val="0"/>
        <w:spacing w:line="276" w:lineRule="auto"/>
        <w:ind w:left="181" w:hanging="181"/>
        <w:jc w:val="both"/>
        <w:rPr>
          <w:rFonts w:ascii="Arial" w:eastAsiaTheme="minorEastAsia" w:hAnsi="Arial" w:cs="Arial"/>
          <w:b/>
          <w:bCs/>
          <w:sz w:val="20"/>
          <w:szCs w:val="20"/>
          <w:u w:val="single"/>
        </w:rPr>
      </w:pPr>
      <w:r w:rsidRPr="5A402B4C">
        <w:rPr>
          <w:rFonts w:ascii="Arial" w:eastAsiaTheme="minorEastAsia" w:hAnsi="Arial" w:cs="Arial"/>
          <w:b/>
          <w:bCs/>
          <w:sz w:val="20"/>
          <w:szCs w:val="20"/>
        </w:rPr>
        <w:lastRenderedPageBreak/>
        <w:t xml:space="preserve">*  </w:t>
      </w:r>
      <w:r w:rsidRPr="5A402B4C">
        <w:rPr>
          <w:rFonts w:ascii="Arial" w:eastAsiaTheme="minorEastAsia" w:hAnsi="Arial" w:cs="Arial"/>
          <w:b/>
          <w:bCs/>
          <w:sz w:val="20"/>
          <w:szCs w:val="20"/>
          <w:u w:val="single"/>
        </w:rPr>
        <w:t>nale</w:t>
      </w:r>
      <w:r w:rsidRPr="5A402B4C">
        <w:rPr>
          <w:rFonts w:ascii="Arial" w:eastAsiaTheme="minorEastAsia" w:hAnsi="Arial" w:cs="Arial" w:hint="eastAsia"/>
          <w:b/>
          <w:bCs/>
          <w:sz w:val="20"/>
          <w:szCs w:val="20"/>
          <w:u w:val="single"/>
        </w:rPr>
        <w:t>ż</w:t>
      </w:r>
      <w:r w:rsidRPr="5A402B4C">
        <w:rPr>
          <w:rFonts w:ascii="Arial" w:eastAsiaTheme="minorEastAsia" w:hAnsi="Arial" w:cs="Arial"/>
          <w:b/>
          <w:bCs/>
          <w:sz w:val="20"/>
          <w:szCs w:val="20"/>
          <w:u w:val="single"/>
        </w:rPr>
        <w:t>y poda</w:t>
      </w:r>
      <w:r w:rsidRPr="5A402B4C">
        <w:rPr>
          <w:rFonts w:ascii="Arial" w:eastAsiaTheme="minorEastAsia" w:hAnsi="Arial" w:cs="Arial" w:hint="eastAsia"/>
          <w:b/>
          <w:bCs/>
          <w:sz w:val="20"/>
          <w:szCs w:val="20"/>
          <w:u w:val="single"/>
        </w:rPr>
        <w:t>ć</w:t>
      </w:r>
      <w:r w:rsidRPr="5A402B4C">
        <w:rPr>
          <w:rFonts w:ascii="Arial" w:eastAsiaTheme="minorEastAsia" w:hAnsi="Arial" w:cs="Arial"/>
          <w:b/>
          <w:bCs/>
          <w:sz w:val="20"/>
          <w:szCs w:val="20"/>
          <w:u w:val="single"/>
        </w:rPr>
        <w:t xml:space="preserve"> podstaw</w:t>
      </w:r>
      <w:r w:rsidRPr="5A402B4C">
        <w:rPr>
          <w:rFonts w:ascii="Arial" w:eastAsiaTheme="minorEastAsia" w:hAnsi="Arial" w:cs="Arial" w:hint="eastAsia"/>
          <w:b/>
          <w:bCs/>
          <w:sz w:val="20"/>
          <w:szCs w:val="20"/>
          <w:u w:val="single"/>
        </w:rPr>
        <w:t>ę</w:t>
      </w:r>
      <w:r w:rsidRPr="5A402B4C">
        <w:rPr>
          <w:rFonts w:ascii="Arial" w:eastAsiaTheme="minorEastAsia" w:hAnsi="Arial" w:cs="Arial"/>
          <w:b/>
          <w:bCs/>
          <w:sz w:val="20"/>
          <w:szCs w:val="20"/>
          <w:u w:val="single"/>
        </w:rPr>
        <w:t xml:space="preserve"> do dysponowania osobami wskazanymi w wykazie, np. umowa o prac</w:t>
      </w:r>
      <w:r w:rsidRPr="5A402B4C">
        <w:rPr>
          <w:rFonts w:ascii="Arial" w:eastAsiaTheme="minorEastAsia" w:hAnsi="Arial" w:cs="Arial" w:hint="eastAsia"/>
          <w:b/>
          <w:bCs/>
          <w:sz w:val="20"/>
          <w:szCs w:val="20"/>
          <w:u w:val="single"/>
        </w:rPr>
        <w:t>ę</w:t>
      </w:r>
      <w:r w:rsidRPr="5A402B4C">
        <w:rPr>
          <w:rFonts w:ascii="Arial" w:eastAsiaTheme="minorEastAsia" w:hAnsi="Arial" w:cs="Arial"/>
          <w:b/>
          <w:bCs/>
          <w:sz w:val="20"/>
          <w:szCs w:val="20"/>
          <w:u w:val="single"/>
        </w:rPr>
        <w:t xml:space="preserve">, umowa zlecenie, itp. </w:t>
      </w:r>
    </w:p>
    <w:p w14:paraId="24036ABF" w14:textId="461545EF" w:rsidR="001B01EB" w:rsidRPr="000725D9" w:rsidRDefault="001B01EB" w:rsidP="000725D9">
      <w:pPr>
        <w:suppressAutoHyphens w:val="0"/>
        <w:spacing w:line="276" w:lineRule="auto"/>
        <w:ind w:left="181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5A402B4C">
        <w:rPr>
          <w:rFonts w:ascii="Arial" w:eastAsiaTheme="minorEastAsia" w:hAnsi="Arial" w:cs="Arial"/>
          <w:b/>
          <w:bCs/>
          <w:sz w:val="20"/>
          <w:szCs w:val="20"/>
          <w:u w:val="single"/>
        </w:rPr>
        <w:t>Ponadto je</w:t>
      </w:r>
      <w:r w:rsidRPr="5A402B4C">
        <w:rPr>
          <w:rFonts w:ascii="Arial" w:eastAsiaTheme="minorEastAsia" w:hAnsi="Arial" w:cs="Arial" w:hint="eastAsia"/>
          <w:b/>
          <w:bCs/>
          <w:sz w:val="20"/>
          <w:szCs w:val="20"/>
          <w:u w:val="single"/>
        </w:rPr>
        <w:t>ż</w:t>
      </w:r>
      <w:r w:rsidRPr="5A402B4C">
        <w:rPr>
          <w:rFonts w:ascii="Arial" w:eastAsiaTheme="minorEastAsia" w:hAnsi="Arial" w:cs="Arial"/>
          <w:b/>
          <w:bCs/>
          <w:sz w:val="20"/>
          <w:szCs w:val="20"/>
          <w:u w:val="single"/>
        </w:rPr>
        <w:t>eli Wykonawca b</w:t>
      </w:r>
      <w:r w:rsidRPr="5A402B4C">
        <w:rPr>
          <w:rFonts w:ascii="Arial" w:eastAsiaTheme="minorEastAsia" w:hAnsi="Arial" w:cs="Arial" w:hint="eastAsia"/>
          <w:b/>
          <w:bCs/>
          <w:sz w:val="20"/>
          <w:szCs w:val="20"/>
          <w:u w:val="single"/>
        </w:rPr>
        <w:t>ę</w:t>
      </w:r>
      <w:r w:rsidRPr="5A402B4C">
        <w:rPr>
          <w:rFonts w:ascii="Arial" w:eastAsiaTheme="minorEastAsia" w:hAnsi="Arial" w:cs="Arial"/>
          <w:b/>
          <w:bCs/>
          <w:sz w:val="20"/>
          <w:szCs w:val="20"/>
          <w:u w:val="single"/>
        </w:rPr>
        <w:t>dzie polega</w:t>
      </w:r>
      <w:r w:rsidRPr="5A402B4C">
        <w:rPr>
          <w:rFonts w:ascii="Arial" w:eastAsiaTheme="minorEastAsia" w:hAnsi="Arial" w:cs="Arial" w:hint="eastAsia"/>
          <w:b/>
          <w:bCs/>
          <w:sz w:val="20"/>
          <w:szCs w:val="20"/>
          <w:u w:val="single"/>
        </w:rPr>
        <w:t>ł</w:t>
      </w:r>
      <w:r w:rsidRPr="5A402B4C">
        <w:rPr>
          <w:rFonts w:ascii="Arial" w:eastAsiaTheme="minorEastAsia" w:hAnsi="Arial" w:cs="Arial"/>
          <w:b/>
          <w:bCs/>
          <w:sz w:val="20"/>
          <w:szCs w:val="20"/>
          <w:u w:val="single"/>
        </w:rPr>
        <w:t xml:space="preserve"> na osobach innych podmiotów zdolnych do wykonania zamówienia, niezale</w:t>
      </w:r>
      <w:r w:rsidRPr="5A402B4C">
        <w:rPr>
          <w:rFonts w:ascii="Arial" w:eastAsiaTheme="minorEastAsia" w:hAnsi="Arial" w:cs="Arial" w:hint="eastAsia"/>
          <w:b/>
          <w:bCs/>
          <w:sz w:val="20"/>
          <w:szCs w:val="20"/>
          <w:u w:val="single"/>
        </w:rPr>
        <w:t>ż</w:t>
      </w:r>
      <w:r w:rsidRPr="5A402B4C">
        <w:rPr>
          <w:rFonts w:ascii="Arial" w:eastAsiaTheme="minorEastAsia" w:hAnsi="Arial" w:cs="Arial"/>
          <w:b/>
          <w:bCs/>
          <w:sz w:val="20"/>
          <w:szCs w:val="20"/>
          <w:u w:val="single"/>
        </w:rPr>
        <w:t xml:space="preserve">nie od charakteru prawnego </w:t>
      </w:r>
      <w:r w:rsidRPr="5A402B4C">
        <w:rPr>
          <w:rFonts w:ascii="Arial" w:eastAsiaTheme="minorEastAsia" w:hAnsi="Arial" w:cs="Arial" w:hint="eastAsia"/>
          <w:b/>
          <w:bCs/>
          <w:sz w:val="20"/>
          <w:szCs w:val="20"/>
          <w:u w:val="single"/>
        </w:rPr>
        <w:t>łą</w:t>
      </w:r>
      <w:r w:rsidRPr="5A402B4C">
        <w:rPr>
          <w:rFonts w:ascii="Arial" w:eastAsiaTheme="minorEastAsia" w:hAnsi="Arial" w:cs="Arial"/>
          <w:b/>
          <w:bCs/>
          <w:sz w:val="20"/>
          <w:szCs w:val="20"/>
          <w:u w:val="single"/>
        </w:rPr>
        <w:t>cz</w:t>
      </w:r>
      <w:r w:rsidRPr="5A402B4C">
        <w:rPr>
          <w:rFonts w:ascii="Arial" w:eastAsiaTheme="minorEastAsia" w:hAnsi="Arial" w:cs="Arial" w:hint="eastAsia"/>
          <w:b/>
          <w:bCs/>
          <w:sz w:val="20"/>
          <w:szCs w:val="20"/>
          <w:u w:val="single"/>
        </w:rPr>
        <w:t>ą</w:t>
      </w:r>
      <w:r w:rsidRPr="5A402B4C">
        <w:rPr>
          <w:rFonts w:ascii="Arial" w:eastAsiaTheme="minorEastAsia" w:hAnsi="Arial" w:cs="Arial"/>
          <w:b/>
          <w:bCs/>
          <w:sz w:val="20"/>
          <w:szCs w:val="20"/>
          <w:u w:val="single"/>
        </w:rPr>
        <w:t>cych go z nimi stosunków, zobowi</w:t>
      </w:r>
      <w:r w:rsidRPr="5A402B4C">
        <w:rPr>
          <w:rFonts w:ascii="Arial" w:eastAsiaTheme="minorEastAsia" w:hAnsi="Arial" w:cs="Arial" w:hint="eastAsia"/>
          <w:b/>
          <w:bCs/>
          <w:sz w:val="20"/>
          <w:szCs w:val="20"/>
          <w:u w:val="single"/>
        </w:rPr>
        <w:t>ą</w:t>
      </w:r>
      <w:r w:rsidRPr="5A402B4C">
        <w:rPr>
          <w:rFonts w:ascii="Arial" w:eastAsiaTheme="minorEastAsia" w:hAnsi="Arial" w:cs="Arial"/>
          <w:b/>
          <w:bCs/>
          <w:sz w:val="20"/>
          <w:szCs w:val="20"/>
          <w:u w:val="single"/>
        </w:rPr>
        <w:t>zany jest udowodni</w:t>
      </w:r>
      <w:r w:rsidRPr="5A402B4C">
        <w:rPr>
          <w:rFonts w:ascii="Arial" w:eastAsiaTheme="minorEastAsia" w:hAnsi="Arial" w:cs="Arial" w:hint="eastAsia"/>
          <w:b/>
          <w:bCs/>
          <w:sz w:val="20"/>
          <w:szCs w:val="20"/>
          <w:u w:val="single"/>
        </w:rPr>
        <w:t>ć</w:t>
      </w:r>
      <w:r w:rsidRPr="5A402B4C">
        <w:rPr>
          <w:rFonts w:ascii="Arial" w:eastAsiaTheme="minorEastAsia" w:hAnsi="Arial" w:cs="Arial"/>
          <w:b/>
          <w:bCs/>
          <w:sz w:val="20"/>
          <w:szCs w:val="20"/>
          <w:u w:val="single"/>
        </w:rPr>
        <w:t xml:space="preserve"> Zamawiaj</w:t>
      </w:r>
      <w:r w:rsidRPr="5A402B4C">
        <w:rPr>
          <w:rFonts w:ascii="Arial" w:eastAsiaTheme="minorEastAsia" w:hAnsi="Arial" w:cs="Arial" w:hint="eastAsia"/>
          <w:b/>
          <w:bCs/>
          <w:sz w:val="20"/>
          <w:szCs w:val="20"/>
          <w:u w:val="single"/>
        </w:rPr>
        <w:t>ą</w:t>
      </w:r>
      <w:r w:rsidRPr="5A402B4C">
        <w:rPr>
          <w:rFonts w:ascii="Arial" w:eastAsiaTheme="minorEastAsia" w:hAnsi="Arial" w:cs="Arial"/>
          <w:b/>
          <w:bCs/>
          <w:sz w:val="20"/>
          <w:szCs w:val="20"/>
          <w:u w:val="single"/>
        </w:rPr>
        <w:t>cemu, i</w:t>
      </w:r>
      <w:r w:rsidRPr="5A402B4C">
        <w:rPr>
          <w:rFonts w:ascii="Arial" w:eastAsiaTheme="minorEastAsia" w:hAnsi="Arial" w:cs="Arial" w:hint="eastAsia"/>
          <w:b/>
          <w:bCs/>
          <w:sz w:val="20"/>
          <w:szCs w:val="20"/>
          <w:u w:val="single"/>
        </w:rPr>
        <w:t>ż</w:t>
      </w:r>
      <w:r w:rsidRPr="5A402B4C">
        <w:rPr>
          <w:rFonts w:ascii="Arial" w:eastAsiaTheme="minorEastAsia" w:hAnsi="Arial" w:cs="Arial"/>
          <w:b/>
          <w:bCs/>
          <w:sz w:val="20"/>
          <w:szCs w:val="20"/>
          <w:u w:val="single"/>
        </w:rPr>
        <w:t xml:space="preserve"> b</w:t>
      </w:r>
      <w:r w:rsidRPr="5A402B4C">
        <w:rPr>
          <w:rFonts w:ascii="Arial" w:eastAsiaTheme="minorEastAsia" w:hAnsi="Arial" w:cs="Arial" w:hint="eastAsia"/>
          <w:b/>
          <w:bCs/>
          <w:sz w:val="20"/>
          <w:szCs w:val="20"/>
          <w:u w:val="single"/>
        </w:rPr>
        <w:t>ę</w:t>
      </w:r>
      <w:r w:rsidRPr="5A402B4C">
        <w:rPr>
          <w:rFonts w:ascii="Arial" w:eastAsiaTheme="minorEastAsia" w:hAnsi="Arial" w:cs="Arial"/>
          <w:b/>
          <w:bCs/>
          <w:sz w:val="20"/>
          <w:szCs w:val="20"/>
          <w:u w:val="single"/>
        </w:rPr>
        <w:t>dzie dysponowa</w:t>
      </w:r>
      <w:r w:rsidRPr="5A402B4C">
        <w:rPr>
          <w:rFonts w:ascii="Arial" w:eastAsiaTheme="minorEastAsia" w:hAnsi="Arial" w:cs="Arial" w:hint="eastAsia"/>
          <w:b/>
          <w:bCs/>
          <w:sz w:val="20"/>
          <w:szCs w:val="20"/>
          <w:u w:val="single"/>
        </w:rPr>
        <w:t>ł</w:t>
      </w:r>
      <w:r w:rsidRPr="5A402B4C">
        <w:rPr>
          <w:rFonts w:ascii="Arial" w:eastAsiaTheme="minorEastAsia" w:hAnsi="Arial" w:cs="Arial"/>
          <w:b/>
          <w:bCs/>
          <w:sz w:val="20"/>
          <w:szCs w:val="20"/>
          <w:u w:val="single"/>
        </w:rPr>
        <w:t xml:space="preserve"> zasobami niezb</w:t>
      </w:r>
      <w:r w:rsidRPr="5A402B4C">
        <w:rPr>
          <w:rFonts w:ascii="Arial" w:eastAsiaTheme="minorEastAsia" w:hAnsi="Arial" w:cs="Arial" w:hint="eastAsia"/>
          <w:b/>
          <w:bCs/>
          <w:sz w:val="20"/>
          <w:szCs w:val="20"/>
          <w:u w:val="single"/>
        </w:rPr>
        <w:t>ę</w:t>
      </w:r>
      <w:r w:rsidRPr="5A402B4C">
        <w:rPr>
          <w:rFonts w:ascii="Arial" w:eastAsiaTheme="minorEastAsia" w:hAnsi="Arial" w:cs="Arial"/>
          <w:b/>
          <w:bCs/>
          <w:sz w:val="20"/>
          <w:szCs w:val="20"/>
          <w:u w:val="single"/>
        </w:rPr>
        <w:t>dnymi do realizacji zamówienia. W tym celu musi w szczególno</w:t>
      </w:r>
      <w:r w:rsidRPr="5A402B4C">
        <w:rPr>
          <w:rFonts w:ascii="Arial" w:eastAsiaTheme="minorEastAsia" w:hAnsi="Arial" w:cs="Arial" w:hint="eastAsia"/>
          <w:b/>
          <w:bCs/>
          <w:sz w:val="20"/>
          <w:szCs w:val="20"/>
          <w:u w:val="single"/>
        </w:rPr>
        <w:t>ś</w:t>
      </w:r>
      <w:r w:rsidRPr="5A402B4C">
        <w:rPr>
          <w:rFonts w:ascii="Arial" w:eastAsiaTheme="minorEastAsia" w:hAnsi="Arial" w:cs="Arial"/>
          <w:b/>
          <w:bCs/>
          <w:sz w:val="20"/>
          <w:szCs w:val="20"/>
          <w:u w:val="single"/>
        </w:rPr>
        <w:t>ci przedstawi</w:t>
      </w:r>
      <w:r w:rsidRPr="5A402B4C">
        <w:rPr>
          <w:rFonts w:ascii="Arial" w:eastAsiaTheme="minorEastAsia" w:hAnsi="Arial" w:cs="Arial" w:hint="eastAsia"/>
          <w:b/>
          <w:bCs/>
          <w:sz w:val="20"/>
          <w:szCs w:val="20"/>
          <w:u w:val="single"/>
        </w:rPr>
        <w:t>ć</w:t>
      </w:r>
      <w:r w:rsidRPr="5A402B4C">
        <w:rPr>
          <w:rFonts w:ascii="Arial" w:eastAsiaTheme="minorEastAsia" w:hAnsi="Arial" w:cs="Arial"/>
          <w:b/>
          <w:bCs/>
          <w:sz w:val="20"/>
          <w:szCs w:val="20"/>
          <w:u w:val="single"/>
        </w:rPr>
        <w:t xml:space="preserve"> pisemne zobowi</w:t>
      </w:r>
      <w:r w:rsidRPr="5A402B4C">
        <w:rPr>
          <w:rFonts w:ascii="Arial" w:eastAsiaTheme="minorEastAsia" w:hAnsi="Arial" w:cs="Arial" w:hint="eastAsia"/>
          <w:b/>
          <w:bCs/>
          <w:sz w:val="20"/>
          <w:szCs w:val="20"/>
          <w:u w:val="single"/>
        </w:rPr>
        <w:t>ą</w:t>
      </w:r>
      <w:r w:rsidRPr="5A402B4C">
        <w:rPr>
          <w:rFonts w:ascii="Arial" w:eastAsiaTheme="minorEastAsia" w:hAnsi="Arial" w:cs="Arial"/>
          <w:b/>
          <w:bCs/>
          <w:sz w:val="20"/>
          <w:szCs w:val="20"/>
          <w:u w:val="single"/>
        </w:rPr>
        <w:t>zanie tych podmiotów do oddania mu do dyspozycji niezb</w:t>
      </w:r>
      <w:r w:rsidRPr="5A402B4C">
        <w:rPr>
          <w:rFonts w:ascii="Arial" w:eastAsiaTheme="minorEastAsia" w:hAnsi="Arial" w:cs="Arial" w:hint="eastAsia"/>
          <w:b/>
          <w:bCs/>
          <w:sz w:val="20"/>
          <w:szCs w:val="20"/>
          <w:u w:val="single"/>
        </w:rPr>
        <w:t>ę</w:t>
      </w:r>
      <w:r w:rsidRPr="5A402B4C">
        <w:rPr>
          <w:rFonts w:ascii="Arial" w:eastAsiaTheme="minorEastAsia" w:hAnsi="Arial" w:cs="Arial"/>
          <w:b/>
          <w:bCs/>
          <w:sz w:val="20"/>
          <w:szCs w:val="20"/>
          <w:u w:val="single"/>
        </w:rPr>
        <w:t>dnych zasobów na okres korzystania z nich przy wykonywaniu zamówienia (wzór zobowi</w:t>
      </w:r>
      <w:r w:rsidRPr="5A402B4C">
        <w:rPr>
          <w:rFonts w:ascii="Arial" w:eastAsiaTheme="minorEastAsia" w:hAnsi="Arial" w:cs="Arial" w:hint="eastAsia"/>
          <w:b/>
          <w:bCs/>
          <w:sz w:val="20"/>
          <w:szCs w:val="20"/>
          <w:u w:val="single"/>
        </w:rPr>
        <w:t>ą</w:t>
      </w:r>
      <w:r w:rsidRPr="5A402B4C">
        <w:rPr>
          <w:rFonts w:ascii="Arial" w:eastAsiaTheme="minorEastAsia" w:hAnsi="Arial" w:cs="Arial"/>
          <w:b/>
          <w:bCs/>
          <w:sz w:val="20"/>
          <w:szCs w:val="20"/>
          <w:u w:val="single"/>
        </w:rPr>
        <w:t>zania stanowi Za</w:t>
      </w:r>
      <w:r w:rsidRPr="5A402B4C">
        <w:rPr>
          <w:rFonts w:ascii="Arial" w:eastAsiaTheme="minorEastAsia" w:hAnsi="Arial" w:cs="Arial" w:hint="eastAsia"/>
          <w:b/>
          <w:bCs/>
          <w:sz w:val="20"/>
          <w:szCs w:val="20"/>
          <w:u w:val="single"/>
        </w:rPr>
        <w:t>łą</w:t>
      </w:r>
      <w:r w:rsidR="00D04F30" w:rsidRPr="5A402B4C">
        <w:rPr>
          <w:rFonts w:ascii="Arial" w:eastAsiaTheme="minorEastAsia" w:hAnsi="Arial" w:cs="Arial"/>
          <w:b/>
          <w:bCs/>
          <w:sz w:val="20"/>
          <w:szCs w:val="20"/>
          <w:u w:val="single"/>
        </w:rPr>
        <w:t>cznik nr 4 do S</w:t>
      </w:r>
      <w:r w:rsidRPr="5A402B4C">
        <w:rPr>
          <w:rFonts w:ascii="Arial" w:eastAsiaTheme="minorEastAsia" w:hAnsi="Arial" w:cs="Arial"/>
          <w:b/>
          <w:bCs/>
          <w:sz w:val="20"/>
          <w:szCs w:val="20"/>
          <w:u w:val="single"/>
        </w:rPr>
        <w:t>WZ)</w:t>
      </w:r>
    </w:p>
    <w:p w14:paraId="3222F48F" w14:textId="06BB98F2" w:rsidR="001B01EB" w:rsidRPr="000725D9" w:rsidRDefault="001B01EB" w:rsidP="000725D9">
      <w:pPr>
        <w:suppressAutoHyphens w:val="0"/>
        <w:autoSpaceDE w:val="0"/>
        <w:autoSpaceDN w:val="0"/>
        <w:adjustRightInd w:val="0"/>
        <w:spacing w:after="160" w:line="276" w:lineRule="auto"/>
        <w:rPr>
          <w:rFonts w:ascii="Arial" w:eastAsiaTheme="minorEastAsia" w:hAnsi="Arial" w:cs="Arial"/>
          <w:sz w:val="20"/>
          <w:szCs w:val="20"/>
          <w:lang w:eastAsia="pl-PL"/>
        </w:rPr>
      </w:pPr>
      <w:r w:rsidRPr="5A402B4C">
        <w:rPr>
          <w:rFonts w:ascii="Arial" w:eastAsiaTheme="minorEastAsia" w:hAnsi="Arial" w:cs="Arial"/>
          <w:sz w:val="22"/>
          <w:szCs w:val="22"/>
          <w:lang w:eastAsia="pl-PL"/>
        </w:rPr>
        <w:t xml:space="preserve">   Miejscowo</w:t>
      </w:r>
      <w:r w:rsidRPr="5A402B4C">
        <w:rPr>
          <w:rFonts w:ascii="Arial" w:eastAsiaTheme="minorEastAsia" w:hAnsi="Arial" w:cs="Arial" w:hint="eastAsia"/>
          <w:sz w:val="22"/>
          <w:szCs w:val="22"/>
          <w:lang w:eastAsia="pl-PL"/>
        </w:rPr>
        <w:t>ść</w:t>
      </w:r>
      <w:r w:rsidRPr="5A402B4C">
        <w:rPr>
          <w:rFonts w:ascii="Arial" w:eastAsiaTheme="minorEastAsia" w:hAnsi="Arial" w:cs="Arial"/>
          <w:sz w:val="22"/>
          <w:szCs w:val="22"/>
          <w:lang w:eastAsia="pl-PL"/>
        </w:rPr>
        <w:t xml:space="preserve"> i data</w:t>
      </w:r>
      <w:r w:rsidRPr="5A402B4C">
        <w:rPr>
          <w:rFonts w:ascii="Arial" w:eastAsiaTheme="minorEastAsia" w:hAnsi="Arial" w:cs="Arial"/>
          <w:lang w:eastAsia="pl-PL"/>
        </w:rPr>
        <w:t xml:space="preserve"> .......................................</w:t>
      </w:r>
    </w:p>
    <w:p w14:paraId="020CDD42" w14:textId="0F99FC65" w:rsidR="001B01EB" w:rsidRPr="000725D9" w:rsidRDefault="001B01EB">
      <w:pPr>
        <w:pStyle w:val="Spider-2"/>
        <w:numPr>
          <w:ilvl w:val="0"/>
          <w:numId w:val="0"/>
        </w:numPr>
        <w:ind w:left="3545"/>
        <w:jc w:val="center"/>
        <w:rPr>
          <w:rFonts w:cs="Arial"/>
          <w:i/>
          <w:iCs/>
          <w:sz w:val="18"/>
          <w:szCs w:val="18"/>
        </w:rPr>
      </w:pPr>
      <w:r w:rsidRPr="53C436E5">
        <w:rPr>
          <w:rFonts w:cs="Arial"/>
          <w:i/>
          <w:iCs/>
          <w:sz w:val="18"/>
          <w:szCs w:val="18"/>
        </w:rPr>
        <w:t xml:space="preserve">                                                                         </w:t>
      </w:r>
      <w:r w:rsidR="0032227D" w:rsidRPr="53C436E5">
        <w:rPr>
          <w:rFonts w:cs="Arial"/>
          <w:i/>
          <w:iCs/>
          <w:sz w:val="18"/>
          <w:szCs w:val="18"/>
        </w:rPr>
        <w:t xml:space="preserve">               </w:t>
      </w:r>
      <w:r w:rsidRPr="53C436E5">
        <w:rPr>
          <w:rFonts w:cs="Arial"/>
          <w:i/>
          <w:iCs/>
          <w:sz w:val="18"/>
          <w:szCs w:val="18"/>
        </w:rPr>
        <w:t xml:space="preserve">    Podpis(y) osoby/osób upoważnionej (</w:t>
      </w:r>
      <w:proofErr w:type="spellStart"/>
      <w:r w:rsidRPr="53C436E5">
        <w:rPr>
          <w:rFonts w:cs="Arial"/>
          <w:i/>
          <w:iCs/>
          <w:sz w:val="18"/>
          <w:szCs w:val="18"/>
        </w:rPr>
        <w:t>ych</w:t>
      </w:r>
      <w:proofErr w:type="spellEnd"/>
      <w:r w:rsidRPr="53C436E5">
        <w:rPr>
          <w:rFonts w:cs="Arial"/>
          <w:i/>
          <w:iCs/>
          <w:sz w:val="18"/>
          <w:szCs w:val="18"/>
        </w:rPr>
        <w:t xml:space="preserve">) do reprezentowania Wykonawcy </w:t>
      </w:r>
    </w:p>
    <w:p w14:paraId="3882F847" w14:textId="66DE9A34" w:rsidR="006155FA" w:rsidRPr="000725D9" w:rsidRDefault="001B01EB">
      <w:pPr>
        <w:pStyle w:val="Spider-2"/>
        <w:numPr>
          <w:ilvl w:val="0"/>
          <w:numId w:val="0"/>
        </w:numPr>
        <w:ind w:left="3545"/>
        <w:jc w:val="center"/>
        <w:rPr>
          <w:rFonts w:cs="Arial"/>
          <w:i/>
          <w:iCs/>
          <w:sz w:val="18"/>
          <w:szCs w:val="18"/>
        </w:rPr>
      </w:pPr>
      <w:r w:rsidRPr="5A402B4C">
        <w:rPr>
          <w:rFonts w:cs="Arial"/>
          <w:i/>
          <w:iCs/>
          <w:sz w:val="18"/>
          <w:szCs w:val="18"/>
        </w:rPr>
        <w:t xml:space="preserve">                                                                                      </w:t>
      </w:r>
      <w:r w:rsidR="0032227D" w:rsidRPr="5A402B4C">
        <w:rPr>
          <w:rFonts w:cs="Arial"/>
          <w:i/>
          <w:iCs/>
          <w:sz w:val="18"/>
          <w:szCs w:val="18"/>
        </w:rPr>
        <w:t xml:space="preserve"> </w:t>
      </w:r>
      <w:r w:rsidRPr="5A402B4C">
        <w:rPr>
          <w:rFonts w:cs="Arial"/>
          <w:i/>
          <w:iCs/>
          <w:sz w:val="18"/>
          <w:szCs w:val="18"/>
        </w:rPr>
        <w:t xml:space="preserve">  (dokument powinien być podpisany kwalifikowanym podpisem elektronicznym)</w:t>
      </w:r>
    </w:p>
    <w:p w14:paraId="748BF80D" w14:textId="77777777" w:rsidR="006155FA" w:rsidRDefault="006155FA" w:rsidP="006155FA">
      <w:pPr>
        <w:pStyle w:val="Spider-2"/>
        <w:numPr>
          <w:ilvl w:val="0"/>
          <w:numId w:val="0"/>
        </w:numPr>
        <w:ind w:left="3545"/>
        <w:jc w:val="center"/>
        <w:rPr>
          <w:rFonts w:cs="Arial"/>
          <w:b/>
        </w:rPr>
        <w:sectPr w:rsidR="006155FA" w:rsidSect="004F56B3">
          <w:pgSz w:w="16837" w:h="11905" w:orient="landscape"/>
          <w:pgMar w:top="1134" w:right="1386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noEndnote/>
          <w:docGrid w:linePitch="326"/>
        </w:sectPr>
      </w:pPr>
    </w:p>
    <w:p w14:paraId="6509F14F" w14:textId="48CD1486" w:rsidR="00F908FC" w:rsidRDefault="00F908FC" w:rsidP="0043329F">
      <w:pPr>
        <w:suppressAutoHyphens w:val="0"/>
        <w:autoSpaceDE w:val="0"/>
        <w:autoSpaceDN w:val="0"/>
        <w:adjustRightInd w:val="0"/>
        <w:ind w:left="5672" w:firstLine="709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</w:p>
    <w:tbl>
      <w:tblPr>
        <w:tblpPr w:leftFromText="141" w:rightFromText="141" w:vertAnchor="text" w:horzAnchor="margin" w:tblpXSpec="right" w:tblpY="-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</w:tblGrid>
      <w:tr w:rsidR="00F908FC" w14:paraId="2E3DE50D" w14:textId="77777777" w:rsidTr="00F908FC">
        <w:trPr>
          <w:trHeight w:val="345"/>
        </w:trPr>
        <w:tc>
          <w:tcPr>
            <w:tcW w:w="2760" w:type="dxa"/>
          </w:tcPr>
          <w:p w14:paraId="0E74B484" w14:textId="03FABB7F" w:rsidR="00F908FC" w:rsidRDefault="00F908FC" w:rsidP="00F908FC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 xml:space="preserve">  Załącznik nr 8 do SWZ</w:t>
            </w:r>
          </w:p>
        </w:tc>
      </w:tr>
    </w:tbl>
    <w:p w14:paraId="183966D0" w14:textId="7F4A9711" w:rsidR="006155FA" w:rsidRDefault="006155FA">
      <w:pPr>
        <w:suppressAutoHyphens w:val="0"/>
        <w:rPr>
          <w:rFonts w:ascii="Tahoma" w:hAnsi="Tahoma"/>
          <w:sz w:val="20"/>
          <w:lang w:val="x-none"/>
        </w:rPr>
      </w:pPr>
    </w:p>
    <w:p w14:paraId="17CF3F2B" w14:textId="451DA84B" w:rsidR="0043329F" w:rsidRDefault="0043329F" w:rsidP="00BF77EB">
      <w:pPr>
        <w:pStyle w:val="Tekstpodstawowy"/>
        <w:spacing w:before="120"/>
        <w:ind w:left="6381"/>
        <w:jc w:val="left"/>
      </w:pPr>
      <w:r w:rsidRPr="00C252BF">
        <w:rPr>
          <w:rFonts w:ascii="Arial" w:hAnsi="Arial" w:cs="Arial"/>
          <w:b/>
          <w:bCs/>
          <w:sz w:val="22"/>
          <w:szCs w:val="22"/>
          <w:lang w:val="pl-PL"/>
        </w:rPr>
        <w:t xml:space="preserve">        </w:t>
      </w:r>
    </w:p>
    <w:p w14:paraId="04B704CE" w14:textId="77777777" w:rsidR="0043329F" w:rsidRDefault="0043329F" w:rsidP="0043329F">
      <w:pPr>
        <w:pStyle w:val="Tekstpodstawowy"/>
        <w:spacing w:before="120"/>
        <w:jc w:val="left"/>
        <w:rPr>
          <w:rFonts w:ascii="Arial" w:hAnsi="Arial" w:cs="Arial"/>
          <w:sz w:val="22"/>
          <w:szCs w:val="22"/>
        </w:rPr>
      </w:pPr>
      <w:r w:rsidRPr="5A402B4C">
        <w:t xml:space="preserve">……………………………… </w:t>
      </w:r>
      <w:r>
        <w:rPr>
          <w:lang w:val="pl-PL"/>
        </w:rPr>
        <w:t xml:space="preserve">                                                                              </w:t>
      </w:r>
      <w:r w:rsidRPr="00F908FC">
        <w:rPr>
          <w:lang w:val="pl-PL"/>
        </w:rPr>
        <w:t xml:space="preserve"> </w:t>
      </w:r>
      <w:r w:rsidRPr="00F908FC">
        <w:t>………………</w:t>
      </w:r>
      <w:r w:rsidRPr="00F908FC">
        <w:rPr>
          <w:rFonts w:ascii="Arial" w:hAnsi="Arial" w:cs="Arial"/>
          <w:sz w:val="22"/>
          <w:szCs w:val="22"/>
        </w:rPr>
        <w:t>……………..</w:t>
      </w:r>
      <w:r w:rsidRPr="00497284">
        <w:rPr>
          <w:rFonts w:ascii="Arial" w:hAnsi="Arial" w:cs="Arial"/>
          <w:sz w:val="22"/>
          <w:szCs w:val="22"/>
        </w:rPr>
        <w:t xml:space="preserve"> </w:t>
      </w:r>
    </w:p>
    <w:p w14:paraId="7C3FFE71" w14:textId="47CD3172" w:rsidR="0043329F" w:rsidRPr="00497284" w:rsidRDefault="0043329F" w:rsidP="0043329F">
      <w:pPr>
        <w:pStyle w:val="Tekstpodstawowy"/>
        <w:spacing w:before="120"/>
        <w:jc w:val="left"/>
        <w:rPr>
          <w:rFonts w:ascii="Arial" w:hAnsi="Arial" w:cs="Arial"/>
          <w:sz w:val="22"/>
          <w:szCs w:val="22"/>
        </w:rPr>
      </w:pPr>
      <w:r w:rsidRPr="00497284">
        <w:rPr>
          <w:rFonts w:ascii="Arial" w:hAnsi="Arial" w:cs="Arial"/>
          <w:sz w:val="22"/>
          <w:szCs w:val="22"/>
        </w:rPr>
        <w:t xml:space="preserve">Pieczęć Wykonawcy </w:t>
      </w:r>
      <w:r>
        <w:rPr>
          <w:rFonts w:ascii="Arial" w:hAnsi="Arial" w:cs="Arial"/>
          <w:sz w:val="22"/>
          <w:szCs w:val="22"/>
          <w:lang w:val="pl-PL"/>
        </w:rPr>
        <w:t xml:space="preserve">                                                          </w:t>
      </w:r>
      <w:r w:rsidR="00F908FC">
        <w:rPr>
          <w:rFonts w:ascii="Arial" w:hAnsi="Arial" w:cs="Arial"/>
          <w:sz w:val="22"/>
          <w:szCs w:val="22"/>
          <w:lang w:val="pl-PL"/>
        </w:rPr>
        <w:t xml:space="preserve">                         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497284">
        <w:rPr>
          <w:rFonts w:ascii="Arial" w:hAnsi="Arial" w:cs="Arial"/>
          <w:sz w:val="22"/>
          <w:szCs w:val="22"/>
        </w:rPr>
        <w:t xml:space="preserve">Miejscowość i data </w:t>
      </w:r>
    </w:p>
    <w:p w14:paraId="6201D5BE" w14:textId="4AF63756" w:rsidR="0043329F" w:rsidRPr="00497284" w:rsidRDefault="0043329F" w:rsidP="0043329F">
      <w:pPr>
        <w:pStyle w:val="Tekstpodstawowy"/>
        <w:spacing w:before="120"/>
        <w:jc w:val="left"/>
        <w:rPr>
          <w:rFonts w:ascii="Arial" w:hAnsi="Arial" w:cs="Arial"/>
          <w:sz w:val="22"/>
          <w:szCs w:val="22"/>
        </w:rPr>
      </w:pPr>
    </w:p>
    <w:p w14:paraId="7B71BA27" w14:textId="77777777" w:rsidR="0043329F" w:rsidRPr="00497284" w:rsidRDefault="0043329F" w:rsidP="0043329F">
      <w:pPr>
        <w:pStyle w:val="Tekstpodstawowy"/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497284">
        <w:rPr>
          <w:rFonts w:ascii="Arial" w:hAnsi="Arial" w:cs="Arial"/>
          <w:b/>
          <w:bCs/>
          <w:sz w:val="22"/>
          <w:szCs w:val="22"/>
        </w:rPr>
        <w:t>Wnios</w:t>
      </w:r>
      <w:r>
        <w:rPr>
          <w:rFonts w:ascii="Arial" w:hAnsi="Arial" w:cs="Arial"/>
          <w:b/>
          <w:bCs/>
          <w:sz w:val="22"/>
          <w:szCs w:val="22"/>
          <w:lang w:val="pl-PL"/>
        </w:rPr>
        <w:t>ek</w:t>
      </w:r>
      <w:r w:rsidRPr="00497284">
        <w:rPr>
          <w:rFonts w:ascii="Arial" w:hAnsi="Arial" w:cs="Arial"/>
          <w:b/>
          <w:bCs/>
          <w:sz w:val="22"/>
          <w:szCs w:val="22"/>
        </w:rPr>
        <w:t xml:space="preserve"> o umożliwienie zapoznania się z dokumentami niezbędnymi </w:t>
      </w:r>
      <w:r w:rsidRPr="00497284">
        <w:rPr>
          <w:rFonts w:ascii="Arial" w:hAnsi="Arial" w:cs="Arial"/>
          <w:b/>
          <w:sz w:val="22"/>
          <w:szCs w:val="22"/>
        </w:rPr>
        <w:br/>
      </w:r>
      <w:r w:rsidRPr="00497284">
        <w:rPr>
          <w:rFonts w:ascii="Arial" w:hAnsi="Arial" w:cs="Arial"/>
          <w:b/>
          <w:bCs/>
          <w:sz w:val="22"/>
          <w:szCs w:val="22"/>
        </w:rPr>
        <w:t xml:space="preserve">do realizacji zamówienia dostępnymi wyłącznie </w:t>
      </w:r>
      <w:r w:rsidRPr="00497284">
        <w:rPr>
          <w:rFonts w:ascii="Arial" w:hAnsi="Arial" w:cs="Arial"/>
          <w:b/>
          <w:bCs/>
          <w:sz w:val="22"/>
          <w:szCs w:val="22"/>
          <w:lang w:val="pl-PL"/>
        </w:rPr>
        <w:t>w siedzibie</w:t>
      </w:r>
      <w:r w:rsidRPr="00497284">
        <w:rPr>
          <w:rFonts w:ascii="Arial" w:hAnsi="Arial" w:cs="Arial"/>
          <w:b/>
          <w:bCs/>
          <w:sz w:val="22"/>
          <w:szCs w:val="22"/>
        </w:rPr>
        <w:t xml:space="preserve"> </w:t>
      </w:r>
      <w:r w:rsidRPr="00497284">
        <w:rPr>
          <w:rFonts w:ascii="Arial" w:hAnsi="Arial" w:cs="Arial"/>
          <w:b/>
          <w:bCs/>
          <w:sz w:val="22"/>
          <w:szCs w:val="22"/>
          <w:lang w:val="pl-PL"/>
        </w:rPr>
        <w:t>Z</w:t>
      </w:r>
      <w:r w:rsidRPr="00497284">
        <w:rPr>
          <w:rFonts w:ascii="Arial" w:hAnsi="Arial" w:cs="Arial"/>
          <w:b/>
          <w:bCs/>
          <w:sz w:val="22"/>
          <w:szCs w:val="22"/>
        </w:rPr>
        <w:t>namawiającego</w:t>
      </w:r>
    </w:p>
    <w:p w14:paraId="54FF6C18" w14:textId="77777777" w:rsidR="0043329F" w:rsidRPr="00FA2263" w:rsidRDefault="0043329F" w:rsidP="0043329F">
      <w:pPr>
        <w:pStyle w:val="Tekstpodstawowy"/>
        <w:spacing w:before="120"/>
        <w:jc w:val="left"/>
        <w:rPr>
          <w:rFonts w:ascii="Arial" w:hAnsi="Arial" w:cs="Arial"/>
          <w:sz w:val="22"/>
          <w:szCs w:val="22"/>
        </w:rPr>
      </w:pPr>
    </w:p>
    <w:p w14:paraId="65E2AD5B" w14:textId="77777777" w:rsidR="0043329F" w:rsidRPr="000725D9" w:rsidRDefault="0043329F" w:rsidP="5A402B4C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2A3F66">
        <w:rPr>
          <w:rFonts w:ascii="Arial" w:hAnsi="Arial" w:cs="Arial"/>
          <w:sz w:val="22"/>
          <w:szCs w:val="22"/>
        </w:rPr>
        <w:t xml:space="preserve">Nawiązując do ogłoszonego postępowania o udzielenie zamówienia publicznego na: </w:t>
      </w:r>
      <w:r w:rsidRPr="00C252BF">
        <w:rPr>
          <w:rFonts w:ascii="Arial" w:hAnsi="Arial" w:cs="Arial"/>
          <w:b/>
          <w:bCs/>
          <w:sz w:val="22"/>
          <w:szCs w:val="22"/>
        </w:rPr>
        <w:t>„</w:t>
      </w:r>
      <w:r w:rsidRPr="00C252BF">
        <w:rPr>
          <w:rFonts w:ascii="Arial" w:hAnsi="Arial" w:cs="Arial"/>
          <w:b/>
          <w:bCs/>
          <w:i/>
          <w:iCs/>
          <w:sz w:val="22"/>
          <w:szCs w:val="22"/>
        </w:rPr>
        <w:t>Odtworzenie zalanych pomieszczeń stref ochronnych znajdujących się na poziomie -1 w budynku UKNF przy ul. Jasnej 12 w Warszawie”</w:t>
      </w:r>
      <w:r w:rsidRPr="5A402B4C">
        <w:rPr>
          <w:rFonts w:ascii="Arial" w:hAnsi="Arial" w:cs="Arial"/>
          <w:i/>
          <w:iCs/>
          <w:sz w:val="22"/>
          <w:szCs w:val="22"/>
        </w:rPr>
        <w:t xml:space="preserve"> </w:t>
      </w:r>
      <w:r w:rsidRPr="002A3F66">
        <w:rPr>
          <w:rFonts w:ascii="Arial" w:hAnsi="Arial" w:cs="Arial"/>
          <w:sz w:val="22"/>
          <w:szCs w:val="22"/>
        </w:rPr>
        <w:t>niniejszym zgłaszamy chęć zapoznania się z dokumentami (Dokumentację projektową) w siedzibie Zamawiającego przy ul. Pięknej 20 w Warszawie i tym samym do udziału w wizji lokalnej w dniu wyznaczonym przez Zamawiającego</w:t>
      </w:r>
    </w:p>
    <w:p w14:paraId="442177B1" w14:textId="77777777" w:rsidR="0043329F" w:rsidRPr="00497284" w:rsidRDefault="0043329F" w:rsidP="0043329F">
      <w:pPr>
        <w:pStyle w:val="Tekstpodstawowy"/>
        <w:spacing w:before="120"/>
        <w:rPr>
          <w:rFonts w:ascii="Arial" w:hAnsi="Arial" w:cs="Arial"/>
          <w:sz w:val="22"/>
          <w:szCs w:val="22"/>
        </w:rPr>
      </w:pPr>
    </w:p>
    <w:p w14:paraId="4B125926" w14:textId="06D77E5E" w:rsidR="0043329F" w:rsidRDefault="0043329F" w:rsidP="0043329F">
      <w:pPr>
        <w:pStyle w:val="Tekstpodstawowy"/>
        <w:spacing w:before="120"/>
        <w:rPr>
          <w:rFonts w:ascii="Arial" w:hAnsi="Arial" w:cs="Arial"/>
          <w:sz w:val="22"/>
          <w:szCs w:val="22"/>
        </w:rPr>
      </w:pPr>
      <w:r w:rsidRPr="00497284">
        <w:rPr>
          <w:rFonts w:ascii="Arial" w:hAnsi="Arial" w:cs="Arial"/>
          <w:sz w:val="22"/>
          <w:szCs w:val="22"/>
        </w:rPr>
        <w:t>Nazwa i adres siedziby podmiotu: …………</w:t>
      </w:r>
      <w:r w:rsidR="008F7787">
        <w:rPr>
          <w:rFonts w:ascii="Arial" w:hAnsi="Arial" w:cs="Arial"/>
          <w:sz w:val="22"/>
          <w:szCs w:val="22"/>
          <w:lang w:val="pl-PL"/>
        </w:rPr>
        <w:t>………………………………...</w:t>
      </w:r>
      <w:r w:rsidRPr="00497284">
        <w:rPr>
          <w:rFonts w:ascii="Arial" w:hAnsi="Arial" w:cs="Arial"/>
          <w:sz w:val="22"/>
          <w:szCs w:val="22"/>
        </w:rPr>
        <w:t xml:space="preserve">……………………………… 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10"/>
      </w:r>
      <w:r w:rsidRPr="00497284">
        <w:rPr>
          <w:rFonts w:ascii="Arial" w:hAnsi="Arial" w:cs="Arial"/>
          <w:sz w:val="22"/>
          <w:szCs w:val="22"/>
        </w:rPr>
        <w:t>…………………………………………</w:t>
      </w:r>
      <w:r w:rsidR="00427BF7">
        <w:rPr>
          <w:rFonts w:ascii="Arial" w:hAnsi="Arial" w:cs="Arial"/>
          <w:sz w:val="22"/>
          <w:szCs w:val="22"/>
          <w:lang w:val="pl-PL"/>
        </w:rPr>
        <w:t>..</w:t>
      </w:r>
      <w:r w:rsidRPr="00497284">
        <w:rPr>
          <w:rFonts w:ascii="Arial" w:hAnsi="Arial" w:cs="Arial"/>
          <w:sz w:val="22"/>
          <w:szCs w:val="22"/>
        </w:rPr>
        <w:t>……</w:t>
      </w:r>
      <w:r w:rsidR="008F7787">
        <w:rPr>
          <w:rFonts w:ascii="Arial" w:hAnsi="Arial" w:cs="Arial"/>
          <w:sz w:val="22"/>
          <w:szCs w:val="22"/>
          <w:lang w:val="pl-PL"/>
        </w:rPr>
        <w:t>…………………….</w:t>
      </w:r>
      <w:r w:rsidRPr="00497284">
        <w:rPr>
          <w:rFonts w:ascii="Arial" w:hAnsi="Arial" w:cs="Arial"/>
          <w:sz w:val="22"/>
          <w:szCs w:val="22"/>
        </w:rPr>
        <w:t xml:space="preserve">…………………………………… NIP …………………………………… REGON ……………………………… Osoba i dane do kontaktu: ………………………………………………… tel. stacjonarny.: ……………………………, kom. …………………………, e-mail: ………………………………………, </w:t>
      </w:r>
    </w:p>
    <w:p w14:paraId="478E89E4" w14:textId="77777777" w:rsidR="008F7787" w:rsidRDefault="008F7787" w:rsidP="008F7787">
      <w:pPr>
        <w:pStyle w:val="Tekstpodstawowy"/>
        <w:spacing w:before="120"/>
        <w:ind w:right="-2"/>
        <w:rPr>
          <w:rFonts w:ascii="Arial" w:hAnsi="Arial" w:cs="Arial"/>
          <w:sz w:val="22"/>
          <w:szCs w:val="22"/>
        </w:rPr>
      </w:pPr>
    </w:p>
    <w:p w14:paraId="19F2E48B" w14:textId="0A31C226" w:rsidR="0043329F" w:rsidRDefault="0043329F" w:rsidP="008F7787">
      <w:pPr>
        <w:pStyle w:val="Tekstpodstawowy"/>
        <w:spacing w:before="120"/>
        <w:ind w:right="-2"/>
        <w:rPr>
          <w:rFonts w:ascii="Arial" w:hAnsi="Arial" w:cs="Arial"/>
          <w:sz w:val="22"/>
          <w:szCs w:val="22"/>
        </w:rPr>
      </w:pPr>
      <w:r w:rsidRPr="00497284">
        <w:rPr>
          <w:rFonts w:ascii="Arial" w:hAnsi="Arial" w:cs="Arial"/>
          <w:sz w:val="22"/>
          <w:szCs w:val="22"/>
        </w:rPr>
        <w:t xml:space="preserve">Imię, nazwisko i PESEL osoby/ osób </w:t>
      </w:r>
      <w:r>
        <w:rPr>
          <w:rFonts w:ascii="Arial" w:hAnsi="Arial" w:cs="Arial"/>
          <w:sz w:val="22"/>
          <w:szCs w:val="22"/>
          <w:lang w:val="pl-PL"/>
        </w:rPr>
        <w:t xml:space="preserve">skierowanych do zapoznania się z dokumentacją </w:t>
      </w:r>
      <w:r>
        <w:rPr>
          <w:rFonts w:ascii="Arial" w:hAnsi="Arial" w:cs="Arial"/>
          <w:sz w:val="22"/>
          <w:szCs w:val="22"/>
          <w:lang w:val="pl-PL"/>
        </w:rPr>
        <w:br/>
        <w:t xml:space="preserve">projektową oraz w kolejnym etapie </w:t>
      </w:r>
      <w:r w:rsidRPr="00497284">
        <w:rPr>
          <w:rFonts w:ascii="Arial" w:hAnsi="Arial" w:cs="Arial"/>
          <w:sz w:val="22"/>
          <w:szCs w:val="22"/>
        </w:rPr>
        <w:t>uczestniczących w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497284">
        <w:rPr>
          <w:rFonts w:ascii="Arial" w:hAnsi="Arial" w:cs="Arial"/>
          <w:sz w:val="22"/>
          <w:szCs w:val="22"/>
        </w:rPr>
        <w:t>wizji lokalnej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11"/>
      </w:r>
      <w:r w:rsidRPr="00497284">
        <w:rPr>
          <w:rFonts w:ascii="Arial" w:hAnsi="Arial" w:cs="Arial"/>
          <w:sz w:val="22"/>
          <w:szCs w:val="22"/>
        </w:rPr>
        <w:t>: ………………………………………………………………………………</w:t>
      </w:r>
      <w:r>
        <w:rPr>
          <w:rFonts w:ascii="Arial" w:hAnsi="Arial" w:cs="Arial"/>
          <w:sz w:val="22"/>
          <w:szCs w:val="22"/>
          <w:lang w:val="pl-PL"/>
        </w:rPr>
        <w:t>……………………….</w:t>
      </w:r>
      <w:r w:rsidRPr="00497284">
        <w:rPr>
          <w:rFonts w:ascii="Arial" w:hAnsi="Arial" w:cs="Arial"/>
          <w:sz w:val="22"/>
          <w:szCs w:val="22"/>
        </w:rPr>
        <w:t>……………………….………………………………………………</w:t>
      </w:r>
      <w:r>
        <w:rPr>
          <w:rFonts w:ascii="Arial" w:hAnsi="Arial" w:cs="Arial"/>
          <w:sz w:val="22"/>
          <w:szCs w:val="22"/>
          <w:lang w:val="pl-PL"/>
        </w:rPr>
        <w:t>………………………</w:t>
      </w:r>
      <w:r w:rsidRPr="00497284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  <w:lang w:val="pl-PL"/>
        </w:rPr>
        <w:t>………………………</w:t>
      </w:r>
      <w:r w:rsidRPr="00497284">
        <w:rPr>
          <w:rFonts w:ascii="Arial" w:hAnsi="Arial" w:cs="Arial"/>
          <w:sz w:val="22"/>
          <w:szCs w:val="22"/>
        </w:rPr>
        <w:t>……………………………………</w:t>
      </w:r>
      <w:r w:rsidR="008F7787"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……………………………………………………………………………………………………..</w:t>
      </w:r>
      <w:r w:rsidRPr="00497284">
        <w:rPr>
          <w:rFonts w:ascii="Arial" w:hAnsi="Arial" w:cs="Arial"/>
          <w:sz w:val="22"/>
          <w:szCs w:val="22"/>
        </w:rPr>
        <w:t xml:space="preserve">…. </w:t>
      </w:r>
    </w:p>
    <w:p w14:paraId="5B920A14" w14:textId="77777777" w:rsidR="006C4143" w:rsidRDefault="006C4143" w:rsidP="0043329F">
      <w:pPr>
        <w:pStyle w:val="Tekstpodstawowy"/>
        <w:spacing w:before="120"/>
        <w:ind w:right="-567"/>
        <w:rPr>
          <w:rFonts w:ascii="Arial" w:hAnsi="Arial" w:cs="Arial"/>
          <w:sz w:val="22"/>
          <w:szCs w:val="22"/>
        </w:rPr>
      </w:pPr>
    </w:p>
    <w:p w14:paraId="50BD7CD0" w14:textId="24F8F6E2" w:rsidR="0043329F" w:rsidRPr="000725D9" w:rsidRDefault="0043329F" w:rsidP="0043329F">
      <w:pPr>
        <w:pStyle w:val="Tekstpodstawowy"/>
        <w:spacing w:before="120"/>
        <w:ind w:right="-567"/>
        <w:rPr>
          <w:rFonts w:ascii="Arial" w:hAnsi="Arial" w:cs="Arial"/>
          <w:sz w:val="22"/>
          <w:szCs w:val="22"/>
          <w:lang w:val="pl-PL"/>
        </w:rPr>
      </w:pPr>
      <w:r w:rsidRPr="00497284">
        <w:rPr>
          <w:rFonts w:ascii="Arial" w:hAnsi="Arial" w:cs="Arial"/>
          <w:sz w:val="22"/>
          <w:szCs w:val="22"/>
        </w:rPr>
        <w:t>…………………………</w:t>
      </w:r>
      <w:r>
        <w:rPr>
          <w:rFonts w:ascii="Arial" w:hAnsi="Arial" w:cs="Arial"/>
          <w:sz w:val="22"/>
          <w:szCs w:val="22"/>
          <w:lang w:val="pl-PL"/>
        </w:rPr>
        <w:t xml:space="preserve">                                                        </w:t>
      </w:r>
      <w:r w:rsidR="006C4143">
        <w:rPr>
          <w:rFonts w:ascii="Arial" w:hAnsi="Arial" w:cs="Arial"/>
          <w:sz w:val="22"/>
          <w:szCs w:val="22"/>
          <w:lang w:val="pl-PL"/>
        </w:rPr>
        <w:t xml:space="preserve"> </w:t>
      </w:r>
      <w:r>
        <w:rPr>
          <w:rFonts w:ascii="Arial" w:hAnsi="Arial" w:cs="Arial"/>
          <w:sz w:val="22"/>
          <w:szCs w:val="22"/>
          <w:lang w:val="pl-PL"/>
        </w:rPr>
        <w:t>…………………</w:t>
      </w:r>
      <w:r w:rsidR="006C4143">
        <w:rPr>
          <w:rFonts w:ascii="Arial" w:hAnsi="Arial" w:cs="Arial"/>
          <w:sz w:val="22"/>
          <w:szCs w:val="22"/>
          <w:lang w:val="pl-PL"/>
        </w:rPr>
        <w:t>………..</w:t>
      </w:r>
      <w:r>
        <w:rPr>
          <w:rFonts w:ascii="Arial" w:hAnsi="Arial" w:cs="Arial"/>
          <w:sz w:val="22"/>
          <w:szCs w:val="22"/>
          <w:lang w:val="pl-PL"/>
        </w:rPr>
        <w:t>…</w:t>
      </w:r>
      <w:r w:rsidR="00547B32">
        <w:rPr>
          <w:rFonts w:ascii="Arial" w:hAnsi="Arial" w:cs="Arial"/>
          <w:sz w:val="22"/>
          <w:szCs w:val="22"/>
          <w:lang w:val="pl-PL"/>
        </w:rPr>
        <w:t>……………..</w:t>
      </w:r>
      <w:r>
        <w:rPr>
          <w:rFonts w:ascii="Arial" w:hAnsi="Arial" w:cs="Arial"/>
          <w:sz w:val="22"/>
          <w:szCs w:val="22"/>
          <w:lang w:val="pl-PL"/>
        </w:rPr>
        <w:t>……….</w:t>
      </w:r>
    </w:p>
    <w:p w14:paraId="163664E4" w14:textId="65E0492E" w:rsidR="0043329F" w:rsidRPr="00BF77EB" w:rsidRDefault="0043329F" w:rsidP="0043329F">
      <w:pPr>
        <w:pStyle w:val="Tekstpodstawowy"/>
        <w:spacing w:before="120"/>
        <w:ind w:right="-567"/>
        <w:rPr>
          <w:rFonts w:ascii="Arial" w:hAnsi="Arial" w:cs="Arial"/>
          <w:sz w:val="18"/>
          <w:szCs w:val="18"/>
        </w:rPr>
      </w:pPr>
      <w:r w:rsidRPr="00497284">
        <w:rPr>
          <w:rFonts w:ascii="Arial" w:hAnsi="Arial" w:cs="Arial"/>
          <w:sz w:val="22"/>
          <w:szCs w:val="22"/>
        </w:rPr>
        <w:t xml:space="preserve"> </w:t>
      </w:r>
      <w:r w:rsidRPr="00C252BF">
        <w:rPr>
          <w:rFonts w:ascii="Arial" w:hAnsi="Arial" w:cs="Arial"/>
        </w:rPr>
        <w:t xml:space="preserve">Miejscowość i data </w:t>
      </w:r>
      <w:r w:rsidR="006C4143">
        <w:rPr>
          <w:rFonts w:ascii="Arial" w:hAnsi="Arial" w:cs="Arial"/>
          <w:lang w:val="pl-PL"/>
        </w:rPr>
        <w:t xml:space="preserve">           </w:t>
      </w:r>
      <w:r w:rsidRPr="00BF77EB">
        <w:rPr>
          <w:rFonts w:ascii="Arial" w:hAnsi="Arial" w:cs="Arial"/>
          <w:sz w:val="18"/>
          <w:szCs w:val="18"/>
        </w:rPr>
        <w:t>(podpis i pieczęć osoby/osó</w:t>
      </w:r>
      <w:r w:rsidR="00547B32">
        <w:rPr>
          <w:rFonts w:ascii="Arial" w:hAnsi="Arial" w:cs="Arial"/>
          <w:sz w:val="18"/>
          <w:szCs w:val="18"/>
          <w:lang w:val="pl-PL"/>
        </w:rPr>
        <w:t xml:space="preserve">b </w:t>
      </w:r>
      <w:r w:rsidRPr="00BF77EB">
        <w:rPr>
          <w:rFonts w:ascii="Arial" w:hAnsi="Arial" w:cs="Arial"/>
          <w:sz w:val="18"/>
          <w:szCs w:val="18"/>
        </w:rPr>
        <w:t xml:space="preserve">upoważnionych </w:t>
      </w:r>
      <w:r w:rsidR="00547B32">
        <w:rPr>
          <w:rFonts w:ascii="Arial" w:hAnsi="Arial" w:cs="Arial"/>
          <w:sz w:val="18"/>
          <w:szCs w:val="18"/>
        </w:rPr>
        <w:br/>
      </w:r>
      <w:r w:rsidR="00547B32">
        <w:rPr>
          <w:rFonts w:ascii="Arial" w:hAnsi="Arial" w:cs="Arial"/>
          <w:sz w:val="18"/>
          <w:szCs w:val="18"/>
          <w:lang w:val="pl-PL"/>
        </w:rPr>
        <w:t xml:space="preserve">                                                                                                                                 </w:t>
      </w:r>
      <w:r w:rsidRPr="00BF77EB">
        <w:rPr>
          <w:rFonts w:ascii="Arial" w:hAnsi="Arial" w:cs="Arial"/>
          <w:sz w:val="18"/>
          <w:szCs w:val="18"/>
        </w:rPr>
        <w:t>do składania ofert w imieniu Oferenta)</w:t>
      </w:r>
    </w:p>
    <w:p w14:paraId="1B0D5870" w14:textId="4FED970D" w:rsidR="006155FA" w:rsidRPr="006155FA" w:rsidRDefault="0043329F">
      <w:pPr>
        <w:spacing w:before="120" w:after="120"/>
        <w:rPr>
          <w:rFonts w:ascii="Arial" w:eastAsiaTheme="minorEastAsia" w:hAnsi="Arial" w:cs="Arial"/>
          <w:sz w:val="22"/>
          <w:szCs w:val="22"/>
          <w:lang w:val="x-none" w:eastAsia="pl-PL"/>
        </w:rPr>
      </w:pPr>
      <w:r w:rsidRPr="006155FA">
        <w:rPr>
          <w:rFonts w:ascii="Tahoma" w:hAnsi="Tahoma"/>
          <w:sz w:val="20"/>
          <w:lang w:val="x-none"/>
        </w:rPr>
        <w:t xml:space="preserve"> </w:t>
      </w:r>
    </w:p>
    <w:p w14:paraId="61BFF126" w14:textId="26E68513" w:rsidR="00551873" w:rsidRPr="009878EF" w:rsidRDefault="00551873" w:rsidP="000725D9">
      <w:pPr>
        <w:pStyle w:val="Spider-2"/>
        <w:numPr>
          <w:ilvl w:val="0"/>
          <w:numId w:val="0"/>
        </w:numPr>
        <w:ind w:left="3545"/>
        <w:jc w:val="center"/>
        <w:rPr>
          <w:rFonts w:cs="Arial"/>
          <w:b/>
        </w:rPr>
      </w:pPr>
    </w:p>
    <w:sectPr w:rsidR="00551873" w:rsidRPr="009878EF" w:rsidSect="00043D3A">
      <w:pgSz w:w="11905" w:h="16837"/>
      <w:pgMar w:top="1134" w:right="1134" w:bottom="1383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46FAE0" w14:textId="77777777" w:rsidR="00427A88" w:rsidRDefault="00427A88">
      <w:r>
        <w:separator/>
      </w:r>
    </w:p>
  </w:endnote>
  <w:endnote w:type="continuationSeparator" w:id="0">
    <w:p w14:paraId="3470E08B" w14:textId="77777777" w:rsidR="00427A88" w:rsidRDefault="00427A88">
      <w:r>
        <w:continuationSeparator/>
      </w:r>
    </w:p>
  </w:endnote>
  <w:endnote w:type="continuationNotice" w:id="1">
    <w:p w14:paraId="1586494F" w14:textId="77777777" w:rsidR="00427A88" w:rsidRDefault="00427A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FrankfurtGothic">
    <w:altName w:val="Times New Roman"/>
    <w:charset w:val="00"/>
    <w:family w:val="auto"/>
    <w:pitch w:val="variable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horndale, 'Times New Roman'">
    <w:altName w:val="Times New Roman"/>
    <w:charset w:val="00"/>
    <w:family w:val="roman"/>
    <w:pitch w:val="variable"/>
  </w:font>
  <w:font w:name="Andale Sans UI">
    <w:charset w:val="00"/>
    <w:family w:val="auto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imesNewRoman">
    <w:altName w:val="MS Gothic"/>
    <w:panose1 w:val="00000000000000000000"/>
    <w:charset w:val="00"/>
    <w:family w:val="roman"/>
    <w:notTrueType/>
    <w:pitch w:val="default"/>
  </w:font>
  <w:font w:name="CIDFont+F4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2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99DB42" w14:textId="1748B958" w:rsidR="0061115A" w:rsidRPr="0070127C" w:rsidRDefault="0061115A" w:rsidP="002B2B13">
    <w:pPr>
      <w:pStyle w:val="Stopka"/>
      <w:jc w:val="center"/>
      <w:rPr>
        <w:rFonts w:ascii="Arial" w:hAnsi="Arial" w:cs="Arial"/>
        <w:sz w:val="22"/>
        <w:szCs w:val="22"/>
      </w:rPr>
    </w:pPr>
    <w:r w:rsidRPr="0070127C">
      <w:rPr>
        <w:rFonts w:ascii="Arial" w:hAnsi="Arial" w:cs="Arial"/>
        <w:sz w:val="22"/>
        <w:szCs w:val="22"/>
      </w:rPr>
      <w:fldChar w:fldCharType="begin"/>
    </w:r>
    <w:r w:rsidRPr="0070127C">
      <w:rPr>
        <w:rFonts w:ascii="Arial" w:hAnsi="Arial" w:cs="Arial"/>
        <w:sz w:val="22"/>
        <w:szCs w:val="22"/>
      </w:rPr>
      <w:instrText>PAGE   \* MERGEFORMAT</w:instrText>
    </w:r>
    <w:r w:rsidRPr="0070127C">
      <w:rPr>
        <w:rFonts w:ascii="Arial" w:hAnsi="Arial" w:cs="Arial"/>
        <w:sz w:val="22"/>
        <w:szCs w:val="22"/>
      </w:rPr>
      <w:fldChar w:fldCharType="separate"/>
    </w:r>
    <w:r w:rsidR="007276CA">
      <w:rPr>
        <w:rFonts w:ascii="Arial" w:hAnsi="Arial" w:cs="Arial"/>
        <w:noProof/>
        <w:sz w:val="22"/>
        <w:szCs w:val="22"/>
      </w:rPr>
      <w:t>16</w:t>
    </w:r>
    <w:r w:rsidRPr="0070127C">
      <w:rPr>
        <w:rFonts w:ascii="Arial" w:hAnsi="Arial" w:cs="Arial"/>
        <w:sz w:val="22"/>
        <w:szCs w:val="22"/>
      </w:rPr>
      <w:fldChar w:fldCharType="end"/>
    </w:r>
  </w:p>
  <w:p w14:paraId="757D5129" w14:textId="77777777" w:rsidR="0061115A" w:rsidRDefault="0061115A" w:rsidP="002B2B13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58ED96" w14:textId="77777777" w:rsidR="00427A88" w:rsidRDefault="00427A88">
      <w:r>
        <w:separator/>
      </w:r>
    </w:p>
  </w:footnote>
  <w:footnote w:type="continuationSeparator" w:id="0">
    <w:p w14:paraId="67B2FF46" w14:textId="77777777" w:rsidR="00427A88" w:rsidRDefault="00427A88">
      <w:r>
        <w:continuationSeparator/>
      </w:r>
    </w:p>
  </w:footnote>
  <w:footnote w:type="continuationNotice" w:id="1">
    <w:p w14:paraId="400BEF6A" w14:textId="77777777" w:rsidR="00427A88" w:rsidRDefault="00427A88"/>
  </w:footnote>
  <w:footnote w:id="2">
    <w:p w14:paraId="61302F71" w14:textId="5F60DF77" w:rsidR="0061115A" w:rsidRPr="0070127C" w:rsidRDefault="0061115A" w:rsidP="00D24336">
      <w:pPr>
        <w:pStyle w:val="Tekstprzypisudolnego"/>
        <w:jc w:val="both"/>
        <w:rPr>
          <w:rFonts w:cs="Arial"/>
          <w:i/>
        </w:rPr>
      </w:pPr>
      <w:r w:rsidRPr="0070127C">
        <w:rPr>
          <w:rStyle w:val="Odwoanieprzypisudolnego"/>
          <w:rFonts w:cs="Arial"/>
        </w:rPr>
        <w:footnoteRef/>
      </w:r>
      <w:r w:rsidRPr="0070127C">
        <w:rPr>
          <w:rFonts w:cs="Arial"/>
          <w:i/>
        </w:rPr>
        <w:t xml:space="preserve">Wypełnia Wykonawca lub podmiot na którego zasoby powołuje się Wykonawca jeżeli ma zastosowanie (wykreśla jeżeli nie dotyczy). Zgodnie z art. 125 ust. 5 ustawy </w:t>
      </w:r>
      <w:proofErr w:type="spellStart"/>
      <w:r w:rsidRPr="0070127C">
        <w:rPr>
          <w:rFonts w:cs="Arial"/>
          <w:i/>
        </w:rPr>
        <w:t>Pzp</w:t>
      </w:r>
      <w:proofErr w:type="spellEnd"/>
      <w:r w:rsidRPr="0070127C">
        <w:rPr>
          <w:rFonts w:cs="Arial"/>
          <w:i/>
        </w:rPr>
        <w:t xml:space="preserve"> Wykonawca, w przypadku polegania </w:t>
      </w:r>
      <w:r>
        <w:rPr>
          <w:rFonts w:cs="Arial"/>
          <w:i/>
        </w:rPr>
        <w:br/>
      </w:r>
      <w:r w:rsidRPr="0070127C">
        <w:rPr>
          <w:rFonts w:cs="Arial"/>
          <w:i/>
        </w:rPr>
        <w:t xml:space="preserve">na zdolnościach lub sytuacji podmiotów udostępniających zasoby, przedstawia wraz z oświadczeniem, </w:t>
      </w:r>
      <w:r>
        <w:rPr>
          <w:rFonts w:cs="Arial"/>
          <w:i/>
        </w:rPr>
        <w:br/>
      </w:r>
      <w:r w:rsidRPr="0070127C">
        <w:rPr>
          <w:rFonts w:cs="Arial"/>
          <w:i/>
        </w:rPr>
        <w:t xml:space="preserve">o którym mowa w art. 125 ust. 1 ustawy </w:t>
      </w:r>
      <w:proofErr w:type="spellStart"/>
      <w:r w:rsidRPr="0070127C">
        <w:rPr>
          <w:rFonts w:cs="Arial"/>
          <w:i/>
        </w:rPr>
        <w:t>Pzp</w:t>
      </w:r>
      <w:proofErr w:type="spellEnd"/>
      <w:r w:rsidRPr="0070127C">
        <w:rPr>
          <w:rFonts w:cs="Arial"/>
          <w:i/>
        </w:rPr>
        <w:t xml:space="preserve">, także oświadczenie podmiotu udostępniającego zasoby, potwierdzające brak podstaw wykluczenia tego podmiotu oraz odpowiednio spełnianie warunków udziału </w:t>
      </w:r>
      <w:r>
        <w:rPr>
          <w:rFonts w:cs="Arial"/>
          <w:i/>
        </w:rPr>
        <w:br/>
      </w:r>
      <w:r w:rsidRPr="0070127C">
        <w:rPr>
          <w:rFonts w:cs="Arial"/>
          <w:i/>
        </w:rPr>
        <w:t xml:space="preserve">w postępowaniu, w zakresie w jakim Wykonawca powołuje się na jego zasoby. </w:t>
      </w:r>
    </w:p>
  </w:footnote>
  <w:footnote w:id="3">
    <w:p w14:paraId="1098E7E2" w14:textId="77777777" w:rsidR="0061115A" w:rsidRDefault="0061115A" w:rsidP="00D24336">
      <w:pPr>
        <w:pStyle w:val="Tekstprzypisudolnego"/>
      </w:pPr>
      <w:r w:rsidRPr="0070127C">
        <w:rPr>
          <w:rStyle w:val="Odwoanieprzypisudolnego"/>
          <w:rFonts w:cs="Arial"/>
        </w:rPr>
        <w:footnoteRef/>
      </w:r>
      <w:r w:rsidRPr="0070127C">
        <w:rPr>
          <w:rFonts w:cs="Arial"/>
          <w:i/>
        </w:rPr>
        <w:t>Wypełnia Wykonawca jeżeli ma zastosowanie (wykreśla się jeżeli nie dotyczy).</w:t>
      </w:r>
    </w:p>
  </w:footnote>
  <w:footnote w:id="4">
    <w:p w14:paraId="550476CF" w14:textId="77777777" w:rsidR="0061115A" w:rsidRPr="0070127C" w:rsidRDefault="0061115A" w:rsidP="003922AF">
      <w:pPr>
        <w:pStyle w:val="Tekstprzypisudolnego"/>
        <w:rPr>
          <w:rFonts w:cs="Arial"/>
        </w:rPr>
      </w:pPr>
      <w:r w:rsidRPr="0070127C">
        <w:rPr>
          <w:rStyle w:val="Odwoanieprzypisudolnego"/>
          <w:rFonts w:cs="Arial"/>
          <w:i/>
        </w:rPr>
        <w:footnoteRef/>
      </w:r>
      <w:r w:rsidRPr="0070127C">
        <w:rPr>
          <w:rFonts w:cs="Arial"/>
          <w:i/>
        </w:rPr>
        <w:t xml:space="preserve"> Wypełnia Wykonawca jeżeli ma zastosowanie (wykreśla się jeżeli nie dotyczy).</w:t>
      </w:r>
    </w:p>
  </w:footnote>
  <w:footnote w:id="5">
    <w:p w14:paraId="274EB566" w14:textId="7F4FEBF7" w:rsidR="0061115A" w:rsidRPr="0070127C" w:rsidRDefault="0061115A" w:rsidP="003922AF">
      <w:pPr>
        <w:pStyle w:val="Tekstprzypisudolnego"/>
        <w:jc w:val="both"/>
        <w:rPr>
          <w:rFonts w:cs="Arial"/>
          <w:i/>
        </w:rPr>
      </w:pPr>
      <w:r w:rsidRPr="0070127C">
        <w:rPr>
          <w:rStyle w:val="Odwoanieprzypisudolnego"/>
          <w:rFonts w:cs="Arial"/>
        </w:rPr>
        <w:footnoteRef/>
      </w:r>
      <w:r w:rsidRPr="0070127C">
        <w:rPr>
          <w:rFonts w:cs="Arial"/>
          <w:i/>
        </w:rPr>
        <w:t xml:space="preserve">Wypełnia Wykonawca lub podmiot na którego zasoby powołuje się Wykonawca jeżeli ma zastosowanie (wykreśla jeżeli nie dotyczy). Zgodnie z art. 125 ust. 5 ustawy </w:t>
      </w:r>
      <w:proofErr w:type="spellStart"/>
      <w:r w:rsidRPr="0070127C">
        <w:rPr>
          <w:rFonts w:cs="Arial"/>
          <w:i/>
        </w:rPr>
        <w:t>Pzp</w:t>
      </w:r>
      <w:proofErr w:type="spellEnd"/>
      <w:r w:rsidRPr="0070127C">
        <w:rPr>
          <w:rFonts w:cs="Arial"/>
          <w:i/>
        </w:rPr>
        <w:t xml:space="preserve"> Wykonawca, w przypadku polegania na zdolnościach lub sytuacji podmiotów udostępniających zasoby, przedstawia wraz z oświadczeniem, </w:t>
      </w:r>
      <w:r>
        <w:rPr>
          <w:rFonts w:cs="Arial"/>
          <w:i/>
        </w:rPr>
        <w:br/>
      </w:r>
      <w:r w:rsidRPr="0070127C">
        <w:rPr>
          <w:rFonts w:cs="Arial"/>
          <w:i/>
        </w:rPr>
        <w:t xml:space="preserve">o którym mowa w art. 125 ust. 1 ustawy </w:t>
      </w:r>
      <w:proofErr w:type="spellStart"/>
      <w:r w:rsidRPr="0070127C">
        <w:rPr>
          <w:rFonts w:cs="Arial"/>
          <w:i/>
        </w:rPr>
        <w:t>Pzp</w:t>
      </w:r>
      <w:proofErr w:type="spellEnd"/>
      <w:r w:rsidRPr="0070127C">
        <w:rPr>
          <w:rFonts w:cs="Arial"/>
          <w:i/>
        </w:rPr>
        <w:t xml:space="preserve">, także oświadczenie podmiotu udostępniającego zasoby, potwierdzające brak podstaw wykluczenia tego podmiotu oraz odpowiednio spełnianie warunków udziału w postępowaniu, w zakresie w jakim Wykonawca powołuje się na jego zasoby. </w:t>
      </w:r>
    </w:p>
  </w:footnote>
  <w:footnote w:id="6">
    <w:p w14:paraId="1191C780" w14:textId="77777777" w:rsidR="0061115A" w:rsidRPr="0070127C" w:rsidRDefault="0061115A" w:rsidP="003922AF">
      <w:pPr>
        <w:pStyle w:val="Tekstprzypisudolnego"/>
        <w:rPr>
          <w:rFonts w:cs="Arial"/>
        </w:rPr>
      </w:pPr>
      <w:r w:rsidRPr="0070127C">
        <w:rPr>
          <w:rStyle w:val="Odwoanieprzypisudolnego"/>
          <w:rFonts w:cs="Arial"/>
        </w:rPr>
        <w:footnoteRef/>
      </w:r>
      <w:r w:rsidRPr="0070127C">
        <w:rPr>
          <w:rFonts w:cs="Arial"/>
        </w:rPr>
        <w:t xml:space="preserve"> </w:t>
      </w:r>
      <w:r w:rsidRPr="0070127C">
        <w:rPr>
          <w:rFonts w:cs="Arial"/>
          <w:i/>
        </w:rPr>
        <w:t>Wypełnia Wykonawca jeżeli ma zastosowanie (wykreśla się jeżeli nie dotyczy).</w:t>
      </w:r>
    </w:p>
  </w:footnote>
  <w:footnote w:id="7">
    <w:p w14:paraId="209F2AE1" w14:textId="77777777" w:rsidR="0061115A" w:rsidRPr="0070127C" w:rsidRDefault="0061115A" w:rsidP="00C20EFD">
      <w:pPr>
        <w:pStyle w:val="Tekstprzypisudolnego"/>
        <w:rPr>
          <w:rFonts w:cs="Arial"/>
        </w:rPr>
      </w:pPr>
      <w:r w:rsidRPr="0070127C">
        <w:rPr>
          <w:rStyle w:val="Odwoanieprzypisudolnego"/>
          <w:rFonts w:cs="Arial"/>
        </w:rPr>
        <w:footnoteRef/>
      </w:r>
      <w:r w:rsidRPr="0070127C">
        <w:rPr>
          <w:rFonts w:cs="Arial"/>
        </w:rPr>
        <w:t xml:space="preserve"> </w:t>
      </w:r>
      <w:r w:rsidRPr="0070127C">
        <w:rPr>
          <w:rFonts w:cs="Arial"/>
          <w:i/>
        </w:rPr>
        <w:t>Wypełnia podmiot na zasobach którego polega Wykonawca (wykreśla się jeżeli nie dotyczy).</w:t>
      </w:r>
    </w:p>
    <w:p w14:paraId="153CC81E" w14:textId="77777777" w:rsidR="0061115A" w:rsidRDefault="0061115A" w:rsidP="00C20EFD">
      <w:pPr>
        <w:pStyle w:val="Tekstprzypisudolnego"/>
      </w:pPr>
    </w:p>
  </w:footnote>
  <w:footnote w:id="8">
    <w:p w14:paraId="532A6280" w14:textId="27BF0E54" w:rsidR="0061115A" w:rsidRDefault="0061115A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  <w:footnote w:id="9">
    <w:p w14:paraId="3A7D72ED" w14:textId="27BF0E54" w:rsidR="0061115A" w:rsidRDefault="0061115A" w:rsidP="000725D9">
      <w:pPr>
        <w:pStyle w:val="Tekstprzypisudolnego"/>
      </w:pPr>
      <w:r w:rsidRPr="000725D9">
        <w:rPr>
          <w:rStyle w:val="Odwoanieprzypisudolnego"/>
        </w:rPr>
        <w:footnoteRef/>
      </w:r>
      <w:r>
        <w:t xml:space="preserve"> </w:t>
      </w:r>
      <w:r w:rsidRPr="00BF77EB">
        <w:rPr>
          <w:sz w:val="18"/>
          <w:szCs w:val="18"/>
        </w:rPr>
        <w:t>Niepotrzebne skreślić</w:t>
      </w:r>
      <w:r>
        <w:t xml:space="preserve"> </w:t>
      </w:r>
    </w:p>
  </w:footnote>
  <w:footnote w:id="10">
    <w:p w14:paraId="3FC941BD" w14:textId="64427E15" w:rsidR="0061115A" w:rsidRPr="002A3F66" w:rsidRDefault="0061115A" w:rsidP="0043329F">
      <w:pPr>
        <w:pStyle w:val="Tekstprzypisudolnego"/>
        <w:ind w:right="-567"/>
        <w:jc w:val="both"/>
        <w:rPr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2A3F66">
        <w:rPr>
          <w:rFonts w:cs="Arial"/>
          <w:szCs w:val="20"/>
        </w:rPr>
        <w:t xml:space="preserve">Imię i nazwisko Kierownika Jednostki Organizacyjnej Wykonawcy oraz jego </w:t>
      </w:r>
      <w:r>
        <w:rPr>
          <w:rFonts w:cs="Arial"/>
          <w:szCs w:val="20"/>
        </w:rPr>
        <w:t>n</w:t>
      </w:r>
      <w:r w:rsidRPr="002A3F66">
        <w:rPr>
          <w:rFonts w:cs="Arial"/>
          <w:szCs w:val="20"/>
        </w:rPr>
        <w:t>umer i datę ważności poświadczenia bezpieczeństwa</w:t>
      </w:r>
      <w:r>
        <w:rPr>
          <w:rFonts w:cs="Arial"/>
          <w:szCs w:val="20"/>
        </w:rPr>
        <w:t xml:space="preserve"> </w:t>
      </w:r>
      <w:r w:rsidRPr="002A3F66">
        <w:rPr>
          <w:rFonts w:cs="Arial"/>
          <w:szCs w:val="20"/>
        </w:rPr>
        <w:t xml:space="preserve">oraz </w:t>
      </w:r>
      <w:r>
        <w:rPr>
          <w:rFonts w:cs="Arial"/>
          <w:szCs w:val="20"/>
        </w:rPr>
        <w:t>ważne zaświadczenie stwierdzające</w:t>
      </w:r>
      <w:r w:rsidRPr="002A3F66">
        <w:rPr>
          <w:rFonts w:cs="Arial"/>
          <w:szCs w:val="20"/>
        </w:rPr>
        <w:t xml:space="preserve"> odbycie szkolenia w zakresie ochrony informacji niejawnych, w rozumieniu ustawy z </w:t>
      </w:r>
      <w:bookmarkStart w:id="2" w:name="_GoBack"/>
      <w:bookmarkEnd w:id="2"/>
      <w:r w:rsidRPr="002A3F66">
        <w:rPr>
          <w:rFonts w:cs="Arial"/>
          <w:szCs w:val="20"/>
        </w:rPr>
        <w:t>dnia 05 sierpnia 2010 r. o ochronie informacji niejawny</w:t>
      </w:r>
      <w:r>
        <w:rPr>
          <w:rFonts w:cs="Arial"/>
          <w:szCs w:val="20"/>
        </w:rPr>
        <w:t xml:space="preserve">ch (Dz. U. z 2024 r., poz. 632) lub </w:t>
      </w:r>
      <w:r w:rsidRPr="002A3F66">
        <w:rPr>
          <w:rFonts w:cs="Arial"/>
          <w:szCs w:val="20"/>
        </w:rPr>
        <w:t>Upoważnieni</w:t>
      </w:r>
      <w:r>
        <w:rPr>
          <w:rFonts w:cs="Arial"/>
          <w:szCs w:val="20"/>
        </w:rPr>
        <w:t>e</w:t>
      </w:r>
      <w:r w:rsidRPr="002A3F66">
        <w:rPr>
          <w:rFonts w:cs="Arial"/>
          <w:szCs w:val="20"/>
        </w:rPr>
        <w:t xml:space="preserve"> do dostępu do informacji niejawnych o klauzuli "zastrzeżone" oraz </w:t>
      </w:r>
      <w:r>
        <w:rPr>
          <w:rFonts w:cs="Arial"/>
          <w:szCs w:val="20"/>
        </w:rPr>
        <w:t>ważne zaświadczenie stwierdzające</w:t>
      </w:r>
      <w:r w:rsidRPr="002A3F66">
        <w:rPr>
          <w:rFonts w:cs="Arial"/>
          <w:szCs w:val="20"/>
        </w:rPr>
        <w:t xml:space="preserve"> odbycie szkolenia w zakresie ochrony informacji niejawnych, w rozumieniu ustawy z dnia 05 sierpnia 2010 r. o ochronie informacji niejawnych (Dz. U. z 2024 r., poz. 632).</w:t>
      </w:r>
    </w:p>
  </w:footnote>
  <w:footnote w:id="11">
    <w:p w14:paraId="26EBD15E" w14:textId="3E1051F3" w:rsidR="0061115A" w:rsidRPr="002A3F66" w:rsidRDefault="0061115A" w:rsidP="0043329F">
      <w:pPr>
        <w:ind w:right="-567"/>
        <w:jc w:val="both"/>
        <w:rPr>
          <w:sz w:val="20"/>
          <w:szCs w:val="20"/>
        </w:rPr>
      </w:pPr>
      <w:r w:rsidRPr="002A3F66">
        <w:rPr>
          <w:rStyle w:val="Odwoanieprzypisudolnego"/>
          <w:sz w:val="20"/>
          <w:szCs w:val="20"/>
        </w:rPr>
        <w:footnoteRef/>
      </w:r>
      <w:r w:rsidRPr="002A3F66">
        <w:rPr>
          <w:sz w:val="20"/>
          <w:szCs w:val="20"/>
        </w:rPr>
        <w:t xml:space="preserve"> </w:t>
      </w:r>
      <w:r w:rsidRPr="002A3F66">
        <w:rPr>
          <w:rFonts w:ascii="Arial" w:hAnsi="Arial" w:cs="Arial"/>
          <w:sz w:val="20"/>
          <w:szCs w:val="20"/>
        </w:rPr>
        <w:t>Imię i nazwisko osoby, którą Wykonawca oddeleguje w celu zapoznania się z dokumentami (Dokumentację projektową) niezbędnymi do realizacji zamówienia dostępnymi jedynie w siedzibie Zamawiającego oraz jego Numer</w:t>
      </w:r>
      <w:r>
        <w:rPr>
          <w:rFonts w:ascii="Arial" w:hAnsi="Arial" w:cs="Arial"/>
          <w:sz w:val="20"/>
          <w:szCs w:val="20"/>
        </w:rPr>
        <w:br/>
      </w:r>
      <w:r w:rsidRPr="002A3F66">
        <w:rPr>
          <w:rFonts w:ascii="Arial" w:hAnsi="Arial" w:cs="Arial"/>
          <w:sz w:val="20"/>
          <w:szCs w:val="20"/>
        </w:rPr>
        <w:t xml:space="preserve">i datę ważności poświadczenia bezpieczeństwa oraz </w:t>
      </w:r>
      <w:r>
        <w:rPr>
          <w:rFonts w:ascii="Arial" w:hAnsi="Arial" w:cs="Arial"/>
          <w:sz w:val="20"/>
          <w:szCs w:val="20"/>
        </w:rPr>
        <w:t>ważne zaświadczenie stwierdzające</w:t>
      </w:r>
      <w:r w:rsidRPr="002A3F66">
        <w:rPr>
          <w:rFonts w:ascii="Arial" w:hAnsi="Arial" w:cs="Arial"/>
          <w:sz w:val="20"/>
          <w:szCs w:val="20"/>
        </w:rPr>
        <w:t xml:space="preserve"> odbycie szkolenia w zakresie ochrony informacji niejawnych, w rozumieniu ustawy z dnia 05 sierpnia 2010 r. o ochronie informacji niejawnych (Dz. U. z 2024 r., poz. 632)</w:t>
      </w:r>
      <w:r>
        <w:rPr>
          <w:rFonts w:ascii="Arial" w:hAnsi="Arial" w:cs="Arial"/>
          <w:sz w:val="20"/>
          <w:szCs w:val="20"/>
        </w:rPr>
        <w:t xml:space="preserve"> </w:t>
      </w:r>
      <w:r w:rsidRPr="002A3F66">
        <w:rPr>
          <w:rFonts w:ascii="Arial" w:hAnsi="Arial" w:cs="Arial"/>
          <w:sz w:val="20"/>
          <w:szCs w:val="20"/>
        </w:rPr>
        <w:t>lub Upoważnieni</w:t>
      </w:r>
      <w:r>
        <w:rPr>
          <w:rFonts w:ascii="Arial" w:hAnsi="Arial" w:cs="Arial"/>
          <w:sz w:val="20"/>
          <w:szCs w:val="20"/>
        </w:rPr>
        <w:t>e</w:t>
      </w:r>
      <w:r w:rsidRPr="002A3F66">
        <w:rPr>
          <w:rFonts w:ascii="Arial" w:hAnsi="Arial" w:cs="Arial"/>
          <w:sz w:val="20"/>
          <w:szCs w:val="20"/>
        </w:rPr>
        <w:t xml:space="preserve"> do dostępu do informacji niejawnych o klauzuli "zastrzeżone" oraz </w:t>
      </w:r>
      <w:r>
        <w:rPr>
          <w:rFonts w:ascii="Arial" w:hAnsi="Arial" w:cs="Arial"/>
          <w:sz w:val="20"/>
          <w:szCs w:val="20"/>
        </w:rPr>
        <w:t>ważne zaświadczenie stwierdzające</w:t>
      </w:r>
      <w:r w:rsidRPr="002A3F66">
        <w:rPr>
          <w:rFonts w:ascii="Arial" w:hAnsi="Arial" w:cs="Arial"/>
          <w:sz w:val="20"/>
          <w:szCs w:val="20"/>
        </w:rPr>
        <w:t xml:space="preserve"> odbycie szkolenia w zakresie ochrony informacji niejawnych, </w:t>
      </w:r>
      <w:r>
        <w:rPr>
          <w:rFonts w:ascii="Arial" w:hAnsi="Arial" w:cs="Arial"/>
          <w:sz w:val="20"/>
          <w:szCs w:val="20"/>
        </w:rPr>
        <w:br/>
      </w:r>
      <w:r w:rsidRPr="002A3F66">
        <w:rPr>
          <w:rFonts w:ascii="Arial" w:hAnsi="Arial" w:cs="Arial"/>
          <w:sz w:val="20"/>
          <w:szCs w:val="20"/>
        </w:rPr>
        <w:t>w rozumieniu ustawy z dnia 05 sierpnia 2010 r. o ochronie informacji niejawnych (Dz. U. z 2024 r., poz. 632).</w:t>
      </w:r>
    </w:p>
    <w:p w14:paraId="3FCBD798" w14:textId="77777777" w:rsidR="0061115A" w:rsidRDefault="0061115A" w:rsidP="0043329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DABF2" w14:textId="46048874" w:rsidR="0061115A" w:rsidRPr="000725D9" w:rsidRDefault="0061115A" w:rsidP="5A402B4C">
    <w:pPr>
      <w:pStyle w:val="Nagwek1"/>
      <w:spacing w:before="0" w:after="0"/>
      <w:rPr>
        <w:b w:val="0"/>
        <w:bCs w:val="0"/>
        <w:i/>
        <w:iCs/>
        <w:sz w:val="20"/>
        <w:szCs w:val="20"/>
      </w:rPr>
    </w:pPr>
    <w:r w:rsidRPr="5A402B4C">
      <w:rPr>
        <w:b w:val="0"/>
        <w:bCs w:val="0"/>
        <w:i/>
        <w:iCs/>
        <w:sz w:val="20"/>
        <w:szCs w:val="20"/>
      </w:rPr>
      <w:t xml:space="preserve">Specyfikacja Warunków Zamówienia </w:t>
    </w:r>
    <w:r w:rsidRPr="009878EF">
      <w:rPr>
        <w:b w:val="0"/>
        <w:i/>
        <w:sz w:val="20"/>
        <w:szCs w:val="20"/>
      </w:rPr>
      <w:tab/>
    </w:r>
    <w:r w:rsidRPr="009878EF">
      <w:rPr>
        <w:b w:val="0"/>
        <w:i/>
        <w:sz w:val="20"/>
        <w:szCs w:val="20"/>
      </w:rPr>
      <w:tab/>
    </w:r>
    <w:r w:rsidRPr="009878EF">
      <w:rPr>
        <w:b w:val="0"/>
        <w:i/>
        <w:sz w:val="20"/>
        <w:szCs w:val="20"/>
      </w:rPr>
      <w:tab/>
    </w:r>
    <w:r w:rsidRPr="009878EF">
      <w:rPr>
        <w:b w:val="0"/>
        <w:i/>
        <w:sz w:val="20"/>
        <w:szCs w:val="20"/>
      </w:rPr>
      <w:tab/>
    </w:r>
    <w:r w:rsidRPr="009878EF">
      <w:rPr>
        <w:b w:val="0"/>
        <w:i/>
        <w:sz w:val="20"/>
        <w:szCs w:val="20"/>
      </w:rPr>
      <w:tab/>
    </w:r>
    <w:r w:rsidRPr="5A402B4C">
      <w:rPr>
        <w:b w:val="0"/>
        <w:bCs w:val="0"/>
        <w:i/>
        <w:iCs/>
        <w:sz w:val="20"/>
        <w:szCs w:val="20"/>
      </w:rPr>
      <w:t xml:space="preserve">     DZA-DZAZZP.2610.27.2024</w:t>
    </w:r>
  </w:p>
  <w:p w14:paraId="664D17B2" w14:textId="07CD0C83" w:rsidR="0061115A" w:rsidRPr="000725D9" w:rsidRDefault="0061115A" w:rsidP="5A402B4C">
    <w:pPr>
      <w:spacing w:line="276" w:lineRule="auto"/>
      <w:jc w:val="both"/>
      <w:rPr>
        <w:rFonts w:ascii="Arial" w:hAnsi="Arial" w:cs="Arial"/>
        <w:i/>
        <w:iCs/>
        <w:sz w:val="20"/>
        <w:szCs w:val="20"/>
      </w:rPr>
    </w:pPr>
    <w:r w:rsidRPr="5A402B4C">
      <w:rPr>
        <w:rFonts w:ascii="Arial" w:hAnsi="Arial" w:cs="Arial"/>
        <w:i/>
        <w:iCs/>
        <w:sz w:val="20"/>
        <w:szCs w:val="20"/>
      </w:rPr>
      <w:t>Odtworzenie zalanych pomieszczeń stref ochronnych znajdujących się na poziomie -1 w budynku UKNF przy ul. Jasnej 12 w Warszawie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F7946F5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D666B41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C5CFAD8"/>
    <w:lvl w:ilvl="0">
      <w:start w:val="1"/>
      <w:numFmt w:val="bullet"/>
      <w:pStyle w:val="NumPar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numFmt w:val="decimal"/>
      <w:pStyle w:val="Nagwekspisutreci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4"/>
    <w:multiLevelType w:val="multilevel"/>
    <w:tmpl w:val="00000004"/>
    <w:name w:val="WW8Num5"/>
    <w:lvl w:ilvl="0">
      <w:start w:val="14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</w:pPr>
    </w:lvl>
    <w:lvl w:ilvl="2">
      <w:start w:val="1"/>
      <w:numFmt w:val="lowerRoman"/>
      <w:lvlText w:val="%3)"/>
      <w:lvlJc w:val="left"/>
      <w:pPr>
        <w:tabs>
          <w:tab w:val="num" w:pos="1080"/>
        </w:tabs>
      </w:pPr>
    </w:lvl>
    <w:lvl w:ilvl="3">
      <w:start w:val="1"/>
      <w:numFmt w:val="decimal"/>
      <w:lvlText w:val="(%4)"/>
      <w:lvlJc w:val="left"/>
      <w:pPr>
        <w:tabs>
          <w:tab w:val="num" w:pos="1440"/>
        </w:tabs>
      </w:pPr>
    </w:lvl>
    <w:lvl w:ilvl="4">
      <w:start w:val="1"/>
      <w:numFmt w:val="lowerLetter"/>
      <w:lvlText w:val="(%5)"/>
      <w:lvlJc w:val="left"/>
      <w:pPr>
        <w:tabs>
          <w:tab w:val="num" w:pos="1800"/>
        </w:tabs>
      </w:pPr>
    </w:lvl>
    <w:lvl w:ilvl="5">
      <w:start w:val="1"/>
      <w:numFmt w:val="lowerRoman"/>
      <w:lvlText w:val="(%6)"/>
      <w:lvlJc w:val="left"/>
      <w:pPr>
        <w:tabs>
          <w:tab w:val="num" w:pos="2160"/>
        </w:tabs>
      </w:pPr>
    </w:lvl>
    <w:lvl w:ilvl="6">
      <w:start w:val="1"/>
      <w:numFmt w:val="decimal"/>
      <w:lvlText w:val="%7."/>
      <w:lvlJc w:val="left"/>
      <w:pPr>
        <w:tabs>
          <w:tab w:val="num" w:pos="2520"/>
        </w:tabs>
      </w:pPr>
    </w:lvl>
    <w:lvl w:ilvl="7">
      <w:start w:val="1"/>
      <w:numFmt w:val="lowerLetter"/>
      <w:lvlText w:val="%8."/>
      <w:lvlJc w:val="left"/>
      <w:pPr>
        <w:tabs>
          <w:tab w:val="num" w:pos="2880"/>
        </w:tabs>
      </w:pPr>
    </w:lvl>
    <w:lvl w:ilvl="8">
      <w:start w:val="1"/>
      <w:numFmt w:val="lowerRoman"/>
      <w:lvlText w:val="%9."/>
      <w:lvlJc w:val="left"/>
      <w:pPr>
        <w:tabs>
          <w:tab w:val="num" w:pos="3240"/>
        </w:tabs>
      </w:pPr>
    </w:lvl>
  </w:abstractNum>
  <w:abstractNum w:abstractNumId="5" w15:restartNumberingAfterBreak="0">
    <w:nsid w:val="00000006"/>
    <w:multiLevelType w:val="single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6" w15:restartNumberingAfterBreak="0">
    <w:nsid w:val="00000007"/>
    <w:multiLevelType w:val="singleLevel"/>
    <w:tmpl w:val="D66C8604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</w:abstractNum>
  <w:abstractNum w:abstractNumId="7" w15:restartNumberingAfterBreak="0">
    <w:nsid w:val="00000008"/>
    <w:multiLevelType w:val="multilevel"/>
    <w:tmpl w:val="F7FE7652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6"/>
        </w:tabs>
        <w:ind w:left="566" w:hanging="283"/>
      </w:pPr>
    </w:lvl>
    <w:lvl w:ilvl="2">
      <w:start w:val="1"/>
      <w:numFmt w:val="decimal"/>
      <w:lvlText w:val="%3."/>
      <w:lvlJc w:val="left"/>
      <w:pPr>
        <w:tabs>
          <w:tab w:val="num" w:pos="849"/>
        </w:tabs>
        <w:ind w:left="849" w:hanging="283"/>
      </w:pPr>
    </w:lvl>
    <w:lvl w:ilvl="3">
      <w:start w:val="1"/>
      <w:numFmt w:val="decimal"/>
      <w:lvlText w:val="%4."/>
      <w:lvlJc w:val="left"/>
      <w:pPr>
        <w:tabs>
          <w:tab w:val="num" w:pos="1132"/>
        </w:tabs>
        <w:ind w:left="1132" w:hanging="283"/>
      </w:pPr>
    </w:lvl>
    <w:lvl w:ilvl="4">
      <w:start w:val="1"/>
      <w:numFmt w:val="decimal"/>
      <w:lvlText w:val="%5."/>
      <w:lvlJc w:val="left"/>
      <w:pPr>
        <w:tabs>
          <w:tab w:val="num" w:pos="1415"/>
        </w:tabs>
        <w:ind w:left="1415" w:hanging="283"/>
      </w:pPr>
    </w:lvl>
    <w:lvl w:ilvl="5">
      <w:start w:val="1"/>
      <w:numFmt w:val="decimal"/>
      <w:lvlText w:val="%6."/>
      <w:lvlJc w:val="left"/>
      <w:pPr>
        <w:tabs>
          <w:tab w:val="num" w:pos="1698"/>
        </w:tabs>
        <w:ind w:left="1698" w:hanging="283"/>
      </w:pPr>
    </w:lvl>
    <w:lvl w:ilvl="6">
      <w:start w:val="1"/>
      <w:numFmt w:val="decimal"/>
      <w:lvlText w:val="%7."/>
      <w:lvlJc w:val="left"/>
      <w:pPr>
        <w:tabs>
          <w:tab w:val="num" w:pos="1981"/>
        </w:tabs>
        <w:ind w:left="1981" w:hanging="283"/>
      </w:pPr>
    </w:lvl>
    <w:lvl w:ilvl="7">
      <w:start w:val="1"/>
      <w:numFmt w:val="decimal"/>
      <w:lvlText w:val="%8."/>
      <w:lvlJc w:val="left"/>
      <w:pPr>
        <w:tabs>
          <w:tab w:val="num" w:pos="2264"/>
        </w:tabs>
        <w:ind w:left="2264" w:hanging="283"/>
      </w:pPr>
    </w:lvl>
    <w:lvl w:ilvl="8">
      <w:start w:val="1"/>
      <w:numFmt w:val="decimal"/>
      <w:lvlText w:val="%9."/>
      <w:lvlJc w:val="left"/>
      <w:pPr>
        <w:tabs>
          <w:tab w:val="num" w:pos="2547"/>
        </w:tabs>
        <w:ind w:left="2547" w:hanging="283"/>
      </w:pPr>
    </w:lvl>
  </w:abstractNum>
  <w:abstractNum w:abstractNumId="8" w15:restartNumberingAfterBreak="0">
    <w:nsid w:val="0000000B"/>
    <w:multiLevelType w:val="singleLevel"/>
    <w:tmpl w:val="56708CC6"/>
    <w:name w:val="WW8Num11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</w:abstractNum>
  <w:abstractNum w:abstractNumId="9" w15:restartNumberingAfterBreak="0">
    <w:nsid w:val="0000000C"/>
    <w:multiLevelType w:val="singleLevel"/>
    <w:tmpl w:val="0000000C"/>
    <w:name w:val="WW8Num25"/>
    <w:lvl w:ilvl="0">
      <w:start w:val="2"/>
      <w:numFmt w:val="decimal"/>
      <w:lvlText w:val="%1."/>
      <w:lvlJc w:val="left"/>
      <w:pPr>
        <w:tabs>
          <w:tab w:val="num" w:pos="360"/>
        </w:tabs>
      </w:pPr>
    </w:lvl>
  </w:abstractNum>
  <w:abstractNum w:abstractNumId="10" w15:restartNumberingAfterBreak="0">
    <w:nsid w:val="0000000D"/>
    <w:multiLevelType w:val="singleLevel"/>
    <w:tmpl w:val="0000000D"/>
    <w:name w:val="WW8Num28"/>
    <w:lvl w:ilvl="0">
      <w:start w:val="1"/>
      <w:numFmt w:val="lowerLetter"/>
      <w:lvlText w:val="%1)"/>
      <w:lvlJc w:val="left"/>
      <w:pPr>
        <w:tabs>
          <w:tab w:val="num" w:pos="1440"/>
        </w:tabs>
      </w:pPr>
    </w:lvl>
  </w:abstractNum>
  <w:abstractNum w:abstractNumId="11" w15:restartNumberingAfterBreak="0">
    <w:nsid w:val="0000000E"/>
    <w:multiLevelType w:val="multilevel"/>
    <w:tmpl w:val="0E32F424"/>
    <w:name w:val="WW8Num4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502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12" w15:restartNumberingAfterBreak="0">
    <w:nsid w:val="0000000F"/>
    <w:multiLevelType w:val="singleLevel"/>
    <w:tmpl w:val="922656A0"/>
    <w:name w:val="WW8Num31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  <w:color w:val="auto"/>
      </w:rPr>
    </w:lvl>
  </w:abstractNum>
  <w:abstractNum w:abstractNumId="13" w15:restartNumberingAfterBreak="0">
    <w:nsid w:val="00000010"/>
    <w:multiLevelType w:val="singleLevel"/>
    <w:tmpl w:val="00000010"/>
    <w:name w:val="WW8Num32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14" w15:restartNumberingAfterBreak="0">
    <w:nsid w:val="00000011"/>
    <w:multiLevelType w:val="multilevel"/>
    <w:tmpl w:val="00000011"/>
    <w:name w:val="WW8Num34"/>
    <w:lvl w:ilvl="0">
      <w:start w:val="6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</w:pPr>
    </w:lvl>
    <w:lvl w:ilvl="2">
      <w:start w:val="1"/>
      <w:numFmt w:val="lowerLetter"/>
      <w:lvlText w:val="%3."/>
      <w:lvlJc w:val="left"/>
      <w:pPr>
        <w:tabs>
          <w:tab w:val="num" w:pos="1224"/>
        </w:tabs>
      </w:pPr>
    </w:lvl>
    <w:lvl w:ilvl="3">
      <w:start w:val="1"/>
      <w:numFmt w:val="bullet"/>
      <w:lvlText w:val=""/>
      <w:lvlJc w:val="left"/>
      <w:pPr>
        <w:tabs>
          <w:tab w:val="num" w:pos="1728"/>
        </w:tabs>
      </w:pPr>
      <w:rPr>
        <w:rFonts w:ascii="Symbol" w:hAnsi="Symbol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</w:pPr>
    </w:lvl>
  </w:abstractNum>
  <w:abstractNum w:abstractNumId="15" w15:restartNumberingAfterBreak="0">
    <w:nsid w:val="00000012"/>
    <w:multiLevelType w:val="multilevel"/>
    <w:tmpl w:val="C6B47294"/>
    <w:name w:val="WW8Num39"/>
    <w:lvl w:ilvl="0">
      <w:start w:val="1"/>
      <w:numFmt w:val="lowerLetter"/>
      <w:lvlText w:val="%1."/>
      <w:lvlJc w:val="left"/>
      <w:pPr>
        <w:tabs>
          <w:tab w:val="num" w:pos="1511"/>
        </w:tabs>
      </w:pPr>
      <w:rPr>
        <w:rFonts w:ascii="Times New Roman" w:eastAsia="Times New Roman" w:hAnsi="Times New Roman" w:cs="Times New Roman"/>
      </w:rPr>
    </w:lvl>
    <w:lvl w:ilvl="1">
      <w:start w:val="1"/>
      <w:numFmt w:val="none"/>
      <w:lvlText w:val="a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2"/>
      <w:numFmt w:val="low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0000013"/>
    <w:multiLevelType w:val="multilevel"/>
    <w:tmpl w:val="00000013"/>
    <w:name w:val="WW8Num41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2)"/>
      <w:lvlJc w:val="left"/>
      <w:pPr>
        <w:tabs>
          <w:tab w:val="num" w:pos="1080"/>
        </w:tabs>
      </w:pPr>
    </w:lvl>
    <w:lvl w:ilvl="2">
      <w:start w:val="1"/>
      <w:numFmt w:val="lowerRoman"/>
      <w:lvlText w:val="%3."/>
      <w:lvlJc w:val="right"/>
      <w:pPr>
        <w:tabs>
          <w:tab w:val="num" w:pos="1800"/>
        </w:tabs>
      </w:pPr>
    </w:lvl>
    <w:lvl w:ilvl="3">
      <w:start w:val="1"/>
      <w:numFmt w:val="decimal"/>
      <w:lvlText w:val="%4."/>
      <w:lvlJc w:val="left"/>
      <w:pPr>
        <w:tabs>
          <w:tab w:val="num" w:pos="2520"/>
        </w:tabs>
      </w:pPr>
    </w:lvl>
    <w:lvl w:ilvl="4">
      <w:start w:val="1"/>
      <w:numFmt w:val="lowerLetter"/>
      <w:lvlText w:val="%5."/>
      <w:lvlJc w:val="left"/>
      <w:pPr>
        <w:tabs>
          <w:tab w:val="num" w:pos="3240"/>
        </w:tabs>
      </w:pPr>
    </w:lvl>
    <w:lvl w:ilvl="5">
      <w:start w:val="1"/>
      <w:numFmt w:val="lowerRoman"/>
      <w:lvlText w:val="%6."/>
      <w:lvlJc w:val="right"/>
      <w:pPr>
        <w:tabs>
          <w:tab w:val="num" w:pos="3960"/>
        </w:tabs>
      </w:pPr>
    </w:lvl>
    <w:lvl w:ilvl="6">
      <w:start w:val="1"/>
      <w:numFmt w:val="decimal"/>
      <w:lvlText w:val="%7."/>
      <w:lvlJc w:val="left"/>
      <w:pPr>
        <w:tabs>
          <w:tab w:val="num" w:pos="4680"/>
        </w:tabs>
      </w:pPr>
    </w:lvl>
    <w:lvl w:ilvl="7">
      <w:start w:val="1"/>
      <w:numFmt w:val="lowerLetter"/>
      <w:lvlText w:val="%8."/>
      <w:lvlJc w:val="left"/>
      <w:pPr>
        <w:tabs>
          <w:tab w:val="num" w:pos="5400"/>
        </w:tabs>
      </w:pPr>
    </w:lvl>
    <w:lvl w:ilvl="8">
      <w:start w:val="1"/>
      <w:numFmt w:val="lowerRoman"/>
      <w:lvlText w:val="%9."/>
      <w:lvlJc w:val="right"/>
      <w:pPr>
        <w:tabs>
          <w:tab w:val="num" w:pos="6120"/>
        </w:tabs>
      </w:pPr>
    </w:lvl>
  </w:abstractNum>
  <w:abstractNum w:abstractNumId="17" w15:restartNumberingAfterBreak="0">
    <w:nsid w:val="00000015"/>
    <w:multiLevelType w:val="multilevel"/>
    <w:tmpl w:val="00000015"/>
    <w:name w:val="WW8Num23"/>
    <w:lvl w:ilvl="0">
      <w:start w:val="3"/>
      <w:numFmt w:val="decimal"/>
      <w:suff w:val="nothing"/>
      <w:lvlText w:val="%1)"/>
      <w:lvlJc w:val="left"/>
      <w:pPr>
        <w:ind w:left="720" w:hanging="360"/>
      </w:pPr>
    </w:lvl>
    <w:lvl w:ilvl="1">
      <w:start w:val="1"/>
      <w:numFmt w:val="lowerLetter"/>
      <w:suff w:val="nothing"/>
      <w:lvlText w:val="%2)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" w15:restartNumberingAfterBreak="0">
    <w:nsid w:val="00000016"/>
    <w:multiLevelType w:val="multilevel"/>
    <w:tmpl w:val="00000016"/>
    <w:name w:val="WW8Num24"/>
    <w:lvl w:ilvl="0">
      <w:start w:val="1"/>
      <w:numFmt w:val="lowerLetter"/>
      <w:suff w:val="nothing"/>
      <w:lvlText w:val="%1)"/>
      <w:lvlJc w:val="left"/>
      <w:pPr>
        <w:ind w:left="720" w:hanging="360"/>
      </w:pPr>
    </w:lvl>
    <w:lvl w:ilvl="1">
      <w:start w:val="1"/>
      <w:numFmt w:val="decimal"/>
      <w:suff w:val="nothing"/>
      <w:lvlText w:val="%2)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" w15:restartNumberingAfterBreak="0">
    <w:nsid w:val="0000001B"/>
    <w:multiLevelType w:val="multilevel"/>
    <w:tmpl w:val="DA6AAE66"/>
    <w:name w:val="WW8Num16"/>
    <w:lvl w:ilvl="0">
      <w:start w:val="1"/>
      <w:numFmt w:val="decimal"/>
      <w:suff w:val="nothing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" w15:restartNumberingAfterBreak="0">
    <w:nsid w:val="0000001C"/>
    <w:multiLevelType w:val="multilevel"/>
    <w:tmpl w:val="6BA2B672"/>
    <w:name w:val="WW8Num7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" w15:restartNumberingAfterBreak="0">
    <w:nsid w:val="0000001F"/>
    <w:multiLevelType w:val="multilevel"/>
    <w:tmpl w:val="0000001F"/>
    <w:name w:val="WW8Num15"/>
    <w:lvl w:ilvl="0">
      <w:start w:val="1"/>
      <w:numFmt w:val="decimal"/>
      <w:suff w:val="nothing"/>
      <w:lvlText w:val="%1)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" w15:restartNumberingAfterBreak="0">
    <w:nsid w:val="00000020"/>
    <w:multiLevelType w:val="multilevel"/>
    <w:tmpl w:val="B6CC6128"/>
    <w:name w:val="WW8Num21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>
      <w:start w:val="1"/>
      <w:numFmt w:val="lowerLetter"/>
      <w:suff w:val="nothing"/>
      <w:lvlText w:val="%2)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" w15:restartNumberingAfterBreak="0">
    <w:nsid w:val="00000025"/>
    <w:multiLevelType w:val="multilevel"/>
    <w:tmpl w:val="00000025"/>
    <w:name w:val="WW8Num9"/>
    <w:lvl w:ilvl="0">
      <w:start w:val="1"/>
      <w:numFmt w:val="decimal"/>
      <w:suff w:val="nothing"/>
      <w:lvlText w:val="%1)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" w15:restartNumberingAfterBreak="0">
    <w:nsid w:val="00000026"/>
    <w:multiLevelType w:val="multilevel"/>
    <w:tmpl w:val="00000026"/>
    <w:name w:val="WW8Num42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StarBats" w:hAnsi="StarBats" w:cs="Wingdings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6"/>
        </w:tabs>
        <w:ind w:left="566" w:hanging="283"/>
      </w:pPr>
      <w:rPr>
        <w:rFonts w:ascii="StarBats" w:hAnsi="StarBats" w:cs="Wingdings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49"/>
        </w:tabs>
        <w:ind w:left="849" w:hanging="283"/>
      </w:pPr>
      <w:rPr>
        <w:rFonts w:ascii="StarBats" w:hAnsi="StarBats" w:cs="Wingdings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2"/>
        </w:tabs>
        <w:ind w:left="1132" w:hanging="283"/>
      </w:pPr>
      <w:rPr>
        <w:rFonts w:ascii="StarBats" w:hAnsi="StarBats" w:cs="Wingdings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5"/>
        </w:tabs>
        <w:ind w:left="1415" w:hanging="283"/>
      </w:pPr>
      <w:rPr>
        <w:rFonts w:ascii="StarBats" w:hAnsi="StarBats" w:cs="Wingdings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698"/>
        </w:tabs>
        <w:ind w:left="1698" w:hanging="283"/>
      </w:pPr>
      <w:rPr>
        <w:rFonts w:ascii="StarBats" w:hAnsi="StarBats" w:cs="Wingdings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1"/>
        </w:tabs>
        <w:ind w:left="1981" w:hanging="283"/>
      </w:pPr>
      <w:rPr>
        <w:rFonts w:ascii="StarBats" w:hAnsi="StarBats" w:cs="Wingdings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4"/>
        </w:tabs>
        <w:ind w:left="2264" w:hanging="283"/>
      </w:pPr>
      <w:rPr>
        <w:rFonts w:ascii="StarBats" w:hAnsi="StarBats" w:cs="Wingdings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47"/>
        </w:tabs>
        <w:ind w:left="2547" w:hanging="283"/>
      </w:pPr>
      <w:rPr>
        <w:rFonts w:ascii="StarBats" w:hAnsi="StarBats" w:cs="Wingdings"/>
        <w:sz w:val="18"/>
        <w:szCs w:val="18"/>
      </w:rPr>
    </w:lvl>
  </w:abstractNum>
  <w:abstractNum w:abstractNumId="25" w15:restartNumberingAfterBreak="0">
    <w:nsid w:val="00000027"/>
    <w:multiLevelType w:val="multilevel"/>
    <w:tmpl w:val="00000027"/>
    <w:name w:val="WW8Num4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StarBats" w:hAnsi="StarBats" w:cs="Wingdings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6"/>
        </w:tabs>
        <w:ind w:left="566" w:hanging="283"/>
      </w:pPr>
      <w:rPr>
        <w:rFonts w:ascii="StarBats" w:hAnsi="StarBats" w:cs="Wingdings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49"/>
        </w:tabs>
        <w:ind w:left="849" w:hanging="283"/>
      </w:pPr>
      <w:rPr>
        <w:rFonts w:ascii="StarBats" w:hAnsi="StarBats" w:cs="Wingdings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2"/>
        </w:tabs>
        <w:ind w:left="1132" w:hanging="283"/>
      </w:pPr>
      <w:rPr>
        <w:rFonts w:ascii="StarBats" w:hAnsi="StarBats" w:cs="Wingdings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5"/>
        </w:tabs>
        <w:ind w:left="1415" w:hanging="283"/>
      </w:pPr>
      <w:rPr>
        <w:rFonts w:ascii="StarBats" w:hAnsi="StarBats" w:cs="Wingdings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698"/>
        </w:tabs>
        <w:ind w:left="1698" w:hanging="283"/>
      </w:pPr>
      <w:rPr>
        <w:rFonts w:ascii="StarBats" w:hAnsi="StarBats" w:cs="Wingdings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1"/>
        </w:tabs>
        <w:ind w:left="1981" w:hanging="283"/>
      </w:pPr>
      <w:rPr>
        <w:rFonts w:ascii="StarBats" w:hAnsi="StarBats" w:cs="Wingdings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4"/>
        </w:tabs>
        <w:ind w:left="2264" w:hanging="283"/>
      </w:pPr>
      <w:rPr>
        <w:rFonts w:ascii="StarBats" w:hAnsi="StarBats" w:cs="Wingdings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47"/>
        </w:tabs>
        <w:ind w:left="2547" w:hanging="283"/>
      </w:pPr>
      <w:rPr>
        <w:rFonts w:ascii="StarBats" w:hAnsi="StarBats" w:cs="Wingdings"/>
        <w:sz w:val="18"/>
        <w:szCs w:val="18"/>
      </w:rPr>
    </w:lvl>
  </w:abstractNum>
  <w:abstractNum w:abstractNumId="26" w15:restartNumberingAfterBreak="0">
    <w:nsid w:val="00000028"/>
    <w:multiLevelType w:val="multilevel"/>
    <w:tmpl w:val="00000028"/>
    <w:name w:val="WW8Num44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StarBats" w:hAnsi="StarBats" w:cs="Wingdings"/>
        <w:sz w:val="18"/>
        <w:szCs w:val="18"/>
      </w:rPr>
    </w:lvl>
    <w:lvl w:ilvl="1">
      <w:start w:val="1"/>
      <w:numFmt w:val="bullet"/>
      <w:pStyle w:val="Tytu2"/>
      <w:lvlText w:val="•"/>
      <w:lvlJc w:val="left"/>
      <w:pPr>
        <w:tabs>
          <w:tab w:val="num" w:pos="566"/>
        </w:tabs>
        <w:ind w:left="566" w:hanging="283"/>
      </w:pPr>
      <w:rPr>
        <w:rFonts w:ascii="StarBats" w:hAnsi="StarBats" w:cs="Wingdings"/>
        <w:sz w:val="18"/>
        <w:szCs w:val="18"/>
      </w:rPr>
    </w:lvl>
    <w:lvl w:ilvl="2">
      <w:start w:val="1"/>
      <w:numFmt w:val="bullet"/>
      <w:pStyle w:val="Tytu3"/>
      <w:lvlText w:val="•"/>
      <w:lvlJc w:val="left"/>
      <w:pPr>
        <w:tabs>
          <w:tab w:val="num" w:pos="849"/>
        </w:tabs>
        <w:ind w:left="849" w:hanging="283"/>
      </w:pPr>
      <w:rPr>
        <w:rFonts w:ascii="StarBats" w:hAnsi="StarBats" w:cs="Wingdings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2"/>
        </w:tabs>
        <w:ind w:left="1132" w:hanging="283"/>
      </w:pPr>
      <w:rPr>
        <w:rFonts w:ascii="StarBats" w:hAnsi="StarBats" w:cs="Wingdings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5"/>
        </w:tabs>
        <w:ind w:left="1415" w:hanging="283"/>
      </w:pPr>
      <w:rPr>
        <w:rFonts w:ascii="StarBats" w:hAnsi="StarBats" w:cs="Wingdings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698"/>
        </w:tabs>
        <w:ind w:left="1698" w:hanging="283"/>
      </w:pPr>
      <w:rPr>
        <w:rFonts w:ascii="StarBats" w:hAnsi="StarBats" w:cs="Wingdings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1"/>
        </w:tabs>
        <w:ind w:left="1981" w:hanging="283"/>
      </w:pPr>
      <w:rPr>
        <w:rFonts w:ascii="StarBats" w:hAnsi="StarBats" w:cs="Wingdings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4"/>
        </w:tabs>
        <w:ind w:left="2264" w:hanging="283"/>
      </w:pPr>
      <w:rPr>
        <w:rFonts w:ascii="StarBats" w:hAnsi="StarBats" w:cs="Wingdings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47"/>
        </w:tabs>
        <w:ind w:left="2547" w:hanging="283"/>
      </w:pPr>
      <w:rPr>
        <w:rFonts w:ascii="StarBats" w:hAnsi="StarBats" w:cs="Wingdings"/>
        <w:sz w:val="18"/>
        <w:szCs w:val="18"/>
      </w:rPr>
    </w:lvl>
  </w:abstractNum>
  <w:abstractNum w:abstractNumId="27" w15:restartNumberingAfterBreak="0">
    <w:nsid w:val="00000029"/>
    <w:multiLevelType w:val="multilevel"/>
    <w:tmpl w:val="472A6A2A"/>
    <w:name w:val="WW8Num45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0000002A"/>
    <w:multiLevelType w:val="multilevel"/>
    <w:tmpl w:val="0000002A"/>
    <w:name w:val="WW8Num4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2"/>
      <w:numFmt w:val="decimal"/>
      <w:lvlText w:val="%2)"/>
      <w:lvlJc w:val="left"/>
      <w:pPr>
        <w:tabs>
          <w:tab w:val="num" w:pos="566"/>
        </w:tabs>
        <w:ind w:left="566" w:hanging="283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0000002D"/>
    <w:multiLevelType w:val="multilevel"/>
    <w:tmpl w:val="0000002D"/>
    <w:name w:val="WW8Num27"/>
    <w:lvl w:ilvl="0">
      <w:start w:val="1"/>
      <w:numFmt w:val="decimal"/>
      <w:suff w:val="nothing"/>
      <w:lvlText w:val="%1)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" w15:restartNumberingAfterBreak="0">
    <w:nsid w:val="00000030"/>
    <w:multiLevelType w:val="multilevel"/>
    <w:tmpl w:val="00000030"/>
    <w:name w:val="WW8Num1"/>
    <w:lvl w:ilvl="0">
      <w:start w:val="1"/>
      <w:numFmt w:val="decimal"/>
      <w:suff w:val="nothing"/>
      <w:lvlText w:val="%1)"/>
      <w:lvlJc w:val="left"/>
      <w:pPr>
        <w:ind w:left="720" w:hanging="360"/>
      </w:pPr>
    </w:lvl>
    <w:lvl w:ilvl="1">
      <w:start w:val="1"/>
      <w:numFmt w:val="lowerLetter"/>
      <w:suff w:val="nothing"/>
      <w:lvlText w:val="%2)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" w15:restartNumberingAfterBreak="0">
    <w:nsid w:val="00000032"/>
    <w:multiLevelType w:val="multilevel"/>
    <w:tmpl w:val="8AA45990"/>
    <w:name w:val="WW8Num63"/>
    <w:lvl w:ilvl="0">
      <w:start w:val="2"/>
      <w:numFmt w:val="decimal"/>
      <w:lvlText w:val="%1)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2" w15:restartNumberingAfterBreak="0">
    <w:nsid w:val="00000033"/>
    <w:multiLevelType w:val="multilevel"/>
    <w:tmpl w:val="F9664042"/>
    <w:name w:val="WW8Num6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6"/>
        </w:tabs>
        <w:ind w:left="566" w:hanging="283"/>
      </w:pPr>
    </w:lvl>
    <w:lvl w:ilvl="2">
      <w:start w:val="1"/>
      <w:numFmt w:val="decimal"/>
      <w:lvlText w:val="%3."/>
      <w:lvlJc w:val="left"/>
      <w:pPr>
        <w:tabs>
          <w:tab w:val="num" w:pos="849"/>
        </w:tabs>
        <w:ind w:left="849" w:hanging="283"/>
      </w:pPr>
    </w:lvl>
    <w:lvl w:ilvl="3">
      <w:start w:val="1"/>
      <w:numFmt w:val="decimal"/>
      <w:lvlText w:val="%4."/>
      <w:lvlJc w:val="left"/>
      <w:pPr>
        <w:tabs>
          <w:tab w:val="num" w:pos="1132"/>
        </w:tabs>
        <w:ind w:left="1132" w:hanging="283"/>
      </w:pPr>
    </w:lvl>
    <w:lvl w:ilvl="4">
      <w:start w:val="1"/>
      <w:numFmt w:val="decimal"/>
      <w:lvlText w:val="%5."/>
      <w:lvlJc w:val="left"/>
      <w:pPr>
        <w:tabs>
          <w:tab w:val="num" w:pos="1415"/>
        </w:tabs>
        <w:ind w:left="1415" w:hanging="283"/>
      </w:pPr>
    </w:lvl>
    <w:lvl w:ilvl="5">
      <w:start w:val="1"/>
      <w:numFmt w:val="decimal"/>
      <w:lvlText w:val="%6."/>
      <w:lvlJc w:val="left"/>
      <w:pPr>
        <w:tabs>
          <w:tab w:val="num" w:pos="1698"/>
        </w:tabs>
        <w:ind w:left="1698" w:hanging="283"/>
      </w:pPr>
    </w:lvl>
    <w:lvl w:ilvl="6">
      <w:start w:val="1"/>
      <w:numFmt w:val="decimal"/>
      <w:lvlText w:val="%7."/>
      <w:lvlJc w:val="left"/>
      <w:pPr>
        <w:tabs>
          <w:tab w:val="num" w:pos="1981"/>
        </w:tabs>
        <w:ind w:left="1981" w:hanging="283"/>
      </w:pPr>
    </w:lvl>
    <w:lvl w:ilvl="7">
      <w:start w:val="1"/>
      <w:numFmt w:val="decimal"/>
      <w:lvlText w:val="%8."/>
      <w:lvlJc w:val="left"/>
      <w:pPr>
        <w:tabs>
          <w:tab w:val="num" w:pos="2264"/>
        </w:tabs>
        <w:ind w:left="2264" w:hanging="283"/>
      </w:pPr>
    </w:lvl>
    <w:lvl w:ilvl="8">
      <w:start w:val="1"/>
      <w:numFmt w:val="decimal"/>
      <w:lvlText w:val="%9."/>
      <w:lvlJc w:val="left"/>
      <w:pPr>
        <w:tabs>
          <w:tab w:val="num" w:pos="2547"/>
        </w:tabs>
        <w:ind w:left="2547" w:hanging="283"/>
      </w:pPr>
    </w:lvl>
  </w:abstractNum>
  <w:abstractNum w:abstractNumId="33" w15:restartNumberingAfterBreak="0">
    <w:nsid w:val="00000034"/>
    <w:multiLevelType w:val="multilevel"/>
    <w:tmpl w:val="00000034"/>
    <w:name w:val="WW8Num6"/>
    <w:lvl w:ilvl="0">
      <w:start w:val="1"/>
      <w:numFmt w:val="decimal"/>
      <w:suff w:val="nothing"/>
      <w:lvlText w:val="%1)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" w15:restartNumberingAfterBreak="0">
    <w:nsid w:val="00000035"/>
    <w:multiLevelType w:val="multilevel"/>
    <w:tmpl w:val="00000035"/>
    <w:name w:val="WW8Num20"/>
    <w:lvl w:ilvl="0">
      <w:start w:val="1"/>
      <w:numFmt w:val="decimal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" w15:restartNumberingAfterBreak="0">
    <w:nsid w:val="00000037"/>
    <w:multiLevelType w:val="singleLevel"/>
    <w:tmpl w:val="9BD49550"/>
    <w:name w:val="WW8Num70"/>
    <w:lvl w:ilvl="0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</w:abstractNum>
  <w:abstractNum w:abstractNumId="36" w15:restartNumberingAfterBreak="0">
    <w:nsid w:val="00000056"/>
    <w:multiLevelType w:val="multilevel"/>
    <w:tmpl w:val="00000056"/>
    <w:name w:val="WW8Num10"/>
    <w:lvl w:ilvl="0">
      <w:start w:val="1"/>
      <w:numFmt w:val="decimal"/>
      <w:suff w:val="nothing"/>
      <w:lvlText w:val="%1)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" w15:restartNumberingAfterBreak="0">
    <w:nsid w:val="001438ED"/>
    <w:multiLevelType w:val="hybridMultilevel"/>
    <w:tmpl w:val="291EAE5A"/>
    <w:lvl w:ilvl="0" w:tplc="04150011">
      <w:start w:val="1"/>
      <w:numFmt w:val="decimal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38" w15:restartNumberingAfterBreak="0">
    <w:nsid w:val="00317B5A"/>
    <w:multiLevelType w:val="hybridMultilevel"/>
    <w:tmpl w:val="F5F660F2"/>
    <w:lvl w:ilvl="0" w:tplc="04150011">
      <w:start w:val="1"/>
      <w:numFmt w:val="decimal"/>
      <w:lvlText w:val="%1)"/>
      <w:lvlJc w:val="left"/>
      <w:pPr>
        <w:ind w:left="2881" w:hanging="360"/>
      </w:pPr>
    </w:lvl>
    <w:lvl w:ilvl="1" w:tplc="04150019" w:tentative="1">
      <w:start w:val="1"/>
      <w:numFmt w:val="lowerLetter"/>
      <w:lvlText w:val="%2."/>
      <w:lvlJc w:val="left"/>
      <w:pPr>
        <w:ind w:left="3601" w:hanging="360"/>
      </w:pPr>
    </w:lvl>
    <w:lvl w:ilvl="2" w:tplc="0415001B" w:tentative="1">
      <w:start w:val="1"/>
      <w:numFmt w:val="lowerRoman"/>
      <w:lvlText w:val="%3."/>
      <w:lvlJc w:val="right"/>
      <w:pPr>
        <w:ind w:left="4321" w:hanging="180"/>
      </w:pPr>
    </w:lvl>
    <w:lvl w:ilvl="3" w:tplc="0415000F" w:tentative="1">
      <w:start w:val="1"/>
      <w:numFmt w:val="decimal"/>
      <w:lvlText w:val="%4."/>
      <w:lvlJc w:val="left"/>
      <w:pPr>
        <w:ind w:left="5041" w:hanging="360"/>
      </w:pPr>
    </w:lvl>
    <w:lvl w:ilvl="4" w:tplc="04150019" w:tentative="1">
      <w:start w:val="1"/>
      <w:numFmt w:val="lowerLetter"/>
      <w:lvlText w:val="%5."/>
      <w:lvlJc w:val="left"/>
      <w:pPr>
        <w:ind w:left="5761" w:hanging="360"/>
      </w:pPr>
    </w:lvl>
    <w:lvl w:ilvl="5" w:tplc="0415001B" w:tentative="1">
      <w:start w:val="1"/>
      <w:numFmt w:val="lowerRoman"/>
      <w:lvlText w:val="%6."/>
      <w:lvlJc w:val="right"/>
      <w:pPr>
        <w:ind w:left="6481" w:hanging="180"/>
      </w:pPr>
    </w:lvl>
    <w:lvl w:ilvl="6" w:tplc="0415000F" w:tentative="1">
      <w:start w:val="1"/>
      <w:numFmt w:val="decimal"/>
      <w:lvlText w:val="%7."/>
      <w:lvlJc w:val="left"/>
      <w:pPr>
        <w:ind w:left="7201" w:hanging="360"/>
      </w:pPr>
    </w:lvl>
    <w:lvl w:ilvl="7" w:tplc="04150019" w:tentative="1">
      <w:start w:val="1"/>
      <w:numFmt w:val="lowerLetter"/>
      <w:lvlText w:val="%8."/>
      <w:lvlJc w:val="left"/>
      <w:pPr>
        <w:ind w:left="7921" w:hanging="360"/>
      </w:pPr>
    </w:lvl>
    <w:lvl w:ilvl="8" w:tplc="0415001B" w:tentative="1">
      <w:start w:val="1"/>
      <w:numFmt w:val="lowerRoman"/>
      <w:lvlText w:val="%9."/>
      <w:lvlJc w:val="right"/>
      <w:pPr>
        <w:ind w:left="8641" w:hanging="180"/>
      </w:pPr>
    </w:lvl>
  </w:abstractNum>
  <w:abstractNum w:abstractNumId="39" w15:restartNumberingAfterBreak="0">
    <w:nsid w:val="009E5BC1"/>
    <w:multiLevelType w:val="hybridMultilevel"/>
    <w:tmpl w:val="ADC28B34"/>
    <w:lvl w:ilvl="0" w:tplc="EB6AE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0DF23DC"/>
    <w:multiLevelType w:val="hybridMultilevel"/>
    <w:tmpl w:val="CE5AE186"/>
    <w:name w:val="paragraf2"/>
    <w:lvl w:ilvl="0" w:tplc="7BEC6F36">
      <w:start w:val="1"/>
      <w:numFmt w:val="decimal"/>
      <w:lvlText w:val="§ 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1624123"/>
    <w:multiLevelType w:val="multilevel"/>
    <w:tmpl w:val="632AC466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07" w:hanging="510"/>
      </w:pPr>
      <w:rPr>
        <w:rFonts w:ascii="Arial" w:eastAsiaTheme="minorHAnsi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2" w15:restartNumberingAfterBreak="0">
    <w:nsid w:val="019559B8"/>
    <w:multiLevelType w:val="hybridMultilevel"/>
    <w:tmpl w:val="DE669D0E"/>
    <w:lvl w:ilvl="0" w:tplc="C400AA5C">
      <w:start w:val="1"/>
      <w:numFmt w:val="decimal"/>
      <w:lvlText w:val="%1)"/>
      <w:lvlJc w:val="left"/>
      <w:pPr>
        <w:ind w:left="2203" w:hanging="360"/>
      </w:pPr>
      <w:rPr>
        <w:rFonts w:ascii="Arial" w:hAnsi="Arial" w:cs="Arial" w:hint="default"/>
        <w:i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346" w:hanging="360"/>
      </w:pPr>
    </w:lvl>
    <w:lvl w:ilvl="2" w:tplc="0415001B" w:tentative="1">
      <w:start w:val="1"/>
      <w:numFmt w:val="lowerRoman"/>
      <w:lvlText w:val="%3."/>
      <w:lvlJc w:val="right"/>
      <w:pPr>
        <w:ind w:left="4066" w:hanging="180"/>
      </w:pPr>
    </w:lvl>
    <w:lvl w:ilvl="3" w:tplc="0415000F" w:tentative="1">
      <w:start w:val="1"/>
      <w:numFmt w:val="decimal"/>
      <w:lvlText w:val="%4."/>
      <w:lvlJc w:val="left"/>
      <w:pPr>
        <w:ind w:left="4786" w:hanging="360"/>
      </w:pPr>
    </w:lvl>
    <w:lvl w:ilvl="4" w:tplc="04150019" w:tentative="1">
      <w:start w:val="1"/>
      <w:numFmt w:val="lowerLetter"/>
      <w:lvlText w:val="%5."/>
      <w:lvlJc w:val="left"/>
      <w:pPr>
        <w:ind w:left="5506" w:hanging="360"/>
      </w:pPr>
    </w:lvl>
    <w:lvl w:ilvl="5" w:tplc="0415001B" w:tentative="1">
      <w:start w:val="1"/>
      <w:numFmt w:val="lowerRoman"/>
      <w:lvlText w:val="%6."/>
      <w:lvlJc w:val="right"/>
      <w:pPr>
        <w:ind w:left="6226" w:hanging="180"/>
      </w:pPr>
    </w:lvl>
    <w:lvl w:ilvl="6" w:tplc="0415000F" w:tentative="1">
      <w:start w:val="1"/>
      <w:numFmt w:val="decimal"/>
      <w:lvlText w:val="%7."/>
      <w:lvlJc w:val="left"/>
      <w:pPr>
        <w:ind w:left="6946" w:hanging="360"/>
      </w:pPr>
    </w:lvl>
    <w:lvl w:ilvl="7" w:tplc="04150019" w:tentative="1">
      <w:start w:val="1"/>
      <w:numFmt w:val="lowerLetter"/>
      <w:lvlText w:val="%8."/>
      <w:lvlJc w:val="left"/>
      <w:pPr>
        <w:ind w:left="7666" w:hanging="360"/>
      </w:pPr>
    </w:lvl>
    <w:lvl w:ilvl="8" w:tplc="0415001B" w:tentative="1">
      <w:start w:val="1"/>
      <w:numFmt w:val="lowerRoman"/>
      <w:lvlText w:val="%9."/>
      <w:lvlJc w:val="right"/>
      <w:pPr>
        <w:ind w:left="8386" w:hanging="180"/>
      </w:pPr>
    </w:lvl>
  </w:abstractNum>
  <w:abstractNum w:abstractNumId="43" w15:restartNumberingAfterBreak="0">
    <w:nsid w:val="01E27068"/>
    <w:multiLevelType w:val="hybridMultilevel"/>
    <w:tmpl w:val="6972C146"/>
    <w:lvl w:ilvl="0" w:tplc="114AAD30">
      <w:start w:val="1"/>
      <w:numFmt w:val="lowerLetter"/>
      <w:lvlText w:val="%1)"/>
      <w:lvlJc w:val="left"/>
      <w:pPr>
        <w:ind w:left="1211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02133C2B"/>
    <w:multiLevelType w:val="hybridMultilevel"/>
    <w:tmpl w:val="EE1A16DE"/>
    <w:lvl w:ilvl="0" w:tplc="81AC3D7E">
      <w:start w:val="1"/>
      <w:numFmt w:val="decimal"/>
      <w:lvlText w:val="%1."/>
      <w:lvlJc w:val="left"/>
      <w:pPr>
        <w:ind w:left="504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3A62CC7"/>
    <w:multiLevelType w:val="hybridMultilevel"/>
    <w:tmpl w:val="ADEA9C60"/>
    <w:lvl w:ilvl="0" w:tplc="881AF09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4D91A73"/>
    <w:multiLevelType w:val="hybridMultilevel"/>
    <w:tmpl w:val="22404AD6"/>
    <w:lvl w:ilvl="0" w:tplc="BAB2F0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05106915"/>
    <w:multiLevelType w:val="hybridMultilevel"/>
    <w:tmpl w:val="F36C01FC"/>
    <w:lvl w:ilvl="0" w:tplc="C0E6AD6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052F1CB2"/>
    <w:multiLevelType w:val="hybridMultilevel"/>
    <w:tmpl w:val="06A2B772"/>
    <w:lvl w:ilvl="0" w:tplc="740EA904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59004AB"/>
    <w:multiLevelType w:val="hybridMultilevel"/>
    <w:tmpl w:val="AC388084"/>
    <w:lvl w:ilvl="0" w:tplc="E66C3A6C">
      <w:start w:val="1"/>
      <w:numFmt w:val="decimal"/>
      <w:lvlText w:val="%1)"/>
      <w:lvlJc w:val="left"/>
      <w:pPr>
        <w:ind w:left="1211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0" w15:restartNumberingAfterBreak="0">
    <w:nsid w:val="05D91046"/>
    <w:multiLevelType w:val="hybridMultilevel"/>
    <w:tmpl w:val="C8DC323E"/>
    <w:lvl w:ilvl="0" w:tplc="F8F2149A">
      <w:start w:val="1"/>
      <w:numFmt w:val="decimal"/>
      <w:lvlText w:val="%1)"/>
      <w:lvlJc w:val="left"/>
      <w:pPr>
        <w:ind w:left="1069" w:hanging="360"/>
      </w:pPr>
      <w:rPr>
        <w:rFonts w:ascii="Arial" w:eastAsia="Times New Roman" w:hAnsi="Arial" w:cs="Arial" w:hint="default"/>
        <w:b w:val="0"/>
      </w:rPr>
    </w:lvl>
    <w:lvl w:ilvl="1" w:tplc="C5B8DB18">
      <w:start w:val="1"/>
      <w:numFmt w:val="decimal"/>
      <w:lvlText w:val="%2."/>
      <w:lvlJc w:val="left"/>
      <w:pPr>
        <w:ind w:left="2139" w:hanging="7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1" w15:restartNumberingAfterBreak="0">
    <w:nsid w:val="05F375ED"/>
    <w:multiLevelType w:val="hybridMultilevel"/>
    <w:tmpl w:val="B60A3B84"/>
    <w:lvl w:ilvl="0" w:tplc="E5FE0542">
      <w:start w:val="3"/>
      <w:numFmt w:val="decimal"/>
      <w:lvlText w:val="%1."/>
      <w:lvlJc w:val="left"/>
      <w:pPr>
        <w:ind w:left="158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069A64E0"/>
    <w:multiLevelType w:val="multilevel"/>
    <w:tmpl w:val="EA685A48"/>
    <w:lvl w:ilvl="0">
      <w:start w:val="1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ascii="Arial" w:hAnsi="Arial" w:cs="Arial" w:hint="default"/>
        <w:b w:val="0"/>
        <w:i w:val="0"/>
        <w:strike w:val="0"/>
        <w:color w:val="auto"/>
        <w:sz w:val="22"/>
        <w:szCs w:val="22"/>
      </w:rPr>
    </w:lvl>
    <w:lvl w:ilvl="2">
      <w:start w:val="2"/>
      <w:numFmt w:val="decimal"/>
      <w:lvlText w:val="%1.2.5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53" w15:restartNumberingAfterBreak="0">
    <w:nsid w:val="06F51311"/>
    <w:multiLevelType w:val="hybridMultilevel"/>
    <w:tmpl w:val="B9D6CFD6"/>
    <w:name w:val="WW8Num172"/>
    <w:lvl w:ilvl="0" w:tplc="A1083CE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96584B10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688094CC">
      <w:start w:val="1"/>
      <w:numFmt w:val="decimal"/>
      <w:lvlText w:val="%3)"/>
      <w:lvlJc w:val="left"/>
      <w:pPr>
        <w:tabs>
          <w:tab w:val="num" w:pos="2689"/>
        </w:tabs>
        <w:ind w:left="2689" w:hanging="360"/>
      </w:pPr>
      <w:rPr>
        <w:rFonts w:hint="default"/>
      </w:rPr>
    </w:lvl>
    <w:lvl w:ilvl="3" w:tplc="0FC2D7B2">
      <w:start w:val="1"/>
      <w:numFmt w:val="none"/>
      <w:lvlText w:val="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3BD4A5FC">
      <w:start w:val="1"/>
      <w:numFmt w:val="lowerLetter"/>
      <w:lvlText w:val="%5)"/>
      <w:lvlJc w:val="left"/>
      <w:pPr>
        <w:tabs>
          <w:tab w:val="num" w:pos="3949"/>
        </w:tabs>
        <w:ind w:left="3949" w:hanging="360"/>
      </w:pPr>
      <w:rPr>
        <w:rFonts w:hint="default"/>
        <w:b w:val="0"/>
        <w:i w:val="0"/>
        <w:color w:val="auto"/>
        <w:sz w:val="24"/>
        <w:szCs w:val="24"/>
      </w:rPr>
    </w:lvl>
    <w:lvl w:ilvl="5" w:tplc="F57AD442">
      <w:start w:val="1"/>
      <w:numFmt w:val="upperLetter"/>
      <w:lvlText w:val="%6)"/>
      <w:lvlJc w:val="left"/>
      <w:pPr>
        <w:ind w:left="4849" w:hanging="360"/>
      </w:pPr>
      <w:rPr>
        <w:rFonts w:eastAsia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4" w15:restartNumberingAfterBreak="0">
    <w:nsid w:val="0816742E"/>
    <w:multiLevelType w:val="multilevel"/>
    <w:tmpl w:val="00000050"/>
    <w:name w:val="WW8Num21232222"/>
    <w:lvl w:ilvl="0">
      <w:start w:val="2"/>
      <w:numFmt w:val="decimal"/>
      <w:suff w:val="nothing"/>
      <w:lvlText w:val="%1)"/>
      <w:lvlJc w:val="left"/>
      <w:pPr>
        <w:ind w:left="463" w:hanging="283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09B35018"/>
    <w:multiLevelType w:val="hybridMultilevel"/>
    <w:tmpl w:val="14067BDE"/>
    <w:lvl w:ilvl="0" w:tplc="528E98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09D85C61"/>
    <w:multiLevelType w:val="hybridMultilevel"/>
    <w:tmpl w:val="4C98C83C"/>
    <w:name w:val="WW8Num21222"/>
    <w:lvl w:ilvl="0" w:tplc="2F703F9A">
      <w:start w:val="4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5D5AAEC8">
      <w:start w:val="1"/>
      <w:numFmt w:val="lowerLetter"/>
      <w:lvlText w:val="%2)"/>
      <w:lvlJc w:val="left"/>
      <w:pPr>
        <w:tabs>
          <w:tab w:val="num" w:pos="1004"/>
        </w:tabs>
        <w:ind w:left="1004" w:hanging="284"/>
      </w:pPr>
      <w:rPr>
        <w:rFonts w:hint="default"/>
      </w:rPr>
    </w:lvl>
    <w:lvl w:ilvl="2" w:tplc="BBF896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62FF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088A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C03E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B1EA7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A058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04EC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09F532D2"/>
    <w:multiLevelType w:val="hybridMultilevel"/>
    <w:tmpl w:val="B8C84CD6"/>
    <w:styleLink w:val="StylKonspektynumerowaneZlewej0cmWysunicie102cm1"/>
    <w:lvl w:ilvl="0" w:tplc="46D23F8C">
      <w:start w:val="1"/>
      <w:numFmt w:val="decimal"/>
      <w:lvlText w:val="%1)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8" w15:restartNumberingAfterBreak="0">
    <w:nsid w:val="0A0F2015"/>
    <w:multiLevelType w:val="multilevel"/>
    <w:tmpl w:val="F2487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9" w15:restartNumberingAfterBreak="0">
    <w:nsid w:val="0A225EC4"/>
    <w:multiLevelType w:val="hybridMultilevel"/>
    <w:tmpl w:val="68EEF6B4"/>
    <w:lvl w:ilvl="0" w:tplc="1E003590">
      <w:start w:val="1"/>
      <w:numFmt w:val="decimal"/>
      <w:lvlText w:val="%1."/>
      <w:lvlJc w:val="left"/>
      <w:pPr>
        <w:ind w:left="29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60" w15:restartNumberingAfterBreak="0">
    <w:nsid w:val="0A271F5C"/>
    <w:multiLevelType w:val="hybridMultilevel"/>
    <w:tmpl w:val="84F8C47A"/>
    <w:styleLink w:val="Zaimportowanystyl29"/>
    <w:lvl w:ilvl="0" w:tplc="0ED0C6A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7F2429A">
      <w:start w:val="1"/>
      <w:numFmt w:val="lowerLetter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769732">
      <w:start w:val="1"/>
      <w:numFmt w:val="lowerRoman"/>
      <w:lvlText w:val="%3."/>
      <w:lvlJc w:val="left"/>
      <w:pPr>
        <w:tabs>
          <w:tab w:val="left" w:pos="360"/>
        </w:tabs>
        <w:ind w:left="30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C16C682">
      <w:start w:val="1"/>
      <w:numFmt w:val="decimal"/>
      <w:lvlText w:val="%4."/>
      <w:lvlJc w:val="left"/>
      <w:pPr>
        <w:tabs>
          <w:tab w:val="left" w:pos="36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8560C9A">
      <w:start w:val="1"/>
      <w:numFmt w:val="lowerLetter"/>
      <w:lvlText w:val="%5."/>
      <w:lvlJc w:val="left"/>
      <w:pPr>
        <w:tabs>
          <w:tab w:val="left" w:pos="36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B87B74">
      <w:start w:val="1"/>
      <w:numFmt w:val="lowerRoman"/>
      <w:lvlText w:val="%6."/>
      <w:lvlJc w:val="left"/>
      <w:pPr>
        <w:tabs>
          <w:tab w:val="left" w:pos="360"/>
        </w:tabs>
        <w:ind w:left="216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50BEE0">
      <w:start w:val="1"/>
      <w:numFmt w:val="decimal"/>
      <w:lvlText w:val="%7."/>
      <w:lvlJc w:val="left"/>
      <w:pPr>
        <w:tabs>
          <w:tab w:val="left" w:pos="36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E64FAFA">
      <w:start w:val="1"/>
      <w:numFmt w:val="lowerLetter"/>
      <w:lvlText w:val="%8."/>
      <w:lvlJc w:val="left"/>
      <w:pPr>
        <w:tabs>
          <w:tab w:val="left" w:pos="36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63E66D6">
      <w:start w:val="1"/>
      <w:numFmt w:val="lowerRoman"/>
      <w:lvlText w:val="%9."/>
      <w:lvlJc w:val="left"/>
      <w:pPr>
        <w:tabs>
          <w:tab w:val="left" w:pos="360"/>
        </w:tabs>
        <w:ind w:left="432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1" w15:restartNumberingAfterBreak="0">
    <w:nsid w:val="0C874CAC"/>
    <w:multiLevelType w:val="hybridMultilevel"/>
    <w:tmpl w:val="CF8CD54E"/>
    <w:lvl w:ilvl="0" w:tplc="78DC26D8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B7D86D18">
      <w:start w:val="1"/>
      <w:numFmt w:val="decimal"/>
      <w:lvlText w:val="%2)"/>
      <w:lvlJc w:val="left"/>
      <w:pPr>
        <w:ind w:left="1364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2" w15:restartNumberingAfterBreak="0">
    <w:nsid w:val="0CF4270F"/>
    <w:multiLevelType w:val="hybridMultilevel"/>
    <w:tmpl w:val="3B58F45C"/>
    <w:name w:val="WW8Num26222"/>
    <w:lvl w:ilvl="0" w:tplc="64E88C0A">
      <w:start w:val="9"/>
      <w:numFmt w:val="upperRoman"/>
      <w:lvlText w:val="%1."/>
      <w:lvlJc w:val="left"/>
      <w:pPr>
        <w:tabs>
          <w:tab w:val="num" w:pos="60"/>
        </w:tabs>
        <w:ind w:left="344" w:hanging="284"/>
      </w:pPr>
      <w:rPr>
        <w:rFonts w:hint="default"/>
      </w:rPr>
    </w:lvl>
    <w:lvl w:ilvl="1" w:tplc="F70A02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3442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626AB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6A55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D6F8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3CAD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80A4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87AF5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0E533ECA"/>
    <w:multiLevelType w:val="multilevel"/>
    <w:tmpl w:val="F1A01BEC"/>
    <w:lvl w:ilvl="0">
      <w:start w:val="1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00" w:hanging="660"/>
      </w:pPr>
      <w:rPr>
        <w:rFonts w:hint="default"/>
        <w:i w:val="0"/>
      </w:rPr>
    </w:lvl>
    <w:lvl w:ilvl="2">
      <w:start w:val="2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64" w15:restartNumberingAfterBreak="0">
    <w:nsid w:val="0E94079E"/>
    <w:multiLevelType w:val="multilevel"/>
    <w:tmpl w:val="5B2059FC"/>
    <w:styleLink w:val="Styl311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0EC72A8F"/>
    <w:multiLevelType w:val="hybridMultilevel"/>
    <w:tmpl w:val="F6A48194"/>
    <w:lvl w:ilvl="0" w:tplc="740EA904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0EF046DF"/>
    <w:multiLevelType w:val="multilevel"/>
    <w:tmpl w:val="7DB02AC4"/>
    <w:lvl w:ilvl="0">
      <w:start w:val="1"/>
      <w:numFmt w:val="decimal"/>
      <w:pStyle w:val="Punkt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0F101106"/>
    <w:multiLevelType w:val="hybridMultilevel"/>
    <w:tmpl w:val="5E205964"/>
    <w:name w:val="WW8Num642"/>
    <w:lvl w:ilvl="0" w:tplc="4BB01C3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46A44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99200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F9CEE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504F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D5CA3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A062C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B6BC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DC8F3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0F5446C3"/>
    <w:multiLevelType w:val="hybridMultilevel"/>
    <w:tmpl w:val="E708E528"/>
    <w:name w:val="WW8Num702222"/>
    <w:lvl w:ilvl="0" w:tplc="5442F642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C7BC17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44C15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49EA0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2899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A46F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54AEA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A4BA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29067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10263D27"/>
    <w:multiLevelType w:val="multilevel"/>
    <w:tmpl w:val="A04ADFD8"/>
    <w:lvl w:ilvl="0">
      <w:start w:val="13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0" w15:restartNumberingAfterBreak="0">
    <w:nsid w:val="107173C0"/>
    <w:multiLevelType w:val="hybridMultilevel"/>
    <w:tmpl w:val="CFF443CA"/>
    <w:name w:val="WW8Num64222"/>
    <w:lvl w:ilvl="0" w:tplc="4AF02C40">
      <w:start w:val="4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2BA0D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5E05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B14E2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B026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644F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7C2D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8487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632DE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1114507E"/>
    <w:multiLevelType w:val="hybridMultilevel"/>
    <w:tmpl w:val="574C6D54"/>
    <w:name w:val="WW8Num10222"/>
    <w:lvl w:ilvl="0" w:tplc="68724662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73948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56872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2A02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6E9C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95031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BA78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44F2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D205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11FF1AAC"/>
    <w:multiLevelType w:val="hybridMultilevel"/>
    <w:tmpl w:val="BD38B360"/>
    <w:lvl w:ilvl="0" w:tplc="1054AA08">
      <w:start w:val="1"/>
      <w:numFmt w:val="decimal"/>
      <w:lvlText w:val="%1)"/>
      <w:lvlJc w:val="left"/>
      <w:pPr>
        <w:ind w:left="107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3" w15:restartNumberingAfterBreak="0">
    <w:nsid w:val="121E3909"/>
    <w:multiLevelType w:val="multilevel"/>
    <w:tmpl w:val="FFCAB66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74" w15:restartNumberingAfterBreak="0">
    <w:nsid w:val="12446825"/>
    <w:multiLevelType w:val="hybridMultilevel"/>
    <w:tmpl w:val="32A8CC64"/>
    <w:lvl w:ilvl="0" w:tplc="3616793A">
      <w:start w:val="3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2A15C90"/>
    <w:multiLevelType w:val="hybridMultilevel"/>
    <w:tmpl w:val="6972C146"/>
    <w:lvl w:ilvl="0" w:tplc="114AAD30">
      <w:start w:val="1"/>
      <w:numFmt w:val="lowerLetter"/>
      <w:lvlText w:val="%1)"/>
      <w:lvlJc w:val="left"/>
      <w:pPr>
        <w:ind w:left="1211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6" w15:restartNumberingAfterBreak="0">
    <w:nsid w:val="138F0152"/>
    <w:multiLevelType w:val="hybridMultilevel"/>
    <w:tmpl w:val="EC7020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139916F4"/>
    <w:multiLevelType w:val="hybridMultilevel"/>
    <w:tmpl w:val="63E23948"/>
    <w:lvl w:ilvl="0" w:tplc="EEE0AA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13CB1308"/>
    <w:multiLevelType w:val="hybridMultilevel"/>
    <w:tmpl w:val="65EEE500"/>
    <w:lvl w:ilvl="0" w:tplc="AD787FAC">
      <w:start w:val="10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9" w15:restartNumberingAfterBreak="0">
    <w:nsid w:val="144D6F48"/>
    <w:multiLevelType w:val="multilevel"/>
    <w:tmpl w:val="98988A7A"/>
    <w:name w:val="WW8Num7023"/>
    <w:lvl w:ilvl="0">
      <w:start w:val="2"/>
      <w:numFmt w:val="upperRoman"/>
      <w:lvlText w:val="%1."/>
      <w:lvlJc w:val="left"/>
      <w:pPr>
        <w:tabs>
          <w:tab w:val="num" w:pos="60"/>
        </w:tabs>
        <w:ind w:left="34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14FD5190"/>
    <w:multiLevelType w:val="hybridMultilevel"/>
    <w:tmpl w:val="727222A8"/>
    <w:lvl w:ilvl="0" w:tplc="92BCB4C6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15B27DA0"/>
    <w:multiLevelType w:val="hybridMultilevel"/>
    <w:tmpl w:val="9072FD96"/>
    <w:name w:val="WW8Num212322"/>
    <w:lvl w:ilvl="0" w:tplc="29AE3E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E06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B3243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BE1C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324C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34C66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9E12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CC0A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9227F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15C263FD"/>
    <w:multiLevelType w:val="hybridMultilevel"/>
    <w:tmpl w:val="802C86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182451B6"/>
    <w:multiLevelType w:val="hybridMultilevel"/>
    <w:tmpl w:val="EC5C39AA"/>
    <w:name w:val="WW8Num212223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4" w15:restartNumberingAfterBreak="0">
    <w:nsid w:val="1C813AD4"/>
    <w:multiLevelType w:val="hybridMultilevel"/>
    <w:tmpl w:val="42868E9E"/>
    <w:name w:val="WW8Num443"/>
    <w:lvl w:ilvl="0" w:tplc="2974CB6A">
      <w:start w:val="4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56E650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37E2C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F1CE7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9A8B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BE3F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B021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766A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AEBB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1CE22F56"/>
    <w:multiLevelType w:val="hybridMultilevel"/>
    <w:tmpl w:val="25DE2B36"/>
    <w:lvl w:ilvl="0" w:tplc="45764ADC">
      <w:start w:val="1"/>
      <w:numFmt w:val="decimal"/>
      <w:lvlText w:val="%1)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6" w15:restartNumberingAfterBreak="0">
    <w:nsid w:val="1CF765EC"/>
    <w:multiLevelType w:val="multilevel"/>
    <w:tmpl w:val="5D28475A"/>
    <w:lvl w:ilvl="0">
      <w:start w:val="18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1.%2.%3"/>
      <w:lvlJc w:val="left"/>
      <w:pPr>
        <w:ind w:left="49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11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96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7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2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635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840" w:hanging="1800"/>
      </w:pPr>
      <w:rPr>
        <w:rFonts w:cs="Times New Roman" w:hint="default"/>
      </w:rPr>
    </w:lvl>
  </w:abstractNum>
  <w:abstractNum w:abstractNumId="87" w15:restartNumberingAfterBreak="0">
    <w:nsid w:val="1D8B1EE1"/>
    <w:multiLevelType w:val="hybridMultilevel"/>
    <w:tmpl w:val="C85AC1E0"/>
    <w:lvl w:ilvl="0" w:tplc="2242AE2C">
      <w:start w:val="13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1EA902C0"/>
    <w:multiLevelType w:val="hybridMultilevel"/>
    <w:tmpl w:val="BA0252E8"/>
    <w:lvl w:ilvl="0" w:tplc="F72C1F90">
      <w:start w:val="1"/>
      <w:numFmt w:val="decimal"/>
      <w:lvlText w:val="%1)"/>
      <w:lvlJc w:val="left"/>
      <w:pPr>
        <w:ind w:left="1069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9" w15:restartNumberingAfterBreak="0">
    <w:nsid w:val="1EC52E69"/>
    <w:multiLevelType w:val="hybridMultilevel"/>
    <w:tmpl w:val="05FAC4BC"/>
    <w:lvl w:ilvl="0" w:tplc="2C32C93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92BCB4C6">
      <w:start w:val="1"/>
      <w:numFmt w:val="decimal"/>
      <w:lvlText w:val="%2.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 w15:restartNumberingAfterBreak="0">
    <w:nsid w:val="1F2F7E56"/>
    <w:multiLevelType w:val="multilevel"/>
    <w:tmpl w:val="54105AF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91" w15:restartNumberingAfterBreak="0">
    <w:nsid w:val="20840E2C"/>
    <w:multiLevelType w:val="hybridMultilevel"/>
    <w:tmpl w:val="28BE5422"/>
    <w:lvl w:ilvl="0" w:tplc="FA5C4BD8">
      <w:start w:val="3"/>
      <w:numFmt w:val="decimal"/>
      <w:lvlText w:val="%1."/>
      <w:lvlJc w:val="left"/>
      <w:pPr>
        <w:ind w:left="1014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114424D"/>
    <w:multiLevelType w:val="hybridMultilevel"/>
    <w:tmpl w:val="CD0E351C"/>
    <w:lvl w:ilvl="0" w:tplc="0430146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215A2ACC"/>
    <w:multiLevelType w:val="hybridMultilevel"/>
    <w:tmpl w:val="2584C6B6"/>
    <w:name w:val="WW8Num142"/>
    <w:lvl w:ilvl="0" w:tplc="3FBA32A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21601B98"/>
    <w:multiLevelType w:val="multilevel"/>
    <w:tmpl w:val="D22694E8"/>
    <w:lvl w:ilvl="0">
      <w:start w:val="1"/>
      <w:numFmt w:val="decimal"/>
      <w:pStyle w:val="StylArialCzarnyWyjustowany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5" w15:restartNumberingAfterBreak="0">
    <w:nsid w:val="21864253"/>
    <w:multiLevelType w:val="hybridMultilevel"/>
    <w:tmpl w:val="24C62E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7" w15:restartNumberingAfterBreak="0">
    <w:nsid w:val="23523A32"/>
    <w:multiLevelType w:val="hybridMultilevel"/>
    <w:tmpl w:val="31D4E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236E672B"/>
    <w:multiLevelType w:val="hybridMultilevel"/>
    <w:tmpl w:val="F5D47CE4"/>
    <w:lvl w:ilvl="0" w:tplc="F22C0C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D80B5B0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241C6E7B"/>
    <w:multiLevelType w:val="hybridMultilevel"/>
    <w:tmpl w:val="34120D48"/>
    <w:name w:val="WW8Num212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690A0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i/>
      </w:rPr>
    </w:lvl>
    <w:lvl w:ilvl="3" w:tplc="0192AE74">
      <w:start w:val="1"/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2857532C"/>
    <w:multiLevelType w:val="hybridMultilevel"/>
    <w:tmpl w:val="A4A4A2B0"/>
    <w:lvl w:ilvl="0" w:tplc="B076569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7E3C53FC">
      <w:start w:val="1"/>
      <w:numFmt w:val="decimal"/>
      <w:lvlText w:val="%2)"/>
      <w:lvlJc w:val="left"/>
      <w:pPr>
        <w:ind w:left="1469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01" w15:restartNumberingAfterBreak="0">
    <w:nsid w:val="289805BE"/>
    <w:multiLevelType w:val="hybridMultilevel"/>
    <w:tmpl w:val="FCCA6184"/>
    <w:name w:val="WW8Num442"/>
    <w:lvl w:ilvl="0" w:tplc="EF0C3FBA">
      <w:start w:val="7"/>
      <w:numFmt w:val="upperRoman"/>
      <w:lvlText w:val="%1."/>
      <w:lvlJc w:val="left"/>
      <w:pPr>
        <w:tabs>
          <w:tab w:val="num" w:pos="60"/>
        </w:tabs>
        <w:ind w:left="344" w:hanging="284"/>
      </w:pPr>
      <w:rPr>
        <w:rFonts w:hint="default"/>
      </w:rPr>
    </w:lvl>
    <w:lvl w:ilvl="1" w:tplc="46742C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B5A6D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3D692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5CCA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B1672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9A08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6E39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5087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28C83B1D"/>
    <w:multiLevelType w:val="hybridMultilevel"/>
    <w:tmpl w:val="FC2E16EE"/>
    <w:name w:val="WW8Num262"/>
    <w:lvl w:ilvl="0" w:tplc="598A5A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3B382DF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986DC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A0BC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4633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646B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3A87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CEF4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1410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292F2689"/>
    <w:multiLevelType w:val="hybridMultilevel"/>
    <w:tmpl w:val="8D125FB8"/>
    <w:lvl w:ilvl="0" w:tplc="740EA904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297E7821"/>
    <w:multiLevelType w:val="hybridMultilevel"/>
    <w:tmpl w:val="34DAE890"/>
    <w:lvl w:ilvl="0" w:tplc="3D6A85E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3354AF60">
      <w:start w:val="1"/>
      <w:numFmt w:val="decimal"/>
      <w:lvlText w:val="%2."/>
      <w:lvlJc w:val="left"/>
      <w:pPr>
        <w:ind w:left="1790" w:hanging="360"/>
      </w:pPr>
      <w:rPr>
        <w:b w:val="0"/>
      </w:rPr>
    </w:lvl>
    <w:lvl w:ilvl="2" w:tplc="4E64A1A6">
      <w:start w:val="1"/>
      <w:numFmt w:val="decimal"/>
      <w:lvlText w:val="%3)"/>
      <w:lvlJc w:val="left"/>
      <w:pPr>
        <w:ind w:left="269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5" w15:restartNumberingAfterBreak="0">
    <w:nsid w:val="29CD4B7D"/>
    <w:multiLevelType w:val="hybridMultilevel"/>
    <w:tmpl w:val="9AD0CEAA"/>
    <w:styleLink w:val="Zaimportowanystyl12"/>
    <w:lvl w:ilvl="0" w:tplc="D3CAABC2">
      <w:start w:val="1"/>
      <w:numFmt w:val="decimal"/>
      <w:lvlText w:val="%1."/>
      <w:lvlJc w:val="left"/>
      <w:pPr>
        <w:ind w:left="42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EDEC99E">
      <w:start w:val="1"/>
      <w:numFmt w:val="lowerLetter"/>
      <w:lvlText w:val="%2."/>
      <w:lvlJc w:val="left"/>
      <w:pPr>
        <w:ind w:left="114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60CBA0">
      <w:start w:val="1"/>
      <w:numFmt w:val="lowerRoman"/>
      <w:lvlText w:val="%3."/>
      <w:lvlJc w:val="left"/>
      <w:pPr>
        <w:ind w:left="1866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0A2F236">
      <w:start w:val="1"/>
      <w:numFmt w:val="decimal"/>
      <w:lvlText w:val="%4."/>
      <w:lvlJc w:val="left"/>
      <w:pPr>
        <w:ind w:left="258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48AC926">
      <w:start w:val="1"/>
      <w:numFmt w:val="lowerLetter"/>
      <w:lvlText w:val="%5."/>
      <w:lvlJc w:val="left"/>
      <w:pPr>
        <w:ind w:left="330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E092C0">
      <w:start w:val="1"/>
      <w:numFmt w:val="lowerRoman"/>
      <w:lvlText w:val="%6."/>
      <w:lvlJc w:val="left"/>
      <w:pPr>
        <w:ind w:left="4026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9B0FF06">
      <w:start w:val="1"/>
      <w:numFmt w:val="decimal"/>
      <w:lvlText w:val="%7."/>
      <w:lvlJc w:val="left"/>
      <w:pPr>
        <w:ind w:left="474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9E1AE8">
      <w:start w:val="1"/>
      <w:numFmt w:val="lowerLetter"/>
      <w:lvlText w:val="%8."/>
      <w:lvlJc w:val="left"/>
      <w:pPr>
        <w:ind w:left="546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E8B6D0">
      <w:start w:val="1"/>
      <w:numFmt w:val="lowerRoman"/>
      <w:lvlText w:val="%9."/>
      <w:lvlJc w:val="left"/>
      <w:pPr>
        <w:ind w:left="6186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6" w15:restartNumberingAfterBreak="0">
    <w:nsid w:val="2A9A13B5"/>
    <w:multiLevelType w:val="hybridMultilevel"/>
    <w:tmpl w:val="97866B44"/>
    <w:lvl w:ilvl="0" w:tplc="3354AF60">
      <w:start w:val="1"/>
      <w:numFmt w:val="decimal"/>
      <w:lvlText w:val="%1."/>
      <w:lvlJc w:val="left"/>
      <w:pPr>
        <w:ind w:left="172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07" w15:restartNumberingAfterBreak="0">
    <w:nsid w:val="2B75631B"/>
    <w:multiLevelType w:val="singleLevel"/>
    <w:tmpl w:val="A4DC141A"/>
    <w:lvl w:ilvl="0">
      <w:start w:val="1"/>
      <w:numFmt w:val="bullet"/>
      <w:pStyle w:val="ListDash2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08" w15:restartNumberingAfterBreak="0">
    <w:nsid w:val="2B7B576D"/>
    <w:multiLevelType w:val="multilevel"/>
    <w:tmpl w:val="048CD6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3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562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09" w15:restartNumberingAfterBreak="0">
    <w:nsid w:val="2BC43549"/>
    <w:multiLevelType w:val="hybridMultilevel"/>
    <w:tmpl w:val="FACE70E6"/>
    <w:lvl w:ilvl="0" w:tplc="BF3027EE">
      <w:start w:val="3"/>
      <w:numFmt w:val="decimal"/>
      <w:lvlText w:val="%1."/>
      <w:lvlJc w:val="left"/>
      <w:pPr>
        <w:ind w:left="158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CA1801"/>
    <w:multiLevelType w:val="hybridMultilevel"/>
    <w:tmpl w:val="3132C080"/>
    <w:lvl w:ilvl="0" w:tplc="04150011">
      <w:start w:val="1"/>
      <w:numFmt w:val="decimal"/>
      <w:lvlText w:val="%1)"/>
      <w:lvlJc w:val="left"/>
      <w:pPr>
        <w:ind w:left="2629" w:hanging="360"/>
      </w:p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11" w15:restartNumberingAfterBreak="0">
    <w:nsid w:val="2BE41006"/>
    <w:multiLevelType w:val="hybridMultilevel"/>
    <w:tmpl w:val="DF264B22"/>
    <w:lvl w:ilvl="0" w:tplc="92BCB4C6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2F4D6D"/>
    <w:multiLevelType w:val="hybridMultilevel"/>
    <w:tmpl w:val="8926FF0A"/>
    <w:lvl w:ilvl="0" w:tplc="AA96C9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C9A57F2"/>
    <w:multiLevelType w:val="multilevel"/>
    <w:tmpl w:val="E7C87C9C"/>
    <w:styleLink w:val="MW2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tyl1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4" w15:restartNumberingAfterBreak="0">
    <w:nsid w:val="2CBE26B2"/>
    <w:multiLevelType w:val="hybridMultilevel"/>
    <w:tmpl w:val="4788BB7C"/>
    <w:lvl w:ilvl="0" w:tplc="2CF8B5E4">
      <w:start w:val="1"/>
      <w:numFmt w:val="decimal"/>
      <w:lvlText w:val="%1."/>
      <w:lvlJc w:val="left"/>
      <w:pPr>
        <w:ind w:left="50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2CC53602"/>
    <w:multiLevelType w:val="hybridMultilevel"/>
    <w:tmpl w:val="40789470"/>
    <w:lvl w:ilvl="0" w:tplc="04150017">
      <w:start w:val="1"/>
      <w:numFmt w:val="lowerLetter"/>
      <w:lvlText w:val="%1)"/>
      <w:lvlJc w:val="left"/>
      <w:pPr>
        <w:ind w:left="3340" w:hanging="360"/>
      </w:pPr>
    </w:lvl>
    <w:lvl w:ilvl="1" w:tplc="04150019" w:tentative="1">
      <w:start w:val="1"/>
      <w:numFmt w:val="lowerLetter"/>
      <w:lvlText w:val="%2."/>
      <w:lvlJc w:val="left"/>
      <w:pPr>
        <w:ind w:left="4060" w:hanging="360"/>
      </w:pPr>
    </w:lvl>
    <w:lvl w:ilvl="2" w:tplc="0415001B" w:tentative="1">
      <w:start w:val="1"/>
      <w:numFmt w:val="lowerRoman"/>
      <w:lvlText w:val="%3."/>
      <w:lvlJc w:val="right"/>
      <w:pPr>
        <w:ind w:left="4780" w:hanging="180"/>
      </w:pPr>
    </w:lvl>
    <w:lvl w:ilvl="3" w:tplc="0415000F" w:tentative="1">
      <w:start w:val="1"/>
      <w:numFmt w:val="decimal"/>
      <w:lvlText w:val="%4."/>
      <w:lvlJc w:val="left"/>
      <w:pPr>
        <w:ind w:left="5500" w:hanging="360"/>
      </w:pPr>
    </w:lvl>
    <w:lvl w:ilvl="4" w:tplc="04150019" w:tentative="1">
      <w:start w:val="1"/>
      <w:numFmt w:val="lowerLetter"/>
      <w:lvlText w:val="%5."/>
      <w:lvlJc w:val="left"/>
      <w:pPr>
        <w:ind w:left="6220" w:hanging="360"/>
      </w:pPr>
    </w:lvl>
    <w:lvl w:ilvl="5" w:tplc="0415001B" w:tentative="1">
      <w:start w:val="1"/>
      <w:numFmt w:val="lowerRoman"/>
      <w:lvlText w:val="%6."/>
      <w:lvlJc w:val="right"/>
      <w:pPr>
        <w:ind w:left="6940" w:hanging="180"/>
      </w:pPr>
    </w:lvl>
    <w:lvl w:ilvl="6" w:tplc="0415000F" w:tentative="1">
      <w:start w:val="1"/>
      <w:numFmt w:val="decimal"/>
      <w:lvlText w:val="%7."/>
      <w:lvlJc w:val="left"/>
      <w:pPr>
        <w:ind w:left="7660" w:hanging="360"/>
      </w:pPr>
    </w:lvl>
    <w:lvl w:ilvl="7" w:tplc="04150019" w:tentative="1">
      <w:start w:val="1"/>
      <w:numFmt w:val="lowerLetter"/>
      <w:lvlText w:val="%8."/>
      <w:lvlJc w:val="left"/>
      <w:pPr>
        <w:ind w:left="8380" w:hanging="360"/>
      </w:pPr>
    </w:lvl>
    <w:lvl w:ilvl="8" w:tplc="0415001B" w:tentative="1">
      <w:start w:val="1"/>
      <w:numFmt w:val="lowerRoman"/>
      <w:lvlText w:val="%9."/>
      <w:lvlJc w:val="right"/>
      <w:pPr>
        <w:ind w:left="9100" w:hanging="180"/>
      </w:pPr>
    </w:lvl>
  </w:abstractNum>
  <w:abstractNum w:abstractNumId="116" w15:restartNumberingAfterBreak="0">
    <w:nsid w:val="2CEC1C9D"/>
    <w:multiLevelType w:val="hybridMultilevel"/>
    <w:tmpl w:val="DA22DE18"/>
    <w:lvl w:ilvl="0" w:tplc="378A2434">
      <w:start w:val="1"/>
      <w:numFmt w:val="decimal"/>
      <w:lvlText w:val="%1."/>
      <w:lvlJc w:val="left"/>
      <w:pPr>
        <w:ind w:left="862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7" w15:restartNumberingAfterBreak="0">
    <w:nsid w:val="2DD759D5"/>
    <w:multiLevelType w:val="multilevel"/>
    <w:tmpl w:val="0C125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2E175B6C"/>
    <w:multiLevelType w:val="singleLevel"/>
    <w:tmpl w:val="22FA4D1C"/>
    <w:lvl w:ilvl="0">
      <w:start w:val="1"/>
      <w:numFmt w:val="bullet"/>
      <w:pStyle w:val="StyleBoldItalicBlackUnderlineJustified"/>
      <w:lvlText w:val="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sz w:val="16"/>
      </w:rPr>
    </w:lvl>
  </w:abstractNum>
  <w:abstractNum w:abstractNumId="119" w15:restartNumberingAfterBreak="0">
    <w:nsid w:val="2E51119E"/>
    <w:multiLevelType w:val="multilevel"/>
    <w:tmpl w:val="51C09464"/>
    <w:lvl w:ilvl="0">
      <w:start w:val="3"/>
      <w:numFmt w:val="decimal"/>
      <w:lvlText w:val="%1."/>
      <w:lvlJc w:val="left"/>
      <w:pPr>
        <w:ind w:left="1456" w:hanging="54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000000" w:themeColor="text1"/>
      </w:rPr>
    </w:lvl>
    <w:lvl w:ilvl="2">
      <w:start w:val="4"/>
      <w:numFmt w:val="decimal"/>
      <w:lvlText w:val="%1.%2.%3."/>
      <w:lvlJc w:val="left"/>
      <w:pPr>
        <w:ind w:left="1288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3910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4548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5546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184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7182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820" w:hanging="1800"/>
      </w:pPr>
      <w:rPr>
        <w:rFonts w:hint="default"/>
        <w:color w:val="000000" w:themeColor="text1"/>
      </w:rPr>
    </w:lvl>
  </w:abstractNum>
  <w:abstractNum w:abstractNumId="120" w15:restartNumberingAfterBreak="0">
    <w:nsid w:val="2ED30BB6"/>
    <w:multiLevelType w:val="hybridMultilevel"/>
    <w:tmpl w:val="E02449B6"/>
    <w:lvl w:ilvl="0" w:tplc="5362414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2FB20402"/>
    <w:multiLevelType w:val="hybridMultilevel"/>
    <w:tmpl w:val="BDB45D0E"/>
    <w:lvl w:ilvl="0" w:tplc="F3A6EFB4">
      <w:start w:val="4"/>
      <w:numFmt w:val="decimal"/>
      <w:pStyle w:val="Tytu1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611CE8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9B852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5E9F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7E71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D232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F0F0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5460EA" w:tentative="1">
      <w:start w:val="1"/>
      <w:numFmt w:val="lowerLetter"/>
      <w:pStyle w:val="Tytu8"/>
      <w:lvlText w:val="%8."/>
      <w:lvlJc w:val="left"/>
      <w:pPr>
        <w:tabs>
          <w:tab w:val="num" w:pos="5760"/>
        </w:tabs>
        <w:ind w:left="5760" w:hanging="360"/>
      </w:pPr>
    </w:lvl>
    <w:lvl w:ilvl="8" w:tplc="903490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 w15:restartNumberingAfterBreak="0">
    <w:nsid w:val="30171F62"/>
    <w:multiLevelType w:val="hybridMultilevel"/>
    <w:tmpl w:val="79AE8D86"/>
    <w:lvl w:ilvl="0" w:tplc="2C807982">
      <w:start w:val="1"/>
      <w:numFmt w:val="decimal"/>
      <w:lvlText w:val="%1."/>
      <w:lvlJc w:val="left"/>
      <w:pPr>
        <w:ind w:left="101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31234E21"/>
    <w:multiLevelType w:val="hybridMultilevel"/>
    <w:tmpl w:val="35AA03E0"/>
    <w:lvl w:ilvl="0" w:tplc="3354AF60">
      <w:start w:val="1"/>
      <w:numFmt w:val="decimal"/>
      <w:lvlText w:val="%1."/>
      <w:lvlJc w:val="left"/>
      <w:pPr>
        <w:ind w:left="172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4" w15:restartNumberingAfterBreak="0">
    <w:nsid w:val="325C3BCB"/>
    <w:multiLevelType w:val="multilevel"/>
    <w:tmpl w:val="A08245C6"/>
    <w:lvl w:ilvl="0">
      <w:start w:val="1"/>
      <w:numFmt w:val="decimal"/>
      <w:pStyle w:val="Application1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25" w15:restartNumberingAfterBreak="0">
    <w:nsid w:val="33DB075C"/>
    <w:multiLevelType w:val="hybridMultilevel"/>
    <w:tmpl w:val="864EC60C"/>
    <w:lvl w:ilvl="0" w:tplc="FFFFFFFF">
      <w:start w:val="1"/>
      <w:numFmt w:val="decimal"/>
      <w:lvlText w:val="%1)"/>
      <w:lvlJc w:val="left"/>
      <w:pPr>
        <w:ind w:left="927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6" w15:restartNumberingAfterBreak="0">
    <w:nsid w:val="341D0035"/>
    <w:multiLevelType w:val="singleLevel"/>
    <w:tmpl w:val="04090001"/>
    <w:lvl w:ilvl="0">
      <w:start w:val="1"/>
      <w:numFmt w:val="bullet"/>
      <w:pStyle w:val="List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7" w15:restartNumberingAfterBreak="0">
    <w:nsid w:val="35D744A2"/>
    <w:multiLevelType w:val="multilevel"/>
    <w:tmpl w:val="676E5A06"/>
    <w:lvl w:ilvl="0">
      <w:start w:val="3"/>
      <w:numFmt w:val="decimal"/>
      <w:pStyle w:val="punktowanie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8" w15:restartNumberingAfterBreak="0">
    <w:nsid w:val="35F82D0F"/>
    <w:multiLevelType w:val="hybridMultilevel"/>
    <w:tmpl w:val="43F0A410"/>
    <w:lvl w:ilvl="0" w:tplc="94DAEFA6">
      <w:start w:val="2"/>
      <w:numFmt w:val="decimal"/>
      <w:lvlText w:val="%1."/>
      <w:lvlJc w:val="left"/>
      <w:pPr>
        <w:ind w:left="2204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29" w15:restartNumberingAfterBreak="0">
    <w:nsid w:val="360176D3"/>
    <w:multiLevelType w:val="multilevel"/>
    <w:tmpl w:val="E1342C14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07" w:hanging="510"/>
      </w:pPr>
      <w:rPr>
        <w:rFonts w:ascii="Arial" w:eastAsiaTheme="minorHAnsi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0" w15:restartNumberingAfterBreak="0">
    <w:nsid w:val="360D47FD"/>
    <w:multiLevelType w:val="hybridMultilevel"/>
    <w:tmpl w:val="03867F2A"/>
    <w:lvl w:ilvl="0" w:tplc="0EEAA25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37DA7010"/>
    <w:multiLevelType w:val="hybridMultilevel"/>
    <w:tmpl w:val="FCB44B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38427EC9"/>
    <w:multiLevelType w:val="singleLevel"/>
    <w:tmpl w:val="0415000F"/>
    <w:name w:val="WW8Num2122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3" w15:restartNumberingAfterBreak="0">
    <w:nsid w:val="394D0DE9"/>
    <w:multiLevelType w:val="multilevel"/>
    <w:tmpl w:val="E5266E68"/>
    <w:styleLink w:val="StylKonspektynumerowaneZlewej0cmWysunicie102cm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4" w15:restartNumberingAfterBreak="0">
    <w:nsid w:val="3B1B364C"/>
    <w:multiLevelType w:val="hybridMultilevel"/>
    <w:tmpl w:val="C39CB546"/>
    <w:name w:val="WW8Num7022"/>
    <w:lvl w:ilvl="0" w:tplc="031EEE82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1" w:tplc="855819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2828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0215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4E97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086D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5547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EAE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C4AC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3B876AF5"/>
    <w:multiLevelType w:val="hybridMultilevel"/>
    <w:tmpl w:val="0EB2052E"/>
    <w:lvl w:ilvl="0" w:tplc="321816C0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3B8D41A2"/>
    <w:multiLevelType w:val="hybridMultilevel"/>
    <w:tmpl w:val="FC169E1A"/>
    <w:lvl w:ilvl="0" w:tplc="F64C84E4">
      <w:start w:val="1"/>
      <w:numFmt w:val="decimal"/>
      <w:lvlText w:val="%1)"/>
      <w:lvlJc w:val="left"/>
      <w:pPr>
        <w:ind w:left="2291" w:hanging="360"/>
      </w:pPr>
      <w:rPr>
        <w:rFonts w:ascii="Arial" w:eastAsia="Times New Roman" w:hAnsi="Arial" w:cs="Arial" w:hint="default"/>
      </w:rPr>
    </w:lvl>
    <w:lvl w:ilvl="1" w:tplc="1E9EE6DC">
      <w:start w:val="1"/>
      <w:numFmt w:val="decimal"/>
      <w:lvlText w:val="%2."/>
      <w:lvlJc w:val="left"/>
      <w:pPr>
        <w:ind w:left="3017" w:hanging="4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6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87" w:hanging="180"/>
      </w:pPr>
      <w:rPr>
        <w:rFonts w:cs="Times New Roman"/>
      </w:rPr>
    </w:lvl>
  </w:abstractNum>
  <w:abstractNum w:abstractNumId="137" w15:restartNumberingAfterBreak="0">
    <w:nsid w:val="3BE454F9"/>
    <w:multiLevelType w:val="hybridMultilevel"/>
    <w:tmpl w:val="292CBF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D510D5E"/>
    <w:multiLevelType w:val="hybridMultilevel"/>
    <w:tmpl w:val="9FB6AD66"/>
    <w:lvl w:ilvl="0" w:tplc="B7BEA6D4">
      <w:start w:val="1"/>
      <w:numFmt w:val="decimal"/>
      <w:lvlText w:val="%1)"/>
      <w:lvlJc w:val="left"/>
      <w:pPr>
        <w:ind w:left="1147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7" w:hanging="360"/>
      </w:pPr>
    </w:lvl>
    <w:lvl w:ilvl="2" w:tplc="0415001B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139" w15:restartNumberingAfterBreak="0">
    <w:nsid w:val="3D5F324D"/>
    <w:multiLevelType w:val="multilevel"/>
    <w:tmpl w:val="D742BE4C"/>
    <w:name w:val="WW8Num2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0" w15:restartNumberingAfterBreak="0">
    <w:nsid w:val="3DD42D09"/>
    <w:multiLevelType w:val="hybridMultilevel"/>
    <w:tmpl w:val="EDB6179E"/>
    <w:lvl w:ilvl="0" w:tplc="706EC870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1" w15:restartNumberingAfterBreak="0">
    <w:nsid w:val="3E883192"/>
    <w:multiLevelType w:val="hybridMultilevel"/>
    <w:tmpl w:val="BCDCCA6E"/>
    <w:name w:val="WW8Num21232"/>
    <w:lvl w:ilvl="0" w:tplc="3E48B5CA">
      <w:start w:val="1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ascii="Times New Roman" w:hAnsi="Times New Roman" w:hint="default"/>
        <w:b w:val="0"/>
        <w:i w:val="0"/>
        <w:sz w:val="22"/>
      </w:rPr>
    </w:lvl>
    <w:lvl w:ilvl="1" w:tplc="9FAC10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26875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3E60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3607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6CD8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6215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724E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0AA1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2" w15:restartNumberingAfterBreak="0">
    <w:nsid w:val="3EAD4188"/>
    <w:multiLevelType w:val="multilevel"/>
    <w:tmpl w:val="EA685A48"/>
    <w:lvl w:ilvl="0">
      <w:start w:val="1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ascii="Arial" w:hAnsi="Arial" w:cs="Arial" w:hint="default"/>
        <w:b w:val="0"/>
        <w:i w:val="0"/>
        <w:strike w:val="0"/>
        <w:color w:val="auto"/>
        <w:sz w:val="22"/>
        <w:szCs w:val="22"/>
      </w:rPr>
    </w:lvl>
    <w:lvl w:ilvl="2">
      <w:start w:val="2"/>
      <w:numFmt w:val="decimal"/>
      <w:lvlText w:val="%1.2.5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43" w15:restartNumberingAfterBreak="0">
    <w:nsid w:val="3EEF04FC"/>
    <w:multiLevelType w:val="hybridMultilevel"/>
    <w:tmpl w:val="E1807CAC"/>
    <w:lvl w:ilvl="0" w:tplc="2C807982">
      <w:start w:val="1"/>
      <w:numFmt w:val="decimal"/>
      <w:lvlText w:val="%1."/>
      <w:lvlJc w:val="left"/>
      <w:pPr>
        <w:ind w:left="101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3FD51B11"/>
    <w:multiLevelType w:val="hybridMultilevel"/>
    <w:tmpl w:val="610ECEEE"/>
    <w:lvl w:ilvl="0" w:tplc="F9168234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40780094"/>
    <w:multiLevelType w:val="hybridMultilevel"/>
    <w:tmpl w:val="BA44768A"/>
    <w:lvl w:ilvl="0" w:tplc="DC0C7BD2">
      <w:start w:val="1"/>
      <w:numFmt w:val="decimal"/>
      <w:lvlText w:val="%1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41040326"/>
    <w:multiLevelType w:val="hybridMultilevel"/>
    <w:tmpl w:val="7B2A6D4E"/>
    <w:lvl w:ilvl="0" w:tplc="D7520136">
      <w:start w:val="1"/>
      <w:numFmt w:val="decimal"/>
      <w:lvlText w:val="%1."/>
      <w:lvlJc w:val="left"/>
      <w:pPr>
        <w:ind w:left="20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47" w15:restartNumberingAfterBreak="0">
    <w:nsid w:val="411928A7"/>
    <w:multiLevelType w:val="hybridMultilevel"/>
    <w:tmpl w:val="5810F754"/>
    <w:lvl w:ilvl="0" w:tplc="121C2882">
      <w:start w:val="1"/>
      <w:numFmt w:val="decimal"/>
      <w:lvlText w:val="%1."/>
      <w:lvlJc w:val="left"/>
      <w:pPr>
        <w:ind w:left="1779" w:hanging="360"/>
      </w:pPr>
      <w:rPr>
        <w:rFonts w:ascii="Arial" w:hAnsi="Arial" w:cs="Arial" w:hint="default"/>
        <w:b w:val="0"/>
      </w:rPr>
    </w:lvl>
    <w:lvl w:ilvl="1" w:tplc="B37C0B54">
      <w:start w:val="1"/>
      <w:numFmt w:val="decimal"/>
      <w:lvlText w:val="%2)"/>
      <w:lvlJc w:val="left"/>
      <w:pPr>
        <w:ind w:left="786" w:hanging="360"/>
      </w:pPr>
      <w:rPr>
        <w:rFonts w:ascii="Arial" w:eastAsia="Arial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8" w15:restartNumberingAfterBreak="0">
    <w:nsid w:val="419C3889"/>
    <w:multiLevelType w:val="hybridMultilevel"/>
    <w:tmpl w:val="4B5C98F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9" w15:restartNumberingAfterBreak="0">
    <w:nsid w:val="422C447D"/>
    <w:multiLevelType w:val="hybridMultilevel"/>
    <w:tmpl w:val="F7540442"/>
    <w:lvl w:ilvl="0" w:tplc="78DC26D8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CD6AEA86">
      <w:start w:val="1"/>
      <w:numFmt w:val="decimal"/>
      <w:lvlText w:val="%2)"/>
      <w:lvlJc w:val="left"/>
      <w:pPr>
        <w:ind w:left="1364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1" w15:restartNumberingAfterBreak="0">
    <w:nsid w:val="42A337F4"/>
    <w:multiLevelType w:val="hybridMultilevel"/>
    <w:tmpl w:val="42BE04AE"/>
    <w:lvl w:ilvl="0" w:tplc="E780D3E8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2" w15:restartNumberingAfterBreak="0">
    <w:nsid w:val="42DF1E0D"/>
    <w:multiLevelType w:val="singleLevel"/>
    <w:tmpl w:val="F07A1B60"/>
    <w:name w:val="WW8Num162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153" w15:restartNumberingAfterBreak="0">
    <w:nsid w:val="434158DB"/>
    <w:multiLevelType w:val="hybridMultilevel"/>
    <w:tmpl w:val="AFAA8D90"/>
    <w:name w:val="WW8Num2622"/>
    <w:lvl w:ilvl="0" w:tplc="566E113A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434E9016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37A6698A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3C6A0204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D2E4F32A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53F8A13A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A698C63A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4CE8D498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732CDE08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4" w15:restartNumberingAfterBreak="0">
    <w:nsid w:val="435A2949"/>
    <w:multiLevelType w:val="hybridMultilevel"/>
    <w:tmpl w:val="0BA4169E"/>
    <w:lvl w:ilvl="0" w:tplc="56161B58">
      <w:start w:val="7"/>
      <w:numFmt w:val="decimal"/>
      <w:lvlText w:val="%1.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43D1785E"/>
    <w:multiLevelType w:val="hybridMultilevel"/>
    <w:tmpl w:val="D884037E"/>
    <w:lvl w:ilvl="0" w:tplc="1054AA0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45203E4E">
      <w:start w:val="1"/>
      <w:numFmt w:val="decimal"/>
      <w:lvlText w:val="%2."/>
      <w:lvlJc w:val="left"/>
      <w:pPr>
        <w:ind w:left="1648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6" w15:restartNumberingAfterBreak="0">
    <w:nsid w:val="43E312E9"/>
    <w:multiLevelType w:val="hybridMultilevel"/>
    <w:tmpl w:val="9A8A3DB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5DBC5E40">
      <w:start w:val="1"/>
      <w:numFmt w:val="decimal"/>
      <w:lvlText w:val="%2."/>
      <w:lvlJc w:val="left"/>
      <w:pPr>
        <w:ind w:left="101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7" w15:restartNumberingAfterBreak="0">
    <w:nsid w:val="43EA387B"/>
    <w:multiLevelType w:val="multilevel"/>
    <w:tmpl w:val="8EAE562C"/>
    <w:styleLink w:val="Styl2111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8" w15:restartNumberingAfterBreak="0">
    <w:nsid w:val="43EB5B54"/>
    <w:multiLevelType w:val="hybridMultilevel"/>
    <w:tmpl w:val="DBAE6634"/>
    <w:lvl w:ilvl="0" w:tplc="623404AC">
      <w:start w:val="15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446A5460"/>
    <w:multiLevelType w:val="hybridMultilevel"/>
    <w:tmpl w:val="68EC990C"/>
    <w:lvl w:ilvl="0" w:tplc="04150011">
      <w:start w:val="1"/>
      <w:numFmt w:val="decimal"/>
      <w:lvlText w:val="%1)"/>
      <w:lvlJc w:val="left"/>
      <w:pPr>
        <w:ind w:left="1484" w:hanging="360"/>
      </w:pPr>
    </w:lvl>
    <w:lvl w:ilvl="1" w:tplc="04150019" w:tentative="1">
      <w:start w:val="1"/>
      <w:numFmt w:val="lowerLetter"/>
      <w:lvlText w:val="%2."/>
      <w:lvlJc w:val="left"/>
      <w:pPr>
        <w:ind w:left="2204" w:hanging="360"/>
      </w:pPr>
    </w:lvl>
    <w:lvl w:ilvl="2" w:tplc="0415001B" w:tentative="1">
      <w:start w:val="1"/>
      <w:numFmt w:val="lowerRoman"/>
      <w:lvlText w:val="%3."/>
      <w:lvlJc w:val="right"/>
      <w:pPr>
        <w:ind w:left="2924" w:hanging="180"/>
      </w:pPr>
    </w:lvl>
    <w:lvl w:ilvl="3" w:tplc="0415000F" w:tentative="1">
      <w:start w:val="1"/>
      <w:numFmt w:val="decimal"/>
      <w:lvlText w:val="%4."/>
      <w:lvlJc w:val="left"/>
      <w:pPr>
        <w:ind w:left="3644" w:hanging="360"/>
      </w:pPr>
    </w:lvl>
    <w:lvl w:ilvl="4" w:tplc="04150019" w:tentative="1">
      <w:start w:val="1"/>
      <w:numFmt w:val="lowerLetter"/>
      <w:lvlText w:val="%5."/>
      <w:lvlJc w:val="left"/>
      <w:pPr>
        <w:ind w:left="4364" w:hanging="360"/>
      </w:pPr>
    </w:lvl>
    <w:lvl w:ilvl="5" w:tplc="0415001B" w:tentative="1">
      <w:start w:val="1"/>
      <w:numFmt w:val="lowerRoman"/>
      <w:lvlText w:val="%6."/>
      <w:lvlJc w:val="right"/>
      <w:pPr>
        <w:ind w:left="5084" w:hanging="180"/>
      </w:pPr>
    </w:lvl>
    <w:lvl w:ilvl="6" w:tplc="0415000F" w:tentative="1">
      <w:start w:val="1"/>
      <w:numFmt w:val="decimal"/>
      <w:lvlText w:val="%7."/>
      <w:lvlJc w:val="left"/>
      <w:pPr>
        <w:ind w:left="5804" w:hanging="360"/>
      </w:pPr>
    </w:lvl>
    <w:lvl w:ilvl="7" w:tplc="04150019" w:tentative="1">
      <w:start w:val="1"/>
      <w:numFmt w:val="lowerLetter"/>
      <w:lvlText w:val="%8."/>
      <w:lvlJc w:val="left"/>
      <w:pPr>
        <w:ind w:left="6524" w:hanging="360"/>
      </w:pPr>
    </w:lvl>
    <w:lvl w:ilvl="8" w:tplc="041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160" w15:restartNumberingAfterBreak="0">
    <w:nsid w:val="46447084"/>
    <w:multiLevelType w:val="hybridMultilevel"/>
    <w:tmpl w:val="8E248AB4"/>
    <w:lvl w:ilvl="0" w:tplc="378A2434">
      <w:start w:val="1"/>
      <w:numFmt w:val="decimal"/>
      <w:lvlText w:val="%1."/>
      <w:lvlJc w:val="left"/>
      <w:pPr>
        <w:ind w:left="862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1" w15:restartNumberingAfterBreak="0">
    <w:nsid w:val="46D76A45"/>
    <w:multiLevelType w:val="hybridMultilevel"/>
    <w:tmpl w:val="6368F2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74434AD"/>
    <w:multiLevelType w:val="multilevel"/>
    <w:tmpl w:val="E4D2DBD2"/>
    <w:styleLink w:val="StylKonspektynumerowaneZlewej0cmWysunicie102cm1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63" w15:restartNumberingAfterBreak="0">
    <w:nsid w:val="47AB2A33"/>
    <w:multiLevelType w:val="multilevel"/>
    <w:tmpl w:val="2F96D39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ascii="Arial" w:hAnsi="Arial" w:cs="Arial" w:hint="default"/>
        <w:b w:val="0"/>
        <w:i w:val="0"/>
        <w:strike w:val="0"/>
        <w:color w:val="auto"/>
        <w:sz w:val="22"/>
        <w:szCs w:val="22"/>
      </w:rPr>
    </w:lvl>
    <w:lvl w:ilvl="2">
      <w:start w:val="2"/>
      <w:numFmt w:val="decimal"/>
      <w:lvlText w:val="%1.2.5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64" w15:restartNumberingAfterBreak="0">
    <w:nsid w:val="486930F5"/>
    <w:multiLevelType w:val="hybridMultilevel"/>
    <w:tmpl w:val="66C27AAC"/>
    <w:styleLink w:val="MW2"/>
    <w:lvl w:ilvl="0" w:tplc="97343C56">
      <w:start w:val="1"/>
      <w:numFmt w:val="decimal"/>
      <w:pStyle w:val="zacznik"/>
      <w:lvlText w:val="Załącznik nr %1 do Umowy"/>
      <w:lvlJc w:val="left"/>
      <w:pPr>
        <w:ind w:left="7448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8168" w:hanging="360"/>
      </w:pPr>
    </w:lvl>
    <w:lvl w:ilvl="2" w:tplc="0415001B" w:tentative="1">
      <w:start w:val="1"/>
      <w:numFmt w:val="lowerRoman"/>
      <w:lvlText w:val="%3."/>
      <w:lvlJc w:val="right"/>
      <w:pPr>
        <w:ind w:left="8888" w:hanging="180"/>
      </w:pPr>
    </w:lvl>
    <w:lvl w:ilvl="3" w:tplc="0415000F" w:tentative="1">
      <w:start w:val="1"/>
      <w:numFmt w:val="decimal"/>
      <w:lvlText w:val="%4."/>
      <w:lvlJc w:val="left"/>
      <w:pPr>
        <w:ind w:left="9608" w:hanging="360"/>
      </w:pPr>
    </w:lvl>
    <w:lvl w:ilvl="4" w:tplc="04150019" w:tentative="1">
      <w:start w:val="1"/>
      <w:numFmt w:val="lowerLetter"/>
      <w:lvlText w:val="%5."/>
      <w:lvlJc w:val="left"/>
      <w:pPr>
        <w:ind w:left="10328" w:hanging="360"/>
      </w:pPr>
    </w:lvl>
    <w:lvl w:ilvl="5" w:tplc="0415001B" w:tentative="1">
      <w:start w:val="1"/>
      <w:numFmt w:val="lowerRoman"/>
      <w:lvlText w:val="%6."/>
      <w:lvlJc w:val="right"/>
      <w:pPr>
        <w:ind w:left="11048" w:hanging="180"/>
      </w:pPr>
    </w:lvl>
    <w:lvl w:ilvl="6" w:tplc="0415000F" w:tentative="1">
      <w:start w:val="1"/>
      <w:numFmt w:val="decimal"/>
      <w:pStyle w:val="zacznik"/>
      <w:lvlText w:val="%7."/>
      <w:lvlJc w:val="left"/>
      <w:pPr>
        <w:ind w:left="11768" w:hanging="360"/>
      </w:pPr>
    </w:lvl>
    <w:lvl w:ilvl="7" w:tplc="04150019" w:tentative="1">
      <w:start w:val="1"/>
      <w:numFmt w:val="lowerLetter"/>
      <w:lvlText w:val="%8."/>
      <w:lvlJc w:val="left"/>
      <w:pPr>
        <w:ind w:left="12488" w:hanging="360"/>
      </w:pPr>
    </w:lvl>
    <w:lvl w:ilvl="8" w:tplc="0415001B" w:tentative="1">
      <w:start w:val="1"/>
      <w:numFmt w:val="lowerRoman"/>
      <w:lvlText w:val="%9."/>
      <w:lvlJc w:val="right"/>
      <w:pPr>
        <w:ind w:left="13208" w:hanging="180"/>
      </w:pPr>
    </w:lvl>
  </w:abstractNum>
  <w:abstractNum w:abstractNumId="165" w15:restartNumberingAfterBreak="0">
    <w:nsid w:val="48911D6E"/>
    <w:multiLevelType w:val="hybridMultilevel"/>
    <w:tmpl w:val="8D486C50"/>
    <w:lvl w:ilvl="0" w:tplc="D6BA4B28">
      <w:start w:val="7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49AD2B21"/>
    <w:multiLevelType w:val="hybridMultilevel"/>
    <w:tmpl w:val="986035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4A125B2A"/>
    <w:multiLevelType w:val="multilevel"/>
    <w:tmpl w:val="1F4AA85A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369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8" w15:restartNumberingAfterBreak="0">
    <w:nsid w:val="4AA61474"/>
    <w:multiLevelType w:val="hybridMultilevel"/>
    <w:tmpl w:val="5BC0330A"/>
    <w:lvl w:ilvl="0" w:tplc="BEC4E00A">
      <w:start w:val="3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B46100E"/>
    <w:multiLevelType w:val="singleLevel"/>
    <w:tmpl w:val="0415000F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0" w15:restartNumberingAfterBreak="0">
    <w:nsid w:val="4CB57929"/>
    <w:multiLevelType w:val="hybridMultilevel"/>
    <w:tmpl w:val="7E46C60A"/>
    <w:lvl w:ilvl="0" w:tplc="E97CE2F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4D0D3842"/>
    <w:multiLevelType w:val="hybridMultilevel"/>
    <w:tmpl w:val="B0E2724E"/>
    <w:name w:val="WW8Num183"/>
    <w:lvl w:ilvl="0" w:tplc="8D2C73FC">
      <w:start w:val="1"/>
      <w:numFmt w:val="none"/>
      <w:lvlText w:val="2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2" w15:restartNumberingAfterBreak="0">
    <w:nsid w:val="4EA54BA2"/>
    <w:multiLevelType w:val="hybridMultilevel"/>
    <w:tmpl w:val="743206B4"/>
    <w:lvl w:ilvl="0" w:tplc="FC2E063A">
      <w:start w:val="1"/>
      <w:numFmt w:val="decimal"/>
      <w:lvlText w:val="%1)"/>
      <w:lvlJc w:val="left"/>
      <w:pPr>
        <w:ind w:left="826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3" w15:restartNumberingAfterBreak="0">
    <w:nsid w:val="4F9A7B0E"/>
    <w:multiLevelType w:val="hybridMultilevel"/>
    <w:tmpl w:val="B540FEB0"/>
    <w:lvl w:ilvl="0" w:tplc="704CA514">
      <w:start w:val="1"/>
      <w:numFmt w:val="decimal"/>
      <w:lvlText w:val="%1)"/>
      <w:lvlJc w:val="left"/>
      <w:pPr>
        <w:ind w:left="786"/>
      </w:pPr>
      <w:rPr>
        <w:rFonts w:ascii="Arial" w:hAnsi="Arial" w:cs="Arial" w:hint="default"/>
        <w:b w:val="0"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B844CC">
      <w:start w:val="1"/>
      <w:numFmt w:val="decimal"/>
      <w:lvlText w:val="%2)"/>
      <w:lvlJc w:val="left"/>
      <w:pPr>
        <w:ind w:left="1314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0A9F7E">
      <w:start w:val="1"/>
      <w:numFmt w:val="lowerRoman"/>
      <w:lvlText w:val="%3"/>
      <w:lvlJc w:val="left"/>
      <w:pPr>
        <w:ind w:left="2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88C474">
      <w:start w:val="1"/>
      <w:numFmt w:val="decimal"/>
      <w:lvlText w:val="%4"/>
      <w:lvlJc w:val="left"/>
      <w:pPr>
        <w:ind w:left="2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7271B0">
      <w:start w:val="1"/>
      <w:numFmt w:val="lowerLetter"/>
      <w:lvlText w:val="%5"/>
      <w:lvlJc w:val="left"/>
      <w:pPr>
        <w:ind w:left="3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2C33AA">
      <w:start w:val="1"/>
      <w:numFmt w:val="lowerRoman"/>
      <w:lvlText w:val="%6"/>
      <w:lvlJc w:val="left"/>
      <w:pPr>
        <w:ind w:left="4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429EE6">
      <w:start w:val="1"/>
      <w:numFmt w:val="decimal"/>
      <w:lvlText w:val="%7"/>
      <w:lvlJc w:val="left"/>
      <w:pPr>
        <w:ind w:left="4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C69576">
      <w:start w:val="1"/>
      <w:numFmt w:val="lowerLetter"/>
      <w:lvlText w:val="%8"/>
      <w:lvlJc w:val="left"/>
      <w:pPr>
        <w:ind w:left="5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C61CE8">
      <w:start w:val="1"/>
      <w:numFmt w:val="lowerRoman"/>
      <w:lvlText w:val="%9"/>
      <w:lvlJc w:val="left"/>
      <w:pPr>
        <w:ind w:left="6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4" w15:restartNumberingAfterBreak="0">
    <w:nsid w:val="50DF300E"/>
    <w:multiLevelType w:val="hybridMultilevel"/>
    <w:tmpl w:val="6C2C62E0"/>
    <w:lvl w:ilvl="0" w:tplc="BEC4E00A">
      <w:start w:val="4"/>
      <w:numFmt w:val="decimal"/>
      <w:lvlText w:val="%1."/>
      <w:lvlJc w:val="left"/>
      <w:pPr>
        <w:ind w:left="121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5" w15:restartNumberingAfterBreak="0">
    <w:nsid w:val="516E1F18"/>
    <w:multiLevelType w:val="hybridMultilevel"/>
    <w:tmpl w:val="36F4B248"/>
    <w:name w:val="WW8Num432"/>
    <w:lvl w:ilvl="0" w:tplc="4A8E78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5AB38E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E4A66380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A76A186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4EEC20D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DFE035F8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DE365ED4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7BA269D0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ED6CCAB0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6" w15:restartNumberingAfterBreak="0">
    <w:nsid w:val="529C7963"/>
    <w:multiLevelType w:val="hybridMultilevel"/>
    <w:tmpl w:val="BC6ACDFA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2C807982">
      <w:start w:val="1"/>
      <w:numFmt w:val="decimal"/>
      <w:lvlText w:val="%2."/>
      <w:lvlJc w:val="left"/>
      <w:pPr>
        <w:ind w:left="1014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11">
      <w:start w:val="1"/>
      <w:numFmt w:val="decimal"/>
      <w:lvlText w:val="%4)"/>
      <w:lvlJc w:val="left"/>
      <w:pPr>
        <w:ind w:left="177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7" w15:restartNumberingAfterBreak="0">
    <w:nsid w:val="52AA1BC7"/>
    <w:multiLevelType w:val="hybridMultilevel"/>
    <w:tmpl w:val="DFA09A7C"/>
    <w:name w:val="WW8Num2122232"/>
    <w:lvl w:ilvl="0" w:tplc="0AD4B6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2926F2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270FB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E052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06DF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4800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6A3D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5694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DFA6B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53FF191A"/>
    <w:multiLevelType w:val="multilevel"/>
    <w:tmpl w:val="A01E1A22"/>
    <w:styleLink w:val="MW2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0"/>
      <w:numFmt w:val="decimal"/>
      <w:isLgl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79" w15:restartNumberingAfterBreak="0">
    <w:nsid w:val="544F13A3"/>
    <w:multiLevelType w:val="hybridMultilevel"/>
    <w:tmpl w:val="A8F2F8BC"/>
    <w:lvl w:ilvl="0" w:tplc="00C6FE0A">
      <w:start w:val="1"/>
      <w:numFmt w:val="decimal"/>
      <w:lvlText w:val="%1)"/>
      <w:lvlJc w:val="left"/>
      <w:pPr>
        <w:ind w:left="1081" w:hanging="360"/>
      </w:pPr>
      <w:rPr>
        <w:rFonts w:ascii="Times New Roman" w:eastAsiaTheme="minorHAnsi" w:hAnsi="Times New Roman" w:cs="Times New Roman"/>
      </w:rPr>
    </w:lvl>
    <w:lvl w:ilvl="1" w:tplc="04150011">
      <w:start w:val="1"/>
      <w:numFmt w:val="decimal"/>
      <w:lvlText w:val="%2)"/>
      <w:lvlJc w:val="left"/>
      <w:pPr>
        <w:ind w:left="1801" w:hanging="360"/>
      </w:pPr>
    </w:lvl>
    <w:lvl w:ilvl="2" w:tplc="1A9AE844">
      <w:start w:val="1"/>
      <w:numFmt w:val="decimal"/>
      <w:lvlText w:val="%3."/>
      <w:lvlJc w:val="left"/>
      <w:pPr>
        <w:ind w:left="270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1" w:hanging="360"/>
      </w:pPr>
    </w:lvl>
    <w:lvl w:ilvl="4" w:tplc="04150019" w:tentative="1">
      <w:start w:val="1"/>
      <w:numFmt w:val="lowerLetter"/>
      <w:lvlText w:val="%5."/>
      <w:lvlJc w:val="left"/>
      <w:pPr>
        <w:ind w:left="3961" w:hanging="360"/>
      </w:pPr>
    </w:lvl>
    <w:lvl w:ilvl="5" w:tplc="0415001B" w:tentative="1">
      <w:start w:val="1"/>
      <w:numFmt w:val="lowerRoman"/>
      <w:lvlText w:val="%6."/>
      <w:lvlJc w:val="right"/>
      <w:pPr>
        <w:ind w:left="4681" w:hanging="180"/>
      </w:pPr>
    </w:lvl>
    <w:lvl w:ilvl="6" w:tplc="0415000F" w:tentative="1">
      <w:start w:val="1"/>
      <w:numFmt w:val="decimal"/>
      <w:lvlText w:val="%7."/>
      <w:lvlJc w:val="left"/>
      <w:pPr>
        <w:ind w:left="5401" w:hanging="360"/>
      </w:pPr>
    </w:lvl>
    <w:lvl w:ilvl="7" w:tplc="04150019" w:tentative="1">
      <w:start w:val="1"/>
      <w:numFmt w:val="lowerLetter"/>
      <w:lvlText w:val="%8."/>
      <w:lvlJc w:val="left"/>
      <w:pPr>
        <w:ind w:left="6121" w:hanging="360"/>
      </w:pPr>
    </w:lvl>
    <w:lvl w:ilvl="8" w:tplc="0415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180" w15:restartNumberingAfterBreak="0">
    <w:nsid w:val="563034C6"/>
    <w:multiLevelType w:val="hybridMultilevel"/>
    <w:tmpl w:val="04989CEA"/>
    <w:name w:val="WW8Num702"/>
    <w:lvl w:ilvl="0" w:tplc="F70ACCE8">
      <w:start w:val="1"/>
      <w:numFmt w:val="lowerLetter"/>
      <w:lvlText w:val="%1)"/>
      <w:lvlJc w:val="left"/>
      <w:pPr>
        <w:tabs>
          <w:tab w:val="num" w:pos="1441"/>
        </w:tabs>
        <w:ind w:left="1441" w:hanging="360"/>
      </w:pPr>
      <w:rPr>
        <w:rFonts w:ascii="Times New Roman" w:hAnsi="Times New Roman" w:hint="default"/>
        <w:sz w:val="22"/>
      </w:rPr>
    </w:lvl>
    <w:lvl w:ilvl="1" w:tplc="82A2179C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1BC4A01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6BDEC47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B30ED43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6954125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2A0EDDBC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8DACFB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6B2A8E8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81" w15:restartNumberingAfterBreak="0">
    <w:nsid w:val="56833043"/>
    <w:multiLevelType w:val="hybridMultilevel"/>
    <w:tmpl w:val="5CB05888"/>
    <w:styleLink w:val="Zaimportowanystyl20"/>
    <w:lvl w:ilvl="0" w:tplc="B68E046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4AEB1AC">
      <w:start w:val="1"/>
      <w:numFmt w:val="lowerLetter"/>
      <w:lvlText w:val="%2)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6E4F65E">
      <w:start w:val="1"/>
      <w:numFmt w:val="lowerRoman"/>
      <w:lvlText w:val="%3."/>
      <w:lvlJc w:val="left"/>
      <w:pPr>
        <w:tabs>
          <w:tab w:val="left" w:pos="360"/>
        </w:tabs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5C64752">
      <w:start w:val="1"/>
      <w:numFmt w:val="decimal"/>
      <w:lvlText w:val="%4."/>
      <w:lvlJc w:val="left"/>
      <w:pPr>
        <w:tabs>
          <w:tab w:val="left" w:pos="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7686E5A">
      <w:start w:val="1"/>
      <w:numFmt w:val="lowerLetter"/>
      <w:lvlText w:val="%5."/>
      <w:lvlJc w:val="left"/>
      <w:pPr>
        <w:tabs>
          <w:tab w:val="left" w:pos="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DB8429A">
      <w:start w:val="1"/>
      <w:numFmt w:val="lowerRoman"/>
      <w:lvlText w:val="%6."/>
      <w:lvlJc w:val="left"/>
      <w:pPr>
        <w:tabs>
          <w:tab w:val="left" w:pos="360"/>
        </w:tabs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D626776">
      <w:start w:val="1"/>
      <w:numFmt w:val="decimal"/>
      <w:lvlText w:val="%7."/>
      <w:lvlJc w:val="left"/>
      <w:pPr>
        <w:tabs>
          <w:tab w:val="left" w:pos="3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768EEA6">
      <w:start w:val="1"/>
      <w:numFmt w:val="lowerLetter"/>
      <w:lvlText w:val="%8."/>
      <w:lvlJc w:val="left"/>
      <w:pPr>
        <w:tabs>
          <w:tab w:val="left" w:pos="360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25C4484">
      <w:start w:val="1"/>
      <w:numFmt w:val="lowerRoman"/>
      <w:lvlText w:val="%9."/>
      <w:lvlJc w:val="left"/>
      <w:pPr>
        <w:tabs>
          <w:tab w:val="left" w:pos="360"/>
        </w:tabs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2" w15:restartNumberingAfterBreak="0">
    <w:nsid w:val="56AF3D78"/>
    <w:multiLevelType w:val="multilevel"/>
    <w:tmpl w:val="A6B4F61E"/>
    <w:name w:val="WW8Num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 w15:restartNumberingAfterBreak="0">
    <w:nsid w:val="576348AC"/>
    <w:multiLevelType w:val="hybridMultilevel"/>
    <w:tmpl w:val="8D22DCB0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E60C0D72">
      <w:start w:val="1"/>
      <w:numFmt w:val="decimal"/>
      <w:lvlText w:val="%2."/>
      <w:lvlJc w:val="left"/>
      <w:pPr>
        <w:ind w:left="101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84" w15:restartNumberingAfterBreak="0">
    <w:nsid w:val="57CC0859"/>
    <w:multiLevelType w:val="hybridMultilevel"/>
    <w:tmpl w:val="CE563A84"/>
    <w:lvl w:ilvl="0" w:tplc="449A3034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58FD34F7"/>
    <w:multiLevelType w:val="hybridMultilevel"/>
    <w:tmpl w:val="EE528042"/>
    <w:lvl w:ilvl="0" w:tplc="E1143866">
      <w:start w:val="1"/>
      <w:numFmt w:val="decimal"/>
      <w:lvlText w:val="%1)"/>
      <w:lvlJc w:val="left"/>
      <w:pPr>
        <w:ind w:left="502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86" w15:restartNumberingAfterBreak="0">
    <w:nsid w:val="593E5898"/>
    <w:multiLevelType w:val="hybridMultilevel"/>
    <w:tmpl w:val="52FE3B1C"/>
    <w:lvl w:ilvl="0" w:tplc="2A38106C">
      <w:start w:val="1"/>
      <w:numFmt w:val="lowerLetter"/>
      <w:lvlText w:val="%1)"/>
      <w:lvlJc w:val="left"/>
      <w:pPr>
        <w:ind w:left="26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340" w:hanging="360"/>
      </w:pPr>
    </w:lvl>
    <w:lvl w:ilvl="2" w:tplc="0415001B" w:tentative="1">
      <w:start w:val="1"/>
      <w:numFmt w:val="lowerRoman"/>
      <w:lvlText w:val="%3."/>
      <w:lvlJc w:val="right"/>
      <w:pPr>
        <w:ind w:left="4060" w:hanging="180"/>
      </w:pPr>
    </w:lvl>
    <w:lvl w:ilvl="3" w:tplc="0415000F" w:tentative="1">
      <w:start w:val="1"/>
      <w:numFmt w:val="decimal"/>
      <w:lvlText w:val="%4."/>
      <w:lvlJc w:val="left"/>
      <w:pPr>
        <w:ind w:left="4780" w:hanging="360"/>
      </w:pPr>
    </w:lvl>
    <w:lvl w:ilvl="4" w:tplc="04150019" w:tentative="1">
      <w:start w:val="1"/>
      <w:numFmt w:val="lowerLetter"/>
      <w:lvlText w:val="%5."/>
      <w:lvlJc w:val="left"/>
      <w:pPr>
        <w:ind w:left="5500" w:hanging="360"/>
      </w:pPr>
    </w:lvl>
    <w:lvl w:ilvl="5" w:tplc="0415001B" w:tentative="1">
      <w:start w:val="1"/>
      <w:numFmt w:val="lowerRoman"/>
      <w:lvlText w:val="%6."/>
      <w:lvlJc w:val="right"/>
      <w:pPr>
        <w:ind w:left="6220" w:hanging="180"/>
      </w:pPr>
    </w:lvl>
    <w:lvl w:ilvl="6" w:tplc="0415000F" w:tentative="1">
      <w:start w:val="1"/>
      <w:numFmt w:val="decimal"/>
      <w:lvlText w:val="%7."/>
      <w:lvlJc w:val="left"/>
      <w:pPr>
        <w:ind w:left="6940" w:hanging="360"/>
      </w:pPr>
    </w:lvl>
    <w:lvl w:ilvl="7" w:tplc="04150019" w:tentative="1">
      <w:start w:val="1"/>
      <w:numFmt w:val="lowerLetter"/>
      <w:lvlText w:val="%8."/>
      <w:lvlJc w:val="left"/>
      <w:pPr>
        <w:ind w:left="7660" w:hanging="360"/>
      </w:pPr>
    </w:lvl>
    <w:lvl w:ilvl="8" w:tplc="0415001B" w:tentative="1">
      <w:start w:val="1"/>
      <w:numFmt w:val="lowerRoman"/>
      <w:lvlText w:val="%9."/>
      <w:lvlJc w:val="right"/>
      <w:pPr>
        <w:ind w:left="8380" w:hanging="180"/>
      </w:pPr>
    </w:lvl>
  </w:abstractNum>
  <w:abstractNum w:abstractNumId="187" w15:restartNumberingAfterBreak="0">
    <w:nsid w:val="5A2756C5"/>
    <w:multiLevelType w:val="hybridMultilevel"/>
    <w:tmpl w:val="CDF23576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71C410F8">
      <w:start w:val="1"/>
      <w:numFmt w:val="decimal"/>
      <w:lvlText w:val="%2."/>
      <w:lvlJc w:val="left"/>
      <w:pPr>
        <w:ind w:left="101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88" w15:restartNumberingAfterBreak="0">
    <w:nsid w:val="5B4E1350"/>
    <w:multiLevelType w:val="hybridMultilevel"/>
    <w:tmpl w:val="189A4C0E"/>
    <w:lvl w:ilvl="0" w:tplc="D6BA4B28">
      <w:start w:val="7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5B692024"/>
    <w:multiLevelType w:val="hybridMultilevel"/>
    <w:tmpl w:val="7B2A6D4E"/>
    <w:lvl w:ilvl="0" w:tplc="D7520136">
      <w:start w:val="1"/>
      <w:numFmt w:val="decimal"/>
      <w:lvlText w:val="%1."/>
      <w:lvlJc w:val="left"/>
      <w:pPr>
        <w:ind w:left="22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90" w15:restartNumberingAfterBreak="0">
    <w:nsid w:val="5B6E491A"/>
    <w:multiLevelType w:val="hybridMultilevel"/>
    <w:tmpl w:val="4C2CAF8E"/>
    <w:lvl w:ilvl="0" w:tplc="04150011">
      <w:start w:val="1"/>
      <w:numFmt w:val="decimal"/>
      <w:lvlText w:val="%1)"/>
      <w:lvlJc w:val="left"/>
      <w:pPr>
        <w:ind w:left="1347" w:hanging="360"/>
      </w:pPr>
    </w:lvl>
    <w:lvl w:ilvl="1" w:tplc="04150019" w:tentative="1">
      <w:start w:val="1"/>
      <w:numFmt w:val="lowerLetter"/>
      <w:lvlText w:val="%2."/>
      <w:lvlJc w:val="left"/>
      <w:pPr>
        <w:ind w:left="2067" w:hanging="360"/>
      </w:pPr>
    </w:lvl>
    <w:lvl w:ilvl="2" w:tplc="0415001B" w:tentative="1">
      <w:start w:val="1"/>
      <w:numFmt w:val="lowerRoman"/>
      <w:lvlText w:val="%3."/>
      <w:lvlJc w:val="right"/>
      <w:pPr>
        <w:ind w:left="2787" w:hanging="180"/>
      </w:pPr>
    </w:lvl>
    <w:lvl w:ilvl="3" w:tplc="0415000F" w:tentative="1">
      <w:start w:val="1"/>
      <w:numFmt w:val="decimal"/>
      <w:lvlText w:val="%4."/>
      <w:lvlJc w:val="left"/>
      <w:pPr>
        <w:ind w:left="3507" w:hanging="360"/>
      </w:pPr>
    </w:lvl>
    <w:lvl w:ilvl="4" w:tplc="04150019" w:tentative="1">
      <w:start w:val="1"/>
      <w:numFmt w:val="lowerLetter"/>
      <w:lvlText w:val="%5."/>
      <w:lvlJc w:val="left"/>
      <w:pPr>
        <w:ind w:left="4227" w:hanging="360"/>
      </w:pPr>
    </w:lvl>
    <w:lvl w:ilvl="5" w:tplc="0415001B" w:tentative="1">
      <w:start w:val="1"/>
      <w:numFmt w:val="lowerRoman"/>
      <w:lvlText w:val="%6."/>
      <w:lvlJc w:val="right"/>
      <w:pPr>
        <w:ind w:left="4947" w:hanging="180"/>
      </w:pPr>
    </w:lvl>
    <w:lvl w:ilvl="6" w:tplc="0415000F" w:tentative="1">
      <w:start w:val="1"/>
      <w:numFmt w:val="decimal"/>
      <w:lvlText w:val="%7."/>
      <w:lvlJc w:val="left"/>
      <w:pPr>
        <w:ind w:left="5667" w:hanging="360"/>
      </w:pPr>
    </w:lvl>
    <w:lvl w:ilvl="7" w:tplc="04150019" w:tentative="1">
      <w:start w:val="1"/>
      <w:numFmt w:val="lowerLetter"/>
      <w:lvlText w:val="%8."/>
      <w:lvlJc w:val="left"/>
      <w:pPr>
        <w:ind w:left="6387" w:hanging="360"/>
      </w:pPr>
    </w:lvl>
    <w:lvl w:ilvl="8" w:tplc="0415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91" w15:restartNumberingAfterBreak="0">
    <w:nsid w:val="5BE65A29"/>
    <w:multiLevelType w:val="hybridMultilevel"/>
    <w:tmpl w:val="325EBA50"/>
    <w:name w:val="WW8Num70222"/>
    <w:lvl w:ilvl="0" w:tplc="78D0420A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DCEEA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A925E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D144D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E4B3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ECAB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525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0C7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CE52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2" w15:restartNumberingAfterBreak="0">
    <w:nsid w:val="5C6A19C8"/>
    <w:multiLevelType w:val="hybridMultilevel"/>
    <w:tmpl w:val="78E08AA8"/>
    <w:lvl w:ilvl="0" w:tplc="627CA746">
      <w:start w:val="9"/>
      <w:numFmt w:val="decimal"/>
      <w:lvlText w:val="%1.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4" w15:restartNumberingAfterBreak="0">
    <w:nsid w:val="5CBE2FD0"/>
    <w:multiLevelType w:val="hybridMultilevel"/>
    <w:tmpl w:val="4D202A12"/>
    <w:name w:val="WW8Num212222"/>
    <w:lvl w:ilvl="0" w:tplc="A428FD68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01E2F18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79020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28DA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548A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52B9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C215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689D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D205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5" w15:restartNumberingAfterBreak="0">
    <w:nsid w:val="5D6A67D2"/>
    <w:multiLevelType w:val="hybridMultilevel"/>
    <w:tmpl w:val="5EF676FA"/>
    <w:name w:val="WW8Num21222224"/>
    <w:lvl w:ilvl="0" w:tplc="C7942E18">
      <w:start w:val="10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4A56281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6" w15:restartNumberingAfterBreak="0">
    <w:nsid w:val="5D747685"/>
    <w:multiLevelType w:val="hybridMultilevel"/>
    <w:tmpl w:val="91B2BED4"/>
    <w:lvl w:ilvl="0" w:tplc="3DE27E6A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197" w15:restartNumberingAfterBreak="0">
    <w:nsid w:val="5D931667"/>
    <w:multiLevelType w:val="hybridMultilevel"/>
    <w:tmpl w:val="2DF2F110"/>
    <w:name w:val="WW8Num70232"/>
    <w:lvl w:ilvl="0" w:tplc="E1F29F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BEDD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00492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1C4D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AEF9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61641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5A53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E040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B568C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5D99766A"/>
    <w:multiLevelType w:val="singleLevel"/>
    <w:tmpl w:val="66C8814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99" w15:restartNumberingAfterBreak="0">
    <w:nsid w:val="5E0D6286"/>
    <w:multiLevelType w:val="singleLevel"/>
    <w:tmpl w:val="B0567122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200" w15:restartNumberingAfterBreak="0">
    <w:nsid w:val="5E1B7016"/>
    <w:multiLevelType w:val="hybridMultilevel"/>
    <w:tmpl w:val="907A2E38"/>
    <w:lvl w:ilvl="0" w:tplc="AD787FAC">
      <w:start w:val="9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5EE66101"/>
    <w:multiLevelType w:val="hybridMultilevel"/>
    <w:tmpl w:val="4CACCA1E"/>
    <w:lvl w:ilvl="0" w:tplc="04150011">
      <w:start w:val="1"/>
      <w:numFmt w:val="decimal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02" w15:restartNumberingAfterBreak="0">
    <w:nsid w:val="5F2433EE"/>
    <w:multiLevelType w:val="multilevel"/>
    <w:tmpl w:val="C5D6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3" w15:restartNumberingAfterBreak="0">
    <w:nsid w:val="5FA16A6A"/>
    <w:multiLevelType w:val="hybridMultilevel"/>
    <w:tmpl w:val="6C1013F4"/>
    <w:lvl w:ilvl="0" w:tplc="04150011">
      <w:start w:val="1"/>
      <w:numFmt w:val="decimal"/>
      <w:lvlText w:val="%1)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04" w15:restartNumberingAfterBreak="0">
    <w:nsid w:val="5FCF41B5"/>
    <w:multiLevelType w:val="hybridMultilevel"/>
    <w:tmpl w:val="8FA643A4"/>
    <w:lvl w:ilvl="0" w:tplc="4EC078C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205" w15:restartNumberingAfterBreak="0">
    <w:nsid w:val="60B3098D"/>
    <w:multiLevelType w:val="multilevel"/>
    <w:tmpl w:val="976812E8"/>
    <w:styleLink w:val="Styl3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6" w15:restartNumberingAfterBreak="0">
    <w:nsid w:val="618C0EBC"/>
    <w:multiLevelType w:val="hybridMultilevel"/>
    <w:tmpl w:val="DD2A3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62FA4F2B"/>
    <w:multiLevelType w:val="hybridMultilevel"/>
    <w:tmpl w:val="E0D29D22"/>
    <w:lvl w:ilvl="0" w:tplc="C0E6AD6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63323531"/>
    <w:multiLevelType w:val="multilevel"/>
    <w:tmpl w:val="8C3A1F60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9" w15:restartNumberingAfterBreak="0">
    <w:nsid w:val="633B1B8F"/>
    <w:multiLevelType w:val="hybridMultilevel"/>
    <w:tmpl w:val="EE9EC672"/>
    <w:lvl w:ilvl="0" w:tplc="92BCB4C6">
      <w:start w:val="1"/>
      <w:numFmt w:val="decimal"/>
      <w:lvlText w:val="%1."/>
      <w:lvlJc w:val="left"/>
      <w:pPr>
        <w:ind w:left="1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0" w15:restartNumberingAfterBreak="0">
    <w:nsid w:val="637C5633"/>
    <w:multiLevelType w:val="hybridMultilevel"/>
    <w:tmpl w:val="6ED8ADC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1" w15:restartNumberingAfterBreak="0">
    <w:nsid w:val="637C6957"/>
    <w:multiLevelType w:val="hybridMultilevel"/>
    <w:tmpl w:val="DE669D0E"/>
    <w:lvl w:ilvl="0" w:tplc="C400AA5C">
      <w:start w:val="1"/>
      <w:numFmt w:val="decimal"/>
      <w:lvlText w:val="%1)"/>
      <w:lvlJc w:val="left"/>
      <w:pPr>
        <w:ind w:left="2204" w:hanging="360"/>
      </w:pPr>
      <w:rPr>
        <w:rFonts w:ascii="Arial" w:hAnsi="Arial" w:cs="Arial" w:hint="default"/>
        <w:i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346" w:hanging="360"/>
      </w:pPr>
    </w:lvl>
    <w:lvl w:ilvl="2" w:tplc="0415001B" w:tentative="1">
      <w:start w:val="1"/>
      <w:numFmt w:val="lowerRoman"/>
      <w:lvlText w:val="%3."/>
      <w:lvlJc w:val="right"/>
      <w:pPr>
        <w:ind w:left="4066" w:hanging="180"/>
      </w:pPr>
    </w:lvl>
    <w:lvl w:ilvl="3" w:tplc="0415000F" w:tentative="1">
      <w:start w:val="1"/>
      <w:numFmt w:val="decimal"/>
      <w:lvlText w:val="%4."/>
      <w:lvlJc w:val="left"/>
      <w:pPr>
        <w:ind w:left="4786" w:hanging="360"/>
      </w:pPr>
    </w:lvl>
    <w:lvl w:ilvl="4" w:tplc="04150019" w:tentative="1">
      <w:start w:val="1"/>
      <w:numFmt w:val="lowerLetter"/>
      <w:lvlText w:val="%5."/>
      <w:lvlJc w:val="left"/>
      <w:pPr>
        <w:ind w:left="5506" w:hanging="360"/>
      </w:pPr>
    </w:lvl>
    <w:lvl w:ilvl="5" w:tplc="0415001B" w:tentative="1">
      <w:start w:val="1"/>
      <w:numFmt w:val="lowerRoman"/>
      <w:lvlText w:val="%6."/>
      <w:lvlJc w:val="right"/>
      <w:pPr>
        <w:ind w:left="6226" w:hanging="180"/>
      </w:pPr>
    </w:lvl>
    <w:lvl w:ilvl="6" w:tplc="0415000F" w:tentative="1">
      <w:start w:val="1"/>
      <w:numFmt w:val="decimal"/>
      <w:lvlText w:val="%7."/>
      <w:lvlJc w:val="left"/>
      <w:pPr>
        <w:ind w:left="6946" w:hanging="360"/>
      </w:pPr>
    </w:lvl>
    <w:lvl w:ilvl="7" w:tplc="04150019" w:tentative="1">
      <w:start w:val="1"/>
      <w:numFmt w:val="lowerLetter"/>
      <w:lvlText w:val="%8."/>
      <w:lvlJc w:val="left"/>
      <w:pPr>
        <w:ind w:left="7666" w:hanging="360"/>
      </w:pPr>
    </w:lvl>
    <w:lvl w:ilvl="8" w:tplc="0415001B" w:tentative="1">
      <w:start w:val="1"/>
      <w:numFmt w:val="lowerRoman"/>
      <w:lvlText w:val="%9."/>
      <w:lvlJc w:val="right"/>
      <w:pPr>
        <w:ind w:left="8386" w:hanging="180"/>
      </w:pPr>
    </w:lvl>
  </w:abstractNum>
  <w:abstractNum w:abstractNumId="212" w15:restartNumberingAfterBreak="0">
    <w:nsid w:val="64BD6A5D"/>
    <w:multiLevelType w:val="hybridMultilevel"/>
    <w:tmpl w:val="869A5FB6"/>
    <w:lvl w:ilvl="0" w:tplc="3AF09878">
      <w:start w:val="1"/>
      <w:numFmt w:val="decimal"/>
      <w:lvlText w:val="%1)"/>
      <w:lvlJc w:val="left"/>
      <w:pPr>
        <w:ind w:left="1637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3" w15:restartNumberingAfterBreak="0">
    <w:nsid w:val="64DF0D83"/>
    <w:multiLevelType w:val="hybridMultilevel"/>
    <w:tmpl w:val="F626C5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65111B7D"/>
    <w:multiLevelType w:val="hybridMultilevel"/>
    <w:tmpl w:val="AB8A44A8"/>
    <w:lvl w:ilvl="0" w:tplc="378A243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65496A0C"/>
    <w:multiLevelType w:val="multilevel"/>
    <w:tmpl w:val="E28237F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40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800"/>
      </w:pPr>
      <w:rPr>
        <w:rFonts w:hint="default"/>
      </w:rPr>
    </w:lvl>
  </w:abstractNum>
  <w:abstractNum w:abstractNumId="216" w15:restartNumberingAfterBreak="0">
    <w:nsid w:val="66077A5C"/>
    <w:multiLevelType w:val="hybridMultilevel"/>
    <w:tmpl w:val="ECC4C924"/>
    <w:lvl w:ilvl="0" w:tplc="04150011">
      <w:start w:val="1"/>
      <w:numFmt w:val="decimal"/>
      <w:lvlText w:val="%1)"/>
      <w:lvlJc w:val="left"/>
      <w:pPr>
        <w:ind w:left="2291" w:hanging="360"/>
      </w:pPr>
      <w:rPr>
        <w:rFonts w:hint="default"/>
      </w:rPr>
    </w:lvl>
    <w:lvl w:ilvl="1" w:tplc="1E9EE6DC">
      <w:start w:val="1"/>
      <w:numFmt w:val="decimal"/>
      <w:lvlText w:val="%2."/>
      <w:lvlJc w:val="left"/>
      <w:pPr>
        <w:ind w:left="3017" w:hanging="4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6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87" w:hanging="180"/>
      </w:pPr>
      <w:rPr>
        <w:rFonts w:cs="Times New Roman"/>
      </w:rPr>
    </w:lvl>
  </w:abstractNum>
  <w:abstractNum w:abstractNumId="217" w15:restartNumberingAfterBreak="0">
    <w:nsid w:val="662B5C67"/>
    <w:multiLevelType w:val="multilevel"/>
    <w:tmpl w:val="50D08AD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" w15:restartNumberingAfterBreak="0">
    <w:nsid w:val="67AE3E3E"/>
    <w:multiLevelType w:val="multilevel"/>
    <w:tmpl w:val="0D920ED8"/>
    <w:name w:val="WW8Num7022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9" w15:restartNumberingAfterBreak="0">
    <w:nsid w:val="685842D9"/>
    <w:multiLevelType w:val="hybridMultilevel"/>
    <w:tmpl w:val="7B666126"/>
    <w:lvl w:ilvl="0" w:tplc="32C868A4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692632DB"/>
    <w:multiLevelType w:val="hybridMultilevel"/>
    <w:tmpl w:val="366E72D8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4E882B7C">
      <w:start w:val="1"/>
      <w:numFmt w:val="decimal"/>
      <w:lvlText w:val="%2."/>
      <w:lvlJc w:val="left"/>
      <w:pPr>
        <w:ind w:left="101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21" w15:restartNumberingAfterBreak="0">
    <w:nsid w:val="69D67D17"/>
    <w:multiLevelType w:val="hybridMultilevel"/>
    <w:tmpl w:val="6E58B39A"/>
    <w:lvl w:ilvl="0" w:tplc="9FACF2CC">
      <w:start w:val="1"/>
      <w:numFmt w:val="decimal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2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3" w15:restartNumberingAfterBreak="0">
    <w:nsid w:val="6A225EF4"/>
    <w:multiLevelType w:val="hybridMultilevel"/>
    <w:tmpl w:val="EF9E0770"/>
    <w:name w:val="WW8Num262232"/>
    <w:lvl w:ilvl="0" w:tplc="9C60A580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4" w15:restartNumberingAfterBreak="0">
    <w:nsid w:val="6A24453C"/>
    <w:multiLevelType w:val="hybridMultilevel"/>
    <w:tmpl w:val="BB60F3E8"/>
    <w:styleLink w:val="Zaimportowanystyl26"/>
    <w:lvl w:ilvl="0" w:tplc="97C4AD3C">
      <w:start w:val="1"/>
      <w:numFmt w:val="decimal"/>
      <w:lvlText w:val="%1."/>
      <w:lvlJc w:val="left"/>
      <w:pPr>
        <w:tabs>
          <w:tab w:val="left" w:pos="360"/>
        </w:tabs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FA0C4C6">
      <w:start w:val="1"/>
      <w:numFmt w:val="decimal"/>
      <w:lvlText w:val="%2)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80A0FB8">
      <w:start w:val="1"/>
      <w:numFmt w:val="lowerRoman"/>
      <w:lvlText w:val="%3."/>
      <w:lvlJc w:val="left"/>
      <w:pPr>
        <w:ind w:left="1920" w:hanging="19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6BCCCA8">
      <w:start w:val="1"/>
      <w:numFmt w:val="decimal"/>
      <w:lvlText w:val="%4."/>
      <w:lvlJc w:val="left"/>
      <w:pPr>
        <w:ind w:left="2520" w:hanging="25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CD4A40E">
      <w:start w:val="1"/>
      <w:numFmt w:val="lowerLetter"/>
      <w:lvlText w:val="%5."/>
      <w:lvlJc w:val="left"/>
      <w:pPr>
        <w:ind w:left="3240" w:hanging="32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D2E56A">
      <w:start w:val="1"/>
      <w:numFmt w:val="lowerRoman"/>
      <w:lvlText w:val="%6."/>
      <w:lvlJc w:val="left"/>
      <w:pPr>
        <w:ind w:left="4080" w:hanging="40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D02EDCC">
      <w:start w:val="1"/>
      <w:numFmt w:val="decimal"/>
      <w:lvlText w:val="%7."/>
      <w:lvlJc w:val="left"/>
      <w:pPr>
        <w:ind w:left="4680" w:hanging="46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3B6F31C">
      <w:start w:val="1"/>
      <w:numFmt w:val="lowerLetter"/>
      <w:lvlText w:val="%8."/>
      <w:lvlJc w:val="left"/>
      <w:pPr>
        <w:ind w:left="5400" w:hanging="5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930D8D2">
      <w:start w:val="1"/>
      <w:numFmt w:val="lowerRoman"/>
      <w:lvlText w:val="%9."/>
      <w:lvlJc w:val="left"/>
      <w:pPr>
        <w:ind w:left="6240" w:hanging="62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5" w15:restartNumberingAfterBreak="0">
    <w:nsid w:val="6A533A63"/>
    <w:multiLevelType w:val="singleLevel"/>
    <w:tmpl w:val="AB0EB962"/>
    <w:name w:val="WW8Num702224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26" w15:restartNumberingAfterBreak="0">
    <w:nsid w:val="6B06227A"/>
    <w:multiLevelType w:val="hybridMultilevel"/>
    <w:tmpl w:val="8CB43F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6C5A1020"/>
    <w:multiLevelType w:val="hybridMultilevel"/>
    <w:tmpl w:val="F9DE56D0"/>
    <w:lvl w:ilvl="0" w:tplc="F0DA9D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7">
      <w:start w:val="1"/>
      <w:numFmt w:val="lowerLetter"/>
      <w:pStyle w:val="11aWyliczanka"/>
      <w:lvlText w:val="%2)"/>
      <w:lvlJc w:val="left"/>
      <w:pPr>
        <w:ind w:left="1440" w:hanging="360"/>
      </w:pPr>
      <w:rPr>
        <w:rFonts w:hint="default"/>
      </w:rPr>
    </w:lvl>
    <w:lvl w:ilvl="2" w:tplc="20D638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6CE90428"/>
    <w:multiLevelType w:val="hybridMultilevel"/>
    <w:tmpl w:val="E612DE2C"/>
    <w:lvl w:ilvl="0" w:tplc="78DC26D8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B7D86D18">
      <w:start w:val="1"/>
      <w:numFmt w:val="decimal"/>
      <w:lvlText w:val="%2)"/>
      <w:lvlJc w:val="left"/>
      <w:pPr>
        <w:ind w:left="1364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9" w15:restartNumberingAfterBreak="0">
    <w:nsid w:val="6D2F6A4B"/>
    <w:multiLevelType w:val="singleLevel"/>
    <w:tmpl w:val="0415000F"/>
    <w:name w:val="WW8Num2122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0" w15:restartNumberingAfterBreak="0">
    <w:nsid w:val="6DFE7F08"/>
    <w:multiLevelType w:val="hybridMultilevel"/>
    <w:tmpl w:val="AEE405FC"/>
    <w:name w:val="WW8Num2123222"/>
    <w:lvl w:ilvl="0" w:tplc="4BB282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 w:tplc="7180D94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02BDF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4"/>
      </w:rPr>
    </w:lvl>
    <w:lvl w:ilvl="3" w:tplc="2CE840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9056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D0C87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B4BD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88FA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F940E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1" w15:restartNumberingAfterBreak="0">
    <w:nsid w:val="6E005488"/>
    <w:multiLevelType w:val="hybridMultilevel"/>
    <w:tmpl w:val="4C9A3034"/>
    <w:name w:val="WW8Num21222223"/>
    <w:lvl w:ilvl="0" w:tplc="2B72433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14A0C1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E20AF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84F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9A7F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9901C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0E75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A218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1A91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2" w15:restartNumberingAfterBreak="0">
    <w:nsid w:val="6E323EA7"/>
    <w:multiLevelType w:val="hybridMultilevel"/>
    <w:tmpl w:val="72140882"/>
    <w:lvl w:ilvl="0" w:tplc="E916B55A">
      <w:start w:val="2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 w15:restartNumberingAfterBreak="0">
    <w:nsid w:val="6F364429"/>
    <w:multiLevelType w:val="multilevel"/>
    <w:tmpl w:val="02C832BC"/>
    <w:name w:val="WW8Num212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4" w15:restartNumberingAfterBreak="0">
    <w:nsid w:val="6FDF1851"/>
    <w:multiLevelType w:val="hybridMultilevel"/>
    <w:tmpl w:val="E19E212E"/>
    <w:lvl w:ilvl="0" w:tplc="4D04FC28">
      <w:start w:val="1"/>
      <w:numFmt w:val="decimal"/>
      <w:lvlText w:val="%1)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5" w15:restartNumberingAfterBreak="0">
    <w:nsid w:val="701A7398"/>
    <w:multiLevelType w:val="hybridMultilevel"/>
    <w:tmpl w:val="56AEE048"/>
    <w:lvl w:ilvl="0" w:tplc="BE7A09F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DC0C7BD2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6" w15:restartNumberingAfterBreak="0">
    <w:nsid w:val="70E00ECB"/>
    <w:multiLevelType w:val="singleLevel"/>
    <w:tmpl w:val="7FB60922"/>
    <w:name w:val="WW8Num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37" w15:restartNumberingAfterBreak="0">
    <w:nsid w:val="71E12163"/>
    <w:multiLevelType w:val="hybridMultilevel"/>
    <w:tmpl w:val="1534CD22"/>
    <w:name w:val="WW8Num702225"/>
    <w:lvl w:ilvl="0" w:tplc="D70472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7ED8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E4B0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C15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6670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54021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58BF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D6E5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4FC20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8" w15:restartNumberingAfterBreak="0">
    <w:nsid w:val="74791E58"/>
    <w:multiLevelType w:val="hybridMultilevel"/>
    <w:tmpl w:val="C5D413A0"/>
    <w:lvl w:ilvl="0" w:tplc="14926C5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9" w15:restartNumberingAfterBreak="0">
    <w:nsid w:val="74EF4C3F"/>
    <w:multiLevelType w:val="hybridMultilevel"/>
    <w:tmpl w:val="7E46C60A"/>
    <w:lvl w:ilvl="0" w:tplc="E97CE2F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74FA5E7B"/>
    <w:multiLevelType w:val="hybridMultilevel"/>
    <w:tmpl w:val="AE0C908A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1" w15:restartNumberingAfterBreak="0">
    <w:nsid w:val="76712044"/>
    <w:multiLevelType w:val="multilevel"/>
    <w:tmpl w:val="02B64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2" w15:restartNumberingAfterBreak="0">
    <w:nsid w:val="76BD064E"/>
    <w:multiLevelType w:val="hybridMultilevel"/>
    <w:tmpl w:val="04DE28B6"/>
    <w:lvl w:ilvl="0" w:tplc="ECB8CF3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B4A6D44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77415350"/>
    <w:multiLevelType w:val="hybridMultilevel"/>
    <w:tmpl w:val="255E0270"/>
    <w:lvl w:ilvl="0" w:tplc="DD742DD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77CD3A0E"/>
    <w:multiLevelType w:val="multilevel"/>
    <w:tmpl w:val="F192EE6A"/>
    <w:lvl w:ilvl="0">
      <w:start w:val="1"/>
      <w:numFmt w:val="decimal"/>
      <w:pStyle w:val="Spider-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5" w15:restartNumberingAfterBreak="0">
    <w:nsid w:val="783E3BB1"/>
    <w:multiLevelType w:val="singleLevel"/>
    <w:tmpl w:val="824AF1A4"/>
    <w:lvl w:ilvl="0">
      <w:start w:val="1"/>
      <w:numFmt w:val="bullet"/>
      <w:pStyle w:val="StyleText1ItalicBlack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6" w15:restartNumberingAfterBreak="0">
    <w:nsid w:val="786A53B4"/>
    <w:multiLevelType w:val="hybridMultilevel"/>
    <w:tmpl w:val="9E829376"/>
    <w:lvl w:ilvl="0" w:tplc="BA329FEA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7" w15:restartNumberingAfterBreak="0">
    <w:nsid w:val="788B424E"/>
    <w:multiLevelType w:val="hybridMultilevel"/>
    <w:tmpl w:val="1AAE0884"/>
    <w:lvl w:ilvl="0" w:tplc="C9904C1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48" w15:restartNumberingAfterBreak="0">
    <w:nsid w:val="78DD79C5"/>
    <w:multiLevelType w:val="hybridMultilevel"/>
    <w:tmpl w:val="89E48C14"/>
    <w:lvl w:ilvl="0" w:tplc="2EF61FB6">
      <w:start w:val="1"/>
      <w:numFmt w:val="decimal"/>
      <w:lvlText w:val="%1."/>
      <w:lvlJc w:val="left"/>
      <w:pPr>
        <w:ind w:left="15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 w15:restartNumberingAfterBreak="0">
    <w:nsid w:val="790E618E"/>
    <w:multiLevelType w:val="hybridMultilevel"/>
    <w:tmpl w:val="80F010F4"/>
    <w:lvl w:ilvl="0" w:tplc="E5AC75B2">
      <w:start w:val="1"/>
      <w:numFmt w:val="decimal"/>
      <w:lvlText w:val="%1."/>
      <w:lvlJc w:val="left"/>
      <w:pPr>
        <w:ind w:left="50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0" w15:restartNumberingAfterBreak="0">
    <w:nsid w:val="79F915E2"/>
    <w:multiLevelType w:val="hybridMultilevel"/>
    <w:tmpl w:val="C4F819DC"/>
    <w:lvl w:ilvl="0" w:tplc="756AFD5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7A097E1E"/>
    <w:multiLevelType w:val="hybridMultilevel"/>
    <w:tmpl w:val="222A2AF2"/>
    <w:lvl w:ilvl="0" w:tplc="021ADB10">
      <w:start w:val="1"/>
      <w:numFmt w:val="decimal"/>
      <w:lvlText w:val="%1."/>
      <w:lvlJc w:val="left"/>
      <w:pPr>
        <w:ind w:left="2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52" w15:restartNumberingAfterBreak="0">
    <w:nsid w:val="7AF67CD2"/>
    <w:multiLevelType w:val="hybridMultilevel"/>
    <w:tmpl w:val="8C40D76C"/>
    <w:lvl w:ilvl="0" w:tplc="04150017">
      <w:start w:val="1"/>
      <w:numFmt w:val="lowerLetter"/>
      <w:lvlText w:val="%1)"/>
      <w:lvlJc w:val="left"/>
      <w:pPr>
        <w:ind w:left="3340" w:hanging="360"/>
      </w:pPr>
    </w:lvl>
    <w:lvl w:ilvl="1" w:tplc="04150019" w:tentative="1">
      <w:start w:val="1"/>
      <w:numFmt w:val="lowerLetter"/>
      <w:lvlText w:val="%2."/>
      <w:lvlJc w:val="left"/>
      <w:pPr>
        <w:ind w:left="4060" w:hanging="360"/>
      </w:pPr>
    </w:lvl>
    <w:lvl w:ilvl="2" w:tplc="0415001B" w:tentative="1">
      <w:start w:val="1"/>
      <w:numFmt w:val="lowerRoman"/>
      <w:lvlText w:val="%3."/>
      <w:lvlJc w:val="right"/>
      <w:pPr>
        <w:ind w:left="4780" w:hanging="180"/>
      </w:pPr>
    </w:lvl>
    <w:lvl w:ilvl="3" w:tplc="0415000F" w:tentative="1">
      <w:start w:val="1"/>
      <w:numFmt w:val="decimal"/>
      <w:lvlText w:val="%4."/>
      <w:lvlJc w:val="left"/>
      <w:pPr>
        <w:ind w:left="5500" w:hanging="360"/>
      </w:pPr>
    </w:lvl>
    <w:lvl w:ilvl="4" w:tplc="04150019" w:tentative="1">
      <w:start w:val="1"/>
      <w:numFmt w:val="lowerLetter"/>
      <w:lvlText w:val="%5."/>
      <w:lvlJc w:val="left"/>
      <w:pPr>
        <w:ind w:left="6220" w:hanging="360"/>
      </w:pPr>
    </w:lvl>
    <w:lvl w:ilvl="5" w:tplc="0415001B" w:tentative="1">
      <w:start w:val="1"/>
      <w:numFmt w:val="lowerRoman"/>
      <w:lvlText w:val="%6."/>
      <w:lvlJc w:val="right"/>
      <w:pPr>
        <w:ind w:left="6940" w:hanging="180"/>
      </w:pPr>
    </w:lvl>
    <w:lvl w:ilvl="6" w:tplc="0415000F" w:tentative="1">
      <w:start w:val="1"/>
      <w:numFmt w:val="decimal"/>
      <w:lvlText w:val="%7."/>
      <w:lvlJc w:val="left"/>
      <w:pPr>
        <w:ind w:left="7660" w:hanging="360"/>
      </w:pPr>
    </w:lvl>
    <w:lvl w:ilvl="7" w:tplc="04150019" w:tentative="1">
      <w:start w:val="1"/>
      <w:numFmt w:val="lowerLetter"/>
      <w:lvlText w:val="%8."/>
      <w:lvlJc w:val="left"/>
      <w:pPr>
        <w:ind w:left="8380" w:hanging="360"/>
      </w:pPr>
    </w:lvl>
    <w:lvl w:ilvl="8" w:tplc="0415001B" w:tentative="1">
      <w:start w:val="1"/>
      <w:numFmt w:val="lowerRoman"/>
      <w:lvlText w:val="%9."/>
      <w:lvlJc w:val="right"/>
      <w:pPr>
        <w:ind w:left="9100" w:hanging="180"/>
      </w:pPr>
    </w:lvl>
  </w:abstractNum>
  <w:abstractNum w:abstractNumId="253" w15:restartNumberingAfterBreak="0">
    <w:nsid w:val="7D254F18"/>
    <w:multiLevelType w:val="hybridMultilevel"/>
    <w:tmpl w:val="DEF4EA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AEA0B60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7DB54F6B"/>
    <w:multiLevelType w:val="hybridMultilevel"/>
    <w:tmpl w:val="E968DD10"/>
    <w:name w:val="WW8Num2122222"/>
    <w:lvl w:ilvl="0" w:tplc="9FF2B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79424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F479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60C9F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8AAD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3AD7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19870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30F6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2C9C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5" w15:restartNumberingAfterBreak="0">
    <w:nsid w:val="7DBA222C"/>
    <w:multiLevelType w:val="hybridMultilevel"/>
    <w:tmpl w:val="81A07D9E"/>
    <w:lvl w:ilvl="0" w:tplc="9E769F62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6" w15:restartNumberingAfterBreak="0">
    <w:nsid w:val="7E264EEE"/>
    <w:multiLevelType w:val="singleLevel"/>
    <w:tmpl w:val="BE8485D6"/>
    <w:name w:val="WW8Num2123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57" w15:restartNumberingAfterBreak="0">
    <w:nsid w:val="7EA316C0"/>
    <w:multiLevelType w:val="hybridMultilevel"/>
    <w:tmpl w:val="7C52BC94"/>
    <w:lvl w:ilvl="0" w:tplc="04150011">
      <w:start w:val="1"/>
      <w:numFmt w:val="decimal"/>
      <w:lvlText w:val="%1)"/>
      <w:lvlJc w:val="left"/>
      <w:pPr>
        <w:ind w:left="19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39" w:hanging="360"/>
      </w:pPr>
    </w:lvl>
    <w:lvl w:ilvl="2" w:tplc="0415001B" w:tentative="1">
      <w:start w:val="1"/>
      <w:numFmt w:val="lowerRoman"/>
      <w:lvlText w:val="%3."/>
      <w:lvlJc w:val="right"/>
      <w:pPr>
        <w:ind w:left="3359" w:hanging="180"/>
      </w:pPr>
    </w:lvl>
    <w:lvl w:ilvl="3" w:tplc="0415000F" w:tentative="1">
      <w:start w:val="1"/>
      <w:numFmt w:val="decimal"/>
      <w:lvlText w:val="%4."/>
      <w:lvlJc w:val="left"/>
      <w:pPr>
        <w:ind w:left="4079" w:hanging="360"/>
      </w:pPr>
    </w:lvl>
    <w:lvl w:ilvl="4" w:tplc="04150019" w:tentative="1">
      <w:start w:val="1"/>
      <w:numFmt w:val="lowerLetter"/>
      <w:lvlText w:val="%5."/>
      <w:lvlJc w:val="left"/>
      <w:pPr>
        <w:ind w:left="4799" w:hanging="360"/>
      </w:pPr>
    </w:lvl>
    <w:lvl w:ilvl="5" w:tplc="0415001B" w:tentative="1">
      <w:start w:val="1"/>
      <w:numFmt w:val="lowerRoman"/>
      <w:lvlText w:val="%6."/>
      <w:lvlJc w:val="right"/>
      <w:pPr>
        <w:ind w:left="5519" w:hanging="180"/>
      </w:pPr>
    </w:lvl>
    <w:lvl w:ilvl="6" w:tplc="0415000F" w:tentative="1">
      <w:start w:val="1"/>
      <w:numFmt w:val="decimal"/>
      <w:lvlText w:val="%7."/>
      <w:lvlJc w:val="left"/>
      <w:pPr>
        <w:ind w:left="6239" w:hanging="360"/>
      </w:pPr>
    </w:lvl>
    <w:lvl w:ilvl="7" w:tplc="04150019" w:tentative="1">
      <w:start w:val="1"/>
      <w:numFmt w:val="lowerLetter"/>
      <w:lvlText w:val="%8."/>
      <w:lvlJc w:val="left"/>
      <w:pPr>
        <w:ind w:left="6959" w:hanging="360"/>
      </w:pPr>
    </w:lvl>
    <w:lvl w:ilvl="8" w:tplc="0415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258" w15:restartNumberingAfterBreak="0">
    <w:nsid w:val="7F302601"/>
    <w:multiLevelType w:val="hybridMultilevel"/>
    <w:tmpl w:val="68A05BA0"/>
    <w:name w:val="WW8Num2124"/>
    <w:lvl w:ilvl="0" w:tplc="8B0A75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23814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2F23A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6AC6A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87AA0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87A8F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CC4B1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C3E3A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6827D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1"/>
  </w:num>
  <w:num w:numId="2">
    <w:abstractNumId w:val="3"/>
  </w:num>
  <w:num w:numId="3">
    <w:abstractNumId w:val="26"/>
  </w:num>
  <w:num w:numId="4">
    <w:abstractNumId w:val="225"/>
  </w:num>
  <w:num w:numId="5">
    <w:abstractNumId w:val="244"/>
  </w:num>
  <w:num w:numId="6">
    <w:abstractNumId w:val="198"/>
  </w:num>
  <w:num w:numId="7">
    <w:abstractNumId w:val="0"/>
  </w:num>
  <w:num w:numId="8">
    <w:abstractNumId w:val="66"/>
  </w:num>
  <w:num w:numId="9">
    <w:abstractNumId w:val="1"/>
  </w:num>
  <w:num w:numId="10">
    <w:abstractNumId w:val="169"/>
  </w:num>
  <w:num w:numId="11">
    <w:abstractNumId w:val="94"/>
  </w:num>
  <w:num w:numId="12">
    <w:abstractNumId w:val="157"/>
  </w:num>
  <w:num w:numId="13">
    <w:abstractNumId w:val="64"/>
  </w:num>
  <w:num w:numId="14">
    <w:abstractNumId w:val="205"/>
  </w:num>
  <w:num w:numId="15">
    <w:abstractNumId w:val="113"/>
  </w:num>
  <w:num w:numId="16">
    <w:abstractNumId w:val="162"/>
    <w:lvlOverride w:ilvl="0">
      <w:lvl w:ilvl="0">
        <w:start w:val="2"/>
        <w:numFmt w:val="decimal"/>
        <w:lvlText w:val="%1."/>
        <w:lvlJc w:val="left"/>
        <w:pPr>
          <w:ind w:left="360" w:hanging="360"/>
        </w:pPr>
        <w:rPr>
          <w:rFonts w:hint="default"/>
          <w:b/>
          <w:u w:val="no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86" w:hanging="360"/>
        </w:pPr>
        <w:rPr>
          <w:rFonts w:ascii="Arial" w:hAnsi="Arial" w:cs="Arial" w:hint="default"/>
          <w:b/>
          <w:i w:val="0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3556" w:hanging="720"/>
        </w:pPr>
        <w:rPr>
          <w:rFonts w:ascii="Arial" w:hAnsi="Arial" w:cs="Arial" w:hint="default"/>
          <w:sz w:val="22"/>
          <w:szCs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hint="default"/>
        </w:rPr>
      </w:lvl>
    </w:lvlOverride>
  </w:num>
  <w:num w:numId="17">
    <w:abstractNumId w:val="222"/>
  </w:num>
  <w:num w:numId="18">
    <w:abstractNumId w:val="253"/>
  </w:num>
  <w:num w:numId="19">
    <w:abstractNumId w:val="227"/>
  </w:num>
  <w:num w:numId="20">
    <w:abstractNumId w:val="2"/>
  </w:num>
  <w:num w:numId="21">
    <w:abstractNumId w:val="124"/>
  </w:num>
  <w:num w:numId="22">
    <w:abstractNumId w:val="126"/>
  </w:num>
  <w:num w:numId="23">
    <w:abstractNumId w:val="245"/>
  </w:num>
  <w:num w:numId="24">
    <w:abstractNumId w:val="118"/>
  </w:num>
  <w:num w:numId="25">
    <w:abstractNumId w:val="107"/>
  </w:num>
  <w:num w:numId="26">
    <w:abstractNumId w:val="199"/>
  </w:num>
  <w:num w:numId="27">
    <w:abstractNumId w:val="217"/>
  </w:num>
  <w:num w:numId="28">
    <w:abstractNumId w:val="117"/>
  </w:num>
  <w:num w:numId="29">
    <w:abstractNumId w:val="215"/>
  </w:num>
  <w:num w:numId="30">
    <w:abstractNumId w:val="212"/>
  </w:num>
  <w:num w:numId="31">
    <w:abstractNumId w:val="164"/>
  </w:num>
  <w:num w:numId="32">
    <w:abstractNumId w:val="133"/>
  </w:num>
  <w:num w:numId="33">
    <w:abstractNumId w:val="193"/>
    <w:lvlOverride w:ilvl="0">
      <w:startOverride w:val="1"/>
    </w:lvlOverride>
  </w:num>
  <w:num w:numId="34">
    <w:abstractNumId w:val="150"/>
    <w:lvlOverride w:ilvl="0">
      <w:startOverride w:val="1"/>
    </w:lvlOverride>
  </w:num>
  <w:num w:numId="35">
    <w:abstractNumId w:val="178"/>
  </w:num>
  <w:num w:numId="36">
    <w:abstractNumId w:val="57"/>
  </w:num>
  <w:num w:numId="37">
    <w:abstractNumId w:val="6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00" w:hanging="432"/>
        </w:pPr>
        <w:rPr>
          <w:rFonts w:ascii="Arial" w:hAnsi="Arial" w:cs="Arial" w:hint="default"/>
          <w:b w:val="0"/>
          <w:i w:val="0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2" w:hanging="504"/>
        </w:pPr>
        <w:rPr>
          <w:rFonts w:hint="default"/>
          <w:b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8">
    <w:abstractNumId w:val="151"/>
  </w:num>
  <w:num w:numId="39">
    <w:abstractNumId w:val="206"/>
  </w:num>
  <w:num w:numId="40">
    <w:abstractNumId w:val="127"/>
  </w:num>
  <w:num w:numId="41">
    <w:abstractNumId w:val="108"/>
  </w:num>
  <w:num w:numId="42">
    <w:abstractNumId w:val="163"/>
  </w:num>
  <w:num w:numId="43">
    <w:abstractNumId w:val="73"/>
  </w:num>
  <w:num w:numId="44">
    <w:abstractNumId w:val="90"/>
  </w:num>
  <w:num w:numId="45">
    <w:abstractNumId w:val="162"/>
  </w:num>
  <w:num w:numId="46">
    <w:abstractNumId w:val="100"/>
  </w:num>
  <w:num w:numId="47">
    <w:abstractNumId w:val="86"/>
  </w:num>
  <w:num w:numId="48">
    <w:abstractNumId w:val="88"/>
  </w:num>
  <w:num w:numId="49">
    <w:abstractNumId w:val="136"/>
  </w:num>
  <w:num w:numId="50">
    <w:abstractNumId w:val="85"/>
  </w:num>
  <w:num w:numId="51">
    <w:abstractNumId w:val="50"/>
  </w:num>
  <w:num w:numId="52">
    <w:abstractNumId w:val="185"/>
  </w:num>
  <w:num w:numId="53">
    <w:abstractNumId w:val="49"/>
  </w:num>
  <w:num w:numId="54">
    <w:abstractNumId w:val="243"/>
  </w:num>
  <w:num w:numId="55">
    <w:abstractNumId w:val="138"/>
  </w:num>
  <w:num w:numId="56">
    <w:abstractNumId w:val="98"/>
  </w:num>
  <w:num w:numId="57">
    <w:abstractNumId w:val="234"/>
  </w:num>
  <w:num w:numId="58">
    <w:abstractNumId w:val="82"/>
  </w:num>
  <w:num w:numId="59">
    <w:abstractNumId w:val="221"/>
  </w:num>
  <w:num w:numId="60">
    <w:abstractNumId w:val="159"/>
  </w:num>
  <w:num w:numId="61">
    <w:abstractNumId w:val="201"/>
  </w:num>
  <w:num w:numId="62">
    <w:abstractNumId w:val="135"/>
  </w:num>
  <w:num w:numId="63">
    <w:abstractNumId w:val="103"/>
  </w:num>
  <w:num w:numId="64">
    <w:abstractNumId w:val="255"/>
  </w:num>
  <w:num w:numId="65">
    <w:abstractNumId w:val="120"/>
  </w:num>
  <w:num w:numId="66">
    <w:abstractNumId w:val="250"/>
  </w:num>
  <w:num w:numId="67">
    <w:abstractNumId w:val="214"/>
  </w:num>
  <w:num w:numId="68">
    <w:abstractNumId w:val="39"/>
  </w:num>
  <w:num w:numId="69">
    <w:abstractNumId w:val="112"/>
  </w:num>
  <w:num w:numId="70">
    <w:abstractNumId w:val="176"/>
  </w:num>
  <w:num w:numId="71">
    <w:abstractNumId w:val="204"/>
  </w:num>
  <w:num w:numId="72">
    <w:abstractNumId w:val="196"/>
  </w:num>
  <w:num w:numId="73">
    <w:abstractNumId w:val="156"/>
  </w:num>
  <w:num w:numId="74">
    <w:abstractNumId w:val="220"/>
  </w:num>
  <w:num w:numId="75">
    <w:abstractNumId w:val="183"/>
  </w:num>
  <w:num w:numId="76">
    <w:abstractNumId w:val="187"/>
  </w:num>
  <w:num w:numId="77">
    <w:abstractNumId w:val="91"/>
  </w:num>
  <w:num w:numId="78">
    <w:abstractNumId w:val="251"/>
  </w:num>
  <w:num w:numId="79">
    <w:abstractNumId w:val="59"/>
  </w:num>
  <w:num w:numId="80">
    <w:abstractNumId w:val="147"/>
  </w:num>
  <w:num w:numId="81">
    <w:abstractNumId w:val="78"/>
  </w:num>
  <w:num w:numId="82">
    <w:abstractNumId w:val="105"/>
  </w:num>
  <w:num w:numId="83">
    <w:abstractNumId w:val="224"/>
  </w:num>
  <w:num w:numId="84">
    <w:abstractNumId w:val="181"/>
  </w:num>
  <w:num w:numId="85">
    <w:abstractNumId w:val="60"/>
  </w:num>
  <w:num w:numId="86">
    <w:abstractNumId w:val="95"/>
  </w:num>
  <w:num w:numId="87">
    <w:abstractNumId w:val="226"/>
  </w:num>
  <w:num w:numId="88">
    <w:abstractNumId w:val="131"/>
  </w:num>
  <w:num w:numId="89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42"/>
  </w:num>
  <w:num w:numId="91">
    <w:abstractNumId w:val="170"/>
  </w:num>
  <w:num w:numId="92">
    <w:abstractNumId w:val="167"/>
  </w:num>
  <w:num w:numId="93">
    <w:abstractNumId w:val="184"/>
  </w:num>
  <w:num w:numId="9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92"/>
  </w:num>
  <w:num w:numId="96">
    <w:abstractNumId w:val="47"/>
  </w:num>
  <w:num w:numId="97">
    <w:abstractNumId w:val="149"/>
  </w:num>
  <w:num w:numId="98">
    <w:abstractNumId w:val="155"/>
  </w:num>
  <w:num w:numId="99">
    <w:abstractNumId w:val="61"/>
  </w:num>
  <w:num w:numId="100">
    <w:abstractNumId w:val="242"/>
  </w:num>
  <w:num w:numId="101">
    <w:abstractNumId w:val="154"/>
  </w:num>
  <w:num w:numId="102">
    <w:abstractNumId w:val="2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208"/>
  </w:num>
  <w:num w:numId="104">
    <w:abstractNumId w:val="63"/>
  </w:num>
  <w:num w:numId="105">
    <w:abstractNumId w:val="69"/>
  </w:num>
  <w:num w:numId="106">
    <w:abstractNumId w:val="52"/>
  </w:num>
  <w:num w:numId="107">
    <w:abstractNumId w:val="119"/>
  </w:num>
  <w:num w:numId="108">
    <w:abstractNumId w:val="142"/>
  </w:num>
  <w:num w:numId="109">
    <w:abstractNumId w:val="235"/>
  </w:num>
  <w:num w:numId="110">
    <w:abstractNumId w:val="46"/>
  </w:num>
  <w:num w:numId="111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161"/>
  </w:num>
  <w:num w:numId="113">
    <w:abstractNumId w:val="76"/>
  </w:num>
  <w:num w:numId="114">
    <w:abstractNumId w:val="41"/>
  </w:num>
  <w:num w:numId="115">
    <w:abstractNumId w:val="249"/>
  </w:num>
  <w:num w:numId="116">
    <w:abstractNumId w:val="114"/>
  </w:num>
  <w:num w:numId="117">
    <w:abstractNumId w:val="44"/>
  </w:num>
  <w:num w:numId="118">
    <w:abstractNumId w:val="58"/>
  </w:num>
  <w:num w:numId="119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>
    <w:abstractNumId w:val="241"/>
  </w:num>
  <w:num w:numId="125">
    <w:abstractNumId w:val="2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>
    <w:abstractNumId w:val="2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2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>
    <w:abstractNumId w:val="2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2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246"/>
  </w:num>
  <w:num w:numId="131">
    <w:abstractNumId w:val="125"/>
  </w:num>
  <w:num w:numId="132">
    <w:abstractNumId w:val="148"/>
  </w:num>
  <w:num w:numId="133">
    <w:abstractNumId w:val="210"/>
  </w:num>
  <w:num w:numId="134">
    <w:abstractNumId w:val="140"/>
  </w:num>
  <w:num w:numId="135">
    <w:abstractNumId w:val="247"/>
  </w:num>
  <w:num w:numId="136">
    <w:abstractNumId w:val="257"/>
  </w:num>
  <w:num w:numId="137">
    <w:abstractNumId w:val="37"/>
  </w:num>
  <w:num w:numId="138">
    <w:abstractNumId w:val="207"/>
  </w:num>
  <w:num w:numId="139">
    <w:abstractNumId w:val="219"/>
  </w:num>
  <w:num w:numId="140">
    <w:abstractNumId w:val="190"/>
  </w:num>
  <w:num w:numId="141">
    <w:abstractNumId w:val="203"/>
  </w:num>
  <w:num w:numId="142">
    <w:abstractNumId w:val="137"/>
  </w:num>
  <w:num w:numId="143">
    <w:abstractNumId w:val="239"/>
  </w:num>
  <w:num w:numId="144">
    <w:abstractNumId w:val="228"/>
  </w:num>
  <w:num w:numId="145">
    <w:abstractNumId w:val="74"/>
  </w:num>
  <w:num w:numId="146">
    <w:abstractNumId w:val="104"/>
  </w:num>
  <w:num w:numId="147">
    <w:abstractNumId w:val="173"/>
  </w:num>
  <w:num w:numId="148">
    <w:abstractNumId w:val="144"/>
  </w:num>
  <w:num w:numId="149">
    <w:abstractNumId w:val="55"/>
  </w:num>
  <w:num w:numId="150">
    <w:abstractNumId w:val="179"/>
  </w:num>
  <w:num w:numId="151">
    <w:abstractNumId w:val="77"/>
  </w:num>
  <w:num w:numId="152">
    <w:abstractNumId w:val="248"/>
  </w:num>
  <w:num w:numId="153">
    <w:abstractNumId w:val="192"/>
  </w:num>
  <w:num w:numId="154">
    <w:abstractNumId w:val="38"/>
  </w:num>
  <w:num w:numId="155">
    <w:abstractNumId w:val="97"/>
  </w:num>
  <w:num w:numId="156">
    <w:abstractNumId w:val="168"/>
  </w:num>
  <w:num w:numId="157">
    <w:abstractNumId w:val="130"/>
  </w:num>
  <w:num w:numId="158">
    <w:abstractNumId w:val="166"/>
  </w:num>
  <w:num w:numId="159">
    <w:abstractNumId w:val="174"/>
  </w:num>
  <w:num w:numId="160">
    <w:abstractNumId w:val="238"/>
  </w:num>
  <w:num w:numId="161">
    <w:abstractNumId w:val="89"/>
  </w:num>
  <w:num w:numId="162">
    <w:abstractNumId w:val="240"/>
  </w:num>
  <w:num w:numId="163">
    <w:abstractNumId w:val="72"/>
  </w:num>
  <w:num w:numId="164">
    <w:abstractNumId w:val="116"/>
  </w:num>
  <w:num w:numId="165">
    <w:abstractNumId w:val="160"/>
  </w:num>
  <w:num w:numId="166">
    <w:abstractNumId w:val="209"/>
  </w:num>
  <w:num w:numId="167">
    <w:abstractNumId w:val="172"/>
  </w:num>
  <w:num w:numId="168">
    <w:abstractNumId w:val="216"/>
  </w:num>
  <w:num w:numId="169">
    <w:abstractNumId w:val="48"/>
  </w:num>
  <w:num w:numId="170">
    <w:abstractNumId w:val="65"/>
  </w:num>
  <w:num w:numId="171">
    <w:abstractNumId w:val="200"/>
  </w:num>
  <w:num w:numId="172">
    <w:abstractNumId w:val="188"/>
  </w:num>
  <w:num w:numId="173">
    <w:abstractNumId w:val="165"/>
  </w:num>
  <w:num w:numId="174">
    <w:abstractNumId w:val="123"/>
  </w:num>
  <w:num w:numId="175">
    <w:abstractNumId w:val="106"/>
  </w:num>
  <w:num w:numId="176">
    <w:abstractNumId w:val="51"/>
  </w:num>
  <w:num w:numId="177">
    <w:abstractNumId w:val="87"/>
  </w:num>
  <w:num w:numId="178">
    <w:abstractNumId w:val="158"/>
  </w:num>
  <w:num w:numId="179">
    <w:abstractNumId w:val="232"/>
  </w:num>
  <w:num w:numId="180">
    <w:abstractNumId w:val="145"/>
  </w:num>
  <w:num w:numId="181">
    <w:abstractNumId w:val="80"/>
  </w:num>
  <w:num w:numId="182">
    <w:abstractNumId w:val="143"/>
  </w:num>
  <w:num w:numId="183">
    <w:abstractNumId w:val="43"/>
  </w:num>
  <w:num w:numId="184">
    <w:abstractNumId w:val="75"/>
  </w:num>
  <w:num w:numId="185">
    <w:abstractNumId w:val="189"/>
  </w:num>
  <w:num w:numId="186">
    <w:abstractNumId w:val="186"/>
  </w:num>
  <w:num w:numId="187">
    <w:abstractNumId w:val="115"/>
  </w:num>
  <w:num w:numId="188">
    <w:abstractNumId w:val="252"/>
  </w:num>
  <w:num w:numId="189">
    <w:abstractNumId w:val="110"/>
  </w:num>
  <w:num w:numId="190">
    <w:abstractNumId w:val="128"/>
  </w:num>
  <w:num w:numId="191">
    <w:abstractNumId w:val="146"/>
  </w:num>
  <w:num w:numId="192">
    <w:abstractNumId w:val="211"/>
  </w:num>
  <w:num w:numId="193">
    <w:abstractNumId w:val="213"/>
  </w:num>
  <w:num w:numId="194">
    <w:abstractNumId w:val="109"/>
  </w:num>
  <w:num w:numId="195">
    <w:abstractNumId w:val="111"/>
  </w:num>
  <w:num w:numId="196">
    <w:abstractNumId w:val="122"/>
  </w:num>
  <w:numIdMacAtCleanup w:val="1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6F3"/>
    <w:rsid w:val="00000129"/>
    <w:rsid w:val="000001E1"/>
    <w:rsid w:val="00000817"/>
    <w:rsid w:val="00000B76"/>
    <w:rsid w:val="00000D0F"/>
    <w:rsid w:val="00000E4E"/>
    <w:rsid w:val="0000158D"/>
    <w:rsid w:val="000026A2"/>
    <w:rsid w:val="00002978"/>
    <w:rsid w:val="0000347C"/>
    <w:rsid w:val="0000370E"/>
    <w:rsid w:val="00003E55"/>
    <w:rsid w:val="000040B9"/>
    <w:rsid w:val="000048A7"/>
    <w:rsid w:val="00004ACA"/>
    <w:rsid w:val="00007383"/>
    <w:rsid w:val="00007527"/>
    <w:rsid w:val="000075C5"/>
    <w:rsid w:val="00007726"/>
    <w:rsid w:val="00007AED"/>
    <w:rsid w:val="00007E91"/>
    <w:rsid w:val="00007F38"/>
    <w:rsid w:val="0001010F"/>
    <w:rsid w:val="000104BA"/>
    <w:rsid w:val="000106F5"/>
    <w:rsid w:val="0001082B"/>
    <w:rsid w:val="00010A69"/>
    <w:rsid w:val="00010B96"/>
    <w:rsid w:val="00011146"/>
    <w:rsid w:val="00012272"/>
    <w:rsid w:val="0001231C"/>
    <w:rsid w:val="00012452"/>
    <w:rsid w:val="000132C5"/>
    <w:rsid w:val="0001343A"/>
    <w:rsid w:val="000135E6"/>
    <w:rsid w:val="00013877"/>
    <w:rsid w:val="00013AD4"/>
    <w:rsid w:val="00013B3D"/>
    <w:rsid w:val="00013E79"/>
    <w:rsid w:val="000141AD"/>
    <w:rsid w:val="0001443B"/>
    <w:rsid w:val="000149D2"/>
    <w:rsid w:val="00014E92"/>
    <w:rsid w:val="000152F3"/>
    <w:rsid w:val="00015774"/>
    <w:rsid w:val="00015B70"/>
    <w:rsid w:val="00015D12"/>
    <w:rsid w:val="0001640C"/>
    <w:rsid w:val="00016B84"/>
    <w:rsid w:val="00016BDF"/>
    <w:rsid w:val="000174BA"/>
    <w:rsid w:val="000179E4"/>
    <w:rsid w:val="00017C22"/>
    <w:rsid w:val="00020439"/>
    <w:rsid w:val="00020D91"/>
    <w:rsid w:val="00021023"/>
    <w:rsid w:val="0002129A"/>
    <w:rsid w:val="0002132E"/>
    <w:rsid w:val="00021568"/>
    <w:rsid w:val="000217D2"/>
    <w:rsid w:val="00021B91"/>
    <w:rsid w:val="000220C3"/>
    <w:rsid w:val="00022194"/>
    <w:rsid w:val="00022AB0"/>
    <w:rsid w:val="00022DD5"/>
    <w:rsid w:val="00022EF1"/>
    <w:rsid w:val="00022FB9"/>
    <w:rsid w:val="00023223"/>
    <w:rsid w:val="00023740"/>
    <w:rsid w:val="00023CC3"/>
    <w:rsid w:val="0002459E"/>
    <w:rsid w:val="000245D3"/>
    <w:rsid w:val="00024618"/>
    <w:rsid w:val="000247E7"/>
    <w:rsid w:val="00024B86"/>
    <w:rsid w:val="000250F7"/>
    <w:rsid w:val="00025ACD"/>
    <w:rsid w:val="00026011"/>
    <w:rsid w:val="00026088"/>
    <w:rsid w:val="0002651F"/>
    <w:rsid w:val="000268BC"/>
    <w:rsid w:val="00026D80"/>
    <w:rsid w:val="00027771"/>
    <w:rsid w:val="00030A9C"/>
    <w:rsid w:val="00030F72"/>
    <w:rsid w:val="00030F8F"/>
    <w:rsid w:val="0003106E"/>
    <w:rsid w:val="000312D5"/>
    <w:rsid w:val="000314BA"/>
    <w:rsid w:val="00031631"/>
    <w:rsid w:val="000318E3"/>
    <w:rsid w:val="00031904"/>
    <w:rsid w:val="00031A6D"/>
    <w:rsid w:val="000320DD"/>
    <w:rsid w:val="00033218"/>
    <w:rsid w:val="00033568"/>
    <w:rsid w:val="00033B14"/>
    <w:rsid w:val="00033D0B"/>
    <w:rsid w:val="00033E79"/>
    <w:rsid w:val="00033FC5"/>
    <w:rsid w:val="0003419D"/>
    <w:rsid w:val="000345D7"/>
    <w:rsid w:val="000348A3"/>
    <w:rsid w:val="00034B03"/>
    <w:rsid w:val="00034B17"/>
    <w:rsid w:val="00036450"/>
    <w:rsid w:val="00036669"/>
    <w:rsid w:val="000367B0"/>
    <w:rsid w:val="00036882"/>
    <w:rsid w:val="000373B7"/>
    <w:rsid w:val="000378B2"/>
    <w:rsid w:val="000379C9"/>
    <w:rsid w:val="00037B3E"/>
    <w:rsid w:val="00040343"/>
    <w:rsid w:val="000407BE"/>
    <w:rsid w:val="00040A4C"/>
    <w:rsid w:val="00040A9D"/>
    <w:rsid w:val="000411E7"/>
    <w:rsid w:val="0004196A"/>
    <w:rsid w:val="00041999"/>
    <w:rsid w:val="0004226B"/>
    <w:rsid w:val="00042308"/>
    <w:rsid w:val="000423B9"/>
    <w:rsid w:val="0004269C"/>
    <w:rsid w:val="00042CD5"/>
    <w:rsid w:val="00042CDE"/>
    <w:rsid w:val="000431B8"/>
    <w:rsid w:val="000436FC"/>
    <w:rsid w:val="00043D3A"/>
    <w:rsid w:val="00044B81"/>
    <w:rsid w:val="0004508B"/>
    <w:rsid w:val="00045313"/>
    <w:rsid w:val="00045578"/>
    <w:rsid w:val="000457C2"/>
    <w:rsid w:val="00046023"/>
    <w:rsid w:val="000462B1"/>
    <w:rsid w:val="000471CD"/>
    <w:rsid w:val="000473B9"/>
    <w:rsid w:val="00047893"/>
    <w:rsid w:val="000479A4"/>
    <w:rsid w:val="000479EF"/>
    <w:rsid w:val="00047A77"/>
    <w:rsid w:val="00047DF1"/>
    <w:rsid w:val="000508B2"/>
    <w:rsid w:val="00050EB4"/>
    <w:rsid w:val="00051B71"/>
    <w:rsid w:val="00052188"/>
    <w:rsid w:val="000527D1"/>
    <w:rsid w:val="00052CE2"/>
    <w:rsid w:val="00053795"/>
    <w:rsid w:val="000537D5"/>
    <w:rsid w:val="0005389A"/>
    <w:rsid w:val="00053C45"/>
    <w:rsid w:val="00053E9C"/>
    <w:rsid w:val="000542E8"/>
    <w:rsid w:val="000549C3"/>
    <w:rsid w:val="000549F6"/>
    <w:rsid w:val="00054E21"/>
    <w:rsid w:val="00055609"/>
    <w:rsid w:val="000564E3"/>
    <w:rsid w:val="000566C3"/>
    <w:rsid w:val="00056E22"/>
    <w:rsid w:val="00057105"/>
    <w:rsid w:val="00057137"/>
    <w:rsid w:val="00057D6B"/>
    <w:rsid w:val="00060807"/>
    <w:rsid w:val="00060B7F"/>
    <w:rsid w:val="00060D49"/>
    <w:rsid w:val="000610D7"/>
    <w:rsid w:val="000616E9"/>
    <w:rsid w:val="00061DD6"/>
    <w:rsid w:val="000622DF"/>
    <w:rsid w:val="000624BE"/>
    <w:rsid w:val="00062A25"/>
    <w:rsid w:val="00062E1D"/>
    <w:rsid w:val="0006379D"/>
    <w:rsid w:val="000639FC"/>
    <w:rsid w:val="000657DE"/>
    <w:rsid w:val="00065B01"/>
    <w:rsid w:val="00066525"/>
    <w:rsid w:val="00066D1C"/>
    <w:rsid w:val="00066EA5"/>
    <w:rsid w:val="0006736F"/>
    <w:rsid w:val="00067564"/>
    <w:rsid w:val="000677EE"/>
    <w:rsid w:val="0006793C"/>
    <w:rsid w:val="00067A6B"/>
    <w:rsid w:val="00067B06"/>
    <w:rsid w:val="00067C2E"/>
    <w:rsid w:val="00067C7B"/>
    <w:rsid w:val="00067D2F"/>
    <w:rsid w:val="000705C9"/>
    <w:rsid w:val="00070936"/>
    <w:rsid w:val="000715A1"/>
    <w:rsid w:val="00071A24"/>
    <w:rsid w:val="00071D46"/>
    <w:rsid w:val="00071E12"/>
    <w:rsid w:val="00071ED2"/>
    <w:rsid w:val="000720AF"/>
    <w:rsid w:val="00072189"/>
    <w:rsid w:val="000725D9"/>
    <w:rsid w:val="000727D0"/>
    <w:rsid w:val="00073071"/>
    <w:rsid w:val="00073A76"/>
    <w:rsid w:val="00073FDE"/>
    <w:rsid w:val="000746AD"/>
    <w:rsid w:val="00074828"/>
    <w:rsid w:val="00074AF1"/>
    <w:rsid w:val="00074B0A"/>
    <w:rsid w:val="00074B78"/>
    <w:rsid w:val="00075F70"/>
    <w:rsid w:val="00076898"/>
    <w:rsid w:val="000769B6"/>
    <w:rsid w:val="00076A38"/>
    <w:rsid w:val="00077223"/>
    <w:rsid w:val="00077E97"/>
    <w:rsid w:val="000805E2"/>
    <w:rsid w:val="00080CD6"/>
    <w:rsid w:val="00080E38"/>
    <w:rsid w:val="0008101D"/>
    <w:rsid w:val="000813C5"/>
    <w:rsid w:val="0008141D"/>
    <w:rsid w:val="0008144C"/>
    <w:rsid w:val="000817C9"/>
    <w:rsid w:val="00081E45"/>
    <w:rsid w:val="00081FAF"/>
    <w:rsid w:val="000822A1"/>
    <w:rsid w:val="00082780"/>
    <w:rsid w:val="0008450F"/>
    <w:rsid w:val="0008485B"/>
    <w:rsid w:val="00084A70"/>
    <w:rsid w:val="00084B9B"/>
    <w:rsid w:val="00084EB4"/>
    <w:rsid w:val="0008586D"/>
    <w:rsid w:val="00085AF7"/>
    <w:rsid w:val="00085FF1"/>
    <w:rsid w:val="00086200"/>
    <w:rsid w:val="0008630E"/>
    <w:rsid w:val="00086AB3"/>
    <w:rsid w:val="00086B10"/>
    <w:rsid w:val="00086ED5"/>
    <w:rsid w:val="00087273"/>
    <w:rsid w:val="00087388"/>
    <w:rsid w:val="000877EE"/>
    <w:rsid w:val="0009007D"/>
    <w:rsid w:val="0009172C"/>
    <w:rsid w:val="000917F7"/>
    <w:rsid w:val="00091912"/>
    <w:rsid w:val="0009254C"/>
    <w:rsid w:val="00092602"/>
    <w:rsid w:val="00092BAB"/>
    <w:rsid w:val="00092BD3"/>
    <w:rsid w:val="000930C4"/>
    <w:rsid w:val="0009320C"/>
    <w:rsid w:val="00093457"/>
    <w:rsid w:val="00093474"/>
    <w:rsid w:val="00094294"/>
    <w:rsid w:val="000943E0"/>
    <w:rsid w:val="000944C4"/>
    <w:rsid w:val="0009468E"/>
    <w:rsid w:val="00094AA1"/>
    <w:rsid w:val="00094F2A"/>
    <w:rsid w:val="000950C0"/>
    <w:rsid w:val="000960B2"/>
    <w:rsid w:val="0009627E"/>
    <w:rsid w:val="00096614"/>
    <w:rsid w:val="0009694B"/>
    <w:rsid w:val="00096FF0"/>
    <w:rsid w:val="00097ED3"/>
    <w:rsid w:val="000A055F"/>
    <w:rsid w:val="000A0995"/>
    <w:rsid w:val="000A1762"/>
    <w:rsid w:val="000A18CF"/>
    <w:rsid w:val="000A21C2"/>
    <w:rsid w:val="000A2517"/>
    <w:rsid w:val="000A266E"/>
    <w:rsid w:val="000A2787"/>
    <w:rsid w:val="000A2A22"/>
    <w:rsid w:val="000A3186"/>
    <w:rsid w:val="000A321B"/>
    <w:rsid w:val="000A339F"/>
    <w:rsid w:val="000A3844"/>
    <w:rsid w:val="000A3CCF"/>
    <w:rsid w:val="000A3CDF"/>
    <w:rsid w:val="000A3D42"/>
    <w:rsid w:val="000A405B"/>
    <w:rsid w:val="000A4450"/>
    <w:rsid w:val="000A48EE"/>
    <w:rsid w:val="000A4C5B"/>
    <w:rsid w:val="000A564D"/>
    <w:rsid w:val="000A57D5"/>
    <w:rsid w:val="000A5BA9"/>
    <w:rsid w:val="000A603A"/>
    <w:rsid w:val="000A611A"/>
    <w:rsid w:val="000A618E"/>
    <w:rsid w:val="000A68BB"/>
    <w:rsid w:val="000A6A57"/>
    <w:rsid w:val="000A6E1F"/>
    <w:rsid w:val="000A6EC9"/>
    <w:rsid w:val="000A7161"/>
    <w:rsid w:val="000A71F6"/>
    <w:rsid w:val="000A7AB6"/>
    <w:rsid w:val="000A7D99"/>
    <w:rsid w:val="000A7DE5"/>
    <w:rsid w:val="000B0800"/>
    <w:rsid w:val="000B0AFC"/>
    <w:rsid w:val="000B0F61"/>
    <w:rsid w:val="000B1032"/>
    <w:rsid w:val="000B10C0"/>
    <w:rsid w:val="000B13C2"/>
    <w:rsid w:val="000B2150"/>
    <w:rsid w:val="000B244A"/>
    <w:rsid w:val="000B2649"/>
    <w:rsid w:val="000B26F4"/>
    <w:rsid w:val="000B278D"/>
    <w:rsid w:val="000B29F5"/>
    <w:rsid w:val="000B2EBB"/>
    <w:rsid w:val="000B3702"/>
    <w:rsid w:val="000B382F"/>
    <w:rsid w:val="000B3E73"/>
    <w:rsid w:val="000B44DA"/>
    <w:rsid w:val="000B5A83"/>
    <w:rsid w:val="000B5E9C"/>
    <w:rsid w:val="000B5EB5"/>
    <w:rsid w:val="000B5FE6"/>
    <w:rsid w:val="000B6893"/>
    <w:rsid w:val="000B6D9D"/>
    <w:rsid w:val="000B7398"/>
    <w:rsid w:val="000B7597"/>
    <w:rsid w:val="000B779F"/>
    <w:rsid w:val="000B77AD"/>
    <w:rsid w:val="000B7C62"/>
    <w:rsid w:val="000B7D86"/>
    <w:rsid w:val="000B7DA9"/>
    <w:rsid w:val="000C0348"/>
    <w:rsid w:val="000C0BAA"/>
    <w:rsid w:val="000C0BC6"/>
    <w:rsid w:val="000C162E"/>
    <w:rsid w:val="000C1896"/>
    <w:rsid w:val="000C1ED9"/>
    <w:rsid w:val="000C281E"/>
    <w:rsid w:val="000C2B3B"/>
    <w:rsid w:val="000C30A9"/>
    <w:rsid w:val="000C31B2"/>
    <w:rsid w:val="000C357B"/>
    <w:rsid w:val="000C35FE"/>
    <w:rsid w:val="000C4134"/>
    <w:rsid w:val="000C41E3"/>
    <w:rsid w:val="000C55BD"/>
    <w:rsid w:val="000C5A9E"/>
    <w:rsid w:val="000C5CAD"/>
    <w:rsid w:val="000C5E61"/>
    <w:rsid w:val="000C605D"/>
    <w:rsid w:val="000C60C7"/>
    <w:rsid w:val="000C62A9"/>
    <w:rsid w:val="000C6500"/>
    <w:rsid w:val="000C658A"/>
    <w:rsid w:val="000C666E"/>
    <w:rsid w:val="000C6B54"/>
    <w:rsid w:val="000C7277"/>
    <w:rsid w:val="000C7673"/>
    <w:rsid w:val="000C7769"/>
    <w:rsid w:val="000D0497"/>
    <w:rsid w:val="000D0510"/>
    <w:rsid w:val="000D0B4C"/>
    <w:rsid w:val="000D0D18"/>
    <w:rsid w:val="000D0FDB"/>
    <w:rsid w:val="000D14A7"/>
    <w:rsid w:val="000D1830"/>
    <w:rsid w:val="000D18E8"/>
    <w:rsid w:val="000D18F6"/>
    <w:rsid w:val="000D22E1"/>
    <w:rsid w:val="000D2360"/>
    <w:rsid w:val="000D2A3F"/>
    <w:rsid w:val="000D3021"/>
    <w:rsid w:val="000D48C7"/>
    <w:rsid w:val="000D5485"/>
    <w:rsid w:val="000D5B82"/>
    <w:rsid w:val="000D5E98"/>
    <w:rsid w:val="000D60BA"/>
    <w:rsid w:val="000D6110"/>
    <w:rsid w:val="000D630F"/>
    <w:rsid w:val="000D6D05"/>
    <w:rsid w:val="000D7140"/>
    <w:rsid w:val="000D7190"/>
    <w:rsid w:val="000D7EDB"/>
    <w:rsid w:val="000D7F62"/>
    <w:rsid w:val="000E0055"/>
    <w:rsid w:val="000E06E5"/>
    <w:rsid w:val="000E07AA"/>
    <w:rsid w:val="000E0899"/>
    <w:rsid w:val="000E0A86"/>
    <w:rsid w:val="000E0B40"/>
    <w:rsid w:val="000E1A6A"/>
    <w:rsid w:val="000E1D0A"/>
    <w:rsid w:val="000E1E84"/>
    <w:rsid w:val="000E213F"/>
    <w:rsid w:val="000E2C4F"/>
    <w:rsid w:val="000E30A6"/>
    <w:rsid w:val="000E3856"/>
    <w:rsid w:val="000E386F"/>
    <w:rsid w:val="000E39D4"/>
    <w:rsid w:val="000E3C13"/>
    <w:rsid w:val="000E42D4"/>
    <w:rsid w:val="000E4F3B"/>
    <w:rsid w:val="000E4F72"/>
    <w:rsid w:val="000E5413"/>
    <w:rsid w:val="000E5867"/>
    <w:rsid w:val="000E5939"/>
    <w:rsid w:val="000E5F1D"/>
    <w:rsid w:val="000E60E1"/>
    <w:rsid w:val="000E65A8"/>
    <w:rsid w:val="000E686D"/>
    <w:rsid w:val="000E79A8"/>
    <w:rsid w:val="000F0338"/>
    <w:rsid w:val="000F03D8"/>
    <w:rsid w:val="000F0E23"/>
    <w:rsid w:val="000F0EEA"/>
    <w:rsid w:val="000F0F18"/>
    <w:rsid w:val="000F0FB0"/>
    <w:rsid w:val="000F14B0"/>
    <w:rsid w:val="000F1647"/>
    <w:rsid w:val="000F1AF4"/>
    <w:rsid w:val="000F1B3C"/>
    <w:rsid w:val="000F1E4B"/>
    <w:rsid w:val="000F20AD"/>
    <w:rsid w:val="000F2229"/>
    <w:rsid w:val="000F2425"/>
    <w:rsid w:val="000F2B22"/>
    <w:rsid w:val="000F306A"/>
    <w:rsid w:val="000F37E9"/>
    <w:rsid w:val="000F3B22"/>
    <w:rsid w:val="000F3CC8"/>
    <w:rsid w:val="000F4106"/>
    <w:rsid w:val="000F420A"/>
    <w:rsid w:val="000F4608"/>
    <w:rsid w:val="000F471D"/>
    <w:rsid w:val="000F4D84"/>
    <w:rsid w:val="000F4FA0"/>
    <w:rsid w:val="000F5108"/>
    <w:rsid w:val="000F5181"/>
    <w:rsid w:val="000F5CBE"/>
    <w:rsid w:val="000F5D50"/>
    <w:rsid w:val="000F5ECE"/>
    <w:rsid w:val="000F6252"/>
    <w:rsid w:val="000F67CB"/>
    <w:rsid w:val="000F67E8"/>
    <w:rsid w:val="000F6C1A"/>
    <w:rsid w:val="000F6D94"/>
    <w:rsid w:val="000F6DA0"/>
    <w:rsid w:val="000F70FD"/>
    <w:rsid w:val="00100564"/>
    <w:rsid w:val="00100B34"/>
    <w:rsid w:val="00101139"/>
    <w:rsid w:val="0010113B"/>
    <w:rsid w:val="001013A9"/>
    <w:rsid w:val="00101815"/>
    <w:rsid w:val="001019E7"/>
    <w:rsid w:val="00101B63"/>
    <w:rsid w:val="00101DDC"/>
    <w:rsid w:val="00102517"/>
    <w:rsid w:val="00102AD5"/>
    <w:rsid w:val="00102E79"/>
    <w:rsid w:val="0010387F"/>
    <w:rsid w:val="00103925"/>
    <w:rsid w:val="00103D31"/>
    <w:rsid w:val="00103D71"/>
    <w:rsid w:val="00104049"/>
    <w:rsid w:val="001048D8"/>
    <w:rsid w:val="001048E1"/>
    <w:rsid w:val="00104B7B"/>
    <w:rsid w:val="0010567E"/>
    <w:rsid w:val="001056BE"/>
    <w:rsid w:val="001057FB"/>
    <w:rsid w:val="00105A15"/>
    <w:rsid w:val="00106134"/>
    <w:rsid w:val="00106328"/>
    <w:rsid w:val="00106D93"/>
    <w:rsid w:val="00106F9D"/>
    <w:rsid w:val="00107D51"/>
    <w:rsid w:val="001106E0"/>
    <w:rsid w:val="00110E9E"/>
    <w:rsid w:val="00110EEB"/>
    <w:rsid w:val="0011121F"/>
    <w:rsid w:val="001116D9"/>
    <w:rsid w:val="00111763"/>
    <w:rsid w:val="001118BD"/>
    <w:rsid w:val="00111991"/>
    <w:rsid w:val="00111BCA"/>
    <w:rsid w:val="00112518"/>
    <w:rsid w:val="001125C1"/>
    <w:rsid w:val="00112642"/>
    <w:rsid w:val="00112D26"/>
    <w:rsid w:val="00113634"/>
    <w:rsid w:val="00113B32"/>
    <w:rsid w:val="00115037"/>
    <w:rsid w:val="00115628"/>
    <w:rsid w:val="0011607F"/>
    <w:rsid w:val="00116111"/>
    <w:rsid w:val="00116779"/>
    <w:rsid w:val="00116DD4"/>
    <w:rsid w:val="00116F88"/>
    <w:rsid w:val="00117027"/>
    <w:rsid w:val="001170F8"/>
    <w:rsid w:val="001175A8"/>
    <w:rsid w:val="00120089"/>
    <w:rsid w:val="001209EF"/>
    <w:rsid w:val="00120B08"/>
    <w:rsid w:val="00120C86"/>
    <w:rsid w:val="00120D03"/>
    <w:rsid w:val="00120EDE"/>
    <w:rsid w:val="0012166B"/>
    <w:rsid w:val="0012178A"/>
    <w:rsid w:val="00121B2C"/>
    <w:rsid w:val="0012205E"/>
    <w:rsid w:val="00122583"/>
    <w:rsid w:val="00122A38"/>
    <w:rsid w:val="001230AE"/>
    <w:rsid w:val="00123F3D"/>
    <w:rsid w:val="00124998"/>
    <w:rsid w:val="00124D4E"/>
    <w:rsid w:val="0012521A"/>
    <w:rsid w:val="00125510"/>
    <w:rsid w:val="0012582C"/>
    <w:rsid w:val="00125E2D"/>
    <w:rsid w:val="00125FC0"/>
    <w:rsid w:val="00126240"/>
    <w:rsid w:val="0012656D"/>
    <w:rsid w:val="001266BB"/>
    <w:rsid w:val="001266E1"/>
    <w:rsid w:val="00126729"/>
    <w:rsid w:val="001270BB"/>
    <w:rsid w:val="00127266"/>
    <w:rsid w:val="00127280"/>
    <w:rsid w:val="001274C9"/>
    <w:rsid w:val="00127F25"/>
    <w:rsid w:val="001300D2"/>
    <w:rsid w:val="00130AE8"/>
    <w:rsid w:val="00130CB5"/>
    <w:rsid w:val="0013102C"/>
    <w:rsid w:val="001311A3"/>
    <w:rsid w:val="001311C7"/>
    <w:rsid w:val="0013130C"/>
    <w:rsid w:val="00131843"/>
    <w:rsid w:val="00131E89"/>
    <w:rsid w:val="00132232"/>
    <w:rsid w:val="001326B7"/>
    <w:rsid w:val="001329B8"/>
    <w:rsid w:val="00132A1C"/>
    <w:rsid w:val="001330EF"/>
    <w:rsid w:val="0013361C"/>
    <w:rsid w:val="00133B86"/>
    <w:rsid w:val="00133EAB"/>
    <w:rsid w:val="00133F5F"/>
    <w:rsid w:val="001340C2"/>
    <w:rsid w:val="00134522"/>
    <w:rsid w:val="001345DE"/>
    <w:rsid w:val="00134C75"/>
    <w:rsid w:val="00134CE3"/>
    <w:rsid w:val="00135187"/>
    <w:rsid w:val="00135D89"/>
    <w:rsid w:val="00135F17"/>
    <w:rsid w:val="00137E6A"/>
    <w:rsid w:val="00140719"/>
    <w:rsid w:val="00140815"/>
    <w:rsid w:val="00140AF7"/>
    <w:rsid w:val="00140BE7"/>
    <w:rsid w:val="00140E00"/>
    <w:rsid w:val="0014121C"/>
    <w:rsid w:val="00142353"/>
    <w:rsid w:val="00142BBC"/>
    <w:rsid w:val="0014363B"/>
    <w:rsid w:val="0014522E"/>
    <w:rsid w:val="00145838"/>
    <w:rsid w:val="0014588B"/>
    <w:rsid w:val="00145DDE"/>
    <w:rsid w:val="00145F00"/>
    <w:rsid w:val="00146458"/>
    <w:rsid w:val="00146C70"/>
    <w:rsid w:val="00146CAC"/>
    <w:rsid w:val="00146E8A"/>
    <w:rsid w:val="00146EA3"/>
    <w:rsid w:val="00146FA4"/>
    <w:rsid w:val="001471C7"/>
    <w:rsid w:val="0014760C"/>
    <w:rsid w:val="00147976"/>
    <w:rsid w:val="00150076"/>
    <w:rsid w:val="001500BF"/>
    <w:rsid w:val="001503F1"/>
    <w:rsid w:val="00150605"/>
    <w:rsid w:val="001509CD"/>
    <w:rsid w:val="001510A9"/>
    <w:rsid w:val="001519F0"/>
    <w:rsid w:val="00151ED8"/>
    <w:rsid w:val="001521A3"/>
    <w:rsid w:val="0015230B"/>
    <w:rsid w:val="0015261A"/>
    <w:rsid w:val="001526D7"/>
    <w:rsid w:val="0015281D"/>
    <w:rsid w:val="00152A27"/>
    <w:rsid w:val="001531D6"/>
    <w:rsid w:val="00153AF2"/>
    <w:rsid w:val="001540D1"/>
    <w:rsid w:val="0015419B"/>
    <w:rsid w:val="0015439F"/>
    <w:rsid w:val="00154B80"/>
    <w:rsid w:val="001550A9"/>
    <w:rsid w:val="00155377"/>
    <w:rsid w:val="00155811"/>
    <w:rsid w:val="00155A5C"/>
    <w:rsid w:val="00156064"/>
    <w:rsid w:val="00156103"/>
    <w:rsid w:val="00156485"/>
    <w:rsid w:val="00156510"/>
    <w:rsid w:val="00156DA6"/>
    <w:rsid w:val="00157647"/>
    <w:rsid w:val="00157690"/>
    <w:rsid w:val="001579E2"/>
    <w:rsid w:val="001603FF"/>
    <w:rsid w:val="001606D5"/>
    <w:rsid w:val="00160979"/>
    <w:rsid w:val="001609DF"/>
    <w:rsid w:val="00160C2A"/>
    <w:rsid w:val="0016139F"/>
    <w:rsid w:val="00161415"/>
    <w:rsid w:val="00161671"/>
    <w:rsid w:val="00162578"/>
    <w:rsid w:val="00162A68"/>
    <w:rsid w:val="00162D87"/>
    <w:rsid w:val="001634B7"/>
    <w:rsid w:val="001636BD"/>
    <w:rsid w:val="00163739"/>
    <w:rsid w:val="001643FA"/>
    <w:rsid w:val="00164515"/>
    <w:rsid w:val="001646F6"/>
    <w:rsid w:val="00164704"/>
    <w:rsid w:val="00164C55"/>
    <w:rsid w:val="0016563A"/>
    <w:rsid w:val="00165BE8"/>
    <w:rsid w:val="0016608F"/>
    <w:rsid w:val="001662AC"/>
    <w:rsid w:val="0016674D"/>
    <w:rsid w:val="001667C7"/>
    <w:rsid w:val="00166A35"/>
    <w:rsid w:val="00166E71"/>
    <w:rsid w:val="00167075"/>
    <w:rsid w:val="001671E0"/>
    <w:rsid w:val="00167695"/>
    <w:rsid w:val="00167FBB"/>
    <w:rsid w:val="001707A7"/>
    <w:rsid w:val="00170C30"/>
    <w:rsid w:val="00170F52"/>
    <w:rsid w:val="00171384"/>
    <w:rsid w:val="00171822"/>
    <w:rsid w:val="00171E33"/>
    <w:rsid w:val="00172275"/>
    <w:rsid w:val="0017321E"/>
    <w:rsid w:val="001744A9"/>
    <w:rsid w:val="001747BE"/>
    <w:rsid w:val="001748BF"/>
    <w:rsid w:val="001748C7"/>
    <w:rsid w:val="001749EC"/>
    <w:rsid w:val="00174D80"/>
    <w:rsid w:val="00174E86"/>
    <w:rsid w:val="00174FDE"/>
    <w:rsid w:val="00175B0E"/>
    <w:rsid w:val="00176085"/>
    <w:rsid w:val="00176439"/>
    <w:rsid w:val="00176605"/>
    <w:rsid w:val="00176C70"/>
    <w:rsid w:val="00176D28"/>
    <w:rsid w:val="001770B8"/>
    <w:rsid w:val="00177524"/>
    <w:rsid w:val="00177654"/>
    <w:rsid w:val="00177B07"/>
    <w:rsid w:val="00177BCE"/>
    <w:rsid w:val="00177C65"/>
    <w:rsid w:val="00177F9D"/>
    <w:rsid w:val="0018051A"/>
    <w:rsid w:val="001809B7"/>
    <w:rsid w:val="00180AE3"/>
    <w:rsid w:val="00180BCF"/>
    <w:rsid w:val="00180C8F"/>
    <w:rsid w:val="00181094"/>
    <w:rsid w:val="00181532"/>
    <w:rsid w:val="00181BAF"/>
    <w:rsid w:val="00181EE4"/>
    <w:rsid w:val="0018213D"/>
    <w:rsid w:val="0018222B"/>
    <w:rsid w:val="0018266A"/>
    <w:rsid w:val="001826CF"/>
    <w:rsid w:val="0018282C"/>
    <w:rsid w:val="00182F5E"/>
    <w:rsid w:val="0018345E"/>
    <w:rsid w:val="001836C7"/>
    <w:rsid w:val="00183704"/>
    <w:rsid w:val="00183C96"/>
    <w:rsid w:val="001843CC"/>
    <w:rsid w:val="00184811"/>
    <w:rsid w:val="001857F5"/>
    <w:rsid w:val="00185D3D"/>
    <w:rsid w:val="00185EF6"/>
    <w:rsid w:val="00186628"/>
    <w:rsid w:val="00186854"/>
    <w:rsid w:val="00187032"/>
    <w:rsid w:val="001875A2"/>
    <w:rsid w:val="00187925"/>
    <w:rsid w:val="00187B79"/>
    <w:rsid w:val="001901F8"/>
    <w:rsid w:val="001907AA"/>
    <w:rsid w:val="001908A6"/>
    <w:rsid w:val="00190C30"/>
    <w:rsid w:val="00191EAD"/>
    <w:rsid w:val="0019287A"/>
    <w:rsid w:val="00192978"/>
    <w:rsid w:val="00192FFF"/>
    <w:rsid w:val="00193D8D"/>
    <w:rsid w:val="00193DD5"/>
    <w:rsid w:val="001941BF"/>
    <w:rsid w:val="001941EC"/>
    <w:rsid w:val="00194269"/>
    <w:rsid w:val="0019479F"/>
    <w:rsid w:val="00194823"/>
    <w:rsid w:val="00194BFA"/>
    <w:rsid w:val="00195216"/>
    <w:rsid w:val="0019562E"/>
    <w:rsid w:val="001957F6"/>
    <w:rsid w:val="00195911"/>
    <w:rsid w:val="00195A79"/>
    <w:rsid w:val="00196BCE"/>
    <w:rsid w:val="00196DF9"/>
    <w:rsid w:val="00196E8B"/>
    <w:rsid w:val="0019775F"/>
    <w:rsid w:val="00197BD2"/>
    <w:rsid w:val="001A0D4A"/>
    <w:rsid w:val="001A1315"/>
    <w:rsid w:val="001A1524"/>
    <w:rsid w:val="001A155D"/>
    <w:rsid w:val="001A161E"/>
    <w:rsid w:val="001A1728"/>
    <w:rsid w:val="001A1C4B"/>
    <w:rsid w:val="001A2151"/>
    <w:rsid w:val="001A224A"/>
    <w:rsid w:val="001A2465"/>
    <w:rsid w:val="001A2579"/>
    <w:rsid w:val="001A3AB2"/>
    <w:rsid w:val="001A3D4F"/>
    <w:rsid w:val="001A46CC"/>
    <w:rsid w:val="001A4A67"/>
    <w:rsid w:val="001A4C9B"/>
    <w:rsid w:val="001A4DA0"/>
    <w:rsid w:val="001A4F0D"/>
    <w:rsid w:val="001A4F7A"/>
    <w:rsid w:val="001A4F82"/>
    <w:rsid w:val="001A5452"/>
    <w:rsid w:val="001A551F"/>
    <w:rsid w:val="001A559E"/>
    <w:rsid w:val="001A59DC"/>
    <w:rsid w:val="001A5AC9"/>
    <w:rsid w:val="001A6288"/>
    <w:rsid w:val="001A67AC"/>
    <w:rsid w:val="001A6DA4"/>
    <w:rsid w:val="001A7574"/>
    <w:rsid w:val="001A767C"/>
    <w:rsid w:val="001A77A4"/>
    <w:rsid w:val="001A7F97"/>
    <w:rsid w:val="001B01EB"/>
    <w:rsid w:val="001B0562"/>
    <w:rsid w:val="001B0AC6"/>
    <w:rsid w:val="001B0AEB"/>
    <w:rsid w:val="001B0C7D"/>
    <w:rsid w:val="001B0E12"/>
    <w:rsid w:val="001B1763"/>
    <w:rsid w:val="001B1F95"/>
    <w:rsid w:val="001B2014"/>
    <w:rsid w:val="001B28C1"/>
    <w:rsid w:val="001B32EF"/>
    <w:rsid w:val="001B33C5"/>
    <w:rsid w:val="001B38A5"/>
    <w:rsid w:val="001B46CC"/>
    <w:rsid w:val="001B4BCC"/>
    <w:rsid w:val="001B4D18"/>
    <w:rsid w:val="001B4F49"/>
    <w:rsid w:val="001B519C"/>
    <w:rsid w:val="001B5AFF"/>
    <w:rsid w:val="001B5C07"/>
    <w:rsid w:val="001B5D38"/>
    <w:rsid w:val="001B652A"/>
    <w:rsid w:val="001B692C"/>
    <w:rsid w:val="001B6C84"/>
    <w:rsid w:val="001B6DEB"/>
    <w:rsid w:val="001B70AB"/>
    <w:rsid w:val="001B731E"/>
    <w:rsid w:val="001B78C3"/>
    <w:rsid w:val="001B791C"/>
    <w:rsid w:val="001C01E1"/>
    <w:rsid w:val="001C07EC"/>
    <w:rsid w:val="001C0847"/>
    <w:rsid w:val="001C0CB4"/>
    <w:rsid w:val="001C1794"/>
    <w:rsid w:val="001C19C8"/>
    <w:rsid w:val="001C3A9F"/>
    <w:rsid w:val="001C3BF5"/>
    <w:rsid w:val="001C4600"/>
    <w:rsid w:val="001C47CD"/>
    <w:rsid w:val="001C47EB"/>
    <w:rsid w:val="001C4D13"/>
    <w:rsid w:val="001C552E"/>
    <w:rsid w:val="001C622A"/>
    <w:rsid w:val="001C6975"/>
    <w:rsid w:val="001C7421"/>
    <w:rsid w:val="001C78A0"/>
    <w:rsid w:val="001D0961"/>
    <w:rsid w:val="001D0BAE"/>
    <w:rsid w:val="001D0D92"/>
    <w:rsid w:val="001D15BF"/>
    <w:rsid w:val="001D15C2"/>
    <w:rsid w:val="001D1C10"/>
    <w:rsid w:val="001D1CF8"/>
    <w:rsid w:val="001D2ABA"/>
    <w:rsid w:val="001D2E9E"/>
    <w:rsid w:val="001D3E11"/>
    <w:rsid w:val="001D4084"/>
    <w:rsid w:val="001D485E"/>
    <w:rsid w:val="001D4922"/>
    <w:rsid w:val="001D4BAD"/>
    <w:rsid w:val="001D4DD2"/>
    <w:rsid w:val="001D4DFF"/>
    <w:rsid w:val="001D4E9E"/>
    <w:rsid w:val="001D50E8"/>
    <w:rsid w:val="001D527E"/>
    <w:rsid w:val="001D5345"/>
    <w:rsid w:val="001D581C"/>
    <w:rsid w:val="001D61B9"/>
    <w:rsid w:val="001D6DB1"/>
    <w:rsid w:val="001D74B6"/>
    <w:rsid w:val="001D7EB7"/>
    <w:rsid w:val="001E0239"/>
    <w:rsid w:val="001E046C"/>
    <w:rsid w:val="001E09B1"/>
    <w:rsid w:val="001E1172"/>
    <w:rsid w:val="001E19CA"/>
    <w:rsid w:val="001E1A66"/>
    <w:rsid w:val="001E1CE9"/>
    <w:rsid w:val="001E2822"/>
    <w:rsid w:val="001E2891"/>
    <w:rsid w:val="001E2E34"/>
    <w:rsid w:val="001E2E3A"/>
    <w:rsid w:val="001E3185"/>
    <w:rsid w:val="001E318C"/>
    <w:rsid w:val="001E31BF"/>
    <w:rsid w:val="001E343E"/>
    <w:rsid w:val="001E3A25"/>
    <w:rsid w:val="001E3ACC"/>
    <w:rsid w:val="001E52D0"/>
    <w:rsid w:val="001E561F"/>
    <w:rsid w:val="001E58AB"/>
    <w:rsid w:val="001E58C8"/>
    <w:rsid w:val="001E5D12"/>
    <w:rsid w:val="001E5FB6"/>
    <w:rsid w:val="001E6420"/>
    <w:rsid w:val="001E646A"/>
    <w:rsid w:val="001E66A2"/>
    <w:rsid w:val="001E76FC"/>
    <w:rsid w:val="001E7D03"/>
    <w:rsid w:val="001F0958"/>
    <w:rsid w:val="001F0AB5"/>
    <w:rsid w:val="001F0F88"/>
    <w:rsid w:val="001F0FDD"/>
    <w:rsid w:val="001F1567"/>
    <w:rsid w:val="001F17F7"/>
    <w:rsid w:val="001F203E"/>
    <w:rsid w:val="001F325C"/>
    <w:rsid w:val="001F32FB"/>
    <w:rsid w:val="001F4CCD"/>
    <w:rsid w:val="001F5142"/>
    <w:rsid w:val="001F5C91"/>
    <w:rsid w:val="001F5D00"/>
    <w:rsid w:val="001F7091"/>
    <w:rsid w:val="001F713F"/>
    <w:rsid w:val="001F7B39"/>
    <w:rsid w:val="001F7BB1"/>
    <w:rsid w:val="002000D4"/>
    <w:rsid w:val="002004C0"/>
    <w:rsid w:val="00200BEF"/>
    <w:rsid w:val="00200C26"/>
    <w:rsid w:val="0020122C"/>
    <w:rsid w:val="002017A2"/>
    <w:rsid w:val="002021E1"/>
    <w:rsid w:val="00202B70"/>
    <w:rsid w:val="00202C6B"/>
    <w:rsid w:val="00202CAA"/>
    <w:rsid w:val="00202E5A"/>
    <w:rsid w:val="00204803"/>
    <w:rsid w:val="00204CAE"/>
    <w:rsid w:val="00204FD2"/>
    <w:rsid w:val="00205034"/>
    <w:rsid w:val="00205523"/>
    <w:rsid w:val="00205752"/>
    <w:rsid w:val="00205B8E"/>
    <w:rsid w:val="002071C0"/>
    <w:rsid w:val="00207AAF"/>
    <w:rsid w:val="00207AC0"/>
    <w:rsid w:val="00207D9B"/>
    <w:rsid w:val="00207DFA"/>
    <w:rsid w:val="0021029E"/>
    <w:rsid w:val="002103BD"/>
    <w:rsid w:val="0021070B"/>
    <w:rsid w:val="00210A96"/>
    <w:rsid w:val="00210B4E"/>
    <w:rsid w:val="002110CB"/>
    <w:rsid w:val="00211509"/>
    <w:rsid w:val="00211548"/>
    <w:rsid w:val="002117B1"/>
    <w:rsid w:val="00211BD1"/>
    <w:rsid w:val="00211F41"/>
    <w:rsid w:val="002128F9"/>
    <w:rsid w:val="00212D24"/>
    <w:rsid w:val="002130BE"/>
    <w:rsid w:val="00213117"/>
    <w:rsid w:val="0021320C"/>
    <w:rsid w:val="002137E6"/>
    <w:rsid w:val="002138FF"/>
    <w:rsid w:val="00213C71"/>
    <w:rsid w:val="00213D21"/>
    <w:rsid w:val="00213E86"/>
    <w:rsid w:val="002141B5"/>
    <w:rsid w:val="00214635"/>
    <w:rsid w:val="00214D04"/>
    <w:rsid w:val="00214DAE"/>
    <w:rsid w:val="0021539A"/>
    <w:rsid w:val="0021598B"/>
    <w:rsid w:val="00215EFE"/>
    <w:rsid w:val="002168B8"/>
    <w:rsid w:val="00216C46"/>
    <w:rsid w:val="00216CCB"/>
    <w:rsid w:val="00216DF7"/>
    <w:rsid w:val="00217465"/>
    <w:rsid w:val="00217ED2"/>
    <w:rsid w:val="00217EDC"/>
    <w:rsid w:val="002202B9"/>
    <w:rsid w:val="0022076C"/>
    <w:rsid w:val="00220C4B"/>
    <w:rsid w:val="00221942"/>
    <w:rsid w:val="00221D54"/>
    <w:rsid w:val="00221D7F"/>
    <w:rsid w:val="00222056"/>
    <w:rsid w:val="00222106"/>
    <w:rsid w:val="00222432"/>
    <w:rsid w:val="00222701"/>
    <w:rsid w:val="00222D52"/>
    <w:rsid w:val="0022340F"/>
    <w:rsid w:val="002236C6"/>
    <w:rsid w:val="002237A3"/>
    <w:rsid w:val="00223FC1"/>
    <w:rsid w:val="00224494"/>
    <w:rsid w:val="00224722"/>
    <w:rsid w:val="002247DB"/>
    <w:rsid w:val="00224A1D"/>
    <w:rsid w:val="00224CA4"/>
    <w:rsid w:val="002254E8"/>
    <w:rsid w:val="002259AD"/>
    <w:rsid w:val="00225A39"/>
    <w:rsid w:val="002265C7"/>
    <w:rsid w:val="0022760A"/>
    <w:rsid w:val="002277D5"/>
    <w:rsid w:val="00227A54"/>
    <w:rsid w:val="0023077D"/>
    <w:rsid w:val="00230BE2"/>
    <w:rsid w:val="00230D7E"/>
    <w:rsid w:val="00231AE6"/>
    <w:rsid w:val="00232DDD"/>
    <w:rsid w:val="00232FE4"/>
    <w:rsid w:val="0023338B"/>
    <w:rsid w:val="002336AC"/>
    <w:rsid w:val="00233D7C"/>
    <w:rsid w:val="00234026"/>
    <w:rsid w:val="002348F0"/>
    <w:rsid w:val="00234A45"/>
    <w:rsid w:val="00234A81"/>
    <w:rsid w:val="002351C5"/>
    <w:rsid w:val="0023586A"/>
    <w:rsid w:val="00235B79"/>
    <w:rsid w:val="002360D0"/>
    <w:rsid w:val="002362B8"/>
    <w:rsid w:val="00236692"/>
    <w:rsid w:val="0023688A"/>
    <w:rsid w:val="0023722E"/>
    <w:rsid w:val="00237245"/>
    <w:rsid w:val="0023731F"/>
    <w:rsid w:val="00237A91"/>
    <w:rsid w:val="00237E61"/>
    <w:rsid w:val="00240679"/>
    <w:rsid w:val="002419E2"/>
    <w:rsid w:val="00241A7F"/>
    <w:rsid w:val="00241D19"/>
    <w:rsid w:val="00241EAF"/>
    <w:rsid w:val="002422A5"/>
    <w:rsid w:val="00242372"/>
    <w:rsid w:val="00242387"/>
    <w:rsid w:val="0024247A"/>
    <w:rsid w:val="0024282A"/>
    <w:rsid w:val="00242854"/>
    <w:rsid w:val="0024297E"/>
    <w:rsid w:val="00242ADA"/>
    <w:rsid w:val="00242BF3"/>
    <w:rsid w:val="00243109"/>
    <w:rsid w:val="002432B2"/>
    <w:rsid w:val="002435F2"/>
    <w:rsid w:val="00243778"/>
    <w:rsid w:val="00243EAF"/>
    <w:rsid w:val="00244A1E"/>
    <w:rsid w:val="00244EEA"/>
    <w:rsid w:val="002455A5"/>
    <w:rsid w:val="002456DE"/>
    <w:rsid w:val="00245A9C"/>
    <w:rsid w:val="00245CD1"/>
    <w:rsid w:val="00245E91"/>
    <w:rsid w:val="00246797"/>
    <w:rsid w:val="002467A6"/>
    <w:rsid w:val="00246EA0"/>
    <w:rsid w:val="00247467"/>
    <w:rsid w:val="00247CE3"/>
    <w:rsid w:val="00247D9E"/>
    <w:rsid w:val="002503B7"/>
    <w:rsid w:val="00250808"/>
    <w:rsid w:val="0025082B"/>
    <w:rsid w:val="00250CA4"/>
    <w:rsid w:val="00250D95"/>
    <w:rsid w:val="00251015"/>
    <w:rsid w:val="002523E4"/>
    <w:rsid w:val="002526ED"/>
    <w:rsid w:val="00252D55"/>
    <w:rsid w:val="002536C8"/>
    <w:rsid w:val="00253923"/>
    <w:rsid w:val="00253A83"/>
    <w:rsid w:val="002541AF"/>
    <w:rsid w:val="00254632"/>
    <w:rsid w:val="0025492E"/>
    <w:rsid w:val="002549A1"/>
    <w:rsid w:val="00254F41"/>
    <w:rsid w:val="002550C6"/>
    <w:rsid w:val="00255121"/>
    <w:rsid w:val="002554DC"/>
    <w:rsid w:val="002554DE"/>
    <w:rsid w:val="00255618"/>
    <w:rsid w:val="00255787"/>
    <w:rsid w:val="00256650"/>
    <w:rsid w:val="00256AF0"/>
    <w:rsid w:val="00256CA2"/>
    <w:rsid w:val="00256F04"/>
    <w:rsid w:val="0025711A"/>
    <w:rsid w:val="002571BD"/>
    <w:rsid w:val="00257255"/>
    <w:rsid w:val="002572B9"/>
    <w:rsid w:val="002575EC"/>
    <w:rsid w:val="00257825"/>
    <w:rsid w:val="0025782E"/>
    <w:rsid w:val="00257A1F"/>
    <w:rsid w:val="00257EBC"/>
    <w:rsid w:val="00257FC9"/>
    <w:rsid w:val="00260106"/>
    <w:rsid w:val="00260407"/>
    <w:rsid w:val="00260B4D"/>
    <w:rsid w:val="00260C0C"/>
    <w:rsid w:val="00260D55"/>
    <w:rsid w:val="0026153E"/>
    <w:rsid w:val="00261720"/>
    <w:rsid w:val="0026181B"/>
    <w:rsid w:val="00261864"/>
    <w:rsid w:val="00261ABA"/>
    <w:rsid w:val="0026212C"/>
    <w:rsid w:val="00262459"/>
    <w:rsid w:val="0026274C"/>
    <w:rsid w:val="00262A1E"/>
    <w:rsid w:val="00262FDC"/>
    <w:rsid w:val="0026303B"/>
    <w:rsid w:val="002630D1"/>
    <w:rsid w:val="002634C8"/>
    <w:rsid w:val="0026521C"/>
    <w:rsid w:val="00265683"/>
    <w:rsid w:val="00265731"/>
    <w:rsid w:val="0026575A"/>
    <w:rsid w:val="002659D4"/>
    <w:rsid w:val="00265F81"/>
    <w:rsid w:val="002665D7"/>
    <w:rsid w:val="00266FF9"/>
    <w:rsid w:val="00267057"/>
    <w:rsid w:val="00267478"/>
    <w:rsid w:val="002677F0"/>
    <w:rsid w:val="00267B0A"/>
    <w:rsid w:val="002708B0"/>
    <w:rsid w:val="00270C9D"/>
    <w:rsid w:val="002714AB"/>
    <w:rsid w:val="002722D2"/>
    <w:rsid w:val="00272A24"/>
    <w:rsid w:val="00272CF4"/>
    <w:rsid w:val="00273ACE"/>
    <w:rsid w:val="0027426C"/>
    <w:rsid w:val="002743F3"/>
    <w:rsid w:val="00274748"/>
    <w:rsid w:val="00274751"/>
    <w:rsid w:val="002749C0"/>
    <w:rsid w:val="00275BBD"/>
    <w:rsid w:val="00275BE0"/>
    <w:rsid w:val="00275C22"/>
    <w:rsid w:val="00275CE1"/>
    <w:rsid w:val="00276387"/>
    <w:rsid w:val="002774A2"/>
    <w:rsid w:val="00277E51"/>
    <w:rsid w:val="00280CE1"/>
    <w:rsid w:val="00280D07"/>
    <w:rsid w:val="00280F30"/>
    <w:rsid w:val="0028162B"/>
    <w:rsid w:val="00282AD7"/>
    <w:rsid w:val="00282E9E"/>
    <w:rsid w:val="00282F99"/>
    <w:rsid w:val="00282FD8"/>
    <w:rsid w:val="00283030"/>
    <w:rsid w:val="00283F6B"/>
    <w:rsid w:val="002842A8"/>
    <w:rsid w:val="002846DF"/>
    <w:rsid w:val="00285314"/>
    <w:rsid w:val="002853BC"/>
    <w:rsid w:val="0028573D"/>
    <w:rsid w:val="00285A1E"/>
    <w:rsid w:val="00285DC2"/>
    <w:rsid w:val="002866A8"/>
    <w:rsid w:val="00286A2E"/>
    <w:rsid w:val="00286F7C"/>
    <w:rsid w:val="0028767C"/>
    <w:rsid w:val="00287715"/>
    <w:rsid w:val="00287E04"/>
    <w:rsid w:val="002902AB"/>
    <w:rsid w:val="00290C60"/>
    <w:rsid w:val="00290CBD"/>
    <w:rsid w:val="002912C7"/>
    <w:rsid w:val="002915DA"/>
    <w:rsid w:val="00291DF8"/>
    <w:rsid w:val="00291E25"/>
    <w:rsid w:val="00292295"/>
    <w:rsid w:val="00292575"/>
    <w:rsid w:val="00292683"/>
    <w:rsid w:val="00292AB6"/>
    <w:rsid w:val="00292EB2"/>
    <w:rsid w:val="00292F2F"/>
    <w:rsid w:val="00293010"/>
    <w:rsid w:val="002933B0"/>
    <w:rsid w:val="00293434"/>
    <w:rsid w:val="00293471"/>
    <w:rsid w:val="002934CE"/>
    <w:rsid w:val="002936AD"/>
    <w:rsid w:val="00293C93"/>
    <w:rsid w:val="00293F0D"/>
    <w:rsid w:val="00293FF6"/>
    <w:rsid w:val="00294F31"/>
    <w:rsid w:val="00295821"/>
    <w:rsid w:val="00296430"/>
    <w:rsid w:val="002966D2"/>
    <w:rsid w:val="0029694E"/>
    <w:rsid w:val="00296974"/>
    <w:rsid w:val="00297192"/>
    <w:rsid w:val="00297239"/>
    <w:rsid w:val="00297CF0"/>
    <w:rsid w:val="002A0C77"/>
    <w:rsid w:val="002A0D9E"/>
    <w:rsid w:val="002A108F"/>
    <w:rsid w:val="002A147B"/>
    <w:rsid w:val="002A1B25"/>
    <w:rsid w:val="002A1DE4"/>
    <w:rsid w:val="002A262A"/>
    <w:rsid w:val="002A2E47"/>
    <w:rsid w:val="002A30C3"/>
    <w:rsid w:val="002A3414"/>
    <w:rsid w:val="002A37C6"/>
    <w:rsid w:val="002A496B"/>
    <w:rsid w:val="002A4B34"/>
    <w:rsid w:val="002A4DD9"/>
    <w:rsid w:val="002A53E5"/>
    <w:rsid w:val="002A53EC"/>
    <w:rsid w:val="002A5422"/>
    <w:rsid w:val="002A5570"/>
    <w:rsid w:val="002A5B46"/>
    <w:rsid w:val="002A5CC4"/>
    <w:rsid w:val="002A64EB"/>
    <w:rsid w:val="002A6558"/>
    <w:rsid w:val="002A6707"/>
    <w:rsid w:val="002A674D"/>
    <w:rsid w:val="002A685A"/>
    <w:rsid w:val="002A6BC0"/>
    <w:rsid w:val="002A6D8C"/>
    <w:rsid w:val="002A7489"/>
    <w:rsid w:val="002A7C2F"/>
    <w:rsid w:val="002A7CEC"/>
    <w:rsid w:val="002B0A2D"/>
    <w:rsid w:val="002B0C64"/>
    <w:rsid w:val="002B18F4"/>
    <w:rsid w:val="002B221C"/>
    <w:rsid w:val="002B246E"/>
    <w:rsid w:val="002B27A0"/>
    <w:rsid w:val="002B2A78"/>
    <w:rsid w:val="002B2B13"/>
    <w:rsid w:val="002B2CD4"/>
    <w:rsid w:val="002B2D95"/>
    <w:rsid w:val="002B2E23"/>
    <w:rsid w:val="002B2F1F"/>
    <w:rsid w:val="002B3145"/>
    <w:rsid w:val="002B37BC"/>
    <w:rsid w:val="002B3F77"/>
    <w:rsid w:val="002B48BF"/>
    <w:rsid w:val="002B4ADE"/>
    <w:rsid w:val="002B523E"/>
    <w:rsid w:val="002B554C"/>
    <w:rsid w:val="002B5C15"/>
    <w:rsid w:val="002B5F6C"/>
    <w:rsid w:val="002B6BFD"/>
    <w:rsid w:val="002B6CD8"/>
    <w:rsid w:val="002B75AF"/>
    <w:rsid w:val="002B7A24"/>
    <w:rsid w:val="002B7FDE"/>
    <w:rsid w:val="002C030C"/>
    <w:rsid w:val="002C059E"/>
    <w:rsid w:val="002C1125"/>
    <w:rsid w:val="002C12DB"/>
    <w:rsid w:val="002C168E"/>
    <w:rsid w:val="002C1980"/>
    <w:rsid w:val="002C1C56"/>
    <w:rsid w:val="002C218D"/>
    <w:rsid w:val="002C23A5"/>
    <w:rsid w:val="002C2984"/>
    <w:rsid w:val="002C2CFA"/>
    <w:rsid w:val="002C2E3B"/>
    <w:rsid w:val="002C37CA"/>
    <w:rsid w:val="002C3898"/>
    <w:rsid w:val="002C3D9B"/>
    <w:rsid w:val="002C44B0"/>
    <w:rsid w:val="002C4B1A"/>
    <w:rsid w:val="002C580C"/>
    <w:rsid w:val="002C59B4"/>
    <w:rsid w:val="002C5A15"/>
    <w:rsid w:val="002C5F67"/>
    <w:rsid w:val="002C6291"/>
    <w:rsid w:val="002C66D0"/>
    <w:rsid w:val="002C722A"/>
    <w:rsid w:val="002C7708"/>
    <w:rsid w:val="002D0488"/>
    <w:rsid w:val="002D0ABA"/>
    <w:rsid w:val="002D0D9E"/>
    <w:rsid w:val="002D1BA0"/>
    <w:rsid w:val="002D1EB6"/>
    <w:rsid w:val="002D1FD6"/>
    <w:rsid w:val="002D21EE"/>
    <w:rsid w:val="002D23FF"/>
    <w:rsid w:val="002D263F"/>
    <w:rsid w:val="002D2F2E"/>
    <w:rsid w:val="002D30AB"/>
    <w:rsid w:val="002D3570"/>
    <w:rsid w:val="002D3649"/>
    <w:rsid w:val="002D3ED6"/>
    <w:rsid w:val="002D437F"/>
    <w:rsid w:val="002D4692"/>
    <w:rsid w:val="002D57AC"/>
    <w:rsid w:val="002D5C36"/>
    <w:rsid w:val="002D62E2"/>
    <w:rsid w:val="002D63BD"/>
    <w:rsid w:val="002D6401"/>
    <w:rsid w:val="002D7080"/>
    <w:rsid w:val="002D7245"/>
    <w:rsid w:val="002D7535"/>
    <w:rsid w:val="002D7E59"/>
    <w:rsid w:val="002E02BC"/>
    <w:rsid w:val="002E043B"/>
    <w:rsid w:val="002E0620"/>
    <w:rsid w:val="002E0695"/>
    <w:rsid w:val="002E0869"/>
    <w:rsid w:val="002E091D"/>
    <w:rsid w:val="002E0DF1"/>
    <w:rsid w:val="002E0F3F"/>
    <w:rsid w:val="002E10AC"/>
    <w:rsid w:val="002E1844"/>
    <w:rsid w:val="002E1898"/>
    <w:rsid w:val="002E1A7A"/>
    <w:rsid w:val="002E22CA"/>
    <w:rsid w:val="002E268E"/>
    <w:rsid w:val="002E26E1"/>
    <w:rsid w:val="002E3A7D"/>
    <w:rsid w:val="002E3CDF"/>
    <w:rsid w:val="002E3DC4"/>
    <w:rsid w:val="002E4094"/>
    <w:rsid w:val="002E4C09"/>
    <w:rsid w:val="002E4E7F"/>
    <w:rsid w:val="002E5F34"/>
    <w:rsid w:val="002E6182"/>
    <w:rsid w:val="002E6757"/>
    <w:rsid w:val="002E692E"/>
    <w:rsid w:val="002E6B73"/>
    <w:rsid w:val="002E706D"/>
    <w:rsid w:val="002E71C2"/>
    <w:rsid w:val="002F08F2"/>
    <w:rsid w:val="002F0E16"/>
    <w:rsid w:val="002F16E8"/>
    <w:rsid w:val="002F191D"/>
    <w:rsid w:val="002F1BFC"/>
    <w:rsid w:val="002F2697"/>
    <w:rsid w:val="002F29D6"/>
    <w:rsid w:val="002F2F69"/>
    <w:rsid w:val="002F377B"/>
    <w:rsid w:val="002F3BD7"/>
    <w:rsid w:val="002F4276"/>
    <w:rsid w:val="002F66BF"/>
    <w:rsid w:val="002F6EA1"/>
    <w:rsid w:val="002F7464"/>
    <w:rsid w:val="002F7575"/>
    <w:rsid w:val="002F75F4"/>
    <w:rsid w:val="002F7641"/>
    <w:rsid w:val="002F7A7D"/>
    <w:rsid w:val="00300C1F"/>
    <w:rsid w:val="00300DE3"/>
    <w:rsid w:val="00301930"/>
    <w:rsid w:val="00301994"/>
    <w:rsid w:val="00301B44"/>
    <w:rsid w:val="00302535"/>
    <w:rsid w:val="0030255B"/>
    <w:rsid w:val="0030292F"/>
    <w:rsid w:val="00303C3C"/>
    <w:rsid w:val="00303FA3"/>
    <w:rsid w:val="0030402F"/>
    <w:rsid w:val="003041E5"/>
    <w:rsid w:val="0030473C"/>
    <w:rsid w:val="00304812"/>
    <w:rsid w:val="003048E6"/>
    <w:rsid w:val="00304A94"/>
    <w:rsid w:val="00305207"/>
    <w:rsid w:val="003058AC"/>
    <w:rsid w:val="003061A2"/>
    <w:rsid w:val="00306F96"/>
    <w:rsid w:val="00307264"/>
    <w:rsid w:val="003075C9"/>
    <w:rsid w:val="00307C4D"/>
    <w:rsid w:val="003100A2"/>
    <w:rsid w:val="003100F4"/>
    <w:rsid w:val="003111EA"/>
    <w:rsid w:val="00311634"/>
    <w:rsid w:val="003116F8"/>
    <w:rsid w:val="00311A1F"/>
    <w:rsid w:val="00311A5E"/>
    <w:rsid w:val="0031208A"/>
    <w:rsid w:val="003122F5"/>
    <w:rsid w:val="003123BA"/>
    <w:rsid w:val="00312A4E"/>
    <w:rsid w:val="00312A77"/>
    <w:rsid w:val="00312BC9"/>
    <w:rsid w:val="00312FA4"/>
    <w:rsid w:val="00313194"/>
    <w:rsid w:val="003136F1"/>
    <w:rsid w:val="00313D69"/>
    <w:rsid w:val="00313FB3"/>
    <w:rsid w:val="003142AC"/>
    <w:rsid w:val="00314768"/>
    <w:rsid w:val="00314A1E"/>
    <w:rsid w:val="00314CAA"/>
    <w:rsid w:val="00316FB5"/>
    <w:rsid w:val="0031798D"/>
    <w:rsid w:val="00317995"/>
    <w:rsid w:val="00317CAC"/>
    <w:rsid w:val="00317CC3"/>
    <w:rsid w:val="00320B71"/>
    <w:rsid w:val="00321F19"/>
    <w:rsid w:val="0032227D"/>
    <w:rsid w:val="003226C8"/>
    <w:rsid w:val="00322794"/>
    <w:rsid w:val="00322C7E"/>
    <w:rsid w:val="00322E8A"/>
    <w:rsid w:val="003230B6"/>
    <w:rsid w:val="003239FE"/>
    <w:rsid w:val="00323D11"/>
    <w:rsid w:val="0032441E"/>
    <w:rsid w:val="00324535"/>
    <w:rsid w:val="00324709"/>
    <w:rsid w:val="003250D7"/>
    <w:rsid w:val="003251C0"/>
    <w:rsid w:val="003256A9"/>
    <w:rsid w:val="003257C9"/>
    <w:rsid w:val="00325C55"/>
    <w:rsid w:val="00325EFD"/>
    <w:rsid w:val="00325FF3"/>
    <w:rsid w:val="003264FA"/>
    <w:rsid w:val="00326F47"/>
    <w:rsid w:val="00327C63"/>
    <w:rsid w:val="00327CC9"/>
    <w:rsid w:val="00327DB4"/>
    <w:rsid w:val="00330522"/>
    <w:rsid w:val="003306D6"/>
    <w:rsid w:val="00330B17"/>
    <w:rsid w:val="00330E12"/>
    <w:rsid w:val="003311B3"/>
    <w:rsid w:val="00331602"/>
    <w:rsid w:val="00331681"/>
    <w:rsid w:val="00331B90"/>
    <w:rsid w:val="00332EDD"/>
    <w:rsid w:val="003330AB"/>
    <w:rsid w:val="0033332A"/>
    <w:rsid w:val="00333519"/>
    <w:rsid w:val="003336DA"/>
    <w:rsid w:val="00333CED"/>
    <w:rsid w:val="00333E11"/>
    <w:rsid w:val="00333F22"/>
    <w:rsid w:val="00334179"/>
    <w:rsid w:val="003342DE"/>
    <w:rsid w:val="00334BCC"/>
    <w:rsid w:val="00334CBA"/>
    <w:rsid w:val="00335163"/>
    <w:rsid w:val="00335643"/>
    <w:rsid w:val="003357F8"/>
    <w:rsid w:val="003365B2"/>
    <w:rsid w:val="00336B1D"/>
    <w:rsid w:val="00337059"/>
    <w:rsid w:val="0033751E"/>
    <w:rsid w:val="003376A9"/>
    <w:rsid w:val="003376F5"/>
    <w:rsid w:val="00337740"/>
    <w:rsid w:val="003377E1"/>
    <w:rsid w:val="00337818"/>
    <w:rsid w:val="003404DE"/>
    <w:rsid w:val="00340795"/>
    <w:rsid w:val="00340B77"/>
    <w:rsid w:val="00341164"/>
    <w:rsid w:val="003413E3"/>
    <w:rsid w:val="0034191E"/>
    <w:rsid w:val="00341ADE"/>
    <w:rsid w:val="003428C1"/>
    <w:rsid w:val="00342BF3"/>
    <w:rsid w:val="00342E19"/>
    <w:rsid w:val="00342F86"/>
    <w:rsid w:val="0034434D"/>
    <w:rsid w:val="0034448F"/>
    <w:rsid w:val="003445AC"/>
    <w:rsid w:val="00344618"/>
    <w:rsid w:val="003448BF"/>
    <w:rsid w:val="0034500A"/>
    <w:rsid w:val="00345B05"/>
    <w:rsid w:val="003466E2"/>
    <w:rsid w:val="00346700"/>
    <w:rsid w:val="00346F70"/>
    <w:rsid w:val="003472FF"/>
    <w:rsid w:val="003473F7"/>
    <w:rsid w:val="003474AA"/>
    <w:rsid w:val="00351533"/>
    <w:rsid w:val="0035194F"/>
    <w:rsid w:val="00351B7D"/>
    <w:rsid w:val="00351C0C"/>
    <w:rsid w:val="00351E17"/>
    <w:rsid w:val="00352C6D"/>
    <w:rsid w:val="00352E0A"/>
    <w:rsid w:val="00352EB2"/>
    <w:rsid w:val="00352FE3"/>
    <w:rsid w:val="00353146"/>
    <w:rsid w:val="003532D9"/>
    <w:rsid w:val="003533AE"/>
    <w:rsid w:val="003534B6"/>
    <w:rsid w:val="003538BD"/>
    <w:rsid w:val="003540AE"/>
    <w:rsid w:val="0035484A"/>
    <w:rsid w:val="00354877"/>
    <w:rsid w:val="00355011"/>
    <w:rsid w:val="0035525C"/>
    <w:rsid w:val="00355796"/>
    <w:rsid w:val="003564B1"/>
    <w:rsid w:val="00356CCE"/>
    <w:rsid w:val="00356D48"/>
    <w:rsid w:val="00356FCF"/>
    <w:rsid w:val="00357594"/>
    <w:rsid w:val="00357A35"/>
    <w:rsid w:val="00357DDA"/>
    <w:rsid w:val="00360801"/>
    <w:rsid w:val="00360C4E"/>
    <w:rsid w:val="00360EE3"/>
    <w:rsid w:val="00360FD3"/>
    <w:rsid w:val="0036144E"/>
    <w:rsid w:val="00361515"/>
    <w:rsid w:val="00361EFA"/>
    <w:rsid w:val="00362056"/>
    <w:rsid w:val="003620F7"/>
    <w:rsid w:val="0036210A"/>
    <w:rsid w:val="00362448"/>
    <w:rsid w:val="0036244A"/>
    <w:rsid w:val="0036255D"/>
    <w:rsid w:val="00362597"/>
    <w:rsid w:val="00362FFC"/>
    <w:rsid w:val="00363016"/>
    <w:rsid w:val="00363095"/>
    <w:rsid w:val="00363858"/>
    <w:rsid w:val="00363B2B"/>
    <w:rsid w:val="00363E4C"/>
    <w:rsid w:val="00363FC1"/>
    <w:rsid w:val="00364858"/>
    <w:rsid w:val="0036521F"/>
    <w:rsid w:val="00365582"/>
    <w:rsid w:val="00365C5C"/>
    <w:rsid w:val="00366812"/>
    <w:rsid w:val="00366F53"/>
    <w:rsid w:val="0036792B"/>
    <w:rsid w:val="00370051"/>
    <w:rsid w:val="00370741"/>
    <w:rsid w:val="0037080D"/>
    <w:rsid w:val="0037297C"/>
    <w:rsid w:val="00372DB7"/>
    <w:rsid w:val="0037375A"/>
    <w:rsid w:val="00373AF8"/>
    <w:rsid w:val="00373BF4"/>
    <w:rsid w:val="00373ED4"/>
    <w:rsid w:val="00373FEE"/>
    <w:rsid w:val="00374069"/>
    <w:rsid w:val="00374350"/>
    <w:rsid w:val="0037447D"/>
    <w:rsid w:val="00374F70"/>
    <w:rsid w:val="00374FFF"/>
    <w:rsid w:val="00375557"/>
    <w:rsid w:val="003756F1"/>
    <w:rsid w:val="003758B7"/>
    <w:rsid w:val="00375A62"/>
    <w:rsid w:val="0037615C"/>
    <w:rsid w:val="00376DFC"/>
    <w:rsid w:val="00376E65"/>
    <w:rsid w:val="003773DD"/>
    <w:rsid w:val="00377605"/>
    <w:rsid w:val="0037792B"/>
    <w:rsid w:val="00377BBA"/>
    <w:rsid w:val="00377BD2"/>
    <w:rsid w:val="0038031F"/>
    <w:rsid w:val="00380444"/>
    <w:rsid w:val="003804CF"/>
    <w:rsid w:val="00380693"/>
    <w:rsid w:val="003806C5"/>
    <w:rsid w:val="003810AF"/>
    <w:rsid w:val="00381456"/>
    <w:rsid w:val="00382CFE"/>
    <w:rsid w:val="00382D35"/>
    <w:rsid w:val="00383099"/>
    <w:rsid w:val="003838FF"/>
    <w:rsid w:val="0038431E"/>
    <w:rsid w:val="003844EF"/>
    <w:rsid w:val="003851B0"/>
    <w:rsid w:val="0038577A"/>
    <w:rsid w:val="003857FA"/>
    <w:rsid w:val="00385A64"/>
    <w:rsid w:val="00386002"/>
    <w:rsid w:val="003863F1"/>
    <w:rsid w:val="00386C1F"/>
    <w:rsid w:val="00386E58"/>
    <w:rsid w:val="00386EE3"/>
    <w:rsid w:val="003873AD"/>
    <w:rsid w:val="0038744F"/>
    <w:rsid w:val="00387E9F"/>
    <w:rsid w:val="00387F60"/>
    <w:rsid w:val="00390044"/>
    <w:rsid w:val="00390796"/>
    <w:rsid w:val="003907D9"/>
    <w:rsid w:val="00391132"/>
    <w:rsid w:val="00391153"/>
    <w:rsid w:val="003913A4"/>
    <w:rsid w:val="00391447"/>
    <w:rsid w:val="00391F68"/>
    <w:rsid w:val="003922AF"/>
    <w:rsid w:val="003924B8"/>
    <w:rsid w:val="0039257B"/>
    <w:rsid w:val="003926C8"/>
    <w:rsid w:val="00392AB4"/>
    <w:rsid w:val="00392CDD"/>
    <w:rsid w:val="00393474"/>
    <w:rsid w:val="00393AF0"/>
    <w:rsid w:val="00393EF0"/>
    <w:rsid w:val="0039451F"/>
    <w:rsid w:val="00394865"/>
    <w:rsid w:val="00394A43"/>
    <w:rsid w:val="00394E05"/>
    <w:rsid w:val="00395516"/>
    <w:rsid w:val="0039569F"/>
    <w:rsid w:val="003957C5"/>
    <w:rsid w:val="00395D06"/>
    <w:rsid w:val="003961B0"/>
    <w:rsid w:val="0039640B"/>
    <w:rsid w:val="0039679C"/>
    <w:rsid w:val="0039687C"/>
    <w:rsid w:val="00396E8B"/>
    <w:rsid w:val="0039716E"/>
    <w:rsid w:val="00397248"/>
    <w:rsid w:val="003976AC"/>
    <w:rsid w:val="00397B16"/>
    <w:rsid w:val="003A00AD"/>
    <w:rsid w:val="003A0136"/>
    <w:rsid w:val="003A046D"/>
    <w:rsid w:val="003A0B1A"/>
    <w:rsid w:val="003A121D"/>
    <w:rsid w:val="003A146C"/>
    <w:rsid w:val="003A1787"/>
    <w:rsid w:val="003A206D"/>
    <w:rsid w:val="003A2CD0"/>
    <w:rsid w:val="003A346A"/>
    <w:rsid w:val="003A3ACB"/>
    <w:rsid w:val="003A3B4D"/>
    <w:rsid w:val="003A3C90"/>
    <w:rsid w:val="003A4B90"/>
    <w:rsid w:val="003A4CCC"/>
    <w:rsid w:val="003A567B"/>
    <w:rsid w:val="003A5A7B"/>
    <w:rsid w:val="003A5E70"/>
    <w:rsid w:val="003A5FD3"/>
    <w:rsid w:val="003A6122"/>
    <w:rsid w:val="003A6950"/>
    <w:rsid w:val="003A7AC9"/>
    <w:rsid w:val="003A7C47"/>
    <w:rsid w:val="003A7D82"/>
    <w:rsid w:val="003A7D8B"/>
    <w:rsid w:val="003A7E23"/>
    <w:rsid w:val="003B01C1"/>
    <w:rsid w:val="003B01C3"/>
    <w:rsid w:val="003B0533"/>
    <w:rsid w:val="003B0AF8"/>
    <w:rsid w:val="003B0C83"/>
    <w:rsid w:val="003B0CFD"/>
    <w:rsid w:val="003B0F74"/>
    <w:rsid w:val="003B1091"/>
    <w:rsid w:val="003B11E9"/>
    <w:rsid w:val="003B1B18"/>
    <w:rsid w:val="003B2058"/>
    <w:rsid w:val="003B20AA"/>
    <w:rsid w:val="003B269B"/>
    <w:rsid w:val="003B3173"/>
    <w:rsid w:val="003B337A"/>
    <w:rsid w:val="003B33FB"/>
    <w:rsid w:val="003B3466"/>
    <w:rsid w:val="003B38D7"/>
    <w:rsid w:val="003B38D8"/>
    <w:rsid w:val="003B4563"/>
    <w:rsid w:val="003B47F8"/>
    <w:rsid w:val="003B4AAE"/>
    <w:rsid w:val="003B4C27"/>
    <w:rsid w:val="003B4CE3"/>
    <w:rsid w:val="003B50C5"/>
    <w:rsid w:val="003B50E9"/>
    <w:rsid w:val="003B5518"/>
    <w:rsid w:val="003B55EE"/>
    <w:rsid w:val="003B56B4"/>
    <w:rsid w:val="003B5938"/>
    <w:rsid w:val="003B6223"/>
    <w:rsid w:val="003B65A8"/>
    <w:rsid w:val="003B661C"/>
    <w:rsid w:val="003B693C"/>
    <w:rsid w:val="003B6D0A"/>
    <w:rsid w:val="003B6E5B"/>
    <w:rsid w:val="003B6FEC"/>
    <w:rsid w:val="003B7038"/>
    <w:rsid w:val="003B7042"/>
    <w:rsid w:val="003B7209"/>
    <w:rsid w:val="003C0179"/>
    <w:rsid w:val="003C04D3"/>
    <w:rsid w:val="003C0C3F"/>
    <w:rsid w:val="003C0C46"/>
    <w:rsid w:val="003C0E70"/>
    <w:rsid w:val="003C1109"/>
    <w:rsid w:val="003C11AD"/>
    <w:rsid w:val="003C17D8"/>
    <w:rsid w:val="003C1D5B"/>
    <w:rsid w:val="003C1DAF"/>
    <w:rsid w:val="003C2164"/>
    <w:rsid w:val="003C2821"/>
    <w:rsid w:val="003C3694"/>
    <w:rsid w:val="003C3A2C"/>
    <w:rsid w:val="003C3B71"/>
    <w:rsid w:val="003C3F8D"/>
    <w:rsid w:val="003C4211"/>
    <w:rsid w:val="003C4278"/>
    <w:rsid w:val="003C4D40"/>
    <w:rsid w:val="003C502E"/>
    <w:rsid w:val="003C55CA"/>
    <w:rsid w:val="003C5740"/>
    <w:rsid w:val="003C596B"/>
    <w:rsid w:val="003C5C74"/>
    <w:rsid w:val="003C5FD9"/>
    <w:rsid w:val="003C64DF"/>
    <w:rsid w:val="003C6CB3"/>
    <w:rsid w:val="003C6CD8"/>
    <w:rsid w:val="003C724B"/>
    <w:rsid w:val="003C748A"/>
    <w:rsid w:val="003C7863"/>
    <w:rsid w:val="003C7932"/>
    <w:rsid w:val="003C7A5D"/>
    <w:rsid w:val="003C7CD7"/>
    <w:rsid w:val="003C7F8E"/>
    <w:rsid w:val="003D04AD"/>
    <w:rsid w:val="003D08F7"/>
    <w:rsid w:val="003D0C1F"/>
    <w:rsid w:val="003D0D0E"/>
    <w:rsid w:val="003D0D4B"/>
    <w:rsid w:val="003D0D65"/>
    <w:rsid w:val="003D0E33"/>
    <w:rsid w:val="003D1113"/>
    <w:rsid w:val="003D14E7"/>
    <w:rsid w:val="003D18D7"/>
    <w:rsid w:val="003D2474"/>
    <w:rsid w:val="003D24B7"/>
    <w:rsid w:val="003D258F"/>
    <w:rsid w:val="003D34D3"/>
    <w:rsid w:val="003D3710"/>
    <w:rsid w:val="003D3A33"/>
    <w:rsid w:val="003D3E3B"/>
    <w:rsid w:val="003D3F1A"/>
    <w:rsid w:val="003D40D2"/>
    <w:rsid w:val="003D4919"/>
    <w:rsid w:val="003D4B03"/>
    <w:rsid w:val="003D558C"/>
    <w:rsid w:val="003D5DB6"/>
    <w:rsid w:val="003D5EA3"/>
    <w:rsid w:val="003D617C"/>
    <w:rsid w:val="003D6BD3"/>
    <w:rsid w:val="003D6BF6"/>
    <w:rsid w:val="003D6D34"/>
    <w:rsid w:val="003D6DB0"/>
    <w:rsid w:val="003D6DF3"/>
    <w:rsid w:val="003D6F71"/>
    <w:rsid w:val="003D7030"/>
    <w:rsid w:val="003D7C11"/>
    <w:rsid w:val="003D7C39"/>
    <w:rsid w:val="003E0086"/>
    <w:rsid w:val="003E10E6"/>
    <w:rsid w:val="003E1371"/>
    <w:rsid w:val="003E1A6D"/>
    <w:rsid w:val="003E24AC"/>
    <w:rsid w:val="003E2F8A"/>
    <w:rsid w:val="003E3002"/>
    <w:rsid w:val="003E3213"/>
    <w:rsid w:val="003E3447"/>
    <w:rsid w:val="003E3589"/>
    <w:rsid w:val="003E3749"/>
    <w:rsid w:val="003E3DCF"/>
    <w:rsid w:val="003E40F7"/>
    <w:rsid w:val="003E41D1"/>
    <w:rsid w:val="003E429D"/>
    <w:rsid w:val="003E4331"/>
    <w:rsid w:val="003E4F24"/>
    <w:rsid w:val="003E511E"/>
    <w:rsid w:val="003E5327"/>
    <w:rsid w:val="003E5BD6"/>
    <w:rsid w:val="003E5BEF"/>
    <w:rsid w:val="003E60B5"/>
    <w:rsid w:val="003E690A"/>
    <w:rsid w:val="003E6D1B"/>
    <w:rsid w:val="003E6D82"/>
    <w:rsid w:val="003E70B5"/>
    <w:rsid w:val="003E75A2"/>
    <w:rsid w:val="003E7A4D"/>
    <w:rsid w:val="003F0B84"/>
    <w:rsid w:val="003F18FF"/>
    <w:rsid w:val="003F286A"/>
    <w:rsid w:val="003F30C2"/>
    <w:rsid w:val="003F3DE7"/>
    <w:rsid w:val="003F41A0"/>
    <w:rsid w:val="003F461C"/>
    <w:rsid w:val="003F4707"/>
    <w:rsid w:val="003F482A"/>
    <w:rsid w:val="003F4892"/>
    <w:rsid w:val="003F4945"/>
    <w:rsid w:val="003F4C44"/>
    <w:rsid w:val="003F5CD2"/>
    <w:rsid w:val="003F5CFF"/>
    <w:rsid w:val="003F5F3E"/>
    <w:rsid w:val="003F646A"/>
    <w:rsid w:val="003F6AD7"/>
    <w:rsid w:val="003F6EDC"/>
    <w:rsid w:val="003F7253"/>
    <w:rsid w:val="003F750E"/>
    <w:rsid w:val="003F78F2"/>
    <w:rsid w:val="003F7978"/>
    <w:rsid w:val="003F7EFB"/>
    <w:rsid w:val="004012C2"/>
    <w:rsid w:val="004013A7"/>
    <w:rsid w:val="00401610"/>
    <w:rsid w:val="00401D40"/>
    <w:rsid w:val="00401E69"/>
    <w:rsid w:val="00401ECE"/>
    <w:rsid w:val="004029E8"/>
    <w:rsid w:val="00402C2F"/>
    <w:rsid w:val="00402D13"/>
    <w:rsid w:val="00402D88"/>
    <w:rsid w:val="0040382F"/>
    <w:rsid w:val="00404253"/>
    <w:rsid w:val="004042B9"/>
    <w:rsid w:val="004046FE"/>
    <w:rsid w:val="00404A1E"/>
    <w:rsid w:val="00405118"/>
    <w:rsid w:val="0040548B"/>
    <w:rsid w:val="00405841"/>
    <w:rsid w:val="00405C0A"/>
    <w:rsid w:val="004060E5"/>
    <w:rsid w:val="00406AA4"/>
    <w:rsid w:val="0040716D"/>
    <w:rsid w:val="00407A20"/>
    <w:rsid w:val="004105A0"/>
    <w:rsid w:val="0041083D"/>
    <w:rsid w:val="0041085E"/>
    <w:rsid w:val="004123FA"/>
    <w:rsid w:val="004126C1"/>
    <w:rsid w:val="004137B6"/>
    <w:rsid w:val="00413825"/>
    <w:rsid w:val="00413A4E"/>
    <w:rsid w:val="00413A6A"/>
    <w:rsid w:val="004145CD"/>
    <w:rsid w:val="0041468C"/>
    <w:rsid w:val="004148A7"/>
    <w:rsid w:val="004148EB"/>
    <w:rsid w:val="00414A86"/>
    <w:rsid w:val="00414C7F"/>
    <w:rsid w:val="00414DA7"/>
    <w:rsid w:val="004153FE"/>
    <w:rsid w:val="00415516"/>
    <w:rsid w:val="00415B89"/>
    <w:rsid w:val="004166CB"/>
    <w:rsid w:val="004167A5"/>
    <w:rsid w:val="004168C6"/>
    <w:rsid w:val="00417169"/>
    <w:rsid w:val="004172E9"/>
    <w:rsid w:val="00417CFA"/>
    <w:rsid w:val="0042038D"/>
    <w:rsid w:val="0042047B"/>
    <w:rsid w:val="004205B4"/>
    <w:rsid w:val="00420B02"/>
    <w:rsid w:val="00420BF2"/>
    <w:rsid w:val="00420C63"/>
    <w:rsid w:val="00420C67"/>
    <w:rsid w:val="00420D2F"/>
    <w:rsid w:val="00421487"/>
    <w:rsid w:val="00421590"/>
    <w:rsid w:val="00421685"/>
    <w:rsid w:val="0042196B"/>
    <w:rsid w:val="00421D6D"/>
    <w:rsid w:val="004229D3"/>
    <w:rsid w:val="00422C02"/>
    <w:rsid w:val="00422CA0"/>
    <w:rsid w:val="00422E3D"/>
    <w:rsid w:val="00422E84"/>
    <w:rsid w:val="004232D0"/>
    <w:rsid w:val="00423531"/>
    <w:rsid w:val="00423759"/>
    <w:rsid w:val="00423C5B"/>
    <w:rsid w:val="00423E6B"/>
    <w:rsid w:val="00424392"/>
    <w:rsid w:val="0042443A"/>
    <w:rsid w:val="00424533"/>
    <w:rsid w:val="004245AC"/>
    <w:rsid w:val="00424BEA"/>
    <w:rsid w:val="00426264"/>
    <w:rsid w:val="004267EB"/>
    <w:rsid w:val="00426A1A"/>
    <w:rsid w:val="00426A47"/>
    <w:rsid w:val="00426D21"/>
    <w:rsid w:val="00426D72"/>
    <w:rsid w:val="00426F64"/>
    <w:rsid w:val="004278D6"/>
    <w:rsid w:val="00427A88"/>
    <w:rsid w:val="00427AA0"/>
    <w:rsid w:val="00427BF7"/>
    <w:rsid w:val="00427E82"/>
    <w:rsid w:val="00430171"/>
    <w:rsid w:val="0043022E"/>
    <w:rsid w:val="004309F0"/>
    <w:rsid w:val="00430B94"/>
    <w:rsid w:val="00430FAC"/>
    <w:rsid w:val="00431342"/>
    <w:rsid w:val="00431DC0"/>
    <w:rsid w:val="00432040"/>
    <w:rsid w:val="004327BC"/>
    <w:rsid w:val="00432D57"/>
    <w:rsid w:val="0043329F"/>
    <w:rsid w:val="004337B2"/>
    <w:rsid w:val="0043388D"/>
    <w:rsid w:val="00433BD8"/>
    <w:rsid w:val="00434D54"/>
    <w:rsid w:val="0043502C"/>
    <w:rsid w:val="004351E7"/>
    <w:rsid w:val="004353DF"/>
    <w:rsid w:val="0043559C"/>
    <w:rsid w:val="0043596B"/>
    <w:rsid w:val="00435D41"/>
    <w:rsid w:val="0043620F"/>
    <w:rsid w:val="0043625A"/>
    <w:rsid w:val="004368F6"/>
    <w:rsid w:val="004369B6"/>
    <w:rsid w:val="00436BC5"/>
    <w:rsid w:val="00436E7A"/>
    <w:rsid w:val="00436FFE"/>
    <w:rsid w:val="004372B5"/>
    <w:rsid w:val="0043733A"/>
    <w:rsid w:val="0043752A"/>
    <w:rsid w:val="0043795F"/>
    <w:rsid w:val="00437DF2"/>
    <w:rsid w:val="00440217"/>
    <w:rsid w:val="004404CD"/>
    <w:rsid w:val="00441050"/>
    <w:rsid w:val="0044127E"/>
    <w:rsid w:val="00441902"/>
    <w:rsid w:val="00442057"/>
    <w:rsid w:val="00442ACA"/>
    <w:rsid w:val="00442C8B"/>
    <w:rsid w:val="00443217"/>
    <w:rsid w:val="0044353A"/>
    <w:rsid w:val="00443554"/>
    <w:rsid w:val="0044367F"/>
    <w:rsid w:val="00443C92"/>
    <w:rsid w:val="00443E24"/>
    <w:rsid w:val="00443F8C"/>
    <w:rsid w:val="00444468"/>
    <w:rsid w:val="00444512"/>
    <w:rsid w:val="00444677"/>
    <w:rsid w:val="00444876"/>
    <w:rsid w:val="00444F2B"/>
    <w:rsid w:val="00444FC3"/>
    <w:rsid w:val="004450E6"/>
    <w:rsid w:val="0044517E"/>
    <w:rsid w:val="004452B7"/>
    <w:rsid w:val="00445591"/>
    <w:rsid w:val="00445A7F"/>
    <w:rsid w:val="00445EED"/>
    <w:rsid w:val="0044667F"/>
    <w:rsid w:val="00446CAF"/>
    <w:rsid w:val="00447BDA"/>
    <w:rsid w:val="00447C3E"/>
    <w:rsid w:val="00447EC4"/>
    <w:rsid w:val="0045037D"/>
    <w:rsid w:val="004508C3"/>
    <w:rsid w:val="0045093D"/>
    <w:rsid w:val="00450C90"/>
    <w:rsid w:val="00451143"/>
    <w:rsid w:val="00451229"/>
    <w:rsid w:val="00451470"/>
    <w:rsid w:val="004517DA"/>
    <w:rsid w:val="00451C6A"/>
    <w:rsid w:val="00451E41"/>
    <w:rsid w:val="0045259B"/>
    <w:rsid w:val="00452617"/>
    <w:rsid w:val="00452AA9"/>
    <w:rsid w:val="00452E20"/>
    <w:rsid w:val="00452FD2"/>
    <w:rsid w:val="00453F19"/>
    <w:rsid w:val="00454558"/>
    <w:rsid w:val="00455415"/>
    <w:rsid w:val="00455726"/>
    <w:rsid w:val="0045594A"/>
    <w:rsid w:val="004560C6"/>
    <w:rsid w:val="0045611B"/>
    <w:rsid w:val="00456B3C"/>
    <w:rsid w:val="00456F21"/>
    <w:rsid w:val="0045738F"/>
    <w:rsid w:val="00457584"/>
    <w:rsid w:val="00457A17"/>
    <w:rsid w:val="00460664"/>
    <w:rsid w:val="00460858"/>
    <w:rsid w:val="0046143B"/>
    <w:rsid w:val="00461597"/>
    <w:rsid w:val="00461624"/>
    <w:rsid w:val="0046185B"/>
    <w:rsid w:val="0046187A"/>
    <w:rsid w:val="00461AD9"/>
    <w:rsid w:val="004625A6"/>
    <w:rsid w:val="00462DC6"/>
    <w:rsid w:val="0046348A"/>
    <w:rsid w:val="00464036"/>
    <w:rsid w:val="0046408B"/>
    <w:rsid w:val="00464347"/>
    <w:rsid w:val="004646B3"/>
    <w:rsid w:val="004648E8"/>
    <w:rsid w:val="0046497D"/>
    <w:rsid w:val="00464A51"/>
    <w:rsid w:val="00465113"/>
    <w:rsid w:val="00465934"/>
    <w:rsid w:val="00465A27"/>
    <w:rsid w:val="00465F22"/>
    <w:rsid w:val="00466726"/>
    <w:rsid w:val="004667C3"/>
    <w:rsid w:val="00466A81"/>
    <w:rsid w:val="00466C68"/>
    <w:rsid w:val="0046712F"/>
    <w:rsid w:val="00467784"/>
    <w:rsid w:val="004678A2"/>
    <w:rsid w:val="004702A7"/>
    <w:rsid w:val="004703F0"/>
    <w:rsid w:val="00470B2C"/>
    <w:rsid w:val="00470E30"/>
    <w:rsid w:val="00471C50"/>
    <w:rsid w:val="00471F56"/>
    <w:rsid w:val="00471F7B"/>
    <w:rsid w:val="00472ABF"/>
    <w:rsid w:val="004730D2"/>
    <w:rsid w:val="004731CC"/>
    <w:rsid w:val="004733D0"/>
    <w:rsid w:val="00473DE4"/>
    <w:rsid w:val="00473E95"/>
    <w:rsid w:val="00473F31"/>
    <w:rsid w:val="0047414E"/>
    <w:rsid w:val="00474DEA"/>
    <w:rsid w:val="004754F7"/>
    <w:rsid w:val="00475B5A"/>
    <w:rsid w:val="004765C5"/>
    <w:rsid w:val="0047660B"/>
    <w:rsid w:val="00476CB4"/>
    <w:rsid w:val="0047708D"/>
    <w:rsid w:val="004775A9"/>
    <w:rsid w:val="00477D5D"/>
    <w:rsid w:val="00480688"/>
    <w:rsid w:val="00480719"/>
    <w:rsid w:val="00480BA9"/>
    <w:rsid w:val="00481218"/>
    <w:rsid w:val="00481450"/>
    <w:rsid w:val="004818B0"/>
    <w:rsid w:val="00481B6C"/>
    <w:rsid w:val="00481B99"/>
    <w:rsid w:val="00481EA8"/>
    <w:rsid w:val="0048255D"/>
    <w:rsid w:val="0048275B"/>
    <w:rsid w:val="0048281B"/>
    <w:rsid w:val="004829BF"/>
    <w:rsid w:val="00482A71"/>
    <w:rsid w:val="0048306E"/>
    <w:rsid w:val="004830C7"/>
    <w:rsid w:val="00483239"/>
    <w:rsid w:val="00483630"/>
    <w:rsid w:val="004838A0"/>
    <w:rsid w:val="00483DE2"/>
    <w:rsid w:val="00484031"/>
    <w:rsid w:val="00484106"/>
    <w:rsid w:val="0048425B"/>
    <w:rsid w:val="004846E0"/>
    <w:rsid w:val="00484A87"/>
    <w:rsid w:val="00484B49"/>
    <w:rsid w:val="00484D11"/>
    <w:rsid w:val="00484DE1"/>
    <w:rsid w:val="00485197"/>
    <w:rsid w:val="0048566A"/>
    <w:rsid w:val="0048596D"/>
    <w:rsid w:val="00485CE6"/>
    <w:rsid w:val="0048616D"/>
    <w:rsid w:val="00486221"/>
    <w:rsid w:val="00486547"/>
    <w:rsid w:val="004865EC"/>
    <w:rsid w:val="00486604"/>
    <w:rsid w:val="004873C1"/>
    <w:rsid w:val="0048766C"/>
    <w:rsid w:val="004877D9"/>
    <w:rsid w:val="0048F800"/>
    <w:rsid w:val="004907B5"/>
    <w:rsid w:val="004907FC"/>
    <w:rsid w:val="00490880"/>
    <w:rsid w:val="00490DBE"/>
    <w:rsid w:val="0049272C"/>
    <w:rsid w:val="004937D4"/>
    <w:rsid w:val="004938EA"/>
    <w:rsid w:val="00493C70"/>
    <w:rsid w:val="00493CC2"/>
    <w:rsid w:val="00494757"/>
    <w:rsid w:val="00494973"/>
    <w:rsid w:val="00494C4D"/>
    <w:rsid w:val="00494C95"/>
    <w:rsid w:val="00495167"/>
    <w:rsid w:val="00495B82"/>
    <w:rsid w:val="00495DD2"/>
    <w:rsid w:val="00495DF6"/>
    <w:rsid w:val="00496560"/>
    <w:rsid w:val="00497284"/>
    <w:rsid w:val="004974B4"/>
    <w:rsid w:val="00497EF1"/>
    <w:rsid w:val="004A0312"/>
    <w:rsid w:val="004A0508"/>
    <w:rsid w:val="004A0634"/>
    <w:rsid w:val="004A08E8"/>
    <w:rsid w:val="004A09FA"/>
    <w:rsid w:val="004A1811"/>
    <w:rsid w:val="004A188B"/>
    <w:rsid w:val="004A1CAF"/>
    <w:rsid w:val="004A2158"/>
    <w:rsid w:val="004A280E"/>
    <w:rsid w:val="004A289E"/>
    <w:rsid w:val="004A33EE"/>
    <w:rsid w:val="004A3CDD"/>
    <w:rsid w:val="004A499C"/>
    <w:rsid w:val="004A4E0C"/>
    <w:rsid w:val="004A5DE5"/>
    <w:rsid w:val="004A6325"/>
    <w:rsid w:val="004A63E0"/>
    <w:rsid w:val="004A63FC"/>
    <w:rsid w:val="004A64D3"/>
    <w:rsid w:val="004A66BC"/>
    <w:rsid w:val="004A6853"/>
    <w:rsid w:val="004A693F"/>
    <w:rsid w:val="004A6B8B"/>
    <w:rsid w:val="004A6D26"/>
    <w:rsid w:val="004A724C"/>
    <w:rsid w:val="004A750A"/>
    <w:rsid w:val="004A75C0"/>
    <w:rsid w:val="004A78A6"/>
    <w:rsid w:val="004A7DD6"/>
    <w:rsid w:val="004A7FB6"/>
    <w:rsid w:val="004B016B"/>
    <w:rsid w:val="004B0416"/>
    <w:rsid w:val="004B04D7"/>
    <w:rsid w:val="004B0875"/>
    <w:rsid w:val="004B09B8"/>
    <w:rsid w:val="004B0CAE"/>
    <w:rsid w:val="004B1437"/>
    <w:rsid w:val="004B206C"/>
    <w:rsid w:val="004B21AF"/>
    <w:rsid w:val="004B25FD"/>
    <w:rsid w:val="004B28A6"/>
    <w:rsid w:val="004B2AAF"/>
    <w:rsid w:val="004B2C3B"/>
    <w:rsid w:val="004B2D25"/>
    <w:rsid w:val="004B300D"/>
    <w:rsid w:val="004B4C9A"/>
    <w:rsid w:val="004B515E"/>
    <w:rsid w:val="004B687C"/>
    <w:rsid w:val="004B689E"/>
    <w:rsid w:val="004B7459"/>
    <w:rsid w:val="004B7486"/>
    <w:rsid w:val="004B748E"/>
    <w:rsid w:val="004B7AC4"/>
    <w:rsid w:val="004C0173"/>
    <w:rsid w:val="004C1393"/>
    <w:rsid w:val="004C210D"/>
    <w:rsid w:val="004C2459"/>
    <w:rsid w:val="004C26E1"/>
    <w:rsid w:val="004C2738"/>
    <w:rsid w:val="004C2917"/>
    <w:rsid w:val="004C34FB"/>
    <w:rsid w:val="004C3521"/>
    <w:rsid w:val="004C3835"/>
    <w:rsid w:val="004C3F04"/>
    <w:rsid w:val="004C4090"/>
    <w:rsid w:val="004C4E3C"/>
    <w:rsid w:val="004C5067"/>
    <w:rsid w:val="004C5276"/>
    <w:rsid w:val="004C52FB"/>
    <w:rsid w:val="004C53AE"/>
    <w:rsid w:val="004C5730"/>
    <w:rsid w:val="004C5F3E"/>
    <w:rsid w:val="004C5F41"/>
    <w:rsid w:val="004C6001"/>
    <w:rsid w:val="004C6012"/>
    <w:rsid w:val="004C798D"/>
    <w:rsid w:val="004C7A4B"/>
    <w:rsid w:val="004C7A5D"/>
    <w:rsid w:val="004C7C46"/>
    <w:rsid w:val="004C7F4D"/>
    <w:rsid w:val="004C7F69"/>
    <w:rsid w:val="004D09E9"/>
    <w:rsid w:val="004D0B56"/>
    <w:rsid w:val="004D11DC"/>
    <w:rsid w:val="004D17B8"/>
    <w:rsid w:val="004D18A3"/>
    <w:rsid w:val="004D1E19"/>
    <w:rsid w:val="004D221C"/>
    <w:rsid w:val="004D22EF"/>
    <w:rsid w:val="004D2424"/>
    <w:rsid w:val="004D2FD1"/>
    <w:rsid w:val="004D364F"/>
    <w:rsid w:val="004D37EC"/>
    <w:rsid w:val="004D40B0"/>
    <w:rsid w:val="004D41C9"/>
    <w:rsid w:val="004D41E8"/>
    <w:rsid w:val="004D4384"/>
    <w:rsid w:val="004D4468"/>
    <w:rsid w:val="004D48F9"/>
    <w:rsid w:val="004D534D"/>
    <w:rsid w:val="004D5387"/>
    <w:rsid w:val="004D62AC"/>
    <w:rsid w:val="004D6A89"/>
    <w:rsid w:val="004D6B10"/>
    <w:rsid w:val="004D720F"/>
    <w:rsid w:val="004D77D6"/>
    <w:rsid w:val="004D7CBE"/>
    <w:rsid w:val="004D7E06"/>
    <w:rsid w:val="004D7F04"/>
    <w:rsid w:val="004E043E"/>
    <w:rsid w:val="004E0940"/>
    <w:rsid w:val="004E0F68"/>
    <w:rsid w:val="004E0F6C"/>
    <w:rsid w:val="004E10C4"/>
    <w:rsid w:val="004E11FD"/>
    <w:rsid w:val="004E1917"/>
    <w:rsid w:val="004E1BC5"/>
    <w:rsid w:val="004E2584"/>
    <w:rsid w:val="004E3000"/>
    <w:rsid w:val="004E311D"/>
    <w:rsid w:val="004E346B"/>
    <w:rsid w:val="004E3624"/>
    <w:rsid w:val="004E3C48"/>
    <w:rsid w:val="004E3FB9"/>
    <w:rsid w:val="004E401C"/>
    <w:rsid w:val="004E55C0"/>
    <w:rsid w:val="004E5904"/>
    <w:rsid w:val="004E5A32"/>
    <w:rsid w:val="004E5CDD"/>
    <w:rsid w:val="004E6A81"/>
    <w:rsid w:val="004E6D2F"/>
    <w:rsid w:val="004E6F47"/>
    <w:rsid w:val="004E762B"/>
    <w:rsid w:val="004E7AEA"/>
    <w:rsid w:val="004E7CC0"/>
    <w:rsid w:val="004E7D80"/>
    <w:rsid w:val="004F0198"/>
    <w:rsid w:val="004F04B3"/>
    <w:rsid w:val="004F0A0A"/>
    <w:rsid w:val="004F0C52"/>
    <w:rsid w:val="004F16CC"/>
    <w:rsid w:val="004F1D51"/>
    <w:rsid w:val="004F1EDC"/>
    <w:rsid w:val="004F235B"/>
    <w:rsid w:val="004F2CCD"/>
    <w:rsid w:val="004F2DC9"/>
    <w:rsid w:val="004F39BD"/>
    <w:rsid w:val="004F3A29"/>
    <w:rsid w:val="004F42FD"/>
    <w:rsid w:val="004F44F0"/>
    <w:rsid w:val="004F4AE9"/>
    <w:rsid w:val="004F4B76"/>
    <w:rsid w:val="004F4BF5"/>
    <w:rsid w:val="004F5327"/>
    <w:rsid w:val="004F56B3"/>
    <w:rsid w:val="004F575F"/>
    <w:rsid w:val="004F58E1"/>
    <w:rsid w:val="004F5DFC"/>
    <w:rsid w:val="004F5F6F"/>
    <w:rsid w:val="004F61D3"/>
    <w:rsid w:val="004F695B"/>
    <w:rsid w:val="004F79CC"/>
    <w:rsid w:val="004F7FEA"/>
    <w:rsid w:val="005009D5"/>
    <w:rsid w:val="00501DBA"/>
    <w:rsid w:val="0050263C"/>
    <w:rsid w:val="00502985"/>
    <w:rsid w:val="00502ABF"/>
    <w:rsid w:val="00502F86"/>
    <w:rsid w:val="00503216"/>
    <w:rsid w:val="0050367F"/>
    <w:rsid w:val="00503750"/>
    <w:rsid w:val="00504122"/>
    <w:rsid w:val="005043FE"/>
    <w:rsid w:val="00504423"/>
    <w:rsid w:val="0050464A"/>
    <w:rsid w:val="005048FE"/>
    <w:rsid w:val="00504AF9"/>
    <w:rsid w:val="00504CFF"/>
    <w:rsid w:val="005050CD"/>
    <w:rsid w:val="005052DE"/>
    <w:rsid w:val="00505844"/>
    <w:rsid w:val="00505A8F"/>
    <w:rsid w:val="00505D87"/>
    <w:rsid w:val="00505D9E"/>
    <w:rsid w:val="00506BB8"/>
    <w:rsid w:val="00507279"/>
    <w:rsid w:val="005073BF"/>
    <w:rsid w:val="00507791"/>
    <w:rsid w:val="00507AFC"/>
    <w:rsid w:val="00510334"/>
    <w:rsid w:val="00510B9C"/>
    <w:rsid w:val="00510EE6"/>
    <w:rsid w:val="0051119B"/>
    <w:rsid w:val="0051215E"/>
    <w:rsid w:val="0051267B"/>
    <w:rsid w:val="00512B96"/>
    <w:rsid w:val="00512DDC"/>
    <w:rsid w:val="005140C6"/>
    <w:rsid w:val="005143C9"/>
    <w:rsid w:val="005147D1"/>
    <w:rsid w:val="0051480B"/>
    <w:rsid w:val="005158DC"/>
    <w:rsid w:val="00515A42"/>
    <w:rsid w:val="00515D17"/>
    <w:rsid w:val="00516021"/>
    <w:rsid w:val="005170D2"/>
    <w:rsid w:val="00517A41"/>
    <w:rsid w:val="005203E6"/>
    <w:rsid w:val="00520721"/>
    <w:rsid w:val="005208AF"/>
    <w:rsid w:val="00520CC8"/>
    <w:rsid w:val="00520CCD"/>
    <w:rsid w:val="0052119E"/>
    <w:rsid w:val="005215FF"/>
    <w:rsid w:val="005227BD"/>
    <w:rsid w:val="00522C52"/>
    <w:rsid w:val="00522D82"/>
    <w:rsid w:val="00523917"/>
    <w:rsid w:val="00523B81"/>
    <w:rsid w:val="00524661"/>
    <w:rsid w:val="005255B4"/>
    <w:rsid w:val="00525A80"/>
    <w:rsid w:val="00525AD6"/>
    <w:rsid w:val="00525DFF"/>
    <w:rsid w:val="00525FB5"/>
    <w:rsid w:val="0052627E"/>
    <w:rsid w:val="005267F1"/>
    <w:rsid w:val="00526813"/>
    <w:rsid w:val="00526C77"/>
    <w:rsid w:val="0052736E"/>
    <w:rsid w:val="00527B00"/>
    <w:rsid w:val="00530174"/>
    <w:rsid w:val="005301D2"/>
    <w:rsid w:val="00530416"/>
    <w:rsid w:val="00530651"/>
    <w:rsid w:val="00530A67"/>
    <w:rsid w:val="00530DFE"/>
    <w:rsid w:val="00530EE9"/>
    <w:rsid w:val="00531F57"/>
    <w:rsid w:val="00531F77"/>
    <w:rsid w:val="0053299B"/>
    <w:rsid w:val="00533136"/>
    <w:rsid w:val="0053313C"/>
    <w:rsid w:val="00533A3B"/>
    <w:rsid w:val="00534016"/>
    <w:rsid w:val="00534083"/>
    <w:rsid w:val="00534356"/>
    <w:rsid w:val="005343FB"/>
    <w:rsid w:val="0053449B"/>
    <w:rsid w:val="00534B04"/>
    <w:rsid w:val="00534BD7"/>
    <w:rsid w:val="00534DA8"/>
    <w:rsid w:val="0053605B"/>
    <w:rsid w:val="005362BD"/>
    <w:rsid w:val="00536CCA"/>
    <w:rsid w:val="00537F10"/>
    <w:rsid w:val="00540356"/>
    <w:rsid w:val="00541354"/>
    <w:rsid w:val="005413E5"/>
    <w:rsid w:val="005414CC"/>
    <w:rsid w:val="00541E67"/>
    <w:rsid w:val="005422BF"/>
    <w:rsid w:val="005424DC"/>
    <w:rsid w:val="0054270B"/>
    <w:rsid w:val="00542AAD"/>
    <w:rsid w:val="00542DF5"/>
    <w:rsid w:val="00542E83"/>
    <w:rsid w:val="005437F4"/>
    <w:rsid w:val="00543D46"/>
    <w:rsid w:val="00543EA7"/>
    <w:rsid w:val="005444B4"/>
    <w:rsid w:val="005445B4"/>
    <w:rsid w:val="00544E58"/>
    <w:rsid w:val="0054514D"/>
    <w:rsid w:val="00545317"/>
    <w:rsid w:val="0054544F"/>
    <w:rsid w:val="00545AD0"/>
    <w:rsid w:val="00546176"/>
    <w:rsid w:val="0054621E"/>
    <w:rsid w:val="00546419"/>
    <w:rsid w:val="00546687"/>
    <w:rsid w:val="0054681F"/>
    <w:rsid w:val="00546B6E"/>
    <w:rsid w:val="00546FB7"/>
    <w:rsid w:val="00547639"/>
    <w:rsid w:val="005476E4"/>
    <w:rsid w:val="005478E0"/>
    <w:rsid w:val="00547B32"/>
    <w:rsid w:val="00547CD8"/>
    <w:rsid w:val="00547DDC"/>
    <w:rsid w:val="005501E7"/>
    <w:rsid w:val="005512C1"/>
    <w:rsid w:val="005513F5"/>
    <w:rsid w:val="00551657"/>
    <w:rsid w:val="00551873"/>
    <w:rsid w:val="00551A60"/>
    <w:rsid w:val="00552168"/>
    <w:rsid w:val="00552179"/>
    <w:rsid w:val="005526CE"/>
    <w:rsid w:val="0055275B"/>
    <w:rsid w:val="00552CB3"/>
    <w:rsid w:val="005530C8"/>
    <w:rsid w:val="00553102"/>
    <w:rsid w:val="00553140"/>
    <w:rsid w:val="00553496"/>
    <w:rsid w:val="00553A3A"/>
    <w:rsid w:val="00553B0C"/>
    <w:rsid w:val="00554290"/>
    <w:rsid w:val="005548CC"/>
    <w:rsid w:val="00554B3D"/>
    <w:rsid w:val="00554BF2"/>
    <w:rsid w:val="00554D5C"/>
    <w:rsid w:val="005551EE"/>
    <w:rsid w:val="00555823"/>
    <w:rsid w:val="00555DC8"/>
    <w:rsid w:val="00555F46"/>
    <w:rsid w:val="0055649F"/>
    <w:rsid w:val="00556A34"/>
    <w:rsid w:val="00556DC2"/>
    <w:rsid w:val="00556EDD"/>
    <w:rsid w:val="00556FB7"/>
    <w:rsid w:val="00557143"/>
    <w:rsid w:val="00557850"/>
    <w:rsid w:val="005579E1"/>
    <w:rsid w:val="005579E6"/>
    <w:rsid w:val="00557E81"/>
    <w:rsid w:val="0056067E"/>
    <w:rsid w:val="005607FE"/>
    <w:rsid w:val="00560C39"/>
    <w:rsid w:val="005610CB"/>
    <w:rsid w:val="0056143D"/>
    <w:rsid w:val="005616FB"/>
    <w:rsid w:val="00562451"/>
    <w:rsid w:val="00562D1B"/>
    <w:rsid w:val="005633C1"/>
    <w:rsid w:val="00563778"/>
    <w:rsid w:val="005637BB"/>
    <w:rsid w:val="0056480B"/>
    <w:rsid w:val="00564950"/>
    <w:rsid w:val="00564DBA"/>
    <w:rsid w:val="00564FD0"/>
    <w:rsid w:val="00565819"/>
    <w:rsid w:val="0056699D"/>
    <w:rsid w:val="0056731F"/>
    <w:rsid w:val="005674D5"/>
    <w:rsid w:val="00570246"/>
    <w:rsid w:val="00570638"/>
    <w:rsid w:val="00570FAB"/>
    <w:rsid w:val="005714E0"/>
    <w:rsid w:val="00571856"/>
    <w:rsid w:val="00571CBA"/>
    <w:rsid w:val="005720A5"/>
    <w:rsid w:val="00572A71"/>
    <w:rsid w:val="00572CA6"/>
    <w:rsid w:val="00573725"/>
    <w:rsid w:val="005738C3"/>
    <w:rsid w:val="00573E9F"/>
    <w:rsid w:val="0057418E"/>
    <w:rsid w:val="0057452A"/>
    <w:rsid w:val="00574E48"/>
    <w:rsid w:val="00575615"/>
    <w:rsid w:val="00575783"/>
    <w:rsid w:val="00575982"/>
    <w:rsid w:val="00576A21"/>
    <w:rsid w:val="00576E9D"/>
    <w:rsid w:val="00577415"/>
    <w:rsid w:val="00577AAF"/>
    <w:rsid w:val="00577B13"/>
    <w:rsid w:val="00577EE7"/>
    <w:rsid w:val="0058087B"/>
    <w:rsid w:val="00580BC5"/>
    <w:rsid w:val="005811FA"/>
    <w:rsid w:val="005813A7"/>
    <w:rsid w:val="00582011"/>
    <w:rsid w:val="005821B0"/>
    <w:rsid w:val="0058460C"/>
    <w:rsid w:val="00584838"/>
    <w:rsid w:val="005849BE"/>
    <w:rsid w:val="00584C08"/>
    <w:rsid w:val="00584D2F"/>
    <w:rsid w:val="00584D4A"/>
    <w:rsid w:val="00584D52"/>
    <w:rsid w:val="00584E29"/>
    <w:rsid w:val="0058507E"/>
    <w:rsid w:val="00585428"/>
    <w:rsid w:val="00585FF0"/>
    <w:rsid w:val="00586105"/>
    <w:rsid w:val="005862D4"/>
    <w:rsid w:val="00586497"/>
    <w:rsid w:val="00586A77"/>
    <w:rsid w:val="00586AD9"/>
    <w:rsid w:val="00586EF2"/>
    <w:rsid w:val="00587019"/>
    <w:rsid w:val="0058735E"/>
    <w:rsid w:val="00587A0F"/>
    <w:rsid w:val="00590430"/>
    <w:rsid w:val="00590747"/>
    <w:rsid w:val="005908BB"/>
    <w:rsid w:val="00590C47"/>
    <w:rsid w:val="005911DC"/>
    <w:rsid w:val="005914EE"/>
    <w:rsid w:val="00591D4B"/>
    <w:rsid w:val="00591D90"/>
    <w:rsid w:val="005925FF"/>
    <w:rsid w:val="005929B3"/>
    <w:rsid w:val="00592AC4"/>
    <w:rsid w:val="0059349D"/>
    <w:rsid w:val="005937BD"/>
    <w:rsid w:val="00593A47"/>
    <w:rsid w:val="00593BD5"/>
    <w:rsid w:val="00593C6E"/>
    <w:rsid w:val="00593F94"/>
    <w:rsid w:val="00594131"/>
    <w:rsid w:val="005941DA"/>
    <w:rsid w:val="005942F3"/>
    <w:rsid w:val="005953A6"/>
    <w:rsid w:val="00595AD1"/>
    <w:rsid w:val="00595CC7"/>
    <w:rsid w:val="0059603C"/>
    <w:rsid w:val="00596614"/>
    <w:rsid w:val="005966F8"/>
    <w:rsid w:val="00596753"/>
    <w:rsid w:val="00596793"/>
    <w:rsid w:val="005969B5"/>
    <w:rsid w:val="00596EE7"/>
    <w:rsid w:val="0059717B"/>
    <w:rsid w:val="00597261"/>
    <w:rsid w:val="005978CC"/>
    <w:rsid w:val="00597DBE"/>
    <w:rsid w:val="00597E8D"/>
    <w:rsid w:val="005A04D9"/>
    <w:rsid w:val="005A06E2"/>
    <w:rsid w:val="005A0F3F"/>
    <w:rsid w:val="005A1076"/>
    <w:rsid w:val="005A1182"/>
    <w:rsid w:val="005A12D1"/>
    <w:rsid w:val="005A145F"/>
    <w:rsid w:val="005A1518"/>
    <w:rsid w:val="005A1E61"/>
    <w:rsid w:val="005A1FA9"/>
    <w:rsid w:val="005A2D56"/>
    <w:rsid w:val="005A3062"/>
    <w:rsid w:val="005A332E"/>
    <w:rsid w:val="005A3472"/>
    <w:rsid w:val="005A3738"/>
    <w:rsid w:val="005A3D4B"/>
    <w:rsid w:val="005A4132"/>
    <w:rsid w:val="005A47A0"/>
    <w:rsid w:val="005A4BF0"/>
    <w:rsid w:val="005A4C0A"/>
    <w:rsid w:val="005A50F6"/>
    <w:rsid w:val="005A5E6C"/>
    <w:rsid w:val="005A633D"/>
    <w:rsid w:val="005A71F7"/>
    <w:rsid w:val="005A7EC4"/>
    <w:rsid w:val="005B0418"/>
    <w:rsid w:val="005B0520"/>
    <w:rsid w:val="005B0AF9"/>
    <w:rsid w:val="005B0D17"/>
    <w:rsid w:val="005B0DCB"/>
    <w:rsid w:val="005B1022"/>
    <w:rsid w:val="005B13E5"/>
    <w:rsid w:val="005B1469"/>
    <w:rsid w:val="005B154B"/>
    <w:rsid w:val="005B184B"/>
    <w:rsid w:val="005B1C8E"/>
    <w:rsid w:val="005B2478"/>
    <w:rsid w:val="005B25EF"/>
    <w:rsid w:val="005B2967"/>
    <w:rsid w:val="005B2AA0"/>
    <w:rsid w:val="005B2FA0"/>
    <w:rsid w:val="005B301E"/>
    <w:rsid w:val="005B3883"/>
    <w:rsid w:val="005B39EB"/>
    <w:rsid w:val="005B3D04"/>
    <w:rsid w:val="005B3F78"/>
    <w:rsid w:val="005B3F95"/>
    <w:rsid w:val="005B4598"/>
    <w:rsid w:val="005B478C"/>
    <w:rsid w:val="005B4907"/>
    <w:rsid w:val="005B5473"/>
    <w:rsid w:val="005B54FB"/>
    <w:rsid w:val="005B5602"/>
    <w:rsid w:val="005B5AC3"/>
    <w:rsid w:val="005B5F14"/>
    <w:rsid w:val="005B60BD"/>
    <w:rsid w:val="005B6787"/>
    <w:rsid w:val="005B7F60"/>
    <w:rsid w:val="005C07FE"/>
    <w:rsid w:val="005C0843"/>
    <w:rsid w:val="005C0BF3"/>
    <w:rsid w:val="005C2558"/>
    <w:rsid w:val="005C295D"/>
    <w:rsid w:val="005C2F1B"/>
    <w:rsid w:val="005C373F"/>
    <w:rsid w:val="005C3CCD"/>
    <w:rsid w:val="005C4376"/>
    <w:rsid w:val="005C471F"/>
    <w:rsid w:val="005C474D"/>
    <w:rsid w:val="005C4843"/>
    <w:rsid w:val="005C4926"/>
    <w:rsid w:val="005C4BC5"/>
    <w:rsid w:val="005C4D42"/>
    <w:rsid w:val="005C5009"/>
    <w:rsid w:val="005C529A"/>
    <w:rsid w:val="005C55C6"/>
    <w:rsid w:val="005C71F7"/>
    <w:rsid w:val="005C792B"/>
    <w:rsid w:val="005C7B7E"/>
    <w:rsid w:val="005D0C33"/>
    <w:rsid w:val="005D0EF6"/>
    <w:rsid w:val="005D12FF"/>
    <w:rsid w:val="005D18C0"/>
    <w:rsid w:val="005D1D1C"/>
    <w:rsid w:val="005D1FAF"/>
    <w:rsid w:val="005D2DDF"/>
    <w:rsid w:val="005D2FF2"/>
    <w:rsid w:val="005D3C35"/>
    <w:rsid w:val="005D4575"/>
    <w:rsid w:val="005D4E51"/>
    <w:rsid w:val="005D4F25"/>
    <w:rsid w:val="005D5250"/>
    <w:rsid w:val="005D53CA"/>
    <w:rsid w:val="005D53EE"/>
    <w:rsid w:val="005D5604"/>
    <w:rsid w:val="005D5C92"/>
    <w:rsid w:val="005D5D0C"/>
    <w:rsid w:val="005D655E"/>
    <w:rsid w:val="005D6ABE"/>
    <w:rsid w:val="005D7022"/>
    <w:rsid w:val="005D736F"/>
    <w:rsid w:val="005D77B3"/>
    <w:rsid w:val="005D7A3C"/>
    <w:rsid w:val="005D7CEF"/>
    <w:rsid w:val="005E001B"/>
    <w:rsid w:val="005E07A8"/>
    <w:rsid w:val="005E0D6B"/>
    <w:rsid w:val="005E1617"/>
    <w:rsid w:val="005E2935"/>
    <w:rsid w:val="005E300B"/>
    <w:rsid w:val="005E30F7"/>
    <w:rsid w:val="005E3440"/>
    <w:rsid w:val="005E3984"/>
    <w:rsid w:val="005E4399"/>
    <w:rsid w:val="005E4B7D"/>
    <w:rsid w:val="005E50D6"/>
    <w:rsid w:val="005E52AA"/>
    <w:rsid w:val="005E56EB"/>
    <w:rsid w:val="005E58FA"/>
    <w:rsid w:val="005E5D44"/>
    <w:rsid w:val="005E6106"/>
    <w:rsid w:val="005E6466"/>
    <w:rsid w:val="005E6EA9"/>
    <w:rsid w:val="005E6EFF"/>
    <w:rsid w:val="005E7230"/>
    <w:rsid w:val="005E79D8"/>
    <w:rsid w:val="005E7C91"/>
    <w:rsid w:val="005E7DD6"/>
    <w:rsid w:val="005F01CE"/>
    <w:rsid w:val="005F0495"/>
    <w:rsid w:val="005F0D26"/>
    <w:rsid w:val="005F124A"/>
    <w:rsid w:val="005F1AFE"/>
    <w:rsid w:val="005F1CCA"/>
    <w:rsid w:val="005F1D26"/>
    <w:rsid w:val="005F1DA3"/>
    <w:rsid w:val="005F1EFB"/>
    <w:rsid w:val="005F36E5"/>
    <w:rsid w:val="005F3CFE"/>
    <w:rsid w:val="005F4349"/>
    <w:rsid w:val="005F47F9"/>
    <w:rsid w:val="005F493C"/>
    <w:rsid w:val="005F4BD5"/>
    <w:rsid w:val="005F53A9"/>
    <w:rsid w:val="005F5489"/>
    <w:rsid w:val="005F578A"/>
    <w:rsid w:val="005F5A30"/>
    <w:rsid w:val="005F6369"/>
    <w:rsid w:val="005F74AA"/>
    <w:rsid w:val="005F757B"/>
    <w:rsid w:val="005F7803"/>
    <w:rsid w:val="005F7978"/>
    <w:rsid w:val="005F7A59"/>
    <w:rsid w:val="0060011C"/>
    <w:rsid w:val="00600AA4"/>
    <w:rsid w:val="00600BF9"/>
    <w:rsid w:val="00600E99"/>
    <w:rsid w:val="006023E5"/>
    <w:rsid w:val="0060240F"/>
    <w:rsid w:val="006026A1"/>
    <w:rsid w:val="00602704"/>
    <w:rsid w:val="00602A3B"/>
    <w:rsid w:val="00602B1E"/>
    <w:rsid w:val="00602EB0"/>
    <w:rsid w:val="006039D5"/>
    <w:rsid w:val="00603AE3"/>
    <w:rsid w:val="00603CF2"/>
    <w:rsid w:val="0060412F"/>
    <w:rsid w:val="00604330"/>
    <w:rsid w:val="00604663"/>
    <w:rsid w:val="00604AE8"/>
    <w:rsid w:val="00605C0C"/>
    <w:rsid w:val="00606251"/>
    <w:rsid w:val="006062C2"/>
    <w:rsid w:val="00606AD4"/>
    <w:rsid w:val="00606D69"/>
    <w:rsid w:val="0060759B"/>
    <w:rsid w:val="0060765E"/>
    <w:rsid w:val="00607D0B"/>
    <w:rsid w:val="0061115A"/>
    <w:rsid w:val="006116D8"/>
    <w:rsid w:val="0061261E"/>
    <w:rsid w:val="00612838"/>
    <w:rsid w:val="00612B08"/>
    <w:rsid w:val="0061340D"/>
    <w:rsid w:val="00613791"/>
    <w:rsid w:val="00613E6C"/>
    <w:rsid w:val="00614182"/>
    <w:rsid w:val="006142C9"/>
    <w:rsid w:val="00614C21"/>
    <w:rsid w:val="006152F9"/>
    <w:rsid w:val="006155FA"/>
    <w:rsid w:val="006159C2"/>
    <w:rsid w:val="00615D46"/>
    <w:rsid w:val="00615DF5"/>
    <w:rsid w:val="00616DA5"/>
    <w:rsid w:val="0061782C"/>
    <w:rsid w:val="006179D1"/>
    <w:rsid w:val="00620255"/>
    <w:rsid w:val="00620640"/>
    <w:rsid w:val="0062074B"/>
    <w:rsid w:val="00621282"/>
    <w:rsid w:val="0062133D"/>
    <w:rsid w:val="00621A33"/>
    <w:rsid w:val="00621E80"/>
    <w:rsid w:val="006220E5"/>
    <w:rsid w:val="00622509"/>
    <w:rsid w:val="006225FD"/>
    <w:rsid w:val="006226DF"/>
    <w:rsid w:val="00622A55"/>
    <w:rsid w:val="0062304E"/>
    <w:rsid w:val="00623230"/>
    <w:rsid w:val="00623396"/>
    <w:rsid w:val="006237F1"/>
    <w:rsid w:val="00623CFD"/>
    <w:rsid w:val="00623E06"/>
    <w:rsid w:val="00624BA0"/>
    <w:rsid w:val="00624C7B"/>
    <w:rsid w:val="00624D3D"/>
    <w:rsid w:val="00624E84"/>
    <w:rsid w:val="00625012"/>
    <w:rsid w:val="006251C9"/>
    <w:rsid w:val="006255E0"/>
    <w:rsid w:val="00625CAF"/>
    <w:rsid w:val="006260F2"/>
    <w:rsid w:val="00626904"/>
    <w:rsid w:val="00626AE5"/>
    <w:rsid w:val="00626D30"/>
    <w:rsid w:val="0062703D"/>
    <w:rsid w:val="006270A3"/>
    <w:rsid w:val="0062728A"/>
    <w:rsid w:val="00627FFA"/>
    <w:rsid w:val="00630666"/>
    <w:rsid w:val="00630A14"/>
    <w:rsid w:val="00630A6D"/>
    <w:rsid w:val="00630B6E"/>
    <w:rsid w:val="00630C64"/>
    <w:rsid w:val="006313F1"/>
    <w:rsid w:val="006316D0"/>
    <w:rsid w:val="00631724"/>
    <w:rsid w:val="00631AB3"/>
    <w:rsid w:val="00631EAA"/>
    <w:rsid w:val="00632108"/>
    <w:rsid w:val="006326E2"/>
    <w:rsid w:val="00632CC0"/>
    <w:rsid w:val="00633A0F"/>
    <w:rsid w:val="00633DA3"/>
    <w:rsid w:val="00633F29"/>
    <w:rsid w:val="00634030"/>
    <w:rsid w:val="006346CE"/>
    <w:rsid w:val="006348B7"/>
    <w:rsid w:val="00635270"/>
    <w:rsid w:val="0063558D"/>
    <w:rsid w:val="00635698"/>
    <w:rsid w:val="006363E8"/>
    <w:rsid w:val="00636B7F"/>
    <w:rsid w:val="00636BBF"/>
    <w:rsid w:val="00636C0C"/>
    <w:rsid w:val="006373DF"/>
    <w:rsid w:val="00637484"/>
    <w:rsid w:val="00637D66"/>
    <w:rsid w:val="00640BCB"/>
    <w:rsid w:val="00640DC6"/>
    <w:rsid w:val="00640EE7"/>
    <w:rsid w:val="0064106E"/>
    <w:rsid w:val="006413AA"/>
    <w:rsid w:val="00641723"/>
    <w:rsid w:val="0064187B"/>
    <w:rsid w:val="006418E6"/>
    <w:rsid w:val="00642418"/>
    <w:rsid w:val="00642911"/>
    <w:rsid w:val="00642EA0"/>
    <w:rsid w:val="006433EB"/>
    <w:rsid w:val="006436A3"/>
    <w:rsid w:val="00643FC8"/>
    <w:rsid w:val="0064401C"/>
    <w:rsid w:val="00644116"/>
    <w:rsid w:val="006445E6"/>
    <w:rsid w:val="00644975"/>
    <w:rsid w:val="00644C9A"/>
    <w:rsid w:val="00645214"/>
    <w:rsid w:val="006459E4"/>
    <w:rsid w:val="00645C17"/>
    <w:rsid w:val="00645C46"/>
    <w:rsid w:val="00645F4E"/>
    <w:rsid w:val="00645FD6"/>
    <w:rsid w:val="0064647B"/>
    <w:rsid w:val="00646771"/>
    <w:rsid w:val="006468C3"/>
    <w:rsid w:val="006469B1"/>
    <w:rsid w:val="006474C8"/>
    <w:rsid w:val="0064757B"/>
    <w:rsid w:val="006479F2"/>
    <w:rsid w:val="006502E9"/>
    <w:rsid w:val="00650D1F"/>
    <w:rsid w:val="00651AD5"/>
    <w:rsid w:val="00651CAB"/>
    <w:rsid w:val="00652115"/>
    <w:rsid w:val="006521CE"/>
    <w:rsid w:val="00652B7A"/>
    <w:rsid w:val="00652C2B"/>
    <w:rsid w:val="00654908"/>
    <w:rsid w:val="00654AD4"/>
    <w:rsid w:val="00654F8F"/>
    <w:rsid w:val="00654FC2"/>
    <w:rsid w:val="006550A6"/>
    <w:rsid w:val="006555F8"/>
    <w:rsid w:val="0065563F"/>
    <w:rsid w:val="00656281"/>
    <w:rsid w:val="0065702B"/>
    <w:rsid w:val="0065743B"/>
    <w:rsid w:val="0065744B"/>
    <w:rsid w:val="006579EE"/>
    <w:rsid w:val="006604BC"/>
    <w:rsid w:val="00660CE3"/>
    <w:rsid w:val="00660CF0"/>
    <w:rsid w:val="0066101F"/>
    <w:rsid w:val="00661058"/>
    <w:rsid w:val="00661710"/>
    <w:rsid w:val="00661924"/>
    <w:rsid w:val="006621A1"/>
    <w:rsid w:val="006622AC"/>
    <w:rsid w:val="006622DB"/>
    <w:rsid w:val="006626CD"/>
    <w:rsid w:val="006627B1"/>
    <w:rsid w:val="006629DA"/>
    <w:rsid w:val="006630FD"/>
    <w:rsid w:val="006638AE"/>
    <w:rsid w:val="00663A68"/>
    <w:rsid w:val="00663EA6"/>
    <w:rsid w:val="0066403E"/>
    <w:rsid w:val="00664653"/>
    <w:rsid w:val="0066537B"/>
    <w:rsid w:val="00665551"/>
    <w:rsid w:val="006658FB"/>
    <w:rsid w:val="00665C4D"/>
    <w:rsid w:val="00665E27"/>
    <w:rsid w:val="00666BEA"/>
    <w:rsid w:val="006670A9"/>
    <w:rsid w:val="006671B0"/>
    <w:rsid w:val="00667403"/>
    <w:rsid w:val="00667471"/>
    <w:rsid w:val="00667582"/>
    <w:rsid w:val="0066785D"/>
    <w:rsid w:val="00667D2D"/>
    <w:rsid w:val="00667DF1"/>
    <w:rsid w:val="006708FC"/>
    <w:rsid w:val="00670F99"/>
    <w:rsid w:val="006710D1"/>
    <w:rsid w:val="006712D8"/>
    <w:rsid w:val="00671BC4"/>
    <w:rsid w:val="00671D72"/>
    <w:rsid w:val="006720D3"/>
    <w:rsid w:val="00672810"/>
    <w:rsid w:val="00672DAD"/>
    <w:rsid w:val="006734B4"/>
    <w:rsid w:val="006737CC"/>
    <w:rsid w:val="006737F3"/>
    <w:rsid w:val="00673CC1"/>
    <w:rsid w:val="00673F5F"/>
    <w:rsid w:val="00674223"/>
    <w:rsid w:val="00674346"/>
    <w:rsid w:val="00674457"/>
    <w:rsid w:val="006744A5"/>
    <w:rsid w:val="00674737"/>
    <w:rsid w:val="00674780"/>
    <w:rsid w:val="00674B8D"/>
    <w:rsid w:val="00674F88"/>
    <w:rsid w:val="006750C2"/>
    <w:rsid w:val="0067548E"/>
    <w:rsid w:val="006762A8"/>
    <w:rsid w:val="00676842"/>
    <w:rsid w:val="006768C0"/>
    <w:rsid w:val="006768F4"/>
    <w:rsid w:val="00676D65"/>
    <w:rsid w:val="00676E15"/>
    <w:rsid w:val="00677010"/>
    <w:rsid w:val="0067753A"/>
    <w:rsid w:val="00677ED1"/>
    <w:rsid w:val="00677F1D"/>
    <w:rsid w:val="006803FE"/>
    <w:rsid w:val="006804F9"/>
    <w:rsid w:val="00680FBD"/>
    <w:rsid w:val="006811ED"/>
    <w:rsid w:val="00681321"/>
    <w:rsid w:val="0068171F"/>
    <w:rsid w:val="006818A0"/>
    <w:rsid w:val="0068249C"/>
    <w:rsid w:val="00682744"/>
    <w:rsid w:val="0068290D"/>
    <w:rsid w:val="00683291"/>
    <w:rsid w:val="0068387F"/>
    <w:rsid w:val="006838E5"/>
    <w:rsid w:val="006850D2"/>
    <w:rsid w:val="006854DB"/>
    <w:rsid w:val="00685E7B"/>
    <w:rsid w:val="006863B0"/>
    <w:rsid w:val="006865D9"/>
    <w:rsid w:val="00686670"/>
    <w:rsid w:val="00686B8F"/>
    <w:rsid w:val="006871A2"/>
    <w:rsid w:val="00687328"/>
    <w:rsid w:val="006874BD"/>
    <w:rsid w:val="00690373"/>
    <w:rsid w:val="00690456"/>
    <w:rsid w:val="0069099C"/>
    <w:rsid w:val="00691256"/>
    <w:rsid w:val="00691293"/>
    <w:rsid w:val="00691305"/>
    <w:rsid w:val="006913C1"/>
    <w:rsid w:val="00691E82"/>
    <w:rsid w:val="006925E4"/>
    <w:rsid w:val="0069269C"/>
    <w:rsid w:val="00692842"/>
    <w:rsid w:val="00692B97"/>
    <w:rsid w:val="006931F8"/>
    <w:rsid w:val="00693250"/>
    <w:rsid w:val="00693764"/>
    <w:rsid w:val="00693CFB"/>
    <w:rsid w:val="00693F89"/>
    <w:rsid w:val="006941CE"/>
    <w:rsid w:val="00694B8E"/>
    <w:rsid w:val="00695381"/>
    <w:rsid w:val="00695B12"/>
    <w:rsid w:val="00695B36"/>
    <w:rsid w:val="00695D3C"/>
    <w:rsid w:val="00696BE2"/>
    <w:rsid w:val="00696D0C"/>
    <w:rsid w:val="00697508"/>
    <w:rsid w:val="00697609"/>
    <w:rsid w:val="006979CF"/>
    <w:rsid w:val="00697E19"/>
    <w:rsid w:val="00697F68"/>
    <w:rsid w:val="006A0ADD"/>
    <w:rsid w:val="006A1089"/>
    <w:rsid w:val="006A1B4E"/>
    <w:rsid w:val="006A1BDA"/>
    <w:rsid w:val="006A1DEF"/>
    <w:rsid w:val="006A1ECC"/>
    <w:rsid w:val="006A23FB"/>
    <w:rsid w:val="006A2CBF"/>
    <w:rsid w:val="006A309E"/>
    <w:rsid w:val="006A30B9"/>
    <w:rsid w:val="006A325C"/>
    <w:rsid w:val="006A3460"/>
    <w:rsid w:val="006A3688"/>
    <w:rsid w:val="006A3739"/>
    <w:rsid w:val="006A3787"/>
    <w:rsid w:val="006A42E2"/>
    <w:rsid w:val="006A4B71"/>
    <w:rsid w:val="006A53AE"/>
    <w:rsid w:val="006A53F5"/>
    <w:rsid w:val="006A5B2B"/>
    <w:rsid w:val="006A5E22"/>
    <w:rsid w:val="006A5E31"/>
    <w:rsid w:val="006A5EA9"/>
    <w:rsid w:val="006A6545"/>
    <w:rsid w:val="006A751D"/>
    <w:rsid w:val="006A7A11"/>
    <w:rsid w:val="006A7AC3"/>
    <w:rsid w:val="006A7CF0"/>
    <w:rsid w:val="006A7F09"/>
    <w:rsid w:val="006B052E"/>
    <w:rsid w:val="006B055D"/>
    <w:rsid w:val="006B0D85"/>
    <w:rsid w:val="006B0E09"/>
    <w:rsid w:val="006B12E5"/>
    <w:rsid w:val="006B154B"/>
    <w:rsid w:val="006B1ACA"/>
    <w:rsid w:val="006B1C4D"/>
    <w:rsid w:val="006B233B"/>
    <w:rsid w:val="006B279E"/>
    <w:rsid w:val="006B2B97"/>
    <w:rsid w:val="006B3004"/>
    <w:rsid w:val="006B3A98"/>
    <w:rsid w:val="006B3A9E"/>
    <w:rsid w:val="006B3E09"/>
    <w:rsid w:val="006B4888"/>
    <w:rsid w:val="006B49EF"/>
    <w:rsid w:val="006B4A1E"/>
    <w:rsid w:val="006B4E1B"/>
    <w:rsid w:val="006B5482"/>
    <w:rsid w:val="006B559B"/>
    <w:rsid w:val="006B5D1B"/>
    <w:rsid w:val="006B5F69"/>
    <w:rsid w:val="006B62DC"/>
    <w:rsid w:val="006B62FB"/>
    <w:rsid w:val="006B644F"/>
    <w:rsid w:val="006B688C"/>
    <w:rsid w:val="006B68FF"/>
    <w:rsid w:val="006B738D"/>
    <w:rsid w:val="006B742D"/>
    <w:rsid w:val="006B74ED"/>
    <w:rsid w:val="006B7756"/>
    <w:rsid w:val="006B7A35"/>
    <w:rsid w:val="006B7B7E"/>
    <w:rsid w:val="006C0A69"/>
    <w:rsid w:val="006C1810"/>
    <w:rsid w:val="006C1A6A"/>
    <w:rsid w:val="006C1C01"/>
    <w:rsid w:val="006C1DF3"/>
    <w:rsid w:val="006C1FFF"/>
    <w:rsid w:val="006C21F7"/>
    <w:rsid w:val="006C29F9"/>
    <w:rsid w:val="006C35D9"/>
    <w:rsid w:val="006C35DC"/>
    <w:rsid w:val="006C4143"/>
    <w:rsid w:val="006C47BC"/>
    <w:rsid w:val="006C493C"/>
    <w:rsid w:val="006C4E24"/>
    <w:rsid w:val="006C52CB"/>
    <w:rsid w:val="006C54A6"/>
    <w:rsid w:val="006C54FF"/>
    <w:rsid w:val="006C5697"/>
    <w:rsid w:val="006C56FF"/>
    <w:rsid w:val="006C59C7"/>
    <w:rsid w:val="006C60CC"/>
    <w:rsid w:val="006C6A21"/>
    <w:rsid w:val="006C6BC6"/>
    <w:rsid w:val="006C710B"/>
    <w:rsid w:val="006C7339"/>
    <w:rsid w:val="006C734B"/>
    <w:rsid w:val="006C754D"/>
    <w:rsid w:val="006D0192"/>
    <w:rsid w:val="006D082C"/>
    <w:rsid w:val="006D1445"/>
    <w:rsid w:val="006D194D"/>
    <w:rsid w:val="006D1D99"/>
    <w:rsid w:val="006D2D22"/>
    <w:rsid w:val="006D3136"/>
    <w:rsid w:val="006D31F3"/>
    <w:rsid w:val="006D3699"/>
    <w:rsid w:val="006D3E26"/>
    <w:rsid w:val="006D3E87"/>
    <w:rsid w:val="006D3EF6"/>
    <w:rsid w:val="006D4017"/>
    <w:rsid w:val="006D4455"/>
    <w:rsid w:val="006D4D29"/>
    <w:rsid w:val="006D4FE5"/>
    <w:rsid w:val="006D5056"/>
    <w:rsid w:val="006D54BE"/>
    <w:rsid w:val="006D5597"/>
    <w:rsid w:val="006D55AF"/>
    <w:rsid w:val="006D659C"/>
    <w:rsid w:val="006D6A73"/>
    <w:rsid w:val="006D73C2"/>
    <w:rsid w:val="006D78FA"/>
    <w:rsid w:val="006D7A37"/>
    <w:rsid w:val="006D7CDE"/>
    <w:rsid w:val="006E0477"/>
    <w:rsid w:val="006E0939"/>
    <w:rsid w:val="006E1482"/>
    <w:rsid w:val="006E1BC0"/>
    <w:rsid w:val="006E2638"/>
    <w:rsid w:val="006E2BDE"/>
    <w:rsid w:val="006E2ED3"/>
    <w:rsid w:val="006E340B"/>
    <w:rsid w:val="006E3434"/>
    <w:rsid w:val="006E3F40"/>
    <w:rsid w:val="006E4587"/>
    <w:rsid w:val="006E5189"/>
    <w:rsid w:val="006E54B4"/>
    <w:rsid w:val="006E5961"/>
    <w:rsid w:val="006E5E4A"/>
    <w:rsid w:val="006E63D8"/>
    <w:rsid w:val="006E6AC6"/>
    <w:rsid w:val="006E6D8F"/>
    <w:rsid w:val="006E6FF3"/>
    <w:rsid w:val="006E78F6"/>
    <w:rsid w:val="006E7D99"/>
    <w:rsid w:val="006E7F13"/>
    <w:rsid w:val="006F00D1"/>
    <w:rsid w:val="006F031D"/>
    <w:rsid w:val="006F0CCF"/>
    <w:rsid w:val="006F0DA4"/>
    <w:rsid w:val="006F13FE"/>
    <w:rsid w:val="006F144F"/>
    <w:rsid w:val="006F150F"/>
    <w:rsid w:val="006F1511"/>
    <w:rsid w:val="006F1A15"/>
    <w:rsid w:val="006F2338"/>
    <w:rsid w:val="006F263D"/>
    <w:rsid w:val="006F266A"/>
    <w:rsid w:val="006F3172"/>
    <w:rsid w:val="006F32BA"/>
    <w:rsid w:val="006F34B4"/>
    <w:rsid w:val="006F388C"/>
    <w:rsid w:val="006F42D9"/>
    <w:rsid w:val="006F461D"/>
    <w:rsid w:val="006F4903"/>
    <w:rsid w:val="006F4A62"/>
    <w:rsid w:val="006F4CAB"/>
    <w:rsid w:val="006F52CA"/>
    <w:rsid w:val="006F5326"/>
    <w:rsid w:val="006F601B"/>
    <w:rsid w:val="006F62D1"/>
    <w:rsid w:val="006F695C"/>
    <w:rsid w:val="006F69D9"/>
    <w:rsid w:val="006F7015"/>
    <w:rsid w:val="006F7372"/>
    <w:rsid w:val="006F76DB"/>
    <w:rsid w:val="006F775D"/>
    <w:rsid w:val="006F788B"/>
    <w:rsid w:val="006F7B1A"/>
    <w:rsid w:val="006F7BC9"/>
    <w:rsid w:val="006F7E3D"/>
    <w:rsid w:val="00700F61"/>
    <w:rsid w:val="0070116A"/>
    <w:rsid w:val="0070127C"/>
    <w:rsid w:val="00701B28"/>
    <w:rsid w:val="00701BB5"/>
    <w:rsid w:val="00701CBA"/>
    <w:rsid w:val="0070209C"/>
    <w:rsid w:val="0070276F"/>
    <w:rsid w:val="00703196"/>
    <w:rsid w:val="007031AC"/>
    <w:rsid w:val="0070326C"/>
    <w:rsid w:val="007033D1"/>
    <w:rsid w:val="00703604"/>
    <w:rsid w:val="00703A8C"/>
    <w:rsid w:val="00703C1C"/>
    <w:rsid w:val="00704234"/>
    <w:rsid w:val="007044B5"/>
    <w:rsid w:val="007046A5"/>
    <w:rsid w:val="007047C1"/>
    <w:rsid w:val="00704A18"/>
    <w:rsid w:val="00704F22"/>
    <w:rsid w:val="00704FDB"/>
    <w:rsid w:val="00705787"/>
    <w:rsid w:val="00706697"/>
    <w:rsid w:val="00706DE6"/>
    <w:rsid w:val="00707882"/>
    <w:rsid w:val="0070791E"/>
    <w:rsid w:val="00707A0C"/>
    <w:rsid w:val="00707EA2"/>
    <w:rsid w:val="00707FF8"/>
    <w:rsid w:val="00710132"/>
    <w:rsid w:val="00710B44"/>
    <w:rsid w:val="00710DB4"/>
    <w:rsid w:val="00710EE8"/>
    <w:rsid w:val="00710F8B"/>
    <w:rsid w:val="00711119"/>
    <w:rsid w:val="007111C3"/>
    <w:rsid w:val="007117E0"/>
    <w:rsid w:val="0071265A"/>
    <w:rsid w:val="00712E0D"/>
    <w:rsid w:val="00712E96"/>
    <w:rsid w:val="00713683"/>
    <w:rsid w:val="0071398A"/>
    <w:rsid w:val="00713E5E"/>
    <w:rsid w:val="00713F72"/>
    <w:rsid w:val="00714FF8"/>
    <w:rsid w:val="0071520C"/>
    <w:rsid w:val="00715311"/>
    <w:rsid w:val="007155CE"/>
    <w:rsid w:val="0071560F"/>
    <w:rsid w:val="00715729"/>
    <w:rsid w:val="007159EC"/>
    <w:rsid w:val="00716F09"/>
    <w:rsid w:val="007172FB"/>
    <w:rsid w:val="0072026C"/>
    <w:rsid w:val="0072088E"/>
    <w:rsid w:val="0072130E"/>
    <w:rsid w:val="007213D8"/>
    <w:rsid w:val="007217C1"/>
    <w:rsid w:val="00721826"/>
    <w:rsid w:val="00721FAD"/>
    <w:rsid w:val="00722664"/>
    <w:rsid w:val="00722C43"/>
    <w:rsid w:val="00722EC5"/>
    <w:rsid w:val="007231B6"/>
    <w:rsid w:val="007233D2"/>
    <w:rsid w:val="0072343D"/>
    <w:rsid w:val="007234EB"/>
    <w:rsid w:val="00723CF2"/>
    <w:rsid w:val="00723F0F"/>
    <w:rsid w:val="007240F7"/>
    <w:rsid w:val="0072430E"/>
    <w:rsid w:val="007252CC"/>
    <w:rsid w:val="0072554D"/>
    <w:rsid w:val="00725561"/>
    <w:rsid w:val="00726619"/>
    <w:rsid w:val="007272A9"/>
    <w:rsid w:val="007275AB"/>
    <w:rsid w:val="007276CA"/>
    <w:rsid w:val="00727AB0"/>
    <w:rsid w:val="00727B11"/>
    <w:rsid w:val="00727FE5"/>
    <w:rsid w:val="007302A4"/>
    <w:rsid w:val="00730D46"/>
    <w:rsid w:val="00730E3A"/>
    <w:rsid w:val="00731AE0"/>
    <w:rsid w:val="007323B5"/>
    <w:rsid w:val="007325CA"/>
    <w:rsid w:val="00732A00"/>
    <w:rsid w:val="007333AC"/>
    <w:rsid w:val="007333CA"/>
    <w:rsid w:val="00733606"/>
    <w:rsid w:val="00733D6A"/>
    <w:rsid w:val="0073404C"/>
    <w:rsid w:val="00734223"/>
    <w:rsid w:val="00735325"/>
    <w:rsid w:val="0073551F"/>
    <w:rsid w:val="007355A3"/>
    <w:rsid w:val="00735770"/>
    <w:rsid w:val="0073629A"/>
    <w:rsid w:val="007362CD"/>
    <w:rsid w:val="007362D2"/>
    <w:rsid w:val="0073643E"/>
    <w:rsid w:val="00736964"/>
    <w:rsid w:val="00736C37"/>
    <w:rsid w:val="00736E58"/>
    <w:rsid w:val="0073730C"/>
    <w:rsid w:val="00737B7D"/>
    <w:rsid w:val="00737C23"/>
    <w:rsid w:val="00737F9F"/>
    <w:rsid w:val="007402FE"/>
    <w:rsid w:val="0074145A"/>
    <w:rsid w:val="00741B95"/>
    <w:rsid w:val="00741D0A"/>
    <w:rsid w:val="00741D33"/>
    <w:rsid w:val="00741F1A"/>
    <w:rsid w:val="00742272"/>
    <w:rsid w:val="00742410"/>
    <w:rsid w:val="00742792"/>
    <w:rsid w:val="0074287E"/>
    <w:rsid w:val="00743054"/>
    <w:rsid w:val="0074308A"/>
    <w:rsid w:val="00743B85"/>
    <w:rsid w:val="00743E3A"/>
    <w:rsid w:val="007450A7"/>
    <w:rsid w:val="00745225"/>
    <w:rsid w:val="00745674"/>
    <w:rsid w:val="007459D0"/>
    <w:rsid w:val="00745F25"/>
    <w:rsid w:val="00746A6D"/>
    <w:rsid w:val="0074731B"/>
    <w:rsid w:val="0074736E"/>
    <w:rsid w:val="00747D0D"/>
    <w:rsid w:val="007505B4"/>
    <w:rsid w:val="007505DB"/>
    <w:rsid w:val="007513ED"/>
    <w:rsid w:val="00751666"/>
    <w:rsid w:val="007519B7"/>
    <w:rsid w:val="00751F82"/>
    <w:rsid w:val="00752214"/>
    <w:rsid w:val="007527DF"/>
    <w:rsid w:val="00752B42"/>
    <w:rsid w:val="00752F35"/>
    <w:rsid w:val="007537EA"/>
    <w:rsid w:val="0075476A"/>
    <w:rsid w:val="007554EB"/>
    <w:rsid w:val="00755AD3"/>
    <w:rsid w:val="00756805"/>
    <w:rsid w:val="0075705E"/>
    <w:rsid w:val="0075721A"/>
    <w:rsid w:val="00757891"/>
    <w:rsid w:val="00757EB1"/>
    <w:rsid w:val="0076089E"/>
    <w:rsid w:val="00760934"/>
    <w:rsid w:val="00760DEE"/>
    <w:rsid w:val="0076106A"/>
    <w:rsid w:val="00761672"/>
    <w:rsid w:val="00761DAE"/>
    <w:rsid w:val="0076299D"/>
    <w:rsid w:val="0076312F"/>
    <w:rsid w:val="00763895"/>
    <w:rsid w:val="00763AF1"/>
    <w:rsid w:val="00763BDB"/>
    <w:rsid w:val="00763C0A"/>
    <w:rsid w:val="00763D00"/>
    <w:rsid w:val="00763E56"/>
    <w:rsid w:val="007641F4"/>
    <w:rsid w:val="0076471D"/>
    <w:rsid w:val="00764B0A"/>
    <w:rsid w:val="00764DCB"/>
    <w:rsid w:val="00765118"/>
    <w:rsid w:val="00765274"/>
    <w:rsid w:val="007668A2"/>
    <w:rsid w:val="00766B0D"/>
    <w:rsid w:val="00767747"/>
    <w:rsid w:val="00767757"/>
    <w:rsid w:val="00767814"/>
    <w:rsid w:val="00767E60"/>
    <w:rsid w:val="007703F7"/>
    <w:rsid w:val="00770BD3"/>
    <w:rsid w:val="00770CBB"/>
    <w:rsid w:val="00770CE5"/>
    <w:rsid w:val="00771266"/>
    <w:rsid w:val="00771458"/>
    <w:rsid w:val="00771F43"/>
    <w:rsid w:val="00772397"/>
    <w:rsid w:val="00772589"/>
    <w:rsid w:val="007725B2"/>
    <w:rsid w:val="007729B6"/>
    <w:rsid w:val="00772EBC"/>
    <w:rsid w:val="007733F7"/>
    <w:rsid w:val="00773945"/>
    <w:rsid w:val="007739F2"/>
    <w:rsid w:val="00773BD6"/>
    <w:rsid w:val="00773F2D"/>
    <w:rsid w:val="00773F99"/>
    <w:rsid w:val="00773FBF"/>
    <w:rsid w:val="007742BB"/>
    <w:rsid w:val="007746CC"/>
    <w:rsid w:val="00774708"/>
    <w:rsid w:val="00774C7C"/>
    <w:rsid w:val="00775291"/>
    <w:rsid w:val="0077560D"/>
    <w:rsid w:val="00775B85"/>
    <w:rsid w:val="0077664D"/>
    <w:rsid w:val="00776FC4"/>
    <w:rsid w:val="00777111"/>
    <w:rsid w:val="007772BC"/>
    <w:rsid w:val="007775A6"/>
    <w:rsid w:val="007778B6"/>
    <w:rsid w:val="00777926"/>
    <w:rsid w:val="00777967"/>
    <w:rsid w:val="00777EE1"/>
    <w:rsid w:val="00777F27"/>
    <w:rsid w:val="00777F72"/>
    <w:rsid w:val="00777FF5"/>
    <w:rsid w:val="0078060C"/>
    <w:rsid w:val="00780613"/>
    <w:rsid w:val="00780A24"/>
    <w:rsid w:val="00780E62"/>
    <w:rsid w:val="00780F47"/>
    <w:rsid w:val="007814DB"/>
    <w:rsid w:val="0078151C"/>
    <w:rsid w:val="0078153D"/>
    <w:rsid w:val="00781861"/>
    <w:rsid w:val="00781ABB"/>
    <w:rsid w:val="00782A70"/>
    <w:rsid w:val="00783023"/>
    <w:rsid w:val="0078347C"/>
    <w:rsid w:val="00784045"/>
    <w:rsid w:val="0078420F"/>
    <w:rsid w:val="00784336"/>
    <w:rsid w:val="00784AB9"/>
    <w:rsid w:val="00784F0D"/>
    <w:rsid w:val="00785055"/>
    <w:rsid w:val="00785204"/>
    <w:rsid w:val="007857C9"/>
    <w:rsid w:val="00785CD5"/>
    <w:rsid w:val="00785E90"/>
    <w:rsid w:val="00786508"/>
    <w:rsid w:val="0078696D"/>
    <w:rsid w:val="00786AF9"/>
    <w:rsid w:val="00786C7F"/>
    <w:rsid w:val="00786DAE"/>
    <w:rsid w:val="007872E0"/>
    <w:rsid w:val="007873A7"/>
    <w:rsid w:val="00787745"/>
    <w:rsid w:val="00787C52"/>
    <w:rsid w:val="00787C6E"/>
    <w:rsid w:val="00790182"/>
    <w:rsid w:val="0079024B"/>
    <w:rsid w:val="0079030D"/>
    <w:rsid w:val="00791355"/>
    <w:rsid w:val="0079175F"/>
    <w:rsid w:val="0079197F"/>
    <w:rsid w:val="00791B3D"/>
    <w:rsid w:val="0079281A"/>
    <w:rsid w:val="0079309F"/>
    <w:rsid w:val="007932C1"/>
    <w:rsid w:val="007943D5"/>
    <w:rsid w:val="00794721"/>
    <w:rsid w:val="00794D73"/>
    <w:rsid w:val="00794DD0"/>
    <w:rsid w:val="007950C3"/>
    <w:rsid w:val="007950DE"/>
    <w:rsid w:val="00795392"/>
    <w:rsid w:val="007954C1"/>
    <w:rsid w:val="00795B6D"/>
    <w:rsid w:val="00796523"/>
    <w:rsid w:val="007969FD"/>
    <w:rsid w:val="00796BEC"/>
    <w:rsid w:val="00797767"/>
    <w:rsid w:val="007977E2"/>
    <w:rsid w:val="00797EF8"/>
    <w:rsid w:val="007A005B"/>
    <w:rsid w:val="007A0243"/>
    <w:rsid w:val="007A0601"/>
    <w:rsid w:val="007A0AEA"/>
    <w:rsid w:val="007A1420"/>
    <w:rsid w:val="007A165E"/>
    <w:rsid w:val="007A1753"/>
    <w:rsid w:val="007A1A51"/>
    <w:rsid w:val="007A1C51"/>
    <w:rsid w:val="007A1DAC"/>
    <w:rsid w:val="007A2582"/>
    <w:rsid w:val="007A2CDD"/>
    <w:rsid w:val="007A34D7"/>
    <w:rsid w:val="007A39F9"/>
    <w:rsid w:val="007A403D"/>
    <w:rsid w:val="007A41AF"/>
    <w:rsid w:val="007A4438"/>
    <w:rsid w:val="007A4FEE"/>
    <w:rsid w:val="007A5007"/>
    <w:rsid w:val="007A584B"/>
    <w:rsid w:val="007A686E"/>
    <w:rsid w:val="007A6CCA"/>
    <w:rsid w:val="007A7582"/>
    <w:rsid w:val="007A75D7"/>
    <w:rsid w:val="007A7631"/>
    <w:rsid w:val="007A770E"/>
    <w:rsid w:val="007A78C8"/>
    <w:rsid w:val="007A7F7A"/>
    <w:rsid w:val="007B0031"/>
    <w:rsid w:val="007B020C"/>
    <w:rsid w:val="007B06AA"/>
    <w:rsid w:val="007B07E1"/>
    <w:rsid w:val="007B0CDE"/>
    <w:rsid w:val="007B0D16"/>
    <w:rsid w:val="007B0D5B"/>
    <w:rsid w:val="007B2DA8"/>
    <w:rsid w:val="007B3516"/>
    <w:rsid w:val="007B3DA3"/>
    <w:rsid w:val="007B3E4A"/>
    <w:rsid w:val="007B4DF1"/>
    <w:rsid w:val="007B63D8"/>
    <w:rsid w:val="007B68FD"/>
    <w:rsid w:val="007B69F9"/>
    <w:rsid w:val="007B6CBD"/>
    <w:rsid w:val="007B7218"/>
    <w:rsid w:val="007B74E8"/>
    <w:rsid w:val="007B7B49"/>
    <w:rsid w:val="007B7BF7"/>
    <w:rsid w:val="007B7ED9"/>
    <w:rsid w:val="007C00BF"/>
    <w:rsid w:val="007C00F1"/>
    <w:rsid w:val="007C03D7"/>
    <w:rsid w:val="007C0514"/>
    <w:rsid w:val="007C08FE"/>
    <w:rsid w:val="007C0B1B"/>
    <w:rsid w:val="007C172B"/>
    <w:rsid w:val="007C1A9B"/>
    <w:rsid w:val="007C1D4A"/>
    <w:rsid w:val="007C1ECF"/>
    <w:rsid w:val="007C2615"/>
    <w:rsid w:val="007C2879"/>
    <w:rsid w:val="007C321B"/>
    <w:rsid w:val="007C3571"/>
    <w:rsid w:val="007C42E6"/>
    <w:rsid w:val="007C4604"/>
    <w:rsid w:val="007C4881"/>
    <w:rsid w:val="007C4B84"/>
    <w:rsid w:val="007C508B"/>
    <w:rsid w:val="007C53C6"/>
    <w:rsid w:val="007C5585"/>
    <w:rsid w:val="007C639A"/>
    <w:rsid w:val="007C66F9"/>
    <w:rsid w:val="007C67F7"/>
    <w:rsid w:val="007C687F"/>
    <w:rsid w:val="007C6A9B"/>
    <w:rsid w:val="007C6B0F"/>
    <w:rsid w:val="007C6D49"/>
    <w:rsid w:val="007C6EBE"/>
    <w:rsid w:val="007C7972"/>
    <w:rsid w:val="007C7CA6"/>
    <w:rsid w:val="007C7CA9"/>
    <w:rsid w:val="007C7CF2"/>
    <w:rsid w:val="007D028D"/>
    <w:rsid w:val="007D0876"/>
    <w:rsid w:val="007D09AD"/>
    <w:rsid w:val="007D0C0E"/>
    <w:rsid w:val="007D0E0B"/>
    <w:rsid w:val="007D156D"/>
    <w:rsid w:val="007D15B5"/>
    <w:rsid w:val="007D1ACB"/>
    <w:rsid w:val="007D1D20"/>
    <w:rsid w:val="007D1D74"/>
    <w:rsid w:val="007D1FE8"/>
    <w:rsid w:val="007D26A0"/>
    <w:rsid w:val="007D27C7"/>
    <w:rsid w:val="007D288D"/>
    <w:rsid w:val="007D2938"/>
    <w:rsid w:val="007D2CA3"/>
    <w:rsid w:val="007D32D6"/>
    <w:rsid w:val="007D3494"/>
    <w:rsid w:val="007D35E2"/>
    <w:rsid w:val="007D3CD6"/>
    <w:rsid w:val="007D3FE2"/>
    <w:rsid w:val="007D45BF"/>
    <w:rsid w:val="007D4DC6"/>
    <w:rsid w:val="007D507A"/>
    <w:rsid w:val="007D5131"/>
    <w:rsid w:val="007D5596"/>
    <w:rsid w:val="007D5715"/>
    <w:rsid w:val="007D57F5"/>
    <w:rsid w:val="007D5848"/>
    <w:rsid w:val="007D607F"/>
    <w:rsid w:val="007D636D"/>
    <w:rsid w:val="007D64AB"/>
    <w:rsid w:val="007D64F9"/>
    <w:rsid w:val="007D6CAF"/>
    <w:rsid w:val="007D6E83"/>
    <w:rsid w:val="007D75FD"/>
    <w:rsid w:val="007D7B4E"/>
    <w:rsid w:val="007D7F54"/>
    <w:rsid w:val="007D7F7A"/>
    <w:rsid w:val="007E0D47"/>
    <w:rsid w:val="007E0EC7"/>
    <w:rsid w:val="007E1523"/>
    <w:rsid w:val="007E1A7C"/>
    <w:rsid w:val="007E1A8B"/>
    <w:rsid w:val="007E1DAB"/>
    <w:rsid w:val="007E1E88"/>
    <w:rsid w:val="007E20CA"/>
    <w:rsid w:val="007E21C0"/>
    <w:rsid w:val="007E251B"/>
    <w:rsid w:val="007E27EF"/>
    <w:rsid w:val="007E282A"/>
    <w:rsid w:val="007E28B7"/>
    <w:rsid w:val="007E2C22"/>
    <w:rsid w:val="007E2C67"/>
    <w:rsid w:val="007E37D1"/>
    <w:rsid w:val="007E4061"/>
    <w:rsid w:val="007E4841"/>
    <w:rsid w:val="007E51BC"/>
    <w:rsid w:val="007E5230"/>
    <w:rsid w:val="007E5715"/>
    <w:rsid w:val="007E57B5"/>
    <w:rsid w:val="007E5B0F"/>
    <w:rsid w:val="007E5D23"/>
    <w:rsid w:val="007E6CC0"/>
    <w:rsid w:val="007E7130"/>
    <w:rsid w:val="007E7359"/>
    <w:rsid w:val="007E778C"/>
    <w:rsid w:val="007E77FD"/>
    <w:rsid w:val="007E7BFC"/>
    <w:rsid w:val="007F0127"/>
    <w:rsid w:val="007F1134"/>
    <w:rsid w:val="007F128E"/>
    <w:rsid w:val="007F153E"/>
    <w:rsid w:val="007F15B0"/>
    <w:rsid w:val="007F1CF6"/>
    <w:rsid w:val="007F212E"/>
    <w:rsid w:val="007F22D9"/>
    <w:rsid w:val="007F236F"/>
    <w:rsid w:val="007F24FC"/>
    <w:rsid w:val="007F272D"/>
    <w:rsid w:val="007F2D3B"/>
    <w:rsid w:val="007F3BC4"/>
    <w:rsid w:val="007F45C7"/>
    <w:rsid w:val="007F4601"/>
    <w:rsid w:val="007F49E9"/>
    <w:rsid w:val="007F4A7A"/>
    <w:rsid w:val="007F52D4"/>
    <w:rsid w:val="007F5658"/>
    <w:rsid w:val="007F5C40"/>
    <w:rsid w:val="007F5C98"/>
    <w:rsid w:val="007F5F84"/>
    <w:rsid w:val="007F6080"/>
    <w:rsid w:val="007F61B2"/>
    <w:rsid w:val="007F62F7"/>
    <w:rsid w:val="007F631B"/>
    <w:rsid w:val="007F6943"/>
    <w:rsid w:val="007F6ABA"/>
    <w:rsid w:val="007F6F42"/>
    <w:rsid w:val="007F7748"/>
    <w:rsid w:val="007F7DB6"/>
    <w:rsid w:val="00800500"/>
    <w:rsid w:val="00800811"/>
    <w:rsid w:val="008012A4"/>
    <w:rsid w:val="00801B4A"/>
    <w:rsid w:val="00801C77"/>
    <w:rsid w:val="00801CBA"/>
    <w:rsid w:val="0080269B"/>
    <w:rsid w:val="00802751"/>
    <w:rsid w:val="008027B1"/>
    <w:rsid w:val="00802DDA"/>
    <w:rsid w:val="00802F28"/>
    <w:rsid w:val="008033D4"/>
    <w:rsid w:val="008036F4"/>
    <w:rsid w:val="008037E4"/>
    <w:rsid w:val="00803D6C"/>
    <w:rsid w:val="00804528"/>
    <w:rsid w:val="00804797"/>
    <w:rsid w:val="00804B53"/>
    <w:rsid w:val="0080511A"/>
    <w:rsid w:val="00805344"/>
    <w:rsid w:val="0080572B"/>
    <w:rsid w:val="008057A6"/>
    <w:rsid w:val="00805B67"/>
    <w:rsid w:val="00805CBB"/>
    <w:rsid w:val="00805D51"/>
    <w:rsid w:val="00805DEA"/>
    <w:rsid w:val="0080637D"/>
    <w:rsid w:val="00806CD7"/>
    <w:rsid w:val="00806E60"/>
    <w:rsid w:val="0080729E"/>
    <w:rsid w:val="008076A9"/>
    <w:rsid w:val="008076CA"/>
    <w:rsid w:val="00807DED"/>
    <w:rsid w:val="00810769"/>
    <w:rsid w:val="00810D25"/>
    <w:rsid w:val="00811225"/>
    <w:rsid w:val="008114D1"/>
    <w:rsid w:val="00811B8E"/>
    <w:rsid w:val="00811C77"/>
    <w:rsid w:val="008122AB"/>
    <w:rsid w:val="0081251C"/>
    <w:rsid w:val="00812B79"/>
    <w:rsid w:val="00812C28"/>
    <w:rsid w:val="00812FC8"/>
    <w:rsid w:val="0081383A"/>
    <w:rsid w:val="00813FDA"/>
    <w:rsid w:val="008140F3"/>
    <w:rsid w:val="00814171"/>
    <w:rsid w:val="008144DE"/>
    <w:rsid w:val="00814794"/>
    <w:rsid w:val="00814847"/>
    <w:rsid w:val="00814CAF"/>
    <w:rsid w:val="00815FF8"/>
    <w:rsid w:val="008164B9"/>
    <w:rsid w:val="0081663E"/>
    <w:rsid w:val="00816A1A"/>
    <w:rsid w:val="00816B85"/>
    <w:rsid w:val="00816C93"/>
    <w:rsid w:val="00816FA6"/>
    <w:rsid w:val="00816FCB"/>
    <w:rsid w:val="00817924"/>
    <w:rsid w:val="00817A9C"/>
    <w:rsid w:val="00817D75"/>
    <w:rsid w:val="008200B2"/>
    <w:rsid w:val="008201DA"/>
    <w:rsid w:val="0082066D"/>
    <w:rsid w:val="00820A82"/>
    <w:rsid w:val="00821702"/>
    <w:rsid w:val="00821B30"/>
    <w:rsid w:val="00821F5B"/>
    <w:rsid w:val="00823185"/>
    <w:rsid w:val="00823989"/>
    <w:rsid w:val="00824940"/>
    <w:rsid w:val="008255AC"/>
    <w:rsid w:val="008256EE"/>
    <w:rsid w:val="00825BFB"/>
    <w:rsid w:val="00825C8F"/>
    <w:rsid w:val="00825DDB"/>
    <w:rsid w:val="00825E45"/>
    <w:rsid w:val="00825EC5"/>
    <w:rsid w:val="008260B7"/>
    <w:rsid w:val="00826175"/>
    <w:rsid w:val="00826270"/>
    <w:rsid w:val="0082669F"/>
    <w:rsid w:val="0082670F"/>
    <w:rsid w:val="00826826"/>
    <w:rsid w:val="00826893"/>
    <w:rsid w:val="0082696F"/>
    <w:rsid w:val="00827BC5"/>
    <w:rsid w:val="00830D32"/>
    <w:rsid w:val="00830D40"/>
    <w:rsid w:val="00830E37"/>
    <w:rsid w:val="00830F8C"/>
    <w:rsid w:val="0083106A"/>
    <w:rsid w:val="0083110B"/>
    <w:rsid w:val="0083133C"/>
    <w:rsid w:val="008319B1"/>
    <w:rsid w:val="00831AC9"/>
    <w:rsid w:val="00832914"/>
    <w:rsid w:val="00832CBD"/>
    <w:rsid w:val="00832E4E"/>
    <w:rsid w:val="0083325A"/>
    <w:rsid w:val="008335DD"/>
    <w:rsid w:val="008339FF"/>
    <w:rsid w:val="00833D74"/>
    <w:rsid w:val="008344B4"/>
    <w:rsid w:val="00834656"/>
    <w:rsid w:val="00834754"/>
    <w:rsid w:val="00834CA8"/>
    <w:rsid w:val="00835181"/>
    <w:rsid w:val="0083518F"/>
    <w:rsid w:val="00835419"/>
    <w:rsid w:val="008354A7"/>
    <w:rsid w:val="00835A85"/>
    <w:rsid w:val="00835C69"/>
    <w:rsid w:val="00835CFC"/>
    <w:rsid w:val="00835DEA"/>
    <w:rsid w:val="008363E9"/>
    <w:rsid w:val="008367D0"/>
    <w:rsid w:val="00836990"/>
    <w:rsid w:val="00837187"/>
    <w:rsid w:val="00837A07"/>
    <w:rsid w:val="00837EE8"/>
    <w:rsid w:val="00840546"/>
    <w:rsid w:val="008411F6"/>
    <w:rsid w:val="00841539"/>
    <w:rsid w:val="0084199F"/>
    <w:rsid w:val="008419E6"/>
    <w:rsid w:val="00841C56"/>
    <w:rsid w:val="00842154"/>
    <w:rsid w:val="00842358"/>
    <w:rsid w:val="008426BC"/>
    <w:rsid w:val="00842B45"/>
    <w:rsid w:val="00843C07"/>
    <w:rsid w:val="008445BE"/>
    <w:rsid w:val="008447BC"/>
    <w:rsid w:val="00845026"/>
    <w:rsid w:val="00845F9A"/>
    <w:rsid w:val="0084628C"/>
    <w:rsid w:val="008472F9"/>
    <w:rsid w:val="00847795"/>
    <w:rsid w:val="00847B8E"/>
    <w:rsid w:val="00847EB2"/>
    <w:rsid w:val="008504E6"/>
    <w:rsid w:val="00850649"/>
    <w:rsid w:val="008508AE"/>
    <w:rsid w:val="008508FE"/>
    <w:rsid w:val="00850AB6"/>
    <w:rsid w:val="00850F45"/>
    <w:rsid w:val="00850F74"/>
    <w:rsid w:val="00851751"/>
    <w:rsid w:val="00851904"/>
    <w:rsid w:val="00851BCF"/>
    <w:rsid w:val="00851BF0"/>
    <w:rsid w:val="00851DFE"/>
    <w:rsid w:val="00851E07"/>
    <w:rsid w:val="008524A1"/>
    <w:rsid w:val="008526BB"/>
    <w:rsid w:val="008526DD"/>
    <w:rsid w:val="00852C13"/>
    <w:rsid w:val="008530EA"/>
    <w:rsid w:val="00853271"/>
    <w:rsid w:val="00853584"/>
    <w:rsid w:val="008535DC"/>
    <w:rsid w:val="008537E5"/>
    <w:rsid w:val="008537ED"/>
    <w:rsid w:val="00853820"/>
    <w:rsid w:val="00854140"/>
    <w:rsid w:val="00855115"/>
    <w:rsid w:val="0085571D"/>
    <w:rsid w:val="0085588F"/>
    <w:rsid w:val="00855E6C"/>
    <w:rsid w:val="00856689"/>
    <w:rsid w:val="00856EAE"/>
    <w:rsid w:val="0085762E"/>
    <w:rsid w:val="00857AA8"/>
    <w:rsid w:val="008602D7"/>
    <w:rsid w:val="008602F1"/>
    <w:rsid w:val="00860653"/>
    <w:rsid w:val="00860D9D"/>
    <w:rsid w:val="00860F11"/>
    <w:rsid w:val="0086136C"/>
    <w:rsid w:val="00861728"/>
    <w:rsid w:val="0086179E"/>
    <w:rsid w:val="00861D80"/>
    <w:rsid w:val="008621CB"/>
    <w:rsid w:val="0086221E"/>
    <w:rsid w:val="008622A6"/>
    <w:rsid w:val="008622D1"/>
    <w:rsid w:val="00862AEC"/>
    <w:rsid w:val="00862CA5"/>
    <w:rsid w:val="00862E4E"/>
    <w:rsid w:val="00863673"/>
    <w:rsid w:val="00863872"/>
    <w:rsid w:val="00863CA6"/>
    <w:rsid w:val="00863D8D"/>
    <w:rsid w:val="00864631"/>
    <w:rsid w:val="00864B72"/>
    <w:rsid w:val="008651CC"/>
    <w:rsid w:val="008651CE"/>
    <w:rsid w:val="00865849"/>
    <w:rsid w:val="00865A2C"/>
    <w:rsid w:val="0086685D"/>
    <w:rsid w:val="008669E4"/>
    <w:rsid w:val="00866A26"/>
    <w:rsid w:val="00866C2F"/>
    <w:rsid w:val="00867693"/>
    <w:rsid w:val="008700F5"/>
    <w:rsid w:val="00870653"/>
    <w:rsid w:val="00870B1C"/>
    <w:rsid w:val="00870B83"/>
    <w:rsid w:val="00870CAB"/>
    <w:rsid w:val="00870EAC"/>
    <w:rsid w:val="008715E5"/>
    <w:rsid w:val="00871742"/>
    <w:rsid w:val="00871D1D"/>
    <w:rsid w:val="008720DF"/>
    <w:rsid w:val="008726B9"/>
    <w:rsid w:val="008728B5"/>
    <w:rsid w:val="0087294D"/>
    <w:rsid w:val="00873062"/>
    <w:rsid w:val="00873155"/>
    <w:rsid w:val="0087333A"/>
    <w:rsid w:val="00873378"/>
    <w:rsid w:val="008733CF"/>
    <w:rsid w:val="00874006"/>
    <w:rsid w:val="008742F1"/>
    <w:rsid w:val="008743F8"/>
    <w:rsid w:val="008748BE"/>
    <w:rsid w:val="00875779"/>
    <w:rsid w:val="00875845"/>
    <w:rsid w:val="00875BDE"/>
    <w:rsid w:val="0087603E"/>
    <w:rsid w:val="00876048"/>
    <w:rsid w:val="008761FC"/>
    <w:rsid w:val="008762AA"/>
    <w:rsid w:val="00876D52"/>
    <w:rsid w:val="00877337"/>
    <w:rsid w:val="00877529"/>
    <w:rsid w:val="008803D8"/>
    <w:rsid w:val="008803FD"/>
    <w:rsid w:val="00880410"/>
    <w:rsid w:val="00880685"/>
    <w:rsid w:val="00880CF6"/>
    <w:rsid w:val="00881164"/>
    <w:rsid w:val="008812EC"/>
    <w:rsid w:val="008814B7"/>
    <w:rsid w:val="00881F1F"/>
    <w:rsid w:val="00881FD0"/>
    <w:rsid w:val="00882844"/>
    <w:rsid w:val="008828FB"/>
    <w:rsid w:val="00883624"/>
    <w:rsid w:val="008838D5"/>
    <w:rsid w:val="00884529"/>
    <w:rsid w:val="0088472D"/>
    <w:rsid w:val="00884C24"/>
    <w:rsid w:val="00884C38"/>
    <w:rsid w:val="00884E6F"/>
    <w:rsid w:val="0088535B"/>
    <w:rsid w:val="00885389"/>
    <w:rsid w:val="008855B1"/>
    <w:rsid w:val="0088566D"/>
    <w:rsid w:val="008856F1"/>
    <w:rsid w:val="008858EF"/>
    <w:rsid w:val="00885BD3"/>
    <w:rsid w:val="00885E86"/>
    <w:rsid w:val="00885EB8"/>
    <w:rsid w:val="00885EEE"/>
    <w:rsid w:val="008861E9"/>
    <w:rsid w:val="00886986"/>
    <w:rsid w:val="00886ADC"/>
    <w:rsid w:val="0088744C"/>
    <w:rsid w:val="00887512"/>
    <w:rsid w:val="00887804"/>
    <w:rsid w:val="008878D5"/>
    <w:rsid w:val="00887B50"/>
    <w:rsid w:val="008904D9"/>
    <w:rsid w:val="00890944"/>
    <w:rsid w:val="00890D0D"/>
    <w:rsid w:val="00890E49"/>
    <w:rsid w:val="0089120C"/>
    <w:rsid w:val="00891518"/>
    <w:rsid w:val="00891D13"/>
    <w:rsid w:val="00892076"/>
    <w:rsid w:val="008921C4"/>
    <w:rsid w:val="00892411"/>
    <w:rsid w:val="0089250F"/>
    <w:rsid w:val="00892562"/>
    <w:rsid w:val="00892A26"/>
    <w:rsid w:val="00892D42"/>
    <w:rsid w:val="00893190"/>
    <w:rsid w:val="00893355"/>
    <w:rsid w:val="00893BA5"/>
    <w:rsid w:val="00893BFA"/>
    <w:rsid w:val="00893E99"/>
    <w:rsid w:val="0089431B"/>
    <w:rsid w:val="00894336"/>
    <w:rsid w:val="0089447C"/>
    <w:rsid w:val="008946C7"/>
    <w:rsid w:val="00894854"/>
    <w:rsid w:val="00894911"/>
    <w:rsid w:val="00894A58"/>
    <w:rsid w:val="00894AB0"/>
    <w:rsid w:val="00894C74"/>
    <w:rsid w:val="00895F0B"/>
    <w:rsid w:val="008961D1"/>
    <w:rsid w:val="0089706B"/>
    <w:rsid w:val="00897574"/>
    <w:rsid w:val="008978AA"/>
    <w:rsid w:val="008A0F16"/>
    <w:rsid w:val="008A109F"/>
    <w:rsid w:val="008A10FB"/>
    <w:rsid w:val="008A1B4B"/>
    <w:rsid w:val="008A21F2"/>
    <w:rsid w:val="008A2463"/>
    <w:rsid w:val="008A286C"/>
    <w:rsid w:val="008A2AE5"/>
    <w:rsid w:val="008A2DFA"/>
    <w:rsid w:val="008A301D"/>
    <w:rsid w:val="008A3027"/>
    <w:rsid w:val="008A37F3"/>
    <w:rsid w:val="008A452A"/>
    <w:rsid w:val="008A4BCC"/>
    <w:rsid w:val="008A503E"/>
    <w:rsid w:val="008A50E8"/>
    <w:rsid w:val="008A59E2"/>
    <w:rsid w:val="008A5D57"/>
    <w:rsid w:val="008A6152"/>
    <w:rsid w:val="008A6273"/>
    <w:rsid w:val="008A635D"/>
    <w:rsid w:val="008A6381"/>
    <w:rsid w:val="008A653C"/>
    <w:rsid w:val="008A6A28"/>
    <w:rsid w:val="008A6E9A"/>
    <w:rsid w:val="008A7B7B"/>
    <w:rsid w:val="008A7D12"/>
    <w:rsid w:val="008A7E12"/>
    <w:rsid w:val="008B00BE"/>
    <w:rsid w:val="008B04E4"/>
    <w:rsid w:val="008B07A3"/>
    <w:rsid w:val="008B0C3E"/>
    <w:rsid w:val="008B0CA5"/>
    <w:rsid w:val="008B0D88"/>
    <w:rsid w:val="008B19A6"/>
    <w:rsid w:val="008B19C1"/>
    <w:rsid w:val="008B19D6"/>
    <w:rsid w:val="008B1E9A"/>
    <w:rsid w:val="008B20E0"/>
    <w:rsid w:val="008B2131"/>
    <w:rsid w:val="008B222D"/>
    <w:rsid w:val="008B2923"/>
    <w:rsid w:val="008B2D0C"/>
    <w:rsid w:val="008B2D5F"/>
    <w:rsid w:val="008B39CE"/>
    <w:rsid w:val="008B3ADF"/>
    <w:rsid w:val="008B41D2"/>
    <w:rsid w:val="008B4310"/>
    <w:rsid w:val="008B434C"/>
    <w:rsid w:val="008B46AF"/>
    <w:rsid w:val="008B477E"/>
    <w:rsid w:val="008B4DAB"/>
    <w:rsid w:val="008B59D1"/>
    <w:rsid w:val="008B5B64"/>
    <w:rsid w:val="008B5B9A"/>
    <w:rsid w:val="008B5CFC"/>
    <w:rsid w:val="008B5F1E"/>
    <w:rsid w:val="008B60F3"/>
    <w:rsid w:val="008B6E4B"/>
    <w:rsid w:val="008B6E7A"/>
    <w:rsid w:val="008B71E6"/>
    <w:rsid w:val="008B7775"/>
    <w:rsid w:val="008B7872"/>
    <w:rsid w:val="008B7A9C"/>
    <w:rsid w:val="008C014D"/>
    <w:rsid w:val="008C0A22"/>
    <w:rsid w:val="008C0E31"/>
    <w:rsid w:val="008C194F"/>
    <w:rsid w:val="008C1BF1"/>
    <w:rsid w:val="008C1C44"/>
    <w:rsid w:val="008C2196"/>
    <w:rsid w:val="008C237D"/>
    <w:rsid w:val="008C2C52"/>
    <w:rsid w:val="008C2DAC"/>
    <w:rsid w:val="008C3C2B"/>
    <w:rsid w:val="008C4FC9"/>
    <w:rsid w:val="008C500B"/>
    <w:rsid w:val="008C53C7"/>
    <w:rsid w:val="008C5555"/>
    <w:rsid w:val="008C6629"/>
    <w:rsid w:val="008C6945"/>
    <w:rsid w:val="008C6A64"/>
    <w:rsid w:val="008C6A83"/>
    <w:rsid w:val="008C6B62"/>
    <w:rsid w:val="008C6E43"/>
    <w:rsid w:val="008C706D"/>
    <w:rsid w:val="008C7183"/>
    <w:rsid w:val="008C72AE"/>
    <w:rsid w:val="008C7563"/>
    <w:rsid w:val="008C7824"/>
    <w:rsid w:val="008C7F81"/>
    <w:rsid w:val="008D0347"/>
    <w:rsid w:val="008D042E"/>
    <w:rsid w:val="008D07AE"/>
    <w:rsid w:val="008D0919"/>
    <w:rsid w:val="008D101D"/>
    <w:rsid w:val="008D18F9"/>
    <w:rsid w:val="008D1ADA"/>
    <w:rsid w:val="008D2159"/>
    <w:rsid w:val="008D2165"/>
    <w:rsid w:val="008D22DF"/>
    <w:rsid w:val="008D2963"/>
    <w:rsid w:val="008D32B4"/>
    <w:rsid w:val="008D3938"/>
    <w:rsid w:val="008D3AA9"/>
    <w:rsid w:val="008D3E8E"/>
    <w:rsid w:val="008D4097"/>
    <w:rsid w:val="008D4254"/>
    <w:rsid w:val="008D49C3"/>
    <w:rsid w:val="008D4F13"/>
    <w:rsid w:val="008D5304"/>
    <w:rsid w:val="008D550A"/>
    <w:rsid w:val="008D5711"/>
    <w:rsid w:val="008D65D3"/>
    <w:rsid w:val="008D6670"/>
    <w:rsid w:val="008D6E5A"/>
    <w:rsid w:val="008D7280"/>
    <w:rsid w:val="008D73F5"/>
    <w:rsid w:val="008E0809"/>
    <w:rsid w:val="008E0C42"/>
    <w:rsid w:val="008E10A8"/>
    <w:rsid w:val="008E145E"/>
    <w:rsid w:val="008E19F1"/>
    <w:rsid w:val="008E1BD7"/>
    <w:rsid w:val="008E1D95"/>
    <w:rsid w:val="008E2F78"/>
    <w:rsid w:val="008E3224"/>
    <w:rsid w:val="008E3443"/>
    <w:rsid w:val="008E4013"/>
    <w:rsid w:val="008E43C2"/>
    <w:rsid w:val="008E4E3A"/>
    <w:rsid w:val="008E5328"/>
    <w:rsid w:val="008E605E"/>
    <w:rsid w:val="008E62FD"/>
    <w:rsid w:val="008E66CE"/>
    <w:rsid w:val="008E675E"/>
    <w:rsid w:val="008E6914"/>
    <w:rsid w:val="008E6A6E"/>
    <w:rsid w:val="008E6BD6"/>
    <w:rsid w:val="008E6C9A"/>
    <w:rsid w:val="008E7127"/>
    <w:rsid w:val="008E75BD"/>
    <w:rsid w:val="008E75E3"/>
    <w:rsid w:val="008E79D8"/>
    <w:rsid w:val="008E7CC5"/>
    <w:rsid w:val="008F0205"/>
    <w:rsid w:val="008F02D5"/>
    <w:rsid w:val="008F07F6"/>
    <w:rsid w:val="008F083B"/>
    <w:rsid w:val="008F0BDC"/>
    <w:rsid w:val="008F10DB"/>
    <w:rsid w:val="008F13DF"/>
    <w:rsid w:val="008F1901"/>
    <w:rsid w:val="008F1920"/>
    <w:rsid w:val="008F1ECB"/>
    <w:rsid w:val="008F2313"/>
    <w:rsid w:val="008F2637"/>
    <w:rsid w:val="008F28D0"/>
    <w:rsid w:val="008F2A8C"/>
    <w:rsid w:val="008F2BCD"/>
    <w:rsid w:val="008F3544"/>
    <w:rsid w:val="008F3661"/>
    <w:rsid w:val="008F3AA8"/>
    <w:rsid w:val="008F3CDF"/>
    <w:rsid w:val="008F3FAA"/>
    <w:rsid w:val="008F4079"/>
    <w:rsid w:val="008F4A75"/>
    <w:rsid w:val="008F4E70"/>
    <w:rsid w:val="008F5271"/>
    <w:rsid w:val="008F5467"/>
    <w:rsid w:val="008F54C3"/>
    <w:rsid w:val="008F6F5A"/>
    <w:rsid w:val="008F6FBD"/>
    <w:rsid w:val="008F75C1"/>
    <w:rsid w:val="008F7787"/>
    <w:rsid w:val="00900192"/>
    <w:rsid w:val="0090155F"/>
    <w:rsid w:val="009015F9"/>
    <w:rsid w:val="00901D87"/>
    <w:rsid w:val="00901FF0"/>
    <w:rsid w:val="00902889"/>
    <w:rsid w:val="00902960"/>
    <w:rsid w:val="00902AF9"/>
    <w:rsid w:val="00902B9B"/>
    <w:rsid w:val="00902E84"/>
    <w:rsid w:val="00902F3B"/>
    <w:rsid w:val="00903854"/>
    <w:rsid w:val="00903D13"/>
    <w:rsid w:val="00903D33"/>
    <w:rsid w:val="009040B8"/>
    <w:rsid w:val="00904AFB"/>
    <w:rsid w:val="00904C5D"/>
    <w:rsid w:val="00904EC6"/>
    <w:rsid w:val="00904EF2"/>
    <w:rsid w:val="00904F43"/>
    <w:rsid w:val="0090508D"/>
    <w:rsid w:val="00905229"/>
    <w:rsid w:val="00905954"/>
    <w:rsid w:val="00905998"/>
    <w:rsid w:val="00905C7A"/>
    <w:rsid w:val="00905DE6"/>
    <w:rsid w:val="00905E00"/>
    <w:rsid w:val="00905E67"/>
    <w:rsid w:val="00905FEB"/>
    <w:rsid w:val="009060AA"/>
    <w:rsid w:val="0090621E"/>
    <w:rsid w:val="009078FA"/>
    <w:rsid w:val="00907D3C"/>
    <w:rsid w:val="00907F01"/>
    <w:rsid w:val="0091015B"/>
    <w:rsid w:val="00910BD6"/>
    <w:rsid w:val="00910E23"/>
    <w:rsid w:val="00910EFB"/>
    <w:rsid w:val="009114B9"/>
    <w:rsid w:val="0091254A"/>
    <w:rsid w:val="0091262B"/>
    <w:rsid w:val="00912678"/>
    <w:rsid w:val="00912CF6"/>
    <w:rsid w:val="00912D90"/>
    <w:rsid w:val="00912E5A"/>
    <w:rsid w:val="009138FE"/>
    <w:rsid w:val="00914046"/>
    <w:rsid w:val="00914CFA"/>
    <w:rsid w:val="00914F4C"/>
    <w:rsid w:val="00915604"/>
    <w:rsid w:val="0091599F"/>
    <w:rsid w:val="00915BBD"/>
    <w:rsid w:val="0091620A"/>
    <w:rsid w:val="0091686D"/>
    <w:rsid w:val="00916CC7"/>
    <w:rsid w:val="00916DEC"/>
    <w:rsid w:val="0091785F"/>
    <w:rsid w:val="0091790A"/>
    <w:rsid w:val="0091796C"/>
    <w:rsid w:val="00917A23"/>
    <w:rsid w:val="00917C88"/>
    <w:rsid w:val="009202DF"/>
    <w:rsid w:val="0092041F"/>
    <w:rsid w:val="00920434"/>
    <w:rsid w:val="009205FA"/>
    <w:rsid w:val="00920679"/>
    <w:rsid w:val="009209D8"/>
    <w:rsid w:val="0092100F"/>
    <w:rsid w:val="00921B88"/>
    <w:rsid w:val="00921E02"/>
    <w:rsid w:val="0092206C"/>
    <w:rsid w:val="009227DA"/>
    <w:rsid w:val="00922A8C"/>
    <w:rsid w:val="00922B0B"/>
    <w:rsid w:val="00922B2F"/>
    <w:rsid w:val="00922D75"/>
    <w:rsid w:val="00922F08"/>
    <w:rsid w:val="00923268"/>
    <w:rsid w:val="009232A3"/>
    <w:rsid w:val="0092403B"/>
    <w:rsid w:val="00924478"/>
    <w:rsid w:val="009249A0"/>
    <w:rsid w:val="009249B7"/>
    <w:rsid w:val="00924DC6"/>
    <w:rsid w:val="00925D7F"/>
    <w:rsid w:val="00925FA4"/>
    <w:rsid w:val="00926425"/>
    <w:rsid w:val="0092651D"/>
    <w:rsid w:val="009265FF"/>
    <w:rsid w:val="0092697C"/>
    <w:rsid w:val="0092719D"/>
    <w:rsid w:val="0092723F"/>
    <w:rsid w:val="00927963"/>
    <w:rsid w:val="009279B9"/>
    <w:rsid w:val="009302B6"/>
    <w:rsid w:val="00930E47"/>
    <w:rsid w:val="0093190B"/>
    <w:rsid w:val="0093208C"/>
    <w:rsid w:val="00932149"/>
    <w:rsid w:val="00932347"/>
    <w:rsid w:val="009328F7"/>
    <w:rsid w:val="00932B47"/>
    <w:rsid w:val="00932D06"/>
    <w:rsid w:val="0093357B"/>
    <w:rsid w:val="00933A39"/>
    <w:rsid w:val="00933AA2"/>
    <w:rsid w:val="00933C66"/>
    <w:rsid w:val="00933E28"/>
    <w:rsid w:val="00934D0E"/>
    <w:rsid w:val="00934F61"/>
    <w:rsid w:val="009351BC"/>
    <w:rsid w:val="00935617"/>
    <w:rsid w:val="00935737"/>
    <w:rsid w:val="009359D9"/>
    <w:rsid w:val="009366A0"/>
    <w:rsid w:val="00936C00"/>
    <w:rsid w:val="00937864"/>
    <w:rsid w:val="00937E25"/>
    <w:rsid w:val="0094035A"/>
    <w:rsid w:val="00940707"/>
    <w:rsid w:val="009417FD"/>
    <w:rsid w:val="00941A2B"/>
    <w:rsid w:val="009421BC"/>
    <w:rsid w:val="009422B5"/>
    <w:rsid w:val="0094235A"/>
    <w:rsid w:val="0094287D"/>
    <w:rsid w:val="00942D41"/>
    <w:rsid w:val="00942D7B"/>
    <w:rsid w:val="00944028"/>
    <w:rsid w:val="00944685"/>
    <w:rsid w:val="009447B2"/>
    <w:rsid w:val="00944967"/>
    <w:rsid w:val="0094504C"/>
    <w:rsid w:val="00945B7F"/>
    <w:rsid w:val="00946189"/>
    <w:rsid w:val="00946947"/>
    <w:rsid w:val="009470BA"/>
    <w:rsid w:val="009473A1"/>
    <w:rsid w:val="009502A3"/>
    <w:rsid w:val="009503DA"/>
    <w:rsid w:val="00950870"/>
    <w:rsid w:val="00950980"/>
    <w:rsid w:val="00950F46"/>
    <w:rsid w:val="009513E4"/>
    <w:rsid w:val="00951B50"/>
    <w:rsid w:val="00951C34"/>
    <w:rsid w:val="00952153"/>
    <w:rsid w:val="009522D8"/>
    <w:rsid w:val="0095259C"/>
    <w:rsid w:val="0095281D"/>
    <w:rsid w:val="00952A72"/>
    <w:rsid w:val="00952F4D"/>
    <w:rsid w:val="00953EB3"/>
    <w:rsid w:val="009543F4"/>
    <w:rsid w:val="00954423"/>
    <w:rsid w:val="009547C0"/>
    <w:rsid w:val="00954B9C"/>
    <w:rsid w:val="0095534E"/>
    <w:rsid w:val="009558F4"/>
    <w:rsid w:val="0095643B"/>
    <w:rsid w:val="00957321"/>
    <w:rsid w:val="0095751C"/>
    <w:rsid w:val="009579CE"/>
    <w:rsid w:val="00957A6C"/>
    <w:rsid w:val="0096059A"/>
    <w:rsid w:val="00960DCB"/>
    <w:rsid w:val="00960E19"/>
    <w:rsid w:val="00960FD2"/>
    <w:rsid w:val="009611B4"/>
    <w:rsid w:val="0096126B"/>
    <w:rsid w:val="009614A5"/>
    <w:rsid w:val="009629AD"/>
    <w:rsid w:val="009630B1"/>
    <w:rsid w:val="009634F9"/>
    <w:rsid w:val="00963E3C"/>
    <w:rsid w:val="009646CE"/>
    <w:rsid w:val="009646F4"/>
    <w:rsid w:val="0096472A"/>
    <w:rsid w:val="00964764"/>
    <w:rsid w:val="009647C2"/>
    <w:rsid w:val="00964823"/>
    <w:rsid w:val="00964861"/>
    <w:rsid w:val="00965151"/>
    <w:rsid w:val="00965535"/>
    <w:rsid w:val="00965780"/>
    <w:rsid w:val="00965C88"/>
    <w:rsid w:val="00965DF1"/>
    <w:rsid w:val="009666C8"/>
    <w:rsid w:val="00966EA0"/>
    <w:rsid w:val="00967035"/>
    <w:rsid w:val="00967616"/>
    <w:rsid w:val="00967680"/>
    <w:rsid w:val="00967CBC"/>
    <w:rsid w:val="00967D30"/>
    <w:rsid w:val="00967D65"/>
    <w:rsid w:val="00967E22"/>
    <w:rsid w:val="0097026F"/>
    <w:rsid w:val="0097029D"/>
    <w:rsid w:val="009707DB"/>
    <w:rsid w:val="00970A2D"/>
    <w:rsid w:val="00970CB5"/>
    <w:rsid w:val="009710B8"/>
    <w:rsid w:val="009712B5"/>
    <w:rsid w:val="0097205F"/>
    <w:rsid w:val="0097207F"/>
    <w:rsid w:val="0097299F"/>
    <w:rsid w:val="00972BC4"/>
    <w:rsid w:val="00972C82"/>
    <w:rsid w:val="00973132"/>
    <w:rsid w:val="00973806"/>
    <w:rsid w:val="00973CC2"/>
    <w:rsid w:val="00974025"/>
    <w:rsid w:val="009740C3"/>
    <w:rsid w:val="009743EC"/>
    <w:rsid w:val="00974C20"/>
    <w:rsid w:val="00974D8C"/>
    <w:rsid w:val="009752B5"/>
    <w:rsid w:val="00975338"/>
    <w:rsid w:val="009755ED"/>
    <w:rsid w:val="00975A7E"/>
    <w:rsid w:val="00975BDA"/>
    <w:rsid w:val="00975D19"/>
    <w:rsid w:val="00975D24"/>
    <w:rsid w:val="00975FFD"/>
    <w:rsid w:val="009761E4"/>
    <w:rsid w:val="009762E0"/>
    <w:rsid w:val="0097697A"/>
    <w:rsid w:val="009803D1"/>
    <w:rsid w:val="0098040C"/>
    <w:rsid w:val="0098097F"/>
    <w:rsid w:val="00980983"/>
    <w:rsid w:val="00980ED8"/>
    <w:rsid w:val="00981018"/>
    <w:rsid w:val="0098144E"/>
    <w:rsid w:val="00981902"/>
    <w:rsid w:val="00981E3E"/>
    <w:rsid w:val="0098251A"/>
    <w:rsid w:val="00982B9C"/>
    <w:rsid w:val="00982C36"/>
    <w:rsid w:val="00982F84"/>
    <w:rsid w:val="00982FF1"/>
    <w:rsid w:val="00983036"/>
    <w:rsid w:val="0098312E"/>
    <w:rsid w:val="0098343E"/>
    <w:rsid w:val="00983483"/>
    <w:rsid w:val="009838F9"/>
    <w:rsid w:val="009842D7"/>
    <w:rsid w:val="0098471B"/>
    <w:rsid w:val="00984A29"/>
    <w:rsid w:val="00984DEB"/>
    <w:rsid w:val="00985986"/>
    <w:rsid w:val="00985B43"/>
    <w:rsid w:val="00985BD6"/>
    <w:rsid w:val="00985E1A"/>
    <w:rsid w:val="00986135"/>
    <w:rsid w:val="009865BF"/>
    <w:rsid w:val="00986844"/>
    <w:rsid w:val="0098686D"/>
    <w:rsid w:val="00986ACE"/>
    <w:rsid w:val="00986B32"/>
    <w:rsid w:val="0098762D"/>
    <w:rsid w:val="009876E6"/>
    <w:rsid w:val="009878EF"/>
    <w:rsid w:val="00987CB9"/>
    <w:rsid w:val="00987E64"/>
    <w:rsid w:val="00987FF3"/>
    <w:rsid w:val="00990665"/>
    <w:rsid w:val="00991086"/>
    <w:rsid w:val="00991249"/>
    <w:rsid w:val="009917F1"/>
    <w:rsid w:val="00991925"/>
    <w:rsid w:val="00991B50"/>
    <w:rsid w:val="00991D71"/>
    <w:rsid w:val="009923FA"/>
    <w:rsid w:val="009924B5"/>
    <w:rsid w:val="009925C7"/>
    <w:rsid w:val="0099264E"/>
    <w:rsid w:val="00992950"/>
    <w:rsid w:val="00992D90"/>
    <w:rsid w:val="00992D9A"/>
    <w:rsid w:val="00992DF3"/>
    <w:rsid w:val="00992EF6"/>
    <w:rsid w:val="00993780"/>
    <w:rsid w:val="00993792"/>
    <w:rsid w:val="00993C21"/>
    <w:rsid w:val="00993E1D"/>
    <w:rsid w:val="00993E95"/>
    <w:rsid w:val="00993F38"/>
    <w:rsid w:val="00994BD9"/>
    <w:rsid w:val="00995673"/>
    <w:rsid w:val="009956D7"/>
    <w:rsid w:val="00995768"/>
    <w:rsid w:val="00995DA4"/>
    <w:rsid w:val="00996F8C"/>
    <w:rsid w:val="009973DB"/>
    <w:rsid w:val="009975F0"/>
    <w:rsid w:val="00997AEF"/>
    <w:rsid w:val="00997C7A"/>
    <w:rsid w:val="00997F28"/>
    <w:rsid w:val="009A002E"/>
    <w:rsid w:val="009A0E3D"/>
    <w:rsid w:val="009A1364"/>
    <w:rsid w:val="009A16E3"/>
    <w:rsid w:val="009A18A6"/>
    <w:rsid w:val="009A192C"/>
    <w:rsid w:val="009A23EE"/>
    <w:rsid w:val="009A2C05"/>
    <w:rsid w:val="009A2C4D"/>
    <w:rsid w:val="009A2D3D"/>
    <w:rsid w:val="009A2F7B"/>
    <w:rsid w:val="009A3888"/>
    <w:rsid w:val="009A567D"/>
    <w:rsid w:val="009A586E"/>
    <w:rsid w:val="009A58A3"/>
    <w:rsid w:val="009A5E46"/>
    <w:rsid w:val="009A5E86"/>
    <w:rsid w:val="009A6167"/>
    <w:rsid w:val="009A63B2"/>
    <w:rsid w:val="009A69B0"/>
    <w:rsid w:val="009A6EE9"/>
    <w:rsid w:val="009A7200"/>
    <w:rsid w:val="009A74BA"/>
    <w:rsid w:val="009A78D2"/>
    <w:rsid w:val="009A7C31"/>
    <w:rsid w:val="009B0057"/>
    <w:rsid w:val="009B02F1"/>
    <w:rsid w:val="009B04D9"/>
    <w:rsid w:val="009B089A"/>
    <w:rsid w:val="009B0B28"/>
    <w:rsid w:val="009B0B49"/>
    <w:rsid w:val="009B166F"/>
    <w:rsid w:val="009B2705"/>
    <w:rsid w:val="009B29D1"/>
    <w:rsid w:val="009B2BF2"/>
    <w:rsid w:val="009B2CD9"/>
    <w:rsid w:val="009B2F88"/>
    <w:rsid w:val="009B2F90"/>
    <w:rsid w:val="009B3D13"/>
    <w:rsid w:val="009B4879"/>
    <w:rsid w:val="009B488C"/>
    <w:rsid w:val="009B4C87"/>
    <w:rsid w:val="009B53A2"/>
    <w:rsid w:val="009B5451"/>
    <w:rsid w:val="009B593D"/>
    <w:rsid w:val="009B5AA6"/>
    <w:rsid w:val="009B5DD1"/>
    <w:rsid w:val="009B5E14"/>
    <w:rsid w:val="009B5EF9"/>
    <w:rsid w:val="009B6285"/>
    <w:rsid w:val="009B6456"/>
    <w:rsid w:val="009B757E"/>
    <w:rsid w:val="009B77FD"/>
    <w:rsid w:val="009B787A"/>
    <w:rsid w:val="009B7E1D"/>
    <w:rsid w:val="009B7E8B"/>
    <w:rsid w:val="009B7F23"/>
    <w:rsid w:val="009C0733"/>
    <w:rsid w:val="009C0E1D"/>
    <w:rsid w:val="009C1969"/>
    <w:rsid w:val="009C1DF7"/>
    <w:rsid w:val="009C2199"/>
    <w:rsid w:val="009C2355"/>
    <w:rsid w:val="009C3149"/>
    <w:rsid w:val="009C3736"/>
    <w:rsid w:val="009C377A"/>
    <w:rsid w:val="009C3C40"/>
    <w:rsid w:val="009C3C82"/>
    <w:rsid w:val="009C3D06"/>
    <w:rsid w:val="009C4A5E"/>
    <w:rsid w:val="009C4ABB"/>
    <w:rsid w:val="009C4B95"/>
    <w:rsid w:val="009C4DC3"/>
    <w:rsid w:val="009C50B3"/>
    <w:rsid w:val="009C58AE"/>
    <w:rsid w:val="009C5BB9"/>
    <w:rsid w:val="009C5FB0"/>
    <w:rsid w:val="009C66AB"/>
    <w:rsid w:val="009C66F5"/>
    <w:rsid w:val="009C68CD"/>
    <w:rsid w:val="009C6C0F"/>
    <w:rsid w:val="009C6C29"/>
    <w:rsid w:val="009C715F"/>
    <w:rsid w:val="009C740D"/>
    <w:rsid w:val="009C743E"/>
    <w:rsid w:val="009C75AD"/>
    <w:rsid w:val="009C7846"/>
    <w:rsid w:val="009D02A0"/>
    <w:rsid w:val="009D0665"/>
    <w:rsid w:val="009D0875"/>
    <w:rsid w:val="009D088C"/>
    <w:rsid w:val="009D0B25"/>
    <w:rsid w:val="009D1414"/>
    <w:rsid w:val="009D20DF"/>
    <w:rsid w:val="009D219F"/>
    <w:rsid w:val="009D242B"/>
    <w:rsid w:val="009D3202"/>
    <w:rsid w:val="009D354B"/>
    <w:rsid w:val="009D3FA7"/>
    <w:rsid w:val="009D4029"/>
    <w:rsid w:val="009D4182"/>
    <w:rsid w:val="009D441D"/>
    <w:rsid w:val="009D4791"/>
    <w:rsid w:val="009D48A4"/>
    <w:rsid w:val="009D491E"/>
    <w:rsid w:val="009D4925"/>
    <w:rsid w:val="009D4DC7"/>
    <w:rsid w:val="009D5424"/>
    <w:rsid w:val="009D5BA0"/>
    <w:rsid w:val="009D5F3A"/>
    <w:rsid w:val="009D61C6"/>
    <w:rsid w:val="009D6291"/>
    <w:rsid w:val="009D62B0"/>
    <w:rsid w:val="009D644D"/>
    <w:rsid w:val="009D6923"/>
    <w:rsid w:val="009D6D0B"/>
    <w:rsid w:val="009D6F2E"/>
    <w:rsid w:val="009D7046"/>
    <w:rsid w:val="009D76E8"/>
    <w:rsid w:val="009D786C"/>
    <w:rsid w:val="009D7C07"/>
    <w:rsid w:val="009E1A77"/>
    <w:rsid w:val="009E28E3"/>
    <w:rsid w:val="009E2ACC"/>
    <w:rsid w:val="009E2BA2"/>
    <w:rsid w:val="009E2BB8"/>
    <w:rsid w:val="009E2C07"/>
    <w:rsid w:val="009E2CE2"/>
    <w:rsid w:val="009E2F2C"/>
    <w:rsid w:val="009E31DA"/>
    <w:rsid w:val="009E3288"/>
    <w:rsid w:val="009E32A0"/>
    <w:rsid w:val="009E336C"/>
    <w:rsid w:val="009E4438"/>
    <w:rsid w:val="009E451E"/>
    <w:rsid w:val="009E4EE4"/>
    <w:rsid w:val="009E51AA"/>
    <w:rsid w:val="009E52B0"/>
    <w:rsid w:val="009E5548"/>
    <w:rsid w:val="009E59A3"/>
    <w:rsid w:val="009E5C6B"/>
    <w:rsid w:val="009E5EF7"/>
    <w:rsid w:val="009E6B66"/>
    <w:rsid w:val="009E7A92"/>
    <w:rsid w:val="009E7E7D"/>
    <w:rsid w:val="009F09C5"/>
    <w:rsid w:val="009F09C6"/>
    <w:rsid w:val="009F0A30"/>
    <w:rsid w:val="009F0AE4"/>
    <w:rsid w:val="009F0C2D"/>
    <w:rsid w:val="009F12CF"/>
    <w:rsid w:val="009F1822"/>
    <w:rsid w:val="009F1AA3"/>
    <w:rsid w:val="009F2384"/>
    <w:rsid w:val="009F25F3"/>
    <w:rsid w:val="009F2B29"/>
    <w:rsid w:val="009F38DD"/>
    <w:rsid w:val="009F3D84"/>
    <w:rsid w:val="009F446C"/>
    <w:rsid w:val="009F45A7"/>
    <w:rsid w:val="009F59B1"/>
    <w:rsid w:val="009F5B2D"/>
    <w:rsid w:val="009F5B49"/>
    <w:rsid w:val="009F67A9"/>
    <w:rsid w:val="009F7898"/>
    <w:rsid w:val="009F7C8B"/>
    <w:rsid w:val="00A001A2"/>
    <w:rsid w:val="00A006F3"/>
    <w:rsid w:val="00A00E07"/>
    <w:rsid w:val="00A00ED1"/>
    <w:rsid w:val="00A015AE"/>
    <w:rsid w:val="00A01A48"/>
    <w:rsid w:val="00A01D7C"/>
    <w:rsid w:val="00A01EED"/>
    <w:rsid w:val="00A02E1B"/>
    <w:rsid w:val="00A0356D"/>
    <w:rsid w:val="00A04081"/>
    <w:rsid w:val="00A040F5"/>
    <w:rsid w:val="00A0427A"/>
    <w:rsid w:val="00A042E2"/>
    <w:rsid w:val="00A0462F"/>
    <w:rsid w:val="00A04B6C"/>
    <w:rsid w:val="00A04E7F"/>
    <w:rsid w:val="00A051BC"/>
    <w:rsid w:val="00A052EB"/>
    <w:rsid w:val="00A05C6D"/>
    <w:rsid w:val="00A05E5D"/>
    <w:rsid w:val="00A0628E"/>
    <w:rsid w:val="00A06755"/>
    <w:rsid w:val="00A06914"/>
    <w:rsid w:val="00A06AF2"/>
    <w:rsid w:val="00A06FFC"/>
    <w:rsid w:val="00A070BA"/>
    <w:rsid w:val="00A071E8"/>
    <w:rsid w:val="00A07535"/>
    <w:rsid w:val="00A07C12"/>
    <w:rsid w:val="00A1017D"/>
    <w:rsid w:val="00A10392"/>
    <w:rsid w:val="00A10D8A"/>
    <w:rsid w:val="00A10DE5"/>
    <w:rsid w:val="00A11305"/>
    <w:rsid w:val="00A11678"/>
    <w:rsid w:val="00A11AA8"/>
    <w:rsid w:val="00A1219C"/>
    <w:rsid w:val="00A12858"/>
    <w:rsid w:val="00A13321"/>
    <w:rsid w:val="00A136D8"/>
    <w:rsid w:val="00A1407A"/>
    <w:rsid w:val="00A14FA3"/>
    <w:rsid w:val="00A15063"/>
    <w:rsid w:val="00A15E20"/>
    <w:rsid w:val="00A15F38"/>
    <w:rsid w:val="00A16105"/>
    <w:rsid w:val="00A163CD"/>
    <w:rsid w:val="00A16BE0"/>
    <w:rsid w:val="00A17018"/>
    <w:rsid w:val="00A170E8"/>
    <w:rsid w:val="00A17989"/>
    <w:rsid w:val="00A17C03"/>
    <w:rsid w:val="00A17E2F"/>
    <w:rsid w:val="00A20456"/>
    <w:rsid w:val="00A20457"/>
    <w:rsid w:val="00A204ED"/>
    <w:rsid w:val="00A2166E"/>
    <w:rsid w:val="00A21B9C"/>
    <w:rsid w:val="00A21D80"/>
    <w:rsid w:val="00A21EB7"/>
    <w:rsid w:val="00A21F6E"/>
    <w:rsid w:val="00A21FBE"/>
    <w:rsid w:val="00A2337C"/>
    <w:rsid w:val="00A24B16"/>
    <w:rsid w:val="00A258D8"/>
    <w:rsid w:val="00A2590D"/>
    <w:rsid w:val="00A25934"/>
    <w:rsid w:val="00A259CF"/>
    <w:rsid w:val="00A26D94"/>
    <w:rsid w:val="00A272C0"/>
    <w:rsid w:val="00A272F5"/>
    <w:rsid w:val="00A2770E"/>
    <w:rsid w:val="00A27F81"/>
    <w:rsid w:val="00A300D4"/>
    <w:rsid w:val="00A30503"/>
    <w:rsid w:val="00A31660"/>
    <w:rsid w:val="00A317BB"/>
    <w:rsid w:val="00A3215C"/>
    <w:rsid w:val="00A3235D"/>
    <w:rsid w:val="00A32952"/>
    <w:rsid w:val="00A32C3B"/>
    <w:rsid w:val="00A3311D"/>
    <w:rsid w:val="00A33210"/>
    <w:rsid w:val="00A3338D"/>
    <w:rsid w:val="00A33424"/>
    <w:rsid w:val="00A339B2"/>
    <w:rsid w:val="00A33D0C"/>
    <w:rsid w:val="00A345D7"/>
    <w:rsid w:val="00A347BE"/>
    <w:rsid w:val="00A34907"/>
    <w:rsid w:val="00A34B0E"/>
    <w:rsid w:val="00A34DC0"/>
    <w:rsid w:val="00A34EAD"/>
    <w:rsid w:val="00A356C7"/>
    <w:rsid w:val="00A361F5"/>
    <w:rsid w:val="00A367AB"/>
    <w:rsid w:val="00A36CAE"/>
    <w:rsid w:val="00A374C0"/>
    <w:rsid w:val="00A37576"/>
    <w:rsid w:val="00A375B8"/>
    <w:rsid w:val="00A37A73"/>
    <w:rsid w:val="00A37DBD"/>
    <w:rsid w:val="00A40080"/>
    <w:rsid w:val="00A406C8"/>
    <w:rsid w:val="00A4075D"/>
    <w:rsid w:val="00A41065"/>
    <w:rsid w:val="00A418D7"/>
    <w:rsid w:val="00A41D72"/>
    <w:rsid w:val="00A42253"/>
    <w:rsid w:val="00A4270F"/>
    <w:rsid w:val="00A42FCE"/>
    <w:rsid w:val="00A4325D"/>
    <w:rsid w:val="00A43371"/>
    <w:rsid w:val="00A4346F"/>
    <w:rsid w:val="00A4353F"/>
    <w:rsid w:val="00A43738"/>
    <w:rsid w:val="00A438FC"/>
    <w:rsid w:val="00A44033"/>
    <w:rsid w:val="00A4416C"/>
    <w:rsid w:val="00A44453"/>
    <w:rsid w:val="00A4471F"/>
    <w:rsid w:val="00A45D5F"/>
    <w:rsid w:val="00A45E93"/>
    <w:rsid w:val="00A4625B"/>
    <w:rsid w:val="00A466F1"/>
    <w:rsid w:val="00A467C5"/>
    <w:rsid w:val="00A4709D"/>
    <w:rsid w:val="00A473A5"/>
    <w:rsid w:val="00A4798A"/>
    <w:rsid w:val="00A47E8E"/>
    <w:rsid w:val="00A47EDC"/>
    <w:rsid w:val="00A500A2"/>
    <w:rsid w:val="00A50BDD"/>
    <w:rsid w:val="00A516CF"/>
    <w:rsid w:val="00A51C4A"/>
    <w:rsid w:val="00A51EDE"/>
    <w:rsid w:val="00A521DD"/>
    <w:rsid w:val="00A528FB"/>
    <w:rsid w:val="00A52A87"/>
    <w:rsid w:val="00A53098"/>
    <w:rsid w:val="00A5346B"/>
    <w:rsid w:val="00A53635"/>
    <w:rsid w:val="00A53863"/>
    <w:rsid w:val="00A53896"/>
    <w:rsid w:val="00A5390A"/>
    <w:rsid w:val="00A54293"/>
    <w:rsid w:val="00A54498"/>
    <w:rsid w:val="00A54756"/>
    <w:rsid w:val="00A54E7E"/>
    <w:rsid w:val="00A55120"/>
    <w:rsid w:val="00A5572F"/>
    <w:rsid w:val="00A557F1"/>
    <w:rsid w:val="00A55DE4"/>
    <w:rsid w:val="00A56047"/>
    <w:rsid w:val="00A564A1"/>
    <w:rsid w:val="00A56650"/>
    <w:rsid w:val="00A56ABF"/>
    <w:rsid w:val="00A57173"/>
    <w:rsid w:val="00A573B7"/>
    <w:rsid w:val="00A57477"/>
    <w:rsid w:val="00A57A03"/>
    <w:rsid w:val="00A60293"/>
    <w:rsid w:val="00A60418"/>
    <w:rsid w:val="00A6044C"/>
    <w:rsid w:val="00A607FE"/>
    <w:rsid w:val="00A60CF4"/>
    <w:rsid w:val="00A61057"/>
    <w:rsid w:val="00A61183"/>
    <w:rsid w:val="00A614BD"/>
    <w:rsid w:val="00A6150E"/>
    <w:rsid w:val="00A61C1B"/>
    <w:rsid w:val="00A62262"/>
    <w:rsid w:val="00A62593"/>
    <w:rsid w:val="00A62CD4"/>
    <w:rsid w:val="00A639D8"/>
    <w:rsid w:val="00A64455"/>
    <w:rsid w:val="00A645D1"/>
    <w:rsid w:val="00A64B74"/>
    <w:rsid w:val="00A65386"/>
    <w:rsid w:val="00A659AD"/>
    <w:rsid w:val="00A65C8C"/>
    <w:rsid w:val="00A65CE6"/>
    <w:rsid w:val="00A65E27"/>
    <w:rsid w:val="00A660BC"/>
    <w:rsid w:val="00A6625B"/>
    <w:rsid w:val="00A66694"/>
    <w:rsid w:val="00A66B9A"/>
    <w:rsid w:val="00A66E25"/>
    <w:rsid w:val="00A66F97"/>
    <w:rsid w:val="00A672ED"/>
    <w:rsid w:val="00A6785B"/>
    <w:rsid w:val="00A67C9E"/>
    <w:rsid w:val="00A67CFE"/>
    <w:rsid w:val="00A67F5B"/>
    <w:rsid w:val="00A70331"/>
    <w:rsid w:val="00A70911"/>
    <w:rsid w:val="00A70A41"/>
    <w:rsid w:val="00A72464"/>
    <w:rsid w:val="00A72665"/>
    <w:rsid w:val="00A744E1"/>
    <w:rsid w:val="00A74531"/>
    <w:rsid w:val="00A747D3"/>
    <w:rsid w:val="00A74AA0"/>
    <w:rsid w:val="00A7570F"/>
    <w:rsid w:val="00A75B81"/>
    <w:rsid w:val="00A75C43"/>
    <w:rsid w:val="00A75EE0"/>
    <w:rsid w:val="00A76555"/>
    <w:rsid w:val="00A7689F"/>
    <w:rsid w:val="00A771DE"/>
    <w:rsid w:val="00A77796"/>
    <w:rsid w:val="00A807A3"/>
    <w:rsid w:val="00A809D2"/>
    <w:rsid w:val="00A80AC7"/>
    <w:rsid w:val="00A82128"/>
    <w:rsid w:val="00A82256"/>
    <w:rsid w:val="00A82346"/>
    <w:rsid w:val="00A82CB3"/>
    <w:rsid w:val="00A82DB9"/>
    <w:rsid w:val="00A8377B"/>
    <w:rsid w:val="00A837DB"/>
    <w:rsid w:val="00A8385C"/>
    <w:rsid w:val="00A84089"/>
    <w:rsid w:val="00A843F2"/>
    <w:rsid w:val="00A8465F"/>
    <w:rsid w:val="00A84AFA"/>
    <w:rsid w:val="00A854D2"/>
    <w:rsid w:val="00A8607D"/>
    <w:rsid w:val="00A8633B"/>
    <w:rsid w:val="00A87648"/>
    <w:rsid w:val="00A87B4E"/>
    <w:rsid w:val="00A87D28"/>
    <w:rsid w:val="00A9040D"/>
    <w:rsid w:val="00A90954"/>
    <w:rsid w:val="00A914CC"/>
    <w:rsid w:val="00A9175D"/>
    <w:rsid w:val="00A91837"/>
    <w:rsid w:val="00A9190B"/>
    <w:rsid w:val="00A91AEE"/>
    <w:rsid w:val="00A922F7"/>
    <w:rsid w:val="00A92934"/>
    <w:rsid w:val="00A929C5"/>
    <w:rsid w:val="00A92E23"/>
    <w:rsid w:val="00A937C3"/>
    <w:rsid w:val="00A93A89"/>
    <w:rsid w:val="00A93CF2"/>
    <w:rsid w:val="00A942E2"/>
    <w:rsid w:val="00A942FC"/>
    <w:rsid w:val="00A94598"/>
    <w:rsid w:val="00A9482E"/>
    <w:rsid w:val="00A95337"/>
    <w:rsid w:val="00A95399"/>
    <w:rsid w:val="00A953EC"/>
    <w:rsid w:val="00A956C4"/>
    <w:rsid w:val="00A95930"/>
    <w:rsid w:val="00A95C38"/>
    <w:rsid w:val="00A961E3"/>
    <w:rsid w:val="00A962D1"/>
    <w:rsid w:val="00A96576"/>
    <w:rsid w:val="00A96A39"/>
    <w:rsid w:val="00A96D8F"/>
    <w:rsid w:val="00A97184"/>
    <w:rsid w:val="00A97A38"/>
    <w:rsid w:val="00A97CE6"/>
    <w:rsid w:val="00AA060F"/>
    <w:rsid w:val="00AA0AC1"/>
    <w:rsid w:val="00AA1E0E"/>
    <w:rsid w:val="00AA25D8"/>
    <w:rsid w:val="00AA2B15"/>
    <w:rsid w:val="00AA2C54"/>
    <w:rsid w:val="00AA3616"/>
    <w:rsid w:val="00AA382C"/>
    <w:rsid w:val="00AA4AE7"/>
    <w:rsid w:val="00AA5C39"/>
    <w:rsid w:val="00AA5C8F"/>
    <w:rsid w:val="00AA5C9C"/>
    <w:rsid w:val="00AA6366"/>
    <w:rsid w:val="00AA70F5"/>
    <w:rsid w:val="00AA7117"/>
    <w:rsid w:val="00AA71AC"/>
    <w:rsid w:val="00AA7452"/>
    <w:rsid w:val="00AA7514"/>
    <w:rsid w:val="00AA7862"/>
    <w:rsid w:val="00AA78EF"/>
    <w:rsid w:val="00AA7B2D"/>
    <w:rsid w:val="00AA7F29"/>
    <w:rsid w:val="00AB00B6"/>
    <w:rsid w:val="00AB028E"/>
    <w:rsid w:val="00AB0EE1"/>
    <w:rsid w:val="00AB12EA"/>
    <w:rsid w:val="00AB1458"/>
    <w:rsid w:val="00AB16D1"/>
    <w:rsid w:val="00AB1EBD"/>
    <w:rsid w:val="00AB227C"/>
    <w:rsid w:val="00AB230D"/>
    <w:rsid w:val="00AB241E"/>
    <w:rsid w:val="00AB2AF1"/>
    <w:rsid w:val="00AB2EE7"/>
    <w:rsid w:val="00AB2F27"/>
    <w:rsid w:val="00AB309E"/>
    <w:rsid w:val="00AB330E"/>
    <w:rsid w:val="00AB38D9"/>
    <w:rsid w:val="00AB45C4"/>
    <w:rsid w:val="00AB4CCC"/>
    <w:rsid w:val="00AB4E21"/>
    <w:rsid w:val="00AB5242"/>
    <w:rsid w:val="00AB5296"/>
    <w:rsid w:val="00AB5DC8"/>
    <w:rsid w:val="00AB60A2"/>
    <w:rsid w:val="00AB6211"/>
    <w:rsid w:val="00AB65E3"/>
    <w:rsid w:val="00AB66A3"/>
    <w:rsid w:val="00AB7E00"/>
    <w:rsid w:val="00AB7E3F"/>
    <w:rsid w:val="00AB7EDD"/>
    <w:rsid w:val="00AC01F8"/>
    <w:rsid w:val="00AC0227"/>
    <w:rsid w:val="00AC0D7B"/>
    <w:rsid w:val="00AC15A8"/>
    <w:rsid w:val="00AC1BAE"/>
    <w:rsid w:val="00AC1EDB"/>
    <w:rsid w:val="00AC1FF0"/>
    <w:rsid w:val="00AC21B2"/>
    <w:rsid w:val="00AC25CC"/>
    <w:rsid w:val="00AC2ADC"/>
    <w:rsid w:val="00AC2B02"/>
    <w:rsid w:val="00AC2D63"/>
    <w:rsid w:val="00AC2EE9"/>
    <w:rsid w:val="00AC30E2"/>
    <w:rsid w:val="00AC3A7E"/>
    <w:rsid w:val="00AC3EB9"/>
    <w:rsid w:val="00AC4528"/>
    <w:rsid w:val="00AC460E"/>
    <w:rsid w:val="00AC496C"/>
    <w:rsid w:val="00AC4C90"/>
    <w:rsid w:val="00AC4DE5"/>
    <w:rsid w:val="00AC546B"/>
    <w:rsid w:val="00AC57F5"/>
    <w:rsid w:val="00AC58C8"/>
    <w:rsid w:val="00AC65DB"/>
    <w:rsid w:val="00AC6863"/>
    <w:rsid w:val="00AC6C30"/>
    <w:rsid w:val="00AC6E3B"/>
    <w:rsid w:val="00AC6F0D"/>
    <w:rsid w:val="00AC70C8"/>
    <w:rsid w:val="00AC7180"/>
    <w:rsid w:val="00AC755A"/>
    <w:rsid w:val="00AC7CD1"/>
    <w:rsid w:val="00AD0283"/>
    <w:rsid w:val="00AD0DA9"/>
    <w:rsid w:val="00AD0E17"/>
    <w:rsid w:val="00AD1A10"/>
    <w:rsid w:val="00AD1D0A"/>
    <w:rsid w:val="00AD21CC"/>
    <w:rsid w:val="00AD24DB"/>
    <w:rsid w:val="00AD287B"/>
    <w:rsid w:val="00AD2C53"/>
    <w:rsid w:val="00AD32E9"/>
    <w:rsid w:val="00AD38D3"/>
    <w:rsid w:val="00AD3905"/>
    <w:rsid w:val="00AD3A2B"/>
    <w:rsid w:val="00AD3AC0"/>
    <w:rsid w:val="00AD3E61"/>
    <w:rsid w:val="00AD4160"/>
    <w:rsid w:val="00AD4595"/>
    <w:rsid w:val="00AD4AB7"/>
    <w:rsid w:val="00AD4AD2"/>
    <w:rsid w:val="00AD50F4"/>
    <w:rsid w:val="00AD56B7"/>
    <w:rsid w:val="00AD6144"/>
    <w:rsid w:val="00AD6623"/>
    <w:rsid w:val="00AD6EEF"/>
    <w:rsid w:val="00AE0080"/>
    <w:rsid w:val="00AE024C"/>
    <w:rsid w:val="00AE0A3A"/>
    <w:rsid w:val="00AE11B5"/>
    <w:rsid w:val="00AE1353"/>
    <w:rsid w:val="00AE1943"/>
    <w:rsid w:val="00AE19CF"/>
    <w:rsid w:val="00AE2042"/>
    <w:rsid w:val="00AE208D"/>
    <w:rsid w:val="00AE2392"/>
    <w:rsid w:val="00AE2B1F"/>
    <w:rsid w:val="00AE2B2F"/>
    <w:rsid w:val="00AE2C54"/>
    <w:rsid w:val="00AE30C2"/>
    <w:rsid w:val="00AE3331"/>
    <w:rsid w:val="00AE3487"/>
    <w:rsid w:val="00AE35AB"/>
    <w:rsid w:val="00AE48B2"/>
    <w:rsid w:val="00AE528A"/>
    <w:rsid w:val="00AE5A8E"/>
    <w:rsid w:val="00AE61C6"/>
    <w:rsid w:val="00AE630F"/>
    <w:rsid w:val="00AE6B60"/>
    <w:rsid w:val="00AE70EA"/>
    <w:rsid w:val="00AE7503"/>
    <w:rsid w:val="00AF016B"/>
    <w:rsid w:val="00AF01BB"/>
    <w:rsid w:val="00AF0877"/>
    <w:rsid w:val="00AF0EDD"/>
    <w:rsid w:val="00AF1534"/>
    <w:rsid w:val="00AF1778"/>
    <w:rsid w:val="00AF1E04"/>
    <w:rsid w:val="00AF24BB"/>
    <w:rsid w:val="00AF3491"/>
    <w:rsid w:val="00AF424C"/>
    <w:rsid w:val="00AF4262"/>
    <w:rsid w:val="00AF44C0"/>
    <w:rsid w:val="00AF457E"/>
    <w:rsid w:val="00AF47E5"/>
    <w:rsid w:val="00AF4998"/>
    <w:rsid w:val="00AF4A28"/>
    <w:rsid w:val="00AF4F27"/>
    <w:rsid w:val="00AF504C"/>
    <w:rsid w:val="00AF54E1"/>
    <w:rsid w:val="00AF5673"/>
    <w:rsid w:val="00AF5A8B"/>
    <w:rsid w:val="00AF626A"/>
    <w:rsid w:val="00AF62C1"/>
    <w:rsid w:val="00AF64D6"/>
    <w:rsid w:val="00AF7952"/>
    <w:rsid w:val="00AF7A11"/>
    <w:rsid w:val="00AF7DA8"/>
    <w:rsid w:val="00B001E4"/>
    <w:rsid w:val="00B00243"/>
    <w:rsid w:val="00B00245"/>
    <w:rsid w:val="00B005F4"/>
    <w:rsid w:val="00B00849"/>
    <w:rsid w:val="00B00F60"/>
    <w:rsid w:val="00B01318"/>
    <w:rsid w:val="00B014D7"/>
    <w:rsid w:val="00B01519"/>
    <w:rsid w:val="00B015EB"/>
    <w:rsid w:val="00B015F8"/>
    <w:rsid w:val="00B017A6"/>
    <w:rsid w:val="00B01EE9"/>
    <w:rsid w:val="00B020A8"/>
    <w:rsid w:val="00B02DA7"/>
    <w:rsid w:val="00B03541"/>
    <w:rsid w:val="00B03B3C"/>
    <w:rsid w:val="00B05249"/>
    <w:rsid w:val="00B062AB"/>
    <w:rsid w:val="00B062BB"/>
    <w:rsid w:val="00B06372"/>
    <w:rsid w:val="00B0697D"/>
    <w:rsid w:val="00B07435"/>
    <w:rsid w:val="00B0743D"/>
    <w:rsid w:val="00B07873"/>
    <w:rsid w:val="00B07C5E"/>
    <w:rsid w:val="00B103AD"/>
    <w:rsid w:val="00B10458"/>
    <w:rsid w:val="00B1073F"/>
    <w:rsid w:val="00B10AB4"/>
    <w:rsid w:val="00B10C96"/>
    <w:rsid w:val="00B110E5"/>
    <w:rsid w:val="00B11989"/>
    <w:rsid w:val="00B1203D"/>
    <w:rsid w:val="00B12182"/>
    <w:rsid w:val="00B12296"/>
    <w:rsid w:val="00B123D1"/>
    <w:rsid w:val="00B129A6"/>
    <w:rsid w:val="00B12C7E"/>
    <w:rsid w:val="00B12FEC"/>
    <w:rsid w:val="00B130DC"/>
    <w:rsid w:val="00B1320D"/>
    <w:rsid w:val="00B13829"/>
    <w:rsid w:val="00B13A5A"/>
    <w:rsid w:val="00B13AB9"/>
    <w:rsid w:val="00B13F43"/>
    <w:rsid w:val="00B141F9"/>
    <w:rsid w:val="00B14757"/>
    <w:rsid w:val="00B1533F"/>
    <w:rsid w:val="00B154A6"/>
    <w:rsid w:val="00B155FC"/>
    <w:rsid w:val="00B15622"/>
    <w:rsid w:val="00B15E3A"/>
    <w:rsid w:val="00B16530"/>
    <w:rsid w:val="00B16DF0"/>
    <w:rsid w:val="00B1703E"/>
    <w:rsid w:val="00B177E2"/>
    <w:rsid w:val="00B1790A"/>
    <w:rsid w:val="00B1791E"/>
    <w:rsid w:val="00B17996"/>
    <w:rsid w:val="00B2022A"/>
    <w:rsid w:val="00B208DE"/>
    <w:rsid w:val="00B20B42"/>
    <w:rsid w:val="00B20DEC"/>
    <w:rsid w:val="00B20F1E"/>
    <w:rsid w:val="00B21620"/>
    <w:rsid w:val="00B21A77"/>
    <w:rsid w:val="00B21E38"/>
    <w:rsid w:val="00B22099"/>
    <w:rsid w:val="00B22100"/>
    <w:rsid w:val="00B22137"/>
    <w:rsid w:val="00B22272"/>
    <w:rsid w:val="00B2258D"/>
    <w:rsid w:val="00B22D02"/>
    <w:rsid w:val="00B230B3"/>
    <w:rsid w:val="00B236E4"/>
    <w:rsid w:val="00B23BF0"/>
    <w:rsid w:val="00B23DB5"/>
    <w:rsid w:val="00B24184"/>
    <w:rsid w:val="00B244A0"/>
    <w:rsid w:val="00B24994"/>
    <w:rsid w:val="00B24FC5"/>
    <w:rsid w:val="00B254C2"/>
    <w:rsid w:val="00B2589E"/>
    <w:rsid w:val="00B258FA"/>
    <w:rsid w:val="00B25E00"/>
    <w:rsid w:val="00B260AE"/>
    <w:rsid w:val="00B260E9"/>
    <w:rsid w:val="00B2636D"/>
    <w:rsid w:val="00B2666E"/>
    <w:rsid w:val="00B27136"/>
    <w:rsid w:val="00B2737D"/>
    <w:rsid w:val="00B274D6"/>
    <w:rsid w:val="00B27631"/>
    <w:rsid w:val="00B27949"/>
    <w:rsid w:val="00B300CA"/>
    <w:rsid w:val="00B30462"/>
    <w:rsid w:val="00B308BE"/>
    <w:rsid w:val="00B311E4"/>
    <w:rsid w:val="00B31880"/>
    <w:rsid w:val="00B32164"/>
    <w:rsid w:val="00B32302"/>
    <w:rsid w:val="00B328FE"/>
    <w:rsid w:val="00B3392D"/>
    <w:rsid w:val="00B349E3"/>
    <w:rsid w:val="00B34E10"/>
    <w:rsid w:val="00B34E6B"/>
    <w:rsid w:val="00B3507E"/>
    <w:rsid w:val="00B3509A"/>
    <w:rsid w:val="00B35497"/>
    <w:rsid w:val="00B35B53"/>
    <w:rsid w:val="00B37011"/>
    <w:rsid w:val="00B370D4"/>
    <w:rsid w:val="00B3720A"/>
    <w:rsid w:val="00B379C9"/>
    <w:rsid w:val="00B37C33"/>
    <w:rsid w:val="00B37FA9"/>
    <w:rsid w:val="00B3D41E"/>
    <w:rsid w:val="00B401AB"/>
    <w:rsid w:val="00B40697"/>
    <w:rsid w:val="00B406A6"/>
    <w:rsid w:val="00B40872"/>
    <w:rsid w:val="00B41C0A"/>
    <w:rsid w:val="00B41CFB"/>
    <w:rsid w:val="00B41EEC"/>
    <w:rsid w:val="00B41F56"/>
    <w:rsid w:val="00B423F4"/>
    <w:rsid w:val="00B426A4"/>
    <w:rsid w:val="00B42A23"/>
    <w:rsid w:val="00B42CD2"/>
    <w:rsid w:val="00B42CFB"/>
    <w:rsid w:val="00B43DC7"/>
    <w:rsid w:val="00B43EC2"/>
    <w:rsid w:val="00B444F5"/>
    <w:rsid w:val="00B44721"/>
    <w:rsid w:val="00B44C0A"/>
    <w:rsid w:val="00B44E00"/>
    <w:rsid w:val="00B44E52"/>
    <w:rsid w:val="00B45059"/>
    <w:rsid w:val="00B45293"/>
    <w:rsid w:val="00B455F7"/>
    <w:rsid w:val="00B468C8"/>
    <w:rsid w:val="00B46F18"/>
    <w:rsid w:val="00B4713E"/>
    <w:rsid w:val="00B474D2"/>
    <w:rsid w:val="00B4761D"/>
    <w:rsid w:val="00B47AAE"/>
    <w:rsid w:val="00B50364"/>
    <w:rsid w:val="00B51672"/>
    <w:rsid w:val="00B51957"/>
    <w:rsid w:val="00B51B11"/>
    <w:rsid w:val="00B521CC"/>
    <w:rsid w:val="00B52423"/>
    <w:rsid w:val="00B525CD"/>
    <w:rsid w:val="00B52746"/>
    <w:rsid w:val="00B528B5"/>
    <w:rsid w:val="00B52A51"/>
    <w:rsid w:val="00B52C58"/>
    <w:rsid w:val="00B53AEA"/>
    <w:rsid w:val="00B53B9A"/>
    <w:rsid w:val="00B53C43"/>
    <w:rsid w:val="00B53EA6"/>
    <w:rsid w:val="00B540AF"/>
    <w:rsid w:val="00B54574"/>
    <w:rsid w:val="00B546C8"/>
    <w:rsid w:val="00B5473B"/>
    <w:rsid w:val="00B5477C"/>
    <w:rsid w:val="00B54AC4"/>
    <w:rsid w:val="00B54E0F"/>
    <w:rsid w:val="00B54F80"/>
    <w:rsid w:val="00B554D0"/>
    <w:rsid w:val="00B558EF"/>
    <w:rsid w:val="00B565F4"/>
    <w:rsid w:val="00B56D9C"/>
    <w:rsid w:val="00B5735D"/>
    <w:rsid w:val="00B57871"/>
    <w:rsid w:val="00B57BAD"/>
    <w:rsid w:val="00B60235"/>
    <w:rsid w:val="00B607B9"/>
    <w:rsid w:val="00B60A10"/>
    <w:rsid w:val="00B60A5D"/>
    <w:rsid w:val="00B60CC7"/>
    <w:rsid w:val="00B61404"/>
    <w:rsid w:val="00B6146B"/>
    <w:rsid w:val="00B6148D"/>
    <w:rsid w:val="00B623F1"/>
    <w:rsid w:val="00B62ACA"/>
    <w:rsid w:val="00B62C47"/>
    <w:rsid w:val="00B62E58"/>
    <w:rsid w:val="00B636CB"/>
    <w:rsid w:val="00B63A6A"/>
    <w:rsid w:val="00B641B3"/>
    <w:rsid w:val="00B64B3B"/>
    <w:rsid w:val="00B64F4A"/>
    <w:rsid w:val="00B657E2"/>
    <w:rsid w:val="00B65E7F"/>
    <w:rsid w:val="00B65EF7"/>
    <w:rsid w:val="00B664AB"/>
    <w:rsid w:val="00B66BBC"/>
    <w:rsid w:val="00B66E1F"/>
    <w:rsid w:val="00B67707"/>
    <w:rsid w:val="00B679DE"/>
    <w:rsid w:val="00B67A1C"/>
    <w:rsid w:val="00B702BC"/>
    <w:rsid w:val="00B7092D"/>
    <w:rsid w:val="00B70BB7"/>
    <w:rsid w:val="00B71BE3"/>
    <w:rsid w:val="00B721D7"/>
    <w:rsid w:val="00B72A07"/>
    <w:rsid w:val="00B73755"/>
    <w:rsid w:val="00B73835"/>
    <w:rsid w:val="00B73FBE"/>
    <w:rsid w:val="00B7415D"/>
    <w:rsid w:val="00B744C7"/>
    <w:rsid w:val="00B74BD6"/>
    <w:rsid w:val="00B7507E"/>
    <w:rsid w:val="00B7532F"/>
    <w:rsid w:val="00B757C7"/>
    <w:rsid w:val="00B75F81"/>
    <w:rsid w:val="00B76756"/>
    <w:rsid w:val="00B7679C"/>
    <w:rsid w:val="00B7697E"/>
    <w:rsid w:val="00B76B14"/>
    <w:rsid w:val="00B77334"/>
    <w:rsid w:val="00B819B0"/>
    <w:rsid w:val="00B827DC"/>
    <w:rsid w:val="00B834E4"/>
    <w:rsid w:val="00B83B7B"/>
    <w:rsid w:val="00B84025"/>
    <w:rsid w:val="00B8516F"/>
    <w:rsid w:val="00B851AD"/>
    <w:rsid w:val="00B852D0"/>
    <w:rsid w:val="00B858A7"/>
    <w:rsid w:val="00B85F92"/>
    <w:rsid w:val="00B86088"/>
    <w:rsid w:val="00B864C7"/>
    <w:rsid w:val="00B86E2E"/>
    <w:rsid w:val="00B872A1"/>
    <w:rsid w:val="00B8765B"/>
    <w:rsid w:val="00B8792D"/>
    <w:rsid w:val="00B87BB5"/>
    <w:rsid w:val="00B90328"/>
    <w:rsid w:val="00B908F2"/>
    <w:rsid w:val="00B90CC3"/>
    <w:rsid w:val="00B90F9F"/>
    <w:rsid w:val="00B90FC7"/>
    <w:rsid w:val="00B911C9"/>
    <w:rsid w:val="00B92583"/>
    <w:rsid w:val="00B925FC"/>
    <w:rsid w:val="00B9302E"/>
    <w:rsid w:val="00B9317C"/>
    <w:rsid w:val="00B936DE"/>
    <w:rsid w:val="00B937BD"/>
    <w:rsid w:val="00B937E9"/>
    <w:rsid w:val="00B93899"/>
    <w:rsid w:val="00B93B9D"/>
    <w:rsid w:val="00B93C95"/>
    <w:rsid w:val="00B93D4A"/>
    <w:rsid w:val="00B94401"/>
    <w:rsid w:val="00B94B13"/>
    <w:rsid w:val="00B94C5B"/>
    <w:rsid w:val="00B95032"/>
    <w:rsid w:val="00B95CCF"/>
    <w:rsid w:val="00B9632F"/>
    <w:rsid w:val="00B9640C"/>
    <w:rsid w:val="00B96847"/>
    <w:rsid w:val="00B96C9C"/>
    <w:rsid w:val="00B97A3B"/>
    <w:rsid w:val="00B97ABA"/>
    <w:rsid w:val="00B97AD7"/>
    <w:rsid w:val="00BA08A6"/>
    <w:rsid w:val="00BA0A4D"/>
    <w:rsid w:val="00BA0C0B"/>
    <w:rsid w:val="00BA0D3A"/>
    <w:rsid w:val="00BA1A61"/>
    <w:rsid w:val="00BA1C26"/>
    <w:rsid w:val="00BA25D6"/>
    <w:rsid w:val="00BA372D"/>
    <w:rsid w:val="00BA41F3"/>
    <w:rsid w:val="00BA44DE"/>
    <w:rsid w:val="00BA4DE0"/>
    <w:rsid w:val="00BA50B7"/>
    <w:rsid w:val="00BA5B14"/>
    <w:rsid w:val="00BA65B3"/>
    <w:rsid w:val="00BA67B4"/>
    <w:rsid w:val="00BA6B63"/>
    <w:rsid w:val="00BA771E"/>
    <w:rsid w:val="00BA7837"/>
    <w:rsid w:val="00BA7D64"/>
    <w:rsid w:val="00BB0320"/>
    <w:rsid w:val="00BB08C2"/>
    <w:rsid w:val="00BB09AA"/>
    <w:rsid w:val="00BB0AC8"/>
    <w:rsid w:val="00BB14E4"/>
    <w:rsid w:val="00BB19A4"/>
    <w:rsid w:val="00BB1D02"/>
    <w:rsid w:val="00BB1F2F"/>
    <w:rsid w:val="00BB1F3E"/>
    <w:rsid w:val="00BB2934"/>
    <w:rsid w:val="00BB30A4"/>
    <w:rsid w:val="00BB3BB7"/>
    <w:rsid w:val="00BB3E06"/>
    <w:rsid w:val="00BB3E5C"/>
    <w:rsid w:val="00BB4B1E"/>
    <w:rsid w:val="00BB4CBC"/>
    <w:rsid w:val="00BB4E87"/>
    <w:rsid w:val="00BB5148"/>
    <w:rsid w:val="00BB5A66"/>
    <w:rsid w:val="00BB5E09"/>
    <w:rsid w:val="00BB5E45"/>
    <w:rsid w:val="00BB5F93"/>
    <w:rsid w:val="00BB6537"/>
    <w:rsid w:val="00BB65AE"/>
    <w:rsid w:val="00BB6AA4"/>
    <w:rsid w:val="00BB7066"/>
    <w:rsid w:val="00BB70CD"/>
    <w:rsid w:val="00BB7453"/>
    <w:rsid w:val="00BB746B"/>
    <w:rsid w:val="00BB749E"/>
    <w:rsid w:val="00BB793E"/>
    <w:rsid w:val="00BB7D41"/>
    <w:rsid w:val="00BC04D7"/>
    <w:rsid w:val="00BC07A8"/>
    <w:rsid w:val="00BC0BFC"/>
    <w:rsid w:val="00BC0D65"/>
    <w:rsid w:val="00BC0DC2"/>
    <w:rsid w:val="00BC135A"/>
    <w:rsid w:val="00BC18D9"/>
    <w:rsid w:val="00BC1DD5"/>
    <w:rsid w:val="00BC20FD"/>
    <w:rsid w:val="00BC241A"/>
    <w:rsid w:val="00BC2443"/>
    <w:rsid w:val="00BC2A21"/>
    <w:rsid w:val="00BC35F4"/>
    <w:rsid w:val="00BC3836"/>
    <w:rsid w:val="00BC3F26"/>
    <w:rsid w:val="00BC3F71"/>
    <w:rsid w:val="00BC46B8"/>
    <w:rsid w:val="00BC4DB6"/>
    <w:rsid w:val="00BC6009"/>
    <w:rsid w:val="00BC6807"/>
    <w:rsid w:val="00BC6D5D"/>
    <w:rsid w:val="00BC70D0"/>
    <w:rsid w:val="00BC74C9"/>
    <w:rsid w:val="00BC76C7"/>
    <w:rsid w:val="00BC7B47"/>
    <w:rsid w:val="00BC7B5C"/>
    <w:rsid w:val="00BD010C"/>
    <w:rsid w:val="00BD05C2"/>
    <w:rsid w:val="00BD05FD"/>
    <w:rsid w:val="00BD0820"/>
    <w:rsid w:val="00BD1439"/>
    <w:rsid w:val="00BD145A"/>
    <w:rsid w:val="00BD1544"/>
    <w:rsid w:val="00BD1B87"/>
    <w:rsid w:val="00BD2019"/>
    <w:rsid w:val="00BD24BC"/>
    <w:rsid w:val="00BD26C0"/>
    <w:rsid w:val="00BD32F4"/>
    <w:rsid w:val="00BD3682"/>
    <w:rsid w:val="00BD36C6"/>
    <w:rsid w:val="00BD3ED0"/>
    <w:rsid w:val="00BD41ED"/>
    <w:rsid w:val="00BD47C2"/>
    <w:rsid w:val="00BD48CC"/>
    <w:rsid w:val="00BD4948"/>
    <w:rsid w:val="00BD523A"/>
    <w:rsid w:val="00BD589B"/>
    <w:rsid w:val="00BD59B6"/>
    <w:rsid w:val="00BD5AAA"/>
    <w:rsid w:val="00BD5CD6"/>
    <w:rsid w:val="00BD5FCC"/>
    <w:rsid w:val="00BD6365"/>
    <w:rsid w:val="00BD6396"/>
    <w:rsid w:val="00BD6696"/>
    <w:rsid w:val="00BD6847"/>
    <w:rsid w:val="00BD6935"/>
    <w:rsid w:val="00BD7DD4"/>
    <w:rsid w:val="00BE05C1"/>
    <w:rsid w:val="00BE061B"/>
    <w:rsid w:val="00BE0941"/>
    <w:rsid w:val="00BE0CC3"/>
    <w:rsid w:val="00BE0DAB"/>
    <w:rsid w:val="00BE19B2"/>
    <w:rsid w:val="00BE1C77"/>
    <w:rsid w:val="00BE1E62"/>
    <w:rsid w:val="00BE1FEE"/>
    <w:rsid w:val="00BE2191"/>
    <w:rsid w:val="00BE256B"/>
    <w:rsid w:val="00BE2B54"/>
    <w:rsid w:val="00BE3415"/>
    <w:rsid w:val="00BE3892"/>
    <w:rsid w:val="00BE3FEF"/>
    <w:rsid w:val="00BE48F3"/>
    <w:rsid w:val="00BE54F6"/>
    <w:rsid w:val="00BE5C51"/>
    <w:rsid w:val="00BE6272"/>
    <w:rsid w:val="00BE677F"/>
    <w:rsid w:val="00BE68F8"/>
    <w:rsid w:val="00BE691F"/>
    <w:rsid w:val="00BE69C8"/>
    <w:rsid w:val="00BE766C"/>
    <w:rsid w:val="00BE7790"/>
    <w:rsid w:val="00BE78D6"/>
    <w:rsid w:val="00BE7A67"/>
    <w:rsid w:val="00BF0146"/>
    <w:rsid w:val="00BF09E7"/>
    <w:rsid w:val="00BF0DAF"/>
    <w:rsid w:val="00BF10FA"/>
    <w:rsid w:val="00BF113B"/>
    <w:rsid w:val="00BF1194"/>
    <w:rsid w:val="00BF1721"/>
    <w:rsid w:val="00BF1787"/>
    <w:rsid w:val="00BF1C6E"/>
    <w:rsid w:val="00BF26C4"/>
    <w:rsid w:val="00BF2F46"/>
    <w:rsid w:val="00BF2F55"/>
    <w:rsid w:val="00BF43DA"/>
    <w:rsid w:val="00BF4BB6"/>
    <w:rsid w:val="00BF4EAC"/>
    <w:rsid w:val="00BF5246"/>
    <w:rsid w:val="00BF5664"/>
    <w:rsid w:val="00BF5947"/>
    <w:rsid w:val="00BF641B"/>
    <w:rsid w:val="00BF654F"/>
    <w:rsid w:val="00BF6895"/>
    <w:rsid w:val="00BF6C04"/>
    <w:rsid w:val="00BF7078"/>
    <w:rsid w:val="00BF71D6"/>
    <w:rsid w:val="00BF75F0"/>
    <w:rsid w:val="00BF7672"/>
    <w:rsid w:val="00BF77EB"/>
    <w:rsid w:val="00BF7AD7"/>
    <w:rsid w:val="00BF7BDC"/>
    <w:rsid w:val="00BF7E1F"/>
    <w:rsid w:val="00C003D3"/>
    <w:rsid w:val="00C004D5"/>
    <w:rsid w:val="00C00EDA"/>
    <w:rsid w:val="00C017BA"/>
    <w:rsid w:val="00C01DB1"/>
    <w:rsid w:val="00C0286A"/>
    <w:rsid w:val="00C030D5"/>
    <w:rsid w:val="00C035F6"/>
    <w:rsid w:val="00C03615"/>
    <w:rsid w:val="00C03656"/>
    <w:rsid w:val="00C03B63"/>
    <w:rsid w:val="00C03B81"/>
    <w:rsid w:val="00C03C79"/>
    <w:rsid w:val="00C040C0"/>
    <w:rsid w:val="00C042B7"/>
    <w:rsid w:val="00C04653"/>
    <w:rsid w:val="00C0477B"/>
    <w:rsid w:val="00C048B8"/>
    <w:rsid w:val="00C05640"/>
    <w:rsid w:val="00C0593D"/>
    <w:rsid w:val="00C0606F"/>
    <w:rsid w:val="00C0691C"/>
    <w:rsid w:val="00C06F68"/>
    <w:rsid w:val="00C07667"/>
    <w:rsid w:val="00C10267"/>
    <w:rsid w:val="00C107C8"/>
    <w:rsid w:val="00C107D9"/>
    <w:rsid w:val="00C10AF1"/>
    <w:rsid w:val="00C10CAB"/>
    <w:rsid w:val="00C10DF3"/>
    <w:rsid w:val="00C11168"/>
    <w:rsid w:val="00C11955"/>
    <w:rsid w:val="00C123CC"/>
    <w:rsid w:val="00C123E2"/>
    <w:rsid w:val="00C13B2A"/>
    <w:rsid w:val="00C13F97"/>
    <w:rsid w:val="00C14662"/>
    <w:rsid w:val="00C1474F"/>
    <w:rsid w:val="00C14AB9"/>
    <w:rsid w:val="00C14E1A"/>
    <w:rsid w:val="00C14EF3"/>
    <w:rsid w:val="00C15271"/>
    <w:rsid w:val="00C1553D"/>
    <w:rsid w:val="00C1560A"/>
    <w:rsid w:val="00C15695"/>
    <w:rsid w:val="00C16174"/>
    <w:rsid w:val="00C163AE"/>
    <w:rsid w:val="00C16616"/>
    <w:rsid w:val="00C16C3F"/>
    <w:rsid w:val="00C174B9"/>
    <w:rsid w:val="00C17714"/>
    <w:rsid w:val="00C17902"/>
    <w:rsid w:val="00C17D10"/>
    <w:rsid w:val="00C20038"/>
    <w:rsid w:val="00C201EE"/>
    <w:rsid w:val="00C20A97"/>
    <w:rsid w:val="00C20EFD"/>
    <w:rsid w:val="00C213EE"/>
    <w:rsid w:val="00C21873"/>
    <w:rsid w:val="00C22BB8"/>
    <w:rsid w:val="00C22D6C"/>
    <w:rsid w:val="00C22F7C"/>
    <w:rsid w:val="00C23676"/>
    <w:rsid w:val="00C2385F"/>
    <w:rsid w:val="00C238E8"/>
    <w:rsid w:val="00C23B68"/>
    <w:rsid w:val="00C23B7E"/>
    <w:rsid w:val="00C23CAE"/>
    <w:rsid w:val="00C23D9F"/>
    <w:rsid w:val="00C23EE9"/>
    <w:rsid w:val="00C242EB"/>
    <w:rsid w:val="00C24423"/>
    <w:rsid w:val="00C24A15"/>
    <w:rsid w:val="00C252BF"/>
    <w:rsid w:val="00C255E1"/>
    <w:rsid w:val="00C259CE"/>
    <w:rsid w:val="00C25FE5"/>
    <w:rsid w:val="00C26937"/>
    <w:rsid w:val="00C27174"/>
    <w:rsid w:val="00C27271"/>
    <w:rsid w:val="00C27954"/>
    <w:rsid w:val="00C27B9E"/>
    <w:rsid w:val="00C27E62"/>
    <w:rsid w:val="00C30FEA"/>
    <w:rsid w:val="00C3102A"/>
    <w:rsid w:val="00C310D6"/>
    <w:rsid w:val="00C322CD"/>
    <w:rsid w:val="00C32FD0"/>
    <w:rsid w:val="00C33097"/>
    <w:rsid w:val="00C33437"/>
    <w:rsid w:val="00C33528"/>
    <w:rsid w:val="00C339C1"/>
    <w:rsid w:val="00C33A99"/>
    <w:rsid w:val="00C33FF3"/>
    <w:rsid w:val="00C342A7"/>
    <w:rsid w:val="00C346E3"/>
    <w:rsid w:val="00C34EB8"/>
    <w:rsid w:val="00C34EE9"/>
    <w:rsid w:val="00C357A9"/>
    <w:rsid w:val="00C35B19"/>
    <w:rsid w:val="00C362DB"/>
    <w:rsid w:val="00C362E7"/>
    <w:rsid w:val="00C36D68"/>
    <w:rsid w:val="00C36E31"/>
    <w:rsid w:val="00C37D97"/>
    <w:rsid w:val="00C40264"/>
    <w:rsid w:val="00C40F31"/>
    <w:rsid w:val="00C41956"/>
    <w:rsid w:val="00C41988"/>
    <w:rsid w:val="00C41A83"/>
    <w:rsid w:val="00C41DFF"/>
    <w:rsid w:val="00C421CC"/>
    <w:rsid w:val="00C427D2"/>
    <w:rsid w:val="00C430CF"/>
    <w:rsid w:val="00C43D44"/>
    <w:rsid w:val="00C43D4F"/>
    <w:rsid w:val="00C4432E"/>
    <w:rsid w:val="00C44479"/>
    <w:rsid w:val="00C44570"/>
    <w:rsid w:val="00C44A48"/>
    <w:rsid w:val="00C44B15"/>
    <w:rsid w:val="00C45AA3"/>
    <w:rsid w:val="00C45C8C"/>
    <w:rsid w:val="00C45EB6"/>
    <w:rsid w:val="00C45F60"/>
    <w:rsid w:val="00C46055"/>
    <w:rsid w:val="00C4617D"/>
    <w:rsid w:val="00C46235"/>
    <w:rsid w:val="00C468C4"/>
    <w:rsid w:val="00C46A6C"/>
    <w:rsid w:val="00C46AB6"/>
    <w:rsid w:val="00C4703A"/>
    <w:rsid w:val="00C470C4"/>
    <w:rsid w:val="00C470ED"/>
    <w:rsid w:val="00C4738D"/>
    <w:rsid w:val="00C5090E"/>
    <w:rsid w:val="00C50AA4"/>
    <w:rsid w:val="00C5177A"/>
    <w:rsid w:val="00C51962"/>
    <w:rsid w:val="00C51A10"/>
    <w:rsid w:val="00C51AFD"/>
    <w:rsid w:val="00C51D0B"/>
    <w:rsid w:val="00C521B0"/>
    <w:rsid w:val="00C525C4"/>
    <w:rsid w:val="00C529A2"/>
    <w:rsid w:val="00C52CF3"/>
    <w:rsid w:val="00C536C0"/>
    <w:rsid w:val="00C54304"/>
    <w:rsid w:val="00C54B6A"/>
    <w:rsid w:val="00C55096"/>
    <w:rsid w:val="00C551B1"/>
    <w:rsid w:val="00C557F8"/>
    <w:rsid w:val="00C55F5A"/>
    <w:rsid w:val="00C56B40"/>
    <w:rsid w:val="00C57495"/>
    <w:rsid w:val="00C57667"/>
    <w:rsid w:val="00C57B09"/>
    <w:rsid w:val="00C57E02"/>
    <w:rsid w:val="00C57F96"/>
    <w:rsid w:val="00C60104"/>
    <w:rsid w:val="00C6015B"/>
    <w:rsid w:val="00C61007"/>
    <w:rsid w:val="00C610EE"/>
    <w:rsid w:val="00C61B28"/>
    <w:rsid w:val="00C61F87"/>
    <w:rsid w:val="00C62C19"/>
    <w:rsid w:val="00C62E10"/>
    <w:rsid w:val="00C62EFA"/>
    <w:rsid w:val="00C632C0"/>
    <w:rsid w:val="00C63407"/>
    <w:rsid w:val="00C63485"/>
    <w:rsid w:val="00C634EE"/>
    <w:rsid w:val="00C637D5"/>
    <w:rsid w:val="00C63A58"/>
    <w:rsid w:val="00C63B1E"/>
    <w:rsid w:val="00C645BE"/>
    <w:rsid w:val="00C645D0"/>
    <w:rsid w:val="00C646D1"/>
    <w:rsid w:val="00C647D9"/>
    <w:rsid w:val="00C64DDC"/>
    <w:rsid w:val="00C64FC0"/>
    <w:rsid w:val="00C64FC7"/>
    <w:rsid w:val="00C6504F"/>
    <w:rsid w:val="00C65204"/>
    <w:rsid w:val="00C655A0"/>
    <w:rsid w:val="00C656F2"/>
    <w:rsid w:val="00C65928"/>
    <w:rsid w:val="00C65CFD"/>
    <w:rsid w:val="00C65E22"/>
    <w:rsid w:val="00C662BC"/>
    <w:rsid w:val="00C664AC"/>
    <w:rsid w:val="00C66AB6"/>
    <w:rsid w:val="00C66B97"/>
    <w:rsid w:val="00C66D44"/>
    <w:rsid w:val="00C66D53"/>
    <w:rsid w:val="00C674ED"/>
    <w:rsid w:val="00C67978"/>
    <w:rsid w:val="00C67C31"/>
    <w:rsid w:val="00C67DC8"/>
    <w:rsid w:val="00C67DD1"/>
    <w:rsid w:val="00C67DFA"/>
    <w:rsid w:val="00C7040E"/>
    <w:rsid w:val="00C7045E"/>
    <w:rsid w:val="00C710EC"/>
    <w:rsid w:val="00C71347"/>
    <w:rsid w:val="00C71704"/>
    <w:rsid w:val="00C71C6C"/>
    <w:rsid w:val="00C71E46"/>
    <w:rsid w:val="00C720DF"/>
    <w:rsid w:val="00C72533"/>
    <w:rsid w:val="00C7259D"/>
    <w:rsid w:val="00C72FF3"/>
    <w:rsid w:val="00C73086"/>
    <w:rsid w:val="00C735EC"/>
    <w:rsid w:val="00C738F8"/>
    <w:rsid w:val="00C73904"/>
    <w:rsid w:val="00C74033"/>
    <w:rsid w:val="00C7497F"/>
    <w:rsid w:val="00C75176"/>
    <w:rsid w:val="00C75255"/>
    <w:rsid w:val="00C75DDD"/>
    <w:rsid w:val="00C76460"/>
    <w:rsid w:val="00C7664A"/>
    <w:rsid w:val="00C76BE9"/>
    <w:rsid w:val="00C76E86"/>
    <w:rsid w:val="00C76F71"/>
    <w:rsid w:val="00C776F3"/>
    <w:rsid w:val="00C77795"/>
    <w:rsid w:val="00C77CDE"/>
    <w:rsid w:val="00C77D4D"/>
    <w:rsid w:val="00C8049A"/>
    <w:rsid w:val="00C8067E"/>
    <w:rsid w:val="00C810EA"/>
    <w:rsid w:val="00C81266"/>
    <w:rsid w:val="00C816F5"/>
    <w:rsid w:val="00C817A9"/>
    <w:rsid w:val="00C8193C"/>
    <w:rsid w:val="00C82D28"/>
    <w:rsid w:val="00C8326F"/>
    <w:rsid w:val="00C834EB"/>
    <w:rsid w:val="00C842DC"/>
    <w:rsid w:val="00C847FC"/>
    <w:rsid w:val="00C84CC0"/>
    <w:rsid w:val="00C84D1B"/>
    <w:rsid w:val="00C8588B"/>
    <w:rsid w:val="00C85B15"/>
    <w:rsid w:val="00C85BE1"/>
    <w:rsid w:val="00C85E6E"/>
    <w:rsid w:val="00C8617D"/>
    <w:rsid w:val="00C862A3"/>
    <w:rsid w:val="00C86B6C"/>
    <w:rsid w:val="00C86E47"/>
    <w:rsid w:val="00C87201"/>
    <w:rsid w:val="00C875B5"/>
    <w:rsid w:val="00C87880"/>
    <w:rsid w:val="00C902DF"/>
    <w:rsid w:val="00C90E04"/>
    <w:rsid w:val="00C9117D"/>
    <w:rsid w:val="00C911AB"/>
    <w:rsid w:val="00C9298F"/>
    <w:rsid w:val="00C929FA"/>
    <w:rsid w:val="00C92B2A"/>
    <w:rsid w:val="00C9315D"/>
    <w:rsid w:val="00C933DD"/>
    <w:rsid w:val="00C93933"/>
    <w:rsid w:val="00C93982"/>
    <w:rsid w:val="00C94170"/>
    <w:rsid w:val="00C941ED"/>
    <w:rsid w:val="00C94270"/>
    <w:rsid w:val="00C946E2"/>
    <w:rsid w:val="00C94757"/>
    <w:rsid w:val="00C95059"/>
    <w:rsid w:val="00C95ABB"/>
    <w:rsid w:val="00C95AD8"/>
    <w:rsid w:val="00C95FB0"/>
    <w:rsid w:val="00C96A74"/>
    <w:rsid w:val="00C96BF9"/>
    <w:rsid w:val="00C96BFA"/>
    <w:rsid w:val="00C97480"/>
    <w:rsid w:val="00C979BC"/>
    <w:rsid w:val="00CA0318"/>
    <w:rsid w:val="00CA0598"/>
    <w:rsid w:val="00CA0765"/>
    <w:rsid w:val="00CA0874"/>
    <w:rsid w:val="00CA1C4F"/>
    <w:rsid w:val="00CA232E"/>
    <w:rsid w:val="00CA23C3"/>
    <w:rsid w:val="00CA2752"/>
    <w:rsid w:val="00CA2901"/>
    <w:rsid w:val="00CA2902"/>
    <w:rsid w:val="00CA30BD"/>
    <w:rsid w:val="00CA3415"/>
    <w:rsid w:val="00CA36E3"/>
    <w:rsid w:val="00CA3C08"/>
    <w:rsid w:val="00CA3C8B"/>
    <w:rsid w:val="00CA3DF5"/>
    <w:rsid w:val="00CA451C"/>
    <w:rsid w:val="00CA46E0"/>
    <w:rsid w:val="00CA487A"/>
    <w:rsid w:val="00CA50AA"/>
    <w:rsid w:val="00CA5490"/>
    <w:rsid w:val="00CA555B"/>
    <w:rsid w:val="00CA5C5B"/>
    <w:rsid w:val="00CA6ACF"/>
    <w:rsid w:val="00CB029B"/>
    <w:rsid w:val="00CB1BD1"/>
    <w:rsid w:val="00CB222E"/>
    <w:rsid w:val="00CB24D2"/>
    <w:rsid w:val="00CB326E"/>
    <w:rsid w:val="00CB3534"/>
    <w:rsid w:val="00CB3790"/>
    <w:rsid w:val="00CB39F9"/>
    <w:rsid w:val="00CB5898"/>
    <w:rsid w:val="00CB5A81"/>
    <w:rsid w:val="00CB5E6D"/>
    <w:rsid w:val="00CB6100"/>
    <w:rsid w:val="00CB61AD"/>
    <w:rsid w:val="00CB65DE"/>
    <w:rsid w:val="00CB65E0"/>
    <w:rsid w:val="00CB6E1C"/>
    <w:rsid w:val="00CB7C64"/>
    <w:rsid w:val="00CB7CBF"/>
    <w:rsid w:val="00CB7E8F"/>
    <w:rsid w:val="00CC057B"/>
    <w:rsid w:val="00CC081B"/>
    <w:rsid w:val="00CC0A37"/>
    <w:rsid w:val="00CC0AEA"/>
    <w:rsid w:val="00CC13A4"/>
    <w:rsid w:val="00CC1443"/>
    <w:rsid w:val="00CC1570"/>
    <w:rsid w:val="00CC1985"/>
    <w:rsid w:val="00CC1AAB"/>
    <w:rsid w:val="00CC24DA"/>
    <w:rsid w:val="00CC2B24"/>
    <w:rsid w:val="00CC359E"/>
    <w:rsid w:val="00CC3CCC"/>
    <w:rsid w:val="00CC40D0"/>
    <w:rsid w:val="00CC59F8"/>
    <w:rsid w:val="00CC5BF4"/>
    <w:rsid w:val="00CC5CE3"/>
    <w:rsid w:val="00CC699B"/>
    <w:rsid w:val="00CC6E39"/>
    <w:rsid w:val="00CC6EAC"/>
    <w:rsid w:val="00CC7072"/>
    <w:rsid w:val="00CC734E"/>
    <w:rsid w:val="00CD0370"/>
    <w:rsid w:val="00CD09C2"/>
    <w:rsid w:val="00CD0C87"/>
    <w:rsid w:val="00CD105E"/>
    <w:rsid w:val="00CD135A"/>
    <w:rsid w:val="00CD1BE1"/>
    <w:rsid w:val="00CD1DAE"/>
    <w:rsid w:val="00CD21FC"/>
    <w:rsid w:val="00CD23E5"/>
    <w:rsid w:val="00CD2A19"/>
    <w:rsid w:val="00CD2C50"/>
    <w:rsid w:val="00CD366C"/>
    <w:rsid w:val="00CD3B2E"/>
    <w:rsid w:val="00CD4FE4"/>
    <w:rsid w:val="00CD50D9"/>
    <w:rsid w:val="00CD5497"/>
    <w:rsid w:val="00CD67EC"/>
    <w:rsid w:val="00CD6864"/>
    <w:rsid w:val="00CD6BD1"/>
    <w:rsid w:val="00CD6CEA"/>
    <w:rsid w:val="00CD6E99"/>
    <w:rsid w:val="00CD747F"/>
    <w:rsid w:val="00CD752B"/>
    <w:rsid w:val="00CD76D1"/>
    <w:rsid w:val="00CD7F08"/>
    <w:rsid w:val="00CE13D3"/>
    <w:rsid w:val="00CE1712"/>
    <w:rsid w:val="00CE1A39"/>
    <w:rsid w:val="00CE1D57"/>
    <w:rsid w:val="00CE22FD"/>
    <w:rsid w:val="00CE2348"/>
    <w:rsid w:val="00CE2587"/>
    <w:rsid w:val="00CE25CC"/>
    <w:rsid w:val="00CE28CE"/>
    <w:rsid w:val="00CE2B1B"/>
    <w:rsid w:val="00CE2C8F"/>
    <w:rsid w:val="00CE37A9"/>
    <w:rsid w:val="00CE3927"/>
    <w:rsid w:val="00CE3A75"/>
    <w:rsid w:val="00CE3AFC"/>
    <w:rsid w:val="00CE3CEC"/>
    <w:rsid w:val="00CE41D5"/>
    <w:rsid w:val="00CE4428"/>
    <w:rsid w:val="00CE444F"/>
    <w:rsid w:val="00CE4562"/>
    <w:rsid w:val="00CE4751"/>
    <w:rsid w:val="00CE4E11"/>
    <w:rsid w:val="00CE52E2"/>
    <w:rsid w:val="00CE5664"/>
    <w:rsid w:val="00CE57C5"/>
    <w:rsid w:val="00CE5E2A"/>
    <w:rsid w:val="00CE667D"/>
    <w:rsid w:val="00CE6C42"/>
    <w:rsid w:val="00CE757D"/>
    <w:rsid w:val="00CE7990"/>
    <w:rsid w:val="00CE79D9"/>
    <w:rsid w:val="00CF0258"/>
    <w:rsid w:val="00CF0CFF"/>
    <w:rsid w:val="00CF1268"/>
    <w:rsid w:val="00CF1660"/>
    <w:rsid w:val="00CF18E1"/>
    <w:rsid w:val="00CF1EB2"/>
    <w:rsid w:val="00CF251D"/>
    <w:rsid w:val="00CF253B"/>
    <w:rsid w:val="00CF2E94"/>
    <w:rsid w:val="00CF33FA"/>
    <w:rsid w:val="00CF34F4"/>
    <w:rsid w:val="00CF36C7"/>
    <w:rsid w:val="00CF3C3F"/>
    <w:rsid w:val="00CF3CC3"/>
    <w:rsid w:val="00CF3D50"/>
    <w:rsid w:val="00CF40EC"/>
    <w:rsid w:val="00CF4256"/>
    <w:rsid w:val="00CF43BB"/>
    <w:rsid w:val="00CF4504"/>
    <w:rsid w:val="00CF486C"/>
    <w:rsid w:val="00CF4D17"/>
    <w:rsid w:val="00CF510D"/>
    <w:rsid w:val="00CF54F0"/>
    <w:rsid w:val="00CF564A"/>
    <w:rsid w:val="00CF61DF"/>
    <w:rsid w:val="00CF6949"/>
    <w:rsid w:val="00CF6C8C"/>
    <w:rsid w:val="00CF73DD"/>
    <w:rsid w:val="00CF7616"/>
    <w:rsid w:val="00CF768D"/>
    <w:rsid w:val="00CF784B"/>
    <w:rsid w:val="00CF798C"/>
    <w:rsid w:val="00D002F9"/>
    <w:rsid w:val="00D003A1"/>
    <w:rsid w:val="00D0069C"/>
    <w:rsid w:val="00D008C6"/>
    <w:rsid w:val="00D00C4E"/>
    <w:rsid w:val="00D010EC"/>
    <w:rsid w:val="00D0159A"/>
    <w:rsid w:val="00D016A5"/>
    <w:rsid w:val="00D018CD"/>
    <w:rsid w:val="00D01B27"/>
    <w:rsid w:val="00D01B3A"/>
    <w:rsid w:val="00D0221B"/>
    <w:rsid w:val="00D0232C"/>
    <w:rsid w:val="00D026A0"/>
    <w:rsid w:val="00D02B7C"/>
    <w:rsid w:val="00D02DC0"/>
    <w:rsid w:val="00D0309A"/>
    <w:rsid w:val="00D037E3"/>
    <w:rsid w:val="00D040BD"/>
    <w:rsid w:val="00D04651"/>
    <w:rsid w:val="00D04F30"/>
    <w:rsid w:val="00D04F6D"/>
    <w:rsid w:val="00D04FEB"/>
    <w:rsid w:val="00D05310"/>
    <w:rsid w:val="00D0536F"/>
    <w:rsid w:val="00D06264"/>
    <w:rsid w:val="00D0680E"/>
    <w:rsid w:val="00D07477"/>
    <w:rsid w:val="00D075E7"/>
    <w:rsid w:val="00D10132"/>
    <w:rsid w:val="00D10B95"/>
    <w:rsid w:val="00D10F73"/>
    <w:rsid w:val="00D11A86"/>
    <w:rsid w:val="00D129AC"/>
    <w:rsid w:val="00D13D16"/>
    <w:rsid w:val="00D13D5C"/>
    <w:rsid w:val="00D13E63"/>
    <w:rsid w:val="00D15269"/>
    <w:rsid w:val="00D153DC"/>
    <w:rsid w:val="00D15568"/>
    <w:rsid w:val="00D155F7"/>
    <w:rsid w:val="00D157FB"/>
    <w:rsid w:val="00D16575"/>
    <w:rsid w:val="00D1685D"/>
    <w:rsid w:val="00D176F4"/>
    <w:rsid w:val="00D17EE3"/>
    <w:rsid w:val="00D20553"/>
    <w:rsid w:val="00D20B61"/>
    <w:rsid w:val="00D224E6"/>
    <w:rsid w:val="00D22AC4"/>
    <w:rsid w:val="00D22F80"/>
    <w:rsid w:val="00D235DE"/>
    <w:rsid w:val="00D236E4"/>
    <w:rsid w:val="00D2375C"/>
    <w:rsid w:val="00D23BBF"/>
    <w:rsid w:val="00D23CEF"/>
    <w:rsid w:val="00D24336"/>
    <w:rsid w:val="00D246A5"/>
    <w:rsid w:val="00D24B37"/>
    <w:rsid w:val="00D24B9E"/>
    <w:rsid w:val="00D25453"/>
    <w:rsid w:val="00D26261"/>
    <w:rsid w:val="00D26963"/>
    <w:rsid w:val="00D26BA0"/>
    <w:rsid w:val="00D2714F"/>
    <w:rsid w:val="00D27457"/>
    <w:rsid w:val="00D2745C"/>
    <w:rsid w:val="00D27BEB"/>
    <w:rsid w:val="00D3008A"/>
    <w:rsid w:val="00D301AB"/>
    <w:rsid w:val="00D3025E"/>
    <w:rsid w:val="00D3031D"/>
    <w:rsid w:val="00D30EF9"/>
    <w:rsid w:val="00D310E7"/>
    <w:rsid w:val="00D314F2"/>
    <w:rsid w:val="00D318B0"/>
    <w:rsid w:val="00D31E34"/>
    <w:rsid w:val="00D31FD0"/>
    <w:rsid w:val="00D32174"/>
    <w:rsid w:val="00D3235D"/>
    <w:rsid w:val="00D325FD"/>
    <w:rsid w:val="00D32B47"/>
    <w:rsid w:val="00D331AC"/>
    <w:rsid w:val="00D331ED"/>
    <w:rsid w:val="00D335CC"/>
    <w:rsid w:val="00D338E5"/>
    <w:rsid w:val="00D33D3B"/>
    <w:rsid w:val="00D33E95"/>
    <w:rsid w:val="00D34349"/>
    <w:rsid w:val="00D347D2"/>
    <w:rsid w:val="00D34A6E"/>
    <w:rsid w:val="00D35737"/>
    <w:rsid w:val="00D35C26"/>
    <w:rsid w:val="00D35C84"/>
    <w:rsid w:val="00D37A1A"/>
    <w:rsid w:val="00D37FB3"/>
    <w:rsid w:val="00D4044B"/>
    <w:rsid w:val="00D40877"/>
    <w:rsid w:val="00D40CD5"/>
    <w:rsid w:val="00D413FC"/>
    <w:rsid w:val="00D41B68"/>
    <w:rsid w:val="00D436FE"/>
    <w:rsid w:val="00D45214"/>
    <w:rsid w:val="00D45276"/>
    <w:rsid w:val="00D454F0"/>
    <w:rsid w:val="00D45591"/>
    <w:rsid w:val="00D455CF"/>
    <w:rsid w:val="00D45918"/>
    <w:rsid w:val="00D45FFD"/>
    <w:rsid w:val="00D463BA"/>
    <w:rsid w:val="00D46B15"/>
    <w:rsid w:val="00D46D7C"/>
    <w:rsid w:val="00D46FE8"/>
    <w:rsid w:val="00D47225"/>
    <w:rsid w:val="00D47512"/>
    <w:rsid w:val="00D476B1"/>
    <w:rsid w:val="00D4799B"/>
    <w:rsid w:val="00D47A3F"/>
    <w:rsid w:val="00D47B46"/>
    <w:rsid w:val="00D47B8B"/>
    <w:rsid w:val="00D47F89"/>
    <w:rsid w:val="00D50912"/>
    <w:rsid w:val="00D50D45"/>
    <w:rsid w:val="00D50E98"/>
    <w:rsid w:val="00D51596"/>
    <w:rsid w:val="00D516FE"/>
    <w:rsid w:val="00D518BC"/>
    <w:rsid w:val="00D51904"/>
    <w:rsid w:val="00D51B16"/>
    <w:rsid w:val="00D51D84"/>
    <w:rsid w:val="00D529FB"/>
    <w:rsid w:val="00D536E8"/>
    <w:rsid w:val="00D540BB"/>
    <w:rsid w:val="00D5493F"/>
    <w:rsid w:val="00D55FE4"/>
    <w:rsid w:val="00D564E5"/>
    <w:rsid w:val="00D56935"/>
    <w:rsid w:val="00D56E99"/>
    <w:rsid w:val="00D57CF0"/>
    <w:rsid w:val="00D57E91"/>
    <w:rsid w:val="00D601A0"/>
    <w:rsid w:val="00D607CC"/>
    <w:rsid w:val="00D61D3F"/>
    <w:rsid w:val="00D62033"/>
    <w:rsid w:val="00D620BE"/>
    <w:rsid w:val="00D62704"/>
    <w:rsid w:val="00D628AF"/>
    <w:rsid w:val="00D6312F"/>
    <w:rsid w:val="00D63267"/>
    <w:rsid w:val="00D6349A"/>
    <w:rsid w:val="00D638F7"/>
    <w:rsid w:val="00D63ABF"/>
    <w:rsid w:val="00D64304"/>
    <w:rsid w:val="00D64472"/>
    <w:rsid w:val="00D64B3C"/>
    <w:rsid w:val="00D64E48"/>
    <w:rsid w:val="00D65892"/>
    <w:rsid w:val="00D65BB0"/>
    <w:rsid w:val="00D65E1A"/>
    <w:rsid w:val="00D65ECD"/>
    <w:rsid w:val="00D661A6"/>
    <w:rsid w:val="00D66FD0"/>
    <w:rsid w:val="00D673C1"/>
    <w:rsid w:val="00D6742B"/>
    <w:rsid w:val="00D678B4"/>
    <w:rsid w:val="00D701A2"/>
    <w:rsid w:val="00D701D1"/>
    <w:rsid w:val="00D70773"/>
    <w:rsid w:val="00D70A58"/>
    <w:rsid w:val="00D71499"/>
    <w:rsid w:val="00D7194E"/>
    <w:rsid w:val="00D71B81"/>
    <w:rsid w:val="00D72250"/>
    <w:rsid w:val="00D72E75"/>
    <w:rsid w:val="00D73C68"/>
    <w:rsid w:val="00D73E58"/>
    <w:rsid w:val="00D740C7"/>
    <w:rsid w:val="00D74104"/>
    <w:rsid w:val="00D746FF"/>
    <w:rsid w:val="00D74C06"/>
    <w:rsid w:val="00D753EB"/>
    <w:rsid w:val="00D7563D"/>
    <w:rsid w:val="00D7575B"/>
    <w:rsid w:val="00D75C78"/>
    <w:rsid w:val="00D75E9D"/>
    <w:rsid w:val="00D765FC"/>
    <w:rsid w:val="00D77134"/>
    <w:rsid w:val="00D779F1"/>
    <w:rsid w:val="00D77A82"/>
    <w:rsid w:val="00D80674"/>
    <w:rsid w:val="00D80B4F"/>
    <w:rsid w:val="00D81430"/>
    <w:rsid w:val="00D8170C"/>
    <w:rsid w:val="00D817BE"/>
    <w:rsid w:val="00D819E2"/>
    <w:rsid w:val="00D81A08"/>
    <w:rsid w:val="00D826F6"/>
    <w:rsid w:val="00D8282A"/>
    <w:rsid w:val="00D82A5F"/>
    <w:rsid w:val="00D83321"/>
    <w:rsid w:val="00D83331"/>
    <w:rsid w:val="00D834E2"/>
    <w:rsid w:val="00D838EA"/>
    <w:rsid w:val="00D839BC"/>
    <w:rsid w:val="00D83C1F"/>
    <w:rsid w:val="00D842FB"/>
    <w:rsid w:val="00D843B3"/>
    <w:rsid w:val="00D8486D"/>
    <w:rsid w:val="00D84B72"/>
    <w:rsid w:val="00D84D8D"/>
    <w:rsid w:val="00D84F67"/>
    <w:rsid w:val="00D852DA"/>
    <w:rsid w:val="00D853C5"/>
    <w:rsid w:val="00D85624"/>
    <w:rsid w:val="00D862AC"/>
    <w:rsid w:val="00D8644B"/>
    <w:rsid w:val="00D867F0"/>
    <w:rsid w:val="00D8697B"/>
    <w:rsid w:val="00D872F5"/>
    <w:rsid w:val="00D87635"/>
    <w:rsid w:val="00D87AC1"/>
    <w:rsid w:val="00D87BF1"/>
    <w:rsid w:val="00D87EFF"/>
    <w:rsid w:val="00D90203"/>
    <w:rsid w:val="00D90384"/>
    <w:rsid w:val="00D90968"/>
    <w:rsid w:val="00D90B7A"/>
    <w:rsid w:val="00D9215B"/>
    <w:rsid w:val="00D9285A"/>
    <w:rsid w:val="00D92985"/>
    <w:rsid w:val="00D92CB8"/>
    <w:rsid w:val="00D92F64"/>
    <w:rsid w:val="00D932BC"/>
    <w:rsid w:val="00D9345E"/>
    <w:rsid w:val="00D935EC"/>
    <w:rsid w:val="00D93A6A"/>
    <w:rsid w:val="00D93CD6"/>
    <w:rsid w:val="00D93F35"/>
    <w:rsid w:val="00D943BB"/>
    <w:rsid w:val="00D94A33"/>
    <w:rsid w:val="00D94A5F"/>
    <w:rsid w:val="00D94BDD"/>
    <w:rsid w:val="00D952EA"/>
    <w:rsid w:val="00D954C2"/>
    <w:rsid w:val="00D9592F"/>
    <w:rsid w:val="00D959AA"/>
    <w:rsid w:val="00D95B24"/>
    <w:rsid w:val="00D95FA8"/>
    <w:rsid w:val="00D96263"/>
    <w:rsid w:val="00D970A8"/>
    <w:rsid w:val="00D97356"/>
    <w:rsid w:val="00D9790A"/>
    <w:rsid w:val="00D9799E"/>
    <w:rsid w:val="00D97AB5"/>
    <w:rsid w:val="00D97D54"/>
    <w:rsid w:val="00D97DA9"/>
    <w:rsid w:val="00D97E46"/>
    <w:rsid w:val="00DA01DB"/>
    <w:rsid w:val="00DA02F3"/>
    <w:rsid w:val="00DA0F19"/>
    <w:rsid w:val="00DA1046"/>
    <w:rsid w:val="00DA1656"/>
    <w:rsid w:val="00DA1952"/>
    <w:rsid w:val="00DA199A"/>
    <w:rsid w:val="00DA1D68"/>
    <w:rsid w:val="00DA1E58"/>
    <w:rsid w:val="00DA2251"/>
    <w:rsid w:val="00DA257A"/>
    <w:rsid w:val="00DA2618"/>
    <w:rsid w:val="00DA2E6C"/>
    <w:rsid w:val="00DA3075"/>
    <w:rsid w:val="00DA3DC9"/>
    <w:rsid w:val="00DA4755"/>
    <w:rsid w:val="00DA4EE4"/>
    <w:rsid w:val="00DA4F19"/>
    <w:rsid w:val="00DA5195"/>
    <w:rsid w:val="00DA58EA"/>
    <w:rsid w:val="00DA5B4E"/>
    <w:rsid w:val="00DA5C56"/>
    <w:rsid w:val="00DA5C96"/>
    <w:rsid w:val="00DA5DD4"/>
    <w:rsid w:val="00DA69CE"/>
    <w:rsid w:val="00DA6A2F"/>
    <w:rsid w:val="00DA7153"/>
    <w:rsid w:val="00DA7543"/>
    <w:rsid w:val="00DB050F"/>
    <w:rsid w:val="00DB0B72"/>
    <w:rsid w:val="00DB24BE"/>
    <w:rsid w:val="00DB25F9"/>
    <w:rsid w:val="00DB274F"/>
    <w:rsid w:val="00DB2E95"/>
    <w:rsid w:val="00DB30C9"/>
    <w:rsid w:val="00DB3E7D"/>
    <w:rsid w:val="00DB4AF1"/>
    <w:rsid w:val="00DB593A"/>
    <w:rsid w:val="00DB61D0"/>
    <w:rsid w:val="00DB66EA"/>
    <w:rsid w:val="00DB6912"/>
    <w:rsid w:val="00DB6AB3"/>
    <w:rsid w:val="00DB6B48"/>
    <w:rsid w:val="00DB6BE0"/>
    <w:rsid w:val="00DB6EDF"/>
    <w:rsid w:val="00DB760E"/>
    <w:rsid w:val="00DB7A93"/>
    <w:rsid w:val="00DC022B"/>
    <w:rsid w:val="00DC0699"/>
    <w:rsid w:val="00DC0A00"/>
    <w:rsid w:val="00DC0A94"/>
    <w:rsid w:val="00DC10EB"/>
    <w:rsid w:val="00DC179A"/>
    <w:rsid w:val="00DC1833"/>
    <w:rsid w:val="00DC190D"/>
    <w:rsid w:val="00DC1E3F"/>
    <w:rsid w:val="00DC2136"/>
    <w:rsid w:val="00DC2295"/>
    <w:rsid w:val="00DC2BAE"/>
    <w:rsid w:val="00DC2C48"/>
    <w:rsid w:val="00DC2EF8"/>
    <w:rsid w:val="00DC2F72"/>
    <w:rsid w:val="00DC303C"/>
    <w:rsid w:val="00DC3892"/>
    <w:rsid w:val="00DC3C2B"/>
    <w:rsid w:val="00DC467E"/>
    <w:rsid w:val="00DC4FA8"/>
    <w:rsid w:val="00DC5742"/>
    <w:rsid w:val="00DC5956"/>
    <w:rsid w:val="00DC6494"/>
    <w:rsid w:val="00DC6E38"/>
    <w:rsid w:val="00DC77EE"/>
    <w:rsid w:val="00DC78E7"/>
    <w:rsid w:val="00DC7CF9"/>
    <w:rsid w:val="00DC7D24"/>
    <w:rsid w:val="00DD014A"/>
    <w:rsid w:val="00DD0153"/>
    <w:rsid w:val="00DD01DE"/>
    <w:rsid w:val="00DD089E"/>
    <w:rsid w:val="00DD0CEF"/>
    <w:rsid w:val="00DD0E5E"/>
    <w:rsid w:val="00DD0EFA"/>
    <w:rsid w:val="00DD1129"/>
    <w:rsid w:val="00DD12EB"/>
    <w:rsid w:val="00DD1341"/>
    <w:rsid w:val="00DD1CE3"/>
    <w:rsid w:val="00DD1DB4"/>
    <w:rsid w:val="00DD20A6"/>
    <w:rsid w:val="00DD20C9"/>
    <w:rsid w:val="00DD2142"/>
    <w:rsid w:val="00DD22D2"/>
    <w:rsid w:val="00DD2599"/>
    <w:rsid w:val="00DD269E"/>
    <w:rsid w:val="00DD26AE"/>
    <w:rsid w:val="00DD29AB"/>
    <w:rsid w:val="00DD2CEB"/>
    <w:rsid w:val="00DD36EB"/>
    <w:rsid w:val="00DD37F2"/>
    <w:rsid w:val="00DD3A14"/>
    <w:rsid w:val="00DD3AFD"/>
    <w:rsid w:val="00DD4205"/>
    <w:rsid w:val="00DD4395"/>
    <w:rsid w:val="00DD58AF"/>
    <w:rsid w:val="00DD6D87"/>
    <w:rsid w:val="00DD7097"/>
    <w:rsid w:val="00DD789D"/>
    <w:rsid w:val="00DD7BEA"/>
    <w:rsid w:val="00DD7C80"/>
    <w:rsid w:val="00DE08D9"/>
    <w:rsid w:val="00DE08F4"/>
    <w:rsid w:val="00DE09E8"/>
    <w:rsid w:val="00DE0A76"/>
    <w:rsid w:val="00DE1D75"/>
    <w:rsid w:val="00DE2230"/>
    <w:rsid w:val="00DE2F11"/>
    <w:rsid w:val="00DE3147"/>
    <w:rsid w:val="00DE32BD"/>
    <w:rsid w:val="00DE33A3"/>
    <w:rsid w:val="00DE37D3"/>
    <w:rsid w:val="00DE3E6D"/>
    <w:rsid w:val="00DE4174"/>
    <w:rsid w:val="00DE48BB"/>
    <w:rsid w:val="00DE4B01"/>
    <w:rsid w:val="00DE4BBB"/>
    <w:rsid w:val="00DE5423"/>
    <w:rsid w:val="00DE5A18"/>
    <w:rsid w:val="00DE5A57"/>
    <w:rsid w:val="00DE5DC9"/>
    <w:rsid w:val="00DE64DC"/>
    <w:rsid w:val="00DE6F8B"/>
    <w:rsid w:val="00DE7503"/>
    <w:rsid w:val="00DE76E1"/>
    <w:rsid w:val="00DE784E"/>
    <w:rsid w:val="00DE7BA3"/>
    <w:rsid w:val="00DE7C99"/>
    <w:rsid w:val="00DE7DC6"/>
    <w:rsid w:val="00DE7E21"/>
    <w:rsid w:val="00DF0537"/>
    <w:rsid w:val="00DF061D"/>
    <w:rsid w:val="00DF0CC7"/>
    <w:rsid w:val="00DF1B8A"/>
    <w:rsid w:val="00DF1BE3"/>
    <w:rsid w:val="00DF31DB"/>
    <w:rsid w:val="00DF37BF"/>
    <w:rsid w:val="00DF3983"/>
    <w:rsid w:val="00DF3ADB"/>
    <w:rsid w:val="00DF3BE2"/>
    <w:rsid w:val="00DF3D23"/>
    <w:rsid w:val="00DF4BA9"/>
    <w:rsid w:val="00DF52F4"/>
    <w:rsid w:val="00DF5477"/>
    <w:rsid w:val="00DF5911"/>
    <w:rsid w:val="00DF5F51"/>
    <w:rsid w:val="00DF6122"/>
    <w:rsid w:val="00DF6307"/>
    <w:rsid w:val="00DF6C44"/>
    <w:rsid w:val="00DF6CC8"/>
    <w:rsid w:val="00DF7A33"/>
    <w:rsid w:val="00DF7E9D"/>
    <w:rsid w:val="00E00010"/>
    <w:rsid w:val="00E00D42"/>
    <w:rsid w:val="00E015EF"/>
    <w:rsid w:val="00E0268B"/>
    <w:rsid w:val="00E02DE6"/>
    <w:rsid w:val="00E037B9"/>
    <w:rsid w:val="00E04606"/>
    <w:rsid w:val="00E0465C"/>
    <w:rsid w:val="00E04676"/>
    <w:rsid w:val="00E04809"/>
    <w:rsid w:val="00E04FCB"/>
    <w:rsid w:val="00E05977"/>
    <w:rsid w:val="00E05E22"/>
    <w:rsid w:val="00E05E2A"/>
    <w:rsid w:val="00E0637E"/>
    <w:rsid w:val="00E0640E"/>
    <w:rsid w:val="00E06947"/>
    <w:rsid w:val="00E06BB6"/>
    <w:rsid w:val="00E06F91"/>
    <w:rsid w:val="00E07392"/>
    <w:rsid w:val="00E07F1A"/>
    <w:rsid w:val="00E11110"/>
    <w:rsid w:val="00E11233"/>
    <w:rsid w:val="00E1157C"/>
    <w:rsid w:val="00E11772"/>
    <w:rsid w:val="00E128F5"/>
    <w:rsid w:val="00E12962"/>
    <w:rsid w:val="00E12DD5"/>
    <w:rsid w:val="00E12E2D"/>
    <w:rsid w:val="00E134E3"/>
    <w:rsid w:val="00E1351B"/>
    <w:rsid w:val="00E13720"/>
    <w:rsid w:val="00E138EA"/>
    <w:rsid w:val="00E13B2B"/>
    <w:rsid w:val="00E1432A"/>
    <w:rsid w:val="00E143FA"/>
    <w:rsid w:val="00E14818"/>
    <w:rsid w:val="00E14911"/>
    <w:rsid w:val="00E14A40"/>
    <w:rsid w:val="00E14B62"/>
    <w:rsid w:val="00E14D1C"/>
    <w:rsid w:val="00E1541B"/>
    <w:rsid w:val="00E15652"/>
    <w:rsid w:val="00E157A5"/>
    <w:rsid w:val="00E159B3"/>
    <w:rsid w:val="00E15DDF"/>
    <w:rsid w:val="00E1607D"/>
    <w:rsid w:val="00E1609F"/>
    <w:rsid w:val="00E164FE"/>
    <w:rsid w:val="00E168F8"/>
    <w:rsid w:val="00E169CD"/>
    <w:rsid w:val="00E1767B"/>
    <w:rsid w:val="00E17A36"/>
    <w:rsid w:val="00E17AE4"/>
    <w:rsid w:val="00E20398"/>
    <w:rsid w:val="00E20655"/>
    <w:rsid w:val="00E2068F"/>
    <w:rsid w:val="00E21287"/>
    <w:rsid w:val="00E213F0"/>
    <w:rsid w:val="00E21428"/>
    <w:rsid w:val="00E217FA"/>
    <w:rsid w:val="00E219C6"/>
    <w:rsid w:val="00E21BD8"/>
    <w:rsid w:val="00E21DB4"/>
    <w:rsid w:val="00E220F6"/>
    <w:rsid w:val="00E22DC2"/>
    <w:rsid w:val="00E23383"/>
    <w:rsid w:val="00E23B8E"/>
    <w:rsid w:val="00E24457"/>
    <w:rsid w:val="00E24F65"/>
    <w:rsid w:val="00E25028"/>
    <w:rsid w:val="00E255D4"/>
    <w:rsid w:val="00E25646"/>
    <w:rsid w:val="00E25D49"/>
    <w:rsid w:val="00E25F29"/>
    <w:rsid w:val="00E261B9"/>
    <w:rsid w:val="00E26770"/>
    <w:rsid w:val="00E269A3"/>
    <w:rsid w:val="00E26D38"/>
    <w:rsid w:val="00E26F67"/>
    <w:rsid w:val="00E27138"/>
    <w:rsid w:val="00E277DC"/>
    <w:rsid w:val="00E27C22"/>
    <w:rsid w:val="00E30024"/>
    <w:rsid w:val="00E3007C"/>
    <w:rsid w:val="00E30354"/>
    <w:rsid w:val="00E30458"/>
    <w:rsid w:val="00E3081E"/>
    <w:rsid w:val="00E31AB5"/>
    <w:rsid w:val="00E31CC0"/>
    <w:rsid w:val="00E321C4"/>
    <w:rsid w:val="00E321F4"/>
    <w:rsid w:val="00E326F3"/>
    <w:rsid w:val="00E3280E"/>
    <w:rsid w:val="00E33530"/>
    <w:rsid w:val="00E338D2"/>
    <w:rsid w:val="00E33914"/>
    <w:rsid w:val="00E33BE3"/>
    <w:rsid w:val="00E347C3"/>
    <w:rsid w:val="00E349EB"/>
    <w:rsid w:val="00E355F4"/>
    <w:rsid w:val="00E35619"/>
    <w:rsid w:val="00E35B91"/>
    <w:rsid w:val="00E35D71"/>
    <w:rsid w:val="00E35E7F"/>
    <w:rsid w:val="00E36642"/>
    <w:rsid w:val="00E3671C"/>
    <w:rsid w:val="00E36ABE"/>
    <w:rsid w:val="00E36B6B"/>
    <w:rsid w:val="00E37007"/>
    <w:rsid w:val="00E37A02"/>
    <w:rsid w:val="00E37A2E"/>
    <w:rsid w:val="00E37F01"/>
    <w:rsid w:val="00E4020A"/>
    <w:rsid w:val="00E40494"/>
    <w:rsid w:val="00E404E7"/>
    <w:rsid w:val="00E40D2C"/>
    <w:rsid w:val="00E40FE9"/>
    <w:rsid w:val="00E41056"/>
    <w:rsid w:val="00E417B2"/>
    <w:rsid w:val="00E417EB"/>
    <w:rsid w:val="00E41A55"/>
    <w:rsid w:val="00E41A6C"/>
    <w:rsid w:val="00E41C15"/>
    <w:rsid w:val="00E421A3"/>
    <w:rsid w:val="00E42477"/>
    <w:rsid w:val="00E4276C"/>
    <w:rsid w:val="00E42A61"/>
    <w:rsid w:val="00E42DED"/>
    <w:rsid w:val="00E43327"/>
    <w:rsid w:val="00E43B9A"/>
    <w:rsid w:val="00E43DF7"/>
    <w:rsid w:val="00E43E6A"/>
    <w:rsid w:val="00E43EFA"/>
    <w:rsid w:val="00E4460A"/>
    <w:rsid w:val="00E449B0"/>
    <w:rsid w:val="00E44E2A"/>
    <w:rsid w:val="00E45371"/>
    <w:rsid w:val="00E45431"/>
    <w:rsid w:val="00E45714"/>
    <w:rsid w:val="00E45993"/>
    <w:rsid w:val="00E45C57"/>
    <w:rsid w:val="00E46CF3"/>
    <w:rsid w:val="00E46D34"/>
    <w:rsid w:val="00E46F89"/>
    <w:rsid w:val="00E4743E"/>
    <w:rsid w:val="00E47B7B"/>
    <w:rsid w:val="00E50783"/>
    <w:rsid w:val="00E50A9B"/>
    <w:rsid w:val="00E50C44"/>
    <w:rsid w:val="00E50EFA"/>
    <w:rsid w:val="00E51126"/>
    <w:rsid w:val="00E5120D"/>
    <w:rsid w:val="00E51467"/>
    <w:rsid w:val="00E51D3C"/>
    <w:rsid w:val="00E521C1"/>
    <w:rsid w:val="00E522BC"/>
    <w:rsid w:val="00E524B7"/>
    <w:rsid w:val="00E524E5"/>
    <w:rsid w:val="00E5279A"/>
    <w:rsid w:val="00E52C8E"/>
    <w:rsid w:val="00E52D45"/>
    <w:rsid w:val="00E5352F"/>
    <w:rsid w:val="00E536C9"/>
    <w:rsid w:val="00E53C75"/>
    <w:rsid w:val="00E5471E"/>
    <w:rsid w:val="00E549AE"/>
    <w:rsid w:val="00E54C30"/>
    <w:rsid w:val="00E54FE7"/>
    <w:rsid w:val="00E5551D"/>
    <w:rsid w:val="00E557A0"/>
    <w:rsid w:val="00E557A4"/>
    <w:rsid w:val="00E56023"/>
    <w:rsid w:val="00E562B9"/>
    <w:rsid w:val="00E56678"/>
    <w:rsid w:val="00E566A8"/>
    <w:rsid w:val="00E56812"/>
    <w:rsid w:val="00E57880"/>
    <w:rsid w:val="00E57C05"/>
    <w:rsid w:val="00E57E8D"/>
    <w:rsid w:val="00E57F5F"/>
    <w:rsid w:val="00E60076"/>
    <w:rsid w:val="00E606A1"/>
    <w:rsid w:val="00E60CA4"/>
    <w:rsid w:val="00E622C2"/>
    <w:rsid w:val="00E62483"/>
    <w:rsid w:val="00E6302E"/>
    <w:rsid w:val="00E637F5"/>
    <w:rsid w:val="00E6397E"/>
    <w:rsid w:val="00E63B7A"/>
    <w:rsid w:val="00E64239"/>
    <w:rsid w:val="00E6478D"/>
    <w:rsid w:val="00E64D54"/>
    <w:rsid w:val="00E64F57"/>
    <w:rsid w:val="00E656D9"/>
    <w:rsid w:val="00E65B76"/>
    <w:rsid w:val="00E65D26"/>
    <w:rsid w:val="00E65D4E"/>
    <w:rsid w:val="00E66044"/>
    <w:rsid w:val="00E66388"/>
    <w:rsid w:val="00E66DA2"/>
    <w:rsid w:val="00E67044"/>
    <w:rsid w:val="00E670E3"/>
    <w:rsid w:val="00E674C9"/>
    <w:rsid w:val="00E675E4"/>
    <w:rsid w:val="00E67819"/>
    <w:rsid w:val="00E678A6"/>
    <w:rsid w:val="00E678F4"/>
    <w:rsid w:val="00E70E89"/>
    <w:rsid w:val="00E71326"/>
    <w:rsid w:val="00E71435"/>
    <w:rsid w:val="00E715D6"/>
    <w:rsid w:val="00E71748"/>
    <w:rsid w:val="00E7179A"/>
    <w:rsid w:val="00E71D11"/>
    <w:rsid w:val="00E72160"/>
    <w:rsid w:val="00E722D7"/>
    <w:rsid w:val="00E72B38"/>
    <w:rsid w:val="00E72EC0"/>
    <w:rsid w:val="00E7306A"/>
    <w:rsid w:val="00E737FF"/>
    <w:rsid w:val="00E74129"/>
    <w:rsid w:val="00E7482B"/>
    <w:rsid w:val="00E74A29"/>
    <w:rsid w:val="00E74E84"/>
    <w:rsid w:val="00E75B75"/>
    <w:rsid w:val="00E75DD3"/>
    <w:rsid w:val="00E75EF3"/>
    <w:rsid w:val="00E7631C"/>
    <w:rsid w:val="00E76440"/>
    <w:rsid w:val="00E76638"/>
    <w:rsid w:val="00E76640"/>
    <w:rsid w:val="00E775C0"/>
    <w:rsid w:val="00E77971"/>
    <w:rsid w:val="00E804B4"/>
    <w:rsid w:val="00E80601"/>
    <w:rsid w:val="00E80863"/>
    <w:rsid w:val="00E80ABD"/>
    <w:rsid w:val="00E80CF7"/>
    <w:rsid w:val="00E80F64"/>
    <w:rsid w:val="00E81521"/>
    <w:rsid w:val="00E81586"/>
    <w:rsid w:val="00E81C2B"/>
    <w:rsid w:val="00E81D50"/>
    <w:rsid w:val="00E81EC3"/>
    <w:rsid w:val="00E81F00"/>
    <w:rsid w:val="00E82045"/>
    <w:rsid w:val="00E824C2"/>
    <w:rsid w:val="00E8252D"/>
    <w:rsid w:val="00E8303C"/>
    <w:rsid w:val="00E835A5"/>
    <w:rsid w:val="00E838EE"/>
    <w:rsid w:val="00E83C50"/>
    <w:rsid w:val="00E8483D"/>
    <w:rsid w:val="00E84A69"/>
    <w:rsid w:val="00E84D76"/>
    <w:rsid w:val="00E84F7B"/>
    <w:rsid w:val="00E85097"/>
    <w:rsid w:val="00E85113"/>
    <w:rsid w:val="00E85264"/>
    <w:rsid w:val="00E855CC"/>
    <w:rsid w:val="00E85B59"/>
    <w:rsid w:val="00E85B98"/>
    <w:rsid w:val="00E86041"/>
    <w:rsid w:val="00E860F3"/>
    <w:rsid w:val="00E8638C"/>
    <w:rsid w:val="00E86724"/>
    <w:rsid w:val="00E867D6"/>
    <w:rsid w:val="00E86B79"/>
    <w:rsid w:val="00E86C08"/>
    <w:rsid w:val="00E8734E"/>
    <w:rsid w:val="00E8770E"/>
    <w:rsid w:val="00E87DAF"/>
    <w:rsid w:val="00E87FA7"/>
    <w:rsid w:val="00E90CF8"/>
    <w:rsid w:val="00E90EAB"/>
    <w:rsid w:val="00E90EEB"/>
    <w:rsid w:val="00E9127E"/>
    <w:rsid w:val="00E92378"/>
    <w:rsid w:val="00E9245E"/>
    <w:rsid w:val="00E924CF"/>
    <w:rsid w:val="00E931CF"/>
    <w:rsid w:val="00E93283"/>
    <w:rsid w:val="00E93549"/>
    <w:rsid w:val="00E93AD6"/>
    <w:rsid w:val="00E93AFD"/>
    <w:rsid w:val="00E93C41"/>
    <w:rsid w:val="00E93E16"/>
    <w:rsid w:val="00E94B52"/>
    <w:rsid w:val="00E94D00"/>
    <w:rsid w:val="00E94EBA"/>
    <w:rsid w:val="00E94FAE"/>
    <w:rsid w:val="00E9577E"/>
    <w:rsid w:val="00E95B83"/>
    <w:rsid w:val="00E9602C"/>
    <w:rsid w:val="00E961D9"/>
    <w:rsid w:val="00E96300"/>
    <w:rsid w:val="00E96D74"/>
    <w:rsid w:val="00E96F94"/>
    <w:rsid w:val="00E9757F"/>
    <w:rsid w:val="00E976AA"/>
    <w:rsid w:val="00E97AB6"/>
    <w:rsid w:val="00EA0076"/>
    <w:rsid w:val="00EA0527"/>
    <w:rsid w:val="00EA0A3F"/>
    <w:rsid w:val="00EA1328"/>
    <w:rsid w:val="00EA1578"/>
    <w:rsid w:val="00EA2C76"/>
    <w:rsid w:val="00EA33D3"/>
    <w:rsid w:val="00EA3513"/>
    <w:rsid w:val="00EA36B3"/>
    <w:rsid w:val="00EA3C5A"/>
    <w:rsid w:val="00EA3EFF"/>
    <w:rsid w:val="00EA4473"/>
    <w:rsid w:val="00EA4769"/>
    <w:rsid w:val="00EA4A8C"/>
    <w:rsid w:val="00EA4BE9"/>
    <w:rsid w:val="00EA4C0A"/>
    <w:rsid w:val="00EA4D28"/>
    <w:rsid w:val="00EA5112"/>
    <w:rsid w:val="00EA5C4A"/>
    <w:rsid w:val="00EA5CA4"/>
    <w:rsid w:val="00EA5CB4"/>
    <w:rsid w:val="00EA6095"/>
    <w:rsid w:val="00EA64D1"/>
    <w:rsid w:val="00EA6646"/>
    <w:rsid w:val="00EA6F52"/>
    <w:rsid w:val="00EA7083"/>
    <w:rsid w:val="00EA711D"/>
    <w:rsid w:val="00EA75E1"/>
    <w:rsid w:val="00EA7DD0"/>
    <w:rsid w:val="00EA7FCD"/>
    <w:rsid w:val="00EB0170"/>
    <w:rsid w:val="00EB02C9"/>
    <w:rsid w:val="00EB08D0"/>
    <w:rsid w:val="00EB0C8D"/>
    <w:rsid w:val="00EB0D8A"/>
    <w:rsid w:val="00EB1495"/>
    <w:rsid w:val="00EB1A0E"/>
    <w:rsid w:val="00EB240C"/>
    <w:rsid w:val="00EB258D"/>
    <w:rsid w:val="00EB26D8"/>
    <w:rsid w:val="00EB30C3"/>
    <w:rsid w:val="00EB3204"/>
    <w:rsid w:val="00EB3BC7"/>
    <w:rsid w:val="00EB3FA1"/>
    <w:rsid w:val="00EB4562"/>
    <w:rsid w:val="00EB49D9"/>
    <w:rsid w:val="00EB4BFB"/>
    <w:rsid w:val="00EB5389"/>
    <w:rsid w:val="00EB582C"/>
    <w:rsid w:val="00EB5E87"/>
    <w:rsid w:val="00EB6D4D"/>
    <w:rsid w:val="00EB6FF1"/>
    <w:rsid w:val="00EB7132"/>
    <w:rsid w:val="00EB7185"/>
    <w:rsid w:val="00EB7416"/>
    <w:rsid w:val="00EB761D"/>
    <w:rsid w:val="00EB7966"/>
    <w:rsid w:val="00EB7F76"/>
    <w:rsid w:val="00EB7F99"/>
    <w:rsid w:val="00EC00A2"/>
    <w:rsid w:val="00EC04C8"/>
    <w:rsid w:val="00EC0822"/>
    <w:rsid w:val="00EC0B69"/>
    <w:rsid w:val="00EC0C8D"/>
    <w:rsid w:val="00EC111B"/>
    <w:rsid w:val="00EC11AF"/>
    <w:rsid w:val="00EC12FB"/>
    <w:rsid w:val="00EC18B0"/>
    <w:rsid w:val="00EC1C33"/>
    <w:rsid w:val="00EC202B"/>
    <w:rsid w:val="00EC24F5"/>
    <w:rsid w:val="00EC29D7"/>
    <w:rsid w:val="00EC2AD2"/>
    <w:rsid w:val="00EC3159"/>
    <w:rsid w:val="00EC341A"/>
    <w:rsid w:val="00EC3B3C"/>
    <w:rsid w:val="00EC4CDC"/>
    <w:rsid w:val="00EC50B8"/>
    <w:rsid w:val="00EC56C3"/>
    <w:rsid w:val="00EC5D26"/>
    <w:rsid w:val="00EC5F21"/>
    <w:rsid w:val="00EC6124"/>
    <w:rsid w:val="00EC6851"/>
    <w:rsid w:val="00EC6AF0"/>
    <w:rsid w:val="00EC6D5A"/>
    <w:rsid w:val="00EC6D87"/>
    <w:rsid w:val="00EC6FB2"/>
    <w:rsid w:val="00EC70A1"/>
    <w:rsid w:val="00EC741A"/>
    <w:rsid w:val="00EC745E"/>
    <w:rsid w:val="00EC7BEE"/>
    <w:rsid w:val="00ED01F6"/>
    <w:rsid w:val="00ED0B29"/>
    <w:rsid w:val="00ED0D85"/>
    <w:rsid w:val="00ED10A1"/>
    <w:rsid w:val="00ED125D"/>
    <w:rsid w:val="00ED1673"/>
    <w:rsid w:val="00ED18B4"/>
    <w:rsid w:val="00ED1B28"/>
    <w:rsid w:val="00ED217E"/>
    <w:rsid w:val="00ED27DA"/>
    <w:rsid w:val="00ED29D8"/>
    <w:rsid w:val="00ED2AEE"/>
    <w:rsid w:val="00ED2BE8"/>
    <w:rsid w:val="00ED2EA9"/>
    <w:rsid w:val="00ED2FB6"/>
    <w:rsid w:val="00ED32C8"/>
    <w:rsid w:val="00ED40DD"/>
    <w:rsid w:val="00ED4188"/>
    <w:rsid w:val="00ED43DC"/>
    <w:rsid w:val="00ED4432"/>
    <w:rsid w:val="00ED4FE9"/>
    <w:rsid w:val="00ED5226"/>
    <w:rsid w:val="00ED5341"/>
    <w:rsid w:val="00ED5366"/>
    <w:rsid w:val="00ED5853"/>
    <w:rsid w:val="00ED5B93"/>
    <w:rsid w:val="00ED5EA6"/>
    <w:rsid w:val="00ED60C2"/>
    <w:rsid w:val="00ED6C90"/>
    <w:rsid w:val="00ED6C97"/>
    <w:rsid w:val="00ED71F2"/>
    <w:rsid w:val="00ED7543"/>
    <w:rsid w:val="00ED784C"/>
    <w:rsid w:val="00ED7D21"/>
    <w:rsid w:val="00EE1222"/>
    <w:rsid w:val="00EE1914"/>
    <w:rsid w:val="00EE1E08"/>
    <w:rsid w:val="00EE1F0B"/>
    <w:rsid w:val="00EE275F"/>
    <w:rsid w:val="00EE291B"/>
    <w:rsid w:val="00EE2B21"/>
    <w:rsid w:val="00EE2C42"/>
    <w:rsid w:val="00EE2DB6"/>
    <w:rsid w:val="00EE30BA"/>
    <w:rsid w:val="00EE3F61"/>
    <w:rsid w:val="00EE438B"/>
    <w:rsid w:val="00EE4490"/>
    <w:rsid w:val="00EE450B"/>
    <w:rsid w:val="00EE481A"/>
    <w:rsid w:val="00EE4935"/>
    <w:rsid w:val="00EE4A43"/>
    <w:rsid w:val="00EE4BED"/>
    <w:rsid w:val="00EE5D2D"/>
    <w:rsid w:val="00EE6A41"/>
    <w:rsid w:val="00EE6CC9"/>
    <w:rsid w:val="00EE6FAE"/>
    <w:rsid w:val="00EE793F"/>
    <w:rsid w:val="00EE7A72"/>
    <w:rsid w:val="00EE7BAE"/>
    <w:rsid w:val="00EF05D5"/>
    <w:rsid w:val="00EF0A8E"/>
    <w:rsid w:val="00EF165A"/>
    <w:rsid w:val="00EF20ED"/>
    <w:rsid w:val="00EF2AA7"/>
    <w:rsid w:val="00EF2CF1"/>
    <w:rsid w:val="00EF2E74"/>
    <w:rsid w:val="00EF3CB8"/>
    <w:rsid w:val="00EF460A"/>
    <w:rsid w:val="00EF4D69"/>
    <w:rsid w:val="00EF4DC6"/>
    <w:rsid w:val="00EF51B6"/>
    <w:rsid w:val="00EF5271"/>
    <w:rsid w:val="00EF5B09"/>
    <w:rsid w:val="00EF633D"/>
    <w:rsid w:val="00EF75BB"/>
    <w:rsid w:val="00EF7C0C"/>
    <w:rsid w:val="00EF7EA3"/>
    <w:rsid w:val="00F0025A"/>
    <w:rsid w:val="00F00F5A"/>
    <w:rsid w:val="00F00FAF"/>
    <w:rsid w:val="00F01013"/>
    <w:rsid w:val="00F01AAC"/>
    <w:rsid w:val="00F01F67"/>
    <w:rsid w:val="00F02850"/>
    <w:rsid w:val="00F02E7B"/>
    <w:rsid w:val="00F03607"/>
    <w:rsid w:val="00F03DF9"/>
    <w:rsid w:val="00F04096"/>
    <w:rsid w:val="00F0464D"/>
    <w:rsid w:val="00F04A25"/>
    <w:rsid w:val="00F04E78"/>
    <w:rsid w:val="00F04FB7"/>
    <w:rsid w:val="00F05ED7"/>
    <w:rsid w:val="00F07737"/>
    <w:rsid w:val="00F0777E"/>
    <w:rsid w:val="00F07FF9"/>
    <w:rsid w:val="00F10141"/>
    <w:rsid w:val="00F10142"/>
    <w:rsid w:val="00F10DAB"/>
    <w:rsid w:val="00F11A9D"/>
    <w:rsid w:val="00F11F33"/>
    <w:rsid w:val="00F126D7"/>
    <w:rsid w:val="00F138BC"/>
    <w:rsid w:val="00F13C78"/>
    <w:rsid w:val="00F140A3"/>
    <w:rsid w:val="00F14591"/>
    <w:rsid w:val="00F14C92"/>
    <w:rsid w:val="00F1552A"/>
    <w:rsid w:val="00F155CF"/>
    <w:rsid w:val="00F15C52"/>
    <w:rsid w:val="00F15CA6"/>
    <w:rsid w:val="00F16B8D"/>
    <w:rsid w:val="00F17284"/>
    <w:rsid w:val="00F17330"/>
    <w:rsid w:val="00F17475"/>
    <w:rsid w:val="00F17AA1"/>
    <w:rsid w:val="00F17AB3"/>
    <w:rsid w:val="00F17BCB"/>
    <w:rsid w:val="00F17C4F"/>
    <w:rsid w:val="00F17E18"/>
    <w:rsid w:val="00F20A26"/>
    <w:rsid w:val="00F20B16"/>
    <w:rsid w:val="00F20BA5"/>
    <w:rsid w:val="00F21404"/>
    <w:rsid w:val="00F21480"/>
    <w:rsid w:val="00F21674"/>
    <w:rsid w:val="00F228C2"/>
    <w:rsid w:val="00F22B29"/>
    <w:rsid w:val="00F22BEF"/>
    <w:rsid w:val="00F239B2"/>
    <w:rsid w:val="00F23F2D"/>
    <w:rsid w:val="00F24297"/>
    <w:rsid w:val="00F24763"/>
    <w:rsid w:val="00F24D83"/>
    <w:rsid w:val="00F24E2B"/>
    <w:rsid w:val="00F24ED5"/>
    <w:rsid w:val="00F25104"/>
    <w:rsid w:val="00F25D94"/>
    <w:rsid w:val="00F260A9"/>
    <w:rsid w:val="00F2622C"/>
    <w:rsid w:val="00F2645E"/>
    <w:rsid w:val="00F26B26"/>
    <w:rsid w:val="00F2726A"/>
    <w:rsid w:val="00F27614"/>
    <w:rsid w:val="00F27B4E"/>
    <w:rsid w:val="00F27F27"/>
    <w:rsid w:val="00F301B0"/>
    <w:rsid w:val="00F30308"/>
    <w:rsid w:val="00F30656"/>
    <w:rsid w:val="00F3093D"/>
    <w:rsid w:val="00F312F2"/>
    <w:rsid w:val="00F3161D"/>
    <w:rsid w:val="00F31B08"/>
    <w:rsid w:val="00F31C99"/>
    <w:rsid w:val="00F31DBE"/>
    <w:rsid w:val="00F31EC6"/>
    <w:rsid w:val="00F31F75"/>
    <w:rsid w:val="00F32718"/>
    <w:rsid w:val="00F32BD2"/>
    <w:rsid w:val="00F32C1D"/>
    <w:rsid w:val="00F32F6E"/>
    <w:rsid w:val="00F3367F"/>
    <w:rsid w:val="00F34D5A"/>
    <w:rsid w:val="00F35377"/>
    <w:rsid w:val="00F35997"/>
    <w:rsid w:val="00F359F8"/>
    <w:rsid w:val="00F36118"/>
    <w:rsid w:val="00F36452"/>
    <w:rsid w:val="00F36895"/>
    <w:rsid w:val="00F369D2"/>
    <w:rsid w:val="00F36C88"/>
    <w:rsid w:val="00F37445"/>
    <w:rsid w:val="00F37832"/>
    <w:rsid w:val="00F37A4C"/>
    <w:rsid w:val="00F37AFD"/>
    <w:rsid w:val="00F37FC0"/>
    <w:rsid w:val="00F40E4A"/>
    <w:rsid w:val="00F418F5"/>
    <w:rsid w:val="00F419B6"/>
    <w:rsid w:val="00F41EEE"/>
    <w:rsid w:val="00F4227A"/>
    <w:rsid w:val="00F424D4"/>
    <w:rsid w:val="00F4305A"/>
    <w:rsid w:val="00F439A4"/>
    <w:rsid w:val="00F451E7"/>
    <w:rsid w:val="00F45730"/>
    <w:rsid w:val="00F45FA8"/>
    <w:rsid w:val="00F4640C"/>
    <w:rsid w:val="00F465EA"/>
    <w:rsid w:val="00F46909"/>
    <w:rsid w:val="00F4698B"/>
    <w:rsid w:val="00F46A4D"/>
    <w:rsid w:val="00F46D6E"/>
    <w:rsid w:val="00F470D8"/>
    <w:rsid w:val="00F471D3"/>
    <w:rsid w:val="00F474A9"/>
    <w:rsid w:val="00F47A15"/>
    <w:rsid w:val="00F47B45"/>
    <w:rsid w:val="00F47F97"/>
    <w:rsid w:val="00F50004"/>
    <w:rsid w:val="00F50232"/>
    <w:rsid w:val="00F50C36"/>
    <w:rsid w:val="00F50F20"/>
    <w:rsid w:val="00F512BE"/>
    <w:rsid w:val="00F51350"/>
    <w:rsid w:val="00F51842"/>
    <w:rsid w:val="00F51FBB"/>
    <w:rsid w:val="00F5277C"/>
    <w:rsid w:val="00F53092"/>
    <w:rsid w:val="00F535CB"/>
    <w:rsid w:val="00F53A9B"/>
    <w:rsid w:val="00F53DC4"/>
    <w:rsid w:val="00F54451"/>
    <w:rsid w:val="00F548DD"/>
    <w:rsid w:val="00F54A3C"/>
    <w:rsid w:val="00F54DA3"/>
    <w:rsid w:val="00F54E8F"/>
    <w:rsid w:val="00F55027"/>
    <w:rsid w:val="00F55139"/>
    <w:rsid w:val="00F552C5"/>
    <w:rsid w:val="00F55E3E"/>
    <w:rsid w:val="00F56052"/>
    <w:rsid w:val="00F560AE"/>
    <w:rsid w:val="00F56692"/>
    <w:rsid w:val="00F56863"/>
    <w:rsid w:val="00F57C0B"/>
    <w:rsid w:val="00F60101"/>
    <w:rsid w:val="00F602BB"/>
    <w:rsid w:val="00F60798"/>
    <w:rsid w:val="00F60C81"/>
    <w:rsid w:val="00F60F3F"/>
    <w:rsid w:val="00F6123A"/>
    <w:rsid w:val="00F61379"/>
    <w:rsid w:val="00F620F6"/>
    <w:rsid w:val="00F62281"/>
    <w:rsid w:val="00F622CC"/>
    <w:rsid w:val="00F6291E"/>
    <w:rsid w:val="00F62AAD"/>
    <w:rsid w:val="00F62F6A"/>
    <w:rsid w:val="00F63635"/>
    <w:rsid w:val="00F63787"/>
    <w:rsid w:val="00F63AFD"/>
    <w:rsid w:val="00F63B4B"/>
    <w:rsid w:val="00F644CD"/>
    <w:rsid w:val="00F64582"/>
    <w:rsid w:val="00F6496C"/>
    <w:rsid w:val="00F64D07"/>
    <w:rsid w:val="00F654C2"/>
    <w:rsid w:val="00F65649"/>
    <w:rsid w:val="00F66003"/>
    <w:rsid w:val="00F66092"/>
    <w:rsid w:val="00F66AF6"/>
    <w:rsid w:val="00F66E0B"/>
    <w:rsid w:val="00F6790F"/>
    <w:rsid w:val="00F67DF1"/>
    <w:rsid w:val="00F67E1B"/>
    <w:rsid w:val="00F700B8"/>
    <w:rsid w:val="00F704DE"/>
    <w:rsid w:val="00F70CC9"/>
    <w:rsid w:val="00F70D86"/>
    <w:rsid w:val="00F71022"/>
    <w:rsid w:val="00F71B97"/>
    <w:rsid w:val="00F71CE2"/>
    <w:rsid w:val="00F71FCD"/>
    <w:rsid w:val="00F7203F"/>
    <w:rsid w:val="00F72240"/>
    <w:rsid w:val="00F7259E"/>
    <w:rsid w:val="00F72B4B"/>
    <w:rsid w:val="00F734F6"/>
    <w:rsid w:val="00F73FB7"/>
    <w:rsid w:val="00F749D9"/>
    <w:rsid w:val="00F752B1"/>
    <w:rsid w:val="00F75461"/>
    <w:rsid w:val="00F7583D"/>
    <w:rsid w:val="00F75A2C"/>
    <w:rsid w:val="00F75C8B"/>
    <w:rsid w:val="00F75F9A"/>
    <w:rsid w:val="00F76206"/>
    <w:rsid w:val="00F76296"/>
    <w:rsid w:val="00F76329"/>
    <w:rsid w:val="00F76350"/>
    <w:rsid w:val="00F76A67"/>
    <w:rsid w:val="00F76DD2"/>
    <w:rsid w:val="00F773B7"/>
    <w:rsid w:val="00F77F17"/>
    <w:rsid w:val="00F80FF7"/>
    <w:rsid w:val="00F8142E"/>
    <w:rsid w:val="00F816F6"/>
    <w:rsid w:val="00F8178D"/>
    <w:rsid w:val="00F81CEE"/>
    <w:rsid w:val="00F81FFF"/>
    <w:rsid w:val="00F825E6"/>
    <w:rsid w:val="00F825F8"/>
    <w:rsid w:val="00F82C6B"/>
    <w:rsid w:val="00F82E62"/>
    <w:rsid w:val="00F82E95"/>
    <w:rsid w:val="00F83406"/>
    <w:rsid w:val="00F84302"/>
    <w:rsid w:val="00F848A6"/>
    <w:rsid w:val="00F84CB3"/>
    <w:rsid w:val="00F84D42"/>
    <w:rsid w:val="00F84EF3"/>
    <w:rsid w:val="00F8573A"/>
    <w:rsid w:val="00F85D05"/>
    <w:rsid w:val="00F86278"/>
    <w:rsid w:val="00F8668C"/>
    <w:rsid w:val="00F874DA"/>
    <w:rsid w:val="00F875C0"/>
    <w:rsid w:val="00F877D7"/>
    <w:rsid w:val="00F90006"/>
    <w:rsid w:val="00F901BD"/>
    <w:rsid w:val="00F9036A"/>
    <w:rsid w:val="00F904F6"/>
    <w:rsid w:val="00F908FC"/>
    <w:rsid w:val="00F90D7D"/>
    <w:rsid w:val="00F911D5"/>
    <w:rsid w:val="00F918FF"/>
    <w:rsid w:val="00F91986"/>
    <w:rsid w:val="00F91F98"/>
    <w:rsid w:val="00F928AD"/>
    <w:rsid w:val="00F928B9"/>
    <w:rsid w:val="00F92AD6"/>
    <w:rsid w:val="00F940D4"/>
    <w:rsid w:val="00F948F7"/>
    <w:rsid w:val="00F9492E"/>
    <w:rsid w:val="00F94B9C"/>
    <w:rsid w:val="00F95178"/>
    <w:rsid w:val="00F95227"/>
    <w:rsid w:val="00F95A40"/>
    <w:rsid w:val="00F95B6B"/>
    <w:rsid w:val="00F9644E"/>
    <w:rsid w:val="00F96565"/>
    <w:rsid w:val="00F967FD"/>
    <w:rsid w:val="00F968B4"/>
    <w:rsid w:val="00F96FDB"/>
    <w:rsid w:val="00F97317"/>
    <w:rsid w:val="00F975A8"/>
    <w:rsid w:val="00F9769C"/>
    <w:rsid w:val="00F97ECE"/>
    <w:rsid w:val="00FA1071"/>
    <w:rsid w:val="00FA13DE"/>
    <w:rsid w:val="00FA1D96"/>
    <w:rsid w:val="00FA1EE2"/>
    <w:rsid w:val="00FA1F03"/>
    <w:rsid w:val="00FA2263"/>
    <w:rsid w:val="00FA2653"/>
    <w:rsid w:val="00FA2747"/>
    <w:rsid w:val="00FA2BC8"/>
    <w:rsid w:val="00FA2D4D"/>
    <w:rsid w:val="00FA328A"/>
    <w:rsid w:val="00FA357D"/>
    <w:rsid w:val="00FA3C25"/>
    <w:rsid w:val="00FA3FC4"/>
    <w:rsid w:val="00FA424D"/>
    <w:rsid w:val="00FA42BF"/>
    <w:rsid w:val="00FA49B1"/>
    <w:rsid w:val="00FA4D69"/>
    <w:rsid w:val="00FA51D8"/>
    <w:rsid w:val="00FA5422"/>
    <w:rsid w:val="00FA569B"/>
    <w:rsid w:val="00FA5EB5"/>
    <w:rsid w:val="00FA6D9F"/>
    <w:rsid w:val="00FA6FF5"/>
    <w:rsid w:val="00FA761F"/>
    <w:rsid w:val="00FA7822"/>
    <w:rsid w:val="00FA79E4"/>
    <w:rsid w:val="00FA7E7A"/>
    <w:rsid w:val="00FB002A"/>
    <w:rsid w:val="00FB0740"/>
    <w:rsid w:val="00FB0AE1"/>
    <w:rsid w:val="00FB0B2E"/>
    <w:rsid w:val="00FB0BDC"/>
    <w:rsid w:val="00FB1736"/>
    <w:rsid w:val="00FB1A56"/>
    <w:rsid w:val="00FB1DBD"/>
    <w:rsid w:val="00FB2013"/>
    <w:rsid w:val="00FB22D0"/>
    <w:rsid w:val="00FB23CE"/>
    <w:rsid w:val="00FB2542"/>
    <w:rsid w:val="00FB28F1"/>
    <w:rsid w:val="00FB29E5"/>
    <w:rsid w:val="00FB2C0D"/>
    <w:rsid w:val="00FB30AF"/>
    <w:rsid w:val="00FB36EB"/>
    <w:rsid w:val="00FB395A"/>
    <w:rsid w:val="00FB4546"/>
    <w:rsid w:val="00FB45A5"/>
    <w:rsid w:val="00FB4842"/>
    <w:rsid w:val="00FB4FE4"/>
    <w:rsid w:val="00FB545A"/>
    <w:rsid w:val="00FB5D9A"/>
    <w:rsid w:val="00FB6453"/>
    <w:rsid w:val="00FB6680"/>
    <w:rsid w:val="00FB6940"/>
    <w:rsid w:val="00FB6965"/>
    <w:rsid w:val="00FB6F4D"/>
    <w:rsid w:val="00FB7328"/>
    <w:rsid w:val="00FB740E"/>
    <w:rsid w:val="00FB75A9"/>
    <w:rsid w:val="00FC099C"/>
    <w:rsid w:val="00FC1502"/>
    <w:rsid w:val="00FC1519"/>
    <w:rsid w:val="00FC1547"/>
    <w:rsid w:val="00FC15DC"/>
    <w:rsid w:val="00FC1E4B"/>
    <w:rsid w:val="00FC2073"/>
    <w:rsid w:val="00FC2B45"/>
    <w:rsid w:val="00FC2FBA"/>
    <w:rsid w:val="00FC3172"/>
    <w:rsid w:val="00FC33EE"/>
    <w:rsid w:val="00FC3411"/>
    <w:rsid w:val="00FC38D1"/>
    <w:rsid w:val="00FC3CEC"/>
    <w:rsid w:val="00FC4B1C"/>
    <w:rsid w:val="00FC53C3"/>
    <w:rsid w:val="00FC5660"/>
    <w:rsid w:val="00FC5A7B"/>
    <w:rsid w:val="00FC5ABB"/>
    <w:rsid w:val="00FC5F4F"/>
    <w:rsid w:val="00FC637C"/>
    <w:rsid w:val="00FC6B34"/>
    <w:rsid w:val="00FC6BA0"/>
    <w:rsid w:val="00FC70D0"/>
    <w:rsid w:val="00FC7131"/>
    <w:rsid w:val="00FC748B"/>
    <w:rsid w:val="00FC7BB7"/>
    <w:rsid w:val="00FD040D"/>
    <w:rsid w:val="00FD0421"/>
    <w:rsid w:val="00FD06D1"/>
    <w:rsid w:val="00FD081D"/>
    <w:rsid w:val="00FD137B"/>
    <w:rsid w:val="00FD1688"/>
    <w:rsid w:val="00FD19CA"/>
    <w:rsid w:val="00FD1CBE"/>
    <w:rsid w:val="00FD2B15"/>
    <w:rsid w:val="00FD2B97"/>
    <w:rsid w:val="00FD2D02"/>
    <w:rsid w:val="00FD3ADD"/>
    <w:rsid w:val="00FD3C71"/>
    <w:rsid w:val="00FD3E21"/>
    <w:rsid w:val="00FD42C6"/>
    <w:rsid w:val="00FD42E9"/>
    <w:rsid w:val="00FD44DA"/>
    <w:rsid w:val="00FD454C"/>
    <w:rsid w:val="00FD4670"/>
    <w:rsid w:val="00FD5610"/>
    <w:rsid w:val="00FD56D5"/>
    <w:rsid w:val="00FD596F"/>
    <w:rsid w:val="00FD5E33"/>
    <w:rsid w:val="00FD5FED"/>
    <w:rsid w:val="00FD6CE7"/>
    <w:rsid w:val="00FD7218"/>
    <w:rsid w:val="00FD747A"/>
    <w:rsid w:val="00FD74EB"/>
    <w:rsid w:val="00FD780D"/>
    <w:rsid w:val="00FD7C02"/>
    <w:rsid w:val="00FE0327"/>
    <w:rsid w:val="00FE06F5"/>
    <w:rsid w:val="00FE079D"/>
    <w:rsid w:val="00FE07B5"/>
    <w:rsid w:val="00FE0CB7"/>
    <w:rsid w:val="00FE0EAE"/>
    <w:rsid w:val="00FE0FBF"/>
    <w:rsid w:val="00FE1CF3"/>
    <w:rsid w:val="00FE2156"/>
    <w:rsid w:val="00FE2493"/>
    <w:rsid w:val="00FE2E9B"/>
    <w:rsid w:val="00FE30A0"/>
    <w:rsid w:val="00FE30C4"/>
    <w:rsid w:val="00FE34C9"/>
    <w:rsid w:val="00FE3BBB"/>
    <w:rsid w:val="00FE3C00"/>
    <w:rsid w:val="00FE3EC1"/>
    <w:rsid w:val="00FE4055"/>
    <w:rsid w:val="00FE41F6"/>
    <w:rsid w:val="00FE42F6"/>
    <w:rsid w:val="00FE4930"/>
    <w:rsid w:val="00FE54B5"/>
    <w:rsid w:val="00FE597B"/>
    <w:rsid w:val="00FE5A04"/>
    <w:rsid w:val="00FE5DF0"/>
    <w:rsid w:val="00FE6339"/>
    <w:rsid w:val="00FE6638"/>
    <w:rsid w:val="00FE702A"/>
    <w:rsid w:val="00FE722A"/>
    <w:rsid w:val="00FE7341"/>
    <w:rsid w:val="00FE7797"/>
    <w:rsid w:val="00FE7CA3"/>
    <w:rsid w:val="00FE7F52"/>
    <w:rsid w:val="00FF0427"/>
    <w:rsid w:val="00FF07FD"/>
    <w:rsid w:val="00FF08A8"/>
    <w:rsid w:val="00FF0DB8"/>
    <w:rsid w:val="00FF0DD1"/>
    <w:rsid w:val="00FF10B2"/>
    <w:rsid w:val="00FF14B3"/>
    <w:rsid w:val="00FF1C45"/>
    <w:rsid w:val="00FF2F09"/>
    <w:rsid w:val="00FF368E"/>
    <w:rsid w:val="00FF3935"/>
    <w:rsid w:val="00FF3AA5"/>
    <w:rsid w:val="00FF3F80"/>
    <w:rsid w:val="00FF489A"/>
    <w:rsid w:val="00FF4CD7"/>
    <w:rsid w:val="00FF688E"/>
    <w:rsid w:val="00FF6AD4"/>
    <w:rsid w:val="00FF726A"/>
    <w:rsid w:val="00FF7913"/>
    <w:rsid w:val="0129BA06"/>
    <w:rsid w:val="01B1C7CB"/>
    <w:rsid w:val="03D8CEAB"/>
    <w:rsid w:val="056E9F1A"/>
    <w:rsid w:val="05C3A8AB"/>
    <w:rsid w:val="05CF094F"/>
    <w:rsid w:val="05DA54F2"/>
    <w:rsid w:val="05EDB5BF"/>
    <w:rsid w:val="07B00EEE"/>
    <w:rsid w:val="07CB55E1"/>
    <w:rsid w:val="0812E819"/>
    <w:rsid w:val="091A5B79"/>
    <w:rsid w:val="0947855E"/>
    <w:rsid w:val="0A80BBC6"/>
    <w:rsid w:val="0ACBEE50"/>
    <w:rsid w:val="0B266FD2"/>
    <w:rsid w:val="0B537185"/>
    <w:rsid w:val="0C0996B8"/>
    <w:rsid w:val="0CB0E7DC"/>
    <w:rsid w:val="0E5EB906"/>
    <w:rsid w:val="0FA64EA9"/>
    <w:rsid w:val="1015DAA2"/>
    <w:rsid w:val="1109AD73"/>
    <w:rsid w:val="11970AD7"/>
    <w:rsid w:val="128ECAB7"/>
    <w:rsid w:val="13A90E1A"/>
    <w:rsid w:val="152D8303"/>
    <w:rsid w:val="15ECB766"/>
    <w:rsid w:val="17B7F2B9"/>
    <w:rsid w:val="17DC97A8"/>
    <w:rsid w:val="17E2F09C"/>
    <w:rsid w:val="186AD011"/>
    <w:rsid w:val="18AAE633"/>
    <w:rsid w:val="1A31A5B6"/>
    <w:rsid w:val="1B791322"/>
    <w:rsid w:val="1BEC5FF0"/>
    <w:rsid w:val="1F505151"/>
    <w:rsid w:val="201DAEA7"/>
    <w:rsid w:val="2055FBFE"/>
    <w:rsid w:val="20DA0F87"/>
    <w:rsid w:val="2178EEC6"/>
    <w:rsid w:val="21CEE0C5"/>
    <w:rsid w:val="23009A71"/>
    <w:rsid w:val="2322D855"/>
    <w:rsid w:val="23D14896"/>
    <w:rsid w:val="23E6C785"/>
    <w:rsid w:val="23E90D64"/>
    <w:rsid w:val="2431F71B"/>
    <w:rsid w:val="27776E1D"/>
    <w:rsid w:val="2A470C00"/>
    <w:rsid w:val="2A65A91B"/>
    <w:rsid w:val="2AA25BFC"/>
    <w:rsid w:val="2AC9B820"/>
    <w:rsid w:val="2D2D8E9A"/>
    <w:rsid w:val="2D2E9551"/>
    <w:rsid w:val="2ECD1DA1"/>
    <w:rsid w:val="2EFAF004"/>
    <w:rsid w:val="30829267"/>
    <w:rsid w:val="31AACDF7"/>
    <w:rsid w:val="321A3E35"/>
    <w:rsid w:val="322D9898"/>
    <w:rsid w:val="33405859"/>
    <w:rsid w:val="33AE3732"/>
    <w:rsid w:val="33D53204"/>
    <w:rsid w:val="33DEE605"/>
    <w:rsid w:val="35160376"/>
    <w:rsid w:val="366B0B0A"/>
    <w:rsid w:val="36EE8EC8"/>
    <w:rsid w:val="37DA06D2"/>
    <w:rsid w:val="37F8B2BC"/>
    <w:rsid w:val="38536707"/>
    <w:rsid w:val="3A143B96"/>
    <w:rsid w:val="3A3683FF"/>
    <w:rsid w:val="3AEAA847"/>
    <w:rsid w:val="3BABA38D"/>
    <w:rsid w:val="3BB01D26"/>
    <w:rsid w:val="3C4A2DF5"/>
    <w:rsid w:val="3C707137"/>
    <w:rsid w:val="3DB7E945"/>
    <w:rsid w:val="40808B9E"/>
    <w:rsid w:val="41DD1913"/>
    <w:rsid w:val="4264333E"/>
    <w:rsid w:val="426E3572"/>
    <w:rsid w:val="4357A2B6"/>
    <w:rsid w:val="43AED09B"/>
    <w:rsid w:val="43B6053D"/>
    <w:rsid w:val="4612D1CB"/>
    <w:rsid w:val="46656093"/>
    <w:rsid w:val="48AC1A8E"/>
    <w:rsid w:val="48BD4851"/>
    <w:rsid w:val="48BFE9AF"/>
    <w:rsid w:val="49B5D0A1"/>
    <w:rsid w:val="49F531BC"/>
    <w:rsid w:val="4A0CD748"/>
    <w:rsid w:val="4A285C8A"/>
    <w:rsid w:val="4AC84A9C"/>
    <w:rsid w:val="4AF0E0D4"/>
    <w:rsid w:val="4BD087A5"/>
    <w:rsid w:val="4C1BDDCD"/>
    <w:rsid w:val="4C944BC6"/>
    <w:rsid w:val="4CC13D2F"/>
    <w:rsid w:val="4D792F46"/>
    <w:rsid w:val="4DCCDCE9"/>
    <w:rsid w:val="4E2EF87F"/>
    <w:rsid w:val="4F76AAC8"/>
    <w:rsid w:val="500FBE99"/>
    <w:rsid w:val="517AFC41"/>
    <w:rsid w:val="525F0A30"/>
    <w:rsid w:val="52BE38A9"/>
    <w:rsid w:val="52F1C8BB"/>
    <w:rsid w:val="53B2EEE1"/>
    <w:rsid w:val="53C436E5"/>
    <w:rsid w:val="55DC43F1"/>
    <w:rsid w:val="56B58AEE"/>
    <w:rsid w:val="57649BC8"/>
    <w:rsid w:val="587E73DD"/>
    <w:rsid w:val="590A479E"/>
    <w:rsid w:val="59D71DC7"/>
    <w:rsid w:val="5A0CE646"/>
    <w:rsid w:val="5A402B4C"/>
    <w:rsid w:val="5A95C301"/>
    <w:rsid w:val="5C2E0419"/>
    <w:rsid w:val="5E2AEBFF"/>
    <w:rsid w:val="5E2C8A2E"/>
    <w:rsid w:val="5E52D851"/>
    <w:rsid w:val="5E6BB40E"/>
    <w:rsid w:val="5EEBEE2B"/>
    <w:rsid w:val="5F2232D7"/>
    <w:rsid w:val="5F7A0ABC"/>
    <w:rsid w:val="5FDF3504"/>
    <w:rsid w:val="6037A91F"/>
    <w:rsid w:val="60C5930C"/>
    <w:rsid w:val="6274A03F"/>
    <w:rsid w:val="639F1962"/>
    <w:rsid w:val="64B90617"/>
    <w:rsid w:val="65958B9B"/>
    <w:rsid w:val="66F6CE0D"/>
    <w:rsid w:val="6754F5F8"/>
    <w:rsid w:val="681825FA"/>
    <w:rsid w:val="68575B6D"/>
    <w:rsid w:val="68FCC1F1"/>
    <w:rsid w:val="6B21CD1B"/>
    <w:rsid w:val="6B76C559"/>
    <w:rsid w:val="6B81A416"/>
    <w:rsid w:val="6BFEECCF"/>
    <w:rsid w:val="6C206942"/>
    <w:rsid w:val="6C2E9FDF"/>
    <w:rsid w:val="6C97766F"/>
    <w:rsid w:val="6D48BE74"/>
    <w:rsid w:val="6D8AF94A"/>
    <w:rsid w:val="6E8F7BDE"/>
    <w:rsid w:val="6ECB8194"/>
    <w:rsid w:val="6FA2363E"/>
    <w:rsid w:val="6FA930DB"/>
    <w:rsid w:val="700126D8"/>
    <w:rsid w:val="710FB44A"/>
    <w:rsid w:val="72625051"/>
    <w:rsid w:val="73E3DD90"/>
    <w:rsid w:val="75559C34"/>
    <w:rsid w:val="758FEFAA"/>
    <w:rsid w:val="7713581D"/>
    <w:rsid w:val="77AC2364"/>
    <w:rsid w:val="77E8458A"/>
    <w:rsid w:val="785585CA"/>
    <w:rsid w:val="787D584D"/>
    <w:rsid w:val="7932E2E7"/>
    <w:rsid w:val="794F3D0A"/>
    <w:rsid w:val="7A8EDDC1"/>
    <w:rsid w:val="7B116269"/>
    <w:rsid w:val="7D355EAE"/>
    <w:rsid w:val="7D4DD513"/>
    <w:rsid w:val="7DF1B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090E78"/>
  <w15:chartTrackingRefBased/>
  <w15:docId w15:val="{F3DE3604-BA29-449A-82F9-DE686763F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99" w:qFormat="1"/>
    <w:lsdException w:name="toc 2" w:uiPriority="99" w:qFormat="1"/>
    <w:lsdException w:name="toc 3" w:uiPriority="99" w:qFormat="1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footnote text" w:uiPriority="99" w:qFormat="1"/>
    <w:lsdException w:name="annotation text" w:uiPriority="99"/>
    <w:lsdException w:name="header" w:uiPriority="99"/>
    <w:lsdException w:name="footer" w:uiPriority="99"/>
    <w:lsdException w:name="caption" w:semiHidden="1" w:uiPriority="99" w:unhideWhenUsed="1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List" w:uiPriority="99"/>
    <w:lsdException w:name="List Number" w:uiPriority="99"/>
    <w:lsdException w:name="List Bullet 2" w:uiPriority="99"/>
    <w:lsdException w:name="List Bullet 3" w:uiPriority="99"/>
    <w:lsdException w:name="Title" w:uiPriority="99" w:qFormat="1"/>
    <w:lsdException w:name="Default Paragraph Font" w:uiPriority="1"/>
    <w:lsdException w:name="Body Text" w:uiPriority="99" w:qFormat="1"/>
    <w:lsdException w:name="Body Text Indent" w:uiPriority="99"/>
    <w:lsdException w:name="Subtitle" w:uiPriority="99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Document Map" w:uiPriority="99"/>
    <w:lsdException w:name="Plain Text" w:uiPriority="99"/>
    <w:lsdException w:name="Normal (Web)" w:uiPriority="99" w:qFormat="1"/>
    <w:lsdException w:name="HTML Cite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9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9D62B0"/>
    <w:pPr>
      <w:suppressAutoHyphens/>
    </w:pPr>
    <w:rPr>
      <w:sz w:val="24"/>
      <w:szCs w:val="24"/>
      <w:lang w:eastAsia="ar-SA"/>
    </w:rPr>
  </w:style>
  <w:style w:type="paragraph" w:styleId="Nagwek1">
    <w:name w:val="heading 1"/>
    <w:aliases w:val="UNI-Nagłówek 1,H1,h1,Appendix 1,Chapterh1,CCBS,Level 1 Topic Heading,h1 chapter heading,Heading 11,Chapter Headline,Main Section,Section Heading,Header 1st Page,Headline 1,Rozdzia3,ImieNazwisko,ImieNazwisko1,Header 1,level 1,Level 1 Head,l1"/>
    <w:basedOn w:val="Normalny"/>
    <w:next w:val="Normalny"/>
    <w:link w:val="Nagwek1Znak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aliases w:val="H3-Heading 3,3,l3.3,h3,l3,list 3,UNI - Nagłówek 3,H31,Map,LiczbaDziennika,LiczbaDziennika1,Level 3 Head,Level 1 - 1,Kop 3V,3 bullet,b,2,bullet,SECOND,Second,BLANK2,4 bullet,bdullet,Unterabschnitt,Arial 12 Fett,3m,heading 3,dash,subhead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aliases w:val="UNI-Nagłówek 4,h4,heading 4,4,H4-Heading 4,Naglówek 4"/>
    <w:basedOn w:val="Normalny"/>
    <w:next w:val="Normalny"/>
    <w:link w:val="Nagwek4Znak"/>
    <w:uiPriority w:val="99"/>
    <w:qFormat/>
    <w:pPr>
      <w:keepNext/>
      <w:spacing w:after="120"/>
      <w:ind w:left="357" w:firstLine="352"/>
      <w:jc w:val="both"/>
      <w:outlineLvl w:val="3"/>
    </w:pPr>
    <w:rPr>
      <w:rFonts w:ascii="Arial" w:hAnsi="Arial"/>
      <w:b/>
    </w:rPr>
  </w:style>
  <w:style w:type="paragraph" w:styleId="Nagwek5">
    <w:name w:val="heading 5"/>
    <w:aliases w:val="UNI - Nagłówek 5,heading 5"/>
    <w:basedOn w:val="Normalny"/>
    <w:next w:val="Normalny"/>
    <w:link w:val="Nagwek5Znak"/>
    <w:uiPriority w:val="99"/>
    <w:qFormat/>
    <w:pPr>
      <w:keepNext/>
      <w:ind w:firstLine="360"/>
      <w:outlineLvl w:val="4"/>
    </w:pPr>
    <w:rPr>
      <w:b/>
    </w:rPr>
  </w:style>
  <w:style w:type="paragraph" w:styleId="Nagwek6">
    <w:name w:val="heading 6"/>
    <w:aliases w:val="UNI - Nagłówek 6"/>
    <w:basedOn w:val="Normalny"/>
    <w:next w:val="Normalny"/>
    <w:link w:val="Nagwek6Znak"/>
    <w:uiPriority w:val="99"/>
    <w:qFormat/>
    <w:pPr>
      <w:keepNext/>
      <w:jc w:val="center"/>
      <w:outlineLvl w:val="5"/>
    </w:pPr>
    <w:rPr>
      <w:rFonts w:ascii="Arial" w:hAnsi="Arial"/>
      <w:b/>
      <w:sz w:val="22"/>
    </w:rPr>
  </w:style>
  <w:style w:type="paragraph" w:styleId="Nagwek7">
    <w:name w:val="heading 7"/>
    <w:aliases w:val="UNI - Nagłówek 7"/>
    <w:basedOn w:val="Normalny"/>
    <w:next w:val="Normalny"/>
    <w:link w:val="Nagwek7Znak"/>
    <w:uiPriority w:val="99"/>
    <w:qFormat/>
    <w:pPr>
      <w:spacing w:before="240" w:after="60"/>
      <w:outlineLvl w:val="6"/>
    </w:pPr>
  </w:style>
  <w:style w:type="paragraph" w:styleId="Nagwek8">
    <w:name w:val="heading 8"/>
    <w:aliases w:val="UNI - Nagłówek 8"/>
    <w:basedOn w:val="Normalny"/>
    <w:next w:val="Normalny"/>
    <w:link w:val="Nagwek8Znak"/>
    <w:uiPriority w:val="99"/>
    <w:qFormat/>
    <w:rsid w:val="00F84CB3"/>
    <w:pPr>
      <w:spacing w:before="240" w:after="60"/>
      <w:outlineLvl w:val="7"/>
    </w:pPr>
    <w:rPr>
      <w:i/>
      <w:iCs/>
    </w:rPr>
  </w:style>
  <w:style w:type="paragraph" w:styleId="Nagwek9">
    <w:name w:val="heading 9"/>
    <w:aliases w:val="UNI - Nagłówek 9,załacznik"/>
    <w:basedOn w:val="Normalny"/>
    <w:next w:val="Normalny"/>
    <w:link w:val="Nagwek9Znak"/>
    <w:uiPriority w:val="99"/>
    <w:qFormat/>
    <w:pPr>
      <w:keepNext/>
      <w:numPr>
        <w:numId w:val="4"/>
      </w:numPr>
      <w:tabs>
        <w:tab w:val="right" w:pos="284"/>
        <w:tab w:val="left" w:pos="408"/>
      </w:tabs>
      <w:suppressAutoHyphens w:val="0"/>
      <w:jc w:val="both"/>
      <w:outlineLvl w:val="8"/>
    </w:pPr>
    <w:rPr>
      <w:rFonts w:ascii="Arial" w:hAnsi="Arial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ZnakZnak">
    <w:name w:val="Standard Znak Znak"/>
    <w:uiPriority w:val="99"/>
    <w:qFormat/>
    <w:pPr>
      <w:autoSpaceDE w:val="0"/>
      <w:autoSpaceDN w:val="0"/>
      <w:adjustRightInd w:val="0"/>
    </w:pPr>
    <w:rPr>
      <w:sz w:val="24"/>
      <w:szCs w:val="24"/>
    </w:rPr>
  </w:style>
  <w:style w:type="paragraph" w:customStyle="1" w:styleId="Tytu">
    <w:name w:val="Tytu?"/>
    <w:basedOn w:val="StandardZnakZnak"/>
    <w:next w:val="Podtytu"/>
    <w:uiPriority w:val="99"/>
    <w:qFormat/>
    <w:pPr>
      <w:jc w:val="center"/>
    </w:pPr>
    <w:rPr>
      <w:rFonts w:ascii="Arial" w:hAnsi="Arial" w:cs="Arial"/>
      <w:b/>
      <w:bCs/>
    </w:rPr>
  </w:style>
  <w:style w:type="paragraph" w:customStyle="1" w:styleId="Nagwek">
    <w:name w:val="Nag?ówek"/>
    <w:basedOn w:val="StandardZnakZnak"/>
    <w:next w:val="Obszartekstu"/>
    <w:uiPriority w:val="99"/>
    <w:qFormat/>
    <w:pPr>
      <w:tabs>
        <w:tab w:val="center" w:pos="4536"/>
        <w:tab w:val="right" w:pos="9072"/>
      </w:tabs>
    </w:pPr>
  </w:style>
  <w:style w:type="paragraph" w:customStyle="1" w:styleId="Obszartekstu">
    <w:name w:val="Obszar tekstu"/>
    <w:basedOn w:val="StandardZnakZnak"/>
    <w:uiPriority w:val="99"/>
    <w:qFormat/>
    <w:pPr>
      <w:jc w:val="both"/>
    </w:pPr>
    <w:rPr>
      <w:rFonts w:ascii="Arial" w:hAnsi="Arial" w:cs="Arial"/>
      <w:sz w:val="22"/>
      <w:szCs w:val="22"/>
    </w:rPr>
  </w:style>
  <w:style w:type="paragraph" w:customStyle="1" w:styleId="Podtytu">
    <w:name w:val="Podtytu?"/>
    <w:basedOn w:val="Nagwek"/>
    <w:next w:val="Obszartekstu"/>
    <w:uiPriority w:val="99"/>
    <w:qFormat/>
    <w:pPr>
      <w:jc w:val="center"/>
    </w:pPr>
    <w:rPr>
      <w:i/>
      <w:iCs/>
    </w:rPr>
  </w:style>
  <w:style w:type="paragraph" w:customStyle="1" w:styleId="Tytu3">
    <w:name w:val="Tytu? 3"/>
    <w:basedOn w:val="StandardZnakZnak"/>
    <w:next w:val="StandardZnakZnak"/>
    <w:uiPriority w:val="99"/>
    <w:qFormat/>
    <w:pPr>
      <w:keepNext/>
      <w:numPr>
        <w:ilvl w:val="2"/>
        <w:numId w:val="3"/>
      </w:numPr>
      <w:outlineLvl w:val="2"/>
    </w:pPr>
    <w:rPr>
      <w:b/>
      <w:bCs/>
      <w:sz w:val="22"/>
      <w:szCs w:val="22"/>
    </w:rPr>
  </w:style>
  <w:style w:type="paragraph" w:customStyle="1" w:styleId="Tytu2">
    <w:name w:val="Tytu? 2"/>
    <w:basedOn w:val="StandardZnakZnak"/>
    <w:next w:val="StandardZnakZnak"/>
    <w:uiPriority w:val="99"/>
    <w:qFormat/>
    <w:pPr>
      <w:keepNext/>
      <w:numPr>
        <w:ilvl w:val="1"/>
        <w:numId w:val="3"/>
      </w:numPr>
      <w:jc w:val="center"/>
      <w:outlineLvl w:val="1"/>
    </w:pPr>
    <w:rPr>
      <w:b/>
      <w:bCs/>
      <w:sz w:val="36"/>
      <w:szCs w:val="36"/>
    </w:rPr>
  </w:style>
  <w:style w:type="paragraph" w:customStyle="1" w:styleId="WW-Tekstpodstawowywcity3">
    <w:name w:val="WW-Tekst podstawowy wci?ty 3"/>
    <w:basedOn w:val="StandardZnakZnak"/>
    <w:uiPriority w:val="99"/>
    <w:qFormat/>
    <w:pPr>
      <w:spacing w:after="120"/>
      <w:ind w:left="283" w:firstLine="1"/>
    </w:pPr>
    <w:rPr>
      <w:sz w:val="16"/>
      <w:szCs w:val="16"/>
    </w:rPr>
  </w:style>
  <w:style w:type="paragraph" w:customStyle="1" w:styleId="Tytu10">
    <w:name w:val="Tytu? 1"/>
    <w:basedOn w:val="StandardZnakZnak"/>
    <w:next w:val="StandardZnakZnak"/>
    <w:uiPriority w:val="99"/>
    <w:qFormat/>
    <w:pPr>
      <w:keepNext/>
      <w:jc w:val="both"/>
      <w:outlineLvl w:val="0"/>
    </w:pPr>
    <w:rPr>
      <w:b/>
      <w:bCs/>
    </w:rPr>
  </w:style>
  <w:style w:type="paragraph" w:customStyle="1" w:styleId="Wysunicieobszarutekstu">
    <w:name w:val="Wysuni?cie obszaru tekstu"/>
    <w:basedOn w:val="StandardZnakZnak"/>
    <w:uiPriority w:val="99"/>
    <w:qFormat/>
    <w:pPr>
      <w:spacing w:after="120" w:line="480" w:lineRule="auto"/>
    </w:pPr>
  </w:style>
  <w:style w:type="paragraph" w:customStyle="1" w:styleId="Tytu30">
    <w:name w:val="Tytuł 3"/>
    <w:basedOn w:val="StandardZnakZnak"/>
    <w:next w:val="StandardZnakZnak"/>
    <w:uiPriority w:val="99"/>
    <w:qFormat/>
    <w:pPr>
      <w:keepNext/>
      <w:tabs>
        <w:tab w:val="num" w:pos="849"/>
      </w:tabs>
      <w:ind w:left="849" w:hanging="283"/>
      <w:jc w:val="both"/>
      <w:outlineLvl w:val="2"/>
    </w:pPr>
    <w:rPr>
      <w:b/>
      <w:bCs/>
    </w:rPr>
  </w:style>
  <w:style w:type="paragraph" w:customStyle="1" w:styleId="WW-Tekstpodstawowy2">
    <w:name w:val="WW-Tekst podstawowy 2"/>
    <w:basedOn w:val="StandardZnakZnak"/>
    <w:uiPriority w:val="99"/>
    <w:qFormat/>
    <w:pPr>
      <w:spacing w:before="120"/>
      <w:jc w:val="both"/>
    </w:pPr>
    <w:rPr>
      <w:b/>
      <w:bCs/>
      <w:sz w:val="25"/>
      <w:szCs w:val="25"/>
    </w:rPr>
  </w:style>
  <w:style w:type="paragraph" w:styleId="Stopka">
    <w:name w:val="footer"/>
    <w:basedOn w:val="StandardZnakZnak"/>
    <w:uiPriority w:val="99"/>
    <w:pPr>
      <w:tabs>
        <w:tab w:val="center" w:pos="4536"/>
        <w:tab w:val="right" w:pos="9072"/>
      </w:tabs>
    </w:pPr>
  </w:style>
  <w:style w:type="paragraph" w:customStyle="1" w:styleId="Tytu8">
    <w:name w:val="Tytuł 8"/>
    <w:basedOn w:val="StandardZnakZnak"/>
    <w:next w:val="StandardZnakZnak"/>
    <w:uiPriority w:val="99"/>
    <w:qFormat/>
    <w:pPr>
      <w:keepNext/>
      <w:numPr>
        <w:ilvl w:val="7"/>
        <w:numId w:val="1"/>
      </w:numPr>
      <w:tabs>
        <w:tab w:val="left" w:pos="567"/>
      </w:tabs>
      <w:ind w:left="0" w:firstLine="0"/>
      <w:jc w:val="center"/>
      <w:outlineLvl w:val="7"/>
    </w:pPr>
    <w:rPr>
      <w:b/>
      <w:bCs/>
      <w:sz w:val="20"/>
      <w:szCs w:val="20"/>
    </w:rPr>
  </w:style>
  <w:style w:type="paragraph" w:customStyle="1" w:styleId="Tytu1">
    <w:name w:val="Tytuł 1"/>
    <w:basedOn w:val="StandardZnakZnak"/>
    <w:next w:val="StandardZnakZnak"/>
    <w:uiPriority w:val="99"/>
    <w:qFormat/>
    <w:pPr>
      <w:keepNext/>
      <w:numPr>
        <w:numId w:val="1"/>
      </w:numPr>
      <w:outlineLvl w:val="0"/>
    </w:pPr>
    <w:rPr>
      <w:rFonts w:ascii="Arial Narrow" w:hAnsi="Arial Narrow" w:cs="Tahoma"/>
      <w:b/>
      <w:bCs/>
      <w:sz w:val="22"/>
      <w:szCs w:val="22"/>
    </w:rPr>
  </w:style>
  <w:style w:type="paragraph" w:customStyle="1" w:styleId="BodyText22">
    <w:name w:val="Body Text 22"/>
    <w:basedOn w:val="StandardZnakZnak"/>
    <w:uiPriority w:val="99"/>
    <w:qFormat/>
    <w:rPr>
      <w:b/>
      <w:bCs/>
    </w:rPr>
  </w:style>
  <w:style w:type="paragraph" w:customStyle="1" w:styleId="Zawartotabeli">
    <w:name w:val="Zawartość tabeli"/>
    <w:basedOn w:val="Obszartekstu"/>
    <w:uiPriority w:val="99"/>
    <w:qFormat/>
  </w:style>
  <w:style w:type="paragraph" w:customStyle="1" w:styleId="Tytutabeli">
    <w:name w:val="Tytuł tabeli"/>
    <w:basedOn w:val="Zawartotabeli"/>
    <w:uiPriority w:val="99"/>
    <w:qFormat/>
    <w:pPr>
      <w:jc w:val="center"/>
    </w:pPr>
    <w:rPr>
      <w:b/>
      <w:bCs/>
      <w:i/>
      <w:iCs/>
    </w:rPr>
  </w:style>
  <w:style w:type="paragraph" w:styleId="Nagwek0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</w:style>
  <w:style w:type="paragraph" w:customStyle="1" w:styleId="WW-Zawartotabeli">
    <w:name w:val="WW-Zawartość tabeli"/>
    <w:basedOn w:val="Obszartekstu"/>
    <w:uiPriority w:val="99"/>
    <w:qFormat/>
    <w:pPr>
      <w:suppressAutoHyphens/>
      <w:autoSpaceDN/>
      <w:adjustRightInd/>
    </w:pPr>
    <w:rPr>
      <w:lang w:eastAsia="ar-SA"/>
    </w:rPr>
  </w:style>
  <w:style w:type="paragraph" w:styleId="Spistreci1">
    <w:name w:val="toc 1"/>
    <w:aliases w:val="Spis treści"/>
    <w:basedOn w:val="Normalny"/>
    <w:uiPriority w:val="99"/>
    <w:qFormat/>
    <w:pPr>
      <w:spacing w:before="120" w:after="120"/>
    </w:pPr>
    <w:rPr>
      <w:b/>
      <w:caps/>
      <w:sz w:val="20"/>
    </w:rPr>
  </w:style>
  <w:style w:type="paragraph" w:styleId="Spistreci2">
    <w:name w:val="toc 2"/>
    <w:basedOn w:val="Normalny"/>
    <w:uiPriority w:val="99"/>
    <w:qFormat/>
    <w:pPr>
      <w:ind w:left="240"/>
    </w:pPr>
    <w:rPr>
      <w:smallCaps/>
      <w:sz w:val="20"/>
    </w:rPr>
  </w:style>
  <w:style w:type="paragraph" w:styleId="Nagwekspisutreci">
    <w:name w:val="TOC Heading"/>
    <w:basedOn w:val="Normalny"/>
    <w:uiPriority w:val="99"/>
    <w:qFormat/>
    <w:pPr>
      <w:keepNext/>
      <w:numPr>
        <w:ilvl w:val="1"/>
        <w:numId w:val="2"/>
      </w:numPr>
      <w:suppressLineNumbers/>
      <w:spacing w:before="240" w:after="120"/>
      <w:outlineLvl w:val="1"/>
    </w:pPr>
    <w:rPr>
      <w:rFonts w:ascii="Arial" w:eastAsia="Lucida Sans Unicode" w:hAnsi="Arial" w:cs="Arial Narrow"/>
      <w:b/>
      <w:bCs/>
      <w:sz w:val="32"/>
      <w:szCs w:val="32"/>
    </w:rPr>
  </w:style>
  <w:style w:type="paragraph" w:customStyle="1" w:styleId="ust">
    <w:name w:val="ust"/>
    <w:uiPriority w:val="99"/>
    <w:qFormat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pPr>
      <w:spacing w:after="120" w:line="480" w:lineRule="auto"/>
    </w:pPr>
  </w:style>
  <w:style w:type="character" w:customStyle="1" w:styleId="StandardZnakZnakZnak">
    <w:name w:val="Standard Znak Znak Znak"/>
    <w:uiPriority w:val="99"/>
    <w:rPr>
      <w:noProof w:val="0"/>
      <w:sz w:val="24"/>
      <w:szCs w:val="24"/>
      <w:lang w:val="pl-PL" w:eastAsia="pl-PL" w:bidi="ar-SA"/>
    </w:rPr>
  </w:style>
  <w:style w:type="paragraph" w:customStyle="1" w:styleId="Nagwektabeli">
    <w:name w:val="Nagłówek tabeli"/>
    <w:basedOn w:val="Zawartotabeli"/>
    <w:uiPriority w:val="99"/>
    <w:qFormat/>
    <w:pPr>
      <w:widowControl w:val="0"/>
      <w:suppressLineNumbers/>
      <w:suppressAutoHyphens/>
      <w:autoSpaceDE/>
      <w:autoSpaceDN/>
      <w:adjustRightInd/>
      <w:jc w:val="center"/>
    </w:pPr>
    <w:rPr>
      <w:rFonts w:ascii="Times New Roman" w:eastAsia="Lucida Sans Unicode" w:hAnsi="Times New Roman" w:cs="Times New Roman"/>
      <w:b/>
      <w:bCs/>
      <w:i/>
      <w:iCs/>
      <w:sz w:val="24"/>
      <w:szCs w:val="24"/>
    </w:rPr>
  </w:style>
  <w:style w:type="paragraph" w:customStyle="1" w:styleId="Standard">
    <w:name w:val="Standard"/>
    <w:uiPriority w:val="99"/>
    <w:qFormat/>
    <w:pPr>
      <w:autoSpaceDE w:val="0"/>
      <w:autoSpaceDN w:val="0"/>
      <w:adjustRightInd w:val="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rPr>
      <w:rFonts w:ascii="Tahoma" w:hAnsi="Tahoma" w:cs="Arial Narrow"/>
      <w:sz w:val="16"/>
      <w:szCs w:val="16"/>
    </w:rPr>
  </w:style>
  <w:style w:type="character" w:customStyle="1" w:styleId="StandardZnakZnakZnak1">
    <w:name w:val="Standard Znak Znak Znak1"/>
    <w:uiPriority w:val="99"/>
    <w:rPr>
      <w:noProof w:val="0"/>
      <w:sz w:val="24"/>
      <w:szCs w:val="24"/>
      <w:lang w:val="pl-PL" w:eastAsia="pl-PL" w:bidi="ar-SA"/>
    </w:rPr>
  </w:style>
  <w:style w:type="paragraph" w:customStyle="1" w:styleId="StandardZnak">
    <w:name w:val="Standard Znak"/>
    <w:uiPriority w:val="99"/>
    <w:qFormat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andardZnakZnakZnakZnak">
    <w:name w:val="Standard Znak Znak Znak Znak"/>
    <w:uiPriority w:val="99"/>
    <w:qFormat/>
    <w:pPr>
      <w:autoSpaceDE w:val="0"/>
      <w:autoSpaceDN w:val="0"/>
      <w:adjustRightInd w:val="0"/>
    </w:pPr>
    <w:rPr>
      <w:sz w:val="24"/>
      <w:szCs w:val="24"/>
    </w:rPr>
  </w:style>
  <w:style w:type="character" w:customStyle="1" w:styleId="StandardZnakZnakZnakZnakZnak">
    <w:name w:val="Standard Znak Znak Znak Znak Znak"/>
    <w:uiPriority w:val="99"/>
    <w:rPr>
      <w:noProof w:val="0"/>
      <w:sz w:val="24"/>
      <w:szCs w:val="24"/>
      <w:lang w:val="pl-PL" w:eastAsia="pl-PL" w:bidi="ar-SA"/>
    </w:rPr>
  </w:style>
  <w:style w:type="paragraph" w:customStyle="1" w:styleId="western">
    <w:name w:val="western"/>
    <w:basedOn w:val="Normalny"/>
    <w:uiPriority w:val="99"/>
    <w:qFormat/>
    <w:pPr>
      <w:suppressAutoHyphens w:val="0"/>
      <w:spacing w:before="100" w:beforeAutospacing="1" w:after="100" w:afterAutospacing="1"/>
      <w:jc w:val="both"/>
    </w:pPr>
    <w:rPr>
      <w:rFonts w:ascii="Arial" w:hAnsi="Arial" w:cs="Arial"/>
      <w:sz w:val="22"/>
      <w:szCs w:val="22"/>
      <w:lang w:eastAsia="pl-PL"/>
    </w:rPr>
  </w:style>
  <w:style w:type="character" w:customStyle="1" w:styleId="T1">
    <w:name w:val="T1"/>
    <w:hidden/>
    <w:uiPriority w:val="99"/>
    <w:rPr>
      <w:b/>
      <w:bCs/>
    </w:rPr>
  </w:style>
  <w:style w:type="paragraph" w:customStyle="1" w:styleId="P212">
    <w:name w:val="P212"/>
    <w:basedOn w:val="Standard"/>
    <w:hidden/>
    <w:uiPriority w:val="99"/>
    <w:qFormat/>
    <w:pPr>
      <w:widowControl w:val="0"/>
      <w:autoSpaceDE/>
      <w:autoSpaceDN/>
      <w:ind w:left="360" w:hanging="282"/>
    </w:pPr>
    <w:rPr>
      <w:rFonts w:eastAsia="Arial Unicode MS"/>
    </w:rPr>
  </w:style>
  <w:style w:type="paragraph" w:customStyle="1" w:styleId="P213">
    <w:name w:val="P213"/>
    <w:basedOn w:val="Standard"/>
    <w:hidden/>
    <w:uiPriority w:val="99"/>
    <w:qFormat/>
    <w:pPr>
      <w:widowControl w:val="0"/>
      <w:autoSpaceDE/>
      <w:autoSpaceDN/>
      <w:ind w:left="360"/>
    </w:pPr>
    <w:rPr>
      <w:rFonts w:eastAsia="Arial Unicode MS"/>
    </w:rPr>
  </w:style>
  <w:style w:type="paragraph" w:customStyle="1" w:styleId="P214">
    <w:name w:val="P214"/>
    <w:basedOn w:val="Standard"/>
    <w:hidden/>
    <w:uiPriority w:val="99"/>
    <w:qFormat/>
    <w:pPr>
      <w:widowControl w:val="0"/>
      <w:autoSpaceDE/>
      <w:autoSpaceDN/>
      <w:ind w:left="360"/>
    </w:pPr>
    <w:rPr>
      <w:rFonts w:eastAsia="Arial Unicode MS"/>
      <w:b/>
      <w:bCs/>
    </w:rPr>
  </w:style>
  <w:style w:type="paragraph" w:customStyle="1" w:styleId="P215">
    <w:name w:val="P215"/>
    <w:basedOn w:val="Standard"/>
    <w:hidden/>
    <w:uiPriority w:val="99"/>
    <w:qFormat/>
    <w:pPr>
      <w:widowControl w:val="0"/>
      <w:autoSpaceDE/>
      <w:autoSpaceDN/>
      <w:ind w:left="360"/>
    </w:pPr>
    <w:rPr>
      <w:rFonts w:eastAsia="Arial Unicode MS"/>
      <w:b/>
      <w:bCs/>
    </w:rPr>
  </w:style>
  <w:style w:type="character" w:customStyle="1" w:styleId="T2">
    <w:name w:val="T2"/>
    <w:hidden/>
    <w:uiPriority w:val="99"/>
  </w:style>
  <w:style w:type="paragraph" w:customStyle="1" w:styleId="P36">
    <w:name w:val="P36"/>
    <w:basedOn w:val="Standard"/>
    <w:uiPriority w:val="99"/>
    <w:qFormat/>
    <w:pPr>
      <w:widowControl w:val="0"/>
      <w:suppressAutoHyphens/>
      <w:autoSpaceDE/>
      <w:autoSpaceDN/>
      <w:adjustRightInd/>
    </w:pPr>
    <w:rPr>
      <w:rFonts w:eastAsia="Arial Unicode MS" w:cs="Arial Narrow"/>
      <w:szCs w:val="20"/>
      <w:lang w:eastAsia="ar-SA"/>
    </w:rPr>
  </w:style>
  <w:style w:type="paragraph" w:customStyle="1" w:styleId="P39">
    <w:name w:val="P39"/>
    <w:basedOn w:val="Standard"/>
    <w:uiPriority w:val="99"/>
    <w:qFormat/>
    <w:pPr>
      <w:widowControl w:val="0"/>
      <w:suppressAutoHyphens/>
      <w:autoSpaceDE/>
      <w:autoSpaceDN/>
      <w:adjustRightInd/>
      <w:jc w:val="both"/>
    </w:pPr>
    <w:rPr>
      <w:rFonts w:eastAsia="Arial Unicode MS" w:cs="Arial Narrow"/>
      <w:szCs w:val="20"/>
      <w:lang w:eastAsia="ar-SA"/>
    </w:rPr>
  </w:style>
  <w:style w:type="character" w:customStyle="1" w:styleId="T12">
    <w:name w:val="T12"/>
    <w:uiPriority w:val="99"/>
    <w:rPr>
      <w:color w:val="auto"/>
    </w:rPr>
  </w:style>
  <w:style w:type="character" w:customStyle="1" w:styleId="T13">
    <w:name w:val="T13"/>
    <w:uiPriority w:val="99"/>
    <w:rPr>
      <w:u w:val="none"/>
    </w:rPr>
  </w:style>
  <w:style w:type="paragraph" w:customStyle="1" w:styleId="P79">
    <w:name w:val="P79"/>
    <w:basedOn w:val="Standard"/>
    <w:uiPriority w:val="99"/>
    <w:qFormat/>
    <w:pPr>
      <w:widowControl w:val="0"/>
      <w:suppressAutoHyphens/>
      <w:autoSpaceDE/>
      <w:autoSpaceDN/>
      <w:adjustRightInd/>
    </w:pPr>
    <w:rPr>
      <w:rFonts w:eastAsia="Arial Unicode MS" w:cs="Arial Narrow"/>
      <w:szCs w:val="20"/>
      <w:lang w:eastAsia="ar-SA"/>
    </w:rPr>
  </w:style>
  <w:style w:type="paragraph" w:customStyle="1" w:styleId="P81">
    <w:name w:val="P81"/>
    <w:basedOn w:val="Standard"/>
    <w:uiPriority w:val="99"/>
    <w:qFormat/>
    <w:pPr>
      <w:widowControl w:val="0"/>
      <w:suppressAutoHyphens/>
      <w:autoSpaceDE/>
      <w:autoSpaceDN/>
      <w:adjustRightInd/>
    </w:pPr>
    <w:rPr>
      <w:rFonts w:eastAsia="Arial Unicode MS" w:cs="Arial Narrow"/>
      <w:szCs w:val="20"/>
      <w:lang w:eastAsia="ar-SA"/>
    </w:rPr>
  </w:style>
  <w:style w:type="paragraph" w:customStyle="1" w:styleId="P82">
    <w:name w:val="P82"/>
    <w:basedOn w:val="Standard"/>
    <w:uiPriority w:val="99"/>
    <w:qFormat/>
    <w:pPr>
      <w:widowControl w:val="0"/>
      <w:suppressAutoHyphens/>
      <w:autoSpaceDE/>
      <w:autoSpaceDN/>
      <w:adjustRightInd/>
    </w:pPr>
    <w:rPr>
      <w:rFonts w:eastAsia="Arial Unicode MS" w:cs="Arial Narrow"/>
      <w:szCs w:val="20"/>
      <w:u w:val="single"/>
      <w:lang w:eastAsia="ar-SA"/>
    </w:rPr>
  </w:style>
  <w:style w:type="paragraph" w:customStyle="1" w:styleId="P268">
    <w:name w:val="P268"/>
    <w:basedOn w:val="Standard"/>
    <w:uiPriority w:val="99"/>
    <w:qFormat/>
    <w:pPr>
      <w:widowControl w:val="0"/>
      <w:suppressAutoHyphens/>
      <w:autoSpaceDE/>
      <w:autoSpaceDN/>
      <w:adjustRightInd/>
    </w:pPr>
    <w:rPr>
      <w:rFonts w:eastAsia="Arial Unicode MS" w:cs="Arial Narrow"/>
      <w:szCs w:val="20"/>
      <w:lang w:eastAsia="ar-SA"/>
    </w:rPr>
  </w:style>
  <w:style w:type="character" w:customStyle="1" w:styleId="T19">
    <w:name w:val="T19"/>
    <w:uiPriority w:val="99"/>
    <w:rPr>
      <w:spacing w:val="3"/>
    </w:rPr>
  </w:style>
  <w:style w:type="character" w:customStyle="1" w:styleId="T20">
    <w:name w:val="T20"/>
    <w:uiPriority w:val="99"/>
    <w:rPr>
      <w:spacing w:val="3"/>
    </w:rPr>
  </w:style>
  <w:style w:type="paragraph" w:customStyle="1" w:styleId="P142">
    <w:name w:val="P142"/>
    <w:basedOn w:val="Normalny"/>
    <w:uiPriority w:val="99"/>
    <w:qFormat/>
    <w:pPr>
      <w:widowControl w:val="0"/>
    </w:pPr>
    <w:rPr>
      <w:rFonts w:eastAsia="Arial Unicode MS" w:cs="Arial Narrow"/>
      <w:b/>
      <w:szCs w:val="20"/>
    </w:rPr>
  </w:style>
  <w:style w:type="paragraph" w:customStyle="1" w:styleId="P143">
    <w:name w:val="P143"/>
    <w:basedOn w:val="Normalny"/>
    <w:uiPriority w:val="99"/>
    <w:qFormat/>
    <w:pPr>
      <w:widowControl w:val="0"/>
      <w:jc w:val="both"/>
    </w:pPr>
    <w:rPr>
      <w:rFonts w:eastAsia="Arial Unicode MS" w:cs="Arial Narrow"/>
      <w:b/>
      <w:spacing w:val="3"/>
      <w:szCs w:val="20"/>
    </w:rPr>
  </w:style>
  <w:style w:type="paragraph" w:customStyle="1" w:styleId="P144">
    <w:name w:val="P144"/>
    <w:basedOn w:val="Normalny"/>
    <w:uiPriority w:val="99"/>
    <w:qFormat/>
    <w:pPr>
      <w:widowControl w:val="0"/>
    </w:pPr>
    <w:rPr>
      <w:rFonts w:eastAsia="Arial Unicode MS" w:cs="Arial Narrow"/>
      <w:b/>
      <w:spacing w:val="3"/>
      <w:szCs w:val="20"/>
    </w:rPr>
  </w:style>
  <w:style w:type="paragraph" w:customStyle="1" w:styleId="P145">
    <w:name w:val="P145"/>
    <w:basedOn w:val="Normalny"/>
    <w:uiPriority w:val="99"/>
    <w:qFormat/>
    <w:pPr>
      <w:widowControl w:val="0"/>
    </w:pPr>
    <w:rPr>
      <w:rFonts w:eastAsia="Arial Unicode MS" w:cs="Arial Narrow"/>
      <w:b/>
      <w:spacing w:val="3"/>
      <w:szCs w:val="20"/>
    </w:rPr>
  </w:style>
  <w:style w:type="paragraph" w:customStyle="1" w:styleId="P136">
    <w:name w:val="P136"/>
    <w:basedOn w:val="Normalny"/>
    <w:uiPriority w:val="99"/>
    <w:qFormat/>
    <w:pPr>
      <w:widowControl w:val="0"/>
    </w:pPr>
    <w:rPr>
      <w:rFonts w:eastAsia="Arial Unicode MS" w:cs="Arial Narrow"/>
      <w:szCs w:val="20"/>
      <w:u w:val="single"/>
    </w:rPr>
  </w:style>
  <w:style w:type="character" w:customStyle="1" w:styleId="StandardZnak1">
    <w:name w:val="Standard Znak1"/>
    <w:uiPriority w:val="99"/>
    <w:rPr>
      <w:noProof w:val="0"/>
      <w:sz w:val="24"/>
      <w:szCs w:val="24"/>
      <w:lang w:val="pl-PL" w:eastAsia="pl-PL" w:bidi="ar-SA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rPr>
      <w:vertAlign w:val="superscript"/>
    </w:rPr>
  </w:style>
  <w:style w:type="paragraph" w:customStyle="1" w:styleId="Blockquote">
    <w:name w:val="Blockquote"/>
    <w:basedOn w:val="Normalny"/>
    <w:uiPriority w:val="99"/>
    <w:qFormat/>
    <w:pPr>
      <w:suppressAutoHyphens w:val="0"/>
      <w:spacing w:before="100" w:after="100"/>
      <w:ind w:left="360" w:right="360"/>
    </w:pPr>
    <w:rPr>
      <w:rFonts w:ascii="Arial" w:hAnsi="Arial"/>
      <w:snapToGrid w:val="0"/>
    </w:rPr>
  </w:style>
  <w:style w:type="paragraph" w:styleId="Tekstprzypisudolnego">
    <w:name w:val="footnote text"/>
    <w:aliases w:val="fn"/>
    <w:basedOn w:val="Normalny"/>
    <w:link w:val="TekstprzypisudolnegoZnak"/>
    <w:uiPriority w:val="99"/>
    <w:qFormat/>
    <w:pPr>
      <w:suppressAutoHyphens w:val="0"/>
    </w:pPr>
    <w:rPr>
      <w:rFonts w:ascii="Arial" w:hAnsi="Arial"/>
      <w:sz w:val="20"/>
    </w:rPr>
  </w:style>
  <w:style w:type="paragraph" w:styleId="Tekstpodstawowy">
    <w:name w:val="Body Text"/>
    <w:aliases w:val="body text,LOAN"/>
    <w:basedOn w:val="Normalny"/>
    <w:link w:val="TekstpodstawowyZnak"/>
    <w:uiPriority w:val="99"/>
    <w:qFormat/>
    <w:pPr>
      <w:spacing w:after="120"/>
      <w:jc w:val="both"/>
    </w:pPr>
    <w:rPr>
      <w:rFonts w:ascii="Tahoma" w:hAnsi="Tahoma"/>
      <w:sz w:val="20"/>
      <w:lang w:val="x-none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after="120"/>
      <w:ind w:left="357"/>
      <w:jc w:val="both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 w:val="0"/>
      <w:tabs>
        <w:tab w:val="right" w:pos="72"/>
      </w:tabs>
      <w:spacing w:after="120"/>
      <w:ind w:left="357" w:hanging="357"/>
      <w:jc w:val="both"/>
    </w:pPr>
    <w:rPr>
      <w:rFonts w:ascii="Arial" w:hAnsi="Arial"/>
      <w:snapToGrid w:val="0"/>
    </w:rPr>
  </w:style>
  <w:style w:type="paragraph" w:styleId="Spistreci3">
    <w:name w:val="toc 3"/>
    <w:basedOn w:val="Normalny"/>
    <w:next w:val="Normalny"/>
    <w:autoRedefine/>
    <w:uiPriority w:val="99"/>
    <w:qFormat/>
    <w:pPr>
      <w:ind w:left="480"/>
    </w:pPr>
    <w:rPr>
      <w:i/>
      <w:sz w:val="20"/>
    </w:rPr>
  </w:style>
  <w:style w:type="paragraph" w:styleId="Spistreci4">
    <w:name w:val="toc 4"/>
    <w:basedOn w:val="Normalny"/>
    <w:next w:val="Normalny"/>
    <w:autoRedefine/>
    <w:uiPriority w:val="99"/>
    <w:pPr>
      <w:ind w:left="720"/>
    </w:pPr>
    <w:rPr>
      <w:sz w:val="18"/>
    </w:rPr>
  </w:style>
  <w:style w:type="paragraph" w:styleId="Spistreci5">
    <w:name w:val="toc 5"/>
    <w:basedOn w:val="Normalny"/>
    <w:next w:val="Normalny"/>
    <w:autoRedefine/>
    <w:uiPriority w:val="99"/>
    <w:pPr>
      <w:ind w:left="960"/>
    </w:pPr>
    <w:rPr>
      <w:sz w:val="18"/>
    </w:rPr>
  </w:style>
  <w:style w:type="paragraph" w:styleId="Spistreci6">
    <w:name w:val="toc 6"/>
    <w:basedOn w:val="Normalny"/>
    <w:next w:val="Normalny"/>
    <w:autoRedefine/>
    <w:uiPriority w:val="99"/>
    <w:pPr>
      <w:ind w:left="1200"/>
    </w:pPr>
    <w:rPr>
      <w:sz w:val="18"/>
    </w:rPr>
  </w:style>
  <w:style w:type="paragraph" w:styleId="Spistreci7">
    <w:name w:val="toc 7"/>
    <w:basedOn w:val="Normalny"/>
    <w:next w:val="Normalny"/>
    <w:autoRedefine/>
    <w:uiPriority w:val="99"/>
    <w:pPr>
      <w:ind w:left="1440"/>
    </w:pPr>
    <w:rPr>
      <w:sz w:val="18"/>
    </w:rPr>
  </w:style>
  <w:style w:type="paragraph" w:styleId="Spistreci8">
    <w:name w:val="toc 8"/>
    <w:basedOn w:val="Normalny"/>
    <w:next w:val="Normalny"/>
    <w:autoRedefine/>
    <w:uiPriority w:val="99"/>
    <w:pPr>
      <w:ind w:left="1680"/>
    </w:pPr>
    <w:rPr>
      <w:sz w:val="18"/>
    </w:rPr>
  </w:style>
  <w:style w:type="paragraph" w:styleId="Spistreci9">
    <w:name w:val="toc 9"/>
    <w:basedOn w:val="Normalny"/>
    <w:next w:val="Normalny"/>
    <w:autoRedefine/>
    <w:uiPriority w:val="99"/>
    <w:pPr>
      <w:ind w:left="1920"/>
    </w:pPr>
    <w:rPr>
      <w:sz w:val="18"/>
    </w:rPr>
  </w:style>
  <w:style w:type="character" w:styleId="UyteHipercze">
    <w:name w:val="FollowedHyperlink"/>
    <w:uiPriority w:val="99"/>
    <w:rPr>
      <w:color w:val="800080"/>
      <w:u w:val="single"/>
    </w:rPr>
  </w:style>
  <w:style w:type="paragraph" w:styleId="NormalnyWeb">
    <w:name w:val="Normal (Web)"/>
    <w:aliases w:val=" Char,Char,Знак"/>
    <w:basedOn w:val="Normalny"/>
    <w:link w:val="NormalnyWebZnak"/>
    <w:uiPriority w:val="99"/>
    <w:qFormat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eastAsia="pl-PL"/>
    </w:rPr>
  </w:style>
  <w:style w:type="paragraph" w:customStyle="1" w:styleId="pkt">
    <w:name w:val="pkt"/>
    <w:basedOn w:val="Normalny"/>
    <w:uiPriority w:val="99"/>
    <w:qFormat/>
    <w:pPr>
      <w:suppressAutoHyphens w:val="0"/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20"/>
      <w:lang w:eastAsia="pl-PL"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aliases w:val="Tekst komentarza Znak Znak, Znak3 Znak Znak,Znak3 Znak Znak"/>
    <w:basedOn w:val="Normalny"/>
    <w:link w:val="TekstkomentarzaZnak"/>
    <w:uiPriority w:val="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paragraph" w:customStyle="1" w:styleId="Tekstpodstawowywcity21">
    <w:name w:val="Tekst podstawowy wcięty 21"/>
    <w:basedOn w:val="Normalny"/>
    <w:uiPriority w:val="99"/>
    <w:qFormat/>
    <w:pPr>
      <w:autoSpaceDE w:val="0"/>
      <w:spacing w:line="360" w:lineRule="auto"/>
      <w:ind w:firstLine="360"/>
      <w:jc w:val="both"/>
    </w:pPr>
    <w:rPr>
      <w:rFonts w:ascii="Univers-PL" w:hAnsi="Univers-PL"/>
      <w:szCs w:val="20"/>
      <w:lang w:eastAsia="pl-PL"/>
    </w:rPr>
  </w:style>
  <w:style w:type="paragraph" w:customStyle="1" w:styleId="tyt">
    <w:name w:val="tyt"/>
    <w:basedOn w:val="Normalny"/>
    <w:uiPriority w:val="99"/>
    <w:qFormat/>
    <w:rsid w:val="00517A41"/>
    <w:pPr>
      <w:keepNext/>
      <w:suppressAutoHyphens w:val="0"/>
      <w:spacing w:before="60" w:after="60"/>
      <w:jc w:val="center"/>
    </w:pPr>
    <w:rPr>
      <w:b/>
      <w:szCs w:val="20"/>
      <w:lang w:eastAsia="pl-PL"/>
    </w:rPr>
  </w:style>
  <w:style w:type="paragraph" w:styleId="Lista">
    <w:name w:val="List"/>
    <w:basedOn w:val="Normalny"/>
    <w:uiPriority w:val="99"/>
    <w:pPr>
      <w:suppressAutoHyphens w:val="0"/>
      <w:spacing w:line="360" w:lineRule="auto"/>
      <w:ind w:left="283" w:hanging="283"/>
    </w:pPr>
    <w:rPr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qFormat/>
    <w:pPr>
      <w:tabs>
        <w:tab w:val="left" w:pos="9923"/>
        <w:tab w:val="left" w:pos="10969"/>
      </w:tabs>
      <w:suppressAutoHyphens w:val="0"/>
      <w:spacing w:line="360" w:lineRule="auto"/>
      <w:ind w:right="-622"/>
      <w:jc w:val="both"/>
    </w:pPr>
    <w:rPr>
      <w:sz w:val="22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pPr>
      <w:spacing w:after="120"/>
    </w:pPr>
    <w:rPr>
      <w:sz w:val="16"/>
      <w:szCs w:val="16"/>
    </w:rPr>
  </w:style>
  <w:style w:type="character" w:customStyle="1" w:styleId="StopkaZnak">
    <w:name w:val="Stopka Znak"/>
    <w:uiPriority w:val="99"/>
    <w:locked/>
    <w:rPr>
      <w:sz w:val="24"/>
      <w:szCs w:val="24"/>
      <w:lang w:val="pl-PL" w:eastAsia="pl-PL" w:bidi="ar-SA"/>
    </w:rPr>
  </w:style>
  <w:style w:type="paragraph" w:customStyle="1" w:styleId="knftresctekstu">
    <w:name w:val="_knf_tresc_tekstu"/>
    <w:basedOn w:val="Normalny"/>
    <w:uiPriority w:val="99"/>
    <w:qFormat/>
    <w:pPr>
      <w:spacing w:before="120" w:after="120"/>
      <w:ind w:firstLine="200"/>
    </w:pPr>
    <w:rPr>
      <w:szCs w:val="20"/>
      <w:lang w:eastAsia="pl-PL"/>
    </w:rPr>
  </w:style>
  <w:style w:type="character" w:customStyle="1" w:styleId="knftresctekstuChar">
    <w:name w:val="_knf_tresc_tekstu Char"/>
    <w:uiPriority w:val="99"/>
    <w:rPr>
      <w:sz w:val="24"/>
      <w:lang w:val="pl-PL" w:eastAsia="pl-PL" w:bidi="ar-SA"/>
    </w:rPr>
  </w:style>
  <w:style w:type="character" w:customStyle="1" w:styleId="cpvlistcpvid">
    <w:name w:val="cpv_list_cpvid"/>
    <w:basedOn w:val="Domylnaczcionkaakapitu"/>
    <w:uiPriority w:val="99"/>
  </w:style>
  <w:style w:type="character" w:customStyle="1" w:styleId="cpvlistcpvdesc">
    <w:name w:val="cpv_list_cpvdesc"/>
    <w:basedOn w:val="Domylnaczcionkaakapitu"/>
    <w:uiPriority w:val="99"/>
  </w:style>
  <w:style w:type="paragraph" w:styleId="Zwykytekst">
    <w:name w:val="Plain Text"/>
    <w:basedOn w:val="Normalny"/>
    <w:link w:val="ZwykytekstZnak"/>
    <w:uiPriority w:val="99"/>
    <w:pPr>
      <w:suppressAutoHyphens w:val="0"/>
    </w:pPr>
    <w:rPr>
      <w:rFonts w:ascii="Courier New" w:hAnsi="Courier New"/>
      <w:sz w:val="20"/>
    </w:rPr>
  </w:style>
  <w:style w:type="paragraph" w:styleId="Tekstpodstawowy2">
    <w:name w:val="Body Text 2"/>
    <w:basedOn w:val="Normalny"/>
    <w:link w:val="Tekstpodstawowy2Znak"/>
    <w:uiPriority w:val="99"/>
    <w:pPr>
      <w:suppressAutoHyphens w:val="0"/>
      <w:spacing w:after="120" w:line="480" w:lineRule="auto"/>
    </w:pPr>
    <w:rPr>
      <w:sz w:val="20"/>
      <w:szCs w:val="20"/>
      <w:lang w:eastAsia="pl-PL"/>
    </w:rPr>
  </w:style>
  <w:style w:type="paragraph" w:customStyle="1" w:styleId="Stronatytuowa-prawastronatabelki">
    <w:name w:val="Strona tytułowa - prawa strona tabelki"/>
    <w:basedOn w:val="Normalny"/>
    <w:uiPriority w:val="99"/>
    <w:qFormat/>
    <w:pPr>
      <w:framePr w:hSpace="142" w:wrap="notBeside" w:vAnchor="page" w:hAnchor="page" w:x="1451" w:y="12817" w:anchorLock="1"/>
      <w:suppressAutoHyphens w:val="0"/>
      <w:spacing w:before="60" w:after="60"/>
    </w:pPr>
    <w:rPr>
      <w:rFonts w:ascii="Arial" w:hAnsi="Arial" w:cs="Arial"/>
      <w:sz w:val="20"/>
      <w:szCs w:val="20"/>
      <w:lang w:val="en-GB" w:eastAsia="pl-PL"/>
    </w:rPr>
  </w:style>
  <w:style w:type="paragraph" w:styleId="Tekstblokowy">
    <w:name w:val="Block Text"/>
    <w:basedOn w:val="Normalny"/>
    <w:uiPriority w:val="99"/>
    <w:pPr>
      <w:spacing w:line="360" w:lineRule="auto"/>
      <w:ind w:left="851" w:right="-567" w:hanging="851"/>
    </w:pPr>
    <w:rPr>
      <w:b/>
      <w:i/>
      <w:sz w:val="22"/>
      <w:szCs w:val="20"/>
    </w:rPr>
  </w:style>
  <w:style w:type="paragraph" w:styleId="Tytu0">
    <w:name w:val="Title"/>
    <w:basedOn w:val="Normalny"/>
    <w:next w:val="Podtytu0"/>
    <w:link w:val="TytuZnak"/>
    <w:uiPriority w:val="99"/>
    <w:qFormat/>
    <w:pPr>
      <w:jc w:val="center"/>
    </w:pPr>
    <w:rPr>
      <w:rFonts w:ascii="Arial" w:hAnsi="Arial"/>
      <w:b/>
      <w:sz w:val="22"/>
      <w:szCs w:val="20"/>
      <w:lang w:val="x-none"/>
    </w:rPr>
  </w:style>
  <w:style w:type="paragraph" w:styleId="Podtytu0">
    <w:name w:val="Subtitle"/>
    <w:basedOn w:val="Normalny"/>
    <w:next w:val="Tekstpodstawowy"/>
    <w:link w:val="PodtytuZnak"/>
    <w:uiPriority w:val="99"/>
    <w:qFormat/>
    <w:pPr>
      <w:jc w:val="center"/>
    </w:pPr>
    <w:rPr>
      <w:rFonts w:ascii="Arial" w:hAnsi="Arial"/>
      <w:b/>
      <w:sz w:val="22"/>
      <w:szCs w:val="20"/>
    </w:rPr>
  </w:style>
  <w:style w:type="paragraph" w:customStyle="1" w:styleId="Tekstpodstawowywcity31">
    <w:name w:val="Tekst podstawowy wcięty 31"/>
    <w:basedOn w:val="Normalny"/>
    <w:uiPriority w:val="99"/>
    <w:qFormat/>
    <w:pPr>
      <w:spacing w:after="120"/>
      <w:ind w:left="283"/>
    </w:pPr>
    <w:rPr>
      <w:sz w:val="16"/>
      <w:szCs w:val="16"/>
    </w:rPr>
  </w:style>
  <w:style w:type="paragraph" w:customStyle="1" w:styleId="Styl">
    <w:name w:val="Styl"/>
    <w:uiPriority w:val="99"/>
    <w:qFormat/>
    <w:pPr>
      <w:widowControl w:val="0"/>
      <w:suppressAutoHyphens/>
      <w:autoSpaceDE w:val="0"/>
    </w:pPr>
    <w:rPr>
      <w:rFonts w:ascii="Arial" w:eastAsia="Arial" w:hAnsi="Arial" w:cs="Arial"/>
      <w:szCs w:val="24"/>
      <w:lang w:eastAsia="ar-SA"/>
    </w:rPr>
  </w:style>
  <w:style w:type="paragraph" w:customStyle="1" w:styleId="Default">
    <w:name w:val="Default"/>
    <w:qFormat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Akapitzlist1">
    <w:name w:val="Akapit z listą1"/>
    <w:basedOn w:val="Normalny"/>
    <w:uiPriority w:val="99"/>
    <w:qFormat/>
    <w:pPr>
      <w:ind w:left="708"/>
    </w:pPr>
  </w:style>
  <w:style w:type="paragraph" w:customStyle="1" w:styleId="Kont">
    <w:name w:val="Kont"/>
    <w:basedOn w:val="Normalny"/>
    <w:uiPriority w:val="99"/>
    <w:qFormat/>
    <w:pPr>
      <w:suppressAutoHyphens w:val="0"/>
      <w:jc w:val="both"/>
    </w:pPr>
    <w:rPr>
      <w:rFonts w:ascii="Arial" w:hAnsi="Arial"/>
      <w:sz w:val="20"/>
      <w:szCs w:val="20"/>
      <w:lang w:eastAsia="pl-PL"/>
    </w:rPr>
  </w:style>
  <w:style w:type="paragraph" w:customStyle="1" w:styleId="DefinitionList">
    <w:name w:val="Definition List"/>
    <w:basedOn w:val="Normalny"/>
    <w:next w:val="Normalny"/>
    <w:uiPriority w:val="99"/>
    <w:qFormat/>
    <w:pPr>
      <w:widowControl w:val="0"/>
      <w:suppressAutoHyphens w:val="0"/>
      <w:ind w:left="360"/>
    </w:pPr>
    <w:rPr>
      <w:snapToGrid w:val="0"/>
      <w:szCs w:val="20"/>
      <w:lang w:eastAsia="pl-PL"/>
    </w:rPr>
  </w:style>
  <w:style w:type="paragraph" w:customStyle="1" w:styleId="BodyText21">
    <w:name w:val="Body Text 21"/>
    <w:basedOn w:val="Normalny"/>
    <w:uiPriority w:val="99"/>
    <w:qFormat/>
    <w:pPr>
      <w:keepLines/>
      <w:suppressAutoHyphens w:val="0"/>
      <w:spacing w:before="120"/>
    </w:pPr>
    <w:rPr>
      <w:sz w:val="28"/>
      <w:szCs w:val="20"/>
      <w:lang w:eastAsia="pl-PL"/>
    </w:rPr>
  </w:style>
  <w:style w:type="paragraph" w:customStyle="1" w:styleId="poparagrafie">
    <w:name w:val="poparagrafie"/>
    <w:basedOn w:val="Normalny"/>
    <w:uiPriority w:val="99"/>
    <w:qFormat/>
    <w:pPr>
      <w:suppressAutoHyphens w:val="0"/>
      <w:spacing w:line="360" w:lineRule="auto"/>
      <w:jc w:val="both"/>
    </w:pPr>
    <w:rPr>
      <w:szCs w:val="20"/>
      <w:lang w:eastAsia="pl-PL"/>
    </w:rPr>
  </w:style>
  <w:style w:type="paragraph" w:customStyle="1" w:styleId="paragraf">
    <w:name w:val="paragraf"/>
    <w:basedOn w:val="Normalny"/>
    <w:next w:val="poparagrafie"/>
    <w:uiPriority w:val="99"/>
    <w:qFormat/>
    <w:pPr>
      <w:suppressAutoHyphens w:val="0"/>
      <w:spacing w:before="240" w:after="240" w:line="360" w:lineRule="auto"/>
      <w:jc w:val="center"/>
    </w:pPr>
    <w:rPr>
      <w:szCs w:val="20"/>
      <w:lang w:eastAsia="pl-PL"/>
    </w:rPr>
  </w:style>
  <w:style w:type="paragraph" w:customStyle="1" w:styleId="Styl10">
    <w:name w:val="Styl1"/>
    <w:basedOn w:val="Normalny"/>
    <w:uiPriority w:val="99"/>
    <w:qFormat/>
    <w:rsid w:val="00517A41"/>
    <w:pPr>
      <w:widowControl w:val="0"/>
      <w:suppressAutoHyphens w:val="0"/>
      <w:spacing w:before="240"/>
      <w:jc w:val="both"/>
    </w:pPr>
    <w:rPr>
      <w:rFonts w:ascii="Arial" w:hAnsi="Arial"/>
      <w:szCs w:val="20"/>
      <w:lang w:eastAsia="pl-PL"/>
    </w:rPr>
  </w:style>
  <w:style w:type="paragraph" w:customStyle="1" w:styleId="Spider-2">
    <w:name w:val="Spider-2"/>
    <w:basedOn w:val="Listanumerowana"/>
    <w:qFormat/>
    <w:rsid w:val="003251C0"/>
    <w:pPr>
      <w:numPr>
        <w:numId w:val="5"/>
      </w:numPr>
      <w:suppressAutoHyphens w:val="0"/>
      <w:autoSpaceDE w:val="0"/>
      <w:autoSpaceDN w:val="0"/>
      <w:snapToGrid w:val="0"/>
      <w:ind w:left="340" w:hanging="340"/>
      <w:jc w:val="both"/>
    </w:pPr>
    <w:rPr>
      <w:rFonts w:ascii="Arial" w:hAnsi="Arial"/>
      <w:sz w:val="20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qFormat/>
    <w:rsid w:val="003251C0"/>
    <w:pPr>
      <w:keepLines/>
      <w:suppressAutoHyphens w:val="0"/>
      <w:spacing w:before="120"/>
    </w:pPr>
    <w:rPr>
      <w:sz w:val="28"/>
      <w:szCs w:val="20"/>
      <w:lang w:eastAsia="pl-PL"/>
    </w:rPr>
  </w:style>
  <w:style w:type="paragraph" w:styleId="Listanumerowana">
    <w:name w:val="List Number"/>
    <w:basedOn w:val="Normalny"/>
    <w:uiPriority w:val="99"/>
    <w:rsid w:val="003251C0"/>
    <w:pPr>
      <w:numPr>
        <w:numId w:val="6"/>
      </w:numPr>
    </w:pPr>
  </w:style>
  <w:style w:type="table" w:styleId="Tabela-Siatka">
    <w:name w:val="Table Grid"/>
    <w:basedOn w:val="Standardowy"/>
    <w:uiPriority w:val="99"/>
    <w:rsid w:val="003533AE"/>
    <w:pPr>
      <w:widowControl w:val="0"/>
      <w:adjustRightInd w:val="0"/>
      <w:spacing w:line="360" w:lineRule="atLeast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WZ1txt">
    <w:name w:val="SIWZ 1.txt"/>
    <w:uiPriority w:val="99"/>
    <w:qFormat/>
    <w:rsid w:val="00995DA4"/>
    <w:pPr>
      <w:tabs>
        <w:tab w:val="right" w:leader="dot" w:pos="9072"/>
      </w:tabs>
      <w:autoSpaceDE w:val="0"/>
      <w:autoSpaceDN w:val="0"/>
      <w:spacing w:line="271" w:lineRule="atLeast"/>
      <w:ind w:left="567" w:hanging="283"/>
      <w:jc w:val="both"/>
    </w:pPr>
    <w:rPr>
      <w:sz w:val="22"/>
      <w:szCs w:val="22"/>
    </w:rPr>
  </w:style>
  <w:style w:type="paragraph" w:customStyle="1" w:styleId="Paragraf0">
    <w:name w:val="Paragraf"/>
    <w:basedOn w:val="Normalny"/>
    <w:uiPriority w:val="99"/>
    <w:qFormat/>
    <w:rsid w:val="00BC04D7"/>
    <w:pPr>
      <w:suppressAutoHyphens w:val="0"/>
      <w:spacing w:before="480" w:after="240"/>
      <w:jc w:val="both"/>
    </w:pPr>
    <w:rPr>
      <w:b/>
      <w:spacing w:val="30"/>
      <w:sz w:val="28"/>
      <w:szCs w:val="20"/>
      <w:u w:val="single"/>
      <w:lang w:eastAsia="pl-PL"/>
    </w:rPr>
  </w:style>
  <w:style w:type="paragraph" w:customStyle="1" w:styleId="Document1">
    <w:name w:val="Document 1"/>
    <w:uiPriority w:val="99"/>
    <w:qFormat/>
    <w:rsid w:val="00135F17"/>
    <w:pPr>
      <w:keepNext/>
      <w:keepLines/>
      <w:suppressAutoHyphens/>
    </w:pPr>
    <w:rPr>
      <w:lang w:val="en-US" w:eastAsia="ar-SA"/>
    </w:rPr>
  </w:style>
  <w:style w:type="paragraph" w:styleId="Listapunktowana3">
    <w:name w:val="List Bullet 3"/>
    <w:basedOn w:val="Normalny"/>
    <w:autoRedefine/>
    <w:uiPriority w:val="99"/>
    <w:rsid w:val="00033218"/>
    <w:pPr>
      <w:numPr>
        <w:numId w:val="7"/>
      </w:numPr>
      <w:suppressAutoHyphens w:val="0"/>
    </w:pPr>
    <w:rPr>
      <w:sz w:val="20"/>
      <w:szCs w:val="20"/>
      <w:lang w:eastAsia="pl-PL"/>
    </w:rPr>
  </w:style>
  <w:style w:type="character" w:customStyle="1" w:styleId="Nagwek1Znak">
    <w:name w:val="Nagłówek 1 Znak"/>
    <w:aliases w:val="UNI-Nagłówek 1 Znak,H1 Znak,h1 Znak,Appendix 1 Znak,Chapterh1 Znak,CCBS Znak,Level 1 Topic Heading Znak,h1 chapter heading Znak,Heading 11 Znak,Chapter Headline Znak,Main Section Znak,Section Heading Znak,Header 1st Page Znak,l1 Znak"/>
    <w:link w:val="Nagwek1"/>
    <w:uiPriority w:val="99"/>
    <w:locked/>
    <w:rsid w:val="00F700B8"/>
    <w:rPr>
      <w:rFonts w:ascii="Arial" w:hAnsi="Arial" w:cs="Arial"/>
      <w:b/>
      <w:bCs/>
      <w:kern w:val="32"/>
      <w:sz w:val="32"/>
      <w:szCs w:val="32"/>
      <w:lang w:val="pl-PL" w:eastAsia="ar-SA" w:bidi="ar-SA"/>
    </w:rPr>
  </w:style>
  <w:style w:type="character" w:customStyle="1" w:styleId="Nagwek2Znak">
    <w:name w:val="Nagłówek 2 Znak"/>
    <w:link w:val="Nagwek2"/>
    <w:uiPriority w:val="99"/>
    <w:locked/>
    <w:rsid w:val="00F700B8"/>
    <w:rPr>
      <w:rFonts w:ascii="Arial" w:hAnsi="Arial" w:cs="Arial"/>
      <w:b/>
      <w:bCs/>
      <w:i/>
      <w:iCs/>
      <w:sz w:val="28"/>
      <w:szCs w:val="28"/>
      <w:lang w:val="pl-PL" w:eastAsia="ar-SA" w:bidi="ar-SA"/>
    </w:rPr>
  </w:style>
  <w:style w:type="character" w:customStyle="1" w:styleId="Nagwek5Znak">
    <w:name w:val="Nagłówek 5 Znak"/>
    <w:aliases w:val="UNI - Nagłówek 5 Znak,heading 5 Znak"/>
    <w:link w:val="Nagwek5"/>
    <w:uiPriority w:val="99"/>
    <w:locked/>
    <w:rsid w:val="00F700B8"/>
    <w:rPr>
      <w:b/>
      <w:sz w:val="24"/>
      <w:szCs w:val="24"/>
      <w:lang w:val="pl-PL" w:eastAsia="ar-SA" w:bidi="ar-SA"/>
    </w:rPr>
  </w:style>
  <w:style w:type="character" w:customStyle="1" w:styleId="TekstpodstawowywcityZnak">
    <w:name w:val="Tekst podstawowy wcięty Znak"/>
    <w:link w:val="Tekstpodstawowywcity"/>
    <w:uiPriority w:val="99"/>
    <w:locked/>
    <w:rsid w:val="00F700B8"/>
    <w:rPr>
      <w:sz w:val="24"/>
      <w:szCs w:val="24"/>
      <w:lang w:val="pl-PL" w:eastAsia="ar-SA" w:bidi="ar-SA"/>
    </w:rPr>
  </w:style>
  <w:style w:type="character" w:customStyle="1" w:styleId="TekstkomentarzaZnak">
    <w:name w:val="Tekst komentarza Znak"/>
    <w:aliases w:val="Tekst komentarza Znak Znak Znak, Znak3 Znak Znak Znak,Znak3 Znak Znak Znak"/>
    <w:link w:val="Tekstkomentarza"/>
    <w:uiPriority w:val="99"/>
    <w:locked/>
    <w:rsid w:val="00F700B8"/>
    <w:rPr>
      <w:lang w:val="pl-PL" w:eastAsia="ar-SA" w:bidi="ar-SA"/>
    </w:rPr>
  </w:style>
  <w:style w:type="paragraph" w:customStyle="1" w:styleId="BodyText31">
    <w:name w:val="Body Text 31"/>
    <w:basedOn w:val="Normalny"/>
    <w:uiPriority w:val="99"/>
    <w:qFormat/>
    <w:rsid w:val="00F700B8"/>
    <w:pPr>
      <w:tabs>
        <w:tab w:val="left" w:pos="9923"/>
        <w:tab w:val="left" w:pos="10969"/>
      </w:tabs>
      <w:suppressAutoHyphens w:val="0"/>
      <w:spacing w:line="360" w:lineRule="auto"/>
      <w:ind w:right="-622"/>
      <w:jc w:val="both"/>
    </w:pPr>
    <w:rPr>
      <w:sz w:val="22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F700B8"/>
    <w:rPr>
      <w:lang w:val="pl-PL" w:eastAsia="pl-PL" w:bidi="ar-SA"/>
    </w:rPr>
  </w:style>
  <w:style w:type="character" w:customStyle="1" w:styleId="Domylnaczcionkaakapitu1">
    <w:name w:val="Domyślna czcionka akapitu1"/>
    <w:uiPriority w:val="99"/>
    <w:rsid w:val="00F700B8"/>
  </w:style>
  <w:style w:type="paragraph" w:customStyle="1" w:styleId="1">
    <w:name w:val="1"/>
    <w:uiPriority w:val="99"/>
    <w:qFormat/>
    <w:rsid w:val="00E41C15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hAnsi="Univers-PL"/>
      <w:snapToGrid w:val="0"/>
      <w:sz w:val="19"/>
    </w:rPr>
  </w:style>
  <w:style w:type="paragraph" w:styleId="Listapunktowana2">
    <w:name w:val="List Bullet 2"/>
    <w:basedOn w:val="Normalny"/>
    <w:autoRedefine/>
    <w:uiPriority w:val="99"/>
    <w:rsid w:val="00F84CB3"/>
    <w:pPr>
      <w:numPr>
        <w:numId w:val="9"/>
      </w:numPr>
      <w:suppressAutoHyphens w:val="0"/>
    </w:pPr>
    <w:rPr>
      <w:sz w:val="20"/>
      <w:szCs w:val="20"/>
      <w:lang w:eastAsia="pl-PL"/>
    </w:rPr>
  </w:style>
  <w:style w:type="paragraph" w:customStyle="1" w:styleId="Poradnik">
    <w:name w:val="Poradnik"/>
    <w:basedOn w:val="Normalny"/>
    <w:uiPriority w:val="99"/>
    <w:qFormat/>
    <w:rsid w:val="00F84CB3"/>
    <w:pPr>
      <w:suppressAutoHyphens w:val="0"/>
      <w:spacing w:before="120" w:line="288" w:lineRule="auto"/>
    </w:pPr>
    <w:rPr>
      <w:szCs w:val="20"/>
      <w:lang w:eastAsia="pl-PL"/>
    </w:rPr>
  </w:style>
  <w:style w:type="paragraph" w:customStyle="1" w:styleId="Indeks">
    <w:name w:val="Indeks"/>
    <w:basedOn w:val="Normalny"/>
    <w:uiPriority w:val="99"/>
    <w:qFormat/>
    <w:rsid w:val="00233D7C"/>
    <w:pPr>
      <w:suppressLineNumbers/>
    </w:pPr>
    <w:rPr>
      <w:rFonts w:cs="Tahoma"/>
    </w:rPr>
  </w:style>
  <w:style w:type="paragraph" w:customStyle="1" w:styleId="Level1">
    <w:name w:val="Level 1"/>
    <w:basedOn w:val="Normalny"/>
    <w:next w:val="Normalny"/>
    <w:uiPriority w:val="99"/>
    <w:qFormat/>
    <w:rsid w:val="00A06FFC"/>
    <w:pPr>
      <w:numPr>
        <w:numId w:val="10"/>
      </w:numPr>
      <w:suppressAutoHyphens w:val="0"/>
      <w:spacing w:after="210" w:line="264" w:lineRule="auto"/>
      <w:jc w:val="both"/>
      <w:outlineLvl w:val="0"/>
    </w:pPr>
    <w:rPr>
      <w:rFonts w:ascii="Arial" w:hAnsi="Arial" w:cs="Arial"/>
      <w:kern w:val="28"/>
      <w:sz w:val="21"/>
      <w:szCs w:val="20"/>
      <w:lang w:val="en-GB" w:eastAsia="zh-CN"/>
    </w:rPr>
  </w:style>
  <w:style w:type="paragraph" w:customStyle="1" w:styleId="Level2">
    <w:name w:val="Level 2"/>
    <w:basedOn w:val="Normalny"/>
    <w:next w:val="Normalny"/>
    <w:uiPriority w:val="99"/>
    <w:qFormat/>
    <w:rsid w:val="00A06FFC"/>
    <w:pPr>
      <w:tabs>
        <w:tab w:val="num" w:pos="720"/>
      </w:tabs>
      <w:suppressAutoHyphens w:val="0"/>
      <w:spacing w:after="210" w:line="264" w:lineRule="auto"/>
      <w:ind w:left="720" w:hanging="360"/>
      <w:jc w:val="both"/>
      <w:outlineLvl w:val="1"/>
    </w:pPr>
    <w:rPr>
      <w:rFonts w:ascii="Arial" w:hAnsi="Arial" w:cs="Arial"/>
      <w:kern w:val="28"/>
      <w:sz w:val="21"/>
      <w:szCs w:val="20"/>
      <w:lang w:val="en-GB" w:eastAsia="zh-CN"/>
    </w:rPr>
  </w:style>
  <w:style w:type="paragraph" w:customStyle="1" w:styleId="Level3">
    <w:name w:val="Level 3"/>
    <w:basedOn w:val="Normalny"/>
    <w:next w:val="Normalny"/>
    <w:uiPriority w:val="99"/>
    <w:qFormat/>
    <w:rsid w:val="00A06FFC"/>
    <w:pPr>
      <w:tabs>
        <w:tab w:val="num" w:pos="720"/>
      </w:tabs>
      <w:suppressAutoHyphens w:val="0"/>
      <w:spacing w:after="210" w:line="264" w:lineRule="auto"/>
      <w:ind w:left="720" w:hanging="360"/>
      <w:jc w:val="both"/>
      <w:outlineLvl w:val="2"/>
    </w:pPr>
    <w:rPr>
      <w:rFonts w:ascii="Arial" w:hAnsi="Arial" w:cs="Arial"/>
      <w:kern w:val="28"/>
      <w:sz w:val="21"/>
      <w:szCs w:val="20"/>
      <w:lang w:val="en-GB" w:eastAsia="zh-CN"/>
    </w:rPr>
  </w:style>
  <w:style w:type="paragraph" w:customStyle="1" w:styleId="Level4">
    <w:name w:val="Level 4"/>
    <w:basedOn w:val="Normalny"/>
    <w:next w:val="Normalny"/>
    <w:uiPriority w:val="99"/>
    <w:qFormat/>
    <w:rsid w:val="00A06FFC"/>
    <w:pPr>
      <w:tabs>
        <w:tab w:val="num" w:pos="720"/>
      </w:tabs>
      <w:suppressAutoHyphens w:val="0"/>
      <w:spacing w:after="210" w:line="264" w:lineRule="auto"/>
      <w:ind w:left="720" w:hanging="360"/>
      <w:jc w:val="both"/>
      <w:outlineLvl w:val="3"/>
    </w:pPr>
    <w:rPr>
      <w:rFonts w:ascii="Arial" w:hAnsi="Arial" w:cs="Arial"/>
      <w:kern w:val="28"/>
      <w:sz w:val="21"/>
      <w:szCs w:val="20"/>
      <w:lang w:val="en-GB" w:eastAsia="zh-CN"/>
    </w:rPr>
  </w:style>
  <w:style w:type="paragraph" w:customStyle="1" w:styleId="Level5">
    <w:name w:val="Level 5"/>
    <w:basedOn w:val="Normalny"/>
    <w:next w:val="Normalny"/>
    <w:uiPriority w:val="99"/>
    <w:qFormat/>
    <w:rsid w:val="00A06FFC"/>
    <w:pPr>
      <w:tabs>
        <w:tab w:val="num" w:pos="720"/>
      </w:tabs>
      <w:suppressAutoHyphens w:val="0"/>
      <w:spacing w:after="210" w:line="264" w:lineRule="auto"/>
      <w:ind w:left="720" w:hanging="360"/>
      <w:jc w:val="both"/>
      <w:outlineLvl w:val="4"/>
    </w:pPr>
    <w:rPr>
      <w:rFonts w:ascii="Arial" w:hAnsi="Arial" w:cs="Arial"/>
      <w:kern w:val="28"/>
      <w:sz w:val="21"/>
      <w:szCs w:val="20"/>
      <w:lang w:val="en-GB" w:eastAsia="zh-CN"/>
    </w:rPr>
  </w:style>
  <w:style w:type="character" w:customStyle="1" w:styleId="deltaviewinsertion">
    <w:name w:val="deltaviewinsertion"/>
    <w:basedOn w:val="Domylnaczcionkaakapitu"/>
    <w:uiPriority w:val="99"/>
    <w:rsid w:val="00A06FFC"/>
  </w:style>
  <w:style w:type="paragraph" w:styleId="Tekstprzypisukocowego">
    <w:name w:val="endnote text"/>
    <w:basedOn w:val="Normalny"/>
    <w:link w:val="TekstprzypisukocowegoZnak"/>
    <w:uiPriority w:val="99"/>
    <w:rsid w:val="00AD3AC0"/>
    <w:rPr>
      <w:sz w:val="20"/>
      <w:szCs w:val="20"/>
    </w:rPr>
  </w:style>
  <w:style w:type="character" w:styleId="Odwoanieprzypisukocowego">
    <w:name w:val="endnote reference"/>
    <w:uiPriority w:val="99"/>
    <w:rsid w:val="00AD3AC0"/>
    <w:rPr>
      <w:vertAlign w:val="superscript"/>
    </w:rPr>
  </w:style>
  <w:style w:type="paragraph" w:styleId="Akapitzlist">
    <w:name w:val="List Paragraph"/>
    <w:aliases w:val="lp1,List Paragraph2,CW_Lista,Alpha list,Podsis rysunku,Akapit z listą numerowaną,Bullet List,FooterText,numbered,Paragraphe de liste1,Bulletr List Paragraph,列出段落,列出段落1,List Paragraph21,Listeafsnit1,Parágrafo da Lista1,Párrafo de lista1,L1"/>
    <w:basedOn w:val="Normalny"/>
    <w:link w:val="AkapitzlistZnak"/>
    <w:uiPriority w:val="34"/>
    <w:qFormat/>
    <w:rsid w:val="004D6B10"/>
    <w:pPr>
      <w:suppressAutoHyphens w:val="0"/>
      <w:spacing w:after="200" w:line="276" w:lineRule="auto"/>
      <w:ind w:left="708"/>
    </w:pPr>
    <w:rPr>
      <w:rFonts w:ascii="Calibri" w:hAnsi="Calibri"/>
      <w:sz w:val="22"/>
      <w:szCs w:val="22"/>
      <w:lang w:eastAsia="pl-PL"/>
    </w:rPr>
  </w:style>
  <w:style w:type="character" w:customStyle="1" w:styleId="TekstpodstawowyZnak">
    <w:name w:val="Tekst podstawowy Znak"/>
    <w:aliases w:val="body text Znak,LOAN Znak"/>
    <w:link w:val="Tekstpodstawowy"/>
    <w:uiPriority w:val="99"/>
    <w:rsid w:val="00CF36C7"/>
    <w:rPr>
      <w:rFonts w:ascii="Tahoma" w:hAnsi="Tahoma"/>
      <w:szCs w:val="24"/>
      <w:lang w:eastAsia="ar-SA"/>
    </w:rPr>
  </w:style>
  <w:style w:type="character" w:customStyle="1" w:styleId="TytuZnak">
    <w:name w:val="Tytuł Znak"/>
    <w:link w:val="Tytu0"/>
    <w:uiPriority w:val="99"/>
    <w:rsid w:val="00C96BFA"/>
    <w:rPr>
      <w:rFonts w:ascii="Arial" w:hAnsi="Arial"/>
      <w:b/>
      <w:sz w:val="22"/>
      <w:lang w:eastAsia="ar-SA"/>
    </w:rPr>
  </w:style>
  <w:style w:type="paragraph" w:customStyle="1" w:styleId="ZnakZnak1">
    <w:name w:val="Znak Znak1"/>
    <w:basedOn w:val="Normalny"/>
    <w:uiPriority w:val="99"/>
    <w:qFormat/>
    <w:rsid w:val="004A75C0"/>
    <w:pPr>
      <w:suppressAutoHyphens w:val="0"/>
    </w:pPr>
    <w:rPr>
      <w:rFonts w:ascii="Arial" w:hAnsi="Arial" w:cs="Arial"/>
      <w:lang w:eastAsia="pl-PL"/>
    </w:rPr>
  </w:style>
  <w:style w:type="paragraph" w:customStyle="1" w:styleId="10">
    <w:name w:val="1."/>
    <w:basedOn w:val="Normalny"/>
    <w:uiPriority w:val="99"/>
    <w:qFormat/>
    <w:rsid w:val="00AB230D"/>
    <w:pPr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</w:rPr>
  </w:style>
  <w:style w:type="paragraph" w:customStyle="1" w:styleId="Tekstpodstawowy210">
    <w:name w:val="Tekst podstawowy 210"/>
    <w:basedOn w:val="Normalny"/>
    <w:qFormat/>
    <w:rsid w:val="00077223"/>
    <w:pPr>
      <w:widowControl w:val="0"/>
      <w:snapToGrid w:val="0"/>
    </w:pPr>
    <w:rPr>
      <w:b/>
      <w:szCs w:val="20"/>
    </w:rPr>
  </w:style>
  <w:style w:type="paragraph" w:customStyle="1" w:styleId="WW-Tekstpodstawowywcity30">
    <w:name w:val="WW-Tekst podstawowy wcięty 3"/>
    <w:basedOn w:val="Normalny"/>
    <w:uiPriority w:val="99"/>
    <w:qFormat/>
    <w:rsid w:val="00077223"/>
    <w:pPr>
      <w:widowControl w:val="0"/>
      <w:ind w:left="284"/>
    </w:pPr>
    <w:rPr>
      <w:szCs w:val="20"/>
    </w:rPr>
  </w:style>
  <w:style w:type="paragraph" w:customStyle="1" w:styleId="Tekstpodstawowy310">
    <w:name w:val="Tekst podstawowy 310"/>
    <w:basedOn w:val="Normalny"/>
    <w:qFormat/>
    <w:rsid w:val="00BC3F26"/>
    <w:pPr>
      <w:widowControl w:val="0"/>
      <w:snapToGrid w:val="0"/>
      <w:jc w:val="both"/>
    </w:pPr>
    <w:rPr>
      <w:szCs w:val="20"/>
    </w:rPr>
  </w:style>
  <w:style w:type="character" w:customStyle="1" w:styleId="PodtytuZnak">
    <w:name w:val="Podtytuł Znak"/>
    <w:link w:val="Podtytu0"/>
    <w:uiPriority w:val="99"/>
    <w:rsid w:val="00DA2E6C"/>
    <w:rPr>
      <w:rFonts w:ascii="Arial" w:hAnsi="Arial"/>
      <w:b/>
      <w:sz w:val="22"/>
      <w:lang w:eastAsia="ar-SA"/>
    </w:rPr>
  </w:style>
  <w:style w:type="paragraph" w:customStyle="1" w:styleId="StylArialCzarnyWyjustowany">
    <w:name w:val="Styl Arial Czarny Wyjustowany"/>
    <w:basedOn w:val="Normalny"/>
    <w:uiPriority w:val="99"/>
    <w:qFormat/>
    <w:rsid w:val="00AD6623"/>
    <w:pPr>
      <w:numPr>
        <w:numId w:val="11"/>
      </w:numPr>
      <w:suppressAutoHyphens w:val="0"/>
    </w:pPr>
    <w:rPr>
      <w:rFonts w:ascii="Arial" w:hAnsi="Arial"/>
      <w:sz w:val="22"/>
      <w:lang w:eastAsia="en-US"/>
    </w:rPr>
  </w:style>
  <w:style w:type="paragraph" w:customStyle="1" w:styleId="justify">
    <w:name w:val="justify"/>
    <w:basedOn w:val="Normalny"/>
    <w:uiPriority w:val="99"/>
    <w:qFormat/>
    <w:rsid w:val="00AD6623"/>
    <w:pPr>
      <w:suppressAutoHyphens w:val="0"/>
      <w:spacing w:before="100" w:after="100"/>
      <w:jc w:val="both"/>
    </w:pPr>
    <w:rPr>
      <w:lang w:eastAsia="en-US"/>
    </w:rPr>
  </w:style>
  <w:style w:type="numbering" w:customStyle="1" w:styleId="Styl2">
    <w:name w:val="Styl2"/>
    <w:rsid w:val="001D2E9E"/>
  </w:style>
  <w:style w:type="numbering" w:customStyle="1" w:styleId="Styl3">
    <w:name w:val="Styl3"/>
    <w:rsid w:val="00F71CE2"/>
  </w:style>
  <w:style w:type="character" w:customStyle="1" w:styleId="TekstprzypisukocowegoZnak">
    <w:name w:val="Tekst przypisu końcowego Znak"/>
    <w:link w:val="Tekstprzypisukocowego"/>
    <w:uiPriority w:val="99"/>
    <w:rsid w:val="004C7A5D"/>
    <w:rPr>
      <w:lang w:eastAsia="ar-SA"/>
    </w:rPr>
  </w:style>
  <w:style w:type="character" w:customStyle="1" w:styleId="NagwekZnak">
    <w:name w:val="Nagłówek Znak"/>
    <w:link w:val="Nagwek0"/>
    <w:uiPriority w:val="99"/>
    <w:rsid w:val="0070276F"/>
    <w:rPr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EB149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0158D"/>
    <w:rPr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D145A"/>
  </w:style>
  <w:style w:type="character" w:customStyle="1" w:styleId="Nagwek3Znak">
    <w:name w:val="Nagłówek 3 Znak"/>
    <w:aliases w:val="H3-Heading 3 Znak,3 Znak,l3.3 Znak,h3 Znak,l3 Znak,list 3 Znak,UNI - Nagłówek 3 Znak,H31 Znak,Map Znak,LiczbaDziennika Znak,LiczbaDziennika1 Znak,Level 3 Head Znak,Level 1 - 1 Znak,Kop 3V Znak,3 bullet Znak,b Znak,2 Znak,bullet Znak"/>
    <w:link w:val="Nagwek3"/>
    <w:uiPriority w:val="99"/>
    <w:rsid w:val="00BD145A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aliases w:val="UNI-Nagłówek 4 Znak,h4 Znak,heading 4 Znak,4 Znak,H4-Heading 4 Znak,Naglówek 4 Znak"/>
    <w:link w:val="Nagwek4"/>
    <w:uiPriority w:val="99"/>
    <w:rsid w:val="00BD145A"/>
    <w:rPr>
      <w:rFonts w:ascii="Arial" w:hAnsi="Arial"/>
      <w:b/>
      <w:sz w:val="24"/>
      <w:szCs w:val="24"/>
      <w:lang w:eastAsia="ar-SA"/>
    </w:rPr>
  </w:style>
  <w:style w:type="character" w:customStyle="1" w:styleId="TekstprzypisudolnegoZnak">
    <w:name w:val="Tekst przypisu dolnego Znak"/>
    <w:aliases w:val="fn Znak"/>
    <w:link w:val="Tekstprzypisudolnego"/>
    <w:uiPriority w:val="99"/>
    <w:rsid w:val="00BD145A"/>
    <w:rPr>
      <w:rFonts w:ascii="Arial" w:hAnsi="Arial"/>
      <w:szCs w:val="24"/>
      <w:lang w:eastAsia="ar-SA"/>
    </w:rPr>
  </w:style>
  <w:style w:type="paragraph" w:customStyle="1" w:styleId="Punktowaniezwykle">
    <w:name w:val="Punktowanie zwykle"/>
    <w:basedOn w:val="Normalny"/>
    <w:qFormat/>
    <w:rsid w:val="00BD145A"/>
    <w:pPr>
      <w:tabs>
        <w:tab w:val="num" w:pos="360"/>
      </w:tabs>
      <w:spacing w:after="120"/>
    </w:pPr>
    <w:rPr>
      <w:rFonts w:ascii="Arial" w:hAnsi="Arial"/>
      <w:sz w:val="20"/>
    </w:rPr>
  </w:style>
  <w:style w:type="character" w:customStyle="1" w:styleId="Tekstpodstawowywcity3Znak">
    <w:name w:val="Tekst podstawowy wcięty 3 Znak"/>
    <w:link w:val="Tekstpodstawowywcity3"/>
    <w:uiPriority w:val="99"/>
    <w:rsid w:val="00BD145A"/>
    <w:rPr>
      <w:rFonts w:ascii="Arial" w:hAnsi="Arial"/>
      <w:snapToGrid w:val="0"/>
      <w:sz w:val="24"/>
      <w:szCs w:val="24"/>
      <w:lang w:eastAsia="ar-SA"/>
    </w:rPr>
  </w:style>
  <w:style w:type="character" w:customStyle="1" w:styleId="TekstdymkaZnak">
    <w:name w:val="Tekst dymka Znak"/>
    <w:link w:val="Tekstdymka"/>
    <w:uiPriority w:val="99"/>
    <w:rsid w:val="00BD145A"/>
    <w:rPr>
      <w:rFonts w:ascii="Tahoma" w:hAnsi="Tahoma" w:cs="Arial Narrow"/>
      <w:sz w:val="16"/>
      <w:szCs w:val="16"/>
      <w:lang w:eastAsia="ar-SA"/>
    </w:rPr>
  </w:style>
  <w:style w:type="character" w:customStyle="1" w:styleId="TematkomentarzaZnak">
    <w:name w:val="Temat komentarza Znak"/>
    <w:link w:val="Tematkomentarza"/>
    <w:uiPriority w:val="99"/>
    <w:rsid w:val="00BD145A"/>
    <w:rPr>
      <w:b/>
      <w:bCs/>
      <w:lang w:eastAsia="ar-SA"/>
    </w:rPr>
  </w:style>
  <w:style w:type="numbering" w:customStyle="1" w:styleId="Bezlisty2">
    <w:name w:val="Bez listy2"/>
    <w:next w:val="Bezlisty"/>
    <w:semiHidden/>
    <w:rsid w:val="00B558EF"/>
  </w:style>
  <w:style w:type="character" w:customStyle="1" w:styleId="ZnakZnak3">
    <w:name w:val="Znak Znak3"/>
    <w:rsid w:val="00B558EF"/>
    <w:rPr>
      <w:rFonts w:ascii="Arial" w:hAnsi="Arial"/>
      <w:b/>
      <w:kern w:val="32"/>
      <w:sz w:val="32"/>
      <w:lang w:val="pl-PL" w:eastAsia="pl-PL" w:bidi="ar-SA"/>
    </w:rPr>
  </w:style>
  <w:style w:type="character" w:customStyle="1" w:styleId="ZnakZnak20">
    <w:name w:val="Znak Znak20"/>
    <w:locked/>
    <w:rsid w:val="00B558EF"/>
    <w:rPr>
      <w:rFonts w:ascii="Arial" w:hAnsi="Arial"/>
      <w:b/>
      <w:i/>
      <w:sz w:val="28"/>
      <w:lang w:val="pl-PL" w:eastAsia="pl-PL" w:bidi="ar-SA"/>
    </w:rPr>
  </w:style>
  <w:style w:type="character" w:customStyle="1" w:styleId="ZnakZnak19">
    <w:name w:val="Znak Znak19"/>
    <w:locked/>
    <w:rsid w:val="00B558EF"/>
    <w:rPr>
      <w:b/>
      <w:sz w:val="24"/>
      <w:lang w:val="pl-PL" w:eastAsia="pl-PL" w:bidi="ar-SA"/>
    </w:rPr>
  </w:style>
  <w:style w:type="character" w:customStyle="1" w:styleId="ZnakZnak18">
    <w:name w:val="Znak Znak18"/>
    <w:locked/>
    <w:rsid w:val="00B558EF"/>
    <w:rPr>
      <w:rFonts w:ascii="Arial" w:hAnsi="Arial"/>
      <w:b/>
      <w:lang w:val="pl-PL" w:eastAsia="pl-PL" w:bidi="ar-SA"/>
    </w:rPr>
  </w:style>
  <w:style w:type="character" w:customStyle="1" w:styleId="ZnakZnak17">
    <w:name w:val="Znak Znak17"/>
    <w:locked/>
    <w:rsid w:val="00B558EF"/>
    <w:rPr>
      <w:rFonts w:ascii="Arial" w:hAnsi="Arial"/>
      <w:b/>
      <w:lang w:val="pl-PL" w:eastAsia="pl-PL" w:bidi="ar-SA"/>
    </w:rPr>
  </w:style>
  <w:style w:type="character" w:customStyle="1" w:styleId="ZnakZnak16">
    <w:name w:val="Znak Znak16"/>
    <w:locked/>
    <w:rsid w:val="00B558EF"/>
    <w:rPr>
      <w:b/>
      <w:sz w:val="22"/>
      <w:lang w:val="pl-PL" w:eastAsia="pl-PL" w:bidi="ar-SA"/>
    </w:rPr>
  </w:style>
  <w:style w:type="character" w:customStyle="1" w:styleId="ZnakZnak15">
    <w:name w:val="Znak Znak15"/>
    <w:locked/>
    <w:rsid w:val="00B558EF"/>
    <w:rPr>
      <w:sz w:val="24"/>
      <w:lang w:val="pl-PL" w:eastAsia="pl-PL" w:bidi="ar-SA"/>
    </w:rPr>
  </w:style>
  <w:style w:type="character" w:customStyle="1" w:styleId="ZnakZnak14">
    <w:name w:val="Znak Znak14"/>
    <w:locked/>
    <w:rsid w:val="00B558EF"/>
    <w:rPr>
      <w:rFonts w:ascii="Arial" w:hAnsi="Arial"/>
      <w:b/>
      <w:snapToGrid w:val="0"/>
      <w:sz w:val="18"/>
      <w:lang w:val="pl-PL" w:eastAsia="pl-PL" w:bidi="ar-SA"/>
    </w:rPr>
  </w:style>
  <w:style w:type="character" w:customStyle="1" w:styleId="ZnakZnak2">
    <w:name w:val="Znak Znak2"/>
    <w:rsid w:val="00B558EF"/>
    <w:rPr>
      <w:rFonts w:ascii="Arial" w:hAnsi="Arial"/>
      <w:b/>
      <w:lang w:val="pl-PL" w:eastAsia="pl-PL" w:bidi="ar-SA"/>
    </w:rPr>
  </w:style>
  <w:style w:type="character" w:customStyle="1" w:styleId="Osobistystylredagowania">
    <w:name w:val="Osobisty styl redagowania"/>
    <w:rsid w:val="00B558EF"/>
    <w:rPr>
      <w:rFonts w:ascii="Arial" w:hAnsi="Arial" w:cs="Arial"/>
      <w:color w:val="auto"/>
      <w:sz w:val="20"/>
    </w:rPr>
  </w:style>
  <w:style w:type="character" w:customStyle="1" w:styleId="Osobistystylodpowiedzi">
    <w:name w:val="Osobisty styl odpowiedzi"/>
    <w:rsid w:val="00B558EF"/>
    <w:rPr>
      <w:rFonts w:ascii="Arial" w:hAnsi="Arial" w:cs="Arial"/>
      <w:color w:val="auto"/>
      <w:sz w:val="20"/>
    </w:rPr>
  </w:style>
  <w:style w:type="paragraph" w:styleId="Listapunktowana">
    <w:name w:val="List Bullet"/>
    <w:basedOn w:val="Normalny"/>
    <w:autoRedefine/>
    <w:rsid w:val="00B558EF"/>
    <w:pPr>
      <w:suppressAutoHyphens w:val="0"/>
      <w:spacing w:before="120" w:line="312" w:lineRule="auto"/>
      <w:ind w:right="22"/>
      <w:jc w:val="both"/>
    </w:pPr>
    <w:rPr>
      <w:rFonts w:ascii="Arial" w:hAnsi="Arial"/>
      <w:color w:val="000000"/>
      <w:sz w:val="20"/>
      <w:szCs w:val="20"/>
      <w:lang w:eastAsia="pl-PL"/>
    </w:rPr>
  </w:style>
  <w:style w:type="character" w:customStyle="1" w:styleId="ZnakZnak10">
    <w:name w:val="Znak Znak10"/>
    <w:rsid w:val="00B558EF"/>
    <w:rPr>
      <w:sz w:val="24"/>
      <w:lang w:val="pl-PL" w:eastAsia="pl-PL" w:bidi="ar-SA"/>
    </w:rPr>
  </w:style>
  <w:style w:type="character" w:customStyle="1" w:styleId="ZnakZnak12">
    <w:name w:val="Znak Znak12"/>
    <w:locked/>
    <w:rsid w:val="00B558EF"/>
    <w:rPr>
      <w:sz w:val="24"/>
      <w:lang w:val="pl-PL" w:eastAsia="pl-PL" w:bidi="ar-SA"/>
    </w:rPr>
  </w:style>
  <w:style w:type="character" w:customStyle="1" w:styleId="ZnakZnak100">
    <w:name w:val="Znak Znak100"/>
    <w:semiHidden/>
    <w:locked/>
    <w:rsid w:val="00B558EF"/>
    <w:rPr>
      <w:rFonts w:ascii="Univers-PL" w:hAnsi="Univers-PL"/>
      <w:sz w:val="24"/>
      <w:lang w:val="pl-PL" w:eastAsia="pl-PL" w:bidi="ar-SA"/>
    </w:rPr>
  </w:style>
  <w:style w:type="character" w:customStyle="1" w:styleId="ZnakZnak7">
    <w:name w:val="Znak Znak7"/>
    <w:locked/>
    <w:rsid w:val="00B558EF"/>
    <w:rPr>
      <w:rFonts w:ascii="Arial" w:hAnsi="Arial"/>
      <w:sz w:val="22"/>
      <w:lang w:val="pl-PL" w:eastAsia="pl-PL" w:bidi="ar-SA"/>
    </w:rPr>
  </w:style>
  <w:style w:type="paragraph" w:customStyle="1" w:styleId="ust2art">
    <w:name w:val="ust2art"/>
    <w:basedOn w:val="Normalny"/>
    <w:qFormat/>
    <w:rsid w:val="00B558EF"/>
    <w:pPr>
      <w:suppressAutoHyphens w:val="0"/>
      <w:overflowPunct w:val="0"/>
      <w:autoSpaceDE w:val="0"/>
      <w:autoSpaceDN w:val="0"/>
      <w:spacing w:before="60" w:after="60" w:line="360" w:lineRule="auto"/>
      <w:ind w:left="1860" w:hanging="386"/>
      <w:jc w:val="both"/>
    </w:pPr>
    <w:rPr>
      <w:szCs w:val="20"/>
      <w:lang w:eastAsia="pl-PL"/>
    </w:rPr>
  </w:style>
  <w:style w:type="paragraph" w:customStyle="1" w:styleId="ust1art">
    <w:name w:val="ust1art"/>
    <w:basedOn w:val="Normalny"/>
    <w:qFormat/>
    <w:rsid w:val="00B558EF"/>
    <w:pPr>
      <w:suppressAutoHyphens w:val="0"/>
      <w:overflowPunct w:val="0"/>
      <w:autoSpaceDE w:val="0"/>
      <w:autoSpaceDN w:val="0"/>
      <w:spacing w:before="60" w:after="60" w:line="360" w:lineRule="auto"/>
      <w:ind w:left="1843" w:hanging="255"/>
      <w:jc w:val="both"/>
    </w:pPr>
    <w:rPr>
      <w:szCs w:val="20"/>
      <w:lang w:eastAsia="pl-PL"/>
    </w:rPr>
  </w:style>
  <w:style w:type="paragraph" w:customStyle="1" w:styleId="pkt1">
    <w:name w:val="pkt1"/>
    <w:basedOn w:val="pkt"/>
    <w:qFormat/>
    <w:rsid w:val="00B558EF"/>
    <w:pPr>
      <w:ind w:left="850" w:hanging="425"/>
    </w:pPr>
  </w:style>
  <w:style w:type="character" w:customStyle="1" w:styleId="ZnakZnak8">
    <w:name w:val="Znak Znak8"/>
    <w:locked/>
    <w:rsid w:val="00B558EF"/>
    <w:rPr>
      <w:rFonts w:ascii="Arial" w:hAnsi="Arial"/>
      <w:b/>
      <w:sz w:val="22"/>
      <w:lang w:val="pl-PL" w:eastAsia="pl-PL" w:bidi="ar-SA"/>
    </w:rPr>
  </w:style>
  <w:style w:type="character" w:customStyle="1" w:styleId="ZnakZnak9">
    <w:name w:val="Znak Znak9"/>
    <w:semiHidden/>
    <w:locked/>
    <w:rsid w:val="00B558EF"/>
    <w:rPr>
      <w:sz w:val="24"/>
      <w:lang w:val="pl-PL" w:eastAsia="pl-PL" w:bidi="ar-SA"/>
    </w:rPr>
  </w:style>
  <w:style w:type="character" w:customStyle="1" w:styleId="tw4winTerm">
    <w:name w:val="tw4winTerm"/>
    <w:rsid w:val="00B558EF"/>
    <w:rPr>
      <w:color w:val="0000FF"/>
    </w:rPr>
  </w:style>
  <w:style w:type="paragraph" w:customStyle="1" w:styleId="DefinitionTerm">
    <w:name w:val="Definition Term"/>
    <w:basedOn w:val="Normalny"/>
    <w:next w:val="DefinitionList"/>
    <w:qFormat/>
    <w:rsid w:val="00B558EF"/>
    <w:pPr>
      <w:widowControl w:val="0"/>
      <w:suppressAutoHyphens w:val="0"/>
      <w:spacing w:line="360" w:lineRule="auto"/>
    </w:pPr>
    <w:rPr>
      <w:snapToGrid w:val="0"/>
      <w:szCs w:val="20"/>
      <w:lang w:eastAsia="pl-PL"/>
    </w:rPr>
  </w:style>
  <w:style w:type="character" w:customStyle="1" w:styleId="AnchorA">
    <w:name w:val="Anchor (A)"/>
    <w:rsid w:val="00B558EF"/>
    <w:rPr>
      <w:color w:val="0000FF"/>
      <w:u w:val="single"/>
    </w:rPr>
  </w:style>
  <w:style w:type="character" w:customStyle="1" w:styleId="ZnakZnak6">
    <w:name w:val="Znak Znak6"/>
    <w:semiHidden/>
    <w:locked/>
    <w:rsid w:val="00B558EF"/>
    <w:rPr>
      <w:rFonts w:ascii="Tahoma" w:hAnsi="Tahoma" w:cs="Tahoma"/>
      <w:sz w:val="16"/>
      <w:szCs w:val="16"/>
      <w:lang w:val="pl-PL" w:eastAsia="pl-PL" w:bidi="ar-SA"/>
    </w:rPr>
  </w:style>
  <w:style w:type="character" w:customStyle="1" w:styleId="ZnakZnak5">
    <w:name w:val="Znak Znak5"/>
    <w:semiHidden/>
    <w:locked/>
    <w:rsid w:val="00B558EF"/>
    <w:rPr>
      <w:lang w:val="pl-PL" w:eastAsia="pl-PL" w:bidi="ar-SA"/>
    </w:rPr>
  </w:style>
  <w:style w:type="character" w:customStyle="1" w:styleId="ZnakZnak4">
    <w:name w:val="Znak Znak4"/>
    <w:semiHidden/>
    <w:locked/>
    <w:rsid w:val="00B558EF"/>
    <w:rPr>
      <w:b/>
      <w:bCs/>
      <w:lang w:val="pl-PL" w:eastAsia="pl-PL" w:bidi="ar-SA"/>
    </w:rPr>
  </w:style>
  <w:style w:type="character" w:customStyle="1" w:styleId="EquationCaption">
    <w:name w:val="_Equation Caption"/>
    <w:rsid w:val="00B558EF"/>
  </w:style>
  <w:style w:type="paragraph" w:customStyle="1" w:styleId="umowa1">
    <w:name w:val="umowa 1"/>
    <w:basedOn w:val="Normalny"/>
    <w:qFormat/>
    <w:rsid w:val="00B558EF"/>
    <w:pPr>
      <w:tabs>
        <w:tab w:val="num" w:pos="1440"/>
      </w:tabs>
      <w:suppressAutoHyphens w:val="0"/>
      <w:spacing w:line="360" w:lineRule="auto"/>
      <w:ind w:left="1440" w:hanging="360"/>
      <w:jc w:val="both"/>
    </w:pPr>
    <w:rPr>
      <w:rFonts w:ascii="Helv" w:hAnsi="Helv"/>
      <w:color w:val="000000"/>
      <w:sz w:val="18"/>
      <w:lang w:eastAsia="pl-PL"/>
    </w:rPr>
  </w:style>
  <w:style w:type="paragraph" w:customStyle="1" w:styleId="knfuwaga">
    <w:name w:val="_knf_uwaga"/>
    <w:basedOn w:val="Normalny"/>
    <w:next w:val="knftresctekstu"/>
    <w:qFormat/>
    <w:rsid w:val="00B558EF"/>
    <w:pPr>
      <w:pBdr>
        <w:top w:val="single" w:sz="18" w:space="1" w:color="C00000"/>
        <w:left w:val="single" w:sz="18" w:space="4" w:color="C00000"/>
        <w:bottom w:val="single" w:sz="18" w:space="1" w:color="C00000"/>
        <w:right w:val="single" w:sz="18" w:space="4" w:color="C00000"/>
      </w:pBdr>
      <w:shd w:val="clear" w:color="auto" w:fill="FFFF00"/>
      <w:spacing w:before="240" w:after="240" w:line="360" w:lineRule="auto"/>
      <w:ind w:left="567" w:right="567"/>
    </w:pPr>
    <w:rPr>
      <w:b/>
      <w:i/>
      <w:color w:val="C00000"/>
      <w:szCs w:val="20"/>
      <w:lang w:eastAsia="pl-PL"/>
    </w:rPr>
  </w:style>
  <w:style w:type="character" w:customStyle="1" w:styleId="knfuwagaChar">
    <w:name w:val="_knf_uwaga Char"/>
    <w:rsid w:val="00B558EF"/>
    <w:rPr>
      <w:b/>
      <w:i/>
      <w:color w:val="C00000"/>
      <w:sz w:val="24"/>
      <w:lang w:val="pl-PL" w:eastAsia="pl-PL" w:bidi="ar-SA"/>
    </w:rPr>
  </w:style>
  <w:style w:type="paragraph" w:customStyle="1" w:styleId="knfwylicz">
    <w:name w:val="knf_wylicz"/>
    <w:basedOn w:val="knftresctekstu"/>
    <w:qFormat/>
    <w:rsid w:val="00B558EF"/>
    <w:pPr>
      <w:tabs>
        <w:tab w:val="num" w:pos="360"/>
      </w:tabs>
      <w:spacing w:line="360" w:lineRule="auto"/>
      <w:ind w:left="567" w:hanging="360"/>
      <w:jc w:val="both"/>
    </w:pPr>
  </w:style>
  <w:style w:type="paragraph" w:customStyle="1" w:styleId="Punkt">
    <w:name w:val="Punkt"/>
    <w:basedOn w:val="Normalny"/>
    <w:qFormat/>
    <w:rsid w:val="00B558EF"/>
    <w:pPr>
      <w:numPr>
        <w:numId w:val="8"/>
      </w:numPr>
      <w:suppressAutoHyphens w:val="0"/>
      <w:spacing w:before="120" w:line="360" w:lineRule="auto"/>
      <w:jc w:val="both"/>
    </w:pPr>
    <w:rPr>
      <w:rFonts w:ascii="Arial" w:hAnsi="Arial"/>
      <w:szCs w:val="20"/>
      <w:lang w:eastAsia="pl-PL"/>
    </w:rPr>
  </w:style>
  <w:style w:type="paragraph" w:customStyle="1" w:styleId="FBPWyliczenie1">
    <w:name w:val="FBP Wyliczenie 1"/>
    <w:basedOn w:val="Normalny"/>
    <w:autoRedefine/>
    <w:qFormat/>
    <w:rsid w:val="00B558EF"/>
    <w:pPr>
      <w:tabs>
        <w:tab w:val="num" w:pos="643"/>
      </w:tabs>
      <w:suppressAutoHyphens w:val="0"/>
      <w:autoSpaceDE w:val="0"/>
      <w:autoSpaceDN w:val="0"/>
      <w:spacing w:after="120" w:line="280" w:lineRule="atLeast"/>
      <w:ind w:left="643" w:hanging="360"/>
      <w:jc w:val="both"/>
    </w:pPr>
    <w:rPr>
      <w:color w:val="000000"/>
      <w:lang w:eastAsia="pl-PL"/>
    </w:rPr>
  </w:style>
  <w:style w:type="character" w:customStyle="1" w:styleId="ZnakZnak">
    <w:name w:val="Znak Znak"/>
    <w:rsid w:val="00B558EF"/>
    <w:rPr>
      <w:lang w:val="pl-PL" w:eastAsia="pl-PL" w:bidi="ar-SA"/>
    </w:rPr>
  </w:style>
  <w:style w:type="character" w:customStyle="1" w:styleId="Tytuypl">
    <w:name w:val="Tytuły pól"/>
    <w:rsid w:val="00B558EF"/>
    <w:rPr>
      <w:rFonts w:ascii="Times New Roman" w:hAnsi="Times New Roman" w:cs="Times New Roman"/>
      <w:b/>
      <w:bCs/>
      <w:i/>
      <w:iCs/>
      <w:noProof/>
      <w:color w:val="auto"/>
      <w:sz w:val="20"/>
      <w:szCs w:val="20"/>
      <w:vertAlign w:val="baseline"/>
    </w:rPr>
  </w:style>
  <w:style w:type="paragraph" w:customStyle="1" w:styleId="Pola">
    <w:name w:val="Pola"/>
    <w:qFormat/>
    <w:rsid w:val="00B558EF"/>
    <w:rPr>
      <w:noProof/>
    </w:rPr>
  </w:style>
  <w:style w:type="character" w:customStyle="1" w:styleId="ZnakZnak21">
    <w:name w:val="Znak Znak21"/>
    <w:locked/>
    <w:rsid w:val="00B558EF"/>
    <w:rPr>
      <w:rFonts w:ascii="Arial" w:hAnsi="Arial" w:cs="Arial"/>
      <w:b/>
      <w:bCs/>
      <w:kern w:val="32"/>
      <w:lang w:val="x-none" w:eastAsia="en-US"/>
    </w:rPr>
  </w:style>
  <w:style w:type="character" w:customStyle="1" w:styleId="ZnakZnak13">
    <w:name w:val="Znak Znak13"/>
    <w:locked/>
    <w:rsid w:val="00B558EF"/>
    <w:rPr>
      <w:rFonts w:ascii="Arial" w:hAnsi="Arial" w:cs="Arial"/>
    </w:rPr>
  </w:style>
  <w:style w:type="character" w:customStyle="1" w:styleId="ZnakZnak11">
    <w:name w:val="Znak Znak11"/>
    <w:locked/>
    <w:rsid w:val="00B558EF"/>
    <w:rPr>
      <w:rFonts w:ascii="Times New Roman" w:hAnsi="Times New Roman" w:cs="Times New Roman"/>
      <w:sz w:val="24"/>
      <w:szCs w:val="24"/>
    </w:rPr>
  </w:style>
  <w:style w:type="paragraph" w:styleId="Listanumerowana2">
    <w:name w:val="List Number 2"/>
    <w:basedOn w:val="Normalny"/>
    <w:rsid w:val="00B558EF"/>
    <w:pPr>
      <w:tabs>
        <w:tab w:val="num" w:pos="643"/>
      </w:tabs>
      <w:suppressAutoHyphens w:val="0"/>
      <w:spacing w:after="200" w:line="276" w:lineRule="auto"/>
      <w:ind w:left="643" w:hanging="360"/>
    </w:pPr>
    <w:rPr>
      <w:rFonts w:ascii="Arial" w:hAnsi="Arial"/>
      <w:sz w:val="22"/>
      <w:szCs w:val="22"/>
      <w:lang w:eastAsia="en-US"/>
    </w:rPr>
  </w:style>
  <w:style w:type="paragraph" w:customStyle="1" w:styleId="ListParagraph1">
    <w:name w:val="List Paragraph1"/>
    <w:basedOn w:val="Normalny"/>
    <w:qFormat/>
    <w:rsid w:val="00B558EF"/>
    <w:pPr>
      <w:suppressAutoHyphens w:val="0"/>
      <w:spacing w:after="200" w:line="276" w:lineRule="auto"/>
      <w:ind w:left="720"/>
      <w:contextualSpacing/>
      <w:jc w:val="both"/>
    </w:pPr>
    <w:rPr>
      <w:rFonts w:ascii="Arial" w:hAnsi="Arial"/>
      <w:sz w:val="20"/>
      <w:szCs w:val="20"/>
      <w:lang w:val="en-US" w:eastAsia="en-US"/>
    </w:rPr>
  </w:style>
  <w:style w:type="paragraph" w:customStyle="1" w:styleId="Rub2">
    <w:name w:val="Rub2"/>
    <w:basedOn w:val="Normalny"/>
    <w:next w:val="Normalny"/>
    <w:qFormat/>
    <w:rsid w:val="00B558EF"/>
    <w:pPr>
      <w:tabs>
        <w:tab w:val="left" w:pos="709"/>
        <w:tab w:val="left" w:pos="5670"/>
        <w:tab w:val="left" w:pos="6663"/>
        <w:tab w:val="left" w:pos="7088"/>
        <w:tab w:val="right" w:leader="dot" w:pos="9072"/>
      </w:tabs>
      <w:suppressAutoHyphens w:val="0"/>
      <w:autoSpaceDE w:val="0"/>
      <w:autoSpaceDN w:val="0"/>
      <w:spacing w:before="40" w:line="264" w:lineRule="auto"/>
      <w:ind w:right="-596"/>
    </w:pPr>
    <w:rPr>
      <w:rFonts w:ascii="Tahoma" w:hAnsi="Tahoma" w:cs="Tahoma"/>
      <w:smallCaps/>
      <w:sz w:val="18"/>
      <w:szCs w:val="18"/>
      <w:lang w:val="en-GB" w:eastAsia="pl-PL"/>
    </w:rPr>
  </w:style>
  <w:style w:type="character" w:styleId="Tytuksiki">
    <w:name w:val="Book Title"/>
    <w:uiPriority w:val="33"/>
    <w:qFormat/>
    <w:rsid w:val="00B558EF"/>
    <w:rPr>
      <w:b/>
      <w:bCs/>
      <w:smallCaps/>
      <w:spacing w:val="5"/>
    </w:rPr>
  </w:style>
  <w:style w:type="character" w:customStyle="1" w:styleId="Nagwek6Znak">
    <w:name w:val="Nagłówek 6 Znak"/>
    <w:aliases w:val="UNI - Nagłówek 6 Znak"/>
    <w:link w:val="Nagwek6"/>
    <w:uiPriority w:val="99"/>
    <w:rsid w:val="00C96A74"/>
    <w:rPr>
      <w:rFonts w:ascii="Arial" w:hAnsi="Arial"/>
      <w:b/>
      <w:sz w:val="22"/>
      <w:szCs w:val="24"/>
      <w:lang w:eastAsia="ar-SA"/>
    </w:rPr>
  </w:style>
  <w:style w:type="character" w:customStyle="1" w:styleId="Nagwek7Znak">
    <w:name w:val="Nagłówek 7 Znak"/>
    <w:aliases w:val="UNI - Nagłówek 7 Znak"/>
    <w:link w:val="Nagwek7"/>
    <w:uiPriority w:val="99"/>
    <w:rsid w:val="00C96A74"/>
    <w:rPr>
      <w:sz w:val="24"/>
      <w:szCs w:val="24"/>
      <w:lang w:eastAsia="ar-SA"/>
    </w:rPr>
  </w:style>
  <w:style w:type="character" w:customStyle="1" w:styleId="Nagwek8Znak">
    <w:name w:val="Nagłówek 8 Znak"/>
    <w:aliases w:val="UNI - Nagłówek 8 Znak"/>
    <w:link w:val="Nagwek8"/>
    <w:uiPriority w:val="99"/>
    <w:rsid w:val="00C96A74"/>
    <w:rPr>
      <w:i/>
      <w:iCs/>
      <w:sz w:val="24"/>
      <w:szCs w:val="24"/>
      <w:lang w:eastAsia="ar-SA"/>
    </w:rPr>
  </w:style>
  <w:style w:type="character" w:customStyle="1" w:styleId="Nagwek9Znak">
    <w:name w:val="Nagłówek 9 Znak"/>
    <w:aliases w:val="UNI - Nagłówek 9 Znak,załacznik Znak"/>
    <w:link w:val="Nagwek9"/>
    <w:uiPriority w:val="99"/>
    <w:rsid w:val="00C96A74"/>
    <w:rPr>
      <w:rFonts w:ascii="Arial" w:hAnsi="Arial"/>
      <w:b/>
      <w:sz w:val="28"/>
      <w:szCs w:val="24"/>
      <w:lang w:eastAsia="ar-SA"/>
    </w:rPr>
  </w:style>
  <w:style w:type="character" w:customStyle="1" w:styleId="Tekstpodstawowywcity2Znak">
    <w:name w:val="Tekst podstawowy wcięty 2 Znak"/>
    <w:link w:val="Tekstpodstawowywcity2"/>
    <w:uiPriority w:val="99"/>
    <w:rsid w:val="00C96A74"/>
    <w:rPr>
      <w:rFonts w:ascii="Arial" w:hAnsi="Arial"/>
      <w:sz w:val="24"/>
      <w:szCs w:val="24"/>
      <w:lang w:eastAsia="ar-SA"/>
    </w:rPr>
  </w:style>
  <w:style w:type="character" w:customStyle="1" w:styleId="MapadokumentuZnak">
    <w:name w:val="Mapa dokumentu Znak"/>
    <w:link w:val="Mapadokumentu"/>
    <w:uiPriority w:val="99"/>
    <w:semiHidden/>
    <w:rsid w:val="00C96A74"/>
    <w:rPr>
      <w:rFonts w:ascii="Tahoma" w:hAnsi="Tahoma" w:cs="Tahoma"/>
      <w:shd w:val="clear" w:color="auto" w:fill="000080"/>
      <w:lang w:eastAsia="ar-SA"/>
    </w:rPr>
  </w:style>
  <w:style w:type="character" w:customStyle="1" w:styleId="Tekstpodstawowy3Znak">
    <w:name w:val="Tekst podstawowy 3 Znak"/>
    <w:link w:val="Tekstpodstawowy3"/>
    <w:uiPriority w:val="99"/>
    <w:rsid w:val="00C96A74"/>
    <w:rPr>
      <w:sz w:val="16"/>
      <w:szCs w:val="16"/>
      <w:lang w:eastAsia="ar-SA"/>
    </w:rPr>
  </w:style>
  <w:style w:type="character" w:customStyle="1" w:styleId="ZwykytekstZnak">
    <w:name w:val="Zwykły tekst Znak"/>
    <w:link w:val="Zwykytekst"/>
    <w:uiPriority w:val="99"/>
    <w:rsid w:val="00C96A74"/>
    <w:rPr>
      <w:rFonts w:ascii="Courier New" w:hAnsi="Courier New"/>
      <w:szCs w:val="24"/>
      <w:lang w:eastAsia="ar-SA"/>
    </w:rPr>
  </w:style>
  <w:style w:type="paragraph" w:customStyle="1" w:styleId="Akapitzlist10">
    <w:name w:val="Akapit z listą10"/>
    <w:basedOn w:val="Normalny"/>
    <w:qFormat/>
    <w:rsid w:val="00C96A74"/>
    <w:pPr>
      <w:ind w:left="708"/>
    </w:pPr>
  </w:style>
  <w:style w:type="paragraph" w:customStyle="1" w:styleId="Styl1">
    <w:name w:val="Styl_1"/>
    <w:basedOn w:val="Normalny"/>
    <w:qFormat/>
    <w:rsid w:val="00C96A74"/>
    <w:pPr>
      <w:numPr>
        <w:ilvl w:val="1"/>
        <w:numId w:val="15"/>
      </w:numPr>
      <w:suppressAutoHyphens w:val="0"/>
    </w:pPr>
    <w:rPr>
      <w:lang w:eastAsia="pl-PL"/>
    </w:rPr>
  </w:style>
  <w:style w:type="character" w:customStyle="1" w:styleId="CommentTextChar">
    <w:name w:val="Comment Text Char"/>
    <w:semiHidden/>
    <w:locked/>
    <w:rsid w:val="00C96A74"/>
    <w:rPr>
      <w:lang w:val="pl-PL" w:eastAsia="ar-SA" w:bidi="ar-SA"/>
    </w:rPr>
  </w:style>
  <w:style w:type="table" w:customStyle="1" w:styleId="Tabela-Siatka2">
    <w:name w:val="Tabela - Siatka2"/>
    <w:basedOn w:val="Standardowy"/>
    <w:next w:val="Tabela-Siatka"/>
    <w:uiPriority w:val="39"/>
    <w:rsid w:val="00C645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C645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C645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p1 Znak,List Paragraph2 Znak,CW_Lista Znak,Alpha list Znak,Podsis rysunku Znak,Akapit z listą numerowaną Znak,Bullet List Znak,FooterText Znak,numbered Znak,Paragraphe de liste1 Znak,Bulletr List Paragraph Znak,列出段落 Znak,列出段落1 Znak"/>
    <w:link w:val="Akapitzlist"/>
    <w:uiPriority w:val="34"/>
    <w:qFormat/>
    <w:locked/>
    <w:rsid w:val="00837A07"/>
    <w:rPr>
      <w:rFonts w:ascii="Calibri" w:hAnsi="Calibri"/>
      <w:sz w:val="22"/>
      <w:szCs w:val="22"/>
    </w:rPr>
  </w:style>
  <w:style w:type="paragraph" w:customStyle="1" w:styleId="Tekstpodstawowy22">
    <w:name w:val="Tekst podstawowy 22"/>
    <w:basedOn w:val="Normalny"/>
    <w:uiPriority w:val="99"/>
    <w:qFormat/>
    <w:rsid w:val="00507279"/>
    <w:pPr>
      <w:keepLines/>
      <w:suppressAutoHyphens w:val="0"/>
      <w:spacing w:before="120"/>
    </w:pPr>
    <w:rPr>
      <w:sz w:val="28"/>
      <w:szCs w:val="20"/>
      <w:lang w:eastAsia="pl-PL"/>
    </w:rPr>
  </w:style>
  <w:style w:type="table" w:customStyle="1" w:styleId="Tabela-Siatka5">
    <w:name w:val="Tabela - Siatka5"/>
    <w:basedOn w:val="Standardowy"/>
    <w:next w:val="Tabela-Siatka"/>
    <w:uiPriority w:val="39"/>
    <w:rsid w:val="00DA519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uiPriority w:val="39"/>
    <w:rsid w:val="000462B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00">
    <w:name w:val="Tekst podstawowy 2100"/>
    <w:basedOn w:val="Normalny"/>
    <w:qFormat/>
    <w:rsid w:val="002E10AC"/>
    <w:pPr>
      <w:widowControl w:val="0"/>
      <w:snapToGrid w:val="0"/>
    </w:pPr>
    <w:rPr>
      <w:b/>
      <w:szCs w:val="20"/>
    </w:rPr>
  </w:style>
  <w:style w:type="paragraph" w:customStyle="1" w:styleId="Tekstpodstawowy3100">
    <w:name w:val="Tekst podstawowy 3100"/>
    <w:basedOn w:val="Normalny"/>
    <w:qFormat/>
    <w:rsid w:val="002E10AC"/>
    <w:pPr>
      <w:widowControl w:val="0"/>
      <w:snapToGrid w:val="0"/>
      <w:jc w:val="both"/>
    </w:pPr>
    <w:rPr>
      <w:szCs w:val="20"/>
    </w:rPr>
  </w:style>
  <w:style w:type="character" w:customStyle="1" w:styleId="text1">
    <w:name w:val="text1"/>
    <w:rsid w:val="002E10AC"/>
    <w:rPr>
      <w:rFonts w:ascii="Verdana" w:hAnsi="Verdana" w:hint="default"/>
      <w:color w:val="000000"/>
      <w:sz w:val="20"/>
      <w:szCs w:val="20"/>
    </w:rPr>
  </w:style>
  <w:style w:type="character" w:styleId="HTML-cytat">
    <w:name w:val="HTML Cite"/>
    <w:uiPriority w:val="99"/>
    <w:unhideWhenUsed/>
    <w:rsid w:val="002E10AC"/>
    <w:rPr>
      <w:i w:val="0"/>
      <w:iCs w:val="0"/>
      <w:color w:val="009933"/>
    </w:rPr>
  </w:style>
  <w:style w:type="paragraph" w:customStyle="1" w:styleId="11aWyliczanka">
    <w:name w:val="1. 1) a. Wyliczanka"/>
    <w:basedOn w:val="Normalny"/>
    <w:qFormat/>
    <w:rsid w:val="002E10AC"/>
    <w:pPr>
      <w:numPr>
        <w:ilvl w:val="1"/>
        <w:numId w:val="19"/>
      </w:numPr>
      <w:suppressAutoHyphens w:val="0"/>
      <w:spacing w:after="120"/>
    </w:pPr>
    <w:rPr>
      <w:rFonts w:cs="Arial"/>
      <w:lang w:eastAsia="en-US"/>
    </w:rPr>
  </w:style>
  <w:style w:type="paragraph" w:customStyle="1" w:styleId="NumPar2">
    <w:name w:val="NumPar 2"/>
    <w:basedOn w:val="Nagwek2"/>
    <w:next w:val="Normalny"/>
    <w:qFormat/>
    <w:rsid w:val="002E10AC"/>
    <w:pPr>
      <w:keepNext w:val="0"/>
      <w:numPr>
        <w:numId w:val="20"/>
      </w:numPr>
      <w:tabs>
        <w:tab w:val="clear" w:pos="360"/>
        <w:tab w:val="num" w:pos="1200"/>
      </w:tabs>
      <w:suppressAutoHyphens w:val="0"/>
      <w:spacing w:before="0" w:after="240"/>
      <w:ind w:left="1200" w:hanging="720"/>
      <w:jc w:val="both"/>
      <w:outlineLvl w:val="9"/>
    </w:pPr>
    <w:rPr>
      <w:rFonts w:ascii="Cambria" w:hAnsi="Cambria" w:cs="Times New Roman"/>
      <w:sz w:val="24"/>
      <w:lang w:val="en-GB" w:eastAsia="en-GB"/>
    </w:rPr>
  </w:style>
  <w:style w:type="paragraph" w:customStyle="1" w:styleId="Tekstpodstawowy32">
    <w:name w:val="Tekst podstawowy 32"/>
    <w:basedOn w:val="Normalny"/>
    <w:uiPriority w:val="99"/>
    <w:qFormat/>
    <w:rsid w:val="002E10AC"/>
    <w:pPr>
      <w:tabs>
        <w:tab w:val="left" w:pos="9923"/>
        <w:tab w:val="left" w:pos="10969"/>
      </w:tabs>
      <w:suppressAutoHyphens w:val="0"/>
      <w:spacing w:line="360" w:lineRule="auto"/>
      <w:ind w:right="-622"/>
      <w:jc w:val="both"/>
    </w:pPr>
    <w:rPr>
      <w:sz w:val="22"/>
      <w:szCs w:val="20"/>
      <w:lang w:eastAsia="pl-PL"/>
    </w:rPr>
  </w:style>
  <w:style w:type="paragraph" w:customStyle="1" w:styleId="Akapitzlist2">
    <w:name w:val="Akapit z listą2"/>
    <w:basedOn w:val="Normalny"/>
    <w:uiPriority w:val="99"/>
    <w:qFormat/>
    <w:rsid w:val="002E10AC"/>
    <w:pPr>
      <w:ind w:left="708"/>
    </w:pPr>
  </w:style>
  <w:style w:type="paragraph" w:customStyle="1" w:styleId="Numeracja1">
    <w:name w:val="Numeracja 1"/>
    <w:basedOn w:val="Lista"/>
    <w:uiPriority w:val="99"/>
    <w:qFormat/>
    <w:rsid w:val="002E10AC"/>
    <w:pPr>
      <w:widowControl w:val="0"/>
      <w:suppressAutoHyphens/>
      <w:overflowPunct w:val="0"/>
      <w:autoSpaceDE w:val="0"/>
      <w:spacing w:after="120" w:line="240" w:lineRule="auto"/>
      <w:ind w:left="360" w:hanging="360"/>
      <w:textAlignment w:val="baseline"/>
    </w:pPr>
    <w:rPr>
      <w:kern w:val="1"/>
      <w:lang w:eastAsia="ar-SA"/>
    </w:rPr>
  </w:style>
  <w:style w:type="character" w:customStyle="1" w:styleId="apple-converted-space">
    <w:name w:val="apple-converted-space"/>
    <w:rsid w:val="002E10AC"/>
  </w:style>
  <w:style w:type="table" w:styleId="redniasiatka1">
    <w:name w:val="Medium Grid 1"/>
    <w:basedOn w:val="Standardowy"/>
    <w:uiPriority w:val="67"/>
    <w:rsid w:val="002E10AC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character" w:customStyle="1" w:styleId="marker">
    <w:name w:val="marker"/>
    <w:rsid w:val="002E10AC"/>
  </w:style>
  <w:style w:type="character" w:customStyle="1" w:styleId="colorindigo">
    <w:name w:val="color_indigo"/>
    <w:rsid w:val="002E10AC"/>
  </w:style>
  <w:style w:type="table" w:customStyle="1" w:styleId="redniasiatka11">
    <w:name w:val="Średnia siatka 11"/>
    <w:basedOn w:val="Standardowy"/>
    <w:next w:val="redniasiatka1"/>
    <w:uiPriority w:val="67"/>
    <w:rsid w:val="002E10AC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numbering" w:customStyle="1" w:styleId="Bezlisty3">
    <w:name w:val="Bez listy3"/>
    <w:next w:val="Bezlisty"/>
    <w:uiPriority w:val="99"/>
    <w:semiHidden/>
    <w:unhideWhenUsed/>
    <w:rsid w:val="002E10AC"/>
  </w:style>
  <w:style w:type="table" w:customStyle="1" w:styleId="redniasiatka12">
    <w:name w:val="Średnia siatka 12"/>
    <w:basedOn w:val="Standardowy"/>
    <w:next w:val="redniasiatka1"/>
    <w:uiPriority w:val="67"/>
    <w:rsid w:val="002E10AC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numbering" w:customStyle="1" w:styleId="Bezlisty4">
    <w:name w:val="Bez listy4"/>
    <w:next w:val="Bezlisty"/>
    <w:uiPriority w:val="99"/>
    <w:semiHidden/>
    <w:unhideWhenUsed/>
    <w:rsid w:val="002E10AC"/>
  </w:style>
  <w:style w:type="paragraph" w:customStyle="1" w:styleId="Application1">
    <w:name w:val="Application1"/>
    <w:basedOn w:val="Nagwek1"/>
    <w:next w:val="Normalny"/>
    <w:qFormat/>
    <w:rsid w:val="002E10AC"/>
    <w:pPr>
      <w:pageBreakBefore/>
      <w:widowControl w:val="0"/>
      <w:numPr>
        <w:numId w:val="21"/>
      </w:numPr>
      <w:tabs>
        <w:tab w:val="num" w:pos="720"/>
      </w:tabs>
      <w:suppressAutoHyphens w:val="0"/>
      <w:spacing w:before="0" w:after="480"/>
    </w:pPr>
    <w:rPr>
      <w:rFonts w:cs="Times New Roman"/>
      <w:bCs w:val="0"/>
      <w:caps/>
      <w:snapToGrid w:val="0"/>
      <w:kern w:val="28"/>
      <w:sz w:val="28"/>
      <w:szCs w:val="20"/>
      <w:lang w:val="en-GB" w:eastAsia="en-GB"/>
    </w:rPr>
  </w:style>
  <w:style w:type="paragraph" w:styleId="Bezodstpw">
    <w:name w:val="No Spacing"/>
    <w:uiPriority w:val="99"/>
    <w:qFormat/>
    <w:rsid w:val="002E10AC"/>
    <w:pPr>
      <w:suppressAutoHyphens/>
    </w:pPr>
    <w:rPr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2E10AC"/>
    <w:rPr>
      <w:b/>
      <w:bCs/>
    </w:rPr>
  </w:style>
  <w:style w:type="paragraph" w:customStyle="1" w:styleId="Num-DocParagraph">
    <w:name w:val="Num-Doc Paragraph"/>
    <w:basedOn w:val="Corpsdetexte1"/>
    <w:qFormat/>
    <w:rsid w:val="002E10AC"/>
    <w:pPr>
      <w:tabs>
        <w:tab w:val="left" w:pos="851"/>
        <w:tab w:val="left" w:pos="1191"/>
        <w:tab w:val="left" w:pos="1531"/>
      </w:tabs>
      <w:spacing w:before="0" w:after="240"/>
    </w:pPr>
    <w:rPr>
      <w:rFonts w:ascii="Times" w:eastAsia="Times New Roman" w:hAnsi="Times"/>
      <w:sz w:val="22"/>
      <w:lang w:val="en-GB"/>
    </w:rPr>
  </w:style>
  <w:style w:type="paragraph" w:customStyle="1" w:styleId="Corpsdetexte1">
    <w:name w:val="Corps de texte1"/>
    <w:basedOn w:val="Normalny"/>
    <w:qFormat/>
    <w:rsid w:val="002E10AC"/>
    <w:pPr>
      <w:suppressAutoHyphens w:val="0"/>
      <w:spacing w:before="100" w:after="100"/>
      <w:jc w:val="both"/>
    </w:pPr>
    <w:rPr>
      <w:rFonts w:eastAsia="SimSun"/>
      <w:szCs w:val="20"/>
      <w:lang w:val="fr-BE" w:eastAsia="zh-CN"/>
    </w:rPr>
  </w:style>
  <w:style w:type="paragraph" w:customStyle="1" w:styleId="CharZchnZchn">
    <w:name w:val="Char Zchn Zchn"/>
    <w:basedOn w:val="Normalny"/>
    <w:qFormat/>
    <w:rsid w:val="002E10AC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1Char">
    <w:name w:val="Text 1 Char"/>
    <w:basedOn w:val="Normalny"/>
    <w:qFormat/>
    <w:rsid w:val="002E10AC"/>
    <w:pPr>
      <w:suppressAutoHyphens w:val="0"/>
      <w:spacing w:after="240"/>
      <w:jc w:val="both"/>
    </w:pPr>
    <w:rPr>
      <w:lang w:val="en-GB" w:eastAsia="zh-CN"/>
    </w:rPr>
  </w:style>
  <w:style w:type="character" w:customStyle="1" w:styleId="Text1CharChar1">
    <w:name w:val="Text 1 Char Char1"/>
    <w:rsid w:val="002E10AC"/>
    <w:rPr>
      <w:sz w:val="24"/>
      <w:lang w:val="en-GB" w:eastAsia="zh-CN"/>
    </w:rPr>
  </w:style>
  <w:style w:type="paragraph" w:customStyle="1" w:styleId="NumPar1">
    <w:name w:val="NumPar 1"/>
    <w:basedOn w:val="Normalny"/>
    <w:next w:val="Normalny"/>
    <w:qFormat/>
    <w:rsid w:val="002E10AC"/>
    <w:pPr>
      <w:suppressAutoHyphens w:val="0"/>
      <w:spacing w:after="240"/>
      <w:ind w:left="483" w:hanging="483"/>
      <w:jc w:val="both"/>
    </w:pPr>
    <w:rPr>
      <w:szCs w:val="20"/>
      <w:lang w:val="en-GB" w:eastAsia="zh-CN"/>
    </w:rPr>
  </w:style>
  <w:style w:type="paragraph" w:customStyle="1" w:styleId="BULLETcadre">
    <w:name w:val="BULLET_cadre"/>
    <w:basedOn w:val="Normalny"/>
    <w:qFormat/>
    <w:rsid w:val="002E10AC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suppressAutoHyphens w:val="0"/>
      <w:overflowPunct w:val="0"/>
      <w:autoSpaceDE w:val="0"/>
      <w:autoSpaceDN w:val="0"/>
      <w:adjustRightInd w:val="0"/>
      <w:spacing w:before="240"/>
      <w:ind w:left="2268" w:hanging="567"/>
      <w:jc w:val="both"/>
      <w:textAlignment w:val="baseline"/>
    </w:pPr>
    <w:rPr>
      <w:rFonts w:ascii="Optima" w:hAnsi="Optima"/>
      <w:sz w:val="22"/>
      <w:szCs w:val="20"/>
      <w:lang w:val="en-GB" w:eastAsia="en-GB"/>
    </w:rPr>
  </w:style>
  <w:style w:type="paragraph" w:customStyle="1" w:styleId="Address">
    <w:name w:val="Address"/>
    <w:basedOn w:val="Normalny"/>
    <w:qFormat/>
    <w:rsid w:val="002E10AC"/>
    <w:pPr>
      <w:suppressAutoHyphens w:val="0"/>
      <w:jc w:val="both"/>
    </w:pPr>
    <w:rPr>
      <w:szCs w:val="20"/>
      <w:lang w:val="en-GB" w:eastAsia="zh-CN"/>
    </w:rPr>
  </w:style>
  <w:style w:type="paragraph" w:customStyle="1" w:styleId="NormalIndent1">
    <w:name w:val="Normal Indent 1"/>
    <w:basedOn w:val="Wcicienormalne"/>
    <w:link w:val="NormalIndent1Char"/>
    <w:autoRedefine/>
    <w:qFormat/>
    <w:rsid w:val="002E10AC"/>
    <w:pPr>
      <w:tabs>
        <w:tab w:val="num" w:pos="540"/>
        <w:tab w:val="num" w:pos="1494"/>
      </w:tabs>
      <w:ind w:left="1494" w:hanging="360"/>
    </w:pPr>
    <w:rPr>
      <w:i/>
      <w:sz w:val="24"/>
      <w:lang w:val="en-US"/>
    </w:rPr>
  </w:style>
  <w:style w:type="paragraph" w:styleId="Wcicienormalne">
    <w:name w:val="Normal Indent"/>
    <w:basedOn w:val="Normalny"/>
    <w:link w:val="WcicienormalneZnak"/>
    <w:rsid w:val="002E10AC"/>
    <w:pPr>
      <w:suppressAutoHyphens w:val="0"/>
      <w:ind w:left="720"/>
    </w:pPr>
    <w:rPr>
      <w:sz w:val="20"/>
      <w:szCs w:val="20"/>
      <w:lang w:val="cs-CZ" w:eastAsia="en-US"/>
    </w:rPr>
  </w:style>
  <w:style w:type="paragraph" w:customStyle="1" w:styleId="NormalIndent2">
    <w:name w:val="Normal Indent 2"/>
    <w:basedOn w:val="NormalIndent1"/>
    <w:autoRedefine/>
    <w:qFormat/>
    <w:rsid w:val="002E10AC"/>
    <w:pPr>
      <w:tabs>
        <w:tab w:val="clear" w:pos="540"/>
        <w:tab w:val="num" w:pos="927"/>
      </w:tabs>
      <w:ind w:left="927"/>
      <w:jc w:val="both"/>
    </w:pPr>
  </w:style>
  <w:style w:type="paragraph" w:customStyle="1" w:styleId="Tekstpodstawowy1">
    <w:name w:val="Tekst podstawowy1"/>
    <w:basedOn w:val="Normalny"/>
    <w:qFormat/>
    <w:rsid w:val="002E10AC"/>
    <w:pPr>
      <w:suppressAutoHyphens w:val="0"/>
      <w:jc w:val="both"/>
    </w:pPr>
    <w:rPr>
      <w:sz w:val="20"/>
      <w:szCs w:val="20"/>
      <w:lang w:val="en-GB" w:eastAsia="en-US"/>
    </w:rPr>
  </w:style>
  <w:style w:type="paragraph" w:customStyle="1" w:styleId="Text10">
    <w:name w:val="Text 1"/>
    <w:basedOn w:val="Normalny"/>
    <w:qFormat/>
    <w:rsid w:val="002E10AC"/>
    <w:pPr>
      <w:suppressAutoHyphens w:val="0"/>
      <w:spacing w:after="240"/>
      <w:jc w:val="both"/>
    </w:pPr>
    <w:rPr>
      <w:lang w:val="en-GB" w:eastAsia="zh-CN"/>
    </w:rPr>
  </w:style>
  <w:style w:type="character" w:customStyle="1" w:styleId="Text1Char1">
    <w:name w:val="Text 1 Char1"/>
    <w:rsid w:val="002E10AC"/>
    <w:rPr>
      <w:sz w:val="24"/>
      <w:lang w:val="en-GB" w:eastAsia="zh-CN"/>
    </w:rPr>
  </w:style>
  <w:style w:type="paragraph" w:customStyle="1" w:styleId="StyleNum-DocParagraph12ptItalicBlackAfter6ptTop">
    <w:name w:val="Style Num-Doc Paragraph + 12 pt Italic Black After:  6 pt Top: ..."/>
    <w:basedOn w:val="Tekstpodstawowy1"/>
    <w:qFormat/>
    <w:rsid w:val="002E10AC"/>
    <w:pPr>
      <w:pBdr>
        <w:top w:val="single" w:sz="12" w:space="0" w:color="auto"/>
        <w:left w:val="single" w:sz="12" w:space="4" w:color="auto"/>
        <w:bottom w:val="single" w:sz="12" w:space="1" w:color="auto"/>
        <w:right w:val="single" w:sz="12" w:space="4" w:color="auto"/>
      </w:pBdr>
      <w:spacing w:after="120"/>
    </w:pPr>
    <w:rPr>
      <w:i/>
      <w:iCs/>
      <w:color w:val="000000"/>
      <w:sz w:val="24"/>
    </w:rPr>
  </w:style>
  <w:style w:type="paragraph" w:customStyle="1" w:styleId="111">
    <w:name w:val="111"/>
    <w:basedOn w:val="Normalny"/>
    <w:qFormat/>
    <w:rsid w:val="002E10AC"/>
    <w:pPr>
      <w:tabs>
        <w:tab w:val="num" w:pos="720"/>
      </w:tabs>
      <w:suppressAutoHyphens w:val="0"/>
      <w:ind w:left="720" w:hanging="360"/>
    </w:pPr>
    <w:rPr>
      <w:b/>
      <w:bCs/>
      <w:color w:val="000000"/>
      <w:lang w:val="en-GB" w:eastAsia="en-GB"/>
    </w:rPr>
  </w:style>
  <w:style w:type="paragraph" w:customStyle="1" w:styleId="TexteGras">
    <w:name w:val="Texte Gras"/>
    <w:basedOn w:val="Normalny"/>
    <w:qFormat/>
    <w:rsid w:val="002E10AC"/>
    <w:pPr>
      <w:suppressAutoHyphens w:val="0"/>
      <w:outlineLvl w:val="0"/>
    </w:pPr>
    <w:rPr>
      <w:b/>
      <w:color w:val="000000"/>
      <w:lang w:val="en-GB" w:eastAsia="en-GB"/>
    </w:rPr>
  </w:style>
  <w:style w:type="paragraph" w:customStyle="1" w:styleId="StyleBoldItalicBlackUnderline">
    <w:name w:val="Style Bold Italic Black Underline"/>
    <w:basedOn w:val="Normalny"/>
    <w:qFormat/>
    <w:rsid w:val="002E10AC"/>
    <w:pPr>
      <w:suppressAutoHyphens w:val="0"/>
      <w:outlineLvl w:val="0"/>
    </w:pPr>
    <w:rPr>
      <w:b/>
      <w:i/>
      <w:color w:val="000000"/>
      <w:u w:val="single"/>
      <w:lang w:val="en-GB" w:eastAsia="en-GB"/>
    </w:rPr>
  </w:style>
  <w:style w:type="paragraph" w:customStyle="1" w:styleId="StyleBoldItalicBlackUnderlineJustified">
    <w:name w:val="Style Bold Italic Black Underline Justified"/>
    <w:basedOn w:val="Normalny"/>
    <w:qFormat/>
    <w:rsid w:val="002E10AC"/>
    <w:pPr>
      <w:numPr>
        <w:numId w:val="24"/>
      </w:numPr>
      <w:suppressAutoHyphens w:val="0"/>
      <w:jc w:val="both"/>
    </w:pPr>
    <w:rPr>
      <w:b/>
      <w:bCs/>
      <w:i/>
      <w:iCs/>
      <w:color w:val="000000"/>
      <w:szCs w:val="20"/>
      <w:u w:val="single"/>
      <w:lang w:val="en-GB" w:eastAsia="en-GB"/>
    </w:rPr>
  </w:style>
  <w:style w:type="paragraph" w:customStyle="1" w:styleId="StyleText1CharBoldBlack">
    <w:name w:val="Style Text 1 Char + Bold Black"/>
    <w:basedOn w:val="Text1Char"/>
    <w:qFormat/>
    <w:rsid w:val="002E10AC"/>
    <w:pPr>
      <w:tabs>
        <w:tab w:val="num" w:pos="540"/>
      </w:tabs>
    </w:pPr>
    <w:rPr>
      <w:b/>
      <w:bCs/>
      <w:color w:val="000000"/>
    </w:rPr>
  </w:style>
  <w:style w:type="paragraph" w:customStyle="1" w:styleId="StyleText1ItalicBlack">
    <w:name w:val="Style Text 1 + Italic Black"/>
    <w:basedOn w:val="Text10"/>
    <w:qFormat/>
    <w:rsid w:val="002E10AC"/>
    <w:pPr>
      <w:numPr>
        <w:numId w:val="23"/>
      </w:numPr>
      <w:tabs>
        <w:tab w:val="clear" w:pos="360"/>
      </w:tabs>
    </w:pPr>
    <w:rPr>
      <w:iCs/>
      <w:color w:val="000000"/>
    </w:rPr>
  </w:style>
  <w:style w:type="character" w:customStyle="1" w:styleId="StyleText1ItalicBlackChar">
    <w:name w:val="Style Text 1 + Italic Black Char"/>
    <w:rsid w:val="002E10AC"/>
    <w:rPr>
      <w:color w:val="000000"/>
      <w:sz w:val="24"/>
      <w:lang w:val="en-GB" w:eastAsia="zh-CN"/>
    </w:rPr>
  </w:style>
  <w:style w:type="paragraph" w:customStyle="1" w:styleId="StyleText1CharItalicBlackAfter0pt">
    <w:name w:val="Style Text 1 Char + Italic Black After:  0 pt"/>
    <w:basedOn w:val="Text1Char"/>
    <w:qFormat/>
    <w:rsid w:val="002E10AC"/>
    <w:pPr>
      <w:spacing w:after="0"/>
    </w:pPr>
    <w:rPr>
      <w:iCs/>
      <w:color w:val="000000"/>
      <w:szCs w:val="20"/>
    </w:rPr>
  </w:style>
  <w:style w:type="paragraph" w:customStyle="1" w:styleId="StyleText1CharItalicBlack">
    <w:name w:val="Style Text 1 Char + Italic Black"/>
    <w:basedOn w:val="Text1Char"/>
    <w:qFormat/>
    <w:rsid w:val="002E10AC"/>
    <w:rPr>
      <w:iCs/>
      <w:color w:val="000000"/>
    </w:rPr>
  </w:style>
  <w:style w:type="character" w:customStyle="1" w:styleId="StyleText1CharItalicBlackChar">
    <w:name w:val="Style Text 1 Char + Italic Black Char"/>
    <w:rsid w:val="002E10AC"/>
    <w:rPr>
      <w:color w:val="000000"/>
      <w:sz w:val="24"/>
      <w:lang w:val="en-GB" w:eastAsia="zh-CN"/>
    </w:rPr>
  </w:style>
  <w:style w:type="paragraph" w:customStyle="1" w:styleId="StyleStyleNum-DocParagraph12ptItalicBlackAfter6ptTop">
    <w:name w:val="Style Style Num-Doc Paragraph + 12 pt Italic Black After:  6 pt Top..."/>
    <w:basedOn w:val="StyleNum-DocParagraph12ptItalicBlackAfter6ptTop"/>
    <w:qFormat/>
    <w:rsid w:val="002E10AC"/>
    <w:pPr>
      <w:tabs>
        <w:tab w:val="num" w:pos="720"/>
      </w:tabs>
      <w:spacing w:before="120"/>
      <w:ind w:left="720" w:hanging="360"/>
    </w:pPr>
    <w:rPr>
      <w:i w:val="0"/>
      <w:iCs w:val="0"/>
    </w:rPr>
  </w:style>
  <w:style w:type="paragraph" w:customStyle="1" w:styleId="Tekstas">
    <w:name w:val="Tekstas"/>
    <w:basedOn w:val="Normalny"/>
    <w:qFormat/>
    <w:rsid w:val="002E10AC"/>
    <w:pPr>
      <w:suppressAutoHyphens w:val="0"/>
      <w:spacing w:after="120"/>
      <w:jc w:val="both"/>
    </w:pPr>
    <w:rPr>
      <w:lang w:val="en-US" w:eastAsia="en-US"/>
    </w:rPr>
  </w:style>
  <w:style w:type="paragraph" w:styleId="Legenda">
    <w:name w:val="caption"/>
    <w:basedOn w:val="Normalny"/>
    <w:next w:val="Normalny"/>
    <w:autoRedefine/>
    <w:uiPriority w:val="99"/>
    <w:qFormat/>
    <w:rsid w:val="002E10AC"/>
    <w:pPr>
      <w:suppressAutoHyphens w:val="0"/>
      <w:spacing w:after="80"/>
    </w:pPr>
    <w:rPr>
      <w:b/>
      <w:bCs/>
      <w:sz w:val="22"/>
      <w:szCs w:val="20"/>
      <w:lang w:val="en-US" w:eastAsia="en-US"/>
    </w:rPr>
  </w:style>
  <w:style w:type="paragraph" w:customStyle="1" w:styleId="Corpsdetexte2">
    <w:name w:val="Corps de texte2"/>
    <w:basedOn w:val="Normalny"/>
    <w:qFormat/>
    <w:rsid w:val="002E10AC"/>
    <w:pPr>
      <w:suppressAutoHyphens w:val="0"/>
      <w:spacing w:before="100" w:after="100"/>
      <w:jc w:val="both"/>
    </w:pPr>
    <w:rPr>
      <w:rFonts w:eastAsia="SimSun"/>
      <w:szCs w:val="20"/>
      <w:lang w:val="fr-BE" w:eastAsia="zh-CN"/>
    </w:rPr>
  </w:style>
  <w:style w:type="paragraph" w:customStyle="1" w:styleId="Text2">
    <w:name w:val="Text 2"/>
    <w:basedOn w:val="Normalny"/>
    <w:qFormat/>
    <w:rsid w:val="002E10AC"/>
    <w:pPr>
      <w:tabs>
        <w:tab w:val="left" w:pos="2161"/>
      </w:tabs>
      <w:suppressAutoHyphens w:val="0"/>
      <w:spacing w:after="240"/>
      <w:ind w:left="1202"/>
      <w:jc w:val="both"/>
    </w:pPr>
    <w:rPr>
      <w:szCs w:val="20"/>
      <w:lang w:val="en-GB" w:eastAsia="en-GB"/>
    </w:rPr>
  </w:style>
  <w:style w:type="character" w:customStyle="1" w:styleId="Heading1Char1">
    <w:name w:val="Heading 1 Char1"/>
    <w:aliases w:val="Heading 1 Char Char,Heading 1 Char1 Char1 Char,Heading 1 Char Char Char1 Char,Heading 1 Char1 Char1 Char Char Char,Heading 1 Char Char Char1 Char Char Char,Heading 1 Char Char1 Char,Heading 1 Char1 Char1 Char1 Char"/>
    <w:rsid w:val="002E10AC"/>
    <w:rPr>
      <w:rFonts w:eastAsia="SimSun"/>
      <w:b/>
      <w:kern w:val="28"/>
      <w:sz w:val="32"/>
      <w:lang w:val="en-GB" w:eastAsia="zh-CN" w:bidi="ar-SA"/>
    </w:rPr>
  </w:style>
  <w:style w:type="paragraph" w:customStyle="1" w:styleId="SubTitle1">
    <w:name w:val="SubTitle 1"/>
    <w:basedOn w:val="Normalny"/>
    <w:next w:val="Normalny"/>
    <w:qFormat/>
    <w:rsid w:val="002E10AC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GB"/>
    </w:rPr>
  </w:style>
  <w:style w:type="paragraph" w:customStyle="1" w:styleId="Application2">
    <w:name w:val="Application2"/>
    <w:basedOn w:val="Normalny"/>
    <w:autoRedefine/>
    <w:qFormat/>
    <w:rsid w:val="002E10AC"/>
    <w:pPr>
      <w:widowControl w:val="0"/>
      <w:spacing w:before="120" w:after="120"/>
    </w:pPr>
    <w:rPr>
      <w:b/>
      <w:snapToGrid w:val="0"/>
      <w:spacing w:val="-2"/>
      <w:sz w:val="28"/>
      <w:szCs w:val="28"/>
      <w:u w:val="single"/>
      <w:lang w:val="fr-FR" w:eastAsia="en-GB"/>
    </w:rPr>
  </w:style>
  <w:style w:type="paragraph" w:customStyle="1" w:styleId="text20">
    <w:name w:val="text2"/>
    <w:basedOn w:val="Normalny"/>
    <w:qFormat/>
    <w:rsid w:val="002E10AC"/>
    <w:pPr>
      <w:suppressAutoHyphens w:val="0"/>
      <w:spacing w:after="240"/>
      <w:ind w:left="1077"/>
    </w:pPr>
    <w:rPr>
      <w:szCs w:val="20"/>
      <w:lang w:val="en-GB" w:eastAsia="en-GB"/>
    </w:rPr>
  </w:style>
  <w:style w:type="paragraph" w:customStyle="1" w:styleId="text4">
    <w:name w:val="text4"/>
    <w:basedOn w:val="Normalny"/>
    <w:qFormat/>
    <w:rsid w:val="002E10AC"/>
    <w:pPr>
      <w:suppressAutoHyphens w:val="0"/>
      <w:spacing w:after="240"/>
      <w:ind w:left="2880"/>
    </w:pPr>
    <w:rPr>
      <w:szCs w:val="20"/>
      <w:lang w:val="en-GB" w:eastAsia="en-GB"/>
    </w:rPr>
  </w:style>
  <w:style w:type="paragraph" w:customStyle="1" w:styleId="internormal">
    <w:name w:val="internormal"/>
    <w:basedOn w:val="Normalny"/>
    <w:qFormat/>
    <w:rsid w:val="002E10AC"/>
    <w:pPr>
      <w:suppressAutoHyphens w:val="0"/>
      <w:ind w:left="1701"/>
      <w:jc w:val="both"/>
    </w:pPr>
    <w:rPr>
      <w:rFonts w:ascii="Optima" w:hAnsi="Optima"/>
      <w:sz w:val="22"/>
      <w:szCs w:val="20"/>
      <w:lang w:val="en-GB" w:eastAsia="en-GB"/>
    </w:rPr>
  </w:style>
  <w:style w:type="paragraph" w:customStyle="1" w:styleId="NoteHead">
    <w:name w:val="NoteHead"/>
    <w:basedOn w:val="Normalny"/>
    <w:next w:val="Normalny"/>
    <w:qFormat/>
    <w:rsid w:val="002E10AC"/>
    <w:pPr>
      <w:suppressAutoHyphens w:val="0"/>
      <w:spacing w:before="720" w:after="720"/>
      <w:jc w:val="center"/>
    </w:pPr>
    <w:rPr>
      <w:b/>
      <w:smallCaps/>
      <w:szCs w:val="20"/>
      <w:lang w:val="en-GB" w:eastAsia="en-US"/>
    </w:rPr>
  </w:style>
  <w:style w:type="character" w:customStyle="1" w:styleId="WcicienormalneZnak">
    <w:name w:val="Wcięcie normalne Znak"/>
    <w:link w:val="Wcicienormalne"/>
    <w:rsid w:val="002E10AC"/>
    <w:rPr>
      <w:lang w:val="cs-CZ" w:eastAsia="en-US"/>
    </w:rPr>
  </w:style>
  <w:style w:type="character" w:customStyle="1" w:styleId="NormalIndent1Char">
    <w:name w:val="Normal Indent 1 Char"/>
    <w:link w:val="NormalIndent1"/>
    <w:rsid w:val="002E10AC"/>
    <w:rPr>
      <w:i/>
      <w:sz w:val="24"/>
      <w:lang w:val="en-US" w:eastAsia="en-US"/>
    </w:rPr>
  </w:style>
  <w:style w:type="paragraph" w:customStyle="1" w:styleId="normaltableau">
    <w:name w:val="normal_tableau"/>
    <w:basedOn w:val="Normalny"/>
    <w:qFormat/>
    <w:rsid w:val="002E10A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en-US"/>
    </w:rPr>
  </w:style>
  <w:style w:type="paragraph" w:customStyle="1" w:styleId="article1">
    <w:name w:val="article1"/>
    <w:basedOn w:val="Normalny"/>
    <w:qFormat/>
    <w:rsid w:val="002E10AC"/>
    <w:pPr>
      <w:suppressAutoHyphens w:val="0"/>
      <w:spacing w:before="240"/>
      <w:ind w:left="1701"/>
      <w:jc w:val="center"/>
    </w:pPr>
    <w:rPr>
      <w:rFonts w:ascii="Optima" w:hAnsi="Optima"/>
      <w:b/>
      <w:sz w:val="22"/>
      <w:szCs w:val="20"/>
      <w:u w:val="single"/>
      <w:lang w:val="en-GB" w:eastAsia="en-US"/>
    </w:rPr>
  </w:style>
  <w:style w:type="paragraph" w:customStyle="1" w:styleId="TableTitle">
    <w:name w:val="Table Title"/>
    <w:basedOn w:val="Normalny"/>
    <w:next w:val="Normalny"/>
    <w:qFormat/>
    <w:rsid w:val="002E10AC"/>
    <w:pPr>
      <w:keepNext/>
      <w:widowControl w:val="0"/>
      <w:tabs>
        <w:tab w:val="left" w:pos="851"/>
        <w:tab w:val="left" w:pos="1191"/>
        <w:tab w:val="left" w:pos="1531"/>
      </w:tabs>
      <w:suppressAutoHyphens w:val="0"/>
      <w:spacing w:after="240"/>
      <w:jc w:val="center"/>
    </w:pPr>
    <w:rPr>
      <w:rFonts w:ascii="Helvetica" w:hAnsi="Helvetica"/>
      <w:b/>
      <w:sz w:val="22"/>
      <w:szCs w:val="20"/>
      <w:lang w:val="en-GB" w:eastAsia="en-US"/>
    </w:rPr>
  </w:style>
  <w:style w:type="paragraph" w:customStyle="1" w:styleId="TableSub-title">
    <w:name w:val="Table Sub-title"/>
    <w:basedOn w:val="Normalny"/>
    <w:next w:val="Tekstpodstawowy"/>
    <w:qFormat/>
    <w:rsid w:val="002E10AC"/>
    <w:pPr>
      <w:keepNext/>
      <w:widowControl w:val="0"/>
      <w:tabs>
        <w:tab w:val="left" w:pos="851"/>
        <w:tab w:val="left" w:pos="1191"/>
        <w:tab w:val="left" w:pos="1531"/>
      </w:tabs>
      <w:suppressAutoHyphens w:val="0"/>
      <w:spacing w:after="240"/>
      <w:jc w:val="center"/>
    </w:pPr>
    <w:rPr>
      <w:rFonts w:ascii="Helvetica" w:hAnsi="Helvetica"/>
      <w:sz w:val="22"/>
      <w:szCs w:val="20"/>
      <w:lang w:val="en-GB" w:eastAsia="en-US"/>
    </w:rPr>
  </w:style>
  <w:style w:type="paragraph" w:customStyle="1" w:styleId="SourceDescription">
    <w:name w:val="Source Description"/>
    <w:basedOn w:val="Normalny"/>
    <w:next w:val="Tekstpodstawowy"/>
    <w:qFormat/>
    <w:rsid w:val="002E10AC"/>
    <w:pPr>
      <w:widowControl w:val="0"/>
      <w:tabs>
        <w:tab w:val="left" w:pos="851"/>
        <w:tab w:val="left" w:pos="1191"/>
        <w:tab w:val="left" w:pos="1531"/>
      </w:tabs>
      <w:suppressAutoHyphens w:val="0"/>
      <w:jc w:val="both"/>
    </w:pPr>
    <w:rPr>
      <w:rFonts w:ascii="Helvetica" w:hAnsi="Helvetica"/>
      <w:sz w:val="18"/>
      <w:szCs w:val="20"/>
      <w:lang w:val="en-GB" w:eastAsia="en-US"/>
    </w:rPr>
  </w:style>
  <w:style w:type="paragraph" w:customStyle="1" w:styleId="Text11">
    <w:name w:val="Text 11"/>
    <w:basedOn w:val="Normalny"/>
    <w:qFormat/>
    <w:rsid w:val="002E10AC"/>
    <w:pPr>
      <w:suppressAutoHyphens w:val="0"/>
      <w:spacing w:after="240"/>
      <w:jc w:val="both"/>
    </w:pPr>
    <w:rPr>
      <w:szCs w:val="20"/>
      <w:lang w:val="en-GB" w:eastAsia="zh-CN"/>
    </w:rPr>
  </w:style>
  <w:style w:type="paragraph" w:customStyle="1" w:styleId="Num-DocParagraph1">
    <w:name w:val="Num-Doc Paragraph1"/>
    <w:basedOn w:val="Normalny"/>
    <w:qFormat/>
    <w:rsid w:val="002E10AC"/>
    <w:pPr>
      <w:tabs>
        <w:tab w:val="left" w:pos="851"/>
        <w:tab w:val="left" w:pos="1191"/>
        <w:tab w:val="left" w:pos="1531"/>
      </w:tabs>
      <w:suppressAutoHyphens w:val="0"/>
      <w:spacing w:after="240"/>
      <w:jc w:val="both"/>
    </w:pPr>
    <w:rPr>
      <w:rFonts w:ascii="Times" w:hAnsi="Times"/>
      <w:sz w:val="22"/>
      <w:szCs w:val="20"/>
      <w:lang w:val="en-GB" w:eastAsia="zh-CN"/>
    </w:rPr>
  </w:style>
  <w:style w:type="paragraph" w:customStyle="1" w:styleId="Text12">
    <w:name w:val="Text 12"/>
    <w:basedOn w:val="Normalny"/>
    <w:qFormat/>
    <w:rsid w:val="002E10AC"/>
    <w:pPr>
      <w:suppressAutoHyphens w:val="0"/>
      <w:spacing w:after="240"/>
      <w:jc w:val="both"/>
    </w:pPr>
    <w:rPr>
      <w:szCs w:val="20"/>
      <w:lang w:val="en-GB" w:eastAsia="zh-CN"/>
    </w:rPr>
  </w:style>
  <w:style w:type="paragraph" w:customStyle="1" w:styleId="Text1Char2">
    <w:name w:val="Text 1 Char2"/>
    <w:basedOn w:val="Normalny"/>
    <w:qFormat/>
    <w:rsid w:val="002E10AC"/>
    <w:pPr>
      <w:suppressAutoHyphens w:val="0"/>
      <w:spacing w:after="240"/>
      <w:jc w:val="both"/>
    </w:pPr>
    <w:rPr>
      <w:lang w:val="en-GB" w:eastAsia="zh-CN"/>
    </w:rPr>
  </w:style>
  <w:style w:type="paragraph" w:customStyle="1" w:styleId="Num-DocParagraph2">
    <w:name w:val="Num-Doc Paragraph2"/>
    <w:basedOn w:val="Normalny"/>
    <w:qFormat/>
    <w:rsid w:val="002E10AC"/>
    <w:pPr>
      <w:tabs>
        <w:tab w:val="left" w:pos="851"/>
        <w:tab w:val="left" w:pos="1191"/>
        <w:tab w:val="left" w:pos="1531"/>
      </w:tabs>
      <w:suppressAutoHyphens w:val="0"/>
      <w:spacing w:after="240"/>
      <w:jc w:val="both"/>
    </w:pPr>
    <w:rPr>
      <w:rFonts w:ascii="Times" w:hAnsi="Times"/>
      <w:sz w:val="22"/>
      <w:szCs w:val="20"/>
      <w:lang w:val="en-GB" w:eastAsia="zh-CN"/>
    </w:rPr>
  </w:style>
  <w:style w:type="paragraph" w:customStyle="1" w:styleId="SectionTitle">
    <w:name w:val="SectionTitle"/>
    <w:basedOn w:val="Normalny"/>
    <w:next w:val="Nagwek1"/>
    <w:qFormat/>
    <w:rsid w:val="002E10AC"/>
    <w:pPr>
      <w:keepNext/>
      <w:suppressAutoHyphens w:val="0"/>
      <w:spacing w:after="480"/>
      <w:jc w:val="center"/>
    </w:pPr>
    <w:rPr>
      <w:b/>
      <w:smallCaps/>
      <w:sz w:val="28"/>
      <w:szCs w:val="20"/>
      <w:lang w:val="en-GB" w:eastAsia="en-GB"/>
    </w:rPr>
  </w:style>
  <w:style w:type="paragraph" w:customStyle="1" w:styleId="Text3">
    <w:name w:val="Text 3"/>
    <w:basedOn w:val="Normalny"/>
    <w:qFormat/>
    <w:rsid w:val="002E10AC"/>
    <w:pPr>
      <w:tabs>
        <w:tab w:val="left" w:pos="2302"/>
      </w:tabs>
      <w:suppressAutoHyphens w:val="0"/>
      <w:spacing w:after="240"/>
      <w:ind w:left="1202"/>
      <w:jc w:val="both"/>
    </w:pPr>
    <w:rPr>
      <w:szCs w:val="20"/>
      <w:lang w:val="en-GB" w:eastAsia="en-GB"/>
    </w:rPr>
  </w:style>
  <w:style w:type="paragraph" w:customStyle="1" w:styleId="ListBullet1">
    <w:name w:val="List Bullet 1"/>
    <w:basedOn w:val="Text10"/>
    <w:qFormat/>
    <w:rsid w:val="002E10AC"/>
    <w:pPr>
      <w:numPr>
        <w:numId w:val="22"/>
      </w:numPr>
    </w:pPr>
    <w:rPr>
      <w:szCs w:val="20"/>
      <w:lang w:eastAsia="en-US"/>
    </w:rPr>
  </w:style>
  <w:style w:type="paragraph" w:customStyle="1" w:styleId="ListDash2">
    <w:name w:val="List Dash 2"/>
    <w:basedOn w:val="Text2"/>
    <w:qFormat/>
    <w:rsid w:val="002E10AC"/>
    <w:pPr>
      <w:numPr>
        <w:numId w:val="25"/>
      </w:numPr>
      <w:tabs>
        <w:tab w:val="clear" w:pos="2161"/>
      </w:tabs>
    </w:pPr>
    <w:rPr>
      <w:lang w:eastAsia="en-US"/>
    </w:rPr>
  </w:style>
  <w:style w:type="paragraph" w:customStyle="1" w:styleId="ListDash4">
    <w:name w:val="List Dash 4"/>
    <w:basedOn w:val="Normalny"/>
    <w:qFormat/>
    <w:rsid w:val="002E10AC"/>
    <w:pPr>
      <w:numPr>
        <w:numId w:val="26"/>
      </w:numPr>
      <w:suppressAutoHyphens w:val="0"/>
      <w:spacing w:after="240"/>
      <w:jc w:val="both"/>
    </w:pPr>
    <w:rPr>
      <w:szCs w:val="20"/>
      <w:lang w:val="en-GB" w:eastAsia="en-US"/>
    </w:rPr>
  </w:style>
  <w:style w:type="paragraph" w:customStyle="1" w:styleId="ListDash">
    <w:name w:val="List Dash"/>
    <w:basedOn w:val="Normalny"/>
    <w:qFormat/>
    <w:rsid w:val="002E10AC"/>
    <w:pPr>
      <w:numPr>
        <w:numId w:val="27"/>
      </w:numPr>
      <w:suppressAutoHyphens w:val="0"/>
      <w:spacing w:after="240"/>
      <w:jc w:val="both"/>
    </w:pPr>
    <w:rPr>
      <w:szCs w:val="20"/>
      <w:lang w:val="fr-FR" w:eastAsia="en-US"/>
    </w:rPr>
  </w:style>
  <w:style w:type="paragraph" w:customStyle="1" w:styleId="ListNumberLevel2">
    <w:name w:val="List Number (Level 2)"/>
    <w:basedOn w:val="Normalny"/>
    <w:qFormat/>
    <w:rsid w:val="002E10AC"/>
    <w:pPr>
      <w:tabs>
        <w:tab w:val="num" w:pos="1417"/>
      </w:tabs>
      <w:suppressAutoHyphens w:val="0"/>
      <w:spacing w:after="240"/>
      <w:ind w:left="1417" w:hanging="708"/>
      <w:jc w:val="both"/>
    </w:pPr>
    <w:rPr>
      <w:szCs w:val="20"/>
      <w:lang w:val="fr-FR" w:eastAsia="en-US"/>
    </w:rPr>
  </w:style>
  <w:style w:type="paragraph" w:customStyle="1" w:styleId="ListNumberLevel3">
    <w:name w:val="List Number (Level 3)"/>
    <w:basedOn w:val="Normalny"/>
    <w:qFormat/>
    <w:rsid w:val="002E10AC"/>
    <w:pPr>
      <w:tabs>
        <w:tab w:val="num" w:pos="2126"/>
      </w:tabs>
      <w:suppressAutoHyphens w:val="0"/>
      <w:spacing w:after="240"/>
      <w:ind w:left="2126" w:hanging="709"/>
      <w:jc w:val="both"/>
    </w:pPr>
    <w:rPr>
      <w:szCs w:val="20"/>
      <w:lang w:val="fr-FR" w:eastAsia="en-US"/>
    </w:rPr>
  </w:style>
  <w:style w:type="paragraph" w:customStyle="1" w:styleId="ListNumberLevel4">
    <w:name w:val="List Number (Level 4)"/>
    <w:basedOn w:val="Normalny"/>
    <w:qFormat/>
    <w:rsid w:val="002E10AC"/>
    <w:pPr>
      <w:tabs>
        <w:tab w:val="num" w:pos="2835"/>
      </w:tabs>
      <w:suppressAutoHyphens w:val="0"/>
      <w:spacing w:after="240"/>
      <w:ind w:left="2835" w:hanging="709"/>
      <w:jc w:val="both"/>
    </w:pPr>
    <w:rPr>
      <w:szCs w:val="20"/>
      <w:lang w:val="fr-FR" w:eastAsia="en-US"/>
    </w:rPr>
  </w:style>
  <w:style w:type="paragraph" w:customStyle="1" w:styleId="BodySingle">
    <w:name w:val="Body Single"/>
    <w:basedOn w:val="Tekstpodstawowy"/>
    <w:qFormat/>
    <w:rsid w:val="002E10AC"/>
    <w:pPr>
      <w:suppressAutoHyphens w:val="0"/>
      <w:spacing w:after="0" w:line="290" w:lineRule="atLeast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Table">
    <w:name w:val="Table"/>
    <w:basedOn w:val="Normalny"/>
    <w:qFormat/>
    <w:rsid w:val="002E10AC"/>
    <w:pPr>
      <w:keepNext/>
      <w:tabs>
        <w:tab w:val="left" w:pos="851"/>
      </w:tabs>
      <w:suppressAutoHyphens w:val="0"/>
    </w:pPr>
    <w:rPr>
      <w:sz w:val="20"/>
      <w:szCs w:val="20"/>
      <w:lang w:val="en-GB" w:eastAsia="en-US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ny"/>
    <w:next w:val="Normalny"/>
    <w:qFormat/>
    <w:rsid w:val="002E10AC"/>
    <w:pPr>
      <w:suppressAutoHyphens w:val="0"/>
      <w:spacing w:after="160" w:line="240" w:lineRule="exact"/>
    </w:pPr>
    <w:rPr>
      <w:rFonts w:ascii="Tahoma" w:hAnsi="Tahoma"/>
      <w:szCs w:val="20"/>
      <w:lang w:val="en-US" w:eastAsia="en-US"/>
    </w:rPr>
  </w:style>
  <w:style w:type="character" w:customStyle="1" w:styleId="Heading1Char1Char">
    <w:name w:val="Heading 1 Char1 Char"/>
    <w:aliases w:val="Heading 1 Char Char Char"/>
    <w:rsid w:val="002E10AC"/>
    <w:rPr>
      <w:b/>
    </w:rPr>
  </w:style>
  <w:style w:type="character" w:customStyle="1" w:styleId="En-tte1">
    <w:name w:val="En-tête #1_"/>
    <w:link w:val="En-tte10"/>
    <w:uiPriority w:val="99"/>
    <w:rsid w:val="002E10AC"/>
    <w:rPr>
      <w:b/>
      <w:bCs/>
      <w:sz w:val="26"/>
      <w:szCs w:val="26"/>
      <w:shd w:val="clear" w:color="auto" w:fill="FFFFFF"/>
    </w:rPr>
  </w:style>
  <w:style w:type="paragraph" w:customStyle="1" w:styleId="En-tte10">
    <w:name w:val="En-tête #1"/>
    <w:basedOn w:val="Normalny"/>
    <w:link w:val="En-tte1"/>
    <w:uiPriority w:val="99"/>
    <w:qFormat/>
    <w:rsid w:val="002E10AC"/>
    <w:pPr>
      <w:widowControl w:val="0"/>
      <w:shd w:val="clear" w:color="auto" w:fill="FFFFFF"/>
      <w:suppressAutoHyphens w:val="0"/>
      <w:spacing w:line="350" w:lineRule="exact"/>
      <w:jc w:val="center"/>
      <w:outlineLvl w:val="0"/>
    </w:pPr>
    <w:rPr>
      <w:b/>
      <w:bCs/>
      <w:sz w:val="26"/>
      <w:szCs w:val="26"/>
      <w:lang w:eastAsia="pl-PL"/>
    </w:rPr>
  </w:style>
  <w:style w:type="character" w:customStyle="1" w:styleId="Style11pt1">
    <w:name w:val="Style 11 pt1"/>
    <w:rsid w:val="002E10AC"/>
    <w:rPr>
      <w:sz w:val="22"/>
      <w:szCs w:val="22"/>
    </w:rPr>
  </w:style>
  <w:style w:type="character" w:customStyle="1" w:styleId="hps">
    <w:name w:val="hps"/>
    <w:rsid w:val="002E10AC"/>
  </w:style>
  <w:style w:type="paragraph" w:customStyle="1" w:styleId="CVNormal-FirstLine">
    <w:name w:val="CV Normal - First Line"/>
    <w:basedOn w:val="Normalny"/>
    <w:next w:val="Normalny"/>
    <w:qFormat/>
    <w:rsid w:val="002E10AC"/>
    <w:pPr>
      <w:spacing w:before="74"/>
      <w:ind w:left="113" w:right="113"/>
    </w:pPr>
    <w:rPr>
      <w:rFonts w:ascii="Arial Narrow" w:hAnsi="Arial Narrow"/>
      <w:sz w:val="20"/>
      <w:szCs w:val="20"/>
      <w:lang w:val="en-US"/>
    </w:rPr>
  </w:style>
  <w:style w:type="paragraph" w:customStyle="1" w:styleId="CVNormal">
    <w:name w:val="CV Normal"/>
    <w:basedOn w:val="Normalny"/>
    <w:qFormat/>
    <w:rsid w:val="002E10AC"/>
    <w:pPr>
      <w:ind w:left="113" w:right="113"/>
    </w:pPr>
    <w:rPr>
      <w:rFonts w:ascii="Arial Narrow" w:hAnsi="Arial Narrow"/>
      <w:sz w:val="20"/>
      <w:szCs w:val="20"/>
      <w:lang w:val="en-US"/>
    </w:rPr>
  </w:style>
  <w:style w:type="character" w:customStyle="1" w:styleId="longtext">
    <w:name w:val="long_text"/>
    <w:basedOn w:val="Domylnaczcionkaakapitu"/>
    <w:rsid w:val="002E10AC"/>
  </w:style>
  <w:style w:type="paragraph" w:customStyle="1" w:styleId="cn">
    <w:name w:val="cn"/>
    <w:basedOn w:val="Normalny"/>
    <w:qFormat/>
    <w:rsid w:val="002E10AC"/>
    <w:pPr>
      <w:suppressAutoHyphens w:val="0"/>
      <w:jc w:val="center"/>
    </w:pPr>
    <w:rPr>
      <w:lang w:val="ro-MD" w:eastAsia="ru-RU"/>
    </w:rPr>
  </w:style>
  <w:style w:type="character" w:customStyle="1" w:styleId="NormalnyWebZnak">
    <w:name w:val="Normalny (Web) Znak"/>
    <w:aliases w:val=" Char Znak,Char Znak,Знак Znak"/>
    <w:link w:val="NormalnyWeb"/>
    <w:uiPriority w:val="99"/>
    <w:rsid w:val="002E10AC"/>
    <w:rPr>
      <w:rFonts w:ascii="Arial Unicode MS" w:eastAsia="Arial Unicode MS" w:hAnsi="Arial Unicode MS" w:cs="Arial Unicode MS"/>
      <w:sz w:val="24"/>
      <w:szCs w:val="24"/>
    </w:rPr>
  </w:style>
  <w:style w:type="paragraph" w:customStyle="1" w:styleId="Style180">
    <w:name w:val="Style180"/>
    <w:basedOn w:val="Normalny"/>
    <w:qFormat/>
    <w:rsid w:val="002E10AC"/>
    <w:pPr>
      <w:widowControl w:val="0"/>
      <w:suppressAutoHyphens w:val="0"/>
      <w:autoSpaceDE w:val="0"/>
      <w:autoSpaceDN w:val="0"/>
      <w:adjustRightInd w:val="0"/>
      <w:spacing w:line="322" w:lineRule="exact"/>
      <w:ind w:firstLine="528"/>
      <w:jc w:val="both"/>
    </w:pPr>
    <w:rPr>
      <w:lang w:val="ru-RU" w:eastAsia="ru-RU"/>
    </w:rPr>
  </w:style>
  <w:style w:type="character" w:customStyle="1" w:styleId="FontStyle356">
    <w:name w:val="Font Style356"/>
    <w:rsid w:val="002E10AC"/>
    <w:rPr>
      <w:rFonts w:ascii="Times New Roman" w:hAnsi="Times New Roman" w:cs="Times New Roman"/>
      <w:sz w:val="26"/>
      <w:szCs w:val="26"/>
    </w:rPr>
  </w:style>
  <w:style w:type="character" w:customStyle="1" w:styleId="FontStyle288">
    <w:name w:val="Font Style288"/>
    <w:rsid w:val="002E10AC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357">
    <w:name w:val="Font Style357"/>
    <w:rsid w:val="002E10A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Normal1Char">
    <w:name w:val="Normal1 Char"/>
    <w:basedOn w:val="Normalny"/>
    <w:qFormat/>
    <w:rsid w:val="002E10AC"/>
    <w:rPr>
      <w:sz w:val="20"/>
      <w:szCs w:val="20"/>
      <w:lang w:val="ru-RU"/>
    </w:rPr>
  </w:style>
  <w:style w:type="paragraph" w:customStyle="1" w:styleId="ParagraphNumbering">
    <w:name w:val="Paragraph Numbering"/>
    <w:basedOn w:val="Normalny"/>
    <w:link w:val="ParagraphNumberingChar"/>
    <w:uiPriority w:val="99"/>
    <w:qFormat/>
    <w:rsid w:val="002E10AC"/>
    <w:pPr>
      <w:tabs>
        <w:tab w:val="num" w:pos="720"/>
      </w:tabs>
      <w:suppressAutoHyphens w:val="0"/>
      <w:spacing w:after="240"/>
    </w:pPr>
    <w:rPr>
      <w:rFonts w:eastAsia="SimSun"/>
      <w:lang w:val="en-US" w:eastAsia="en-US"/>
    </w:rPr>
  </w:style>
  <w:style w:type="character" w:customStyle="1" w:styleId="ParagraphNumberingChar">
    <w:name w:val="Paragraph Numbering Char"/>
    <w:link w:val="ParagraphNumbering"/>
    <w:uiPriority w:val="99"/>
    <w:rsid w:val="002E10AC"/>
    <w:rPr>
      <w:rFonts w:eastAsia="SimSun"/>
      <w:sz w:val="24"/>
      <w:szCs w:val="24"/>
      <w:lang w:val="en-US" w:eastAsia="en-US"/>
    </w:rPr>
  </w:style>
  <w:style w:type="paragraph" w:customStyle="1" w:styleId="Style258">
    <w:name w:val="Style258"/>
    <w:basedOn w:val="Normalny"/>
    <w:qFormat/>
    <w:rsid w:val="002E10AC"/>
    <w:pPr>
      <w:widowControl w:val="0"/>
      <w:suppressAutoHyphens w:val="0"/>
      <w:autoSpaceDE w:val="0"/>
      <w:autoSpaceDN w:val="0"/>
      <w:adjustRightInd w:val="0"/>
      <w:spacing w:line="323" w:lineRule="exact"/>
      <w:ind w:firstLine="710"/>
      <w:jc w:val="both"/>
    </w:pPr>
    <w:rPr>
      <w:lang w:val="ru-RU" w:eastAsia="ru-RU"/>
    </w:rPr>
  </w:style>
  <w:style w:type="character" w:customStyle="1" w:styleId="shorttext">
    <w:name w:val="short_text"/>
    <w:basedOn w:val="Domylnaczcionkaakapitu"/>
    <w:rsid w:val="002E10AC"/>
  </w:style>
  <w:style w:type="paragraph" w:customStyle="1" w:styleId="ECVBlueBox">
    <w:name w:val="_ECV_BlueBox"/>
    <w:basedOn w:val="Normalny"/>
    <w:qFormat/>
    <w:rsid w:val="002E10AC"/>
    <w:pPr>
      <w:widowControl w:val="0"/>
      <w:suppressLineNumbers/>
      <w:jc w:val="right"/>
      <w:textAlignment w:val="bottom"/>
    </w:pPr>
    <w:rPr>
      <w:rFonts w:ascii="Arial" w:eastAsia="SimSun" w:hAnsi="Arial" w:cs="Mangal"/>
      <w:color w:val="402C24"/>
      <w:kern w:val="1"/>
      <w:sz w:val="8"/>
      <w:szCs w:val="10"/>
      <w:lang w:val="en-GB" w:eastAsia="zh-CN" w:bidi="hi-IN"/>
    </w:rPr>
  </w:style>
  <w:style w:type="paragraph" w:customStyle="1" w:styleId="ECVSectionBullet">
    <w:name w:val="_ECV_SectionBullet"/>
    <w:basedOn w:val="Normalny"/>
    <w:qFormat/>
    <w:rsid w:val="002E10AC"/>
    <w:pPr>
      <w:widowControl w:val="0"/>
      <w:suppressLineNumbers/>
      <w:autoSpaceDE w:val="0"/>
      <w:spacing w:line="100" w:lineRule="atLeast"/>
    </w:pPr>
    <w:rPr>
      <w:rFonts w:ascii="Arial" w:eastAsia="SimSun" w:hAnsi="Arial" w:cs="Mangal"/>
      <w:color w:val="3F3A38"/>
      <w:spacing w:val="-6"/>
      <w:kern w:val="1"/>
      <w:sz w:val="18"/>
      <w:lang w:val="en-GB" w:eastAsia="zh-CN" w:bidi="hi-IN"/>
    </w:rPr>
  </w:style>
  <w:style w:type="paragraph" w:customStyle="1" w:styleId="Tekstpodstawowy20">
    <w:name w:val="Tekst podstawowy2"/>
    <w:basedOn w:val="Normalny"/>
    <w:qFormat/>
    <w:rsid w:val="002E10AC"/>
    <w:pPr>
      <w:suppressAutoHyphens w:val="0"/>
      <w:jc w:val="both"/>
    </w:pPr>
    <w:rPr>
      <w:sz w:val="20"/>
      <w:szCs w:val="20"/>
      <w:lang w:val="en-GB" w:eastAsia="en-US"/>
    </w:rPr>
  </w:style>
  <w:style w:type="character" w:customStyle="1" w:styleId="Nagwek1Znak1">
    <w:name w:val="Nagłówek 1 Znak1"/>
    <w:aliases w:val="Heading 1 Char1 Char1 Znak1,Heading 1 Char Char Char1 Znak1,Heading 1 Char1 Char1 Char Char Znak1,Heading 1 Char Char Char1 Char Char Znak1,Heading 1 Char Char1 Znak1,Heading 1 Char1 Char1 Char1 Znak1,UNI-Nagłówek 1 Znak1,H1 Znak1"/>
    <w:basedOn w:val="Domylnaczcionkaakapitu"/>
    <w:uiPriority w:val="9"/>
    <w:rsid w:val="002E10A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TekstprzypisudolnegoZnak1">
    <w:name w:val="Tekst przypisu dolnego Znak1"/>
    <w:aliases w:val="fn Znak1"/>
    <w:basedOn w:val="Domylnaczcionkaakapitu"/>
    <w:semiHidden/>
    <w:rsid w:val="002E10A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2E10A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1">
    <w:name w:val="Tekst podstawowy Znak1"/>
    <w:aliases w:val="body text Znak1"/>
    <w:basedOn w:val="Domylnaczcionkaakapitu"/>
    <w:semiHidden/>
    <w:rsid w:val="002E10A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7Znak1">
    <w:name w:val="Nagłówek 7 Znak1"/>
    <w:aliases w:val="UNI - Nagłówek 7 Znak1"/>
    <w:basedOn w:val="Domylnaczcionkaakapitu"/>
    <w:semiHidden/>
    <w:rsid w:val="002E10AC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ar-SA"/>
    </w:rPr>
  </w:style>
  <w:style w:type="character" w:customStyle="1" w:styleId="Nagwek8Znak1">
    <w:name w:val="Nagłówek 8 Znak1"/>
    <w:basedOn w:val="Domylnaczcionkaakapitu"/>
    <w:semiHidden/>
    <w:rsid w:val="002E1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semiHidden/>
    <w:rsid w:val="002E1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character" w:customStyle="1" w:styleId="TytuZnak1">
    <w:name w:val="Tytuł Znak1"/>
    <w:basedOn w:val="Domylnaczcionkaakapitu"/>
    <w:rsid w:val="002E10AC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customStyle="1" w:styleId="TekstdymkaZnak1">
    <w:name w:val="Tekst dymka Znak1"/>
    <w:basedOn w:val="Domylnaczcionkaakapitu"/>
    <w:semiHidden/>
    <w:rsid w:val="002E10AC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PodtytuZnak1">
    <w:name w:val="Podtytuł Znak1"/>
    <w:basedOn w:val="Domylnaczcionkaakapitu"/>
    <w:uiPriority w:val="11"/>
    <w:rsid w:val="002E10AC"/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Tekstpodstawowy2Znak1">
    <w:name w:val="Tekst podstawowy 2 Znak1"/>
    <w:basedOn w:val="Domylnaczcionkaakapitu"/>
    <w:semiHidden/>
    <w:rsid w:val="002E10A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semiHidden/>
    <w:rsid w:val="002E10A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uiPriority w:val="99"/>
    <w:rsid w:val="002E10A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rzypisukocowegoZnak1">
    <w:name w:val="Tekst przypisu końcowego Znak1"/>
    <w:basedOn w:val="Domylnaczcionkaakapitu"/>
    <w:semiHidden/>
    <w:rsid w:val="002E10A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3Znak1">
    <w:name w:val="Tekst podstawowy 3 Znak1"/>
    <w:basedOn w:val="Domylnaczcionkaakapitu"/>
    <w:semiHidden/>
    <w:rsid w:val="002E10AC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matkomentarzaZnak1">
    <w:name w:val="Temat komentarza Znak1"/>
    <w:basedOn w:val="TekstkomentarzaZnak1"/>
    <w:semiHidden/>
    <w:rsid w:val="002E10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kstpodstawowywcityZnak1">
    <w:name w:val="Tekst podstawowy wcięty Znak1"/>
    <w:basedOn w:val="Domylnaczcionkaakapitu"/>
    <w:semiHidden/>
    <w:rsid w:val="002E10A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wykytekstZnak1">
    <w:name w:val="Zwykły tekst Znak1"/>
    <w:basedOn w:val="Domylnaczcionkaakapitu"/>
    <w:uiPriority w:val="99"/>
    <w:semiHidden/>
    <w:rsid w:val="002E10AC"/>
    <w:rPr>
      <w:rFonts w:ascii="Consolas" w:eastAsia="Times New Roman" w:hAnsi="Consolas" w:cs="Consolas"/>
      <w:sz w:val="21"/>
      <w:szCs w:val="21"/>
      <w:lang w:eastAsia="ar-SA"/>
    </w:rPr>
  </w:style>
  <w:style w:type="paragraph" w:customStyle="1" w:styleId="celp">
    <w:name w:val="cel_p"/>
    <w:basedOn w:val="Normalny"/>
    <w:qFormat/>
    <w:rsid w:val="00D8170C"/>
    <w:pPr>
      <w:suppressAutoHyphens w:val="0"/>
      <w:spacing w:after="15"/>
      <w:ind w:left="15" w:right="15"/>
      <w:jc w:val="both"/>
      <w:textAlignment w:val="top"/>
    </w:pPr>
    <w:rPr>
      <w:lang w:eastAsia="pl-PL"/>
    </w:rPr>
  </w:style>
  <w:style w:type="paragraph" w:customStyle="1" w:styleId="msonormal0">
    <w:name w:val="msonormal"/>
    <w:basedOn w:val="Normalny"/>
    <w:qFormat/>
    <w:rsid w:val="009D3FA7"/>
    <w:pPr>
      <w:suppressAutoHyphens w:val="0"/>
      <w:spacing w:before="100" w:beforeAutospacing="1" w:after="100" w:afterAutospacing="1"/>
    </w:pPr>
    <w:rPr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46FE8"/>
  </w:style>
  <w:style w:type="table" w:customStyle="1" w:styleId="Tabela-Siatka52">
    <w:name w:val="Tabela - Siatka52"/>
    <w:basedOn w:val="Standardowy"/>
    <w:next w:val="Tabela-Siatka"/>
    <w:uiPriority w:val="39"/>
    <w:rsid w:val="00D46FE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rsid w:val="00D46FE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4">
    <w:name w:val="Style24"/>
    <w:basedOn w:val="Normalny"/>
    <w:uiPriority w:val="99"/>
    <w:qFormat/>
    <w:rsid w:val="005E1617"/>
    <w:pPr>
      <w:widowControl w:val="0"/>
      <w:suppressAutoHyphens w:val="0"/>
      <w:autoSpaceDE w:val="0"/>
      <w:autoSpaceDN w:val="0"/>
      <w:adjustRightInd w:val="0"/>
      <w:spacing w:line="418" w:lineRule="exact"/>
      <w:ind w:hanging="350"/>
      <w:jc w:val="both"/>
    </w:pPr>
    <w:rPr>
      <w:lang w:eastAsia="pl-PL"/>
    </w:rPr>
  </w:style>
  <w:style w:type="character" w:customStyle="1" w:styleId="FontStyle52">
    <w:name w:val="Font Style52"/>
    <w:uiPriority w:val="99"/>
    <w:rsid w:val="005E1617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50">
    <w:name w:val="Font Style50"/>
    <w:uiPriority w:val="99"/>
    <w:rsid w:val="005E1617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7">
    <w:name w:val="Style17"/>
    <w:basedOn w:val="Normalny"/>
    <w:uiPriority w:val="99"/>
    <w:qFormat/>
    <w:rsid w:val="00925D7F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paragraph" w:customStyle="1" w:styleId="Style19">
    <w:name w:val="Style19"/>
    <w:basedOn w:val="Normalny"/>
    <w:uiPriority w:val="99"/>
    <w:qFormat/>
    <w:rsid w:val="00925D7F"/>
    <w:pPr>
      <w:widowControl w:val="0"/>
      <w:suppressAutoHyphens w:val="0"/>
      <w:autoSpaceDE w:val="0"/>
      <w:autoSpaceDN w:val="0"/>
      <w:adjustRightInd w:val="0"/>
      <w:spacing w:line="413" w:lineRule="exact"/>
      <w:jc w:val="both"/>
    </w:pPr>
    <w:rPr>
      <w:lang w:eastAsia="pl-PL"/>
    </w:rPr>
  </w:style>
  <w:style w:type="numbering" w:customStyle="1" w:styleId="Styl21">
    <w:name w:val="Styl21"/>
    <w:rsid w:val="007D156D"/>
  </w:style>
  <w:style w:type="numbering" w:customStyle="1" w:styleId="Styl31">
    <w:name w:val="Styl31"/>
    <w:rsid w:val="007D156D"/>
  </w:style>
  <w:style w:type="character" w:customStyle="1" w:styleId="ng-binding">
    <w:name w:val="ng-binding"/>
    <w:basedOn w:val="Domylnaczcionkaakapitu"/>
    <w:rsid w:val="00764B0A"/>
  </w:style>
  <w:style w:type="numbering" w:customStyle="1" w:styleId="Styl22">
    <w:name w:val="Styl22"/>
    <w:rsid w:val="00EF7C0C"/>
  </w:style>
  <w:style w:type="paragraph" w:customStyle="1" w:styleId="font5">
    <w:name w:val="font5"/>
    <w:basedOn w:val="Normalny"/>
    <w:rsid w:val="00EF7C0C"/>
    <w:pPr>
      <w:suppressAutoHyphens w:val="0"/>
      <w:spacing w:before="100" w:beforeAutospacing="1" w:after="100" w:afterAutospacing="1"/>
    </w:pPr>
    <w:rPr>
      <w:rFonts w:ascii="Calibri" w:hAnsi="Calibri"/>
      <w:color w:val="000000"/>
      <w:sz w:val="20"/>
      <w:szCs w:val="20"/>
      <w:lang w:eastAsia="pl-PL"/>
    </w:rPr>
  </w:style>
  <w:style w:type="paragraph" w:customStyle="1" w:styleId="xl65">
    <w:name w:val="xl65"/>
    <w:basedOn w:val="Normalny"/>
    <w:rsid w:val="00EF7C0C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6">
    <w:name w:val="xl66"/>
    <w:basedOn w:val="Normalny"/>
    <w:rsid w:val="00EF7C0C"/>
    <w:pPr>
      <w:suppressAutoHyphens w:val="0"/>
      <w:spacing w:before="100" w:beforeAutospacing="1" w:after="100" w:afterAutospacing="1"/>
    </w:pPr>
    <w:rPr>
      <w:b/>
      <w:bCs/>
      <w:sz w:val="20"/>
      <w:szCs w:val="20"/>
      <w:lang w:eastAsia="pl-PL"/>
    </w:rPr>
  </w:style>
  <w:style w:type="paragraph" w:customStyle="1" w:styleId="xl67">
    <w:name w:val="xl67"/>
    <w:basedOn w:val="Normalny"/>
    <w:rsid w:val="00EF7C0C"/>
    <w:pPr>
      <w:suppressAutoHyphens w:val="0"/>
      <w:spacing w:before="100" w:beforeAutospacing="1" w:after="100" w:afterAutospacing="1"/>
    </w:pPr>
    <w:rPr>
      <w:color w:val="FF0000"/>
      <w:sz w:val="20"/>
      <w:szCs w:val="20"/>
      <w:lang w:eastAsia="pl-PL"/>
    </w:rPr>
  </w:style>
  <w:style w:type="paragraph" w:customStyle="1" w:styleId="xl68">
    <w:name w:val="xl68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69">
    <w:name w:val="xl69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71">
    <w:name w:val="xl71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72">
    <w:name w:val="xl72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73">
    <w:name w:val="xl73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74">
    <w:name w:val="xl74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0"/>
      <w:szCs w:val="20"/>
      <w:lang w:eastAsia="pl-PL"/>
    </w:rPr>
  </w:style>
  <w:style w:type="paragraph" w:customStyle="1" w:styleId="xl75">
    <w:name w:val="xl75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76">
    <w:name w:val="xl76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77">
    <w:name w:val="xl77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b/>
      <w:bCs/>
      <w:sz w:val="20"/>
      <w:szCs w:val="20"/>
      <w:lang w:eastAsia="pl-PL"/>
    </w:rPr>
  </w:style>
  <w:style w:type="paragraph" w:customStyle="1" w:styleId="xl78">
    <w:name w:val="xl78"/>
    <w:basedOn w:val="Normalny"/>
    <w:rsid w:val="00EF7C0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79">
    <w:name w:val="xl79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0">
    <w:name w:val="xl80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1">
    <w:name w:val="xl81"/>
    <w:basedOn w:val="Normalny"/>
    <w:rsid w:val="00EF7C0C"/>
    <w:pPr>
      <w:suppressAutoHyphens w:val="0"/>
      <w:spacing w:before="100" w:beforeAutospacing="1" w:after="100" w:afterAutospacing="1"/>
      <w:jc w:val="center"/>
    </w:pPr>
    <w:rPr>
      <w:sz w:val="20"/>
      <w:szCs w:val="20"/>
      <w:lang w:eastAsia="pl-PL"/>
    </w:rPr>
  </w:style>
  <w:style w:type="paragraph" w:customStyle="1" w:styleId="xl82">
    <w:name w:val="xl82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84">
    <w:name w:val="xl84"/>
    <w:basedOn w:val="Normalny"/>
    <w:rsid w:val="00EF7C0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85">
    <w:name w:val="xl85"/>
    <w:basedOn w:val="Normalny"/>
    <w:rsid w:val="00EF7C0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EF7C0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EF7C0C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EF7C0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0"/>
      <w:szCs w:val="20"/>
      <w:lang w:eastAsia="pl-PL"/>
    </w:rPr>
  </w:style>
  <w:style w:type="paragraph" w:customStyle="1" w:styleId="xl90">
    <w:name w:val="xl90"/>
    <w:basedOn w:val="Normalny"/>
    <w:rsid w:val="00EF7C0C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0"/>
      <w:szCs w:val="20"/>
      <w:lang w:eastAsia="pl-PL"/>
    </w:rPr>
  </w:style>
  <w:style w:type="paragraph" w:customStyle="1" w:styleId="xl91">
    <w:name w:val="xl91"/>
    <w:basedOn w:val="Normalny"/>
    <w:rsid w:val="00EF7C0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0"/>
      <w:szCs w:val="20"/>
      <w:lang w:eastAsia="pl-PL"/>
    </w:rPr>
  </w:style>
  <w:style w:type="paragraph" w:customStyle="1" w:styleId="xl92">
    <w:name w:val="xl92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93">
    <w:name w:val="xl93"/>
    <w:basedOn w:val="Normalny"/>
    <w:rsid w:val="00EF7C0C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94">
    <w:name w:val="xl94"/>
    <w:basedOn w:val="Normalny"/>
    <w:rsid w:val="00EF7C0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95">
    <w:name w:val="xl95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96">
    <w:name w:val="xl96"/>
    <w:basedOn w:val="Normalny"/>
    <w:rsid w:val="00EF7C0C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EF7C0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98">
    <w:name w:val="xl98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99">
    <w:name w:val="xl99"/>
    <w:basedOn w:val="Normalny"/>
    <w:rsid w:val="00EF7C0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100">
    <w:name w:val="xl100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b/>
      <w:bCs/>
      <w:sz w:val="20"/>
      <w:szCs w:val="20"/>
      <w:lang w:eastAsia="pl-PL"/>
    </w:rPr>
  </w:style>
  <w:style w:type="paragraph" w:customStyle="1" w:styleId="xl101">
    <w:name w:val="xl101"/>
    <w:basedOn w:val="Normalny"/>
    <w:rsid w:val="00EF7C0C"/>
    <w:pPr>
      <w:pBdr>
        <w:top w:val="single" w:sz="4" w:space="0" w:color="auto"/>
        <w:bottom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b/>
      <w:bCs/>
      <w:sz w:val="20"/>
      <w:szCs w:val="20"/>
      <w:lang w:eastAsia="pl-PL"/>
    </w:rPr>
  </w:style>
  <w:style w:type="paragraph" w:customStyle="1" w:styleId="xl102">
    <w:name w:val="xl102"/>
    <w:basedOn w:val="Normalny"/>
    <w:rsid w:val="00EF7C0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3">
    <w:name w:val="xl103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104">
    <w:name w:val="xl104"/>
    <w:basedOn w:val="Normalny"/>
    <w:rsid w:val="00EF7C0C"/>
    <w:pPr>
      <w:pBdr>
        <w:top w:val="single" w:sz="4" w:space="0" w:color="auto"/>
        <w:bottom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105">
    <w:name w:val="xl105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106">
    <w:name w:val="xl106"/>
    <w:basedOn w:val="Normalny"/>
    <w:rsid w:val="00EF7C0C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107">
    <w:name w:val="xl107"/>
    <w:basedOn w:val="Normalny"/>
    <w:rsid w:val="00EF7C0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108">
    <w:name w:val="xl108"/>
    <w:basedOn w:val="Normalny"/>
    <w:rsid w:val="00EF7C0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b/>
      <w:bCs/>
      <w:sz w:val="20"/>
      <w:szCs w:val="20"/>
      <w:lang w:eastAsia="pl-PL"/>
    </w:rPr>
  </w:style>
  <w:style w:type="paragraph" w:customStyle="1" w:styleId="font6">
    <w:name w:val="font6"/>
    <w:basedOn w:val="Normalny"/>
    <w:rsid w:val="00EF7C0C"/>
    <w:pPr>
      <w:suppressAutoHyphens w:val="0"/>
      <w:spacing w:before="100" w:beforeAutospacing="1" w:after="100" w:afterAutospacing="1"/>
    </w:pPr>
    <w:rPr>
      <w:rFonts w:ascii="Calibri" w:hAnsi="Calibri"/>
      <w:sz w:val="20"/>
      <w:szCs w:val="20"/>
      <w:lang w:eastAsia="pl-PL"/>
    </w:rPr>
  </w:style>
  <w:style w:type="paragraph" w:customStyle="1" w:styleId="xl109">
    <w:name w:val="xl109"/>
    <w:basedOn w:val="Normalny"/>
    <w:rsid w:val="00EF7C0C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0"/>
      <w:szCs w:val="20"/>
      <w:lang w:eastAsia="pl-PL"/>
    </w:rPr>
  </w:style>
  <w:style w:type="paragraph" w:customStyle="1" w:styleId="xl110">
    <w:name w:val="xl110"/>
    <w:basedOn w:val="Normalny"/>
    <w:rsid w:val="00EF7C0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0"/>
      <w:szCs w:val="20"/>
      <w:lang w:eastAsia="pl-PL"/>
    </w:rPr>
  </w:style>
  <w:style w:type="paragraph" w:customStyle="1" w:styleId="xl111">
    <w:name w:val="xl111"/>
    <w:basedOn w:val="Normalny"/>
    <w:rsid w:val="00EF7C0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12">
    <w:name w:val="xl112"/>
    <w:basedOn w:val="Normalny"/>
    <w:rsid w:val="00EF7C0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113">
    <w:name w:val="xl113"/>
    <w:basedOn w:val="Normalny"/>
    <w:rsid w:val="00EF7C0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114">
    <w:name w:val="xl114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0"/>
      <w:szCs w:val="20"/>
      <w:lang w:eastAsia="pl-PL"/>
    </w:rPr>
  </w:style>
  <w:style w:type="paragraph" w:customStyle="1" w:styleId="xl115">
    <w:name w:val="xl115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16">
    <w:name w:val="xl116"/>
    <w:basedOn w:val="Normalny"/>
    <w:rsid w:val="00EF7C0C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17">
    <w:name w:val="xl117"/>
    <w:basedOn w:val="Normalny"/>
    <w:rsid w:val="00EF7C0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118">
    <w:name w:val="xl118"/>
    <w:basedOn w:val="Normalny"/>
    <w:rsid w:val="00EF7C0C"/>
    <w:pPr>
      <w:pBdr>
        <w:top w:val="single" w:sz="4" w:space="0" w:color="auto"/>
        <w:bottom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119">
    <w:name w:val="xl119"/>
    <w:basedOn w:val="Normalny"/>
    <w:rsid w:val="00EF7C0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120">
    <w:name w:val="xl120"/>
    <w:basedOn w:val="Normalny"/>
    <w:rsid w:val="00EF7C0C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121">
    <w:name w:val="xl121"/>
    <w:basedOn w:val="Normalny"/>
    <w:rsid w:val="00EF7C0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numbering" w:customStyle="1" w:styleId="Bezlisty6">
    <w:name w:val="Bez listy6"/>
    <w:next w:val="Bezlisty"/>
    <w:uiPriority w:val="99"/>
    <w:semiHidden/>
    <w:unhideWhenUsed/>
    <w:rsid w:val="00EF7C0C"/>
  </w:style>
  <w:style w:type="numbering" w:customStyle="1" w:styleId="Bezlisty7">
    <w:name w:val="Bez listy7"/>
    <w:next w:val="Bezlisty"/>
    <w:uiPriority w:val="99"/>
    <w:semiHidden/>
    <w:unhideWhenUsed/>
    <w:rsid w:val="00EF7C0C"/>
  </w:style>
  <w:style w:type="character" w:customStyle="1" w:styleId="Nagweklubstopka">
    <w:name w:val="Nagłówek lub stopka_"/>
    <w:basedOn w:val="Domylnaczcionkaakapitu"/>
    <w:rsid w:val="00EF7C0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Nagweklubstopka0">
    <w:name w:val="Nagłówek lub stopka"/>
    <w:basedOn w:val="Nagweklubstopka"/>
    <w:rsid w:val="00EF7C0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character" w:customStyle="1" w:styleId="Teksttreci">
    <w:name w:val="Tekst treści_"/>
    <w:basedOn w:val="Domylnaczcionkaakapitu"/>
    <w:link w:val="Teksttreci0"/>
    <w:rsid w:val="00EF7C0C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F7C0C"/>
    <w:pPr>
      <w:widowControl w:val="0"/>
      <w:shd w:val="clear" w:color="auto" w:fill="FFFFFF"/>
      <w:suppressAutoHyphens w:val="0"/>
      <w:spacing w:before="600" w:after="180" w:line="0" w:lineRule="atLeast"/>
      <w:ind w:hanging="720"/>
      <w:jc w:val="both"/>
    </w:pPr>
    <w:rPr>
      <w:sz w:val="20"/>
      <w:szCs w:val="20"/>
      <w:lang w:eastAsia="pl-PL"/>
    </w:rPr>
  </w:style>
  <w:style w:type="character" w:customStyle="1" w:styleId="TeksttreciExact">
    <w:name w:val="Tekst treści Exact"/>
    <w:basedOn w:val="Domylnaczcionkaakapitu"/>
    <w:rsid w:val="00EF7C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content">
    <w:name w:val="content"/>
    <w:basedOn w:val="Domylnaczcionkaakapitu"/>
    <w:rsid w:val="00EF7C0C"/>
  </w:style>
  <w:style w:type="paragraph" w:customStyle="1" w:styleId="Nag3wek1">
    <w:name w:val="Nag3ówek 1"/>
    <w:basedOn w:val="Normalny"/>
    <w:next w:val="Normalny"/>
    <w:rsid w:val="00EF7C0C"/>
    <w:pPr>
      <w:suppressAutoHyphens w:val="0"/>
      <w:autoSpaceDE w:val="0"/>
      <w:autoSpaceDN w:val="0"/>
      <w:adjustRightInd w:val="0"/>
      <w:spacing w:before="240"/>
    </w:pPr>
    <w:rPr>
      <w:sz w:val="20"/>
      <w:lang w:eastAsia="pl-PL"/>
    </w:rPr>
  </w:style>
  <w:style w:type="table" w:customStyle="1" w:styleId="Tabela-Siatka53">
    <w:name w:val="Tabela - Siatka53"/>
    <w:basedOn w:val="Standardowy"/>
    <w:next w:val="Tabela-Siatka"/>
    <w:uiPriority w:val="39"/>
    <w:rsid w:val="00EF7C0C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Numerowany">
    <w:name w:val="Punkt Numerowany"/>
    <w:basedOn w:val="Normalny"/>
    <w:uiPriority w:val="99"/>
    <w:rsid w:val="00EF7C0C"/>
    <w:pPr>
      <w:tabs>
        <w:tab w:val="num" w:pos="-206"/>
        <w:tab w:val="left" w:pos="1077"/>
        <w:tab w:val="left" w:pos="1440"/>
      </w:tabs>
      <w:suppressAutoHyphens w:val="0"/>
      <w:spacing w:before="120" w:after="120"/>
      <w:ind w:left="-206" w:hanging="360"/>
      <w:jc w:val="both"/>
    </w:pPr>
    <w:rPr>
      <w:rFonts w:ascii="Arial" w:hAnsi="Arial"/>
      <w:sz w:val="20"/>
      <w:szCs w:val="20"/>
      <w:lang w:eastAsia="en-US"/>
    </w:rPr>
  </w:style>
  <w:style w:type="paragraph" w:customStyle="1" w:styleId="PunktKontynuacja">
    <w:name w:val="Punkt Kontynuacja"/>
    <w:basedOn w:val="PunktNumerowany"/>
    <w:next w:val="PunktNumerowany"/>
    <w:uiPriority w:val="99"/>
    <w:rsid w:val="00EF7C0C"/>
    <w:pPr>
      <w:tabs>
        <w:tab w:val="clear" w:pos="-206"/>
      </w:tabs>
      <w:spacing w:before="0"/>
      <w:ind w:left="357" w:firstLine="0"/>
    </w:pPr>
  </w:style>
  <w:style w:type="paragraph" w:customStyle="1" w:styleId="IndentedText">
    <w:name w:val="Indented Text"/>
    <w:basedOn w:val="Normalny"/>
    <w:rsid w:val="00EF7C0C"/>
    <w:pPr>
      <w:suppressAutoHyphens w:val="0"/>
      <w:autoSpaceDE w:val="0"/>
      <w:autoSpaceDN w:val="0"/>
      <w:adjustRightInd w:val="0"/>
      <w:spacing w:before="28" w:after="28"/>
      <w:ind w:left="576"/>
      <w:jc w:val="both"/>
    </w:pPr>
    <w:rPr>
      <w:rFonts w:eastAsia="SimSun"/>
      <w:sz w:val="20"/>
      <w:szCs w:val="20"/>
      <w:lang w:eastAsia="zh-CN"/>
    </w:rPr>
  </w:style>
  <w:style w:type="paragraph" w:customStyle="1" w:styleId="wypunktowanie">
    <w:name w:val="wypunktowanie"/>
    <w:basedOn w:val="Normalny"/>
    <w:rsid w:val="00EF7C0C"/>
    <w:pPr>
      <w:tabs>
        <w:tab w:val="left" w:pos="77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 w:val="0"/>
      <w:autoSpaceDE w:val="0"/>
      <w:autoSpaceDN w:val="0"/>
      <w:adjustRightInd w:val="0"/>
      <w:ind w:left="771" w:hanging="283"/>
      <w:jc w:val="both"/>
    </w:pPr>
    <w:rPr>
      <w:rFonts w:ascii="Arial" w:eastAsia="SimSun" w:hAnsi="Arial" w:cs="Arial"/>
      <w:sz w:val="18"/>
      <w:szCs w:val="18"/>
      <w:lang w:eastAsia="zh-CN"/>
    </w:rPr>
  </w:style>
  <w:style w:type="paragraph" w:customStyle="1" w:styleId="DefaultText11">
    <w:name w:val="Default Text:1:1"/>
    <w:basedOn w:val="Normalny"/>
    <w:rsid w:val="00EF7C0C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uppressAutoHyphens w:val="0"/>
      <w:autoSpaceDE w:val="0"/>
      <w:autoSpaceDN w:val="0"/>
      <w:adjustRightInd w:val="0"/>
    </w:pPr>
    <w:rPr>
      <w:rFonts w:ascii="Helvetica" w:eastAsia="SimSun" w:hAnsi="Helvetica" w:cs="Helvetica"/>
      <w:sz w:val="20"/>
      <w:szCs w:val="20"/>
      <w:lang w:eastAsia="zh-CN"/>
    </w:rPr>
  </w:style>
  <w:style w:type="paragraph" w:customStyle="1" w:styleId="DefaultText">
    <w:name w:val="Default Text"/>
    <w:basedOn w:val="Normalny"/>
    <w:rsid w:val="00EF7C0C"/>
    <w:pPr>
      <w:suppressAutoHyphens w:val="0"/>
      <w:autoSpaceDE w:val="0"/>
      <w:autoSpaceDN w:val="0"/>
      <w:adjustRightInd w:val="0"/>
    </w:pPr>
    <w:rPr>
      <w:rFonts w:eastAsia="SimSun"/>
      <w:lang w:eastAsia="zh-CN"/>
    </w:rPr>
  </w:style>
  <w:style w:type="paragraph" w:customStyle="1" w:styleId="Nagwek10">
    <w:name w:val="Nag³ówek 1"/>
    <w:basedOn w:val="Normalny"/>
    <w:rsid w:val="00EF7C0C"/>
    <w:pPr>
      <w:suppressAutoHyphens w:val="0"/>
      <w:autoSpaceDE w:val="0"/>
      <w:autoSpaceDN w:val="0"/>
      <w:adjustRightInd w:val="0"/>
      <w:spacing w:before="280"/>
    </w:pPr>
    <w:rPr>
      <w:rFonts w:ascii="Arial Black" w:eastAsia="SimSun" w:hAnsi="Arial Black" w:cs="Arial Black"/>
      <w:sz w:val="28"/>
      <w:szCs w:val="28"/>
      <w:lang w:eastAsia="zh-CN"/>
    </w:rPr>
  </w:style>
  <w:style w:type="table" w:customStyle="1" w:styleId="TableGrid0">
    <w:name w:val="Table Grid0"/>
    <w:rsid w:val="00EF7C0C"/>
    <w:rPr>
      <w:rFonts w:ascii="Calibri" w:hAnsi="Calibri" w:cs="Arial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tendestandard">
    <w:name w:val="Atende standard"/>
    <w:basedOn w:val="Normalny"/>
    <w:link w:val="AtendestandardZnak"/>
    <w:qFormat/>
    <w:rsid w:val="00EF7C0C"/>
    <w:pPr>
      <w:suppressAutoHyphens w:val="0"/>
      <w:spacing w:line="360" w:lineRule="auto"/>
      <w:jc w:val="both"/>
    </w:pPr>
    <w:rPr>
      <w:rFonts w:ascii="Verdana" w:hAnsi="Verdana"/>
      <w:color w:val="000000"/>
      <w:sz w:val="18"/>
      <w:szCs w:val="20"/>
      <w:lang w:val="cs-CZ" w:eastAsia="en-US"/>
    </w:rPr>
  </w:style>
  <w:style w:type="character" w:customStyle="1" w:styleId="AtendestandardZnak">
    <w:name w:val="Atende standard Znak"/>
    <w:link w:val="Atendestandard"/>
    <w:rsid w:val="00EF7C0C"/>
    <w:rPr>
      <w:rFonts w:ascii="Verdana" w:hAnsi="Verdana"/>
      <w:color w:val="000000"/>
      <w:sz w:val="18"/>
      <w:lang w:val="cs-CZ" w:eastAsia="en-US"/>
    </w:rPr>
  </w:style>
  <w:style w:type="character" w:customStyle="1" w:styleId="Teksttreci6">
    <w:name w:val="Tekst treści (6)_"/>
    <w:link w:val="Teksttreci60"/>
    <w:rsid w:val="00EF7C0C"/>
    <w:rPr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EF7C0C"/>
    <w:pPr>
      <w:widowControl w:val="0"/>
      <w:shd w:val="clear" w:color="auto" w:fill="FFFFFF"/>
      <w:suppressAutoHyphens w:val="0"/>
      <w:spacing w:line="0" w:lineRule="atLeast"/>
      <w:ind w:hanging="640"/>
      <w:jc w:val="right"/>
    </w:pPr>
    <w:rPr>
      <w:sz w:val="23"/>
      <w:szCs w:val="23"/>
      <w:lang w:eastAsia="pl-PL"/>
    </w:rPr>
  </w:style>
  <w:style w:type="character" w:customStyle="1" w:styleId="Teksttreci610pt">
    <w:name w:val="Tekst treści (6) + 10 pt"/>
    <w:rsid w:val="00EF7C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numbering" w:customStyle="1" w:styleId="Atende">
    <w:name w:val="Atende"/>
    <w:uiPriority w:val="99"/>
    <w:rsid w:val="00EF7C0C"/>
  </w:style>
  <w:style w:type="character" w:customStyle="1" w:styleId="dzial">
    <w:name w:val="dzial"/>
    <w:rsid w:val="00EF7C0C"/>
  </w:style>
  <w:style w:type="character" w:customStyle="1" w:styleId="Teksttreci9115pt">
    <w:name w:val="Tekst treści (9) + 11;5 pt"/>
    <w:rsid w:val="00EF7C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PogrubienieNagweklubstopka115ptBezkursywy">
    <w:name w:val="Pogrubienie;Nagłówek lub stopka + 11;5 pt;Bez kursywy"/>
    <w:rsid w:val="00EF7C0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customStyle="1" w:styleId="xl28">
    <w:name w:val="xl28"/>
    <w:basedOn w:val="Normalny"/>
    <w:rsid w:val="00EF7C0C"/>
    <w:pP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 w:hint="eastAsia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7C0C"/>
    <w:rPr>
      <w:color w:val="808080"/>
    </w:rPr>
  </w:style>
  <w:style w:type="paragraph" w:customStyle="1" w:styleId="Tabletext">
    <w:name w:val="Tabletext"/>
    <w:basedOn w:val="Normalny"/>
    <w:rsid w:val="00EF7C0C"/>
    <w:pPr>
      <w:keepLines/>
      <w:widowControl w:val="0"/>
      <w:suppressAutoHyphens w:val="0"/>
      <w:spacing w:before="120" w:after="60"/>
    </w:pPr>
    <w:rPr>
      <w:rFonts w:ascii="Arial" w:hAnsi="Arial"/>
      <w:b/>
      <w:bCs/>
      <w:sz w:val="20"/>
      <w:szCs w:val="20"/>
      <w:lang w:eastAsia="en-US"/>
    </w:rPr>
  </w:style>
  <w:style w:type="paragraph" w:customStyle="1" w:styleId="zacznik">
    <w:name w:val="załącznik"/>
    <w:basedOn w:val="Nagwek7"/>
    <w:link w:val="zacznikZnak"/>
    <w:qFormat/>
    <w:rsid w:val="00EF7C0C"/>
    <w:pPr>
      <w:numPr>
        <w:ilvl w:val="6"/>
        <w:numId w:val="31"/>
      </w:numPr>
      <w:jc w:val="right"/>
    </w:pPr>
  </w:style>
  <w:style w:type="character" w:customStyle="1" w:styleId="zacznikZnak">
    <w:name w:val="załącznik Znak"/>
    <w:basedOn w:val="Nagwek7Znak"/>
    <w:link w:val="zacznik"/>
    <w:rsid w:val="00EF7C0C"/>
    <w:rPr>
      <w:sz w:val="24"/>
      <w:szCs w:val="24"/>
      <w:lang w:eastAsia="ar-SA"/>
    </w:rPr>
  </w:style>
  <w:style w:type="character" w:customStyle="1" w:styleId="st">
    <w:name w:val="st"/>
    <w:basedOn w:val="Domylnaczcionkaakapitu"/>
    <w:rsid w:val="00EF7C0C"/>
  </w:style>
  <w:style w:type="paragraph" w:customStyle="1" w:styleId="A1">
    <w:name w:val="A1"/>
    <w:basedOn w:val="Nagwek1"/>
    <w:link w:val="A1Znak"/>
    <w:autoRedefine/>
    <w:qFormat/>
    <w:rsid w:val="00EF7C0C"/>
    <w:pPr>
      <w:keepLines/>
      <w:widowControl w:val="0"/>
      <w:spacing w:before="0" w:after="0" w:line="276" w:lineRule="auto"/>
      <w:ind w:left="360"/>
      <w:jc w:val="both"/>
    </w:pPr>
    <w:rPr>
      <w:b w:val="0"/>
      <w:bCs w:val="0"/>
      <w:sz w:val="24"/>
      <w:szCs w:val="24"/>
      <w:lang w:eastAsia="en-US"/>
    </w:rPr>
  </w:style>
  <w:style w:type="paragraph" w:customStyle="1" w:styleId="A2">
    <w:name w:val="A2"/>
    <w:basedOn w:val="Nagwek2"/>
    <w:link w:val="A2Znak"/>
    <w:autoRedefine/>
    <w:qFormat/>
    <w:rsid w:val="00EF7C0C"/>
    <w:pPr>
      <w:keepLines/>
      <w:widowControl w:val="0"/>
      <w:numPr>
        <w:ilvl w:val="1"/>
        <w:numId w:val="32"/>
      </w:numPr>
      <w:tabs>
        <w:tab w:val="left" w:pos="851"/>
        <w:tab w:val="left" w:pos="1701"/>
      </w:tabs>
      <w:spacing w:after="0" w:line="276" w:lineRule="auto"/>
      <w:jc w:val="both"/>
    </w:pPr>
    <w:rPr>
      <w:bCs w:val="0"/>
      <w:sz w:val="24"/>
      <w:szCs w:val="24"/>
      <w:u w:val="single"/>
      <w:lang w:eastAsia="en-US"/>
    </w:rPr>
  </w:style>
  <w:style w:type="character" w:customStyle="1" w:styleId="A1Znak">
    <w:name w:val="A1 Znak"/>
    <w:basedOn w:val="Domylnaczcionkaakapitu"/>
    <w:link w:val="A1"/>
    <w:rsid w:val="00EF7C0C"/>
    <w:rPr>
      <w:rFonts w:ascii="Arial" w:hAnsi="Arial" w:cs="Arial"/>
      <w:kern w:val="32"/>
      <w:sz w:val="24"/>
      <w:szCs w:val="24"/>
      <w:lang w:eastAsia="en-US"/>
    </w:rPr>
  </w:style>
  <w:style w:type="character" w:customStyle="1" w:styleId="A2Znak">
    <w:name w:val="A2 Znak"/>
    <w:basedOn w:val="Nagwek2Znak"/>
    <w:link w:val="A2"/>
    <w:rsid w:val="00EF7C0C"/>
    <w:rPr>
      <w:rFonts w:ascii="Arial" w:hAnsi="Arial" w:cs="Arial"/>
      <w:b/>
      <w:bCs w:val="0"/>
      <w:i/>
      <w:iCs/>
      <w:sz w:val="24"/>
      <w:szCs w:val="24"/>
      <w:u w:val="single"/>
      <w:lang w:val="pl-PL" w:eastAsia="en-US" w:bidi="ar-SA"/>
    </w:rPr>
  </w:style>
  <w:style w:type="numbering" w:customStyle="1" w:styleId="MW2">
    <w:name w:val="MW2"/>
    <w:uiPriority w:val="99"/>
    <w:rsid w:val="00EF7C0C"/>
    <w:pPr>
      <w:numPr>
        <w:numId w:val="31"/>
      </w:numPr>
    </w:pPr>
  </w:style>
  <w:style w:type="numbering" w:customStyle="1" w:styleId="StylKonspektynumerowaneZlewej0cmWysunicie102cm">
    <w:name w:val="Styl Konspekty numerowane Z lewej:  0 cm Wysunięcie:  102 cm"/>
    <w:basedOn w:val="Bezlisty"/>
    <w:rsid w:val="00EF7C0C"/>
    <w:pPr>
      <w:numPr>
        <w:numId w:val="32"/>
      </w:numPr>
    </w:pPr>
  </w:style>
  <w:style w:type="paragraph" w:styleId="Lista2">
    <w:name w:val="List 2"/>
    <w:basedOn w:val="Normalny"/>
    <w:unhideWhenUsed/>
    <w:rsid w:val="00EF7C0C"/>
    <w:pPr>
      <w:ind w:left="566" w:hanging="283"/>
      <w:contextualSpacing/>
    </w:pPr>
  </w:style>
  <w:style w:type="paragraph" w:styleId="Lista3">
    <w:name w:val="List 3"/>
    <w:basedOn w:val="Normalny"/>
    <w:unhideWhenUsed/>
    <w:rsid w:val="00EF7C0C"/>
    <w:pPr>
      <w:ind w:left="849" w:hanging="283"/>
      <w:contextualSpacing/>
    </w:pPr>
  </w:style>
  <w:style w:type="paragraph" w:styleId="Lista4">
    <w:name w:val="List 4"/>
    <w:basedOn w:val="Normalny"/>
    <w:rsid w:val="00EF7C0C"/>
    <w:pPr>
      <w:ind w:left="1132" w:hanging="283"/>
      <w:contextualSpacing/>
    </w:pPr>
  </w:style>
  <w:style w:type="paragraph" w:styleId="Lista5">
    <w:name w:val="List 5"/>
    <w:basedOn w:val="Normalny"/>
    <w:rsid w:val="00EF7C0C"/>
    <w:pPr>
      <w:ind w:left="1415" w:hanging="283"/>
      <w:contextualSpacing/>
    </w:pPr>
  </w:style>
  <w:style w:type="paragraph" w:styleId="Zwrotpoegnalny">
    <w:name w:val="Closing"/>
    <w:basedOn w:val="Normalny"/>
    <w:link w:val="ZwrotpoegnalnyZnak"/>
    <w:unhideWhenUsed/>
    <w:rsid w:val="00EF7C0C"/>
    <w:pPr>
      <w:ind w:left="4252"/>
    </w:pPr>
  </w:style>
  <w:style w:type="character" w:customStyle="1" w:styleId="ZwrotpoegnalnyZnak">
    <w:name w:val="Zwrot pożegnalny Znak"/>
    <w:basedOn w:val="Domylnaczcionkaakapitu"/>
    <w:link w:val="Zwrotpoegnalny"/>
    <w:rsid w:val="00EF7C0C"/>
    <w:rPr>
      <w:sz w:val="24"/>
      <w:szCs w:val="24"/>
      <w:lang w:eastAsia="ar-SA"/>
    </w:rPr>
  </w:style>
  <w:style w:type="paragraph" w:styleId="Lista-kontynuacja">
    <w:name w:val="List Continue"/>
    <w:basedOn w:val="Normalny"/>
    <w:unhideWhenUsed/>
    <w:rsid w:val="00EF7C0C"/>
    <w:pPr>
      <w:spacing w:after="120"/>
      <w:ind w:left="283"/>
      <w:contextualSpacing/>
    </w:pPr>
  </w:style>
  <w:style w:type="paragraph" w:styleId="Lista-kontynuacja2">
    <w:name w:val="List Continue 2"/>
    <w:basedOn w:val="Normalny"/>
    <w:unhideWhenUsed/>
    <w:rsid w:val="00EF7C0C"/>
    <w:pPr>
      <w:spacing w:after="120"/>
      <w:ind w:left="566"/>
      <w:contextualSpacing/>
    </w:pPr>
  </w:style>
  <w:style w:type="paragraph" w:styleId="Podpis">
    <w:name w:val="Signature"/>
    <w:basedOn w:val="Normalny"/>
    <w:link w:val="PodpisZnak"/>
    <w:unhideWhenUsed/>
    <w:rsid w:val="00EF7C0C"/>
    <w:pPr>
      <w:ind w:left="4252"/>
    </w:pPr>
  </w:style>
  <w:style w:type="character" w:customStyle="1" w:styleId="PodpisZnak">
    <w:name w:val="Podpis Znak"/>
    <w:basedOn w:val="Domylnaczcionkaakapitu"/>
    <w:link w:val="Podpis"/>
    <w:rsid w:val="00EF7C0C"/>
    <w:rPr>
      <w:sz w:val="24"/>
      <w:szCs w:val="24"/>
      <w:lang w:eastAsia="ar-SA"/>
    </w:rPr>
  </w:style>
  <w:style w:type="paragraph" w:customStyle="1" w:styleId="Podpis-Stanowisko">
    <w:name w:val="Podpis - Stanowisko"/>
    <w:basedOn w:val="Podpis"/>
    <w:rsid w:val="00EF7C0C"/>
  </w:style>
  <w:style w:type="paragraph" w:customStyle="1" w:styleId="Podpis-Firma">
    <w:name w:val="Podpis - Firma"/>
    <w:basedOn w:val="Podpis"/>
    <w:rsid w:val="00EF7C0C"/>
  </w:style>
  <w:style w:type="paragraph" w:styleId="Tekstpodstawowyzwciciem">
    <w:name w:val="Body Text First Indent"/>
    <w:basedOn w:val="Tekstpodstawowy"/>
    <w:link w:val="TekstpodstawowyzwciciemZnak"/>
    <w:rsid w:val="00EF7C0C"/>
    <w:pPr>
      <w:spacing w:after="0"/>
      <w:ind w:firstLine="360"/>
      <w:jc w:val="left"/>
    </w:pPr>
    <w:rPr>
      <w:rFonts w:ascii="Times New Roman" w:hAnsi="Times New Roman"/>
      <w:sz w:val="24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F7C0C"/>
    <w:rPr>
      <w:rFonts w:ascii="Tahoma" w:hAnsi="Tahoma"/>
      <w:sz w:val="24"/>
      <w:szCs w:val="24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nhideWhenUsed/>
    <w:rsid w:val="00EF7C0C"/>
    <w:pPr>
      <w:spacing w:after="0" w:line="240" w:lineRule="auto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EF7C0C"/>
    <w:rPr>
      <w:sz w:val="24"/>
      <w:szCs w:val="24"/>
      <w:lang w:val="pl-PL" w:eastAsia="ar-SA" w:bidi="ar-SA"/>
    </w:rPr>
  </w:style>
  <w:style w:type="paragraph" w:customStyle="1" w:styleId="NormalBold">
    <w:name w:val="NormalBold"/>
    <w:basedOn w:val="Normalny"/>
    <w:link w:val="NormalBoldChar"/>
    <w:rsid w:val="00EF7C0C"/>
    <w:pPr>
      <w:widowControl w:val="0"/>
      <w:suppressAutoHyphens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F7C0C"/>
    <w:rPr>
      <w:b/>
      <w:sz w:val="24"/>
      <w:szCs w:val="22"/>
      <w:lang w:eastAsia="en-GB"/>
    </w:rPr>
  </w:style>
  <w:style w:type="character" w:customStyle="1" w:styleId="DeltaViewInsertion0">
    <w:name w:val="DeltaView Insertion"/>
    <w:rsid w:val="00EF7C0C"/>
    <w:rPr>
      <w:b/>
      <w:i/>
      <w:spacing w:val="0"/>
    </w:rPr>
  </w:style>
  <w:style w:type="paragraph" w:customStyle="1" w:styleId="NormalLeft">
    <w:name w:val="Normal Left"/>
    <w:basedOn w:val="Normalny"/>
    <w:rsid w:val="00EF7C0C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EF7C0C"/>
    <w:pPr>
      <w:numPr>
        <w:numId w:val="3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F7C0C"/>
    <w:pPr>
      <w:numPr>
        <w:numId w:val="3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EF7C0C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EF7C0C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F7C0C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F7C0C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footnotedescription">
    <w:name w:val="footnote description"/>
    <w:next w:val="Normalny"/>
    <w:link w:val="footnotedescriptionChar"/>
    <w:hidden/>
    <w:rsid w:val="00EF7C0C"/>
    <w:pPr>
      <w:spacing w:line="259" w:lineRule="auto"/>
      <w:ind w:left="2"/>
    </w:pPr>
    <w:rPr>
      <w:color w:val="000000"/>
      <w:szCs w:val="22"/>
    </w:rPr>
  </w:style>
  <w:style w:type="character" w:customStyle="1" w:styleId="footnotedescriptionChar">
    <w:name w:val="footnote description Char"/>
    <w:link w:val="footnotedescription"/>
    <w:rsid w:val="00EF7C0C"/>
    <w:rPr>
      <w:color w:val="000000"/>
      <w:szCs w:val="22"/>
    </w:rPr>
  </w:style>
  <w:style w:type="character" w:customStyle="1" w:styleId="footnotemark">
    <w:name w:val="footnote mark"/>
    <w:hidden/>
    <w:rsid w:val="00EF7C0C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numbering" w:customStyle="1" w:styleId="Bezlisty8">
    <w:name w:val="Bez listy8"/>
    <w:next w:val="Bezlisty"/>
    <w:uiPriority w:val="99"/>
    <w:semiHidden/>
    <w:unhideWhenUsed/>
    <w:rsid w:val="00EF7C0C"/>
  </w:style>
  <w:style w:type="table" w:customStyle="1" w:styleId="Tabela-Siatka61">
    <w:name w:val="Tabela - Siatka61"/>
    <w:basedOn w:val="Standardowy"/>
    <w:next w:val="Tabela-Siatka"/>
    <w:uiPriority w:val="39"/>
    <w:rsid w:val="00EF7C0C"/>
    <w:pPr>
      <w:ind w:left="992"/>
    </w:pPr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EF7C0C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EF7C0C"/>
    <w:rPr>
      <w:rFonts w:ascii="Calibri" w:hAnsi="Calibri" w:cs="Arial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uchili">
    <w:name w:val="luc_hili"/>
    <w:basedOn w:val="Domylnaczcionkaakapitu"/>
    <w:rsid w:val="00EF7C0C"/>
  </w:style>
  <w:style w:type="paragraph" w:customStyle="1" w:styleId="Style5">
    <w:name w:val="Style5"/>
    <w:basedOn w:val="Normalny"/>
    <w:uiPriority w:val="99"/>
    <w:rsid w:val="00EF7C0C"/>
    <w:pPr>
      <w:widowControl w:val="0"/>
      <w:suppressAutoHyphens w:val="0"/>
      <w:autoSpaceDE w:val="0"/>
      <w:autoSpaceDN w:val="0"/>
      <w:adjustRightInd w:val="0"/>
      <w:spacing w:line="274" w:lineRule="exact"/>
      <w:ind w:hanging="850"/>
    </w:pPr>
    <w:rPr>
      <w:rFonts w:ascii="Arial" w:hAnsi="Arial" w:cs="Arial"/>
      <w:lang w:eastAsia="pl-PL"/>
    </w:rPr>
  </w:style>
  <w:style w:type="paragraph" w:customStyle="1" w:styleId="punktwustpienumerow">
    <w:name w:val="punkt w ustępie numerow"/>
    <w:basedOn w:val="Normalny"/>
    <w:link w:val="punktwustpienumerowZnak"/>
    <w:qFormat/>
    <w:rsid w:val="00EF7C0C"/>
    <w:pPr>
      <w:widowControl w:val="0"/>
      <w:suppressAutoHyphens w:val="0"/>
      <w:spacing w:line="276" w:lineRule="auto"/>
      <w:jc w:val="both"/>
    </w:pPr>
    <w:rPr>
      <w:rFonts w:ascii="Palatino Linotype" w:hAnsi="Palatino Linotype" w:cs="Palatino Linotype"/>
      <w:sz w:val="22"/>
      <w:szCs w:val="22"/>
      <w:lang w:eastAsia="pl-PL"/>
    </w:rPr>
  </w:style>
  <w:style w:type="character" w:customStyle="1" w:styleId="punktwustpienumerowZnak">
    <w:name w:val="punkt w ustępie numerow Znak"/>
    <w:basedOn w:val="Domylnaczcionkaakapitu"/>
    <w:link w:val="punktwustpienumerow"/>
    <w:rsid w:val="00EF7C0C"/>
    <w:rPr>
      <w:rFonts w:ascii="Palatino Linotype" w:hAnsi="Palatino Linotype" w:cs="Palatino Linotype"/>
      <w:sz w:val="22"/>
      <w:szCs w:val="22"/>
    </w:rPr>
  </w:style>
  <w:style w:type="numbering" w:customStyle="1" w:styleId="Styl311">
    <w:name w:val="Styl311"/>
    <w:rsid w:val="005637BB"/>
  </w:style>
  <w:style w:type="table" w:customStyle="1" w:styleId="Tabela-Siatka7">
    <w:name w:val="Tabela - Siatka7"/>
    <w:basedOn w:val="Standardowy"/>
    <w:next w:val="Tabela-Siatka"/>
    <w:uiPriority w:val="39"/>
    <w:rsid w:val="00CF1EB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CF1EB2"/>
  </w:style>
  <w:style w:type="table" w:customStyle="1" w:styleId="Tabela-Siatka12">
    <w:name w:val="Tabela - Siatka12"/>
    <w:basedOn w:val="Standardowy"/>
    <w:next w:val="Tabela-Siatka"/>
    <w:uiPriority w:val="39"/>
    <w:locked/>
    <w:rsid w:val="00CF1EB2"/>
    <w:pPr>
      <w:widowControl w:val="0"/>
      <w:adjustRightInd w:val="0"/>
      <w:spacing w:line="360" w:lineRule="atLeast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39"/>
    <w:locked/>
    <w:rsid w:val="00CF1EB2"/>
    <w:pPr>
      <w:widowControl w:val="0"/>
      <w:adjustRightInd w:val="0"/>
      <w:spacing w:line="360" w:lineRule="atLeast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39"/>
    <w:locked/>
    <w:rsid w:val="00CF1EB2"/>
    <w:pPr>
      <w:widowControl w:val="0"/>
      <w:adjustRightInd w:val="0"/>
      <w:spacing w:line="360" w:lineRule="atLeast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39"/>
    <w:rsid w:val="00CF1EB2"/>
    <w:pPr>
      <w:widowControl w:val="0"/>
      <w:adjustRightInd w:val="0"/>
      <w:spacing w:line="360" w:lineRule="atLeast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1">
    <w:name w:val="Tabela - Siatka71"/>
    <w:basedOn w:val="Standardowy"/>
    <w:next w:val="Tabela-Siatka"/>
    <w:uiPriority w:val="39"/>
    <w:rsid w:val="00CF1EB2"/>
    <w:pPr>
      <w:widowControl w:val="0"/>
      <w:adjustRightInd w:val="0"/>
      <w:spacing w:line="360" w:lineRule="atLeast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CF1EB2"/>
    <w:pPr>
      <w:widowControl w:val="0"/>
      <w:adjustRightInd w:val="0"/>
      <w:spacing w:line="360" w:lineRule="atLeast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39"/>
    <w:rsid w:val="00CF1EB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32">
    <w:name w:val="Styl32"/>
    <w:rsid w:val="00426A1A"/>
  </w:style>
  <w:style w:type="numbering" w:customStyle="1" w:styleId="Styl211">
    <w:name w:val="Styl211"/>
    <w:rsid w:val="00426A1A"/>
  </w:style>
  <w:style w:type="numbering" w:customStyle="1" w:styleId="Styl312">
    <w:name w:val="Styl312"/>
    <w:rsid w:val="00426A1A"/>
  </w:style>
  <w:style w:type="character" w:customStyle="1" w:styleId="TeksttreciPogrubienie">
    <w:name w:val="Tekst treści + Pogrubienie"/>
    <w:basedOn w:val="Domylnaczcionkaakapitu"/>
    <w:rsid w:val="00426A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Podpistabeli">
    <w:name w:val="Podpis tabeli"/>
    <w:basedOn w:val="Domylnaczcionkaakapitu"/>
    <w:rsid w:val="00426A1A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/>
    </w:rPr>
  </w:style>
  <w:style w:type="character" w:customStyle="1" w:styleId="Podpistabeli2">
    <w:name w:val="Podpis tabeli (2)_"/>
    <w:basedOn w:val="Domylnaczcionkaakapitu"/>
    <w:link w:val="Podpistabeli20"/>
    <w:rsid w:val="00426A1A"/>
    <w:rPr>
      <w:rFonts w:ascii="Batang" w:eastAsia="Batang" w:hAnsi="Batang" w:cs="Batang"/>
      <w:sz w:val="17"/>
      <w:szCs w:val="17"/>
      <w:shd w:val="clear" w:color="auto" w:fill="FFFFFF"/>
    </w:rPr>
  </w:style>
  <w:style w:type="character" w:customStyle="1" w:styleId="TeksttreciBatang85pt">
    <w:name w:val="Tekst treści + Batang;8;5 pt"/>
    <w:basedOn w:val="Teksttreci"/>
    <w:rsid w:val="00426A1A"/>
    <w:rPr>
      <w:rFonts w:ascii="Batang" w:eastAsia="Batang" w:hAnsi="Batang" w:cs="Batang"/>
      <w:color w:val="000000"/>
      <w:spacing w:val="0"/>
      <w:w w:val="100"/>
      <w:position w:val="0"/>
      <w:sz w:val="17"/>
      <w:szCs w:val="17"/>
      <w:shd w:val="clear" w:color="auto" w:fill="FFFFFF"/>
      <w:lang w:val="pl-PL"/>
    </w:rPr>
  </w:style>
  <w:style w:type="paragraph" w:customStyle="1" w:styleId="Podpistabeli20">
    <w:name w:val="Podpis tabeli (2)"/>
    <w:basedOn w:val="Normalny"/>
    <w:link w:val="Podpistabeli2"/>
    <w:qFormat/>
    <w:rsid w:val="00426A1A"/>
    <w:pPr>
      <w:widowControl w:val="0"/>
      <w:shd w:val="clear" w:color="auto" w:fill="FFFFFF"/>
      <w:suppressAutoHyphens w:val="0"/>
      <w:spacing w:line="0" w:lineRule="atLeast"/>
    </w:pPr>
    <w:rPr>
      <w:rFonts w:ascii="Batang" w:eastAsia="Batang" w:hAnsi="Batang" w:cs="Batang"/>
      <w:sz w:val="17"/>
      <w:szCs w:val="17"/>
      <w:lang w:eastAsia="pl-PL"/>
    </w:rPr>
  </w:style>
  <w:style w:type="character" w:customStyle="1" w:styleId="st1">
    <w:name w:val="st1"/>
    <w:basedOn w:val="Domylnaczcionkaakapitu"/>
    <w:rsid w:val="00426A1A"/>
  </w:style>
  <w:style w:type="numbering" w:customStyle="1" w:styleId="Bezlisty11">
    <w:name w:val="Bez listy11"/>
    <w:next w:val="Bezlisty"/>
    <w:uiPriority w:val="99"/>
    <w:semiHidden/>
    <w:unhideWhenUsed/>
    <w:rsid w:val="00426A1A"/>
  </w:style>
  <w:style w:type="character" w:customStyle="1" w:styleId="Nagwek3Znak1">
    <w:name w:val="Nagłówek 3 Znak1"/>
    <w:aliases w:val="H3-Heading 3 Znak1,3 Znak1,l3.3 Znak1,h3 Znak1,l3 Znak1,list 3 Znak1"/>
    <w:basedOn w:val="Domylnaczcionkaakapitu"/>
    <w:semiHidden/>
    <w:rsid w:val="00426A1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1">
    <w:name w:val="Nagłówek 4 Znak1"/>
    <w:aliases w:val="UNI-Nagłówek 4 Znak1,h4 Znak1,heading 4 Znak1,4 Znak1,H4-Heading 4 Znak1,Naglówek 4 Znak1"/>
    <w:basedOn w:val="Domylnaczcionkaakapitu"/>
    <w:semiHidden/>
    <w:rsid w:val="00426A1A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</w:rPr>
  </w:style>
  <w:style w:type="character" w:customStyle="1" w:styleId="Tekstpodstawowywcity2Znak1">
    <w:name w:val="Tekst podstawowy wcięty 2 Znak1"/>
    <w:basedOn w:val="Domylnaczcionkaakapitu"/>
    <w:semiHidden/>
    <w:rsid w:val="00426A1A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wcity3Znak1">
    <w:name w:val="Tekst podstawowy wcięty 3 Znak1"/>
    <w:basedOn w:val="Domylnaczcionkaakapitu"/>
    <w:semiHidden/>
    <w:rsid w:val="00426A1A"/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MapadokumentuZnak1">
    <w:name w:val="Mapa dokumentu Znak1"/>
    <w:basedOn w:val="Domylnaczcionkaakapitu"/>
    <w:semiHidden/>
    <w:rsid w:val="00426A1A"/>
    <w:rPr>
      <w:rFonts w:ascii="Segoe UI" w:eastAsiaTheme="minorHAnsi" w:hAnsi="Segoe UI" w:cs="Segoe UI"/>
      <w:sz w:val="16"/>
      <w:szCs w:val="16"/>
      <w:lang w:eastAsia="en-US"/>
    </w:rPr>
  </w:style>
  <w:style w:type="character" w:customStyle="1" w:styleId="TeksttreciBatang">
    <w:name w:val="Tekst treści + Batang"/>
    <w:aliases w:val="8,5 pt"/>
    <w:basedOn w:val="Teksttreci"/>
    <w:rsid w:val="00426A1A"/>
    <w:rPr>
      <w:rFonts w:ascii="Batang" w:eastAsia="Batang" w:hAnsi="Batang" w:cs="Batang" w:hint="eastAsia"/>
      <w:color w:val="000000"/>
      <w:spacing w:val="0"/>
      <w:w w:val="100"/>
      <w:position w:val="0"/>
      <w:sz w:val="17"/>
      <w:szCs w:val="17"/>
      <w:shd w:val="clear" w:color="auto" w:fill="FFFFFF"/>
      <w:lang w:val="pl-PL"/>
    </w:rPr>
  </w:style>
  <w:style w:type="table" w:customStyle="1" w:styleId="Tabela-Siatka72">
    <w:name w:val="Tabela - Siatka72"/>
    <w:basedOn w:val="Standardowy"/>
    <w:uiPriority w:val="39"/>
    <w:rsid w:val="00426A1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3">
    <w:name w:val="Tekst treści (3)"/>
    <w:basedOn w:val="Domylnaczcionkaakapitu"/>
    <w:rsid w:val="00426A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Stopka0">
    <w:name w:val="Stopka_"/>
    <w:basedOn w:val="Domylnaczcionkaakapitu"/>
    <w:link w:val="Stopka3"/>
    <w:rsid w:val="00426A1A"/>
    <w:rPr>
      <w:shd w:val="clear" w:color="auto" w:fill="FFFFFF"/>
    </w:rPr>
  </w:style>
  <w:style w:type="character" w:customStyle="1" w:styleId="Stopka1">
    <w:name w:val="Stopka1"/>
    <w:basedOn w:val="Stopka0"/>
    <w:rsid w:val="00426A1A"/>
    <w:rPr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Stopka2">
    <w:name w:val="Stopka2"/>
    <w:basedOn w:val="Stopka0"/>
    <w:rsid w:val="00426A1A"/>
    <w:rPr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customStyle="1" w:styleId="Stopka3">
    <w:name w:val="Stopka3"/>
    <w:basedOn w:val="Normalny"/>
    <w:link w:val="Stopka0"/>
    <w:rsid w:val="00426A1A"/>
    <w:pPr>
      <w:widowControl w:val="0"/>
      <w:shd w:val="clear" w:color="auto" w:fill="FFFFFF"/>
      <w:suppressAutoHyphens w:val="0"/>
      <w:spacing w:line="0" w:lineRule="atLeast"/>
    </w:pPr>
    <w:rPr>
      <w:sz w:val="20"/>
      <w:szCs w:val="20"/>
      <w:lang w:eastAsia="pl-PL"/>
    </w:rPr>
  </w:style>
  <w:style w:type="character" w:customStyle="1" w:styleId="Teksttreci2">
    <w:name w:val="Tekst treści (2)"/>
    <w:basedOn w:val="Domylnaczcionkaakapitu"/>
    <w:rsid w:val="00426A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abulatory">
    <w:name w:val="tabulatory"/>
    <w:basedOn w:val="Domylnaczcionkaakapitu"/>
    <w:rsid w:val="00426A1A"/>
  </w:style>
  <w:style w:type="paragraph" w:customStyle="1" w:styleId="punktowanie">
    <w:name w:val="punktowanie"/>
    <w:basedOn w:val="Normalny"/>
    <w:autoRedefine/>
    <w:rsid w:val="00426A1A"/>
    <w:pPr>
      <w:numPr>
        <w:numId w:val="40"/>
      </w:numPr>
      <w:suppressAutoHyphens w:val="0"/>
    </w:pPr>
    <w:rPr>
      <w:sz w:val="18"/>
      <w:szCs w:val="18"/>
      <w:lang w:eastAsia="pl-PL"/>
    </w:rPr>
  </w:style>
  <w:style w:type="character" w:customStyle="1" w:styleId="FontStyle20">
    <w:name w:val="Font Style20"/>
    <w:uiPriority w:val="99"/>
    <w:rsid w:val="00426A1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6">
    <w:name w:val="Font Style36"/>
    <w:uiPriority w:val="99"/>
    <w:rsid w:val="00426A1A"/>
    <w:rPr>
      <w:rFonts w:ascii="Century Gothic" w:hAnsi="Century Gothic" w:cs="Century Gothic"/>
      <w:sz w:val="22"/>
      <w:szCs w:val="22"/>
    </w:rPr>
  </w:style>
  <w:style w:type="paragraph" w:customStyle="1" w:styleId="Style3">
    <w:name w:val="Style3"/>
    <w:basedOn w:val="Normalny"/>
    <w:uiPriority w:val="99"/>
    <w:rsid w:val="00426A1A"/>
    <w:pPr>
      <w:widowControl w:val="0"/>
      <w:suppressAutoHyphens w:val="0"/>
      <w:autoSpaceDE w:val="0"/>
      <w:autoSpaceDN w:val="0"/>
      <w:adjustRightInd w:val="0"/>
      <w:spacing w:line="362" w:lineRule="exact"/>
      <w:jc w:val="both"/>
    </w:pPr>
    <w:rPr>
      <w:lang w:eastAsia="pl-PL"/>
    </w:rPr>
  </w:style>
  <w:style w:type="paragraph" w:customStyle="1" w:styleId="Style14">
    <w:name w:val="Style14"/>
    <w:basedOn w:val="Normalny"/>
    <w:uiPriority w:val="99"/>
    <w:rsid w:val="00426A1A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character" w:customStyle="1" w:styleId="FontStyle25">
    <w:name w:val="Font Style25"/>
    <w:uiPriority w:val="99"/>
    <w:rsid w:val="00426A1A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9">
    <w:name w:val="Font Style19"/>
    <w:uiPriority w:val="99"/>
    <w:rsid w:val="00426A1A"/>
    <w:rPr>
      <w:rFonts w:ascii="Times New Roman" w:hAnsi="Times New Roman" w:cs="Times New Roman"/>
      <w:sz w:val="20"/>
      <w:szCs w:val="20"/>
    </w:rPr>
  </w:style>
  <w:style w:type="table" w:customStyle="1" w:styleId="Tabela-Siatka521">
    <w:name w:val="Tabela - Siatka521"/>
    <w:basedOn w:val="Standardowy"/>
    <w:next w:val="Tabela-Siatka"/>
    <w:uiPriority w:val="39"/>
    <w:rsid w:val="00426A1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426A1A"/>
    <w:rPr>
      <w:i/>
      <w:iCs/>
    </w:rPr>
  </w:style>
  <w:style w:type="table" w:customStyle="1" w:styleId="TableGrid2">
    <w:name w:val="TableGrid2"/>
    <w:rsid w:val="00426A1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MW21">
    <w:name w:val="MW21"/>
    <w:uiPriority w:val="99"/>
    <w:rsid w:val="00426A1A"/>
    <w:pPr>
      <w:numPr>
        <w:numId w:val="35"/>
      </w:numPr>
    </w:pPr>
  </w:style>
  <w:style w:type="numbering" w:customStyle="1" w:styleId="StylKonspektynumerowaneZlewej0cmWysunicie102cm1">
    <w:name w:val="Styl Konspekty numerowane Z lewej:  0 cm Wysunięcie:  102 cm1"/>
    <w:basedOn w:val="Bezlisty"/>
    <w:rsid w:val="00426A1A"/>
    <w:pPr>
      <w:numPr>
        <w:numId w:val="36"/>
      </w:numPr>
    </w:pPr>
  </w:style>
  <w:style w:type="paragraph" w:customStyle="1" w:styleId="Tabelapozycja">
    <w:name w:val="Tabela pozycja"/>
    <w:basedOn w:val="Normalny"/>
    <w:rsid w:val="00426A1A"/>
    <w:pPr>
      <w:widowControl w:val="0"/>
    </w:pPr>
    <w:rPr>
      <w:rFonts w:ascii="Arial" w:hAnsi="Arial" w:cs="Arial"/>
      <w:sz w:val="22"/>
      <w:szCs w:val="22"/>
      <w:lang w:eastAsia="pl-PL"/>
    </w:rPr>
  </w:style>
  <w:style w:type="paragraph" w:customStyle="1" w:styleId="Tekstblokowy1">
    <w:name w:val="Tekst blokowy1"/>
    <w:basedOn w:val="Normalny"/>
    <w:rsid w:val="00426A1A"/>
    <w:pPr>
      <w:spacing w:line="360" w:lineRule="auto"/>
      <w:ind w:left="851" w:right="-567" w:hanging="851"/>
    </w:pPr>
    <w:rPr>
      <w:b/>
      <w:i/>
      <w:sz w:val="22"/>
      <w:szCs w:val="20"/>
    </w:rPr>
  </w:style>
  <w:style w:type="table" w:customStyle="1" w:styleId="Tabela-Siatka111">
    <w:name w:val="Tabela - Siatka111"/>
    <w:basedOn w:val="Standardowy"/>
    <w:next w:val="Tabela-Siatka"/>
    <w:rsid w:val="0042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1">
    <w:name w:val="Tabela - Siatka211"/>
    <w:basedOn w:val="Standardowy"/>
    <w:next w:val="Tabela-Siatka"/>
    <w:rsid w:val="0042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426A1A"/>
    <w:rPr>
      <w:rFonts w:ascii="Symbol" w:hAnsi="Symbol"/>
    </w:rPr>
  </w:style>
  <w:style w:type="character" w:customStyle="1" w:styleId="WW8Num1z1">
    <w:name w:val="WW8Num1z1"/>
    <w:rsid w:val="00426A1A"/>
    <w:rPr>
      <w:rFonts w:ascii="Symbol" w:hAnsi="Symbol"/>
      <w:color w:val="auto"/>
    </w:rPr>
  </w:style>
  <w:style w:type="character" w:customStyle="1" w:styleId="WW8Num1z2">
    <w:name w:val="WW8Num1z2"/>
    <w:rsid w:val="00426A1A"/>
    <w:rPr>
      <w:rFonts w:ascii="Wingdings" w:hAnsi="Wingdings"/>
    </w:rPr>
  </w:style>
  <w:style w:type="character" w:customStyle="1" w:styleId="WW8Num1z4">
    <w:name w:val="WW8Num1z4"/>
    <w:rsid w:val="00426A1A"/>
    <w:rPr>
      <w:rFonts w:ascii="Courier New" w:hAnsi="Courier New" w:cs="Courier New"/>
    </w:rPr>
  </w:style>
  <w:style w:type="character" w:customStyle="1" w:styleId="WW8Num2z0">
    <w:name w:val="WW8Num2z0"/>
    <w:rsid w:val="00426A1A"/>
    <w:rPr>
      <w:b w:val="0"/>
      <w:i w:val="0"/>
    </w:rPr>
  </w:style>
  <w:style w:type="character" w:customStyle="1" w:styleId="WW8Num3z0">
    <w:name w:val="WW8Num3z0"/>
    <w:rsid w:val="00426A1A"/>
    <w:rPr>
      <w:rFonts w:ascii="Arial" w:hAnsi="Arial"/>
      <w:b w:val="0"/>
      <w:i w:val="0"/>
      <w:sz w:val="20"/>
    </w:rPr>
  </w:style>
  <w:style w:type="character" w:customStyle="1" w:styleId="WW8Num5z0">
    <w:name w:val="WW8Num5z0"/>
    <w:rsid w:val="00426A1A"/>
    <w:rPr>
      <w:b w:val="0"/>
      <w:bCs w:val="0"/>
      <w:i w:val="0"/>
      <w:iCs w:val="0"/>
    </w:rPr>
  </w:style>
  <w:style w:type="character" w:customStyle="1" w:styleId="WW8Num7z0">
    <w:name w:val="WW8Num7z0"/>
    <w:rsid w:val="00426A1A"/>
    <w:rPr>
      <w:rFonts w:ascii="Symbol" w:hAnsi="Symbol"/>
    </w:rPr>
  </w:style>
  <w:style w:type="character" w:customStyle="1" w:styleId="WW8Num8z0">
    <w:name w:val="WW8Num8z0"/>
    <w:rsid w:val="00426A1A"/>
    <w:rPr>
      <w:rFonts w:ascii="Arial" w:hAnsi="Arial" w:cs="Arial"/>
      <w:b w:val="0"/>
      <w:bCs w:val="0"/>
      <w:i w:val="0"/>
      <w:iCs w:val="0"/>
      <w:sz w:val="20"/>
      <w:szCs w:val="20"/>
    </w:rPr>
  </w:style>
  <w:style w:type="character" w:customStyle="1" w:styleId="WW8Num11z2">
    <w:name w:val="WW8Num11z2"/>
    <w:rsid w:val="00426A1A"/>
    <w:rPr>
      <w:b w:val="0"/>
    </w:rPr>
  </w:style>
  <w:style w:type="character" w:customStyle="1" w:styleId="WW8Num12z0">
    <w:name w:val="WW8Num12z0"/>
    <w:rsid w:val="00426A1A"/>
    <w:rPr>
      <w:rFonts w:ascii="Symbol" w:hAnsi="Symbol"/>
    </w:rPr>
  </w:style>
  <w:style w:type="character" w:customStyle="1" w:styleId="WW8Num12z1">
    <w:name w:val="WW8Num12z1"/>
    <w:rsid w:val="00426A1A"/>
    <w:rPr>
      <w:rFonts w:ascii="Courier New" w:hAnsi="Courier New" w:cs="Courier New"/>
    </w:rPr>
  </w:style>
  <w:style w:type="character" w:customStyle="1" w:styleId="WW8Num12z2">
    <w:name w:val="WW8Num12z2"/>
    <w:rsid w:val="00426A1A"/>
    <w:rPr>
      <w:rFonts w:ascii="Wingdings" w:hAnsi="Wingdings"/>
    </w:rPr>
  </w:style>
  <w:style w:type="character" w:customStyle="1" w:styleId="WW8Num13z0">
    <w:name w:val="WW8Num13z0"/>
    <w:rsid w:val="00426A1A"/>
    <w:rPr>
      <w:rFonts w:ascii="Symbol" w:hAnsi="Symbol" w:cs="Symbol"/>
    </w:rPr>
  </w:style>
  <w:style w:type="character" w:customStyle="1" w:styleId="WW8Num15z0">
    <w:name w:val="WW8Num15z0"/>
    <w:rsid w:val="00426A1A"/>
    <w:rPr>
      <w:rFonts w:ascii="Arial" w:hAnsi="Arial"/>
      <w:b w:val="0"/>
      <w:i w:val="0"/>
      <w:sz w:val="20"/>
    </w:rPr>
  </w:style>
  <w:style w:type="character" w:customStyle="1" w:styleId="WW8Num21z0">
    <w:name w:val="WW8Num21z0"/>
    <w:rsid w:val="00426A1A"/>
    <w:rPr>
      <w:rFonts w:ascii="Arial" w:hAnsi="Arial"/>
      <w:b w:val="0"/>
      <w:i w:val="0"/>
      <w:sz w:val="20"/>
    </w:rPr>
  </w:style>
  <w:style w:type="character" w:customStyle="1" w:styleId="WW8Num22z0">
    <w:name w:val="WW8Num22z0"/>
    <w:rsid w:val="00426A1A"/>
    <w:rPr>
      <w:rFonts w:ascii="Arial" w:hAnsi="Arial"/>
    </w:rPr>
  </w:style>
  <w:style w:type="character" w:customStyle="1" w:styleId="WW8Num22z1">
    <w:name w:val="WW8Num22z1"/>
    <w:rsid w:val="00426A1A"/>
    <w:rPr>
      <w:rFonts w:ascii="Wingdings" w:hAnsi="Wingdings"/>
    </w:rPr>
  </w:style>
  <w:style w:type="character" w:customStyle="1" w:styleId="WW8Num23z0">
    <w:name w:val="WW8Num23z0"/>
    <w:rsid w:val="00426A1A"/>
    <w:rPr>
      <w:rFonts w:ascii="Arial" w:hAnsi="Arial" w:cs="Arial"/>
      <w:b w:val="0"/>
      <w:bCs w:val="0"/>
      <w:i w:val="0"/>
      <w:iCs w:val="0"/>
      <w:sz w:val="20"/>
      <w:szCs w:val="20"/>
    </w:rPr>
  </w:style>
  <w:style w:type="character" w:customStyle="1" w:styleId="WW8Num25z0">
    <w:name w:val="WW8Num25z0"/>
    <w:rsid w:val="00426A1A"/>
    <w:rPr>
      <w:rFonts w:ascii="Symbol" w:hAnsi="Symbol"/>
    </w:rPr>
  </w:style>
  <w:style w:type="character" w:customStyle="1" w:styleId="WW8Num26z0">
    <w:name w:val="WW8Num26z0"/>
    <w:rsid w:val="00426A1A"/>
    <w:rPr>
      <w:rFonts w:ascii="Wingdings" w:hAnsi="Wingdings"/>
      <w:sz w:val="16"/>
    </w:rPr>
  </w:style>
  <w:style w:type="character" w:customStyle="1" w:styleId="WW8Num26z1">
    <w:name w:val="WW8Num26z1"/>
    <w:rsid w:val="00426A1A"/>
    <w:rPr>
      <w:sz w:val="16"/>
    </w:rPr>
  </w:style>
  <w:style w:type="character" w:customStyle="1" w:styleId="WW8Num29z0">
    <w:name w:val="WW8Num29z0"/>
    <w:rsid w:val="00426A1A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30z1">
    <w:name w:val="WW8Num30z1"/>
    <w:rsid w:val="00426A1A"/>
    <w:rPr>
      <w:rFonts w:ascii="Wingdings" w:hAnsi="Wingdings"/>
    </w:rPr>
  </w:style>
  <w:style w:type="character" w:customStyle="1" w:styleId="WW8Num32z0">
    <w:name w:val="WW8Num32z0"/>
    <w:rsid w:val="00426A1A"/>
    <w:rPr>
      <w:rFonts w:ascii="Arial" w:hAnsi="Arial"/>
      <w:b w:val="0"/>
      <w:i w:val="0"/>
    </w:rPr>
  </w:style>
  <w:style w:type="character" w:customStyle="1" w:styleId="WW8Num33z0">
    <w:name w:val="WW8Num33z0"/>
    <w:rsid w:val="00426A1A"/>
    <w:rPr>
      <w:rFonts w:ascii="Symbol" w:hAnsi="Symbol"/>
    </w:rPr>
  </w:style>
  <w:style w:type="character" w:customStyle="1" w:styleId="WW8Num33z1">
    <w:name w:val="WW8Num33z1"/>
    <w:rsid w:val="00426A1A"/>
    <w:rPr>
      <w:rFonts w:ascii="Courier New" w:hAnsi="Courier New" w:cs="Courier New"/>
    </w:rPr>
  </w:style>
  <w:style w:type="character" w:customStyle="1" w:styleId="WW8Num33z2">
    <w:name w:val="WW8Num33z2"/>
    <w:rsid w:val="00426A1A"/>
    <w:rPr>
      <w:rFonts w:ascii="Wingdings" w:hAnsi="Wingdings"/>
    </w:rPr>
  </w:style>
  <w:style w:type="character" w:customStyle="1" w:styleId="WW8Num34z0">
    <w:name w:val="WW8Num34z0"/>
    <w:rsid w:val="00426A1A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37z1">
    <w:name w:val="WW8Num37z1"/>
    <w:rsid w:val="00426A1A"/>
    <w:rPr>
      <w:rFonts w:ascii="Symbol" w:hAnsi="Symbol"/>
      <w:color w:val="auto"/>
    </w:rPr>
  </w:style>
  <w:style w:type="character" w:customStyle="1" w:styleId="WW8Num41z0">
    <w:name w:val="WW8Num41z0"/>
    <w:rsid w:val="00426A1A"/>
    <w:rPr>
      <w:rFonts w:ascii="Symbol" w:hAnsi="Symbol"/>
      <w:color w:val="000000"/>
    </w:rPr>
  </w:style>
  <w:style w:type="character" w:customStyle="1" w:styleId="WW8Num42z0">
    <w:name w:val="WW8Num42z0"/>
    <w:rsid w:val="00426A1A"/>
    <w:rPr>
      <w:b w:val="0"/>
      <w:i w:val="0"/>
      <w:color w:val="auto"/>
    </w:rPr>
  </w:style>
  <w:style w:type="character" w:customStyle="1" w:styleId="WW8Num44z0">
    <w:name w:val="WW8Num44z0"/>
    <w:rsid w:val="00426A1A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46z0">
    <w:name w:val="WW8Num46z0"/>
    <w:rsid w:val="00426A1A"/>
    <w:rPr>
      <w:color w:val="auto"/>
    </w:rPr>
  </w:style>
  <w:style w:type="character" w:customStyle="1" w:styleId="WW8Num46z1">
    <w:name w:val="WW8Num46z1"/>
    <w:rsid w:val="00426A1A"/>
    <w:rPr>
      <w:rFonts w:ascii="Wingdings" w:hAnsi="Wingdings"/>
      <w:color w:val="auto"/>
    </w:rPr>
  </w:style>
  <w:style w:type="character" w:customStyle="1" w:styleId="WW8Num46z2">
    <w:name w:val="WW8Num46z2"/>
    <w:rsid w:val="00426A1A"/>
    <w:rPr>
      <w:rFonts w:ascii="Wingdings" w:hAnsi="Wingdings"/>
    </w:rPr>
  </w:style>
  <w:style w:type="character" w:customStyle="1" w:styleId="WW8Num46z4">
    <w:name w:val="WW8Num46z4"/>
    <w:rsid w:val="00426A1A"/>
    <w:rPr>
      <w:rFonts w:ascii="Courier New" w:hAnsi="Courier New" w:cs="Courier New"/>
    </w:rPr>
  </w:style>
  <w:style w:type="character" w:customStyle="1" w:styleId="WW8Num46z6">
    <w:name w:val="WW8Num46z6"/>
    <w:rsid w:val="00426A1A"/>
    <w:rPr>
      <w:rFonts w:ascii="Symbol" w:hAnsi="Symbol"/>
    </w:rPr>
  </w:style>
  <w:style w:type="character" w:customStyle="1" w:styleId="WW8Num48z0">
    <w:name w:val="WW8Num48z0"/>
    <w:rsid w:val="00426A1A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49z0">
    <w:name w:val="WW8Num49z0"/>
    <w:rsid w:val="00426A1A"/>
    <w:rPr>
      <w:rFonts w:ascii="Arial" w:hAnsi="Arial"/>
      <w:b w:val="0"/>
      <w:i w:val="0"/>
      <w:sz w:val="20"/>
    </w:rPr>
  </w:style>
  <w:style w:type="character" w:customStyle="1" w:styleId="WW8Num50z0">
    <w:name w:val="WW8Num50z0"/>
    <w:rsid w:val="00426A1A"/>
    <w:rPr>
      <w:rFonts w:ascii="Arial" w:hAnsi="Arial"/>
    </w:rPr>
  </w:style>
  <w:style w:type="character" w:customStyle="1" w:styleId="WW8Num50z1">
    <w:name w:val="WW8Num50z1"/>
    <w:rsid w:val="00426A1A"/>
    <w:rPr>
      <w:rFonts w:ascii="Wingdings" w:hAnsi="Wingdings"/>
    </w:rPr>
  </w:style>
  <w:style w:type="character" w:customStyle="1" w:styleId="WW8Num51z0">
    <w:name w:val="WW8Num51z0"/>
    <w:rsid w:val="00426A1A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55z0">
    <w:name w:val="WW8Num55z0"/>
    <w:rsid w:val="00426A1A"/>
    <w:rPr>
      <w:rFonts w:ascii="Arial" w:hAnsi="Arial"/>
      <w:b w:val="0"/>
      <w:i w:val="0"/>
      <w:sz w:val="20"/>
    </w:rPr>
  </w:style>
  <w:style w:type="character" w:customStyle="1" w:styleId="WW8Num57z0">
    <w:name w:val="WW8Num57z0"/>
    <w:rsid w:val="00426A1A"/>
    <w:rPr>
      <w:rFonts w:ascii="Symbol" w:hAnsi="Symbol"/>
    </w:rPr>
  </w:style>
  <w:style w:type="character" w:customStyle="1" w:styleId="WW8Num57z1">
    <w:name w:val="WW8Num57z1"/>
    <w:rsid w:val="00426A1A"/>
    <w:rPr>
      <w:rFonts w:ascii="Courier New" w:hAnsi="Courier New" w:cs="Courier New"/>
    </w:rPr>
  </w:style>
  <w:style w:type="character" w:customStyle="1" w:styleId="WW8Num57z2">
    <w:name w:val="WW8Num57z2"/>
    <w:rsid w:val="00426A1A"/>
    <w:rPr>
      <w:rFonts w:ascii="Wingdings" w:hAnsi="Wingdings"/>
    </w:rPr>
  </w:style>
  <w:style w:type="character" w:customStyle="1" w:styleId="WW8Num59z0">
    <w:name w:val="WW8Num59z0"/>
    <w:rsid w:val="00426A1A"/>
    <w:rPr>
      <w:rFonts w:ascii="Wingdings" w:hAnsi="Wingdings"/>
    </w:rPr>
  </w:style>
  <w:style w:type="character" w:customStyle="1" w:styleId="WW8Num59z1">
    <w:name w:val="WW8Num59z1"/>
    <w:rsid w:val="00426A1A"/>
    <w:rPr>
      <w:rFonts w:ascii="Courier New" w:hAnsi="Courier New" w:cs="Courier New"/>
    </w:rPr>
  </w:style>
  <w:style w:type="character" w:customStyle="1" w:styleId="WW8Num59z3">
    <w:name w:val="WW8Num59z3"/>
    <w:rsid w:val="00426A1A"/>
    <w:rPr>
      <w:rFonts w:ascii="Symbol" w:hAnsi="Symbol"/>
    </w:rPr>
  </w:style>
  <w:style w:type="character" w:customStyle="1" w:styleId="WW8Num60z0">
    <w:name w:val="WW8Num60z0"/>
    <w:rsid w:val="00426A1A"/>
    <w:rPr>
      <w:rFonts w:ascii="Arial" w:hAnsi="Arial"/>
      <w:b w:val="0"/>
      <w:i w:val="0"/>
      <w:sz w:val="20"/>
    </w:rPr>
  </w:style>
  <w:style w:type="character" w:customStyle="1" w:styleId="WW8Num62z0">
    <w:name w:val="WW8Num62z0"/>
    <w:rsid w:val="00426A1A"/>
    <w:rPr>
      <w:rFonts w:ascii="Arial" w:hAnsi="Arial"/>
      <w:b w:val="0"/>
      <w:i w:val="0"/>
      <w:sz w:val="20"/>
    </w:rPr>
  </w:style>
  <w:style w:type="character" w:customStyle="1" w:styleId="WW8Num64z0">
    <w:name w:val="WW8Num64z0"/>
    <w:rsid w:val="00426A1A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66z1">
    <w:name w:val="WW8Num66z1"/>
    <w:rsid w:val="00426A1A"/>
    <w:rPr>
      <w:rFonts w:ascii="Symbol" w:hAnsi="Symbol"/>
    </w:rPr>
  </w:style>
  <w:style w:type="character" w:customStyle="1" w:styleId="WW8Num67z0">
    <w:name w:val="WW8Num67z0"/>
    <w:rsid w:val="00426A1A"/>
    <w:rPr>
      <w:rFonts w:ascii="Symbol" w:hAnsi="Symbol"/>
    </w:rPr>
  </w:style>
  <w:style w:type="character" w:customStyle="1" w:styleId="WW8Num67z1">
    <w:name w:val="WW8Num67z1"/>
    <w:rsid w:val="00426A1A"/>
    <w:rPr>
      <w:rFonts w:ascii="Courier New" w:hAnsi="Courier New"/>
    </w:rPr>
  </w:style>
  <w:style w:type="character" w:customStyle="1" w:styleId="WW8Num67z2">
    <w:name w:val="WW8Num67z2"/>
    <w:rsid w:val="00426A1A"/>
    <w:rPr>
      <w:rFonts w:ascii="Wingdings" w:hAnsi="Wingdings"/>
    </w:rPr>
  </w:style>
  <w:style w:type="character" w:customStyle="1" w:styleId="WW8Num71z0">
    <w:name w:val="WW8Num71z0"/>
    <w:rsid w:val="00426A1A"/>
    <w:rPr>
      <w:rFonts w:ascii="Wingdings" w:hAnsi="Wingdings"/>
      <w:b/>
    </w:rPr>
  </w:style>
  <w:style w:type="character" w:customStyle="1" w:styleId="WW8Num71z1">
    <w:name w:val="WW8Num71z1"/>
    <w:rsid w:val="00426A1A"/>
    <w:rPr>
      <w:rFonts w:ascii="Courier New" w:hAnsi="Courier New" w:cs="Courier New"/>
    </w:rPr>
  </w:style>
  <w:style w:type="character" w:customStyle="1" w:styleId="WW8Num71z2">
    <w:name w:val="WW8Num71z2"/>
    <w:rsid w:val="00426A1A"/>
    <w:rPr>
      <w:rFonts w:ascii="Wingdings" w:hAnsi="Wingdings"/>
    </w:rPr>
  </w:style>
  <w:style w:type="character" w:customStyle="1" w:styleId="WW8Num71z3">
    <w:name w:val="WW8Num71z3"/>
    <w:rsid w:val="00426A1A"/>
    <w:rPr>
      <w:rFonts w:ascii="Symbol" w:hAnsi="Symbol"/>
    </w:rPr>
  </w:style>
  <w:style w:type="character" w:customStyle="1" w:styleId="WW8Num73z0">
    <w:name w:val="WW8Num73z0"/>
    <w:rsid w:val="00426A1A"/>
    <w:rPr>
      <w:sz w:val="22"/>
      <w:szCs w:val="22"/>
    </w:rPr>
  </w:style>
  <w:style w:type="character" w:customStyle="1" w:styleId="WW8Num73z1">
    <w:name w:val="WW8Num73z1"/>
    <w:rsid w:val="00426A1A"/>
    <w:rPr>
      <w:sz w:val="20"/>
      <w:szCs w:val="20"/>
    </w:rPr>
  </w:style>
  <w:style w:type="character" w:customStyle="1" w:styleId="WW8Num75z0">
    <w:name w:val="WW8Num75z0"/>
    <w:rsid w:val="00426A1A"/>
    <w:rPr>
      <w:rFonts w:ascii="Symbol" w:hAnsi="Symbol"/>
    </w:rPr>
  </w:style>
  <w:style w:type="character" w:customStyle="1" w:styleId="WW8Num75z1">
    <w:name w:val="WW8Num75z1"/>
    <w:rsid w:val="00426A1A"/>
    <w:rPr>
      <w:rFonts w:ascii="Courier New" w:hAnsi="Courier New"/>
    </w:rPr>
  </w:style>
  <w:style w:type="character" w:customStyle="1" w:styleId="WW8Num75z2">
    <w:name w:val="WW8Num75z2"/>
    <w:rsid w:val="00426A1A"/>
    <w:rPr>
      <w:rFonts w:ascii="Wingdings" w:hAnsi="Wingdings"/>
    </w:rPr>
  </w:style>
  <w:style w:type="character" w:customStyle="1" w:styleId="WW8Num77z0">
    <w:name w:val="WW8Num77z0"/>
    <w:rsid w:val="00426A1A"/>
    <w:rPr>
      <w:rFonts w:ascii="Wingdings" w:hAnsi="Wingdings"/>
    </w:rPr>
  </w:style>
  <w:style w:type="character" w:customStyle="1" w:styleId="WW8Num77z1">
    <w:name w:val="WW8Num77z1"/>
    <w:rsid w:val="00426A1A"/>
    <w:rPr>
      <w:rFonts w:ascii="Courier New" w:hAnsi="Courier New"/>
    </w:rPr>
  </w:style>
  <w:style w:type="character" w:customStyle="1" w:styleId="WW8Num77z3">
    <w:name w:val="WW8Num77z3"/>
    <w:rsid w:val="00426A1A"/>
    <w:rPr>
      <w:rFonts w:ascii="Symbol" w:hAnsi="Symbol"/>
    </w:rPr>
  </w:style>
  <w:style w:type="character" w:customStyle="1" w:styleId="WW8Num78z0">
    <w:name w:val="WW8Num78z0"/>
    <w:rsid w:val="00426A1A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80z0">
    <w:name w:val="WW8Num80z0"/>
    <w:rsid w:val="00426A1A"/>
    <w:rPr>
      <w:b w:val="0"/>
      <w:i w:val="0"/>
      <w:u w:val="none"/>
    </w:rPr>
  </w:style>
  <w:style w:type="character" w:customStyle="1" w:styleId="WW8Num80z1">
    <w:name w:val="WW8Num80z1"/>
    <w:rsid w:val="00426A1A"/>
    <w:rPr>
      <w:b w:val="0"/>
      <w:i w:val="0"/>
    </w:rPr>
  </w:style>
  <w:style w:type="character" w:customStyle="1" w:styleId="WW8Num81z0">
    <w:name w:val="WW8Num81z0"/>
    <w:rsid w:val="00426A1A"/>
    <w:rPr>
      <w:rFonts w:ascii="Symbol" w:hAnsi="Symbol"/>
    </w:rPr>
  </w:style>
  <w:style w:type="character" w:customStyle="1" w:styleId="WW8Num81z1">
    <w:name w:val="WW8Num81z1"/>
    <w:rsid w:val="00426A1A"/>
    <w:rPr>
      <w:b w:val="0"/>
    </w:rPr>
  </w:style>
  <w:style w:type="character" w:customStyle="1" w:styleId="WW8Num82z0">
    <w:name w:val="WW8Num82z0"/>
    <w:rsid w:val="00426A1A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84z0">
    <w:name w:val="WW8Num84z0"/>
    <w:rsid w:val="00426A1A"/>
    <w:rPr>
      <w:rFonts w:ascii="Symbol" w:hAnsi="Symbol" w:cs="Symbol"/>
    </w:rPr>
  </w:style>
  <w:style w:type="character" w:customStyle="1" w:styleId="WW8Num85z0">
    <w:name w:val="WW8Num85z0"/>
    <w:rsid w:val="00426A1A"/>
    <w:rPr>
      <w:rFonts w:ascii="Wingdings" w:hAnsi="Wingdings"/>
      <w:b/>
    </w:rPr>
  </w:style>
  <w:style w:type="character" w:customStyle="1" w:styleId="WW8Num85z1">
    <w:name w:val="WW8Num85z1"/>
    <w:rsid w:val="00426A1A"/>
    <w:rPr>
      <w:rFonts w:ascii="Courier New" w:hAnsi="Courier New" w:cs="Courier New"/>
    </w:rPr>
  </w:style>
  <w:style w:type="character" w:customStyle="1" w:styleId="WW8Num85z2">
    <w:name w:val="WW8Num85z2"/>
    <w:rsid w:val="00426A1A"/>
    <w:rPr>
      <w:rFonts w:ascii="Wingdings" w:hAnsi="Wingdings"/>
    </w:rPr>
  </w:style>
  <w:style w:type="character" w:customStyle="1" w:styleId="WW8Num85z3">
    <w:name w:val="WW8Num85z3"/>
    <w:rsid w:val="00426A1A"/>
    <w:rPr>
      <w:rFonts w:ascii="Symbol" w:hAnsi="Symbol"/>
    </w:rPr>
  </w:style>
  <w:style w:type="character" w:customStyle="1" w:styleId="WW8Num88z0">
    <w:name w:val="WW8Num88z0"/>
    <w:rsid w:val="00426A1A"/>
    <w:rPr>
      <w:rFonts w:ascii="Wingdings" w:hAnsi="Wingdings"/>
    </w:rPr>
  </w:style>
  <w:style w:type="character" w:customStyle="1" w:styleId="WW8Num88z1">
    <w:name w:val="WW8Num88z1"/>
    <w:rsid w:val="00426A1A"/>
    <w:rPr>
      <w:rFonts w:ascii="Courier New" w:hAnsi="Courier New" w:cs="Courier New"/>
    </w:rPr>
  </w:style>
  <w:style w:type="character" w:customStyle="1" w:styleId="WW8Num88z3">
    <w:name w:val="WW8Num88z3"/>
    <w:rsid w:val="00426A1A"/>
    <w:rPr>
      <w:rFonts w:ascii="Symbol" w:hAnsi="Symbol"/>
    </w:rPr>
  </w:style>
  <w:style w:type="character" w:customStyle="1" w:styleId="WW8Num89z0">
    <w:name w:val="WW8Num89z0"/>
    <w:rsid w:val="00426A1A"/>
    <w:rPr>
      <w:b w:val="0"/>
      <w:bCs w:val="0"/>
      <w:i w:val="0"/>
      <w:iCs w:val="0"/>
    </w:rPr>
  </w:style>
  <w:style w:type="character" w:customStyle="1" w:styleId="WW8Num92z0">
    <w:name w:val="WW8Num92z0"/>
    <w:rsid w:val="00426A1A"/>
    <w:rPr>
      <w:color w:val="auto"/>
    </w:rPr>
  </w:style>
  <w:style w:type="character" w:customStyle="1" w:styleId="WW8Num92z1">
    <w:name w:val="WW8Num92z1"/>
    <w:rsid w:val="00426A1A"/>
    <w:rPr>
      <w:rFonts w:ascii="Courier New" w:hAnsi="Courier New" w:cs="Courier New"/>
    </w:rPr>
  </w:style>
  <w:style w:type="character" w:customStyle="1" w:styleId="WW8Num92z2">
    <w:name w:val="WW8Num92z2"/>
    <w:rsid w:val="00426A1A"/>
    <w:rPr>
      <w:rFonts w:ascii="Wingdings" w:hAnsi="Wingdings"/>
    </w:rPr>
  </w:style>
  <w:style w:type="character" w:customStyle="1" w:styleId="WW8Num92z3">
    <w:name w:val="WW8Num92z3"/>
    <w:rsid w:val="00426A1A"/>
    <w:rPr>
      <w:rFonts w:ascii="Symbol" w:hAnsi="Symbol"/>
    </w:rPr>
  </w:style>
  <w:style w:type="character" w:customStyle="1" w:styleId="WW8Num93z0">
    <w:name w:val="WW8Num93z0"/>
    <w:rsid w:val="00426A1A"/>
    <w:rPr>
      <w:rFonts w:ascii="Arial" w:hAnsi="Arial"/>
      <w:b w:val="0"/>
      <w:i w:val="0"/>
      <w:sz w:val="20"/>
    </w:rPr>
  </w:style>
  <w:style w:type="character" w:customStyle="1" w:styleId="WW8Num94z0">
    <w:name w:val="WW8Num94z0"/>
    <w:rsid w:val="00426A1A"/>
    <w:rPr>
      <w:b/>
      <w:i w:val="0"/>
      <w:sz w:val="20"/>
      <w:szCs w:val="20"/>
    </w:rPr>
  </w:style>
  <w:style w:type="character" w:customStyle="1" w:styleId="WW8Num94z1">
    <w:name w:val="WW8Num94z1"/>
    <w:rsid w:val="00426A1A"/>
    <w:rPr>
      <w:rFonts w:ascii="Symbol" w:hAnsi="Symbol"/>
      <w:b/>
      <w:i w:val="0"/>
      <w:sz w:val="22"/>
      <w:szCs w:val="22"/>
    </w:rPr>
  </w:style>
  <w:style w:type="character" w:customStyle="1" w:styleId="WW8Num95z0">
    <w:name w:val="WW8Num95z0"/>
    <w:rsid w:val="00426A1A"/>
    <w:rPr>
      <w:b w:val="0"/>
      <w:i w:val="0"/>
    </w:rPr>
  </w:style>
  <w:style w:type="character" w:customStyle="1" w:styleId="WW8Num103z0">
    <w:name w:val="WW8Num103z0"/>
    <w:rsid w:val="00426A1A"/>
    <w:rPr>
      <w:rFonts w:ascii="Wingdings" w:hAnsi="Wingdings"/>
      <w:sz w:val="16"/>
    </w:rPr>
  </w:style>
  <w:style w:type="character" w:customStyle="1" w:styleId="WW8Num103z1">
    <w:name w:val="WW8Num103z1"/>
    <w:rsid w:val="00426A1A"/>
    <w:rPr>
      <w:rFonts w:ascii="Wingdings" w:hAnsi="Wingdings"/>
      <w:b/>
      <w:sz w:val="16"/>
    </w:rPr>
  </w:style>
  <w:style w:type="character" w:customStyle="1" w:styleId="WW8Num104z0">
    <w:name w:val="WW8Num104z0"/>
    <w:rsid w:val="00426A1A"/>
    <w:rPr>
      <w:sz w:val="20"/>
    </w:rPr>
  </w:style>
  <w:style w:type="character" w:customStyle="1" w:styleId="WW8Num108z0">
    <w:name w:val="WW8Num108z0"/>
    <w:rsid w:val="00426A1A"/>
    <w:rPr>
      <w:color w:val="000000"/>
    </w:rPr>
  </w:style>
  <w:style w:type="character" w:customStyle="1" w:styleId="WW8Num109z0">
    <w:name w:val="WW8Num109z0"/>
    <w:rsid w:val="00426A1A"/>
    <w:rPr>
      <w:rFonts w:ascii="Arial" w:hAnsi="Arial"/>
      <w:b w:val="0"/>
      <w:i w:val="0"/>
      <w:sz w:val="20"/>
    </w:rPr>
  </w:style>
  <w:style w:type="character" w:customStyle="1" w:styleId="WW8Num110z0">
    <w:name w:val="WW8Num110z0"/>
    <w:rsid w:val="00426A1A"/>
    <w:rPr>
      <w:rFonts w:ascii="Arial" w:hAnsi="Arial" w:cs="Arial"/>
    </w:rPr>
  </w:style>
  <w:style w:type="character" w:customStyle="1" w:styleId="WW8Num111z0">
    <w:name w:val="WW8Num111z0"/>
    <w:rsid w:val="00426A1A"/>
    <w:rPr>
      <w:rFonts w:ascii="Wingdings" w:hAnsi="Wingdings"/>
      <w:sz w:val="16"/>
    </w:rPr>
  </w:style>
  <w:style w:type="character" w:customStyle="1" w:styleId="WW8Num112z0">
    <w:name w:val="WW8Num112z0"/>
    <w:rsid w:val="00426A1A"/>
    <w:rPr>
      <w:sz w:val="20"/>
    </w:rPr>
  </w:style>
  <w:style w:type="character" w:customStyle="1" w:styleId="WW8Num113z0">
    <w:name w:val="WW8Num113z0"/>
    <w:rsid w:val="00426A1A"/>
    <w:rPr>
      <w:rFonts w:ascii="Symbol" w:hAnsi="Symbol"/>
    </w:rPr>
  </w:style>
  <w:style w:type="character" w:customStyle="1" w:styleId="WW8Num113z1">
    <w:name w:val="WW8Num113z1"/>
    <w:rsid w:val="00426A1A"/>
    <w:rPr>
      <w:rFonts w:ascii="Courier New" w:hAnsi="Courier New" w:cs="Courier New"/>
    </w:rPr>
  </w:style>
  <w:style w:type="character" w:customStyle="1" w:styleId="WW8Num113z2">
    <w:name w:val="WW8Num113z2"/>
    <w:rsid w:val="00426A1A"/>
    <w:rPr>
      <w:rFonts w:ascii="Wingdings" w:hAnsi="Wingdings"/>
    </w:rPr>
  </w:style>
  <w:style w:type="character" w:customStyle="1" w:styleId="WW8Num114z0">
    <w:name w:val="WW8Num114z0"/>
    <w:rsid w:val="00426A1A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115z0">
    <w:name w:val="WW8Num115z0"/>
    <w:rsid w:val="00426A1A"/>
    <w:rPr>
      <w:b w:val="0"/>
    </w:rPr>
  </w:style>
  <w:style w:type="character" w:customStyle="1" w:styleId="WW8Num117z0">
    <w:name w:val="WW8Num117z0"/>
    <w:rsid w:val="00426A1A"/>
    <w:rPr>
      <w:color w:val="000000"/>
    </w:rPr>
  </w:style>
  <w:style w:type="character" w:customStyle="1" w:styleId="WW8Num118z1">
    <w:name w:val="WW8Num118z1"/>
    <w:rsid w:val="00426A1A"/>
    <w:rPr>
      <w:rFonts w:ascii="Symbol" w:hAnsi="Symbol"/>
    </w:rPr>
  </w:style>
  <w:style w:type="character" w:customStyle="1" w:styleId="WW8Num119z0">
    <w:name w:val="WW8Num119z0"/>
    <w:rsid w:val="00426A1A"/>
    <w:rPr>
      <w:b w:val="0"/>
      <w:bCs w:val="0"/>
      <w:i w:val="0"/>
      <w:iCs w:val="0"/>
    </w:rPr>
  </w:style>
  <w:style w:type="character" w:customStyle="1" w:styleId="WW8Num120z0">
    <w:name w:val="WW8Num120z0"/>
    <w:rsid w:val="00426A1A"/>
    <w:rPr>
      <w:rFonts w:ascii="Symbol" w:hAnsi="Symbol"/>
    </w:rPr>
  </w:style>
  <w:style w:type="character" w:customStyle="1" w:styleId="WW8Num120z1">
    <w:name w:val="WW8Num120z1"/>
    <w:rsid w:val="00426A1A"/>
    <w:rPr>
      <w:rFonts w:ascii="Courier New" w:hAnsi="Courier New" w:cs="Courier New"/>
    </w:rPr>
  </w:style>
  <w:style w:type="character" w:customStyle="1" w:styleId="WW8Num120z2">
    <w:name w:val="WW8Num120z2"/>
    <w:rsid w:val="00426A1A"/>
    <w:rPr>
      <w:rFonts w:ascii="Wingdings" w:hAnsi="Wingdings"/>
    </w:rPr>
  </w:style>
  <w:style w:type="character" w:customStyle="1" w:styleId="WW8Num121z0">
    <w:name w:val="WW8Num121z0"/>
    <w:rsid w:val="00426A1A"/>
    <w:rPr>
      <w:rFonts w:ascii="Symbol" w:hAnsi="Symbol"/>
    </w:rPr>
  </w:style>
  <w:style w:type="character" w:customStyle="1" w:styleId="WW8Num121z1">
    <w:name w:val="WW8Num121z1"/>
    <w:rsid w:val="00426A1A"/>
    <w:rPr>
      <w:rFonts w:ascii="Courier New" w:hAnsi="Courier New" w:cs="Courier New"/>
    </w:rPr>
  </w:style>
  <w:style w:type="character" w:customStyle="1" w:styleId="WW8Num121z2">
    <w:name w:val="WW8Num121z2"/>
    <w:rsid w:val="00426A1A"/>
    <w:rPr>
      <w:rFonts w:ascii="Wingdings" w:hAnsi="Wingdings"/>
    </w:rPr>
  </w:style>
  <w:style w:type="character" w:customStyle="1" w:styleId="WW8Num124z0">
    <w:name w:val="WW8Num124z0"/>
    <w:rsid w:val="00426A1A"/>
    <w:rPr>
      <w:rFonts w:ascii="Wingdings" w:hAnsi="Wingdings"/>
      <w:b/>
    </w:rPr>
  </w:style>
  <w:style w:type="character" w:customStyle="1" w:styleId="WW8Num124z1">
    <w:name w:val="WW8Num124z1"/>
    <w:rsid w:val="00426A1A"/>
    <w:rPr>
      <w:b w:val="0"/>
    </w:rPr>
  </w:style>
  <w:style w:type="character" w:customStyle="1" w:styleId="WW8Num124z2">
    <w:name w:val="WW8Num124z2"/>
    <w:rsid w:val="00426A1A"/>
    <w:rPr>
      <w:rFonts w:ascii="Wingdings" w:hAnsi="Wingdings"/>
    </w:rPr>
  </w:style>
  <w:style w:type="character" w:customStyle="1" w:styleId="WW8Num124z3">
    <w:name w:val="WW8Num124z3"/>
    <w:rsid w:val="00426A1A"/>
    <w:rPr>
      <w:rFonts w:ascii="Symbol" w:hAnsi="Symbol"/>
    </w:rPr>
  </w:style>
  <w:style w:type="character" w:customStyle="1" w:styleId="WW8Num124z4">
    <w:name w:val="WW8Num124z4"/>
    <w:rsid w:val="00426A1A"/>
    <w:rPr>
      <w:rFonts w:ascii="Courier New" w:hAnsi="Courier New" w:cs="Courier New"/>
    </w:rPr>
  </w:style>
  <w:style w:type="character" w:customStyle="1" w:styleId="dokumenttytul1">
    <w:name w:val="dokumenttytul1"/>
    <w:rsid w:val="00426A1A"/>
    <w:rPr>
      <w:b/>
      <w:bCs/>
      <w:strike w:val="0"/>
      <w:dstrike w:val="0"/>
      <w:color w:val="000000"/>
      <w:u w:val="none"/>
    </w:rPr>
  </w:style>
  <w:style w:type="character" w:customStyle="1" w:styleId="Znakiprzypiswdolnych">
    <w:name w:val="Znaki przypisów dolnych"/>
    <w:rsid w:val="00426A1A"/>
    <w:rPr>
      <w:vertAlign w:val="superscript"/>
    </w:rPr>
  </w:style>
  <w:style w:type="character" w:customStyle="1" w:styleId="Odwoaniedokomentarza1">
    <w:name w:val="Odwołanie do komentarza1"/>
    <w:rsid w:val="00426A1A"/>
    <w:rPr>
      <w:sz w:val="16"/>
      <w:szCs w:val="16"/>
    </w:rPr>
  </w:style>
  <w:style w:type="paragraph" w:customStyle="1" w:styleId="Nagwek11">
    <w:name w:val="Nagłówek1"/>
    <w:basedOn w:val="Normalny"/>
    <w:next w:val="Tekstpodstawowy"/>
    <w:rsid w:val="00426A1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426A1A"/>
    <w:pPr>
      <w:suppressLineNumbers/>
      <w:spacing w:before="120" w:after="120"/>
    </w:pPr>
    <w:rPr>
      <w:rFonts w:cs="Tahoma"/>
      <w:i/>
      <w:iCs/>
    </w:rPr>
  </w:style>
  <w:style w:type="paragraph" w:customStyle="1" w:styleId="Listawypunktowana1">
    <w:name w:val="Lista wypunktowana1"/>
    <w:basedOn w:val="Normalny"/>
    <w:rsid w:val="00426A1A"/>
    <w:pPr>
      <w:spacing w:line="360" w:lineRule="auto"/>
      <w:ind w:right="23"/>
      <w:jc w:val="both"/>
    </w:pPr>
    <w:rPr>
      <w:rFonts w:ascii="Arial" w:hAnsi="Arial" w:cs="Arial"/>
      <w:bCs/>
      <w:sz w:val="22"/>
      <w:szCs w:val="22"/>
    </w:rPr>
  </w:style>
  <w:style w:type="paragraph" w:customStyle="1" w:styleId="11">
    <w:name w:val="11)"/>
    <w:basedOn w:val="Normalny"/>
    <w:rsid w:val="00426A1A"/>
    <w:pPr>
      <w:tabs>
        <w:tab w:val="left" w:pos="624"/>
      </w:tabs>
      <w:spacing w:line="258" w:lineRule="atLeast"/>
      <w:ind w:left="624" w:hanging="312"/>
      <w:jc w:val="both"/>
    </w:pPr>
    <w:rPr>
      <w:rFonts w:ascii="FrankfurtGothic" w:hAnsi="FrankfurtGothic"/>
      <w:color w:val="000000"/>
      <w:sz w:val="17"/>
      <w:szCs w:val="20"/>
    </w:rPr>
  </w:style>
  <w:style w:type="paragraph" w:customStyle="1" w:styleId="A11i">
    <w:name w:val="A11i"/>
    <w:basedOn w:val="Normalny"/>
    <w:rsid w:val="00426A1A"/>
    <w:pPr>
      <w:ind w:left="709"/>
      <w:jc w:val="both"/>
    </w:pPr>
    <w:rPr>
      <w:rFonts w:ascii="Arial" w:hAnsi="Arial"/>
      <w:i/>
      <w:sz w:val="22"/>
      <w:szCs w:val="20"/>
    </w:rPr>
  </w:style>
  <w:style w:type="paragraph" w:customStyle="1" w:styleId="Listanumerowana1">
    <w:name w:val="Lista numerowana1"/>
    <w:basedOn w:val="Normalny"/>
    <w:rsid w:val="00426A1A"/>
    <w:pPr>
      <w:tabs>
        <w:tab w:val="left" w:pos="340"/>
      </w:tabs>
      <w:ind w:left="340" w:hanging="340"/>
    </w:pPr>
  </w:style>
  <w:style w:type="paragraph" w:customStyle="1" w:styleId="Tekstkomentarza1">
    <w:name w:val="Tekst komentarza1"/>
    <w:basedOn w:val="Normalny"/>
    <w:rsid w:val="00426A1A"/>
    <w:rPr>
      <w:sz w:val="20"/>
      <w:szCs w:val="20"/>
    </w:rPr>
  </w:style>
  <w:style w:type="paragraph" w:styleId="HTML-wstpniesformatowany">
    <w:name w:val="HTML Preformatted"/>
    <w:basedOn w:val="Normalny"/>
    <w:link w:val="HTML-wstpniesformatowanyZnak"/>
    <w:rsid w:val="00426A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426A1A"/>
    <w:rPr>
      <w:rFonts w:ascii="Courier New" w:hAnsi="Courier New"/>
      <w:lang w:val="x-none" w:eastAsia="ar-SA"/>
    </w:rPr>
  </w:style>
  <w:style w:type="paragraph" w:customStyle="1" w:styleId="Zawartoramki">
    <w:name w:val="Zawartość ramki"/>
    <w:basedOn w:val="Tekstpodstawowy"/>
    <w:rsid w:val="00426A1A"/>
    <w:pPr>
      <w:spacing w:line="360" w:lineRule="auto"/>
      <w:jc w:val="left"/>
    </w:pPr>
    <w:rPr>
      <w:rFonts w:ascii="Times New Roman" w:hAnsi="Times New Roman"/>
      <w:sz w:val="24"/>
      <w:szCs w:val="20"/>
      <w:lang w:val="pl-PL"/>
    </w:rPr>
  </w:style>
  <w:style w:type="paragraph" w:customStyle="1" w:styleId="inny1">
    <w:name w:val="inny1"/>
    <w:basedOn w:val="Nagwek1"/>
    <w:rsid w:val="00426A1A"/>
    <w:pPr>
      <w:tabs>
        <w:tab w:val="left" w:pos="180"/>
      </w:tabs>
      <w:spacing w:before="0" w:after="0" w:line="360" w:lineRule="auto"/>
      <w:jc w:val="both"/>
    </w:pPr>
    <w:rPr>
      <w:kern w:val="1"/>
      <w:sz w:val="20"/>
      <w:szCs w:val="20"/>
    </w:rPr>
  </w:style>
  <w:style w:type="paragraph" w:customStyle="1" w:styleId="xl24">
    <w:name w:val="xl24"/>
    <w:basedOn w:val="Normalny"/>
    <w:rsid w:val="00426A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Arial Unicode MS" w:hAnsi="Arial" w:cs="Arial"/>
      <w:sz w:val="18"/>
      <w:szCs w:val="18"/>
      <w:lang w:eastAsia="pl-PL"/>
    </w:rPr>
  </w:style>
  <w:style w:type="paragraph" w:customStyle="1" w:styleId="xl25">
    <w:name w:val="xl25"/>
    <w:basedOn w:val="Normalny"/>
    <w:rsid w:val="00426A1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Arial Unicode MS" w:hAnsi="Arial" w:cs="Arial"/>
      <w:sz w:val="18"/>
      <w:szCs w:val="18"/>
      <w:lang w:eastAsia="pl-PL"/>
    </w:rPr>
  </w:style>
  <w:style w:type="paragraph" w:customStyle="1" w:styleId="xl26">
    <w:name w:val="xl26"/>
    <w:basedOn w:val="Normalny"/>
    <w:rsid w:val="00426A1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Arial Unicode MS" w:hAnsi="Arial" w:cs="Arial"/>
      <w:sz w:val="18"/>
      <w:szCs w:val="18"/>
      <w:lang w:eastAsia="pl-PL"/>
    </w:rPr>
  </w:style>
  <w:style w:type="paragraph" w:customStyle="1" w:styleId="xl27">
    <w:name w:val="xl27"/>
    <w:basedOn w:val="Normalny"/>
    <w:rsid w:val="00426A1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Arial Unicode MS" w:hAnsi="Arial" w:cs="Arial"/>
      <w:sz w:val="18"/>
      <w:szCs w:val="18"/>
      <w:lang w:eastAsia="pl-PL"/>
    </w:rPr>
  </w:style>
  <w:style w:type="paragraph" w:customStyle="1" w:styleId="Normal2">
    <w:name w:val="Normal2"/>
    <w:basedOn w:val="Normalny"/>
    <w:rsid w:val="00426A1A"/>
    <w:pPr>
      <w:widowControl w:val="0"/>
      <w:suppressAutoHyphens w:val="0"/>
      <w:autoSpaceDE w:val="0"/>
      <w:autoSpaceDN w:val="0"/>
      <w:adjustRightInd w:val="0"/>
      <w:spacing w:before="60" w:after="60" w:line="288" w:lineRule="auto"/>
      <w:ind w:left="851"/>
      <w:jc w:val="both"/>
    </w:pPr>
    <w:rPr>
      <w:color w:val="000000"/>
      <w:sz w:val="22"/>
      <w:szCs w:val="22"/>
      <w:lang w:val="en-GB" w:eastAsia="en-GB"/>
    </w:rPr>
  </w:style>
  <w:style w:type="paragraph" w:customStyle="1" w:styleId="PCDOCSFooter">
    <w:name w:val="PCDOCSFooter"/>
    <w:basedOn w:val="Normalny"/>
    <w:rsid w:val="00426A1A"/>
    <w:pPr>
      <w:widowControl w:val="0"/>
      <w:suppressAutoHyphens w:val="0"/>
      <w:spacing w:after="240"/>
    </w:pPr>
    <w:rPr>
      <w:spacing w:val="80"/>
      <w:sz w:val="14"/>
      <w:szCs w:val="22"/>
      <w:lang w:eastAsia="pl-PL"/>
    </w:rPr>
  </w:style>
  <w:style w:type="paragraph" w:customStyle="1" w:styleId="PCDOCSFirstFooter">
    <w:name w:val="PCDOCSFirstFooter"/>
    <w:basedOn w:val="PCDOCSFooter"/>
    <w:rsid w:val="00426A1A"/>
    <w:rPr>
      <w:b/>
      <w:bCs/>
    </w:rPr>
  </w:style>
  <w:style w:type="paragraph" w:customStyle="1" w:styleId="Style1">
    <w:name w:val="Style1"/>
    <w:basedOn w:val="Normalny"/>
    <w:uiPriority w:val="99"/>
    <w:rsid w:val="00426A1A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8">
    <w:name w:val="Style8"/>
    <w:basedOn w:val="Normalny"/>
    <w:uiPriority w:val="99"/>
    <w:rsid w:val="00426A1A"/>
    <w:pPr>
      <w:widowControl w:val="0"/>
      <w:suppressAutoHyphens w:val="0"/>
      <w:autoSpaceDE w:val="0"/>
      <w:autoSpaceDN w:val="0"/>
      <w:adjustRightInd w:val="0"/>
      <w:spacing w:line="387" w:lineRule="exact"/>
      <w:jc w:val="both"/>
    </w:pPr>
    <w:rPr>
      <w:lang w:eastAsia="pl-PL"/>
    </w:rPr>
  </w:style>
  <w:style w:type="paragraph" w:customStyle="1" w:styleId="Style10">
    <w:name w:val="Style10"/>
    <w:basedOn w:val="Normalny"/>
    <w:uiPriority w:val="99"/>
    <w:rsid w:val="00426A1A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character" w:customStyle="1" w:styleId="FontStyle18">
    <w:name w:val="Font Style18"/>
    <w:uiPriority w:val="99"/>
    <w:rsid w:val="00426A1A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24">
    <w:name w:val="Font Style24"/>
    <w:uiPriority w:val="99"/>
    <w:rsid w:val="00426A1A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26">
    <w:name w:val="Font Style26"/>
    <w:uiPriority w:val="99"/>
    <w:rsid w:val="00426A1A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6">
    <w:name w:val="Style16"/>
    <w:basedOn w:val="Normalny"/>
    <w:uiPriority w:val="99"/>
    <w:rsid w:val="00426A1A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table" w:customStyle="1" w:styleId="Tabela-Siatka611">
    <w:name w:val="Tabela - Siatka611"/>
    <w:basedOn w:val="Standardowy"/>
    <w:next w:val="Tabela-Siatka"/>
    <w:uiPriority w:val="39"/>
    <w:rsid w:val="00426A1A"/>
    <w:pPr>
      <w:ind w:left="992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next w:val="Tabela-Siatka"/>
    <w:uiPriority w:val="39"/>
    <w:rsid w:val="00426A1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Grid11"/>
    <w:rsid w:val="00426A1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0">
    <w:name w:val="Bez listy10"/>
    <w:next w:val="Bezlisty"/>
    <w:uiPriority w:val="99"/>
    <w:semiHidden/>
    <w:unhideWhenUsed/>
    <w:rsid w:val="00426A1A"/>
  </w:style>
  <w:style w:type="numbering" w:customStyle="1" w:styleId="Styl33">
    <w:name w:val="Styl33"/>
    <w:rsid w:val="00426A1A"/>
  </w:style>
  <w:style w:type="table" w:customStyle="1" w:styleId="Tabela-Siatka121">
    <w:name w:val="Tabela - Siatka121"/>
    <w:basedOn w:val="Standardowy"/>
    <w:next w:val="Tabela-Siatka"/>
    <w:uiPriority w:val="59"/>
    <w:rsid w:val="00426A1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426A1A"/>
  </w:style>
  <w:style w:type="numbering" w:customStyle="1" w:styleId="Bezlisty21">
    <w:name w:val="Bez listy21"/>
    <w:next w:val="Bezlisty"/>
    <w:semiHidden/>
    <w:rsid w:val="00426A1A"/>
  </w:style>
  <w:style w:type="table" w:customStyle="1" w:styleId="Tabela-Siatka22">
    <w:name w:val="Tabela - Siatka22"/>
    <w:basedOn w:val="Standardowy"/>
    <w:next w:val="Tabela-Siatka"/>
    <w:uiPriority w:val="39"/>
    <w:rsid w:val="00426A1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1">
    <w:name w:val="Tabela - Siatka311"/>
    <w:basedOn w:val="Standardowy"/>
    <w:next w:val="Tabela-Siatka"/>
    <w:uiPriority w:val="39"/>
    <w:rsid w:val="00426A1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1">
    <w:name w:val="Tabela - Siatka411"/>
    <w:basedOn w:val="Standardowy"/>
    <w:next w:val="Tabela-Siatka"/>
    <w:uiPriority w:val="59"/>
    <w:rsid w:val="00426A1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426A1A"/>
  </w:style>
  <w:style w:type="numbering" w:customStyle="1" w:styleId="Bezlisty41">
    <w:name w:val="Bez listy41"/>
    <w:next w:val="Bezlisty"/>
    <w:uiPriority w:val="99"/>
    <w:semiHidden/>
    <w:unhideWhenUsed/>
    <w:rsid w:val="00426A1A"/>
  </w:style>
  <w:style w:type="numbering" w:customStyle="1" w:styleId="Bezlisty51">
    <w:name w:val="Bez listy51"/>
    <w:next w:val="Bezlisty"/>
    <w:uiPriority w:val="99"/>
    <w:semiHidden/>
    <w:unhideWhenUsed/>
    <w:rsid w:val="00426A1A"/>
  </w:style>
  <w:style w:type="numbering" w:customStyle="1" w:styleId="Bezlisty61">
    <w:name w:val="Bez listy61"/>
    <w:next w:val="Bezlisty"/>
    <w:uiPriority w:val="99"/>
    <w:semiHidden/>
    <w:unhideWhenUsed/>
    <w:rsid w:val="00426A1A"/>
  </w:style>
  <w:style w:type="numbering" w:customStyle="1" w:styleId="Bezlisty71">
    <w:name w:val="Bez listy71"/>
    <w:next w:val="Bezlisty"/>
    <w:uiPriority w:val="99"/>
    <w:semiHidden/>
    <w:unhideWhenUsed/>
    <w:rsid w:val="00426A1A"/>
  </w:style>
  <w:style w:type="table" w:customStyle="1" w:styleId="Tabela-Siatka531">
    <w:name w:val="Tabela - Siatka531"/>
    <w:basedOn w:val="Standardowy"/>
    <w:next w:val="Tabela-Siatka"/>
    <w:uiPriority w:val="39"/>
    <w:rsid w:val="00426A1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tende1">
    <w:name w:val="Atende1"/>
    <w:uiPriority w:val="99"/>
    <w:rsid w:val="00426A1A"/>
  </w:style>
  <w:style w:type="numbering" w:customStyle="1" w:styleId="MW211">
    <w:name w:val="MW211"/>
    <w:uiPriority w:val="99"/>
    <w:rsid w:val="00426A1A"/>
    <w:pPr>
      <w:numPr>
        <w:numId w:val="15"/>
      </w:numPr>
    </w:pPr>
  </w:style>
  <w:style w:type="numbering" w:customStyle="1" w:styleId="StylKonspektynumerowaneZlewej0cmWysunicie102cm11">
    <w:name w:val="Styl Konspekty numerowane Z lewej:  0 cm Wysunięcie:  102 cm11"/>
    <w:basedOn w:val="Bezlisty"/>
    <w:rsid w:val="00426A1A"/>
    <w:pPr>
      <w:numPr>
        <w:numId w:val="45"/>
      </w:numPr>
    </w:pPr>
  </w:style>
  <w:style w:type="numbering" w:customStyle="1" w:styleId="Styl2111">
    <w:name w:val="Styl2111"/>
    <w:rsid w:val="00426A1A"/>
    <w:pPr>
      <w:numPr>
        <w:numId w:val="12"/>
      </w:numPr>
    </w:pPr>
  </w:style>
  <w:style w:type="numbering" w:customStyle="1" w:styleId="Styl3111">
    <w:name w:val="Styl3111"/>
    <w:rsid w:val="00426A1A"/>
    <w:pPr>
      <w:numPr>
        <w:numId w:val="13"/>
      </w:numPr>
    </w:pPr>
  </w:style>
  <w:style w:type="table" w:customStyle="1" w:styleId="Tabela-Siatka10">
    <w:name w:val="Tabela - Siatka10"/>
    <w:basedOn w:val="Standardowy"/>
    <w:next w:val="Tabela-Siatka"/>
    <w:uiPriority w:val="39"/>
    <w:rsid w:val="00FC38D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34">
    <w:name w:val="Styl34"/>
    <w:rsid w:val="00843C07"/>
    <w:pPr>
      <w:numPr>
        <w:numId w:val="14"/>
      </w:numPr>
    </w:pPr>
  </w:style>
  <w:style w:type="character" w:customStyle="1" w:styleId="Heading1Char">
    <w:name w:val="Heading 1 Char"/>
    <w:aliases w:val="UNI-Nagłówek 1 Char,H1 Char,h1 Char,Appendix 1 Char,Chapterh1 Char,CCBS Char,Level 1 Topic Heading Char,h1 chapter heading Char,Heading 11 Char,Chapter Headline Char,Main Section Char,Section Heading Char,Header 1st Page Char,level 1 Char"/>
    <w:uiPriority w:val="9"/>
    <w:rsid w:val="00EC6124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Heading4Char">
    <w:name w:val="Heading 4 Char"/>
    <w:aliases w:val="UNI-Nagłówek 4 Char,h4 Char,4 Char,H4-Heading 4 Char,Naglówek 4 Char"/>
    <w:uiPriority w:val="9"/>
    <w:semiHidden/>
    <w:rsid w:val="00EC6124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Heading5Char">
    <w:name w:val="Heading 5 Char"/>
    <w:aliases w:val="UNI - Nagłówek 5 Char"/>
    <w:uiPriority w:val="9"/>
    <w:semiHidden/>
    <w:rsid w:val="00EC6124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Tekstpodstawowy211">
    <w:name w:val="Tekst podstawowy 211"/>
    <w:basedOn w:val="Normalny"/>
    <w:uiPriority w:val="99"/>
    <w:rsid w:val="00EC6124"/>
    <w:pPr>
      <w:widowControl w:val="0"/>
      <w:suppressAutoHyphens w:val="0"/>
      <w:snapToGrid w:val="0"/>
      <w:spacing w:after="200"/>
      <w:ind w:left="709" w:right="340"/>
      <w:jc w:val="both"/>
    </w:pPr>
    <w:rPr>
      <w:b/>
      <w:szCs w:val="20"/>
    </w:rPr>
  </w:style>
  <w:style w:type="paragraph" w:customStyle="1" w:styleId="Tekstpodstawowy311">
    <w:name w:val="Tekst podstawowy 311"/>
    <w:basedOn w:val="Normalny"/>
    <w:uiPriority w:val="99"/>
    <w:rsid w:val="00EC6124"/>
    <w:pPr>
      <w:widowControl w:val="0"/>
      <w:suppressAutoHyphens w:val="0"/>
      <w:snapToGrid w:val="0"/>
      <w:spacing w:after="200"/>
      <w:ind w:left="709" w:right="340"/>
      <w:jc w:val="both"/>
    </w:pPr>
    <w:rPr>
      <w:szCs w:val="20"/>
    </w:rPr>
  </w:style>
  <w:style w:type="paragraph" w:customStyle="1" w:styleId="Normalarial">
    <w:name w:val="Normal+arial"/>
    <w:basedOn w:val="Normalny"/>
    <w:uiPriority w:val="99"/>
    <w:rsid w:val="00EC6124"/>
    <w:pPr>
      <w:suppressAutoHyphens w:val="0"/>
      <w:spacing w:after="200"/>
      <w:ind w:left="709" w:right="340"/>
      <w:jc w:val="center"/>
    </w:pPr>
    <w:rPr>
      <w:rFonts w:ascii="Arial" w:hAnsi="Arial" w:cs="Arial"/>
      <w:b/>
      <w:sz w:val="22"/>
      <w:szCs w:val="22"/>
    </w:rPr>
  </w:style>
  <w:style w:type="paragraph" w:customStyle="1" w:styleId="Naglwek3">
    <w:name w:val="Naglówek 3"/>
    <w:basedOn w:val="Normalny"/>
    <w:uiPriority w:val="99"/>
    <w:rsid w:val="00EC6124"/>
    <w:pPr>
      <w:suppressAutoHyphens w:val="0"/>
      <w:spacing w:before="240" w:after="240"/>
      <w:ind w:left="2124" w:right="340" w:hanging="708"/>
      <w:jc w:val="both"/>
    </w:pPr>
    <w:rPr>
      <w:rFonts w:ascii="Garamond" w:hAnsi="Garamond"/>
      <w:b/>
      <w:szCs w:val="20"/>
      <w:lang w:eastAsia="en-US"/>
    </w:rPr>
  </w:style>
  <w:style w:type="paragraph" w:customStyle="1" w:styleId="tresc">
    <w:name w:val="tresc"/>
    <w:basedOn w:val="Normalny"/>
    <w:uiPriority w:val="99"/>
    <w:rsid w:val="00EC6124"/>
    <w:pPr>
      <w:suppressAutoHyphens w:val="0"/>
      <w:spacing w:before="100" w:beforeAutospacing="1" w:after="100" w:afterAutospacing="1"/>
      <w:ind w:left="709" w:right="340"/>
      <w:jc w:val="both"/>
    </w:pPr>
    <w:rPr>
      <w:lang w:eastAsia="pl-PL"/>
    </w:rPr>
  </w:style>
  <w:style w:type="paragraph" w:customStyle="1" w:styleId="standardowy0">
    <w:name w:val="standardowy"/>
    <w:basedOn w:val="Normalny"/>
    <w:uiPriority w:val="99"/>
    <w:rsid w:val="00EC6124"/>
    <w:pPr>
      <w:suppressAutoHyphens w:val="0"/>
      <w:autoSpaceDE w:val="0"/>
      <w:autoSpaceDN w:val="0"/>
      <w:spacing w:after="200"/>
      <w:ind w:left="709" w:right="340"/>
      <w:jc w:val="both"/>
    </w:pPr>
    <w:rPr>
      <w:szCs w:val="20"/>
      <w:lang w:eastAsia="pl-PL"/>
    </w:rPr>
  </w:style>
  <w:style w:type="numbering" w:customStyle="1" w:styleId="Zaimportowanystyl12">
    <w:name w:val="Zaimportowany styl 12"/>
    <w:rsid w:val="00EC6124"/>
    <w:pPr>
      <w:numPr>
        <w:numId w:val="82"/>
      </w:numPr>
    </w:pPr>
  </w:style>
  <w:style w:type="numbering" w:customStyle="1" w:styleId="Zaimportowanystyl26">
    <w:name w:val="Zaimportowany styl 26"/>
    <w:rsid w:val="00EC6124"/>
    <w:pPr>
      <w:numPr>
        <w:numId w:val="83"/>
      </w:numPr>
    </w:pPr>
  </w:style>
  <w:style w:type="numbering" w:customStyle="1" w:styleId="Zaimportowanystyl20">
    <w:name w:val="Zaimportowany styl 20"/>
    <w:rsid w:val="00EC6124"/>
    <w:pPr>
      <w:numPr>
        <w:numId w:val="84"/>
      </w:numPr>
    </w:pPr>
  </w:style>
  <w:style w:type="numbering" w:customStyle="1" w:styleId="Zaimportowanystyl29">
    <w:name w:val="Zaimportowany styl 29"/>
    <w:rsid w:val="00EC6124"/>
    <w:pPr>
      <w:numPr>
        <w:numId w:val="85"/>
      </w:numPr>
    </w:pPr>
  </w:style>
  <w:style w:type="paragraph" w:customStyle="1" w:styleId="ft00">
    <w:name w:val="ft00"/>
    <w:basedOn w:val="Normalny"/>
    <w:rsid w:val="001A6DA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Textbody">
    <w:name w:val="Text body"/>
    <w:basedOn w:val="Normalny"/>
    <w:rsid w:val="00423759"/>
    <w:pPr>
      <w:widowControl w:val="0"/>
      <w:autoSpaceDN w:val="0"/>
      <w:spacing w:after="120"/>
      <w:textAlignment w:val="baseline"/>
    </w:pPr>
    <w:rPr>
      <w:rFonts w:ascii="Thorndale, 'Times New Roman'" w:eastAsia="Andale Sans UI" w:hAnsi="Thorndale, 'Times New Roman'" w:cs="Thorndale, 'Times New Roman'"/>
      <w:kern w:val="3"/>
      <w:szCs w:val="20"/>
      <w:lang w:eastAsia="zh-CN"/>
    </w:rPr>
  </w:style>
  <w:style w:type="paragraph" w:customStyle="1" w:styleId="04tekst">
    <w:name w:val="04 tekst"/>
    <w:basedOn w:val="Normalny"/>
    <w:rsid w:val="00D97356"/>
    <w:pPr>
      <w:suppressLineNumbers/>
      <w:tabs>
        <w:tab w:val="left" w:pos="283"/>
      </w:tabs>
      <w:spacing w:line="360" w:lineRule="auto"/>
      <w:ind w:firstLine="283"/>
      <w:jc w:val="both"/>
    </w:pPr>
    <w:rPr>
      <w:rFonts w:ascii="Arial" w:eastAsia="NSimSun" w:hAnsi="Arial" w:cs="Arial"/>
      <w:kern w:val="1"/>
      <w:sz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79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45773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95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3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54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2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8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24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53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997479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6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91307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10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6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097877">
                              <w:marLeft w:val="0"/>
                              <w:marRight w:val="30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4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49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73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4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9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8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166364e-a50c-48fb-891f-ca520ae906c1">
      <UserInfo>
        <DisplayName>Ostaszewski Dariusz</DisplayName>
        <AccountId>35</AccountId>
        <AccountType/>
      </UserInfo>
      <UserInfo>
        <DisplayName>Milewski Sebastian</DisplayName>
        <AccountId>93</AccountId>
        <AccountType/>
      </UserInfo>
      <UserInfo>
        <DisplayName>Krzymowska Izabella</DisplayName>
        <AccountId>15</AccountId>
        <AccountType/>
      </UserInfo>
      <UserInfo>
        <DisplayName>Krasuski Dariusz</DisplayName>
        <AccountId>66</AccountId>
        <AccountType/>
      </UserInfo>
      <UserInfo>
        <DisplayName>Leszczyński Daniel</DisplayName>
        <AccountId>8</AccountId>
        <AccountType/>
      </UserInfo>
      <UserInfo>
        <DisplayName>Zając Robert</DisplayName>
        <AccountId>185</AccountId>
        <AccountType/>
      </UserInfo>
      <UserInfo>
        <DisplayName>Rafalska Katarzyna</DisplayName>
        <AccountId>18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06FF666EF23D419B4F03FD8D0601C0" ma:contentTypeVersion="2" ma:contentTypeDescription="Utwórz nowy dokument." ma:contentTypeScope="" ma:versionID="c309ec79c5577b52455d86e67e4092a2">
  <xsd:schema xmlns:xsd="http://www.w3.org/2001/XMLSchema" xmlns:xs="http://www.w3.org/2001/XMLSchema" xmlns:p="http://schemas.microsoft.com/office/2006/metadata/properties" xmlns:ns2="5166364e-a50c-48fb-891f-ca520ae906c1" targetNamespace="http://schemas.microsoft.com/office/2006/metadata/properties" ma:root="true" ma:fieldsID="0ec04f70774fd7bc89492d1b11d8c854" ns2:_="">
    <xsd:import namespace="5166364e-a50c-48fb-891f-ca520ae906c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6364e-a50c-48fb-891f-ca520ae906c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5D27A-C6FB-4729-8C61-7E63ED7CF6BA}">
  <ds:schemaRefs>
    <ds:schemaRef ds:uri="http://schemas.microsoft.com/office/2006/metadata/properties"/>
    <ds:schemaRef ds:uri="http://schemas.microsoft.com/office/infopath/2007/PartnerControls"/>
    <ds:schemaRef ds:uri="5166364e-a50c-48fb-891f-ca520ae906c1"/>
  </ds:schemaRefs>
</ds:datastoreItem>
</file>

<file path=customXml/itemProps2.xml><?xml version="1.0" encoding="utf-8"?>
<ds:datastoreItem xmlns:ds="http://schemas.openxmlformats.org/officeDocument/2006/customXml" ds:itemID="{52BC0D7A-28F1-4A71-8662-D4F95DE015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F787F9-56DE-47A1-86FB-BAF8FEA41B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6364e-a50c-48fb-891f-ca520ae906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046D61-E39B-427D-B09A-BBE3E0783D64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5CA7A2EB-B36B-445A-A823-C2A62BE1C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16</Pages>
  <Words>4067</Words>
  <Characters>24404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UD Włochy</Company>
  <LinksUpToDate>false</LinksUpToDate>
  <CharactersWithSpaces>28415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Krzymowska Izabella</dc:creator>
  <cp:keywords/>
  <dc:description/>
  <cp:lastModifiedBy>Krzymowska Izabella</cp:lastModifiedBy>
  <cp:revision>49</cp:revision>
  <cp:lastPrinted>2019-04-18T12:39:00Z</cp:lastPrinted>
  <dcterms:created xsi:type="dcterms:W3CDTF">2024-10-08T09:52:00Z</dcterms:created>
  <dcterms:modified xsi:type="dcterms:W3CDTF">2024-10-14T12:56:00Z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Ratajczyk Monika</vt:lpwstr>
  </property>
  <property fmtid="{D5CDD505-2E9C-101B-9397-08002B2CF9AE}" pid="3" name="xd_Signature">
    <vt:lpwstr/>
  </property>
  <property fmtid="{D5CDD505-2E9C-101B-9397-08002B2CF9AE}" pid="4" name="display_urn:schemas-microsoft-com:office:office#Author">
    <vt:lpwstr>Ratajczyk Monika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ContentTypeId">
    <vt:lpwstr>0x0101002806FF666EF23D419B4F03FD8D0601C0</vt:lpwstr>
  </property>
  <property fmtid="{D5CDD505-2E9C-101B-9397-08002B2CF9AE}" pid="8" name="_NewReviewCycle">
    <vt:lpwstr/>
  </property>
</Properties>
</file>