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4FB9C" w14:textId="1AEC7867" w:rsidR="005F26F8" w:rsidRPr="004D7905" w:rsidRDefault="00C23845" w:rsidP="005F26F8">
      <w:pPr>
        <w:pStyle w:val="Nagwek"/>
        <w:rPr>
          <w:sz w:val="22"/>
          <w:szCs w:val="22"/>
        </w:rPr>
      </w:pPr>
      <w:r w:rsidRPr="004D7905">
        <w:rPr>
          <w:noProof/>
          <w:sz w:val="22"/>
          <w:szCs w:val="22"/>
          <w:lang w:eastAsia="pl-PL"/>
        </w:rPr>
        <w:drawing>
          <wp:anchor distT="0" distB="0" distL="114300" distR="114300" simplePos="0" relativeHeight="251658240" behindDoc="1" locked="0" layoutInCell="1" allowOverlap="1" wp14:anchorId="1883479D" wp14:editId="105A1B75">
            <wp:simplePos x="0" y="0"/>
            <wp:positionH relativeFrom="column">
              <wp:posOffset>4991735</wp:posOffset>
            </wp:positionH>
            <wp:positionV relativeFrom="paragraph">
              <wp:posOffset>-70485</wp:posOffset>
            </wp:positionV>
            <wp:extent cx="1367790" cy="419100"/>
            <wp:effectExtent l="19050" t="0" r="3810" b="0"/>
            <wp:wrapTight wrapText="bothSides">
              <wp:wrapPolygon edited="0">
                <wp:start x="-301" y="0"/>
                <wp:lineTo x="-301" y="20618"/>
                <wp:lineTo x="21660" y="20618"/>
                <wp:lineTo x="21660" y="0"/>
                <wp:lineTo x="-301" y="0"/>
              </wp:wrapPolygon>
            </wp:wrapTight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7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B6DF6" w:rsidRPr="004D7905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1E1A90B5" wp14:editId="487711A3">
                <wp:simplePos x="0" y="0"/>
                <wp:positionH relativeFrom="margin">
                  <wp:posOffset>815340</wp:posOffset>
                </wp:positionH>
                <wp:positionV relativeFrom="paragraph">
                  <wp:posOffset>-104140</wp:posOffset>
                </wp:positionV>
                <wp:extent cx="4248785" cy="802005"/>
                <wp:effectExtent l="0" t="0" r="0" b="0"/>
                <wp:wrapTight wrapText="bothSides">
                  <wp:wrapPolygon edited="0">
                    <wp:start x="0" y="0"/>
                    <wp:lineTo x="0" y="21036"/>
                    <wp:lineTo x="21500" y="21036"/>
                    <wp:lineTo x="215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78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2E455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Wiodący Ośrodek Koordynacyjno- Rehabilitacyjno- Opiekuńczy</w:t>
                            </w:r>
                          </w:p>
                          <w:p w14:paraId="6E5E80AB" w14:textId="77777777" w:rsidR="005F26F8" w:rsidRPr="00BE3430" w:rsidRDefault="005F26F8" w:rsidP="005F26F8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b/>
                                <w:sz w:val="22"/>
                                <w:szCs w:val="22"/>
                              </w:rPr>
                              <w:t>w Zespole Szkół Specjalnych im. UNICEF w Rzeszowie</w:t>
                            </w:r>
                          </w:p>
                          <w:p w14:paraId="3A7B20A0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</w:rPr>
                              <w:t>ul. Ofiar Katynia 1, 35-209 Rzeszów</w:t>
                            </w:r>
                          </w:p>
                          <w:p w14:paraId="209F6162" w14:textId="77777777" w:rsidR="005F26F8" w:rsidRPr="00BE3430" w:rsidRDefault="005F26F8" w:rsidP="005F26F8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BE3430">
                              <w:rPr>
                                <w:sz w:val="22"/>
                                <w:szCs w:val="22"/>
                                <w:lang w:val="en-US"/>
                              </w:rPr>
                              <w:t xml:space="preserve">tel. 17 748 31 70, e mail: </w:t>
                            </w:r>
                            <w:hyperlink r:id="rId9" w:history="1">
                              <w:r w:rsidRPr="00BE3430">
                                <w:rPr>
                                  <w:rStyle w:val="Hipercze"/>
                                  <w:sz w:val="22"/>
                                  <w:szCs w:val="22"/>
                                  <w:lang w:val="en-US"/>
                                </w:rPr>
                                <w:t>sekretariat@zss.resman.pl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A90B5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64.2pt;margin-top:-8.2pt;width:334.55pt;height:63.1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" stroked="f">
                <v:textbox>
                  <w:txbxContent>
                    <w:p w14:paraId="6FE2E455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Wiodący Ośrodek Koordynacyjno- Rehabilitacyjno- Opiekuńczy</w:t>
                      </w:r>
                    </w:p>
                    <w:p w14:paraId="6E5E80AB" w14:textId="77777777" w:rsidR="005F26F8" w:rsidRPr="00BE3430" w:rsidRDefault="005F26F8" w:rsidP="005F26F8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BE3430">
                        <w:rPr>
                          <w:b/>
                          <w:sz w:val="22"/>
                          <w:szCs w:val="22"/>
                        </w:rPr>
                        <w:t>w Zespole Szkół Specjalnych im. UNICEF w Rzeszowie</w:t>
                      </w:r>
                    </w:p>
                    <w:p w14:paraId="3A7B20A0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E3430">
                        <w:rPr>
                          <w:sz w:val="22"/>
                          <w:szCs w:val="22"/>
                        </w:rPr>
                        <w:t>ul. Ofiar Katynia 1, 35-209 Rzeszów</w:t>
                      </w:r>
                    </w:p>
                    <w:p w14:paraId="209F6162" w14:textId="77777777" w:rsidR="005F26F8" w:rsidRPr="00BE3430" w:rsidRDefault="005F26F8" w:rsidP="005F26F8">
                      <w:pPr>
                        <w:jc w:val="center"/>
                        <w:rPr>
                          <w:sz w:val="22"/>
                          <w:szCs w:val="22"/>
                          <w:lang w:val="en-US"/>
                        </w:rPr>
                      </w:pPr>
                      <w:r w:rsidRPr="00BE3430">
                        <w:rPr>
                          <w:sz w:val="22"/>
                          <w:szCs w:val="22"/>
                          <w:lang w:val="en-US"/>
                        </w:rPr>
                        <w:t xml:space="preserve">tel. 17 748 31 70, e mail: </w:t>
                      </w:r>
                      <w:r w:rsidR="00000000">
                        <w:fldChar w:fldCharType="begin"/>
                      </w:r>
                      <w:r w:rsidR="00000000" w:rsidRPr="00067D6E">
                        <w:rPr>
                          <w:lang w:val="en-US"/>
                        </w:rPr>
                        <w:instrText>HYPERLINK "mailto:sekretariat@zss.resman.pl"</w:instrText>
                      </w:r>
                      <w:r w:rsidR="00000000">
                        <w:fldChar w:fldCharType="separate"/>
                      </w:r>
                      <w:r w:rsidRPr="00BE3430">
                        <w:rPr>
                          <w:rStyle w:val="Hipercze"/>
                          <w:sz w:val="22"/>
                          <w:szCs w:val="22"/>
                          <w:lang w:val="en-US"/>
                        </w:rPr>
                        <w:t>sekretariat@zss.resman.pl</w:t>
                      </w:r>
                      <w:r w:rsidR="00000000">
                        <w:rPr>
                          <w:rStyle w:val="Hipercze"/>
                          <w:sz w:val="22"/>
                          <w:szCs w:val="22"/>
                          <w:lang w:val="en-US"/>
                        </w:rPr>
                        <w:fldChar w:fldCharType="end"/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66388E">
        <w:rPr>
          <w:noProof/>
          <w:sz w:val="22"/>
          <w:szCs w:val="22"/>
        </w:rPr>
        <w:object w:dxaOrig="1440" w:dyaOrig="1440" w14:anchorId="7D576D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7.25pt;margin-top:-27.95pt;width:85.5pt;height:84.75pt;z-index:251657728;mso-position-horizontal-relative:text;mso-position-vertical-relative:text" wrapcoords="-189 0 -189 21409 21600 21409 21600 0 -189 0">
            <v:imagedata r:id="rId10" o:title=""/>
            <w10:wrap type="tight"/>
          </v:shape>
          <o:OLEObject Type="Embed" ProgID="PBrush" ShapeID="_x0000_s1026" DrawAspect="Content" ObjectID="_1789892790" r:id="rId11"/>
        </w:object>
      </w:r>
    </w:p>
    <w:p w14:paraId="055848E5" w14:textId="77777777" w:rsidR="00870739" w:rsidRPr="004D7905" w:rsidRDefault="00870739" w:rsidP="00870739">
      <w:pPr>
        <w:pStyle w:val="Nagwek1"/>
        <w:spacing w:before="240" w:line="276" w:lineRule="auto"/>
        <w:ind w:left="432"/>
        <w:jc w:val="both"/>
        <w:rPr>
          <w:sz w:val="22"/>
          <w:szCs w:val="22"/>
        </w:rPr>
      </w:pPr>
    </w:p>
    <w:p w14:paraId="0E0C0522" w14:textId="77777777" w:rsidR="00870739" w:rsidRPr="004D7905" w:rsidRDefault="00870739" w:rsidP="00ED7458">
      <w:pPr>
        <w:pStyle w:val="Nagwek1"/>
        <w:spacing w:line="276" w:lineRule="auto"/>
        <w:ind w:left="74" w:hanging="74"/>
        <w:jc w:val="both"/>
        <w:rPr>
          <w:sz w:val="22"/>
          <w:szCs w:val="22"/>
        </w:rPr>
      </w:pPr>
    </w:p>
    <w:p w14:paraId="3BAA18D2" w14:textId="26F131B0" w:rsidR="00DB1EAE" w:rsidRPr="004D7905" w:rsidRDefault="00EB7CF1" w:rsidP="00ED7458">
      <w:pPr>
        <w:pStyle w:val="Nagwek1"/>
        <w:spacing w:line="276" w:lineRule="auto"/>
        <w:ind w:left="74" w:hanging="74"/>
      </w:pPr>
      <w:r w:rsidRPr="004D7905">
        <w:t>UMOWA</w:t>
      </w:r>
    </w:p>
    <w:p w14:paraId="71C5793E" w14:textId="63A32688" w:rsidR="008D0309" w:rsidRPr="004D7905" w:rsidRDefault="00897DCE" w:rsidP="00ED7458">
      <w:pPr>
        <w:pStyle w:val="Nagwek1"/>
        <w:spacing w:line="276" w:lineRule="auto"/>
        <w:ind w:left="74" w:hanging="74"/>
      </w:pPr>
      <w:r w:rsidRPr="004D7905">
        <w:t>NR…………../ 2024</w:t>
      </w:r>
      <w:r w:rsidR="005F26F8" w:rsidRPr="004D7905">
        <w:t xml:space="preserve"> </w:t>
      </w:r>
      <w:r w:rsidR="00147651" w:rsidRPr="004D7905">
        <w:t>(projekt)</w:t>
      </w:r>
    </w:p>
    <w:p w14:paraId="3FC93D1B" w14:textId="77777777" w:rsidR="00197298" w:rsidRPr="004D7905" w:rsidRDefault="00197298" w:rsidP="008F6C27">
      <w:pPr>
        <w:spacing w:line="276" w:lineRule="auto"/>
      </w:pPr>
    </w:p>
    <w:p w14:paraId="30263AEF" w14:textId="610170AE" w:rsidR="00A90553" w:rsidRPr="004D7905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 xml:space="preserve">zawarta w dniu ……………….….. r. w Rzeszowie pomiędzy </w:t>
      </w:r>
      <w:r w:rsidRPr="004D7905">
        <w:rPr>
          <w:b/>
          <w:szCs w:val="24"/>
        </w:rPr>
        <w:t>Gminą Miasto Rzeszów</w:t>
      </w:r>
      <w:r w:rsidRPr="004D7905">
        <w:rPr>
          <w:bCs/>
          <w:szCs w:val="24"/>
        </w:rPr>
        <w:t xml:space="preserve">, </w:t>
      </w:r>
      <w:r w:rsidR="00AA2A7C" w:rsidRPr="004D7905">
        <w:rPr>
          <w:bCs/>
          <w:szCs w:val="24"/>
        </w:rPr>
        <w:br/>
      </w:r>
      <w:r w:rsidRPr="004D7905">
        <w:rPr>
          <w:bCs/>
          <w:szCs w:val="24"/>
        </w:rPr>
        <w:t>ul. Rynek 1, 35 – 064 Rzeszów, NIP 813-00-08-613,</w:t>
      </w:r>
      <w:r w:rsidRPr="004D7905">
        <w:rPr>
          <w:szCs w:val="24"/>
        </w:rPr>
        <w:t xml:space="preserve">zwaną w niniejszej umowie </w:t>
      </w:r>
      <w:r w:rsidRPr="004D7905">
        <w:rPr>
          <w:b/>
          <w:szCs w:val="24"/>
        </w:rPr>
        <w:t>„Zamawiającym”</w:t>
      </w:r>
      <w:r w:rsidRPr="004D7905">
        <w:rPr>
          <w:bCs/>
          <w:szCs w:val="24"/>
        </w:rPr>
        <w:t xml:space="preserve"> reprezentowaną przez </w:t>
      </w:r>
    </w:p>
    <w:p w14:paraId="024FF2A6" w14:textId="262707EA" w:rsidR="00A90553" w:rsidRPr="004D7905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>…………………………………………………………………………………...……………</w:t>
      </w:r>
      <w:r w:rsidR="00870739" w:rsidRPr="004D7905">
        <w:rPr>
          <w:bCs/>
          <w:szCs w:val="24"/>
        </w:rPr>
        <w:t>.</w:t>
      </w:r>
      <w:r w:rsidRPr="004D7905">
        <w:rPr>
          <w:bCs/>
          <w:szCs w:val="24"/>
        </w:rPr>
        <w:t>…</w:t>
      </w:r>
    </w:p>
    <w:p w14:paraId="501C7E4E" w14:textId="42675242" w:rsidR="00A90553" w:rsidRPr="004D7905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>……………………………………………………………………………………...……</w:t>
      </w:r>
      <w:r w:rsidR="00870739" w:rsidRPr="004D7905">
        <w:rPr>
          <w:bCs/>
          <w:szCs w:val="24"/>
        </w:rPr>
        <w:t>.....</w:t>
      </w:r>
      <w:r w:rsidRPr="004D7905">
        <w:rPr>
          <w:bCs/>
          <w:szCs w:val="24"/>
        </w:rPr>
        <w:t>……</w:t>
      </w:r>
    </w:p>
    <w:p w14:paraId="25864087" w14:textId="77777777" w:rsidR="00870739" w:rsidRPr="004D7905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 xml:space="preserve">a </w:t>
      </w:r>
    </w:p>
    <w:p w14:paraId="7B1740D4" w14:textId="079D9802" w:rsidR="00A90553" w:rsidRPr="004D7905" w:rsidRDefault="00870739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>…</w:t>
      </w:r>
      <w:r w:rsidR="00A90553" w:rsidRPr="004D7905">
        <w:rPr>
          <w:bCs/>
          <w:szCs w:val="24"/>
        </w:rPr>
        <w:t>…………………………………………………………………………………...……………</w:t>
      </w:r>
    </w:p>
    <w:p w14:paraId="461F0C43" w14:textId="05DB6DAF" w:rsidR="00A90553" w:rsidRPr="004D7905" w:rsidRDefault="00A90553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>……………………………………………………………………………………...……………</w:t>
      </w:r>
    </w:p>
    <w:p w14:paraId="19096DBE" w14:textId="265DE497" w:rsidR="005F26F8" w:rsidRPr="004D7905" w:rsidRDefault="005F26F8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 xml:space="preserve">zwanym dalej </w:t>
      </w:r>
      <w:r w:rsidRPr="004D7905">
        <w:rPr>
          <w:b/>
          <w:bCs/>
          <w:szCs w:val="24"/>
        </w:rPr>
        <w:t xml:space="preserve">„Wykonawcą” </w:t>
      </w:r>
      <w:r w:rsidRPr="004D7905">
        <w:rPr>
          <w:bCs/>
          <w:szCs w:val="24"/>
        </w:rPr>
        <w:t>reprezentowanym przez:</w:t>
      </w:r>
    </w:p>
    <w:p w14:paraId="19C3D324" w14:textId="4E0B7F02" w:rsidR="00CC4E6D" w:rsidRPr="004D7905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>…………………………………………………………………………………</w:t>
      </w:r>
      <w:r w:rsidR="00A90553" w:rsidRPr="004D7905">
        <w:rPr>
          <w:bCs/>
          <w:szCs w:val="24"/>
        </w:rPr>
        <w:t>...</w:t>
      </w:r>
      <w:r w:rsidRPr="004D7905">
        <w:rPr>
          <w:bCs/>
          <w:szCs w:val="24"/>
        </w:rPr>
        <w:t>………………</w:t>
      </w:r>
    </w:p>
    <w:p w14:paraId="0887B9A3" w14:textId="2A143E8E" w:rsidR="00CC4E6D" w:rsidRPr="004D7905" w:rsidRDefault="00CC4E6D" w:rsidP="008F6C27">
      <w:pPr>
        <w:pStyle w:val="Tytu"/>
        <w:spacing w:line="276" w:lineRule="auto"/>
        <w:jc w:val="both"/>
        <w:rPr>
          <w:bCs/>
          <w:szCs w:val="24"/>
        </w:rPr>
      </w:pPr>
      <w:r w:rsidRPr="004D7905">
        <w:rPr>
          <w:bCs/>
          <w:szCs w:val="24"/>
        </w:rPr>
        <w:t>……………………………………………………………………………………</w:t>
      </w:r>
      <w:r w:rsidR="00A90553" w:rsidRPr="004D7905">
        <w:rPr>
          <w:bCs/>
          <w:szCs w:val="24"/>
        </w:rPr>
        <w:t>...</w:t>
      </w:r>
      <w:r w:rsidRPr="004D7905">
        <w:rPr>
          <w:bCs/>
          <w:szCs w:val="24"/>
        </w:rPr>
        <w:t>……………</w:t>
      </w:r>
    </w:p>
    <w:p w14:paraId="5CA9EDDB" w14:textId="65B0845B" w:rsidR="002226DF" w:rsidRPr="004D7905" w:rsidRDefault="002226DF" w:rsidP="00E44194">
      <w:pPr>
        <w:pStyle w:val="Akapitzlist"/>
        <w:spacing w:before="360" w:line="276" w:lineRule="auto"/>
        <w:ind w:left="0"/>
        <w:jc w:val="both"/>
        <w:rPr>
          <w:i/>
          <w:iCs/>
        </w:rPr>
      </w:pPr>
      <w:r w:rsidRPr="004D7905">
        <w:rPr>
          <w:i/>
          <w:iCs/>
        </w:rPr>
        <w:t xml:space="preserve">Umowa jest zawarta w związku z powierzeniem realizacji Programu kompleksowego wsparcia dla rodzin „Za życiem" w zakresie zadania 2.4 „Wieloaspektowa i kompleksowa pomoc niepełnosprawnemu dziecku w okresie od 0. roku życia do rozpoczęcia nauki w szkole oraz jego rodzinie”, Zespołowi Szkół Specjalnych im. UNICEF w Rzeszowie na podstawie Porozumienia Nr </w:t>
      </w:r>
      <w:proofErr w:type="spellStart"/>
      <w:r w:rsidRPr="004D7905">
        <w:rPr>
          <w:i/>
          <w:iCs/>
        </w:rPr>
        <w:t>MEiN</w:t>
      </w:r>
      <w:proofErr w:type="spellEnd"/>
      <w:r w:rsidRPr="004D7905">
        <w:rPr>
          <w:i/>
          <w:iCs/>
        </w:rPr>
        <w:t>/2022/DWEW/1126 zawartego w dniu 14 kwietnia 2022 r. pomiędzy Ministerstwem Edukacji i Nauki a Prezydentem Miasta Rzeszowa.</w:t>
      </w:r>
    </w:p>
    <w:p w14:paraId="7E16D0E8" w14:textId="77777777" w:rsidR="002226DF" w:rsidRPr="004D7905" w:rsidRDefault="002226DF" w:rsidP="008F6C27">
      <w:pPr>
        <w:spacing w:line="276" w:lineRule="auto"/>
        <w:jc w:val="both"/>
      </w:pPr>
    </w:p>
    <w:p w14:paraId="4C595921" w14:textId="4E1B98BC" w:rsidR="005F26F8" w:rsidRPr="004D7905" w:rsidRDefault="005F26F8" w:rsidP="008F6C27">
      <w:pPr>
        <w:spacing w:line="276" w:lineRule="auto"/>
        <w:jc w:val="both"/>
        <w:rPr>
          <w:b/>
          <w:i/>
          <w:iCs/>
        </w:rPr>
      </w:pPr>
      <w:r w:rsidRPr="004D7905">
        <w:rPr>
          <w:i/>
          <w:iCs/>
        </w:rPr>
        <w:t xml:space="preserve">W rezultacie dokonania przez </w:t>
      </w:r>
      <w:r w:rsidRPr="004D7905">
        <w:rPr>
          <w:bCs/>
          <w:i/>
          <w:iCs/>
        </w:rPr>
        <w:t>Zleceniodawcę</w:t>
      </w:r>
      <w:r w:rsidRPr="004D7905">
        <w:rPr>
          <w:i/>
          <w:iCs/>
        </w:rPr>
        <w:t xml:space="preserve"> wyboru oferty w przetargu pn.</w:t>
      </w:r>
      <w:r w:rsidRPr="004D7905">
        <w:rPr>
          <w:b/>
          <w:i/>
          <w:iCs/>
        </w:rPr>
        <w:t>: Prow</w:t>
      </w:r>
      <w:r w:rsidR="0022475B" w:rsidRPr="004D7905">
        <w:rPr>
          <w:b/>
          <w:i/>
          <w:iCs/>
        </w:rPr>
        <w:t xml:space="preserve">adzenie zajęć specjalistycznych </w:t>
      </w:r>
      <w:r w:rsidRPr="004D7905">
        <w:rPr>
          <w:b/>
          <w:i/>
          <w:iCs/>
        </w:rPr>
        <w:t>w ramach Programu kompleksowego wsparcia dla rodzin „Za życiem”</w:t>
      </w:r>
      <w:r w:rsidR="001F7E05" w:rsidRPr="004D7905">
        <w:rPr>
          <w:b/>
          <w:i/>
          <w:iCs/>
        </w:rPr>
        <w:t>- uzupełnienie grup I-III</w:t>
      </w:r>
      <w:r w:rsidRPr="004D7905">
        <w:rPr>
          <w:i/>
          <w:iCs/>
        </w:rPr>
        <w:t xml:space="preserve"> prowadzonym w trybie podstawowym</w:t>
      </w:r>
      <w:r w:rsidR="008269C5" w:rsidRPr="004D7905">
        <w:rPr>
          <w:i/>
          <w:iCs/>
        </w:rPr>
        <w:t xml:space="preserve"> art. 275 pkt 2 w zw. </w:t>
      </w:r>
      <w:r w:rsidR="00C5337F" w:rsidRPr="004D7905">
        <w:rPr>
          <w:i/>
          <w:iCs/>
        </w:rPr>
        <w:t>z</w:t>
      </w:r>
      <w:r w:rsidR="008269C5" w:rsidRPr="004D7905">
        <w:rPr>
          <w:i/>
          <w:iCs/>
        </w:rPr>
        <w:t xml:space="preserve"> art. 359</w:t>
      </w:r>
      <w:r w:rsidRPr="004D7905">
        <w:rPr>
          <w:i/>
          <w:iCs/>
        </w:rPr>
        <w:t xml:space="preserve"> ustawy PZP Strony postanawiają co </w:t>
      </w:r>
      <w:r w:rsidR="008D560E" w:rsidRPr="004D7905">
        <w:rPr>
          <w:i/>
          <w:iCs/>
        </w:rPr>
        <w:t>następuje</w:t>
      </w:r>
      <w:r w:rsidR="002226DF" w:rsidRPr="004D7905">
        <w:rPr>
          <w:i/>
          <w:iCs/>
        </w:rPr>
        <w:t xml:space="preserve">: </w:t>
      </w:r>
    </w:p>
    <w:p w14:paraId="1ABD22C7" w14:textId="77777777" w:rsidR="00EB7CF1" w:rsidRPr="004D7905" w:rsidRDefault="00EB7CF1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1</w:t>
      </w:r>
    </w:p>
    <w:p w14:paraId="64EBF353" w14:textId="4876E0BA" w:rsidR="00C93E14" w:rsidRPr="004D7905" w:rsidRDefault="00B7392D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 xml:space="preserve">Zamawiający zleca a Wykonawca przyjmuje do wykonania </w:t>
      </w:r>
      <w:r w:rsidR="0022475B" w:rsidRPr="004D7905">
        <w:rPr>
          <w:rFonts w:ascii="Times New Roman" w:hAnsi="Times New Roman"/>
          <w:b/>
          <w:sz w:val="24"/>
          <w:szCs w:val="24"/>
        </w:rPr>
        <w:t>o</w:t>
      </w:r>
      <w:r w:rsidR="001119B3" w:rsidRPr="004D7905">
        <w:rPr>
          <w:rFonts w:ascii="Times New Roman" w:hAnsi="Times New Roman"/>
          <w:b/>
          <w:sz w:val="24"/>
          <w:szCs w:val="24"/>
        </w:rPr>
        <w:t>rganiz</w:t>
      </w:r>
      <w:r w:rsidR="0022475B" w:rsidRPr="004D7905">
        <w:rPr>
          <w:rFonts w:ascii="Times New Roman" w:hAnsi="Times New Roman"/>
          <w:b/>
          <w:sz w:val="24"/>
          <w:szCs w:val="24"/>
        </w:rPr>
        <w:t xml:space="preserve">ację i prowadzenie zajęć specjalistycznych wczesnego wspomagania rozwoju dziecka pn. </w:t>
      </w:r>
      <w:r w:rsidR="00834044" w:rsidRPr="004D7905">
        <w:rPr>
          <w:rFonts w:ascii="Times New Roman" w:hAnsi="Times New Roman"/>
          <w:b/>
          <w:sz w:val="24"/>
          <w:szCs w:val="24"/>
        </w:rPr>
        <w:t>terapia dźwiękiem</w:t>
      </w:r>
      <w:r w:rsidR="0022475B" w:rsidRPr="004D7905">
        <w:rPr>
          <w:rFonts w:ascii="Times New Roman" w:hAnsi="Times New Roman"/>
          <w:b/>
          <w:sz w:val="24"/>
          <w:szCs w:val="24"/>
        </w:rPr>
        <w:t xml:space="preserve"> </w:t>
      </w:r>
      <w:r w:rsidR="00834044" w:rsidRPr="004D7905">
        <w:rPr>
          <w:rFonts w:ascii="Times New Roman" w:hAnsi="Times New Roman"/>
          <w:b/>
          <w:sz w:val="24"/>
          <w:szCs w:val="24"/>
        </w:rPr>
        <w:br/>
      </w:r>
      <w:r w:rsidR="00C93E14" w:rsidRPr="004D7905">
        <w:rPr>
          <w:rFonts w:ascii="Times New Roman" w:hAnsi="Times New Roman"/>
          <w:sz w:val="24"/>
          <w:szCs w:val="24"/>
        </w:rPr>
        <w:t>w ramach realizacji zadań z zakresu administracji rządowej, wynikających z Programu kompleksowego wsparcia dla rodzin „Za życiem”, stanowiącego załącznik do uchwały nr 189 Rady Ministrów z dnia 27 grudnia 2021 r. zmieniającego uchwałę w sprawie programu kompleksowego wsparcia dla rodzin „Za życiem” (M.P. z 2022 r. poz. 64) w zakresie: zapewnienie realizacji zadań wiodącego ośrodka koordynacyjno- rehabilitacyjno- opiekuńczego n</w:t>
      </w:r>
      <w:r w:rsidR="00AA2A7C" w:rsidRPr="004D7905">
        <w:rPr>
          <w:rFonts w:ascii="Times New Roman" w:hAnsi="Times New Roman"/>
          <w:sz w:val="24"/>
          <w:szCs w:val="24"/>
        </w:rPr>
        <w:t>a obszarze powiatu, określonych</w:t>
      </w:r>
      <w:r w:rsidR="00C93E14" w:rsidRPr="004D7905">
        <w:rPr>
          <w:rFonts w:ascii="Times New Roman" w:hAnsi="Times New Roman"/>
          <w:sz w:val="24"/>
          <w:szCs w:val="24"/>
        </w:rPr>
        <w:t xml:space="preserve"> w art. 90v ust. 4 ustawy </w:t>
      </w:r>
      <w:r w:rsidR="00AA2A7C" w:rsidRPr="004D7905">
        <w:rPr>
          <w:rFonts w:ascii="Times New Roman" w:hAnsi="Times New Roman"/>
          <w:sz w:val="24"/>
          <w:szCs w:val="24"/>
        </w:rPr>
        <w:br/>
      </w:r>
      <w:r w:rsidR="00C93E14" w:rsidRPr="004D7905">
        <w:rPr>
          <w:rFonts w:ascii="Times New Roman" w:hAnsi="Times New Roman"/>
          <w:sz w:val="24"/>
          <w:szCs w:val="24"/>
        </w:rPr>
        <w:t>z dna 7 września 1991 r. o systemie oświaty</w:t>
      </w:r>
      <w:r w:rsidR="00AB260C" w:rsidRPr="004D7905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260C" w:rsidRPr="004D7905">
        <w:rPr>
          <w:rFonts w:ascii="Times New Roman" w:hAnsi="Times New Roman"/>
          <w:sz w:val="24"/>
          <w:szCs w:val="24"/>
        </w:rPr>
        <w:t>t.j</w:t>
      </w:r>
      <w:proofErr w:type="spellEnd"/>
      <w:r w:rsidR="00AB260C" w:rsidRPr="004D7905">
        <w:rPr>
          <w:rFonts w:ascii="Times New Roman" w:hAnsi="Times New Roman"/>
          <w:sz w:val="24"/>
          <w:szCs w:val="24"/>
        </w:rPr>
        <w:t>. Dz.</w:t>
      </w:r>
      <w:r w:rsidR="00834044" w:rsidRPr="004D7905">
        <w:rPr>
          <w:rFonts w:ascii="Times New Roman" w:hAnsi="Times New Roman"/>
          <w:sz w:val="24"/>
          <w:szCs w:val="24"/>
        </w:rPr>
        <w:t xml:space="preserve"> </w:t>
      </w:r>
      <w:r w:rsidR="00AB260C" w:rsidRPr="004D7905">
        <w:rPr>
          <w:rFonts w:ascii="Times New Roman" w:hAnsi="Times New Roman"/>
          <w:sz w:val="24"/>
          <w:szCs w:val="24"/>
        </w:rPr>
        <w:t>U. z 2022 r., poz. 2230</w:t>
      </w:r>
      <w:r w:rsidR="00897DCE" w:rsidRPr="004D7905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897DCE" w:rsidRPr="004D7905">
        <w:rPr>
          <w:rFonts w:ascii="Times New Roman" w:hAnsi="Times New Roman"/>
          <w:sz w:val="24"/>
          <w:szCs w:val="24"/>
        </w:rPr>
        <w:t>późn</w:t>
      </w:r>
      <w:proofErr w:type="spellEnd"/>
      <w:r w:rsidR="00897DCE" w:rsidRPr="004D7905">
        <w:rPr>
          <w:rFonts w:ascii="Times New Roman" w:hAnsi="Times New Roman"/>
          <w:sz w:val="24"/>
          <w:szCs w:val="24"/>
        </w:rPr>
        <w:t>. zm.</w:t>
      </w:r>
      <w:r w:rsidR="00AB260C" w:rsidRPr="004D7905">
        <w:rPr>
          <w:rFonts w:ascii="Times New Roman" w:hAnsi="Times New Roman"/>
          <w:sz w:val="24"/>
          <w:szCs w:val="24"/>
        </w:rPr>
        <w:t>)</w:t>
      </w:r>
      <w:r w:rsidR="00C93E14" w:rsidRPr="004D7905">
        <w:rPr>
          <w:rFonts w:ascii="Times New Roman" w:hAnsi="Times New Roman"/>
          <w:sz w:val="24"/>
          <w:szCs w:val="24"/>
        </w:rPr>
        <w:t xml:space="preserve"> </w:t>
      </w:r>
      <w:r w:rsidR="00AB260C" w:rsidRPr="004D7905">
        <w:rPr>
          <w:rFonts w:ascii="Times New Roman" w:hAnsi="Times New Roman"/>
          <w:sz w:val="24"/>
          <w:szCs w:val="24"/>
        </w:rPr>
        <w:t xml:space="preserve">– </w:t>
      </w:r>
      <w:r w:rsidR="00C93E14" w:rsidRPr="004D7905">
        <w:rPr>
          <w:rFonts w:ascii="Times New Roman" w:hAnsi="Times New Roman"/>
          <w:sz w:val="24"/>
          <w:szCs w:val="24"/>
        </w:rPr>
        <w:t>zadanie 2.4 „Wieloaspektowa i kompleksowa pomoc niepełnosprawnemu dziecku w okresie od 0. roku życia do rozpoczęcia nauki w szkole oraz jego rodzinie”</w:t>
      </w:r>
      <w:r w:rsidR="00BD2ABA" w:rsidRPr="004D7905">
        <w:rPr>
          <w:rFonts w:ascii="Times New Roman" w:hAnsi="Times New Roman"/>
          <w:sz w:val="24"/>
          <w:szCs w:val="24"/>
        </w:rPr>
        <w:t>.</w:t>
      </w:r>
    </w:p>
    <w:p w14:paraId="7D416F25" w14:textId="3D2048AA" w:rsidR="00A72282" w:rsidRPr="004D7905" w:rsidRDefault="00C93E14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lastRenderedPageBreak/>
        <w:t>Zajęcia prowadzone bę</w:t>
      </w:r>
      <w:r w:rsidR="008D560E" w:rsidRPr="004D7905">
        <w:rPr>
          <w:rFonts w:ascii="Times New Roman" w:hAnsi="Times New Roman"/>
          <w:sz w:val="24"/>
          <w:szCs w:val="24"/>
        </w:rPr>
        <w:t xml:space="preserve">dą dla </w:t>
      </w:r>
      <w:r w:rsidR="00834044" w:rsidRPr="004D7905">
        <w:rPr>
          <w:rFonts w:ascii="Times New Roman" w:hAnsi="Times New Roman"/>
          <w:b/>
          <w:sz w:val="24"/>
          <w:szCs w:val="24"/>
        </w:rPr>
        <w:t>4</w:t>
      </w:r>
      <w:r w:rsidR="00FF5171" w:rsidRPr="004D7905">
        <w:rPr>
          <w:rFonts w:ascii="Times New Roman" w:hAnsi="Times New Roman"/>
          <w:b/>
          <w:bCs/>
          <w:sz w:val="24"/>
          <w:szCs w:val="24"/>
        </w:rPr>
        <w:t xml:space="preserve"> dzieci</w:t>
      </w:r>
      <w:r w:rsidR="003970BD" w:rsidRPr="004D7905">
        <w:rPr>
          <w:rFonts w:ascii="Times New Roman" w:hAnsi="Times New Roman"/>
          <w:b/>
          <w:bCs/>
          <w:sz w:val="24"/>
          <w:szCs w:val="24"/>
        </w:rPr>
        <w:t xml:space="preserve"> miesięcznie</w:t>
      </w:r>
      <w:r w:rsidR="00A72282" w:rsidRPr="004D7905">
        <w:rPr>
          <w:rFonts w:ascii="Times New Roman" w:hAnsi="Times New Roman"/>
          <w:sz w:val="24"/>
          <w:szCs w:val="24"/>
        </w:rPr>
        <w:t xml:space="preserve">. </w:t>
      </w:r>
      <w:r w:rsidR="005A4610" w:rsidRPr="004D7905">
        <w:rPr>
          <w:rFonts w:ascii="Times New Roman" w:hAnsi="Times New Roman"/>
          <w:sz w:val="24"/>
          <w:szCs w:val="24"/>
        </w:rPr>
        <w:t>Zamawiający</w:t>
      </w:r>
      <w:r w:rsidR="00A72282" w:rsidRPr="004D7905">
        <w:rPr>
          <w:rFonts w:ascii="Times New Roman" w:hAnsi="Times New Roman"/>
          <w:sz w:val="24"/>
          <w:szCs w:val="24"/>
        </w:rPr>
        <w:t xml:space="preserve"> zastrzega możliwość zmiany szacunkowej liczby dzieci w przypadku objęcia dodatkowych dzieci Programem lub wycofania dzieci z Programu. </w:t>
      </w:r>
      <w:r w:rsidR="005A4610" w:rsidRPr="004D7905">
        <w:rPr>
          <w:rFonts w:ascii="Times New Roman" w:hAnsi="Times New Roman"/>
          <w:sz w:val="24"/>
          <w:szCs w:val="24"/>
        </w:rPr>
        <w:t>Zmiana powyższa nie powoduje zmiany szacunkowej liczby godzin zajęć specjalistycznych.</w:t>
      </w:r>
    </w:p>
    <w:p w14:paraId="7200A503" w14:textId="4C012DFB" w:rsidR="00C93E14" w:rsidRPr="004D7905" w:rsidRDefault="00C93E14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 xml:space="preserve">Przewidywana, określona przez Zamawiającego </w:t>
      </w:r>
      <w:r w:rsidR="004A19E0" w:rsidRPr="004D7905">
        <w:rPr>
          <w:rFonts w:ascii="Times New Roman" w:hAnsi="Times New Roman"/>
          <w:sz w:val="24"/>
          <w:szCs w:val="24"/>
        </w:rPr>
        <w:t xml:space="preserve">łączna </w:t>
      </w:r>
      <w:r w:rsidRPr="004D7905">
        <w:rPr>
          <w:rFonts w:ascii="Times New Roman" w:hAnsi="Times New Roman"/>
          <w:sz w:val="24"/>
          <w:szCs w:val="24"/>
        </w:rPr>
        <w:t xml:space="preserve">liczba godzin zajęć specjalistycznych </w:t>
      </w:r>
      <w:r w:rsidR="00AA2A7C" w:rsidRPr="004D7905">
        <w:rPr>
          <w:rFonts w:ascii="Times New Roman" w:hAnsi="Times New Roman"/>
          <w:sz w:val="24"/>
          <w:szCs w:val="24"/>
        </w:rPr>
        <w:br/>
      </w:r>
      <w:r w:rsidRPr="004D7905">
        <w:rPr>
          <w:rFonts w:ascii="Times New Roman" w:hAnsi="Times New Roman"/>
          <w:sz w:val="24"/>
          <w:szCs w:val="24"/>
        </w:rPr>
        <w:t>w czasie trwan</w:t>
      </w:r>
      <w:r w:rsidR="008D560E" w:rsidRPr="004D7905">
        <w:rPr>
          <w:rFonts w:ascii="Times New Roman" w:hAnsi="Times New Roman"/>
          <w:sz w:val="24"/>
          <w:szCs w:val="24"/>
        </w:rPr>
        <w:t xml:space="preserve">ia umowy, wyniesie </w:t>
      </w:r>
      <w:r w:rsidR="001F7E05" w:rsidRPr="004D7905">
        <w:rPr>
          <w:rFonts w:ascii="Times New Roman" w:hAnsi="Times New Roman"/>
          <w:b/>
          <w:bCs/>
          <w:sz w:val="24"/>
          <w:szCs w:val="24"/>
        </w:rPr>
        <w:t>300 godzin</w:t>
      </w:r>
      <w:r w:rsidRPr="004D7905">
        <w:rPr>
          <w:rFonts w:ascii="Times New Roman" w:hAnsi="Times New Roman"/>
          <w:sz w:val="24"/>
          <w:szCs w:val="24"/>
        </w:rPr>
        <w:t>.</w:t>
      </w:r>
      <w:r w:rsidR="004A19E0" w:rsidRPr="004D7905">
        <w:rPr>
          <w:rFonts w:ascii="Times New Roman" w:hAnsi="Times New Roman"/>
          <w:sz w:val="24"/>
          <w:szCs w:val="24"/>
        </w:rPr>
        <w:t xml:space="preserve"> W </w:t>
      </w:r>
      <w:r w:rsidR="001F7E05" w:rsidRPr="004D7905">
        <w:rPr>
          <w:rFonts w:ascii="Times New Roman" w:hAnsi="Times New Roman"/>
          <w:sz w:val="24"/>
          <w:szCs w:val="24"/>
        </w:rPr>
        <w:t xml:space="preserve">roku 2024 zaplanowano 44 godziny, oraz po 128 </w:t>
      </w:r>
      <w:r w:rsidR="00B57F9D" w:rsidRPr="004D7905">
        <w:rPr>
          <w:rFonts w:ascii="Times New Roman" w:hAnsi="Times New Roman"/>
          <w:sz w:val="24"/>
          <w:szCs w:val="24"/>
        </w:rPr>
        <w:t xml:space="preserve">godzin </w:t>
      </w:r>
      <w:r w:rsidR="001F7E05" w:rsidRPr="004D7905">
        <w:rPr>
          <w:rFonts w:ascii="Times New Roman" w:hAnsi="Times New Roman"/>
          <w:sz w:val="24"/>
          <w:szCs w:val="24"/>
        </w:rPr>
        <w:t>w latach 2025 i 2026</w:t>
      </w:r>
      <w:r w:rsidR="004A19E0" w:rsidRPr="004D7905">
        <w:rPr>
          <w:rFonts w:ascii="Times New Roman" w:hAnsi="Times New Roman"/>
          <w:sz w:val="24"/>
          <w:szCs w:val="24"/>
        </w:rPr>
        <w:t>. Nie jest możliwe przenoszenie godzin pomiędzy latami.</w:t>
      </w:r>
    </w:p>
    <w:p w14:paraId="1DC7475F" w14:textId="2FEA3366" w:rsidR="00FF5171" w:rsidRPr="004D7905" w:rsidRDefault="00FF5171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Prowadzenie zajęć specjalistycznych obejmować będzie rzeczy</w:t>
      </w:r>
      <w:r w:rsidR="00AA2A7C" w:rsidRPr="004D7905">
        <w:rPr>
          <w:rFonts w:ascii="Times New Roman" w:hAnsi="Times New Roman"/>
          <w:sz w:val="24"/>
          <w:szCs w:val="24"/>
        </w:rPr>
        <w:t>wisty wymiar godzin przyznanych</w:t>
      </w:r>
      <w:r w:rsidRPr="004D7905">
        <w:rPr>
          <w:rFonts w:ascii="Times New Roman" w:hAnsi="Times New Roman"/>
          <w:sz w:val="24"/>
          <w:szCs w:val="24"/>
        </w:rPr>
        <w:t xml:space="preserve"> w decyzji (Powołanie Zespołu) wydanej przez Zespół Szkół Specjalnych </w:t>
      </w:r>
      <w:r w:rsidR="004A19E0" w:rsidRPr="004D7905">
        <w:rPr>
          <w:rFonts w:ascii="Times New Roman" w:hAnsi="Times New Roman"/>
          <w:sz w:val="24"/>
          <w:szCs w:val="24"/>
        </w:rPr>
        <w:br/>
      </w:r>
      <w:r w:rsidRPr="004D7905">
        <w:rPr>
          <w:rFonts w:ascii="Times New Roman" w:hAnsi="Times New Roman"/>
          <w:sz w:val="24"/>
          <w:szCs w:val="24"/>
        </w:rPr>
        <w:t xml:space="preserve">im. UNICEF w Rzeszowie dziecku na tydzień. Czas realizacji zajęć, oznacza rzeczywisty czas świadczenia usługi i nie obejmuje czynności przygotowawczych np. dojazd, przygotowanie pomocy dydaktycznych lub sali, zebrań zespołów, opracowania dokumentacji, sprawozdań, programów itp. </w:t>
      </w:r>
    </w:p>
    <w:p w14:paraId="0109D4EB" w14:textId="77777777" w:rsidR="008269C5" w:rsidRPr="004D7905" w:rsidRDefault="00FF5171" w:rsidP="00BD2ABA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Zajęcia specjalistyczne trwają 1 godzinę tj. 60 minut.</w:t>
      </w:r>
    </w:p>
    <w:p w14:paraId="373F9999" w14:textId="7431F83E" w:rsidR="00D750D0" w:rsidRPr="004D7905" w:rsidRDefault="008269C5" w:rsidP="007147F5">
      <w:pPr>
        <w:pStyle w:val="Bezodstpw"/>
        <w:numPr>
          <w:ilvl w:val="0"/>
          <w:numId w:val="18"/>
        </w:numPr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 xml:space="preserve">Zamawiający zleca prowadzenie zajęć wczesnego wspomagania rozwoju dziecka w formie zajęć specjalistycznych pn. </w:t>
      </w:r>
      <w:r w:rsidR="00834044" w:rsidRPr="004D7905">
        <w:rPr>
          <w:rFonts w:ascii="Times New Roman" w:hAnsi="Times New Roman"/>
          <w:b/>
          <w:sz w:val="24"/>
          <w:szCs w:val="24"/>
        </w:rPr>
        <w:t xml:space="preserve">terapia dźwiękiem </w:t>
      </w:r>
      <w:r w:rsidRPr="004D7905">
        <w:rPr>
          <w:rFonts w:ascii="Times New Roman" w:hAnsi="Times New Roman"/>
          <w:sz w:val="24"/>
          <w:szCs w:val="24"/>
        </w:rPr>
        <w:t xml:space="preserve">na terenie miasta Rzeszowa </w:t>
      </w:r>
      <w:r w:rsidR="00834044" w:rsidRPr="004D7905">
        <w:rPr>
          <w:rFonts w:ascii="Times New Roman" w:hAnsi="Times New Roman"/>
          <w:sz w:val="24"/>
          <w:szCs w:val="24"/>
        </w:rPr>
        <w:br/>
      </w:r>
      <w:r w:rsidRPr="004D7905">
        <w:rPr>
          <w:rFonts w:ascii="Times New Roman" w:hAnsi="Times New Roman"/>
          <w:sz w:val="24"/>
          <w:szCs w:val="24"/>
        </w:rPr>
        <w:t>w lokalu</w:t>
      </w:r>
      <w:r w:rsidR="00834044" w:rsidRPr="004D7905">
        <w:rPr>
          <w:rFonts w:ascii="Times New Roman" w:hAnsi="Times New Roman"/>
          <w:sz w:val="24"/>
          <w:szCs w:val="24"/>
        </w:rPr>
        <w:t xml:space="preserve"> </w:t>
      </w:r>
      <w:r w:rsidRPr="004D7905">
        <w:rPr>
          <w:rFonts w:ascii="Times New Roman" w:hAnsi="Times New Roman"/>
          <w:sz w:val="24"/>
          <w:szCs w:val="24"/>
        </w:rPr>
        <w:t xml:space="preserve">/gabinecie zapewnionym przez </w:t>
      </w:r>
      <w:r w:rsidR="00685E4E" w:rsidRPr="004D7905">
        <w:rPr>
          <w:rFonts w:ascii="Times New Roman" w:hAnsi="Times New Roman"/>
          <w:sz w:val="24"/>
          <w:szCs w:val="24"/>
        </w:rPr>
        <w:t>W</w:t>
      </w:r>
      <w:r w:rsidRPr="004D7905">
        <w:rPr>
          <w:rFonts w:ascii="Times New Roman" w:hAnsi="Times New Roman"/>
          <w:sz w:val="24"/>
          <w:szCs w:val="24"/>
        </w:rPr>
        <w:t xml:space="preserve">ykonawcę, </w:t>
      </w:r>
      <w:r w:rsidR="00DB1EAE" w:rsidRPr="004D7905">
        <w:rPr>
          <w:rFonts w:ascii="Times New Roman" w:hAnsi="Times New Roman"/>
          <w:sz w:val="24"/>
          <w:szCs w:val="24"/>
        </w:rPr>
        <w:t xml:space="preserve">tj. pod adresem </w:t>
      </w:r>
      <w:r w:rsidR="00DB1EAE" w:rsidRPr="004D7905">
        <w:rPr>
          <w:rFonts w:ascii="Times New Roman" w:hAnsi="Times New Roman"/>
          <w:bCs/>
          <w:sz w:val="24"/>
          <w:szCs w:val="24"/>
        </w:rPr>
        <w:t>……………………………………………………….…………</w:t>
      </w:r>
      <w:r w:rsidR="000448C9" w:rsidRPr="004D7905">
        <w:rPr>
          <w:rFonts w:ascii="Times New Roman" w:hAnsi="Times New Roman"/>
          <w:bCs/>
          <w:sz w:val="24"/>
          <w:szCs w:val="24"/>
        </w:rPr>
        <w:t xml:space="preserve"> </w:t>
      </w:r>
      <w:r w:rsidR="00AA2A7C" w:rsidRPr="004D7905">
        <w:rPr>
          <w:rFonts w:ascii="Times New Roman" w:hAnsi="Times New Roman"/>
          <w:i/>
          <w:iCs/>
        </w:rPr>
        <w:t>(</w:t>
      </w:r>
      <w:r w:rsidR="000448C9" w:rsidRPr="004D7905">
        <w:rPr>
          <w:rFonts w:ascii="Times New Roman" w:hAnsi="Times New Roman"/>
          <w:bCs/>
          <w:i/>
          <w:iCs/>
        </w:rPr>
        <w:t>ul., numer budynku/</w:t>
      </w:r>
      <w:r w:rsidR="00AA2A7C" w:rsidRPr="004D7905">
        <w:rPr>
          <w:rFonts w:ascii="Times New Roman" w:hAnsi="Times New Roman"/>
          <w:bCs/>
          <w:i/>
          <w:iCs/>
        </w:rPr>
        <w:t xml:space="preserve"> </w:t>
      </w:r>
      <w:r w:rsidR="000448C9" w:rsidRPr="004D7905">
        <w:rPr>
          <w:rFonts w:ascii="Times New Roman" w:hAnsi="Times New Roman"/>
          <w:bCs/>
          <w:i/>
          <w:iCs/>
        </w:rPr>
        <w:t>lokalu</w:t>
      </w:r>
      <w:r w:rsidR="00AA2A7C" w:rsidRPr="004D7905">
        <w:rPr>
          <w:rFonts w:ascii="Times New Roman" w:hAnsi="Times New Roman"/>
          <w:i/>
          <w:iCs/>
        </w:rPr>
        <w:t>)</w:t>
      </w:r>
      <w:r w:rsidR="00DB1EAE" w:rsidRPr="004D7905">
        <w:rPr>
          <w:rFonts w:ascii="Times New Roman" w:hAnsi="Times New Roman"/>
          <w:sz w:val="24"/>
          <w:szCs w:val="24"/>
        </w:rPr>
        <w:t xml:space="preserve">, </w:t>
      </w:r>
      <w:r w:rsidRPr="004D7905">
        <w:rPr>
          <w:rFonts w:ascii="Times New Roman" w:hAnsi="Times New Roman"/>
          <w:sz w:val="24"/>
          <w:szCs w:val="24"/>
        </w:rPr>
        <w:t>spełniaj</w:t>
      </w:r>
      <w:r w:rsidR="004A19E0" w:rsidRPr="004D7905">
        <w:rPr>
          <w:rFonts w:ascii="Times New Roman" w:hAnsi="Times New Roman"/>
          <w:sz w:val="24"/>
          <w:szCs w:val="24"/>
        </w:rPr>
        <w:t>ącym wymagania OPZ w godzinach 7</w:t>
      </w:r>
      <w:r w:rsidRPr="004D7905">
        <w:rPr>
          <w:rFonts w:ascii="Times New Roman" w:hAnsi="Times New Roman"/>
          <w:sz w:val="24"/>
          <w:szCs w:val="24"/>
        </w:rPr>
        <w:t xml:space="preserve">:00-18:00 po indywidualnym ustaleniu </w:t>
      </w:r>
      <w:r w:rsidR="00AA2A7C" w:rsidRPr="004D7905">
        <w:rPr>
          <w:rFonts w:ascii="Times New Roman" w:hAnsi="Times New Roman"/>
          <w:sz w:val="24"/>
          <w:szCs w:val="24"/>
        </w:rPr>
        <w:br/>
      </w:r>
      <w:r w:rsidRPr="004D7905">
        <w:rPr>
          <w:rFonts w:ascii="Times New Roman" w:hAnsi="Times New Roman"/>
          <w:sz w:val="24"/>
          <w:szCs w:val="24"/>
        </w:rPr>
        <w:t>z rodzicami/ prawnymi opiekunami harmonogramu zajęć oraz zatwierdzeniu go przez ZSS im. UNICEF</w:t>
      </w:r>
      <w:r w:rsidR="007475B6" w:rsidRPr="004D7905">
        <w:rPr>
          <w:rFonts w:ascii="Times New Roman" w:hAnsi="Times New Roman"/>
          <w:sz w:val="24"/>
          <w:szCs w:val="24"/>
        </w:rPr>
        <w:t>.</w:t>
      </w:r>
    </w:p>
    <w:p w14:paraId="301AAB5A" w14:textId="346F47EB" w:rsidR="00CC4E6D" w:rsidRPr="004D7905" w:rsidRDefault="00CC4E6D" w:rsidP="00AA2A7C">
      <w:pPr>
        <w:pStyle w:val="Bezodstpw"/>
        <w:numPr>
          <w:ilvl w:val="0"/>
          <w:numId w:val="18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Czas trwania zamówienia l</w:t>
      </w:r>
      <w:r w:rsidR="004A19E0" w:rsidRPr="004D7905">
        <w:rPr>
          <w:rFonts w:ascii="Times New Roman" w:hAnsi="Times New Roman"/>
          <w:sz w:val="24"/>
          <w:szCs w:val="24"/>
        </w:rPr>
        <w:t>iczony jest od dnia podpisania</w:t>
      </w:r>
      <w:r w:rsidRPr="004D7905">
        <w:rPr>
          <w:rFonts w:ascii="Times New Roman" w:hAnsi="Times New Roman"/>
          <w:sz w:val="24"/>
          <w:szCs w:val="24"/>
        </w:rPr>
        <w:t xml:space="preserve"> </w:t>
      </w:r>
      <w:r w:rsidR="003970BD" w:rsidRPr="004D7905">
        <w:rPr>
          <w:rFonts w:ascii="Times New Roman" w:hAnsi="Times New Roman"/>
          <w:sz w:val="24"/>
          <w:szCs w:val="24"/>
        </w:rPr>
        <w:t xml:space="preserve">umowy </w:t>
      </w:r>
      <w:r w:rsidRPr="004D7905">
        <w:rPr>
          <w:rFonts w:ascii="Times New Roman" w:hAnsi="Times New Roman"/>
          <w:sz w:val="24"/>
          <w:szCs w:val="24"/>
        </w:rPr>
        <w:t>do 31.12.202</w:t>
      </w:r>
      <w:r w:rsidR="004A19E0" w:rsidRPr="004D7905">
        <w:rPr>
          <w:rFonts w:ascii="Times New Roman" w:hAnsi="Times New Roman"/>
          <w:sz w:val="24"/>
          <w:szCs w:val="24"/>
        </w:rPr>
        <w:t>6</w:t>
      </w:r>
      <w:r w:rsidRPr="004D7905">
        <w:rPr>
          <w:rFonts w:ascii="Times New Roman" w:hAnsi="Times New Roman"/>
          <w:sz w:val="24"/>
          <w:szCs w:val="24"/>
        </w:rPr>
        <w:t xml:space="preserve"> r. </w:t>
      </w:r>
      <w:r w:rsidR="003970BD" w:rsidRPr="004D7905">
        <w:rPr>
          <w:rFonts w:ascii="Times New Roman" w:hAnsi="Times New Roman"/>
          <w:sz w:val="24"/>
          <w:szCs w:val="24"/>
        </w:rPr>
        <w:br/>
      </w:r>
      <w:r w:rsidRPr="004D7905">
        <w:rPr>
          <w:rFonts w:ascii="Times New Roman" w:hAnsi="Times New Roman"/>
          <w:sz w:val="24"/>
          <w:szCs w:val="24"/>
        </w:rPr>
        <w:t>z zastrzeżeniem, że:</w:t>
      </w:r>
    </w:p>
    <w:p w14:paraId="6B419092" w14:textId="17886CB1" w:rsidR="00646F8B" w:rsidRPr="004D7905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w roku 2024 zajęcia będą realizowane do 13.12.2024 r.</w:t>
      </w:r>
    </w:p>
    <w:p w14:paraId="2214EB02" w14:textId="1E806469" w:rsidR="00646F8B" w:rsidRPr="004D7905" w:rsidRDefault="00646F8B" w:rsidP="00AA2A7C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w roku 2025 zajęcia będą realizowane od 02.01.2025 r. do 12.12.2025 r. z przerwą wakacyjną od 01.07 do 31.08.2025 r.</w:t>
      </w:r>
    </w:p>
    <w:p w14:paraId="15D42FFF" w14:textId="1A49FB5E" w:rsidR="00646F8B" w:rsidRPr="004D7905" w:rsidRDefault="00646F8B" w:rsidP="00646F8B">
      <w:pPr>
        <w:pStyle w:val="Bezodstpw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w roku 2026 zajęcia będą realizowane od 02.01.2026 r. do 11.12.2026 r. z przerwą wakacyjną od 01.07 do 31.08.2026 r.</w:t>
      </w:r>
    </w:p>
    <w:p w14:paraId="6FD21CC1" w14:textId="77777777" w:rsidR="00BA72EB" w:rsidRPr="004D7905" w:rsidRDefault="00BA72EB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2</w:t>
      </w:r>
    </w:p>
    <w:p w14:paraId="6AA612C5" w14:textId="3997C382" w:rsidR="00EB7CF1" w:rsidRPr="004D7905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4D7905">
        <w:t>Zakres</w:t>
      </w:r>
      <w:r w:rsidR="00633E10" w:rsidRPr="004D7905">
        <w:t>/rodzaj</w:t>
      </w:r>
      <w:r w:rsidR="00340072" w:rsidRPr="004D7905">
        <w:t xml:space="preserve"> </w:t>
      </w:r>
      <w:r w:rsidR="006C6CD9" w:rsidRPr="004D7905">
        <w:t xml:space="preserve">prowadzonych </w:t>
      </w:r>
      <w:r w:rsidRPr="004D7905">
        <w:t xml:space="preserve">specjalistycznych </w:t>
      </w:r>
      <w:r w:rsidR="006C6CD9" w:rsidRPr="004D7905">
        <w:t xml:space="preserve">zajęć </w:t>
      </w:r>
      <w:r w:rsidRPr="004D7905">
        <w:t>określa Szczegółowy Opis Przedmiotu Zamówienia</w:t>
      </w:r>
      <w:r w:rsidR="00BD2ABA" w:rsidRPr="004D7905">
        <w:t xml:space="preserve"> (zw. dalej SOPZ)</w:t>
      </w:r>
      <w:r w:rsidR="00CC4E6D" w:rsidRPr="004D7905">
        <w:t xml:space="preserve">, </w:t>
      </w:r>
      <w:r w:rsidRPr="004D7905">
        <w:t>który stanowi załącznik nr 1 do</w:t>
      </w:r>
      <w:r w:rsidR="00AB4079" w:rsidRPr="004D7905">
        <w:t> </w:t>
      </w:r>
      <w:r w:rsidRPr="004D7905">
        <w:t>umowy.</w:t>
      </w:r>
    </w:p>
    <w:p w14:paraId="002AF6BF" w14:textId="28C3204A" w:rsidR="006F25AE" w:rsidRPr="004D7905" w:rsidRDefault="006F25AE" w:rsidP="00BD2ABA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4D7905">
        <w:t xml:space="preserve">Kwalifikacje osób </w:t>
      </w:r>
      <w:r w:rsidR="006C6CD9" w:rsidRPr="004D7905">
        <w:t>prowadzących specjalistyczne zajęcia w ramach Programu „Za życiem”</w:t>
      </w:r>
      <w:r w:rsidRPr="004D7905">
        <w:t xml:space="preserve"> określa </w:t>
      </w:r>
      <w:r w:rsidR="00BD2ABA" w:rsidRPr="004D7905">
        <w:t>SOPZ</w:t>
      </w:r>
      <w:r w:rsidR="00CC4E6D" w:rsidRPr="004D7905">
        <w:t xml:space="preserve">. </w:t>
      </w:r>
      <w:r w:rsidR="00CF26AC" w:rsidRPr="004D7905">
        <w:t xml:space="preserve">Na wezwanie </w:t>
      </w:r>
      <w:bookmarkStart w:id="0" w:name="_Hlk48118145"/>
      <w:r w:rsidR="00CF26AC" w:rsidRPr="004D7905">
        <w:t>Zamawiającego Wykonawca</w:t>
      </w:r>
      <w:r w:rsidR="000B5F16" w:rsidRPr="004D7905">
        <w:t>,</w:t>
      </w:r>
      <w:r w:rsidR="000D5D04" w:rsidRPr="004D7905">
        <w:t xml:space="preserve"> w każdym czasie,</w:t>
      </w:r>
      <w:r w:rsidR="00340072" w:rsidRPr="004D7905">
        <w:t xml:space="preserve"> </w:t>
      </w:r>
      <w:r w:rsidR="00AA2A7C" w:rsidRPr="004D7905">
        <w:br/>
      </w:r>
      <w:r w:rsidR="000B5F16" w:rsidRPr="004D7905">
        <w:t>w wyznaczonym terminie</w:t>
      </w:r>
      <w:r w:rsidR="00CF26AC" w:rsidRPr="004D7905">
        <w:t xml:space="preserve"> przedłoży </w:t>
      </w:r>
      <w:bookmarkEnd w:id="0"/>
      <w:r w:rsidR="00CF26AC" w:rsidRPr="004D7905">
        <w:t xml:space="preserve">dokumenty potwierdzające kwalifikacje zawodowe osób wykonujących Usługi. </w:t>
      </w:r>
    </w:p>
    <w:p w14:paraId="70B591B1" w14:textId="3F504F68" w:rsidR="00AA2A7C" w:rsidRPr="004D7905" w:rsidRDefault="002A477B" w:rsidP="00AA2A7C">
      <w:pPr>
        <w:pStyle w:val="Tekstpodstawowy"/>
        <w:numPr>
          <w:ilvl w:val="0"/>
          <w:numId w:val="13"/>
        </w:numPr>
        <w:spacing w:before="120" w:after="120" w:line="276" w:lineRule="auto"/>
        <w:ind w:left="357" w:hanging="357"/>
      </w:pPr>
      <w:r w:rsidRPr="004D7905">
        <w:t xml:space="preserve">Osoby </w:t>
      </w:r>
      <w:r w:rsidR="006C6CD9" w:rsidRPr="004D7905">
        <w:t>prowadzące zajęcia</w:t>
      </w:r>
      <w:r w:rsidRPr="004D7905">
        <w:t xml:space="preserve"> muszą </w:t>
      </w:r>
      <w:r w:rsidR="006C6CD9" w:rsidRPr="004D7905">
        <w:t>znać i przestrzegać procedur</w:t>
      </w:r>
      <w:r w:rsidR="008D560E" w:rsidRPr="004D7905">
        <w:t>y zawarte</w:t>
      </w:r>
      <w:r w:rsidR="006C6CD9" w:rsidRPr="004D7905">
        <w:t xml:space="preserve"> w</w:t>
      </w:r>
      <w:r w:rsidR="00340072" w:rsidRPr="004D7905">
        <w:t xml:space="preserve"> </w:t>
      </w:r>
      <w:r w:rsidR="006C6CD9" w:rsidRPr="004D7905">
        <w:t xml:space="preserve">Regulaminie Wiodącego Ośrodka Koordynacyjno- Rehabilitacyjno- Opiekuńczego powołanego </w:t>
      </w:r>
      <w:r w:rsidR="00AA2A7C" w:rsidRPr="004D7905">
        <w:br/>
      </w:r>
      <w:r w:rsidR="006C6CD9" w:rsidRPr="004D7905">
        <w:t>w Zespole Szkół Specjalnych im. UNICEF w Rzeszowie (WOKRO)</w:t>
      </w:r>
      <w:r w:rsidR="00BD2ABA" w:rsidRPr="004D7905">
        <w:t xml:space="preserve"> –</w:t>
      </w:r>
      <w:r w:rsidR="006C6CD9" w:rsidRPr="004D7905">
        <w:t xml:space="preserve"> Załącznik nr 1 </w:t>
      </w:r>
      <w:r w:rsidRPr="004D7905">
        <w:t>do S</w:t>
      </w:r>
      <w:r w:rsidR="006C6CD9" w:rsidRPr="004D7905">
        <w:t>O</w:t>
      </w:r>
      <w:r w:rsidRPr="004D7905">
        <w:t xml:space="preserve">PZ oraz </w:t>
      </w:r>
      <w:r w:rsidR="006C6CD9" w:rsidRPr="004D7905">
        <w:t>podpisać Oświadczenie dotyczące zachowania tajemnicy służbowej</w:t>
      </w:r>
      <w:r w:rsidR="00BD2ABA" w:rsidRPr="004D7905">
        <w:t xml:space="preserve"> – </w:t>
      </w:r>
      <w:r w:rsidR="006C6CD9" w:rsidRPr="004D7905">
        <w:t>Załącznik nr 3 do SOPZ.</w:t>
      </w:r>
    </w:p>
    <w:p w14:paraId="6924DD19" w14:textId="23237F30" w:rsidR="00EB7CF1" w:rsidRPr="004D7905" w:rsidRDefault="00EB7CF1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lastRenderedPageBreak/>
        <w:t>§ 3</w:t>
      </w:r>
    </w:p>
    <w:p w14:paraId="4642FF98" w14:textId="2C2C0DC1" w:rsidR="00981A51" w:rsidRPr="004D7905" w:rsidRDefault="00460570" w:rsidP="008F6C27">
      <w:pPr>
        <w:pStyle w:val="Tekstpodstawowywcity"/>
        <w:spacing w:line="276" w:lineRule="auto"/>
        <w:ind w:left="0"/>
        <w:jc w:val="both"/>
      </w:pPr>
      <w:r w:rsidRPr="004D7905">
        <w:t xml:space="preserve">Przed przystąpieniem do realizacji zamówienia </w:t>
      </w:r>
      <w:r w:rsidR="00153102" w:rsidRPr="004D7905">
        <w:t>Wykonawca</w:t>
      </w:r>
      <w:r w:rsidRPr="004D7905">
        <w:t xml:space="preserve"> jest zobowiązany do odbioru zlecenia realizacji</w:t>
      </w:r>
      <w:r w:rsidR="008D560E" w:rsidRPr="004D7905">
        <w:t xml:space="preserve"> zajęć</w:t>
      </w:r>
      <w:r w:rsidR="00153102" w:rsidRPr="004D7905">
        <w:t xml:space="preserve"> specjalistycznych z </w:t>
      </w:r>
      <w:r w:rsidR="006C6CD9" w:rsidRPr="004D7905">
        <w:t>Zespołu Szkół Specjalnych im. UNICEF</w:t>
      </w:r>
      <w:r w:rsidR="00153102" w:rsidRPr="004D7905">
        <w:t xml:space="preserve"> </w:t>
      </w:r>
      <w:r w:rsidR="00AA2A7C" w:rsidRPr="004D7905">
        <w:br/>
      </w:r>
      <w:r w:rsidR="00153102" w:rsidRPr="004D7905">
        <w:t>w Rzeszowie</w:t>
      </w:r>
      <w:r w:rsidR="00A4324E" w:rsidRPr="004D7905">
        <w:t xml:space="preserve"> (Załącznik nr 6</w:t>
      </w:r>
      <w:r w:rsidR="00153102" w:rsidRPr="004D7905">
        <w:t xml:space="preserve"> do </w:t>
      </w:r>
      <w:r w:rsidR="00A4324E" w:rsidRPr="004D7905">
        <w:t>SOPZ) oraz przygotowani</w:t>
      </w:r>
      <w:r w:rsidR="007475B6" w:rsidRPr="004D7905">
        <w:t>a</w:t>
      </w:r>
      <w:r w:rsidR="00A4324E" w:rsidRPr="004D7905">
        <w:t xml:space="preserve"> w uzgodnieniu </w:t>
      </w:r>
      <w:r w:rsidR="00AA2A7C" w:rsidRPr="004D7905">
        <w:br/>
      </w:r>
      <w:r w:rsidR="00A4324E" w:rsidRPr="004D7905">
        <w:t>z rodzicami/prawnymi opiekunami dziecka harmonogramu realizacji zajęć i zatwierdzeni</w:t>
      </w:r>
      <w:r w:rsidR="002F364B" w:rsidRPr="004D7905">
        <w:t>a</w:t>
      </w:r>
      <w:r w:rsidR="00A4324E" w:rsidRPr="004D7905">
        <w:t xml:space="preserve"> go przez ZSS im. UNICEF (Załącznik nr 8 do Regulaminu WOKRO)</w:t>
      </w:r>
      <w:r w:rsidR="007475B6" w:rsidRPr="004D7905">
        <w:t>.</w:t>
      </w:r>
    </w:p>
    <w:p w14:paraId="13543932" w14:textId="77777777" w:rsidR="00EB7CF1" w:rsidRPr="004D7905" w:rsidRDefault="00EB7CF1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4</w:t>
      </w:r>
    </w:p>
    <w:p w14:paraId="2122F7E0" w14:textId="487FADA5" w:rsidR="00A4324E" w:rsidRPr="004D790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4D7905">
        <w:t>Wykonawca zobowiązany jest świadczyć usługi, o których mowa w § 1 niniejszej</w:t>
      </w:r>
      <w:r w:rsidR="00340072" w:rsidRPr="004D7905">
        <w:t xml:space="preserve"> </w:t>
      </w:r>
      <w:r w:rsidRPr="004D7905">
        <w:t>umowy</w:t>
      </w:r>
      <w:r w:rsidR="00340072" w:rsidRPr="004D7905">
        <w:t xml:space="preserve"> </w:t>
      </w:r>
      <w:r w:rsidR="00AD7543" w:rsidRPr="004D7905">
        <w:t xml:space="preserve">za </w:t>
      </w:r>
      <w:r w:rsidRPr="004D7905">
        <w:t xml:space="preserve">pośrednictwem osób odpowiednio przygotowanych przez Wykonawcę, </w:t>
      </w:r>
      <w:r w:rsidR="00906EF7" w:rsidRPr="004D7905">
        <w:t>które</w:t>
      </w:r>
      <w:r w:rsidR="00AA2A7C" w:rsidRPr="004D7905">
        <w:t xml:space="preserve"> </w:t>
      </w:r>
      <w:r w:rsidR="00906EF7" w:rsidRPr="004D7905">
        <w:t>posiadaj</w:t>
      </w:r>
      <w:r w:rsidR="00B2708E" w:rsidRPr="004D7905">
        <w:t xml:space="preserve">ą </w:t>
      </w:r>
      <w:r w:rsidR="00906EF7" w:rsidRPr="004D7905">
        <w:t>odpowiednie</w:t>
      </w:r>
      <w:r w:rsidR="00BD2ABA" w:rsidRPr="004D7905">
        <w:t xml:space="preserve"> </w:t>
      </w:r>
      <w:r w:rsidR="00906EF7" w:rsidRPr="004D7905">
        <w:t>kwalifikacje zawodowe</w:t>
      </w:r>
      <w:r w:rsidR="00AD7543" w:rsidRPr="004D7905">
        <w:t xml:space="preserve">, </w:t>
      </w:r>
      <w:r w:rsidR="0055508D" w:rsidRPr="004D7905">
        <w:t>staż</w:t>
      </w:r>
      <w:r w:rsidR="00A16EBD" w:rsidRPr="004D7905">
        <w:t>,</w:t>
      </w:r>
      <w:r w:rsidR="00AD7543" w:rsidRPr="004D7905">
        <w:t xml:space="preserve"> przeszkolenie </w:t>
      </w:r>
      <w:r w:rsidR="00A16EBD" w:rsidRPr="004D7905">
        <w:t>i</w:t>
      </w:r>
      <w:r w:rsidR="00AA2A7C" w:rsidRPr="004D7905">
        <w:t xml:space="preserve"> </w:t>
      </w:r>
      <w:r w:rsidR="00A16EBD" w:rsidRPr="004D7905">
        <w:t>doświadczenie</w:t>
      </w:r>
      <w:r w:rsidR="00B2708E" w:rsidRPr="004D7905">
        <w:t xml:space="preserve"> o</w:t>
      </w:r>
      <w:r w:rsidR="004B07C0" w:rsidRPr="004D7905">
        <w:t>kreślone</w:t>
      </w:r>
      <w:r w:rsidR="00366A81" w:rsidRPr="004D7905">
        <w:t> </w:t>
      </w:r>
      <w:r w:rsidR="00A4324E" w:rsidRPr="004D7905">
        <w:t xml:space="preserve"> Rozporządzeniem Ministra Edukacji Narodowej z dn. </w:t>
      </w:r>
      <w:r w:rsidR="004C0176" w:rsidRPr="004D7905">
        <w:t xml:space="preserve">14 września 2023 r. </w:t>
      </w:r>
      <w:r w:rsidR="001E66E8" w:rsidRPr="004D7905">
        <w:t xml:space="preserve"> </w:t>
      </w:r>
      <w:r w:rsidR="004C0176" w:rsidRPr="004D7905">
        <w:br/>
      </w:r>
      <w:r w:rsidR="001E66E8" w:rsidRPr="004D7905">
        <w:t>w sprawie szczegółowych kwalifikacji wymaga</w:t>
      </w:r>
      <w:r w:rsidR="00BC2AEA" w:rsidRPr="004D7905">
        <w:t>nych od nauczycieli</w:t>
      </w:r>
      <w:r w:rsidR="00B2708E" w:rsidRPr="004D7905">
        <w:t xml:space="preserve"> (</w:t>
      </w:r>
      <w:r w:rsidR="004C0176" w:rsidRPr="004D7905">
        <w:t xml:space="preserve">tekst jedn.: </w:t>
      </w:r>
      <w:r w:rsidR="00B2708E" w:rsidRPr="004D7905">
        <w:t>Dz.</w:t>
      </w:r>
      <w:r w:rsidR="004C0176" w:rsidRPr="004D7905">
        <w:t xml:space="preserve"> U. </w:t>
      </w:r>
      <w:r w:rsidR="004C0176" w:rsidRPr="004D7905">
        <w:br/>
        <w:t>z 2023</w:t>
      </w:r>
      <w:r w:rsidR="00B2708E" w:rsidRPr="004D7905">
        <w:t xml:space="preserve"> r., poz.</w:t>
      </w:r>
      <w:r w:rsidR="004C0176" w:rsidRPr="004D7905">
        <w:t>2102</w:t>
      </w:r>
      <w:r w:rsidR="00B2708E" w:rsidRPr="004D7905">
        <w:t>)</w:t>
      </w:r>
      <w:r w:rsidR="00BC2AEA" w:rsidRPr="004D7905">
        <w:t>.</w:t>
      </w:r>
    </w:p>
    <w:p w14:paraId="558C1581" w14:textId="69FEAE97" w:rsidR="00EB7CF1" w:rsidRPr="004D790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4D7905">
        <w:t>Wykonawca zobowiązuje się skierować do świadczenia usług</w:t>
      </w:r>
      <w:r w:rsidR="002929C0" w:rsidRPr="004D7905">
        <w:t xml:space="preserve"> tylko</w:t>
      </w:r>
      <w:r w:rsidRPr="004D7905">
        <w:t xml:space="preserve"> osoby wymienione </w:t>
      </w:r>
      <w:r w:rsidR="004B07C0" w:rsidRPr="004D7905">
        <w:br/>
      </w:r>
      <w:r w:rsidRPr="004D7905">
        <w:t xml:space="preserve">w </w:t>
      </w:r>
      <w:r w:rsidR="00AA17F2" w:rsidRPr="004D7905">
        <w:t>Z</w:t>
      </w:r>
      <w:r w:rsidR="00CB3744" w:rsidRPr="004D7905">
        <w:t>ałącznik</w:t>
      </w:r>
      <w:r w:rsidR="00FE793B" w:rsidRPr="004D7905">
        <w:t>u</w:t>
      </w:r>
      <w:r w:rsidR="00CB3744" w:rsidRPr="004D7905">
        <w:t xml:space="preserve"> n</w:t>
      </w:r>
      <w:r w:rsidRPr="004D7905">
        <w:t xml:space="preserve">r </w:t>
      </w:r>
      <w:r w:rsidR="00935CCE" w:rsidRPr="004D7905">
        <w:t>2</w:t>
      </w:r>
      <w:r w:rsidRPr="004D7905">
        <w:t xml:space="preserve"> do </w:t>
      </w:r>
      <w:r w:rsidR="00FE793B" w:rsidRPr="004D7905">
        <w:t>umowy</w:t>
      </w:r>
      <w:r w:rsidR="008641F3" w:rsidRPr="004D7905">
        <w:t xml:space="preserve"> – </w:t>
      </w:r>
      <w:r w:rsidR="00935CCE" w:rsidRPr="004D7905">
        <w:t>Wykaz osób, które będą realizować zajęcia specjalistyczne wczesnego wspomagania rozwoju w określonym zakresie w ramach Programu „Za życiem”</w:t>
      </w:r>
      <w:r w:rsidR="00DB1EAE" w:rsidRPr="004D7905">
        <w:t xml:space="preserve">, w tym osobę wskazaną w ofercie do oceny punktowej w kryterium oceny ofert: </w:t>
      </w:r>
      <w:r w:rsidR="00905B7A" w:rsidRPr="004D7905">
        <w:t xml:space="preserve">doświadczenie zawodowe, tj. </w:t>
      </w:r>
      <w:r w:rsidR="00905B7A" w:rsidRPr="004D7905">
        <w:rPr>
          <w:bCs/>
        </w:rPr>
        <w:t>……………</w:t>
      </w:r>
      <w:r w:rsidR="007B2D68" w:rsidRPr="004D7905">
        <w:rPr>
          <w:bCs/>
        </w:rPr>
        <w:t>…..</w:t>
      </w:r>
      <w:r w:rsidR="00905B7A" w:rsidRPr="004D7905">
        <w:rPr>
          <w:bCs/>
        </w:rPr>
        <w:t>………</w:t>
      </w:r>
      <w:r w:rsidR="00AA2A7C" w:rsidRPr="004D7905">
        <w:rPr>
          <w:bCs/>
        </w:rPr>
        <w:t>………</w:t>
      </w:r>
      <w:r w:rsidR="00905B7A" w:rsidRPr="004D7905">
        <w:rPr>
          <w:bCs/>
        </w:rPr>
        <w:t>………………</w:t>
      </w:r>
      <w:r w:rsidR="00905B7A" w:rsidRPr="004D7905">
        <w:t xml:space="preserve"> </w:t>
      </w:r>
      <w:r w:rsidR="00AA2A7C" w:rsidRPr="004D7905">
        <w:rPr>
          <w:i/>
          <w:iCs/>
          <w:sz w:val="22"/>
          <w:szCs w:val="22"/>
        </w:rPr>
        <w:t>(</w:t>
      </w:r>
      <w:r w:rsidR="00905B7A" w:rsidRPr="004D7905">
        <w:rPr>
          <w:bCs/>
          <w:i/>
          <w:iCs/>
          <w:sz w:val="22"/>
          <w:szCs w:val="22"/>
        </w:rPr>
        <w:t>imię i nazwisko</w:t>
      </w:r>
      <w:r w:rsidR="00AA2A7C" w:rsidRPr="004D7905">
        <w:rPr>
          <w:i/>
          <w:iCs/>
          <w:sz w:val="22"/>
          <w:szCs w:val="22"/>
        </w:rPr>
        <w:t>)</w:t>
      </w:r>
      <w:r w:rsidR="00905B7A" w:rsidRPr="004D7905">
        <w:rPr>
          <w:i/>
          <w:iCs/>
          <w:sz w:val="22"/>
          <w:szCs w:val="22"/>
        </w:rPr>
        <w:t>.</w:t>
      </w:r>
    </w:p>
    <w:p w14:paraId="7A21DA7D" w14:textId="77777777" w:rsidR="00EB7CF1" w:rsidRPr="004D7905" w:rsidRDefault="00181CDD" w:rsidP="00BD2ABA">
      <w:pPr>
        <w:pStyle w:val="Tekstpodstawowy"/>
        <w:numPr>
          <w:ilvl w:val="0"/>
          <w:numId w:val="3"/>
        </w:numPr>
        <w:spacing w:before="120" w:after="120" w:line="276" w:lineRule="auto"/>
        <w:ind w:left="357" w:hanging="357"/>
      </w:pPr>
      <w:r w:rsidRPr="004D7905">
        <w:t>Wykonawca</w:t>
      </w:r>
      <w:r w:rsidR="00153102" w:rsidRPr="004D7905">
        <w:t xml:space="preserve"> oświadcza, że</w:t>
      </w:r>
      <w:r w:rsidRPr="004D7905">
        <w:t xml:space="preserve"> zapewni realizację zadania z udziałem osób nieskazanych prawomocnym wyrokiem za umyślne przestępstwo lub umyślne przestępstwo skarbowe.</w:t>
      </w:r>
    </w:p>
    <w:p w14:paraId="7FC7EB70" w14:textId="07BD9DC4" w:rsidR="00935CCE" w:rsidRPr="004D7905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4D7905">
        <w:t xml:space="preserve">Wykonawca </w:t>
      </w:r>
      <w:r w:rsidR="004B07C0" w:rsidRPr="004D7905">
        <w:t>oświadcza</w:t>
      </w:r>
      <w:r w:rsidRPr="004D7905">
        <w:t xml:space="preserve"> ponadto, że osoby skierowane do prowadzenia zajęć specjalistycznych</w:t>
      </w:r>
      <w:r w:rsidR="00BD2ABA" w:rsidRPr="004D7905">
        <w:t xml:space="preserve"> </w:t>
      </w:r>
      <w:r w:rsidRPr="004D7905">
        <w:t xml:space="preserve">w ramach Programu „Za życiem” są osobami niekaranymi i nie figurują </w:t>
      </w:r>
      <w:r w:rsidR="00AA2A7C" w:rsidRPr="004D7905">
        <w:br/>
      </w:r>
      <w:r w:rsidRPr="004D7905">
        <w:t xml:space="preserve">w rejestrach o których mowa w ustawie </w:t>
      </w:r>
      <w:r w:rsidR="004C0176" w:rsidRPr="004D7905">
        <w:t xml:space="preserve">z dnia 13 maja 2016 r. </w:t>
      </w:r>
      <w:r w:rsidR="004C0176" w:rsidRPr="004D7905">
        <w:br/>
        <w:t xml:space="preserve">o przeciwdziałaniu zagrożeniom przestępczością na tle seksualnym i ochronie małoletnich </w:t>
      </w:r>
      <w:r w:rsidR="003970BD" w:rsidRPr="004D7905">
        <w:t xml:space="preserve">(tekst ujednolicony Dz. U. 2024 r. poz. 560) oraz, że </w:t>
      </w:r>
      <w:r w:rsidR="003970BD" w:rsidRPr="0066388E">
        <w:rPr>
          <w:color w:val="FF0000"/>
        </w:rPr>
        <w:t>wprowadzi</w:t>
      </w:r>
      <w:r w:rsidR="0066388E" w:rsidRPr="0066388E">
        <w:rPr>
          <w:color w:val="FF0000"/>
        </w:rPr>
        <w:t>ł</w:t>
      </w:r>
      <w:r w:rsidR="003970BD" w:rsidRPr="004D7905">
        <w:t xml:space="preserve"> standardy ochrony małoletnich zgodnie z wymogami ustawy z dnia 28 lipca 2023 r. o zmianie ustawy – Kodeks rodzinny i opiekuńczy oraz niektórych innych ustaw (Dz. U. 2023 r. poz. 1606).</w:t>
      </w:r>
    </w:p>
    <w:p w14:paraId="33A0159C" w14:textId="55068947" w:rsidR="00935CCE" w:rsidRPr="004D790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4D7905">
        <w:t>Wykonawca oświadcza, że</w:t>
      </w:r>
      <w:r w:rsidR="00153102" w:rsidRPr="004D7905">
        <w:t xml:space="preserve"> wszystkie</w:t>
      </w:r>
      <w:r w:rsidRPr="004D7905">
        <w:t xml:space="preserve"> osoby skierowane do realizacji zamówienia posiadają stan</w:t>
      </w:r>
      <w:r w:rsidR="00CC4E6D" w:rsidRPr="004D7905">
        <w:t xml:space="preserve"> </w:t>
      </w:r>
      <w:r w:rsidRPr="004D7905">
        <w:t>zdrowia pozwalający na świadczenie usług</w:t>
      </w:r>
      <w:r w:rsidR="004A5940" w:rsidRPr="004D7905">
        <w:t>,</w:t>
      </w:r>
      <w:r w:rsidRPr="004D7905">
        <w:t xml:space="preserve"> o któryc</w:t>
      </w:r>
      <w:r w:rsidR="00CB3744" w:rsidRPr="004D7905">
        <w:t>h mowa w § 1</w:t>
      </w:r>
      <w:r w:rsidR="00181CDD" w:rsidRPr="004D7905">
        <w:t xml:space="preserve"> niniejszej umowy</w:t>
      </w:r>
      <w:r w:rsidR="00153102" w:rsidRPr="004D7905">
        <w:t>,</w:t>
      </w:r>
      <w:r w:rsidRPr="004D7905">
        <w:t xml:space="preserve"> </w:t>
      </w:r>
      <w:r w:rsidR="00AA2A7C" w:rsidRPr="004D7905">
        <w:br/>
      </w:r>
      <w:r w:rsidRPr="004D7905">
        <w:t>a osoby z orzeczoną niepełnosprawnością mają zaświadczenia</w:t>
      </w:r>
      <w:r w:rsidR="00340072" w:rsidRPr="004D7905">
        <w:t xml:space="preserve"> </w:t>
      </w:r>
      <w:r w:rsidRPr="004D7905">
        <w:t xml:space="preserve">wystawione przez lekarza medycyny pracy potwierdzające ich zdolność do </w:t>
      </w:r>
      <w:r w:rsidR="00935CCE" w:rsidRPr="004D7905">
        <w:t xml:space="preserve">prowadzenia zajęć specjalistycznych wczesnego wspomagania rozwoju dziecka. </w:t>
      </w:r>
    </w:p>
    <w:p w14:paraId="1F69C722" w14:textId="7C0E74FA" w:rsidR="00935CCE" w:rsidRPr="004D7905" w:rsidRDefault="00935CCE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4D7905">
        <w:t>Osoby prowadzące zajęcia specjalistyczne muszą być osobami sprawnymi fizycznie, intelektualnie i psychicznie, kulturalnymi, posiadać umiejętności utrzymania prawidłowych kontaktów interpersonalnych. Nie mogą być pod wpływem alkoholu ani innych substancji psychoaktywnych. Osoby prowadzące zająca specjalistyczne obowiązuje bezwzględny zakaz wprowadzania nieupoważnionych osób trzecich podczas zajęć.</w:t>
      </w:r>
    </w:p>
    <w:p w14:paraId="38092570" w14:textId="3A3A6144" w:rsidR="00124433" w:rsidRPr="004D7905" w:rsidRDefault="00124433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4D7905">
        <w:t xml:space="preserve">Osoby </w:t>
      </w:r>
      <w:r w:rsidR="00ED52FD" w:rsidRPr="004D7905">
        <w:t xml:space="preserve">prowadzące </w:t>
      </w:r>
      <w:r w:rsidR="00935CCE" w:rsidRPr="004D7905">
        <w:t>zajęcia specjalistyczne</w:t>
      </w:r>
      <w:r w:rsidRPr="004D7905">
        <w:t xml:space="preserve"> z</w:t>
      </w:r>
      <w:r w:rsidR="00340072" w:rsidRPr="004D7905">
        <w:t xml:space="preserve"> </w:t>
      </w:r>
      <w:r w:rsidRPr="004D7905">
        <w:t>ramienia Wykonawcy muszą posiadać aktualną książeczkę zdrowia z</w:t>
      </w:r>
      <w:r w:rsidR="00340072" w:rsidRPr="004D7905">
        <w:t xml:space="preserve"> </w:t>
      </w:r>
      <w:r w:rsidR="00C22399" w:rsidRPr="004D7905">
        <w:t xml:space="preserve">aktualnymi </w:t>
      </w:r>
      <w:r w:rsidRPr="004D7905">
        <w:t>badaniami lekarskimi niezbędnymi do</w:t>
      </w:r>
      <w:r w:rsidR="00AA2A7C" w:rsidRPr="004D7905">
        <w:t xml:space="preserve"> </w:t>
      </w:r>
      <w:r w:rsidRPr="004D7905">
        <w:t xml:space="preserve">wykonywania przedmiotu zamówienia. </w:t>
      </w:r>
    </w:p>
    <w:p w14:paraId="51EE1B78" w14:textId="0FC861A7" w:rsidR="00EB7CF1" w:rsidRPr="004D7905" w:rsidRDefault="00EB7CF1" w:rsidP="00BD2ABA">
      <w:pPr>
        <w:pStyle w:val="Tekstpodstawowy"/>
        <w:numPr>
          <w:ilvl w:val="0"/>
          <w:numId w:val="3"/>
        </w:numPr>
        <w:spacing w:before="120" w:after="120" w:line="276" w:lineRule="auto"/>
      </w:pPr>
      <w:r w:rsidRPr="004D7905">
        <w:lastRenderedPageBreak/>
        <w:t>Wykonawca zobowiązany jest do niezwłocznego informowania Zamawiającego</w:t>
      </w:r>
      <w:r w:rsidR="00405766" w:rsidRPr="004D7905">
        <w:t xml:space="preserve"> o</w:t>
      </w:r>
      <w:r w:rsidR="00AA2A7C" w:rsidRPr="004D7905">
        <w:t xml:space="preserve"> </w:t>
      </w:r>
      <w:r w:rsidR="00405766" w:rsidRPr="004D7905">
        <w:t>k</w:t>
      </w:r>
      <w:r w:rsidRPr="004D7905">
        <w:t xml:space="preserve">ażdej zmianie dotyczącej personelu </w:t>
      </w:r>
      <w:r w:rsidR="00E73A29" w:rsidRPr="004D7905">
        <w:t xml:space="preserve">skierowanego do realizacji zamówienia </w:t>
      </w:r>
      <w:r w:rsidRPr="004D7905">
        <w:t>w odniesieniu do osób</w:t>
      </w:r>
      <w:r w:rsidR="00340072" w:rsidRPr="004D7905">
        <w:t xml:space="preserve"> </w:t>
      </w:r>
      <w:r w:rsidRPr="004D7905">
        <w:t>wymienionych w</w:t>
      </w:r>
      <w:r w:rsidR="00E73A29" w:rsidRPr="004D7905">
        <w:t xml:space="preserve"> § 4</w:t>
      </w:r>
      <w:r w:rsidRPr="004D7905">
        <w:t xml:space="preserve"> ust</w:t>
      </w:r>
      <w:r w:rsidR="00E73A29" w:rsidRPr="004D7905">
        <w:t>.</w:t>
      </w:r>
      <w:r w:rsidRPr="004D7905">
        <w:t xml:space="preserve"> 2 </w:t>
      </w:r>
      <w:r w:rsidR="00A83BA8" w:rsidRPr="004D7905">
        <w:t>niniejszej umowy</w:t>
      </w:r>
      <w:r w:rsidR="00A16EBD" w:rsidRPr="004D7905">
        <w:t>.</w:t>
      </w:r>
      <w:r w:rsidR="00F51A57" w:rsidRPr="004D7905">
        <w:t xml:space="preserve"> Zmiana </w:t>
      </w:r>
      <w:r w:rsidR="008E1443" w:rsidRPr="004D7905">
        <w:t>osoby</w:t>
      </w:r>
      <w:r w:rsidR="00F51A57" w:rsidRPr="004D7905">
        <w:t xml:space="preserve"> skierowan</w:t>
      </w:r>
      <w:r w:rsidR="008E1443" w:rsidRPr="004D7905">
        <w:t>ej</w:t>
      </w:r>
      <w:r w:rsidR="00F51A57" w:rsidRPr="004D7905">
        <w:t xml:space="preserve"> do realizacji zamówienia może nastąpić jedynie poprzez skierowanie do</w:t>
      </w:r>
      <w:r w:rsidR="0079124B" w:rsidRPr="004D7905">
        <w:t> </w:t>
      </w:r>
      <w:r w:rsidR="00F51A57" w:rsidRPr="004D7905">
        <w:t xml:space="preserve">wykonywania </w:t>
      </w:r>
      <w:r w:rsidR="00F30BBB" w:rsidRPr="004D7905">
        <w:t>zamówienia os</w:t>
      </w:r>
      <w:r w:rsidR="008E1443" w:rsidRPr="004D7905">
        <w:t>oby</w:t>
      </w:r>
      <w:r w:rsidR="00F30BBB" w:rsidRPr="004D7905">
        <w:t xml:space="preserve"> spełniając</w:t>
      </w:r>
      <w:r w:rsidR="008E1443" w:rsidRPr="004D7905">
        <w:t>ej</w:t>
      </w:r>
      <w:r w:rsidR="00F30BBB" w:rsidRPr="004D7905">
        <w:t xml:space="preserve"> </w:t>
      </w:r>
      <w:r w:rsidR="00A16EBD" w:rsidRPr="004D7905">
        <w:t xml:space="preserve">wszystkie </w:t>
      </w:r>
      <w:r w:rsidR="00F30BBB" w:rsidRPr="004D7905">
        <w:t>wymag</w:t>
      </w:r>
      <w:r w:rsidR="000A6B3D" w:rsidRPr="004D7905">
        <w:t>ania określone w</w:t>
      </w:r>
      <w:r w:rsidR="00A16EBD" w:rsidRPr="004D7905">
        <w:t> </w:t>
      </w:r>
      <w:r w:rsidR="00252EBC" w:rsidRPr="004D7905">
        <w:t xml:space="preserve">Szczegółowym Opisie Przedmiotu Zamówienia </w:t>
      </w:r>
      <w:r w:rsidR="008E1443" w:rsidRPr="004D7905">
        <w:t>i jednocześnie posiadającej nie mniejsze doświadczenie zawodowe od osoby zastępowanej oraz</w:t>
      </w:r>
      <w:r w:rsidR="00252EBC" w:rsidRPr="004D7905">
        <w:t xml:space="preserve"> przedstawieniu </w:t>
      </w:r>
      <w:r w:rsidR="00666F10" w:rsidRPr="004D7905">
        <w:t>zaktualizowanego</w:t>
      </w:r>
      <w:r w:rsidR="00252EBC" w:rsidRPr="004D7905">
        <w:t xml:space="preserve"> załącznika nr </w:t>
      </w:r>
      <w:r w:rsidR="00981A51" w:rsidRPr="004D7905">
        <w:t>2</w:t>
      </w:r>
      <w:r w:rsidR="00252EBC" w:rsidRPr="004D7905">
        <w:t xml:space="preserve"> do </w:t>
      </w:r>
      <w:r w:rsidR="00666F10" w:rsidRPr="004D7905">
        <w:t>umowy</w:t>
      </w:r>
      <w:r w:rsidR="000A6B3D" w:rsidRPr="004D7905">
        <w:t>.</w:t>
      </w:r>
      <w:r w:rsidR="00CC4E6D" w:rsidRPr="004D7905">
        <w:t xml:space="preserve"> Zmiana załącznika nie wymaga odrębnego aneksu.</w:t>
      </w:r>
    </w:p>
    <w:p w14:paraId="36A0A602" w14:textId="77777777" w:rsidR="00ED52FD" w:rsidRPr="004D7905" w:rsidRDefault="005B0BBE" w:rsidP="00AA2A7C">
      <w:pPr>
        <w:pStyle w:val="Tekstpodstawowy"/>
        <w:numPr>
          <w:ilvl w:val="0"/>
          <w:numId w:val="3"/>
        </w:numPr>
        <w:spacing w:before="120" w:line="276" w:lineRule="auto"/>
      </w:pPr>
      <w:r w:rsidRPr="004D7905">
        <w:t>Wykonawca jest zobowiązany do</w:t>
      </w:r>
      <w:r w:rsidR="0010549B" w:rsidRPr="004D7905">
        <w:t>:</w:t>
      </w:r>
    </w:p>
    <w:p w14:paraId="4C0D6548" w14:textId="67B9AF46" w:rsidR="00ED52FD" w:rsidRPr="004D7905" w:rsidRDefault="005B0BBE" w:rsidP="00AA2A7C">
      <w:pPr>
        <w:pStyle w:val="Tekstpodstawowy"/>
        <w:numPr>
          <w:ilvl w:val="0"/>
          <w:numId w:val="38"/>
        </w:numPr>
        <w:spacing w:line="276" w:lineRule="auto"/>
      </w:pPr>
      <w:r w:rsidRPr="004D7905">
        <w:t xml:space="preserve">wyznaczenia </w:t>
      </w:r>
      <w:r w:rsidRPr="004D7905">
        <w:rPr>
          <w:i/>
        </w:rPr>
        <w:t>Koordynatora w zakresie współpracy</w:t>
      </w:r>
      <w:r w:rsidRPr="004D7905">
        <w:t xml:space="preserve"> z</w:t>
      </w:r>
      <w:r w:rsidR="00340072" w:rsidRPr="004D7905">
        <w:t xml:space="preserve"> </w:t>
      </w:r>
      <w:r w:rsidR="00981A51" w:rsidRPr="004D7905">
        <w:t xml:space="preserve">Zespołem Szkół Specjalnych </w:t>
      </w:r>
      <w:r w:rsidR="004C0176" w:rsidRPr="004D7905">
        <w:br/>
      </w:r>
      <w:r w:rsidR="00981A51" w:rsidRPr="004D7905">
        <w:t>im. UNICEF</w:t>
      </w:r>
      <w:r w:rsidR="00AA2A7C" w:rsidRPr="004D7905">
        <w:t xml:space="preserve"> w </w:t>
      </w:r>
      <w:r w:rsidRPr="004D7905">
        <w:t>Rzeszowie w</w:t>
      </w:r>
      <w:r w:rsidR="00AA2A7C" w:rsidRPr="004D7905">
        <w:t xml:space="preserve"> </w:t>
      </w:r>
      <w:r w:rsidRPr="004D7905">
        <w:t xml:space="preserve">przedmiocie realizacji </w:t>
      </w:r>
      <w:r w:rsidR="00060975" w:rsidRPr="004D7905">
        <w:t>zajęć specjalistycznych</w:t>
      </w:r>
      <w:r w:rsidR="00990A38" w:rsidRPr="004D7905">
        <w:t>,</w:t>
      </w:r>
      <w:r w:rsidR="00340072" w:rsidRPr="004D7905">
        <w:t xml:space="preserve"> </w:t>
      </w:r>
      <w:r w:rsidR="0010549B" w:rsidRPr="004D7905">
        <w:t>na okres nie krótszy niż</w:t>
      </w:r>
      <w:r w:rsidR="00AA2A7C" w:rsidRPr="004D7905">
        <w:t xml:space="preserve"> </w:t>
      </w:r>
      <w:r w:rsidR="0010549B" w:rsidRPr="004D7905">
        <w:t>okres realizacji Umowy</w:t>
      </w:r>
      <w:r w:rsidR="00FB0A16" w:rsidRPr="004D7905">
        <w:t>,</w:t>
      </w:r>
    </w:p>
    <w:p w14:paraId="38F34ABB" w14:textId="77777777" w:rsidR="0010549B" w:rsidRPr="004D7905" w:rsidRDefault="0010549B" w:rsidP="00AA2A7C">
      <w:pPr>
        <w:pStyle w:val="Tekstpodstawowy"/>
        <w:numPr>
          <w:ilvl w:val="0"/>
          <w:numId w:val="38"/>
        </w:numPr>
        <w:spacing w:after="120" w:line="276" w:lineRule="auto"/>
      </w:pPr>
      <w:r w:rsidRPr="004D7905">
        <w:rPr>
          <w:bCs/>
        </w:rPr>
        <w:t xml:space="preserve">zapewnienia Zamawiającemu </w:t>
      </w:r>
      <w:r w:rsidR="00E80BEC" w:rsidRPr="004D7905">
        <w:rPr>
          <w:bCs/>
        </w:rPr>
        <w:t>możliwości</w:t>
      </w:r>
      <w:r w:rsidRPr="004D7905">
        <w:rPr>
          <w:bCs/>
        </w:rPr>
        <w:t xml:space="preserve"> stałego kontaktu telefonicznego, mailowego </w:t>
      </w:r>
      <w:r w:rsidR="00981A51" w:rsidRPr="004D7905">
        <w:rPr>
          <w:bCs/>
        </w:rPr>
        <w:br/>
      </w:r>
      <w:r w:rsidR="004B07C0" w:rsidRPr="004D7905">
        <w:rPr>
          <w:bCs/>
        </w:rPr>
        <w:t>z Koordynatorem.</w:t>
      </w:r>
    </w:p>
    <w:p w14:paraId="1434E112" w14:textId="77777777" w:rsidR="00EB7CF1" w:rsidRPr="004D7905" w:rsidRDefault="00EB7CF1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5</w:t>
      </w:r>
    </w:p>
    <w:p w14:paraId="4BAB30CD" w14:textId="77777777" w:rsidR="003A7116" w:rsidRPr="004D7905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4D7905">
        <w:t>Osoby do kontaktu w sprawach prawidłowego realizowania przedmiotu umowy.</w:t>
      </w:r>
    </w:p>
    <w:p w14:paraId="04C19D97" w14:textId="77777777" w:rsidR="00B2708E" w:rsidRPr="004D7905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4D7905">
        <w:t>Zamawiający wyznacza</w:t>
      </w:r>
      <w:r w:rsidR="004B32A8" w:rsidRPr="004D7905">
        <w:t xml:space="preserve"> w tym</w:t>
      </w:r>
      <w:r w:rsidR="00B2708E" w:rsidRPr="004D7905">
        <w:t xml:space="preserve"> c</w:t>
      </w:r>
      <w:r w:rsidR="004B32A8" w:rsidRPr="004D7905">
        <w:t>elu</w:t>
      </w:r>
      <w:r w:rsidR="00B2708E" w:rsidRPr="004D7905">
        <w:t xml:space="preserve"> </w:t>
      </w:r>
      <w:r w:rsidRPr="004D7905">
        <w:t xml:space="preserve"> …………………</w:t>
      </w:r>
      <w:r w:rsidR="008E1443" w:rsidRPr="004D7905">
        <w:t>……</w:t>
      </w:r>
      <w:r w:rsidR="00B2708E" w:rsidRPr="004D7905">
        <w:t>.</w:t>
      </w:r>
      <w:r w:rsidR="008E1443" w:rsidRPr="004D7905">
        <w:t>………….</w:t>
      </w:r>
      <w:r w:rsidRPr="004D7905">
        <w:t>…</w:t>
      </w:r>
      <w:r w:rsidR="00B2708E" w:rsidRPr="004D7905">
        <w:t>..</w:t>
      </w:r>
      <w:r w:rsidRPr="004D7905">
        <w:t xml:space="preserve">………….., </w:t>
      </w:r>
    </w:p>
    <w:p w14:paraId="017C0A55" w14:textId="12C76D5E" w:rsidR="003A7116" w:rsidRPr="004D7905" w:rsidRDefault="003A7116" w:rsidP="008418AE">
      <w:pPr>
        <w:pStyle w:val="Akapitzlist"/>
        <w:spacing w:before="120" w:after="120" w:line="276" w:lineRule="auto"/>
        <w:ind w:left="720"/>
      </w:pPr>
      <w:r w:rsidRPr="004D7905">
        <w:t>tel</w:t>
      </w:r>
      <w:r w:rsidR="00990A38" w:rsidRPr="004D7905">
        <w:t>.</w:t>
      </w:r>
      <w:r w:rsidR="00981A51" w:rsidRPr="004D7905">
        <w:t xml:space="preserve"> .……………………. </w:t>
      </w:r>
      <w:r w:rsidR="00B2708E" w:rsidRPr="004D7905">
        <w:t xml:space="preserve">, </w:t>
      </w:r>
      <w:r w:rsidR="00981A51" w:rsidRPr="004D7905">
        <w:t>e</w:t>
      </w:r>
      <w:r w:rsidRPr="004D7905">
        <w:t>-mail …………</w:t>
      </w:r>
      <w:r w:rsidR="00B2708E" w:rsidRPr="004D7905">
        <w:t>….</w:t>
      </w:r>
      <w:r w:rsidRPr="004D7905">
        <w:t>………</w:t>
      </w:r>
      <w:r w:rsidR="008E1443" w:rsidRPr="004D7905">
        <w:t>….</w:t>
      </w:r>
      <w:r w:rsidRPr="004D7905">
        <w:t>…</w:t>
      </w:r>
      <w:r w:rsidR="00981A51" w:rsidRPr="004D7905">
        <w:t>..</w:t>
      </w:r>
      <w:r w:rsidRPr="004D7905">
        <w:t>………………………….</w:t>
      </w:r>
    </w:p>
    <w:p w14:paraId="0EA51AE6" w14:textId="0FB3897E" w:rsidR="00197298" w:rsidRPr="004D7905" w:rsidRDefault="003A7116" w:rsidP="00B2708E">
      <w:pPr>
        <w:pStyle w:val="Akapitzlist"/>
        <w:numPr>
          <w:ilvl w:val="0"/>
          <w:numId w:val="39"/>
        </w:numPr>
        <w:spacing w:before="120" w:after="120" w:line="276" w:lineRule="auto"/>
      </w:pPr>
      <w:r w:rsidRPr="004D7905">
        <w:t>Wykonawca wyznacza</w:t>
      </w:r>
      <w:r w:rsidR="004B32A8" w:rsidRPr="004D7905">
        <w:t xml:space="preserve"> w tym celu</w:t>
      </w:r>
      <w:r w:rsidRPr="004D7905">
        <w:t xml:space="preserve"> …………………</w:t>
      </w:r>
      <w:r w:rsidR="00981A51" w:rsidRPr="004D7905">
        <w:t>…</w:t>
      </w:r>
      <w:r w:rsidR="006D6BBD" w:rsidRPr="004D7905">
        <w:t>…………...</w:t>
      </w:r>
      <w:r w:rsidR="00981A51" w:rsidRPr="004D7905">
        <w:t xml:space="preserve">………………….., </w:t>
      </w:r>
    </w:p>
    <w:p w14:paraId="6F05AFFC" w14:textId="64F89726" w:rsidR="003A7116" w:rsidRPr="004D7905" w:rsidRDefault="00981A51" w:rsidP="00B2708E">
      <w:pPr>
        <w:spacing w:before="120" w:after="120" w:line="276" w:lineRule="auto"/>
        <w:ind w:left="720"/>
        <w:rPr>
          <w:b/>
        </w:rPr>
      </w:pPr>
      <w:r w:rsidRPr="004D7905">
        <w:t xml:space="preserve">tel. ……………………. </w:t>
      </w:r>
      <w:r w:rsidR="00B2708E" w:rsidRPr="004D7905">
        <w:t xml:space="preserve">,  </w:t>
      </w:r>
      <w:r w:rsidRPr="004D7905">
        <w:t>e</w:t>
      </w:r>
      <w:r w:rsidR="003A7116" w:rsidRPr="004D7905">
        <w:t>-mail ……</w:t>
      </w:r>
      <w:r w:rsidRPr="004D7905">
        <w:t>..</w:t>
      </w:r>
      <w:r w:rsidR="003A7116" w:rsidRPr="004D7905">
        <w:t>…………</w:t>
      </w:r>
      <w:r w:rsidR="006D6BBD" w:rsidRPr="004D7905">
        <w:t>…….</w:t>
      </w:r>
      <w:r w:rsidR="003A7116" w:rsidRPr="004D7905">
        <w:t>……………………………….</w:t>
      </w:r>
    </w:p>
    <w:p w14:paraId="483D585C" w14:textId="77777777" w:rsidR="003A7116" w:rsidRPr="004D7905" w:rsidRDefault="003A7116" w:rsidP="00B2708E">
      <w:pPr>
        <w:numPr>
          <w:ilvl w:val="0"/>
          <w:numId w:val="14"/>
        </w:numPr>
        <w:spacing w:before="120" w:after="120" w:line="276" w:lineRule="auto"/>
        <w:ind w:left="360"/>
        <w:jc w:val="both"/>
      </w:pPr>
      <w:r w:rsidRPr="004D7905">
        <w:t xml:space="preserve">Ponadto Strony zobowiązują się do zapewnienia między sobą stałego kontaktu </w:t>
      </w:r>
      <w:r w:rsidR="00990A38" w:rsidRPr="004D7905">
        <w:t>(</w:t>
      </w:r>
      <w:r w:rsidR="0010281B" w:rsidRPr="004D7905">
        <w:t xml:space="preserve">w godzinach pracy </w:t>
      </w:r>
      <w:r w:rsidR="00981A51" w:rsidRPr="004D7905">
        <w:t>ZSS i</w:t>
      </w:r>
      <w:r w:rsidR="00197298" w:rsidRPr="004D7905">
        <w:t>m</w:t>
      </w:r>
      <w:r w:rsidR="00981A51" w:rsidRPr="004D7905">
        <w:t>. UNICEF</w:t>
      </w:r>
      <w:r w:rsidR="00990A38" w:rsidRPr="004D7905">
        <w:t xml:space="preserve">) </w:t>
      </w:r>
      <w:r w:rsidR="00981A51" w:rsidRPr="004D7905">
        <w:t xml:space="preserve">telefonicznego </w:t>
      </w:r>
      <w:r w:rsidRPr="004D7905">
        <w:t>i drogą elektroniczną.</w:t>
      </w:r>
    </w:p>
    <w:p w14:paraId="13379E15" w14:textId="77777777" w:rsidR="003A7116" w:rsidRPr="004D7905" w:rsidRDefault="003A7116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 xml:space="preserve">§ </w:t>
      </w:r>
      <w:r w:rsidR="004B32A8" w:rsidRPr="004D7905">
        <w:rPr>
          <w:b/>
        </w:rPr>
        <w:t>6</w:t>
      </w:r>
    </w:p>
    <w:p w14:paraId="57B848B2" w14:textId="77777777" w:rsidR="00EB7CF1" w:rsidRPr="004D7905" w:rsidRDefault="00EB7CF1" w:rsidP="00B2708E">
      <w:pPr>
        <w:numPr>
          <w:ilvl w:val="0"/>
          <w:numId w:val="5"/>
        </w:numPr>
        <w:spacing w:before="120" w:after="120" w:line="276" w:lineRule="auto"/>
        <w:ind w:left="357" w:hanging="357"/>
        <w:jc w:val="both"/>
      </w:pPr>
      <w:r w:rsidRPr="004D7905">
        <w:t>Wykonawca jest odpowiedzialny wobec Zamawiającego za jakość i terminowość</w:t>
      </w:r>
      <w:r w:rsidR="00340072" w:rsidRPr="004D7905">
        <w:t xml:space="preserve"> </w:t>
      </w:r>
      <w:r w:rsidRPr="004D7905">
        <w:t xml:space="preserve">realizowanych </w:t>
      </w:r>
      <w:r w:rsidR="00DB3F39" w:rsidRPr="004D7905">
        <w:t>zajęć specjalistycznych</w:t>
      </w:r>
      <w:r w:rsidRPr="004D7905">
        <w:t>.</w:t>
      </w:r>
    </w:p>
    <w:p w14:paraId="53C9AFED" w14:textId="2F05FE72" w:rsidR="00DB3F39" w:rsidRPr="004D7905" w:rsidRDefault="00DB3F39" w:rsidP="00B2708E">
      <w:pPr>
        <w:numPr>
          <w:ilvl w:val="0"/>
          <w:numId w:val="5"/>
        </w:numPr>
        <w:spacing w:before="120" w:after="120" w:line="276" w:lineRule="auto"/>
        <w:ind w:left="360"/>
        <w:jc w:val="both"/>
      </w:pPr>
      <w:r w:rsidRPr="004D7905">
        <w:t xml:space="preserve">Zamawiający zastrzega sobie prawo kontroli jakości </w:t>
      </w:r>
      <w:r w:rsidR="00197298" w:rsidRPr="004D7905">
        <w:t>realizowanych zajęć</w:t>
      </w:r>
      <w:r w:rsidRPr="004D7905">
        <w:t xml:space="preserve">, kwalifikacji osób oraz zgłaszania stosownych uwag w tym zakresie. W tym celu, Wykonawca zobowiązany jest na każde żądanie udostępnić Zamawiającemu aktualny wykaz osób realizujących </w:t>
      </w:r>
      <w:r w:rsidR="00197298" w:rsidRPr="004D7905">
        <w:t>zajęcia</w:t>
      </w:r>
      <w:r w:rsidRPr="004D7905">
        <w:t xml:space="preserve">, a także okazać dokumenty potwierdzające spełnienie wymagań określonych </w:t>
      </w:r>
      <w:r w:rsidR="00AA2A7C" w:rsidRPr="004D7905">
        <w:br/>
      </w:r>
      <w:r w:rsidRPr="004D7905">
        <w:t xml:space="preserve">w Szczegółowym Opisie Przedmiotu Zamówienia oraz spełnienie warunków określonych </w:t>
      </w:r>
      <w:r w:rsidR="00AA2A7C" w:rsidRPr="004D7905">
        <w:br/>
      </w:r>
      <w:r w:rsidRPr="004D7905">
        <w:t xml:space="preserve">w § 4 ust 1, 3, 4, 5 niniejszej umowy. </w:t>
      </w:r>
    </w:p>
    <w:p w14:paraId="7B6EFA13" w14:textId="51E9931E" w:rsidR="00DB3F39" w:rsidRPr="004D790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t xml:space="preserve">Zespół Szkół Specjalnych im. UNICEF w Rzeszowie zastrzega możliwość prowadzenia monitoringu i kontroli merytorycznej prowadzonych zajęć w miejscu i czasie ich świadczenia, w tym prawo do wystąpienia z wnioskiem do Wykonawcy o zmianę osoby </w:t>
      </w:r>
      <w:r w:rsidR="00197298" w:rsidRPr="004D7905">
        <w:t>prowadzącej zajęcia</w:t>
      </w:r>
      <w:r w:rsidRPr="004D7905">
        <w:t xml:space="preserve">, jeżeli wystąpią przesłanki uzasadniające zmianę. </w:t>
      </w:r>
    </w:p>
    <w:p w14:paraId="6B7CA914" w14:textId="77777777" w:rsidR="00DB3F39" w:rsidRPr="004D790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t xml:space="preserve">Zespół Szkół Specjalnych im. UNICEF w Rzeszowie przeprowadza działania monitorujące </w:t>
      </w:r>
      <w:r w:rsidR="00DD4E55" w:rsidRPr="004D7905">
        <w:br/>
      </w:r>
      <w:r w:rsidRPr="004D7905">
        <w:t>i kontrolne niezależnie od Wykonawcy. Są one realizowane w formie zapowiedzianych lub niezapowiedzianych wejść na zajęcia. Podczas wizyty pracownik ZSS im. UNICEF może sprawdzić fakt obecności osoby prowadzącej zajęcia oraz</w:t>
      </w:r>
      <w:r w:rsidR="00197298" w:rsidRPr="004D7905">
        <w:t xml:space="preserve"> ich</w:t>
      </w:r>
      <w:r w:rsidRPr="004D7905">
        <w:t xml:space="preserve"> jakość.</w:t>
      </w:r>
    </w:p>
    <w:p w14:paraId="286F5FF9" w14:textId="6EDCCC8B" w:rsidR="00DB3F39" w:rsidRPr="004D790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lastRenderedPageBreak/>
        <w:t>W przypadku stwierdzenia w wyniku kontroli nieprawidłowości lub uchybień w sposobie realizacji zajęć, Wykonawca zobowiązany jest w terminie 7 dni, pisemnie poinformować ZSS im. UNICEF w Rzeszowie o sposobie usunięcia nieprawidłowości lub uchybień.</w:t>
      </w:r>
    </w:p>
    <w:p w14:paraId="53C1A919" w14:textId="1A0F2D30" w:rsidR="00DB3F39" w:rsidRPr="004D7905" w:rsidRDefault="00DB3F39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t xml:space="preserve">W przypadku wpłynięcia do ZSS im. UNICEF w Rzeszowie skargi w zakresie uchybień </w:t>
      </w:r>
      <w:r w:rsidR="007B2D68" w:rsidRPr="004D7905">
        <w:br/>
      </w:r>
      <w:r w:rsidRPr="004D7905">
        <w:t xml:space="preserve">w realizacji prowadzonych zajęć specjalistycznych, Zamawiający przekazuje w formie pisemnej ww. informacje do Wykonawcy, który z kolei jest zobowiązany do przeprowadzenia postępowania wyjaśniającego w tym zakresie. W przypadku potwierdzenia stanu rzeczy Wykonawca zobowiązany jest w trybie natychmiastowym do usunięcia nieprawidłowości i poinformowania w ciągu 7 dni od usunięcia nieprawidłowości ZSS </w:t>
      </w:r>
      <w:r w:rsidR="007B2D68" w:rsidRPr="004D7905">
        <w:br/>
      </w:r>
      <w:r w:rsidRPr="004D7905">
        <w:t>im. UNICEF w Rzeszowie w</w:t>
      </w:r>
      <w:r w:rsidR="00AA2A7C" w:rsidRPr="004D7905">
        <w:t xml:space="preserve"> </w:t>
      </w:r>
      <w:r w:rsidRPr="004D7905">
        <w:t>drodze pisemnej o wyniku przeprowadzonego postępowania, sposobie załatwienia sprawy oraz przyczynie zaistniałej nieprawidłowości.</w:t>
      </w:r>
    </w:p>
    <w:p w14:paraId="47811586" w14:textId="77777777" w:rsidR="00DD4E55" w:rsidRPr="004D7905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t>Wykonawca zobowiązany jest do informowania niezwłocznie Zamawiającego o zdarzeniach, które mogą mieć wpływ na realizację zajęć specjalistycznych np. zmianach stanu zdrowia dziecka, pobycie w szpitalu lub innej placówce ochrony zdrowia,</w:t>
      </w:r>
      <w:r w:rsidR="00340072" w:rsidRPr="004D7905">
        <w:t xml:space="preserve"> </w:t>
      </w:r>
      <w:r w:rsidRPr="004D7905">
        <w:t>nieobecności i/lub stałym opuszczeniu miejsca zamieszkania, rezygnacji z zajęć oraz innych zdarzeniach mających wpływ na realizację zajęć.</w:t>
      </w:r>
    </w:p>
    <w:p w14:paraId="3E238FAB" w14:textId="0B38C369" w:rsidR="00DD4E55" w:rsidRPr="004D7905" w:rsidRDefault="00DD4E55" w:rsidP="00B2708E">
      <w:pPr>
        <w:pStyle w:val="Akapitzlist"/>
        <w:widowControl w:val="0"/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t>Wykonawca zobowiązuje się wykonać przedmiot Umowy z najwyższą starannością, według swojej najlepszej wiedzy i umiejętności wykorzystując w tym celu wszystkie posiadane możliwości i doświadczenie oraz do uczciwego, rzetelnego i zgodnego z prawem postępowania mającego na względzie ochronę interesów Zamawiającego oraz dobro odbiorców Usług. Wykonawca jest zobowiązany do prowadzenia dokumentacji opracowanej</w:t>
      </w:r>
      <w:r w:rsidR="007147F5" w:rsidRPr="004D7905">
        <w:t>.</w:t>
      </w:r>
    </w:p>
    <w:p w14:paraId="6A7D4114" w14:textId="77777777" w:rsidR="00EB7CF1" w:rsidRPr="004D7905" w:rsidRDefault="00EB7CF1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 xml:space="preserve">§ </w:t>
      </w:r>
      <w:r w:rsidR="00CD3E1F" w:rsidRPr="004D7905">
        <w:rPr>
          <w:b/>
        </w:rPr>
        <w:t>7</w:t>
      </w:r>
    </w:p>
    <w:p w14:paraId="623691AD" w14:textId="59861068" w:rsidR="000C2A8D" w:rsidRPr="004D7905" w:rsidRDefault="00A4218B" w:rsidP="00B2708E">
      <w:pPr>
        <w:numPr>
          <w:ilvl w:val="6"/>
          <w:numId w:val="4"/>
        </w:numPr>
        <w:spacing w:before="120" w:after="120" w:line="276" w:lineRule="auto"/>
        <w:ind w:left="360" w:hanging="357"/>
        <w:jc w:val="both"/>
      </w:pPr>
      <w:r w:rsidRPr="004D7905">
        <w:t>Wynagrodzenie na rzecz Wykonawcy</w:t>
      </w:r>
      <w:r w:rsidR="00EB7CF1" w:rsidRPr="004D7905">
        <w:t xml:space="preserve"> za faktycznie zrealizowane </w:t>
      </w:r>
      <w:r w:rsidR="000C2A8D" w:rsidRPr="004D7905">
        <w:t>zajęcia</w:t>
      </w:r>
      <w:r w:rsidRPr="004D7905">
        <w:t xml:space="preserve"> naliczane będzie</w:t>
      </w:r>
      <w:r w:rsidR="009C638E" w:rsidRPr="004D7905">
        <w:t xml:space="preserve"> na podstawie </w:t>
      </w:r>
      <w:r w:rsidR="000C2A8D" w:rsidRPr="004D7905">
        <w:t xml:space="preserve">miesięcznych </w:t>
      </w:r>
      <w:r w:rsidR="009C638E" w:rsidRPr="004D7905">
        <w:t>kart</w:t>
      </w:r>
      <w:r w:rsidR="00340072" w:rsidRPr="004D7905">
        <w:t xml:space="preserve"> </w:t>
      </w:r>
      <w:r w:rsidR="000E480D" w:rsidRPr="004D7905">
        <w:t xml:space="preserve">realizacji </w:t>
      </w:r>
      <w:r w:rsidR="000C2A8D" w:rsidRPr="004D7905">
        <w:t>zajęć</w:t>
      </w:r>
      <w:r w:rsidR="009C638E" w:rsidRPr="004D7905">
        <w:t xml:space="preserve">(Załącznik nr </w:t>
      </w:r>
      <w:r w:rsidR="000C2A8D" w:rsidRPr="004D7905">
        <w:t xml:space="preserve">4 </w:t>
      </w:r>
      <w:r w:rsidR="009C638E" w:rsidRPr="004D7905">
        <w:t xml:space="preserve">do </w:t>
      </w:r>
      <w:r w:rsidR="0084382D" w:rsidRPr="004D7905">
        <w:t>S</w:t>
      </w:r>
      <w:r w:rsidR="000C2A8D" w:rsidRPr="004D7905">
        <w:t>O</w:t>
      </w:r>
      <w:r w:rsidR="0084382D" w:rsidRPr="004D7905">
        <w:t>PZ</w:t>
      </w:r>
      <w:r w:rsidR="009C638E" w:rsidRPr="004D7905">
        <w:t>)</w:t>
      </w:r>
      <w:r w:rsidR="004C0176" w:rsidRPr="004D7905">
        <w:t xml:space="preserve"> </w:t>
      </w:r>
      <w:r w:rsidRPr="004D7905">
        <w:t>wy</w:t>
      </w:r>
      <w:r w:rsidR="00EB7CF1" w:rsidRPr="004D7905">
        <w:t>stawion</w:t>
      </w:r>
      <w:r w:rsidRPr="004D7905">
        <w:t>ych</w:t>
      </w:r>
      <w:r w:rsidR="00EB7CF1" w:rsidRPr="004D7905">
        <w:t xml:space="preserve"> przez Wykonawcę, </w:t>
      </w:r>
      <w:r w:rsidRPr="004D7905">
        <w:t xml:space="preserve">potwierdzanych w odniesieniu do każdej godziny zrealizowanych </w:t>
      </w:r>
      <w:r w:rsidR="000C2A8D" w:rsidRPr="004D7905">
        <w:t>zajęć</w:t>
      </w:r>
      <w:r w:rsidRPr="004D7905">
        <w:t xml:space="preserve"> podpisami </w:t>
      </w:r>
      <w:r w:rsidR="000C2A8D" w:rsidRPr="004D7905">
        <w:t>rodziców/ prawnych opiekunów dziecka.</w:t>
      </w:r>
    </w:p>
    <w:p w14:paraId="627F8BE3" w14:textId="0416DF7D" w:rsidR="000C2A8D" w:rsidRPr="004D7905" w:rsidRDefault="000C2A8D" w:rsidP="00AA2A7C">
      <w:pPr>
        <w:numPr>
          <w:ilvl w:val="6"/>
          <w:numId w:val="4"/>
        </w:numPr>
        <w:spacing w:line="276" w:lineRule="auto"/>
        <w:ind w:left="360" w:hanging="357"/>
        <w:jc w:val="both"/>
      </w:pPr>
      <w:r w:rsidRPr="004D7905">
        <w:t xml:space="preserve">Wykonawca po zakończeniu każdego miesiąca kalendarzowego realizacji usług, nie później niż do </w:t>
      </w:r>
      <w:r w:rsidRPr="004D7905">
        <w:rPr>
          <w:b/>
          <w:u w:val="single"/>
        </w:rPr>
        <w:t>2-go roboczego dnia każdego następnego miesiąca do godziny 12:00</w:t>
      </w:r>
      <w:r w:rsidRPr="004D7905">
        <w:rPr>
          <w:u w:val="single"/>
        </w:rPr>
        <w:t>,</w:t>
      </w:r>
      <w:r w:rsidRPr="004D7905">
        <w:t xml:space="preserve"> przekazuje Zamawiającemu oryginały dokumentów:</w:t>
      </w:r>
    </w:p>
    <w:p w14:paraId="52266ED6" w14:textId="77777777" w:rsidR="000C2A8D" w:rsidRPr="004D7905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4D7905">
        <w:t xml:space="preserve">zestawienie określające ilość godzin zajęć specjalistycznych zrealizowanych na rzecz każdego ze dziecka - Załączniku nr 5 do SOPZ; </w:t>
      </w:r>
    </w:p>
    <w:p w14:paraId="2776ECBF" w14:textId="0CAD7F33" w:rsidR="000C2A8D" w:rsidRPr="004D7905" w:rsidRDefault="000C2A8D" w:rsidP="00AA2A7C">
      <w:pPr>
        <w:pStyle w:val="Akapitzlist"/>
        <w:widowControl w:val="0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pacing w:line="276" w:lineRule="auto"/>
        <w:ind w:left="737" w:hanging="357"/>
        <w:jc w:val="both"/>
      </w:pPr>
      <w:r w:rsidRPr="004D7905">
        <w:t xml:space="preserve">podpisane przez rodziców/prawnych opiekunów i osoby prowadzące zajęcia miesięczne karty </w:t>
      </w:r>
      <w:r w:rsidR="00AA2A7C" w:rsidRPr="004D7905">
        <w:t xml:space="preserve">realizacji zajęć- Załącznik nr </w:t>
      </w:r>
      <w:r w:rsidRPr="004D7905">
        <w:t>4 do SOPZ.</w:t>
      </w:r>
    </w:p>
    <w:p w14:paraId="18652F89" w14:textId="77777777" w:rsidR="000C2A8D" w:rsidRPr="004D7905" w:rsidRDefault="000C2A8D" w:rsidP="00AA2A7C">
      <w:pPr>
        <w:widowControl w:val="0"/>
        <w:kinsoku w:val="0"/>
        <w:overflowPunct w:val="0"/>
        <w:autoSpaceDE w:val="0"/>
        <w:autoSpaceDN w:val="0"/>
        <w:adjustRightInd w:val="0"/>
        <w:spacing w:after="120" w:line="276" w:lineRule="auto"/>
        <w:ind w:left="377"/>
        <w:jc w:val="both"/>
      </w:pPr>
      <w:r w:rsidRPr="004D7905">
        <w:t xml:space="preserve">Przyjmuje się, że okresem rozliczeniowym jest 1 miesiąc kalendarzowy. </w:t>
      </w:r>
    </w:p>
    <w:p w14:paraId="7CDD4D91" w14:textId="3153FF48" w:rsidR="000C2A8D" w:rsidRPr="004D7905" w:rsidRDefault="000C2A8D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t xml:space="preserve">Brak danych w miesięcznej karcie realizacji zajęć specjalistycznych lub nierzetelne ich wypisanie należy niezwłocznie naprawić. Brak naprawienia błędu w kartach realizacji zajęć specjalistycznych  i przekazania ich Zamawiającemu później niż </w:t>
      </w:r>
      <w:r w:rsidRPr="004D7905">
        <w:rPr>
          <w:b/>
          <w:u w:val="single"/>
        </w:rPr>
        <w:t>do 3-go roboczego dnia każdego następnego miesiąca, po miesiącu w którym usługi były realizowane do godziny9:00</w:t>
      </w:r>
      <w:r w:rsidRPr="004D7905">
        <w:rPr>
          <w:u w:val="single"/>
        </w:rPr>
        <w:t>,</w:t>
      </w:r>
      <w:r w:rsidRPr="004D7905">
        <w:t xml:space="preserve"> skutkować będzie niezapłaceniem za usługę. </w:t>
      </w:r>
    </w:p>
    <w:p w14:paraId="50F5B9B9" w14:textId="79824FDA" w:rsidR="000C2A8D" w:rsidRPr="004D7905" w:rsidRDefault="000C2A8D" w:rsidP="00AA2A7C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line="276" w:lineRule="auto"/>
        <w:ind w:left="360" w:hanging="357"/>
        <w:jc w:val="both"/>
      </w:pPr>
      <w:r w:rsidRPr="004D7905">
        <w:t xml:space="preserve">Wykonawca zobowiązany jest prowadzić wymaganą dokumentację świadczonych usług </w:t>
      </w:r>
      <w:r w:rsidR="009E42B1" w:rsidRPr="004D7905">
        <w:t xml:space="preserve">opisaną w Regulaminie WOKRO </w:t>
      </w:r>
      <w:r w:rsidRPr="004D7905">
        <w:t>w formie:</w:t>
      </w:r>
    </w:p>
    <w:p w14:paraId="7DE2C665" w14:textId="42F63DCC" w:rsidR="000C2A8D" w:rsidRPr="004D7905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4D7905">
        <w:lastRenderedPageBreak/>
        <w:t>Indywidualnego</w:t>
      </w:r>
      <w:r w:rsidR="00340072" w:rsidRPr="004D7905">
        <w:t xml:space="preserve"> </w:t>
      </w:r>
      <w:r w:rsidR="005063B0" w:rsidRPr="004D7905">
        <w:t>programu kompleksowego wsparcia</w:t>
      </w:r>
      <w:r w:rsidRPr="004D7905">
        <w:t xml:space="preserve"> oraz jego ewaluacji i modyfikacji w razie potrzeb</w:t>
      </w:r>
      <w:r w:rsidR="009E42B1" w:rsidRPr="004D7905">
        <w:rPr>
          <w:b/>
        </w:rPr>
        <w:t>;</w:t>
      </w:r>
    </w:p>
    <w:p w14:paraId="7FE208DF" w14:textId="77777777" w:rsidR="000C2A8D" w:rsidRPr="004D7905" w:rsidRDefault="000C2A8D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  <w:rPr>
          <w:b/>
        </w:rPr>
      </w:pPr>
      <w:r w:rsidRPr="004D7905">
        <w:t xml:space="preserve">dziennika zajęć specjalistycznych uzupełnianego na bieżąco, nie rzadziej niż raz </w:t>
      </w:r>
      <w:r w:rsidR="00AA6DB0" w:rsidRPr="004D7905">
        <w:br/>
      </w:r>
      <w:r w:rsidRPr="004D7905">
        <w:t>w miesiącu przed rozliczeniem</w:t>
      </w:r>
      <w:r w:rsidR="009E42B1" w:rsidRPr="004D7905">
        <w:t>;</w:t>
      </w:r>
    </w:p>
    <w:p w14:paraId="1D7B60B4" w14:textId="10546947" w:rsidR="00AA6DB0" w:rsidRPr="004D7905" w:rsidRDefault="00AA6DB0" w:rsidP="00AA2A7C">
      <w:pPr>
        <w:pStyle w:val="Akapitzlist"/>
        <w:widowControl w:val="0"/>
        <w:numPr>
          <w:ilvl w:val="0"/>
          <w:numId w:val="24"/>
        </w:numPr>
        <w:kinsoku w:val="0"/>
        <w:overflowPunct w:val="0"/>
        <w:autoSpaceDE w:val="0"/>
        <w:autoSpaceDN w:val="0"/>
        <w:adjustRightInd w:val="0"/>
        <w:spacing w:line="276" w:lineRule="auto"/>
        <w:ind w:left="740" w:hanging="357"/>
        <w:jc w:val="both"/>
      </w:pPr>
      <w:r w:rsidRPr="004D7905">
        <w:t>opracowywania nie rzadziej niż dwa razy w roku w porozumieniu z całym zespołem specjalistów pracujących z danym dzieckiem (do 3</w:t>
      </w:r>
      <w:r w:rsidR="007147F5" w:rsidRPr="004D7905">
        <w:t>1</w:t>
      </w:r>
      <w:r w:rsidRPr="004D7905">
        <w:t xml:space="preserve"> maja i 3</w:t>
      </w:r>
      <w:r w:rsidR="007147F5" w:rsidRPr="004D7905">
        <w:t>0</w:t>
      </w:r>
      <w:r w:rsidRPr="004D7905">
        <w:t xml:space="preserve"> listopada) </w:t>
      </w:r>
      <w:r w:rsidR="005063B0" w:rsidRPr="004D7905">
        <w:t>oceny postępów dziecka</w:t>
      </w:r>
      <w:r w:rsidR="009E42B1" w:rsidRPr="004D7905">
        <w:rPr>
          <w:b/>
        </w:rPr>
        <w:t xml:space="preserve">. </w:t>
      </w:r>
      <w:r w:rsidR="009E42B1" w:rsidRPr="004D7905">
        <w:t xml:space="preserve">Wyznaczona na koordynatora osoba na podstawie zebranych danych opracowuje treść </w:t>
      </w:r>
      <w:r w:rsidR="005063B0" w:rsidRPr="004D7905">
        <w:t>oceny</w:t>
      </w:r>
      <w:r w:rsidR="009E42B1" w:rsidRPr="004D7905">
        <w:t xml:space="preserve">. </w:t>
      </w:r>
    </w:p>
    <w:p w14:paraId="21399F73" w14:textId="632D8169" w:rsidR="009E42B1" w:rsidRPr="004D7905" w:rsidRDefault="000C2A8D" w:rsidP="00B2708E">
      <w:pPr>
        <w:pStyle w:val="Akapitzlist"/>
        <w:widowControl w:val="0"/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97"/>
        <w:jc w:val="both"/>
      </w:pPr>
      <w:r w:rsidRPr="004D7905">
        <w:t xml:space="preserve">W wyżej wymienionych dokumentach nie jest dopuszczalne używanie korektora. </w:t>
      </w:r>
      <w:r w:rsidR="00AA2A7C" w:rsidRPr="004D7905">
        <w:br/>
      </w:r>
      <w:r w:rsidRPr="004D7905">
        <w:t>W przypadku konieczności naniesienia poprawki należy skreślić błędna treść i nad nią lub obok wpisać treść właściwą. Poprawk</w:t>
      </w:r>
      <w:r w:rsidR="005063B0" w:rsidRPr="004D7905">
        <w:t>i nanoszone na miesięcznej karcie</w:t>
      </w:r>
      <w:r w:rsidRPr="004D7905">
        <w:t xml:space="preserve"> realizacji zajęć wymagają czytelnego podpisu rodzica/ opiekuna prawnego dziecka.</w:t>
      </w:r>
    </w:p>
    <w:p w14:paraId="3AA6D240" w14:textId="77777777" w:rsidR="009E42B1" w:rsidRPr="004D7905" w:rsidRDefault="009E42B1" w:rsidP="00B2708E">
      <w:pPr>
        <w:pStyle w:val="Akapitzlist"/>
        <w:widowControl w:val="0"/>
        <w:numPr>
          <w:ilvl w:val="6"/>
          <w:numId w:val="4"/>
        </w:numPr>
        <w:kinsoku w:val="0"/>
        <w:overflowPunct w:val="0"/>
        <w:autoSpaceDE w:val="0"/>
        <w:autoSpaceDN w:val="0"/>
        <w:adjustRightInd w:val="0"/>
        <w:spacing w:before="120" w:after="120" w:line="276" w:lineRule="auto"/>
        <w:ind w:left="360"/>
        <w:jc w:val="both"/>
      </w:pPr>
      <w:r w:rsidRPr="004D7905">
        <w:t>Wykonawca ponosi odpowiedzialność za terminowość, rzetelność i zakres realizowanych Usług. Wykonawca będzie ponosił pełną odpowiedzialność wobec Zamawiającego i osób trzecich, za szkody powstałe  w związku z wykonywaniem Usługi przez Wykonawcę lub zawinione przez osoby wyznaczone przez Wykonawcę do wykonywania Usługi. Za działania i zaniechania osób, które będą uczestniczyć w wykonywaniu przedmiotu Umowy, Wykonawca odpowiada jak za działania i zaniechania własne.</w:t>
      </w:r>
    </w:p>
    <w:p w14:paraId="27421E39" w14:textId="77777777" w:rsidR="00EB7CF1" w:rsidRPr="004D7905" w:rsidRDefault="00EB7CF1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 xml:space="preserve">§ </w:t>
      </w:r>
      <w:r w:rsidR="00CD3E1F" w:rsidRPr="004D7905">
        <w:rPr>
          <w:b/>
        </w:rPr>
        <w:t>8</w:t>
      </w:r>
    </w:p>
    <w:p w14:paraId="0056503C" w14:textId="4D11CBD9" w:rsidR="008D4BA4" w:rsidRPr="004D7905" w:rsidRDefault="00D57746" w:rsidP="005063B0">
      <w:pPr>
        <w:pStyle w:val="Akapitzlist"/>
        <w:numPr>
          <w:ilvl w:val="0"/>
          <w:numId w:val="40"/>
        </w:numPr>
        <w:spacing w:line="276" w:lineRule="auto"/>
        <w:ind w:left="357"/>
      </w:pPr>
      <w:r w:rsidRPr="004D7905">
        <w:t xml:space="preserve">Całkowite </w:t>
      </w:r>
      <w:r w:rsidR="006616D5" w:rsidRPr="004D7905">
        <w:t>maksymalne</w:t>
      </w:r>
      <w:r w:rsidRPr="004D7905">
        <w:t xml:space="preserve"> wynagrodzenie</w:t>
      </w:r>
      <w:r w:rsidR="00CC4E6D" w:rsidRPr="004D7905">
        <w:t xml:space="preserve"> za wykonanie zamówienia podstawowego</w:t>
      </w:r>
      <w:r w:rsidRPr="004D7905">
        <w:t xml:space="preserve"> </w:t>
      </w:r>
      <w:r w:rsidR="005063B0" w:rsidRPr="004D7905">
        <w:t xml:space="preserve">w latach 2024-2026 </w:t>
      </w:r>
      <w:r w:rsidRPr="004D7905">
        <w:t>wynosi</w:t>
      </w:r>
      <w:r w:rsidR="008D4BA4" w:rsidRPr="004D7905">
        <w:t>:</w:t>
      </w:r>
      <w:r w:rsidR="005063B0" w:rsidRPr="004D7905">
        <w:t xml:space="preserve"> </w:t>
      </w:r>
      <w:r w:rsidRPr="004D7905">
        <w:t>…</w:t>
      </w:r>
      <w:r w:rsidR="008D4BA4" w:rsidRPr="004D7905">
        <w:t>………………</w:t>
      </w:r>
      <w:r w:rsidR="005063B0" w:rsidRPr="004D7905">
        <w:t>….</w:t>
      </w:r>
      <w:r w:rsidR="008D4BA4" w:rsidRPr="004D7905">
        <w:t xml:space="preserve">…… </w:t>
      </w:r>
      <w:r w:rsidRPr="004D7905">
        <w:t xml:space="preserve">złotych </w:t>
      </w:r>
      <w:r w:rsidR="00ED1911" w:rsidRPr="004D7905">
        <w:t xml:space="preserve">brutto </w:t>
      </w:r>
      <w:r w:rsidR="00ED1911" w:rsidRPr="004D7905">
        <w:rPr>
          <w:i/>
          <w:iCs/>
        </w:rPr>
        <w:t>(</w:t>
      </w:r>
      <w:r w:rsidR="008D4BA4" w:rsidRPr="004D7905">
        <w:rPr>
          <w:i/>
          <w:iCs/>
        </w:rPr>
        <w:t>słownie</w:t>
      </w:r>
      <w:r w:rsidR="00ED1911" w:rsidRPr="004D7905">
        <w:rPr>
          <w:i/>
          <w:iCs/>
        </w:rPr>
        <w:t xml:space="preserve"> złotych  brutto  </w:t>
      </w:r>
      <w:r w:rsidR="005063B0" w:rsidRPr="004D7905">
        <w:t>……………………………………………………………………………………….…</w:t>
      </w:r>
      <w:r w:rsidR="006D6BBD" w:rsidRPr="004D7905">
        <w:rPr>
          <w:i/>
          <w:iCs/>
        </w:rPr>
        <w:t>.</w:t>
      </w:r>
      <w:r w:rsidR="00ED1911" w:rsidRPr="004D7905">
        <w:rPr>
          <w:i/>
          <w:iCs/>
        </w:rPr>
        <w:t>/100).</w:t>
      </w:r>
    </w:p>
    <w:p w14:paraId="3EC6132E" w14:textId="4DC49052" w:rsidR="005063B0" w:rsidRPr="004D7905" w:rsidRDefault="005063B0" w:rsidP="00CC0A1A">
      <w:pPr>
        <w:pStyle w:val="Akapitzlist"/>
        <w:spacing w:line="276" w:lineRule="auto"/>
        <w:ind w:left="357"/>
        <w:jc w:val="both"/>
      </w:pPr>
      <w:r w:rsidRPr="004D7905">
        <w:t xml:space="preserve">Całkowite maksymalne wynagrodzenie za wykonanie zamówienia podstawowego w </w:t>
      </w:r>
      <w:r w:rsidR="00CC0A1A" w:rsidRPr="004D7905">
        <w:t xml:space="preserve">2024 </w:t>
      </w:r>
      <w:r w:rsidRPr="004D7905">
        <w:t>roku wynosi: …</w:t>
      </w:r>
      <w:r w:rsidR="00CC0A1A" w:rsidRPr="004D7905">
        <w:t>………………</w:t>
      </w:r>
      <w:r w:rsidRPr="004D7905">
        <w:t xml:space="preserve">….………….… złotych brutto </w:t>
      </w:r>
      <w:r w:rsidR="00CC0A1A" w:rsidRPr="004D7905">
        <w:rPr>
          <w:i/>
          <w:iCs/>
        </w:rPr>
        <w:t xml:space="preserve">(słownie złotych  brutto </w:t>
      </w:r>
      <w:r w:rsidRPr="004D7905">
        <w:t>……………………………………………………………………………………….…</w:t>
      </w:r>
      <w:r w:rsidRPr="004D7905">
        <w:rPr>
          <w:i/>
          <w:iCs/>
        </w:rPr>
        <w:t>./100).</w:t>
      </w:r>
      <w:r w:rsidR="00CC0A1A" w:rsidRPr="004D7905">
        <w:t xml:space="preserve"> Całkowite maksymalne wynagrodzenie za wykonanie zamówienia podstawowego w latach 2025 i 2026 wynosi: …………………….………….… złotych brutto rocznie </w:t>
      </w:r>
      <w:r w:rsidR="00CC0A1A" w:rsidRPr="004D7905">
        <w:rPr>
          <w:i/>
          <w:iCs/>
        </w:rPr>
        <w:t xml:space="preserve">(słownie złotych  brutto  </w:t>
      </w:r>
      <w:r w:rsidR="00CC0A1A" w:rsidRPr="004D7905">
        <w:t>…………………………………………………………..………….…</w:t>
      </w:r>
      <w:r w:rsidR="00CC0A1A" w:rsidRPr="004D7905">
        <w:rPr>
          <w:i/>
          <w:iCs/>
        </w:rPr>
        <w:t>./100).</w:t>
      </w:r>
    </w:p>
    <w:p w14:paraId="7870DEFA" w14:textId="77777777" w:rsidR="00ED1911" w:rsidRPr="004D7905" w:rsidRDefault="00BC2AEA" w:rsidP="00ED1911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t>Wynagrodzenie za jedną godzinę</w:t>
      </w:r>
      <w:r w:rsidR="00D57746" w:rsidRPr="004D7905">
        <w:t xml:space="preserve"> </w:t>
      </w:r>
      <w:r w:rsidR="009E42B1" w:rsidRPr="004D7905">
        <w:t>zrealizowanych zajęć specjalistycznych w ramach Programu „Za życiem”</w:t>
      </w:r>
      <w:r w:rsidR="00D57746" w:rsidRPr="004D7905">
        <w:t xml:space="preserve"> wynosi</w:t>
      </w:r>
      <w:r w:rsidR="008D4BA4" w:rsidRPr="004D7905">
        <w:t>:</w:t>
      </w:r>
      <w:r w:rsidR="00ED1911" w:rsidRPr="004D7905">
        <w:t xml:space="preserve"> </w:t>
      </w:r>
      <w:r w:rsidR="008D4BA4" w:rsidRPr="004D7905">
        <w:t>……………………… złotych</w:t>
      </w:r>
      <w:r w:rsidR="00ED1911" w:rsidRPr="004D7905">
        <w:t xml:space="preserve"> brutto </w:t>
      </w:r>
      <w:r w:rsidR="00ED1911" w:rsidRPr="004D7905">
        <w:rPr>
          <w:i/>
          <w:iCs/>
        </w:rPr>
        <w:t>(słownie złotych brutto: …………………………………………..……………………./100).</w:t>
      </w:r>
    </w:p>
    <w:p w14:paraId="45BFBDDF" w14:textId="4B79E088" w:rsidR="002E732F" w:rsidRPr="004D7905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t>Wypłata wynagrodzenia następuje z dołu w okresach mi</w:t>
      </w:r>
      <w:r w:rsidR="00D5281F" w:rsidRPr="004D7905">
        <w:t>esięcznych za każdy miesiąc, na</w:t>
      </w:r>
      <w:r w:rsidR="00CC0A1A" w:rsidRPr="004D7905">
        <w:t xml:space="preserve"> </w:t>
      </w:r>
      <w:r w:rsidRPr="004D7905">
        <w:t>podstawie faktury</w:t>
      </w:r>
      <w:r w:rsidR="009565BE" w:rsidRPr="004D7905">
        <w:t>/rachunku</w:t>
      </w:r>
      <w:r w:rsidR="00340072" w:rsidRPr="004D7905">
        <w:t xml:space="preserve"> </w:t>
      </w:r>
      <w:r w:rsidRPr="004D7905">
        <w:t>wystawionej przez Wykonawcę</w:t>
      </w:r>
      <w:r w:rsidR="00420565" w:rsidRPr="004D7905">
        <w:t>,</w:t>
      </w:r>
      <w:r w:rsidRPr="004D7905">
        <w:t xml:space="preserve"> po wcześniejszym </w:t>
      </w:r>
      <w:r w:rsidR="00DD6DCB" w:rsidRPr="004D7905">
        <w:t xml:space="preserve">pisemnym zatwierdzeniu </w:t>
      </w:r>
      <w:r w:rsidRPr="004D7905">
        <w:t>przez Zamawiającego wykonania usług objętych umową</w:t>
      </w:r>
      <w:r w:rsidR="00802E63" w:rsidRPr="004D7905">
        <w:t>,</w:t>
      </w:r>
      <w:r w:rsidR="00340072" w:rsidRPr="004D7905">
        <w:t xml:space="preserve"> </w:t>
      </w:r>
      <w:r w:rsidR="00DD6DCB" w:rsidRPr="004D7905">
        <w:t xml:space="preserve">na </w:t>
      </w:r>
      <w:r w:rsidR="00420565" w:rsidRPr="004D7905">
        <w:t xml:space="preserve">podstawie </w:t>
      </w:r>
      <w:r w:rsidR="00DD6DCB" w:rsidRPr="004D7905">
        <w:t>pr</w:t>
      </w:r>
      <w:r w:rsidR="00420565" w:rsidRPr="004D7905">
        <w:t xml:space="preserve">zekazanych przez Wykonawcę </w:t>
      </w:r>
      <w:r w:rsidR="008D4BA4" w:rsidRPr="004D7905">
        <w:t xml:space="preserve">miesięcznych </w:t>
      </w:r>
      <w:r w:rsidR="00420565" w:rsidRPr="004D7905">
        <w:t>kart</w:t>
      </w:r>
      <w:r w:rsidR="00340072" w:rsidRPr="004D7905">
        <w:t xml:space="preserve"> </w:t>
      </w:r>
      <w:r w:rsidR="00C362DE" w:rsidRPr="004D7905">
        <w:t xml:space="preserve">realizacji </w:t>
      </w:r>
      <w:r w:rsidR="008D4BA4" w:rsidRPr="004D7905">
        <w:t>zajęć</w:t>
      </w:r>
      <w:r w:rsidR="00DD6DCB" w:rsidRPr="004D7905">
        <w:t xml:space="preserve"> i </w:t>
      </w:r>
      <w:r w:rsidR="00B80B53" w:rsidRPr="004D7905">
        <w:t>z</w:t>
      </w:r>
      <w:r w:rsidR="00DD6DCB" w:rsidRPr="004D7905">
        <w:t>estawieni</w:t>
      </w:r>
      <w:r w:rsidR="00420565" w:rsidRPr="004D7905">
        <w:t>a</w:t>
      </w:r>
      <w:r w:rsidR="00DD6DCB" w:rsidRPr="004D7905">
        <w:t xml:space="preserve"> ilości zrealizowanych </w:t>
      </w:r>
      <w:r w:rsidR="008D4BA4" w:rsidRPr="004D7905">
        <w:t>zajęć</w:t>
      </w:r>
      <w:r w:rsidR="00DD6DCB" w:rsidRPr="004D7905">
        <w:t xml:space="preserve"> spec</w:t>
      </w:r>
      <w:r w:rsidR="007F0F23" w:rsidRPr="004D7905">
        <w:t>jalistycznych</w:t>
      </w:r>
      <w:r w:rsidR="00ED1911" w:rsidRPr="004D7905">
        <w:t xml:space="preserve"> </w:t>
      </w:r>
      <w:r w:rsidR="008D4BA4" w:rsidRPr="004D7905">
        <w:t>w miesiącu.</w:t>
      </w:r>
    </w:p>
    <w:p w14:paraId="1AE2E2EF" w14:textId="6F3585CB" w:rsidR="002E732F" w:rsidRPr="004D7905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t>Zamawiający uprawniony jest do skorzystania z prawa opcji, o którym mowa w art. 441 ustawy Prawo zamówień publicznych, polegającego na możliwości rozszerzenia zamówienia podstawowego o którym mowa w §</w:t>
      </w:r>
      <w:r w:rsidR="00905B7A" w:rsidRPr="004D7905">
        <w:t xml:space="preserve"> 1</w:t>
      </w:r>
      <w:r w:rsidRPr="004D7905">
        <w:t xml:space="preserve"> </w:t>
      </w:r>
      <w:r w:rsidR="00905B7A" w:rsidRPr="004D7905">
        <w:t>w</w:t>
      </w:r>
      <w:r w:rsidRPr="004D7905">
        <w:t xml:space="preserve"> ramach i na warunkach niniejszej umowy </w:t>
      </w:r>
      <w:r w:rsidR="00AA2A7C" w:rsidRPr="004D7905">
        <w:br/>
      </w:r>
      <w:r w:rsidRPr="004D7905">
        <w:t>o dodatkowy zakres za dodatkową cenę wg rozliczenia zgodnie z załącznikiem nr 4 do umowy z zastrzeżeniem że zak</w:t>
      </w:r>
      <w:r w:rsidR="00FE0E3A" w:rsidRPr="004D7905">
        <w:t>res opcji nie może przekroczyć 2</w:t>
      </w:r>
      <w:r w:rsidR="005063B0" w:rsidRPr="004D7905">
        <w:t>5</w:t>
      </w:r>
      <w:r w:rsidRPr="004D7905">
        <w:t>% ilości godzin, o których mowa w §</w:t>
      </w:r>
      <w:r w:rsidR="00905B7A" w:rsidRPr="004D7905">
        <w:t>1</w:t>
      </w:r>
      <w:r w:rsidRPr="004D7905">
        <w:t xml:space="preserve"> ust</w:t>
      </w:r>
      <w:r w:rsidR="00905B7A" w:rsidRPr="004D7905">
        <w:t>. 3</w:t>
      </w:r>
      <w:r w:rsidRPr="004D7905">
        <w:t xml:space="preserve">.oraz kwoty o której mowa w ust. </w:t>
      </w:r>
      <w:r w:rsidR="002E732F" w:rsidRPr="004D7905">
        <w:t>9</w:t>
      </w:r>
      <w:r w:rsidRPr="004D7905">
        <w:t>.</w:t>
      </w:r>
    </w:p>
    <w:p w14:paraId="38B6FC4E" w14:textId="77777777" w:rsidR="002E732F" w:rsidRPr="004D7905" w:rsidRDefault="0028627B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lastRenderedPageBreak/>
        <w:t>Ceny jednostkowe dla zamówienia realizowanego w ramach prawa opcji będą takie same jak ceny jednostkowe  określone dla zamówienia podstawowego</w:t>
      </w:r>
      <w:r w:rsidR="002E732F" w:rsidRPr="004D7905">
        <w:t>.</w:t>
      </w:r>
    </w:p>
    <w:p w14:paraId="0EDE9679" w14:textId="77777777" w:rsidR="002E732F" w:rsidRPr="004D7905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rPr>
          <w:iCs/>
        </w:rPr>
        <w:t xml:space="preserve">Warunkiem </w:t>
      </w:r>
      <w:r w:rsidRPr="004D7905">
        <w:rPr>
          <w:rFonts w:eastAsia="Calibri"/>
          <w:lang w:eastAsia="en-US"/>
        </w:rPr>
        <w:t>uruchomienia prawa opcji jest o</w:t>
      </w:r>
      <w:r w:rsidRPr="004D7905">
        <w:rPr>
          <w:rFonts w:eastAsia="TimesNewRoman"/>
          <w:lang w:eastAsia="en-US"/>
        </w:rPr>
        <w:t>ś</w:t>
      </w:r>
      <w:r w:rsidRPr="004D7905">
        <w:rPr>
          <w:rFonts w:eastAsia="Calibri"/>
          <w:lang w:eastAsia="en-US"/>
        </w:rPr>
        <w:t>wiadczenie woli Zamawiającego, złożone Wykonawcy w formie pisemnej</w:t>
      </w:r>
      <w:r w:rsidRPr="004D7905">
        <w:rPr>
          <w:iCs/>
        </w:rPr>
        <w:t xml:space="preserve"> .</w:t>
      </w:r>
    </w:p>
    <w:p w14:paraId="11BCA44C" w14:textId="77777777" w:rsidR="002E732F" w:rsidRPr="004D7905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rPr>
          <w:iCs/>
        </w:rPr>
        <w:t>Zasady dotyczące realizacji przedmiotu umowy objętego prawem opcji będą takie same jak te, które obowiązują przy realizacji podstawowego przedmiotu umowy.</w:t>
      </w:r>
    </w:p>
    <w:p w14:paraId="3D4F451C" w14:textId="77777777" w:rsidR="002E732F" w:rsidRPr="004D7905" w:rsidRDefault="002E732F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rPr>
          <w:iCs/>
        </w:rPr>
        <w:t>Zamawiający ma prawo skorzystania z prawa opcji wielokrotnie w terminie przewidzianym dla wykonania zamówienia podstawowego.</w:t>
      </w:r>
    </w:p>
    <w:p w14:paraId="4314566D" w14:textId="54384E51" w:rsidR="00027F70" w:rsidRPr="004D7905" w:rsidRDefault="00027F70" w:rsidP="00027F70">
      <w:pPr>
        <w:pStyle w:val="Akapitzlist"/>
        <w:numPr>
          <w:ilvl w:val="0"/>
          <w:numId w:val="40"/>
        </w:numPr>
        <w:spacing w:after="120" w:line="276" w:lineRule="auto"/>
        <w:jc w:val="both"/>
        <w:rPr>
          <w:i/>
        </w:rPr>
      </w:pPr>
      <w:r w:rsidRPr="004D7905">
        <w:rPr>
          <w:iCs/>
        </w:rPr>
        <w:t>Wynagrodzenie Wykonawcy za wykonanie przedmiotu umowy w zakresie objętym prawem opcji w latach 2024-2026 nie przekroczy kwoty</w:t>
      </w:r>
      <w:r w:rsidRPr="004D7905">
        <w:rPr>
          <w:b/>
          <w:iCs/>
        </w:rPr>
        <w:t>……………………….zł brutto</w:t>
      </w:r>
      <w:r w:rsidRPr="004D7905">
        <w:rPr>
          <w:i/>
          <w:sz w:val="22"/>
          <w:szCs w:val="22"/>
        </w:rPr>
        <w:t xml:space="preserve"> (</w:t>
      </w:r>
      <w:r w:rsidR="007D506D" w:rsidRPr="004D7905">
        <w:rPr>
          <w:i/>
          <w:sz w:val="22"/>
          <w:szCs w:val="22"/>
        </w:rPr>
        <w:t xml:space="preserve">łącznie </w:t>
      </w:r>
      <w:r w:rsidR="001F7E05" w:rsidRPr="004D7905">
        <w:rPr>
          <w:bCs/>
          <w:i/>
          <w:sz w:val="22"/>
          <w:szCs w:val="22"/>
        </w:rPr>
        <w:t>75</w:t>
      </w:r>
      <w:r w:rsidRPr="004D7905">
        <w:rPr>
          <w:bCs/>
          <w:i/>
          <w:sz w:val="22"/>
          <w:szCs w:val="22"/>
        </w:rPr>
        <w:t xml:space="preserve"> godz. x cena brutto za 1 godz.).</w:t>
      </w:r>
    </w:p>
    <w:p w14:paraId="566519E2" w14:textId="0E7DBC85" w:rsidR="001F7E05" w:rsidRPr="004D7905" w:rsidRDefault="001F7E05" w:rsidP="00027F70">
      <w:pPr>
        <w:pStyle w:val="Akapitzlist"/>
        <w:spacing w:after="120" w:line="276" w:lineRule="auto"/>
        <w:ind w:left="351"/>
        <w:jc w:val="both"/>
        <w:rPr>
          <w:iCs/>
        </w:rPr>
      </w:pPr>
      <w:r w:rsidRPr="004D7905">
        <w:rPr>
          <w:iCs/>
        </w:rPr>
        <w:t>Wynagrodzenie Wykonawcy za wykonanie przedmiotu umowy w zakresie objętym prawem opcji w roku 2024 nie przekroczy kwoty</w:t>
      </w:r>
      <w:r w:rsidRPr="004D7905">
        <w:rPr>
          <w:b/>
          <w:iCs/>
        </w:rPr>
        <w:t>……………………….zł brutto</w:t>
      </w:r>
      <w:r w:rsidRPr="004D7905">
        <w:rPr>
          <w:i/>
          <w:sz w:val="22"/>
          <w:szCs w:val="22"/>
        </w:rPr>
        <w:t xml:space="preserve"> (</w:t>
      </w:r>
      <w:r w:rsidRPr="004D7905">
        <w:rPr>
          <w:bCs/>
          <w:i/>
          <w:sz w:val="22"/>
          <w:szCs w:val="22"/>
        </w:rPr>
        <w:t>11 godz. x cena brutto za 1 godz.).</w:t>
      </w:r>
    </w:p>
    <w:p w14:paraId="28B06904" w14:textId="201C6E58" w:rsidR="002E732F" w:rsidRPr="004D7905" w:rsidRDefault="001F7E05" w:rsidP="00027F70">
      <w:pPr>
        <w:pStyle w:val="Akapitzlist"/>
        <w:spacing w:after="120" w:line="276" w:lineRule="auto"/>
        <w:ind w:left="351"/>
        <w:jc w:val="both"/>
        <w:rPr>
          <w:i/>
        </w:rPr>
      </w:pPr>
      <w:r w:rsidRPr="004D7905">
        <w:rPr>
          <w:iCs/>
        </w:rPr>
        <w:t>W</w:t>
      </w:r>
      <w:r w:rsidR="002E732F" w:rsidRPr="004D7905">
        <w:rPr>
          <w:iCs/>
        </w:rPr>
        <w:t>ynagrodzenie Wykonawcy za wykonanie przedmiotu umowy w zakresie objętym prawem opcji</w:t>
      </w:r>
      <w:r w:rsidR="005063B0" w:rsidRPr="004D7905">
        <w:rPr>
          <w:iCs/>
        </w:rPr>
        <w:t xml:space="preserve"> </w:t>
      </w:r>
      <w:r w:rsidRPr="004D7905">
        <w:rPr>
          <w:iCs/>
        </w:rPr>
        <w:t xml:space="preserve">w </w:t>
      </w:r>
      <w:r w:rsidR="00CC0A1A" w:rsidRPr="004D7905">
        <w:rPr>
          <w:iCs/>
        </w:rPr>
        <w:t>latach 2025 i</w:t>
      </w:r>
      <w:r w:rsidRPr="004D7905">
        <w:rPr>
          <w:iCs/>
        </w:rPr>
        <w:t xml:space="preserve"> 2026 </w:t>
      </w:r>
      <w:r w:rsidR="002E732F" w:rsidRPr="004D7905">
        <w:rPr>
          <w:iCs/>
        </w:rPr>
        <w:t>nie przekroczy kwoty</w:t>
      </w:r>
      <w:r w:rsidR="002E732F" w:rsidRPr="004D7905">
        <w:rPr>
          <w:b/>
          <w:iCs/>
        </w:rPr>
        <w:t>……………………….zł brutto</w:t>
      </w:r>
      <w:r w:rsidR="005063B0" w:rsidRPr="004D7905">
        <w:rPr>
          <w:i/>
          <w:sz w:val="22"/>
          <w:szCs w:val="22"/>
        </w:rPr>
        <w:t xml:space="preserve"> </w:t>
      </w:r>
      <w:r w:rsidR="00CC0A1A" w:rsidRPr="004D7905">
        <w:rPr>
          <w:sz w:val="22"/>
          <w:szCs w:val="22"/>
        </w:rPr>
        <w:t>rocznie</w:t>
      </w:r>
      <w:r w:rsidR="00CC0A1A" w:rsidRPr="004D7905">
        <w:rPr>
          <w:i/>
          <w:sz w:val="22"/>
          <w:szCs w:val="22"/>
        </w:rPr>
        <w:t xml:space="preserve"> </w:t>
      </w:r>
      <w:r w:rsidR="00AA2A7C" w:rsidRPr="004D7905">
        <w:rPr>
          <w:i/>
          <w:sz w:val="22"/>
          <w:szCs w:val="22"/>
        </w:rPr>
        <w:t>(</w:t>
      </w:r>
      <w:r w:rsidR="00834044" w:rsidRPr="004D7905">
        <w:rPr>
          <w:bCs/>
          <w:i/>
          <w:sz w:val="22"/>
          <w:szCs w:val="22"/>
        </w:rPr>
        <w:t>32</w:t>
      </w:r>
      <w:r w:rsidR="00AA2A7C" w:rsidRPr="004D7905">
        <w:rPr>
          <w:bCs/>
          <w:i/>
          <w:sz w:val="22"/>
          <w:szCs w:val="22"/>
        </w:rPr>
        <w:t xml:space="preserve"> godz. x cena brutto za 1 godz.)</w:t>
      </w:r>
      <w:r w:rsidR="002E732F" w:rsidRPr="004D7905">
        <w:rPr>
          <w:bCs/>
          <w:i/>
          <w:sz w:val="22"/>
          <w:szCs w:val="22"/>
        </w:rPr>
        <w:t>.</w:t>
      </w:r>
    </w:p>
    <w:p w14:paraId="31B2E9C4" w14:textId="77777777" w:rsidR="002E732F" w:rsidRPr="004D7905" w:rsidRDefault="006D6BBD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rPr>
          <w:iCs/>
        </w:rPr>
        <w:t>P</w:t>
      </w:r>
      <w:r w:rsidR="006616D5" w:rsidRPr="004D7905">
        <w:rPr>
          <w:iCs/>
        </w:rPr>
        <w:t>rawo opcji jest uprawnieniem Zamawiającego, z</w:t>
      </w:r>
      <w:r w:rsidR="00340072" w:rsidRPr="004D7905">
        <w:rPr>
          <w:iCs/>
        </w:rPr>
        <w:t xml:space="preserve"> </w:t>
      </w:r>
      <w:r w:rsidR="006616D5" w:rsidRPr="004D7905">
        <w:rPr>
          <w:iCs/>
        </w:rPr>
        <w:t>którego może, ale nie musi skorzystać w ramach realizacji niniejszej Umowy. W</w:t>
      </w:r>
      <w:r w:rsidR="00340072" w:rsidRPr="004D7905">
        <w:rPr>
          <w:iCs/>
        </w:rPr>
        <w:t xml:space="preserve"> </w:t>
      </w:r>
      <w:r w:rsidR="006616D5" w:rsidRPr="004D7905">
        <w:rPr>
          <w:iCs/>
        </w:rPr>
        <w:t>przypadku nieskorzystania przez Zamawiającego z</w:t>
      </w:r>
      <w:r w:rsidR="00340072" w:rsidRPr="004D7905">
        <w:rPr>
          <w:iCs/>
        </w:rPr>
        <w:t xml:space="preserve"> </w:t>
      </w:r>
      <w:r w:rsidR="006616D5" w:rsidRPr="004D7905">
        <w:rPr>
          <w:iCs/>
        </w:rPr>
        <w:t>prawa opcji Wykonawcy nie przysługują żadne roszczenia z tego tytułu.</w:t>
      </w:r>
    </w:p>
    <w:p w14:paraId="2875DEE6" w14:textId="77777777" w:rsidR="002E732F" w:rsidRPr="004D7905" w:rsidRDefault="006616D5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t>Zamawiający gwarantuje realizację usług stanowiących przedmiot umowy</w:t>
      </w:r>
      <w:r w:rsidR="008D4BA4" w:rsidRPr="004D7905">
        <w:t>, na poziomie nie niższym niż 60</w:t>
      </w:r>
      <w:r w:rsidRPr="004D7905">
        <w:t>% maksymalnej wartości umowy (</w:t>
      </w:r>
      <w:r w:rsidR="00CB10C7" w:rsidRPr="004D7905">
        <w:t>wynagrodzenia</w:t>
      </w:r>
      <w:r w:rsidRPr="004D7905">
        <w:t>) określonej w § 8 ust. 1.</w:t>
      </w:r>
    </w:p>
    <w:p w14:paraId="4A3C45ED" w14:textId="78B9881A" w:rsidR="002E732F" w:rsidRPr="004D7905" w:rsidRDefault="00EB7CF1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t>Wypłata wynagrodzenia za okres miesiąca następuj</w:t>
      </w:r>
      <w:r w:rsidR="005365F7" w:rsidRPr="004D7905">
        <w:t>e przelewem na konto Wykonawcy</w:t>
      </w:r>
      <w:r w:rsidRPr="004D7905">
        <w:t xml:space="preserve">, </w:t>
      </w:r>
      <w:r w:rsidR="00CC0A1A" w:rsidRPr="004D7905">
        <w:br/>
      </w:r>
      <w:r w:rsidRPr="004D7905">
        <w:t>w</w:t>
      </w:r>
      <w:r w:rsidR="00CC0A1A" w:rsidRPr="004D7905">
        <w:t xml:space="preserve"> </w:t>
      </w:r>
      <w:r w:rsidRPr="004D7905">
        <w:t xml:space="preserve">terminie 14 dni od daty </w:t>
      </w:r>
      <w:r w:rsidR="00A25873" w:rsidRPr="004D7905">
        <w:t>doręczenia</w:t>
      </w:r>
      <w:r w:rsidR="00340072" w:rsidRPr="004D7905">
        <w:t xml:space="preserve"> </w:t>
      </w:r>
      <w:r w:rsidR="00A25873" w:rsidRPr="004D7905">
        <w:t>Zamawiającemu</w:t>
      </w:r>
      <w:r w:rsidR="008D4BA4" w:rsidRPr="004D7905">
        <w:t xml:space="preserve"> poprawnie wystawionej </w:t>
      </w:r>
      <w:r w:rsidRPr="004D7905">
        <w:t>faktury</w:t>
      </w:r>
      <w:r w:rsidR="009565BE" w:rsidRPr="004D7905">
        <w:t>/rachunku</w:t>
      </w:r>
      <w:r w:rsidRPr="004D7905">
        <w:t>. Za datę zapłaty wynagrodzenia ustala się dzień obciążenia rachunku Zamawiającego poleceniem przelewu wynagrodzenia na wskazane konto Wykonawcy.</w:t>
      </w:r>
    </w:p>
    <w:p w14:paraId="5AE42AB8" w14:textId="7384D715" w:rsidR="00E81CDC" w:rsidRPr="004D7905" w:rsidRDefault="00E81CDC" w:rsidP="002E732F">
      <w:pPr>
        <w:pStyle w:val="Akapitzlist"/>
        <w:numPr>
          <w:ilvl w:val="0"/>
          <w:numId w:val="40"/>
        </w:numPr>
        <w:spacing w:after="120" w:line="276" w:lineRule="auto"/>
        <w:ind w:left="351" w:hanging="357"/>
        <w:jc w:val="both"/>
      </w:pPr>
      <w:r w:rsidRPr="004D7905">
        <w:t>Faktury</w:t>
      </w:r>
      <w:r w:rsidR="00C33B0F" w:rsidRPr="004D7905">
        <w:t>/rachunki</w:t>
      </w:r>
      <w:r w:rsidRPr="004D7905">
        <w:t xml:space="preserve"> między stronami będą wystawiane z następującymi danymi:</w:t>
      </w:r>
    </w:p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1"/>
        <w:gridCol w:w="4350"/>
      </w:tblGrid>
      <w:tr w:rsidR="00077E19" w:rsidRPr="004D7905" w14:paraId="6C0ACC39" w14:textId="77777777" w:rsidTr="009E0036">
        <w:tc>
          <w:tcPr>
            <w:tcW w:w="4291" w:type="dxa"/>
          </w:tcPr>
          <w:p w14:paraId="7E47BCFE" w14:textId="77777777" w:rsidR="008D4BA4" w:rsidRPr="004D7905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  <w:b/>
              </w:rPr>
              <w:t>Nabywca:</w:t>
            </w:r>
            <w:r w:rsidRPr="004D7905">
              <w:rPr>
                <w:rFonts w:ascii="Times New Roman" w:hAnsi="Times New Roman" w:cs="Times New Roman"/>
              </w:rPr>
              <w:br/>
              <w:t>Gmina Miasto Rzeszów</w:t>
            </w:r>
          </w:p>
          <w:p w14:paraId="212A488C" w14:textId="77777777" w:rsidR="008D4BA4" w:rsidRPr="004D7905" w:rsidRDefault="008D4BA4" w:rsidP="008F6C27">
            <w:pPr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</w:rPr>
              <w:t xml:space="preserve">ul. Rynek 1 </w:t>
            </w:r>
          </w:p>
          <w:p w14:paraId="6E2DE877" w14:textId="77777777" w:rsidR="008D4BA4" w:rsidRPr="004D790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</w:rPr>
              <w:t>35 – 064 Rzeszów</w:t>
            </w:r>
          </w:p>
          <w:p w14:paraId="723C139D" w14:textId="77777777" w:rsidR="008D4BA4" w:rsidRPr="004D7905" w:rsidRDefault="008D4BA4" w:rsidP="008F6C27">
            <w:pPr>
              <w:spacing w:after="120"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</w:rPr>
              <w:t>NIP: 8130008613</w:t>
            </w:r>
          </w:p>
        </w:tc>
        <w:tc>
          <w:tcPr>
            <w:tcW w:w="4350" w:type="dxa"/>
          </w:tcPr>
          <w:p w14:paraId="05C96DF1" w14:textId="77777777" w:rsidR="008D4BA4" w:rsidRPr="004D790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  <w:b/>
              </w:rPr>
              <w:t>Odbiorca / Płatnik</w:t>
            </w:r>
            <w:r w:rsidRPr="004D7905">
              <w:rPr>
                <w:rFonts w:ascii="Times New Roman" w:hAnsi="Times New Roman" w:cs="Times New Roman"/>
              </w:rPr>
              <w:t xml:space="preserve">: </w:t>
            </w:r>
          </w:p>
          <w:p w14:paraId="1B8B6C6D" w14:textId="77777777" w:rsidR="008D4BA4" w:rsidRPr="004D790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</w:rPr>
              <w:t>Zespół Szkół Specjalnych im. UNICEF</w:t>
            </w:r>
          </w:p>
          <w:p w14:paraId="4ECB5C13" w14:textId="77777777" w:rsidR="008D4BA4" w:rsidRPr="004D7905" w:rsidRDefault="008D4BA4" w:rsidP="008F6C27">
            <w:pPr>
              <w:spacing w:line="276" w:lineRule="auto"/>
              <w:ind w:left="340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</w:rPr>
              <w:t>ul. Ofiar Katynia 1</w:t>
            </w:r>
          </w:p>
          <w:p w14:paraId="6A9833DE" w14:textId="77777777" w:rsidR="008D4BA4" w:rsidRPr="004D7905" w:rsidRDefault="008D4BA4" w:rsidP="008F6C27">
            <w:pPr>
              <w:pStyle w:val="Akapitzlist"/>
              <w:spacing w:line="276" w:lineRule="auto"/>
              <w:ind w:left="340"/>
              <w:jc w:val="both"/>
              <w:rPr>
                <w:rFonts w:ascii="Times New Roman" w:hAnsi="Times New Roman" w:cs="Times New Roman"/>
              </w:rPr>
            </w:pPr>
            <w:r w:rsidRPr="004D7905">
              <w:rPr>
                <w:rFonts w:ascii="Times New Roman" w:hAnsi="Times New Roman" w:cs="Times New Roman"/>
              </w:rPr>
              <w:t>35-209 Rzeszów</w:t>
            </w:r>
          </w:p>
        </w:tc>
      </w:tr>
    </w:tbl>
    <w:p w14:paraId="0F9838F0" w14:textId="302E982B" w:rsidR="00213B8B" w:rsidRPr="004D7905" w:rsidRDefault="005B0BBE" w:rsidP="00213B8B">
      <w:pPr>
        <w:pStyle w:val="tekst"/>
        <w:numPr>
          <w:ilvl w:val="0"/>
          <w:numId w:val="40"/>
        </w:numPr>
        <w:suppressLineNumbers w:val="0"/>
        <w:spacing w:before="0" w:after="0" w:line="276" w:lineRule="auto"/>
        <w:rPr>
          <w:szCs w:val="24"/>
        </w:rPr>
      </w:pPr>
      <w:r w:rsidRPr="004D7905">
        <w:rPr>
          <w:szCs w:val="24"/>
        </w:rPr>
        <w:t>W</w:t>
      </w:r>
      <w:r w:rsidR="00340072" w:rsidRPr="004D7905">
        <w:rPr>
          <w:szCs w:val="24"/>
        </w:rPr>
        <w:t xml:space="preserve"> </w:t>
      </w:r>
      <w:r w:rsidRPr="004D7905">
        <w:rPr>
          <w:szCs w:val="24"/>
        </w:rPr>
        <w:t>przypadku wynagrodzenia przypadającego za miesiąc grudzień</w:t>
      </w:r>
      <w:r w:rsidR="00213B8B" w:rsidRPr="004D7905">
        <w:rPr>
          <w:szCs w:val="24"/>
        </w:rPr>
        <w:t xml:space="preserve"> w każdym roku realizacji Programu „Za życiem”</w:t>
      </w:r>
      <w:r w:rsidRPr="004D7905">
        <w:rPr>
          <w:szCs w:val="24"/>
        </w:rPr>
        <w:t xml:space="preserve"> zapłata </w:t>
      </w:r>
      <w:r w:rsidR="001A39EA" w:rsidRPr="004D7905">
        <w:rPr>
          <w:szCs w:val="24"/>
        </w:rPr>
        <w:t>w</w:t>
      </w:r>
      <w:r w:rsidRPr="004D7905">
        <w:rPr>
          <w:szCs w:val="24"/>
        </w:rPr>
        <w:t>ynagrodzenia nastąpi nie później niż do dnia 31 grudnia 20</w:t>
      </w:r>
      <w:r w:rsidR="00CB6199" w:rsidRPr="004D7905">
        <w:rPr>
          <w:szCs w:val="24"/>
        </w:rPr>
        <w:t>2</w:t>
      </w:r>
      <w:r w:rsidR="00F16695" w:rsidRPr="004D7905">
        <w:rPr>
          <w:szCs w:val="24"/>
        </w:rPr>
        <w:t>3</w:t>
      </w:r>
      <w:r w:rsidRPr="004D7905">
        <w:rPr>
          <w:szCs w:val="24"/>
        </w:rPr>
        <w:t xml:space="preserve"> r., przy czym Wykonawca zobowiązany jest do złożenia faktury</w:t>
      </w:r>
      <w:r w:rsidR="009565BE" w:rsidRPr="004D7905">
        <w:rPr>
          <w:szCs w:val="24"/>
        </w:rPr>
        <w:t>/rachunku</w:t>
      </w:r>
      <w:r w:rsidR="00F16695" w:rsidRPr="004D7905">
        <w:rPr>
          <w:szCs w:val="24"/>
        </w:rPr>
        <w:t xml:space="preserve"> Zamawiającemu</w:t>
      </w:r>
      <w:r w:rsidR="00213B8B" w:rsidRPr="004D7905">
        <w:rPr>
          <w:szCs w:val="24"/>
        </w:rPr>
        <w:t xml:space="preserve"> w roku 2024</w:t>
      </w:r>
      <w:r w:rsidR="00F16695" w:rsidRPr="004D7905">
        <w:rPr>
          <w:szCs w:val="24"/>
        </w:rPr>
        <w:t xml:space="preserve"> do dnia 1</w:t>
      </w:r>
      <w:r w:rsidR="00213B8B" w:rsidRPr="004D7905">
        <w:rPr>
          <w:szCs w:val="24"/>
        </w:rPr>
        <w:t>3</w:t>
      </w:r>
      <w:r w:rsidRPr="004D7905">
        <w:rPr>
          <w:szCs w:val="24"/>
        </w:rPr>
        <w:t xml:space="preserve"> grudnia 20</w:t>
      </w:r>
      <w:r w:rsidR="00CB6199" w:rsidRPr="004D7905">
        <w:rPr>
          <w:szCs w:val="24"/>
        </w:rPr>
        <w:t>2</w:t>
      </w:r>
      <w:r w:rsidR="00213B8B" w:rsidRPr="004D7905">
        <w:rPr>
          <w:szCs w:val="24"/>
        </w:rPr>
        <w:t>4 r., w roku 2025 do dnia 12 grudnia 2025 r., w roku 2026 do dnia 11 grudnia 2026 r..</w:t>
      </w:r>
    </w:p>
    <w:p w14:paraId="60CDC1CB" w14:textId="77777777" w:rsidR="006E417F" w:rsidRPr="004D7905" w:rsidRDefault="006E417F" w:rsidP="00AA2A7C">
      <w:pPr>
        <w:spacing w:before="240" w:after="120" w:line="276" w:lineRule="auto"/>
        <w:jc w:val="center"/>
        <w:rPr>
          <w:b/>
        </w:rPr>
      </w:pPr>
    </w:p>
    <w:p w14:paraId="509078B0" w14:textId="77777777" w:rsidR="006E417F" w:rsidRPr="004D7905" w:rsidRDefault="006E417F" w:rsidP="00067D6E">
      <w:pPr>
        <w:spacing w:before="240" w:after="120" w:line="276" w:lineRule="auto"/>
        <w:rPr>
          <w:b/>
        </w:rPr>
      </w:pPr>
    </w:p>
    <w:p w14:paraId="2ED3F7D2" w14:textId="77777777" w:rsidR="006C47AB" w:rsidRPr="004D7905" w:rsidRDefault="00EB7CF1" w:rsidP="00AA2A7C">
      <w:pPr>
        <w:spacing w:before="240" w:after="120" w:line="276" w:lineRule="auto"/>
        <w:jc w:val="center"/>
      </w:pPr>
      <w:r w:rsidRPr="004D7905">
        <w:rPr>
          <w:b/>
        </w:rPr>
        <w:lastRenderedPageBreak/>
        <w:t xml:space="preserve">§ </w:t>
      </w:r>
      <w:r w:rsidR="00CD3E1F" w:rsidRPr="004D7905">
        <w:rPr>
          <w:b/>
        </w:rPr>
        <w:t>9</w:t>
      </w:r>
    </w:p>
    <w:p w14:paraId="14CCCE74" w14:textId="4BD492DD" w:rsidR="002B78E3" w:rsidRPr="004D7905" w:rsidRDefault="002B78E3" w:rsidP="00ED1911">
      <w:pPr>
        <w:pStyle w:val="Akapitzlist"/>
        <w:numPr>
          <w:ilvl w:val="0"/>
          <w:numId w:val="28"/>
        </w:numPr>
        <w:suppressAutoHyphens/>
        <w:autoSpaceDN w:val="0"/>
        <w:spacing w:before="120" w:after="120" w:line="276" w:lineRule="auto"/>
        <w:ind w:hanging="357"/>
        <w:mirrorIndents/>
        <w:jc w:val="both"/>
        <w:textAlignment w:val="baseline"/>
        <w:rPr>
          <w:kern w:val="2"/>
        </w:rPr>
      </w:pPr>
      <w:r w:rsidRPr="004D7905">
        <w:rPr>
          <w:kern w:val="2"/>
        </w:rPr>
        <w:t>Strona umowy uprawniona jest do żądania zmiany (podwyższenia lub obniżenia) wynagrodzenia w przypadku zmiany (wzrostu lub obni</w:t>
      </w:r>
      <w:r w:rsidR="00AA2A7C" w:rsidRPr="004D7905">
        <w:rPr>
          <w:kern w:val="2"/>
        </w:rPr>
        <w:t xml:space="preserve">żenia) ceny kosztów związanych </w:t>
      </w:r>
      <w:r w:rsidR="00AA2A7C" w:rsidRPr="004D7905">
        <w:rPr>
          <w:kern w:val="2"/>
        </w:rPr>
        <w:br/>
      </w:r>
      <w:r w:rsidRPr="004D7905">
        <w:rPr>
          <w:kern w:val="2"/>
        </w:rPr>
        <w:t>z realizacją przedmiotu umowy zgodnie z poniższymi zasadami:</w:t>
      </w:r>
    </w:p>
    <w:p w14:paraId="1018F8E2" w14:textId="1CC7C49F" w:rsidR="002B78E3" w:rsidRPr="004D7905" w:rsidRDefault="002B78E3" w:rsidP="00ED1911">
      <w:pPr>
        <w:pStyle w:val="Akapitzlist"/>
        <w:numPr>
          <w:ilvl w:val="0"/>
          <w:numId w:val="29"/>
        </w:numPr>
        <w:suppressAutoHyphens/>
        <w:autoSpaceDN w:val="0"/>
        <w:spacing w:before="120" w:after="120" w:line="276" w:lineRule="auto"/>
        <w:jc w:val="both"/>
        <w:textAlignment w:val="baseline"/>
      </w:pPr>
      <w:r w:rsidRPr="004D7905">
        <w:t xml:space="preserve">zmiana cen kosztów, związanych z realizacją przedmiotu umowy, ustalana jest na podstawie informacji statystycznej Głównego Urzędu Statystycznego </w:t>
      </w:r>
      <w:r w:rsidR="00905B7A" w:rsidRPr="004D7905">
        <w:t xml:space="preserve">ogólnego </w:t>
      </w:r>
      <w:r w:rsidRPr="004D7905">
        <w:t>wskaźnik</w:t>
      </w:r>
      <w:r w:rsidR="00B36EB7" w:rsidRPr="004D7905">
        <w:t>a</w:t>
      </w:r>
      <w:r w:rsidRPr="004D7905">
        <w:t xml:space="preserve"> cen </w:t>
      </w:r>
      <w:r w:rsidR="00B36EB7" w:rsidRPr="004D7905">
        <w:t>towarów i usług konsumpcyjnych;</w:t>
      </w:r>
    </w:p>
    <w:p w14:paraId="2910A72E" w14:textId="77777777" w:rsidR="002B78E3" w:rsidRPr="004D7905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4D7905">
        <w:t>strona umowy może żądać zmiany wynagrodzenia najwcześniej w siódmym miesiącu wykonywania umowy, zmiana wynagrodzenia Wykonawcy może nastąpić jednokrotnie;</w:t>
      </w:r>
    </w:p>
    <w:p w14:paraId="7EEA6893" w14:textId="6BF9E7D4" w:rsidR="002B78E3" w:rsidRPr="004D7905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4D7905">
        <w:t>strona umowy może żąd</w:t>
      </w:r>
      <w:r w:rsidR="00213B8B" w:rsidRPr="004D7905">
        <w:t>ać zmiany wynagrodzenia, jeżeli</w:t>
      </w:r>
      <w:r w:rsidRPr="004D7905">
        <w:t xml:space="preserve"> wskaźnik cen, o którym mowa w pkt 1, za ostatni opublikowany kwartał</w:t>
      </w:r>
      <w:r w:rsidR="00213B8B" w:rsidRPr="004D7905">
        <w:t xml:space="preserve"> w danym roku</w:t>
      </w:r>
      <w:r w:rsidRPr="004D7905">
        <w:t xml:space="preserve"> w porównaniu do wskaźnika cen z kwartału, w którym zawarta była umowa będzie większy niż 5% lub mniejszy niż 5%;</w:t>
      </w:r>
    </w:p>
    <w:p w14:paraId="01BAB994" w14:textId="77777777" w:rsidR="002B78E3" w:rsidRPr="004D7905" w:rsidRDefault="002B78E3" w:rsidP="00ED1911">
      <w:pPr>
        <w:pStyle w:val="Akapitzlist"/>
        <w:numPr>
          <w:ilvl w:val="0"/>
          <w:numId w:val="29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4D7905">
        <w:t>dla potwierdzenia wpływu zmiany ceny kosztów na wynagrodzenie wykonawcy umowy Strony obowiązują następujące zasady:</w:t>
      </w:r>
    </w:p>
    <w:p w14:paraId="736E2513" w14:textId="6663B31D" w:rsidR="002B78E3" w:rsidRPr="004D7905" w:rsidRDefault="002B78E3" w:rsidP="00ED1911">
      <w:pPr>
        <w:numPr>
          <w:ilvl w:val="0"/>
          <w:numId w:val="30"/>
        </w:numPr>
        <w:suppressAutoHyphens w:val="0"/>
        <w:spacing w:before="120" w:after="120" w:line="276" w:lineRule="auto"/>
        <w:jc w:val="both"/>
      </w:pPr>
      <w:r w:rsidRPr="004D7905">
        <w:t xml:space="preserve">w przypadku zaistnienia uprawnienia Wykonawcy do zmiany wynagrodzenia zgodnie </w:t>
      </w:r>
      <w:r w:rsidRPr="004D7905">
        <w:br/>
        <w:t xml:space="preserve">z zasadami przyjętymi w niniejszym paragrafie, do pisma o waloryzację wynagrodzenia, Wykonawca jest zobowiązany załączyć zestawienie cen i rodzaju kosztów przyjętych w celu ustalenia wynagrodzenia wykonawcy za wykonanie danej części przedmiotu umowy z poniesionymi zwiększonymi cenami i rodzajami kosztów, </w:t>
      </w:r>
    </w:p>
    <w:p w14:paraId="63914097" w14:textId="77777777" w:rsidR="002B78E3" w:rsidRPr="004D7905" w:rsidRDefault="002B78E3" w:rsidP="00ED1911">
      <w:pPr>
        <w:pStyle w:val="Akapitzlist"/>
        <w:numPr>
          <w:ilvl w:val="0"/>
          <w:numId w:val="30"/>
        </w:numPr>
        <w:shd w:val="clear" w:color="auto" w:fill="FFFFFF"/>
        <w:suppressAutoHyphens/>
        <w:autoSpaceDN w:val="0"/>
        <w:spacing w:before="120" w:after="120" w:line="276" w:lineRule="auto"/>
        <w:jc w:val="both"/>
        <w:textAlignment w:val="baseline"/>
      </w:pPr>
      <w:r w:rsidRPr="004D7905">
        <w:t>w przypadku zaistnienia uprawnienia Zamawiającego do zmiany wynagrodzenia, Zamawiający zażąda przedłożenia przez Wykonawcę dokumentów określających koszty związane z realizacją zamówienia za wykonanie, którego żąda zmiany wynagrodzenia, w szczególności zestawienia cen i rodzaju kosztów przyjętych w celu ustalenia wynagrodzenia Wykonawcy za wykonanie przedmiotu umowy ze zmniejszonymi cenami i rodzajami kosztów a Wykonawca zobowiązany jest takie dokumenty przedłożyć w terminie wskazanym przez Zamawiającego, nieprzedłożenie ich w terminie uprawnia Zamawiającego do dokonania zmiany wynagrodzenia;</w:t>
      </w:r>
    </w:p>
    <w:p w14:paraId="5667C6FB" w14:textId="77777777" w:rsidR="002B78E3" w:rsidRPr="004D7905" w:rsidRDefault="002B78E3" w:rsidP="00AA2A7C">
      <w:pPr>
        <w:numPr>
          <w:ilvl w:val="0"/>
          <w:numId w:val="34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4D7905">
        <w:rPr>
          <w:lang w:val="x-none"/>
        </w:rPr>
        <w:t>zmiana wynagrodzenia Wykonawcy ustalana jest jako iloczyn:</w:t>
      </w:r>
    </w:p>
    <w:p w14:paraId="66497B20" w14:textId="77777777" w:rsidR="002B78E3" w:rsidRPr="004D7905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4D7905">
        <w:t xml:space="preserve">wynagrodzenia za daną część umowy, za którą Strona żąda zmiany wynagrodzenia oraz </w:t>
      </w:r>
    </w:p>
    <w:p w14:paraId="2C0562B4" w14:textId="77777777" w:rsidR="002B78E3" w:rsidRPr="004D7905" w:rsidRDefault="002B78E3" w:rsidP="00AA2A7C">
      <w:pPr>
        <w:numPr>
          <w:ilvl w:val="0"/>
          <w:numId w:val="33"/>
        </w:numPr>
        <w:shd w:val="clear" w:color="auto" w:fill="FFFFFF"/>
        <w:autoSpaceDN w:val="0"/>
        <w:spacing w:line="276" w:lineRule="auto"/>
        <w:ind w:hanging="357"/>
        <w:jc w:val="both"/>
        <w:textAlignment w:val="baseline"/>
      </w:pPr>
      <w:r w:rsidRPr="004D7905">
        <w:t>wskaźnik, o którym mowa w pkt 3, pomniejszonego o wskaźnik ryzyka 5%;</w:t>
      </w:r>
    </w:p>
    <w:p w14:paraId="65A85254" w14:textId="3512FDA1" w:rsidR="002B78E3" w:rsidRPr="004D7905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4D7905">
        <w:t xml:space="preserve">maksymalna wartość zmiany wynagrodzenia, jaką dopuszcza Zamawiający w efekcie zastosowania niniejszych postanowień wynosi 10% wynagrodzenia, o którym mowa </w:t>
      </w:r>
      <w:r w:rsidR="00AA2A7C" w:rsidRPr="004D7905">
        <w:br/>
      </w:r>
      <w:r w:rsidRPr="004D7905">
        <w:t>w § 8 ust.1;</w:t>
      </w:r>
    </w:p>
    <w:p w14:paraId="056B508A" w14:textId="77777777" w:rsidR="002B78E3" w:rsidRPr="004D7905" w:rsidRDefault="002B78E3" w:rsidP="00ED1911">
      <w:pPr>
        <w:numPr>
          <w:ilvl w:val="0"/>
          <w:numId w:val="34"/>
        </w:numPr>
        <w:shd w:val="clear" w:color="auto" w:fill="FFFFFF"/>
        <w:autoSpaceDN w:val="0"/>
        <w:spacing w:before="120" w:after="120" w:line="276" w:lineRule="auto"/>
        <w:jc w:val="both"/>
        <w:textAlignment w:val="baseline"/>
      </w:pPr>
      <w:r w:rsidRPr="004D7905">
        <w:t>wynagrodzenie należne Wykonawcy w efekcie zastosowania niniejszych postanowień zostanie rozliczone na podstawie faktury, oddzielną pozycją w ramach danej faktury</w:t>
      </w:r>
      <w:r w:rsidRPr="004D7905">
        <w:rPr>
          <w:rFonts w:eastAsia="Calibri"/>
          <w:lang w:val="x-none" w:eastAsia="x-none"/>
        </w:rPr>
        <w:t>.</w:t>
      </w:r>
    </w:p>
    <w:p w14:paraId="00FD6074" w14:textId="77777777" w:rsidR="002B78E3" w:rsidRPr="004D7905" w:rsidRDefault="002B78E3" w:rsidP="00AA2A7C">
      <w:pPr>
        <w:numPr>
          <w:ilvl w:val="0"/>
          <w:numId w:val="31"/>
        </w:numPr>
        <w:autoSpaceDN w:val="0"/>
        <w:spacing w:line="276" w:lineRule="auto"/>
        <w:ind w:hanging="357"/>
        <w:jc w:val="both"/>
        <w:textAlignment w:val="baseline"/>
        <w:rPr>
          <w:lang w:eastAsia="x-none"/>
        </w:rPr>
      </w:pPr>
      <w:r w:rsidRPr="004D7905">
        <w:rPr>
          <w:lang w:eastAsia="x-none"/>
        </w:rPr>
        <w:t>Wykonawca, którego wynagrodzenie zostało zmienione zgodnie z ust. 1 zobowiązany jest do zmiany wynagrodzenia przysługującego podwykonawcy, z którym zawarł umowę,</w:t>
      </w:r>
      <w:r w:rsidRPr="004D7905">
        <w:rPr>
          <w:lang w:eastAsia="x-none"/>
        </w:rPr>
        <w:br/>
      </w:r>
      <w:r w:rsidRPr="004D7905">
        <w:rPr>
          <w:lang w:eastAsia="x-none"/>
        </w:rPr>
        <w:lastRenderedPageBreak/>
        <w:t>w zakresie odpowiadającym zmianom cen materiałów lub kosztów dotyczących zobowiązania podwykonawcy, jeżeli łącznie spełnione są następujące warunki:</w:t>
      </w:r>
    </w:p>
    <w:p w14:paraId="1369FCF6" w14:textId="77777777" w:rsidR="002B78E3" w:rsidRPr="004D7905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4D7905">
        <w:rPr>
          <w:lang w:val="x-none" w:eastAsia="x-none"/>
        </w:rPr>
        <w:t>przedmiotem umowy są usługi,</w:t>
      </w:r>
    </w:p>
    <w:p w14:paraId="641A3365" w14:textId="77777777" w:rsidR="002B78E3" w:rsidRPr="004D7905" w:rsidRDefault="002B78E3" w:rsidP="00AA2A7C">
      <w:pPr>
        <w:numPr>
          <w:ilvl w:val="0"/>
          <w:numId w:val="35"/>
        </w:numPr>
        <w:autoSpaceDN w:val="0"/>
        <w:spacing w:line="276" w:lineRule="auto"/>
        <w:jc w:val="both"/>
        <w:textAlignment w:val="baseline"/>
        <w:rPr>
          <w:lang w:val="x-none" w:eastAsia="x-none"/>
        </w:rPr>
      </w:pPr>
      <w:r w:rsidRPr="004D7905">
        <w:rPr>
          <w:lang w:val="x-none" w:eastAsia="x-none"/>
        </w:rPr>
        <w:t xml:space="preserve">okres obowiązywania umowy przekracza </w:t>
      </w:r>
      <w:r w:rsidRPr="004D7905">
        <w:rPr>
          <w:lang w:eastAsia="x-none"/>
        </w:rPr>
        <w:t>6</w:t>
      </w:r>
      <w:r w:rsidRPr="004D7905">
        <w:rPr>
          <w:lang w:val="x-none" w:eastAsia="x-none"/>
        </w:rPr>
        <w:t xml:space="preserve"> miesi</w:t>
      </w:r>
      <w:r w:rsidRPr="004D7905">
        <w:rPr>
          <w:lang w:eastAsia="x-none"/>
        </w:rPr>
        <w:t>ęcy</w:t>
      </w:r>
      <w:r w:rsidRPr="004D7905">
        <w:rPr>
          <w:lang w:val="x-none" w:eastAsia="x-none"/>
        </w:rPr>
        <w:t>.</w:t>
      </w:r>
    </w:p>
    <w:p w14:paraId="1D4C67BF" w14:textId="27F62C14" w:rsidR="00A74F3E" w:rsidRPr="004D7905" w:rsidRDefault="002B78E3" w:rsidP="00ED1911">
      <w:pPr>
        <w:numPr>
          <w:ilvl w:val="0"/>
          <w:numId w:val="32"/>
        </w:numPr>
        <w:autoSpaceDN w:val="0"/>
        <w:spacing w:before="120" w:after="120" w:line="276" w:lineRule="auto"/>
        <w:jc w:val="both"/>
        <w:textAlignment w:val="baseline"/>
        <w:rPr>
          <w:bCs/>
        </w:rPr>
      </w:pPr>
      <w:r w:rsidRPr="004D7905">
        <w:rPr>
          <w:lang w:eastAsia="x-none"/>
        </w:rPr>
        <w:t xml:space="preserve">Zmiana wynagrodzenia podwykonawcy w sytuacji opisanej w ust. 2, powinna być dokonana </w:t>
      </w:r>
      <w:r w:rsidRPr="004D7905">
        <w:rPr>
          <w:lang w:eastAsia="x-none"/>
        </w:rPr>
        <w:br/>
        <w:t>w terminie do 30 dni od dnia zmiany wynagrodzenia Wykonawcy.</w:t>
      </w:r>
    </w:p>
    <w:p w14:paraId="6F09E336" w14:textId="294DCA3A" w:rsidR="003970BD" w:rsidRPr="004D7905" w:rsidRDefault="006E417F" w:rsidP="003970BD">
      <w:pPr>
        <w:numPr>
          <w:ilvl w:val="0"/>
          <w:numId w:val="32"/>
        </w:numPr>
        <w:suppressAutoHyphens w:val="0"/>
        <w:spacing w:before="120" w:after="120" w:line="276" w:lineRule="auto"/>
        <w:ind w:right="-284"/>
        <w:jc w:val="both"/>
      </w:pPr>
      <w:r w:rsidRPr="004D7905">
        <w:t>Strony mogą</w:t>
      </w:r>
      <w:r w:rsidR="003970BD" w:rsidRPr="004D7905">
        <w:t xml:space="preserve"> żądać zmiany wysokości wynagrodzenia w przypadki zmiany:</w:t>
      </w:r>
    </w:p>
    <w:p w14:paraId="695E703F" w14:textId="77777777" w:rsidR="003970BD" w:rsidRPr="004D7905" w:rsidRDefault="003970BD" w:rsidP="003970BD">
      <w:pPr>
        <w:spacing w:before="120" w:after="120" w:line="276" w:lineRule="auto"/>
        <w:ind w:left="568" w:right="-284" w:hanging="284"/>
        <w:jc w:val="both"/>
      </w:pPr>
      <w:r w:rsidRPr="004D7905">
        <w:t>1) wysokości minimalnego wynagrodzenia za pracę albo wysokości minimalnej stawki godzinowej, ustalonych na podstawie ustawy z dnia 10 października 2002 r. o minimalnym wynagrodzeniu za pracę,</w:t>
      </w:r>
    </w:p>
    <w:p w14:paraId="670514CC" w14:textId="77777777" w:rsidR="003970BD" w:rsidRPr="004D7905" w:rsidRDefault="003970BD" w:rsidP="003970BD">
      <w:pPr>
        <w:spacing w:before="120" w:after="120" w:line="276" w:lineRule="auto"/>
        <w:ind w:left="568" w:right="-284" w:hanging="284"/>
        <w:jc w:val="both"/>
      </w:pPr>
      <w:r w:rsidRPr="004D7905">
        <w:t>2) zasad podlegania ubezpieczeniom społecznym lub ubezpieczeniu zdrowotnemu lub wysokości stawki składki na ubezpieczenia społeczne lub ubezpieczenie zdrowotne,</w:t>
      </w:r>
    </w:p>
    <w:p w14:paraId="48FBD63D" w14:textId="5444D207" w:rsidR="003970BD" w:rsidRPr="004D7905" w:rsidRDefault="003970BD" w:rsidP="003970BD">
      <w:pPr>
        <w:spacing w:before="120" w:after="120" w:line="276" w:lineRule="auto"/>
        <w:ind w:left="568" w:right="-284" w:hanging="284"/>
        <w:jc w:val="both"/>
      </w:pPr>
      <w:r w:rsidRPr="004D7905">
        <w:t>3) zasad gromadzenia i wysokości wpłat do pracowniczych planó</w:t>
      </w:r>
      <w:r w:rsidR="006E417F" w:rsidRPr="004D7905">
        <w:t xml:space="preserve">w kapitałowych, o których mowa w </w:t>
      </w:r>
      <w:r w:rsidRPr="004D7905">
        <w:t xml:space="preserve">ustawie z dnia 4 października 2018 r. o pracowniczych planach kapitałowych </w:t>
      </w:r>
      <w:r w:rsidR="006E417F" w:rsidRPr="004D7905">
        <w:br/>
      </w:r>
      <w:r w:rsidRPr="004D7905">
        <w:t>(</w:t>
      </w:r>
      <w:r w:rsidR="006E417F" w:rsidRPr="004D7905">
        <w:t xml:space="preserve">Dz. U. </w:t>
      </w:r>
      <w:r w:rsidRPr="004D7905">
        <w:t xml:space="preserve">z 2020 r. poz. 1342 oraz z 2022 r. poz. 1079) </w:t>
      </w:r>
    </w:p>
    <w:p w14:paraId="0056ACDE" w14:textId="77777777" w:rsidR="003970BD" w:rsidRPr="004D7905" w:rsidRDefault="003970BD" w:rsidP="003970BD">
      <w:pPr>
        <w:spacing w:before="120" w:after="120" w:line="276" w:lineRule="auto"/>
        <w:ind w:left="568" w:right="-284" w:hanging="284"/>
        <w:jc w:val="both"/>
      </w:pPr>
      <w:r w:rsidRPr="004D7905">
        <w:t>- jeżeli zmiany te będą miały wpływ na koszty wykonania zamówienia przez Wykonawcę.</w:t>
      </w:r>
    </w:p>
    <w:p w14:paraId="183277CC" w14:textId="77777777" w:rsidR="003970BD" w:rsidRPr="004D7905" w:rsidRDefault="003970BD" w:rsidP="003970BD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4D7905">
        <w:t>W przypadku, o którym mowa w ust. 4 pkt 1 Strony dokonają odpowiedniej zmiany wynagrodzenia Wykonawcy, o sumę wzrostu lub obniżenia kosztów, związanych bezpośrednio z realizacją przedmiotu umowy, wynikającą z dokonywanych przez Wykonawcę wpłat zmienionego minimalnego wynagrodzenia za pracę lub zmienionej minimalnej stawki godzinowej.</w:t>
      </w:r>
    </w:p>
    <w:p w14:paraId="632A9AF6" w14:textId="77777777" w:rsidR="003970BD" w:rsidRPr="004D7905" w:rsidRDefault="003970BD" w:rsidP="003970BD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4D7905">
        <w:t>W przypadku, o którym mowa w ust. 4 pkt 2  Strony dokonują odpowiedniej zmiany wynagrodzenia Wykonawcy, o sumę wzrostu lub obniżenia kosztów, związanych bezpośrednio z realizacją przedmiotu umowy, wynikającą z odprowadzanych przez Wykonawcę składek na ubezpieczenia społeczne lub ubezpieczenie zdrowotne.</w:t>
      </w:r>
    </w:p>
    <w:p w14:paraId="7487AD02" w14:textId="77777777" w:rsidR="003970BD" w:rsidRPr="004D7905" w:rsidRDefault="003970BD" w:rsidP="003970BD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4D7905">
        <w:t>W przypadku, o którym mowa w ust. 4 pkt 3  Strony dokonują odpowiedniej zmiany wynagrodzenia Wykonawcy, o sumę wzrostu lub obniżenia kosztów, związanych bezpośrednio z realizacją przedmiotu umowy, wynikającą z obciążających Wykonawcę i dokonywanych przez niego wpłat do PPK.</w:t>
      </w:r>
    </w:p>
    <w:p w14:paraId="14050962" w14:textId="77777777" w:rsidR="003970BD" w:rsidRPr="004D7905" w:rsidRDefault="003970BD" w:rsidP="003970BD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4D7905">
        <w:t>Strona żądająca zmiany wynagrodzenia w myśl ust. 5, ust. 5 lub ust. 7 przedstawi drugiej Stronie szczegółową kalkulację, obejmującą sposób i podstawę wyliczenia odpowiedniej zmiany wynagrodzenia. Zamawiający może żądać od Wykonawcy przedstawienia dodatkowych dokumentów lub udzielenia informacji potwierdzających zmianę kosztów związanych bezpośrednio z realizacją przedmiotu umowy.</w:t>
      </w:r>
    </w:p>
    <w:p w14:paraId="6D3F9A69" w14:textId="05929DD2" w:rsidR="00213B8B" w:rsidRPr="004D7905" w:rsidRDefault="003970BD" w:rsidP="003970BD">
      <w:pPr>
        <w:numPr>
          <w:ilvl w:val="0"/>
          <w:numId w:val="32"/>
        </w:numPr>
        <w:suppressAutoHyphens w:val="0"/>
        <w:spacing w:before="120" w:after="120" w:line="276" w:lineRule="auto"/>
        <w:ind w:right="-285"/>
        <w:jc w:val="both"/>
      </w:pPr>
      <w:r w:rsidRPr="004D7905">
        <w:t>Zmiana wynagrodzenia w myśl ust. 5, ust. 5 lub ust. 7 następuje na wniosek Strony i powinna być dokonana w terminie do 30 dni od doręczenia wniosku o zmianę drugiej Stronie, na podstawie aneksu do umowy, chyba że termin ten okaże się niewystarczający z powodu konieczności przedstawienia przez Wykonawcę dodatkowych wyjaśnień lub informacji lub konieczności zabezpieczenia środków w budżecie Zamawiającego.</w:t>
      </w:r>
    </w:p>
    <w:p w14:paraId="6F3A2EBB" w14:textId="77777777" w:rsidR="006E417F" w:rsidRPr="004D7905" w:rsidRDefault="006E417F" w:rsidP="00AA2A7C">
      <w:pPr>
        <w:spacing w:before="240" w:after="120" w:line="276" w:lineRule="auto"/>
        <w:ind w:left="340"/>
        <w:jc w:val="center"/>
        <w:rPr>
          <w:b/>
        </w:rPr>
      </w:pPr>
    </w:p>
    <w:p w14:paraId="6A0ED1A7" w14:textId="6844AEEC" w:rsidR="00EB7CF1" w:rsidRPr="004D7905" w:rsidRDefault="00EB7CF1" w:rsidP="00AA2A7C">
      <w:pPr>
        <w:spacing w:before="240" w:after="120" w:line="276" w:lineRule="auto"/>
        <w:ind w:left="340"/>
        <w:jc w:val="center"/>
        <w:rPr>
          <w:b/>
        </w:rPr>
      </w:pPr>
      <w:r w:rsidRPr="004D7905">
        <w:rPr>
          <w:b/>
        </w:rPr>
        <w:lastRenderedPageBreak/>
        <w:t>§ 1</w:t>
      </w:r>
      <w:r w:rsidR="006D6BBD" w:rsidRPr="004D7905">
        <w:rPr>
          <w:b/>
        </w:rPr>
        <w:t>0</w:t>
      </w:r>
    </w:p>
    <w:p w14:paraId="558DDE24" w14:textId="77777777" w:rsidR="00EA7A02" w:rsidRPr="004D7905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4D7905">
        <w:t>Obowiązującą formą odszkodowania uzgodnioną między stronami będą kary umowne.</w:t>
      </w:r>
    </w:p>
    <w:p w14:paraId="3E8FE930" w14:textId="77777777" w:rsidR="00EA7A02" w:rsidRPr="004D7905" w:rsidRDefault="00EA7A02" w:rsidP="00ED1911">
      <w:pPr>
        <w:numPr>
          <w:ilvl w:val="0"/>
          <w:numId w:val="7"/>
        </w:numPr>
        <w:spacing w:before="120" w:after="120" w:line="276" w:lineRule="auto"/>
        <w:ind w:left="357" w:hanging="357"/>
        <w:jc w:val="both"/>
      </w:pPr>
      <w:r w:rsidRPr="004D7905">
        <w:t>Wykonawca zapłaci Zamawiającemu kary umowne w następujących przypadkach:</w:t>
      </w:r>
    </w:p>
    <w:p w14:paraId="31F1B5AC" w14:textId="633628D1" w:rsidR="00EA7A02" w:rsidRPr="004D7905" w:rsidRDefault="00B80B53" w:rsidP="00ED1911">
      <w:pPr>
        <w:pStyle w:val="Akapitzlist"/>
        <w:numPr>
          <w:ilvl w:val="0"/>
          <w:numId w:val="8"/>
        </w:numPr>
        <w:spacing w:before="120" w:after="120" w:line="276" w:lineRule="auto"/>
        <w:jc w:val="both"/>
      </w:pPr>
      <w:r w:rsidRPr="004D7905">
        <w:t>Z</w:t>
      </w:r>
      <w:r w:rsidR="00EA7A02" w:rsidRPr="004D7905">
        <w:t xml:space="preserve">a spowodowanie przerwy w realizacji usług </w:t>
      </w:r>
      <w:r w:rsidR="00877F75" w:rsidRPr="004D7905">
        <w:t>na rzecz któregokolwiek</w:t>
      </w:r>
      <w:r w:rsidR="00870739" w:rsidRPr="004D7905">
        <w:t xml:space="preserve"> </w:t>
      </w:r>
      <w:r w:rsidR="003A5689" w:rsidRPr="004D7905">
        <w:t>ze</w:t>
      </w:r>
      <w:r w:rsidR="00D44E46" w:rsidRPr="004D7905">
        <w:t> </w:t>
      </w:r>
      <w:r w:rsidR="003A5689" w:rsidRPr="004D7905">
        <w:t xml:space="preserve">świadczeniobiorców i/lub </w:t>
      </w:r>
      <w:r w:rsidR="00877F75" w:rsidRPr="004D7905">
        <w:t>braku rozpoczęcia świadczenia usług</w:t>
      </w:r>
      <w:r w:rsidR="00340072" w:rsidRPr="004D7905">
        <w:t xml:space="preserve"> </w:t>
      </w:r>
      <w:r w:rsidR="00B01AD5" w:rsidRPr="004D7905">
        <w:t xml:space="preserve">w terminach określonych </w:t>
      </w:r>
      <w:r w:rsidR="00AD7543" w:rsidRPr="004D7905">
        <w:t>zleceniami</w:t>
      </w:r>
      <w:r w:rsidR="00B01AD5" w:rsidRPr="004D7905">
        <w:t xml:space="preserve"> przekazanymi zgodnie z § 3 Umowy </w:t>
      </w:r>
      <w:r w:rsidR="00EA7A02" w:rsidRPr="004D7905">
        <w:t>w wysokości</w:t>
      </w:r>
      <w:r w:rsidR="00B55ADC" w:rsidRPr="004D7905">
        <w:t xml:space="preserve"> 10-krotne</w:t>
      </w:r>
      <w:r w:rsidR="00420565" w:rsidRPr="004D7905">
        <w:t>go</w:t>
      </w:r>
      <w:r w:rsidR="00870739" w:rsidRPr="004D7905">
        <w:t xml:space="preserve"> </w:t>
      </w:r>
      <w:r w:rsidR="003A5689" w:rsidRPr="004D7905">
        <w:t>wynagrodzenia brutto</w:t>
      </w:r>
      <w:r w:rsidR="00C5337F" w:rsidRPr="004D7905">
        <w:t>, określonego w § 8 ust. 2 niniejszej Umowy</w:t>
      </w:r>
      <w:r w:rsidR="00C10A32" w:rsidRPr="004D7905">
        <w:t>,</w:t>
      </w:r>
      <w:r w:rsidR="00C5337F" w:rsidRPr="004D7905">
        <w:t xml:space="preserve"> </w:t>
      </w:r>
      <w:r w:rsidR="003A5689" w:rsidRPr="004D7905">
        <w:t xml:space="preserve">za każdą </w:t>
      </w:r>
      <w:r w:rsidR="00A74F3E" w:rsidRPr="004D7905">
        <w:t>niezrealizowaną</w:t>
      </w:r>
      <w:r w:rsidR="003A5689" w:rsidRPr="004D7905">
        <w:t xml:space="preserve"> godzinę</w:t>
      </w:r>
      <w:r w:rsidR="00A74F3E" w:rsidRPr="004D7905">
        <w:t xml:space="preserve"> zajęć</w:t>
      </w:r>
      <w:r w:rsidR="00EA7A02" w:rsidRPr="004D7905">
        <w:t>,</w:t>
      </w:r>
      <w:r w:rsidR="00340072" w:rsidRPr="004D7905">
        <w:t xml:space="preserve"> </w:t>
      </w:r>
      <w:r w:rsidR="002B2976" w:rsidRPr="004D7905">
        <w:t xml:space="preserve">z </w:t>
      </w:r>
      <w:r w:rsidR="006E6BA4" w:rsidRPr="004D7905">
        <w:t>wyłączeniem</w:t>
      </w:r>
      <w:r w:rsidR="002B2976" w:rsidRPr="004D7905">
        <w:t xml:space="preserve"> braku realizacji </w:t>
      </w:r>
      <w:r w:rsidR="00A74F3E" w:rsidRPr="004D7905">
        <w:t>zajęć</w:t>
      </w:r>
      <w:r w:rsidR="002B2976" w:rsidRPr="004D7905">
        <w:t xml:space="preserve"> z przyczyn obiektywnych niepoz</w:t>
      </w:r>
      <w:r w:rsidR="00994C5A" w:rsidRPr="004D7905">
        <w:t xml:space="preserve">ostających po stronie </w:t>
      </w:r>
      <w:r w:rsidR="00A74F3E" w:rsidRPr="004D7905">
        <w:t>W</w:t>
      </w:r>
      <w:r w:rsidR="00994C5A" w:rsidRPr="004D7905">
        <w:t>ykonawcy.</w:t>
      </w:r>
    </w:p>
    <w:p w14:paraId="20D35C28" w14:textId="742C4524" w:rsidR="003A5689" w:rsidRPr="004D7905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4D7905">
        <w:t>W</w:t>
      </w:r>
      <w:r w:rsidR="003A5689" w:rsidRPr="004D7905">
        <w:t xml:space="preserve"> przypadku realizacji świadczenia usług przez osoby niespełniające warunków określonych w </w:t>
      </w:r>
      <w:r w:rsidRPr="004D7905">
        <w:t xml:space="preserve">Szczegółowym Opisie Przedmiotu Zamówienia </w:t>
      </w:r>
      <w:r w:rsidR="003A5689" w:rsidRPr="004D7905">
        <w:t xml:space="preserve">lub określonych w § 4 ust. </w:t>
      </w:r>
      <w:r w:rsidR="002B2976" w:rsidRPr="004D7905">
        <w:t>1</w:t>
      </w:r>
      <w:r w:rsidR="006E6BA4" w:rsidRPr="004D7905">
        <w:t>,</w:t>
      </w:r>
      <w:r w:rsidR="00ED1911" w:rsidRPr="004D7905">
        <w:t xml:space="preserve"> </w:t>
      </w:r>
      <w:r w:rsidR="003A5689" w:rsidRPr="004D7905">
        <w:t>3</w:t>
      </w:r>
      <w:r w:rsidR="006E6BA4" w:rsidRPr="004D7905">
        <w:t>,</w:t>
      </w:r>
      <w:r w:rsidR="003A5689" w:rsidRPr="004D7905">
        <w:t xml:space="preserve"> 4</w:t>
      </w:r>
      <w:r w:rsidR="00870739" w:rsidRPr="004D7905">
        <w:t xml:space="preserve"> </w:t>
      </w:r>
      <w:r w:rsidR="002B2976" w:rsidRPr="004D7905">
        <w:t xml:space="preserve">i 5 </w:t>
      </w:r>
      <w:r w:rsidR="003A5689" w:rsidRPr="004D7905">
        <w:t xml:space="preserve">niniejszej umowy, w wysokości </w:t>
      </w:r>
      <w:r w:rsidR="00B55ADC" w:rsidRPr="004D7905">
        <w:t>10-krotności</w:t>
      </w:r>
      <w:r w:rsidR="003A5689" w:rsidRPr="004D7905">
        <w:t xml:space="preserve"> wynagrodzenia brutto </w:t>
      </w:r>
      <w:r w:rsidR="00D57746" w:rsidRPr="004D7905">
        <w:t xml:space="preserve">określonego w § </w:t>
      </w:r>
      <w:r w:rsidR="00CD3E1F" w:rsidRPr="004D7905">
        <w:t>8</w:t>
      </w:r>
      <w:r w:rsidR="00870739" w:rsidRPr="004D7905">
        <w:t xml:space="preserve"> ust. 2</w:t>
      </w:r>
      <w:r w:rsidR="00D57746" w:rsidRPr="004D7905">
        <w:t xml:space="preserve"> niniejszej Umowy</w:t>
      </w:r>
      <w:r w:rsidR="00C10A32" w:rsidRPr="004D7905">
        <w:t>,</w:t>
      </w:r>
      <w:r w:rsidR="00D57746" w:rsidRPr="004D7905">
        <w:t xml:space="preserve"> </w:t>
      </w:r>
      <w:r w:rsidR="003A5689" w:rsidRPr="004D7905">
        <w:t>za</w:t>
      </w:r>
      <w:r w:rsidR="00251993" w:rsidRPr="004D7905">
        <w:t> </w:t>
      </w:r>
      <w:r w:rsidR="003A5689" w:rsidRPr="004D7905">
        <w:t xml:space="preserve">każdą godzinę </w:t>
      </w:r>
      <w:r w:rsidR="00F90BB4" w:rsidRPr="004D7905">
        <w:t>zajęć</w:t>
      </w:r>
      <w:r w:rsidR="00340072" w:rsidRPr="004D7905">
        <w:t xml:space="preserve"> </w:t>
      </w:r>
      <w:r w:rsidR="00F90BB4" w:rsidRPr="004D7905">
        <w:t>zrealizowaną</w:t>
      </w:r>
      <w:r w:rsidR="00340072" w:rsidRPr="004D7905">
        <w:t xml:space="preserve"> </w:t>
      </w:r>
      <w:r w:rsidR="004D1451" w:rsidRPr="004D7905">
        <w:t>przez taką osobę</w:t>
      </w:r>
      <w:r w:rsidR="00F90BB4" w:rsidRPr="004D7905">
        <w:t>.</w:t>
      </w:r>
    </w:p>
    <w:p w14:paraId="678327BF" w14:textId="322B1E59" w:rsidR="004D1451" w:rsidRPr="004D7905" w:rsidRDefault="00B80B53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4D7905">
        <w:t>Z</w:t>
      </w:r>
      <w:r w:rsidR="004D1451" w:rsidRPr="004D7905">
        <w:t xml:space="preserve">a brak terminowego wykonania zobowiązań określonych w § </w:t>
      </w:r>
      <w:r w:rsidR="00B55ADC" w:rsidRPr="004D7905">
        <w:t>6</w:t>
      </w:r>
      <w:r w:rsidR="00ED1911" w:rsidRPr="004D7905">
        <w:t xml:space="preserve"> </w:t>
      </w:r>
      <w:r w:rsidR="00E0003B" w:rsidRPr="004D7905">
        <w:t>ust. 5</w:t>
      </w:r>
      <w:r w:rsidR="00ED1911" w:rsidRPr="004D7905">
        <w:t xml:space="preserve"> </w:t>
      </w:r>
      <w:r w:rsidR="00C5337F" w:rsidRPr="004D7905">
        <w:t xml:space="preserve">i/lub § 6 ust. 7 i/lub </w:t>
      </w:r>
      <w:r w:rsidR="00E0003B" w:rsidRPr="004D7905">
        <w:t>§ 6 ust. 7</w:t>
      </w:r>
      <w:r w:rsidR="004D1451" w:rsidRPr="004D7905">
        <w:t xml:space="preserve"> niniejszej Umowy </w:t>
      </w:r>
      <w:bookmarkStart w:id="1" w:name="_Hlk130136749"/>
      <w:r w:rsidR="004D1451" w:rsidRPr="004D7905">
        <w:t xml:space="preserve">w wysokości </w:t>
      </w:r>
      <w:r w:rsidR="00C5337F" w:rsidRPr="004D7905">
        <w:t>100 zł</w:t>
      </w:r>
      <w:r w:rsidR="004D1451" w:rsidRPr="004D7905">
        <w:t xml:space="preserve"> za każdy dzień zwłoki w wykonaniu  któregokolwiek z tych obowiązków</w:t>
      </w:r>
      <w:bookmarkEnd w:id="1"/>
      <w:r w:rsidR="004D1451" w:rsidRPr="004D7905">
        <w:t>.</w:t>
      </w:r>
    </w:p>
    <w:p w14:paraId="4B951C00" w14:textId="3C13ABA6" w:rsidR="00237A85" w:rsidRPr="004D7905" w:rsidRDefault="00237A85" w:rsidP="00ED1911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4D7905">
        <w:t>W przypadku</w:t>
      </w:r>
      <w:r w:rsidR="00A2680B" w:rsidRPr="004D7905">
        <w:t>,</w:t>
      </w:r>
      <w:r w:rsidRPr="004D7905">
        <w:t xml:space="preserve"> gdy </w:t>
      </w:r>
      <w:r w:rsidR="00A2680B" w:rsidRPr="004D7905">
        <w:t xml:space="preserve">na wezwanie Zamawiającego, </w:t>
      </w:r>
      <w:r w:rsidRPr="004D7905">
        <w:t>Wykonawca nie wyda w ciągu 5 dni</w:t>
      </w:r>
      <w:r w:rsidR="00A2680B" w:rsidRPr="004D7905">
        <w:t>,</w:t>
      </w:r>
      <w:r w:rsidRPr="004D7905">
        <w:t xml:space="preserve"> pisemne</w:t>
      </w:r>
      <w:r w:rsidR="00E80BEC" w:rsidRPr="004D7905">
        <w:t>j</w:t>
      </w:r>
      <w:r w:rsidR="002B78E3" w:rsidRPr="004D7905">
        <w:t xml:space="preserve"> </w:t>
      </w:r>
      <w:r w:rsidR="00E80BEC" w:rsidRPr="004D7905">
        <w:t>informacji dot</w:t>
      </w:r>
      <w:r w:rsidR="003D0B89" w:rsidRPr="004D7905">
        <w:t>yczących</w:t>
      </w:r>
      <w:r w:rsidR="00D44E46" w:rsidRPr="004D7905">
        <w:t> </w:t>
      </w:r>
      <w:r w:rsidRPr="004D7905">
        <w:t xml:space="preserve">przebiegu </w:t>
      </w:r>
      <w:r w:rsidR="00E0003B" w:rsidRPr="004D7905">
        <w:t>zajęć specjalistycznych</w:t>
      </w:r>
      <w:r w:rsidR="00A2680B" w:rsidRPr="004D7905">
        <w:t>,</w:t>
      </w:r>
      <w:r w:rsidRPr="004D7905">
        <w:t xml:space="preserve"> o którym mowa </w:t>
      </w:r>
      <w:r w:rsidR="00213B8B" w:rsidRPr="004D7905">
        <w:br/>
      </w:r>
      <w:r w:rsidRPr="004D7905">
        <w:t xml:space="preserve">w </w:t>
      </w:r>
      <w:r w:rsidR="00E0003B" w:rsidRPr="004D7905">
        <w:t>§ 7 ust. 4</w:t>
      </w:r>
      <w:r w:rsidR="00ED1911" w:rsidRPr="004D7905">
        <w:t xml:space="preserve"> </w:t>
      </w:r>
      <w:r w:rsidR="00E0003B" w:rsidRPr="004D7905">
        <w:t>Umowy</w:t>
      </w:r>
      <w:r w:rsidRPr="004D7905">
        <w:t xml:space="preserve">, Wykonawca zapłaci karę w wysokości </w:t>
      </w:r>
      <w:r w:rsidR="00F90BB4" w:rsidRPr="004D7905">
        <w:t>2</w:t>
      </w:r>
      <w:r w:rsidRPr="004D7905">
        <w:t xml:space="preserve">00 zł za każdy dzień </w:t>
      </w:r>
      <w:r w:rsidR="00CC4E6D" w:rsidRPr="004D7905">
        <w:t>zwłoki</w:t>
      </w:r>
      <w:r w:rsidR="00CC4E6D" w:rsidRPr="004D7905">
        <w:rPr>
          <w:rStyle w:val="Odwoaniedokomentarza"/>
          <w:sz w:val="24"/>
          <w:szCs w:val="24"/>
        </w:rPr>
        <w:t xml:space="preserve"> </w:t>
      </w:r>
      <w:r w:rsidRPr="004D7905">
        <w:t xml:space="preserve">w dostarczeniu tej informacji. </w:t>
      </w:r>
    </w:p>
    <w:p w14:paraId="6D76A48A" w14:textId="41990DC1" w:rsidR="002E732F" w:rsidRPr="004D7905" w:rsidRDefault="00F13D6A" w:rsidP="002E732F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4D7905">
        <w:t xml:space="preserve">W przypadku gdy Wykonawca nie przekaże Zamawiającemu Zestawienia określającego ilość </w:t>
      </w:r>
      <w:r w:rsidR="00E0003B" w:rsidRPr="004D7905">
        <w:t>realizowanych zajęć specjalistycznych w miesiącu</w:t>
      </w:r>
      <w:r w:rsidR="002B78E3" w:rsidRPr="004D7905">
        <w:t xml:space="preserve"> </w:t>
      </w:r>
      <w:r w:rsidRPr="004D7905">
        <w:t>na rzecz każdego ze świadczeniobiorców, oraz miesięcznych kontrolnych</w:t>
      </w:r>
      <w:r w:rsidR="00153102" w:rsidRPr="004D7905">
        <w:t xml:space="preserve"> kart</w:t>
      </w:r>
      <w:r w:rsidR="00CC4E6D" w:rsidRPr="004D7905">
        <w:t xml:space="preserve"> </w:t>
      </w:r>
      <w:r w:rsidR="002B2976" w:rsidRPr="004D7905">
        <w:t xml:space="preserve">realizacji </w:t>
      </w:r>
      <w:r w:rsidR="00E0003B" w:rsidRPr="004D7905">
        <w:t>zajęć</w:t>
      </w:r>
      <w:r w:rsidRPr="004D7905">
        <w:t xml:space="preserve"> do 2-go roboczego dnia każdego na</w:t>
      </w:r>
      <w:r w:rsidR="00E0003B" w:rsidRPr="004D7905">
        <w:t>stępnego miesiąca do godziny 12:</w:t>
      </w:r>
      <w:r w:rsidRPr="004D7905">
        <w:t xml:space="preserve">00, zgodnie </w:t>
      </w:r>
      <w:r w:rsidR="00CC4E6D" w:rsidRPr="004D7905">
        <w:t>ze S</w:t>
      </w:r>
      <w:r w:rsidRPr="004D7905">
        <w:t>zczegóło</w:t>
      </w:r>
      <w:r w:rsidR="00CC4E6D" w:rsidRPr="004D7905">
        <w:t>wym</w:t>
      </w:r>
      <w:r w:rsidRPr="004D7905">
        <w:t xml:space="preserve"> </w:t>
      </w:r>
      <w:r w:rsidR="00CC4E6D" w:rsidRPr="004D7905">
        <w:t>Opisem</w:t>
      </w:r>
      <w:r w:rsidRPr="004D7905">
        <w:t xml:space="preserve"> Przedmiotu Zamówi</w:t>
      </w:r>
      <w:r w:rsidR="00F90BB4" w:rsidRPr="004D7905">
        <w:t>enia, zapłaci karę w wysokości 2</w:t>
      </w:r>
      <w:r w:rsidRPr="004D7905">
        <w:t xml:space="preserve">00 zł za każdy dzień </w:t>
      </w:r>
      <w:r w:rsidR="00CC4E6D" w:rsidRPr="004D7905">
        <w:t>zwłoki</w:t>
      </w:r>
      <w:r w:rsidRPr="004D7905">
        <w:t xml:space="preserve"> w dostarczeniu tych dokumentów.</w:t>
      </w:r>
      <w:r w:rsidR="002E732F" w:rsidRPr="004D7905">
        <w:t xml:space="preserve"> </w:t>
      </w:r>
    </w:p>
    <w:p w14:paraId="06376AD9" w14:textId="1243D2BE" w:rsidR="00077E19" w:rsidRPr="004D7905" w:rsidRDefault="00077E19" w:rsidP="00077E19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4D7905">
        <w:t xml:space="preserve">W przypadku umów z podwykonawcami zawieranych na okres dłuższy niż 6 miesięcy w zakresie odpowiadającym zmianom cen materiałów lub kosztów dotyczących zobowiązania podwykonawcy – za brak zapłaty lub nieterminową zapłatę wynagrodzenia należnego podwykonawcy z tytułu zmiany wysokości wynagrodzenia, o której mowa </w:t>
      </w:r>
      <w:r w:rsidRPr="004D7905">
        <w:br/>
        <w:t>w § 2 ust. 2 – w wysokości 500 zł za każdy przypadek.</w:t>
      </w:r>
    </w:p>
    <w:p w14:paraId="4EF88F73" w14:textId="1FA035AE" w:rsidR="00077E19" w:rsidRPr="004D7905" w:rsidRDefault="00077E19" w:rsidP="00077E19">
      <w:pPr>
        <w:numPr>
          <w:ilvl w:val="0"/>
          <w:numId w:val="8"/>
        </w:numPr>
        <w:spacing w:before="120" w:after="120" w:line="276" w:lineRule="auto"/>
        <w:ind w:left="757"/>
        <w:jc w:val="both"/>
      </w:pPr>
      <w:r w:rsidRPr="004D7905">
        <w:t>Za odstąpienie od umowy z przyczyn zależnych od Wykonawcy w wysokości 10% maksymalnej wartości brutto przedmiotu umowy określonej w § 8 ust. 1 niniejszej Umowy.</w:t>
      </w:r>
    </w:p>
    <w:p w14:paraId="27122EB2" w14:textId="77777777" w:rsidR="007A7A21" w:rsidRPr="004D7905" w:rsidRDefault="007A7A21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4D7905">
        <w:t>Zamawiający zastrzega sobie prawo do odszkodowania uzupełniającego do wysokości rzeczywiście poniesionej szkody.</w:t>
      </w:r>
    </w:p>
    <w:p w14:paraId="7F962A84" w14:textId="77777777" w:rsidR="00A25873" w:rsidRPr="004D7905" w:rsidRDefault="00A25873" w:rsidP="00ED1911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4D7905">
        <w:t>Zamawiającemu przysługuje prawo do potrącenia należności z tytułu kar umownych z</w:t>
      </w:r>
      <w:r w:rsidR="00D44E46" w:rsidRPr="004D7905">
        <w:t> </w:t>
      </w:r>
      <w:r w:rsidRPr="004D7905">
        <w:t xml:space="preserve">wynagrodzenia Wykonawcy. W przypadku, gdy Zamawiający nie dokona potrącenia kar umownych z przysługującego Wykonawcy wynagrodzenia, Wykonawca zobowiązuje się do </w:t>
      </w:r>
      <w:r w:rsidRPr="004D7905">
        <w:lastRenderedPageBreak/>
        <w:t>zapłaty kar umownych w terminie 14 dni od otrzymania wezwania do zapłaty przyjmującego formę noty księgowej.</w:t>
      </w:r>
    </w:p>
    <w:p w14:paraId="0749CAB5" w14:textId="69969BF2" w:rsidR="00077E19" w:rsidRPr="004D7905" w:rsidRDefault="00B45081" w:rsidP="00077E19">
      <w:pPr>
        <w:numPr>
          <w:ilvl w:val="0"/>
          <w:numId w:val="7"/>
        </w:numPr>
        <w:spacing w:before="120" w:after="120" w:line="276" w:lineRule="auto"/>
        <w:ind w:left="360"/>
        <w:jc w:val="both"/>
      </w:pPr>
      <w:r w:rsidRPr="004D7905">
        <w:t>Łączna, maksymalna wartość kar umownych,</w:t>
      </w:r>
      <w:r w:rsidR="00A50FC2" w:rsidRPr="004D7905">
        <w:t xml:space="preserve"> jaką mogą dochodzić strony, </w:t>
      </w:r>
      <w:r w:rsidRPr="004D7905">
        <w:t xml:space="preserve">nie może przekroczyć 20% całkowitego (maksymalnego) wynagrodzenia Wykonawcy, określonego </w:t>
      </w:r>
      <w:r w:rsidR="00AA2A7C" w:rsidRPr="004D7905">
        <w:br/>
      </w:r>
      <w:r w:rsidRPr="004D7905">
        <w:t>w § 8 ust. 1</w:t>
      </w:r>
      <w:r w:rsidR="00077E19" w:rsidRPr="004D7905">
        <w:t>.</w:t>
      </w:r>
    </w:p>
    <w:p w14:paraId="062EC133" w14:textId="089DCD4B" w:rsidR="007A7A21" w:rsidRPr="004D7905" w:rsidRDefault="006C47AB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1</w:t>
      </w:r>
      <w:r w:rsidR="006D6BBD" w:rsidRPr="004D7905">
        <w:rPr>
          <w:b/>
        </w:rPr>
        <w:t>1</w:t>
      </w:r>
    </w:p>
    <w:p w14:paraId="4AB6863C" w14:textId="77777777" w:rsidR="007A7A21" w:rsidRPr="004D7905" w:rsidRDefault="00B55ADC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4D7905">
        <w:t>Zamawiającemu</w:t>
      </w:r>
      <w:r w:rsidR="007A7A21" w:rsidRPr="004D7905">
        <w:t xml:space="preserve"> przysługuje prawo odstąpienia od umowy</w:t>
      </w:r>
      <w:r w:rsidR="00342347" w:rsidRPr="004D7905">
        <w:t xml:space="preserve"> ze skutkiem natychmiastowym </w:t>
      </w:r>
      <w:r w:rsidR="007562B4" w:rsidRPr="004D7905">
        <w:br/>
      </w:r>
      <w:r w:rsidRPr="004D7905">
        <w:t xml:space="preserve">w </w:t>
      </w:r>
      <w:r w:rsidR="007A7A21" w:rsidRPr="004D7905">
        <w:t>następujących sytuacjach:</w:t>
      </w:r>
    </w:p>
    <w:p w14:paraId="57489B4A" w14:textId="77777777" w:rsidR="007A7A21" w:rsidRPr="004D7905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4D7905">
        <w:t xml:space="preserve">Jeżeli Wykonawca nie rozpoczął </w:t>
      </w:r>
      <w:r w:rsidR="00060975" w:rsidRPr="004D7905">
        <w:t>realizacji zajęć</w:t>
      </w:r>
      <w:r w:rsidRPr="004D7905">
        <w:t xml:space="preserve"> bez uzasadnionej przyczyny i nie kontynuuje ich pomimo wezwania </w:t>
      </w:r>
      <w:r w:rsidR="00B55ADC" w:rsidRPr="004D7905">
        <w:t>Zamawiającego</w:t>
      </w:r>
      <w:r w:rsidRPr="004D7905">
        <w:t xml:space="preserve"> w terminie </w:t>
      </w:r>
      <w:r w:rsidR="00F13D6A" w:rsidRPr="004D7905">
        <w:t>1 dnia,</w:t>
      </w:r>
      <w:r w:rsidRPr="004D7905">
        <w:t xml:space="preserve"> od daty otrzymania wezwania.</w:t>
      </w:r>
    </w:p>
    <w:p w14:paraId="177A4A84" w14:textId="77777777" w:rsidR="007A7A21" w:rsidRPr="004D7905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4D7905">
        <w:t xml:space="preserve">Jeżeli Wykonawca bez uzasadnionej przyczyny przerwał realizację </w:t>
      </w:r>
      <w:r w:rsidR="00060975" w:rsidRPr="004D7905">
        <w:t>zajęć</w:t>
      </w:r>
      <w:r w:rsidR="002B78E3" w:rsidRPr="004D7905">
        <w:t xml:space="preserve"> </w:t>
      </w:r>
      <w:r w:rsidR="00C22281" w:rsidRPr="004D7905">
        <w:t xml:space="preserve">i przerwa trwa dłużej niż </w:t>
      </w:r>
      <w:r w:rsidR="00060975" w:rsidRPr="004D7905">
        <w:t>1 tydzień</w:t>
      </w:r>
      <w:r w:rsidR="00F90BB4" w:rsidRPr="004D7905">
        <w:t>.</w:t>
      </w:r>
    </w:p>
    <w:p w14:paraId="49895B41" w14:textId="77777777" w:rsidR="00EB7CF1" w:rsidRPr="004D7905" w:rsidRDefault="007A7A21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4D7905">
        <w:t xml:space="preserve">W przypadku stwierdzenia nieprawidłowo wykonanych zadań wynikających </w:t>
      </w:r>
      <w:r w:rsidR="00CC4E6D" w:rsidRPr="004D7905">
        <w:t xml:space="preserve">ze </w:t>
      </w:r>
      <w:r w:rsidR="00237A85" w:rsidRPr="004D7905">
        <w:t>Szczegółowego Opisu Przedmiotu Zamówienia</w:t>
      </w:r>
      <w:r w:rsidR="004665F5" w:rsidRPr="004D7905">
        <w:t>,</w:t>
      </w:r>
      <w:r w:rsidRPr="004D7905">
        <w:t xml:space="preserve"> lub</w:t>
      </w:r>
      <w:r w:rsidR="00CC4E6D" w:rsidRPr="004D7905">
        <w:t xml:space="preserve"> </w:t>
      </w:r>
      <w:r w:rsidRPr="004D7905">
        <w:t>powtarzających się ska</w:t>
      </w:r>
      <w:r w:rsidR="00F90BB4" w:rsidRPr="004D7905">
        <w:t>rg ze strony świadczeniobiorców.</w:t>
      </w:r>
    </w:p>
    <w:p w14:paraId="357EBA62" w14:textId="77777777" w:rsidR="00237A85" w:rsidRPr="004D7905" w:rsidRDefault="00237A8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4D7905">
        <w:t>W przypadku gdy Wykonawca, pomimo ponagleń nie chce przedłożyć Zamawiającemu dokumentów lub informacji związanych z realizacją zamówienia</w:t>
      </w:r>
      <w:r w:rsidR="002A477B" w:rsidRPr="004D7905">
        <w:t xml:space="preserve"> na przykład</w:t>
      </w:r>
      <w:r w:rsidR="005548D7" w:rsidRPr="004D7905">
        <w:t xml:space="preserve">, </w:t>
      </w:r>
      <w:r w:rsidR="0010549B" w:rsidRPr="004D7905">
        <w:t>oryginałów</w:t>
      </w:r>
      <w:r w:rsidR="007F307C" w:rsidRPr="004D7905">
        <w:t xml:space="preserve"> miesięcznych</w:t>
      </w:r>
      <w:r w:rsidR="0010549B" w:rsidRPr="004D7905">
        <w:t xml:space="preserve"> kart </w:t>
      </w:r>
      <w:r w:rsidR="002B2976" w:rsidRPr="004D7905">
        <w:t xml:space="preserve">realizacji </w:t>
      </w:r>
      <w:r w:rsidR="007F307C" w:rsidRPr="004D7905">
        <w:t>zajęć</w:t>
      </w:r>
      <w:r w:rsidR="002B78E3" w:rsidRPr="004D7905">
        <w:t xml:space="preserve"> </w:t>
      </w:r>
      <w:r w:rsidR="005548D7" w:rsidRPr="004D7905">
        <w:t>lub dokumentów potwierdzających kwalifi</w:t>
      </w:r>
      <w:r w:rsidR="00F90BB4" w:rsidRPr="004D7905">
        <w:t>kacje osób realizujących zajęcia.</w:t>
      </w:r>
    </w:p>
    <w:p w14:paraId="59C11F69" w14:textId="77777777" w:rsidR="00342347" w:rsidRPr="004D7905" w:rsidRDefault="00342347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4D7905">
        <w:t>W razie wystąpienia istotnej zmiany okoliczności powodujących, że wykonanie Umowy nie leży w interesie publicznym, czego nie można było przewidzieć w</w:t>
      </w:r>
      <w:r w:rsidR="00D44E46" w:rsidRPr="004D7905">
        <w:t> </w:t>
      </w:r>
      <w:r w:rsidRPr="004D7905">
        <w:t>chwili zawarcia Umowy. Zamawiający może odstąpić od Umowy w terminie 30 dni od powzięcia wiadomości o tych okolicznościach. W takim przypadku Wykonawca może żądać wyłącznie wynagrodzenia należnego mu z tytułu wykonania części Umowy.</w:t>
      </w:r>
    </w:p>
    <w:p w14:paraId="60DEE8DE" w14:textId="67B2068F" w:rsidR="00B94FE5" w:rsidRPr="004D7905" w:rsidRDefault="00B94FE5" w:rsidP="00ED1911">
      <w:pPr>
        <w:numPr>
          <w:ilvl w:val="0"/>
          <w:numId w:val="42"/>
        </w:numPr>
        <w:spacing w:before="120" w:after="120" w:line="276" w:lineRule="auto"/>
        <w:ind w:hanging="357"/>
        <w:jc w:val="both"/>
      </w:pPr>
      <w:r w:rsidRPr="004D7905">
        <w:t>Jeżeli w trakcie trwania umowy, Wykonawca</w:t>
      </w:r>
      <w:r w:rsidR="000D5D04" w:rsidRPr="004D7905">
        <w:t xml:space="preserve"> nie zapewni udziału </w:t>
      </w:r>
      <w:r w:rsidR="00DD4FD8" w:rsidRPr="004D7905">
        <w:rPr>
          <w:i/>
        </w:rPr>
        <w:t xml:space="preserve">Koordynatora </w:t>
      </w:r>
      <w:r w:rsidR="00AA2A7C" w:rsidRPr="004D7905">
        <w:rPr>
          <w:i/>
        </w:rPr>
        <w:br/>
      </w:r>
      <w:r w:rsidR="00DD4FD8" w:rsidRPr="004D7905">
        <w:rPr>
          <w:i/>
        </w:rPr>
        <w:t>w zakresie współpracy</w:t>
      </w:r>
      <w:r w:rsidR="00DD4FD8" w:rsidRPr="004D7905">
        <w:t xml:space="preserve"> z</w:t>
      </w:r>
      <w:r w:rsidR="002B78E3" w:rsidRPr="004D7905">
        <w:t xml:space="preserve"> </w:t>
      </w:r>
      <w:r w:rsidR="00DD4FD8" w:rsidRPr="004D7905">
        <w:t>Zespołem Szkół Specjalnych im. UNICEF</w:t>
      </w:r>
      <w:r w:rsidRPr="004D7905">
        <w:t xml:space="preserve">, przez co przestanie spełniać warunki określone w </w:t>
      </w:r>
      <w:r w:rsidR="007F307C" w:rsidRPr="004D7905">
        <w:t>§ 4 ust 9</w:t>
      </w:r>
      <w:r w:rsidRPr="004D7905">
        <w:t xml:space="preserve"> niniejszej umowy.</w:t>
      </w:r>
    </w:p>
    <w:p w14:paraId="0D52A78F" w14:textId="4B94FEEE" w:rsidR="007562B4" w:rsidRPr="004D7905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4D7905">
        <w:t>Odstąpienie od umowy powinno nastąpić w formie pisemnej pod rygorem nieważności takiego oświadczenia i powinno zawierać uzasadnienie.</w:t>
      </w:r>
      <w:r w:rsidR="004D1451" w:rsidRPr="004D7905">
        <w:t xml:space="preserve"> </w:t>
      </w:r>
    </w:p>
    <w:p w14:paraId="36F2C382" w14:textId="33B27A0F" w:rsidR="00C22281" w:rsidRPr="004D7905" w:rsidRDefault="00C22281" w:rsidP="00ED1911">
      <w:pPr>
        <w:numPr>
          <w:ilvl w:val="0"/>
          <w:numId w:val="9"/>
        </w:numPr>
        <w:spacing w:before="120" w:after="120" w:line="276" w:lineRule="auto"/>
        <w:ind w:left="363" w:hanging="357"/>
        <w:jc w:val="both"/>
      </w:pPr>
      <w:r w:rsidRPr="004D7905">
        <w:t>W przypadku odstąpienia od umowy strony zobowiązane są do sp</w:t>
      </w:r>
      <w:r w:rsidR="006C47AB" w:rsidRPr="004D7905">
        <w:t>o</w:t>
      </w:r>
      <w:r w:rsidRPr="004D7905">
        <w:t xml:space="preserve">rządzenia w terminie </w:t>
      </w:r>
      <w:r w:rsidR="00AA2A7C" w:rsidRPr="004D7905">
        <w:br/>
      </w:r>
      <w:r w:rsidRPr="004D7905">
        <w:t>7 dni protokołu przekazania i rozliczenia się z wykon</w:t>
      </w:r>
      <w:r w:rsidR="00E80BEC" w:rsidRPr="004D7905">
        <w:t>anych</w:t>
      </w:r>
      <w:r w:rsidRPr="004D7905">
        <w:t xml:space="preserve"> usług.</w:t>
      </w:r>
    </w:p>
    <w:p w14:paraId="1EFB4E78" w14:textId="172C7921" w:rsidR="006C47AB" w:rsidRPr="004D7905" w:rsidRDefault="00E20E89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1</w:t>
      </w:r>
      <w:r w:rsidR="006D6BBD" w:rsidRPr="004D7905">
        <w:rPr>
          <w:b/>
        </w:rPr>
        <w:t>2</w:t>
      </w:r>
    </w:p>
    <w:p w14:paraId="29FE199A" w14:textId="77777777" w:rsidR="00EB7CF1" w:rsidRPr="004D7905" w:rsidRDefault="004B32A8" w:rsidP="008F6C27">
      <w:pPr>
        <w:pStyle w:val="Tekstpodstawowy"/>
        <w:spacing w:line="276" w:lineRule="auto"/>
      </w:pPr>
      <w:r w:rsidRPr="004D7905">
        <w:t>Wszelkie zmiany</w:t>
      </w:r>
      <w:r w:rsidR="00EB7CF1" w:rsidRPr="004D7905">
        <w:t xml:space="preserve"> niniejszej umowy</w:t>
      </w:r>
      <w:r w:rsidRPr="004D7905">
        <w:t>,</w:t>
      </w:r>
      <w:r w:rsidR="00EB7CF1" w:rsidRPr="004D7905">
        <w:t xml:space="preserve"> wymaga</w:t>
      </w:r>
      <w:r w:rsidRPr="004D7905">
        <w:t>ją</w:t>
      </w:r>
      <w:r w:rsidR="00EB7CF1" w:rsidRPr="004D7905">
        <w:t xml:space="preserve"> formy pisemnej w postaci aneksu</w:t>
      </w:r>
      <w:r w:rsidRPr="004D7905">
        <w:t>,</w:t>
      </w:r>
      <w:r w:rsidR="00EB7CF1" w:rsidRPr="004D7905">
        <w:t xml:space="preserve"> pod rygorem nieważności.</w:t>
      </w:r>
    </w:p>
    <w:p w14:paraId="01D0280D" w14:textId="639605A2" w:rsidR="004B32A8" w:rsidRPr="004D7905" w:rsidRDefault="004B32A8" w:rsidP="00AA2A7C">
      <w:pPr>
        <w:pStyle w:val="Tekstpodstawowy"/>
        <w:spacing w:before="240" w:after="120" w:line="276" w:lineRule="auto"/>
        <w:jc w:val="center"/>
        <w:rPr>
          <w:b/>
        </w:rPr>
      </w:pPr>
      <w:r w:rsidRPr="004D7905">
        <w:rPr>
          <w:b/>
        </w:rPr>
        <w:t>§ 1</w:t>
      </w:r>
      <w:r w:rsidR="006D6BBD" w:rsidRPr="004D7905">
        <w:rPr>
          <w:b/>
        </w:rPr>
        <w:t>3</w:t>
      </w:r>
    </w:p>
    <w:p w14:paraId="299D3C83" w14:textId="77777777" w:rsidR="004B32A8" w:rsidRPr="004D7905" w:rsidRDefault="004B32A8" w:rsidP="008F6C27">
      <w:pPr>
        <w:pStyle w:val="Tekstpodstawowy"/>
        <w:spacing w:line="276" w:lineRule="auto"/>
      </w:pPr>
      <w:r w:rsidRPr="004D7905">
        <w:t xml:space="preserve">Kwestię przetwarzania i ochrony danych osobowych reguluje załącznik nr </w:t>
      </w:r>
      <w:r w:rsidR="00890654" w:rsidRPr="004D7905">
        <w:t>3</w:t>
      </w:r>
      <w:r w:rsidRPr="004D7905">
        <w:t xml:space="preserve"> do umowy – Umowa powierzenia przetwarzania danych osobowych.</w:t>
      </w:r>
    </w:p>
    <w:p w14:paraId="4AEF9209" w14:textId="3E119640" w:rsidR="001B2962" w:rsidRPr="004D7905" w:rsidRDefault="001B2962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lastRenderedPageBreak/>
        <w:t xml:space="preserve">§ </w:t>
      </w:r>
      <w:r w:rsidR="006D6BBD" w:rsidRPr="004D7905">
        <w:rPr>
          <w:b/>
        </w:rPr>
        <w:t>14</w:t>
      </w:r>
    </w:p>
    <w:p w14:paraId="77024193" w14:textId="2853D90E" w:rsidR="00236B77" w:rsidRPr="004D7905" w:rsidRDefault="00EB7CF1" w:rsidP="006E417F">
      <w:pPr>
        <w:pStyle w:val="Tekstpodstawowy"/>
        <w:spacing w:line="276" w:lineRule="auto"/>
      </w:pPr>
      <w:r w:rsidRPr="004D7905">
        <w:t>W sprawach nieuregulowanych niniejszą umową mają zastosowanie p</w:t>
      </w:r>
      <w:r w:rsidR="007F307C" w:rsidRPr="004D7905">
        <w:t xml:space="preserve">rzepisy Kodeksu cywilnego, </w:t>
      </w:r>
      <w:r w:rsidRPr="004D7905">
        <w:t>ustawy Prawo zamówień publicznych</w:t>
      </w:r>
      <w:r w:rsidR="002B78E3" w:rsidRPr="004D7905">
        <w:t xml:space="preserve"> </w:t>
      </w:r>
      <w:r w:rsidRPr="004D7905">
        <w:t>oraz</w:t>
      </w:r>
      <w:r w:rsidR="002B78E3" w:rsidRPr="004D7905">
        <w:t xml:space="preserve"> </w:t>
      </w:r>
      <w:r w:rsidRPr="004D7905">
        <w:t>przepisy o ochronie danych osobowych.</w:t>
      </w:r>
    </w:p>
    <w:p w14:paraId="2447479A" w14:textId="599FFB3F" w:rsidR="007562B4" w:rsidRPr="004D7905" w:rsidRDefault="006D6BBD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15</w:t>
      </w:r>
    </w:p>
    <w:p w14:paraId="5D929F02" w14:textId="77777777" w:rsidR="00227709" w:rsidRPr="004D7905" w:rsidRDefault="00227709" w:rsidP="008F6C27">
      <w:pPr>
        <w:pStyle w:val="Tekstpodstawowy"/>
        <w:spacing w:line="276" w:lineRule="auto"/>
      </w:pPr>
      <w:r w:rsidRPr="004D7905">
        <w:t>Spory powstałe na tle realizacji niniejszej umowy będą rozstrzygane przez Sąd powszechny właściwy miejscowo dla siedziby Zamawiającego.</w:t>
      </w:r>
    </w:p>
    <w:p w14:paraId="3CCCBD4D" w14:textId="0128A63F" w:rsidR="00227709" w:rsidRPr="004D7905" w:rsidRDefault="006D6BBD" w:rsidP="00AA2A7C">
      <w:pPr>
        <w:spacing w:before="240" w:after="120" w:line="276" w:lineRule="auto"/>
        <w:jc w:val="center"/>
        <w:rPr>
          <w:b/>
        </w:rPr>
      </w:pPr>
      <w:r w:rsidRPr="004D7905">
        <w:rPr>
          <w:b/>
        </w:rPr>
        <w:t>§ 16</w:t>
      </w:r>
    </w:p>
    <w:p w14:paraId="158719C7" w14:textId="17E2A8E9" w:rsidR="00EB7CF1" w:rsidRPr="004D7905" w:rsidRDefault="00227709" w:rsidP="008F6C27">
      <w:pPr>
        <w:spacing w:line="276" w:lineRule="auto"/>
        <w:jc w:val="both"/>
      </w:pPr>
      <w:r w:rsidRPr="004D7905">
        <w:t>Umowę sporządzono w dwóch jednobrzmiących egzemplarzach, po je</w:t>
      </w:r>
      <w:r w:rsidR="005F6662" w:rsidRPr="004D7905">
        <w:t>dnym dla Wyk</w:t>
      </w:r>
      <w:r w:rsidR="00BE7A1F" w:rsidRPr="004D7905">
        <w:t xml:space="preserve">onawcy </w:t>
      </w:r>
      <w:r w:rsidR="007B2D68" w:rsidRPr="004D7905">
        <w:br/>
      </w:r>
      <w:r w:rsidR="005F6662" w:rsidRPr="004D7905">
        <w:t>i</w:t>
      </w:r>
      <w:r w:rsidR="002B78E3" w:rsidRPr="004D7905">
        <w:t xml:space="preserve"> </w:t>
      </w:r>
      <w:r w:rsidRPr="004D7905">
        <w:t>jednym dla Zamawiającego.</w:t>
      </w:r>
    </w:p>
    <w:p w14:paraId="0674BF17" w14:textId="77777777" w:rsidR="00DD4FD8" w:rsidRPr="004D7905" w:rsidRDefault="00DD4FD8" w:rsidP="008F6C27">
      <w:pPr>
        <w:spacing w:line="276" w:lineRule="auto"/>
      </w:pPr>
    </w:p>
    <w:p w14:paraId="6A7CD5EE" w14:textId="77777777" w:rsidR="007B2D68" w:rsidRPr="004D7905" w:rsidRDefault="007B2D68" w:rsidP="008F6C27">
      <w:pPr>
        <w:spacing w:line="276" w:lineRule="auto"/>
      </w:pPr>
    </w:p>
    <w:p w14:paraId="52280E0F" w14:textId="77777777" w:rsidR="007B2D68" w:rsidRPr="004D7905" w:rsidRDefault="007B2D68" w:rsidP="008F6C27">
      <w:pPr>
        <w:spacing w:line="276" w:lineRule="auto"/>
      </w:pPr>
    </w:p>
    <w:p w14:paraId="65B0464A" w14:textId="77777777" w:rsidR="007B2D68" w:rsidRPr="004D7905" w:rsidRDefault="007B2D68" w:rsidP="008F6C27">
      <w:pPr>
        <w:spacing w:line="276" w:lineRule="auto"/>
      </w:pPr>
    </w:p>
    <w:p w14:paraId="47D39C2A" w14:textId="77777777" w:rsidR="006C47AB" w:rsidRPr="004D7905" w:rsidRDefault="00DD4FD8" w:rsidP="008F6C27">
      <w:pPr>
        <w:spacing w:line="276" w:lineRule="auto"/>
        <w:jc w:val="center"/>
      </w:pPr>
      <w:r w:rsidRPr="004D7905">
        <w:t>…………………………….</w:t>
      </w:r>
      <w:r w:rsidRPr="004D7905">
        <w:tab/>
      </w:r>
      <w:r w:rsidRPr="004D7905">
        <w:tab/>
      </w:r>
      <w:r w:rsidRPr="004D7905">
        <w:tab/>
      </w:r>
      <w:r w:rsidRPr="004D7905">
        <w:tab/>
      </w:r>
      <w:r w:rsidRPr="004D7905">
        <w:tab/>
        <w:t>…………………………….</w:t>
      </w:r>
    </w:p>
    <w:p w14:paraId="1C1AC3B0" w14:textId="77777777" w:rsidR="00EB7CF1" w:rsidRPr="004D7905" w:rsidRDefault="00DD4FD8" w:rsidP="008F6C27">
      <w:pPr>
        <w:spacing w:line="276" w:lineRule="auto"/>
        <w:jc w:val="center"/>
        <w:rPr>
          <w:b/>
        </w:rPr>
      </w:pPr>
      <w:r w:rsidRPr="004D7905">
        <w:rPr>
          <w:b/>
        </w:rPr>
        <w:t>WYKONAWCA</w:t>
      </w:r>
      <w:r w:rsidRPr="004D7905">
        <w:rPr>
          <w:b/>
        </w:rPr>
        <w:tab/>
      </w:r>
      <w:r w:rsidRPr="004D7905">
        <w:rPr>
          <w:b/>
        </w:rPr>
        <w:tab/>
      </w:r>
      <w:r w:rsidRPr="004D7905">
        <w:rPr>
          <w:b/>
        </w:rPr>
        <w:tab/>
      </w:r>
      <w:r w:rsidRPr="004D7905">
        <w:rPr>
          <w:b/>
        </w:rPr>
        <w:tab/>
      </w:r>
      <w:r w:rsidRPr="004D7905">
        <w:rPr>
          <w:b/>
        </w:rPr>
        <w:tab/>
      </w:r>
      <w:r w:rsidRPr="004D7905">
        <w:rPr>
          <w:b/>
        </w:rPr>
        <w:tab/>
      </w:r>
      <w:r w:rsidR="00EB7CF1" w:rsidRPr="004D7905">
        <w:rPr>
          <w:b/>
        </w:rPr>
        <w:t>ZAMAWIAJĄCY</w:t>
      </w:r>
    </w:p>
    <w:p w14:paraId="368573DA" w14:textId="77777777" w:rsidR="007B2D68" w:rsidRPr="004D7905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8BA4C69" w14:textId="77777777" w:rsidR="007B2D68" w:rsidRPr="004D7905" w:rsidRDefault="007B2D68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D0680A" w14:textId="7BA582E4" w:rsidR="007562B4" w:rsidRPr="004D7905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D7905">
        <w:rPr>
          <w:rFonts w:ascii="Times New Roman" w:hAnsi="Times New Roman"/>
          <w:b/>
          <w:i/>
          <w:sz w:val="24"/>
          <w:szCs w:val="24"/>
        </w:rPr>
        <w:t>Załączniki do umowy</w:t>
      </w:r>
    </w:p>
    <w:p w14:paraId="00342260" w14:textId="77777777" w:rsidR="007562B4" w:rsidRPr="004D7905" w:rsidRDefault="007562B4" w:rsidP="00ED1911">
      <w:pPr>
        <w:pStyle w:val="Bezodstpw"/>
        <w:spacing w:before="120"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Załącznik nr 1</w:t>
      </w:r>
      <w:r w:rsidRPr="004D7905">
        <w:rPr>
          <w:rFonts w:ascii="Times New Roman" w:hAnsi="Times New Roman"/>
          <w:sz w:val="24"/>
          <w:szCs w:val="24"/>
        </w:rPr>
        <w:tab/>
      </w:r>
      <w:r w:rsidRPr="004D7905">
        <w:rPr>
          <w:rFonts w:ascii="Times New Roman" w:hAnsi="Times New Roman"/>
          <w:sz w:val="24"/>
          <w:szCs w:val="24"/>
        </w:rPr>
        <w:tab/>
        <w:t>Szczegółowy opis przedmiotu zamówienia.</w:t>
      </w:r>
    </w:p>
    <w:p w14:paraId="6B176F13" w14:textId="77777777" w:rsidR="007562B4" w:rsidRPr="004D7905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Załącznik nr 2</w:t>
      </w:r>
      <w:r w:rsidRPr="004D7905">
        <w:rPr>
          <w:rFonts w:ascii="Times New Roman" w:hAnsi="Times New Roman"/>
          <w:sz w:val="24"/>
          <w:szCs w:val="24"/>
        </w:rPr>
        <w:tab/>
        <w:t>Wykaz osób, które będą realizować zajęcia specjalistyczne wczesnego wspomagania rozwoju w określonym zakresie w ramach Programu „Za życiem”.</w:t>
      </w:r>
    </w:p>
    <w:p w14:paraId="7D0D2090" w14:textId="77777777" w:rsidR="007562B4" w:rsidRPr="004D7905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Załącznik nr 3</w:t>
      </w:r>
      <w:r w:rsidRPr="004D7905">
        <w:rPr>
          <w:rFonts w:ascii="Times New Roman" w:hAnsi="Times New Roman"/>
          <w:sz w:val="24"/>
          <w:szCs w:val="24"/>
        </w:rPr>
        <w:tab/>
        <w:t>Umowa powierzenia przetwarzania danych osobowych.</w:t>
      </w:r>
    </w:p>
    <w:p w14:paraId="079C76B9" w14:textId="06CA4BFA" w:rsidR="001A39EA" w:rsidRPr="00077E19" w:rsidRDefault="007562B4" w:rsidP="00ED1911">
      <w:pPr>
        <w:pStyle w:val="Bezodstpw"/>
        <w:spacing w:before="120" w:after="120" w:line="276" w:lineRule="auto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4D7905">
        <w:rPr>
          <w:rFonts w:ascii="Times New Roman" w:hAnsi="Times New Roman"/>
          <w:sz w:val="24"/>
          <w:szCs w:val="24"/>
        </w:rPr>
        <w:t>Załącznik nr 4</w:t>
      </w:r>
      <w:r w:rsidRPr="004D7905">
        <w:rPr>
          <w:rFonts w:ascii="Times New Roman" w:hAnsi="Times New Roman"/>
          <w:sz w:val="24"/>
          <w:szCs w:val="24"/>
        </w:rPr>
        <w:tab/>
        <w:t>Formularz cenowy</w:t>
      </w:r>
      <w:r w:rsidR="005F6662" w:rsidRPr="004D7905">
        <w:rPr>
          <w:rFonts w:ascii="Times New Roman" w:hAnsi="Times New Roman"/>
          <w:sz w:val="24"/>
          <w:szCs w:val="24"/>
        </w:rPr>
        <w:t>.</w:t>
      </w:r>
    </w:p>
    <w:sectPr w:rsidR="001A39EA" w:rsidRPr="00077E19" w:rsidSect="001D7931">
      <w:footerReference w:type="default" r:id="rId12"/>
      <w:pgSz w:w="11906" w:h="16838"/>
      <w:pgMar w:top="1191" w:right="1418" w:bottom="1077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EDDA4B" w14:textId="77777777" w:rsidR="00F63B50" w:rsidRDefault="00F63B50" w:rsidP="003C1002">
      <w:r>
        <w:separator/>
      </w:r>
    </w:p>
  </w:endnote>
  <w:endnote w:type="continuationSeparator" w:id="0">
    <w:p w14:paraId="730C15BB" w14:textId="77777777" w:rsidR="00F63B50" w:rsidRDefault="00F63B50" w:rsidP="003C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133921"/>
      <w:docPartObj>
        <w:docPartGallery w:val="Page Numbers (Bottom of Page)"/>
        <w:docPartUnique/>
      </w:docPartObj>
    </w:sdtPr>
    <w:sdtEndPr/>
    <w:sdtContent>
      <w:p w14:paraId="364FC32B" w14:textId="77777777" w:rsidR="00303A06" w:rsidRDefault="00FB6445">
        <w:pPr>
          <w:pStyle w:val="Stopka"/>
          <w:jc w:val="right"/>
        </w:pPr>
        <w:r>
          <w:fldChar w:fldCharType="begin"/>
        </w:r>
        <w:r w:rsidR="00303A06">
          <w:instrText>PAGE   \* MERGEFORMAT</w:instrText>
        </w:r>
        <w:r>
          <w:fldChar w:fldCharType="separate"/>
        </w:r>
        <w:r w:rsidR="004D7905">
          <w:rPr>
            <w:noProof/>
          </w:rPr>
          <w:t>1</w:t>
        </w:r>
        <w:r>
          <w:fldChar w:fldCharType="end"/>
        </w:r>
      </w:p>
    </w:sdtContent>
  </w:sdt>
  <w:p w14:paraId="2CFF1FFD" w14:textId="77777777" w:rsidR="00303A06" w:rsidRDefault="00303A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728CA" w14:textId="77777777" w:rsidR="00F63B50" w:rsidRDefault="00F63B50" w:rsidP="003C1002">
      <w:r>
        <w:separator/>
      </w:r>
    </w:p>
  </w:footnote>
  <w:footnote w:type="continuationSeparator" w:id="0">
    <w:p w14:paraId="285C245A" w14:textId="77777777" w:rsidR="00F63B50" w:rsidRDefault="00F63B50" w:rsidP="003C10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360"/>
        </w:tabs>
        <w:ind w:left="7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1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122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</w:abstractNum>
  <w:abstractNum w:abstractNumId="4" w15:restartNumberingAfterBreak="0">
    <w:nsid w:val="00000005"/>
    <w:multiLevelType w:val="multilevel"/>
    <w:tmpl w:val="230E4990"/>
    <w:name w:val="WW8Num5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5344BEC"/>
    <w:multiLevelType w:val="hybridMultilevel"/>
    <w:tmpl w:val="AA9A85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7F627B1"/>
    <w:multiLevelType w:val="hybridMultilevel"/>
    <w:tmpl w:val="998ADA58"/>
    <w:lvl w:ilvl="0" w:tplc="227EAA3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5C3AEA"/>
    <w:multiLevelType w:val="hybridMultilevel"/>
    <w:tmpl w:val="FC168E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E43C6B"/>
    <w:multiLevelType w:val="hybridMultilevel"/>
    <w:tmpl w:val="361C3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B424C"/>
    <w:multiLevelType w:val="hybridMultilevel"/>
    <w:tmpl w:val="39A6ED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80004C"/>
    <w:multiLevelType w:val="hybridMultilevel"/>
    <w:tmpl w:val="067045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F47A19"/>
    <w:multiLevelType w:val="hybridMultilevel"/>
    <w:tmpl w:val="C91E373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DFD211D"/>
    <w:multiLevelType w:val="hybridMultilevel"/>
    <w:tmpl w:val="C666C74E"/>
    <w:lvl w:ilvl="0" w:tplc="8408B9C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E653934"/>
    <w:multiLevelType w:val="hybridMultilevel"/>
    <w:tmpl w:val="998ADA58"/>
    <w:lvl w:ilvl="0" w:tplc="FFFFFFF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1E696634"/>
    <w:multiLevelType w:val="hybridMultilevel"/>
    <w:tmpl w:val="0D78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768B2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57E4BF4">
      <w:start w:val="1"/>
      <w:numFmt w:val="decimal"/>
      <w:lvlText w:val="%7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C57A31"/>
    <w:multiLevelType w:val="hybridMultilevel"/>
    <w:tmpl w:val="0AA6DB42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7243B13"/>
    <w:multiLevelType w:val="hybridMultilevel"/>
    <w:tmpl w:val="BBD6B8EE"/>
    <w:lvl w:ilvl="0" w:tplc="2270A84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D194B"/>
    <w:multiLevelType w:val="hybridMultilevel"/>
    <w:tmpl w:val="70F4E410"/>
    <w:lvl w:ilvl="0" w:tplc="EE78274E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A400B60"/>
    <w:multiLevelType w:val="hybridMultilevel"/>
    <w:tmpl w:val="22B4CBCE"/>
    <w:lvl w:ilvl="0" w:tplc="F490D6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2A8267B"/>
    <w:multiLevelType w:val="hybridMultilevel"/>
    <w:tmpl w:val="9818616E"/>
    <w:lvl w:ilvl="0" w:tplc="3BEC49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iCs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AC076E"/>
    <w:multiLevelType w:val="hybridMultilevel"/>
    <w:tmpl w:val="490482DA"/>
    <w:lvl w:ilvl="0" w:tplc="EA600580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67271DE"/>
    <w:multiLevelType w:val="hybridMultilevel"/>
    <w:tmpl w:val="31FACA70"/>
    <w:lvl w:ilvl="0" w:tplc="66FC56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744ED8"/>
    <w:multiLevelType w:val="hybridMultilevel"/>
    <w:tmpl w:val="E3BA0F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01B97"/>
    <w:multiLevelType w:val="hybridMultilevel"/>
    <w:tmpl w:val="576AE01E"/>
    <w:lvl w:ilvl="0" w:tplc="370E625A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66658D"/>
    <w:multiLevelType w:val="hybridMultilevel"/>
    <w:tmpl w:val="4B72BD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8320F6"/>
    <w:multiLevelType w:val="hybridMultilevel"/>
    <w:tmpl w:val="7C2ACFA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1B14350"/>
    <w:multiLevelType w:val="hybridMultilevel"/>
    <w:tmpl w:val="153E6AF0"/>
    <w:lvl w:ilvl="0" w:tplc="5768B2F8">
      <w:start w:val="1"/>
      <w:numFmt w:val="decimal"/>
      <w:lvlText w:val="%1)"/>
      <w:lvlJc w:val="left"/>
      <w:pPr>
        <w:ind w:left="7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1" w:hanging="360"/>
      </w:pPr>
    </w:lvl>
    <w:lvl w:ilvl="2" w:tplc="0415001B" w:tentative="1">
      <w:start w:val="1"/>
      <w:numFmt w:val="lowerRoman"/>
      <w:lvlText w:val="%3."/>
      <w:lvlJc w:val="right"/>
      <w:pPr>
        <w:ind w:left="1431" w:hanging="180"/>
      </w:pPr>
    </w:lvl>
    <w:lvl w:ilvl="3" w:tplc="0415000F" w:tentative="1">
      <w:start w:val="1"/>
      <w:numFmt w:val="decimal"/>
      <w:lvlText w:val="%4."/>
      <w:lvlJc w:val="left"/>
      <w:pPr>
        <w:ind w:left="2151" w:hanging="360"/>
      </w:pPr>
    </w:lvl>
    <w:lvl w:ilvl="4" w:tplc="04150019" w:tentative="1">
      <w:start w:val="1"/>
      <w:numFmt w:val="lowerLetter"/>
      <w:lvlText w:val="%5."/>
      <w:lvlJc w:val="left"/>
      <w:pPr>
        <w:ind w:left="2871" w:hanging="360"/>
      </w:pPr>
    </w:lvl>
    <w:lvl w:ilvl="5" w:tplc="0415001B" w:tentative="1">
      <w:start w:val="1"/>
      <w:numFmt w:val="lowerRoman"/>
      <w:lvlText w:val="%6."/>
      <w:lvlJc w:val="right"/>
      <w:pPr>
        <w:ind w:left="3591" w:hanging="180"/>
      </w:pPr>
    </w:lvl>
    <w:lvl w:ilvl="6" w:tplc="0415000F" w:tentative="1">
      <w:start w:val="1"/>
      <w:numFmt w:val="decimal"/>
      <w:lvlText w:val="%7."/>
      <w:lvlJc w:val="left"/>
      <w:pPr>
        <w:ind w:left="4311" w:hanging="360"/>
      </w:pPr>
    </w:lvl>
    <w:lvl w:ilvl="7" w:tplc="04150019" w:tentative="1">
      <w:start w:val="1"/>
      <w:numFmt w:val="lowerLetter"/>
      <w:lvlText w:val="%8."/>
      <w:lvlJc w:val="left"/>
      <w:pPr>
        <w:ind w:left="5031" w:hanging="360"/>
      </w:pPr>
    </w:lvl>
    <w:lvl w:ilvl="8" w:tplc="0415001B" w:tentative="1">
      <w:start w:val="1"/>
      <w:numFmt w:val="lowerRoman"/>
      <w:lvlText w:val="%9."/>
      <w:lvlJc w:val="right"/>
      <w:pPr>
        <w:ind w:left="5751" w:hanging="180"/>
      </w:pPr>
    </w:lvl>
  </w:abstractNum>
  <w:abstractNum w:abstractNumId="28" w15:restartNumberingAfterBreak="0">
    <w:nsid w:val="52000644"/>
    <w:multiLevelType w:val="hybridMultilevel"/>
    <w:tmpl w:val="1FBE3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73D39"/>
    <w:multiLevelType w:val="hybridMultilevel"/>
    <w:tmpl w:val="67165454"/>
    <w:lvl w:ilvl="0" w:tplc="95A8DB0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3E37052"/>
    <w:multiLevelType w:val="hybridMultilevel"/>
    <w:tmpl w:val="F9F00832"/>
    <w:lvl w:ilvl="0" w:tplc="3AA661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D79D8"/>
    <w:multiLevelType w:val="hybridMultilevel"/>
    <w:tmpl w:val="4D0AD970"/>
    <w:lvl w:ilvl="0" w:tplc="EA600580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5AD86617"/>
    <w:multiLevelType w:val="hybridMultilevel"/>
    <w:tmpl w:val="4B04441C"/>
    <w:lvl w:ilvl="0" w:tplc="7456A5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4598B"/>
    <w:multiLevelType w:val="hybridMultilevel"/>
    <w:tmpl w:val="85DE0A04"/>
    <w:lvl w:ilvl="0" w:tplc="7FC4F3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ED2F310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11CC2"/>
    <w:multiLevelType w:val="hybridMultilevel"/>
    <w:tmpl w:val="9A369DC4"/>
    <w:lvl w:ilvl="0" w:tplc="30E4E2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D00883"/>
    <w:multiLevelType w:val="hybridMultilevel"/>
    <w:tmpl w:val="54AE10CE"/>
    <w:lvl w:ilvl="0" w:tplc="04150011">
      <w:start w:val="1"/>
      <w:numFmt w:val="decimal"/>
      <w:lvlText w:val="%1)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6" w15:restartNumberingAfterBreak="0">
    <w:nsid w:val="61C33597"/>
    <w:multiLevelType w:val="hybridMultilevel"/>
    <w:tmpl w:val="AA4CC10E"/>
    <w:lvl w:ilvl="0" w:tplc="A8B84528">
      <w:start w:val="1"/>
      <w:numFmt w:val="decimal"/>
      <w:lvlText w:val="%1)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282C8B"/>
    <w:multiLevelType w:val="hybridMultilevel"/>
    <w:tmpl w:val="69622EDE"/>
    <w:lvl w:ilvl="0" w:tplc="227EAA3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6B7A06E2"/>
    <w:multiLevelType w:val="hybridMultilevel"/>
    <w:tmpl w:val="A6C693B6"/>
    <w:lvl w:ilvl="0" w:tplc="400C764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C63DC"/>
    <w:multiLevelType w:val="hybridMultilevel"/>
    <w:tmpl w:val="78364DF4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C51317F"/>
    <w:multiLevelType w:val="hybridMultilevel"/>
    <w:tmpl w:val="0C961DD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5E40AB"/>
    <w:multiLevelType w:val="hybridMultilevel"/>
    <w:tmpl w:val="DC4E5C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78B626">
      <w:start w:val="1"/>
      <w:numFmt w:val="lowerLetter"/>
      <w:lvlText w:val="%2.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8F3087"/>
    <w:multiLevelType w:val="hybridMultilevel"/>
    <w:tmpl w:val="98903C9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3" w15:restartNumberingAfterBreak="0">
    <w:nsid w:val="73555E15"/>
    <w:multiLevelType w:val="hybridMultilevel"/>
    <w:tmpl w:val="CFE29CD6"/>
    <w:lvl w:ilvl="0" w:tplc="EA60058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4" w15:restartNumberingAfterBreak="0">
    <w:nsid w:val="743735F4"/>
    <w:multiLevelType w:val="hybridMultilevel"/>
    <w:tmpl w:val="C9CE9002"/>
    <w:lvl w:ilvl="0" w:tplc="33B86A1A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5" w15:restartNumberingAfterBreak="0">
    <w:nsid w:val="78651C89"/>
    <w:multiLevelType w:val="hybridMultilevel"/>
    <w:tmpl w:val="C91A5D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DA18AA"/>
    <w:multiLevelType w:val="hybridMultilevel"/>
    <w:tmpl w:val="DEC85EA2"/>
    <w:lvl w:ilvl="0" w:tplc="0415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709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6390232">
    <w:abstractNumId w:val="0"/>
  </w:num>
  <w:num w:numId="2" w16cid:durableId="1965499603">
    <w:abstractNumId w:val="34"/>
  </w:num>
  <w:num w:numId="3" w16cid:durableId="1803693893">
    <w:abstractNumId w:val="8"/>
  </w:num>
  <w:num w:numId="4" w16cid:durableId="249125552">
    <w:abstractNumId w:val="15"/>
  </w:num>
  <w:num w:numId="5" w16cid:durableId="1416631690">
    <w:abstractNumId w:val="12"/>
  </w:num>
  <w:num w:numId="6" w16cid:durableId="165946431">
    <w:abstractNumId w:val="44"/>
  </w:num>
  <w:num w:numId="7" w16cid:durableId="220865571">
    <w:abstractNumId w:val="22"/>
  </w:num>
  <w:num w:numId="8" w16cid:durableId="118652457">
    <w:abstractNumId w:val="36"/>
  </w:num>
  <w:num w:numId="9" w16cid:durableId="1446460829">
    <w:abstractNumId w:val="18"/>
  </w:num>
  <w:num w:numId="10" w16cid:durableId="643854943">
    <w:abstractNumId w:val="39"/>
  </w:num>
  <w:num w:numId="11" w16cid:durableId="2011177076">
    <w:abstractNumId w:val="7"/>
  </w:num>
  <w:num w:numId="12" w16cid:durableId="1033967079">
    <w:abstractNumId w:val="11"/>
  </w:num>
  <w:num w:numId="13" w16cid:durableId="1751275399">
    <w:abstractNumId w:val="41"/>
  </w:num>
  <w:num w:numId="14" w16cid:durableId="1004430104">
    <w:abstractNumId w:val="13"/>
  </w:num>
  <w:num w:numId="15" w16cid:durableId="12349708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356683">
    <w:abstractNumId w:val="42"/>
  </w:num>
  <w:num w:numId="17" w16cid:durableId="1993947616">
    <w:abstractNumId w:val="6"/>
  </w:num>
  <w:num w:numId="18" w16cid:durableId="26372946">
    <w:abstractNumId w:val="20"/>
  </w:num>
  <w:num w:numId="19" w16cid:durableId="516502977">
    <w:abstractNumId w:val="31"/>
  </w:num>
  <w:num w:numId="20" w16cid:durableId="1380326640">
    <w:abstractNumId w:val="46"/>
  </w:num>
  <w:num w:numId="21" w16cid:durableId="778717716">
    <w:abstractNumId w:val="38"/>
  </w:num>
  <w:num w:numId="22" w16cid:durableId="899167188">
    <w:abstractNumId w:val="19"/>
  </w:num>
  <w:num w:numId="23" w16cid:durableId="1327630107">
    <w:abstractNumId w:val="21"/>
  </w:num>
  <w:num w:numId="24" w16cid:durableId="1508786939">
    <w:abstractNumId w:val="26"/>
  </w:num>
  <w:num w:numId="25" w16cid:durableId="1468428020">
    <w:abstractNumId w:val="43"/>
  </w:num>
  <w:num w:numId="26" w16cid:durableId="1241409169">
    <w:abstractNumId w:val="28"/>
  </w:num>
  <w:num w:numId="27" w16cid:durableId="1654597245">
    <w:abstractNumId w:val="40"/>
  </w:num>
  <w:num w:numId="28" w16cid:durableId="555929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705168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58214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20658935">
    <w:abstractNumId w:val="24"/>
  </w:num>
  <w:num w:numId="32" w16cid:durableId="289173070">
    <w:abstractNumId w:val="33"/>
  </w:num>
  <w:num w:numId="33" w16cid:durableId="499078277">
    <w:abstractNumId w:val="25"/>
  </w:num>
  <w:num w:numId="34" w16cid:durableId="1610353493">
    <w:abstractNumId w:val="32"/>
  </w:num>
  <w:num w:numId="35" w16cid:durableId="1395667140">
    <w:abstractNumId w:val="45"/>
  </w:num>
  <w:num w:numId="36" w16cid:durableId="446432693">
    <w:abstractNumId w:val="23"/>
  </w:num>
  <w:num w:numId="37" w16cid:durableId="1928494349">
    <w:abstractNumId w:val="14"/>
  </w:num>
  <w:num w:numId="38" w16cid:durableId="1982534356">
    <w:abstractNumId w:val="9"/>
  </w:num>
  <w:num w:numId="39" w16cid:durableId="1145515118">
    <w:abstractNumId w:val="30"/>
  </w:num>
  <w:num w:numId="40" w16cid:durableId="388119168">
    <w:abstractNumId w:val="16"/>
  </w:num>
  <w:num w:numId="41" w16cid:durableId="1908494518">
    <w:abstractNumId w:val="27"/>
  </w:num>
  <w:num w:numId="42" w16cid:durableId="1672483574">
    <w:abstractNumId w:val="35"/>
  </w:num>
  <w:num w:numId="43" w16cid:durableId="599795580">
    <w:abstractNumId w:val="3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683"/>
    <w:rsid w:val="00010152"/>
    <w:rsid w:val="00016DA4"/>
    <w:rsid w:val="0002236E"/>
    <w:rsid w:val="00027F70"/>
    <w:rsid w:val="00036A69"/>
    <w:rsid w:val="0004212D"/>
    <w:rsid w:val="000423E0"/>
    <w:rsid w:val="000448C9"/>
    <w:rsid w:val="00045AAE"/>
    <w:rsid w:val="000510C3"/>
    <w:rsid w:val="000559B8"/>
    <w:rsid w:val="000572D3"/>
    <w:rsid w:val="0005770A"/>
    <w:rsid w:val="00060975"/>
    <w:rsid w:val="00064628"/>
    <w:rsid w:val="0006550F"/>
    <w:rsid w:val="00067D6E"/>
    <w:rsid w:val="000710AD"/>
    <w:rsid w:val="00077E19"/>
    <w:rsid w:val="00085650"/>
    <w:rsid w:val="0009034D"/>
    <w:rsid w:val="00090D04"/>
    <w:rsid w:val="00090ECE"/>
    <w:rsid w:val="00092656"/>
    <w:rsid w:val="00092BFB"/>
    <w:rsid w:val="0009782C"/>
    <w:rsid w:val="000A3FEF"/>
    <w:rsid w:val="000A649F"/>
    <w:rsid w:val="000A6B3D"/>
    <w:rsid w:val="000B4350"/>
    <w:rsid w:val="000B5F16"/>
    <w:rsid w:val="000C2A8D"/>
    <w:rsid w:val="000C3080"/>
    <w:rsid w:val="000D5D04"/>
    <w:rsid w:val="000E2C8A"/>
    <w:rsid w:val="000E480D"/>
    <w:rsid w:val="000E588B"/>
    <w:rsid w:val="0010185F"/>
    <w:rsid w:val="0010281B"/>
    <w:rsid w:val="0010549B"/>
    <w:rsid w:val="00107CEF"/>
    <w:rsid w:val="001119B3"/>
    <w:rsid w:val="0011329F"/>
    <w:rsid w:val="001164E7"/>
    <w:rsid w:val="00124433"/>
    <w:rsid w:val="001322EA"/>
    <w:rsid w:val="00141C90"/>
    <w:rsid w:val="00147651"/>
    <w:rsid w:val="00153102"/>
    <w:rsid w:val="001609E3"/>
    <w:rsid w:val="00161E4C"/>
    <w:rsid w:val="00162100"/>
    <w:rsid w:val="0016513C"/>
    <w:rsid w:val="00181AB8"/>
    <w:rsid w:val="00181CDD"/>
    <w:rsid w:val="00191E59"/>
    <w:rsid w:val="00192047"/>
    <w:rsid w:val="00192F72"/>
    <w:rsid w:val="00196F91"/>
    <w:rsid w:val="00197298"/>
    <w:rsid w:val="001A1AC7"/>
    <w:rsid w:val="001A39EA"/>
    <w:rsid w:val="001A5DFF"/>
    <w:rsid w:val="001B2962"/>
    <w:rsid w:val="001C1023"/>
    <w:rsid w:val="001C558E"/>
    <w:rsid w:val="001D2865"/>
    <w:rsid w:val="001D7931"/>
    <w:rsid w:val="001E66E8"/>
    <w:rsid w:val="001E7EC2"/>
    <w:rsid w:val="001F03D2"/>
    <w:rsid w:val="001F07D8"/>
    <w:rsid w:val="001F3D41"/>
    <w:rsid w:val="001F7E05"/>
    <w:rsid w:val="002064B6"/>
    <w:rsid w:val="0020787B"/>
    <w:rsid w:val="00210A15"/>
    <w:rsid w:val="00213B8B"/>
    <w:rsid w:val="0022068B"/>
    <w:rsid w:val="002226DF"/>
    <w:rsid w:val="0022475B"/>
    <w:rsid w:val="00226010"/>
    <w:rsid w:val="00227709"/>
    <w:rsid w:val="00232575"/>
    <w:rsid w:val="00233C0D"/>
    <w:rsid w:val="00233F49"/>
    <w:rsid w:val="00234108"/>
    <w:rsid w:val="00236B77"/>
    <w:rsid w:val="00237A85"/>
    <w:rsid w:val="00240BBC"/>
    <w:rsid w:val="0024137E"/>
    <w:rsid w:val="00244C0D"/>
    <w:rsid w:val="00251993"/>
    <w:rsid w:val="00252EBC"/>
    <w:rsid w:val="00254E71"/>
    <w:rsid w:val="00261221"/>
    <w:rsid w:val="00261769"/>
    <w:rsid w:val="002661A1"/>
    <w:rsid w:val="0026677C"/>
    <w:rsid w:val="00266E4D"/>
    <w:rsid w:val="00274239"/>
    <w:rsid w:val="0028627B"/>
    <w:rsid w:val="00286B2C"/>
    <w:rsid w:val="00286B6F"/>
    <w:rsid w:val="002929C0"/>
    <w:rsid w:val="00295217"/>
    <w:rsid w:val="002962E9"/>
    <w:rsid w:val="00296B67"/>
    <w:rsid w:val="002A477B"/>
    <w:rsid w:val="002A5C8B"/>
    <w:rsid w:val="002A5E72"/>
    <w:rsid w:val="002A77DD"/>
    <w:rsid w:val="002B0164"/>
    <w:rsid w:val="002B0EFC"/>
    <w:rsid w:val="002B2976"/>
    <w:rsid w:val="002B6650"/>
    <w:rsid w:val="002B72B7"/>
    <w:rsid w:val="002B78E3"/>
    <w:rsid w:val="002C13F9"/>
    <w:rsid w:val="002D68A6"/>
    <w:rsid w:val="002D716E"/>
    <w:rsid w:val="002D77C2"/>
    <w:rsid w:val="002E018C"/>
    <w:rsid w:val="002E394A"/>
    <w:rsid w:val="002E4F2F"/>
    <w:rsid w:val="002E732F"/>
    <w:rsid w:val="002F364B"/>
    <w:rsid w:val="003000C6"/>
    <w:rsid w:val="00303944"/>
    <w:rsid w:val="00303A06"/>
    <w:rsid w:val="00304DC6"/>
    <w:rsid w:val="0031203E"/>
    <w:rsid w:val="003152D2"/>
    <w:rsid w:val="00324A8E"/>
    <w:rsid w:val="00326574"/>
    <w:rsid w:val="003271A4"/>
    <w:rsid w:val="00330DFF"/>
    <w:rsid w:val="00334F84"/>
    <w:rsid w:val="00340072"/>
    <w:rsid w:val="00342347"/>
    <w:rsid w:val="003428F3"/>
    <w:rsid w:val="003472D5"/>
    <w:rsid w:val="00350DF7"/>
    <w:rsid w:val="00351E63"/>
    <w:rsid w:val="00353A9F"/>
    <w:rsid w:val="00361F3A"/>
    <w:rsid w:val="00362DA0"/>
    <w:rsid w:val="003649E0"/>
    <w:rsid w:val="00365D82"/>
    <w:rsid w:val="00366A81"/>
    <w:rsid w:val="00372773"/>
    <w:rsid w:val="00372CDA"/>
    <w:rsid w:val="00374251"/>
    <w:rsid w:val="00374720"/>
    <w:rsid w:val="003765A4"/>
    <w:rsid w:val="003809B0"/>
    <w:rsid w:val="003829CD"/>
    <w:rsid w:val="00383C84"/>
    <w:rsid w:val="00384700"/>
    <w:rsid w:val="003867CA"/>
    <w:rsid w:val="003970BD"/>
    <w:rsid w:val="00397C6B"/>
    <w:rsid w:val="003A5689"/>
    <w:rsid w:val="003A7116"/>
    <w:rsid w:val="003B0217"/>
    <w:rsid w:val="003B209F"/>
    <w:rsid w:val="003B5597"/>
    <w:rsid w:val="003C1002"/>
    <w:rsid w:val="003C592C"/>
    <w:rsid w:val="003D0B89"/>
    <w:rsid w:val="003D2DE2"/>
    <w:rsid w:val="003D551B"/>
    <w:rsid w:val="003D7124"/>
    <w:rsid w:val="003E033F"/>
    <w:rsid w:val="003E12EC"/>
    <w:rsid w:val="003F66F1"/>
    <w:rsid w:val="004044FF"/>
    <w:rsid w:val="00405766"/>
    <w:rsid w:val="0040762E"/>
    <w:rsid w:val="004108A3"/>
    <w:rsid w:val="00417051"/>
    <w:rsid w:val="00420565"/>
    <w:rsid w:val="0042355E"/>
    <w:rsid w:val="004266B1"/>
    <w:rsid w:val="0045289E"/>
    <w:rsid w:val="004530CA"/>
    <w:rsid w:val="00456DCB"/>
    <w:rsid w:val="00460570"/>
    <w:rsid w:val="0046145E"/>
    <w:rsid w:val="00465646"/>
    <w:rsid w:val="004664C2"/>
    <w:rsid w:val="004665F5"/>
    <w:rsid w:val="00471267"/>
    <w:rsid w:val="00475B43"/>
    <w:rsid w:val="0047789A"/>
    <w:rsid w:val="004825E0"/>
    <w:rsid w:val="00486888"/>
    <w:rsid w:val="00491B96"/>
    <w:rsid w:val="004937FC"/>
    <w:rsid w:val="00494D92"/>
    <w:rsid w:val="00497201"/>
    <w:rsid w:val="004A19E0"/>
    <w:rsid w:val="004A5940"/>
    <w:rsid w:val="004A5CC6"/>
    <w:rsid w:val="004B07C0"/>
    <w:rsid w:val="004B32A8"/>
    <w:rsid w:val="004B3960"/>
    <w:rsid w:val="004B3F5D"/>
    <w:rsid w:val="004C0176"/>
    <w:rsid w:val="004C3EF4"/>
    <w:rsid w:val="004C47BC"/>
    <w:rsid w:val="004C6BDB"/>
    <w:rsid w:val="004D1451"/>
    <w:rsid w:val="004D7905"/>
    <w:rsid w:val="004F0C3F"/>
    <w:rsid w:val="004F6B93"/>
    <w:rsid w:val="004F7554"/>
    <w:rsid w:val="004F7F1C"/>
    <w:rsid w:val="0050011E"/>
    <w:rsid w:val="005063B0"/>
    <w:rsid w:val="00513F94"/>
    <w:rsid w:val="00514138"/>
    <w:rsid w:val="00524DFB"/>
    <w:rsid w:val="00526B4F"/>
    <w:rsid w:val="005319B2"/>
    <w:rsid w:val="00532B3C"/>
    <w:rsid w:val="00532DF1"/>
    <w:rsid w:val="005336FB"/>
    <w:rsid w:val="005365F7"/>
    <w:rsid w:val="00537905"/>
    <w:rsid w:val="00537CFF"/>
    <w:rsid w:val="00543191"/>
    <w:rsid w:val="00551DBE"/>
    <w:rsid w:val="005548D7"/>
    <w:rsid w:val="0055508D"/>
    <w:rsid w:val="00556319"/>
    <w:rsid w:val="00560F6F"/>
    <w:rsid w:val="00563143"/>
    <w:rsid w:val="005660C3"/>
    <w:rsid w:val="005731AF"/>
    <w:rsid w:val="00575046"/>
    <w:rsid w:val="00576AE4"/>
    <w:rsid w:val="00581793"/>
    <w:rsid w:val="00582685"/>
    <w:rsid w:val="00586C55"/>
    <w:rsid w:val="00594869"/>
    <w:rsid w:val="005A4610"/>
    <w:rsid w:val="005A5A0D"/>
    <w:rsid w:val="005A5C6E"/>
    <w:rsid w:val="005A6AC8"/>
    <w:rsid w:val="005A7014"/>
    <w:rsid w:val="005B0BBE"/>
    <w:rsid w:val="005B360E"/>
    <w:rsid w:val="005B645C"/>
    <w:rsid w:val="005B6BBE"/>
    <w:rsid w:val="005C0B74"/>
    <w:rsid w:val="005C11BF"/>
    <w:rsid w:val="005C203B"/>
    <w:rsid w:val="005D6683"/>
    <w:rsid w:val="005D67D4"/>
    <w:rsid w:val="005D7683"/>
    <w:rsid w:val="005E19BF"/>
    <w:rsid w:val="005E2D38"/>
    <w:rsid w:val="005F26F8"/>
    <w:rsid w:val="005F34DD"/>
    <w:rsid w:val="005F3DC5"/>
    <w:rsid w:val="005F6662"/>
    <w:rsid w:val="005F6AEF"/>
    <w:rsid w:val="005F7827"/>
    <w:rsid w:val="006022BE"/>
    <w:rsid w:val="0060555C"/>
    <w:rsid w:val="00614CD0"/>
    <w:rsid w:val="00615B24"/>
    <w:rsid w:val="00620728"/>
    <w:rsid w:val="00621500"/>
    <w:rsid w:val="00621726"/>
    <w:rsid w:val="006330BE"/>
    <w:rsid w:val="00633E10"/>
    <w:rsid w:val="00637CF9"/>
    <w:rsid w:val="006428C6"/>
    <w:rsid w:val="00643F34"/>
    <w:rsid w:val="00646B48"/>
    <w:rsid w:val="00646F8B"/>
    <w:rsid w:val="00652B9F"/>
    <w:rsid w:val="0065714A"/>
    <w:rsid w:val="006616D5"/>
    <w:rsid w:val="0066388E"/>
    <w:rsid w:val="00664654"/>
    <w:rsid w:val="00666F10"/>
    <w:rsid w:val="00673911"/>
    <w:rsid w:val="00673AB2"/>
    <w:rsid w:val="006831C3"/>
    <w:rsid w:val="00685E4E"/>
    <w:rsid w:val="00687B42"/>
    <w:rsid w:val="00690115"/>
    <w:rsid w:val="00693925"/>
    <w:rsid w:val="00694D57"/>
    <w:rsid w:val="006A43A7"/>
    <w:rsid w:val="006B2B5C"/>
    <w:rsid w:val="006B4635"/>
    <w:rsid w:val="006C39DF"/>
    <w:rsid w:val="006C47AB"/>
    <w:rsid w:val="006C6374"/>
    <w:rsid w:val="006C6CD9"/>
    <w:rsid w:val="006D1FB4"/>
    <w:rsid w:val="006D2EE9"/>
    <w:rsid w:val="006D519E"/>
    <w:rsid w:val="006D6BBD"/>
    <w:rsid w:val="006E417F"/>
    <w:rsid w:val="006E4771"/>
    <w:rsid w:val="006E6A65"/>
    <w:rsid w:val="006E6BA4"/>
    <w:rsid w:val="006F25AE"/>
    <w:rsid w:val="006F2CC8"/>
    <w:rsid w:val="006F33EC"/>
    <w:rsid w:val="006F5397"/>
    <w:rsid w:val="006F5764"/>
    <w:rsid w:val="006F705C"/>
    <w:rsid w:val="006F7991"/>
    <w:rsid w:val="00704D87"/>
    <w:rsid w:val="00705157"/>
    <w:rsid w:val="00705E4F"/>
    <w:rsid w:val="00710ACE"/>
    <w:rsid w:val="007147F5"/>
    <w:rsid w:val="00716F53"/>
    <w:rsid w:val="00721ACD"/>
    <w:rsid w:val="00722B73"/>
    <w:rsid w:val="00723338"/>
    <w:rsid w:val="0072728C"/>
    <w:rsid w:val="00733E17"/>
    <w:rsid w:val="00734448"/>
    <w:rsid w:val="007345A4"/>
    <w:rsid w:val="00735C05"/>
    <w:rsid w:val="007411AF"/>
    <w:rsid w:val="00746AA5"/>
    <w:rsid w:val="007475B6"/>
    <w:rsid w:val="0075160C"/>
    <w:rsid w:val="007547DB"/>
    <w:rsid w:val="00755462"/>
    <w:rsid w:val="007562B4"/>
    <w:rsid w:val="00757907"/>
    <w:rsid w:val="00757F90"/>
    <w:rsid w:val="00765622"/>
    <w:rsid w:val="0077532C"/>
    <w:rsid w:val="00782C4E"/>
    <w:rsid w:val="00787068"/>
    <w:rsid w:val="0078777A"/>
    <w:rsid w:val="0079124B"/>
    <w:rsid w:val="007A0FA0"/>
    <w:rsid w:val="007A5B4D"/>
    <w:rsid w:val="007A5C87"/>
    <w:rsid w:val="007A7A21"/>
    <w:rsid w:val="007B0811"/>
    <w:rsid w:val="007B2D68"/>
    <w:rsid w:val="007B32F6"/>
    <w:rsid w:val="007B6DF6"/>
    <w:rsid w:val="007C06BE"/>
    <w:rsid w:val="007C61B2"/>
    <w:rsid w:val="007C6BEC"/>
    <w:rsid w:val="007D506D"/>
    <w:rsid w:val="007E0ACF"/>
    <w:rsid w:val="007E49A4"/>
    <w:rsid w:val="007E54D4"/>
    <w:rsid w:val="007E6107"/>
    <w:rsid w:val="007F0F23"/>
    <w:rsid w:val="007F307C"/>
    <w:rsid w:val="007F32BF"/>
    <w:rsid w:val="007F3E88"/>
    <w:rsid w:val="007F57A3"/>
    <w:rsid w:val="007F6EA2"/>
    <w:rsid w:val="00802D52"/>
    <w:rsid w:val="00802E63"/>
    <w:rsid w:val="00812E1F"/>
    <w:rsid w:val="00814DFD"/>
    <w:rsid w:val="00824549"/>
    <w:rsid w:val="008269C5"/>
    <w:rsid w:val="00833413"/>
    <w:rsid w:val="00834044"/>
    <w:rsid w:val="008346F6"/>
    <w:rsid w:val="00834BB5"/>
    <w:rsid w:val="008418AE"/>
    <w:rsid w:val="0084382D"/>
    <w:rsid w:val="008466D6"/>
    <w:rsid w:val="00853E40"/>
    <w:rsid w:val="00855F52"/>
    <w:rsid w:val="008641F3"/>
    <w:rsid w:val="00870739"/>
    <w:rsid w:val="00877F75"/>
    <w:rsid w:val="00883E5A"/>
    <w:rsid w:val="00890654"/>
    <w:rsid w:val="00897DCE"/>
    <w:rsid w:val="008B251A"/>
    <w:rsid w:val="008C2E75"/>
    <w:rsid w:val="008C3340"/>
    <w:rsid w:val="008C6C84"/>
    <w:rsid w:val="008C6F5F"/>
    <w:rsid w:val="008D0309"/>
    <w:rsid w:val="008D4BA4"/>
    <w:rsid w:val="008D560E"/>
    <w:rsid w:val="008D610F"/>
    <w:rsid w:val="008E1443"/>
    <w:rsid w:val="008E7729"/>
    <w:rsid w:val="008F09B7"/>
    <w:rsid w:val="008F5B3C"/>
    <w:rsid w:val="008F6C27"/>
    <w:rsid w:val="00903BF5"/>
    <w:rsid w:val="00905B7A"/>
    <w:rsid w:val="00906EF7"/>
    <w:rsid w:val="0091130B"/>
    <w:rsid w:val="00912572"/>
    <w:rsid w:val="00923ABF"/>
    <w:rsid w:val="00932C9D"/>
    <w:rsid w:val="00933C95"/>
    <w:rsid w:val="0093422F"/>
    <w:rsid w:val="00935CCE"/>
    <w:rsid w:val="009372CB"/>
    <w:rsid w:val="00941574"/>
    <w:rsid w:val="00941ABC"/>
    <w:rsid w:val="00944E63"/>
    <w:rsid w:val="00950178"/>
    <w:rsid w:val="009565BE"/>
    <w:rsid w:val="00956E6F"/>
    <w:rsid w:val="0095760E"/>
    <w:rsid w:val="00972F23"/>
    <w:rsid w:val="00981A4E"/>
    <w:rsid w:val="00981A51"/>
    <w:rsid w:val="009824D1"/>
    <w:rsid w:val="00982C54"/>
    <w:rsid w:val="00985601"/>
    <w:rsid w:val="0098777C"/>
    <w:rsid w:val="00990A38"/>
    <w:rsid w:val="00994C38"/>
    <w:rsid w:val="00994C5A"/>
    <w:rsid w:val="009A1DF1"/>
    <w:rsid w:val="009A372A"/>
    <w:rsid w:val="009B2906"/>
    <w:rsid w:val="009B4A59"/>
    <w:rsid w:val="009C638E"/>
    <w:rsid w:val="009C6E9F"/>
    <w:rsid w:val="009C7BD1"/>
    <w:rsid w:val="009C7CCE"/>
    <w:rsid w:val="009C7E32"/>
    <w:rsid w:val="009D2572"/>
    <w:rsid w:val="009D3369"/>
    <w:rsid w:val="009D688F"/>
    <w:rsid w:val="009D68CA"/>
    <w:rsid w:val="009E42B1"/>
    <w:rsid w:val="009F6697"/>
    <w:rsid w:val="009F6F50"/>
    <w:rsid w:val="00A034AB"/>
    <w:rsid w:val="00A10758"/>
    <w:rsid w:val="00A11888"/>
    <w:rsid w:val="00A12528"/>
    <w:rsid w:val="00A156B9"/>
    <w:rsid w:val="00A16EBD"/>
    <w:rsid w:val="00A25873"/>
    <w:rsid w:val="00A259D6"/>
    <w:rsid w:val="00A25E75"/>
    <w:rsid w:val="00A2680B"/>
    <w:rsid w:val="00A33EBC"/>
    <w:rsid w:val="00A4218B"/>
    <w:rsid w:val="00A4324E"/>
    <w:rsid w:val="00A45400"/>
    <w:rsid w:val="00A47CA0"/>
    <w:rsid w:val="00A50B53"/>
    <w:rsid w:val="00A50FC2"/>
    <w:rsid w:val="00A52669"/>
    <w:rsid w:val="00A53CD9"/>
    <w:rsid w:val="00A54FA2"/>
    <w:rsid w:val="00A60BCC"/>
    <w:rsid w:val="00A6604E"/>
    <w:rsid w:val="00A72282"/>
    <w:rsid w:val="00A727FF"/>
    <w:rsid w:val="00A74F3E"/>
    <w:rsid w:val="00A752C1"/>
    <w:rsid w:val="00A8259E"/>
    <w:rsid w:val="00A83BA8"/>
    <w:rsid w:val="00A90553"/>
    <w:rsid w:val="00A9172A"/>
    <w:rsid w:val="00A919C0"/>
    <w:rsid w:val="00A97649"/>
    <w:rsid w:val="00AA17F2"/>
    <w:rsid w:val="00AA1D66"/>
    <w:rsid w:val="00AA2A7C"/>
    <w:rsid w:val="00AA49D0"/>
    <w:rsid w:val="00AA6DB0"/>
    <w:rsid w:val="00AB09A3"/>
    <w:rsid w:val="00AB260C"/>
    <w:rsid w:val="00AB2E80"/>
    <w:rsid w:val="00AB4079"/>
    <w:rsid w:val="00AB4997"/>
    <w:rsid w:val="00AB6BC2"/>
    <w:rsid w:val="00AD7543"/>
    <w:rsid w:val="00AE04A4"/>
    <w:rsid w:val="00AF0773"/>
    <w:rsid w:val="00AF0D4D"/>
    <w:rsid w:val="00AF4B2F"/>
    <w:rsid w:val="00AF6876"/>
    <w:rsid w:val="00B01AD5"/>
    <w:rsid w:val="00B05855"/>
    <w:rsid w:val="00B0640F"/>
    <w:rsid w:val="00B075C7"/>
    <w:rsid w:val="00B2708E"/>
    <w:rsid w:val="00B277D4"/>
    <w:rsid w:val="00B34D92"/>
    <w:rsid w:val="00B35C6A"/>
    <w:rsid w:val="00B36EB7"/>
    <w:rsid w:val="00B423C7"/>
    <w:rsid w:val="00B44FEC"/>
    <w:rsid w:val="00B45081"/>
    <w:rsid w:val="00B54A57"/>
    <w:rsid w:val="00B55ADC"/>
    <w:rsid w:val="00B57F9D"/>
    <w:rsid w:val="00B6190B"/>
    <w:rsid w:val="00B71B4F"/>
    <w:rsid w:val="00B7392D"/>
    <w:rsid w:val="00B7527C"/>
    <w:rsid w:val="00B76010"/>
    <w:rsid w:val="00B7601A"/>
    <w:rsid w:val="00B76E94"/>
    <w:rsid w:val="00B80B53"/>
    <w:rsid w:val="00B87636"/>
    <w:rsid w:val="00B87C72"/>
    <w:rsid w:val="00B90796"/>
    <w:rsid w:val="00B94FE5"/>
    <w:rsid w:val="00BA029C"/>
    <w:rsid w:val="00BA4D72"/>
    <w:rsid w:val="00BA51FD"/>
    <w:rsid w:val="00BA72EB"/>
    <w:rsid w:val="00BB3649"/>
    <w:rsid w:val="00BC14FE"/>
    <w:rsid w:val="00BC2AEA"/>
    <w:rsid w:val="00BC440F"/>
    <w:rsid w:val="00BD2ABA"/>
    <w:rsid w:val="00BE7A1F"/>
    <w:rsid w:val="00BF3F1E"/>
    <w:rsid w:val="00BF56E7"/>
    <w:rsid w:val="00BF6586"/>
    <w:rsid w:val="00C05A39"/>
    <w:rsid w:val="00C078A2"/>
    <w:rsid w:val="00C10A32"/>
    <w:rsid w:val="00C120C4"/>
    <w:rsid w:val="00C14969"/>
    <w:rsid w:val="00C16322"/>
    <w:rsid w:val="00C17153"/>
    <w:rsid w:val="00C22281"/>
    <w:rsid w:val="00C22314"/>
    <w:rsid w:val="00C22399"/>
    <w:rsid w:val="00C23845"/>
    <w:rsid w:val="00C24EFC"/>
    <w:rsid w:val="00C25C0F"/>
    <w:rsid w:val="00C32788"/>
    <w:rsid w:val="00C33B0F"/>
    <w:rsid w:val="00C35CAD"/>
    <w:rsid w:val="00C362DE"/>
    <w:rsid w:val="00C37CB6"/>
    <w:rsid w:val="00C40AF7"/>
    <w:rsid w:val="00C417A2"/>
    <w:rsid w:val="00C43D62"/>
    <w:rsid w:val="00C43F27"/>
    <w:rsid w:val="00C50FEC"/>
    <w:rsid w:val="00C5337F"/>
    <w:rsid w:val="00C552E2"/>
    <w:rsid w:val="00C651AE"/>
    <w:rsid w:val="00C65470"/>
    <w:rsid w:val="00C67BB0"/>
    <w:rsid w:val="00C81030"/>
    <w:rsid w:val="00C8684C"/>
    <w:rsid w:val="00C90ED5"/>
    <w:rsid w:val="00C914FC"/>
    <w:rsid w:val="00C93AA4"/>
    <w:rsid w:val="00C93E14"/>
    <w:rsid w:val="00C9567E"/>
    <w:rsid w:val="00CA0D9E"/>
    <w:rsid w:val="00CA124D"/>
    <w:rsid w:val="00CA1626"/>
    <w:rsid w:val="00CA3542"/>
    <w:rsid w:val="00CB10C7"/>
    <w:rsid w:val="00CB3744"/>
    <w:rsid w:val="00CB5A7A"/>
    <w:rsid w:val="00CB6199"/>
    <w:rsid w:val="00CC0283"/>
    <w:rsid w:val="00CC0A1A"/>
    <w:rsid w:val="00CC3333"/>
    <w:rsid w:val="00CC4E6D"/>
    <w:rsid w:val="00CC5DB3"/>
    <w:rsid w:val="00CD3E1F"/>
    <w:rsid w:val="00CF26AC"/>
    <w:rsid w:val="00D1139D"/>
    <w:rsid w:val="00D12E25"/>
    <w:rsid w:val="00D13E6D"/>
    <w:rsid w:val="00D21A5A"/>
    <w:rsid w:val="00D22C36"/>
    <w:rsid w:val="00D271B2"/>
    <w:rsid w:val="00D32008"/>
    <w:rsid w:val="00D3221F"/>
    <w:rsid w:val="00D34B52"/>
    <w:rsid w:val="00D41F9C"/>
    <w:rsid w:val="00D42C9F"/>
    <w:rsid w:val="00D44E46"/>
    <w:rsid w:val="00D46B20"/>
    <w:rsid w:val="00D47015"/>
    <w:rsid w:val="00D5281F"/>
    <w:rsid w:val="00D57746"/>
    <w:rsid w:val="00D57A4E"/>
    <w:rsid w:val="00D61E6E"/>
    <w:rsid w:val="00D73A31"/>
    <w:rsid w:val="00D750D0"/>
    <w:rsid w:val="00D76655"/>
    <w:rsid w:val="00D76FB1"/>
    <w:rsid w:val="00D85020"/>
    <w:rsid w:val="00D97B81"/>
    <w:rsid w:val="00DA363F"/>
    <w:rsid w:val="00DA3DE1"/>
    <w:rsid w:val="00DA43F6"/>
    <w:rsid w:val="00DB1EAE"/>
    <w:rsid w:val="00DB3F39"/>
    <w:rsid w:val="00DB4FA5"/>
    <w:rsid w:val="00DB7682"/>
    <w:rsid w:val="00DC4AA2"/>
    <w:rsid w:val="00DC55D4"/>
    <w:rsid w:val="00DC6FEA"/>
    <w:rsid w:val="00DD1EB3"/>
    <w:rsid w:val="00DD2532"/>
    <w:rsid w:val="00DD4E55"/>
    <w:rsid w:val="00DD4FD8"/>
    <w:rsid w:val="00DD5BD2"/>
    <w:rsid w:val="00DD6DCB"/>
    <w:rsid w:val="00DE66D6"/>
    <w:rsid w:val="00DF03EC"/>
    <w:rsid w:val="00DF4E04"/>
    <w:rsid w:val="00DF7A47"/>
    <w:rsid w:val="00E0003B"/>
    <w:rsid w:val="00E07989"/>
    <w:rsid w:val="00E20E89"/>
    <w:rsid w:val="00E24881"/>
    <w:rsid w:val="00E344CD"/>
    <w:rsid w:val="00E42790"/>
    <w:rsid w:val="00E44194"/>
    <w:rsid w:val="00E44794"/>
    <w:rsid w:val="00E5583D"/>
    <w:rsid w:val="00E55997"/>
    <w:rsid w:val="00E63318"/>
    <w:rsid w:val="00E73A29"/>
    <w:rsid w:val="00E7783E"/>
    <w:rsid w:val="00E80BEC"/>
    <w:rsid w:val="00E81329"/>
    <w:rsid w:val="00E81606"/>
    <w:rsid w:val="00E81CDC"/>
    <w:rsid w:val="00E84D95"/>
    <w:rsid w:val="00E85BE9"/>
    <w:rsid w:val="00EA1C85"/>
    <w:rsid w:val="00EA4B8C"/>
    <w:rsid w:val="00EA7A02"/>
    <w:rsid w:val="00EA7A0F"/>
    <w:rsid w:val="00EB0161"/>
    <w:rsid w:val="00EB0691"/>
    <w:rsid w:val="00EB072C"/>
    <w:rsid w:val="00EB1B8D"/>
    <w:rsid w:val="00EB5217"/>
    <w:rsid w:val="00EB7CF1"/>
    <w:rsid w:val="00EC0B87"/>
    <w:rsid w:val="00EC1716"/>
    <w:rsid w:val="00EC1B33"/>
    <w:rsid w:val="00ED1911"/>
    <w:rsid w:val="00ED2BE4"/>
    <w:rsid w:val="00ED52FD"/>
    <w:rsid w:val="00ED5925"/>
    <w:rsid w:val="00ED7458"/>
    <w:rsid w:val="00EE0075"/>
    <w:rsid w:val="00EE1FA7"/>
    <w:rsid w:val="00EE40AF"/>
    <w:rsid w:val="00EF6F33"/>
    <w:rsid w:val="00F003B7"/>
    <w:rsid w:val="00F0145C"/>
    <w:rsid w:val="00F05599"/>
    <w:rsid w:val="00F075E8"/>
    <w:rsid w:val="00F07A4E"/>
    <w:rsid w:val="00F13D6A"/>
    <w:rsid w:val="00F16695"/>
    <w:rsid w:val="00F23334"/>
    <w:rsid w:val="00F30BBB"/>
    <w:rsid w:val="00F3376A"/>
    <w:rsid w:val="00F34607"/>
    <w:rsid w:val="00F40041"/>
    <w:rsid w:val="00F42A42"/>
    <w:rsid w:val="00F43E61"/>
    <w:rsid w:val="00F51A57"/>
    <w:rsid w:val="00F57870"/>
    <w:rsid w:val="00F6109D"/>
    <w:rsid w:val="00F628AB"/>
    <w:rsid w:val="00F63B50"/>
    <w:rsid w:val="00F7453D"/>
    <w:rsid w:val="00F77505"/>
    <w:rsid w:val="00F85AF5"/>
    <w:rsid w:val="00F90BB4"/>
    <w:rsid w:val="00F941FC"/>
    <w:rsid w:val="00FA0FFF"/>
    <w:rsid w:val="00FA3014"/>
    <w:rsid w:val="00FA7710"/>
    <w:rsid w:val="00FB0A16"/>
    <w:rsid w:val="00FB6445"/>
    <w:rsid w:val="00FC356C"/>
    <w:rsid w:val="00FC35FB"/>
    <w:rsid w:val="00FC36C4"/>
    <w:rsid w:val="00FC3E3F"/>
    <w:rsid w:val="00FC4EFC"/>
    <w:rsid w:val="00FD0673"/>
    <w:rsid w:val="00FD3250"/>
    <w:rsid w:val="00FE0E3A"/>
    <w:rsid w:val="00FE793B"/>
    <w:rsid w:val="00FF1535"/>
    <w:rsid w:val="00FF1B3B"/>
    <w:rsid w:val="00FF1C14"/>
    <w:rsid w:val="00FF51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447B4A0"/>
  <w15:docId w15:val="{55DB5E2C-8E46-488C-A110-21C231DB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7931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D7931"/>
    <w:pPr>
      <w:keepNext/>
      <w:tabs>
        <w:tab w:val="num" w:pos="-360"/>
      </w:tabs>
      <w:spacing w:line="360" w:lineRule="auto"/>
      <w:ind w:left="72" w:hanging="43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1D7931"/>
  </w:style>
  <w:style w:type="character" w:customStyle="1" w:styleId="WW-Absatz-Standardschriftart">
    <w:name w:val="WW-Absatz-Standardschriftart"/>
    <w:rsid w:val="001D7931"/>
  </w:style>
  <w:style w:type="character" w:customStyle="1" w:styleId="WW-Absatz-Standardschriftart1">
    <w:name w:val="WW-Absatz-Standardschriftart1"/>
    <w:rsid w:val="001D7931"/>
  </w:style>
  <w:style w:type="character" w:customStyle="1" w:styleId="WW-Absatz-Standardschriftart11">
    <w:name w:val="WW-Absatz-Standardschriftart11"/>
    <w:rsid w:val="001D7931"/>
  </w:style>
  <w:style w:type="character" w:customStyle="1" w:styleId="WW-Absatz-Standardschriftart111">
    <w:name w:val="WW-Absatz-Standardschriftart111"/>
    <w:rsid w:val="001D7931"/>
  </w:style>
  <w:style w:type="character" w:customStyle="1" w:styleId="WW8Num12z1">
    <w:name w:val="WW8Num12z1"/>
    <w:rsid w:val="001D7931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1D7931"/>
    <w:rPr>
      <w:rFonts w:ascii="Symbol" w:hAnsi="Symbol" w:cs="Symbol"/>
    </w:rPr>
  </w:style>
  <w:style w:type="character" w:customStyle="1" w:styleId="WW8Num15z1">
    <w:name w:val="WW8Num15z1"/>
    <w:rsid w:val="001D7931"/>
    <w:rPr>
      <w:rFonts w:ascii="Courier New" w:hAnsi="Courier New" w:cs="Courier New"/>
    </w:rPr>
  </w:style>
  <w:style w:type="character" w:customStyle="1" w:styleId="WW8Num15z2">
    <w:name w:val="WW8Num15z2"/>
    <w:rsid w:val="001D7931"/>
    <w:rPr>
      <w:rFonts w:ascii="Wingdings" w:hAnsi="Wingdings" w:cs="Wingdings"/>
    </w:rPr>
  </w:style>
  <w:style w:type="character" w:customStyle="1" w:styleId="Domylnaczcionkaakapitu1">
    <w:name w:val="Domyślna czcionka akapitu1"/>
    <w:rsid w:val="001D7931"/>
  </w:style>
  <w:style w:type="paragraph" w:customStyle="1" w:styleId="Nagwek10">
    <w:name w:val="Nagłówek1"/>
    <w:basedOn w:val="Normalny"/>
    <w:next w:val="Tekstpodstawowy"/>
    <w:rsid w:val="001D79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1D7931"/>
    <w:pPr>
      <w:spacing w:line="360" w:lineRule="auto"/>
      <w:jc w:val="both"/>
    </w:pPr>
  </w:style>
  <w:style w:type="paragraph" w:styleId="Lista">
    <w:name w:val="List"/>
    <w:basedOn w:val="Tekstpodstawowy"/>
    <w:rsid w:val="001D7931"/>
    <w:rPr>
      <w:rFonts w:cs="Mangal"/>
    </w:rPr>
  </w:style>
  <w:style w:type="paragraph" w:styleId="Legenda">
    <w:name w:val="caption"/>
    <w:basedOn w:val="Normalny"/>
    <w:qFormat/>
    <w:rsid w:val="001D7931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D7931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1D7931"/>
    <w:pPr>
      <w:spacing w:line="360" w:lineRule="auto"/>
      <w:ind w:left="360"/>
    </w:pPr>
  </w:style>
  <w:style w:type="paragraph" w:customStyle="1" w:styleId="Tekstpodstawowywcity21">
    <w:name w:val="Tekst podstawowy wcięty 21"/>
    <w:basedOn w:val="Normalny"/>
    <w:rsid w:val="001D7931"/>
    <w:pPr>
      <w:spacing w:line="360" w:lineRule="auto"/>
      <w:ind w:left="300"/>
      <w:jc w:val="both"/>
    </w:pPr>
  </w:style>
  <w:style w:type="paragraph" w:customStyle="1" w:styleId="tekst">
    <w:name w:val="tekst"/>
    <w:basedOn w:val="Normalny"/>
    <w:rsid w:val="001D7931"/>
    <w:pPr>
      <w:keepLines/>
      <w:suppressLineNumbers/>
      <w:spacing w:before="60" w:after="60"/>
      <w:jc w:val="both"/>
    </w:pPr>
    <w:rPr>
      <w:kern w:val="1"/>
      <w:szCs w:val="20"/>
    </w:rPr>
  </w:style>
  <w:style w:type="paragraph" w:customStyle="1" w:styleId="Tekstpodstawowy21">
    <w:name w:val="Tekst podstawowy 21"/>
    <w:basedOn w:val="Normalny"/>
    <w:rsid w:val="001D7931"/>
    <w:pPr>
      <w:spacing w:line="360" w:lineRule="auto"/>
    </w:pPr>
    <w:rPr>
      <w:rFonts w:ascii="TimesNewRomanPSMT" w:hAnsi="TimesNewRomanPSMT" w:cs="TimesNewRomanPSMT"/>
      <w:color w:val="000000"/>
    </w:rPr>
  </w:style>
  <w:style w:type="paragraph" w:styleId="Spistreci5">
    <w:name w:val="toc 5"/>
    <w:basedOn w:val="Normalny"/>
    <w:next w:val="Normalny"/>
    <w:rsid w:val="001D7931"/>
  </w:style>
  <w:style w:type="paragraph" w:customStyle="1" w:styleId="Tekstpodstawowywcity31">
    <w:name w:val="Tekst podstawowy wcięty 31"/>
    <w:basedOn w:val="Normalny"/>
    <w:rsid w:val="001D7931"/>
    <w:pPr>
      <w:tabs>
        <w:tab w:val="left" w:pos="720"/>
      </w:tabs>
      <w:ind w:left="708" w:hanging="52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7CB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7CB6"/>
    <w:rPr>
      <w:rFonts w:ascii="Tahoma" w:hAnsi="Tahoma" w:cs="Tahoma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C1002"/>
    <w:rPr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10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C1002"/>
    <w:rPr>
      <w:sz w:val="24"/>
      <w:szCs w:val="24"/>
      <w:lang w:eastAsia="zh-CN"/>
    </w:rPr>
  </w:style>
  <w:style w:type="paragraph" w:styleId="Akapitzlist">
    <w:name w:val="List Paragraph"/>
    <w:aliases w:val="L1,Numerowanie,Akapit z listą5,wypunktowanie,Odstavec,Akapit z listą numerowaną,Podsis rysunku,lp1,Bullet List,FooterText,numbered,Paragraphe de liste1,Bulletr List Paragraph,列出段落,列出段落1,List Paragraph21,Listeafsnit1,Parágrafo da Lista1"/>
    <w:basedOn w:val="Normalny"/>
    <w:link w:val="AkapitzlistZnak"/>
    <w:uiPriority w:val="34"/>
    <w:qFormat/>
    <w:rsid w:val="004530CA"/>
    <w:pPr>
      <w:suppressAutoHyphens w:val="0"/>
      <w:ind w:left="708"/>
    </w:pPr>
    <w:rPr>
      <w:lang w:eastAsia="pl-PL"/>
    </w:rPr>
  </w:style>
  <w:style w:type="character" w:styleId="Odwoaniedokomentarza">
    <w:name w:val="annotation reference"/>
    <w:uiPriority w:val="99"/>
    <w:semiHidden/>
    <w:unhideWhenUsed/>
    <w:rsid w:val="0045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530CA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30CA"/>
    <w:rPr>
      <w:b/>
      <w:bCs/>
      <w:lang w:eastAsia="zh-CN"/>
    </w:rPr>
  </w:style>
  <w:style w:type="paragraph" w:styleId="Bezodstpw">
    <w:name w:val="No Spacing"/>
    <w:uiPriority w:val="1"/>
    <w:qFormat/>
    <w:rsid w:val="00092BFB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F075E8"/>
    <w:rPr>
      <w:color w:val="0563C1"/>
      <w:u w:val="single"/>
    </w:rPr>
  </w:style>
  <w:style w:type="character" w:customStyle="1" w:styleId="TekstpodstawowyZnak">
    <w:name w:val="Tekst podstawowy Znak"/>
    <w:link w:val="Tekstpodstawowy"/>
    <w:rsid w:val="00227709"/>
    <w:rPr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5F26F8"/>
    <w:pPr>
      <w:suppressAutoHyphens w:val="0"/>
      <w:jc w:val="center"/>
    </w:pPr>
    <w:rPr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F26F8"/>
    <w:rPr>
      <w:sz w:val="24"/>
    </w:rPr>
  </w:style>
  <w:style w:type="character" w:customStyle="1" w:styleId="AkapitzlistZnak">
    <w:name w:val="Akapit z listą Znak"/>
    <w:aliases w:val="L1 Znak,Numerowanie Znak,Akapit z listą5 Znak,wypunktowanie Znak,Odstavec Znak,Akapit z listą numerowaną Znak,Podsis rysunku Znak,lp1 Znak,Bullet List Znak,FooterText Znak,numbered Znak,Paragraphe de liste1 Znak,列出段落 Znak,列出段落1 Znak"/>
    <w:link w:val="Akapitzlist"/>
    <w:uiPriority w:val="34"/>
    <w:qFormat/>
    <w:locked/>
    <w:rsid w:val="00D750D0"/>
    <w:rPr>
      <w:sz w:val="24"/>
      <w:szCs w:val="24"/>
    </w:rPr>
  </w:style>
  <w:style w:type="paragraph" w:customStyle="1" w:styleId="Standard">
    <w:name w:val="Standard"/>
    <w:rsid w:val="00D750D0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table" w:styleId="Tabela-Siatka">
    <w:name w:val="Table Grid"/>
    <w:basedOn w:val="Standardowy"/>
    <w:uiPriority w:val="59"/>
    <w:rsid w:val="008D4BA4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D716E"/>
    <w:rPr>
      <w:color w:val="954F72" w:themeColor="followedHyperlink"/>
      <w:u w:val="single"/>
    </w:rPr>
  </w:style>
  <w:style w:type="paragraph" w:customStyle="1" w:styleId="Bezodstpw1">
    <w:name w:val="Bez odstępów1"/>
    <w:uiPriority w:val="99"/>
    <w:rsid w:val="006330BE"/>
    <w:pPr>
      <w:jc w:val="both"/>
    </w:pPr>
    <w:rPr>
      <w:sz w:val="24"/>
      <w:szCs w:val="22"/>
      <w:lang w:eastAsia="en-US"/>
    </w:rPr>
  </w:style>
  <w:style w:type="paragraph" w:styleId="Poprawka">
    <w:name w:val="Revision"/>
    <w:hidden/>
    <w:uiPriority w:val="99"/>
    <w:semiHidden/>
    <w:rsid w:val="005A4610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sekretariat@zss.resm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7AE62-A359-4E25-8E16-F5179E326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12</Pages>
  <Words>4279</Words>
  <Characters>25680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Umowa</vt:lpstr>
    </vt:vector>
  </TitlesOfParts>
  <Company>Microsoft</Company>
  <LinksUpToDate>false</LinksUpToDate>
  <CharactersWithSpaces>29900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Umowa</dc:title>
  <dc:creator>MG</dc:creator>
  <cp:lastModifiedBy>Loch Karolina</cp:lastModifiedBy>
  <cp:revision>19</cp:revision>
  <cp:lastPrinted>2023-01-11T13:35:00Z</cp:lastPrinted>
  <dcterms:created xsi:type="dcterms:W3CDTF">2023-03-20T11:13:00Z</dcterms:created>
  <dcterms:modified xsi:type="dcterms:W3CDTF">2024-10-08T09:40:00Z</dcterms:modified>
</cp:coreProperties>
</file>