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4482F" w14:textId="44846B95" w:rsidR="009E072F" w:rsidRDefault="009E072F" w:rsidP="009E072F">
      <w:pPr>
        <w:spacing w:line="312" w:lineRule="auto"/>
        <w:jc w:val="right"/>
        <w:rPr>
          <w:rFonts w:ascii="Arial" w:hAnsi="Arial" w:cs="Arial"/>
          <w:b/>
          <w:sz w:val="28"/>
          <w:szCs w:val="32"/>
        </w:rPr>
      </w:pPr>
      <w:r>
        <w:rPr>
          <w:rFonts w:ascii="Arial" w:hAnsi="Arial" w:cs="Arial"/>
          <w:b/>
          <w:sz w:val="28"/>
          <w:szCs w:val="32"/>
        </w:rPr>
        <w:t>Załącznik nr 2 do IDW</w:t>
      </w:r>
    </w:p>
    <w:p w14:paraId="1E41DD09" w14:textId="4B34A088" w:rsidR="009E072F" w:rsidRDefault="009E072F" w:rsidP="009E072F">
      <w:pPr>
        <w:pStyle w:val="pkt"/>
        <w:suppressAutoHyphens/>
        <w:autoSpaceDE w:val="0"/>
        <w:autoSpaceDN w:val="0"/>
        <w:spacing w:before="0" w:after="0" w:line="312" w:lineRule="auto"/>
        <w:ind w:left="435" w:firstLine="0"/>
        <w:jc w:val="right"/>
        <w:rPr>
          <w:rFonts w:ascii="Arial" w:hAnsi="Arial" w:cs="Arial"/>
          <w:b/>
          <w:color w:val="0070C0"/>
          <w:sz w:val="20"/>
          <w:szCs w:val="20"/>
        </w:rPr>
      </w:pPr>
      <w:r>
        <w:rPr>
          <w:rFonts w:ascii="Arial" w:hAnsi="Arial" w:cs="Arial"/>
          <w:b/>
          <w:sz w:val="18"/>
          <w:szCs w:val="18"/>
        </w:rPr>
        <w:t xml:space="preserve">w postępowaniu Nr </w:t>
      </w:r>
      <w:r w:rsidR="00D909BE">
        <w:rPr>
          <w:rFonts w:ascii="Arial" w:hAnsi="Arial" w:cs="Arial"/>
          <w:b/>
          <w:color w:val="0070C0"/>
          <w:sz w:val="20"/>
          <w:szCs w:val="20"/>
        </w:rPr>
        <w:t>WCZ/P/</w:t>
      </w:r>
      <w:r w:rsidR="00273029">
        <w:rPr>
          <w:rFonts w:ascii="Arial" w:hAnsi="Arial" w:cs="Arial"/>
          <w:b/>
          <w:color w:val="0070C0"/>
          <w:sz w:val="20"/>
          <w:szCs w:val="20"/>
        </w:rPr>
        <w:t>D</w:t>
      </w:r>
      <w:r w:rsidR="00D909BE">
        <w:rPr>
          <w:rFonts w:ascii="Arial" w:hAnsi="Arial" w:cs="Arial"/>
          <w:b/>
          <w:color w:val="0070C0"/>
          <w:sz w:val="20"/>
          <w:szCs w:val="20"/>
        </w:rPr>
        <w:t>-</w:t>
      </w:r>
      <w:r w:rsidR="00273029">
        <w:rPr>
          <w:rFonts w:ascii="Arial" w:hAnsi="Arial" w:cs="Arial"/>
          <w:b/>
          <w:color w:val="0070C0"/>
          <w:sz w:val="20"/>
          <w:szCs w:val="20"/>
        </w:rPr>
        <w:t>2</w:t>
      </w:r>
      <w:r w:rsidR="00D909BE">
        <w:rPr>
          <w:rFonts w:ascii="Arial" w:hAnsi="Arial" w:cs="Arial"/>
          <w:b/>
          <w:color w:val="0070C0"/>
          <w:sz w:val="20"/>
          <w:szCs w:val="20"/>
        </w:rPr>
        <w:t>/202</w:t>
      </w:r>
      <w:r w:rsidR="00273029">
        <w:rPr>
          <w:rFonts w:ascii="Arial" w:hAnsi="Arial" w:cs="Arial"/>
          <w:b/>
          <w:color w:val="0070C0"/>
          <w:sz w:val="20"/>
          <w:szCs w:val="20"/>
        </w:rPr>
        <w:t>4</w:t>
      </w:r>
    </w:p>
    <w:p w14:paraId="2529C739" w14:textId="77777777" w:rsidR="00273029" w:rsidRPr="000740D3" w:rsidRDefault="00273029" w:rsidP="00273029">
      <w:pPr>
        <w:pStyle w:val="pkt"/>
        <w:suppressAutoHyphens/>
        <w:autoSpaceDE w:val="0"/>
        <w:autoSpaceDN w:val="0"/>
        <w:spacing w:before="0" w:after="0" w:line="312" w:lineRule="auto"/>
        <w:ind w:left="435" w:firstLine="0"/>
        <w:jc w:val="right"/>
        <w:rPr>
          <w:rFonts w:ascii="Arial" w:hAnsi="Arial" w:cs="Arial"/>
          <w:b/>
          <w:color w:val="FF0000"/>
          <w:sz w:val="18"/>
          <w:szCs w:val="18"/>
        </w:rPr>
      </w:pPr>
      <w:r w:rsidRPr="000740D3">
        <w:rPr>
          <w:rFonts w:ascii="Arial" w:hAnsi="Arial" w:cs="Arial"/>
          <w:b/>
          <w:color w:val="FF0000"/>
          <w:sz w:val="18"/>
          <w:szCs w:val="18"/>
        </w:rPr>
        <w:t>(należy złożyć wraz z ofertą)</w:t>
      </w:r>
    </w:p>
    <w:p w14:paraId="06EB48F8" w14:textId="77777777" w:rsidR="00273029" w:rsidRDefault="00273029" w:rsidP="009E072F">
      <w:pPr>
        <w:pStyle w:val="pkt"/>
        <w:suppressAutoHyphens/>
        <w:autoSpaceDE w:val="0"/>
        <w:autoSpaceDN w:val="0"/>
        <w:spacing w:before="0" w:after="0" w:line="312" w:lineRule="auto"/>
        <w:ind w:left="435" w:firstLine="0"/>
        <w:jc w:val="right"/>
        <w:rPr>
          <w:rFonts w:ascii="Arial" w:hAnsi="Arial" w:cs="Arial"/>
          <w:b/>
          <w:sz w:val="18"/>
          <w:szCs w:val="18"/>
        </w:rPr>
      </w:pPr>
    </w:p>
    <w:p w14:paraId="5FC97151" w14:textId="77777777" w:rsidR="009E072F" w:rsidRPr="009E072F" w:rsidRDefault="009E072F" w:rsidP="009E072F">
      <w:pPr>
        <w:spacing w:line="360" w:lineRule="auto"/>
        <w:rPr>
          <w:rFonts w:ascii="Arial" w:hAnsi="Arial" w:cs="Arial"/>
          <w:b/>
          <w:sz w:val="18"/>
          <w:szCs w:val="18"/>
        </w:rPr>
      </w:pPr>
      <w:r w:rsidRPr="009E072F">
        <w:rPr>
          <w:rFonts w:ascii="Arial" w:hAnsi="Arial" w:cs="Arial"/>
          <w:b/>
          <w:sz w:val="22"/>
          <w:szCs w:val="22"/>
        </w:rPr>
        <w:t>WYKONAWCA</w:t>
      </w:r>
    </w:p>
    <w:p w14:paraId="4E0D2277" w14:textId="4EB1419A" w:rsidR="009E072F" w:rsidRPr="009E072F" w:rsidRDefault="009E072F" w:rsidP="009E072F">
      <w:pPr>
        <w:spacing w:line="360" w:lineRule="auto"/>
        <w:ind w:right="4252"/>
        <w:rPr>
          <w:rFonts w:ascii="Arial" w:hAnsi="Arial" w:cs="Arial"/>
          <w:sz w:val="22"/>
          <w:szCs w:val="22"/>
        </w:rPr>
      </w:pPr>
      <w:r w:rsidRPr="009E072F">
        <w:rPr>
          <w:rFonts w:ascii="Arial" w:hAnsi="Arial" w:cs="Arial"/>
          <w:sz w:val="22"/>
          <w:szCs w:val="22"/>
        </w:rPr>
        <w:t>…………………………………………………………………………………………………………………………</w:t>
      </w:r>
    </w:p>
    <w:p w14:paraId="68F01A9A" w14:textId="77777777" w:rsidR="009E072F" w:rsidRPr="009E072F" w:rsidRDefault="009E072F" w:rsidP="009E072F">
      <w:pPr>
        <w:spacing w:line="276" w:lineRule="auto"/>
        <w:ind w:right="4252"/>
        <w:jc w:val="both"/>
        <w:rPr>
          <w:rFonts w:ascii="Arial" w:hAnsi="Arial" w:cs="Arial"/>
          <w:i/>
          <w:iCs/>
          <w:sz w:val="14"/>
          <w:szCs w:val="14"/>
        </w:rPr>
      </w:pPr>
      <w:r w:rsidRPr="009E072F">
        <w:rPr>
          <w:rFonts w:ascii="Arial" w:hAnsi="Arial" w:cs="Arial"/>
          <w:i/>
          <w:iCs/>
          <w:color w:val="333333"/>
          <w:sz w:val="14"/>
          <w:szCs w:val="14"/>
          <w:shd w:val="clear" w:color="auto" w:fill="FFFFFF"/>
        </w:rPr>
        <w:t>(nazwa albo imię i nazwisko, siedziba albo miejsce zamieszkania, jeżeli jest miejscem wykonywania działalności wykonawcy lub nazwy albo imiona i nazwiska, siedziby albo miejsca zamieszkania, jeżeli są miejscami wykonywania działalności wykonawców)</w:t>
      </w:r>
    </w:p>
    <w:p w14:paraId="5E396AF2" w14:textId="77777777" w:rsidR="009E072F" w:rsidRPr="009E072F" w:rsidRDefault="009E072F" w:rsidP="009E072F">
      <w:pPr>
        <w:spacing w:line="360" w:lineRule="auto"/>
        <w:rPr>
          <w:rFonts w:ascii="Arial" w:hAnsi="Arial" w:cs="Arial"/>
          <w:sz w:val="18"/>
          <w:szCs w:val="18"/>
        </w:rPr>
      </w:pPr>
    </w:p>
    <w:p w14:paraId="5BC8C06C" w14:textId="77777777" w:rsidR="009E072F" w:rsidRPr="009E072F" w:rsidRDefault="009E072F" w:rsidP="009E072F">
      <w:pPr>
        <w:spacing w:line="360" w:lineRule="auto"/>
        <w:rPr>
          <w:rFonts w:ascii="Arial" w:hAnsi="Arial" w:cs="Arial"/>
          <w:sz w:val="22"/>
          <w:szCs w:val="22"/>
        </w:rPr>
      </w:pPr>
      <w:r w:rsidRPr="009E072F">
        <w:rPr>
          <w:rFonts w:ascii="Arial" w:hAnsi="Arial" w:cs="Arial"/>
          <w:sz w:val="22"/>
          <w:szCs w:val="22"/>
        </w:rPr>
        <w:t>reprezentowany przez:</w:t>
      </w:r>
    </w:p>
    <w:p w14:paraId="3F8AC866" w14:textId="2666E977" w:rsidR="009E072F" w:rsidRPr="009E072F" w:rsidRDefault="009E072F" w:rsidP="009E072F">
      <w:pPr>
        <w:spacing w:line="360" w:lineRule="auto"/>
        <w:ind w:right="4252"/>
        <w:rPr>
          <w:rFonts w:ascii="Arial" w:hAnsi="Arial" w:cs="Arial"/>
          <w:sz w:val="22"/>
          <w:szCs w:val="22"/>
        </w:rPr>
      </w:pPr>
      <w:r w:rsidRPr="009E072F">
        <w:rPr>
          <w:rFonts w:ascii="Arial" w:hAnsi="Arial" w:cs="Arial"/>
          <w:sz w:val="22"/>
          <w:szCs w:val="22"/>
        </w:rPr>
        <w:t>………………………………………………………</w:t>
      </w:r>
    </w:p>
    <w:p w14:paraId="26A7C321" w14:textId="77777777" w:rsidR="009E072F" w:rsidRDefault="009E072F" w:rsidP="009E072F">
      <w:pPr>
        <w:spacing w:line="276" w:lineRule="auto"/>
        <w:jc w:val="center"/>
        <w:rPr>
          <w:rFonts w:ascii="Arial" w:hAnsi="Arial" w:cs="Arial"/>
          <w:b/>
          <w:color w:val="000000"/>
          <w:sz w:val="20"/>
          <w:szCs w:val="20"/>
        </w:rPr>
      </w:pPr>
    </w:p>
    <w:p w14:paraId="4A36D0BD" w14:textId="117DEADC" w:rsidR="009E072F" w:rsidRPr="009E072F" w:rsidRDefault="009E072F" w:rsidP="009E072F">
      <w:pPr>
        <w:spacing w:line="276" w:lineRule="auto"/>
        <w:jc w:val="center"/>
        <w:rPr>
          <w:rFonts w:ascii="Arial" w:hAnsi="Arial" w:cs="Arial"/>
          <w:b/>
          <w:color w:val="000000"/>
          <w:sz w:val="20"/>
          <w:szCs w:val="20"/>
          <w:shd w:val="clear" w:color="auto" w:fill="FFFFFF"/>
        </w:rPr>
      </w:pPr>
      <w:r w:rsidRPr="009E072F">
        <w:rPr>
          <w:rFonts w:ascii="Arial" w:hAnsi="Arial" w:cs="Arial"/>
          <w:b/>
          <w:color w:val="000000"/>
          <w:sz w:val="20"/>
          <w:szCs w:val="20"/>
        </w:rPr>
        <w:t xml:space="preserve">Oświadczenie </w:t>
      </w:r>
      <w:r w:rsidRPr="009E072F">
        <w:rPr>
          <w:rFonts w:ascii="Arial" w:hAnsi="Arial" w:cs="Arial"/>
          <w:b/>
          <w:color w:val="000000"/>
          <w:sz w:val="20"/>
          <w:szCs w:val="20"/>
          <w:shd w:val="clear" w:color="auto" w:fill="FFFFFF"/>
        </w:rPr>
        <w:t>o braku podstaw wykluczenia z postępowania wykonawcy</w:t>
      </w:r>
    </w:p>
    <w:p w14:paraId="33F2BAC7" w14:textId="77777777"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color w:val="000000"/>
          <w:sz w:val="20"/>
          <w:szCs w:val="20"/>
          <w:shd w:val="clear" w:color="auto" w:fill="FFFFFF"/>
        </w:rPr>
        <w:t xml:space="preserve">składane na podstawie </w:t>
      </w:r>
      <w:r w:rsidRPr="009E072F">
        <w:rPr>
          <w:rFonts w:ascii="Arial" w:hAnsi="Arial" w:cs="Arial"/>
          <w:b/>
          <w:bCs/>
          <w:color w:val="000000"/>
          <w:sz w:val="20"/>
          <w:szCs w:val="20"/>
        </w:rPr>
        <w:t xml:space="preserve">art. 125 ust. 1 </w:t>
      </w:r>
      <w:r w:rsidRPr="009E072F">
        <w:rPr>
          <w:rFonts w:ascii="Arial" w:hAnsi="Arial" w:cs="Arial"/>
          <w:b/>
          <w:bCs/>
          <w:color w:val="000000"/>
          <w:sz w:val="20"/>
          <w:szCs w:val="20"/>
          <w:shd w:val="clear" w:color="auto" w:fill="FFFFFF"/>
        </w:rPr>
        <w:t xml:space="preserve">ustawy </w:t>
      </w:r>
      <w:r w:rsidRPr="009E072F">
        <w:rPr>
          <w:rFonts w:ascii="Arial" w:hAnsi="Arial" w:cs="Arial"/>
          <w:b/>
          <w:bCs/>
          <w:color w:val="000000"/>
          <w:sz w:val="20"/>
          <w:szCs w:val="20"/>
        </w:rPr>
        <w:t xml:space="preserve">z dnia 11 września 2019 r. </w:t>
      </w:r>
    </w:p>
    <w:p w14:paraId="51B068E0" w14:textId="002499A0" w:rsidR="001712FF" w:rsidRPr="001712FF" w:rsidRDefault="009E072F" w:rsidP="001712FF">
      <w:pPr>
        <w:spacing w:line="276" w:lineRule="auto"/>
        <w:jc w:val="center"/>
        <w:rPr>
          <w:rFonts w:ascii="Arial" w:hAnsi="Arial" w:cs="Arial"/>
          <w:b/>
          <w:bCs/>
          <w:color w:val="000000"/>
          <w:sz w:val="20"/>
          <w:szCs w:val="20"/>
        </w:rPr>
      </w:pPr>
      <w:r w:rsidRPr="009E072F">
        <w:rPr>
          <w:rFonts w:ascii="Arial" w:hAnsi="Arial" w:cs="Arial"/>
          <w:b/>
          <w:bCs/>
          <w:color w:val="000000"/>
          <w:sz w:val="20"/>
          <w:szCs w:val="20"/>
        </w:rPr>
        <w:t>- Prawo zamówień publicznych (tekst jednolity: Dz. U. 202</w:t>
      </w:r>
      <w:r w:rsidR="00273029">
        <w:rPr>
          <w:rFonts w:ascii="Arial" w:hAnsi="Arial" w:cs="Arial"/>
          <w:b/>
          <w:bCs/>
          <w:color w:val="000000"/>
          <w:sz w:val="20"/>
          <w:szCs w:val="20"/>
        </w:rPr>
        <w:t>4</w:t>
      </w:r>
      <w:r w:rsidRPr="009E072F">
        <w:rPr>
          <w:rFonts w:ascii="Arial" w:hAnsi="Arial" w:cs="Arial"/>
          <w:b/>
          <w:bCs/>
          <w:color w:val="000000"/>
          <w:sz w:val="20"/>
          <w:szCs w:val="20"/>
        </w:rPr>
        <w:t xml:space="preserve"> poz. 1</w:t>
      </w:r>
      <w:r w:rsidR="00273029">
        <w:rPr>
          <w:rFonts w:ascii="Arial" w:hAnsi="Arial" w:cs="Arial"/>
          <w:b/>
          <w:bCs/>
          <w:color w:val="000000"/>
          <w:sz w:val="20"/>
          <w:szCs w:val="20"/>
        </w:rPr>
        <w:t>320</w:t>
      </w:r>
      <w:r w:rsidR="006A6CC7">
        <w:rPr>
          <w:rFonts w:ascii="Arial" w:hAnsi="Arial" w:cs="Arial"/>
          <w:b/>
          <w:bCs/>
          <w:color w:val="000000"/>
          <w:sz w:val="20"/>
          <w:szCs w:val="20"/>
        </w:rPr>
        <w:t xml:space="preserve"> </w:t>
      </w:r>
      <w:r w:rsidRPr="009E072F">
        <w:rPr>
          <w:rFonts w:ascii="Arial" w:hAnsi="Arial" w:cs="Arial"/>
          <w:b/>
          <w:bCs/>
          <w:color w:val="000000"/>
          <w:sz w:val="20"/>
          <w:szCs w:val="20"/>
        </w:rPr>
        <w:t>ze zm.)</w:t>
      </w:r>
    </w:p>
    <w:p w14:paraId="743EA402" w14:textId="2B7C114C" w:rsidR="001712FF" w:rsidRPr="00D9586F" w:rsidRDefault="001712FF" w:rsidP="001712FF">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2643BD00" w14:textId="77777777" w:rsidR="001712FF" w:rsidRDefault="001712FF" w:rsidP="009E072F">
      <w:pPr>
        <w:spacing w:line="276" w:lineRule="auto"/>
        <w:jc w:val="center"/>
        <w:rPr>
          <w:rFonts w:ascii="Arial" w:hAnsi="Arial" w:cs="Arial"/>
          <w:b/>
          <w:bCs/>
          <w:color w:val="000000"/>
        </w:rPr>
      </w:pPr>
    </w:p>
    <w:p w14:paraId="6AE470B6" w14:textId="5F23F180" w:rsidR="009E072F" w:rsidRPr="009E072F" w:rsidRDefault="009E072F">
      <w:pPr>
        <w:numPr>
          <w:ilvl w:val="0"/>
          <w:numId w:val="12"/>
        </w:numPr>
        <w:tabs>
          <w:tab w:val="left" w:pos="426"/>
        </w:tabs>
        <w:spacing w:after="240" w:line="312" w:lineRule="auto"/>
        <w:ind w:left="425" w:hanging="426"/>
        <w:jc w:val="both"/>
        <w:rPr>
          <w:rFonts w:ascii="Arial" w:hAnsi="Arial" w:cs="Arial"/>
          <w:color w:val="000000"/>
          <w:sz w:val="20"/>
          <w:szCs w:val="20"/>
        </w:rPr>
      </w:pPr>
      <w:r w:rsidRPr="009E072F">
        <w:rPr>
          <w:rFonts w:ascii="Arial" w:hAnsi="Arial" w:cs="Arial"/>
          <w:color w:val="000000"/>
          <w:sz w:val="20"/>
          <w:szCs w:val="20"/>
        </w:rPr>
        <w:t xml:space="preserve">Uprawniony do reprezentowania wykonawcy ………………………… w postępowaniu o udzielenie zamówienia publicznego </w:t>
      </w:r>
      <w:r w:rsidR="00736D2B" w:rsidRPr="00736D2B">
        <w:rPr>
          <w:rFonts w:ascii="Arial" w:hAnsi="Arial" w:cs="Arial"/>
          <w:b/>
          <w:bCs/>
          <w:color w:val="0070C0"/>
          <w:sz w:val="20"/>
          <w:szCs w:val="20"/>
        </w:rPr>
        <w:t>„</w:t>
      </w:r>
      <w:r w:rsidR="00273029" w:rsidRPr="00273029">
        <w:rPr>
          <w:rFonts w:ascii="Arial" w:hAnsi="Arial" w:cs="Arial"/>
          <w:b/>
          <w:bCs/>
          <w:color w:val="0070C0"/>
          <w:sz w:val="20"/>
          <w:szCs w:val="20"/>
        </w:rPr>
        <w:t>Sukcesywna dostawa leków stosowanych w ramach programów lekowych  (terapia WZW C, terapia zaburzeń depresyjnych) oraz szczepionki przeciw pneumokokom na potrzeby Wrocławskiego Centrum Zdrowia SP ZOZ.</w:t>
      </w:r>
      <w:r w:rsidR="00736D2B" w:rsidRPr="00736D2B">
        <w:rPr>
          <w:rFonts w:ascii="Arial" w:hAnsi="Arial" w:cs="Arial"/>
          <w:b/>
          <w:bCs/>
          <w:color w:val="0070C0"/>
          <w:sz w:val="20"/>
          <w:szCs w:val="20"/>
        </w:rPr>
        <w:t>”</w:t>
      </w:r>
      <w:r w:rsidR="009A67FE">
        <w:rPr>
          <w:rFonts w:ascii="Arial" w:hAnsi="Arial" w:cs="Arial"/>
          <w:b/>
          <w:bCs/>
          <w:color w:val="0070C0"/>
          <w:sz w:val="20"/>
          <w:szCs w:val="20"/>
        </w:rPr>
        <w:t xml:space="preserve"> </w:t>
      </w:r>
      <w:r w:rsidRPr="009E072F">
        <w:rPr>
          <w:rFonts w:ascii="Arial" w:hAnsi="Arial" w:cs="Arial"/>
          <w:sz w:val="20"/>
          <w:szCs w:val="20"/>
        </w:rPr>
        <w:t>Oznaczenie sprawy:</w:t>
      </w:r>
      <w:r w:rsidRPr="009E072F">
        <w:rPr>
          <w:rFonts w:ascii="Arial" w:hAnsi="Arial" w:cs="Arial"/>
          <w:b/>
          <w:sz w:val="20"/>
          <w:szCs w:val="20"/>
        </w:rPr>
        <w:t xml:space="preserve"> </w:t>
      </w:r>
      <w:r w:rsidR="00DC6C44">
        <w:rPr>
          <w:rFonts w:ascii="Arial" w:hAnsi="Arial" w:cs="Arial"/>
          <w:b/>
          <w:color w:val="0070C0"/>
          <w:sz w:val="20"/>
          <w:szCs w:val="20"/>
        </w:rPr>
        <w:t>WCZ/P/</w:t>
      </w:r>
      <w:r w:rsidR="00273029">
        <w:rPr>
          <w:rFonts w:ascii="Arial" w:hAnsi="Arial" w:cs="Arial"/>
          <w:b/>
          <w:color w:val="0070C0"/>
          <w:sz w:val="20"/>
          <w:szCs w:val="20"/>
        </w:rPr>
        <w:t>D</w:t>
      </w:r>
      <w:r w:rsidR="00DC6C44">
        <w:rPr>
          <w:rFonts w:ascii="Arial" w:hAnsi="Arial" w:cs="Arial"/>
          <w:b/>
          <w:color w:val="0070C0"/>
          <w:sz w:val="20"/>
          <w:szCs w:val="20"/>
        </w:rPr>
        <w:t>-</w:t>
      </w:r>
      <w:r w:rsidR="00273029">
        <w:rPr>
          <w:rFonts w:ascii="Arial" w:hAnsi="Arial" w:cs="Arial"/>
          <w:b/>
          <w:color w:val="0070C0"/>
          <w:sz w:val="20"/>
          <w:szCs w:val="20"/>
        </w:rPr>
        <w:t>2</w:t>
      </w:r>
      <w:r w:rsidR="00DC6C44">
        <w:rPr>
          <w:rFonts w:ascii="Arial" w:hAnsi="Arial" w:cs="Arial"/>
          <w:b/>
          <w:color w:val="0070C0"/>
          <w:sz w:val="20"/>
          <w:szCs w:val="20"/>
        </w:rPr>
        <w:t>/202</w:t>
      </w:r>
      <w:r w:rsidR="00273029">
        <w:rPr>
          <w:rFonts w:ascii="Arial" w:hAnsi="Arial" w:cs="Arial"/>
          <w:b/>
          <w:color w:val="0070C0"/>
          <w:sz w:val="20"/>
          <w:szCs w:val="20"/>
        </w:rPr>
        <w:t>4</w:t>
      </w:r>
      <w:r w:rsidRPr="009E072F">
        <w:rPr>
          <w:rFonts w:ascii="Arial" w:hAnsi="Arial" w:cs="Arial"/>
          <w:b/>
          <w:color w:val="0070C0"/>
          <w:sz w:val="20"/>
          <w:szCs w:val="20"/>
        </w:rPr>
        <w:t xml:space="preserve">, </w:t>
      </w:r>
      <w:r w:rsidRPr="009E072F">
        <w:rPr>
          <w:rFonts w:ascii="Arial" w:hAnsi="Arial" w:cs="Arial"/>
          <w:sz w:val="20"/>
          <w:szCs w:val="20"/>
        </w:rPr>
        <w:t xml:space="preserve">prowadzonym przez </w:t>
      </w:r>
      <w:r w:rsidRPr="009E072F">
        <w:rPr>
          <w:rFonts w:ascii="Arial" w:hAnsi="Arial" w:cs="Arial"/>
          <w:b/>
          <w:bCs/>
          <w:color w:val="0070C0"/>
          <w:sz w:val="20"/>
          <w:szCs w:val="20"/>
        </w:rPr>
        <w:t>Wrocławskie Centrum Zdrowia SP ZOZ</w:t>
      </w:r>
      <w:r w:rsidRPr="009E072F">
        <w:rPr>
          <w:rFonts w:ascii="Arial" w:hAnsi="Arial" w:cs="Arial"/>
          <w:b/>
          <w:bCs/>
          <w:color w:val="000000"/>
          <w:sz w:val="20"/>
          <w:szCs w:val="20"/>
        </w:rPr>
        <w:t>, oświadczam, że nie podlegam wykluczeniu z postępowania</w:t>
      </w:r>
      <w:r w:rsidRPr="009E072F">
        <w:rPr>
          <w:rFonts w:ascii="Arial" w:hAnsi="Arial" w:cs="Arial"/>
          <w:color w:val="000000"/>
          <w:sz w:val="20"/>
          <w:szCs w:val="20"/>
        </w:rPr>
        <w:t xml:space="preserve"> w zakresie podstaw wykluczenia wymienionych w </w:t>
      </w:r>
      <w:r w:rsidRPr="009E072F">
        <w:rPr>
          <w:rFonts w:ascii="Arial" w:hAnsi="Arial" w:cs="Arial"/>
          <w:b/>
          <w:bCs/>
          <w:color w:val="000000"/>
          <w:sz w:val="20"/>
          <w:szCs w:val="20"/>
          <w:shd w:val="clear" w:color="auto" w:fill="FFFFFF"/>
        </w:rPr>
        <w:t>art. 108 ust. 1</w:t>
      </w:r>
      <w:r w:rsidRPr="009E072F">
        <w:rPr>
          <w:rFonts w:ascii="Arial" w:hAnsi="Arial" w:cs="Arial"/>
          <w:color w:val="000000"/>
          <w:sz w:val="20"/>
          <w:szCs w:val="20"/>
          <w:shd w:val="clear" w:color="auto" w:fill="FFFFFF"/>
        </w:rPr>
        <w:t xml:space="preserve"> </w:t>
      </w:r>
      <w:r w:rsidR="005D7AE3">
        <w:rPr>
          <w:rFonts w:ascii="Arial" w:hAnsi="Arial" w:cs="Arial"/>
          <w:color w:val="000000"/>
          <w:sz w:val="20"/>
          <w:szCs w:val="20"/>
          <w:shd w:val="clear" w:color="auto" w:fill="FFFFFF"/>
        </w:rPr>
        <w:t>Pzp</w:t>
      </w:r>
    </w:p>
    <w:p w14:paraId="58C4ECF4" w14:textId="03E74E3B" w:rsidR="009E072F" w:rsidRPr="009E072F" w:rsidRDefault="009E072F">
      <w:pPr>
        <w:numPr>
          <w:ilvl w:val="0"/>
          <w:numId w:val="12"/>
        </w:numPr>
        <w:tabs>
          <w:tab w:val="left" w:pos="426"/>
        </w:tabs>
        <w:spacing w:after="240" w:line="312" w:lineRule="auto"/>
        <w:ind w:left="425" w:hanging="426"/>
        <w:jc w:val="both"/>
        <w:rPr>
          <w:rFonts w:ascii="Arial" w:hAnsi="Arial" w:cs="Arial"/>
          <w:sz w:val="20"/>
          <w:szCs w:val="20"/>
        </w:rPr>
      </w:pPr>
      <w:r w:rsidRPr="009E072F">
        <w:rPr>
          <w:rFonts w:ascii="Arial" w:hAnsi="Arial" w:cs="Arial"/>
          <w:color w:val="000000"/>
          <w:sz w:val="20"/>
          <w:szCs w:val="20"/>
        </w:rPr>
        <w:t xml:space="preserve">Uprawniony do reprezentowania wykonawcy ………………………… w postępowaniu o udzielenie zamówienia publicznego na </w:t>
      </w:r>
      <w:r w:rsidR="005B1913" w:rsidRPr="005B1913">
        <w:rPr>
          <w:rFonts w:ascii="Arial" w:hAnsi="Arial" w:cs="Arial"/>
          <w:b/>
          <w:bCs/>
          <w:color w:val="0070C0"/>
          <w:sz w:val="20"/>
          <w:szCs w:val="20"/>
        </w:rPr>
        <w:t>„</w:t>
      </w:r>
      <w:r w:rsidR="00273029" w:rsidRPr="00273029">
        <w:rPr>
          <w:rFonts w:ascii="Arial" w:hAnsi="Arial" w:cs="Arial"/>
          <w:b/>
          <w:bCs/>
          <w:color w:val="0070C0"/>
          <w:sz w:val="20"/>
          <w:szCs w:val="20"/>
        </w:rPr>
        <w:t>Sukcesywna dostawa leków stosowanych w ramach programów lekowych  (terapia WZW C, terapia zaburzeń depresyjnych) oraz szczepionki przeciw pneumokokom na potrzeby Wrocławskiego Centrum Zdrowia SP ZOZ.</w:t>
      </w:r>
      <w:r w:rsidR="00736D2B" w:rsidRPr="00736D2B">
        <w:rPr>
          <w:rFonts w:ascii="Arial" w:hAnsi="Arial" w:cs="Arial"/>
          <w:b/>
          <w:bCs/>
          <w:color w:val="0070C0"/>
          <w:sz w:val="20"/>
          <w:szCs w:val="20"/>
        </w:rPr>
        <w:t>”</w:t>
      </w:r>
      <w:r w:rsidR="009A67FE">
        <w:rPr>
          <w:rFonts w:ascii="Arial" w:hAnsi="Arial" w:cs="Arial"/>
          <w:b/>
          <w:bCs/>
          <w:color w:val="0070C0"/>
          <w:sz w:val="20"/>
          <w:szCs w:val="20"/>
        </w:rPr>
        <w:t xml:space="preserve"> </w:t>
      </w:r>
      <w:r w:rsidRPr="009E072F">
        <w:rPr>
          <w:rFonts w:ascii="Arial" w:hAnsi="Arial" w:cs="Arial"/>
          <w:sz w:val="20"/>
          <w:szCs w:val="20"/>
        </w:rPr>
        <w:t>Oznaczenie sprawy:</w:t>
      </w:r>
      <w:r w:rsidRPr="009E072F">
        <w:rPr>
          <w:rFonts w:ascii="Arial" w:hAnsi="Arial" w:cs="Arial"/>
          <w:b/>
          <w:sz w:val="20"/>
          <w:szCs w:val="20"/>
        </w:rPr>
        <w:t xml:space="preserve"> </w:t>
      </w:r>
      <w:r w:rsidR="00273029">
        <w:rPr>
          <w:rFonts w:ascii="Arial" w:hAnsi="Arial" w:cs="Arial"/>
          <w:b/>
          <w:color w:val="0070C0"/>
          <w:sz w:val="20"/>
          <w:szCs w:val="20"/>
        </w:rPr>
        <w:t>WCZ/P/D-2/2024</w:t>
      </w:r>
      <w:r w:rsidRPr="009E072F">
        <w:rPr>
          <w:rFonts w:ascii="Arial" w:hAnsi="Arial" w:cs="Arial"/>
          <w:b/>
          <w:color w:val="0070C0"/>
          <w:sz w:val="20"/>
          <w:szCs w:val="20"/>
        </w:rPr>
        <w:t xml:space="preserve">, </w:t>
      </w:r>
      <w:r w:rsidRPr="009E072F">
        <w:rPr>
          <w:rFonts w:ascii="Arial" w:hAnsi="Arial" w:cs="Arial"/>
          <w:sz w:val="20"/>
          <w:szCs w:val="20"/>
        </w:rPr>
        <w:t xml:space="preserve">prowadzonym przez </w:t>
      </w:r>
      <w:r w:rsidRPr="009E072F">
        <w:rPr>
          <w:rFonts w:ascii="Arial" w:hAnsi="Arial" w:cs="Arial"/>
          <w:b/>
          <w:bCs/>
          <w:color w:val="0070C0"/>
          <w:sz w:val="20"/>
          <w:szCs w:val="20"/>
        </w:rPr>
        <w:t>Wrocławskie Centrum Zdrowia SP ZOZ</w:t>
      </w:r>
      <w:r w:rsidRPr="009E072F">
        <w:rPr>
          <w:rFonts w:ascii="Arial" w:hAnsi="Arial" w:cs="Arial"/>
          <w:b/>
          <w:bCs/>
          <w:color w:val="000000"/>
          <w:sz w:val="20"/>
          <w:szCs w:val="20"/>
        </w:rPr>
        <w:t xml:space="preserve">, </w:t>
      </w:r>
      <w:r w:rsidRPr="009E072F">
        <w:rPr>
          <w:rFonts w:ascii="Arial" w:hAnsi="Arial" w:cs="Arial"/>
          <w:b/>
          <w:bCs/>
          <w:sz w:val="20"/>
          <w:szCs w:val="20"/>
        </w:rPr>
        <w:t xml:space="preserve">oświadczam, że zachodzą w stosunku do mnie podstawy wykluczenia z postępowania </w:t>
      </w:r>
      <w:r w:rsidRPr="009E072F">
        <w:rPr>
          <w:rFonts w:ascii="Arial" w:hAnsi="Arial" w:cs="Arial"/>
          <w:sz w:val="20"/>
          <w:szCs w:val="20"/>
        </w:rPr>
        <w:t xml:space="preserve">w zakresie podstaw wykluczenia </w:t>
      </w:r>
      <w:r w:rsidRPr="009E072F">
        <w:rPr>
          <w:rFonts w:ascii="Arial" w:hAnsi="Arial" w:cs="Arial"/>
          <w:sz w:val="20"/>
          <w:szCs w:val="20"/>
          <w:shd w:val="clear" w:color="auto" w:fill="FFFFFF"/>
        </w:rPr>
        <w:t>wskazanych przez zamawiającego</w:t>
      </w:r>
      <w:r w:rsidRPr="009E072F">
        <w:rPr>
          <w:rFonts w:ascii="Arial" w:hAnsi="Arial" w:cs="Arial"/>
          <w:sz w:val="20"/>
          <w:szCs w:val="20"/>
        </w:rPr>
        <w:t xml:space="preserve"> wymienionych w art. 108 ust. 1 pkt ……… Pzp </w:t>
      </w:r>
      <w:r w:rsidRPr="009E072F">
        <w:rPr>
          <w:rFonts w:ascii="Arial" w:hAnsi="Arial" w:cs="Arial"/>
          <w:i/>
          <w:iCs/>
          <w:sz w:val="20"/>
          <w:szCs w:val="20"/>
        </w:rPr>
        <w:t xml:space="preserve">(podać mającą zastosowanie podstawę wykluczenia z postępowania spośród </w:t>
      </w:r>
      <w:r w:rsidRPr="009E072F">
        <w:rPr>
          <w:rFonts w:ascii="Arial" w:hAnsi="Arial" w:cs="Arial"/>
          <w:i/>
          <w:iCs/>
          <w:sz w:val="20"/>
          <w:szCs w:val="20"/>
          <w:shd w:val="clear" w:color="auto" w:fill="FFFFFF"/>
        </w:rPr>
        <w:t>wskazanych przez zamawiającego</w:t>
      </w:r>
      <w:r w:rsidRPr="009E072F">
        <w:rPr>
          <w:rFonts w:ascii="Arial" w:hAnsi="Arial" w:cs="Arial"/>
          <w:i/>
          <w:iCs/>
          <w:sz w:val="20"/>
          <w:szCs w:val="20"/>
        </w:rPr>
        <w:t xml:space="preserve"> wymienionych w art. 108 ust. 1 Pzp). </w:t>
      </w:r>
    </w:p>
    <w:p w14:paraId="15C329C8" w14:textId="77777777" w:rsidR="009E072F" w:rsidRPr="009E072F" w:rsidRDefault="009E072F" w:rsidP="009E072F">
      <w:pPr>
        <w:tabs>
          <w:tab w:val="left" w:pos="426"/>
        </w:tabs>
        <w:spacing w:after="240" w:line="312" w:lineRule="auto"/>
        <w:ind w:left="425"/>
        <w:jc w:val="both"/>
        <w:rPr>
          <w:rFonts w:ascii="Arial" w:hAnsi="Arial" w:cs="Arial"/>
          <w:sz w:val="20"/>
          <w:szCs w:val="20"/>
        </w:rPr>
      </w:pPr>
      <w:r w:rsidRPr="009E072F">
        <w:rPr>
          <w:rFonts w:ascii="Arial" w:hAnsi="Arial" w:cs="Arial"/>
          <w:sz w:val="20"/>
          <w:szCs w:val="20"/>
        </w:rPr>
        <w:t>Jednocześnie oświadczam, że na podstawie art. 110 ust. 2 Pzp w celu wykazania swojej rzetelności pomimo istnienia odpowiedniej podstawy wykluczenia wykonawca przedsięwziął następujące środki („samooczyszczenie”):</w:t>
      </w:r>
    </w:p>
    <w:p w14:paraId="7B2688A9" w14:textId="77777777" w:rsidR="009E072F" w:rsidRPr="009E072F" w:rsidRDefault="009E072F" w:rsidP="009E072F">
      <w:pPr>
        <w:tabs>
          <w:tab w:val="left" w:pos="426"/>
        </w:tabs>
        <w:spacing w:line="312" w:lineRule="auto"/>
        <w:ind w:left="425"/>
        <w:jc w:val="both"/>
        <w:rPr>
          <w:rFonts w:ascii="Arial" w:hAnsi="Arial" w:cs="Arial"/>
          <w:sz w:val="20"/>
          <w:szCs w:val="20"/>
        </w:rPr>
      </w:pPr>
      <w:r w:rsidRPr="009E072F">
        <w:rPr>
          <w:rFonts w:ascii="Arial" w:hAnsi="Arial" w:cs="Arial"/>
          <w:sz w:val="20"/>
          <w:szCs w:val="20"/>
        </w:rPr>
        <w:t>……………………………………………………………………………………………………………</w:t>
      </w:r>
    </w:p>
    <w:p w14:paraId="70CABD9C" w14:textId="2689401A" w:rsidR="001712FF" w:rsidRDefault="009E072F" w:rsidP="00D23FE5">
      <w:pPr>
        <w:tabs>
          <w:tab w:val="left" w:pos="426"/>
        </w:tabs>
        <w:spacing w:line="312" w:lineRule="auto"/>
        <w:ind w:left="425"/>
        <w:jc w:val="both"/>
        <w:rPr>
          <w:rFonts w:ascii="Arial" w:hAnsi="Arial" w:cs="Arial"/>
          <w:sz w:val="20"/>
          <w:szCs w:val="20"/>
        </w:rPr>
      </w:pPr>
      <w:r w:rsidRPr="009E072F">
        <w:rPr>
          <w:rFonts w:ascii="Arial" w:hAnsi="Arial" w:cs="Arial"/>
          <w:sz w:val="20"/>
          <w:szCs w:val="20"/>
        </w:rPr>
        <w:t>…………………………………………………………………………………………………………</w:t>
      </w:r>
    </w:p>
    <w:p w14:paraId="580E7729" w14:textId="77777777" w:rsidR="001712FF" w:rsidRDefault="001712FF" w:rsidP="00087DA4">
      <w:pPr>
        <w:tabs>
          <w:tab w:val="left" w:pos="426"/>
        </w:tabs>
        <w:spacing w:line="312" w:lineRule="auto"/>
        <w:jc w:val="both"/>
        <w:rPr>
          <w:rFonts w:ascii="Arial" w:hAnsi="Arial" w:cs="Arial"/>
          <w:sz w:val="20"/>
          <w:szCs w:val="20"/>
        </w:rPr>
      </w:pPr>
    </w:p>
    <w:p w14:paraId="458BDD00" w14:textId="442B8418" w:rsidR="009E072F" w:rsidRDefault="00A643AD" w:rsidP="009E072F">
      <w:pPr>
        <w:tabs>
          <w:tab w:val="left" w:pos="426"/>
        </w:tabs>
        <w:spacing w:line="312" w:lineRule="auto"/>
        <w:ind w:left="425"/>
        <w:jc w:val="both"/>
        <w:rPr>
          <w:rFonts w:ascii="Arial" w:hAnsi="Arial" w:cs="Arial"/>
          <w:sz w:val="20"/>
          <w:szCs w:val="20"/>
        </w:rPr>
      </w:pPr>
      <w:r>
        <w:rPr>
          <w:rFonts w:ascii="Arial" w:hAnsi="Arial" w:cs="Arial"/>
          <w:sz w:val="20"/>
          <w:szCs w:val="20"/>
        </w:rPr>
        <w:lastRenderedPageBreak/>
        <w:t>3</w:t>
      </w:r>
      <w:r w:rsidRPr="00A643AD">
        <w:rPr>
          <w:rFonts w:ascii="Arial" w:hAnsi="Arial" w:cs="Arial"/>
          <w:sz w:val="20"/>
          <w:szCs w:val="20"/>
        </w:rPr>
        <w:t>.</w:t>
      </w:r>
      <w:r w:rsidRPr="00A643AD">
        <w:rPr>
          <w:rFonts w:ascii="Arial" w:hAnsi="Arial" w:cs="Arial"/>
          <w:sz w:val="20"/>
          <w:szCs w:val="20"/>
        </w:rPr>
        <w:tab/>
        <w:t xml:space="preserve">Oświadczam, że nie zachodzą w stosunku do mnie przesłanki wykluczenia z postępowania na podstawie art.  7 ust. 1 </w:t>
      </w:r>
      <w:r w:rsidR="005D7AE3">
        <w:rPr>
          <w:rFonts w:ascii="Arial" w:hAnsi="Arial" w:cs="Arial"/>
          <w:sz w:val="20"/>
          <w:szCs w:val="20"/>
        </w:rPr>
        <w:t>U</w:t>
      </w:r>
      <w:r w:rsidRPr="00A643AD">
        <w:rPr>
          <w:rFonts w:ascii="Arial" w:hAnsi="Arial" w:cs="Arial"/>
          <w:sz w:val="20"/>
          <w:szCs w:val="20"/>
        </w:rPr>
        <w:t xml:space="preserve">stawy z dnia 13 kwietnia 2022 r. o szczególnych rozwiązaniach w zakresie przeciwdziałania wspieraniu agresji na Ukrainę oraz służących ochronie bezpieczeństwa narodowego (Dz. U. poz. 835) </w:t>
      </w:r>
      <w:r w:rsidR="001712FF">
        <w:rPr>
          <w:rStyle w:val="Odwoanieprzypisudolnego"/>
          <w:rFonts w:ascii="Arial" w:hAnsi="Arial" w:cs="Arial"/>
          <w:sz w:val="20"/>
          <w:szCs w:val="20"/>
        </w:rPr>
        <w:footnoteReference w:id="1"/>
      </w:r>
    </w:p>
    <w:p w14:paraId="00C5CD06" w14:textId="77777777" w:rsidR="00650532" w:rsidRPr="009E072F" w:rsidRDefault="00650532" w:rsidP="009E072F">
      <w:pPr>
        <w:tabs>
          <w:tab w:val="left" w:pos="426"/>
        </w:tabs>
        <w:spacing w:line="312" w:lineRule="auto"/>
        <w:ind w:left="425"/>
        <w:jc w:val="both"/>
        <w:rPr>
          <w:rFonts w:ascii="Arial" w:hAnsi="Arial" w:cs="Arial"/>
          <w:sz w:val="20"/>
          <w:szCs w:val="20"/>
        </w:rPr>
      </w:pPr>
    </w:p>
    <w:p w14:paraId="21AA1A39" w14:textId="77777777" w:rsidR="009E072F" w:rsidRPr="009E072F" w:rsidRDefault="009E072F" w:rsidP="009E072F">
      <w:pPr>
        <w:shd w:val="clear" w:color="auto" w:fill="BFBFBF"/>
        <w:spacing w:line="360" w:lineRule="auto"/>
        <w:jc w:val="both"/>
        <w:rPr>
          <w:rFonts w:ascii="Arial" w:hAnsi="Arial" w:cs="Arial"/>
          <w:b/>
          <w:sz w:val="20"/>
          <w:szCs w:val="20"/>
        </w:rPr>
      </w:pPr>
      <w:r w:rsidRPr="009E072F">
        <w:rPr>
          <w:rFonts w:ascii="Arial" w:hAnsi="Arial" w:cs="Arial"/>
          <w:b/>
          <w:sz w:val="20"/>
          <w:szCs w:val="20"/>
        </w:rPr>
        <w:t>OŚWIADCZENIE DOTYCZĄCE PODANYCH INFORMACJI:</w:t>
      </w:r>
    </w:p>
    <w:p w14:paraId="15BCD2A7" w14:textId="77777777" w:rsidR="009E072F" w:rsidRPr="009E072F" w:rsidRDefault="009E072F" w:rsidP="009E072F">
      <w:pPr>
        <w:spacing w:line="360" w:lineRule="auto"/>
        <w:jc w:val="both"/>
        <w:rPr>
          <w:rFonts w:ascii="Arial" w:hAnsi="Arial" w:cs="Arial"/>
          <w:b/>
          <w:sz w:val="20"/>
          <w:szCs w:val="20"/>
        </w:rPr>
      </w:pPr>
    </w:p>
    <w:p w14:paraId="4CAC6A8D" w14:textId="02C48B9A" w:rsidR="009E072F" w:rsidRPr="009E072F" w:rsidRDefault="009E072F" w:rsidP="009E072F">
      <w:pPr>
        <w:spacing w:line="360" w:lineRule="auto"/>
        <w:jc w:val="both"/>
        <w:rPr>
          <w:rFonts w:ascii="Arial" w:hAnsi="Arial" w:cs="Arial"/>
          <w:sz w:val="20"/>
          <w:szCs w:val="20"/>
        </w:rPr>
      </w:pPr>
      <w:r w:rsidRPr="009E072F">
        <w:rPr>
          <w:rFonts w:ascii="Arial" w:hAnsi="Arial" w:cs="Arial"/>
          <w:sz w:val="20"/>
          <w:szCs w:val="20"/>
        </w:rPr>
        <w:t xml:space="preserve">Oświadczam, że wszystkie informacje podane w powyższych oświadczeniach są aktualne </w:t>
      </w:r>
      <w:r w:rsidRPr="009E072F">
        <w:rPr>
          <w:rFonts w:ascii="Arial" w:hAnsi="Arial" w:cs="Arial"/>
          <w:sz w:val="20"/>
          <w:szCs w:val="20"/>
        </w:rPr>
        <w:br/>
        <w:t>i zgodne z prawdą oraz zostały przedstawione z pełną świadomością konsekwencji wprowadzenia zamawiającego w błąd przy przedstawianiu informacj</w:t>
      </w:r>
      <w:r>
        <w:rPr>
          <w:rFonts w:ascii="Arial" w:hAnsi="Arial" w:cs="Arial"/>
          <w:sz w:val="20"/>
          <w:szCs w:val="20"/>
        </w:rPr>
        <w:t xml:space="preserve">i. </w:t>
      </w:r>
    </w:p>
    <w:p w14:paraId="773D7083" w14:textId="3DFE438D" w:rsidR="008B630F" w:rsidRDefault="008B630F" w:rsidP="009E072F">
      <w:pPr>
        <w:spacing w:line="312" w:lineRule="auto"/>
        <w:jc w:val="right"/>
        <w:rPr>
          <w:rFonts w:ascii="Arial" w:hAnsi="Arial" w:cs="Arial"/>
          <w:b/>
          <w:sz w:val="28"/>
          <w:szCs w:val="32"/>
        </w:rPr>
      </w:pPr>
    </w:p>
    <w:p w14:paraId="5E724207" w14:textId="605BDD29" w:rsidR="001712FF" w:rsidRDefault="001712FF" w:rsidP="009E072F">
      <w:pPr>
        <w:spacing w:line="312" w:lineRule="auto"/>
        <w:jc w:val="right"/>
        <w:rPr>
          <w:rFonts w:ascii="Arial" w:hAnsi="Arial" w:cs="Arial"/>
          <w:b/>
          <w:sz w:val="28"/>
          <w:szCs w:val="32"/>
        </w:rPr>
      </w:pPr>
    </w:p>
    <w:p w14:paraId="3F4046D6" w14:textId="1FEA4A86" w:rsidR="001712FF" w:rsidRDefault="001712FF" w:rsidP="009E072F">
      <w:pPr>
        <w:spacing w:line="312" w:lineRule="auto"/>
        <w:jc w:val="right"/>
        <w:rPr>
          <w:rFonts w:ascii="Arial" w:hAnsi="Arial" w:cs="Arial"/>
          <w:b/>
          <w:sz w:val="28"/>
          <w:szCs w:val="32"/>
        </w:rPr>
      </w:pPr>
    </w:p>
    <w:p w14:paraId="7A39B4CB" w14:textId="12D9BFD8" w:rsidR="001712FF" w:rsidRDefault="001712FF" w:rsidP="009E072F">
      <w:pPr>
        <w:spacing w:line="312" w:lineRule="auto"/>
        <w:jc w:val="right"/>
        <w:rPr>
          <w:rFonts w:ascii="Arial" w:hAnsi="Arial" w:cs="Arial"/>
          <w:b/>
          <w:sz w:val="28"/>
          <w:szCs w:val="32"/>
        </w:rPr>
      </w:pPr>
    </w:p>
    <w:p w14:paraId="46A16AC1" w14:textId="39894B2D" w:rsidR="001712FF" w:rsidRDefault="001712FF" w:rsidP="009E072F">
      <w:pPr>
        <w:spacing w:line="312" w:lineRule="auto"/>
        <w:jc w:val="right"/>
        <w:rPr>
          <w:rFonts w:ascii="Arial" w:hAnsi="Arial" w:cs="Arial"/>
          <w:b/>
          <w:sz w:val="28"/>
          <w:szCs w:val="32"/>
        </w:rPr>
      </w:pPr>
    </w:p>
    <w:p w14:paraId="6315C7C0" w14:textId="559CF8C0" w:rsidR="001712FF" w:rsidRDefault="001712FF" w:rsidP="009E072F">
      <w:pPr>
        <w:spacing w:line="312" w:lineRule="auto"/>
        <w:jc w:val="right"/>
        <w:rPr>
          <w:rFonts w:ascii="Arial" w:hAnsi="Arial" w:cs="Arial"/>
          <w:b/>
          <w:sz w:val="28"/>
          <w:szCs w:val="32"/>
        </w:rPr>
      </w:pPr>
    </w:p>
    <w:p w14:paraId="01FFBC17" w14:textId="4ADF65C4" w:rsidR="001712FF" w:rsidRDefault="001712FF" w:rsidP="009E072F">
      <w:pPr>
        <w:spacing w:line="312" w:lineRule="auto"/>
        <w:jc w:val="right"/>
        <w:rPr>
          <w:rFonts w:ascii="Arial" w:hAnsi="Arial" w:cs="Arial"/>
          <w:b/>
          <w:sz w:val="28"/>
          <w:szCs w:val="32"/>
        </w:rPr>
      </w:pPr>
    </w:p>
    <w:p w14:paraId="774FFEDF" w14:textId="52F1ACB8" w:rsidR="001712FF" w:rsidRDefault="001712FF" w:rsidP="009E072F">
      <w:pPr>
        <w:spacing w:line="312" w:lineRule="auto"/>
        <w:jc w:val="right"/>
        <w:rPr>
          <w:rFonts w:ascii="Arial" w:hAnsi="Arial" w:cs="Arial"/>
          <w:b/>
          <w:sz w:val="28"/>
          <w:szCs w:val="32"/>
        </w:rPr>
      </w:pPr>
    </w:p>
    <w:p w14:paraId="1C7BE47D" w14:textId="57F95A7D" w:rsidR="001712FF" w:rsidRDefault="001712FF" w:rsidP="009E072F">
      <w:pPr>
        <w:spacing w:line="312" w:lineRule="auto"/>
        <w:jc w:val="right"/>
        <w:rPr>
          <w:rFonts w:ascii="Arial" w:hAnsi="Arial" w:cs="Arial"/>
          <w:b/>
          <w:sz w:val="28"/>
          <w:szCs w:val="32"/>
        </w:rPr>
      </w:pPr>
    </w:p>
    <w:p w14:paraId="14114767" w14:textId="75ECF3A9" w:rsidR="001712FF" w:rsidRDefault="001712FF" w:rsidP="009E072F">
      <w:pPr>
        <w:spacing w:line="312" w:lineRule="auto"/>
        <w:jc w:val="right"/>
        <w:rPr>
          <w:rFonts w:ascii="Arial" w:hAnsi="Arial" w:cs="Arial"/>
          <w:b/>
          <w:sz w:val="28"/>
          <w:szCs w:val="32"/>
        </w:rPr>
      </w:pPr>
    </w:p>
    <w:p w14:paraId="1E4C91E8" w14:textId="7A864054" w:rsidR="001712FF" w:rsidRDefault="001712FF" w:rsidP="009E072F">
      <w:pPr>
        <w:spacing w:line="312" w:lineRule="auto"/>
        <w:jc w:val="right"/>
        <w:rPr>
          <w:rFonts w:ascii="Arial" w:hAnsi="Arial" w:cs="Arial"/>
          <w:b/>
          <w:sz w:val="28"/>
          <w:szCs w:val="32"/>
        </w:rPr>
      </w:pPr>
    </w:p>
    <w:p w14:paraId="0B5EC88F" w14:textId="4E40DB1C" w:rsidR="001712FF" w:rsidRDefault="001712FF" w:rsidP="009E072F">
      <w:pPr>
        <w:spacing w:line="312" w:lineRule="auto"/>
        <w:jc w:val="right"/>
        <w:rPr>
          <w:rFonts w:ascii="Arial" w:hAnsi="Arial" w:cs="Arial"/>
          <w:b/>
          <w:sz w:val="28"/>
          <w:szCs w:val="32"/>
        </w:rPr>
      </w:pPr>
    </w:p>
    <w:p w14:paraId="29228DC0" w14:textId="2DA4CAA7" w:rsidR="001712FF" w:rsidRDefault="001712FF" w:rsidP="009E072F">
      <w:pPr>
        <w:spacing w:line="312" w:lineRule="auto"/>
        <w:jc w:val="right"/>
        <w:rPr>
          <w:rFonts w:ascii="Arial" w:hAnsi="Arial" w:cs="Arial"/>
          <w:b/>
          <w:sz w:val="28"/>
          <w:szCs w:val="32"/>
        </w:rPr>
      </w:pPr>
    </w:p>
    <w:p w14:paraId="25FF4295" w14:textId="4CAA26C5" w:rsidR="001712FF" w:rsidRDefault="001712FF" w:rsidP="009E072F">
      <w:pPr>
        <w:spacing w:line="312" w:lineRule="auto"/>
        <w:jc w:val="right"/>
        <w:rPr>
          <w:rFonts w:ascii="Arial" w:hAnsi="Arial" w:cs="Arial"/>
          <w:b/>
          <w:sz w:val="28"/>
          <w:szCs w:val="32"/>
        </w:rPr>
      </w:pPr>
    </w:p>
    <w:p w14:paraId="369E28D6" w14:textId="6C916857" w:rsidR="001712FF" w:rsidRDefault="001712FF" w:rsidP="009E072F">
      <w:pPr>
        <w:spacing w:line="312" w:lineRule="auto"/>
        <w:jc w:val="right"/>
        <w:rPr>
          <w:rFonts w:ascii="Arial" w:hAnsi="Arial" w:cs="Arial"/>
          <w:b/>
          <w:sz w:val="28"/>
          <w:szCs w:val="32"/>
        </w:rPr>
      </w:pPr>
    </w:p>
    <w:p w14:paraId="215CC034" w14:textId="7E464242" w:rsidR="001712FF" w:rsidRDefault="001712FF" w:rsidP="009E072F">
      <w:pPr>
        <w:spacing w:line="312" w:lineRule="auto"/>
        <w:jc w:val="right"/>
        <w:rPr>
          <w:rFonts w:ascii="Arial" w:hAnsi="Arial" w:cs="Arial"/>
          <w:b/>
          <w:sz w:val="28"/>
          <w:szCs w:val="32"/>
        </w:rPr>
      </w:pPr>
    </w:p>
    <w:p w14:paraId="17BA854C" w14:textId="77777777" w:rsidR="00000F16" w:rsidRDefault="00000F16" w:rsidP="002E2D07">
      <w:pPr>
        <w:spacing w:line="312" w:lineRule="auto"/>
        <w:rPr>
          <w:rFonts w:ascii="Arial" w:hAnsi="Arial" w:cs="Arial"/>
          <w:b/>
          <w:sz w:val="28"/>
          <w:szCs w:val="32"/>
        </w:rPr>
      </w:pPr>
    </w:p>
    <w:p w14:paraId="09683E6B" w14:textId="77777777" w:rsidR="002E2D07" w:rsidRDefault="002E2D07" w:rsidP="002E2D07">
      <w:pPr>
        <w:spacing w:line="312" w:lineRule="auto"/>
        <w:rPr>
          <w:rFonts w:ascii="Arial" w:hAnsi="Arial" w:cs="Arial"/>
          <w:b/>
          <w:sz w:val="28"/>
          <w:szCs w:val="32"/>
        </w:rPr>
      </w:pPr>
    </w:p>
    <w:p w14:paraId="0D8088C1" w14:textId="0B12400A" w:rsidR="009E072F" w:rsidRDefault="009E072F" w:rsidP="009E072F">
      <w:pPr>
        <w:spacing w:line="312" w:lineRule="auto"/>
        <w:jc w:val="right"/>
        <w:rPr>
          <w:rFonts w:ascii="Arial" w:hAnsi="Arial" w:cs="Arial"/>
          <w:b/>
          <w:sz w:val="28"/>
          <w:szCs w:val="32"/>
        </w:rPr>
      </w:pPr>
      <w:r>
        <w:rPr>
          <w:rFonts w:ascii="Arial" w:hAnsi="Arial" w:cs="Arial"/>
          <w:b/>
          <w:sz w:val="28"/>
          <w:szCs w:val="32"/>
        </w:rPr>
        <w:lastRenderedPageBreak/>
        <w:t>Załącznik nr 3 do IDW</w:t>
      </w:r>
    </w:p>
    <w:p w14:paraId="170B0C50" w14:textId="39A6E2A5" w:rsidR="009E072F" w:rsidRDefault="009E072F" w:rsidP="009E072F">
      <w:pPr>
        <w:pStyle w:val="pkt"/>
        <w:suppressAutoHyphens/>
        <w:autoSpaceDE w:val="0"/>
        <w:autoSpaceDN w:val="0"/>
        <w:spacing w:before="0" w:after="0" w:line="312" w:lineRule="auto"/>
        <w:ind w:left="435" w:firstLine="0"/>
        <w:jc w:val="right"/>
        <w:rPr>
          <w:rFonts w:ascii="Arial" w:hAnsi="Arial" w:cs="Arial"/>
          <w:b/>
          <w:color w:val="0070C0"/>
          <w:sz w:val="20"/>
          <w:szCs w:val="20"/>
        </w:rPr>
      </w:pPr>
      <w:r>
        <w:rPr>
          <w:rFonts w:ascii="Arial" w:hAnsi="Arial" w:cs="Arial"/>
          <w:b/>
          <w:sz w:val="18"/>
          <w:szCs w:val="18"/>
        </w:rPr>
        <w:t xml:space="preserve">w postępowaniu Nr </w:t>
      </w:r>
      <w:r w:rsidR="00D909BE">
        <w:rPr>
          <w:rFonts w:ascii="Arial" w:hAnsi="Arial" w:cs="Arial"/>
          <w:b/>
          <w:color w:val="0070C0"/>
          <w:sz w:val="20"/>
          <w:szCs w:val="20"/>
        </w:rPr>
        <w:t>WCZ/P/</w:t>
      </w:r>
      <w:r w:rsidR="00273029">
        <w:rPr>
          <w:rFonts w:ascii="Arial" w:hAnsi="Arial" w:cs="Arial"/>
          <w:b/>
          <w:color w:val="0070C0"/>
          <w:sz w:val="20"/>
          <w:szCs w:val="20"/>
        </w:rPr>
        <w:t>D</w:t>
      </w:r>
      <w:r w:rsidR="00D909BE">
        <w:rPr>
          <w:rFonts w:ascii="Arial" w:hAnsi="Arial" w:cs="Arial"/>
          <w:b/>
          <w:color w:val="0070C0"/>
          <w:sz w:val="20"/>
          <w:szCs w:val="20"/>
        </w:rPr>
        <w:t>-</w:t>
      </w:r>
      <w:r w:rsidR="00273029">
        <w:rPr>
          <w:rFonts w:ascii="Arial" w:hAnsi="Arial" w:cs="Arial"/>
          <w:b/>
          <w:color w:val="0070C0"/>
          <w:sz w:val="20"/>
          <w:szCs w:val="20"/>
        </w:rPr>
        <w:t>2</w:t>
      </w:r>
      <w:r w:rsidR="00D23FE5">
        <w:rPr>
          <w:rFonts w:ascii="Arial" w:hAnsi="Arial" w:cs="Arial"/>
          <w:b/>
          <w:color w:val="0070C0"/>
          <w:sz w:val="20"/>
          <w:szCs w:val="20"/>
        </w:rPr>
        <w:t>/</w:t>
      </w:r>
      <w:r w:rsidR="00D909BE">
        <w:rPr>
          <w:rFonts w:ascii="Arial" w:hAnsi="Arial" w:cs="Arial"/>
          <w:b/>
          <w:color w:val="0070C0"/>
          <w:sz w:val="20"/>
          <w:szCs w:val="20"/>
        </w:rPr>
        <w:t>202</w:t>
      </w:r>
      <w:r w:rsidR="00273029">
        <w:rPr>
          <w:rFonts w:ascii="Arial" w:hAnsi="Arial" w:cs="Arial"/>
          <w:b/>
          <w:color w:val="0070C0"/>
          <w:sz w:val="20"/>
          <w:szCs w:val="20"/>
        </w:rPr>
        <w:t>4</w:t>
      </w:r>
    </w:p>
    <w:p w14:paraId="4FAB17D6" w14:textId="77777777" w:rsidR="00273029" w:rsidRPr="000740D3" w:rsidRDefault="00273029" w:rsidP="00273029">
      <w:pPr>
        <w:pStyle w:val="pkt"/>
        <w:suppressAutoHyphens/>
        <w:autoSpaceDE w:val="0"/>
        <w:autoSpaceDN w:val="0"/>
        <w:spacing w:before="0" w:after="0" w:line="312" w:lineRule="auto"/>
        <w:ind w:left="435" w:firstLine="0"/>
        <w:jc w:val="right"/>
        <w:rPr>
          <w:rFonts w:ascii="Arial" w:hAnsi="Arial" w:cs="Arial"/>
          <w:b/>
          <w:color w:val="FF0000"/>
          <w:sz w:val="18"/>
          <w:szCs w:val="18"/>
        </w:rPr>
      </w:pPr>
      <w:r w:rsidRPr="000740D3">
        <w:rPr>
          <w:rFonts w:ascii="Arial" w:hAnsi="Arial" w:cs="Arial"/>
          <w:b/>
          <w:color w:val="FF0000"/>
          <w:sz w:val="18"/>
          <w:szCs w:val="18"/>
        </w:rPr>
        <w:t>(należy złożyć wraz z ofertą)</w:t>
      </w:r>
    </w:p>
    <w:p w14:paraId="08C383FC" w14:textId="77777777" w:rsidR="00273029" w:rsidRDefault="00273029" w:rsidP="009E072F">
      <w:pPr>
        <w:pStyle w:val="pkt"/>
        <w:suppressAutoHyphens/>
        <w:autoSpaceDE w:val="0"/>
        <w:autoSpaceDN w:val="0"/>
        <w:spacing w:before="0" w:after="0" w:line="312" w:lineRule="auto"/>
        <w:ind w:left="435" w:firstLine="0"/>
        <w:jc w:val="right"/>
        <w:rPr>
          <w:rFonts w:ascii="Arial" w:hAnsi="Arial" w:cs="Arial"/>
          <w:b/>
          <w:sz w:val="18"/>
          <w:szCs w:val="18"/>
        </w:rPr>
      </w:pPr>
    </w:p>
    <w:p w14:paraId="1DE41562" w14:textId="77777777" w:rsidR="009E072F" w:rsidRDefault="009E072F" w:rsidP="009E072F">
      <w:pPr>
        <w:spacing w:line="360" w:lineRule="auto"/>
        <w:rPr>
          <w:rFonts w:ascii="Arial" w:hAnsi="Arial" w:cs="Arial"/>
          <w:b/>
          <w:sz w:val="20"/>
          <w:szCs w:val="20"/>
        </w:rPr>
      </w:pPr>
      <w:r>
        <w:rPr>
          <w:rFonts w:ascii="Arial" w:hAnsi="Arial" w:cs="Arial"/>
          <w:b/>
        </w:rPr>
        <w:t>WYKONAWCA</w:t>
      </w:r>
    </w:p>
    <w:p w14:paraId="52150C8B" w14:textId="012E80E6" w:rsidR="009E072F" w:rsidRDefault="009E072F" w:rsidP="009E072F">
      <w:pPr>
        <w:spacing w:line="360" w:lineRule="auto"/>
        <w:ind w:right="4252"/>
        <w:rPr>
          <w:rFonts w:ascii="Arial" w:hAnsi="Arial" w:cs="Arial"/>
        </w:rPr>
      </w:pPr>
      <w:r>
        <w:rPr>
          <w:rFonts w:ascii="Arial" w:hAnsi="Arial" w:cs="Arial"/>
        </w:rPr>
        <w:t>………………………………………………………………………………………………………………</w:t>
      </w:r>
    </w:p>
    <w:p w14:paraId="0C8F1654" w14:textId="77777777" w:rsidR="009E072F" w:rsidRDefault="009E072F" w:rsidP="009E072F">
      <w:pPr>
        <w:spacing w:line="276" w:lineRule="auto"/>
        <w:ind w:right="4252"/>
        <w:jc w:val="both"/>
        <w:rPr>
          <w:rFonts w:ascii="Arial" w:hAnsi="Arial" w:cs="Arial"/>
          <w:i/>
          <w:iCs/>
          <w:sz w:val="16"/>
          <w:szCs w:val="16"/>
        </w:rPr>
      </w:pPr>
      <w:r>
        <w:rPr>
          <w:rFonts w:ascii="Arial" w:hAnsi="Arial" w:cs="Arial"/>
          <w:i/>
          <w:iCs/>
          <w:color w:val="333333"/>
          <w:sz w:val="16"/>
          <w:szCs w:val="16"/>
          <w:shd w:val="clear" w:color="auto" w:fill="FFFFFF"/>
        </w:rPr>
        <w:t>(nazwa albo imię i nazwisko, siedziba albo miejsce zamieszkania, jeżeli jest miejscem wykonywania działalności wykonawcy lub nazwy albo imiona i nazwiska, siedziby albo miejsca zamieszkania, jeżeli są miejscami wykonywania działalności wykonawców)</w:t>
      </w:r>
    </w:p>
    <w:p w14:paraId="68584238" w14:textId="77777777" w:rsidR="009E072F" w:rsidRDefault="009E072F" w:rsidP="009E072F">
      <w:pPr>
        <w:spacing w:line="360" w:lineRule="auto"/>
        <w:rPr>
          <w:rFonts w:ascii="Arial" w:hAnsi="Arial" w:cs="Arial"/>
          <w:sz w:val="20"/>
          <w:szCs w:val="20"/>
        </w:rPr>
      </w:pPr>
    </w:p>
    <w:p w14:paraId="1CF156E8" w14:textId="77777777" w:rsidR="009E072F" w:rsidRDefault="009E072F" w:rsidP="009E072F">
      <w:pPr>
        <w:spacing w:line="360" w:lineRule="auto"/>
        <w:rPr>
          <w:rFonts w:ascii="Arial" w:hAnsi="Arial" w:cs="Arial"/>
        </w:rPr>
      </w:pPr>
      <w:r>
        <w:rPr>
          <w:rFonts w:ascii="Arial" w:hAnsi="Arial" w:cs="Arial"/>
        </w:rPr>
        <w:t>reprezentowany przez:</w:t>
      </w:r>
    </w:p>
    <w:p w14:paraId="719FBFB8" w14:textId="70A14EC9" w:rsidR="009E072F" w:rsidRDefault="009E072F" w:rsidP="009E072F">
      <w:pPr>
        <w:spacing w:line="360" w:lineRule="auto"/>
        <w:ind w:right="4252"/>
        <w:rPr>
          <w:rFonts w:ascii="Arial" w:hAnsi="Arial" w:cs="Arial"/>
        </w:rPr>
      </w:pPr>
      <w:r>
        <w:rPr>
          <w:rFonts w:ascii="Arial" w:hAnsi="Arial" w:cs="Arial"/>
        </w:rPr>
        <w:t>………………………………………………………</w:t>
      </w:r>
    </w:p>
    <w:p w14:paraId="188AF3F3" w14:textId="77777777" w:rsidR="009E072F" w:rsidRDefault="009E072F" w:rsidP="009E072F">
      <w:pPr>
        <w:spacing w:line="360" w:lineRule="auto"/>
        <w:ind w:right="5954"/>
        <w:rPr>
          <w:rFonts w:ascii="Arial" w:hAnsi="Arial" w:cs="Arial"/>
        </w:rPr>
      </w:pPr>
    </w:p>
    <w:p w14:paraId="25BD7FBB" w14:textId="77777777" w:rsidR="009E072F" w:rsidRPr="009E072F" w:rsidRDefault="009E072F" w:rsidP="009E072F">
      <w:pPr>
        <w:spacing w:line="276" w:lineRule="auto"/>
        <w:jc w:val="center"/>
        <w:rPr>
          <w:rFonts w:ascii="Arial" w:hAnsi="Arial" w:cs="Arial"/>
          <w:b/>
          <w:color w:val="000000"/>
          <w:sz w:val="20"/>
          <w:szCs w:val="20"/>
          <w:shd w:val="clear" w:color="auto" w:fill="FFFFFF"/>
        </w:rPr>
      </w:pPr>
      <w:r w:rsidRPr="009E072F">
        <w:rPr>
          <w:rFonts w:ascii="Arial" w:hAnsi="Arial" w:cs="Arial"/>
          <w:b/>
          <w:color w:val="000000"/>
          <w:sz w:val="20"/>
          <w:szCs w:val="20"/>
        </w:rPr>
        <w:t xml:space="preserve">Oświadczenie wykonawcy </w:t>
      </w:r>
      <w:r w:rsidRPr="009E072F">
        <w:rPr>
          <w:rFonts w:ascii="Arial" w:hAnsi="Arial" w:cs="Arial"/>
          <w:b/>
          <w:color w:val="000000"/>
          <w:sz w:val="20"/>
          <w:szCs w:val="20"/>
          <w:shd w:val="clear" w:color="auto" w:fill="FFFFFF"/>
        </w:rPr>
        <w:t>o spełnianiu warunków udziału w postępowaniu</w:t>
      </w:r>
    </w:p>
    <w:p w14:paraId="71D9E33A" w14:textId="77777777"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color w:val="000000"/>
          <w:sz w:val="20"/>
          <w:szCs w:val="20"/>
          <w:shd w:val="clear" w:color="auto" w:fill="FFFFFF"/>
        </w:rPr>
        <w:t xml:space="preserve">składane na podstawie </w:t>
      </w:r>
      <w:r w:rsidRPr="009E072F">
        <w:rPr>
          <w:rFonts w:ascii="Arial" w:hAnsi="Arial" w:cs="Arial"/>
          <w:b/>
          <w:bCs/>
          <w:color w:val="000000"/>
          <w:sz w:val="20"/>
          <w:szCs w:val="20"/>
        </w:rPr>
        <w:t xml:space="preserve">art. 125 ust. 1 </w:t>
      </w:r>
      <w:r w:rsidRPr="009E072F">
        <w:rPr>
          <w:rFonts w:ascii="Arial" w:hAnsi="Arial" w:cs="Arial"/>
          <w:b/>
          <w:bCs/>
          <w:color w:val="000000"/>
          <w:sz w:val="20"/>
          <w:szCs w:val="20"/>
          <w:shd w:val="clear" w:color="auto" w:fill="FFFFFF"/>
        </w:rPr>
        <w:t xml:space="preserve">ustawy </w:t>
      </w:r>
      <w:r w:rsidRPr="009E072F">
        <w:rPr>
          <w:rFonts w:ascii="Arial" w:hAnsi="Arial" w:cs="Arial"/>
          <w:b/>
          <w:bCs/>
          <w:color w:val="000000"/>
          <w:sz w:val="20"/>
          <w:szCs w:val="20"/>
        </w:rPr>
        <w:t xml:space="preserve">z dnia 11 września 2019 r. </w:t>
      </w:r>
    </w:p>
    <w:p w14:paraId="4EEF0E0C" w14:textId="4FD6531E"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bCs/>
          <w:color w:val="000000"/>
          <w:sz w:val="20"/>
          <w:szCs w:val="20"/>
        </w:rPr>
        <w:t>- Prawo zamówień publicznych (tekst jednolity: Dz. U. 202</w:t>
      </w:r>
      <w:r w:rsidR="00273029">
        <w:rPr>
          <w:rFonts w:ascii="Arial" w:hAnsi="Arial" w:cs="Arial"/>
          <w:b/>
          <w:bCs/>
          <w:color w:val="000000"/>
          <w:sz w:val="20"/>
          <w:szCs w:val="20"/>
        </w:rPr>
        <w:t>4</w:t>
      </w:r>
      <w:r w:rsidRPr="009E072F">
        <w:rPr>
          <w:rFonts w:ascii="Arial" w:hAnsi="Arial" w:cs="Arial"/>
          <w:b/>
          <w:bCs/>
          <w:color w:val="000000"/>
          <w:sz w:val="20"/>
          <w:szCs w:val="20"/>
        </w:rPr>
        <w:t xml:space="preserve"> poz. 1</w:t>
      </w:r>
      <w:r w:rsidR="00273029">
        <w:rPr>
          <w:rFonts w:ascii="Arial" w:hAnsi="Arial" w:cs="Arial"/>
          <w:b/>
          <w:bCs/>
          <w:color w:val="000000"/>
          <w:sz w:val="20"/>
          <w:szCs w:val="20"/>
        </w:rPr>
        <w:t>320</w:t>
      </w:r>
      <w:r w:rsidRPr="009E072F">
        <w:rPr>
          <w:rFonts w:ascii="Arial" w:hAnsi="Arial" w:cs="Arial"/>
          <w:b/>
          <w:bCs/>
          <w:color w:val="000000"/>
          <w:sz w:val="20"/>
          <w:szCs w:val="20"/>
        </w:rPr>
        <w:t xml:space="preserve"> ze zm.)</w:t>
      </w:r>
    </w:p>
    <w:p w14:paraId="064EF3FA" w14:textId="77777777" w:rsidR="009E072F" w:rsidRDefault="009E072F" w:rsidP="00273029">
      <w:pPr>
        <w:spacing w:line="276" w:lineRule="auto"/>
        <w:rPr>
          <w:rFonts w:ascii="Arial" w:hAnsi="Arial" w:cs="Arial"/>
          <w:b/>
          <w:bCs/>
          <w:color w:val="000000"/>
        </w:rPr>
      </w:pPr>
    </w:p>
    <w:p w14:paraId="1DF277E4" w14:textId="77777777" w:rsidR="009E072F" w:rsidRDefault="009E072F" w:rsidP="009E072F">
      <w:pPr>
        <w:shd w:val="clear" w:color="auto" w:fill="BFBFBF"/>
        <w:spacing w:line="360" w:lineRule="auto"/>
        <w:jc w:val="both"/>
        <w:rPr>
          <w:rFonts w:ascii="Arial" w:hAnsi="Arial" w:cs="Arial"/>
          <w:b/>
        </w:rPr>
      </w:pPr>
      <w:r>
        <w:rPr>
          <w:rFonts w:ascii="Arial" w:hAnsi="Arial" w:cs="Arial"/>
          <w:b/>
        </w:rPr>
        <w:t>INFORMACJA DOTYCZĄCA WYKONAWCY:</w:t>
      </w:r>
    </w:p>
    <w:p w14:paraId="79EE36E6" w14:textId="77777777" w:rsidR="009E072F" w:rsidRPr="009E072F" w:rsidRDefault="009E072F" w:rsidP="009E072F">
      <w:pPr>
        <w:tabs>
          <w:tab w:val="num" w:pos="1418"/>
        </w:tabs>
        <w:spacing w:line="312" w:lineRule="auto"/>
        <w:jc w:val="both"/>
        <w:rPr>
          <w:rFonts w:ascii="Arial" w:hAnsi="Arial" w:cs="Arial"/>
          <w:color w:val="000000"/>
          <w:sz w:val="20"/>
          <w:szCs w:val="20"/>
        </w:rPr>
      </w:pPr>
    </w:p>
    <w:p w14:paraId="684C6400" w14:textId="7F2F44F7" w:rsidR="009E072F" w:rsidRPr="002E2D07" w:rsidRDefault="009E072F" w:rsidP="009E072F">
      <w:pPr>
        <w:tabs>
          <w:tab w:val="num" w:pos="1418"/>
        </w:tabs>
        <w:spacing w:line="312" w:lineRule="auto"/>
        <w:jc w:val="both"/>
        <w:rPr>
          <w:rFonts w:ascii="Arial" w:hAnsi="Arial" w:cs="Arial"/>
          <w:b/>
          <w:bCs/>
          <w:color w:val="000000"/>
          <w:sz w:val="20"/>
          <w:szCs w:val="20"/>
        </w:rPr>
      </w:pPr>
      <w:r w:rsidRPr="009E072F">
        <w:rPr>
          <w:rFonts w:ascii="Arial" w:hAnsi="Arial" w:cs="Arial"/>
          <w:color w:val="000000"/>
          <w:sz w:val="20"/>
          <w:szCs w:val="20"/>
        </w:rPr>
        <w:t xml:space="preserve">Uprawniony do reprezentowania wykonawcy ………………………… w postępowaniu o udzielenie zamówienia publicznego na </w:t>
      </w:r>
      <w:r w:rsidR="00736D2B" w:rsidRPr="00736D2B">
        <w:rPr>
          <w:rFonts w:ascii="Arial" w:hAnsi="Arial" w:cs="Arial"/>
          <w:b/>
          <w:bCs/>
          <w:color w:val="0070C0"/>
          <w:sz w:val="20"/>
          <w:szCs w:val="20"/>
        </w:rPr>
        <w:t>„</w:t>
      </w:r>
      <w:r w:rsidR="00273029" w:rsidRPr="00273029">
        <w:rPr>
          <w:rFonts w:ascii="Arial" w:hAnsi="Arial" w:cs="Arial"/>
          <w:b/>
          <w:bCs/>
          <w:color w:val="0070C0"/>
          <w:sz w:val="20"/>
          <w:szCs w:val="20"/>
        </w:rPr>
        <w:t>Sukcesywna dostawa leków stosowanych w ramach programów lekowych  (terapia WZW C, terapia zaburzeń depresyjnych) oraz szczepionki przeciw pneumokokom na potrzeby Wrocławskiego Centrum Zdrowia SP ZOZ.</w:t>
      </w:r>
      <w:r w:rsidR="009A67FE" w:rsidRPr="009A67FE">
        <w:rPr>
          <w:rFonts w:ascii="Arial" w:hAnsi="Arial" w:cs="Arial"/>
          <w:b/>
          <w:bCs/>
          <w:color w:val="0070C0"/>
          <w:sz w:val="20"/>
          <w:szCs w:val="20"/>
        </w:rPr>
        <w:t>”</w:t>
      </w:r>
      <w:r w:rsidR="009A67FE">
        <w:rPr>
          <w:rFonts w:ascii="Arial" w:hAnsi="Arial" w:cs="Arial"/>
          <w:b/>
          <w:bCs/>
          <w:color w:val="0070C0"/>
          <w:sz w:val="20"/>
          <w:szCs w:val="20"/>
        </w:rPr>
        <w:t xml:space="preserve"> </w:t>
      </w:r>
      <w:r w:rsidRPr="009E072F">
        <w:rPr>
          <w:rFonts w:ascii="Arial" w:hAnsi="Arial" w:cs="Arial"/>
          <w:sz w:val="20"/>
          <w:szCs w:val="20"/>
        </w:rPr>
        <w:t>Oznaczenie sprawy:</w:t>
      </w:r>
      <w:r w:rsidRPr="009E072F">
        <w:rPr>
          <w:rFonts w:ascii="Arial" w:hAnsi="Arial" w:cs="Arial"/>
          <w:b/>
          <w:sz w:val="20"/>
          <w:szCs w:val="20"/>
        </w:rPr>
        <w:t xml:space="preserve"> </w:t>
      </w:r>
      <w:r w:rsidR="00273029">
        <w:rPr>
          <w:rFonts w:ascii="Arial" w:hAnsi="Arial" w:cs="Arial"/>
          <w:b/>
          <w:color w:val="0070C0"/>
          <w:sz w:val="20"/>
          <w:szCs w:val="20"/>
        </w:rPr>
        <w:t>WCZ/P/D-2/2024</w:t>
      </w:r>
      <w:r w:rsidRPr="009E072F">
        <w:rPr>
          <w:rFonts w:ascii="Arial" w:hAnsi="Arial" w:cs="Arial"/>
          <w:b/>
          <w:color w:val="0070C0"/>
          <w:sz w:val="20"/>
          <w:szCs w:val="20"/>
        </w:rPr>
        <w:t xml:space="preserve">, </w:t>
      </w:r>
      <w:r w:rsidRPr="009E072F">
        <w:rPr>
          <w:rFonts w:ascii="Arial" w:hAnsi="Arial" w:cs="Arial"/>
          <w:sz w:val="20"/>
          <w:szCs w:val="20"/>
        </w:rPr>
        <w:t xml:space="preserve">prowadzonym przez </w:t>
      </w:r>
      <w:r w:rsidRPr="009E072F">
        <w:rPr>
          <w:rFonts w:ascii="Arial" w:hAnsi="Arial" w:cs="Arial"/>
          <w:b/>
          <w:bCs/>
          <w:color w:val="0070C0"/>
          <w:sz w:val="20"/>
          <w:szCs w:val="20"/>
        </w:rPr>
        <w:t>Wrocławskie Centrum Zdrowia SP ZOZ</w:t>
      </w:r>
      <w:r w:rsidRPr="009E072F">
        <w:rPr>
          <w:rFonts w:ascii="Arial" w:hAnsi="Arial" w:cs="Arial"/>
          <w:b/>
          <w:bCs/>
          <w:color w:val="000000"/>
          <w:sz w:val="20"/>
          <w:szCs w:val="20"/>
        </w:rPr>
        <w:t xml:space="preserve">, </w:t>
      </w:r>
      <w:r w:rsidRPr="009E072F">
        <w:rPr>
          <w:rFonts w:ascii="Arial" w:hAnsi="Arial" w:cs="Arial"/>
          <w:sz w:val="20"/>
          <w:szCs w:val="20"/>
        </w:rPr>
        <w:t xml:space="preserve"> </w:t>
      </w:r>
      <w:r w:rsidRPr="009E072F">
        <w:rPr>
          <w:rFonts w:ascii="Arial" w:hAnsi="Arial" w:cs="Arial"/>
          <w:color w:val="000000"/>
          <w:sz w:val="20"/>
          <w:szCs w:val="20"/>
        </w:rPr>
        <w:t xml:space="preserve">oświadczam, że spełniam warunki udziału w postępowaniu, o których mowa w części </w:t>
      </w:r>
      <w:r w:rsidRPr="009E072F">
        <w:rPr>
          <w:rFonts w:ascii="Arial" w:hAnsi="Arial" w:cs="Arial"/>
          <w:b/>
          <w:bCs/>
          <w:color w:val="000000"/>
          <w:sz w:val="20"/>
          <w:szCs w:val="20"/>
        </w:rPr>
        <w:t>I SWZ - IDW pkt.5  („</w:t>
      </w:r>
      <w:r w:rsidRPr="009E072F">
        <w:rPr>
          <w:rFonts w:ascii="Arial" w:hAnsi="Arial" w:cs="Arial"/>
          <w:b/>
          <w:bCs/>
          <w:sz w:val="20"/>
          <w:szCs w:val="20"/>
        </w:rPr>
        <w:t>5</w:t>
      </w:r>
      <w:r>
        <w:rPr>
          <w:rFonts w:ascii="Arial" w:hAnsi="Arial" w:cs="Arial"/>
          <w:b/>
          <w:bCs/>
          <w:sz w:val="20"/>
          <w:szCs w:val="20"/>
        </w:rPr>
        <w:t xml:space="preserve"> </w:t>
      </w:r>
      <w:r w:rsidRPr="009E072F">
        <w:rPr>
          <w:rFonts w:ascii="Arial" w:hAnsi="Arial" w:cs="Arial"/>
          <w:b/>
          <w:bCs/>
          <w:sz w:val="20"/>
          <w:szCs w:val="20"/>
        </w:rPr>
        <w:t>Warunki udziału w</w:t>
      </w:r>
      <w:r>
        <w:rPr>
          <w:rFonts w:ascii="Arial" w:hAnsi="Arial" w:cs="Arial"/>
          <w:b/>
          <w:bCs/>
          <w:sz w:val="20"/>
          <w:szCs w:val="20"/>
        </w:rPr>
        <w:t xml:space="preserve"> </w:t>
      </w:r>
      <w:r w:rsidRPr="009E072F">
        <w:rPr>
          <w:rFonts w:ascii="Arial" w:hAnsi="Arial" w:cs="Arial"/>
          <w:b/>
          <w:bCs/>
          <w:sz w:val="20"/>
          <w:szCs w:val="20"/>
        </w:rPr>
        <w:t>postępowaniu</w:t>
      </w:r>
      <w:r w:rsidRPr="009E072F">
        <w:rPr>
          <w:rFonts w:ascii="Arial" w:hAnsi="Arial" w:cs="Arial"/>
          <w:b/>
          <w:bCs/>
          <w:color w:val="000000"/>
          <w:sz w:val="20"/>
          <w:szCs w:val="20"/>
        </w:rPr>
        <w:t>”).</w:t>
      </w:r>
    </w:p>
    <w:p w14:paraId="55A54A16" w14:textId="77777777" w:rsidR="009E072F" w:rsidRPr="009E072F" w:rsidRDefault="009E072F" w:rsidP="009E072F">
      <w:pPr>
        <w:tabs>
          <w:tab w:val="num" w:pos="1418"/>
        </w:tabs>
        <w:spacing w:line="312" w:lineRule="auto"/>
        <w:jc w:val="both"/>
        <w:rPr>
          <w:rFonts w:ascii="Arial" w:hAnsi="Arial" w:cs="Arial"/>
          <w:color w:val="000000"/>
          <w:sz w:val="20"/>
          <w:szCs w:val="20"/>
        </w:rPr>
      </w:pPr>
    </w:p>
    <w:p w14:paraId="41181206" w14:textId="77777777" w:rsidR="009E072F" w:rsidRPr="009E072F" w:rsidRDefault="009E072F" w:rsidP="009E072F">
      <w:pPr>
        <w:shd w:val="clear" w:color="auto" w:fill="BFBFBF"/>
        <w:spacing w:line="276" w:lineRule="auto"/>
        <w:jc w:val="both"/>
        <w:rPr>
          <w:rFonts w:ascii="Arial" w:hAnsi="Arial" w:cs="Arial"/>
          <w:sz w:val="20"/>
          <w:szCs w:val="20"/>
        </w:rPr>
      </w:pPr>
      <w:r w:rsidRPr="009E072F">
        <w:rPr>
          <w:rFonts w:ascii="Arial" w:hAnsi="Arial" w:cs="Arial"/>
          <w:b/>
          <w:sz w:val="20"/>
          <w:szCs w:val="20"/>
        </w:rPr>
        <w:t>INFORMACJA W ZWIĄZKU Z POLEGANIEM NA ZDOLNOŚCIACH TECHNICZNYCH LUB ZAWODOWYCH LUB SYTUACJI FINANSOWWEJ LUB EKONOMCZNEJ PODMIOTÓW UDOSTĘPNIAJĄCYCH ZASOBY:</w:t>
      </w:r>
      <w:r w:rsidRPr="009E072F">
        <w:rPr>
          <w:rFonts w:ascii="Arial" w:hAnsi="Arial" w:cs="Arial"/>
          <w:sz w:val="20"/>
          <w:szCs w:val="20"/>
        </w:rPr>
        <w:t xml:space="preserve"> </w:t>
      </w:r>
    </w:p>
    <w:p w14:paraId="53783676" w14:textId="77777777" w:rsidR="009E072F" w:rsidRPr="009E072F" w:rsidRDefault="009E072F" w:rsidP="009E072F">
      <w:pPr>
        <w:spacing w:line="360" w:lineRule="auto"/>
        <w:jc w:val="both"/>
        <w:rPr>
          <w:rFonts w:ascii="Arial" w:hAnsi="Arial" w:cs="Arial"/>
          <w:sz w:val="20"/>
          <w:szCs w:val="20"/>
        </w:rPr>
      </w:pPr>
    </w:p>
    <w:p w14:paraId="45CE353E" w14:textId="77777777" w:rsidR="009E072F" w:rsidRPr="009E072F" w:rsidRDefault="009E072F" w:rsidP="009E072F">
      <w:pPr>
        <w:tabs>
          <w:tab w:val="num" w:pos="1418"/>
        </w:tabs>
        <w:spacing w:line="312" w:lineRule="auto"/>
        <w:jc w:val="both"/>
        <w:rPr>
          <w:rFonts w:ascii="Arial" w:hAnsi="Arial" w:cs="Arial"/>
          <w:b/>
          <w:bCs/>
          <w:color w:val="000000"/>
          <w:sz w:val="20"/>
          <w:szCs w:val="20"/>
        </w:rPr>
      </w:pPr>
      <w:r w:rsidRPr="009E072F">
        <w:rPr>
          <w:rFonts w:ascii="Arial" w:hAnsi="Arial" w:cs="Arial"/>
          <w:sz w:val="20"/>
          <w:szCs w:val="20"/>
        </w:rPr>
        <w:t xml:space="preserve">Oświadczam, że w celu wykazania spełniania warunków udziału w postępowaniu, określonych przez zamawiającego w części </w:t>
      </w:r>
      <w:r w:rsidRPr="009E072F">
        <w:rPr>
          <w:rFonts w:ascii="Arial" w:hAnsi="Arial" w:cs="Arial"/>
          <w:b/>
          <w:bCs/>
          <w:color w:val="000000"/>
          <w:sz w:val="20"/>
          <w:szCs w:val="20"/>
        </w:rPr>
        <w:t>I SWZ - IDW pkt.5  („</w:t>
      </w:r>
      <w:r w:rsidRPr="009E072F">
        <w:rPr>
          <w:rFonts w:ascii="Arial" w:hAnsi="Arial" w:cs="Arial"/>
          <w:b/>
          <w:bCs/>
          <w:sz w:val="20"/>
          <w:szCs w:val="20"/>
        </w:rPr>
        <w:t>5.Warunki udziału w postępowaniu</w:t>
      </w:r>
      <w:r w:rsidRPr="009E072F">
        <w:rPr>
          <w:rFonts w:ascii="Arial" w:hAnsi="Arial" w:cs="Arial"/>
          <w:b/>
          <w:bCs/>
          <w:color w:val="000000"/>
          <w:sz w:val="20"/>
          <w:szCs w:val="20"/>
        </w:rPr>
        <w:t>”</w:t>
      </w:r>
      <w:r w:rsidRPr="009E072F">
        <w:rPr>
          <w:rFonts w:ascii="Arial" w:hAnsi="Arial" w:cs="Arial"/>
          <w:sz w:val="20"/>
          <w:szCs w:val="20"/>
        </w:rPr>
        <w:t>)</w:t>
      </w:r>
      <w:r w:rsidRPr="009E072F">
        <w:rPr>
          <w:rFonts w:ascii="Arial" w:hAnsi="Arial" w:cs="Arial"/>
          <w:b/>
          <w:bCs/>
          <w:i/>
          <w:sz w:val="20"/>
          <w:szCs w:val="20"/>
        </w:rPr>
        <w:t>,</w:t>
      </w:r>
      <w:r w:rsidRPr="009E072F">
        <w:rPr>
          <w:rFonts w:ascii="Arial" w:hAnsi="Arial" w:cs="Arial"/>
          <w:sz w:val="20"/>
          <w:szCs w:val="20"/>
        </w:rPr>
        <w:t xml:space="preserve"> polegam na </w:t>
      </w:r>
      <w:r w:rsidRPr="009E072F">
        <w:rPr>
          <w:rFonts w:ascii="Arial" w:hAnsi="Arial" w:cs="Arial"/>
          <w:bCs/>
          <w:sz w:val="20"/>
          <w:szCs w:val="20"/>
        </w:rPr>
        <w:t>zdolnościach technicznych lub zawodowych lub sytuacji finansowej lub ekonomicznej następującego podmiotu/następujących podmiotów udostępniających te zasoby, w następującym zakresie:</w:t>
      </w:r>
    </w:p>
    <w:p w14:paraId="12DD6657" w14:textId="77777777" w:rsidR="009E072F" w:rsidRPr="009E072F" w:rsidRDefault="009E072F" w:rsidP="009E072F">
      <w:pPr>
        <w:spacing w:line="360" w:lineRule="auto"/>
        <w:jc w:val="both"/>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606"/>
      </w:tblGrid>
      <w:tr w:rsidR="009E072F" w:rsidRPr="009E072F" w14:paraId="3E37F10E" w14:textId="77777777" w:rsidTr="009E072F">
        <w:tc>
          <w:tcPr>
            <w:tcW w:w="4498" w:type="dxa"/>
            <w:tcBorders>
              <w:top w:val="single" w:sz="4" w:space="0" w:color="auto"/>
              <w:left w:val="single" w:sz="4" w:space="0" w:color="auto"/>
              <w:bottom w:val="single" w:sz="4" w:space="0" w:color="auto"/>
              <w:right w:val="single" w:sz="4" w:space="0" w:color="auto"/>
            </w:tcBorders>
            <w:hideMark/>
          </w:tcPr>
          <w:p w14:paraId="52ABD0C6" w14:textId="77777777" w:rsidR="009E072F" w:rsidRPr="009E072F" w:rsidRDefault="009E072F">
            <w:pPr>
              <w:spacing w:line="276" w:lineRule="auto"/>
              <w:jc w:val="center"/>
              <w:rPr>
                <w:rFonts w:ascii="Arial" w:hAnsi="Arial" w:cs="Arial"/>
                <w:b/>
                <w:sz w:val="20"/>
                <w:szCs w:val="20"/>
              </w:rPr>
            </w:pPr>
            <w:r w:rsidRPr="009E072F">
              <w:rPr>
                <w:rFonts w:ascii="Arial" w:hAnsi="Arial" w:cs="Arial"/>
                <w:b/>
                <w:sz w:val="20"/>
                <w:szCs w:val="20"/>
              </w:rPr>
              <w:t>Podmiot, na którego zdolnościach technicznych lub zawodowych lub sytuacji finansowej lub ekonomicznej polega wykonawca</w:t>
            </w:r>
          </w:p>
        </w:tc>
        <w:tc>
          <w:tcPr>
            <w:tcW w:w="4606" w:type="dxa"/>
            <w:tcBorders>
              <w:top w:val="single" w:sz="4" w:space="0" w:color="auto"/>
              <w:left w:val="single" w:sz="4" w:space="0" w:color="auto"/>
              <w:bottom w:val="single" w:sz="4" w:space="0" w:color="auto"/>
              <w:right w:val="single" w:sz="4" w:space="0" w:color="auto"/>
            </w:tcBorders>
            <w:hideMark/>
          </w:tcPr>
          <w:p w14:paraId="24752C79" w14:textId="77777777" w:rsidR="009E072F" w:rsidRPr="009E072F" w:rsidRDefault="009E072F">
            <w:pPr>
              <w:spacing w:line="276" w:lineRule="auto"/>
              <w:jc w:val="center"/>
              <w:rPr>
                <w:rFonts w:ascii="Arial" w:hAnsi="Arial" w:cs="Arial"/>
                <w:b/>
                <w:sz w:val="20"/>
                <w:szCs w:val="20"/>
              </w:rPr>
            </w:pPr>
            <w:r w:rsidRPr="009E072F">
              <w:rPr>
                <w:rFonts w:ascii="Arial" w:hAnsi="Arial" w:cs="Arial"/>
                <w:b/>
                <w:sz w:val="20"/>
                <w:szCs w:val="20"/>
              </w:rPr>
              <w:t>Zakres udostępnianych zasobów</w:t>
            </w:r>
          </w:p>
        </w:tc>
      </w:tr>
      <w:tr w:rsidR="009E072F" w:rsidRPr="009E072F" w14:paraId="6B2C4056" w14:textId="77777777" w:rsidTr="009E072F">
        <w:tc>
          <w:tcPr>
            <w:tcW w:w="4498" w:type="dxa"/>
            <w:tcBorders>
              <w:top w:val="single" w:sz="4" w:space="0" w:color="auto"/>
              <w:left w:val="single" w:sz="4" w:space="0" w:color="auto"/>
              <w:bottom w:val="single" w:sz="4" w:space="0" w:color="auto"/>
              <w:right w:val="single" w:sz="4" w:space="0" w:color="auto"/>
            </w:tcBorders>
          </w:tcPr>
          <w:p w14:paraId="03276A6D" w14:textId="77777777" w:rsidR="009E072F" w:rsidRPr="009E072F" w:rsidRDefault="009E072F">
            <w:pPr>
              <w:spacing w:line="360" w:lineRule="auto"/>
              <w:jc w:val="both"/>
              <w:rPr>
                <w:rFonts w:ascii="Arial" w:hAnsi="Arial" w:cs="Arial"/>
                <w:bCs/>
                <w:sz w:val="20"/>
                <w:szCs w:val="20"/>
              </w:rPr>
            </w:pPr>
          </w:p>
        </w:tc>
        <w:tc>
          <w:tcPr>
            <w:tcW w:w="4606" w:type="dxa"/>
            <w:tcBorders>
              <w:top w:val="single" w:sz="4" w:space="0" w:color="auto"/>
              <w:left w:val="single" w:sz="4" w:space="0" w:color="auto"/>
              <w:bottom w:val="single" w:sz="4" w:space="0" w:color="auto"/>
              <w:right w:val="single" w:sz="4" w:space="0" w:color="auto"/>
            </w:tcBorders>
          </w:tcPr>
          <w:p w14:paraId="1A2A7DE3" w14:textId="77777777" w:rsidR="009E072F" w:rsidRPr="009E072F" w:rsidRDefault="009E072F">
            <w:pPr>
              <w:spacing w:line="360" w:lineRule="auto"/>
              <w:jc w:val="both"/>
              <w:rPr>
                <w:rFonts w:ascii="Arial" w:hAnsi="Arial" w:cs="Arial"/>
                <w:bCs/>
                <w:sz w:val="20"/>
                <w:szCs w:val="20"/>
              </w:rPr>
            </w:pPr>
          </w:p>
        </w:tc>
      </w:tr>
    </w:tbl>
    <w:p w14:paraId="480DC180" w14:textId="77777777" w:rsidR="009E072F" w:rsidRPr="009E072F" w:rsidRDefault="009E072F" w:rsidP="009E072F">
      <w:pPr>
        <w:spacing w:line="360" w:lineRule="auto"/>
        <w:jc w:val="both"/>
        <w:rPr>
          <w:rFonts w:ascii="Arial" w:hAnsi="Arial" w:cs="Arial"/>
          <w:bCs/>
          <w:sz w:val="20"/>
          <w:szCs w:val="20"/>
        </w:rPr>
      </w:pPr>
    </w:p>
    <w:p w14:paraId="52C52616" w14:textId="77777777" w:rsidR="009E072F" w:rsidRDefault="009E072F" w:rsidP="009E072F">
      <w:pPr>
        <w:spacing w:line="360" w:lineRule="auto"/>
        <w:jc w:val="both"/>
        <w:rPr>
          <w:rFonts w:ascii="Arial" w:hAnsi="Arial" w:cs="Arial"/>
          <w:sz w:val="20"/>
          <w:szCs w:val="20"/>
        </w:rPr>
      </w:pPr>
    </w:p>
    <w:p w14:paraId="2163FC68" w14:textId="73A56189" w:rsidR="00B834C4" w:rsidRPr="00B834C4" w:rsidRDefault="00B834C4" w:rsidP="00B834C4">
      <w:pPr>
        <w:shd w:val="clear" w:color="auto" w:fill="D9D9D9" w:themeFill="background1" w:themeFillShade="D9"/>
        <w:spacing w:line="360" w:lineRule="auto"/>
        <w:jc w:val="both"/>
        <w:rPr>
          <w:rFonts w:ascii="Arial" w:hAnsi="Arial" w:cs="Arial"/>
          <w:b/>
          <w:bCs/>
          <w:sz w:val="20"/>
          <w:szCs w:val="20"/>
        </w:rPr>
      </w:pPr>
      <w:r w:rsidRPr="00B834C4">
        <w:rPr>
          <w:rFonts w:ascii="Arial" w:hAnsi="Arial" w:cs="Arial"/>
          <w:b/>
          <w:bCs/>
          <w:sz w:val="20"/>
          <w:szCs w:val="20"/>
        </w:rPr>
        <w:lastRenderedPageBreak/>
        <w:t xml:space="preserve">DANE UMOŻLIWIAJĄCE DOSTĘP DO PODMIOTOWYCH ŚRODKÓW DOWODOWYCH (BEZ KONIECZNOŚCI ICH PRZEDKŁADANIA -ZGODNIE Z PKT. 7.4 IDW) </w:t>
      </w:r>
    </w:p>
    <w:p w14:paraId="33D2225D" w14:textId="77777777" w:rsidR="00B834C4" w:rsidRDefault="00B834C4" w:rsidP="00B834C4">
      <w:pPr>
        <w:spacing w:line="360" w:lineRule="auto"/>
        <w:jc w:val="both"/>
        <w:rPr>
          <w:rFonts w:ascii="Arial" w:hAnsi="Arial" w:cs="Arial"/>
          <w:sz w:val="20"/>
          <w:szCs w:val="20"/>
        </w:rPr>
      </w:pPr>
    </w:p>
    <w:p w14:paraId="13D6EDC3" w14:textId="3F1791AB" w:rsidR="00B834C4" w:rsidRPr="00B834C4" w:rsidRDefault="00B834C4" w:rsidP="00B834C4">
      <w:pPr>
        <w:spacing w:line="360" w:lineRule="auto"/>
        <w:jc w:val="both"/>
        <w:rPr>
          <w:rFonts w:ascii="Arial" w:hAnsi="Arial" w:cs="Arial"/>
          <w:sz w:val="20"/>
          <w:szCs w:val="20"/>
        </w:rPr>
      </w:pPr>
      <w:r>
        <w:rPr>
          <w:rFonts w:ascii="Arial" w:hAnsi="Arial" w:cs="Arial"/>
          <w:sz w:val="20"/>
          <w:szCs w:val="20"/>
        </w:rPr>
        <w:t xml:space="preserve">Oświadczam, iż </w:t>
      </w:r>
      <w:r w:rsidRPr="00B834C4">
        <w:rPr>
          <w:rFonts w:ascii="Arial" w:hAnsi="Arial" w:cs="Arial"/>
          <w:sz w:val="20"/>
          <w:szCs w:val="20"/>
        </w:rPr>
        <w:t>figuruj</w:t>
      </w:r>
      <w:r>
        <w:rPr>
          <w:rFonts w:ascii="Arial" w:hAnsi="Arial" w:cs="Arial"/>
          <w:sz w:val="20"/>
          <w:szCs w:val="20"/>
        </w:rPr>
        <w:t>ę</w:t>
      </w:r>
      <w:r w:rsidRPr="00B834C4">
        <w:rPr>
          <w:rFonts w:ascii="Arial" w:hAnsi="Arial" w:cs="Arial"/>
          <w:sz w:val="20"/>
          <w:szCs w:val="20"/>
        </w:rPr>
        <w:t xml:space="preserve"> w odpowiednim rejestrze zawodowym lub handlowym prowadzonym w państwie członkowskim siedziby wykonawcy</w:t>
      </w:r>
      <w:r>
        <w:rPr>
          <w:rFonts w:ascii="Arial" w:hAnsi="Arial" w:cs="Arial"/>
          <w:sz w:val="20"/>
          <w:szCs w:val="20"/>
        </w:rPr>
        <w:t xml:space="preserve"> </w:t>
      </w:r>
      <w:proofErr w:type="spellStart"/>
      <w:r>
        <w:rPr>
          <w:rFonts w:ascii="Arial" w:hAnsi="Arial" w:cs="Arial"/>
          <w:sz w:val="20"/>
          <w:szCs w:val="20"/>
        </w:rPr>
        <w:t>tj</w:t>
      </w:r>
      <w:proofErr w:type="spellEnd"/>
      <w:r w:rsidRPr="00B834C4">
        <w:rPr>
          <w:rFonts w:ascii="Arial" w:hAnsi="Arial" w:cs="Arial"/>
          <w:sz w:val="20"/>
          <w:szCs w:val="20"/>
        </w:rPr>
        <w:t xml:space="preserve">:  </w:t>
      </w:r>
    </w:p>
    <w:p w14:paraId="376C0C5C"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w:t>
      </w:r>
    </w:p>
    <w:p w14:paraId="4722F9F1"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 xml:space="preserve">Czy odnośna dokumentacja jest dostępna w formie elektronicznej?   </w:t>
      </w:r>
    </w:p>
    <w:p w14:paraId="23DB6832"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 xml:space="preserve">Tak </w:t>
      </w:r>
      <w:r w:rsidRPr="00B834C4">
        <w:rPr>
          <w:rFonts w:ascii="Arial" w:hAnsi="Arial" w:cs="Arial"/>
          <w:sz w:val="20"/>
          <w:szCs w:val="20"/>
        </w:rPr>
        <w:t></w:t>
      </w:r>
    </w:p>
    <w:p w14:paraId="3339113E"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 xml:space="preserve">Nie </w:t>
      </w:r>
      <w:r w:rsidRPr="00B834C4">
        <w:rPr>
          <w:rFonts w:ascii="Arial" w:hAnsi="Arial" w:cs="Arial"/>
          <w:sz w:val="20"/>
          <w:szCs w:val="20"/>
        </w:rPr>
        <w:t></w:t>
      </w:r>
    </w:p>
    <w:p w14:paraId="2F575183"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adres internetowy: ………………………………</w:t>
      </w:r>
    </w:p>
    <w:p w14:paraId="43DEEE33" w14:textId="77777777" w:rsidR="00B834C4" w:rsidRPr="00B834C4" w:rsidRDefault="00B834C4" w:rsidP="00B834C4">
      <w:pPr>
        <w:spacing w:line="360" w:lineRule="auto"/>
        <w:jc w:val="both"/>
        <w:rPr>
          <w:rFonts w:ascii="Arial" w:hAnsi="Arial" w:cs="Arial"/>
          <w:sz w:val="20"/>
          <w:szCs w:val="20"/>
        </w:rPr>
      </w:pPr>
      <w:r w:rsidRPr="00B834C4">
        <w:rPr>
          <w:rFonts w:ascii="Arial" w:hAnsi="Arial" w:cs="Arial"/>
          <w:sz w:val="20"/>
          <w:szCs w:val="20"/>
        </w:rPr>
        <w:t>wydający urząd lub organ:……………………….</w:t>
      </w:r>
    </w:p>
    <w:p w14:paraId="40112384" w14:textId="5A64EBAC" w:rsidR="00B834C4" w:rsidRDefault="00B834C4" w:rsidP="00B834C4">
      <w:pPr>
        <w:spacing w:line="360" w:lineRule="auto"/>
        <w:jc w:val="both"/>
        <w:rPr>
          <w:rFonts w:ascii="Arial" w:hAnsi="Arial" w:cs="Arial"/>
          <w:sz w:val="20"/>
          <w:szCs w:val="20"/>
        </w:rPr>
      </w:pPr>
      <w:r w:rsidRPr="00B834C4">
        <w:rPr>
          <w:rFonts w:ascii="Arial" w:hAnsi="Arial" w:cs="Arial"/>
          <w:sz w:val="20"/>
          <w:szCs w:val="20"/>
        </w:rPr>
        <w:t>dokładne dane referencyjne dokumentacji: ………………………..</w:t>
      </w:r>
    </w:p>
    <w:p w14:paraId="6028AA8E" w14:textId="77777777" w:rsidR="00B834C4" w:rsidRPr="009E072F" w:rsidRDefault="00B834C4" w:rsidP="009E072F">
      <w:pPr>
        <w:spacing w:line="360" w:lineRule="auto"/>
        <w:jc w:val="both"/>
        <w:rPr>
          <w:rFonts w:ascii="Arial" w:hAnsi="Arial" w:cs="Arial"/>
          <w:sz w:val="20"/>
          <w:szCs w:val="20"/>
        </w:rPr>
      </w:pPr>
    </w:p>
    <w:p w14:paraId="70530AFB" w14:textId="77777777" w:rsidR="009E072F" w:rsidRPr="009E072F" w:rsidRDefault="009E072F" w:rsidP="009E072F">
      <w:pPr>
        <w:shd w:val="clear" w:color="auto" w:fill="BFBFBF"/>
        <w:spacing w:line="360" w:lineRule="auto"/>
        <w:jc w:val="both"/>
        <w:rPr>
          <w:rFonts w:ascii="Arial" w:hAnsi="Arial" w:cs="Arial"/>
          <w:b/>
          <w:sz w:val="20"/>
          <w:szCs w:val="20"/>
        </w:rPr>
      </w:pPr>
      <w:r w:rsidRPr="009E072F">
        <w:rPr>
          <w:rFonts w:ascii="Arial" w:hAnsi="Arial" w:cs="Arial"/>
          <w:b/>
          <w:sz w:val="20"/>
          <w:szCs w:val="20"/>
        </w:rPr>
        <w:t>OŚWIADCZENIE DOTYCZĄCE PODANYCH INFORMACJI:</w:t>
      </w:r>
    </w:p>
    <w:p w14:paraId="3CD93C17" w14:textId="77777777" w:rsidR="009E072F" w:rsidRPr="009E072F" w:rsidRDefault="009E072F" w:rsidP="009E072F">
      <w:pPr>
        <w:spacing w:line="360" w:lineRule="auto"/>
        <w:jc w:val="both"/>
        <w:rPr>
          <w:rFonts w:ascii="Arial" w:hAnsi="Arial" w:cs="Arial"/>
          <w:sz w:val="20"/>
          <w:szCs w:val="20"/>
        </w:rPr>
      </w:pPr>
    </w:p>
    <w:p w14:paraId="74E31066" w14:textId="77777777" w:rsidR="009E072F" w:rsidRPr="009E072F" w:rsidRDefault="009E072F" w:rsidP="009E072F">
      <w:pPr>
        <w:spacing w:line="360" w:lineRule="auto"/>
        <w:jc w:val="both"/>
        <w:rPr>
          <w:rFonts w:ascii="Arial" w:hAnsi="Arial" w:cs="Arial"/>
          <w:sz w:val="20"/>
          <w:szCs w:val="20"/>
        </w:rPr>
      </w:pPr>
      <w:r w:rsidRPr="009E072F">
        <w:rPr>
          <w:rFonts w:ascii="Arial" w:hAnsi="Arial" w:cs="Arial"/>
          <w:sz w:val="20"/>
          <w:szCs w:val="20"/>
        </w:rPr>
        <w:t xml:space="preserve">Oświadczam, że wszystkie informacje podane w powyższych oświadczeniach są aktualne </w:t>
      </w:r>
      <w:r w:rsidRPr="009E072F">
        <w:rPr>
          <w:rFonts w:ascii="Arial" w:hAnsi="Arial" w:cs="Arial"/>
          <w:sz w:val="20"/>
          <w:szCs w:val="20"/>
        </w:rPr>
        <w:br/>
        <w:t>i zgodne z prawdą oraz zostały przedstawione z pełną świadomością konsekwencji wprowadzenia zamawiającego w błąd przy przedstawianiu informacji.</w:t>
      </w:r>
    </w:p>
    <w:p w14:paraId="45F91549" w14:textId="77777777" w:rsidR="009E072F" w:rsidRDefault="009E072F" w:rsidP="009E072F">
      <w:pPr>
        <w:spacing w:line="360" w:lineRule="auto"/>
        <w:jc w:val="both"/>
        <w:rPr>
          <w:rFonts w:ascii="Arial" w:hAnsi="Arial" w:cs="Arial"/>
        </w:rPr>
      </w:pPr>
    </w:p>
    <w:p w14:paraId="7FB271A6" w14:textId="77777777" w:rsidR="009E072F" w:rsidRDefault="009E072F" w:rsidP="009E072F">
      <w:pPr>
        <w:spacing w:line="360" w:lineRule="auto"/>
        <w:jc w:val="both"/>
        <w:rPr>
          <w:rFonts w:ascii="Arial" w:hAnsi="Arial" w:cs="Arial"/>
        </w:rPr>
      </w:pPr>
    </w:p>
    <w:p w14:paraId="25A35039" w14:textId="38F00B72" w:rsidR="009E072F" w:rsidRDefault="009E072F" w:rsidP="009E072F">
      <w:pPr>
        <w:spacing w:line="360" w:lineRule="auto"/>
        <w:jc w:val="both"/>
        <w:rPr>
          <w:rFonts w:ascii="Arial" w:hAnsi="Arial" w:cs="Arial"/>
        </w:rPr>
      </w:pPr>
    </w:p>
    <w:p w14:paraId="6BF3E33C" w14:textId="0661784D" w:rsidR="008B630F" w:rsidRDefault="008B630F" w:rsidP="009E072F">
      <w:pPr>
        <w:spacing w:line="360" w:lineRule="auto"/>
        <w:jc w:val="both"/>
        <w:rPr>
          <w:rFonts w:ascii="Arial" w:hAnsi="Arial" w:cs="Arial"/>
        </w:rPr>
      </w:pPr>
    </w:p>
    <w:p w14:paraId="6450CD0E" w14:textId="0AD77CF0" w:rsidR="008B630F" w:rsidRDefault="008B630F" w:rsidP="009E072F">
      <w:pPr>
        <w:spacing w:line="360" w:lineRule="auto"/>
        <w:jc w:val="both"/>
        <w:rPr>
          <w:rFonts w:ascii="Arial" w:hAnsi="Arial" w:cs="Arial"/>
        </w:rPr>
      </w:pPr>
    </w:p>
    <w:p w14:paraId="07E0B76B" w14:textId="52E92823" w:rsidR="008B630F" w:rsidRDefault="008B630F" w:rsidP="009E072F">
      <w:pPr>
        <w:spacing w:line="360" w:lineRule="auto"/>
        <w:jc w:val="both"/>
        <w:rPr>
          <w:rFonts w:ascii="Arial" w:hAnsi="Arial" w:cs="Arial"/>
        </w:rPr>
      </w:pPr>
    </w:p>
    <w:p w14:paraId="55B59D42" w14:textId="335EBEF3" w:rsidR="008B630F" w:rsidRDefault="008B630F" w:rsidP="009E072F">
      <w:pPr>
        <w:spacing w:line="360" w:lineRule="auto"/>
        <w:jc w:val="both"/>
        <w:rPr>
          <w:rFonts w:ascii="Arial" w:hAnsi="Arial" w:cs="Arial"/>
        </w:rPr>
      </w:pPr>
    </w:p>
    <w:p w14:paraId="54D03F2D" w14:textId="54148573" w:rsidR="008B630F" w:rsidRDefault="008B630F" w:rsidP="009E072F">
      <w:pPr>
        <w:spacing w:line="360" w:lineRule="auto"/>
        <w:jc w:val="both"/>
        <w:rPr>
          <w:rFonts w:ascii="Arial" w:hAnsi="Arial" w:cs="Arial"/>
        </w:rPr>
      </w:pPr>
    </w:p>
    <w:p w14:paraId="32508065" w14:textId="555A6095" w:rsidR="008B630F" w:rsidRDefault="008B630F" w:rsidP="009E072F">
      <w:pPr>
        <w:spacing w:line="360" w:lineRule="auto"/>
        <w:jc w:val="both"/>
        <w:rPr>
          <w:rFonts w:ascii="Arial" w:hAnsi="Arial" w:cs="Arial"/>
        </w:rPr>
      </w:pPr>
    </w:p>
    <w:p w14:paraId="07380F52" w14:textId="0CB07271" w:rsidR="008B630F" w:rsidRDefault="008B630F" w:rsidP="009E072F">
      <w:pPr>
        <w:spacing w:line="360" w:lineRule="auto"/>
        <w:jc w:val="both"/>
        <w:rPr>
          <w:rFonts w:ascii="Arial" w:hAnsi="Arial" w:cs="Arial"/>
        </w:rPr>
      </w:pPr>
    </w:p>
    <w:p w14:paraId="68230E9F" w14:textId="23F4E519" w:rsidR="008B630F" w:rsidRDefault="008B630F" w:rsidP="009E072F">
      <w:pPr>
        <w:spacing w:line="360" w:lineRule="auto"/>
        <w:jc w:val="both"/>
        <w:rPr>
          <w:rFonts w:ascii="Arial" w:hAnsi="Arial" w:cs="Arial"/>
        </w:rPr>
      </w:pPr>
    </w:p>
    <w:p w14:paraId="0505A2D0" w14:textId="4443B7EA" w:rsidR="008B630F" w:rsidRDefault="008B630F" w:rsidP="009E072F">
      <w:pPr>
        <w:spacing w:line="360" w:lineRule="auto"/>
        <w:jc w:val="both"/>
        <w:rPr>
          <w:rFonts w:ascii="Arial" w:hAnsi="Arial" w:cs="Arial"/>
        </w:rPr>
      </w:pPr>
    </w:p>
    <w:p w14:paraId="74F3683E" w14:textId="38F3035E" w:rsidR="008B630F" w:rsidRDefault="008B630F" w:rsidP="009E072F">
      <w:pPr>
        <w:spacing w:line="360" w:lineRule="auto"/>
        <w:jc w:val="both"/>
        <w:rPr>
          <w:rFonts w:ascii="Arial" w:hAnsi="Arial" w:cs="Arial"/>
        </w:rPr>
      </w:pPr>
    </w:p>
    <w:p w14:paraId="5DD4F5E7" w14:textId="4DEA8711" w:rsidR="008B630F" w:rsidRDefault="008B630F" w:rsidP="009E072F">
      <w:pPr>
        <w:spacing w:line="360" w:lineRule="auto"/>
        <w:jc w:val="both"/>
        <w:rPr>
          <w:rFonts w:ascii="Arial" w:hAnsi="Arial" w:cs="Arial"/>
        </w:rPr>
      </w:pPr>
    </w:p>
    <w:p w14:paraId="394C8373" w14:textId="475B9850" w:rsidR="008B630F" w:rsidRDefault="008B630F" w:rsidP="009E072F">
      <w:pPr>
        <w:spacing w:line="360" w:lineRule="auto"/>
        <w:jc w:val="both"/>
        <w:rPr>
          <w:rFonts w:ascii="Arial" w:hAnsi="Arial" w:cs="Arial"/>
        </w:rPr>
      </w:pPr>
    </w:p>
    <w:p w14:paraId="0D21F7A3" w14:textId="6B25D9E4" w:rsidR="008B630F" w:rsidRDefault="008B630F" w:rsidP="009E072F">
      <w:pPr>
        <w:spacing w:line="360" w:lineRule="auto"/>
        <w:jc w:val="both"/>
        <w:rPr>
          <w:rFonts w:ascii="Arial" w:hAnsi="Arial" w:cs="Arial"/>
        </w:rPr>
      </w:pPr>
    </w:p>
    <w:p w14:paraId="7EC81421" w14:textId="5CB9452D" w:rsidR="008B630F" w:rsidRDefault="008B630F" w:rsidP="009E072F">
      <w:pPr>
        <w:spacing w:line="360" w:lineRule="auto"/>
        <w:jc w:val="both"/>
        <w:rPr>
          <w:rFonts w:ascii="Arial" w:hAnsi="Arial" w:cs="Arial"/>
        </w:rPr>
      </w:pPr>
    </w:p>
    <w:p w14:paraId="0406EF47" w14:textId="77777777" w:rsidR="007D063C" w:rsidRDefault="007D063C" w:rsidP="009E072F">
      <w:pPr>
        <w:spacing w:line="360" w:lineRule="auto"/>
        <w:jc w:val="both"/>
        <w:rPr>
          <w:rFonts w:ascii="Arial" w:hAnsi="Arial" w:cs="Arial"/>
        </w:rPr>
      </w:pPr>
    </w:p>
    <w:p w14:paraId="4A9FADAF" w14:textId="6AD6E059" w:rsidR="008B630F" w:rsidRDefault="008B630F" w:rsidP="009E072F">
      <w:pPr>
        <w:spacing w:line="360" w:lineRule="auto"/>
        <w:jc w:val="both"/>
        <w:rPr>
          <w:rFonts w:ascii="Arial" w:hAnsi="Arial" w:cs="Arial"/>
        </w:rPr>
      </w:pPr>
    </w:p>
    <w:sectPr w:rsidR="008B630F" w:rsidSect="00A34AE9">
      <w:headerReference w:type="default" r:id="rId8"/>
      <w:footerReference w:type="even" r:id="rId9"/>
      <w:footerReference w:type="default" r:id="rId10"/>
      <w:headerReference w:type="first" r:id="rId11"/>
      <w:footerReference w:type="first" r:id="rId12"/>
      <w:pgSz w:w="11906" w:h="16838"/>
      <w:pgMar w:top="1276" w:right="1558" w:bottom="1418" w:left="85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BE864" w14:textId="77777777" w:rsidR="005937A7" w:rsidRDefault="005937A7">
      <w:r>
        <w:separator/>
      </w:r>
    </w:p>
  </w:endnote>
  <w:endnote w:type="continuationSeparator" w:id="0">
    <w:p w14:paraId="5900A486" w14:textId="77777777" w:rsidR="005937A7" w:rsidRDefault="0059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66DFC"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49617E3" w14:textId="77777777" w:rsidR="00C84A18" w:rsidRDefault="00C84A1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6FE1A"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E7957">
      <w:rPr>
        <w:rStyle w:val="Numerstrony"/>
        <w:noProof/>
      </w:rPr>
      <w:t>9</w:t>
    </w:r>
    <w:r>
      <w:rPr>
        <w:rStyle w:val="Numerstrony"/>
      </w:rPr>
      <w:fldChar w:fldCharType="end"/>
    </w:r>
  </w:p>
  <w:p w14:paraId="60DF2128" w14:textId="4C986341" w:rsidR="00C84A18" w:rsidRDefault="00C84A18" w:rsidP="001D4737">
    <w:pPr>
      <w:pStyle w:val="Stopka"/>
      <w:jc w:val="center"/>
    </w:pPr>
  </w:p>
  <w:p w14:paraId="6B07E314" w14:textId="77777777" w:rsidR="00C84A18" w:rsidRDefault="00C84A18" w:rsidP="00F37B92">
    <w:pPr>
      <w:pStyle w:val="Stopka"/>
      <w:tabs>
        <w:tab w:val="clear" w:pos="4536"/>
        <w:tab w:val="clear" w:pos="9072"/>
        <w:tab w:val="left" w:pos="2805"/>
      </w:tabs>
    </w:pPr>
    <w:r>
      <w:tab/>
    </w:r>
  </w:p>
  <w:p w14:paraId="289F7785" w14:textId="77777777" w:rsidR="00C84A18" w:rsidRDefault="00C84A1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6660A" w14:textId="5F82D9DD" w:rsidR="00C84A18" w:rsidRDefault="00C84A18" w:rsidP="001D4737">
    <w:pPr>
      <w:pStyle w:val="Stopka"/>
      <w:jc w:val="center"/>
    </w:pPr>
  </w:p>
  <w:p w14:paraId="0DC54229" w14:textId="77777777" w:rsidR="00C84A18" w:rsidRDefault="00C84A18" w:rsidP="00F37B92">
    <w:pPr>
      <w:pStyle w:val="Stopka"/>
      <w:tabs>
        <w:tab w:val="clear" w:pos="4536"/>
        <w:tab w:val="clear" w:pos="9072"/>
        <w:tab w:val="left" w:pos="34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E2716" w14:textId="77777777" w:rsidR="005937A7" w:rsidRDefault="005937A7">
      <w:r>
        <w:separator/>
      </w:r>
    </w:p>
  </w:footnote>
  <w:footnote w:type="continuationSeparator" w:id="0">
    <w:p w14:paraId="4DAB8272" w14:textId="77777777" w:rsidR="005937A7" w:rsidRDefault="005937A7">
      <w:r>
        <w:continuationSeparator/>
      </w:r>
    </w:p>
  </w:footnote>
  <w:footnote w:id="1">
    <w:p w14:paraId="6D0787D6" w14:textId="77777777" w:rsidR="001712FF" w:rsidRPr="00A82964" w:rsidRDefault="001712FF" w:rsidP="001712FF">
      <w:pPr>
        <w:jc w:val="both"/>
        <w:rPr>
          <w:rFonts w:ascii="Arial" w:hAnsi="Arial" w:cs="Arial"/>
          <w:color w:val="222222"/>
          <w:sz w:val="16"/>
          <w:szCs w:val="16"/>
        </w:rPr>
      </w:pPr>
      <w:r>
        <w:rPr>
          <w:rStyle w:val="Odwoanieprzypisudolnego"/>
        </w:rPr>
        <w:footnoteRef/>
      </w:r>
      <w: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54F314C7"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70EFD6"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8C21D3" w14:textId="63AD9A8A" w:rsidR="001712FF" w:rsidRDefault="001712FF" w:rsidP="001712FF">
      <w:pPr>
        <w:pStyle w:val="Tekstprzypisudolnego"/>
        <w:ind w:left="142" w:hanging="142"/>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3ECC" w14:textId="49413471" w:rsidR="00C84A18" w:rsidRDefault="00C84A18" w:rsidP="001D4737">
    <w:pPr>
      <w:pStyle w:val="Nagwek"/>
      <w:pBdr>
        <w:bottom w:val="single" w:sz="4" w:space="1" w:color="auto"/>
      </w:pBdr>
      <w:jc w:val="right"/>
      <w:rPr>
        <w:rFonts w:ascii="Verdana" w:hAnsi="Verdana"/>
        <w:sz w:val="16"/>
        <w:szCs w:val="16"/>
      </w:rPr>
    </w:pPr>
    <w:r>
      <w:rPr>
        <w:rFonts w:ascii="Verdana" w:hAnsi="Verdana"/>
        <w:sz w:val="16"/>
        <w:szCs w:val="16"/>
      </w:rPr>
      <w:t>Specyfikacja warunków zamówienia SWZ –</w:t>
    </w:r>
    <w:r w:rsidR="004603F7" w:rsidRPr="004603F7">
      <w:t xml:space="preserve"> </w:t>
    </w:r>
    <w:r w:rsidR="00DC6C44">
      <w:rPr>
        <w:rFonts w:ascii="Verdana" w:hAnsi="Verdana"/>
        <w:sz w:val="16"/>
        <w:szCs w:val="16"/>
      </w:rPr>
      <w:t>WCZ/P/</w:t>
    </w:r>
    <w:r w:rsidR="00273029">
      <w:rPr>
        <w:rFonts w:ascii="Verdana" w:hAnsi="Verdana"/>
        <w:sz w:val="16"/>
        <w:szCs w:val="16"/>
      </w:rPr>
      <w:t>D</w:t>
    </w:r>
    <w:r w:rsidR="00DC6C44">
      <w:rPr>
        <w:rFonts w:ascii="Verdana" w:hAnsi="Verdana"/>
        <w:sz w:val="16"/>
        <w:szCs w:val="16"/>
      </w:rPr>
      <w:t>-</w:t>
    </w:r>
    <w:r w:rsidR="00273029">
      <w:rPr>
        <w:rFonts w:ascii="Verdana" w:hAnsi="Verdana"/>
        <w:sz w:val="16"/>
        <w:szCs w:val="16"/>
      </w:rPr>
      <w:t>2</w:t>
    </w:r>
    <w:r w:rsidR="00DC6C44">
      <w:rPr>
        <w:rFonts w:ascii="Verdana" w:hAnsi="Verdana"/>
        <w:sz w:val="16"/>
        <w:szCs w:val="16"/>
      </w:rPr>
      <w:t>/202</w:t>
    </w:r>
    <w:r w:rsidR="00273029">
      <w:rPr>
        <w:rFonts w:ascii="Verdana" w:hAnsi="Verdana"/>
        <w:sz w:val="16"/>
        <w:szCs w:val="16"/>
      </w:rPr>
      <w:t>4</w:t>
    </w:r>
  </w:p>
  <w:p w14:paraId="6951F5D8" w14:textId="77777777" w:rsidR="00C84A18" w:rsidRDefault="00C84A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3D36F" w14:textId="60048D7C" w:rsidR="00C84A18" w:rsidRDefault="00C84A18">
    <w:pPr>
      <w:pStyle w:val="Nagwek"/>
      <w:pBdr>
        <w:bottom w:val="single" w:sz="4" w:space="1" w:color="auto"/>
      </w:pBdr>
      <w:jc w:val="right"/>
      <w:rPr>
        <w:rFonts w:ascii="Verdana" w:hAnsi="Verdana"/>
        <w:sz w:val="16"/>
        <w:szCs w:val="16"/>
      </w:rPr>
    </w:pPr>
    <w:r>
      <w:rPr>
        <w:rFonts w:ascii="Verdana" w:hAnsi="Verdana"/>
        <w:sz w:val="16"/>
        <w:szCs w:val="16"/>
      </w:rPr>
      <w:t xml:space="preserve">Specyfikacja warunków zamówienia SWZ – </w:t>
    </w:r>
    <w:r w:rsidR="00833B0B">
      <w:rPr>
        <w:rFonts w:ascii="Verdana" w:hAnsi="Verdana"/>
        <w:sz w:val="16"/>
        <w:szCs w:val="16"/>
      </w:rPr>
      <w:t>WCZ/P/</w:t>
    </w:r>
    <w:r w:rsidR="00273029">
      <w:rPr>
        <w:rFonts w:ascii="Verdana" w:hAnsi="Verdana"/>
        <w:sz w:val="16"/>
        <w:szCs w:val="16"/>
      </w:rPr>
      <w:t>D</w:t>
    </w:r>
    <w:r w:rsidR="00833B0B">
      <w:rPr>
        <w:rFonts w:ascii="Verdana" w:hAnsi="Verdana"/>
        <w:sz w:val="16"/>
        <w:szCs w:val="16"/>
      </w:rPr>
      <w:t>-</w:t>
    </w:r>
    <w:r w:rsidR="00273029">
      <w:rPr>
        <w:rFonts w:ascii="Verdana" w:hAnsi="Verdana"/>
        <w:sz w:val="16"/>
        <w:szCs w:val="16"/>
      </w:rPr>
      <w:t>2</w:t>
    </w:r>
    <w:r w:rsidR="00833B0B">
      <w:rPr>
        <w:rFonts w:ascii="Verdana" w:hAnsi="Verdana"/>
        <w:sz w:val="16"/>
        <w:szCs w:val="16"/>
      </w:rPr>
      <w:t>/202</w:t>
    </w:r>
    <w:r w:rsidR="00273029">
      <w:rPr>
        <w:rFonts w:ascii="Verdana" w:hAnsi="Verdana"/>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765E7A"/>
    <w:lvl w:ilvl="0">
      <w:start w:val="1"/>
      <w:numFmt w:val="decimal"/>
      <w:pStyle w:val="Listanumerowana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60A1CA4"/>
    <w:lvl w:ilvl="0">
      <w:start w:val="1"/>
      <w:numFmt w:val="decimal"/>
      <w:pStyle w:val="Listanumerowana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324657E"/>
    <w:lvl w:ilvl="0">
      <w:start w:val="1"/>
      <w:numFmt w:val="decimal"/>
      <w:pStyle w:val="Listanumerowana3"/>
      <w:lvlText w:val="%1."/>
      <w:lvlJc w:val="left"/>
      <w:pPr>
        <w:tabs>
          <w:tab w:val="num" w:pos="926"/>
        </w:tabs>
        <w:ind w:left="926" w:hanging="360"/>
      </w:pPr>
      <w:rPr>
        <w:rFonts w:cs="Times New Roman"/>
      </w:rPr>
    </w:lvl>
  </w:abstractNum>
  <w:abstractNum w:abstractNumId="3" w15:restartNumberingAfterBreak="0">
    <w:nsid w:val="FFFFFF7F"/>
    <w:multiLevelType w:val="singleLevel"/>
    <w:tmpl w:val="B4B28950"/>
    <w:lvl w:ilvl="0">
      <w:start w:val="1"/>
      <w:numFmt w:val="decimal"/>
      <w:pStyle w:val="Listanumerowana2"/>
      <w:lvlText w:val="%1."/>
      <w:lvlJc w:val="left"/>
      <w:pPr>
        <w:tabs>
          <w:tab w:val="num" w:pos="643"/>
        </w:tabs>
        <w:ind w:left="643" w:hanging="360"/>
      </w:pPr>
      <w:rPr>
        <w:rFonts w:cs="Times New Roman"/>
      </w:rPr>
    </w:lvl>
  </w:abstractNum>
  <w:abstractNum w:abstractNumId="4" w15:restartNumberingAfterBreak="0">
    <w:nsid w:val="FFFFFF80"/>
    <w:multiLevelType w:val="singleLevel"/>
    <w:tmpl w:val="07E67F30"/>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EEB32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F8AC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FCBAF8"/>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093E4"/>
    <w:lvl w:ilvl="0">
      <w:start w:val="1"/>
      <w:numFmt w:val="decimal"/>
      <w:pStyle w:val="Listanumerowana"/>
      <w:lvlText w:val="%1."/>
      <w:lvlJc w:val="left"/>
      <w:pPr>
        <w:tabs>
          <w:tab w:val="num" w:pos="360"/>
        </w:tabs>
        <w:ind w:left="360" w:hanging="360"/>
      </w:pPr>
      <w:rPr>
        <w:rFonts w:cs="Times New Roman"/>
      </w:rPr>
    </w:lvl>
  </w:abstractNum>
  <w:abstractNum w:abstractNumId="9" w15:restartNumberingAfterBreak="0">
    <w:nsid w:val="FFFFFF89"/>
    <w:multiLevelType w:val="singleLevel"/>
    <w:tmpl w:val="83AE0EB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40"/>
        </w:tabs>
      </w:pPr>
      <w:rPr>
        <w:rFonts w:cs="Times New Roman"/>
      </w:rPr>
    </w:lvl>
  </w:abstractNum>
  <w:abstractNum w:abstractNumId="11" w15:restartNumberingAfterBreak="0">
    <w:nsid w:val="00000003"/>
    <w:multiLevelType w:val="singleLevel"/>
    <w:tmpl w:val="00000003"/>
    <w:name w:val="WW8Num3"/>
    <w:lvl w:ilvl="0">
      <w:start w:val="1"/>
      <w:numFmt w:val="upperRoman"/>
      <w:lvlText w:val="%1."/>
      <w:lvlJc w:val="center"/>
      <w:pPr>
        <w:tabs>
          <w:tab w:val="num" w:pos="0"/>
        </w:tabs>
        <w:ind w:left="1800" w:hanging="360"/>
      </w:pPr>
      <w:rPr>
        <w:rFonts w:cs="Times New Roman"/>
      </w:rPr>
    </w:lvl>
  </w:abstractNum>
  <w:abstractNum w:abstractNumId="12" w15:restartNumberingAfterBreak="0">
    <w:nsid w:val="00000006"/>
    <w:multiLevelType w:val="singleLevel"/>
    <w:tmpl w:val="00000006"/>
    <w:name w:val="WW8Num6"/>
    <w:lvl w:ilvl="0">
      <w:start w:val="1"/>
      <w:numFmt w:val="bullet"/>
      <w:lvlText w:val=""/>
      <w:lvlJc w:val="left"/>
      <w:pPr>
        <w:tabs>
          <w:tab w:val="num" w:pos="1800"/>
        </w:tabs>
        <w:ind w:left="1800" w:hanging="360"/>
      </w:pPr>
      <w:rPr>
        <w:rFonts w:ascii="Symbol" w:hAnsi="Symbol"/>
      </w:rPr>
    </w:lvl>
  </w:abstractNum>
  <w:abstractNum w:abstractNumId="13" w15:restartNumberingAfterBreak="0">
    <w:nsid w:val="00000008"/>
    <w:multiLevelType w:val="multilevel"/>
    <w:tmpl w:val="00000008"/>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righ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000000A"/>
    <w:multiLevelType w:val="singleLevel"/>
    <w:tmpl w:val="0000000A"/>
    <w:name w:val="WW8Num16"/>
    <w:lvl w:ilvl="0">
      <w:start w:val="1"/>
      <w:numFmt w:val="lowerLetter"/>
      <w:lvlText w:val="%1)"/>
      <w:lvlJc w:val="left"/>
      <w:pPr>
        <w:tabs>
          <w:tab w:val="num" w:pos="0"/>
        </w:tabs>
        <w:ind w:left="720" w:hanging="360"/>
      </w:pPr>
      <w:rPr>
        <w:rFonts w:cs="Times New Roman"/>
      </w:rPr>
    </w:lvl>
  </w:abstractNum>
  <w:abstractNum w:abstractNumId="15" w15:restartNumberingAfterBreak="0">
    <w:nsid w:val="0000000F"/>
    <w:multiLevelType w:val="singleLevel"/>
    <w:tmpl w:val="0000000F"/>
    <w:name w:val="WW8Num15"/>
    <w:lvl w:ilvl="0">
      <w:start w:val="1"/>
      <w:numFmt w:val="lowerLetter"/>
      <w:lvlText w:val="%1)"/>
      <w:lvlJc w:val="right"/>
      <w:pPr>
        <w:tabs>
          <w:tab w:val="num" w:pos="0"/>
        </w:tabs>
        <w:ind w:left="1494" w:hanging="360"/>
      </w:pPr>
      <w:rPr>
        <w:rFonts w:cs="Times New Roman"/>
      </w:rPr>
    </w:lvl>
  </w:abstractNum>
  <w:abstractNum w:abstractNumId="16" w15:restartNumberingAfterBreak="0">
    <w:nsid w:val="181056C3"/>
    <w:multiLevelType w:val="multilevel"/>
    <w:tmpl w:val="EA10118A"/>
    <w:lvl w:ilvl="0">
      <w:start w:val="1"/>
      <w:numFmt w:val="decimal"/>
      <w:pStyle w:val="Nagwek1"/>
      <w:lvlText w:val="%1."/>
      <w:lvlJc w:val="left"/>
      <w:pPr>
        <w:tabs>
          <w:tab w:val="num" w:pos="1077"/>
        </w:tabs>
        <w:ind w:left="1077" w:hanging="360"/>
      </w:pPr>
      <w:rPr>
        <w:rFonts w:cs="Times New Roman"/>
      </w:rPr>
    </w:lvl>
    <w:lvl w:ilvl="1">
      <w:start w:val="1"/>
      <w:numFmt w:val="decimal"/>
      <w:pStyle w:val="Nagwek2"/>
      <w:isLgl/>
      <w:lvlText w:val="%1.%2."/>
      <w:lvlJc w:val="left"/>
      <w:pPr>
        <w:ind w:left="1437"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437" w:hanging="72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1797" w:hanging="1080"/>
      </w:pPr>
      <w:rPr>
        <w:rFonts w:cs="Times New Roman" w:hint="default"/>
      </w:rPr>
    </w:lvl>
    <w:lvl w:ilvl="6">
      <w:start w:val="1"/>
      <w:numFmt w:val="decimal"/>
      <w:isLgl/>
      <w:lvlText w:val="%1.%2.%3.%4.%5.%6.%7."/>
      <w:lvlJc w:val="left"/>
      <w:pPr>
        <w:ind w:left="2157" w:hanging="1440"/>
      </w:pPr>
      <w:rPr>
        <w:rFonts w:cs="Times New Roman" w:hint="default"/>
      </w:rPr>
    </w:lvl>
    <w:lvl w:ilvl="7">
      <w:start w:val="1"/>
      <w:numFmt w:val="decimal"/>
      <w:isLgl/>
      <w:lvlText w:val="%1.%2.%3.%4.%5.%6.%7.%8."/>
      <w:lvlJc w:val="left"/>
      <w:pPr>
        <w:ind w:left="2157" w:hanging="1440"/>
      </w:pPr>
      <w:rPr>
        <w:rFonts w:cs="Times New Roman" w:hint="default"/>
      </w:rPr>
    </w:lvl>
    <w:lvl w:ilvl="8">
      <w:start w:val="1"/>
      <w:numFmt w:val="decimal"/>
      <w:isLgl/>
      <w:lvlText w:val="%1.%2.%3.%4.%5.%6.%7.%8.%9."/>
      <w:lvlJc w:val="left"/>
      <w:pPr>
        <w:ind w:left="2517" w:hanging="1800"/>
      </w:pPr>
      <w:rPr>
        <w:rFonts w:cs="Times New Roman" w:hint="default"/>
      </w:rPr>
    </w:lvl>
  </w:abstractNum>
  <w:abstractNum w:abstractNumId="17" w15:restartNumberingAfterBreak="0">
    <w:nsid w:val="28BE47DF"/>
    <w:multiLevelType w:val="hybridMultilevel"/>
    <w:tmpl w:val="63CE707C"/>
    <w:lvl w:ilvl="0" w:tplc="293A0ED6">
      <w:start w:val="1"/>
      <w:numFmt w:val="decimal"/>
      <w:lvlText w:val="%1)"/>
      <w:lvlJc w:val="left"/>
      <w:pPr>
        <w:ind w:left="720" w:hanging="360"/>
      </w:pPr>
      <w:rPr>
        <w:rFonts w:ascii="Arial" w:hAnsi="Arial" w:cs="Arial" w:hint="default"/>
        <w:b w:val="0"/>
        <w:i w:val="0"/>
        <w:spacing w:val="0"/>
        <w:w w:val="100"/>
        <w:kern w:val="20"/>
        <w:position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A55DFA"/>
    <w:multiLevelType w:val="hybridMultilevel"/>
    <w:tmpl w:val="3028C9FE"/>
    <w:lvl w:ilvl="0" w:tplc="292C09DA">
      <w:start w:val="1"/>
      <w:numFmt w:val="lowerLetter"/>
      <w:lvlText w:val="%1)"/>
      <w:lvlJc w:val="left"/>
      <w:pPr>
        <w:ind w:left="2136" w:hanging="360"/>
      </w:pPr>
      <w:rPr>
        <w:rFonts w:hint="default"/>
        <w:b w:val="0"/>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9" w15:restartNumberingAfterBreak="0">
    <w:nsid w:val="56EA1B4D"/>
    <w:multiLevelType w:val="hybridMultilevel"/>
    <w:tmpl w:val="7966C206"/>
    <w:lvl w:ilvl="0" w:tplc="D7E292BA">
      <w:start w:val="1"/>
      <w:numFmt w:val="decimal"/>
      <w:lvlText w:val="%1."/>
      <w:lvlJc w:val="left"/>
      <w:pPr>
        <w:ind w:left="1440" w:hanging="360"/>
      </w:pPr>
      <w:rPr>
        <w:rFonts w:ascii="Arial" w:hAnsi="Arial" w:cs="Times New Roman" w:hint="default"/>
        <w:b w:val="0"/>
        <w:i w:val="0"/>
        <w:sz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5AB3464B"/>
    <w:multiLevelType w:val="hybridMultilevel"/>
    <w:tmpl w:val="98FA12FA"/>
    <w:lvl w:ilvl="0" w:tplc="9894E07C">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1" w15:restartNumberingAfterBreak="0">
    <w:nsid w:val="69A53AD4"/>
    <w:multiLevelType w:val="hybridMultilevel"/>
    <w:tmpl w:val="641263AA"/>
    <w:lvl w:ilvl="0" w:tplc="2DD2271A">
      <w:start w:val="1"/>
      <w:numFmt w:val="decimal"/>
      <w:lvlText w:val="%1."/>
      <w:lvlJc w:val="left"/>
      <w:pPr>
        <w:ind w:left="720" w:hanging="360"/>
      </w:pPr>
      <w:rPr>
        <w:rFonts w:ascii="Arial" w:hAnsi="Arial" w:cs="Times New Roman" w:hint="default"/>
        <w:b w:val="0"/>
        <w:bCs w:val="0"/>
        <w:i w:val="0"/>
        <w:iCs w:val="0"/>
        <w:color w:val="auto"/>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512217"/>
    <w:multiLevelType w:val="hybridMultilevel"/>
    <w:tmpl w:val="FFD428E6"/>
    <w:lvl w:ilvl="0" w:tplc="A1968C78">
      <w:start w:val="1"/>
      <w:numFmt w:val="decimal"/>
      <w:lvlText w:val="%1."/>
      <w:lvlJc w:val="left"/>
      <w:pPr>
        <w:ind w:left="720" w:hanging="360"/>
      </w:pPr>
      <w:rPr>
        <w:rFonts w:ascii="Arial" w:hAnsi="Arial"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CD16B2"/>
    <w:multiLevelType w:val="hybridMultilevel"/>
    <w:tmpl w:val="D3D08EDE"/>
    <w:lvl w:ilvl="0" w:tplc="4156DC88">
      <w:start w:val="1"/>
      <w:numFmt w:val="decimal"/>
      <w:lvlText w:val="%1."/>
      <w:lvlJc w:val="left"/>
      <w:pPr>
        <w:ind w:left="720" w:hanging="360"/>
      </w:pPr>
      <w:rPr>
        <w:rFonts w:ascii="Arial" w:hAnsi="Arial" w:hint="default"/>
        <w:b w:val="0"/>
        <w:bCs w:val="0"/>
        <w:i w:val="0"/>
        <w:iCs w:val="0"/>
        <w:color w:val="auto"/>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6656017">
    <w:abstractNumId w:val="8"/>
  </w:num>
  <w:num w:numId="2" w16cid:durableId="1792242203">
    <w:abstractNumId w:val="3"/>
  </w:num>
  <w:num w:numId="3" w16cid:durableId="567611449">
    <w:abstractNumId w:val="2"/>
  </w:num>
  <w:num w:numId="4" w16cid:durableId="1726681151">
    <w:abstractNumId w:val="1"/>
  </w:num>
  <w:num w:numId="5" w16cid:durableId="583302620">
    <w:abstractNumId w:val="0"/>
  </w:num>
  <w:num w:numId="6" w16cid:durableId="1093015424">
    <w:abstractNumId w:val="9"/>
  </w:num>
  <w:num w:numId="7" w16cid:durableId="799416717">
    <w:abstractNumId w:val="7"/>
  </w:num>
  <w:num w:numId="8" w16cid:durableId="590772368">
    <w:abstractNumId w:val="6"/>
  </w:num>
  <w:num w:numId="9" w16cid:durableId="143477329">
    <w:abstractNumId w:val="5"/>
  </w:num>
  <w:num w:numId="10" w16cid:durableId="24603365">
    <w:abstractNumId w:val="4"/>
  </w:num>
  <w:num w:numId="11" w16cid:durableId="2109958501">
    <w:abstractNumId w:val="16"/>
  </w:num>
  <w:num w:numId="12" w16cid:durableId="14457324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40088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2232022">
    <w:abstractNumId w:val="22"/>
  </w:num>
  <w:num w:numId="15" w16cid:durableId="1989050070">
    <w:abstractNumId w:val="20"/>
  </w:num>
  <w:num w:numId="16" w16cid:durableId="502669664">
    <w:abstractNumId w:val="23"/>
  </w:num>
  <w:num w:numId="17" w16cid:durableId="484902207">
    <w:abstractNumId w:val="17"/>
  </w:num>
  <w:num w:numId="18" w16cid:durableId="145515493">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0CE"/>
    <w:rsid w:val="0000087F"/>
    <w:rsid w:val="00000F16"/>
    <w:rsid w:val="00001592"/>
    <w:rsid w:val="00004266"/>
    <w:rsid w:val="00007CD3"/>
    <w:rsid w:val="00010F32"/>
    <w:rsid w:val="00011164"/>
    <w:rsid w:val="00011814"/>
    <w:rsid w:val="000226FA"/>
    <w:rsid w:val="00023119"/>
    <w:rsid w:val="00023BB4"/>
    <w:rsid w:val="00025680"/>
    <w:rsid w:val="00027FC7"/>
    <w:rsid w:val="00031F57"/>
    <w:rsid w:val="00034C07"/>
    <w:rsid w:val="00035C15"/>
    <w:rsid w:val="000375B5"/>
    <w:rsid w:val="000418B6"/>
    <w:rsid w:val="000440D7"/>
    <w:rsid w:val="00044EEA"/>
    <w:rsid w:val="0004554A"/>
    <w:rsid w:val="0004793A"/>
    <w:rsid w:val="00050246"/>
    <w:rsid w:val="00052668"/>
    <w:rsid w:val="00053009"/>
    <w:rsid w:val="00053894"/>
    <w:rsid w:val="00055942"/>
    <w:rsid w:val="00055B2B"/>
    <w:rsid w:val="00056B8B"/>
    <w:rsid w:val="00061F1A"/>
    <w:rsid w:val="0006371D"/>
    <w:rsid w:val="00064A13"/>
    <w:rsid w:val="00064A56"/>
    <w:rsid w:val="00065C50"/>
    <w:rsid w:val="000666C4"/>
    <w:rsid w:val="000733E0"/>
    <w:rsid w:val="0007354C"/>
    <w:rsid w:val="000754EC"/>
    <w:rsid w:val="0007728D"/>
    <w:rsid w:val="00087DA4"/>
    <w:rsid w:val="0009149C"/>
    <w:rsid w:val="00094757"/>
    <w:rsid w:val="00095408"/>
    <w:rsid w:val="00096B5D"/>
    <w:rsid w:val="00096BC8"/>
    <w:rsid w:val="000A14B1"/>
    <w:rsid w:val="000A2D43"/>
    <w:rsid w:val="000A37B6"/>
    <w:rsid w:val="000A47CF"/>
    <w:rsid w:val="000A6A54"/>
    <w:rsid w:val="000B1A48"/>
    <w:rsid w:val="000B2DA2"/>
    <w:rsid w:val="000B3351"/>
    <w:rsid w:val="000B47B3"/>
    <w:rsid w:val="000C2410"/>
    <w:rsid w:val="000C2E6F"/>
    <w:rsid w:val="000C6559"/>
    <w:rsid w:val="000C6CFB"/>
    <w:rsid w:val="000C7D11"/>
    <w:rsid w:val="000D0E94"/>
    <w:rsid w:val="000D63BB"/>
    <w:rsid w:val="000E19F3"/>
    <w:rsid w:val="000E2CB9"/>
    <w:rsid w:val="000E3994"/>
    <w:rsid w:val="000E49D2"/>
    <w:rsid w:val="000E4F0A"/>
    <w:rsid w:val="000E646F"/>
    <w:rsid w:val="000E7957"/>
    <w:rsid w:val="000F12E4"/>
    <w:rsid w:val="000F200D"/>
    <w:rsid w:val="000F2220"/>
    <w:rsid w:val="000F37BA"/>
    <w:rsid w:val="000F388F"/>
    <w:rsid w:val="000F4B10"/>
    <w:rsid w:val="000F4DB6"/>
    <w:rsid w:val="000F64C2"/>
    <w:rsid w:val="001014B6"/>
    <w:rsid w:val="00101AE8"/>
    <w:rsid w:val="001061D5"/>
    <w:rsid w:val="001101A1"/>
    <w:rsid w:val="00110CA6"/>
    <w:rsid w:val="00116CBC"/>
    <w:rsid w:val="00122AE2"/>
    <w:rsid w:val="00123077"/>
    <w:rsid w:val="00123498"/>
    <w:rsid w:val="001246CB"/>
    <w:rsid w:val="00130739"/>
    <w:rsid w:val="00130E59"/>
    <w:rsid w:val="00131401"/>
    <w:rsid w:val="0013192F"/>
    <w:rsid w:val="00132BEE"/>
    <w:rsid w:val="001333F5"/>
    <w:rsid w:val="00135F98"/>
    <w:rsid w:val="0014344E"/>
    <w:rsid w:val="0014456B"/>
    <w:rsid w:val="00145D64"/>
    <w:rsid w:val="00153E33"/>
    <w:rsid w:val="001547F6"/>
    <w:rsid w:val="00154D02"/>
    <w:rsid w:val="001560F2"/>
    <w:rsid w:val="00164729"/>
    <w:rsid w:val="0016526D"/>
    <w:rsid w:val="001712FF"/>
    <w:rsid w:val="001731F7"/>
    <w:rsid w:val="00174960"/>
    <w:rsid w:val="001831FA"/>
    <w:rsid w:val="001859DB"/>
    <w:rsid w:val="00191384"/>
    <w:rsid w:val="00191551"/>
    <w:rsid w:val="00193593"/>
    <w:rsid w:val="00194850"/>
    <w:rsid w:val="001955A1"/>
    <w:rsid w:val="00195C83"/>
    <w:rsid w:val="001970A9"/>
    <w:rsid w:val="001A0EC6"/>
    <w:rsid w:val="001A33E2"/>
    <w:rsid w:val="001A5291"/>
    <w:rsid w:val="001A6511"/>
    <w:rsid w:val="001B3D09"/>
    <w:rsid w:val="001B4931"/>
    <w:rsid w:val="001B53D7"/>
    <w:rsid w:val="001B5861"/>
    <w:rsid w:val="001B5B51"/>
    <w:rsid w:val="001B5F4B"/>
    <w:rsid w:val="001B669E"/>
    <w:rsid w:val="001C1DC8"/>
    <w:rsid w:val="001C240B"/>
    <w:rsid w:val="001C2DCA"/>
    <w:rsid w:val="001C36ED"/>
    <w:rsid w:val="001C4C29"/>
    <w:rsid w:val="001C53C0"/>
    <w:rsid w:val="001C548E"/>
    <w:rsid w:val="001C5815"/>
    <w:rsid w:val="001C7378"/>
    <w:rsid w:val="001D3E9F"/>
    <w:rsid w:val="001D4737"/>
    <w:rsid w:val="001D61F9"/>
    <w:rsid w:val="001D6460"/>
    <w:rsid w:val="001E02C4"/>
    <w:rsid w:val="001E117C"/>
    <w:rsid w:val="001E28BA"/>
    <w:rsid w:val="001E3A65"/>
    <w:rsid w:val="001F257F"/>
    <w:rsid w:val="001F391B"/>
    <w:rsid w:val="001F3C26"/>
    <w:rsid w:val="001F464F"/>
    <w:rsid w:val="001F5F4B"/>
    <w:rsid w:val="001F61EB"/>
    <w:rsid w:val="001F6B9E"/>
    <w:rsid w:val="00201957"/>
    <w:rsid w:val="0020240B"/>
    <w:rsid w:val="00204A28"/>
    <w:rsid w:val="002054C5"/>
    <w:rsid w:val="002055D8"/>
    <w:rsid w:val="002108E2"/>
    <w:rsid w:val="00212BFD"/>
    <w:rsid w:val="002130A9"/>
    <w:rsid w:val="002166A1"/>
    <w:rsid w:val="002168A1"/>
    <w:rsid w:val="00216986"/>
    <w:rsid w:val="00221D51"/>
    <w:rsid w:val="00222C95"/>
    <w:rsid w:val="00226411"/>
    <w:rsid w:val="00226E9D"/>
    <w:rsid w:val="0023023E"/>
    <w:rsid w:val="00234EF0"/>
    <w:rsid w:val="0023500A"/>
    <w:rsid w:val="00236DEA"/>
    <w:rsid w:val="00240253"/>
    <w:rsid w:val="002414D7"/>
    <w:rsid w:val="002419EF"/>
    <w:rsid w:val="00246C84"/>
    <w:rsid w:val="00251A40"/>
    <w:rsid w:val="002568DE"/>
    <w:rsid w:val="00261339"/>
    <w:rsid w:val="00262F71"/>
    <w:rsid w:val="0026434C"/>
    <w:rsid w:val="0027165C"/>
    <w:rsid w:val="002726D0"/>
    <w:rsid w:val="00273029"/>
    <w:rsid w:val="002768BC"/>
    <w:rsid w:val="00276E66"/>
    <w:rsid w:val="002810B1"/>
    <w:rsid w:val="00281C7D"/>
    <w:rsid w:val="00284F77"/>
    <w:rsid w:val="00286B04"/>
    <w:rsid w:val="00287475"/>
    <w:rsid w:val="00294077"/>
    <w:rsid w:val="002950D0"/>
    <w:rsid w:val="00296697"/>
    <w:rsid w:val="00296F3A"/>
    <w:rsid w:val="002A04B8"/>
    <w:rsid w:val="002A0B1F"/>
    <w:rsid w:val="002A1E01"/>
    <w:rsid w:val="002A20CC"/>
    <w:rsid w:val="002A20E5"/>
    <w:rsid w:val="002A3FBA"/>
    <w:rsid w:val="002A450D"/>
    <w:rsid w:val="002A51D0"/>
    <w:rsid w:val="002A76E1"/>
    <w:rsid w:val="002B0D68"/>
    <w:rsid w:val="002C0000"/>
    <w:rsid w:val="002C0682"/>
    <w:rsid w:val="002C2D5B"/>
    <w:rsid w:val="002C74DD"/>
    <w:rsid w:val="002D074E"/>
    <w:rsid w:val="002D2D97"/>
    <w:rsid w:val="002D3593"/>
    <w:rsid w:val="002D3FDA"/>
    <w:rsid w:val="002D4AD1"/>
    <w:rsid w:val="002D4E9D"/>
    <w:rsid w:val="002D73C2"/>
    <w:rsid w:val="002D755F"/>
    <w:rsid w:val="002E01AF"/>
    <w:rsid w:val="002E038F"/>
    <w:rsid w:val="002E2D07"/>
    <w:rsid w:val="002E55FC"/>
    <w:rsid w:val="002F1D31"/>
    <w:rsid w:val="002F2A1C"/>
    <w:rsid w:val="002F5ECA"/>
    <w:rsid w:val="003000AF"/>
    <w:rsid w:val="00302EEE"/>
    <w:rsid w:val="00305B22"/>
    <w:rsid w:val="00306FBE"/>
    <w:rsid w:val="003123EB"/>
    <w:rsid w:val="0031243E"/>
    <w:rsid w:val="0031416C"/>
    <w:rsid w:val="00315F4B"/>
    <w:rsid w:val="0031654E"/>
    <w:rsid w:val="00320A15"/>
    <w:rsid w:val="00322875"/>
    <w:rsid w:val="003228DC"/>
    <w:rsid w:val="00322F0F"/>
    <w:rsid w:val="00323A61"/>
    <w:rsid w:val="00324A77"/>
    <w:rsid w:val="003260B8"/>
    <w:rsid w:val="003263CE"/>
    <w:rsid w:val="00326A45"/>
    <w:rsid w:val="00330E05"/>
    <w:rsid w:val="0033484A"/>
    <w:rsid w:val="00335906"/>
    <w:rsid w:val="0033795C"/>
    <w:rsid w:val="00340D16"/>
    <w:rsid w:val="0034645E"/>
    <w:rsid w:val="00346D4B"/>
    <w:rsid w:val="00354A23"/>
    <w:rsid w:val="003556FD"/>
    <w:rsid w:val="00356720"/>
    <w:rsid w:val="003568A3"/>
    <w:rsid w:val="003569F0"/>
    <w:rsid w:val="00357638"/>
    <w:rsid w:val="003603AF"/>
    <w:rsid w:val="00360CD9"/>
    <w:rsid w:val="00360E42"/>
    <w:rsid w:val="00363415"/>
    <w:rsid w:val="00363B02"/>
    <w:rsid w:val="00364539"/>
    <w:rsid w:val="003659FC"/>
    <w:rsid w:val="00372273"/>
    <w:rsid w:val="003754FA"/>
    <w:rsid w:val="0037627D"/>
    <w:rsid w:val="0037644B"/>
    <w:rsid w:val="00380CDB"/>
    <w:rsid w:val="00383494"/>
    <w:rsid w:val="0038687C"/>
    <w:rsid w:val="00386B24"/>
    <w:rsid w:val="0039144E"/>
    <w:rsid w:val="003927D0"/>
    <w:rsid w:val="00392FD3"/>
    <w:rsid w:val="00394F0E"/>
    <w:rsid w:val="00397FB7"/>
    <w:rsid w:val="003A06D4"/>
    <w:rsid w:val="003A1D2D"/>
    <w:rsid w:val="003A5CDF"/>
    <w:rsid w:val="003A6B71"/>
    <w:rsid w:val="003B4D3F"/>
    <w:rsid w:val="003B59E7"/>
    <w:rsid w:val="003B5EB6"/>
    <w:rsid w:val="003B7C0A"/>
    <w:rsid w:val="003C167B"/>
    <w:rsid w:val="003C53F3"/>
    <w:rsid w:val="003C6DFD"/>
    <w:rsid w:val="003D0690"/>
    <w:rsid w:val="003D1348"/>
    <w:rsid w:val="003D1B2C"/>
    <w:rsid w:val="003D6D8D"/>
    <w:rsid w:val="003E1F8E"/>
    <w:rsid w:val="003F2CC0"/>
    <w:rsid w:val="003F55BC"/>
    <w:rsid w:val="004004DA"/>
    <w:rsid w:val="0040191D"/>
    <w:rsid w:val="00402674"/>
    <w:rsid w:val="004028A6"/>
    <w:rsid w:val="00402C05"/>
    <w:rsid w:val="0040751E"/>
    <w:rsid w:val="00407E3E"/>
    <w:rsid w:val="00410096"/>
    <w:rsid w:val="00411D72"/>
    <w:rsid w:val="004139DB"/>
    <w:rsid w:val="00413C7A"/>
    <w:rsid w:val="00416C0D"/>
    <w:rsid w:val="00417D2F"/>
    <w:rsid w:val="00421000"/>
    <w:rsid w:val="00421B3A"/>
    <w:rsid w:val="0043095E"/>
    <w:rsid w:val="00430968"/>
    <w:rsid w:val="004318FB"/>
    <w:rsid w:val="00432D74"/>
    <w:rsid w:val="004344B8"/>
    <w:rsid w:val="00434671"/>
    <w:rsid w:val="00434CE0"/>
    <w:rsid w:val="00436AE5"/>
    <w:rsid w:val="00442081"/>
    <w:rsid w:val="004423F1"/>
    <w:rsid w:val="00442BA7"/>
    <w:rsid w:val="00442D6B"/>
    <w:rsid w:val="00444314"/>
    <w:rsid w:val="00445FD9"/>
    <w:rsid w:val="00452A1A"/>
    <w:rsid w:val="00454264"/>
    <w:rsid w:val="004559D8"/>
    <w:rsid w:val="00456AB1"/>
    <w:rsid w:val="00456F65"/>
    <w:rsid w:val="004571D0"/>
    <w:rsid w:val="004603F7"/>
    <w:rsid w:val="00463580"/>
    <w:rsid w:val="00463762"/>
    <w:rsid w:val="00463D90"/>
    <w:rsid w:val="00466580"/>
    <w:rsid w:val="00473EA4"/>
    <w:rsid w:val="0047640B"/>
    <w:rsid w:val="00476D54"/>
    <w:rsid w:val="00481830"/>
    <w:rsid w:val="00482001"/>
    <w:rsid w:val="00482E6A"/>
    <w:rsid w:val="00487CE3"/>
    <w:rsid w:val="0049045F"/>
    <w:rsid w:val="0049065E"/>
    <w:rsid w:val="00490A85"/>
    <w:rsid w:val="00495203"/>
    <w:rsid w:val="004953E6"/>
    <w:rsid w:val="004A0DB6"/>
    <w:rsid w:val="004A146C"/>
    <w:rsid w:val="004A1EE0"/>
    <w:rsid w:val="004A2BBA"/>
    <w:rsid w:val="004A38D2"/>
    <w:rsid w:val="004A5158"/>
    <w:rsid w:val="004B1320"/>
    <w:rsid w:val="004B1C70"/>
    <w:rsid w:val="004B24F8"/>
    <w:rsid w:val="004B391B"/>
    <w:rsid w:val="004C0DAB"/>
    <w:rsid w:val="004C728F"/>
    <w:rsid w:val="004D0A15"/>
    <w:rsid w:val="004D26F4"/>
    <w:rsid w:val="004D3A56"/>
    <w:rsid w:val="004D3C22"/>
    <w:rsid w:val="004D53A4"/>
    <w:rsid w:val="004E486B"/>
    <w:rsid w:val="004E7062"/>
    <w:rsid w:val="004E75E3"/>
    <w:rsid w:val="004F05F7"/>
    <w:rsid w:val="004F3DDA"/>
    <w:rsid w:val="004F61D2"/>
    <w:rsid w:val="004F6385"/>
    <w:rsid w:val="005016AC"/>
    <w:rsid w:val="0050196F"/>
    <w:rsid w:val="005019C7"/>
    <w:rsid w:val="005026C8"/>
    <w:rsid w:val="005028F1"/>
    <w:rsid w:val="00502C8C"/>
    <w:rsid w:val="0050647B"/>
    <w:rsid w:val="00507834"/>
    <w:rsid w:val="00515249"/>
    <w:rsid w:val="00520A9C"/>
    <w:rsid w:val="005212AF"/>
    <w:rsid w:val="00521FC0"/>
    <w:rsid w:val="005236BB"/>
    <w:rsid w:val="005264A7"/>
    <w:rsid w:val="00530654"/>
    <w:rsid w:val="00530717"/>
    <w:rsid w:val="00534ADC"/>
    <w:rsid w:val="00536004"/>
    <w:rsid w:val="00541ADE"/>
    <w:rsid w:val="005442D8"/>
    <w:rsid w:val="00545C89"/>
    <w:rsid w:val="00545E75"/>
    <w:rsid w:val="005473F6"/>
    <w:rsid w:val="00551A21"/>
    <w:rsid w:val="0055502B"/>
    <w:rsid w:val="00560F94"/>
    <w:rsid w:val="00561C75"/>
    <w:rsid w:val="00564A92"/>
    <w:rsid w:val="005716E5"/>
    <w:rsid w:val="005745C9"/>
    <w:rsid w:val="00577C09"/>
    <w:rsid w:val="00580169"/>
    <w:rsid w:val="00582213"/>
    <w:rsid w:val="005825DC"/>
    <w:rsid w:val="00582F8C"/>
    <w:rsid w:val="00583EE8"/>
    <w:rsid w:val="0058792C"/>
    <w:rsid w:val="0059059D"/>
    <w:rsid w:val="005930B7"/>
    <w:rsid w:val="005937A7"/>
    <w:rsid w:val="00594FBF"/>
    <w:rsid w:val="005A32A6"/>
    <w:rsid w:val="005A34FC"/>
    <w:rsid w:val="005B0429"/>
    <w:rsid w:val="005B1913"/>
    <w:rsid w:val="005B22B3"/>
    <w:rsid w:val="005B393B"/>
    <w:rsid w:val="005B5DFE"/>
    <w:rsid w:val="005B7FCB"/>
    <w:rsid w:val="005C2149"/>
    <w:rsid w:val="005C4450"/>
    <w:rsid w:val="005C5FE7"/>
    <w:rsid w:val="005C67B3"/>
    <w:rsid w:val="005C6856"/>
    <w:rsid w:val="005D4437"/>
    <w:rsid w:val="005D56C0"/>
    <w:rsid w:val="005D585F"/>
    <w:rsid w:val="005D5865"/>
    <w:rsid w:val="005D7AE3"/>
    <w:rsid w:val="005E0D27"/>
    <w:rsid w:val="005E2EE7"/>
    <w:rsid w:val="005E368E"/>
    <w:rsid w:val="005E3DFE"/>
    <w:rsid w:val="005F01C5"/>
    <w:rsid w:val="005F3DD1"/>
    <w:rsid w:val="005F4442"/>
    <w:rsid w:val="005F460E"/>
    <w:rsid w:val="005F5B78"/>
    <w:rsid w:val="00600897"/>
    <w:rsid w:val="00603458"/>
    <w:rsid w:val="00605604"/>
    <w:rsid w:val="00605DF1"/>
    <w:rsid w:val="00605F41"/>
    <w:rsid w:val="006118B2"/>
    <w:rsid w:val="00611BE7"/>
    <w:rsid w:val="00611C3F"/>
    <w:rsid w:val="0061502B"/>
    <w:rsid w:val="006169E4"/>
    <w:rsid w:val="006177BF"/>
    <w:rsid w:val="00620E1F"/>
    <w:rsid w:val="006210AE"/>
    <w:rsid w:val="00621976"/>
    <w:rsid w:val="006235CD"/>
    <w:rsid w:val="006242BF"/>
    <w:rsid w:val="00624F7A"/>
    <w:rsid w:val="006254A1"/>
    <w:rsid w:val="00626192"/>
    <w:rsid w:val="00630600"/>
    <w:rsid w:val="006332A4"/>
    <w:rsid w:val="0063382C"/>
    <w:rsid w:val="00634294"/>
    <w:rsid w:val="006359F3"/>
    <w:rsid w:val="00636981"/>
    <w:rsid w:val="00640A98"/>
    <w:rsid w:val="006456CD"/>
    <w:rsid w:val="00645FD1"/>
    <w:rsid w:val="00646FEF"/>
    <w:rsid w:val="00650532"/>
    <w:rsid w:val="006507AE"/>
    <w:rsid w:val="00650E47"/>
    <w:rsid w:val="006525A3"/>
    <w:rsid w:val="00652CF2"/>
    <w:rsid w:val="006549C8"/>
    <w:rsid w:val="00654D66"/>
    <w:rsid w:val="00662773"/>
    <w:rsid w:val="00663594"/>
    <w:rsid w:val="00663F21"/>
    <w:rsid w:val="00665FC7"/>
    <w:rsid w:val="006701E0"/>
    <w:rsid w:val="00671EFB"/>
    <w:rsid w:val="00675B8A"/>
    <w:rsid w:val="00677C32"/>
    <w:rsid w:val="00677DAA"/>
    <w:rsid w:val="00683315"/>
    <w:rsid w:val="006835EB"/>
    <w:rsid w:val="00683B14"/>
    <w:rsid w:val="00687814"/>
    <w:rsid w:val="00693110"/>
    <w:rsid w:val="00693D58"/>
    <w:rsid w:val="00695BE6"/>
    <w:rsid w:val="00695E5C"/>
    <w:rsid w:val="00697597"/>
    <w:rsid w:val="006A040F"/>
    <w:rsid w:val="006A32A4"/>
    <w:rsid w:val="006A4F7E"/>
    <w:rsid w:val="006A6782"/>
    <w:rsid w:val="006A6CC7"/>
    <w:rsid w:val="006B0C55"/>
    <w:rsid w:val="006B0E2D"/>
    <w:rsid w:val="006B0E5D"/>
    <w:rsid w:val="006B1976"/>
    <w:rsid w:val="006B53B1"/>
    <w:rsid w:val="006C124F"/>
    <w:rsid w:val="006C416C"/>
    <w:rsid w:val="006C60ED"/>
    <w:rsid w:val="006C77E8"/>
    <w:rsid w:val="006D024E"/>
    <w:rsid w:val="006D0AAD"/>
    <w:rsid w:val="006D325E"/>
    <w:rsid w:val="006D4D8B"/>
    <w:rsid w:val="006F28AF"/>
    <w:rsid w:val="006F3055"/>
    <w:rsid w:val="006F3117"/>
    <w:rsid w:val="006F3C9D"/>
    <w:rsid w:val="006F41F2"/>
    <w:rsid w:val="006F4A68"/>
    <w:rsid w:val="007004DD"/>
    <w:rsid w:val="007013A2"/>
    <w:rsid w:val="00701D6C"/>
    <w:rsid w:val="00702195"/>
    <w:rsid w:val="00705494"/>
    <w:rsid w:val="007059F5"/>
    <w:rsid w:val="00705A3D"/>
    <w:rsid w:val="00707051"/>
    <w:rsid w:val="00707B75"/>
    <w:rsid w:val="00710032"/>
    <w:rsid w:val="00710AA7"/>
    <w:rsid w:val="0071173C"/>
    <w:rsid w:val="00714124"/>
    <w:rsid w:val="007148BB"/>
    <w:rsid w:val="00714FD0"/>
    <w:rsid w:val="007151A0"/>
    <w:rsid w:val="007200A2"/>
    <w:rsid w:val="00722B37"/>
    <w:rsid w:val="00724392"/>
    <w:rsid w:val="00727AF9"/>
    <w:rsid w:val="00731D46"/>
    <w:rsid w:val="00732ACE"/>
    <w:rsid w:val="00732C31"/>
    <w:rsid w:val="00736335"/>
    <w:rsid w:val="007364B8"/>
    <w:rsid w:val="00736D2B"/>
    <w:rsid w:val="007374F4"/>
    <w:rsid w:val="00737B4C"/>
    <w:rsid w:val="00737CEB"/>
    <w:rsid w:val="00740230"/>
    <w:rsid w:val="007404CE"/>
    <w:rsid w:val="00742D7B"/>
    <w:rsid w:val="00743734"/>
    <w:rsid w:val="007437E3"/>
    <w:rsid w:val="00743A5C"/>
    <w:rsid w:val="007446CF"/>
    <w:rsid w:val="007459C3"/>
    <w:rsid w:val="00747A9A"/>
    <w:rsid w:val="0075469A"/>
    <w:rsid w:val="00754735"/>
    <w:rsid w:val="0075588F"/>
    <w:rsid w:val="00755B4D"/>
    <w:rsid w:val="00755BC4"/>
    <w:rsid w:val="00757B85"/>
    <w:rsid w:val="00757D24"/>
    <w:rsid w:val="00760195"/>
    <w:rsid w:val="0077064E"/>
    <w:rsid w:val="00770C1E"/>
    <w:rsid w:val="00772502"/>
    <w:rsid w:val="00775197"/>
    <w:rsid w:val="00775B09"/>
    <w:rsid w:val="00780A8F"/>
    <w:rsid w:val="00780CE7"/>
    <w:rsid w:val="007846CD"/>
    <w:rsid w:val="0079006A"/>
    <w:rsid w:val="00790459"/>
    <w:rsid w:val="0079596B"/>
    <w:rsid w:val="007A2B9C"/>
    <w:rsid w:val="007A55A9"/>
    <w:rsid w:val="007B033F"/>
    <w:rsid w:val="007B4809"/>
    <w:rsid w:val="007B593A"/>
    <w:rsid w:val="007B6037"/>
    <w:rsid w:val="007B7523"/>
    <w:rsid w:val="007C2753"/>
    <w:rsid w:val="007C314C"/>
    <w:rsid w:val="007C4E4C"/>
    <w:rsid w:val="007C6A3E"/>
    <w:rsid w:val="007C7F57"/>
    <w:rsid w:val="007D063C"/>
    <w:rsid w:val="007D2CD2"/>
    <w:rsid w:val="007D4BC6"/>
    <w:rsid w:val="007D54BC"/>
    <w:rsid w:val="007D7B08"/>
    <w:rsid w:val="007E0AB6"/>
    <w:rsid w:val="007E24F0"/>
    <w:rsid w:val="007E3021"/>
    <w:rsid w:val="007E4315"/>
    <w:rsid w:val="007E5227"/>
    <w:rsid w:val="007E541D"/>
    <w:rsid w:val="007E5A6B"/>
    <w:rsid w:val="007E76BB"/>
    <w:rsid w:val="007F2339"/>
    <w:rsid w:val="007F2B5B"/>
    <w:rsid w:val="007F48AB"/>
    <w:rsid w:val="007F5A25"/>
    <w:rsid w:val="007F75C8"/>
    <w:rsid w:val="008036B7"/>
    <w:rsid w:val="00810B95"/>
    <w:rsid w:val="00813510"/>
    <w:rsid w:val="008137CE"/>
    <w:rsid w:val="00813E74"/>
    <w:rsid w:val="0081451E"/>
    <w:rsid w:val="00817AA3"/>
    <w:rsid w:val="008215A9"/>
    <w:rsid w:val="00821DB4"/>
    <w:rsid w:val="00822F36"/>
    <w:rsid w:val="0082341E"/>
    <w:rsid w:val="00826981"/>
    <w:rsid w:val="00830ADA"/>
    <w:rsid w:val="00831027"/>
    <w:rsid w:val="00833B0B"/>
    <w:rsid w:val="00835C0A"/>
    <w:rsid w:val="00840C0C"/>
    <w:rsid w:val="0084532F"/>
    <w:rsid w:val="0085103C"/>
    <w:rsid w:val="00851634"/>
    <w:rsid w:val="00854A18"/>
    <w:rsid w:val="00855349"/>
    <w:rsid w:val="0085618B"/>
    <w:rsid w:val="0085687D"/>
    <w:rsid w:val="00857DFF"/>
    <w:rsid w:val="00857EF3"/>
    <w:rsid w:val="00866BEB"/>
    <w:rsid w:val="008678A7"/>
    <w:rsid w:val="00870BF1"/>
    <w:rsid w:val="008719D6"/>
    <w:rsid w:val="00872322"/>
    <w:rsid w:val="00876AB7"/>
    <w:rsid w:val="00882C91"/>
    <w:rsid w:val="00883131"/>
    <w:rsid w:val="00883E61"/>
    <w:rsid w:val="00884F2D"/>
    <w:rsid w:val="0088501D"/>
    <w:rsid w:val="008859E9"/>
    <w:rsid w:val="00886355"/>
    <w:rsid w:val="00886EA2"/>
    <w:rsid w:val="0088766B"/>
    <w:rsid w:val="00890C5A"/>
    <w:rsid w:val="008913AC"/>
    <w:rsid w:val="008934CE"/>
    <w:rsid w:val="00893554"/>
    <w:rsid w:val="0089406E"/>
    <w:rsid w:val="008948A6"/>
    <w:rsid w:val="008979F3"/>
    <w:rsid w:val="00897C52"/>
    <w:rsid w:val="008A01BC"/>
    <w:rsid w:val="008A05AE"/>
    <w:rsid w:val="008A0716"/>
    <w:rsid w:val="008A106A"/>
    <w:rsid w:val="008A270C"/>
    <w:rsid w:val="008A2D91"/>
    <w:rsid w:val="008A32CD"/>
    <w:rsid w:val="008A5608"/>
    <w:rsid w:val="008A6AC9"/>
    <w:rsid w:val="008A6F85"/>
    <w:rsid w:val="008A7241"/>
    <w:rsid w:val="008B22E1"/>
    <w:rsid w:val="008B41D9"/>
    <w:rsid w:val="008B445E"/>
    <w:rsid w:val="008B630F"/>
    <w:rsid w:val="008C038D"/>
    <w:rsid w:val="008C040A"/>
    <w:rsid w:val="008C0C7B"/>
    <w:rsid w:val="008C0C95"/>
    <w:rsid w:val="008C32A8"/>
    <w:rsid w:val="008C36E9"/>
    <w:rsid w:val="008C732B"/>
    <w:rsid w:val="008D2ECA"/>
    <w:rsid w:val="008D2F1A"/>
    <w:rsid w:val="008E0047"/>
    <w:rsid w:val="008E3326"/>
    <w:rsid w:val="008E54CB"/>
    <w:rsid w:val="008E5511"/>
    <w:rsid w:val="008E5D42"/>
    <w:rsid w:val="008E69B9"/>
    <w:rsid w:val="008E70DD"/>
    <w:rsid w:val="008E72DD"/>
    <w:rsid w:val="008E7AEF"/>
    <w:rsid w:val="008E7F52"/>
    <w:rsid w:val="008F28D4"/>
    <w:rsid w:val="008F381A"/>
    <w:rsid w:val="008F3EE1"/>
    <w:rsid w:val="008F5452"/>
    <w:rsid w:val="00900B0C"/>
    <w:rsid w:val="00900E7B"/>
    <w:rsid w:val="00910584"/>
    <w:rsid w:val="009129CA"/>
    <w:rsid w:val="00914120"/>
    <w:rsid w:val="009141FB"/>
    <w:rsid w:val="00921163"/>
    <w:rsid w:val="009241AA"/>
    <w:rsid w:val="00926883"/>
    <w:rsid w:val="00931DEC"/>
    <w:rsid w:val="00933F40"/>
    <w:rsid w:val="00935EE2"/>
    <w:rsid w:val="00937B8B"/>
    <w:rsid w:val="009402E8"/>
    <w:rsid w:val="00941A79"/>
    <w:rsid w:val="009430B5"/>
    <w:rsid w:val="00950BFD"/>
    <w:rsid w:val="00956D02"/>
    <w:rsid w:val="00964107"/>
    <w:rsid w:val="00964CED"/>
    <w:rsid w:val="00964E92"/>
    <w:rsid w:val="00970B6B"/>
    <w:rsid w:val="00972467"/>
    <w:rsid w:val="00976B24"/>
    <w:rsid w:val="0097752A"/>
    <w:rsid w:val="0098118E"/>
    <w:rsid w:val="00986F95"/>
    <w:rsid w:val="0098701D"/>
    <w:rsid w:val="00987C8B"/>
    <w:rsid w:val="009909C9"/>
    <w:rsid w:val="00991086"/>
    <w:rsid w:val="00992184"/>
    <w:rsid w:val="009929A3"/>
    <w:rsid w:val="00993488"/>
    <w:rsid w:val="00994B4F"/>
    <w:rsid w:val="00995A85"/>
    <w:rsid w:val="00995D79"/>
    <w:rsid w:val="0099727C"/>
    <w:rsid w:val="009A01C8"/>
    <w:rsid w:val="009A06F0"/>
    <w:rsid w:val="009A67FE"/>
    <w:rsid w:val="009A765E"/>
    <w:rsid w:val="009A7DAA"/>
    <w:rsid w:val="009B0F9B"/>
    <w:rsid w:val="009B489A"/>
    <w:rsid w:val="009B4C42"/>
    <w:rsid w:val="009B5303"/>
    <w:rsid w:val="009C09F7"/>
    <w:rsid w:val="009C33EC"/>
    <w:rsid w:val="009C3520"/>
    <w:rsid w:val="009C4A44"/>
    <w:rsid w:val="009C4B7A"/>
    <w:rsid w:val="009C5C85"/>
    <w:rsid w:val="009C6939"/>
    <w:rsid w:val="009C7044"/>
    <w:rsid w:val="009D0B16"/>
    <w:rsid w:val="009D2066"/>
    <w:rsid w:val="009E072F"/>
    <w:rsid w:val="009E0D91"/>
    <w:rsid w:val="009E33F7"/>
    <w:rsid w:val="009E3ABF"/>
    <w:rsid w:val="009E4A85"/>
    <w:rsid w:val="009E5066"/>
    <w:rsid w:val="009E7577"/>
    <w:rsid w:val="009F49E7"/>
    <w:rsid w:val="009F6DC7"/>
    <w:rsid w:val="00A01BAF"/>
    <w:rsid w:val="00A03CB6"/>
    <w:rsid w:val="00A0506E"/>
    <w:rsid w:val="00A05666"/>
    <w:rsid w:val="00A07D1B"/>
    <w:rsid w:val="00A1164D"/>
    <w:rsid w:val="00A132CA"/>
    <w:rsid w:val="00A14F5D"/>
    <w:rsid w:val="00A17A28"/>
    <w:rsid w:val="00A20BD2"/>
    <w:rsid w:val="00A21CFF"/>
    <w:rsid w:val="00A27A4B"/>
    <w:rsid w:val="00A316E3"/>
    <w:rsid w:val="00A3184F"/>
    <w:rsid w:val="00A32FAA"/>
    <w:rsid w:val="00A34AE9"/>
    <w:rsid w:val="00A379A2"/>
    <w:rsid w:val="00A41957"/>
    <w:rsid w:val="00A43C47"/>
    <w:rsid w:val="00A43C57"/>
    <w:rsid w:val="00A44D82"/>
    <w:rsid w:val="00A465AA"/>
    <w:rsid w:val="00A507C4"/>
    <w:rsid w:val="00A51C68"/>
    <w:rsid w:val="00A55FF6"/>
    <w:rsid w:val="00A5745D"/>
    <w:rsid w:val="00A60B9F"/>
    <w:rsid w:val="00A60CD9"/>
    <w:rsid w:val="00A61161"/>
    <w:rsid w:val="00A643AD"/>
    <w:rsid w:val="00A66FA3"/>
    <w:rsid w:val="00A678C9"/>
    <w:rsid w:val="00A7098E"/>
    <w:rsid w:val="00A74263"/>
    <w:rsid w:val="00A77D29"/>
    <w:rsid w:val="00A8016E"/>
    <w:rsid w:val="00A808A3"/>
    <w:rsid w:val="00A8148C"/>
    <w:rsid w:val="00A838B8"/>
    <w:rsid w:val="00A8652A"/>
    <w:rsid w:val="00A87292"/>
    <w:rsid w:val="00A9276D"/>
    <w:rsid w:val="00AA12FD"/>
    <w:rsid w:val="00AA16A6"/>
    <w:rsid w:val="00AA1993"/>
    <w:rsid w:val="00AA2376"/>
    <w:rsid w:val="00AA3385"/>
    <w:rsid w:val="00AA64A6"/>
    <w:rsid w:val="00AB0718"/>
    <w:rsid w:val="00AB3A75"/>
    <w:rsid w:val="00AB3BDE"/>
    <w:rsid w:val="00AB417B"/>
    <w:rsid w:val="00AB6F11"/>
    <w:rsid w:val="00AC0A21"/>
    <w:rsid w:val="00AC19FD"/>
    <w:rsid w:val="00AC786F"/>
    <w:rsid w:val="00AD1052"/>
    <w:rsid w:val="00AD33A8"/>
    <w:rsid w:val="00AD5250"/>
    <w:rsid w:val="00AD547A"/>
    <w:rsid w:val="00AD5BD2"/>
    <w:rsid w:val="00AD70FD"/>
    <w:rsid w:val="00AE0302"/>
    <w:rsid w:val="00AE0B66"/>
    <w:rsid w:val="00AF1677"/>
    <w:rsid w:val="00AF38E8"/>
    <w:rsid w:val="00AF7FA0"/>
    <w:rsid w:val="00B00BAF"/>
    <w:rsid w:val="00B02D61"/>
    <w:rsid w:val="00B03E28"/>
    <w:rsid w:val="00B06BEF"/>
    <w:rsid w:val="00B07180"/>
    <w:rsid w:val="00B11DA2"/>
    <w:rsid w:val="00B13743"/>
    <w:rsid w:val="00B13D84"/>
    <w:rsid w:val="00B20AFD"/>
    <w:rsid w:val="00B20C1F"/>
    <w:rsid w:val="00B2177D"/>
    <w:rsid w:val="00B2199B"/>
    <w:rsid w:val="00B22852"/>
    <w:rsid w:val="00B330A0"/>
    <w:rsid w:val="00B352CE"/>
    <w:rsid w:val="00B35CB1"/>
    <w:rsid w:val="00B37FB4"/>
    <w:rsid w:val="00B4323D"/>
    <w:rsid w:val="00B43A2D"/>
    <w:rsid w:val="00B4610D"/>
    <w:rsid w:val="00B50436"/>
    <w:rsid w:val="00B5208D"/>
    <w:rsid w:val="00B538DC"/>
    <w:rsid w:val="00B57A8C"/>
    <w:rsid w:val="00B607F6"/>
    <w:rsid w:val="00B62EC2"/>
    <w:rsid w:val="00B6391A"/>
    <w:rsid w:val="00B724BE"/>
    <w:rsid w:val="00B745D2"/>
    <w:rsid w:val="00B75C5C"/>
    <w:rsid w:val="00B763D6"/>
    <w:rsid w:val="00B77D94"/>
    <w:rsid w:val="00B77E60"/>
    <w:rsid w:val="00B8316F"/>
    <w:rsid w:val="00B834C4"/>
    <w:rsid w:val="00B83515"/>
    <w:rsid w:val="00B848BF"/>
    <w:rsid w:val="00B85881"/>
    <w:rsid w:val="00B90512"/>
    <w:rsid w:val="00B91417"/>
    <w:rsid w:val="00B929AE"/>
    <w:rsid w:val="00B95B0A"/>
    <w:rsid w:val="00B97905"/>
    <w:rsid w:val="00BA18ED"/>
    <w:rsid w:val="00BA3306"/>
    <w:rsid w:val="00BA4C4F"/>
    <w:rsid w:val="00BA6BF8"/>
    <w:rsid w:val="00BA7013"/>
    <w:rsid w:val="00BA774A"/>
    <w:rsid w:val="00BB1ECA"/>
    <w:rsid w:val="00BB48C0"/>
    <w:rsid w:val="00BB5F1A"/>
    <w:rsid w:val="00BC0376"/>
    <w:rsid w:val="00BC3393"/>
    <w:rsid w:val="00BC59A5"/>
    <w:rsid w:val="00BD23DD"/>
    <w:rsid w:val="00BD2D6C"/>
    <w:rsid w:val="00BD46ED"/>
    <w:rsid w:val="00BD58B3"/>
    <w:rsid w:val="00BE053B"/>
    <w:rsid w:val="00BE224E"/>
    <w:rsid w:val="00BE2A44"/>
    <w:rsid w:val="00BE2D24"/>
    <w:rsid w:val="00BE492A"/>
    <w:rsid w:val="00BF0E2B"/>
    <w:rsid w:val="00BF1C1B"/>
    <w:rsid w:val="00BF2009"/>
    <w:rsid w:val="00BF301C"/>
    <w:rsid w:val="00BF6348"/>
    <w:rsid w:val="00C01287"/>
    <w:rsid w:val="00C050CE"/>
    <w:rsid w:val="00C06024"/>
    <w:rsid w:val="00C06D4A"/>
    <w:rsid w:val="00C1147A"/>
    <w:rsid w:val="00C15E26"/>
    <w:rsid w:val="00C16913"/>
    <w:rsid w:val="00C20646"/>
    <w:rsid w:val="00C2150A"/>
    <w:rsid w:val="00C24139"/>
    <w:rsid w:val="00C275F0"/>
    <w:rsid w:val="00C27FAF"/>
    <w:rsid w:val="00C3127A"/>
    <w:rsid w:val="00C3292B"/>
    <w:rsid w:val="00C374D1"/>
    <w:rsid w:val="00C379D5"/>
    <w:rsid w:val="00C432AD"/>
    <w:rsid w:val="00C4486B"/>
    <w:rsid w:val="00C44EDC"/>
    <w:rsid w:val="00C45675"/>
    <w:rsid w:val="00C5044B"/>
    <w:rsid w:val="00C56972"/>
    <w:rsid w:val="00C603B6"/>
    <w:rsid w:val="00C60AC9"/>
    <w:rsid w:val="00C60E83"/>
    <w:rsid w:val="00C62585"/>
    <w:rsid w:val="00C73843"/>
    <w:rsid w:val="00C75006"/>
    <w:rsid w:val="00C84462"/>
    <w:rsid w:val="00C84A18"/>
    <w:rsid w:val="00C8521A"/>
    <w:rsid w:val="00C85966"/>
    <w:rsid w:val="00C91722"/>
    <w:rsid w:val="00C94070"/>
    <w:rsid w:val="00CA12AE"/>
    <w:rsid w:val="00CA15BE"/>
    <w:rsid w:val="00CB1147"/>
    <w:rsid w:val="00CB1606"/>
    <w:rsid w:val="00CB26A5"/>
    <w:rsid w:val="00CB2F3F"/>
    <w:rsid w:val="00CB3795"/>
    <w:rsid w:val="00CB5D64"/>
    <w:rsid w:val="00CC0BE4"/>
    <w:rsid w:val="00CC2375"/>
    <w:rsid w:val="00CC2D82"/>
    <w:rsid w:val="00CC34D9"/>
    <w:rsid w:val="00CC3846"/>
    <w:rsid w:val="00CC6ED9"/>
    <w:rsid w:val="00CD01B9"/>
    <w:rsid w:val="00CD08C6"/>
    <w:rsid w:val="00CD355D"/>
    <w:rsid w:val="00CE2980"/>
    <w:rsid w:val="00CE3275"/>
    <w:rsid w:val="00CE46EA"/>
    <w:rsid w:val="00CE5A95"/>
    <w:rsid w:val="00CE6B49"/>
    <w:rsid w:val="00CE7D15"/>
    <w:rsid w:val="00CF0519"/>
    <w:rsid w:val="00CF0B61"/>
    <w:rsid w:val="00CF2734"/>
    <w:rsid w:val="00CF3A79"/>
    <w:rsid w:val="00CF7AB5"/>
    <w:rsid w:val="00D0339D"/>
    <w:rsid w:val="00D05700"/>
    <w:rsid w:val="00D10DDD"/>
    <w:rsid w:val="00D13B23"/>
    <w:rsid w:val="00D14A81"/>
    <w:rsid w:val="00D23FE5"/>
    <w:rsid w:val="00D252C8"/>
    <w:rsid w:val="00D274F4"/>
    <w:rsid w:val="00D3043C"/>
    <w:rsid w:val="00D328C5"/>
    <w:rsid w:val="00D3335B"/>
    <w:rsid w:val="00D335DE"/>
    <w:rsid w:val="00D34860"/>
    <w:rsid w:val="00D34F4C"/>
    <w:rsid w:val="00D40E43"/>
    <w:rsid w:val="00D41111"/>
    <w:rsid w:val="00D41CD3"/>
    <w:rsid w:val="00D41D2F"/>
    <w:rsid w:val="00D430BE"/>
    <w:rsid w:val="00D4423A"/>
    <w:rsid w:val="00D446A8"/>
    <w:rsid w:val="00D44EB5"/>
    <w:rsid w:val="00D469D5"/>
    <w:rsid w:val="00D51628"/>
    <w:rsid w:val="00D52C13"/>
    <w:rsid w:val="00D53094"/>
    <w:rsid w:val="00D65A4C"/>
    <w:rsid w:val="00D668CA"/>
    <w:rsid w:val="00D66FAA"/>
    <w:rsid w:val="00D709DB"/>
    <w:rsid w:val="00D71E7A"/>
    <w:rsid w:val="00D7312F"/>
    <w:rsid w:val="00D7317B"/>
    <w:rsid w:val="00D7458B"/>
    <w:rsid w:val="00D75553"/>
    <w:rsid w:val="00D76E64"/>
    <w:rsid w:val="00D76E7F"/>
    <w:rsid w:val="00D849D3"/>
    <w:rsid w:val="00D86E34"/>
    <w:rsid w:val="00D909BE"/>
    <w:rsid w:val="00D923BC"/>
    <w:rsid w:val="00D9491B"/>
    <w:rsid w:val="00D954E5"/>
    <w:rsid w:val="00D9601C"/>
    <w:rsid w:val="00D964A3"/>
    <w:rsid w:val="00D97E62"/>
    <w:rsid w:val="00DA033B"/>
    <w:rsid w:val="00DA17CB"/>
    <w:rsid w:val="00DA66EF"/>
    <w:rsid w:val="00DA701C"/>
    <w:rsid w:val="00DB4340"/>
    <w:rsid w:val="00DB5111"/>
    <w:rsid w:val="00DB5737"/>
    <w:rsid w:val="00DC004F"/>
    <w:rsid w:val="00DC154B"/>
    <w:rsid w:val="00DC47CF"/>
    <w:rsid w:val="00DC4D39"/>
    <w:rsid w:val="00DC4EED"/>
    <w:rsid w:val="00DC5D11"/>
    <w:rsid w:val="00DC6504"/>
    <w:rsid w:val="00DC6831"/>
    <w:rsid w:val="00DC6C44"/>
    <w:rsid w:val="00DC709E"/>
    <w:rsid w:val="00DC741A"/>
    <w:rsid w:val="00DD30BF"/>
    <w:rsid w:val="00DD52E3"/>
    <w:rsid w:val="00DD74C0"/>
    <w:rsid w:val="00DE0032"/>
    <w:rsid w:val="00DE5415"/>
    <w:rsid w:val="00DE7C70"/>
    <w:rsid w:val="00DF2F0F"/>
    <w:rsid w:val="00DF3C9B"/>
    <w:rsid w:val="00DF64FC"/>
    <w:rsid w:val="00E00F8D"/>
    <w:rsid w:val="00E04AF8"/>
    <w:rsid w:val="00E076D0"/>
    <w:rsid w:val="00E07C9B"/>
    <w:rsid w:val="00E1275E"/>
    <w:rsid w:val="00E12E5F"/>
    <w:rsid w:val="00E137BB"/>
    <w:rsid w:val="00E17E70"/>
    <w:rsid w:val="00E234FA"/>
    <w:rsid w:val="00E239F1"/>
    <w:rsid w:val="00E23FD8"/>
    <w:rsid w:val="00E24195"/>
    <w:rsid w:val="00E263C7"/>
    <w:rsid w:val="00E2690F"/>
    <w:rsid w:val="00E32B86"/>
    <w:rsid w:val="00E334C9"/>
    <w:rsid w:val="00E33642"/>
    <w:rsid w:val="00E33F16"/>
    <w:rsid w:val="00E35A56"/>
    <w:rsid w:val="00E35ED6"/>
    <w:rsid w:val="00E37673"/>
    <w:rsid w:val="00E42077"/>
    <w:rsid w:val="00E456C2"/>
    <w:rsid w:val="00E52E51"/>
    <w:rsid w:val="00E52EC5"/>
    <w:rsid w:val="00E60BB5"/>
    <w:rsid w:val="00E64DCF"/>
    <w:rsid w:val="00E655AC"/>
    <w:rsid w:val="00E6685C"/>
    <w:rsid w:val="00E70A5F"/>
    <w:rsid w:val="00E71832"/>
    <w:rsid w:val="00E730A7"/>
    <w:rsid w:val="00E731F2"/>
    <w:rsid w:val="00E74241"/>
    <w:rsid w:val="00E75DC9"/>
    <w:rsid w:val="00E75F26"/>
    <w:rsid w:val="00E76B9F"/>
    <w:rsid w:val="00E77126"/>
    <w:rsid w:val="00E773AC"/>
    <w:rsid w:val="00E801D7"/>
    <w:rsid w:val="00E812ED"/>
    <w:rsid w:val="00E835B5"/>
    <w:rsid w:val="00E83D6E"/>
    <w:rsid w:val="00E84006"/>
    <w:rsid w:val="00E9108C"/>
    <w:rsid w:val="00E919DA"/>
    <w:rsid w:val="00E91F10"/>
    <w:rsid w:val="00E9211B"/>
    <w:rsid w:val="00E973D7"/>
    <w:rsid w:val="00EA1A98"/>
    <w:rsid w:val="00EA1F0D"/>
    <w:rsid w:val="00EA3AC1"/>
    <w:rsid w:val="00EA475F"/>
    <w:rsid w:val="00EA5455"/>
    <w:rsid w:val="00EA588E"/>
    <w:rsid w:val="00EB1E14"/>
    <w:rsid w:val="00EB3291"/>
    <w:rsid w:val="00EB43C8"/>
    <w:rsid w:val="00EB6E63"/>
    <w:rsid w:val="00EB6F7A"/>
    <w:rsid w:val="00EB7154"/>
    <w:rsid w:val="00EB7232"/>
    <w:rsid w:val="00EC0370"/>
    <w:rsid w:val="00EC05A9"/>
    <w:rsid w:val="00EC05F0"/>
    <w:rsid w:val="00EC25BC"/>
    <w:rsid w:val="00EC4A8D"/>
    <w:rsid w:val="00EC7250"/>
    <w:rsid w:val="00ED0208"/>
    <w:rsid w:val="00ED1C84"/>
    <w:rsid w:val="00ED3983"/>
    <w:rsid w:val="00ED4CFE"/>
    <w:rsid w:val="00ED5662"/>
    <w:rsid w:val="00ED5D2F"/>
    <w:rsid w:val="00ED6A8E"/>
    <w:rsid w:val="00ED7E52"/>
    <w:rsid w:val="00EE0AF7"/>
    <w:rsid w:val="00EE11EE"/>
    <w:rsid w:val="00EE73BE"/>
    <w:rsid w:val="00EF1BAD"/>
    <w:rsid w:val="00EF21D3"/>
    <w:rsid w:val="00EF23F9"/>
    <w:rsid w:val="00EF5069"/>
    <w:rsid w:val="00EF55DC"/>
    <w:rsid w:val="00F0054D"/>
    <w:rsid w:val="00F021A9"/>
    <w:rsid w:val="00F02873"/>
    <w:rsid w:val="00F073D9"/>
    <w:rsid w:val="00F10091"/>
    <w:rsid w:val="00F11D90"/>
    <w:rsid w:val="00F12CF7"/>
    <w:rsid w:val="00F13465"/>
    <w:rsid w:val="00F163AC"/>
    <w:rsid w:val="00F20037"/>
    <w:rsid w:val="00F21624"/>
    <w:rsid w:val="00F22B2B"/>
    <w:rsid w:val="00F263E2"/>
    <w:rsid w:val="00F30133"/>
    <w:rsid w:val="00F318D7"/>
    <w:rsid w:val="00F3303E"/>
    <w:rsid w:val="00F33859"/>
    <w:rsid w:val="00F3538B"/>
    <w:rsid w:val="00F37B92"/>
    <w:rsid w:val="00F433F2"/>
    <w:rsid w:val="00F44355"/>
    <w:rsid w:val="00F4619E"/>
    <w:rsid w:val="00F52F5C"/>
    <w:rsid w:val="00F534A5"/>
    <w:rsid w:val="00F53DC0"/>
    <w:rsid w:val="00F55FB0"/>
    <w:rsid w:val="00F56FEC"/>
    <w:rsid w:val="00F60801"/>
    <w:rsid w:val="00F60B3F"/>
    <w:rsid w:val="00F61112"/>
    <w:rsid w:val="00F6278D"/>
    <w:rsid w:val="00F63AE1"/>
    <w:rsid w:val="00F64095"/>
    <w:rsid w:val="00F6590D"/>
    <w:rsid w:val="00F65A15"/>
    <w:rsid w:val="00F67433"/>
    <w:rsid w:val="00F74555"/>
    <w:rsid w:val="00F745F4"/>
    <w:rsid w:val="00F74683"/>
    <w:rsid w:val="00F777BE"/>
    <w:rsid w:val="00F77F47"/>
    <w:rsid w:val="00F8024B"/>
    <w:rsid w:val="00F80930"/>
    <w:rsid w:val="00F85D52"/>
    <w:rsid w:val="00F8701D"/>
    <w:rsid w:val="00F87B57"/>
    <w:rsid w:val="00F90488"/>
    <w:rsid w:val="00F90E00"/>
    <w:rsid w:val="00F91291"/>
    <w:rsid w:val="00F92C7C"/>
    <w:rsid w:val="00FA01F4"/>
    <w:rsid w:val="00FA2051"/>
    <w:rsid w:val="00FA3736"/>
    <w:rsid w:val="00FA45BE"/>
    <w:rsid w:val="00FB2774"/>
    <w:rsid w:val="00FB31AB"/>
    <w:rsid w:val="00FC38EB"/>
    <w:rsid w:val="00FD0B62"/>
    <w:rsid w:val="00FD19EF"/>
    <w:rsid w:val="00FD208F"/>
    <w:rsid w:val="00FD36F3"/>
    <w:rsid w:val="00FD3CD2"/>
    <w:rsid w:val="00FD408F"/>
    <w:rsid w:val="00FD716F"/>
    <w:rsid w:val="00FE03D1"/>
    <w:rsid w:val="00FE0C53"/>
    <w:rsid w:val="00FE10E7"/>
    <w:rsid w:val="00FE1F53"/>
    <w:rsid w:val="00FE4DC9"/>
    <w:rsid w:val="00FE6FD6"/>
    <w:rsid w:val="00FE7B4A"/>
    <w:rsid w:val="00FF3340"/>
    <w:rsid w:val="00FF39EE"/>
    <w:rsid w:val="00FF3F78"/>
    <w:rsid w:val="00FF40D6"/>
    <w:rsid w:val="00FF5A71"/>
    <w:rsid w:val="00FF66C9"/>
    <w:rsid w:val="00FF75A7"/>
    <w:rsid w:val="00FF7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3879ED"/>
  <w15:docId w15:val="{C4C72726-BDEA-4C74-9FED-D03030E7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0F16"/>
    <w:rPr>
      <w:sz w:val="24"/>
      <w:szCs w:val="24"/>
    </w:rPr>
  </w:style>
  <w:style w:type="paragraph" w:styleId="Nagwek1">
    <w:name w:val="heading 1"/>
    <w:basedOn w:val="Normalny"/>
    <w:next w:val="Normalny"/>
    <w:qFormat/>
    <w:rsid w:val="001D61F9"/>
    <w:pPr>
      <w:keepNext/>
      <w:numPr>
        <w:numId w:val="11"/>
      </w:numPr>
      <w:spacing w:line="360" w:lineRule="auto"/>
      <w:outlineLvl w:val="0"/>
    </w:pPr>
    <w:rPr>
      <w:rFonts w:ascii="Verdana" w:hAnsi="Verdana" w:cs="Arial"/>
      <w:b/>
      <w:bCs/>
      <w:kern w:val="32"/>
      <w:sz w:val="18"/>
      <w:szCs w:val="18"/>
    </w:rPr>
  </w:style>
  <w:style w:type="paragraph" w:styleId="Nagwek2">
    <w:name w:val="heading 2"/>
    <w:aliases w:val="ASAPHeading 2,Numbered - 2,h 3,ICL,Heading 2a,H2,PA Major Section,l2,Headline 2,h2,2,headi,heading2,h21,h22,21,kopregel 2,Titre m"/>
    <w:basedOn w:val="Normalny"/>
    <w:next w:val="Normalny"/>
    <w:qFormat/>
    <w:rsid w:val="001D61F9"/>
    <w:pPr>
      <w:keepNext/>
      <w:numPr>
        <w:ilvl w:val="1"/>
        <w:numId w:val="11"/>
      </w:numPr>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qFormat/>
    <w:rsid w:val="001D61F9"/>
    <w:pPr>
      <w:keepNext/>
      <w:spacing w:after="120" w:line="360" w:lineRule="auto"/>
      <w:ind w:right="-112"/>
      <w:jc w:val="center"/>
      <w:outlineLvl w:val="2"/>
    </w:pPr>
    <w:rPr>
      <w:rFonts w:ascii="Verdana" w:hAnsi="Verdana"/>
      <w:i/>
      <w:color w:val="FF0000"/>
      <w:sz w:val="18"/>
      <w:szCs w:val="20"/>
    </w:rPr>
  </w:style>
  <w:style w:type="paragraph" w:styleId="Nagwek4">
    <w:name w:val="heading 4"/>
    <w:basedOn w:val="Normalny"/>
    <w:next w:val="Normalny"/>
    <w:qFormat/>
    <w:rsid w:val="001D61F9"/>
    <w:pPr>
      <w:keepNext/>
      <w:tabs>
        <w:tab w:val="num" w:pos="720"/>
      </w:tabs>
      <w:ind w:right="-706"/>
      <w:outlineLvl w:val="3"/>
    </w:pPr>
    <w:rPr>
      <w:rFonts w:ascii="Verdana" w:hAnsi="Verdana"/>
      <w:b/>
      <w:bCs/>
      <w:sz w:val="18"/>
    </w:rPr>
  </w:style>
  <w:style w:type="paragraph" w:styleId="Nagwek5">
    <w:name w:val="heading 5"/>
    <w:basedOn w:val="Normalny"/>
    <w:next w:val="Normalny"/>
    <w:qFormat/>
    <w:rsid w:val="001D61F9"/>
    <w:pPr>
      <w:keepNext/>
      <w:jc w:val="center"/>
      <w:outlineLvl w:val="4"/>
    </w:pPr>
    <w:rPr>
      <w:rFonts w:ascii="Arial" w:hAnsi="Arial"/>
      <w:b/>
      <w:bCs/>
      <w:sz w:val="28"/>
    </w:rPr>
  </w:style>
  <w:style w:type="paragraph" w:styleId="Nagwek6">
    <w:name w:val="heading 6"/>
    <w:basedOn w:val="Normalny"/>
    <w:next w:val="Normalny"/>
    <w:qFormat/>
    <w:rsid w:val="001D61F9"/>
    <w:pPr>
      <w:keepNext/>
      <w:ind w:right="-178"/>
      <w:jc w:val="both"/>
      <w:outlineLvl w:val="5"/>
    </w:pPr>
    <w:rPr>
      <w:b/>
      <w:bCs/>
    </w:rPr>
  </w:style>
  <w:style w:type="paragraph" w:styleId="Nagwek8">
    <w:name w:val="heading 8"/>
    <w:basedOn w:val="Normalny"/>
    <w:next w:val="Normalny"/>
    <w:qFormat/>
    <w:rsid w:val="001D61F9"/>
    <w:pPr>
      <w:spacing w:before="240" w:after="60"/>
      <w:outlineLvl w:val="7"/>
    </w:pPr>
    <w:rPr>
      <w:i/>
      <w:iCs/>
    </w:rPr>
  </w:style>
  <w:style w:type="paragraph" w:styleId="Nagwek9">
    <w:name w:val="heading 9"/>
    <w:basedOn w:val="Normalny"/>
    <w:next w:val="Normalny"/>
    <w:qFormat/>
    <w:rsid w:val="001D61F9"/>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1D61F9"/>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1D61F9"/>
    <w:pPr>
      <w:overflowPunct w:val="0"/>
      <w:autoSpaceDE w:val="0"/>
      <w:autoSpaceDN w:val="0"/>
      <w:adjustRightInd w:val="0"/>
      <w:jc w:val="both"/>
      <w:textAlignment w:val="baseline"/>
    </w:pPr>
    <w:rPr>
      <w:color w:val="000000"/>
      <w:sz w:val="22"/>
      <w:szCs w:val="20"/>
    </w:rPr>
  </w:style>
  <w:style w:type="paragraph" w:styleId="Tekstpodstawowy">
    <w:name w:val="Body Text"/>
    <w:aliases w:val="Tekst podstawowy Znak,Body Text Char2 Znak,Body Text Char Char Znak,Body Text Char1 Char1 Char Znak,Body Text Char Char1 Char Char Znak,Body Text Char Char Char Char Char Znak,Body Text Char1 Char Char Char Znak,Body Text Char2"/>
    <w:basedOn w:val="Normalny"/>
    <w:semiHidden/>
    <w:rsid w:val="001D61F9"/>
    <w:pPr>
      <w:jc w:val="both"/>
    </w:pPr>
    <w:rPr>
      <w:rFonts w:ascii="Arial" w:hAnsi="Arial" w:cs="Arial"/>
      <w:b/>
      <w:bCs/>
      <w:i/>
      <w:iCs/>
    </w:rPr>
  </w:style>
  <w:style w:type="paragraph" w:styleId="Tekstdymka">
    <w:name w:val="Balloon Text"/>
    <w:basedOn w:val="Normalny"/>
    <w:semiHidden/>
    <w:rsid w:val="001D61F9"/>
    <w:rPr>
      <w:rFonts w:ascii="Tahoma" w:hAnsi="Tahoma" w:cs="Tahoma"/>
      <w:sz w:val="16"/>
      <w:szCs w:val="16"/>
    </w:rPr>
  </w:style>
  <w:style w:type="paragraph" w:customStyle="1" w:styleId="Standard">
    <w:name w:val="Standard"/>
    <w:rsid w:val="001D61F9"/>
    <w:pPr>
      <w:widowControl w:val="0"/>
      <w:autoSpaceDE w:val="0"/>
      <w:autoSpaceDN w:val="0"/>
      <w:adjustRightInd w:val="0"/>
    </w:pPr>
    <w:rPr>
      <w:sz w:val="24"/>
      <w:szCs w:val="24"/>
    </w:rPr>
  </w:style>
  <w:style w:type="paragraph" w:styleId="Tekstkomentarza">
    <w:name w:val="annotation text"/>
    <w:basedOn w:val="Normalny"/>
    <w:link w:val="TekstkomentarzaZnak"/>
    <w:semiHidden/>
    <w:rsid w:val="001D61F9"/>
    <w:rPr>
      <w:sz w:val="20"/>
      <w:szCs w:val="20"/>
    </w:rPr>
  </w:style>
  <w:style w:type="paragraph" w:styleId="Tematkomentarza">
    <w:name w:val="annotation subject"/>
    <w:basedOn w:val="Tekstkomentarza"/>
    <w:next w:val="Tekstkomentarza"/>
    <w:semiHidden/>
    <w:rsid w:val="001D61F9"/>
    <w:rPr>
      <w:b/>
      <w:bCs/>
    </w:rPr>
  </w:style>
  <w:style w:type="character" w:customStyle="1" w:styleId="WargockiKrzysztof">
    <w:name w:val="Wargocki Krzysztof"/>
    <w:semiHidden/>
    <w:rsid w:val="001D61F9"/>
    <w:rPr>
      <w:rFonts w:ascii="Arial" w:hAnsi="Arial"/>
      <w:color w:val="000080"/>
      <w:sz w:val="20"/>
    </w:rPr>
  </w:style>
  <w:style w:type="paragraph" w:customStyle="1" w:styleId="Blockquote">
    <w:name w:val="Blockquote"/>
    <w:basedOn w:val="Normalny"/>
    <w:rsid w:val="001D61F9"/>
    <w:pPr>
      <w:widowControl w:val="0"/>
      <w:spacing w:before="100" w:after="100"/>
      <w:ind w:left="360" w:right="360"/>
    </w:pPr>
    <w:rPr>
      <w:szCs w:val="20"/>
      <w:lang w:val="en-US"/>
    </w:rPr>
  </w:style>
  <w:style w:type="paragraph" w:styleId="Nagwek">
    <w:name w:val="header"/>
    <w:aliases w:val="Nagłówek Znak,Nagłówek strony Znak"/>
    <w:basedOn w:val="Normalny"/>
    <w:rsid w:val="001D61F9"/>
    <w:pPr>
      <w:tabs>
        <w:tab w:val="center" w:pos="4536"/>
        <w:tab w:val="right" w:pos="9072"/>
      </w:tabs>
    </w:pPr>
  </w:style>
  <w:style w:type="paragraph" w:customStyle="1" w:styleId="tabulka">
    <w:name w:val="tabulka"/>
    <w:basedOn w:val="Normalny"/>
    <w:rsid w:val="001D61F9"/>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1D61F9"/>
    <w:pPr>
      <w:spacing w:before="120" w:after="120"/>
      <w:jc w:val="both"/>
    </w:pPr>
    <w:rPr>
      <w:rFonts w:ascii="Optima" w:hAnsi="Optima"/>
      <w:sz w:val="22"/>
      <w:szCs w:val="20"/>
      <w:lang w:val="en-GB"/>
    </w:rPr>
  </w:style>
  <w:style w:type="paragraph" w:customStyle="1" w:styleId="pntext">
    <w:name w:val="pntext"/>
    <w:basedOn w:val="Normalny"/>
    <w:rsid w:val="001D61F9"/>
    <w:pPr>
      <w:spacing w:before="100" w:beforeAutospacing="1" w:after="100" w:afterAutospacing="1"/>
    </w:pPr>
  </w:style>
  <w:style w:type="paragraph" w:customStyle="1" w:styleId="text-3mezera">
    <w:name w:val="text - 3 mezera"/>
    <w:basedOn w:val="Normalny"/>
    <w:rsid w:val="001D61F9"/>
    <w:pPr>
      <w:widowControl w:val="0"/>
      <w:spacing w:before="60" w:line="240" w:lineRule="exact"/>
      <w:jc w:val="both"/>
    </w:pPr>
    <w:rPr>
      <w:rFonts w:ascii="Arial" w:hAnsi="Arial"/>
      <w:szCs w:val="20"/>
      <w:lang w:val="cs-CZ"/>
    </w:rPr>
  </w:style>
  <w:style w:type="paragraph" w:customStyle="1" w:styleId="oddl-nadpis">
    <w:name w:val="oddíl-nadpis"/>
    <w:basedOn w:val="Normalny"/>
    <w:rsid w:val="001D61F9"/>
    <w:pPr>
      <w:keepNext/>
      <w:widowControl w:val="0"/>
      <w:tabs>
        <w:tab w:val="left" w:pos="567"/>
      </w:tabs>
      <w:spacing w:before="240" w:line="240" w:lineRule="exact"/>
    </w:pPr>
    <w:rPr>
      <w:rFonts w:ascii="Arial" w:hAnsi="Arial"/>
      <w:b/>
      <w:szCs w:val="20"/>
      <w:lang w:val="cs-CZ"/>
    </w:rPr>
  </w:style>
  <w:style w:type="paragraph" w:customStyle="1" w:styleId="Rub3">
    <w:name w:val="Rub3"/>
    <w:basedOn w:val="Normalny"/>
    <w:next w:val="Normalny"/>
    <w:rsid w:val="001D61F9"/>
    <w:pPr>
      <w:tabs>
        <w:tab w:val="left" w:pos="709"/>
      </w:tabs>
      <w:jc w:val="both"/>
    </w:pPr>
    <w:rPr>
      <w:b/>
      <w:i/>
      <w:sz w:val="20"/>
      <w:szCs w:val="20"/>
      <w:lang w:val="en-GB"/>
    </w:rPr>
  </w:style>
  <w:style w:type="paragraph" w:customStyle="1" w:styleId="Tekstpodstawowy311">
    <w:name w:val="Tekst podstawowy 311"/>
    <w:basedOn w:val="Normalny"/>
    <w:rsid w:val="001D61F9"/>
    <w:pPr>
      <w:widowControl w:val="0"/>
      <w:suppressAutoHyphens/>
      <w:autoSpaceDE w:val="0"/>
      <w:spacing w:after="120"/>
    </w:pPr>
    <w:rPr>
      <w:rFonts w:ascii="Arial" w:hAnsi="Arial" w:cs="Arial"/>
      <w:sz w:val="16"/>
      <w:szCs w:val="16"/>
      <w:lang w:eastAsia="ar-SA"/>
    </w:rPr>
  </w:style>
  <w:style w:type="character" w:customStyle="1" w:styleId="tek7">
    <w:name w:val="tek7"/>
    <w:rsid w:val="001D61F9"/>
    <w:rPr>
      <w:rFonts w:ascii="Verdana" w:hAnsi="Verdana"/>
      <w:sz w:val="16"/>
      <w:u w:val="none"/>
      <w:effect w:val="none"/>
    </w:rPr>
  </w:style>
  <w:style w:type="paragraph" w:styleId="Listanumerowana">
    <w:name w:val="List Number"/>
    <w:basedOn w:val="Normalny"/>
    <w:semiHidden/>
    <w:rsid w:val="001D61F9"/>
    <w:pPr>
      <w:numPr>
        <w:numId w:val="1"/>
      </w:numPr>
    </w:pPr>
  </w:style>
  <w:style w:type="paragraph" w:styleId="Listanumerowana2">
    <w:name w:val="List Number 2"/>
    <w:basedOn w:val="Normalny"/>
    <w:semiHidden/>
    <w:rsid w:val="001D61F9"/>
    <w:pPr>
      <w:numPr>
        <w:numId w:val="2"/>
      </w:numPr>
    </w:pPr>
  </w:style>
  <w:style w:type="paragraph" w:styleId="Listanumerowana3">
    <w:name w:val="List Number 3"/>
    <w:basedOn w:val="Normalny"/>
    <w:semiHidden/>
    <w:rsid w:val="001D61F9"/>
    <w:pPr>
      <w:numPr>
        <w:numId w:val="3"/>
      </w:numPr>
    </w:pPr>
  </w:style>
  <w:style w:type="paragraph" w:styleId="Listanumerowana4">
    <w:name w:val="List Number 4"/>
    <w:basedOn w:val="Normalny"/>
    <w:semiHidden/>
    <w:rsid w:val="001D61F9"/>
    <w:pPr>
      <w:numPr>
        <w:numId w:val="4"/>
      </w:numPr>
    </w:pPr>
  </w:style>
  <w:style w:type="paragraph" w:styleId="Listanumerowana5">
    <w:name w:val="List Number 5"/>
    <w:basedOn w:val="Normalny"/>
    <w:semiHidden/>
    <w:rsid w:val="001D61F9"/>
    <w:pPr>
      <w:numPr>
        <w:numId w:val="5"/>
      </w:numPr>
    </w:pPr>
  </w:style>
  <w:style w:type="paragraph" w:styleId="Listapunktowana">
    <w:name w:val="List Bullet"/>
    <w:basedOn w:val="Normalny"/>
    <w:autoRedefine/>
    <w:semiHidden/>
    <w:rsid w:val="001D61F9"/>
    <w:pPr>
      <w:numPr>
        <w:numId w:val="6"/>
      </w:numPr>
    </w:pPr>
  </w:style>
  <w:style w:type="paragraph" w:styleId="Listapunktowana2">
    <w:name w:val="List Bullet 2"/>
    <w:basedOn w:val="Normalny"/>
    <w:autoRedefine/>
    <w:semiHidden/>
    <w:rsid w:val="001D61F9"/>
    <w:pPr>
      <w:numPr>
        <w:numId w:val="7"/>
      </w:numPr>
    </w:pPr>
  </w:style>
  <w:style w:type="paragraph" w:styleId="Listapunktowana3">
    <w:name w:val="List Bullet 3"/>
    <w:basedOn w:val="Normalny"/>
    <w:autoRedefine/>
    <w:semiHidden/>
    <w:rsid w:val="001D61F9"/>
    <w:pPr>
      <w:numPr>
        <w:numId w:val="8"/>
      </w:numPr>
    </w:pPr>
  </w:style>
  <w:style w:type="paragraph" w:styleId="Listapunktowana4">
    <w:name w:val="List Bullet 4"/>
    <w:basedOn w:val="Normalny"/>
    <w:autoRedefine/>
    <w:semiHidden/>
    <w:rsid w:val="001D61F9"/>
    <w:pPr>
      <w:numPr>
        <w:numId w:val="9"/>
      </w:numPr>
    </w:pPr>
  </w:style>
  <w:style w:type="paragraph" w:styleId="Listapunktowana5">
    <w:name w:val="List Bullet 5"/>
    <w:basedOn w:val="Normalny"/>
    <w:autoRedefine/>
    <w:semiHidden/>
    <w:rsid w:val="001D61F9"/>
    <w:pPr>
      <w:numPr>
        <w:numId w:val="10"/>
      </w:numPr>
    </w:pPr>
  </w:style>
  <w:style w:type="character" w:customStyle="1" w:styleId="tek">
    <w:name w:val="tek"/>
    <w:rsid w:val="001D61F9"/>
  </w:style>
  <w:style w:type="paragraph" w:customStyle="1" w:styleId="ust">
    <w:name w:val="ust"/>
    <w:rsid w:val="001D61F9"/>
    <w:pPr>
      <w:spacing w:before="60" w:after="60"/>
      <w:ind w:left="426" w:hanging="284"/>
      <w:jc w:val="both"/>
    </w:pPr>
    <w:rPr>
      <w:sz w:val="24"/>
      <w:szCs w:val="24"/>
    </w:rPr>
  </w:style>
  <w:style w:type="paragraph" w:customStyle="1" w:styleId="Default">
    <w:name w:val="Default"/>
    <w:rsid w:val="001D61F9"/>
    <w:pPr>
      <w:autoSpaceDE w:val="0"/>
      <w:autoSpaceDN w:val="0"/>
      <w:adjustRightInd w:val="0"/>
    </w:pPr>
    <w:rPr>
      <w:rFonts w:ascii="Arial" w:hAnsi="Arial" w:cs="Arial"/>
      <w:color w:val="000000"/>
      <w:sz w:val="24"/>
      <w:szCs w:val="24"/>
    </w:rPr>
  </w:style>
  <w:style w:type="character" w:customStyle="1" w:styleId="ZnakZnak1">
    <w:name w:val="Znak Znak1"/>
    <w:rsid w:val="001D61F9"/>
    <w:rPr>
      <w:rFonts w:ascii="Arial" w:hAnsi="Arial"/>
    </w:rPr>
  </w:style>
  <w:style w:type="character" w:customStyle="1" w:styleId="NagwekZnakZnak">
    <w:name w:val="Nagłówek Znak Znak"/>
    <w:aliases w:val="Nagłówek strony Znak Znak,Nagłówek strony Znak Znak1"/>
    <w:rsid w:val="001D61F9"/>
    <w:rPr>
      <w:sz w:val="24"/>
    </w:rPr>
  </w:style>
  <w:style w:type="character" w:customStyle="1" w:styleId="ZnakZnak2">
    <w:name w:val="Znak Znak2"/>
    <w:rsid w:val="001D61F9"/>
    <w:rPr>
      <w:rFonts w:ascii="Arial" w:hAnsi="Arial"/>
      <w:b/>
      <w:sz w:val="24"/>
    </w:rPr>
  </w:style>
  <w:style w:type="character" w:customStyle="1" w:styleId="ZnakZnak">
    <w:name w:val="Znak Znak"/>
    <w:semiHidden/>
    <w:locked/>
    <w:rsid w:val="001D61F9"/>
  </w:style>
  <w:style w:type="character" w:customStyle="1" w:styleId="FontStyle81">
    <w:name w:val="Font Style81"/>
    <w:rsid w:val="001D61F9"/>
    <w:rPr>
      <w:rFonts w:ascii="Times New Roman" w:hAnsi="Times New Roman"/>
      <w:sz w:val="22"/>
    </w:rPr>
  </w:style>
  <w:style w:type="paragraph" w:customStyle="1" w:styleId="Kolorowalistaakcent11">
    <w:name w:val="Kolorowa lista — akcent 11"/>
    <w:basedOn w:val="Normalny"/>
    <w:rsid w:val="001D61F9"/>
    <w:pPr>
      <w:ind w:left="708"/>
    </w:pPr>
  </w:style>
  <w:style w:type="paragraph" w:customStyle="1" w:styleId="rponormalZnak">
    <w:name w:val="rpo normal Znak"/>
    <w:basedOn w:val="Normalny"/>
    <w:rsid w:val="001D61F9"/>
    <w:pPr>
      <w:spacing w:after="240" w:line="360" w:lineRule="auto"/>
      <w:ind w:firstLine="708"/>
      <w:jc w:val="both"/>
    </w:pPr>
    <w:rPr>
      <w:rFonts w:ascii="Cambria" w:hAnsi="Cambria"/>
      <w:lang w:eastAsia="ar-SA"/>
    </w:rPr>
  </w:style>
  <w:style w:type="character" w:customStyle="1" w:styleId="rponormalZnakZnak">
    <w:name w:val="rpo normal Znak Znak"/>
    <w:rsid w:val="001D61F9"/>
    <w:rPr>
      <w:rFonts w:ascii="Cambria" w:hAnsi="Cambria"/>
      <w:sz w:val="24"/>
      <w:lang w:eastAsia="ar-SA" w:bidi="ar-SA"/>
    </w:rPr>
  </w:style>
  <w:style w:type="paragraph" w:styleId="Zwykytekst">
    <w:name w:val="Plain Text"/>
    <w:basedOn w:val="Normalny"/>
    <w:link w:val="ZwykytekstZnak"/>
    <w:uiPriority w:val="99"/>
    <w:rsid w:val="001D61F9"/>
    <w:rPr>
      <w:rFonts w:ascii="Courier New" w:hAnsi="Courier New"/>
      <w:sz w:val="20"/>
      <w:szCs w:val="20"/>
    </w:rPr>
  </w:style>
  <w:style w:type="paragraph" w:styleId="NormalnyWeb">
    <w:name w:val="Normal (Web)"/>
    <w:basedOn w:val="Normalny"/>
    <w:uiPriority w:val="99"/>
    <w:rsid w:val="001D61F9"/>
    <w:pPr>
      <w:spacing w:before="100" w:beforeAutospacing="1" w:after="100" w:afterAutospacing="1"/>
      <w:jc w:val="both"/>
    </w:pPr>
    <w:rPr>
      <w:sz w:val="20"/>
      <w:szCs w:val="20"/>
    </w:rPr>
  </w:style>
  <w:style w:type="paragraph" w:styleId="Spistreci1">
    <w:name w:val="toc 1"/>
    <w:basedOn w:val="Normalny"/>
    <w:next w:val="Normalny"/>
    <w:autoRedefine/>
    <w:semiHidden/>
    <w:rsid w:val="001D61F9"/>
    <w:pPr>
      <w:spacing w:before="120" w:after="120"/>
    </w:pPr>
    <w:rPr>
      <w:b/>
      <w:bCs/>
      <w:caps/>
      <w:sz w:val="20"/>
      <w:szCs w:val="20"/>
    </w:rPr>
  </w:style>
  <w:style w:type="character" w:styleId="Hipercze">
    <w:name w:val="Hyperlink"/>
    <w:rsid w:val="001D61F9"/>
    <w:rPr>
      <w:rFonts w:cs="Times New Roman"/>
      <w:color w:val="0000FF"/>
      <w:u w:val="single"/>
    </w:rPr>
  </w:style>
  <w:style w:type="paragraph" w:styleId="Spistreci2">
    <w:name w:val="toc 2"/>
    <w:basedOn w:val="Normalny"/>
    <w:next w:val="Normalny"/>
    <w:autoRedefine/>
    <w:semiHidden/>
    <w:rsid w:val="001D61F9"/>
    <w:pPr>
      <w:ind w:left="240"/>
    </w:pPr>
    <w:rPr>
      <w:smallCaps/>
      <w:sz w:val="20"/>
      <w:szCs w:val="20"/>
    </w:rPr>
  </w:style>
  <w:style w:type="paragraph" w:styleId="Tekstpodstawowy3">
    <w:name w:val="Body Text 3"/>
    <w:basedOn w:val="Normalny"/>
    <w:semiHidden/>
    <w:rsid w:val="001D61F9"/>
    <w:rPr>
      <w:rFonts w:ascii="Arial" w:hAnsi="Arial" w:cs="Arial"/>
      <w:sz w:val="20"/>
      <w:szCs w:val="20"/>
    </w:rPr>
  </w:style>
  <w:style w:type="paragraph" w:styleId="Spistreci4">
    <w:name w:val="toc 4"/>
    <w:basedOn w:val="Normalny"/>
    <w:next w:val="Normalny"/>
    <w:autoRedefine/>
    <w:semiHidden/>
    <w:rsid w:val="001D61F9"/>
    <w:pPr>
      <w:spacing w:line="276" w:lineRule="auto"/>
      <w:ind w:left="720" w:right="-112" w:hanging="720"/>
    </w:pPr>
    <w:rPr>
      <w:rFonts w:ascii="Verdana" w:hAnsi="Verdana"/>
      <w:b/>
      <w:bCs/>
      <w:sz w:val="18"/>
      <w:szCs w:val="18"/>
    </w:rPr>
  </w:style>
  <w:style w:type="paragraph" w:styleId="Tekstpodstawowy2">
    <w:name w:val="Body Text 2"/>
    <w:basedOn w:val="Normalny"/>
    <w:semiHidden/>
    <w:rsid w:val="001D61F9"/>
    <w:pPr>
      <w:jc w:val="both"/>
    </w:pPr>
    <w:rPr>
      <w:rFonts w:ascii="Arial" w:hAnsi="Arial" w:cs="Arial"/>
    </w:rPr>
  </w:style>
  <w:style w:type="paragraph" w:styleId="Stopka">
    <w:name w:val="footer"/>
    <w:basedOn w:val="Normalny"/>
    <w:uiPriority w:val="99"/>
    <w:rsid w:val="001D61F9"/>
    <w:pPr>
      <w:tabs>
        <w:tab w:val="center" w:pos="4536"/>
        <w:tab w:val="right" w:pos="9072"/>
      </w:tabs>
    </w:pPr>
  </w:style>
  <w:style w:type="character" w:styleId="Numerstrony">
    <w:name w:val="page number"/>
    <w:semiHidden/>
    <w:rsid w:val="001D61F9"/>
    <w:rPr>
      <w:rFonts w:cs="Times New Roman"/>
    </w:rPr>
  </w:style>
  <w:style w:type="paragraph" w:styleId="Tekstpodstawowywcity">
    <w:name w:val="Body Text Indent"/>
    <w:basedOn w:val="Normalny"/>
    <w:semiHidden/>
    <w:rsid w:val="001D61F9"/>
    <w:pPr>
      <w:tabs>
        <w:tab w:val="left" w:pos="720"/>
      </w:tabs>
      <w:spacing w:line="360" w:lineRule="auto"/>
      <w:ind w:left="720" w:hanging="360"/>
      <w:jc w:val="both"/>
    </w:pPr>
    <w:rPr>
      <w:rFonts w:ascii="Verdana" w:hAnsi="Verdana"/>
      <w:sz w:val="18"/>
      <w:szCs w:val="18"/>
    </w:rPr>
  </w:style>
  <w:style w:type="paragraph" w:customStyle="1" w:styleId="redniasiatka21">
    <w:name w:val="Średnia siatka 21"/>
    <w:rsid w:val="001D61F9"/>
    <w:rPr>
      <w:rFonts w:ascii="Calibri" w:hAnsi="Calibri"/>
      <w:sz w:val="22"/>
      <w:szCs w:val="22"/>
      <w:lang w:eastAsia="en-US"/>
    </w:rPr>
  </w:style>
  <w:style w:type="paragraph" w:customStyle="1" w:styleId="Plandokumentu1">
    <w:name w:val="Plan dokumentu1"/>
    <w:basedOn w:val="Normalny"/>
    <w:semiHidden/>
    <w:rsid w:val="001D61F9"/>
    <w:pPr>
      <w:shd w:val="clear" w:color="auto" w:fill="000080"/>
    </w:pPr>
    <w:rPr>
      <w:rFonts w:ascii="Tahoma" w:hAnsi="Tahoma" w:cs="Tahoma"/>
      <w:sz w:val="20"/>
      <w:szCs w:val="20"/>
    </w:rPr>
  </w:style>
  <w:style w:type="character" w:customStyle="1" w:styleId="ZnakZnak3">
    <w:name w:val="Znak Znak3"/>
    <w:semiHidden/>
    <w:rsid w:val="001D61F9"/>
    <w:rPr>
      <w:rFonts w:ascii="Courier New" w:hAnsi="Courier New"/>
    </w:rPr>
  </w:style>
  <w:style w:type="paragraph" w:styleId="Lista2">
    <w:name w:val="List 2"/>
    <w:basedOn w:val="Normalny"/>
    <w:semiHidden/>
    <w:rsid w:val="001D61F9"/>
    <w:pPr>
      <w:ind w:left="566" w:hanging="283"/>
    </w:pPr>
  </w:style>
  <w:style w:type="character" w:styleId="UyteHipercze">
    <w:name w:val="FollowedHyperlink"/>
    <w:semiHidden/>
    <w:rsid w:val="001D61F9"/>
    <w:rPr>
      <w:rFonts w:cs="Times New Roman"/>
      <w:color w:val="800080"/>
      <w:u w:val="single"/>
    </w:rPr>
  </w:style>
  <w:style w:type="paragraph" w:styleId="Tekstblokowy">
    <w:name w:val="Block Text"/>
    <w:basedOn w:val="Normalny"/>
    <w:semiHidden/>
    <w:rsid w:val="001D61F9"/>
    <w:pPr>
      <w:autoSpaceDE w:val="0"/>
      <w:autoSpaceDN w:val="0"/>
      <w:adjustRightInd w:val="0"/>
      <w:spacing w:line="360" w:lineRule="auto"/>
      <w:ind w:left="958" w:right="7"/>
      <w:jc w:val="both"/>
    </w:pPr>
    <w:rPr>
      <w:rFonts w:ascii="Verdana" w:hAnsi="Verdana"/>
      <w:color w:val="000000"/>
      <w:sz w:val="18"/>
      <w:szCs w:val="16"/>
    </w:rPr>
  </w:style>
  <w:style w:type="paragraph" w:customStyle="1" w:styleId="Akapitzlist1">
    <w:name w:val="Akapit z listą1"/>
    <w:basedOn w:val="Normalny"/>
    <w:rsid w:val="001D61F9"/>
    <w:pPr>
      <w:spacing w:after="200" w:line="276" w:lineRule="auto"/>
      <w:ind w:left="720"/>
    </w:pPr>
    <w:rPr>
      <w:rFonts w:ascii="Arial" w:hAnsi="Arial" w:cs="Arial"/>
      <w:sz w:val="18"/>
      <w:szCs w:val="20"/>
      <w:lang w:eastAsia="en-US"/>
    </w:rPr>
  </w:style>
  <w:style w:type="paragraph" w:styleId="Spistreci3">
    <w:name w:val="toc 3"/>
    <w:basedOn w:val="Normalny"/>
    <w:next w:val="Normalny"/>
    <w:autoRedefine/>
    <w:semiHidden/>
    <w:rsid w:val="001D61F9"/>
    <w:pPr>
      <w:ind w:left="480"/>
    </w:pPr>
  </w:style>
  <w:style w:type="character" w:customStyle="1" w:styleId="StopkaZnak">
    <w:name w:val="Stopka Znak"/>
    <w:uiPriority w:val="99"/>
    <w:rsid w:val="001D61F9"/>
    <w:rPr>
      <w:sz w:val="24"/>
    </w:rPr>
  </w:style>
  <w:style w:type="character" w:styleId="Pogrubienie">
    <w:name w:val="Strong"/>
    <w:qFormat/>
    <w:rsid w:val="001D61F9"/>
    <w:rPr>
      <w:rFonts w:cs="Times New Roman"/>
      <w:b/>
    </w:rPr>
  </w:style>
  <w:style w:type="paragraph" w:customStyle="1" w:styleId="Akapitzlist2">
    <w:name w:val="Akapit z listą2"/>
    <w:basedOn w:val="Normalny"/>
    <w:rsid w:val="001D61F9"/>
    <w:pPr>
      <w:ind w:left="720"/>
    </w:pPr>
  </w:style>
  <w:style w:type="character" w:customStyle="1" w:styleId="Nagwek9Znak">
    <w:name w:val="Nagłówek 9 Znak"/>
    <w:semiHidden/>
    <w:rsid w:val="001D61F9"/>
    <w:rPr>
      <w:rFonts w:ascii="Calibri Light" w:hAnsi="Calibri Light"/>
      <w:i/>
      <w:color w:val="272727"/>
      <w:sz w:val="21"/>
    </w:rPr>
  </w:style>
  <w:style w:type="character" w:customStyle="1" w:styleId="Tekstpodstawowy3Znak">
    <w:name w:val="Tekst podstawowy 3 Znak"/>
    <w:qFormat/>
    <w:rsid w:val="001D61F9"/>
    <w:rPr>
      <w:rFonts w:ascii="Arial" w:hAnsi="Arial"/>
    </w:rPr>
  </w:style>
  <w:style w:type="paragraph" w:styleId="Tekstpodstawowyzwciciem">
    <w:name w:val="Body Text First Indent"/>
    <w:basedOn w:val="Tekstpodstawowy"/>
    <w:semiHidden/>
    <w:rsid w:val="001D61F9"/>
    <w:pPr>
      <w:ind w:firstLine="360"/>
      <w:jc w:val="left"/>
    </w:pPr>
    <w:rPr>
      <w:rFonts w:ascii="Times New Roman" w:hAnsi="Times New Roman" w:cs="Times New Roman"/>
      <w:b w:val="0"/>
      <w:bCs w:val="0"/>
      <w:i w:val="0"/>
      <w:iCs w:val="0"/>
    </w:rPr>
  </w:style>
  <w:style w:type="character" w:customStyle="1" w:styleId="TekstpodstawowyZnak1">
    <w:name w:val="Tekst podstawowy Znak1"/>
    <w:aliases w:val="Tekst podstawowy Znak Znak,Body Text Char2 Znak Znak,Body Text Char Char Znak Znak,Body Text Char1 Char1 Char Znak Znak,Body Text Char Char1 Char Char Znak Znak,Body Text Char Char Char Char Char Znak Znak,Body Text Char2 Znak1"/>
    <w:semiHidden/>
    <w:rsid w:val="001D61F9"/>
    <w:rPr>
      <w:rFonts w:ascii="Arial" w:hAnsi="Arial"/>
      <w:b/>
      <w:i/>
      <w:sz w:val="24"/>
    </w:rPr>
  </w:style>
  <w:style w:type="character" w:customStyle="1" w:styleId="TekstpodstawowyzwciciemZnak">
    <w:name w:val="Tekst podstawowy z wcięciem Znak"/>
    <w:semiHidden/>
    <w:rsid w:val="001D61F9"/>
    <w:rPr>
      <w:rFonts w:ascii="Arial" w:hAnsi="Arial"/>
      <w:b/>
      <w:i/>
      <w:sz w:val="24"/>
    </w:rPr>
  </w:style>
  <w:style w:type="paragraph" w:styleId="Lista">
    <w:name w:val="List"/>
    <w:basedOn w:val="Normalny"/>
    <w:semiHidden/>
    <w:rsid w:val="001D61F9"/>
    <w:pPr>
      <w:ind w:left="283" w:hanging="283"/>
    </w:pPr>
  </w:style>
  <w:style w:type="paragraph" w:styleId="Tekstpodstawowywcity2">
    <w:name w:val="Body Text Indent 2"/>
    <w:basedOn w:val="Normalny"/>
    <w:link w:val="Tekstpodstawowywcity2Znak"/>
    <w:semiHidden/>
    <w:rsid w:val="006549C8"/>
    <w:pPr>
      <w:spacing w:after="120" w:line="480" w:lineRule="auto"/>
      <w:ind w:left="283"/>
    </w:pPr>
    <w:rPr>
      <w:szCs w:val="20"/>
    </w:rPr>
  </w:style>
  <w:style w:type="character" w:customStyle="1" w:styleId="Tekstpodstawowywcity2Znak">
    <w:name w:val="Tekst podstawowy wcięty 2 Znak"/>
    <w:link w:val="Tekstpodstawowywcity2"/>
    <w:semiHidden/>
    <w:locked/>
    <w:rsid w:val="006549C8"/>
    <w:rPr>
      <w:sz w:val="24"/>
    </w:rPr>
  </w:style>
  <w:style w:type="character" w:customStyle="1" w:styleId="TekstkomentarzaZnak">
    <w:name w:val="Tekst komentarza Znak"/>
    <w:link w:val="Tekstkomentarza"/>
    <w:semiHidden/>
    <w:locked/>
    <w:rsid w:val="006F41F2"/>
  </w:style>
  <w:style w:type="paragraph" w:styleId="Tytu">
    <w:name w:val="Title"/>
    <w:basedOn w:val="Normalny"/>
    <w:link w:val="TytuZnak"/>
    <w:qFormat/>
    <w:rsid w:val="00C603B6"/>
    <w:pPr>
      <w:jc w:val="center"/>
    </w:pPr>
    <w:rPr>
      <w:sz w:val="28"/>
      <w:szCs w:val="20"/>
    </w:rPr>
  </w:style>
  <w:style w:type="character" w:customStyle="1" w:styleId="TytuZnak">
    <w:name w:val="Tytuł Znak"/>
    <w:link w:val="Tytu"/>
    <w:locked/>
    <w:rsid w:val="00C603B6"/>
    <w:rPr>
      <w:sz w:val="28"/>
    </w:rPr>
  </w:style>
  <w:style w:type="paragraph" w:styleId="Tekstprzypisukocowego">
    <w:name w:val="endnote text"/>
    <w:basedOn w:val="Normalny"/>
    <w:link w:val="TekstprzypisukocowegoZnak"/>
    <w:semiHidden/>
    <w:rsid w:val="00941A79"/>
    <w:rPr>
      <w:sz w:val="20"/>
      <w:szCs w:val="20"/>
    </w:rPr>
  </w:style>
  <w:style w:type="character" w:customStyle="1" w:styleId="TekstprzypisukocowegoZnak">
    <w:name w:val="Tekst przypisu końcowego Znak"/>
    <w:link w:val="Tekstprzypisukocowego"/>
    <w:semiHidden/>
    <w:locked/>
    <w:rsid w:val="00941A79"/>
  </w:style>
  <w:style w:type="character" w:styleId="Odwoanieprzypisukocowego">
    <w:name w:val="endnote reference"/>
    <w:semiHidden/>
    <w:rsid w:val="00941A79"/>
    <w:rPr>
      <w:rFonts w:cs="Times New Roman"/>
      <w:vertAlign w:val="superscript"/>
    </w:rPr>
  </w:style>
  <w:style w:type="character" w:customStyle="1" w:styleId="Nagwek3Znak">
    <w:name w:val="Nagłówek 3 Znak"/>
    <w:link w:val="Nagwek3"/>
    <w:locked/>
    <w:rsid w:val="007E76BB"/>
    <w:rPr>
      <w:rFonts w:ascii="Verdana" w:hAnsi="Verdana"/>
      <w:i/>
      <w:color w:val="FF0000"/>
      <w:sz w:val="18"/>
    </w:rPr>
  </w:style>
  <w:style w:type="character" w:customStyle="1" w:styleId="Teksttreci">
    <w:name w:val="Tekst treści_"/>
    <w:link w:val="Teksttreci1"/>
    <w:locked/>
    <w:rsid w:val="00EB6F7A"/>
    <w:rPr>
      <w:rFonts w:ascii="Garamond" w:hAnsi="Garamond"/>
      <w:shd w:val="clear" w:color="auto" w:fill="FFFFFF"/>
    </w:rPr>
  </w:style>
  <w:style w:type="paragraph" w:customStyle="1" w:styleId="Teksttreci1">
    <w:name w:val="Tekst treści1"/>
    <w:basedOn w:val="Normalny"/>
    <w:link w:val="Teksttreci"/>
    <w:rsid w:val="00EB6F7A"/>
    <w:pPr>
      <w:shd w:val="clear" w:color="auto" w:fill="FFFFFF"/>
      <w:spacing w:before="2940" w:line="245" w:lineRule="exact"/>
      <w:ind w:hanging="380"/>
      <w:jc w:val="both"/>
    </w:pPr>
    <w:rPr>
      <w:rFonts w:ascii="Garamond" w:hAnsi="Garamond"/>
      <w:sz w:val="20"/>
      <w:szCs w:val="20"/>
    </w:rPr>
  </w:style>
  <w:style w:type="character" w:customStyle="1" w:styleId="Teksttreci6">
    <w:name w:val="Tekst treści (6)_"/>
    <w:link w:val="Teksttreci61"/>
    <w:locked/>
    <w:rsid w:val="00EB6F7A"/>
    <w:rPr>
      <w:rFonts w:ascii="Garamond" w:hAnsi="Garamond"/>
      <w:i/>
      <w:shd w:val="clear" w:color="auto" w:fill="FFFFFF"/>
    </w:rPr>
  </w:style>
  <w:style w:type="paragraph" w:customStyle="1" w:styleId="Teksttreci61">
    <w:name w:val="Tekst treści (6)1"/>
    <w:basedOn w:val="Normalny"/>
    <w:link w:val="Teksttreci6"/>
    <w:rsid w:val="00EB6F7A"/>
    <w:pPr>
      <w:shd w:val="clear" w:color="auto" w:fill="FFFFFF"/>
      <w:spacing w:line="240" w:lineRule="exact"/>
      <w:ind w:hanging="360"/>
    </w:pPr>
    <w:rPr>
      <w:rFonts w:ascii="Garamond" w:hAnsi="Garamond"/>
      <w:i/>
      <w:sz w:val="20"/>
      <w:szCs w:val="20"/>
    </w:rPr>
  </w:style>
  <w:style w:type="paragraph" w:customStyle="1" w:styleId="Zwykytekst1">
    <w:name w:val="Zwykły tekst1"/>
    <w:basedOn w:val="Normalny"/>
    <w:rsid w:val="00110CA6"/>
    <w:rPr>
      <w:rFonts w:ascii="Courier New" w:hAnsi="Courier New"/>
      <w:sz w:val="20"/>
      <w:szCs w:val="20"/>
    </w:rPr>
  </w:style>
  <w:style w:type="paragraph" w:customStyle="1" w:styleId="Akapitzlist3">
    <w:name w:val="Akapit z listą3"/>
    <w:basedOn w:val="Normalny"/>
    <w:rsid w:val="008C36E9"/>
    <w:pPr>
      <w:ind w:left="720"/>
    </w:pPr>
  </w:style>
  <w:style w:type="paragraph" w:styleId="Akapitzlist">
    <w:name w:val="List Paragraph"/>
    <w:aliases w:val="normalny tekst,wypunktowanie,CW_Lista,Podsis rysunku,Nag 1,Wypunktowanie,L1,Numerowanie,List Paragraph,Akapit z listą5,Preambuła,T_SZ_List Paragraph,zwykły tekst,BulletC,Obiekt,List Paragraph0,Akapit z listą BS,Colorful List Accent 1"/>
    <w:basedOn w:val="Normalny"/>
    <w:link w:val="AkapitzlistZnak"/>
    <w:uiPriority w:val="99"/>
    <w:qFormat/>
    <w:rsid w:val="00B763D6"/>
    <w:pPr>
      <w:spacing w:line="276" w:lineRule="auto"/>
      <w:ind w:left="720"/>
    </w:pPr>
    <w:rPr>
      <w:rFonts w:ascii="Arial" w:hAnsi="Arial"/>
      <w:sz w:val="22"/>
      <w:szCs w:val="22"/>
      <w:lang w:eastAsia="en-US"/>
    </w:rPr>
  </w:style>
  <w:style w:type="character" w:customStyle="1" w:styleId="AkapitzlistZnak">
    <w:name w:val="Akapit z listą Znak"/>
    <w:aliases w:val="normalny tekst Znak,wypunktowanie Znak,CW_Lista Znak,Podsis rysunku Znak,Nag 1 Znak,Wypunktowanie Znak,L1 Znak,Numerowanie Znak,List Paragraph Znak,Akapit z listą5 Znak,Preambuła Znak,T_SZ_List Paragraph Znak,zwykły tekst Znak"/>
    <w:link w:val="Akapitzlist"/>
    <w:uiPriority w:val="99"/>
    <w:qFormat/>
    <w:locked/>
    <w:rsid w:val="00B763D6"/>
    <w:rPr>
      <w:rFonts w:ascii="Arial" w:hAnsi="Arial"/>
      <w:sz w:val="22"/>
      <w:szCs w:val="22"/>
      <w:lang w:eastAsia="en-US"/>
    </w:rPr>
  </w:style>
  <w:style w:type="character" w:customStyle="1" w:styleId="ZwykytekstZnak">
    <w:name w:val="Zwykły tekst Znak"/>
    <w:link w:val="Zwykytekst"/>
    <w:uiPriority w:val="99"/>
    <w:rsid w:val="0085103C"/>
    <w:rPr>
      <w:rFonts w:ascii="Courier New" w:hAnsi="Courier New" w:cs="Courier New"/>
    </w:rPr>
  </w:style>
  <w:style w:type="character" w:styleId="Odwoaniedokomentarza">
    <w:name w:val="annotation reference"/>
    <w:rsid w:val="000F37BA"/>
    <w:rPr>
      <w:sz w:val="16"/>
      <w:szCs w:val="16"/>
    </w:rPr>
  </w:style>
  <w:style w:type="table" w:styleId="Tabela-Siatka">
    <w:name w:val="Table Grid"/>
    <w:basedOn w:val="Standardowy"/>
    <w:locked/>
    <w:rsid w:val="00DC4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7B033F"/>
    <w:pPr>
      <w:spacing w:before="60" w:after="60"/>
      <w:ind w:left="851" w:hanging="295"/>
      <w:jc w:val="both"/>
    </w:pPr>
  </w:style>
  <w:style w:type="paragraph" w:styleId="Bezodstpw">
    <w:name w:val="No Spacing"/>
    <w:uiPriority w:val="1"/>
    <w:qFormat/>
    <w:rsid w:val="00D44EB5"/>
    <w:pPr>
      <w:jc w:val="both"/>
    </w:pPr>
  </w:style>
  <w:style w:type="character" w:customStyle="1" w:styleId="size">
    <w:name w:val="size"/>
    <w:basedOn w:val="Domylnaczcionkaakapitu"/>
    <w:rsid w:val="001061D5"/>
  </w:style>
  <w:style w:type="character" w:customStyle="1" w:styleId="DeltaViewInsertion">
    <w:name w:val="DeltaView Insertion"/>
    <w:rsid w:val="003E1F8E"/>
    <w:rPr>
      <w:b/>
      <w:i/>
      <w:spacing w:val="0"/>
    </w:rPr>
  </w:style>
  <w:style w:type="paragraph" w:styleId="Tekstprzypisudolnego">
    <w:name w:val="footnote text"/>
    <w:basedOn w:val="Normalny"/>
    <w:link w:val="TekstprzypisudolnegoZnak"/>
    <w:uiPriority w:val="99"/>
    <w:unhideWhenUsed/>
    <w:rsid w:val="003E1F8E"/>
    <w:pPr>
      <w:ind w:left="720" w:hanging="720"/>
      <w:jc w:val="both"/>
    </w:pPr>
    <w:rPr>
      <w:rFonts w:eastAsia="Calibri"/>
      <w:sz w:val="20"/>
      <w:szCs w:val="20"/>
      <w:lang w:eastAsia="en-GB"/>
    </w:rPr>
  </w:style>
  <w:style w:type="character" w:customStyle="1" w:styleId="TekstprzypisudolnegoZnak">
    <w:name w:val="Tekst przypisu dolnego Znak"/>
    <w:basedOn w:val="Domylnaczcionkaakapitu"/>
    <w:link w:val="Tekstprzypisudolnego"/>
    <w:uiPriority w:val="99"/>
    <w:rsid w:val="003E1F8E"/>
    <w:rPr>
      <w:rFonts w:eastAsia="Calibri"/>
      <w:lang w:eastAsia="en-GB"/>
    </w:rPr>
  </w:style>
  <w:style w:type="character" w:customStyle="1" w:styleId="Nierozpoznanawzmianka1">
    <w:name w:val="Nierozpoznana wzmianka1"/>
    <w:basedOn w:val="Domylnaczcionkaakapitu"/>
    <w:uiPriority w:val="99"/>
    <w:semiHidden/>
    <w:unhideWhenUsed/>
    <w:rsid w:val="00972467"/>
    <w:rPr>
      <w:color w:val="808080"/>
      <w:shd w:val="clear" w:color="auto" w:fill="E6E6E6"/>
    </w:rPr>
  </w:style>
  <w:style w:type="character" w:customStyle="1" w:styleId="ng-binding">
    <w:name w:val="ng-binding"/>
    <w:rsid w:val="00732ACE"/>
  </w:style>
  <w:style w:type="character" w:styleId="Odwoanieprzypisudolnego">
    <w:name w:val="footnote reference"/>
    <w:basedOn w:val="Domylnaczcionkaakapitu"/>
    <w:semiHidden/>
    <w:unhideWhenUsed/>
    <w:rsid w:val="001712FF"/>
    <w:rPr>
      <w:vertAlign w:val="superscript"/>
    </w:rPr>
  </w:style>
  <w:style w:type="paragraph" w:customStyle="1" w:styleId="m-3296919244302558700gmail-msonormal">
    <w:name w:val="m_-3296919244302558700gmail-msonormal"/>
    <w:basedOn w:val="Normalny"/>
    <w:rsid w:val="00FF75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58467514">
      <w:bodyDiv w:val="1"/>
      <w:marLeft w:val="0"/>
      <w:marRight w:val="0"/>
      <w:marTop w:val="0"/>
      <w:marBottom w:val="0"/>
      <w:divBdr>
        <w:top w:val="none" w:sz="0" w:space="0" w:color="auto"/>
        <w:left w:val="none" w:sz="0" w:space="0" w:color="auto"/>
        <w:bottom w:val="none" w:sz="0" w:space="0" w:color="auto"/>
        <w:right w:val="none" w:sz="0" w:space="0" w:color="auto"/>
      </w:divBdr>
    </w:div>
    <w:div w:id="170295295">
      <w:bodyDiv w:val="1"/>
      <w:marLeft w:val="0"/>
      <w:marRight w:val="0"/>
      <w:marTop w:val="0"/>
      <w:marBottom w:val="0"/>
      <w:divBdr>
        <w:top w:val="none" w:sz="0" w:space="0" w:color="auto"/>
        <w:left w:val="none" w:sz="0" w:space="0" w:color="auto"/>
        <w:bottom w:val="none" w:sz="0" w:space="0" w:color="auto"/>
        <w:right w:val="none" w:sz="0" w:space="0" w:color="auto"/>
      </w:divBdr>
      <w:divsChild>
        <w:div w:id="431628577">
          <w:marLeft w:val="0"/>
          <w:marRight w:val="0"/>
          <w:marTop w:val="0"/>
          <w:marBottom w:val="0"/>
          <w:divBdr>
            <w:top w:val="none" w:sz="0" w:space="0" w:color="auto"/>
            <w:left w:val="none" w:sz="0" w:space="0" w:color="auto"/>
            <w:bottom w:val="none" w:sz="0" w:space="0" w:color="auto"/>
            <w:right w:val="none" w:sz="0" w:space="0" w:color="auto"/>
          </w:divBdr>
        </w:div>
        <w:div w:id="562062551">
          <w:marLeft w:val="0"/>
          <w:marRight w:val="0"/>
          <w:marTop w:val="0"/>
          <w:marBottom w:val="0"/>
          <w:divBdr>
            <w:top w:val="none" w:sz="0" w:space="0" w:color="auto"/>
            <w:left w:val="none" w:sz="0" w:space="0" w:color="auto"/>
            <w:bottom w:val="none" w:sz="0" w:space="0" w:color="auto"/>
            <w:right w:val="none" w:sz="0" w:space="0" w:color="auto"/>
          </w:divBdr>
        </w:div>
        <w:div w:id="969164926">
          <w:marLeft w:val="0"/>
          <w:marRight w:val="0"/>
          <w:marTop w:val="0"/>
          <w:marBottom w:val="0"/>
          <w:divBdr>
            <w:top w:val="none" w:sz="0" w:space="0" w:color="auto"/>
            <w:left w:val="none" w:sz="0" w:space="0" w:color="auto"/>
            <w:bottom w:val="none" w:sz="0" w:space="0" w:color="auto"/>
            <w:right w:val="none" w:sz="0" w:space="0" w:color="auto"/>
          </w:divBdr>
        </w:div>
      </w:divsChild>
    </w:div>
    <w:div w:id="260916160">
      <w:bodyDiv w:val="1"/>
      <w:marLeft w:val="0"/>
      <w:marRight w:val="0"/>
      <w:marTop w:val="0"/>
      <w:marBottom w:val="0"/>
      <w:divBdr>
        <w:top w:val="none" w:sz="0" w:space="0" w:color="auto"/>
        <w:left w:val="none" w:sz="0" w:space="0" w:color="auto"/>
        <w:bottom w:val="none" w:sz="0" w:space="0" w:color="auto"/>
        <w:right w:val="none" w:sz="0" w:space="0" w:color="auto"/>
      </w:divBdr>
    </w:div>
    <w:div w:id="302585629">
      <w:bodyDiv w:val="1"/>
      <w:marLeft w:val="0"/>
      <w:marRight w:val="0"/>
      <w:marTop w:val="0"/>
      <w:marBottom w:val="0"/>
      <w:divBdr>
        <w:top w:val="none" w:sz="0" w:space="0" w:color="auto"/>
        <w:left w:val="none" w:sz="0" w:space="0" w:color="auto"/>
        <w:bottom w:val="none" w:sz="0" w:space="0" w:color="auto"/>
        <w:right w:val="none" w:sz="0" w:space="0" w:color="auto"/>
      </w:divBdr>
    </w:div>
    <w:div w:id="361981624">
      <w:bodyDiv w:val="1"/>
      <w:marLeft w:val="0"/>
      <w:marRight w:val="0"/>
      <w:marTop w:val="0"/>
      <w:marBottom w:val="0"/>
      <w:divBdr>
        <w:top w:val="none" w:sz="0" w:space="0" w:color="auto"/>
        <w:left w:val="none" w:sz="0" w:space="0" w:color="auto"/>
        <w:bottom w:val="none" w:sz="0" w:space="0" w:color="auto"/>
        <w:right w:val="none" w:sz="0" w:space="0" w:color="auto"/>
      </w:divBdr>
    </w:div>
    <w:div w:id="461047507">
      <w:bodyDiv w:val="1"/>
      <w:marLeft w:val="0"/>
      <w:marRight w:val="0"/>
      <w:marTop w:val="0"/>
      <w:marBottom w:val="0"/>
      <w:divBdr>
        <w:top w:val="none" w:sz="0" w:space="0" w:color="auto"/>
        <w:left w:val="none" w:sz="0" w:space="0" w:color="auto"/>
        <w:bottom w:val="none" w:sz="0" w:space="0" w:color="auto"/>
        <w:right w:val="none" w:sz="0" w:space="0" w:color="auto"/>
      </w:divBdr>
    </w:div>
    <w:div w:id="786462529">
      <w:bodyDiv w:val="1"/>
      <w:marLeft w:val="0"/>
      <w:marRight w:val="0"/>
      <w:marTop w:val="0"/>
      <w:marBottom w:val="0"/>
      <w:divBdr>
        <w:top w:val="none" w:sz="0" w:space="0" w:color="auto"/>
        <w:left w:val="none" w:sz="0" w:space="0" w:color="auto"/>
        <w:bottom w:val="none" w:sz="0" w:space="0" w:color="auto"/>
        <w:right w:val="none" w:sz="0" w:space="0" w:color="auto"/>
      </w:divBdr>
    </w:div>
    <w:div w:id="852260980">
      <w:bodyDiv w:val="1"/>
      <w:marLeft w:val="0"/>
      <w:marRight w:val="0"/>
      <w:marTop w:val="0"/>
      <w:marBottom w:val="0"/>
      <w:divBdr>
        <w:top w:val="none" w:sz="0" w:space="0" w:color="auto"/>
        <w:left w:val="none" w:sz="0" w:space="0" w:color="auto"/>
        <w:bottom w:val="none" w:sz="0" w:space="0" w:color="auto"/>
        <w:right w:val="none" w:sz="0" w:space="0" w:color="auto"/>
      </w:divBdr>
    </w:div>
    <w:div w:id="978922928">
      <w:bodyDiv w:val="1"/>
      <w:marLeft w:val="0"/>
      <w:marRight w:val="0"/>
      <w:marTop w:val="0"/>
      <w:marBottom w:val="0"/>
      <w:divBdr>
        <w:top w:val="none" w:sz="0" w:space="0" w:color="auto"/>
        <w:left w:val="none" w:sz="0" w:space="0" w:color="auto"/>
        <w:bottom w:val="none" w:sz="0" w:space="0" w:color="auto"/>
        <w:right w:val="none" w:sz="0" w:space="0" w:color="auto"/>
      </w:divBdr>
    </w:div>
    <w:div w:id="1011025275">
      <w:bodyDiv w:val="1"/>
      <w:marLeft w:val="0"/>
      <w:marRight w:val="0"/>
      <w:marTop w:val="0"/>
      <w:marBottom w:val="0"/>
      <w:divBdr>
        <w:top w:val="none" w:sz="0" w:space="0" w:color="auto"/>
        <w:left w:val="none" w:sz="0" w:space="0" w:color="auto"/>
        <w:bottom w:val="none" w:sz="0" w:space="0" w:color="auto"/>
        <w:right w:val="none" w:sz="0" w:space="0" w:color="auto"/>
      </w:divBdr>
    </w:div>
    <w:div w:id="1290278786">
      <w:bodyDiv w:val="1"/>
      <w:marLeft w:val="0"/>
      <w:marRight w:val="0"/>
      <w:marTop w:val="0"/>
      <w:marBottom w:val="0"/>
      <w:divBdr>
        <w:top w:val="none" w:sz="0" w:space="0" w:color="auto"/>
        <w:left w:val="none" w:sz="0" w:space="0" w:color="auto"/>
        <w:bottom w:val="none" w:sz="0" w:space="0" w:color="auto"/>
        <w:right w:val="none" w:sz="0" w:space="0" w:color="auto"/>
      </w:divBdr>
    </w:div>
    <w:div w:id="171673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ED47F-CEFD-4632-84FD-F8AA7C73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808</Words>
  <Characters>4854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WROCŁAWSKIE CENTRUM ZDROWIA</vt:lpstr>
    </vt:vector>
  </TitlesOfParts>
  <Company>IZIS</Company>
  <LinksUpToDate>false</LinksUpToDate>
  <CharactersWithSpaces>5651</CharactersWithSpaces>
  <SharedDoc>false</SharedDoc>
  <HLinks>
    <vt:vector size="24" baseType="variant">
      <vt:variant>
        <vt:i4>131072</vt:i4>
      </vt:variant>
      <vt:variant>
        <vt:i4>9</vt:i4>
      </vt:variant>
      <vt:variant>
        <vt:i4>0</vt:i4>
      </vt:variant>
      <vt:variant>
        <vt:i4>5</vt:i4>
      </vt:variant>
      <vt:variant>
        <vt:lpwstr>http://www.spzoz.wroc.pl/</vt:lpwstr>
      </vt:variant>
      <vt:variant>
        <vt:lpwstr/>
      </vt:variant>
      <vt:variant>
        <vt:i4>131072</vt:i4>
      </vt:variant>
      <vt:variant>
        <vt:i4>6</vt:i4>
      </vt:variant>
      <vt:variant>
        <vt:i4>0</vt:i4>
      </vt:variant>
      <vt:variant>
        <vt:i4>5</vt:i4>
      </vt:variant>
      <vt:variant>
        <vt:lpwstr>http://www.spzoz.wroc.pl/</vt:lpwstr>
      </vt:variant>
      <vt:variant>
        <vt:lpwstr/>
      </vt:variant>
      <vt:variant>
        <vt:i4>131072</vt:i4>
      </vt:variant>
      <vt:variant>
        <vt:i4>3</vt:i4>
      </vt:variant>
      <vt:variant>
        <vt:i4>0</vt:i4>
      </vt:variant>
      <vt:variant>
        <vt:i4>5</vt:i4>
      </vt:variant>
      <vt:variant>
        <vt:lpwstr>http://www.spzoz.wroc.pl/</vt:lpwstr>
      </vt:variant>
      <vt:variant>
        <vt:lpwstr/>
      </vt:variant>
      <vt:variant>
        <vt:i4>3866631</vt:i4>
      </vt:variant>
      <vt:variant>
        <vt:i4>0</vt:i4>
      </vt:variant>
      <vt:variant>
        <vt:i4>0</vt:i4>
      </vt:variant>
      <vt:variant>
        <vt:i4>5</vt:i4>
      </vt:variant>
      <vt:variant>
        <vt:lpwstr>mailto:luklap@onet.eu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WROCŁAWSKIE CENTRUM ZDROWIA</dc:title>
  <dc:subject/>
  <dc:creator>Wioletta Stasiak</dc:creator>
  <cp:keywords/>
  <dc:description/>
  <cp:lastModifiedBy>Wioletta  Stasiak</cp:lastModifiedBy>
  <cp:revision>5</cp:revision>
  <cp:lastPrinted>2022-06-01T06:36:00Z</cp:lastPrinted>
  <dcterms:created xsi:type="dcterms:W3CDTF">2024-10-08T07:18:00Z</dcterms:created>
  <dcterms:modified xsi:type="dcterms:W3CDTF">2024-10-08T08:55:00Z</dcterms:modified>
</cp:coreProperties>
</file>