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37621" w14:textId="66A00D58" w:rsidR="00801BEE" w:rsidRPr="002F79DE" w:rsidRDefault="00801BEE" w:rsidP="00801BE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10 </w:t>
      </w:r>
      <w:r w:rsidR="00FD445E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do SWZ</w:t>
      </w:r>
    </w:p>
    <w:p w14:paraId="4CF7B9F0" w14:textId="044DDDF1" w:rsidR="00801BEE" w:rsidRDefault="00801BEE" w:rsidP="00801BEE">
      <w:pPr>
        <w:pStyle w:val="Tytu"/>
        <w:jc w:val="left"/>
        <w:rPr>
          <w:sz w:val="22"/>
          <w:szCs w:val="22"/>
        </w:rPr>
      </w:pPr>
      <w:r>
        <w:rPr>
          <w:b w:val="0"/>
          <w:sz w:val="22"/>
          <w:szCs w:val="22"/>
          <w:lang w:val="pl-PL" w:eastAsia="pl-PL"/>
        </w:rPr>
        <w:t>3036-7.261.</w:t>
      </w:r>
      <w:r w:rsidR="00E6661D">
        <w:rPr>
          <w:b w:val="0"/>
          <w:sz w:val="22"/>
          <w:szCs w:val="22"/>
          <w:lang w:val="pl-PL" w:eastAsia="pl-PL"/>
        </w:rPr>
        <w:t>9</w:t>
      </w:r>
      <w:r w:rsidRPr="00125002">
        <w:rPr>
          <w:b w:val="0"/>
          <w:sz w:val="22"/>
          <w:szCs w:val="22"/>
          <w:lang w:val="pl-PL" w:eastAsia="pl-PL"/>
        </w:rPr>
        <w:t>.202</w:t>
      </w:r>
      <w:r w:rsidR="00E6661D">
        <w:rPr>
          <w:b w:val="0"/>
          <w:sz w:val="22"/>
          <w:szCs w:val="22"/>
          <w:lang w:val="pl-PL" w:eastAsia="pl-PL"/>
        </w:rPr>
        <w:t>4</w:t>
      </w:r>
    </w:p>
    <w:p w14:paraId="56A4FFE2" w14:textId="77777777" w:rsidR="00801BEE" w:rsidRPr="002335F2" w:rsidRDefault="00801BEE" w:rsidP="00801BEE">
      <w:pPr>
        <w:pStyle w:val="Tytu"/>
        <w:jc w:val="left"/>
        <w:rPr>
          <w:b w:val="0"/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 xml:space="preserve">                                       </w:t>
      </w:r>
      <w:r w:rsidRPr="002335F2">
        <w:rPr>
          <w:bCs/>
          <w:sz w:val="22"/>
          <w:szCs w:val="22"/>
        </w:rPr>
        <w:t>Zobowiązanie podmiotu udostępniającego zasoby</w:t>
      </w:r>
    </w:p>
    <w:p w14:paraId="12F956D3" w14:textId="77777777" w:rsidR="00801BEE" w:rsidRPr="002335F2" w:rsidRDefault="00801BEE" w:rsidP="00801BEE">
      <w:pPr>
        <w:jc w:val="both"/>
        <w:rPr>
          <w:b/>
          <w:bCs/>
          <w:sz w:val="22"/>
          <w:szCs w:val="22"/>
        </w:rPr>
      </w:pPr>
    </w:p>
    <w:p w14:paraId="02848857" w14:textId="3222CEB2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FD445E">
        <w:rPr>
          <w:rFonts w:ascii="Times New Roman" w:hAnsi="Times New Roman" w:cs="Times New Roman"/>
          <w:sz w:val="22"/>
          <w:szCs w:val="22"/>
        </w:rPr>
        <w:t xml:space="preserve">    </w:t>
      </w:r>
      <w:r w:rsidRPr="002335F2">
        <w:rPr>
          <w:rFonts w:ascii="Times New Roman" w:hAnsi="Times New Roman" w:cs="Times New Roman"/>
          <w:sz w:val="22"/>
          <w:szCs w:val="22"/>
        </w:rPr>
        <w:t>...............................................</w:t>
      </w:r>
    </w:p>
    <w:p w14:paraId="316F211C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35F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/miejscowość i data/</w:t>
      </w:r>
    </w:p>
    <w:p w14:paraId="0F560F29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335F2">
        <w:rPr>
          <w:rFonts w:ascii="Times New Roman" w:hAnsi="Times New Roman" w:cs="Times New Roman"/>
          <w:b/>
          <w:bCs/>
          <w:sz w:val="22"/>
          <w:szCs w:val="22"/>
        </w:rPr>
        <w:t xml:space="preserve">ZOBOWIĄZANIE DOTYCZĄCE UDOSTĘPNIANIA ZASOBÓW </w:t>
      </w:r>
      <w:r w:rsidRPr="002335F2">
        <w:rPr>
          <w:rFonts w:ascii="Times New Roman" w:hAnsi="Times New Roman" w:cs="Times New Roman"/>
          <w:b/>
          <w:bCs/>
          <w:sz w:val="22"/>
          <w:szCs w:val="22"/>
        </w:rPr>
        <w:br/>
        <w:t>ZGODNIE Z ART. 118 PZP</w:t>
      </w:r>
      <w:r w:rsidRPr="002335F2">
        <w:rPr>
          <w:rFonts w:ascii="Times New Roman" w:hAnsi="Times New Roman" w:cs="Times New Roman"/>
          <w:sz w:val="22"/>
          <w:szCs w:val="22"/>
        </w:rPr>
        <w:t xml:space="preserve"> ( jeśli dotyczy )</w:t>
      </w:r>
    </w:p>
    <w:p w14:paraId="73905628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03463A91" w14:textId="461C8375" w:rsidR="00801BEE" w:rsidRPr="002335F2" w:rsidRDefault="00801BEE" w:rsidP="00801BEE">
      <w:pPr>
        <w:autoSpaceDE w:val="0"/>
        <w:jc w:val="both"/>
        <w:rPr>
          <w:bCs/>
          <w:sz w:val="22"/>
          <w:szCs w:val="22"/>
        </w:rPr>
      </w:pPr>
      <w:r w:rsidRPr="002335F2">
        <w:rPr>
          <w:sz w:val="22"/>
          <w:szCs w:val="22"/>
        </w:rPr>
        <w:t>na potrzeby postępowania o udzielenie zamówienia publicznego pn</w:t>
      </w:r>
      <w:r>
        <w:rPr>
          <w:sz w:val="22"/>
          <w:szCs w:val="22"/>
        </w:rPr>
        <w:t>.</w:t>
      </w:r>
      <w:r w:rsidRPr="002335F2">
        <w:rPr>
          <w:sz w:val="22"/>
          <w:szCs w:val="22"/>
        </w:rPr>
        <w:t xml:space="preserve">: </w:t>
      </w:r>
      <w:bookmarkStart w:id="0" w:name="_Hlk91531661"/>
      <w:r w:rsidRPr="00801BEE">
        <w:rPr>
          <w:b/>
          <w:color w:val="000000"/>
          <w:sz w:val="22"/>
          <w:szCs w:val="22"/>
        </w:rPr>
        <w:t>Ochrona fizyczna osób i mienia  Prokuratury Okręgowej w Rzeszowie, podległych prokuratur rejonowych oraz Prokuratury Regionalnej w Rzeszowie</w:t>
      </w:r>
    </w:p>
    <w:bookmarkEnd w:id="0"/>
    <w:p w14:paraId="38416DDF" w14:textId="77777777" w:rsidR="00801BEE" w:rsidRPr="002335F2" w:rsidRDefault="00801BEE" w:rsidP="00801BEE">
      <w:pPr>
        <w:jc w:val="both"/>
        <w:rPr>
          <w:b/>
          <w:bCs/>
          <w:sz w:val="22"/>
          <w:szCs w:val="22"/>
        </w:rPr>
      </w:pPr>
    </w:p>
    <w:p w14:paraId="4120C966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2335F2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21DB202E" w14:textId="77777777" w:rsidR="00801BEE" w:rsidRPr="002335F2" w:rsidRDefault="00801BEE" w:rsidP="00801BEE">
      <w:pPr>
        <w:jc w:val="center"/>
        <w:rPr>
          <w:rFonts w:eastAsia="Calibri"/>
          <w:i/>
          <w:sz w:val="22"/>
          <w:szCs w:val="22"/>
        </w:rPr>
      </w:pPr>
      <w:r w:rsidRPr="002335F2">
        <w:rPr>
          <w:i/>
          <w:sz w:val="22"/>
          <w:szCs w:val="22"/>
        </w:rPr>
        <w:t>(nazwa Podmiotu, na zasobach którego polega Wykonawca)</w:t>
      </w:r>
    </w:p>
    <w:p w14:paraId="6E6E3B2E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</w:p>
    <w:p w14:paraId="15E155F0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Zobowiązuję się do oddania swoich zasobów:</w:t>
      </w:r>
    </w:p>
    <w:p w14:paraId="00AAA658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</w:p>
    <w:p w14:paraId="2DBC1C64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2335F2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2499F86E" w14:textId="77777777" w:rsidR="00801BEE" w:rsidRPr="002335F2" w:rsidRDefault="00801BEE" w:rsidP="00801BEE">
      <w:pPr>
        <w:jc w:val="center"/>
        <w:rPr>
          <w:rFonts w:eastAsia="Calibri"/>
          <w:i/>
          <w:sz w:val="22"/>
          <w:szCs w:val="22"/>
        </w:rPr>
      </w:pPr>
      <w:r w:rsidRPr="002335F2">
        <w:rPr>
          <w:i/>
          <w:sz w:val="22"/>
          <w:szCs w:val="22"/>
        </w:rPr>
        <w:t xml:space="preserve"> (określenie zasobu)</w:t>
      </w:r>
    </w:p>
    <w:p w14:paraId="41DC599B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</w:p>
    <w:p w14:paraId="3D667600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do dyspozycji Wykonawcy:</w:t>
      </w:r>
    </w:p>
    <w:p w14:paraId="1EC9A256" w14:textId="77777777" w:rsidR="00801BEE" w:rsidRPr="002335F2" w:rsidRDefault="00801BEE" w:rsidP="00801BEE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2335F2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386589E5" w14:textId="77777777" w:rsidR="00801BEE" w:rsidRPr="002335F2" w:rsidRDefault="00801BEE" w:rsidP="00801BEE">
      <w:pPr>
        <w:jc w:val="center"/>
        <w:rPr>
          <w:rFonts w:eastAsia="Calibri"/>
          <w:i/>
          <w:sz w:val="22"/>
          <w:szCs w:val="22"/>
        </w:rPr>
      </w:pPr>
      <w:r w:rsidRPr="002335F2">
        <w:rPr>
          <w:i/>
          <w:sz w:val="22"/>
          <w:szCs w:val="22"/>
        </w:rPr>
        <w:t xml:space="preserve"> (nazwa Wykonawcy)</w:t>
      </w:r>
    </w:p>
    <w:p w14:paraId="2A67E910" w14:textId="77777777" w:rsidR="00801BEE" w:rsidRPr="002335F2" w:rsidRDefault="00801BEE" w:rsidP="00801BEE">
      <w:pPr>
        <w:jc w:val="center"/>
        <w:rPr>
          <w:rFonts w:eastAsia="Calibri"/>
          <w:i/>
          <w:sz w:val="22"/>
          <w:szCs w:val="22"/>
        </w:rPr>
      </w:pPr>
    </w:p>
    <w:p w14:paraId="6F64E09A" w14:textId="77777777" w:rsidR="00801BEE" w:rsidRPr="002335F2" w:rsidRDefault="00801BEE" w:rsidP="00801BEE">
      <w:pPr>
        <w:tabs>
          <w:tab w:val="left" w:leader="dot" w:pos="9360"/>
        </w:tabs>
        <w:spacing w:before="120" w:after="120"/>
        <w:jc w:val="both"/>
        <w:rPr>
          <w:b/>
          <w:sz w:val="22"/>
          <w:szCs w:val="22"/>
          <w:lang w:eastAsia="ar-SA"/>
        </w:rPr>
      </w:pPr>
      <w:r w:rsidRPr="002335F2">
        <w:rPr>
          <w:iCs/>
          <w:sz w:val="22"/>
          <w:szCs w:val="22"/>
          <w:lang w:eastAsia="ar-SA"/>
        </w:rPr>
        <w:t xml:space="preserve">Na potrzeby wykonania niniejszego zamówienia </w:t>
      </w:r>
      <w:r w:rsidRPr="002335F2">
        <w:rPr>
          <w:b/>
          <w:sz w:val="22"/>
          <w:szCs w:val="22"/>
          <w:lang w:eastAsia="ar-SA"/>
        </w:rPr>
        <w:t>oświadczam, iż:</w:t>
      </w:r>
    </w:p>
    <w:p w14:paraId="0C097354" w14:textId="77777777" w:rsidR="00801BEE" w:rsidRPr="002335F2" w:rsidRDefault="00801BEE" w:rsidP="00801BEE">
      <w:pPr>
        <w:ind w:right="283"/>
        <w:jc w:val="both"/>
        <w:rPr>
          <w:b/>
          <w:sz w:val="22"/>
          <w:szCs w:val="22"/>
          <w:lang w:eastAsia="ar-SA"/>
        </w:rPr>
      </w:pPr>
    </w:p>
    <w:p w14:paraId="619A08E6" w14:textId="77777777" w:rsidR="00801BEE" w:rsidRPr="002335F2" w:rsidRDefault="00801BEE" w:rsidP="00801BEE">
      <w:pPr>
        <w:numPr>
          <w:ilvl w:val="0"/>
          <w:numId w:val="49"/>
        </w:numPr>
        <w:suppressAutoHyphens/>
        <w:spacing w:after="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udostępniam Wykonawcy ww. zasoby, w następującym zakresie:</w:t>
      </w:r>
    </w:p>
    <w:p w14:paraId="6D543FE9" w14:textId="77777777" w:rsidR="00801BEE" w:rsidRPr="002335F2" w:rsidRDefault="00801BEE" w:rsidP="00801BEE">
      <w:pPr>
        <w:ind w:left="72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5424BE1C" w14:textId="77777777" w:rsidR="00801BEE" w:rsidRPr="002335F2" w:rsidRDefault="00801BEE" w:rsidP="00801BEE">
      <w:pPr>
        <w:ind w:left="720"/>
        <w:jc w:val="both"/>
        <w:rPr>
          <w:sz w:val="22"/>
          <w:szCs w:val="22"/>
          <w:lang w:eastAsia="ar-SA"/>
        </w:rPr>
      </w:pPr>
    </w:p>
    <w:p w14:paraId="209E2ABD" w14:textId="77777777" w:rsidR="00801BEE" w:rsidRPr="002335F2" w:rsidRDefault="00801BEE" w:rsidP="00801BEE">
      <w:pPr>
        <w:numPr>
          <w:ilvl w:val="0"/>
          <w:numId w:val="49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sposób wykorzystania udostępnionych przeze mnie zasobów będzie następujący:</w:t>
      </w:r>
    </w:p>
    <w:p w14:paraId="6EDA6415" w14:textId="058C2A9C" w:rsidR="00801BEE" w:rsidRPr="002335F2" w:rsidRDefault="00801BEE" w:rsidP="00801BEE">
      <w:pPr>
        <w:ind w:left="720" w:right="-2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</w:t>
      </w:r>
    </w:p>
    <w:p w14:paraId="4B3E6826" w14:textId="77777777" w:rsidR="00801BEE" w:rsidRPr="002335F2" w:rsidRDefault="00801BEE" w:rsidP="00801BEE">
      <w:pPr>
        <w:ind w:left="720" w:right="-2"/>
        <w:jc w:val="both"/>
        <w:rPr>
          <w:sz w:val="22"/>
          <w:szCs w:val="22"/>
          <w:lang w:eastAsia="ar-SA"/>
        </w:rPr>
      </w:pPr>
    </w:p>
    <w:p w14:paraId="342E50A6" w14:textId="77777777" w:rsidR="00801BEE" w:rsidRPr="002335F2" w:rsidRDefault="00801BEE" w:rsidP="00801BEE">
      <w:pPr>
        <w:numPr>
          <w:ilvl w:val="0"/>
          <w:numId w:val="49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zakres mojego udziału przy wykonywaniu zamówienia będzie następujący:</w:t>
      </w:r>
    </w:p>
    <w:p w14:paraId="6FD8B7C9" w14:textId="6D4B54CC" w:rsidR="00801BEE" w:rsidRPr="002335F2" w:rsidRDefault="00801BEE" w:rsidP="00801BEE">
      <w:pPr>
        <w:ind w:left="72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680F7ECC" w14:textId="77777777" w:rsidR="00801BEE" w:rsidRPr="002335F2" w:rsidRDefault="00801BEE" w:rsidP="00801BEE">
      <w:pPr>
        <w:ind w:left="720"/>
        <w:jc w:val="both"/>
        <w:rPr>
          <w:sz w:val="22"/>
          <w:szCs w:val="22"/>
          <w:lang w:eastAsia="ar-SA"/>
        </w:rPr>
      </w:pPr>
    </w:p>
    <w:p w14:paraId="35803DCA" w14:textId="77777777" w:rsidR="00801BEE" w:rsidRPr="002335F2" w:rsidRDefault="00801BEE" w:rsidP="00801BEE">
      <w:pPr>
        <w:numPr>
          <w:ilvl w:val="0"/>
          <w:numId w:val="49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okres mojego udziału przy wykonywaniu zamówienia będzie następujący:</w:t>
      </w:r>
    </w:p>
    <w:p w14:paraId="13CF3485" w14:textId="7E0103CD" w:rsidR="00801BEE" w:rsidRPr="002335F2" w:rsidRDefault="00801BEE" w:rsidP="00801BEE">
      <w:pPr>
        <w:ind w:left="72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0F1E8665" w14:textId="77777777" w:rsidR="00801BEE" w:rsidRPr="002335F2" w:rsidRDefault="00801BEE" w:rsidP="00801BEE">
      <w:pPr>
        <w:ind w:left="720"/>
        <w:jc w:val="both"/>
        <w:rPr>
          <w:sz w:val="22"/>
          <w:szCs w:val="22"/>
          <w:lang w:eastAsia="ar-SA"/>
        </w:rPr>
      </w:pPr>
    </w:p>
    <w:p w14:paraId="21168D63" w14:textId="77777777" w:rsidR="00801BEE" w:rsidRPr="002335F2" w:rsidRDefault="00801BEE" w:rsidP="00801BEE">
      <w:pPr>
        <w:numPr>
          <w:ilvl w:val="0"/>
          <w:numId w:val="49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zrealizujemy część umowy, której wskazane zdolności dotyczą.</w:t>
      </w:r>
    </w:p>
    <w:p w14:paraId="793AC762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EFFF230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BFAF162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335F2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…………………………………………………………………</w:t>
      </w:r>
    </w:p>
    <w:p w14:paraId="11A00A4F" w14:textId="1B868706" w:rsidR="00801BEE" w:rsidRPr="002335F2" w:rsidRDefault="00801BEE" w:rsidP="00FD445E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35F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podpis kwalifikowany</w:t>
      </w:r>
      <w:r w:rsidR="00FD445E">
        <w:rPr>
          <w:rFonts w:ascii="Times New Roman" w:hAnsi="Times New Roman" w:cs="Times New Roman"/>
          <w:sz w:val="18"/>
          <w:szCs w:val="18"/>
        </w:rPr>
        <w:t xml:space="preserve"> </w:t>
      </w:r>
      <w:r w:rsidRPr="002335F2">
        <w:rPr>
          <w:rFonts w:ascii="Times New Roman" w:hAnsi="Times New Roman" w:cs="Times New Roman"/>
          <w:sz w:val="18"/>
          <w:szCs w:val="18"/>
        </w:rPr>
        <w:t xml:space="preserve">osoby uprawnionej do reprezentowania </w:t>
      </w:r>
    </w:p>
    <w:p w14:paraId="43B83371" w14:textId="77777777" w:rsidR="00801BEE" w:rsidRPr="002335F2" w:rsidRDefault="00801BEE" w:rsidP="00801BEE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35F2">
        <w:rPr>
          <w:rFonts w:ascii="Times New Roman" w:hAnsi="Times New Roman" w:cs="Times New Roman"/>
          <w:sz w:val="18"/>
          <w:szCs w:val="18"/>
        </w:rPr>
        <w:t xml:space="preserve">                                                   Podmiotu udostępniającego zasoby</w:t>
      </w:r>
    </w:p>
    <w:p w14:paraId="0C9A5F7A" w14:textId="77777777" w:rsidR="00801BEE" w:rsidRPr="002335F2" w:rsidRDefault="00801BEE" w:rsidP="00801BEE">
      <w:pPr>
        <w:jc w:val="both"/>
        <w:rPr>
          <w:b/>
          <w:sz w:val="18"/>
          <w:szCs w:val="18"/>
          <w:u w:val="single"/>
        </w:rPr>
      </w:pPr>
    </w:p>
    <w:p w14:paraId="194D949A" w14:textId="77777777" w:rsidR="00801BEE" w:rsidRPr="002335F2" w:rsidRDefault="00801BEE" w:rsidP="00801BEE">
      <w:pPr>
        <w:jc w:val="both"/>
        <w:rPr>
          <w:b/>
          <w:sz w:val="18"/>
          <w:szCs w:val="18"/>
          <w:u w:val="single"/>
        </w:rPr>
      </w:pPr>
    </w:p>
    <w:p w14:paraId="504AA426" w14:textId="77777777" w:rsidR="00801BEE" w:rsidRPr="002335F2" w:rsidRDefault="00801BEE" w:rsidP="00801BEE">
      <w:pPr>
        <w:jc w:val="both"/>
        <w:rPr>
          <w:b/>
          <w:sz w:val="18"/>
          <w:szCs w:val="18"/>
          <w:u w:val="single"/>
          <w:lang w:eastAsia="ar-SA"/>
        </w:rPr>
      </w:pPr>
      <w:r w:rsidRPr="00150D90">
        <w:rPr>
          <w:b/>
          <w:sz w:val="18"/>
          <w:szCs w:val="18"/>
          <w:u w:val="single"/>
        </w:rPr>
        <w:t>DODA</w:t>
      </w:r>
      <w:r w:rsidRPr="002335F2">
        <w:rPr>
          <w:b/>
          <w:sz w:val="18"/>
          <w:szCs w:val="18"/>
          <w:u w:val="single"/>
        </w:rPr>
        <w:t>TKOWE INFORMACJE:</w:t>
      </w:r>
    </w:p>
    <w:p w14:paraId="5A88153A" w14:textId="77777777" w:rsidR="00801BEE" w:rsidRPr="002335F2" w:rsidRDefault="00801BEE" w:rsidP="00801BEE">
      <w:pPr>
        <w:autoSpaceDN w:val="0"/>
        <w:ind w:left="426"/>
        <w:jc w:val="both"/>
        <w:rPr>
          <w:sz w:val="18"/>
          <w:szCs w:val="18"/>
          <w:lang w:eastAsia="en-US"/>
        </w:rPr>
      </w:pPr>
    </w:p>
    <w:p w14:paraId="31A34097" w14:textId="77777777" w:rsidR="00801BEE" w:rsidRPr="002335F2" w:rsidRDefault="00801BEE" w:rsidP="00801BEE">
      <w:pPr>
        <w:autoSpaceDN w:val="0"/>
        <w:jc w:val="both"/>
        <w:rPr>
          <w:sz w:val="18"/>
          <w:szCs w:val="18"/>
          <w:lang w:eastAsia="en-US"/>
        </w:rPr>
      </w:pPr>
      <w:r w:rsidRPr="002335F2">
        <w:rPr>
          <w:sz w:val="18"/>
          <w:szCs w:val="18"/>
        </w:rPr>
        <w:t xml:space="preserve">Oświadczenie należy złożyć  wraz z ofertą </w:t>
      </w:r>
    </w:p>
    <w:p w14:paraId="66A0FE82" w14:textId="75839C92" w:rsidR="00801BEE" w:rsidRDefault="00801BEE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51A8E97" w14:textId="76DD12F0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1A2C8A75" w14:textId="39C87B5A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B310529" w14:textId="029FCB18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73EF8FD" w14:textId="55E2CE43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90FD4B3" w14:textId="6F5FDA99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B521E49" w14:textId="2860B65B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14080C0" w14:textId="4298085D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D859D9E" w14:textId="69FC9B53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1ADFB2B2" w14:textId="12D70D97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F3112CD" w14:textId="78AB1E1B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7AEF7A1" w14:textId="6E5EC536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4C08DC5" w14:textId="2A0BA0CD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1B2490F9" w14:textId="64DA5248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6938C58" w14:textId="057BCCEF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971B2CE" w14:textId="19E57BB4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13C76D67" w14:textId="64BCC70E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392D5E98" w14:textId="1C92C663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5D17D49" w14:textId="10C031A3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383D0512" w14:textId="17F848A0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B06E7BC" w14:textId="42F4E752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85B0E54" w14:textId="684188AD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35253EB9" w14:textId="70E40BEE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7AAA9A9" w14:textId="693BB081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31EF254C" w14:textId="3E76A5AF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68BEF294" w14:textId="006D06F7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1B0D41F" w14:textId="27C6916A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07C560F5" w14:textId="3A255B7D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633A500" w14:textId="464DBBA1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F23E608" w14:textId="0F3C92E2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1DB90A4" w14:textId="7F48A151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061940B" w14:textId="5A7927F6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4FEEA85" w14:textId="7277EE91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E08336C" w14:textId="1BA9B517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894FAC3" w14:textId="6664E8A6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483E1207" w14:textId="10467BB3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7B043DBE" w14:textId="6CC1994F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A234C21" w14:textId="172C8580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20A4E7A" w14:textId="00716309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18F0F30A" w14:textId="6EA884E6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51FF4EB9" w14:textId="4A7BE54D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0E188980" w14:textId="5E5FB4C3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18A67EB3" w14:textId="4657550B" w:rsidR="00BA4100" w:rsidRDefault="00BA4100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0A70A299" w14:textId="77777777" w:rsidR="003A37E8" w:rsidRDefault="003A37E8" w:rsidP="00BA4100">
      <w:pPr>
        <w:rPr>
          <w:b/>
          <w:color w:val="FF0000"/>
          <w:sz w:val="22"/>
          <w:szCs w:val="22"/>
          <w:lang w:eastAsia="en-US"/>
        </w:rPr>
      </w:pPr>
    </w:p>
    <w:p w14:paraId="1EBAE8CE" w14:textId="77777777" w:rsidR="00FD445E" w:rsidRDefault="00FD445E" w:rsidP="00BA4100">
      <w:pPr>
        <w:rPr>
          <w:b/>
          <w:sz w:val="22"/>
          <w:szCs w:val="22"/>
        </w:rPr>
      </w:pPr>
    </w:p>
    <w:p w14:paraId="768AB3EE" w14:textId="04FBBEE0" w:rsidR="00FD445E" w:rsidRPr="00417318" w:rsidRDefault="00FD445E" w:rsidP="00FD445E">
      <w:pPr>
        <w:jc w:val="both"/>
        <w:rPr>
          <w:sz w:val="24"/>
          <w:szCs w:val="24"/>
        </w:rPr>
      </w:pPr>
      <w:r w:rsidRPr="00417318">
        <w:rPr>
          <w:b/>
          <w:sz w:val="24"/>
          <w:szCs w:val="24"/>
        </w:rPr>
        <w:lastRenderedPageBreak/>
        <w:t xml:space="preserve">Załącznik nr </w:t>
      </w:r>
      <w:r>
        <w:rPr>
          <w:b/>
          <w:sz w:val="24"/>
          <w:szCs w:val="24"/>
        </w:rPr>
        <w:t xml:space="preserve">10 </w:t>
      </w:r>
      <w:r w:rsidRPr="00417318">
        <w:rPr>
          <w:b/>
          <w:sz w:val="24"/>
          <w:szCs w:val="24"/>
        </w:rPr>
        <w:t>b do SWZ</w:t>
      </w:r>
    </w:p>
    <w:p w14:paraId="4225BAA8" w14:textId="5FC041D7" w:rsidR="00FD445E" w:rsidRPr="00417318" w:rsidRDefault="00FD445E" w:rsidP="00FD445E">
      <w:pPr>
        <w:jc w:val="both"/>
        <w:rPr>
          <w:b/>
          <w:bCs/>
          <w:sz w:val="24"/>
          <w:szCs w:val="24"/>
        </w:rPr>
      </w:pPr>
      <w:r w:rsidRPr="00417318">
        <w:rPr>
          <w:sz w:val="22"/>
          <w:szCs w:val="22"/>
        </w:rPr>
        <w:t>3036-7.261</w:t>
      </w:r>
      <w:r>
        <w:rPr>
          <w:sz w:val="22"/>
          <w:szCs w:val="22"/>
        </w:rPr>
        <w:t>.9.</w:t>
      </w:r>
      <w:r w:rsidRPr="00417318">
        <w:rPr>
          <w:sz w:val="22"/>
          <w:szCs w:val="22"/>
        </w:rPr>
        <w:t>2024</w:t>
      </w:r>
      <w:r w:rsidRPr="00417318">
        <w:rPr>
          <w:b/>
          <w:bCs/>
          <w:sz w:val="24"/>
          <w:szCs w:val="24"/>
        </w:rPr>
        <w:t xml:space="preserve">                                                            </w:t>
      </w:r>
    </w:p>
    <w:p w14:paraId="3C7688FC" w14:textId="77777777" w:rsidR="00FD445E" w:rsidRPr="00417318" w:rsidRDefault="00FD445E" w:rsidP="00FD445E">
      <w:pPr>
        <w:ind w:left="4248"/>
        <w:jc w:val="both"/>
        <w:rPr>
          <w:b/>
          <w:bCs/>
          <w:sz w:val="22"/>
          <w:szCs w:val="22"/>
        </w:rPr>
      </w:pPr>
      <w:r w:rsidRPr="00417318">
        <w:rPr>
          <w:sz w:val="24"/>
          <w:szCs w:val="24"/>
        </w:rPr>
        <w:t xml:space="preserve">         </w:t>
      </w:r>
      <w:r w:rsidRPr="00417318">
        <w:rPr>
          <w:b/>
          <w:bCs/>
          <w:sz w:val="22"/>
          <w:szCs w:val="22"/>
        </w:rPr>
        <w:t>Zamawiający:</w:t>
      </w:r>
    </w:p>
    <w:p w14:paraId="2A72101A" w14:textId="77777777" w:rsidR="00FD445E" w:rsidRPr="00417318" w:rsidRDefault="00FD445E" w:rsidP="00FD445E">
      <w:pPr>
        <w:rPr>
          <w:b/>
          <w:bCs/>
          <w:sz w:val="22"/>
          <w:szCs w:val="22"/>
        </w:rPr>
      </w:pPr>
      <w:r w:rsidRPr="00417318">
        <w:rPr>
          <w:bCs/>
          <w:sz w:val="22"/>
          <w:szCs w:val="22"/>
        </w:rPr>
        <w:t xml:space="preserve">                                                                                        </w:t>
      </w:r>
      <w:r w:rsidRPr="00417318">
        <w:rPr>
          <w:b/>
          <w:bCs/>
          <w:sz w:val="22"/>
          <w:szCs w:val="22"/>
        </w:rPr>
        <w:t>Prokuratura Okręgowa w Rzeszowie</w:t>
      </w:r>
    </w:p>
    <w:p w14:paraId="74E08624" w14:textId="77777777" w:rsidR="00FD445E" w:rsidRPr="00417318" w:rsidRDefault="00FD445E" w:rsidP="00FD445E">
      <w:pPr>
        <w:rPr>
          <w:b/>
          <w:bCs/>
          <w:sz w:val="22"/>
          <w:szCs w:val="22"/>
        </w:rPr>
      </w:pPr>
      <w:r w:rsidRPr="00417318">
        <w:rPr>
          <w:b/>
          <w:bCs/>
          <w:sz w:val="22"/>
          <w:szCs w:val="22"/>
        </w:rPr>
        <w:t xml:space="preserve">                                                                                        ul. Hetmańska  75 d</w:t>
      </w:r>
    </w:p>
    <w:p w14:paraId="648704F8" w14:textId="77777777" w:rsidR="00FD445E" w:rsidRPr="00417318" w:rsidRDefault="00FD445E" w:rsidP="00FD445E">
      <w:pPr>
        <w:rPr>
          <w:b/>
          <w:bCs/>
          <w:sz w:val="22"/>
          <w:szCs w:val="22"/>
        </w:rPr>
      </w:pPr>
      <w:r w:rsidRPr="00417318">
        <w:rPr>
          <w:b/>
          <w:bCs/>
          <w:sz w:val="22"/>
          <w:szCs w:val="22"/>
        </w:rPr>
        <w:t xml:space="preserve">                                                                                        35-078 Rzeszów  </w:t>
      </w:r>
    </w:p>
    <w:p w14:paraId="2AD67B88" w14:textId="77777777" w:rsidR="00FD445E" w:rsidRPr="00417318" w:rsidRDefault="00FD445E" w:rsidP="00FD445E">
      <w:pPr>
        <w:jc w:val="both"/>
        <w:rPr>
          <w:b/>
          <w:sz w:val="22"/>
          <w:szCs w:val="22"/>
        </w:rPr>
      </w:pPr>
      <w:r w:rsidRPr="00417318">
        <w:rPr>
          <w:b/>
          <w:sz w:val="22"/>
          <w:szCs w:val="22"/>
        </w:rPr>
        <w:t>Wykonawca:</w:t>
      </w:r>
    </w:p>
    <w:p w14:paraId="014DD74B" w14:textId="77777777" w:rsidR="00FD445E" w:rsidRPr="00417318" w:rsidRDefault="00FD445E" w:rsidP="00FD445E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........................................</w:t>
      </w:r>
    </w:p>
    <w:p w14:paraId="22490548" w14:textId="77777777" w:rsidR="00FD445E" w:rsidRPr="00417318" w:rsidRDefault="00FD445E" w:rsidP="00FD445E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665C5500" w14:textId="77777777" w:rsidR="00FD445E" w:rsidRPr="00417318" w:rsidRDefault="00FD445E" w:rsidP="00FD445E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7F35CF07" w14:textId="77777777" w:rsidR="00FD445E" w:rsidRPr="00417318" w:rsidRDefault="00FD445E" w:rsidP="00FD445E">
      <w:pPr>
        <w:tabs>
          <w:tab w:val="left" w:pos="851"/>
        </w:tabs>
        <w:jc w:val="both"/>
      </w:pPr>
      <w:r w:rsidRPr="00417318">
        <w:t>(pełna nazwa/firma, adres,</w:t>
      </w:r>
    </w:p>
    <w:p w14:paraId="4E5448F6" w14:textId="77777777" w:rsidR="00FD445E" w:rsidRPr="00417318" w:rsidRDefault="00FD445E" w:rsidP="00FD445E">
      <w:pPr>
        <w:tabs>
          <w:tab w:val="left" w:pos="851"/>
        </w:tabs>
        <w:jc w:val="both"/>
      </w:pPr>
      <w:r w:rsidRPr="00417318">
        <w:t>w zależności od podmiotu :</w:t>
      </w:r>
    </w:p>
    <w:p w14:paraId="127FE44E" w14:textId="77777777" w:rsidR="00FD445E" w:rsidRPr="00417318" w:rsidRDefault="00FD445E" w:rsidP="00FD445E">
      <w:pPr>
        <w:tabs>
          <w:tab w:val="left" w:pos="851"/>
        </w:tabs>
        <w:jc w:val="both"/>
      </w:pPr>
      <w:r w:rsidRPr="00417318">
        <w:t>NIP/PESEL,KRS/</w:t>
      </w:r>
      <w:proofErr w:type="spellStart"/>
      <w:r w:rsidRPr="00417318">
        <w:t>CEiDG</w:t>
      </w:r>
      <w:proofErr w:type="spellEnd"/>
      <w:r w:rsidRPr="00417318">
        <w:t xml:space="preserve">) </w:t>
      </w:r>
    </w:p>
    <w:p w14:paraId="4F663D22" w14:textId="77777777" w:rsidR="00FD445E" w:rsidRPr="00417318" w:rsidRDefault="00FD445E" w:rsidP="00FD445E">
      <w:pPr>
        <w:jc w:val="both"/>
        <w:rPr>
          <w:bCs/>
          <w:sz w:val="22"/>
          <w:szCs w:val="22"/>
          <w:u w:val="single"/>
        </w:rPr>
      </w:pPr>
      <w:r w:rsidRPr="00417318">
        <w:rPr>
          <w:bCs/>
          <w:sz w:val="22"/>
          <w:szCs w:val="22"/>
          <w:u w:val="single"/>
        </w:rPr>
        <w:t>reprezentowany przez:</w:t>
      </w:r>
    </w:p>
    <w:p w14:paraId="20440F0E" w14:textId="77777777" w:rsidR="00FD445E" w:rsidRPr="00417318" w:rsidRDefault="00FD445E" w:rsidP="00FD445E">
      <w:pPr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6E024D6C" w14:textId="77777777" w:rsidR="00FD445E" w:rsidRPr="00417318" w:rsidRDefault="00FD445E" w:rsidP="00FD445E">
      <w:pPr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6961110F" w14:textId="77777777" w:rsidR="00FD445E" w:rsidRPr="00417318" w:rsidRDefault="00FD445E" w:rsidP="00FD445E">
      <w:pPr>
        <w:jc w:val="both"/>
      </w:pPr>
      <w:r w:rsidRPr="00417318">
        <w:t>(imię, nazwisko, stanowisko/</w:t>
      </w:r>
    </w:p>
    <w:p w14:paraId="4BD84AC9" w14:textId="77777777" w:rsidR="00FD445E" w:rsidRPr="00417318" w:rsidRDefault="00FD445E" w:rsidP="00FD445E">
      <w:pPr>
        <w:jc w:val="both"/>
      </w:pPr>
      <w:r w:rsidRPr="00417318">
        <w:t>podstawa do reprezentacji)</w:t>
      </w:r>
    </w:p>
    <w:p w14:paraId="43B9CECC" w14:textId="77777777" w:rsidR="00FD445E" w:rsidRPr="00417318" w:rsidRDefault="00FD445E" w:rsidP="00FD445E">
      <w:pPr>
        <w:rPr>
          <w:b/>
          <w:sz w:val="24"/>
          <w:szCs w:val="24"/>
        </w:rPr>
      </w:pPr>
    </w:p>
    <w:p w14:paraId="4A3F306A" w14:textId="77777777" w:rsidR="00FD445E" w:rsidRPr="00417318" w:rsidRDefault="00FD445E" w:rsidP="00FD445E">
      <w:pPr>
        <w:rPr>
          <w:b/>
          <w:sz w:val="24"/>
          <w:szCs w:val="24"/>
        </w:rPr>
      </w:pPr>
    </w:p>
    <w:p w14:paraId="75313735" w14:textId="77777777" w:rsidR="00FD445E" w:rsidRPr="00417318" w:rsidRDefault="00FD445E" w:rsidP="00FD445E">
      <w:pPr>
        <w:rPr>
          <w:b/>
          <w:sz w:val="24"/>
          <w:szCs w:val="24"/>
        </w:rPr>
      </w:pPr>
    </w:p>
    <w:p w14:paraId="7C1FF140" w14:textId="77777777" w:rsidR="00FD445E" w:rsidRPr="00417318" w:rsidRDefault="00FD445E" w:rsidP="00FD445E">
      <w:pPr>
        <w:spacing w:after="12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417318">
        <w:rPr>
          <w:rFonts w:eastAsiaTheme="minorHAnsi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70770DF9" w14:textId="77777777" w:rsidR="00FD445E" w:rsidRPr="00417318" w:rsidRDefault="00FD445E" w:rsidP="00FD445E">
      <w:pPr>
        <w:spacing w:after="120" w:line="360" w:lineRule="auto"/>
        <w:jc w:val="center"/>
        <w:rPr>
          <w:rFonts w:eastAsiaTheme="minorHAnsi"/>
          <w:b/>
          <w:caps/>
          <w:u w:val="single"/>
          <w:lang w:eastAsia="en-US"/>
        </w:rPr>
      </w:pPr>
      <w:r w:rsidRPr="00417318">
        <w:rPr>
          <w:rFonts w:eastAsiaTheme="minorHAnsi"/>
          <w:b/>
          <w:u w:val="single"/>
          <w:lang w:eastAsia="en-US"/>
        </w:rPr>
        <w:t xml:space="preserve">UWZGLĘDNIAJĄCE PRZESŁANKI WYKLUCZENIA Z ART. 7 UST. 1 USTAWY </w:t>
      </w:r>
      <w:r w:rsidRPr="00417318">
        <w:rPr>
          <w:rFonts w:eastAsiaTheme="minorHAns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25FEEB0" w14:textId="77777777" w:rsidR="00FD445E" w:rsidRPr="00417318" w:rsidRDefault="00FD445E" w:rsidP="00FD445E">
      <w:pPr>
        <w:spacing w:after="120" w:line="360" w:lineRule="auto"/>
        <w:jc w:val="center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składane na podstawie art. 125 ust. 5 ustawy Pzp</w:t>
      </w:r>
    </w:p>
    <w:p w14:paraId="555498B3" w14:textId="77777777" w:rsidR="00FD445E" w:rsidRPr="00417318" w:rsidRDefault="00FD445E" w:rsidP="00FD445E">
      <w:pPr>
        <w:spacing w:after="0"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2972DECD" w14:textId="77777777" w:rsidR="00FD445E" w:rsidRPr="00417318" w:rsidRDefault="00FD445E" w:rsidP="00FD445E">
      <w:pPr>
        <w:spacing w:after="0"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36DA14CC" w14:textId="640FD18F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Na potrzeby postępowania o udzielenie zamówienia publicznego pn. </w:t>
      </w:r>
      <w:r w:rsidRPr="00417318">
        <w:rPr>
          <w:rFonts w:eastAsiaTheme="minorHAnsi"/>
          <w:b/>
          <w:sz w:val="21"/>
          <w:szCs w:val="21"/>
          <w:lang w:eastAsia="en-US"/>
        </w:rPr>
        <w:t>„</w:t>
      </w:r>
      <w:r w:rsidRPr="00FD445E">
        <w:rPr>
          <w:rFonts w:eastAsiaTheme="minorHAnsi"/>
          <w:b/>
          <w:bCs/>
          <w:iCs/>
          <w:sz w:val="21"/>
          <w:szCs w:val="21"/>
          <w:lang w:eastAsia="en-US"/>
        </w:rPr>
        <w:t>Ochrona fizyczna osób i mienia  Prokuratury Okręgowej w Rzeszowie, podległych prokuratur rejonowych oraz Prokuratury Regionalnej w Rzeszowie</w:t>
      </w:r>
      <w:r w:rsidRPr="00417318">
        <w:rPr>
          <w:rFonts w:eastAsiaTheme="minorHAnsi"/>
          <w:b/>
          <w:sz w:val="21"/>
          <w:szCs w:val="21"/>
          <w:lang w:eastAsia="en-US"/>
        </w:rPr>
        <w:t>”</w:t>
      </w:r>
      <w:r w:rsidRPr="00417318">
        <w:rPr>
          <w:rFonts w:eastAsiaTheme="minorHAnsi"/>
          <w:b/>
          <w:i/>
          <w:sz w:val="21"/>
          <w:szCs w:val="21"/>
          <w:lang w:eastAsia="en-US"/>
        </w:rPr>
        <w:t xml:space="preserve"> </w:t>
      </w:r>
      <w:r w:rsidRPr="00417318">
        <w:rPr>
          <w:rFonts w:eastAsiaTheme="minorHAnsi"/>
          <w:sz w:val="21"/>
          <w:szCs w:val="21"/>
          <w:lang w:eastAsia="en-US"/>
        </w:rPr>
        <w:t>prowadzonego przez Prokuraturę Okręgową w Rzeszowie</w:t>
      </w:r>
      <w:r w:rsidRPr="00417318">
        <w:rPr>
          <w:rFonts w:eastAsiaTheme="minorHAnsi"/>
          <w:i/>
          <w:sz w:val="16"/>
          <w:szCs w:val="16"/>
          <w:lang w:eastAsia="en-US"/>
        </w:rPr>
        <w:t xml:space="preserve">, </w:t>
      </w:r>
      <w:r w:rsidRPr="00417318">
        <w:rPr>
          <w:rFonts w:eastAsiaTheme="minorHAnsi"/>
          <w:sz w:val="21"/>
          <w:szCs w:val="21"/>
          <w:lang w:eastAsia="en-US"/>
        </w:rPr>
        <w:t>oświadczam, co następuje:</w:t>
      </w:r>
    </w:p>
    <w:p w14:paraId="675CA408" w14:textId="77777777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680DC383" w14:textId="77777777" w:rsidR="00FD445E" w:rsidRPr="00417318" w:rsidRDefault="00FD445E" w:rsidP="00FD445E">
      <w:pPr>
        <w:spacing w:before="120" w:after="0" w:line="360" w:lineRule="auto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OŚWIADCZENIA DOTYCZĄCE PODSTAW WYKLUCZENIA:</w:t>
      </w:r>
    </w:p>
    <w:p w14:paraId="7312550C" w14:textId="77777777" w:rsidR="00FD445E" w:rsidRPr="00417318" w:rsidRDefault="00FD445E" w:rsidP="00FD445E">
      <w:pPr>
        <w:numPr>
          <w:ilvl w:val="0"/>
          <w:numId w:val="59"/>
        </w:numPr>
        <w:spacing w:before="120" w:after="0" w:line="360" w:lineRule="auto"/>
        <w:contextualSpacing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Oświadczam, że nie zachodzą w stosunku do mnie przesłanki wykluczenia z postępowania na podstawie  art. 108 ust 1 ustawy Pzp.</w:t>
      </w:r>
    </w:p>
    <w:p w14:paraId="2155B31C" w14:textId="77777777" w:rsidR="00FD445E" w:rsidRPr="00417318" w:rsidRDefault="00FD445E" w:rsidP="00FD445E">
      <w:pPr>
        <w:spacing w:after="0" w:line="360" w:lineRule="auto"/>
        <w:ind w:left="720"/>
        <w:contextualSpacing/>
        <w:jc w:val="both"/>
        <w:rPr>
          <w:rFonts w:eastAsiaTheme="minorHAnsi"/>
          <w:sz w:val="16"/>
          <w:szCs w:val="16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Oświadczam, że nie zachodzą w stosunku do mnie przesłanki wykluczenia z postępowania na podstawie art. 109 ust. 1 ustawy Pzp</w:t>
      </w:r>
      <w:r w:rsidRPr="00417318">
        <w:rPr>
          <w:rFonts w:eastAsiaTheme="minorHAnsi"/>
          <w:lang w:eastAsia="en-US"/>
        </w:rPr>
        <w:t>.</w:t>
      </w:r>
    </w:p>
    <w:p w14:paraId="6FC4F57D" w14:textId="2E5F1B4C" w:rsidR="00FD445E" w:rsidRPr="00417318" w:rsidRDefault="00FD445E" w:rsidP="00FD445E">
      <w:pPr>
        <w:numPr>
          <w:ilvl w:val="0"/>
          <w:numId w:val="59"/>
        </w:numPr>
        <w:spacing w:after="0" w:line="360" w:lineRule="auto"/>
        <w:ind w:left="714" w:hanging="357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417318">
        <w:rPr>
          <w:sz w:val="21"/>
          <w:szCs w:val="21"/>
        </w:rPr>
        <w:t xml:space="preserve">7 ust. 1 ustawy </w:t>
      </w:r>
      <w:r w:rsidRPr="00417318">
        <w:rPr>
          <w:rFonts w:eastAsiaTheme="minorHAnsi"/>
          <w:sz w:val="21"/>
          <w:szCs w:val="21"/>
          <w:lang w:eastAsia="en-US"/>
        </w:rPr>
        <w:t>z dnia 13 kwietnia 2022 r.</w:t>
      </w:r>
      <w:r w:rsidRPr="00417318">
        <w:rPr>
          <w:rFonts w:eastAsiaTheme="minorHAnsi"/>
          <w:i/>
          <w:iCs/>
          <w:sz w:val="21"/>
          <w:szCs w:val="21"/>
          <w:lang w:eastAsia="en-US"/>
        </w:rPr>
        <w:t xml:space="preserve"> </w:t>
      </w:r>
      <w:r w:rsidRPr="00417318">
        <w:rPr>
          <w:rFonts w:eastAsiaTheme="minorHAnsi"/>
          <w:iCs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417318">
        <w:rPr>
          <w:rFonts w:eastAsiaTheme="minorHAnsi"/>
          <w:i/>
          <w:iCs/>
          <w:sz w:val="21"/>
          <w:szCs w:val="21"/>
          <w:lang w:eastAsia="en-US"/>
        </w:rPr>
        <w:t xml:space="preserve"> (Dz. U.</w:t>
      </w:r>
      <w:r>
        <w:rPr>
          <w:rFonts w:eastAsiaTheme="minorHAnsi"/>
          <w:i/>
          <w:iCs/>
          <w:sz w:val="21"/>
          <w:szCs w:val="21"/>
          <w:lang w:eastAsia="en-US"/>
        </w:rPr>
        <w:t xml:space="preserve"> 2024</w:t>
      </w:r>
      <w:r w:rsidRPr="00417318">
        <w:rPr>
          <w:rFonts w:eastAsiaTheme="minorHAnsi"/>
          <w:i/>
          <w:iCs/>
          <w:sz w:val="21"/>
          <w:szCs w:val="21"/>
          <w:lang w:eastAsia="en-US"/>
        </w:rPr>
        <w:t xml:space="preserve"> poz. </w:t>
      </w:r>
      <w:r>
        <w:rPr>
          <w:rFonts w:eastAsiaTheme="minorHAnsi"/>
          <w:i/>
          <w:iCs/>
          <w:sz w:val="21"/>
          <w:szCs w:val="21"/>
          <w:lang w:eastAsia="en-US"/>
        </w:rPr>
        <w:t>507</w:t>
      </w:r>
      <w:r w:rsidRPr="00417318">
        <w:rPr>
          <w:rFonts w:eastAsiaTheme="minorHAnsi"/>
          <w:i/>
          <w:iCs/>
          <w:sz w:val="21"/>
          <w:szCs w:val="21"/>
          <w:lang w:eastAsia="en-US"/>
        </w:rPr>
        <w:t>)</w:t>
      </w:r>
      <w:r w:rsidRPr="00417318">
        <w:rPr>
          <w:rFonts w:eastAsiaTheme="minorHAnsi"/>
          <w:i/>
          <w:iCs/>
          <w:sz w:val="21"/>
          <w:szCs w:val="21"/>
          <w:vertAlign w:val="superscript"/>
          <w:lang w:eastAsia="en-US"/>
        </w:rPr>
        <w:footnoteReference w:id="1"/>
      </w:r>
      <w:r w:rsidRPr="00417318">
        <w:rPr>
          <w:rFonts w:eastAsiaTheme="minorHAnsi"/>
          <w:i/>
          <w:iCs/>
          <w:sz w:val="21"/>
          <w:szCs w:val="21"/>
          <w:lang w:eastAsia="en-US"/>
        </w:rPr>
        <w:t>.</w:t>
      </w:r>
      <w:r w:rsidRPr="00417318">
        <w:rPr>
          <w:rFonts w:eastAsiaTheme="minorHAnsi"/>
          <w:sz w:val="21"/>
          <w:szCs w:val="21"/>
          <w:lang w:eastAsia="en-US"/>
        </w:rPr>
        <w:t xml:space="preserve"> </w:t>
      </w:r>
    </w:p>
    <w:p w14:paraId="720A9EB7" w14:textId="77777777" w:rsidR="00FD445E" w:rsidRPr="00417318" w:rsidRDefault="00FD445E" w:rsidP="00FD445E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OŚWIADCZENIE DOTYCZĄCE WARUNKÓW UDZIAŁU W POSTĘPOWANIU:</w:t>
      </w:r>
    </w:p>
    <w:p w14:paraId="1C77B84F" w14:textId="77777777" w:rsidR="00FD445E" w:rsidRPr="00417318" w:rsidRDefault="00FD445E" w:rsidP="00FD445E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417318">
        <w:rPr>
          <w:rFonts w:eastAsiaTheme="minorHAns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417318">
        <w:rPr>
          <w:rFonts w:eastAsiaTheme="minorHAnsi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37E682D8" w14:textId="77777777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213671A3" w14:textId="77777777" w:rsidR="00FD445E" w:rsidRPr="00417318" w:rsidRDefault="00FD445E" w:rsidP="00FD445E">
      <w:pPr>
        <w:spacing w:after="0" w:line="360" w:lineRule="auto"/>
        <w:ind w:left="5664" w:firstLine="708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40B23389" w14:textId="77777777" w:rsidR="00FD445E" w:rsidRPr="00417318" w:rsidRDefault="00FD445E" w:rsidP="00FD445E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bookmarkStart w:id="1" w:name="_Hlk99009560"/>
      <w:r w:rsidRPr="00417318">
        <w:rPr>
          <w:rFonts w:eastAsiaTheme="minorHAnsi"/>
          <w:b/>
          <w:sz w:val="21"/>
          <w:szCs w:val="21"/>
          <w:lang w:eastAsia="en-US"/>
        </w:rPr>
        <w:t>OŚWIADCZENIE DOTYCZĄCE PODANYCH INFORMACJI:</w:t>
      </w:r>
      <w:bookmarkEnd w:id="1"/>
    </w:p>
    <w:p w14:paraId="0F6FE6E3" w14:textId="77777777" w:rsidR="00FD445E" w:rsidRPr="00417318" w:rsidRDefault="00FD445E" w:rsidP="00FD445E">
      <w:pPr>
        <w:spacing w:before="120" w:after="120"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17318">
        <w:rPr>
          <w:rFonts w:eastAsiaTheme="minorHAns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17318">
        <w:rPr>
          <w:rFonts w:eastAsiaTheme="minorHAnsi"/>
          <w:sz w:val="22"/>
          <w:szCs w:val="22"/>
          <w:lang w:eastAsia="en-US"/>
        </w:rPr>
        <w:t xml:space="preserve"> </w:t>
      </w:r>
    </w:p>
    <w:p w14:paraId="52F95D51" w14:textId="77777777" w:rsidR="00FD445E" w:rsidRPr="00417318" w:rsidRDefault="00FD445E" w:rsidP="00FD445E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INFORMACJA DOTYCZĄCA DOSTĘPU DO PODMIOTOWYCH ŚRODKÓW DOWODOWYCH:</w:t>
      </w:r>
    </w:p>
    <w:p w14:paraId="437DD7E0" w14:textId="77777777" w:rsidR="00FD445E" w:rsidRPr="00417318" w:rsidRDefault="00FD445E" w:rsidP="00FD445E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17318">
        <w:rPr>
          <w:rFonts w:eastAsiaTheme="minorHAnsi"/>
          <w:sz w:val="22"/>
          <w:szCs w:val="22"/>
          <w:lang w:eastAsia="en-US"/>
        </w:rPr>
        <w:t xml:space="preserve"> </w:t>
      </w:r>
      <w:r w:rsidRPr="00417318">
        <w:rPr>
          <w:rFonts w:eastAsiaTheme="minorHAnsi"/>
          <w:sz w:val="21"/>
          <w:szCs w:val="21"/>
          <w:lang w:eastAsia="en-US"/>
        </w:rPr>
        <w:t>dane umożliwiające dostęp do tych środków:</w:t>
      </w:r>
    </w:p>
    <w:p w14:paraId="4DCF71FC" w14:textId="77777777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A54A092" w14:textId="77777777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BA0DA95" w14:textId="77777777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4EE3BEE" w14:textId="77777777" w:rsidR="00FD445E" w:rsidRPr="00417318" w:rsidRDefault="00FD445E" w:rsidP="00FD445E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27DDCF9" w14:textId="77777777" w:rsidR="00FD445E" w:rsidRPr="00417318" w:rsidRDefault="00FD445E" w:rsidP="00FD445E">
      <w:pPr>
        <w:spacing w:after="16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21930930" w14:textId="77777777" w:rsidR="00FD445E" w:rsidRPr="00417318" w:rsidRDefault="00FD445E" w:rsidP="00FD445E">
      <w:pPr>
        <w:spacing w:after="16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  <w:t>……………………………………….</w:t>
      </w:r>
    </w:p>
    <w:p w14:paraId="0D23FD93" w14:textId="77777777" w:rsidR="00FD445E" w:rsidRDefault="00FD445E" w:rsidP="00FD445E">
      <w:pPr>
        <w:spacing w:after="16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i/>
          <w:sz w:val="21"/>
          <w:szCs w:val="21"/>
          <w:lang w:eastAsia="en-US"/>
        </w:rPr>
        <w:tab/>
        <w:t xml:space="preserve">  </w:t>
      </w:r>
      <w:r w:rsidRPr="00417318">
        <w:rPr>
          <w:rFonts w:eastAsiaTheme="minorHAnsi"/>
          <w:i/>
          <w:sz w:val="16"/>
          <w:szCs w:val="16"/>
          <w:lang w:eastAsia="en-US"/>
        </w:rPr>
        <w:t>Data; kwalifikowany podpis elektroniczny lub podpis zaufany lub podpis osobisty</w:t>
      </w:r>
    </w:p>
    <w:p w14:paraId="383C3A43" w14:textId="7993E9F6" w:rsidR="007E7474" w:rsidRDefault="007E7474" w:rsidP="00C741FF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  <w:bookmarkStart w:id="2" w:name="_GoBack"/>
      <w:bookmarkEnd w:id="2"/>
    </w:p>
    <w:sectPr w:rsidR="007E7474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5B5990" w:rsidRDefault="005B5990" w:rsidP="00BA703A">
      <w:r>
        <w:separator/>
      </w:r>
    </w:p>
  </w:endnote>
  <w:endnote w:type="continuationSeparator" w:id="0">
    <w:p w14:paraId="62044BDF" w14:textId="77777777" w:rsidR="005B5990" w:rsidRDefault="005B5990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280A8D84" w:rsidR="005B5990" w:rsidRDefault="005B5990">
    <w:pPr>
      <w:pStyle w:val="Stopka"/>
      <w:jc w:val="center"/>
    </w:pPr>
  </w:p>
  <w:p w14:paraId="66373DCE" w14:textId="77777777" w:rsidR="005B5990" w:rsidRDefault="005B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5B5990" w:rsidRDefault="005B5990" w:rsidP="00BA703A">
      <w:r>
        <w:separator/>
      </w:r>
    </w:p>
  </w:footnote>
  <w:footnote w:type="continuationSeparator" w:id="0">
    <w:p w14:paraId="3E9D87C8" w14:textId="77777777" w:rsidR="005B5990" w:rsidRDefault="005B5990" w:rsidP="00BA703A">
      <w:r>
        <w:continuationSeparator/>
      </w:r>
    </w:p>
  </w:footnote>
  <w:footnote w:id="1">
    <w:p w14:paraId="16F1379A" w14:textId="77777777" w:rsidR="005B5990" w:rsidRPr="00A82964" w:rsidRDefault="005B5990" w:rsidP="00FD445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EEEDD2C" w14:textId="77777777" w:rsidR="005B5990" w:rsidRPr="00A82964" w:rsidRDefault="005B5990" w:rsidP="00FD445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A7ACBC" w14:textId="77777777" w:rsidR="005B5990" w:rsidRPr="00A82964" w:rsidRDefault="005B5990" w:rsidP="00FD445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9A9AA2" w14:textId="77777777" w:rsidR="005B5990" w:rsidRPr="00A82964" w:rsidRDefault="005B5990" w:rsidP="00FD445E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2B4040" w14:textId="77777777" w:rsidR="005B5990" w:rsidRPr="00896587" w:rsidRDefault="005B5990" w:rsidP="00FD445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5EE2BAD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9A1407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5" w15:restartNumberingAfterBreak="0">
    <w:nsid w:val="0D801843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9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3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42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672B3D"/>
    <w:multiLevelType w:val="hybridMultilevel"/>
    <w:tmpl w:val="D9D44A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405CF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0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4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6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7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E20271"/>
    <w:multiLevelType w:val="hybridMultilevel"/>
    <w:tmpl w:val="E5384DD6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8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A762B6"/>
    <w:multiLevelType w:val="hybridMultilevel"/>
    <w:tmpl w:val="BC3E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30"/>
  </w:num>
  <w:num w:numId="13">
    <w:abstractNumId w:val="64"/>
  </w:num>
  <w:num w:numId="14">
    <w:abstractNumId w:val="26"/>
  </w:num>
  <w:num w:numId="15">
    <w:abstractNumId w:val="69"/>
  </w:num>
  <w:num w:numId="16">
    <w:abstractNumId w:val="43"/>
  </w:num>
  <w:num w:numId="17">
    <w:abstractNumId w:val="16"/>
  </w:num>
  <w:num w:numId="18">
    <w:abstractNumId w:val="31"/>
  </w:num>
  <w:num w:numId="19">
    <w:abstractNumId w:val="53"/>
  </w:num>
  <w:num w:numId="20">
    <w:abstractNumId w:val="33"/>
  </w:num>
  <w:num w:numId="21">
    <w:abstractNumId w:val="35"/>
  </w:num>
  <w:num w:numId="22">
    <w:abstractNumId w:val="21"/>
  </w:num>
  <w:num w:numId="23">
    <w:abstractNumId w:val="39"/>
  </w:num>
  <w:num w:numId="24">
    <w:abstractNumId w:val="29"/>
  </w:num>
  <w:num w:numId="25">
    <w:abstractNumId w:val="0"/>
  </w:num>
  <w:num w:numId="26">
    <w:abstractNumId w:val="65"/>
  </w:num>
  <w:num w:numId="27">
    <w:abstractNumId w:val="32"/>
    <w:lvlOverride w:ilvl="0">
      <w:startOverride w:val="1"/>
    </w:lvlOverride>
  </w:num>
  <w:num w:numId="28">
    <w:abstractNumId w:val="19"/>
  </w:num>
  <w:num w:numId="29">
    <w:abstractNumId w:val="71"/>
  </w:num>
  <w:num w:numId="30">
    <w:abstractNumId w:val="48"/>
  </w:num>
  <w:num w:numId="31">
    <w:abstractNumId w:val="60"/>
  </w:num>
  <w:num w:numId="32">
    <w:abstractNumId w:val="66"/>
  </w:num>
  <w:num w:numId="33">
    <w:abstractNumId w:val="52"/>
  </w:num>
  <w:num w:numId="34">
    <w:abstractNumId w:val="49"/>
  </w:num>
  <w:num w:numId="35">
    <w:abstractNumId w:val="42"/>
  </w:num>
  <w:num w:numId="36">
    <w:abstractNumId w:val="37"/>
  </w:num>
  <w:num w:numId="37">
    <w:abstractNumId w:val="40"/>
  </w:num>
  <w:num w:numId="38">
    <w:abstractNumId w:val="63"/>
  </w:num>
  <w:num w:numId="39">
    <w:abstractNumId w:val="51"/>
  </w:num>
  <w:num w:numId="40">
    <w:abstractNumId w:val="57"/>
  </w:num>
  <w:num w:numId="41">
    <w:abstractNumId w:val="61"/>
  </w:num>
  <w:num w:numId="42">
    <w:abstractNumId w:val="59"/>
  </w:num>
  <w:num w:numId="43">
    <w:abstractNumId w:val="44"/>
  </w:num>
  <w:num w:numId="44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50"/>
  </w:num>
  <w:num w:numId="48">
    <w:abstractNumId w:val="45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</w:num>
  <w:num w:numId="51">
    <w:abstractNumId w:val="67"/>
  </w:num>
  <w:num w:numId="52">
    <w:abstractNumId w:val="27"/>
  </w:num>
  <w:num w:numId="53">
    <w:abstractNumId w:val="41"/>
  </w:num>
  <w:num w:numId="54">
    <w:abstractNumId w:val="46"/>
  </w:num>
  <w:num w:numId="55">
    <w:abstractNumId w:val="47"/>
  </w:num>
  <w:num w:numId="56">
    <w:abstractNumId w:val="25"/>
  </w:num>
  <w:num w:numId="57">
    <w:abstractNumId w:val="23"/>
  </w:num>
  <w:num w:numId="58">
    <w:abstractNumId w:val="20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27D5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333B1"/>
    <w:rsid w:val="00136E8E"/>
    <w:rsid w:val="00137A21"/>
    <w:rsid w:val="00140CBC"/>
    <w:rsid w:val="00142AAD"/>
    <w:rsid w:val="00143F9A"/>
    <w:rsid w:val="00146DFF"/>
    <w:rsid w:val="00152342"/>
    <w:rsid w:val="00155644"/>
    <w:rsid w:val="0016203B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7B0"/>
    <w:rsid w:val="001C29BF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6189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69B"/>
    <w:rsid w:val="002A3DF8"/>
    <w:rsid w:val="002A5B6A"/>
    <w:rsid w:val="002B157A"/>
    <w:rsid w:val="002B2681"/>
    <w:rsid w:val="002B3665"/>
    <w:rsid w:val="002B6283"/>
    <w:rsid w:val="002C1231"/>
    <w:rsid w:val="002C3B90"/>
    <w:rsid w:val="002C5631"/>
    <w:rsid w:val="002C679F"/>
    <w:rsid w:val="002C74CA"/>
    <w:rsid w:val="002D0794"/>
    <w:rsid w:val="002D3F03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0783B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2D34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0B1E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49D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0C5B"/>
    <w:rsid w:val="004A2E08"/>
    <w:rsid w:val="004A749E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5AB8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309A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B9"/>
    <w:rsid w:val="005A79AC"/>
    <w:rsid w:val="005B0E1E"/>
    <w:rsid w:val="005B3422"/>
    <w:rsid w:val="005B455B"/>
    <w:rsid w:val="005B5990"/>
    <w:rsid w:val="005B5F28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141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821"/>
    <w:rsid w:val="00700A4A"/>
    <w:rsid w:val="0070224D"/>
    <w:rsid w:val="007023B6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0FF9"/>
    <w:rsid w:val="00882FC9"/>
    <w:rsid w:val="008841D2"/>
    <w:rsid w:val="008862B7"/>
    <w:rsid w:val="00887CB1"/>
    <w:rsid w:val="00887CD3"/>
    <w:rsid w:val="008A4470"/>
    <w:rsid w:val="008A7CD9"/>
    <w:rsid w:val="008B09E8"/>
    <w:rsid w:val="008B22DD"/>
    <w:rsid w:val="008C0B4E"/>
    <w:rsid w:val="008D13D5"/>
    <w:rsid w:val="008E0D62"/>
    <w:rsid w:val="008E28CF"/>
    <w:rsid w:val="008E3679"/>
    <w:rsid w:val="008E3F29"/>
    <w:rsid w:val="008E4D9D"/>
    <w:rsid w:val="008E5C2F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17B3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4D03"/>
    <w:rsid w:val="00945AC0"/>
    <w:rsid w:val="009467C0"/>
    <w:rsid w:val="00950FC8"/>
    <w:rsid w:val="0095271C"/>
    <w:rsid w:val="009579D0"/>
    <w:rsid w:val="00960232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A58F1"/>
    <w:rsid w:val="009B1464"/>
    <w:rsid w:val="009B1A98"/>
    <w:rsid w:val="009B4971"/>
    <w:rsid w:val="009C4C54"/>
    <w:rsid w:val="009C519B"/>
    <w:rsid w:val="009C7988"/>
    <w:rsid w:val="009D21F0"/>
    <w:rsid w:val="009D4CBC"/>
    <w:rsid w:val="009D6208"/>
    <w:rsid w:val="009D7E21"/>
    <w:rsid w:val="009E1F6A"/>
    <w:rsid w:val="009E461E"/>
    <w:rsid w:val="009E4FF0"/>
    <w:rsid w:val="009E7670"/>
    <w:rsid w:val="009F0F8E"/>
    <w:rsid w:val="009F1B12"/>
    <w:rsid w:val="009F2EAB"/>
    <w:rsid w:val="00A009BA"/>
    <w:rsid w:val="00A00AFD"/>
    <w:rsid w:val="00A011AA"/>
    <w:rsid w:val="00A02339"/>
    <w:rsid w:val="00A02615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3BA4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E3100"/>
    <w:rsid w:val="00AE4344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26DDA"/>
    <w:rsid w:val="00C31845"/>
    <w:rsid w:val="00C35D7B"/>
    <w:rsid w:val="00C4072E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0D00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31C"/>
    <w:rsid w:val="00CF768C"/>
    <w:rsid w:val="00CF77D8"/>
    <w:rsid w:val="00D05166"/>
    <w:rsid w:val="00D144C9"/>
    <w:rsid w:val="00D172C7"/>
    <w:rsid w:val="00D17502"/>
    <w:rsid w:val="00D179CF"/>
    <w:rsid w:val="00D20728"/>
    <w:rsid w:val="00D228F1"/>
    <w:rsid w:val="00D246F9"/>
    <w:rsid w:val="00D250AA"/>
    <w:rsid w:val="00D25623"/>
    <w:rsid w:val="00D3238C"/>
    <w:rsid w:val="00D33B19"/>
    <w:rsid w:val="00D340D2"/>
    <w:rsid w:val="00D34514"/>
    <w:rsid w:val="00D35A63"/>
    <w:rsid w:val="00D375A4"/>
    <w:rsid w:val="00D405FC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20E29"/>
    <w:rsid w:val="00E20E32"/>
    <w:rsid w:val="00E245F7"/>
    <w:rsid w:val="00E325E6"/>
    <w:rsid w:val="00E32A45"/>
    <w:rsid w:val="00E356B6"/>
    <w:rsid w:val="00E375A7"/>
    <w:rsid w:val="00E43A4B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6661D"/>
    <w:rsid w:val="00E721B5"/>
    <w:rsid w:val="00E772E1"/>
    <w:rsid w:val="00E82979"/>
    <w:rsid w:val="00E83A21"/>
    <w:rsid w:val="00E86E73"/>
    <w:rsid w:val="00E93FDE"/>
    <w:rsid w:val="00E9541B"/>
    <w:rsid w:val="00E95BBA"/>
    <w:rsid w:val="00EA7AD0"/>
    <w:rsid w:val="00EB4D3B"/>
    <w:rsid w:val="00EC01BD"/>
    <w:rsid w:val="00EC0AAE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285"/>
    <w:rsid w:val="00F71462"/>
    <w:rsid w:val="00F71E93"/>
    <w:rsid w:val="00F73EBA"/>
    <w:rsid w:val="00F75A7C"/>
    <w:rsid w:val="00F75D5D"/>
    <w:rsid w:val="00F76D04"/>
    <w:rsid w:val="00F77162"/>
    <w:rsid w:val="00F8022A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3E1"/>
    <w:rsid w:val="00FC1DF9"/>
    <w:rsid w:val="00FC3445"/>
    <w:rsid w:val="00FC36AE"/>
    <w:rsid w:val="00FC43EE"/>
    <w:rsid w:val="00FC5AE1"/>
    <w:rsid w:val="00FC69C0"/>
    <w:rsid w:val="00FC6B3B"/>
    <w:rsid w:val="00FC6F44"/>
    <w:rsid w:val="00FD0CBE"/>
    <w:rsid w:val="00FD3792"/>
    <w:rsid w:val="00FD445E"/>
    <w:rsid w:val="00FD51F6"/>
    <w:rsid w:val="00FE0C60"/>
    <w:rsid w:val="00FE4EBC"/>
    <w:rsid w:val="00FE4F2F"/>
    <w:rsid w:val="00FE7378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D0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CEE0D-99FA-4A21-8AEF-4193881CB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Dobrzańska</dc:creator>
  <cp:lastModifiedBy>Skrobacz Damian (PO Rzeszów)</cp:lastModifiedBy>
  <cp:revision>27</cp:revision>
  <cp:lastPrinted>2024-10-09T05:49:00Z</cp:lastPrinted>
  <dcterms:created xsi:type="dcterms:W3CDTF">2023-10-03T09:11:00Z</dcterms:created>
  <dcterms:modified xsi:type="dcterms:W3CDTF">2024-10-10T05:37:00Z</dcterms:modified>
</cp:coreProperties>
</file>