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9767F1" w14:textId="77777777" w:rsidR="00E83A37" w:rsidRDefault="00E83A37" w:rsidP="00303FB7">
      <w:pPr>
        <w:pStyle w:val="Default"/>
        <w:spacing w:line="360" w:lineRule="auto"/>
        <w:rPr>
          <w:rFonts w:cs="Times New Roman"/>
          <w:b/>
          <w:bCs/>
          <w:color w:val="auto"/>
          <w:sz w:val="22"/>
          <w:szCs w:val="22"/>
        </w:rPr>
      </w:pPr>
    </w:p>
    <w:p w14:paraId="134563A1" w14:textId="4C66F425" w:rsidR="00C522B0" w:rsidRPr="00077586" w:rsidRDefault="00C522B0" w:rsidP="006A23A1">
      <w:pPr>
        <w:pStyle w:val="Default"/>
        <w:spacing w:line="360" w:lineRule="auto"/>
        <w:ind w:left="6372" w:firstLine="708"/>
        <w:rPr>
          <w:rFonts w:cs="Times New Roman"/>
          <w:color w:val="auto"/>
          <w:sz w:val="22"/>
          <w:szCs w:val="22"/>
        </w:rPr>
      </w:pPr>
      <w:r w:rsidRPr="00077586">
        <w:rPr>
          <w:rFonts w:cs="Times New Roman"/>
          <w:b/>
          <w:bCs/>
          <w:color w:val="auto"/>
          <w:sz w:val="22"/>
          <w:szCs w:val="22"/>
        </w:rPr>
        <w:t>Załącznik nr 2 do SWZ</w:t>
      </w:r>
    </w:p>
    <w:p w14:paraId="5D6BADE0" w14:textId="77777777" w:rsidR="006A23A1" w:rsidRDefault="006A23A1" w:rsidP="006A23A1">
      <w:pPr>
        <w:pStyle w:val="Default"/>
        <w:spacing w:line="360" w:lineRule="auto"/>
        <w:rPr>
          <w:rFonts w:cs="Times New Roman"/>
          <w:b/>
          <w:bCs/>
          <w:color w:val="auto"/>
          <w:sz w:val="22"/>
          <w:szCs w:val="22"/>
        </w:rPr>
      </w:pPr>
      <w:r>
        <w:rPr>
          <w:rFonts w:cs="Times New Roman"/>
          <w:b/>
          <w:bCs/>
          <w:color w:val="auto"/>
          <w:sz w:val="22"/>
          <w:szCs w:val="22"/>
        </w:rPr>
        <w:t>Pieczęć Wykonawcy</w:t>
      </w:r>
      <w:r>
        <w:rPr>
          <w:rFonts w:cs="Times New Roman"/>
          <w:b/>
          <w:bCs/>
          <w:color w:val="auto"/>
          <w:sz w:val="22"/>
          <w:szCs w:val="22"/>
        </w:rPr>
        <w:tab/>
      </w:r>
      <w:r>
        <w:rPr>
          <w:rFonts w:cs="Times New Roman"/>
          <w:b/>
          <w:bCs/>
          <w:color w:val="auto"/>
          <w:sz w:val="22"/>
          <w:szCs w:val="22"/>
        </w:rPr>
        <w:tab/>
      </w:r>
      <w:r>
        <w:rPr>
          <w:rFonts w:cs="Times New Roman"/>
          <w:b/>
          <w:bCs/>
          <w:color w:val="auto"/>
          <w:sz w:val="22"/>
          <w:szCs w:val="22"/>
        </w:rPr>
        <w:tab/>
      </w:r>
      <w:r>
        <w:rPr>
          <w:rFonts w:cs="Times New Roman"/>
          <w:b/>
          <w:bCs/>
          <w:color w:val="auto"/>
          <w:sz w:val="22"/>
          <w:szCs w:val="22"/>
        </w:rPr>
        <w:tab/>
      </w:r>
      <w:r>
        <w:rPr>
          <w:rFonts w:cs="Times New Roman"/>
          <w:b/>
          <w:bCs/>
          <w:color w:val="auto"/>
          <w:sz w:val="22"/>
          <w:szCs w:val="22"/>
        </w:rPr>
        <w:tab/>
      </w:r>
      <w:r>
        <w:rPr>
          <w:rFonts w:cs="Times New Roman"/>
          <w:b/>
          <w:bCs/>
          <w:color w:val="auto"/>
          <w:sz w:val="22"/>
          <w:szCs w:val="22"/>
        </w:rPr>
        <w:tab/>
      </w:r>
    </w:p>
    <w:p w14:paraId="28286F63" w14:textId="4D23471B" w:rsidR="00C522B0" w:rsidRPr="00077586" w:rsidRDefault="00C522B0" w:rsidP="006A23A1">
      <w:pPr>
        <w:pStyle w:val="Default"/>
        <w:spacing w:line="360" w:lineRule="auto"/>
        <w:ind w:left="4956" w:firstLine="708"/>
        <w:rPr>
          <w:rFonts w:cs="Times New Roman"/>
          <w:b/>
          <w:bCs/>
          <w:color w:val="auto"/>
          <w:sz w:val="22"/>
          <w:szCs w:val="22"/>
        </w:rPr>
      </w:pPr>
      <w:r w:rsidRPr="00077586">
        <w:rPr>
          <w:rFonts w:cs="Times New Roman"/>
          <w:b/>
          <w:bCs/>
          <w:color w:val="auto"/>
          <w:sz w:val="22"/>
          <w:szCs w:val="22"/>
        </w:rPr>
        <w:t>Zamawiający:</w:t>
      </w:r>
    </w:p>
    <w:p w14:paraId="3245E908" w14:textId="26835ADF" w:rsidR="00C522B0" w:rsidRPr="006A23A1" w:rsidRDefault="000C0538" w:rsidP="006A23A1">
      <w:pPr>
        <w:pStyle w:val="Bezodstpw"/>
        <w:ind w:left="5664"/>
        <w:rPr>
          <w:rFonts w:ascii="Times New Roman" w:hAnsi="Times New Roman" w:cs="Times New Roman"/>
          <w:sz w:val="22"/>
          <w:szCs w:val="22"/>
        </w:rPr>
      </w:pPr>
      <w:bookmarkStart w:id="0" w:name="_Hlk59009650"/>
      <w:r w:rsidRPr="006A23A1">
        <w:rPr>
          <w:rFonts w:ascii="Times New Roman" w:hAnsi="Times New Roman" w:cs="Times New Roman"/>
          <w:sz w:val="22"/>
          <w:szCs w:val="22"/>
        </w:rPr>
        <w:t xml:space="preserve">Zarząd Dróg Powiatowych </w:t>
      </w:r>
      <w:r w:rsidR="00C522B0" w:rsidRPr="006A23A1">
        <w:rPr>
          <w:rFonts w:ascii="Times New Roman" w:hAnsi="Times New Roman" w:cs="Times New Roman"/>
          <w:sz w:val="22"/>
          <w:szCs w:val="22"/>
        </w:rPr>
        <w:tab/>
      </w:r>
      <w:r w:rsidR="00C522B0" w:rsidRPr="006A23A1">
        <w:rPr>
          <w:rFonts w:ascii="Times New Roman" w:hAnsi="Times New Roman" w:cs="Times New Roman"/>
          <w:sz w:val="22"/>
          <w:szCs w:val="22"/>
        </w:rPr>
        <w:tab/>
      </w:r>
      <w:r w:rsidR="00C522B0" w:rsidRPr="006A23A1">
        <w:rPr>
          <w:rFonts w:ascii="Times New Roman" w:hAnsi="Times New Roman" w:cs="Times New Roman"/>
          <w:sz w:val="22"/>
          <w:szCs w:val="22"/>
        </w:rPr>
        <w:tab/>
      </w:r>
      <w:r w:rsidR="00364C9D" w:rsidRPr="006A23A1">
        <w:rPr>
          <w:rFonts w:ascii="Times New Roman" w:hAnsi="Times New Roman" w:cs="Times New Roman"/>
          <w:sz w:val="22"/>
          <w:szCs w:val="22"/>
        </w:rPr>
        <w:br/>
      </w:r>
      <w:r w:rsidRPr="006A23A1">
        <w:rPr>
          <w:rFonts w:ascii="Times New Roman" w:hAnsi="Times New Roman" w:cs="Times New Roman"/>
          <w:sz w:val="22"/>
          <w:szCs w:val="22"/>
        </w:rPr>
        <w:t>ul. Czołgistów 5A</w:t>
      </w:r>
    </w:p>
    <w:p w14:paraId="45F4E60B" w14:textId="44C385E2" w:rsidR="006A23A1" w:rsidRDefault="000C0538" w:rsidP="007F0853">
      <w:pPr>
        <w:pStyle w:val="Bezodstpw"/>
        <w:ind w:left="4956" w:firstLine="708"/>
        <w:rPr>
          <w:rFonts w:ascii="Times New Roman" w:hAnsi="Times New Roman" w:cs="Times New Roman"/>
          <w:sz w:val="22"/>
          <w:szCs w:val="22"/>
        </w:rPr>
      </w:pPr>
      <w:r w:rsidRPr="006A23A1">
        <w:rPr>
          <w:rFonts w:ascii="Times New Roman" w:hAnsi="Times New Roman" w:cs="Times New Roman"/>
          <w:sz w:val="22"/>
          <w:szCs w:val="22"/>
        </w:rPr>
        <w:t>84</w:t>
      </w:r>
      <w:r w:rsidR="00C522B0" w:rsidRPr="006A23A1">
        <w:rPr>
          <w:rFonts w:ascii="Times New Roman" w:hAnsi="Times New Roman" w:cs="Times New Roman"/>
          <w:sz w:val="22"/>
          <w:szCs w:val="22"/>
        </w:rPr>
        <w:t xml:space="preserve"> – </w:t>
      </w:r>
      <w:r w:rsidRPr="006A23A1">
        <w:rPr>
          <w:rFonts w:ascii="Times New Roman" w:hAnsi="Times New Roman" w:cs="Times New Roman"/>
          <w:sz w:val="22"/>
          <w:szCs w:val="22"/>
        </w:rPr>
        <w:t>300</w:t>
      </w:r>
      <w:bookmarkEnd w:id="0"/>
      <w:r w:rsidRPr="006A23A1">
        <w:rPr>
          <w:rFonts w:ascii="Times New Roman" w:hAnsi="Times New Roman" w:cs="Times New Roman"/>
          <w:sz w:val="22"/>
          <w:szCs w:val="22"/>
        </w:rPr>
        <w:t xml:space="preserve"> Lębork</w:t>
      </w:r>
    </w:p>
    <w:p w14:paraId="1BF41681" w14:textId="7E101FD0" w:rsidR="007F0853" w:rsidRDefault="007F0853" w:rsidP="007F0853">
      <w:pPr>
        <w:pStyle w:val="Bezodstpw"/>
        <w:ind w:left="4956" w:firstLine="708"/>
        <w:rPr>
          <w:rFonts w:ascii="Times New Roman" w:hAnsi="Times New Roman" w:cs="Times New Roman"/>
          <w:sz w:val="22"/>
          <w:szCs w:val="22"/>
        </w:rPr>
      </w:pPr>
    </w:p>
    <w:p w14:paraId="4BA15D4E" w14:textId="77777777" w:rsidR="007F0853" w:rsidRPr="007F0853" w:rsidRDefault="007F0853" w:rsidP="007F0853">
      <w:pPr>
        <w:pStyle w:val="Bezodstpw"/>
        <w:ind w:left="4956" w:firstLine="708"/>
        <w:rPr>
          <w:rFonts w:ascii="Times New Roman" w:hAnsi="Times New Roman" w:cs="Times New Roman"/>
          <w:sz w:val="22"/>
          <w:szCs w:val="22"/>
        </w:rPr>
      </w:pPr>
    </w:p>
    <w:p w14:paraId="7F3C13F1" w14:textId="2256A1BE" w:rsidR="00C522B0" w:rsidRPr="00E90954" w:rsidRDefault="00C522B0" w:rsidP="00DE7EFB">
      <w:pPr>
        <w:pStyle w:val="Default"/>
        <w:spacing w:line="360" w:lineRule="auto"/>
        <w:ind w:left="2832" w:firstLine="708"/>
        <w:rPr>
          <w:rFonts w:cs="Times New Roman"/>
          <w:b/>
          <w:bCs/>
          <w:color w:val="auto"/>
          <w:sz w:val="28"/>
          <w:szCs w:val="28"/>
        </w:rPr>
      </w:pPr>
      <w:r w:rsidRPr="00E90954">
        <w:rPr>
          <w:rFonts w:cs="Times New Roman"/>
          <w:b/>
          <w:bCs/>
          <w:color w:val="auto"/>
          <w:sz w:val="28"/>
          <w:szCs w:val="28"/>
        </w:rPr>
        <w:t>FORMULARZ OFERTY</w:t>
      </w:r>
    </w:p>
    <w:p w14:paraId="7087B389" w14:textId="77777777" w:rsidR="006A23A1" w:rsidRDefault="006A23A1" w:rsidP="00DE7EFB">
      <w:pPr>
        <w:pStyle w:val="Default"/>
        <w:spacing w:line="360" w:lineRule="auto"/>
        <w:ind w:left="2832" w:firstLine="708"/>
        <w:rPr>
          <w:rFonts w:cs="Times New Roman"/>
          <w:b/>
          <w:bCs/>
          <w:color w:val="auto"/>
        </w:rPr>
      </w:pPr>
    </w:p>
    <w:p w14:paraId="49758996" w14:textId="29B2189B" w:rsidR="00324511" w:rsidRDefault="006A23A1" w:rsidP="00324511">
      <w:pPr>
        <w:pStyle w:val="Bezodstpw"/>
        <w:jc w:val="center"/>
        <w:rPr>
          <w:rFonts w:ascii="Times New Roman" w:hAnsi="Times New Roman"/>
          <w:i/>
          <w:iCs/>
          <w:sz w:val="22"/>
          <w:szCs w:val="22"/>
        </w:rPr>
      </w:pPr>
      <w:r w:rsidRPr="00007997">
        <w:rPr>
          <w:rFonts w:ascii="Times New Roman" w:hAnsi="Times New Roman" w:cs="Times New Roman"/>
          <w:sz w:val="22"/>
          <w:szCs w:val="22"/>
        </w:rPr>
        <w:t>Ubiegając się o udzielenie zamówienia publicznego na</w:t>
      </w:r>
      <w:r w:rsidR="000455D3" w:rsidRPr="000455D3">
        <w:rPr>
          <w:rFonts w:ascii="Times New Roman" w:hAnsi="Times New Roman"/>
          <w:i/>
          <w:iCs/>
          <w:sz w:val="22"/>
          <w:szCs w:val="22"/>
        </w:rPr>
        <w:t>:</w:t>
      </w:r>
    </w:p>
    <w:p w14:paraId="3066C5DB" w14:textId="77777777" w:rsidR="003202A1" w:rsidRDefault="003202A1" w:rsidP="00324511">
      <w:pPr>
        <w:pStyle w:val="Bezodstpw"/>
        <w:jc w:val="center"/>
        <w:rPr>
          <w:rFonts w:ascii="Times New Roman" w:hAnsi="Times New Roman"/>
          <w:i/>
          <w:iCs/>
          <w:sz w:val="22"/>
          <w:szCs w:val="22"/>
        </w:rPr>
      </w:pPr>
    </w:p>
    <w:p w14:paraId="3C6DF4EF" w14:textId="78603F6E" w:rsidR="003E2AC8" w:rsidRPr="001A258C" w:rsidRDefault="003E2AC8" w:rsidP="003E2AC8">
      <w:pPr>
        <w:autoSpaceDE w:val="0"/>
        <w:autoSpaceDN w:val="0"/>
        <w:adjustRightInd w:val="0"/>
        <w:jc w:val="center"/>
        <w:rPr>
          <w:b/>
          <w:i/>
          <w:color w:val="000000" w:themeColor="text1"/>
          <w:u w:val="single"/>
        </w:rPr>
      </w:pPr>
      <w:bookmarkStart w:id="1" w:name="_Hlk83741511"/>
      <w:r w:rsidRPr="001A258C">
        <w:rPr>
          <w:b/>
          <w:i/>
          <w:color w:val="000000" w:themeColor="text1"/>
        </w:rPr>
        <w:t>„Zimowe utrzymanie dróg powiatowych w sezonie zimowym 202</w:t>
      </w:r>
      <w:r w:rsidR="005516E7">
        <w:rPr>
          <w:b/>
          <w:i/>
          <w:color w:val="000000" w:themeColor="text1"/>
        </w:rPr>
        <w:t>4</w:t>
      </w:r>
      <w:r w:rsidRPr="001A258C">
        <w:rPr>
          <w:b/>
          <w:i/>
          <w:color w:val="000000" w:themeColor="text1"/>
        </w:rPr>
        <w:t>/202</w:t>
      </w:r>
      <w:r w:rsidR="005516E7">
        <w:rPr>
          <w:b/>
          <w:i/>
          <w:color w:val="000000" w:themeColor="text1"/>
        </w:rPr>
        <w:t>5</w:t>
      </w:r>
      <w:r w:rsidRPr="001A258C">
        <w:rPr>
          <w:b/>
          <w:i/>
          <w:color w:val="000000" w:themeColor="text1"/>
        </w:rPr>
        <w:t>”</w:t>
      </w:r>
    </w:p>
    <w:p w14:paraId="73B18645" w14:textId="33B2401A" w:rsidR="006A23A1" w:rsidRDefault="006A23A1" w:rsidP="006A23A1">
      <w:pPr>
        <w:pStyle w:val="Default"/>
        <w:spacing w:line="360" w:lineRule="auto"/>
        <w:jc w:val="both"/>
        <w:rPr>
          <w:rFonts w:cs="Times New Roman"/>
          <w:b/>
          <w:bCs/>
          <w:color w:val="auto"/>
          <w:sz w:val="12"/>
          <w:szCs w:val="12"/>
        </w:rPr>
      </w:pPr>
    </w:p>
    <w:bookmarkEnd w:id="1"/>
    <w:p w14:paraId="5851E189" w14:textId="77777777" w:rsidR="0078430C" w:rsidRPr="0078430C" w:rsidRDefault="0078430C" w:rsidP="006A23A1">
      <w:pPr>
        <w:pStyle w:val="Default"/>
        <w:spacing w:line="360" w:lineRule="auto"/>
        <w:jc w:val="both"/>
        <w:rPr>
          <w:rFonts w:cs="Times New Roman"/>
          <w:b/>
          <w:bCs/>
          <w:color w:val="auto"/>
          <w:sz w:val="12"/>
          <w:szCs w:val="12"/>
        </w:rPr>
      </w:pPr>
    </w:p>
    <w:p w14:paraId="3F7B7ADA" w14:textId="478FEB3D" w:rsidR="00007997" w:rsidRDefault="00C522B0" w:rsidP="00DE7EFB">
      <w:pPr>
        <w:pStyle w:val="Default"/>
        <w:spacing w:line="360" w:lineRule="auto"/>
        <w:rPr>
          <w:rFonts w:cs="Times New Roman"/>
          <w:color w:val="auto"/>
          <w:sz w:val="22"/>
          <w:szCs w:val="22"/>
        </w:rPr>
      </w:pPr>
      <w:r w:rsidRPr="00077586">
        <w:rPr>
          <w:rFonts w:cs="Times New Roman"/>
          <w:color w:val="auto"/>
          <w:sz w:val="22"/>
          <w:szCs w:val="22"/>
        </w:rPr>
        <w:t>Ja/my* niżej podpisani:</w:t>
      </w:r>
    </w:p>
    <w:p w14:paraId="7740634A" w14:textId="77777777" w:rsidR="008B42BC" w:rsidRPr="008B42BC" w:rsidRDefault="008B42BC" w:rsidP="00DE7EFB">
      <w:pPr>
        <w:pStyle w:val="Default"/>
        <w:spacing w:line="360" w:lineRule="auto"/>
        <w:rPr>
          <w:rFonts w:cs="Times New Roman"/>
          <w:color w:val="auto"/>
          <w:sz w:val="6"/>
          <w:szCs w:val="6"/>
        </w:rPr>
      </w:pPr>
    </w:p>
    <w:p w14:paraId="30147961" w14:textId="3B49C538" w:rsidR="00C522B0" w:rsidRPr="00007997" w:rsidRDefault="00C522B0" w:rsidP="00007997">
      <w:pPr>
        <w:pStyle w:val="Bezodstpw"/>
        <w:rPr>
          <w:rFonts w:ascii="Times New Roman" w:hAnsi="Times New Roman" w:cs="Times New Roman"/>
        </w:rPr>
      </w:pPr>
      <w:r w:rsidRPr="00007997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7F0853">
        <w:rPr>
          <w:rFonts w:ascii="Times New Roman" w:hAnsi="Times New Roman" w:cs="Times New Roman"/>
        </w:rPr>
        <w:t>………..</w:t>
      </w:r>
    </w:p>
    <w:p w14:paraId="1C815C80" w14:textId="1A6285A4" w:rsidR="00C522B0" w:rsidRPr="00007997" w:rsidRDefault="00C522B0" w:rsidP="00007997">
      <w:pPr>
        <w:pStyle w:val="Bezodstpw"/>
        <w:rPr>
          <w:rFonts w:ascii="Times New Roman" w:hAnsi="Times New Roman" w:cs="Times New Roman"/>
          <w:i/>
          <w:iCs/>
          <w:sz w:val="18"/>
          <w:szCs w:val="18"/>
        </w:rPr>
      </w:pPr>
      <w:r w:rsidRPr="00007997">
        <w:rPr>
          <w:rFonts w:ascii="Times New Roman" w:hAnsi="Times New Roman" w:cs="Times New Roman"/>
          <w:i/>
          <w:iCs/>
          <w:sz w:val="18"/>
          <w:szCs w:val="18"/>
        </w:rPr>
        <w:t>(imię, nazwisko, stanowisko/podstawa do reprezentacji)</w:t>
      </w:r>
    </w:p>
    <w:p w14:paraId="50ADB640" w14:textId="77777777" w:rsidR="00007997" w:rsidRPr="00007997" w:rsidRDefault="00007997" w:rsidP="00007997">
      <w:pPr>
        <w:pStyle w:val="Bezodstpw"/>
        <w:rPr>
          <w:rFonts w:ascii="Times New Roman" w:hAnsi="Times New Roman" w:cs="Times New Roman"/>
        </w:rPr>
      </w:pPr>
    </w:p>
    <w:p w14:paraId="3A8FE020" w14:textId="60962540" w:rsidR="00C522B0" w:rsidRPr="00077586" w:rsidRDefault="00C522B0" w:rsidP="00DE7EFB">
      <w:pPr>
        <w:pStyle w:val="Default"/>
        <w:spacing w:line="360" w:lineRule="auto"/>
        <w:rPr>
          <w:rFonts w:cs="Times New Roman"/>
          <w:color w:val="auto"/>
          <w:sz w:val="22"/>
          <w:szCs w:val="22"/>
        </w:rPr>
      </w:pPr>
      <w:r w:rsidRPr="00077586">
        <w:rPr>
          <w:rFonts w:cs="Times New Roman"/>
          <w:color w:val="auto"/>
          <w:sz w:val="22"/>
          <w:szCs w:val="22"/>
        </w:rPr>
        <w:t>działając w imieniu i na rzecz:</w:t>
      </w:r>
    </w:p>
    <w:p w14:paraId="7B1FF784" w14:textId="77777777" w:rsidR="000C0538" w:rsidRPr="00007997" w:rsidRDefault="000C0538" w:rsidP="00DE7EFB">
      <w:pPr>
        <w:pStyle w:val="Default"/>
        <w:spacing w:line="360" w:lineRule="auto"/>
        <w:rPr>
          <w:rFonts w:cs="Times New Roman"/>
          <w:color w:val="auto"/>
          <w:sz w:val="10"/>
          <w:szCs w:val="10"/>
        </w:rPr>
      </w:pPr>
    </w:p>
    <w:p w14:paraId="3C960FF4" w14:textId="008697FC" w:rsidR="00C522B0" w:rsidRDefault="00C522B0" w:rsidP="00DE7EFB">
      <w:pPr>
        <w:pStyle w:val="Default"/>
        <w:spacing w:line="360" w:lineRule="auto"/>
        <w:rPr>
          <w:rFonts w:cs="Times New Roman"/>
          <w:color w:val="auto"/>
          <w:sz w:val="22"/>
          <w:szCs w:val="22"/>
        </w:rPr>
      </w:pPr>
      <w:r w:rsidRPr="00077586">
        <w:rPr>
          <w:rFonts w:cs="Times New Roman"/>
          <w:color w:val="auto"/>
          <w:sz w:val="22"/>
          <w:szCs w:val="22"/>
        </w:rPr>
        <w:t>..................................................................................................</w:t>
      </w:r>
      <w:r w:rsidR="006A23A1">
        <w:rPr>
          <w:rFonts w:cs="Times New Roman"/>
          <w:color w:val="auto"/>
          <w:sz w:val="22"/>
          <w:szCs w:val="22"/>
        </w:rPr>
        <w:t>.................................................................</w:t>
      </w:r>
    </w:p>
    <w:p w14:paraId="468159F7" w14:textId="1919505D" w:rsidR="007F0853" w:rsidRPr="00077586" w:rsidRDefault="007F0853" w:rsidP="00DE7EFB">
      <w:pPr>
        <w:pStyle w:val="Default"/>
        <w:spacing w:line="360" w:lineRule="auto"/>
        <w:rPr>
          <w:rFonts w:cs="Times New Roman"/>
          <w:color w:val="auto"/>
          <w:sz w:val="22"/>
          <w:szCs w:val="22"/>
        </w:rPr>
      </w:pPr>
      <w:r w:rsidRPr="00077586">
        <w:rPr>
          <w:rFonts w:cs="Times New Roman"/>
          <w:color w:val="auto"/>
          <w:sz w:val="22"/>
          <w:szCs w:val="22"/>
        </w:rPr>
        <w:t>..................................................................................................</w:t>
      </w:r>
      <w:r>
        <w:rPr>
          <w:rFonts w:cs="Times New Roman"/>
          <w:color w:val="auto"/>
          <w:sz w:val="22"/>
          <w:szCs w:val="22"/>
        </w:rPr>
        <w:t>.................................................................</w:t>
      </w:r>
    </w:p>
    <w:p w14:paraId="5EF29B00" w14:textId="77777777" w:rsidR="00C522B0" w:rsidRPr="00007997" w:rsidRDefault="00C522B0" w:rsidP="00007997">
      <w:pPr>
        <w:pStyle w:val="Bezodstpw"/>
        <w:rPr>
          <w:rFonts w:ascii="Times New Roman" w:hAnsi="Times New Roman" w:cs="Times New Roman"/>
          <w:i/>
          <w:iCs/>
          <w:sz w:val="18"/>
          <w:szCs w:val="18"/>
        </w:rPr>
      </w:pPr>
      <w:r w:rsidRPr="00007997">
        <w:rPr>
          <w:rFonts w:ascii="Times New Roman" w:hAnsi="Times New Roman" w:cs="Times New Roman"/>
          <w:i/>
          <w:iCs/>
          <w:sz w:val="18"/>
          <w:szCs w:val="18"/>
        </w:rPr>
        <w:t>(pełna nazwa Wykonawcy/Wykonawców w przypadku wykonawców wspólnie ubiegających się o udzielenie zamówienia)</w:t>
      </w:r>
    </w:p>
    <w:p w14:paraId="1C312B50" w14:textId="77777777" w:rsidR="00C522B0" w:rsidRPr="00077586" w:rsidRDefault="00C522B0" w:rsidP="00296E76">
      <w:pPr>
        <w:pStyle w:val="Default"/>
        <w:rPr>
          <w:rFonts w:cs="Times New Roman"/>
          <w:color w:val="auto"/>
          <w:sz w:val="22"/>
          <w:szCs w:val="22"/>
        </w:rPr>
      </w:pPr>
    </w:p>
    <w:p w14:paraId="2F5C49B6" w14:textId="5078E0FF" w:rsidR="006A23A1" w:rsidRDefault="00C522B0" w:rsidP="00282CC1">
      <w:pPr>
        <w:pStyle w:val="Default"/>
        <w:numPr>
          <w:ilvl w:val="0"/>
          <w:numId w:val="17"/>
        </w:numPr>
        <w:suppressAutoHyphens w:val="0"/>
        <w:autoSpaceDN w:val="0"/>
        <w:adjustRightInd w:val="0"/>
        <w:spacing w:line="360" w:lineRule="auto"/>
        <w:ind w:left="284" w:hanging="284"/>
        <w:jc w:val="both"/>
        <w:rPr>
          <w:rFonts w:cs="Times New Roman"/>
          <w:color w:val="auto"/>
          <w:sz w:val="22"/>
          <w:szCs w:val="22"/>
        </w:rPr>
      </w:pPr>
      <w:r w:rsidRPr="00077586">
        <w:rPr>
          <w:rFonts w:cs="Times New Roman"/>
          <w:b/>
          <w:bCs/>
          <w:color w:val="auto"/>
          <w:sz w:val="22"/>
          <w:szCs w:val="22"/>
        </w:rPr>
        <w:t>SKŁADAM</w:t>
      </w:r>
      <w:r w:rsidR="006A23A1">
        <w:rPr>
          <w:rFonts w:cs="Times New Roman"/>
          <w:b/>
          <w:bCs/>
          <w:color w:val="auto"/>
          <w:sz w:val="22"/>
          <w:szCs w:val="22"/>
        </w:rPr>
        <w:t>/SKŁADAMY</w:t>
      </w:r>
      <w:r w:rsidR="008F6A6B">
        <w:rPr>
          <w:rFonts w:cs="Times New Roman"/>
          <w:b/>
          <w:bCs/>
          <w:color w:val="auto"/>
          <w:sz w:val="22"/>
          <w:szCs w:val="22"/>
        </w:rPr>
        <w:t xml:space="preserve"> </w:t>
      </w:r>
      <w:r w:rsidRPr="00077586">
        <w:rPr>
          <w:rFonts w:cs="Times New Roman"/>
          <w:b/>
          <w:bCs/>
          <w:color w:val="auto"/>
          <w:sz w:val="22"/>
          <w:szCs w:val="22"/>
        </w:rPr>
        <w:t xml:space="preserve">OFERTĘ </w:t>
      </w:r>
      <w:r w:rsidRPr="00077586">
        <w:rPr>
          <w:rFonts w:cs="Times New Roman"/>
          <w:color w:val="auto"/>
          <w:sz w:val="22"/>
          <w:szCs w:val="22"/>
        </w:rPr>
        <w:t xml:space="preserve">na realizację przedmiotu zamówienia w zakresie określonym </w:t>
      </w:r>
      <w:r w:rsidRPr="00077586">
        <w:rPr>
          <w:rFonts w:cs="Times New Roman"/>
          <w:color w:val="auto"/>
          <w:sz w:val="22"/>
          <w:szCs w:val="22"/>
        </w:rPr>
        <w:br/>
        <w:t>w Specyfikacji Warunków Zamówienia</w:t>
      </w:r>
      <w:r w:rsidR="006A23A1">
        <w:rPr>
          <w:rFonts w:cs="Times New Roman"/>
          <w:color w:val="auto"/>
          <w:sz w:val="22"/>
          <w:szCs w:val="22"/>
        </w:rPr>
        <w:t>.</w:t>
      </w:r>
    </w:p>
    <w:p w14:paraId="0E942E42" w14:textId="6200E6CC" w:rsidR="005B72FB" w:rsidRDefault="006A23A1" w:rsidP="00282CC1">
      <w:pPr>
        <w:pStyle w:val="Default"/>
        <w:numPr>
          <w:ilvl w:val="0"/>
          <w:numId w:val="17"/>
        </w:numPr>
        <w:suppressAutoHyphens w:val="0"/>
        <w:autoSpaceDN w:val="0"/>
        <w:adjustRightInd w:val="0"/>
        <w:spacing w:line="360" w:lineRule="auto"/>
        <w:ind w:left="284" w:hanging="284"/>
        <w:jc w:val="both"/>
        <w:rPr>
          <w:rFonts w:cs="Times New Roman"/>
          <w:color w:val="auto"/>
          <w:sz w:val="22"/>
          <w:szCs w:val="22"/>
        </w:rPr>
      </w:pPr>
      <w:bookmarkStart w:id="2" w:name="_Hlk62112573"/>
      <w:r>
        <w:rPr>
          <w:rFonts w:cs="Times New Roman"/>
          <w:color w:val="auto"/>
          <w:sz w:val="22"/>
          <w:szCs w:val="22"/>
        </w:rPr>
        <w:t>OŚWIADCZAM/OŚWIADCZAMY</w:t>
      </w:r>
      <w:bookmarkEnd w:id="2"/>
      <w:r w:rsidR="00007997">
        <w:rPr>
          <w:rFonts w:cs="Times New Roman"/>
          <w:color w:val="auto"/>
          <w:sz w:val="22"/>
          <w:szCs w:val="22"/>
        </w:rPr>
        <w:t xml:space="preserve">, że zapoznaliśmy się ze </w:t>
      </w:r>
      <w:r w:rsidR="00007997" w:rsidRPr="00077586">
        <w:rPr>
          <w:rFonts w:cs="Times New Roman"/>
          <w:color w:val="auto"/>
          <w:sz w:val="22"/>
          <w:szCs w:val="22"/>
        </w:rPr>
        <w:t>Specyfikacj</w:t>
      </w:r>
      <w:r w:rsidR="00007997">
        <w:rPr>
          <w:rFonts w:cs="Times New Roman"/>
          <w:color w:val="auto"/>
          <w:sz w:val="22"/>
          <w:szCs w:val="22"/>
        </w:rPr>
        <w:t>ą</w:t>
      </w:r>
      <w:r w:rsidR="00007997" w:rsidRPr="00077586">
        <w:rPr>
          <w:rFonts w:cs="Times New Roman"/>
          <w:color w:val="auto"/>
          <w:sz w:val="22"/>
          <w:szCs w:val="22"/>
        </w:rPr>
        <w:t xml:space="preserve"> Warunków Zamówienia</w:t>
      </w:r>
      <w:r w:rsidR="00007997">
        <w:rPr>
          <w:rFonts w:cs="Times New Roman"/>
          <w:color w:val="auto"/>
          <w:sz w:val="22"/>
          <w:szCs w:val="22"/>
        </w:rPr>
        <w:t xml:space="preserve"> i uznajemy się za związanych określonymi w niej postanowieniami i zasadami postępowania. </w:t>
      </w:r>
    </w:p>
    <w:p w14:paraId="5915FF1B" w14:textId="31A89DB9" w:rsidR="00D975FA" w:rsidRPr="001A258C" w:rsidRDefault="00007997" w:rsidP="001A258C">
      <w:pPr>
        <w:pStyle w:val="Default"/>
        <w:numPr>
          <w:ilvl w:val="0"/>
          <w:numId w:val="17"/>
        </w:numPr>
        <w:suppressAutoHyphens w:val="0"/>
        <w:autoSpaceDN w:val="0"/>
        <w:adjustRightInd w:val="0"/>
        <w:spacing w:line="360" w:lineRule="auto"/>
        <w:ind w:left="284" w:hanging="284"/>
        <w:jc w:val="both"/>
        <w:rPr>
          <w:rFonts w:cs="Times New Roman"/>
          <w:color w:val="auto"/>
          <w:sz w:val="22"/>
          <w:szCs w:val="22"/>
        </w:rPr>
      </w:pPr>
      <w:r>
        <w:rPr>
          <w:rFonts w:cs="Times New Roman"/>
          <w:color w:val="auto"/>
          <w:sz w:val="22"/>
          <w:szCs w:val="22"/>
        </w:rPr>
        <w:t>OFERUJĘ/OFERUJEMY wykonanie przedmiotu zamówienia</w:t>
      </w:r>
      <w:r w:rsidRPr="003E2AC8">
        <w:rPr>
          <w:rFonts w:cs="Times New Roman"/>
          <w:color w:val="auto"/>
          <w:sz w:val="22"/>
          <w:szCs w:val="22"/>
        </w:rPr>
        <w:t>:</w:t>
      </w:r>
    </w:p>
    <w:p w14:paraId="52916A58" w14:textId="54330907" w:rsidR="00007997" w:rsidRDefault="003202A1" w:rsidP="00C37169">
      <w:pPr>
        <w:pStyle w:val="Default"/>
        <w:suppressAutoHyphens w:val="0"/>
        <w:autoSpaceDN w:val="0"/>
        <w:adjustRightInd w:val="0"/>
        <w:spacing w:line="360" w:lineRule="auto"/>
        <w:rPr>
          <w:rFonts w:cs="Times New Roman"/>
          <w:bCs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ZADANIE </w:t>
      </w:r>
      <w:r w:rsidR="003E2AC8">
        <w:rPr>
          <w:rFonts w:cs="Times New Roman"/>
          <w:b/>
          <w:sz w:val="22"/>
          <w:szCs w:val="22"/>
        </w:rPr>
        <w:t>1</w:t>
      </w:r>
      <w:r>
        <w:rPr>
          <w:rFonts w:cs="Times New Roman"/>
          <w:b/>
          <w:sz w:val="22"/>
          <w:szCs w:val="22"/>
        </w:rPr>
        <w:tab/>
      </w:r>
      <w:r>
        <w:rPr>
          <w:rFonts w:cs="Times New Roman"/>
          <w:b/>
          <w:sz w:val="22"/>
          <w:szCs w:val="22"/>
        </w:rPr>
        <w:tab/>
      </w:r>
    </w:p>
    <w:p w14:paraId="41629618" w14:textId="6BE73FF6" w:rsidR="002E3E27" w:rsidRDefault="003E2AC8" w:rsidP="003E2AC8">
      <w:pPr>
        <w:pStyle w:val="Default"/>
        <w:suppressAutoHyphens w:val="0"/>
        <w:autoSpaceDN w:val="0"/>
        <w:adjustRightInd w:val="0"/>
        <w:spacing w:line="360" w:lineRule="auto"/>
        <w:rPr>
          <w:rFonts w:cs="Times New Roman"/>
          <w:bCs/>
          <w:sz w:val="22"/>
          <w:szCs w:val="22"/>
        </w:rPr>
      </w:pPr>
      <w:r>
        <w:rPr>
          <w:rFonts w:cs="Times New Roman"/>
          <w:b/>
          <w:bCs/>
          <w:color w:val="auto"/>
          <w:sz w:val="22"/>
          <w:szCs w:val="22"/>
        </w:rPr>
        <w:t>za cenę b</w:t>
      </w:r>
      <w:r w:rsidR="002E3E27" w:rsidRPr="003202A1">
        <w:rPr>
          <w:rFonts w:cs="Times New Roman"/>
          <w:b/>
          <w:bCs/>
          <w:color w:val="auto"/>
          <w:sz w:val="22"/>
          <w:szCs w:val="22"/>
        </w:rPr>
        <w:t>rutto:</w:t>
      </w:r>
      <w:r w:rsidR="002E3E27">
        <w:rPr>
          <w:rFonts w:cs="Times New Roman"/>
          <w:color w:val="auto"/>
          <w:sz w:val="22"/>
          <w:szCs w:val="22"/>
        </w:rPr>
        <w:t xml:space="preserve"> </w:t>
      </w:r>
      <w:r w:rsidR="002E3E27">
        <w:rPr>
          <w:rFonts w:cs="Times New Roman"/>
          <w:bCs/>
          <w:sz w:val="22"/>
          <w:szCs w:val="22"/>
        </w:rPr>
        <w:t>...............................…</w:t>
      </w:r>
      <w:r w:rsidR="003202A1">
        <w:rPr>
          <w:rFonts w:cs="Times New Roman"/>
          <w:bCs/>
          <w:sz w:val="22"/>
          <w:szCs w:val="22"/>
        </w:rPr>
        <w:t xml:space="preserve">  </w:t>
      </w:r>
      <w:r w:rsidR="002E3E27">
        <w:rPr>
          <w:rFonts w:cs="Times New Roman"/>
          <w:bCs/>
          <w:sz w:val="22"/>
          <w:szCs w:val="22"/>
        </w:rPr>
        <w:t xml:space="preserve"> PLN.</w:t>
      </w:r>
    </w:p>
    <w:p w14:paraId="22639BEF" w14:textId="10AE4B77" w:rsidR="002C4426" w:rsidRDefault="002E3E27" w:rsidP="002E3E27">
      <w:pPr>
        <w:pStyle w:val="Default"/>
        <w:suppressAutoHyphens w:val="0"/>
        <w:autoSpaceDN w:val="0"/>
        <w:adjustRightInd w:val="0"/>
        <w:spacing w:line="360" w:lineRule="auto"/>
        <w:rPr>
          <w:rFonts w:cs="Times New Roman"/>
          <w:bCs/>
          <w:sz w:val="22"/>
          <w:szCs w:val="22"/>
        </w:rPr>
      </w:pPr>
      <w:r>
        <w:rPr>
          <w:rFonts w:cs="Times New Roman"/>
          <w:bCs/>
          <w:sz w:val="22"/>
          <w:szCs w:val="22"/>
        </w:rPr>
        <w:t>(słownie brutto</w:t>
      </w:r>
      <w:r w:rsidRPr="002E3E27">
        <w:rPr>
          <w:rFonts w:cs="Times New Roman"/>
          <w:bCs/>
          <w:sz w:val="22"/>
          <w:szCs w:val="22"/>
        </w:rPr>
        <w:t>: ……………………………………………………………………………………………</w:t>
      </w:r>
      <w:r>
        <w:rPr>
          <w:rFonts w:cs="Times New Roman"/>
          <w:bCs/>
          <w:sz w:val="22"/>
          <w:szCs w:val="22"/>
        </w:rPr>
        <w:t>)</w:t>
      </w:r>
    </w:p>
    <w:p w14:paraId="19709ED9" w14:textId="77777777" w:rsidR="003E2AC8" w:rsidRDefault="003202A1" w:rsidP="003202A1">
      <w:pPr>
        <w:pStyle w:val="Default"/>
        <w:suppressAutoHyphens w:val="0"/>
        <w:autoSpaceDN w:val="0"/>
        <w:adjustRightInd w:val="0"/>
        <w:spacing w:line="360" w:lineRule="auto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ZADANIE </w:t>
      </w:r>
      <w:r w:rsidR="003E2AC8">
        <w:rPr>
          <w:rFonts w:cs="Times New Roman"/>
          <w:b/>
          <w:sz w:val="22"/>
          <w:szCs w:val="22"/>
        </w:rPr>
        <w:t>2</w:t>
      </w:r>
      <w:r>
        <w:rPr>
          <w:rFonts w:cs="Times New Roman"/>
          <w:b/>
          <w:sz w:val="22"/>
          <w:szCs w:val="22"/>
        </w:rPr>
        <w:tab/>
      </w:r>
      <w:r>
        <w:rPr>
          <w:rFonts w:cs="Times New Roman"/>
          <w:b/>
          <w:sz w:val="22"/>
          <w:szCs w:val="22"/>
        </w:rPr>
        <w:tab/>
      </w:r>
    </w:p>
    <w:p w14:paraId="041058F4" w14:textId="6FC7921D" w:rsidR="003202A1" w:rsidRDefault="003E2AC8" w:rsidP="003202A1">
      <w:pPr>
        <w:pStyle w:val="Default"/>
        <w:suppressAutoHyphens w:val="0"/>
        <w:autoSpaceDN w:val="0"/>
        <w:adjustRightInd w:val="0"/>
        <w:spacing w:line="360" w:lineRule="auto"/>
        <w:rPr>
          <w:rFonts w:cs="Times New Roman"/>
          <w:bCs/>
          <w:sz w:val="22"/>
          <w:szCs w:val="22"/>
        </w:rPr>
      </w:pPr>
      <w:r>
        <w:rPr>
          <w:rFonts w:cs="Times New Roman"/>
          <w:b/>
          <w:sz w:val="22"/>
          <w:szCs w:val="22"/>
        </w:rPr>
        <w:t>Za cenę brutto</w:t>
      </w:r>
      <w:r w:rsidR="003202A1">
        <w:rPr>
          <w:rFonts w:cs="Times New Roman"/>
          <w:bCs/>
          <w:sz w:val="22"/>
          <w:szCs w:val="22"/>
        </w:rPr>
        <w:t>: ...............................…… PLN.</w:t>
      </w:r>
    </w:p>
    <w:p w14:paraId="00671134" w14:textId="77777777" w:rsidR="003202A1" w:rsidRDefault="003202A1" w:rsidP="003202A1">
      <w:pPr>
        <w:pStyle w:val="Default"/>
        <w:suppressAutoHyphens w:val="0"/>
        <w:autoSpaceDN w:val="0"/>
        <w:adjustRightInd w:val="0"/>
        <w:spacing w:line="360" w:lineRule="auto"/>
        <w:rPr>
          <w:rFonts w:cs="Times New Roman"/>
          <w:bCs/>
          <w:sz w:val="22"/>
          <w:szCs w:val="22"/>
        </w:rPr>
      </w:pPr>
      <w:r>
        <w:rPr>
          <w:rFonts w:cs="Times New Roman"/>
          <w:bCs/>
          <w:sz w:val="22"/>
          <w:szCs w:val="22"/>
        </w:rPr>
        <w:t>(słownie brutto</w:t>
      </w:r>
      <w:r w:rsidRPr="002E3E27">
        <w:rPr>
          <w:rFonts w:cs="Times New Roman"/>
          <w:bCs/>
          <w:sz w:val="22"/>
          <w:szCs w:val="22"/>
        </w:rPr>
        <w:t>: ……………………………………………………………………………………………</w:t>
      </w:r>
      <w:r>
        <w:rPr>
          <w:rFonts w:cs="Times New Roman"/>
          <w:bCs/>
          <w:sz w:val="22"/>
          <w:szCs w:val="22"/>
        </w:rPr>
        <w:t>)</w:t>
      </w:r>
    </w:p>
    <w:p w14:paraId="01DF68BB" w14:textId="00EC9B58" w:rsidR="002C4426" w:rsidRPr="003E2AC8" w:rsidRDefault="002C4426" w:rsidP="002C4426">
      <w:pPr>
        <w:pStyle w:val="Bezodstpw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</w:t>
      </w:r>
      <w:r w:rsidRPr="00007997">
        <w:rPr>
          <w:rFonts w:ascii="Times New Roman" w:hAnsi="Times New Roman" w:cs="Times New Roman"/>
          <w:sz w:val="22"/>
          <w:szCs w:val="22"/>
        </w:rPr>
        <w:t>. OŚWIADCZAM/OŚWIADCZAMY, że wykonamy zamówieni</w:t>
      </w:r>
      <w:r>
        <w:rPr>
          <w:rFonts w:ascii="Times New Roman" w:hAnsi="Times New Roman" w:cs="Times New Roman"/>
          <w:sz w:val="22"/>
          <w:szCs w:val="22"/>
        </w:rPr>
        <w:t>e</w:t>
      </w:r>
      <w:r w:rsidRPr="00007997">
        <w:rPr>
          <w:rFonts w:ascii="Times New Roman" w:hAnsi="Times New Roman" w:cs="Times New Roman"/>
          <w:sz w:val="22"/>
          <w:szCs w:val="22"/>
        </w:rPr>
        <w:t xml:space="preserve"> do dnia </w:t>
      </w:r>
      <w:r>
        <w:rPr>
          <w:rFonts w:ascii="Times New Roman" w:hAnsi="Times New Roman" w:cs="Times New Roman"/>
          <w:b/>
          <w:bCs/>
          <w:sz w:val="22"/>
          <w:szCs w:val="22"/>
        </w:rPr>
        <w:t>1</w:t>
      </w:r>
      <w:r w:rsidR="00027B1D">
        <w:rPr>
          <w:rFonts w:ascii="Times New Roman" w:hAnsi="Times New Roman" w:cs="Times New Roman"/>
          <w:b/>
          <w:bCs/>
          <w:sz w:val="22"/>
          <w:szCs w:val="22"/>
        </w:rPr>
        <w:t>5</w:t>
      </w:r>
      <w:r w:rsidRPr="00007997">
        <w:rPr>
          <w:rFonts w:ascii="Times New Roman" w:hAnsi="Times New Roman" w:cs="Times New Roman"/>
          <w:b/>
          <w:bCs/>
          <w:sz w:val="22"/>
          <w:szCs w:val="22"/>
        </w:rPr>
        <w:t>.</w:t>
      </w:r>
      <w:r w:rsidR="003E2AC8">
        <w:rPr>
          <w:rFonts w:ascii="Times New Roman" w:hAnsi="Times New Roman" w:cs="Times New Roman"/>
          <w:b/>
          <w:bCs/>
          <w:sz w:val="22"/>
          <w:szCs w:val="22"/>
        </w:rPr>
        <w:t>04</w:t>
      </w:r>
      <w:r w:rsidRPr="00007997">
        <w:rPr>
          <w:rFonts w:ascii="Times New Roman" w:hAnsi="Times New Roman" w:cs="Times New Roman"/>
          <w:b/>
          <w:bCs/>
          <w:sz w:val="22"/>
          <w:szCs w:val="22"/>
        </w:rPr>
        <w:t>.202</w:t>
      </w:r>
      <w:r w:rsidR="005516E7">
        <w:rPr>
          <w:rFonts w:ascii="Times New Roman" w:hAnsi="Times New Roman" w:cs="Times New Roman"/>
          <w:b/>
          <w:bCs/>
          <w:sz w:val="22"/>
          <w:szCs w:val="22"/>
        </w:rPr>
        <w:t>5</w:t>
      </w:r>
      <w:r w:rsidRPr="00007997">
        <w:rPr>
          <w:rFonts w:ascii="Times New Roman" w:hAnsi="Times New Roman" w:cs="Times New Roman"/>
          <w:b/>
          <w:bCs/>
          <w:sz w:val="22"/>
          <w:szCs w:val="22"/>
        </w:rPr>
        <w:t xml:space="preserve"> r.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18AB37D3" w14:textId="77777777" w:rsidR="00D975FA" w:rsidRPr="00D975FA" w:rsidRDefault="00D975FA" w:rsidP="002E3E27">
      <w:pPr>
        <w:pStyle w:val="Default"/>
        <w:suppressAutoHyphens w:val="0"/>
        <w:autoSpaceDN w:val="0"/>
        <w:adjustRightInd w:val="0"/>
        <w:spacing w:line="360" w:lineRule="auto"/>
        <w:rPr>
          <w:rFonts w:cs="Times New Roman"/>
          <w:bCs/>
          <w:sz w:val="10"/>
          <w:szCs w:val="10"/>
        </w:rPr>
      </w:pPr>
    </w:p>
    <w:p w14:paraId="70437F2A" w14:textId="4366FF24" w:rsidR="00007997" w:rsidRDefault="002C4426" w:rsidP="00007997">
      <w:pPr>
        <w:pStyle w:val="Bezodstpw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</w:t>
      </w:r>
      <w:r w:rsidR="00007997" w:rsidRPr="00007997">
        <w:rPr>
          <w:rFonts w:ascii="Times New Roman" w:hAnsi="Times New Roman" w:cs="Times New Roman"/>
          <w:sz w:val="22"/>
          <w:szCs w:val="22"/>
        </w:rPr>
        <w:t xml:space="preserve">. </w:t>
      </w:r>
      <w:r w:rsidR="003E2AC8">
        <w:rPr>
          <w:rFonts w:ascii="Times New Roman" w:hAnsi="Times New Roman" w:cs="Times New Roman"/>
          <w:sz w:val="22"/>
          <w:szCs w:val="22"/>
        </w:rPr>
        <w:t>AKCEPTUJĘ/AKCEPTUJEMY warunki płatności do ……….. dni.*</w:t>
      </w:r>
      <w:r w:rsidR="00007997" w:rsidRPr="00007997">
        <w:rPr>
          <w:rFonts w:ascii="Times New Roman" w:hAnsi="Times New Roman" w:cs="Times New Roman"/>
          <w:sz w:val="22"/>
          <w:szCs w:val="22"/>
        </w:rPr>
        <w:t xml:space="preserve"> </w:t>
      </w:r>
      <w:r w:rsidR="007F0853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1D326221" w14:textId="1DCB3419" w:rsidR="002E3E27" w:rsidRPr="002E3E27" w:rsidRDefault="002E3E27" w:rsidP="002E3E27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2E3E27">
        <w:rPr>
          <w:rFonts w:ascii="Times New Roman" w:hAnsi="Times New Roman" w:cs="Times New Roman"/>
        </w:rPr>
        <w:t>*(</w:t>
      </w:r>
      <w:r w:rsidR="003E2AC8">
        <w:rPr>
          <w:rFonts w:ascii="Times New Roman" w:hAnsi="Times New Roman" w:cs="Times New Roman"/>
        </w:rPr>
        <w:t>wpisać 14, 21 lub 28)</w:t>
      </w:r>
    </w:p>
    <w:p w14:paraId="18FEBCAB" w14:textId="77777777" w:rsidR="002E3E27" w:rsidRPr="001A258C" w:rsidRDefault="002E3E27" w:rsidP="00007997">
      <w:pPr>
        <w:pStyle w:val="Bezodstpw"/>
        <w:rPr>
          <w:rFonts w:ascii="Times New Roman" w:hAnsi="Times New Roman" w:cs="Times New Roman"/>
          <w:sz w:val="12"/>
          <w:szCs w:val="12"/>
        </w:rPr>
      </w:pPr>
    </w:p>
    <w:p w14:paraId="139958B1" w14:textId="77777777" w:rsidR="00E83A37" w:rsidRDefault="00D639A3" w:rsidP="00EE63D8">
      <w:pPr>
        <w:pStyle w:val="Default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6</w:t>
      </w:r>
      <w:r w:rsidR="00EE63D8" w:rsidRPr="007C262D">
        <w:rPr>
          <w:rFonts w:cs="Times New Roman"/>
          <w:sz w:val="22"/>
          <w:szCs w:val="22"/>
        </w:rPr>
        <w:t xml:space="preserve">. OŚWIADCZAM/OŚWIADCZAMY, że </w:t>
      </w:r>
      <w:r w:rsidR="00324511">
        <w:rPr>
          <w:rFonts w:cs="Times New Roman"/>
          <w:sz w:val="22"/>
          <w:szCs w:val="22"/>
        </w:rPr>
        <w:t xml:space="preserve">do realizacji zamówienia zostaną skierowane osoby na podstawie </w:t>
      </w:r>
    </w:p>
    <w:p w14:paraId="619217BD" w14:textId="2EADF4DB" w:rsidR="00496F08" w:rsidRDefault="00E83A37" w:rsidP="00EE63D8">
      <w:pPr>
        <w:pStyle w:val="Default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</w:t>
      </w:r>
      <w:r w:rsidR="00496F08">
        <w:rPr>
          <w:rFonts w:cs="Times New Roman"/>
          <w:sz w:val="22"/>
          <w:szCs w:val="22"/>
        </w:rPr>
        <w:t>umowy o pracę.</w:t>
      </w:r>
    </w:p>
    <w:p w14:paraId="35A2474B" w14:textId="77777777" w:rsidR="00496F08" w:rsidRPr="0078430C" w:rsidRDefault="00496F08" w:rsidP="00EE63D8">
      <w:pPr>
        <w:pStyle w:val="Default"/>
        <w:jc w:val="both"/>
        <w:rPr>
          <w:rFonts w:cs="Times New Roman"/>
          <w:sz w:val="12"/>
          <w:szCs w:val="12"/>
        </w:rPr>
      </w:pPr>
    </w:p>
    <w:p w14:paraId="15E60D19" w14:textId="484B343B" w:rsidR="00A06C9B" w:rsidRDefault="008455EC" w:rsidP="00E83A37">
      <w:pPr>
        <w:pStyle w:val="Default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7. O</w:t>
      </w:r>
      <w:r w:rsidR="00EE63D8" w:rsidRPr="007C262D">
        <w:rPr>
          <w:rFonts w:cs="Times New Roman"/>
          <w:sz w:val="22"/>
          <w:szCs w:val="22"/>
        </w:rPr>
        <w:t>ŚWIADCZAM/OŚWIADCZAMY*,</w:t>
      </w:r>
      <w:r w:rsidR="00EE63D8">
        <w:rPr>
          <w:rFonts w:cs="Times New Roman"/>
          <w:sz w:val="22"/>
          <w:szCs w:val="22"/>
        </w:rPr>
        <w:t xml:space="preserve"> </w:t>
      </w:r>
      <w:r w:rsidR="00EE63D8" w:rsidRPr="007C262D">
        <w:rPr>
          <w:rFonts w:cs="Times New Roman"/>
          <w:sz w:val="22"/>
          <w:szCs w:val="22"/>
        </w:rPr>
        <w:t xml:space="preserve">że </w:t>
      </w:r>
      <w:r w:rsidR="00EE63D8">
        <w:rPr>
          <w:rFonts w:cs="Times New Roman"/>
          <w:sz w:val="22"/>
          <w:szCs w:val="22"/>
        </w:rPr>
        <w:t xml:space="preserve">zrealizowałem </w:t>
      </w:r>
      <w:r w:rsidR="000A4F2A">
        <w:rPr>
          <w:rFonts w:cs="Times New Roman"/>
          <w:sz w:val="22"/>
          <w:szCs w:val="22"/>
        </w:rPr>
        <w:t xml:space="preserve">należycie w okresie ostatnich 5 lat przed upływem terminu składania ofert, a jeżeli okres prowadzenia jest krótszy – w tym okresie </w:t>
      </w:r>
      <w:r w:rsidR="00E83A37">
        <w:rPr>
          <w:rFonts w:cs="Times New Roman"/>
          <w:sz w:val="22"/>
          <w:szCs w:val="22"/>
        </w:rPr>
        <w:t xml:space="preserve"> </w:t>
      </w:r>
      <w:r w:rsidR="00842D24">
        <w:rPr>
          <w:rFonts w:cs="Times New Roman"/>
          <w:sz w:val="22"/>
          <w:szCs w:val="22"/>
        </w:rPr>
        <w:t xml:space="preserve">usługi przy użyciu samochodów </w:t>
      </w:r>
      <w:r w:rsidR="00842D24">
        <w:rPr>
          <w:rFonts w:cs="Times New Roman"/>
          <w:sz w:val="22"/>
          <w:szCs w:val="22"/>
        </w:rPr>
        <w:lastRenderedPageBreak/>
        <w:t>ciężarowych przez okres 3 (trzech) sezonów zimowych w ramach zimowego utrzymania</w:t>
      </w:r>
      <w:r w:rsidR="00E83A37">
        <w:rPr>
          <w:rFonts w:cs="Times New Roman"/>
          <w:sz w:val="22"/>
          <w:szCs w:val="22"/>
        </w:rPr>
        <w:t xml:space="preserve"> dr</w:t>
      </w:r>
      <w:r w:rsidR="00842D24">
        <w:rPr>
          <w:rFonts w:cs="Times New Roman"/>
          <w:sz w:val="22"/>
          <w:szCs w:val="22"/>
        </w:rPr>
        <w:t xml:space="preserve">óg powiatowych, wojewódzkich lub krajowych na terenie zamiejskim na kwotę </w:t>
      </w:r>
      <w:r w:rsidR="00E83A37">
        <w:rPr>
          <w:rFonts w:cs="Times New Roman"/>
          <w:sz w:val="22"/>
          <w:szCs w:val="22"/>
        </w:rPr>
        <w:t xml:space="preserve"> min. </w:t>
      </w:r>
      <w:r w:rsidR="00C674AF">
        <w:rPr>
          <w:rFonts w:cs="Times New Roman"/>
          <w:sz w:val="22"/>
          <w:szCs w:val="22"/>
        </w:rPr>
        <w:t>1</w:t>
      </w:r>
      <w:r w:rsidR="00842D24">
        <w:rPr>
          <w:rFonts w:cs="Times New Roman"/>
          <w:sz w:val="22"/>
          <w:szCs w:val="22"/>
        </w:rPr>
        <w:t>00 tys. za każdy sezon zimowy.</w:t>
      </w:r>
    </w:p>
    <w:p w14:paraId="706725D9" w14:textId="77777777" w:rsidR="00E83A37" w:rsidRPr="00D975FA" w:rsidRDefault="00E83A37" w:rsidP="00E83A37">
      <w:pPr>
        <w:pStyle w:val="Default"/>
        <w:jc w:val="both"/>
        <w:rPr>
          <w:rFonts w:cs="Times New Roman"/>
          <w:sz w:val="20"/>
          <w:szCs w:val="20"/>
        </w:rPr>
      </w:pPr>
    </w:p>
    <w:p w14:paraId="684BACBA" w14:textId="7F3278A5" w:rsidR="00EE63D8" w:rsidRPr="008455EC" w:rsidRDefault="00D639A3" w:rsidP="00EE63D8">
      <w:pPr>
        <w:pStyle w:val="Bezodstpw"/>
        <w:jc w:val="both"/>
        <w:rPr>
          <w:rFonts w:ascii="Times New Roman" w:hAnsi="Times New Roman"/>
          <w:sz w:val="22"/>
          <w:szCs w:val="22"/>
        </w:rPr>
      </w:pPr>
      <w:r w:rsidRPr="008455EC">
        <w:rPr>
          <w:rFonts w:ascii="Times New Roman" w:hAnsi="Times New Roman"/>
          <w:sz w:val="22"/>
          <w:szCs w:val="22"/>
        </w:rPr>
        <w:t>8</w:t>
      </w:r>
      <w:r w:rsidR="00EE63D8" w:rsidRPr="008455EC">
        <w:rPr>
          <w:rFonts w:ascii="Times New Roman" w:hAnsi="Times New Roman"/>
          <w:sz w:val="22"/>
          <w:szCs w:val="22"/>
        </w:rPr>
        <w:t xml:space="preserve">. OŚWIADCZAM/OŚWIADCZAMY, </w:t>
      </w:r>
      <w:r w:rsidR="0019713C">
        <w:rPr>
          <w:rFonts w:ascii="Times New Roman" w:hAnsi="Times New Roman"/>
          <w:sz w:val="22"/>
          <w:szCs w:val="22"/>
        </w:rPr>
        <w:t>że dysponujemy sprzętem niezbędnym do wykonania zamówienia</w:t>
      </w:r>
      <w:r w:rsidR="00EE63D8" w:rsidRPr="008455EC">
        <w:rPr>
          <w:rFonts w:ascii="Times New Roman" w:hAnsi="Times New Roman"/>
          <w:sz w:val="22"/>
          <w:szCs w:val="22"/>
        </w:rPr>
        <w:t>.</w:t>
      </w:r>
    </w:p>
    <w:p w14:paraId="3A2E4D89" w14:textId="77777777" w:rsidR="00EE63D8" w:rsidRPr="008455EC" w:rsidRDefault="00EE63D8" w:rsidP="00EE63D8">
      <w:pPr>
        <w:pStyle w:val="Bezodstpw"/>
        <w:tabs>
          <w:tab w:val="left" w:pos="7095"/>
        </w:tabs>
        <w:jc w:val="both"/>
        <w:rPr>
          <w:rFonts w:ascii="Times New Roman" w:hAnsi="Times New Roman"/>
          <w:sz w:val="22"/>
          <w:szCs w:val="22"/>
        </w:rPr>
      </w:pPr>
      <w:r w:rsidRPr="008455EC">
        <w:rPr>
          <w:rFonts w:ascii="Times New Roman" w:hAnsi="Times New Roman"/>
          <w:sz w:val="22"/>
          <w:szCs w:val="22"/>
        </w:rPr>
        <w:tab/>
      </w:r>
    </w:p>
    <w:p w14:paraId="7084A7D1" w14:textId="15EF2C75" w:rsidR="008B42BC" w:rsidRPr="008455EC" w:rsidRDefault="00D639A3" w:rsidP="00EE63D8">
      <w:pPr>
        <w:pStyle w:val="Bezodstpw"/>
        <w:jc w:val="both"/>
        <w:rPr>
          <w:rFonts w:ascii="Times New Roman" w:hAnsi="Times New Roman"/>
          <w:sz w:val="22"/>
          <w:szCs w:val="22"/>
        </w:rPr>
      </w:pPr>
      <w:r w:rsidRPr="008455EC">
        <w:rPr>
          <w:rFonts w:ascii="Times New Roman" w:hAnsi="Times New Roman"/>
          <w:sz w:val="22"/>
          <w:szCs w:val="22"/>
        </w:rPr>
        <w:t>9</w:t>
      </w:r>
      <w:r w:rsidR="00EE63D8" w:rsidRPr="008455EC">
        <w:rPr>
          <w:rFonts w:ascii="Times New Roman" w:hAnsi="Times New Roman"/>
          <w:sz w:val="22"/>
          <w:szCs w:val="22"/>
        </w:rPr>
        <w:t xml:space="preserve">. UWAŻAM/ UWAŻAMY SIĘ za związanych niniejszą ofertą przez czas wskazany w Specyfikacji Warunków Zamówienia, tj. </w:t>
      </w:r>
      <w:r w:rsidRPr="001A258C">
        <w:rPr>
          <w:rFonts w:ascii="Times New Roman" w:hAnsi="Times New Roman"/>
          <w:sz w:val="22"/>
          <w:szCs w:val="22"/>
        </w:rPr>
        <w:t xml:space="preserve">do </w:t>
      </w:r>
      <w:r w:rsidR="00F91B30" w:rsidRPr="009E306F">
        <w:rPr>
          <w:rFonts w:ascii="Times New Roman" w:hAnsi="Times New Roman"/>
          <w:sz w:val="22"/>
          <w:szCs w:val="22"/>
        </w:rPr>
        <w:t>1</w:t>
      </w:r>
      <w:r w:rsidR="00737090">
        <w:rPr>
          <w:rFonts w:ascii="Times New Roman" w:hAnsi="Times New Roman"/>
          <w:sz w:val="22"/>
          <w:szCs w:val="22"/>
        </w:rPr>
        <w:t>9</w:t>
      </w:r>
      <w:r w:rsidR="008B42BC" w:rsidRPr="009E306F">
        <w:rPr>
          <w:rFonts w:ascii="Times New Roman" w:hAnsi="Times New Roman"/>
          <w:sz w:val="22"/>
          <w:szCs w:val="22"/>
        </w:rPr>
        <w:t>.</w:t>
      </w:r>
      <w:r w:rsidR="00E6015E" w:rsidRPr="009E306F">
        <w:rPr>
          <w:rFonts w:ascii="Times New Roman" w:hAnsi="Times New Roman"/>
          <w:sz w:val="22"/>
          <w:szCs w:val="22"/>
        </w:rPr>
        <w:t>1</w:t>
      </w:r>
      <w:r w:rsidR="009E306F" w:rsidRPr="009E306F">
        <w:rPr>
          <w:rFonts w:ascii="Times New Roman" w:hAnsi="Times New Roman"/>
          <w:sz w:val="22"/>
          <w:szCs w:val="22"/>
        </w:rPr>
        <w:t>1</w:t>
      </w:r>
      <w:r w:rsidR="008B42BC" w:rsidRPr="009E306F">
        <w:rPr>
          <w:rFonts w:ascii="Times New Roman" w:hAnsi="Times New Roman"/>
          <w:sz w:val="22"/>
          <w:szCs w:val="22"/>
        </w:rPr>
        <w:t>.202</w:t>
      </w:r>
      <w:r w:rsidR="005516E7" w:rsidRPr="009E306F">
        <w:rPr>
          <w:rFonts w:ascii="Times New Roman" w:hAnsi="Times New Roman"/>
          <w:sz w:val="22"/>
          <w:szCs w:val="22"/>
        </w:rPr>
        <w:t>4</w:t>
      </w:r>
      <w:r w:rsidR="008B42BC" w:rsidRPr="009E306F">
        <w:rPr>
          <w:rFonts w:ascii="Times New Roman" w:hAnsi="Times New Roman"/>
          <w:sz w:val="22"/>
          <w:szCs w:val="22"/>
        </w:rPr>
        <w:t xml:space="preserve"> r.</w:t>
      </w:r>
    </w:p>
    <w:p w14:paraId="1D61652D" w14:textId="1DA8D1C8" w:rsidR="00EE63D8" w:rsidRPr="00D975FA" w:rsidRDefault="00EE63D8" w:rsidP="00EE63D8">
      <w:pPr>
        <w:pStyle w:val="Bezodstpw"/>
        <w:jc w:val="both"/>
        <w:rPr>
          <w:rFonts w:ascii="Times New Roman" w:hAnsi="Times New Roman"/>
          <w:sz w:val="10"/>
          <w:szCs w:val="10"/>
        </w:rPr>
      </w:pPr>
      <w:r w:rsidRPr="008455EC">
        <w:rPr>
          <w:rFonts w:ascii="Times New Roman" w:hAnsi="Times New Roman"/>
          <w:sz w:val="22"/>
          <w:szCs w:val="22"/>
        </w:rPr>
        <w:t xml:space="preserve"> </w:t>
      </w:r>
    </w:p>
    <w:p w14:paraId="22C55672" w14:textId="77777777" w:rsidR="0019713C" w:rsidRDefault="00EE63D8" w:rsidP="00EE63D8">
      <w:pPr>
        <w:pStyle w:val="Bezodstpw"/>
        <w:jc w:val="both"/>
        <w:rPr>
          <w:rFonts w:ascii="Times New Roman" w:hAnsi="Times New Roman"/>
          <w:sz w:val="22"/>
          <w:szCs w:val="22"/>
        </w:rPr>
      </w:pPr>
      <w:r w:rsidRPr="008455EC">
        <w:rPr>
          <w:rFonts w:ascii="Times New Roman" w:hAnsi="Times New Roman"/>
          <w:sz w:val="22"/>
          <w:szCs w:val="22"/>
        </w:rPr>
        <w:t>Na potwierdzenie powyższego wnieśliśmy wadium</w:t>
      </w:r>
      <w:r w:rsidR="0019713C">
        <w:rPr>
          <w:rFonts w:ascii="Times New Roman" w:hAnsi="Times New Roman"/>
          <w:sz w:val="22"/>
          <w:szCs w:val="22"/>
        </w:rPr>
        <w:t>:</w:t>
      </w:r>
    </w:p>
    <w:p w14:paraId="6BB393EE" w14:textId="77777777" w:rsidR="0019713C" w:rsidRDefault="0019713C" w:rsidP="00EE63D8">
      <w:pPr>
        <w:pStyle w:val="Bezodstpw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ZADANIE 1 </w:t>
      </w:r>
      <w:r w:rsidR="00EE63D8" w:rsidRPr="008455EC">
        <w:rPr>
          <w:rFonts w:ascii="Times New Roman" w:hAnsi="Times New Roman"/>
          <w:sz w:val="22"/>
          <w:szCs w:val="22"/>
        </w:rPr>
        <w:t xml:space="preserve"> w wysokości </w:t>
      </w:r>
      <w:r w:rsidR="00EE63D8" w:rsidRPr="008455EC">
        <w:rPr>
          <w:rFonts w:ascii="Times New Roman" w:hAnsi="Times New Roman"/>
          <w:b/>
          <w:sz w:val="22"/>
          <w:szCs w:val="22"/>
        </w:rPr>
        <w:t xml:space="preserve"> </w:t>
      </w:r>
      <w:r>
        <w:rPr>
          <w:rFonts w:ascii="Times New Roman" w:hAnsi="Times New Roman"/>
          <w:b/>
          <w:sz w:val="22"/>
          <w:szCs w:val="22"/>
        </w:rPr>
        <w:t>4</w:t>
      </w:r>
      <w:r w:rsidR="00707C35" w:rsidRPr="008455EC">
        <w:rPr>
          <w:rFonts w:ascii="Times New Roman" w:hAnsi="Times New Roman"/>
          <w:b/>
          <w:sz w:val="22"/>
          <w:szCs w:val="22"/>
        </w:rPr>
        <w:t> 0</w:t>
      </w:r>
      <w:r w:rsidR="00EE63D8" w:rsidRPr="008455EC">
        <w:rPr>
          <w:rFonts w:ascii="Times New Roman" w:hAnsi="Times New Roman"/>
          <w:b/>
          <w:sz w:val="22"/>
          <w:szCs w:val="22"/>
        </w:rPr>
        <w:t>00</w:t>
      </w:r>
      <w:r w:rsidR="00707C35" w:rsidRPr="008455EC">
        <w:rPr>
          <w:rFonts w:ascii="Times New Roman" w:hAnsi="Times New Roman"/>
          <w:b/>
          <w:sz w:val="22"/>
          <w:szCs w:val="22"/>
        </w:rPr>
        <w:t>,00</w:t>
      </w:r>
      <w:r w:rsidR="00EE63D8" w:rsidRPr="008455EC">
        <w:rPr>
          <w:rFonts w:ascii="Times New Roman" w:hAnsi="Times New Roman"/>
          <w:b/>
          <w:sz w:val="22"/>
          <w:szCs w:val="22"/>
        </w:rPr>
        <w:t xml:space="preserve"> PLN</w:t>
      </w:r>
    </w:p>
    <w:p w14:paraId="5508B6D6" w14:textId="479A0193" w:rsidR="0019713C" w:rsidRDefault="0019713C" w:rsidP="0019713C">
      <w:pPr>
        <w:pStyle w:val="Bezodstpw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ZADANIE 2 </w:t>
      </w:r>
      <w:r w:rsidRPr="008455EC">
        <w:rPr>
          <w:rFonts w:ascii="Times New Roman" w:hAnsi="Times New Roman"/>
          <w:sz w:val="22"/>
          <w:szCs w:val="22"/>
        </w:rPr>
        <w:t xml:space="preserve"> w wysokości </w:t>
      </w:r>
      <w:r w:rsidRPr="008455EC">
        <w:rPr>
          <w:rFonts w:ascii="Times New Roman" w:hAnsi="Times New Roman"/>
          <w:b/>
          <w:sz w:val="22"/>
          <w:szCs w:val="22"/>
        </w:rPr>
        <w:t xml:space="preserve"> </w:t>
      </w:r>
      <w:r>
        <w:rPr>
          <w:rFonts w:ascii="Times New Roman" w:hAnsi="Times New Roman"/>
          <w:b/>
          <w:sz w:val="22"/>
          <w:szCs w:val="22"/>
        </w:rPr>
        <w:t>2</w:t>
      </w:r>
      <w:r w:rsidRPr="008455EC">
        <w:rPr>
          <w:rFonts w:ascii="Times New Roman" w:hAnsi="Times New Roman"/>
          <w:b/>
          <w:sz w:val="22"/>
          <w:szCs w:val="22"/>
        </w:rPr>
        <w:t> 000,00 PLN</w:t>
      </w:r>
    </w:p>
    <w:p w14:paraId="3C73321C" w14:textId="53AE95BF" w:rsidR="00EE63D8" w:rsidRPr="008455EC" w:rsidRDefault="00EE63D8" w:rsidP="00EE63D8">
      <w:pPr>
        <w:pStyle w:val="Bezodstpw"/>
        <w:jc w:val="both"/>
        <w:rPr>
          <w:rFonts w:ascii="Times New Roman" w:hAnsi="Times New Roman"/>
          <w:sz w:val="22"/>
          <w:szCs w:val="22"/>
        </w:rPr>
      </w:pPr>
      <w:r w:rsidRPr="008455EC">
        <w:rPr>
          <w:rFonts w:ascii="Times New Roman" w:hAnsi="Times New Roman"/>
          <w:b/>
          <w:sz w:val="22"/>
          <w:szCs w:val="22"/>
        </w:rPr>
        <w:t xml:space="preserve"> </w:t>
      </w:r>
      <w:r w:rsidRPr="008455EC">
        <w:rPr>
          <w:rFonts w:ascii="Times New Roman" w:hAnsi="Times New Roman"/>
          <w:sz w:val="22"/>
          <w:szCs w:val="22"/>
        </w:rPr>
        <w:t xml:space="preserve"> w formie/formach </w:t>
      </w:r>
    </w:p>
    <w:p w14:paraId="2A562FF1" w14:textId="77777777" w:rsidR="00EE63D8" w:rsidRPr="00D975FA" w:rsidRDefault="00EE63D8" w:rsidP="00EE63D8">
      <w:pPr>
        <w:pStyle w:val="Bezodstpw"/>
        <w:jc w:val="both"/>
        <w:rPr>
          <w:rFonts w:ascii="Times New Roman" w:hAnsi="Times New Roman"/>
          <w:sz w:val="12"/>
          <w:szCs w:val="12"/>
        </w:rPr>
      </w:pPr>
    </w:p>
    <w:p w14:paraId="477A0D3D" w14:textId="7C2E0FCE" w:rsidR="00EE63D8" w:rsidRPr="008455EC" w:rsidRDefault="00EE63D8" w:rsidP="00EE63D8">
      <w:pPr>
        <w:pStyle w:val="Bezodstpw"/>
        <w:jc w:val="both"/>
        <w:rPr>
          <w:rFonts w:ascii="Times New Roman" w:hAnsi="Times New Roman"/>
          <w:sz w:val="22"/>
          <w:szCs w:val="22"/>
        </w:rPr>
      </w:pPr>
      <w:r w:rsidRPr="008455EC">
        <w:rPr>
          <w:rFonts w:ascii="Times New Roman" w:hAnsi="Times New Roman"/>
          <w:sz w:val="22"/>
          <w:szCs w:val="22"/>
        </w:rPr>
        <w:t xml:space="preserve">............................................................................................................................................................. </w:t>
      </w:r>
    </w:p>
    <w:p w14:paraId="0E2150D8" w14:textId="77777777" w:rsidR="008B42BC" w:rsidRPr="008D15EC" w:rsidRDefault="008B42BC" w:rsidP="00EE63D8">
      <w:pPr>
        <w:pStyle w:val="Bezodstpw"/>
        <w:jc w:val="both"/>
        <w:rPr>
          <w:rFonts w:ascii="Times New Roman" w:hAnsi="Times New Roman"/>
          <w:sz w:val="12"/>
          <w:szCs w:val="12"/>
        </w:rPr>
      </w:pPr>
    </w:p>
    <w:p w14:paraId="305AAB16" w14:textId="77777777" w:rsidR="00EE63D8" w:rsidRPr="008455EC" w:rsidRDefault="00EE63D8" w:rsidP="00EE63D8">
      <w:pPr>
        <w:pStyle w:val="Bezodstpw"/>
        <w:jc w:val="both"/>
        <w:rPr>
          <w:rFonts w:ascii="Times New Roman" w:hAnsi="Times New Roman"/>
          <w:sz w:val="22"/>
          <w:szCs w:val="22"/>
        </w:rPr>
      </w:pPr>
      <w:r w:rsidRPr="008455EC">
        <w:rPr>
          <w:rFonts w:ascii="Times New Roman" w:hAnsi="Times New Roman"/>
          <w:sz w:val="22"/>
          <w:szCs w:val="22"/>
        </w:rPr>
        <w:t xml:space="preserve">Wadium wniesione w pieniądzu należy zwrócić na konto nr </w:t>
      </w:r>
    </w:p>
    <w:p w14:paraId="2162413D" w14:textId="77777777" w:rsidR="00EE63D8" w:rsidRPr="00D975FA" w:rsidRDefault="00EE63D8" w:rsidP="00EE63D8">
      <w:pPr>
        <w:pStyle w:val="Bezodstpw"/>
        <w:jc w:val="both"/>
        <w:rPr>
          <w:rFonts w:ascii="Times New Roman" w:hAnsi="Times New Roman"/>
          <w:sz w:val="12"/>
          <w:szCs w:val="12"/>
        </w:rPr>
      </w:pPr>
    </w:p>
    <w:p w14:paraId="516D7742" w14:textId="77777777" w:rsidR="00EE63D8" w:rsidRPr="008455EC" w:rsidRDefault="00EE63D8" w:rsidP="00EE63D8">
      <w:pPr>
        <w:pStyle w:val="Bezodstpw"/>
        <w:jc w:val="both"/>
        <w:rPr>
          <w:rFonts w:ascii="Times New Roman" w:hAnsi="Times New Roman"/>
          <w:sz w:val="22"/>
          <w:szCs w:val="22"/>
        </w:rPr>
      </w:pPr>
      <w:r w:rsidRPr="008455EC">
        <w:rPr>
          <w:rFonts w:ascii="Times New Roman" w:hAnsi="Times New Roman"/>
          <w:sz w:val="22"/>
          <w:szCs w:val="22"/>
        </w:rPr>
        <w:t xml:space="preserve">………………………….…………………………………………………………………………….… </w:t>
      </w:r>
    </w:p>
    <w:p w14:paraId="26782821" w14:textId="6AA8461D" w:rsidR="00A06E00" w:rsidRPr="008D15EC" w:rsidRDefault="00A06E00" w:rsidP="00EE63D8">
      <w:pPr>
        <w:pStyle w:val="Bezodstpw"/>
        <w:jc w:val="both"/>
        <w:rPr>
          <w:rFonts w:ascii="Times New Roman" w:hAnsi="Times New Roman"/>
          <w:sz w:val="12"/>
          <w:szCs w:val="12"/>
        </w:rPr>
      </w:pPr>
    </w:p>
    <w:p w14:paraId="5496B55A" w14:textId="0F0A2FFD" w:rsidR="00A06E00" w:rsidRDefault="00A06E00" w:rsidP="00EE63D8">
      <w:pPr>
        <w:pStyle w:val="Bezodstpw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Zamawiający złoży gwarantowi lub poręczycielowi oświadczenie o zwolnieniu z wadium (w przypadku gdy wadium jest wniesione w innej formie niż w pieniądzu) na wskazany adres email:</w:t>
      </w:r>
    </w:p>
    <w:p w14:paraId="14DFC359" w14:textId="77777777" w:rsidR="00A06E00" w:rsidRDefault="00A06E00" w:rsidP="00EE63D8">
      <w:pPr>
        <w:pStyle w:val="Bezodstpw"/>
        <w:jc w:val="both"/>
        <w:rPr>
          <w:rFonts w:ascii="Times New Roman" w:hAnsi="Times New Roman"/>
          <w:sz w:val="22"/>
          <w:szCs w:val="22"/>
        </w:rPr>
      </w:pPr>
    </w:p>
    <w:p w14:paraId="30395CAD" w14:textId="77777777" w:rsidR="00A06E00" w:rsidRDefault="00A06E00" w:rsidP="00A06E00">
      <w:pPr>
        <w:pStyle w:val="Bezodstpw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…………………………………………………………………………………………………………………..</w:t>
      </w:r>
    </w:p>
    <w:p w14:paraId="311DC9A2" w14:textId="77777777" w:rsidR="00EE63D8" w:rsidRPr="008D15EC" w:rsidRDefault="00EE63D8" w:rsidP="00EE63D8">
      <w:pPr>
        <w:pStyle w:val="Default"/>
        <w:jc w:val="both"/>
        <w:rPr>
          <w:sz w:val="12"/>
          <w:szCs w:val="12"/>
        </w:rPr>
      </w:pPr>
    </w:p>
    <w:p w14:paraId="454D35ED" w14:textId="77777777" w:rsidR="00D975FA" w:rsidRDefault="00EE63D8" w:rsidP="00EE63D8">
      <w:pPr>
        <w:pStyle w:val="Bezodstpw"/>
        <w:jc w:val="both"/>
        <w:rPr>
          <w:rFonts w:ascii="Times New Roman" w:hAnsi="Times New Roman"/>
          <w:sz w:val="22"/>
          <w:szCs w:val="22"/>
        </w:rPr>
      </w:pPr>
      <w:r w:rsidRPr="008455EC">
        <w:rPr>
          <w:rFonts w:ascii="Times New Roman" w:hAnsi="Times New Roman"/>
          <w:sz w:val="22"/>
          <w:szCs w:val="22"/>
        </w:rPr>
        <w:t>1</w:t>
      </w:r>
      <w:r w:rsidR="00D639A3" w:rsidRPr="008455EC">
        <w:rPr>
          <w:rFonts w:ascii="Times New Roman" w:hAnsi="Times New Roman"/>
          <w:sz w:val="22"/>
          <w:szCs w:val="22"/>
        </w:rPr>
        <w:t>0</w:t>
      </w:r>
      <w:r w:rsidRPr="008455EC">
        <w:rPr>
          <w:rFonts w:ascii="Times New Roman" w:hAnsi="Times New Roman"/>
          <w:sz w:val="22"/>
          <w:szCs w:val="22"/>
        </w:rPr>
        <w:t xml:space="preserve">. ZAMÓWIENIE ZREALIZUJĘ/ZREALIZUJEMY sami*/przy udziale podwykonawców* </w:t>
      </w:r>
    </w:p>
    <w:p w14:paraId="5ECD2191" w14:textId="364D0F35" w:rsidR="00EE63D8" w:rsidRPr="008455EC" w:rsidRDefault="00EE63D8" w:rsidP="00EE63D8">
      <w:pPr>
        <w:pStyle w:val="Bezodstpw"/>
        <w:jc w:val="both"/>
        <w:rPr>
          <w:rFonts w:ascii="Times New Roman" w:hAnsi="Times New Roman"/>
          <w:sz w:val="22"/>
          <w:szCs w:val="22"/>
        </w:rPr>
      </w:pPr>
      <w:r w:rsidRPr="00D975FA">
        <w:rPr>
          <w:rFonts w:ascii="Times New Roman" w:hAnsi="Times New Roman"/>
          <w:sz w:val="18"/>
          <w:szCs w:val="18"/>
        </w:rPr>
        <w:t>(*NIEPOTRZEBNE SKREŚLIĆ).</w:t>
      </w:r>
      <w:r w:rsidRPr="008455EC">
        <w:rPr>
          <w:rFonts w:ascii="Times New Roman" w:hAnsi="Times New Roman"/>
          <w:sz w:val="22"/>
          <w:szCs w:val="22"/>
        </w:rPr>
        <w:t xml:space="preserve"> </w:t>
      </w:r>
    </w:p>
    <w:p w14:paraId="7E8DB015" w14:textId="77777777" w:rsidR="00EE63D8" w:rsidRPr="008455EC" w:rsidRDefault="00EE63D8" w:rsidP="00EE63D8">
      <w:pPr>
        <w:pStyle w:val="Default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EE63D8" w:rsidRPr="008455EC" w14:paraId="5293DE71" w14:textId="77777777" w:rsidTr="004671BB">
        <w:tc>
          <w:tcPr>
            <w:tcW w:w="4606" w:type="dxa"/>
          </w:tcPr>
          <w:p w14:paraId="1CA911DD" w14:textId="77777777" w:rsidR="00EE63D8" w:rsidRPr="008455EC" w:rsidRDefault="00EE63D8" w:rsidP="004671BB">
            <w:pPr>
              <w:pStyle w:val="Bezodstpw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455EC">
              <w:rPr>
                <w:rFonts w:ascii="Times New Roman" w:hAnsi="Times New Roman"/>
                <w:sz w:val="22"/>
                <w:szCs w:val="22"/>
              </w:rPr>
              <w:t xml:space="preserve">NAZWA I ADRES PODWYKONAWCY </w:t>
            </w:r>
          </w:p>
          <w:p w14:paraId="1D1F050F" w14:textId="77777777" w:rsidR="00EE63D8" w:rsidRPr="008455EC" w:rsidRDefault="00EE63D8" w:rsidP="004671BB">
            <w:pPr>
              <w:pStyle w:val="Bezodstpw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606" w:type="dxa"/>
          </w:tcPr>
          <w:p w14:paraId="4A11C5A6" w14:textId="77777777" w:rsidR="00EE63D8" w:rsidRPr="008455EC" w:rsidRDefault="00EE63D8" w:rsidP="004671BB">
            <w:pPr>
              <w:pStyle w:val="Bezodstpw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455EC">
              <w:rPr>
                <w:rFonts w:ascii="Times New Roman" w:hAnsi="Times New Roman"/>
                <w:sz w:val="22"/>
                <w:szCs w:val="22"/>
              </w:rPr>
              <w:t xml:space="preserve">CZĘŚĆ ZAMÓWIENIA POWIERZONA </w:t>
            </w:r>
          </w:p>
          <w:p w14:paraId="26D849CC" w14:textId="77777777" w:rsidR="00EE63D8" w:rsidRPr="008455EC" w:rsidRDefault="00EE63D8" w:rsidP="004671BB">
            <w:pPr>
              <w:pStyle w:val="Bezodstpw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455EC">
              <w:rPr>
                <w:rFonts w:ascii="Times New Roman" w:hAnsi="Times New Roman"/>
                <w:sz w:val="22"/>
                <w:szCs w:val="22"/>
              </w:rPr>
              <w:t xml:space="preserve">DO WYKONANIA PODWYKONAWCY </w:t>
            </w:r>
          </w:p>
        </w:tc>
      </w:tr>
      <w:tr w:rsidR="00EE63D8" w:rsidRPr="008455EC" w14:paraId="0BBDFDF3" w14:textId="77777777" w:rsidTr="004671BB">
        <w:tc>
          <w:tcPr>
            <w:tcW w:w="4606" w:type="dxa"/>
          </w:tcPr>
          <w:p w14:paraId="0DC96BE5" w14:textId="77777777" w:rsidR="00EE63D8" w:rsidRPr="008455EC" w:rsidRDefault="00EE63D8" w:rsidP="004671BB">
            <w:pPr>
              <w:pStyle w:val="Bezodstpw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033CF7AD" w14:textId="77777777" w:rsidR="00EE63D8" w:rsidRPr="008455EC" w:rsidRDefault="00EE63D8" w:rsidP="004671BB">
            <w:pPr>
              <w:pStyle w:val="Bezodstpw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606" w:type="dxa"/>
          </w:tcPr>
          <w:p w14:paraId="54F66643" w14:textId="77777777" w:rsidR="00EE63D8" w:rsidRPr="008455EC" w:rsidRDefault="00EE63D8" w:rsidP="004671BB">
            <w:pPr>
              <w:pStyle w:val="Bezodstpw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E63D8" w:rsidRPr="008455EC" w14:paraId="54BFCB6F" w14:textId="77777777" w:rsidTr="004671BB">
        <w:tc>
          <w:tcPr>
            <w:tcW w:w="4606" w:type="dxa"/>
          </w:tcPr>
          <w:p w14:paraId="12C40316" w14:textId="77777777" w:rsidR="00EE63D8" w:rsidRPr="008455EC" w:rsidRDefault="00EE63D8" w:rsidP="004671BB">
            <w:pPr>
              <w:pStyle w:val="Bezodstpw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04B71220" w14:textId="77777777" w:rsidR="00EE63D8" w:rsidRPr="008455EC" w:rsidRDefault="00EE63D8" w:rsidP="004671BB">
            <w:pPr>
              <w:pStyle w:val="Bezodstpw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606" w:type="dxa"/>
          </w:tcPr>
          <w:p w14:paraId="7E3F12C3" w14:textId="77777777" w:rsidR="00EE63D8" w:rsidRPr="008455EC" w:rsidRDefault="00EE63D8" w:rsidP="004671BB">
            <w:pPr>
              <w:pStyle w:val="Bezodstpw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CEC4042" w14:textId="77777777" w:rsidR="00EE63D8" w:rsidRPr="0078430C" w:rsidRDefault="00EE63D8" w:rsidP="00EE63D8">
      <w:pPr>
        <w:pStyle w:val="Default"/>
        <w:jc w:val="both"/>
        <w:rPr>
          <w:sz w:val="12"/>
          <w:szCs w:val="12"/>
        </w:rPr>
      </w:pPr>
    </w:p>
    <w:p w14:paraId="6E6A0322" w14:textId="0F31D9AB" w:rsidR="00EE63D8" w:rsidRPr="008455EC" w:rsidRDefault="00EE63D8" w:rsidP="00EE63D8">
      <w:pPr>
        <w:pStyle w:val="Bezodstpw"/>
        <w:jc w:val="both"/>
        <w:rPr>
          <w:rFonts w:ascii="Times New Roman" w:hAnsi="Times New Roman"/>
          <w:sz w:val="22"/>
          <w:szCs w:val="22"/>
        </w:rPr>
      </w:pPr>
      <w:r w:rsidRPr="008455EC">
        <w:rPr>
          <w:rFonts w:ascii="Times New Roman" w:hAnsi="Times New Roman"/>
          <w:sz w:val="22"/>
          <w:szCs w:val="22"/>
        </w:rPr>
        <w:t>1</w:t>
      </w:r>
      <w:r w:rsidR="00D639A3" w:rsidRPr="008455EC">
        <w:rPr>
          <w:rFonts w:ascii="Times New Roman" w:hAnsi="Times New Roman"/>
          <w:sz w:val="22"/>
          <w:szCs w:val="22"/>
        </w:rPr>
        <w:t>1</w:t>
      </w:r>
      <w:r w:rsidRPr="008455EC">
        <w:rPr>
          <w:rFonts w:ascii="Times New Roman" w:hAnsi="Times New Roman"/>
          <w:sz w:val="22"/>
          <w:szCs w:val="22"/>
        </w:rPr>
        <w:t xml:space="preserve">. OŚWIADCZAM/ OŚWIADCZAMY, że w celu potwierdzenia spełniania warunków udziału w postępowaniu, polegamy na zasobach podmiotów wskazanych poniżej, którym zostanie powierzona następująca część zamówienia: </w:t>
      </w:r>
    </w:p>
    <w:p w14:paraId="7407236A" w14:textId="77777777" w:rsidR="00EE63D8" w:rsidRPr="008455EC" w:rsidRDefault="00EE63D8" w:rsidP="00EE63D8">
      <w:pPr>
        <w:pStyle w:val="Default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EE63D8" w:rsidRPr="008455EC" w14:paraId="28AA1432" w14:textId="77777777" w:rsidTr="004671BB">
        <w:tc>
          <w:tcPr>
            <w:tcW w:w="4606" w:type="dxa"/>
          </w:tcPr>
          <w:p w14:paraId="50E68148" w14:textId="77777777" w:rsidR="00EE63D8" w:rsidRPr="008455EC" w:rsidRDefault="00EE63D8" w:rsidP="004671BB">
            <w:pPr>
              <w:pStyle w:val="Bezodstpw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455EC">
              <w:rPr>
                <w:rFonts w:ascii="Times New Roman" w:hAnsi="Times New Roman"/>
                <w:sz w:val="22"/>
                <w:szCs w:val="22"/>
              </w:rPr>
              <w:t xml:space="preserve">NAZWA I ADRES PODMIOTU </w:t>
            </w:r>
          </w:p>
          <w:p w14:paraId="35FA9706" w14:textId="77777777" w:rsidR="00EE63D8" w:rsidRPr="008455EC" w:rsidRDefault="00EE63D8" w:rsidP="004671BB">
            <w:pPr>
              <w:pStyle w:val="Bezodstpw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606" w:type="dxa"/>
          </w:tcPr>
          <w:p w14:paraId="6980A249" w14:textId="77777777" w:rsidR="00EE63D8" w:rsidRPr="008455EC" w:rsidRDefault="00EE63D8" w:rsidP="004671BB">
            <w:pPr>
              <w:pStyle w:val="Bezodstpw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455EC">
              <w:rPr>
                <w:rFonts w:ascii="Times New Roman" w:hAnsi="Times New Roman"/>
                <w:sz w:val="22"/>
                <w:szCs w:val="22"/>
              </w:rPr>
              <w:t>CZĘŚĆ ZAMÓWIENIA</w:t>
            </w:r>
          </w:p>
          <w:p w14:paraId="06DEB3F3" w14:textId="77777777" w:rsidR="00EE63D8" w:rsidRPr="008455EC" w:rsidRDefault="00EE63D8" w:rsidP="004671BB">
            <w:pPr>
              <w:pStyle w:val="Bezodstpw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455EC">
              <w:rPr>
                <w:rFonts w:ascii="Times New Roman" w:hAnsi="Times New Roman"/>
                <w:sz w:val="22"/>
                <w:szCs w:val="22"/>
              </w:rPr>
              <w:t xml:space="preserve">POWIERZONA  DO WYKONANIA </w:t>
            </w:r>
          </w:p>
        </w:tc>
      </w:tr>
      <w:tr w:rsidR="00EE63D8" w:rsidRPr="008455EC" w14:paraId="1FCC0AB8" w14:textId="77777777" w:rsidTr="004671BB">
        <w:tc>
          <w:tcPr>
            <w:tcW w:w="4606" w:type="dxa"/>
          </w:tcPr>
          <w:p w14:paraId="1FD58E5E" w14:textId="77777777" w:rsidR="00EE63D8" w:rsidRPr="008455EC" w:rsidRDefault="00EE63D8" w:rsidP="004671BB">
            <w:pPr>
              <w:pStyle w:val="Bezodstpw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5EC37B92" w14:textId="77777777" w:rsidR="00EE63D8" w:rsidRPr="008455EC" w:rsidRDefault="00EE63D8" w:rsidP="004671BB">
            <w:pPr>
              <w:pStyle w:val="Bezodstpw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606" w:type="dxa"/>
          </w:tcPr>
          <w:p w14:paraId="0C687E90" w14:textId="77777777" w:rsidR="00EE63D8" w:rsidRPr="008455EC" w:rsidRDefault="00EE63D8" w:rsidP="004671BB">
            <w:pPr>
              <w:pStyle w:val="Bezodstpw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E63D8" w:rsidRPr="008455EC" w14:paraId="2DF5587C" w14:textId="77777777" w:rsidTr="004671BB">
        <w:tc>
          <w:tcPr>
            <w:tcW w:w="4606" w:type="dxa"/>
          </w:tcPr>
          <w:p w14:paraId="71C3F55B" w14:textId="77777777" w:rsidR="00EE63D8" w:rsidRPr="008455EC" w:rsidRDefault="00EE63D8" w:rsidP="004671BB">
            <w:pPr>
              <w:pStyle w:val="Bezodstpw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05A88CF6" w14:textId="77777777" w:rsidR="00EE63D8" w:rsidRPr="008455EC" w:rsidRDefault="00EE63D8" w:rsidP="004671BB">
            <w:pPr>
              <w:pStyle w:val="Bezodstpw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606" w:type="dxa"/>
          </w:tcPr>
          <w:p w14:paraId="2E34783C" w14:textId="77777777" w:rsidR="00EE63D8" w:rsidRPr="008455EC" w:rsidRDefault="00EE63D8" w:rsidP="004671BB">
            <w:pPr>
              <w:pStyle w:val="Bezodstpw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85059D9" w14:textId="77777777" w:rsidR="00EE63D8" w:rsidRPr="008455EC" w:rsidRDefault="00EE63D8" w:rsidP="00EE63D8">
      <w:pPr>
        <w:pStyle w:val="Default"/>
        <w:jc w:val="both"/>
        <w:rPr>
          <w:sz w:val="22"/>
          <w:szCs w:val="22"/>
        </w:rPr>
      </w:pPr>
    </w:p>
    <w:p w14:paraId="54638F23" w14:textId="77777777" w:rsidR="00E90954" w:rsidRDefault="00EE63D8" w:rsidP="003B229A">
      <w:pPr>
        <w:pStyle w:val="Bezodstpw"/>
        <w:rPr>
          <w:rFonts w:ascii="Times New Roman" w:hAnsi="Times New Roman" w:cs="Times New Roman"/>
          <w:sz w:val="22"/>
          <w:szCs w:val="22"/>
        </w:rPr>
      </w:pPr>
      <w:r w:rsidRPr="008455EC">
        <w:rPr>
          <w:rFonts w:ascii="Times New Roman" w:hAnsi="Times New Roman"/>
          <w:sz w:val="22"/>
          <w:szCs w:val="22"/>
        </w:rPr>
        <w:t>1</w:t>
      </w:r>
      <w:r w:rsidR="00D639A3" w:rsidRPr="008455EC">
        <w:rPr>
          <w:rFonts w:ascii="Times New Roman" w:hAnsi="Times New Roman"/>
          <w:sz w:val="22"/>
          <w:szCs w:val="22"/>
        </w:rPr>
        <w:t>2</w:t>
      </w:r>
      <w:r w:rsidRPr="008455EC">
        <w:rPr>
          <w:rFonts w:ascii="Times New Roman" w:hAnsi="Times New Roman"/>
          <w:sz w:val="22"/>
          <w:szCs w:val="22"/>
        </w:rPr>
        <w:t xml:space="preserve">. OŚWIADCZAM/ OŚWIADCZAMY, że sposób reprezentacji spółki / konsorcjum* dla potrzeb niniejszego </w:t>
      </w:r>
      <w:r w:rsidRPr="003B229A">
        <w:rPr>
          <w:rFonts w:ascii="Times New Roman" w:hAnsi="Times New Roman" w:cs="Times New Roman"/>
          <w:sz w:val="22"/>
          <w:szCs w:val="22"/>
        </w:rPr>
        <w:t>zamówienia jest</w:t>
      </w:r>
      <w:r w:rsidR="003B229A" w:rsidRPr="003B229A">
        <w:rPr>
          <w:rFonts w:ascii="Times New Roman" w:hAnsi="Times New Roman" w:cs="Times New Roman"/>
          <w:sz w:val="22"/>
          <w:szCs w:val="22"/>
        </w:rPr>
        <w:t xml:space="preserve"> </w:t>
      </w:r>
      <w:r w:rsidRPr="003B229A">
        <w:rPr>
          <w:rFonts w:ascii="Times New Roman" w:hAnsi="Times New Roman" w:cs="Times New Roman"/>
          <w:sz w:val="22"/>
          <w:szCs w:val="22"/>
        </w:rPr>
        <w:t>następujący:</w:t>
      </w:r>
      <w:r w:rsidR="003B229A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D93BAA3" w14:textId="0D280C11" w:rsidR="00EE63D8" w:rsidRPr="008455EC" w:rsidRDefault="00EE63D8" w:rsidP="003B229A">
      <w:pPr>
        <w:pStyle w:val="Bezodstpw"/>
        <w:rPr>
          <w:rFonts w:ascii="Times New Roman" w:hAnsi="Times New Roman"/>
          <w:sz w:val="22"/>
          <w:szCs w:val="22"/>
        </w:rPr>
      </w:pPr>
      <w:r w:rsidRPr="003B229A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.............................................................................................................................................................................</w:t>
      </w:r>
      <w:r w:rsidRPr="008455EC">
        <w:rPr>
          <w:rFonts w:ascii="Times New Roman" w:hAnsi="Times New Roman"/>
          <w:sz w:val="22"/>
          <w:szCs w:val="22"/>
        </w:rPr>
        <w:t xml:space="preserve"> </w:t>
      </w:r>
    </w:p>
    <w:p w14:paraId="55FAAF68" w14:textId="1303E91A" w:rsidR="00E90954" w:rsidRPr="008D15EC" w:rsidRDefault="00EE63D8" w:rsidP="00EE63D8">
      <w:pPr>
        <w:pStyle w:val="Default"/>
        <w:jc w:val="both"/>
        <w:rPr>
          <w:sz w:val="18"/>
          <w:szCs w:val="18"/>
        </w:rPr>
      </w:pPr>
      <w:r w:rsidRPr="008D15EC">
        <w:rPr>
          <w:sz w:val="18"/>
          <w:szCs w:val="18"/>
        </w:rPr>
        <w:t>(Wypełniają jedynie przedsiębiorcy składający wspólna ofertę - spółki cywilne lub konsorcja)</w:t>
      </w:r>
    </w:p>
    <w:p w14:paraId="18124C89" w14:textId="77777777" w:rsidR="000D1125" w:rsidRPr="008D15EC" w:rsidRDefault="000D1125" w:rsidP="00EE63D8">
      <w:pPr>
        <w:pStyle w:val="Default"/>
        <w:jc w:val="both"/>
        <w:rPr>
          <w:sz w:val="12"/>
          <w:szCs w:val="12"/>
        </w:rPr>
      </w:pPr>
    </w:p>
    <w:p w14:paraId="5568D97A" w14:textId="3F709D10" w:rsidR="00EE63D8" w:rsidRPr="008455EC" w:rsidRDefault="00EE63D8" w:rsidP="00EE63D8">
      <w:pPr>
        <w:pStyle w:val="Bezodstpw"/>
        <w:jc w:val="both"/>
        <w:rPr>
          <w:rFonts w:ascii="Times New Roman" w:hAnsi="Times New Roman"/>
          <w:sz w:val="22"/>
          <w:szCs w:val="22"/>
        </w:rPr>
      </w:pPr>
      <w:r w:rsidRPr="008455EC">
        <w:rPr>
          <w:rFonts w:ascii="Times New Roman" w:hAnsi="Times New Roman"/>
          <w:sz w:val="22"/>
          <w:szCs w:val="22"/>
        </w:rPr>
        <w:t>1</w:t>
      </w:r>
      <w:r w:rsidR="00D639A3" w:rsidRPr="008455EC">
        <w:rPr>
          <w:rFonts w:ascii="Times New Roman" w:hAnsi="Times New Roman"/>
          <w:sz w:val="22"/>
          <w:szCs w:val="22"/>
        </w:rPr>
        <w:t>3</w:t>
      </w:r>
      <w:r w:rsidRPr="008455EC">
        <w:rPr>
          <w:rFonts w:ascii="Times New Roman" w:hAnsi="Times New Roman"/>
          <w:sz w:val="22"/>
          <w:szCs w:val="22"/>
        </w:rPr>
        <w:t xml:space="preserve">. OŚWIADCZAM/ OŚWIADCZAMY, że zapoznaliśmy się z postanowieniami umowy, określonymi w Specyfikacji Warunków Zamówienia i zobowiązujemy się, w przypadku wyboru naszej oferty, do zawarcia umowy zgodnej z niniejszą ofertą, na warunkach określonych w Specyfikacji Warunków Zamówienia, w miejscu i terminie wyznaczonym przez Zamawiającego. </w:t>
      </w:r>
    </w:p>
    <w:p w14:paraId="4DE0E16B" w14:textId="77777777" w:rsidR="0019713C" w:rsidRPr="008D15EC" w:rsidRDefault="0019713C" w:rsidP="00EE63D8">
      <w:pPr>
        <w:pStyle w:val="Bezodstpw"/>
        <w:jc w:val="both"/>
        <w:rPr>
          <w:rFonts w:ascii="Times New Roman" w:hAnsi="Times New Roman"/>
          <w:sz w:val="12"/>
          <w:szCs w:val="12"/>
        </w:rPr>
      </w:pPr>
    </w:p>
    <w:p w14:paraId="3130B3AD" w14:textId="480ACF9A" w:rsidR="00EE63D8" w:rsidRPr="008455EC" w:rsidRDefault="00EE63D8" w:rsidP="00EE63D8">
      <w:pPr>
        <w:pStyle w:val="Bezodstpw"/>
        <w:jc w:val="both"/>
        <w:rPr>
          <w:rFonts w:ascii="Times New Roman" w:hAnsi="Times New Roman"/>
          <w:sz w:val="22"/>
          <w:szCs w:val="22"/>
        </w:rPr>
      </w:pPr>
      <w:r w:rsidRPr="008455EC">
        <w:rPr>
          <w:rFonts w:ascii="Times New Roman" w:hAnsi="Times New Roman"/>
          <w:sz w:val="22"/>
          <w:szCs w:val="22"/>
        </w:rPr>
        <w:t>1</w:t>
      </w:r>
      <w:r w:rsidR="00D639A3" w:rsidRPr="008455EC">
        <w:rPr>
          <w:rFonts w:ascii="Times New Roman" w:hAnsi="Times New Roman"/>
          <w:sz w:val="22"/>
          <w:szCs w:val="22"/>
        </w:rPr>
        <w:t>4</w:t>
      </w:r>
      <w:r w:rsidRPr="008455EC">
        <w:rPr>
          <w:rFonts w:ascii="Times New Roman" w:hAnsi="Times New Roman"/>
          <w:sz w:val="22"/>
          <w:szCs w:val="22"/>
        </w:rPr>
        <w:t xml:space="preserve">. WSZELKĄ KORESPONDENCJĘ w sprawie niniejszego postępowania należy kierować na adres: </w:t>
      </w:r>
    </w:p>
    <w:p w14:paraId="3469CDB0" w14:textId="77777777" w:rsidR="00EE63D8" w:rsidRPr="008455EC" w:rsidRDefault="00EE63D8" w:rsidP="00EE63D8">
      <w:pPr>
        <w:pStyle w:val="Bezodstpw"/>
        <w:jc w:val="both"/>
        <w:rPr>
          <w:rFonts w:ascii="Times New Roman" w:hAnsi="Times New Roman"/>
          <w:sz w:val="22"/>
          <w:szCs w:val="22"/>
        </w:rPr>
      </w:pPr>
    </w:p>
    <w:p w14:paraId="5A04AA9C" w14:textId="1AE349B8" w:rsidR="00EE63D8" w:rsidRPr="008455EC" w:rsidRDefault="00EE63D8" w:rsidP="00EE63D8">
      <w:pPr>
        <w:pStyle w:val="Bezodstpw"/>
        <w:jc w:val="both"/>
        <w:rPr>
          <w:rFonts w:ascii="Times New Roman" w:hAnsi="Times New Roman"/>
          <w:sz w:val="22"/>
          <w:szCs w:val="22"/>
        </w:rPr>
      </w:pPr>
      <w:r w:rsidRPr="008455EC">
        <w:rPr>
          <w:rFonts w:ascii="Times New Roman" w:hAnsi="Times New Roman"/>
          <w:sz w:val="22"/>
          <w:szCs w:val="22"/>
        </w:rPr>
        <w:t>..........................................................................................................................................................</w:t>
      </w:r>
      <w:r w:rsidR="008B42BC" w:rsidRPr="008455EC">
        <w:rPr>
          <w:rFonts w:ascii="Times New Roman" w:hAnsi="Times New Roman"/>
          <w:sz w:val="22"/>
          <w:szCs w:val="22"/>
        </w:rPr>
        <w:t>.........</w:t>
      </w:r>
      <w:r w:rsidRPr="008455EC">
        <w:rPr>
          <w:rFonts w:ascii="Times New Roman" w:hAnsi="Times New Roman"/>
          <w:sz w:val="22"/>
          <w:szCs w:val="22"/>
        </w:rPr>
        <w:t xml:space="preserve">. </w:t>
      </w:r>
    </w:p>
    <w:p w14:paraId="5B8A387F" w14:textId="60A65074" w:rsidR="008B42BC" w:rsidRPr="008455EC" w:rsidRDefault="008B42BC" w:rsidP="00EE63D8">
      <w:pPr>
        <w:pStyle w:val="Bezodstpw"/>
        <w:jc w:val="both"/>
        <w:rPr>
          <w:rFonts w:ascii="Times New Roman" w:hAnsi="Times New Roman"/>
          <w:sz w:val="22"/>
          <w:szCs w:val="22"/>
        </w:rPr>
      </w:pPr>
    </w:p>
    <w:p w14:paraId="3E5FDFDE" w14:textId="6D2D21ED" w:rsidR="008B42BC" w:rsidRPr="008455EC" w:rsidRDefault="008B42BC" w:rsidP="008B42BC">
      <w:pPr>
        <w:pStyle w:val="Bezodstpw"/>
        <w:jc w:val="both"/>
        <w:rPr>
          <w:rFonts w:ascii="Times New Roman" w:hAnsi="Times New Roman"/>
          <w:sz w:val="22"/>
          <w:szCs w:val="22"/>
        </w:rPr>
      </w:pPr>
      <w:r w:rsidRPr="008455EC">
        <w:rPr>
          <w:rFonts w:ascii="Times New Roman" w:hAnsi="Times New Roman"/>
          <w:sz w:val="22"/>
          <w:szCs w:val="22"/>
        </w:rPr>
        <w:t xml:space="preserve">..................................................................................................................................................................... </w:t>
      </w:r>
    </w:p>
    <w:p w14:paraId="7F1C23BB" w14:textId="77777777" w:rsidR="008B42BC" w:rsidRPr="008455EC" w:rsidRDefault="008B42BC" w:rsidP="008B42BC">
      <w:pPr>
        <w:pStyle w:val="Bezodstpw"/>
        <w:jc w:val="both"/>
        <w:rPr>
          <w:rFonts w:ascii="Times New Roman" w:hAnsi="Times New Roman"/>
          <w:sz w:val="22"/>
          <w:szCs w:val="22"/>
        </w:rPr>
      </w:pPr>
    </w:p>
    <w:p w14:paraId="676956B1" w14:textId="77777777" w:rsidR="008B42BC" w:rsidRPr="008455EC" w:rsidRDefault="008B42BC" w:rsidP="00EE63D8">
      <w:pPr>
        <w:pStyle w:val="Bezodstpw"/>
        <w:jc w:val="both"/>
        <w:rPr>
          <w:rFonts w:ascii="Times New Roman" w:hAnsi="Times New Roman"/>
          <w:sz w:val="22"/>
          <w:szCs w:val="22"/>
        </w:rPr>
      </w:pPr>
    </w:p>
    <w:p w14:paraId="0A770B64" w14:textId="45D16A71" w:rsidR="00EE63D8" w:rsidRPr="008455EC" w:rsidRDefault="008B42BC" w:rsidP="00EE63D8">
      <w:pPr>
        <w:pStyle w:val="Bezodstpw"/>
        <w:jc w:val="both"/>
        <w:rPr>
          <w:rFonts w:ascii="Times New Roman" w:hAnsi="Times New Roman"/>
          <w:sz w:val="22"/>
          <w:szCs w:val="22"/>
        </w:rPr>
      </w:pPr>
      <w:r w:rsidRPr="008455EC">
        <w:rPr>
          <w:rFonts w:ascii="Times New Roman" w:hAnsi="Times New Roman"/>
          <w:sz w:val="22"/>
          <w:szCs w:val="22"/>
        </w:rPr>
        <w:t>Telefon:</w:t>
      </w:r>
      <w:r w:rsidR="00EE63D8" w:rsidRPr="008455EC">
        <w:rPr>
          <w:rFonts w:ascii="Times New Roman" w:hAnsi="Times New Roman"/>
          <w:sz w:val="22"/>
          <w:szCs w:val="22"/>
        </w:rPr>
        <w:t>……………………………………….</w:t>
      </w:r>
      <w:r w:rsidR="008455EC">
        <w:rPr>
          <w:rFonts w:ascii="Times New Roman" w:hAnsi="Times New Roman"/>
          <w:sz w:val="22"/>
          <w:szCs w:val="22"/>
        </w:rPr>
        <w:t xml:space="preserve">          </w:t>
      </w:r>
      <w:r w:rsidR="00EE63D8" w:rsidRPr="008455EC">
        <w:rPr>
          <w:rFonts w:ascii="Times New Roman" w:hAnsi="Times New Roman"/>
          <w:sz w:val="22"/>
          <w:szCs w:val="22"/>
        </w:rPr>
        <w:t>E</w:t>
      </w:r>
      <w:r w:rsidR="008455EC">
        <w:rPr>
          <w:rFonts w:ascii="Times New Roman" w:hAnsi="Times New Roman"/>
          <w:sz w:val="22"/>
          <w:szCs w:val="22"/>
        </w:rPr>
        <w:t>mail:</w:t>
      </w:r>
      <w:r w:rsidR="00EE63D8" w:rsidRPr="008455EC">
        <w:rPr>
          <w:rFonts w:ascii="Times New Roman" w:hAnsi="Times New Roman"/>
          <w:sz w:val="22"/>
          <w:szCs w:val="22"/>
        </w:rPr>
        <w:t>……………………………………………</w:t>
      </w:r>
    </w:p>
    <w:p w14:paraId="13FCAE95" w14:textId="3550126F" w:rsidR="00EE63D8" w:rsidRPr="008455EC" w:rsidRDefault="00EE63D8" w:rsidP="00EE63D8">
      <w:pPr>
        <w:pStyle w:val="Bezodstpw"/>
        <w:jc w:val="both"/>
        <w:rPr>
          <w:rFonts w:ascii="Times New Roman" w:hAnsi="Times New Roman"/>
          <w:sz w:val="22"/>
          <w:szCs w:val="22"/>
        </w:rPr>
      </w:pPr>
      <w:r w:rsidRPr="008455EC">
        <w:rPr>
          <w:rFonts w:ascii="Times New Roman" w:hAnsi="Times New Roman"/>
          <w:sz w:val="22"/>
          <w:szCs w:val="22"/>
        </w:rPr>
        <w:t>1</w:t>
      </w:r>
      <w:r w:rsidR="00D639A3" w:rsidRPr="008455EC">
        <w:rPr>
          <w:rFonts w:ascii="Times New Roman" w:hAnsi="Times New Roman"/>
          <w:sz w:val="22"/>
          <w:szCs w:val="22"/>
        </w:rPr>
        <w:t>5</w:t>
      </w:r>
      <w:r w:rsidRPr="008455EC">
        <w:rPr>
          <w:rFonts w:ascii="Times New Roman" w:hAnsi="Times New Roman"/>
          <w:sz w:val="22"/>
          <w:szCs w:val="22"/>
        </w:rPr>
        <w:t xml:space="preserve">. OFERTĘ niniejszą składam/ składamy na.............. stronach, w tym strony od …… do …… stanowią tajemnicę przedsiębiorstwa w rozumieniu przepisów o zwalczaniu nieuczciwej konkurencji (uzasadnienie/wykazanie w ofercie). </w:t>
      </w:r>
    </w:p>
    <w:p w14:paraId="5FC246E5" w14:textId="77777777" w:rsidR="00EE63D8" w:rsidRPr="008455EC" w:rsidRDefault="00EE63D8" w:rsidP="00EE63D8">
      <w:pPr>
        <w:pStyle w:val="Default"/>
        <w:jc w:val="both"/>
        <w:rPr>
          <w:sz w:val="22"/>
          <w:szCs w:val="22"/>
        </w:rPr>
      </w:pPr>
    </w:p>
    <w:p w14:paraId="3B26A4F2" w14:textId="2B2704A7" w:rsidR="00EE63D8" w:rsidRPr="008455EC" w:rsidRDefault="00EE63D8" w:rsidP="00EE63D8">
      <w:pPr>
        <w:pStyle w:val="Bezodstpw"/>
        <w:jc w:val="both"/>
        <w:rPr>
          <w:rFonts w:ascii="Times New Roman" w:hAnsi="Times New Roman"/>
          <w:sz w:val="22"/>
          <w:szCs w:val="22"/>
        </w:rPr>
      </w:pPr>
      <w:r w:rsidRPr="008455EC">
        <w:rPr>
          <w:rFonts w:ascii="Times New Roman" w:hAnsi="Times New Roman"/>
          <w:sz w:val="22"/>
          <w:szCs w:val="22"/>
        </w:rPr>
        <w:t>1</w:t>
      </w:r>
      <w:r w:rsidR="00D639A3" w:rsidRPr="008455EC">
        <w:rPr>
          <w:rFonts w:ascii="Times New Roman" w:hAnsi="Times New Roman"/>
          <w:sz w:val="22"/>
          <w:szCs w:val="22"/>
        </w:rPr>
        <w:t>6</w:t>
      </w:r>
      <w:r w:rsidRPr="008455EC">
        <w:rPr>
          <w:rFonts w:ascii="Times New Roman" w:hAnsi="Times New Roman"/>
          <w:sz w:val="22"/>
          <w:szCs w:val="22"/>
        </w:rPr>
        <w:t xml:space="preserve">. OŚWIADCZAMY, iż reprezentowana przez nas firma należy do sektora mikroprzedsiębiorstw* / małych przedsiębiorstw* / średnich przedsiębiorstw*, zgodnie z Zaleceniem Komisji z dnia 06.05.2003 r. (Dz.U.UE L 124 z 20.5.2003). </w:t>
      </w:r>
    </w:p>
    <w:p w14:paraId="5492A504" w14:textId="77777777" w:rsidR="00EE63D8" w:rsidRPr="008455EC" w:rsidRDefault="00EE63D8" w:rsidP="00EE63D8">
      <w:pPr>
        <w:pStyle w:val="Default"/>
        <w:jc w:val="both"/>
        <w:rPr>
          <w:rFonts w:cs="Times New Roman"/>
          <w:sz w:val="22"/>
          <w:szCs w:val="22"/>
        </w:rPr>
      </w:pPr>
    </w:p>
    <w:p w14:paraId="18D160C6" w14:textId="77777777" w:rsidR="00EE63D8" w:rsidRPr="0019713C" w:rsidRDefault="00EE63D8" w:rsidP="00EE63D8">
      <w:pPr>
        <w:pStyle w:val="Default"/>
        <w:jc w:val="both"/>
        <w:rPr>
          <w:rFonts w:cs="Times New Roman"/>
          <w:sz w:val="20"/>
          <w:szCs w:val="20"/>
        </w:rPr>
      </w:pPr>
      <w:r w:rsidRPr="0019713C">
        <w:rPr>
          <w:rFonts w:cs="Times New Roman"/>
          <w:sz w:val="20"/>
          <w:szCs w:val="20"/>
        </w:rPr>
        <w:t xml:space="preserve">Mikroprzedsiębiorstwo: przedsiębiorstwo, które zatrudnia mniej niż 10 osób i którego roczny obrót lub roczna suma bilansowa nie przekracza 2 mln EUR. </w:t>
      </w:r>
    </w:p>
    <w:p w14:paraId="337A48FF" w14:textId="77777777" w:rsidR="00EE63D8" w:rsidRPr="0019713C" w:rsidRDefault="00EE63D8" w:rsidP="00EE63D8">
      <w:pPr>
        <w:pStyle w:val="Default"/>
        <w:jc w:val="both"/>
        <w:rPr>
          <w:rFonts w:cs="Times New Roman"/>
          <w:sz w:val="20"/>
          <w:szCs w:val="20"/>
        </w:rPr>
      </w:pPr>
      <w:r w:rsidRPr="0019713C">
        <w:rPr>
          <w:rFonts w:cs="Times New Roman"/>
          <w:sz w:val="20"/>
          <w:szCs w:val="20"/>
        </w:rPr>
        <w:t xml:space="preserve">Małe przedsiębiorstwo: przedsiębiorstwo, które zatrudnia mniej niż 50 osób i którego roczny obrót lub roczna suma bilansowa nie przekracza 10 mln EUR. </w:t>
      </w:r>
    </w:p>
    <w:p w14:paraId="754F39E5" w14:textId="77777777" w:rsidR="00EE63D8" w:rsidRPr="0019713C" w:rsidRDefault="00EE63D8" w:rsidP="00EE63D8">
      <w:pPr>
        <w:pStyle w:val="Default"/>
        <w:jc w:val="both"/>
        <w:rPr>
          <w:rFonts w:cs="Times New Roman"/>
          <w:i/>
          <w:iCs/>
          <w:sz w:val="20"/>
          <w:szCs w:val="20"/>
        </w:rPr>
      </w:pPr>
      <w:r w:rsidRPr="0019713C">
        <w:rPr>
          <w:rFonts w:cs="Times New Roman"/>
          <w:sz w:val="20"/>
          <w:szCs w:val="20"/>
        </w:rPr>
        <w:t xml:space="preserve">Średnie przedsiębiorstwa: przedsiębiorstwa, które nie są mikroprzedsiębiorstwami ani małymi przedsiębiorstwami które zatrudniają mniej niż 250 osób i których roczny obrót nie przekracza 50 mln EUR </w:t>
      </w:r>
      <w:r w:rsidRPr="0019713C">
        <w:rPr>
          <w:rFonts w:cs="Times New Roman"/>
          <w:i/>
          <w:iCs/>
          <w:sz w:val="20"/>
          <w:szCs w:val="20"/>
        </w:rPr>
        <w:t>lub roczna suma bilansowa nie przekracza 43 mln EUR.</w:t>
      </w:r>
    </w:p>
    <w:p w14:paraId="7B6D0F88" w14:textId="77777777" w:rsidR="00EE63D8" w:rsidRPr="008455EC" w:rsidRDefault="00EE63D8" w:rsidP="00EE63D8">
      <w:pPr>
        <w:pStyle w:val="Default"/>
        <w:jc w:val="both"/>
        <w:rPr>
          <w:rFonts w:cs="Times New Roman"/>
          <w:i/>
          <w:iCs/>
          <w:sz w:val="22"/>
          <w:szCs w:val="22"/>
        </w:rPr>
      </w:pPr>
    </w:p>
    <w:p w14:paraId="21F9D2AA" w14:textId="77777777" w:rsidR="00EE63D8" w:rsidRPr="008455EC" w:rsidRDefault="00EE63D8" w:rsidP="00EE63D8">
      <w:pPr>
        <w:pStyle w:val="Default"/>
        <w:jc w:val="both"/>
        <w:rPr>
          <w:rFonts w:cs="Times New Roman"/>
          <w:i/>
          <w:iCs/>
          <w:sz w:val="22"/>
          <w:szCs w:val="22"/>
        </w:rPr>
      </w:pPr>
    </w:p>
    <w:p w14:paraId="081379C9" w14:textId="77777777" w:rsidR="00EE63D8" w:rsidRPr="008455EC" w:rsidRDefault="00EE63D8" w:rsidP="00EE63D8">
      <w:pPr>
        <w:pStyle w:val="Default"/>
        <w:jc w:val="both"/>
        <w:rPr>
          <w:rFonts w:cs="Times New Roman"/>
          <w:i/>
          <w:iCs/>
          <w:sz w:val="22"/>
          <w:szCs w:val="22"/>
        </w:rPr>
      </w:pPr>
    </w:p>
    <w:p w14:paraId="6E33C612" w14:textId="77777777" w:rsidR="00EE63D8" w:rsidRPr="008455EC" w:rsidRDefault="00EE63D8" w:rsidP="00EE63D8">
      <w:pPr>
        <w:pStyle w:val="Default"/>
        <w:jc w:val="both"/>
        <w:rPr>
          <w:rFonts w:cs="Times New Roman"/>
          <w:i/>
          <w:iCs/>
          <w:sz w:val="22"/>
          <w:szCs w:val="22"/>
        </w:rPr>
      </w:pPr>
    </w:p>
    <w:p w14:paraId="53428744" w14:textId="77777777" w:rsidR="00EE63D8" w:rsidRPr="008455EC" w:rsidRDefault="00EE63D8" w:rsidP="00EE63D8">
      <w:pPr>
        <w:pStyle w:val="Default"/>
        <w:jc w:val="both"/>
        <w:rPr>
          <w:i/>
          <w:iCs/>
          <w:sz w:val="22"/>
          <w:szCs w:val="22"/>
        </w:rPr>
      </w:pPr>
    </w:p>
    <w:p w14:paraId="3A4C16BE" w14:textId="77777777" w:rsidR="00EE63D8" w:rsidRPr="008455EC" w:rsidRDefault="00EE63D8" w:rsidP="00EE63D8">
      <w:pPr>
        <w:pStyle w:val="Default"/>
        <w:jc w:val="both"/>
        <w:rPr>
          <w:rFonts w:cs="Times New Roman"/>
          <w:sz w:val="22"/>
          <w:szCs w:val="22"/>
        </w:rPr>
      </w:pPr>
      <w:r w:rsidRPr="008455EC">
        <w:rPr>
          <w:rFonts w:cs="Times New Roman"/>
          <w:sz w:val="22"/>
          <w:szCs w:val="22"/>
        </w:rPr>
        <w:t xml:space="preserve">................................................ dnia ..................... </w:t>
      </w:r>
      <w:r w:rsidRPr="008455EC">
        <w:rPr>
          <w:rFonts w:cs="Times New Roman"/>
          <w:sz w:val="22"/>
          <w:szCs w:val="22"/>
        </w:rPr>
        <w:tab/>
      </w:r>
      <w:r w:rsidRPr="008455EC">
        <w:rPr>
          <w:rFonts w:cs="Times New Roman"/>
          <w:sz w:val="22"/>
          <w:szCs w:val="22"/>
        </w:rPr>
        <w:tab/>
      </w:r>
      <w:r w:rsidRPr="008455EC">
        <w:rPr>
          <w:rFonts w:cs="Times New Roman"/>
          <w:sz w:val="22"/>
          <w:szCs w:val="22"/>
        </w:rPr>
        <w:tab/>
        <w:t xml:space="preserve">......................................................... </w:t>
      </w:r>
    </w:p>
    <w:p w14:paraId="1411451A" w14:textId="41F8D473" w:rsidR="00EE63D8" w:rsidRPr="008455EC" w:rsidRDefault="00EE63D8" w:rsidP="00EE63D8">
      <w:pPr>
        <w:pStyle w:val="Default"/>
        <w:jc w:val="both"/>
        <w:rPr>
          <w:rFonts w:cs="Times New Roman"/>
          <w:i/>
          <w:sz w:val="22"/>
          <w:szCs w:val="22"/>
        </w:rPr>
      </w:pPr>
      <w:r w:rsidRPr="008455EC">
        <w:rPr>
          <w:rFonts w:cs="Times New Roman"/>
          <w:i/>
          <w:sz w:val="22"/>
          <w:szCs w:val="22"/>
        </w:rPr>
        <w:t xml:space="preserve">              (miejscowość)</w:t>
      </w:r>
      <w:r w:rsidRPr="008455EC">
        <w:rPr>
          <w:rFonts w:cs="Times New Roman"/>
          <w:i/>
          <w:sz w:val="22"/>
          <w:szCs w:val="22"/>
        </w:rPr>
        <w:tab/>
      </w:r>
      <w:r w:rsidRPr="008455EC">
        <w:rPr>
          <w:rFonts w:cs="Times New Roman"/>
          <w:i/>
          <w:sz w:val="22"/>
          <w:szCs w:val="22"/>
        </w:rPr>
        <w:tab/>
      </w:r>
      <w:r w:rsidRPr="008455EC">
        <w:rPr>
          <w:rFonts w:cs="Times New Roman"/>
          <w:i/>
          <w:sz w:val="22"/>
          <w:szCs w:val="22"/>
        </w:rPr>
        <w:tab/>
      </w:r>
      <w:r w:rsidRPr="008455EC">
        <w:rPr>
          <w:rFonts w:cs="Times New Roman"/>
          <w:i/>
          <w:sz w:val="22"/>
          <w:szCs w:val="22"/>
        </w:rPr>
        <w:tab/>
      </w:r>
      <w:r w:rsidRPr="008455EC">
        <w:rPr>
          <w:rFonts w:cs="Times New Roman"/>
          <w:i/>
          <w:sz w:val="22"/>
          <w:szCs w:val="22"/>
        </w:rPr>
        <w:tab/>
      </w:r>
      <w:r w:rsidRPr="008455EC">
        <w:rPr>
          <w:rFonts w:cs="Times New Roman"/>
          <w:i/>
          <w:sz w:val="22"/>
          <w:szCs w:val="22"/>
        </w:rPr>
        <w:tab/>
      </w:r>
      <w:r w:rsidRPr="008455EC">
        <w:rPr>
          <w:rFonts w:cs="Times New Roman"/>
          <w:i/>
          <w:sz w:val="22"/>
          <w:szCs w:val="22"/>
        </w:rPr>
        <w:tab/>
      </w:r>
      <w:r w:rsidR="003B229A">
        <w:rPr>
          <w:rFonts w:cs="Times New Roman"/>
          <w:i/>
          <w:sz w:val="22"/>
          <w:szCs w:val="22"/>
        </w:rPr>
        <w:t xml:space="preserve">            </w:t>
      </w:r>
      <w:r w:rsidRPr="008455EC">
        <w:rPr>
          <w:rFonts w:cs="Times New Roman"/>
          <w:i/>
          <w:sz w:val="22"/>
          <w:szCs w:val="22"/>
        </w:rPr>
        <w:t>(podpis Wykonawcy)</w:t>
      </w:r>
    </w:p>
    <w:p w14:paraId="7594B442" w14:textId="77777777" w:rsidR="00EE63D8" w:rsidRPr="008455EC" w:rsidRDefault="00EE63D8" w:rsidP="00EE63D8">
      <w:pPr>
        <w:pStyle w:val="Default"/>
        <w:jc w:val="both"/>
        <w:rPr>
          <w:sz w:val="22"/>
          <w:szCs w:val="22"/>
        </w:rPr>
      </w:pPr>
    </w:p>
    <w:p w14:paraId="64D4428F" w14:textId="77777777" w:rsidR="00EE63D8" w:rsidRPr="008455EC" w:rsidRDefault="00EE63D8" w:rsidP="00EE63D8">
      <w:pPr>
        <w:pStyle w:val="Default"/>
        <w:jc w:val="both"/>
        <w:rPr>
          <w:sz w:val="22"/>
          <w:szCs w:val="22"/>
        </w:rPr>
      </w:pPr>
    </w:p>
    <w:p w14:paraId="3E0A4815" w14:textId="77777777" w:rsidR="00EE63D8" w:rsidRPr="008455EC" w:rsidRDefault="00EE63D8" w:rsidP="00EE63D8">
      <w:pPr>
        <w:pStyle w:val="Default"/>
        <w:jc w:val="both"/>
        <w:rPr>
          <w:sz w:val="22"/>
          <w:szCs w:val="22"/>
        </w:rPr>
      </w:pPr>
    </w:p>
    <w:p w14:paraId="2B7C2931" w14:textId="2B70C1A0" w:rsidR="00EE63D8" w:rsidRDefault="00EE63D8" w:rsidP="00EE63D8">
      <w:pPr>
        <w:pStyle w:val="Default"/>
        <w:jc w:val="both"/>
        <w:rPr>
          <w:sz w:val="22"/>
          <w:szCs w:val="22"/>
        </w:rPr>
      </w:pPr>
    </w:p>
    <w:p w14:paraId="1FC0F11E" w14:textId="47EEC525" w:rsidR="001B585C" w:rsidRDefault="001B585C" w:rsidP="00EE63D8">
      <w:pPr>
        <w:pStyle w:val="Default"/>
        <w:jc w:val="both"/>
        <w:rPr>
          <w:sz w:val="22"/>
          <w:szCs w:val="22"/>
        </w:rPr>
      </w:pPr>
    </w:p>
    <w:p w14:paraId="2E0DED97" w14:textId="676088D4" w:rsidR="001B585C" w:rsidRDefault="001B585C" w:rsidP="00EE63D8">
      <w:pPr>
        <w:pStyle w:val="Default"/>
        <w:jc w:val="both"/>
        <w:rPr>
          <w:sz w:val="22"/>
          <w:szCs w:val="22"/>
        </w:rPr>
      </w:pPr>
    </w:p>
    <w:p w14:paraId="7D6E1816" w14:textId="039EF37D" w:rsidR="001B585C" w:rsidRDefault="001B585C" w:rsidP="00EE63D8">
      <w:pPr>
        <w:pStyle w:val="Default"/>
        <w:jc w:val="both"/>
        <w:rPr>
          <w:sz w:val="22"/>
          <w:szCs w:val="22"/>
        </w:rPr>
      </w:pPr>
    </w:p>
    <w:p w14:paraId="03EFC0AE" w14:textId="1FBF8484" w:rsidR="001B585C" w:rsidRDefault="001B585C" w:rsidP="00EE63D8">
      <w:pPr>
        <w:pStyle w:val="Default"/>
        <w:jc w:val="both"/>
        <w:rPr>
          <w:sz w:val="22"/>
          <w:szCs w:val="22"/>
        </w:rPr>
      </w:pPr>
    </w:p>
    <w:p w14:paraId="114B835D" w14:textId="18FB3E3C" w:rsidR="001B585C" w:rsidRDefault="001B585C" w:rsidP="00EE63D8">
      <w:pPr>
        <w:pStyle w:val="Default"/>
        <w:jc w:val="both"/>
        <w:rPr>
          <w:sz w:val="22"/>
          <w:szCs w:val="22"/>
        </w:rPr>
      </w:pPr>
    </w:p>
    <w:p w14:paraId="798F4727" w14:textId="08A9AEB0" w:rsidR="001B585C" w:rsidRDefault="001B585C" w:rsidP="00EE63D8">
      <w:pPr>
        <w:pStyle w:val="Default"/>
        <w:jc w:val="both"/>
        <w:rPr>
          <w:sz w:val="22"/>
          <w:szCs w:val="22"/>
        </w:rPr>
      </w:pPr>
    </w:p>
    <w:p w14:paraId="709F51CD" w14:textId="2B122AB2" w:rsidR="001B585C" w:rsidRDefault="001B585C" w:rsidP="00EE63D8">
      <w:pPr>
        <w:pStyle w:val="Default"/>
        <w:jc w:val="both"/>
        <w:rPr>
          <w:sz w:val="22"/>
          <w:szCs w:val="22"/>
        </w:rPr>
      </w:pPr>
    </w:p>
    <w:p w14:paraId="72FCC700" w14:textId="666B511F" w:rsidR="001B585C" w:rsidRDefault="001B585C" w:rsidP="00EE63D8">
      <w:pPr>
        <w:pStyle w:val="Default"/>
        <w:jc w:val="both"/>
        <w:rPr>
          <w:sz w:val="22"/>
          <w:szCs w:val="22"/>
        </w:rPr>
      </w:pPr>
    </w:p>
    <w:p w14:paraId="3E13F17F" w14:textId="1E2469CF" w:rsidR="001B585C" w:rsidRDefault="001B585C" w:rsidP="00EE63D8">
      <w:pPr>
        <w:pStyle w:val="Default"/>
        <w:jc w:val="both"/>
        <w:rPr>
          <w:sz w:val="22"/>
          <w:szCs w:val="22"/>
        </w:rPr>
      </w:pPr>
    </w:p>
    <w:p w14:paraId="75FBE76A" w14:textId="5BE9B6B5" w:rsidR="001B585C" w:rsidRDefault="001B585C" w:rsidP="00EE63D8">
      <w:pPr>
        <w:pStyle w:val="Default"/>
        <w:jc w:val="both"/>
        <w:rPr>
          <w:sz w:val="22"/>
          <w:szCs w:val="22"/>
        </w:rPr>
      </w:pPr>
    </w:p>
    <w:p w14:paraId="3013187E" w14:textId="77777777" w:rsidR="001B585C" w:rsidRPr="008455EC" w:rsidRDefault="001B585C" w:rsidP="00EE63D8">
      <w:pPr>
        <w:pStyle w:val="Default"/>
        <w:jc w:val="both"/>
        <w:rPr>
          <w:sz w:val="22"/>
          <w:szCs w:val="22"/>
        </w:rPr>
      </w:pPr>
    </w:p>
    <w:p w14:paraId="5545154A" w14:textId="3A91AC7C" w:rsidR="00EE63D8" w:rsidRDefault="00EE63D8" w:rsidP="00EE63D8">
      <w:pPr>
        <w:pStyle w:val="Default"/>
        <w:jc w:val="both"/>
        <w:rPr>
          <w:sz w:val="22"/>
          <w:szCs w:val="22"/>
        </w:rPr>
      </w:pPr>
    </w:p>
    <w:p w14:paraId="0192F335" w14:textId="77777777" w:rsidR="00D62487" w:rsidRDefault="00D62487" w:rsidP="00EE63D8">
      <w:pPr>
        <w:pStyle w:val="Default"/>
        <w:jc w:val="both"/>
        <w:rPr>
          <w:sz w:val="22"/>
          <w:szCs w:val="22"/>
        </w:rPr>
      </w:pPr>
    </w:p>
    <w:p w14:paraId="3FE741A7" w14:textId="13E34E1E" w:rsidR="003B229A" w:rsidRDefault="003B229A" w:rsidP="00EE63D8">
      <w:pPr>
        <w:pStyle w:val="Default"/>
        <w:jc w:val="both"/>
        <w:rPr>
          <w:sz w:val="22"/>
          <w:szCs w:val="22"/>
        </w:rPr>
      </w:pPr>
    </w:p>
    <w:p w14:paraId="123897E3" w14:textId="33D342D5" w:rsidR="001412E8" w:rsidRDefault="001412E8" w:rsidP="00EE63D8">
      <w:pPr>
        <w:pStyle w:val="Default"/>
        <w:jc w:val="both"/>
        <w:rPr>
          <w:sz w:val="22"/>
          <w:szCs w:val="22"/>
        </w:rPr>
      </w:pPr>
    </w:p>
    <w:p w14:paraId="2B761F9E" w14:textId="6DA7BF72" w:rsidR="001412E8" w:rsidRDefault="001412E8" w:rsidP="00EE63D8">
      <w:pPr>
        <w:pStyle w:val="Default"/>
        <w:jc w:val="both"/>
        <w:rPr>
          <w:sz w:val="22"/>
          <w:szCs w:val="22"/>
        </w:rPr>
      </w:pPr>
    </w:p>
    <w:p w14:paraId="239850A4" w14:textId="77777777" w:rsidR="00D975FA" w:rsidRDefault="00D975FA" w:rsidP="00EE63D8">
      <w:pPr>
        <w:pStyle w:val="Default"/>
        <w:jc w:val="both"/>
        <w:rPr>
          <w:sz w:val="20"/>
          <w:szCs w:val="20"/>
        </w:rPr>
      </w:pPr>
    </w:p>
    <w:p w14:paraId="0721123A" w14:textId="6F0449D1" w:rsidR="001B585C" w:rsidRDefault="001B585C" w:rsidP="00D62487">
      <w:pPr>
        <w:pStyle w:val="Default"/>
        <w:jc w:val="center"/>
        <w:rPr>
          <w:rFonts w:cs="Times New Roman"/>
          <w:sz w:val="20"/>
          <w:szCs w:val="20"/>
        </w:rPr>
      </w:pPr>
    </w:p>
    <w:p w14:paraId="1290C5BF" w14:textId="56FEFCBD" w:rsidR="002C4426" w:rsidRDefault="002C4426" w:rsidP="00D62487">
      <w:pPr>
        <w:pStyle w:val="Default"/>
        <w:jc w:val="center"/>
        <w:rPr>
          <w:rFonts w:cs="Times New Roman"/>
          <w:sz w:val="20"/>
          <w:szCs w:val="20"/>
        </w:rPr>
      </w:pPr>
    </w:p>
    <w:p w14:paraId="0F32BC06" w14:textId="2863F218" w:rsidR="002C4426" w:rsidRDefault="002C4426" w:rsidP="00D62487">
      <w:pPr>
        <w:pStyle w:val="Default"/>
        <w:jc w:val="center"/>
        <w:rPr>
          <w:rFonts w:cs="Times New Roman"/>
          <w:sz w:val="20"/>
          <w:szCs w:val="20"/>
        </w:rPr>
      </w:pPr>
    </w:p>
    <w:p w14:paraId="1D4B5A3D" w14:textId="6ED18FA1" w:rsidR="002C4426" w:rsidRDefault="002C4426" w:rsidP="00D62487">
      <w:pPr>
        <w:pStyle w:val="Default"/>
        <w:jc w:val="center"/>
        <w:rPr>
          <w:rFonts w:cs="Times New Roman"/>
          <w:sz w:val="20"/>
          <w:szCs w:val="20"/>
        </w:rPr>
      </w:pPr>
    </w:p>
    <w:p w14:paraId="787FF98A" w14:textId="6D0AAF2A" w:rsidR="002C4426" w:rsidRDefault="002C4426" w:rsidP="00D62487">
      <w:pPr>
        <w:pStyle w:val="Default"/>
        <w:jc w:val="center"/>
        <w:rPr>
          <w:rFonts w:cs="Times New Roman"/>
          <w:sz w:val="20"/>
          <w:szCs w:val="20"/>
        </w:rPr>
      </w:pPr>
    </w:p>
    <w:p w14:paraId="4DEED8FD" w14:textId="77777777" w:rsidR="008D781A" w:rsidRDefault="008D781A" w:rsidP="00D62487">
      <w:pPr>
        <w:pStyle w:val="Default"/>
        <w:jc w:val="center"/>
        <w:rPr>
          <w:rFonts w:cs="Times New Roman"/>
          <w:sz w:val="20"/>
          <w:szCs w:val="20"/>
        </w:rPr>
      </w:pPr>
    </w:p>
    <w:p w14:paraId="510413D2" w14:textId="247942F2" w:rsidR="002C4426" w:rsidRDefault="002C4426" w:rsidP="00D62487">
      <w:pPr>
        <w:pStyle w:val="Default"/>
        <w:jc w:val="center"/>
        <w:rPr>
          <w:rFonts w:cs="Times New Roman"/>
          <w:sz w:val="20"/>
          <w:szCs w:val="20"/>
        </w:rPr>
      </w:pPr>
    </w:p>
    <w:p w14:paraId="27B1526B" w14:textId="0DED59E1" w:rsidR="004951F8" w:rsidRDefault="004951F8" w:rsidP="004951F8">
      <w:pPr>
        <w:jc w:val="right"/>
        <w:rPr>
          <w:b/>
        </w:rPr>
      </w:pPr>
    </w:p>
    <w:p w14:paraId="4109309F" w14:textId="54CD904D" w:rsidR="008D15EC" w:rsidRPr="009E306F" w:rsidRDefault="004E3F27" w:rsidP="009E306F">
      <w:pPr>
        <w:pStyle w:val="Default"/>
        <w:jc w:val="both"/>
        <w:rPr>
          <w:i/>
          <w:iCs/>
          <w:sz w:val="18"/>
          <w:szCs w:val="18"/>
        </w:rPr>
      </w:pPr>
      <w:r w:rsidRPr="0007784C">
        <w:rPr>
          <w:i/>
          <w:iCs/>
          <w:sz w:val="18"/>
          <w:szCs w:val="18"/>
        </w:rPr>
        <w:t>Wykonawca powinien podpisać niniejszy dokument kwalifikowanym podpisem elektronicznym lub podpisem zaufanym lub podpisem osobistym</w:t>
      </w:r>
    </w:p>
    <w:p w14:paraId="3D5D99EA" w14:textId="77777777" w:rsidR="008D15EC" w:rsidRDefault="008D15EC" w:rsidP="004E3F27">
      <w:pPr>
        <w:rPr>
          <w:b/>
        </w:rPr>
      </w:pPr>
    </w:p>
    <w:p w14:paraId="12D07AC6" w14:textId="77777777" w:rsidR="00303FB7" w:rsidRDefault="00303FB7" w:rsidP="004E3F27">
      <w:pPr>
        <w:rPr>
          <w:b/>
        </w:rPr>
      </w:pPr>
    </w:p>
    <w:p w14:paraId="795F3DD0" w14:textId="77777777" w:rsidR="00EB163F" w:rsidRDefault="00EB163F" w:rsidP="00303FB7">
      <w:pPr>
        <w:rPr>
          <w:b/>
          <w:sz w:val="22"/>
          <w:szCs w:val="22"/>
        </w:rPr>
      </w:pPr>
    </w:p>
    <w:p w14:paraId="1F849131" w14:textId="6C5E513B" w:rsidR="004951F8" w:rsidRPr="008D15EC" w:rsidRDefault="004951F8" w:rsidP="004951F8">
      <w:pPr>
        <w:jc w:val="right"/>
        <w:rPr>
          <w:b/>
          <w:sz w:val="22"/>
          <w:szCs w:val="22"/>
        </w:rPr>
      </w:pPr>
      <w:r w:rsidRPr="008D15EC">
        <w:rPr>
          <w:b/>
          <w:sz w:val="22"/>
          <w:szCs w:val="22"/>
        </w:rPr>
        <w:lastRenderedPageBreak/>
        <w:t>ZAŁĄCZNIK NR 1.1</w:t>
      </w:r>
    </w:p>
    <w:p w14:paraId="3BC2D965" w14:textId="77777777" w:rsidR="004951F8" w:rsidRPr="00EB163F" w:rsidRDefault="004951F8" w:rsidP="004951F8">
      <w:pPr>
        <w:jc w:val="right"/>
        <w:outlineLvl w:val="0"/>
        <w:rPr>
          <w:b/>
          <w:sz w:val="20"/>
          <w:szCs w:val="20"/>
        </w:rPr>
      </w:pPr>
      <w:r w:rsidRPr="00EB163F">
        <w:rPr>
          <w:b/>
          <w:sz w:val="20"/>
          <w:szCs w:val="20"/>
        </w:rPr>
        <w:t>do Formularza oferty</w:t>
      </w:r>
    </w:p>
    <w:tbl>
      <w:tblPr>
        <w:tblW w:w="970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8"/>
        <w:gridCol w:w="6587"/>
      </w:tblGrid>
      <w:tr w:rsidR="004951F8" w:rsidRPr="008D15EC" w14:paraId="09133397" w14:textId="77777777" w:rsidTr="004951F8">
        <w:trPr>
          <w:trHeight w:val="1100"/>
        </w:trPr>
        <w:tc>
          <w:tcPr>
            <w:tcW w:w="3119" w:type="dxa"/>
          </w:tcPr>
          <w:p w14:paraId="35A0E27E" w14:textId="77777777" w:rsidR="004951F8" w:rsidRPr="008D15EC" w:rsidRDefault="004951F8">
            <w:pPr>
              <w:spacing w:line="288" w:lineRule="auto"/>
              <w:rPr>
                <w:sz w:val="22"/>
                <w:szCs w:val="22"/>
              </w:rPr>
            </w:pPr>
          </w:p>
          <w:p w14:paraId="0939C69D" w14:textId="49C309B9" w:rsidR="004951F8" w:rsidRPr="008D15EC" w:rsidRDefault="008D15EC">
            <w:pPr>
              <w:spacing w:line="288" w:lineRule="auto"/>
              <w:rPr>
                <w:i/>
                <w:sz w:val="20"/>
                <w:szCs w:val="20"/>
              </w:rPr>
            </w:pPr>
            <w:r>
              <w:rPr>
                <w:i/>
                <w:sz w:val="22"/>
                <w:szCs w:val="22"/>
              </w:rPr>
              <w:t xml:space="preserve">   </w:t>
            </w:r>
            <w:r w:rsidR="008F6A6B">
              <w:rPr>
                <w:i/>
                <w:sz w:val="22"/>
                <w:szCs w:val="22"/>
              </w:rPr>
              <w:t xml:space="preserve">        </w:t>
            </w:r>
            <w:r>
              <w:rPr>
                <w:i/>
                <w:sz w:val="22"/>
                <w:szCs w:val="22"/>
              </w:rPr>
              <w:t xml:space="preserve"> </w:t>
            </w:r>
            <w:r w:rsidR="004951F8" w:rsidRPr="008D15EC">
              <w:rPr>
                <w:i/>
                <w:sz w:val="20"/>
                <w:szCs w:val="20"/>
              </w:rPr>
              <w:t>(pieczęć</w:t>
            </w:r>
            <w:r>
              <w:rPr>
                <w:i/>
                <w:sz w:val="20"/>
                <w:szCs w:val="20"/>
              </w:rPr>
              <w:t xml:space="preserve"> </w:t>
            </w:r>
            <w:r w:rsidR="004951F8" w:rsidRPr="008D15EC">
              <w:rPr>
                <w:i/>
                <w:sz w:val="20"/>
                <w:szCs w:val="20"/>
              </w:rPr>
              <w:t>Wykonawcy/Wykonawców)</w:t>
            </w:r>
          </w:p>
        </w:tc>
        <w:tc>
          <w:tcPr>
            <w:tcW w:w="6590" w:type="dxa"/>
            <w:shd w:val="pct5" w:color="auto" w:fill="auto"/>
          </w:tcPr>
          <w:p w14:paraId="08852AC3" w14:textId="77777777" w:rsidR="004951F8" w:rsidRPr="008D15EC" w:rsidRDefault="004951F8">
            <w:pPr>
              <w:spacing w:line="288" w:lineRule="auto"/>
              <w:jc w:val="center"/>
              <w:rPr>
                <w:b/>
                <w:sz w:val="22"/>
                <w:szCs w:val="22"/>
              </w:rPr>
            </w:pPr>
          </w:p>
          <w:p w14:paraId="77C63761" w14:textId="77777777" w:rsidR="004951F8" w:rsidRPr="008D15EC" w:rsidRDefault="004951F8">
            <w:pPr>
              <w:spacing w:line="288" w:lineRule="auto"/>
              <w:jc w:val="center"/>
              <w:rPr>
                <w:b/>
                <w:sz w:val="22"/>
                <w:szCs w:val="22"/>
              </w:rPr>
            </w:pPr>
            <w:r w:rsidRPr="008D15EC">
              <w:rPr>
                <w:b/>
                <w:sz w:val="22"/>
                <w:szCs w:val="22"/>
              </w:rPr>
              <w:t xml:space="preserve">FORMULARZ CENOWY </w:t>
            </w:r>
          </w:p>
          <w:p w14:paraId="0A477B74" w14:textId="77777777" w:rsidR="004951F8" w:rsidRPr="008D15EC" w:rsidRDefault="004951F8">
            <w:pPr>
              <w:spacing w:line="288" w:lineRule="auto"/>
              <w:jc w:val="center"/>
              <w:rPr>
                <w:b/>
                <w:sz w:val="22"/>
                <w:szCs w:val="22"/>
              </w:rPr>
            </w:pPr>
            <w:r w:rsidRPr="008D15EC">
              <w:rPr>
                <w:b/>
                <w:sz w:val="22"/>
                <w:szCs w:val="22"/>
              </w:rPr>
              <w:t xml:space="preserve">ZADANIE 1 </w:t>
            </w:r>
          </w:p>
          <w:p w14:paraId="7357C450" w14:textId="6D144CCE" w:rsidR="004951F8" w:rsidRPr="008D15EC" w:rsidRDefault="004951F8">
            <w:pPr>
              <w:spacing w:line="288" w:lineRule="auto"/>
              <w:jc w:val="center"/>
              <w:rPr>
                <w:b/>
                <w:sz w:val="22"/>
                <w:szCs w:val="22"/>
              </w:rPr>
            </w:pPr>
            <w:r w:rsidRPr="008D15EC">
              <w:rPr>
                <w:b/>
                <w:sz w:val="22"/>
                <w:szCs w:val="22"/>
              </w:rPr>
              <w:t>(Gmi</w:t>
            </w:r>
            <w:r w:rsidR="009E306F">
              <w:rPr>
                <w:b/>
                <w:sz w:val="22"/>
                <w:szCs w:val="22"/>
              </w:rPr>
              <w:t xml:space="preserve">ny Lębork, </w:t>
            </w:r>
            <w:r w:rsidRPr="008D15EC">
              <w:rPr>
                <w:b/>
                <w:sz w:val="22"/>
                <w:szCs w:val="22"/>
              </w:rPr>
              <w:t xml:space="preserve">Wicko </w:t>
            </w:r>
            <w:r w:rsidR="009E306F">
              <w:rPr>
                <w:b/>
                <w:sz w:val="22"/>
                <w:szCs w:val="22"/>
              </w:rPr>
              <w:t xml:space="preserve">i </w:t>
            </w:r>
            <w:r w:rsidRPr="008D15EC">
              <w:rPr>
                <w:b/>
                <w:sz w:val="22"/>
                <w:szCs w:val="22"/>
              </w:rPr>
              <w:t>Nowa Wieś Lęborska )</w:t>
            </w:r>
          </w:p>
        </w:tc>
      </w:tr>
    </w:tbl>
    <w:p w14:paraId="40AEEB84" w14:textId="77777777" w:rsidR="004951F8" w:rsidRPr="008D15EC" w:rsidRDefault="004951F8" w:rsidP="004951F8">
      <w:pPr>
        <w:spacing w:line="288" w:lineRule="auto"/>
        <w:rPr>
          <w:rFonts w:asciiTheme="minorHAnsi" w:hAnsiTheme="minorHAnsi" w:cstheme="minorBidi"/>
          <w:sz w:val="22"/>
          <w:szCs w:val="22"/>
          <w:lang w:eastAsia="en-US"/>
        </w:rPr>
      </w:pPr>
    </w:p>
    <w:p w14:paraId="673BAE2B" w14:textId="77777777" w:rsidR="009E306F" w:rsidRDefault="004951F8" w:rsidP="004951F8">
      <w:pPr>
        <w:autoSpaceDE w:val="0"/>
        <w:autoSpaceDN w:val="0"/>
        <w:adjustRightInd w:val="0"/>
        <w:jc w:val="center"/>
        <w:rPr>
          <w:b/>
          <w:i/>
          <w:color w:val="000000" w:themeColor="text1"/>
          <w:sz w:val="22"/>
          <w:szCs w:val="22"/>
        </w:rPr>
      </w:pPr>
      <w:r w:rsidRPr="008D15EC">
        <w:rPr>
          <w:b/>
          <w:sz w:val="22"/>
          <w:szCs w:val="22"/>
        </w:rPr>
        <w:t xml:space="preserve">Składając ofertę </w:t>
      </w:r>
      <w:r w:rsidR="00842D24">
        <w:rPr>
          <w:b/>
          <w:sz w:val="22"/>
          <w:szCs w:val="22"/>
        </w:rPr>
        <w:t>o udzielenie zamówienia publicznego na</w:t>
      </w:r>
      <w:r w:rsidRPr="008D15EC">
        <w:rPr>
          <w:b/>
          <w:sz w:val="22"/>
          <w:szCs w:val="22"/>
        </w:rPr>
        <w:t xml:space="preserve">: </w:t>
      </w:r>
      <w:r w:rsidRPr="008D15EC">
        <w:rPr>
          <w:b/>
          <w:i/>
          <w:color w:val="000000" w:themeColor="text1"/>
          <w:sz w:val="22"/>
          <w:szCs w:val="22"/>
        </w:rPr>
        <w:t xml:space="preserve">„Zimowe utrzymanie dróg powiatowych </w:t>
      </w:r>
    </w:p>
    <w:p w14:paraId="5C68AF7B" w14:textId="7E6797E8" w:rsidR="004951F8" w:rsidRPr="008D15EC" w:rsidRDefault="004951F8" w:rsidP="004951F8">
      <w:pPr>
        <w:autoSpaceDE w:val="0"/>
        <w:autoSpaceDN w:val="0"/>
        <w:adjustRightInd w:val="0"/>
        <w:jc w:val="center"/>
        <w:rPr>
          <w:b/>
          <w:i/>
          <w:color w:val="000000" w:themeColor="text1"/>
          <w:sz w:val="22"/>
          <w:szCs w:val="22"/>
          <w:u w:val="single"/>
        </w:rPr>
      </w:pPr>
      <w:r w:rsidRPr="008D15EC">
        <w:rPr>
          <w:b/>
          <w:i/>
          <w:color w:val="000000" w:themeColor="text1"/>
          <w:sz w:val="22"/>
          <w:szCs w:val="22"/>
        </w:rPr>
        <w:t>w sezonie zimowym 202</w:t>
      </w:r>
      <w:r w:rsidR="005516E7">
        <w:rPr>
          <w:b/>
          <w:i/>
          <w:color w:val="000000" w:themeColor="text1"/>
          <w:sz w:val="22"/>
          <w:szCs w:val="22"/>
        </w:rPr>
        <w:t>4</w:t>
      </w:r>
      <w:r w:rsidRPr="008D15EC">
        <w:rPr>
          <w:b/>
          <w:i/>
          <w:color w:val="000000" w:themeColor="text1"/>
          <w:sz w:val="22"/>
          <w:szCs w:val="22"/>
        </w:rPr>
        <w:t>/202</w:t>
      </w:r>
      <w:r w:rsidR="005516E7">
        <w:rPr>
          <w:b/>
          <w:i/>
          <w:color w:val="000000" w:themeColor="text1"/>
          <w:sz w:val="22"/>
          <w:szCs w:val="22"/>
        </w:rPr>
        <w:t>5</w:t>
      </w:r>
      <w:r w:rsidRPr="008D15EC">
        <w:rPr>
          <w:b/>
          <w:i/>
          <w:color w:val="000000" w:themeColor="text1"/>
          <w:sz w:val="22"/>
          <w:szCs w:val="22"/>
        </w:rPr>
        <w:t>”</w:t>
      </w:r>
    </w:p>
    <w:p w14:paraId="3720E650" w14:textId="77777777" w:rsidR="004951F8" w:rsidRPr="004E3F27" w:rsidRDefault="004951F8" w:rsidP="004951F8">
      <w:pPr>
        <w:pStyle w:val="Default"/>
        <w:spacing w:line="360" w:lineRule="auto"/>
        <w:jc w:val="both"/>
        <w:rPr>
          <w:rFonts w:cs="Times New Roman"/>
          <w:b/>
          <w:bCs/>
          <w:color w:val="auto"/>
          <w:sz w:val="6"/>
          <w:szCs w:val="6"/>
        </w:rPr>
      </w:pPr>
    </w:p>
    <w:p w14:paraId="4064980F" w14:textId="043062BC" w:rsidR="004951F8" w:rsidRPr="008D15EC" w:rsidRDefault="004951F8" w:rsidP="004951F8">
      <w:pPr>
        <w:rPr>
          <w:b/>
          <w:sz w:val="22"/>
          <w:szCs w:val="22"/>
        </w:rPr>
      </w:pPr>
      <w:bookmarkStart w:id="3" w:name="_Hlk83741631"/>
      <w:r w:rsidRPr="008D15EC">
        <w:rPr>
          <w:b/>
          <w:sz w:val="22"/>
          <w:szCs w:val="22"/>
        </w:rPr>
        <w:t xml:space="preserve">oferujemy realizację zamówienia zgodnie z  poniższymi  cenami:      </w:t>
      </w:r>
    </w:p>
    <w:bookmarkEnd w:id="3"/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"/>
        <w:gridCol w:w="5054"/>
        <w:gridCol w:w="750"/>
        <w:gridCol w:w="708"/>
        <w:gridCol w:w="1111"/>
        <w:gridCol w:w="1225"/>
      </w:tblGrid>
      <w:tr w:rsidR="004951F8" w:rsidRPr="008D15EC" w14:paraId="1E4FBAF4" w14:textId="77777777" w:rsidTr="004951F8">
        <w:trPr>
          <w:trHeight w:val="638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A49CB" w14:textId="77777777" w:rsidR="004951F8" w:rsidRPr="008D15EC" w:rsidRDefault="004951F8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DE27C" w14:textId="77777777" w:rsidR="004951F8" w:rsidRPr="008D15EC" w:rsidRDefault="004951F8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iCs/>
              </w:rPr>
            </w:pPr>
            <w:r w:rsidRPr="008D15EC">
              <w:rPr>
                <w:rFonts w:ascii="Times New Roman" w:hAnsi="Times New Roman" w:cs="Times New Roman"/>
                <w:iCs/>
              </w:rPr>
              <w:t>Opis usługi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6A510" w14:textId="77777777" w:rsidR="004951F8" w:rsidRPr="008D15EC" w:rsidRDefault="004951F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8D15EC">
              <w:rPr>
                <w:rFonts w:ascii="Times New Roman" w:hAnsi="Times New Roman" w:cs="Times New Roman"/>
              </w:rPr>
              <w:t>Jedn.</w:t>
            </w:r>
          </w:p>
          <w:p w14:paraId="3AB70D83" w14:textId="77777777" w:rsidR="004951F8" w:rsidRPr="008D15EC" w:rsidRDefault="004951F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8D15EC">
              <w:rPr>
                <w:rFonts w:ascii="Times New Roman" w:hAnsi="Times New Roman" w:cs="Times New Roman"/>
              </w:rPr>
              <w:t>miary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E24FF" w14:textId="77777777" w:rsidR="004951F8" w:rsidRPr="008D15EC" w:rsidRDefault="004951F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8D15EC">
              <w:rPr>
                <w:rFonts w:ascii="Times New Roman" w:hAnsi="Times New Roman" w:cs="Times New Roman"/>
              </w:rPr>
              <w:t>Ilość</w:t>
            </w:r>
          </w:p>
          <w:p w14:paraId="372E0C46" w14:textId="77777777" w:rsidR="004951F8" w:rsidRPr="008D15EC" w:rsidRDefault="004951F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8D15EC">
              <w:rPr>
                <w:rFonts w:ascii="Times New Roman" w:hAnsi="Times New Roman" w:cs="Times New Roman"/>
              </w:rPr>
              <w:t>jedn.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9B7C3" w14:textId="77777777" w:rsidR="004951F8" w:rsidRPr="008D15EC" w:rsidRDefault="004951F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8D15EC">
              <w:rPr>
                <w:rFonts w:ascii="Times New Roman" w:hAnsi="Times New Roman" w:cs="Times New Roman"/>
              </w:rPr>
              <w:t>Cena</w:t>
            </w:r>
          </w:p>
          <w:p w14:paraId="302BA7FB" w14:textId="77777777" w:rsidR="004951F8" w:rsidRPr="008D15EC" w:rsidRDefault="004951F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8D15EC">
              <w:rPr>
                <w:rFonts w:ascii="Times New Roman" w:hAnsi="Times New Roman" w:cs="Times New Roman"/>
              </w:rPr>
              <w:t>jedn. netto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32FDC" w14:textId="77777777" w:rsidR="004951F8" w:rsidRPr="008D15EC" w:rsidRDefault="004951F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8D15EC">
              <w:rPr>
                <w:rFonts w:ascii="Times New Roman" w:hAnsi="Times New Roman" w:cs="Times New Roman"/>
              </w:rPr>
              <w:t>Wartość netto</w:t>
            </w:r>
          </w:p>
        </w:tc>
      </w:tr>
      <w:tr w:rsidR="004951F8" w:rsidRPr="008D15EC" w14:paraId="050C0AAF" w14:textId="77777777" w:rsidTr="004951F8">
        <w:trPr>
          <w:trHeight w:val="16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3E6AC" w14:textId="77777777" w:rsidR="004951F8" w:rsidRPr="008D15EC" w:rsidRDefault="004951F8">
            <w:pPr>
              <w:pStyle w:val="Nagwek4"/>
              <w:tabs>
                <w:tab w:val="left" w:pos="2320"/>
              </w:tabs>
              <w:spacing w:before="0"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D15EC">
              <w:rPr>
                <w:rFonts w:ascii="Times New Roman" w:hAnsi="Times New Roman"/>
                <w:i/>
                <w:iCs/>
                <w:sz w:val="22"/>
                <w:szCs w:val="22"/>
              </w:rPr>
              <w:t>1.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551FD" w14:textId="77777777" w:rsidR="004951F8" w:rsidRPr="008D15EC" w:rsidRDefault="004951F8">
            <w:pPr>
              <w:pStyle w:val="Nagwek4"/>
              <w:tabs>
                <w:tab w:val="left" w:pos="2320"/>
              </w:tabs>
              <w:spacing w:before="0" w:line="276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8D15EC">
              <w:rPr>
                <w:rFonts w:ascii="Times New Roman" w:hAnsi="Times New Roman"/>
                <w:i/>
                <w:iCs/>
                <w:sz w:val="20"/>
                <w:szCs w:val="20"/>
              </w:rPr>
              <w:t>2.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73A57" w14:textId="77777777" w:rsidR="004951F8" w:rsidRPr="008D15EC" w:rsidRDefault="004951F8">
            <w:pPr>
              <w:jc w:val="center"/>
              <w:rPr>
                <w:sz w:val="20"/>
                <w:szCs w:val="20"/>
              </w:rPr>
            </w:pPr>
            <w:r w:rsidRPr="008D15EC">
              <w:rPr>
                <w:sz w:val="20"/>
                <w:szCs w:val="20"/>
              </w:rPr>
              <w:t>3.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5F6DE" w14:textId="77777777" w:rsidR="004951F8" w:rsidRPr="008D15EC" w:rsidRDefault="004951F8">
            <w:pPr>
              <w:jc w:val="center"/>
              <w:rPr>
                <w:sz w:val="20"/>
                <w:szCs w:val="20"/>
              </w:rPr>
            </w:pPr>
            <w:r w:rsidRPr="008D15EC">
              <w:rPr>
                <w:sz w:val="20"/>
                <w:szCs w:val="20"/>
              </w:rPr>
              <w:t>4.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C85A1" w14:textId="77777777" w:rsidR="004951F8" w:rsidRPr="008D15EC" w:rsidRDefault="004951F8">
            <w:pPr>
              <w:jc w:val="center"/>
              <w:rPr>
                <w:sz w:val="20"/>
                <w:szCs w:val="20"/>
              </w:rPr>
            </w:pPr>
            <w:r w:rsidRPr="008D15EC">
              <w:rPr>
                <w:sz w:val="20"/>
                <w:szCs w:val="20"/>
              </w:rPr>
              <w:t>5.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F494F" w14:textId="77777777" w:rsidR="004951F8" w:rsidRPr="008D15EC" w:rsidRDefault="004951F8">
            <w:pPr>
              <w:jc w:val="center"/>
              <w:rPr>
                <w:sz w:val="20"/>
                <w:szCs w:val="20"/>
              </w:rPr>
            </w:pPr>
            <w:r w:rsidRPr="008D15EC">
              <w:rPr>
                <w:sz w:val="20"/>
                <w:szCs w:val="20"/>
              </w:rPr>
              <w:t>6.</w:t>
            </w:r>
          </w:p>
        </w:tc>
      </w:tr>
      <w:tr w:rsidR="004951F8" w:rsidRPr="008D15EC" w14:paraId="0E92DEC5" w14:textId="77777777" w:rsidTr="004951F8">
        <w:trPr>
          <w:trHeight w:val="394"/>
        </w:trPr>
        <w:tc>
          <w:tcPr>
            <w:tcW w:w="92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28AC8" w14:textId="77777777" w:rsidR="004951F8" w:rsidRPr="008D15EC" w:rsidRDefault="004951F8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8D15EC">
              <w:rPr>
                <w:b/>
                <w:sz w:val="22"/>
                <w:szCs w:val="22"/>
              </w:rPr>
              <w:t>USŁUGI  SPRZĘTOWE</w:t>
            </w:r>
          </w:p>
        </w:tc>
      </w:tr>
      <w:tr w:rsidR="004951F8" w:rsidRPr="008D15EC" w14:paraId="2A495F48" w14:textId="77777777" w:rsidTr="004951F8">
        <w:trPr>
          <w:trHeight w:val="559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8E350" w14:textId="77777777" w:rsidR="004951F8" w:rsidRPr="008D15EC" w:rsidRDefault="004951F8">
            <w:pPr>
              <w:rPr>
                <w:sz w:val="22"/>
                <w:szCs w:val="22"/>
              </w:rPr>
            </w:pPr>
            <w:r w:rsidRPr="008D15EC">
              <w:rPr>
                <w:sz w:val="22"/>
                <w:szCs w:val="22"/>
              </w:rPr>
              <w:t>1</w:t>
            </w:r>
          </w:p>
        </w:tc>
        <w:tc>
          <w:tcPr>
            <w:tcW w:w="8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5534C" w14:textId="77777777" w:rsidR="004951F8" w:rsidRPr="008D15EC" w:rsidRDefault="004951F8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 w:rsidRPr="008D15EC">
              <w:rPr>
                <w:sz w:val="22"/>
                <w:szCs w:val="22"/>
              </w:rPr>
              <w:t xml:space="preserve">Samochód – nośnik (min 8 Mg) do piaskarki </w:t>
            </w:r>
            <w:r w:rsidRPr="008D15EC">
              <w:rPr>
                <w:b/>
                <w:sz w:val="22"/>
                <w:szCs w:val="22"/>
              </w:rPr>
              <w:t>OZAMET 1</w:t>
            </w:r>
            <w:r w:rsidRPr="008D15EC">
              <w:rPr>
                <w:sz w:val="22"/>
                <w:szCs w:val="22"/>
              </w:rPr>
              <w:t xml:space="preserve">  i pługa lekkiego</w:t>
            </w:r>
          </w:p>
        </w:tc>
      </w:tr>
      <w:tr w:rsidR="004951F8" w:rsidRPr="008D15EC" w14:paraId="613E2C04" w14:textId="77777777" w:rsidTr="004951F8">
        <w:trPr>
          <w:trHeight w:val="27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90A5F" w14:textId="77777777" w:rsidR="004951F8" w:rsidRPr="008D15EC" w:rsidRDefault="004951F8">
            <w:pPr>
              <w:pStyle w:val="Nagwek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FC7B6" w14:textId="77777777" w:rsidR="004951F8" w:rsidRPr="008D15EC" w:rsidRDefault="004951F8">
            <w:pPr>
              <w:rPr>
                <w:sz w:val="22"/>
                <w:szCs w:val="22"/>
                <w:lang w:eastAsia="en-US"/>
              </w:rPr>
            </w:pPr>
            <w:r w:rsidRPr="008D15EC">
              <w:rPr>
                <w:sz w:val="22"/>
                <w:szCs w:val="22"/>
              </w:rPr>
              <w:t xml:space="preserve">Praca efektywna 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6BDB" w14:textId="77777777" w:rsidR="004951F8" w:rsidRPr="008D15EC" w:rsidRDefault="004951F8">
            <w:pPr>
              <w:jc w:val="center"/>
              <w:rPr>
                <w:sz w:val="22"/>
                <w:szCs w:val="22"/>
              </w:rPr>
            </w:pPr>
            <w:r w:rsidRPr="008D15EC">
              <w:rPr>
                <w:sz w:val="22"/>
                <w:szCs w:val="22"/>
              </w:rPr>
              <w:t>godz.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F891F" w14:textId="582ABD1A" w:rsidR="004951F8" w:rsidRPr="008D15EC" w:rsidRDefault="00CD552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C5EEC" w14:textId="77777777" w:rsidR="004951F8" w:rsidRPr="008D15EC" w:rsidRDefault="004951F8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27CE5" w14:textId="77777777" w:rsidR="004951F8" w:rsidRPr="008D15EC" w:rsidRDefault="004951F8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4951F8" w:rsidRPr="008D15EC" w14:paraId="7776D9DF" w14:textId="77777777" w:rsidTr="004951F8">
        <w:trPr>
          <w:trHeight w:val="27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B7297" w14:textId="77777777" w:rsidR="004951F8" w:rsidRPr="008D15EC" w:rsidRDefault="004951F8">
            <w:pPr>
              <w:pStyle w:val="Nagwek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7DC3B" w14:textId="77777777" w:rsidR="004951F8" w:rsidRPr="008D15EC" w:rsidRDefault="004951F8">
            <w:pPr>
              <w:pStyle w:val="Nagwek"/>
              <w:spacing w:line="276" w:lineRule="auto"/>
              <w:rPr>
                <w:sz w:val="22"/>
                <w:szCs w:val="22"/>
                <w:lang w:eastAsia="en-US"/>
              </w:rPr>
            </w:pPr>
            <w:r w:rsidRPr="008D15EC">
              <w:rPr>
                <w:sz w:val="22"/>
                <w:szCs w:val="22"/>
                <w:lang w:eastAsia="en-US"/>
              </w:rPr>
              <w:t>Postój technologiczny, dyżur  w gotowości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880F3" w14:textId="77777777" w:rsidR="004951F8" w:rsidRPr="008D15EC" w:rsidRDefault="004951F8">
            <w:pPr>
              <w:jc w:val="center"/>
              <w:rPr>
                <w:sz w:val="22"/>
                <w:szCs w:val="22"/>
                <w:lang w:eastAsia="en-US"/>
              </w:rPr>
            </w:pPr>
            <w:r w:rsidRPr="008D15EC">
              <w:rPr>
                <w:sz w:val="22"/>
                <w:szCs w:val="22"/>
              </w:rPr>
              <w:t>godz.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7C8FD" w14:textId="77777777" w:rsidR="004951F8" w:rsidRPr="008D15EC" w:rsidRDefault="004951F8">
            <w:pPr>
              <w:pStyle w:val="rozdzia"/>
              <w:spacing w:line="276" w:lineRule="auto"/>
              <w:rPr>
                <w:sz w:val="22"/>
                <w:szCs w:val="22"/>
                <w:lang w:eastAsia="en-US"/>
              </w:rPr>
            </w:pPr>
            <w:r w:rsidRPr="008D15EC"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6732A" w14:textId="77777777" w:rsidR="004951F8" w:rsidRPr="008D15EC" w:rsidRDefault="004951F8">
            <w:pPr>
              <w:spacing w:line="360" w:lineRule="auto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D099F" w14:textId="77777777" w:rsidR="004951F8" w:rsidRPr="008D15EC" w:rsidRDefault="004951F8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4951F8" w:rsidRPr="008D15EC" w14:paraId="0596E5B3" w14:textId="77777777" w:rsidTr="004951F8">
        <w:trPr>
          <w:trHeight w:val="417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13A4C" w14:textId="77777777" w:rsidR="004951F8" w:rsidRPr="008D15EC" w:rsidRDefault="004951F8">
            <w:pPr>
              <w:pStyle w:val="Nagwek"/>
              <w:spacing w:line="276" w:lineRule="auto"/>
              <w:rPr>
                <w:sz w:val="22"/>
                <w:szCs w:val="22"/>
                <w:lang w:eastAsia="en-US"/>
              </w:rPr>
            </w:pPr>
            <w:r w:rsidRPr="008D15EC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639DE" w14:textId="77777777" w:rsidR="004951F8" w:rsidRPr="008D15EC" w:rsidRDefault="004951F8">
            <w:pPr>
              <w:spacing w:line="360" w:lineRule="auto"/>
              <w:rPr>
                <w:b/>
                <w:bCs/>
                <w:sz w:val="22"/>
                <w:szCs w:val="22"/>
                <w:lang w:eastAsia="en-US"/>
              </w:rPr>
            </w:pPr>
            <w:r w:rsidRPr="008D15EC">
              <w:rPr>
                <w:sz w:val="22"/>
                <w:szCs w:val="22"/>
              </w:rPr>
              <w:t xml:space="preserve">Samochód – nośnik (min 8 Mg) do piaskarki </w:t>
            </w:r>
            <w:r w:rsidRPr="008D15EC">
              <w:rPr>
                <w:b/>
                <w:sz w:val="22"/>
                <w:szCs w:val="22"/>
              </w:rPr>
              <w:t>OZAMET 2</w:t>
            </w:r>
            <w:r w:rsidRPr="008D15EC">
              <w:rPr>
                <w:sz w:val="22"/>
                <w:szCs w:val="22"/>
              </w:rPr>
              <w:t xml:space="preserve">   i pługa lekkiego</w:t>
            </w:r>
          </w:p>
        </w:tc>
      </w:tr>
      <w:tr w:rsidR="004951F8" w:rsidRPr="008D15EC" w14:paraId="61408E2D" w14:textId="77777777" w:rsidTr="004951F8">
        <w:trPr>
          <w:trHeight w:val="41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6B4A9" w14:textId="77777777" w:rsidR="004951F8" w:rsidRPr="008D15EC" w:rsidRDefault="004951F8">
            <w:pPr>
              <w:pStyle w:val="Nagwek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D6672" w14:textId="77777777" w:rsidR="004951F8" w:rsidRPr="008D15EC" w:rsidRDefault="004951F8">
            <w:pPr>
              <w:rPr>
                <w:sz w:val="22"/>
                <w:szCs w:val="22"/>
                <w:lang w:eastAsia="en-US"/>
              </w:rPr>
            </w:pPr>
            <w:r w:rsidRPr="008D15EC">
              <w:rPr>
                <w:sz w:val="22"/>
                <w:szCs w:val="22"/>
              </w:rPr>
              <w:t xml:space="preserve">Praca efektywna 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02651" w14:textId="77777777" w:rsidR="004951F8" w:rsidRPr="008D15EC" w:rsidRDefault="004951F8">
            <w:pPr>
              <w:jc w:val="center"/>
              <w:rPr>
                <w:sz w:val="22"/>
                <w:szCs w:val="22"/>
              </w:rPr>
            </w:pPr>
            <w:r w:rsidRPr="008D15EC">
              <w:rPr>
                <w:sz w:val="22"/>
                <w:szCs w:val="22"/>
              </w:rPr>
              <w:t>godz.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AB17E" w14:textId="2153DCD7" w:rsidR="004951F8" w:rsidRPr="008D15EC" w:rsidRDefault="00CD552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7EDDE" w14:textId="77777777" w:rsidR="004951F8" w:rsidRPr="008D15EC" w:rsidRDefault="004951F8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D0EE1" w14:textId="77777777" w:rsidR="004951F8" w:rsidRPr="008D15EC" w:rsidRDefault="004951F8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4951F8" w:rsidRPr="008D15EC" w14:paraId="54D0927A" w14:textId="77777777" w:rsidTr="004951F8">
        <w:trPr>
          <w:trHeight w:val="41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B4D48" w14:textId="77777777" w:rsidR="004951F8" w:rsidRPr="008D15EC" w:rsidRDefault="004951F8">
            <w:pPr>
              <w:pStyle w:val="Nagwek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0756F" w14:textId="77777777" w:rsidR="004951F8" w:rsidRPr="008D15EC" w:rsidRDefault="004951F8">
            <w:pPr>
              <w:pStyle w:val="Nagwek"/>
              <w:spacing w:line="276" w:lineRule="auto"/>
              <w:rPr>
                <w:sz w:val="22"/>
                <w:szCs w:val="22"/>
                <w:lang w:eastAsia="en-US"/>
              </w:rPr>
            </w:pPr>
            <w:r w:rsidRPr="008D15EC">
              <w:rPr>
                <w:sz w:val="22"/>
                <w:szCs w:val="22"/>
                <w:lang w:eastAsia="en-US"/>
              </w:rPr>
              <w:t>Postój technologiczny, dyżur  w gotowości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5F898" w14:textId="77777777" w:rsidR="004951F8" w:rsidRPr="008D15EC" w:rsidRDefault="004951F8">
            <w:pPr>
              <w:jc w:val="center"/>
              <w:rPr>
                <w:sz w:val="22"/>
                <w:szCs w:val="22"/>
                <w:lang w:eastAsia="en-US"/>
              </w:rPr>
            </w:pPr>
            <w:r w:rsidRPr="008D15EC">
              <w:rPr>
                <w:sz w:val="22"/>
                <w:szCs w:val="22"/>
              </w:rPr>
              <w:t>godz.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EADD1" w14:textId="77777777" w:rsidR="004951F8" w:rsidRPr="008D15EC" w:rsidRDefault="004951F8">
            <w:pPr>
              <w:pStyle w:val="rozdzia"/>
              <w:spacing w:line="276" w:lineRule="auto"/>
              <w:jc w:val="left"/>
              <w:rPr>
                <w:sz w:val="22"/>
                <w:szCs w:val="22"/>
                <w:lang w:eastAsia="en-US"/>
              </w:rPr>
            </w:pPr>
            <w:r w:rsidRPr="008D15EC">
              <w:rPr>
                <w:sz w:val="22"/>
                <w:szCs w:val="22"/>
                <w:lang w:eastAsia="en-US"/>
              </w:rPr>
              <w:t xml:space="preserve">  25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1986" w14:textId="77777777" w:rsidR="004951F8" w:rsidRPr="008D15EC" w:rsidRDefault="004951F8">
            <w:pPr>
              <w:spacing w:line="360" w:lineRule="auto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2E10E" w14:textId="77777777" w:rsidR="004951F8" w:rsidRPr="008D15EC" w:rsidRDefault="004951F8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4951F8" w:rsidRPr="008D15EC" w14:paraId="13E1B38B" w14:textId="77777777" w:rsidTr="004951F8">
        <w:trPr>
          <w:trHeight w:val="35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03B98" w14:textId="77777777" w:rsidR="004951F8" w:rsidRPr="008D15EC" w:rsidRDefault="004951F8">
            <w:pPr>
              <w:rPr>
                <w:sz w:val="22"/>
                <w:szCs w:val="22"/>
              </w:rPr>
            </w:pPr>
            <w:r w:rsidRPr="008D15EC">
              <w:rPr>
                <w:sz w:val="22"/>
                <w:szCs w:val="22"/>
              </w:rPr>
              <w:t>3</w:t>
            </w:r>
          </w:p>
        </w:tc>
        <w:tc>
          <w:tcPr>
            <w:tcW w:w="8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B17EE" w14:textId="2AA72210" w:rsidR="004951F8" w:rsidRPr="008D15EC" w:rsidRDefault="004951F8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 w:rsidRPr="008D15EC">
              <w:rPr>
                <w:sz w:val="22"/>
                <w:szCs w:val="22"/>
              </w:rPr>
              <w:t xml:space="preserve">Samochód – nośnik o napędzie na 3 osie do piaskarki </w:t>
            </w:r>
            <w:r w:rsidR="009E306F" w:rsidRPr="009E306F">
              <w:rPr>
                <w:b/>
                <w:bCs/>
                <w:sz w:val="22"/>
                <w:szCs w:val="22"/>
              </w:rPr>
              <w:t>OZAMET 3</w:t>
            </w:r>
            <w:r w:rsidRPr="009E306F">
              <w:rPr>
                <w:b/>
                <w:bCs/>
                <w:sz w:val="22"/>
                <w:szCs w:val="22"/>
              </w:rPr>
              <w:t xml:space="preserve"> </w:t>
            </w:r>
            <w:r w:rsidRPr="008D15EC">
              <w:rPr>
                <w:sz w:val="22"/>
                <w:szCs w:val="22"/>
              </w:rPr>
              <w:t xml:space="preserve"> i pługa średniego </w:t>
            </w:r>
          </w:p>
        </w:tc>
      </w:tr>
      <w:tr w:rsidR="004951F8" w:rsidRPr="008D15EC" w14:paraId="6F1DC6A1" w14:textId="77777777" w:rsidTr="004951F8">
        <w:trPr>
          <w:trHeight w:val="272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1AA2B" w14:textId="77777777" w:rsidR="004951F8" w:rsidRPr="008D15EC" w:rsidRDefault="004951F8">
            <w:pPr>
              <w:rPr>
                <w:sz w:val="22"/>
                <w:szCs w:val="22"/>
              </w:rPr>
            </w:pP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A292F" w14:textId="77777777" w:rsidR="004951F8" w:rsidRPr="008D15EC" w:rsidRDefault="004951F8">
            <w:pPr>
              <w:rPr>
                <w:sz w:val="22"/>
                <w:szCs w:val="22"/>
              </w:rPr>
            </w:pPr>
            <w:r w:rsidRPr="008D15EC">
              <w:rPr>
                <w:sz w:val="22"/>
                <w:szCs w:val="22"/>
              </w:rPr>
              <w:t xml:space="preserve">Praca efektywna 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AC9B0" w14:textId="77777777" w:rsidR="004951F8" w:rsidRPr="008D15EC" w:rsidRDefault="004951F8">
            <w:pPr>
              <w:jc w:val="center"/>
              <w:rPr>
                <w:sz w:val="22"/>
                <w:szCs w:val="22"/>
              </w:rPr>
            </w:pPr>
            <w:r w:rsidRPr="008D15EC">
              <w:rPr>
                <w:sz w:val="22"/>
                <w:szCs w:val="22"/>
              </w:rPr>
              <w:t>godz.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84811" w14:textId="4C55E9FD" w:rsidR="004951F8" w:rsidRPr="008D15EC" w:rsidRDefault="00CD552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199EE" w14:textId="77777777" w:rsidR="004951F8" w:rsidRPr="008D15EC" w:rsidRDefault="004951F8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B0C90" w14:textId="77777777" w:rsidR="004951F8" w:rsidRPr="008D15EC" w:rsidRDefault="004951F8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4951F8" w:rsidRPr="008D15EC" w14:paraId="7BC94F1F" w14:textId="77777777" w:rsidTr="004951F8">
        <w:trPr>
          <w:trHeight w:val="272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9F1EB" w14:textId="77777777" w:rsidR="004951F8" w:rsidRPr="008D15EC" w:rsidRDefault="004951F8">
            <w:pPr>
              <w:rPr>
                <w:sz w:val="22"/>
                <w:szCs w:val="22"/>
              </w:rPr>
            </w:pPr>
            <w:r w:rsidRPr="008D15EC">
              <w:rPr>
                <w:sz w:val="22"/>
                <w:szCs w:val="22"/>
              </w:rPr>
              <w:t>4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29FB5" w14:textId="77777777" w:rsidR="004951F8" w:rsidRPr="008D15EC" w:rsidRDefault="004951F8">
            <w:pPr>
              <w:rPr>
                <w:sz w:val="22"/>
                <w:szCs w:val="22"/>
              </w:rPr>
            </w:pPr>
            <w:r w:rsidRPr="008D15EC">
              <w:rPr>
                <w:sz w:val="22"/>
                <w:szCs w:val="22"/>
              </w:rPr>
              <w:t>Postój technologiczny, dyżur  w gotowości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5CCB4" w14:textId="77777777" w:rsidR="004951F8" w:rsidRPr="008D15EC" w:rsidRDefault="004951F8">
            <w:pPr>
              <w:jc w:val="center"/>
              <w:rPr>
                <w:sz w:val="22"/>
                <w:szCs w:val="22"/>
              </w:rPr>
            </w:pPr>
            <w:r w:rsidRPr="008D15EC">
              <w:rPr>
                <w:sz w:val="22"/>
                <w:szCs w:val="22"/>
              </w:rPr>
              <w:t>godz.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AE917" w14:textId="77777777" w:rsidR="004951F8" w:rsidRPr="008D15EC" w:rsidRDefault="004951F8">
            <w:pPr>
              <w:jc w:val="center"/>
              <w:rPr>
                <w:b/>
                <w:bCs/>
                <w:sz w:val="22"/>
                <w:szCs w:val="22"/>
              </w:rPr>
            </w:pPr>
            <w:r w:rsidRPr="008D15EC">
              <w:rPr>
                <w:b/>
                <w:bCs/>
                <w:sz w:val="22"/>
                <w:szCs w:val="22"/>
              </w:rPr>
              <w:t>25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CC6B6" w14:textId="77777777" w:rsidR="004951F8" w:rsidRPr="008D15EC" w:rsidRDefault="004951F8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0062A" w14:textId="77777777" w:rsidR="004951F8" w:rsidRPr="008D15EC" w:rsidRDefault="004951F8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4951F8" w:rsidRPr="008D15EC" w14:paraId="746102CE" w14:textId="77777777" w:rsidTr="004951F8">
        <w:trPr>
          <w:trHeight w:val="334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D5E9B" w14:textId="77777777" w:rsidR="004951F8" w:rsidRPr="008D15EC" w:rsidRDefault="004951F8">
            <w:pPr>
              <w:rPr>
                <w:sz w:val="22"/>
                <w:szCs w:val="22"/>
              </w:rPr>
            </w:pPr>
            <w:r w:rsidRPr="008D15EC">
              <w:rPr>
                <w:sz w:val="22"/>
                <w:szCs w:val="22"/>
              </w:rPr>
              <w:t>5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3545F" w14:textId="77777777" w:rsidR="004951F8" w:rsidRPr="008D15EC" w:rsidRDefault="004951F8">
            <w:pPr>
              <w:rPr>
                <w:sz w:val="22"/>
                <w:szCs w:val="22"/>
              </w:rPr>
            </w:pPr>
            <w:r w:rsidRPr="008D15EC">
              <w:rPr>
                <w:sz w:val="22"/>
                <w:szCs w:val="22"/>
              </w:rPr>
              <w:t xml:space="preserve">Praca równiarki  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8A84B" w14:textId="77777777" w:rsidR="004951F8" w:rsidRPr="008D15EC" w:rsidRDefault="004951F8">
            <w:pPr>
              <w:jc w:val="center"/>
              <w:rPr>
                <w:sz w:val="22"/>
                <w:szCs w:val="22"/>
              </w:rPr>
            </w:pPr>
            <w:r w:rsidRPr="008D15EC">
              <w:rPr>
                <w:sz w:val="22"/>
                <w:szCs w:val="22"/>
              </w:rPr>
              <w:t>godz.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CE851" w14:textId="77777777" w:rsidR="004951F8" w:rsidRPr="008D15EC" w:rsidRDefault="004951F8">
            <w:pPr>
              <w:jc w:val="center"/>
              <w:rPr>
                <w:b/>
                <w:bCs/>
                <w:sz w:val="22"/>
                <w:szCs w:val="22"/>
              </w:rPr>
            </w:pPr>
            <w:r w:rsidRPr="008D15EC">
              <w:rPr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91F34" w14:textId="77777777" w:rsidR="004951F8" w:rsidRPr="008D15EC" w:rsidRDefault="004951F8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ED512" w14:textId="77777777" w:rsidR="004951F8" w:rsidRPr="008D15EC" w:rsidRDefault="004951F8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4951F8" w:rsidRPr="008D15EC" w14:paraId="27A8882D" w14:textId="77777777" w:rsidTr="004951F8">
        <w:trPr>
          <w:trHeight w:val="334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58EFF" w14:textId="77777777" w:rsidR="004951F8" w:rsidRPr="008D15EC" w:rsidRDefault="004951F8">
            <w:pPr>
              <w:rPr>
                <w:sz w:val="22"/>
                <w:szCs w:val="22"/>
              </w:rPr>
            </w:pPr>
            <w:r w:rsidRPr="008D15EC">
              <w:rPr>
                <w:sz w:val="22"/>
                <w:szCs w:val="22"/>
              </w:rPr>
              <w:t>6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BB7B5" w14:textId="336E52AA" w:rsidR="004951F8" w:rsidRPr="008D15EC" w:rsidRDefault="004951F8">
            <w:pPr>
              <w:rPr>
                <w:sz w:val="22"/>
                <w:szCs w:val="22"/>
              </w:rPr>
            </w:pPr>
            <w:r w:rsidRPr="008D15EC">
              <w:rPr>
                <w:sz w:val="22"/>
                <w:szCs w:val="22"/>
              </w:rPr>
              <w:t>Praca ciągnika z pługiem lekkim do 2,5 t</w:t>
            </w:r>
            <w:r w:rsidR="009E306F">
              <w:rPr>
                <w:sz w:val="22"/>
                <w:szCs w:val="22"/>
              </w:rPr>
              <w:t xml:space="preserve"> lub komunalnego samochodu specjalistycznego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38A40" w14:textId="77777777" w:rsidR="004951F8" w:rsidRPr="008D15EC" w:rsidRDefault="004951F8">
            <w:pPr>
              <w:jc w:val="center"/>
              <w:rPr>
                <w:sz w:val="22"/>
                <w:szCs w:val="22"/>
              </w:rPr>
            </w:pPr>
            <w:r w:rsidRPr="008D15EC">
              <w:rPr>
                <w:sz w:val="22"/>
                <w:szCs w:val="22"/>
              </w:rPr>
              <w:t>godz.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B7783" w14:textId="77777777" w:rsidR="004951F8" w:rsidRPr="008D15EC" w:rsidRDefault="004951F8">
            <w:pPr>
              <w:jc w:val="center"/>
              <w:rPr>
                <w:b/>
                <w:bCs/>
                <w:sz w:val="22"/>
                <w:szCs w:val="22"/>
              </w:rPr>
            </w:pPr>
            <w:r w:rsidRPr="008D15EC">
              <w:rPr>
                <w:b/>
                <w:bCs/>
                <w:sz w:val="22"/>
                <w:szCs w:val="22"/>
              </w:rPr>
              <w:t>50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4DA9F" w14:textId="77777777" w:rsidR="004951F8" w:rsidRPr="008D15EC" w:rsidRDefault="004951F8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3CD52" w14:textId="77777777" w:rsidR="004951F8" w:rsidRPr="008D15EC" w:rsidRDefault="004951F8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4951F8" w:rsidRPr="008D15EC" w14:paraId="5CE27822" w14:textId="77777777" w:rsidTr="004951F8">
        <w:trPr>
          <w:trHeight w:val="266"/>
        </w:trPr>
        <w:tc>
          <w:tcPr>
            <w:tcW w:w="92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CE178" w14:textId="77777777" w:rsidR="004951F8" w:rsidRPr="008D15EC" w:rsidRDefault="004951F8">
            <w:pPr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8D15EC">
              <w:rPr>
                <w:b/>
                <w:sz w:val="22"/>
                <w:szCs w:val="22"/>
              </w:rPr>
              <w:t xml:space="preserve">RAZEM  USŁUGI  SPRZĘTOWE </w:t>
            </w:r>
          </w:p>
        </w:tc>
      </w:tr>
      <w:tr w:rsidR="004951F8" w:rsidRPr="008D15EC" w14:paraId="08DBD8C0" w14:textId="77777777" w:rsidTr="004951F8">
        <w:trPr>
          <w:trHeight w:val="266"/>
        </w:trPr>
        <w:tc>
          <w:tcPr>
            <w:tcW w:w="7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78B63" w14:textId="77777777" w:rsidR="004951F8" w:rsidRPr="008D15EC" w:rsidRDefault="004951F8">
            <w:pPr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8D15EC">
              <w:rPr>
                <w:b/>
                <w:sz w:val="22"/>
                <w:szCs w:val="22"/>
              </w:rPr>
              <w:t xml:space="preserve">Razem  usługi sprzętowe netto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B4967" w14:textId="77777777" w:rsidR="004951F8" w:rsidRPr="008D15EC" w:rsidRDefault="004951F8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4951F8" w:rsidRPr="008D15EC" w14:paraId="21BDAF5B" w14:textId="77777777" w:rsidTr="004951F8">
        <w:trPr>
          <w:trHeight w:val="266"/>
        </w:trPr>
        <w:tc>
          <w:tcPr>
            <w:tcW w:w="7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6F98A" w14:textId="77777777" w:rsidR="004951F8" w:rsidRPr="008D15EC" w:rsidRDefault="004951F8">
            <w:pPr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8D15EC">
              <w:rPr>
                <w:b/>
                <w:sz w:val="22"/>
                <w:szCs w:val="22"/>
              </w:rPr>
              <w:t xml:space="preserve">Podatek VAT ….%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02164" w14:textId="77777777" w:rsidR="004951F8" w:rsidRPr="008D15EC" w:rsidRDefault="004951F8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4951F8" w:rsidRPr="008D15EC" w14:paraId="33CF3285" w14:textId="77777777" w:rsidTr="004951F8">
        <w:trPr>
          <w:trHeight w:val="266"/>
        </w:trPr>
        <w:tc>
          <w:tcPr>
            <w:tcW w:w="7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CE81D" w14:textId="77777777" w:rsidR="004951F8" w:rsidRPr="008D15EC" w:rsidRDefault="004951F8">
            <w:pPr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8D15EC">
              <w:rPr>
                <w:b/>
                <w:sz w:val="22"/>
                <w:szCs w:val="22"/>
              </w:rPr>
              <w:t xml:space="preserve">OGÓŁEM  usługi sprzętowe brutto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60E5" w14:textId="77777777" w:rsidR="004951F8" w:rsidRPr="008D15EC" w:rsidRDefault="004951F8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4951F8" w:rsidRPr="008D15EC" w14:paraId="447ADA47" w14:textId="77777777" w:rsidTr="004951F8">
        <w:trPr>
          <w:trHeight w:val="266"/>
        </w:trPr>
        <w:tc>
          <w:tcPr>
            <w:tcW w:w="92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1DF93" w14:textId="29E38FC2" w:rsidR="004951F8" w:rsidRPr="008D15EC" w:rsidRDefault="004951F8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8D15EC">
              <w:rPr>
                <w:b/>
                <w:sz w:val="22"/>
                <w:szCs w:val="22"/>
              </w:rPr>
              <w:t xml:space="preserve">II      </w:t>
            </w:r>
            <w:r w:rsidR="009E306F">
              <w:rPr>
                <w:b/>
                <w:sz w:val="22"/>
                <w:szCs w:val="22"/>
              </w:rPr>
              <w:t>3</w:t>
            </w:r>
            <w:r w:rsidRPr="008D15EC">
              <w:rPr>
                <w:b/>
                <w:sz w:val="22"/>
                <w:szCs w:val="22"/>
              </w:rPr>
              <w:t>0%  MIESZANKA  PIASKOWO-SOLNA</w:t>
            </w:r>
          </w:p>
        </w:tc>
      </w:tr>
      <w:tr w:rsidR="004951F8" w:rsidRPr="008D15EC" w14:paraId="5812469A" w14:textId="77777777" w:rsidTr="004951F8">
        <w:trPr>
          <w:trHeight w:val="266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4A165" w14:textId="77777777" w:rsidR="004951F8" w:rsidRPr="008D15EC" w:rsidRDefault="004951F8">
            <w:pPr>
              <w:rPr>
                <w:sz w:val="22"/>
                <w:szCs w:val="22"/>
              </w:rPr>
            </w:pPr>
            <w:r w:rsidRPr="008D15EC">
              <w:rPr>
                <w:sz w:val="22"/>
                <w:szCs w:val="22"/>
              </w:rPr>
              <w:t>6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875D7" w14:textId="2B748F14" w:rsidR="004951F8" w:rsidRPr="008D15EC" w:rsidRDefault="004951F8">
            <w:pPr>
              <w:rPr>
                <w:sz w:val="20"/>
                <w:szCs w:val="20"/>
              </w:rPr>
            </w:pPr>
            <w:r w:rsidRPr="008D15EC">
              <w:rPr>
                <w:sz w:val="20"/>
                <w:szCs w:val="20"/>
              </w:rPr>
              <w:t xml:space="preserve">Baza - </w:t>
            </w:r>
            <w:r w:rsidR="009E306F">
              <w:rPr>
                <w:sz w:val="20"/>
                <w:szCs w:val="20"/>
              </w:rPr>
              <w:t>3</w:t>
            </w:r>
            <w:r w:rsidRPr="008D15EC">
              <w:rPr>
                <w:sz w:val="20"/>
                <w:szCs w:val="20"/>
              </w:rPr>
              <w:t>0% mieszanka piaskowo-solna (zakup materiałów, przygotowanie,  przechowywanie i załadunek bezpośrednio na samochody)</w:t>
            </w:r>
            <w:r w:rsidR="008D15EC">
              <w:rPr>
                <w:sz w:val="20"/>
                <w:szCs w:val="20"/>
              </w:rPr>
              <w:t xml:space="preserve"> </w:t>
            </w:r>
            <w:r w:rsidR="009E306F">
              <w:rPr>
                <w:sz w:val="20"/>
                <w:szCs w:val="20"/>
              </w:rPr>
              <w:t>3</w:t>
            </w:r>
            <w:r w:rsidRPr="008D15EC">
              <w:rPr>
                <w:sz w:val="20"/>
                <w:szCs w:val="20"/>
              </w:rPr>
              <w:t xml:space="preserve">0% soli 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DB33C" w14:textId="77777777" w:rsidR="004951F8" w:rsidRPr="008D15EC" w:rsidRDefault="004951F8">
            <w:pPr>
              <w:jc w:val="center"/>
              <w:rPr>
                <w:sz w:val="22"/>
                <w:szCs w:val="22"/>
              </w:rPr>
            </w:pPr>
            <w:r w:rsidRPr="008D15EC">
              <w:rPr>
                <w:sz w:val="22"/>
                <w:szCs w:val="22"/>
              </w:rPr>
              <w:t>Mg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207FF" w14:textId="725417A2" w:rsidR="004951F8" w:rsidRPr="008D15EC" w:rsidRDefault="00CD552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735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99D93" w14:textId="77777777" w:rsidR="004951F8" w:rsidRPr="008D15EC" w:rsidRDefault="004951F8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EE55F" w14:textId="77777777" w:rsidR="004951F8" w:rsidRPr="008D15EC" w:rsidRDefault="004951F8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4951F8" w:rsidRPr="008D15EC" w14:paraId="2A41E1A2" w14:textId="77777777" w:rsidTr="004951F8">
        <w:trPr>
          <w:trHeight w:val="266"/>
        </w:trPr>
        <w:tc>
          <w:tcPr>
            <w:tcW w:w="92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B5AA9" w14:textId="77777777" w:rsidR="004951F8" w:rsidRPr="008D15EC" w:rsidRDefault="004951F8">
            <w:pPr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8D15EC">
              <w:rPr>
                <w:b/>
                <w:sz w:val="22"/>
                <w:szCs w:val="22"/>
              </w:rPr>
              <w:t xml:space="preserve">RAZEM   MIESZANKA PIASKOWO-SOLNA </w:t>
            </w:r>
          </w:p>
        </w:tc>
      </w:tr>
      <w:tr w:rsidR="004951F8" w:rsidRPr="008D15EC" w14:paraId="57DB7E42" w14:textId="77777777" w:rsidTr="004951F8">
        <w:trPr>
          <w:trHeight w:val="266"/>
        </w:trPr>
        <w:tc>
          <w:tcPr>
            <w:tcW w:w="7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9CE55" w14:textId="77777777" w:rsidR="004951F8" w:rsidRPr="008D15EC" w:rsidRDefault="004951F8">
            <w:pPr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8D15EC">
              <w:rPr>
                <w:b/>
                <w:sz w:val="22"/>
                <w:szCs w:val="22"/>
              </w:rPr>
              <w:t xml:space="preserve">Razem mieszanka piaskowo-solna netto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D5B7C" w14:textId="77777777" w:rsidR="004951F8" w:rsidRPr="008D15EC" w:rsidRDefault="004951F8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4951F8" w:rsidRPr="008D15EC" w14:paraId="7E669A0B" w14:textId="77777777" w:rsidTr="004951F8">
        <w:trPr>
          <w:trHeight w:val="292"/>
        </w:trPr>
        <w:tc>
          <w:tcPr>
            <w:tcW w:w="7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79E7E" w14:textId="77777777" w:rsidR="004951F8" w:rsidRPr="008D15EC" w:rsidRDefault="004951F8">
            <w:pPr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8D15EC">
              <w:rPr>
                <w:b/>
                <w:sz w:val="22"/>
                <w:szCs w:val="22"/>
              </w:rPr>
              <w:t xml:space="preserve">Podatek VAT  ….%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80C8E" w14:textId="77777777" w:rsidR="004951F8" w:rsidRPr="008D15EC" w:rsidRDefault="004951F8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4951F8" w:rsidRPr="008D15EC" w14:paraId="48E18430" w14:textId="77777777" w:rsidTr="004951F8">
        <w:trPr>
          <w:trHeight w:val="400"/>
        </w:trPr>
        <w:tc>
          <w:tcPr>
            <w:tcW w:w="7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09EDE" w14:textId="77777777" w:rsidR="004951F8" w:rsidRPr="008D15EC" w:rsidRDefault="004951F8">
            <w:pPr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8D15EC">
              <w:rPr>
                <w:b/>
                <w:sz w:val="22"/>
                <w:szCs w:val="22"/>
              </w:rPr>
              <w:t xml:space="preserve">OGÓŁEM  mieszanka piaskowo-solna brutto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B82B1" w14:textId="77777777" w:rsidR="004951F8" w:rsidRPr="008D15EC" w:rsidRDefault="004951F8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</w:tbl>
    <w:p w14:paraId="0295860A" w14:textId="77777777" w:rsidR="008D15EC" w:rsidRPr="008D15EC" w:rsidRDefault="008D15EC" w:rsidP="004951F8">
      <w:pPr>
        <w:pStyle w:val="Zwykytekst"/>
        <w:spacing w:line="288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1C0800A4" w14:textId="2DEAAA70" w:rsidR="004951F8" w:rsidRPr="008D15EC" w:rsidRDefault="004951F8" w:rsidP="004951F8">
      <w:pPr>
        <w:spacing w:line="288" w:lineRule="auto"/>
        <w:jc w:val="both"/>
        <w:rPr>
          <w:sz w:val="22"/>
          <w:szCs w:val="22"/>
        </w:rPr>
      </w:pPr>
      <w:r w:rsidRPr="008D15EC">
        <w:rPr>
          <w:sz w:val="22"/>
          <w:szCs w:val="22"/>
        </w:rPr>
        <w:t>__________________ dnia __.__.202</w:t>
      </w:r>
      <w:r w:rsidR="005516E7">
        <w:rPr>
          <w:sz w:val="22"/>
          <w:szCs w:val="22"/>
        </w:rPr>
        <w:t>4</w:t>
      </w:r>
      <w:r w:rsidRPr="008D15EC">
        <w:rPr>
          <w:sz w:val="22"/>
          <w:szCs w:val="22"/>
        </w:rPr>
        <w:t xml:space="preserve"> r.</w:t>
      </w:r>
    </w:p>
    <w:p w14:paraId="1AC75640" w14:textId="29F789B3" w:rsidR="004E3F27" w:rsidRPr="004E3F27" w:rsidRDefault="004E3F27" w:rsidP="004E3F27">
      <w:pPr>
        <w:pStyle w:val="Default"/>
        <w:jc w:val="both"/>
        <w:rPr>
          <w:i/>
          <w:iCs/>
          <w:sz w:val="18"/>
          <w:szCs w:val="18"/>
        </w:rPr>
      </w:pPr>
      <w:r w:rsidRPr="0007784C">
        <w:rPr>
          <w:i/>
          <w:iCs/>
          <w:sz w:val="18"/>
          <w:szCs w:val="18"/>
        </w:rPr>
        <w:t>Wykonawca powinien podpisać niniejszy dokument kwalifikowanym podpisem elektronicznym lub podpisem zaufanym lub podpisem osobistym</w:t>
      </w:r>
    </w:p>
    <w:p w14:paraId="62FACA41" w14:textId="77777777" w:rsidR="004951F8" w:rsidRDefault="004951F8" w:rsidP="004951F8">
      <w:pPr>
        <w:pStyle w:val="Zwykytekst"/>
        <w:spacing w:before="120" w:line="288" w:lineRule="auto"/>
        <w:jc w:val="right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lastRenderedPageBreak/>
        <w:t>ZAŁĄCZNIK NR 2.1</w:t>
      </w:r>
    </w:p>
    <w:p w14:paraId="4A2E1DDE" w14:textId="77777777" w:rsidR="004951F8" w:rsidRDefault="004951F8" w:rsidP="004951F8">
      <w:pPr>
        <w:spacing w:line="288" w:lineRule="auto"/>
        <w:jc w:val="right"/>
        <w:outlineLvl w:val="0"/>
        <w:rPr>
          <w:b/>
          <w:sz w:val="22"/>
        </w:rPr>
      </w:pPr>
      <w:r>
        <w:rPr>
          <w:b/>
        </w:rPr>
        <w:t>do Formularza oferty</w:t>
      </w:r>
    </w:p>
    <w:p w14:paraId="663CA9F5" w14:textId="77777777" w:rsidR="004951F8" w:rsidRDefault="004951F8" w:rsidP="004951F8">
      <w:pPr>
        <w:spacing w:line="288" w:lineRule="auto"/>
        <w:rPr>
          <w:rFonts w:asciiTheme="minorHAnsi" w:hAnsiTheme="minorHAnsi" w:cstheme="minorBid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6590"/>
      </w:tblGrid>
      <w:tr w:rsidR="004951F8" w14:paraId="5A5B3D40" w14:textId="77777777" w:rsidTr="004951F8">
        <w:trPr>
          <w:trHeight w:val="11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05113D1" w14:textId="77777777" w:rsidR="004951F8" w:rsidRDefault="004951F8">
            <w:pPr>
              <w:spacing w:line="288" w:lineRule="auto"/>
            </w:pPr>
          </w:p>
          <w:p w14:paraId="0171FD6A" w14:textId="77777777" w:rsidR="004951F8" w:rsidRDefault="004951F8">
            <w:pPr>
              <w:spacing w:line="288" w:lineRule="auto"/>
            </w:pPr>
          </w:p>
          <w:p w14:paraId="0D137FBC" w14:textId="77777777" w:rsidR="004951F8" w:rsidRDefault="004951F8">
            <w:pPr>
              <w:spacing w:line="288" w:lineRule="auto"/>
            </w:pPr>
          </w:p>
          <w:p w14:paraId="401819ED" w14:textId="77777777" w:rsidR="004951F8" w:rsidRDefault="004951F8">
            <w:pPr>
              <w:spacing w:line="288" w:lineRule="auto"/>
              <w:rPr>
                <w:i/>
              </w:rPr>
            </w:pPr>
            <w:r>
              <w:rPr>
                <w:i/>
              </w:rPr>
              <w:t>(</w:t>
            </w:r>
            <w:r>
              <w:rPr>
                <w:i/>
                <w:sz w:val="20"/>
                <w:szCs w:val="20"/>
              </w:rPr>
              <w:t>pieczęć Wykonawcy/Wykonawców)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7A77B23" w14:textId="77777777" w:rsidR="004951F8" w:rsidRDefault="004951F8">
            <w:pPr>
              <w:spacing w:line="288" w:lineRule="auto"/>
            </w:pPr>
          </w:p>
          <w:p w14:paraId="6F2BF4BC" w14:textId="77777777" w:rsidR="004951F8" w:rsidRDefault="004951F8">
            <w:pPr>
              <w:spacing w:line="28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TABELA WARTOŚCI ELEMENTÓW SCALONYCH</w:t>
            </w:r>
          </w:p>
          <w:p w14:paraId="0458B66E" w14:textId="74F33A48" w:rsidR="004951F8" w:rsidRDefault="004951F8">
            <w:pPr>
              <w:spacing w:line="288" w:lineRule="auto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     dla </w:t>
            </w:r>
            <w:r>
              <w:rPr>
                <w:b/>
                <w:sz w:val="28"/>
                <w:szCs w:val="28"/>
              </w:rPr>
              <w:t>ZADANIA 1  (Gmin</w:t>
            </w:r>
            <w:r w:rsidR="009E306F">
              <w:rPr>
                <w:b/>
                <w:sz w:val="28"/>
                <w:szCs w:val="28"/>
              </w:rPr>
              <w:t>y Lębork,</w:t>
            </w:r>
            <w:r>
              <w:rPr>
                <w:b/>
                <w:sz w:val="28"/>
                <w:szCs w:val="28"/>
              </w:rPr>
              <w:t xml:space="preserve"> Wicko i NWL)</w:t>
            </w:r>
          </w:p>
        </w:tc>
      </w:tr>
    </w:tbl>
    <w:p w14:paraId="7949AF4A" w14:textId="77777777" w:rsidR="004951F8" w:rsidRDefault="004951F8" w:rsidP="004951F8">
      <w:pPr>
        <w:spacing w:line="288" w:lineRule="auto"/>
        <w:rPr>
          <w:sz w:val="22"/>
          <w:szCs w:val="22"/>
          <w:lang w:eastAsia="en-US"/>
        </w:rPr>
      </w:pPr>
    </w:p>
    <w:p w14:paraId="1AD6B16E" w14:textId="2A41C2FC" w:rsidR="004951F8" w:rsidRDefault="004951F8" w:rsidP="004951F8">
      <w:pPr>
        <w:rPr>
          <w:b/>
        </w:rPr>
      </w:pPr>
      <w:r w:rsidRPr="00E827FB">
        <w:rPr>
          <w:b/>
        </w:rPr>
        <w:t xml:space="preserve">Składając ofertę </w:t>
      </w:r>
      <w:r w:rsidR="00E827FB" w:rsidRPr="00E827FB">
        <w:rPr>
          <w:b/>
        </w:rPr>
        <w:t xml:space="preserve">o udzielenie zamówienia publicznego </w:t>
      </w:r>
      <w:r w:rsidRPr="00E827FB">
        <w:rPr>
          <w:b/>
        </w:rPr>
        <w:t>na:</w:t>
      </w:r>
      <w:r>
        <w:rPr>
          <w:b/>
        </w:rPr>
        <w:t xml:space="preserve"> </w:t>
      </w:r>
    </w:p>
    <w:p w14:paraId="43960AA1" w14:textId="7F6685A9" w:rsidR="004951F8" w:rsidRPr="004951F8" w:rsidRDefault="004951F8" w:rsidP="004951F8">
      <w:pPr>
        <w:autoSpaceDE w:val="0"/>
        <w:autoSpaceDN w:val="0"/>
        <w:adjustRightInd w:val="0"/>
        <w:jc w:val="center"/>
        <w:rPr>
          <w:b/>
          <w:i/>
          <w:color w:val="000000" w:themeColor="text1"/>
          <w:u w:val="single"/>
        </w:rPr>
      </w:pPr>
      <w:r w:rsidRPr="004951F8">
        <w:rPr>
          <w:b/>
          <w:i/>
          <w:color w:val="000000" w:themeColor="text1"/>
        </w:rPr>
        <w:t xml:space="preserve">„Zimowe utrzymanie dróg powiatowych </w:t>
      </w:r>
      <w:r w:rsidR="009E306F">
        <w:rPr>
          <w:b/>
          <w:i/>
          <w:color w:val="000000" w:themeColor="text1"/>
        </w:rPr>
        <w:t>w</w:t>
      </w:r>
      <w:r w:rsidRPr="004951F8">
        <w:rPr>
          <w:b/>
          <w:i/>
          <w:color w:val="000000" w:themeColor="text1"/>
        </w:rPr>
        <w:t xml:space="preserve"> sezonie zimowym 202</w:t>
      </w:r>
      <w:r w:rsidR="005516E7">
        <w:rPr>
          <w:b/>
          <w:i/>
          <w:color w:val="000000" w:themeColor="text1"/>
        </w:rPr>
        <w:t>4</w:t>
      </w:r>
      <w:r w:rsidRPr="004951F8">
        <w:rPr>
          <w:b/>
          <w:i/>
          <w:color w:val="000000" w:themeColor="text1"/>
        </w:rPr>
        <w:t>/202</w:t>
      </w:r>
      <w:r w:rsidR="005516E7">
        <w:rPr>
          <w:b/>
          <w:i/>
          <w:color w:val="000000" w:themeColor="text1"/>
        </w:rPr>
        <w:t>5</w:t>
      </w:r>
      <w:r w:rsidRPr="004951F8">
        <w:rPr>
          <w:b/>
          <w:i/>
          <w:color w:val="000000" w:themeColor="text1"/>
        </w:rPr>
        <w:t>”</w:t>
      </w:r>
    </w:p>
    <w:p w14:paraId="6E229F79" w14:textId="77777777" w:rsidR="004951F8" w:rsidRDefault="004951F8" w:rsidP="004951F8">
      <w:pPr>
        <w:pStyle w:val="Default"/>
        <w:spacing w:line="360" w:lineRule="auto"/>
        <w:jc w:val="both"/>
        <w:rPr>
          <w:rFonts w:cs="Times New Roman"/>
          <w:b/>
          <w:bCs/>
          <w:color w:val="auto"/>
          <w:sz w:val="12"/>
          <w:szCs w:val="12"/>
        </w:rPr>
      </w:pPr>
    </w:p>
    <w:p w14:paraId="6F53BF4D" w14:textId="77777777" w:rsidR="004951F8" w:rsidRDefault="004951F8" w:rsidP="004951F8">
      <w:pPr>
        <w:rPr>
          <w:rFonts w:eastAsiaTheme="minorHAnsi"/>
          <w:b/>
          <w:bCs/>
          <w:sz w:val="22"/>
          <w:szCs w:val="22"/>
        </w:rPr>
      </w:pPr>
      <w:r>
        <w:rPr>
          <w:b/>
          <w:bCs/>
        </w:rPr>
        <w:t>podaję poniżej zestawienie wartości elementów scalonych</w:t>
      </w:r>
    </w:p>
    <w:p w14:paraId="7ADEDBCA" w14:textId="77777777" w:rsidR="004951F8" w:rsidRDefault="004951F8" w:rsidP="004951F8">
      <w:pPr>
        <w:spacing w:line="288" w:lineRule="auto"/>
        <w:rPr>
          <w:b/>
        </w:rPr>
      </w:pPr>
    </w:p>
    <w:tbl>
      <w:tblPr>
        <w:tblW w:w="9675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6546"/>
        <w:gridCol w:w="2409"/>
      </w:tblGrid>
      <w:tr w:rsidR="004951F8" w14:paraId="694161E8" w14:textId="77777777" w:rsidTr="004951F8">
        <w:trPr>
          <w:trHeight w:hRule="exact"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C719" w14:textId="77777777" w:rsidR="004951F8" w:rsidRDefault="004951F8">
            <w:pPr>
              <w:spacing w:before="120" w:line="288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L.p.</w:t>
            </w:r>
          </w:p>
          <w:p w14:paraId="49BCE784" w14:textId="77777777" w:rsidR="004951F8" w:rsidRDefault="004951F8">
            <w:pPr>
              <w:spacing w:before="120" w:line="288" w:lineRule="auto"/>
              <w:rPr>
                <w:b/>
                <w:sz w:val="20"/>
              </w:rPr>
            </w:pP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AA032" w14:textId="77777777" w:rsidR="004951F8" w:rsidRDefault="004951F8">
            <w:pPr>
              <w:spacing w:before="120" w:line="288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Wyszczególnienie elementów</w:t>
            </w:r>
          </w:p>
          <w:p w14:paraId="05B097ED" w14:textId="77777777" w:rsidR="004951F8" w:rsidRDefault="004951F8">
            <w:pPr>
              <w:spacing w:before="120" w:line="288" w:lineRule="auto"/>
              <w:jc w:val="center"/>
              <w:rPr>
                <w:b/>
                <w:sz w:val="20"/>
              </w:rPr>
            </w:pPr>
          </w:p>
          <w:p w14:paraId="62C11904" w14:textId="77777777" w:rsidR="004951F8" w:rsidRDefault="004951F8">
            <w:pPr>
              <w:spacing w:before="120" w:line="288" w:lineRule="auto"/>
              <w:jc w:val="center"/>
              <w:rPr>
                <w:b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997F4" w14:textId="77777777" w:rsidR="004951F8" w:rsidRDefault="004951F8">
            <w:pPr>
              <w:spacing w:before="120" w:line="288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Wartość netto zł</w:t>
            </w:r>
          </w:p>
          <w:p w14:paraId="30773BE4" w14:textId="77777777" w:rsidR="004951F8" w:rsidRDefault="004951F8">
            <w:pPr>
              <w:spacing w:before="120" w:line="288" w:lineRule="auto"/>
              <w:rPr>
                <w:b/>
                <w:sz w:val="20"/>
              </w:rPr>
            </w:pPr>
          </w:p>
        </w:tc>
      </w:tr>
      <w:tr w:rsidR="004951F8" w14:paraId="144627DB" w14:textId="77777777" w:rsidTr="004951F8">
        <w:trPr>
          <w:trHeight w:hRule="exact" w:val="29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5F772" w14:textId="77777777" w:rsidR="004951F8" w:rsidRDefault="004951F8" w:rsidP="004951F8">
            <w:pPr>
              <w:numPr>
                <w:ilvl w:val="0"/>
                <w:numId w:val="38"/>
              </w:numPr>
              <w:jc w:val="center"/>
              <w:rPr>
                <w:b/>
                <w:bCs/>
                <w:i/>
                <w:iCs/>
                <w:sz w:val="20"/>
              </w:rPr>
            </w:pP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2950C" w14:textId="77777777" w:rsidR="004951F8" w:rsidRDefault="004951F8" w:rsidP="004951F8">
            <w:pPr>
              <w:numPr>
                <w:ilvl w:val="0"/>
                <w:numId w:val="38"/>
              </w:numPr>
              <w:ind w:left="714" w:hanging="357"/>
              <w:jc w:val="center"/>
              <w:rPr>
                <w:b/>
                <w:bCs/>
                <w:i/>
                <w:iCs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D5E2" w14:textId="77777777" w:rsidR="004951F8" w:rsidRDefault="004951F8" w:rsidP="004951F8">
            <w:pPr>
              <w:numPr>
                <w:ilvl w:val="0"/>
                <w:numId w:val="38"/>
              </w:numPr>
              <w:ind w:left="714" w:hanging="357"/>
              <w:jc w:val="center"/>
              <w:rPr>
                <w:b/>
                <w:bCs/>
                <w:i/>
                <w:iCs/>
                <w:sz w:val="20"/>
              </w:rPr>
            </w:pPr>
          </w:p>
        </w:tc>
      </w:tr>
      <w:tr w:rsidR="004951F8" w14:paraId="08DE0A81" w14:textId="77777777" w:rsidTr="004951F8">
        <w:trPr>
          <w:trHeight w:hRule="exact" w:val="107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3AD7C" w14:textId="77777777" w:rsidR="004951F8" w:rsidRDefault="004951F8">
            <w:pPr>
              <w:jc w:val="right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35F58" w14:textId="77777777" w:rsidR="004951F8" w:rsidRDefault="004951F8">
            <w:pPr>
              <w:pStyle w:val="Nagwek3"/>
              <w:spacing w:line="276" w:lineRule="auto"/>
              <w:rPr>
                <w:bCs/>
                <w:iCs/>
              </w:rPr>
            </w:pPr>
            <w:r>
              <w:rPr>
                <w:b/>
                <w:bCs/>
                <w:iCs/>
              </w:rPr>
              <w:t>Usługi sprzętowe</w:t>
            </w:r>
            <w:r>
              <w:rPr>
                <w:bCs/>
                <w:iCs/>
              </w:rPr>
              <w:t xml:space="preserve"> – efektywna praca przy likwidacji śliskości, odśnieżaniu, postój technologiczny nośników i dyżur </w:t>
            </w:r>
          </w:p>
          <w:p w14:paraId="69FD58A8" w14:textId="77777777" w:rsidR="004951F8" w:rsidRDefault="004951F8">
            <w:pPr>
              <w:pStyle w:val="Nagwek3"/>
              <w:spacing w:line="276" w:lineRule="auto"/>
              <w:rPr>
                <w:bCs/>
                <w:iCs/>
                <w:color w:val="4F81BD" w:themeColor="accent1"/>
              </w:rPr>
            </w:pPr>
            <w:r>
              <w:rPr>
                <w:bCs/>
                <w:iCs/>
              </w:rPr>
              <w:t xml:space="preserve"> w gotowości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F0CE2" w14:textId="77777777" w:rsidR="004951F8" w:rsidRDefault="004951F8">
            <w:pPr>
              <w:spacing w:line="288" w:lineRule="auto"/>
              <w:rPr>
                <w:b/>
                <w:sz w:val="20"/>
              </w:rPr>
            </w:pPr>
          </w:p>
        </w:tc>
      </w:tr>
      <w:tr w:rsidR="004951F8" w14:paraId="031E8CF6" w14:textId="77777777" w:rsidTr="004951F8">
        <w:trPr>
          <w:trHeight w:hRule="exact" w:val="5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5A684" w14:textId="77777777" w:rsidR="004951F8" w:rsidRDefault="004951F8">
            <w:pPr>
              <w:jc w:val="right"/>
              <w:rPr>
                <w:sz w:val="26"/>
              </w:rPr>
            </w:pPr>
            <w:r>
              <w:rPr>
                <w:sz w:val="26"/>
              </w:rPr>
              <w:t>2.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203E0" w14:textId="77777777" w:rsidR="004951F8" w:rsidRDefault="004951F8">
            <w:pPr>
              <w:pStyle w:val="Nagwek3"/>
              <w:spacing w:line="276" w:lineRule="auto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Mieszanka piaskowo-solna </w:t>
            </w:r>
            <w:r>
              <w:rPr>
                <w:bCs/>
                <w:iCs/>
              </w:rPr>
              <w:t xml:space="preserve">- </w:t>
            </w:r>
            <w:r>
              <w:rPr>
                <w:bCs/>
                <w:sz w:val="22"/>
                <w:szCs w:val="22"/>
              </w:rPr>
              <w:t>(zakup piasku i soli, przygotowanie,  przechowywanie i załadunek bezpośrednio na samochody)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B6DC3" w14:textId="77777777" w:rsidR="004951F8" w:rsidRDefault="004951F8">
            <w:pPr>
              <w:spacing w:line="288" w:lineRule="auto"/>
              <w:rPr>
                <w:b/>
                <w:sz w:val="20"/>
              </w:rPr>
            </w:pPr>
          </w:p>
        </w:tc>
      </w:tr>
      <w:tr w:rsidR="004951F8" w14:paraId="3C1829DE" w14:textId="77777777" w:rsidTr="004951F8">
        <w:trPr>
          <w:cantSplit/>
          <w:trHeight w:hRule="exact" w:val="567"/>
        </w:trPr>
        <w:tc>
          <w:tcPr>
            <w:tcW w:w="7268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61278E8" w14:textId="77777777" w:rsidR="004951F8" w:rsidRDefault="004951F8">
            <w:pPr>
              <w:pStyle w:val="Nagwek6"/>
              <w:jc w:val="right"/>
              <w:rPr>
                <w:b/>
                <w:sz w:val="22"/>
              </w:rPr>
            </w:pPr>
            <w:r>
              <w:rPr>
                <w:b/>
              </w:rPr>
              <w:t>RAZEM  netto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4DB53752" w14:textId="77777777" w:rsidR="004951F8" w:rsidRDefault="004951F8">
            <w:pPr>
              <w:spacing w:line="288" w:lineRule="auto"/>
              <w:jc w:val="right"/>
              <w:rPr>
                <w:b/>
              </w:rPr>
            </w:pPr>
          </w:p>
        </w:tc>
      </w:tr>
      <w:tr w:rsidR="004951F8" w14:paraId="13FD9B2A" w14:textId="77777777" w:rsidTr="004951F8">
        <w:trPr>
          <w:cantSplit/>
          <w:trHeight w:hRule="exact" w:val="567"/>
        </w:trPr>
        <w:tc>
          <w:tcPr>
            <w:tcW w:w="7268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60B04C4" w14:textId="77777777" w:rsidR="004951F8" w:rsidRDefault="004951F8">
            <w:pPr>
              <w:spacing w:line="288" w:lineRule="auto"/>
              <w:jc w:val="right"/>
              <w:rPr>
                <w:b/>
              </w:rPr>
            </w:pPr>
            <w:r>
              <w:rPr>
                <w:b/>
              </w:rPr>
              <w:t xml:space="preserve">Poz. 1 .  VAT ____ %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6FC281E2" w14:textId="77777777" w:rsidR="004951F8" w:rsidRDefault="004951F8">
            <w:pPr>
              <w:spacing w:line="288" w:lineRule="auto"/>
              <w:jc w:val="right"/>
              <w:rPr>
                <w:b/>
              </w:rPr>
            </w:pPr>
          </w:p>
        </w:tc>
      </w:tr>
      <w:tr w:rsidR="004951F8" w14:paraId="536B40EB" w14:textId="77777777" w:rsidTr="004951F8">
        <w:trPr>
          <w:cantSplit/>
          <w:trHeight w:hRule="exact" w:val="567"/>
        </w:trPr>
        <w:tc>
          <w:tcPr>
            <w:tcW w:w="7268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33648A4" w14:textId="77777777" w:rsidR="004951F8" w:rsidRDefault="004951F8">
            <w:pPr>
              <w:spacing w:line="288" w:lineRule="auto"/>
              <w:jc w:val="right"/>
              <w:rPr>
                <w:b/>
              </w:rPr>
            </w:pPr>
            <w:r>
              <w:rPr>
                <w:b/>
              </w:rPr>
              <w:t xml:space="preserve">Poz. 2.   VAT ____ %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548D7FC3" w14:textId="77777777" w:rsidR="004951F8" w:rsidRDefault="004951F8">
            <w:pPr>
              <w:spacing w:line="288" w:lineRule="auto"/>
              <w:jc w:val="right"/>
              <w:rPr>
                <w:b/>
              </w:rPr>
            </w:pPr>
          </w:p>
        </w:tc>
      </w:tr>
      <w:tr w:rsidR="004951F8" w14:paraId="4CC732D9" w14:textId="77777777" w:rsidTr="004951F8">
        <w:trPr>
          <w:cantSplit/>
          <w:trHeight w:hRule="exact" w:val="567"/>
        </w:trPr>
        <w:tc>
          <w:tcPr>
            <w:tcW w:w="7268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hideMark/>
          </w:tcPr>
          <w:p w14:paraId="54A6697C" w14:textId="77777777" w:rsidR="004951F8" w:rsidRDefault="004951F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OGÓŁEM cena ofertowa brutto *       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0F29AC64" w14:textId="77777777" w:rsidR="004951F8" w:rsidRDefault="004951F8">
            <w:pPr>
              <w:spacing w:line="288" w:lineRule="auto"/>
              <w:jc w:val="right"/>
              <w:rPr>
                <w:b/>
              </w:rPr>
            </w:pPr>
          </w:p>
        </w:tc>
      </w:tr>
    </w:tbl>
    <w:p w14:paraId="10F6835B" w14:textId="77777777" w:rsidR="004951F8" w:rsidRDefault="004951F8" w:rsidP="004951F8">
      <w:pPr>
        <w:pStyle w:val="Zwykytekst"/>
        <w:spacing w:before="120" w:line="288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Wartość brutto *)  wpisać do Formularza Oferty  dla </w:t>
      </w:r>
      <w:r>
        <w:rPr>
          <w:rFonts w:ascii="Times New Roman" w:hAnsi="Times New Roman" w:cs="Times New Roman"/>
          <w:b/>
          <w:sz w:val="24"/>
        </w:rPr>
        <w:t>ZADANIA 1</w:t>
      </w:r>
    </w:p>
    <w:p w14:paraId="5C19E956" w14:textId="77777777" w:rsidR="004951F8" w:rsidRDefault="004951F8" w:rsidP="004951F8">
      <w:pPr>
        <w:spacing w:line="288" w:lineRule="auto"/>
        <w:jc w:val="both"/>
        <w:rPr>
          <w:sz w:val="22"/>
        </w:rPr>
      </w:pPr>
    </w:p>
    <w:p w14:paraId="691979AE" w14:textId="1847713C" w:rsidR="004951F8" w:rsidRDefault="004951F8" w:rsidP="004951F8">
      <w:pPr>
        <w:spacing w:line="288" w:lineRule="auto"/>
        <w:jc w:val="both"/>
      </w:pPr>
      <w:r>
        <w:t>__________________ dnia __.__.202</w:t>
      </w:r>
      <w:r w:rsidR="005516E7">
        <w:t>4</w:t>
      </w:r>
      <w:r>
        <w:t xml:space="preserve"> r.</w:t>
      </w:r>
    </w:p>
    <w:p w14:paraId="115E0891" w14:textId="77777777" w:rsidR="004951F8" w:rsidRDefault="004951F8" w:rsidP="004951F8">
      <w:pPr>
        <w:spacing w:line="288" w:lineRule="auto"/>
        <w:jc w:val="right"/>
      </w:pPr>
      <w:r>
        <w:t>___________________________</w:t>
      </w:r>
    </w:p>
    <w:p w14:paraId="5F7B5BEB" w14:textId="19125E27" w:rsidR="004951F8" w:rsidRDefault="004951F8" w:rsidP="004951F8">
      <w:r>
        <w:rPr>
          <w:i/>
          <w:sz w:val="20"/>
        </w:rPr>
        <w:t xml:space="preserve">                                                                                                                                           (podpis Wykonawcy/Wykonawców)</w:t>
      </w:r>
    </w:p>
    <w:p w14:paraId="1A823DE2" w14:textId="77777777" w:rsidR="004951F8" w:rsidRDefault="004951F8" w:rsidP="004951F8">
      <w:pPr>
        <w:rPr>
          <w:rFonts w:asciiTheme="minorHAnsi" w:hAnsiTheme="minorHAnsi" w:cstheme="minorBidi"/>
          <w:b/>
          <w:bCs/>
          <w:szCs w:val="28"/>
        </w:rPr>
      </w:pPr>
    </w:p>
    <w:p w14:paraId="118CD614" w14:textId="70B2C400" w:rsidR="004951F8" w:rsidRDefault="004951F8" w:rsidP="004951F8">
      <w:pPr>
        <w:jc w:val="right"/>
        <w:rPr>
          <w:b/>
          <w:szCs w:val="22"/>
        </w:rPr>
      </w:pPr>
    </w:p>
    <w:p w14:paraId="151618EE" w14:textId="0BC72FB7" w:rsidR="004951F8" w:rsidRDefault="004951F8" w:rsidP="004951F8">
      <w:pPr>
        <w:jc w:val="right"/>
        <w:rPr>
          <w:b/>
          <w:szCs w:val="22"/>
        </w:rPr>
      </w:pPr>
    </w:p>
    <w:p w14:paraId="737E3D5E" w14:textId="4D0540B3" w:rsidR="004951F8" w:rsidRDefault="004951F8" w:rsidP="004951F8">
      <w:pPr>
        <w:jc w:val="right"/>
        <w:rPr>
          <w:b/>
          <w:szCs w:val="22"/>
        </w:rPr>
      </w:pPr>
    </w:p>
    <w:p w14:paraId="5D8FEF1D" w14:textId="75D50E70" w:rsidR="004951F8" w:rsidRDefault="004951F8" w:rsidP="004951F8">
      <w:pPr>
        <w:jc w:val="right"/>
        <w:rPr>
          <w:b/>
          <w:szCs w:val="22"/>
        </w:rPr>
      </w:pPr>
    </w:p>
    <w:p w14:paraId="0997D5E7" w14:textId="20F5B219" w:rsidR="004951F8" w:rsidRDefault="004951F8" w:rsidP="004951F8">
      <w:pPr>
        <w:jc w:val="right"/>
        <w:rPr>
          <w:b/>
          <w:szCs w:val="22"/>
        </w:rPr>
      </w:pPr>
    </w:p>
    <w:p w14:paraId="186A71F2" w14:textId="77777777" w:rsidR="004E3F27" w:rsidRPr="0007784C" w:rsidRDefault="004E3F27" w:rsidP="004E3F27">
      <w:pPr>
        <w:pStyle w:val="Default"/>
        <w:jc w:val="both"/>
        <w:rPr>
          <w:i/>
          <w:iCs/>
          <w:sz w:val="18"/>
          <w:szCs w:val="18"/>
        </w:rPr>
      </w:pPr>
      <w:r w:rsidRPr="0007784C">
        <w:rPr>
          <w:i/>
          <w:iCs/>
          <w:sz w:val="18"/>
          <w:szCs w:val="18"/>
        </w:rPr>
        <w:t>Wykonawca powinien podpisać niniejszy dokument kwalifikowanym podpisem elektronicznym lub podpisem zaufanym lub podpisem osobistym.</w:t>
      </w:r>
    </w:p>
    <w:p w14:paraId="0CBE1EE2" w14:textId="74B3879C" w:rsidR="004951F8" w:rsidRDefault="004951F8" w:rsidP="004E3F27">
      <w:pPr>
        <w:rPr>
          <w:b/>
          <w:szCs w:val="22"/>
        </w:rPr>
      </w:pPr>
    </w:p>
    <w:p w14:paraId="26665EC3" w14:textId="404E38AE" w:rsidR="004951F8" w:rsidRDefault="004951F8" w:rsidP="004951F8">
      <w:pPr>
        <w:jc w:val="right"/>
        <w:rPr>
          <w:b/>
          <w:szCs w:val="22"/>
        </w:rPr>
      </w:pPr>
    </w:p>
    <w:p w14:paraId="13E13CE3" w14:textId="42E9837E" w:rsidR="004951F8" w:rsidRDefault="004951F8" w:rsidP="004951F8">
      <w:pPr>
        <w:jc w:val="right"/>
        <w:rPr>
          <w:b/>
          <w:szCs w:val="22"/>
        </w:rPr>
      </w:pPr>
    </w:p>
    <w:p w14:paraId="13664700" w14:textId="55BE96C0" w:rsidR="004951F8" w:rsidRDefault="004951F8" w:rsidP="004951F8">
      <w:pPr>
        <w:jc w:val="right"/>
        <w:rPr>
          <w:b/>
          <w:szCs w:val="22"/>
        </w:rPr>
      </w:pPr>
    </w:p>
    <w:p w14:paraId="0BAA3618" w14:textId="1BE9F13E" w:rsidR="004951F8" w:rsidRDefault="004951F8" w:rsidP="004951F8">
      <w:pPr>
        <w:jc w:val="right"/>
        <w:rPr>
          <w:b/>
          <w:szCs w:val="22"/>
        </w:rPr>
      </w:pPr>
    </w:p>
    <w:p w14:paraId="04C827A7" w14:textId="77777777" w:rsidR="004951F8" w:rsidRDefault="004951F8" w:rsidP="004951F8">
      <w:pPr>
        <w:rPr>
          <w:b/>
          <w:szCs w:val="22"/>
        </w:rPr>
      </w:pPr>
    </w:p>
    <w:p w14:paraId="62FD81F9" w14:textId="77777777" w:rsidR="004951F8" w:rsidRDefault="004951F8" w:rsidP="004951F8">
      <w:pPr>
        <w:ind w:left="6372"/>
        <w:jc w:val="right"/>
        <w:rPr>
          <w:b/>
        </w:rPr>
      </w:pPr>
      <w:r>
        <w:rPr>
          <w:b/>
        </w:rPr>
        <w:lastRenderedPageBreak/>
        <w:t xml:space="preserve">       ZAŁĄCZNIK NR 1.2</w:t>
      </w:r>
    </w:p>
    <w:p w14:paraId="32701CF4" w14:textId="77777777" w:rsidR="004951F8" w:rsidRDefault="004951F8" w:rsidP="004951F8">
      <w:pPr>
        <w:jc w:val="right"/>
        <w:outlineLvl w:val="0"/>
        <w:rPr>
          <w:b/>
        </w:rPr>
      </w:pPr>
      <w:r>
        <w:rPr>
          <w:b/>
        </w:rPr>
        <w:t>do Formularza oferty</w:t>
      </w:r>
    </w:p>
    <w:tbl>
      <w:tblPr>
        <w:tblW w:w="970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8"/>
        <w:gridCol w:w="6587"/>
      </w:tblGrid>
      <w:tr w:rsidR="004951F8" w14:paraId="1E13716B" w14:textId="77777777" w:rsidTr="004951F8">
        <w:trPr>
          <w:trHeight w:val="1100"/>
        </w:trPr>
        <w:tc>
          <w:tcPr>
            <w:tcW w:w="3119" w:type="dxa"/>
          </w:tcPr>
          <w:p w14:paraId="24DB4AB0" w14:textId="77777777" w:rsidR="004951F8" w:rsidRDefault="004951F8">
            <w:pPr>
              <w:spacing w:line="288" w:lineRule="auto"/>
              <w:rPr>
                <w:i/>
              </w:rPr>
            </w:pPr>
            <w:r>
              <w:rPr>
                <w:i/>
              </w:rPr>
              <w:t>(</w:t>
            </w:r>
            <w:r>
              <w:rPr>
                <w:i/>
                <w:sz w:val="20"/>
                <w:szCs w:val="20"/>
              </w:rPr>
              <w:t>pieczęć Wykonawcy/Wykonawców)</w:t>
            </w:r>
          </w:p>
        </w:tc>
        <w:tc>
          <w:tcPr>
            <w:tcW w:w="6590" w:type="dxa"/>
            <w:shd w:val="pct5" w:color="auto" w:fill="auto"/>
          </w:tcPr>
          <w:p w14:paraId="0BCCF963" w14:textId="77777777" w:rsidR="004951F8" w:rsidRDefault="004951F8">
            <w:pPr>
              <w:spacing w:line="288" w:lineRule="auto"/>
            </w:pPr>
          </w:p>
          <w:p w14:paraId="51880E53" w14:textId="77777777" w:rsidR="004951F8" w:rsidRDefault="004951F8">
            <w:pPr>
              <w:spacing w:line="288" w:lineRule="auto"/>
              <w:jc w:val="center"/>
              <w:rPr>
                <w:b/>
              </w:rPr>
            </w:pPr>
          </w:p>
          <w:p w14:paraId="6B9A6B4E" w14:textId="77777777" w:rsidR="004951F8" w:rsidRDefault="004951F8">
            <w:pPr>
              <w:spacing w:line="28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FORMULARZ CENOWY </w:t>
            </w:r>
          </w:p>
        </w:tc>
      </w:tr>
    </w:tbl>
    <w:p w14:paraId="6AF2E6DE" w14:textId="77777777" w:rsidR="004951F8" w:rsidRDefault="004951F8" w:rsidP="004951F8">
      <w:pPr>
        <w:spacing w:line="288" w:lineRule="auto"/>
        <w:rPr>
          <w:b/>
          <w:sz w:val="28"/>
          <w:szCs w:val="28"/>
          <w:lang w:eastAsia="en-US"/>
        </w:rPr>
      </w:pPr>
      <w:r>
        <w:t xml:space="preserve">                                                                                                    </w:t>
      </w:r>
      <w:r>
        <w:rPr>
          <w:b/>
          <w:sz w:val="28"/>
          <w:szCs w:val="28"/>
        </w:rPr>
        <w:t>ZADANIE   2</w:t>
      </w:r>
    </w:p>
    <w:p w14:paraId="038FBA0E" w14:textId="77777777" w:rsidR="004951F8" w:rsidRDefault="004951F8" w:rsidP="004951F8">
      <w:pPr>
        <w:rPr>
          <w:b/>
          <w:sz w:val="22"/>
          <w:szCs w:val="22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(Gmina Cewice)</w:t>
      </w:r>
    </w:p>
    <w:p w14:paraId="3BE151AD" w14:textId="77777777" w:rsidR="004951F8" w:rsidRDefault="004951F8" w:rsidP="004951F8">
      <w:pPr>
        <w:rPr>
          <w:b/>
        </w:rPr>
      </w:pPr>
    </w:p>
    <w:p w14:paraId="2FD333EF" w14:textId="36CE33F0" w:rsidR="004951F8" w:rsidRDefault="004951F8" w:rsidP="004951F8">
      <w:pPr>
        <w:autoSpaceDE w:val="0"/>
        <w:autoSpaceDN w:val="0"/>
        <w:adjustRightInd w:val="0"/>
        <w:jc w:val="center"/>
        <w:rPr>
          <w:b/>
          <w:i/>
          <w:color w:val="000000" w:themeColor="text1"/>
        </w:rPr>
      </w:pPr>
      <w:r w:rsidRPr="00E827FB">
        <w:rPr>
          <w:b/>
        </w:rPr>
        <w:t xml:space="preserve">Składając ofertę </w:t>
      </w:r>
      <w:r w:rsidR="00E827FB" w:rsidRPr="00E827FB">
        <w:rPr>
          <w:b/>
        </w:rPr>
        <w:t>o udzielenie zamówienia publicznego</w:t>
      </w:r>
      <w:r w:rsidR="00E827FB">
        <w:rPr>
          <w:b/>
        </w:rPr>
        <w:t xml:space="preserve"> </w:t>
      </w:r>
      <w:r>
        <w:rPr>
          <w:b/>
        </w:rPr>
        <w:t xml:space="preserve">na: </w:t>
      </w:r>
      <w:bookmarkStart w:id="4" w:name="_Hlk83741678"/>
      <w:r w:rsidRPr="004951F8">
        <w:rPr>
          <w:b/>
          <w:i/>
          <w:color w:val="000000" w:themeColor="text1"/>
        </w:rPr>
        <w:t>„Zimowe utrzymanie dróg powiatowych w sezonie zimowym 202</w:t>
      </w:r>
      <w:r w:rsidR="005516E7">
        <w:rPr>
          <w:b/>
          <w:i/>
          <w:color w:val="000000" w:themeColor="text1"/>
        </w:rPr>
        <w:t>4</w:t>
      </w:r>
      <w:r w:rsidRPr="004951F8">
        <w:rPr>
          <w:b/>
          <w:i/>
          <w:color w:val="000000" w:themeColor="text1"/>
        </w:rPr>
        <w:t>/202</w:t>
      </w:r>
      <w:r w:rsidR="005516E7">
        <w:rPr>
          <w:b/>
          <w:i/>
          <w:color w:val="000000" w:themeColor="text1"/>
        </w:rPr>
        <w:t>5</w:t>
      </w:r>
      <w:r w:rsidRPr="004951F8">
        <w:rPr>
          <w:b/>
          <w:i/>
          <w:color w:val="000000" w:themeColor="text1"/>
        </w:rPr>
        <w:t>”</w:t>
      </w:r>
    </w:p>
    <w:bookmarkEnd w:id="4"/>
    <w:p w14:paraId="7BE13E7F" w14:textId="77777777" w:rsidR="004951F8" w:rsidRPr="004951F8" w:rsidRDefault="004951F8" w:rsidP="004951F8">
      <w:pPr>
        <w:autoSpaceDE w:val="0"/>
        <w:autoSpaceDN w:val="0"/>
        <w:adjustRightInd w:val="0"/>
        <w:jc w:val="center"/>
        <w:rPr>
          <w:b/>
          <w:i/>
          <w:color w:val="000000" w:themeColor="text1"/>
          <w:u w:val="single"/>
        </w:rPr>
      </w:pPr>
    </w:p>
    <w:p w14:paraId="7800FEE6" w14:textId="77777777" w:rsidR="004951F8" w:rsidRDefault="004951F8" w:rsidP="004951F8">
      <w:pPr>
        <w:rPr>
          <w:b/>
        </w:rPr>
      </w:pPr>
      <w:r>
        <w:rPr>
          <w:b/>
        </w:rPr>
        <w:t xml:space="preserve">oferujemy realizację zamówienia zgodnie z  poniższymi  cenami:      </w:t>
      </w:r>
    </w:p>
    <w:p w14:paraId="564DBECB" w14:textId="3A848433" w:rsidR="004951F8" w:rsidRDefault="004951F8" w:rsidP="004951F8"/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"/>
        <w:gridCol w:w="5054"/>
        <w:gridCol w:w="750"/>
        <w:gridCol w:w="708"/>
        <w:gridCol w:w="1111"/>
        <w:gridCol w:w="1225"/>
      </w:tblGrid>
      <w:tr w:rsidR="004951F8" w14:paraId="1F577DD6" w14:textId="77777777" w:rsidTr="004951F8"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6366" w14:textId="77777777" w:rsidR="004951F8" w:rsidRDefault="004951F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4607" w14:textId="77777777" w:rsidR="004951F8" w:rsidRDefault="004951F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  <w:p w14:paraId="69BA4BB0" w14:textId="77777777" w:rsidR="004951F8" w:rsidRDefault="004951F8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Opis usługi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69447" w14:textId="77777777" w:rsidR="004951F8" w:rsidRDefault="004951F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  <w:p w14:paraId="50A32C80" w14:textId="77777777" w:rsidR="004951F8" w:rsidRDefault="004951F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Jedn.</w:t>
            </w:r>
          </w:p>
          <w:p w14:paraId="1EEF19FF" w14:textId="77777777" w:rsidR="004951F8" w:rsidRDefault="004951F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miary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509E7" w14:textId="77777777" w:rsidR="004951F8" w:rsidRDefault="004951F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  <w:p w14:paraId="0319BA97" w14:textId="77777777" w:rsidR="004951F8" w:rsidRDefault="004951F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Ilość</w:t>
            </w:r>
          </w:p>
          <w:p w14:paraId="0D17D3E7" w14:textId="77777777" w:rsidR="004951F8" w:rsidRDefault="004951F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jedn.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8FC5E" w14:textId="77777777" w:rsidR="004951F8" w:rsidRDefault="004951F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  <w:p w14:paraId="4D667C81" w14:textId="77777777" w:rsidR="004951F8" w:rsidRDefault="004951F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Cena</w:t>
            </w:r>
          </w:p>
          <w:p w14:paraId="6FC32DAA" w14:textId="77777777" w:rsidR="004951F8" w:rsidRDefault="004951F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jedn. netto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BB391" w14:textId="77777777" w:rsidR="004951F8" w:rsidRDefault="004951F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</w:p>
          <w:p w14:paraId="14E48F3B" w14:textId="77777777" w:rsidR="004951F8" w:rsidRDefault="004951F8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netto</w:t>
            </w:r>
          </w:p>
        </w:tc>
      </w:tr>
      <w:tr w:rsidR="004951F8" w14:paraId="42F86F40" w14:textId="77777777" w:rsidTr="004951F8">
        <w:trPr>
          <w:trHeight w:val="16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34571" w14:textId="77777777" w:rsidR="004951F8" w:rsidRDefault="004951F8">
            <w:pPr>
              <w:pStyle w:val="Nagwek4"/>
              <w:tabs>
                <w:tab w:val="left" w:pos="2320"/>
              </w:tabs>
              <w:spacing w:before="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1.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C03ED" w14:textId="77777777" w:rsidR="004951F8" w:rsidRDefault="004951F8">
            <w:pPr>
              <w:pStyle w:val="Nagwek4"/>
              <w:tabs>
                <w:tab w:val="left" w:pos="2320"/>
              </w:tabs>
              <w:spacing w:before="0" w:line="276" w:lineRule="auto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2.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F68F2" w14:textId="77777777" w:rsidR="004951F8" w:rsidRDefault="004951F8">
            <w:pPr>
              <w:jc w:val="center"/>
            </w:pPr>
            <w:r>
              <w:t>3.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A018D" w14:textId="77777777" w:rsidR="004951F8" w:rsidRDefault="004951F8">
            <w:pPr>
              <w:jc w:val="center"/>
            </w:pPr>
            <w:r>
              <w:t>4.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A5EF5" w14:textId="77777777" w:rsidR="004951F8" w:rsidRDefault="004951F8">
            <w:pPr>
              <w:jc w:val="center"/>
            </w:pPr>
            <w:r>
              <w:t>5.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9A3A9" w14:textId="77777777" w:rsidR="004951F8" w:rsidRDefault="004951F8">
            <w:pPr>
              <w:jc w:val="center"/>
            </w:pPr>
            <w:r>
              <w:t>6.</w:t>
            </w:r>
          </w:p>
        </w:tc>
      </w:tr>
      <w:tr w:rsidR="004951F8" w14:paraId="141419A8" w14:textId="77777777" w:rsidTr="004951F8">
        <w:trPr>
          <w:trHeight w:val="394"/>
        </w:trPr>
        <w:tc>
          <w:tcPr>
            <w:tcW w:w="92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0B09B" w14:textId="77777777" w:rsidR="004951F8" w:rsidRDefault="004951F8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</w:rPr>
              <w:t>USŁUGI  SPRZĘTOWE</w:t>
            </w:r>
          </w:p>
        </w:tc>
      </w:tr>
      <w:tr w:rsidR="004951F8" w14:paraId="43AEEA89" w14:textId="77777777" w:rsidTr="004951F8">
        <w:trPr>
          <w:trHeight w:val="546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8F25C" w14:textId="77777777" w:rsidR="004951F8" w:rsidRDefault="004951F8">
            <w:r>
              <w:t>1</w:t>
            </w:r>
          </w:p>
        </w:tc>
        <w:tc>
          <w:tcPr>
            <w:tcW w:w="8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69354" w14:textId="079701AC" w:rsidR="004951F8" w:rsidRDefault="004951F8">
            <w:pPr>
              <w:spacing w:line="360" w:lineRule="auto"/>
              <w:jc w:val="center"/>
              <w:rPr>
                <w:b/>
                <w:bCs/>
              </w:rPr>
            </w:pPr>
            <w:r>
              <w:t xml:space="preserve">Samochód – nośnik (min 8 Mg) do piaskarki </w:t>
            </w:r>
            <w:r w:rsidR="0053780A" w:rsidRPr="0053780A">
              <w:rPr>
                <w:b/>
                <w:bCs/>
              </w:rPr>
              <w:t xml:space="preserve">OZAMET </w:t>
            </w:r>
            <w:r w:rsidR="009E306F">
              <w:rPr>
                <w:b/>
                <w:bCs/>
              </w:rPr>
              <w:t>4</w:t>
            </w:r>
            <w:r>
              <w:t xml:space="preserve">  i pługa lekkiego</w:t>
            </w:r>
          </w:p>
        </w:tc>
      </w:tr>
      <w:tr w:rsidR="004951F8" w14:paraId="2BEF98EE" w14:textId="77777777" w:rsidTr="004951F8">
        <w:trPr>
          <w:trHeight w:val="234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86EA0" w14:textId="77777777" w:rsidR="004951F8" w:rsidRDefault="004951F8"/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8B655" w14:textId="77777777" w:rsidR="004951F8" w:rsidRDefault="004951F8">
            <w:r>
              <w:t xml:space="preserve">Praca efektywna 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7BC49" w14:textId="77777777" w:rsidR="004951F8" w:rsidRDefault="004951F8">
            <w:pPr>
              <w:jc w:val="center"/>
            </w:pPr>
            <w:r>
              <w:t>godz.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F1B73" w14:textId="0CD6D63B" w:rsidR="004951F8" w:rsidRDefault="00CD55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D104D" w14:textId="77777777" w:rsidR="004951F8" w:rsidRDefault="004951F8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727D3" w14:textId="77777777" w:rsidR="004951F8" w:rsidRDefault="004951F8">
            <w:pPr>
              <w:spacing w:line="360" w:lineRule="auto"/>
              <w:rPr>
                <w:b/>
                <w:bCs/>
              </w:rPr>
            </w:pPr>
          </w:p>
        </w:tc>
      </w:tr>
      <w:tr w:rsidR="004951F8" w14:paraId="00B68ACB" w14:textId="77777777" w:rsidTr="004951F8">
        <w:trPr>
          <w:trHeight w:val="27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A9CAF" w14:textId="77777777" w:rsidR="004951F8" w:rsidRDefault="004951F8">
            <w:pPr>
              <w:pStyle w:val="Nagwek"/>
              <w:spacing w:line="276" w:lineRule="auto"/>
              <w:rPr>
                <w:lang w:eastAsia="en-US"/>
              </w:rPr>
            </w:pP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99E38" w14:textId="77777777" w:rsidR="004951F8" w:rsidRDefault="004951F8">
            <w:pPr>
              <w:pStyle w:val="Nagwek"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Postój technologiczny, dyżur  w gotowości 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7B079" w14:textId="77777777" w:rsidR="004951F8" w:rsidRDefault="004951F8">
            <w:pPr>
              <w:jc w:val="center"/>
              <w:rPr>
                <w:lang w:eastAsia="en-US"/>
              </w:rPr>
            </w:pPr>
            <w:r>
              <w:t>godz.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9DB9D" w14:textId="77777777" w:rsidR="004951F8" w:rsidRDefault="004951F8">
            <w:pPr>
              <w:pStyle w:val="rozdzi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ADEB7" w14:textId="77777777" w:rsidR="004951F8" w:rsidRDefault="004951F8">
            <w:pPr>
              <w:spacing w:line="360" w:lineRule="auto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EF3AA" w14:textId="77777777" w:rsidR="004951F8" w:rsidRDefault="004951F8">
            <w:pPr>
              <w:spacing w:line="360" w:lineRule="auto"/>
              <w:rPr>
                <w:b/>
                <w:bCs/>
              </w:rPr>
            </w:pPr>
          </w:p>
        </w:tc>
      </w:tr>
      <w:tr w:rsidR="004951F8" w14:paraId="2EF61B02" w14:textId="77777777" w:rsidTr="004951F8">
        <w:trPr>
          <w:trHeight w:val="262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72C8A" w14:textId="77777777" w:rsidR="004951F8" w:rsidRDefault="004951F8">
            <w:r>
              <w:t>2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49D13" w14:textId="77777777" w:rsidR="004951F8" w:rsidRDefault="004951F8">
            <w:r>
              <w:t>Praca ciągnika z pługiem czołowym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AB958" w14:textId="77777777" w:rsidR="004951F8" w:rsidRDefault="004951F8">
            <w:pPr>
              <w:jc w:val="center"/>
            </w:pPr>
            <w:r>
              <w:t>godz.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53DD6" w14:textId="77777777" w:rsidR="004951F8" w:rsidRDefault="004951F8">
            <w:pPr>
              <w:pStyle w:val="rozdzi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1FE8E" w14:textId="77777777" w:rsidR="004951F8" w:rsidRDefault="004951F8">
            <w:pPr>
              <w:spacing w:line="360" w:lineRule="auto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F4FD2" w14:textId="77777777" w:rsidR="004951F8" w:rsidRDefault="004951F8">
            <w:pPr>
              <w:spacing w:line="360" w:lineRule="auto"/>
              <w:rPr>
                <w:b/>
                <w:bCs/>
              </w:rPr>
            </w:pPr>
          </w:p>
        </w:tc>
      </w:tr>
      <w:tr w:rsidR="004951F8" w14:paraId="17B7B8DC" w14:textId="77777777" w:rsidTr="004951F8">
        <w:trPr>
          <w:trHeight w:val="266"/>
        </w:trPr>
        <w:tc>
          <w:tcPr>
            <w:tcW w:w="92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6EEE6" w14:textId="77777777" w:rsidR="004951F8" w:rsidRDefault="004951F8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</w:rPr>
              <w:t xml:space="preserve">RAZEM  USŁUGI  SPRZĘTOWE </w:t>
            </w:r>
          </w:p>
        </w:tc>
      </w:tr>
      <w:tr w:rsidR="004951F8" w14:paraId="74F5414F" w14:textId="77777777" w:rsidTr="004951F8">
        <w:trPr>
          <w:trHeight w:val="266"/>
        </w:trPr>
        <w:tc>
          <w:tcPr>
            <w:tcW w:w="7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B9873" w14:textId="77777777" w:rsidR="004951F8" w:rsidRDefault="004951F8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</w:rPr>
              <w:t xml:space="preserve">Razem  usługi sprzętowe netto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46D63" w14:textId="77777777" w:rsidR="004951F8" w:rsidRDefault="004951F8">
            <w:pPr>
              <w:spacing w:line="360" w:lineRule="auto"/>
              <w:rPr>
                <w:b/>
                <w:bCs/>
              </w:rPr>
            </w:pPr>
          </w:p>
        </w:tc>
      </w:tr>
      <w:tr w:rsidR="004951F8" w14:paraId="1FD9032A" w14:textId="77777777" w:rsidTr="004951F8">
        <w:trPr>
          <w:trHeight w:val="266"/>
        </w:trPr>
        <w:tc>
          <w:tcPr>
            <w:tcW w:w="7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76570" w14:textId="77777777" w:rsidR="004951F8" w:rsidRDefault="004951F8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</w:rPr>
              <w:t xml:space="preserve">Podatek VAT ….%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6FB4" w14:textId="77777777" w:rsidR="004951F8" w:rsidRDefault="004951F8">
            <w:pPr>
              <w:spacing w:line="360" w:lineRule="auto"/>
              <w:rPr>
                <w:b/>
                <w:bCs/>
              </w:rPr>
            </w:pPr>
          </w:p>
        </w:tc>
      </w:tr>
      <w:tr w:rsidR="004951F8" w14:paraId="5A6773DB" w14:textId="77777777" w:rsidTr="004951F8">
        <w:trPr>
          <w:trHeight w:val="266"/>
        </w:trPr>
        <w:tc>
          <w:tcPr>
            <w:tcW w:w="7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B33A1" w14:textId="77777777" w:rsidR="004951F8" w:rsidRDefault="004951F8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</w:rPr>
              <w:t xml:space="preserve">OGÓŁEM  usługi sprzętowe brutto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88B5E" w14:textId="77777777" w:rsidR="004951F8" w:rsidRDefault="004951F8">
            <w:pPr>
              <w:spacing w:line="360" w:lineRule="auto"/>
              <w:rPr>
                <w:b/>
                <w:bCs/>
              </w:rPr>
            </w:pPr>
          </w:p>
        </w:tc>
      </w:tr>
      <w:tr w:rsidR="004951F8" w14:paraId="6D9F5D69" w14:textId="77777777" w:rsidTr="004951F8">
        <w:trPr>
          <w:trHeight w:val="266"/>
        </w:trPr>
        <w:tc>
          <w:tcPr>
            <w:tcW w:w="92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4892D" w14:textId="77777777" w:rsidR="004951F8" w:rsidRDefault="004951F8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</w:rPr>
              <w:t>II      20%  MIESZANKA  PIASKOWO- SOLNA</w:t>
            </w:r>
          </w:p>
        </w:tc>
      </w:tr>
      <w:tr w:rsidR="004951F8" w14:paraId="775FABC2" w14:textId="77777777" w:rsidTr="004951F8">
        <w:trPr>
          <w:trHeight w:val="266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F6BB9" w14:textId="77777777" w:rsidR="004951F8" w:rsidRDefault="004951F8">
            <w:r>
              <w:t>3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4654F" w14:textId="192BC6EC" w:rsidR="004951F8" w:rsidRDefault="004951F8">
            <w:r>
              <w:t xml:space="preserve">Baza - </w:t>
            </w:r>
            <w:r w:rsidR="009E306F">
              <w:t>3</w:t>
            </w:r>
            <w:r>
              <w:t xml:space="preserve">0% mieszanka piaskowo-solna (zakup materiałów, przygotowanie,  przechowywanie i załadunek bezpośrednio na samochody) </w:t>
            </w:r>
            <w:r w:rsidR="009E306F">
              <w:t>3</w:t>
            </w:r>
            <w:r>
              <w:t>0% soli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F5E05" w14:textId="77777777" w:rsidR="004951F8" w:rsidRDefault="004951F8">
            <w:pPr>
              <w:jc w:val="center"/>
            </w:pPr>
            <w:r>
              <w:t>Mg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6A2E1" w14:textId="7279A974" w:rsidR="004951F8" w:rsidRDefault="00CD55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3935D" w14:textId="77777777" w:rsidR="004951F8" w:rsidRDefault="004951F8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939E9" w14:textId="77777777" w:rsidR="004951F8" w:rsidRDefault="004951F8">
            <w:pPr>
              <w:spacing w:line="360" w:lineRule="auto"/>
              <w:rPr>
                <w:b/>
                <w:bCs/>
              </w:rPr>
            </w:pPr>
          </w:p>
        </w:tc>
      </w:tr>
      <w:tr w:rsidR="004951F8" w14:paraId="2694C7B0" w14:textId="77777777" w:rsidTr="004951F8">
        <w:trPr>
          <w:trHeight w:val="266"/>
        </w:trPr>
        <w:tc>
          <w:tcPr>
            <w:tcW w:w="92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D2518" w14:textId="77777777" w:rsidR="004951F8" w:rsidRDefault="004951F8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</w:rPr>
              <w:t xml:space="preserve">RAZEM   MIESZANKA PIASKOWO-SOLNA </w:t>
            </w:r>
          </w:p>
        </w:tc>
      </w:tr>
      <w:tr w:rsidR="004951F8" w14:paraId="60D5D9F6" w14:textId="77777777" w:rsidTr="004951F8">
        <w:trPr>
          <w:trHeight w:val="266"/>
        </w:trPr>
        <w:tc>
          <w:tcPr>
            <w:tcW w:w="7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D66BB" w14:textId="77777777" w:rsidR="004951F8" w:rsidRDefault="004951F8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</w:rPr>
              <w:t xml:space="preserve">Razem mieszanka piaskowo-solna netto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AEBD3" w14:textId="77777777" w:rsidR="004951F8" w:rsidRDefault="004951F8">
            <w:pPr>
              <w:spacing w:line="360" w:lineRule="auto"/>
              <w:rPr>
                <w:b/>
                <w:bCs/>
              </w:rPr>
            </w:pPr>
          </w:p>
        </w:tc>
      </w:tr>
      <w:tr w:rsidR="004951F8" w14:paraId="3C6537C1" w14:textId="77777777" w:rsidTr="004951F8">
        <w:trPr>
          <w:trHeight w:val="292"/>
        </w:trPr>
        <w:tc>
          <w:tcPr>
            <w:tcW w:w="7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7AA2E" w14:textId="77777777" w:rsidR="004951F8" w:rsidRDefault="004951F8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</w:rPr>
              <w:t xml:space="preserve">Podatek VAT  ….%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86B32" w14:textId="77777777" w:rsidR="004951F8" w:rsidRDefault="004951F8">
            <w:pPr>
              <w:spacing w:line="360" w:lineRule="auto"/>
              <w:rPr>
                <w:b/>
                <w:bCs/>
              </w:rPr>
            </w:pPr>
          </w:p>
        </w:tc>
      </w:tr>
      <w:tr w:rsidR="004951F8" w14:paraId="19EE38A6" w14:textId="77777777" w:rsidTr="004951F8">
        <w:trPr>
          <w:trHeight w:val="400"/>
        </w:trPr>
        <w:tc>
          <w:tcPr>
            <w:tcW w:w="7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8B1BF" w14:textId="77777777" w:rsidR="004951F8" w:rsidRDefault="004951F8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</w:rPr>
              <w:t xml:space="preserve">OGÓŁEM  mieszanka piaskowo-solna brutto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79C90" w14:textId="77777777" w:rsidR="004951F8" w:rsidRDefault="004951F8">
            <w:pPr>
              <w:spacing w:line="360" w:lineRule="auto"/>
              <w:rPr>
                <w:b/>
                <w:bCs/>
              </w:rPr>
            </w:pPr>
          </w:p>
        </w:tc>
      </w:tr>
    </w:tbl>
    <w:p w14:paraId="63000734" w14:textId="77777777" w:rsidR="004951F8" w:rsidRDefault="004951F8" w:rsidP="004951F8">
      <w:pPr>
        <w:pStyle w:val="Zwykytekst"/>
        <w:spacing w:line="288" w:lineRule="auto"/>
        <w:jc w:val="both"/>
        <w:rPr>
          <w:rFonts w:ascii="Times New Roman" w:hAnsi="Times New Roman" w:cs="Times New Roman"/>
          <w:sz w:val="24"/>
        </w:rPr>
      </w:pPr>
    </w:p>
    <w:p w14:paraId="132139FF" w14:textId="0109567E" w:rsidR="004951F8" w:rsidRPr="00303FB7" w:rsidRDefault="004951F8" w:rsidP="004951F8">
      <w:pPr>
        <w:spacing w:line="288" w:lineRule="auto"/>
        <w:jc w:val="both"/>
      </w:pPr>
      <w:r>
        <w:t>__________________ dnia __.__.202</w:t>
      </w:r>
      <w:r w:rsidR="00303FB7">
        <w:t>4</w:t>
      </w:r>
      <w:r>
        <w:t xml:space="preserve"> r.</w:t>
      </w:r>
    </w:p>
    <w:p w14:paraId="7CBAB8E2" w14:textId="77777777" w:rsidR="004951F8" w:rsidRDefault="004951F8" w:rsidP="004951F8">
      <w:pPr>
        <w:spacing w:line="288" w:lineRule="auto"/>
        <w:jc w:val="both"/>
      </w:pPr>
    </w:p>
    <w:p w14:paraId="2253C0B9" w14:textId="55D35EA8" w:rsidR="004951F8" w:rsidRDefault="004951F8" w:rsidP="004951F8">
      <w:pPr>
        <w:jc w:val="right"/>
        <w:rPr>
          <w:rFonts w:asciiTheme="minorHAnsi" w:hAnsiTheme="minorHAnsi" w:cstheme="minorBidi"/>
          <w:b/>
          <w:bCs/>
          <w:szCs w:val="28"/>
        </w:rPr>
      </w:pPr>
      <w:r>
        <w:rPr>
          <w:i/>
          <w:sz w:val="20"/>
        </w:rPr>
        <w:t xml:space="preserve">   </w:t>
      </w:r>
    </w:p>
    <w:p w14:paraId="02152E2F" w14:textId="77777777" w:rsidR="004951F8" w:rsidRDefault="004951F8" w:rsidP="004951F8">
      <w:pPr>
        <w:jc w:val="right"/>
        <w:rPr>
          <w:b/>
          <w:bCs/>
          <w:szCs w:val="28"/>
        </w:rPr>
      </w:pPr>
    </w:p>
    <w:p w14:paraId="7A7538E5" w14:textId="77777777" w:rsidR="004E3F27" w:rsidRPr="0007784C" w:rsidRDefault="004E3F27" w:rsidP="004E3F27">
      <w:pPr>
        <w:pStyle w:val="Default"/>
        <w:jc w:val="both"/>
        <w:rPr>
          <w:i/>
          <w:iCs/>
          <w:sz w:val="18"/>
          <w:szCs w:val="18"/>
        </w:rPr>
      </w:pPr>
      <w:r w:rsidRPr="0007784C">
        <w:rPr>
          <w:i/>
          <w:iCs/>
          <w:sz w:val="18"/>
          <w:szCs w:val="18"/>
        </w:rPr>
        <w:t>Wykonawca powinien podpisać niniejszy dokument kwalifikowanym podpisem elektronicznym lub podpisem zaufanym lub podpisem osobistym.</w:t>
      </w:r>
    </w:p>
    <w:p w14:paraId="4F49220F" w14:textId="77777777" w:rsidR="004951F8" w:rsidRDefault="004951F8" w:rsidP="004951F8">
      <w:pPr>
        <w:pStyle w:val="Zwykytekst"/>
        <w:spacing w:before="120" w:line="288" w:lineRule="auto"/>
        <w:rPr>
          <w:rFonts w:ascii="Times New Roman" w:hAnsi="Times New Roman" w:cs="Times New Roman"/>
          <w:b/>
          <w:bCs/>
          <w:sz w:val="24"/>
        </w:rPr>
      </w:pPr>
    </w:p>
    <w:p w14:paraId="43AC6C05" w14:textId="77777777" w:rsidR="004951F8" w:rsidRDefault="004951F8" w:rsidP="004951F8">
      <w:pPr>
        <w:pStyle w:val="Zwykytekst"/>
        <w:spacing w:before="120" w:line="288" w:lineRule="auto"/>
        <w:jc w:val="right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ZAŁĄCZNIK NR 2.2</w:t>
      </w:r>
    </w:p>
    <w:p w14:paraId="48B8DC19" w14:textId="77777777" w:rsidR="004951F8" w:rsidRDefault="004951F8" w:rsidP="004951F8">
      <w:pPr>
        <w:spacing w:line="288" w:lineRule="auto"/>
        <w:jc w:val="right"/>
        <w:outlineLvl w:val="0"/>
        <w:rPr>
          <w:b/>
          <w:sz w:val="22"/>
        </w:rPr>
      </w:pPr>
      <w:r>
        <w:rPr>
          <w:b/>
        </w:rPr>
        <w:t>do Formularza oferty</w:t>
      </w:r>
    </w:p>
    <w:p w14:paraId="76E09494" w14:textId="77777777" w:rsidR="004951F8" w:rsidRDefault="004951F8" w:rsidP="004951F8">
      <w:pPr>
        <w:spacing w:line="288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6590"/>
      </w:tblGrid>
      <w:tr w:rsidR="004951F8" w14:paraId="4A5DD8BF" w14:textId="77777777" w:rsidTr="004951F8">
        <w:trPr>
          <w:trHeight w:val="11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B0E861" w14:textId="77777777" w:rsidR="004951F8" w:rsidRDefault="004951F8">
            <w:pPr>
              <w:spacing w:line="288" w:lineRule="auto"/>
            </w:pPr>
          </w:p>
          <w:p w14:paraId="3DCF9965" w14:textId="77777777" w:rsidR="004951F8" w:rsidRDefault="004951F8">
            <w:pPr>
              <w:spacing w:line="288" w:lineRule="auto"/>
            </w:pPr>
          </w:p>
          <w:p w14:paraId="603C8E75" w14:textId="77777777" w:rsidR="004951F8" w:rsidRDefault="004951F8">
            <w:pPr>
              <w:spacing w:line="288" w:lineRule="auto"/>
            </w:pPr>
          </w:p>
          <w:p w14:paraId="0E320562" w14:textId="77777777" w:rsidR="004951F8" w:rsidRDefault="004951F8">
            <w:pPr>
              <w:spacing w:line="288" w:lineRule="auto"/>
              <w:rPr>
                <w:i/>
              </w:rPr>
            </w:pPr>
            <w:r>
              <w:rPr>
                <w:i/>
              </w:rPr>
              <w:t>(</w:t>
            </w:r>
            <w:r>
              <w:rPr>
                <w:i/>
                <w:sz w:val="20"/>
                <w:szCs w:val="20"/>
              </w:rPr>
              <w:t>pieczęć Wykonawcy/Wykonawców)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0054324" w14:textId="77777777" w:rsidR="004951F8" w:rsidRDefault="004951F8">
            <w:pPr>
              <w:spacing w:line="288" w:lineRule="auto"/>
            </w:pPr>
          </w:p>
          <w:p w14:paraId="54ED7AF1" w14:textId="77777777" w:rsidR="004951F8" w:rsidRDefault="004951F8">
            <w:pPr>
              <w:spacing w:line="28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TABELA WARTOŚCI ELEMENTÓW SCALONYCH</w:t>
            </w:r>
          </w:p>
          <w:p w14:paraId="3592589A" w14:textId="77777777" w:rsidR="004951F8" w:rsidRDefault="004951F8">
            <w:pPr>
              <w:spacing w:line="288" w:lineRule="auto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dla  </w:t>
            </w:r>
            <w:r>
              <w:rPr>
                <w:b/>
                <w:sz w:val="28"/>
                <w:szCs w:val="28"/>
              </w:rPr>
              <w:t>ZADANIA 2  (Gmina Cewice)</w:t>
            </w:r>
            <w:r>
              <w:rPr>
                <w:b/>
              </w:rPr>
              <w:t xml:space="preserve"> </w:t>
            </w:r>
          </w:p>
        </w:tc>
      </w:tr>
    </w:tbl>
    <w:p w14:paraId="0D50F833" w14:textId="77777777" w:rsidR="004951F8" w:rsidRDefault="004951F8" w:rsidP="004951F8">
      <w:pPr>
        <w:spacing w:line="288" w:lineRule="auto"/>
        <w:rPr>
          <w:sz w:val="22"/>
          <w:szCs w:val="22"/>
          <w:lang w:eastAsia="en-US"/>
        </w:rPr>
      </w:pPr>
    </w:p>
    <w:p w14:paraId="764E63B6" w14:textId="21710B2A" w:rsidR="004951F8" w:rsidRDefault="004951F8" w:rsidP="004951F8">
      <w:pPr>
        <w:rPr>
          <w:b/>
        </w:rPr>
      </w:pPr>
      <w:r>
        <w:rPr>
          <w:b/>
        </w:rPr>
        <w:t xml:space="preserve">Składając ofertę </w:t>
      </w:r>
      <w:r w:rsidR="00E827FB" w:rsidRPr="00E827FB">
        <w:rPr>
          <w:b/>
        </w:rPr>
        <w:t>o udzielenie zamówienia publicznego</w:t>
      </w:r>
      <w:r w:rsidR="00E827FB">
        <w:rPr>
          <w:b/>
        </w:rPr>
        <w:t xml:space="preserve"> </w:t>
      </w:r>
      <w:r>
        <w:rPr>
          <w:b/>
        </w:rPr>
        <w:t xml:space="preserve">na: </w:t>
      </w:r>
    </w:p>
    <w:p w14:paraId="61F7740B" w14:textId="6A2CFE01" w:rsidR="004951F8" w:rsidRDefault="004951F8" w:rsidP="004951F8">
      <w:pPr>
        <w:autoSpaceDE w:val="0"/>
        <w:autoSpaceDN w:val="0"/>
        <w:adjustRightInd w:val="0"/>
        <w:jc w:val="center"/>
        <w:rPr>
          <w:b/>
          <w:i/>
          <w:color w:val="000000" w:themeColor="text1"/>
        </w:rPr>
      </w:pPr>
      <w:r w:rsidRPr="004951F8">
        <w:rPr>
          <w:b/>
          <w:i/>
          <w:color w:val="000000" w:themeColor="text1"/>
        </w:rPr>
        <w:t>„Zimowe utrzymanie dróg powiatowych w sezonie zimowym 202</w:t>
      </w:r>
      <w:r w:rsidR="005516E7">
        <w:rPr>
          <w:b/>
          <w:i/>
          <w:color w:val="000000" w:themeColor="text1"/>
        </w:rPr>
        <w:t>4</w:t>
      </w:r>
      <w:r w:rsidRPr="004951F8">
        <w:rPr>
          <w:b/>
          <w:i/>
          <w:color w:val="000000" w:themeColor="text1"/>
        </w:rPr>
        <w:t>/202</w:t>
      </w:r>
      <w:r w:rsidR="005516E7">
        <w:rPr>
          <w:b/>
          <w:i/>
          <w:color w:val="000000" w:themeColor="text1"/>
        </w:rPr>
        <w:t>5</w:t>
      </w:r>
      <w:r w:rsidRPr="004951F8">
        <w:rPr>
          <w:b/>
          <w:i/>
          <w:color w:val="000000" w:themeColor="text1"/>
        </w:rPr>
        <w:t>”</w:t>
      </w:r>
    </w:p>
    <w:p w14:paraId="12BE64BE" w14:textId="77777777" w:rsidR="004951F8" w:rsidRDefault="004951F8" w:rsidP="004951F8">
      <w:pPr>
        <w:rPr>
          <w:rFonts w:eastAsiaTheme="minorHAnsi"/>
          <w:b/>
          <w:bCs/>
          <w:sz w:val="22"/>
          <w:szCs w:val="22"/>
        </w:rPr>
      </w:pPr>
      <w:r>
        <w:rPr>
          <w:b/>
          <w:bCs/>
        </w:rPr>
        <w:t>podaję poniżej zestawienie wartości elementów scalonych</w:t>
      </w:r>
    </w:p>
    <w:p w14:paraId="2D2B921C" w14:textId="77777777" w:rsidR="004951F8" w:rsidRDefault="004951F8" w:rsidP="004951F8">
      <w:pPr>
        <w:spacing w:line="288" w:lineRule="auto"/>
        <w:rPr>
          <w:b/>
        </w:rPr>
      </w:pPr>
    </w:p>
    <w:tbl>
      <w:tblPr>
        <w:tblW w:w="9675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6546"/>
        <w:gridCol w:w="2409"/>
      </w:tblGrid>
      <w:tr w:rsidR="004951F8" w14:paraId="1499876B" w14:textId="77777777" w:rsidTr="004951F8">
        <w:trPr>
          <w:trHeight w:hRule="exact"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101C7" w14:textId="77777777" w:rsidR="004951F8" w:rsidRDefault="004951F8">
            <w:pPr>
              <w:spacing w:before="120" w:line="288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L.p.</w:t>
            </w:r>
          </w:p>
          <w:p w14:paraId="04FE25AF" w14:textId="77777777" w:rsidR="004951F8" w:rsidRDefault="004951F8">
            <w:pPr>
              <w:spacing w:before="120" w:line="288" w:lineRule="auto"/>
              <w:rPr>
                <w:b/>
                <w:sz w:val="20"/>
              </w:rPr>
            </w:pP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5DC1" w14:textId="77777777" w:rsidR="004951F8" w:rsidRDefault="004951F8">
            <w:pPr>
              <w:spacing w:before="120" w:line="288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Wyszczególnienie elementów</w:t>
            </w:r>
          </w:p>
          <w:p w14:paraId="67316AE9" w14:textId="77777777" w:rsidR="004951F8" w:rsidRDefault="004951F8">
            <w:pPr>
              <w:spacing w:before="120" w:line="288" w:lineRule="auto"/>
              <w:jc w:val="center"/>
              <w:rPr>
                <w:b/>
                <w:sz w:val="20"/>
              </w:rPr>
            </w:pPr>
          </w:p>
          <w:p w14:paraId="6DDF5684" w14:textId="77777777" w:rsidR="004951F8" w:rsidRDefault="004951F8">
            <w:pPr>
              <w:spacing w:before="120" w:line="288" w:lineRule="auto"/>
              <w:jc w:val="center"/>
              <w:rPr>
                <w:b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F90B" w14:textId="77777777" w:rsidR="004951F8" w:rsidRDefault="004951F8">
            <w:pPr>
              <w:spacing w:before="120" w:line="288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Wartość netto zł</w:t>
            </w:r>
          </w:p>
          <w:p w14:paraId="228CF4D6" w14:textId="77777777" w:rsidR="004951F8" w:rsidRDefault="004951F8">
            <w:pPr>
              <w:spacing w:before="120" w:line="288" w:lineRule="auto"/>
              <w:rPr>
                <w:b/>
                <w:sz w:val="20"/>
              </w:rPr>
            </w:pPr>
          </w:p>
        </w:tc>
      </w:tr>
      <w:tr w:rsidR="004951F8" w14:paraId="1D1BC733" w14:textId="77777777" w:rsidTr="004951F8">
        <w:trPr>
          <w:trHeight w:hRule="exact" w:val="29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CC6E5" w14:textId="77777777" w:rsidR="004951F8" w:rsidRDefault="004951F8" w:rsidP="004951F8">
            <w:pPr>
              <w:numPr>
                <w:ilvl w:val="0"/>
                <w:numId w:val="39"/>
              </w:numPr>
              <w:ind w:left="714" w:hanging="357"/>
              <w:jc w:val="center"/>
              <w:rPr>
                <w:b/>
                <w:bCs/>
                <w:i/>
                <w:iCs/>
                <w:sz w:val="20"/>
              </w:rPr>
            </w:pP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733C7" w14:textId="77777777" w:rsidR="004951F8" w:rsidRDefault="004951F8" w:rsidP="004951F8">
            <w:pPr>
              <w:numPr>
                <w:ilvl w:val="0"/>
                <w:numId w:val="39"/>
              </w:numPr>
              <w:ind w:left="714" w:hanging="357"/>
              <w:jc w:val="center"/>
              <w:rPr>
                <w:b/>
                <w:bCs/>
                <w:i/>
                <w:iCs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A4B69" w14:textId="77777777" w:rsidR="004951F8" w:rsidRDefault="004951F8" w:rsidP="004951F8">
            <w:pPr>
              <w:numPr>
                <w:ilvl w:val="0"/>
                <w:numId w:val="39"/>
              </w:numPr>
              <w:ind w:left="714" w:hanging="357"/>
              <w:jc w:val="center"/>
              <w:rPr>
                <w:b/>
                <w:bCs/>
                <w:i/>
                <w:iCs/>
                <w:sz w:val="20"/>
              </w:rPr>
            </w:pPr>
          </w:p>
        </w:tc>
      </w:tr>
      <w:tr w:rsidR="004951F8" w14:paraId="76511B83" w14:textId="77777777" w:rsidTr="004951F8">
        <w:trPr>
          <w:trHeight w:hRule="exact" w:val="107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5B104" w14:textId="77777777" w:rsidR="004951F8" w:rsidRDefault="004951F8">
            <w:pPr>
              <w:jc w:val="right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4B6DA" w14:textId="77777777" w:rsidR="004951F8" w:rsidRDefault="004951F8">
            <w:pPr>
              <w:pStyle w:val="Nagwek3"/>
              <w:spacing w:line="276" w:lineRule="auto"/>
              <w:rPr>
                <w:bCs/>
                <w:iCs/>
              </w:rPr>
            </w:pPr>
            <w:r>
              <w:rPr>
                <w:b/>
                <w:bCs/>
                <w:iCs/>
              </w:rPr>
              <w:t>Usługi sprzętowe</w:t>
            </w:r>
            <w:r>
              <w:rPr>
                <w:bCs/>
                <w:iCs/>
              </w:rPr>
              <w:t xml:space="preserve"> – efektywna praca przy likwidacji śliskości, odśnieżaniu, postój technologiczny nośników i dyżur </w:t>
            </w:r>
          </w:p>
          <w:p w14:paraId="22F79F37" w14:textId="77777777" w:rsidR="004951F8" w:rsidRDefault="004951F8">
            <w:pPr>
              <w:pStyle w:val="Nagwek3"/>
              <w:spacing w:line="276" w:lineRule="auto"/>
              <w:rPr>
                <w:bCs/>
                <w:iCs/>
                <w:color w:val="4F81BD" w:themeColor="accent1"/>
              </w:rPr>
            </w:pPr>
            <w:r>
              <w:rPr>
                <w:bCs/>
                <w:iCs/>
              </w:rPr>
              <w:t xml:space="preserve"> w gotowości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C88A" w14:textId="77777777" w:rsidR="004951F8" w:rsidRDefault="004951F8">
            <w:pPr>
              <w:spacing w:line="288" w:lineRule="auto"/>
              <w:rPr>
                <w:b/>
                <w:sz w:val="20"/>
              </w:rPr>
            </w:pPr>
          </w:p>
        </w:tc>
      </w:tr>
      <w:tr w:rsidR="004951F8" w14:paraId="134A6624" w14:textId="77777777" w:rsidTr="004951F8">
        <w:trPr>
          <w:trHeight w:hRule="exact" w:val="5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97870" w14:textId="77777777" w:rsidR="004951F8" w:rsidRDefault="004951F8">
            <w:pPr>
              <w:jc w:val="right"/>
              <w:rPr>
                <w:sz w:val="26"/>
              </w:rPr>
            </w:pPr>
            <w:r>
              <w:rPr>
                <w:sz w:val="26"/>
              </w:rPr>
              <w:t>2.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E204D" w14:textId="77777777" w:rsidR="004951F8" w:rsidRDefault="004951F8">
            <w:pPr>
              <w:pStyle w:val="Nagwek3"/>
              <w:spacing w:line="276" w:lineRule="auto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Mieszanka piaskowo-solna </w:t>
            </w:r>
            <w:r>
              <w:rPr>
                <w:bCs/>
                <w:iCs/>
              </w:rPr>
              <w:t xml:space="preserve">- </w:t>
            </w:r>
            <w:r>
              <w:rPr>
                <w:bCs/>
                <w:sz w:val="22"/>
                <w:szCs w:val="22"/>
              </w:rPr>
              <w:t>(zakup piasku i soli, przygotowanie,  przechowywanie i załadunek bezpośrednio na samochody)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A0BFB" w14:textId="77777777" w:rsidR="004951F8" w:rsidRDefault="004951F8">
            <w:pPr>
              <w:spacing w:line="288" w:lineRule="auto"/>
              <w:rPr>
                <w:b/>
                <w:sz w:val="20"/>
              </w:rPr>
            </w:pPr>
          </w:p>
        </w:tc>
      </w:tr>
      <w:tr w:rsidR="004951F8" w14:paraId="3695CEBB" w14:textId="77777777" w:rsidTr="004951F8">
        <w:trPr>
          <w:cantSplit/>
          <w:trHeight w:hRule="exact" w:val="567"/>
        </w:trPr>
        <w:tc>
          <w:tcPr>
            <w:tcW w:w="7268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83D3145" w14:textId="77777777" w:rsidR="004951F8" w:rsidRDefault="004951F8">
            <w:pPr>
              <w:pStyle w:val="Nagwek6"/>
              <w:jc w:val="right"/>
              <w:rPr>
                <w:b/>
                <w:sz w:val="22"/>
              </w:rPr>
            </w:pPr>
            <w:r>
              <w:rPr>
                <w:b/>
              </w:rPr>
              <w:t>RAZEM  netto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4E97F4C3" w14:textId="77777777" w:rsidR="004951F8" w:rsidRDefault="004951F8">
            <w:pPr>
              <w:spacing w:line="288" w:lineRule="auto"/>
              <w:jc w:val="right"/>
              <w:rPr>
                <w:b/>
              </w:rPr>
            </w:pPr>
          </w:p>
        </w:tc>
      </w:tr>
      <w:tr w:rsidR="004951F8" w14:paraId="39EC4E16" w14:textId="77777777" w:rsidTr="004951F8">
        <w:trPr>
          <w:cantSplit/>
          <w:trHeight w:hRule="exact" w:val="567"/>
        </w:trPr>
        <w:tc>
          <w:tcPr>
            <w:tcW w:w="7268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C28B95F" w14:textId="77777777" w:rsidR="004951F8" w:rsidRDefault="004951F8">
            <w:pPr>
              <w:spacing w:line="288" w:lineRule="auto"/>
              <w:jc w:val="right"/>
              <w:rPr>
                <w:b/>
              </w:rPr>
            </w:pPr>
            <w:r>
              <w:rPr>
                <w:b/>
              </w:rPr>
              <w:t xml:space="preserve">Poz. 1 .  VAT ____ %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315C3865" w14:textId="77777777" w:rsidR="004951F8" w:rsidRDefault="004951F8">
            <w:pPr>
              <w:spacing w:line="288" w:lineRule="auto"/>
              <w:jc w:val="right"/>
              <w:rPr>
                <w:b/>
              </w:rPr>
            </w:pPr>
          </w:p>
        </w:tc>
      </w:tr>
      <w:tr w:rsidR="004951F8" w14:paraId="0A4A30D2" w14:textId="77777777" w:rsidTr="004951F8">
        <w:trPr>
          <w:cantSplit/>
          <w:trHeight w:hRule="exact" w:val="567"/>
        </w:trPr>
        <w:tc>
          <w:tcPr>
            <w:tcW w:w="7268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97C8233" w14:textId="77777777" w:rsidR="004951F8" w:rsidRDefault="004951F8">
            <w:pPr>
              <w:spacing w:line="288" w:lineRule="auto"/>
              <w:jc w:val="right"/>
              <w:rPr>
                <w:b/>
              </w:rPr>
            </w:pPr>
            <w:r>
              <w:rPr>
                <w:b/>
              </w:rPr>
              <w:t xml:space="preserve">Poz. 2.   VAT ____ %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789BC10E" w14:textId="77777777" w:rsidR="004951F8" w:rsidRDefault="004951F8">
            <w:pPr>
              <w:spacing w:line="288" w:lineRule="auto"/>
              <w:jc w:val="right"/>
              <w:rPr>
                <w:b/>
              </w:rPr>
            </w:pPr>
          </w:p>
        </w:tc>
      </w:tr>
      <w:tr w:rsidR="004951F8" w14:paraId="26D21007" w14:textId="77777777" w:rsidTr="004951F8">
        <w:trPr>
          <w:cantSplit/>
          <w:trHeight w:hRule="exact" w:val="567"/>
        </w:trPr>
        <w:tc>
          <w:tcPr>
            <w:tcW w:w="7268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hideMark/>
          </w:tcPr>
          <w:p w14:paraId="5B3FB025" w14:textId="77777777" w:rsidR="004951F8" w:rsidRDefault="004951F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OGÓŁEM cena ofertowa brutto *      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35555CB3" w14:textId="77777777" w:rsidR="004951F8" w:rsidRDefault="004951F8">
            <w:pPr>
              <w:spacing w:line="288" w:lineRule="auto"/>
              <w:jc w:val="right"/>
              <w:rPr>
                <w:b/>
              </w:rPr>
            </w:pPr>
          </w:p>
        </w:tc>
      </w:tr>
    </w:tbl>
    <w:p w14:paraId="63BD9D94" w14:textId="77777777" w:rsidR="004951F8" w:rsidRDefault="004951F8" w:rsidP="004951F8">
      <w:pPr>
        <w:pStyle w:val="Zwykytekst"/>
        <w:spacing w:before="120" w:line="288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Wartość brutto *)  wpisać do Formularza Oferty  dla </w:t>
      </w:r>
      <w:r>
        <w:rPr>
          <w:rFonts w:ascii="Times New Roman" w:hAnsi="Times New Roman" w:cs="Times New Roman"/>
          <w:b/>
          <w:sz w:val="24"/>
        </w:rPr>
        <w:t>ZADANIA 2</w:t>
      </w:r>
    </w:p>
    <w:p w14:paraId="7C532A14" w14:textId="77777777" w:rsidR="004951F8" w:rsidRDefault="004951F8" w:rsidP="004951F8">
      <w:pPr>
        <w:spacing w:line="288" w:lineRule="auto"/>
        <w:jc w:val="both"/>
        <w:rPr>
          <w:sz w:val="22"/>
        </w:rPr>
      </w:pPr>
    </w:p>
    <w:p w14:paraId="1D823003" w14:textId="21CF7B30" w:rsidR="004951F8" w:rsidRDefault="004951F8" w:rsidP="004951F8">
      <w:pPr>
        <w:spacing w:line="288" w:lineRule="auto"/>
        <w:jc w:val="both"/>
      </w:pPr>
      <w:r>
        <w:t>__________________ dnia __.__.202</w:t>
      </w:r>
      <w:r w:rsidR="005516E7">
        <w:t>4</w:t>
      </w:r>
      <w:r>
        <w:t xml:space="preserve"> r.</w:t>
      </w:r>
    </w:p>
    <w:p w14:paraId="1EDE177C" w14:textId="77777777" w:rsidR="004951F8" w:rsidRDefault="004951F8" w:rsidP="004951F8">
      <w:pPr>
        <w:pStyle w:val="Default"/>
        <w:jc w:val="right"/>
        <w:rPr>
          <w:sz w:val="20"/>
          <w:szCs w:val="20"/>
        </w:rPr>
      </w:pPr>
    </w:p>
    <w:p w14:paraId="4937A52C" w14:textId="77777777" w:rsidR="004951F8" w:rsidRDefault="004951F8" w:rsidP="004951F8">
      <w:pPr>
        <w:pStyle w:val="Default"/>
        <w:jc w:val="right"/>
        <w:rPr>
          <w:sz w:val="20"/>
          <w:szCs w:val="20"/>
        </w:rPr>
      </w:pPr>
    </w:p>
    <w:p w14:paraId="76C85A81" w14:textId="77777777" w:rsidR="004951F8" w:rsidRDefault="004951F8" w:rsidP="004951F8">
      <w:pPr>
        <w:pStyle w:val="Default"/>
        <w:rPr>
          <w:sz w:val="20"/>
          <w:szCs w:val="20"/>
        </w:rPr>
      </w:pPr>
    </w:p>
    <w:p w14:paraId="5B0A07B8" w14:textId="2AD6F476" w:rsidR="002C4426" w:rsidRDefault="002C4426" w:rsidP="004951F8">
      <w:pPr>
        <w:pStyle w:val="Default"/>
        <w:rPr>
          <w:rFonts w:cs="Times New Roman"/>
          <w:sz w:val="20"/>
          <w:szCs w:val="20"/>
        </w:rPr>
      </w:pPr>
    </w:p>
    <w:p w14:paraId="136D2BCF" w14:textId="5E366EFA" w:rsidR="002C4426" w:rsidRDefault="002C4426" w:rsidP="00D62487">
      <w:pPr>
        <w:pStyle w:val="Default"/>
        <w:jc w:val="center"/>
        <w:rPr>
          <w:rFonts w:cs="Times New Roman"/>
          <w:sz w:val="20"/>
          <w:szCs w:val="20"/>
        </w:rPr>
      </w:pPr>
    </w:p>
    <w:p w14:paraId="694C514C" w14:textId="2FD7C0B4" w:rsidR="002C4426" w:rsidRDefault="002C4426" w:rsidP="00D62487">
      <w:pPr>
        <w:pStyle w:val="Default"/>
        <w:jc w:val="center"/>
        <w:rPr>
          <w:rFonts w:cs="Times New Roman"/>
          <w:sz w:val="20"/>
          <w:szCs w:val="20"/>
        </w:rPr>
      </w:pPr>
    </w:p>
    <w:p w14:paraId="0308890B" w14:textId="797E21B1" w:rsidR="002C4426" w:rsidRDefault="002C4426" w:rsidP="00D62487">
      <w:pPr>
        <w:pStyle w:val="Default"/>
        <w:jc w:val="center"/>
        <w:rPr>
          <w:rFonts w:cs="Times New Roman"/>
          <w:sz w:val="20"/>
          <w:szCs w:val="20"/>
        </w:rPr>
      </w:pPr>
    </w:p>
    <w:p w14:paraId="76DF7411" w14:textId="7574AF2D" w:rsidR="002C4426" w:rsidRDefault="002C4426" w:rsidP="00D62487">
      <w:pPr>
        <w:pStyle w:val="Default"/>
        <w:jc w:val="center"/>
        <w:rPr>
          <w:rFonts w:cs="Times New Roman"/>
          <w:sz w:val="20"/>
          <w:szCs w:val="20"/>
        </w:rPr>
      </w:pPr>
    </w:p>
    <w:p w14:paraId="18714D0F" w14:textId="4DA5E7BA" w:rsidR="002C4426" w:rsidRDefault="002C4426" w:rsidP="00D62487">
      <w:pPr>
        <w:pStyle w:val="Default"/>
        <w:jc w:val="center"/>
        <w:rPr>
          <w:rFonts w:cs="Times New Roman"/>
          <w:sz w:val="20"/>
          <w:szCs w:val="20"/>
        </w:rPr>
      </w:pPr>
    </w:p>
    <w:p w14:paraId="450D5168" w14:textId="77777777" w:rsidR="004E3F27" w:rsidRPr="0007784C" w:rsidRDefault="004E3F27" w:rsidP="004E3F27">
      <w:pPr>
        <w:pStyle w:val="Default"/>
        <w:jc w:val="both"/>
        <w:rPr>
          <w:i/>
          <w:iCs/>
          <w:sz w:val="18"/>
          <w:szCs w:val="18"/>
        </w:rPr>
      </w:pPr>
      <w:r w:rsidRPr="0007784C">
        <w:rPr>
          <w:i/>
          <w:iCs/>
          <w:sz w:val="18"/>
          <w:szCs w:val="18"/>
        </w:rPr>
        <w:t>Wykonawca powinien podpisać niniejszy dokument kwalifikowanym podpisem elektronicznym lub podpisem zaufanym lub podpisem osobistym.</w:t>
      </w:r>
    </w:p>
    <w:p w14:paraId="70B7BC02" w14:textId="53B49914" w:rsidR="002C4426" w:rsidRDefault="002C4426" w:rsidP="004E3F27">
      <w:pPr>
        <w:pStyle w:val="Default"/>
        <w:rPr>
          <w:rFonts w:cs="Times New Roman"/>
          <w:sz w:val="20"/>
          <w:szCs w:val="20"/>
        </w:rPr>
      </w:pPr>
    </w:p>
    <w:p w14:paraId="526173F3" w14:textId="7FAA0964" w:rsidR="002C4426" w:rsidRDefault="002C4426" w:rsidP="00D62487">
      <w:pPr>
        <w:pStyle w:val="Default"/>
        <w:jc w:val="center"/>
        <w:rPr>
          <w:rFonts w:cs="Times New Roman"/>
          <w:sz w:val="20"/>
          <w:szCs w:val="20"/>
        </w:rPr>
      </w:pPr>
    </w:p>
    <w:p w14:paraId="3937328C" w14:textId="159AEA05" w:rsidR="002C4426" w:rsidRDefault="002C4426" w:rsidP="00D62487">
      <w:pPr>
        <w:pStyle w:val="Default"/>
        <w:jc w:val="center"/>
        <w:rPr>
          <w:rFonts w:cs="Times New Roman"/>
          <w:sz w:val="20"/>
          <w:szCs w:val="20"/>
        </w:rPr>
      </w:pPr>
    </w:p>
    <w:p w14:paraId="73108E64" w14:textId="5D338498" w:rsidR="002C4426" w:rsidRDefault="002C4426" w:rsidP="00D62487">
      <w:pPr>
        <w:pStyle w:val="Default"/>
        <w:jc w:val="center"/>
        <w:rPr>
          <w:rFonts w:cs="Times New Roman"/>
          <w:sz w:val="20"/>
          <w:szCs w:val="20"/>
        </w:rPr>
      </w:pPr>
    </w:p>
    <w:p w14:paraId="1C729536" w14:textId="72D2F1DC" w:rsidR="002C4426" w:rsidRDefault="002C4426" w:rsidP="00D62487">
      <w:pPr>
        <w:pStyle w:val="Default"/>
        <w:jc w:val="center"/>
        <w:rPr>
          <w:rFonts w:cs="Times New Roman"/>
          <w:sz w:val="20"/>
          <w:szCs w:val="20"/>
        </w:rPr>
      </w:pPr>
    </w:p>
    <w:p w14:paraId="46863A97" w14:textId="0FF66A86" w:rsidR="008D15EC" w:rsidRDefault="008D15EC" w:rsidP="004E3F27">
      <w:pPr>
        <w:pStyle w:val="Nagwek1"/>
        <w:spacing w:line="360" w:lineRule="auto"/>
        <w:rPr>
          <w:iCs/>
          <w:sz w:val="22"/>
          <w:szCs w:val="22"/>
        </w:rPr>
      </w:pPr>
    </w:p>
    <w:p w14:paraId="7412D721" w14:textId="0631FB66" w:rsidR="00DB4C9E" w:rsidRPr="00DB4C9E" w:rsidRDefault="00DB4C9E" w:rsidP="001B585C">
      <w:pPr>
        <w:pStyle w:val="Nagwek1"/>
        <w:spacing w:line="360" w:lineRule="auto"/>
        <w:ind w:left="7080"/>
        <w:rPr>
          <w:iCs/>
          <w:sz w:val="22"/>
          <w:szCs w:val="22"/>
        </w:rPr>
      </w:pPr>
      <w:r w:rsidRPr="00DB4C9E">
        <w:rPr>
          <w:iCs/>
          <w:sz w:val="22"/>
          <w:szCs w:val="22"/>
        </w:rPr>
        <w:lastRenderedPageBreak/>
        <w:t xml:space="preserve">Załącznik nr </w:t>
      </w:r>
      <w:r w:rsidR="00661735">
        <w:rPr>
          <w:iCs/>
          <w:sz w:val="22"/>
          <w:szCs w:val="22"/>
        </w:rPr>
        <w:t>3</w:t>
      </w:r>
      <w:r w:rsidRPr="00DB4C9E">
        <w:rPr>
          <w:iCs/>
          <w:sz w:val="22"/>
          <w:szCs w:val="22"/>
        </w:rPr>
        <w:t xml:space="preserve"> do SWZ </w:t>
      </w:r>
    </w:p>
    <w:p w14:paraId="4B6B7275" w14:textId="194743A5" w:rsidR="00DB4C9E" w:rsidRDefault="00C14566" w:rsidP="00C14566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Nazwa </w:t>
      </w:r>
      <w:r w:rsidRPr="00DB4C9E">
        <w:rPr>
          <w:sz w:val="22"/>
          <w:szCs w:val="22"/>
        </w:rPr>
        <w:t>Wykonawc</w:t>
      </w:r>
      <w:r>
        <w:rPr>
          <w:sz w:val="22"/>
          <w:szCs w:val="22"/>
        </w:rPr>
        <w:t>y</w:t>
      </w:r>
      <w:r w:rsidRPr="00DB4C9E">
        <w:rPr>
          <w:sz w:val="22"/>
          <w:szCs w:val="22"/>
        </w:rPr>
        <w:t>:</w:t>
      </w:r>
    </w:p>
    <w:p w14:paraId="5FE1E002" w14:textId="6E6FA074" w:rsidR="0093762E" w:rsidRPr="00DB4C9E" w:rsidRDefault="0093762E" w:rsidP="00DB4C9E">
      <w:pPr>
        <w:pStyle w:val="Default"/>
        <w:spacing w:line="360" w:lineRule="auto"/>
        <w:ind w:left="4956" w:firstLine="708"/>
        <w:rPr>
          <w:rFonts w:cs="Times New Roman"/>
          <w:color w:val="auto"/>
          <w:sz w:val="22"/>
          <w:szCs w:val="22"/>
        </w:rPr>
      </w:pPr>
      <w:r w:rsidRPr="00DB4C9E">
        <w:rPr>
          <w:rFonts w:cs="Times New Roman"/>
          <w:b/>
          <w:bCs/>
          <w:color w:val="auto"/>
          <w:sz w:val="22"/>
          <w:szCs w:val="22"/>
        </w:rPr>
        <w:t>Zamawiający:</w:t>
      </w:r>
    </w:p>
    <w:p w14:paraId="4BEE7C6C" w14:textId="77777777" w:rsidR="00DB4C9E" w:rsidRPr="00DB4C9E" w:rsidRDefault="00DB4C9E" w:rsidP="00DB4C9E">
      <w:pPr>
        <w:pStyle w:val="Bezodstpw"/>
        <w:ind w:left="5664"/>
        <w:rPr>
          <w:rFonts w:ascii="Times New Roman" w:hAnsi="Times New Roman" w:cs="Times New Roman"/>
          <w:sz w:val="22"/>
          <w:szCs w:val="22"/>
        </w:rPr>
      </w:pPr>
      <w:r w:rsidRPr="00DB4C9E">
        <w:rPr>
          <w:rFonts w:ascii="Times New Roman" w:hAnsi="Times New Roman" w:cs="Times New Roman"/>
          <w:sz w:val="22"/>
          <w:szCs w:val="22"/>
        </w:rPr>
        <w:t xml:space="preserve">Zarząd Dróg Powiatowych </w:t>
      </w:r>
      <w:r w:rsidRPr="00DB4C9E">
        <w:rPr>
          <w:rFonts w:ascii="Times New Roman" w:hAnsi="Times New Roman" w:cs="Times New Roman"/>
          <w:sz w:val="22"/>
          <w:szCs w:val="22"/>
        </w:rPr>
        <w:tab/>
      </w:r>
      <w:r w:rsidRPr="00DB4C9E">
        <w:rPr>
          <w:rFonts w:ascii="Times New Roman" w:hAnsi="Times New Roman" w:cs="Times New Roman"/>
          <w:sz w:val="22"/>
          <w:szCs w:val="22"/>
        </w:rPr>
        <w:tab/>
      </w:r>
      <w:r w:rsidRPr="00DB4C9E">
        <w:rPr>
          <w:rFonts w:ascii="Times New Roman" w:hAnsi="Times New Roman" w:cs="Times New Roman"/>
          <w:sz w:val="22"/>
          <w:szCs w:val="22"/>
        </w:rPr>
        <w:tab/>
      </w:r>
      <w:r w:rsidRPr="00DB4C9E">
        <w:rPr>
          <w:rFonts w:ascii="Times New Roman" w:hAnsi="Times New Roman" w:cs="Times New Roman"/>
          <w:sz w:val="22"/>
          <w:szCs w:val="22"/>
        </w:rPr>
        <w:br/>
        <w:t>ul. Czołgistów 5A</w:t>
      </w:r>
    </w:p>
    <w:p w14:paraId="6459F89D" w14:textId="5DFADD5E" w:rsidR="0093762E" w:rsidRDefault="00DB4C9E" w:rsidP="00DB4C9E">
      <w:pPr>
        <w:pStyle w:val="Bezodstpw"/>
        <w:ind w:left="4956" w:firstLine="708"/>
        <w:rPr>
          <w:rFonts w:ascii="Times New Roman" w:hAnsi="Times New Roman" w:cs="Times New Roman"/>
          <w:sz w:val="22"/>
          <w:szCs w:val="22"/>
        </w:rPr>
      </w:pPr>
      <w:r w:rsidRPr="00DB4C9E">
        <w:rPr>
          <w:rFonts w:ascii="Times New Roman" w:hAnsi="Times New Roman" w:cs="Times New Roman"/>
          <w:sz w:val="22"/>
          <w:szCs w:val="22"/>
        </w:rPr>
        <w:t>84 – 300 Lębork</w:t>
      </w:r>
    </w:p>
    <w:p w14:paraId="7C0B4379" w14:textId="5728817A" w:rsidR="00C14566" w:rsidRDefault="00C14566" w:rsidP="00DB4C9E">
      <w:pPr>
        <w:pStyle w:val="Bezodstpw"/>
        <w:ind w:left="4956" w:firstLine="708"/>
        <w:rPr>
          <w:rFonts w:ascii="Times New Roman" w:hAnsi="Times New Roman" w:cs="Times New Roman"/>
          <w:sz w:val="22"/>
          <w:szCs w:val="22"/>
        </w:rPr>
      </w:pPr>
    </w:p>
    <w:p w14:paraId="47FBFD5C" w14:textId="29339CAC" w:rsidR="00C14566" w:rsidRDefault="00C14566" w:rsidP="00DB4C9E">
      <w:pPr>
        <w:pStyle w:val="Bezodstpw"/>
        <w:ind w:left="4956" w:firstLine="708"/>
        <w:rPr>
          <w:rFonts w:ascii="Times New Roman" w:hAnsi="Times New Roman" w:cs="Times New Roman"/>
          <w:sz w:val="22"/>
          <w:szCs w:val="22"/>
        </w:rPr>
      </w:pPr>
    </w:p>
    <w:p w14:paraId="3C0E3BB1" w14:textId="77777777" w:rsidR="00C14566" w:rsidRPr="00DB4C9E" w:rsidRDefault="00C14566" w:rsidP="00DB4C9E">
      <w:pPr>
        <w:pStyle w:val="Bezodstpw"/>
        <w:ind w:left="4956" w:firstLine="708"/>
        <w:rPr>
          <w:rFonts w:ascii="Times New Roman" w:hAnsi="Times New Roman" w:cs="Times New Roman"/>
          <w:sz w:val="22"/>
          <w:szCs w:val="22"/>
        </w:rPr>
      </w:pPr>
    </w:p>
    <w:p w14:paraId="7FCC45FA" w14:textId="1958AB3C" w:rsidR="0093762E" w:rsidRPr="00DB4C9E" w:rsidRDefault="00D614C1" w:rsidP="00D614C1">
      <w:pPr>
        <w:pStyle w:val="Nagwek1"/>
        <w:spacing w:line="360" w:lineRule="auto"/>
        <w:ind w:left="2124" w:firstLine="708"/>
        <w:rPr>
          <w:iCs/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="007F0853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  </w:t>
      </w:r>
      <w:r w:rsidR="008170F2" w:rsidRPr="00DB4C9E">
        <w:rPr>
          <w:sz w:val="22"/>
          <w:szCs w:val="22"/>
        </w:rPr>
        <w:t>Oświadczenie Wykonawcy</w:t>
      </w:r>
    </w:p>
    <w:p w14:paraId="5AA57570" w14:textId="77777777" w:rsidR="0093762E" w:rsidRPr="007F0853" w:rsidRDefault="0093762E" w:rsidP="00D614C1">
      <w:pPr>
        <w:spacing w:line="360" w:lineRule="auto"/>
        <w:jc w:val="center"/>
        <w:rPr>
          <w:bCs/>
          <w:sz w:val="22"/>
          <w:szCs w:val="22"/>
        </w:rPr>
      </w:pPr>
      <w:r w:rsidRPr="007F0853">
        <w:rPr>
          <w:bCs/>
          <w:sz w:val="22"/>
          <w:szCs w:val="22"/>
        </w:rPr>
        <w:t>(składane wraz z ofertą)</w:t>
      </w:r>
    </w:p>
    <w:p w14:paraId="18974001" w14:textId="77777777" w:rsidR="0093762E" w:rsidRPr="00DB4C9E" w:rsidRDefault="0093762E" w:rsidP="00DE7EFB">
      <w:pPr>
        <w:spacing w:line="360" w:lineRule="auto"/>
        <w:jc w:val="center"/>
        <w:rPr>
          <w:sz w:val="22"/>
          <w:szCs w:val="22"/>
        </w:rPr>
      </w:pPr>
    </w:p>
    <w:p w14:paraId="7D7F1291" w14:textId="4760DFFD" w:rsidR="0093762E" w:rsidRPr="00DB4C9E" w:rsidRDefault="0093762E" w:rsidP="008170F2">
      <w:pPr>
        <w:jc w:val="center"/>
        <w:rPr>
          <w:b/>
          <w:sz w:val="22"/>
          <w:szCs w:val="22"/>
        </w:rPr>
      </w:pPr>
      <w:r w:rsidRPr="00DB4C9E">
        <w:rPr>
          <w:rFonts w:eastAsiaTheme="minorHAnsi"/>
          <w:b/>
          <w:bCs/>
          <w:sz w:val="22"/>
          <w:szCs w:val="22"/>
        </w:rPr>
        <w:t xml:space="preserve">Oświadczenie wykonawcy  składane na podstawie art. </w:t>
      </w:r>
      <w:r w:rsidR="002B4145" w:rsidRPr="00DB4C9E">
        <w:rPr>
          <w:rFonts w:eastAsiaTheme="minorHAnsi"/>
          <w:b/>
          <w:bCs/>
          <w:sz w:val="22"/>
          <w:szCs w:val="22"/>
        </w:rPr>
        <w:t>1</w:t>
      </w:r>
      <w:r w:rsidRPr="00DB4C9E">
        <w:rPr>
          <w:rFonts w:eastAsiaTheme="minorHAnsi"/>
          <w:b/>
          <w:bCs/>
          <w:sz w:val="22"/>
          <w:szCs w:val="22"/>
        </w:rPr>
        <w:t>25 ust. 1 ustawy Prawo zamówień publicznych</w:t>
      </w:r>
      <w:r w:rsidRPr="00DB4C9E">
        <w:rPr>
          <w:b/>
          <w:bCs/>
          <w:sz w:val="22"/>
          <w:szCs w:val="22"/>
        </w:rPr>
        <w:t xml:space="preserve"> wstępnie potwierdzające, że wykonawca nie podlega wykluczeniu oraz spełnia warunki udziału w postępowaniu</w:t>
      </w:r>
    </w:p>
    <w:p w14:paraId="0EF84B53" w14:textId="77777777" w:rsidR="0093762E" w:rsidRPr="00DB4C9E" w:rsidRDefault="0093762E" w:rsidP="008170F2">
      <w:pPr>
        <w:jc w:val="both"/>
        <w:rPr>
          <w:rFonts w:eastAsiaTheme="minorHAnsi"/>
          <w:sz w:val="22"/>
          <w:szCs w:val="22"/>
        </w:rPr>
      </w:pPr>
    </w:p>
    <w:p w14:paraId="215F8297" w14:textId="6AE432B0" w:rsidR="000455D3" w:rsidRDefault="0093762E" w:rsidP="000455D3">
      <w:pPr>
        <w:pStyle w:val="Bezodstpw"/>
        <w:jc w:val="both"/>
        <w:rPr>
          <w:rFonts w:ascii="Times New Roman" w:eastAsiaTheme="minorHAnsi" w:hAnsi="Times New Roman" w:cs="Times New Roman"/>
          <w:sz w:val="22"/>
          <w:szCs w:val="22"/>
        </w:rPr>
      </w:pPr>
      <w:r w:rsidRPr="00DB4C9E">
        <w:rPr>
          <w:rFonts w:ascii="Times New Roman" w:eastAsiaTheme="minorHAnsi" w:hAnsi="Times New Roman" w:cs="Times New Roman"/>
          <w:sz w:val="22"/>
          <w:szCs w:val="22"/>
        </w:rPr>
        <w:t xml:space="preserve">Na potrzeby postępowania o udzielenie zamówienia publicznego pn.: </w:t>
      </w:r>
    </w:p>
    <w:p w14:paraId="4F7974B6" w14:textId="77777777" w:rsidR="00661735" w:rsidRPr="00EB163F" w:rsidRDefault="00661735" w:rsidP="000455D3">
      <w:pPr>
        <w:pStyle w:val="Bezodstpw"/>
        <w:jc w:val="both"/>
        <w:rPr>
          <w:rFonts w:ascii="Times New Roman" w:eastAsiaTheme="minorHAnsi" w:hAnsi="Times New Roman" w:cs="Times New Roman"/>
          <w:sz w:val="10"/>
          <w:szCs w:val="10"/>
        </w:rPr>
      </w:pPr>
    </w:p>
    <w:p w14:paraId="0D096E84" w14:textId="059BC03A" w:rsidR="003E5617" w:rsidRPr="00661735" w:rsidRDefault="00661735" w:rsidP="00661735">
      <w:pPr>
        <w:autoSpaceDE w:val="0"/>
        <w:autoSpaceDN w:val="0"/>
        <w:adjustRightInd w:val="0"/>
        <w:jc w:val="center"/>
        <w:rPr>
          <w:b/>
          <w:i/>
          <w:color w:val="000000" w:themeColor="text1"/>
          <w:sz w:val="22"/>
          <w:szCs w:val="22"/>
          <w:u w:val="single"/>
        </w:rPr>
      </w:pPr>
      <w:bookmarkStart w:id="5" w:name="_Hlk83658548"/>
      <w:r w:rsidRPr="00661735">
        <w:rPr>
          <w:b/>
          <w:i/>
          <w:color w:val="000000" w:themeColor="text1"/>
          <w:sz w:val="22"/>
          <w:szCs w:val="22"/>
        </w:rPr>
        <w:t>„Zimowe utrzymanie dróg powiatowych w sezonie zimowym 202</w:t>
      </w:r>
      <w:r w:rsidR="005516E7">
        <w:rPr>
          <w:b/>
          <w:i/>
          <w:color w:val="000000" w:themeColor="text1"/>
          <w:sz w:val="22"/>
          <w:szCs w:val="22"/>
        </w:rPr>
        <w:t>4</w:t>
      </w:r>
      <w:r w:rsidRPr="00661735">
        <w:rPr>
          <w:b/>
          <w:i/>
          <w:color w:val="000000" w:themeColor="text1"/>
          <w:sz w:val="22"/>
          <w:szCs w:val="22"/>
        </w:rPr>
        <w:t>/202</w:t>
      </w:r>
      <w:r w:rsidR="005516E7">
        <w:rPr>
          <w:b/>
          <w:i/>
          <w:color w:val="000000" w:themeColor="text1"/>
          <w:sz w:val="22"/>
          <w:szCs w:val="22"/>
        </w:rPr>
        <w:t>5</w:t>
      </w:r>
      <w:r w:rsidRPr="00661735">
        <w:rPr>
          <w:b/>
          <w:i/>
          <w:color w:val="000000" w:themeColor="text1"/>
          <w:sz w:val="22"/>
          <w:szCs w:val="22"/>
        </w:rPr>
        <w:t>”</w:t>
      </w:r>
    </w:p>
    <w:bookmarkEnd w:id="5"/>
    <w:p w14:paraId="36C0DD44" w14:textId="77777777" w:rsidR="00073EB2" w:rsidRPr="0078430C" w:rsidRDefault="00073EB2" w:rsidP="008170F2">
      <w:pPr>
        <w:jc w:val="both"/>
        <w:rPr>
          <w:b/>
          <w:bCs/>
          <w:iCs/>
          <w:sz w:val="12"/>
          <w:szCs w:val="12"/>
        </w:rPr>
      </w:pPr>
    </w:p>
    <w:p w14:paraId="666E725C" w14:textId="06639E69" w:rsidR="0093762E" w:rsidRPr="00DB4C9E" w:rsidRDefault="0093762E" w:rsidP="008170F2">
      <w:pPr>
        <w:jc w:val="both"/>
        <w:rPr>
          <w:rFonts w:eastAsiaTheme="minorHAnsi"/>
          <w:sz w:val="22"/>
          <w:szCs w:val="22"/>
        </w:rPr>
      </w:pPr>
      <w:r w:rsidRPr="00DB4C9E">
        <w:rPr>
          <w:b/>
          <w:bCs/>
          <w:iCs/>
          <w:sz w:val="22"/>
          <w:szCs w:val="22"/>
        </w:rPr>
        <w:t xml:space="preserve"> </w:t>
      </w:r>
      <w:r w:rsidRPr="00DB4C9E">
        <w:rPr>
          <w:rFonts w:eastAsiaTheme="minorHAnsi"/>
          <w:sz w:val="22"/>
          <w:szCs w:val="22"/>
        </w:rPr>
        <w:t xml:space="preserve">prowadzonego przez </w:t>
      </w:r>
      <w:r w:rsidR="00DB4C9E">
        <w:rPr>
          <w:rFonts w:eastAsiaTheme="minorHAnsi"/>
          <w:sz w:val="22"/>
          <w:szCs w:val="22"/>
        </w:rPr>
        <w:t>Zarząd Dróg Powiatowych w Lęborku</w:t>
      </w:r>
      <w:r w:rsidRPr="00DB4C9E">
        <w:rPr>
          <w:rFonts w:eastAsiaTheme="minorHAnsi"/>
          <w:sz w:val="22"/>
          <w:szCs w:val="22"/>
        </w:rPr>
        <w:t xml:space="preserve"> oświadczam, co następuje:</w:t>
      </w:r>
    </w:p>
    <w:p w14:paraId="4EE4358F" w14:textId="77777777" w:rsidR="008170F2" w:rsidRPr="00DB4C9E" w:rsidRDefault="008170F2" w:rsidP="008170F2">
      <w:pPr>
        <w:jc w:val="both"/>
        <w:rPr>
          <w:b/>
          <w:sz w:val="22"/>
          <w:szCs w:val="22"/>
        </w:rPr>
      </w:pPr>
    </w:p>
    <w:p w14:paraId="36D27C36" w14:textId="616E31C3" w:rsidR="00FD4669" w:rsidRPr="00DB4C9E" w:rsidRDefault="00FD4669" w:rsidP="008170F2">
      <w:pPr>
        <w:pStyle w:val="Akapitzlist"/>
        <w:numPr>
          <w:ilvl w:val="0"/>
          <w:numId w:val="2"/>
        </w:numPr>
        <w:jc w:val="both"/>
        <w:rPr>
          <w:rFonts w:eastAsiaTheme="minorHAnsi"/>
          <w:b/>
          <w:bCs/>
          <w:sz w:val="22"/>
          <w:szCs w:val="22"/>
        </w:rPr>
      </w:pPr>
      <w:r w:rsidRPr="00DB4C9E">
        <w:rPr>
          <w:rFonts w:eastAsiaTheme="minorHAnsi"/>
          <w:b/>
          <w:bCs/>
          <w:sz w:val="22"/>
          <w:szCs w:val="22"/>
        </w:rPr>
        <w:t>OŚWIADCZENIE O WYKLUCZENIU:</w:t>
      </w:r>
    </w:p>
    <w:p w14:paraId="6DCB7680" w14:textId="20EA81E7" w:rsidR="002B4145" w:rsidRDefault="002B4145" w:rsidP="008170F2">
      <w:pPr>
        <w:pStyle w:val="Akapitzlist"/>
        <w:ind w:left="340"/>
        <w:jc w:val="both"/>
        <w:rPr>
          <w:rFonts w:eastAsiaTheme="minorHAnsi"/>
          <w:sz w:val="22"/>
          <w:szCs w:val="22"/>
        </w:rPr>
      </w:pPr>
      <w:r w:rsidRPr="00DB4C9E">
        <w:rPr>
          <w:rFonts w:eastAsiaTheme="minorHAnsi"/>
          <w:sz w:val="22"/>
          <w:szCs w:val="22"/>
        </w:rPr>
        <w:t xml:space="preserve">Oświadczam, że  nie podlegam wykluczeniu z postępowania na podstawie art. 108  oraz art. 109 ust. 1 pkt </w:t>
      </w:r>
      <w:r w:rsidR="00C1528A">
        <w:rPr>
          <w:rFonts w:eastAsiaTheme="minorHAnsi"/>
          <w:sz w:val="22"/>
          <w:szCs w:val="22"/>
        </w:rPr>
        <w:t>4</w:t>
      </w:r>
      <w:r w:rsidR="007F2709" w:rsidRPr="00DB4C9E">
        <w:rPr>
          <w:rFonts w:eastAsiaTheme="minorHAnsi"/>
          <w:sz w:val="22"/>
          <w:szCs w:val="22"/>
        </w:rPr>
        <w:t xml:space="preserve">, </w:t>
      </w:r>
      <w:r w:rsidR="008B42BC">
        <w:rPr>
          <w:rFonts w:eastAsiaTheme="minorHAnsi"/>
          <w:sz w:val="22"/>
          <w:szCs w:val="22"/>
        </w:rPr>
        <w:t>us</w:t>
      </w:r>
      <w:r w:rsidRPr="00DB4C9E">
        <w:rPr>
          <w:rFonts w:eastAsiaTheme="minorHAnsi"/>
          <w:sz w:val="22"/>
          <w:szCs w:val="22"/>
        </w:rPr>
        <w:t>tawy Pzp.</w:t>
      </w:r>
    </w:p>
    <w:p w14:paraId="7B44ED50" w14:textId="77777777" w:rsidR="00C14566" w:rsidRPr="00DB4C9E" w:rsidRDefault="00C14566" w:rsidP="008170F2">
      <w:pPr>
        <w:pStyle w:val="Akapitzlist"/>
        <w:ind w:left="340"/>
        <w:jc w:val="both"/>
        <w:rPr>
          <w:rFonts w:eastAsiaTheme="minorHAnsi"/>
          <w:sz w:val="22"/>
          <w:szCs w:val="22"/>
        </w:rPr>
      </w:pPr>
    </w:p>
    <w:p w14:paraId="20582193" w14:textId="700CD1BA" w:rsidR="002B4145" w:rsidRPr="00DB4C9E" w:rsidRDefault="002B4145" w:rsidP="008170F2">
      <w:pPr>
        <w:jc w:val="both"/>
        <w:rPr>
          <w:rFonts w:eastAsiaTheme="minorHAnsi"/>
          <w:sz w:val="22"/>
          <w:szCs w:val="22"/>
        </w:rPr>
      </w:pPr>
    </w:p>
    <w:p w14:paraId="29C4A624" w14:textId="0AE5EFBC" w:rsidR="002B4145" w:rsidRPr="00DB4C9E" w:rsidRDefault="002B4145" w:rsidP="008170F2">
      <w:pPr>
        <w:jc w:val="both"/>
        <w:rPr>
          <w:rFonts w:eastAsiaTheme="minorHAnsi"/>
          <w:sz w:val="22"/>
          <w:szCs w:val="22"/>
        </w:rPr>
      </w:pPr>
      <w:r w:rsidRPr="00DB4C9E">
        <w:rPr>
          <w:rFonts w:eastAsiaTheme="minorHAnsi"/>
          <w:sz w:val="22"/>
          <w:szCs w:val="22"/>
        </w:rPr>
        <w:t>……………</w:t>
      </w:r>
      <w:r w:rsidR="00D614C1">
        <w:rPr>
          <w:rFonts w:eastAsiaTheme="minorHAnsi"/>
          <w:sz w:val="22"/>
          <w:szCs w:val="22"/>
        </w:rPr>
        <w:t>……...</w:t>
      </w:r>
      <w:r w:rsidRPr="00DB4C9E">
        <w:rPr>
          <w:rFonts w:eastAsiaTheme="minorHAnsi"/>
          <w:sz w:val="22"/>
          <w:szCs w:val="22"/>
        </w:rPr>
        <w:t>.…….,dnia………….……</w:t>
      </w:r>
      <w:r w:rsidR="00DB4C9E">
        <w:rPr>
          <w:rFonts w:eastAsiaTheme="minorHAnsi"/>
          <w:sz w:val="22"/>
          <w:szCs w:val="22"/>
        </w:rPr>
        <w:t>……..</w:t>
      </w:r>
      <w:r w:rsidR="008E541C" w:rsidRPr="00DB4C9E">
        <w:rPr>
          <w:rFonts w:eastAsiaTheme="minorHAnsi"/>
          <w:sz w:val="22"/>
          <w:szCs w:val="22"/>
        </w:rPr>
        <w:t xml:space="preserve">      </w:t>
      </w:r>
      <w:r w:rsidR="008E541C" w:rsidRPr="00DB4C9E">
        <w:rPr>
          <w:rFonts w:eastAsiaTheme="minorHAnsi"/>
          <w:sz w:val="22"/>
          <w:szCs w:val="22"/>
        </w:rPr>
        <w:tab/>
      </w:r>
      <w:r w:rsidR="008E541C" w:rsidRPr="00DB4C9E">
        <w:rPr>
          <w:rFonts w:eastAsiaTheme="minorHAnsi"/>
          <w:sz w:val="22"/>
          <w:szCs w:val="22"/>
        </w:rPr>
        <w:tab/>
        <w:t>……………………………………………….</w:t>
      </w:r>
    </w:p>
    <w:p w14:paraId="36D6B7CB" w14:textId="00AD8E03" w:rsidR="002B4145" w:rsidRPr="00DB4C9E" w:rsidRDefault="00D614C1" w:rsidP="008170F2">
      <w:pPr>
        <w:jc w:val="both"/>
        <w:rPr>
          <w:rFonts w:eastAsiaTheme="minorHAnsi"/>
          <w:sz w:val="22"/>
          <w:szCs w:val="22"/>
        </w:rPr>
      </w:pPr>
      <w:r w:rsidRPr="00D614C1">
        <w:rPr>
          <w:rFonts w:eastAsiaTheme="minorHAnsi"/>
          <w:sz w:val="18"/>
          <w:szCs w:val="18"/>
        </w:rPr>
        <w:t xml:space="preserve">   </w:t>
      </w:r>
      <w:r w:rsidR="007F0853">
        <w:rPr>
          <w:rFonts w:eastAsiaTheme="minorHAnsi"/>
          <w:sz w:val="18"/>
          <w:szCs w:val="18"/>
        </w:rPr>
        <w:t xml:space="preserve">       </w:t>
      </w:r>
      <w:r w:rsidRPr="00D614C1">
        <w:rPr>
          <w:rFonts w:eastAsiaTheme="minorHAnsi"/>
          <w:sz w:val="18"/>
          <w:szCs w:val="18"/>
        </w:rPr>
        <w:t xml:space="preserve"> </w:t>
      </w:r>
      <w:r w:rsidR="002B4145" w:rsidRPr="00D614C1">
        <w:rPr>
          <w:rFonts w:eastAsiaTheme="minorHAnsi"/>
          <w:sz w:val="18"/>
          <w:szCs w:val="18"/>
        </w:rPr>
        <w:t>(miejscowość)</w:t>
      </w:r>
      <w:r w:rsidR="008E541C" w:rsidRPr="00DB4C9E">
        <w:rPr>
          <w:rFonts w:eastAsiaTheme="minorHAnsi"/>
          <w:sz w:val="22"/>
          <w:szCs w:val="22"/>
        </w:rPr>
        <w:tab/>
      </w:r>
      <w:r w:rsidR="008E541C" w:rsidRPr="00DB4C9E">
        <w:rPr>
          <w:rFonts w:eastAsiaTheme="minorHAnsi"/>
          <w:sz w:val="22"/>
          <w:szCs w:val="22"/>
        </w:rPr>
        <w:tab/>
      </w:r>
      <w:r w:rsidR="008E541C" w:rsidRPr="00DB4C9E">
        <w:rPr>
          <w:rFonts w:eastAsiaTheme="minorHAnsi"/>
          <w:sz w:val="22"/>
          <w:szCs w:val="22"/>
        </w:rPr>
        <w:tab/>
      </w:r>
      <w:r w:rsidR="008E541C" w:rsidRPr="00DB4C9E">
        <w:rPr>
          <w:rFonts w:eastAsiaTheme="minorHAnsi"/>
          <w:sz w:val="22"/>
          <w:szCs w:val="22"/>
        </w:rPr>
        <w:tab/>
      </w:r>
      <w:r w:rsidR="008E541C" w:rsidRPr="00DB4C9E">
        <w:rPr>
          <w:rFonts w:eastAsiaTheme="minorHAnsi"/>
          <w:sz w:val="22"/>
          <w:szCs w:val="22"/>
        </w:rPr>
        <w:tab/>
      </w:r>
      <w:r w:rsidR="008E541C" w:rsidRPr="00DB4C9E">
        <w:rPr>
          <w:rFonts w:eastAsiaTheme="minorHAnsi"/>
          <w:sz w:val="22"/>
          <w:szCs w:val="22"/>
        </w:rPr>
        <w:tab/>
      </w:r>
      <w:r w:rsidR="008E541C" w:rsidRPr="00DB4C9E">
        <w:rPr>
          <w:rFonts w:eastAsiaTheme="minorHAnsi"/>
          <w:sz w:val="22"/>
          <w:szCs w:val="22"/>
        </w:rPr>
        <w:tab/>
      </w:r>
      <w:r>
        <w:rPr>
          <w:rFonts w:eastAsiaTheme="minorHAnsi"/>
          <w:sz w:val="22"/>
          <w:szCs w:val="22"/>
        </w:rPr>
        <w:t xml:space="preserve">                          </w:t>
      </w:r>
      <w:r w:rsidR="002B4145" w:rsidRPr="00DB4C9E">
        <w:rPr>
          <w:rFonts w:eastAsiaTheme="minorHAnsi"/>
          <w:sz w:val="22"/>
          <w:szCs w:val="22"/>
        </w:rPr>
        <w:t>(</w:t>
      </w:r>
      <w:r w:rsidR="002B4145" w:rsidRPr="00D614C1">
        <w:rPr>
          <w:rFonts w:eastAsiaTheme="minorHAnsi"/>
          <w:sz w:val="18"/>
          <w:szCs w:val="18"/>
        </w:rPr>
        <w:t>podpis)</w:t>
      </w:r>
    </w:p>
    <w:p w14:paraId="045AC05A" w14:textId="77777777" w:rsidR="008170F2" w:rsidRPr="00DB4C9E" w:rsidRDefault="008170F2" w:rsidP="008170F2">
      <w:pPr>
        <w:jc w:val="both"/>
        <w:rPr>
          <w:rFonts w:eastAsiaTheme="minorHAnsi"/>
          <w:sz w:val="22"/>
          <w:szCs w:val="22"/>
        </w:rPr>
      </w:pPr>
    </w:p>
    <w:p w14:paraId="245C1EE3" w14:textId="436AFF88" w:rsidR="00FD4669" w:rsidRPr="00DB4C9E" w:rsidRDefault="00FD4669" w:rsidP="008170F2">
      <w:pPr>
        <w:pStyle w:val="Akapitzlist"/>
        <w:numPr>
          <w:ilvl w:val="0"/>
          <w:numId w:val="2"/>
        </w:numPr>
        <w:jc w:val="both"/>
        <w:rPr>
          <w:rFonts w:eastAsiaTheme="minorHAnsi"/>
          <w:b/>
          <w:bCs/>
          <w:sz w:val="22"/>
          <w:szCs w:val="22"/>
        </w:rPr>
      </w:pPr>
      <w:r w:rsidRPr="00DB4C9E">
        <w:rPr>
          <w:rFonts w:eastAsiaTheme="minorHAnsi"/>
          <w:b/>
          <w:bCs/>
          <w:sz w:val="22"/>
          <w:szCs w:val="22"/>
        </w:rPr>
        <w:t>OŚWIADCZENIE O WYKLUCZENIU:</w:t>
      </w:r>
    </w:p>
    <w:p w14:paraId="3631D372" w14:textId="6FB29E29" w:rsidR="00514E01" w:rsidRPr="00DB4C9E" w:rsidRDefault="00514E01" w:rsidP="008170F2">
      <w:pPr>
        <w:jc w:val="both"/>
        <w:rPr>
          <w:rFonts w:eastAsiaTheme="minorHAnsi"/>
          <w:sz w:val="22"/>
          <w:szCs w:val="22"/>
        </w:rPr>
      </w:pPr>
      <w:r w:rsidRPr="00DB4C9E">
        <w:rPr>
          <w:rFonts w:eastAsiaTheme="minorHAnsi"/>
          <w:sz w:val="22"/>
          <w:szCs w:val="22"/>
        </w:rPr>
        <w:t xml:space="preserve">Oświadczam, że zachodzą w stosunku do mnie podstawy wykluczenia z postępowania na podstawie art.………….ustawy Pzp (podać mającą zastosowanie podstawę wykluczenia spośród wymienionych w art. 108 </w:t>
      </w:r>
      <w:r w:rsidR="00CD707A">
        <w:rPr>
          <w:rFonts w:eastAsiaTheme="minorHAnsi"/>
          <w:sz w:val="22"/>
          <w:szCs w:val="22"/>
        </w:rPr>
        <w:t xml:space="preserve">lub 109 </w:t>
      </w:r>
      <w:r w:rsidRPr="00DB4C9E">
        <w:rPr>
          <w:rFonts w:eastAsiaTheme="minorHAnsi"/>
          <w:sz w:val="22"/>
          <w:szCs w:val="22"/>
        </w:rPr>
        <w:t xml:space="preserve">ust. 1 pkt </w:t>
      </w:r>
      <w:r w:rsidR="00CD707A">
        <w:rPr>
          <w:rFonts w:eastAsiaTheme="minorHAnsi"/>
          <w:sz w:val="22"/>
          <w:szCs w:val="22"/>
        </w:rPr>
        <w:t>4</w:t>
      </w:r>
      <w:r w:rsidRPr="00DB4C9E">
        <w:rPr>
          <w:rFonts w:eastAsiaTheme="minorHAnsi"/>
          <w:sz w:val="22"/>
          <w:szCs w:val="22"/>
        </w:rPr>
        <w:t xml:space="preserve"> ustawy Pzp). Jednocześnie oświadczam, że w związku z ww. okolicznością, na podstawie art. 110 ust. 2 ustawy Pzp podjąłem następujące środki naprawcze:</w:t>
      </w:r>
    </w:p>
    <w:p w14:paraId="30899535" w14:textId="712A6D97" w:rsidR="00514E01" w:rsidRPr="00DB4C9E" w:rsidRDefault="00514E01" w:rsidP="008170F2">
      <w:pPr>
        <w:pStyle w:val="Akapitzlist"/>
        <w:ind w:left="340"/>
        <w:jc w:val="both"/>
        <w:rPr>
          <w:rFonts w:eastAsiaTheme="minorHAnsi"/>
          <w:sz w:val="22"/>
          <w:szCs w:val="22"/>
        </w:rPr>
      </w:pPr>
      <w:r w:rsidRPr="00DB4C9E">
        <w:rPr>
          <w:rFonts w:eastAsia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2DCF19" w14:textId="1E510436" w:rsidR="00514E01" w:rsidRDefault="00514E01" w:rsidP="008170F2">
      <w:pPr>
        <w:pStyle w:val="Akapitzlist"/>
        <w:ind w:left="340"/>
        <w:jc w:val="both"/>
        <w:rPr>
          <w:rFonts w:eastAsiaTheme="minorHAnsi"/>
          <w:sz w:val="22"/>
          <w:szCs w:val="22"/>
        </w:rPr>
      </w:pPr>
    </w:p>
    <w:p w14:paraId="251B3FB2" w14:textId="77777777" w:rsidR="00C14566" w:rsidRPr="00DB4C9E" w:rsidRDefault="00C14566" w:rsidP="008170F2">
      <w:pPr>
        <w:pStyle w:val="Akapitzlist"/>
        <w:ind w:left="340"/>
        <w:jc w:val="both"/>
        <w:rPr>
          <w:rFonts w:eastAsiaTheme="minorHAnsi"/>
          <w:sz w:val="22"/>
          <w:szCs w:val="22"/>
        </w:rPr>
      </w:pPr>
    </w:p>
    <w:p w14:paraId="5D6EB870" w14:textId="1C96B19B" w:rsidR="00514E01" w:rsidRPr="00DB4C9E" w:rsidRDefault="00514E01" w:rsidP="008170F2">
      <w:pPr>
        <w:pStyle w:val="Akapitzlist"/>
        <w:ind w:left="340"/>
        <w:jc w:val="both"/>
        <w:rPr>
          <w:rFonts w:eastAsiaTheme="minorHAnsi"/>
          <w:sz w:val="22"/>
          <w:szCs w:val="22"/>
        </w:rPr>
      </w:pPr>
      <w:bookmarkStart w:id="6" w:name="_Hlk71008242"/>
      <w:r w:rsidRPr="00DB4C9E">
        <w:rPr>
          <w:rFonts w:eastAsiaTheme="minorHAnsi"/>
          <w:sz w:val="22"/>
          <w:szCs w:val="22"/>
        </w:rPr>
        <w:t>………</w:t>
      </w:r>
      <w:r w:rsidR="002C4426">
        <w:rPr>
          <w:rFonts w:eastAsiaTheme="minorHAnsi"/>
          <w:sz w:val="22"/>
          <w:szCs w:val="22"/>
        </w:rPr>
        <w:t>…..</w:t>
      </w:r>
      <w:r w:rsidRPr="00DB4C9E">
        <w:rPr>
          <w:rFonts w:eastAsiaTheme="minorHAnsi"/>
          <w:sz w:val="22"/>
          <w:szCs w:val="22"/>
        </w:rPr>
        <w:t>…….……. , dnia………………….r.</w:t>
      </w:r>
    </w:p>
    <w:p w14:paraId="218447DF" w14:textId="782A4469" w:rsidR="00514E01" w:rsidRPr="00DB4C9E" w:rsidRDefault="00496F08" w:rsidP="008170F2">
      <w:pPr>
        <w:pStyle w:val="Akapitzlist"/>
        <w:ind w:left="340"/>
        <w:jc w:val="both"/>
        <w:rPr>
          <w:rFonts w:eastAsiaTheme="minorHAnsi"/>
          <w:sz w:val="22"/>
          <w:szCs w:val="22"/>
        </w:rPr>
      </w:pPr>
      <w:r>
        <w:rPr>
          <w:rFonts w:eastAsiaTheme="minorHAnsi"/>
          <w:sz w:val="18"/>
          <w:szCs w:val="18"/>
        </w:rPr>
        <w:t xml:space="preserve">      </w:t>
      </w:r>
      <w:r w:rsidR="00514E01" w:rsidRPr="00DB4C9E">
        <w:rPr>
          <w:rFonts w:eastAsiaTheme="minorHAnsi"/>
          <w:sz w:val="18"/>
          <w:szCs w:val="18"/>
        </w:rPr>
        <w:t>(miejscowość)</w:t>
      </w:r>
      <w:r w:rsidR="00514E01" w:rsidRPr="00DB4C9E">
        <w:rPr>
          <w:rFonts w:eastAsiaTheme="minorHAnsi"/>
          <w:sz w:val="22"/>
          <w:szCs w:val="22"/>
        </w:rPr>
        <w:tab/>
      </w:r>
      <w:r w:rsidR="00514E01" w:rsidRPr="00DB4C9E">
        <w:rPr>
          <w:rFonts w:eastAsiaTheme="minorHAnsi"/>
          <w:sz w:val="22"/>
          <w:szCs w:val="22"/>
        </w:rPr>
        <w:tab/>
      </w:r>
      <w:bookmarkEnd w:id="6"/>
      <w:r w:rsidR="00514E01" w:rsidRPr="00DB4C9E">
        <w:rPr>
          <w:rFonts w:eastAsiaTheme="minorHAnsi"/>
          <w:sz w:val="22"/>
          <w:szCs w:val="22"/>
        </w:rPr>
        <w:tab/>
      </w:r>
      <w:r w:rsidR="00514E01" w:rsidRPr="00DB4C9E">
        <w:rPr>
          <w:rFonts w:eastAsiaTheme="minorHAnsi"/>
          <w:sz w:val="22"/>
          <w:szCs w:val="22"/>
        </w:rPr>
        <w:tab/>
      </w:r>
      <w:r w:rsidR="00514E01" w:rsidRPr="00DB4C9E">
        <w:rPr>
          <w:rFonts w:eastAsiaTheme="minorHAnsi"/>
          <w:sz w:val="22"/>
          <w:szCs w:val="22"/>
        </w:rPr>
        <w:tab/>
      </w:r>
      <w:r w:rsidR="00514E01" w:rsidRPr="00DB4C9E">
        <w:rPr>
          <w:rFonts w:eastAsiaTheme="minorHAnsi"/>
          <w:sz w:val="22"/>
          <w:szCs w:val="22"/>
        </w:rPr>
        <w:tab/>
        <w:t>…………………………………………</w:t>
      </w:r>
    </w:p>
    <w:p w14:paraId="24A6F1B2" w14:textId="108D433F" w:rsidR="00514E01" w:rsidRPr="0078430C" w:rsidRDefault="00514E01" w:rsidP="0078430C">
      <w:pPr>
        <w:pStyle w:val="Akapitzlist"/>
        <w:ind w:left="6712" w:firstLine="368"/>
        <w:jc w:val="both"/>
        <w:rPr>
          <w:rFonts w:eastAsiaTheme="minorHAnsi"/>
          <w:sz w:val="18"/>
          <w:szCs w:val="18"/>
        </w:rPr>
      </w:pPr>
      <w:r w:rsidRPr="00DB4C9E">
        <w:rPr>
          <w:rFonts w:eastAsiaTheme="minorHAnsi"/>
          <w:sz w:val="18"/>
          <w:szCs w:val="18"/>
        </w:rPr>
        <w:t>(podpis)</w:t>
      </w:r>
    </w:p>
    <w:p w14:paraId="71264048" w14:textId="3BDAC48F" w:rsidR="00FD4669" w:rsidRPr="00DB4C9E" w:rsidRDefault="00FD4669" w:rsidP="008170F2">
      <w:pPr>
        <w:pStyle w:val="Akapitzlist"/>
        <w:numPr>
          <w:ilvl w:val="0"/>
          <w:numId w:val="2"/>
        </w:numPr>
        <w:jc w:val="both"/>
        <w:rPr>
          <w:rFonts w:eastAsiaTheme="minorHAnsi"/>
          <w:sz w:val="22"/>
          <w:szCs w:val="22"/>
        </w:rPr>
      </w:pPr>
      <w:r w:rsidRPr="00DB4C9E">
        <w:rPr>
          <w:rFonts w:eastAsiaTheme="minorHAnsi"/>
          <w:b/>
          <w:bCs/>
          <w:sz w:val="22"/>
          <w:szCs w:val="22"/>
        </w:rPr>
        <w:t>OŚWIADCZENIE O SPEŁNIENIU WARUNKÓW W POSTĘPOWANIU:</w:t>
      </w:r>
      <w:r w:rsidRPr="00DB4C9E">
        <w:rPr>
          <w:rFonts w:eastAsiaTheme="minorHAnsi"/>
          <w:sz w:val="22"/>
          <w:szCs w:val="22"/>
        </w:rPr>
        <w:t xml:space="preserve"> </w:t>
      </w:r>
    </w:p>
    <w:p w14:paraId="74AB747A" w14:textId="21674C5C" w:rsidR="00DB4C9E" w:rsidRDefault="00FD4669" w:rsidP="002C4426">
      <w:pPr>
        <w:pStyle w:val="Akapitzlist"/>
        <w:ind w:left="700"/>
        <w:jc w:val="both"/>
        <w:rPr>
          <w:rFonts w:eastAsiaTheme="minorHAnsi"/>
          <w:sz w:val="22"/>
          <w:szCs w:val="22"/>
        </w:rPr>
      </w:pPr>
      <w:r w:rsidRPr="00DB4C9E">
        <w:rPr>
          <w:rFonts w:eastAsiaTheme="minorHAnsi"/>
          <w:sz w:val="22"/>
          <w:szCs w:val="22"/>
        </w:rPr>
        <w:t xml:space="preserve">Oświadczam, </w:t>
      </w:r>
      <w:r w:rsidR="0093762E" w:rsidRPr="00DB4C9E">
        <w:rPr>
          <w:rFonts w:eastAsiaTheme="minorHAnsi"/>
          <w:sz w:val="22"/>
          <w:szCs w:val="22"/>
        </w:rPr>
        <w:t>że spełniam warunki udziału w postępowaniu określone przez zamawiającego w specyfikacji warunków zamówienia.</w:t>
      </w:r>
    </w:p>
    <w:p w14:paraId="12E91DD9" w14:textId="77777777" w:rsidR="00C14566" w:rsidRPr="002C4426" w:rsidRDefault="00C14566" w:rsidP="002C4426">
      <w:pPr>
        <w:pStyle w:val="Akapitzlist"/>
        <w:ind w:left="700"/>
        <w:jc w:val="both"/>
        <w:rPr>
          <w:rFonts w:eastAsiaTheme="minorHAnsi"/>
          <w:sz w:val="22"/>
          <w:szCs w:val="22"/>
        </w:rPr>
      </w:pPr>
    </w:p>
    <w:p w14:paraId="52F7C1DD" w14:textId="77777777" w:rsidR="002C4426" w:rsidRDefault="002C4426" w:rsidP="008170F2">
      <w:pPr>
        <w:pStyle w:val="Akapitzlist"/>
        <w:ind w:left="700"/>
        <w:jc w:val="both"/>
        <w:rPr>
          <w:rFonts w:eastAsiaTheme="minorHAnsi"/>
          <w:sz w:val="22"/>
          <w:szCs w:val="22"/>
        </w:rPr>
      </w:pPr>
    </w:p>
    <w:p w14:paraId="77167F59" w14:textId="706FA133" w:rsidR="002C4426" w:rsidRPr="00DB4C9E" w:rsidRDefault="002C4426" w:rsidP="002C4426">
      <w:pPr>
        <w:pStyle w:val="Akapitzlist"/>
        <w:ind w:left="340"/>
        <w:jc w:val="both"/>
        <w:rPr>
          <w:rFonts w:eastAsiaTheme="minorHAnsi"/>
          <w:sz w:val="22"/>
          <w:szCs w:val="22"/>
        </w:rPr>
      </w:pPr>
      <w:r w:rsidRPr="00DB4C9E">
        <w:rPr>
          <w:rFonts w:eastAsiaTheme="minorHAnsi"/>
          <w:sz w:val="22"/>
          <w:szCs w:val="22"/>
        </w:rPr>
        <w:t>………</w:t>
      </w:r>
      <w:r>
        <w:rPr>
          <w:rFonts w:eastAsiaTheme="minorHAnsi"/>
          <w:sz w:val="22"/>
          <w:szCs w:val="22"/>
        </w:rPr>
        <w:t>………..</w:t>
      </w:r>
      <w:r w:rsidRPr="00DB4C9E">
        <w:rPr>
          <w:rFonts w:eastAsiaTheme="minorHAnsi"/>
          <w:sz w:val="22"/>
          <w:szCs w:val="22"/>
        </w:rPr>
        <w:t>…….……. , dnia………………….r.</w:t>
      </w:r>
    </w:p>
    <w:p w14:paraId="50CD69C0" w14:textId="493AE3F5" w:rsidR="000455D3" w:rsidRPr="00DB4C9E" w:rsidRDefault="002C4426" w:rsidP="002C4426">
      <w:pPr>
        <w:pStyle w:val="Akapitzlist"/>
        <w:ind w:left="700"/>
        <w:jc w:val="both"/>
        <w:rPr>
          <w:rFonts w:eastAsiaTheme="minorHAnsi"/>
          <w:sz w:val="22"/>
          <w:szCs w:val="22"/>
        </w:rPr>
      </w:pPr>
      <w:r>
        <w:rPr>
          <w:rFonts w:eastAsiaTheme="minorHAnsi"/>
          <w:sz w:val="18"/>
          <w:szCs w:val="18"/>
        </w:rPr>
        <w:t xml:space="preserve">      </w:t>
      </w:r>
      <w:r w:rsidRPr="00DB4C9E">
        <w:rPr>
          <w:rFonts w:eastAsiaTheme="minorHAnsi"/>
          <w:sz w:val="18"/>
          <w:szCs w:val="18"/>
        </w:rPr>
        <w:t>(miejscowość)</w:t>
      </w:r>
      <w:r w:rsidRPr="00DB4C9E">
        <w:rPr>
          <w:rFonts w:eastAsiaTheme="minorHAnsi"/>
          <w:sz w:val="22"/>
          <w:szCs w:val="22"/>
        </w:rPr>
        <w:tab/>
      </w:r>
    </w:p>
    <w:p w14:paraId="2D8DBE26" w14:textId="77777777" w:rsidR="0093762E" w:rsidRPr="00DB4C9E" w:rsidRDefault="0093762E" w:rsidP="008170F2">
      <w:pPr>
        <w:jc w:val="both"/>
        <w:rPr>
          <w:rFonts w:eastAsiaTheme="minorHAnsi"/>
          <w:sz w:val="22"/>
          <w:szCs w:val="22"/>
        </w:rPr>
      </w:pPr>
      <w:r w:rsidRPr="00DB4C9E">
        <w:rPr>
          <w:rFonts w:eastAsiaTheme="minorHAnsi"/>
          <w:sz w:val="22"/>
          <w:szCs w:val="22"/>
        </w:rPr>
        <w:tab/>
      </w:r>
      <w:r w:rsidRPr="00DB4C9E">
        <w:rPr>
          <w:rFonts w:eastAsiaTheme="minorHAnsi"/>
          <w:sz w:val="22"/>
          <w:szCs w:val="22"/>
        </w:rPr>
        <w:tab/>
      </w:r>
      <w:r w:rsidRPr="00DB4C9E">
        <w:rPr>
          <w:rFonts w:eastAsiaTheme="minorHAnsi"/>
          <w:sz w:val="22"/>
          <w:szCs w:val="22"/>
        </w:rPr>
        <w:tab/>
      </w:r>
      <w:r w:rsidRPr="00DB4C9E">
        <w:rPr>
          <w:rFonts w:eastAsiaTheme="minorHAnsi"/>
          <w:sz w:val="22"/>
          <w:szCs w:val="22"/>
        </w:rPr>
        <w:tab/>
      </w:r>
      <w:r w:rsidRPr="00DB4C9E">
        <w:rPr>
          <w:rFonts w:eastAsiaTheme="minorHAnsi"/>
          <w:sz w:val="22"/>
          <w:szCs w:val="22"/>
        </w:rPr>
        <w:tab/>
      </w:r>
      <w:r w:rsidRPr="00DB4C9E">
        <w:rPr>
          <w:rFonts w:eastAsiaTheme="minorHAnsi"/>
          <w:sz w:val="22"/>
          <w:szCs w:val="22"/>
        </w:rPr>
        <w:tab/>
      </w:r>
      <w:r w:rsidRPr="00DB4C9E">
        <w:rPr>
          <w:rFonts w:eastAsiaTheme="minorHAnsi"/>
          <w:sz w:val="22"/>
          <w:szCs w:val="22"/>
        </w:rPr>
        <w:tab/>
      </w:r>
      <w:r w:rsidRPr="00DB4C9E">
        <w:rPr>
          <w:rFonts w:eastAsiaTheme="minorHAnsi"/>
          <w:sz w:val="22"/>
          <w:szCs w:val="22"/>
        </w:rPr>
        <w:tab/>
      </w:r>
      <w:bookmarkStart w:id="7" w:name="_Hlk59621862"/>
      <w:r w:rsidRPr="00DB4C9E">
        <w:rPr>
          <w:rFonts w:eastAsiaTheme="minorHAnsi"/>
          <w:sz w:val="22"/>
          <w:szCs w:val="22"/>
        </w:rPr>
        <w:t>……………………………………</w:t>
      </w:r>
    </w:p>
    <w:p w14:paraId="31C47C71" w14:textId="70A0585D" w:rsidR="0093762E" w:rsidRPr="00DB4C9E" w:rsidRDefault="0093762E" w:rsidP="008170F2">
      <w:pPr>
        <w:ind w:left="6372" w:firstLine="708"/>
        <w:jc w:val="both"/>
        <w:rPr>
          <w:rFonts w:eastAsiaTheme="minorHAnsi"/>
          <w:i/>
          <w:sz w:val="18"/>
          <w:szCs w:val="18"/>
        </w:rPr>
      </w:pPr>
      <w:r w:rsidRPr="00DB4C9E">
        <w:rPr>
          <w:rFonts w:eastAsiaTheme="minorHAnsi"/>
          <w:i/>
          <w:sz w:val="18"/>
          <w:szCs w:val="18"/>
        </w:rPr>
        <w:t>(podpis)</w:t>
      </w:r>
    </w:p>
    <w:p w14:paraId="526AE54A" w14:textId="77777777" w:rsidR="00DB4C9E" w:rsidRPr="00DB4C9E" w:rsidRDefault="00DB4C9E" w:rsidP="008170F2">
      <w:pPr>
        <w:ind w:left="6372" w:firstLine="708"/>
        <w:jc w:val="both"/>
        <w:rPr>
          <w:rFonts w:eastAsiaTheme="minorHAnsi"/>
          <w:i/>
          <w:sz w:val="22"/>
          <w:szCs w:val="22"/>
        </w:rPr>
      </w:pPr>
    </w:p>
    <w:bookmarkEnd w:id="7"/>
    <w:p w14:paraId="59E6BD36" w14:textId="0E25F7E0" w:rsidR="0093762E" w:rsidRPr="00DB4C9E" w:rsidRDefault="0093762E" w:rsidP="008170F2">
      <w:pPr>
        <w:pStyle w:val="Bezodstpw"/>
        <w:numPr>
          <w:ilvl w:val="0"/>
          <w:numId w:val="2"/>
        </w:numPr>
        <w:rPr>
          <w:rFonts w:ascii="Times New Roman" w:eastAsiaTheme="minorHAnsi" w:hAnsi="Times New Roman" w:cs="Times New Roman"/>
          <w:b/>
          <w:sz w:val="22"/>
          <w:szCs w:val="22"/>
        </w:rPr>
      </w:pPr>
      <w:r w:rsidRPr="00DB4C9E">
        <w:rPr>
          <w:rFonts w:ascii="Times New Roman" w:eastAsiaTheme="minorHAnsi" w:hAnsi="Times New Roman" w:cs="Times New Roman"/>
          <w:b/>
          <w:sz w:val="22"/>
          <w:szCs w:val="22"/>
        </w:rPr>
        <w:t>INFORMACJA W ZWIĄZKU Z POLEGANIEM NA ZASOBACH INNYCH PODMIOTÓW*</w:t>
      </w:r>
      <w:r w:rsidR="00E975CC" w:rsidRPr="00DB4C9E">
        <w:rPr>
          <w:rFonts w:ascii="Times New Roman" w:eastAsiaTheme="minorHAnsi" w:hAnsi="Times New Roman" w:cs="Times New Roman"/>
          <w:b/>
          <w:sz w:val="22"/>
          <w:szCs w:val="22"/>
        </w:rPr>
        <w:t xml:space="preserve"> (jeżeli dotyczy wypełnić oświadczenie dotyczące udostępnienia zasobów – załącznik nr </w:t>
      </w:r>
      <w:r w:rsidR="001B585C">
        <w:rPr>
          <w:rFonts w:ascii="Times New Roman" w:eastAsiaTheme="minorHAnsi" w:hAnsi="Times New Roman" w:cs="Times New Roman"/>
          <w:b/>
          <w:sz w:val="22"/>
          <w:szCs w:val="22"/>
        </w:rPr>
        <w:t>4</w:t>
      </w:r>
      <w:r w:rsidR="00E975CC" w:rsidRPr="00DB4C9E">
        <w:rPr>
          <w:rFonts w:ascii="Times New Roman" w:eastAsiaTheme="minorHAnsi" w:hAnsi="Times New Roman" w:cs="Times New Roman"/>
          <w:b/>
          <w:sz w:val="22"/>
          <w:szCs w:val="22"/>
        </w:rPr>
        <w:t>A do SWZ)</w:t>
      </w:r>
      <w:r w:rsidRPr="00DB4C9E">
        <w:rPr>
          <w:rFonts w:ascii="Times New Roman" w:eastAsiaTheme="minorHAnsi" w:hAnsi="Times New Roman" w:cs="Times New Roman"/>
          <w:b/>
          <w:sz w:val="22"/>
          <w:szCs w:val="22"/>
        </w:rPr>
        <w:t xml:space="preserve">: </w:t>
      </w:r>
    </w:p>
    <w:p w14:paraId="03F5A95F" w14:textId="77777777" w:rsidR="0093762E" w:rsidRPr="00DB4C9E" w:rsidRDefault="0093762E" w:rsidP="008170F2">
      <w:pPr>
        <w:pStyle w:val="Akapitzlist"/>
        <w:numPr>
          <w:ilvl w:val="0"/>
          <w:numId w:val="3"/>
        </w:numPr>
        <w:jc w:val="both"/>
        <w:rPr>
          <w:rFonts w:eastAsiaTheme="minorHAnsi"/>
          <w:sz w:val="22"/>
          <w:szCs w:val="22"/>
        </w:rPr>
      </w:pPr>
      <w:r w:rsidRPr="00DB4C9E">
        <w:rPr>
          <w:rFonts w:eastAsiaTheme="minorHAnsi"/>
          <w:sz w:val="22"/>
          <w:szCs w:val="22"/>
        </w:rPr>
        <w:lastRenderedPageBreak/>
        <w:t xml:space="preserve">Oświadczam, że w celu wykazania spełniania warunków udziału w postępowaniu, określonych przez zamawiającego w specyfikacji istotnych warunków zamówienia polegam na zasobach następującego/ych podmiotu/ów: </w:t>
      </w:r>
    </w:p>
    <w:p w14:paraId="026F5272" w14:textId="77777777" w:rsidR="0093762E" w:rsidRPr="00DB4C9E" w:rsidRDefault="0093762E" w:rsidP="008170F2">
      <w:pPr>
        <w:pStyle w:val="Akapitzlist"/>
        <w:numPr>
          <w:ilvl w:val="0"/>
          <w:numId w:val="4"/>
        </w:numPr>
        <w:jc w:val="both"/>
        <w:rPr>
          <w:rFonts w:eastAsiaTheme="minorHAnsi"/>
          <w:sz w:val="22"/>
          <w:szCs w:val="22"/>
        </w:rPr>
      </w:pPr>
      <w:r w:rsidRPr="00DB4C9E">
        <w:rPr>
          <w:rFonts w:eastAsiaTheme="minorHAnsi"/>
          <w:sz w:val="22"/>
          <w:szCs w:val="22"/>
        </w:rPr>
        <w:t xml:space="preserve">…………………………….……………………………….…………………………, </w:t>
      </w:r>
    </w:p>
    <w:p w14:paraId="03BA83FC" w14:textId="77777777" w:rsidR="0093762E" w:rsidRPr="00DB4C9E" w:rsidRDefault="0093762E" w:rsidP="008170F2">
      <w:pPr>
        <w:pStyle w:val="Akapitzlist"/>
        <w:numPr>
          <w:ilvl w:val="0"/>
          <w:numId w:val="4"/>
        </w:numPr>
        <w:jc w:val="both"/>
        <w:rPr>
          <w:rFonts w:eastAsiaTheme="minorHAnsi"/>
          <w:sz w:val="22"/>
          <w:szCs w:val="22"/>
        </w:rPr>
      </w:pPr>
      <w:r w:rsidRPr="00DB4C9E">
        <w:rPr>
          <w:rFonts w:eastAsiaTheme="minorHAnsi"/>
          <w:sz w:val="22"/>
          <w:szCs w:val="22"/>
        </w:rPr>
        <w:t xml:space="preserve">…………………………….……………………………….…………………………, </w:t>
      </w:r>
    </w:p>
    <w:p w14:paraId="2566003D" w14:textId="77777777" w:rsidR="0093762E" w:rsidRPr="00DB4C9E" w:rsidRDefault="0093762E" w:rsidP="008170F2">
      <w:pPr>
        <w:ind w:firstLine="708"/>
        <w:jc w:val="both"/>
        <w:rPr>
          <w:rFonts w:eastAsiaTheme="minorHAnsi"/>
          <w:sz w:val="22"/>
          <w:szCs w:val="22"/>
        </w:rPr>
      </w:pPr>
      <w:r w:rsidRPr="00DB4C9E">
        <w:rPr>
          <w:rFonts w:eastAsiaTheme="minorHAnsi"/>
          <w:sz w:val="22"/>
          <w:szCs w:val="22"/>
        </w:rPr>
        <w:t>w następującym zakresie: ………………………………………………………..………..</w:t>
      </w:r>
    </w:p>
    <w:p w14:paraId="5523FCA4" w14:textId="77777777" w:rsidR="0093762E" w:rsidRPr="00DB4C9E" w:rsidRDefault="0093762E" w:rsidP="008170F2">
      <w:pPr>
        <w:pStyle w:val="Akapitzlist"/>
        <w:ind w:left="1068"/>
        <w:jc w:val="both"/>
        <w:rPr>
          <w:rFonts w:eastAsiaTheme="minorHAnsi"/>
          <w:i/>
          <w:sz w:val="22"/>
          <w:szCs w:val="22"/>
        </w:rPr>
      </w:pPr>
      <w:r w:rsidRPr="00DB4C9E">
        <w:rPr>
          <w:rFonts w:eastAsiaTheme="minorHAnsi"/>
          <w:sz w:val="22"/>
          <w:szCs w:val="22"/>
        </w:rPr>
        <w:t>……………………………………………………………………………………………..</w:t>
      </w:r>
    </w:p>
    <w:p w14:paraId="609FFE06" w14:textId="47CE1860" w:rsidR="0093762E" w:rsidRDefault="0093762E" w:rsidP="008170F2">
      <w:pPr>
        <w:pStyle w:val="Akapitzlist"/>
        <w:ind w:left="1068"/>
        <w:jc w:val="both"/>
        <w:rPr>
          <w:rFonts w:eastAsiaTheme="minorHAnsi"/>
          <w:i/>
          <w:sz w:val="18"/>
          <w:szCs w:val="18"/>
        </w:rPr>
      </w:pPr>
      <w:r w:rsidRPr="00DB4C9E">
        <w:rPr>
          <w:rFonts w:eastAsiaTheme="minorHAnsi"/>
          <w:i/>
          <w:sz w:val="18"/>
          <w:szCs w:val="18"/>
        </w:rPr>
        <w:t xml:space="preserve"> (wskazać podmiot i określić odpowiedni zakres dla wskazanego podmiotu).</w:t>
      </w:r>
    </w:p>
    <w:p w14:paraId="488A032D" w14:textId="3D30B4FC" w:rsidR="00DB4C9E" w:rsidRDefault="00DB4C9E" w:rsidP="008170F2">
      <w:pPr>
        <w:pStyle w:val="Akapitzlist"/>
        <w:ind w:left="1068"/>
        <w:jc w:val="both"/>
        <w:rPr>
          <w:rFonts w:eastAsiaTheme="minorHAnsi"/>
          <w:i/>
          <w:sz w:val="18"/>
          <w:szCs w:val="18"/>
        </w:rPr>
      </w:pPr>
    </w:p>
    <w:p w14:paraId="109C0955" w14:textId="77777777" w:rsidR="002C4426" w:rsidRPr="00DB4C9E" w:rsidRDefault="002C4426" w:rsidP="008170F2">
      <w:pPr>
        <w:pStyle w:val="Akapitzlist"/>
        <w:ind w:left="1068"/>
        <w:jc w:val="both"/>
        <w:rPr>
          <w:rFonts w:eastAsiaTheme="minorHAnsi"/>
          <w:i/>
          <w:sz w:val="18"/>
          <w:szCs w:val="18"/>
        </w:rPr>
      </w:pPr>
    </w:p>
    <w:p w14:paraId="2EE4529C" w14:textId="3E0FDF34" w:rsidR="002C4426" w:rsidRPr="00DB4C9E" w:rsidRDefault="0093762E" w:rsidP="002C4426">
      <w:pPr>
        <w:pStyle w:val="Akapitzlist"/>
        <w:ind w:left="340"/>
        <w:jc w:val="both"/>
        <w:rPr>
          <w:rFonts w:eastAsiaTheme="minorHAnsi"/>
          <w:sz w:val="22"/>
          <w:szCs w:val="22"/>
        </w:rPr>
      </w:pPr>
      <w:r w:rsidRPr="00DB4C9E">
        <w:rPr>
          <w:rFonts w:eastAsiaTheme="minorHAnsi"/>
          <w:sz w:val="22"/>
          <w:szCs w:val="22"/>
        </w:rPr>
        <w:tab/>
      </w:r>
      <w:r w:rsidR="002C4426" w:rsidRPr="00DB4C9E">
        <w:rPr>
          <w:rFonts w:eastAsiaTheme="minorHAnsi"/>
          <w:sz w:val="22"/>
          <w:szCs w:val="22"/>
        </w:rPr>
        <w:t>…………</w:t>
      </w:r>
      <w:r w:rsidR="002C4426">
        <w:rPr>
          <w:rFonts w:eastAsiaTheme="minorHAnsi"/>
          <w:sz w:val="22"/>
          <w:szCs w:val="22"/>
        </w:rPr>
        <w:t>……</w:t>
      </w:r>
      <w:r w:rsidR="002C4426" w:rsidRPr="00DB4C9E">
        <w:rPr>
          <w:rFonts w:eastAsiaTheme="minorHAnsi"/>
          <w:sz w:val="22"/>
          <w:szCs w:val="22"/>
        </w:rPr>
        <w:t>….……. , dnia………………….r.</w:t>
      </w:r>
    </w:p>
    <w:p w14:paraId="74E117A0" w14:textId="28B28C58" w:rsidR="0093762E" w:rsidRPr="00DB4C9E" w:rsidRDefault="002C4426" w:rsidP="002C4426">
      <w:pPr>
        <w:jc w:val="both"/>
        <w:rPr>
          <w:rFonts w:eastAsiaTheme="minorHAnsi"/>
          <w:sz w:val="22"/>
          <w:szCs w:val="22"/>
        </w:rPr>
      </w:pPr>
      <w:r>
        <w:rPr>
          <w:rFonts w:eastAsiaTheme="minorHAnsi"/>
          <w:sz w:val="18"/>
          <w:szCs w:val="18"/>
        </w:rPr>
        <w:t xml:space="preserve">                         </w:t>
      </w:r>
      <w:r w:rsidRPr="00DB4C9E">
        <w:rPr>
          <w:rFonts w:eastAsiaTheme="minorHAnsi"/>
          <w:sz w:val="18"/>
          <w:szCs w:val="18"/>
        </w:rPr>
        <w:t>(miejscowość)</w:t>
      </w:r>
      <w:r w:rsidRPr="00DB4C9E">
        <w:rPr>
          <w:rFonts w:eastAsiaTheme="minorHAnsi"/>
          <w:sz w:val="22"/>
          <w:szCs w:val="22"/>
        </w:rPr>
        <w:tab/>
      </w:r>
      <w:r w:rsidRPr="00DB4C9E">
        <w:rPr>
          <w:rFonts w:eastAsiaTheme="minorHAnsi"/>
          <w:sz w:val="22"/>
          <w:szCs w:val="22"/>
        </w:rPr>
        <w:tab/>
      </w:r>
      <w:r w:rsidR="0093762E" w:rsidRPr="00DB4C9E">
        <w:rPr>
          <w:rFonts w:eastAsiaTheme="minorHAnsi"/>
          <w:sz w:val="22"/>
          <w:szCs w:val="22"/>
        </w:rPr>
        <w:tab/>
      </w:r>
      <w:r w:rsidR="0093762E" w:rsidRPr="00DB4C9E">
        <w:rPr>
          <w:rFonts w:eastAsiaTheme="minorHAnsi"/>
          <w:sz w:val="22"/>
          <w:szCs w:val="22"/>
        </w:rPr>
        <w:tab/>
      </w:r>
      <w:r w:rsidR="0093762E" w:rsidRPr="00DB4C9E">
        <w:rPr>
          <w:rFonts w:eastAsiaTheme="minorHAnsi"/>
          <w:sz w:val="22"/>
          <w:szCs w:val="22"/>
        </w:rPr>
        <w:tab/>
      </w:r>
      <w:r w:rsidR="0093762E" w:rsidRPr="00DB4C9E">
        <w:rPr>
          <w:rFonts w:eastAsiaTheme="minorHAnsi"/>
          <w:sz w:val="22"/>
          <w:szCs w:val="22"/>
        </w:rPr>
        <w:tab/>
        <w:t>…………………………………………</w:t>
      </w:r>
    </w:p>
    <w:p w14:paraId="127752F4" w14:textId="00D7411C" w:rsidR="008170F2" w:rsidRPr="002C4426" w:rsidRDefault="002C4426" w:rsidP="002C4426">
      <w:pPr>
        <w:ind w:left="5664" w:firstLine="708"/>
        <w:jc w:val="both"/>
        <w:rPr>
          <w:rFonts w:eastAsiaTheme="minorHAnsi"/>
          <w:i/>
          <w:sz w:val="18"/>
          <w:szCs w:val="18"/>
        </w:rPr>
      </w:pPr>
      <w:r>
        <w:rPr>
          <w:rFonts w:eastAsiaTheme="minorHAnsi"/>
          <w:i/>
          <w:sz w:val="18"/>
          <w:szCs w:val="18"/>
        </w:rPr>
        <w:t xml:space="preserve">                                     </w:t>
      </w:r>
      <w:r w:rsidR="0093762E" w:rsidRPr="00DB4C9E">
        <w:rPr>
          <w:rFonts w:eastAsiaTheme="minorHAnsi"/>
          <w:i/>
          <w:sz w:val="18"/>
          <w:szCs w:val="18"/>
        </w:rPr>
        <w:t>(podpis)</w:t>
      </w:r>
    </w:p>
    <w:p w14:paraId="0D522C2F" w14:textId="77777777" w:rsidR="0093762E" w:rsidRPr="00DB4C9E" w:rsidRDefault="0093762E" w:rsidP="008170F2">
      <w:pPr>
        <w:pStyle w:val="Akapitzlist"/>
        <w:numPr>
          <w:ilvl w:val="0"/>
          <w:numId w:val="3"/>
        </w:numPr>
        <w:jc w:val="both"/>
        <w:rPr>
          <w:rFonts w:eastAsiaTheme="minorHAnsi"/>
          <w:i/>
          <w:sz w:val="22"/>
          <w:szCs w:val="22"/>
        </w:rPr>
      </w:pPr>
      <w:r w:rsidRPr="00DB4C9E">
        <w:rPr>
          <w:rFonts w:eastAsiaTheme="minorHAnsi"/>
          <w:sz w:val="22"/>
          <w:szCs w:val="22"/>
        </w:rPr>
        <w:t xml:space="preserve">Oświadczam, że następujący/e podmiot/y, na którego/ych zasoby powołuję się w niniejszym postępowaniu, tj.: ……………………………………………….……………… </w:t>
      </w:r>
    </w:p>
    <w:p w14:paraId="2475C14C" w14:textId="77777777" w:rsidR="0093762E" w:rsidRPr="00DB4C9E" w:rsidRDefault="0093762E" w:rsidP="008170F2">
      <w:pPr>
        <w:pStyle w:val="Akapitzlist"/>
        <w:ind w:left="720"/>
        <w:jc w:val="both"/>
        <w:rPr>
          <w:rFonts w:eastAsiaTheme="minorHAnsi"/>
          <w:i/>
          <w:sz w:val="22"/>
          <w:szCs w:val="22"/>
        </w:rPr>
      </w:pPr>
      <w:r w:rsidRPr="00DB4C9E">
        <w:rPr>
          <w:rFonts w:eastAsiaTheme="minorHAnsi"/>
          <w:sz w:val="22"/>
          <w:szCs w:val="22"/>
        </w:rPr>
        <w:t>………………………………………………………………………………………………</w:t>
      </w:r>
    </w:p>
    <w:p w14:paraId="54853941" w14:textId="77777777" w:rsidR="0093762E" w:rsidRPr="00DB4C9E" w:rsidRDefault="0093762E" w:rsidP="008170F2">
      <w:pPr>
        <w:pStyle w:val="Akapitzlist"/>
        <w:ind w:left="720"/>
        <w:jc w:val="both"/>
        <w:rPr>
          <w:rFonts w:eastAsiaTheme="minorHAnsi"/>
          <w:i/>
          <w:sz w:val="18"/>
          <w:szCs w:val="18"/>
        </w:rPr>
      </w:pPr>
      <w:r w:rsidRPr="00DB4C9E">
        <w:rPr>
          <w:rFonts w:eastAsiaTheme="minorHAnsi"/>
          <w:sz w:val="18"/>
          <w:szCs w:val="18"/>
        </w:rPr>
        <w:t xml:space="preserve">  </w:t>
      </w:r>
      <w:r w:rsidRPr="00DB4C9E">
        <w:rPr>
          <w:rFonts w:eastAsiaTheme="minorHAnsi"/>
          <w:i/>
          <w:sz w:val="18"/>
          <w:szCs w:val="18"/>
        </w:rPr>
        <w:t>(podać pełną nazwę/firmę, adres, a także w zależności od podmiotu: NIP/PESEL, KRS/CeiDG)</w:t>
      </w:r>
    </w:p>
    <w:p w14:paraId="15F258BE" w14:textId="3CA0DA57" w:rsidR="0093762E" w:rsidRPr="00DB4C9E" w:rsidRDefault="0093762E" w:rsidP="008170F2">
      <w:pPr>
        <w:pStyle w:val="Akapitzlist"/>
        <w:ind w:left="720"/>
        <w:jc w:val="both"/>
        <w:rPr>
          <w:rFonts w:eastAsiaTheme="minorHAnsi"/>
          <w:sz w:val="22"/>
          <w:szCs w:val="22"/>
        </w:rPr>
      </w:pPr>
      <w:r w:rsidRPr="00DB4C9E">
        <w:rPr>
          <w:rFonts w:eastAsiaTheme="minorHAnsi"/>
          <w:i/>
          <w:sz w:val="22"/>
          <w:szCs w:val="22"/>
        </w:rPr>
        <w:t xml:space="preserve"> </w:t>
      </w:r>
      <w:r w:rsidRPr="00DB4C9E">
        <w:rPr>
          <w:rFonts w:eastAsiaTheme="minorHAnsi"/>
          <w:sz w:val="22"/>
          <w:szCs w:val="22"/>
        </w:rPr>
        <w:t>nie podlega/ją wykluczeniu z postępowania o udzielenie zamówienia.</w:t>
      </w:r>
    </w:p>
    <w:p w14:paraId="61168F61" w14:textId="4D1EB6ED" w:rsidR="00FD4669" w:rsidRDefault="00FD4669" w:rsidP="002C4426">
      <w:pPr>
        <w:jc w:val="both"/>
        <w:rPr>
          <w:rFonts w:eastAsiaTheme="minorHAnsi"/>
          <w:sz w:val="22"/>
          <w:szCs w:val="22"/>
        </w:rPr>
      </w:pPr>
    </w:p>
    <w:p w14:paraId="3080D007" w14:textId="577062FC" w:rsidR="002C4426" w:rsidRPr="00DB4C9E" w:rsidRDefault="002C4426" w:rsidP="002C4426">
      <w:pPr>
        <w:pStyle w:val="Akapitzlist"/>
        <w:ind w:left="340"/>
        <w:jc w:val="both"/>
        <w:rPr>
          <w:rFonts w:eastAsiaTheme="minorHAnsi"/>
          <w:sz w:val="22"/>
          <w:szCs w:val="22"/>
        </w:rPr>
      </w:pPr>
      <w:r>
        <w:rPr>
          <w:rFonts w:eastAsiaTheme="minorHAnsi"/>
          <w:sz w:val="22"/>
          <w:szCs w:val="22"/>
        </w:rPr>
        <w:t xml:space="preserve">     </w:t>
      </w:r>
      <w:r w:rsidRPr="00DB4C9E">
        <w:rPr>
          <w:rFonts w:eastAsiaTheme="minorHAnsi"/>
          <w:sz w:val="22"/>
          <w:szCs w:val="22"/>
        </w:rPr>
        <w:t>……………</w:t>
      </w:r>
      <w:r>
        <w:rPr>
          <w:rFonts w:eastAsiaTheme="minorHAnsi"/>
          <w:sz w:val="22"/>
          <w:szCs w:val="22"/>
        </w:rPr>
        <w:t>……</w:t>
      </w:r>
      <w:r w:rsidRPr="00DB4C9E">
        <w:rPr>
          <w:rFonts w:eastAsiaTheme="minorHAnsi"/>
          <w:sz w:val="22"/>
          <w:szCs w:val="22"/>
        </w:rPr>
        <w:t>.……. , dnia………………….r.</w:t>
      </w:r>
    </w:p>
    <w:p w14:paraId="2E5C9304" w14:textId="212613C7" w:rsidR="002C4426" w:rsidRPr="00DB4C9E" w:rsidRDefault="002C4426" w:rsidP="002C4426">
      <w:pPr>
        <w:jc w:val="both"/>
        <w:rPr>
          <w:rFonts w:eastAsiaTheme="minorHAnsi"/>
          <w:sz w:val="22"/>
          <w:szCs w:val="22"/>
        </w:rPr>
      </w:pPr>
      <w:r>
        <w:rPr>
          <w:rFonts w:eastAsiaTheme="minorHAnsi"/>
          <w:sz w:val="18"/>
          <w:szCs w:val="18"/>
        </w:rPr>
        <w:t xml:space="preserve">                      </w:t>
      </w:r>
      <w:r w:rsidRPr="00DB4C9E">
        <w:rPr>
          <w:rFonts w:eastAsiaTheme="minorHAnsi"/>
          <w:sz w:val="18"/>
          <w:szCs w:val="18"/>
        </w:rPr>
        <w:t>(miejscowość)</w:t>
      </w:r>
      <w:r w:rsidRPr="00DB4C9E">
        <w:rPr>
          <w:rFonts w:eastAsiaTheme="minorHAnsi"/>
          <w:sz w:val="22"/>
          <w:szCs w:val="22"/>
        </w:rPr>
        <w:tab/>
      </w:r>
      <w:r w:rsidRPr="00DB4C9E">
        <w:rPr>
          <w:rFonts w:eastAsiaTheme="minorHAnsi"/>
          <w:sz w:val="22"/>
          <w:szCs w:val="22"/>
        </w:rPr>
        <w:tab/>
      </w:r>
    </w:p>
    <w:p w14:paraId="768A4765" w14:textId="014ED5E2" w:rsidR="00FD4669" w:rsidRPr="00DB4C9E" w:rsidRDefault="002C4426" w:rsidP="008170F2">
      <w:pPr>
        <w:ind w:left="4956" w:firstLine="708"/>
        <w:jc w:val="both"/>
        <w:rPr>
          <w:rFonts w:eastAsiaTheme="minorHAnsi"/>
          <w:sz w:val="22"/>
          <w:szCs w:val="22"/>
        </w:rPr>
      </w:pPr>
      <w:r>
        <w:rPr>
          <w:rFonts w:eastAsiaTheme="minorHAnsi"/>
          <w:sz w:val="22"/>
          <w:szCs w:val="22"/>
        </w:rPr>
        <w:t xml:space="preserve">        </w:t>
      </w:r>
      <w:r w:rsidR="00FD4669" w:rsidRPr="00DB4C9E">
        <w:rPr>
          <w:rFonts w:eastAsiaTheme="minorHAnsi"/>
          <w:sz w:val="22"/>
          <w:szCs w:val="22"/>
        </w:rPr>
        <w:t>……………………………………</w:t>
      </w:r>
    </w:p>
    <w:p w14:paraId="31E1F444" w14:textId="571A46D7" w:rsidR="00FD4669" w:rsidRPr="00DB4C9E" w:rsidRDefault="002C4426" w:rsidP="008170F2">
      <w:pPr>
        <w:ind w:left="6372" w:firstLine="708"/>
        <w:jc w:val="both"/>
        <w:rPr>
          <w:rFonts w:eastAsiaTheme="minorHAnsi"/>
          <w:i/>
          <w:sz w:val="18"/>
          <w:szCs w:val="18"/>
        </w:rPr>
      </w:pPr>
      <w:r>
        <w:rPr>
          <w:rFonts w:eastAsiaTheme="minorHAnsi"/>
          <w:i/>
          <w:sz w:val="18"/>
          <w:szCs w:val="18"/>
        </w:rPr>
        <w:t xml:space="preserve">      </w:t>
      </w:r>
      <w:r w:rsidR="00FD4669" w:rsidRPr="00DB4C9E">
        <w:rPr>
          <w:rFonts w:eastAsiaTheme="minorHAnsi"/>
          <w:i/>
          <w:sz w:val="18"/>
          <w:szCs w:val="18"/>
        </w:rPr>
        <w:t>(podpis)</w:t>
      </w:r>
    </w:p>
    <w:p w14:paraId="02139586" w14:textId="77777777" w:rsidR="008170F2" w:rsidRPr="00DB4C9E" w:rsidRDefault="008170F2" w:rsidP="008170F2">
      <w:pPr>
        <w:ind w:left="6372" w:firstLine="708"/>
        <w:jc w:val="both"/>
        <w:rPr>
          <w:rFonts w:eastAsiaTheme="minorHAnsi"/>
          <w:i/>
          <w:sz w:val="22"/>
          <w:szCs w:val="22"/>
        </w:rPr>
      </w:pPr>
    </w:p>
    <w:p w14:paraId="6B2CC90D" w14:textId="77777777" w:rsidR="0093762E" w:rsidRPr="00DB4C9E" w:rsidRDefault="0093762E" w:rsidP="008170F2">
      <w:pPr>
        <w:pStyle w:val="Bezodstpw"/>
        <w:numPr>
          <w:ilvl w:val="0"/>
          <w:numId w:val="2"/>
        </w:numPr>
        <w:rPr>
          <w:rFonts w:ascii="Times New Roman" w:eastAsiaTheme="minorHAnsi" w:hAnsi="Times New Roman" w:cs="Times New Roman"/>
          <w:b/>
          <w:sz w:val="22"/>
          <w:szCs w:val="22"/>
        </w:rPr>
      </w:pPr>
      <w:r w:rsidRPr="00DB4C9E">
        <w:rPr>
          <w:rFonts w:ascii="Times New Roman" w:eastAsiaTheme="minorHAnsi" w:hAnsi="Times New Roman" w:cs="Times New Roman"/>
          <w:b/>
          <w:sz w:val="22"/>
          <w:szCs w:val="22"/>
        </w:rPr>
        <w:t>OŚWIADCZENIE DOTYCZĄCE PODWYKONAWCY NIEBĘDĄCEGO PODMIOTEM, NA KTÓREGO ZASOBY POWOŁUJE SIĘ WYKONAWCA*:</w:t>
      </w:r>
    </w:p>
    <w:p w14:paraId="3029D90E" w14:textId="77777777" w:rsidR="0093762E" w:rsidRPr="00DB4C9E" w:rsidRDefault="0093762E" w:rsidP="008170F2">
      <w:pPr>
        <w:pStyle w:val="Akapitzlist"/>
        <w:numPr>
          <w:ilvl w:val="0"/>
          <w:numId w:val="6"/>
        </w:numPr>
        <w:jc w:val="both"/>
        <w:rPr>
          <w:rFonts w:eastAsiaTheme="minorHAnsi"/>
          <w:sz w:val="22"/>
          <w:szCs w:val="22"/>
        </w:rPr>
      </w:pPr>
      <w:r w:rsidRPr="00DB4C9E">
        <w:rPr>
          <w:rFonts w:eastAsiaTheme="minorHAnsi"/>
          <w:sz w:val="22"/>
          <w:szCs w:val="22"/>
        </w:rPr>
        <w:t>Oświadczam, że następujący/e podmiot/y, będący/e podwykonawcą/ami:</w:t>
      </w:r>
    </w:p>
    <w:p w14:paraId="5078C620" w14:textId="77777777" w:rsidR="0093762E" w:rsidRPr="00DB4C9E" w:rsidRDefault="0093762E" w:rsidP="008170F2">
      <w:pPr>
        <w:pStyle w:val="Akapitzlist"/>
        <w:numPr>
          <w:ilvl w:val="0"/>
          <w:numId w:val="5"/>
        </w:numPr>
        <w:jc w:val="both"/>
        <w:rPr>
          <w:rFonts w:eastAsiaTheme="minorHAnsi"/>
          <w:sz w:val="22"/>
          <w:szCs w:val="22"/>
        </w:rPr>
      </w:pPr>
      <w:r w:rsidRPr="00DB4C9E">
        <w:rPr>
          <w:rFonts w:eastAsiaTheme="minorHAnsi"/>
          <w:sz w:val="22"/>
          <w:szCs w:val="22"/>
        </w:rPr>
        <w:t xml:space="preserve"> …………………………….……………………………….…………………………, </w:t>
      </w:r>
    </w:p>
    <w:p w14:paraId="4455A3E0" w14:textId="77777777" w:rsidR="0093762E" w:rsidRPr="00DB4C9E" w:rsidRDefault="0093762E" w:rsidP="008170F2">
      <w:pPr>
        <w:pStyle w:val="Akapitzlist"/>
        <w:numPr>
          <w:ilvl w:val="0"/>
          <w:numId w:val="5"/>
        </w:numPr>
        <w:jc w:val="both"/>
        <w:rPr>
          <w:rFonts w:eastAsiaTheme="minorHAnsi"/>
          <w:sz w:val="22"/>
          <w:szCs w:val="22"/>
        </w:rPr>
      </w:pPr>
      <w:r w:rsidRPr="00DB4C9E">
        <w:rPr>
          <w:rFonts w:eastAsiaTheme="minorHAnsi"/>
          <w:sz w:val="22"/>
          <w:szCs w:val="22"/>
        </w:rPr>
        <w:t xml:space="preserve">…………………………….……………………………….…………………………, </w:t>
      </w:r>
    </w:p>
    <w:p w14:paraId="247C9195" w14:textId="77777777" w:rsidR="0093762E" w:rsidRPr="00DB4C9E" w:rsidRDefault="0093762E" w:rsidP="008170F2">
      <w:pPr>
        <w:jc w:val="both"/>
        <w:rPr>
          <w:rFonts w:eastAsiaTheme="minorHAnsi"/>
          <w:sz w:val="22"/>
          <w:szCs w:val="22"/>
        </w:rPr>
      </w:pPr>
      <w:r w:rsidRPr="00DB4C9E">
        <w:rPr>
          <w:rFonts w:eastAsiaTheme="minorHAnsi"/>
          <w:i/>
          <w:sz w:val="22"/>
          <w:szCs w:val="22"/>
        </w:rPr>
        <w:t xml:space="preserve">     (podać pełną nazwę/firmę, adres, a także w zależności od podmiotu: NIP/PESEL, KRS/CeiDG)</w:t>
      </w:r>
      <w:r w:rsidRPr="00DB4C9E">
        <w:rPr>
          <w:rFonts w:eastAsiaTheme="minorHAnsi"/>
          <w:sz w:val="22"/>
          <w:szCs w:val="22"/>
        </w:rPr>
        <w:t>,</w:t>
      </w:r>
    </w:p>
    <w:p w14:paraId="59E9C65D" w14:textId="5C283803" w:rsidR="0093762E" w:rsidRDefault="0093762E" w:rsidP="008170F2">
      <w:pPr>
        <w:jc w:val="both"/>
        <w:rPr>
          <w:rFonts w:eastAsiaTheme="minorHAnsi"/>
          <w:sz w:val="22"/>
          <w:szCs w:val="22"/>
        </w:rPr>
      </w:pPr>
      <w:r w:rsidRPr="00DB4C9E">
        <w:rPr>
          <w:rFonts w:eastAsiaTheme="minorHAnsi"/>
          <w:sz w:val="22"/>
          <w:szCs w:val="22"/>
        </w:rPr>
        <w:t xml:space="preserve">             nie podlega/ą wykluczeniu z postępowania o udzielenie zamówienia.</w:t>
      </w:r>
    </w:p>
    <w:p w14:paraId="0DF9A77B" w14:textId="3D9ACBBC" w:rsidR="002C4426" w:rsidRDefault="002C4426" w:rsidP="008170F2">
      <w:pPr>
        <w:jc w:val="both"/>
        <w:rPr>
          <w:rFonts w:eastAsiaTheme="minorHAnsi"/>
          <w:sz w:val="22"/>
          <w:szCs w:val="22"/>
        </w:rPr>
      </w:pPr>
    </w:p>
    <w:p w14:paraId="47F70FE7" w14:textId="453D960A" w:rsidR="002C4426" w:rsidRPr="00DB4C9E" w:rsidRDefault="002C4426" w:rsidP="002C4426">
      <w:pPr>
        <w:pStyle w:val="Akapitzlist"/>
        <w:ind w:left="340"/>
        <w:jc w:val="both"/>
        <w:rPr>
          <w:rFonts w:eastAsiaTheme="minorHAnsi"/>
          <w:sz w:val="22"/>
          <w:szCs w:val="22"/>
        </w:rPr>
      </w:pPr>
      <w:r w:rsidRPr="00DB4C9E">
        <w:rPr>
          <w:rFonts w:eastAsiaTheme="minorHAnsi"/>
          <w:sz w:val="22"/>
          <w:szCs w:val="22"/>
        </w:rPr>
        <w:t>………</w:t>
      </w:r>
      <w:r>
        <w:rPr>
          <w:rFonts w:eastAsiaTheme="minorHAnsi"/>
          <w:sz w:val="22"/>
          <w:szCs w:val="22"/>
        </w:rPr>
        <w:t>……..</w:t>
      </w:r>
      <w:r w:rsidRPr="00DB4C9E">
        <w:rPr>
          <w:rFonts w:eastAsiaTheme="minorHAnsi"/>
          <w:sz w:val="22"/>
          <w:szCs w:val="22"/>
        </w:rPr>
        <w:t>…….……. , dnia………………….r.</w:t>
      </w:r>
    </w:p>
    <w:p w14:paraId="04F9AA4C" w14:textId="46585A4D" w:rsidR="00FD4669" w:rsidRPr="00DB4C9E" w:rsidRDefault="002C4426" w:rsidP="002C4426">
      <w:pPr>
        <w:jc w:val="both"/>
        <w:rPr>
          <w:rFonts w:eastAsiaTheme="minorHAnsi"/>
          <w:sz w:val="22"/>
          <w:szCs w:val="22"/>
        </w:rPr>
      </w:pPr>
      <w:r>
        <w:rPr>
          <w:rFonts w:eastAsiaTheme="minorHAnsi"/>
          <w:sz w:val="18"/>
          <w:szCs w:val="18"/>
        </w:rPr>
        <w:t xml:space="preserve">                </w:t>
      </w:r>
      <w:r w:rsidRPr="00DB4C9E">
        <w:rPr>
          <w:rFonts w:eastAsiaTheme="minorHAnsi"/>
          <w:sz w:val="18"/>
          <w:szCs w:val="18"/>
        </w:rPr>
        <w:t>(miejscowość)</w:t>
      </w:r>
      <w:r w:rsidRPr="00DB4C9E">
        <w:rPr>
          <w:rFonts w:eastAsiaTheme="minorHAnsi"/>
          <w:sz w:val="22"/>
          <w:szCs w:val="22"/>
        </w:rPr>
        <w:tab/>
      </w:r>
      <w:r w:rsidRPr="00DB4C9E">
        <w:rPr>
          <w:rFonts w:eastAsiaTheme="minorHAnsi"/>
          <w:sz w:val="22"/>
          <w:szCs w:val="22"/>
        </w:rPr>
        <w:tab/>
      </w:r>
    </w:p>
    <w:p w14:paraId="107780D4" w14:textId="3C64E032" w:rsidR="00FD4669" w:rsidRPr="00DB4C9E" w:rsidRDefault="00FD4669" w:rsidP="008170F2">
      <w:pPr>
        <w:pStyle w:val="Bezodstpw"/>
        <w:ind w:left="4956" w:firstLine="708"/>
        <w:rPr>
          <w:rFonts w:ascii="Times New Roman" w:eastAsiaTheme="minorHAnsi" w:hAnsi="Times New Roman" w:cs="Times New Roman"/>
          <w:sz w:val="22"/>
          <w:szCs w:val="22"/>
        </w:rPr>
      </w:pPr>
      <w:r w:rsidRPr="00DB4C9E">
        <w:rPr>
          <w:rFonts w:ascii="Times New Roman" w:eastAsiaTheme="minorHAnsi" w:hAnsi="Times New Roman" w:cs="Times New Roman"/>
          <w:sz w:val="22"/>
          <w:szCs w:val="22"/>
        </w:rPr>
        <w:t>……………………………………</w:t>
      </w:r>
    </w:p>
    <w:p w14:paraId="3AECC11C" w14:textId="7A04410D" w:rsidR="0093762E" w:rsidRPr="00DB4C9E" w:rsidRDefault="002C4426" w:rsidP="008170F2">
      <w:pPr>
        <w:pStyle w:val="Bezodstpw"/>
        <w:ind w:left="6372"/>
        <w:rPr>
          <w:rFonts w:ascii="Times New Roman" w:eastAsiaTheme="minorHAnsi" w:hAnsi="Times New Roman" w:cs="Times New Roman"/>
          <w:i/>
          <w:iCs/>
          <w:sz w:val="18"/>
          <w:szCs w:val="18"/>
        </w:rPr>
      </w:pPr>
      <w:r>
        <w:rPr>
          <w:rFonts w:ascii="Times New Roman" w:eastAsiaTheme="minorHAnsi" w:hAnsi="Times New Roman" w:cs="Times New Roman"/>
          <w:i/>
          <w:iCs/>
          <w:sz w:val="18"/>
          <w:szCs w:val="18"/>
        </w:rPr>
        <w:t xml:space="preserve">             </w:t>
      </w:r>
      <w:r w:rsidR="00FD4669" w:rsidRPr="00DB4C9E">
        <w:rPr>
          <w:rFonts w:ascii="Times New Roman" w:eastAsiaTheme="minorHAnsi" w:hAnsi="Times New Roman" w:cs="Times New Roman"/>
          <w:i/>
          <w:iCs/>
          <w:sz w:val="18"/>
          <w:szCs w:val="18"/>
        </w:rPr>
        <w:t>(podpis)</w:t>
      </w:r>
    </w:p>
    <w:p w14:paraId="27B92065" w14:textId="77777777" w:rsidR="0093762E" w:rsidRPr="00DB4C9E" w:rsidRDefault="0093762E" w:rsidP="008170F2">
      <w:pPr>
        <w:pStyle w:val="Bezodstpw"/>
        <w:numPr>
          <w:ilvl w:val="0"/>
          <w:numId w:val="2"/>
        </w:numPr>
        <w:rPr>
          <w:rFonts w:ascii="Times New Roman" w:eastAsiaTheme="minorHAnsi" w:hAnsi="Times New Roman" w:cs="Times New Roman"/>
          <w:b/>
          <w:sz w:val="22"/>
          <w:szCs w:val="22"/>
        </w:rPr>
      </w:pPr>
      <w:r w:rsidRPr="00DB4C9E">
        <w:rPr>
          <w:rFonts w:ascii="Times New Roman" w:eastAsiaTheme="minorHAnsi" w:hAnsi="Times New Roman" w:cs="Times New Roman"/>
          <w:b/>
          <w:sz w:val="22"/>
          <w:szCs w:val="22"/>
        </w:rPr>
        <w:t>OŚWIADCZENIE DOTYCZĄCE PODANYCH INFORMACJI:</w:t>
      </w:r>
    </w:p>
    <w:p w14:paraId="041C98A3" w14:textId="77777777" w:rsidR="0093762E" w:rsidRPr="00DB4C9E" w:rsidRDefault="0093762E" w:rsidP="008170F2">
      <w:pPr>
        <w:pStyle w:val="Bezodstpw"/>
        <w:ind w:left="340"/>
        <w:rPr>
          <w:rFonts w:ascii="Times New Roman" w:eastAsiaTheme="minorHAnsi" w:hAnsi="Times New Roman" w:cs="Times New Roman"/>
          <w:b/>
          <w:sz w:val="22"/>
          <w:szCs w:val="22"/>
        </w:rPr>
      </w:pPr>
    </w:p>
    <w:p w14:paraId="581865CD" w14:textId="3B5A3F9C" w:rsidR="0093762E" w:rsidRDefault="0093762E" w:rsidP="008170F2">
      <w:pPr>
        <w:jc w:val="both"/>
        <w:rPr>
          <w:rFonts w:eastAsiaTheme="minorHAnsi"/>
          <w:sz w:val="22"/>
          <w:szCs w:val="22"/>
        </w:rPr>
      </w:pPr>
      <w:r w:rsidRPr="00DB4C9E">
        <w:rPr>
          <w:rFonts w:eastAsiaTheme="minorHAnsi"/>
          <w:sz w:val="22"/>
          <w:szCs w:val="22"/>
        </w:rPr>
        <w:t xml:space="preserve">Oświadczam, że wszystkie informacje podane w powyższych oświadczeniach są aktualne </w:t>
      </w:r>
      <w:r w:rsidRPr="00DB4C9E">
        <w:rPr>
          <w:rFonts w:eastAsia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5E01AC0" w14:textId="77777777" w:rsidR="002C4426" w:rsidRPr="00DB4C9E" w:rsidRDefault="002C4426" w:rsidP="008170F2">
      <w:pPr>
        <w:jc w:val="both"/>
        <w:rPr>
          <w:rFonts w:eastAsiaTheme="minorHAnsi"/>
          <w:sz w:val="22"/>
          <w:szCs w:val="22"/>
        </w:rPr>
      </w:pPr>
    </w:p>
    <w:p w14:paraId="7F03CEAA" w14:textId="1AFCF3F7" w:rsidR="002C4426" w:rsidRPr="002C4426" w:rsidRDefault="002C4426" w:rsidP="002C4426">
      <w:pPr>
        <w:jc w:val="both"/>
        <w:rPr>
          <w:rFonts w:eastAsiaTheme="minorHAnsi"/>
          <w:sz w:val="22"/>
          <w:szCs w:val="22"/>
        </w:rPr>
      </w:pPr>
      <w:r w:rsidRPr="002C4426">
        <w:rPr>
          <w:rFonts w:eastAsiaTheme="minorHAnsi"/>
          <w:sz w:val="22"/>
          <w:szCs w:val="22"/>
        </w:rPr>
        <w:t>……………</w:t>
      </w:r>
      <w:r>
        <w:rPr>
          <w:rFonts w:eastAsiaTheme="minorHAnsi"/>
          <w:sz w:val="22"/>
          <w:szCs w:val="22"/>
        </w:rPr>
        <w:t>……</w:t>
      </w:r>
      <w:r w:rsidRPr="002C4426">
        <w:rPr>
          <w:rFonts w:eastAsiaTheme="minorHAnsi"/>
          <w:sz w:val="22"/>
          <w:szCs w:val="22"/>
        </w:rPr>
        <w:t>.……. , dnia………………….r.</w:t>
      </w:r>
    </w:p>
    <w:p w14:paraId="2C5CCBD1" w14:textId="7662E28F" w:rsidR="002C4426" w:rsidRDefault="002C4426" w:rsidP="002C4426">
      <w:pPr>
        <w:jc w:val="both"/>
        <w:rPr>
          <w:rFonts w:eastAsiaTheme="minorHAnsi"/>
          <w:sz w:val="22"/>
          <w:szCs w:val="22"/>
        </w:rPr>
      </w:pPr>
      <w:r>
        <w:rPr>
          <w:rFonts w:eastAsiaTheme="minorHAnsi"/>
          <w:sz w:val="18"/>
          <w:szCs w:val="18"/>
        </w:rPr>
        <w:t xml:space="preserve">          </w:t>
      </w:r>
      <w:r w:rsidRPr="00DB4C9E">
        <w:rPr>
          <w:rFonts w:eastAsiaTheme="minorHAnsi"/>
          <w:sz w:val="18"/>
          <w:szCs w:val="18"/>
        </w:rPr>
        <w:t>(miejscowość)</w:t>
      </w:r>
      <w:r w:rsidRPr="00DB4C9E">
        <w:rPr>
          <w:rFonts w:eastAsiaTheme="minorHAnsi"/>
          <w:sz w:val="22"/>
          <w:szCs w:val="22"/>
        </w:rPr>
        <w:tab/>
      </w:r>
      <w:r w:rsidRPr="00DB4C9E">
        <w:rPr>
          <w:rFonts w:eastAsiaTheme="minorHAnsi"/>
          <w:sz w:val="22"/>
          <w:szCs w:val="22"/>
        </w:rPr>
        <w:tab/>
      </w:r>
      <w:r w:rsidR="0093762E" w:rsidRPr="00DB4C9E">
        <w:rPr>
          <w:rFonts w:eastAsiaTheme="minorHAnsi"/>
          <w:sz w:val="22"/>
          <w:szCs w:val="22"/>
        </w:rPr>
        <w:tab/>
      </w:r>
      <w:r w:rsidR="0093762E" w:rsidRPr="00DB4C9E">
        <w:rPr>
          <w:rFonts w:eastAsiaTheme="minorHAnsi"/>
          <w:sz w:val="22"/>
          <w:szCs w:val="22"/>
        </w:rPr>
        <w:tab/>
      </w:r>
    </w:p>
    <w:p w14:paraId="3B065957" w14:textId="04DDBB5B" w:rsidR="0093762E" w:rsidRPr="00DB4C9E" w:rsidRDefault="002C4426" w:rsidP="008170F2">
      <w:pPr>
        <w:jc w:val="both"/>
        <w:rPr>
          <w:rFonts w:eastAsiaTheme="minorHAnsi"/>
          <w:sz w:val="22"/>
          <w:szCs w:val="22"/>
        </w:rPr>
      </w:pPr>
      <w:r>
        <w:rPr>
          <w:rFonts w:eastAsiaTheme="minorHAnsi"/>
          <w:sz w:val="22"/>
          <w:szCs w:val="22"/>
        </w:rPr>
        <w:t xml:space="preserve">                                                                                                            </w:t>
      </w:r>
      <w:r w:rsidR="0093762E" w:rsidRPr="00DB4C9E">
        <w:rPr>
          <w:rFonts w:eastAsiaTheme="minorHAnsi"/>
          <w:sz w:val="22"/>
          <w:szCs w:val="22"/>
        </w:rPr>
        <w:t>…………………………………………</w:t>
      </w:r>
    </w:p>
    <w:p w14:paraId="7D9E3FB6" w14:textId="2028686D" w:rsidR="0093762E" w:rsidRPr="00DB4C9E" w:rsidRDefault="002C4426" w:rsidP="008170F2">
      <w:pPr>
        <w:ind w:left="5664" w:firstLine="708"/>
        <w:jc w:val="both"/>
        <w:rPr>
          <w:rFonts w:eastAsiaTheme="minorHAnsi"/>
          <w:i/>
          <w:sz w:val="18"/>
          <w:szCs w:val="18"/>
        </w:rPr>
      </w:pPr>
      <w:r>
        <w:rPr>
          <w:rFonts w:eastAsiaTheme="minorHAnsi"/>
          <w:i/>
          <w:sz w:val="18"/>
          <w:szCs w:val="18"/>
        </w:rPr>
        <w:t xml:space="preserve">                </w:t>
      </w:r>
      <w:r w:rsidR="0093762E" w:rsidRPr="00DB4C9E">
        <w:rPr>
          <w:rFonts w:eastAsiaTheme="minorHAnsi"/>
          <w:i/>
          <w:sz w:val="18"/>
          <w:szCs w:val="18"/>
        </w:rPr>
        <w:t>(podpis)</w:t>
      </w:r>
    </w:p>
    <w:p w14:paraId="12FA730C" w14:textId="77777777" w:rsidR="008170F2" w:rsidRPr="00DB4C9E" w:rsidRDefault="008170F2" w:rsidP="008170F2">
      <w:pPr>
        <w:rPr>
          <w:sz w:val="22"/>
          <w:szCs w:val="22"/>
        </w:rPr>
      </w:pPr>
    </w:p>
    <w:p w14:paraId="0440A95F" w14:textId="77777777" w:rsidR="0093762E" w:rsidRPr="00DB4C9E" w:rsidRDefault="0093762E" w:rsidP="008170F2">
      <w:pPr>
        <w:jc w:val="both"/>
        <w:rPr>
          <w:sz w:val="22"/>
          <w:szCs w:val="22"/>
        </w:rPr>
      </w:pPr>
      <w:r w:rsidRPr="00DB4C9E">
        <w:rPr>
          <w:sz w:val="22"/>
          <w:szCs w:val="22"/>
        </w:rPr>
        <w:t>Prawdziwość powyższych danych potwierdzam własnoręcznym podpisem / potwierdzamy</w:t>
      </w:r>
    </w:p>
    <w:p w14:paraId="3FAE4674" w14:textId="77777777" w:rsidR="0093762E" w:rsidRPr="00DB4C9E" w:rsidRDefault="0093762E" w:rsidP="008170F2">
      <w:pPr>
        <w:jc w:val="both"/>
        <w:rPr>
          <w:sz w:val="22"/>
          <w:szCs w:val="22"/>
        </w:rPr>
      </w:pPr>
      <w:r w:rsidRPr="00DB4C9E">
        <w:rPr>
          <w:sz w:val="22"/>
          <w:szCs w:val="22"/>
        </w:rPr>
        <w:t>własnoręcznymi podpisami</w:t>
      </w:r>
      <w:r w:rsidRPr="00DB4C9E">
        <w:rPr>
          <w:sz w:val="22"/>
          <w:szCs w:val="22"/>
          <w:vertAlign w:val="superscript"/>
        </w:rPr>
        <w:t>(*)</w:t>
      </w:r>
      <w:r w:rsidRPr="00DB4C9E">
        <w:rPr>
          <w:sz w:val="22"/>
          <w:szCs w:val="22"/>
        </w:rPr>
        <w:t xml:space="preserve"> świadom / świadomi</w:t>
      </w:r>
      <w:r w:rsidRPr="00DB4C9E">
        <w:rPr>
          <w:sz w:val="22"/>
          <w:szCs w:val="22"/>
          <w:vertAlign w:val="superscript"/>
        </w:rPr>
        <w:t>(*)</w:t>
      </w:r>
      <w:r w:rsidRPr="00DB4C9E">
        <w:rPr>
          <w:sz w:val="22"/>
          <w:szCs w:val="22"/>
        </w:rPr>
        <w:t xml:space="preserve"> odpowiedzialności karnej z art. 233 kodeksu karnego.</w:t>
      </w:r>
    </w:p>
    <w:p w14:paraId="1BD198AC" w14:textId="77777777" w:rsidR="0093762E" w:rsidRPr="00DB4C9E" w:rsidRDefault="0093762E" w:rsidP="008170F2">
      <w:pPr>
        <w:jc w:val="both"/>
        <w:rPr>
          <w:sz w:val="22"/>
          <w:szCs w:val="22"/>
        </w:rPr>
      </w:pPr>
      <w:r w:rsidRPr="00DB4C9E">
        <w:rPr>
          <w:sz w:val="22"/>
          <w:szCs w:val="22"/>
        </w:rPr>
        <w:t>(*) niepotrzebna skreślić</w:t>
      </w:r>
    </w:p>
    <w:p w14:paraId="61D23FBD" w14:textId="77777777" w:rsidR="007F2709" w:rsidRPr="00DB4C9E" w:rsidRDefault="007F2709" w:rsidP="008170F2">
      <w:pPr>
        <w:jc w:val="both"/>
        <w:rPr>
          <w:sz w:val="22"/>
          <w:szCs w:val="22"/>
        </w:rPr>
      </w:pPr>
    </w:p>
    <w:p w14:paraId="52DAD1BB" w14:textId="0D9D2CF4" w:rsidR="0093762E" w:rsidRPr="00DB4C9E" w:rsidRDefault="0093762E" w:rsidP="008170F2">
      <w:pPr>
        <w:jc w:val="both"/>
        <w:rPr>
          <w:sz w:val="22"/>
          <w:szCs w:val="22"/>
        </w:rPr>
      </w:pPr>
      <w:r w:rsidRPr="00DB4C9E">
        <w:rPr>
          <w:sz w:val="22"/>
          <w:szCs w:val="22"/>
        </w:rPr>
        <w:t xml:space="preserve">Uwaga: </w:t>
      </w:r>
    </w:p>
    <w:p w14:paraId="2FACC535" w14:textId="77777777" w:rsidR="0093762E" w:rsidRPr="00DB4C9E" w:rsidRDefault="0093762E" w:rsidP="008170F2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DB4C9E">
        <w:rPr>
          <w:sz w:val="22"/>
          <w:szCs w:val="22"/>
        </w:rPr>
        <w:t>Podpisuje każdy wykonawca składający ofertę.</w:t>
      </w:r>
    </w:p>
    <w:p w14:paraId="121646AB" w14:textId="77777777" w:rsidR="0093762E" w:rsidRPr="00DB4C9E" w:rsidRDefault="0093762E" w:rsidP="008170F2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DB4C9E">
        <w:rPr>
          <w:sz w:val="22"/>
          <w:szCs w:val="22"/>
        </w:rPr>
        <w:t>W przypadku wykonawców wspólnie ubiegających się o zamówienia powyższy dokument podpisują i  składają oddzielnie wszyscy członkowie.</w:t>
      </w:r>
    </w:p>
    <w:p w14:paraId="5C66EEE9" w14:textId="77777777" w:rsidR="007119F4" w:rsidRDefault="007119F4" w:rsidP="00DE7EFB">
      <w:pPr>
        <w:spacing w:line="360" w:lineRule="auto"/>
        <w:rPr>
          <w:sz w:val="20"/>
          <w:szCs w:val="20"/>
        </w:rPr>
      </w:pPr>
    </w:p>
    <w:p w14:paraId="017B3F3F" w14:textId="77777777" w:rsidR="004E3F27" w:rsidRPr="0007784C" w:rsidRDefault="004E3F27" w:rsidP="004E3F27">
      <w:pPr>
        <w:pStyle w:val="Default"/>
        <w:jc w:val="both"/>
        <w:rPr>
          <w:i/>
          <w:iCs/>
          <w:sz w:val="18"/>
          <w:szCs w:val="18"/>
        </w:rPr>
      </w:pPr>
      <w:r w:rsidRPr="0007784C">
        <w:rPr>
          <w:i/>
          <w:iCs/>
          <w:sz w:val="18"/>
          <w:szCs w:val="18"/>
        </w:rPr>
        <w:t>Wykonawca powinien podpisać niniejszy dokument kwalifikowanym podpisem elektronicznym lub podpisem zaufanym lub podpisem osobistym.</w:t>
      </w:r>
    </w:p>
    <w:p w14:paraId="3317CAAE" w14:textId="77777777" w:rsidR="007119F4" w:rsidRPr="00D614C1" w:rsidRDefault="007119F4" w:rsidP="00DE7EFB">
      <w:pPr>
        <w:spacing w:line="360" w:lineRule="auto"/>
        <w:rPr>
          <w:sz w:val="20"/>
          <w:szCs w:val="20"/>
        </w:rPr>
      </w:pPr>
    </w:p>
    <w:p w14:paraId="4A5221BF" w14:textId="1B7EF601" w:rsidR="00425173" w:rsidRPr="00D614C1" w:rsidRDefault="00F51854" w:rsidP="00DE7EFB">
      <w:pPr>
        <w:spacing w:line="360" w:lineRule="auto"/>
        <w:rPr>
          <w:bCs/>
          <w:sz w:val="20"/>
          <w:szCs w:val="20"/>
        </w:rPr>
      </w:pPr>
      <w:r w:rsidRPr="00D614C1">
        <w:rPr>
          <w:bCs/>
          <w:sz w:val="20"/>
          <w:szCs w:val="20"/>
        </w:rPr>
        <w:lastRenderedPageBreak/>
        <w:t>…</w:t>
      </w:r>
      <w:r w:rsidR="00425173" w:rsidRPr="00D614C1">
        <w:rPr>
          <w:bCs/>
          <w:sz w:val="20"/>
          <w:szCs w:val="20"/>
        </w:rPr>
        <w:t>....................................</w:t>
      </w:r>
      <w:r w:rsidR="00425173" w:rsidRPr="00D614C1">
        <w:rPr>
          <w:bCs/>
          <w:sz w:val="20"/>
          <w:szCs w:val="20"/>
        </w:rPr>
        <w:tab/>
      </w:r>
      <w:r w:rsidR="00425173" w:rsidRPr="00D614C1">
        <w:rPr>
          <w:bCs/>
          <w:sz w:val="20"/>
          <w:szCs w:val="20"/>
        </w:rPr>
        <w:tab/>
      </w:r>
      <w:r w:rsidR="00425173" w:rsidRPr="00D614C1">
        <w:rPr>
          <w:bCs/>
          <w:sz w:val="20"/>
          <w:szCs w:val="20"/>
        </w:rPr>
        <w:tab/>
      </w:r>
      <w:r w:rsidR="00425173" w:rsidRPr="00D614C1">
        <w:rPr>
          <w:bCs/>
          <w:sz w:val="20"/>
          <w:szCs w:val="20"/>
        </w:rPr>
        <w:tab/>
      </w:r>
      <w:r w:rsidR="00425173" w:rsidRPr="00D614C1">
        <w:rPr>
          <w:bCs/>
          <w:sz w:val="20"/>
          <w:szCs w:val="20"/>
        </w:rPr>
        <w:tab/>
      </w:r>
      <w:r w:rsidR="008B42BC">
        <w:rPr>
          <w:bCs/>
          <w:sz w:val="20"/>
          <w:szCs w:val="20"/>
        </w:rPr>
        <w:t xml:space="preserve">                     </w:t>
      </w:r>
      <w:r w:rsidR="00496F08">
        <w:rPr>
          <w:bCs/>
          <w:sz w:val="20"/>
          <w:szCs w:val="20"/>
        </w:rPr>
        <w:t xml:space="preserve">                   </w:t>
      </w:r>
      <w:r w:rsidR="008B42BC">
        <w:rPr>
          <w:bCs/>
          <w:sz w:val="20"/>
          <w:szCs w:val="20"/>
        </w:rPr>
        <w:t xml:space="preserve"> </w:t>
      </w:r>
      <w:r w:rsidR="00425173" w:rsidRPr="00D614C1">
        <w:rPr>
          <w:bCs/>
          <w:sz w:val="20"/>
          <w:szCs w:val="20"/>
        </w:rPr>
        <w:t>……</w:t>
      </w:r>
      <w:r w:rsidRPr="00D614C1">
        <w:rPr>
          <w:bCs/>
          <w:sz w:val="20"/>
          <w:szCs w:val="20"/>
        </w:rPr>
        <w:t>…</w:t>
      </w:r>
      <w:r w:rsidR="00425173" w:rsidRPr="00D614C1">
        <w:rPr>
          <w:bCs/>
          <w:sz w:val="20"/>
          <w:szCs w:val="20"/>
        </w:rPr>
        <w:t>...................................</w:t>
      </w:r>
    </w:p>
    <w:p w14:paraId="04D0580A" w14:textId="65EF040D" w:rsidR="00DB4C9E" w:rsidRPr="00496F08" w:rsidRDefault="00425173" w:rsidP="00DE7EFB">
      <w:pPr>
        <w:spacing w:line="360" w:lineRule="auto"/>
        <w:rPr>
          <w:bCs/>
          <w:i/>
          <w:iCs/>
          <w:sz w:val="18"/>
          <w:szCs w:val="18"/>
        </w:rPr>
      </w:pPr>
      <w:r w:rsidRPr="00D614C1">
        <w:rPr>
          <w:bCs/>
          <w:sz w:val="20"/>
          <w:szCs w:val="20"/>
        </w:rPr>
        <w:t xml:space="preserve">   </w:t>
      </w:r>
      <w:r w:rsidRPr="00496F08">
        <w:rPr>
          <w:bCs/>
          <w:i/>
          <w:iCs/>
          <w:sz w:val="18"/>
          <w:szCs w:val="18"/>
        </w:rPr>
        <w:t>nazwa wykonawcy</w:t>
      </w:r>
      <w:r w:rsidRPr="00D614C1">
        <w:rPr>
          <w:bCs/>
          <w:sz w:val="20"/>
          <w:szCs w:val="20"/>
        </w:rPr>
        <w:tab/>
      </w:r>
      <w:r w:rsidRPr="00D614C1">
        <w:rPr>
          <w:bCs/>
          <w:sz w:val="20"/>
          <w:szCs w:val="20"/>
        </w:rPr>
        <w:tab/>
      </w:r>
      <w:r w:rsidRPr="00D614C1">
        <w:rPr>
          <w:bCs/>
          <w:sz w:val="20"/>
          <w:szCs w:val="20"/>
        </w:rPr>
        <w:tab/>
      </w:r>
      <w:r w:rsidRPr="00D614C1">
        <w:rPr>
          <w:bCs/>
          <w:sz w:val="20"/>
          <w:szCs w:val="20"/>
        </w:rPr>
        <w:tab/>
      </w:r>
      <w:r w:rsidRPr="00D614C1">
        <w:rPr>
          <w:bCs/>
          <w:sz w:val="20"/>
          <w:szCs w:val="20"/>
        </w:rPr>
        <w:tab/>
      </w:r>
      <w:r w:rsidRPr="00D614C1">
        <w:rPr>
          <w:bCs/>
          <w:sz w:val="20"/>
          <w:szCs w:val="20"/>
        </w:rPr>
        <w:tab/>
      </w:r>
      <w:r w:rsidR="008B42BC" w:rsidRPr="00496F08">
        <w:rPr>
          <w:bCs/>
          <w:i/>
          <w:iCs/>
          <w:sz w:val="18"/>
          <w:szCs w:val="18"/>
        </w:rPr>
        <w:t xml:space="preserve">              </w:t>
      </w:r>
      <w:r w:rsidRPr="00496F08">
        <w:rPr>
          <w:bCs/>
          <w:i/>
          <w:iCs/>
          <w:sz w:val="18"/>
          <w:szCs w:val="18"/>
        </w:rPr>
        <w:t xml:space="preserve"> </w:t>
      </w:r>
      <w:r w:rsidR="00496F08" w:rsidRPr="00496F08">
        <w:rPr>
          <w:bCs/>
          <w:i/>
          <w:iCs/>
          <w:sz w:val="18"/>
          <w:szCs w:val="18"/>
        </w:rPr>
        <w:t xml:space="preserve">              </w:t>
      </w:r>
      <w:r w:rsidR="00496F08">
        <w:rPr>
          <w:bCs/>
          <w:i/>
          <w:iCs/>
          <w:sz w:val="18"/>
          <w:szCs w:val="18"/>
        </w:rPr>
        <w:t xml:space="preserve">          </w:t>
      </w:r>
      <w:r w:rsidR="00496F08" w:rsidRPr="00496F08">
        <w:rPr>
          <w:bCs/>
          <w:i/>
          <w:iCs/>
          <w:sz w:val="18"/>
          <w:szCs w:val="18"/>
        </w:rPr>
        <w:t xml:space="preserve"> </w:t>
      </w:r>
      <w:r w:rsidRPr="00496F08">
        <w:rPr>
          <w:bCs/>
          <w:i/>
          <w:iCs/>
          <w:sz w:val="18"/>
          <w:szCs w:val="18"/>
        </w:rPr>
        <w:t>miejscowość, dat</w:t>
      </w:r>
      <w:r w:rsidR="00D614C1" w:rsidRPr="00496F08">
        <w:rPr>
          <w:bCs/>
          <w:i/>
          <w:iCs/>
          <w:sz w:val="18"/>
          <w:szCs w:val="18"/>
        </w:rPr>
        <w:t>a</w:t>
      </w:r>
    </w:p>
    <w:p w14:paraId="63FE3020" w14:textId="77777777" w:rsidR="00425173" w:rsidRPr="00AE61BD" w:rsidRDefault="00425173" w:rsidP="00DE7EFB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298919E3" w14:textId="0820DD23" w:rsidR="00425173" w:rsidRPr="00D614C1" w:rsidRDefault="00425173" w:rsidP="00DE7EFB">
      <w:pPr>
        <w:pStyle w:val="Nagwek1"/>
        <w:spacing w:line="360" w:lineRule="auto"/>
        <w:jc w:val="right"/>
        <w:rPr>
          <w:sz w:val="22"/>
          <w:szCs w:val="22"/>
        </w:rPr>
      </w:pPr>
      <w:bookmarkStart w:id="8" w:name="_Toc365957018"/>
      <w:bookmarkStart w:id="9" w:name="_Toc28606724"/>
      <w:r w:rsidRPr="00D614C1">
        <w:rPr>
          <w:sz w:val="22"/>
          <w:szCs w:val="22"/>
        </w:rPr>
        <w:t>*Oświadczenie dotyczące udostępnienia zasobów</w:t>
      </w:r>
      <w:r w:rsidRPr="00D614C1">
        <w:rPr>
          <w:sz w:val="22"/>
          <w:szCs w:val="22"/>
        </w:rPr>
        <w:tab/>
        <w:t xml:space="preserve">Załącznik nr </w:t>
      </w:r>
      <w:bookmarkEnd w:id="8"/>
      <w:bookmarkEnd w:id="9"/>
      <w:r w:rsidR="00E8476C">
        <w:rPr>
          <w:sz w:val="22"/>
          <w:szCs w:val="22"/>
        </w:rPr>
        <w:t>3</w:t>
      </w:r>
      <w:r w:rsidR="00E975CC" w:rsidRPr="00D614C1">
        <w:rPr>
          <w:sz w:val="22"/>
          <w:szCs w:val="22"/>
        </w:rPr>
        <w:t>A</w:t>
      </w:r>
    </w:p>
    <w:p w14:paraId="0BB2E047" w14:textId="6451188C" w:rsidR="00425173" w:rsidRPr="008D15EC" w:rsidRDefault="00D32E4A" w:rsidP="00DE7EFB">
      <w:pPr>
        <w:pStyle w:val="Tekstpodstawowywcity3"/>
        <w:spacing w:line="360" w:lineRule="auto"/>
        <w:ind w:left="0"/>
        <w:jc w:val="center"/>
        <w:rPr>
          <w:iCs/>
          <w:color w:val="000000"/>
          <w:sz w:val="20"/>
        </w:rPr>
      </w:pPr>
      <w:r>
        <w:rPr>
          <w:iCs/>
          <w:color w:val="000000"/>
          <w:sz w:val="22"/>
          <w:szCs w:val="22"/>
        </w:rPr>
        <w:t xml:space="preserve">          </w:t>
      </w:r>
      <w:r w:rsidR="00E8476C">
        <w:rPr>
          <w:iCs/>
          <w:color w:val="000000"/>
          <w:sz w:val="22"/>
          <w:szCs w:val="22"/>
        </w:rPr>
        <w:t xml:space="preserve">      </w:t>
      </w:r>
      <w:r w:rsidR="00F51854" w:rsidRPr="008D15EC">
        <w:rPr>
          <w:iCs/>
          <w:color w:val="000000"/>
          <w:sz w:val="20"/>
        </w:rPr>
        <w:t>(składane wraz z ofertą – jeżeli dotyczy)</w:t>
      </w:r>
    </w:p>
    <w:p w14:paraId="6852A9DB" w14:textId="77777777" w:rsidR="00425173" w:rsidRPr="00D614C1" w:rsidRDefault="00425173" w:rsidP="00DE7EFB">
      <w:pPr>
        <w:numPr>
          <w:ilvl w:val="12"/>
          <w:numId w:val="0"/>
        </w:numPr>
        <w:tabs>
          <w:tab w:val="left" w:pos="2460"/>
        </w:tabs>
        <w:spacing w:line="360" w:lineRule="auto"/>
        <w:rPr>
          <w:b/>
          <w:sz w:val="22"/>
          <w:szCs w:val="22"/>
        </w:rPr>
      </w:pPr>
      <w:r w:rsidRPr="00D614C1">
        <w:rPr>
          <w:b/>
          <w:sz w:val="22"/>
          <w:szCs w:val="22"/>
        </w:rPr>
        <w:tab/>
      </w:r>
    </w:p>
    <w:p w14:paraId="464B1AE3" w14:textId="77777777" w:rsidR="00425173" w:rsidRPr="00D614C1" w:rsidRDefault="00425173" w:rsidP="00DE7EFB">
      <w:pPr>
        <w:spacing w:line="360" w:lineRule="auto"/>
        <w:rPr>
          <w:b/>
          <w:sz w:val="22"/>
          <w:szCs w:val="22"/>
        </w:rPr>
      </w:pPr>
      <w:r w:rsidRPr="00D614C1">
        <w:rPr>
          <w:b/>
          <w:sz w:val="22"/>
          <w:szCs w:val="22"/>
        </w:rPr>
        <w:t>ZAMAWIAJĄCY: ……………………………………………………………………..</w:t>
      </w:r>
    </w:p>
    <w:p w14:paraId="744219FA" w14:textId="77777777" w:rsidR="00425173" w:rsidRPr="00D614C1" w:rsidRDefault="00425173" w:rsidP="00DE7EFB">
      <w:pPr>
        <w:numPr>
          <w:ilvl w:val="12"/>
          <w:numId w:val="0"/>
        </w:numPr>
        <w:spacing w:line="360" w:lineRule="auto"/>
        <w:rPr>
          <w:b/>
          <w:sz w:val="22"/>
          <w:szCs w:val="22"/>
        </w:rPr>
      </w:pPr>
    </w:p>
    <w:p w14:paraId="26EB83A2" w14:textId="77777777" w:rsidR="00425173" w:rsidRPr="00D614C1" w:rsidRDefault="00425173" w:rsidP="00DE7EFB">
      <w:pPr>
        <w:numPr>
          <w:ilvl w:val="12"/>
          <w:numId w:val="0"/>
        </w:numPr>
        <w:spacing w:line="360" w:lineRule="auto"/>
        <w:rPr>
          <w:b/>
          <w:sz w:val="22"/>
          <w:szCs w:val="22"/>
        </w:rPr>
      </w:pPr>
      <w:r w:rsidRPr="00D614C1">
        <w:rPr>
          <w:b/>
          <w:sz w:val="22"/>
          <w:szCs w:val="22"/>
        </w:rPr>
        <w:t>WYKONAWCA:</w:t>
      </w:r>
      <w:r w:rsidRPr="00D614C1">
        <w:rPr>
          <w:b/>
          <w:sz w:val="22"/>
          <w:szCs w:val="22"/>
        </w:rPr>
        <w:tab/>
      </w:r>
      <w:r w:rsidRPr="00D614C1">
        <w:rPr>
          <w:b/>
          <w:sz w:val="22"/>
          <w:szCs w:val="22"/>
        </w:rPr>
        <w:tab/>
      </w:r>
      <w:r w:rsidRPr="00D614C1">
        <w:rPr>
          <w:b/>
          <w:sz w:val="22"/>
          <w:szCs w:val="22"/>
        </w:rPr>
        <w:tab/>
      </w:r>
      <w:r w:rsidRPr="00D614C1">
        <w:rPr>
          <w:b/>
          <w:sz w:val="22"/>
          <w:szCs w:val="22"/>
        </w:rPr>
        <w:tab/>
      </w:r>
      <w:r w:rsidRPr="00D614C1">
        <w:rPr>
          <w:b/>
          <w:sz w:val="22"/>
          <w:szCs w:val="22"/>
        </w:rPr>
        <w:tab/>
      </w:r>
      <w:r w:rsidRPr="00D614C1">
        <w:rPr>
          <w:b/>
          <w:sz w:val="22"/>
          <w:szCs w:val="22"/>
        </w:rPr>
        <w:tab/>
      </w:r>
      <w:r w:rsidRPr="00D614C1">
        <w:rPr>
          <w:b/>
          <w:sz w:val="22"/>
          <w:szCs w:val="22"/>
        </w:rPr>
        <w:tab/>
        <w:t>UDOSTĘPNIAJĄCY:</w:t>
      </w:r>
    </w:p>
    <w:p w14:paraId="3425A269" w14:textId="77777777" w:rsidR="00425173" w:rsidRPr="00D614C1" w:rsidRDefault="00425173" w:rsidP="00DE7EFB">
      <w:pPr>
        <w:numPr>
          <w:ilvl w:val="12"/>
          <w:numId w:val="0"/>
        </w:numPr>
        <w:spacing w:line="360" w:lineRule="auto"/>
        <w:rPr>
          <w:b/>
          <w:sz w:val="22"/>
          <w:szCs w:val="22"/>
        </w:rPr>
      </w:pPr>
    </w:p>
    <w:p w14:paraId="4C00FAE6" w14:textId="77777777" w:rsidR="00425173" w:rsidRPr="00D614C1" w:rsidRDefault="00425173" w:rsidP="00DE7EFB">
      <w:pPr>
        <w:numPr>
          <w:ilvl w:val="12"/>
          <w:numId w:val="0"/>
        </w:numPr>
        <w:spacing w:line="360" w:lineRule="auto"/>
        <w:rPr>
          <w:b/>
          <w:sz w:val="22"/>
          <w:szCs w:val="22"/>
        </w:rPr>
      </w:pPr>
    </w:p>
    <w:p w14:paraId="5CA62078" w14:textId="57897EAE" w:rsidR="00425173" w:rsidRPr="00D614C1" w:rsidRDefault="00425173" w:rsidP="00DE7EFB">
      <w:pPr>
        <w:spacing w:line="360" w:lineRule="auto"/>
        <w:rPr>
          <w:color w:val="000000"/>
          <w:sz w:val="18"/>
          <w:szCs w:val="18"/>
        </w:rPr>
      </w:pPr>
      <w:r w:rsidRPr="00D614C1">
        <w:rPr>
          <w:color w:val="000000"/>
          <w:sz w:val="18"/>
          <w:szCs w:val="18"/>
        </w:rPr>
        <w:t xml:space="preserve">   ………….......................................                                   </w:t>
      </w:r>
      <w:r w:rsidR="007F0853">
        <w:rPr>
          <w:color w:val="000000"/>
          <w:sz w:val="18"/>
          <w:szCs w:val="18"/>
        </w:rPr>
        <w:t xml:space="preserve">                                   </w:t>
      </w:r>
      <w:r w:rsidRPr="00D614C1">
        <w:rPr>
          <w:color w:val="000000"/>
          <w:sz w:val="18"/>
          <w:szCs w:val="18"/>
        </w:rPr>
        <w:t xml:space="preserve">   ……….. ........................................................</w:t>
      </w:r>
    </w:p>
    <w:p w14:paraId="6C389068" w14:textId="4522E5E8" w:rsidR="00425173" w:rsidRPr="00D614C1" w:rsidRDefault="00425173" w:rsidP="00DE7EFB">
      <w:pPr>
        <w:spacing w:line="360" w:lineRule="auto"/>
        <w:ind w:left="5664" w:hanging="5664"/>
        <w:rPr>
          <w:color w:val="000000"/>
          <w:sz w:val="18"/>
          <w:szCs w:val="18"/>
        </w:rPr>
      </w:pPr>
      <w:r w:rsidRPr="00D614C1">
        <w:rPr>
          <w:color w:val="000000"/>
          <w:sz w:val="18"/>
          <w:szCs w:val="18"/>
        </w:rPr>
        <w:t xml:space="preserve">(Nazwa, firma, adres lub imię i nazwisko)                        </w:t>
      </w:r>
      <w:r w:rsidR="007F0853">
        <w:rPr>
          <w:color w:val="000000"/>
          <w:sz w:val="18"/>
          <w:szCs w:val="18"/>
        </w:rPr>
        <w:t xml:space="preserve">                                        </w:t>
      </w:r>
      <w:r w:rsidRPr="00D614C1">
        <w:rPr>
          <w:color w:val="000000"/>
          <w:sz w:val="18"/>
          <w:szCs w:val="18"/>
        </w:rPr>
        <w:t xml:space="preserve">     (Nazwa, firma adres lub imię i nazwisko, </w:t>
      </w:r>
    </w:p>
    <w:p w14:paraId="5108C670" w14:textId="27C80CD4" w:rsidR="00425173" w:rsidRPr="00D614C1" w:rsidRDefault="00425173" w:rsidP="00DE7EFB">
      <w:pPr>
        <w:spacing w:line="360" w:lineRule="auto"/>
        <w:rPr>
          <w:color w:val="000000"/>
          <w:sz w:val="18"/>
          <w:szCs w:val="18"/>
        </w:rPr>
      </w:pPr>
      <w:r w:rsidRPr="00D614C1">
        <w:rPr>
          <w:color w:val="000000"/>
          <w:sz w:val="18"/>
          <w:szCs w:val="18"/>
        </w:rPr>
        <w:t xml:space="preserve"> adres zam. – w przypadku osoby fizycznej)       </w:t>
      </w:r>
      <w:r w:rsidRPr="00D614C1">
        <w:rPr>
          <w:color w:val="000000"/>
          <w:sz w:val="18"/>
          <w:szCs w:val="18"/>
        </w:rPr>
        <w:tab/>
        <w:t xml:space="preserve">      </w:t>
      </w:r>
      <w:r w:rsidR="007F0853">
        <w:rPr>
          <w:color w:val="000000"/>
          <w:sz w:val="18"/>
          <w:szCs w:val="18"/>
        </w:rPr>
        <w:t xml:space="preserve">                                                 </w:t>
      </w:r>
      <w:r w:rsidRPr="00D614C1">
        <w:rPr>
          <w:color w:val="000000"/>
          <w:sz w:val="18"/>
          <w:szCs w:val="18"/>
        </w:rPr>
        <w:t xml:space="preserve">adres zam. – w przypadku osoby fizycznej) </w:t>
      </w:r>
    </w:p>
    <w:p w14:paraId="2DC787F1" w14:textId="77777777" w:rsidR="00425173" w:rsidRPr="00D614C1" w:rsidRDefault="00425173" w:rsidP="00DE7EFB">
      <w:pPr>
        <w:spacing w:line="360" w:lineRule="auto"/>
        <w:rPr>
          <w:b/>
          <w:bCs/>
          <w:sz w:val="22"/>
          <w:szCs w:val="22"/>
        </w:rPr>
      </w:pPr>
    </w:p>
    <w:p w14:paraId="35DB966E" w14:textId="0C80B1D3" w:rsidR="00425173" w:rsidRPr="00D614C1" w:rsidRDefault="00425173" w:rsidP="00DE7EFB">
      <w:pPr>
        <w:pStyle w:val="Standardowy1"/>
        <w:spacing w:line="360" w:lineRule="auto"/>
        <w:jc w:val="both"/>
        <w:rPr>
          <w:sz w:val="22"/>
          <w:szCs w:val="22"/>
        </w:rPr>
      </w:pPr>
      <w:r w:rsidRPr="00D614C1">
        <w:rPr>
          <w:sz w:val="22"/>
          <w:szCs w:val="22"/>
        </w:rPr>
        <w:t xml:space="preserve">Niniejszym oświadczam, iż oddaję do dyspozycji Wykonawcy zamówienia niezbędne zasoby na okres korzystania z nich przy wykonywaniu niżej wymienionego zamówienia, którego przedmiotem jest: </w:t>
      </w:r>
    </w:p>
    <w:p w14:paraId="1E05EEC3" w14:textId="0434B540" w:rsidR="00425173" w:rsidRDefault="00425173" w:rsidP="00DE7EFB">
      <w:pPr>
        <w:pStyle w:val="Standardowy1"/>
        <w:spacing w:line="360" w:lineRule="auto"/>
        <w:jc w:val="both"/>
        <w:rPr>
          <w:b/>
          <w:bCs/>
          <w:sz w:val="22"/>
          <w:szCs w:val="22"/>
        </w:rPr>
      </w:pPr>
      <w:r w:rsidRPr="00D614C1">
        <w:rPr>
          <w:sz w:val="22"/>
          <w:szCs w:val="22"/>
        </w:rPr>
        <w:t>………………………………………………………………………………………………………………………</w:t>
      </w:r>
    </w:p>
    <w:p w14:paraId="751A031B" w14:textId="77777777" w:rsidR="00DE46F9" w:rsidRPr="00DE46F9" w:rsidRDefault="00DE46F9" w:rsidP="00DE7EFB">
      <w:pPr>
        <w:pStyle w:val="Standardowy1"/>
        <w:spacing w:line="360" w:lineRule="auto"/>
        <w:jc w:val="both"/>
        <w:rPr>
          <w:b/>
          <w:bCs/>
          <w:sz w:val="6"/>
          <w:szCs w:val="6"/>
        </w:rPr>
      </w:pPr>
    </w:p>
    <w:p w14:paraId="64A578DE" w14:textId="77777777" w:rsidR="00425173" w:rsidRPr="00D614C1" w:rsidRDefault="00425173" w:rsidP="00DE7EFB">
      <w:pPr>
        <w:suppressAutoHyphens/>
        <w:spacing w:line="360" w:lineRule="auto"/>
        <w:rPr>
          <w:color w:val="000000"/>
          <w:sz w:val="22"/>
          <w:szCs w:val="22"/>
          <w:lang w:eastAsia="ar-SA"/>
        </w:rPr>
      </w:pPr>
      <w:r w:rsidRPr="00D614C1">
        <w:rPr>
          <w:bCs/>
          <w:color w:val="000000"/>
          <w:sz w:val="22"/>
          <w:szCs w:val="22"/>
          <w:lang w:eastAsia="ar-SA"/>
        </w:rPr>
        <w:t xml:space="preserve"> </w:t>
      </w:r>
      <w:r w:rsidRPr="00D614C1">
        <w:rPr>
          <w:b/>
          <w:bCs/>
          <w:color w:val="000000"/>
          <w:sz w:val="22"/>
          <w:szCs w:val="22"/>
        </w:rPr>
        <w:t>Potencjał …………………………………………………………………………………….</w:t>
      </w:r>
    </w:p>
    <w:p w14:paraId="3B1AC82C" w14:textId="77777777" w:rsidR="00425173" w:rsidRPr="00D614C1" w:rsidRDefault="00425173" w:rsidP="00DE7EFB">
      <w:pPr>
        <w:spacing w:line="360" w:lineRule="auto"/>
        <w:rPr>
          <w:b/>
          <w:sz w:val="22"/>
          <w:szCs w:val="22"/>
        </w:rPr>
      </w:pPr>
    </w:p>
    <w:p w14:paraId="0D7E0C91" w14:textId="77777777" w:rsidR="00425173" w:rsidRPr="00D614C1" w:rsidRDefault="00425173" w:rsidP="00DE7EFB">
      <w:pPr>
        <w:pStyle w:val="siwz"/>
        <w:numPr>
          <w:ilvl w:val="0"/>
          <w:numId w:val="7"/>
        </w:numPr>
        <w:spacing w:line="360" w:lineRule="auto"/>
        <w:rPr>
          <w:color w:val="000000"/>
          <w:sz w:val="22"/>
          <w:szCs w:val="22"/>
        </w:rPr>
      </w:pPr>
      <w:r w:rsidRPr="00D614C1">
        <w:rPr>
          <w:color w:val="000000"/>
          <w:sz w:val="22"/>
          <w:szCs w:val="22"/>
        </w:rPr>
        <w:t>zakresu dostępnych wykonawcy zasobów  …………………..………………………………….</w:t>
      </w:r>
    </w:p>
    <w:p w14:paraId="37B4BC37" w14:textId="77777777" w:rsidR="00425173" w:rsidRPr="00DE46F9" w:rsidRDefault="00425173" w:rsidP="00D614C1">
      <w:pPr>
        <w:pStyle w:val="siwz"/>
        <w:spacing w:line="360" w:lineRule="auto"/>
        <w:rPr>
          <w:color w:val="000000"/>
          <w:sz w:val="6"/>
          <w:szCs w:val="6"/>
        </w:rPr>
      </w:pPr>
    </w:p>
    <w:p w14:paraId="02F620D6" w14:textId="42CED3D5" w:rsidR="00425173" w:rsidRPr="00D614C1" w:rsidRDefault="00425173" w:rsidP="00D614C1">
      <w:pPr>
        <w:pStyle w:val="siwz"/>
        <w:numPr>
          <w:ilvl w:val="0"/>
          <w:numId w:val="7"/>
        </w:numPr>
        <w:spacing w:line="360" w:lineRule="auto"/>
        <w:rPr>
          <w:color w:val="000000"/>
          <w:sz w:val="22"/>
          <w:szCs w:val="22"/>
        </w:rPr>
      </w:pPr>
      <w:r w:rsidRPr="00D614C1">
        <w:rPr>
          <w:color w:val="000000"/>
          <w:sz w:val="22"/>
          <w:szCs w:val="22"/>
        </w:rPr>
        <w:t>sposobu wykorzystania zasobów przez wykonawcę przy wykonywaniu zamówienia ………..….</w:t>
      </w:r>
    </w:p>
    <w:p w14:paraId="375660A6" w14:textId="77777777" w:rsidR="00425173" w:rsidRPr="00D614C1" w:rsidRDefault="00425173" w:rsidP="00DE7EFB">
      <w:pPr>
        <w:pStyle w:val="siwz"/>
        <w:spacing w:line="360" w:lineRule="auto"/>
        <w:ind w:left="340"/>
        <w:rPr>
          <w:color w:val="000000"/>
          <w:sz w:val="22"/>
          <w:szCs w:val="22"/>
        </w:rPr>
      </w:pPr>
      <w:r w:rsidRPr="00D614C1">
        <w:rPr>
          <w:color w:val="000000"/>
          <w:sz w:val="22"/>
          <w:szCs w:val="22"/>
        </w:rPr>
        <w:t>………………………………………………………………………………………………..………</w:t>
      </w:r>
    </w:p>
    <w:p w14:paraId="07C68EE9" w14:textId="77777777" w:rsidR="00425173" w:rsidRPr="00DE46F9" w:rsidRDefault="00425173" w:rsidP="00DE7EFB">
      <w:pPr>
        <w:pStyle w:val="siwz"/>
        <w:spacing w:line="360" w:lineRule="auto"/>
        <w:ind w:left="340"/>
        <w:rPr>
          <w:color w:val="000000"/>
          <w:sz w:val="6"/>
          <w:szCs w:val="6"/>
        </w:rPr>
      </w:pPr>
    </w:p>
    <w:p w14:paraId="315C51A0" w14:textId="3E38623D" w:rsidR="00425173" w:rsidRPr="00D614C1" w:rsidRDefault="00425173" w:rsidP="00DE7EFB">
      <w:pPr>
        <w:pStyle w:val="siwz"/>
        <w:numPr>
          <w:ilvl w:val="0"/>
          <w:numId w:val="7"/>
        </w:numPr>
        <w:spacing w:line="360" w:lineRule="auto"/>
        <w:rPr>
          <w:color w:val="000000"/>
          <w:sz w:val="22"/>
          <w:szCs w:val="22"/>
        </w:rPr>
      </w:pPr>
      <w:r w:rsidRPr="00D614C1">
        <w:rPr>
          <w:color w:val="000000"/>
          <w:sz w:val="22"/>
          <w:szCs w:val="22"/>
        </w:rPr>
        <w:t>zakres i okres udziału podmiotu przy wykonywaniu zamówienia …………………………………</w:t>
      </w:r>
    </w:p>
    <w:p w14:paraId="3DB42458" w14:textId="77777777" w:rsidR="00425173" w:rsidRPr="00D614C1" w:rsidRDefault="00425173" w:rsidP="00DE7EFB">
      <w:pPr>
        <w:pStyle w:val="siwz"/>
        <w:spacing w:line="360" w:lineRule="auto"/>
        <w:rPr>
          <w:color w:val="000000"/>
          <w:sz w:val="22"/>
          <w:szCs w:val="22"/>
        </w:rPr>
      </w:pPr>
      <w:r w:rsidRPr="00D614C1">
        <w:rPr>
          <w:color w:val="000000"/>
          <w:sz w:val="22"/>
          <w:szCs w:val="22"/>
        </w:rPr>
        <w:t>………………………………………………………………………………………………………………..</w:t>
      </w:r>
    </w:p>
    <w:p w14:paraId="42E306CE" w14:textId="77777777" w:rsidR="00425173" w:rsidRPr="00DE46F9" w:rsidRDefault="00425173" w:rsidP="00DE7EFB">
      <w:pPr>
        <w:pStyle w:val="siwz"/>
        <w:spacing w:line="360" w:lineRule="auto"/>
        <w:ind w:left="360"/>
        <w:rPr>
          <w:color w:val="000000"/>
          <w:sz w:val="6"/>
          <w:szCs w:val="6"/>
        </w:rPr>
      </w:pPr>
    </w:p>
    <w:p w14:paraId="1128CAF9" w14:textId="500C0D53" w:rsidR="00425173" w:rsidRPr="00D614C1" w:rsidRDefault="00425173" w:rsidP="00D614C1">
      <w:pPr>
        <w:pStyle w:val="siwz"/>
        <w:numPr>
          <w:ilvl w:val="0"/>
          <w:numId w:val="7"/>
        </w:numPr>
        <w:spacing w:line="360" w:lineRule="auto"/>
        <w:rPr>
          <w:color w:val="000000"/>
          <w:sz w:val="22"/>
          <w:szCs w:val="22"/>
        </w:rPr>
      </w:pPr>
      <w:r w:rsidRPr="00D614C1">
        <w:rPr>
          <w:color w:val="000000"/>
          <w:sz w:val="22"/>
          <w:szCs w:val="22"/>
        </w:rPr>
        <w:t>charakteru stosunku, jaki będzie łączył wykonawcę z udostępniającym zasoby …………..……</w:t>
      </w:r>
    </w:p>
    <w:p w14:paraId="64FF5A64" w14:textId="77777777" w:rsidR="00425173" w:rsidRPr="00D614C1" w:rsidRDefault="00425173" w:rsidP="00DE7EFB">
      <w:pPr>
        <w:pStyle w:val="siwz"/>
        <w:spacing w:line="360" w:lineRule="auto"/>
        <w:ind w:left="340"/>
        <w:rPr>
          <w:color w:val="000000"/>
          <w:sz w:val="22"/>
          <w:szCs w:val="22"/>
        </w:rPr>
      </w:pPr>
      <w:r w:rsidRPr="00D614C1">
        <w:rPr>
          <w:color w:val="000000"/>
          <w:sz w:val="22"/>
          <w:szCs w:val="22"/>
        </w:rPr>
        <w:t>…………………………………………..………………………………………………………………</w:t>
      </w:r>
    </w:p>
    <w:p w14:paraId="333BA76A" w14:textId="77777777" w:rsidR="00425173" w:rsidRPr="00DE46F9" w:rsidRDefault="00425173" w:rsidP="00DE7EFB">
      <w:pPr>
        <w:pStyle w:val="siwz"/>
        <w:spacing w:line="360" w:lineRule="auto"/>
        <w:ind w:left="340"/>
        <w:rPr>
          <w:color w:val="000000"/>
          <w:sz w:val="6"/>
          <w:szCs w:val="6"/>
        </w:rPr>
      </w:pPr>
    </w:p>
    <w:p w14:paraId="1292555E" w14:textId="09D210D3" w:rsidR="00425173" w:rsidRPr="00D614C1" w:rsidRDefault="00425173" w:rsidP="00DE7EFB">
      <w:pPr>
        <w:pStyle w:val="siwz"/>
        <w:numPr>
          <w:ilvl w:val="0"/>
          <w:numId w:val="7"/>
        </w:numPr>
        <w:spacing w:line="360" w:lineRule="auto"/>
        <w:rPr>
          <w:color w:val="000000"/>
          <w:sz w:val="22"/>
          <w:szCs w:val="22"/>
        </w:rPr>
      </w:pPr>
      <w:r w:rsidRPr="00D614C1">
        <w:rPr>
          <w:color w:val="000000"/>
          <w:sz w:val="22"/>
          <w:szCs w:val="22"/>
        </w:rPr>
        <w:t xml:space="preserve">czy podmiot udostępniający zdolności w postaci kwalifikacji zawodowych lub doświadczenia będzie realizował roboty budowlane lub usługi, których wskazane zdolności dotyczą </w:t>
      </w:r>
    </w:p>
    <w:p w14:paraId="12E1B20C" w14:textId="77777777" w:rsidR="00425173" w:rsidRPr="00D614C1" w:rsidRDefault="00425173" w:rsidP="00DE7EFB">
      <w:pPr>
        <w:pStyle w:val="siwz"/>
        <w:spacing w:line="360" w:lineRule="auto"/>
        <w:ind w:left="340"/>
        <w:rPr>
          <w:color w:val="000000"/>
          <w:sz w:val="22"/>
          <w:szCs w:val="22"/>
        </w:rPr>
      </w:pPr>
    </w:p>
    <w:p w14:paraId="777820FE" w14:textId="77777777" w:rsidR="00425173" w:rsidRPr="00D614C1" w:rsidRDefault="00425173" w:rsidP="00DE7EFB">
      <w:pPr>
        <w:pStyle w:val="siwz"/>
        <w:spacing w:line="360" w:lineRule="auto"/>
        <w:ind w:left="340"/>
        <w:rPr>
          <w:color w:val="000000"/>
          <w:sz w:val="22"/>
          <w:szCs w:val="22"/>
        </w:rPr>
      </w:pPr>
      <w:r w:rsidRPr="00D614C1">
        <w:rPr>
          <w:color w:val="000000"/>
          <w:sz w:val="22"/>
          <w:szCs w:val="22"/>
        </w:rPr>
        <w:t>………………………………………………………………………………………………………….…</w:t>
      </w:r>
    </w:p>
    <w:p w14:paraId="569697AC" w14:textId="77777777" w:rsidR="00425173" w:rsidRPr="00D614C1" w:rsidRDefault="00425173" w:rsidP="00DE7EFB">
      <w:pPr>
        <w:spacing w:line="360" w:lineRule="auto"/>
        <w:rPr>
          <w:b/>
          <w:sz w:val="22"/>
          <w:szCs w:val="22"/>
        </w:rPr>
      </w:pPr>
    </w:p>
    <w:p w14:paraId="6A4594CC" w14:textId="77777777" w:rsidR="00425173" w:rsidRPr="00D614C1" w:rsidRDefault="00425173" w:rsidP="00DE7EFB">
      <w:pPr>
        <w:spacing w:line="360" w:lineRule="auto"/>
        <w:rPr>
          <w:b/>
          <w:sz w:val="22"/>
          <w:szCs w:val="22"/>
        </w:rPr>
      </w:pPr>
    </w:p>
    <w:p w14:paraId="0A6A44DB" w14:textId="77777777" w:rsidR="00425173" w:rsidRPr="00D614C1" w:rsidRDefault="00425173" w:rsidP="00DE7EFB">
      <w:pPr>
        <w:spacing w:line="360" w:lineRule="auto"/>
        <w:rPr>
          <w:sz w:val="22"/>
          <w:szCs w:val="22"/>
        </w:rPr>
      </w:pPr>
      <w:r w:rsidRPr="00D614C1">
        <w:rPr>
          <w:sz w:val="22"/>
          <w:szCs w:val="22"/>
        </w:rPr>
        <w:t xml:space="preserve"> </w:t>
      </w:r>
      <w:r w:rsidRPr="00D614C1">
        <w:rPr>
          <w:sz w:val="22"/>
          <w:szCs w:val="22"/>
        </w:rPr>
        <w:tab/>
      </w:r>
      <w:r w:rsidRPr="00D614C1">
        <w:rPr>
          <w:sz w:val="22"/>
          <w:szCs w:val="22"/>
        </w:rPr>
        <w:tab/>
      </w:r>
      <w:r w:rsidRPr="00D614C1">
        <w:rPr>
          <w:sz w:val="22"/>
          <w:szCs w:val="22"/>
        </w:rPr>
        <w:tab/>
      </w:r>
      <w:r w:rsidRPr="00D614C1">
        <w:rPr>
          <w:sz w:val="22"/>
          <w:szCs w:val="22"/>
        </w:rPr>
        <w:tab/>
      </w:r>
      <w:r w:rsidRPr="00D614C1">
        <w:rPr>
          <w:sz w:val="22"/>
          <w:szCs w:val="22"/>
        </w:rPr>
        <w:tab/>
      </w:r>
      <w:r w:rsidRPr="00D614C1">
        <w:rPr>
          <w:sz w:val="22"/>
          <w:szCs w:val="22"/>
        </w:rPr>
        <w:tab/>
      </w:r>
      <w:r w:rsidRPr="00D614C1">
        <w:rPr>
          <w:sz w:val="22"/>
          <w:szCs w:val="22"/>
        </w:rPr>
        <w:tab/>
      </w:r>
      <w:r w:rsidRPr="00D614C1">
        <w:rPr>
          <w:sz w:val="22"/>
          <w:szCs w:val="22"/>
        </w:rPr>
        <w:tab/>
        <w:t>………………………………………………….</w:t>
      </w:r>
    </w:p>
    <w:p w14:paraId="5A83A8AB" w14:textId="27DCE9B6" w:rsidR="008170F2" w:rsidRPr="00D614C1" w:rsidRDefault="00425173" w:rsidP="00D614C1">
      <w:pPr>
        <w:spacing w:line="360" w:lineRule="auto"/>
        <w:ind w:left="5664" w:firstLine="30"/>
        <w:jc w:val="center"/>
        <w:rPr>
          <w:sz w:val="18"/>
          <w:szCs w:val="18"/>
        </w:rPr>
      </w:pPr>
      <w:r w:rsidRPr="00D614C1">
        <w:rPr>
          <w:sz w:val="18"/>
          <w:szCs w:val="18"/>
        </w:rPr>
        <w:t>(podpis osoby/osób uprawnionych do składania oświadczeń woli w imieniu udostępniającego potencjał  oraz  pieczątka/pieczątki</w:t>
      </w:r>
    </w:p>
    <w:p w14:paraId="0F46CF87" w14:textId="4BD62597" w:rsidR="00DE46F9" w:rsidRPr="004E3F27" w:rsidRDefault="004E3F27" w:rsidP="004E3F27">
      <w:pPr>
        <w:pStyle w:val="Default"/>
        <w:jc w:val="both"/>
        <w:rPr>
          <w:i/>
          <w:iCs/>
          <w:sz w:val="18"/>
          <w:szCs w:val="18"/>
        </w:rPr>
      </w:pPr>
      <w:r w:rsidRPr="0007784C">
        <w:rPr>
          <w:i/>
          <w:iCs/>
          <w:sz w:val="18"/>
          <w:szCs w:val="18"/>
        </w:rPr>
        <w:t>Wykonawca powinien podpisać niniejszy dokument kwalifikowanym podpisem elektronicznym lub podpisem zaufanym lub podpisem osobistym.</w:t>
      </w:r>
    </w:p>
    <w:p w14:paraId="53315C3A" w14:textId="77777777" w:rsidR="00E975CC" w:rsidRPr="00D614C1" w:rsidRDefault="00E975CC" w:rsidP="00E975CC">
      <w:pPr>
        <w:rPr>
          <w:bCs/>
          <w:sz w:val="22"/>
          <w:szCs w:val="22"/>
        </w:rPr>
      </w:pPr>
      <w:r w:rsidRPr="00D614C1">
        <w:rPr>
          <w:bCs/>
          <w:sz w:val="22"/>
          <w:szCs w:val="22"/>
        </w:rPr>
        <w:lastRenderedPageBreak/>
        <w:t>.......................................</w:t>
      </w:r>
      <w:r w:rsidRPr="00D614C1">
        <w:rPr>
          <w:bCs/>
          <w:sz w:val="22"/>
          <w:szCs w:val="22"/>
        </w:rPr>
        <w:tab/>
      </w:r>
      <w:r w:rsidRPr="00D614C1">
        <w:rPr>
          <w:bCs/>
          <w:sz w:val="22"/>
          <w:szCs w:val="22"/>
        </w:rPr>
        <w:tab/>
      </w:r>
      <w:r w:rsidRPr="00D614C1">
        <w:rPr>
          <w:bCs/>
          <w:sz w:val="22"/>
          <w:szCs w:val="22"/>
        </w:rPr>
        <w:tab/>
      </w:r>
      <w:r w:rsidRPr="00D614C1">
        <w:rPr>
          <w:bCs/>
          <w:sz w:val="22"/>
          <w:szCs w:val="22"/>
        </w:rPr>
        <w:tab/>
      </w:r>
      <w:r w:rsidRPr="00D614C1">
        <w:rPr>
          <w:bCs/>
          <w:sz w:val="22"/>
          <w:szCs w:val="22"/>
        </w:rPr>
        <w:tab/>
      </w:r>
      <w:r w:rsidRPr="00D614C1">
        <w:rPr>
          <w:bCs/>
          <w:sz w:val="22"/>
          <w:szCs w:val="22"/>
        </w:rPr>
        <w:tab/>
        <w:t>……....................................</w:t>
      </w:r>
    </w:p>
    <w:p w14:paraId="27ABED2C" w14:textId="7BF37D21" w:rsidR="00E975CC" w:rsidRPr="007F0853" w:rsidRDefault="00E975CC" w:rsidP="00E975CC">
      <w:pPr>
        <w:rPr>
          <w:bCs/>
          <w:sz w:val="18"/>
          <w:szCs w:val="18"/>
        </w:rPr>
      </w:pPr>
      <w:r w:rsidRPr="00D614C1">
        <w:rPr>
          <w:bCs/>
          <w:sz w:val="22"/>
          <w:szCs w:val="22"/>
        </w:rPr>
        <w:t xml:space="preserve">  </w:t>
      </w:r>
      <w:r w:rsidRPr="007F0853">
        <w:rPr>
          <w:bCs/>
          <w:sz w:val="18"/>
          <w:szCs w:val="18"/>
        </w:rPr>
        <w:t>nazwa wykonawcy</w:t>
      </w:r>
      <w:r w:rsidRPr="007F0853">
        <w:rPr>
          <w:bCs/>
          <w:sz w:val="18"/>
          <w:szCs w:val="18"/>
        </w:rPr>
        <w:tab/>
      </w:r>
      <w:r w:rsidRPr="007F0853">
        <w:rPr>
          <w:bCs/>
          <w:sz w:val="18"/>
          <w:szCs w:val="18"/>
        </w:rPr>
        <w:tab/>
      </w:r>
      <w:r w:rsidRPr="007F0853">
        <w:rPr>
          <w:bCs/>
          <w:sz w:val="18"/>
          <w:szCs w:val="18"/>
        </w:rPr>
        <w:tab/>
      </w:r>
      <w:r w:rsidRPr="007F0853">
        <w:rPr>
          <w:bCs/>
          <w:sz w:val="18"/>
          <w:szCs w:val="18"/>
        </w:rPr>
        <w:tab/>
      </w:r>
      <w:r w:rsidRPr="007F0853">
        <w:rPr>
          <w:bCs/>
          <w:sz w:val="18"/>
          <w:szCs w:val="18"/>
        </w:rPr>
        <w:tab/>
      </w:r>
      <w:r w:rsidRPr="007F0853">
        <w:rPr>
          <w:bCs/>
          <w:sz w:val="18"/>
          <w:szCs w:val="18"/>
        </w:rPr>
        <w:tab/>
      </w:r>
      <w:r w:rsidRPr="007F0853">
        <w:rPr>
          <w:bCs/>
          <w:sz w:val="18"/>
          <w:szCs w:val="18"/>
        </w:rPr>
        <w:tab/>
        <w:t xml:space="preserve"> </w:t>
      </w:r>
      <w:r w:rsidR="007F0853">
        <w:rPr>
          <w:bCs/>
          <w:sz w:val="18"/>
          <w:szCs w:val="18"/>
        </w:rPr>
        <w:t xml:space="preserve">       </w:t>
      </w:r>
      <w:r w:rsidRPr="007F0853">
        <w:rPr>
          <w:bCs/>
          <w:sz w:val="18"/>
          <w:szCs w:val="18"/>
        </w:rPr>
        <w:t xml:space="preserve">   miejscowość, data</w:t>
      </w:r>
    </w:p>
    <w:p w14:paraId="3638A908" w14:textId="26829816" w:rsidR="00E975CC" w:rsidRPr="00D614C1" w:rsidRDefault="007F0853" w:rsidP="00E975CC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</w:p>
    <w:p w14:paraId="36B95BCB" w14:textId="044C248D" w:rsidR="00E975CC" w:rsidRPr="00F1504D" w:rsidRDefault="00F1504D" w:rsidP="00E975CC">
      <w:pPr>
        <w:pStyle w:val="Nagwek3"/>
        <w:tabs>
          <w:tab w:val="left" w:pos="3945"/>
        </w:tabs>
        <w:rPr>
          <w:b/>
          <w:bCs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8D15EC">
        <w:rPr>
          <w:sz w:val="22"/>
          <w:szCs w:val="22"/>
        </w:rPr>
        <w:t xml:space="preserve">      </w:t>
      </w:r>
      <w:r w:rsidRPr="00F1504D">
        <w:rPr>
          <w:b/>
          <w:bCs/>
          <w:sz w:val="22"/>
          <w:szCs w:val="22"/>
        </w:rPr>
        <w:t xml:space="preserve">Załącznik nr </w:t>
      </w:r>
      <w:r w:rsidR="00E8476C">
        <w:rPr>
          <w:b/>
          <w:bCs/>
          <w:sz w:val="22"/>
          <w:szCs w:val="22"/>
        </w:rPr>
        <w:t>4</w:t>
      </w:r>
    </w:p>
    <w:p w14:paraId="3850A9D2" w14:textId="77777777" w:rsidR="00496F08" w:rsidRPr="00496F08" w:rsidRDefault="00496F08" w:rsidP="00496F08"/>
    <w:p w14:paraId="000343F5" w14:textId="7BBC8BFE" w:rsidR="00E975CC" w:rsidRPr="00D614C1" w:rsidRDefault="00E975CC" w:rsidP="00E975CC">
      <w:pPr>
        <w:pStyle w:val="Nagwek1"/>
        <w:ind w:left="2124" w:firstLine="708"/>
        <w:rPr>
          <w:sz w:val="22"/>
          <w:szCs w:val="22"/>
        </w:rPr>
      </w:pPr>
      <w:bookmarkStart w:id="10" w:name="_Toc51842800"/>
      <w:r w:rsidRPr="00D614C1">
        <w:rPr>
          <w:sz w:val="22"/>
          <w:szCs w:val="22"/>
        </w:rPr>
        <w:t>Oświadczenie o grupie kapitałowej</w:t>
      </w:r>
      <w:r w:rsidRPr="00D614C1">
        <w:rPr>
          <w:sz w:val="22"/>
          <w:szCs w:val="22"/>
        </w:rPr>
        <w:tab/>
      </w:r>
      <w:bookmarkEnd w:id="10"/>
    </w:p>
    <w:p w14:paraId="1852ACE1" w14:textId="77777777" w:rsidR="00E975CC" w:rsidRPr="00D614C1" w:rsidRDefault="00E975CC" w:rsidP="00E975CC">
      <w:pPr>
        <w:rPr>
          <w:sz w:val="22"/>
          <w:szCs w:val="22"/>
        </w:rPr>
      </w:pPr>
    </w:p>
    <w:p w14:paraId="36BEE0EC" w14:textId="77777777" w:rsidR="00E975CC" w:rsidRPr="00D614C1" w:rsidRDefault="00E975CC" w:rsidP="00E975CC">
      <w:pPr>
        <w:jc w:val="center"/>
        <w:rPr>
          <w:sz w:val="22"/>
          <w:szCs w:val="22"/>
        </w:rPr>
      </w:pPr>
      <w:r w:rsidRPr="00D614C1">
        <w:rPr>
          <w:sz w:val="22"/>
          <w:szCs w:val="22"/>
        </w:rPr>
        <w:t>O BRAKU PRZYNALEŻNOŚCI lub PRZYNALEŻNOŚCI DO GRUPY KAPITAŁOWEJ</w:t>
      </w:r>
    </w:p>
    <w:p w14:paraId="53C79357" w14:textId="77777777" w:rsidR="00E975CC" w:rsidRPr="00D614C1" w:rsidRDefault="00E975CC" w:rsidP="00E975CC">
      <w:pPr>
        <w:rPr>
          <w:sz w:val="22"/>
          <w:szCs w:val="22"/>
        </w:rPr>
      </w:pPr>
    </w:p>
    <w:p w14:paraId="2A6C4B6C" w14:textId="07B1FF98" w:rsidR="00E975CC" w:rsidRPr="00D614C1" w:rsidRDefault="00E975CC" w:rsidP="00E975CC">
      <w:pPr>
        <w:jc w:val="center"/>
        <w:rPr>
          <w:b/>
          <w:bCs/>
          <w:color w:val="000000"/>
          <w:sz w:val="22"/>
          <w:szCs w:val="22"/>
        </w:rPr>
      </w:pPr>
      <w:r w:rsidRPr="00D614C1">
        <w:rPr>
          <w:b/>
          <w:bCs/>
          <w:color w:val="000000"/>
          <w:sz w:val="22"/>
          <w:szCs w:val="22"/>
        </w:rPr>
        <w:t>(oświadczenie składane na wezwanie)</w:t>
      </w:r>
    </w:p>
    <w:p w14:paraId="17962768" w14:textId="77777777" w:rsidR="00E975CC" w:rsidRPr="00D614C1" w:rsidRDefault="00E975CC" w:rsidP="00E975CC">
      <w:pPr>
        <w:rPr>
          <w:sz w:val="22"/>
          <w:szCs w:val="22"/>
        </w:rPr>
      </w:pPr>
    </w:p>
    <w:p w14:paraId="76728AF5" w14:textId="77777777" w:rsidR="00E975CC" w:rsidRPr="00D614C1" w:rsidRDefault="00E975CC" w:rsidP="00E975CC">
      <w:pPr>
        <w:spacing w:line="360" w:lineRule="auto"/>
        <w:jc w:val="both"/>
        <w:rPr>
          <w:sz w:val="22"/>
          <w:szCs w:val="22"/>
        </w:rPr>
      </w:pPr>
    </w:p>
    <w:p w14:paraId="792B7E24" w14:textId="277EF30E" w:rsidR="00073EB2" w:rsidRPr="00D614C1" w:rsidRDefault="00E975CC" w:rsidP="00027B1D">
      <w:pPr>
        <w:pStyle w:val="Tekstpodstawowywcity"/>
        <w:spacing w:line="360" w:lineRule="auto"/>
        <w:jc w:val="both"/>
        <w:rPr>
          <w:sz w:val="22"/>
          <w:szCs w:val="22"/>
        </w:rPr>
      </w:pPr>
      <w:r w:rsidRPr="00D614C1">
        <w:rPr>
          <w:sz w:val="22"/>
          <w:szCs w:val="22"/>
        </w:rPr>
        <w:t>Dotyczy postępowania o zamówienie publiczne pn.:</w:t>
      </w:r>
    </w:p>
    <w:p w14:paraId="169AC3FC" w14:textId="5FF20949" w:rsidR="0078430C" w:rsidRDefault="00661735" w:rsidP="00EB163F">
      <w:pPr>
        <w:pStyle w:val="Bezodstpw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66173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„Zimowe utrzymanie dróg powiatowych w sezonie zimowym 202</w:t>
      </w:r>
      <w:r w:rsidR="005516E7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4</w:t>
      </w:r>
      <w:r w:rsidRPr="0066173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/202</w:t>
      </w:r>
      <w:r w:rsidR="005516E7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5</w:t>
      </w:r>
      <w:r w:rsidRPr="0066173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”</w:t>
      </w:r>
    </w:p>
    <w:p w14:paraId="105EB592" w14:textId="77777777" w:rsidR="00661735" w:rsidRPr="00661735" w:rsidRDefault="00661735" w:rsidP="0078430C">
      <w:pPr>
        <w:pStyle w:val="Bezodstpw"/>
        <w:rPr>
          <w:rFonts w:ascii="Times New Roman" w:hAnsi="Times New Roman" w:cs="Times New Roman"/>
          <w:sz w:val="22"/>
          <w:szCs w:val="22"/>
        </w:rPr>
      </w:pPr>
    </w:p>
    <w:p w14:paraId="39D18B04" w14:textId="55AA3B65" w:rsidR="00E975CC" w:rsidRPr="00D614C1" w:rsidRDefault="00E975CC" w:rsidP="00282CC1">
      <w:pPr>
        <w:pStyle w:val="Akapitzlist"/>
        <w:numPr>
          <w:ilvl w:val="1"/>
          <w:numId w:val="18"/>
        </w:numPr>
        <w:spacing w:line="276" w:lineRule="auto"/>
        <w:jc w:val="both"/>
        <w:rPr>
          <w:sz w:val="22"/>
          <w:szCs w:val="22"/>
        </w:rPr>
      </w:pPr>
      <w:r w:rsidRPr="00D614C1">
        <w:rPr>
          <w:sz w:val="22"/>
          <w:szCs w:val="22"/>
        </w:rPr>
        <w:t xml:space="preserve">Informuję/my, że wykonawca, którego reprezentuję/my nie należy do grupy kapitałowej, o której mowa w art. </w:t>
      </w:r>
      <w:r w:rsidR="00C80152" w:rsidRPr="00D614C1">
        <w:rPr>
          <w:sz w:val="22"/>
          <w:szCs w:val="22"/>
        </w:rPr>
        <w:t>108</w:t>
      </w:r>
      <w:r w:rsidRPr="00D614C1">
        <w:rPr>
          <w:sz w:val="22"/>
          <w:szCs w:val="22"/>
        </w:rPr>
        <w:t xml:space="preserve"> ust. 1 pkt </w:t>
      </w:r>
      <w:r w:rsidR="00C80152" w:rsidRPr="00D614C1">
        <w:rPr>
          <w:sz w:val="22"/>
          <w:szCs w:val="22"/>
        </w:rPr>
        <w:t>5</w:t>
      </w:r>
      <w:r w:rsidRPr="00D614C1">
        <w:rPr>
          <w:sz w:val="22"/>
          <w:szCs w:val="22"/>
        </w:rPr>
        <w:t xml:space="preserve"> ustawy Prawo zamówień publicznych. </w:t>
      </w:r>
    </w:p>
    <w:p w14:paraId="36CEE807" w14:textId="098FA3BA" w:rsidR="00E975CC" w:rsidRDefault="00E975CC" w:rsidP="00E975CC">
      <w:pPr>
        <w:spacing w:line="340" w:lineRule="atLeast"/>
        <w:jc w:val="both"/>
        <w:rPr>
          <w:sz w:val="22"/>
          <w:szCs w:val="22"/>
        </w:rPr>
      </w:pPr>
    </w:p>
    <w:p w14:paraId="6688C027" w14:textId="77777777" w:rsidR="00496F08" w:rsidRPr="00D614C1" w:rsidRDefault="00496F08" w:rsidP="00E975CC">
      <w:pPr>
        <w:spacing w:line="340" w:lineRule="atLeast"/>
        <w:jc w:val="both"/>
        <w:rPr>
          <w:sz w:val="22"/>
          <w:szCs w:val="22"/>
        </w:rPr>
      </w:pPr>
    </w:p>
    <w:p w14:paraId="3AA82AA3" w14:textId="77777777" w:rsidR="00E975CC" w:rsidRPr="00D614C1" w:rsidRDefault="00E975CC" w:rsidP="00E975CC">
      <w:pPr>
        <w:spacing w:line="340" w:lineRule="atLeast"/>
        <w:jc w:val="both"/>
        <w:rPr>
          <w:sz w:val="22"/>
          <w:szCs w:val="22"/>
        </w:rPr>
      </w:pPr>
    </w:p>
    <w:p w14:paraId="60787DBD" w14:textId="77777777" w:rsidR="00E975CC" w:rsidRPr="00D614C1" w:rsidRDefault="00E975CC" w:rsidP="00E975CC">
      <w:pPr>
        <w:ind w:left="4248" w:firstLine="708"/>
        <w:rPr>
          <w:sz w:val="22"/>
          <w:szCs w:val="22"/>
        </w:rPr>
      </w:pPr>
      <w:r w:rsidRPr="00D614C1">
        <w:rPr>
          <w:sz w:val="22"/>
          <w:szCs w:val="22"/>
        </w:rPr>
        <w:t xml:space="preserve">………......................................................... </w:t>
      </w:r>
    </w:p>
    <w:p w14:paraId="097CA34A" w14:textId="77777777" w:rsidR="00E975CC" w:rsidRPr="00D614C1" w:rsidRDefault="00E975CC" w:rsidP="00E975CC">
      <w:pPr>
        <w:ind w:left="4956"/>
        <w:rPr>
          <w:sz w:val="18"/>
          <w:szCs w:val="18"/>
        </w:rPr>
      </w:pPr>
      <w:r w:rsidRPr="00D614C1">
        <w:rPr>
          <w:sz w:val="18"/>
          <w:szCs w:val="18"/>
        </w:rPr>
        <w:t xml:space="preserve">  (podpis osoby/osób uprawnionych do składania  </w:t>
      </w:r>
      <w:r w:rsidRPr="00D614C1">
        <w:rPr>
          <w:sz w:val="18"/>
          <w:szCs w:val="18"/>
        </w:rPr>
        <w:br/>
        <w:t xml:space="preserve">    oświadczeń woli w imieniu Wykonawcy oraz </w:t>
      </w:r>
    </w:p>
    <w:p w14:paraId="0D910961" w14:textId="77777777" w:rsidR="00E975CC" w:rsidRPr="00D614C1" w:rsidRDefault="00E975CC" w:rsidP="00E975CC">
      <w:pPr>
        <w:ind w:left="5664" w:firstLine="708"/>
        <w:rPr>
          <w:sz w:val="18"/>
          <w:szCs w:val="18"/>
        </w:rPr>
      </w:pPr>
      <w:r w:rsidRPr="00D614C1">
        <w:rPr>
          <w:sz w:val="18"/>
          <w:szCs w:val="18"/>
        </w:rPr>
        <w:t>pieczątka/pieczątki)</w:t>
      </w:r>
    </w:p>
    <w:p w14:paraId="10218A42" w14:textId="724A88F3" w:rsidR="00E975CC" w:rsidRPr="00D614C1" w:rsidRDefault="00E975CC" w:rsidP="00282CC1">
      <w:pPr>
        <w:pStyle w:val="Akapitzlist"/>
        <w:numPr>
          <w:ilvl w:val="1"/>
          <w:numId w:val="18"/>
        </w:numPr>
        <w:spacing w:before="240" w:line="276" w:lineRule="auto"/>
        <w:jc w:val="both"/>
        <w:rPr>
          <w:rFonts w:eastAsia="Calibri"/>
          <w:sz w:val="22"/>
          <w:szCs w:val="22"/>
        </w:rPr>
      </w:pPr>
      <w:r w:rsidRPr="00D614C1">
        <w:rPr>
          <w:sz w:val="22"/>
          <w:szCs w:val="22"/>
        </w:rPr>
        <w:t xml:space="preserve">Informuję/my, że wykonawca, którego reprezentuję/my należy do grupy kapitałowej, o której mowa w art. </w:t>
      </w:r>
      <w:r w:rsidR="00C80152" w:rsidRPr="00D614C1">
        <w:rPr>
          <w:sz w:val="22"/>
          <w:szCs w:val="22"/>
        </w:rPr>
        <w:t xml:space="preserve">art. 108 ust. 1 pkt 5 </w:t>
      </w:r>
      <w:r w:rsidRPr="00D614C1">
        <w:rPr>
          <w:sz w:val="22"/>
          <w:szCs w:val="22"/>
        </w:rPr>
        <w:t xml:space="preserve">ustawy Prawo zamówień publicznych. </w:t>
      </w:r>
      <w:r w:rsidRPr="00D614C1">
        <w:rPr>
          <w:rFonts w:eastAsia="Calibri"/>
          <w:sz w:val="22"/>
          <w:szCs w:val="22"/>
        </w:rPr>
        <w:t xml:space="preserve">Jednocześnie załączam dokumenty/informacje </w:t>
      </w:r>
      <w:r w:rsidRPr="00D614C1">
        <w:rPr>
          <w:rFonts w:eastAsia="Calibri"/>
          <w:i/>
          <w:iCs/>
          <w:sz w:val="22"/>
          <w:szCs w:val="22"/>
        </w:rPr>
        <w:t>(wymienić poniżej i przekazać/ przesłać Zamawiającemu)</w:t>
      </w:r>
      <w:r w:rsidRPr="00D614C1">
        <w:rPr>
          <w:rFonts w:eastAsia="Calibri"/>
          <w:sz w:val="22"/>
          <w:szCs w:val="22"/>
        </w:rPr>
        <w:t>:</w:t>
      </w:r>
    </w:p>
    <w:p w14:paraId="71C1CC68" w14:textId="77777777" w:rsidR="00E975CC" w:rsidRPr="00D614C1" w:rsidRDefault="00E975CC" w:rsidP="00282CC1">
      <w:pPr>
        <w:pStyle w:val="Akapitzlist"/>
        <w:numPr>
          <w:ilvl w:val="0"/>
          <w:numId w:val="19"/>
        </w:numPr>
        <w:spacing w:line="360" w:lineRule="auto"/>
        <w:jc w:val="both"/>
        <w:rPr>
          <w:rFonts w:eastAsia="Calibri"/>
          <w:sz w:val="22"/>
          <w:szCs w:val="22"/>
        </w:rPr>
      </w:pPr>
      <w:r w:rsidRPr="00D614C1">
        <w:rPr>
          <w:rFonts w:eastAsia="Calibri"/>
          <w:sz w:val="22"/>
          <w:szCs w:val="22"/>
        </w:rPr>
        <w:t xml:space="preserve">………………………………….……………………………….…………………………, </w:t>
      </w:r>
    </w:p>
    <w:p w14:paraId="32CBA818" w14:textId="77777777" w:rsidR="00E975CC" w:rsidRPr="00D614C1" w:rsidRDefault="00E975CC" w:rsidP="00282CC1">
      <w:pPr>
        <w:pStyle w:val="Akapitzlist"/>
        <w:numPr>
          <w:ilvl w:val="0"/>
          <w:numId w:val="19"/>
        </w:numPr>
        <w:spacing w:line="360" w:lineRule="auto"/>
        <w:jc w:val="both"/>
        <w:rPr>
          <w:rFonts w:eastAsia="Calibri"/>
          <w:sz w:val="22"/>
          <w:szCs w:val="22"/>
        </w:rPr>
      </w:pPr>
      <w:r w:rsidRPr="00D614C1">
        <w:rPr>
          <w:rFonts w:eastAsia="Calibri"/>
          <w:sz w:val="22"/>
          <w:szCs w:val="22"/>
        </w:rPr>
        <w:t xml:space="preserve">…………………………………….……………………………….…………………………, </w:t>
      </w:r>
    </w:p>
    <w:p w14:paraId="49FC735D" w14:textId="77777777" w:rsidR="00E975CC" w:rsidRPr="00D614C1" w:rsidRDefault="00E975CC" w:rsidP="00282CC1">
      <w:pPr>
        <w:pStyle w:val="Akapitzlist"/>
        <w:numPr>
          <w:ilvl w:val="0"/>
          <w:numId w:val="19"/>
        </w:numPr>
        <w:spacing w:line="360" w:lineRule="auto"/>
        <w:jc w:val="both"/>
        <w:rPr>
          <w:rFonts w:eastAsia="Calibri"/>
          <w:sz w:val="22"/>
          <w:szCs w:val="22"/>
        </w:rPr>
      </w:pPr>
      <w:r w:rsidRPr="00D614C1">
        <w:rPr>
          <w:rFonts w:eastAsia="Calibri"/>
          <w:sz w:val="22"/>
          <w:szCs w:val="22"/>
        </w:rPr>
        <w:t>…………………………………….……………………………….…………………………,</w:t>
      </w:r>
    </w:p>
    <w:p w14:paraId="74E29E09" w14:textId="035796B9" w:rsidR="00E975CC" w:rsidRPr="00D614C1" w:rsidRDefault="00E975CC" w:rsidP="00E975CC">
      <w:pPr>
        <w:spacing w:line="360" w:lineRule="auto"/>
        <w:ind w:left="708"/>
        <w:jc w:val="both"/>
        <w:rPr>
          <w:rFonts w:eastAsia="Calibri"/>
          <w:sz w:val="22"/>
          <w:szCs w:val="22"/>
        </w:rPr>
      </w:pPr>
      <w:r w:rsidRPr="00D614C1">
        <w:rPr>
          <w:rFonts w:eastAsia="Calibri"/>
          <w:sz w:val="22"/>
          <w:szCs w:val="22"/>
        </w:rPr>
        <w:t xml:space="preserve">potwierdzające, że </w:t>
      </w:r>
      <w:r w:rsidR="00C80152" w:rsidRPr="00D614C1">
        <w:rPr>
          <w:rFonts w:eastAsia="Calibri"/>
          <w:sz w:val="22"/>
          <w:szCs w:val="22"/>
        </w:rPr>
        <w:t>oferty został przygotowane niezależnie od siebie</w:t>
      </w:r>
    </w:p>
    <w:p w14:paraId="34D5A4A6" w14:textId="5D0EADC8" w:rsidR="00E975CC" w:rsidRDefault="00E975CC" w:rsidP="00E975CC">
      <w:pPr>
        <w:spacing w:line="340" w:lineRule="atLeast"/>
        <w:jc w:val="both"/>
        <w:rPr>
          <w:sz w:val="22"/>
          <w:szCs w:val="22"/>
        </w:rPr>
      </w:pPr>
    </w:p>
    <w:p w14:paraId="172DA91A" w14:textId="4DBCFCF2" w:rsidR="00496F08" w:rsidRDefault="00496F08" w:rsidP="00E975CC">
      <w:pPr>
        <w:spacing w:line="340" w:lineRule="atLeast"/>
        <w:jc w:val="both"/>
        <w:rPr>
          <w:sz w:val="22"/>
          <w:szCs w:val="22"/>
        </w:rPr>
      </w:pPr>
    </w:p>
    <w:p w14:paraId="6640BA16" w14:textId="77777777" w:rsidR="00496F08" w:rsidRPr="00D614C1" w:rsidRDefault="00496F08" w:rsidP="00E975CC">
      <w:pPr>
        <w:spacing w:line="340" w:lineRule="atLeast"/>
        <w:jc w:val="both"/>
        <w:rPr>
          <w:sz w:val="22"/>
          <w:szCs w:val="22"/>
        </w:rPr>
      </w:pPr>
    </w:p>
    <w:p w14:paraId="031A4502" w14:textId="77777777" w:rsidR="00E975CC" w:rsidRPr="00D614C1" w:rsidRDefault="00E975CC" w:rsidP="00E975CC">
      <w:pPr>
        <w:ind w:left="4248" w:firstLine="708"/>
        <w:rPr>
          <w:sz w:val="22"/>
          <w:szCs w:val="22"/>
        </w:rPr>
      </w:pPr>
      <w:r w:rsidRPr="00D614C1">
        <w:rPr>
          <w:sz w:val="22"/>
          <w:szCs w:val="22"/>
        </w:rPr>
        <w:t xml:space="preserve">………......................................................... </w:t>
      </w:r>
    </w:p>
    <w:p w14:paraId="21D602E5" w14:textId="77777777" w:rsidR="00E975CC" w:rsidRPr="00D614C1" w:rsidRDefault="00E975CC" w:rsidP="00E975CC">
      <w:pPr>
        <w:ind w:left="4956"/>
        <w:rPr>
          <w:sz w:val="18"/>
          <w:szCs w:val="18"/>
        </w:rPr>
      </w:pPr>
      <w:r w:rsidRPr="00D614C1">
        <w:rPr>
          <w:sz w:val="18"/>
          <w:szCs w:val="18"/>
        </w:rPr>
        <w:t xml:space="preserve">  (podpis osoby/osób uprawnionych do składania  </w:t>
      </w:r>
      <w:r w:rsidRPr="00D614C1">
        <w:rPr>
          <w:sz w:val="18"/>
          <w:szCs w:val="18"/>
        </w:rPr>
        <w:br/>
        <w:t xml:space="preserve">    oświadczeń woli w imieniu Wykonawcy oraz </w:t>
      </w:r>
    </w:p>
    <w:p w14:paraId="2A39C245" w14:textId="77777777" w:rsidR="00E975CC" w:rsidRPr="00D614C1" w:rsidRDefault="00E975CC" w:rsidP="00E975CC">
      <w:pPr>
        <w:ind w:left="5664" w:firstLine="708"/>
        <w:rPr>
          <w:sz w:val="18"/>
          <w:szCs w:val="18"/>
        </w:rPr>
      </w:pPr>
      <w:r w:rsidRPr="00D614C1">
        <w:rPr>
          <w:sz w:val="18"/>
          <w:szCs w:val="18"/>
        </w:rPr>
        <w:t>pieczątka/pieczątki)</w:t>
      </w:r>
    </w:p>
    <w:p w14:paraId="5BDD09C9" w14:textId="77777777" w:rsidR="00496F08" w:rsidRDefault="00496F08" w:rsidP="00E975CC">
      <w:pPr>
        <w:ind w:left="360" w:hanging="360"/>
        <w:jc w:val="both"/>
        <w:rPr>
          <w:b/>
          <w:i/>
          <w:sz w:val="22"/>
          <w:szCs w:val="22"/>
        </w:rPr>
      </w:pPr>
    </w:p>
    <w:p w14:paraId="64E16F07" w14:textId="77777777" w:rsidR="00496F08" w:rsidRDefault="00496F08" w:rsidP="00E975CC">
      <w:pPr>
        <w:ind w:left="360" w:hanging="360"/>
        <w:jc w:val="both"/>
        <w:rPr>
          <w:b/>
          <w:i/>
          <w:sz w:val="22"/>
          <w:szCs w:val="22"/>
        </w:rPr>
      </w:pPr>
    </w:p>
    <w:p w14:paraId="76D178A8" w14:textId="77777777" w:rsidR="00496F08" w:rsidRDefault="00496F08" w:rsidP="00E975CC">
      <w:pPr>
        <w:ind w:left="360" w:hanging="360"/>
        <w:jc w:val="both"/>
        <w:rPr>
          <w:b/>
          <w:i/>
          <w:sz w:val="22"/>
          <w:szCs w:val="22"/>
        </w:rPr>
      </w:pPr>
    </w:p>
    <w:p w14:paraId="04DE8898" w14:textId="376D4A8B" w:rsidR="00E975CC" w:rsidRPr="00D614C1" w:rsidRDefault="00E975CC" w:rsidP="00E975CC">
      <w:pPr>
        <w:ind w:left="360" w:hanging="360"/>
        <w:jc w:val="both"/>
        <w:rPr>
          <w:b/>
          <w:i/>
          <w:sz w:val="22"/>
          <w:szCs w:val="22"/>
        </w:rPr>
      </w:pPr>
      <w:r w:rsidRPr="00D614C1">
        <w:rPr>
          <w:b/>
          <w:i/>
          <w:sz w:val="22"/>
          <w:szCs w:val="22"/>
        </w:rPr>
        <w:t>Uwaga!</w:t>
      </w:r>
    </w:p>
    <w:p w14:paraId="682AD32F" w14:textId="77777777" w:rsidR="00E975CC" w:rsidRPr="00D614C1" w:rsidRDefault="00E975CC" w:rsidP="00E975CC">
      <w:pPr>
        <w:ind w:left="360" w:hanging="360"/>
        <w:jc w:val="both"/>
        <w:rPr>
          <w:b/>
          <w:i/>
          <w:sz w:val="22"/>
          <w:szCs w:val="22"/>
        </w:rPr>
      </w:pPr>
      <w:r w:rsidRPr="00D614C1">
        <w:rPr>
          <w:b/>
          <w:i/>
          <w:sz w:val="22"/>
          <w:szCs w:val="22"/>
        </w:rPr>
        <w:t>Należy wypełnić pkt 1) albo pkt 2)</w:t>
      </w:r>
    </w:p>
    <w:p w14:paraId="1E6EF622" w14:textId="21E542EE" w:rsidR="00661735" w:rsidRDefault="00661735" w:rsidP="00E975CC">
      <w:pPr>
        <w:rPr>
          <w:rFonts w:ascii="Arial" w:hAnsi="Arial" w:cs="Arial"/>
          <w:sz w:val="20"/>
          <w:szCs w:val="20"/>
        </w:rPr>
      </w:pPr>
    </w:p>
    <w:p w14:paraId="716CE6AC" w14:textId="77777777" w:rsidR="004E3F27" w:rsidRPr="0007784C" w:rsidRDefault="004E3F27" w:rsidP="004E3F27">
      <w:pPr>
        <w:pStyle w:val="Default"/>
        <w:jc w:val="both"/>
        <w:rPr>
          <w:i/>
          <w:iCs/>
          <w:sz w:val="18"/>
          <w:szCs w:val="18"/>
        </w:rPr>
      </w:pPr>
      <w:r w:rsidRPr="0007784C">
        <w:rPr>
          <w:i/>
          <w:iCs/>
          <w:sz w:val="18"/>
          <w:szCs w:val="18"/>
        </w:rPr>
        <w:t>Wykonawca powinien podpisać niniejszy dokument kwalifikowanym podpisem elektronicznym lub podpisem zaufanym lub podpisem osobistym.</w:t>
      </w:r>
    </w:p>
    <w:p w14:paraId="25A20765" w14:textId="77777777" w:rsidR="008D15EC" w:rsidRPr="00FA042B" w:rsidRDefault="008D15EC" w:rsidP="008D15EC">
      <w:pPr>
        <w:spacing w:after="200" w:line="276" w:lineRule="auto"/>
        <w:rPr>
          <w:rFonts w:eastAsiaTheme="minorHAnsi"/>
          <w:b/>
          <w:sz w:val="22"/>
          <w:szCs w:val="22"/>
          <w:lang w:eastAsia="en-US"/>
        </w:rPr>
      </w:pPr>
      <w:bookmarkStart w:id="11" w:name="_Toc257265334"/>
      <w:bookmarkStart w:id="12" w:name="_Toc519585668"/>
    </w:p>
    <w:p w14:paraId="2CE44834" w14:textId="77777777" w:rsidR="00EB163F" w:rsidRDefault="00EB163F" w:rsidP="00FA042B">
      <w:pPr>
        <w:spacing w:after="200" w:line="276" w:lineRule="auto"/>
        <w:jc w:val="right"/>
        <w:rPr>
          <w:rFonts w:eastAsiaTheme="minorHAnsi"/>
          <w:b/>
          <w:sz w:val="22"/>
          <w:szCs w:val="22"/>
          <w:lang w:eastAsia="en-US"/>
        </w:rPr>
      </w:pPr>
    </w:p>
    <w:p w14:paraId="01B2BBA1" w14:textId="77777777" w:rsidR="00EB163F" w:rsidRDefault="00EB163F" w:rsidP="00FA042B">
      <w:pPr>
        <w:spacing w:after="200" w:line="276" w:lineRule="auto"/>
        <w:jc w:val="right"/>
        <w:rPr>
          <w:rFonts w:eastAsiaTheme="minorHAnsi"/>
          <w:b/>
          <w:sz w:val="22"/>
          <w:szCs w:val="22"/>
          <w:lang w:eastAsia="en-US"/>
        </w:rPr>
      </w:pPr>
    </w:p>
    <w:p w14:paraId="63604E7B" w14:textId="4CB2C815" w:rsidR="00FA042B" w:rsidRPr="00FA042B" w:rsidRDefault="00FA042B" w:rsidP="00FA042B">
      <w:pPr>
        <w:spacing w:after="200" w:line="276" w:lineRule="auto"/>
        <w:jc w:val="right"/>
        <w:rPr>
          <w:rFonts w:eastAsiaTheme="minorHAnsi"/>
          <w:b/>
          <w:sz w:val="22"/>
          <w:szCs w:val="22"/>
          <w:lang w:eastAsia="en-US"/>
        </w:rPr>
      </w:pPr>
      <w:r w:rsidRPr="00FA042B">
        <w:rPr>
          <w:rFonts w:eastAsiaTheme="minorHAnsi"/>
          <w:b/>
          <w:sz w:val="22"/>
          <w:szCs w:val="22"/>
          <w:lang w:eastAsia="en-US"/>
        </w:rPr>
        <w:lastRenderedPageBreak/>
        <w:t>ZAŁĄCZNIK nr 5</w:t>
      </w:r>
    </w:p>
    <w:p w14:paraId="00AFB1C9" w14:textId="77777777" w:rsidR="00FA042B" w:rsidRPr="00FA042B" w:rsidRDefault="00FA042B" w:rsidP="00FA042B">
      <w:pPr>
        <w:spacing w:after="200" w:line="276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6F440B1D" w14:textId="77777777" w:rsidR="00FA042B" w:rsidRPr="00FA042B" w:rsidRDefault="00FA042B" w:rsidP="00FA042B">
      <w:pPr>
        <w:spacing w:after="200"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  <w:r w:rsidRPr="00FA042B">
        <w:rPr>
          <w:rFonts w:eastAsiaTheme="minorHAnsi"/>
          <w:b/>
          <w:sz w:val="22"/>
          <w:szCs w:val="22"/>
          <w:lang w:eastAsia="en-US"/>
        </w:rPr>
        <w:t>WYKAZ USŁUG</w:t>
      </w:r>
    </w:p>
    <w:p w14:paraId="206B3FFD" w14:textId="77777777" w:rsidR="00FA042B" w:rsidRPr="00FA042B" w:rsidRDefault="00FA042B" w:rsidP="00FA042B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/>
          <w:sz w:val="21"/>
          <w:szCs w:val="21"/>
          <w:lang w:eastAsia="en-US"/>
        </w:rPr>
      </w:pPr>
    </w:p>
    <w:p w14:paraId="4D8293DE" w14:textId="77777777" w:rsidR="00FA042B" w:rsidRPr="00FA042B" w:rsidRDefault="00FA042B" w:rsidP="00FA042B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FA042B">
        <w:rPr>
          <w:rFonts w:eastAsiaTheme="minorHAnsi"/>
          <w:color w:val="000000"/>
          <w:lang w:eastAsia="en-US"/>
        </w:rPr>
        <w:t>Nazwa Wykonawcy  ………………………………………………………….</w:t>
      </w:r>
    </w:p>
    <w:p w14:paraId="256F8604" w14:textId="77777777" w:rsidR="00FA042B" w:rsidRPr="00FA042B" w:rsidRDefault="00FA042B" w:rsidP="00FA042B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4274FD2D" w14:textId="77777777" w:rsidR="00FA042B" w:rsidRPr="00FA042B" w:rsidRDefault="00FA042B" w:rsidP="00FA042B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1"/>
          <w:szCs w:val="21"/>
          <w:lang w:eastAsia="en-US"/>
        </w:rPr>
      </w:pPr>
    </w:p>
    <w:p w14:paraId="1D218A41" w14:textId="77777777" w:rsidR="00FA042B" w:rsidRPr="00FA042B" w:rsidRDefault="00FA042B" w:rsidP="00FA042B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1"/>
          <w:szCs w:val="21"/>
          <w:lang w:eastAsia="en-US"/>
        </w:rPr>
      </w:pPr>
      <w:r w:rsidRPr="00FA042B">
        <w:rPr>
          <w:rFonts w:eastAsiaTheme="minorHAnsi"/>
          <w:color w:val="000000"/>
          <w:lang w:eastAsia="en-US"/>
        </w:rPr>
        <w:t>Adres Wykonawcy ……………………………………………………………</w:t>
      </w:r>
    </w:p>
    <w:p w14:paraId="2AC1B076" w14:textId="77777777" w:rsidR="00FA042B" w:rsidRPr="00FA042B" w:rsidRDefault="00FA042B" w:rsidP="00FA042B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/>
          <w:sz w:val="21"/>
          <w:szCs w:val="21"/>
          <w:lang w:eastAsia="en-US"/>
        </w:rPr>
      </w:pPr>
    </w:p>
    <w:p w14:paraId="639B7854" w14:textId="77777777" w:rsidR="00FA042B" w:rsidRPr="00FA042B" w:rsidRDefault="00FA042B" w:rsidP="00FA042B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/>
          <w:sz w:val="21"/>
          <w:szCs w:val="21"/>
          <w:lang w:eastAsia="en-US"/>
        </w:rPr>
      </w:pPr>
    </w:p>
    <w:p w14:paraId="5E642A12" w14:textId="536578D9" w:rsidR="00FA042B" w:rsidRPr="00FA042B" w:rsidRDefault="00FA042B" w:rsidP="00FA042B">
      <w:pPr>
        <w:autoSpaceDE w:val="0"/>
        <w:autoSpaceDN w:val="0"/>
        <w:adjustRightInd w:val="0"/>
        <w:rPr>
          <w:rFonts w:eastAsiaTheme="minorHAnsi"/>
          <w:bCs/>
          <w:color w:val="000000"/>
          <w:sz w:val="20"/>
          <w:lang w:eastAsia="en-US"/>
        </w:rPr>
      </w:pPr>
      <w:r w:rsidRPr="00FA042B">
        <w:rPr>
          <w:rFonts w:eastAsiaTheme="minorHAnsi"/>
          <w:bCs/>
          <w:color w:val="000000"/>
          <w:sz w:val="20"/>
          <w:lang w:eastAsia="en-US"/>
        </w:rPr>
        <w:t xml:space="preserve">Składając ofertę </w:t>
      </w:r>
      <w:r w:rsidR="00E827FB" w:rsidRPr="00E827FB">
        <w:rPr>
          <w:bCs/>
          <w:sz w:val="22"/>
          <w:szCs w:val="22"/>
        </w:rPr>
        <w:t>o udzielenie zamówienia publicznego</w:t>
      </w:r>
      <w:r w:rsidRPr="00FA042B">
        <w:rPr>
          <w:rFonts w:eastAsiaTheme="minorHAnsi"/>
          <w:bCs/>
          <w:color w:val="000000"/>
          <w:sz w:val="20"/>
          <w:lang w:eastAsia="en-US"/>
        </w:rPr>
        <w:t xml:space="preserve"> na </w:t>
      </w:r>
      <w:r w:rsidR="00E827FB">
        <w:rPr>
          <w:rFonts w:eastAsiaTheme="minorHAnsi"/>
          <w:bCs/>
          <w:color w:val="000000"/>
          <w:sz w:val="20"/>
          <w:lang w:eastAsia="en-US"/>
        </w:rPr>
        <w:t>:</w:t>
      </w:r>
      <w:r w:rsidRPr="00FA042B">
        <w:rPr>
          <w:rFonts w:eastAsiaTheme="minorHAnsi"/>
          <w:bCs/>
          <w:color w:val="000000"/>
          <w:sz w:val="20"/>
          <w:lang w:eastAsia="en-US"/>
        </w:rPr>
        <w:t xml:space="preserve"> </w:t>
      </w:r>
    </w:p>
    <w:p w14:paraId="7BC38FDD" w14:textId="4F0B62C4" w:rsidR="008D15EC" w:rsidRPr="008D15EC" w:rsidRDefault="008D15EC" w:rsidP="008D15EC">
      <w:pPr>
        <w:pStyle w:val="Bezodstpw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8D15EC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„Zimowe utrzymanie dróg powiatowych w sezonie zimowym 202</w:t>
      </w:r>
      <w:r w:rsidR="005516E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4</w:t>
      </w:r>
      <w:r w:rsidRPr="008D15EC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/202</w:t>
      </w:r>
      <w:r w:rsidR="005516E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5</w:t>
      </w:r>
      <w:r w:rsidRPr="008D15EC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”</w:t>
      </w:r>
    </w:p>
    <w:p w14:paraId="43AEE289" w14:textId="54026AAF" w:rsidR="00FA042B" w:rsidRPr="00FA042B" w:rsidRDefault="00FA042B" w:rsidP="00FA042B">
      <w:pPr>
        <w:spacing w:after="200" w:line="276" w:lineRule="auto"/>
        <w:rPr>
          <w:rFonts w:eastAsia="Tahoma,Bold"/>
          <w:b/>
          <w:bCs/>
          <w:color w:val="000000"/>
          <w:sz w:val="23"/>
          <w:szCs w:val="23"/>
          <w:lang w:eastAsia="en-US"/>
        </w:rPr>
      </w:pPr>
      <w:r w:rsidRPr="00FA042B">
        <w:rPr>
          <w:rFonts w:eastAsiaTheme="minorHAnsi"/>
          <w:b/>
          <w:bCs/>
          <w:sz w:val="20"/>
          <w:szCs w:val="22"/>
          <w:lang w:eastAsia="en-US"/>
        </w:rPr>
        <w:t>”</w:t>
      </w:r>
      <w:r w:rsidRPr="00FA042B">
        <w:rPr>
          <w:rFonts w:eastAsiaTheme="minorHAnsi"/>
          <w:b/>
          <w:sz w:val="20"/>
          <w:szCs w:val="22"/>
          <w:lang w:eastAsia="en-US"/>
        </w:rPr>
        <w:t xml:space="preserve"> </w:t>
      </w:r>
      <w:r w:rsidRPr="00FA042B">
        <w:rPr>
          <w:rFonts w:eastAsiaTheme="minorHAnsi"/>
          <w:b/>
          <w:bCs/>
          <w:sz w:val="20"/>
          <w:szCs w:val="22"/>
          <w:lang w:eastAsia="en-US"/>
        </w:rPr>
        <w:t>oświadczam* / oświadczamy*</w:t>
      </w:r>
      <w:r w:rsidRPr="00FA042B">
        <w:rPr>
          <w:rFonts w:eastAsiaTheme="minorHAnsi"/>
          <w:bCs/>
          <w:sz w:val="20"/>
          <w:szCs w:val="22"/>
          <w:lang w:eastAsia="en-US"/>
        </w:rPr>
        <w:t>,</w:t>
      </w:r>
      <w:r w:rsidRPr="00FA042B">
        <w:rPr>
          <w:rFonts w:eastAsiaTheme="minorHAnsi"/>
          <w:b/>
          <w:bCs/>
          <w:sz w:val="20"/>
          <w:szCs w:val="22"/>
          <w:lang w:eastAsia="en-US"/>
        </w:rPr>
        <w:t>*</w:t>
      </w:r>
      <w:r w:rsidRPr="00FA042B">
        <w:rPr>
          <w:rFonts w:eastAsiaTheme="minorHAnsi"/>
          <w:bCs/>
          <w:sz w:val="20"/>
          <w:szCs w:val="22"/>
          <w:lang w:eastAsia="en-US"/>
        </w:rPr>
        <w:t xml:space="preserve">, że w zakresie niezbędnym do wykazania spełniania warunku zdolności technicznej lub zawodowej </w:t>
      </w:r>
      <w:r w:rsidRPr="00FA042B">
        <w:rPr>
          <w:rFonts w:eastAsiaTheme="minorHAnsi"/>
          <w:b/>
          <w:bCs/>
          <w:sz w:val="20"/>
          <w:szCs w:val="22"/>
          <w:lang w:eastAsia="en-US"/>
        </w:rPr>
        <w:t>zrealizowałem* / zrealizowaliśmy* (rozpocząłem i zakończyłem)* / (rozpoczęliśmy i zakończyliśmy)*</w:t>
      </w:r>
      <w:r w:rsidRPr="00FA042B">
        <w:rPr>
          <w:rFonts w:eastAsiaTheme="minorHAnsi"/>
          <w:bCs/>
          <w:sz w:val="20"/>
          <w:szCs w:val="22"/>
          <w:lang w:eastAsia="en-US"/>
        </w:rPr>
        <w:t xml:space="preserve"> w okresie ostatnich </w:t>
      </w:r>
      <w:r w:rsidRPr="00FA042B">
        <w:rPr>
          <w:rFonts w:eastAsiaTheme="minorHAnsi"/>
          <w:b/>
          <w:bCs/>
          <w:sz w:val="20"/>
          <w:szCs w:val="22"/>
          <w:lang w:eastAsia="en-US"/>
        </w:rPr>
        <w:t>5 lat</w:t>
      </w:r>
      <w:r w:rsidRPr="00FA042B">
        <w:rPr>
          <w:rFonts w:eastAsiaTheme="minorHAnsi"/>
          <w:bCs/>
          <w:sz w:val="20"/>
          <w:szCs w:val="22"/>
          <w:lang w:eastAsia="en-US"/>
        </w:rPr>
        <w:t xml:space="preserve"> przed upływem terminu składania ofert następujące usługi:</w:t>
      </w:r>
    </w:p>
    <w:p w14:paraId="27356E20" w14:textId="77777777" w:rsidR="00FA042B" w:rsidRPr="00FA042B" w:rsidRDefault="00FA042B" w:rsidP="00FA042B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546"/>
        <w:gridCol w:w="2536"/>
        <w:gridCol w:w="1535"/>
        <w:gridCol w:w="1535"/>
        <w:gridCol w:w="1536"/>
        <w:gridCol w:w="1536"/>
      </w:tblGrid>
      <w:tr w:rsidR="00FA042B" w:rsidRPr="00FA042B" w14:paraId="72E38DEC" w14:textId="77777777" w:rsidTr="00635E76">
        <w:tc>
          <w:tcPr>
            <w:tcW w:w="546" w:type="dxa"/>
          </w:tcPr>
          <w:p w14:paraId="47CE789F" w14:textId="77777777" w:rsidR="00FA042B" w:rsidRPr="00FA042B" w:rsidRDefault="00FA042B" w:rsidP="00FA042B">
            <w:pPr>
              <w:suppressAutoHyphens/>
              <w:autoSpaceDE w:val="0"/>
              <w:autoSpaceDN w:val="0"/>
              <w:adjustRightInd w:val="0"/>
              <w:spacing w:before="100"/>
              <w:rPr>
                <w:color w:val="000000"/>
                <w:sz w:val="20"/>
                <w:szCs w:val="20"/>
                <w:lang w:eastAsia="ar-SA"/>
              </w:rPr>
            </w:pPr>
            <w:r w:rsidRPr="00FA042B">
              <w:rPr>
                <w:color w:val="000000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536" w:type="dxa"/>
          </w:tcPr>
          <w:p w14:paraId="56F6520A" w14:textId="77777777" w:rsidR="00FA042B" w:rsidRPr="00FA042B" w:rsidRDefault="00FA042B" w:rsidP="00FA042B">
            <w:pPr>
              <w:suppressAutoHyphens/>
              <w:spacing w:before="100" w:after="100"/>
              <w:rPr>
                <w:sz w:val="20"/>
                <w:szCs w:val="20"/>
                <w:lang w:eastAsia="ar-SA"/>
              </w:rPr>
            </w:pPr>
            <w:r w:rsidRPr="00FA042B">
              <w:rPr>
                <w:sz w:val="20"/>
                <w:szCs w:val="20"/>
                <w:lang w:eastAsia="ar-SA"/>
              </w:rPr>
              <w:t>Przedmiot usługi</w:t>
            </w:r>
          </w:p>
          <w:p w14:paraId="42B62126" w14:textId="77777777" w:rsidR="00FA042B" w:rsidRPr="00FA042B" w:rsidRDefault="00FA042B" w:rsidP="00FA042B">
            <w:pPr>
              <w:suppressAutoHyphens/>
              <w:autoSpaceDE w:val="0"/>
              <w:autoSpaceDN w:val="0"/>
              <w:adjustRightInd w:val="0"/>
              <w:spacing w:before="100"/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35" w:type="dxa"/>
          </w:tcPr>
          <w:p w14:paraId="60228EA3" w14:textId="77777777" w:rsidR="00FA042B" w:rsidRPr="00FA042B" w:rsidRDefault="00FA042B" w:rsidP="00FA042B">
            <w:pPr>
              <w:suppressAutoHyphens/>
              <w:spacing w:before="100" w:after="100"/>
              <w:rPr>
                <w:sz w:val="20"/>
                <w:szCs w:val="20"/>
                <w:lang w:eastAsia="ar-SA"/>
              </w:rPr>
            </w:pPr>
            <w:r w:rsidRPr="00FA042B">
              <w:rPr>
                <w:sz w:val="20"/>
                <w:szCs w:val="20"/>
                <w:lang w:eastAsia="ar-SA"/>
              </w:rPr>
              <w:t>Data wykonania usługi</w:t>
            </w:r>
          </w:p>
        </w:tc>
        <w:tc>
          <w:tcPr>
            <w:tcW w:w="1535" w:type="dxa"/>
          </w:tcPr>
          <w:p w14:paraId="28C6E945" w14:textId="77777777" w:rsidR="00FA042B" w:rsidRPr="00FA042B" w:rsidRDefault="00FA042B" w:rsidP="00FA042B">
            <w:pPr>
              <w:suppressAutoHyphens/>
              <w:spacing w:before="100" w:after="100"/>
              <w:rPr>
                <w:sz w:val="20"/>
                <w:szCs w:val="20"/>
                <w:lang w:eastAsia="ar-SA"/>
              </w:rPr>
            </w:pPr>
            <w:r w:rsidRPr="00FA042B">
              <w:rPr>
                <w:sz w:val="20"/>
                <w:szCs w:val="20"/>
                <w:lang w:eastAsia="ar-SA"/>
              </w:rPr>
              <w:t xml:space="preserve"> Podmiot na rzecz którego usługi zostały wykonane</w:t>
            </w:r>
          </w:p>
        </w:tc>
        <w:tc>
          <w:tcPr>
            <w:tcW w:w="1536" w:type="dxa"/>
          </w:tcPr>
          <w:p w14:paraId="71EFBEAD" w14:textId="77777777" w:rsidR="00FA042B" w:rsidRPr="00FA042B" w:rsidRDefault="00FA042B" w:rsidP="00FA042B">
            <w:pPr>
              <w:suppressAutoHyphens/>
              <w:spacing w:before="100" w:after="100"/>
              <w:rPr>
                <w:sz w:val="20"/>
                <w:szCs w:val="20"/>
                <w:lang w:eastAsia="ar-SA"/>
              </w:rPr>
            </w:pPr>
            <w:r w:rsidRPr="00FA042B">
              <w:rPr>
                <w:sz w:val="20"/>
                <w:szCs w:val="20"/>
                <w:lang w:eastAsia="ar-SA"/>
              </w:rPr>
              <w:t>Wartość usługi</w:t>
            </w:r>
          </w:p>
        </w:tc>
        <w:tc>
          <w:tcPr>
            <w:tcW w:w="1536" w:type="dxa"/>
          </w:tcPr>
          <w:p w14:paraId="1572DF0C" w14:textId="77777777" w:rsidR="00FA042B" w:rsidRPr="00FA042B" w:rsidRDefault="00FA042B" w:rsidP="00FA042B">
            <w:pPr>
              <w:suppressAutoHyphens/>
              <w:spacing w:before="100" w:after="100"/>
              <w:rPr>
                <w:sz w:val="20"/>
                <w:szCs w:val="20"/>
                <w:lang w:eastAsia="ar-SA"/>
              </w:rPr>
            </w:pPr>
            <w:r w:rsidRPr="00FA042B">
              <w:rPr>
                <w:sz w:val="20"/>
                <w:szCs w:val="20"/>
                <w:lang w:eastAsia="ar-SA"/>
              </w:rPr>
              <w:t>Rodzaj dowodu określającego czy usługi zostały wykonane należycie</w:t>
            </w:r>
          </w:p>
        </w:tc>
      </w:tr>
      <w:tr w:rsidR="00FA042B" w:rsidRPr="00FA042B" w14:paraId="17CBD759" w14:textId="77777777" w:rsidTr="00635E76">
        <w:tc>
          <w:tcPr>
            <w:tcW w:w="546" w:type="dxa"/>
          </w:tcPr>
          <w:p w14:paraId="1EC88A47" w14:textId="77777777" w:rsidR="00FA042B" w:rsidRPr="00FA042B" w:rsidRDefault="00FA042B" w:rsidP="00FA042B">
            <w:pPr>
              <w:suppressAutoHyphens/>
              <w:autoSpaceDE w:val="0"/>
              <w:autoSpaceDN w:val="0"/>
              <w:adjustRightInd w:val="0"/>
              <w:spacing w:before="10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0E6D7CDE" w14:textId="77777777" w:rsidR="00FA042B" w:rsidRPr="00FA042B" w:rsidRDefault="00FA042B" w:rsidP="00FA042B">
            <w:pPr>
              <w:suppressAutoHyphens/>
              <w:autoSpaceDE w:val="0"/>
              <w:autoSpaceDN w:val="0"/>
              <w:adjustRightInd w:val="0"/>
              <w:spacing w:before="10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536" w:type="dxa"/>
          </w:tcPr>
          <w:p w14:paraId="195C1789" w14:textId="77777777" w:rsidR="00FA042B" w:rsidRPr="00FA042B" w:rsidRDefault="00FA042B" w:rsidP="00FA042B">
            <w:pPr>
              <w:suppressAutoHyphens/>
              <w:autoSpaceDE w:val="0"/>
              <w:autoSpaceDN w:val="0"/>
              <w:adjustRightInd w:val="0"/>
              <w:spacing w:before="10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35" w:type="dxa"/>
          </w:tcPr>
          <w:p w14:paraId="7CFF8FCC" w14:textId="77777777" w:rsidR="00FA042B" w:rsidRPr="00FA042B" w:rsidRDefault="00FA042B" w:rsidP="00FA042B">
            <w:pPr>
              <w:suppressAutoHyphens/>
              <w:autoSpaceDE w:val="0"/>
              <w:autoSpaceDN w:val="0"/>
              <w:adjustRightInd w:val="0"/>
              <w:spacing w:before="10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35" w:type="dxa"/>
          </w:tcPr>
          <w:p w14:paraId="733C8BAE" w14:textId="77777777" w:rsidR="00FA042B" w:rsidRPr="00FA042B" w:rsidRDefault="00FA042B" w:rsidP="00FA042B">
            <w:pPr>
              <w:suppressAutoHyphens/>
              <w:autoSpaceDE w:val="0"/>
              <w:autoSpaceDN w:val="0"/>
              <w:adjustRightInd w:val="0"/>
              <w:spacing w:before="10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36" w:type="dxa"/>
          </w:tcPr>
          <w:p w14:paraId="74C774BD" w14:textId="77777777" w:rsidR="00FA042B" w:rsidRPr="00FA042B" w:rsidRDefault="00FA042B" w:rsidP="00FA042B">
            <w:pPr>
              <w:suppressAutoHyphens/>
              <w:autoSpaceDE w:val="0"/>
              <w:autoSpaceDN w:val="0"/>
              <w:adjustRightInd w:val="0"/>
              <w:spacing w:before="10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36" w:type="dxa"/>
          </w:tcPr>
          <w:p w14:paraId="22D67178" w14:textId="77777777" w:rsidR="00FA042B" w:rsidRPr="00FA042B" w:rsidRDefault="00FA042B" w:rsidP="00FA042B">
            <w:pPr>
              <w:suppressAutoHyphens/>
              <w:autoSpaceDE w:val="0"/>
              <w:autoSpaceDN w:val="0"/>
              <w:adjustRightInd w:val="0"/>
              <w:spacing w:before="10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FA042B" w:rsidRPr="00FA042B" w14:paraId="7316406F" w14:textId="77777777" w:rsidTr="00635E76">
        <w:tc>
          <w:tcPr>
            <w:tcW w:w="546" w:type="dxa"/>
          </w:tcPr>
          <w:p w14:paraId="02112124" w14:textId="77777777" w:rsidR="00FA042B" w:rsidRPr="00FA042B" w:rsidRDefault="00FA042B" w:rsidP="00FA042B">
            <w:pPr>
              <w:suppressAutoHyphens/>
              <w:autoSpaceDE w:val="0"/>
              <w:autoSpaceDN w:val="0"/>
              <w:adjustRightInd w:val="0"/>
              <w:spacing w:before="10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66311135" w14:textId="77777777" w:rsidR="00FA042B" w:rsidRPr="00FA042B" w:rsidRDefault="00FA042B" w:rsidP="00FA042B">
            <w:pPr>
              <w:suppressAutoHyphens/>
              <w:autoSpaceDE w:val="0"/>
              <w:autoSpaceDN w:val="0"/>
              <w:adjustRightInd w:val="0"/>
              <w:spacing w:before="10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536" w:type="dxa"/>
          </w:tcPr>
          <w:p w14:paraId="036E01C4" w14:textId="77777777" w:rsidR="00FA042B" w:rsidRPr="00FA042B" w:rsidRDefault="00FA042B" w:rsidP="00FA042B">
            <w:pPr>
              <w:suppressAutoHyphens/>
              <w:autoSpaceDE w:val="0"/>
              <w:autoSpaceDN w:val="0"/>
              <w:adjustRightInd w:val="0"/>
              <w:spacing w:before="10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35" w:type="dxa"/>
          </w:tcPr>
          <w:p w14:paraId="2E4668B6" w14:textId="77777777" w:rsidR="00FA042B" w:rsidRPr="00FA042B" w:rsidRDefault="00FA042B" w:rsidP="00FA042B">
            <w:pPr>
              <w:suppressAutoHyphens/>
              <w:autoSpaceDE w:val="0"/>
              <w:autoSpaceDN w:val="0"/>
              <w:adjustRightInd w:val="0"/>
              <w:spacing w:before="10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35" w:type="dxa"/>
          </w:tcPr>
          <w:p w14:paraId="5E2BE3E9" w14:textId="77777777" w:rsidR="00FA042B" w:rsidRPr="00FA042B" w:rsidRDefault="00FA042B" w:rsidP="00FA042B">
            <w:pPr>
              <w:suppressAutoHyphens/>
              <w:autoSpaceDE w:val="0"/>
              <w:autoSpaceDN w:val="0"/>
              <w:adjustRightInd w:val="0"/>
              <w:spacing w:before="10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36" w:type="dxa"/>
          </w:tcPr>
          <w:p w14:paraId="54D33AA9" w14:textId="77777777" w:rsidR="00FA042B" w:rsidRPr="00FA042B" w:rsidRDefault="00FA042B" w:rsidP="00FA042B">
            <w:pPr>
              <w:suppressAutoHyphens/>
              <w:autoSpaceDE w:val="0"/>
              <w:autoSpaceDN w:val="0"/>
              <w:adjustRightInd w:val="0"/>
              <w:spacing w:before="10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36" w:type="dxa"/>
          </w:tcPr>
          <w:p w14:paraId="467E3724" w14:textId="77777777" w:rsidR="00FA042B" w:rsidRPr="00FA042B" w:rsidRDefault="00FA042B" w:rsidP="00FA042B">
            <w:pPr>
              <w:suppressAutoHyphens/>
              <w:autoSpaceDE w:val="0"/>
              <w:autoSpaceDN w:val="0"/>
              <w:adjustRightInd w:val="0"/>
              <w:spacing w:before="10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FA042B" w:rsidRPr="00FA042B" w14:paraId="46CA2590" w14:textId="77777777" w:rsidTr="00635E76">
        <w:tc>
          <w:tcPr>
            <w:tcW w:w="546" w:type="dxa"/>
          </w:tcPr>
          <w:p w14:paraId="37B2D2CB" w14:textId="77777777" w:rsidR="00FA042B" w:rsidRPr="00FA042B" w:rsidRDefault="00FA042B" w:rsidP="00FA042B">
            <w:pPr>
              <w:suppressAutoHyphens/>
              <w:autoSpaceDE w:val="0"/>
              <w:autoSpaceDN w:val="0"/>
              <w:adjustRightInd w:val="0"/>
              <w:spacing w:before="10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624D81F2" w14:textId="77777777" w:rsidR="00FA042B" w:rsidRPr="00FA042B" w:rsidRDefault="00FA042B" w:rsidP="00FA042B">
            <w:pPr>
              <w:suppressAutoHyphens/>
              <w:autoSpaceDE w:val="0"/>
              <w:autoSpaceDN w:val="0"/>
              <w:adjustRightInd w:val="0"/>
              <w:spacing w:before="10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536" w:type="dxa"/>
          </w:tcPr>
          <w:p w14:paraId="527F16B3" w14:textId="77777777" w:rsidR="00FA042B" w:rsidRPr="00FA042B" w:rsidRDefault="00FA042B" w:rsidP="00FA042B">
            <w:pPr>
              <w:suppressAutoHyphens/>
              <w:autoSpaceDE w:val="0"/>
              <w:autoSpaceDN w:val="0"/>
              <w:adjustRightInd w:val="0"/>
              <w:spacing w:before="10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35" w:type="dxa"/>
          </w:tcPr>
          <w:p w14:paraId="7096BF8B" w14:textId="77777777" w:rsidR="00FA042B" w:rsidRPr="00FA042B" w:rsidRDefault="00FA042B" w:rsidP="00FA042B">
            <w:pPr>
              <w:suppressAutoHyphens/>
              <w:autoSpaceDE w:val="0"/>
              <w:autoSpaceDN w:val="0"/>
              <w:adjustRightInd w:val="0"/>
              <w:spacing w:before="10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35" w:type="dxa"/>
          </w:tcPr>
          <w:p w14:paraId="623F34A0" w14:textId="77777777" w:rsidR="00FA042B" w:rsidRPr="00FA042B" w:rsidRDefault="00FA042B" w:rsidP="00FA042B">
            <w:pPr>
              <w:suppressAutoHyphens/>
              <w:autoSpaceDE w:val="0"/>
              <w:autoSpaceDN w:val="0"/>
              <w:adjustRightInd w:val="0"/>
              <w:spacing w:before="10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36" w:type="dxa"/>
          </w:tcPr>
          <w:p w14:paraId="2DD2C527" w14:textId="77777777" w:rsidR="00FA042B" w:rsidRPr="00FA042B" w:rsidRDefault="00FA042B" w:rsidP="00FA042B">
            <w:pPr>
              <w:suppressAutoHyphens/>
              <w:autoSpaceDE w:val="0"/>
              <w:autoSpaceDN w:val="0"/>
              <w:adjustRightInd w:val="0"/>
              <w:spacing w:before="10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36" w:type="dxa"/>
          </w:tcPr>
          <w:p w14:paraId="09E239A5" w14:textId="77777777" w:rsidR="00FA042B" w:rsidRPr="00FA042B" w:rsidRDefault="00FA042B" w:rsidP="00FA042B">
            <w:pPr>
              <w:suppressAutoHyphens/>
              <w:autoSpaceDE w:val="0"/>
              <w:autoSpaceDN w:val="0"/>
              <w:adjustRightInd w:val="0"/>
              <w:spacing w:before="10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FA042B" w:rsidRPr="00FA042B" w14:paraId="60299379" w14:textId="77777777" w:rsidTr="00635E76">
        <w:tc>
          <w:tcPr>
            <w:tcW w:w="546" w:type="dxa"/>
          </w:tcPr>
          <w:p w14:paraId="540FEF1C" w14:textId="77777777" w:rsidR="00FA042B" w:rsidRPr="00FA042B" w:rsidRDefault="00FA042B" w:rsidP="00FA042B">
            <w:pPr>
              <w:suppressAutoHyphens/>
              <w:autoSpaceDE w:val="0"/>
              <w:autoSpaceDN w:val="0"/>
              <w:adjustRightInd w:val="0"/>
              <w:spacing w:before="10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0254F14C" w14:textId="77777777" w:rsidR="00FA042B" w:rsidRPr="00FA042B" w:rsidRDefault="00FA042B" w:rsidP="00FA042B">
            <w:pPr>
              <w:suppressAutoHyphens/>
              <w:autoSpaceDE w:val="0"/>
              <w:autoSpaceDN w:val="0"/>
              <w:adjustRightInd w:val="0"/>
              <w:spacing w:before="10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536" w:type="dxa"/>
          </w:tcPr>
          <w:p w14:paraId="0FB9A836" w14:textId="77777777" w:rsidR="00FA042B" w:rsidRPr="00FA042B" w:rsidRDefault="00FA042B" w:rsidP="00FA042B">
            <w:pPr>
              <w:suppressAutoHyphens/>
              <w:autoSpaceDE w:val="0"/>
              <w:autoSpaceDN w:val="0"/>
              <w:adjustRightInd w:val="0"/>
              <w:spacing w:before="10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35" w:type="dxa"/>
          </w:tcPr>
          <w:p w14:paraId="6076CA8D" w14:textId="77777777" w:rsidR="00FA042B" w:rsidRPr="00FA042B" w:rsidRDefault="00FA042B" w:rsidP="00FA042B">
            <w:pPr>
              <w:suppressAutoHyphens/>
              <w:autoSpaceDE w:val="0"/>
              <w:autoSpaceDN w:val="0"/>
              <w:adjustRightInd w:val="0"/>
              <w:spacing w:before="10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35" w:type="dxa"/>
          </w:tcPr>
          <w:p w14:paraId="48457723" w14:textId="77777777" w:rsidR="00FA042B" w:rsidRPr="00FA042B" w:rsidRDefault="00FA042B" w:rsidP="00FA042B">
            <w:pPr>
              <w:suppressAutoHyphens/>
              <w:autoSpaceDE w:val="0"/>
              <w:autoSpaceDN w:val="0"/>
              <w:adjustRightInd w:val="0"/>
              <w:spacing w:before="10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36" w:type="dxa"/>
          </w:tcPr>
          <w:p w14:paraId="2BF8537B" w14:textId="77777777" w:rsidR="00FA042B" w:rsidRPr="00FA042B" w:rsidRDefault="00FA042B" w:rsidP="00FA042B">
            <w:pPr>
              <w:suppressAutoHyphens/>
              <w:autoSpaceDE w:val="0"/>
              <w:autoSpaceDN w:val="0"/>
              <w:adjustRightInd w:val="0"/>
              <w:spacing w:before="10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36" w:type="dxa"/>
          </w:tcPr>
          <w:p w14:paraId="70A76062" w14:textId="77777777" w:rsidR="00FA042B" w:rsidRPr="00FA042B" w:rsidRDefault="00FA042B" w:rsidP="00FA042B">
            <w:pPr>
              <w:suppressAutoHyphens/>
              <w:autoSpaceDE w:val="0"/>
              <w:autoSpaceDN w:val="0"/>
              <w:adjustRightInd w:val="0"/>
              <w:spacing w:before="100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360B7D2C" w14:textId="77777777" w:rsidR="00FA042B" w:rsidRPr="00FA042B" w:rsidRDefault="00FA042B" w:rsidP="00FA042B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14:paraId="71CDD041" w14:textId="77777777" w:rsidR="00FA042B" w:rsidRPr="00FA042B" w:rsidRDefault="00FA042B" w:rsidP="00FA042B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14:paraId="7FBB548E" w14:textId="77777777" w:rsidR="00FA042B" w:rsidRPr="00FA042B" w:rsidRDefault="00FA042B" w:rsidP="00FA042B">
      <w:pPr>
        <w:spacing w:after="200" w:line="276" w:lineRule="auto"/>
        <w:jc w:val="both"/>
        <w:rPr>
          <w:rFonts w:eastAsiaTheme="minorHAnsi"/>
          <w:iCs/>
          <w:sz w:val="20"/>
          <w:szCs w:val="20"/>
        </w:rPr>
      </w:pPr>
      <w:r w:rsidRPr="00FA042B">
        <w:rPr>
          <w:rFonts w:eastAsiaTheme="minorHAnsi"/>
          <w:sz w:val="20"/>
          <w:szCs w:val="20"/>
          <w:lang w:eastAsia="en-US"/>
        </w:rPr>
        <w:t>W przypadku wpisania w powyższej tabeli usług</w:t>
      </w:r>
      <w:r w:rsidRPr="00FA042B">
        <w:rPr>
          <w:rFonts w:eastAsiaTheme="minorHAnsi"/>
          <w:iCs/>
          <w:sz w:val="20"/>
          <w:szCs w:val="20"/>
        </w:rPr>
        <w:t xml:space="preserve"> </w:t>
      </w:r>
      <w:r w:rsidRPr="00FA042B">
        <w:rPr>
          <w:rFonts w:eastAsiaTheme="minorHAnsi"/>
          <w:sz w:val="20"/>
          <w:szCs w:val="20"/>
          <w:lang w:eastAsia="en-US"/>
        </w:rPr>
        <w:t>stanowiących zdolność techniczną lub zawodową</w:t>
      </w:r>
      <w:r w:rsidRPr="00FA042B">
        <w:rPr>
          <w:rFonts w:eastAsiaTheme="minorHAnsi"/>
          <w:b/>
          <w:iCs/>
          <w:sz w:val="20"/>
          <w:szCs w:val="20"/>
        </w:rPr>
        <w:t xml:space="preserve"> innego podmiotu</w:t>
      </w:r>
      <w:r w:rsidRPr="00FA042B">
        <w:rPr>
          <w:rFonts w:eastAsiaTheme="minorHAnsi"/>
          <w:iCs/>
          <w:sz w:val="20"/>
          <w:szCs w:val="20"/>
        </w:rPr>
        <w:t xml:space="preserve"> wykonawca zobowiązany jest </w:t>
      </w:r>
      <w:r w:rsidRPr="00FA042B">
        <w:rPr>
          <w:rFonts w:eastAsiaTheme="minorHAnsi"/>
          <w:sz w:val="20"/>
          <w:szCs w:val="20"/>
          <w:lang w:eastAsia="en-US"/>
        </w:rPr>
        <w:t xml:space="preserve">udowodnić zamawiającemu, że realizując zamówienie, będzie dysponował niezbędnymi zasobami tych podmiotów, w szczególności przedstawiając </w:t>
      </w:r>
      <w:r w:rsidRPr="00FA042B">
        <w:rPr>
          <w:rFonts w:eastAsiaTheme="minorHAnsi"/>
          <w:b/>
          <w:sz w:val="20"/>
          <w:szCs w:val="20"/>
          <w:lang w:eastAsia="en-US"/>
        </w:rPr>
        <w:t>zobowiązanie tych podmiotów</w:t>
      </w:r>
      <w:r w:rsidRPr="00FA042B">
        <w:rPr>
          <w:rFonts w:eastAsiaTheme="minorHAnsi"/>
          <w:sz w:val="20"/>
          <w:szCs w:val="20"/>
          <w:lang w:eastAsia="en-US"/>
        </w:rPr>
        <w:t>*** do oddania mu do dyspozycji niezbędnych zasobów na potrzeby realizacji zamówienia</w:t>
      </w:r>
      <w:r w:rsidRPr="00FA042B">
        <w:rPr>
          <w:rFonts w:eastAsiaTheme="minorHAnsi"/>
          <w:iCs/>
          <w:sz w:val="20"/>
          <w:szCs w:val="20"/>
        </w:rPr>
        <w:t>.</w:t>
      </w:r>
    </w:p>
    <w:p w14:paraId="50A7D108" w14:textId="77777777" w:rsidR="00FA042B" w:rsidRPr="00FA042B" w:rsidRDefault="00FA042B" w:rsidP="00FA042B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0"/>
          <w:szCs w:val="20"/>
          <w:lang w:eastAsia="en-US"/>
        </w:rPr>
      </w:pPr>
      <w:r w:rsidRPr="00FA042B">
        <w:rPr>
          <w:rFonts w:eastAsiaTheme="minorHAnsi"/>
          <w:iCs/>
          <w:color w:val="000000"/>
          <w:sz w:val="20"/>
          <w:szCs w:val="20"/>
        </w:rPr>
        <w:t xml:space="preserve">Usługi  świadczone na drogach powiatowych, wojewódzkich </w:t>
      </w:r>
      <w:r w:rsidRPr="00FA042B">
        <w:rPr>
          <w:rFonts w:eastAsiaTheme="minorHAnsi"/>
          <w:iCs/>
          <w:color w:val="000000"/>
          <w:sz w:val="20"/>
          <w:szCs w:val="20"/>
          <w:u w:val="single"/>
        </w:rPr>
        <w:t>poświadczone przez zarządcę drogi</w:t>
      </w:r>
    </w:p>
    <w:p w14:paraId="510B0D13" w14:textId="77777777" w:rsidR="00FA042B" w:rsidRPr="00FA042B" w:rsidRDefault="00FA042B" w:rsidP="00FA042B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color w:val="000000"/>
          <w:sz w:val="23"/>
          <w:szCs w:val="23"/>
          <w:lang w:eastAsia="en-US"/>
        </w:rPr>
      </w:pPr>
    </w:p>
    <w:p w14:paraId="300184B2" w14:textId="77777777" w:rsidR="00FA042B" w:rsidRPr="00FA042B" w:rsidRDefault="00FA042B" w:rsidP="00FA042B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color w:val="000000"/>
          <w:sz w:val="23"/>
          <w:szCs w:val="23"/>
          <w:lang w:eastAsia="en-US"/>
        </w:rPr>
      </w:pPr>
    </w:p>
    <w:p w14:paraId="454C5EA1" w14:textId="6259DEE9" w:rsidR="00FA042B" w:rsidRPr="00FA042B" w:rsidRDefault="00FA042B" w:rsidP="00FA042B">
      <w:pPr>
        <w:spacing w:after="200" w:line="276" w:lineRule="auto"/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</w:pPr>
      <w:r w:rsidRPr="00FA042B">
        <w:rPr>
          <w:rFonts w:eastAsiaTheme="minorHAnsi"/>
          <w:bCs/>
          <w:sz w:val="22"/>
          <w:szCs w:val="22"/>
          <w:lang w:eastAsia="en-US"/>
        </w:rPr>
        <w:t>......................................, dnia ......................................202</w:t>
      </w:r>
      <w:r w:rsidR="005516E7">
        <w:rPr>
          <w:rFonts w:eastAsiaTheme="minorHAnsi"/>
          <w:bCs/>
          <w:sz w:val="22"/>
          <w:szCs w:val="22"/>
          <w:lang w:eastAsia="en-US"/>
        </w:rPr>
        <w:t>4</w:t>
      </w:r>
      <w:r w:rsidRPr="00FA042B">
        <w:rPr>
          <w:rFonts w:eastAsiaTheme="minorHAnsi"/>
          <w:bCs/>
          <w:sz w:val="22"/>
          <w:szCs w:val="22"/>
          <w:lang w:eastAsia="en-US"/>
        </w:rPr>
        <w:t xml:space="preserve"> r</w:t>
      </w:r>
      <w:r w:rsidRPr="00FA042B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>.</w:t>
      </w:r>
    </w:p>
    <w:p w14:paraId="1DD728A6" w14:textId="77777777" w:rsidR="00FA042B" w:rsidRPr="00FA042B" w:rsidRDefault="00FA042B" w:rsidP="00FA042B">
      <w:pPr>
        <w:spacing w:after="200" w:line="276" w:lineRule="auto"/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</w:pPr>
      <w:r w:rsidRPr="00FA042B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 xml:space="preserve">                                                                                                                  </w:t>
      </w:r>
    </w:p>
    <w:p w14:paraId="623F19D5" w14:textId="77777777" w:rsidR="00FA042B" w:rsidRPr="00FA042B" w:rsidRDefault="00FA042B" w:rsidP="00FA042B">
      <w:pPr>
        <w:spacing w:after="200" w:line="276" w:lineRule="auto"/>
        <w:jc w:val="right"/>
        <w:rPr>
          <w:rFonts w:eastAsiaTheme="minorHAnsi"/>
          <w:bCs/>
          <w:sz w:val="22"/>
          <w:szCs w:val="22"/>
          <w:lang w:eastAsia="en-US"/>
        </w:rPr>
      </w:pPr>
      <w:r w:rsidRPr="00FA042B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 xml:space="preserve">                                                                                                 </w:t>
      </w:r>
      <w:r w:rsidRPr="00FA042B">
        <w:rPr>
          <w:rFonts w:eastAsiaTheme="minorHAnsi"/>
          <w:bCs/>
          <w:sz w:val="22"/>
          <w:szCs w:val="22"/>
          <w:lang w:eastAsia="en-US"/>
        </w:rPr>
        <w:t xml:space="preserve">     …………………………………….</w:t>
      </w:r>
    </w:p>
    <w:p w14:paraId="2AB19589" w14:textId="0E1A63AA" w:rsidR="00FA042B" w:rsidRDefault="00025950" w:rsidP="00991F12">
      <w:pPr>
        <w:spacing w:after="200" w:line="276" w:lineRule="auto"/>
        <w:ind w:left="4956" w:firstLine="708"/>
        <w:jc w:val="center"/>
        <w:rPr>
          <w:rFonts w:eastAsiaTheme="minorHAnsi"/>
          <w:bCs/>
          <w:sz w:val="20"/>
          <w:szCs w:val="20"/>
          <w:lang w:eastAsia="en-US"/>
        </w:rPr>
      </w:pPr>
      <w:r>
        <w:rPr>
          <w:rFonts w:eastAsiaTheme="minorHAnsi"/>
          <w:bCs/>
          <w:sz w:val="20"/>
          <w:szCs w:val="20"/>
          <w:lang w:eastAsia="en-US"/>
        </w:rPr>
        <w:t xml:space="preserve">                   </w:t>
      </w:r>
      <w:r w:rsidR="00FA042B" w:rsidRPr="00FA042B">
        <w:rPr>
          <w:rFonts w:eastAsiaTheme="minorHAnsi"/>
          <w:bCs/>
          <w:sz w:val="20"/>
          <w:szCs w:val="20"/>
          <w:lang w:eastAsia="en-US"/>
        </w:rPr>
        <w:t xml:space="preserve">(pieczątka podpis) </w:t>
      </w:r>
    </w:p>
    <w:p w14:paraId="02CA148B" w14:textId="070CEC2C" w:rsidR="004E3F27" w:rsidRPr="004E3F27" w:rsidRDefault="004E3F27" w:rsidP="004E3F27">
      <w:pPr>
        <w:pStyle w:val="Default"/>
        <w:jc w:val="both"/>
        <w:rPr>
          <w:i/>
          <w:iCs/>
          <w:sz w:val="18"/>
          <w:szCs w:val="18"/>
        </w:rPr>
      </w:pPr>
      <w:r w:rsidRPr="0007784C">
        <w:rPr>
          <w:i/>
          <w:iCs/>
          <w:sz w:val="18"/>
          <w:szCs w:val="18"/>
        </w:rPr>
        <w:t>Wykonawca powinien podpisać niniejszy dokument kwalifikowanym podpisem elektronicznym lub podpisem zaufanym lub podpisem osobistym.</w:t>
      </w:r>
    </w:p>
    <w:p w14:paraId="79C28168" w14:textId="77777777" w:rsidR="00FA042B" w:rsidRPr="00FA042B" w:rsidRDefault="00FA042B" w:rsidP="00FA042B">
      <w:pPr>
        <w:suppressAutoHyphens/>
        <w:jc w:val="right"/>
        <w:rPr>
          <w:b/>
          <w:bCs/>
          <w:szCs w:val="20"/>
          <w:lang w:eastAsia="ar-SA"/>
        </w:rPr>
      </w:pPr>
      <w:r w:rsidRPr="00FA042B">
        <w:rPr>
          <w:b/>
          <w:bCs/>
          <w:szCs w:val="20"/>
          <w:lang w:eastAsia="ar-SA"/>
        </w:rPr>
        <w:lastRenderedPageBreak/>
        <w:t>Załącznik nr 6</w:t>
      </w:r>
    </w:p>
    <w:p w14:paraId="35EB6E6A" w14:textId="77777777" w:rsidR="00FA042B" w:rsidRPr="00FA042B" w:rsidRDefault="00FA042B" w:rsidP="00FA042B">
      <w:pPr>
        <w:suppressAutoHyphens/>
        <w:jc w:val="right"/>
        <w:rPr>
          <w:b/>
          <w:bCs/>
          <w:sz w:val="12"/>
          <w:szCs w:val="12"/>
          <w:lang w:eastAsia="ar-SA"/>
        </w:rPr>
      </w:pPr>
    </w:p>
    <w:p w14:paraId="23F7A742" w14:textId="77777777" w:rsidR="00FA042B" w:rsidRPr="00FA042B" w:rsidRDefault="00FA042B" w:rsidP="00FA042B">
      <w:pPr>
        <w:suppressAutoHyphens/>
        <w:jc w:val="both"/>
        <w:rPr>
          <w:b/>
          <w:bCs/>
          <w:szCs w:val="20"/>
          <w:lang w:eastAsia="ar-SA"/>
        </w:rPr>
      </w:pPr>
      <w:r w:rsidRPr="00FA042B">
        <w:rPr>
          <w:b/>
          <w:bCs/>
          <w:szCs w:val="20"/>
          <w:lang w:eastAsia="ar-SA"/>
        </w:rPr>
        <w:t>WYKAZ NARZĘDZI I URZĄDZEŃ TECHNICZNYCH DOSTĘPNYCH WYKONAWCY W CELU REALIZACJI ZAMÓWIENIA</w:t>
      </w:r>
      <w:r w:rsidRPr="00FA042B">
        <w:rPr>
          <w:b/>
          <w:bCs/>
          <w:lang w:eastAsia="ar-SA"/>
        </w:rPr>
        <w:t>.</w:t>
      </w:r>
    </w:p>
    <w:p w14:paraId="6ED86524" w14:textId="77777777" w:rsidR="00FA042B" w:rsidRPr="00FA042B" w:rsidRDefault="00FA042B" w:rsidP="00FA042B">
      <w:pPr>
        <w:spacing w:after="200" w:line="276" w:lineRule="auto"/>
        <w:jc w:val="both"/>
        <w:rPr>
          <w:rFonts w:eastAsiaTheme="minorHAnsi"/>
          <w:sz w:val="10"/>
          <w:szCs w:val="10"/>
          <w:lang w:eastAsia="en-US"/>
        </w:rPr>
      </w:pPr>
    </w:p>
    <w:p w14:paraId="7EAD11EE" w14:textId="77777777" w:rsidR="00FA042B" w:rsidRPr="00FA042B" w:rsidRDefault="00FA042B" w:rsidP="00FA042B">
      <w:pPr>
        <w:spacing w:after="200"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FA042B">
        <w:rPr>
          <w:rFonts w:eastAsiaTheme="minorHAnsi"/>
          <w:sz w:val="22"/>
          <w:szCs w:val="22"/>
          <w:lang w:eastAsia="en-US"/>
        </w:rPr>
        <w:t>Nazwa Wykonawcy .....................................................................................................................</w:t>
      </w:r>
    </w:p>
    <w:p w14:paraId="5095E167" w14:textId="77777777" w:rsidR="00FA042B" w:rsidRPr="00FA042B" w:rsidRDefault="00FA042B" w:rsidP="00FA042B">
      <w:pPr>
        <w:spacing w:after="200"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FA042B">
        <w:rPr>
          <w:rFonts w:eastAsiaTheme="minorHAnsi"/>
          <w:sz w:val="22"/>
          <w:szCs w:val="22"/>
          <w:lang w:eastAsia="en-US"/>
        </w:rPr>
        <w:t>Adres Wykonawcy .......................................................................................................................</w:t>
      </w:r>
    </w:p>
    <w:p w14:paraId="15D1D62B" w14:textId="77777777" w:rsidR="009E306F" w:rsidRDefault="00FA042B" w:rsidP="008D15EC">
      <w:pPr>
        <w:pStyle w:val="Bezodstpw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FA042B">
        <w:rPr>
          <w:rFonts w:eastAsiaTheme="minorHAnsi"/>
          <w:sz w:val="22"/>
          <w:szCs w:val="22"/>
          <w:lang w:eastAsia="en-US"/>
        </w:rPr>
        <w:t xml:space="preserve"> </w:t>
      </w:r>
      <w:r w:rsidRPr="008D15EC">
        <w:rPr>
          <w:rFonts w:eastAsiaTheme="minorHAnsi"/>
          <w:sz w:val="24"/>
          <w:szCs w:val="24"/>
          <w:lang w:eastAsia="en-US"/>
        </w:rPr>
        <w:t>„</w:t>
      </w:r>
      <w:r w:rsidR="008D15EC" w:rsidRPr="008D15EC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Składając </w:t>
      </w:r>
      <w:r w:rsidR="008D15EC" w:rsidRPr="00E827FB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ofertę </w:t>
      </w:r>
      <w:r w:rsidR="00E827FB" w:rsidRPr="00E827FB">
        <w:rPr>
          <w:rFonts w:ascii="Times New Roman" w:hAnsi="Times New Roman" w:cs="Times New Roman"/>
          <w:bCs/>
          <w:sz w:val="22"/>
          <w:szCs w:val="22"/>
        </w:rPr>
        <w:t>o udzielenie zamówienia publicznego</w:t>
      </w:r>
      <w:r w:rsidR="00E827FB" w:rsidRPr="00E827FB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</w:t>
      </w:r>
      <w:r w:rsidR="008D15EC" w:rsidRPr="008D15EC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na </w:t>
      </w:r>
      <w:r w:rsidR="008D15EC" w:rsidRPr="00FA042B">
        <w:rPr>
          <w:rFonts w:eastAsiaTheme="minorHAnsi"/>
          <w:sz w:val="22"/>
          <w:szCs w:val="22"/>
          <w:lang w:eastAsia="en-US"/>
        </w:rPr>
        <w:t xml:space="preserve"> </w:t>
      </w:r>
      <w:r w:rsidR="008D15EC" w:rsidRPr="008D15EC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„Zimowe utrzymanie dróg powiatowych </w:t>
      </w:r>
    </w:p>
    <w:p w14:paraId="136F8332" w14:textId="5FFD5C7B" w:rsidR="008D15EC" w:rsidRPr="008D15EC" w:rsidRDefault="008D15EC" w:rsidP="008D15EC">
      <w:pPr>
        <w:pStyle w:val="Bezodstpw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8D15EC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w sezonie zimowym 202</w:t>
      </w:r>
      <w:r w:rsidR="005516E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4</w:t>
      </w:r>
      <w:r w:rsidRPr="008D15EC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/202</w:t>
      </w:r>
      <w:r w:rsidR="005516E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5</w:t>
      </w:r>
      <w:r w:rsidRPr="008D15EC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”</w:t>
      </w:r>
    </w:p>
    <w:p w14:paraId="20F515B2" w14:textId="3808C7AB" w:rsidR="00FA042B" w:rsidRPr="00FA042B" w:rsidRDefault="00FA042B" w:rsidP="00FA042B">
      <w:pPr>
        <w:spacing w:after="200" w:line="276" w:lineRule="auto"/>
        <w:rPr>
          <w:rFonts w:eastAsia="Tahoma,Bold"/>
          <w:b/>
          <w:bCs/>
          <w:color w:val="000000"/>
          <w:sz w:val="23"/>
          <w:szCs w:val="23"/>
          <w:lang w:eastAsia="en-US"/>
        </w:rPr>
      </w:pPr>
      <w:r w:rsidRPr="00FA042B">
        <w:rPr>
          <w:rFonts w:eastAsiaTheme="minorHAnsi"/>
          <w:b/>
          <w:bCs/>
          <w:sz w:val="22"/>
          <w:szCs w:val="22"/>
          <w:lang w:eastAsia="en-US"/>
        </w:rPr>
        <w:t>oświadczam* / oświadczamy*</w:t>
      </w:r>
      <w:r w:rsidRPr="00FA042B">
        <w:rPr>
          <w:rFonts w:eastAsiaTheme="minorHAnsi"/>
          <w:sz w:val="22"/>
          <w:szCs w:val="22"/>
          <w:lang w:eastAsia="en-US"/>
        </w:rPr>
        <w:t xml:space="preserve">, na dzień składania ofert, że </w:t>
      </w:r>
      <w:r w:rsidRPr="00FA042B">
        <w:rPr>
          <w:rFonts w:eastAsiaTheme="minorHAnsi"/>
          <w:b/>
          <w:sz w:val="22"/>
          <w:szCs w:val="22"/>
          <w:lang w:eastAsia="en-US"/>
        </w:rPr>
        <w:t>dysponuję* / dysponujemy*</w:t>
      </w:r>
      <w:r w:rsidRPr="00FA042B">
        <w:rPr>
          <w:rFonts w:eastAsiaTheme="minorHAnsi"/>
          <w:sz w:val="22"/>
          <w:szCs w:val="22"/>
          <w:lang w:eastAsia="en-US"/>
        </w:rPr>
        <w:t xml:space="preserve"> następującym potencjałem technicznym w postaci narzędzi i urządzeń:</w:t>
      </w:r>
    </w:p>
    <w:tbl>
      <w:tblPr>
        <w:tblW w:w="91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5103"/>
        <w:gridCol w:w="1559"/>
        <w:gridCol w:w="1984"/>
      </w:tblGrid>
      <w:tr w:rsidR="00FA042B" w:rsidRPr="00FA042B" w14:paraId="5F1F34B6" w14:textId="77777777" w:rsidTr="00635E76">
        <w:trPr>
          <w:cantSplit/>
          <w:trHeight w:val="1028"/>
        </w:trPr>
        <w:tc>
          <w:tcPr>
            <w:tcW w:w="496" w:type="dxa"/>
            <w:tcBorders>
              <w:top w:val="single" w:sz="18" w:space="0" w:color="auto"/>
              <w:bottom w:val="single" w:sz="18" w:space="0" w:color="auto"/>
            </w:tcBorders>
          </w:tcPr>
          <w:p w14:paraId="754E0901" w14:textId="77777777" w:rsidR="00FA042B" w:rsidRPr="00FA042B" w:rsidRDefault="00FA042B" w:rsidP="00FA042B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103" w:type="dxa"/>
            <w:tcBorders>
              <w:top w:val="single" w:sz="18" w:space="0" w:color="auto"/>
              <w:bottom w:val="single" w:sz="18" w:space="0" w:color="auto"/>
            </w:tcBorders>
          </w:tcPr>
          <w:p w14:paraId="4DBC662C" w14:textId="77777777" w:rsidR="00FA042B" w:rsidRPr="00FA042B" w:rsidRDefault="00FA042B" w:rsidP="00FA042B">
            <w:pPr>
              <w:spacing w:after="200" w:line="276" w:lineRule="auto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FA042B">
              <w:rPr>
                <w:rFonts w:eastAsiaTheme="minorHAnsi"/>
                <w:b/>
                <w:sz w:val="18"/>
                <w:szCs w:val="18"/>
                <w:lang w:eastAsia="en-US"/>
              </w:rPr>
              <w:t>Opis (np. rodzaj, nazwa producenta, model)</w:t>
            </w:r>
          </w:p>
        </w:tc>
        <w:tc>
          <w:tcPr>
            <w:tcW w:w="1559" w:type="dxa"/>
            <w:tcBorders>
              <w:top w:val="single" w:sz="18" w:space="0" w:color="auto"/>
              <w:bottom w:val="single" w:sz="18" w:space="0" w:color="auto"/>
            </w:tcBorders>
          </w:tcPr>
          <w:p w14:paraId="4FA874BC" w14:textId="77777777" w:rsidR="00FA042B" w:rsidRPr="00FA042B" w:rsidRDefault="00FA042B" w:rsidP="00FA042B">
            <w:pPr>
              <w:spacing w:after="200" w:line="276" w:lineRule="auto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FA042B">
              <w:rPr>
                <w:rFonts w:eastAsiaTheme="minorHAnsi"/>
                <w:b/>
                <w:sz w:val="18"/>
                <w:szCs w:val="18"/>
                <w:lang w:eastAsia="en-US"/>
              </w:rPr>
              <w:t>Liczba jednostek</w:t>
            </w:r>
          </w:p>
          <w:p w14:paraId="0C932678" w14:textId="77777777" w:rsidR="00FA042B" w:rsidRPr="00FA042B" w:rsidRDefault="00FA042B" w:rsidP="00FA042B">
            <w:pPr>
              <w:spacing w:after="200" w:line="276" w:lineRule="auto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FA042B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          (szt.)</w:t>
            </w:r>
          </w:p>
        </w:tc>
        <w:tc>
          <w:tcPr>
            <w:tcW w:w="1984" w:type="dxa"/>
            <w:tcBorders>
              <w:top w:val="single" w:sz="18" w:space="0" w:color="auto"/>
              <w:bottom w:val="single" w:sz="18" w:space="0" w:color="auto"/>
            </w:tcBorders>
          </w:tcPr>
          <w:p w14:paraId="043778BA" w14:textId="77777777" w:rsidR="00FA042B" w:rsidRPr="00FA042B" w:rsidRDefault="00FA042B" w:rsidP="00FA042B">
            <w:pPr>
              <w:spacing w:after="200" w:line="276" w:lineRule="auto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FA042B">
              <w:rPr>
                <w:rFonts w:eastAsiaTheme="minorHAnsi"/>
                <w:b/>
                <w:sz w:val="18"/>
                <w:szCs w:val="18"/>
                <w:lang w:eastAsia="en-US"/>
              </w:rPr>
              <w:t>Informacja  o podstawie do dysponowania</w:t>
            </w:r>
          </w:p>
        </w:tc>
      </w:tr>
      <w:tr w:rsidR="00FA042B" w:rsidRPr="00FA042B" w14:paraId="555CF0B4" w14:textId="77777777" w:rsidTr="00635E76">
        <w:trPr>
          <w:cantSplit/>
          <w:trHeight w:val="647"/>
        </w:trPr>
        <w:tc>
          <w:tcPr>
            <w:tcW w:w="496" w:type="dxa"/>
          </w:tcPr>
          <w:p w14:paraId="29CF3A3C" w14:textId="6066E8B8" w:rsidR="00FA042B" w:rsidRPr="00FA042B" w:rsidRDefault="00025950" w:rsidP="00FA042B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  <w:r w:rsidR="00FA042B" w:rsidRPr="00FA042B">
              <w:rPr>
                <w:rFonts w:eastAsiaTheme="minorHAnsi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5103" w:type="dxa"/>
          </w:tcPr>
          <w:p w14:paraId="0DF9DCAD" w14:textId="77777777" w:rsidR="00FA042B" w:rsidRPr="00FA052A" w:rsidRDefault="00FA042B" w:rsidP="00FA042B">
            <w:pPr>
              <w:spacing w:after="200" w:line="288" w:lineRule="atLeas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FA052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Samochód ciężarowy o ład. min. 8 Mg wraz z kierowcą jako nośnik do pługa średniego i piaskarki</w:t>
            </w:r>
          </w:p>
        </w:tc>
        <w:tc>
          <w:tcPr>
            <w:tcW w:w="1559" w:type="dxa"/>
          </w:tcPr>
          <w:p w14:paraId="45939A43" w14:textId="77777777" w:rsidR="00FA042B" w:rsidRPr="00FA042B" w:rsidRDefault="00FA042B" w:rsidP="00FA042B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</w:tcPr>
          <w:p w14:paraId="4A91C5C5" w14:textId="77777777" w:rsidR="00FA042B" w:rsidRPr="00FA042B" w:rsidRDefault="00FA042B" w:rsidP="00FA042B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FA042B" w:rsidRPr="00FA042B" w14:paraId="153BF0EA" w14:textId="77777777" w:rsidTr="00635E76">
        <w:trPr>
          <w:cantSplit/>
          <w:trHeight w:val="401"/>
        </w:trPr>
        <w:tc>
          <w:tcPr>
            <w:tcW w:w="496" w:type="dxa"/>
          </w:tcPr>
          <w:p w14:paraId="698B16EF" w14:textId="3B656A13" w:rsidR="00FA042B" w:rsidRPr="00FA042B" w:rsidRDefault="00025950" w:rsidP="00FA042B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</w:t>
            </w:r>
            <w:r w:rsidR="00FA042B" w:rsidRPr="00FA042B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5103" w:type="dxa"/>
          </w:tcPr>
          <w:p w14:paraId="17FBBE18" w14:textId="77777777" w:rsidR="00FA042B" w:rsidRPr="00FA052A" w:rsidRDefault="00FA042B" w:rsidP="00FA042B">
            <w:pPr>
              <w:spacing w:after="200" w:line="288" w:lineRule="atLeas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FA052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Równiarka z operatorem</w:t>
            </w:r>
          </w:p>
        </w:tc>
        <w:tc>
          <w:tcPr>
            <w:tcW w:w="1559" w:type="dxa"/>
          </w:tcPr>
          <w:p w14:paraId="2FB86E72" w14:textId="77777777" w:rsidR="00FA042B" w:rsidRPr="00FA042B" w:rsidRDefault="00FA042B" w:rsidP="00FA042B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</w:tcPr>
          <w:p w14:paraId="5171C914" w14:textId="77777777" w:rsidR="00FA042B" w:rsidRPr="00FA042B" w:rsidRDefault="00FA042B" w:rsidP="00FA042B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FA042B" w:rsidRPr="00FA042B" w14:paraId="4A820184" w14:textId="77777777" w:rsidTr="00635E76">
        <w:trPr>
          <w:cantSplit/>
          <w:trHeight w:val="562"/>
        </w:trPr>
        <w:tc>
          <w:tcPr>
            <w:tcW w:w="496" w:type="dxa"/>
          </w:tcPr>
          <w:p w14:paraId="37960305" w14:textId="5A650321" w:rsidR="00FA042B" w:rsidRPr="00FA042B" w:rsidRDefault="00025950" w:rsidP="00FA042B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</w:t>
            </w:r>
            <w:r w:rsidR="00FA042B" w:rsidRPr="00FA042B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5103" w:type="dxa"/>
          </w:tcPr>
          <w:p w14:paraId="10FEB1A2" w14:textId="77777777" w:rsidR="00FA042B" w:rsidRPr="00FA052A" w:rsidRDefault="00FA042B" w:rsidP="00FA042B">
            <w:pPr>
              <w:spacing w:after="200" w:line="288" w:lineRule="atLeas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FA052A">
              <w:rPr>
                <w:rFonts w:eastAsiaTheme="minorHAnsi"/>
                <w:sz w:val="20"/>
                <w:szCs w:val="20"/>
                <w:lang w:eastAsia="en-US"/>
              </w:rPr>
              <w:t xml:space="preserve">Ciągnik rolniczy </w:t>
            </w:r>
            <w:r w:rsidRPr="00FA052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kołowy z pługiem czołowym i kierowcą</w:t>
            </w:r>
          </w:p>
        </w:tc>
        <w:tc>
          <w:tcPr>
            <w:tcW w:w="1559" w:type="dxa"/>
          </w:tcPr>
          <w:p w14:paraId="15F14D06" w14:textId="77777777" w:rsidR="00FA042B" w:rsidRPr="00FA042B" w:rsidRDefault="00FA042B" w:rsidP="00FA042B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</w:tcPr>
          <w:p w14:paraId="6524A95B" w14:textId="77777777" w:rsidR="00FA042B" w:rsidRPr="00FA042B" w:rsidRDefault="00FA042B" w:rsidP="00FA042B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FA042B" w:rsidRPr="00FA042B" w14:paraId="70ABB357" w14:textId="77777777" w:rsidTr="00635E76">
        <w:trPr>
          <w:cantSplit/>
          <w:trHeight w:val="562"/>
        </w:trPr>
        <w:tc>
          <w:tcPr>
            <w:tcW w:w="496" w:type="dxa"/>
          </w:tcPr>
          <w:p w14:paraId="78810FA6" w14:textId="5E123346" w:rsidR="00FA042B" w:rsidRPr="00FA042B" w:rsidRDefault="00025950" w:rsidP="00FA042B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</w:t>
            </w:r>
            <w:r w:rsidR="00FA042B" w:rsidRPr="00FA042B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5103" w:type="dxa"/>
          </w:tcPr>
          <w:p w14:paraId="0A424653" w14:textId="33CA5A03" w:rsidR="00FA042B" w:rsidRPr="00FA052A" w:rsidRDefault="00FA042B" w:rsidP="00FA042B">
            <w:pPr>
              <w:spacing w:after="200" w:line="288" w:lineRule="atLeast"/>
              <w:jc w:val="both"/>
              <w:rPr>
                <w:rFonts w:eastAsiaTheme="minorHAnsi"/>
                <w:color w:val="FF0000"/>
                <w:sz w:val="20"/>
                <w:szCs w:val="20"/>
                <w:lang w:eastAsia="en-US"/>
              </w:rPr>
            </w:pPr>
            <w:r w:rsidRPr="00FA052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Ciągnik rolniczy z pługiem lekkim,</w:t>
            </w:r>
            <w:r w:rsidR="00FA052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sterowanym hydraulicznie oraz piaskarką,</w:t>
            </w:r>
            <w:r w:rsidRPr="00FA052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masa do 2,5 t z kierowcą </w:t>
            </w:r>
            <w:r w:rsidR="00FA052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lub komunalny samochód  specjalistyczny z solarką do mieszanki i zawieszanym pługiem chodnikowym sterowanym hydraulicznie</w:t>
            </w:r>
          </w:p>
        </w:tc>
        <w:tc>
          <w:tcPr>
            <w:tcW w:w="1559" w:type="dxa"/>
          </w:tcPr>
          <w:p w14:paraId="2B908ABC" w14:textId="77777777" w:rsidR="00FA042B" w:rsidRPr="00FA042B" w:rsidRDefault="00FA042B" w:rsidP="00FA042B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</w:tcPr>
          <w:p w14:paraId="63272B0E" w14:textId="77777777" w:rsidR="00FA042B" w:rsidRPr="00FA042B" w:rsidRDefault="00FA042B" w:rsidP="00FA042B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FA042B" w:rsidRPr="00FA042B" w14:paraId="299AA9B0" w14:textId="77777777" w:rsidTr="00635E76">
        <w:trPr>
          <w:cantSplit/>
          <w:trHeight w:val="841"/>
        </w:trPr>
        <w:tc>
          <w:tcPr>
            <w:tcW w:w="496" w:type="dxa"/>
          </w:tcPr>
          <w:p w14:paraId="060C0918" w14:textId="433BC56D" w:rsidR="00FA042B" w:rsidRPr="00FA042B" w:rsidRDefault="00025950" w:rsidP="00FA042B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</w:t>
            </w:r>
            <w:r w:rsidR="00FA042B" w:rsidRPr="00FA042B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5103" w:type="dxa"/>
          </w:tcPr>
          <w:p w14:paraId="16C59432" w14:textId="013BF0FF" w:rsidR="00FA042B" w:rsidRPr="00FA052A" w:rsidRDefault="00FA042B" w:rsidP="00FA042B">
            <w:pPr>
              <w:spacing w:after="200" w:line="288" w:lineRule="atLeas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FA052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Bazy materiałowe ze sprzętem do produkcji i załadunku mieszanki piaskowo-solnej na samochody. Materiał do produkcji </w:t>
            </w:r>
            <w:r w:rsidR="009E306F" w:rsidRPr="00FA052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</w:t>
            </w:r>
            <w:r w:rsidRPr="00FA052A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0% mieszanki piaskowo-solnej  zapewnia wykonawca. Bazy  materiałowe organizuje wykonawca</w:t>
            </w:r>
          </w:p>
        </w:tc>
        <w:tc>
          <w:tcPr>
            <w:tcW w:w="1559" w:type="dxa"/>
          </w:tcPr>
          <w:p w14:paraId="34D2F7AA" w14:textId="77777777" w:rsidR="00FA042B" w:rsidRPr="00FA042B" w:rsidRDefault="00FA042B" w:rsidP="00FA042B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</w:tcPr>
          <w:p w14:paraId="1C7402C3" w14:textId="77777777" w:rsidR="00FA042B" w:rsidRPr="00FA042B" w:rsidRDefault="00FA042B" w:rsidP="00FA042B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14:paraId="2D6C9D48" w14:textId="77777777" w:rsidR="00FA042B" w:rsidRPr="00FA042B" w:rsidRDefault="00FA042B" w:rsidP="00FA042B">
      <w:pPr>
        <w:spacing w:after="200" w:line="276" w:lineRule="auto"/>
        <w:jc w:val="both"/>
        <w:rPr>
          <w:rFonts w:eastAsiaTheme="minorHAnsi"/>
          <w:iCs/>
          <w:sz w:val="22"/>
          <w:szCs w:val="22"/>
        </w:rPr>
      </w:pPr>
      <w:r w:rsidRPr="00FA042B">
        <w:rPr>
          <w:rFonts w:eastAsiaTheme="minorHAnsi"/>
          <w:sz w:val="22"/>
          <w:szCs w:val="22"/>
          <w:lang w:eastAsia="en-US"/>
        </w:rPr>
        <w:t>W przypadku wpisania w powyższej tabeli urządzeń</w:t>
      </w:r>
      <w:r w:rsidRPr="00FA042B">
        <w:rPr>
          <w:rFonts w:eastAsiaTheme="minorHAnsi"/>
          <w:iCs/>
          <w:sz w:val="22"/>
          <w:szCs w:val="22"/>
        </w:rPr>
        <w:t xml:space="preserve"> </w:t>
      </w:r>
      <w:r w:rsidRPr="00FA042B">
        <w:rPr>
          <w:rFonts w:eastAsiaTheme="minorHAnsi"/>
          <w:b/>
          <w:iCs/>
          <w:sz w:val="22"/>
          <w:szCs w:val="22"/>
        </w:rPr>
        <w:t>innego podmiotu</w:t>
      </w:r>
      <w:r w:rsidRPr="00FA042B">
        <w:rPr>
          <w:rFonts w:eastAsiaTheme="minorHAnsi"/>
          <w:iCs/>
          <w:sz w:val="22"/>
          <w:szCs w:val="22"/>
        </w:rPr>
        <w:t xml:space="preserve"> wykonawca zobowiązany jest zobowiązany jest </w:t>
      </w:r>
      <w:r w:rsidRPr="00FA042B">
        <w:rPr>
          <w:rFonts w:eastAsiaTheme="minorHAnsi"/>
          <w:sz w:val="22"/>
          <w:szCs w:val="22"/>
          <w:lang w:eastAsia="en-US"/>
        </w:rPr>
        <w:t xml:space="preserve">udowodnić zamawiającemu, że realizując zamówienie, będzie dysponował niezbędnymi zasobami tych podmiotów, w szczególności przedstawiając </w:t>
      </w:r>
      <w:r w:rsidRPr="00FA042B">
        <w:rPr>
          <w:rFonts w:eastAsiaTheme="minorHAnsi"/>
          <w:b/>
          <w:sz w:val="22"/>
          <w:szCs w:val="22"/>
          <w:lang w:eastAsia="en-US"/>
        </w:rPr>
        <w:t>zobowiązanie tych podmiotów</w:t>
      </w:r>
      <w:r w:rsidRPr="00FA042B">
        <w:rPr>
          <w:rFonts w:eastAsiaTheme="minorHAnsi"/>
          <w:sz w:val="22"/>
          <w:szCs w:val="22"/>
          <w:lang w:eastAsia="en-US"/>
        </w:rPr>
        <w:t>** do oddania mu do dyspozycji niezbędnych zasobów na potrzeby realizacji zamówienia</w:t>
      </w:r>
      <w:r w:rsidRPr="00FA042B">
        <w:rPr>
          <w:rFonts w:eastAsiaTheme="minorHAnsi"/>
          <w:iCs/>
          <w:sz w:val="22"/>
          <w:szCs w:val="22"/>
        </w:rPr>
        <w:t>.</w:t>
      </w:r>
    </w:p>
    <w:p w14:paraId="3ADA8C8D" w14:textId="67BCAA6C" w:rsidR="00FA042B" w:rsidRPr="00FA042B" w:rsidRDefault="00FA042B" w:rsidP="00FA042B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  <w:r w:rsidRPr="00FA042B">
        <w:rPr>
          <w:rFonts w:eastAsiaTheme="minorHAnsi"/>
          <w:sz w:val="22"/>
          <w:szCs w:val="22"/>
          <w:lang w:eastAsia="en-US"/>
        </w:rPr>
        <w:t>........................................................, dnia ................................202</w:t>
      </w:r>
      <w:r w:rsidR="005516E7">
        <w:rPr>
          <w:rFonts w:eastAsiaTheme="minorHAnsi"/>
          <w:sz w:val="22"/>
          <w:szCs w:val="22"/>
          <w:lang w:eastAsia="en-US"/>
        </w:rPr>
        <w:t>4</w:t>
      </w:r>
      <w:r w:rsidRPr="00FA042B">
        <w:rPr>
          <w:rFonts w:eastAsiaTheme="minorHAnsi"/>
          <w:sz w:val="22"/>
          <w:szCs w:val="22"/>
          <w:lang w:eastAsia="en-US"/>
        </w:rPr>
        <w:t xml:space="preserve"> r.</w:t>
      </w:r>
    </w:p>
    <w:p w14:paraId="6D4EDC4E" w14:textId="77777777" w:rsidR="00FA042B" w:rsidRPr="00FA042B" w:rsidRDefault="00FA042B" w:rsidP="00FA042B">
      <w:pPr>
        <w:spacing w:after="200" w:line="276" w:lineRule="auto"/>
        <w:ind w:left="5529"/>
        <w:rPr>
          <w:rFonts w:eastAsiaTheme="minorHAnsi"/>
          <w:sz w:val="22"/>
          <w:szCs w:val="22"/>
          <w:lang w:eastAsia="en-US"/>
        </w:rPr>
      </w:pPr>
      <w:r w:rsidRPr="00FA042B">
        <w:rPr>
          <w:rFonts w:eastAsiaTheme="minorHAnsi"/>
          <w:sz w:val="22"/>
          <w:szCs w:val="22"/>
          <w:lang w:eastAsia="en-US"/>
        </w:rPr>
        <w:t>...........................................................</w:t>
      </w:r>
    </w:p>
    <w:p w14:paraId="0566896F" w14:textId="77777777" w:rsidR="00FA042B" w:rsidRPr="00FA042B" w:rsidRDefault="00FA042B" w:rsidP="00FA042B">
      <w:pPr>
        <w:spacing w:after="200" w:line="276" w:lineRule="auto"/>
        <w:rPr>
          <w:rFonts w:eastAsiaTheme="minorHAnsi"/>
          <w:sz w:val="16"/>
          <w:szCs w:val="22"/>
          <w:lang w:eastAsia="en-US"/>
        </w:rPr>
      </w:pPr>
      <w:r w:rsidRPr="00FA042B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            </w:t>
      </w:r>
      <w:r w:rsidRPr="00FA042B">
        <w:rPr>
          <w:rFonts w:eastAsiaTheme="minorHAnsi"/>
          <w:sz w:val="16"/>
          <w:szCs w:val="22"/>
          <w:lang w:eastAsia="en-US"/>
        </w:rPr>
        <w:t>podpis i pieczątka wykonawcy/wykonawców</w:t>
      </w:r>
    </w:p>
    <w:p w14:paraId="49B32CC8" w14:textId="77777777" w:rsidR="00FA042B" w:rsidRPr="00EB163F" w:rsidRDefault="00FA042B" w:rsidP="00FA042B">
      <w:pPr>
        <w:spacing w:after="200" w:line="276" w:lineRule="auto"/>
        <w:rPr>
          <w:rFonts w:eastAsiaTheme="minorHAnsi"/>
          <w:b/>
          <w:sz w:val="20"/>
          <w:szCs w:val="20"/>
          <w:lang w:eastAsia="en-US"/>
        </w:rPr>
      </w:pPr>
      <w:r w:rsidRPr="00EB163F">
        <w:rPr>
          <w:rFonts w:eastAsiaTheme="minorHAnsi"/>
          <w:b/>
          <w:sz w:val="20"/>
          <w:szCs w:val="20"/>
          <w:lang w:eastAsia="en-US"/>
        </w:rPr>
        <w:t>* niepotrzebne skreślić lub usunąć,</w:t>
      </w:r>
    </w:p>
    <w:p w14:paraId="6C795013" w14:textId="52357291" w:rsidR="00602E46" w:rsidRPr="00EB163F" w:rsidRDefault="00FA042B" w:rsidP="00E827FB">
      <w:pPr>
        <w:spacing w:after="200" w:line="276" w:lineRule="auto"/>
        <w:rPr>
          <w:rFonts w:eastAsiaTheme="minorHAnsi"/>
          <w:b/>
          <w:sz w:val="20"/>
          <w:szCs w:val="20"/>
          <w:lang w:eastAsia="en-US"/>
        </w:rPr>
      </w:pPr>
      <w:r w:rsidRPr="00EB163F">
        <w:rPr>
          <w:rFonts w:eastAsiaTheme="minorHAnsi"/>
          <w:b/>
          <w:sz w:val="20"/>
          <w:szCs w:val="20"/>
          <w:lang w:eastAsia="en-US"/>
        </w:rPr>
        <w:t>** należy załączyć odpowiedni dokument.</w:t>
      </w:r>
      <w:bookmarkStart w:id="13" w:name="_Toc28606729"/>
      <w:bookmarkEnd w:id="11"/>
      <w:bookmarkEnd w:id="12"/>
    </w:p>
    <w:p w14:paraId="56EB2075" w14:textId="0BA5F3F5" w:rsidR="00073EB2" w:rsidRPr="004E7E67" w:rsidRDefault="00073EB2" w:rsidP="004E7E67">
      <w:pPr>
        <w:rPr>
          <w:sz w:val="22"/>
          <w:szCs w:val="22"/>
        </w:rPr>
      </w:pPr>
    </w:p>
    <w:p w14:paraId="15CD0703" w14:textId="77777777" w:rsidR="004E3F27" w:rsidRPr="0007784C" w:rsidRDefault="004E3F27" w:rsidP="004E3F27">
      <w:pPr>
        <w:pStyle w:val="Default"/>
        <w:jc w:val="both"/>
        <w:rPr>
          <w:i/>
          <w:iCs/>
          <w:sz w:val="18"/>
          <w:szCs w:val="18"/>
        </w:rPr>
      </w:pPr>
      <w:r w:rsidRPr="0007784C">
        <w:rPr>
          <w:i/>
          <w:iCs/>
          <w:sz w:val="18"/>
          <w:szCs w:val="18"/>
        </w:rPr>
        <w:t>Wykonawca powinien podpisać niniejszy dokument kwalifikowanym podpisem elektronicznym lub podpisem zaufanym lub podpisem osobistym.</w:t>
      </w:r>
    </w:p>
    <w:p w14:paraId="308BC94A" w14:textId="77777777" w:rsidR="00025950" w:rsidRDefault="00025950" w:rsidP="004E3F27">
      <w:pPr>
        <w:autoSpaceDE w:val="0"/>
        <w:autoSpaceDN w:val="0"/>
        <w:adjustRightInd w:val="0"/>
        <w:jc w:val="both"/>
        <w:rPr>
          <w:b/>
          <w:color w:val="000000"/>
        </w:rPr>
      </w:pPr>
    </w:p>
    <w:p w14:paraId="0DAA60E3" w14:textId="77777777" w:rsidR="00991F12" w:rsidRDefault="00991F12" w:rsidP="004E3F27">
      <w:pPr>
        <w:autoSpaceDE w:val="0"/>
        <w:autoSpaceDN w:val="0"/>
        <w:adjustRightInd w:val="0"/>
        <w:jc w:val="both"/>
        <w:rPr>
          <w:b/>
          <w:color w:val="000000"/>
        </w:rPr>
      </w:pPr>
    </w:p>
    <w:p w14:paraId="10F2442F" w14:textId="77777777" w:rsidR="004E3F27" w:rsidRDefault="004E3F27" w:rsidP="008B42BC">
      <w:pPr>
        <w:autoSpaceDE w:val="0"/>
        <w:autoSpaceDN w:val="0"/>
        <w:adjustRightInd w:val="0"/>
        <w:ind w:left="6372" w:firstLine="708"/>
        <w:jc w:val="both"/>
        <w:rPr>
          <w:b/>
          <w:color w:val="000000"/>
        </w:rPr>
      </w:pPr>
    </w:p>
    <w:p w14:paraId="4CB5F416" w14:textId="16AD49BB" w:rsidR="008B42BC" w:rsidRDefault="008B42BC" w:rsidP="008B42BC">
      <w:pPr>
        <w:autoSpaceDE w:val="0"/>
        <w:autoSpaceDN w:val="0"/>
        <w:adjustRightInd w:val="0"/>
        <w:ind w:left="6372" w:firstLine="708"/>
        <w:jc w:val="both"/>
        <w:rPr>
          <w:b/>
          <w:color w:val="000000"/>
        </w:rPr>
      </w:pPr>
      <w:r>
        <w:rPr>
          <w:b/>
          <w:color w:val="000000"/>
        </w:rPr>
        <w:t xml:space="preserve">ZAŁĄCZNIK NR </w:t>
      </w:r>
      <w:r w:rsidR="00E827FB">
        <w:rPr>
          <w:b/>
          <w:color w:val="000000"/>
        </w:rPr>
        <w:t>7</w:t>
      </w:r>
      <w:r>
        <w:rPr>
          <w:b/>
          <w:color w:val="000000"/>
        </w:rPr>
        <w:t xml:space="preserve"> </w:t>
      </w:r>
    </w:p>
    <w:p w14:paraId="7B61CB07" w14:textId="77777777" w:rsidR="008B42BC" w:rsidRPr="00F07F63" w:rsidRDefault="008B42BC" w:rsidP="008B42BC">
      <w:pPr>
        <w:pStyle w:val="Default"/>
        <w:rPr>
          <w:rFonts w:cs="Times New Roman"/>
          <w:sz w:val="16"/>
          <w:szCs w:val="16"/>
        </w:rPr>
      </w:pPr>
      <w:r w:rsidRPr="00F07F63">
        <w:rPr>
          <w:rFonts w:cs="Times New Roman"/>
          <w:sz w:val="16"/>
          <w:szCs w:val="16"/>
        </w:rPr>
        <w:t>Pieczęć Wykonawcy</w:t>
      </w:r>
    </w:p>
    <w:p w14:paraId="71B6BFFB" w14:textId="77777777" w:rsidR="008B42BC" w:rsidRDefault="008B42BC" w:rsidP="008B42BC">
      <w:pPr>
        <w:autoSpaceDE w:val="0"/>
        <w:autoSpaceDN w:val="0"/>
        <w:adjustRightInd w:val="0"/>
        <w:jc w:val="both"/>
        <w:rPr>
          <w:color w:val="000000"/>
        </w:rPr>
      </w:pPr>
    </w:p>
    <w:p w14:paraId="0AEFE484" w14:textId="77777777" w:rsidR="008B42BC" w:rsidRDefault="008B42BC" w:rsidP="008B42BC">
      <w:pPr>
        <w:autoSpaceDE w:val="0"/>
        <w:autoSpaceDN w:val="0"/>
        <w:adjustRightInd w:val="0"/>
        <w:jc w:val="both"/>
        <w:rPr>
          <w:color w:val="000000"/>
        </w:rPr>
      </w:pPr>
    </w:p>
    <w:p w14:paraId="301E57D2" w14:textId="77777777" w:rsidR="008B42BC" w:rsidRDefault="008B42BC" w:rsidP="008B42BC">
      <w:pPr>
        <w:pStyle w:val="Default"/>
        <w:jc w:val="both"/>
        <w:rPr>
          <w:rFonts w:cs="Times New Roman"/>
          <w:b/>
          <w:bCs/>
          <w:sz w:val="28"/>
          <w:szCs w:val="28"/>
        </w:rPr>
      </w:pPr>
      <w:r w:rsidRPr="00FC0211">
        <w:rPr>
          <w:rFonts w:cs="Times New Roman"/>
          <w:b/>
          <w:bCs/>
          <w:sz w:val="28"/>
          <w:szCs w:val="28"/>
        </w:rPr>
        <w:t>KLAUZULA INFORMACYJNA</w:t>
      </w:r>
    </w:p>
    <w:p w14:paraId="171BF227" w14:textId="77777777" w:rsidR="008B42BC" w:rsidRPr="00FC0211" w:rsidRDefault="008B42BC" w:rsidP="008B42BC">
      <w:pPr>
        <w:pStyle w:val="Default"/>
        <w:jc w:val="both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 </w:t>
      </w:r>
    </w:p>
    <w:p w14:paraId="262573FF" w14:textId="77777777" w:rsidR="008B42BC" w:rsidRPr="00E5552B" w:rsidRDefault="008B42BC" w:rsidP="008B42BC">
      <w:pPr>
        <w:pStyle w:val="Default"/>
        <w:jc w:val="both"/>
        <w:rPr>
          <w:sz w:val="28"/>
          <w:szCs w:val="28"/>
        </w:rPr>
      </w:pPr>
    </w:p>
    <w:p w14:paraId="05DFCF76" w14:textId="77777777" w:rsidR="008B42BC" w:rsidRDefault="008B42BC" w:rsidP="008B42BC">
      <w:pPr>
        <w:pStyle w:val="Default"/>
        <w:jc w:val="both"/>
        <w:rPr>
          <w:rFonts w:cs="Times New Roman"/>
          <w:sz w:val="22"/>
          <w:szCs w:val="22"/>
        </w:rPr>
      </w:pPr>
      <w:r w:rsidRPr="00FC0211">
        <w:rPr>
          <w:rFonts w:cs="Times New Roman"/>
          <w:sz w:val="22"/>
          <w:szCs w:val="22"/>
        </w:rPr>
        <w:t xml:space="preserve">Zgodnie z art. 13 ust. 1 i ust. 2 Rozporządzenia Parlamentu Europejskiego i Rady (UE) 2016/679 </w:t>
      </w:r>
      <w:r>
        <w:rPr>
          <w:rFonts w:cs="Times New Roman"/>
          <w:sz w:val="22"/>
          <w:szCs w:val="22"/>
        </w:rPr>
        <w:t xml:space="preserve"> </w:t>
      </w:r>
    </w:p>
    <w:p w14:paraId="7626A2D4" w14:textId="77777777" w:rsidR="008B42BC" w:rsidRPr="00FC0211" w:rsidRDefault="008B42BC" w:rsidP="008B42BC">
      <w:pPr>
        <w:pStyle w:val="Default"/>
        <w:jc w:val="both"/>
        <w:rPr>
          <w:rFonts w:cs="Times New Roman"/>
          <w:sz w:val="22"/>
          <w:szCs w:val="22"/>
        </w:rPr>
      </w:pPr>
      <w:r w:rsidRPr="00FC0211">
        <w:rPr>
          <w:rFonts w:cs="Times New Roman"/>
          <w:sz w:val="22"/>
          <w:szCs w:val="22"/>
        </w:rPr>
        <w:t>z dnia 27 kwietnia 2016 r. w sprawie ochrony osób fizycznych w związku z przetwarzaniem danych osobowych i w sprawie swobodnego przepływu takich danych oraz uchylenia dyrektywy 95/46/WE</w:t>
      </w:r>
      <w:r>
        <w:rPr>
          <w:rFonts w:cs="Times New Roman"/>
          <w:sz w:val="22"/>
          <w:szCs w:val="22"/>
        </w:rPr>
        <w:t xml:space="preserve"> </w:t>
      </w:r>
      <w:r w:rsidRPr="00FC0211">
        <w:rPr>
          <w:rFonts w:cs="Times New Roman"/>
          <w:sz w:val="22"/>
          <w:szCs w:val="22"/>
        </w:rPr>
        <w:t>(ogólne rozporządzenie o ochronie danych)(dalej: RODO) informuję, iż:</w:t>
      </w:r>
    </w:p>
    <w:p w14:paraId="43418B5D" w14:textId="77777777" w:rsidR="008B42BC" w:rsidRPr="00FC0211" w:rsidRDefault="008B42BC" w:rsidP="008B42BC">
      <w:pPr>
        <w:pStyle w:val="Default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1.</w:t>
      </w:r>
      <w:r w:rsidRPr="00FC0211">
        <w:rPr>
          <w:rFonts w:cs="Times New Roman"/>
          <w:sz w:val="22"/>
          <w:szCs w:val="22"/>
        </w:rPr>
        <w:t xml:space="preserve">Administratorem Pani/Pana danych osobowych jest Zarząd Dróg Powiatowych w Lęborku </w:t>
      </w:r>
      <w:r>
        <w:rPr>
          <w:rFonts w:cs="Times New Roman"/>
          <w:sz w:val="22"/>
          <w:szCs w:val="22"/>
        </w:rPr>
        <w:br/>
      </w:r>
      <w:r w:rsidRPr="00FC0211">
        <w:rPr>
          <w:rFonts w:cs="Times New Roman"/>
          <w:sz w:val="22"/>
          <w:szCs w:val="22"/>
        </w:rPr>
        <w:t>z siedzibą przy ul. Czołgistów 5A w Lęborku.</w:t>
      </w:r>
    </w:p>
    <w:p w14:paraId="448C3B70" w14:textId="77777777" w:rsidR="008B42BC" w:rsidRPr="008D15EC" w:rsidRDefault="008B42BC" w:rsidP="008B42BC">
      <w:pPr>
        <w:pStyle w:val="Default"/>
        <w:jc w:val="both"/>
        <w:rPr>
          <w:rFonts w:cs="Times New Roman"/>
          <w:sz w:val="12"/>
          <w:szCs w:val="12"/>
        </w:rPr>
      </w:pPr>
    </w:p>
    <w:p w14:paraId="52D10A8F" w14:textId="77777777" w:rsidR="008B42BC" w:rsidRPr="00FC0211" w:rsidRDefault="008B42BC" w:rsidP="008B42BC">
      <w:pPr>
        <w:pStyle w:val="Default"/>
        <w:jc w:val="both"/>
        <w:rPr>
          <w:rFonts w:cs="Times New Roman"/>
          <w:sz w:val="22"/>
          <w:szCs w:val="22"/>
        </w:rPr>
      </w:pPr>
      <w:r w:rsidRPr="00FC0211">
        <w:rPr>
          <w:rFonts w:cs="Times New Roman"/>
          <w:sz w:val="22"/>
          <w:szCs w:val="22"/>
        </w:rPr>
        <w:t xml:space="preserve">2. Administrator wyznaczył Inspektora Ochrony Danych, z którym może się Pani/Pan skontaktować pod adresem e-mail: pukaczewski@hotmail.pcom. </w:t>
      </w:r>
    </w:p>
    <w:p w14:paraId="388EE5BE" w14:textId="77777777" w:rsidR="008B42BC" w:rsidRPr="008D15EC" w:rsidRDefault="008B42BC" w:rsidP="008B42BC">
      <w:pPr>
        <w:pStyle w:val="Default"/>
        <w:jc w:val="both"/>
        <w:rPr>
          <w:rFonts w:cs="Times New Roman"/>
          <w:sz w:val="12"/>
          <w:szCs w:val="12"/>
        </w:rPr>
      </w:pPr>
    </w:p>
    <w:p w14:paraId="5D7FE861" w14:textId="6CBF5F01" w:rsidR="008B42BC" w:rsidRPr="008D15EC" w:rsidRDefault="008B42BC" w:rsidP="008D15EC">
      <w:pPr>
        <w:pStyle w:val="Bezodstpw"/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</w:pPr>
      <w:r w:rsidRPr="008D15EC">
        <w:rPr>
          <w:rFonts w:ascii="Times New Roman" w:hAnsi="Times New Roman" w:cs="Times New Roman"/>
          <w:sz w:val="22"/>
          <w:szCs w:val="22"/>
        </w:rPr>
        <w:t xml:space="preserve">3. Pani/Pana dane osobowe przetwarzane będą w celu realizacji zadań i obowiązków prawnych nałożonych na Administratora ustawą z dnia 29 stycznia 2004 r. Prawo zamówień publicznych (dalej: ustawa Pzp), tj. w celu </w:t>
      </w:r>
      <w:r w:rsidRPr="008D15EC">
        <w:rPr>
          <w:rFonts w:ascii="Times New Roman" w:hAnsi="Times New Roman" w:cs="Times New Roman"/>
        </w:rPr>
        <w:t>udzielenia</w:t>
      </w:r>
      <w:r w:rsidR="00C7259A" w:rsidRPr="008D15EC">
        <w:rPr>
          <w:rFonts w:ascii="Times New Roman" w:hAnsi="Times New Roman" w:cs="Times New Roman"/>
        </w:rPr>
        <w:t xml:space="preserve"> </w:t>
      </w:r>
      <w:r w:rsidRPr="008D15EC">
        <w:rPr>
          <w:rFonts w:ascii="Times New Roman" w:hAnsi="Times New Roman" w:cs="Times New Roman"/>
        </w:rPr>
        <w:t>zamówienia</w:t>
      </w:r>
      <w:r w:rsidR="000455D3" w:rsidRPr="008D15EC">
        <w:rPr>
          <w:rFonts w:ascii="Times New Roman" w:hAnsi="Times New Roman" w:cs="Times New Roman"/>
        </w:rPr>
        <w:t xml:space="preserve"> </w:t>
      </w:r>
      <w:r w:rsidRPr="008D15EC">
        <w:rPr>
          <w:rFonts w:ascii="Times New Roman" w:hAnsi="Times New Roman" w:cs="Times New Roman"/>
        </w:rPr>
        <w:t>publicznego, zawarcia i wykonania umowy</w:t>
      </w:r>
      <w:r w:rsidRPr="008D15EC">
        <w:rPr>
          <w:rFonts w:ascii="Times New Roman" w:hAnsi="Times New Roman" w:cs="Times New Roman"/>
          <w:sz w:val="22"/>
          <w:szCs w:val="22"/>
        </w:rPr>
        <w:t xml:space="preserve"> </w:t>
      </w:r>
      <w:r w:rsidR="008D15EC" w:rsidRPr="008D15EC">
        <w:rPr>
          <w:rFonts w:ascii="Times New Roman" w:hAnsi="Times New Roman" w:cs="Times New Roman"/>
          <w:sz w:val="22"/>
          <w:szCs w:val="22"/>
        </w:rPr>
        <w:t>na usługi</w:t>
      </w:r>
      <w:r w:rsidRPr="008D15EC">
        <w:rPr>
          <w:rFonts w:ascii="Times New Roman" w:hAnsi="Times New Roman" w:cs="Times New Roman"/>
          <w:sz w:val="22"/>
          <w:szCs w:val="22"/>
        </w:rPr>
        <w:t xml:space="preserve"> pn</w:t>
      </w:r>
      <w:r w:rsidR="00BA0261">
        <w:rPr>
          <w:rFonts w:ascii="Times New Roman" w:hAnsi="Times New Roman" w:cs="Times New Roman"/>
          <w:sz w:val="22"/>
          <w:szCs w:val="22"/>
        </w:rPr>
        <w:t xml:space="preserve">.: </w:t>
      </w:r>
      <w:r w:rsidR="008D15EC" w:rsidRPr="008D15EC"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  <w:t>„Zimowe utrzymanie dróg  zamiejskich w sezonie zimowym 202</w:t>
      </w:r>
      <w:r w:rsidR="005516E7"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  <w:t>4</w:t>
      </w:r>
      <w:r w:rsidR="008D15EC" w:rsidRPr="008D15EC"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  <w:t>/202</w:t>
      </w:r>
      <w:r w:rsidR="005516E7"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  <w:t>5</w:t>
      </w:r>
      <w:r w:rsidR="008D15EC" w:rsidRPr="008D15EC"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  <w:t>”</w:t>
      </w:r>
      <w:r w:rsidRPr="008D15EC">
        <w:rPr>
          <w:rFonts w:ascii="Times New Roman" w:hAnsi="Times New Roman" w:cs="Times New Roman"/>
          <w:bCs/>
          <w:i/>
        </w:rPr>
        <w:t xml:space="preserve">- </w:t>
      </w:r>
      <w:r w:rsidRPr="008D15EC">
        <w:rPr>
          <w:rFonts w:ascii="Times New Roman" w:hAnsi="Times New Roman" w:cs="Times New Roman"/>
          <w:sz w:val="22"/>
          <w:szCs w:val="22"/>
        </w:rPr>
        <w:t>na podstawie art. 6 ust. 1 lit. c RODO.</w:t>
      </w:r>
      <w:r w:rsidRPr="000455D3">
        <w:rPr>
          <w:sz w:val="22"/>
          <w:szCs w:val="22"/>
        </w:rPr>
        <w:t xml:space="preserve"> </w:t>
      </w:r>
    </w:p>
    <w:p w14:paraId="0F02B199" w14:textId="77777777" w:rsidR="008B42BC" w:rsidRPr="00941078" w:rsidRDefault="008B42BC" w:rsidP="008B42BC">
      <w:pPr>
        <w:pStyle w:val="Default"/>
        <w:jc w:val="both"/>
        <w:rPr>
          <w:rFonts w:cs="Times New Roman"/>
          <w:sz w:val="10"/>
          <w:szCs w:val="10"/>
        </w:rPr>
      </w:pPr>
    </w:p>
    <w:p w14:paraId="756404AF" w14:textId="77777777" w:rsidR="008B42BC" w:rsidRDefault="008B42BC" w:rsidP="008B42BC">
      <w:pPr>
        <w:pStyle w:val="Default"/>
        <w:jc w:val="both"/>
        <w:rPr>
          <w:rFonts w:cs="Times New Roman"/>
          <w:sz w:val="22"/>
          <w:szCs w:val="22"/>
        </w:rPr>
      </w:pPr>
      <w:r w:rsidRPr="00FC0211">
        <w:rPr>
          <w:rFonts w:cs="Times New Roman"/>
          <w:sz w:val="22"/>
          <w:szCs w:val="22"/>
        </w:rPr>
        <w:t xml:space="preserve">W zakresie, w jakim obowiązek podania przez Panią/Pana danych nie wynika z ustawy Pzp, pozostałe dane mogą być przetwarzane na podstawie Pani/Pana zgody, tj. art. 6 ust. 1 lit. a RODO. Dotyczy to </w:t>
      </w:r>
    </w:p>
    <w:p w14:paraId="1914A011" w14:textId="77777777" w:rsidR="008B42BC" w:rsidRPr="00FC0211" w:rsidRDefault="008B42BC" w:rsidP="008B42BC">
      <w:pPr>
        <w:pStyle w:val="Default"/>
        <w:jc w:val="both"/>
        <w:rPr>
          <w:rFonts w:cs="Times New Roman"/>
          <w:sz w:val="22"/>
          <w:szCs w:val="22"/>
        </w:rPr>
      </w:pPr>
      <w:r w:rsidRPr="00FC0211">
        <w:rPr>
          <w:rFonts w:cs="Times New Roman"/>
          <w:sz w:val="22"/>
          <w:szCs w:val="22"/>
        </w:rPr>
        <w:t xml:space="preserve">w szczególności danych ułatwiających kontakt z Panią/Panem, takich jak adres e-mail lub numer telefonu. </w:t>
      </w:r>
    </w:p>
    <w:p w14:paraId="474D74A2" w14:textId="77777777" w:rsidR="008B42BC" w:rsidRPr="00941078" w:rsidRDefault="008B42BC" w:rsidP="008B42BC">
      <w:pPr>
        <w:pStyle w:val="Default"/>
        <w:jc w:val="both"/>
        <w:rPr>
          <w:rFonts w:cs="Times New Roman"/>
          <w:sz w:val="10"/>
          <w:szCs w:val="10"/>
        </w:rPr>
      </w:pPr>
    </w:p>
    <w:p w14:paraId="01803722" w14:textId="77777777" w:rsidR="008B42BC" w:rsidRPr="00FC0211" w:rsidRDefault="008B42BC" w:rsidP="008B42BC">
      <w:pPr>
        <w:pStyle w:val="Default"/>
        <w:jc w:val="both"/>
        <w:rPr>
          <w:rFonts w:cs="Times New Roman"/>
          <w:sz w:val="22"/>
          <w:szCs w:val="22"/>
        </w:rPr>
      </w:pPr>
      <w:r w:rsidRPr="00FC0211">
        <w:rPr>
          <w:rFonts w:cs="Times New Roman"/>
          <w:sz w:val="22"/>
          <w:szCs w:val="22"/>
        </w:rPr>
        <w:t xml:space="preserve">Administrator nie planuje dalej przetwarzać danych osobowych w celu innym niż cel, w którym dane osobowe zostały zebrane, jednak w razie powzięcia takich planów przed takim dalszym przetwarzaniem informuje Panią/Pana, o tym innym celu oraz udzieli wszelkich innych stosownych informacji, w szczególności o okresie przechowywania danych oraz przysługujących Pani/Panu prawach. </w:t>
      </w:r>
    </w:p>
    <w:p w14:paraId="2ECFC362" w14:textId="77777777" w:rsidR="008B42BC" w:rsidRPr="00941078" w:rsidRDefault="008B42BC" w:rsidP="008B42BC">
      <w:pPr>
        <w:pStyle w:val="Default"/>
        <w:jc w:val="both"/>
        <w:rPr>
          <w:rFonts w:cs="Times New Roman"/>
          <w:sz w:val="10"/>
          <w:szCs w:val="10"/>
        </w:rPr>
      </w:pPr>
    </w:p>
    <w:p w14:paraId="73874AA3" w14:textId="77777777" w:rsidR="008B42BC" w:rsidRDefault="008B42BC" w:rsidP="008B42BC">
      <w:pPr>
        <w:pStyle w:val="Default"/>
        <w:jc w:val="both"/>
        <w:rPr>
          <w:rFonts w:cs="Times New Roman"/>
          <w:sz w:val="22"/>
          <w:szCs w:val="22"/>
        </w:rPr>
      </w:pPr>
      <w:r w:rsidRPr="00FC0211">
        <w:rPr>
          <w:rFonts w:cs="Times New Roman"/>
          <w:sz w:val="22"/>
          <w:szCs w:val="22"/>
        </w:rPr>
        <w:t xml:space="preserve">4. Odbiorcą Pani/Pana danych osobowych mogą być w szczególności: Poczta Polska S.A., bank obsługujący jednostkę, podmioty świadczące dla Administratora usługi: kurierskie, prawne oraz inne organy publiczne i jednostki organizacyjne Powiatu Lęborskiego, Prezes Urzędu Zamówień Publicznych, Krajowa Izba Odwoławcza, a w przypadku umów współfinansowanych podmioty współfinansujące, kontrolujące i zarządzające lub inne podmioty zaangażowane w realizację programu, z którego pochodzi dofinansowanie, podmiot zewnętrzny nie uczestniczący </w:t>
      </w:r>
    </w:p>
    <w:p w14:paraId="284731DC" w14:textId="77777777" w:rsidR="008B42BC" w:rsidRDefault="008B42BC" w:rsidP="008B42BC">
      <w:pPr>
        <w:pStyle w:val="Default"/>
        <w:jc w:val="both"/>
        <w:rPr>
          <w:rFonts w:cs="Times New Roman"/>
          <w:sz w:val="22"/>
          <w:szCs w:val="22"/>
        </w:rPr>
      </w:pPr>
      <w:r w:rsidRPr="00FC0211">
        <w:rPr>
          <w:rFonts w:cs="Times New Roman"/>
          <w:sz w:val="22"/>
          <w:szCs w:val="22"/>
        </w:rPr>
        <w:t xml:space="preserve">w postępowaniu oraz inne organy publiczne, sądy i inni odbiorcy legitymujący się interesem prawnym </w:t>
      </w:r>
    </w:p>
    <w:p w14:paraId="4E5090AD" w14:textId="77777777" w:rsidR="008B42BC" w:rsidRPr="00FC0211" w:rsidRDefault="008B42BC" w:rsidP="008B42BC">
      <w:pPr>
        <w:pStyle w:val="Default"/>
        <w:jc w:val="both"/>
        <w:rPr>
          <w:rFonts w:cs="Times New Roman"/>
          <w:sz w:val="22"/>
          <w:szCs w:val="22"/>
        </w:rPr>
      </w:pPr>
      <w:r w:rsidRPr="00FC0211">
        <w:rPr>
          <w:rFonts w:cs="Times New Roman"/>
          <w:sz w:val="22"/>
          <w:szCs w:val="22"/>
        </w:rPr>
        <w:t xml:space="preserve">w pozyskaniu danych osobowych. </w:t>
      </w:r>
    </w:p>
    <w:p w14:paraId="03CB08D4" w14:textId="77777777" w:rsidR="008B42BC" w:rsidRPr="00941078" w:rsidRDefault="008B42BC" w:rsidP="008B42BC">
      <w:pPr>
        <w:pStyle w:val="Default"/>
        <w:jc w:val="both"/>
        <w:rPr>
          <w:rFonts w:cs="Times New Roman"/>
          <w:sz w:val="10"/>
          <w:szCs w:val="10"/>
        </w:rPr>
      </w:pPr>
    </w:p>
    <w:p w14:paraId="1F1E6789" w14:textId="77777777" w:rsidR="008B42BC" w:rsidRPr="00B31ADE" w:rsidRDefault="008B42BC" w:rsidP="008B42BC">
      <w:pPr>
        <w:pStyle w:val="Default"/>
        <w:jc w:val="both"/>
        <w:rPr>
          <w:rFonts w:cs="Times New Roman"/>
          <w:sz w:val="22"/>
          <w:szCs w:val="22"/>
        </w:rPr>
      </w:pPr>
      <w:r w:rsidRPr="00FC0211">
        <w:rPr>
          <w:rFonts w:cs="Times New Roman"/>
          <w:sz w:val="22"/>
          <w:szCs w:val="22"/>
        </w:rPr>
        <w:t xml:space="preserve">5. Pani/Pana dane osobowe nie będą przekazywane do państwa trzeciego/organizacji międzynarodowej. </w:t>
      </w:r>
    </w:p>
    <w:p w14:paraId="6C76C749" w14:textId="739530C6" w:rsidR="008B42BC" w:rsidRPr="00941078" w:rsidRDefault="008B42BC" w:rsidP="008B42BC">
      <w:pPr>
        <w:pStyle w:val="Default"/>
        <w:jc w:val="both"/>
        <w:rPr>
          <w:rFonts w:cs="Times New Roman"/>
          <w:sz w:val="10"/>
          <w:szCs w:val="10"/>
        </w:rPr>
      </w:pPr>
    </w:p>
    <w:p w14:paraId="23C83787" w14:textId="77777777" w:rsidR="008B42BC" w:rsidRPr="008B42BC" w:rsidRDefault="008B42BC" w:rsidP="008B42BC">
      <w:pPr>
        <w:jc w:val="both"/>
        <w:rPr>
          <w:sz w:val="22"/>
          <w:szCs w:val="22"/>
        </w:rPr>
      </w:pPr>
      <w:r w:rsidRPr="008B42BC">
        <w:rPr>
          <w:sz w:val="22"/>
          <w:szCs w:val="22"/>
        </w:rPr>
        <w:t xml:space="preserve">6. Pani/Pana dane osobowe będą przechowywane zgodnie z art. 97 ust. 1 ustawy Pzp, przez okres 4 lat od dnia zakończenia postępowania o udzielenie zamówienia, a jeżeli czas trwania umowy przekracza 4 lata, okres przechowywania obejmuje cały czas trwania umowy, oraz nie krócej niż przez okres przewidziany w instrukcji kancelaryjnej, stanowiącej załącznik nr 1 do rozporządzenia Prezesa Rady Ministrów z dnia 18 stycznia 2011 w sprawie instrukcji kancelaryjnej, jednolitych rzeczowych wykazów akt, instrukcji w sprawie organizacji i zakresu działania archiwów zakładowych oraz umów o dofinansowanie. </w:t>
      </w:r>
    </w:p>
    <w:p w14:paraId="53070132" w14:textId="77777777" w:rsidR="008B42BC" w:rsidRPr="00941078" w:rsidRDefault="008B42BC" w:rsidP="008B42BC">
      <w:pPr>
        <w:pStyle w:val="Default"/>
        <w:jc w:val="both"/>
        <w:rPr>
          <w:rFonts w:cs="Times New Roman"/>
          <w:sz w:val="10"/>
          <w:szCs w:val="10"/>
        </w:rPr>
      </w:pPr>
    </w:p>
    <w:p w14:paraId="4EC5BC1F" w14:textId="77777777" w:rsidR="008B42BC" w:rsidRPr="00FC0211" w:rsidRDefault="008B42BC" w:rsidP="008B42BC">
      <w:pPr>
        <w:pStyle w:val="Default"/>
        <w:jc w:val="both"/>
        <w:rPr>
          <w:rFonts w:cs="Times New Roman"/>
          <w:sz w:val="22"/>
          <w:szCs w:val="22"/>
        </w:rPr>
      </w:pPr>
      <w:r w:rsidRPr="00FC0211">
        <w:rPr>
          <w:rFonts w:cs="Times New Roman"/>
          <w:sz w:val="22"/>
          <w:szCs w:val="22"/>
        </w:rPr>
        <w:t xml:space="preserve">7. Posiada Pani/Pan prawo dostępu do treści swoich danych oraz prawo ich sprostowania, usunięcia, ograniczenia przetwarzania, prawo do przenoszenia danych, prawo wniesienia sprzeciwu, prawo do cofnięcia zgody w dowolnym momencie bez wpływu na zgodność z prawem przetwarzania (jeżeli przetwarzanie odbywa się na podstawie zgody), którego dokonano na podstawie zgody przed jej cofnięciem. </w:t>
      </w:r>
    </w:p>
    <w:p w14:paraId="12CECCC1" w14:textId="77777777" w:rsidR="008B42BC" w:rsidRPr="00FC0211" w:rsidRDefault="008B42BC" w:rsidP="008B42BC">
      <w:pPr>
        <w:pStyle w:val="Default"/>
        <w:jc w:val="both"/>
        <w:rPr>
          <w:rFonts w:cs="Times New Roman"/>
          <w:sz w:val="22"/>
          <w:szCs w:val="22"/>
        </w:rPr>
      </w:pPr>
    </w:p>
    <w:p w14:paraId="4A974FE2" w14:textId="3D7D2487" w:rsidR="008B42BC" w:rsidRPr="00FC0211" w:rsidRDefault="008B42BC" w:rsidP="008B42BC">
      <w:pPr>
        <w:pStyle w:val="Default"/>
        <w:jc w:val="both"/>
        <w:rPr>
          <w:rFonts w:cs="Times New Roman"/>
          <w:sz w:val="22"/>
          <w:szCs w:val="22"/>
        </w:rPr>
      </w:pPr>
      <w:r w:rsidRPr="00FC0211">
        <w:rPr>
          <w:rFonts w:cs="Times New Roman"/>
          <w:sz w:val="22"/>
          <w:szCs w:val="22"/>
        </w:rPr>
        <w:t>8. W przypadku gdy wykonanie obowiązków, o których mowa w art. 15 ust. 1–3 rozporządzenia 2016/679, wymagałoby niewspółmiernie dużego wysiłku, zamawiający może żądać od Pani/Pana, wskazania dodatkowych informacji mających na celu sprecyzowanie żądania, w szczególności podania nazwy lub daty postępowania o udzielenie zamówienia publicznego lub konkursu .</w:t>
      </w:r>
    </w:p>
    <w:p w14:paraId="29E06792" w14:textId="77777777" w:rsidR="008B42BC" w:rsidRPr="00FC0211" w:rsidRDefault="008B42BC" w:rsidP="008B42BC">
      <w:pPr>
        <w:pStyle w:val="Default"/>
        <w:jc w:val="both"/>
        <w:rPr>
          <w:rFonts w:cs="Times New Roman"/>
          <w:sz w:val="22"/>
          <w:szCs w:val="22"/>
        </w:rPr>
      </w:pPr>
      <w:r w:rsidRPr="00FC0211">
        <w:rPr>
          <w:rFonts w:cs="Times New Roman"/>
          <w:sz w:val="22"/>
          <w:szCs w:val="22"/>
        </w:rPr>
        <w:lastRenderedPageBreak/>
        <w:t xml:space="preserve">9. Wystąpienie z żądaniem ograniczenia przetwarzania danych, nie ogranicza przetwarzania danych osobowych do czasu zakończenia postępowania o udzielenie zamówienia publicznego lub konkursu. </w:t>
      </w:r>
    </w:p>
    <w:p w14:paraId="20F2170B" w14:textId="77777777" w:rsidR="008B42BC" w:rsidRPr="00941078" w:rsidRDefault="008B42BC" w:rsidP="008B42BC">
      <w:pPr>
        <w:pStyle w:val="Default"/>
        <w:jc w:val="both"/>
        <w:rPr>
          <w:rFonts w:cs="Times New Roman"/>
          <w:sz w:val="10"/>
          <w:szCs w:val="10"/>
        </w:rPr>
      </w:pPr>
    </w:p>
    <w:p w14:paraId="026AD405" w14:textId="77777777" w:rsidR="008B42BC" w:rsidRPr="00FC0211" w:rsidRDefault="008B42BC" w:rsidP="008B42BC">
      <w:pPr>
        <w:pStyle w:val="Default"/>
        <w:jc w:val="both"/>
        <w:rPr>
          <w:rFonts w:cs="Times New Roman"/>
          <w:sz w:val="22"/>
          <w:szCs w:val="22"/>
        </w:rPr>
      </w:pPr>
      <w:r w:rsidRPr="00FC0211">
        <w:rPr>
          <w:rFonts w:cs="Times New Roman"/>
          <w:sz w:val="22"/>
          <w:szCs w:val="22"/>
        </w:rPr>
        <w:t xml:space="preserve">10. W przypadku, gdy uzna Pan/Pani, iż przetwarzanie danych osobowych Pani/Pana dotyczących </w:t>
      </w:r>
    </w:p>
    <w:p w14:paraId="5754812E" w14:textId="77777777" w:rsidR="008B42BC" w:rsidRPr="00FC0211" w:rsidRDefault="008B42BC" w:rsidP="008B42BC">
      <w:pPr>
        <w:pStyle w:val="Default"/>
        <w:jc w:val="both"/>
        <w:rPr>
          <w:rFonts w:cs="Times New Roman"/>
          <w:sz w:val="22"/>
          <w:szCs w:val="22"/>
        </w:rPr>
      </w:pPr>
      <w:r w:rsidRPr="00FC0211">
        <w:rPr>
          <w:rFonts w:cs="Times New Roman"/>
          <w:sz w:val="22"/>
          <w:szCs w:val="22"/>
        </w:rPr>
        <w:t xml:space="preserve">narusza przepisy ogólnego rozporządzenia o ochronie danych osobowych z dnia 27 kwietnia 2016 r.; ma Pani/Pan prawo do wniesienia skargi do Prezesa Urzędu Ochrony Danych Osobowych z siedzibą przy ul. Stawki 2, 00-193 Warszawa. </w:t>
      </w:r>
    </w:p>
    <w:p w14:paraId="5FECB8D9" w14:textId="77777777" w:rsidR="008B42BC" w:rsidRPr="00941078" w:rsidRDefault="008B42BC" w:rsidP="008B42BC">
      <w:pPr>
        <w:pStyle w:val="Default"/>
        <w:jc w:val="both"/>
        <w:rPr>
          <w:rFonts w:cs="Times New Roman"/>
          <w:sz w:val="10"/>
          <w:szCs w:val="10"/>
        </w:rPr>
      </w:pPr>
    </w:p>
    <w:p w14:paraId="177C4655" w14:textId="77777777" w:rsidR="008B42BC" w:rsidRDefault="008B42BC" w:rsidP="008B42BC">
      <w:pPr>
        <w:pStyle w:val="Default"/>
        <w:jc w:val="both"/>
        <w:rPr>
          <w:rFonts w:cs="Times New Roman"/>
          <w:sz w:val="22"/>
          <w:szCs w:val="22"/>
        </w:rPr>
      </w:pPr>
      <w:r w:rsidRPr="00FC0211">
        <w:rPr>
          <w:rFonts w:cs="Times New Roman"/>
          <w:sz w:val="22"/>
          <w:szCs w:val="22"/>
        </w:rPr>
        <w:t xml:space="preserve">11. Podanie przez Pana/Panią danych osobowych jest warunkiem ustawowym. Jest Pani/Pan zobowiązana do ich podania a konsekwencją niepodania danych osobowych będzie brak możliwości realizacji zadania nałożonego ustawą na Administratora. Nie dotyczy to podania danych w celu zawarcia i wykonania umowy. W tym wypadku niepodanie danych uniemożliwi jej zawarcie </w:t>
      </w:r>
    </w:p>
    <w:p w14:paraId="15A2FB21" w14:textId="77777777" w:rsidR="008B42BC" w:rsidRPr="00FC0211" w:rsidRDefault="008B42BC" w:rsidP="008B42BC">
      <w:pPr>
        <w:pStyle w:val="Default"/>
        <w:jc w:val="both"/>
        <w:rPr>
          <w:rFonts w:cs="Times New Roman"/>
          <w:sz w:val="22"/>
          <w:szCs w:val="22"/>
        </w:rPr>
      </w:pPr>
      <w:r w:rsidRPr="00FC0211">
        <w:rPr>
          <w:rFonts w:cs="Times New Roman"/>
          <w:sz w:val="22"/>
          <w:szCs w:val="22"/>
        </w:rPr>
        <w:t xml:space="preserve">i wykonanie. W zakresie danych dodatkowych, takich jak email, telefon – ich podanie jest z reguły dobrowolne. </w:t>
      </w:r>
    </w:p>
    <w:p w14:paraId="2888E912" w14:textId="77777777" w:rsidR="008B42BC" w:rsidRPr="00941078" w:rsidRDefault="008B42BC" w:rsidP="008B42BC">
      <w:pPr>
        <w:pStyle w:val="Default"/>
        <w:jc w:val="both"/>
        <w:rPr>
          <w:rFonts w:cs="Times New Roman"/>
          <w:sz w:val="10"/>
          <w:szCs w:val="10"/>
        </w:rPr>
      </w:pPr>
    </w:p>
    <w:p w14:paraId="27622757" w14:textId="77777777" w:rsidR="008B42BC" w:rsidRPr="00FC0211" w:rsidRDefault="008B42BC" w:rsidP="008B42BC">
      <w:pPr>
        <w:pStyle w:val="Default"/>
        <w:jc w:val="both"/>
        <w:rPr>
          <w:rFonts w:cs="Times New Roman"/>
          <w:sz w:val="22"/>
          <w:szCs w:val="22"/>
        </w:rPr>
      </w:pPr>
      <w:r w:rsidRPr="00FC0211">
        <w:rPr>
          <w:rFonts w:cs="Times New Roman"/>
          <w:sz w:val="22"/>
          <w:szCs w:val="22"/>
        </w:rPr>
        <w:t xml:space="preserve">12. Mając na względzie powyższe, Zamawiający wymaga złożenia przez Wykonawcę następujących oświadczeń: </w:t>
      </w:r>
    </w:p>
    <w:p w14:paraId="7B8BF93D" w14:textId="77777777" w:rsidR="008B42BC" w:rsidRPr="00941078" w:rsidRDefault="008B42BC" w:rsidP="008B42BC">
      <w:pPr>
        <w:pStyle w:val="Default"/>
        <w:jc w:val="both"/>
        <w:rPr>
          <w:rFonts w:cs="Times New Roman"/>
          <w:sz w:val="10"/>
          <w:szCs w:val="10"/>
        </w:rPr>
      </w:pPr>
    </w:p>
    <w:p w14:paraId="43E581AF" w14:textId="77777777" w:rsidR="008B42BC" w:rsidRDefault="008B42BC" w:rsidP="008B42BC">
      <w:pPr>
        <w:pStyle w:val="Default"/>
        <w:jc w:val="both"/>
        <w:rPr>
          <w:rFonts w:cs="Times New Roman"/>
          <w:sz w:val="22"/>
          <w:szCs w:val="22"/>
        </w:rPr>
      </w:pPr>
      <w:r w:rsidRPr="00FC0211">
        <w:rPr>
          <w:rFonts w:cs="Times New Roman"/>
          <w:sz w:val="22"/>
          <w:szCs w:val="22"/>
        </w:rPr>
        <w:t xml:space="preserve">- oświadczenia o wypełnieniu obowiązku informacyjnego przewidzianego w art. 13 lub art. 14 Rozporządzenia Parlamentu Europejskiego i Rady (UE) 2016/679 z dnia 27 kwietnia 2016 r. </w:t>
      </w:r>
    </w:p>
    <w:p w14:paraId="56ACFF66" w14:textId="77777777" w:rsidR="008B42BC" w:rsidRDefault="008B42BC" w:rsidP="008B42BC">
      <w:pPr>
        <w:pStyle w:val="Default"/>
        <w:jc w:val="both"/>
        <w:rPr>
          <w:rFonts w:cs="Times New Roman"/>
          <w:sz w:val="22"/>
          <w:szCs w:val="22"/>
        </w:rPr>
      </w:pPr>
      <w:r w:rsidRPr="00FC0211">
        <w:rPr>
          <w:rFonts w:cs="Times New Roman"/>
          <w:sz w:val="22"/>
          <w:szCs w:val="22"/>
        </w:rPr>
        <w:t xml:space="preserve">w sprawie ochrony osób fizycznych w związku z przetwarzaniem danych osobowych i w sprawie swobodnego przepływu takich danych oraz uchylenia dyrektywy 95/46/WE (ogólne rozporządzenie </w:t>
      </w:r>
    </w:p>
    <w:p w14:paraId="45CECA50" w14:textId="77777777" w:rsidR="008B42BC" w:rsidRPr="00FC0211" w:rsidRDefault="008B42BC" w:rsidP="008B42BC">
      <w:pPr>
        <w:pStyle w:val="Default"/>
        <w:jc w:val="both"/>
        <w:rPr>
          <w:rFonts w:cs="Times New Roman"/>
          <w:sz w:val="22"/>
          <w:szCs w:val="22"/>
        </w:rPr>
      </w:pPr>
      <w:r w:rsidRPr="00FC0211">
        <w:rPr>
          <w:rFonts w:cs="Times New Roman"/>
          <w:sz w:val="22"/>
          <w:szCs w:val="22"/>
        </w:rPr>
        <w:t xml:space="preserve">o ochronie danych) (Dz. Urz. UE L 119 z 04.05.2016, str. 1) wobec osób fizycznych, od których dane osobowe bezpośrednio lub pośrednio pozyskał w celu ubiegania się o udzielenie zamówienia publicznego w niniejszym postępowaniu – w formularzu oferty według załącznika nr 1 do IDW; </w:t>
      </w:r>
    </w:p>
    <w:p w14:paraId="29344C3C" w14:textId="77777777" w:rsidR="008B42BC" w:rsidRPr="00941078" w:rsidRDefault="008B42BC" w:rsidP="008B42BC">
      <w:pPr>
        <w:jc w:val="both"/>
        <w:rPr>
          <w:sz w:val="10"/>
          <w:szCs w:val="10"/>
        </w:rPr>
      </w:pPr>
    </w:p>
    <w:p w14:paraId="565D6639" w14:textId="77777777" w:rsidR="008B42BC" w:rsidRPr="00FC0211" w:rsidRDefault="008B42BC" w:rsidP="008B42BC">
      <w:pPr>
        <w:jc w:val="both"/>
      </w:pPr>
      <w:r w:rsidRPr="00FC0211">
        <w:t xml:space="preserve">- </w:t>
      </w:r>
      <w:r w:rsidRPr="0010675D">
        <w:rPr>
          <w:rStyle w:val="DefaultZnak"/>
          <w:sz w:val="22"/>
          <w:szCs w:val="22"/>
        </w:rPr>
        <w:t>oświadczenia o wyrażeniu zgody na podstawie art. 6 ust. 1 lit a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na przetwarzanie danych osobowych w celu określonym pkt. 3 niniejszej klauzuli informacyjnej.</w:t>
      </w:r>
    </w:p>
    <w:p w14:paraId="58277D09" w14:textId="77777777" w:rsidR="008B42BC" w:rsidRDefault="008B42BC" w:rsidP="008B42BC">
      <w:pPr>
        <w:jc w:val="both"/>
      </w:pPr>
    </w:p>
    <w:p w14:paraId="7DF4A46C" w14:textId="77777777" w:rsidR="008B42BC" w:rsidRDefault="008B42BC" w:rsidP="008B42BC">
      <w:pPr>
        <w:jc w:val="both"/>
      </w:pPr>
    </w:p>
    <w:p w14:paraId="2D54C17D" w14:textId="77777777" w:rsidR="008B42BC" w:rsidRDefault="008B42BC" w:rsidP="008B42BC">
      <w:pPr>
        <w:ind w:left="7080"/>
        <w:jc w:val="both"/>
        <w:rPr>
          <w:b/>
        </w:rPr>
      </w:pPr>
    </w:p>
    <w:p w14:paraId="278FB4CC" w14:textId="77777777" w:rsidR="008B42BC" w:rsidRDefault="008B42BC" w:rsidP="008B42BC">
      <w:pPr>
        <w:ind w:left="7080"/>
        <w:jc w:val="both"/>
        <w:rPr>
          <w:b/>
        </w:rPr>
      </w:pPr>
    </w:p>
    <w:p w14:paraId="4F17CE86" w14:textId="77777777" w:rsidR="008B42BC" w:rsidRDefault="008B42BC" w:rsidP="008B42BC">
      <w:pPr>
        <w:ind w:left="7080"/>
        <w:jc w:val="both"/>
        <w:rPr>
          <w:b/>
        </w:rPr>
      </w:pPr>
    </w:p>
    <w:p w14:paraId="713B4886" w14:textId="674D8038" w:rsidR="008B42BC" w:rsidRDefault="008B42BC" w:rsidP="008B42BC">
      <w:pPr>
        <w:ind w:left="7080"/>
        <w:jc w:val="both"/>
        <w:rPr>
          <w:b/>
        </w:rPr>
      </w:pPr>
    </w:p>
    <w:p w14:paraId="293A115E" w14:textId="1D8DEE9A" w:rsidR="006E62EB" w:rsidRDefault="006E62EB" w:rsidP="008D15EC">
      <w:pPr>
        <w:jc w:val="both"/>
        <w:rPr>
          <w:b/>
        </w:rPr>
      </w:pPr>
    </w:p>
    <w:p w14:paraId="69074669" w14:textId="36D1C3E4" w:rsidR="008D15EC" w:rsidRDefault="008D15EC" w:rsidP="008D15EC">
      <w:pPr>
        <w:jc w:val="both"/>
        <w:rPr>
          <w:b/>
        </w:rPr>
      </w:pPr>
    </w:p>
    <w:p w14:paraId="2854D90C" w14:textId="5A176551" w:rsidR="00E827FB" w:rsidRDefault="00E827FB" w:rsidP="008D15EC">
      <w:pPr>
        <w:jc w:val="both"/>
        <w:rPr>
          <w:b/>
        </w:rPr>
      </w:pPr>
    </w:p>
    <w:p w14:paraId="4E96CAF6" w14:textId="09F526D9" w:rsidR="00E827FB" w:rsidRDefault="00E827FB" w:rsidP="008D15EC">
      <w:pPr>
        <w:jc w:val="both"/>
        <w:rPr>
          <w:b/>
        </w:rPr>
      </w:pPr>
    </w:p>
    <w:p w14:paraId="1CE00064" w14:textId="587BC096" w:rsidR="00E827FB" w:rsidRDefault="00E827FB" w:rsidP="008D15EC">
      <w:pPr>
        <w:jc w:val="both"/>
        <w:rPr>
          <w:b/>
        </w:rPr>
      </w:pPr>
    </w:p>
    <w:p w14:paraId="1E98268B" w14:textId="4E0B5320" w:rsidR="00E827FB" w:rsidRDefault="00E827FB" w:rsidP="008D15EC">
      <w:pPr>
        <w:jc w:val="both"/>
        <w:rPr>
          <w:b/>
        </w:rPr>
      </w:pPr>
    </w:p>
    <w:p w14:paraId="2380C80C" w14:textId="1E872A89" w:rsidR="00E827FB" w:rsidRDefault="00E827FB" w:rsidP="008D15EC">
      <w:pPr>
        <w:jc w:val="both"/>
        <w:rPr>
          <w:b/>
        </w:rPr>
      </w:pPr>
    </w:p>
    <w:p w14:paraId="427789C2" w14:textId="7EECB5F5" w:rsidR="00E827FB" w:rsidRDefault="00E827FB" w:rsidP="008D15EC">
      <w:pPr>
        <w:jc w:val="both"/>
        <w:rPr>
          <w:b/>
        </w:rPr>
      </w:pPr>
    </w:p>
    <w:p w14:paraId="5A0D7A14" w14:textId="521137B1" w:rsidR="00E827FB" w:rsidRDefault="00E827FB" w:rsidP="008D15EC">
      <w:pPr>
        <w:jc w:val="both"/>
        <w:rPr>
          <w:b/>
        </w:rPr>
      </w:pPr>
    </w:p>
    <w:p w14:paraId="2A0453B0" w14:textId="77777777" w:rsidR="004E3F27" w:rsidRPr="0007784C" w:rsidRDefault="004E3F27" w:rsidP="004E3F27">
      <w:pPr>
        <w:pStyle w:val="Default"/>
        <w:jc w:val="both"/>
        <w:rPr>
          <w:i/>
          <w:iCs/>
          <w:sz w:val="18"/>
          <w:szCs w:val="18"/>
        </w:rPr>
      </w:pPr>
      <w:r w:rsidRPr="0007784C">
        <w:rPr>
          <w:i/>
          <w:iCs/>
          <w:sz w:val="18"/>
          <w:szCs w:val="18"/>
        </w:rPr>
        <w:t>Wykonawca powinien podpisać niniejszy dokument kwalifikowanym podpisem elektronicznym lub podpisem zaufanym lub podpisem osobistym.</w:t>
      </w:r>
    </w:p>
    <w:p w14:paraId="799266C0" w14:textId="007CD1B5" w:rsidR="00E827FB" w:rsidRDefault="00E827FB" w:rsidP="008D15EC">
      <w:pPr>
        <w:jc w:val="both"/>
        <w:rPr>
          <w:b/>
        </w:rPr>
      </w:pPr>
    </w:p>
    <w:p w14:paraId="4F85CD44" w14:textId="5B20929A" w:rsidR="00E827FB" w:rsidRDefault="00E827FB" w:rsidP="008D15EC">
      <w:pPr>
        <w:jc w:val="both"/>
        <w:rPr>
          <w:b/>
        </w:rPr>
      </w:pPr>
    </w:p>
    <w:p w14:paraId="0BA50EA4" w14:textId="562F643F" w:rsidR="00E827FB" w:rsidRDefault="00E827FB" w:rsidP="008D15EC">
      <w:pPr>
        <w:jc w:val="both"/>
        <w:rPr>
          <w:b/>
        </w:rPr>
      </w:pPr>
    </w:p>
    <w:p w14:paraId="7325A757" w14:textId="0691A860" w:rsidR="00E827FB" w:rsidRDefault="00E827FB" w:rsidP="008D15EC">
      <w:pPr>
        <w:jc w:val="both"/>
        <w:rPr>
          <w:b/>
        </w:rPr>
      </w:pPr>
    </w:p>
    <w:p w14:paraId="1CF5106B" w14:textId="00838C6D" w:rsidR="00E827FB" w:rsidRDefault="00E827FB" w:rsidP="008D15EC">
      <w:pPr>
        <w:jc w:val="both"/>
        <w:rPr>
          <w:b/>
        </w:rPr>
      </w:pPr>
    </w:p>
    <w:p w14:paraId="51AEE3E0" w14:textId="3D68DDA5" w:rsidR="00E827FB" w:rsidRDefault="00E827FB" w:rsidP="008D15EC">
      <w:pPr>
        <w:jc w:val="both"/>
        <w:rPr>
          <w:b/>
        </w:rPr>
      </w:pPr>
    </w:p>
    <w:p w14:paraId="7B0BDD00" w14:textId="112A55F1" w:rsidR="00E827FB" w:rsidRDefault="00E827FB" w:rsidP="008D15EC">
      <w:pPr>
        <w:jc w:val="both"/>
        <w:rPr>
          <w:b/>
        </w:rPr>
      </w:pPr>
    </w:p>
    <w:p w14:paraId="202FCBA7" w14:textId="64A49BFC" w:rsidR="00E827FB" w:rsidRDefault="00E827FB" w:rsidP="008D15EC">
      <w:pPr>
        <w:jc w:val="both"/>
        <w:rPr>
          <w:b/>
        </w:rPr>
      </w:pPr>
    </w:p>
    <w:p w14:paraId="1A00F5FB" w14:textId="31E95316" w:rsidR="00E827FB" w:rsidRDefault="00E827FB" w:rsidP="008D15EC">
      <w:pPr>
        <w:jc w:val="both"/>
        <w:rPr>
          <w:b/>
        </w:rPr>
      </w:pPr>
    </w:p>
    <w:p w14:paraId="5F252F9C" w14:textId="30A04B7D" w:rsidR="00E827FB" w:rsidRDefault="00E827FB" w:rsidP="008D15EC">
      <w:pPr>
        <w:jc w:val="both"/>
        <w:rPr>
          <w:b/>
        </w:rPr>
      </w:pPr>
    </w:p>
    <w:p w14:paraId="741C64CD" w14:textId="77777777" w:rsidR="00E827FB" w:rsidRDefault="00E827FB" w:rsidP="008D15EC">
      <w:pPr>
        <w:jc w:val="both"/>
        <w:rPr>
          <w:b/>
        </w:rPr>
      </w:pPr>
    </w:p>
    <w:p w14:paraId="5F5AD168" w14:textId="334653CC" w:rsidR="008B42BC" w:rsidRPr="0028550A" w:rsidRDefault="008B42BC" w:rsidP="008B42BC">
      <w:pPr>
        <w:ind w:left="7080"/>
        <w:jc w:val="both"/>
        <w:rPr>
          <w:b/>
        </w:rPr>
      </w:pPr>
      <w:r w:rsidRPr="0028550A">
        <w:rPr>
          <w:b/>
        </w:rPr>
        <w:lastRenderedPageBreak/>
        <w:t xml:space="preserve">ZAŁĄCZNIK NR </w:t>
      </w:r>
      <w:r w:rsidR="00E827FB">
        <w:rPr>
          <w:b/>
        </w:rPr>
        <w:t>8</w:t>
      </w:r>
    </w:p>
    <w:p w14:paraId="3A205DBF" w14:textId="77777777" w:rsidR="008B42BC" w:rsidRPr="00F07F63" w:rsidRDefault="008B42BC" w:rsidP="008B42BC">
      <w:pPr>
        <w:pStyle w:val="Default"/>
        <w:rPr>
          <w:rFonts w:cs="Times New Roman"/>
          <w:sz w:val="16"/>
          <w:szCs w:val="16"/>
        </w:rPr>
      </w:pPr>
      <w:r w:rsidRPr="00F07F63">
        <w:rPr>
          <w:rFonts w:cs="Times New Roman"/>
          <w:sz w:val="16"/>
          <w:szCs w:val="16"/>
        </w:rPr>
        <w:t>Pieczęć Wykonawcy</w:t>
      </w:r>
    </w:p>
    <w:p w14:paraId="06B92F7F" w14:textId="77777777" w:rsidR="008B42BC" w:rsidRDefault="008B42BC" w:rsidP="008B42BC">
      <w:pPr>
        <w:jc w:val="both"/>
      </w:pPr>
    </w:p>
    <w:p w14:paraId="095FDD14" w14:textId="77777777" w:rsidR="008B42BC" w:rsidRDefault="008B42BC" w:rsidP="008B42BC">
      <w:pPr>
        <w:jc w:val="both"/>
      </w:pPr>
    </w:p>
    <w:p w14:paraId="3DB0F5BF" w14:textId="77777777" w:rsidR="008B42BC" w:rsidRDefault="008B42BC" w:rsidP="008B42BC">
      <w:pPr>
        <w:jc w:val="both"/>
      </w:pPr>
    </w:p>
    <w:p w14:paraId="48D0840B" w14:textId="77777777" w:rsidR="008B42BC" w:rsidRPr="00FC0211" w:rsidRDefault="008B42BC" w:rsidP="008B42BC">
      <w:pPr>
        <w:jc w:val="both"/>
        <w:rPr>
          <w:b/>
          <w:sz w:val="28"/>
          <w:szCs w:val="28"/>
        </w:rPr>
      </w:pPr>
      <w:r w:rsidRPr="00FC0211">
        <w:rPr>
          <w:b/>
          <w:sz w:val="28"/>
          <w:szCs w:val="28"/>
        </w:rPr>
        <w:t>Oświadczenie wykonawcy</w:t>
      </w:r>
    </w:p>
    <w:p w14:paraId="026663CE" w14:textId="77777777" w:rsidR="008B42BC" w:rsidRPr="00FC0211" w:rsidRDefault="008B42BC" w:rsidP="008B42BC">
      <w:pPr>
        <w:jc w:val="both"/>
        <w:rPr>
          <w:b/>
          <w:sz w:val="28"/>
          <w:szCs w:val="28"/>
        </w:rPr>
      </w:pPr>
      <w:r w:rsidRPr="00FC0211">
        <w:rPr>
          <w:b/>
          <w:sz w:val="28"/>
          <w:szCs w:val="28"/>
        </w:rPr>
        <w:t xml:space="preserve">W zakresie wypełnienia obowiązków informacyjnych przewidzianych </w:t>
      </w:r>
    </w:p>
    <w:p w14:paraId="2D0F8617" w14:textId="77777777" w:rsidR="008B42BC" w:rsidRPr="00FC0211" w:rsidRDefault="008B42BC" w:rsidP="008B42BC">
      <w:pPr>
        <w:jc w:val="both"/>
        <w:rPr>
          <w:b/>
          <w:sz w:val="28"/>
          <w:szCs w:val="28"/>
        </w:rPr>
      </w:pPr>
      <w:r w:rsidRPr="00FC0211">
        <w:rPr>
          <w:b/>
          <w:sz w:val="28"/>
          <w:szCs w:val="28"/>
        </w:rPr>
        <w:t>w art. 13 lub art. 14 RODO</w:t>
      </w:r>
    </w:p>
    <w:p w14:paraId="4797F94C" w14:textId="77777777" w:rsidR="008B42BC" w:rsidRPr="00FC0211" w:rsidRDefault="008B42BC" w:rsidP="008B42BC">
      <w:pPr>
        <w:jc w:val="both"/>
        <w:rPr>
          <w:sz w:val="28"/>
          <w:szCs w:val="28"/>
        </w:rPr>
      </w:pPr>
    </w:p>
    <w:p w14:paraId="3D5269BE" w14:textId="1BD627A8" w:rsidR="008B42BC" w:rsidRPr="00FC3933" w:rsidRDefault="008B42BC" w:rsidP="00FC3933">
      <w:pPr>
        <w:pStyle w:val="NormalnyWeb"/>
        <w:spacing w:line="360" w:lineRule="auto"/>
        <w:ind w:firstLine="567"/>
        <w:jc w:val="both"/>
        <w:rPr>
          <w:color w:val="000000"/>
          <w:sz w:val="22"/>
          <w:szCs w:val="22"/>
        </w:rPr>
      </w:pPr>
      <w:r w:rsidRPr="00FC0211">
        <w:rPr>
          <w:color w:val="000000"/>
          <w:sz w:val="22"/>
          <w:szCs w:val="22"/>
        </w:rPr>
        <w:t>Oświadczam, że wypełniłem obowiązki informacyjne przewidziane w art. 13 lub art. 14 RODO</w:t>
      </w:r>
      <w:r w:rsidRPr="00FC0211">
        <w:rPr>
          <w:color w:val="000000"/>
          <w:sz w:val="22"/>
          <w:szCs w:val="22"/>
          <w:vertAlign w:val="superscript"/>
        </w:rPr>
        <w:t>1)</w:t>
      </w:r>
      <w:r w:rsidRPr="00FC0211">
        <w:rPr>
          <w:color w:val="000000"/>
          <w:sz w:val="22"/>
          <w:szCs w:val="22"/>
        </w:rPr>
        <w:t xml:space="preserve"> wobec osób fizycznych, </w:t>
      </w:r>
      <w:r w:rsidRPr="00FC0211">
        <w:rPr>
          <w:sz w:val="22"/>
          <w:szCs w:val="22"/>
        </w:rPr>
        <w:t>od których dane osobowe bezpośrednio lub pośrednio pozyskałem</w:t>
      </w:r>
      <w:r w:rsidRPr="00FC0211">
        <w:rPr>
          <w:color w:val="000000"/>
          <w:sz w:val="22"/>
          <w:szCs w:val="22"/>
        </w:rPr>
        <w:t xml:space="preserve"> w celu ubiegania się o udzielenie zamówienia publicznego w niniejszym postępowaniu</w:t>
      </w:r>
      <w:r w:rsidRPr="00FC0211">
        <w:rPr>
          <w:sz w:val="22"/>
          <w:szCs w:val="22"/>
        </w:rPr>
        <w:t>.</w:t>
      </w:r>
    </w:p>
    <w:p w14:paraId="1DAF6894" w14:textId="77777777" w:rsidR="008B42BC" w:rsidRDefault="008B42BC" w:rsidP="008B42BC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</w:p>
    <w:p w14:paraId="6D4BC556" w14:textId="77777777" w:rsidR="008B42BC" w:rsidRDefault="008B42BC" w:rsidP="008B42BC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</w:p>
    <w:p w14:paraId="0EDE70B4" w14:textId="77777777" w:rsidR="008B42BC" w:rsidRDefault="008B42BC" w:rsidP="008B42BC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</w:p>
    <w:p w14:paraId="069651A2" w14:textId="77777777" w:rsidR="008B42BC" w:rsidRDefault="008B42BC" w:rsidP="008B42BC">
      <w:pPr>
        <w:pStyle w:val="NormalnyWeb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C0211">
        <w:rPr>
          <w:sz w:val="22"/>
          <w:szCs w:val="22"/>
        </w:rPr>
        <w:t xml:space="preserve">Lębork dnia </w:t>
      </w:r>
      <w:r>
        <w:rPr>
          <w:sz w:val="22"/>
          <w:szCs w:val="22"/>
        </w:rPr>
        <w:t>………….</w:t>
      </w:r>
      <w:r w:rsidRPr="00FC0211">
        <w:rPr>
          <w:sz w:val="22"/>
          <w:szCs w:val="22"/>
        </w:rPr>
        <w:t>………….. r.</w:t>
      </w:r>
      <w:r w:rsidRPr="00F07F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…….………………………</w:t>
      </w:r>
    </w:p>
    <w:p w14:paraId="4FC655B8" w14:textId="77777777" w:rsidR="008B42BC" w:rsidRPr="0014542E" w:rsidRDefault="008B42BC" w:rsidP="008B42BC">
      <w:pPr>
        <w:pStyle w:val="Default"/>
        <w:ind w:left="6372" w:firstLine="708"/>
        <w:rPr>
          <w:rFonts w:cs="Times New Roman"/>
          <w:i/>
          <w:sz w:val="22"/>
          <w:szCs w:val="22"/>
          <w:vertAlign w:val="superscript"/>
        </w:rPr>
      </w:pPr>
      <w:r w:rsidRPr="0014542E">
        <w:rPr>
          <w:rFonts w:cs="Times New Roman"/>
          <w:i/>
          <w:sz w:val="22"/>
          <w:szCs w:val="22"/>
          <w:vertAlign w:val="superscript"/>
        </w:rPr>
        <w:t>(podpis)</w:t>
      </w:r>
    </w:p>
    <w:p w14:paraId="06D35195" w14:textId="77777777" w:rsidR="008B42BC" w:rsidRPr="00FC0211" w:rsidRDefault="008B42BC" w:rsidP="008B42BC">
      <w:pPr>
        <w:pStyle w:val="NormalnyWeb"/>
        <w:spacing w:line="360" w:lineRule="auto"/>
        <w:ind w:firstLine="567"/>
        <w:jc w:val="both"/>
        <w:rPr>
          <w:sz w:val="22"/>
          <w:szCs w:val="22"/>
        </w:rPr>
      </w:pPr>
    </w:p>
    <w:p w14:paraId="73ED7D85" w14:textId="77777777" w:rsidR="008B42BC" w:rsidRDefault="008B42BC" w:rsidP="008B42BC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</w:p>
    <w:p w14:paraId="78F54096" w14:textId="77777777" w:rsidR="008B42BC" w:rsidRDefault="008B42BC" w:rsidP="008B42BC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</w:p>
    <w:p w14:paraId="73BBC2A2" w14:textId="77777777" w:rsidR="008B42BC" w:rsidRDefault="008B42BC" w:rsidP="008B42BC">
      <w:pPr>
        <w:jc w:val="both"/>
      </w:pPr>
    </w:p>
    <w:p w14:paraId="0526C2B5" w14:textId="77777777" w:rsidR="008B42BC" w:rsidRDefault="008B42BC" w:rsidP="008B42BC">
      <w:pPr>
        <w:autoSpaceDE w:val="0"/>
        <w:autoSpaceDN w:val="0"/>
        <w:adjustRightInd w:val="0"/>
        <w:jc w:val="both"/>
        <w:rPr>
          <w:color w:val="000000"/>
        </w:rPr>
      </w:pPr>
    </w:p>
    <w:p w14:paraId="3B0844FD" w14:textId="0501E1FE" w:rsidR="008B42BC" w:rsidRDefault="008B42BC" w:rsidP="008B42BC">
      <w:pPr>
        <w:autoSpaceDE w:val="0"/>
        <w:autoSpaceDN w:val="0"/>
        <w:adjustRightInd w:val="0"/>
        <w:jc w:val="both"/>
        <w:rPr>
          <w:color w:val="000000"/>
        </w:rPr>
      </w:pPr>
    </w:p>
    <w:p w14:paraId="34476EC4" w14:textId="33713676" w:rsidR="00602E46" w:rsidRDefault="00602E46" w:rsidP="008B42BC">
      <w:pPr>
        <w:autoSpaceDE w:val="0"/>
        <w:autoSpaceDN w:val="0"/>
        <w:adjustRightInd w:val="0"/>
        <w:jc w:val="both"/>
        <w:rPr>
          <w:color w:val="000000"/>
        </w:rPr>
      </w:pPr>
    </w:p>
    <w:p w14:paraId="19431DDE" w14:textId="3EDD8EB0" w:rsidR="00602E46" w:rsidRDefault="00602E46" w:rsidP="008B42BC">
      <w:pPr>
        <w:autoSpaceDE w:val="0"/>
        <w:autoSpaceDN w:val="0"/>
        <w:adjustRightInd w:val="0"/>
        <w:jc w:val="both"/>
        <w:rPr>
          <w:color w:val="000000"/>
        </w:rPr>
      </w:pPr>
    </w:p>
    <w:p w14:paraId="54B7C2E3" w14:textId="28BC6D36" w:rsidR="00602E46" w:rsidRDefault="00602E46" w:rsidP="008B42BC">
      <w:pPr>
        <w:autoSpaceDE w:val="0"/>
        <w:autoSpaceDN w:val="0"/>
        <w:adjustRightInd w:val="0"/>
        <w:jc w:val="both"/>
        <w:rPr>
          <w:color w:val="000000"/>
        </w:rPr>
      </w:pPr>
    </w:p>
    <w:p w14:paraId="5FB675ED" w14:textId="75D6DF9C" w:rsidR="00602E46" w:rsidRDefault="00602E46" w:rsidP="008B42BC">
      <w:pPr>
        <w:autoSpaceDE w:val="0"/>
        <w:autoSpaceDN w:val="0"/>
        <w:adjustRightInd w:val="0"/>
        <w:jc w:val="both"/>
        <w:rPr>
          <w:color w:val="000000"/>
        </w:rPr>
      </w:pPr>
    </w:p>
    <w:p w14:paraId="4F4D4DB2" w14:textId="63AA8066" w:rsidR="00602E46" w:rsidRDefault="00602E46" w:rsidP="008B42BC">
      <w:pPr>
        <w:autoSpaceDE w:val="0"/>
        <w:autoSpaceDN w:val="0"/>
        <w:adjustRightInd w:val="0"/>
        <w:jc w:val="both"/>
        <w:rPr>
          <w:color w:val="000000"/>
        </w:rPr>
      </w:pPr>
    </w:p>
    <w:p w14:paraId="1F0CC7FC" w14:textId="4860DCD9" w:rsidR="00602E46" w:rsidRDefault="00602E46" w:rsidP="008B42BC">
      <w:pPr>
        <w:autoSpaceDE w:val="0"/>
        <w:autoSpaceDN w:val="0"/>
        <w:adjustRightInd w:val="0"/>
        <w:jc w:val="both"/>
        <w:rPr>
          <w:color w:val="000000"/>
        </w:rPr>
      </w:pPr>
    </w:p>
    <w:p w14:paraId="4705438E" w14:textId="2FFD6672" w:rsidR="00602E46" w:rsidRDefault="00602E46" w:rsidP="008B42BC">
      <w:pPr>
        <w:autoSpaceDE w:val="0"/>
        <w:autoSpaceDN w:val="0"/>
        <w:adjustRightInd w:val="0"/>
        <w:jc w:val="both"/>
        <w:rPr>
          <w:color w:val="000000"/>
        </w:rPr>
      </w:pPr>
    </w:p>
    <w:p w14:paraId="274FDE4F" w14:textId="3E104DB2" w:rsidR="00602E46" w:rsidRDefault="00602E46" w:rsidP="008B42BC">
      <w:pPr>
        <w:autoSpaceDE w:val="0"/>
        <w:autoSpaceDN w:val="0"/>
        <w:adjustRightInd w:val="0"/>
        <w:jc w:val="both"/>
        <w:rPr>
          <w:color w:val="000000"/>
        </w:rPr>
      </w:pPr>
    </w:p>
    <w:p w14:paraId="12818D11" w14:textId="0F0D9221" w:rsidR="00602E46" w:rsidRDefault="00602E46" w:rsidP="008B42BC">
      <w:pPr>
        <w:autoSpaceDE w:val="0"/>
        <w:autoSpaceDN w:val="0"/>
        <w:adjustRightInd w:val="0"/>
        <w:jc w:val="both"/>
        <w:rPr>
          <w:color w:val="000000"/>
        </w:rPr>
      </w:pPr>
    </w:p>
    <w:p w14:paraId="16ABC45F" w14:textId="569935D2" w:rsidR="00602E46" w:rsidRDefault="00602E46" w:rsidP="008B42BC">
      <w:pPr>
        <w:autoSpaceDE w:val="0"/>
        <w:autoSpaceDN w:val="0"/>
        <w:adjustRightInd w:val="0"/>
        <w:jc w:val="both"/>
        <w:rPr>
          <w:color w:val="000000"/>
        </w:rPr>
      </w:pPr>
    </w:p>
    <w:p w14:paraId="4EB293CD" w14:textId="33DD097F" w:rsidR="00602E46" w:rsidRDefault="00602E46" w:rsidP="008B42BC">
      <w:pPr>
        <w:autoSpaceDE w:val="0"/>
        <w:autoSpaceDN w:val="0"/>
        <w:adjustRightInd w:val="0"/>
        <w:jc w:val="both"/>
        <w:rPr>
          <w:color w:val="000000"/>
        </w:rPr>
      </w:pPr>
    </w:p>
    <w:p w14:paraId="41C227CD" w14:textId="507DB512" w:rsidR="00602E46" w:rsidRDefault="00602E46" w:rsidP="008B42BC">
      <w:pPr>
        <w:autoSpaceDE w:val="0"/>
        <w:autoSpaceDN w:val="0"/>
        <w:adjustRightInd w:val="0"/>
        <w:jc w:val="both"/>
        <w:rPr>
          <w:color w:val="000000"/>
        </w:rPr>
      </w:pPr>
    </w:p>
    <w:p w14:paraId="019845F7" w14:textId="49C0C0B7" w:rsidR="00602E46" w:rsidRDefault="00602E46" w:rsidP="008B42BC">
      <w:pPr>
        <w:autoSpaceDE w:val="0"/>
        <w:autoSpaceDN w:val="0"/>
        <w:adjustRightInd w:val="0"/>
        <w:jc w:val="both"/>
        <w:rPr>
          <w:color w:val="000000"/>
        </w:rPr>
      </w:pPr>
    </w:p>
    <w:p w14:paraId="02ADF7DD" w14:textId="670A8DE2" w:rsidR="00602E46" w:rsidRDefault="00602E46" w:rsidP="008B42BC">
      <w:pPr>
        <w:autoSpaceDE w:val="0"/>
        <w:autoSpaceDN w:val="0"/>
        <w:adjustRightInd w:val="0"/>
        <w:jc w:val="both"/>
        <w:rPr>
          <w:color w:val="000000"/>
        </w:rPr>
      </w:pPr>
    </w:p>
    <w:p w14:paraId="1AF20494" w14:textId="51A65457" w:rsidR="00602E46" w:rsidRDefault="00602E46" w:rsidP="008B42BC">
      <w:pPr>
        <w:autoSpaceDE w:val="0"/>
        <w:autoSpaceDN w:val="0"/>
        <w:adjustRightInd w:val="0"/>
        <w:jc w:val="both"/>
        <w:rPr>
          <w:color w:val="000000"/>
        </w:rPr>
      </w:pPr>
    </w:p>
    <w:p w14:paraId="74FE7EBF" w14:textId="625149DD" w:rsidR="00602E46" w:rsidRDefault="00602E46" w:rsidP="008B42BC">
      <w:pPr>
        <w:autoSpaceDE w:val="0"/>
        <w:autoSpaceDN w:val="0"/>
        <w:adjustRightInd w:val="0"/>
        <w:jc w:val="both"/>
        <w:rPr>
          <w:color w:val="000000"/>
        </w:rPr>
      </w:pPr>
    </w:p>
    <w:p w14:paraId="638B9373" w14:textId="7CA49FC1" w:rsidR="00602E46" w:rsidRDefault="00602E46" w:rsidP="008B42BC">
      <w:pPr>
        <w:autoSpaceDE w:val="0"/>
        <w:autoSpaceDN w:val="0"/>
        <w:adjustRightInd w:val="0"/>
        <w:jc w:val="both"/>
        <w:rPr>
          <w:color w:val="000000"/>
        </w:rPr>
      </w:pPr>
    </w:p>
    <w:p w14:paraId="5291AE6A" w14:textId="39DD09BA" w:rsidR="00602E46" w:rsidRDefault="00602E46" w:rsidP="008B42BC">
      <w:pPr>
        <w:autoSpaceDE w:val="0"/>
        <w:autoSpaceDN w:val="0"/>
        <w:adjustRightInd w:val="0"/>
        <w:jc w:val="both"/>
        <w:rPr>
          <w:color w:val="000000"/>
        </w:rPr>
      </w:pPr>
    </w:p>
    <w:p w14:paraId="6FCAE9A7" w14:textId="567297A3" w:rsidR="00602E46" w:rsidRDefault="00602E46" w:rsidP="008B42BC">
      <w:pPr>
        <w:autoSpaceDE w:val="0"/>
        <w:autoSpaceDN w:val="0"/>
        <w:adjustRightInd w:val="0"/>
        <w:jc w:val="both"/>
        <w:rPr>
          <w:color w:val="000000"/>
        </w:rPr>
      </w:pPr>
    </w:p>
    <w:p w14:paraId="05303EAE" w14:textId="26E1535B" w:rsidR="00602E46" w:rsidRDefault="00602E46" w:rsidP="008B42BC">
      <w:pPr>
        <w:autoSpaceDE w:val="0"/>
        <w:autoSpaceDN w:val="0"/>
        <w:adjustRightInd w:val="0"/>
        <w:jc w:val="both"/>
        <w:rPr>
          <w:color w:val="000000"/>
        </w:rPr>
      </w:pPr>
    </w:p>
    <w:p w14:paraId="674D91B1" w14:textId="77777777" w:rsidR="004E3F27" w:rsidRPr="0007784C" w:rsidRDefault="004E3F27" w:rsidP="004E3F27">
      <w:pPr>
        <w:pStyle w:val="Default"/>
        <w:jc w:val="both"/>
        <w:rPr>
          <w:i/>
          <w:iCs/>
          <w:sz w:val="18"/>
          <w:szCs w:val="18"/>
        </w:rPr>
      </w:pPr>
      <w:r w:rsidRPr="0007784C">
        <w:rPr>
          <w:i/>
          <w:iCs/>
          <w:sz w:val="18"/>
          <w:szCs w:val="18"/>
        </w:rPr>
        <w:t>Wykonawca powinien podpisać niniejszy dokument kwalifikowanym podpisem elektronicznym lub podpisem zaufanym lub podpisem osobistym.</w:t>
      </w:r>
    </w:p>
    <w:p w14:paraId="2D47A21A" w14:textId="30228355" w:rsidR="00602E46" w:rsidRDefault="00602E46" w:rsidP="008B42BC">
      <w:pPr>
        <w:autoSpaceDE w:val="0"/>
        <w:autoSpaceDN w:val="0"/>
        <w:adjustRightInd w:val="0"/>
        <w:jc w:val="both"/>
        <w:rPr>
          <w:color w:val="000000"/>
        </w:rPr>
      </w:pPr>
    </w:p>
    <w:bookmarkEnd w:id="13"/>
    <w:p w14:paraId="343FADBA" w14:textId="77777777" w:rsidR="001252D8" w:rsidRPr="00AE61BD" w:rsidRDefault="001252D8" w:rsidP="00DE7EFB">
      <w:pPr>
        <w:spacing w:line="360" w:lineRule="auto"/>
        <w:rPr>
          <w:rFonts w:ascii="Arial" w:hAnsi="Arial" w:cs="Arial"/>
          <w:sz w:val="20"/>
          <w:szCs w:val="20"/>
        </w:rPr>
      </w:pPr>
    </w:p>
    <w:sectPr w:rsidR="001252D8" w:rsidRPr="00AE61BD" w:rsidSect="00B51AD0">
      <w:headerReference w:type="even" r:id="rId8"/>
      <w:headerReference w:type="default" r:id="rId9"/>
      <w:footerReference w:type="default" r:id="rId10"/>
      <w:pgSz w:w="11906" w:h="16838" w:code="9"/>
      <w:pgMar w:top="1134" w:right="84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90BFB2" w14:textId="77777777" w:rsidR="002E6064" w:rsidRPr="005A2CAC" w:rsidRDefault="002E6064">
      <w:pPr>
        <w:rPr>
          <w:sz w:val="22"/>
          <w:szCs w:val="22"/>
        </w:rPr>
      </w:pPr>
      <w:r w:rsidRPr="005A2CAC">
        <w:rPr>
          <w:sz w:val="22"/>
          <w:szCs w:val="22"/>
        </w:rPr>
        <w:separator/>
      </w:r>
    </w:p>
    <w:p w14:paraId="3916F6EA" w14:textId="77777777" w:rsidR="002E6064" w:rsidRDefault="002E6064"/>
  </w:endnote>
  <w:endnote w:type="continuationSeparator" w:id="0">
    <w:p w14:paraId="6AB12A96" w14:textId="77777777" w:rsidR="002E6064" w:rsidRPr="005A2CAC" w:rsidRDefault="002E6064">
      <w:pPr>
        <w:rPr>
          <w:sz w:val="22"/>
          <w:szCs w:val="22"/>
        </w:rPr>
      </w:pPr>
      <w:r w:rsidRPr="005A2CAC">
        <w:rPr>
          <w:sz w:val="22"/>
          <w:szCs w:val="22"/>
        </w:rPr>
        <w:continuationSeparator/>
      </w:r>
    </w:p>
    <w:p w14:paraId="29BBA76B" w14:textId="77777777" w:rsidR="002E6064" w:rsidRDefault="002E60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F3FCF5" w14:textId="59DC6095" w:rsidR="00FA5179" w:rsidRDefault="00FA5179">
    <w:pPr>
      <w:pStyle w:val="Stopka"/>
      <w:jc w:val="right"/>
    </w:pPr>
  </w:p>
  <w:p w14:paraId="553C16D9" w14:textId="77777777" w:rsidR="00FA5179" w:rsidRDefault="00FA51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B55DDB" w14:textId="77777777" w:rsidR="002E6064" w:rsidRPr="005A2CAC" w:rsidRDefault="002E6064">
      <w:pPr>
        <w:rPr>
          <w:sz w:val="22"/>
          <w:szCs w:val="22"/>
        </w:rPr>
      </w:pPr>
      <w:r w:rsidRPr="005A2CAC">
        <w:rPr>
          <w:sz w:val="22"/>
          <w:szCs w:val="22"/>
        </w:rPr>
        <w:separator/>
      </w:r>
    </w:p>
    <w:p w14:paraId="39DE6CFB" w14:textId="77777777" w:rsidR="002E6064" w:rsidRDefault="002E6064"/>
  </w:footnote>
  <w:footnote w:type="continuationSeparator" w:id="0">
    <w:p w14:paraId="324C4BC9" w14:textId="77777777" w:rsidR="002E6064" w:rsidRPr="005A2CAC" w:rsidRDefault="002E6064">
      <w:pPr>
        <w:rPr>
          <w:sz w:val="22"/>
          <w:szCs w:val="22"/>
        </w:rPr>
      </w:pPr>
      <w:r w:rsidRPr="005A2CAC">
        <w:rPr>
          <w:sz w:val="22"/>
          <w:szCs w:val="22"/>
        </w:rPr>
        <w:continuationSeparator/>
      </w:r>
    </w:p>
    <w:p w14:paraId="34042D85" w14:textId="77777777" w:rsidR="002E6064" w:rsidRDefault="002E60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7F649" w14:textId="77777777" w:rsidR="00FA5179" w:rsidRPr="005A2CAC" w:rsidRDefault="00FA5179">
    <w:pPr>
      <w:pStyle w:val="Nagwek"/>
      <w:framePr w:wrap="around" w:vAnchor="text" w:hAnchor="margin" w:xAlign="right" w:y="1"/>
      <w:rPr>
        <w:rStyle w:val="Numerstrony"/>
        <w:sz w:val="19"/>
        <w:szCs w:val="19"/>
      </w:rPr>
    </w:pPr>
    <w:r w:rsidRPr="005A2CAC">
      <w:rPr>
        <w:rStyle w:val="Numerstrony"/>
        <w:sz w:val="19"/>
        <w:szCs w:val="19"/>
      </w:rPr>
      <w:fldChar w:fldCharType="begin"/>
    </w:r>
    <w:r w:rsidRPr="005A2CAC">
      <w:rPr>
        <w:rStyle w:val="Numerstrony"/>
        <w:sz w:val="19"/>
        <w:szCs w:val="19"/>
      </w:rPr>
      <w:instrText xml:space="preserve">PAGE  </w:instrText>
    </w:r>
    <w:r w:rsidRPr="005A2CAC">
      <w:rPr>
        <w:rStyle w:val="Numerstrony"/>
        <w:sz w:val="19"/>
        <w:szCs w:val="19"/>
      </w:rPr>
      <w:fldChar w:fldCharType="end"/>
    </w:r>
  </w:p>
  <w:p w14:paraId="73F04906" w14:textId="77777777" w:rsidR="00FA5179" w:rsidRPr="005A2CAC" w:rsidRDefault="00FA5179">
    <w:pPr>
      <w:pStyle w:val="Nagwek"/>
      <w:ind w:right="360"/>
      <w:rPr>
        <w:sz w:val="19"/>
        <w:szCs w:val="19"/>
      </w:rPr>
    </w:pPr>
  </w:p>
  <w:p w14:paraId="642E6AC8" w14:textId="77777777" w:rsidR="00FA5179" w:rsidRPr="005A2CAC" w:rsidRDefault="00FA5179">
    <w:pPr>
      <w:rPr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8FEFA" w14:textId="3D819FF3" w:rsidR="00FA5179" w:rsidRDefault="00FA5179">
    <w:pPr>
      <w:pStyle w:val="Nagwek"/>
    </w:pPr>
  </w:p>
  <w:p w14:paraId="597BC790" w14:textId="2F0D1426" w:rsidR="00FA5179" w:rsidRPr="005A2CAC" w:rsidRDefault="00FA5179">
    <w:pPr>
      <w:pStyle w:val="Nagwek"/>
      <w:ind w:right="360"/>
      <w:rPr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070"/>
        </w:tabs>
        <w:ind w:left="11070" w:hanging="360"/>
      </w:p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1">
      <w:start w:val="1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cs="Courier New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Wingdings" w:hAnsi="Wingdings" w:cs="Times New Roman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tabs>
          <w:tab w:val="num" w:pos="0"/>
        </w:tabs>
        <w:ind w:left="3960" w:hanging="720"/>
      </w:pPr>
      <w:rPr>
        <w:rFonts w:cs="Times New Roman"/>
        <w:color w:val="00000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D"/>
    <w:multiLevelType w:val="multilevel"/>
    <w:tmpl w:val="0000000D"/>
    <w:name w:val="WW8Num1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00000014"/>
    <w:multiLevelType w:val="multilevel"/>
    <w:tmpl w:val="00000014"/>
    <w:name w:val="WW8Num25"/>
    <w:lvl w:ilvl="0">
      <w:start w:val="1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75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5" w15:restartNumberingAfterBreak="0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/>
      </w:rPr>
    </w:lvl>
  </w:abstractNum>
  <w:abstractNum w:abstractNumId="6" w15:restartNumberingAfterBreak="0">
    <w:nsid w:val="0000001D"/>
    <w:multiLevelType w:val="singleLevel"/>
    <w:tmpl w:val="0000001D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-BoldMT" w:hAnsi="Arial-BoldMT" w:cs="Arial-BoldMT"/>
        <w:b/>
      </w:rPr>
    </w:lvl>
  </w:abstractNum>
  <w:abstractNum w:abstractNumId="7" w15:restartNumberingAfterBreak="0">
    <w:nsid w:val="00000025"/>
    <w:multiLevelType w:val="multilevel"/>
    <w:tmpl w:val="00000025"/>
    <w:name w:val="WW8Num39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color w:val="000000"/>
      </w:rPr>
    </w:lvl>
    <w:lvl w:ilvl="3">
      <w:start w:val="1"/>
      <w:numFmt w:val="bullet"/>
      <w:lvlText w:val=""/>
      <w:lvlJc w:val="left"/>
      <w:pPr>
        <w:tabs>
          <w:tab w:val="num" w:pos="2804"/>
        </w:tabs>
        <w:ind w:left="2804" w:hanging="284"/>
      </w:pPr>
      <w:rPr>
        <w:rFonts w:ascii="Symbol" w:hAnsi="Symbol" w:cs="Symbol"/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0000027"/>
    <w:multiLevelType w:val="singleLevel"/>
    <w:tmpl w:val="00000027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3A"/>
    <w:multiLevelType w:val="multilevel"/>
    <w:tmpl w:val="E508E214"/>
    <w:name w:val="WW8Num58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3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41"/>
    <w:multiLevelType w:val="multilevel"/>
    <w:tmpl w:val="28662E8C"/>
    <w:name w:val="WW8Num6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006C519A"/>
    <w:multiLevelType w:val="hybridMultilevel"/>
    <w:tmpl w:val="E354B968"/>
    <w:lvl w:ilvl="0" w:tplc="7DF21A20">
      <w:start w:val="1"/>
      <w:numFmt w:val="lowerLetter"/>
      <w:lvlText w:val="%1)"/>
      <w:lvlJc w:val="left"/>
      <w:pPr>
        <w:ind w:left="1040" w:hanging="360"/>
      </w:pPr>
      <w:rPr>
        <w:rFonts w:ascii="Arial" w:eastAsia="Times New Roman" w:hAnsi="Arial" w:cs="Arial"/>
        <w:b/>
      </w:rPr>
    </w:lvl>
    <w:lvl w:ilvl="1" w:tplc="A446AEBC">
      <w:start w:val="1"/>
      <w:numFmt w:val="decimal"/>
      <w:suff w:val="space"/>
      <w:lvlText w:val="%2."/>
      <w:lvlJc w:val="left"/>
      <w:pPr>
        <w:ind w:left="680" w:hanging="340"/>
      </w:pPr>
      <w:rPr>
        <w:b/>
      </w:rPr>
    </w:lvl>
    <w:lvl w:ilvl="2" w:tplc="EE64F73A">
      <w:start w:val="1"/>
      <w:numFmt w:val="decimal"/>
      <w:suff w:val="space"/>
      <w:lvlText w:val="%3."/>
      <w:lvlJc w:val="left"/>
      <w:pPr>
        <w:ind w:left="680" w:hanging="34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22E5953"/>
    <w:multiLevelType w:val="hybridMultilevel"/>
    <w:tmpl w:val="2E18D15A"/>
    <w:lvl w:ilvl="0" w:tplc="020E46B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32B2672"/>
    <w:multiLevelType w:val="hybridMultilevel"/>
    <w:tmpl w:val="AB0459AC"/>
    <w:lvl w:ilvl="0" w:tplc="252EB0DE">
      <w:start w:val="21"/>
      <w:numFmt w:val="upperRoman"/>
      <w:lvlText w:val="%1."/>
      <w:lvlJc w:val="left"/>
      <w:pPr>
        <w:ind w:left="1428" w:hanging="720"/>
      </w:pPr>
      <w:rPr>
        <w:rFonts w:hint="default"/>
        <w:u w:val="single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044509D7"/>
    <w:multiLevelType w:val="hybridMultilevel"/>
    <w:tmpl w:val="CF8A5CAA"/>
    <w:lvl w:ilvl="0" w:tplc="E8245F26">
      <w:start w:val="1"/>
      <w:numFmt w:val="decimal"/>
      <w:lvlText w:val="%1."/>
      <w:lvlJc w:val="left"/>
      <w:pPr>
        <w:ind w:left="340" w:hanging="340"/>
      </w:pPr>
      <w:rPr>
        <w:rFonts w:hint="default"/>
        <w:b/>
      </w:rPr>
    </w:lvl>
    <w:lvl w:ilvl="1" w:tplc="35E84E72">
      <w:start w:val="1"/>
      <w:numFmt w:val="decimal"/>
      <w:suff w:val="space"/>
      <w:lvlText w:val="%2."/>
      <w:lvlJc w:val="left"/>
      <w:pPr>
        <w:ind w:left="340" w:hanging="34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70A3A51"/>
    <w:multiLevelType w:val="hybridMultilevel"/>
    <w:tmpl w:val="20BAE6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E23090D"/>
    <w:multiLevelType w:val="hybridMultilevel"/>
    <w:tmpl w:val="4FA4D4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616846"/>
    <w:multiLevelType w:val="hybridMultilevel"/>
    <w:tmpl w:val="411400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1362D7"/>
    <w:multiLevelType w:val="hybridMultilevel"/>
    <w:tmpl w:val="FFDE8C7E"/>
    <w:lvl w:ilvl="0" w:tplc="97F04B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18720E97"/>
    <w:multiLevelType w:val="hybridMultilevel"/>
    <w:tmpl w:val="456CA2FC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D032F77"/>
    <w:multiLevelType w:val="hybridMultilevel"/>
    <w:tmpl w:val="F2CAFAB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357C7B"/>
    <w:multiLevelType w:val="hybridMultilevel"/>
    <w:tmpl w:val="922C34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E7C32F6"/>
    <w:multiLevelType w:val="hybridMultilevel"/>
    <w:tmpl w:val="D22C724C"/>
    <w:lvl w:ilvl="0" w:tplc="F53A45D8">
      <w:start w:val="19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E21A18"/>
    <w:multiLevelType w:val="hybridMultilevel"/>
    <w:tmpl w:val="9F1C6A38"/>
    <w:lvl w:ilvl="0" w:tplc="4D400BA2">
      <w:start w:val="23"/>
      <w:numFmt w:val="upperRoman"/>
      <w:lvlText w:val="%1."/>
      <w:lvlJc w:val="left"/>
      <w:pPr>
        <w:ind w:left="1428" w:hanging="72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265007BA"/>
    <w:multiLevelType w:val="hybridMultilevel"/>
    <w:tmpl w:val="B596D50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9305CB8"/>
    <w:multiLevelType w:val="multilevel"/>
    <w:tmpl w:val="BAAE5B92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6" w15:restartNumberingAfterBreak="0">
    <w:nsid w:val="2E18052C"/>
    <w:multiLevelType w:val="multilevel"/>
    <w:tmpl w:val="33D040A2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7" w15:restartNumberingAfterBreak="0">
    <w:nsid w:val="3243617A"/>
    <w:multiLevelType w:val="multilevel"/>
    <w:tmpl w:val="E4BEDE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 w15:restartNumberingAfterBreak="0">
    <w:nsid w:val="35F41CB7"/>
    <w:multiLevelType w:val="hybridMultilevel"/>
    <w:tmpl w:val="A6767A38"/>
    <w:lvl w:ilvl="0" w:tplc="8848C442">
      <w:start w:val="18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39786535"/>
    <w:multiLevelType w:val="hybridMultilevel"/>
    <w:tmpl w:val="541AE74C"/>
    <w:lvl w:ilvl="0" w:tplc="06041334">
      <w:start w:val="1"/>
      <w:numFmt w:val="decimal"/>
      <w:suff w:val="space"/>
      <w:lvlText w:val="%1)"/>
      <w:lvlJc w:val="left"/>
      <w:pPr>
        <w:ind w:left="340" w:hanging="340"/>
      </w:pPr>
      <w:rPr>
        <w:rFonts w:cs="Times New Roman" w:hint="default"/>
        <w:b/>
      </w:rPr>
    </w:lvl>
    <w:lvl w:ilvl="1" w:tplc="04150003">
      <w:start w:val="1"/>
      <w:numFmt w:val="lowerLetter"/>
      <w:lvlText w:val="%2."/>
      <w:lvlJc w:val="left"/>
      <w:pPr>
        <w:ind w:left="176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48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320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92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64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36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608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800" w:hanging="180"/>
      </w:pPr>
      <w:rPr>
        <w:rFonts w:cs="Times New Roman"/>
      </w:rPr>
    </w:lvl>
  </w:abstractNum>
  <w:abstractNum w:abstractNumId="30" w15:restartNumberingAfterBreak="0">
    <w:nsid w:val="411E6EB4"/>
    <w:multiLevelType w:val="hybridMultilevel"/>
    <w:tmpl w:val="E2D6B344"/>
    <w:lvl w:ilvl="0" w:tplc="C92415AC">
      <w:start w:val="10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41411ADF"/>
    <w:multiLevelType w:val="multilevel"/>
    <w:tmpl w:val="C9E4EDEE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2" w15:restartNumberingAfterBreak="0">
    <w:nsid w:val="47A00003"/>
    <w:multiLevelType w:val="hybridMultilevel"/>
    <w:tmpl w:val="5EA415DA"/>
    <w:lvl w:ilvl="0" w:tplc="97F8812C">
      <w:start w:val="1"/>
      <w:numFmt w:val="decimal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4890766F"/>
    <w:multiLevelType w:val="hybridMultilevel"/>
    <w:tmpl w:val="AD589D2C"/>
    <w:lvl w:ilvl="0" w:tplc="28C4634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8949DB"/>
    <w:multiLevelType w:val="hybridMultilevel"/>
    <w:tmpl w:val="42A6589A"/>
    <w:lvl w:ilvl="0" w:tplc="762873E4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FA0C50"/>
    <w:multiLevelType w:val="hybridMultilevel"/>
    <w:tmpl w:val="4768CB06"/>
    <w:lvl w:ilvl="0" w:tplc="C42E97C8">
      <w:start w:val="1"/>
      <w:numFmt w:val="decimal"/>
      <w:suff w:val="space"/>
      <w:lvlText w:val="%1)"/>
      <w:lvlJc w:val="left"/>
      <w:pPr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CE07070"/>
    <w:multiLevelType w:val="hybridMultilevel"/>
    <w:tmpl w:val="E2602B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DD662E5"/>
    <w:multiLevelType w:val="hybridMultilevel"/>
    <w:tmpl w:val="D2FED23A"/>
    <w:lvl w:ilvl="0" w:tplc="0A606C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E64BF3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690C18"/>
    <w:multiLevelType w:val="hybridMultilevel"/>
    <w:tmpl w:val="64F6CB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FE3E23"/>
    <w:multiLevelType w:val="hybridMultilevel"/>
    <w:tmpl w:val="4FB07DEA"/>
    <w:lvl w:ilvl="0" w:tplc="D122B68A">
      <w:start w:val="19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598E59CC"/>
    <w:multiLevelType w:val="hybridMultilevel"/>
    <w:tmpl w:val="712E4B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C3A5972"/>
    <w:multiLevelType w:val="hybridMultilevel"/>
    <w:tmpl w:val="CE704F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F661A17"/>
    <w:multiLevelType w:val="hybridMultilevel"/>
    <w:tmpl w:val="E03C1D7C"/>
    <w:lvl w:ilvl="0" w:tplc="A4ACCDD0">
      <w:start w:val="1"/>
      <w:numFmt w:val="lowerLetter"/>
      <w:lvlText w:val="%1)"/>
      <w:lvlJc w:val="left"/>
      <w:pPr>
        <w:ind w:left="140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3EF0B8E"/>
    <w:multiLevelType w:val="hybridMultilevel"/>
    <w:tmpl w:val="EB62C6C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43626DB"/>
    <w:multiLevelType w:val="hybridMultilevel"/>
    <w:tmpl w:val="735289A8"/>
    <w:name w:val="WW8Num3"/>
    <w:lvl w:ilvl="0" w:tplc="D4EE5BA4">
      <w:start w:val="1"/>
      <w:numFmt w:val="lowerLetter"/>
      <w:suff w:val="space"/>
      <w:lvlText w:val="%1)"/>
      <w:lvlJc w:val="left"/>
      <w:pPr>
        <w:ind w:left="1361" w:hanging="340"/>
      </w:pPr>
      <w:rPr>
        <w:rFonts w:ascii="Arial" w:eastAsia="Times New Roman" w:hAnsi="Arial" w:cs="Arial" w:hint="default"/>
        <w:b/>
        <w:color w:val="auto"/>
      </w:rPr>
    </w:lvl>
    <w:lvl w:ilvl="1" w:tplc="78220CD8" w:tentative="1">
      <w:start w:val="1"/>
      <w:numFmt w:val="lowerLetter"/>
      <w:lvlText w:val="%2."/>
      <w:lvlJc w:val="left"/>
      <w:pPr>
        <w:ind w:left="1440" w:hanging="360"/>
      </w:pPr>
    </w:lvl>
    <w:lvl w:ilvl="2" w:tplc="3F504064" w:tentative="1">
      <w:start w:val="1"/>
      <w:numFmt w:val="lowerRoman"/>
      <w:lvlText w:val="%3."/>
      <w:lvlJc w:val="right"/>
      <w:pPr>
        <w:ind w:left="2160" w:hanging="180"/>
      </w:pPr>
    </w:lvl>
    <w:lvl w:ilvl="3" w:tplc="D0DE7C92" w:tentative="1">
      <w:start w:val="1"/>
      <w:numFmt w:val="decimal"/>
      <w:lvlText w:val="%4."/>
      <w:lvlJc w:val="left"/>
      <w:pPr>
        <w:ind w:left="2880" w:hanging="360"/>
      </w:pPr>
    </w:lvl>
    <w:lvl w:ilvl="4" w:tplc="640A4D06" w:tentative="1">
      <w:start w:val="1"/>
      <w:numFmt w:val="lowerLetter"/>
      <w:lvlText w:val="%5."/>
      <w:lvlJc w:val="left"/>
      <w:pPr>
        <w:ind w:left="3600" w:hanging="360"/>
      </w:pPr>
    </w:lvl>
    <w:lvl w:ilvl="5" w:tplc="45B0F5C2" w:tentative="1">
      <w:start w:val="1"/>
      <w:numFmt w:val="lowerRoman"/>
      <w:lvlText w:val="%6."/>
      <w:lvlJc w:val="right"/>
      <w:pPr>
        <w:ind w:left="4320" w:hanging="180"/>
      </w:pPr>
    </w:lvl>
    <w:lvl w:ilvl="6" w:tplc="CBFE42C4" w:tentative="1">
      <w:start w:val="1"/>
      <w:numFmt w:val="decimal"/>
      <w:lvlText w:val="%7."/>
      <w:lvlJc w:val="left"/>
      <w:pPr>
        <w:ind w:left="5040" w:hanging="360"/>
      </w:pPr>
    </w:lvl>
    <w:lvl w:ilvl="7" w:tplc="E12836B4" w:tentative="1">
      <w:start w:val="1"/>
      <w:numFmt w:val="lowerLetter"/>
      <w:lvlText w:val="%8."/>
      <w:lvlJc w:val="left"/>
      <w:pPr>
        <w:ind w:left="5760" w:hanging="360"/>
      </w:pPr>
    </w:lvl>
    <w:lvl w:ilvl="8" w:tplc="EE9094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B7073C"/>
    <w:multiLevelType w:val="hybridMultilevel"/>
    <w:tmpl w:val="7E5E3D9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AB868CD"/>
    <w:multiLevelType w:val="hybridMultilevel"/>
    <w:tmpl w:val="9B92DD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D105834"/>
    <w:multiLevelType w:val="hybridMultilevel"/>
    <w:tmpl w:val="274287AC"/>
    <w:lvl w:ilvl="0" w:tplc="31FC0BB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DB7416E"/>
    <w:multiLevelType w:val="hybridMultilevel"/>
    <w:tmpl w:val="61B854C2"/>
    <w:lvl w:ilvl="0" w:tplc="9880CAD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9" w15:restartNumberingAfterBreak="0">
    <w:nsid w:val="6E52220C"/>
    <w:multiLevelType w:val="hybridMultilevel"/>
    <w:tmpl w:val="7E5E3D9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EF621D5"/>
    <w:multiLevelType w:val="hybridMultilevel"/>
    <w:tmpl w:val="774E65C4"/>
    <w:lvl w:ilvl="0" w:tplc="AAB22352">
      <w:start w:val="22"/>
      <w:numFmt w:val="upperRoman"/>
      <w:lvlText w:val="%1."/>
      <w:lvlJc w:val="left"/>
      <w:pPr>
        <w:ind w:left="1428" w:hanging="72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1" w15:restartNumberingAfterBreak="0">
    <w:nsid w:val="718A0052"/>
    <w:multiLevelType w:val="hybridMultilevel"/>
    <w:tmpl w:val="E4F2AE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8B357E"/>
    <w:multiLevelType w:val="hybridMultilevel"/>
    <w:tmpl w:val="C93213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66419BA"/>
    <w:multiLevelType w:val="hybridMultilevel"/>
    <w:tmpl w:val="C3260992"/>
    <w:lvl w:ilvl="0" w:tplc="88BC226C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78547B81"/>
    <w:multiLevelType w:val="hybridMultilevel"/>
    <w:tmpl w:val="9DAC765A"/>
    <w:lvl w:ilvl="0" w:tplc="8CF2ACE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 w15:restartNumberingAfterBreak="0">
    <w:nsid w:val="7F972B3D"/>
    <w:multiLevelType w:val="hybridMultilevel"/>
    <w:tmpl w:val="C9D8DCDA"/>
    <w:lvl w:ilvl="0" w:tplc="359E40D8">
      <w:start w:val="1"/>
      <w:numFmt w:val="decimal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19592552">
    <w:abstractNumId w:val="35"/>
  </w:num>
  <w:num w:numId="2" w16cid:durableId="1761948423">
    <w:abstractNumId w:val="14"/>
  </w:num>
  <w:num w:numId="3" w16cid:durableId="1326974329">
    <w:abstractNumId w:val="34"/>
  </w:num>
  <w:num w:numId="4" w16cid:durableId="1527981772">
    <w:abstractNumId w:val="53"/>
  </w:num>
  <w:num w:numId="5" w16cid:durableId="1891578385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60486794">
    <w:abstractNumId w:val="33"/>
  </w:num>
  <w:num w:numId="7" w16cid:durableId="170062194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21417181">
    <w:abstractNumId w:val="43"/>
  </w:num>
  <w:num w:numId="9" w16cid:durableId="814295874">
    <w:abstractNumId w:val="32"/>
  </w:num>
  <w:num w:numId="10" w16cid:durableId="1230269295">
    <w:abstractNumId w:val="12"/>
  </w:num>
  <w:num w:numId="11" w16cid:durableId="1444769423">
    <w:abstractNumId w:val="46"/>
  </w:num>
  <w:num w:numId="12" w16cid:durableId="427041156">
    <w:abstractNumId w:val="25"/>
  </w:num>
  <w:num w:numId="13" w16cid:durableId="918909199">
    <w:abstractNumId w:val="31"/>
  </w:num>
  <w:num w:numId="14" w16cid:durableId="1948731499">
    <w:abstractNumId w:val="17"/>
  </w:num>
  <w:num w:numId="15" w16cid:durableId="814178105">
    <w:abstractNumId w:val="38"/>
  </w:num>
  <w:num w:numId="16" w16cid:durableId="471795672">
    <w:abstractNumId w:val="40"/>
  </w:num>
  <w:num w:numId="17" w16cid:durableId="1045637223">
    <w:abstractNumId w:val="37"/>
  </w:num>
  <w:num w:numId="18" w16cid:durableId="7413669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5571274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93325882">
    <w:abstractNumId w:val="15"/>
  </w:num>
  <w:num w:numId="21" w16cid:durableId="613250582">
    <w:abstractNumId w:val="30"/>
  </w:num>
  <w:num w:numId="22" w16cid:durableId="1986154033">
    <w:abstractNumId w:val="52"/>
  </w:num>
  <w:num w:numId="23" w16cid:durableId="829100994">
    <w:abstractNumId w:val="55"/>
  </w:num>
  <w:num w:numId="24" w16cid:durableId="1042635980">
    <w:abstractNumId w:val="48"/>
  </w:num>
  <w:num w:numId="25" w16cid:durableId="651713061">
    <w:abstractNumId w:val="54"/>
  </w:num>
  <w:num w:numId="26" w16cid:durableId="90275906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03132373">
    <w:abstractNumId w:val="21"/>
  </w:num>
  <w:num w:numId="28" w16cid:durableId="509150634">
    <w:abstractNumId w:val="47"/>
  </w:num>
  <w:num w:numId="29" w16cid:durableId="1507400457">
    <w:abstractNumId w:val="24"/>
  </w:num>
  <w:num w:numId="30" w16cid:durableId="586619376">
    <w:abstractNumId w:val="26"/>
  </w:num>
  <w:num w:numId="31" w16cid:durableId="682900576">
    <w:abstractNumId w:val="18"/>
  </w:num>
  <w:num w:numId="32" w16cid:durableId="215706698">
    <w:abstractNumId w:val="28"/>
  </w:num>
  <w:num w:numId="33" w16cid:durableId="1032615318">
    <w:abstractNumId w:val="13"/>
  </w:num>
  <w:num w:numId="34" w16cid:durableId="1007757049">
    <w:abstractNumId w:val="10"/>
  </w:num>
  <w:num w:numId="35" w16cid:durableId="366758962">
    <w:abstractNumId w:val="36"/>
  </w:num>
  <w:num w:numId="36" w16cid:durableId="1721858918">
    <w:abstractNumId w:val="20"/>
  </w:num>
  <w:num w:numId="37" w16cid:durableId="245498515">
    <w:abstractNumId w:val="51"/>
  </w:num>
  <w:num w:numId="38" w16cid:durableId="172433044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704584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96415477">
    <w:abstractNumId w:val="9"/>
  </w:num>
  <w:num w:numId="41" w16cid:durableId="2006086657">
    <w:abstractNumId w:val="41"/>
  </w:num>
  <w:num w:numId="42" w16cid:durableId="866529473">
    <w:abstractNumId w:val="16"/>
  </w:num>
  <w:num w:numId="43" w16cid:durableId="1578632050">
    <w:abstractNumId w:val="39"/>
  </w:num>
  <w:num w:numId="44" w16cid:durableId="1887833686">
    <w:abstractNumId w:val="23"/>
  </w:num>
  <w:num w:numId="45" w16cid:durableId="898903355">
    <w:abstractNumId w:val="22"/>
  </w:num>
  <w:num w:numId="46" w16cid:durableId="2073507251">
    <w:abstractNumId w:val="27"/>
  </w:num>
  <w:num w:numId="47" w16cid:durableId="843131641">
    <w:abstractNumId w:val="5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2FB"/>
    <w:rsid w:val="00000641"/>
    <w:rsid w:val="00000EF4"/>
    <w:rsid w:val="0000100F"/>
    <w:rsid w:val="000021BC"/>
    <w:rsid w:val="00002C03"/>
    <w:rsid w:val="00004D2B"/>
    <w:rsid w:val="000057C8"/>
    <w:rsid w:val="00005CC5"/>
    <w:rsid w:val="00006AB3"/>
    <w:rsid w:val="0000721E"/>
    <w:rsid w:val="00007997"/>
    <w:rsid w:val="00013212"/>
    <w:rsid w:val="00013420"/>
    <w:rsid w:val="00014C57"/>
    <w:rsid w:val="00016808"/>
    <w:rsid w:val="00016973"/>
    <w:rsid w:val="000169F8"/>
    <w:rsid w:val="00016C72"/>
    <w:rsid w:val="0001768C"/>
    <w:rsid w:val="0001784F"/>
    <w:rsid w:val="000201EC"/>
    <w:rsid w:val="00020D4A"/>
    <w:rsid w:val="000211F1"/>
    <w:rsid w:val="00021600"/>
    <w:rsid w:val="00021B5B"/>
    <w:rsid w:val="00021B6C"/>
    <w:rsid w:val="00022817"/>
    <w:rsid w:val="00022C24"/>
    <w:rsid w:val="0002300A"/>
    <w:rsid w:val="00023C82"/>
    <w:rsid w:val="00024019"/>
    <w:rsid w:val="000244DE"/>
    <w:rsid w:val="00025950"/>
    <w:rsid w:val="00026EFA"/>
    <w:rsid w:val="000273A9"/>
    <w:rsid w:val="00027464"/>
    <w:rsid w:val="00027748"/>
    <w:rsid w:val="00027B1D"/>
    <w:rsid w:val="000321FA"/>
    <w:rsid w:val="000359B3"/>
    <w:rsid w:val="00035DDF"/>
    <w:rsid w:val="00036A0D"/>
    <w:rsid w:val="00036E7F"/>
    <w:rsid w:val="0004056B"/>
    <w:rsid w:val="00040691"/>
    <w:rsid w:val="0004282F"/>
    <w:rsid w:val="0004409A"/>
    <w:rsid w:val="000445DC"/>
    <w:rsid w:val="00044F72"/>
    <w:rsid w:val="000455D3"/>
    <w:rsid w:val="000466C2"/>
    <w:rsid w:val="00046F64"/>
    <w:rsid w:val="0004759A"/>
    <w:rsid w:val="000479DB"/>
    <w:rsid w:val="0005085A"/>
    <w:rsid w:val="00051B84"/>
    <w:rsid w:val="00051EA2"/>
    <w:rsid w:val="00053BA4"/>
    <w:rsid w:val="00053DD4"/>
    <w:rsid w:val="00053DF7"/>
    <w:rsid w:val="000557C6"/>
    <w:rsid w:val="000559FC"/>
    <w:rsid w:val="00055A27"/>
    <w:rsid w:val="00055B53"/>
    <w:rsid w:val="00055CD0"/>
    <w:rsid w:val="00056DFA"/>
    <w:rsid w:val="00056E3D"/>
    <w:rsid w:val="00057196"/>
    <w:rsid w:val="0006176A"/>
    <w:rsid w:val="00061AC1"/>
    <w:rsid w:val="00061BD0"/>
    <w:rsid w:val="0006363E"/>
    <w:rsid w:val="000652A2"/>
    <w:rsid w:val="00066113"/>
    <w:rsid w:val="00066F4F"/>
    <w:rsid w:val="00067AF9"/>
    <w:rsid w:val="000703C3"/>
    <w:rsid w:val="000706F1"/>
    <w:rsid w:val="00070D71"/>
    <w:rsid w:val="00071622"/>
    <w:rsid w:val="00071E24"/>
    <w:rsid w:val="00072C6F"/>
    <w:rsid w:val="0007385B"/>
    <w:rsid w:val="00073919"/>
    <w:rsid w:val="00073EB2"/>
    <w:rsid w:val="00074991"/>
    <w:rsid w:val="00074F85"/>
    <w:rsid w:val="00075066"/>
    <w:rsid w:val="00075CE5"/>
    <w:rsid w:val="0007616F"/>
    <w:rsid w:val="000762AF"/>
    <w:rsid w:val="0007679B"/>
    <w:rsid w:val="00076C50"/>
    <w:rsid w:val="00077586"/>
    <w:rsid w:val="00077888"/>
    <w:rsid w:val="000818DD"/>
    <w:rsid w:val="00082CDF"/>
    <w:rsid w:val="00083ED0"/>
    <w:rsid w:val="00084239"/>
    <w:rsid w:val="00084342"/>
    <w:rsid w:val="0008488A"/>
    <w:rsid w:val="000848B2"/>
    <w:rsid w:val="0008660B"/>
    <w:rsid w:val="00086F1F"/>
    <w:rsid w:val="000876CC"/>
    <w:rsid w:val="00087A1D"/>
    <w:rsid w:val="000904E3"/>
    <w:rsid w:val="00091EB0"/>
    <w:rsid w:val="00093AB3"/>
    <w:rsid w:val="00093F46"/>
    <w:rsid w:val="00094EBB"/>
    <w:rsid w:val="000960B7"/>
    <w:rsid w:val="00096D99"/>
    <w:rsid w:val="000A04EB"/>
    <w:rsid w:val="000A050F"/>
    <w:rsid w:val="000A0A01"/>
    <w:rsid w:val="000A2581"/>
    <w:rsid w:val="000A307B"/>
    <w:rsid w:val="000A30F3"/>
    <w:rsid w:val="000A3151"/>
    <w:rsid w:val="000A4E25"/>
    <w:rsid w:val="000A4E9C"/>
    <w:rsid w:val="000A4F2A"/>
    <w:rsid w:val="000A7BBA"/>
    <w:rsid w:val="000A7C91"/>
    <w:rsid w:val="000B0076"/>
    <w:rsid w:val="000B0C02"/>
    <w:rsid w:val="000B14A6"/>
    <w:rsid w:val="000B2682"/>
    <w:rsid w:val="000B2FE4"/>
    <w:rsid w:val="000B46BC"/>
    <w:rsid w:val="000B493C"/>
    <w:rsid w:val="000B6081"/>
    <w:rsid w:val="000B6114"/>
    <w:rsid w:val="000B6BDC"/>
    <w:rsid w:val="000B6D3A"/>
    <w:rsid w:val="000C0179"/>
    <w:rsid w:val="000C0538"/>
    <w:rsid w:val="000C0895"/>
    <w:rsid w:val="000C1EA7"/>
    <w:rsid w:val="000C23B0"/>
    <w:rsid w:val="000C2F36"/>
    <w:rsid w:val="000C34AC"/>
    <w:rsid w:val="000C36E0"/>
    <w:rsid w:val="000C616B"/>
    <w:rsid w:val="000C7098"/>
    <w:rsid w:val="000C7AD1"/>
    <w:rsid w:val="000D0D6D"/>
    <w:rsid w:val="000D1125"/>
    <w:rsid w:val="000D13FE"/>
    <w:rsid w:val="000D2047"/>
    <w:rsid w:val="000D3861"/>
    <w:rsid w:val="000D3FD7"/>
    <w:rsid w:val="000D6397"/>
    <w:rsid w:val="000D6624"/>
    <w:rsid w:val="000D79E8"/>
    <w:rsid w:val="000E011B"/>
    <w:rsid w:val="000E0BF8"/>
    <w:rsid w:val="000E0D58"/>
    <w:rsid w:val="000E0E1D"/>
    <w:rsid w:val="000E1BC8"/>
    <w:rsid w:val="000E3391"/>
    <w:rsid w:val="000E354F"/>
    <w:rsid w:val="000E43F5"/>
    <w:rsid w:val="000E46EC"/>
    <w:rsid w:val="000E4E04"/>
    <w:rsid w:val="000E5641"/>
    <w:rsid w:val="000E5739"/>
    <w:rsid w:val="000E71DF"/>
    <w:rsid w:val="000F092A"/>
    <w:rsid w:val="000F0B51"/>
    <w:rsid w:val="000F1649"/>
    <w:rsid w:val="000F3117"/>
    <w:rsid w:val="000F3673"/>
    <w:rsid w:val="000F421B"/>
    <w:rsid w:val="000F42A9"/>
    <w:rsid w:val="000F46FE"/>
    <w:rsid w:val="000F51FF"/>
    <w:rsid w:val="000F55B0"/>
    <w:rsid w:val="000F58C8"/>
    <w:rsid w:val="000F5A76"/>
    <w:rsid w:val="000F5F49"/>
    <w:rsid w:val="000F6154"/>
    <w:rsid w:val="000F6C9F"/>
    <w:rsid w:val="000F7246"/>
    <w:rsid w:val="000F7D58"/>
    <w:rsid w:val="000F7EAD"/>
    <w:rsid w:val="00100C59"/>
    <w:rsid w:val="00100EEE"/>
    <w:rsid w:val="00100F3D"/>
    <w:rsid w:val="0010143E"/>
    <w:rsid w:val="001019BD"/>
    <w:rsid w:val="00101BA9"/>
    <w:rsid w:val="00101CFE"/>
    <w:rsid w:val="00102988"/>
    <w:rsid w:val="00102FF6"/>
    <w:rsid w:val="001036C8"/>
    <w:rsid w:val="00103E86"/>
    <w:rsid w:val="00104D12"/>
    <w:rsid w:val="00104D52"/>
    <w:rsid w:val="0010504B"/>
    <w:rsid w:val="001058B9"/>
    <w:rsid w:val="0010598B"/>
    <w:rsid w:val="0010667F"/>
    <w:rsid w:val="0010751F"/>
    <w:rsid w:val="001079CE"/>
    <w:rsid w:val="00112481"/>
    <w:rsid w:val="00112C65"/>
    <w:rsid w:val="00113BA0"/>
    <w:rsid w:val="00113D27"/>
    <w:rsid w:val="00113E6B"/>
    <w:rsid w:val="00113FB6"/>
    <w:rsid w:val="00114850"/>
    <w:rsid w:val="00114D9C"/>
    <w:rsid w:val="0011508B"/>
    <w:rsid w:val="0011538B"/>
    <w:rsid w:val="0011673F"/>
    <w:rsid w:val="00116C59"/>
    <w:rsid w:val="00116F12"/>
    <w:rsid w:val="00117B50"/>
    <w:rsid w:val="00124858"/>
    <w:rsid w:val="001252D8"/>
    <w:rsid w:val="00125A1C"/>
    <w:rsid w:val="00125BAF"/>
    <w:rsid w:val="00126ACD"/>
    <w:rsid w:val="00127687"/>
    <w:rsid w:val="001276DA"/>
    <w:rsid w:val="001277E8"/>
    <w:rsid w:val="0012790B"/>
    <w:rsid w:val="00130BE7"/>
    <w:rsid w:val="00130E04"/>
    <w:rsid w:val="00132760"/>
    <w:rsid w:val="00132D07"/>
    <w:rsid w:val="00133F3D"/>
    <w:rsid w:val="00134DA8"/>
    <w:rsid w:val="00136461"/>
    <w:rsid w:val="00136B21"/>
    <w:rsid w:val="0013746C"/>
    <w:rsid w:val="00137486"/>
    <w:rsid w:val="00137D57"/>
    <w:rsid w:val="00137E00"/>
    <w:rsid w:val="00140657"/>
    <w:rsid w:val="001412E8"/>
    <w:rsid w:val="0014173F"/>
    <w:rsid w:val="00141928"/>
    <w:rsid w:val="00141B8B"/>
    <w:rsid w:val="00142428"/>
    <w:rsid w:val="00142E21"/>
    <w:rsid w:val="00142FF7"/>
    <w:rsid w:val="00143087"/>
    <w:rsid w:val="00143231"/>
    <w:rsid w:val="001435C3"/>
    <w:rsid w:val="00143688"/>
    <w:rsid w:val="00144D11"/>
    <w:rsid w:val="0014595D"/>
    <w:rsid w:val="00145E79"/>
    <w:rsid w:val="0014792E"/>
    <w:rsid w:val="0015007D"/>
    <w:rsid w:val="00150D49"/>
    <w:rsid w:val="00150DDB"/>
    <w:rsid w:val="0015222D"/>
    <w:rsid w:val="00152353"/>
    <w:rsid w:val="001529CD"/>
    <w:rsid w:val="001534B4"/>
    <w:rsid w:val="00153AF8"/>
    <w:rsid w:val="0015529E"/>
    <w:rsid w:val="00155679"/>
    <w:rsid w:val="0015605F"/>
    <w:rsid w:val="0015627B"/>
    <w:rsid w:val="001572CB"/>
    <w:rsid w:val="0015741A"/>
    <w:rsid w:val="00157751"/>
    <w:rsid w:val="00157DD3"/>
    <w:rsid w:val="00160C10"/>
    <w:rsid w:val="00161989"/>
    <w:rsid w:val="00161D65"/>
    <w:rsid w:val="00162808"/>
    <w:rsid w:val="00163E82"/>
    <w:rsid w:val="00166111"/>
    <w:rsid w:val="00166883"/>
    <w:rsid w:val="00166E41"/>
    <w:rsid w:val="00167381"/>
    <w:rsid w:val="001703B9"/>
    <w:rsid w:val="0017089A"/>
    <w:rsid w:val="0017409F"/>
    <w:rsid w:val="00174979"/>
    <w:rsid w:val="001760DB"/>
    <w:rsid w:val="001764E9"/>
    <w:rsid w:val="001776E6"/>
    <w:rsid w:val="00181575"/>
    <w:rsid w:val="001819E0"/>
    <w:rsid w:val="00182252"/>
    <w:rsid w:val="00183389"/>
    <w:rsid w:val="001852B4"/>
    <w:rsid w:val="00186C47"/>
    <w:rsid w:val="00186CF0"/>
    <w:rsid w:val="00187A5A"/>
    <w:rsid w:val="00190A98"/>
    <w:rsid w:val="001913B5"/>
    <w:rsid w:val="001920DB"/>
    <w:rsid w:val="00192942"/>
    <w:rsid w:val="00192BBD"/>
    <w:rsid w:val="00192FDB"/>
    <w:rsid w:val="001932ED"/>
    <w:rsid w:val="00193E01"/>
    <w:rsid w:val="00195F76"/>
    <w:rsid w:val="00196DCB"/>
    <w:rsid w:val="0019713C"/>
    <w:rsid w:val="00197D6A"/>
    <w:rsid w:val="001A073D"/>
    <w:rsid w:val="001A0902"/>
    <w:rsid w:val="001A1F7C"/>
    <w:rsid w:val="001A258C"/>
    <w:rsid w:val="001A325C"/>
    <w:rsid w:val="001A3C37"/>
    <w:rsid w:val="001A5402"/>
    <w:rsid w:val="001A59CD"/>
    <w:rsid w:val="001A62C8"/>
    <w:rsid w:val="001A6C34"/>
    <w:rsid w:val="001A6D66"/>
    <w:rsid w:val="001A760E"/>
    <w:rsid w:val="001A76EE"/>
    <w:rsid w:val="001B0AA5"/>
    <w:rsid w:val="001B1D4C"/>
    <w:rsid w:val="001B2287"/>
    <w:rsid w:val="001B3085"/>
    <w:rsid w:val="001B585C"/>
    <w:rsid w:val="001B5BAE"/>
    <w:rsid w:val="001B5CCD"/>
    <w:rsid w:val="001B6A20"/>
    <w:rsid w:val="001C0280"/>
    <w:rsid w:val="001C07F7"/>
    <w:rsid w:val="001C108C"/>
    <w:rsid w:val="001C2626"/>
    <w:rsid w:val="001C2F49"/>
    <w:rsid w:val="001C3952"/>
    <w:rsid w:val="001C4A2A"/>
    <w:rsid w:val="001C5868"/>
    <w:rsid w:val="001C6369"/>
    <w:rsid w:val="001C6651"/>
    <w:rsid w:val="001C68AC"/>
    <w:rsid w:val="001C76A4"/>
    <w:rsid w:val="001C772E"/>
    <w:rsid w:val="001D1896"/>
    <w:rsid w:val="001D4C3E"/>
    <w:rsid w:val="001D508F"/>
    <w:rsid w:val="001D5405"/>
    <w:rsid w:val="001D548B"/>
    <w:rsid w:val="001D55A1"/>
    <w:rsid w:val="001E2C95"/>
    <w:rsid w:val="001E3C0A"/>
    <w:rsid w:val="001E4947"/>
    <w:rsid w:val="001E5228"/>
    <w:rsid w:val="001E72EC"/>
    <w:rsid w:val="001E7A56"/>
    <w:rsid w:val="001F0292"/>
    <w:rsid w:val="001F07D9"/>
    <w:rsid w:val="001F2007"/>
    <w:rsid w:val="001F212C"/>
    <w:rsid w:val="001F2355"/>
    <w:rsid w:val="001F28D6"/>
    <w:rsid w:val="001F3135"/>
    <w:rsid w:val="001F4378"/>
    <w:rsid w:val="001F43A5"/>
    <w:rsid w:val="001F5BA0"/>
    <w:rsid w:val="001F6176"/>
    <w:rsid w:val="001F6F42"/>
    <w:rsid w:val="001F731C"/>
    <w:rsid w:val="001F7C02"/>
    <w:rsid w:val="002000E7"/>
    <w:rsid w:val="00200606"/>
    <w:rsid w:val="0020076F"/>
    <w:rsid w:val="00200CA4"/>
    <w:rsid w:val="00201843"/>
    <w:rsid w:val="00202048"/>
    <w:rsid w:val="002022AE"/>
    <w:rsid w:val="002022F8"/>
    <w:rsid w:val="00202C30"/>
    <w:rsid w:val="002031B3"/>
    <w:rsid w:val="00204063"/>
    <w:rsid w:val="00205DBE"/>
    <w:rsid w:val="00206365"/>
    <w:rsid w:val="00207221"/>
    <w:rsid w:val="002118B0"/>
    <w:rsid w:val="00211AC4"/>
    <w:rsid w:val="002146E9"/>
    <w:rsid w:val="00214DC5"/>
    <w:rsid w:val="002153E0"/>
    <w:rsid w:val="0021548F"/>
    <w:rsid w:val="00216005"/>
    <w:rsid w:val="00217836"/>
    <w:rsid w:val="00217EC5"/>
    <w:rsid w:val="00220F1F"/>
    <w:rsid w:val="00222093"/>
    <w:rsid w:val="00222C75"/>
    <w:rsid w:val="00222DFC"/>
    <w:rsid w:val="00223BC9"/>
    <w:rsid w:val="00224342"/>
    <w:rsid w:val="0022480E"/>
    <w:rsid w:val="00224A48"/>
    <w:rsid w:val="00225B49"/>
    <w:rsid w:val="00226579"/>
    <w:rsid w:val="002277B1"/>
    <w:rsid w:val="00227B7A"/>
    <w:rsid w:val="00231269"/>
    <w:rsid w:val="00231BFF"/>
    <w:rsid w:val="00231D91"/>
    <w:rsid w:val="00231FCD"/>
    <w:rsid w:val="00232B5D"/>
    <w:rsid w:val="002333BB"/>
    <w:rsid w:val="0023466C"/>
    <w:rsid w:val="0023475D"/>
    <w:rsid w:val="002409CB"/>
    <w:rsid w:val="00240C1C"/>
    <w:rsid w:val="0024149A"/>
    <w:rsid w:val="0024189A"/>
    <w:rsid w:val="0024250C"/>
    <w:rsid w:val="002435E6"/>
    <w:rsid w:val="00244262"/>
    <w:rsid w:val="00244DB6"/>
    <w:rsid w:val="00245B3D"/>
    <w:rsid w:val="0024618D"/>
    <w:rsid w:val="00246E7A"/>
    <w:rsid w:val="00247103"/>
    <w:rsid w:val="00247C9C"/>
    <w:rsid w:val="00250173"/>
    <w:rsid w:val="002512DA"/>
    <w:rsid w:val="00251BB7"/>
    <w:rsid w:val="00253D1C"/>
    <w:rsid w:val="002541EF"/>
    <w:rsid w:val="0025426F"/>
    <w:rsid w:val="002549E7"/>
    <w:rsid w:val="002555A6"/>
    <w:rsid w:val="00255B33"/>
    <w:rsid w:val="00256BB5"/>
    <w:rsid w:val="00257436"/>
    <w:rsid w:val="00257D6E"/>
    <w:rsid w:val="002606AB"/>
    <w:rsid w:val="0026073A"/>
    <w:rsid w:val="0026108E"/>
    <w:rsid w:val="00262153"/>
    <w:rsid w:val="00262368"/>
    <w:rsid w:val="00262BC9"/>
    <w:rsid w:val="00262DAE"/>
    <w:rsid w:val="00262F0D"/>
    <w:rsid w:val="002636B0"/>
    <w:rsid w:val="00264844"/>
    <w:rsid w:val="002648DA"/>
    <w:rsid w:val="00264F2A"/>
    <w:rsid w:val="00265088"/>
    <w:rsid w:val="002668C6"/>
    <w:rsid w:val="00267531"/>
    <w:rsid w:val="0027132A"/>
    <w:rsid w:val="002713EA"/>
    <w:rsid w:val="002720B1"/>
    <w:rsid w:val="00272E82"/>
    <w:rsid w:val="00275CB1"/>
    <w:rsid w:val="00276BE1"/>
    <w:rsid w:val="002773D8"/>
    <w:rsid w:val="002776C8"/>
    <w:rsid w:val="00277B03"/>
    <w:rsid w:val="0028080F"/>
    <w:rsid w:val="00281251"/>
    <w:rsid w:val="002812FD"/>
    <w:rsid w:val="0028283E"/>
    <w:rsid w:val="00282CC1"/>
    <w:rsid w:val="0028417D"/>
    <w:rsid w:val="002849A9"/>
    <w:rsid w:val="002849FB"/>
    <w:rsid w:val="0028726B"/>
    <w:rsid w:val="00290155"/>
    <w:rsid w:val="00293977"/>
    <w:rsid w:val="002940F2"/>
    <w:rsid w:val="002955DE"/>
    <w:rsid w:val="002957C7"/>
    <w:rsid w:val="00295B61"/>
    <w:rsid w:val="002962E1"/>
    <w:rsid w:val="00296E76"/>
    <w:rsid w:val="002A0E0C"/>
    <w:rsid w:val="002A14F3"/>
    <w:rsid w:val="002A15B4"/>
    <w:rsid w:val="002A1733"/>
    <w:rsid w:val="002A175C"/>
    <w:rsid w:val="002A1A44"/>
    <w:rsid w:val="002A1A6D"/>
    <w:rsid w:val="002A1F56"/>
    <w:rsid w:val="002A2C94"/>
    <w:rsid w:val="002A3366"/>
    <w:rsid w:val="002A3481"/>
    <w:rsid w:val="002A58E7"/>
    <w:rsid w:val="002A5DCA"/>
    <w:rsid w:val="002A62ED"/>
    <w:rsid w:val="002A7019"/>
    <w:rsid w:val="002A71E1"/>
    <w:rsid w:val="002A723A"/>
    <w:rsid w:val="002A72FA"/>
    <w:rsid w:val="002A7B96"/>
    <w:rsid w:val="002B0585"/>
    <w:rsid w:val="002B0861"/>
    <w:rsid w:val="002B0A18"/>
    <w:rsid w:val="002B1037"/>
    <w:rsid w:val="002B10D5"/>
    <w:rsid w:val="002B14B2"/>
    <w:rsid w:val="002B15E0"/>
    <w:rsid w:val="002B1601"/>
    <w:rsid w:val="002B2417"/>
    <w:rsid w:val="002B287E"/>
    <w:rsid w:val="002B2A05"/>
    <w:rsid w:val="002B2BD6"/>
    <w:rsid w:val="002B3E28"/>
    <w:rsid w:val="002B4145"/>
    <w:rsid w:val="002B4676"/>
    <w:rsid w:val="002B60B9"/>
    <w:rsid w:val="002B623D"/>
    <w:rsid w:val="002B63E8"/>
    <w:rsid w:val="002C075A"/>
    <w:rsid w:val="002C07B8"/>
    <w:rsid w:val="002C091C"/>
    <w:rsid w:val="002C09F3"/>
    <w:rsid w:val="002C1781"/>
    <w:rsid w:val="002C32FB"/>
    <w:rsid w:val="002C4426"/>
    <w:rsid w:val="002C4B93"/>
    <w:rsid w:val="002C5C10"/>
    <w:rsid w:val="002C5C46"/>
    <w:rsid w:val="002C7B72"/>
    <w:rsid w:val="002D00DE"/>
    <w:rsid w:val="002D03A7"/>
    <w:rsid w:val="002D085B"/>
    <w:rsid w:val="002D0C81"/>
    <w:rsid w:val="002D21AD"/>
    <w:rsid w:val="002D33E6"/>
    <w:rsid w:val="002D34BC"/>
    <w:rsid w:val="002D3506"/>
    <w:rsid w:val="002D36DC"/>
    <w:rsid w:val="002D5512"/>
    <w:rsid w:val="002D5FB5"/>
    <w:rsid w:val="002D6290"/>
    <w:rsid w:val="002D72B8"/>
    <w:rsid w:val="002D77C1"/>
    <w:rsid w:val="002E0199"/>
    <w:rsid w:val="002E0290"/>
    <w:rsid w:val="002E121F"/>
    <w:rsid w:val="002E217E"/>
    <w:rsid w:val="002E3631"/>
    <w:rsid w:val="002E3938"/>
    <w:rsid w:val="002E3E27"/>
    <w:rsid w:val="002E3F03"/>
    <w:rsid w:val="002E41C9"/>
    <w:rsid w:val="002E52FE"/>
    <w:rsid w:val="002E57B9"/>
    <w:rsid w:val="002E5888"/>
    <w:rsid w:val="002E6064"/>
    <w:rsid w:val="002E6EE3"/>
    <w:rsid w:val="002E78D6"/>
    <w:rsid w:val="002F04F1"/>
    <w:rsid w:val="002F14EF"/>
    <w:rsid w:val="002F2338"/>
    <w:rsid w:val="002F4597"/>
    <w:rsid w:val="002F5E81"/>
    <w:rsid w:val="00300496"/>
    <w:rsid w:val="00301926"/>
    <w:rsid w:val="003031C2"/>
    <w:rsid w:val="00303FB7"/>
    <w:rsid w:val="003043A2"/>
    <w:rsid w:val="003047FE"/>
    <w:rsid w:val="0030594E"/>
    <w:rsid w:val="003069CF"/>
    <w:rsid w:val="00306EA2"/>
    <w:rsid w:val="0030767F"/>
    <w:rsid w:val="00310462"/>
    <w:rsid w:val="003109BB"/>
    <w:rsid w:val="00311411"/>
    <w:rsid w:val="0031198F"/>
    <w:rsid w:val="00311CAE"/>
    <w:rsid w:val="00312310"/>
    <w:rsid w:val="0031287A"/>
    <w:rsid w:val="00313166"/>
    <w:rsid w:val="003142CB"/>
    <w:rsid w:val="00314494"/>
    <w:rsid w:val="003158A3"/>
    <w:rsid w:val="003160CE"/>
    <w:rsid w:val="00316A0D"/>
    <w:rsid w:val="0031744C"/>
    <w:rsid w:val="003202A1"/>
    <w:rsid w:val="00321E75"/>
    <w:rsid w:val="00321FDF"/>
    <w:rsid w:val="003230D7"/>
    <w:rsid w:val="00324511"/>
    <w:rsid w:val="00324E10"/>
    <w:rsid w:val="003250BA"/>
    <w:rsid w:val="003253E0"/>
    <w:rsid w:val="0032615E"/>
    <w:rsid w:val="00326AEC"/>
    <w:rsid w:val="00326EE7"/>
    <w:rsid w:val="00327C99"/>
    <w:rsid w:val="00327E90"/>
    <w:rsid w:val="00331310"/>
    <w:rsid w:val="00331C37"/>
    <w:rsid w:val="00331EB5"/>
    <w:rsid w:val="0033211A"/>
    <w:rsid w:val="003326D7"/>
    <w:rsid w:val="00333605"/>
    <w:rsid w:val="00333E83"/>
    <w:rsid w:val="00334B9D"/>
    <w:rsid w:val="003358E6"/>
    <w:rsid w:val="00335D69"/>
    <w:rsid w:val="003363D9"/>
    <w:rsid w:val="00340803"/>
    <w:rsid w:val="003412D7"/>
    <w:rsid w:val="00341D6A"/>
    <w:rsid w:val="00342E02"/>
    <w:rsid w:val="00344012"/>
    <w:rsid w:val="0034569D"/>
    <w:rsid w:val="00345A40"/>
    <w:rsid w:val="00346752"/>
    <w:rsid w:val="00347527"/>
    <w:rsid w:val="00347649"/>
    <w:rsid w:val="00350E70"/>
    <w:rsid w:val="00351A36"/>
    <w:rsid w:val="00351BC9"/>
    <w:rsid w:val="00351EA7"/>
    <w:rsid w:val="003522C3"/>
    <w:rsid w:val="00353419"/>
    <w:rsid w:val="003535F5"/>
    <w:rsid w:val="003540FD"/>
    <w:rsid w:val="00354BA0"/>
    <w:rsid w:val="00355293"/>
    <w:rsid w:val="00355A57"/>
    <w:rsid w:val="00356784"/>
    <w:rsid w:val="00357027"/>
    <w:rsid w:val="00357FC5"/>
    <w:rsid w:val="00360D21"/>
    <w:rsid w:val="00361065"/>
    <w:rsid w:val="00361515"/>
    <w:rsid w:val="00361FD4"/>
    <w:rsid w:val="003628F4"/>
    <w:rsid w:val="00362EA3"/>
    <w:rsid w:val="00363008"/>
    <w:rsid w:val="00363D38"/>
    <w:rsid w:val="00364031"/>
    <w:rsid w:val="003642C5"/>
    <w:rsid w:val="003643FC"/>
    <w:rsid w:val="00364C9D"/>
    <w:rsid w:val="00364D0C"/>
    <w:rsid w:val="00365D9C"/>
    <w:rsid w:val="003664B5"/>
    <w:rsid w:val="003676DD"/>
    <w:rsid w:val="00370355"/>
    <w:rsid w:val="00370F92"/>
    <w:rsid w:val="003712E9"/>
    <w:rsid w:val="003715B9"/>
    <w:rsid w:val="0037166E"/>
    <w:rsid w:val="00371D6F"/>
    <w:rsid w:val="003722D4"/>
    <w:rsid w:val="00372699"/>
    <w:rsid w:val="00372BF9"/>
    <w:rsid w:val="00373290"/>
    <w:rsid w:val="003738BF"/>
    <w:rsid w:val="003743B4"/>
    <w:rsid w:val="00375277"/>
    <w:rsid w:val="00375E9E"/>
    <w:rsid w:val="00377232"/>
    <w:rsid w:val="00380395"/>
    <w:rsid w:val="00380DAC"/>
    <w:rsid w:val="00380DEE"/>
    <w:rsid w:val="00382038"/>
    <w:rsid w:val="00382371"/>
    <w:rsid w:val="00383480"/>
    <w:rsid w:val="003849AB"/>
    <w:rsid w:val="00384A40"/>
    <w:rsid w:val="003850FB"/>
    <w:rsid w:val="00386D69"/>
    <w:rsid w:val="00387A8D"/>
    <w:rsid w:val="00390125"/>
    <w:rsid w:val="00390E96"/>
    <w:rsid w:val="00391192"/>
    <w:rsid w:val="00391999"/>
    <w:rsid w:val="00392DD4"/>
    <w:rsid w:val="00392E08"/>
    <w:rsid w:val="00393E52"/>
    <w:rsid w:val="00393FEE"/>
    <w:rsid w:val="003945CC"/>
    <w:rsid w:val="00395128"/>
    <w:rsid w:val="003968E2"/>
    <w:rsid w:val="00396BB4"/>
    <w:rsid w:val="0039741D"/>
    <w:rsid w:val="0039743A"/>
    <w:rsid w:val="00397AC1"/>
    <w:rsid w:val="00397B84"/>
    <w:rsid w:val="003A1636"/>
    <w:rsid w:val="003A1718"/>
    <w:rsid w:val="003A1AB5"/>
    <w:rsid w:val="003A1CC4"/>
    <w:rsid w:val="003A2058"/>
    <w:rsid w:val="003A214E"/>
    <w:rsid w:val="003A2432"/>
    <w:rsid w:val="003A3986"/>
    <w:rsid w:val="003A3E21"/>
    <w:rsid w:val="003A4FD5"/>
    <w:rsid w:val="003A5E98"/>
    <w:rsid w:val="003A60C6"/>
    <w:rsid w:val="003A6379"/>
    <w:rsid w:val="003A67D7"/>
    <w:rsid w:val="003A7BC5"/>
    <w:rsid w:val="003B0247"/>
    <w:rsid w:val="003B0876"/>
    <w:rsid w:val="003B229A"/>
    <w:rsid w:val="003B3BDF"/>
    <w:rsid w:val="003B3D86"/>
    <w:rsid w:val="003B440D"/>
    <w:rsid w:val="003B4D99"/>
    <w:rsid w:val="003B55C9"/>
    <w:rsid w:val="003B687A"/>
    <w:rsid w:val="003B69D6"/>
    <w:rsid w:val="003B7612"/>
    <w:rsid w:val="003B7CA9"/>
    <w:rsid w:val="003C0098"/>
    <w:rsid w:val="003C1805"/>
    <w:rsid w:val="003C1996"/>
    <w:rsid w:val="003C19C2"/>
    <w:rsid w:val="003C2F6D"/>
    <w:rsid w:val="003C324D"/>
    <w:rsid w:val="003C341C"/>
    <w:rsid w:val="003C3B57"/>
    <w:rsid w:val="003C3BEC"/>
    <w:rsid w:val="003C4132"/>
    <w:rsid w:val="003C46B6"/>
    <w:rsid w:val="003C4F98"/>
    <w:rsid w:val="003C5F96"/>
    <w:rsid w:val="003C625C"/>
    <w:rsid w:val="003C6722"/>
    <w:rsid w:val="003C6A97"/>
    <w:rsid w:val="003C6D3C"/>
    <w:rsid w:val="003C6FA9"/>
    <w:rsid w:val="003C7A19"/>
    <w:rsid w:val="003C7F7E"/>
    <w:rsid w:val="003D01CB"/>
    <w:rsid w:val="003D0DA6"/>
    <w:rsid w:val="003D0FD3"/>
    <w:rsid w:val="003D325C"/>
    <w:rsid w:val="003D34D8"/>
    <w:rsid w:val="003D3CCF"/>
    <w:rsid w:val="003D3F89"/>
    <w:rsid w:val="003D44A4"/>
    <w:rsid w:val="003D64A5"/>
    <w:rsid w:val="003D67CC"/>
    <w:rsid w:val="003D6877"/>
    <w:rsid w:val="003E04E2"/>
    <w:rsid w:val="003E1264"/>
    <w:rsid w:val="003E139A"/>
    <w:rsid w:val="003E13C0"/>
    <w:rsid w:val="003E1CA5"/>
    <w:rsid w:val="003E2A82"/>
    <w:rsid w:val="003E2AC8"/>
    <w:rsid w:val="003E2DBB"/>
    <w:rsid w:val="003E3D81"/>
    <w:rsid w:val="003E3E57"/>
    <w:rsid w:val="003E43F4"/>
    <w:rsid w:val="003E4D58"/>
    <w:rsid w:val="003E51B2"/>
    <w:rsid w:val="003E54A2"/>
    <w:rsid w:val="003E5594"/>
    <w:rsid w:val="003E5617"/>
    <w:rsid w:val="003E5829"/>
    <w:rsid w:val="003E5D8C"/>
    <w:rsid w:val="003E6EA7"/>
    <w:rsid w:val="003E6FFE"/>
    <w:rsid w:val="003E74B1"/>
    <w:rsid w:val="003E785D"/>
    <w:rsid w:val="003E7EAA"/>
    <w:rsid w:val="003F1E56"/>
    <w:rsid w:val="003F3240"/>
    <w:rsid w:val="003F3295"/>
    <w:rsid w:val="003F3672"/>
    <w:rsid w:val="003F3CF8"/>
    <w:rsid w:val="003F53A0"/>
    <w:rsid w:val="003F5A95"/>
    <w:rsid w:val="003F5C53"/>
    <w:rsid w:val="003F6036"/>
    <w:rsid w:val="003F6E24"/>
    <w:rsid w:val="003F6FCE"/>
    <w:rsid w:val="003F7332"/>
    <w:rsid w:val="00402066"/>
    <w:rsid w:val="0040352E"/>
    <w:rsid w:val="00403D6F"/>
    <w:rsid w:val="00404035"/>
    <w:rsid w:val="004040DB"/>
    <w:rsid w:val="00405FB4"/>
    <w:rsid w:val="00406165"/>
    <w:rsid w:val="0040665F"/>
    <w:rsid w:val="00407079"/>
    <w:rsid w:val="004079DF"/>
    <w:rsid w:val="00407B32"/>
    <w:rsid w:val="00407E0C"/>
    <w:rsid w:val="0041011E"/>
    <w:rsid w:val="00410605"/>
    <w:rsid w:val="004110A7"/>
    <w:rsid w:val="0041174E"/>
    <w:rsid w:val="00411FBE"/>
    <w:rsid w:val="00412521"/>
    <w:rsid w:val="00412747"/>
    <w:rsid w:val="00413B0A"/>
    <w:rsid w:val="00414A20"/>
    <w:rsid w:val="00414A25"/>
    <w:rsid w:val="00414FCE"/>
    <w:rsid w:val="00415203"/>
    <w:rsid w:val="004153A5"/>
    <w:rsid w:val="00416FD8"/>
    <w:rsid w:val="00417154"/>
    <w:rsid w:val="004172BE"/>
    <w:rsid w:val="004176B3"/>
    <w:rsid w:val="004218B9"/>
    <w:rsid w:val="0042265D"/>
    <w:rsid w:val="00423E45"/>
    <w:rsid w:val="0042410F"/>
    <w:rsid w:val="00424F15"/>
    <w:rsid w:val="00425173"/>
    <w:rsid w:val="004252BD"/>
    <w:rsid w:val="00425782"/>
    <w:rsid w:val="00425843"/>
    <w:rsid w:val="00426BA6"/>
    <w:rsid w:val="00426DDD"/>
    <w:rsid w:val="00427071"/>
    <w:rsid w:val="00430062"/>
    <w:rsid w:val="004310EE"/>
    <w:rsid w:val="0043186A"/>
    <w:rsid w:val="00431DF6"/>
    <w:rsid w:val="0043294D"/>
    <w:rsid w:val="004336B0"/>
    <w:rsid w:val="00436457"/>
    <w:rsid w:val="00437FCB"/>
    <w:rsid w:val="00440985"/>
    <w:rsid w:val="00440F50"/>
    <w:rsid w:val="004411EC"/>
    <w:rsid w:val="004419B8"/>
    <w:rsid w:val="00441D24"/>
    <w:rsid w:val="004429BF"/>
    <w:rsid w:val="00443A7E"/>
    <w:rsid w:val="00444A22"/>
    <w:rsid w:val="0044656D"/>
    <w:rsid w:val="00446BE3"/>
    <w:rsid w:val="004518A4"/>
    <w:rsid w:val="00453520"/>
    <w:rsid w:val="00455231"/>
    <w:rsid w:val="004557A0"/>
    <w:rsid w:val="0045629B"/>
    <w:rsid w:val="0045635D"/>
    <w:rsid w:val="00457731"/>
    <w:rsid w:val="00457A92"/>
    <w:rsid w:val="00457C4D"/>
    <w:rsid w:val="0046042D"/>
    <w:rsid w:val="00460580"/>
    <w:rsid w:val="00462F1D"/>
    <w:rsid w:val="00464F32"/>
    <w:rsid w:val="00465E6C"/>
    <w:rsid w:val="00466DCF"/>
    <w:rsid w:val="004671BB"/>
    <w:rsid w:val="00470497"/>
    <w:rsid w:val="00470E57"/>
    <w:rsid w:val="00471160"/>
    <w:rsid w:val="00471F80"/>
    <w:rsid w:val="00472BC6"/>
    <w:rsid w:val="00472D57"/>
    <w:rsid w:val="00473CCA"/>
    <w:rsid w:val="00473D0A"/>
    <w:rsid w:val="00475B3E"/>
    <w:rsid w:val="00475C27"/>
    <w:rsid w:val="00476011"/>
    <w:rsid w:val="004766FA"/>
    <w:rsid w:val="0047708C"/>
    <w:rsid w:val="00477720"/>
    <w:rsid w:val="00480917"/>
    <w:rsid w:val="00480EAC"/>
    <w:rsid w:val="00480F10"/>
    <w:rsid w:val="00481A24"/>
    <w:rsid w:val="004822CC"/>
    <w:rsid w:val="004824DE"/>
    <w:rsid w:val="004825D9"/>
    <w:rsid w:val="00482835"/>
    <w:rsid w:val="00483633"/>
    <w:rsid w:val="004843FB"/>
    <w:rsid w:val="004846B3"/>
    <w:rsid w:val="00484812"/>
    <w:rsid w:val="0048655A"/>
    <w:rsid w:val="004870CE"/>
    <w:rsid w:val="0048715D"/>
    <w:rsid w:val="00487259"/>
    <w:rsid w:val="00487A22"/>
    <w:rsid w:val="0049038E"/>
    <w:rsid w:val="0049041D"/>
    <w:rsid w:val="0049085C"/>
    <w:rsid w:val="004909B5"/>
    <w:rsid w:val="00490C48"/>
    <w:rsid w:val="004913D0"/>
    <w:rsid w:val="004914FF"/>
    <w:rsid w:val="00491870"/>
    <w:rsid w:val="004929F2"/>
    <w:rsid w:val="00492F71"/>
    <w:rsid w:val="00493BEF"/>
    <w:rsid w:val="00493CDD"/>
    <w:rsid w:val="00494491"/>
    <w:rsid w:val="004951F8"/>
    <w:rsid w:val="00496345"/>
    <w:rsid w:val="00496E40"/>
    <w:rsid w:val="00496F08"/>
    <w:rsid w:val="0049740A"/>
    <w:rsid w:val="004974B6"/>
    <w:rsid w:val="004A0875"/>
    <w:rsid w:val="004A0B78"/>
    <w:rsid w:val="004A1195"/>
    <w:rsid w:val="004A2C4F"/>
    <w:rsid w:val="004A3E94"/>
    <w:rsid w:val="004A5089"/>
    <w:rsid w:val="004A5742"/>
    <w:rsid w:val="004A5950"/>
    <w:rsid w:val="004A6479"/>
    <w:rsid w:val="004A71D2"/>
    <w:rsid w:val="004A78C2"/>
    <w:rsid w:val="004A7982"/>
    <w:rsid w:val="004B0AC8"/>
    <w:rsid w:val="004B45BB"/>
    <w:rsid w:val="004B5983"/>
    <w:rsid w:val="004B67F3"/>
    <w:rsid w:val="004B7B0A"/>
    <w:rsid w:val="004C05EA"/>
    <w:rsid w:val="004C0BF3"/>
    <w:rsid w:val="004C11FB"/>
    <w:rsid w:val="004C18C5"/>
    <w:rsid w:val="004C3030"/>
    <w:rsid w:val="004C468D"/>
    <w:rsid w:val="004C4849"/>
    <w:rsid w:val="004C49B1"/>
    <w:rsid w:val="004C4DEF"/>
    <w:rsid w:val="004C4E0B"/>
    <w:rsid w:val="004C741B"/>
    <w:rsid w:val="004C74BC"/>
    <w:rsid w:val="004C7945"/>
    <w:rsid w:val="004C7E51"/>
    <w:rsid w:val="004D0582"/>
    <w:rsid w:val="004D0A2F"/>
    <w:rsid w:val="004D0C5A"/>
    <w:rsid w:val="004D1692"/>
    <w:rsid w:val="004D1E1E"/>
    <w:rsid w:val="004D2075"/>
    <w:rsid w:val="004D2C18"/>
    <w:rsid w:val="004D2E56"/>
    <w:rsid w:val="004D3F7D"/>
    <w:rsid w:val="004D4C00"/>
    <w:rsid w:val="004D4C11"/>
    <w:rsid w:val="004D5BF3"/>
    <w:rsid w:val="004D6051"/>
    <w:rsid w:val="004E077C"/>
    <w:rsid w:val="004E33F8"/>
    <w:rsid w:val="004E3F27"/>
    <w:rsid w:val="004E5C4A"/>
    <w:rsid w:val="004E67DF"/>
    <w:rsid w:val="004E7B15"/>
    <w:rsid w:val="004E7E67"/>
    <w:rsid w:val="004F07A3"/>
    <w:rsid w:val="004F1A68"/>
    <w:rsid w:val="004F2960"/>
    <w:rsid w:val="004F3511"/>
    <w:rsid w:val="004F3A9C"/>
    <w:rsid w:val="004F4430"/>
    <w:rsid w:val="004F6CEA"/>
    <w:rsid w:val="004F7834"/>
    <w:rsid w:val="00500256"/>
    <w:rsid w:val="0050046D"/>
    <w:rsid w:val="005023EF"/>
    <w:rsid w:val="00502656"/>
    <w:rsid w:val="00502A62"/>
    <w:rsid w:val="00502B20"/>
    <w:rsid w:val="00502B63"/>
    <w:rsid w:val="00503595"/>
    <w:rsid w:val="00503C10"/>
    <w:rsid w:val="00504A39"/>
    <w:rsid w:val="00504ABD"/>
    <w:rsid w:val="00505521"/>
    <w:rsid w:val="00507EF0"/>
    <w:rsid w:val="005106E5"/>
    <w:rsid w:val="00511B52"/>
    <w:rsid w:val="005120F7"/>
    <w:rsid w:val="0051214E"/>
    <w:rsid w:val="00512499"/>
    <w:rsid w:val="00513308"/>
    <w:rsid w:val="00514E01"/>
    <w:rsid w:val="00515F3E"/>
    <w:rsid w:val="005169AD"/>
    <w:rsid w:val="0052040C"/>
    <w:rsid w:val="00521CE0"/>
    <w:rsid w:val="00522E10"/>
    <w:rsid w:val="005236A2"/>
    <w:rsid w:val="0052394D"/>
    <w:rsid w:val="00526656"/>
    <w:rsid w:val="0052774E"/>
    <w:rsid w:val="005279EE"/>
    <w:rsid w:val="00527DB5"/>
    <w:rsid w:val="00530A18"/>
    <w:rsid w:val="00530A82"/>
    <w:rsid w:val="00533907"/>
    <w:rsid w:val="005344DE"/>
    <w:rsid w:val="00534BBC"/>
    <w:rsid w:val="0053780A"/>
    <w:rsid w:val="00537E78"/>
    <w:rsid w:val="00540677"/>
    <w:rsid w:val="00540903"/>
    <w:rsid w:val="00540A92"/>
    <w:rsid w:val="00540F4B"/>
    <w:rsid w:val="005410B0"/>
    <w:rsid w:val="00541698"/>
    <w:rsid w:val="00541810"/>
    <w:rsid w:val="00541A9C"/>
    <w:rsid w:val="00541DAD"/>
    <w:rsid w:val="0054358F"/>
    <w:rsid w:val="005439E5"/>
    <w:rsid w:val="00543A7F"/>
    <w:rsid w:val="00544B2B"/>
    <w:rsid w:val="0054507C"/>
    <w:rsid w:val="0054507F"/>
    <w:rsid w:val="0054529D"/>
    <w:rsid w:val="00545414"/>
    <w:rsid w:val="00545B16"/>
    <w:rsid w:val="0054730E"/>
    <w:rsid w:val="00547A6C"/>
    <w:rsid w:val="00547C9A"/>
    <w:rsid w:val="00547D8C"/>
    <w:rsid w:val="0055037A"/>
    <w:rsid w:val="005503D1"/>
    <w:rsid w:val="00550521"/>
    <w:rsid w:val="00550760"/>
    <w:rsid w:val="0055110A"/>
    <w:rsid w:val="005516E7"/>
    <w:rsid w:val="0055184F"/>
    <w:rsid w:val="0055313B"/>
    <w:rsid w:val="00553354"/>
    <w:rsid w:val="00553BEE"/>
    <w:rsid w:val="00553D43"/>
    <w:rsid w:val="0055478B"/>
    <w:rsid w:val="00555726"/>
    <w:rsid w:val="00555B19"/>
    <w:rsid w:val="00555EB4"/>
    <w:rsid w:val="00556091"/>
    <w:rsid w:val="00556D21"/>
    <w:rsid w:val="00556F05"/>
    <w:rsid w:val="005577BA"/>
    <w:rsid w:val="00557A06"/>
    <w:rsid w:val="005605C0"/>
    <w:rsid w:val="005609DE"/>
    <w:rsid w:val="00561211"/>
    <w:rsid w:val="00561503"/>
    <w:rsid w:val="0056240A"/>
    <w:rsid w:val="005625B8"/>
    <w:rsid w:val="005639ED"/>
    <w:rsid w:val="00563EF1"/>
    <w:rsid w:val="00564584"/>
    <w:rsid w:val="00565884"/>
    <w:rsid w:val="005671E1"/>
    <w:rsid w:val="0056797B"/>
    <w:rsid w:val="0057034D"/>
    <w:rsid w:val="00570627"/>
    <w:rsid w:val="00572556"/>
    <w:rsid w:val="00572E54"/>
    <w:rsid w:val="00572E74"/>
    <w:rsid w:val="00572F21"/>
    <w:rsid w:val="005753B6"/>
    <w:rsid w:val="0057597A"/>
    <w:rsid w:val="005761C8"/>
    <w:rsid w:val="00577655"/>
    <w:rsid w:val="005776D6"/>
    <w:rsid w:val="0057777F"/>
    <w:rsid w:val="00577D3A"/>
    <w:rsid w:val="00580A2F"/>
    <w:rsid w:val="00580C70"/>
    <w:rsid w:val="00580D86"/>
    <w:rsid w:val="00583892"/>
    <w:rsid w:val="00583D99"/>
    <w:rsid w:val="0058405B"/>
    <w:rsid w:val="0058437F"/>
    <w:rsid w:val="00584CCB"/>
    <w:rsid w:val="00585125"/>
    <w:rsid w:val="00590629"/>
    <w:rsid w:val="00590B45"/>
    <w:rsid w:val="00590D84"/>
    <w:rsid w:val="00591175"/>
    <w:rsid w:val="005922BC"/>
    <w:rsid w:val="0059295A"/>
    <w:rsid w:val="00593B0E"/>
    <w:rsid w:val="005950FA"/>
    <w:rsid w:val="00595B89"/>
    <w:rsid w:val="0059707E"/>
    <w:rsid w:val="00597453"/>
    <w:rsid w:val="005A01F4"/>
    <w:rsid w:val="005A2CAC"/>
    <w:rsid w:val="005A3C20"/>
    <w:rsid w:val="005A4439"/>
    <w:rsid w:val="005A45FC"/>
    <w:rsid w:val="005A539D"/>
    <w:rsid w:val="005A54F7"/>
    <w:rsid w:val="005A5709"/>
    <w:rsid w:val="005A570B"/>
    <w:rsid w:val="005A5BB9"/>
    <w:rsid w:val="005A6AF5"/>
    <w:rsid w:val="005B27C5"/>
    <w:rsid w:val="005B40CC"/>
    <w:rsid w:val="005B4BF2"/>
    <w:rsid w:val="005B53BD"/>
    <w:rsid w:val="005B5CC9"/>
    <w:rsid w:val="005B6B16"/>
    <w:rsid w:val="005B71B4"/>
    <w:rsid w:val="005B72FB"/>
    <w:rsid w:val="005B7FE1"/>
    <w:rsid w:val="005C0AF8"/>
    <w:rsid w:val="005C1270"/>
    <w:rsid w:val="005C12FC"/>
    <w:rsid w:val="005C23D2"/>
    <w:rsid w:val="005C3156"/>
    <w:rsid w:val="005C3350"/>
    <w:rsid w:val="005C34F1"/>
    <w:rsid w:val="005C3E7A"/>
    <w:rsid w:val="005C4776"/>
    <w:rsid w:val="005C5C7D"/>
    <w:rsid w:val="005C61C0"/>
    <w:rsid w:val="005C6426"/>
    <w:rsid w:val="005C6FDC"/>
    <w:rsid w:val="005C7D0B"/>
    <w:rsid w:val="005D1685"/>
    <w:rsid w:val="005D176A"/>
    <w:rsid w:val="005D2497"/>
    <w:rsid w:val="005D2888"/>
    <w:rsid w:val="005D30FA"/>
    <w:rsid w:val="005D4419"/>
    <w:rsid w:val="005D4DF4"/>
    <w:rsid w:val="005D5E81"/>
    <w:rsid w:val="005D7DB8"/>
    <w:rsid w:val="005D7FF5"/>
    <w:rsid w:val="005E0325"/>
    <w:rsid w:val="005E064F"/>
    <w:rsid w:val="005E0670"/>
    <w:rsid w:val="005E2485"/>
    <w:rsid w:val="005E290A"/>
    <w:rsid w:val="005E2FB6"/>
    <w:rsid w:val="005E4591"/>
    <w:rsid w:val="005E4F0F"/>
    <w:rsid w:val="005E585E"/>
    <w:rsid w:val="005E5CFE"/>
    <w:rsid w:val="005E70CF"/>
    <w:rsid w:val="005E76A7"/>
    <w:rsid w:val="005E7BDA"/>
    <w:rsid w:val="005F0214"/>
    <w:rsid w:val="005F0580"/>
    <w:rsid w:val="005F06DB"/>
    <w:rsid w:val="005F0A5F"/>
    <w:rsid w:val="005F0EA9"/>
    <w:rsid w:val="005F14C6"/>
    <w:rsid w:val="005F14D4"/>
    <w:rsid w:val="005F3190"/>
    <w:rsid w:val="005F3380"/>
    <w:rsid w:val="005F3AD0"/>
    <w:rsid w:val="005F52F5"/>
    <w:rsid w:val="005F578D"/>
    <w:rsid w:val="005F62FB"/>
    <w:rsid w:val="006024EC"/>
    <w:rsid w:val="00602E46"/>
    <w:rsid w:val="0060547D"/>
    <w:rsid w:val="00606403"/>
    <w:rsid w:val="00606911"/>
    <w:rsid w:val="00606980"/>
    <w:rsid w:val="006106AC"/>
    <w:rsid w:val="00611747"/>
    <w:rsid w:val="00612730"/>
    <w:rsid w:val="00613277"/>
    <w:rsid w:val="00613BA6"/>
    <w:rsid w:val="00613FC2"/>
    <w:rsid w:val="0061450A"/>
    <w:rsid w:val="00614B58"/>
    <w:rsid w:val="00615B40"/>
    <w:rsid w:val="00617412"/>
    <w:rsid w:val="0062084A"/>
    <w:rsid w:val="006221A9"/>
    <w:rsid w:val="006229D9"/>
    <w:rsid w:val="006232CC"/>
    <w:rsid w:val="006233DD"/>
    <w:rsid w:val="00623C14"/>
    <w:rsid w:val="0062490E"/>
    <w:rsid w:val="00625191"/>
    <w:rsid w:val="006267D1"/>
    <w:rsid w:val="00626AD5"/>
    <w:rsid w:val="00626CE6"/>
    <w:rsid w:val="00627648"/>
    <w:rsid w:val="00630C8D"/>
    <w:rsid w:val="00631094"/>
    <w:rsid w:val="006318C2"/>
    <w:rsid w:val="00631956"/>
    <w:rsid w:val="00631C8B"/>
    <w:rsid w:val="00632819"/>
    <w:rsid w:val="00632BF6"/>
    <w:rsid w:val="00632BF8"/>
    <w:rsid w:val="0063339E"/>
    <w:rsid w:val="0063388F"/>
    <w:rsid w:val="00633C6B"/>
    <w:rsid w:val="006342EC"/>
    <w:rsid w:val="00634346"/>
    <w:rsid w:val="00634549"/>
    <w:rsid w:val="00634BCD"/>
    <w:rsid w:val="00634DAD"/>
    <w:rsid w:val="00634FB1"/>
    <w:rsid w:val="00635CD6"/>
    <w:rsid w:val="00640649"/>
    <w:rsid w:val="0064071B"/>
    <w:rsid w:val="00640E9B"/>
    <w:rsid w:val="006415E3"/>
    <w:rsid w:val="006416C5"/>
    <w:rsid w:val="00642616"/>
    <w:rsid w:val="00643AE5"/>
    <w:rsid w:val="00643B79"/>
    <w:rsid w:val="006444BB"/>
    <w:rsid w:val="00644805"/>
    <w:rsid w:val="00646487"/>
    <w:rsid w:val="0064710F"/>
    <w:rsid w:val="00647A53"/>
    <w:rsid w:val="006501E1"/>
    <w:rsid w:val="00650FE6"/>
    <w:rsid w:val="0065120D"/>
    <w:rsid w:val="00652309"/>
    <w:rsid w:val="00653214"/>
    <w:rsid w:val="00653DD3"/>
    <w:rsid w:val="00654CF4"/>
    <w:rsid w:val="00656046"/>
    <w:rsid w:val="006574F0"/>
    <w:rsid w:val="00657B1B"/>
    <w:rsid w:val="00660426"/>
    <w:rsid w:val="00660795"/>
    <w:rsid w:val="00660D9B"/>
    <w:rsid w:val="00660E29"/>
    <w:rsid w:val="00661735"/>
    <w:rsid w:val="00661916"/>
    <w:rsid w:val="006619EE"/>
    <w:rsid w:val="00663FDE"/>
    <w:rsid w:val="0066400F"/>
    <w:rsid w:val="00665C12"/>
    <w:rsid w:val="00666832"/>
    <w:rsid w:val="00667814"/>
    <w:rsid w:val="00670691"/>
    <w:rsid w:val="0067087B"/>
    <w:rsid w:val="00670CF1"/>
    <w:rsid w:val="0067111B"/>
    <w:rsid w:val="00671755"/>
    <w:rsid w:val="00673178"/>
    <w:rsid w:val="006738A2"/>
    <w:rsid w:val="00673BD6"/>
    <w:rsid w:val="00673FD8"/>
    <w:rsid w:val="006743AD"/>
    <w:rsid w:val="006743E7"/>
    <w:rsid w:val="00674B59"/>
    <w:rsid w:val="0067569A"/>
    <w:rsid w:val="00675D04"/>
    <w:rsid w:val="006779F5"/>
    <w:rsid w:val="006805B6"/>
    <w:rsid w:val="00680670"/>
    <w:rsid w:val="00680F4F"/>
    <w:rsid w:val="00681877"/>
    <w:rsid w:val="00682446"/>
    <w:rsid w:val="00684797"/>
    <w:rsid w:val="00685083"/>
    <w:rsid w:val="006862EC"/>
    <w:rsid w:val="0068671D"/>
    <w:rsid w:val="00686CC4"/>
    <w:rsid w:val="00687B6B"/>
    <w:rsid w:val="00690783"/>
    <w:rsid w:val="00690A95"/>
    <w:rsid w:val="00690D2C"/>
    <w:rsid w:val="00692296"/>
    <w:rsid w:val="006932D5"/>
    <w:rsid w:val="00693AB3"/>
    <w:rsid w:val="0069480A"/>
    <w:rsid w:val="00694A2D"/>
    <w:rsid w:val="00695844"/>
    <w:rsid w:val="0069607F"/>
    <w:rsid w:val="00696194"/>
    <w:rsid w:val="0069626F"/>
    <w:rsid w:val="00696E0E"/>
    <w:rsid w:val="00696FEC"/>
    <w:rsid w:val="00697230"/>
    <w:rsid w:val="006A01FF"/>
    <w:rsid w:val="006A13C2"/>
    <w:rsid w:val="006A157A"/>
    <w:rsid w:val="006A23A1"/>
    <w:rsid w:val="006A42EB"/>
    <w:rsid w:val="006A4A39"/>
    <w:rsid w:val="006A4D26"/>
    <w:rsid w:val="006A5E34"/>
    <w:rsid w:val="006A69C9"/>
    <w:rsid w:val="006A6DA6"/>
    <w:rsid w:val="006A6FC7"/>
    <w:rsid w:val="006A70AE"/>
    <w:rsid w:val="006A75D1"/>
    <w:rsid w:val="006B04FD"/>
    <w:rsid w:val="006B0BD8"/>
    <w:rsid w:val="006B168B"/>
    <w:rsid w:val="006B28CC"/>
    <w:rsid w:val="006B2FF1"/>
    <w:rsid w:val="006B3825"/>
    <w:rsid w:val="006B3EB8"/>
    <w:rsid w:val="006B41B4"/>
    <w:rsid w:val="006B4CB0"/>
    <w:rsid w:val="006B5143"/>
    <w:rsid w:val="006B52E7"/>
    <w:rsid w:val="006B739B"/>
    <w:rsid w:val="006C061A"/>
    <w:rsid w:val="006C0731"/>
    <w:rsid w:val="006C0DFD"/>
    <w:rsid w:val="006C12D1"/>
    <w:rsid w:val="006C18A8"/>
    <w:rsid w:val="006C1AB1"/>
    <w:rsid w:val="006C28F0"/>
    <w:rsid w:val="006C3134"/>
    <w:rsid w:val="006C37F3"/>
    <w:rsid w:val="006C3D70"/>
    <w:rsid w:val="006C5F9F"/>
    <w:rsid w:val="006C60D9"/>
    <w:rsid w:val="006C61D8"/>
    <w:rsid w:val="006D238D"/>
    <w:rsid w:val="006D456D"/>
    <w:rsid w:val="006D6920"/>
    <w:rsid w:val="006D6C29"/>
    <w:rsid w:val="006D6DAE"/>
    <w:rsid w:val="006D70B0"/>
    <w:rsid w:val="006D7171"/>
    <w:rsid w:val="006D75F1"/>
    <w:rsid w:val="006D7B99"/>
    <w:rsid w:val="006E2DC2"/>
    <w:rsid w:val="006E3476"/>
    <w:rsid w:val="006E5724"/>
    <w:rsid w:val="006E6203"/>
    <w:rsid w:val="006E62EB"/>
    <w:rsid w:val="006E742A"/>
    <w:rsid w:val="006E7A60"/>
    <w:rsid w:val="006F0912"/>
    <w:rsid w:val="006F1A1D"/>
    <w:rsid w:val="006F2B07"/>
    <w:rsid w:val="006F2CF9"/>
    <w:rsid w:val="006F5B28"/>
    <w:rsid w:val="006F70E1"/>
    <w:rsid w:val="006F70EF"/>
    <w:rsid w:val="006F7AB6"/>
    <w:rsid w:val="007015DD"/>
    <w:rsid w:val="00701944"/>
    <w:rsid w:val="00701DE0"/>
    <w:rsid w:val="0070303F"/>
    <w:rsid w:val="007044AC"/>
    <w:rsid w:val="00704509"/>
    <w:rsid w:val="00704580"/>
    <w:rsid w:val="007046C7"/>
    <w:rsid w:val="00705B76"/>
    <w:rsid w:val="007069A8"/>
    <w:rsid w:val="00706F05"/>
    <w:rsid w:val="00707C35"/>
    <w:rsid w:val="00710062"/>
    <w:rsid w:val="0071082D"/>
    <w:rsid w:val="00710DB3"/>
    <w:rsid w:val="007119F4"/>
    <w:rsid w:val="00711CBB"/>
    <w:rsid w:val="0071326E"/>
    <w:rsid w:val="00713ECF"/>
    <w:rsid w:val="00713F47"/>
    <w:rsid w:val="007148FF"/>
    <w:rsid w:val="007149C8"/>
    <w:rsid w:val="00714F4D"/>
    <w:rsid w:val="00715851"/>
    <w:rsid w:val="00717A49"/>
    <w:rsid w:val="00717D13"/>
    <w:rsid w:val="007216D9"/>
    <w:rsid w:val="00723448"/>
    <w:rsid w:val="007239C9"/>
    <w:rsid w:val="0072434F"/>
    <w:rsid w:val="00725264"/>
    <w:rsid w:val="007254B7"/>
    <w:rsid w:val="00725C28"/>
    <w:rsid w:val="007262E6"/>
    <w:rsid w:val="007263E4"/>
    <w:rsid w:val="00726515"/>
    <w:rsid w:val="00726B8B"/>
    <w:rsid w:val="007271E3"/>
    <w:rsid w:val="00727233"/>
    <w:rsid w:val="007302FD"/>
    <w:rsid w:val="00730DE3"/>
    <w:rsid w:val="00731770"/>
    <w:rsid w:val="007318FC"/>
    <w:rsid w:val="007319C7"/>
    <w:rsid w:val="00732E3A"/>
    <w:rsid w:val="00732E6C"/>
    <w:rsid w:val="00733501"/>
    <w:rsid w:val="00733630"/>
    <w:rsid w:val="007341D8"/>
    <w:rsid w:val="00735C53"/>
    <w:rsid w:val="00736432"/>
    <w:rsid w:val="00736654"/>
    <w:rsid w:val="00736C34"/>
    <w:rsid w:val="00736D50"/>
    <w:rsid w:val="00737090"/>
    <w:rsid w:val="00740033"/>
    <w:rsid w:val="007403BE"/>
    <w:rsid w:val="00741037"/>
    <w:rsid w:val="00741246"/>
    <w:rsid w:val="00741876"/>
    <w:rsid w:val="00741A66"/>
    <w:rsid w:val="0074323F"/>
    <w:rsid w:val="00744B4E"/>
    <w:rsid w:val="00744F68"/>
    <w:rsid w:val="00745B36"/>
    <w:rsid w:val="00745E12"/>
    <w:rsid w:val="00745F59"/>
    <w:rsid w:val="007470F5"/>
    <w:rsid w:val="007479A7"/>
    <w:rsid w:val="00750702"/>
    <w:rsid w:val="00751107"/>
    <w:rsid w:val="0075253E"/>
    <w:rsid w:val="00752F13"/>
    <w:rsid w:val="00753814"/>
    <w:rsid w:val="00754FC2"/>
    <w:rsid w:val="007560C5"/>
    <w:rsid w:val="00756268"/>
    <w:rsid w:val="00757464"/>
    <w:rsid w:val="007604EC"/>
    <w:rsid w:val="00760E56"/>
    <w:rsid w:val="0076114F"/>
    <w:rsid w:val="00761C9D"/>
    <w:rsid w:val="00761D26"/>
    <w:rsid w:val="0076280A"/>
    <w:rsid w:val="007630EE"/>
    <w:rsid w:val="007654FC"/>
    <w:rsid w:val="00765549"/>
    <w:rsid w:val="00765F32"/>
    <w:rsid w:val="00766749"/>
    <w:rsid w:val="00766F53"/>
    <w:rsid w:val="00767601"/>
    <w:rsid w:val="0077028F"/>
    <w:rsid w:val="0077219D"/>
    <w:rsid w:val="00772310"/>
    <w:rsid w:val="00772BB6"/>
    <w:rsid w:val="00773535"/>
    <w:rsid w:val="00773943"/>
    <w:rsid w:val="00773C84"/>
    <w:rsid w:val="00774E9A"/>
    <w:rsid w:val="007764BB"/>
    <w:rsid w:val="00777259"/>
    <w:rsid w:val="00777354"/>
    <w:rsid w:val="00780B43"/>
    <w:rsid w:val="007811AE"/>
    <w:rsid w:val="007829C4"/>
    <w:rsid w:val="00782DB6"/>
    <w:rsid w:val="00783013"/>
    <w:rsid w:val="00783861"/>
    <w:rsid w:val="007839C7"/>
    <w:rsid w:val="00783EBE"/>
    <w:rsid w:val="0078430C"/>
    <w:rsid w:val="0078540C"/>
    <w:rsid w:val="007878F7"/>
    <w:rsid w:val="0079220A"/>
    <w:rsid w:val="00792240"/>
    <w:rsid w:val="0079240D"/>
    <w:rsid w:val="0079305A"/>
    <w:rsid w:val="0079324F"/>
    <w:rsid w:val="00793E85"/>
    <w:rsid w:val="00793F0E"/>
    <w:rsid w:val="00793F13"/>
    <w:rsid w:val="00794969"/>
    <w:rsid w:val="00794C90"/>
    <w:rsid w:val="00794EE5"/>
    <w:rsid w:val="00795031"/>
    <w:rsid w:val="00795411"/>
    <w:rsid w:val="00795BF4"/>
    <w:rsid w:val="007962A9"/>
    <w:rsid w:val="00796C45"/>
    <w:rsid w:val="00796E8E"/>
    <w:rsid w:val="0079766A"/>
    <w:rsid w:val="007A01CC"/>
    <w:rsid w:val="007A08BD"/>
    <w:rsid w:val="007A0DA4"/>
    <w:rsid w:val="007A0F66"/>
    <w:rsid w:val="007A17CF"/>
    <w:rsid w:val="007A202A"/>
    <w:rsid w:val="007A328B"/>
    <w:rsid w:val="007A4C28"/>
    <w:rsid w:val="007A4E9D"/>
    <w:rsid w:val="007A5B59"/>
    <w:rsid w:val="007A6520"/>
    <w:rsid w:val="007A7B3A"/>
    <w:rsid w:val="007A7BC3"/>
    <w:rsid w:val="007B05FC"/>
    <w:rsid w:val="007B0D8B"/>
    <w:rsid w:val="007B184F"/>
    <w:rsid w:val="007B2656"/>
    <w:rsid w:val="007B2E36"/>
    <w:rsid w:val="007B3219"/>
    <w:rsid w:val="007B36DC"/>
    <w:rsid w:val="007B40D2"/>
    <w:rsid w:val="007B4118"/>
    <w:rsid w:val="007B57B8"/>
    <w:rsid w:val="007B611A"/>
    <w:rsid w:val="007C012E"/>
    <w:rsid w:val="007C0407"/>
    <w:rsid w:val="007C16C8"/>
    <w:rsid w:val="007C2F22"/>
    <w:rsid w:val="007C3E7A"/>
    <w:rsid w:val="007C471A"/>
    <w:rsid w:val="007C59F5"/>
    <w:rsid w:val="007C5E20"/>
    <w:rsid w:val="007C6578"/>
    <w:rsid w:val="007D005D"/>
    <w:rsid w:val="007D33C3"/>
    <w:rsid w:val="007D3C48"/>
    <w:rsid w:val="007D3FAB"/>
    <w:rsid w:val="007D5453"/>
    <w:rsid w:val="007D560D"/>
    <w:rsid w:val="007D69BC"/>
    <w:rsid w:val="007E1667"/>
    <w:rsid w:val="007E2687"/>
    <w:rsid w:val="007E301A"/>
    <w:rsid w:val="007E30B9"/>
    <w:rsid w:val="007E313C"/>
    <w:rsid w:val="007E454E"/>
    <w:rsid w:val="007E5CE0"/>
    <w:rsid w:val="007E68FE"/>
    <w:rsid w:val="007E69DA"/>
    <w:rsid w:val="007E7794"/>
    <w:rsid w:val="007F06E5"/>
    <w:rsid w:val="007F0853"/>
    <w:rsid w:val="007F0D46"/>
    <w:rsid w:val="007F1105"/>
    <w:rsid w:val="007F1110"/>
    <w:rsid w:val="007F1208"/>
    <w:rsid w:val="007F1644"/>
    <w:rsid w:val="007F1F97"/>
    <w:rsid w:val="007F215F"/>
    <w:rsid w:val="007F2709"/>
    <w:rsid w:val="007F3480"/>
    <w:rsid w:val="007F3A8E"/>
    <w:rsid w:val="007F4042"/>
    <w:rsid w:val="007F60ED"/>
    <w:rsid w:val="007F7DB1"/>
    <w:rsid w:val="008010C2"/>
    <w:rsid w:val="00801260"/>
    <w:rsid w:val="00802828"/>
    <w:rsid w:val="00802BEF"/>
    <w:rsid w:val="008031B2"/>
    <w:rsid w:val="00804059"/>
    <w:rsid w:val="008040FA"/>
    <w:rsid w:val="0080471E"/>
    <w:rsid w:val="0080657D"/>
    <w:rsid w:val="00806662"/>
    <w:rsid w:val="00807504"/>
    <w:rsid w:val="00810251"/>
    <w:rsid w:val="00810832"/>
    <w:rsid w:val="00811286"/>
    <w:rsid w:val="008131F3"/>
    <w:rsid w:val="00813940"/>
    <w:rsid w:val="00813F11"/>
    <w:rsid w:val="008149DB"/>
    <w:rsid w:val="0081519B"/>
    <w:rsid w:val="00815D7E"/>
    <w:rsid w:val="00816185"/>
    <w:rsid w:val="008165DA"/>
    <w:rsid w:val="008167DD"/>
    <w:rsid w:val="008170F2"/>
    <w:rsid w:val="0081713F"/>
    <w:rsid w:val="0081730F"/>
    <w:rsid w:val="00820A69"/>
    <w:rsid w:val="00822355"/>
    <w:rsid w:val="00822F64"/>
    <w:rsid w:val="00823FB1"/>
    <w:rsid w:val="00824897"/>
    <w:rsid w:val="00825AB2"/>
    <w:rsid w:val="008263EF"/>
    <w:rsid w:val="008264AB"/>
    <w:rsid w:val="008271A3"/>
    <w:rsid w:val="0082743C"/>
    <w:rsid w:val="008274FC"/>
    <w:rsid w:val="008305C5"/>
    <w:rsid w:val="008320F5"/>
    <w:rsid w:val="0083238C"/>
    <w:rsid w:val="008324B7"/>
    <w:rsid w:val="00832520"/>
    <w:rsid w:val="0083319B"/>
    <w:rsid w:val="008336C2"/>
    <w:rsid w:val="00834022"/>
    <w:rsid w:val="00834B22"/>
    <w:rsid w:val="00834E70"/>
    <w:rsid w:val="008359F9"/>
    <w:rsid w:val="00835CE4"/>
    <w:rsid w:val="00836027"/>
    <w:rsid w:val="00837086"/>
    <w:rsid w:val="00840943"/>
    <w:rsid w:val="0084127D"/>
    <w:rsid w:val="008421E7"/>
    <w:rsid w:val="00842D24"/>
    <w:rsid w:val="008436E9"/>
    <w:rsid w:val="00843B18"/>
    <w:rsid w:val="00844C22"/>
    <w:rsid w:val="008455EC"/>
    <w:rsid w:val="008478AE"/>
    <w:rsid w:val="008527AC"/>
    <w:rsid w:val="00852D33"/>
    <w:rsid w:val="00852F35"/>
    <w:rsid w:val="00853460"/>
    <w:rsid w:val="00855122"/>
    <w:rsid w:val="008551BA"/>
    <w:rsid w:val="008555E9"/>
    <w:rsid w:val="00855F31"/>
    <w:rsid w:val="00856CDF"/>
    <w:rsid w:val="00860281"/>
    <w:rsid w:val="008606A8"/>
    <w:rsid w:val="00860EC3"/>
    <w:rsid w:val="008637AD"/>
    <w:rsid w:val="008642E9"/>
    <w:rsid w:val="00864942"/>
    <w:rsid w:val="00866D9F"/>
    <w:rsid w:val="0087087E"/>
    <w:rsid w:val="00871AD1"/>
    <w:rsid w:val="00872F2E"/>
    <w:rsid w:val="00873113"/>
    <w:rsid w:val="0087434E"/>
    <w:rsid w:val="00875C64"/>
    <w:rsid w:val="00877DB4"/>
    <w:rsid w:val="008802F2"/>
    <w:rsid w:val="00880D63"/>
    <w:rsid w:val="00880DF5"/>
    <w:rsid w:val="00881174"/>
    <w:rsid w:val="008813D2"/>
    <w:rsid w:val="008816C8"/>
    <w:rsid w:val="00882393"/>
    <w:rsid w:val="00882753"/>
    <w:rsid w:val="00883655"/>
    <w:rsid w:val="00883E84"/>
    <w:rsid w:val="00884410"/>
    <w:rsid w:val="0088478D"/>
    <w:rsid w:val="008850C8"/>
    <w:rsid w:val="00885CAB"/>
    <w:rsid w:val="00887472"/>
    <w:rsid w:val="008902BC"/>
    <w:rsid w:val="0089060E"/>
    <w:rsid w:val="00890B61"/>
    <w:rsid w:val="008910A6"/>
    <w:rsid w:val="00891A5D"/>
    <w:rsid w:val="00891C8E"/>
    <w:rsid w:val="0089234A"/>
    <w:rsid w:val="00892D0B"/>
    <w:rsid w:val="00893548"/>
    <w:rsid w:val="008951E4"/>
    <w:rsid w:val="008952C4"/>
    <w:rsid w:val="00895DE8"/>
    <w:rsid w:val="00897FB2"/>
    <w:rsid w:val="008A00B0"/>
    <w:rsid w:val="008A0DCB"/>
    <w:rsid w:val="008A1A73"/>
    <w:rsid w:val="008A2AFE"/>
    <w:rsid w:val="008A2ECE"/>
    <w:rsid w:val="008A3746"/>
    <w:rsid w:val="008A3B45"/>
    <w:rsid w:val="008A4320"/>
    <w:rsid w:val="008A497B"/>
    <w:rsid w:val="008A69C0"/>
    <w:rsid w:val="008A6AD6"/>
    <w:rsid w:val="008B04E1"/>
    <w:rsid w:val="008B0773"/>
    <w:rsid w:val="008B16BE"/>
    <w:rsid w:val="008B20B5"/>
    <w:rsid w:val="008B2CEC"/>
    <w:rsid w:val="008B3E9D"/>
    <w:rsid w:val="008B42BC"/>
    <w:rsid w:val="008B5448"/>
    <w:rsid w:val="008B5A2E"/>
    <w:rsid w:val="008B5DE9"/>
    <w:rsid w:val="008B5EDB"/>
    <w:rsid w:val="008B63B2"/>
    <w:rsid w:val="008B6DCD"/>
    <w:rsid w:val="008B7194"/>
    <w:rsid w:val="008C0707"/>
    <w:rsid w:val="008C09C8"/>
    <w:rsid w:val="008C3FAE"/>
    <w:rsid w:val="008C4104"/>
    <w:rsid w:val="008C5659"/>
    <w:rsid w:val="008C57C0"/>
    <w:rsid w:val="008C62A3"/>
    <w:rsid w:val="008C771E"/>
    <w:rsid w:val="008C7784"/>
    <w:rsid w:val="008C7B5A"/>
    <w:rsid w:val="008C7D7E"/>
    <w:rsid w:val="008C7F09"/>
    <w:rsid w:val="008D0684"/>
    <w:rsid w:val="008D0B3F"/>
    <w:rsid w:val="008D15EC"/>
    <w:rsid w:val="008D52A2"/>
    <w:rsid w:val="008D594B"/>
    <w:rsid w:val="008D781A"/>
    <w:rsid w:val="008E2362"/>
    <w:rsid w:val="008E2CCE"/>
    <w:rsid w:val="008E541C"/>
    <w:rsid w:val="008E567F"/>
    <w:rsid w:val="008E5B0B"/>
    <w:rsid w:val="008E7183"/>
    <w:rsid w:val="008E7CDE"/>
    <w:rsid w:val="008E7DD5"/>
    <w:rsid w:val="008E7F45"/>
    <w:rsid w:val="008F03B7"/>
    <w:rsid w:val="008F03C0"/>
    <w:rsid w:val="008F1077"/>
    <w:rsid w:val="008F306D"/>
    <w:rsid w:val="008F4FB5"/>
    <w:rsid w:val="008F541A"/>
    <w:rsid w:val="008F6631"/>
    <w:rsid w:val="008F68FA"/>
    <w:rsid w:val="008F6A6B"/>
    <w:rsid w:val="008F6F3F"/>
    <w:rsid w:val="008F7470"/>
    <w:rsid w:val="008F75DE"/>
    <w:rsid w:val="008F767C"/>
    <w:rsid w:val="00900952"/>
    <w:rsid w:val="00900F39"/>
    <w:rsid w:val="00901616"/>
    <w:rsid w:val="00901DBA"/>
    <w:rsid w:val="009022E0"/>
    <w:rsid w:val="0090305A"/>
    <w:rsid w:val="00904832"/>
    <w:rsid w:val="00904837"/>
    <w:rsid w:val="00904874"/>
    <w:rsid w:val="00905DFE"/>
    <w:rsid w:val="009063D0"/>
    <w:rsid w:val="009068F0"/>
    <w:rsid w:val="00906BF9"/>
    <w:rsid w:val="00911185"/>
    <w:rsid w:val="00911342"/>
    <w:rsid w:val="00911B10"/>
    <w:rsid w:val="009147D5"/>
    <w:rsid w:val="0091593F"/>
    <w:rsid w:val="009165A7"/>
    <w:rsid w:val="009172CD"/>
    <w:rsid w:val="00917B58"/>
    <w:rsid w:val="009202F5"/>
    <w:rsid w:val="009217B0"/>
    <w:rsid w:val="00921C34"/>
    <w:rsid w:val="00921C72"/>
    <w:rsid w:val="00921CD1"/>
    <w:rsid w:val="009220C3"/>
    <w:rsid w:val="00922A01"/>
    <w:rsid w:val="00923C46"/>
    <w:rsid w:val="0092413A"/>
    <w:rsid w:val="00927827"/>
    <w:rsid w:val="00927FDA"/>
    <w:rsid w:val="009301C3"/>
    <w:rsid w:val="009307F2"/>
    <w:rsid w:val="0093238E"/>
    <w:rsid w:val="00932711"/>
    <w:rsid w:val="00933919"/>
    <w:rsid w:val="00934850"/>
    <w:rsid w:val="0093508D"/>
    <w:rsid w:val="00935D80"/>
    <w:rsid w:val="0093694C"/>
    <w:rsid w:val="00936D26"/>
    <w:rsid w:val="0093762E"/>
    <w:rsid w:val="009377AE"/>
    <w:rsid w:val="00940277"/>
    <w:rsid w:val="00940377"/>
    <w:rsid w:val="00941078"/>
    <w:rsid w:val="009427E6"/>
    <w:rsid w:val="00942F6B"/>
    <w:rsid w:val="009435F0"/>
    <w:rsid w:val="00943B81"/>
    <w:rsid w:val="0094499E"/>
    <w:rsid w:val="00945163"/>
    <w:rsid w:val="00945A5E"/>
    <w:rsid w:val="00946BCE"/>
    <w:rsid w:val="00951F52"/>
    <w:rsid w:val="009531E3"/>
    <w:rsid w:val="00953D19"/>
    <w:rsid w:val="00954327"/>
    <w:rsid w:val="00954B5D"/>
    <w:rsid w:val="009555D7"/>
    <w:rsid w:val="00960D0E"/>
    <w:rsid w:val="00961C44"/>
    <w:rsid w:val="00961DA4"/>
    <w:rsid w:val="00963C0F"/>
    <w:rsid w:val="00964918"/>
    <w:rsid w:val="00964A62"/>
    <w:rsid w:val="00964E04"/>
    <w:rsid w:val="009651AC"/>
    <w:rsid w:val="00965FB6"/>
    <w:rsid w:val="009666B4"/>
    <w:rsid w:val="0096678E"/>
    <w:rsid w:val="00966DBE"/>
    <w:rsid w:val="0096777C"/>
    <w:rsid w:val="00967E22"/>
    <w:rsid w:val="009708BB"/>
    <w:rsid w:val="00970DEE"/>
    <w:rsid w:val="00973076"/>
    <w:rsid w:val="00973980"/>
    <w:rsid w:val="00973C07"/>
    <w:rsid w:val="00974C67"/>
    <w:rsid w:val="00975AA3"/>
    <w:rsid w:val="00975E7D"/>
    <w:rsid w:val="009770AF"/>
    <w:rsid w:val="0098030A"/>
    <w:rsid w:val="009803E0"/>
    <w:rsid w:val="00980473"/>
    <w:rsid w:val="0098074B"/>
    <w:rsid w:val="00981636"/>
    <w:rsid w:val="00981BAE"/>
    <w:rsid w:val="00981ECD"/>
    <w:rsid w:val="009854AC"/>
    <w:rsid w:val="00986CFD"/>
    <w:rsid w:val="009871BF"/>
    <w:rsid w:val="00987C3A"/>
    <w:rsid w:val="00990334"/>
    <w:rsid w:val="0099053D"/>
    <w:rsid w:val="0099083D"/>
    <w:rsid w:val="00990868"/>
    <w:rsid w:val="0099154D"/>
    <w:rsid w:val="00991D63"/>
    <w:rsid w:val="00991F12"/>
    <w:rsid w:val="00992155"/>
    <w:rsid w:val="009925A8"/>
    <w:rsid w:val="00992A2A"/>
    <w:rsid w:val="00992E61"/>
    <w:rsid w:val="0099386D"/>
    <w:rsid w:val="00993A8B"/>
    <w:rsid w:val="00994457"/>
    <w:rsid w:val="00994DF2"/>
    <w:rsid w:val="00995241"/>
    <w:rsid w:val="0099643D"/>
    <w:rsid w:val="009A05FA"/>
    <w:rsid w:val="009A07E2"/>
    <w:rsid w:val="009A0ADF"/>
    <w:rsid w:val="009A1142"/>
    <w:rsid w:val="009A1540"/>
    <w:rsid w:val="009A1C84"/>
    <w:rsid w:val="009A21DC"/>
    <w:rsid w:val="009A33B0"/>
    <w:rsid w:val="009A3705"/>
    <w:rsid w:val="009A3B64"/>
    <w:rsid w:val="009A43C4"/>
    <w:rsid w:val="009A68EE"/>
    <w:rsid w:val="009A6BC0"/>
    <w:rsid w:val="009B0280"/>
    <w:rsid w:val="009B0903"/>
    <w:rsid w:val="009B0D32"/>
    <w:rsid w:val="009B24BB"/>
    <w:rsid w:val="009B2C5D"/>
    <w:rsid w:val="009B3CDD"/>
    <w:rsid w:val="009B4E15"/>
    <w:rsid w:val="009B64D1"/>
    <w:rsid w:val="009B6A4C"/>
    <w:rsid w:val="009B6F0C"/>
    <w:rsid w:val="009B7025"/>
    <w:rsid w:val="009B719D"/>
    <w:rsid w:val="009C0EEB"/>
    <w:rsid w:val="009C1043"/>
    <w:rsid w:val="009C1AB8"/>
    <w:rsid w:val="009C1DC6"/>
    <w:rsid w:val="009C3103"/>
    <w:rsid w:val="009C40F5"/>
    <w:rsid w:val="009C4F52"/>
    <w:rsid w:val="009C5FAB"/>
    <w:rsid w:val="009C65AF"/>
    <w:rsid w:val="009C6822"/>
    <w:rsid w:val="009C6E8E"/>
    <w:rsid w:val="009D0887"/>
    <w:rsid w:val="009D1EFB"/>
    <w:rsid w:val="009D2788"/>
    <w:rsid w:val="009D27E0"/>
    <w:rsid w:val="009D2C40"/>
    <w:rsid w:val="009D2DC2"/>
    <w:rsid w:val="009D31AD"/>
    <w:rsid w:val="009D3A0A"/>
    <w:rsid w:val="009D3B73"/>
    <w:rsid w:val="009D443A"/>
    <w:rsid w:val="009D5876"/>
    <w:rsid w:val="009D5966"/>
    <w:rsid w:val="009D6A04"/>
    <w:rsid w:val="009D6E8C"/>
    <w:rsid w:val="009E02D0"/>
    <w:rsid w:val="009E0BE3"/>
    <w:rsid w:val="009E15D4"/>
    <w:rsid w:val="009E238A"/>
    <w:rsid w:val="009E306F"/>
    <w:rsid w:val="009E4177"/>
    <w:rsid w:val="009E467D"/>
    <w:rsid w:val="009E4C09"/>
    <w:rsid w:val="009E516A"/>
    <w:rsid w:val="009E6990"/>
    <w:rsid w:val="009E6C65"/>
    <w:rsid w:val="009E725B"/>
    <w:rsid w:val="009E7A28"/>
    <w:rsid w:val="009E7D88"/>
    <w:rsid w:val="009F1012"/>
    <w:rsid w:val="009F2FF4"/>
    <w:rsid w:val="009F4202"/>
    <w:rsid w:val="009F450C"/>
    <w:rsid w:val="009F528B"/>
    <w:rsid w:val="009F5368"/>
    <w:rsid w:val="009F57ED"/>
    <w:rsid w:val="009F7558"/>
    <w:rsid w:val="009F7B35"/>
    <w:rsid w:val="009F7CF8"/>
    <w:rsid w:val="00A00469"/>
    <w:rsid w:val="00A005FA"/>
    <w:rsid w:val="00A00949"/>
    <w:rsid w:val="00A01013"/>
    <w:rsid w:val="00A01627"/>
    <w:rsid w:val="00A025D0"/>
    <w:rsid w:val="00A02BFC"/>
    <w:rsid w:val="00A02EC0"/>
    <w:rsid w:val="00A03124"/>
    <w:rsid w:val="00A031BB"/>
    <w:rsid w:val="00A038BF"/>
    <w:rsid w:val="00A039B7"/>
    <w:rsid w:val="00A03E11"/>
    <w:rsid w:val="00A03FC3"/>
    <w:rsid w:val="00A04442"/>
    <w:rsid w:val="00A044F6"/>
    <w:rsid w:val="00A04700"/>
    <w:rsid w:val="00A068D3"/>
    <w:rsid w:val="00A06C9B"/>
    <w:rsid w:val="00A06E00"/>
    <w:rsid w:val="00A10328"/>
    <w:rsid w:val="00A119B1"/>
    <w:rsid w:val="00A11D15"/>
    <w:rsid w:val="00A13373"/>
    <w:rsid w:val="00A1350C"/>
    <w:rsid w:val="00A1483E"/>
    <w:rsid w:val="00A148E3"/>
    <w:rsid w:val="00A157E4"/>
    <w:rsid w:val="00A15A2E"/>
    <w:rsid w:val="00A1619F"/>
    <w:rsid w:val="00A16F47"/>
    <w:rsid w:val="00A17D81"/>
    <w:rsid w:val="00A20220"/>
    <w:rsid w:val="00A20A5B"/>
    <w:rsid w:val="00A25E10"/>
    <w:rsid w:val="00A2624E"/>
    <w:rsid w:val="00A2649E"/>
    <w:rsid w:val="00A270E9"/>
    <w:rsid w:val="00A27F0D"/>
    <w:rsid w:val="00A30223"/>
    <w:rsid w:val="00A307FA"/>
    <w:rsid w:val="00A32798"/>
    <w:rsid w:val="00A341C0"/>
    <w:rsid w:val="00A353B2"/>
    <w:rsid w:val="00A366F1"/>
    <w:rsid w:val="00A368E2"/>
    <w:rsid w:val="00A370D1"/>
    <w:rsid w:val="00A373A0"/>
    <w:rsid w:val="00A37FA5"/>
    <w:rsid w:val="00A407AD"/>
    <w:rsid w:val="00A418F0"/>
    <w:rsid w:val="00A42076"/>
    <w:rsid w:val="00A42516"/>
    <w:rsid w:val="00A427A4"/>
    <w:rsid w:val="00A42BE0"/>
    <w:rsid w:val="00A436C9"/>
    <w:rsid w:val="00A446D5"/>
    <w:rsid w:val="00A4518A"/>
    <w:rsid w:val="00A4577E"/>
    <w:rsid w:val="00A462ED"/>
    <w:rsid w:val="00A46537"/>
    <w:rsid w:val="00A46AB9"/>
    <w:rsid w:val="00A50321"/>
    <w:rsid w:val="00A50478"/>
    <w:rsid w:val="00A50666"/>
    <w:rsid w:val="00A513C1"/>
    <w:rsid w:val="00A54BA0"/>
    <w:rsid w:val="00A56A37"/>
    <w:rsid w:val="00A57CD5"/>
    <w:rsid w:val="00A607AC"/>
    <w:rsid w:val="00A61C55"/>
    <w:rsid w:val="00A62643"/>
    <w:rsid w:val="00A62E8B"/>
    <w:rsid w:val="00A6354C"/>
    <w:rsid w:val="00A63910"/>
    <w:rsid w:val="00A63EA5"/>
    <w:rsid w:val="00A63F0F"/>
    <w:rsid w:val="00A64DEE"/>
    <w:rsid w:val="00A64F57"/>
    <w:rsid w:val="00A660D2"/>
    <w:rsid w:val="00A66286"/>
    <w:rsid w:val="00A672F5"/>
    <w:rsid w:val="00A70BED"/>
    <w:rsid w:val="00A71F50"/>
    <w:rsid w:val="00A74240"/>
    <w:rsid w:val="00A76827"/>
    <w:rsid w:val="00A77C32"/>
    <w:rsid w:val="00A817A7"/>
    <w:rsid w:val="00A8188E"/>
    <w:rsid w:val="00A81CF3"/>
    <w:rsid w:val="00A82579"/>
    <w:rsid w:val="00A83A64"/>
    <w:rsid w:val="00A85054"/>
    <w:rsid w:val="00A9045D"/>
    <w:rsid w:val="00A9092B"/>
    <w:rsid w:val="00A915C7"/>
    <w:rsid w:val="00A915CB"/>
    <w:rsid w:val="00A944C1"/>
    <w:rsid w:val="00A945D6"/>
    <w:rsid w:val="00A9471E"/>
    <w:rsid w:val="00A9509D"/>
    <w:rsid w:val="00A9548F"/>
    <w:rsid w:val="00A957F8"/>
    <w:rsid w:val="00A9711C"/>
    <w:rsid w:val="00AA06CA"/>
    <w:rsid w:val="00AA13E0"/>
    <w:rsid w:val="00AA242A"/>
    <w:rsid w:val="00AA2EB3"/>
    <w:rsid w:val="00AA437F"/>
    <w:rsid w:val="00AA537A"/>
    <w:rsid w:val="00AA62EF"/>
    <w:rsid w:val="00AA6592"/>
    <w:rsid w:val="00AA6699"/>
    <w:rsid w:val="00AA69E9"/>
    <w:rsid w:val="00AA6A0B"/>
    <w:rsid w:val="00AA6E9A"/>
    <w:rsid w:val="00AB0043"/>
    <w:rsid w:val="00AB0956"/>
    <w:rsid w:val="00AB0B08"/>
    <w:rsid w:val="00AB176C"/>
    <w:rsid w:val="00AB1A34"/>
    <w:rsid w:val="00AB2704"/>
    <w:rsid w:val="00AB28E3"/>
    <w:rsid w:val="00AB38F9"/>
    <w:rsid w:val="00AB3F8C"/>
    <w:rsid w:val="00AB4CF8"/>
    <w:rsid w:val="00AB5923"/>
    <w:rsid w:val="00AB648D"/>
    <w:rsid w:val="00AC1043"/>
    <w:rsid w:val="00AC229E"/>
    <w:rsid w:val="00AC30C5"/>
    <w:rsid w:val="00AC3A5D"/>
    <w:rsid w:val="00AC4E01"/>
    <w:rsid w:val="00AC55C3"/>
    <w:rsid w:val="00AC5F93"/>
    <w:rsid w:val="00AC6077"/>
    <w:rsid w:val="00AC6487"/>
    <w:rsid w:val="00AC7139"/>
    <w:rsid w:val="00AD1791"/>
    <w:rsid w:val="00AD1AEA"/>
    <w:rsid w:val="00AD1F00"/>
    <w:rsid w:val="00AD2B1A"/>
    <w:rsid w:val="00AD39C0"/>
    <w:rsid w:val="00AD3A3A"/>
    <w:rsid w:val="00AD42F8"/>
    <w:rsid w:val="00AD531F"/>
    <w:rsid w:val="00AD6811"/>
    <w:rsid w:val="00AD698B"/>
    <w:rsid w:val="00AD72F3"/>
    <w:rsid w:val="00AD7356"/>
    <w:rsid w:val="00AD7F3D"/>
    <w:rsid w:val="00AE098F"/>
    <w:rsid w:val="00AE1E46"/>
    <w:rsid w:val="00AE2325"/>
    <w:rsid w:val="00AE30EB"/>
    <w:rsid w:val="00AE30F4"/>
    <w:rsid w:val="00AE3958"/>
    <w:rsid w:val="00AE3C94"/>
    <w:rsid w:val="00AE514F"/>
    <w:rsid w:val="00AE54EA"/>
    <w:rsid w:val="00AE5F79"/>
    <w:rsid w:val="00AE60E6"/>
    <w:rsid w:val="00AE61BD"/>
    <w:rsid w:val="00AE65B7"/>
    <w:rsid w:val="00AE672F"/>
    <w:rsid w:val="00AF094A"/>
    <w:rsid w:val="00AF0B06"/>
    <w:rsid w:val="00AF0CBD"/>
    <w:rsid w:val="00AF1219"/>
    <w:rsid w:val="00AF2456"/>
    <w:rsid w:val="00AF2525"/>
    <w:rsid w:val="00AF301C"/>
    <w:rsid w:val="00AF421B"/>
    <w:rsid w:val="00AF48D6"/>
    <w:rsid w:val="00AF4CC9"/>
    <w:rsid w:val="00AF5168"/>
    <w:rsid w:val="00AF667C"/>
    <w:rsid w:val="00AF68A9"/>
    <w:rsid w:val="00AF6C43"/>
    <w:rsid w:val="00AF7E35"/>
    <w:rsid w:val="00B00C69"/>
    <w:rsid w:val="00B00F69"/>
    <w:rsid w:val="00B019FA"/>
    <w:rsid w:val="00B02106"/>
    <w:rsid w:val="00B03AC6"/>
    <w:rsid w:val="00B04932"/>
    <w:rsid w:val="00B05532"/>
    <w:rsid w:val="00B077AC"/>
    <w:rsid w:val="00B07DCA"/>
    <w:rsid w:val="00B07DF9"/>
    <w:rsid w:val="00B10E55"/>
    <w:rsid w:val="00B12295"/>
    <w:rsid w:val="00B1235A"/>
    <w:rsid w:val="00B12460"/>
    <w:rsid w:val="00B1249C"/>
    <w:rsid w:val="00B12DFB"/>
    <w:rsid w:val="00B13090"/>
    <w:rsid w:val="00B13782"/>
    <w:rsid w:val="00B14C61"/>
    <w:rsid w:val="00B14FFB"/>
    <w:rsid w:val="00B16791"/>
    <w:rsid w:val="00B16EDA"/>
    <w:rsid w:val="00B1756E"/>
    <w:rsid w:val="00B17735"/>
    <w:rsid w:val="00B20492"/>
    <w:rsid w:val="00B207CC"/>
    <w:rsid w:val="00B2182D"/>
    <w:rsid w:val="00B21FCB"/>
    <w:rsid w:val="00B22864"/>
    <w:rsid w:val="00B22E18"/>
    <w:rsid w:val="00B2452A"/>
    <w:rsid w:val="00B25073"/>
    <w:rsid w:val="00B2551D"/>
    <w:rsid w:val="00B25688"/>
    <w:rsid w:val="00B25E86"/>
    <w:rsid w:val="00B26CA4"/>
    <w:rsid w:val="00B27251"/>
    <w:rsid w:val="00B27F3A"/>
    <w:rsid w:val="00B30A76"/>
    <w:rsid w:val="00B329D7"/>
    <w:rsid w:val="00B32E1A"/>
    <w:rsid w:val="00B340C8"/>
    <w:rsid w:val="00B34E57"/>
    <w:rsid w:val="00B353B0"/>
    <w:rsid w:val="00B3674B"/>
    <w:rsid w:val="00B3678F"/>
    <w:rsid w:val="00B36D95"/>
    <w:rsid w:val="00B36FCF"/>
    <w:rsid w:val="00B377C4"/>
    <w:rsid w:val="00B37E41"/>
    <w:rsid w:val="00B4001B"/>
    <w:rsid w:val="00B40BF7"/>
    <w:rsid w:val="00B41251"/>
    <w:rsid w:val="00B41AA4"/>
    <w:rsid w:val="00B41C57"/>
    <w:rsid w:val="00B42431"/>
    <w:rsid w:val="00B43F25"/>
    <w:rsid w:val="00B45624"/>
    <w:rsid w:val="00B45D1A"/>
    <w:rsid w:val="00B46A6F"/>
    <w:rsid w:val="00B473E2"/>
    <w:rsid w:val="00B47567"/>
    <w:rsid w:val="00B47CAD"/>
    <w:rsid w:val="00B517F5"/>
    <w:rsid w:val="00B51984"/>
    <w:rsid w:val="00B51AD0"/>
    <w:rsid w:val="00B523EA"/>
    <w:rsid w:val="00B52593"/>
    <w:rsid w:val="00B54720"/>
    <w:rsid w:val="00B55A7A"/>
    <w:rsid w:val="00B55F0E"/>
    <w:rsid w:val="00B602EF"/>
    <w:rsid w:val="00B603F4"/>
    <w:rsid w:val="00B605AD"/>
    <w:rsid w:val="00B61989"/>
    <w:rsid w:val="00B62230"/>
    <w:rsid w:val="00B622BC"/>
    <w:rsid w:val="00B62CBE"/>
    <w:rsid w:val="00B63510"/>
    <w:rsid w:val="00B640DD"/>
    <w:rsid w:val="00B65D3D"/>
    <w:rsid w:val="00B6646D"/>
    <w:rsid w:val="00B66D58"/>
    <w:rsid w:val="00B66E18"/>
    <w:rsid w:val="00B67742"/>
    <w:rsid w:val="00B67BD1"/>
    <w:rsid w:val="00B70C5D"/>
    <w:rsid w:val="00B716CC"/>
    <w:rsid w:val="00B73043"/>
    <w:rsid w:val="00B73257"/>
    <w:rsid w:val="00B7457A"/>
    <w:rsid w:val="00B7496E"/>
    <w:rsid w:val="00B76A84"/>
    <w:rsid w:val="00B76AA4"/>
    <w:rsid w:val="00B771EC"/>
    <w:rsid w:val="00B803A1"/>
    <w:rsid w:val="00B80469"/>
    <w:rsid w:val="00B805D4"/>
    <w:rsid w:val="00B807FA"/>
    <w:rsid w:val="00B81304"/>
    <w:rsid w:val="00B814D2"/>
    <w:rsid w:val="00B8168F"/>
    <w:rsid w:val="00B816BC"/>
    <w:rsid w:val="00B81CCD"/>
    <w:rsid w:val="00B82044"/>
    <w:rsid w:val="00B827B1"/>
    <w:rsid w:val="00B83FAC"/>
    <w:rsid w:val="00B84E62"/>
    <w:rsid w:val="00B85334"/>
    <w:rsid w:val="00B85FA0"/>
    <w:rsid w:val="00B871CE"/>
    <w:rsid w:val="00B875F5"/>
    <w:rsid w:val="00B9090B"/>
    <w:rsid w:val="00B91689"/>
    <w:rsid w:val="00B91F16"/>
    <w:rsid w:val="00B92CAC"/>
    <w:rsid w:val="00B93748"/>
    <w:rsid w:val="00B94262"/>
    <w:rsid w:val="00B944E1"/>
    <w:rsid w:val="00B94AD1"/>
    <w:rsid w:val="00B94EBF"/>
    <w:rsid w:val="00B95210"/>
    <w:rsid w:val="00BA0261"/>
    <w:rsid w:val="00BA042F"/>
    <w:rsid w:val="00BA095F"/>
    <w:rsid w:val="00BA0FE0"/>
    <w:rsid w:val="00BA104B"/>
    <w:rsid w:val="00BA1774"/>
    <w:rsid w:val="00BA31BB"/>
    <w:rsid w:val="00BA3201"/>
    <w:rsid w:val="00BA3CDC"/>
    <w:rsid w:val="00BA4CE9"/>
    <w:rsid w:val="00BA6460"/>
    <w:rsid w:val="00BA6B24"/>
    <w:rsid w:val="00BA6DF2"/>
    <w:rsid w:val="00BB0F77"/>
    <w:rsid w:val="00BB27A1"/>
    <w:rsid w:val="00BB2C34"/>
    <w:rsid w:val="00BB2E35"/>
    <w:rsid w:val="00BB3099"/>
    <w:rsid w:val="00BB3185"/>
    <w:rsid w:val="00BB38B7"/>
    <w:rsid w:val="00BB3C73"/>
    <w:rsid w:val="00BB474E"/>
    <w:rsid w:val="00BB5267"/>
    <w:rsid w:val="00BB56FE"/>
    <w:rsid w:val="00BB5DA1"/>
    <w:rsid w:val="00BB7088"/>
    <w:rsid w:val="00BC01B6"/>
    <w:rsid w:val="00BC320B"/>
    <w:rsid w:val="00BC52D8"/>
    <w:rsid w:val="00BC5761"/>
    <w:rsid w:val="00BC5F04"/>
    <w:rsid w:val="00BC5F48"/>
    <w:rsid w:val="00BC6305"/>
    <w:rsid w:val="00BC7EE7"/>
    <w:rsid w:val="00BD03EC"/>
    <w:rsid w:val="00BD11B0"/>
    <w:rsid w:val="00BD1917"/>
    <w:rsid w:val="00BD293C"/>
    <w:rsid w:val="00BD2BB0"/>
    <w:rsid w:val="00BD2C25"/>
    <w:rsid w:val="00BD4479"/>
    <w:rsid w:val="00BD4A9C"/>
    <w:rsid w:val="00BD6463"/>
    <w:rsid w:val="00BD777D"/>
    <w:rsid w:val="00BD779A"/>
    <w:rsid w:val="00BD7C13"/>
    <w:rsid w:val="00BE191F"/>
    <w:rsid w:val="00BE4AE1"/>
    <w:rsid w:val="00BE565F"/>
    <w:rsid w:val="00BE61C6"/>
    <w:rsid w:val="00BE6794"/>
    <w:rsid w:val="00BE7B26"/>
    <w:rsid w:val="00BE7E2D"/>
    <w:rsid w:val="00BF1024"/>
    <w:rsid w:val="00BF155D"/>
    <w:rsid w:val="00BF1AF1"/>
    <w:rsid w:val="00BF2874"/>
    <w:rsid w:val="00BF3192"/>
    <w:rsid w:val="00BF34F7"/>
    <w:rsid w:val="00BF3936"/>
    <w:rsid w:val="00BF71CF"/>
    <w:rsid w:val="00C01615"/>
    <w:rsid w:val="00C01EAB"/>
    <w:rsid w:val="00C0242F"/>
    <w:rsid w:val="00C03B55"/>
    <w:rsid w:val="00C05906"/>
    <w:rsid w:val="00C0772A"/>
    <w:rsid w:val="00C07C4B"/>
    <w:rsid w:val="00C103F7"/>
    <w:rsid w:val="00C10D3A"/>
    <w:rsid w:val="00C113D1"/>
    <w:rsid w:val="00C12B7D"/>
    <w:rsid w:val="00C13DC8"/>
    <w:rsid w:val="00C14566"/>
    <w:rsid w:val="00C14CF9"/>
    <w:rsid w:val="00C1528A"/>
    <w:rsid w:val="00C15748"/>
    <w:rsid w:val="00C20B4C"/>
    <w:rsid w:val="00C2233A"/>
    <w:rsid w:val="00C22AED"/>
    <w:rsid w:val="00C23B53"/>
    <w:rsid w:val="00C242C8"/>
    <w:rsid w:val="00C243F9"/>
    <w:rsid w:val="00C25B0D"/>
    <w:rsid w:val="00C25CF4"/>
    <w:rsid w:val="00C279C0"/>
    <w:rsid w:val="00C27D8B"/>
    <w:rsid w:val="00C3080B"/>
    <w:rsid w:val="00C30D51"/>
    <w:rsid w:val="00C32003"/>
    <w:rsid w:val="00C34BE9"/>
    <w:rsid w:val="00C35183"/>
    <w:rsid w:val="00C35BB5"/>
    <w:rsid w:val="00C35FFE"/>
    <w:rsid w:val="00C36CA6"/>
    <w:rsid w:val="00C36F1B"/>
    <w:rsid w:val="00C37169"/>
    <w:rsid w:val="00C3751C"/>
    <w:rsid w:val="00C37C7A"/>
    <w:rsid w:val="00C4039F"/>
    <w:rsid w:val="00C4082D"/>
    <w:rsid w:val="00C4088E"/>
    <w:rsid w:val="00C408C5"/>
    <w:rsid w:val="00C432D6"/>
    <w:rsid w:val="00C43323"/>
    <w:rsid w:val="00C433BA"/>
    <w:rsid w:val="00C438D3"/>
    <w:rsid w:val="00C43F5B"/>
    <w:rsid w:val="00C44359"/>
    <w:rsid w:val="00C44AF2"/>
    <w:rsid w:val="00C44C60"/>
    <w:rsid w:val="00C44F68"/>
    <w:rsid w:val="00C501B7"/>
    <w:rsid w:val="00C508F1"/>
    <w:rsid w:val="00C510C6"/>
    <w:rsid w:val="00C517B2"/>
    <w:rsid w:val="00C52135"/>
    <w:rsid w:val="00C522B0"/>
    <w:rsid w:val="00C53294"/>
    <w:rsid w:val="00C53C54"/>
    <w:rsid w:val="00C55500"/>
    <w:rsid w:val="00C56588"/>
    <w:rsid w:val="00C56BAC"/>
    <w:rsid w:val="00C56F71"/>
    <w:rsid w:val="00C57CF6"/>
    <w:rsid w:val="00C60616"/>
    <w:rsid w:val="00C624B8"/>
    <w:rsid w:val="00C628F2"/>
    <w:rsid w:val="00C62D5A"/>
    <w:rsid w:val="00C63118"/>
    <w:rsid w:val="00C632D0"/>
    <w:rsid w:val="00C643A1"/>
    <w:rsid w:val="00C64F85"/>
    <w:rsid w:val="00C6523F"/>
    <w:rsid w:val="00C6538A"/>
    <w:rsid w:val="00C65457"/>
    <w:rsid w:val="00C65794"/>
    <w:rsid w:val="00C65F62"/>
    <w:rsid w:val="00C66558"/>
    <w:rsid w:val="00C66FA0"/>
    <w:rsid w:val="00C674AF"/>
    <w:rsid w:val="00C67562"/>
    <w:rsid w:val="00C7001B"/>
    <w:rsid w:val="00C72348"/>
    <w:rsid w:val="00C7259A"/>
    <w:rsid w:val="00C75074"/>
    <w:rsid w:val="00C767E5"/>
    <w:rsid w:val="00C769ED"/>
    <w:rsid w:val="00C76AD1"/>
    <w:rsid w:val="00C777F0"/>
    <w:rsid w:val="00C77D65"/>
    <w:rsid w:val="00C80152"/>
    <w:rsid w:val="00C803DB"/>
    <w:rsid w:val="00C806AA"/>
    <w:rsid w:val="00C8090A"/>
    <w:rsid w:val="00C81621"/>
    <w:rsid w:val="00C83DB5"/>
    <w:rsid w:val="00C83DF0"/>
    <w:rsid w:val="00C83E18"/>
    <w:rsid w:val="00C85B2C"/>
    <w:rsid w:val="00C8794C"/>
    <w:rsid w:val="00C905FB"/>
    <w:rsid w:val="00C91598"/>
    <w:rsid w:val="00C92814"/>
    <w:rsid w:val="00C92E9F"/>
    <w:rsid w:val="00C9502C"/>
    <w:rsid w:val="00C964F2"/>
    <w:rsid w:val="00CA025A"/>
    <w:rsid w:val="00CA0731"/>
    <w:rsid w:val="00CA2438"/>
    <w:rsid w:val="00CA2783"/>
    <w:rsid w:val="00CA2A6B"/>
    <w:rsid w:val="00CA3810"/>
    <w:rsid w:val="00CA407B"/>
    <w:rsid w:val="00CA5752"/>
    <w:rsid w:val="00CA6916"/>
    <w:rsid w:val="00CA6E3E"/>
    <w:rsid w:val="00CA6FFB"/>
    <w:rsid w:val="00CA778E"/>
    <w:rsid w:val="00CA77EB"/>
    <w:rsid w:val="00CA787F"/>
    <w:rsid w:val="00CA78C3"/>
    <w:rsid w:val="00CA7F52"/>
    <w:rsid w:val="00CB0ED3"/>
    <w:rsid w:val="00CB10CB"/>
    <w:rsid w:val="00CB1250"/>
    <w:rsid w:val="00CB1BDA"/>
    <w:rsid w:val="00CB32D8"/>
    <w:rsid w:val="00CB368F"/>
    <w:rsid w:val="00CB37B8"/>
    <w:rsid w:val="00CB3F19"/>
    <w:rsid w:val="00CB425E"/>
    <w:rsid w:val="00CB4775"/>
    <w:rsid w:val="00CB4E11"/>
    <w:rsid w:val="00CB6F54"/>
    <w:rsid w:val="00CB77D5"/>
    <w:rsid w:val="00CB7B09"/>
    <w:rsid w:val="00CC0977"/>
    <w:rsid w:val="00CC0F06"/>
    <w:rsid w:val="00CC2280"/>
    <w:rsid w:val="00CC275C"/>
    <w:rsid w:val="00CC2ADC"/>
    <w:rsid w:val="00CC2D36"/>
    <w:rsid w:val="00CC42B1"/>
    <w:rsid w:val="00CC5AE9"/>
    <w:rsid w:val="00CC5D3A"/>
    <w:rsid w:val="00CC5E94"/>
    <w:rsid w:val="00CC6CAC"/>
    <w:rsid w:val="00CC7E03"/>
    <w:rsid w:val="00CD080C"/>
    <w:rsid w:val="00CD0814"/>
    <w:rsid w:val="00CD0A8B"/>
    <w:rsid w:val="00CD0D8C"/>
    <w:rsid w:val="00CD0FC8"/>
    <w:rsid w:val="00CD1698"/>
    <w:rsid w:val="00CD1D51"/>
    <w:rsid w:val="00CD44ED"/>
    <w:rsid w:val="00CD4EB2"/>
    <w:rsid w:val="00CD5303"/>
    <w:rsid w:val="00CD552D"/>
    <w:rsid w:val="00CD55EE"/>
    <w:rsid w:val="00CD583A"/>
    <w:rsid w:val="00CD63EB"/>
    <w:rsid w:val="00CD707A"/>
    <w:rsid w:val="00CD7BE1"/>
    <w:rsid w:val="00CE010F"/>
    <w:rsid w:val="00CE5C70"/>
    <w:rsid w:val="00CE672E"/>
    <w:rsid w:val="00CE6AA2"/>
    <w:rsid w:val="00CE7786"/>
    <w:rsid w:val="00CE79D2"/>
    <w:rsid w:val="00CF0C41"/>
    <w:rsid w:val="00CF1329"/>
    <w:rsid w:val="00CF1B73"/>
    <w:rsid w:val="00CF1DDE"/>
    <w:rsid w:val="00CF37AB"/>
    <w:rsid w:val="00CF3C6D"/>
    <w:rsid w:val="00CF4BBE"/>
    <w:rsid w:val="00CF5048"/>
    <w:rsid w:val="00CF54D2"/>
    <w:rsid w:val="00CF578B"/>
    <w:rsid w:val="00CF5863"/>
    <w:rsid w:val="00CF586D"/>
    <w:rsid w:val="00CF5BC0"/>
    <w:rsid w:val="00CF77A2"/>
    <w:rsid w:val="00D002E7"/>
    <w:rsid w:val="00D01D84"/>
    <w:rsid w:val="00D01EA1"/>
    <w:rsid w:val="00D04684"/>
    <w:rsid w:val="00D06F37"/>
    <w:rsid w:val="00D10CDE"/>
    <w:rsid w:val="00D113BF"/>
    <w:rsid w:val="00D11D41"/>
    <w:rsid w:val="00D121B9"/>
    <w:rsid w:val="00D12436"/>
    <w:rsid w:val="00D12B25"/>
    <w:rsid w:val="00D150B5"/>
    <w:rsid w:val="00D152C6"/>
    <w:rsid w:val="00D15591"/>
    <w:rsid w:val="00D15B4C"/>
    <w:rsid w:val="00D15E3B"/>
    <w:rsid w:val="00D164E6"/>
    <w:rsid w:val="00D20921"/>
    <w:rsid w:val="00D2117F"/>
    <w:rsid w:val="00D2313A"/>
    <w:rsid w:val="00D237BD"/>
    <w:rsid w:val="00D24086"/>
    <w:rsid w:val="00D24AB7"/>
    <w:rsid w:val="00D277AE"/>
    <w:rsid w:val="00D30F98"/>
    <w:rsid w:val="00D32B4C"/>
    <w:rsid w:val="00D32E4A"/>
    <w:rsid w:val="00D337F8"/>
    <w:rsid w:val="00D33C2A"/>
    <w:rsid w:val="00D34E64"/>
    <w:rsid w:val="00D352C9"/>
    <w:rsid w:val="00D35F78"/>
    <w:rsid w:val="00D369D5"/>
    <w:rsid w:val="00D40367"/>
    <w:rsid w:val="00D409B7"/>
    <w:rsid w:val="00D40DF0"/>
    <w:rsid w:val="00D40F4C"/>
    <w:rsid w:val="00D41A9C"/>
    <w:rsid w:val="00D429F0"/>
    <w:rsid w:val="00D43B53"/>
    <w:rsid w:val="00D43D84"/>
    <w:rsid w:val="00D43FEB"/>
    <w:rsid w:val="00D44CA8"/>
    <w:rsid w:val="00D46203"/>
    <w:rsid w:val="00D47182"/>
    <w:rsid w:val="00D5086A"/>
    <w:rsid w:val="00D525DA"/>
    <w:rsid w:val="00D5323B"/>
    <w:rsid w:val="00D53710"/>
    <w:rsid w:val="00D5402A"/>
    <w:rsid w:val="00D540B0"/>
    <w:rsid w:val="00D549B5"/>
    <w:rsid w:val="00D54A3A"/>
    <w:rsid w:val="00D54BFF"/>
    <w:rsid w:val="00D55658"/>
    <w:rsid w:val="00D55925"/>
    <w:rsid w:val="00D6041F"/>
    <w:rsid w:val="00D60EC3"/>
    <w:rsid w:val="00D614C1"/>
    <w:rsid w:val="00D62057"/>
    <w:rsid w:val="00D62099"/>
    <w:rsid w:val="00D62487"/>
    <w:rsid w:val="00D627CF"/>
    <w:rsid w:val="00D6296D"/>
    <w:rsid w:val="00D639A3"/>
    <w:rsid w:val="00D63A15"/>
    <w:rsid w:val="00D64498"/>
    <w:rsid w:val="00D64D7C"/>
    <w:rsid w:val="00D64EF5"/>
    <w:rsid w:val="00D65C91"/>
    <w:rsid w:val="00D673EC"/>
    <w:rsid w:val="00D6745E"/>
    <w:rsid w:val="00D6775F"/>
    <w:rsid w:val="00D731B1"/>
    <w:rsid w:val="00D74172"/>
    <w:rsid w:val="00D74BC4"/>
    <w:rsid w:val="00D74BEF"/>
    <w:rsid w:val="00D74E2B"/>
    <w:rsid w:val="00D7546D"/>
    <w:rsid w:val="00D75745"/>
    <w:rsid w:val="00D75DD5"/>
    <w:rsid w:val="00D76290"/>
    <w:rsid w:val="00D776A4"/>
    <w:rsid w:val="00D77CB2"/>
    <w:rsid w:val="00D80DEF"/>
    <w:rsid w:val="00D8186A"/>
    <w:rsid w:val="00D81F8C"/>
    <w:rsid w:val="00D829B1"/>
    <w:rsid w:val="00D830B8"/>
    <w:rsid w:val="00D83397"/>
    <w:rsid w:val="00D8357C"/>
    <w:rsid w:val="00D83C4F"/>
    <w:rsid w:val="00D83F19"/>
    <w:rsid w:val="00D8414A"/>
    <w:rsid w:val="00D84679"/>
    <w:rsid w:val="00D855F9"/>
    <w:rsid w:val="00D85A19"/>
    <w:rsid w:val="00D85A78"/>
    <w:rsid w:val="00D86D03"/>
    <w:rsid w:val="00D90D3D"/>
    <w:rsid w:val="00D90F36"/>
    <w:rsid w:val="00D90FFA"/>
    <w:rsid w:val="00D92BE7"/>
    <w:rsid w:val="00D9568C"/>
    <w:rsid w:val="00D975FA"/>
    <w:rsid w:val="00D97A37"/>
    <w:rsid w:val="00DA0EE4"/>
    <w:rsid w:val="00DA1AD7"/>
    <w:rsid w:val="00DA1DD6"/>
    <w:rsid w:val="00DA1E6E"/>
    <w:rsid w:val="00DA2D62"/>
    <w:rsid w:val="00DA506B"/>
    <w:rsid w:val="00DA5C92"/>
    <w:rsid w:val="00DA5DF3"/>
    <w:rsid w:val="00DA600E"/>
    <w:rsid w:val="00DA6ED8"/>
    <w:rsid w:val="00DB0007"/>
    <w:rsid w:val="00DB0232"/>
    <w:rsid w:val="00DB0C4D"/>
    <w:rsid w:val="00DB152B"/>
    <w:rsid w:val="00DB17C9"/>
    <w:rsid w:val="00DB1A0D"/>
    <w:rsid w:val="00DB1D14"/>
    <w:rsid w:val="00DB30DA"/>
    <w:rsid w:val="00DB4C9E"/>
    <w:rsid w:val="00DB4EC3"/>
    <w:rsid w:val="00DB7626"/>
    <w:rsid w:val="00DB7B39"/>
    <w:rsid w:val="00DB7CB1"/>
    <w:rsid w:val="00DC00A9"/>
    <w:rsid w:val="00DC0F2B"/>
    <w:rsid w:val="00DC257D"/>
    <w:rsid w:val="00DC3016"/>
    <w:rsid w:val="00DC349B"/>
    <w:rsid w:val="00DC3619"/>
    <w:rsid w:val="00DC45D2"/>
    <w:rsid w:val="00DC5282"/>
    <w:rsid w:val="00DC5EEC"/>
    <w:rsid w:val="00DC610B"/>
    <w:rsid w:val="00DC6193"/>
    <w:rsid w:val="00DC76B3"/>
    <w:rsid w:val="00DD0F4F"/>
    <w:rsid w:val="00DD1847"/>
    <w:rsid w:val="00DD2990"/>
    <w:rsid w:val="00DD2AB2"/>
    <w:rsid w:val="00DD3EF2"/>
    <w:rsid w:val="00DD4128"/>
    <w:rsid w:val="00DD4B34"/>
    <w:rsid w:val="00DD4FB2"/>
    <w:rsid w:val="00DD6405"/>
    <w:rsid w:val="00DD6912"/>
    <w:rsid w:val="00DD69BA"/>
    <w:rsid w:val="00DD6CFC"/>
    <w:rsid w:val="00DD7101"/>
    <w:rsid w:val="00DD73C6"/>
    <w:rsid w:val="00DD7EED"/>
    <w:rsid w:val="00DE07F2"/>
    <w:rsid w:val="00DE13C6"/>
    <w:rsid w:val="00DE13D9"/>
    <w:rsid w:val="00DE1407"/>
    <w:rsid w:val="00DE174C"/>
    <w:rsid w:val="00DE2632"/>
    <w:rsid w:val="00DE374E"/>
    <w:rsid w:val="00DE4277"/>
    <w:rsid w:val="00DE46F9"/>
    <w:rsid w:val="00DE5638"/>
    <w:rsid w:val="00DE58B9"/>
    <w:rsid w:val="00DE63BF"/>
    <w:rsid w:val="00DE6609"/>
    <w:rsid w:val="00DE70D5"/>
    <w:rsid w:val="00DE7275"/>
    <w:rsid w:val="00DE7EFB"/>
    <w:rsid w:val="00DF025D"/>
    <w:rsid w:val="00DF127A"/>
    <w:rsid w:val="00DF1DBB"/>
    <w:rsid w:val="00DF36F8"/>
    <w:rsid w:val="00DF3C04"/>
    <w:rsid w:val="00DF4DA4"/>
    <w:rsid w:val="00DF5A8F"/>
    <w:rsid w:val="00DF5F5D"/>
    <w:rsid w:val="00DF6195"/>
    <w:rsid w:val="00DF6D1C"/>
    <w:rsid w:val="00E001C3"/>
    <w:rsid w:val="00E00E25"/>
    <w:rsid w:val="00E0148E"/>
    <w:rsid w:val="00E01515"/>
    <w:rsid w:val="00E03DFF"/>
    <w:rsid w:val="00E0482C"/>
    <w:rsid w:val="00E0499F"/>
    <w:rsid w:val="00E058ED"/>
    <w:rsid w:val="00E0614B"/>
    <w:rsid w:val="00E07272"/>
    <w:rsid w:val="00E077F1"/>
    <w:rsid w:val="00E110CD"/>
    <w:rsid w:val="00E11D39"/>
    <w:rsid w:val="00E13591"/>
    <w:rsid w:val="00E137D8"/>
    <w:rsid w:val="00E145AE"/>
    <w:rsid w:val="00E14909"/>
    <w:rsid w:val="00E14B33"/>
    <w:rsid w:val="00E150E9"/>
    <w:rsid w:val="00E16918"/>
    <w:rsid w:val="00E16BBE"/>
    <w:rsid w:val="00E16EBC"/>
    <w:rsid w:val="00E20E57"/>
    <w:rsid w:val="00E21210"/>
    <w:rsid w:val="00E21659"/>
    <w:rsid w:val="00E217BC"/>
    <w:rsid w:val="00E22B58"/>
    <w:rsid w:val="00E26ACD"/>
    <w:rsid w:val="00E26DFF"/>
    <w:rsid w:val="00E27230"/>
    <w:rsid w:val="00E276E4"/>
    <w:rsid w:val="00E27CAA"/>
    <w:rsid w:val="00E30029"/>
    <w:rsid w:val="00E30F80"/>
    <w:rsid w:val="00E30FC1"/>
    <w:rsid w:val="00E3155F"/>
    <w:rsid w:val="00E31768"/>
    <w:rsid w:val="00E32933"/>
    <w:rsid w:val="00E32EC4"/>
    <w:rsid w:val="00E347B0"/>
    <w:rsid w:val="00E3550D"/>
    <w:rsid w:val="00E35A00"/>
    <w:rsid w:val="00E378BD"/>
    <w:rsid w:val="00E37E96"/>
    <w:rsid w:val="00E40138"/>
    <w:rsid w:val="00E402DE"/>
    <w:rsid w:val="00E4050A"/>
    <w:rsid w:val="00E4176A"/>
    <w:rsid w:val="00E41B40"/>
    <w:rsid w:val="00E42A0B"/>
    <w:rsid w:val="00E42E22"/>
    <w:rsid w:val="00E434F2"/>
    <w:rsid w:val="00E43819"/>
    <w:rsid w:val="00E44CE0"/>
    <w:rsid w:val="00E4504B"/>
    <w:rsid w:val="00E45AEE"/>
    <w:rsid w:val="00E46E14"/>
    <w:rsid w:val="00E46F20"/>
    <w:rsid w:val="00E47399"/>
    <w:rsid w:val="00E5174A"/>
    <w:rsid w:val="00E5364B"/>
    <w:rsid w:val="00E5464D"/>
    <w:rsid w:val="00E55B4A"/>
    <w:rsid w:val="00E55F66"/>
    <w:rsid w:val="00E6015E"/>
    <w:rsid w:val="00E6033D"/>
    <w:rsid w:val="00E6057B"/>
    <w:rsid w:val="00E60F63"/>
    <w:rsid w:val="00E6136A"/>
    <w:rsid w:val="00E61780"/>
    <w:rsid w:val="00E61FF9"/>
    <w:rsid w:val="00E62D4F"/>
    <w:rsid w:val="00E63565"/>
    <w:rsid w:val="00E638BB"/>
    <w:rsid w:val="00E647E6"/>
    <w:rsid w:val="00E65497"/>
    <w:rsid w:val="00E65F4A"/>
    <w:rsid w:val="00E665DC"/>
    <w:rsid w:val="00E67059"/>
    <w:rsid w:val="00E706A4"/>
    <w:rsid w:val="00E70D0E"/>
    <w:rsid w:val="00E718A2"/>
    <w:rsid w:val="00E71D6E"/>
    <w:rsid w:val="00E71DC4"/>
    <w:rsid w:val="00E725A1"/>
    <w:rsid w:val="00E731B2"/>
    <w:rsid w:val="00E73BB3"/>
    <w:rsid w:val="00E76827"/>
    <w:rsid w:val="00E7792F"/>
    <w:rsid w:val="00E80B44"/>
    <w:rsid w:val="00E80CA3"/>
    <w:rsid w:val="00E827FB"/>
    <w:rsid w:val="00E82A82"/>
    <w:rsid w:val="00E82F2D"/>
    <w:rsid w:val="00E83807"/>
    <w:rsid w:val="00E83A37"/>
    <w:rsid w:val="00E8476C"/>
    <w:rsid w:val="00E849DA"/>
    <w:rsid w:val="00E84FAD"/>
    <w:rsid w:val="00E8522A"/>
    <w:rsid w:val="00E858C6"/>
    <w:rsid w:val="00E85A2C"/>
    <w:rsid w:val="00E8667C"/>
    <w:rsid w:val="00E9090F"/>
    <w:rsid w:val="00E90954"/>
    <w:rsid w:val="00E91458"/>
    <w:rsid w:val="00E915CD"/>
    <w:rsid w:val="00E91D5E"/>
    <w:rsid w:val="00E92075"/>
    <w:rsid w:val="00E9314B"/>
    <w:rsid w:val="00E93660"/>
    <w:rsid w:val="00E93D03"/>
    <w:rsid w:val="00E93D70"/>
    <w:rsid w:val="00E9528B"/>
    <w:rsid w:val="00E9590E"/>
    <w:rsid w:val="00E959DC"/>
    <w:rsid w:val="00E95E1F"/>
    <w:rsid w:val="00E96375"/>
    <w:rsid w:val="00E97569"/>
    <w:rsid w:val="00E975CC"/>
    <w:rsid w:val="00E97865"/>
    <w:rsid w:val="00EA061B"/>
    <w:rsid w:val="00EA13C6"/>
    <w:rsid w:val="00EA28BB"/>
    <w:rsid w:val="00EA4323"/>
    <w:rsid w:val="00EA4DC3"/>
    <w:rsid w:val="00EA732D"/>
    <w:rsid w:val="00EA756D"/>
    <w:rsid w:val="00EA7C33"/>
    <w:rsid w:val="00EB1140"/>
    <w:rsid w:val="00EB163F"/>
    <w:rsid w:val="00EB1781"/>
    <w:rsid w:val="00EB180D"/>
    <w:rsid w:val="00EB2AC1"/>
    <w:rsid w:val="00EB5247"/>
    <w:rsid w:val="00EB620F"/>
    <w:rsid w:val="00EB6793"/>
    <w:rsid w:val="00EB68E9"/>
    <w:rsid w:val="00EB6C10"/>
    <w:rsid w:val="00EB7226"/>
    <w:rsid w:val="00EB7CF7"/>
    <w:rsid w:val="00EB7FB7"/>
    <w:rsid w:val="00EC0212"/>
    <w:rsid w:val="00EC08D8"/>
    <w:rsid w:val="00EC1A78"/>
    <w:rsid w:val="00EC276C"/>
    <w:rsid w:val="00EC36A6"/>
    <w:rsid w:val="00EC4C81"/>
    <w:rsid w:val="00EC5120"/>
    <w:rsid w:val="00EC523A"/>
    <w:rsid w:val="00EC555E"/>
    <w:rsid w:val="00EC6859"/>
    <w:rsid w:val="00EC6C79"/>
    <w:rsid w:val="00EC785A"/>
    <w:rsid w:val="00EC7EAE"/>
    <w:rsid w:val="00ED1426"/>
    <w:rsid w:val="00ED15EE"/>
    <w:rsid w:val="00ED20DA"/>
    <w:rsid w:val="00ED2C2B"/>
    <w:rsid w:val="00ED2E87"/>
    <w:rsid w:val="00ED449B"/>
    <w:rsid w:val="00ED69A6"/>
    <w:rsid w:val="00ED6DB8"/>
    <w:rsid w:val="00ED7485"/>
    <w:rsid w:val="00ED7948"/>
    <w:rsid w:val="00EE12D2"/>
    <w:rsid w:val="00EE192F"/>
    <w:rsid w:val="00EE198A"/>
    <w:rsid w:val="00EE1E5A"/>
    <w:rsid w:val="00EE3263"/>
    <w:rsid w:val="00EE3934"/>
    <w:rsid w:val="00EE63D8"/>
    <w:rsid w:val="00EE6B9D"/>
    <w:rsid w:val="00EE736B"/>
    <w:rsid w:val="00EF0664"/>
    <w:rsid w:val="00EF0A9C"/>
    <w:rsid w:val="00EF1040"/>
    <w:rsid w:val="00EF11DF"/>
    <w:rsid w:val="00EF158C"/>
    <w:rsid w:val="00EF27EC"/>
    <w:rsid w:val="00EF283F"/>
    <w:rsid w:val="00EF2B69"/>
    <w:rsid w:val="00EF3E6C"/>
    <w:rsid w:val="00EF50D3"/>
    <w:rsid w:val="00EF5D2C"/>
    <w:rsid w:val="00EF7100"/>
    <w:rsid w:val="00F0236E"/>
    <w:rsid w:val="00F04516"/>
    <w:rsid w:val="00F0479E"/>
    <w:rsid w:val="00F04B93"/>
    <w:rsid w:val="00F06740"/>
    <w:rsid w:val="00F06869"/>
    <w:rsid w:val="00F071F4"/>
    <w:rsid w:val="00F0734C"/>
    <w:rsid w:val="00F074B7"/>
    <w:rsid w:val="00F10A04"/>
    <w:rsid w:val="00F11175"/>
    <w:rsid w:val="00F12050"/>
    <w:rsid w:val="00F13BF7"/>
    <w:rsid w:val="00F14790"/>
    <w:rsid w:val="00F14934"/>
    <w:rsid w:val="00F14C47"/>
    <w:rsid w:val="00F14F42"/>
    <w:rsid w:val="00F1504D"/>
    <w:rsid w:val="00F1545A"/>
    <w:rsid w:val="00F1570C"/>
    <w:rsid w:val="00F2185D"/>
    <w:rsid w:val="00F22D59"/>
    <w:rsid w:val="00F23BF1"/>
    <w:rsid w:val="00F23F04"/>
    <w:rsid w:val="00F24BD0"/>
    <w:rsid w:val="00F24CB6"/>
    <w:rsid w:val="00F25271"/>
    <w:rsid w:val="00F25BCA"/>
    <w:rsid w:val="00F26156"/>
    <w:rsid w:val="00F26C31"/>
    <w:rsid w:val="00F27CF4"/>
    <w:rsid w:val="00F30969"/>
    <w:rsid w:val="00F30DA6"/>
    <w:rsid w:val="00F31721"/>
    <w:rsid w:val="00F31C07"/>
    <w:rsid w:val="00F33290"/>
    <w:rsid w:val="00F33354"/>
    <w:rsid w:val="00F3421A"/>
    <w:rsid w:val="00F34A6E"/>
    <w:rsid w:val="00F36965"/>
    <w:rsid w:val="00F36995"/>
    <w:rsid w:val="00F37925"/>
    <w:rsid w:val="00F400B3"/>
    <w:rsid w:val="00F42264"/>
    <w:rsid w:val="00F43027"/>
    <w:rsid w:val="00F43C88"/>
    <w:rsid w:val="00F451E1"/>
    <w:rsid w:val="00F51854"/>
    <w:rsid w:val="00F52289"/>
    <w:rsid w:val="00F531E1"/>
    <w:rsid w:val="00F532AA"/>
    <w:rsid w:val="00F533B1"/>
    <w:rsid w:val="00F54097"/>
    <w:rsid w:val="00F545F8"/>
    <w:rsid w:val="00F55361"/>
    <w:rsid w:val="00F56321"/>
    <w:rsid w:val="00F57562"/>
    <w:rsid w:val="00F60D56"/>
    <w:rsid w:val="00F61596"/>
    <w:rsid w:val="00F6171A"/>
    <w:rsid w:val="00F61C23"/>
    <w:rsid w:val="00F61D8D"/>
    <w:rsid w:val="00F62116"/>
    <w:rsid w:val="00F626AD"/>
    <w:rsid w:val="00F628E6"/>
    <w:rsid w:val="00F63E00"/>
    <w:rsid w:val="00F643C6"/>
    <w:rsid w:val="00F653E5"/>
    <w:rsid w:val="00F65549"/>
    <w:rsid w:val="00F65F24"/>
    <w:rsid w:val="00F663D8"/>
    <w:rsid w:val="00F67846"/>
    <w:rsid w:val="00F67D08"/>
    <w:rsid w:val="00F71C23"/>
    <w:rsid w:val="00F75DA6"/>
    <w:rsid w:val="00F75ED9"/>
    <w:rsid w:val="00F763BE"/>
    <w:rsid w:val="00F77721"/>
    <w:rsid w:val="00F80369"/>
    <w:rsid w:val="00F80D33"/>
    <w:rsid w:val="00F81480"/>
    <w:rsid w:val="00F818A6"/>
    <w:rsid w:val="00F82858"/>
    <w:rsid w:val="00F84638"/>
    <w:rsid w:val="00F84C97"/>
    <w:rsid w:val="00F85B29"/>
    <w:rsid w:val="00F85D7F"/>
    <w:rsid w:val="00F876C6"/>
    <w:rsid w:val="00F904DB"/>
    <w:rsid w:val="00F90B77"/>
    <w:rsid w:val="00F91B30"/>
    <w:rsid w:val="00F92341"/>
    <w:rsid w:val="00F92CAF"/>
    <w:rsid w:val="00F92F3B"/>
    <w:rsid w:val="00F93024"/>
    <w:rsid w:val="00F9364F"/>
    <w:rsid w:val="00F9370D"/>
    <w:rsid w:val="00F93DAF"/>
    <w:rsid w:val="00F941DC"/>
    <w:rsid w:val="00F94602"/>
    <w:rsid w:val="00F94716"/>
    <w:rsid w:val="00F969A0"/>
    <w:rsid w:val="00F97438"/>
    <w:rsid w:val="00F97D0B"/>
    <w:rsid w:val="00FA042B"/>
    <w:rsid w:val="00FA052A"/>
    <w:rsid w:val="00FA136D"/>
    <w:rsid w:val="00FA1D5A"/>
    <w:rsid w:val="00FA2248"/>
    <w:rsid w:val="00FA2770"/>
    <w:rsid w:val="00FA2E00"/>
    <w:rsid w:val="00FA3109"/>
    <w:rsid w:val="00FA39F5"/>
    <w:rsid w:val="00FA4F36"/>
    <w:rsid w:val="00FA5179"/>
    <w:rsid w:val="00FA5D12"/>
    <w:rsid w:val="00FA63D9"/>
    <w:rsid w:val="00FA653C"/>
    <w:rsid w:val="00FA69F5"/>
    <w:rsid w:val="00FA6E4A"/>
    <w:rsid w:val="00FA7058"/>
    <w:rsid w:val="00FB0138"/>
    <w:rsid w:val="00FB0968"/>
    <w:rsid w:val="00FB0F68"/>
    <w:rsid w:val="00FB129E"/>
    <w:rsid w:val="00FB235C"/>
    <w:rsid w:val="00FB2F00"/>
    <w:rsid w:val="00FB39C3"/>
    <w:rsid w:val="00FB5363"/>
    <w:rsid w:val="00FB5F9B"/>
    <w:rsid w:val="00FB76A3"/>
    <w:rsid w:val="00FC02DC"/>
    <w:rsid w:val="00FC0598"/>
    <w:rsid w:val="00FC0A46"/>
    <w:rsid w:val="00FC11BD"/>
    <w:rsid w:val="00FC1579"/>
    <w:rsid w:val="00FC3933"/>
    <w:rsid w:val="00FC4402"/>
    <w:rsid w:val="00FC4969"/>
    <w:rsid w:val="00FC5392"/>
    <w:rsid w:val="00FC594F"/>
    <w:rsid w:val="00FC5F18"/>
    <w:rsid w:val="00FC660A"/>
    <w:rsid w:val="00FC6B02"/>
    <w:rsid w:val="00FC6E04"/>
    <w:rsid w:val="00FC76AF"/>
    <w:rsid w:val="00FC7CD4"/>
    <w:rsid w:val="00FC7D98"/>
    <w:rsid w:val="00FD001E"/>
    <w:rsid w:val="00FD066C"/>
    <w:rsid w:val="00FD1212"/>
    <w:rsid w:val="00FD2B3F"/>
    <w:rsid w:val="00FD4303"/>
    <w:rsid w:val="00FD4669"/>
    <w:rsid w:val="00FD5A09"/>
    <w:rsid w:val="00FE0670"/>
    <w:rsid w:val="00FE1DD2"/>
    <w:rsid w:val="00FE1FF2"/>
    <w:rsid w:val="00FE3121"/>
    <w:rsid w:val="00FE399C"/>
    <w:rsid w:val="00FE3B13"/>
    <w:rsid w:val="00FE3D1E"/>
    <w:rsid w:val="00FE564B"/>
    <w:rsid w:val="00FE6ECD"/>
    <w:rsid w:val="00FE769B"/>
    <w:rsid w:val="00FE7F69"/>
    <w:rsid w:val="00FF01E1"/>
    <w:rsid w:val="00FF0712"/>
    <w:rsid w:val="00FF0EA4"/>
    <w:rsid w:val="00FF10BC"/>
    <w:rsid w:val="00FF119B"/>
    <w:rsid w:val="00FF256E"/>
    <w:rsid w:val="00FF2D3E"/>
    <w:rsid w:val="00FF2E49"/>
    <w:rsid w:val="00FF3151"/>
    <w:rsid w:val="00FF36BF"/>
    <w:rsid w:val="00FF3EF4"/>
    <w:rsid w:val="00FF40FF"/>
    <w:rsid w:val="00FF6213"/>
    <w:rsid w:val="00FF7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299D2F"/>
  <w15:docId w15:val="{FF6A4AEF-5057-4C33-B44A-B8E1A96B2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762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7001B"/>
    <w:pPr>
      <w:jc w:val="both"/>
      <w:outlineLvl w:val="0"/>
    </w:pPr>
    <w:rPr>
      <w:b/>
      <w:sz w:val="2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4569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D2497"/>
    <w:pPr>
      <w:keepNext/>
      <w:outlineLvl w:val="2"/>
    </w:pPr>
    <w:rPr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02C0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5D2497"/>
    <w:pPr>
      <w:keepNext/>
      <w:outlineLvl w:val="5"/>
    </w:pPr>
    <w:rPr>
      <w:sz w:val="20"/>
      <w:szCs w:val="20"/>
    </w:rPr>
  </w:style>
  <w:style w:type="paragraph" w:styleId="Nagwek8">
    <w:name w:val="heading 8"/>
    <w:basedOn w:val="Normalny"/>
    <w:next w:val="Normalny"/>
    <w:qFormat/>
    <w:rsid w:val="005D2497"/>
    <w:pPr>
      <w:keepNext/>
      <w:ind w:left="240"/>
      <w:jc w:val="both"/>
      <w:outlineLvl w:val="7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34569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6Znak">
    <w:name w:val="Nagłówek 6 Znak"/>
    <w:basedOn w:val="Domylnaczcionkaakapitu"/>
    <w:link w:val="Nagwek6"/>
    <w:rsid w:val="0034569D"/>
  </w:style>
  <w:style w:type="paragraph" w:styleId="Tytu">
    <w:name w:val="Title"/>
    <w:basedOn w:val="Normalny"/>
    <w:qFormat/>
    <w:rsid w:val="005D2497"/>
    <w:pPr>
      <w:jc w:val="center"/>
    </w:pPr>
    <w:rPr>
      <w:b/>
      <w:bCs/>
      <w:sz w:val="72"/>
      <w:szCs w:val="20"/>
    </w:rPr>
  </w:style>
  <w:style w:type="paragraph" w:styleId="Podtytu">
    <w:name w:val="Subtitle"/>
    <w:basedOn w:val="Normalny"/>
    <w:link w:val="PodtytuZnak"/>
    <w:uiPriority w:val="99"/>
    <w:qFormat/>
    <w:rsid w:val="005D2497"/>
    <w:rPr>
      <w:szCs w:val="20"/>
    </w:rPr>
  </w:style>
  <w:style w:type="paragraph" w:styleId="Tekstpodstawowy3">
    <w:name w:val="Body Text 3"/>
    <w:basedOn w:val="Normalny"/>
    <w:link w:val="Tekstpodstawowy3Znak"/>
    <w:rsid w:val="005D2497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166111"/>
    <w:rPr>
      <w:sz w:val="24"/>
    </w:rPr>
  </w:style>
  <w:style w:type="paragraph" w:styleId="Tekstpodstawowy2">
    <w:name w:val="Body Text 2"/>
    <w:basedOn w:val="Normalny"/>
    <w:link w:val="Tekstpodstawowy2Znak"/>
    <w:rsid w:val="005D2497"/>
    <w:pPr>
      <w:numPr>
        <w:ilvl w:val="12"/>
      </w:numPr>
    </w:pPr>
    <w:rPr>
      <w:i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B6081"/>
    <w:rPr>
      <w:i/>
      <w:sz w:val="24"/>
    </w:rPr>
  </w:style>
  <w:style w:type="paragraph" w:styleId="Nagwek">
    <w:name w:val="header"/>
    <w:aliases w:val="Nagłówek strony"/>
    <w:basedOn w:val="Normalny"/>
    <w:link w:val="NagwekZnak"/>
    <w:rsid w:val="005D249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0B6081"/>
  </w:style>
  <w:style w:type="paragraph" w:styleId="Tekstpodstawowy">
    <w:name w:val="Body Text"/>
    <w:aliases w:val=" Znak1,Znak1"/>
    <w:basedOn w:val="Normalny"/>
    <w:link w:val="TekstpodstawowyZnak"/>
    <w:semiHidden/>
    <w:rsid w:val="005D2497"/>
    <w:pPr>
      <w:jc w:val="both"/>
    </w:pPr>
    <w:rPr>
      <w:szCs w:val="20"/>
    </w:rPr>
  </w:style>
  <w:style w:type="character" w:customStyle="1" w:styleId="TekstpodstawowyZnak">
    <w:name w:val="Tekst podstawowy Znak"/>
    <w:aliases w:val=" Znak1 Znak,Znak1 Znak"/>
    <w:basedOn w:val="Domylnaczcionkaakapitu"/>
    <w:link w:val="Tekstpodstawowy"/>
    <w:semiHidden/>
    <w:rsid w:val="000B6081"/>
    <w:rPr>
      <w:sz w:val="24"/>
    </w:rPr>
  </w:style>
  <w:style w:type="paragraph" w:styleId="Tekstpodstawowywcity3">
    <w:name w:val="Body Text Indent 3"/>
    <w:basedOn w:val="Normalny"/>
    <w:link w:val="Tekstpodstawowywcity3Znak"/>
    <w:rsid w:val="005D2497"/>
    <w:pPr>
      <w:ind w:left="360"/>
      <w:jc w:val="both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D42F8"/>
    <w:rPr>
      <w:sz w:val="24"/>
    </w:rPr>
  </w:style>
  <w:style w:type="paragraph" w:styleId="Tekstpodstawowywcity">
    <w:name w:val="Body Text Indent"/>
    <w:basedOn w:val="Normalny"/>
    <w:link w:val="TekstpodstawowywcityZnak"/>
    <w:semiHidden/>
    <w:rsid w:val="005D2497"/>
    <w:pPr>
      <w:ind w:left="283"/>
    </w:pPr>
    <w:rPr>
      <w:b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63FDE"/>
    <w:rPr>
      <w:b/>
      <w:sz w:val="24"/>
    </w:rPr>
  </w:style>
  <w:style w:type="paragraph" w:styleId="Tekstpodstawowywcity2">
    <w:name w:val="Body Text Indent 2"/>
    <w:basedOn w:val="Normalny"/>
    <w:semiHidden/>
    <w:rsid w:val="005D2497"/>
    <w:pPr>
      <w:ind w:firstLine="708"/>
      <w:jc w:val="both"/>
    </w:pPr>
    <w:rPr>
      <w:szCs w:val="20"/>
    </w:rPr>
  </w:style>
  <w:style w:type="character" w:styleId="Hipercze">
    <w:name w:val="Hyperlink"/>
    <w:basedOn w:val="Domylnaczcionkaakapitu"/>
    <w:uiPriority w:val="99"/>
    <w:rsid w:val="005D2497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5D2497"/>
    <w:rPr>
      <w:color w:val="800080"/>
      <w:u w:val="single"/>
    </w:rPr>
  </w:style>
  <w:style w:type="character" w:styleId="Numerstrony">
    <w:name w:val="page number"/>
    <w:basedOn w:val="Domylnaczcionkaakapitu"/>
    <w:semiHidden/>
    <w:rsid w:val="005D2497"/>
  </w:style>
  <w:style w:type="paragraph" w:styleId="Tekstdymka">
    <w:name w:val="Balloon Text"/>
    <w:basedOn w:val="Normalny"/>
    <w:link w:val="TekstdymkaZnak"/>
    <w:uiPriority w:val="99"/>
    <w:semiHidden/>
    <w:unhideWhenUsed/>
    <w:rsid w:val="005F62F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62F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D2E8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topka">
    <w:name w:val="footer"/>
    <w:basedOn w:val="Normalny"/>
    <w:link w:val="StopkaZnak"/>
    <w:uiPriority w:val="99"/>
    <w:unhideWhenUsed/>
    <w:rsid w:val="00ED79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7948"/>
    <w:rPr>
      <w:sz w:val="24"/>
      <w:szCs w:val="24"/>
    </w:rPr>
  </w:style>
  <w:style w:type="paragraph" w:styleId="Bezodstpw">
    <w:name w:val="No Spacing"/>
    <w:uiPriority w:val="99"/>
    <w:qFormat/>
    <w:rsid w:val="008555E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kapitzlist">
    <w:name w:val="List Paragraph"/>
    <w:aliases w:val="Numerowanie,List Paragraph,Akapit z listą BS,CW_Lista,normalny tekst,Akapit z list¹,Preambuła,L1"/>
    <w:basedOn w:val="Normalny"/>
    <w:link w:val="AkapitzlistZnak"/>
    <w:uiPriority w:val="34"/>
    <w:qFormat/>
    <w:rsid w:val="002D36DC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0161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01615"/>
  </w:style>
  <w:style w:type="character" w:styleId="Odwoanieprzypisukocowego">
    <w:name w:val="endnote reference"/>
    <w:basedOn w:val="Domylnaczcionkaakapitu"/>
    <w:uiPriority w:val="99"/>
    <w:semiHidden/>
    <w:unhideWhenUsed/>
    <w:rsid w:val="00C01615"/>
    <w:rPr>
      <w:vertAlign w:val="superscript"/>
    </w:rPr>
  </w:style>
  <w:style w:type="paragraph" w:customStyle="1" w:styleId="siwz">
    <w:name w:val="siwz"/>
    <w:basedOn w:val="Normalny"/>
    <w:qFormat/>
    <w:rsid w:val="00675D04"/>
    <w:pPr>
      <w:contextualSpacing/>
      <w:jc w:val="both"/>
    </w:pPr>
    <w:rPr>
      <w:bCs/>
      <w:iCs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02C0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5E064F"/>
    <w:rPr>
      <w:sz w:val="24"/>
    </w:rPr>
  </w:style>
  <w:style w:type="paragraph" w:styleId="Spistreci1">
    <w:name w:val="toc 1"/>
    <w:basedOn w:val="Normalny"/>
    <w:next w:val="Normalny"/>
    <w:autoRedefine/>
    <w:uiPriority w:val="39"/>
    <w:unhideWhenUsed/>
    <w:rsid w:val="006805B6"/>
  </w:style>
  <w:style w:type="paragraph" w:styleId="Spistreci3">
    <w:name w:val="toc 3"/>
    <w:basedOn w:val="Normalny"/>
    <w:next w:val="Normalny"/>
    <w:autoRedefine/>
    <w:uiPriority w:val="39"/>
    <w:unhideWhenUsed/>
    <w:rsid w:val="006805B6"/>
    <w:pPr>
      <w:ind w:left="48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6805B6"/>
    <w:pPr>
      <w:keepNext/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customStyle="1" w:styleId="Default">
    <w:name w:val="Default"/>
    <w:link w:val="DefaultZnak"/>
    <w:rsid w:val="00B716CC"/>
    <w:pPr>
      <w:suppressAutoHyphens/>
      <w:autoSpaceDE w:val="0"/>
    </w:pPr>
    <w:rPr>
      <w:rFonts w:eastAsia="Calibri" w:cs="Calibri"/>
      <w:color w:val="000000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572F21"/>
    <w:rPr>
      <w:b/>
      <w:sz w:val="28"/>
    </w:rPr>
  </w:style>
  <w:style w:type="paragraph" w:customStyle="1" w:styleId="Tekstpodstawowy32">
    <w:name w:val="Tekst podstawowy 32"/>
    <w:basedOn w:val="Normalny"/>
    <w:rsid w:val="000F5A76"/>
    <w:pPr>
      <w:suppressAutoHyphens/>
    </w:pPr>
    <w:rPr>
      <w:rFonts w:ascii="Arial" w:hAnsi="Arial" w:cs="Arial"/>
      <w:sz w:val="20"/>
      <w:szCs w:val="20"/>
      <w:lang w:eastAsia="ar-SA"/>
    </w:rPr>
  </w:style>
  <w:style w:type="paragraph" w:customStyle="1" w:styleId="Standardowy1">
    <w:name w:val="Standardowy1"/>
    <w:rsid w:val="001252D8"/>
    <w:pPr>
      <w:suppressAutoHyphens/>
    </w:pPr>
    <w:rPr>
      <w:sz w:val="24"/>
      <w:lang w:eastAsia="ar-SA"/>
    </w:rPr>
  </w:style>
  <w:style w:type="paragraph" w:customStyle="1" w:styleId="biedro">
    <w:name w:val="biedro"/>
    <w:rsid w:val="00543A7F"/>
    <w:pPr>
      <w:suppressAutoHyphens/>
      <w:jc w:val="both"/>
    </w:pPr>
    <w:rPr>
      <w:rFonts w:ascii="Arial" w:hAnsi="Arial" w:cs="Arial"/>
      <w:sz w:val="24"/>
      <w:szCs w:val="24"/>
      <w:lang w:eastAsia="zh-CN"/>
    </w:rPr>
  </w:style>
  <w:style w:type="paragraph" w:customStyle="1" w:styleId="Akapitzlist1">
    <w:name w:val="Akapit z listą1"/>
    <w:basedOn w:val="Normalny"/>
    <w:rsid w:val="00543A7F"/>
    <w:pPr>
      <w:suppressAutoHyphens/>
      <w:ind w:left="720"/>
      <w:contextualSpacing/>
    </w:pPr>
    <w:rPr>
      <w:lang w:eastAsia="zh-CN"/>
    </w:rPr>
  </w:style>
  <w:style w:type="paragraph" w:customStyle="1" w:styleId="Tekstpodstawowy31">
    <w:name w:val="Tekst podstawowy 31"/>
    <w:basedOn w:val="Normalny"/>
    <w:rsid w:val="00543A7F"/>
    <w:pPr>
      <w:suppressAutoHyphens/>
      <w:spacing w:before="60" w:after="60"/>
      <w:jc w:val="both"/>
    </w:pPr>
    <w:rPr>
      <w:rFonts w:ascii="Verdana" w:hAnsi="Verdana" w:cs="Verdana"/>
      <w:b/>
      <w:bCs/>
      <w:sz w:val="20"/>
      <w:szCs w:val="20"/>
      <w:lang w:eastAsia="zh-CN"/>
    </w:rPr>
  </w:style>
  <w:style w:type="paragraph" w:customStyle="1" w:styleId="Akapitzlist10">
    <w:name w:val="Akapit z listą1"/>
    <w:basedOn w:val="Normalny"/>
    <w:uiPriority w:val="99"/>
    <w:rsid w:val="00A76827"/>
    <w:pPr>
      <w:ind w:left="708"/>
    </w:pPr>
  </w:style>
  <w:style w:type="paragraph" w:customStyle="1" w:styleId="Zwykytekst1">
    <w:name w:val="Zwykły tekst1"/>
    <w:basedOn w:val="Normalny"/>
    <w:rsid w:val="009F4202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ReportText">
    <w:name w:val="Report Text"/>
    <w:uiPriority w:val="99"/>
    <w:rsid w:val="00AA13E0"/>
    <w:pPr>
      <w:suppressAutoHyphens/>
      <w:spacing w:after="120" w:line="260" w:lineRule="atLeast"/>
      <w:jc w:val="both"/>
    </w:pPr>
    <w:rPr>
      <w:rFonts w:ascii="Arial" w:eastAsia="Arial" w:hAnsi="Arial" w:cs="Arial"/>
      <w:lang w:eastAsia="ar-SA"/>
    </w:rPr>
  </w:style>
  <w:style w:type="paragraph" w:customStyle="1" w:styleId="western">
    <w:name w:val="western"/>
    <w:basedOn w:val="Normalny"/>
    <w:rsid w:val="00DB7626"/>
    <w:pPr>
      <w:spacing w:before="100" w:beforeAutospacing="1" w:after="119"/>
    </w:pPr>
    <w:rPr>
      <w:color w:val="00000A"/>
    </w:rPr>
  </w:style>
  <w:style w:type="character" w:customStyle="1" w:styleId="Styl12pt">
    <w:name w:val="Styl 12 pt"/>
    <w:basedOn w:val="Domylnaczcionkaakapitu"/>
    <w:rsid w:val="00AE3958"/>
    <w:rPr>
      <w:rFonts w:ascii="Arial" w:hAnsi="Arial" w:cs="Arial" w:hint="default"/>
      <w:sz w:val="20"/>
    </w:rPr>
  </w:style>
  <w:style w:type="character" w:customStyle="1" w:styleId="Teksttreci">
    <w:name w:val="Tekst treści_"/>
    <w:basedOn w:val="Domylnaczcionkaakapitu"/>
    <w:link w:val="Teksttreci0"/>
    <w:locked/>
    <w:rsid w:val="00DE13D9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E13D9"/>
    <w:pPr>
      <w:widowControl w:val="0"/>
      <w:shd w:val="clear" w:color="auto" w:fill="FFFFFF"/>
      <w:spacing w:line="276" w:lineRule="auto"/>
    </w:pPr>
    <w:rPr>
      <w:rFonts w:ascii="Verdana" w:eastAsia="Verdana" w:hAnsi="Verdana" w:cs="Verdana"/>
      <w:sz w:val="18"/>
      <w:szCs w:val="18"/>
    </w:rPr>
  </w:style>
  <w:style w:type="character" w:customStyle="1" w:styleId="Teksttreci2">
    <w:name w:val="Tekst treści (2)_"/>
    <w:basedOn w:val="Domylnaczcionkaakapitu"/>
    <w:link w:val="Teksttreci20"/>
    <w:locked/>
    <w:rsid w:val="00DE13D9"/>
    <w:rPr>
      <w:rFonts w:ascii="Arial" w:eastAsia="Arial" w:hAnsi="Arial" w:cs="Arial"/>
      <w:i/>
      <w:iCs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E13D9"/>
    <w:pPr>
      <w:widowControl w:val="0"/>
      <w:shd w:val="clear" w:color="auto" w:fill="FFFFFF"/>
      <w:spacing w:after="200"/>
      <w:jc w:val="both"/>
    </w:pPr>
    <w:rPr>
      <w:rFonts w:ascii="Arial" w:eastAsia="Arial" w:hAnsi="Arial" w:cs="Arial"/>
      <w:i/>
      <w:iCs/>
      <w:sz w:val="18"/>
      <w:szCs w:val="18"/>
    </w:rPr>
  </w:style>
  <w:style w:type="character" w:customStyle="1" w:styleId="AkapitzlistZnak">
    <w:name w:val="Akapit z listą Znak"/>
    <w:aliases w:val="Numerowanie Znak,List Paragraph Znak,Akapit z listą BS Znak,CW_Lista Znak,normalny tekst Znak,Akapit z list¹ Znak,Preambuła Znak,L1 Znak"/>
    <w:link w:val="Akapitzlist"/>
    <w:uiPriority w:val="34"/>
    <w:qFormat/>
    <w:locked/>
    <w:rsid w:val="00CB32D8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951E4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99"/>
    <w:qFormat/>
    <w:rsid w:val="00E6057B"/>
    <w:rPr>
      <w:b/>
      <w:bCs/>
    </w:rPr>
  </w:style>
  <w:style w:type="paragraph" w:customStyle="1" w:styleId="Akapitzlist2">
    <w:name w:val="Akapit z listą2"/>
    <w:basedOn w:val="Normalny"/>
    <w:rsid w:val="00E6057B"/>
    <w:pPr>
      <w:suppressAutoHyphens/>
      <w:spacing w:line="100" w:lineRule="atLeast"/>
      <w:ind w:left="708"/>
    </w:pPr>
    <w:rPr>
      <w:rFonts w:ascii="Arial" w:hAnsi="Arial" w:cs="Arial"/>
      <w:lang w:eastAsia="ar-SA"/>
    </w:rPr>
  </w:style>
  <w:style w:type="paragraph" w:customStyle="1" w:styleId="Textbody">
    <w:name w:val="Text body"/>
    <w:basedOn w:val="Normalny"/>
    <w:uiPriority w:val="99"/>
    <w:rsid w:val="00E0499F"/>
    <w:pPr>
      <w:suppressAutoHyphens/>
      <w:autoSpaceDN w:val="0"/>
      <w:jc w:val="both"/>
      <w:textAlignment w:val="baseline"/>
    </w:pPr>
    <w:rPr>
      <w:kern w:val="3"/>
    </w:rPr>
  </w:style>
  <w:style w:type="paragraph" w:customStyle="1" w:styleId="ZALACZNIKTEKST">
    <w:name w:val="ZALACZNIK_TEKST"/>
    <w:uiPriority w:val="99"/>
    <w:rsid w:val="009F7558"/>
    <w:pPr>
      <w:widowControl w:val="0"/>
      <w:autoSpaceDE w:val="0"/>
      <w:autoSpaceDN w:val="0"/>
      <w:adjustRightInd w:val="0"/>
      <w:spacing w:after="60" w:line="256" w:lineRule="atLeast"/>
      <w:ind w:left="113" w:right="113"/>
      <w:jc w:val="both"/>
    </w:pPr>
    <w:rPr>
      <w:rFonts w:ascii="Arial" w:hAnsi="Arial" w:cs="Arial"/>
      <w:sz w:val="16"/>
      <w:szCs w:val="16"/>
    </w:rPr>
  </w:style>
  <w:style w:type="character" w:customStyle="1" w:styleId="DefaultZnak">
    <w:name w:val="Default Znak"/>
    <w:basedOn w:val="Domylnaczcionkaakapitu"/>
    <w:link w:val="Default"/>
    <w:locked/>
    <w:rsid w:val="00BC5761"/>
    <w:rPr>
      <w:rFonts w:eastAsia="Calibri" w:cs="Calibri"/>
      <w:color w:val="000000"/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909B5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8B42BC"/>
    <w:pPr>
      <w:suppressAutoHyphens/>
      <w:autoSpaceDN w:val="0"/>
      <w:textAlignment w:val="baseline"/>
    </w:pPr>
    <w:rPr>
      <w:rFonts w:eastAsia="Calibri"/>
    </w:rPr>
  </w:style>
  <w:style w:type="paragraph" w:customStyle="1" w:styleId="Bezodstpw1">
    <w:name w:val="Bez odstępów1"/>
    <w:rsid w:val="00D84679"/>
    <w:rPr>
      <w:rFonts w:ascii="Calibri" w:hAnsi="Calibri"/>
      <w:sz w:val="22"/>
      <w:szCs w:val="22"/>
      <w:lang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E378BD"/>
    <w:rPr>
      <w:sz w:val="24"/>
    </w:rPr>
  </w:style>
  <w:style w:type="table" w:customStyle="1" w:styleId="Tabela-Siatka1">
    <w:name w:val="Tabela - Siatka1"/>
    <w:basedOn w:val="Standardowy"/>
    <w:next w:val="Tabela-Siatka"/>
    <w:uiPriority w:val="59"/>
    <w:rsid w:val="00E85A2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semiHidden/>
    <w:unhideWhenUsed/>
    <w:rsid w:val="004951F8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4951F8"/>
    <w:rPr>
      <w:rFonts w:ascii="Courier New" w:hAnsi="Courier New" w:cs="Courier New"/>
    </w:rPr>
  </w:style>
  <w:style w:type="paragraph" w:customStyle="1" w:styleId="rozdzia">
    <w:name w:val="rozdział"/>
    <w:basedOn w:val="Normalny"/>
    <w:autoRedefine/>
    <w:rsid w:val="004951F8"/>
    <w:pPr>
      <w:jc w:val="center"/>
    </w:pPr>
    <w:rPr>
      <w:b/>
      <w:bCs/>
      <w:iCs/>
      <w:caps/>
      <w:color w:val="000000"/>
      <w:spacing w:val="8"/>
      <w:sz w:val="16"/>
      <w:szCs w:val="16"/>
    </w:rPr>
  </w:style>
  <w:style w:type="table" w:customStyle="1" w:styleId="Tabela-Siatka2">
    <w:name w:val="Tabela - Siatka2"/>
    <w:basedOn w:val="Standardowy"/>
    <w:next w:val="Tabela-Siatka"/>
    <w:uiPriority w:val="59"/>
    <w:rsid w:val="00FA042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4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9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9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4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4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6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0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7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7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8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3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3B862-6713-49BA-919B-B20AF0601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1855</TotalTime>
  <Pages>16</Pages>
  <Words>4331</Words>
  <Characters>25988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G Ł O S Z E N I E</vt:lpstr>
    </vt:vector>
  </TitlesOfParts>
  <Company>UGSWK</Company>
  <LinksUpToDate>false</LinksUpToDate>
  <CharactersWithSpaces>30259</CharactersWithSpaces>
  <SharedDoc>false</SharedDoc>
  <HLinks>
    <vt:vector size="96" baseType="variant">
      <vt:variant>
        <vt:i4>4587529</vt:i4>
      </vt:variant>
      <vt:variant>
        <vt:i4>84</vt:i4>
      </vt:variant>
      <vt:variant>
        <vt:i4>0</vt:i4>
      </vt:variant>
      <vt:variant>
        <vt:i4>5</vt:i4>
      </vt:variant>
      <vt:variant>
        <vt:lpwstr>http://www.komunikaty.pl/komunikaty/3,79737.html?&amp;announcementTypeAlias=przetargi&amp;xxNoticeType=1</vt:lpwstr>
      </vt:variant>
      <vt:variant>
        <vt:lpwstr/>
      </vt:variant>
      <vt:variant>
        <vt:i4>4587529</vt:i4>
      </vt:variant>
      <vt:variant>
        <vt:i4>81</vt:i4>
      </vt:variant>
      <vt:variant>
        <vt:i4>0</vt:i4>
      </vt:variant>
      <vt:variant>
        <vt:i4>5</vt:i4>
      </vt:variant>
      <vt:variant>
        <vt:lpwstr>http://www.komunikaty.pl/komunikaty/3,79737.html?&amp;announcementTypeAlias=przetargi&amp;xxNoticeType=1</vt:lpwstr>
      </vt:variant>
      <vt:variant>
        <vt:lpwstr/>
      </vt:variant>
      <vt:variant>
        <vt:i4>7340109</vt:i4>
      </vt:variant>
      <vt:variant>
        <vt:i4>78</vt:i4>
      </vt:variant>
      <vt:variant>
        <vt:i4>0</vt:i4>
      </vt:variant>
      <vt:variant>
        <vt:i4>5</vt:i4>
      </vt:variant>
      <vt:variant>
        <vt:lpwstr>mailto:zp@umsiechnice.pl</vt:lpwstr>
      </vt:variant>
      <vt:variant>
        <vt:lpwstr/>
      </vt:variant>
      <vt:variant>
        <vt:i4>4587529</vt:i4>
      </vt:variant>
      <vt:variant>
        <vt:i4>75</vt:i4>
      </vt:variant>
      <vt:variant>
        <vt:i4>0</vt:i4>
      </vt:variant>
      <vt:variant>
        <vt:i4>5</vt:i4>
      </vt:variant>
      <vt:variant>
        <vt:lpwstr>http://www.komunikaty.pl/komunikaty/3,79737.html?&amp;announcementTypeAlias=przetargi&amp;xxNoticeType=1</vt:lpwstr>
      </vt:variant>
      <vt:variant>
        <vt:lpwstr/>
      </vt:variant>
      <vt:variant>
        <vt:i4>1048631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_Toc387403389</vt:lpwstr>
      </vt:variant>
      <vt:variant>
        <vt:i4>1048631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_Toc387403388</vt:lpwstr>
      </vt:variant>
      <vt:variant>
        <vt:i4>1048631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_Toc387403387</vt:lpwstr>
      </vt:variant>
      <vt:variant>
        <vt:i4>1048631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_Toc387403386</vt:lpwstr>
      </vt:variant>
      <vt:variant>
        <vt:i4>1048631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_Toc387403385</vt:lpwstr>
      </vt:variant>
      <vt:variant>
        <vt:i4>1048631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_Toc387403384</vt:lpwstr>
      </vt:variant>
      <vt:variant>
        <vt:i4>1048631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_Toc387403383</vt:lpwstr>
      </vt:variant>
      <vt:variant>
        <vt:i4>1048631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_Toc387403382</vt:lpwstr>
      </vt:variant>
      <vt:variant>
        <vt:i4>1048631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_Toc387403381</vt:lpwstr>
      </vt:variant>
      <vt:variant>
        <vt:i4>1048631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_Toc387403380</vt:lpwstr>
      </vt:variant>
      <vt:variant>
        <vt:i4>2031671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_Toc387403379</vt:lpwstr>
      </vt:variant>
      <vt:variant>
        <vt:i4>2031671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_Toc387403378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G Ł O S Z E N I E</dc:title>
  <dc:subject/>
  <dc:creator>kchoina</dc:creator>
  <cp:keywords/>
  <dc:description/>
  <cp:lastModifiedBy>Zarząd Dróg Powiatowych Lębork</cp:lastModifiedBy>
  <cp:revision>41</cp:revision>
  <cp:lastPrinted>2024-10-10T07:02:00Z</cp:lastPrinted>
  <dcterms:created xsi:type="dcterms:W3CDTF">2021-09-27T20:01:00Z</dcterms:created>
  <dcterms:modified xsi:type="dcterms:W3CDTF">2024-10-10T07:07:00Z</dcterms:modified>
</cp:coreProperties>
</file>