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D9B8F" w14:textId="5CCB6C09" w:rsidR="00E05DB0" w:rsidRPr="00D5158A" w:rsidRDefault="00E05DB0" w:rsidP="00D5158A">
      <w:pPr>
        <w:spacing w:line="276" w:lineRule="auto"/>
        <w:jc w:val="right"/>
        <w:rPr>
          <w:rFonts w:eastAsia="Calibri" w:cstheme="minorHAnsi"/>
        </w:rPr>
      </w:pPr>
      <w:r w:rsidRPr="00D5158A">
        <w:rPr>
          <w:rFonts w:eastAsia="Calibri" w:cstheme="minorHAnsi"/>
        </w:rPr>
        <w:t xml:space="preserve">Załącznik nr </w:t>
      </w:r>
      <w:r w:rsidR="00F70718">
        <w:rPr>
          <w:rFonts w:eastAsia="Calibri" w:cstheme="minorHAnsi"/>
        </w:rPr>
        <w:t>10</w:t>
      </w:r>
      <w:r w:rsidRPr="00D5158A">
        <w:rPr>
          <w:rFonts w:eastAsia="Calibri" w:cstheme="minorHAnsi"/>
        </w:rPr>
        <w:t xml:space="preserve"> do SWZ</w:t>
      </w:r>
    </w:p>
    <w:p w14:paraId="37A5687C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</w:p>
    <w:p w14:paraId="5FA624FA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  <w:r w:rsidRPr="00D5158A">
        <w:rPr>
          <w:rFonts w:eastAsia="Calibri" w:cstheme="minorHAnsi"/>
        </w:rPr>
        <w:t>OŚWIADCZENIE WYKONAWCY</w:t>
      </w:r>
    </w:p>
    <w:p w14:paraId="03E5730D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jc w:val="both"/>
        <w:rPr>
          <w:rFonts w:eastAsia="Calibri" w:cstheme="minorHAnsi"/>
          <w:b/>
        </w:rPr>
      </w:pPr>
    </w:p>
    <w:p w14:paraId="147B603D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Nazwa (firma) i adres wykonawcy:</w:t>
      </w:r>
      <w:r w:rsidRPr="00D5158A">
        <w:rPr>
          <w:rFonts w:eastAsia="Calibri" w:cstheme="minorHAnsi"/>
        </w:rPr>
        <w:tab/>
        <w:t>......................................................................................................</w:t>
      </w:r>
    </w:p>
    <w:p w14:paraId="5C27C592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ab/>
        <w:t>......................................................................................................</w:t>
      </w:r>
    </w:p>
    <w:p w14:paraId="7CD361D4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ab/>
        <w:t>......................................................................................................</w:t>
      </w:r>
    </w:p>
    <w:p w14:paraId="545D0284" w14:textId="77777777" w:rsidR="00E05DB0" w:rsidRPr="00D5158A" w:rsidRDefault="00E05DB0" w:rsidP="00D5158A">
      <w:pPr>
        <w:tabs>
          <w:tab w:val="left" w:pos="6804"/>
        </w:tabs>
        <w:spacing w:after="120" w:line="276" w:lineRule="auto"/>
        <w:jc w:val="both"/>
        <w:rPr>
          <w:rFonts w:eastAsia="Calibri" w:cstheme="minorHAnsi"/>
        </w:rPr>
      </w:pPr>
    </w:p>
    <w:p w14:paraId="0F366F94" w14:textId="1788B59D" w:rsidR="00E05DB0" w:rsidRPr="00D5158A" w:rsidRDefault="00E05DB0" w:rsidP="00D5158A">
      <w:pPr>
        <w:shd w:val="clear" w:color="auto" w:fill="FFFFFF"/>
        <w:spacing w:before="202" w:line="276" w:lineRule="auto"/>
        <w:ind w:right="11"/>
        <w:jc w:val="both"/>
        <w:rPr>
          <w:rFonts w:eastAsia="Calibri" w:cstheme="minorHAnsi"/>
          <w:b/>
          <w:sz w:val="23"/>
          <w:szCs w:val="23"/>
        </w:rPr>
      </w:pPr>
      <w:r w:rsidRPr="00D5158A">
        <w:rPr>
          <w:rFonts w:eastAsia="Calibri" w:cstheme="minorHAnsi"/>
        </w:rPr>
        <w:t>Na potrzeby postępowania o udzielenie zamówienia publicznego pn.</w:t>
      </w:r>
      <w:r w:rsidR="00E41A8A" w:rsidRPr="00E41A8A">
        <w:rPr>
          <w:rFonts w:cstheme="minorHAnsi"/>
          <w:b/>
          <w:bCs/>
        </w:rPr>
        <w:t xml:space="preserve"> </w:t>
      </w:r>
      <w:r w:rsidR="00F70718">
        <w:rPr>
          <w:rFonts w:cstheme="minorHAnsi"/>
          <w:b/>
          <w:bCs/>
        </w:rPr>
        <w:t>„</w:t>
      </w:r>
      <w:r w:rsidR="006937E8" w:rsidRPr="00B058CB">
        <w:rPr>
          <w:rFonts w:ascii="Calibri" w:hAnsi="Calibri"/>
          <w:b/>
          <w:bCs/>
        </w:rPr>
        <w:t>Zimowe utrzymanie dróg i placów gminnych w sezonie zimowym 2024/2025 na terenie Gminy Iwanowice</w:t>
      </w:r>
      <w:r w:rsidR="00F70718">
        <w:rPr>
          <w:rFonts w:ascii="Calibri" w:hAnsi="Calibri" w:cs="Calibri"/>
          <w:b/>
          <w:bCs/>
        </w:rPr>
        <w:t>”</w:t>
      </w:r>
      <w:r w:rsidR="001B3209" w:rsidRPr="00D5158A">
        <w:rPr>
          <w:rFonts w:eastAsia="Calibri" w:cstheme="minorHAnsi"/>
          <w:bCs/>
        </w:rPr>
        <w:t>,</w:t>
      </w:r>
      <w:r w:rsidRPr="00D5158A">
        <w:rPr>
          <w:rFonts w:eastAsia="Calibri" w:cstheme="minorHAnsi"/>
          <w:bCs/>
        </w:rPr>
        <w:t xml:space="preserve"> </w:t>
      </w:r>
      <w:r w:rsidRPr="00D5158A">
        <w:rPr>
          <w:rFonts w:eastAsia="Calibri" w:cstheme="minorHAnsi"/>
        </w:rPr>
        <w:t xml:space="preserve">oświadczam, że informacje zawarte w oświadczeniu, o którym mowa w art. 125 ust. 1 ustawy (załącznik nr </w:t>
      </w:r>
      <w:r w:rsidR="0071053D">
        <w:rPr>
          <w:rFonts w:eastAsia="Calibri" w:cstheme="minorHAnsi"/>
        </w:rPr>
        <w:t>4</w:t>
      </w:r>
      <w:r w:rsidRPr="00D5158A">
        <w:rPr>
          <w:rFonts w:eastAsia="Calibri" w:cstheme="minorHAnsi"/>
        </w:rPr>
        <w:t xml:space="preserve"> do SWZ), w zakresie podstaw wykluczenia z postępowania wskazanych przez Zamawiającego, o których mowa w:</w:t>
      </w:r>
    </w:p>
    <w:p w14:paraId="36632A47" w14:textId="2295B381" w:rsidR="00E05DB0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3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</w:t>
      </w:r>
    </w:p>
    <w:p w14:paraId="1559B166" w14:textId="71F07F04" w:rsidR="00E05DB0" w:rsidRPr="00D5158A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4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dotyczących orzeczenia zakazu ubiegania się o zamówienie publiczne tytułem środka zapobiegawczego, </w:t>
      </w:r>
    </w:p>
    <w:p w14:paraId="2CF75419" w14:textId="346F784D" w:rsidR="00E05DB0" w:rsidRPr="00D5158A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5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dotyczących zawarcia z innymi wykonawcami porozumienia mającego na celu zakłócenie konkurencji, </w:t>
      </w:r>
    </w:p>
    <w:p w14:paraId="276205D8" w14:textId="10BD4D67" w:rsidR="00E05DB0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6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</w:t>
      </w:r>
    </w:p>
    <w:p w14:paraId="2D110131" w14:textId="448C33CC" w:rsidR="00F70718" w:rsidRPr="00F70718" w:rsidRDefault="00F70718" w:rsidP="00F70718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cstheme="minorHAnsi"/>
        </w:rPr>
        <w:t>art. 7 ust. 1 ustawy Ustaw</w:t>
      </w:r>
      <w:r w:rsidRPr="00F70718">
        <w:rPr>
          <w:rFonts w:cstheme="minorHAnsi"/>
        </w:rPr>
        <w:t xml:space="preserve"> o przeciwdziałaniu wspieraniu agresji na Ukrainę</w:t>
      </w:r>
      <w:r w:rsidRPr="00F70718">
        <w:rPr>
          <w:rFonts w:eastAsia="Calibri" w:cstheme="minorHAnsi"/>
          <w:bCs/>
        </w:rPr>
        <w:t xml:space="preserve"> </w:t>
      </w:r>
    </w:p>
    <w:p w14:paraId="7687033C" w14:textId="77777777" w:rsidR="00E05DB0" w:rsidRPr="00D5158A" w:rsidRDefault="00E05DB0" w:rsidP="00D515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- są aktualne.</w:t>
      </w:r>
    </w:p>
    <w:p w14:paraId="349417D9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rPr>
          <w:rFonts w:eastAsia="Calibri" w:cstheme="minorHAnsi"/>
          <w:i/>
        </w:rPr>
      </w:pPr>
    </w:p>
    <w:p w14:paraId="3063ADD5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jc w:val="right"/>
        <w:rPr>
          <w:rFonts w:eastAsia="Calibri" w:cstheme="minorHAnsi"/>
          <w:i/>
        </w:rPr>
      </w:pPr>
    </w:p>
    <w:p w14:paraId="7B10A196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rPr>
          <w:rFonts w:eastAsia="Calibri" w:cstheme="minorHAnsi"/>
          <w:i/>
        </w:rPr>
      </w:pPr>
    </w:p>
    <w:p w14:paraId="4813F632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jc w:val="right"/>
        <w:rPr>
          <w:rFonts w:eastAsia="Calibri" w:cstheme="minorHAnsi"/>
          <w:i/>
          <w:sz w:val="20"/>
          <w:szCs w:val="20"/>
        </w:rPr>
      </w:pPr>
      <w:r w:rsidRPr="00D5158A">
        <w:rPr>
          <w:rFonts w:eastAsia="Calibri" w:cstheme="minorHAnsi"/>
          <w:i/>
          <w:sz w:val="20"/>
          <w:szCs w:val="20"/>
        </w:rPr>
        <w:t>podpis osoby (osób) upoważnionej do reprezentowania Wykonawcy</w:t>
      </w:r>
    </w:p>
    <w:p w14:paraId="059321EE" w14:textId="0AD43300" w:rsidR="00B66BDF" w:rsidRDefault="00B66BDF" w:rsidP="008F7103">
      <w:pPr>
        <w:spacing w:line="276" w:lineRule="auto"/>
        <w:rPr>
          <w:rFonts w:eastAsia="Calibri" w:cstheme="minorHAnsi"/>
          <w:color w:val="000000"/>
        </w:rPr>
      </w:pPr>
    </w:p>
    <w:p w14:paraId="0FF19EAD" w14:textId="77777777" w:rsidR="0071053D" w:rsidRPr="0071053D" w:rsidRDefault="0071053D" w:rsidP="0071053D">
      <w:pPr>
        <w:rPr>
          <w:rFonts w:eastAsia="Calibri" w:cstheme="minorHAnsi"/>
        </w:rPr>
      </w:pPr>
    </w:p>
    <w:p w14:paraId="7B539A4C" w14:textId="77777777" w:rsidR="0071053D" w:rsidRPr="0071053D" w:rsidRDefault="0071053D" w:rsidP="0071053D">
      <w:pPr>
        <w:rPr>
          <w:rFonts w:eastAsia="Calibri" w:cstheme="minorHAnsi"/>
        </w:rPr>
      </w:pPr>
    </w:p>
    <w:p w14:paraId="0346D2CD" w14:textId="77777777" w:rsidR="0071053D" w:rsidRDefault="0071053D" w:rsidP="0071053D">
      <w:pPr>
        <w:rPr>
          <w:rFonts w:eastAsia="Calibri" w:cstheme="minorHAnsi"/>
          <w:color w:val="000000"/>
        </w:rPr>
      </w:pPr>
    </w:p>
    <w:p w14:paraId="75E2986C" w14:textId="10FE60D9" w:rsidR="0071053D" w:rsidRPr="0071053D" w:rsidRDefault="0071053D" w:rsidP="0071053D">
      <w:pPr>
        <w:tabs>
          <w:tab w:val="left" w:pos="5820"/>
        </w:tabs>
        <w:rPr>
          <w:rFonts w:eastAsia="Calibri" w:cstheme="minorHAnsi"/>
        </w:rPr>
      </w:pPr>
      <w:r>
        <w:rPr>
          <w:rFonts w:eastAsia="Calibri" w:cstheme="minorHAnsi"/>
        </w:rPr>
        <w:tab/>
      </w:r>
    </w:p>
    <w:sectPr w:rsidR="0071053D" w:rsidRPr="0071053D" w:rsidSect="00837DDB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3E076" w14:textId="77777777" w:rsidR="005B3973" w:rsidRDefault="005B3973" w:rsidP="00C05791">
      <w:pPr>
        <w:spacing w:after="0" w:line="240" w:lineRule="auto"/>
      </w:pPr>
      <w:r>
        <w:separator/>
      </w:r>
    </w:p>
  </w:endnote>
  <w:endnote w:type="continuationSeparator" w:id="0">
    <w:p w14:paraId="0F67C9A3" w14:textId="77777777" w:rsidR="005B3973" w:rsidRDefault="005B3973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7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8CB81" w14:textId="77777777" w:rsidR="005B3973" w:rsidRDefault="005B3973" w:rsidP="00C05791">
      <w:pPr>
        <w:spacing w:after="0" w:line="240" w:lineRule="auto"/>
      </w:pPr>
      <w:r>
        <w:separator/>
      </w:r>
    </w:p>
  </w:footnote>
  <w:footnote w:type="continuationSeparator" w:id="0">
    <w:p w14:paraId="0E7F6275" w14:textId="77777777" w:rsidR="005B3973" w:rsidRDefault="005B3973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FFDA" w14:textId="338BE03E" w:rsidR="00436EE0" w:rsidRPr="0051604D" w:rsidRDefault="00436EE0" w:rsidP="007D1A80">
    <w:pPr>
      <w:pStyle w:val="Standard"/>
      <w:autoSpaceDE w:val="0"/>
      <w:spacing w:after="120"/>
      <w:rPr>
        <w:rFonts w:asciiTheme="minorHAnsi" w:hAnsiTheme="minorHAnsi" w:cs="Times New Roman"/>
        <w:sz w:val="20"/>
        <w:szCs w:val="20"/>
      </w:rPr>
    </w:pPr>
    <w:r w:rsidRPr="0022222C">
      <w:rPr>
        <w:rFonts w:asciiTheme="minorHAnsi" w:eastAsia="Verdana-Bold" w:hAnsiTheme="minorHAnsi" w:cs="Times New Roman"/>
        <w:sz w:val="20"/>
        <w:szCs w:val="20"/>
      </w:rPr>
      <w:t>Numer sprawy: IGKR.271.1.2.2022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CD185" w14:textId="65AC4469" w:rsidR="00795EBB" w:rsidRDefault="00795EBB" w:rsidP="00795EBB">
    <w:pPr>
      <w:pStyle w:val="Standard"/>
      <w:spacing w:after="120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Numer sprawy: </w:t>
    </w:r>
    <w:r w:rsidRPr="00C23FD6">
      <w:rPr>
        <w:rFonts w:ascii="Calibri" w:hAnsi="Calibri"/>
        <w:sz w:val="20"/>
        <w:szCs w:val="20"/>
      </w:rPr>
      <w:t>IGKR.271.</w:t>
    </w:r>
    <w:r w:rsidR="006937E8">
      <w:rPr>
        <w:rFonts w:ascii="Calibri" w:hAnsi="Calibri"/>
        <w:sz w:val="20"/>
        <w:szCs w:val="20"/>
      </w:rPr>
      <w:t>1</w:t>
    </w:r>
    <w:r w:rsidRPr="00C23FD6">
      <w:rPr>
        <w:rFonts w:ascii="Calibri" w:hAnsi="Calibri"/>
        <w:sz w:val="20"/>
        <w:szCs w:val="20"/>
      </w:rPr>
      <w:t>.</w:t>
    </w:r>
    <w:r w:rsidR="006937E8">
      <w:rPr>
        <w:rFonts w:ascii="Calibri" w:hAnsi="Calibri"/>
        <w:sz w:val="20"/>
        <w:szCs w:val="20"/>
      </w:rPr>
      <w:t>1</w:t>
    </w:r>
    <w:r w:rsidR="00B008E5">
      <w:rPr>
        <w:rFonts w:ascii="Calibri" w:hAnsi="Calibri"/>
        <w:sz w:val="20"/>
        <w:szCs w:val="20"/>
      </w:rPr>
      <w:t>2</w:t>
    </w:r>
    <w:r w:rsidRPr="00C23FD6">
      <w:rPr>
        <w:rFonts w:ascii="Calibri" w:hAnsi="Calibri"/>
        <w:sz w:val="20"/>
        <w:szCs w:val="20"/>
      </w:rPr>
      <w:t>.202</w:t>
    </w:r>
    <w:r w:rsidR="006937E8">
      <w:rPr>
        <w:rFonts w:ascii="Calibri" w:hAnsi="Calibri"/>
        <w:sz w:val="20"/>
        <w:szCs w:val="20"/>
      </w:rPr>
      <w:t>4</w:t>
    </w:r>
    <w:r>
      <w:rPr>
        <w:rFonts w:ascii="Calibri" w:hAnsi="Calibri"/>
        <w:sz w:val="20"/>
        <w:szCs w:val="20"/>
      </w:rPr>
      <w:t>.MK</w:t>
    </w:r>
  </w:p>
  <w:p w14:paraId="0BB48880" w14:textId="3CAF211F" w:rsidR="00436EE0" w:rsidRPr="00795EBB" w:rsidRDefault="00795EBB" w:rsidP="00795EBB">
    <w:pPr>
      <w:pStyle w:val="Standard"/>
      <w:spacing w:after="120"/>
      <w:jc w:val="center"/>
    </w:pPr>
    <w:r>
      <w:rPr>
        <w:rFonts w:ascii="Calibri" w:hAnsi="Calibri"/>
        <w:sz w:val="22"/>
        <w:szCs w:val="22"/>
      </w:rPr>
      <w:t>„</w:t>
    </w:r>
    <w:r w:rsidR="006937E8" w:rsidRPr="006937E8">
      <w:rPr>
        <w:rFonts w:ascii="Calibri" w:hAnsi="Calibri"/>
        <w:sz w:val="22"/>
        <w:szCs w:val="22"/>
      </w:rPr>
      <w:t>Zimowe utrzymanie dróg i placów gminnych w sezonie zimowym 2024/2025 na terenie Gminy Iwanowice</w:t>
    </w:r>
    <w:r>
      <w:rPr>
        <w:rFonts w:ascii="Calibri" w:hAnsi="Calibri"/>
        <w:sz w:val="22"/>
        <w:szCs w:val="22"/>
      </w:rPr>
      <w:t xml:space="preserve">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38796316">
    <w:abstractNumId w:val="108"/>
  </w:num>
  <w:num w:numId="2" w16cid:durableId="1332100651">
    <w:abstractNumId w:val="124"/>
  </w:num>
  <w:num w:numId="3" w16cid:durableId="1056779198">
    <w:abstractNumId w:val="117"/>
  </w:num>
  <w:num w:numId="4" w16cid:durableId="1722704980">
    <w:abstractNumId w:val="122"/>
  </w:num>
  <w:num w:numId="5" w16cid:durableId="481001202">
    <w:abstractNumId w:val="116"/>
  </w:num>
  <w:num w:numId="6" w16cid:durableId="96955211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527491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72630">
    <w:abstractNumId w:val="46"/>
  </w:num>
  <w:num w:numId="9" w16cid:durableId="104541822">
    <w:abstractNumId w:val="38"/>
  </w:num>
  <w:num w:numId="10" w16cid:durableId="578753038">
    <w:abstractNumId w:val="119"/>
  </w:num>
  <w:num w:numId="11" w16cid:durableId="1650590583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0704234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147094026">
    <w:abstractNumId w:val="105"/>
  </w:num>
  <w:num w:numId="14" w16cid:durableId="136964601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76931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074160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3713711">
    <w:abstractNumId w:val="54"/>
  </w:num>
  <w:num w:numId="18" w16cid:durableId="618685616">
    <w:abstractNumId w:val="125"/>
  </w:num>
  <w:num w:numId="19" w16cid:durableId="6790487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2057720">
    <w:abstractNumId w:val="121"/>
  </w:num>
  <w:num w:numId="21" w16cid:durableId="1848671501">
    <w:abstractNumId w:val="70"/>
  </w:num>
  <w:num w:numId="22" w16cid:durableId="646591580">
    <w:abstractNumId w:val="120"/>
  </w:num>
  <w:num w:numId="23" w16cid:durableId="1191604973">
    <w:abstractNumId w:val="84"/>
  </w:num>
  <w:num w:numId="24" w16cid:durableId="528225388">
    <w:abstractNumId w:val="100"/>
  </w:num>
  <w:num w:numId="25" w16cid:durableId="11155366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100504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721305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367903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988187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03413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637401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81033629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87932236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74961043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49803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763907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535547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309751701">
    <w:abstractNumId w:val="106"/>
  </w:num>
  <w:num w:numId="39" w16cid:durableId="117191763">
    <w:abstractNumId w:val="132"/>
  </w:num>
  <w:num w:numId="40" w16cid:durableId="208360069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272406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908899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8359143">
    <w:abstractNumId w:val="85"/>
  </w:num>
  <w:num w:numId="44" w16cid:durableId="1868718835">
    <w:abstractNumId w:val="123"/>
  </w:num>
  <w:num w:numId="45" w16cid:durableId="1725062346">
    <w:abstractNumId w:val="53"/>
  </w:num>
  <w:num w:numId="46" w16cid:durableId="130142220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73223008">
    <w:abstractNumId w:val="89"/>
  </w:num>
  <w:num w:numId="48" w16cid:durableId="2101490552">
    <w:abstractNumId w:val="67"/>
  </w:num>
  <w:num w:numId="49" w16cid:durableId="589508152">
    <w:abstractNumId w:val="88"/>
  </w:num>
  <w:num w:numId="50" w16cid:durableId="2049327993">
    <w:abstractNumId w:val="104"/>
  </w:num>
  <w:num w:numId="51" w16cid:durableId="1083721957">
    <w:abstractNumId w:val="48"/>
  </w:num>
  <w:num w:numId="52" w16cid:durableId="1757819583">
    <w:abstractNumId w:val="127"/>
  </w:num>
  <w:num w:numId="53" w16cid:durableId="1860581460">
    <w:abstractNumId w:val="93"/>
  </w:num>
  <w:num w:numId="54" w16cid:durableId="1527132847">
    <w:abstractNumId w:val="110"/>
  </w:num>
  <w:num w:numId="55" w16cid:durableId="1975598876">
    <w:abstractNumId w:val="55"/>
  </w:num>
  <w:num w:numId="56" w16cid:durableId="884676860">
    <w:abstractNumId w:val="73"/>
  </w:num>
  <w:num w:numId="57" w16cid:durableId="1279675814">
    <w:abstractNumId w:val="96"/>
  </w:num>
  <w:num w:numId="58" w16cid:durableId="1995158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597970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478998">
    <w:abstractNumId w:val="14"/>
  </w:num>
  <w:num w:numId="61" w16cid:durableId="9697484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628169">
    <w:abstractNumId w:val="13"/>
    <w:lvlOverride w:ilvl="0">
      <w:startOverride w:val="1"/>
    </w:lvlOverride>
  </w:num>
  <w:num w:numId="63" w16cid:durableId="13655215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177732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5210186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905006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34826502">
    <w:abstractNumId w:val="2"/>
  </w:num>
  <w:num w:numId="68" w16cid:durableId="18649039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728278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3411370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72819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401056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169150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09472984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975812">
    <w:abstractNumId w:val="36"/>
  </w:num>
  <w:num w:numId="76" w16cid:durableId="11362165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867719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152279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9385208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863469840">
    <w:abstractNumId w:val="129"/>
  </w:num>
  <w:num w:numId="81" w16cid:durableId="615986114">
    <w:abstractNumId w:val="131"/>
  </w:num>
  <w:num w:numId="82" w16cid:durableId="587152288">
    <w:abstractNumId w:val="8"/>
  </w:num>
  <w:num w:numId="83" w16cid:durableId="661351740">
    <w:abstractNumId w:val="56"/>
  </w:num>
  <w:num w:numId="84" w16cid:durableId="1053432370">
    <w:abstractNumId w:val="50"/>
  </w:num>
  <w:num w:numId="85" w16cid:durableId="286787407">
    <w:abstractNumId w:val="71"/>
  </w:num>
  <w:num w:numId="86" w16cid:durableId="166138888">
    <w:abstractNumId w:val="78"/>
  </w:num>
  <w:num w:numId="87" w16cid:durableId="1719469361">
    <w:abstractNumId w:val="101"/>
  </w:num>
  <w:num w:numId="88" w16cid:durableId="478232320">
    <w:abstractNumId w:val="58"/>
  </w:num>
  <w:num w:numId="89" w16cid:durableId="1637567482">
    <w:abstractNumId w:val="62"/>
  </w:num>
  <w:num w:numId="90" w16cid:durableId="1682507562">
    <w:abstractNumId w:val="114"/>
  </w:num>
  <w:num w:numId="91" w16cid:durableId="105582356">
    <w:abstractNumId w:val="86"/>
  </w:num>
  <w:num w:numId="92" w16cid:durableId="711424856">
    <w:abstractNumId w:val="113"/>
  </w:num>
  <w:num w:numId="93" w16cid:durableId="1194419225">
    <w:abstractNumId w:val="97"/>
  </w:num>
  <w:num w:numId="94" w16cid:durableId="773668643">
    <w:abstractNumId w:val="109"/>
  </w:num>
  <w:num w:numId="95" w16cid:durableId="558710237">
    <w:abstractNumId w:val="118"/>
  </w:num>
  <w:num w:numId="96" w16cid:durableId="1922788992">
    <w:abstractNumId w:val="77"/>
  </w:num>
  <w:num w:numId="97" w16cid:durableId="193465057">
    <w:abstractNumId w:val="126"/>
  </w:num>
  <w:num w:numId="98" w16cid:durableId="1266500327">
    <w:abstractNumId w:val="74"/>
  </w:num>
  <w:num w:numId="99" w16cid:durableId="636422512">
    <w:abstractNumId w:val="59"/>
  </w:num>
  <w:num w:numId="100" w16cid:durableId="1083456581">
    <w:abstractNumId w:val="80"/>
  </w:num>
  <w:num w:numId="101" w16cid:durableId="48965015">
    <w:abstractNumId w:val="68"/>
  </w:num>
  <w:num w:numId="102" w16cid:durableId="202153924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66493673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711461908">
    <w:abstractNumId w:val="45"/>
  </w:num>
  <w:num w:numId="105" w16cid:durableId="591620181">
    <w:abstractNumId w:val="90"/>
  </w:num>
  <w:num w:numId="106" w16cid:durableId="1022781552">
    <w:abstractNumId w:val="102"/>
  </w:num>
  <w:num w:numId="107" w16cid:durableId="85352149">
    <w:abstractNumId w:val="115"/>
  </w:num>
  <w:num w:numId="108" w16cid:durableId="7978458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86F"/>
    <w:rsid w:val="00017E82"/>
    <w:rsid w:val="0002040D"/>
    <w:rsid w:val="000219BD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5B34"/>
    <w:rsid w:val="000A740A"/>
    <w:rsid w:val="000B3A85"/>
    <w:rsid w:val="000B3F72"/>
    <w:rsid w:val="000B564B"/>
    <w:rsid w:val="000B5BFF"/>
    <w:rsid w:val="000B5F01"/>
    <w:rsid w:val="000B7351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1878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73C"/>
    <w:rsid w:val="0037661E"/>
    <w:rsid w:val="003774F0"/>
    <w:rsid w:val="00381477"/>
    <w:rsid w:val="00384A22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06D2"/>
    <w:rsid w:val="00403441"/>
    <w:rsid w:val="00403530"/>
    <w:rsid w:val="00403683"/>
    <w:rsid w:val="0042009C"/>
    <w:rsid w:val="00420942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41B2"/>
    <w:rsid w:val="004F655B"/>
    <w:rsid w:val="00503D91"/>
    <w:rsid w:val="0050651B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4009"/>
    <w:rsid w:val="00525BA2"/>
    <w:rsid w:val="005264DC"/>
    <w:rsid w:val="00530F4D"/>
    <w:rsid w:val="00531AB2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678B9"/>
    <w:rsid w:val="00571038"/>
    <w:rsid w:val="00576F05"/>
    <w:rsid w:val="0058185A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973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3170F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37E8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053D"/>
    <w:rsid w:val="00711950"/>
    <w:rsid w:val="007141F6"/>
    <w:rsid w:val="00714642"/>
    <w:rsid w:val="007152BB"/>
    <w:rsid w:val="00717212"/>
    <w:rsid w:val="0072209C"/>
    <w:rsid w:val="00723A6F"/>
    <w:rsid w:val="00726469"/>
    <w:rsid w:val="007307AE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3227"/>
    <w:rsid w:val="007579C3"/>
    <w:rsid w:val="0076087A"/>
    <w:rsid w:val="00762485"/>
    <w:rsid w:val="00765242"/>
    <w:rsid w:val="00771211"/>
    <w:rsid w:val="007715B8"/>
    <w:rsid w:val="00771D26"/>
    <w:rsid w:val="007723C9"/>
    <w:rsid w:val="007729AC"/>
    <w:rsid w:val="00773915"/>
    <w:rsid w:val="00773ABD"/>
    <w:rsid w:val="0077480F"/>
    <w:rsid w:val="00774B15"/>
    <w:rsid w:val="00776979"/>
    <w:rsid w:val="00783560"/>
    <w:rsid w:val="00784AD8"/>
    <w:rsid w:val="007855B5"/>
    <w:rsid w:val="00790639"/>
    <w:rsid w:val="00794329"/>
    <w:rsid w:val="00795EBB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2097"/>
    <w:rsid w:val="008C55B2"/>
    <w:rsid w:val="008D1AE9"/>
    <w:rsid w:val="008D5E29"/>
    <w:rsid w:val="008D5FF9"/>
    <w:rsid w:val="008D627E"/>
    <w:rsid w:val="008D636E"/>
    <w:rsid w:val="008E7118"/>
    <w:rsid w:val="008F366D"/>
    <w:rsid w:val="008F6931"/>
    <w:rsid w:val="008F7103"/>
    <w:rsid w:val="00900533"/>
    <w:rsid w:val="00901553"/>
    <w:rsid w:val="00901963"/>
    <w:rsid w:val="00903B67"/>
    <w:rsid w:val="009076C3"/>
    <w:rsid w:val="00910BE9"/>
    <w:rsid w:val="009110A1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08E5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D4C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64E0"/>
    <w:rsid w:val="00BD677E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D6E0E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1A8A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0718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824CA-DFA2-460B-9FEB-EA7FE64A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10</cp:revision>
  <cp:lastPrinted>2021-02-15T11:09:00Z</cp:lastPrinted>
  <dcterms:created xsi:type="dcterms:W3CDTF">2022-01-12T15:38:00Z</dcterms:created>
  <dcterms:modified xsi:type="dcterms:W3CDTF">2024-10-08T22:57:00Z</dcterms:modified>
</cp:coreProperties>
</file>