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B1B7BF" w14:textId="1159CDB5" w:rsidR="00FE611C" w:rsidRPr="009D3244" w:rsidRDefault="00B52271" w:rsidP="00B5227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52" w:lineRule="auto"/>
        <w:jc w:val="both"/>
        <w:textAlignment w:val="auto"/>
        <w:rPr>
          <w:rFonts w:eastAsia="Times New Roman" w:cs="Calibri"/>
          <w:b/>
          <w:color w:val="000000"/>
          <w:lang w:eastAsia="pl-PL"/>
        </w:rPr>
      </w:pPr>
      <w:r w:rsidRPr="009D3244">
        <w:rPr>
          <w:rFonts w:eastAsia="Times New Roman" w:cs="Calibri"/>
          <w:b/>
          <w:color w:val="000000"/>
          <w:lang w:eastAsia="pl-PL"/>
        </w:rPr>
        <w:t xml:space="preserve">Załącznik nr </w:t>
      </w:r>
      <w:r w:rsidR="00415017" w:rsidRPr="009D3244">
        <w:rPr>
          <w:rFonts w:eastAsia="Times New Roman" w:cs="Calibri"/>
          <w:b/>
          <w:color w:val="000000"/>
          <w:lang w:eastAsia="pl-PL"/>
        </w:rPr>
        <w:t>3</w:t>
      </w:r>
      <w:r w:rsidRPr="009D3244">
        <w:rPr>
          <w:rFonts w:eastAsia="Times New Roman" w:cs="Calibri"/>
          <w:b/>
          <w:color w:val="000000"/>
          <w:lang w:eastAsia="pl-PL"/>
        </w:rPr>
        <w:t xml:space="preserve"> do SWZ </w:t>
      </w:r>
    </w:p>
    <w:p w14:paraId="13ED511C" w14:textId="76E9C0B2" w:rsidR="007A29CE" w:rsidRDefault="007A29CE" w:rsidP="009B776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52" w:lineRule="auto"/>
        <w:jc w:val="both"/>
        <w:textAlignment w:val="auto"/>
        <w:rPr>
          <w:rFonts w:eastAsiaTheme="minorHAnsi" w:cs="Calibri"/>
          <w:lang w:eastAsia="en-US"/>
        </w:rPr>
      </w:pPr>
      <w:r w:rsidRPr="007A29CE">
        <w:rPr>
          <w:rFonts w:eastAsiaTheme="minorHAnsi" w:cs="Calibri"/>
          <w:lang w:eastAsia="en-US"/>
        </w:rPr>
        <w:t>dot. postępowania na usługę pn.: Druk i dostawa publikacji ksi</w:t>
      </w:r>
      <w:r w:rsidR="002A4781">
        <w:rPr>
          <w:rFonts w:eastAsiaTheme="minorHAnsi" w:cs="Calibri"/>
          <w:lang w:eastAsia="en-US"/>
        </w:rPr>
        <w:t xml:space="preserve">ążkowej z nadanym nr ISBN  pt. </w:t>
      </w:r>
      <w:r w:rsidRPr="007A29CE">
        <w:rPr>
          <w:rFonts w:eastAsiaTheme="minorHAnsi" w:cs="Calibri"/>
          <w:lang w:eastAsia="en-US"/>
        </w:rPr>
        <w:t xml:space="preserve">Przeciw monopolowi partii. Adam </w:t>
      </w:r>
      <w:proofErr w:type="spellStart"/>
      <w:r w:rsidRPr="007A29CE">
        <w:rPr>
          <w:rFonts w:eastAsiaTheme="minorHAnsi" w:cs="Calibri"/>
          <w:lang w:eastAsia="en-US"/>
        </w:rPr>
        <w:t>Pleśnar</w:t>
      </w:r>
      <w:proofErr w:type="spellEnd"/>
      <w:r w:rsidR="002A4781">
        <w:rPr>
          <w:rFonts w:eastAsiaTheme="minorHAnsi" w:cs="Calibri"/>
          <w:lang w:eastAsia="en-US"/>
        </w:rPr>
        <w:t xml:space="preserve">. </w:t>
      </w:r>
      <w:r w:rsidRPr="007A29CE">
        <w:rPr>
          <w:rFonts w:eastAsiaTheme="minorHAnsi" w:cs="Calibri"/>
          <w:lang w:eastAsia="en-US"/>
        </w:rPr>
        <w:t xml:space="preserve"> Znak sprawy: DW.5382.10/1.2024.GM</w:t>
      </w:r>
    </w:p>
    <w:p w14:paraId="628A4054" w14:textId="77777777" w:rsidR="007A29CE" w:rsidRDefault="007A29CE" w:rsidP="009B776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52" w:lineRule="auto"/>
        <w:jc w:val="both"/>
        <w:textAlignment w:val="auto"/>
        <w:rPr>
          <w:rFonts w:eastAsiaTheme="minorHAnsi" w:cs="Calibri"/>
          <w:lang w:eastAsia="en-US"/>
        </w:rPr>
      </w:pPr>
    </w:p>
    <w:p w14:paraId="786CBAED" w14:textId="4CDB31A1" w:rsidR="00E64F9E" w:rsidRPr="001F225B" w:rsidRDefault="00E64F9E" w:rsidP="009B776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after="0" w:line="252" w:lineRule="auto"/>
        <w:jc w:val="both"/>
        <w:textAlignment w:val="auto"/>
        <w:rPr>
          <w:rStyle w:val="Domylnaczcionkaakapitu1"/>
          <w:rFonts w:cs="Calibri"/>
          <w:b/>
        </w:rPr>
      </w:pPr>
      <w:r w:rsidRPr="001F225B">
        <w:rPr>
          <w:rStyle w:val="Domylnaczcionkaakapitu1"/>
          <w:rFonts w:cs="Calibri"/>
          <w:b/>
        </w:rPr>
        <w:t>Zamawiający:</w:t>
      </w:r>
    </w:p>
    <w:p w14:paraId="7E4C10E7" w14:textId="6D93CEBC" w:rsidR="00E64F9E" w:rsidRPr="001F225B" w:rsidRDefault="00E64F9E" w:rsidP="007A29CE">
      <w:pPr>
        <w:pStyle w:val="Normalny1"/>
        <w:tabs>
          <w:tab w:val="left" w:pos="5103"/>
          <w:tab w:val="left" w:pos="6663"/>
        </w:tabs>
        <w:spacing w:after="0"/>
        <w:rPr>
          <w:rStyle w:val="Domylnaczcionkaakapitu1"/>
          <w:rFonts w:cs="Calibri"/>
          <w:b/>
          <w:lang w:val="pl-PL"/>
        </w:rPr>
      </w:pPr>
      <w:r w:rsidRPr="001F225B">
        <w:rPr>
          <w:rStyle w:val="Domylnaczcionkaakapitu1"/>
          <w:rFonts w:cs="Calibri"/>
          <w:b/>
          <w:lang w:val="pl-PL"/>
        </w:rPr>
        <w:t>Ośrodek „Pamięć i Przyszłość”</w:t>
      </w:r>
    </w:p>
    <w:p w14:paraId="47316E92" w14:textId="53B75FC8" w:rsidR="00E64F9E" w:rsidRPr="001F225B" w:rsidRDefault="00E64F9E" w:rsidP="007A29CE">
      <w:pPr>
        <w:pStyle w:val="Normalny1"/>
        <w:tabs>
          <w:tab w:val="left" w:pos="5103"/>
          <w:tab w:val="left" w:pos="6663"/>
        </w:tabs>
        <w:spacing w:after="0"/>
        <w:rPr>
          <w:rStyle w:val="Domylnaczcionkaakapitu1"/>
          <w:rFonts w:cs="Calibri"/>
          <w:b/>
          <w:lang w:val="pl-PL"/>
        </w:rPr>
      </w:pPr>
      <w:r w:rsidRPr="001F225B">
        <w:rPr>
          <w:rStyle w:val="Domylnaczcionkaakapitu1"/>
          <w:rFonts w:cs="Calibri"/>
          <w:b/>
          <w:lang w:val="pl-PL"/>
        </w:rPr>
        <w:t>ul. Grabiszyńska 184, 53-235 Wrocław</w:t>
      </w:r>
    </w:p>
    <w:p w14:paraId="4E6BAC3B" w14:textId="77777777" w:rsidR="00E64F9E" w:rsidRPr="009D3244" w:rsidRDefault="00E64F9E" w:rsidP="00E64F9E">
      <w:pPr>
        <w:pStyle w:val="Normalny1"/>
        <w:tabs>
          <w:tab w:val="left" w:pos="5103"/>
          <w:tab w:val="left" w:pos="6663"/>
        </w:tabs>
        <w:spacing w:after="0"/>
        <w:ind w:left="4963"/>
        <w:rPr>
          <w:rStyle w:val="Domylnaczcionkaakapitu1"/>
          <w:rFonts w:cs="Calibri"/>
          <w:lang w:val="pl-PL"/>
        </w:rPr>
      </w:pPr>
    </w:p>
    <w:p w14:paraId="13BB416E" w14:textId="77777777" w:rsidR="00E64F9E" w:rsidRPr="009D3244" w:rsidRDefault="00E64F9E" w:rsidP="00E64F9E">
      <w:pPr>
        <w:pStyle w:val="Normalny1"/>
        <w:tabs>
          <w:tab w:val="left" w:pos="5103"/>
          <w:tab w:val="left" w:pos="6663"/>
        </w:tabs>
        <w:spacing w:after="0"/>
        <w:ind w:left="4963"/>
        <w:rPr>
          <w:rStyle w:val="Domylnaczcionkaakapitu1"/>
          <w:rFonts w:cs="Calibri"/>
          <w:lang w:val="pl-PL"/>
        </w:rPr>
      </w:pPr>
    </w:p>
    <w:p w14:paraId="11C9E551" w14:textId="22F48B86" w:rsidR="00E64F9E" w:rsidRPr="009D3244" w:rsidRDefault="00E64F9E" w:rsidP="00E64F9E">
      <w:pPr>
        <w:pStyle w:val="Normalny1"/>
        <w:spacing w:after="0" w:line="360" w:lineRule="auto"/>
        <w:rPr>
          <w:rFonts w:cs="Calibri"/>
          <w:lang w:val="pl-PL"/>
        </w:rPr>
      </w:pPr>
      <w:r w:rsidRPr="009D3244">
        <w:rPr>
          <w:rFonts w:cs="Calibri"/>
          <w:b/>
          <w:lang w:val="pl-PL"/>
        </w:rPr>
        <w:t>Wykonawca:</w:t>
      </w:r>
      <w:r w:rsidRPr="009D3244">
        <w:rPr>
          <w:rFonts w:cs="Calibri"/>
          <w:lang w:val="pl-PL"/>
        </w:rPr>
        <w:t>……………………………………………………………………………………………………………………</w:t>
      </w:r>
      <w:r w:rsidR="009D3244">
        <w:rPr>
          <w:rFonts w:cs="Calibri"/>
          <w:lang w:val="pl-PL"/>
        </w:rPr>
        <w:t>…</w:t>
      </w:r>
    </w:p>
    <w:p w14:paraId="096F0B6D" w14:textId="77777777" w:rsidR="00E64F9E" w:rsidRPr="009D3244" w:rsidRDefault="00E64F9E" w:rsidP="00E64F9E">
      <w:pPr>
        <w:pStyle w:val="Akapitzlist"/>
        <w:spacing w:after="0" w:line="240" w:lineRule="auto"/>
        <w:ind w:left="0"/>
        <w:rPr>
          <w:rFonts w:cs="Calibri"/>
          <w:lang w:val="pl-PL"/>
        </w:rPr>
      </w:pPr>
      <w:r w:rsidRPr="009D3244">
        <w:rPr>
          <w:rFonts w:cs="Calibri"/>
          <w:lang w:val="pl-PL"/>
        </w:rPr>
        <w:t>(pełna nazwa/firma, adres, w zależności od  podmiotu: NIP/PESEL, KRS/</w:t>
      </w:r>
      <w:proofErr w:type="spellStart"/>
      <w:r w:rsidRPr="009D3244">
        <w:rPr>
          <w:rFonts w:cs="Calibri"/>
          <w:lang w:val="pl-PL"/>
        </w:rPr>
        <w:t>CEiDG</w:t>
      </w:r>
      <w:proofErr w:type="spellEnd"/>
      <w:r w:rsidRPr="009D3244">
        <w:rPr>
          <w:rFonts w:cs="Calibri"/>
          <w:lang w:val="pl-PL"/>
        </w:rPr>
        <w:t>)</w:t>
      </w:r>
    </w:p>
    <w:p w14:paraId="04161484" w14:textId="77777777" w:rsidR="00E64F9E" w:rsidRPr="009D3244" w:rsidRDefault="00E64F9E" w:rsidP="00E64F9E">
      <w:pPr>
        <w:pStyle w:val="Akapitzlist"/>
        <w:spacing w:after="0" w:line="240" w:lineRule="auto"/>
        <w:rPr>
          <w:rFonts w:cs="Calibri"/>
          <w:u w:val="single"/>
          <w:lang w:val="pl-PL"/>
        </w:rPr>
      </w:pPr>
    </w:p>
    <w:p w14:paraId="5E1DBD1B" w14:textId="77777777" w:rsidR="00E64F9E" w:rsidRPr="009D3244" w:rsidRDefault="00E64F9E" w:rsidP="00E64F9E">
      <w:pPr>
        <w:pStyle w:val="Normalny1"/>
        <w:spacing w:after="0" w:line="360" w:lineRule="auto"/>
        <w:rPr>
          <w:rFonts w:cs="Calibri"/>
          <w:lang w:val="pl-PL"/>
        </w:rPr>
      </w:pPr>
      <w:r w:rsidRPr="009D3244">
        <w:rPr>
          <w:rFonts w:cs="Calibri"/>
          <w:lang w:val="pl-PL"/>
        </w:rPr>
        <w:t>reprezentowany przez: …………………………………………………………………………………………………………..</w:t>
      </w:r>
    </w:p>
    <w:p w14:paraId="35EC94A5" w14:textId="77777777" w:rsidR="00E64F9E" w:rsidRPr="009D3244" w:rsidRDefault="00E64F9E" w:rsidP="00E64F9E">
      <w:pPr>
        <w:pStyle w:val="Akapitzlist"/>
        <w:spacing w:after="0" w:line="360" w:lineRule="auto"/>
        <w:ind w:left="0"/>
        <w:rPr>
          <w:rFonts w:cs="Calibri"/>
          <w:lang w:val="pl-PL"/>
        </w:rPr>
      </w:pPr>
      <w:r w:rsidRPr="009D3244">
        <w:rPr>
          <w:rFonts w:cs="Calibri"/>
          <w:lang w:val="pl-PL"/>
        </w:rPr>
        <w:t xml:space="preserve"> (imię, nazwisko, stanowisko/podstawa  do reprezentacji)</w:t>
      </w:r>
    </w:p>
    <w:p w14:paraId="500F3DA1" w14:textId="77777777" w:rsidR="00E64F9E" w:rsidRPr="009D3244" w:rsidRDefault="00E64F9E" w:rsidP="00E64F9E">
      <w:pPr>
        <w:pStyle w:val="Normalny1"/>
        <w:spacing w:after="0" w:line="240" w:lineRule="auto"/>
        <w:ind w:right="5953"/>
        <w:rPr>
          <w:rStyle w:val="Domylnaczcionkaakapitu1"/>
          <w:rFonts w:eastAsia="Arial" w:cs="Calibri"/>
          <w:b/>
          <w:spacing w:val="1"/>
          <w:lang w:val="pl-PL"/>
        </w:rPr>
      </w:pPr>
    </w:p>
    <w:p w14:paraId="73BC3276" w14:textId="211231EC" w:rsidR="00E64F9E" w:rsidRPr="009D3244" w:rsidRDefault="00EC1927" w:rsidP="00E64F9E">
      <w:pPr>
        <w:suppressAutoHyphens/>
        <w:spacing w:before="240" w:after="60" w:line="240" w:lineRule="auto"/>
        <w:jc w:val="center"/>
        <w:textAlignment w:val="auto"/>
        <w:outlineLvl w:val="4"/>
        <w:rPr>
          <w:rFonts w:eastAsia="Times New Roman" w:cs="Calibri"/>
          <w:b/>
          <w:bCs/>
          <w:iCs/>
          <w:lang w:eastAsia="pl-PL"/>
        </w:rPr>
      </w:pPr>
      <w:r w:rsidRPr="009D3244">
        <w:rPr>
          <w:rFonts w:eastAsia="Times New Roman" w:cs="Calibri"/>
          <w:b/>
          <w:bCs/>
          <w:iCs/>
          <w:lang w:eastAsia="pl-PL"/>
        </w:rPr>
        <w:t>OŚWIADCZENIE WYKONAWCY</w:t>
      </w:r>
    </w:p>
    <w:p w14:paraId="15E8C511" w14:textId="77777777" w:rsidR="00E64F9E" w:rsidRPr="009D3244" w:rsidRDefault="00E64F9E" w:rsidP="00E64F9E">
      <w:pPr>
        <w:widowControl w:val="0"/>
        <w:spacing w:after="0" w:line="300" w:lineRule="auto"/>
        <w:ind w:left="400" w:hanging="400"/>
        <w:jc w:val="center"/>
        <w:textAlignment w:val="auto"/>
        <w:rPr>
          <w:rFonts w:eastAsia="Times New Roman" w:cs="Calibri"/>
          <w:snapToGrid w:val="0"/>
          <w:lang w:eastAsia="pl-PL"/>
        </w:rPr>
      </w:pPr>
      <w:r w:rsidRPr="009D3244">
        <w:rPr>
          <w:rFonts w:eastAsia="Times New Roman" w:cs="Calibri"/>
          <w:snapToGrid w:val="0"/>
          <w:lang w:eastAsia="pl-PL"/>
        </w:rPr>
        <w:t xml:space="preserve">składane na podstawie art. 125 ustawy z dnia 11 września 2019 r.   Prawo zamówień publicznych (dalej jako: ustawa </w:t>
      </w:r>
      <w:proofErr w:type="spellStart"/>
      <w:r w:rsidRPr="009D3244">
        <w:rPr>
          <w:rFonts w:eastAsia="Times New Roman" w:cs="Calibri"/>
          <w:snapToGrid w:val="0"/>
          <w:lang w:eastAsia="pl-PL"/>
        </w:rPr>
        <w:t>Pzp</w:t>
      </w:r>
      <w:proofErr w:type="spellEnd"/>
      <w:r w:rsidRPr="009D3244">
        <w:rPr>
          <w:rFonts w:eastAsia="Times New Roman" w:cs="Calibri"/>
          <w:snapToGrid w:val="0"/>
          <w:lang w:eastAsia="pl-PL"/>
        </w:rPr>
        <w:t>),</w:t>
      </w:r>
    </w:p>
    <w:p w14:paraId="1DDCDBBE" w14:textId="77777777" w:rsidR="00E64F9E" w:rsidRPr="009D3244" w:rsidRDefault="00E64F9E" w:rsidP="00E64F9E">
      <w:pPr>
        <w:widowControl w:val="0"/>
        <w:spacing w:after="0" w:line="300" w:lineRule="auto"/>
        <w:ind w:left="400" w:hanging="400"/>
        <w:jc w:val="center"/>
        <w:textAlignment w:val="auto"/>
        <w:rPr>
          <w:rFonts w:eastAsia="Times New Roman" w:cs="Calibri"/>
          <w:snapToGrid w:val="0"/>
          <w:lang w:eastAsia="pl-PL"/>
        </w:rPr>
      </w:pPr>
      <w:r w:rsidRPr="009D3244">
        <w:rPr>
          <w:rFonts w:eastAsia="Times New Roman" w:cs="Calibri"/>
          <w:snapToGrid w:val="0"/>
          <w:lang w:eastAsia="pl-PL"/>
        </w:rPr>
        <w:t>DOTYCZĄCE PODSTAW WYKLUCZENIA Z POSTĘPOWANIA</w:t>
      </w:r>
    </w:p>
    <w:p w14:paraId="3CE6D533" w14:textId="77777777" w:rsidR="00E64F9E" w:rsidRPr="009D3244" w:rsidRDefault="00E64F9E" w:rsidP="00E64F9E">
      <w:pPr>
        <w:widowControl w:val="0"/>
        <w:spacing w:after="0" w:line="300" w:lineRule="auto"/>
        <w:ind w:left="400" w:hanging="400"/>
        <w:jc w:val="center"/>
        <w:textAlignment w:val="auto"/>
        <w:rPr>
          <w:rFonts w:eastAsia="Times New Roman" w:cs="Calibri"/>
          <w:snapToGrid w:val="0"/>
          <w:lang w:eastAsia="pl-PL"/>
        </w:rPr>
      </w:pPr>
      <w:r w:rsidRPr="009D3244">
        <w:rPr>
          <w:rFonts w:eastAsia="Times New Roman" w:cs="Calibri"/>
          <w:snapToGrid w:val="0"/>
          <w:lang w:eastAsia="pl-PL"/>
        </w:rPr>
        <w:t>ORAZ SPEŁNIANIA WARUNKÓW UDZIAŁU W POSTĘPOWANIU</w:t>
      </w:r>
    </w:p>
    <w:p w14:paraId="7E8DE2CF" w14:textId="77777777" w:rsidR="00E64F9E" w:rsidRPr="009D3244" w:rsidRDefault="00E64F9E" w:rsidP="00E64F9E">
      <w:pPr>
        <w:widowControl w:val="0"/>
        <w:spacing w:after="0" w:line="300" w:lineRule="auto"/>
        <w:ind w:left="400" w:hanging="400"/>
        <w:textAlignment w:val="auto"/>
        <w:rPr>
          <w:rFonts w:eastAsia="Times New Roman" w:cs="Calibri"/>
          <w:snapToGrid w:val="0"/>
          <w:lang w:eastAsia="pl-PL"/>
        </w:rPr>
      </w:pPr>
    </w:p>
    <w:p w14:paraId="244324E0" w14:textId="77777777" w:rsidR="00E64F9E" w:rsidRPr="009D3244" w:rsidRDefault="00E64F9E" w:rsidP="00E64F9E">
      <w:pPr>
        <w:widowControl w:val="0"/>
        <w:autoSpaceDE w:val="0"/>
        <w:autoSpaceDN w:val="0"/>
        <w:adjustRightInd w:val="0"/>
        <w:spacing w:after="0" w:line="300" w:lineRule="auto"/>
        <w:jc w:val="both"/>
        <w:textAlignment w:val="auto"/>
        <w:rPr>
          <w:rFonts w:eastAsia="Times New Roman" w:cs="Calibri"/>
          <w:b/>
          <w:i/>
          <w:snapToGrid w:val="0"/>
          <w:lang w:eastAsia="pl-PL"/>
        </w:rPr>
      </w:pPr>
      <w:r w:rsidRPr="009D3244">
        <w:rPr>
          <w:rFonts w:eastAsia="Times New Roman" w:cs="Calibri"/>
          <w:snapToGrid w:val="0"/>
          <w:lang w:eastAsia="pl-PL"/>
        </w:rPr>
        <w:t>W związku z ubieganiem się o udzielenie zamówienia publicznego pod nazwą:</w:t>
      </w:r>
      <w:r w:rsidRPr="009D3244">
        <w:rPr>
          <w:rFonts w:cs="Calibri"/>
        </w:rPr>
        <w:t xml:space="preserve"> </w:t>
      </w:r>
    </w:p>
    <w:p w14:paraId="396CA680" w14:textId="34042AFA" w:rsidR="007A29CE" w:rsidRDefault="007A29CE" w:rsidP="00E64F9E">
      <w:pPr>
        <w:widowControl w:val="0"/>
        <w:autoSpaceDE w:val="0"/>
        <w:autoSpaceDN w:val="0"/>
        <w:adjustRightInd w:val="0"/>
        <w:spacing w:after="0" w:line="300" w:lineRule="auto"/>
        <w:jc w:val="both"/>
        <w:textAlignment w:val="auto"/>
        <w:rPr>
          <w:rFonts w:eastAsia="Times New Roman" w:cs="Calibri"/>
          <w:b/>
          <w:snapToGrid w:val="0"/>
          <w:lang w:eastAsia="pl-PL"/>
        </w:rPr>
      </w:pPr>
      <w:r w:rsidRPr="007A29CE">
        <w:rPr>
          <w:rFonts w:eastAsia="Times New Roman" w:cs="Calibri"/>
          <w:b/>
          <w:snapToGrid w:val="0"/>
          <w:lang w:eastAsia="pl-PL"/>
        </w:rPr>
        <w:t xml:space="preserve">Druk i dostawa publikacji książkowej z nadanym nr ISBN  pt. „Przeciw monopolowi partii. Adam </w:t>
      </w:r>
      <w:proofErr w:type="spellStart"/>
      <w:r w:rsidRPr="007A29CE">
        <w:rPr>
          <w:rFonts w:eastAsia="Times New Roman" w:cs="Calibri"/>
          <w:b/>
          <w:snapToGrid w:val="0"/>
          <w:lang w:eastAsia="pl-PL"/>
        </w:rPr>
        <w:t>Pleśnar</w:t>
      </w:r>
      <w:proofErr w:type="spellEnd"/>
      <w:r w:rsidR="002A4781">
        <w:rPr>
          <w:rFonts w:eastAsia="Times New Roman" w:cs="Calibri"/>
          <w:b/>
          <w:snapToGrid w:val="0"/>
          <w:lang w:eastAsia="pl-PL"/>
        </w:rPr>
        <w:t xml:space="preserve">”. </w:t>
      </w:r>
      <w:bookmarkStart w:id="0" w:name="_GoBack"/>
      <w:bookmarkEnd w:id="0"/>
      <w:r w:rsidRPr="007A29CE">
        <w:rPr>
          <w:rFonts w:eastAsia="Times New Roman" w:cs="Calibri"/>
          <w:b/>
          <w:snapToGrid w:val="0"/>
          <w:lang w:eastAsia="pl-PL"/>
        </w:rPr>
        <w:t>Znak sprawy: DW.5382.10/1.2024.GM</w:t>
      </w:r>
    </w:p>
    <w:p w14:paraId="3FA471C4" w14:textId="61F31293" w:rsidR="00E64F9E" w:rsidRPr="009D3244" w:rsidRDefault="00E64F9E" w:rsidP="00E64F9E">
      <w:pPr>
        <w:widowControl w:val="0"/>
        <w:autoSpaceDE w:val="0"/>
        <w:autoSpaceDN w:val="0"/>
        <w:adjustRightInd w:val="0"/>
        <w:spacing w:after="0" w:line="300" w:lineRule="auto"/>
        <w:jc w:val="both"/>
        <w:textAlignment w:val="auto"/>
        <w:rPr>
          <w:rFonts w:eastAsia="Times New Roman" w:cs="Calibri"/>
          <w:snapToGrid w:val="0"/>
          <w:lang w:eastAsia="pl-PL"/>
        </w:rPr>
      </w:pPr>
      <w:r w:rsidRPr="009D3244">
        <w:rPr>
          <w:rFonts w:eastAsia="Times New Roman" w:cs="Calibri"/>
          <w:snapToGrid w:val="0"/>
          <w:lang w:eastAsia="pl-PL"/>
        </w:rPr>
        <w:t>oświadczam, co następuje:</w:t>
      </w:r>
    </w:p>
    <w:p w14:paraId="22AD2F6A" w14:textId="77777777" w:rsidR="00CC6BCD" w:rsidRPr="009D3244" w:rsidRDefault="00CC6BCD" w:rsidP="00CC6BCD">
      <w:pPr>
        <w:widowControl w:val="0"/>
        <w:autoSpaceDE w:val="0"/>
        <w:autoSpaceDN w:val="0"/>
        <w:adjustRightInd w:val="0"/>
        <w:spacing w:after="0" w:line="300" w:lineRule="auto"/>
        <w:jc w:val="both"/>
        <w:textAlignment w:val="auto"/>
        <w:rPr>
          <w:rFonts w:eastAsia="Times New Roman" w:cs="Calibri"/>
          <w:snapToGrid w:val="0"/>
          <w:lang w:eastAsia="pl-PL"/>
        </w:rPr>
      </w:pPr>
    </w:p>
    <w:p w14:paraId="6900CCB9" w14:textId="77777777" w:rsidR="00CC6BCD" w:rsidRPr="009D3244" w:rsidRDefault="00CC6BCD" w:rsidP="00CC6BCD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0" w:lineRule="auto"/>
        <w:jc w:val="both"/>
        <w:textAlignment w:val="auto"/>
        <w:rPr>
          <w:rFonts w:eastAsia="Times New Roman" w:cs="Calibri"/>
          <w:b/>
          <w:snapToGrid w:val="0"/>
          <w:lang w:eastAsia="pl-PL"/>
        </w:rPr>
      </w:pPr>
      <w:r w:rsidRPr="009D3244">
        <w:rPr>
          <w:rFonts w:eastAsia="Times New Roman" w:cs="Calibri"/>
          <w:b/>
          <w:snapToGrid w:val="0"/>
          <w:lang w:eastAsia="pl-PL"/>
        </w:rPr>
        <w:t xml:space="preserve">INFORMACJA DOTYCZĄCA WYKONAWCY: </w:t>
      </w:r>
    </w:p>
    <w:p w14:paraId="5EBABF87" w14:textId="77777777" w:rsidR="00CC6BCD" w:rsidRPr="009D3244" w:rsidRDefault="00CC6BCD" w:rsidP="00CC6BCD">
      <w:pPr>
        <w:widowControl w:val="0"/>
        <w:autoSpaceDE w:val="0"/>
        <w:autoSpaceDN w:val="0"/>
        <w:adjustRightInd w:val="0"/>
        <w:spacing w:after="0" w:line="300" w:lineRule="auto"/>
        <w:jc w:val="both"/>
        <w:textAlignment w:val="auto"/>
        <w:rPr>
          <w:rFonts w:eastAsia="Times New Roman" w:cs="Calibri"/>
          <w:b/>
          <w:snapToGrid w:val="0"/>
          <w:lang w:eastAsia="pl-PL"/>
        </w:rPr>
      </w:pPr>
    </w:p>
    <w:p w14:paraId="3D529494" w14:textId="1EB9046C" w:rsidR="00CC6BCD" w:rsidRPr="009D3244" w:rsidRDefault="00CC6BCD" w:rsidP="00CC6BC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00" w:lineRule="auto"/>
        <w:jc w:val="both"/>
        <w:textAlignment w:val="auto"/>
        <w:rPr>
          <w:rFonts w:eastAsia="Times New Roman" w:cs="Calibri"/>
          <w:snapToGrid w:val="0"/>
          <w:lang w:eastAsia="pl-PL"/>
        </w:rPr>
      </w:pPr>
      <w:r w:rsidRPr="009D3244">
        <w:rPr>
          <w:rFonts w:eastAsia="Times New Roman" w:cs="Calibri"/>
          <w:snapToGrid w:val="0"/>
          <w:lang w:eastAsia="pl-PL"/>
        </w:rPr>
        <w:t>Oświadczam, że nie podlegam wykluczeniu z postępowania na podstawie art. 108 ust</w:t>
      </w:r>
      <w:r w:rsidR="00C555C8" w:rsidRPr="009D3244">
        <w:rPr>
          <w:rFonts w:eastAsia="Times New Roman" w:cs="Calibri"/>
          <w:snapToGrid w:val="0"/>
          <w:lang w:eastAsia="pl-PL"/>
        </w:rPr>
        <w:t xml:space="preserve">. 1 oraz art. 109 ust. 1 pkt 1, </w:t>
      </w:r>
      <w:r w:rsidRPr="009D3244">
        <w:rPr>
          <w:rFonts w:eastAsia="Times New Roman" w:cs="Calibri"/>
          <w:snapToGrid w:val="0"/>
          <w:lang w:eastAsia="pl-PL"/>
        </w:rPr>
        <w:t>4</w:t>
      </w:r>
      <w:r w:rsidR="00211568" w:rsidRPr="009D3244">
        <w:rPr>
          <w:rFonts w:eastAsia="Times New Roman" w:cs="Calibri"/>
          <w:snapToGrid w:val="0"/>
          <w:lang w:eastAsia="pl-PL"/>
        </w:rPr>
        <w:t xml:space="preserve">, </w:t>
      </w:r>
      <w:r w:rsidR="00C555C8" w:rsidRPr="009D3244">
        <w:rPr>
          <w:rFonts w:eastAsia="Times New Roman" w:cs="Calibri"/>
          <w:snapToGrid w:val="0"/>
          <w:lang w:eastAsia="pl-PL"/>
        </w:rPr>
        <w:t>7</w:t>
      </w:r>
      <w:r w:rsidR="00211568" w:rsidRPr="009D3244">
        <w:rPr>
          <w:rFonts w:eastAsia="Times New Roman" w:cs="Calibri"/>
          <w:snapToGrid w:val="0"/>
          <w:lang w:eastAsia="pl-PL"/>
        </w:rPr>
        <w:t xml:space="preserve">, 8 </w:t>
      </w:r>
      <w:r w:rsidRPr="009D3244">
        <w:rPr>
          <w:rFonts w:eastAsia="Times New Roman" w:cs="Calibri"/>
          <w:snapToGrid w:val="0"/>
          <w:lang w:eastAsia="pl-PL"/>
        </w:rPr>
        <w:t>ustawy Prawo zamówień publicznych</w:t>
      </w:r>
      <w:r w:rsidR="008B00AF" w:rsidRPr="009D3244">
        <w:rPr>
          <w:rFonts w:eastAsia="Times New Roman" w:cs="Calibri"/>
          <w:snapToGrid w:val="0"/>
          <w:lang w:eastAsia="pl-PL"/>
        </w:rPr>
        <w:t xml:space="preserve"> (Rozdział „E” SWZ)</w:t>
      </w:r>
    </w:p>
    <w:p w14:paraId="2D7F8018" w14:textId="571721AF" w:rsidR="009E770B" w:rsidRPr="007A29CE" w:rsidRDefault="009E770B" w:rsidP="003A503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00" w:lineRule="auto"/>
        <w:jc w:val="both"/>
        <w:textAlignment w:val="auto"/>
        <w:rPr>
          <w:rFonts w:eastAsia="Times New Roman" w:cs="Calibri"/>
          <w:snapToGrid w:val="0"/>
          <w:lang w:val="pl-PL" w:eastAsia="pl-PL"/>
        </w:rPr>
      </w:pPr>
      <w:r w:rsidRPr="009D3244">
        <w:rPr>
          <w:rFonts w:eastAsia="Times New Roman" w:cs="Calibri"/>
          <w:snapToGrid w:val="0"/>
          <w:lang w:val="pl-PL" w:eastAsia="pl-PL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</w:t>
      </w:r>
      <w:r w:rsidR="003A5037" w:rsidRPr="009D3244">
        <w:rPr>
          <w:rFonts w:eastAsia="Times New Roman" w:cs="Calibri"/>
          <w:snapToGrid w:val="0"/>
          <w:lang w:val="pl-PL" w:eastAsia="pl-PL"/>
        </w:rPr>
        <w:t>Dz.U. z 2023r. poz. 1497</w:t>
      </w:r>
      <w:r w:rsidRPr="009D3244">
        <w:rPr>
          <w:rFonts w:eastAsia="Times New Roman" w:cs="Calibri"/>
          <w:snapToGrid w:val="0"/>
          <w:lang w:val="pl-PL" w:eastAsia="pl-PL"/>
        </w:rPr>
        <w:t xml:space="preserve">) . </w:t>
      </w:r>
    </w:p>
    <w:p w14:paraId="241AD93E" w14:textId="1FB48ABE" w:rsidR="00CC6BCD" w:rsidRPr="007A29CE" w:rsidRDefault="00EF05A6" w:rsidP="00A452C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00" w:lineRule="auto"/>
        <w:jc w:val="both"/>
        <w:textAlignment w:val="auto"/>
        <w:rPr>
          <w:rFonts w:eastAsia="Times New Roman" w:cs="Calibri"/>
          <w:snapToGrid w:val="0"/>
          <w:lang w:val="pl-PL" w:eastAsia="pl-PL"/>
        </w:rPr>
      </w:pPr>
      <w:r w:rsidRPr="007A29CE">
        <w:rPr>
          <w:rFonts w:eastAsia="Times New Roman" w:cs="Calibri"/>
          <w:snapToGrid w:val="0"/>
          <w:lang w:val="pl-PL" w:eastAsia="pl-PL"/>
        </w:rPr>
        <w:t>Oświa</w:t>
      </w:r>
      <w:r w:rsidR="00CC6BCD" w:rsidRPr="007A29CE">
        <w:rPr>
          <w:rFonts w:eastAsia="Times New Roman" w:cs="Calibri"/>
          <w:snapToGrid w:val="0"/>
          <w:lang w:val="pl-PL" w:eastAsia="pl-PL"/>
        </w:rPr>
        <w:t xml:space="preserve">dczam, że </w:t>
      </w:r>
      <w:r w:rsidR="00A31E79" w:rsidRPr="007A29CE">
        <w:rPr>
          <w:rFonts w:eastAsia="Times New Roman" w:cs="Calibri"/>
          <w:snapToGrid w:val="0"/>
          <w:lang w:val="pl-PL" w:eastAsia="pl-PL"/>
        </w:rPr>
        <w:t xml:space="preserve">nie podlegam wykluczeniu oraz </w:t>
      </w:r>
      <w:r w:rsidR="00CC6BCD" w:rsidRPr="007A29CE">
        <w:rPr>
          <w:rFonts w:eastAsia="Times New Roman" w:cs="Calibri"/>
          <w:snapToGrid w:val="0"/>
          <w:lang w:val="pl-PL" w:eastAsia="pl-PL"/>
        </w:rPr>
        <w:t xml:space="preserve">spełniam warunki udziału w postępowaniu, o których mowa w Rozdziale </w:t>
      </w:r>
      <w:r w:rsidR="00A31E79" w:rsidRPr="007A29CE">
        <w:rPr>
          <w:rFonts w:eastAsia="Times New Roman" w:cs="Calibri"/>
          <w:snapToGrid w:val="0"/>
          <w:lang w:val="pl-PL" w:eastAsia="pl-PL"/>
        </w:rPr>
        <w:t>“E” i “F”</w:t>
      </w:r>
      <w:r w:rsidR="00E47A0C" w:rsidRPr="007A29CE">
        <w:rPr>
          <w:rFonts w:eastAsia="Times New Roman" w:cs="Calibri"/>
          <w:snapToGrid w:val="0"/>
          <w:lang w:val="pl-PL" w:eastAsia="pl-PL"/>
        </w:rPr>
        <w:t xml:space="preserve"> </w:t>
      </w:r>
      <w:r w:rsidR="00CC6BCD" w:rsidRPr="007A29CE">
        <w:rPr>
          <w:rFonts w:eastAsia="Times New Roman" w:cs="Calibri"/>
          <w:snapToGrid w:val="0"/>
          <w:lang w:val="pl-PL" w:eastAsia="pl-PL"/>
        </w:rPr>
        <w:t>Specyfikacji Warunków Zamówienia</w:t>
      </w:r>
      <w:r w:rsidR="00776FFC" w:rsidRPr="007A29CE">
        <w:rPr>
          <w:rFonts w:eastAsia="Times New Roman" w:cs="Calibri"/>
          <w:snapToGrid w:val="0"/>
          <w:lang w:val="pl-PL" w:eastAsia="pl-PL"/>
        </w:rPr>
        <w:t xml:space="preserve"> (SWZ)</w:t>
      </w:r>
      <w:r w:rsidR="00E64F9E" w:rsidRPr="007A29CE">
        <w:rPr>
          <w:rFonts w:eastAsia="Times New Roman" w:cs="Calibri"/>
          <w:snapToGrid w:val="0"/>
          <w:lang w:val="pl-PL" w:eastAsia="pl-PL"/>
        </w:rPr>
        <w:t>.</w:t>
      </w:r>
    </w:p>
    <w:p w14:paraId="350CF372" w14:textId="2F2E7164" w:rsidR="00CC6BCD" w:rsidRPr="009D3244" w:rsidRDefault="00CC6BCD" w:rsidP="00CC6BC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00" w:lineRule="auto"/>
        <w:jc w:val="both"/>
        <w:textAlignment w:val="auto"/>
        <w:rPr>
          <w:rFonts w:eastAsia="Times New Roman" w:cs="Calibri"/>
          <w:snapToGrid w:val="0"/>
          <w:lang w:eastAsia="pl-PL"/>
        </w:rPr>
      </w:pPr>
      <w:r w:rsidRPr="009D3244">
        <w:rPr>
          <w:rFonts w:eastAsia="Times New Roman" w:cs="Calibri"/>
          <w:snapToGrid w:val="0"/>
          <w:lang w:eastAsia="pl-PL"/>
        </w:rPr>
        <w:t>Oświadczam, że zachodzą</w:t>
      </w:r>
      <w:r w:rsidR="00140D49" w:rsidRPr="009D3244">
        <w:rPr>
          <w:rFonts w:eastAsia="Times New Roman" w:cs="Calibri"/>
          <w:snapToGrid w:val="0"/>
          <w:lang w:eastAsia="pl-PL"/>
        </w:rPr>
        <w:t>/nie zachodzą (</w:t>
      </w:r>
      <w:r w:rsidR="00140D49" w:rsidRPr="00694D24">
        <w:rPr>
          <w:rFonts w:eastAsia="Times New Roman" w:cs="Calibri"/>
          <w:b/>
          <w:i/>
          <w:snapToGrid w:val="0"/>
          <w:sz w:val="18"/>
          <w:szCs w:val="18"/>
          <w:lang w:eastAsia="pl-PL"/>
        </w:rPr>
        <w:t>niepotrzebne skreślić</w:t>
      </w:r>
      <w:r w:rsidR="00140D49" w:rsidRPr="009D3244">
        <w:rPr>
          <w:rFonts w:eastAsia="Times New Roman" w:cs="Calibri"/>
          <w:snapToGrid w:val="0"/>
          <w:lang w:eastAsia="pl-PL"/>
        </w:rPr>
        <w:t>)</w:t>
      </w:r>
      <w:r w:rsidRPr="009D3244">
        <w:rPr>
          <w:rFonts w:eastAsia="Times New Roman" w:cs="Calibri"/>
          <w:snapToGrid w:val="0"/>
          <w:lang w:eastAsia="pl-PL"/>
        </w:rPr>
        <w:t xml:space="preserve"> w stosunku do mnie podstawy wykluczenia z postępowania na podstawie art. ............. ustawy Prawo zamówień publicznych (podać mającą zastosowanie podstawę wykluczenia spośród wymienionych w</w:t>
      </w:r>
      <w:r w:rsidR="00152B38" w:rsidRPr="009D3244">
        <w:rPr>
          <w:rFonts w:eastAsia="Times New Roman" w:cs="Calibri"/>
          <w:snapToGrid w:val="0"/>
          <w:lang w:eastAsia="pl-PL"/>
        </w:rPr>
        <w:t xml:space="preserve"> </w:t>
      </w:r>
      <w:r w:rsidRPr="009D3244">
        <w:rPr>
          <w:rFonts w:eastAsia="Times New Roman" w:cs="Calibri"/>
          <w:snapToGrid w:val="0"/>
          <w:lang w:eastAsia="pl-PL"/>
        </w:rPr>
        <w:t>art. 108 ust. 1 pkt 1, 2, 5 lub art.</w:t>
      </w:r>
      <w:r w:rsidR="00152B38" w:rsidRPr="009D3244">
        <w:rPr>
          <w:rFonts w:eastAsia="Times New Roman" w:cs="Calibri"/>
          <w:snapToGrid w:val="0"/>
          <w:lang w:eastAsia="pl-PL"/>
        </w:rPr>
        <w:t xml:space="preserve"> </w:t>
      </w:r>
      <w:r w:rsidRPr="009D3244">
        <w:rPr>
          <w:rFonts w:eastAsia="Times New Roman" w:cs="Calibri"/>
          <w:snapToGrid w:val="0"/>
          <w:lang w:eastAsia="pl-PL"/>
        </w:rPr>
        <w:t>109 ust.1 pkt 1 i 4 ustawy). Jednocześnie oświadczam, że w związku z ww. okolicznością, na podstawie art. 110 ust. 2 ustawy Prawo zamówień publicznych podją</w:t>
      </w:r>
      <w:r w:rsidR="006B3E85" w:rsidRPr="009D3244">
        <w:rPr>
          <w:rFonts w:eastAsia="Times New Roman" w:cs="Calibri"/>
          <w:snapToGrid w:val="0"/>
          <w:lang w:eastAsia="pl-PL"/>
        </w:rPr>
        <w:t xml:space="preserve">łem następujące środki </w:t>
      </w:r>
      <w:r w:rsidRPr="009D3244">
        <w:rPr>
          <w:rFonts w:eastAsia="Times New Roman" w:cs="Calibri"/>
          <w:snapToGrid w:val="0"/>
          <w:lang w:eastAsia="pl-PL"/>
        </w:rPr>
        <w:t>naprawcze:</w:t>
      </w:r>
      <w:r w:rsidR="00694D24">
        <w:rPr>
          <w:rFonts w:eastAsia="Times New Roman" w:cs="Calibri"/>
          <w:snapToGrid w:val="0"/>
          <w:lang w:eastAsia="pl-PL"/>
        </w:rPr>
        <w:t xml:space="preserve"> ……………………………………………………..</w:t>
      </w:r>
      <w:r w:rsidR="006B3E85" w:rsidRPr="009D3244">
        <w:rPr>
          <w:rFonts w:eastAsia="Times New Roman" w:cs="Calibri"/>
          <w:snapToGrid w:val="0"/>
          <w:lang w:eastAsia="pl-PL"/>
        </w:rPr>
        <w:t>……………………………………………………………………………</w:t>
      </w:r>
      <w:r w:rsidRPr="009D3244">
        <w:rPr>
          <w:rFonts w:eastAsia="Times New Roman" w:cs="Calibri"/>
          <w:snapToGrid w:val="0"/>
          <w:lang w:eastAsia="pl-PL"/>
        </w:rPr>
        <w:t xml:space="preserve"> </w:t>
      </w:r>
      <w:r w:rsidR="006B3E85" w:rsidRPr="009D3244">
        <w:rPr>
          <w:rFonts w:eastAsia="Times New Roman" w:cs="Calibri"/>
          <w:snapToGrid w:val="0"/>
          <w:lang w:eastAsia="pl-PL"/>
        </w:rPr>
        <w:t xml:space="preserve"> </w:t>
      </w:r>
      <w:r w:rsidRPr="009D3244">
        <w:rPr>
          <w:rFonts w:eastAsia="Times New Roman" w:cs="Calibri"/>
          <w:snapToGrid w:val="0"/>
          <w:lang w:eastAsia="pl-PL"/>
        </w:rPr>
        <w:t>.............................................................................................................................................................</w:t>
      </w:r>
      <w:r w:rsidRPr="009D3244">
        <w:rPr>
          <w:rFonts w:eastAsia="Times New Roman" w:cs="Calibri"/>
          <w:snapToGrid w:val="0"/>
          <w:lang w:eastAsia="pl-PL"/>
        </w:rPr>
        <w:lastRenderedPageBreak/>
        <w:t>..............................................................................................................................................................</w:t>
      </w:r>
      <w:r w:rsidR="00694D24">
        <w:rPr>
          <w:rFonts w:eastAsia="Times New Roman" w:cs="Calibri"/>
          <w:snapToGrid w:val="0"/>
          <w:lang w:eastAsia="pl-PL"/>
        </w:rPr>
        <w:t>...........................................................................................................................................................</w:t>
      </w:r>
    </w:p>
    <w:p w14:paraId="4CE420AC" w14:textId="77777777" w:rsidR="00CC6BCD" w:rsidRPr="009D3244" w:rsidRDefault="00CC6BCD" w:rsidP="00CC6BCD">
      <w:pPr>
        <w:widowControl w:val="0"/>
        <w:autoSpaceDE w:val="0"/>
        <w:autoSpaceDN w:val="0"/>
        <w:adjustRightInd w:val="0"/>
        <w:spacing w:after="0" w:line="300" w:lineRule="auto"/>
        <w:jc w:val="both"/>
        <w:textAlignment w:val="auto"/>
        <w:rPr>
          <w:rFonts w:eastAsia="Times New Roman" w:cs="Calibri"/>
          <w:snapToGrid w:val="0"/>
          <w:lang w:eastAsia="pl-PL"/>
        </w:rPr>
      </w:pPr>
    </w:p>
    <w:p w14:paraId="66C65287" w14:textId="77777777" w:rsidR="00CC6BCD" w:rsidRPr="009D3244" w:rsidRDefault="00CC6BCD" w:rsidP="00CC6BCD">
      <w:pPr>
        <w:widowControl w:val="0"/>
        <w:autoSpaceDE w:val="0"/>
        <w:autoSpaceDN w:val="0"/>
        <w:adjustRightInd w:val="0"/>
        <w:spacing w:after="0" w:line="300" w:lineRule="auto"/>
        <w:jc w:val="both"/>
        <w:textAlignment w:val="auto"/>
        <w:rPr>
          <w:rFonts w:eastAsia="Times New Roman" w:cs="Calibri"/>
          <w:snapToGrid w:val="0"/>
          <w:lang w:eastAsia="pl-PL"/>
        </w:rPr>
      </w:pPr>
    </w:p>
    <w:p w14:paraId="61590265" w14:textId="77777777" w:rsidR="00CC6BCD" w:rsidRPr="00A0041C" w:rsidRDefault="00CC6BCD" w:rsidP="00CC6BCD">
      <w:pPr>
        <w:numPr>
          <w:ilvl w:val="0"/>
          <w:numId w:val="14"/>
        </w:numPr>
        <w:suppressAutoHyphens/>
        <w:spacing w:after="0" w:line="240" w:lineRule="auto"/>
        <w:jc w:val="both"/>
        <w:textAlignment w:val="auto"/>
        <w:rPr>
          <w:rFonts w:eastAsia="Times New Roman" w:cs="Calibri"/>
          <w:b/>
          <w:snapToGrid w:val="0"/>
          <w:lang w:eastAsia="pl-PL"/>
        </w:rPr>
      </w:pPr>
      <w:r w:rsidRPr="00A0041C">
        <w:rPr>
          <w:rFonts w:eastAsia="Times New Roman" w:cs="Calibri"/>
          <w:b/>
          <w:snapToGrid w:val="0"/>
          <w:lang w:eastAsia="pl-PL"/>
        </w:rPr>
        <w:t xml:space="preserve">OŚWIADCZENIA  DOTYCZĄCE  PODMIOTU,  NA  KTÓREGO  ZASOBACH    POLEGA WYKONAWCA: </w:t>
      </w:r>
    </w:p>
    <w:p w14:paraId="2EBDD879" w14:textId="77777777" w:rsidR="00CC6BCD" w:rsidRPr="00A0041C" w:rsidRDefault="00CC6BCD" w:rsidP="00CC6BCD">
      <w:pPr>
        <w:suppressAutoHyphens/>
        <w:spacing w:after="0" w:line="240" w:lineRule="auto"/>
        <w:ind w:left="720"/>
        <w:jc w:val="both"/>
        <w:textAlignment w:val="auto"/>
        <w:rPr>
          <w:rFonts w:eastAsia="Times New Roman" w:cs="Calibri"/>
          <w:b/>
          <w:snapToGrid w:val="0"/>
          <w:lang w:eastAsia="pl-PL"/>
        </w:rPr>
      </w:pPr>
    </w:p>
    <w:p w14:paraId="508FB232" w14:textId="167DAAD0" w:rsidR="00A0041C" w:rsidRPr="00414249" w:rsidRDefault="00A0041C" w:rsidP="00A0041C">
      <w:pPr>
        <w:suppressAutoHyphens/>
        <w:spacing w:after="0" w:line="240" w:lineRule="auto"/>
        <w:jc w:val="both"/>
        <w:textAlignment w:val="auto"/>
        <w:rPr>
          <w:rFonts w:eastAsia="Times New Roman" w:cs="Calibri"/>
          <w:snapToGrid w:val="0"/>
          <w:sz w:val="18"/>
          <w:szCs w:val="18"/>
          <w:lang w:eastAsia="pl-PL"/>
        </w:rPr>
      </w:pPr>
      <w:r w:rsidRPr="00A0041C">
        <w:rPr>
          <w:rFonts w:eastAsia="Times New Roman" w:cs="Calibri"/>
          <w:snapToGrid w:val="0"/>
          <w:lang w:eastAsia="pl-PL"/>
        </w:rPr>
        <w:t xml:space="preserve">Oświadczam, że w celu wykazania spełniania warunków udziału w postępowaniu, określonych przez  Zamawiającego w Rozdziale </w:t>
      </w:r>
      <w:r w:rsidR="00694D24">
        <w:rPr>
          <w:rFonts w:eastAsia="Times New Roman" w:cs="Calibri"/>
          <w:snapToGrid w:val="0"/>
          <w:lang w:eastAsia="pl-PL"/>
        </w:rPr>
        <w:t>„F”</w:t>
      </w:r>
      <w:r w:rsidRPr="00A0041C">
        <w:rPr>
          <w:rFonts w:eastAsia="Times New Roman" w:cs="Calibri"/>
          <w:snapToGrid w:val="0"/>
          <w:lang w:eastAsia="pl-PL"/>
        </w:rPr>
        <w:t xml:space="preserve">  SWZ polegam</w:t>
      </w:r>
      <w:r w:rsidR="00414249">
        <w:rPr>
          <w:rFonts w:eastAsia="Times New Roman" w:cs="Calibri"/>
          <w:snapToGrid w:val="0"/>
          <w:lang w:eastAsia="pl-PL"/>
        </w:rPr>
        <w:t>/nie polegam (</w:t>
      </w:r>
      <w:r w:rsidR="00694D24" w:rsidRPr="00694D24">
        <w:rPr>
          <w:rFonts w:eastAsia="Times New Roman" w:cs="Calibri"/>
          <w:b/>
          <w:i/>
          <w:snapToGrid w:val="0"/>
          <w:sz w:val="18"/>
          <w:szCs w:val="18"/>
          <w:lang w:eastAsia="pl-PL"/>
        </w:rPr>
        <w:t xml:space="preserve">niepotrzebne </w:t>
      </w:r>
      <w:r w:rsidR="00414249" w:rsidRPr="00694D24">
        <w:rPr>
          <w:rFonts w:eastAsia="Times New Roman" w:cs="Calibri"/>
          <w:b/>
          <w:i/>
          <w:snapToGrid w:val="0"/>
          <w:sz w:val="18"/>
          <w:szCs w:val="18"/>
          <w:lang w:eastAsia="pl-PL"/>
        </w:rPr>
        <w:t>skreślić</w:t>
      </w:r>
      <w:r w:rsidR="00414249">
        <w:rPr>
          <w:rFonts w:eastAsia="Times New Roman" w:cs="Calibri"/>
          <w:snapToGrid w:val="0"/>
          <w:lang w:eastAsia="pl-PL"/>
        </w:rPr>
        <w:t>) na zasobach następującego/</w:t>
      </w:r>
      <w:proofErr w:type="spellStart"/>
      <w:r w:rsidR="00414249">
        <w:rPr>
          <w:rFonts w:eastAsia="Times New Roman" w:cs="Calibri"/>
          <w:snapToGrid w:val="0"/>
          <w:lang w:eastAsia="pl-PL"/>
        </w:rPr>
        <w:t>ych</w:t>
      </w:r>
      <w:proofErr w:type="spellEnd"/>
      <w:r w:rsidR="00414249">
        <w:rPr>
          <w:rFonts w:eastAsia="Times New Roman" w:cs="Calibri"/>
          <w:snapToGrid w:val="0"/>
          <w:lang w:eastAsia="pl-PL"/>
        </w:rPr>
        <w:t xml:space="preserve"> </w:t>
      </w:r>
      <w:r w:rsidRPr="00A0041C">
        <w:rPr>
          <w:rFonts w:eastAsia="Times New Roman" w:cs="Calibri"/>
          <w:snapToGrid w:val="0"/>
          <w:lang w:eastAsia="pl-PL"/>
        </w:rPr>
        <w:t>podmiotu/ów:</w:t>
      </w:r>
      <w:r w:rsidR="00414249">
        <w:rPr>
          <w:rFonts w:eastAsia="Times New Roman" w:cs="Calibri"/>
          <w:snapToGrid w:val="0"/>
          <w:lang w:eastAsia="pl-PL"/>
        </w:rPr>
        <w:t xml:space="preserve"> ……………………………..</w:t>
      </w:r>
      <w:r w:rsidRPr="00A0041C">
        <w:rPr>
          <w:rFonts w:eastAsia="Times New Roman" w:cs="Calibri"/>
          <w:snapToGrid w:val="0"/>
          <w:lang w:eastAsia="pl-PL"/>
        </w:rPr>
        <w:t xml:space="preserve">…….......…………….………………………………………..  .......................................................................................................................................................                                     </w:t>
      </w:r>
      <w:r w:rsidRPr="00414249">
        <w:rPr>
          <w:rFonts w:eastAsia="Times New Roman" w:cs="Calibri"/>
          <w:snapToGrid w:val="0"/>
          <w:sz w:val="18"/>
          <w:szCs w:val="18"/>
          <w:lang w:eastAsia="pl-PL"/>
        </w:rPr>
        <w:t>(podać pełną nazwę, adres oraz w zależności od podmiotu NIP/Pesel; KRS/</w:t>
      </w:r>
      <w:proofErr w:type="spellStart"/>
      <w:r w:rsidRPr="00414249">
        <w:rPr>
          <w:rFonts w:eastAsia="Times New Roman" w:cs="Calibri"/>
          <w:snapToGrid w:val="0"/>
          <w:sz w:val="18"/>
          <w:szCs w:val="18"/>
          <w:lang w:eastAsia="pl-PL"/>
        </w:rPr>
        <w:t>CEiDG</w:t>
      </w:r>
      <w:proofErr w:type="spellEnd"/>
      <w:r w:rsidRPr="00414249">
        <w:rPr>
          <w:rFonts w:eastAsia="Times New Roman" w:cs="Calibri"/>
          <w:snapToGrid w:val="0"/>
          <w:sz w:val="18"/>
          <w:szCs w:val="18"/>
          <w:lang w:eastAsia="pl-PL"/>
        </w:rPr>
        <w:t>)</w:t>
      </w:r>
    </w:p>
    <w:p w14:paraId="33B40573" w14:textId="77777777" w:rsidR="00A0041C" w:rsidRPr="00A0041C" w:rsidRDefault="00A0041C" w:rsidP="00A0041C">
      <w:pPr>
        <w:suppressAutoHyphens/>
        <w:spacing w:after="0" w:line="240" w:lineRule="auto"/>
        <w:jc w:val="both"/>
        <w:textAlignment w:val="auto"/>
        <w:rPr>
          <w:rFonts w:eastAsia="Times New Roman" w:cs="Calibri"/>
          <w:snapToGrid w:val="0"/>
          <w:lang w:eastAsia="pl-PL"/>
        </w:rPr>
      </w:pPr>
    </w:p>
    <w:p w14:paraId="1C41EC17" w14:textId="77777777" w:rsidR="00A0041C" w:rsidRPr="00A0041C" w:rsidRDefault="00A0041C" w:rsidP="00A0041C">
      <w:pPr>
        <w:suppressAutoHyphens/>
        <w:spacing w:after="0" w:line="240" w:lineRule="auto"/>
        <w:jc w:val="both"/>
        <w:textAlignment w:val="auto"/>
        <w:rPr>
          <w:rFonts w:eastAsia="Times New Roman" w:cs="Calibri"/>
          <w:snapToGrid w:val="0"/>
          <w:lang w:eastAsia="pl-PL"/>
        </w:rPr>
      </w:pPr>
      <w:r w:rsidRPr="00A0041C">
        <w:rPr>
          <w:rFonts w:eastAsia="Times New Roman" w:cs="Calibri"/>
          <w:snapToGrid w:val="0"/>
          <w:lang w:eastAsia="pl-PL"/>
        </w:rPr>
        <w:t>w następującym zakresie:..............................................................................................................</w:t>
      </w:r>
    </w:p>
    <w:p w14:paraId="280AE3A2" w14:textId="77777777" w:rsidR="00A0041C" w:rsidRPr="00414249" w:rsidRDefault="00A0041C" w:rsidP="00A0041C">
      <w:pPr>
        <w:suppressAutoHyphens/>
        <w:spacing w:after="0" w:line="240" w:lineRule="auto"/>
        <w:jc w:val="both"/>
        <w:textAlignment w:val="auto"/>
        <w:rPr>
          <w:rFonts w:eastAsia="Times New Roman" w:cs="Calibri"/>
          <w:snapToGrid w:val="0"/>
          <w:sz w:val="18"/>
          <w:szCs w:val="18"/>
          <w:lang w:eastAsia="pl-PL"/>
        </w:rPr>
      </w:pPr>
      <w:r w:rsidRPr="00414249">
        <w:rPr>
          <w:rFonts w:eastAsia="Times New Roman" w:cs="Calibri"/>
          <w:snapToGrid w:val="0"/>
          <w:sz w:val="18"/>
          <w:szCs w:val="18"/>
          <w:lang w:eastAsia="pl-PL"/>
        </w:rPr>
        <w:t>(określić odpowiedni zakres dla wskazanego podmiotu)</w:t>
      </w:r>
    </w:p>
    <w:p w14:paraId="19911CBB" w14:textId="0D569EA9" w:rsidR="00CC6BCD" w:rsidRPr="00A0041C" w:rsidRDefault="00A0041C" w:rsidP="00A0041C">
      <w:pPr>
        <w:suppressAutoHyphens/>
        <w:spacing w:after="0" w:line="240" w:lineRule="auto"/>
        <w:jc w:val="both"/>
        <w:textAlignment w:val="auto"/>
        <w:rPr>
          <w:rFonts w:eastAsia="Times New Roman" w:cs="Calibri"/>
          <w:snapToGrid w:val="0"/>
          <w:lang w:eastAsia="pl-PL"/>
        </w:rPr>
      </w:pPr>
      <w:r w:rsidRPr="00A0041C">
        <w:rPr>
          <w:rFonts w:eastAsia="Times New Roman" w:cs="Calibri"/>
          <w:snapToGrid w:val="0"/>
          <w:lang w:eastAsia="pl-PL"/>
        </w:rPr>
        <w:t>Wskazany/e  podmiot/y nie podlega/ją wykluczeniu z postępowania o udzielenie zamówienia</w:t>
      </w:r>
    </w:p>
    <w:p w14:paraId="4F117E1A" w14:textId="77777777" w:rsidR="00A0041C" w:rsidRPr="00A0041C" w:rsidRDefault="00A0041C" w:rsidP="00A0041C">
      <w:pPr>
        <w:suppressAutoHyphens/>
        <w:spacing w:after="0" w:line="240" w:lineRule="auto"/>
        <w:jc w:val="both"/>
        <w:textAlignment w:val="auto"/>
        <w:rPr>
          <w:rFonts w:eastAsia="Times New Roman" w:cs="Calibri"/>
          <w:snapToGrid w:val="0"/>
          <w:lang w:eastAsia="pl-PL"/>
        </w:rPr>
      </w:pPr>
    </w:p>
    <w:p w14:paraId="1D32CD87" w14:textId="77777777" w:rsidR="00EF5F5F" w:rsidRPr="00A0041C" w:rsidRDefault="00EF5F5F" w:rsidP="00EF5F5F">
      <w:pPr>
        <w:numPr>
          <w:ilvl w:val="0"/>
          <w:numId w:val="14"/>
        </w:numPr>
        <w:suppressAutoHyphens/>
        <w:spacing w:after="0" w:line="240" w:lineRule="auto"/>
        <w:jc w:val="both"/>
        <w:textAlignment w:val="auto"/>
        <w:rPr>
          <w:rFonts w:eastAsia="Times New Roman" w:cs="Calibri"/>
          <w:b/>
          <w:snapToGrid w:val="0"/>
          <w:lang w:eastAsia="pl-PL"/>
        </w:rPr>
      </w:pPr>
      <w:r w:rsidRPr="00A0041C">
        <w:rPr>
          <w:rFonts w:eastAsia="Times New Roman" w:cs="Calibri"/>
          <w:b/>
          <w:snapToGrid w:val="0"/>
          <w:lang w:eastAsia="pl-PL"/>
        </w:rPr>
        <w:t>OŚWIADCZENIA WYKONAWCY:</w:t>
      </w:r>
    </w:p>
    <w:p w14:paraId="4103748E" w14:textId="77777777" w:rsidR="00EF5F5F" w:rsidRPr="009D3244" w:rsidRDefault="00EF5F5F" w:rsidP="00EF5F5F">
      <w:pPr>
        <w:suppressAutoHyphens/>
        <w:spacing w:after="0" w:line="240" w:lineRule="auto"/>
        <w:ind w:left="720"/>
        <w:jc w:val="both"/>
        <w:textAlignment w:val="auto"/>
        <w:rPr>
          <w:rFonts w:eastAsia="Times New Roman" w:cs="Calibri"/>
          <w:b/>
          <w:snapToGrid w:val="0"/>
          <w:lang w:eastAsia="pl-PL"/>
        </w:rPr>
      </w:pPr>
    </w:p>
    <w:p w14:paraId="3C9B547C" w14:textId="77777777" w:rsidR="00EF5F5F" w:rsidRPr="009D3244" w:rsidRDefault="00EF5F5F" w:rsidP="00EF5F5F">
      <w:pPr>
        <w:suppressAutoHyphens/>
        <w:spacing w:after="0" w:line="240" w:lineRule="auto"/>
        <w:ind w:left="284" w:hanging="284"/>
        <w:jc w:val="both"/>
        <w:textAlignment w:val="auto"/>
        <w:rPr>
          <w:rFonts w:eastAsia="Times New Roman" w:cs="Calibri"/>
          <w:snapToGrid w:val="0"/>
          <w:lang w:eastAsia="pl-PL"/>
        </w:rPr>
      </w:pPr>
      <w:r w:rsidRPr="009D3244">
        <w:rPr>
          <w:rFonts w:eastAsia="Times New Roman" w:cs="Calibri"/>
          <w:snapToGrid w:val="0"/>
          <w:lang w:eastAsia="pl-PL"/>
        </w:rPr>
        <w:t>1. Oświadczamy, że zapoznaliśmy się ze Specyfikacją Warunków Zamówienia i nie wnosimy do niej zastrzeżeń oraz zdobyliśmy wszystkie informacje niezbędne do przygotowania i złożenia oferty.</w:t>
      </w:r>
    </w:p>
    <w:p w14:paraId="109BAC7B" w14:textId="5447FDD8" w:rsidR="00EF5F5F" w:rsidRPr="009D3244" w:rsidRDefault="00EF5F5F" w:rsidP="0075072A">
      <w:pPr>
        <w:suppressAutoHyphens/>
        <w:spacing w:after="0" w:line="240" w:lineRule="auto"/>
        <w:ind w:left="284" w:hanging="284"/>
        <w:jc w:val="both"/>
        <w:textAlignment w:val="auto"/>
        <w:rPr>
          <w:rFonts w:eastAsia="Times New Roman" w:cs="Calibri"/>
          <w:snapToGrid w:val="0"/>
          <w:lang w:eastAsia="pl-PL"/>
        </w:rPr>
      </w:pPr>
      <w:r w:rsidRPr="009D3244">
        <w:rPr>
          <w:rFonts w:eastAsia="Times New Roman" w:cs="Calibri"/>
          <w:snapToGrid w:val="0"/>
          <w:lang w:eastAsia="pl-PL"/>
        </w:rPr>
        <w:t>2. Oświadczamy, że przedmiot zamówienia oferowany przez nas spełnia wszystkie wymogi określone przez Zamawiającego w SWZ i załącznikach do SWZ.</w:t>
      </w:r>
    </w:p>
    <w:p w14:paraId="57E847E4" w14:textId="0125B801" w:rsidR="00EF5F5F" w:rsidRPr="009D3244" w:rsidRDefault="00EF5F5F" w:rsidP="00EF5F5F">
      <w:pPr>
        <w:suppressAutoHyphens/>
        <w:spacing w:after="0" w:line="240" w:lineRule="auto"/>
        <w:ind w:left="284" w:hanging="284"/>
        <w:jc w:val="both"/>
        <w:textAlignment w:val="auto"/>
        <w:rPr>
          <w:rFonts w:eastAsia="Times New Roman" w:cs="Calibri"/>
          <w:snapToGrid w:val="0"/>
          <w:lang w:eastAsia="pl-PL"/>
        </w:rPr>
      </w:pPr>
      <w:r w:rsidRPr="009D3244">
        <w:rPr>
          <w:rFonts w:eastAsia="Times New Roman" w:cs="Calibri"/>
          <w:snapToGrid w:val="0"/>
          <w:lang w:eastAsia="pl-PL"/>
        </w:rPr>
        <w:t>4. Oświadczamy, że uważamy się za związanych niniejszą ofertą przez czas wykazany w SWZ.</w:t>
      </w:r>
    </w:p>
    <w:p w14:paraId="051AD358" w14:textId="35ACB4E2" w:rsidR="00EF5F5F" w:rsidRPr="009D3244" w:rsidRDefault="00EF5F5F" w:rsidP="00EF5F5F">
      <w:pPr>
        <w:suppressAutoHyphens/>
        <w:spacing w:after="0" w:line="240" w:lineRule="auto"/>
        <w:ind w:left="284" w:hanging="284"/>
        <w:jc w:val="both"/>
        <w:textAlignment w:val="auto"/>
        <w:rPr>
          <w:rFonts w:eastAsia="Times New Roman" w:cs="Calibri"/>
          <w:snapToGrid w:val="0"/>
          <w:lang w:eastAsia="pl-PL"/>
        </w:rPr>
      </w:pPr>
      <w:r w:rsidRPr="009D3244">
        <w:rPr>
          <w:rFonts w:eastAsia="Times New Roman" w:cs="Calibri"/>
          <w:snapToGrid w:val="0"/>
          <w:lang w:eastAsia="pl-PL"/>
        </w:rPr>
        <w:t>5. Niniejszym akceptujemy treść umowy (Załącznik nr 2 do SWZ) i w przypadku wyboru naszej oferty zobowiązujemy się do zawarcia umowy na warunkach określonych w rzeczonej umowie, w miejscu i terminie określonym przez Zamawiającego.</w:t>
      </w:r>
    </w:p>
    <w:p w14:paraId="712A7E74" w14:textId="28A79733" w:rsidR="00EF5F5F" w:rsidRPr="009D3244" w:rsidRDefault="00EF5F5F" w:rsidP="00EF5F5F">
      <w:pPr>
        <w:suppressAutoHyphens/>
        <w:spacing w:after="0" w:line="240" w:lineRule="auto"/>
        <w:ind w:left="284" w:hanging="284"/>
        <w:jc w:val="both"/>
        <w:textAlignment w:val="auto"/>
        <w:rPr>
          <w:rFonts w:eastAsia="Times New Roman" w:cs="Calibri"/>
          <w:snapToGrid w:val="0"/>
          <w:lang w:eastAsia="pl-PL"/>
        </w:rPr>
      </w:pPr>
      <w:r w:rsidRPr="009D3244">
        <w:rPr>
          <w:rFonts w:eastAsia="Times New Roman" w:cs="Calibri"/>
          <w:snapToGrid w:val="0"/>
          <w:lang w:eastAsia="pl-PL"/>
        </w:rPr>
        <w:t>6. W przypadku wyboru naszej oferty, wskazujemy następujące osoby do umieszczenia w Umowie, jako reprezentacja Wykonawcy (zgodnie z wpisem w Krajowym Rejestrze Sądowym / wpisem w centralnej ewidencji i informacji o działalności gospodarczej / udzielonym pełnomocnictwem*):</w:t>
      </w:r>
    </w:p>
    <w:p w14:paraId="06421DC8" w14:textId="77777777" w:rsidR="00EF5F5F" w:rsidRPr="009D3244" w:rsidRDefault="00EF5F5F" w:rsidP="00EF5F5F">
      <w:pPr>
        <w:suppressAutoHyphens/>
        <w:spacing w:after="0" w:line="240" w:lineRule="auto"/>
        <w:ind w:left="720"/>
        <w:jc w:val="both"/>
        <w:textAlignment w:val="auto"/>
        <w:rPr>
          <w:rFonts w:eastAsia="Times New Roman" w:cs="Calibri"/>
          <w:snapToGrid w:val="0"/>
          <w:lang w:eastAsia="pl-PL"/>
        </w:rPr>
      </w:pPr>
    </w:p>
    <w:p w14:paraId="317D3C07" w14:textId="77777777" w:rsidR="00EF5F5F" w:rsidRPr="009D3244" w:rsidRDefault="00EF5F5F" w:rsidP="00EF5F5F">
      <w:pPr>
        <w:suppressAutoHyphens/>
        <w:spacing w:after="0" w:line="240" w:lineRule="auto"/>
        <w:ind w:left="720"/>
        <w:jc w:val="both"/>
        <w:textAlignment w:val="auto"/>
        <w:rPr>
          <w:rFonts w:eastAsia="Times New Roman" w:cs="Calibri"/>
          <w:snapToGrid w:val="0"/>
          <w:lang w:eastAsia="pl-PL"/>
        </w:rPr>
      </w:pPr>
      <w:r w:rsidRPr="009D3244">
        <w:rPr>
          <w:rFonts w:eastAsia="Times New Roman" w:cs="Calibri"/>
          <w:snapToGrid w:val="0"/>
          <w:lang w:eastAsia="pl-PL"/>
        </w:rPr>
        <w:t>Imię i nazwisko .................................... - stanowisko/funkcja* ................................................</w:t>
      </w:r>
    </w:p>
    <w:p w14:paraId="2C749F20" w14:textId="77777777" w:rsidR="00EF5F5F" w:rsidRPr="009D3244" w:rsidRDefault="00EF5F5F" w:rsidP="00EF5F5F">
      <w:pPr>
        <w:suppressAutoHyphens/>
        <w:spacing w:after="0" w:line="240" w:lineRule="auto"/>
        <w:ind w:left="720"/>
        <w:jc w:val="both"/>
        <w:textAlignment w:val="auto"/>
        <w:rPr>
          <w:rFonts w:eastAsia="Times New Roman" w:cs="Calibri"/>
          <w:snapToGrid w:val="0"/>
          <w:lang w:eastAsia="pl-PL"/>
        </w:rPr>
      </w:pPr>
      <w:r w:rsidRPr="009D3244">
        <w:rPr>
          <w:rFonts w:eastAsia="Times New Roman" w:cs="Calibri"/>
          <w:snapToGrid w:val="0"/>
          <w:lang w:eastAsia="pl-PL"/>
        </w:rPr>
        <w:t>Imię i nazwisko ................................... - stanowisko/funkcja* ..................................................</w:t>
      </w:r>
    </w:p>
    <w:p w14:paraId="11096C83" w14:textId="77777777" w:rsidR="00EF5F5F" w:rsidRPr="009D3244" w:rsidRDefault="00EF5F5F" w:rsidP="00EF5F5F">
      <w:pPr>
        <w:suppressAutoHyphens/>
        <w:spacing w:after="0" w:line="240" w:lineRule="auto"/>
        <w:ind w:left="720"/>
        <w:jc w:val="both"/>
        <w:textAlignment w:val="auto"/>
        <w:rPr>
          <w:rFonts w:eastAsia="Times New Roman" w:cs="Calibri"/>
          <w:snapToGrid w:val="0"/>
          <w:lang w:eastAsia="pl-PL"/>
        </w:rPr>
      </w:pPr>
      <w:r w:rsidRPr="009D3244">
        <w:rPr>
          <w:rFonts w:eastAsia="Times New Roman" w:cs="Calibri"/>
          <w:snapToGrid w:val="0"/>
          <w:lang w:eastAsia="pl-PL"/>
        </w:rPr>
        <w:t xml:space="preserve">* </w:t>
      </w:r>
      <w:r w:rsidRPr="00694D24">
        <w:rPr>
          <w:rFonts w:eastAsia="Times New Roman" w:cs="Calibri"/>
          <w:b/>
          <w:i/>
          <w:snapToGrid w:val="0"/>
          <w:sz w:val="18"/>
          <w:szCs w:val="18"/>
          <w:lang w:eastAsia="pl-PL"/>
        </w:rPr>
        <w:t>niepotrzebne skreślić</w:t>
      </w:r>
    </w:p>
    <w:p w14:paraId="3194A7EB" w14:textId="77777777" w:rsidR="00EF5F5F" w:rsidRPr="009D3244" w:rsidRDefault="00EF5F5F" w:rsidP="00EF5F5F">
      <w:pPr>
        <w:suppressAutoHyphens/>
        <w:spacing w:after="0" w:line="240" w:lineRule="auto"/>
        <w:ind w:left="720"/>
        <w:jc w:val="both"/>
        <w:textAlignment w:val="auto"/>
        <w:rPr>
          <w:rFonts w:eastAsia="Times New Roman" w:cs="Calibri"/>
          <w:snapToGrid w:val="0"/>
          <w:lang w:eastAsia="pl-PL"/>
        </w:rPr>
      </w:pPr>
    </w:p>
    <w:p w14:paraId="2DD7ABC8" w14:textId="22A2F84D" w:rsidR="00EF5F5F" w:rsidRPr="009D3244" w:rsidRDefault="00EF5F5F" w:rsidP="00EF5F5F">
      <w:pPr>
        <w:suppressAutoHyphens/>
        <w:spacing w:after="0" w:line="240" w:lineRule="auto"/>
        <w:ind w:left="284" w:hanging="284"/>
        <w:jc w:val="both"/>
        <w:textAlignment w:val="auto"/>
        <w:rPr>
          <w:rFonts w:eastAsia="Times New Roman" w:cs="Calibri"/>
          <w:snapToGrid w:val="0"/>
          <w:lang w:eastAsia="pl-PL"/>
        </w:rPr>
      </w:pPr>
      <w:r w:rsidRPr="009D3244">
        <w:rPr>
          <w:rFonts w:eastAsia="Times New Roman" w:cs="Calibri"/>
          <w:snapToGrid w:val="0"/>
          <w:lang w:eastAsia="pl-PL"/>
        </w:rPr>
        <w:t>7. Oświadczam/-my, że na każde wezwanie Zamawiającego i w terminie przez niego wskazanym zobowiązuję/-my się dostarczyć dokumenty, oświadczenia, zaświadczenia potwierdzające brak podstaw do wykluczenia i spełnienie warunków udziału w niniejszym postępowaniu o udzielenie zamówienia publicznego.</w:t>
      </w:r>
    </w:p>
    <w:p w14:paraId="02453B86" w14:textId="77777777" w:rsidR="00EF5F5F" w:rsidRPr="009D3244" w:rsidRDefault="00EF5F5F" w:rsidP="00EF5F5F">
      <w:pPr>
        <w:suppressAutoHyphens/>
        <w:spacing w:after="0" w:line="240" w:lineRule="auto"/>
        <w:ind w:left="720"/>
        <w:jc w:val="both"/>
        <w:textAlignment w:val="auto"/>
        <w:rPr>
          <w:rFonts w:eastAsia="Times New Roman" w:cs="Calibri"/>
          <w:snapToGrid w:val="0"/>
          <w:lang w:eastAsia="pl-PL"/>
        </w:rPr>
      </w:pPr>
    </w:p>
    <w:p w14:paraId="6F07F25F" w14:textId="6C846305" w:rsidR="00CC6BCD" w:rsidRPr="009D3244" w:rsidRDefault="00CC6BCD" w:rsidP="00CC6BCD">
      <w:pPr>
        <w:numPr>
          <w:ilvl w:val="0"/>
          <w:numId w:val="14"/>
        </w:numPr>
        <w:suppressAutoHyphens/>
        <w:spacing w:after="0" w:line="240" w:lineRule="auto"/>
        <w:jc w:val="both"/>
        <w:textAlignment w:val="auto"/>
        <w:rPr>
          <w:rFonts w:eastAsia="Times New Roman" w:cs="Calibri"/>
          <w:b/>
          <w:snapToGrid w:val="0"/>
          <w:lang w:eastAsia="pl-PL"/>
        </w:rPr>
      </w:pPr>
      <w:r w:rsidRPr="009D3244">
        <w:rPr>
          <w:rFonts w:eastAsia="Times New Roman" w:cs="Calibri"/>
          <w:b/>
          <w:snapToGrid w:val="0"/>
          <w:lang w:eastAsia="pl-PL"/>
        </w:rPr>
        <w:t xml:space="preserve">OŚWIADCZENIE DOTYCZĄCE PODANYCH INFORMACJI: </w:t>
      </w:r>
    </w:p>
    <w:p w14:paraId="1EEA0872" w14:textId="77777777" w:rsidR="00CC6BCD" w:rsidRPr="009D3244" w:rsidRDefault="00CC6BCD" w:rsidP="00CC6BCD">
      <w:pPr>
        <w:suppressAutoHyphens/>
        <w:spacing w:after="0" w:line="240" w:lineRule="auto"/>
        <w:jc w:val="both"/>
        <w:textAlignment w:val="auto"/>
        <w:rPr>
          <w:rFonts w:eastAsia="Times New Roman" w:cs="Calibri"/>
          <w:b/>
          <w:snapToGrid w:val="0"/>
          <w:lang w:eastAsia="pl-PL"/>
        </w:rPr>
      </w:pPr>
    </w:p>
    <w:p w14:paraId="7AE9FA3A" w14:textId="1BA13603" w:rsidR="00C555C8" w:rsidRPr="009D3244" w:rsidRDefault="00CC6BCD" w:rsidP="00CC6BCD">
      <w:pPr>
        <w:suppressAutoHyphens/>
        <w:spacing w:after="0" w:line="240" w:lineRule="auto"/>
        <w:jc w:val="both"/>
        <w:textAlignment w:val="auto"/>
        <w:rPr>
          <w:rFonts w:eastAsia="Times New Roman" w:cs="Calibri"/>
          <w:snapToGrid w:val="0"/>
          <w:lang w:eastAsia="pl-PL"/>
        </w:rPr>
      </w:pPr>
      <w:r w:rsidRPr="009D3244">
        <w:rPr>
          <w:rFonts w:eastAsia="Times New Roman" w:cs="Calibri"/>
          <w:snapToGrid w:val="0"/>
          <w:lang w:eastAsia="pl-PL"/>
        </w:rPr>
        <w:t xml:space="preserve">Oświadczam, że  wszystkie  informacje  podane  w  powyższych  oświadczeniach  są  aktualne  i  zgodne  z  prawdą oraz  zostały  przedstawione  z  pełną świadomością  konsekwencji  wprowadzenia  zamawiającego  w  błąd  przy przedstawianiu informacji. </w:t>
      </w:r>
    </w:p>
    <w:p w14:paraId="7D317196" w14:textId="77777777" w:rsidR="00E64F9E" w:rsidRPr="009D3244" w:rsidRDefault="00E64F9E" w:rsidP="00E64F9E">
      <w:pPr>
        <w:widowControl w:val="0"/>
        <w:shd w:val="clear" w:color="auto" w:fill="FFFFFF"/>
        <w:spacing w:after="0" w:line="240" w:lineRule="auto"/>
        <w:ind w:left="400" w:hanging="400"/>
        <w:jc w:val="right"/>
        <w:textAlignment w:val="auto"/>
        <w:rPr>
          <w:rFonts w:eastAsia="Times New Roman" w:cs="Calibri"/>
          <w:snapToGrid w:val="0"/>
          <w:lang w:eastAsia="pl-PL"/>
        </w:rPr>
      </w:pPr>
      <w:r w:rsidRPr="009D3244">
        <w:rPr>
          <w:rFonts w:eastAsia="Times New Roman" w:cs="Calibri"/>
          <w:snapToGrid w:val="0"/>
          <w:lang w:eastAsia="pl-PL"/>
        </w:rPr>
        <w:t>…………………………………………………………..</w:t>
      </w:r>
    </w:p>
    <w:p w14:paraId="4EFC16DF" w14:textId="6FDAC74D" w:rsidR="00795571" w:rsidRPr="009D3244" w:rsidRDefault="00E64F9E" w:rsidP="007503D9">
      <w:pPr>
        <w:widowControl w:val="0"/>
        <w:shd w:val="clear" w:color="auto" w:fill="FFFFFF"/>
        <w:spacing w:after="0" w:line="240" w:lineRule="auto"/>
        <w:ind w:left="400" w:hanging="400"/>
        <w:jc w:val="right"/>
        <w:textAlignment w:val="auto"/>
        <w:rPr>
          <w:rFonts w:eastAsia="Times New Roman" w:cs="Calibri"/>
          <w:snapToGrid w:val="0"/>
          <w:lang w:eastAsia="pl-PL"/>
        </w:rPr>
      </w:pPr>
      <w:r w:rsidRPr="009D3244">
        <w:rPr>
          <w:rFonts w:eastAsia="Times New Roman" w:cs="Calibri"/>
          <w:snapToGrid w:val="0"/>
          <w:lang w:eastAsia="pl-PL"/>
        </w:rPr>
        <w:t xml:space="preserve">(podpis </w:t>
      </w:r>
      <w:r w:rsidR="00F42B5D" w:rsidRPr="009D3244">
        <w:rPr>
          <w:rFonts w:eastAsia="Times New Roman" w:cs="Calibri"/>
          <w:snapToGrid w:val="0"/>
          <w:lang w:eastAsia="pl-PL"/>
        </w:rPr>
        <w:t>Wykonawcy/</w:t>
      </w:r>
      <w:r w:rsidRPr="009D3244">
        <w:rPr>
          <w:rFonts w:eastAsia="Times New Roman" w:cs="Calibri"/>
          <w:snapToGrid w:val="0"/>
          <w:lang w:eastAsia="pl-PL"/>
        </w:rPr>
        <w:t>upełnomocnionych przedstawicieli Wykonawcy)</w:t>
      </w:r>
    </w:p>
    <w:p w14:paraId="65917584" w14:textId="2F241516" w:rsidR="00795571" w:rsidRPr="009D3244" w:rsidRDefault="00795571" w:rsidP="00446495">
      <w:pPr>
        <w:widowControl w:val="0"/>
        <w:shd w:val="clear" w:color="auto" w:fill="FFFFFF"/>
        <w:spacing w:after="0" w:line="240" w:lineRule="auto"/>
        <w:textAlignment w:val="auto"/>
        <w:rPr>
          <w:rFonts w:eastAsia="Times New Roman" w:cs="Calibri"/>
          <w:b/>
          <w:snapToGrid w:val="0"/>
          <w:lang w:eastAsia="pl-PL"/>
        </w:rPr>
      </w:pPr>
    </w:p>
    <w:p w14:paraId="5554D5F3" w14:textId="1AEDA68E" w:rsidR="00E64F9E" w:rsidRPr="001D3D31" w:rsidRDefault="009D3244" w:rsidP="009D3244">
      <w:pPr>
        <w:widowControl w:val="0"/>
        <w:shd w:val="clear" w:color="auto" w:fill="FFFFFF"/>
        <w:spacing w:after="0" w:line="240" w:lineRule="auto"/>
        <w:ind w:left="400" w:hanging="400"/>
        <w:jc w:val="both"/>
        <w:textAlignment w:val="auto"/>
        <w:rPr>
          <w:rFonts w:eastAsia="Times New Roman" w:cs="Calibri"/>
          <w:snapToGrid w:val="0"/>
          <w:color w:val="2E74B5" w:themeColor="accent1" w:themeShade="BF"/>
          <w:u w:val="single"/>
          <w:lang w:eastAsia="pl-PL"/>
        </w:rPr>
      </w:pPr>
      <w:r w:rsidRPr="001D3D31">
        <w:rPr>
          <w:rFonts w:eastAsia="Times New Roman" w:cs="Calibri"/>
          <w:snapToGrid w:val="0"/>
          <w:color w:val="2E74B5" w:themeColor="accent1" w:themeShade="BF"/>
          <w:u w:val="single"/>
          <w:lang w:eastAsia="pl-PL"/>
        </w:rPr>
        <w:t>Uwaga!</w:t>
      </w:r>
    </w:p>
    <w:p w14:paraId="32A0B3BB" w14:textId="2010A561" w:rsidR="00CC6BCD" w:rsidRPr="001D3D31" w:rsidRDefault="00E64F9E" w:rsidP="009D3244">
      <w:pPr>
        <w:widowControl w:val="0"/>
        <w:shd w:val="clear" w:color="auto" w:fill="FFFFFF"/>
        <w:spacing w:after="0" w:line="240" w:lineRule="auto"/>
        <w:jc w:val="both"/>
        <w:textAlignment w:val="auto"/>
        <w:rPr>
          <w:rFonts w:eastAsia="Times New Roman" w:cs="Calibri"/>
          <w:snapToGrid w:val="0"/>
          <w:color w:val="2E74B5" w:themeColor="accent1" w:themeShade="BF"/>
          <w:u w:val="single"/>
          <w:lang w:eastAsia="pl-PL"/>
        </w:rPr>
      </w:pPr>
      <w:r w:rsidRPr="001D3D31">
        <w:rPr>
          <w:rFonts w:eastAsia="Times New Roman" w:cs="Calibri"/>
          <w:snapToGrid w:val="0"/>
          <w:color w:val="2E74B5" w:themeColor="accent1" w:themeShade="BF"/>
          <w:u w:val="single"/>
          <w:lang w:eastAsia="pl-PL"/>
        </w:rPr>
        <w:t>Oświadczenie musi być złożone, pod rygorem nieważności, w fo</w:t>
      </w:r>
      <w:r w:rsidR="009564F0" w:rsidRPr="001D3D31">
        <w:rPr>
          <w:rFonts w:eastAsia="Times New Roman" w:cs="Calibri"/>
          <w:snapToGrid w:val="0"/>
          <w:color w:val="2E74B5" w:themeColor="accent1" w:themeShade="BF"/>
          <w:u w:val="single"/>
          <w:lang w:eastAsia="pl-PL"/>
        </w:rPr>
        <w:t xml:space="preserve">rmie elektronicznej lub postaci </w:t>
      </w:r>
      <w:r w:rsidRPr="001D3D31">
        <w:rPr>
          <w:rFonts w:eastAsia="Times New Roman" w:cs="Calibri"/>
          <w:snapToGrid w:val="0"/>
          <w:color w:val="2E74B5" w:themeColor="accent1" w:themeShade="BF"/>
          <w:u w:val="single"/>
          <w:lang w:eastAsia="pl-PL"/>
        </w:rPr>
        <w:t>elektronicznej opatrzonej podpisem zaufanym lub podpisem osobistym (na podstawie Art. 63 ust 2 Ustawy Prawo zamówień publicznych oraz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konkursie)</w:t>
      </w:r>
    </w:p>
    <w:sectPr w:rsidR="00CC6BCD" w:rsidRPr="001D3D31" w:rsidSect="00694D24">
      <w:footerReference w:type="default" r:id="rId7"/>
      <w:pgSz w:w="11920" w:h="16838"/>
      <w:pgMar w:top="567" w:right="1417" w:bottom="1276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A171BD" w14:textId="77777777" w:rsidR="00FD1D07" w:rsidRDefault="00FD1D07">
      <w:pPr>
        <w:spacing w:after="0" w:line="240" w:lineRule="auto"/>
      </w:pPr>
      <w:r>
        <w:separator/>
      </w:r>
    </w:p>
  </w:endnote>
  <w:endnote w:type="continuationSeparator" w:id="0">
    <w:p w14:paraId="0B1C8893" w14:textId="77777777" w:rsidR="00FD1D07" w:rsidRDefault="00FD1D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40193" w14:textId="77777777" w:rsidR="00EC272A" w:rsidRDefault="00EC272A">
    <w:pPr>
      <w:pStyle w:val="Stopka"/>
      <w:jc w:val="right"/>
      <w:rPr>
        <w:rStyle w:val="Domylnaczcionkaakapitu1"/>
        <w:rFonts w:ascii="Times New Roman" w:hAnsi="Times New Roman"/>
        <w:sz w:val="18"/>
        <w:szCs w:val="16"/>
        <w:lang w:val="pl-PL"/>
      </w:rPr>
    </w:pPr>
  </w:p>
  <w:p w14:paraId="1C4CDA89" w14:textId="3A6E0B12" w:rsidR="00C21ACA" w:rsidRPr="000E5A05" w:rsidRDefault="007503D9" w:rsidP="00FD7FA3">
    <w:pPr>
      <w:pStyle w:val="Stopka"/>
      <w:rPr>
        <w:rFonts w:ascii="Times New Roman" w:hAnsi="Times New Roman"/>
        <w:sz w:val="24"/>
      </w:rPr>
    </w:pPr>
    <w:r w:rsidRPr="007503D9">
      <w:rPr>
        <w:rFonts w:ascii="Times New Roman" w:hAnsi="Times New Roman"/>
        <w:sz w:val="18"/>
        <w:szCs w:val="16"/>
        <w:lang w:val="pl-PL"/>
      </w:rPr>
      <w:t>DW.5382.10/1.2024.GM</w:t>
    </w:r>
    <w:r w:rsidR="00FD7FA3">
      <w:rPr>
        <w:rStyle w:val="Domylnaczcionkaakapitu1"/>
        <w:rFonts w:ascii="Times New Roman" w:hAnsi="Times New Roman"/>
        <w:sz w:val="18"/>
        <w:szCs w:val="16"/>
        <w:lang w:val="pl-PL"/>
      </w:rPr>
      <w:tab/>
    </w:r>
    <w:r w:rsidR="00FD7FA3">
      <w:rPr>
        <w:rStyle w:val="Domylnaczcionkaakapitu1"/>
        <w:rFonts w:ascii="Times New Roman" w:hAnsi="Times New Roman"/>
        <w:sz w:val="18"/>
        <w:szCs w:val="16"/>
        <w:lang w:val="pl-PL"/>
      </w:rPr>
      <w:tab/>
    </w:r>
    <w:r w:rsidR="00FD7FA3" w:rsidRPr="00FD7FA3">
      <w:rPr>
        <w:rStyle w:val="Domylnaczcionkaakapitu1"/>
        <w:rFonts w:ascii="Times New Roman" w:hAnsi="Times New Roman"/>
        <w:sz w:val="18"/>
        <w:szCs w:val="16"/>
        <w:lang w:val="pl-PL"/>
      </w:rPr>
      <w:t xml:space="preserve"> </w:t>
    </w:r>
    <w:r w:rsidR="00C21ACA" w:rsidRPr="000E5A05">
      <w:rPr>
        <w:rStyle w:val="Domylnaczcionkaakapitu1"/>
        <w:rFonts w:ascii="Times New Roman" w:hAnsi="Times New Roman"/>
        <w:sz w:val="18"/>
        <w:szCs w:val="16"/>
        <w:lang w:val="pl-PL"/>
      </w:rPr>
      <w:t xml:space="preserve">Strona </w:t>
    </w:r>
    <w:r w:rsidR="00C21ACA" w:rsidRPr="000E5A05">
      <w:rPr>
        <w:rStyle w:val="Domylnaczcionkaakapitu1"/>
        <w:rFonts w:ascii="Times New Roman" w:hAnsi="Times New Roman"/>
        <w:b/>
        <w:bCs/>
        <w:sz w:val="18"/>
        <w:szCs w:val="16"/>
      </w:rPr>
      <w:fldChar w:fldCharType="begin"/>
    </w:r>
    <w:r w:rsidR="00C21ACA" w:rsidRPr="000E5A05">
      <w:rPr>
        <w:rStyle w:val="Domylnaczcionkaakapitu1"/>
        <w:rFonts w:ascii="Times New Roman" w:hAnsi="Times New Roman"/>
        <w:b/>
        <w:bCs/>
        <w:sz w:val="18"/>
        <w:szCs w:val="16"/>
      </w:rPr>
      <w:instrText xml:space="preserve"> PAGE </w:instrText>
    </w:r>
    <w:r w:rsidR="00C21ACA" w:rsidRPr="000E5A05">
      <w:rPr>
        <w:rStyle w:val="Domylnaczcionkaakapitu1"/>
        <w:rFonts w:ascii="Times New Roman" w:hAnsi="Times New Roman"/>
        <w:b/>
        <w:bCs/>
        <w:sz w:val="18"/>
        <w:szCs w:val="16"/>
      </w:rPr>
      <w:fldChar w:fldCharType="separate"/>
    </w:r>
    <w:r w:rsidR="002A4781">
      <w:rPr>
        <w:rStyle w:val="Domylnaczcionkaakapitu1"/>
        <w:rFonts w:ascii="Times New Roman" w:hAnsi="Times New Roman"/>
        <w:b/>
        <w:bCs/>
        <w:noProof/>
        <w:sz w:val="18"/>
        <w:szCs w:val="16"/>
      </w:rPr>
      <w:t>2</w:t>
    </w:r>
    <w:r w:rsidR="00C21ACA" w:rsidRPr="000E5A05">
      <w:rPr>
        <w:rStyle w:val="Domylnaczcionkaakapitu1"/>
        <w:rFonts w:ascii="Times New Roman" w:hAnsi="Times New Roman"/>
        <w:b/>
        <w:bCs/>
        <w:sz w:val="18"/>
        <w:szCs w:val="16"/>
      </w:rPr>
      <w:fldChar w:fldCharType="end"/>
    </w:r>
    <w:r w:rsidR="00C21ACA" w:rsidRPr="000E5A05">
      <w:rPr>
        <w:rStyle w:val="Domylnaczcionkaakapitu1"/>
        <w:rFonts w:ascii="Times New Roman" w:hAnsi="Times New Roman"/>
        <w:sz w:val="18"/>
        <w:szCs w:val="16"/>
        <w:lang w:val="pl-PL"/>
      </w:rPr>
      <w:t xml:space="preserve"> z </w:t>
    </w:r>
    <w:r w:rsidR="00C21ACA" w:rsidRPr="000E5A05">
      <w:rPr>
        <w:rStyle w:val="Domylnaczcionkaakapitu1"/>
        <w:rFonts w:ascii="Times New Roman" w:hAnsi="Times New Roman"/>
        <w:b/>
        <w:bCs/>
        <w:sz w:val="18"/>
        <w:szCs w:val="16"/>
      </w:rPr>
      <w:fldChar w:fldCharType="begin"/>
    </w:r>
    <w:r w:rsidR="00C21ACA" w:rsidRPr="000E5A05">
      <w:rPr>
        <w:rStyle w:val="Domylnaczcionkaakapitu1"/>
        <w:rFonts w:ascii="Times New Roman" w:hAnsi="Times New Roman"/>
        <w:b/>
        <w:bCs/>
        <w:sz w:val="18"/>
        <w:szCs w:val="16"/>
      </w:rPr>
      <w:instrText xml:space="preserve"> NUMPAGES </w:instrText>
    </w:r>
    <w:r w:rsidR="00C21ACA" w:rsidRPr="000E5A05">
      <w:rPr>
        <w:rStyle w:val="Domylnaczcionkaakapitu1"/>
        <w:rFonts w:ascii="Times New Roman" w:hAnsi="Times New Roman"/>
        <w:b/>
        <w:bCs/>
        <w:sz w:val="18"/>
        <w:szCs w:val="16"/>
      </w:rPr>
      <w:fldChar w:fldCharType="separate"/>
    </w:r>
    <w:r w:rsidR="002A4781">
      <w:rPr>
        <w:rStyle w:val="Domylnaczcionkaakapitu1"/>
        <w:rFonts w:ascii="Times New Roman" w:hAnsi="Times New Roman"/>
        <w:b/>
        <w:bCs/>
        <w:noProof/>
        <w:sz w:val="18"/>
        <w:szCs w:val="16"/>
      </w:rPr>
      <w:t>2</w:t>
    </w:r>
    <w:r w:rsidR="00C21ACA" w:rsidRPr="000E5A05">
      <w:rPr>
        <w:rStyle w:val="Domylnaczcionkaakapitu1"/>
        <w:rFonts w:ascii="Times New Roman" w:hAnsi="Times New Roman"/>
        <w:b/>
        <w:bCs/>
        <w:sz w:val="18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C27E0A" w14:textId="77777777" w:rsidR="00FD1D07" w:rsidRDefault="00FD1D07">
      <w:pPr>
        <w:spacing w:after="0" w:line="240" w:lineRule="auto"/>
      </w:pPr>
      <w:r>
        <w:separator/>
      </w:r>
    </w:p>
  </w:footnote>
  <w:footnote w:type="continuationSeparator" w:id="0">
    <w:p w14:paraId="4A37ABC4" w14:textId="77777777" w:rsidR="00FD1D07" w:rsidRDefault="00FD1D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1560"/>
        </w:tabs>
        <w:ind w:left="1560" w:hanging="72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firstLine="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firstLine="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810"/>
        </w:tabs>
        <w:ind w:left="810" w:hanging="360"/>
      </w:pPr>
    </w:lvl>
    <w:lvl w:ilvl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250" w:firstLine="0"/>
      </w:p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410" w:firstLine="0"/>
      </w:pPr>
    </w:lvl>
    <w:lvl w:ilvl="6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570" w:firstLine="0"/>
      </w:pPr>
    </w:lvl>
  </w:abstractNum>
  <w:abstractNum w:abstractNumId="2" w15:restartNumberingAfterBreak="0">
    <w:nsid w:val="00000003"/>
    <w:multiLevelType w:val="multilevel"/>
    <w:tmpl w:val="8654C2FE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ascii="Candara" w:hAnsi="Candara" w:cs="Arial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firstLine="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firstLine="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firstLine="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F4C7E03"/>
    <w:multiLevelType w:val="hybridMultilevel"/>
    <w:tmpl w:val="188030F0"/>
    <w:lvl w:ilvl="0" w:tplc="41560B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052F8"/>
    <w:multiLevelType w:val="hybridMultilevel"/>
    <w:tmpl w:val="50E28246"/>
    <w:lvl w:ilvl="0" w:tplc="C4EC17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21D66"/>
    <w:multiLevelType w:val="hybridMultilevel"/>
    <w:tmpl w:val="F6467E1E"/>
    <w:lvl w:ilvl="0" w:tplc="928EED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8083B"/>
    <w:multiLevelType w:val="hybridMultilevel"/>
    <w:tmpl w:val="0C405CD8"/>
    <w:lvl w:ilvl="0" w:tplc="2AE269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5648B6"/>
    <w:multiLevelType w:val="hybridMultilevel"/>
    <w:tmpl w:val="A59A7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E22C33"/>
    <w:multiLevelType w:val="hybridMultilevel"/>
    <w:tmpl w:val="4E3E25F4"/>
    <w:lvl w:ilvl="0" w:tplc="F16C6F3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07F3EA8"/>
    <w:multiLevelType w:val="hybridMultilevel"/>
    <w:tmpl w:val="901AC5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AD4CE3"/>
    <w:multiLevelType w:val="hybridMultilevel"/>
    <w:tmpl w:val="C3E0E95E"/>
    <w:lvl w:ilvl="0" w:tplc="AB266A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887B65"/>
    <w:multiLevelType w:val="hybridMultilevel"/>
    <w:tmpl w:val="6AB872E4"/>
    <w:lvl w:ilvl="0" w:tplc="93E086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2"/>
  </w:num>
  <w:num w:numId="7">
    <w:abstractNumId w:val="8"/>
  </w:num>
  <w:num w:numId="8">
    <w:abstractNumId w:val="7"/>
  </w:num>
  <w:num w:numId="9">
    <w:abstractNumId w:val="9"/>
  </w:num>
  <w:num w:numId="10">
    <w:abstractNumId w:val="5"/>
  </w:num>
  <w:num w:numId="11">
    <w:abstractNumId w:val="13"/>
  </w:num>
  <w:num w:numId="12">
    <w:abstractNumId w:val="6"/>
  </w:num>
  <w:num w:numId="13">
    <w:abstractNumId w:val="1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1E3"/>
    <w:rsid w:val="00007192"/>
    <w:rsid w:val="00007A96"/>
    <w:rsid w:val="00014406"/>
    <w:rsid w:val="0001494F"/>
    <w:rsid w:val="00014960"/>
    <w:rsid w:val="000421E3"/>
    <w:rsid w:val="00044163"/>
    <w:rsid w:val="00057B23"/>
    <w:rsid w:val="00085D8C"/>
    <w:rsid w:val="00095EFB"/>
    <w:rsid w:val="000A0DC9"/>
    <w:rsid w:val="000A69A9"/>
    <w:rsid w:val="000B0E8F"/>
    <w:rsid w:val="000B5A27"/>
    <w:rsid w:val="000C0AF0"/>
    <w:rsid w:val="000E5A05"/>
    <w:rsid w:val="000E758B"/>
    <w:rsid w:val="000F524E"/>
    <w:rsid w:val="001159C3"/>
    <w:rsid w:val="00116D1B"/>
    <w:rsid w:val="00135F22"/>
    <w:rsid w:val="00140D49"/>
    <w:rsid w:val="00152B38"/>
    <w:rsid w:val="00177F64"/>
    <w:rsid w:val="00181C76"/>
    <w:rsid w:val="00192622"/>
    <w:rsid w:val="001A187A"/>
    <w:rsid w:val="001C14C6"/>
    <w:rsid w:val="001C7ED7"/>
    <w:rsid w:val="001D3D31"/>
    <w:rsid w:val="001D65BB"/>
    <w:rsid w:val="001F0CEE"/>
    <w:rsid w:val="001F225B"/>
    <w:rsid w:val="00211568"/>
    <w:rsid w:val="002279FA"/>
    <w:rsid w:val="00232FC2"/>
    <w:rsid w:val="002706ED"/>
    <w:rsid w:val="002918A9"/>
    <w:rsid w:val="00293A16"/>
    <w:rsid w:val="002A150E"/>
    <w:rsid w:val="002A318C"/>
    <w:rsid w:val="002A4781"/>
    <w:rsid w:val="002B10A0"/>
    <w:rsid w:val="002D2B36"/>
    <w:rsid w:val="002E396F"/>
    <w:rsid w:val="00316AD9"/>
    <w:rsid w:val="003420B7"/>
    <w:rsid w:val="003776B5"/>
    <w:rsid w:val="00382F81"/>
    <w:rsid w:val="003963D7"/>
    <w:rsid w:val="003A5037"/>
    <w:rsid w:val="003B1AB7"/>
    <w:rsid w:val="003D1FDA"/>
    <w:rsid w:val="00414249"/>
    <w:rsid w:val="00415017"/>
    <w:rsid w:val="004279CB"/>
    <w:rsid w:val="004423A0"/>
    <w:rsid w:val="00446495"/>
    <w:rsid w:val="00453C6D"/>
    <w:rsid w:val="004737D7"/>
    <w:rsid w:val="00480B93"/>
    <w:rsid w:val="004B2AAE"/>
    <w:rsid w:val="004C596F"/>
    <w:rsid w:val="004E46FA"/>
    <w:rsid w:val="004E5F87"/>
    <w:rsid w:val="004E72CF"/>
    <w:rsid w:val="004F70CC"/>
    <w:rsid w:val="00515047"/>
    <w:rsid w:val="00515153"/>
    <w:rsid w:val="00560991"/>
    <w:rsid w:val="005C79D7"/>
    <w:rsid w:val="005D791A"/>
    <w:rsid w:val="005F459A"/>
    <w:rsid w:val="005F51D5"/>
    <w:rsid w:val="0060507B"/>
    <w:rsid w:val="006124AB"/>
    <w:rsid w:val="00632EA1"/>
    <w:rsid w:val="00677255"/>
    <w:rsid w:val="006943F9"/>
    <w:rsid w:val="00694D24"/>
    <w:rsid w:val="006B3E85"/>
    <w:rsid w:val="006F2832"/>
    <w:rsid w:val="00702CF5"/>
    <w:rsid w:val="007126ED"/>
    <w:rsid w:val="00713183"/>
    <w:rsid w:val="00727A8D"/>
    <w:rsid w:val="007503D9"/>
    <w:rsid w:val="0075072A"/>
    <w:rsid w:val="00776FFC"/>
    <w:rsid w:val="00786DDA"/>
    <w:rsid w:val="00792A5B"/>
    <w:rsid w:val="00795571"/>
    <w:rsid w:val="007A29CE"/>
    <w:rsid w:val="007B0522"/>
    <w:rsid w:val="007B7602"/>
    <w:rsid w:val="007C418C"/>
    <w:rsid w:val="00800BBD"/>
    <w:rsid w:val="00801472"/>
    <w:rsid w:val="00801AED"/>
    <w:rsid w:val="0080625A"/>
    <w:rsid w:val="00816208"/>
    <w:rsid w:val="00836153"/>
    <w:rsid w:val="0086176F"/>
    <w:rsid w:val="008845CB"/>
    <w:rsid w:val="0089401E"/>
    <w:rsid w:val="008A0C80"/>
    <w:rsid w:val="008A1ABB"/>
    <w:rsid w:val="008B00AF"/>
    <w:rsid w:val="008C2302"/>
    <w:rsid w:val="008C78B2"/>
    <w:rsid w:val="008D456B"/>
    <w:rsid w:val="008F78B9"/>
    <w:rsid w:val="0093049A"/>
    <w:rsid w:val="009564F0"/>
    <w:rsid w:val="009816D7"/>
    <w:rsid w:val="009B776E"/>
    <w:rsid w:val="009D0326"/>
    <w:rsid w:val="009D3244"/>
    <w:rsid w:val="009D45F5"/>
    <w:rsid w:val="009E770B"/>
    <w:rsid w:val="009F4EDF"/>
    <w:rsid w:val="00A0041C"/>
    <w:rsid w:val="00A31E79"/>
    <w:rsid w:val="00A44596"/>
    <w:rsid w:val="00A452CB"/>
    <w:rsid w:val="00A56BD4"/>
    <w:rsid w:val="00A63EB8"/>
    <w:rsid w:val="00A71735"/>
    <w:rsid w:val="00AA1C87"/>
    <w:rsid w:val="00AB3F1B"/>
    <w:rsid w:val="00AB51CD"/>
    <w:rsid w:val="00AD4C8C"/>
    <w:rsid w:val="00B217C3"/>
    <w:rsid w:val="00B22961"/>
    <w:rsid w:val="00B27DB9"/>
    <w:rsid w:val="00B41DB9"/>
    <w:rsid w:val="00B5139D"/>
    <w:rsid w:val="00B52271"/>
    <w:rsid w:val="00B83423"/>
    <w:rsid w:val="00BA1034"/>
    <w:rsid w:val="00BE019E"/>
    <w:rsid w:val="00BE5D96"/>
    <w:rsid w:val="00BF3EB4"/>
    <w:rsid w:val="00BF76DF"/>
    <w:rsid w:val="00C05F93"/>
    <w:rsid w:val="00C21ACA"/>
    <w:rsid w:val="00C555C8"/>
    <w:rsid w:val="00C61312"/>
    <w:rsid w:val="00C704CE"/>
    <w:rsid w:val="00C85D9E"/>
    <w:rsid w:val="00C920BF"/>
    <w:rsid w:val="00C94DB2"/>
    <w:rsid w:val="00CB3732"/>
    <w:rsid w:val="00CC0DD2"/>
    <w:rsid w:val="00CC33FE"/>
    <w:rsid w:val="00CC6BCD"/>
    <w:rsid w:val="00CD71A9"/>
    <w:rsid w:val="00CE3BD6"/>
    <w:rsid w:val="00D0636A"/>
    <w:rsid w:val="00D06890"/>
    <w:rsid w:val="00D07A89"/>
    <w:rsid w:val="00D105D6"/>
    <w:rsid w:val="00D16CDC"/>
    <w:rsid w:val="00D31AF5"/>
    <w:rsid w:val="00D37F3A"/>
    <w:rsid w:val="00D52B24"/>
    <w:rsid w:val="00D70A36"/>
    <w:rsid w:val="00DA0CBB"/>
    <w:rsid w:val="00DD4175"/>
    <w:rsid w:val="00DE313C"/>
    <w:rsid w:val="00E34E8A"/>
    <w:rsid w:val="00E47A0C"/>
    <w:rsid w:val="00E64F9E"/>
    <w:rsid w:val="00E6574A"/>
    <w:rsid w:val="00E66A70"/>
    <w:rsid w:val="00E84482"/>
    <w:rsid w:val="00EC1927"/>
    <w:rsid w:val="00EC272A"/>
    <w:rsid w:val="00ED650B"/>
    <w:rsid w:val="00EF05A6"/>
    <w:rsid w:val="00EF5F5F"/>
    <w:rsid w:val="00F10351"/>
    <w:rsid w:val="00F33815"/>
    <w:rsid w:val="00F42B5D"/>
    <w:rsid w:val="00F576BA"/>
    <w:rsid w:val="00F76CB6"/>
    <w:rsid w:val="00F8106E"/>
    <w:rsid w:val="00F83FF5"/>
    <w:rsid w:val="00FA7C36"/>
    <w:rsid w:val="00FA7CA8"/>
    <w:rsid w:val="00FB16B4"/>
    <w:rsid w:val="00FB6C0F"/>
    <w:rsid w:val="00FC6014"/>
    <w:rsid w:val="00FD1D07"/>
    <w:rsid w:val="00FD7FA3"/>
    <w:rsid w:val="00FE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4:docId w14:val="1A0917FF"/>
  <w15:chartTrackingRefBased/>
  <w15:docId w15:val="{DBB74190-1429-49B4-8DB3-CF850AED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3244"/>
    <w:pPr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lang w:val="en-US"/>
    </w:rPr>
  </w:style>
  <w:style w:type="character" w:customStyle="1" w:styleId="StopkaZnak">
    <w:name w:val="Stopka Znak"/>
    <w:rPr>
      <w:lang w:val="en-US"/>
    </w:rPr>
  </w:style>
  <w:style w:type="character" w:customStyle="1" w:styleId="Hipercze1">
    <w:name w:val="Hiperłącze1"/>
    <w:rPr>
      <w:color w:val="0000FF"/>
      <w:u w:val="single"/>
    </w:rPr>
  </w:style>
  <w:style w:type="character" w:customStyle="1" w:styleId="Odwoanieprzypisudolnego1">
    <w:name w:val="Odwołanie przypisu dolnego1"/>
    <w:rPr>
      <w:position w:val="22"/>
      <w:sz w:val="14"/>
    </w:rPr>
  </w:style>
  <w:style w:type="character" w:customStyle="1" w:styleId="WWCharLFO1LVL1">
    <w:name w:val="WW_CharLFO1LVL1"/>
    <w:rPr>
      <w:u w:val="none"/>
    </w:rPr>
  </w:style>
  <w:style w:type="character" w:customStyle="1" w:styleId="WWCharLFO3LVL1">
    <w:name w:val="WW_CharLFO3LVL1"/>
    <w:rPr>
      <w:rFonts w:ascii="Arial" w:hAnsi="Arial" w:cs="Arial"/>
      <w:sz w:val="20"/>
    </w:rPr>
  </w:style>
  <w:style w:type="character" w:customStyle="1" w:styleId="WWCharLFO4LVL1">
    <w:name w:val="WW_CharLFO4LVL1"/>
    <w:rPr>
      <w:b/>
    </w:rPr>
  </w:style>
  <w:style w:type="character" w:customStyle="1" w:styleId="Znakiprzypiswdolnych">
    <w:name w:val="Znaki przypisów dolnych"/>
  </w:style>
  <w:style w:type="paragraph" w:customStyle="1" w:styleId="Normalny1">
    <w:name w:val="Normalny1"/>
    <w:pPr>
      <w:widowControl w:val="0"/>
      <w:suppressAutoHyphens/>
      <w:spacing w:after="200" w:line="276" w:lineRule="auto"/>
      <w:textAlignment w:val="baseline"/>
    </w:pPr>
    <w:rPr>
      <w:rFonts w:ascii="Calibri" w:eastAsia="Calibri" w:hAnsi="Calibri"/>
      <w:sz w:val="22"/>
      <w:szCs w:val="22"/>
      <w:lang w:val="en-US" w:eastAsia="ar-SA"/>
    </w:rPr>
  </w:style>
  <w:style w:type="paragraph" w:customStyle="1" w:styleId="Nagwek1">
    <w:name w:val="Nagłówek1"/>
    <w:basedOn w:val="Normalny1"/>
    <w:pPr>
      <w:tabs>
        <w:tab w:val="center" w:pos="4536"/>
        <w:tab w:val="right" w:pos="9072"/>
      </w:tabs>
      <w:spacing w:after="0" w:line="100" w:lineRule="atLeast"/>
    </w:pPr>
  </w:style>
  <w:style w:type="paragraph" w:styleId="Tekstpodstawowy">
    <w:name w:val="Body Text"/>
    <w:basedOn w:val="Normalny"/>
    <w:pPr>
      <w:spacing w:after="120"/>
    </w:pPr>
  </w:style>
  <w:style w:type="paragraph" w:styleId="Stopka">
    <w:name w:val="footer"/>
    <w:basedOn w:val="Normalny1"/>
    <w:pPr>
      <w:tabs>
        <w:tab w:val="center" w:pos="4536"/>
        <w:tab w:val="right" w:pos="9072"/>
      </w:tabs>
      <w:spacing w:after="0" w:line="100" w:lineRule="atLeast"/>
    </w:pPr>
  </w:style>
  <w:style w:type="paragraph" w:styleId="Akapitzlist">
    <w:name w:val="List Paragraph"/>
    <w:basedOn w:val="Normalny1"/>
    <w:qFormat/>
    <w:pPr>
      <w:ind w:left="720"/>
    </w:pPr>
  </w:style>
  <w:style w:type="paragraph" w:styleId="Bezodstpw">
    <w:name w:val="No Spacing"/>
    <w:qFormat/>
    <w:pPr>
      <w:widowControl w:val="0"/>
      <w:suppressAutoHyphens/>
      <w:spacing w:line="100" w:lineRule="atLeast"/>
      <w:textAlignment w:val="baseline"/>
    </w:pPr>
    <w:rPr>
      <w:rFonts w:ascii="Calibri" w:eastAsia="Calibri" w:hAnsi="Calibri"/>
      <w:sz w:val="22"/>
      <w:szCs w:val="22"/>
      <w:lang w:val="en-US" w:eastAsia="ar-SA"/>
    </w:r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Standard">
    <w:name w:val="Standard"/>
    <w:rsid w:val="00316AD9"/>
    <w:pPr>
      <w:widowControl w:val="0"/>
      <w:suppressAutoHyphens/>
      <w:autoSpaceDN w:val="0"/>
      <w:textAlignment w:val="baseline"/>
    </w:pPr>
    <w:rPr>
      <w:rFonts w:eastAsia="Lucida Sans Unicode" w:cs="Tahoma"/>
      <w:kern w:val="3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4F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4F9E"/>
    <w:rPr>
      <w:rFonts w:ascii="Segoe UI" w:eastAsia="Calibri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3E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3E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3EB8"/>
    <w:rPr>
      <w:rFonts w:ascii="Calibri" w:eastAsia="Calibri" w:hAnsi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3E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3EB8"/>
    <w:rPr>
      <w:rFonts w:ascii="Calibri" w:eastAsia="Calibri" w:hAnsi="Calibri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3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858</Words>
  <Characters>5152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Zajezdnia Org</Company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Kawinska</dc:creator>
  <cp:keywords/>
  <cp:lastModifiedBy>Anna Światowska</cp:lastModifiedBy>
  <cp:revision>28</cp:revision>
  <cp:lastPrinted>2024-08-30T07:17:00Z</cp:lastPrinted>
  <dcterms:created xsi:type="dcterms:W3CDTF">2023-08-30T13:23:00Z</dcterms:created>
  <dcterms:modified xsi:type="dcterms:W3CDTF">2024-10-07T12:22:00Z</dcterms:modified>
</cp:coreProperties>
</file>