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21605" w14:textId="761483E7" w:rsidR="00AC7B41" w:rsidRPr="009D7187" w:rsidRDefault="00AC7B41" w:rsidP="00AC7B41">
      <w:pPr>
        <w:spacing w:before="120" w:after="0" w:line="240" w:lineRule="auto"/>
        <w:jc w:val="right"/>
        <w:rPr>
          <w:rFonts w:asciiTheme="minorHAnsi" w:hAnsiTheme="minorHAnsi" w:cstheme="minorHAnsi"/>
          <w:b/>
          <w:i/>
        </w:rPr>
      </w:pPr>
      <w:r w:rsidRPr="009D7187">
        <w:rPr>
          <w:rFonts w:asciiTheme="minorHAnsi" w:hAnsiTheme="minorHAnsi" w:cstheme="minorHAnsi"/>
          <w:b/>
          <w:i/>
        </w:rPr>
        <w:t xml:space="preserve">Załącznik nr </w:t>
      </w:r>
      <w:r w:rsidR="00987442" w:rsidRPr="009D7187">
        <w:rPr>
          <w:rFonts w:asciiTheme="minorHAnsi" w:hAnsiTheme="minorHAnsi" w:cstheme="minorHAnsi"/>
          <w:b/>
          <w:i/>
        </w:rPr>
        <w:t>4</w:t>
      </w:r>
      <w:r w:rsidRPr="009D7187">
        <w:rPr>
          <w:rFonts w:asciiTheme="minorHAnsi" w:hAnsiTheme="minorHAnsi" w:cstheme="minorHAnsi"/>
          <w:b/>
          <w:i/>
        </w:rPr>
        <w:t xml:space="preserve"> do SWZ</w:t>
      </w:r>
    </w:p>
    <w:p w14:paraId="7317B33D" w14:textId="3448A98E" w:rsidR="00903F0C" w:rsidRPr="00AF6B39" w:rsidRDefault="00AC7B41" w:rsidP="00903F0C">
      <w:pPr>
        <w:pStyle w:val="NormalnyWeb"/>
        <w:tabs>
          <w:tab w:val="left" w:pos="6521"/>
        </w:tabs>
        <w:spacing w:before="12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36708">
        <w:rPr>
          <w:rFonts w:asciiTheme="minorHAnsi" w:hAnsiTheme="minorHAnsi" w:cstheme="minorHAnsi"/>
          <w:sz w:val="22"/>
          <w:szCs w:val="22"/>
        </w:rPr>
        <w:t xml:space="preserve">Nr </w:t>
      </w:r>
      <w:r w:rsidRPr="00AF6B39">
        <w:rPr>
          <w:rFonts w:asciiTheme="minorHAnsi" w:hAnsiTheme="minorHAnsi" w:cstheme="minorHAnsi"/>
          <w:sz w:val="22"/>
          <w:szCs w:val="22"/>
        </w:rPr>
        <w:t>sprawy:</w:t>
      </w:r>
      <w:r w:rsidR="00445BCC" w:rsidRPr="00AF6B39">
        <w:rPr>
          <w:rFonts w:asciiTheme="minorHAnsi" w:hAnsiTheme="minorHAnsi" w:cstheme="minorHAnsi"/>
          <w:sz w:val="22"/>
          <w:szCs w:val="22"/>
        </w:rPr>
        <w:t xml:space="preserve"> </w:t>
      </w:r>
      <w:r w:rsidR="009F5AEE">
        <w:rPr>
          <w:rFonts w:asciiTheme="minorHAnsi" w:hAnsiTheme="minorHAnsi" w:cstheme="minorHAnsi"/>
          <w:sz w:val="22"/>
          <w:szCs w:val="22"/>
        </w:rPr>
        <w:t>2</w:t>
      </w:r>
      <w:r w:rsidR="000E790B" w:rsidRPr="00AF6B39">
        <w:rPr>
          <w:rFonts w:asciiTheme="minorHAnsi" w:hAnsiTheme="minorHAnsi" w:cstheme="minorHAnsi"/>
          <w:sz w:val="22"/>
          <w:szCs w:val="22"/>
        </w:rPr>
        <w:t>/ZP/202</w:t>
      </w:r>
      <w:r w:rsidR="0037706A">
        <w:rPr>
          <w:rFonts w:asciiTheme="minorHAnsi" w:hAnsiTheme="minorHAnsi" w:cstheme="minorHAnsi"/>
          <w:sz w:val="22"/>
          <w:szCs w:val="22"/>
        </w:rPr>
        <w:t>4</w:t>
      </w:r>
      <w:r w:rsidRPr="00AF6B39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                                              </w:t>
      </w:r>
    </w:p>
    <w:p w14:paraId="6233C3AC" w14:textId="15477BC4" w:rsidR="00736708" w:rsidRPr="00736708" w:rsidRDefault="005B4471" w:rsidP="00736708">
      <w:pPr>
        <w:suppressAutoHyphens/>
        <w:spacing w:before="120"/>
        <w:jc w:val="both"/>
        <w:rPr>
          <w:rFonts w:asciiTheme="minorHAnsi" w:hAnsiTheme="minorHAnsi" w:cstheme="minorHAnsi"/>
          <w:b/>
          <w:iCs/>
        </w:rPr>
      </w:pPr>
      <w:r w:rsidRPr="00AF6B39">
        <w:rPr>
          <w:rFonts w:asciiTheme="minorHAnsi" w:hAnsiTheme="minorHAnsi" w:cstheme="minorHAnsi"/>
          <w:b/>
          <w:spacing w:val="4"/>
        </w:rPr>
        <w:t>Dotyczy postępowania o udzielenie zamówienia publicznego na roboty budowlane</w:t>
      </w:r>
      <w:r w:rsidR="00736708" w:rsidRPr="00AF6B39">
        <w:rPr>
          <w:rFonts w:asciiTheme="minorHAnsi" w:hAnsiTheme="minorHAnsi" w:cstheme="minorHAnsi"/>
          <w:b/>
          <w:spacing w:val="4"/>
        </w:rPr>
        <w:t xml:space="preserve"> </w:t>
      </w:r>
      <w:r w:rsidR="00736708" w:rsidRPr="00AF6B39">
        <w:rPr>
          <w:rFonts w:asciiTheme="minorHAnsi" w:hAnsiTheme="minorHAnsi" w:cstheme="minorHAnsi"/>
          <w:b/>
          <w:iCs/>
        </w:rPr>
        <w:t xml:space="preserve">polegające na </w:t>
      </w:r>
      <w:r w:rsidR="0037706A" w:rsidRPr="0037706A">
        <w:rPr>
          <w:rFonts w:asciiTheme="minorHAnsi" w:hAnsiTheme="minorHAnsi" w:cstheme="minorHAnsi"/>
          <w:b/>
        </w:rPr>
        <w:t>wykonaniu instalacji sygnalizacji pożar</w:t>
      </w:r>
      <w:r w:rsidR="005D15FD">
        <w:rPr>
          <w:rFonts w:asciiTheme="minorHAnsi" w:hAnsiTheme="minorHAnsi" w:cstheme="minorHAnsi"/>
          <w:b/>
        </w:rPr>
        <w:t>owej</w:t>
      </w:r>
      <w:r w:rsidR="0037706A" w:rsidRPr="0037706A">
        <w:rPr>
          <w:rFonts w:asciiTheme="minorHAnsi" w:hAnsiTheme="minorHAnsi" w:cstheme="minorHAnsi"/>
          <w:b/>
        </w:rPr>
        <w:t xml:space="preserve"> (SSP) w budynku Domu im. J. Korczaka Regionalnej Placówki Opiekuńczo-Terapeutycznej w Gdańsku</w:t>
      </w:r>
      <w:r w:rsidR="00736708" w:rsidRPr="00736708">
        <w:rPr>
          <w:rFonts w:asciiTheme="minorHAnsi" w:hAnsiTheme="minorHAnsi" w:cstheme="minorHAnsi"/>
          <w:b/>
          <w:iCs/>
        </w:rPr>
        <w:t>.</w:t>
      </w:r>
    </w:p>
    <w:p w14:paraId="3139F244" w14:textId="76E699F0" w:rsidR="00987442" w:rsidRPr="00736708" w:rsidRDefault="00987442" w:rsidP="00BB7822">
      <w:pPr>
        <w:suppressAutoHyphens/>
        <w:spacing w:before="120"/>
        <w:jc w:val="both"/>
        <w:rPr>
          <w:rFonts w:asciiTheme="minorHAnsi" w:hAnsiTheme="minorHAnsi" w:cstheme="minorHAnsi"/>
          <w:b/>
          <w:spacing w:val="4"/>
        </w:rPr>
      </w:pPr>
    </w:p>
    <w:p w14:paraId="1D289A31" w14:textId="2E453CCB" w:rsidR="00D86C9D" w:rsidRPr="00736708" w:rsidRDefault="00AC7B41" w:rsidP="00F47BB8">
      <w:pPr>
        <w:pStyle w:val="Tekstpodstawowy22"/>
        <w:spacing w:before="120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  <w:r w:rsidRPr="00736708">
        <w:rPr>
          <w:rFonts w:asciiTheme="minorHAnsi" w:hAnsiTheme="minorHAnsi" w:cstheme="minorHAnsi"/>
          <w:b/>
          <w:spacing w:val="4"/>
          <w:sz w:val="22"/>
          <w:szCs w:val="22"/>
        </w:rPr>
        <w:t xml:space="preserve">Wykaz </w:t>
      </w:r>
      <w:r w:rsidR="00987442" w:rsidRPr="00736708">
        <w:rPr>
          <w:rFonts w:asciiTheme="minorHAnsi" w:hAnsiTheme="minorHAnsi" w:cstheme="minorHAnsi"/>
          <w:b/>
          <w:spacing w:val="4"/>
          <w:sz w:val="22"/>
          <w:szCs w:val="22"/>
        </w:rPr>
        <w:t>robót budowlanych</w:t>
      </w:r>
    </w:p>
    <w:p w14:paraId="4817EF6D" w14:textId="77777777" w:rsidR="00F47BB8" w:rsidRPr="00C27644" w:rsidRDefault="00F47BB8" w:rsidP="00F47BB8">
      <w:pPr>
        <w:pStyle w:val="Tekstpodstawowy22"/>
        <w:spacing w:before="120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tbl>
      <w:tblPr>
        <w:tblW w:w="508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641"/>
        <w:gridCol w:w="1720"/>
        <w:gridCol w:w="1720"/>
        <w:gridCol w:w="2525"/>
      </w:tblGrid>
      <w:tr w:rsidR="006815E6" w:rsidRPr="00C27644" w14:paraId="6A9CCD18" w14:textId="77777777" w:rsidTr="0037706A">
        <w:tc>
          <w:tcPr>
            <w:tcW w:w="327" w:type="pct"/>
            <w:shd w:val="clear" w:color="auto" w:fill="auto"/>
            <w:vAlign w:val="center"/>
          </w:tcPr>
          <w:p w14:paraId="39B018C7" w14:textId="77777777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7644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434" w:type="pct"/>
            <w:shd w:val="clear" w:color="auto" w:fill="auto"/>
            <w:vAlign w:val="center"/>
          </w:tcPr>
          <w:p w14:paraId="33B34F01" w14:textId="7BB99034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C27644">
              <w:rPr>
                <w:rFonts w:asciiTheme="minorHAnsi" w:hAnsiTheme="minorHAnsi" w:cstheme="minorHAnsi"/>
                <w:b/>
                <w:spacing w:val="4"/>
              </w:rPr>
              <w:t>Rodzaj (zakres i opis) robót budowlanych</w:t>
            </w:r>
          </w:p>
          <w:p w14:paraId="00EAA27F" w14:textId="419D70E9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7644">
              <w:rPr>
                <w:rFonts w:asciiTheme="minorHAnsi" w:hAnsiTheme="minorHAnsi" w:cstheme="minorHAnsi"/>
                <w:spacing w:val="4"/>
              </w:rPr>
              <w:t>(zawarte tu informacje muszą jednoznacznie potwierdzać wymagania określone w rozdziale VI ust. 1 pkt 1.</w:t>
            </w:r>
            <w:r w:rsidR="009F5AEE">
              <w:rPr>
                <w:rFonts w:asciiTheme="minorHAnsi" w:hAnsiTheme="minorHAnsi" w:cstheme="minorHAnsi"/>
                <w:spacing w:val="4"/>
              </w:rPr>
              <w:t>3</w:t>
            </w:r>
            <w:r w:rsidRPr="00C27644">
              <w:rPr>
                <w:rFonts w:asciiTheme="minorHAnsi" w:hAnsiTheme="minorHAnsi" w:cstheme="minorHAnsi"/>
                <w:spacing w:val="4"/>
              </w:rPr>
              <w:t xml:space="preserve">. </w:t>
            </w:r>
            <w:proofErr w:type="spellStart"/>
            <w:r w:rsidRPr="00C27644">
              <w:rPr>
                <w:rFonts w:asciiTheme="minorHAnsi" w:hAnsiTheme="minorHAnsi" w:cstheme="minorHAnsi"/>
                <w:spacing w:val="4"/>
              </w:rPr>
              <w:t>ppkt</w:t>
            </w:r>
            <w:proofErr w:type="spellEnd"/>
            <w:r w:rsidRPr="00C27644">
              <w:rPr>
                <w:rFonts w:asciiTheme="minorHAnsi" w:hAnsiTheme="minorHAnsi" w:cstheme="minorHAnsi"/>
                <w:spacing w:val="4"/>
              </w:rPr>
              <w:t xml:space="preserve"> 1</w:t>
            </w:r>
            <w:r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C27644">
              <w:rPr>
                <w:rFonts w:asciiTheme="minorHAnsi" w:hAnsiTheme="minorHAnsi" w:cstheme="minorHAnsi"/>
                <w:spacing w:val="4"/>
              </w:rPr>
              <w:t>SWZ)</w:t>
            </w:r>
          </w:p>
        </w:tc>
        <w:tc>
          <w:tcPr>
            <w:tcW w:w="934" w:type="pct"/>
            <w:vAlign w:val="center"/>
          </w:tcPr>
          <w:p w14:paraId="46CA9119" w14:textId="77777777" w:rsidR="006815E6" w:rsidRDefault="006815E6" w:rsidP="0037706A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pacing w:val="4"/>
              </w:rPr>
            </w:pPr>
          </w:p>
          <w:p w14:paraId="5BF1412B" w14:textId="62D3830E" w:rsidR="006815E6" w:rsidRPr="00C27644" w:rsidRDefault="0037706A" w:rsidP="0037706A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pacing w:val="4"/>
              </w:rPr>
            </w:pPr>
            <w:r>
              <w:rPr>
                <w:rFonts w:asciiTheme="minorHAnsi" w:hAnsiTheme="minorHAnsi" w:cstheme="minorHAnsi"/>
                <w:spacing w:val="4"/>
              </w:rPr>
              <w:t>Wartość brutto robót budowlanych (w PLN)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7CDE6715" w14:textId="3145C05B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pacing w:val="4"/>
              </w:rPr>
            </w:pPr>
            <w:r w:rsidRPr="00C27644">
              <w:rPr>
                <w:rFonts w:asciiTheme="minorHAnsi" w:hAnsiTheme="minorHAnsi" w:cstheme="minorHAnsi"/>
                <w:spacing w:val="4"/>
              </w:rPr>
              <w:t>Data zakończenia realizacji robót budowlanych</w:t>
            </w:r>
          </w:p>
          <w:p w14:paraId="7B2589DC" w14:textId="77777777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pacing w:val="4"/>
              </w:rPr>
            </w:pPr>
            <w:r w:rsidRPr="00C27644">
              <w:rPr>
                <w:rFonts w:asciiTheme="minorHAnsi" w:hAnsiTheme="minorHAnsi" w:cstheme="minorHAnsi"/>
                <w:spacing w:val="4"/>
              </w:rPr>
              <w:t>(</w:t>
            </w:r>
            <w:proofErr w:type="spellStart"/>
            <w:r w:rsidRPr="00C27644">
              <w:rPr>
                <w:rFonts w:asciiTheme="minorHAnsi" w:hAnsiTheme="minorHAnsi" w:cstheme="minorHAnsi"/>
                <w:spacing w:val="4"/>
              </w:rPr>
              <w:t>dd.mm.rrrr</w:t>
            </w:r>
            <w:proofErr w:type="spellEnd"/>
            <w:r w:rsidRPr="00C27644">
              <w:rPr>
                <w:rFonts w:asciiTheme="minorHAnsi" w:hAnsiTheme="minorHAnsi" w:cstheme="minorHAnsi"/>
                <w:spacing w:val="4"/>
              </w:rPr>
              <w:t>)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6A26B93A" w14:textId="35378710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pacing w:val="4"/>
              </w:rPr>
            </w:pPr>
            <w:r w:rsidRPr="00C27644">
              <w:rPr>
                <w:rFonts w:asciiTheme="minorHAnsi" w:hAnsiTheme="minorHAnsi" w:cstheme="minorHAnsi"/>
                <w:spacing w:val="4"/>
              </w:rPr>
              <w:t>Nazwa, adres podmiotu, na rzecz którego zostały zrealizowane roboty budowlane</w:t>
            </w:r>
          </w:p>
        </w:tc>
      </w:tr>
      <w:tr w:rsidR="006815E6" w:rsidRPr="00C27644" w14:paraId="0479F51F" w14:textId="77777777" w:rsidTr="006815E6">
        <w:trPr>
          <w:trHeight w:val="942"/>
        </w:trPr>
        <w:tc>
          <w:tcPr>
            <w:tcW w:w="327" w:type="pct"/>
            <w:shd w:val="clear" w:color="auto" w:fill="auto"/>
            <w:vAlign w:val="center"/>
          </w:tcPr>
          <w:p w14:paraId="1C75088F" w14:textId="77777777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2764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34" w:type="pct"/>
            <w:shd w:val="clear" w:color="auto" w:fill="auto"/>
            <w:vAlign w:val="bottom"/>
          </w:tcPr>
          <w:p w14:paraId="50D60C92" w14:textId="77777777" w:rsidR="006815E6" w:rsidRPr="00C27644" w:rsidRDefault="006815E6" w:rsidP="00CC7A38">
            <w:pPr>
              <w:spacing w:before="120" w:after="0" w:line="240" w:lineRule="auto"/>
              <w:rPr>
                <w:rFonts w:asciiTheme="minorHAnsi" w:hAnsiTheme="minorHAnsi" w:cstheme="minorHAnsi"/>
                <w:spacing w:val="4"/>
              </w:rPr>
            </w:pPr>
          </w:p>
          <w:p w14:paraId="54CD5EB9" w14:textId="63D4C0FE" w:rsidR="006815E6" w:rsidRDefault="0037706A" w:rsidP="00CC7A38">
            <w:pPr>
              <w:spacing w:before="120" w:after="0" w:line="240" w:lineRule="auto"/>
              <w:rPr>
                <w:rFonts w:asciiTheme="minorHAnsi" w:hAnsiTheme="minorHAnsi" w:cstheme="minorHAnsi"/>
                <w:spacing w:val="4"/>
              </w:rPr>
            </w:pPr>
            <w:r w:rsidRPr="0037706A">
              <w:rPr>
                <w:rFonts w:asciiTheme="minorHAnsi" w:hAnsiTheme="minorHAnsi" w:cstheme="minorHAnsi"/>
                <w:spacing w:val="4"/>
              </w:rPr>
              <w:t xml:space="preserve">roboty budowlane </w:t>
            </w:r>
            <w:r w:rsidR="00D018F7">
              <w:rPr>
                <w:rFonts w:asciiTheme="minorHAnsi" w:hAnsiTheme="minorHAnsi" w:cstheme="minorHAnsi"/>
                <w:spacing w:val="4"/>
              </w:rPr>
              <w:t>obejmujące</w:t>
            </w:r>
            <w:r w:rsidR="009F5AEE">
              <w:rPr>
                <w:rFonts w:asciiTheme="minorHAnsi" w:hAnsiTheme="minorHAnsi" w:cstheme="minorHAnsi"/>
                <w:spacing w:val="4"/>
              </w:rPr>
              <w:t xml:space="preserve"> wykonani</w:t>
            </w:r>
            <w:r w:rsidR="00D018F7">
              <w:rPr>
                <w:rFonts w:asciiTheme="minorHAnsi" w:hAnsiTheme="minorHAnsi" w:cstheme="minorHAnsi"/>
                <w:spacing w:val="4"/>
              </w:rPr>
              <w:t>e</w:t>
            </w:r>
            <w:r w:rsidRPr="0037706A">
              <w:rPr>
                <w:rFonts w:asciiTheme="minorHAnsi" w:hAnsiTheme="minorHAnsi" w:cstheme="minorHAnsi"/>
                <w:spacing w:val="4"/>
              </w:rPr>
              <w:t xml:space="preserve"> instalacji </w:t>
            </w:r>
            <w:r w:rsidR="00C9342A">
              <w:rPr>
                <w:rFonts w:asciiTheme="minorHAnsi" w:hAnsiTheme="minorHAnsi" w:cstheme="minorHAnsi"/>
                <w:spacing w:val="4"/>
              </w:rPr>
              <w:t xml:space="preserve">systemu </w:t>
            </w:r>
            <w:r w:rsidRPr="0037706A">
              <w:rPr>
                <w:rFonts w:asciiTheme="minorHAnsi" w:hAnsiTheme="minorHAnsi" w:cstheme="minorHAnsi"/>
                <w:spacing w:val="4"/>
              </w:rPr>
              <w:t>sygnalizacji pożar</w:t>
            </w:r>
            <w:r w:rsidR="00F4300E">
              <w:rPr>
                <w:rFonts w:asciiTheme="minorHAnsi" w:hAnsiTheme="minorHAnsi" w:cstheme="minorHAnsi"/>
                <w:spacing w:val="4"/>
              </w:rPr>
              <w:t>owej</w:t>
            </w:r>
            <w:r w:rsidR="009F5AEE">
              <w:rPr>
                <w:rFonts w:asciiTheme="minorHAnsi" w:hAnsiTheme="minorHAnsi" w:cstheme="minorHAnsi"/>
                <w:spacing w:val="4"/>
              </w:rPr>
              <w:t xml:space="preserve"> w budynku użyteczności publicznej</w:t>
            </w:r>
          </w:p>
          <w:p w14:paraId="0D14BB40" w14:textId="4EA1409D" w:rsidR="0037706A" w:rsidRPr="00736708" w:rsidRDefault="0037706A" w:rsidP="00CC7A38">
            <w:pPr>
              <w:spacing w:before="120"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934" w:type="pct"/>
          </w:tcPr>
          <w:p w14:paraId="1B7ABF3B" w14:textId="77777777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14:paraId="584BB4FC" w14:textId="515DEDDB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71" w:type="pct"/>
            <w:shd w:val="clear" w:color="auto" w:fill="auto"/>
            <w:vAlign w:val="center"/>
          </w:tcPr>
          <w:p w14:paraId="6B6B0A60" w14:textId="12202E60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815E6" w:rsidRPr="00C27644" w14:paraId="1800F3BE" w14:textId="77777777" w:rsidTr="006815E6">
        <w:trPr>
          <w:trHeight w:val="890"/>
        </w:trPr>
        <w:tc>
          <w:tcPr>
            <w:tcW w:w="327" w:type="pct"/>
            <w:shd w:val="clear" w:color="auto" w:fill="auto"/>
            <w:vAlign w:val="center"/>
          </w:tcPr>
          <w:p w14:paraId="55BD5DA2" w14:textId="77777777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2764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34" w:type="pct"/>
            <w:shd w:val="clear" w:color="auto" w:fill="auto"/>
            <w:vAlign w:val="bottom"/>
          </w:tcPr>
          <w:p w14:paraId="5F1D8565" w14:textId="77777777" w:rsidR="006815E6" w:rsidRDefault="006815E6" w:rsidP="00CC7A38">
            <w:pPr>
              <w:spacing w:before="120" w:after="0" w:line="240" w:lineRule="auto"/>
              <w:rPr>
                <w:rFonts w:asciiTheme="minorHAnsi" w:hAnsiTheme="minorHAnsi" w:cstheme="minorHAnsi"/>
              </w:rPr>
            </w:pPr>
          </w:p>
          <w:p w14:paraId="580007F7" w14:textId="60970088" w:rsidR="006815E6" w:rsidRDefault="0037706A" w:rsidP="006815E6">
            <w:pPr>
              <w:spacing w:before="120" w:after="0" w:line="240" w:lineRule="auto"/>
              <w:rPr>
                <w:rFonts w:asciiTheme="minorHAnsi" w:hAnsiTheme="minorHAnsi" w:cstheme="minorHAnsi"/>
              </w:rPr>
            </w:pPr>
            <w:r w:rsidRPr="0037706A">
              <w:rPr>
                <w:rFonts w:asciiTheme="minorHAnsi" w:hAnsiTheme="minorHAnsi" w:cstheme="minorHAnsi"/>
              </w:rPr>
              <w:t xml:space="preserve">roboty budowlane </w:t>
            </w:r>
            <w:r w:rsidR="00D018F7">
              <w:rPr>
                <w:rFonts w:asciiTheme="minorHAnsi" w:hAnsiTheme="minorHAnsi" w:cstheme="minorHAnsi"/>
              </w:rPr>
              <w:t>obejmujące</w:t>
            </w:r>
            <w:r w:rsidR="009F5AEE">
              <w:rPr>
                <w:rFonts w:asciiTheme="minorHAnsi" w:hAnsiTheme="minorHAnsi" w:cstheme="minorHAnsi"/>
              </w:rPr>
              <w:t xml:space="preserve"> </w:t>
            </w:r>
            <w:r w:rsidRPr="0037706A">
              <w:rPr>
                <w:rFonts w:asciiTheme="minorHAnsi" w:hAnsiTheme="minorHAnsi" w:cstheme="minorHAnsi"/>
              </w:rPr>
              <w:t>wykonani</w:t>
            </w:r>
            <w:r w:rsidR="00D018F7">
              <w:rPr>
                <w:rFonts w:asciiTheme="minorHAnsi" w:hAnsiTheme="minorHAnsi" w:cstheme="minorHAnsi"/>
              </w:rPr>
              <w:t xml:space="preserve">e </w:t>
            </w:r>
            <w:r w:rsidRPr="0037706A">
              <w:rPr>
                <w:rFonts w:asciiTheme="minorHAnsi" w:hAnsiTheme="minorHAnsi" w:cstheme="minorHAnsi"/>
              </w:rPr>
              <w:t xml:space="preserve">instalacji </w:t>
            </w:r>
            <w:r w:rsidR="00C9342A">
              <w:rPr>
                <w:rFonts w:asciiTheme="minorHAnsi" w:hAnsiTheme="minorHAnsi" w:cstheme="minorHAnsi"/>
              </w:rPr>
              <w:t xml:space="preserve">systemu </w:t>
            </w:r>
            <w:r w:rsidRPr="0037706A">
              <w:rPr>
                <w:rFonts w:asciiTheme="minorHAnsi" w:hAnsiTheme="minorHAnsi" w:cstheme="minorHAnsi"/>
              </w:rPr>
              <w:t>sygnalizacji pożar</w:t>
            </w:r>
            <w:r w:rsidR="00F4300E">
              <w:rPr>
                <w:rFonts w:asciiTheme="minorHAnsi" w:hAnsiTheme="minorHAnsi" w:cstheme="minorHAnsi"/>
              </w:rPr>
              <w:t>owej</w:t>
            </w:r>
            <w:r w:rsidR="009F5AEE">
              <w:rPr>
                <w:rFonts w:asciiTheme="minorHAnsi" w:hAnsiTheme="minorHAnsi" w:cstheme="minorHAnsi"/>
              </w:rPr>
              <w:t xml:space="preserve"> w budynku użyteczności publicznej</w:t>
            </w:r>
          </w:p>
          <w:p w14:paraId="75D15C2F" w14:textId="1B38AE5D" w:rsidR="0037706A" w:rsidRPr="00C27644" w:rsidRDefault="0037706A" w:rsidP="006815E6">
            <w:pPr>
              <w:spacing w:before="120" w:after="0" w:line="240" w:lineRule="auto"/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934" w:type="pct"/>
          </w:tcPr>
          <w:p w14:paraId="59578481" w14:textId="77777777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34" w:type="pct"/>
            <w:shd w:val="clear" w:color="auto" w:fill="auto"/>
            <w:vAlign w:val="center"/>
          </w:tcPr>
          <w:p w14:paraId="1FA543AF" w14:textId="4F06F7A6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71" w:type="pct"/>
            <w:shd w:val="clear" w:color="auto" w:fill="auto"/>
            <w:vAlign w:val="center"/>
          </w:tcPr>
          <w:p w14:paraId="222246C0" w14:textId="4C51FD9F" w:rsidR="006815E6" w:rsidRPr="00C27644" w:rsidRDefault="006815E6" w:rsidP="00CC7A38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A58A390" w14:textId="77777777" w:rsidR="00AC7B41" w:rsidRPr="00C27644" w:rsidRDefault="00AC7B41" w:rsidP="00AC7B41">
      <w:pPr>
        <w:spacing w:before="120" w:after="0" w:line="240" w:lineRule="auto"/>
        <w:ind w:left="360"/>
        <w:rPr>
          <w:rFonts w:asciiTheme="minorHAnsi" w:hAnsiTheme="minorHAnsi" w:cstheme="minorHAnsi"/>
          <w:b/>
          <w:spacing w:val="4"/>
        </w:rPr>
      </w:pPr>
    </w:p>
    <w:p w14:paraId="6587AC6B" w14:textId="45C57D4A" w:rsidR="00AC7B41" w:rsidRDefault="00AC7B41" w:rsidP="00AC7B4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27644">
        <w:rPr>
          <w:rFonts w:asciiTheme="minorHAnsi" w:hAnsiTheme="minorHAnsi" w:cstheme="minorHAnsi"/>
          <w:spacing w:val="4"/>
        </w:rPr>
        <w:t xml:space="preserve">Do każdej </w:t>
      </w:r>
      <w:r w:rsidR="00987442" w:rsidRPr="00C27644">
        <w:rPr>
          <w:rFonts w:asciiTheme="minorHAnsi" w:hAnsiTheme="minorHAnsi" w:cstheme="minorHAnsi"/>
          <w:spacing w:val="4"/>
        </w:rPr>
        <w:t xml:space="preserve">roboty budowlanej </w:t>
      </w:r>
      <w:r w:rsidRPr="00C27644">
        <w:rPr>
          <w:rFonts w:asciiTheme="minorHAnsi" w:hAnsiTheme="minorHAnsi" w:cstheme="minorHAnsi"/>
          <w:spacing w:val="4"/>
        </w:rPr>
        <w:t xml:space="preserve">wymienionej w wykazie należy dołączyć </w:t>
      </w:r>
      <w:r w:rsidRPr="00C27644">
        <w:rPr>
          <w:rFonts w:asciiTheme="minorHAnsi" w:hAnsiTheme="minorHAnsi" w:cstheme="minorHAnsi"/>
        </w:rPr>
        <w:t xml:space="preserve">dowody określające, czy </w:t>
      </w:r>
      <w:r w:rsidR="00987442" w:rsidRPr="00C27644">
        <w:rPr>
          <w:rFonts w:asciiTheme="minorHAnsi" w:hAnsiTheme="minorHAnsi" w:cstheme="minorHAnsi"/>
        </w:rPr>
        <w:t>roboty</w:t>
      </w:r>
      <w:r w:rsidRPr="00C27644">
        <w:rPr>
          <w:rFonts w:asciiTheme="minorHAnsi" w:hAnsiTheme="minorHAnsi" w:cstheme="minorHAnsi"/>
        </w:rPr>
        <w:t xml:space="preserve"> te zostały wykonane w sposób należyty.</w:t>
      </w:r>
    </w:p>
    <w:p w14:paraId="69625833" w14:textId="77777777" w:rsidR="00736708" w:rsidRDefault="00736708" w:rsidP="00AC7B41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7DE95107" w14:textId="6885EBC4" w:rsidR="00E20097" w:rsidRPr="00C27644" w:rsidRDefault="006815E6" w:rsidP="006815E6">
      <w:p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C27644">
        <w:rPr>
          <w:rFonts w:asciiTheme="minorHAnsi" w:hAnsiTheme="minorHAnsi" w:cstheme="minorHAnsi"/>
          <w:i/>
        </w:rPr>
        <w:t xml:space="preserve"> </w:t>
      </w:r>
    </w:p>
    <w:sectPr w:rsidR="00E20097" w:rsidRPr="00C27644" w:rsidSect="00ED776D">
      <w:head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8E15" w14:textId="77777777" w:rsidR="00832CA7" w:rsidRDefault="00832CA7" w:rsidP="00ED776D">
      <w:pPr>
        <w:spacing w:after="0" w:line="240" w:lineRule="auto"/>
      </w:pPr>
      <w:r>
        <w:separator/>
      </w:r>
    </w:p>
  </w:endnote>
  <w:endnote w:type="continuationSeparator" w:id="0">
    <w:p w14:paraId="450A01DE" w14:textId="77777777" w:rsidR="00832CA7" w:rsidRDefault="00832CA7" w:rsidP="00ED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09FF0" w14:textId="77777777" w:rsidR="00832CA7" w:rsidRDefault="00832CA7" w:rsidP="00ED776D">
      <w:pPr>
        <w:spacing w:after="0" w:line="240" w:lineRule="auto"/>
      </w:pPr>
      <w:r>
        <w:separator/>
      </w:r>
    </w:p>
  </w:footnote>
  <w:footnote w:type="continuationSeparator" w:id="0">
    <w:p w14:paraId="6C05A86C" w14:textId="77777777" w:rsidR="00832CA7" w:rsidRDefault="00832CA7" w:rsidP="00ED7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3E9A" w14:textId="54449940" w:rsidR="00ED776D" w:rsidRDefault="00ED77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E104326"/>
    <w:lvl w:ilvl="0">
      <w:start w:val="1"/>
      <w:numFmt w:val="lowerLetter"/>
      <w:pStyle w:val="Nagwek1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pStyle w:val="Nagwek3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235483"/>
    <w:multiLevelType w:val="hybridMultilevel"/>
    <w:tmpl w:val="DCC63E8E"/>
    <w:lvl w:ilvl="0" w:tplc="3E8A9C5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num w:numId="1" w16cid:durableId="724061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202896">
    <w:abstractNumId w:val="3"/>
    <w:lvlOverride w:ilvl="0">
      <w:startOverride w:val="1"/>
    </w:lvlOverride>
  </w:num>
  <w:num w:numId="3" w16cid:durableId="663431345">
    <w:abstractNumId w:val="1"/>
  </w:num>
  <w:num w:numId="4" w16cid:durableId="450979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76D"/>
    <w:rsid w:val="00025BD4"/>
    <w:rsid w:val="00051210"/>
    <w:rsid w:val="000544FF"/>
    <w:rsid w:val="00062204"/>
    <w:rsid w:val="000E790B"/>
    <w:rsid w:val="001046A4"/>
    <w:rsid w:val="00116938"/>
    <w:rsid w:val="001249CF"/>
    <w:rsid w:val="00152F7B"/>
    <w:rsid w:val="001530D4"/>
    <w:rsid w:val="00153973"/>
    <w:rsid w:val="00164F2B"/>
    <w:rsid w:val="001674E2"/>
    <w:rsid w:val="00196161"/>
    <w:rsid w:val="001B4E7F"/>
    <w:rsid w:val="001C63BA"/>
    <w:rsid w:val="001F1956"/>
    <w:rsid w:val="00207CA5"/>
    <w:rsid w:val="00230553"/>
    <w:rsid w:val="0024324C"/>
    <w:rsid w:val="0025695A"/>
    <w:rsid w:val="00274810"/>
    <w:rsid w:val="0028440C"/>
    <w:rsid w:val="002C1504"/>
    <w:rsid w:val="002D29DC"/>
    <w:rsid w:val="002E73D8"/>
    <w:rsid w:val="002F6D18"/>
    <w:rsid w:val="00302192"/>
    <w:rsid w:val="00371F40"/>
    <w:rsid w:val="0037706A"/>
    <w:rsid w:val="003772D9"/>
    <w:rsid w:val="003D1893"/>
    <w:rsid w:val="004222E5"/>
    <w:rsid w:val="00445BCC"/>
    <w:rsid w:val="00455492"/>
    <w:rsid w:val="00485A96"/>
    <w:rsid w:val="004C0DB8"/>
    <w:rsid w:val="004C4465"/>
    <w:rsid w:val="004C6350"/>
    <w:rsid w:val="004F6646"/>
    <w:rsid w:val="00505AB3"/>
    <w:rsid w:val="00511831"/>
    <w:rsid w:val="0056365C"/>
    <w:rsid w:val="00593AFC"/>
    <w:rsid w:val="00596D11"/>
    <w:rsid w:val="005A579E"/>
    <w:rsid w:val="005B4471"/>
    <w:rsid w:val="005D15FD"/>
    <w:rsid w:val="005E351A"/>
    <w:rsid w:val="005F0635"/>
    <w:rsid w:val="0064365B"/>
    <w:rsid w:val="00652F36"/>
    <w:rsid w:val="006563A8"/>
    <w:rsid w:val="00673775"/>
    <w:rsid w:val="006815E6"/>
    <w:rsid w:val="006B16D7"/>
    <w:rsid w:val="00736708"/>
    <w:rsid w:val="00741C76"/>
    <w:rsid w:val="00753712"/>
    <w:rsid w:val="00767690"/>
    <w:rsid w:val="007B0601"/>
    <w:rsid w:val="007E5CF1"/>
    <w:rsid w:val="00800A33"/>
    <w:rsid w:val="00812CF2"/>
    <w:rsid w:val="00832CA7"/>
    <w:rsid w:val="00845856"/>
    <w:rsid w:val="00847476"/>
    <w:rsid w:val="00850DFF"/>
    <w:rsid w:val="00860D61"/>
    <w:rsid w:val="00870FE0"/>
    <w:rsid w:val="008D4459"/>
    <w:rsid w:val="008E409F"/>
    <w:rsid w:val="008F130D"/>
    <w:rsid w:val="008F2236"/>
    <w:rsid w:val="00903F0C"/>
    <w:rsid w:val="00921A84"/>
    <w:rsid w:val="00933326"/>
    <w:rsid w:val="00982475"/>
    <w:rsid w:val="00987442"/>
    <w:rsid w:val="009D7187"/>
    <w:rsid w:val="009F5AEE"/>
    <w:rsid w:val="00A06EB4"/>
    <w:rsid w:val="00A14386"/>
    <w:rsid w:val="00A174C0"/>
    <w:rsid w:val="00A210A8"/>
    <w:rsid w:val="00A30B56"/>
    <w:rsid w:val="00A445AC"/>
    <w:rsid w:val="00A70B0A"/>
    <w:rsid w:val="00AC7B41"/>
    <w:rsid w:val="00AF6B39"/>
    <w:rsid w:val="00B05FC7"/>
    <w:rsid w:val="00B57BBD"/>
    <w:rsid w:val="00BB7822"/>
    <w:rsid w:val="00C1014E"/>
    <w:rsid w:val="00C27644"/>
    <w:rsid w:val="00C571C8"/>
    <w:rsid w:val="00C671E4"/>
    <w:rsid w:val="00C84611"/>
    <w:rsid w:val="00C910C6"/>
    <w:rsid w:val="00C92356"/>
    <w:rsid w:val="00C9342A"/>
    <w:rsid w:val="00CA33E9"/>
    <w:rsid w:val="00CB0EA3"/>
    <w:rsid w:val="00CB1BC8"/>
    <w:rsid w:val="00D018F7"/>
    <w:rsid w:val="00D17098"/>
    <w:rsid w:val="00D256D0"/>
    <w:rsid w:val="00D323EB"/>
    <w:rsid w:val="00D8362D"/>
    <w:rsid w:val="00D86C9D"/>
    <w:rsid w:val="00DA6971"/>
    <w:rsid w:val="00DC31A7"/>
    <w:rsid w:val="00DD0251"/>
    <w:rsid w:val="00DE4BF3"/>
    <w:rsid w:val="00DF1E8A"/>
    <w:rsid w:val="00E20097"/>
    <w:rsid w:val="00E367B7"/>
    <w:rsid w:val="00E42729"/>
    <w:rsid w:val="00E45B7D"/>
    <w:rsid w:val="00E47555"/>
    <w:rsid w:val="00E625BC"/>
    <w:rsid w:val="00E84F94"/>
    <w:rsid w:val="00EC2197"/>
    <w:rsid w:val="00ED6568"/>
    <w:rsid w:val="00ED776D"/>
    <w:rsid w:val="00EE2F13"/>
    <w:rsid w:val="00EE63CD"/>
    <w:rsid w:val="00F16DA7"/>
    <w:rsid w:val="00F31303"/>
    <w:rsid w:val="00F3658A"/>
    <w:rsid w:val="00F37EDD"/>
    <w:rsid w:val="00F4300E"/>
    <w:rsid w:val="00F431EC"/>
    <w:rsid w:val="00F47BB8"/>
    <w:rsid w:val="00F63E4B"/>
    <w:rsid w:val="00FA0353"/>
    <w:rsid w:val="00FC2B73"/>
    <w:rsid w:val="00FF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274E4"/>
  <w15:chartTrackingRefBased/>
  <w15:docId w15:val="{8E28512F-3AFD-42C9-884E-0B1610CF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6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73775"/>
    <w:pPr>
      <w:keepNext/>
      <w:numPr>
        <w:numId w:val="4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73775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73775"/>
    <w:pPr>
      <w:keepNext/>
      <w:numPr>
        <w:ilvl w:val="2"/>
        <w:numId w:val="4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D77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D776D"/>
    <w:pPr>
      <w:suppressAutoHyphens/>
      <w:spacing w:after="0" w:line="240" w:lineRule="auto"/>
      <w:ind w:left="708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AkapitzlistZnak">
    <w:name w:val="Akapit z listą Znak"/>
    <w:aliases w:val="Preambuła Znak"/>
    <w:link w:val="Akapitzlist"/>
    <w:uiPriority w:val="34"/>
    <w:qFormat/>
    <w:locked/>
    <w:rsid w:val="00ED776D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43">
    <w:name w:val="Font Style43"/>
    <w:basedOn w:val="Domylnaczcionkaakapitu"/>
    <w:rsid w:val="00ED776D"/>
    <w:rPr>
      <w:rFonts w:ascii="Times New Roman" w:hAnsi="Times New Roman" w:cs="Times New Roman"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ED77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776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D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7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D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76D"/>
    <w:rPr>
      <w:rFonts w:ascii="Calibri" w:eastAsia="Calibri" w:hAnsi="Calibri" w:cs="Times New Roman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rsid w:val="00CB0EA3"/>
    <w:pPr>
      <w:suppressAutoHyphens/>
      <w:spacing w:after="0" w:line="240" w:lineRule="auto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rsid w:val="00CB0EA3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CB0EA3"/>
    <w:pPr>
      <w:suppressAutoHyphens/>
      <w:spacing w:after="120" w:line="240" w:lineRule="auto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CB0EA3"/>
    <w:rPr>
      <w:rFonts w:ascii="Arial" w:eastAsia="Times New Roman" w:hAnsi="Arial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rsid w:val="00CB0EA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B0E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B0E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73775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7377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73775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Tekstpodstawowy22">
    <w:name w:val="Tekst podstawowy 22"/>
    <w:basedOn w:val="Normalny"/>
    <w:rsid w:val="00CA33E9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woaniedokomentarza">
    <w:name w:val="annotation reference"/>
    <w:uiPriority w:val="99"/>
    <w:rsid w:val="00CA33E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59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59"/>
    <w:rPr>
      <w:rFonts w:ascii="Times New Roman" w:eastAsia="Calibri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F430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831BF-742F-4869-B40D-4B25A3B8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Piętka</dc:creator>
  <cp:keywords/>
  <dc:description/>
  <cp:lastModifiedBy>Kancelaria</cp:lastModifiedBy>
  <cp:revision>5</cp:revision>
  <dcterms:created xsi:type="dcterms:W3CDTF">2024-10-07T18:28:00Z</dcterms:created>
  <dcterms:modified xsi:type="dcterms:W3CDTF">2024-10-08T12:05:00Z</dcterms:modified>
</cp:coreProperties>
</file>