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F33EB0" w14:textId="77777777" w:rsidR="002C1B45" w:rsidRPr="00A711B4" w:rsidRDefault="002C1B45" w:rsidP="008342CA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B114D5" w:rsidRPr="00A711B4">
        <w:rPr>
          <w:rFonts w:ascii="Arial" w:hAnsi="Arial" w:cs="Arial"/>
          <w:b/>
          <w:bCs/>
          <w:sz w:val="24"/>
          <w:szCs w:val="24"/>
        </w:rPr>
        <w:t>SWZ</w:t>
      </w:r>
    </w:p>
    <w:p w14:paraId="16B624A8" w14:textId="77777777" w:rsidR="00554E0C" w:rsidRPr="00A711B4" w:rsidRDefault="00554E0C" w:rsidP="008342CA">
      <w:pPr>
        <w:keepNext/>
        <w:spacing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EF33EB1" w14:textId="0265CEAB" w:rsidR="00B114D5" w:rsidRPr="00A711B4" w:rsidRDefault="00B114D5" w:rsidP="008342CA">
      <w:pPr>
        <w:keepNext/>
        <w:spacing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pl-PL"/>
        </w:rPr>
      </w:pPr>
      <w:r w:rsidRPr="00A711B4">
        <w:rPr>
          <w:rFonts w:ascii="Arial" w:hAnsi="Arial" w:cs="Arial"/>
          <w:b/>
          <w:bCs/>
          <w:sz w:val="24"/>
          <w:szCs w:val="24"/>
          <w:lang w:eastAsia="pl-PL"/>
        </w:rPr>
        <w:t>FORMULARZ OFERTY</w:t>
      </w:r>
    </w:p>
    <w:p w14:paraId="218829E9" w14:textId="77777777" w:rsidR="00610BC8" w:rsidRPr="00A711B4" w:rsidRDefault="00610BC8" w:rsidP="008342CA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EF33EB3" w14:textId="77777777" w:rsidR="00B114D5" w:rsidRPr="00A711B4" w:rsidRDefault="00F5164C" w:rsidP="008342CA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A711B4">
        <w:rPr>
          <w:rFonts w:ascii="Arial" w:hAnsi="Arial" w:cs="Arial"/>
          <w:sz w:val="24"/>
          <w:szCs w:val="24"/>
          <w:lang w:eastAsia="pl-PL"/>
        </w:rPr>
        <w:t>D</w:t>
      </w:r>
      <w:r w:rsidR="00B114D5" w:rsidRPr="00A711B4">
        <w:rPr>
          <w:rFonts w:ascii="Arial" w:hAnsi="Arial" w:cs="Arial"/>
          <w:sz w:val="24"/>
          <w:szCs w:val="24"/>
          <w:lang w:eastAsia="pl-PL"/>
        </w:rPr>
        <w:t>ziałając w imieniu i na rzecz:</w:t>
      </w:r>
    </w:p>
    <w:p w14:paraId="4EF33EB4" w14:textId="77777777" w:rsidR="00B114D5" w:rsidRPr="00A711B4" w:rsidRDefault="00B114D5" w:rsidP="008342CA">
      <w:pPr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4EF33EB5" w14:textId="77777777" w:rsidR="00B114D5" w:rsidRPr="00A711B4" w:rsidRDefault="00B114D5" w:rsidP="008342CA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A711B4">
        <w:rPr>
          <w:rFonts w:ascii="Arial" w:hAnsi="Arial" w:cs="Arial"/>
          <w:sz w:val="24"/>
          <w:szCs w:val="24"/>
          <w:lang w:eastAsia="pl-PL"/>
        </w:rPr>
        <w:t>…………………………....................................................................................................</w:t>
      </w:r>
    </w:p>
    <w:p w14:paraId="4EF33EB6" w14:textId="77777777" w:rsidR="00B114D5" w:rsidRPr="00A711B4" w:rsidRDefault="00B114D5" w:rsidP="008342CA">
      <w:pPr>
        <w:spacing w:line="360" w:lineRule="auto"/>
        <w:jc w:val="center"/>
        <w:rPr>
          <w:rFonts w:ascii="Arial" w:hAnsi="Arial" w:cs="Arial"/>
          <w:lang w:eastAsia="pl-PL"/>
        </w:rPr>
      </w:pPr>
      <w:r w:rsidRPr="00A711B4">
        <w:rPr>
          <w:rFonts w:ascii="Arial" w:hAnsi="Arial" w:cs="Arial"/>
          <w:lang w:eastAsia="pl-PL"/>
        </w:rPr>
        <w:t>(pełna nazwa wykonawcy)</w:t>
      </w:r>
    </w:p>
    <w:p w14:paraId="4EF33EB7" w14:textId="77777777" w:rsidR="00B114D5" w:rsidRPr="00A711B4" w:rsidRDefault="00B114D5" w:rsidP="008342CA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EF33EB8" w14:textId="77777777" w:rsidR="00B114D5" w:rsidRPr="00A711B4" w:rsidRDefault="00B114D5" w:rsidP="008342CA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A711B4">
        <w:rPr>
          <w:rFonts w:ascii="Arial" w:hAnsi="Arial" w:cs="Arial"/>
          <w:sz w:val="24"/>
          <w:szCs w:val="24"/>
          <w:lang w:eastAsia="pl-PL"/>
        </w:rPr>
        <w:t>…………………………....................................................................................................</w:t>
      </w:r>
    </w:p>
    <w:p w14:paraId="4EF33EB9" w14:textId="77777777" w:rsidR="00B114D5" w:rsidRPr="00A711B4" w:rsidRDefault="00B114D5" w:rsidP="008342CA">
      <w:pPr>
        <w:spacing w:line="360" w:lineRule="auto"/>
        <w:jc w:val="center"/>
        <w:rPr>
          <w:rFonts w:ascii="Arial" w:hAnsi="Arial" w:cs="Arial"/>
          <w:lang w:eastAsia="pl-PL"/>
        </w:rPr>
      </w:pPr>
      <w:r w:rsidRPr="00A711B4">
        <w:rPr>
          <w:rFonts w:ascii="Arial" w:hAnsi="Arial" w:cs="Arial"/>
          <w:lang w:eastAsia="pl-PL"/>
        </w:rPr>
        <w:t>(adres siedziby wykonawcy)</w:t>
      </w:r>
    </w:p>
    <w:p w14:paraId="4EF33EBA" w14:textId="77777777" w:rsidR="00B114D5" w:rsidRPr="00A711B4" w:rsidRDefault="00B114D5" w:rsidP="008342CA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EF33EBB" w14:textId="77777777" w:rsidR="00B114D5" w:rsidRPr="00A711B4" w:rsidRDefault="00B114D5" w:rsidP="008342CA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A711B4">
        <w:rPr>
          <w:rFonts w:ascii="Arial" w:hAnsi="Arial" w:cs="Arial"/>
          <w:sz w:val="24"/>
          <w:szCs w:val="24"/>
          <w:lang w:eastAsia="pl-PL"/>
        </w:rPr>
        <w:t>NIP  ...................................................... REGON………………………………………</w:t>
      </w:r>
      <w:r w:rsidR="00487DE2" w:rsidRPr="00A711B4">
        <w:rPr>
          <w:rFonts w:ascii="Arial" w:hAnsi="Arial" w:cs="Arial"/>
          <w:sz w:val="24"/>
          <w:szCs w:val="24"/>
          <w:lang w:eastAsia="pl-PL"/>
        </w:rPr>
        <w:t>…</w:t>
      </w:r>
    </w:p>
    <w:p w14:paraId="4EF33EBC" w14:textId="77777777" w:rsidR="00B114D5" w:rsidRPr="00A711B4" w:rsidRDefault="00B114D5" w:rsidP="008342CA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EF33EBF" w14:textId="41687CD4" w:rsidR="00B114D5" w:rsidRPr="00A711B4" w:rsidRDefault="00B114D5" w:rsidP="008342CA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A711B4">
        <w:rPr>
          <w:rFonts w:ascii="Arial" w:hAnsi="Arial" w:cs="Arial"/>
          <w:sz w:val="24"/>
          <w:szCs w:val="24"/>
          <w:lang w:eastAsia="pl-PL"/>
        </w:rPr>
        <w:t>nr telefonu</w:t>
      </w:r>
      <w:r w:rsidR="00610BC8" w:rsidRPr="00A711B4">
        <w:rPr>
          <w:rFonts w:ascii="Arial" w:hAnsi="Arial" w:cs="Arial"/>
          <w:sz w:val="24"/>
          <w:szCs w:val="24"/>
          <w:lang w:eastAsia="pl-PL"/>
        </w:rPr>
        <w:t>:</w:t>
      </w:r>
      <w:r w:rsidRPr="00A711B4"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 e-mail</w:t>
      </w:r>
      <w:r w:rsidR="00610BC8" w:rsidRPr="00A711B4">
        <w:rPr>
          <w:rFonts w:ascii="Arial" w:hAnsi="Arial" w:cs="Arial"/>
          <w:sz w:val="24"/>
          <w:szCs w:val="24"/>
          <w:lang w:eastAsia="pl-PL"/>
        </w:rPr>
        <w:t>:</w:t>
      </w:r>
      <w:r w:rsidRPr="00A711B4">
        <w:rPr>
          <w:rFonts w:ascii="Arial" w:hAnsi="Arial" w:cs="Arial"/>
          <w:sz w:val="24"/>
          <w:szCs w:val="24"/>
          <w:lang w:eastAsia="pl-PL"/>
        </w:rPr>
        <w:t xml:space="preserve">  ........................................................</w:t>
      </w:r>
    </w:p>
    <w:p w14:paraId="4EF33EC0" w14:textId="77777777" w:rsidR="007E0BC0" w:rsidRPr="00A711B4" w:rsidRDefault="007E0BC0" w:rsidP="008342CA">
      <w:pPr>
        <w:widowControl w:val="0"/>
        <w:tabs>
          <w:tab w:val="left" w:pos="8460"/>
          <w:tab w:val="left" w:pos="8910"/>
        </w:tabs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EF33EC1" w14:textId="77777777" w:rsidR="00B114D5" w:rsidRPr="00A711B4" w:rsidRDefault="00B114D5" w:rsidP="008342CA">
      <w:pPr>
        <w:widowControl w:val="0"/>
        <w:tabs>
          <w:tab w:val="left" w:pos="8460"/>
          <w:tab w:val="left" w:pos="8910"/>
        </w:tabs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A711B4">
        <w:rPr>
          <w:rFonts w:ascii="Arial" w:hAnsi="Arial" w:cs="Arial"/>
          <w:sz w:val="24"/>
          <w:szCs w:val="24"/>
          <w:lang w:eastAsia="pl-PL"/>
        </w:rPr>
        <w:t>w odpowiedzi na ogłoszenie o postępowaniu na:</w:t>
      </w:r>
    </w:p>
    <w:p w14:paraId="4EF33EC3" w14:textId="2ADE6C6C" w:rsidR="00B114D5" w:rsidRPr="00A711B4" w:rsidRDefault="00B114D5" w:rsidP="008342CA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A711B4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>„</w:t>
      </w:r>
      <w:r w:rsidR="000A2225" w:rsidRPr="00A711B4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>Dostawy wyrobów medycznych dla mieszkańców Domu Pomocy Społecznej „Dom Kombatanta” z siedzibą przy ul. Kruczej 17 w Szczecinie</w:t>
      </w:r>
      <w:r w:rsidRPr="00A711B4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>”,</w:t>
      </w:r>
    </w:p>
    <w:p w14:paraId="4EF33EC4" w14:textId="77777777" w:rsidR="00B114D5" w:rsidRPr="00A711B4" w:rsidRDefault="00B114D5" w:rsidP="008342CA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EF33EC5" w14:textId="77777777" w:rsidR="00B114D5" w:rsidRPr="00A711B4" w:rsidRDefault="00B114D5" w:rsidP="008342CA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A711B4">
        <w:rPr>
          <w:rFonts w:ascii="Arial" w:hAnsi="Arial" w:cs="Arial"/>
          <w:b/>
          <w:bCs/>
          <w:sz w:val="24"/>
          <w:szCs w:val="24"/>
          <w:lang w:eastAsia="pl-PL"/>
        </w:rPr>
        <w:t xml:space="preserve">składam niniejszą ofertę: </w:t>
      </w:r>
    </w:p>
    <w:p w14:paraId="4EF33EC6" w14:textId="77777777" w:rsidR="002C1B45" w:rsidRPr="00A711B4" w:rsidRDefault="002C1B45" w:rsidP="008342C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EF33EC7" w14:textId="120458D6" w:rsidR="004B738B" w:rsidRPr="00A711B4" w:rsidRDefault="00C603F5" w:rsidP="008342CA">
      <w:pPr>
        <w:pStyle w:val="Standard"/>
        <w:numPr>
          <w:ilvl w:val="0"/>
          <w:numId w:val="4"/>
        </w:numPr>
        <w:tabs>
          <w:tab w:val="clear" w:pos="0"/>
          <w:tab w:val="num" w:pos="-2835"/>
          <w:tab w:val="left" w:pos="-2268"/>
        </w:tabs>
        <w:spacing w:line="360" w:lineRule="auto"/>
        <w:ind w:left="357" w:hanging="357"/>
        <w:jc w:val="both"/>
        <w:rPr>
          <w:rFonts w:ascii="Arial" w:hAnsi="Arial" w:cs="Arial"/>
          <w:b/>
          <w:sz w:val="24"/>
          <w:szCs w:val="24"/>
        </w:rPr>
      </w:pPr>
      <w:r w:rsidRPr="00A711B4">
        <w:rPr>
          <w:rFonts w:ascii="Arial" w:hAnsi="Arial" w:cs="Arial"/>
          <w:sz w:val="24"/>
          <w:szCs w:val="24"/>
        </w:rPr>
        <w:t xml:space="preserve">Oferuję wykonanie zamówienia zgodnie z opisem przedmiotu zamówienia i na warunkach określonych w SWZ za ceny jednostkowe brutto wskazane w kalkulacji cenowej oraz za </w:t>
      </w:r>
      <w:r w:rsidRPr="00A711B4">
        <w:rPr>
          <w:rFonts w:ascii="Arial" w:hAnsi="Arial" w:cs="Arial"/>
          <w:b/>
          <w:bCs/>
          <w:sz w:val="24"/>
          <w:szCs w:val="24"/>
        </w:rPr>
        <w:t>łączną cenę umowną brutto</w:t>
      </w:r>
      <w:r w:rsidRPr="00A711B4">
        <w:rPr>
          <w:rFonts w:ascii="Arial" w:hAnsi="Arial" w:cs="Arial"/>
          <w:sz w:val="24"/>
          <w:szCs w:val="24"/>
        </w:rPr>
        <w:t xml:space="preserve"> za wykonanie całości przedmiotu zamówienia, tj.:</w:t>
      </w:r>
    </w:p>
    <w:p w14:paraId="4EF33ECA" w14:textId="77777777" w:rsidR="00D83800" w:rsidRPr="00A711B4" w:rsidRDefault="00D83800" w:rsidP="008342CA">
      <w:pPr>
        <w:pStyle w:val="Standard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EF33ECB" w14:textId="20A826EF" w:rsidR="00D83800" w:rsidRPr="00A711B4" w:rsidRDefault="00D83800" w:rsidP="008342CA">
      <w:pPr>
        <w:pStyle w:val="Standard"/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</w:t>
      </w:r>
    </w:p>
    <w:p w14:paraId="4EF33ECC" w14:textId="77777777" w:rsidR="00D83800" w:rsidRPr="00A711B4" w:rsidRDefault="00D83800" w:rsidP="008342CA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</w:rPr>
      </w:pPr>
      <w:r w:rsidRPr="00A711B4">
        <w:rPr>
          <w:rFonts w:ascii="Arial" w:hAnsi="Arial" w:cs="Arial"/>
        </w:rPr>
        <w:t>w tym podatek VAT wg obowiązującej stawki</w:t>
      </w:r>
    </w:p>
    <w:p w14:paraId="4EF33EED" w14:textId="77777777" w:rsidR="002B2610" w:rsidRPr="00A711B4" w:rsidRDefault="002B2610" w:rsidP="008342CA">
      <w:pPr>
        <w:spacing w:line="360" w:lineRule="auto"/>
        <w:ind w:firstLine="357"/>
        <w:jc w:val="both"/>
        <w:rPr>
          <w:rFonts w:ascii="Arial" w:hAnsi="Arial" w:cs="Arial"/>
          <w:sz w:val="24"/>
          <w:szCs w:val="24"/>
        </w:rPr>
      </w:pPr>
    </w:p>
    <w:p w14:paraId="730E53C1" w14:textId="4FDA2844" w:rsidR="008342CA" w:rsidRPr="009E0DAF" w:rsidRDefault="008342CA" w:rsidP="008342CA">
      <w:pPr>
        <w:pStyle w:val="Akapitzlist"/>
        <w:numPr>
          <w:ilvl w:val="0"/>
          <w:numId w:val="29"/>
        </w:num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E0DAF">
        <w:rPr>
          <w:rFonts w:ascii="Arial" w:hAnsi="Arial" w:cs="Arial"/>
          <w:bCs/>
          <w:sz w:val="24"/>
          <w:szCs w:val="24"/>
        </w:rPr>
        <w:t>Deklaruję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9E0DAF">
        <w:rPr>
          <w:rFonts w:ascii="Arial" w:hAnsi="Arial" w:cs="Arial"/>
          <w:bCs/>
          <w:sz w:val="24"/>
          <w:szCs w:val="24"/>
        </w:rPr>
        <w:t>dostawę produktów posiadających następującą chłonność*:</w:t>
      </w:r>
    </w:p>
    <w:p w14:paraId="07B01232" w14:textId="77777777" w:rsidR="008342CA" w:rsidRPr="009E0DAF" w:rsidRDefault="008342CA" w:rsidP="008342CA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ela-Siatk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260"/>
        <w:gridCol w:w="4111"/>
      </w:tblGrid>
      <w:tr w:rsidR="008342CA" w:rsidRPr="009E0DAF" w14:paraId="11FF3125" w14:textId="77777777" w:rsidTr="00915061">
        <w:trPr>
          <w:trHeight w:val="502"/>
        </w:trPr>
        <w:tc>
          <w:tcPr>
            <w:tcW w:w="3260" w:type="dxa"/>
            <w:vAlign w:val="center"/>
          </w:tcPr>
          <w:p w14:paraId="08B6BE0B" w14:textId="77777777" w:rsidR="008342CA" w:rsidRPr="009E0DAF" w:rsidRDefault="008342CA" w:rsidP="008342CA">
            <w:pPr>
              <w:pStyle w:val="Tekstpodstawowy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4111" w:type="dxa"/>
            <w:vAlign w:val="center"/>
          </w:tcPr>
          <w:p w14:paraId="65A5501C" w14:textId="77777777" w:rsidR="008342CA" w:rsidRPr="009E0DAF" w:rsidRDefault="008342CA" w:rsidP="008342CA">
            <w:pPr>
              <w:pStyle w:val="Tekstpodstawowy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>Chłonność wg normy ISO 11948</w:t>
            </w:r>
          </w:p>
        </w:tc>
      </w:tr>
      <w:tr w:rsidR="008342CA" w:rsidRPr="009E0DAF" w14:paraId="0CECA035" w14:textId="77777777" w:rsidTr="00915061">
        <w:tc>
          <w:tcPr>
            <w:tcW w:w="3260" w:type="dxa"/>
          </w:tcPr>
          <w:p w14:paraId="060D0C4C" w14:textId="77777777" w:rsidR="008342CA" w:rsidRPr="009E0DAF" w:rsidRDefault="008342CA" w:rsidP="008342CA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>Produkt 1:</w:t>
            </w:r>
          </w:p>
          <w:p w14:paraId="3D9D6766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9E0DAF">
              <w:rPr>
                <w:sz w:val="24"/>
                <w:szCs w:val="24"/>
              </w:rPr>
              <w:t>Pieluchomajtki rozmiar M</w:t>
            </w:r>
          </w:p>
        </w:tc>
        <w:tc>
          <w:tcPr>
            <w:tcW w:w="4111" w:type="dxa"/>
            <w:vAlign w:val="center"/>
          </w:tcPr>
          <w:p w14:paraId="5A9478D6" w14:textId="77777777" w:rsidR="008342CA" w:rsidRPr="009E0DAF" w:rsidRDefault="008342CA" w:rsidP="008342CA">
            <w:pPr>
              <w:pStyle w:val="Tekstpodstawowy"/>
              <w:spacing w:line="360" w:lineRule="auto"/>
              <w:jc w:val="center"/>
              <w:rPr>
                <w:sz w:val="24"/>
                <w:szCs w:val="24"/>
              </w:rPr>
            </w:pPr>
            <w:r w:rsidRPr="009E0DAF">
              <w:rPr>
                <w:sz w:val="24"/>
                <w:szCs w:val="24"/>
              </w:rPr>
              <w:t>……………………. g</w:t>
            </w:r>
          </w:p>
        </w:tc>
      </w:tr>
      <w:tr w:rsidR="008342CA" w:rsidRPr="009E0DAF" w14:paraId="6F80ED2B" w14:textId="77777777" w:rsidTr="00915061">
        <w:tc>
          <w:tcPr>
            <w:tcW w:w="3260" w:type="dxa"/>
          </w:tcPr>
          <w:p w14:paraId="6CCACB65" w14:textId="77777777" w:rsidR="008342CA" w:rsidRPr="009E0DAF" w:rsidRDefault="008342CA" w:rsidP="008342CA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>Produkt 2:</w:t>
            </w:r>
          </w:p>
          <w:p w14:paraId="3AE9E019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9E0DAF">
              <w:rPr>
                <w:sz w:val="24"/>
                <w:szCs w:val="24"/>
              </w:rPr>
              <w:lastRenderedPageBreak/>
              <w:t>Pieluchomajtki rozmiar L</w:t>
            </w:r>
          </w:p>
        </w:tc>
        <w:tc>
          <w:tcPr>
            <w:tcW w:w="4111" w:type="dxa"/>
            <w:vAlign w:val="center"/>
          </w:tcPr>
          <w:p w14:paraId="3946E30B" w14:textId="77777777" w:rsidR="008342CA" w:rsidRPr="009E0DAF" w:rsidRDefault="008342CA" w:rsidP="008342CA">
            <w:pPr>
              <w:pStyle w:val="Tekstpodstawowy"/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9E0DAF">
              <w:rPr>
                <w:sz w:val="24"/>
                <w:szCs w:val="24"/>
              </w:rPr>
              <w:lastRenderedPageBreak/>
              <w:t>……………………. g</w:t>
            </w:r>
          </w:p>
        </w:tc>
      </w:tr>
      <w:tr w:rsidR="008342CA" w:rsidRPr="009E0DAF" w14:paraId="78E7D0B2" w14:textId="77777777" w:rsidTr="00915061">
        <w:tc>
          <w:tcPr>
            <w:tcW w:w="3260" w:type="dxa"/>
          </w:tcPr>
          <w:p w14:paraId="40177219" w14:textId="77777777" w:rsidR="008342CA" w:rsidRPr="009E0DAF" w:rsidRDefault="008342CA" w:rsidP="008342CA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bookmarkStart w:id="0" w:name="_Hlk140758801"/>
            <w:r w:rsidRPr="009E0DAF">
              <w:rPr>
                <w:b/>
                <w:bCs/>
                <w:sz w:val="24"/>
                <w:szCs w:val="24"/>
              </w:rPr>
              <w:t>Produkt 3:</w:t>
            </w:r>
          </w:p>
          <w:p w14:paraId="5E80FD13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9E0DAF">
              <w:rPr>
                <w:sz w:val="24"/>
                <w:szCs w:val="24"/>
              </w:rPr>
              <w:t>Pieluchomajtki rozmiar XL</w:t>
            </w:r>
          </w:p>
        </w:tc>
        <w:tc>
          <w:tcPr>
            <w:tcW w:w="4111" w:type="dxa"/>
            <w:vAlign w:val="center"/>
          </w:tcPr>
          <w:p w14:paraId="1579B37F" w14:textId="77777777" w:rsidR="008342CA" w:rsidRPr="009E0DAF" w:rsidRDefault="008342CA" w:rsidP="008342CA">
            <w:pPr>
              <w:pStyle w:val="Tekstpodstawowy"/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9E0DAF">
              <w:rPr>
                <w:sz w:val="24"/>
                <w:szCs w:val="24"/>
              </w:rPr>
              <w:t>……………………. g</w:t>
            </w:r>
          </w:p>
        </w:tc>
      </w:tr>
      <w:bookmarkEnd w:id="0"/>
      <w:tr w:rsidR="008342CA" w:rsidRPr="009E0DAF" w14:paraId="29A538E6" w14:textId="77777777" w:rsidTr="00915061">
        <w:tc>
          <w:tcPr>
            <w:tcW w:w="3260" w:type="dxa"/>
          </w:tcPr>
          <w:p w14:paraId="703E3A64" w14:textId="77777777" w:rsidR="008342CA" w:rsidRPr="009E0DAF" w:rsidRDefault="008342CA" w:rsidP="008342CA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 xml:space="preserve">Produkt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9E0DAF">
              <w:rPr>
                <w:b/>
                <w:bCs/>
                <w:sz w:val="24"/>
                <w:szCs w:val="24"/>
              </w:rPr>
              <w:t>:</w:t>
            </w:r>
          </w:p>
          <w:p w14:paraId="1E5306BE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9E0DAF">
              <w:rPr>
                <w:sz w:val="24"/>
                <w:szCs w:val="24"/>
              </w:rPr>
              <w:t>Majtki chłonne rozmiar M</w:t>
            </w:r>
          </w:p>
        </w:tc>
        <w:tc>
          <w:tcPr>
            <w:tcW w:w="4111" w:type="dxa"/>
            <w:vAlign w:val="center"/>
          </w:tcPr>
          <w:p w14:paraId="7236569A" w14:textId="77777777" w:rsidR="008342CA" w:rsidRPr="009E0DAF" w:rsidRDefault="008342CA" w:rsidP="008342CA">
            <w:pPr>
              <w:pStyle w:val="Tekstpodstawowy"/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9E0DAF">
              <w:rPr>
                <w:sz w:val="24"/>
                <w:szCs w:val="24"/>
              </w:rPr>
              <w:t>……………………. g</w:t>
            </w:r>
          </w:p>
        </w:tc>
      </w:tr>
      <w:tr w:rsidR="008342CA" w:rsidRPr="009E0DAF" w14:paraId="58F6C6D9" w14:textId="77777777" w:rsidTr="00915061">
        <w:tc>
          <w:tcPr>
            <w:tcW w:w="3260" w:type="dxa"/>
          </w:tcPr>
          <w:p w14:paraId="42849936" w14:textId="77777777" w:rsidR="008342CA" w:rsidRPr="009E0DAF" w:rsidRDefault="008342CA" w:rsidP="008342CA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 xml:space="preserve">Produkt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9E0DAF">
              <w:rPr>
                <w:b/>
                <w:bCs/>
                <w:sz w:val="24"/>
                <w:szCs w:val="24"/>
              </w:rPr>
              <w:t>:</w:t>
            </w:r>
          </w:p>
          <w:p w14:paraId="73F6754B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9E0DAF">
              <w:rPr>
                <w:sz w:val="24"/>
                <w:szCs w:val="24"/>
              </w:rPr>
              <w:t>Majtki chłonne rozmiar L</w:t>
            </w:r>
          </w:p>
        </w:tc>
        <w:tc>
          <w:tcPr>
            <w:tcW w:w="4111" w:type="dxa"/>
            <w:vAlign w:val="center"/>
          </w:tcPr>
          <w:p w14:paraId="50FEC5CA" w14:textId="77777777" w:rsidR="008342CA" w:rsidRPr="009E0DAF" w:rsidRDefault="008342CA" w:rsidP="008342CA">
            <w:pPr>
              <w:pStyle w:val="Tekstpodstawowy"/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9E0DAF">
              <w:rPr>
                <w:sz w:val="24"/>
                <w:szCs w:val="24"/>
              </w:rPr>
              <w:t>……………………. g</w:t>
            </w:r>
          </w:p>
        </w:tc>
      </w:tr>
      <w:tr w:rsidR="008342CA" w:rsidRPr="009E0DAF" w14:paraId="4FFF2DD2" w14:textId="77777777" w:rsidTr="00915061">
        <w:tc>
          <w:tcPr>
            <w:tcW w:w="3260" w:type="dxa"/>
          </w:tcPr>
          <w:p w14:paraId="0E376553" w14:textId="77777777" w:rsidR="008342CA" w:rsidRPr="009E0DAF" w:rsidRDefault="008342CA" w:rsidP="008342CA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 xml:space="preserve">Produkt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9E0DAF">
              <w:rPr>
                <w:b/>
                <w:bCs/>
                <w:sz w:val="24"/>
                <w:szCs w:val="24"/>
              </w:rPr>
              <w:t>:</w:t>
            </w:r>
          </w:p>
          <w:p w14:paraId="7E36E99B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9E0DAF">
              <w:rPr>
                <w:sz w:val="24"/>
                <w:szCs w:val="24"/>
              </w:rPr>
              <w:t>Majtki chłonne rozmiar XL</w:t>
            </w:r>
          </w:p>
        </w:tc>
        <w:tc>
          <w:tcPr>
            <w:tcW w:w="4111" w:type="dxa"/>
            <w:vAlign w:val="center"/>
          </w:tcPr>
          <w:p w14:paraId="1BACD1F4" w14:textId="77777777" w:rsidR="008342CA" w:rsidRPr="009E0DAF" w:rsidRDefault="008342CA" w:rsidP="008342CA">
            <w:pPr>
              <w:pStyle w:val="Tekstpodstawowy"/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9E0DAF">
              <w:rPr>
                <w:sz w:val="24"/>
                <w:szCs w:val="24"/>
              </w:rPr>
              <w:t>……………………. g</w:t>
            </w:r>
          </w:p>
        </w:tc>
      </w:tr>
    </w:tbl>
    <w:p w14:paraId="0B8DA344" w14:textId="77777777" w:rsidR="008342CA" w:rsidRPr="009E0DAF" w:rsidRDefault="008342CA" w:rsidP="008342CA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4"/>
          <w:szCs w:val="24"/>
        </w:rPr>
      </w:pPr>
    </w:p>
    <w:p w14:paraId="53BD103D" w14:textId="77777777" w:rsidR="008342CA" w:rsidRPr="009E0DAF" w:rsidRDefault="008342CA" w:rsidP="008342CA">
      <w:pPr>
        <w:spacing w:line="360" w:lineRule="auto"/>
        <w:ind w:firstLine="357"/>
        <w:jc w:val="both"/>
        <w:rPr>
          <w:rFonts w:ascii="Arial" w:hAnsi="Arial" w:cs="Arial"/>
          <w:bCs/>
          <w:sz w:val="22"/>
          <w:szCs w:val="22"/>
        </w:rPr>
      </w:pPr>
      <w:r w:rsidRPr="009E0DAF">
        <w:rPr>
          <w:rFonts w:ascii="Arial" w:hAnsi="Arial" w:cs="Arial"/>
          <w:bCs/>
          <w:sz w:val="22"/>
          <w:szCs w:val="22"/>
        </w:rPr>
        <w:t>* należy wpisać oferowaną chłonność dla danego produktu</w:t>
      </w:r>
    </w:p>
    <w:p w14:paraId="1724D844" w14:textId="77777777" w:rsidR="008342CA" w:rsidRPr="009E0DAF" w:rsidRDefault="008342CA" w:rsidP="008342CA">
      <w:pPr>
        <w:pStyle w:val="Akapitzlist"/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B8975F3" w14:textId="77777777" w:rsidR="008342CA" w:rsidRPr="009E0DAF" w:rsidRDefault="008342CA" w:rsidP="008342CA">
      <w:pPr>
        <w:pStyle w:val="Akapitzlist"/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E0DAF">
        <w:rPr>
          <w:rFonts w:ascii="Arial" w:hAnsi="Arial" w:cs="Arial"/>
          <w:b/>
          <w:sz w:val="24"/>
          <w:szCs w:val="24"/>
          <w:u w:val="single"/>
        </w:rPr>
        <w:t>UWAGA:</w:t>
      </w:r>
    </w:p>
    <w:p w14:paraId="637EF5E5" w14:textId="77777777" w:rsidR="008342CA" w:rsidRPr="009E0DAF" w:rsidRDefault="008342CA" w:rsidP="008342CA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4"/>
          <w:szCs w:val="24"/>
        </w:rPr>
      </w:pPr>
      <w:r w:rsidRPr="009E0DAF">
        <w:rPr>
          <w:rFonts w:ascii="Arial" w:hAnsi="Arial" w:cs="Arial"/>
          <w:bCs/>
          <w:sz w:val="24"/>
          <w:szCs w:val="24"/>
        </w:rPr>
        <w:t>W przypadku niewypełnienia, nieprawidłowego (np. nieczytelnego) wypełnienia w powyższym zakresie dla danego produktu - Zamawiający uzna, że Wykonawca oferuje minimalną chłonność wymaganą w SWZ dla danego produktu. Wykonawca otrzyma wówczas 0 pkt za dany produkt.</w:t>
      </w:r>
    </w:p>
    <w:p w14:paraId="18AC2D88" w14:textId="77777777" w:rsidR="008342CA" w:rsidRPr="009E0DAF" w:rsidRDefault="008342CA" w:rsidP="008342CA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4"/>
          <w:szCs w:val="24"/>
        </w:rPr>
      </w:pPr>
    </w:p>
    <w:p w14:paraId="205B7DFE" w14:textId="2DEC9FD1" w:rsidR="008342CA" w:rsidRPr="009E0DAF" w:rsidRDefault="008342CA" w:rsidP="008342CA">
      <w:pPr>
        <w:pStyle w:val="Akapitzlist"/>
        <w:numPr>
          <w:ilvl w:val="0"/>
          <w:numId w:val="29"/>
        </w:num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E0DAF">
        <w:rPr>
          <w:rFonts w:ascii="Arial" w:hAnsi="Arial" w:cs="Arial"/>
          <w:bCs/>
          <w:sz w:val="24"/>
          <w:szCs w:val="24"/>
        </w:rPr>
        <w:t>Deklaruję dostawę produktów posiadających*:</w:t>
      </w:r>
    </w:p>
    <w:p w14:paraId="70FD4CF7" w14:textId="77777777" w:rsidR="008342CA" w:rsidRPr="009E0DAF" w:rsidRDefault="008342CA" w:rsidP="008342CA">
      <w:pPr>
        <w:pStyle w:val="Tekstpodstawowy"/>
        <w:spacing w:line="360" w:lineRule="auto"/>
        <w:ind w:left="357"/>
        <w:rPr>
          <w:sz w:val="24"/>
          <w:szCs w:val="24"/>
          <w:u w:val="single"/>
        </w:rPr>
      </w:pPr>
    </w:p>
    <w:tbl>
      <w:tblPr>
        <w:tblStyle w:val="Tabela-Siatka"/>
        <w:tblW w:w="0" w:type="auto"/>
        <w:tblInd w:w="406" w:type="dxa"/>
        <w:tblLayout w:type="fixed"/>
        <w:tblLook w:val="04A0" w:firstRow="1" w:lastRow="0" w:firstColumn="1" w:lastColumn="0" w:noHBand="0" w:noVBand="1"/>
      </w:tblPr>
      <w:tblGrid>
        <w:gridCol w:w="3246"/>
        <w:gridCol w:w="1701"/>
        <w:gridCol w:w="1559"/>
      </w:tblGrid>
      <w:tr w:rsidR="008342CA" w:rsidRPr="009E0DAF" w14:paraId="5630D81D" w14:textId="77777777" w:rsidTr="00915061">
        <w:tc>
          <w:tcPr>
            <w:tcW w:w="3246" w:type="dxa"/>
            <w:vAlign w:val="center"/>
          </w:tcPr>
          <w:p w14:paraId="407E9BD0" w14:textId="77777777" w:rsidR="008342CA" w:rsidRPr="009E0DAF" w:rsidRDefault="008342CA" w:rsidP="008342CA">
            <w:pPr>
              <w:pStyle w:val="Tekstpodstawowy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1701" w:type="dxa"/>
            <w:vAlign w:val="center"/>
          </w:tcPr>
          <w:p w14:paraId="542C4C9C" w14:textId="77777777" w:rsidR="008342CA" w:rsidRPr="009E0DAF" w:rsidRDefault="008342CA" w:rsidP="008342CA">
            <w:pPr>
              <w:pStyle w:val="Tekstpodstawowy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>1 ściągacz taliowy</w:t>
            </w:r>
          </w:p>
        </w:tc>
        <w:tc>
          <w:tcPr>
            <w:tcW w:w="1559" w:type="dxa"/>
            <w:vAlign w:val="center"/>
          </w:tcPr>
          <w:p w14:paraId="4283D28A" w14:textId="77777777" w:rsidR="008342CA" w:rsidRPr="009E0DAF" w:rsidRDefault="008342CA" w:rsidP="008342CA">
            <w:pPr>
              <w:pStyle w:val="Tekstpodstawowy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>2 ściągacze taliowe</w:t>
            </w:r>
          </w:p>
        </w:tc>
      </w:tr>
      <w:tr w:rsidR="008342CA" w:rsidRPr="009E0DAF" w14:paraId="23C0A2EE" w14:textId="77777777" w:rsidTr="00915061">
        <w:tc>
          <w:tcPr>
            <w:tcW w:w="3246" w:type="dxa"/>
          </w:tcPr>
          <w:p w14:paraId="2ADFC487" w14:textId="77777777" w:rsidR="008342CA" w:rsidRPr="009E0DAF" w:rsidRDefault="008342CA" w:rsidP="008342CA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>Produkt 1:</w:t>
            </w:r>
          </w:p>
          <w:p w14:paraId="65832969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9E0DAF">
              <w:rPr>
                <w:sz w:val="24"/>
                <w:szCs w:val="24"/>
              </w:rPr>
              <w:t>Pieluchomajtki rozmiar M</w:t>
            </w:r>
          </w:p>
        </w:tc>
        <w:tc>
          <w:tcPr>
            <w:tcW w:w="1701" w:type="dxa"/>
          </w:tcPr>
          <w:p w14:paraId="73D88E16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14:paraId="55CFE63D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8342CA" w:rsidRPr="009E0DAF" w14:paraId="0FA98A61" w14:textId="77777777" w:rsidTr="00915061">
        <w:tc>
          <w:tcPr>
            <w:tcW w:w="3246" w:type="dxa"/>
          </w:tcPr>
          <w:p w14:paraId="30374619" w14:textId="77777777" w:rsidR="008342CA" w:rsidRPr="009E0DAF" w:rsidRDefault="008342CA" w:rsidP="008342CA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>Produkt 2:</w:t>
            </w:r>
          </w:p>
          <w:p w14:paraId="53890B6A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9E0DAF">
              <w:rPr>
                <w:sz w:val="24"/>
                <w:szCs w:val="24"/>
              </w:rPr>
              <w:t>Pieluchomajtki rozmiar L</w:t>
            </w:r>
          </w:p>
        </w:tc>
        <w:tc>
          <w:tcPr>
            <w:tcW w:w="1701" w:type="dxa"/>
          </w:tcPr>
          <w:p w14:paraId="4B87D5A5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14:paraId="351C099D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8342CA" w:rsidRPr="009E0DAF" w14:paraId="2370CE5F" w14:textId="77777777" w:rsidTr="00915061">
        <w:tc>
          <w:tcPr>
            <w:tcW w:w="3246" w:type="dxa"/>
          </w:tcPr>
          <w:p w14:paraId="762E6382" w14:textId="77777777" w:rsidR="008342CA" w:rsidRPr="009E0DAF" w:rsidRDefault="008342CA" w:rsidP="008342CA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9E0DAF">
              <w:rPr>
                <w:b/>
                <w:bCs/>
                <w:sz w:val="24"/>
                <w:szCs w:val="24"/>
              </w:rPr>
              <w:t>Produkt 3:</w:t>
            </w:r>
          </w:p>
          <w:p w14:paraId="6CAC5BE0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9E0DAF">
              <w:rPr>
                <w:sz w:val="24"/>
                <w:szCs w:val="24"/>
              </w:rPr>
              <w:t>Pieluchomajtki rozmiar XL</w:t>
            </w:r>
          </w:p>
        </w:tc>
        <w:tc>
          <w:tcPr>
            <w:tcW w:w="1701" w:type="dxa"/>
          </w:tcPr>
          <w:p w14:paraId="2B4D7EB6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14:paraId="5702D9F7" w14:textId="77777777" w:rsidR="008342CA" w:rsidRPr="009E0DAF" w:rsidRDefault="008342CA" w:rsidP="008342CA">
            <w:pPr>
              <w:pStyle w:val="Tekstpodstawowy"/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</w:tbl>
    <w:p w14:paraId="39A9CCBB" w14:textId="77777777" w:rsidR="008342CA" w:rsidRPr="009E0DAF" w:rsidRDefault="008342CA" w:rsidP="008342CA">
      <w:pPr>
        <w:pStyle w:val="Tekstpodstawowy"/>
        <w:spacing w:line="360" w:lineRule="auto"/>
        <w:ind w:left="357"/>
        <w:rPr>
          <w:sz w:val="24"/>
          <w:szCs w:val="24"/>
          <w:u w:val="single"/>
        </w:rPr>
      </w:pPr>
    </w:p>
    <w:p w14:paraId="422000F1" w14:textId="77777777" w:rsidR="008342CA" w:rsidRPr="009E0DAF" w:rsidRDefault="008342CA" w:rsidP="008342CA">
      <w:pPr>
        <w:tabs>
          <w:tab w:val="num" w:pos="-1985"/>
          <w:tab w:val="left" w:pos="1418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E0DAF">
        <w:rPr>
          <w:rFonts w:ascii="Arial" w:eastAsia="Symbol" w:hAnsi="Arial" w:cs="Arial"/>
          <w:bCs/>
          <w:sz w:val="22"/>
          <w:szCs w:val="22"/>
        </w:rPr>
        <w:t>*</w:t>
      </w:r>
      <w:r w:rsidRPr="009E0DAF">
        <w:rPr>
          <w:rFonts w:ascii="Arial" w:hAnsi="Arial" w:cs="Arial"/>
          <w:bCs/>
          <w:sz w:val="22"/>
          <w:szCs w:val="22"/>
        </w:rPr>
        <w:t xml:space="preserve"> należy zaznaczyć jedną z powyższych opcji dla każdego z produktów</w:t>
      </w:r>
    </w:p>
    <w:p w14:paraId="60D103AD" w14:textId="77777777" w:rsidR="008342CA" w:rsidRPr="009E0DAF" w:rsidRDefault="008342CA" w:rsidP="008342C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D86F3CA" w14:textId="77777777" w:rsidR="008342CA" w:rsidRPr="009E0DAF" w:rsidRDefault="008342CA" w:rsidP="008342CA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1" w:name="_Hlk122897833"/>
      <w:r w:rsidRPr="009E0DAF">
        <w:rPr>
          <w:rFonts w:ascii="Arial" w:hAnsi="Arial" w:cs="Arial"/>
          <w:b/>
          <w:sz w:val="24"/>
          <w:szCs w:val="24"/>
          <w:u w:val="single"/>
        </w:rPr>
        <w:t>UWAGA:</w:t>
      </w:r>
    </w:p>
    <w:bookmarkEnd w:id="1"/>
    <w:p w14:paraId="1072FD9E" w14:textId="4D437475" w:rsidR="008342CA" w:rsidRDefault="008342CA" w:rsidP="008342C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E0DAF">
        <w:rPr>
          <w:rFonts w:ascii="Arial" w:hAnsi="Arial" w:cs="Arial"/>
          <w:sz w:val="24"/>
          <w:szCs w:val="24"/>
        </w:rPr>
        <w:t xml:space="preserve">W przypadku nie wypełnienia, </w:t>
      </w:r>
      <w:bookmarkStart w:id="2" w:name="_Hlk122899015"/>
      <w:r w:rsidRPr="009E0DAF">
        <w:rPr>
          <w:rFonts w:ascii="Arial" w:hAnsi="Arial" w:cs="Arial"/>
          <w:sz w:val="24"/>
          <w:szCs w:val="24"/>
        </w:rPr>
        <w:t>nieprawidłowego (np. nieczytelnego)</w:t>
      </w:r>
      <w:bookmarkEnd w:id="2"/>
      <w:r w:rsidRPr="009E0DAF">
        <w:rPr>
          <w:rFonts w:ascii="Arial" w:hAnsi="Arial" w:cs="Arial"/>
          <w:sz w:val="24"/>
          <w:szCs w:val="24"/>
        </w:rPr>
        <w:t xml:space="preserve"> wypełnienia bądź wypełnienia kilku opcji dla danego produktu - Zamawiający uzna, że Wykonawca deklaruje produkt posiadający minimalną ilość ściągaczy taliowych </w:t>
      </w:r>
      <w:r w:rsidRPr="009E0DAF">
        <w:rPr>
          <w:rFonts w:ascii="Arial" w:hAnsi="Arial" w:cs="Arial"/>
          <w:sz w:val="24"/>
          <w:szCs w:val="24"/>
        </w:rPr>
        <w:lastRenderedPageBreak/>
        <w:t>wymaganych w SWZ dla danego produktu. Wykonawca otrzyma wówczas 0 pkt za dany produkt.</w:t>
      </w:r>
    </w:p>
    <w:p w14:paraId="7B966495" w14:textId="77777777" w:rsidR="008342CA" w:rsidRDefault="008342CA" w:rsidP="008342C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EF33EEE" w14:textId="111291E0" w:rsidR="002B2610" w:rsidRPr="00A711B4" w:rsidRDefault="002B2610" w:rsidP="008342CA">
      <w:pPr>
        <w:numPr>
          <w:ilvl w:val="0"/>
          <w:numId w:val="29"/>
        </w:num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sz w:val="24"/>
          <w:szCs w:val="24"/>
        </w:rPr>
        <w:t>Ośw</w:t>
      </w:r>
      <w:r w:rsidR="00D96359" w:rsidRPr="00A711B4">
        <w:rPr>
          <w:rFonts w:ascii="Arial" w:hAnsi="Arial" w:cs="Arial"/>
          <w:sz w:val="24"/>
          <w:szCs w:val="24"/>
        </w:rPr>
        <w:t>iadczam, że oferta nie zawiera/</w:t>
      </w:r>
      <w:r w:rsidRPr="00A711B4">
        <w:rPr>
          <w:rFonts w:ascii="Arial" w:hAnsi="Arial" w:cs="Arial"/>
          <w:sz w:val="24"/>
          <w:szCs w:val="24"/>
        </w:rPr>
        <w:t>zawiera (właściwe podkreślić) informacji stanowiących tajemnicę przedsiębiorstwa w rozumieniu ustawy z dnia 16 kwietnia 1993r. o zwalczaniu nieuczciwej konkurencji. Informacje takie zawarte są w następujących dokumentach:</w:t>
      </w:r>
    </w:p>
    <w:p w14:paraId="4EF33EEF" w14:textId="77777777" w:rsidR="002B2610" w:rsidRPr="00A711B4" w:rsidRDefault="002B2610" w:rsidP="008342CA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4EF33EF0" w14:textId="77777777" w:rsidR="002B2610" w:rsidRPr="00A711B4" w:rsidRDefault="002B2610" w:rsidP="008342CA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4EF33EF1" w14:textId="77777777" w:rsidR="002B2610" w:rsidRPr="00A711B4" w:rsidRDefault="002B2610" w:rsidP="008342CA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4EF33EF2" w14:textId="77777777" w:rsidR="002B2610" w:rsidRPr="00A711B4" w:rsidRDefault="002B2610" w:rsidP="008342CA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4EF33EF3" w14:textId="77777777" w:rsidR="002B2610" w:rsidRPr="00A711B4" w:rsidRDefault="002B2610" w:rsidP="008342CA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EF33EF4" w14:textId="77777777" w:rsidR="002B2610" w:rsidRPr="00A711B4" w:rsidRDefault="002B2610" w:rsidP="008342CA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EF33EF5" w14:textId="77777777" w:rsidR="002B2610" w:rsidRPr="00A711B4" w:rsidRDefault="002B2610" w:rsidP="008342CA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  <w:r w:rsidRPr="00A711B4">
        <w:rPr>
          <w:rFonts w:ascii="Arial" w:hAnsi="Arial" w:cs="Arial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4EF33EF6" w14:textId="77777777" w:rsidR="002B2610" w:rsidRPr="00A711B4" w:rsidRDefault="002B2610" w:rsidP="008342CA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4EF33EF7" w14:textId="77777777" w:rsidR="002B2610" w:rsidRPr="00A711B4" w:rsidRDefault="002B2610" w:rsidP="008342CA">
      <w:pPr>
        <w:numPr>
          <w:ilvl w:val="0"/>
          <w:numId w:val="29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sz w:val="24"/>
          <w:szCs w:val="24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EF33EF8" w14:textId="77777777" w:rsidR="002B2610" w:rsidRPr="00A711B4" w:rsidRDefault="002B2610" w:rsidP="008342C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EF33EF9" w14:textId="77777777" w:rsidR="002B2610" w:rsidRPr="00A711B4" w:rsidRDefault="002B2610" w:rsidP="008342CA">
      <w:pPr>
        <w:numPr>
          <w:ilvl w:val="0"/>
          <w:numId w:val="29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sz w:val="24"/>
          <w:szCs w:val="24"/>
        </w:rPr>
        <w:t>Oświadczam, że podmiot, który reprezentuję to:</w:t>
      </w:r>
    </w:p>
    <w:p w14:paraId="4EF33EFA" w14:textId="77777777" w:rsidR="002B2610" w:rsidRPr="00A711B4" w:rsidRDefault="002B2610" w:rsidP="008342C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b/>
          <w:sz w:val="24"/>
          <w:szCs w:val="24"/>
        </w:rPr>
        <w:t xml:space="preserve">□ </w:t>
      </w:r>
      <w:r w:rsidRPr="00A711B4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A711B4">
        <w:rPr>
          <w:rFonts w:ascii="Arial" w:hAnsi="Arial" w:cs="Arial"/>
          <w:sz w:val="24"/>
          <w:szCs w:val="24"/>
        </w:rPr>
        <w:t xml:space="preserve"> </w:t>
      </w:r>
    </w:p>
    <w:p w14:paraId="4EF33EFB" w14:textId="77777777" w:rsidR="002B2610" w:rsidRPr="00A711B4" w:rsidRDefault="002B2610" w:rsidP="008342C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b/>
          <w:sz w:val="24"/>
          <w:szCs w:val="24"/>
        </w:rPr>
        <w:t xml:space="preserve">□ </w:t>
      </w:r>
      <w:r w:rsidRPr="00A711B4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14:paraId="4EF33EFC" w14:textId="77777777" w:rsidR="002B2610" w:rsidRPr="00A711B4" w:rsidRDefault="002B2610" w:rsidP="008342C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b/>
          <w:sz w:val="24"/>
          <w:szCs w:val="24"/>
        </w:rPr>
        <w:t xml:space="preserve">□ </w:t>
      </w:r>
      <w:r w:rsidRPr="00A711B4">
        <w:rPr>
          <w:rFonts w:ascii="Arial" w:hAnsi="Arial" w:cs="Arial"/>
          <w:sz w:val="24"/>
          <w:szCs w:val="24"/>
        </w:rPr>
        <w:t>średnie</w:t>
      </w:r>
      <w:r w:rsidRPr="00A711B4">
        <w:rPr>
          <w:rFonts w:ascii="Arial" w:hAnsi="Arial" w:cs="Arial"/>
          <w:b/>
          <w:sz w:val="24"/>
          <w:szCs w:val="24"/>
        </w:rPr>
        <w:t xml:space="preserve"> </w:t>
      </w:r>
      <w:r w:rsidRPr="00A711B4">
        <w:rPr>
          <w:rFonts w:ascii="Arial" w:hAnsi="Arial" w:cs="Arial"/>
          <w:sz w:val="24"/>
          <w:szCs w:val="24"/>
          <w:lang w:eastAsia="ar-SA"/>
        </w:rPr>
        <w:t>przedsiębiorstwo*</w:t>
      </w:r>
    </w:p>
    <w:p w14:paraId="4EF33EFD" w14:textId="77777777" w:rsidR="002B2610" w:rsidRPr="00A711B4" w:rsidRDefault="002B2610" w:rsidP="008342C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b/>
          <w:sz w:val="24"/>
          <w:szCs w:val="24"/>
        </w:rPr>
        <w:t xml:space="preserve">□ </w:t>
      </w:r>
      <w:r w:rsidRPr="00A711B4">
        <w:rPr>
          <w:rFonts w:ascii="Arial" w:hAnsi="Arial" w:cs="Arial"/>
          <w:sz w:val="24"/>
          <w:szCs w:val="24"/>
        </w:rPr>
        <w:t>jednoosobowa działalność gospodarcza</w:t>
      </w:r>
      <w:r w:rsidR="00B34184" w:rsidRPr="00A711B4">
        <w:rPr>
          <w:rFonts w:ascii="Arial" w:hAnsi="Arial" w:cs="Arial"/>
          <w:sz w:val="24"/>
          <w:szCs w:val="24"/>
        </w:rPr>
        <w:t>*</w:t>
      </w:r>
    </w:p>
    <w:p w14:paraId="4EF33EFE" w14:textId="77777777" w:rsidR="002B2610" w:rsidRPr="00A711B4" w:rsidRDefault="002B2610" w:rsidP="008342C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b/>
          <w:sz w:val="24"/>
          <w:szCs w:val="24"/>
        </w:rPr>
        <w:t xml:space="preserve">□ </w:t>
      </w:r>
      <w:r w:rsidRPr="00A711B4">
        <w:rPr>
          <w:rFonts w:ascii="Arial" w:hAnsi="Arial" w:cs="Arial"/>
          <w:sz w:val="24"/>
          <w:szCs w:val="24"/>
        </w:rPr>
        <w:t>osoba fizyczna nieprowadząca działalności gospodarczej</w:t>
      </w:r>
      <w:r w:rsidR="00B34184" w:rsidRPr="00A711B4">
        <w:rPr>
          <w:rFonts w:ascii="Arial" w:hAnsi="Arial" w:cs="Arial"/>
          <w:sz w:val="24"/>
          <w:szCs w:val="24"/>
        </w:rPr>
        <w:t>*</w:t>
      </w:r>
    </w:p>
    <w:p w14:paraId="4EF33EFF" w14:textId="77777777" w:rsidR="002B2610" w:rsidRPr="00A711B4" w:rsidRDefault="002B2610" w:rsidP="008342C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A711B4">
        <w:rPr>
          <w:rFonts w:ascii="Arial" w:hAnsi="Arial" w:cs="Arial"/>
          <w:b/>
          <w:sz w:val="24"/>
          <w:szCs w:val="24"/>
        </w:rPr>
        <w:t xml:space="preserve">□ </w:t>
      </w:r>
      <w:r w:rsidRPr="00A711B4">
        <w:rPr>
          <w:rFonts w:ascii="Arial" w:hAnsi="Arial" w:cs="Arial"/>
          <w:sz w:val="24"/>
          <w:szCs w:val="24"/>
        </w:rPr>
        <w:t>inny rodzaj</w:t>
      </w:r>
      <w:r w:rsidR="00B34184" w:rsidRPr="00A711B4">
        <w:rPr>
          <w:rFonts w:ascii="Arial" w:hAnsi="Arial" w:cs="Arial"/>
          <w:sz w:val="24"/>
          <w:szCs w:val="24"/>
        </w:rPr>
        <w:t>*</w:t>
      </w:r>
    </w:p>
    <w:p w14:paraId="4EF33F00" w14:textId="77777777" w:rsidR="002B2610" w:rsidRPr="00A711B4" w:rsidRDefault="002B2610" w:rsidP="008342CA">
      <w:pPr>
        <w:tabs>
          <w:tab w:val="left" w:pos="3969"/>
        </w:tabs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EF33F01" w14:textId="77777777" w:rsidR="002B2610" w:rsidRPr="00A711B4" w:rsidRDefault="002B2610" w:rsidP="008342CA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711B4">
        <w:rPr>
          <w:rFonts w:ascii="Arial" w:eastAsia="Calibri" w:hAnsi="Arial" w:cs="Arial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4EF33F02" w14:textId="77777777" w:rsidR="002B2610" w:rsidRPr="00A711B4" w:rsidRDefault="002B2610" w:rsidP="008342CA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EF33F03" w14:textId="77777777" w:rsidR="002B2610" w:rsidRPr="00A711B4" w:rsidRDefault="002B2610" w:rsidP="008342CA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711B4">
        <w:rPr>
          <w:rFonts w:ascii="Arial" w:hAnsi="Arial" w:cs="Arial"/>
          <w:sz w:val="24"/>
          <w:szCs w:val="24"/>
          <w:lang w:eastAsia="ar-SA"/>
        </w:rPr>
        <w:t xml:space="preserve">*w rozumieniu </w:t>
      </w:r>
      <w:r w:rsidRPr="00A711B4">
        <w:rPr>
          <w:rFonts w:ascii="Arial" w:eastAsia="Calibri" w:hAnsi="Arial" w:cs="Arial"/>
          <w:bCs/>
          <w:sz w:val="24"/>
          <w:szCs w:val="24"/>
          <w:lang w:eastAsia="en-US"/>
        </w:rPr>
        <w:t xml:space="preserve">Ustawy z dnia 6 marca 2018r. Prawo Przedsiębiorców </w:t>
      </w:r>
    </w:p>
    <w:p w14:paraId="4EF33F04" w14:textId="77777777" w:rsidR="002B2610" w:rsidRPr="00A711B4" w:rsidRDefault="002B2610" w:rsidP="008342C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EF33F05" w14:textId="77777777" w:rsidR="00F5164C" w:rsidRPr="00A711B4" w:rsidRDefault="00F5164C" w:rsidP="008342C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EF33F06" w14:textId="77777777" w:rsidR="00F5164C" w:rsidRPr="00A711B4" w:rsidRDefault="00F5164C" w:rsidP="008342CA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54D78268" w14:textId="77777777" w:rsidR="00277357" w:rsidRPr="00473FBC" w:rsidRDefault="00277357" w:rsidP="008342CA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  <w:lang w:eastAsia="pl-PL"/>
        </w:rPr>
      </w:pPr>
      <w:r w:rsidRPr="00473FBC">
        <w:rPr>
          <w:rFonts w:ascii="Arial" w:hAnsi="Arial" w:cs="Arial"/>
          <w:b/>
          <w:color w:val="FF0000"/>
          <w:sz w:val="22"/>
          <w:szCs w:val="22"/>
          <w:u w:val="single"/>
          <w:lang w:eastAsia="pl-PL"/>
        </w:rPr>
        <w:t>Uwaga !</w:t>
      </w:r>
    </w:p>
    <w:p w14:paraId="4EF33F0B" w14:textId="644DFCB0" w:rsidR="002C1B45" w:rsidRPr="00473FBC" w:rsidRDefault="00277357" w:rsidP="008342C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3FBC">
        <w:rPr>
          <w:rFonts w:ascii="Arial" w:hAnsi="Arial" w:cs="Arial"/>
          <w:b/>
          <w:color w:val="FF0000"/>
          <w:sz w:val="22"/>
          <w:szCs w:val="22"/>
          <w:u w:val="single"/>
          <w:lang w:eastAsia="pl-PL"/>
        </w:rPr>
        <w:t>Należy sporządzić i przekazać</w:t>
      </w:r>
      <w:r w:rsidRPr="00473FBC">
        <w:rPr>
          <w:rFonts w:ascii="Arial" w:hAnsi="Arial" w:cs="Arial"/>
          <w:color w:val="FF0000"/>
          <w:sz w:val="22"/>
          <w:szCs w:val="22"/>
          <w:lang w:eastAsia="pl-PL"/>
        </w:rPr>
        <w:t xml:space="preserve"> zgodnie z </w:t>
      </w:r>
      <w:r w:rsidRPr="00473FBC">
        <w:rPr>
          <w:rFonts w:ascii="Arial" w:hAnsi="Arial" w:cs="Arial"/>
          <w:i/>
          <w:color w:val="FF0000"/>
          <w:sz w:val="22"/>
          <w:szCs w:val="22"/>
          <w:lang w:eastAsia="pl-PL"/>
        </w:rPr>
        <w:t xml:space="preserve">Rozporządzeniem Prezesa Rady Ministrów z dnia 30 grudnia 2020r. </w:t>
      </w:r>
      <w:r w:rsidRPr="00473FBC">
        <w:rPr>
          <w:rFonts w:ascii="Arial" w:hAnsi="Arial" w:cs="Arial"/>
          <w:i/>
          <w:iCs/>
          <w:color w:val="FF0000"/>
          <w:sz w:val="22"/>
          <w:szCs w:val="22"/>
          <w:lang w:eastAsia="pl-PL"/>
        </w:rPr>
        <w:t>w sprawie sposobu sporządzania i</w:t>
      </w:r>
      <w:r w:rsidR="0088340B" w:rsidRPr="00473FBC">
        <w:rPr>
          <w:rFonts w:ascii="Arial" w:hAnsi="Arial" w:cs="Arial"/>
          <w:i/>
          <w:iCs/>
          <w:color w:val="FF0000"/>
          <w:sz w:val="22"/>
          <w:szCs w:val="22"/>
          <w:lang w:eastAsia="pl-PL"/>
        </w:rPr>
        <w:t xml:space="preserve"> </w:t>
      </w:r>
      <w:r w:rsidRPr="00473FBC">
        <w:rPr>
          <w:rFonts w:ascii="Arial" w:hAnsi="Arial" w:cs="Arial"/>
          <w:i/>
          <w:iCs/>
          <w:color w:val="FF0000"/>
          <w:sz w:val="22"/>
          <w:szCs w:val="22"/>
          <w:lang w:eastAsia="pl-PL"/>
        </w:rPr>
        <w:t>przekazywania informacji oraz wymagań technicznych dla dokumentów elektronicznych oraz środków komunikacji elektronicznej w postępowaniu o</w:t>
      </w:r>
      <w:r w:rsidR="0088340B" w:rsidRPr="00473FBC">
        <w:rPr>
          <w:rFonts w:ascii="Arial" w:hAnsi="Arial" w:cs="Arial"/>
          <w:i/>
          <w:iCs/>
          <w:color w:val="FF0000"/>
          <w:sz w:val="22"/>
          <w:szCs w:val="22"/>
          <w:lang w:eastAsia="pl-PL"/>
        </w:rPr>
        <w:t xml:space="preserve"> </w:t>
      </w:r>
      <w:r w:rsidRPr="00473FBC">
        <w:rPr>
          <w:rFonts w:ascii="Arial" w:hAnsi="Arial" w:cs="Arial"/>
          <w:i/>
          <w:iCs/>
          <w:color w:val="FF0000"/>
          <w:sz w:val="22"/>
          <w:szCs w:val="22"/>
          <w:lang w:eastAsia="pl-PL"/>
        </w:rPr>
        <w:t>udzielenie zamówienia publicznego lub konkursie.</w:t>
      </w:r>
    </w:p>
    <w:sectPr w:rsidR="002C1B45" w:rsidRPr="00473FBC" w:rsidSect="007B7121">
      <w:footerReference w:type="default" r:id="rId7"/>
      <w:footerReference w:type="first" r:id="rId8"/>
      <w:pgSz w:w="11906" w:h="16838" w:code="9"/>
      <w:pgMar w:top="567" w:right="1418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87676" w14:textId="77777777" w:rsidR="00835474" w:rsidRDefault="00835474">
      <w:r>
        <w:separator/>
      </w:r>
    </w:p>
  </w:endnote>
  <w:endnote w:type="continuationSeparator" w:id="0">
    <w:p w14:paraId="270AA531" w14:textId="77777777" w:rsidR="00835474" w:rsidRDefault="0083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98534661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Calibri" w:hAnsi="Calibri" w:cs="Calibri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6FFAB2D3" w14:textId="77777777" w:rsidR="008342CA" w:rsidRPr="007B7121" w:rsidRDefault="008342CA" w:rsidP="00610BC8">
            <w:pPr>
              <w:pStyle w:val="Stopka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26DCB3F7" w14:textId="4B1E99AF" w:rsidR="00D90B43" w:rsidRPr="007B7121" w:rsidRDefault="00D90B43" w:rsidP="00610BC8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712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7B712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-1896089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95870309"/>
          <w:docPartObj>
            <w:docPartGallery w:val="Page Numbers (Top of Page)"/>
            <w:docPartUnique/>
          </w:docPartObj>
        </w:sdtPr>
        <w:sdtContent>
          <w:p w14:paraId="6A0C340B" w14:textId="77777777" w:rsidR="008342CA" w:rsidRPr="007B7121" w:rsidRDefault="008342CA" w:rsidP="005C429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BB5AF37" w14:textId="48150922" w:rsidR="00E51532" w:rsidRPr="007B7121" w:rsidRDefault="005C4290" w:rsidP="005C429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712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7B712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71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31DDC" w14:textId="77777777" w:rsidR="00835474" w:rsidRDefault="00835474">
      <w:r>
        <w:separator/>
      </w:r>
    </w:p>
  </w:footnote>
  <w:footnote w:type="continuationSeparator" w:id="0">
    <w:p w14:paraId="06F4FBA0" w14:textId="77777777" w:rsidR="00835474" w:rsidRDefault="00835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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  <w:b/>
        <w:sz w:val="24"/>
        <w:szCs w:val="24"/>
        <w:lang w:eastAsia="zh-CN"/>
      </w:rPr>
    </w:lvl>
  </w:abstractNum>
  <w:abstractNum w:abstractNumId="3" w15:restartNumberingAfterBreak="0">
    <w:nsid w:val="00000004"/>
    <w:multiLevelType w:val="singleLevel"/>
    <w:tmpl w:val="9FC00FF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5"/>
    <w:multiLevelType w:val="multilevel"/>
    <w:tmpl w:val="E12266BC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  <w:lang w:eastAsia="zh-C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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b/>
        <w:sz w:val="24"/>
        <w:szCs w:val="24"/>
      </w:rPr>
    </w:lvl>
  </w:abstractNum>
  <w:abstractNum w:abstractNumId="7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E3670CC"/>
    <w:multiLevelType w:val="hybridMultilevel"/>
    <w:tmpl w:val="54221896"/>
    <w:lvl w:ilvl="0" w:tplc="A6C69F94">
      <w:start w:val="1"/>
      <w:numFmt w:val="bullet"/>
      <w:lvlText w:val="□"/>
      <w:lvlJc w:val="left"/>
      <w:pPr>
        <w:ind w:left="2838" w:hanging="360"/>
      </w:pPr>
      <w:rPr>
        <w:rFonts w:ascii="Courier New" w:hAnsi="Courier New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10" w15:restartNumberingAfterBreak="0">
    <w:nsid w:val="1274235D"/>
    <w:multiLevelType w:val="hybridMultilevel"/>
    <w:tmpl w:val="6780198E"/>
    <w:lvl w:ilvl="0" w:tplc="B33CA3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C5B55"/>
    <w:multiLevelType w:val="hybridMultilevel"/>
    <w:tmpl w:val="0D1A03AA"/>
    <w:lvl w:ilvl="0" w:tplc="6128C59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641F13"/>
    <w:multiLevelType w:val="hybridMultilevel"/>
    <w:tmpl w:val="F1BA098E"/>
    <w:lvl w:ilvl="0" w:tplc="042423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06387"/>
    <w:multiLevelType w:val="hybridMultilevel"/>
    <w:tmpl w:val="2064FD32"/>
    <w:lvl w:ilvl="0" w:tplc="C058667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5" w15:restartNumberingAfterBreak="0">
    <w:nsid w:val="2C725EE1"/>
    <w:multiLevelType w:val="hybridMultilevel"/>
    <w:tmpl w:val="773A8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20B82"/>
    <w:multiLevelType w:val="hybridMultilevel"/>
    <w:tmpl w:val="A36A8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C48F3"/>
    <w:multiLevelType w:val="hybridMultilevel"/>
    <w:tmpl w:val="DA3AA46A"/>
    <w:lvl w:ilvl="0" w:tplc="6A362F24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6F34C2"/>
    <w:multiLevelType w:val="hybridMultilevel"/>
    <w:tmpl w:val="DA6C1ADE"/>
    <w:lvl w:ilvl="0" w:tplc="0896CF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8DC38A0"/>
    <w:multiLevelType w:val="hybridMultilevel"/>
    <w:tmpl w:val="9D0E8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D3032C3"/>
    <w:multiLevelType w:val="hybridMultilevel"/>
    <w:tmpl w:val="2744BDA8"/>
    <w:lvl w:ilvl="0" w:tplc="D9DED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A43003"/>
    <w:multiLevelType w:val="hybridMultilevel"/>
    <w:tmpl w:val="48D6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55CEC"/>
    <w:multiLevelType w:val="hybridMultilevel"/>
    <w:tmpl w:val="E884BF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261BF5"/>
    <w:multiLevelType w:val="hybridMultilevel"/>
    <w:tmpl w:val="F1BA098E"/>
    <w:lvl w:ilvl="0" w:tplc="042423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170092">
    <w:abstractNumId w:val="0"/>
  </w:num>
  <w:num w:numId="2" w16cid:durableId="1437094319">
    <w:abstractNumId w:val="1"/>
  </w:num>
  <w:num w:numId="3" w16cid:durableId="1308050142">
    <w:abstractNumId w:val="2"/>
  </w:num>
  <w:num w:numId="4" w16cid:durableId="2062317049">
    <w:abstractNumId w:val="3"/>
  </w:num>
  <w:num w:numId="5" w16cid:durableId="1511791440">
    <w:abstractNumId w:val="4"/>
  </w:num>
  <w:num w:numId="6" w16cid:durableId="207451586">
    <w:abstractNumId w:val="5"/>
  </w:num>
  <w:num w:numId="7" w16cid:durableId="1914120324">
    <w:abstractNumId w:val="6"/>
  </w:num>
  <w:num w:numId="8" w16cid:durableId="1898662256">
    <w:abstractNumId w:val="15"/>
  </w:num>
  <w:num w:numId="9" w16cid:durableId="1616518543">
    <w:abstractNumId w:val="25"/>
  </w:num>
  <w:num w:numId="10" w16cid:durableId="705133597">
    <w:abstractNumId w:val="12"/>
  </w:num>
  <w:num w:numId="11" w16cid:durableId="616563514">
    <w:abstractNumId w:val="7"/>
  </w:num>
  <w:num w:numId="12" w16cid:durableId="2125268533">
    <w:abstractNumId w:val="18"/>
  </w:num>
  <w:num w:numId="13" w16cid:durableId="1372994213">
    <w:abstractNumId w:val="14"/>
  </w:num>
  <w:num w:numId="14" w16cid:durableId="540674091">
    <w:abstractNumId w:val="10"/>
  </w:num>
  <w:num w:numId="15" w16cid:durableId="868185232">
    <w:abstractNumId w:val="7"/>
    <w:lvlOverride w:ilvl="0">
      <w:startOverride w:val="1"/>
    </w:lvlOverride>
  </w:num>
  <w:num w:numId="16" w16cid:durableId="122914660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0494293">
    <w:abstractNumId w:val="24"/>
  </w:num>
  <w:num w:numId="18" w16cid:durableId="20553215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27180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3776240">
    <w:abstractNumId w:val="9"/>
  </w:num>
  <w:num w:numId="21" w16cid:durableId="1698774513">
    <w:abstractNumId w:val="17"/>
  </w:num>
  <w:num w:numId="22" w16cid:durableId="3943861">
    <w:abstractNumId w:val="9"/>
  </w:num>
  <w:num w:numId="23" w16cid:durableId="674459880">
    <w:abstractNumId w:val="21"/>
  </w:num>
  <w:num w:numId="24" w16cid:durableId="8069765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81313238">
    <w:abstractNumId w:val="23"/>
  </w:num>
  <w:num w:numId="26" w16cid:durableId="1167667630">
    <w:abstractNumId w:val="8"/>
  </w:num>
  <w:num w:numId="27" w16cid:durableId="790126674">
    <w:abstractNumId w:val="13"/>
  </w:num>
  <w:num w:numId="28" w16cid:durableId="546842906">
    <w:abstractNumId w:val="20"/>
  </w:num>
  <w:num w:numId="29" w16cid:durableId="210965012">
    <w:abstractNumId w:val="4"/>
  </w:num>
  <w:num w:numId="30" w16cid:durableId="1263223148">
    <w:abstractNumId w:val="19"/>
  </w:num>
  <w:num w:numId="31" w16cid:durableId="1502624830">
    <w:abstractNumId w:val="22"/>
  </w:num>
  <w:num w:numId="32" w16cid:durableId="21127038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0BE"/>
    <w:rsid w:val="000005BA"/>
    <w:rsid w:val="00001089"/>
    <w:rsid w:val="00002E8C"/>
    <w:rsid w:val="00005F85"/>
    <w:rsid w:val="00007689"/>
    <w:rsid w:val="00014289"/>
    <w:rsid w:val="0002346F"/>
    <w:rsid w:val="00036D64"/>
    <w:rsid w:val="00051613"/>
    <w:rsid w:val="00052DD1"/>
    <w:rsid w:val="00061987"/>
    <w:rsid w:val="00066D29"/>
    <w:rsid w:val="000674C5"/>
    <w:rsid w:val="0007221D"/>
    <w:rsid w:val="00072B15"/>
    <w:rsid w:val="00076F17"/>
    <w:rsid w:val="00086857"/>
    <w:rsid w:val="00087273"/>
    <w:rsid w:val="000913BC"/>
    <w:rsid w:val="000A2225"/>
    <w:rsid w:val="000C4FF0"/>
    <w:rsid w:val="000D53DA"/>
    <w:rsid w:val="000F259D"/>
    <w:rsid w:val="000F31CD"/>
    <w:rsid w:val="00105FAE"/>
    <w:rsid w:val="00113BFA"/>
    <w:rsid w:val="00117BEC"/>
    <w:rsid w:val="00126085"/>
    <w:rsid w:val="00174F9A"/>
    <w:rsid w:val="001801E1"/>
    <w:rsid w:val="00180CFD"/>
    <w:rsid w:val="00191B68"/>
    <w:rsid w:val="00195460"/>
    <w:rsid w:val="001A42E1"/>
    <w:rsid w:val="001B09CD"/>
    <w:rsid w:val="001B7B23"/>
    <w:rsid w:val="001C3639"/>
    <w:rsid w:val="001C4888"/>
    <w:rsid w:val="001D0675"/>
    <w:rsid w:val="001E5EE6"/>
    <w:rsid w:val="001E6354"/>
    <w:rsid w:val="001E730B"/>
    <w:rsid w:val="00212EDE"/>
    <w:rsid w:val="002348F2"/>
    <w:rsid w:val="0026081C"/>
    <w:rsid w:val="0027653B"/>
    <w:rsid w:val="00277357"/>
    <w:rsid w:val="00285784"/>
    <w:rsid w:val="002868B3"/>
    <w:rsid w:val="002957DE"/>
    <w:rsid w:val="002A24E0"/>
    <w:rsid w:val="002B1319"/>
    <w:rsid w:val="002B1BF6"/>
    <w:rsid w:val="002B2610"/>
    <w:rsid w:val="002C1B45"/>
    <w:rsid w:val="002C72BC"/>
    <w:rsid w:val="002C7C6F"/>
    <w:rsid w:val="002D2227"/>
    <w:rsid w:val="002D445C"/>
    <w:rsid w:val="002D4A41"/>
    <w:rsid w:val="002E3928"/>
    <w:rsid w:val="002E7EB8"/>
    <w:rsid w:val="003134C9"/>
    <w:rsid w:val="003343EC"/>
    <w:rsid w:val="00344988"/>
    <w:rsid w:val="0035046F"/>
    <w:rsid w:val="003837FE"/>
    <w:rsid w:val="003845C7"/>
    <w:rsid w:val="00386CF0"/>
    <w:rsid w:val="003A45D6"/>
    <w:rsid w:val="003B67F9"/>
    <w:rsid w:val="003C101C"/>
    <w:rsid w:val="003C5AB7"/>
    <w:rsid w:val="003C7E68"/>
    <w:rsid w:val="003E63F4"/>
    <w:rsid w:val="00403F70"/>
    <w:rsid w:val="00416D14"/>
    <w:rsid w:val="004279FD"/>
    <w:rsid w:val="00441E78"/>
    <w:rsid w:val="0044481A"/>
    <w:rsid w:val="00454736"/>
    <w:rsid w:val="00461A1E"/>
    <w:rsid w:val="00472279"/>
    <w:rsid w:val="00473FBC"/>
    <w:rsid w:val="0048744E"/>
    <w:rsid w:val="00487DE2"/>
    <w:rsid w:val="004940E7"/>
    <w:rsid w:val="004A2059"/>
    <w:rsid w:val="004A5EF2"/>
    <w:rsid w:val="004B738B"/>
    <w:rsid w:val="004B79D9"/>
    <w:rsid w:val="004C1E8E"/>
    <w:rsid w:val="004F1736"/>
    <w:rsid w:val="004F17F6"/>
    <w:rsid w:val="004F3C90"/>
    <w:rsid w:val="005032AD"/>
    <w:rsid w:val="005045BE"/>
    <w:rsid w:val="00504AA5"/>
    <w:rsid w:val="00536DB7"/>
    <w:rsid w:val="0054556B"/>
    <w:rsid w:val="005455B4"/>
    <w:rsid w:val="00554E0C"/>
    <w:rsid w:val="00572D82"/>
    <w:rsid w:val="00577714"/>
    <w:rsid w:val="00586537"/>
    <w:rsid w:val="00590205"/>
    <w:rsid w:val="005A121E"/>
    <w:rsid w:val="005B2339"/>
    <w:rsid w:val="005C4290"/>
    <w:rsid w:val="005C4B3C"/>
    <w:rsid w:val="005C5A85"/>
    <w:rsid w:val="005C7ED8"/>
    <w:rsid w:val="005D013B"/>
    <w:rsid w:val="005D31BC"/>
    <w:rsid w:val="005E325C"/>
    <w:rsid w:val="005F0FE4"/>
    <w:rsid w:val="005F2E3B"/>
    <w:rsid w:val="005F56D5"/>
    <w:rsid w:val="005F74B9"/>
    <w:rsid w:val="00602F9D"/>
    <w:rsid w:val="00610BC8"/>
    <w:rsid w:val="00612A85"/>
    <w:rsid w:val="00614E86"/>
    <w:rsid w:val="0062075E"/>
    <w:rsid w:val="00620E5A"/>
    <w:rsid w:val="00621969"/>
    <w:rsid w:val="00625D2B"/>
    <w:rsid w:val="006313A0"/>
    <w:rsid w:val="00631F78"/>
    <w:rsid w:val="00637037"/>
    <w:rsid w:val="0066113F"/>
    <w:rsid w:val="006625B1"/>
    <w:rsid w:val="006740A2"/>
    <w:rsid w:val="00677ACD"/>
    <w:rsid w:val="006937EF"/>
    <w:rsid w:val="006A4F2D"/>
    <w:rsid w:val="006D251A"/>
    <w:rsid w:val="006F7076"/>
    <w:rsid w:val="00701011"/>
    <w:rsid w:val="00730B9F"/>
    <w:rsid w:val="007569EF"/>
    <w:rsid w:val="00775A59"/>
    <w:rsid w:val="00787329"/>
    <w:rsid w:val="007A10BE"/>
    <w:rsid w:val="007A1269"/>
    <w:rsid w:val="007B7121"/>
    <w:rsid w:val="007D4551"/>
    <w:rsid w:val="007E0BC0"/>
    <w:rsid w:val="007E59FA"/>
    <w:rsid w:val="00817B96"/>
    <w:rsid w:val="00834220"/>
    <w:rsid w:val="008342CA"/>
    <w:rsid w:val="00835474"/>
    <w:rsid w:val="008415B1"/>
    <w:rsid w:val="0084416A"/>
    <w:rsid w:val="008516B5"/>
    <w:rsid w:val="0085220A"/>
    <w:rsid w:val="00856B44"/>
    <w:rsid w:val="008573EB"/>
    <w:rsid w:val="008668D6"/>
    <w:rsid w:val="008767CF"/>
    <w:rsid w:val="00877A9C"/>
    <w:rsid w:val="00877B81"/>
    <w:rsid w:val="0088340B"/>
    <w:rsid w:val="0089046A"/>
    <w:rsid w:val="00894460"/>
    <w:rsid w:val="008A1DDF"/>
    <w:rsid w:val="008A5D68"/>
    <w:rsid w:val="008B2FE8"/>
    <w:rsid w:val="008B7840"/>
    <w:rsid w:val="008C0595"/>
    <w:rsid w:val="008C6C1C"/>
    <w:rsid w:val="008C729A"/>
    <w:rsid w:val="008C7976"/>
    <w:rsid w:val="008C7B40"/>
    <w:rsid w:val="008D4354"/>
    <w:rsid w:val="008D6BD9"/>
    <w:rsid w:val="008E3532"/>
    <w:rsid w:val="008E3DAE"/>
    <w:rsid w:val="008E5B7C"/>
    <w:rsid w:val="008E6312"/>
    <w:rsid w:val="008E6955"/>
    <w:rsid w:val="008F62FE"/>
    <w:rsid w:val="009264F2"/>
    <w:rsid w:val="0093099F"/>
    <w:rsid w:val="00956C62"/>
    <w:rsid w:val="009572FA"/>
    <w:rsid w:val="009677BD"/>
    <w:rsid w:val="00977570"/>
    <w:rsid w:val="00981B50"/>
    <w:rsid w:val="00984299"/>
    <w:rsid w:val="00985513"/>
    <w:rsid w:val="009879E4"/>
    <w:rsid w:val="0099101D"/>
    <w:rsid w:val="009A2678"/>
    <w:rsid w:val="009A38FC"/>
    <w:rsid w:val="009D1E93"/>
    <w:rsid w:val="009D3E89"/>
    <w:rsid w:val="009D46A3"/>
    <w:rsid w:val="009D6FCA"/>
    <w:rsid w:val="009E2E2A"/>
    <w:rsid w:val="009F01E4"/>
    <w:rsid w:val="009F5B47"/>
    <w:rsid w:val="00A00E44"/>
    <w:rsid w:val="00A05856"/>
    <w:rsid w:val="00A07369"/>
    <w:rsid w:val="00A10469"/>
    <w:rsid w:val="00A1146B"/>
    <w:rsid w:val="00A13458"/>
    <w:rsid w:val="00A135F8"/>
    <w:rsid w:val="00A17899"/>
    <w:rsid w:val="00A26DB4"/>
    <w:rsid w:val="00A534B9"/>
    <w:rsid w:val="00A6007A"/>
    <w:rsid w:val="00A711B4"/>
    <w:rsid w:val="00A76AF8"/>
    <w:rsid w:val="00A95298"/>
    <w:rsid w:val="00AA0633"/>
    <w:rsid w:val="00AA432A"/>
    <w:rsid w:val="00AA6845"/>
    <w:rsid w:val="00AC0351"/>
    <w:rsid w:val="00AC275F"/>
    <w:rsid w:val="00AD6313"/>
    <w:rsid w:val="00AE281F"/>
    <w:rsid w:val="00AF4B76"/>
    <w:rsid w:val="00B02B54"/>
    <w:rsid w:val="00B114D5"/>
    <w:rsid w:val="00B11644"/>
    <w:rsid w:val="00B258D9"/>
    <w:rsid w:val="00B31F7A"/>
    <w:rsid w:val="00B32B2F"/>
    <w:rsid w:val="00B34184"/>
    <w:rsid w:val="00B47739"/>
    <w:rsid w:val="00B60EA6"/>
    <w:rsid w:val="00B63E58"/>
    <w:rsid w:val="00B77F82"/>
    <w:rsid w:val="00B81190"/>
    <w:rsid w:val="00B84097"/>
    <w:rsid w:val="00B91B85"/>
    <w:rsid w:val="00B92583"/>
    <w:rsid w:val="00B93989"/>
    <w:rsid w:val="00B93DA2"/>
    <w:rsid w:val="00B96F73"/>
    <w:rsid w:val="00BA4386"/>
    <w:rsid w:val="00BB6C05"/>
    <w:rsid w:val="00BC05DC"/>
    <w:rsid w:val="00BD3A72"/>
    <w:rsid w:val="00BE059F"/>
    <w:rsid w:val="00BE584E"/>
    <w:rsid w:val="00BE708C"/>
    <w:rsid w:val="00BF7C80"/>
    <w:rsid w:val="00C03368"/>
    <w:rsid w:val="00C13D98"/>
    <w:rsid w:val="00C34273"/>
    <w:rsid w:val="00C3432A"/>
    <w:rsid w:val="00C53511"/>
    <w:rsid w:val="00C603F5"/>
    <w:rsid w:val="00C75D82"/>
    <w:rsid w:val="00C8469A"/>
    <w:rsid w:val="00C84CE6"/>
    <w:rsid w:val="00C85F5E"/>
    <w:rsid w:val="00C96052"/>
    <w:rsid w:val="00CD0D8B"/>
    <w:rsid w:val="00CF2DF6"/>
    <w:rsid w:val="00CF4E09"/>
    <w:rsid w:val="00D040D9"/>
    <w:rsid w:val="00D101AE"/>
    <w:rsid w:val="00D1357A"/>
    <w:rsid w:val="00D21260"/>
    <w:rsid w:val="00D23EB6"/>
    <w:rsid w:val="00D42234"/>
    <w:rsid w:val="00D55578"/>
    <w:rsid w:val="00D5557D"/>
    <w:rsid w:val="00D66335"/>
    <w:rsid w:val="00D725C4"/>
    <w:rsid w:val="00D829AA"/>
    <w:rsid w:val="00D83800"/>
    <w:rsid w:val="00D90B43"/>
    <w:rsid w:val="00D96359"/>
    <w:rsid w:val="00DA3927"/>
    <w:rsid w:val="00DA72F0"/>
    <w:rsid w:val="00DB47FD"/>
    <w:rsid w:val="00DB5ACF"/>
    <w:rsid w:val="00DC27C1"/>
    <w:rsid w:val="00DD2B80"/>
    <w:rsid w:val="00DF4655"/>
    <w:rsid w:val="00DF571A"/>
    <w:rsid w:val="00DF74EF"/>
    <w:rsid w:val="00E04107"/>
    <w:rsid w:val="00E10D3C"/>
    <w:rsid w:val="00E1324F"/>
    <w:rsid w:val="00E16867"/>
    <w:rsid w:val="00E2698C"/>
    <w:rsid w:val="00E3452F"/>
    <w:rsid w:val="00E43661"/>
    <w:rsid w:val="00E50C0E"/>
    <w:rsid w:val="00E51532"/>
    <w:rsid w:val="00E5491D"/>
    <w:rsid w:val="00E651BF"/>
    <w:rsid w:val="00E96BE3"/>
    <w:rsid w:val="00EB2975"/>
    <w:rsid w:val="00EC693F"/>
    <w:rsid w:val="00ED4D25"/>
    <w:rsid w:val="00EF4057"/>
    <w:rsid w:val="00F0452C"/>
    <w:rsid w:val="00F10B18"/>
    <w:rsid w:val="00F11B11"/>
    <w:rsid w:val="00F25DF0"/>
    <w:rsid w:val="00F42C02"/>
    <w:rsid w:val="00F5164C"/>
    <w:rsid w:val="00F57A6B"/>
    <w:rsid w:val="00F6169A"/>
    <w:rsid w:val="00F65708"/>
    <w:rsid w:val="00F91E63"/>
    <w:rsid w:val="00F9211E"/>
    <w:rsid w:val="00F93D50"/>
    <w:rsid w:val="00FA7B36"/>
    <w:rsid w:val="00FC331D"/>
    <w:rsid w:val="00FC7409"/>
    <w:rsid w:val="00FD5CED"/>
    <w:rsid w:val="00FE2240"/>
    <w:rsid w:val="00FE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F33EB0"/>
  <w15:docId w15:val="{0EA3395B-0488-4D90-8ACF-7ECBD235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b/>
      <w:sz w:val="24"/>
      <w:szCs w:val="24"/>
    </w:rPr>
  </w:style>
  <w:style w:type="character" w:customStyle="1" w:styleId="WW8Num3z0">
    <w:name w:val="WW8Num3z0"/>
    <w:rPr>
      <w:rFonts w:ascii="Symbol" w:hAnsi="Symbol" w:cs="Symbol" w:hint="default"/>
      <w:b/>
      <w:sz w:val="24"/>
      <w:szCs w:val="24"/>
      <w:lang w:eastAsia="zh-CN"/>
    </w:rPr>
  </w:style>
  <w:style w:type="character" w:customStyle="1" w:styleId="WW8Num4z0">
    <w:name w:val="WW8Num4z0"/>
    <w:rPr>
      <w:rFonts w:hint="default"/>
      <w:sz w:val="24"/>
      <w:szCs w:val="24"/>
    </w:rPr>
  </w:style>
  <w:style w:type="character" w:customStyle="1" w:styleId="WW8Num5z0">
    <w:name w:val="WW8Num5z0"/>
    <w:rPr>
      <w:rFonts w:hint="default"/>
      <w:b w:val="0"/>
      <w:sz w:val="24"/>
      <w:szCs w:val="24"/>
      <w:lang w:eastAsia="zh-CN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  <w:b/>
      <w:sz w:val="24"/>
      <w:szCs w:val="24"/>
    </w:rPr>
  </w:style>
  <w:style w:type="character" w:customStyle="1" w:styleId="Domylnaczcionkaakapitu2">
    <w:name w:val="Domyślna czcionka akapitu2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 w:val="0"/>
      <w:sz w:val="20"/>
      <w:szCs w:val="20"/>
    </w:rPr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Times New Roman" w:hint="default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Symbol" w:hAnsi="Symbol" w:cs="Symbol" w:hint="default"/>
      <w:color w:val="auto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b w:val="0"/>
    </w:rPr>
  </w:style>
  <w:style w:type="character" w:customStyle="1" w:styleId="WW8Num21z1">
    <w:name w:val="WW8Num21z1"/>
    <w:rPr>
      <w:rFonts w:ascii="Symbol" w:hAnsi="Symbol" w:cs="Symbol" w:hint="default"/>
      <w:b w:val="0"/>
      <w:color w:val="auto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ascii="Symbol" w:hAnsi="Symbol" w:cs="Symbol" w:hint="default"/>
      <w:b/>
      <w:sz w:val="24"/>
      <w:szCs w:val="24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</w:style>
  <w:style w:type="character" w:customStyle="1" w:styleId="WW8Num35z0">
    <w:name w:val="WW8Num35z0"/>
    <w:rPr>
      <w:rFonts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Symbol" w:hAnsi="Symbol" w:cs="Symbol" w:hint="default"/>
      <w:sz w:val="24"/>
      <w:szCs w:val="24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9z0">
    <w:name w:val="WW8Num39z0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uiPriority w:val="99"/>
    <w:rPr>
      <w:rFonts w:eastAsia="Calibri"/>
      <w:lang w:val="x-none"/>
    </w:rPr>
  </w:style>
  <w:style w:type="character" w:customStyle="1" w:styleId="apple-style-span">
    <w:name w:val="apple-style-span"/>
    <w:basedOn w:val="Domylnaczcionkaakapitu1"/>
  </w:style>
  <w:style w:type="character" w:customStyle="1" w:styleId="StopkaZnak">
    <w:name w:val="Stopka Znak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przypisudolnego">
    <w:name w:val="footnote text"/>
    <w:basedOn w:val="Normalny"/>
    <w:uiPriority w:val="99"/>
    <w:pPr>
      <w:ind w:left="720" w:hanging="720"/>
      <w:jc w:val="both"/>
    </w:pPr>
    <w:rPr>
      <w:rFonts w:eastAsia="Calibri"/>
      <w:lang w:val="x-none"/>
    </w:rPr>
  </w:style>
  <w:style w:type="paragraph" w:customStyle="1" w:styleId="xmsonormal">
    <w:name w:val="x_msonormal"/>
    <w:basedOn w:val="Normalny"/>
    <w:pPr>
      <w:spacing w:before="100" w:after="100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andard">
    <w:name w:val="Standard"/>
    <w:pPr>
      <w:suppressAutoHyphens/>
      <w:textAlignment w:val="baseline"/>
    </w:pPr>
    <w:rPr>
      <w:kern w:val="1"/>
      <w:lang w:eastAsia="zh-CN"/>
    </w:rPr>
  </w:style>
  <w:style w:type="paragraph" w:customStyle="1" w:styleId="Textbody">
    <w:name w:val="Text body"/>
    <w:basedOn w:val="Standard"/>
    <w:rPr>
      <w:rFonts w:ascii="Arial" w:hAnsi="Arial" w:cs="Arial"/>
      <w:sz w:val="28"/>
      <w:szCs w:val="28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</w:style>
  <w:style w:type="paragraph" w:styleId="NormalnyWeb">
    <w:name w:val="Normal (Web)"/>
    <w:basedOn w:val="Normalny"/>
    <w:uiPriority w:val="99"/>
    <w:unhideWhenUsed/>
    <w:rsid w:val="004B738B"/>
    <w:rPr>
      <w:rFonts w:eastAsia="Calibri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9101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99101D"/>
    <w:rPr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C03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19546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195460"/>
    <w:rPr>
      <w:lang w:val="x-none"/>
    </w:rPr>
  </w:style>
  <w:style w:type="character" w:customStyle="1" w:styleId="TekstkomentarzaZnak2">
    <w:name w:val="Tekst komentarza Znak2"/>
    <w:link w:val="Tekstkomentarza"/>
    <w:uiPriority w:val="99"/>
    <w:rsid w:val="00195460"/>
    <w:rPr>
      <w:lang w:eastAsia="zh-CN"/>
    </w:rPr>
  </w:style>
  <w:style w:type="character" w:styleId="Hipercze">
    <w:name w:val="Hyperlink"/>
    <w:basedOn w:val="Domylnaczcionkaakapitu"/>
    <w:uiPriority w:val="99"/>
    <w:unhideWhenUsed/>
    <w:rsid w:val="00473FB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3F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630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HP Inc.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Anna Henselek</cp:lastModifiedBy>
  <cp:revision>42</cp:revision>
  <cp:lastPrinted>2023-08-02T06:41:00Z</cp:lastPrinted>
  <dcterms:created xsi:type="dcterms:W3CDTF">2022-09-20T17:16:00Z</dcterms:created>
  <dcterms:modified xsi:type="dcterms:W3CDTF">2024-10-01T07:35:00Z</dcterms:modified>
</cp:coreProperties>
</file>