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F38BC" w14:textId="6B2B28C4" w:rsidR="00C02B47" w:rsidRPr="005A68BE" w:rsidRDefault="002E0D80" w:rsidP="00C02B47">
      <w:pPr>
        <w:keepNext/>
        <w:keepLines/>
        <w:spacing w:before="480" w:after="0" w:line="240" w:lineRule="auto"/>
        <w:jc w:val="right"/>
        <w:outlineLvl w:val="0"/>
        <w:rPr>
          <w:rFonts w:eastAsia="Calibri" w:cs="Arial"/>
          <w:bCs/>
        </w:rPr>
      </w:pPr>
      <w:r w:rsidRPr="005A68BE">
        <w:rPr>
          <w:rFonts w:eastAsia="Calibri" w:cs="Arial"/>
          <w:bCs/>
        </w:rPr>
        <w:t xml:space="preserve">Załącznik nr </w:t>
      </w:r>
      <w:r w:rsidR="00C02B47">
        <w:rPr>
          <w:rFonts w:eastAsia="Calibri" w:cs="Arial"/>
          <w:bCs/>
        </w:rPr>
        <w:t>7</w:t>
      </w:r>
      <w:r w:rsidRPr="005A68BE">
        <w:rPr>
          <w:rFonts w:eastAsia="Calibri" w:cs="Arial"/>
          <w:bCs/>
        </w:rPr>
        <w:t xml:space="preserve"> do SWZ       </w:t>
      </w:r>
    </w:p>
    <w:p w14:paraId="2BB9E5FF" w14:textId="77777777" w:rsidR="002E0D80" w:rsidRDefault="002E0D80" w:rsidP="002E0D80">
      <w:pPr>
        <w:spacing w:after="0" w:line="240" w:lineRule="auto"/>
        <w:rPr>
          <w:rFonts w:eastAsia="Times New Roman" w:cs="Calibri"/>
          <w:b/>
          <w:sz w:val="24"/>
          <w:szCs w:val="24"/>
          <w:lang w:eastAsia="pl-PL"/>
        </w:rPr>
      </w:pPr>
    </w:p>
    <w:p w14:paraId="1BE8BF42" w14:textId="77777777" w:rsidR="00C02B47" w:rsidRPr="00275405" w:rsidRDefault="00C02B47" w:rsidP="002E0D80">
      <w:pPr>
        <w:spacing w:after="0" w:line="240" w:lineRule="auto"/>
        <w:rPr>
          <w:rFonts w:eastAsia="Times New Roman" w:cs="Calibri"/>
          <w:b/>
          <w:sz w:val="24"/>
          <w:szCs w:val="24"/>
          <w:lang w:eastAsia="pl-PL"/>
        </w:rPr>
      </w:pPr>
    </w:p>
    <w:p w14:paraId="15B92575" w14:textId="77777777" w:rsidR="002E0D80" w:rsidRPr="00275405" w:rsidRDefault="002E0D80" w:rsidP="002E0D80">
      <w:pPr>
        <w:spacing w:after="0" w:line="240" w:lineRule="auto"/>
        <w:ind w:left="284"/>
        <w:rPr>
          <w:rFonts w:eastAsia="Times New Roman" w:cs="Calibri"/>
          <w:b/>
          <w:sz w:val="24"/>
          <w:szCs w:val="24"/>
          <w:lang w:eastAsia="pl-PL"/>
        </w:rPr>
      </w:pPr>
      <w:r w:rsidRPr="00275405">
        <w:rPr>
          <w:rFonts w:eastAsia="Times New Roman" w:cs="Calibri"/>
          <w:b/>
          <w:sz w:val="24"/>
          <w:szCs w:val="24"/>
          <w:lang w:eastAsia="pl-PL"/>
        </w:rPr>
        <w:t>Nazwa i adres Wykonawcy:</w:t>
      </w:r>
    </w:p>
    <w:tbl>
      <w:tblPr>
        <w:tblW w:w="49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2E0D80" w:rsidRPr="00275405" w14:paraId="4AC7548E" w14:textId="77777777" w:rsidTr="00061349">
        <w:trPr>
          <w:trHeight w:val="15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A75B" w14:textId="77777777" w:rsidR="002E0D80" w:rsidRPr="00275405" w:rsidRDefault="002E0D80" w:rsidP="0006134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1A93BEF" w14:textId="77777777" w:rsidR="00BF1C41" w:rsidRDefault="00BF1C41" w:rsidP="002E0D80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b/>
          <w:bCs/>
          <w:lang w:eastAsia="pl-PL"/>
        </w:rPr>
      </w:pPr>
    </w:p>
    <w:p w14:paraId="3278D9C2" w14:textId="77777777" w:rsidR="005147C3" w:rsidRDefault="005147C3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E00C54F" w14:textId="77777777" w:rsidR="005147C3" w:rsidRDefault="005147C3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47DFA3F6" w14:textId="7BAB943C" w:rsidR="00C02B47" w:rsidRPr="00C02B47" w:rsidRDefault="00C02B47" w:rsidP="00C02B47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>Oświadcz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am, że jestem w 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>posiada</w:t>
      </w:r>
      <w:r>
        <w:rPr>
          <w:rFonts w:ascii="Calibri" w:eastAsia="Times New Roman" w:hAnsi="Calibri" w:cs="Calibri"/>
          <w:sz w:val="24"/>
          <w:szCs w:val="24"/>
          <w:lang w:eastAsia="pl-PL"/>
        </w:rPr>
        <w:t>niu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 xml:space="preserve"> dokument</w:t>
      </w:r>
      <w:r>
        <w:rPr>
          <w:rFonts w:ascii="Calibri" w:eastAsia="Times New Roman" w:hAnsi="Calibri" w:cs="Calibri"/>
          <w:sz w:val="24"/>
          <w:szCs w:val="24"/>
          <w:lang w:eastAsia="pl-PL"/>
        </w:rPr>
        <w:t>ów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 xml:space="preserve"> dopuszczają</w:t>
      </w:r>
      <w:r>
        <w:rPr>
          <w:rFonts w:ascii="Calibri" w:eastAsia="Times New Roman" w:hAnsi="Calibri" w:cs="Calibri"/>
          <w:sz w:val="24"/>
          <w:szCs w:val="24"/>
          <w:lang w:eastAsia="pl-PL"/>
        </w:rPr>
        <w:t>cych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 xml:space="preserve"> do obrotu i używania na terenie RP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 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>dla zaoferowanego asortymentu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w postępowaniu  na </w:t>
      </w: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BF085C">
        <w:rPr>
          <w:rFonts w:ascii="Calibri" w:eastAsia="Times New Roman" w:hAnsi="Calibri" w:cs="Calibri"/>
          <w:sz w:val="24"/>
          <w:szCs w:val="24"/>
          <w:lang w:eastAsia="pl-PL"/>
        </w:rPr>
        <w:t>„</w:t>
      </w:r>
      <w:r w:rsidRP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DOSTAWA  AMBULANSU MEDYCZNEGO</w:t>
      </w:r>
      <w:r w:rsidR="004C3D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TYP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A1</w:t>
      </w:r>
      <w:r w:rsidR="00BF085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”</w:t>
      </w:r>
      <w:r w:rsidRP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- numer postępowania 2</w:t>
      </w:r>
      <w:r w:rsidR="008C704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9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/2024. </w:t>
      </w:r>
    </w:p>
    <w:p w14:paraId="474F4F79" w14:textId="69A1DE2B" w:rsidR="001772BE" w:rsidRPr="00C02B47" w:rsidRDefault="00C02B47" w:rsidP="00531D86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</w:p>
    <w:p w14:paraId="48A8B863" w14:textId="77777777" w:rsidR="001772BE" w:rsidRPr="003C4791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7CA2818" w14:textId="4F36F689" w:rsidR="001772BE" w:rsidRPr="003C4791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AF98F23" w14:textId="77777777" w:rsidR="002E0D80" w:rsidRDefault="002E0D80" w:rsidP="001772BE">
      <w:pPr>
        <w:spacing w:after="0" w:line="240" w:lineRule="auto"/>
        <w:jc w:val="left"/>
        <w:rPr>
          <w:rFonts w:ascii="Calibri" w:eastAsia="Times New Roman" w:hAnsi="Calibri" w:cs="Calibri"/>
          <w:lang w:eastAsia="pl-PL"/>
        </w:rPr>
      </w:pPr>
    </w:p>
    <w:p w14:paraId="47F953EF" w14:textId="77777777" w:rsidR="005147C3" w:rsidRDefault="005147C3" w:rsidP="002E0D80">
      <w:pPr>
        <w:tabs>
          <w:tab w:val="num" w:pos="709"/>
        </w:tabs>
        <w:spacing w:after="0" w:line="240" w:lineRule="auto"/>
        <w:jc w:val="righ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p w14:paraId="35A00626" w14:textId="2CB57294" w:rsidR="002E0D80" w:rsidRDefault="002E0D80" w:rsidP="002E0D80">
      <w:pPr>
        <w:tabs>
          <w:tab w:val="num" w:pos="709"/>
        </w:tabs>
        <w:spacing w:after="0" w:line="240" w:lineRule="auto"/>
        <w:jc w:val="righ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  <w:r w:rsidRPr="00157571"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Dokument należy podpisać podpisem elektronicznym: kwalifikowany</w:t>
      </w:r>
      <w:r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m</w:t>
      </w:r>
      <w:r w:rsidRPr="00157571"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.</w:t>
      </w:r>
    </w:p>
    <w:p w14:paraId="6AD70468" w14:textId="77777777" w:rsidR="001772BE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iCs/>
          <w:sz w:val="24"/>
          <w:szCs w:val="24"/>
          <w:lang w:eastAsia="pl-PL"/>
        </w:rPr>
      </w:pPr>
    </w:p>
    <w:p w14:paraId="4038D46D" w14:textId="078AE50E" w:rsidR="00FD2527" w:rsidRPr="00D80307" w:rsidRDefault="00FD2527" w:rsidP="00D80307">
      <w:pPr>
        <w:rPr>
          <w:rFonts w:eastAsia="Calibri" w:cs="Arial"/>
          <w:bCs/>
        </w:rPr>
      </w:pPr>
    </w:p>
    <w:p w14:paraId="7219E129" w14:textId="77777777" w:rsidR="001772BE" w:rsidRDefault="001772BE" w:rsidP="001F030E">
      <w:pPr>
        <w:tabs>
          <w:tab w:val="num" w:pos="709"/>
        </w:tabs>
        <w:spacing w:after="0" w:line="240" w:lineRule="auto"/>
        <w:jc w:val="lef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sectPr w:rsidR="001772BE" w:rsidSect="00F7024D">
      <w:footerReference w:type="default" r:id="rId8"/>
      <w:pgSz w:w="11906" w:h="16838"/>
      <w:pgMar w:top="568" w:right="849" w:bottom="426" w:left="709" w:header="284" w:footer="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A7415" w14:textId="77777777" w:rsidR="008206DD" w:rsidRDefault="008206DD" w:rsidP="003B109B">
      <w:pPr>
        <w:spacing w:after="0" w:line="240" w:lineRule="auto"/>
      </w:pPr>
      <w:r>
        <w:separator/>
      </w:r>
    </w:p>
  </w:endnote>
  <w:endnote w:type="continuationSeparator" w:id="0">
    <w:p w14:paraId="2326B8FA" w14:textId="77777777" w:rsidR="008206DD" w:rsidRDefault="008206DD" w:rsidP="003B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8C19B" w14:textId="47FD96A3" w:rsidR="00F7024D" w:rsidRPr="00F7024D" w:rsidRDefault="00F7024D" w:rsidP="00F7024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91E39" w14:textId="77777777" w:rsidR="008206DD" w:rsidRDefault="008206DD" w:rsidP="003B109B">
      <w:pPr>
        <w:spacing w:after="0" w:line="240" w:lineRule="auto"/>
      </w:pPr>
      <w:r>
        <w:separator/>
      </w:r>
    </w:p>
  </w:footnote>
  <w:footnote w:type="continuationSeparator" w:id="0">
    <w:p w14:paraId="6970D91E" w14:textId="77777777" w:rsidR="008206DD" w:rsidRDefault="008206DD" w:rsidP="003B1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4D2451"/>
    <w:multiLevelType w:val="hybridMultilevel"/>
    <w:tmpl w:val="693CA9EE"/>
    <w:lvl w:ilvl="0" w:tplc="30E42A8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17B850E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color w:val="auto"/>
      </w:rPr>
    </w:lvl>
  </w:abstractNum>
  <w:abstractNum w:abstractNumId="3" w15:restartNumberingAfterBreak="0">
    <w:nsid w:val="00000004"/>
    <w:multiLevelType w:val="multilevel"/>
    <w:tmpl w:val="FB6E571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</w:abstractNum>
  <w:abstractNum w:abstractNumId="6" w15:restartNumberingAfterBreak="0">
    <w:nsid w:val="0000000B"/>
    <w:multiLevelType w:val="singleLevel"/>
    <w:tmpl w:val="04150017"/>
    <w:lvl w:ilvl="0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</w:abstractNum>
  <w:abstractNum w:abstractNumId="7" w15:restartNumberingAfterBreak="0">
    <w:nsid w:val="0000000D"/>
    <w:multiLevelType w:val="singleLevel"/>
    <w:tmpl w:val="B2C47FC0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</w:rPr>
    </w:lvl>
  </w:abstractNum>
  <w:abstractNum w:abstractNumId="8" w15:restartNumberingAfterBreak="0">
    <w:nsid w:val="0000000F"/>
    <w:multiLevelType w:val="singleLevel"/>
    <w:tmpl w:val="79726D3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0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b/>
        <w:bCs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Tahoma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79162F"/>
    <w:multiLevelType w:val="hybridMultilevel"/>
    <w:tmpl w:val="5A7C9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3E196D"/>
    <w:multiLevelType w:val="hybridMultilevel"/>
    <w:tmpl w:val="3EAE0B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1B281A"/>
    <w:multiLevelType w:val="hybridMultilevel"/>
    <w:tmpl w:val="88ACC7CE"/>
    <w:lvl w:ilvl="0" w:tplc="CBB45B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1AA14CBD"/>
    <w:multiLevelType w:val="hybridMultilevel"/>
    <w:tmpl w:val="A00C66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BB19B4"/>
    <w:multiLevelType w:val="hybridMultilevel"/>
    <w:tmpl w:val="B96031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453937"/>
    <w:multiLevelType w:val="hybridMultilevel"/>
    <w:tmpl w:val="5A32A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DD76CD1"/>
    <w:multiLevelType w:val="multilevel"/>
    <w:tmpl w:val="3E7451F6"/>
    <w:lvl w:ilvl="0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D96435"/>
    <w:multiLevelType w:val="hybridMultilevel"/>
    <w:tmpl w:val="EBBE9AD2"/>
    <w:lvl w:ilvl="0" w:tplc="EB4C6084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2D46A50"/>
    <w:multiLevelType w:val="hybridMultilevel"/>
    <w:tmpl w:val="88ACC7CE"/>
    <w:lvl w:ilvl="0" w:tplc="CBB45B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28686660"/>
    <w:multiLevelType w:val="hybridMultilevel"/>
    <w:tmpl w:val="708890A4"/>
    <w:lvl w:ilvl="0" w:tplc="F63AB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E3A54"/>
    <w:multiLevelType w:val="multilevel"/>
    <w:tmpl w:val="CA327E5C"/>
    <w:lvl w:ilvl="0">
      <w:start w:val="1"/>
      <w:numFmt w:val="decimal"/>
      <w:lvlText w:val="%1."/>
      <w:lvlJc w:val="left"/>
      <w:pPr>
        <w:ind w:left="363" w:hanging="363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63" w:hanging="403"/>
      </w:pPr>
      <w:rPr>
        <w:rFonts w:cs="Times New Roman"/>
      </w:rPr>
    </w:lvl>
    <w:lvl w:ilvl="2">
      <w:start w:val="3"/>
      <w:numFmt w:val="decimal"/>
      <w:lvlText w:val="%3."/>
      <w:lvlJc w:val="left"/>
      <w:pPr>
        <w:ind w:left="363" w:hanging="36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23" w15:restartNumberingAfterBreak="0">
    <w:nsid w:val="2F6C7CBA"/>
    <w:multiLevelType w:val="hybridMultilevel"/>
    <w:tmpl w:val="65D6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3C4426"/>
    <w:multiLevelType w:val="hybridMultilevel"/>
    <w:tmpl w:val="BCB84E16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D647D1"/>
    <w:multiLevelType w:val="hybridMultilevel"/>
    <w:tmpl w:val="AC9C4FDC"/>
    <w:lvl w:ilvl="0" w:tplc="DB108E70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502ABA"/>
    <w:multiLevelType w:val="hybridMultilevel"/>
    <w:tmpl w:val="36666A7A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49029D"/>
    <w:multiLevelType w:val="singleLevel"/>
    <w:tmpl w:val="CA76878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8" w15:restartNumberingAfterBreak="0">
    <w:nsid w:val="3A1861C1"/>
    <w:multiLevelType w:val="hybridMultilevel"/>
    <w:tmpl w:val="6BAC21D8"/>
    <w:lvl w:ilvl="0" w:tplc="03400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2DE70DC"/>
    <w:multiLevelType w:val="hybridMultilevel"/>
    <w:tmpl w:val="DA78B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DF0B1C"/>
    <w:multiLevelType w:val="hybridMultilevel"/>
    <w:tmpl w:val="B2C85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4C53EE"/>
    <w:multiLevelType w:val="hybridMultilevel"/>
    <w:tmpl w:val="AC9C4FDC"/>
    <w:lvl w:ilvl="0" w:tplc="DB108E70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41674E"/>
    <w:multiLevelType w:val="hybridMultilevel"/>
    <w:tmpl w:val="AF46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D1395"/>
    <w:multiLevelType w:val="hybridMultilevel"/>
    <w:tmpl w:val="EAFC5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B81952"/>
    <w:multiLevelType w:val="hybridMultilevel"/>
    <w:tmpl w:val="9DC4D4BC"/>
    <w:lvl w:ilvl="0" w:tplc="C80E59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6924D4"/>
    <w:multiLevelType w:val="hybridMultilevel"/>
    <w:tmpl w:val="25686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F17BD"/>
    <w:multiLevelType w:val="hybridMultilevel"/>
    <w:tmpl w:val="7C1E1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5A2173"/>
    <w:multiLevelType w:val="hybridMultilevel"/>
    <w:tmpl w:val="6A70B8BE"/>
    <w:lvl w:ilvl="0" w:tplc="8586D2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D73334D"/>
    <w:multiLevelType w:val="hybridMultilevel"/>
    <w:tmpl w:val="EC228F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70149"/>
    <w:multiLevelType w:val="hybridMultilevel"/>
    <w:tmpl w:val="5D6098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AB24CE9"/>
    <w:multiLevelType w:val="hybridMultilevel"/>
    <w:tmpl w:val="51FA5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8770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5309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143619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3464804">
    <w:abstractNumId w:val="0"/>
  </w:num>
  <w:num w:numId="5" w16cid:durableId="1302347339">
    <w:abstractNumId w:val="18"/>
  </w:num>
  <w:num w:numId="6" w16cid:durableId="1944411643">
    <w:abstractNumId w:val="19"/>
  </w:num>
  <w:num w:numId="7" w16cid:durableId="1800489986">
    <w:abstractNumId w:val="41"/>
  </w:num>
  <w:num w:numId="8" w16cid:durableId="210264186">
    <w:abstractNumId w:val="13"/>
  </w:num>
  <w:num w:numId="9" w16cid:durableId="66285930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15979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6367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57156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574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0542158">
    <w:abstractNumId w:val="35"/>
  </w:num>
  <w:num w:numId="15" w16cid:durableId="791554199">
    <w:abstractNumId w:val="29"/>
  </w:num>
  <w:num w:numId="16" w16cid:durableId="42826954">
    <w:abstractNumId w:val="12"/>
  </w:num>
  <w:num w:numId="17" w16cid:durableId="12680785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72524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46757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12336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5523520">
    <w:abstractNumId w:val="11"/>
  </w:num>
  <w:num w:numId="22" w16cid:durableId="1731928256">
    <w:abstractNumId w:val="16"/>
  </w:num>
  <w:num w:numId="23" w16cid:durableId="1794786876">
    <w:abstractNumId w:val="34"/>
  </w:num>
  <w:num w:numId="24" w16cid:durableId="1372070499">
    <w:abstractNumId w:val="27"/>
    <w:lvlOverride w:ilvl="0">
      <w:startOverride w:val="1"/>
    </w:lvlOverride>
  </w:num>
  <w:num w:numId="25" w16cid:durableId="14408290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402381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63923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57510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84096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019503">
    <w:abstractNumId w:val="36"/>
  </w:num>
  <w:num w:numId="31" w16cid:durableId="758644741">
    <w:abstractNumId w:val="1"/>
  </w:num>
  <w:num w:numId="32" w16cid:durableId="85464834">
    <w:abstractNumId w:val="2"/>
  </w:num>
  <w:num w:numId="33" w16cid:durableId="1473670692">
    <w:abstractNumId w:val="3"/>
  </w:num>
  <w:num w:numId="34" w16cid:durableId="1755276345">
    <w:abstractNumId w:val="4"/>
  </w:num>
  <w:num w:numId="35" w16cid:durableId="1406953253">
    <w:abstractNumId w:val="5"/>
  </w:num>
  <w:num w:numId="36" w16cid:durableId="660155476">
    <w:abstractNumId w:val="6"/>
  </w:num>
  <w:num w:numId="37" w16cid:durableId="1520895646">
    <w:abstractNumId w:val="7"/>
  </w:num>
  <w:num w:numId="38" w16cid:durableId="495464202">
    <w:abstractNumId w:val="8"/>
  </w:num>
  <w:num w:numId="39" w16cid:durableId="958607323">
    <w:abstractNumId w:val="9"/>
  </w:num>
  <w:num w:numId="40" w16cid:durableId="1486504642">
    <w:abstractNumId w:val="22"/>
  </w:num>
  <w:num w:numId="41" w16cid:durableId="1379860723">
    <w:abstractNumId w:val="17"/>
  </w:num>
  <w:num w:numId="42" w16cid:durableId="459542476">
    <w:abstractNumId w:val="43"/>
  </w:num>
  <w:num w:numId="43" w16cid:durableId="991637768">
    <w:abstractNumId w:val="25"/>
  </w:num>
  <w:num w:numId="44" w16cid:durableId="2092920812">
    <w:abstractNumId w:val="31"/>
  </w:num>
  <w:num w:numId="45" w16cid:durableId="12443405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656"/>
    <w:rsid w:val="000005A4"/>
    <w:rsid w:val="00054D51"/>
    <w:rsid w:val="00075EA2"/>
    <w:rsid w:val="00086BEC"/>
    <w:rsid w:val="000A1414"/>
    <w:rsid w:val="000A1DB4"/>
    <w:rsid w:val="0011133C"/>
    <w:rsid w:val="00111B33"/>
    <w:rsid w:val="00115076"/>
    <w:rsid w:val="00131F8A"/>
    <w:rsid w:val="00133B07"/>
    <w:rsid w:val="00157571"/>
    <w:rsid w:val="001772BE"/>
    <w:rsid w:val="00190851"/>
    <w:rsid w:val="001A32A9"/>
    <w:rsid w:val="001A3F67"/>
    <w:rsid w:val="001C355C"/>
    <w:rsid w:val="001C3659"/>
    <w:rsid w:val="001C49DF"/>
    <w:rsid w:val="001E0AD7"/>
    <w:rsid w:val="001F030E"/>
    <w:rsid w:val="002004EB"/>
    <w:rsid w:val="00206A89"/>
    <w:rsid w:val="0022219B"/>
    <w:rsid w:val="002267ED"/>
    <w:rsid w:val="00275405"/>
    <w:rsid w:val="00290BCC"/>
    <w:rsid w:val="002C407B"/>
    <w:rsid w:val="002E0D80"/>
    <w:rsid w:val="002E18D4"/>
    <w:rsid w:val="002F08D7"/>
    <w:rsid w:val="002F2848"/>
    <w:rsid w:val="003040D1"/>
    <w:rsid w:val="00327465"/>
    <w:rsid w:val="00334E75"/>
    <w:rsid w:val="00337ABE"/>
    <w:rsid w:val="00337E92"/>
    <w:rsid w:val="0034074F"/>
    <w:rsid w:val="003544BC"/>
    <w:rsid w:val="00357E9E"/>
    <w:rsid w:val="003909BB"/>
    <w:rsid w:val="003B109B"/>
    <w:rsid w:val="003C4791"/>
    <w:rsid w:val="003D2E52"/>
    <w:rsid w:val="003E1032"/>
    <w:rsid w:val="00400922"/>
    <w:rsid w:val="00415BF5"/>
    <w:rsid w:val="00460A76"/>
    <w:rsid w:val="00466B03"/>
    <w:rsid w:val="00484CF8"/>
    <w:rsid w:val="004C3D01"/>
    <w:rsid w:val="004F2A52"/>
    <w:rsid w:val="004F5B05"/>
    <w:rsid w:val="00512EEF"/>
    <w:rsid w:val="005147C3"/>
    <w:rsid w:val="0052096B"/>
    <w:rsid w:val="005225F6"/>
    <w:rsid w:val="00531D86"/>
    <w:rsid w:val="005351F2"/>
    <w:rsid w:val="00546DC5"/>
    <w:rsid w:val="00553C9B"/>
    <w:rsid w:val="00572A22"/>
    <w:rsid w:val="0058143A"/>
    <w:rsid w:val="005874B3"/>
    <w:rsid w:val="005A5CF0"/>
    <w:rsid w:val="005A68BE"/>
    <w:rsid w:val="005B13F3"/>
    <w:rsid w:val="005B1AF4"/>
    <w:rsid w:val="005B360A"/>
    <w:rsid w:val="005B60C0"/>
    <w:rsid w:val="005D13AD"/>
    <w:rsid w:val="005E7775"/>
    <w:rsid w:val="005E7A5C"/>
    <w:rsid w:val="00614485"/>
    <w:rsid w:val="00632C96"/>
    <w:rsid w:val="00637A1B"/>
    <w:rsid w:val="00652310"/>
    <w:rsid w:val="00654C43"/>
    <w:rsid w:val="00657C7A"/>
    <w:rsid w:val="00684207"/>
    <w:rsid w:val="00695F78"/>
    <w:rsid w:val="00697084"/>
    <w:rsid w:val="006A65EF"/>
    <w:rsid w:val="006D2083"/>
    <w:rsid w:val="006E2FA5"/>
    <w:rsid w:val="006E3F49"/>
    <w:rsid w:val="00702A12"/>
    <w:rsid w:val="0071192C"/>
    <w:rsid w:val="007148A5"/>
    <w:rsid w:val="00720753"/>
    <w:rsid w:val="00720F4E"/>
    <w:rsid w:val="00731191"/>
    <w:rsid w:val="00747B03"/>
    <w:rsid w:val="00753615"/>
    <w:rsid w:val="00774FFE"/>
    <w:rsid w:val="00782DF8"/>
    <w:rsid w:val="00783A69"/>
    <w:rsid w:val="007A015D"/>
    <w:rsid w:val="007B5E7E"/>
    <w:rsid w:val="007B64A5"/>
    <w:rsid w:val="007D451F"/>
    <w:rsid w:val="007F679D"/>
    <w:rsid w:val="0080633B"/>
    <w:rsid w:val="008103FA"/>
    <w:rsid w:val="008206DD"/>
    <w:rsid w:val="00831835"/>
    <w:rsid w:val="008355F0"/>
    <w:rsid w:val="0085154B"/>
    <w:rsid w:val="008576E0"/>
    <w:rsid w:val="0088761A"/>
    <w:rsid w:val="0089429A"/>
    <w:rsid w:val="008A7175"/>
    <w:rsid w:val="008B39DE"/>
    <w:rsid w:val="008B623C"/>
    <w:rsid w:val="008C7049"/>
    <w:rsid w:val="008F308D"/>
    <w:rsid w:val="008F43D7"/>
    <w:rsid w:val="00913779"/>
    <w:rsid w:val="009176BD"/>
    <w:rsid w:val="00920317"/>
    <w:rsid w:val="0092170B"/>
    <w:rsid w:val="00922558"/>
    <w:rsid w:val="00931890"/>
    <w:rsid w:val="00966682"/>
    <w:rsid w:val="009A0A4D"/>
    <w:rsid w:val="009A1E2A"/>
    <w:rsid w:val="009E50E9"/>
    <w:rsid w:val="009F57B0"/>
    <w:rsid w:val="00A07CF2"/>
    <w:rsid w:val="00A4401D"/>
    <w:rsid w:val="00A4468D"/>
    <w:rsid w:val="00A71656"/>
    <w:rsid w:val="00A73D20"/>
    <w:rsid w:val="00AA6A96"/>
    <w:rsid w:val="00AB1953"/>
    <w:rsid w:val="00AB6ECD"/>
    <w:rsid w:val="00AC0F14"/>
    <w:rsid w:val="00AD3D25"/>
    <w:rsid w:val="00AE3D02"/>
    <w:rsid w:val="00AE7443"/>
    <w:rsid w:val="00AE77C1"/>
    <w:rsid w:val="00B10F9B"/>
    <w:rsid w:val="00B221A3"/>
    <w:rsid w:val="00B27E24"/>
    <w:rsid w:val="00B32D0A"/>
    <w:rsid w:val="00B33C56"/>
    <w:rsid w:val="00B40EBC"/>
    <w:rsid w:val="00B75FAB"/>
    <w:rsid w:val="00B83EA3"/>
    <w:rsid w:val="00BA2D0B"/>
    <w:rsid w:val="00BA7BFF"/>
    <w:rsid w:val="00BB548A"/>
    <w:rsid w:val="00BD08FE"/>
    <w:rsid w:val="00BD093A"/>
    <w:rsid w:val="00BD13BF"/>
    <w:rsid w:val="00BF085C"/>
    <w:rsid w:val="00BF1C41"/>
    <w:rsid w:val="00BF5B8F"/>
    <w:rsid w:val="00C02B47"/>
    <w:rsid w:val="00C117F3"/>
    <w:rsid w:val="00C36763"/>
    <w:rsid w:val="00C41D09"/>
    <w:rsid w:val="00C43C4A"/>
    <w:rsid w:val="00C54297"/>
    <w:rsid w:val="00C73014"/>
    <w:rsid w:val="00C7442C"/>
    <w:rsid w:val="00C83C72"/>
    <w:rsid w:val="00CC13E8"/>
    <w:rsid w:val="00CD37C8"/>
    <w:rsid w:val="00CD7BE7"/>
    <w:rsid w:val="00D03913"/>
    <w:rsid w:val="00D05CB9"/>
    <w:rsid w:val="00D64809"/>
    <w:rsid w:val="00D66B85"/>
    <w:rsid w:val="00D80307"/>
    <w:rsid w:val="00D80D5A"/>
    <w:rsid w:val="00D87460"/>
    <w:rsid w:val="00DC4F3D"/>
    <w:rsid w:val="00DC73AE"/>
    <w:rsid w:val="00DF2920"/>
    <w:rsid w:val="00E02BF3"/>
    <w:rsid w:val="00E10461"/>
    <w:rsid w:val="00E317FD"/>
    <w:rsid w:val="00E439A1"/>
    <w:rsid w:val="00E47335"/>
    <w:rsid w:val="00E50DE6"/>
    <w:rsid w:val="00E637EA"/>
    <w:rsid w:val="00E84E0F"/>
    <w:rsid w:val="00EA6A98"/>
    <w:rsid w:val="00EA7026"/>
    <w:rsid w:val="00EC1044"/>
    <w:rsid w:val="00ED43AA"/>
    <w:rsid w:val="00ED7422"/>
    <w:rsid w:val="00EE3058"/>
    <w:rsid w:val="00EF5681"/>
    <w:rsid w:val="00EF67B5"/>
    <w:rsid w:val="00F104CE"/>
    <w:rsid w:val="00F10CD4"/>
    <w:rsid w:val="00F2451C"/>
    <w:rsid w:val="00F30262"/>
    <w:rsid w:val="00F41CC2"/>
    <w:rsid w:val="00F47031"/>
    <w:rsid w:val="00F55B40"/>
    <w:rsid w:val="00F56ED6"/>
    <w:rsid w:val="00F7024D"/>
    <w:rsid w:val="00FA75CC"/>
    <w:rsid w:val="00FD2527"/>
    <w:rsid w:val="00FD6E83"/>
    <w:rsid w:val="00FE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71A9C5"/>
  <w15:docId w15:val="{DC44333B-36D7-46FB-B98E-A25AC0EC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69"/>
  </w:style>
  <w:style w:type="paragraph" w:styleId="Nagwek1">
    <w:name w:val="heading 1"/>
    <w:basedOn w:val="Normalny"/>
    <w:next w:val="Normalny"/>
    <w:link w:val="Nagwek1Znak"/>
    <w:uiPriority w:val="9"/>
    <w:qFormat/>
    <w:rsid w:val="00E84E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0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0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0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A65EF"/>
    <w:pPr>
      <w:ind w:left="720"/>
      <w:contextualSpacing/>
    </w:pPr>
  </w:style>
  <w:style w:type="table" w:customStyle="1" w:styleId="Tabela-Siatka1">
    <w:name w:val="Tabela - Siatka1"/>
    <w:basedOn w:val="Standardowy"/>
    <w:uiPriority w:val="59"/>
    <w:rsid w:val="00FD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D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0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10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109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104C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4CE"/>
    <w:rPr>
      <w:color w:val="605E5C"/>
      <w:shd w:val="clear" w:color="auto" w:fill="E1DFDD"/>
    </w:rPr>
  </w:style>
  <w:style w:type="paragraph" w:customStyle="1" w:styleId="Default">
    <w:name w:val="Default"/>
    <w:rsid w:val="00E02BF3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4E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4E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4E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4E0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4E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4E0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4E0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4E0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4E0F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84E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E84E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0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84E0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0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E84E0F"/>
    <w:rPr>
      <w:i/>
      <w:iCs/>
      <w:color w:val="auto"/>
    </w:rPr>
  </w:style>
  <w:style w:type="paragraph" w:styleId="Bezodstpw">
    <w:name w:val="No Spacing"/>
    <w:uiPriority w:val="1"/>
    <w:qFormat/>
    <w:rsid w:val="00E84E0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84E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0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4E0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E84E0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E84E0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84E0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84E0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E84E0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4E0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4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E0F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E7A5C"/>
    <w:pPr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E7A5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E7A5C"/>
    <w:rPr>
      <w:sz w:val="20"/>
      <w:vertAlign w:val="superscript"/>
    </w:rPr>
  </w:style>
  <w:style w:type="table" w:customStyle="1" w:styleId="Tabela-Siatka2">
    <w:name w:val="Tabela - Siatka2"/>
    <w:basedOn w:val="Standardowy"/>
    <w:next w:val="Tabela-Siatka"/>
    <w:rsid w:val="0027540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C3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3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3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3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3659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8A7175"/>
    <w:pPr>
      <w:suppressAutoHyphens/>
      <w:spacing w:after="0" w:line="240" w:lineRule="auto"/>
      <w:jc w:val="left"/>
    </w:pPr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7175"/>
    <w:rPr>
      <w:rFonts w:ascii="Tahoma" w:eastAsia="Times New Roman" w:hAnsi="Tahoma" w:cs="Tahoma"/>
      <w:sz w:val="24"/>
      <w:szCs w:val="20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rsid w:val="00290BCC"/>
    <w:pPr>
      <w:spacing w:after="100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7A1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7A1B"/>
  </w:style>
  <w:style w:type="paragraph" w:styleId="Nagwek">
    <w:name w:val="header"/>
    <w:basedOn w:val="Normalny"/>
    <w:link w:val="Nagwek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FA5"/>
  </w:style>
  <w:style w:type="paragraph" w:styleId="Stopka">
    <w:name w:val="footer"/>
    <w:basedOn w:val="Normalny"/>
    <w:link w:val="Stopka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FA5"/>
  </w:style>
  <w:style w:type="paragraph" w:styleId="NormalnyWeb">
    <w:name w:val="Normal (Web)"/>
    <w:basedOn w:val="Normalny"/>
    <w:uiPriority w:val="99"/>
    <w:unhideWhenUsed/>
    <w:rsid w:val="001772BE"/>
    <w:pPr>
      <w:spacing w:line="259" w:lineRule="auto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A1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F4642-8664-4098-9254-004DA8BC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klaudia.klejc</dc:creator>
  <cp:lastModifiedBy>User</cp:lastModifiedBy>
  <cp:revision>2</cp:revision>
  <cp:lastPrinted>2023-11-10T12:01:00Z</cp:lastPrinted>
  <dcterms:created xsi:type="dcterms:W3CDTF">2024-10-07T11:55:00Z</dcterms:created>
  <dcterms:modified xsi:type="dcterms:W3CDTF">2024-10-07T11:55:00Z</dcterms:modified>
</cp:coreProperties>
</file>