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3B452" w14:textId="26D74D5C" w:rsidR="0046081F" w:rsidRPr="006E20D2" w:rsidRDefault="00BE33C6" w:rsidP="00211BD3">
      <w:pPr>
        <w:pStyle w:val="Akapitzlist"/>
        <w:spacing w:after="0" w:line="240" w:lineRule="auto"/>
        <w:ind w:left="0"/>
        <w:jc w:val="right"/>
        <w:rPr>
          <w:rFonts w:ascii="Times New Roman" w:hAnsi="Times New Roman"/>
          <w:b/>
          <w:bCs/>
        </w:rPr>
      </w:pPr>
      <w:bookmarkStart w:id="0" w:name="_Hlk168049667"/>
      <w:r w:rsidRPr="006E20D2">
        <w:rPr>
          <w:rFonts w:ascii="Times New Roman" w:hAnsi="Times New Roman"/>
          <w:b/>
          <w:bCs/>
        </w:rPr>
        <w:t xml:space="preserve">Załącznik nr </w:t>
      </w:r>
      <w:r w:rsidR="00EF0B87" w:rsidRPr="006E20D2">
        <w:rPr>
          <w:rFonts w:ascii="Times New Roman" w:hAnsi="Times New Roman"/>
          <w:b/>
          <w:bCs/>
        </w:rPr>
        <w:t>3</w:t>
      </w:r>
      <w:r w:rsidRPr="006E20D2">
        <w:rPr>
          <w:rFonts w:ascii="Times New Roman" w:hAnsi="Times New Roman"/>
          <w:b/>
          <w:bCs/>
        </w:rPr>
        <w:t xml:space="preserve"> do SWZ</w:t>
      </w:r>
    </w:p>
    <w:p w14:paraId="67A47D80" w14:textId="60C9873A" w:rsidR="001C55DB" w:rsidRPr="006E20D2" w:rsidRDefault="00EB140F" w:rsidP="00F03EF8">
      <w:pPr>
        <w:pStyle w:val="Akapitzlist"/>
        <w:spacing w:after="0" w:line="240" w:lineRule="auto"/>
        <w:ind w:left="0"/>
        <w:jc w:val="right"/>
        <w:rPr>
          <w:rFonts w:ascii="Times New Roman" w:hAnsi="Times New Roman"/>
          <w:b/>
          <w:bCs/>
        </w:rPr>
      </w:pPr>
      <w:r w:rsidRPr="006E20D2">
        <w:rPr>
          <w:rFonts w:ascii="Times New Roman" w:hAnsi="Times New Roman"/>
          <w:b/>
          <w:bCs/>
        </w:rPr>
        <w:t>projektowane postanowienia umowy w sprawie zamówienia publicznego</w:t>
      </w:r>
    </w:p>
    <w:p w14:paraId="2C6F8054" w14:textId="77777777" w:rsidR="001C55DB" w:rsidRPr="006E20D2" w:rsidRDefault="001C55DB" w:rsidP="001C55DB">
      <w:pPr>
        <w:rPr>
          <w:sz w:val="22"/>
          <w:szCs w:val="22"/>
        </w:rPr>
      </w:pPr>
    </w:p>
    <w:bookmarkEnd w:id="0"/>
    <w:p w14:paraId="4C34139C" w14:textId="77777777" w:rsidR="001A6109" w:rsidRPr="006E20D2" w:rsidRDefault="001A6109" w:rsidP="001C55DB">
      <w:pPr>
        <w:rPr>
          <w:sz w:val="22"/>
          <w:szCs w:val="22"/>
        </w:rPr>
      </w:pPr>
    </w:p>
    <w:p w14:paraId="4C9ACE69" w14:textId="77777777" w:rsidR="00EB140F" w:rsidRPr="006E20D2" w:rsidRDefault="00EB140F" w:rsidP="00EB140F">
      <w:pPr>
        <w:jc w:val="center"/>
        <w:rPr>
          <w:b/>
          <w:bCs/>
          <w:sz w:val="22"/>
          <w:szCs w:val="22"/>
        </w:rPr>
      </w:pPr>
      <w:r w:rsidRPr="006E20D2">
        <w:rPr>
          <w:b/>
          <w:bCs/>
          <w:sz w:val="22"/>
          <w:szCs w:val="22"/>
        </w:rPr>
        <w:t>UMOWA NR …</w:t>
      </w:r>
    </w:p>
    <w:p w14:paraId="69ED7F50" w14:textId="77777777" w:rsidR="00211BD3" w:rsidRPr="006E20D2" w:rsidRDefault="00211BD3" w:rsidP="00211BD3">
      <w:pPr>
        <w:rPr>
          <w:sz w:val="22"/>
          <w:szCs w:val="22"/>
        </w:rPr>
      </w:pPr>
    </w:p>
    <w:p w14:paraId="4B485657" w14:textId="77777777" w:rsidR="001A6109" w:rsidRPr="006E20D2" w:rsidRDefault="001A6109" w:rsidP="00211BD3">
      <w:pPr>
        <w:rPr>
          <w:sz w:val="22"/>
          <w:szCs w:val="22"/>
        </w:rPr>
      </w:pPr>
    </w:p>
    <w:p w14:paraId="573A12DA" w14:textId="35A11EA8" w:rsidR="00752E89" w:rsidRPr="006E20D2" w:rsidRDefault="00752E89" w:rsidP="00211BD3">
      <w:pPr>
        <w:pStyle w:val="Sowowa"/>
        <w:widowControl/>
        <w:spacing w:line="240" w:lineRule="auto"/>
        <w:rPr>
          <w:sz w:val="22"/>
          <w:szCs w:val="22"/>
        </w:rPr>
      </w:pPr>
      <w:r w:rsidRPr="006E20D2">
        <w:rPr>
          <w:sz w:val="22"/>
          <w:szCs w:val="22"/>
        </w:rPr>
        <w:t>zaw</w:t>
      </w:r>
      <w:r w:rsidR="00246285" w:rsidRPr="006E20D2">
        <w:rPr>
          <w:sz w:val="22"/>
          <w:szCs w:val="22"/>
        </w:rPr>
        <w:t>a</w:t>
      </w:r>
      <w:r w:rsidRPr="006E20D2">
        <w:rPr>
          <w:sz w:val="22"/>
          <w:szCs w:val="22"/>
        </w:rPr>
        <w:t xml:space="preserve">rta w Kielcach w </w:t>
      </w:r>
      <w:r w:rsidR="00CD1F35" w:rsidRPr="006E20D2">
        <w:rPr>
          <w:sz w:val="22"/>
          <w:szCs w:val="22"/>
        </w:rPr>
        <w:t>dniu ......................</w:t>
      </w:r>
      <w:r w:rsidR="008861E0" w:rsidRPr="006E20D2">
        <w:rPr>
          <w:sz w:val="22"/>
          <w:szCs w:val="22"/>
        </w:rPr>
        <w:t>......</w:t>
      </w:r>
      <w:r w:rsidR="00B57BEC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>r. pomiędzy:</w:t>
      </w:r>
    </w:p>
    <w:p w14:paraId="69F21986" w14:textId="77777777" w:rsidR="00752E89" w:rsidRPr="006E20D2" w:rsidRDefault="00943E41" w:rsidP="00211BD3">
      <w:pPr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Wojewódzki</w:t>
      </w:r>
      <w:r w:rsidR="00B33B4F" w:rsidRPr="006E20D2">
        <w:rPr>
          <w:b/>
          <w:sz w:val="22"/>
          <w:szCs w:val="22"/>
        </w:rPr>
        <w:t>m</w:t>
      </w:r>
      <w:r w:rsidRPr="006E20D2">
        <w:rPr>
          <w:b/>
          <w:sz w:val="22"/>
          <w:szCs w:val="22"/>
        </w:rPr>
        <w:t xml:space="preserve"> Szpitalem Zespolonym </w:t>
      </w:r>
      <w:r w:rsidR="00752E89" w:rsidRPr="006E20D2">
        <w:rPr>
          <w:b/>
          <w:sz w:val="22"/>
          <w:szCs w:val="22"/>
        </w:rPr>
        <w:t>w Kielcach</w:t>
      </w:r>
      <w:r w:rsidR="00233BE7" w:rsidRPr="006E20D2">
        <w:rPr>
          <w:b/>
          <w:sz w:val="22"/>
          <w:szCs w:val="22"/>
        </w:rPr>
        <w:t>,</w:t>
      </w:r>
      <w:r w:rsidR="00752E89" w:rsidRPr="006E20D2">
        <w:rPr>
          <w:b/>
          <w:sz w:val="22"/>
          <w:szCs w:val="22"/>
        </w:rPr>
        <w:t xml:space="preserve"> ul.</w:t>
      </w:r>
      <w:r w:rsidRPr="006E20D2">
        <w:rPr>
          <w:b/>
          <w:sz w:val="22"/>
          <w:szCs w:val="22"/>
        </w:rPr>
        <w:t xml:space="preserve"> Grunwaldzka</w:t>
      </w:r>
      <w:r w:rsidR="00752E89" w:rsidRPr="006E20D2">
        <w:rPr>
          <w:b/>
          <w:sz w:val="22"/>
          <w:szCs w:val="22"/>
        </w:rPr>
        <w:t xml:space="preserve"> </w:t>
      </w:r>
      <w:r w:rsidRPr="006E20D2">
        <w:rPr>
          <w:b/>
          <w:sz w:val="22"/>
          <w:szCs w:val="22"/>
        </w:rPr>
        <w:t>45</w:t>
      </w:r>
      <w:r w:rsidR="00752E89" w:rsidRPr="006E20D2">
        <w:rPr>
          <w:b/>
          <w:sz w:val="22"/>
          <w:szCs w:val="22"/>
        </w:rPr>
        <w:t>, 25-</w:t>
      </w:r>
      <w:r w:rsidRPr="006E20D2">
        <w:rPr>
          <w:b/>
          <w:sz w:val="22"/>
          <w:szCs w:val="22"/>
        </w:rPr>
        <w:t>736</w:t>
      </w:r>
      <w:r w:rsidR="00752E89" w:rsidRPr="006E20D2">
        <w:rPr>
          <w:b/>
          <w:sz w:val="22"/>
          <w:szCs w:val="22"/>
        </w:rPr>
        <w:t xml:space="preserve"> Kielce </w:t>
      </w:r>
    </w:p>
    <w:p w14:paraId="07CA0BD7" w14:textId="77777777" w:rsidR="007E07E4" w:rsidRPr="006E20D2" w:rsidRDefault="007E07E4" w:rsidP="00211BD3">
      <w:pPr>
        <w:rPr>
          <w:b/>
          <w:sz w:val="22"/>
          <w:szCs w:val="22"/>
        </w:rPr>
      </w:pPr>
      <w:r w:rsidRPr="006E20D2">
        <w:rPr>
          <w:sz w:val="22"/>
          <w:szCs w:val="22"/>
        </w:rPr>
        <w:t xml:space="preserve">wpisanym pod  numerem 0000001580 do Krajowego Rejestru  Sądowego przez  Sąd Rejonowy w Kielcach Wydział </w:t>
      </w:r>
      <w:r w:rsidR="00233BE7" w:rsidRPr="006E20D2">
        <w:rPr>
          <w:sz w:val="22"/>
          <w:szCs w:val="22"/>
        </w:rPr>
        <w:t xml:space="preserve">X </w:t>
      </w:r>
      <w:r w:rsidRPr="006E20D2">
        <w:rPr>
          <w:sz w:val="22"/>
          <w:szCs w:val="22"/>
        </w:rPr>
        <w:t>Gospodarczy</w:t>
      </w:r>
      <w:r w:rsidR="00233BE7" w:rsidRPr="006E20D2">
        <w:rPr>
          <w:sz w:val="22"/>
          <w:szCs w:val="22"/>
        </w:rPr>
        <w:t xml:space="preserve">, </w:t>
      </w:r>
      <w:r w:rsidRPr="006E20D2">
        <w:rPr>
          <w:sz w:val="22"/>
          <w:szCs w:val="22"/>
        </w:rPr>
        <w:t>NIP 959-12-91-292</w:t>
      </w:r>
      <w:r w:rsidR="00233BE7" w:rsidRPr="006E20D2">
        <w:rPr>
          <w:sz w:val="22"/>
          <w:szCs w:val="22"/>
        </w:rPr>
        <w:t xml:space="preserve">, </w:t>
      </w:r>
      <w:r w:rsidRPr="006E20D2">
        <w:rPr>
          <w:sz w:val="22"/>
          <w:szCs w:val="22"/>
        </w:rPr>
        <w:t>Regon</w:t>
      </w:r>
      <w:r w:rsidR="00233BE7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 xml:space="preserve">000289785 </w:t>
      </w:r>
    </w:p>
    <w:p w14:paraId="6D34E8A1" w14:textId="77777777" w:rsidR="00752E89" w:rsidRPr="006E20D2" w:rsidRDefault="00752E89" w:rsidP="00211BD3">
      <w:pPr>
        <w:tabs>
          <w:tab w:val="left" w:pos="851"/>
        </w:tabs>
        <w:rPr>
          <w:sz w:val="22"/>
          <w:szCs w:val="22"/>
        </w:rPr>
      </w:pPr>
      <w:r w:rsidRPr="006E20D2">
        <w:rPr>
          <w:sz w:val="22"/>
          <w:szCs w:val="22"/>
        </w:rPr>
        <w:t>reprezentowanym przez:</w:t>
      </w:r>
    </w:p>
    <w:p w14:paraId="21CD6B2A" w14:textId="77777777" w:rsidR="00752E89" w:rsidRPr="006E20D2" w:rsidRDefault="00752E89" w:rsidP="00211BD3">
      <w:pPr>
        <w:rPr>
          <w:b/>
          <w:sz w:val="22"/>
          <w:szCs w:val="22"/>
        </w:rPr>
      </w:pPr>
      <w:bookmarkStart w:id="1" w:name="OLE_LINK1"/>
    </w:p>
    <w:bookmarkEnd w:id="1"/>
    <w:p w14:paraId="6094FBB4" w14:textId="70A8C732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</w:t>
      </w:r>
      <w:r w:rsidR="000A671E" w:rsidRPr="006E20D2">
        <w:rPr>
          <w:sz w:val="22"/>
          <w:szCs w:val="22"/>
        </w:rPr>
        <w:t>..............................................</w:t>
      </w:r>
    </w:p>
    <w:p w14:paraId="4E89133D" w14:textId="77777777" w:rsidR="00752E89" w:rsidRPr="006E20D2" w:rsidRDefault="00752E89" w:rsidP="00211BD3">
      <w:pPr>
        <w:rPr>
          <w:sz w:val="22"/>
          <w:szCs w:val="22"/>
        </w:rPr>
      </w:pPr>
    </w:p>
    <w:p w14:paraId="7BB3E5BF" w14:textId="77777777" w:rsidR="00752E89" w:rsidRPr="006E20D2" w:rsidRDefault="00752E89" w:rsidP="00211BD3">
      <w:pPr>
        <w:rPr>
          <w:b/>
          <w:sz w:val="22"/>
          <w:szCs w:val="22"/>
        </w:rPr>
      </w:pPr>
      <w:r w:rsidRPr="006E20D2">
        <w:rPr>
          <w:sz w:val="22"/>
          <w:szCs w:val="22"/>
        </w:rPr>
        <w:t xml:space="preserve">zwanym w dalszej treści umowy </w:t>
      </w:r>
      <w:r w:rsidRPr="006E20D2">
        <w:rPr>
          <w:b/>
          <w:sz w:val="22"/>
          <w:szCs w:val="22"/>
        </w:rPr>
        <w:t>„Zamawiającym”</w:t>
      </w:r>
    </w:p>
    <w:p w14:paraId="3F81C161" w14:textId="77777777" w:rsidR="00451E01" w:rsidRPr="006E20D2" w:rsidRDefault="00451E01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6FE47CC7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a</w:t>
      </w:r>
    </w:p>
    <w:p w14:paraId="2B93D6A1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.................................................................................................................</w:t>
      </w:r>
    </w:p>
    <w:p w14:paraId="619DAD89" w14:textId="77777777" w:rsidR="00752E89" w:rsidRPr="006E20D2" w:rsidRDefault="00752E89" w:rsidP="00211BD3">
      <w:pPr>
        <w:pStyle w:val="Sowowa"/>
        <w:widowControl/>
        <w:tabs>
          <w:tab w:val="left" w:pos="851"/>
        </w:tabs>
        <w:spacing w:line="240" w:lineRule="auto"/>
        <w:rPr>
          <w:sz w:val="22"/>
          <w:szCs w:val="22"/>
        </w:rPr>
      </w:pPr>
      <w:r w:rsidRPr="006E20D2">
        <w:rPr>
          <w:sz w:val="22"/>
          <w:szCs w:val="22"/>
        </w:rPr>
        <w:t xml:space="preserve">reprezentowanym przez: </w:t>
      </w:r>
    </w:p>
    <w:p w14:paraId="791752CF" w14:textId="77777777" w:rsidR="00752E89" w:rsidRPr="006E20D2" w:rsidRDefault="00752E89" w:rsidP="00211BD3">
      <w:pPr>
        <w:rPr>
          <w:b/>
          <w:sz w:val="22"/>
          <w:szCs w:val="22"/>
        </w:rPr>
      </w:pPr>
    </w:p>
    <w:p w14:paraId="0ED0BA93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.................................................................................................................</w:t>
      </w:r>
    </w:p>
    <w:p w14:paraId="214B5203" w14:textId="042DEAFC" w:rsidR="00575A0F" w:rsidRPr="006E20D2" w:rsidRDefault="00752E89" w:rsidP="00EF4AE0">
      <w:pPr>
        <w:rPr>
          <w:sz w:val="22"/>
          <w:szCs w:val="22"/>
        </w:rPr>
      </w:pPr>
      <w:r w:rsidRPr="006E20D2">
        <w:rPr>
          <w:sz w:val="22"/>
          <w:szCs w:val="22"/>
        </w:rPr>
        <w:t xml:space="preserve">zwanym w dalszej treści umowy </w:t>
      </w:r>
      <w:r w:rsidRPr="006E20D2">
        <w:rPr>
          <w:b/>
          <w:sz w:val="22"/>
          <w:szCs w:val="22"/>
        </w:rPr>
        <w:t>„Wykonawcą”</w:t>
      </w:r>
      <w:r w:rsidRPr="006E20D2">
        <w:rPr>
          <w:sz w:val="22"/>
          <w:szCs w:val="22"/>
        </w:rPr>
        <w:t>.</w:t>
      </w:r>
    </w:p>
    <w:p w14:paraId="61961222" w14:textId="77777777" w:rsidR="000A4E99" w:rsidRPr="006E20D2" w:rsidRDefault="000A4E99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5924CC6E" w14:textId="77777777" w:rsidR="00CB26AA" w:rsidRPr="006E20D2" w:rsidRDefault="00CB26AA" w:rsidP="00AA78E8">
      <w:pPr>
        <w:jc w:val="both"/>
        <w:rPr>
          <w:iCs/>
          <w:spacing w:val="-8"/>
          <w:sz w:val="22"/>
          <w:szCs w:val="22"/>
        </w:rPr>
      </w:pPr>
    </w:p>
    <w:p w14:paraId="75A7E6AD" w14:textId="2F735800" w:rsidR="001A6109" w:rsidRDefault="00CB26AA" w:rsidP="002821DC">
      <w:pPr>
        <w:jc w:val="both"/>
        <w:rPr>
          <w:b/>
          <w:sz w:val="22"/>
          <w:szCs w:val="22"/>
        </w:rPr>
      </w:pPr>
      <w:r w:rsidRPr="006E20D2">
        <w:rPr>
          <w:iCs/>
          <w:spacing w:val="-8"/>
          <w:sz w:val="22"/>
          <w:szCs w:val="22"/>
        </w:rPr>
        <w:t>Niniejsza umowa zostaje zawarta w rezultacie dokonania przez Zamawiaj</w:t>
      </w:r>
      <w:r w:rsidRPr="006E20D2">
        <w:rPr>
          <w:spacing w:val="-8"/>
          <w:sz w:val="22"/>
          <w:szCs w:val="22"/>
        </w:rPr>
        <w:t>ą</w:t>
      </w:r>
      <w:r w:rsidRPr="006E20D2">
        <w:rPr>
          <w:iCs/>
          <w:spacing w:val="-8"/>
          <w:sz w:val="22"/>
          <w:szCs w:val="22"/>
        </w:rPr>
        <w:t>cego wyboru oferty Wykonawcy</w:t>
      </w:r>
      <w:r w:rsidRPr="006E20D2">
        <w:rPr>
          <w:iCs/>
          <w:sz w:val="22"/>
          <w:szCs w:val="22"/>
        </w:rPr>
        <w:t xml:space="preserve"> </w:t>
      </w:r>
      <w:r w:rsidRPr="006E20D2">
        <w:rPr>
          <w:iCs/>
          <w:spacing w:val="-4"/>
          <w:sz w:val="22"/>
          <w:szCs w:val="22"/>
        </w:rPr>
        <w:t xml:space="preserve">w trybie </w:t>
      </w:r>
      <w:r w:rsidRPr="006E20D2">
        <w:rPr>
          <w:sz w:val="22"/>
          <w:szCs w:val="22"/>
        </w:rPr>
        <w:t xml:space="preserve">podstawowym na podstawie art. 275 pkt 1 ustawy z dnia 11 września 2019 r. Prawo zamówień publicznych </w:t>
      </w:r>
      <w:r w:rsidRPr="006E20D2">
        <w:rPr>
          <w:iCs/>
          <w:sz w:val="22"/>
          <w:szCs w:val="22"/>
        </w:rPr>
        <w:t xml:space="preserve">(t.j </w:t>
      </w:r>
      <w:r w:rsidRPr="006E20D2">
        <w:rPr>
          <w:sz w:val="22"/>
          <w:szCs w:val="22"/>
        </w:rPr>
        <w:t xml:space="preserve">Dz.U. z </w:t>
      </w:r>
      <w:r w:rsidRPr="006E20D2">
        <w:rPr>
          <w:bCs/>
          <w:sz w:val="22"/>
          <w:szCs w:val="22"/>
        </w:rPr>
        <w:t>20</w:t>
      </w:r>
      <w:r w:rsidR="006E21C6">
        <w:rPr>
          <w:bCs/>
          <w:sz w:val="22"/>
          <w:szCs w:val="22"/>
        </w:rPr>
        <w:t>24</w:t>
      </w:r>
      <w:r w:rsidRPr="006E20D2">
        <w:rPr>
          <w:bCs/>
          <w:sz w:val="22"/>
          <w:szCs w:val="22"/>
        </w:rPr>
        <w:t xml:space="preserve"> r., poz. 1</w:t>
      </w:r>
      <w:r w:rsidR="006E21C6">
        <w:rPr>
          <w:bCs/>
          <w:sz w:val="22"/>
          <w:szCs w:val="22"/>
        </w:rPr>
        <w:t>320</w:t>
      </w:r>
      <w:r w:rsidRPr="006E20D2">
        <w:rPr>
          <w:bCs/>
          <w:sz w:val="22"/>
          <w:szCs w:val="22"/>
        </w:rPr>
        <w:t xml:space="preserve"> ze zm.</w:t>
      </w:r>
      <w:r w:rsidRPr="006E20D2">
        <w:rPr>
          <w:sz w:val="22"/>
          <w:szCs w:val="22"/>
        </w:rPr>
        <w:t>) na</w:t>
      </w:r>
      <w:r w:rsidRPr="006E20D2">
        <w:rPr>
          <w:b/>
          <w:bCs/>
          <w:sz w:val="22"/>
          <w:szCs w:val="22"/>
        </w:rPr>
        <w:t xml:space="preserve"> </w:t>
      </w:r>
      <w:r w:rsidR="004C5094" w:rsidRPr="006E20D2">
        <w:rPr>
          <w:b/>
          <w:bCs/>
          <w:i/>
          <w:sz w:val="22"/>
          <w:szCs w:val="22"/>
        </w:rPr>
        <w:t>,,</w:t>
      </w:r>
      <w:r w:rsidR="006E21C6" w:rsidRPr="006E21C6">
        <w:rPr>
          <w:b/>
          <w:i/>
          <w:sz w:val="22"/>
          <w:szCs w:val="22"/>
        </w:rPr>
        <w:t>Sukcesywne dostawy stentgraftów i materiałów medycznych dla potrzeb Klinicznego Oddziału Chirurgii Naczyniowej Wojewódzkiego Szpitala Zespolonego w Kielcach</w:t>
      </w:r>
      <w:r w:rsidR="004C5094" w:rsidRPr="006E20D2">
        <w:rPr>
          <w:b/>
          <w:i/>
          <w:sz w:val="22"/>
          <w:szCs w:val="22"/>
        </w:rPr>
        <w:t>”</w:t>
      </w:r>
      <w:r w:rsidR="002821DC">
        <w:rPr>
          <w:b/>
          <w:i/>
          <w:sz w:val="22"/>
          <w:szCs w:val="22"/>
        </w:rPr>
        <w:t xml:space="preserve"> </w:t>
      </w:r>
      <w:r w:rsidR="00656F86" w:rsidRPr="006E20D2">
        <w:rPr>
          <w:b/>
          <w:iCs/>
          <w:sz w:val="22"/>
          <w:szCs w:val="22"/>
        </w:rPr>
        <w:t>Znak sprawy:</w:t>
      </w:r>
      <w:r w:rsidR="00656F86" w:rsidRPr="006E20D2">
        <w:rPr>
          <w:b/>
          <w:i/>
          <w:sz w:val="22"/>
          <w:szCs w:val="22"/>
        </w:rPr>
        <w:t xml:space="preserve"> </w:t>
      </w:r>
      <w:r w:rsidR="005369E2" w:rsidRPr="006E20D2">
        <w:rPr>
          <w:b/>
          <w:sz w:val="22"/>
          <w:szCs w:val="22"/>
        </w:rPr>
        <w:t>EZ/</w:t>
      </w:r>
      <w:r w:rsidR="006E21C6">
        <w:rPr>
          <w:b/>
          <w:sz w:val="22"/>
          <w:szCs w:val="22"/>
        </w:rPr>
        <w:t>202</w:t>
      </w:r>
      <w:r w:rsidR="001B7BC3" w:rsidRPr="006E20D2">
        <w:rPr>
          <w:b/>
          <w:sz w:val="22"/>
          <w:szCs w:val="22"/>
        </w:rPr>
        <w:t>/2024</w:t>
      </w:r>
      <w:r w:rsidR="005369E2" w:rsidRPr="006E20D2">
        <w:rPr>
          <w:b/>
          <w:sz w:val="22"/>
          <w:szCs w:val="22"/>
        </w:rPr>
        <w:t>/</w:t>
      </w:r>
      <w:r w:rsidR="002821DC">
        <w:rPr>
          <w:b/>
          <w:sz w:val="22"/>
          <w:szCs w:val="22"/>
        </w:rPr>
        <w:t>SL</w:t>
      </w:r>
    </w:p>
    <w:p w14:paraId="4E17077C" w14:textId="77777777" w:rsidR="002821DC" w:rsidRPr="002821DC" w:rsidRDefault="002821DC" w:rsidP="002821DC">
      <w:pPr>
        <w:jc w:val="both"/>
        <w:rPr>
          <w:b/>
          <w:i/>
          <w:sz w:val="22"/>
          <w:szCs w:val="22"/>
        </w:rPr>
      </w:pPr>
    </w:p>
    <w:p w14:paraId="2BA0F163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1</w:t>
      </w:r>
    </w:p>
    <w:p w14:paraId="58593D54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Przedmiot umowy</w:t>
      </w:r>
    </w:p>
    <w:p w14:paraId="220F0C8A" w14:textId="4DA87FA1" w:rsidR="00B9746F" w:rsidRPr="006E20D2" w:rsidRDefault="00752E89" w:rsidP="00402E7F">
      <w:pPr>
        <w:numPr>
          <w:ilvl w:val="0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Wykonawca przyjmuje do realizacji zamówienie na</w:t>
      </w:r>
      <w:r w:rsidR="00D315FF" w:rsidRPr="006E20D2">
        <w:rPr>
          <w:spacing w:val="-8"/>
          <w:sz w:val="22"/>
          <w:szCs w:val="22"/>
        </w:rPr>
        <w:t xml:space="preserve"> </w:t>
      </w:r>
      <w:r w:rsidR="00914E43" w:rsidRPr="006E20D2">
        <w:rPr>
          <w:bCs/>
          <w:kern w:val="2"/>
          <w:sz w:val="22"/>
          <w:szCs w:val="22"/>
          <w:lang w:eastAsia="ar-SA"/>
        </w:rPr>
        <w:t>sukcesywną</w:t>
      </w:r>
      <w:r w:rsidR="00914E43" w:rsidRPr="006E20D2">
        <w:rPr>
          <w:b/>
          <w:kern w:val="2"/>
          <w:sz w:val="22"/>
          <w:szCs w:val="22"/>
          <w:lang w:eastAsia="ar-SA"/>
        </w:rPr>
        <w:t xml:space="preserve"> </w:t>
      </w:r>
      <w:r w:rsidR="00914E43" w:rsidRPr="006E20D2">
        <w:rPr>
          <w:bCs/>
          <w:kern w:val="2"/>
          <w:sz w:val="22"/>
          <w:szCs w:val="22"/>
          <w:lang w:eastAsia="ar-SA"/>
        </w:rPr>
        <w:t>dostawę</w:t>
      </w:r>
      <w:r w:rsidR="002821DC">
        <w:rPr>
          <w:bCs/>
          <w:kern w:val="1"/>
          <w:sz w:val="22"/>
          <w:szCs w:val="22"/>
          <w:lang w:eastAsia="ar-SA"/>
        </w:rPr>
        <w:t xml:space="preserve"> asortymentu wyspecyfikowanego w </w:t>
      </w:r>
      <w:r w:rsidR="002821DC" w:rsidRPr="002821DC">
        <w:rPr>
          <w:bCs/>
          <w:i/>
          <w:iCs/>
          <w:kern w:val="1"/>
          <w:sz w:val="22"/>
          <w:szCs w:val="22"/>
          <w:lang w:eastAsia="ar-SA"/>
        </w:rPr>
        <w:t xml:space="preserve">pakiecie nr </w:t>
      </w:r>
      <w:r w:rsidR="00071D2C">
        <w:rPr>
          <w:bCs/>
          <w:i/>
          <w:iCs/>
          <w:kern w:val="1"/>
          <w:sz w:val="22"/>
          <w:szCs w:val="22"/>
          <w:lang w:eastAsia="ar-SA"/>
        </w:rPr>
        <w:t>…………………………….. dla potrzeb …………………………………………………….</w:t>
      </w:r>
      <w:r w:rsidR="00A73AAC" w:rsidRPr="006E20D2">
        <w:rPr>
          <w:b/>
          <w:bCs/>
          <w:sz w:val="22"/>
          <w:szCs w:val="22"/>
        </w:rPr>
        <w:t>,</w:t>
      </w:r>
      <w:r w:rsidR="00A73AAC" w:rsidRPr="006E20D2">
        <w:rPr>
          <w:spacing w:val="-4"/>
          <w:sz w:val="22"/>
          <w:szCs w:val="22"/>
        </w:rPr>
        <w:t xml:space="preserve"> </w:t>
      </w:r>
      <w:r w:rsidR="0043100D" w:rsidRPr="006E20D2">
        <w:rPr>
          <w:spacing w:val="-4"/>
          <w:sz w:val="22"/>
          <w:szCs w:val="22"/>
        </w:rPr>
        <w:t xml:space="preserve">wg załącznika nr </w:t>
      </w:r>
      <w:r w:rsidR="00785921" w:rsidRPr="006E20D2">
        <w:rPr>
          <w:spacing w:val="-4"/>
          <w:sz w:val="22"/>
          <w:szCs w:val="22"/>
        </w:rPr>
        <w:t>……</w:t>
      </w:r>
      <w:r w:rsidR="00852E9D" w:rsidRPr="006E20D2">
        <w:rPr>
          <w:spacing w:val="-4"/>
          <w:sz w:val="22"/>
          <w:szCs w:val="22"/>
        </w:rPr>
        <w:t>,</w:t>
      </w:r>
      <w:r w:rsidR="000E2BA0" w:rsidRPr="006E20D2">
        <w:rPr>
          <w:spacing w:val="-4"/>
          <w:sz w:val="22"/>
          <w:szCs w:val="22"/>
        </w:rPr>
        <w:t xml:space="preserve"> </w:t>
      </w:r>
      <w:r w:rsidRPr="006E20D2">
        <w:rPr>
          <w:sz w:val="22"/>
          <w:szCs w:val="22"/>
        </w:rPr>
        <w:t>który stanowi integralną część niniejszej umowy.</w:t>
      </w:r>
    </w:p>
    <w:p w14:paraId="3660DBE1" w14:textId="3CDD58E0" w:rsidR="00B9746F" w:rsidRPr="006E20D2" w:rsidRDefault="00B9746F" w:rsidP="00B9746F">
      <w:pPr>
        <w:numPr>
          <w:ilvl w:val="0"/>
          <w:numId w:val="27"/>
        </w:numPr>
        <w:suppressAutoHyphens/>
        <w:ind w:left="426" w:hanging="426"/>
        <w:jc w:val="both"/>
        <w:rPr>
          <w:rFonts w:eastAsia="Calibri"/>
          <w:sz w:val="22"/>
          <w:szCs w:val="22"/>
          <w:lang w:eastAsia="ar-SA"/>
        </w:rPr>
      </w:pPr>
      <w:r w:rsidRPr="006E20D2">
        <w:rPr>
          <w:rFonts w:eastAsia="Calibri"/>
          <w:sz w:val="22"/>
          <w:szCs w:val="22"/>
          <w:lang w:eastAsia="ar-SA"/>
        </w:rPr>
        <w:t>Wykonawca oświadcza, że dostarczon</w:t>
      </w:r>
      <w:r w:rsidR="002821DC">
        <w:rPr>
          <w:rFonts w:eastAsia="Calibri"/>
          <w:sz w:val="22"/>
          <w:szCs w:val="22"/>
          <w:lang w:eastAsia="ar-SA"/>
        </w:rPr>
        <w:t>y</w:t>
      </w:r>
      <w:r w:rsidRPr="006E20D2">
        <w:rPr>
          <w:rFonts w:eastAsia="Calibri"/>
          <w:sz w:val="22"/>
          <w:szCs w:val="22"/>
          <w:lang w:eastAsia="ar-SA"/>
        </w:rPr>
        <w:t xml:space="preserve"> do Zamawiającego </w:t>
      </w:r>
      <w:r w:rsidR="002821DC">
        <w:rPr>
          <w:rFonts w:eastAsia="Calibri"/>
          <w:sz w:val="22"/>
          <w:szCs w:val="22"/>
          <w:lang w:eastAsia="ar-SA"/>
        </w:rPr>
        <w:t xml:space="preserve">asortyment </w:t>
      </w:r>
      <w:r w:rsidRPr="006E20D2">
        <w:rPr>
          <w:rFonts w:eastAsia="Calibri"/>
          <w:sz w:val="22"/>
          <w:szCs w:val="22"/>
          <w:lang w:eastAsia="ar-SA"/>
        </w:rPr>
        <w:t>będ</w:t>
      </w:r>
      <w:r w:rsidR="002821DC">
        <w:rPr>
          <w:rFonts w:eastAsia="Calibri"/>
          <w:sz w:val="22"/>
          <w:szCs w:val="22"/>
          <w:lang w:eastAsia="ar-SA"/>
        </w:rPr>
        <w:t xml:space="preserve">zie </w:t>
      </w:r>
      <w:r w:rsidRPr="006E20D2">
        <w:rPr>
          <w:rFonts w:eastAsia="Calibri"/>
          <w:sz w:val="22"/>
          <w:szCs w:val="22"/>
          <w:lang w:eastAsia="ar-SA"/>
        </w:rPr>
        <w:t xml:space="preserve"> posiadać parametry techniczne i użytkowe zgodne z zapisanymi w złożonej ofercie.</w:t>
      </w:r>
    </w:p>
    <w:p w14:paraId="2FF76F41" w14:textId="77777777" w:rsidR="00402E7F" w:rsidRPr="006E20D2" w:rsidRDefault="00402E7F" w:rsidP="00402E7F">
      <w:pPr>
        <w:suppressAutoHyphens/>
        <w:jc w:val="both"/>
        <w:rPr>
          <w:sz w:val="22"/>
          <w:szCs w:val="22"/>
        </w:rPr>
      </w:pPr>
    </w:p>
    <w:p w14:paraId="244C8D0C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2</w:t>
      </w:r>
    </w:p>
    <w:p w14:paraId="27CBB88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Termin</w:t>
      </w:r>
    </w:p>
    <w:p w14:paraId="4D733BEE" w14:textId="1F677172" w:rsidR="003A4036" w:rsidRPr="006E20D2" w:rsidRDefault="00752E89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Umowa zostaje zawarta na czas oznaczony </w:t>
      </w:r>
      <w:r w:rsidR="00071D2C">
        <w:rPr>
          <w:b/>
          <w:sz w:val="22"/>
          <w:szCs w:val="22"/>
          <w:lang w:val="pl-PL"/>
        </w:rPr>
        <w:t>2 miesi</w:t>
      </w:r>
      <w:r w:rsidR="006E21C6">
        <w:rPr>
          <w:b/>
          <w:sz w:val="22"/>
          <w:szCs w:val="22"/>
          <w:lang w:val="pl-PL"/>
        </w:rPr>
        <w:t>ą</w:t>
      </w:r>
      <w:r w:rsidR="00071D2C">
        <w:rPr>
          <w:b/>
          <w:sz w:val="22"/>
          <w:szCs w:val="22"/>
          <w:lang w:val="pl-PL"/>
        </w:rPr>
        <w:t>c</w:t>
      </w:r>
      <w:r w:rsidR="006E21C6">
        <w:rPr>
          <w:b/>
          <w:sz w:val="22"/>
          <w:szCs w:val="22"/>
          <w:lang w:val="pl-PL"/>
        </w:rPr>
        <w:t>e</w:t>
      </w:r>
      <w:r w:rsidR="006736A2" w:rsidRPr="006E20D2">
        <w:rPr>
          <w:b/>
          <w:bCs/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 xml:space="preserve">od </w:t>
      </w:r>
      <w:r w:rsidR="00852E9D" w:rsidRPr="006E20D2">
        <w:rPr>
          <w:sz w:val="22"/>
          <w:szCs w:val="22"/>
          <w:lang w:val="pl-PL"/>
        </w:rPr>
        <w:t>daty</w:t>
      </w:r>
      <w:r w:rsidRPr="006E20D2">
        <w:rPr>
          <w:sz w:val="22"/>
          <w:szCs w:val="22"/>
        </w:rPr>
        <w:t xml:space="preserve"> </w:t>
      </w:r>
      <w:r w:rsidR="00903CB3" w:rsidRPr="006E20D2">
        <w:rPr>
          <w:sz w:val="22"/>
          <w:szCs w:val="22"/>
        </w:rPr>
        <w:t xml:space="preserve">zawarcia </w:t>
      </w:r>
      <w:r w:rsidR="003A4036" w:rsidRPr="006E20D2">
        <w:rPr>
          <w:sz w:val="22"/>
          <w:szCs w:val="22"/>
        </w:rPr>
        <w:t>ni</w:t>
      </w:r>
      <w:r w:rsidR="00B36591" w:rsidRPr="006E20D2">
        <w:rPr>
          <w:sz w:val="22"/>
          <w:szCs w:val="22"/>
        </w:rPr>
        <w:t>ni</w:t>
      </w:r>
      <w:r w:rsidR="003A4036" w:rsidRPr="006E20D2">
        <w:rPr>
          <w:sz w:val="22"/>
          <w:szCs w:val="22"/>
        </w:rPr>
        <w:t>ejszej umowy.</w:t>
      </w:r>
    </w:p>
    <w:p w14:paraId="58CF0355" w14:textId="35F0C207" w:rsidR="00752E89" w:rsidRPr="006E20D2" w:rsidRDefault="003A4036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6E20D2">
        <w:rPr>
          <w:sz w:val="22"/>
          <w:szCs w:val="22"/>
        </w:rPr>
        <w:t>Zamawiający zastrzega sobie prawo wydłużenia termi</w:t>
      </w:r>
      <w:r w:rsidR="00D847B4" w:rsidRPr="006E20D2">
        <w:rPr>
          <w:sz w:val="22"/>
          <w:szCs w:val="22"/>
        </w:rPr>
        <w:t xml:space="preserve">nu obowiązywania umowy o okres </w:t>
      </w:r>
      <w:r w:rsidR="001B0645" w:rsidRPr="006E20D2">
        <w:rPr>
          <w:sz w:val="22"/>
          <w:szCs w:val="22"/>
        </w:rPr>
        <w:t xml:space="preserve">maksymalnie </w:t>
      </w:r>
      <w:r w:rsidR="00071D2C">
        <w:rPr>
          <w:sz w:val="22"/>
          <w:szCs w:val="22"/>
          <w:lang w:val="pl-PL"/>
        </w:rPr>
        <w:t>1</w:t>
      </w:r>
      <w:r w:rsidR="00C37E64" w:rsidRPr="006E20D2">
        <w:rPr>
          <w:sz w:val="22"/>
          <w:szCs w:val="22"/>
          <w:lang w:val="pl-PL"/>
        </w:rPr>
        <w:t xml:space="preserve"> </w:t>
      </w:r>
      <w:r w:rsidR="000D50FB" w:rsidRPr="006E20D2">
        <w:rPr>
          <w:sz w:val="22"/>
          <w:szCs w:val="22"/>
        </w:rPr>
        <w:t>miesi</w:t>
      </w:r>
      <w:r w:rsidR="009A4FDC">
        <w:rPr>
          <w:sz w:val="22"/>
          <w:szCs w:val="22"/>
          <w:lang w:val="pl-PL"/>
        </w:rPr>
        <w:t>ą</w:t>
      </w:r>
      <w:r w:rsidR="000D50FB" w:rsidRPr="006E20D2">
        <w:rPr>
          <w:sz w:val="22"/>
          <w:szCs w:val="22"/>
          <w:lang w:val="pl-PL"/>
        </w:rPr>
        <w:t>c</w:t>
      </w:r>
      <w:r w:rsidR="006736A2"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w przypadku</w:t>
      </w:r>
      <w:r w:rsidR="00167F41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 xml:space="preserve"> gdy asortyment wskazany w</w:t>
      </w:r>
      <w:r w:rsidR="00D25FBB" w:rsidRPr="006E20D2">
        <w:rPr>
          <w:sz w:val="22"/>
          <w:szCs w:val="22"/>
        </w:rPr>
        <w:t xml:space="preserve"> załączniku</w:t>
      </w:r>
      <w:r w:rsidRPr="006E20D2">
        <w:rPr>
          <w:sz w:val="22"/>
          <w:szCs w:val="22"/>
        </w:rPr>
        <w:t xml:space="preserve"> </w:t>
      </w:r>
      <w:r w:rsidR="00B4732D" w:rsidRPr="006E20D2">
        <w:rPr>
          <w:sz w:val="22"/>
          <w:szCs w:val="22"/>
        </w:rPr>
        <w:t>n</w:t>
      </w:r>
      <w:r w:rsidRPr="006E20D2">
        <w:rPr>
          <w:sz w:val="22"/>
          <w:szCs w:val="22"/>
        </w:rPr>
        <w:t xml:space="preserve">r </w:t>
      </w:r>
      <w:r w:rsidR="00386EF4" w:rsidRPr="006E20D2">
        <w:rPr>
          <w:sz w:val="22"/>
          <w:szCs w:val="22"/>
          <w:lang w:val="pl-PL"/>
        </w:rPr>
        <w:t>…….</w:t>
      </w:r>
      <w:r w:rsidR="00D460BD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 xml:space="preserve"> nie zostanie w pełni wykorzystany w podstawowym okresie obowiązywania umowy.</w:t>
      </w:r>
    </w:p>
    <w:p w14:paraId="18BFC6F9" w14:textId="77777777" w:rsidR="00712017" w:rsidRPr="006E20D2" w:rsidRDefault="00712017" w:rsidP="00211BD3">
      <w:pPr>
        <w:pStyle w:val="Sowowa"/>
        <w:widowControl/>
        <w:spacing w:line="240" w:lineRule="auto"/>
        <w:jc w:val="both"/>
        <w:rPr>
          <w:sz w:val="22"/>
          <w:szCs w:val="22"/>
          <w:lang w:val="x-none"/>
        </w:rPr>
      </w:pPr>
    </w:p>
    <w:p w14:paraId="1040F1F0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3</w:t>
      </w:r>
    </w:p>
    <w:p w14:paraId="268E2F7F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Realizacja umowy</w:t>
      </w:r>
    </w:p>
    <w:p w14:paraId="37C0F487" w14:textId="64FB370B" w:rsidR="00154919" w:rsidRPr="006E20D2" w:rsidRDefault="00154919" w:rsidP="00AA78E8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pacing w:val="-12"/>
          <w:sz w:val="22"/>
          <w:szCs w:val="22"/>
        </w:rPr>
        <w:t xml:space="preserve">Wykonawca zobowiązuje się dostarczać sukcesywnie przedmiot zamówienia ustalony wg załącznika nr </w:t>
      </w:r>
      <w:r w:rsidR="00233BE7" w:rsidRPr="006E20D2">
        <w:rPr>
          <w:spacing w:val="-12"/>
          <w:sz w:val="22"/>
          <w:szCs w:val="22"/>
          <w:lang w:val="pl-PL"/>
        </w:rPr>
        <w:t>…</w:t>
      </w:r>
      <w:r w:rsidRPr="006E20D2">
        <w:rPr>
          <w:spacing w:val="-12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 xml:space="preserve">do </w:t>
      </w:r>
      <w:r w:rsidR="00AA78E8" w:rsidRPr="006E20D2">
        <w:rPr>
          <w:spacing w:val="-4"/>
          <w:sz w:val="22"/>
          <w:szCs w:val="22"/>
          <w:lang w:val="pl-PL"/>
        </w:rPr>
        <w:t xml:space="preserve">Magazynu Medycznego </w:t>
      </w:r>
      <w:r w:rsidRPr="006E20D2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Wojewódzki</w:t>
      </w:r>
      <w:r w:rsidR="00AA78E8" w:rsidRPr="006E20D2">
        <w:rPr>
          <w:spacing w:val="-4"/>
          <w:sz w:val="22"/>
          <w:szCs w:val="22"/>
          <w:lang w:val="pl-PL"/>
        </w:rPr>
        <w:t>ego</w:t>
      </w:r>
      <w:r w:rsidRPr="006E20D2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Szpital</w:t>
      </w:r>
      <w:r w:rsidR="00AA78E8" w:rsidRPr="006E20D2">
        <w:rPr>
          <w:spacing w:val="-4"/>
          <w:sz w:val="22"/>
          <w:szCs w:val="22"/>
          <w:lang w:val="pl-PL"/>
        </w:rPr>
        <w:t>a</w:t>
      </w:r>
      <w:r w:rsidRPr="006E20D2">
        <w:rPr>
          <w:spacing w:val="-4"/>
          <w:sz w:val="22"/>
          <w:szCs w:val="22"/>
        </w:rPr>
        <w:t xml:space="preserve"> Zespolon</w:t>
      </w:r>
      <w:r w:rsidR="00AA78E8" w:rsidRPr="006E20D2">
        <w:rPr>
          <w:spacing w:val="-4"/>
          <w:sz w:val="22"/>
          <w:szCs w:val="22"/>
          <w:lang w:val="pl-PL"/>
        </w:rPr>
        <w:t>ego</w:t>
      </w:r>
      <w:r w:rsidRPr="006E20D2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w Kielcach</w:t>
      </w:r>
      <w:r w:rsidR="00233BE7" w:rsidRPr="006E20D2">
        <w:rPr>
          <w:spacing w:val="-4"/>
          <w:sz w:val="22"/>
          <w:szCs w:val="22"/>
          <w:lang w:val="pl-PL"/>
        </w:rPr>
        <w:t xml:space="preserve"> przy ul. Grunwaldzkiej 45</w:t>
      </w:r>
      <w:r w:rsidRPr="006E20D2">
        <w:rPr>
          <w:spacing w:val="-4"/>
          <w:sz w:val="22"/>
          <w:szCs w:val="22"/>
        </w:rPr>
        <w:t>, na zasadach określonych w § 4.</w:t>
      </w:r>
    </w:p>
    <w:p w14:paraId="0071AD46" w14:textId="2265A572" w:rsidR="00687FDF" w:rsidRPr="006E20D2" w:rsidRDefault="00687FDF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pacing w:val="-4"/>
          <w:sz w:val="22"/>
          <w:szCs w:val="22"/>
        </w:rPr>
      </w:pPr>
      <w:r w:rsidRPr="006E20D2">
        <w:rPr>
          <w:spacing w:val="-4"/>
          <w:sz w:val="22"/>
          <w:szCs w:val="22"/>
        </w:rPr>
        <w:t>Wykonawca oświadcza</w:t>
      </w:r>
      <w:r w:rsidR="006E20D2" w:rsidRPr="006E20D2">
        <w:rPr>
          <w:spacing w:val="-4"/>
          <w:sz w:val="22"/>
          <w:szCs w:val="22"/>
        </w:rPr>
        <w:t>,</w:t>
      </w:r>
      <w:r w:rsidRPr="006E20D2">
        <w:rPr>
          <w:spacing w:val="-4"/>
          <w:sz w:val="22"/>
          <w:szCs w:val="22"/>
        </w:rPr>
        <w:t xml:space="preserve"> iż </w:t>
      </w:r>
      <w:r w:rsidR="002821DC">
        <w:rPr>
          <w:spacing w:val="-4"/>
          <w:sz w:val="22"/>
          <w:szCs w:val="22"/>
        </w:rPr>
        <w:t>asortyment</w:t>
      </w:r>
      <w:r w:rsidR="004C5094" w:rsidRPr="006E20D2">
        <w:rPr>
          <w:spacing w:val="-4"/>
          <w:sz w:val="22"/>
          <w:szCs w:val="22"/>
        </w:rPr>
        <w:t xml:space="preserve"> </w:t>
      </w:r>
      <w:r w:rsidR="003B0851" w:rsidRPr="006E20D2">
        <w:rPr>
          <w:spacing w:val="-4"/>
          <w:sz w:val="22"/>
          <w:szCs w:val="22"/>
        </w:rPr>
        <w:t>będ</w:t>
      </w:r>
      <w:r w:rsidR="002821DC">
        <w:rPr>
          <w:spacing w:val="-4"/>
          <w:sz w:val="22"/>
          <w:szCs w:val="22"/>
        </w:rPr>
        <w:t>zie</w:t>
      </w:r>
      <w:r w:rsidRPr="006E20D2">
        <w:rPr>
          <w:spacing w:val="-4"/>
          <w:sz w:val="22"/>
          <w:szCs w:val="22"/>
        </w:rPr>
        <w:t xml:space="preserve"> miał co najmniej </w:t>
      </w:r>
      <w:r w:rsidR="00AA78E8" w:rsidRPr="006E20D2">
        <w:rPr>
          <w:spacing w:val="-4"/>
          <w:sz w:val="22"/>
          <w:szCs w:val="22"/>
          <w:lang w:val="pl-PL"/>
        </w:rPr>
        <w:t>12</w:t>
      </w:r>
      <w:r w:rsidRPr="006E20D2">
        <w:rPr>
          <w:spacing w:val="-4"/>
          <w:sz w:val="22"/>
          <w:szCs w:val="22"/>
        </w:rPr>
        <w:t xml:space="preserve"> miesięczny okres przydatności do użycia jak również że dostawy będą realizowane w sposób zapewniający trwałość cech właściwych dla danego towaru (odpowiednie opakowanie, transport w temperaturze zgodnie z zaleceniami producenta), pod rygorem wymiany asortymentu na koszt i ryzyko dostawcy na towar pełnowartościowy w rozumieniu niniejszego ustępu.</w:t>
      </w:r>
    </w:p>
    <w:p w14:paraId="7DAD3D90" w14:textId="79FB188B" w:rsidR="002821DC" w:rsidRPr="002821DC" w:rsidRDefault="002821DC" w:rsidP="002821DC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bCs/>
          <w:iCs/>
          <w:sz w:val="22"/>
          <w:szCs w:val="22"/>
        </w:rPr>
      </w:pPr>
      <w:r w:rsidRPr="002821DC">
        <w:rPr>
          <w:bCs/>
          <w:iCs/>
          <w:sz w:val="22"/>
          <w:szCs w:val="22"/>
        </w:rPr>
        <w:t xml:space="preserve">Wykonawca oświadcza że zaoferowany przez niego asortyment, będący przedmiotem umowy, posiada </w:t>
      </w:r>
      <w:r w:rsidRPr="002821DC">
        <w:rPr>
          <w:bCs/>
          <w:iCs/>
          <w:sz w:val="22"/>
          <w:szCs w:val="22"/>
        </w:rPr>
        <w:lastRenderedPageBreak/>
        <w:t xml:space="preserve">niezbędne dokumenty dopuszczające do obrotu i użytkowania jako wyrobu medycznego na terenie Rzeczypospolitej Polskiej, w myśl przepisów ustawy z dnia 7 kwietnia 2022 r. o wyrobach medycznych (Dz.U. z 2022 r., poz. 974). </w:t>
      </w:r>
      <w:r>
        <w:rPr>
          <w:rStyle w:val="Odwoanieprzypisudolnego"/>
          <w:bCs/>
          <w:iCs/>
          <w:sz w:val="22"/>
          <w:szCs w:val="22"/>
        </w:rPr>
        <w:footnoteReference w:id="1"/>
      </w:r>
    </w:p>
    <w:p w14:paraId="7A1FC1A2" w14:textId="4D5F0273" w:rsidR="002821DC" w:rsidRPr="002821DC" w:rsidRDefault="002821DC" w:rsidP="002821DC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bCs/>
          <w:iCs/>
          <w:sz w:val="22"/>
          <w:szCs w:val="22"/>
        </w:rPr>
      </w:pPr>
      <w:r w:rsidRPr="002821DC">
        <w:rPr>
          <w:bCs/>
          <w:iCs/>
          <w:sz w:val="22"/>
          <w:szCs w:val="22"/>
        </w:rPr>
        <w:t xml:space="preserve">Wykonawca zobowiązany jest do przedłożenia deklaracji zgodności i/lub certyfikatów zgodności wystawionych przez jednostkę notyfikowaną zgodnie z klasą wyrobu medycznego  o których mowa w ustawie o wyrobach medycznych  (Dz.U. z 2022 r., poz. 974) na żądanie Zamawiającego w terminie 5 dni roboczych. </w:t>
      </w:r>
      <w:r>
        <w:rPr>
          <w:rStyle w:val="Odwoanieprzypisudolnego"/>
          <w:bCs/>
          <w:iCs/>
          <w:sz w:val="22"/>
          <w:szCs w:val="22"/>
        </w:rPr>
        <w:footnoteReference w:id="2"/>
      </w:r>
    </w:p>
    <w:p w14:paraId="2BE7E417" w14:textId="134745A5" w:rsidR="00E12F36" w:rsidRPr="006E20D2" w:rsidRDefault="00E12F36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 xml:space="preserve">Zamawiający ma prawo odmowy odbioru towaru niezgodnego z umową lub </w:t>
      </w:r>
      <w:r w:rsidRPr="006E20D2">
        <w:rPr>
          <w:bCs/>
          <w:iCs/>
          <w:sz w:val="22"/>
          <w:szCs w:val="22"/>
        </w:rPr>
        <w:t>który ma wady zmniejszające jego wartość lub użyteczność w szczególności w przypadku o którym mowa w ust</w:t>
      </w:r>
      <w:r w:rsidR="00FE0A5A" w:rsidRPr="006E20D2">
        <w:rPr>
          <w:bCs/>
          <w:iCs/>
          <w:sz w:val="22"/>
          <w:szCs w:val="22"/>
          <w:lang w:val="pl-PL"/>
        </w:rPr>
        <w:t>.</w:t>
      </w:r>
      <w:r w:rsidRPr="006E20D2">
        <w:rPr>
          <w:bCs/>
          <w:iCs/>
          <w:sz w:val="22"/>
          <w:szCs w:val="22"/>
        </w:rPr>
        <w:t xml:space="preserve"> </w:t>
      </w:r>
      <w:r w:rsidR="00166030" w:rsidRPr="006E20D2">
        <w:rPr>
          <w:bCs/>
          <w:iCs/>
          <w:sz w:val="22"/>
          <w:szCs w:val="22"/>
          <w:lang w:val="pl-PL"/>
        </w:rPr>
        <w:t>2</w:t>
      </w:r>
      <w:r w:rsidRPr="006E20D2">
        <w:rPr>
          <w:bCs/>
          <w:iCs/>
          <w:sz w:val="22"/>
          <w:szCs w:val="22"/>
        </w:rPr>
        <w:t xml:space="preserve"> oraz towaru którego opakowanie jest naruszone lub nie zawiera informacji o terminie ważności. Postanowienia </w:t>
      </w:r>
      <w:r w:rsidRPr="006E20D2">
        <w:rPr>
          <w:bCs/>
          <w:sz w:val="22"/>
          <w:szCs w:val="22"/>
        </w:rPr>
        <w:t>§</w:t>
      </w:r>
      <w:r w:rsidR="00166030" w:rsidRPr="006E20D2">
        <w:rPr>
          <w:bCs/>
          <w:sz w:val="22"/>
          <w:szCs w:val="22"/>
          <w:lang w:val="pl-PL"/>
        </w:rPr>
        <w:t xml:space="preserve"> </w:t>
      </w:r>
      <w:r w:rsidR="006E21C6">
        <w:rPr>
          <w:bCs/>
          <w:sz w:val="22"/>
          <w:szCs w:val="22"/>
          <w:lang w:val="pl-PL"/>
        </w:rPr>
        <w:t>8</w:t>
      </w:r>
      <w:r w:rsidR="00166030" w:rsidRPr="006E20D2">
        <w:rPr>
          <w:bCs/>
          <w:sz w:val="22"/>
          <w:szCs w:val="22"/>
          <w:lang w:val="pl-PL"/>
        </w:rPr>
        <w:t xml:space="preserve"> </w:t>
      </w:r>
      <w:r w:rsidRPr="006E20D2">
        <w:rPr>
          <w:bCs/>
          <w:iCs/>
          <w:sz w:val="22"/>
          <w:szCs w:val="22"/>
        </w:rPr>
        <w:t xml:space="preserve"> ust</w:t>
      </w:r>
      <w:r w:rsidR="00054FC9" w:rsidRPr="006E20D2">
        <w:rPr>
          <w:bCs/>
          <w:iCs/>
          <w:sz w:val="22"/>
          <w:szCs w:val="22"/>
          <w:lang w:val="pl-PL"/>
        </w:rPr>
        <w:t>.</w:t>
      </w:r>
      <w:r w:rsidRPr="006E20D2">
        <w:rPr>
          <w:bCs/>
          <w:iCs/>
          <w:sz w:val="22"/>
          <w:szCs w:val="22"/>
        </w:rPr>
        <w:t xml:space="preserve"> 3 stosuje się odpowiednio.</w:t>
      </w:r>
    </w:p>
    <w:p w14:paraId="5541BDFA" w14:textId="754D6725" w:rsidR="00B662AC" w:rsidRPr="006E20D2" w:rsidRDefault="00B662AC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>Wykonawca zobowiązuje się monitorować dostępność, stanowiących przedmiot, zapewniając Zamawiającemu dostawy produktów w ilościach wynikających z bieżącego zapotrzebowania Zamawiającego. W przypadku wycofania produktu lub danej partii z obrotu na ternie RP Wykonawca zobowiązany jest niezwłocznie poinformować Zamawiającego o zaistniałym zdarzeniu.</w:t>
      </w:r>
    </w:p>
    <w:p w14:paraId="7A260332" w14:textId="77777777" w:rsidR="007208DD" w:rsidRPr="006E20D2" w:rsidRDefault="007208DD" w:rsidP="004C5094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 xml:space="preserve">Zamawiający zastrzega sobie prawo niepełnej realizacji umowy w zakresie ilości asortymentu określonego w załączniku nr </w:t>
      </w:r>
      <w:r w:rsidR="00E65B12" w:rsidRPr="006E20D2">
        <w:rPr>
          <w:sz w:val="22"/>
          <w:szCs w:val="22"/>
        </w:rPr>
        <w:t>…</w:t>
      </w:r>
      <w:r w:rsidRPr="006E20D2">
        <w:rPr>
          <w:sz w:val="22"/>
          <w:szCs w:val="22"/>
        </w:rPr>
        <w:t xml:space="preserve"> w zależności od bieżących potrzeb. Łączna wartość ograniczenia nie przekroczy 30% wartości umowy określonej w § 6</w:t>
      </w:r>
      <w:r w:rsidR="001A3912" w:rsidRPr="006E20D2">
        <w:rPr>
          <w:sz w:val="22"/>
          <w:szCs w:val="22"/>
        </w:rPr>
        <w:t xml:space="preserve"> </w:t>
      </w:r>
      <w:r w:rsidR="0041597A" w:rsidRPr="006E20D2">
        <w:rPr>
          <w:sz w:val="22"/>
          <w:szCs w:val="22"/>
        </w:rPr>
        <w:t>ust</w:t>
      </w:r>
      <w:r w:rsidR="001A3912" w:rsidRPr="006E20D2">
        <w:rPr>
          <w:sz w:val="22"/>
          <w:szCs w:val="22"/>
        </w:rPr>
        <w:t>. 1.</w:t>
      </w:r>
    </w:p>
    <w:p w14:paraId="1F5581E3" w14:textId="77777777" w:rsidR="006462E2" w:rsidRPr="006E20D2" w:rsidRDefault="006462E2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>Strony postanawiają, iż osobami odpowiedzialnymi za kontakty w zakresie realizacji umowy będą:</w:t>
      </w:r>
    </w:p>
    <w:p w14:paraId="2E64AA85" w14:textId="2402AC70" w:rsidR="006462E2" w:rsidRPr="006E20D2" w:rsidRDefault="006462E2" w:rsidP="001F1CAB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6E20D2">
        <w:rPr>
          <w:spacing w:val="-6"/>
          <w:sz w:val="22"/>
          <w:szCs w:val="22"/>
        </w:rPr>
        <w:t>ze strony Zamawiającego:</w:t>
      </w:r>
      <w:r w:rsidR="00660F41" w:rsidRPr="006E20D2">
        <w:rPr>
          <w:spacing w:val="-6"/>
          <w:sz w:val="22"/>
          <w:szCs w:val="22"/>
        </w:rPr>
        <w:t xml:space="preserve"> </w:t>
      </w:r>
      <w:r w:rsidR="00994EBE" w:rsidRPr="006E20D2">
        <w:rPr>
          <w:spacing w:val="-6"/>
          <w:sz w:val="22"/>
          <w:szCs w:val="22"/>
        </w:rPr>
        <w:t>……………………….…</w:t>
      </w:r>
      <w:r w:rsidR="00296713" w:rsidRPr="006E20D2">
        <w:rPr>
          <w:sz w:val="22"/>
          <w:szCs w:val="22"/>
        </w:rPr>
        <w:t>,</w:t>
      </w:r>
      <w:r w:rsidR="00660F41" w:rsidRPr="006E20D2">
        <w:rPr>
          <w:sz w:val="22"/>
          <w:szCs w:val="22"/>
        </w:rPr>
        <w:t xml:space="preserve"> e</w:t>
      </w:r>
      <w:r w:rsidR="00296713" w:rsidRPr="006E20D2">
        <w:rPr>
          <w:sz w:val="22"/>
          <w:szCs w:val="22"/>
        </w:rPr>
        <w:t>-</w:t>
      </w:r>
      <w:r w:rsidR="00660F41" w:rsidRPr="006E20D2">
        <w:rPr>
          <w:sz w:val="22"/>
          <w:szCs w:val="22"/>
        </w:rPr>
        <w:t xml:space="preserve">mail: </w:t>
      </w:r>
      <w:hyperlink r:id="rId8" w:history="1">
        <w:r w:rsidR="00994EBE" w:rsidRPr="006E20D2">
          <w:rPr>
            <w:rStyle w:val="Hipercze"/>
            <w:sz w:val="22"/>
            <w:szCs w:val="22"/>
          </w:rPr>
          <w:t>……………………….</w:t>
        </w:r>
      </w:hyperlink>
      <w:r w:rsidR="00661456" w:rsidRPr="006E20D2">
        <w:rPr>
          <w:sz w:val="22"/>
          <w:szCs w:val="22"/>
        </w:rPr>
        <w:t xml:space="preserve"> </w:t>
      </w:r>
    </w:p>
    <w:p w14:paraId="16FDA6B5" w14:textId="0B118F76" w:rsidR="00EC7141" w:rsidRPr="006E20D2" w:rsidRDefault="006462E2" w:rsidP="00894FD6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6E20D2">
        <w:rPr>
          <w:sz w:val="22"/>
          <w:szCs w:val="22"/>
        </w:rPr>
        <w:t>ze strony Wykonawcy</w:t>
      </w:r>
      <w:r w:rsidR="00296713" w:rsidRPr="006E20D2">
        <w:rPr>
          <w:sz w:val="22"/>
          <w:szCs w:val="22"/>
        </w:rPr>
        <w:t>:</w:t>
      </w:r>
      <w:r w:rsidRPr="006E20D2">
        <w:rPr>
          <w:sz w:val="22"/>
          <w:szCs w:val="22"/>
        </w:rPr>
        <w:t xml:space="preserve"> …………</w:t>
      </w:r>
      <w:r w:rsidR="007526B1" w:rsidRPr="006E20D2">
        <w:rPr>
          <w:sz w:val="22"/>
          <w:szCs w:val="22"/>
        </w:rPr>
        <w:t>……….</w:t>
      </w:r>
      <w:r w:rsidR="004D3EB7" w:rsidRPr="006E20D2">
        <w:rPr>
          <w:sz w:val="22"/>
          <w:szCs w:val="22"/>
        </w:rPr>
        <w:t>.</w:t>
      </w:r>
      <w:r w:rsidRPr="006E20D2">
        <w:rPr>
          <w:sz w:val="22"/>
          <w:szCs w:val="22"/>
        </w:rPr>
        <w:t>…., tel. ………</w:t>
      </w:r>
      <w:r w:rsidR="007526B1" w:rsidRPr="006E20D2">
        <w:rPr>
          <w:sz w:val="22"/>
          <w:szCs w:val="22"/>
        </w:rPr>
        <w:t>…….</w:t>
      </w:r>
      <w:r w:rsidRPr="006E20D2">
        <w:rPr>
          <w:sz w:val="22"/>
          <w:szCs w:val="22"/>
        </w:rPr>
        <w:t>…</w:t>
      </w:r>
      <w:r w:rsidR="00CF2A6D" w:rsidRPr="006E20D2">
        <w:rPr>
          <w:sz w:val="22"/>
          <w:szCs w:val="22"/>
        </w:rPr>
        <w:t>…</w:t>
      </w:r>
      <w:r w:rsidR="00E65B12" w:rsidRPr="006E20D2">
        <w:rPr>
          <w:sz w:val="22"/>
          <w:szCs w:val="22"/>
        </w:rPr>
        <w:t>.</w:t>
      </w:r>
      <w:r w:rsidRPr="006E20D2">
        <w:rPr>
          <w:sz w:val="22"/>
          <w:szCs w:val="22"/>
        </w:rPr>
        <w:t>…</w:t>
      </w:r>
      <w:r w:rsidR="00296713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>e</w:t>
      </w:r>
      <w:r w:rsidR="00296713" w:rsidRPr="006E20D2">
        <w:rPr>
          <w:sz w:val="22"/>
          <w:szCs w:val="22"/>
        </w:rPr>
        <w:t>-</w:t>
      </w:r>
      <w:r w:rsidRPr="006E20D2">
        <w:rPr>
          <w:sz w:val="22"/>
          <w:szCs w:val="22"/>
        </w:rPr>
        <w:t>mail………</w:t>
      </w:r>
      <w:r w:rsidR="007526B1" w:rsidRPr="006E20D2">
        <w:rPr>
          <w:sz w:val="22"/>
          <w:szCs w:val="22"/>
        </w:rPr>
        <w:t>………….</w:t>
      </w:r>
    </w:p>
    <w:p w14:paraId="4E935395" w14:textId="77777777" w:rsidR="007526B1" w:rsidRPr="006E20D2" w:rsidRDefault="007526B1" w:rsidP="007526B1">
      <w:pPr>
        <w:ind w:left="720"/>
        <w:jc w:val="both"/>
        <w:rPr>
          <w:snapToGrid w:val="0"/>
          <w:sz w:val="22"/>
          <w:szCs w:val="22"/>
        </w:rPr>
      </w:pPr>
    </w:p>
    <w:p w14:paraId="1BF128B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4</w:t>
      </w:r>
    </w:p>
    <w:p w14:paraId="0DB4192D" w14:textId="77777777" w:rsidR="00372B6F" w:rsidRPr="006E20D2" w:rsidRDefault="00372B6F" w:rsidP="00211BD3">
      <w:pPr>
        <w:jc w:val="center"/>
        <w:rPr>
          <w:b/>
          <w:spacing w:val="-2"/>
          <w:sz w:val="22"/>
          <w:szCs w:val="22"/>
        </w:rPr>
      </w:pPr>
      <w:r w:rsidRPr="006E20D2">
        <w:rPr>
          <w:b/>
          <w:sz w:val="22"/>
          <w:szCs w:val="22"/>
        </w:rPr>
        <w:t>Dostawa</w:t>
      </w:r>
    </w:p>
    <w:p w14:paraId="51369043" w14:textId="77777777" w:rsidR="00154919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Dostawa realizowana będzie na podstawie pisemnego wezwania przez Zamawiającego, w którym określi on asortyment i ilość danej dostawy. Wezwanie zostanie przesłane faksem pod nr ……….…. lub </w:t>
      </w:r>
      <w:r w:rsidR="00233BE7" w:rsidRPr="006E20D2">
        <w:rPr>
          <w:sz w:val="22"/>
          <w:szCs w:val="22"/>
        </w:rPr>
        <w:br/>
      </w:r>
      <w:r w:rsidR="00233BE7" w:rsidRPr="006E20D2">
        <w:rPr>
          <w:sz w:val="22"/>
          <w:szCs w:val="22"/>
          <w:lang w:val="pl-PL"/>
        </w:rPr>
        <w:t>e-</w:t>
      </w:r>
      <w:r w:rsidRPr="006E20D2">
        <w:rPr>
          <w:sz w:val="22"/>
          <w:szCs w:val="22"/>
        </w:rPr>
        <w:t xml:space="preserve">mailem </w:t>
      </w:r>
      <w:r w:rsidR="00233BE7" w:rsidRPr="006E20D2">
        <w:rPr>
          <w:sz w:val="22"/>
          <w:szCs w:val="22"/>
          <w:lang w:val="pl-PL"/>
        </w:rPr>
        <w:t xml:space="preserve">na </w:t>
      </w:r>
      <w:r w:rsidRPr="006E20D2">
        <w:rPr>
          <w:sz w:val="22"/>
          <w:szCs w:val="22"/>
        </w:rPr>
        <w:t>adres  ……………</w:t>
      </w:r>
      <w:r w:rsidR="00233BE7" w:rsidRPr="006E20D2">
        <w:rPr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za zwrotnym poświadczeniem odebrania faksu/e-maila przez Wykonawcę.</w:t>
      </w:r>
    </w:p>
    <w:p w14:paraId="35494E08" w14:textId="77777777" w:rsidR="00154919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pacing w:val="-2"/>
          <w:sz w:val="22"/>
          <w:szCs w:val="22"/>
        </w:rPr>
        <w:t xml:space="preserve">Strony ustalają, że dostawa nastąpi w </w:t>
      </w:r>
      <w:r w:rsidRPr="006E20D2">
        <w:rPr>
          <w:sz w:val="22"/>
          <w:szCs w:val="22"/>
        </w:rPr>
        <w:t xml:space="preserve">terminie </w:t>
      </w:r>
      <w:r w:rsidRPr="006E20D2">
        <w:rPr>
          <w:b/>
          <w:bCs/>
          <w:sz w:val="22"/>
          <w:szCs w:val="22"/>
        </w:rPr>
        <w:t>…….</w:t>
      </w:r>
      <w:r w:rsidR="00233BE7" w:rsidRPr="006E20D2">
        <w:rPr>
          <w:b/>
          <w:bCs/>
          <w:sz w:val="22"/>
          <w:szCs w:val="22"/>
          <w:lang w:val="pl-PL"/>
        </w:rPr>
        <w:t xml:space="preserve"> </w:t>
      </w:r>
      <w:r w:rsidRPr="006E20D2">
        <w:rPr>
          <w:b/>
          <w:bCs/>
          <w:sz w:val="22"/>
          <w:szCs w:val="22"/>
        </w:rPr>
        <w:t>dni</w:t>
      </w:r>
      <w:r w:rsidRPr="006E20D2">
        <w:rPr>
          <w:sz w:val="22"/>
          <w:szCs w:val="22"/>
        </w:rPr>
        <w:t xml:space="preserve"> roboczych</w:t>
      </w:r>
      <w:r w:rsidRPr="006E20D2">
        <w:rPr>
          <w:spacing w:val="-2"/>
          <w:sz w:val="22"/>
          <w:szCs w:val="22"/>
        </w:rPr>
        <w:t>, licząc od dnia wezwania, o którym mowa w ust. 1</w:t>
      </w:r>
      <w:r w:rsidRPr="006E20D2">
        <w:rPr>
          <w:sz w:val="22"/>
          <w:szCs w:val="22"/>
        </w:rPr>
        <w:t>. Dostawy realizowane będą wyłącznie w dni robocze, od poniedziałku do piątku (w godz. od 8</w:t>
      </w:r>
      <w:r w:rsidRPr="006E20D2">
        <w:rPr>
          <w:sz w:val="22"/>
          <w:szCs w:val="22"/>
          <w:u w:val="single"/>
          <w:vertAlign w:val="superscript"/>
        </w:rPr>
        <w:t>00</w:t>
      </w:r>
      <w:r w:rsidRPr="006E20D2">
        <w:rPr>
          <w:sz w:val="22"/>
          <w:szCs w:val="22"/>
        </w:rPr>
        <w:t xml:space="preserve"> do 14</w:t>
      </w:r>
      <w:r w:rsidRPr="006E20D2">
        <w:rPr>
          <w:sz w:val="22"/>
          <w:szCs w:val="22"/>
          <w:u w:val="single"/>
          <w:vertAlign w:val="superscript"/>
        </w:rPr>
        <w:t>00)</w:t>
      </w:r>
      <w:r w:rsidRPr="006E20D2">
        <w:rPr>
          <w:sz w:val="22"/>
          <w:szCs w:val="22"/>
        </w:rPr>
        <w:t>, za wyjątkiem dni ustawowo wolnych od pracy w rozumieniu ustawy z dn. 18 stycznia 1951 r. o dniach wolnych od pracy (Dz.U. z 20</w:t>
      </w:r>
      <w:r w:rsidR="00004661" w:rsidRPr="006E20D2">
        <w:rPr>
          <w:sz w:val="22"/>
          <w:szCs w:val="22"/>
          <w:lang w:val="pl-PL"/>
        </w:rPr>
        <w:t>20</w:t>
      </w:r>
      <w:r w:rsidRPr="006E20D2">
        <w:rPr>
          <w:sz w:val="22"/>
          <w:szCs w:val="22"/>
        </w:rPr>
        <w:t xml:space="preserve">, poz. </w:t>
      </w:r>
      <w:r w:rsidR="00004661" w:rsidRPr="006E20D2">
        <w:rPr>
          <w:sz w:val="22"/>
          <w:szCs w:val="22"/>
          <w:lang w:val="pl-PL"/>
        </w:rPr>
        <w:t>1920</w:t>
      </w:r>
      <w:r w:rsidRPr="006E20D2">
        <w:rPr>
          <w:sz w:val="22"/>
          <w:szCs w:val="22"/>
        </w:rPr>
        <w:t>)</w:t>
      </w:r>
      <w:r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przez w/w okres bieg terminu dostawy ulega zwieszeniu</w:t>
      </w:r>
      <w:r w:rsidRPr="006E20D2">
        <w:rPr>
          <w:sz w:val="22"/>
          <w:szCs w:val="22"/>
          <w:lang w:val="pl-PL"/>
        </w:rPr>
        <w:t>.</w:t>
      </w:r>
    </w:p>
    <w:p w14:paraId="58434DC4" w14:textId="77777777" w:rsidR="00687FDF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Za datę wykonania dostawy uważa się dzień wydania towaru w miejscu wskazanym przez Zamawiającego w oparciu o pisemne potwierdzenie na </w:t>
      </w:r>
      <w:r w:rsidRPr="006E20D2">
        <w:rPr>
          <w:sz w:val="22"/>
          <w:szCs w:val="22"/>
          <w:lang w:val="pl-PL"/>
        </w:rPr>
        <w:t>liście przewozowym/</w:t>
      </w:r>
      <w:r w:rsidRPr="006E20D2">
        <w:rPr>
          <w:sz w:val="22"/>
          <w:szCs w:val="22"/>
        </w:rPr>
        <w:t>dowodzie WZ</w:t>
      </w:r>
      <w:r w:rsidR="00233BE7" w:rsidRPr="006E20D2">
        <w:rPr>
          <w:sz w:val="22"/>
          <w:szCs w:val="22"/>
          <w:lang w:val="pl-PL"/>
        </w:rPr>
        <w:t xml:space="preserve"> lub fakturze VAT.</w:t>
      </w:r>
    </w:p>
    <w:p w14:paraId="7CD60C2C" w14:textId="77777777" w:rsidR="00326BE6" w:rsidRPr="006E20D2" w:rsidRDefault="00326BE6" w:rsidP="00326BE6">
      <w:pPr>
        <w:pStyle w:val="Tekstpodstawowy"/>
        <w:widowControl/>
        <w:ind w:left="360"/>
        <w:rPr>
          <w:sz w:val="22"/>
          <w:szCs w:val="22"/>
        </w:rPr>
      </w:pPr>
    </w:p>
    <w:p w14:paraId="2D214674" w14:textId="77777777" w:rsidR="006D2332" w:rsidRPr="006E20D2" w:rsidRDefault="006D233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</w:t>
      </w:r>
      <w:r w:rsidR="003E35DC" w:rsidRPr="006E20D2">
        <w:rPr>
          <w:b/>
          <w:sz w:val="22"/>
          <w:szCs w:val="22"/>
        </w:rPr>
        <w:t xml:space="preserve"> </w:t>
      </w:r>
      <w:r w:rsidRPr="006E20D2">
        <w:rPr>
          <w:b/>
          <w:sz w:val="22"/>
          <w:szCs w:val="22"/>
        </w:rPr>
        <w:t>5</w:t>
      </w:r>
    </w:p>
    <w:p w14:paraId="7098A88E" w14:textId="77777777" w:rsidR="006D2332" w:rsidRPr="006E20D2" w:rsidRDefault="006D233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Podwykonawcy</w:t>
      </w:r>
    </w:p>
    <w:p w14:paraId="2B873650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 powierza podwykonawcom wykonanie następującej części przedmiotu umowy tj.:</w:t>
      </w:r>
    </w:p>
    <w:p w14:paraId="7D3B7619" w14:textId="77777777" w:rsidR="00D94093" w:rsidRPr="006E20D2" w:rsidRDefault="003471F0" w:rsidP="001F1CAB">
      <w:pPr>
        <w:numPr>
          <w:ilvl w:val="1"/>
          <w:numId w:val="8"/>
        </w:numPr>
        <w:tabs>
          <w:tab w:val="clear" w:pos="1080"/>
          <w:tab w:val="num" w:pos="709"/>
        </w:tabs>
        <w:ind w:left="709" w:hanging="283"/>
        <w:rPr>
          <w:i/>
          <w:sz w:val="22"/>
          <w:szCs w:val="22"/>
        </w:rPr>
      </w:pPr>
      <w:r w:rsidRPr="006E20D2">
        <w:rPr>
          <w:i/>
          <w:sz w:val="22"/>
          <w:szCs w:val="22"/>
        </w:rPr>
        <w:t>(należy wstawić nazwę (firma) adres (siedziba) podwykonawcy oraz zakres robót realizowany przez podwykonawcę……………………………………………………...</w:t>
      </w:r>
    </w:p>
    <w:p w14:paraId="6D2E9185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 ponosi pełną odpowiedzialność za realizację części przedmiotu umowy, którą wykonuje przy pomocy podwykonawcy.</w:t>
      </w:r>
    </w:p>
    <w:p w14:paraId="2E917FA6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Wykonawca, na żądanie Zamawiającego, zobowiązany jest do zmiany podwykonawcy, jeżeli ten wykonuje usługę w sposób wadliwy, niestaranny, niezgodny z umową lub właściwymi przepisami.</w:t>
      </w:r>
    </w:p>
    <w:p w14:paraId="4104C314" w14:textId="77777777" w:rsidR="001A6109" w:rsidRPr="006E20D2" w:rsidRDefault="001A6109" w:rsidP="00C76893">
      <w:pPr>
        <w:rPr>
          <w:b/>
          <w:sz w:val="22"/>
          <w:szCs w:val="22"/>
        </w:rPr>
      </w:pPr>
    </w:p>
    <w:p w14:paraId="48E4D9D8" w14:textId="7E69EF0D" w:rsidR="00752E89" w:rsidRPr="006E20D2" w:rsidRDefault="00CF5CE4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6</w:t>
      </w:r>
    </w:p>
    <w:p w14:paraId="0E860BA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Wynagrodzenie</w:t>
      </w:r>
    </w:p>
    <w:p w14:paraId="477A2437" w14:textId="77777777" w:rsidR="008E7D32" w:rsidRPr="006E20D2" w:rsidRDefault="008E7D32" w:rsidP="001F1CAB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Z tytułu realizacji przedmiotu umowy Wykonawca otrzyma wynagrodzenie w kwocie </w:t>
      </w:r>
      <w:r w:rsidRPr="006E20D2">
        <w:rPr>
          <w:b/>
          <w:bCs/>
          <w:sz w:val="22"/>
          <w:szCs w:val="22"/>
        </w:rPr>
        <w:t>brutto</w:t>
      </w:r>
      <w:r w:rsidRPr="006E20D2">
        <w:rPr>
          <w:sz w:val="22"/>
          <w:szCs w:val="22"/>
        </w:rPr>
        <w:t xml:space="preserve"> ..............</w:t>
      </w:r>
      <w:r w:rsidR="002708C0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>zł (słownie: ……………………………..), obliczone na podstawie cen jednostkowych asorty</w:t>
      </w:r>
      <w:r w:rsidR="00B4732D" w:rsidRPr="006E20D2">
        <w:rPr>
          <w:sz w:val="22"/>
          <w:szCs w:val="22"/>
        </w:rPr>
        <w:t xml:space="preserve">mentu zawartego w załączniku nr </w:t>
      </w:r>
      <w:r w:rsidR="00004661" w:rsidRPr="006E20D2">
        <w:rPr>
          <w:sz w:val="22"/>
          <w:szCs w:val="22"/>
          <w:lang w:val="pl-PL"/>
        </w:rPr>
        <w:t>…</w:t>
      </w:r>
      <w:r w:rsidR="00DD0019" w:rsidRPr="006E20D2">
        <w:rPr>
          <w:i/>
          <w:sz w:val="22"/>
          <w:szCs w:val="22"/>
        </w:rPr>
        <w:t xml:space="preserve"> </w:t>
      </w:r>
      <w:r w:rsidR="00DD0019" w:rsidRPr="006E20D2">
        <w:rPr>
          <w:sz w:val="22"/>
          <w:szCs w:val="22"/>
        </w:rPr>
        <w:t>do niniejszej umowy</w:t>
      </w:r>
      <w:r w:rsidRPr="006E20D2">
        <w:rPr>
          <w:sz w:val="22"/>
          <w:szCs w:val="22"/>
        </w:rPr>
        <w:t>.</w:t>
      </w:r>
    </w:p>
    <w:p w14:paraId="33CC394F" w14:textId="77777777" w:rsidR="00D21744" w:rsidRPr="006E20D2" w:rsidRDefault="00D21744" w:rsidP="001F1CAB">
      <w:pPr>
        <w:numPr>
          <w:ilvl w:val="0"/>
          <w:numId w:val="4"/>
        </w:numPr>
        <w:tabs>
          <w:tab w:val="left" w:pos="566"/>
          <w:tab w:val="right" w:pos="8953"/>
        </w:tabs>
        <w:jc w:val="both"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>Wynagrodzenie</w:t>
      </w:r>
      <w:r w:rsidR="00783DD9" w:rsidRPr="006E20D2">
        <w:rPr>
          <w:spacing w:val="-4"/>
          <w:sz w:val="22"/>
          <w:szCs w:val="22"/>
        </w:rPr>
        <w:t>,</w:t>
      </w:r>
      <w:r w:rsidRPr="006E20D2">
        <w:rPr>
          <w:spacing w:val="-4"/>
          <w:sz w:val="22"/>
          <w:szCs w:val="22"/>
        </w:rPr>
        <w:t xml:space="preserve"> o którym mowa w ust. 1 niniejszego </w:t>
      </w:r>
      <w:r w:rsidRPr="006E20D2">
        <w:rPr>
          <w:snapToGrid w:val="0"/>
          <w:sz w:val="22"/>
          <w:szCs w:val="22"/>
        </w:rPr>
        <w:t>§</w:t>
      </w:r>
      <w:r w:rsidR="00783DD9" w:rsidRPr="006E20D2">
        <w:rPr>
          <w:snapToGrid w:val="0"/>
          <w:sz w:val="22"/>
          <w:szCs w:val="22"/>
        </w:rPr>
        <w:t>,</w:t>
      </w:r>
      <w:r w:rsidRPr="006E20D2">
        <w:rPr>
          <w:snapToGrid w:val="0"/>
          <w:sz w:val="22"/>
          <w:szCs w:val="22"/>
        </w:rPr>
        <w:t xml:space="preserve"> zgodnie z art. 3 ust. </w:t>
      </w:r>
      <w:r w:rsidR="00AE0720" w:rsidRPr="006E20D2">
        <w:rPr>
          <w:snapToGrid w:val="0"/>
          <w:sz w:val="22"/>
          <w:szCs w:val="22"/>
        </w:rPr>
        <w:t>2</w:t>
      </w:r>
      <w:r w:rsidRPr="006E20D2">
        <w:rPr>
          <w:snapToGrid w:val="0"/>
          <w:sz w:val="22"/>
          <w:szCs w:val="22"/>
        </w:rPr>
        <w:t xml:space="preserve"> ustawy z dnia </w:t>
      </w:r>
      <w:r w:rsidR="00AE0720" w:rsidRPr="006E20D2">
        <w:rPr>
          <w:snapToGrid w:val="0"/>
          <w:sz w:val="22"/>
          <w:szCs w:val="22"/>
        </w:rPr>
        <w:t>9</w:t>
      </w:r>
      <w:r w:rsidRPr="006E20D2">
        <w:rPr>
          <w:snapToGrid w:val="0"/>
          <w:sz w:val="22"/>
          <w:szCs w:val="22"/>
        </w:rPr>
        <w:t xml:space="preserve"> </w:t>
      </w:r>
      <w:r w:rsidR="00AE0720" w:rsidRPr="006E20D2">
        <w:rPr>
          <w:snapToGrid w:val="0"/>
          <w:sz w:val="22"/>
          <w:szCs w:val="22"/>
        </w:rPr>
        <w:t>maja 2014</w:t>
      </w:r>
      <w:r w:rsidR="007E519B" w:rsidRPr="006E20D2">
        <w:rPr>
          <w:snapToGrid w:val="0"/>
          <w:sz w:val="22"/>
          <w:szCs w:val="22"/>
        </w:rPr>
        <w:t xml:space="preserve"> </w:t>
      </w:r>
      <w:r w:rsidR="00AE0720" w:rsidRPr="006E20D2">
        <w:rPr>
          <w:snapToGrid w:val="0"/>
          <w:sz w:val="22"/>
          <w:szCs w:val="22"/>
        </w:rPr>
        <w:t>r. o informowaniu o cenach towarów i usług (</w:t>
      </w:r>
      <w:r w:rsidR="00575A0F" w:rsidRPr="006E20D2">
        <w:rPr>
          <w:snapToGrid w:val="0"/>
          <w:sz w:val="22"/>
          <w:szCs w:val="22"/>
        </w:rPr>
        <w:t>D</w:t>
      </w:r>
      <w:r w:rsidR="00AE0720" w:rsidRPr="006E20D2">
        <w:rPr>
          <w:snapToGrid w:val="0"/>
          <w:sz w:val="22"/>
          <w:szCs w:val="22"/>
        </w:rPr>
        <w:t xml:space="preserve">z.U. z </w:t>
      </w:r>
      <w:r w:rsidR="00E6390E" w:rsidRPr="006E20D2">
        <w:rPr>
          <w:snapToGrid w:val="0"/>
          <w:sz w:val="22"/>
          <w:szCs w:val="22"/>
        </w:rPr>
        <w:t>20</w:t>
      </w:r>
      <w:r w:rsidR="005A1518" w:rsidRPr="006E20D2">
        <w:rPr>
          <w:snapToGrid w:val="0"/>
          <w:sz w:val="22"/>
          <w:szCs w:val="22"/>
        </w:rPr>
        <w:t>23</w:t>
      </w:r>
      <w:r w:rsidR="00DE1299" w:rsidRPr="006E20D2">
        <w:rPr>
          <w:snapToGrid w:val="0"/>
          <w:sz w:val="22"/>
          <w:szCs w:val="22"/>
        </w:rPr>
        <w:t xml:space="preserve"> r.</w:t>
      </w:r>
      <w:r w:rsidR="00575A0F" w:rsidRPr="006E20D2">
        <w:rPr>
          <w:snapToGrid w:val="0"/>
          <w:sz w:val="22"/>
          <w:szCs w:val="22"/>
        </w:rPr>
        <w:t>,</w:t>
      </w:r>
      <w:r w:rsidR="00AE0720" w:rsidRPr="006E20D2">
        <w:rPr>
          <w:snapToGrid w:val="0"/>
          <w:sz w:val="22"/>
          <w:szCs w:val="22"/>
        </w:rPr>
        <w:t xml:space="preserve"> poz. </w:t>
      </w:r>
      <w:r w:rsidR="00E6390E" w:rsidRPr="006E20D2">
        <w:rPr>
          <w:snapToGrid w:val="0"/>
          <w:sz w:val="22"/>
          <w:szCs w:val="22"/>
        </w:rPr>
        <w:t>1</w:t>
      </w:r>
      <w:r w:rsidR="005A1518" w:rsidRPr="006E20D2">
        <w:rPr>
          <w:snapToGrid w:val="0"/>
          <w:sz w:val="22"/>
          <w:szCs w:val="22"/>
        </w:rPr>
        <w:t>68</w:t>
      </w:r>
      <w:r w:rsidRPr="006E20D2">
        <w:rPr>
          <w:snapToGrid w:val="0"/>
          <w:sz w:val="22"/>
          <w:szCs w:val="22"/>
        </w:rPr>
        <w:t>)</w:t>
      </w:r>
      <w:r w:rsidR="00E462A7" w:rsidRPr="006E20D2">
        <w:rPr>
          <w:snapToGrid w:val="0"/>
          <w:sz w:val="22"/>
          <w:szCs w:val="22"/>
        </w:rPr>
        <w:t>,</w:t>
      </w:r>
      <w:r w:rsidRPr="006E20D2">
        <w:rPr>
          <w:snapToGrid w:val="0"/>
          <w:sz w:val="22"/>
          <w:szCs w:val="22"/>
        </w:rPr>
        <w:t xml:space="preserve"> uwzględnia podatek od towarów i usług oraz podatek akcyzowy, jeżeli na podstawie odrębnych przepisów sprzedaż towaru (usługi) podlega w/w podatkom.</w:t>
      </w:r>
    </w:p>
    <w:p w14:paraId="3CBF51AF" w14:textId="77777777" w:rsidR="00DD059B" w:rsidRPr="006E20D2" w:rsidRDefault="00D21744" w:rsidP="001F1CAB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6E20D2">
        <w:rPr>
          <w:sz w:val="22"/>
          <w:szCs w:val="22"/>
        </w:rPr>
        <w:lastRenderedPageBreak/>
        <w:t>Ceny jednostkowe asorty</w:t>
      </w:r>
      <w:r w:rsidR="00BE6ED9" w:rsidRPr="006E20D2">
        <w:rPr>
          <w:sz w:val="22"/>
          <w:szCs w:val="22"/>
        </w:rPr>
        <w:t>mentu</w:t>
      </w:r>
      <w:r w:rsidR="00E462A7" w:rsidRPr="006E20D2">
        <w:rPr>
          <w:sz w:val="22"/>
          <w:szCs w:val="22"/>
        </w:rPr>
        <w:t>,</w:t>
      </w:r>
      <w:r w:rsidR="00BE6ED9" w:rsidRPr="006E20D2">
        <w:rPr>
          <w:sz w:val="22"/>
          <w:szCs w:val="22"/>
        </w:rPr>
        <w:t xml:space="preserve"> zawarte w załączniku nr</w:t>
      </w:r>
      <w:r w:rsidR="00004661" w:rsidRPr="006E20D2">
        <w:rPr>
          <w:sz w:val="22"/>
          <w:szCs w:val="22"/>
          <w:lang w:val="pl-PL"/>
        </w:rPr>
        <w:t xml:space="preserve"> …</w:t>
      </w:r>
      <w:r w:rsidR="00BD321B"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do niniejszej umowy</w:t>
      </w:r>
      <w:r w:rsidR="00E462A7" w:rsidRPr="006E20D2">
        <w:rPr>
          <w:sz w:val="22"/>
          <w:szCs w:val="22"/>
        </w:rPr>
        <w:t>,</w:t>
      </w:r>
      <w:r w:rsidR="00DD059B" w:rsidRPr="006E20D2">
        <w:rPr>
          <w:sz w:val="22"/>
          <w:szCs w:val="22"/>
        </w:rPr>
        <w:t xml:space="preserve"> zawierają </w:t>
      </w:r>
      <w:r w:rsidRPr="006E20D2">
        <w:rPr>
          <w:sz w:val="22"/>
          <w:szCs w:val="22"/>
        </w:rPr>
        <w:t>w sobie</w:t>
      </w:r>
      <w:r w:rsidR="00DD059B" w:rsidRPr="006E20D2">
        <w:rPr>
          <w:sz w:val="22"/>
          <w:szCs w:val="22"/>
        </w:rPr>
        <w:t xml:space="preserve"> koszt</w:t>
      </w:r>
      <w:r w:rsidRPr="006E20D2">
        <w:rPr>
          <w:sz w:val="22"/>
          <w:szCs w:val="22"/>
        </w:rPr>
        <w:t>y</w:t>
      </w:r>
      <w:r w:rsidR="00DD059B" w:rsidRPr="006E20D2">
        <w:rPr>
          <w:sz w:val="22"/>
          <w:szCs w:val="22"/>
        </w:rPr>
        <w:t xml:space="preserve"> opakowania, transportu oraz rozładowania w siedzibie Zamawiającego oraz inne koszty niezbędne do </w:t>
      </w:r>
      <w:r w:rsidRPr="006E20D2">
        <w:rPr>
          <w:sz w:val="22"/>
          <w:szCs w:val="22"/>
        </w:rPr>
        <w:t xml:space="preserve">prawidłowej </w:t>
      </w:r>
      <w:r w:rsidR="00DD059B" w:rsidRPr="006E20D2">
        <w:rPr>
          <w:sz w:val="22"/>
          <w:szCs w:val="22"/>
        </w:rPr>
        <w:t xml:space="preserve">realizacji niniejszej umowy. </w:t>
      </w:r>
    </w:p>
    <w:p w14:paraId="174488EB" w14:textId="77777777" w:rsidR="002821DC" w:rsidRDefault="002821DC" w:rsidP="009A4FDC">
      <w:pPr>
        <w:rPr>
          <w:b/>
          <w:sz w:val="22"/>
          <w:szCs w:val="22"/>
        </w:rPr>
      </w:pPr>
    </w:p>
    <w:p w14:paraId="06BBD230" w14:textId="77777777" w:rsidR="00D60E53" w:rsidRDefault="00D60E53" w:rsidP="009A4FDC">
      <w:pPr>
        <w:rPr>
          <w:b/>
          <w:sz w:val="22"/>
          <w:szCs w:val="22"/>
        </w:rPr>
      </w:pPr>
    </w:p>
    <w:p w14:paraId="70FD78AB" w14:textId="77777777" w:rsidR="002821DC" w:rsidRPr="006E20D2" w:rsidRDefault="002821DC" w:rsidP="00211BD3">
      <w:pPr>
        <w:jc w:val="center"/>
        <w:rPr>
          <w:b/>
          <w:sz w:val="22"/>
          <w:szCs w:val="22"/>
        </w:rPr>
      </w:pPr>
    </w:p>
    <w:p w14:paraId="6D743BCB" w14:textId="35473FF8" w:rsidR="00752E89" w:rsidRPr="006E20D2" w:rsidRDefault="00002EE7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 xml:space="preserve">§ </w:t>
      </w:r>
      <w:r w:rsidR="009A4FDC">
        <w:rPr>
          <w:b/>
          <w:sz w:val="22"/>
          <w:szCs w:val="22"/>
        </w:rPr>
        <w:t>7</w:t>
      </w:r>
    </w:p>
    <w:p w14:paraId="1F26DE8C" w14:textId="77777777" w:rsidR="00AC4ACF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Płatności</w:t>
      </w:r>
    </w:p>
    <w:p w14:paraId="313467D1" w14:textId="77777777" w:rsidR="005417E7" w:rsidRPr="006E20D2" w:rsidRDefault="007208DD" w:rsidP="001F1CAB">
      <w:pPr>
        <w:numPr>
          <w:ilvl w:val="0"/>
          <w:numId w:val="3"/>
        </w:numPr>
        <w:jc w:val="both"/>
        <w:rPr>
          <w:sz w:val="22"/>
          <w:szCs w:val="22"/>
        </w:rPr>
      </w:pPr>
      <w:r w:rsidRPr="006E20D2">
        <w:rPr>
          <w:sz w:val="22"/>
          <w:szCs w:val="22"/>
        </w:rPr>
        <w:t>Wykonawca wystawi fakturę VAT za realizację zamówienia wraz z załączonym potwierdzeniem realizacji dostawy.</w:t>
      </w:r>
      <w:r w:rsidR="005417E7" w:rsidRPr="006E20D2">
        <w:rPr>
          <w:sz w:val="22"/>
          <w:szCs w:val="22"/>
        </w:rPr>
        <w:t xml:space="preserve"> </w:t>
      </w:r>
    </w:p>
    <w:p w14:paraId="427F974A" w14:textId="77777777" w:rsidR="000702BC" w:rsidRPr="006E20D2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Zapłata należności dokonywana będzie przelewem na konto bankowe Wykonawcy wskazane w fakturze VAT w </w:t>
      </w:r>
      <w:r w:rsidRPr="006E20D2">
        <w:rPr>
          <w:b/>
          <w:bCs/>
          <w:snapToGrid w:val="0"/>
          <w:spacing w:val="-6"/>
          <w:sz w:val="22"/>
          <w:szCs w:val="22"/>
          <w:lang w:val="x-none" w:eastAsia="x-none"/>
        </w:rPr>
        <w:t>terminie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………. dni kalendarzowych od daty doręczenia prawidłowo wystawionej faktury VAT do siedziby Zamawiającego. Za datę doręczenia uważa się datę wpływu faktury w formie elektronicznej na wskazany adres e-mail</w:t>
      </w:r>
      <w:r w:rsidRPr="006E20D2">
        <w:rPr>
          <w:snapToGrid w:val="0"/>
          <w:spacing w:val="-6"/>
          <w:sz w:val="22"/>
          <w:szCs w:val="22"/>
          <w:lang w:eastAsia="x-none"/>
        </w:rPr>
        <w:t xml:space="preserve">: </w:t>
      </w:r>
      <w:hyperlink r:id="rId9" w:history="1">
        <w:r w:rsidRPr="006E20D2">
          <w:rPr>
            <w:rStyle w:val="Hipercze"/>
            <w:snapToGrid w:val="0"/>
            <w:spacing w:val="-6"/>
            <w:sz w:val="22"/>
            <w:szCs w:val="22"/>
            <w:lang w:eastAsia="x-none"/>
          </w:rPr>
          <w:t>faktura@wszzkielce.pl</w:t>
        </w:r>
      </w:hyperlink>
      <w:r w:rsidRPr="006E20D2">
        <w:rPr>
          <w:snapToGrid w:val="0"/>
          <w:spacing w:val="-6"/>
          <w:sz w:val="22"/>
          <w:szCs w:val="22"/>
          <w:lang w:eastAsia="x-none"/>
        </w:rPr>
        <w:t xml:space="preserve"> 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Zamawiającego lub w przypadku ustrukturyzowanych faktur elektronicznych na „Platformę”.</w:t>
      </w:r>
    </w:p>
    <w:p w14:paraId="33DBCDF9" w14:textId="45C82ECE" w:rsidR="000702BC" w:rsidRPr="006E20D2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6E20D2">
        <w:rPr>
          <w:snapToGrid w:val="0"/>
          <w:spacing w:val="-6"/>
          <w:sz w:val="22"/>
          <w:szCs w:val="22"/>
          <w:lang w:val="x-none" w:eastAsia="x-none"/>
        </w:rPr>
        <w:t>Wykonawca zgodnie z art. 4 ust. 2 ustawy z dnia 9 listopada 2018 r. o elektronicznym fakturowaniu w zamówieniach publicznych, koncesjach na roboty budowlane lub usługi oraz partnerstwie publiczno - prywatnym (Dz. U. 20</w:t>
      </w:r>
      <w:r w:rsidR="00003D73" w:rsidRPr="006E20D2">
        <w:rPr>
          <w:snapToGrid w:val="0"/>
          <w:spacing w:val="-6"/>
          <w:sz w:val="22"/>
          <w:szCs w:val="22"/>
          <w:lang w:eastAsia="x-none"/>
        </w:rPr>
        <w:t>20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, poz. </w:t>
      </w:r>
      <w:r w:rsidR="00003D73" w:rsidRPr="006E20D2">
        <w:rPr>
          <w:snapToGrid w:val="0"/>
          <w:spacing w:val="-6"/>
          <w:sz w:val="22"/>
          <w:szCs w:val="22"/>
          <w:lang w:eastAsia="x-none"/>
        </w:rPr>
        <w:t>1666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ze zm</w:t>
      </w:r>
      <w:r w:rsidR="000E71A1" w:rsidRPr="006E20D2">
        <w:rPr>
          <w:snapToGrid w:val="0"/>
          <w:spacing w:val="-6"/>
          <w:sz w:val="22"/>
          <w:szCs w:val="22"/>
          <w:lang w:val="x-none" w:eastAsia="x-none"/>
        </w:rPr>
        <w:t>.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), może wysyłać Zamawiającemu ustrukturyzowane faktury elektroniczne za pośrednictwem „Platformy”, a Zamawiający w myśl art. 4 ust. 1 ustawy zobowiązany jest do odbierania od Wykonawcy ustrukturyzowanych faktur elektronicznych przesłanych za pośrednictwem „Platformy” lub w formie elektronicznej na adres e-mail Zamawiającego: </w:t>
      </w:r>
      <w:hyperlink r:id="rId10" w:history="1">
        <w:r w:rsidR="00DD1096" w:rsidRPr="006E20D2">
          <w:rPr>
            <w:rStyle w:val="Hipercze"/>
            <w:snapToGrid w:val="0"/>
            <w:spacing w:val="-6"/>
            <w:sz w:val="22"/>
            <w:szCs w:val="22"/>
            <w:lang w:val="x-none" w:eastAsia="x-none"/>
          </w:rPr>
          <w:t>faktura@wszzkielce.pl</w:t>
        </w:r>
      </w:hyperlink>
      <w:r w:rsidR="00DD1096" w:rsidRPr="006E20D2">
        <w:rPr>
          <w:snapToGrid w:val="0"/>
          <w:spacing w:val="-6"/>
          <w:sz w:val="22"/>
          <w:szCs w:val="22"/>
          <w:lang w:val="x-none" w:eastAsia="x-none"/>
        </w:rPr>
        <w:t xml:space="preserve"> </w:t>
      </w:r>
    </w:p>
    <w:p w14:paraId="12798601" w14:textId="77777777" w:rsidR="005417E7" w:rsidRPr="006E20D2" w:rsidRDefault="005417E7" w:rsidP="001F1CAB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6E20D2">
        <w:rPr>
          <w:color w:val="000000"/>
          <w:sz w:val="22"/>
          <w:szCs w:val="22"/>
        </w:rPr>
        <w:t>Wykonawca nie może dokonywać przelewu (cesji) wierzytelności przypadającej mu w stosunku do Zamawiającego na rzecz osób trzecich bez uzyskania uprzedniej zgody, podmiotu tworzącego Zamawiającego oraz po wyrażeniu zgody Zamawiającego, w formie pisemnej pod rygorem nieważności. Czynność prawna mająca na celu zmianę wierzyciela może nastąpić wyłącznie w trybie określonym przepisami ustawy z dnia 15 kwietnia 2011 r. o działalności leczniczej.</w:t>
      </w:r>
    </w:p>
    <w:p w14:paraId="5B167ED9" w14:textId="77777777" w:rsidR="00EA4BD4" w:rsidRPr="006E20D2" w:rsidRDefault="00EA4BD4" w:rsidP="001F1CAB">
      <w:pPr>
        <w:pStyle w:val="Tekstpodstawowy"/>
        <w:numPr>
          <w:ilvl w:val="0"/>
          <w:numId w:val="3"/>
        </w:numPr>
        <w:suppressAutoHyphens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 xml:space="preserve">W wystawionych fakturach Zamawiający oznaczony będzie jako: </w:t>
      </w:r>
      <w:r w:rsidRPr="006E20D2">
        <w:rPr>
          <w:b/>
          <w:bCs/>
          <w:spacing w:val="-4"/>
          <w:sz w:val="22"/>
          <w:szCs w:val="22"/>
        </w:rPr>
        <w:t xml:space="preserve">Wojewódzki Szpital Zespolony, </w:t>
      </w:r>
      <w:r w:rsidRPr="006E20D2">
        <w:rPr>
          <w:b/>
          <w:bCs/>
          <w:sz w:val="22"/>
          <w:szCs w:val="22"/>
        </w:rPr>
        <w:br/>
      </w:r>
      <w:r w:rsidRPr="006E20D2">
        <w:rPr>
          <w:b/>
          <w:bCs/>
          <w:spacing w:val="-4"/>
          <w:sz w:val="22"/>
          <w:szCs w:val="22"/>
        </w:rPr>
        <w:t>25-736 Kielce</w:t>
      </w:r>
      <w:r w:rsidR="00004661" w:rsidRPr="006E20D2">
        <w:rPr>
          <w:b/>
          <w:bCs/>
          <w:spacing w:val="-4"/>
          <w:sz w:val="22"/>
          <w:szCs w:val="22"/>
          <w:lang w:val="pl-PL"/>
        </w:rPr>
        <w:t>,</w:t>
      </w:r>
      <w:r w:rsidRPr="006E20D2">
        <w:rPr>
          <w:b/>
          <w:bCs/>
          <w:spacing w:val="-4"/>
          <w:sz w:val="22"/>
          <w:szCs w:val="22"/>
        </w:rPr>
        <w:t xml:space="preserve"> ul. Grunwaldzka 45</w:t>
      </w:r>
      <w:r w:rsidR="00004661" w:rsidRPr="006E20D2">
        <w:rPr>
          <w:b/>
          <w:bCs/>
          <w:spacing w:val="-4"/>
          <w:sz w:val="22"/>
          <w:szCs w:val="22"/>
          <w:lang w:val="pl-PL"/>
        </w:rPr>
        <w:t>,</w:t>
      </w:r>
      <w:r w:rsidRPr="006E20D2">
        <w:rPr>
          <w:b/>
          <w:bCs/>
          <w:spacing w:val="-4"/>
          <w:sz w:val="22"/>
          <w:szCs w:val="22"/>
        </w:rPr>
        <w:t xml:space="preserve"> NIP 959-12-91-292</w:t>
      </w:r>
      <w:r w:rsidR="00233BE7" w:rsidRPr="006E20D2">
        <w:rPr>
          <w:b/>
          <w:bCs/>
          <w:spacing w:val="-4"/>
          <w:sz w:val="22"/>
          <w:szCs w:val="22"/>
          <w:lang w:val="pl-PL"/>
        </w:rPr>
        <w:t>,</w:t>
      </w:r>
      <w:r w:rsidR="00233BE7" w:rsidRPr="006E20D2">
        <w:rPr>
          <w:spacing w:val="-4"/>
          <w:sz w:val="22"/>
          <w:szCs w:val="22"/>
          <w:lang w:val="pl-PL"/>
        </w:rPr>
        <w:t xml:space="preserve"> </w:t>
      </w:r>
      <w:r w:rsidR="00233BE7" w:rsidRPr="006E20D2">
        <w:rPr>
          <w:b/>
          <w:spacing w:val="-4"/>
          <w:sz w:val="22"/>
          <w:szCs w:val="22"/>
          <w:lang w:val="pl-PL"/>
        </w:rPr>
        <w:t>nr umowy</w:t>
      </w:r>
      <w:r w:rsidRPr="006E20D2">
        <w:rPr>
          <w:spacing w:val="-4"/>
          <w:sz w:val="22"/>
          <w:szCs w:val="22"/>
        </w:rPr>
        <w:t>.</w:t>
      </w:r>
    </w:p>
    <w:p w14:paraId="090D244D" w14:textId="77777777" w:rsidR="00EC7141" w:rsidRDefault="00EC7141" w:rsidP="00894FD6">
      <w:pPr>
        <w:rPr>
          <w:b/>
          <w:sz w:val="22"/>
          <w:szCs w:val="22"/>
        </w:rPr>
      </w:pPr>
    </w:p>
    <w:p w14:paraId="42EEE3D9" w14:textId="77777777" w:rsidR="00D60E53" w:rsidRDefault="00D60E53" w:rsidP="00894FD6">
      <w:pPr>
        <w:rPr>
          <w:b/>
          <w:sz w:val="22"/>
          <w:szCs w:val="22"/>
        </w:rPr>
      </w:pPr>
    </w:p>
    <w:p w14:paraId="76E249E4" w14:textId="77777777" w:rsidR="00D60E53" w:rsidRPr="006E20D2" w:rsidRDefault="00D60E53" w:rsidP="00894FD6">
      <w:pPr>
        <w:rPr>
          <w:b/>
          <w:sz w:val="22"/>
          <w:szCs w:val="22"/>
        </w:rPr>
      </w:pPr>
    </w:p>
    <w:p w14:paraId="58364CCD" w14:textId="2B46214D" w:rsidR="00752E89" w:rsidRPr="006E20D2" w:rsidRDefault="00002EE7" w:rsidP="00211BD3">
      <w:pPr>
        <w:jc w:val="center"/>
        <w:rPr>
          <w:b/>
          <w:sz w:val="22"/>
          <w:szCs w:val="22"/>
        </w:rPr>
      </w:pPr>
      <w:bookmarkStart w:id="2" w:name="_Hlk163817347"/>
      <w:r w:rsidRPr="006E20D2">
        <w:rPr>
          <w:b/>
          <w:sz w:val="22"/>
          <w:szCs w:val="22"/>
        </w:rPr>
        <w:t>§</w:t>
      </w:r>
      <w:bookmarkEnd w:id="2"/>
      <w:r w:rsidRPr="006E20D2">
        <w:rPr>
          <w:b/>
          <w:sz w:val="22"/>
          <w:szCs w:val="22"/>
        </w:rPr>
        <w:t xml:space="preserve"> </w:t>
      </w:r>
      <w:r w:rsidR="006E21C6">
        <w:rPr>
          <w:b/>
          <w:sz w:val="22"/>
          <w:szCs w:val="22"/>
        </w:rPr>
        <w:t>8</w:t>
      </w:r>
    </w:p>
    <w:p w14:paraId="362D4278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Rękojmia za wady, gwarancja jakości</w:t>
      </w:r>
    </w:p>
    <w:p w14:paraId="015BC1F3" w14:textId="355F7F39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pacing w:val="-2"/>
          <w:sz w:val="22"/>
          <w:szCs w:val="22"/>
        </w:rPr>
      </w:pPr>
      <w:r w:rsidRPr="006E20D2">
        <w:rPr>
          <w:spacing w:val="-2"/>
          <w:sz w:val="22"/>
          <w:szCs w:val="22"/>
        </w:rPr>
        <w:t xml:space="preserve">Na dostarczony towar Wykonawca udziela Zamawiającemu gwarancji na okres </w:t>
      </w:r>
      <w:r w:rsidR="008233C1" w:rsidRPr="006E20D2">
        <w:rPr>
          <w:spacing w:val="-2"/>
          <w:sz w:val="22"/>
          <w:szCs w:val="22"/>
        </w:rPr>
        <w:t>zgodnie z</w:t>
      </w:r>
      <w:r w:rsidR="00693D7E" w:rsidRPr="006E20D2">
        <w:rPr>
          <w:spacing w:val="-2"/>
          <w:sz w:val="22"/>
          <w:szCs w:val="22"/>
        </w:rPr>
        <w:t xml:space="preserve"> obowiązującą gwarancją producenta, jednakże nie krótszy niż wskazany okres przydatności do użycia, o którym mowa w §3 ust. 2 niniejszej umowy.</w:t>
      </w:r>
    </w:p>
    <w:p w14:paraId="382C3E47" w14:textId="77777777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W razie stwierdzenia wad, braków lub niezgodności towaru z umową, Zamawiający prześle faksem lub mailem pisemną reklamację</w:t>
      </w:r>
      <w:r w:rsidRPr="006E20D2">
        <w:rPr>
          <w:spacing w:val="-6"/>
          <w:sz w:val="22"/>
          <w:szCs w:val="22"/>
        </w:rPr>
        <w:t xml:space="preserve"> </w:t>
      </w:r>
      <w:r w:rsidRPr="006E20D2">
        <w:rPr>
          <w:spacing w:val="-12"/>
          <w:sz w:val="22"/>
          <w:szCs w:val="22"/>
        </w:rPr>
        <w:t>Wykonawcy, a Wykonawca zobowiązuje się do:</w:t>
      </w:r>
    </w:p>
    <w:p w14:paraId="145DE9B6" w14:textId="77777777" w:rsidR="005417E7" w:rsidRPr="006E20D2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6E20D2">
        <w:rPr>
          <w:spacing w:val="-12"/>
          <w:sz w:val="22"/>
          <w:szCs w:val="22"/>
        </w:rPr>
        <w:t>usunięcia wad, braków lub niezgodności towaru z umową</w:t>
      </w:r>
      <w:r w:rsidRPr="006E20D2">
        <w:rPr>
          <w:spacing w:val="-4"/>
          <w:sz w:val="22"/>
          <w:szCs w:val="22"/>
        </w:rPr>
        <w:t xml:space="preserve"> </w:t>
      </w:r>
      <w:r w:rsidRPr="006E20D2">
        <w:rPr>
          <w:spacing w:val="-8"/>
          <w:sz w:val="22"/>
          <w:szCs w:val="22"/>
        </w:rPr>
        <w:t xml:space="preserve">niezwłocznie, lecz nie później niż w terminie </w:t>
      </w:r>
      <w:r w:rsidR="00271B2B" w:rsidRPr="006E20D2">
        <w:rPr>
          <w:spacing w:val="-8"/>
          <w:sz w:val="22"/>
          <w:szCs w:val="22"/>
        </w:rPr>
        <w:t>5</w:t>
      </w:r>
      <w:r w:rsidRPr="006E20D2">
        <w:rPr>
          <w:spacing w:val="-8"/>
          <w:sz w:val="22"/>
          <w:szCs w:val="22"/>
        </w:rPr>
        <w:t xml:space="preserve"> dni roboczych od daty otrzymania pisemnej reklamacji lub </w:t>
      </w:r>
    </w:p>
    <w:p w14:paraId="71DBA7BB" w14:textId="77777777" w:rsidR="005417E7" w:rsidRPr="006E20D2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przesłania decyzji o odmowie reklamacji z uwzględnieniem powyższych terminów.</w:t>
      </w:r>
    </w:p>
    <w:p w14:paraId="12BEAF1E" w14:textId="76BC5E23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>Jeżeli Wykonawca nie usunie wady, braku albo niezgodności towaru z umową w terminie, o którym</w:t>
      </w:r>
      <w:r w:rsidRPr="006E20D2">
        <w:rPr>
          <w:sz w:val="22"/>
          <w:szCs w:val="22"/>
        </w:rPr>
        <w:t xml:space="preserve"> mowa w ust. 2, reklamację poczytuje się za uznaną a </w:t>
      </w:r>
      <w:r w:rsidRPr="006E20D2">
        <w:rPr>
          <w:spacing w:val="-4"/>
          <w:sz w:val="22"/>
          <w:szCs w:val="22"/>
        </w:rPr>
        <w:t>Zamawiający ma prawo do zaangażowania innych osób prawnych lub fizycznych (tzw. wykonanie</w:t>
      </w:r>
      <w:r w:rsidRPr="006E20D2">
        <w:rPr>
          <w:sz w:val="22"/>
          <w:szCs w:val="22"/>
        </w:rPr>
        <w:t xml:space="preserve"> </w:t>
      </w:r>
      <w:r w:rsidRPr="006E20D2">
        <w:rPr>
          <w:spacing w:val="-6"/>
          <w:sz w:val="22"/>
          <w:szCs w:val="22"/>
        </w:rPr>
        <w:t xml:space="preserve">zastępcze) w celu realizacji dostawy towaru zgodnego z niniejszą umową. Koszty </w:t>
      </w:r>
      <w:r w:rsidRPr="006E20D2">
        <w:rPr>
          <w:spacing w:val="-2"/>
          <w:sz w:val="22"/>
          <w:szCs w:val="22"/>
        </w:rPr>
        <w:t xml:space="preserve">tzw. wykonania zastępczego będą obciążać </w:t>
      </w:r>
      <w:r w:rsidR="0041597A" w:rsidRPr="006E20D2">
        <w:rPr>
          <w:spacing w:val="-2"/>
          <w:sz w:val="22"/>
          <w:szCs w:val="22"/>
        </w:rPr>
        <w:t>Wykonawcę. Zapis §</w:t>
      </w:r>
      <w:r w:rsidR="006E21C6">
        <w:rPr>
          <w:spacing w:val="-2"/>
          <w:sz w:val="22"/>
          <w:szCs w:val="22"/>
        </w:rPr>
        <w:t>9</w:t>
      </w:r>
      <w:r w:rsidRPr="006E20D2">
        <w:rPr>
          <w:spacing w:val="-2"/>
          <w:sz w:val="22"/>
          <w:szCs w:val="22"/>
        </w:rPr>
        <w:t xml:space="preserve"> ust. </w:t>
      </w:r>
      <w:r w:rsidR="00166030" w:rsidRPr="006E20D2">
        <w:rPr>
          <w:spacing w:val="-2"/>
          <w:sz w:val="22"/>
          <w:szCs w:val="22"/>
        </w:rPr>
        <w:t>3</w:t>
      </w:r>
      <w:r w:rsidRPr="006E20D2">
        <w:rPr>
          <w:spacing w:val="-2"/>
          <w:sz w:val="22"/>
          <w:szCs w:val="22"/>
        </w:rPr>
        <w:t xml:space="preserve"> stosuje się odpowiednio.</w:t>
      </w:r>
    </w:p>
    <w:p w14:paraId="3850C0E1" w14:textId="77777777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z w:val="22"/>
          <w:szCs w:val="22"/>
        </w:rPr>
        <w:t xml:space="preserve">Niezależnie od gwarancji Zamawiającemu przysługują uprawnienia z tytułu rękojmi określone w ustawie </w:t>
      </w:r>
      <w:r w:rsidR="00372B6F" w:rsidRPr="006E20D2">
        <w:rPr>
          <w:sz w:val="22"/>
          <w:szCs w:val="22"/>
        </w:rPr>
        <w:t xml:space="preserve">z dnia 23 kwietnia 1964r. </w:t>
      </w:r>
      <w:r w:rsidRPr="006E20D2">
        <w:rPr>
          <w:sz w:val="22"/>
          <w:szCs w:val="22"/>
        </w:rPr>
        <w:t>Kodeks Cywilny.</w:t>
      </w:r>
    </w:p>
    <w:p w14:paraId="0D044D4F" w14:textId="77777777" w:rsidR="005417E7" w:rsidRPr="006E20D2" w:rsidRDefault="005417E7" w:rsidP="00211BD3">
      <w:pPr>
        <w:jc w:val="both"/>
        <w:rPr>
          <w:sz w:val="22"/>
          <w:szCs w:val="22"/>
        </w:rPr>
      </w:pPr>
    </w:p>
    <w:p w14:paraId="791693CE" w14:textId="2B15C7DC" w:rsidR="00752E89" w:rsidRPr="006E20D2" w:rsidRDefault="006D4D6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 xml:space="preserve">§ </w:t>
      </w:r>
      <w:r w:rsidR="006E21C6">
        <w:rPr>
          <w:b/>
          <w:sz w:val="22"/>
          <w:szCs w:val="22"/>
        </w:rPr>
        <w:t>9</w:t>
      </w:r>
    </w:p>
    <w:p w14:paraId="72314A4E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Kary umowne</w:t>
      </w:r>
    </w:p>
    <w:p w14:paraId="67FC97EE" w14:textId="51B175BD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Strony ustalają odpowiedzialność za niewykonanie lub nienależyte wykonanie zobowiązań umownych </w:t>
      </w:r>
      <w:r w:rsidR="00F52F5E" w:rsidRPr="006E20D2">
        <w:rPr>
          <w:sz w:val="22"/>
          <w:szCs w:val="22"/>
          <w:lang w:eastAsia="ar-SA"/>
        </w:rPr>
        <w:br/>
      </w:r>
      <w:r w:rsidRPr="006E20D2">
        <w:rPr>
          <w:sz w:val="22"/>
          <w:szCs w:val="22"/>
          <w:lang w:eastAsia="ar-SA"/>
        </w:rPr>
        <w:t>w formie kar umownych w następujących przypadkach i wysokościach:</w:t>
      </w:r>
    </w:p>
    <w:p w14:paraId="605D8091" w14:textId="77777777" w:rsidR="007208DD" w:rsidRPr="006E20D2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Zamawiający zapłaci kary umowne Wykonawcy:</w:t>
      </w:r>
    </w:p>
    <w:p w14:paraId="7E1A2538" w14:textId="25A31B80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5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ar-SA"/>
        </w:rPr>
        <w:t xml:space="preserve">za odstąpienie od umowy przez którąkolwiek ze Stron z przyczyn leżących po stronie Zamawiającego z </w:t>
      </w:r>
      <w:r w:rsidRPr="006E20D2">
        <w:rPr>
          <w:sz w:val="22"/>
          <w:szCs w:val="22"/>
          <w:lang w:eastAsia="ar-SA"/>
        </w:rPr>
        <w:t xml:space="preserve">wyjątkiem przypadków określonych w </w:t>
      </w: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0</w:t>
      </w:r>
      <w:r w:rsidRPr="006E20D2">
        <w:rPr>
          <w:spacing w:val="-6"/>
          <w:sz w:val="22"/>
          <w:szCs w:val="22"/>
          <w:lang w:eastAsia="ar-SA"/>
        </w:rPr>
        <w:t xml:space="preserve"> - w wysokości</w:t>
      </w:r>
      <w:r w:rsidRPr="006E20D2">
        <w:rPr>
          <w:spacing w:val="-4"/>
          <w:sz w:val="22"/>
          <w:szCs w:val="22"/>
          <w:lang w:eastAsia="ar-SA"/>
        </w:rPr>
        <w:t xml:space="preserve"> </w:t>
      </w:r>
      <w:r w:rsidRPr="006E20D2">
        <w:rPr>
          <w:b/>
          <w:spacing w:val="-4"/>
          <w:sz w:val="22"/>
          <w:szCs w:val="22"/>
          <w:lang w:eastAsia="ar-SA"/>
        </w:rPr>
        <w:t>10%</w:t>
      </w:r>
      <w:r w:rsidRPr="006E20D2">
        <w:rPr>
          <w:sz w:val="22"/>
          <w:szCs w:val="22"/>
          <w:lang w:eastAsia="ar-SA"/>
        </w:rPr>
        <w:t xml:space="preserve"> z </w:t>
      </w:r>
      <w:r w:rsidRPr="006E20D2">
        <w:rPr>
          <w:spacing w:val="-4"/>
          <w:sz w:val="22"/>
          <w:szCs w:val="22"/>
          <w:lang w:eastAsia="ar-SA"/>
        </w:rPr>
        <w:t>wynagrodzenia brutto, o którym mowa w § 6 ust. 1</w:t>
      </w:r>
      <w:r w:rsidRPr="006E20D2">
        <w:rPr>
          <w:sz w:val="22"/>
          <w:szCs w:val="22"/>
          <w:lang w:eastAsia="ar-SA"/>
        </w:rPr>
        <w:t>,</w:t>
      </w:r>
    </w:p>
    <w:p w14:paraId="4C12E0C9" w14:textId="77777777" w:rsidR="007208DD" w:rsidRPr="006E20D2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lastRenderedPageBreak/>
        <w:t>Wykonawca zapłaci kary umowne Zamawiającemu:</w:t>
      </w:r>
    </w:p>
    <w:p w14:paraId="0B465A36" w14:textId="77777777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za odstąpienie od umowy przez którąkolwiek ze Stron z </w:t>
      </w:r>
      <w:r w:rsidRPr="006E20D2">
        <w:rPr>
          <w:spacing w:val="-6"/>
          <w:sz w:val="22"/>
          <w:szCs w:val="22"/>
          <w:lang w:eastAsia="ar-SA"/>
        </w:rPr>
        <w:t>przyczyn leżących po stronie</w:t>
      </w:r>
      <w:r w:rsidRPr="006E20D2">
        <w:rPr>
          <w:sz w:val="22"/>
          <w:szCs w:val="22"/>
          <w:lang w:eastAsia="ar-SA"/>
        </w:rPr>
        <w:t xml:space="preserve"> Wykonawcy - w wysokości </w:t>
      </w:r>
      <w:r w:rsidRPr="006E20D2">
        <w:rPr>
          <w:b/>
          <w:sz w:val="22"/>
          <w:szCs w:val="22"/>
          <w:lang w:eastAsia="ar-SA"/>
        </w:rPr>
        <w:t>10%</w:t>
      </w:r>
      <w:r w:rsidRPr="006E20D2">
        <w:rPr>
          <w:sz w:val="22"/>
          <w:szCs w:val="22"/>
          <w:lang w:eastAsia="ar-SA"/>
        </w:rPr>
        <w:t xml:space="preserve"> </w:t>
      </w:r>
      <w:r w:rsidRPr="006E20D2">
        <w:rPr>
          <w:spacing w:val="-4"/>
          <w:sz w:val="22"/>
          <w:szCs w:val="22"/>
          <w:lang w:eastAsia="ar-SA"/>
        </w:rPr>
        <w:t>wynagrodzenia brutto, o którym mowa w § 6 ust. 1</w:t>
      </w:r>
      <w:r w:rsidRPr="006E20D2">
        <w:rPr>
          <w:sz w:val="22"/>
          <w:szCs w:val="22"/>
          <w:lang w:eastAsia="ar-SA"/>
        </w:rPr>
        <w:t>,</w:t>
      </w:r>
    </w:p>
    <w:p w14:paraId="24FF7F45" w14:textId="470B3494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 zwłokę w dostawie towaru zgodnego z umową– w wysokości</w:t>
      </w:r>
      <w:r w:rsidRPr="006E20D2">
        <w:rPr>
          <w:b/>
          <w:sz w:val="22"/>
          <w:szCs w:val="22"/>
          <w:lang w:eastAsia="ar-SA"/>
        </w:rPr>
        <w:t xml:space="preserve"> </w:t>
      </w:r>
      <w:r w:rsidR="005B180E" w:rsidRPr="006E20D2">
        <w:rPr>
          <w:b/>
          <w:sz w:val="22"/>
          <w:szCs w:val="22"/>
          <w:lang w:eastAsia="ar-SA"/>
        </w:rPr>
        <w:t>4</w:t>
      </w:r>
      <w:r w:rsidRPr="006E20D2">
        <w:rPr>
          <w:b/>
          <w:sz w:val="22"/>
          <w:szCs w:val="22"/>
          <w:lang w:eastAsia="ar-SA"/>
        </w:rPr>
        <w:t>00,00 zł</w:t>
      </w:r>
      <w:r w:rsidRPr="006E20D2">
        <w:rPr>
          <w:sz w:val="22"/>
          <w:szCs w:val="22"/>
          <w:lang w:eastAsia="ar-SA"/>
        </w:rPr>
        <w:t>, licząc za każdy dzień zwłoki ponad termin określony w umowie,</w:t>
      </w:r>
    </w:p>
    <w:p w14:paraId="78C22FA3" w14:textId="13ECE05E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 zwłokę w usunięciu wad, braków lub niezgodności towaru z umową</w:t>
      </w:r>
      <w:r w:rsidR="005B180E" w:rsidRPr="006E20D2">
        <w:rPr>
          <w:sz w:val="22"/>
          <w:szCs w:val="22"/>
          <w:lang w:eastAsia="ar-SA"/>
        </w:rPr>
        <w:t xml:space="preserve"> </w:t>
      </w:r>
      <w:r w:rsidRPr="006E20D2">
        <w:rPr>
          <w:sz w:val="22"/>
          <w:szCs w:val="22"/>
          <w:lang w:eastAsia="ar-SA"/>
        </w:rPr>
        <w:t>stwierdzonych przy odbiorze lub w okresie gwarancji/rękojmi – w wysokości</w:t>
      </w:r>
      <w:r w:rsidRPr="006E20D2">
        <w:rPr>
          <w:b/>
          <w:sz w:val="22"/>
          <w:szCs w:val="22"/>
          <w:lang w:eastAsia="ar-SA"/>
        </w:rPr>
        <w:t xml:space="preserve"> </w:t>
      </w:r>
      <w:r w:rsidR="005B180E" w:rsidRPr="006E20D2">
        <w:rPr>
          <w:b/>
          <w:sz w:val="22"/>
          <w:szCs w:val="22"/>
          <w:lang w:eastAsia="ar-SA"/>
        </w:rPr>
        <w:t>4</w:t>
      </w:r>
      <w:r w:rsidR="00EF0B87" w:rsidRPr="006E20D2">
        <w:rPr>
          <w:b/>
          <w:sz w:val="22"/>
          <w:szCs w:val="22"/>
          <w:lang w:eastAsia="ar-SA"/>
        </w:rPr>
        <w:t>00,</w:t>
      </w:r>
      <w:r w:rsidRPr="006E20D2">
        <w:rPr>
          <w:b/>
          <w:sz w:val="22"/>
          <w:szCs w:val="22"/>
          <w:lang w:eastAsia="ar-SA"/>
        </w:rPr>
        <w:t>00 zł</w:t>
      </w:r>
      <w:r w:rsidRPr="006E20D2">
        <w:rPr>
          <w:sz w:val="22"/>
          <w:szCs w:val="22"/>
          <w:lang w:eastAsia="ar-SA"/>
        </w:rPr>
        <w:t>, licząc za każdy dzień zwłoki ponad termin określony w umowie,</w:t>
      </w:r>
    </w:p>
    <w:p w14:paraId="4CAA7B8C" w14:textId="01683E62" w:rsidR="007208DD" w:rsidRPr="00D60E53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ar-SA"/>
        </w:rPr>
        <w:t>w razie niestarannego lub niezgodnego z umową wykonania dostaw w zakresie opakowania towaru, transportu w warunkach niezgodnych z zaleceniami producenta</w:t>
      </w:r>
      <w:r w:rsidRPr="006E20D2">
        <w:rPr>
          <w:spacing w:val="-6"/>
          <w:sz w:val="22"/>
          <w:szCs w:val="22"/>
          <w:lang w:eastAsia="ar-SA"/>
        </w:rPr>
        <w:t xml:space="preserve">, dostawy towaru z krótszym niż </w:t>
      </w:r>
      <w:r w:rsidR="00AC19E7" w:rsidRPr="006E20D2">
        <w:rPr>
          <w:spacing w:val="-6"/>
          <w:sz w:val="22"/>
          <w:szCs w:val="22"/>
          <w:lang w:eastAsia="ar-SA"/>
        </w:rPr>
        <w:t>12</w:t>
      </w:r>
      <w:r w:rsidRPr="006E20D2">
        <w:rPr>
          <w:spacing w:val="-6"/>
          <w:sz w:val="22"/>
          <w:szCs w:val="22"/>
          <w:lang w:eastAsia="ar-SA"/>
        </w:rPr>
        <w:t xml:space="preserve"> miesięc</w:t>
      </w:r>
      <w:r w:rsidR="00AC19E7" w:rsidRPr="006E20D2">
        <w:rPr>
          <w:spacing w:val="-6"/>
          <w:sz w:val="22"/>
          <w:szCs w:val="22"/>
          <w:lang w:eastAsia="ar-SA"/>
        </w:rPr>
        <w:t>znym</w:t>
      </w:r>
      <w:r w:rsidRPr="006E20D2">
        <w:rPr>
          <w:spacing w:val="-6"/>
          <w:sz w:val="22"/>
          <w:szCs w:val="22"/>
          <w:lang w:eastAsia="ar-SA"/>
        </w:rPr>
        <w:t xml:space="preserve"> okresem przydatności do użycia, każdorazowo w wysokości </w:t>
      </w:r>
      <w:r w:rsidR="00A0007A" w:rsidRPr="006E20D2">
        <w:rPr>
          <w:b/>
          <w:spacing w:val="-6"/>
          <w:sz w:val="22"/>
          <w:szCs w:val="22"/>
          <w:lang w:eastAsia="ar-SA"/>
        </w:rPr>
        <w:t>1</w:t>
      </w:r>
      <w:r w:rsidRPr="006E20D2">
        <w:rPr>
          <w:b/>
          <w:spacing w:val="-6"/>
          <w:sz w:val="22"/>
          <w:szCs w:val="22"/>
          <w:lang w:eastAsia="ar-SA"/>
        </w:rPr>
        <w:t>00,00 zł</w:t>
      </w:r>
      <w:r w:rsidRPr="006E20D2">
        <w:rPr>
          <w:spacing w:val="-6"/>
          <w:sz w:val="22"/>
          <w:szCs w:val="22"/>
          <w:lang w:eastAsia="ar-SA"/>
        </w:rPr>
        <w:t xml:space="preserve"> za stwierdzone uchybienie</w:t>
      </w:r>
    </w:p>
    <w:p w14:paraId="46C952A7" w14:textId="391CAEFF" w:rsidR="00D60E53" w:rsidRPr="00D60E53" w:rsidRDefault="00D60E53" w:rsidP="00D60E53">
      <w:pPr>
        <w:numPr>
          <w:ilvl w:val="1"/>
          <w:numId w:val="11"/>
        </w:numPr>
        <w:tabs>
          <w:tab w:val="clear" w:pos="1440"/>
          <w:tab w:val="left" w:pos="709"/>
          <w:tab w:val="left" w:pos="993"/>
        </w:tabs>
        <w:ind w:left="993" w:hanging="426"/>
        <w:jc w:val="both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za brak zapłaty lub nieterminowej zapłaty wynagrodzenia należnego podwykonawcom z tytułu zmiany wysokości wynagrodzenia, o której mowa w par. 8 ust. 11 w wysokości </w:t>
      </w:r>
      <w:r w:rsidR="000836D4">
        <w:rPr>
          <w:b/>
          <w:bCs/>
          <w:spacing w:val="-6"/>
          <w:sz w:val="22"/>
          <w:szCs w:val="22"/>
        </w:rPr>
        <w:t xml:space="preserve">3 </w:t>
      </w:r>
      <w:r w:rsidRPr="003B2C02">
        <w:rPr>
          <w:b/>
          <w:bCs/>
          <w:spacing w:val="-6"/>
          <w:sz w:val="22"/>
          <w:szCs w:val="22"/>
        </w:rPr>
        <w:t>000,00 zł</w:t>
      </w:r>
      <w:r>
        <w:rPr>
          <w:spacing w:val="-6"/>
          <w:sz w:val="22"/>
          <w:szCs w:val="22"/>
        </w:rPr>
        <w:t xml:space="preserve"> za każdy przypadek, </w:t>
      </w:r>
    </w:p>
    <w:p w14:paraId="4F7C3CBC" w14:textId="6383DAC7" w:rsidR="007208DD" w:rsidRPr="006E20D2" w:rsidRDefault="00F277AC" w:rsidP="004C7B08">
      <w:pPr>
        <w:numPr>
          <w:ilvl w:val="0"/>
          <w:numId w:val="9"/>
        </w:numPr>
        <w:tabs>
          <w:tab w:val="clear" w:pos="720"/>
          <w:tab w:val="num" w:pos="284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 </w:t>
      </w:r>
      <w:r w:rsidR="00763B29" w:rsidRPr="006E20D2">
        <w:rPr>
          <w:sz w:val="22"/>
          <w:szCs w:val="22"/>
          <w:lang w:eastAsia="zh-CN"/>
        </w:rPr>
        <w:t xml:space="preserve"> </w:t>
      </w:r>
      <w:r w:rsidR="007208DD" w:rsidRPr="006E20D2">
        <w:rPr>
          <w:sz w:val="22"/>
          <w:szCs w:val="22"/>
          <w:lang w:eastAsia="zh-CN"/>
        </w:rPr>
        <w:t xml:space="preserve">Łączna maksymalna wysokość kar umownych nie może przekraczać 30 % wartości umowy. </w:t>
      </w:r>
    </w:p>
    <w:p w14:paraId="6C32CC4A" w14:textId="77777777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Zamawiający zastrzega sobie prawo potrącenia kar umownych, oraz kosztów, o których mowa </w:t>
      </w:r>
      <w:r w:rsidRPr="006E20D2">
        <w:rPr>
          <w:spacing w:val="-6"/>
          <w:sz w:val="22"/>
          <w:szCs w:val="22"/>
          <w:lang w:eastAsia="ar-SA"/>
        </w:rPr>
        <w:t>w umowie, z wynagrodzenia</w:t>
      </w:r>
      <w:r w:rsidRPr="006E20D2">
        <w:rPr>
          <w:sz w:val="22"/>
          <w:szCs w:val="22"/>
          <w:lang w:eastAsia="ar-SA"/>
        </w:rPr>
        <w:t xml:space="preserve"> należnego Wykonawcy. O potrąceniu Zamawiający zawiadomi Wykonawcę w formie pisemnej wraz z podaniem uzasadnienia.</w:t>
      </w:r>
    </w:p>
    <w:p w14:paraId="73D42479" w14:textId="77777777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ar-SA"/>
        </w:rPr>
        <w:t>Jeżeli kara umowna nie pokryje poniesionej szkody, Zamawiający może dochodzić odszkodowania</w:t>
      </w:r>
      <w:r w:rsidRPr="006E20D2">
        <w:rPr>
          <w:sz w:val="22"/>
          <w:szCs w:val="22"/>
          <w:lang w:eastAsia="ar-SA"/>
        </w:rPr>
        <w:t xml:space="preserve"> uzupełniającego na zasadach ogólnych.</w:t>
      </w:r>
    </w:p>
    <w:p w14:paraId="59604620" w14:textId="1C35DB9D" w:rsidR="000B04B9" w:rsidRPr="006E20D2" w:rsidRDefault="007208DD" w:rsidP="00894FD6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Postanowienia umowy dotyczące kar umownych pozostają wiążące dla stron w przypadku </w:t>
      </w:r>
      <w:r w:rsidRPr="006E20D2">
        <w:rPr>
          <w:sz w:val="22"/>
          <w:szCs w:val="22"/>
          <w:lang w:eastAsia="ar-SA"/>
        </w:rPr>
        <w:br/>
        <w:t>odstąpienia od umowy przez którąkolwiek ze stron.</w:t>
      </w:r>
    </w:p>
    <w:p w14:paraId="67D1A5FA" w14:textId="77777777" w:rsidR="00B9746F" w:rsidRPr="006E20D2" w:rsidRDefault="00B9746F" w:rsidP="00B9746F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color w:val="FF0000"/>
          <w:sz w:val="22"/>
          <w:szCs w:val="22"/>
        </w:rPr>
      </w:pPr>
      <w:r w:rsidRPr="006E20D2">
        <w:rPr>
          <w:sz w:val="22"/>
          <w:szCs w:val="22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10820A4B" w14:textId="77777777" w:rsidR="00B9746F" w:rsidRPr="006E20D2" w:rsidRDefault="00B9746F" w:rsidP="00B9746F">
      <w:pPr>
        <w:suppressAutoHyphens/>
        <w:ind w:left="360"/>
        <w:jc w:val="both"/>
        <w:rPr>
          <w:sz w:val="22"/>
          <w:szCs w:val="22"/>
          <w:lang w:eastAsia="zh-CN"/>
        </w:rPr>
      </w:pPr>
    </w:p>
    <w:p w14:paraId="5C23919D" w14:textId="77777777" w:rsidR="00104F12" w:rsidRPr="006E20D2" w:rsidRDefault="00104F12" w:rsidP="00894FD6">
      <w:pPr>
        <w:rPr>
          <w:b/>
          <w:sz w:val="22"/>
          <w:szCs w:val="22"/>
        </w:rPr>
      </w:pPr>
    </w:p>
    <w:p w14:paraId="013F335D" w14:textId="5242896B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0</w:t>
      </w:r>
    </w:p>
    <w:p w14:paraId="70A23ABE" w14:textId="77777777" w:rsidR="007208DD" w:rsidRPr="006E20D2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Odstąpienie od umowy</w:t>
      </w:r>
    </w:p>
    <w:p w14:paraId="1AB48190" w14:textId="77777777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Zamawiającemu przysługuje prawo odstąpienia od umowy w przypadkach określonych w art. 456 ust. 1 pkt. 2 u.p.z.p.  jeżeli zachodzi co najmniej jedna z następujących okoliczności :</w:t>
      </w:r>
    </w:p>
    <w:p w14:paraId="19DB3DF8" w14:textId="77777777" w:rsidR="007208DD" w:rsidRPr="006E20D2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dokonano zmiany umowy z naruszeniem art.. 454 i art. 455 u.p.z.p. (w części umowy której zmiana dotyczy)</w:t>
      </w:r>
    </w:p>
    <w:p w14:paraId="0AE4FF9B" w14:textId="29AF1049" w:rsidR="007208DD" w:rsidRPr="006E20D2" w:rsidRDefault="0078285E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W</w:t>
      </w:r>
      <w:r w:rsidR="007208DD" w:rsidRPr="006E20D2">
        <w:rPr>
          <w:rFonts w:eastAsia="Calibri"/>
          <w:sz w:val="22"/>
          <w:szCs w:val="22"/>
          <w:lang w:eastAsia="zh-CN"/>
        </w:rPr>
        <w:t>ykonawca w chwili zawarcia umowy podlegał wykluczeniu na podstawie art. 108 u.p.z.p.</w:t>
      </w:r>
    </w:p>
    <w:p w14:paraId="0E2E8CBE" w14:textId="608EF4AA" w:rsidR="007208DD" w:rsidRPr="006E20D2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bCs/>
          <w:sz w:val="22"/>
          <w:szCs w:val="22"/>
        </w:rPr>
        <w:t xml:space="preserve">Trybunał Sprawiedliwości Unii Europejskiej stwierdził, w ramach procedury przewidzianej w art. 258 Traktatu o Funkcjonowaniu Unii Europejskiej, że </w:t>
      </w:r>
      <w:r w:rsidR="005A1518" w:rsidRPr="006E20D2">
        <w:rPr>
          <w:rFonts w:eastAsia="Calibri"/>
          <w:bCs/>
          <w:sz w:val="22"/>
          <w:szCs w:val="22"/>
        </w:rPr>
        <w:t>R</w:t>
      </w:r>
      <w:r w:rsidRPr="006E20D2">
        <w:rPr>
          <w:rFonts w:eastAsia="Calibri"/>
          <w:bCs/>
          <w:sz w:val="22"/>
          <w:szCs w:val="22"/>
        </w:rPr>
        <w:t xml:space="preserve">zeczypospolita Polska uchybiła zobowiązaniom, które ciążą na nim na mocy Traktatów, dyrektywy 2014/24/UE i dyrektywy 2014/25/UE, dyrektywy 2014/25/UE i dyrektywy 2009/81/WE z uwagi na to, że </w:t>
      </w:r>
      <w:r w:rsidR="0078285E" w:rsidRPr="006E20D2">
        <w:rPr>
          <w:rFonts w:eastAsia="Calibri"/>
          <w:bCs/>
          <w:sz w:val="22"/>
          <w:szCs w:val="22"/>
        </w:rPr>
        <w:t>Z</w:t>
      </w:r>
      <w:r w:rsidRPr="006E20D2">
        <w:rPr>
          <w:rFonts w:eastAsia="Calibri"/>
          <w:bCs/>
          <w:sz w:val="22"/>
          <w:szCs w:val="22"/>
        </w:rPr>
        <w:t>amawiający udzielił zamówienia z naruszeniem prawa Unii Europejskiej</w:t>
      </w:r>
    </w:p>
    <w:p w14:paraId="2ADA07AD" w14:textId="2062A67B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pacing w:val="-4"/>
          <w:sz w:val="22"/>
          <w:szCs w:val="22"/>
          <w:lang w:eastAsia="zh-CN"/>
        </w:rPr>
        <w:t xml:space="preserve">Strony postanawiają, że oprócz przypadków wymienionych w ustawie </w:t>
      </w:r>
      <w:r w:rsidR="00B26F2E" w:rsidRPr="006E20D2">
        <w:rPr>
          <w:rFonts w:eastAsia="Calibri"/>
          <w:spacing w:val="-4"/>
          <w:sz w:val="22"/>
          <w:szCs w:val="22"/>
          <w:lang w:eastAsia="zh-CN"/>
        </w:rPr>
        <w:t>z dnia 23 kwietnia 1964 r. tekst jedn. Dz.U. 202</w:t>
      </w:r>
      <w:r w:rsidR="006E21C6">
        <w:rPr>
          <w:rFonts w:eastAsia="Calibri"/>
          <w:spacing w:val="-4"/>
          <w:sz w:val="22"/>
          <w:szCs w:val="22"/>
          <w:lang w:eastAsia="zh-CN"/>
        </w:rPr>
        <w:t>4</w:t>
      </w:r>
      <w:r w:rsidR="004B578D" w:rsidRPr="006E20D2">
        <w:rPr>
          <w:rFonts w:eastAsia="Calibri"/>
          <w:spacing w:val="-4"/>
          <w:sz w:val="22"/>
          <w:szCs w:val="22"/>
          <w:lang w:eastAsia="zh-CN"/>
        </w:rPr>
        <w:t xml:space="preserve"> </w:t>
      </w:r>
      <w:r w:rsidR="00B26F2E" w:rsidRPr="006E20D2">
        <w:rPr>
          <w:rFonts w:eastAsia="Calibri"/>
          <w:spacing w:val="-4"/>
          <w:sz w:val="22"/>
          <w:szCs w:val="22"/>
          <w:lang w:eastAsia="zh-CN"/>
        </w:rPr>
        <w:t xml:space="preserve">r. poz. </w:t>
      </w:r>
      <w:r w:rsidR="004B578D" w:rsidRPr="006E20D2">
        <w:rPr>
          <w:rFonts w:eastAsia="Calibri"/>
          <w:spacing w:val="-4"/>
          <w:sz w:val="22"/>
          <w:szCs w:val="22"/>
          <w:lang w:eastAsia="zh-CN"/>
        </w:rPr>
        <w:t>1</w:t>
      </w:r>
      <w:r w:rsidR="006E21C6">
        <w:rPr>
          <w:rFonts w:eastAsia="Calibri"/>
          <w:spacing w:val="-4"/>
          <w:sz w:val="22"/>
          <w:szCs w:val="22"/>
          <w:lang w:eastAsia="zh-CN"/>
        </w:rPr>
        <w:t>061</w:t>
      </w:r>
      <w:r w:rsidR="00B26F2E" w:rsidRPr="006E20D2">
        <w:rPr>
          <w:rFonts w:eastAsia="Calibri"/>
          <w:spacing w:val="-4"/>
          <w:sz w:val="22"/>
          <w:szCs w:val="22"/>
          <w:lang w:eastAsia="zh-CN"/>
        </w:rPr>
        <w:t xml:space="preserve"> ze zm. </w:t>
      </w:r>
      <w:r w:rsidRPr="006E20D2">
        <w:rPr>
          <w:rFonts w:eastAsia="Calibri"/>
          <w:spacing w:val="-4"/>
          <w:sz w:val="22"/>
          <w:szCs w:val="22"/>
          <w:lang w:eastAsia="zh-CN"/>
        </w:rPr>
        <w:t>Kodeks Cywilny przysługuje im prawo</w:t>
      </w:r>
      <w:r w:rsidRPr="006E20D2">
        <w:rPr>
          <w:rFonts w:eastAsia="Calibri"/>
          <w:sz w:val="22"/>
          <w:szCs w:val="22"/>
          <w:lang w:eastAsia="zh-CN"/>
        </w:rPr>
        <w:t xml:space="preserve"> do odstąpienia od umowy w terminie 30 dni od powzięcia wiadomości o opisanych poniżej okolicznościach</w:t>
      </w:r>
      <w:r w:rsidR="00B26F2E" w:rsidRPr="006E20D2">
        <w:rPr>
          <w:rFonts w:eastAsia="Calibri"/>
          <w:sz w:val="22"/>
          <w:szCs w:val="22"/>
          <w:lang w:eastAsia="zh-CN"/>
        </w:rPr>
        <w:t>.</w:t>
      </w:r>
    </w:p>
    <w:p w14:paraId="09654999" w14:textId="77777777" w:rsidR="007208DD" w:rsidRPr="006E20D2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Zamawiający może odstąpić od umowy:</w:t>
      </w:r>
    </w:p>
    <w:p w14:paraId="0DC52C94" w14:textId="77777777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razie wystąpienia istotnej zmiany okoliczności powodującej, że wykonanie umowy nie leży w interesie publicznym, czego nie można było przewidzieć w chwili zawarcia umowy, lub dalsze wykonywanie umowy może zagrozić istotnemu bezpieczeństwu państwa lub bezpieczeństwu publicznemu,</w:t>
      </w:r>
    </w:p>
    <w:p w14:paraId="604BF3DE" w14:textId="77777777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8"/>
          <w:sz w:val="22"/>
          <w:szCs w:val="22"/>
          <w:lang w:eastAsia="zh-CN"/>
        </w:rPr>
        <w:t>Wykonawca rozwiązał firmę lub utracił uprawnienia do prowadzenia działalności gospodarczej</w:t>
      </w:r>
      <w:r w:rsidRPr="006E20D2">
        <w:rPr>
          <w:sz w:val="22"/>
          <w:szCs w:val="22"/>
          <w:lang w:eastAsia="zh-CN"/>
        </w:rPr>
        <w:t xml:space="preserve"> w zakresie objętym zamówieniem,</w:t>
      </w:r>
    </w:p>
    <w:p w14:paraId="5CD77E23" w14:textId="172DECFA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zh-CN"/>
        </w:rPr>
        <w:t>Wykonawca jest w zwłoce w wydaniu towaru lub usunięciu stwierdzonych wad, braków lub niezgodności</w:t>
      </w:r>
      <w:r w:rsidRPr="006E20D2">
        <w:rPr>
          <w:sz w:val="22"/>
          <w:szCs w:val="22"/>
          <w:lang w:eastAsia="zh-CN"/>
        </w:rPr>
        <w:t xml:space="preserve"> towaru z umową o 5 dni roboczych ponad terminy określone w umowie</w:t>
      </w:r>
      <w:r w:rsidR="0081548A" w:rsidRPr="006E20D2">
        <w:rPr>
          <w:spacing w:val="-4"/>
          <w:sz w:val="22"/>
          <w:szCs w:val="22"/>
          <w:lang w:eastAsia="zh-CN"/>
        </w:rPr>
        <w:t>,</w:t>
      </w:r>
    </w:p>
    <w:p w14:paraId="520EF388" w14:textId="77777777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zh-CN"/>
        </w:rPr>
        <w:t>Wykonawca trzykrotnie został ukarany za naruszenie tożsamych obowiązków określonych</w:t>
      </w:r>
      <w:r w:rsidRPr="006E20D2">
        <w:rPr>
          <w:sz w:val="22"/>
          <w:szCs w:val="22"/>
          <w:lang w:eastAsia="zh-CN"/>
        </w:rPr>
        <w:t xml:space="preserve"> w umowie,</w:t>
      </w:r>
    </w:p>
    <w:p w14:paraId="04E2BC84" w14:textId="60DFEFB8" w:rsidR="006E20D2" w:rsidRPr="006E20D2" w:rsidRDefault="006E20D2" w:rsidP="006E20D2">
      <w:pPr>
        <w:numPr>
          <w:ilvl w:val="1"/>
          <w:numId w:val="17"/>
        </w:numPr>
        <w:tabs>
          <w:tab w:val="clear" w:pos="0"/>
          <w:tab w:val="left" w:pos="284"/>
          <w:tab w:val="left" w:pos="851"/>
          <w:tab w:val="num" w:pos="993"/>
        </w:tabs>
        <w:ind w:left="993" w:hanging="284"/>
        <w:jc w:val="both"/>
        <w:rPr>
          <w:spacing w:val="-4"/>
          <w:sz w:val="22"/>
          <w:szCs w:val="22"/>
        </w:rPr>
      </w:pPr>
      <w:r w:rsidRPr="006E20D2">
        <w:rPr>
          <w:spacing w:val="-4"/>
          <w:sz w:val="22"/>
          <w:szCs w:val="22"/>
        </w:rPr>
        <w:t xml:space="preserve">Wykonawca na wezwanie Zmawiającego nie przedłożył dokumentów, o których mowa w § 3 ust. </w:t>
      </w:r>
      <w:r w:rsidR="002821DC">
        <w:rPr>
          <w:spacing w:val="-4"/>
          <w:sz w:val="22"/>
          <w:szCs w:val="22"/>
        </w:rPr>
        <w:t>3,</w:t>
      </w:r>
      <w:r w:rsidRPr="006E20D2">
        <w:rPr>
          <w:spacing w:val="-4"/>
          <w:sz w:val="22"/>
          <w:szCs w:val="22"/>
        </w:rPr>
        <w:t>4</w:t>
      </w:r>
      <w:r w:rsidR="002821DC">
        <w:rPr>
          <w:spacing w:val="-4"/>
          <w:sz w:val="22"/>
          <w:szCs w:val="22"/>
        </w:rPr>
        <w:t>,</w:t>
      </w:r>
    </w:p>
    <w:p w14:paraId="2CC5F1C1" w14:textId="77777777" w:rsidR="007208DD" w:rsidRPr="006E20D2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Wykonawca może odstąpić od umowy jeżeli:</w:t>
      </w:r>
    </w:p>
    <w:p w14:paraId="40D83D26" w14:textId="77777777" w:rsidR="007208DD" w:rsidRPr="006E20D2" w:rsidRDefault="007208DD" w:rsidP="001F1CAB">
      <w:pPr>
        <w:numPr>
          <w:ilvl w:val="2"/>
          <w:numId w:val="17"/>
        </w:numPr>
        <w:tabs>
          <w:tab w:val="left" w:pos="1134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Zamawiający jest w zwłoce z uiszczeniem należności na rzecz </w:t>
      </w:r>
      <w:r w:rsidRPr="006E20D2">
        <w:rPr>
          <w:spacing w:val="-4"/>
          <w:sz w:val="22"/>
          <w:szCs w:val="22"/>
          <w:lang w:eastAsia="zh-CN"/>
        </w:rPr>
        <w:t>Wykonawcy 2 miesiące ponad termin płatności faktury i pomimo dodatkowego wezwania</w:t>
      </w:r>
      <w:r w:rsidRPr="006E20D2">
        <w:rPr>
          <w:sz w:val="22"/>
          <w:szCs w:val="22"/>
          <w:lang w:eastAsia="zh-CN"/>
        </w:rPr>
        <w:t xml:space="preserve"> listem poleconym odmawia uiszczenia należności.</w:t>
      </w:r>
    </w:p>
    <w:p w14:paraId="42AEB1F2" w14:textId="77777777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lastRenderedPageBreak/>
        <w:t>Odstąpienie od umowy powinno nastąpić w formie pisemnej pod rygorem nieważności i powinno zawierać uzasadnienie</w:t>
      </w:r>
      <w:r w:rsidRPr="006E20D2">
        <w:rPr>
          <w:rFonts w:eastAsia="Calibri"/>
          <w:spacing w:val="-4"/>
          <w:sz w:val="22"/>
          <w:szCs w:val="22"/>
          <w:lang w:eastAsia="zh-CN"/>
        </w:rPr>
        <w:t xml:space="preserve">. </w:t>
      </w:r>
      <w:r w:rsidRPr="006E20D2">
        <w:rPr>
          <w:rFonts w:eastAsia="Calibri"/>
          <w:sz w:val="22"/>
          <w:szCs w:val="22"/>
          <w:lang w:eastAsia="zh-CN"/>
        </w:rPr>
        <w:t>Uprawnienie do odstąpienia nie pozbawia prawa do naliczenia kar umownych przewidzianych umową.</w:t>
      </w:r>
    </w:p>
    <w:p w14:paraId="42ED7445" w14:textId="77777777" w:rsidR="007208DD" w:rsidRPr="006E20D2" w:rsidRDefault="007208DD" w:rsidP="001F1CAB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zh-CN"/>
        </w:rPr>
        <w:t>Przed wykonaniem prawa odstąpienia od umowy, strona zamierzająca odstąpić od umowy wyznaczy</w:t>
      </w:r>
      <w:r w:rsidRPr="006E20D2">
        <w:rPr>
          <w:sz w:val="22"/>
          <w:szCs w:val="22"/>
          <w:lang w:eastAsia="zh-CN"/>
        </w:rPr>
        <w:t xml:space="preserve"> pisemnie drugiej stronie stosowny termin na usunięcie naruszeń lub usunięcie ich przyczyn, </w:t>
      </w:r>
      <w:r w:rsidRPr="006E20D2">
        <w:rPr>
          <w:spacing w:val="-4"/>
          <w:sz w:val="22"/>
          <w:szCs w:val="22"/>
          <w:lang w:eastAsia="zh-CN"/>
        </w:rPr>
        <w:t>który nie może być jednakże dłuższy niż 5 dni kalendarzowych od dnia otrzymania zawiadomienia.</w:t>
      </w:r>
    </w:p>
    <w:p w14:paraId="2A924F5D" w14:textId="77777777" w:rsidR="007208DD" w:rsidRPr="006E20D2" w:rsidRDefault="007208DD" w:rsidP="001F1CAB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przypadku odstąpienia przez Zamawiającego od umowy zgodnie z niniejszym §, Wykonawca może żądać wyłącznie zapłaty wynagrodzenia za dostawy, które zostały zrealizowane do dnia odstąpienia</w:t>
      </w:r>
    </w:p>
    <w:p w14:paraId="49FB6386" w14:textId="77777777" w:rsidR="007208DD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2FCA4FBA" w14:textId="77777777" w:rsidR="002821DC" w:rsidRPr="006E20D2" w:rsidRDefault="002821DC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4C25E31F" w14:textId="29F3CA08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1</w:t>
      </w:r>
    </w:p>
    <w:p w14:paraId="6486F520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val="x-none" w:eastAsia="zh-CN"/>
        </w:rPr>
      </w:pPr>
      <w:r w:rsidRPr="006E20D2">
        <w:rPr>
          <w:b/>
          <w:sz w:val="22"/>
          <w:szCs w:val="22"/>
          <w:lang w:eastAsia="zh-CN"/>
        </w:rPr>
        <w:t>Siła wyższa</w:t>
      </w:r>
    </w:p>
    <w:p w14:paraId="2876B6CD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pacing w:val="-6"/>
          <w:sz w:val="22"/>
          <w:szCs w:val="22"/>
          <w:lang w:val="x-none" w:eastAsia="zh-CN"/>
        </w:rPr>
        <w:t>Strony niniejszej umowy będą zwolnione z odpowiedzialności za niewypełnienie swoich zobowiązań</w:t>
      </w:r>
      <w:r w:rsidRPr="006E20D2">
        <w:rPr>
          <w:sz w:val="22"/>
          <w:szCs w:val="22"/>
          <w:lang w:val="x-none" w:eastAsia="zh-CN"/>
        </w:rPr>
        <w:t xml:space="preserve"> </w:t>
      </w:r>
      <w:r w:rsidRPr="006E20D2">
        <w:rPr>
          <w:spacing w:val="-6"/>
          <w:sz w:val="22"/>
          <w:szCs w:val="22"/>
          <w:lang w:val="x-none" w:eastAsia="zh-CN"/>
        </w:rPr>
        <w:t>zawartych w umowie, jeżeli okoliczności siły wyższej będą stanowiły przeszkodę w ich wypełnieniu.</w:t>
      </w:r>
    </w:p>
    <w:p w14:paraId="6D4F98B5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z w:val="22"/>
          <w:szCs w:val="22"/>
          <w:lang w:val="x-none" w:eastAsia="zh-CN"/>
        </w:rPr>
        <w:t xml:space="preserve">Strona może powołać się na okoliczności siły wyższej tylko wtedy, gdy poinformuje ona o tym </w:t>
      </w:r>
      <w:r w:rsidRPr="006E20D2">
        <w:rPr>
          <w:spacing w:val="-6"/>
          <w:sz w:val="22"/>
          <w:szCs w:val="22"/>
          <w:lang w:val="x-none" w:eastAsia="zh-CN"/>
        </w:rPr>
        <w:t>pisemnie drugą stronę w ciągu 3 dni roboczych od powstania tych okoliczności, o ile poinformowanie</w:t>
      </w:r>
      <w:r w:rsidRPr="006E20D2">
        <w:rPr>
          <w:sz w:val="22"/>
          <w:szCs w:val="22"/>
          <w:lang w:val="x-none" w:eastAsia="zh-CN"/>
        </w:rPr>
        <w:t xml:space="preserve"> drugiej strony jest w tym terminie możliwe.</w:t>
      </w:r>
    </w:p>
    <w:p w14:paraId="21A24779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pacing w:val="-10"/>
          <w:sz w:val="22"/>
          <w:szCs w:val="22"/>
          <w:lang w:val="x-none" w:eastAsia="zh-CN"/>
        </w:rPr>
        <w:t>Okoliczności zaistnienia siły wyższej muszą zostać udowodnione przez stronę, która się na nie powołuje.</w:t>
      </w:r>
    </w:p>
    <w:p w14:paraId="699CC033" w14:textId="77777777" w:rsidR="00EC7141" w:rsidRPr="006E20D2" w:rsidRDefault="00EC7141" w:rsidP="00894FD6">
      <w:pPr>
        <w:suppressAutoHyphens/>
        <w:rPr>
          <w:b/>
          <w:bCs/>
          <w:kern w:val="1"/>
          <w:sz w:val="22"/>
          <w:szCs w:val="22"/>
          <w:lang w:eastAsia="ar-SA"/>
        </w:rPr>
      </w:pPr>
    </w:p>
    <w:p w14:paraId="3D865D2A" w14:textId="279D26CD" w:rsidR="007208DD" w:rsidRPr="006E20D2" w:rsidRDefault="007208DD" w:rsidP="00211BD3">
      <w:pPr>
        <w:suppressAutoHyphens/>
        <w:ind w:left="709" w:hanging="425"/>
        <w:jc w:val="center"/>
        <w:rPr>
          <w:sz w:val="22"/>
          <w:szCs w:val="22"/>
          <w:lang w:eastAsia="zh-CN"/>
        </w:rPr>
      </w:pPr>
      <w:r w:rsidRPr="006E20D2">
        <w:rPr>
          <w:b/>
          <w:bCs/>
          <w:kern w:val="1"/>
          <w:sz w:val="22"/>
          <w:szCs w:val="22"/>
          <w:lang w:eastAsia="ar-SA"/>
        </w:rPr>
        <w:t>§ 1</w:t>
      </w:r>
      <w:r w:rsidR="006E21C6">
        <w:rPr>
          <w:b/>
          <w:bCs/>
          <w:kern w:val="1"/>
          <w:sz w:val="22"/>
          <w:szCs w:val="22"/>
          <w:lang w:eastAsia="ar-SA"/>
        </w:rPr>
        <w:t>2</w:t>
      </w:r>
    </w:p>
    <w:p w14:paraId="66B0D8AA" w14:textId="77777777" w:rsidR="007208DD" w:rsidRPr="006E20D2" w:rsidRDefault="007208DD" w:rsidP="00211BD3">
      <w:pPr>
        <w:suppressAutoHyphens/>
        <w:ind w:left="709" w:right="-99" w:hanging="425"/>
        <w:jc w:val="center"/>
        <w:rPr>
          <w:sz w:val="22"/>
          <w:szCs w:val="22"/>
          <w:lang w:eastAsia="zh-CN"/>
        </w:rPr>
      </w:pPr>
      <w:r w:rsidRPr="006E20D2">
        <w:rPr>
          <w:b/>
          <w:bCs/>
          <w:sz w:val="22"/>
          <w:szCs w:val="22"/>
          <w:lang w:eastAsia="zh-CN"/>
        </w:rPr>
        <w:t>ZMIANY UMOWY</w:t>
      </w:r>
    </w:p>
    <w:p w14:paraId="2974EBBE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Strony dopuszczają możliwość zmian umowy w następującym zakresie:</w:t>
      </w:r>
    </w:p>
    <w:p w14:paraId="0584A6C7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osób odpowiedzialnych za realizację umowy,</w:t>
      </w:r>
    </w:p>
    <w:p w14:paraId="4CFED019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danych teleadresowych,</w:t>
      </w:r>
    </w:p>
    <w:p w14:paraId="66822493" w14:textId="77777777" w:rsidR="00F37F47" w:rsidRPr="006E20D2" w:rsidRDefault="00F37F47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</w:rPr>
        <w:t>zmiany podwykonawców na zasadach określonych w umowie,</w:t>
      </w:r>
    </w:p>
    <w:p w14:paraId="29C1FEE9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przywoływanych w przedmiotowej umowie oraz SWZ ustaw oraz rozporządzeń (zmiany przepisów bądź wymogów szczególnych dotyczących przedmiotu zamówienia)</w:t>
      </w:r>
      <w:r w:rsidR="00F37F47" w:rsidRPr="006E20D2">
        <w:rPr>
          <w:sz w:val="22"/>
          <w:szCs w:val="22"/>
          <w:lang w:eastAsia="zh-CN"/>
        </w:rPr>
        <w:t>,</w:t>
      </w:r>
    </w:p>
    <w:p w14:paraId="125CEC84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przypadkach określonych w art. 455 ust.</w:t>
      </w:r>
      <w:r w:rsidR="001A3912" w:rsidRPr="006E20D2">
        <w:rPr>
          <w:sz w:val="22"/>
          <w:szCs w:val="22"/>
          <w:lang w:eastAsia="zh-CN"/>
        </w:rPr>
        <w:t xml:space="preserve"> 2 </w:t>
      </w:r>
      <w:r w:rsidRPr="006E20D2">
        <w:rPr>
          <w:sz w:val="22"/>
          <w:szCs w:val="22"/>
          <w:lang w:eastAsia="zh-CN"/>
        </w:rPr>
        <w:t>u.p.z.p</w:t>
      </w:r>
      <w:r w:rsidR="00F37F47" w:rsidRPr="006E20D2">
        <w:rPr>
          <w:sz w:val="22"/>
          <w:szCs w:val="22"/>
          <w:lang w:eastAsia="zh-CN"/>
        </w:rPr>
        <w:t>.</w:t>
      </w:r>
    </w:p>
    <w:p w14:paraId="11EA3C74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1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sposobu wykonania przedmiotu zamówienia (modyfikacja zakresu świadczenia):</w:t>
      </w:r>
    </w:p>
    <w:p w14:paraId="621DDFF7" w14:textId="77777777" w:rsidR="007208DD" w:rsidRPr="006E20D2" w:rsidRDefault="007208DD" w:rsidP="001F1CAB">
      <w:pPr>
        <w:numPr>
          <w:ilvl w:val="1"/>
          <w:numId w:val="19"/>
        </w:numPr>
        <w:tabs>
          <w:tab w:val="left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wprowadzenia dostaw zamiennych za produkt/asortyment którego produkcja zastała wstrzymana/zakończona z przyczyn, na które strony nie miały wpływu,</w:t>
      </w:r>
    </w:p>
    <w:p w14:paraId="2F25FEEB" w14:textId="2F2C953B" w:rsidR="007208DD" w:rsidRPr="006E20D2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hanging="709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terminu obowiązywania umowy o którym mowa w § 2,</w:t>
      </w:r>
    </w:p>
    <w:p w14:paraId="5FB13E55" w14:textId="77777777" w:rsidR="007208DD" w:rsidRPr="006E20D2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left="993" w:hanging="262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zwiększenie ilości zamawianego asortymentu w danej pozycji w stosunku do ilości objętej umową poprzez rezygnację z określonej ilości innego niewykorzystanego asortymenty na rzecz danej pozycji pod warunkiem, iż cena jednostkowa pozycji zwiększanej ilościowo oraz wartość umowy nie może ulec podwyższeniu, a zmiana zostanie zaakceptowana przez strony,</w:t>
      </w:r>
    </w:p>
    <w:p w14:paraId="2DB12F3A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wysokości należnego wynagrodzenia w odniesieniu do zobowiązań niezrealizowanych w przypadku:</w:t>
      </w:r>
    </w:p>
    <w:p w14:paraId="053D393C" w14:textId="77777777" w:rsidR="00590066" w:rsidRPr="006E20D2" w:rsidRDefault="009363FB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przypadku ustawowej zmiany obowiązujących stawek podatku od towarów i usług oraz podatku akcyzowego w odniesieniu do asortymentu objętego umową,</w:t>
      </w:r>
    </w:p>
    <w:p w14:paraId="248512D2" w14:textId="77777777" w:rsidR="00590066" w:rsidRPr="006E20D2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wysokości minimalnego wynagrodzenia za pracę albo minimalnej stawki godzinowej ustalonej na podstawie ustawy z dnia 10 października 2002 r. o minimalnym wynagrodzeniu za pracę,</w:t>
      </w:r>
    </w:p>
    <w:p w14:paraId="77D58F79" w14:textId="77777777" w:rsidR="00590066" w:rsidRPr="006E20D2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zmiany zasad podlegania ubezpieczeniom społecznym lub ubezpieczeniu zdrowotnemu lub wysokości stawki składki na ubezpieczenie społeczne lub zdrowotne, </w:t>
      </w:r>
    </w:p>
    <w:p w14:paraId="5C3D6838" w14:textId="6F0D99E3" w:rsidR="00590066" w:rsidRPr="006E20D2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zasad gromadzenia i wysokości wpłat do pracowniczych planów kapitałowych o których mowa w ustawie z dnia 4 października 2018 r. o pracowniczych planach kapitałowych,</w:t>
      </w:r>
    </w:p>
    <w:p w14:paraId="67AB293D" w14:textId="77777777" w:rsidR="009363FB" w:rsidRPr="006E20D2" w:rsidRDefault="009363FB" w:rsidP="009363FB">
      <w:pPr>
        <w:ind w:left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- jeżeli zmiany te będą miały wpływ na koszty wykonania umowy i Wykonawca w sposób obiektywny udowodni ich wielkość. </w:t>
      </w:r>
    </w:p>
    <w:p w14:paraId="135BED48" w14:textId="7938BCFA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Wszelkie zmiany umowy wymagają uprzedniej (tj.</w:t>
      </w:r>
      <w:r w:rsidR="001A6109" w:rsidRPr="006E20D2">
        <w:rPr>
          <w:sz w:val="22"/>
          <w:szCs w:val="22"/>
          <w:lang w:eastAsia="zh-CN"/>
        </w:rPr>
        <w:t xml:space="preserve"> </w:t>
      </w:r>
      <w:r w:rsidRPr="006E20D2">
        <w:rPr>
          <w:sz w:val="22"/>
          <w:szCs w:val="22"/>
          <w:lang w:eastAsia="zh-CN"/>
        </w:rPr>
        <w:t>przed ich dokonaniem) pisemnej zgody Zamawiającego i dokonywane będą w formie pisemnej (aneksu) pod rygorem nieważności, za wyjątkiem zmian o których mowa w ust 1</w:t>
      </w:r>
      <w:r w:rsidR="0041597A" w:rsidRPr="006E20D2">
        <w:rPr>
          <w:sz w:val="22"/>
          <w:szCs w:val="22"/>
          <w:lang w:eastAsia="zh-CN"/>
        </w:rPr>
        <w:t xml:space="preserve"> lit.</w:t>
      </w:r>
      <w:r w:rsidRPr="006E20D2">
        <w:rPr>
          <w:sz w:val="22"/>
          <w:szCs w:val="22"/>
          <w:lang w:eastAsia="zh-CN"/>
        </w:rPr>
        <w:t xml:space="preserve"> a</w:t>
      </w:r>
      <w:r w:rsidR="0021663B" w:rsidRPr="006E20D2">
        <w:rPr>
          <w:sz w:val="22"/>
          <w:szCs w:val="22"/>
          <w:lang w:eastAsia="zh-CN"/>
        </w:rPr>
        <w:t>-b, d</w:t>
      </w:r>
      <w:r w:rsidRPr="006E20D2">
        <w:rPr>
          <w:sz w:val="22"/>
          <w:szCs w:val="22"/>
          <w:lang w:eastAsia="zh-CN"/>
        </w:rPr>
        <w:t xml:space="preserve"> dla których skuteczności wystarczające jest jednostronne pisemne oświadczenie strony.</w:t>
      </w:r>
    </w:p>
    <w:p w14:paraId="48AAA086" w14:textId="77777777" w:rsidR="00EC7141" w:rsidRPr="006E20D2" w:rsidRDefault="00EC7141" w:rsidP="00894FD6">
      <w:pPr>
        <w:suppressAutoHyphens/>
        <w:rPr>
          <w:b/>
          <w:sz w:val="22"/>
          <w:szCs w:val="22"/>
          <w:lang w:eastAsia="zh-CN"/>
        </w:rPr>
      </w:pPr>
    </w:p>
    <w:p w14:paraId="54DD0574" w14:textId="69BC3DBC" w:rsidR="00571987" w:rsidRPr="006E20D2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3</w:t>
      </w:r>
    </w:p>
    <w:p w14:paraId="3E2705A3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Postanowienia końcowe</w:t>
      </w:r>
    </w:p>
    <w:p w14:paraId="0E738207" w14:textId="77777777" w:rsidR="00B9746F" w:rsidRPr="006E20D2" w:rsidRDefault="00B9746F" w:rsidP="00B9746F">
      <w:pPr>
        <w:numPr>
          <w:ilvl w:val="0"/>
          <w:numId w:val="30"/>
        </w:numPr>
        <w:tabs>
          <w:tab w:val="clear" w:pos="360"/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W sprawach nie uregulowanych w niniejszej umowie mają zastosowanie:</w:t>
      </w:r>
    </w:p>
    <w:p w14:paraId="004FF35B" w14:textId="5D915679" w:rsidR="00B9746F" w:rsidRPr="006E20D2" w:rsidRDefault="00B9746F" w:rsidP="00B9746F">
      <w:pPr>
        <w:numPr>
          <w:ilvl w:val="0"/>
          <w:numId w:val="29"/>
        </w:numPr>
        <w:tabs>
          <w:tab w:val="left" w:pos="284"/>
          <w:tab w:val="num" w:pos="720"/>
        </w:tabs>
        <w:ind w:left="284" w:firstLine="0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pacing w:val="-4"/>
          <w:sz w:val="22"/>
          <w:szCs w:val="22"/>
        </w:rPr>
        <w:lastRenderedPageBreak/>
        <w:t xml:space="preserve">właściwe </w:t>
      </w:r>
      <w:r w:rsidRPr="006E20D2">
        <w:rPr>
          <w:rFonts w:eastAsia="Calibri"/>
          <w:sz w:val="22"/>
          <w:szCs w:val="22"/>
        </w:rPr>
        <w:t xml:space="preserve">ustawy z dnia 11 września 2019 r. Prawo zamówień publicznych </w:t>
      </w:r>
      <w:r w:rsidRPr="006E20D2">
        <w:rPr>
          <w:rFonts w:eastAsia="Calibri"/>
          <w:iCs/>
          <w:sz w:val="22"/>
          <w:szCs w:val="22"/>
        </w:rPr>
        <w:t xml:space="preserve">(t. j.: </w:t>
      </w:r>
      <w:r w:rsidRPr="006E20D2">
        <w:rPr>
          <w:rFonts w:eastAsia="Calibri"/>
          <w:sz w:val="22"/>
          <w:szCs w:val="22"/>
        </w:rPr>
        <w:t xml:space="preserve">Dz.U. z </w:t>
      </w:r>
      <w:r w:rsidRPr="006E20D2">
        <w:rPr>
          <w:rFonts w:eastAsia="Calibri"/>
          <w:bCs/>
          <w:sz w:val="22"/>
          <w:szCs w:val="22"/>
        </w:rPr>
        <w:t>202</w:t>
      </w:r>
      <w:r w:rsidR="00671374">
        <w:rPr>
          <w:rFonts w:eastAsia="Calibri"/>
          <w:bCs/>
          <w:sz w:val="22"/>
          <w:szCs w:val="22"/>
        </w:rPr>
        <w:t>4</w:t>
      </w:r>
      <w:r w:rsidRPr="006E20D2">
        <w:rPr>
          <w:rFonts w:eastAsia="Calibri"/>
          <w:bCs/>
          <w:sz w:val="22"/>
          <w:szCs w:val="22"/>
        </w:rPr>
        <w:t xml:space="preserve"> r. poz. 1</w:t>
      </w:r>
      <w:r w:rsidR="00671374">
        <w:rPr>
          <w:rFonts w:eastAsia="Calibri"/>
          <w:bCs/>
          <w:sz w:val="22"/>
          <w:szCs w:val="22"/>
        </w:rPr>
        <w:t xml:space="preserve">320 </w:t>
      </w:r>
      <w:r w:rsidRPr="006E20D2">
        <w:rPr>
          <w:rFonts w:eastAsia="Calibri"/>
          <w:bCs/>
          <w:sz w:val="22"/>
          <w:szCs w:val="22"/>
        </w:rPr>
        <w:t>ze zm.</w:t>
      </w:r>
      <w:r w:rsidRPr="006E20D2">
        <w:rPr>
          <w:rFonts w:eastAsia="Calibri"/>
          <w:sz w:val="22"/>
          <w:szCs w:val="22"/>
        </w:rPr>
        <w:t>).</w:t>
      </w:r>
    </w:p>
    <w:p w14:paraId="16378F00" w14:textId="689159E7" w:rsidR="00B9746F" w:rsidRPr="006E20D2" w:rsidRDefault="00B9746F" w:rsidP="00B9746F">
      <w:pPr>
        <w:numPr>
          <w:ilvl w:val="0"/>
          <w:numId w:val="29"/>
        </w:numPr>
        <w:tabs>
          <w:tab w:val="left" w:pos="284"/>
          <w:tab w:val="num" w:pos="720"/>
        </w:tabs>
        <w:ind w:left="284" w:firstLine="0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pacing w:val="-4"/>
          <w:sz w:val="22"/>
          <w:szCs w:val="22"/>
        </w:rPr>
        <w:t xml:space="preserve">przepisy ustawy z 23 kwietnia 1964 r. Kodeks Cywilny </w:t>
      </w:r>
      <w:r w:rsidRPr="006E20D2">
        <w:rPr>
          <w:rFonts w:eastAsia="Calibri"/>
          <w:sz w:val="22"/>
          <w:szCs w:val="22"/>
        </w:rPr>
        <w:t>(t. j.: Dz. U. z 202</w:t>
      </w:r>
      <w:r w:rsidR="00671374">
        <w:rPr>
          <w:rFonts w:eastAsia="Calibri"/>
          <w:sz w:val="22"/>
          <w:szCs w:val="22"/>
        </w:rPr>
        <w:t>4</w:t>
      </w:r>
      <w:r w:rsidRPr="006E20D2">
        <w:rPr>
          <w:rFonts w:eastAsia="Calibri"/>
          <w:sz w:val="22"/>
          <w:szCs w:val="22"/>
        </w:rPr>
        <w:t xml:space="preserve"> r. poz. 1</w:t>
      </w:r>
      <w:r w:rsidR="00671374">
        <w:rPr>
          <w:rFonts w:eastAsia="Calibri"/>
          <w:sz w:val="22"/>
          <w:szCs w:val="22"/>
        </w:rPr>
        <w:t>061</w:t>
      </w:r>
      <w:r w:rsidRPr="006E20D2">
        <w:rPr>
          <w:rFonts w:eastAsia="Calibri"/>
          <w:sz w:val="22"/>
          <w:szCs w:val="22"/>
        </w:rPr>
        <w:t xml:space="preserve"> ze zm.).</w:t>
      </w:r>
    </w:p>
    <w:p w14:paraId="6C75BB88" w14:textId="77777777" w:rsidR="00B9746F" w:rsidRPr="006E20D2" w:rsidRDefault="00B9746F" w:rsidP="00B9746F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 xml:space="preserve">Wszelkie sprawy sporne wynikłe na tle realizacji niniejszej umowy strony będą starały się </w:t>
      </w:r>
      <w:r w:rsidRPr="006E20D2">
        <w:rPr>
          <w:rFonts w:eastAsia="Calibri"/>
          <w:spacing w:val="-2"/>
          <w:sz w:val="22"/>
          <w:szCs w:val="22"/>
        </w:rPr>
        <w:t>rozstrzygać polubownie. W razie braku porozumienia sprawy sporne rozstrzygać będzie właściwy sąd dla siedziby Zamawiającego</w:t>
      </w:r>
      <w:r w:rsidRPr="006E20D2">
        <w:rPr>
          <w:rFonts w:eastAsia="Calibri"/>
          <w:sz w:val="22"/>
          <w:szCs w:val="22"/>
        </w:rPr>
        <w:t>.</w:t>
      </w:r>
    </w:p>
    <w:p w14:paraId="7BA83204" w14:textId="77777777" w:rsidR="00B9746F" w:rsidRPr="006E20D2" w:rsidRDefault="00B9746F" w:rsidP="00B9746F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Jeżeli w wyniku zawarcia umowy, w ramach prowadzonego postępowania, będzie mieć miejsce przetwarzanie danych osobowych, strony umowy zgodnie zobowiązują się zawrzeć odrębną umowę powierzenia przetwarzania danych osobowych, stosując w tym celu środki organizacyjno-techniczne, o których mowa w art. 32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— dalej „RODO"), a także zgodnie z Ustawą z dnia 27 czerwca 2023 r. o ochronie danych osobowych (tekst jednolity Dz. U. 2023 poz. 1206 ze zm.), a także z innymi powszechnie obowiązującymi przepisami prawa unijnego i krajowego, które chronią prawa osób, których dane te dotyczą</w:t>
      </w:r>
    </w:p>
    <w:p w14:paraId="7E93BF28" w14:textId="77777777" w:rsidR="00B9746F" w:rsidRPr="006E20D2" w:rsidRDefault="00B9746F" w:rsidP="00B9746F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Niniejsza umowa została sporządzona w dwóch jednobrzmiących egzemplarzach, po jednym dla Zamawiającego i Wykonawcy.</w:t>
      </w:r>
    </w:p>
    <w:p w14:paraId="05A0C6EC" w14:textId="77777777" w:rsidR="00AC19E7" w:rsidRPr="006E20D2" w:rsidRDefault="00AC19E7" w:rsidP="00AC19E7">
      <w:pPr>
        <w:tabs>
          <w:tab w:val="left" w:pos="284"/>
        </w:tabs>
        <w:ind w:left="284"/>
        <w:jc w:val="both"/>
        <w:rPr>
          <w:rFonts w:eastAsia="Calibri"/>
          <w:sz w:val="22"/>
          <w:szCs w:val="22"/>
        </w:rPr>
      </w:pPr>
    </w:p>
    <w:p w14:paraId="54A70100" w14:textId="77777777" w:rsidR="007208DD" w:rsidRPr="006E20D2" w:rsidRDefault="007208DD" w:rsidP="00211BD3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6"/>
        <w:gridCol w:w="4997"/>
      </w:tblGrid>
      <w:tr w:rsidR="007208DD" w:rsidRPr="006E20D2" w14:paraId="60E4BD1D" w14:textId="77777777" w:rsidTr="00E34559">
        <w:tc>
          <w:tcPr>
            <w:tcW w:w="4996" w:type="dxa"/>
            <w:shd w:val="clear" w:color="auto" w:fill="auto"/>
          </w:tcPr>
          <w:p w14:paraId="25DE2CF3" w14:textId="77777777" w:rsidR="007208DD" w:rsidRPr="006E20D2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E20D2">
              <w:rPr>
                <w:b/>
                <w:sz w:val="22"/>
                <w:szCs w:val="22"/>
                <w:lang w:eastAsia="zh-CN"/>
              </w:rPr>
              <w:t>ZAMAWIAJĄCY</w:t>
            </w:r>
          </w:p>
        </w:tc>
        <w:tc>
          <w:tcPr>
            <w:tcW w:w="4997" w:type="dxa"/>
            <w:shd w:val="clear" w:color="auto" w:fill="auto"/>
          </w:tcPr>
          <w:p w14:paraId="576F38D9" w14:textId="77777777" w:rsidR="007208DD" w:rsidRPr="006E20D2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E20D2">
              <w:rPr>
                <w:b/>
                <w:sz w:val="22"/>
                <w:szCs w:val="22"/>
                <w:lang w:eastAsia="zh-CN"/>
              </w:rPr>
              <w:t>WYKONAWCA</w:t>
            </w:r>
          </w:p>
        </w:tc>
      </w:tr>
      <w:tr w:rsidR="007208DD" w:rsidRPr="006E20D2" w14:paraId="24C21E66" w14:textId="77777777" w:rsidTr="00E34559">
        <w:tc>
          <w:tcPr>
            <w:tcW w:w="4996" w:type="dxa"/>
            <w:shd w:val="clear" w:color="auto" w:fill="auto"/>
          </w:tcPr>
          <w:p w14:paraId="4237EB09" w14:textId="77777777" w:rsidR="007208DD" w:rsidRPr="006E20D2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997" w:type="dxa"/>
            <w:shd w:val="clear" w:color="auto" w:fill="auto"/>
          </w:tcPr>
          <w:p w14:paraId="76408884" w14:textId="77777777" w:rsidR="007208DD" w:rsidRPr="006E20D2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14:paraId="4614FF01" w14:textId="77777777" w:rsidR="007208DD" w:rsidRPr="006E20D2" w:rsidRDefault="007208DD" w:rsidP="00D24503">
      <w:pPr>
        <w:rPr>
          <w:b/>
          <w:sz w:val="22"/>
          <w:szCs w:val="22"/>
        </w:rPr>
      </w:pPr>
    </w:p>
    <w:sectPr w:rsidR="007208DD" w:rsidRPr="006E20D2" w:rsidSect="001E4CB5">
      <w:footerReference w:type="even" r:id="rId11"/>
      <w:footerReference w:type="default" r:id="rId12"/>
      <w:pgSz w:w="11907" w:h="16840"/>
      <w:pgMar w:top="851" w:right="1134" w:bottom="1134" w:left="1134" w:header="284" w:footer="8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10332" w14:textId="77777777" w:rsidR="00BA1A1B" w:rsidRDefault="00BA1A1B">
      <w:r>
        <w:separator/>
      </w:r>
    </w:p>
  </w:endnote>
  <w:endnote w:type="continuationSeparator" w:id="0">
    <w:p w14:paraId="66070EDB" w14:textId="77777777" w:rsidR="00BA1A1B" w:rsidRDefault="00BA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BBA20" w14:textId="1FF4AE2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3EF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E0379D" w14:textId="77777777" w:rsidR="00805521" w:rsidRDefault="00805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8C817" w14:textId="7777777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B8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290E954" w14:textId="77777777" w:rsidR="00334D3E" w:rsidRPr="006B6229" w:rsidRDefault="00334D3E" w:rsidP="00334D3E">
    <w:pPr>
      <w:pStyle w:val="Tekstprzypisudolnego"/>
      <w:rPr>
        <w:vertAlign w:val="superscript"/>
      </w:rPr>
    </w:pPr>
  </w:p>
  <w:p w14:paraId="6C542696" w14:textId="77777777" w:rsidR="00805521" w:rsidRDefault="00805521" w:rsidP="00334D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06AF8" w14:textId="77777777" w:rsidR="00BA1A1B" w:rsidRDefault="00BA1A1B">
      <w:r>
        <w:separator/>
      </w:r>
    </w:p>
  </w:footnote>
  <w:footnote w:type="continuationSeparator" w:id="0">
    <w:p w14:paraId="1CF4231E" w14:textId="77777777" w:rsidR="00BA1A1B" w:rsidRDefault="00BA1A1B">
      <w:r>
        <w:continuationSeparator/>
      </w:r>
    </w:p>
  </w:footnote>
  <w:footnote w:id="1">
    <w:p w14:paraId="30E987D4" w14:textId="25583192" w:rsidR="002821DC" w:rsidRPr="002821DC" w:rsidRDefault="002821DC" w:rsidP="002821DC">
      <w:pPr>
        <w:pStyle w:val="Tekstprzypisudolnego"/>
        <w:rPr>
          <w:i/>
          <w:iCs/>
        </w:rPr>
      </w:pPr>
      <w:r w:rsidRPr="002821DC">
        <w:rPr>
          <w:rStyle w:val="Odwoanieprzypisudolnego"/>
          <w:i/>
          <w:iCs/>
        </w:rPr>
        <w:footnoteRef/>
      </w:r>
      <w:r w:rsidRPr="002821DC">
        <w:rPr>
          <w:i/>
          <w:iCs/>
        </w:rPr>
        <w:t xml:space="preserve">   Jeśli dany asortyment jest wyrobem medycznym – zgodnie z Załącznikiem nr 1 do umowy</w:t>
      </w:r>
    </w:p>
  </w:footnote>
  <w:footnote w:id="2">
    <w:p w14:paraId="50EDCC8B" w14:textId="693DAB86" w:rsidR="002821DC" w:rsidRDefault="002821DC">
      <w:pPr>
        <w:pStyle w:val="Tekstprzypisudolnego"/>
      </w:pPr>
      <w:r w:rsidRPr="002821DC">
        <w:rPr>
          <w:rStyle w:val="Odwoanieprzypisudolnego"/>
          <w:i/>
          <w:iCs/>
        </w:rPr>
        <w:footnoteRef/>
      </w:r>
      <w:r w:rsidRPr="002821DC">
        <w:rPr>
          <w:i/>
          <w:iCs/>
        </w:rPr>
        <w:t xml:space="preserve"> Jeśli dany asortyment jest wyrobem medycznym – zgodnie z Załącznikiem nr 1 do umowy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pacing w:val="-6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986C11E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660C30B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4" w15:restartNumberingAfterBreak="0">
    <w:nsid w:val="00000007"/>
    <w:multiLevelType w:val="singleLevel"/>
    <w:tmpl w:val="F11C86B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pacing w:val="-6"/>
        <w:sz w:val="24"/>
        <w:szCs w:val="24"/>
      </w:rPr>
    </w:lvl>
  </w:abstractNum>
  <w:abstractNum w:abstractNumId="6" w15:restartNumberingAfterBreak="0">
    <w:nsid w:val="0000000B"/>
    <w:multiLevelType w:val="multilevel"/>
    <w:tmpl w:val="F028C59E"/>
    <w:name w:val="WW8Num13"/>
    <w:lvl w:ilvl="0">
      <w:start w:val="1"/>
      <w:numFmt w:val="lowerLetter"/>
      <w:lvlText w:val="%1."/>
      <w:lvlJc w:val="left"/>
      <w:pPr>
        <w:tabs>
          <w:tab w:val="num" w:pos="35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Cs w:val="24"/>
      </w:rPr>
    </w:lvl>
  </w:abstractNum>
  <w:abstractNum w:abstractNumId="8" w15:restartNumberingAfterBreak="0">
    <w:nsid w:val="0000000D"/>
    <w:multiLevelType w:val="multilevel"/>
    <w:tmpl w:val="E48EC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C15C76BA"/>
    <w:name w:val="WW8Num18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00000011"/>
    <w:multiLevelType w:val="multilevel"/>
    <w:tmpl w:val="F05C77D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2"/>
    <w:multiLevelType w:val="singleLevel"/>
    <w:tmpl w:val="689CBF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13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4"/>
    <w:multiLevelType w:val="multilevel"/>
    <w:tmpl w:val="2036288A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08FD1452"/>
    <w:multiLevelType w:val="hybridMultilevel"/>
    <w:tmpl w:val="682A94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AD53CA9"/>
    <w:multiLevelType w:val="hybridMultilevel"/>
    <w:tmpl w:val="8B68B6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7">
      <w:start w:val="1"/>
      <w:numFmt w:val="lowerLetter"/>
      <w:lvlText w:val="%5)"/>
      <w:lvlJc w:val="left"/>
      <w:pPr>
        <w:ind w:left="1440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12BD0B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3904C8"/>
    <w:multiLevelType w:val="hybridMultilevel"/>
    <w:tmpl w:val="03144F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464738D"/>
    <w:multiLevelType w:val="hybridMultilevel"/>
    <w:tmpl w:val="5F48DC10"/>
    <w:lvl w:ilvl="0" w:tplc="33C8D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22" w15:restartNumberingAfterBreak="0">
    <w:nsid w:val="1B222F64"/>
    <w:multiLevelType w:val="hybridMultilevel"/>
    <w:tmpl w:val="F2228282"/>
    <w:lvl w:ilvl="0" w:tplc="04150017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3" w15:restartNumberingAfterBreak="0">
    <w:nsid w:val="1E5E2CF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7AC36CB"/>
    <w:multiLevelType w:val="hybridMultilevel"/>
    <w:tmpl w:val="7536FC8E"/>
    <w:lvl w:ilvl="0" w:tplc="E0C6A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AD6056F"/>
    <w:multiLevelType w:val="singleLevel"/>
    <w:tmpl w:val="80F0D558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26" w15:restartNumberingAfterBreak="0">
    <w:nsid w:val="35442769"/>
    <w:multiLevelType w:val="singleLevel"/>
    <w:tmpl w:val="483A37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7" w15:restartNumberingAfterBreak="0">
    <w:nsid w:val="358F746C"/>
    <w:multiLevelType w:val="singleLevel"/>
    <w:tmpl w:val="6450B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427B18B4"/>
    <w:multiLevelType w:val="hybridMultilevel"/>
    <w:tmpl w:val="C1905EB0"/>
    <w:lvl w:ilvl="0" w:tplc="04150017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9" w15:restartNumberingAfterBreak="0">
    <w:nsid w:val="441655C2"/>
    <w:multiLevelType w:val="hybridMultilevel"/>
    <w:tmpl w:val="A058D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509C9"/>
    <w:multiLevelType w:val="hybridMultilevel"/>
    <w:tmpl w:val="9274D7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6D9160C"/>
    <w:multiLevelType w:val="hybridMultilevel"/>
    <w:tmpl w:val="82325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B33AFD"/>
    <w:multiLevelType w:val="hybridMultilevel"/>
    <w:tmpl w:val="8C4A9098"/>
    <w:lvl w:ilvl="0" w:tplc="CDFE1B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33B01"/>
    <w:multiLevelType w:val="hybridMultilevel"/>
    <w:tmpl w:val="FF0C0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B1899"/>
    <w:multiLevelType w:val="hybridMultilevel"/>
    <w:tmpl w:val="3C6672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35" w15:restartNumberingAfterBreak="0">
    <w:nsid w:val="7032042F"/>
    <w:multiLevelType w:val="singleLevel"/>
    <w:tmpl w:val="DEE4645E"/>
    <w:lvl w:ilvl="0">
      <w:start w:val="1"/>
      <w:numFmt w:val="decimal"/>
      <w:lvlText w:val="%1."/>
      <w:lvlJc w:val="left"/>
      <w:rPr>
        <w:color w:val="auto"/>
      </w:rPr>
    </w:lvl>
  </w:abstractNum>
  <w:abstractNum w:abstractNumId="36" w15:restartNumberingAfterBreak="0">
    <w:nsid w:val="78BE52E2"/>
    <w:multiLevelType w:val="hybridMultilevel"/>
    <w:tmpl w:val="01580C74"/>
    <w:lvl w:ilvl="0" w:tplc="04150019">
      <w:start w:val="1"/>
      <w:numFmt w:val="lowerLetter"/>
      <w:lvlText w:val="%1."/>
      <w:lvlJc w:val="left"/>
      <w:pPr>
        <w:ind w:left="10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1060984240">
    <w:abstractNumId w:val="26"/>
  </w:num>
  <w:num w:numId="2" w16cid:durableId="1989745497">
    <w:abstractNumId w:val="23"/>
  </w:num>
  <w:num w:numId="3" w16cid:durableId="1730765322">
    <w:abstractNumId w:val="19"/>
  </w:num>
  <w:num w:numId="4" w16cid:durableId="1642340418">
    <w:abstractNumId w:val="24"/>
  </w:num>
  <w:num w:numId="5" w16cid:durableId="1226644090">
    <w:abstractNumId w:val="21"/>
  </w:num>
  <w:num w:numId="6" w16cid:durableId="1892039387">
    <w:abstractNumId w:val="31"/>
  </w:num>
  <w:num w:numId="7" w16cid:durableId="589241285">
    <w:abstractNumId w:val="34"/>
  </w:num>
  <w:num w:numId="8" w16cid:durableId="429395872">
    <w:abstractNumId w:val="8"/>
  </w:num>
  <w:num w:numId="9" w16cid:durableId="601382169">
    <w:abstractNumId w:val="2"/>
  </w:num>
  <w:num w:numId="10" w16cid:durableId="1157263931">
    <w:abstractNumId w:val="22"/>
  </w:num>
  <w:num w:numId="11" w16cid:durableId="590551356">
    <w:abstractNumId w:val="0"/>
  </w:num>
  <w:num w:numId="12" w16cid:durableId="1001280835">
    <w:abstractNumId w:val="1"/>
  </w:num>
  <w:num w:numId="13" w16cid:durableId="1052466932">
    <w:abstractNumId w:val="5"/>
  </w:num>
  <w:num w:numId="14" w16cid:durableId="1975014043">
    <w:abstractNumId w:val="6"/>
  </w:num>
  <w:num w:numId="15" w16cid:durableId="1025714210">
    <w:abstractNumId w:val="7"/>
  </w:num>
  <w:num w:numId="16" w16cid:durableId="1588224594">
    <w:abstractNumId w:val="9"/>
  </w:num>
  <w:num w:numId="17" w16cid:durableId="801340845">
    <w:abstractNumId w:val="10"/>
  </w:num>
  <w:num w:numId="18" w16cid:durableId="1015884034">
    <w:abstractNumId w:val="12"/>
  </w:num>
  <w:num w:numId="19" w16cid:durableId="2117599426">
    <w:abstractNumId w:val="14"/>
  </w:num>
  <w:num w:numId="20" w16cid:durableId="1178427160">
    <w:abstractNumId w:val="15"/>
  </w:num>
  <w:num w:numId="21" w16cid:durableId="1544513745">
    <w:abstractNumId w:val="16"/>
  </w:num>
  <w:num w:numId="22" w16cid:durableId="1913655566">
    <w:abstractNumId w:val="4"/>
    <w:lvlOverride w:ilvl="0">
      <w:startOverride w:val="1"/>
    </w:lvlOverride>
  </w:num>
  <w:num w:numId="23" w16cid:durableId="1890147364">
    <w:abstractNumId w:val="17"/>
  </w:num>
  <w:num w:numId="24" w16cid:durableId="298415953">
    <w:abstractNumId w:val="29"/>
  </w:num>
  <w:num w:numId="25" w16cid:durableId="718819998">
    <w:abstractNumId w:val="36"/>
  </w:num>
  <w:num w:numId="26" w16cid:durableId="2008712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5967909">
    <w:abstractNumId w:val="33"/>
  </w:num>
  <w:num w:numId="28" w16cid:durableId="392507289">
    <w:abstractNumId w:val="35"/>
  </w:num>
  <w:num w:numId="29" w16cid:durableId="1401370799">
    <w:abstractNumId w:val="25"/>
  </w:num>
  <w:num w:numId="30" w16cid:durableId="1167094401">
    <w:abstractNumId w:val="27"/>
  </w:num>
  <w:num w:numId="31" w16cid:durableId="840773208">
    <w:abstractNumId w:val="32"/>
  </w:num>
  <w:num w:numId="32" w16cid:durableId="707097896">
    <w:abstractNumId w:val="28"/>
  </w:num>
  <w:num w:numId="33" w16cid:durableId="1401563240">
    <w:abstractNumId w:val="30"/>
  </w:num>
  <w:num w:numId="34" w16cid:durableId="810555094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35"/>
    <w:rsid w:val="00002EE7"/>
    <w:rsid w:val="00003D73"/>
    <w:rsid w:val="00004661"/>
    <w:rsid w:val="000060C0"/>
    <w:rsid w:val="000065A9"/>
    <w:rsid w:val="00012517"/>
    <w:rsid w:val="000172FA"/>
    <w:rsid w:val="000216A6"/>
    <w:rsid w:val="00027E9D"/>
    <w:rsid w:val="000329D1"/>
    <w:rsid w:val="000335B7"/>
    <w:rsid w:val="00035AB4"/>
    <w:rsid w:val="000425A1"/>
    <w:rsid w:val="00046190"/>
    <w:rsid w:val="00051A4E"/>
    <w:rsid w:val="00054FC9"/>
    <w:rsid w:val="000558D5"/>
    <w:rsid w:val="000613FF"/>
    <w:rsid w:val="000628A9"/>
    <w:rsid w:val="0006356C"/>
    <w:rsid w:val="00064FF2"/>
    <w:rsid w:val="00065BD9"/>
    <w:rsid w:val="00067F5F"/>
    <w:rsid w:val="000702BC"/>
    <w:rsid w:val="00070ABE"/>
    <w:rsid w:val="00071D2C"/>
    <w:rsid w:val="000806BD"/>
    <w:rsid w:val="000836D4"/>
    <w:rsid w:val="00084B42"/>
    <w:rsid w:val="0008512C"/>
    <w:rsid w:val="00090B18"/>
    <w:rsid w:val="00096368"/>
    <w:rsid w:val="000A4E99"/>
    <w:rsid w:val="000A671E"/>
    <w:rsid w:val="000A726E"/>
    <w:rsid w:val="000B04B9"/>
    <w:rsid w:val="000B562B"/>
    <w:rsid w:val="000C1EB9"/>
    <w:rsid w:val="000C2ED3"/>
    <w:rsid w:val="000C51DB"/>
    <w:rsid w:val="000C6151"/>
    <w:rsid w:val="000C6559"/>
    <w:rsid w:val="000C7089"/>
    <w:rsid w:val="000C70C5"/>
    <w:rsid w:val="000C75FA"/>
    <w:rsid w:val="000C7BAC"/>
    <w:rsid w:val="000D0C57"/>
    <w:rsid w:val="000D50FB"/>
    <w:rsid w:val="000D5188"/>
    <w:rsid w:val="000E2392"/>
    <w:rsid w:val="000E246C"/>
    <w:rsid w:val="000E2BA0"/>
    <w:rsid w:val="000E40B6"/>
    <w:rsid w:val="000E71A1"/>
    <w:rsid w:val="000F31D2"/>
    <w:rsid w:val="000F4B3E"/>
    <w:rsid w:val="001010F9"/>
    <w:rsid w:val="00102850"/>
    <w:rsid w:val="00104F12"/>
    <w:rsid w:val="001101FC"/>
    <w:rsid w:val="001148BD"/>
    <w:rsid w:val="00123EFC"/>
    <w:rsid w:val="0013126B"/>
    <w:rsid w:val="001345C1"/>
    <w:rsid w:val="00141276"/>
    <w:rsid w:val="001469C3"/>
    <w:rsid w:val="001514D7"/>
    <w:rsid w:val="001520B4"/>
    <w:rsid w:val="00153092"/>
    <w:rsid w:val="00154919"/>
    <w:rsid w:val="00163578"/>
    <w:rsid w:val="00163F91"/>
    <w:rsid w:val="001646DB"/>
    <w:rsid w:val="00166030"/>
    <w:rsid w:val="00166545"/>
    <w:rsid w:val="00167647"/>
    <w:rsid w:val="00167F41"/>
    <w:rsid w:val="00174F34"/>
    <w:rsid w:val="00177F42"/>
    <w:rsid w:val="001848CF"/>
    <w:rsid w:val="00186C16"/>
    <w:rsid w:val="00190DAD"/>
    <w:rsid w:val="00193C76"/>
    <w:rsid w:val="001A0394"/>
    <w:rsid w:val="001A306F"/>
    <w:rsid w:val="001A3621"/>
    <w:rsid w:val="001A3912"/>
    <w:rsid w:val="001A5338"/>
    <w:rsid w:val="001A6109"/>
    <w:rsid w:val="001B0645"/>
    <w:rsid w:val="001B1078"/>
    <w:rsid w:val="001B7AFC"/>
    <w:rsid w:val="001B7BC3"/>
    <w:rsid w:val="001C3565"/>
    <w:rsid w:val="001C55DB"/>
    <w:rsid w:val="001C7B57"/>
    <w:rsid w:val="001D2FEB"/>
    <w:rsid w:val="001E0336"/>
    <w:rsid w:val="001E0CB1"/>
    <w:rsid w:val="001E1F47"/>
    <w:rsid w:val="001E4556"/>
    <w:rsid w:val="001E4CB5"/>
    <w:rsid w:val="001E69A9"/>
    <w:rsid w:val="001F1CAB"/>
    <w:rsid w:val="001F23B9"/>
    <w:rsid w:val="001F6089"/>
    <w:rsid w:val="001F687B"/>
    <w:rsid w:val="001F74EC"/>
    <w:rsid w:val="001F77D2"/>
    <w:rsid w:val="00211841"/>
    <w:rsid w:val="00211BD3"/>
    <w:rsid w:val="0021250C"/>
    <w:rsid w:val="00212D54"/>
    <w:rsid w:val="0021554A"/>
    <w:rsid w:val="0021663B"/>
    <w:rsid w:val="002170B3"/>
    <w:rsid w:val="00227C81"/>
    <w:rsid w:val="00230081"/>
    <w:rsid w:val="00233BE7"/>
    <w:rsid w:val="002378D3"/>
    <w:rsid w:val="0024006F"/>
    <w:rsid w:val="00240EEF"/>
    <w:rsid w:val="00242477"/>
    <w:rsid w:val="00242C47"/>
    <w:rsid w:val="00244680"/>
    <w:rsid w:val="00246285"/>
    <w:rsid w:val="00250E05"/>
    <w:rsid w:val="0025169A"/>
    <w:rsid w:val="00254EE1"/>
    <w:rsid w:val="002610AA"/>
    <w:rsid w:val="002666E1"/>
    <w:rsid w:val="002708C0"/>
    <w:rsid w:val="00271B2B"/>
    <w:rsid w:val="00273D4E"/>
    <w:rsid w:val="00274475"/>
    <w:rsid w:val="00274F02"/>
    <w:rsid w:val="00275E9E"/>
    <w:rsid w:val="00276E3D"/>
    <w:rsid w:val="00277848"/>
    <w:rsid w:val="002821DC"/>
    <w:rsid w:val="00284F89"/>
    <w:rsid w:val="002851B2"/>
    <w:rsid w:val="002873E9"/>
    <w:rsid w:val="00287DA8"/>
    <w:rsid w:val="00290246"/>
    <w:rsid w:val="002923F3"/>
    <w:rsid w:val="00292787"/>
    <w:rsid w:val="002930FA"/>
    <w:rsid w:val="002963CD"/>
    <w:rsid w:val="00296713"/>
    <w:rsid w:val="002A379F"/>
    <w:rsid w:val="002A466E"/>
    <w:rsid w:val="002A60DA"/>
    <w:rsid w:val="002A6415"/>
    <w:rsid w:val="002A7714"/>
    <w:rsid w:val="002B258C"/>
    <w:rsid w:val="002B6215"/>
    <w:rsid w:val="002C07D7"/>
    <w:rsid w:val="002C0955"/>
    <w:rsid w:val="002D6B69"/>
    <w:rsid w:val="002D76CD"/>
    <w:rsid w:val="002D7C18"/>
    <w:rsid w:val="002E0EF7"/>
    <w:rsid w:val="002E4FC1"/>
    <w:rsid w:val="002F051F"/>
    <w:rsid w:val="002F1058"/>
    <w:rsid w:val="002F2A4E"/>
    <w:rsid w:val="002F3804"/>
    <w:rsid w:val="002F68CF"/>
    <w:rsid w:val="002F76A3"/>
    <w:rsid w:val="0030214D"/>
    <w:rsid w:val="0030425B"/>
    <w:rsid w:val="003061CF"/>
    <w:rsid w:val="00313B1C"/>
    <w:rsid w:val="00316153"/>
    <w:rsid w:val="00321B48"/>
    <w:rsid w:val="0032458B"/>
    <w:rsid w:val="00326BE6"/>
    <w:rsid w:val="00331565"/>
    <w:rsid w:val="0033186A"/>
    <w:rsid w:val="00332658"/>
    <w:rsid w:val="00332CAC"/>
    <w:rsid w:val="00334D3E"/>
    <w:rsid w:val="00335C22"/>
    <w:rsid w:val="00335FFE"/>
    <w:rsid w:val="00337DEB"/>
    <w:rsid w:val="00340CC0"/>
    <w:rsid w:val="00340D71"/>
    <w:rsid w:val="003461FD"/>
    <w:rsid w:val="00346745"/>
    <w:rsid w:val="003468A0"/>
    <w:rsid w:val="003471F0"/>
    <w:rsid w:val="0035093A"/>
    <w:rsid w:val="00355174"/>
    <w:rsid w:val="00360711"/>
    <w:rsid w:val="00360B46"/>
    <w:rsid w:val="0036271B"/>
    <w:rsid w:val="003642F6"/>
    <w:rsid w:val="00366C8D"/>
    <w:rsid w:val="00371207"/>
    <w:rsid w:val="00372B6F"/>
    <w:rsid w:val="003730E2"/>
    <w:rsid w:val="0037394C"/>
    <w:rsid w:val="00373E77"/>
    <w:rsid w:val="00375AA7"/>
    <w:rsid w:val="003779CA"/>
    <w:rsid w:val="00386DBC"/>
    <w:rsid w:val="00386EF4"/>
    <w:rsid w:val="003A4036"/>
    <w:rsid w:val="003A4ECA"/>
    <w:rsid w:val="003A6700"/>
    <w:rsid w:val="003B0531"/>
    <w:rsid w:val="003B0851"/>
    <w:rsid w:val="003B6BF0"/>
    <w:rsid w:val="003B71BB"/>
    <w:rsid w:val="003C3611"/>
    <w:rsid w:val="003C3B42"/>
    <w:rsid w:val="003C4B5C"/>
    <w:rsid w:val="003C6D02"/>
    <w:rsid w:val="003D48CE"/>
    <w:rsid w:val="003E35DC"/>
    <w:rsid w:val="003E3897"/>
    <w:rsid w:val="003E78B2"/>
    <w:rsid w:val="003E7DB6"/>
    <w:rsid w:val="003F0051"/>
    <w:rsid w:val="003F0B0A"/>
    <w:rsid w:val="003F12E6"/>
    <w:rsid w:val="003F1B7F"/>
    <w:rsid w:val="003F7F87"/>
    <w:rsid w:val="00402E7F"/>
    <w:rsid w:val="00411767"/>
    <w:rsid w:val="004124F9"/>
    <w:rsid w:val="0041597A"/>
    <w:rsid w:val="00415D72"/>
    <w:rsid w:val="00417FDB"/>
    <w:rsid w:val="00420055"/>
    <w:rsid w:val="0042764B"/>
    <w:rsid w:val="0043100D"/>
    <w:rsid w:val="00437889"/>
    <w:rsid w:val="00440B69"/>
    <w:rsid w:val="004418AC"/>
    <w:rsid w:val="00445AC9"/>
    <w:rsid w:val="004478C3"/>
    <w:rsid w:val="00451E01"/>
    <w:rsid w:val="0046081F"/>
    <w:rsid w:val="00462341"/>
    <w:rsid w:val="004653F2"/>
    <w:rsid w:val="004665C8"/>
    <w:rsid w:val="00466ADD"/>
    <w:rsid w:val="00471DAB"/>
    <w:rsid w:val="00487A74"/>
    <w:rsid w:val="00496BF1"/>
    <w:rsid w:val="00497BBC"/>
    <w:rsid w:val="004A15DC"/>
    <w:rsid w:val="004B4137"/>
    <w:rsid w:val="004B4F09"/>
    <w:rsid w:val="004B578D"/>
    <w:rsid w:val="004B6850"/>
    <w:rsid w:val="004B6A5E"/>
    <w:rsid w:val="004C1308"/>
    <w:rsid w:val="004C2445"/>
    <w:rsid w:val="004C3BD4"/>
    <w:rsid w:val="004C420B"/>
    <w:rsid w:val="004C423D"/>
    <w:rsid w:val="004C5094"/>
    <w:rsid w:val="004C7B08"/>
    <w:rsid w:val="004D2FA6"/>
    <w:rsid w:val="004D3EB7"/>
    <w:rsid w:val="004D7281"/>
    <w:rsid w:val="004E03E0"/>
    <w:rsid w:val="004E13A7"/>
    <w:rsid w:val="004E24FE"/>
    <w:rsid w:val="004F3D4E"/>
    <w:rsid w:val="004F45FA"/>
    <w:rsid w:val="004F669E"/>
    <w:rsid w:val="004F67C5"/>
    <w:rsid w:val="00500F54"/>
    <w:rsid w:val="005013AC"/>
    <w:rsid w:val="005030D7"/>
    <w:rsid w:val="00503359"/>
    <w:rsid w:val="005065C4"/>
    <w:rsid w:val="005134C7"/>
    <w:rsid w:val="00515956"/>
    <w:rsid w:val="00517C65"/>
    <w:rsid w:val="00517CFC"/>
    <w:rsid w:val="0052357D"/>
    <w:rsid w:val="00523A36"/>
    <w:rsid w:val="00523CBE"/>
    <w:rsid w:val="00533228"/>
    <w:rsid w:val="0053557F"/>
    <w:rsid w:val="00535ACE"/>
    <w:rsid w:val="005369E2"/>
    <w:rsid w:val="00537B48"/>
    <w:rsid w:val="00540BE4"/>
    <w:rsid w:val="00541379"/>
    <w:rsid w:val="005417E7"/>
    <w:rsid w:val="00547739"/>
    <w:rsid w:val="005502C9"/>
    <w:rsid w:val="00551171"/>
    <w:rsid w:val="00551F5F"/>
    <w:rsid w:val="0055414D"/>
    <w:rsid w:val="005560E8"/>
    <w:rsid w:val="00565A84"/>
    <w:rsid w:val="005679CC"/>
    <w:rsid w:val="00571987"/>
    <w:rsid w:val="00571B50"/>
    <w:rsid w:val="00575A0F"/>
    <w:rsid w:val="00576459"/>
    <w:rsid w:val="0058322D"/>
    <w:rsid w:val="005854ED"/>
    <w:rsid w:val="00590066"/>
    <w:rsid w:val="00594080"/>
    <w:rsid w:val="00597565"/>
    <w:rsid w:val="005A1518"/>
    <w:rsid w:val="005A1D23"/>
    <w:rsid w:val="005A339B"/>
    <w:rsid w:val="005B14A7"/>
    <w:rsid w:val="005B180E"/>
    <w:rsid w:val="005B7CA9"/>
    <w:rsid w:val="005C4196"/>
    <w:rsid w:val="005D2D59"/>
    <w:rsid w:val="005D6744"/>
    <w:rsid w:val="005E13B9"/>
    <w:rsid w:val="005E2E36"/>
    <w:rsid w:val="005E707B"/>
    <w:rsid w:val="005F2147"/>
    <w:rsid w:val="005F5F5A"/>
    <w:rsid w:val="005F656F"/>
    <w:rsid w:val="0060054E"/>
    <w:rsid w:val="00604CA7"/>
    <w:rsid w:val="00604F0D"/>
    <w:rsid w:val="00605636"/>
    <w:rsid w:val="0061094A"/>
    <w:rsid w:val="006124F5"/>
    <w:rsid w:val="00612B2F"/>
    <w:rsid w:val="0061394B"/>
    <w:rsid w:val="00614F5D"/>
    <w:rsid w:val="0061505F"/>
    <w:rsid w:val="00615E0B"/>
    <w:rsid w:val="0062001F"/>
    <w:rsid w:val="0062223B"/>
    <w:rsid w:val="006239D7"/>
    <w:rsid w:val="00630263"/>
    <w:rsid w:val="0063048C"/>
    <w:rsid w:val="00630EB1"/>
    <w:rsid w:val="006330FB"/>
    <w:rsid w:val="00634183"/>
    <w:rsid w:val="006362E3"/>
    <w:rsid w:val="00636E3B"/>
    <w:rsid w:val="006379E1"/>
    <w:rsid w:val="006405B8"/>
    <w:rsid w:val="006461B4"/>
    <w:rsid w:val="006462E2"/>
    <w:rsid w:val="00646353"/>
    <w:rsid w:val="00651622"/>
    <w:rsid w:val="00653ABE"/>
    <w:rsid w:val="0065524A"/>
    <w:rsid w:val="00656F86"/>
    <w:rsid w:val="00660F41"/>
    <w:rsid w:val="00661456"/>
    <w:rsid w:val="00663F8D"/>
    <w:rsid w:val="00665E0B"/>
    <w:rsid w:val="00671374"/>
    <w:rsid w:val="006736A2"/>
    <w:rsid w:val="00677464"/>
    <w:rsid w:val="0068135B"/>
    <w:rsid w:val="006835A4"/>
    <w:rsid w:val="0068467C"/>
    <w:rsid w:val="00684E2B"/>
    <w:rsid w:val="006858CD"/>
    <w:rsid w:val="00685E97"/>
    <w:rsid w:val="00686340"/>
    <w:rsid w:val="00687FDF"/>
    <w:rsid w:val="00690577"/>
    <w:rsid w:val="0069118C"/>
    <w:rsid w:val="00692562"/>
    <w:rsid w:val="00693D7E"/>
    <w:rsid w:val="006A2AF6"/>
    <w:rsid w:val="006A3D4D"/>
    <w:rsid w:val="006B0D90"/>
    <w:rsid w:val="006B60C5"/>
    <w:rsid w:val="006B6229"/>
    <w:rsid w:val="006C10C7"/>
    <w:rsid w:val="006D2332"/>
    <w:rsid w:val="006D2D5C"/>
    <w:rsid w:val="006D4D62"/>
    <w:rsid w:val="006D5013"/>
    <w:rsid w:val="006D66C5"/>
    <w:rsid w:val="006E075B"/>
    <w:rsid w:val="006E20D2"/>
    <w:rsid w:val="006E21C6"/>
    <w:rsid w:val="006E2369"/>
    <w:rsid w:val="006E2680"/>
    <w:rsid w:val="006E4706"/>
    <w:rsid w:val="006E5D7D"/>
    <w:rsid w:val="006E756C"/>
    <w:rsid w:val="006F67DA"/>
    <w:rsid w:val="0070147A"/>
    <w:rsid w:val="007076A3"/>
    <w:rsid w:val="00712017"/>
    <w:rsid w:val="007126E3"/>
    <w:rsid w:val="00713A8D"/>
    <w:rsid w:val="007174F3"/>
    <w:rsid w:val="00717D03"/>
    <w:rsid w:val="007208DD"/>
    <w:rsid w:val="007219E5"/>
    <w:rsid w:val="00721F81"/>
    <w:rsid w:val="00722CE4"/>
    <w:rsid w:val="007241CB"/>
    <w:rsid w:val="0072745A"/>
    <w:rsid w:val="00732422"/>
    <w:rsid w:val="00733945"/>
    <w:rsid w:val="007358B0"/>
    <w:rsid w:val="00740937"/>
    <w:rsid w:val="00740B43"/>
    <w:rsid w:val="00745108"/>
    <w:rsid w:val="007451F6"/>
    <w:rsid w:val="00746BA0"/>
    <w:rsid w:val="007526B1"/>
    <w:rsid w:val="00752B7D"/>
    <w:rsid w:val="00752E89"/>
    <w:rsid w:val="00763B29"/>
    <w:rsid w:val="0076779B"/>
    <w:rsid w:val="00771D2A"/>
    <w:rsid w:val="0077669B"/>
    <w:rsid w:val="007809C1"/>
    <w:rsid w:val="00780A34"/>
    <w:rsid w:val="00781BAA"/>
    <w:rsid w:val="0078285E"/>
    <w:rsid w:val="00782EF0"/>
    <w:rsid w:val="0078321E"/>
    <w:rsid w:val="00783DD9"/>
    <w:rsid w:val="00784C65"/>
    <w:rsid w:val="00785921"/>
    <w:rsid w:val="00787B87"/>
    <w:rsid w:val="00793ACA"/>
    <w:rsid w:val="007A1DDC"/>
    <w:rsid w:val="007A74E8"/>
    <w:rsid w:val="007B1919"/>
    <w:rsid w:val="007B19D7"/>
    <w:rsid w:val="007B1E65"/>
    <w:rsid w:val="007B3865"/>
    <w:rsid w:val="007B55D2"/>
    <w:rsid w:val="007C2633"/>
    <w:rsid w:val="007C268A"/>
    <w:rsid w:val="007C3FAD"/>
    <w:rsid w:val="007C4E80"/>
    <w:rsid w:val="007C56F3"/>
    <w:rsid w:val="007D0EC3"/>
    <w:rsid w:val="007D123F"/>
    <w:rsid w:val="007D2FD1"/>
    <w:rsid w:val="007D3BFE"/>
    <w:rsid w:val="007D47D4"/>
    <w:rsid w:val="007D7668"/>
    <w:rsid w:val="007E07E4"/>
    <w:rsid w:val="007E0CC9"/>
    <w:rsid w:val="007E2CCF"/>
    <w:rsid w:val="007E3F14"/>
    <w:rsid w:val="007E4042"/>
    <w:rsid w:val="007E4BFE"/>
    <w:rsid w:val="007E519B"/>
    <w:rsid w:val="007F01C2"/>
    <w:rsid w:val="007F2040"/>
    <w:rsid w:val="007F3F3E"/>
    <w:rsid w:val="007F55AE"/>
    <w:rsid w:val="00805521"/>
    <w:rsid w:val="00807434"/>
    <w:rsid w:val="00807E05"/>
    <w:rsid w:val="008107EC"/>
    <w:rsid w:val="00810D9B"/>
    <w:rsid w:val="0081548A"/>
    <w:rsid w:val="00815E91"/>
    <w:rsid w:val="008233C1"/>
    <w:rsid w:val="00826843"/>
    <w:rsid w:val="00830444"/>
    <w:rsid w:val="00830FA7"/>
    <w:rsid w:val="0083151A"/>
    <w:rsid w:val="00833EFC"/>
    <w:rsid w:val="0083400C"/>
    <w:rsid w:val="008359DF"/>
    <w:rsid w:val="00840911"/>
    <w:rsid w:val="00852E9D"/>
    <w:rsid w:val="00854AEF"/>
    <w:rsid w:val="0085622E"/>
    <w:rsid w:val="00856A9C"/>
    <w:rsid w:val="0086422C"/>
    <w:rsid w:val="00865BB3"/>
    <w:rsid w:val="00875D43"/>
    <w:rsid w:val="00881FEA"/>
    <w:rsid w:val="00882795"/>
    <w:rsid w:val="00884FBD"/>
    <w:rsid w:val="00885596"/>
    <w:rsid w:val="008861E0"/>
    <w:rsid w:val="008865A0"/>
    <w:rsid w:val="00894FD6"/>
    <w:rsid w:val="00897CE1"/>
    <w:rsid w:val="008A193D"/>
    <w:rsid w:val="008A1954"/>
    <w:rsid w:val="008A53C3"/>
    <w:rsid w:val="008C04FC"/>
    <w:rsid w:val="008C06F3"/>
    <w:rsid w:val="008C5528"/>
    <w:rsid w:val="008C755A"/>
    <w:rsid w:val="008D3AE5"/>
    <w:rsid w:val="008E0088"/>
    <w:rsid w:val="008E637C"/>
    <w:rsid w:val="008E7D32"/>
    <w:rsid w:val="008F3F97"/>
    <w:rsid w:val="00901629"/>
    <w:rsid w:val="00903CB3"/>
    <w:rsid w:val="00904F00"/>
    <w:rsid w:val="0090596C"/>
    <w:rsid w:val="00905F6E"/>
    <w:rsid w:val="009104B1"/>
    <w:rsid w:val="009111FE"/>
    <w:rsid w:val="00911731"/>
    <w:rsid w:val="00913087"/>
    <w:rsid w:val="00914306"/>
    <w:rsid w:val="00914E43"/>
    <w:rsid w:val="0091619F"/>
    <w:rsid w:val="009232B3"/>
    <w:rsid w:val="00930DB1"/>
    <w:rsid w:val="0093593E"/>
    <w:rsid w:val="009363FB"/>
    <w:rsid w:val="00940F1A"/>
    <w:rsid w:val="0094158D"/>
    <w:rsid w:val="00943E41"/>
    <w:rsid w:val="00945E05"/>
    <w:rsid w:val="00947BC9"/>
    <w:rsid w:val="00951E55"/>
    <w:rsid w:val="00952C79"/>
    <w:rsid w:val="00956DB2"/>
    <w:rsid w:val="00960132"/>
    <w:rsid w:val="00963DA6"/>
    <w:rsid w:val="00970130"/>
    <w:rsid w:val="009716BE"/>
    <w:rsid w:val="00972363"/>
    <w:rsid w:val="009729B3"/>
    <w:rsid w:val="00973DC1"/>
    <w:rsid w:val="0097563D"/>
    <w:rsid w:val="0097693A"/>
    <w:rsid w:val="009818BA"/>
    <w:rsid w:val="00982D74"/>
    <w:rsid w:val="009833A1"/>
    <w:rsid w:val="00986A4F"/>
    <w:rsid w:val="00986DEE"/>
    <w:rsid w:val="00987EDD"/>
    <w:rsid w:val="00991CFA"/>
    <w:rsid w:val="0099354A"/>
    <w:rsid w:val="00994EBE"/>
    <w:rsid w:val="0099565D"/>
    <w:rsid w:val="009A0D58"/>
    <w:rsid w:val="009A4FDC"/>
    <w:rsid w:val="009A5873"/>
    <w:rsid w:val="009A74A2"/>
    <w:rsid w:val="009B3025"/>
    <w:rsid w:val="009B6F5D"/>
    <w:rsid w:val="009B7CDC"/>
    <w:rsid w:val="009C258B"/>
    <w:rsid w:val="009C2DB6"/>
    <w:rsid w:val="009C3256"/>
    <w:rsid w:val="009C7751"/>
    <w:rsid w:val="009C7B17"/>
    <w:rsid w:val="009C7F39"/>
    <w:rsid w:val="009D2169"/>
    <w:rsid w:val="009D3285"/>
    <w:rsid w:val="009D475D"/>
    <w:rsid w:val="009E01D8"/>
    <w:rsid w:val="009E1390"/>
    <w:rsid w:val="009E29FB"/>
    <w:rsid w:val="009E4130"/>
    <w:rsid w:val="009F449A"/>
    <w:rsid w:val="009F632A"/>
    <w:rsid w:val="009F7706"/>
    <w:rsid w:val="00A0007A"/>
    <w:rsid w:val="00A13102"/>
    <w:rsid w:val="00A13BB0"/>
    <w:rsid w:val="00A13C02"/>
    <w:rsid w:val="00A16718"/>
    <w:rsid w:val="00A268CF"/>
    <w:rsid w:val="00A26961"/>
    <w:rsid w:val="00A32E53"/>
    <w:rsid w:val="00A34326"/>
    <w:rsid w:val="00A3697F"/>
    <w:rsid w:val="00A40410"/>
    <w:rsid w:val="00A40FB5"/>
    <w:rsid w:val="00A422DA"/>
    <w:rsid w:val="00A45C82"/>
    <w:rsid w:val="00A52520"/>
    <w:rsid w:val="00A52699"/>
    <w:rsid w:val="00A529AD"/>
    <w:rsid w:val="00A5321E"/>
    <w:rsid w:val="00A55D6E"/>
    <w:rsid w:val="00A564AE"/>
    <w:rsid w:val="00A60D06"/>
    <w:rsid w:val="00A656DC"/>
    <w:rsid w:val="00A71EA4"/>
    <w:rsid w:val="00A73AAC"/>
    <w:rsid w:val="00A77A99"/>
    <w:rsid w:val="00A82FEA"/>
    <w:rsid w:val="00A870CB"/>
    <w:rsid w:val="00A92904"/>
    <w:rsid w:val="00A93AE6"/>
    <w:rsid w:val="00A93D18"/>
    <w:rsid w:val="00A973F6"/>
    <w:rsid w:val="00AA0B4F"/>
    <w:rsid w:val="00AA2CC8"/>
    <w:rsid w:val="00AA4623"/>
    <w:rsid w:val="00AA4863"/>
    <w:rsid w:val="00AA78E8"/>
    <w:rsid w:val="00AB0A9E"/>
    <w:rsid w:val="00AB342E"/>
    <w:rsid w:val="00AB6153"/>
    <w:rsid w:val="00AB6538"/>
    <w:rsid w:val="00AC19E7"/>
    <w:rsid w:val="00AC4ACF"/>
    <w:rsid w:val="00AC73BF"/>
    <w:rsid w:val="00AC7937"/>
    <w:rsid w:val="00AD355D"/>
    <w:rsid w:val="00AD4A32"/>
    <w:rsid w:val="00AD73DF"/>
    <w:rsid w:val="00AE0720"/>
    <w:rsid w:val="00AE32B6"/>
    <w:rsid w:val="00AE558E"/>
    <w:rsid w:val="00AE7A3E"/>
    <w:rsid w:val="00AE7F90"/>
    <w:rsid w:val="00AF0F7A"/>
    <w:rsid w:val="00AF2DF9"/>
    <w:rsid w:val="00AF6C1B"/>
    <w:rsid w:val="00B04A94"/>
    <w:rsid w:val="00B060B1"/>
    <w:rsid w:val="00B06FDE"/>
    <w:rsid w:val="00B12165"/>
    <w:rsid w:val="00B1444B"/>
    <w:rsid w:val="00B14B40"/>
    <w:rsid w:val="00B15E62"/>
    <w:rsid w:val="00B166D8"/>
    <w:rsid w:val="00B21801"/>
    <w:rsid w:val="00B2301B"/>
    <w:rsid w:val="00B23DC8"/>
    <w:rsid w:val="00B26A9A"/>
    <w:rsid w:val="00B26F2E"/>
    <w:rsid w:val="00B26F4F"/>
    <w:rsid w:val="00B27920"/>
    <w:rsid w:val="00B27A9A"/>
    <w:rsid w:val="00B33B4F"/>
    <w:rsid w:val="00B36591"/>
    <w:rsid w:val="00B407C3"/>
    <w:rsid w:val="00B40BC8"/>
    <w:rsid w:val="00B4732D"/>
    <w:rsid w:val="00B47A29"/>
    <w:rsid w:val="00B47B67"/>
    <w:rsid w:val="00B47B8A"/>
    <w:rsid w:val="00B47BA0"/>
    <w:rsid w:val="00B51B9E"/>
    <w:rsid w:val="00B51F2B"/>
    <w:rsid w:val="00B57BEC"/>
    <w:rsid w:val="00B623A8"/>
    <w:rsid w:val="00B63BA1"/>
    <w:rsid w:val="00B662AC"/>
    <w:rsid w:val="00B7232D"/>
    <w:rsid w:val="00B74298"/>
    <w:rsid w:val="00B75750"/>
    <w:rsid w:val="00B84821"/>
    <w:rsid w:val="00B850C7"/>
    <w:rsid w:val="00B865D4"/>
    <w:rsid w:val="00B90596"/>
    <w:rsid w:val="00B948C0"/>
    <w:rsid w:val="00B957FE"/>
    <w:rsid w:val="00B97034"/>
    <w:rsid w:val="00B9746F"/>
    <w:rsid w:val="00BA0B46"/>
    <w:rsid w:val="00BA1A1B"/>
    <w:rsid w:val="00BA2941"/>
    <w:rsid w:val="00BA327A"/>
    <w:rsid w:val="00BA6BC9"/>
    <w:rsid w:val="00BB0B75"/>
    <w:rsid w:val="00BB172C"/>
    <w:rsid w:val="00BB1F33"/>
    <w:rsid w:val="00BB5271"/>
    <w:rsid w:val="00BC1B01"/>
    <w:rsid w:val="00BC2655"/>
    <w:rsid w:val="00BC513D"/>
    <w:rsid w:val="00BC5F1A"/>
    <w:rsid w:val="00BD321B"/>
    <w:rsid w:val="00BD50F3"/>
    <w:rsid w:val="00BD5D2F"/>
    <w:rsid w:val="00BD6E91"/>
    <w:rsid w:val="00BE33C6"/>
    <w:rsid w:val="00BE6C35"/>
    <w:rsid w:val="00BE6ED9"/>
    <w:rsid w:val="00C00A8E"/>
    <w:rsid w:val="00C06039"/>
    <w:rsid w:val="00C07C72"/>
    <w:rsid w:val="00C112EF"/>
    <w:rsid w:val="00C232E3"/>
    <w:rsid w:val="00C2612B"/>
    <w:rsid w:val="00C320A2"/>
    <w:rsid w:val="00C379A9"/>
    <w:rsid w:val="00C37E64"/>
    <w:rsid w:val="00C42E4F"/>
    <w:rsid w:val="00C43D09"/>
    <w:rsid w:val="00C4633F"/>
    <w:rsid w:val="00C51BC7"/>
    <w:rsid w:val="00C51F5E"/>
    <w:rsid w:val="00C53ABA"/>
    <w:rsid w:val="00C6063F"/>
    <w:rsid w:val="00C6115F"/>
    <w:rsid w:val="00C612DC"/>
    <w:rsid w:val="00C633CA"/>
    <w:rsid w:val="00C710C9"/>
    <w:rsid w:val="00C76893"/>
    <w:rsid w:val="00C86261"/>
    <w:rsid w:val="00C93BD3"/>
    <w:rsid w:val="00C970B0"/>
    <w:rsid w:val="00CA2561"/>
    <w:rsid w:val="00CA269E"/>
    <w:rsid w:val="00CA4CE0"/>
    <w:rsid w:val="00CA5340"/>
    <w:rsid w:val="00CB0075"/>
    <w:rsid w:val="00CB0441"/>
    <w:rsid w:val="00CB109B"/>
    <w:rsid w:val="00CB26AA"/>
    <w:rsid w:val="00CB3BF1"/>
    <w:rsid w:val="00CC56DA"/>
    <w:rsid w:val="00CD1262"/>
    <w:rsid w:val="00CD1F35"/>
    <w:rsid w:val="00CD3034"/>
    <w:rsid w:val="00CD39B1"/>
    <w:rsid w:val="00CD430F"/>
    <w:rsid w:val="00CD6C22"/>
    <w:rsid w:val="00CE67B6"/>
    <w:rsid w:val="00CF0520"/>
    <w:rsid w:val="00CF06BA"/>
    <w:rsid w:val="00CF2170"/>
    <w:rsid w:val="00CF2A6D"/>
    <w:rsid w:val="00CF5CE4"/>
    <w:rsid w:val="00CF679F"/>
    <w:rsid w:val="00D000F1"/>
    <w:rsid w:val="00D037F9"/>
    <w:rsid w:val="00D07184"/>
    <w:rsid w:val="00D16764"/>
    <w:rsid w:val="00D21744"/>
    <w:rsid w:val="00D23860"/>
    <w:rsid w:val="00D23F19"/>
    <w:rsid w:val="00D24503"/>
    <w:rsid w:val="00D25FBB"/>
    <w:rsid w:val="00D262D0"/>
    <w:rsid w:val="00D27B01"/>
    <w:rsid w:val="00D315FF"/>
    <w:rsid w:val="00D32B50"/>
    <w:rsid w:val="00D37C8E"/>
    <w:rsid w:val="00D40E2E"/>
    <w:rsid w:val="00D421EB"/>
    <w:rsid w:val="00D460BD"/>
    <w:rsid w:val="00D5190E"/>
    <w:rsid w:val="00D544A4"/>
    <w:rsid w:val="00D54A06"/>
    <w:rsid w:val="00D57974"/>
    <w:rsid w:val="00D60E53"/>
    <w:rsid w:val="00D70B2D"/>
    <w:rsid w:val="00D804E9"/>
    <w:rsid w:val="00D82FCA"/>
    <w:rsid w:val="00D847B4"/>
    <w:rsid w:val="00D912EF"/>
    <w:rsid w:val="00D94093"/>
    <w:rsid w:val="00DA2FDB"/>
    <w:rsid w:val="00DA52C9"/>
    <w:rsid w:val="00DA7FA6"/>
    <w:rsid w:val="00DB40EB"/>
    <w:rsid w:val="00DB74C7"/>
    <w:rsid w:val="00DB7FDF"/>
    <w:rsid w:val="00DC5282"/>
    <w:rsid w:val="00DC630F"/>
    <w:rsid w:val="00DC7146"/>
    <w:rsid w:val="00DD0019"/>
    <w:rsid w:val="00DD059B"/>
    <w:rsid w:val="00DD1096"/>
    <w:rsid w:val="00DD40F0"/>
    <w:rsid w:val="00DD51A8"/>
    <w:rsid w:val="00DD52C9"/>
    <w:rsid w:val="00DD7DBF"/>
    <w:rsid w:val="00DE0106"/>
    <w:rsid w:val="00DE09DC"/>
    <w:rsid w:val="00DE1299"/>
    <w:rsid w:val="00DF1DA8"/>
    <w:rsid w:val="00DF3ECF"/>
    <w:rsid w:val="00DF62DB"/>
    <w:rsid w:val="00DF6695"/>
    <w:rsid w:val="00E02537"/>
    <w:rsid w:val="00E06DFD"/>
    <w:rsid w:val="00E12F36"/>
    <w:rsid w:val="00E134E6"/>
    <w:rsid w:val="00E21074"/>
    <w:rsid w:val="00E22019"/>
    <w:rsid w:val="00E23565"/>
    <w:rsid w:val="00E267EB"/>
    <w:rsid w:val="00E3412A"/>
    <w:rsid w:val="00E34559"/>
    <w:rsid w:val="00E34A4A"/>
    <w:rsid w:val="00E35D99"/>
    <w:rsid w:val="00E3716D"/>
    <w:rsid w:val="00E462A7"/>
    <w:rsid w:val="00E510C3"/>
    <w:rsid w:val="00E52761"/>
    <w:rsid w:val="00E5427D"/>
    <w:rsid w:val="00E63642"/>
    <w:rsid w:val="00E6390E"/>
    <w:rsid w:val="00E65B12"/>
    <w:rsid w:val="00E67B74"/>
    <w:rsid w:val="00E7736A"/>
    <w:rsid w:val="00E81B3E"/>
    <w:rsid w:val="00E82BEA"/>
    <w:rsid w:val="00E83EF6"/>
    <w:rsid w:val="00E8426D"/>
    <w:rsid w:val="00E86875"/>
    <w:rsid w:val="00E90718"/>
    <w:rsid w:val="00E925FF"/>
    <w:rsid w:val="00E940A3"/>
    <w:rsid w:val="00E960C5"/>
    <w:rsid w:val="00EA4BCA"/>
    <w:rsid w:val="00EA4BD4"/>
    <w:rsid w:val="00EA5DD8"/>
    <w:rsid w:val="00EB140F"/>
    <w:rsid w:val="00EB18AB"/>
    <w:rsid w:val="00EB2CD0"/>
    <w:rsid w:val="00EB3175"/>
    <w:rsid w:val="00EB49CA"/>
    <w:rsid w:val="00EB4B4F"/>
    <w:rsid w:val="00EB7058"/>
    <w:rsid w:val="00EC0983"/>
    <w:rsid w:val="00EC14BC"/>
    <w:rsid w:val="00EC330F"/>
    <w:rsid w:val="00EC7141"/>
    <w:rsid w:val="00ED3207"/>
    <w:rsid w:val="00ED4C85"/>
    <w:rsid w:val="00EE100D"/>
    <w:rsid w:val="00EE311C"/>
    <w:rsid w:val="00EF0B87"/>
    <w:rsid w:val="00EF2C1A"/>
    <w:rsid w:val="00EF44A0"/>
    <w:rsid w:val="00EF4AE0"/>
    <w:rsid w:val="00F01A29"/>
    <w:rsid w:val="00F01C12"/>
    <w:rsid w:val="00F02862"/>
    <w:rsid w:val="00F03C2F"/>
    <w:rsid w:val="00F03EF8"/>
    <w:rsid w:val="00F11F90"/>
    <w:rsid w:val="00F12058"/>
    <w:rsid w:val="00F143FB"/>
    <w:rsid w:val="00F20716"/>
    <w:rsid w:val="00F258E4"/>
    <w:rsid w:val="00F277AC"/>
    <w:rsid w:val="00F317D6"/>
    <w:rsid w:val="00F348A6"/>
    <w:rsid w:val="00F37F47"/>
    <w:rsid w:val="00F44B0E"/>
    <w:rsid w:val="00F462B7"/>
    <w:rsid w:val="00F52F5E"/>
    <w:rsid w:val="00F54309"/>
    <w:rsid w:val="00F55233"/>
    <w:rsid w:val="00F5552E"/>
    <w:rsid w:val="00F61C58"/>
    <w:rsid w:val="00F63881"/>
    <w:rsid w:val="00F70831"/>
    <w:rsid w:val="00F70CED"/>
    <w:rsid w:val="00F811E6"/>
    <w:rsid w:val="00F8194E"/>
    <w:rsid w:val="00F83CB2"/>
    <w:rsid w:val="00F850F2"/>
    <w:rsid w:val="00F86338"/>
    <w:rsid w:val="00F91924"/>
    <w:rsid w:val="00F923D9"/>
    <w:rsid w:val="00FA0D2F"/>
    <w:rsid w:val="00FA4B07"/>
    <w:rsid w:val="00FB116E"/>
    <w:rsid w:val="00FB3B74"/>
    <w:rsid w:val="00FB6563"/>
    <w:rsid w:val="00FC004A"/>
    <w:rsid w:val="00FC51CB"/>
    <w:rsid w:val="00FD53E7"/>
    <w:rsid w:val="00FD62FD"/>
    <w:rsid w:val="00FD6C3F"/>
    <w:rsid w:val="00FD7E5E"/>
    <w:rsid w:val="00FE0A5A"/>
    <w:rsid w:val="00FE55D4"/>
    <w:rsid w:val="00FE6B7E"/>
    <w:rsid w:val="00FF03C6"/>
    <w:rsid w:val="00FF108B"/>
    <w:rsid w:val="00FF4643"/>
    <w:rsid w:val="00FF4E41"/>
    <w:rsid w:val="00FF76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F5B9BB"/>
  <w15:chartTrackingRefBased/>
  <w15:docId w15:val="{C302240F-6CDE-422D-AE13-D9603D97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D23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left="-77"/>
      <w:jc w:val="both"/>
      <w:outlineLvl w:val="2"/>
    </w:pPr>
    <w:rPr>
      <w:b/>
      <w:spacing w:val="-4"/>
      <w:sz w:val="28"/>
    </w:rPr>
  </w:style>
  <w:style w:type="paragraph" w:styleId="Nagwek8">
    <w:name w:val="heading 8"/>
    <w:basedOn w:val="Normalny"/>
    <w:next w:val="Normalny"/>
    <w:qFormat/>
    <w:pPr>
      <w:keepNext/>
      <w:suppressAutoHyphens/>
      <w:jc w:val="center"/>
      <w:outlineLvl w:val="7"/>
    </w:pPr>
    <w:rPr>
      <w:b/>
      <w:smallCap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widowControl w:val="0"/>
      <w:jc w:val="both"/>
    </w:pPr>
    <w:rPr>
      <w:sz w:val="24"/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6D2332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D544A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rsid w:val="00D544A4"/>
    <w:rPr>
      <w:color w:val="0000FF"/>
      <w:u w:val="single"/>
    </w:rPr>
  </w:style>
  <w:style w:type="character" w:styleId="Odwoaniedokomentarza">
    <w:name w:val="annotation reference"/>
    <w:rsid w:val="00167F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7F41"/>
  </w:style>
  <w:style w:type="character" w:customStyle="1" w:styleId="TekstkomentarzaZnak">
    <w:name w:val="Tekst komentarza Znak"/>
    <w:basedOn w:val="Domylnaczcionkaakapitu"/>
    <w:link w:val="Tekstkomentarza"/>
    <w:rsid w:val="00167F41"/>
  </w:style>
  <w:style w:type="paragraph" w:styleId="Tematkomentarza">
    <w:name w:val="annotation subject"/>
    <w:basedOn w:val="Tekstkomentarza"/>
    <w:next w:val="Tekstkomentarza"/>
    <w:link w:val="TematkomentarzaZnak"/>
    <w:rsid w:val="00167F4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167F41"/>
    <w:rPr>
      <w:b/>
      <w:bCs/>
    </w:rPr>
  </w:style>
  <w:style w:type="character" w:customStyle="1" w:styleId="TekstpodstawowyZnak">
    <w:name w:val="Tekst podstawowy Znak"/>
    <w:link w:val="Tekstpodstawowy"/>
    <w:rsid w:val="009E4130"/>
    <w:rPr>
      <w:sz w:val="24"/>
    </w:rPr>
  </w:style>
  <w:style w:type="character" w:styleId="Nierozpoznanawzmianka">
    <w:name w:val="Unresolved Mention"/>
    <w:uiPriority w:val="99"/>
    <w:semiHidden/>
    <w:unhideWhenUsed/>
    <w:rsid w:val="00070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izacja@wszz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faktura@wszz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@wszzkiel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62460-B3CA-432A-B658-D999142B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2735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_______</Company>
  <LinksUpToDate>false</LinksUpToDate>
  <CharactersWithSpaces>19112</CharactersWithSpaces>
  <SharedDoc>false</SharedDoc>
  <HLinks>
    <vt:vector size="12" baseType="variant">
      <vt:variant>
        <vt:i4>5832820</vt:i4>
      </vt:variant>
      <vt:variant>
        <vt:i4>3</vt:i4>
      </vt:variant>
      <vt:variant>
        <vt:i4>0</vt:i4>
      </vt:variant>
      <vt:variant>
        <vt:i4>5</vt:i4>
      </vt:variant>
      <vt:variant>
        <vt:lpwstr>mailto:faktura@wszzkielce.pl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mailto:realizacja@wszzkielce.pl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_______</dc:creator>
  <cp:keywords/>
  <cp:lastModifiedBy>Dominik K</cp:lastModifiedBy>
  <cp:revision>13</cp:revision>
  <cp:lastPrinted>2024-05-31T10:31:00Z</cp:lastPrinted>
  <dcterms:created xsi:type="dcterms:W3CDTF">2024-06-04T07:01:00Z</dcterms:created>
  <dcterms:modified xsi:type="dcterms:W3CDTF">2024-10-08T06:59:00Z</dcterms:modified>
</cp:coreProperties>
</file>