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640034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4668BAAF" w14:textId="77777777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ZAŁĄCZNIK NR 1 do SWZ</w:t>
      </w:r>
    </w:p>
    <w:p w14:paraId="3ACEA5B7" w14:textId="02486678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NS: </w:t>
      </w:r>
      <w:r w:rsidR="00A40A1B" w:rsidRPr="00A40A1B">
        <w:rPr>
          <w:rFonts w:ascii="Tahoma" w:eastAsia="Tahoma" w:hAnsi="Tahoma" w:cs="Tahoma"/>
          <w:b/>
          <w:color w:val="000000"/>
          <w:sz w:val="20"/>
          <w:szCs w:val="20"/>
        </w:rPr>
        <w:t>SZ.271.</w:t>
      </w:r>
      <w:r w:rsidR="00997F6D">
        <w:rPr>
          <w:rFonts w:ascii="Tahoma" w:eastAsia="Tahoma" w:hAnsi="Tahoma" w:cs="Tahoma"/>
          <w:b/>
          <w:color w:val="000000"/>
          <w:sz w:val="20"/>
          <w:szCs w:val="20"/>
        </w:rPr>
        <w:t>1</w:t>
      </w:r>
      <w:r w:rsidR="00FC736E">
        <w:rPr>
          <w:rFonts w:ascii="Tahoma" w:eastAsia="Tahoma" w:hAnsi="Tahoma" w:cs="Tahoma"/>
          <w:b/>
          <w:color w:val="000000"/>
          <w:sz w:val="20"/>
          <w:szCs w:val="20"/>
        </w:rPr>
        <w:t>2</w:t>
      </w:r>
      <w:r w:rsidR="00A40A1B" w:rsidRPr="00A40A1B">
        <w:rPr>
          <w:rFonts w:ascii="Tahoma" w:eastAsia="Tahoma" w:hAnsi="Tahoma" w:cs="Tahoma"/>
          <w:b/>
          <w:color w:val="000000"/>
          <w:sz w:val="20"/>
          <w:szCs w:val="20"/>
        </w:rPr>
        <w:t>.202</w:t>
      </w:r>
      <w:r w:rsidR="00AD6CA5">
        <w:rPr>
          <w:rFonts w:ascii="Tahoma" w:eastAsia="Tahoma" w:hAnsi="Tahoma" w:cs="Tahoma"/>
          <w:b/>
          <w:color w:val="000000"/>
          <w:sz w:val="20"/>
          <w:szCs w:val="20"/>
        </w:rPr>
        <w:t>4</w:t>
      </w:r>
    </w:p>
    <w:p w14:paraId="24B824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                                                                                               ..................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............................</w:t>
      </w:r>
    </w:p>
    <w:p w14:paraId="476356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1B6CF11C" w14:textId="16538180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  <w:u w:val="single"/>
        </w:rPr>
      </w:pPr>
      <w:r w:rsidRPr="00A40A1B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70122A88" w14:textId="2CE9ABB4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>Gmina Ostaszewo</w:t>
      </w:r>
    </w:p>
    <w:p w14:paraId="03F6947A" w14:textId="77777777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reprezentowana przez </w:t>
      </w:r>
    </w:p>
    <w:p w14:paraId="25AAC38B" w14:textId="77777777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>Wójta Gminy Ostaszewo</w:t>
      </w:r>
    </w:p>
    <w:p w14:paraId="231C8051" w14:textId="77777777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17736E95" w14:textId="625AB872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40A1B">
        <w:rPr>
          <w:rFonts w:ascii="Tahoma" w:hAnsi="Tahoma" w:cs="Tahoma"/>
          <w:b/>
          <w:sz w:val="20"/>
          <w:szCs w:val="20"/>
        </w:rPr>
        <w:t>Adres siedziby organów Zamawiającego:</w:t>
      </w:r>
    </w:p>
    <w:p w14:paraId="426604B9" w14:textId="77777777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5ED008B1" w14:textId="11370070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40A1B">
        <w:rPr>
          <w:rFonts w:ascii="Tahoma" w:hAnsi="Tahoma" w:cs="Tahoma"/>
          <w:b/>
          <w:sz w:val="20"/>
          <w:szCs w:val="20"/>
        </w:rPr>
        <w:t xml:space="preserve">Urząd Gminy Ostaszewo </w:t>
      </w:r>
    </w:p>
    <w:p w14:paraId="6DEA662F" w14:textId="414E8344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40A1B">
        <w:rPr>
          <w:rFonts w:ascii="Tahoma" w:hAnsi="Tahoma" w:cs="Tahoma"/>
          <w:b/>
          <w:sz w:val="20"/>
          <w:szCs w:val="20"/>
        </w:rPr>
        <w:t xml:space="preserve">ul. </w:t>
      </w:r>
      <w:r w:rsidR="00841723" w:rsidRPr="00A40A1B">
        <w:rPr>
          <w:rFonts w:ascii="Tahoma" w:hAnsi="Tahoma" w:cs="Tahoma"/>
          <w:b/>
          <w:sz w:val="20"/>
          <w:szCs w:val="20"/>
        </w:rPr>
        <w:t>Kościuszki</w:t>
      </w:r>
      <w:r w:rsidRPr="00A40A1B">
        <w:rPr>
          <w:rFonts w:ascii="Tahoma" w:hAnsi="Tahoma" w:cs="Tahoma"/>
          <w:b/>
          <w:sz w:val="20"/>
          <w:szCs w:val="20"/>
        </w:rPr>
        <w:t xml:space="preserve"> 51</w:t>
      </w:r>
    </w:p>
    <w:p w14:paraId="09C9FBC4" w14:textId="4C4BFD39" w:rsidR="005535C3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82-112 Ostaszewo  </w:t>
      </w:r>
    </w:p>
    <w:p w14:paraId="24CC5038" w14:textId="77777777" w:rsidR="005535C3" w:rsidRPr="00A40A1B" w:rsidRDefault="005535C3" w:rsidP="00A40A1B">
      <w:pPr>
        <w:pStyle w:val="Bezodstpw"/>
        <w:rPr>
          <w:rFonts w:ascii="Tahoma" w:hAnsi="Tahoma" w:cs="Tahoma"/>
          <w:b/>
          <w:i/>
          <w:color w:val="000000"/>
          <w:sz w:val="20"/>
          <w:szCs w:val="20"/>
        </w:rPr>
      </w:pPr>
    </w:p>
    <w:p w14:paraId="4D2E28CB" w14:textId="77777777" w:rsidR="005535C3" w:rsidRDefault="005535C3" w:rsidP="005535C3">
      <w:pPr>
        <w:spacing w:line="360" w:lineRule="auto"/>
        <w:ind w:left="4956"/>
        <w:rPr>
          <w:rFonts w:ascii="Tahoma" w:eastAsia="Tahoma" w:hAnsi="Tahoma" w:cs="Tahoma"/>
          <w:b/>
          <w:i/>
          <w:color w:val="000000"/>
          <w:sz w:val="20"/>
          <w:szCs w:val="20"/>
        </w:rPr>
      </w:pPr>
    </w:p>
    <w:p w14:paraId="7EDFD347" w14:textId="77777777" w:rsidR="005535C3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OFERTA</w:t>
      </w:r>
    </w:p>
    <w:p w14:paraId="6BB93B55" w14:textId="77777777" w:rsidR="005535C3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na</w:t>
      </w:r>
      <w:proofErr w:type="spellEnd"/>
    </w:p>
    <w:p w14:paraId="73C135AA" w14:textId="7329B5DC" w:rsidR="00997F6D" w:rsidRDefault="00997F6D" w:rsidP="00997F6D">
      <w:pPr>
        <w:jc w:val="center"/>
        <w:rPr>
          <w:rFonts w:ascii="Tahoma" w:hAnsi="Tahoma" w:cs="Tahoma"/>
          <w:b/>
          <w:i/>
          <w:spacing w:val="-4"/>
          <w:sz w:val="20"/>
          <w:szCs w:val="20"/>
          <w:u w:val="single"/>
          <w:lang w:eastAsia="ar-SA"/>
        </w:rPr>
      </w:pP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Prace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konserwatorskie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i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roboty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budowlane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w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dawnej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szkole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–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obiekcie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izby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historii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i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tradycji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gminy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Ostaszewo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przy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ul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.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Kościuszki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20 w m.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Ostaszewo</w:t>
      </w:r>
      <w:proofErr w:type="spellEnd"/>
      <w:r>
        <w:rPr>
          <w:rFonts w:ascii="Tahoma" w:hAnsi="Tahoma" w:cs="Tahoma"/>
          <w:b/>
          <w:i/>
          <w:spacing w:val="-4"/>
          <w:sz w:val="20"/>
          <w:szCs w:val="20"/>
          <w:u w:val="single"/>
          <w:lang w:eastAsia="ar-SA"/>
        </w:rPr>
        <w:t>.</w:t>
      </w:r>
    </w:p>
    <w:p w14:paraId="356593F8" w14:textId="20219BED" w:rsidR="00A40A1B" w:rsidRDefault="00A40A1B" w:rsidP="005535C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22D223DB" w14:textId="77777777" w:rsidR="005535C3" w:rsidRDefault="005535C3" w:rsidP="005535C3">
      <w:pPr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72B6580E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I. Dane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dotyczące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585D0693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Pełna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…………………...........................................................................................</w:t>
      </w:r>
    </w:p>
    <w:p w14:paraId="03D208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siedziby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..............................................................................................................................</w:t>
      </w:r>
    </w:p>
    <w:p w14:paraId="2B8B9B9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NIP:………………………………………......................REGON…………………….............….…………….................</w:t>
      </w:r>
    </w:p>
    <w:p w14:paraId="25DD95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Tel.................................................................Fax..........................................................................</w:t>
      </w:r>
    </w:p>
    <w:p w14:paraId="40ABE459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e-mail: …………………………………………………………………………………………………………………………….</w:t>
      </w:r>
    </w:p>
    <w:p w14:paraId="1D63EEE5" w14:textId="77777777" w:rsidR="005535C3" w:rsidRDefault="005535C3" w:rsidP="005535C3">
      <w:pPr>
        <w:spacing w:line="36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Cena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6326D678" w14:textId="6878C640" w:rsidR="005535C3" w:rsidRDefault="0022452D" w:rsidP="005535C3">
      <w:pPr>
        <w:jc w:val="both"/>
        <w:rPr>
          <w:rFonts w:ascii="Tahoma" w:eastAsia="Tahoma" w:hAnsi="Tahoma" w:cs="Tahoma"/>
          <w:sz w:val="20"/>
          <w:szCs w:val="20"/>
        </w:rPr>
      </w:pPr>
      <w:r w:rsidRPr="0022452D"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odpowiedzi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ogłoszenie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zamówieniu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oferuję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>/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oferujemy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spełnienie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przedmiotu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zamówienia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za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cenę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ryczałtową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>:</w:t>
      </w:r>
    </w:p>
    <w:p w14:paraId="6B3415F2" w14:textId="23D0A396" w:rsidR="00D41D11" w:rsidRDefault="00D41D11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63FEB6DF" w14:textId="352F1B38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Netto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:…………………………………………………………………………………………)</w:t>
      </w:r>
    </w:p>
    <w:p w14:paraId="3DBA7DD3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3679E850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Stawka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……..%</w:t>
      </w:r>
    </w:p>
    <w:p w14:paraId="7DD204AC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7D0A42DA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Brutto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……………...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:………………………………………………………………………………………….)</w:t>
      </w:r>
    </w:p>
    <w:p w14:paraId="3D7BA738" w14:textId="7BAAE913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52667B2C" w14:textId="253CAD4A" w:rsidR="00D41D11" w:rsidRDefault="00D41D11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4BCAE702" w14:textId="12352AAF" w:rsidR="005535C3" w:rsidRPr="005535C3" w:rsidRDefault="005535C3" w:rsidP="005535C3">
      <w:pPr>
        <w:jc w:val="both"/>
        <w:rPr>
          <w:rFonts w:ascii="Tahoma" w:eastAsia="Tahoma" w:hAnsi="Tahoma" w:cs="Tahoma"/>
          <w:b/>
          <w:sz w:val="20"/>
          <w:szCs w:val="20"/>
        </w:rPr>
      </w:pPr>
      <w:r w:rsidRPr="005535C3">
        <w:rPr>
          <w:rFonts w:ascii="Tahoma" w:eastAsia="Tahoma" w:hAnsi="Tahoma" w:cs="Tahoma"/>
          <w:b/>
          <w:sz w:val="20"/>
          <w:szCs w:val="20"/>
        </w:rPr>
        <w:t xml:space="preserve">III. </w:t>
      </w:r>
      <w:proofErr w:type="spellStart"/>
      <w:r w:rsidRPr="005535C3">
        <w:rPr>
          <w:rFonts w:ascii="Tahoma" w:eastAsia="Tahoma" w:hAnsi="Tahoma" w:cs="Tahoma"/>
          <w:b/>
          <w:sz w:val="20"/>
          <w:szCs w:val="20"/>
        </w:rPr>
        <w:t>Kryterium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 xml:space="preserve"> “</w:t>
      </w:r>
      <w:proofErr w:type="spellStart"/>
      <w:r w:rsidR="00A40A1B">
        <w:rPr>
          <w:rFonts w:ascii="Tahoma" w:eastAsia="Tahoma" w:hAnsi="Tahoma" w:cs="Tahoma"/>
          <w:b/>
          <w:sz w:val="20"/>
          <w:szCs w:val="20"/>
        </w:rPr>
        <w:t>Gwarancja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>”:</w:t>
      </w:r>
    </w:p>
    <w:p w14:paraId="420D257F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0D6456F3" w14:textId="4901789B" w:rsidR="00A33E4C" w:rsidRDefault="00A33E4C" w:rsidP="00A33E4C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odpowiedzi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ogłoszenie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zamówienia </w:t>
      </w:r>
      <w:proofErr w:type="spellStart"/>
      <w:r>
        <w:rPr>
          <w:rFonts w:ascii="Tahoma" w:eastAsia="Tahoma" w:hAnsi="Tahoma" w:cs="Tahoma"/>
          <w:sz w:val="20"/>
          <w:szCs w:val="20"/>
        </w:rPr>
        <w:t>deklaruje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40A1B">
        <w:rPr>
          <w:rFonts w:ascii="Tahoma" w:eastAsia="Tahoma" w:hAnsi="Tahoma" w:cs="Tahoma"/>
          <w:sz w:val="20"/>
          <w:szCs w:val="20"/>
        </w:rPr>
        <w:t xml:space="preserve">……*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miesięczny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okres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gwarancji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>.</w:t>
      </w:r>
    </w:p>
    <w:p w14:paraId="587CB164" w14:textId="77777777" w:rsidR="00A40A1B" w:rsidRDefault="00A40A1B" w:rsidP="00A33E4C">
      <w:pPr>
        <w:jc w:val="both"/>
        <w:rPr>
          <w:rFonts w:ascii="Tahoma" w:eastAsia="Tahoma" w:hAnsi="Tahoma" w:cs="Tahoma"/>
          <w:sz w:val="20"/>
          <w:szCs w:val="20"/>
        </w:rPr>
      </w:pPr>
    </w:p>
    <w:p w14:paraId="5D686BA3" w14:textId="66BC8A64" w:rsidR="00A33E4C" w:rsidRDefault="00A33E4C" w:rsidP="00A33E4C">
      <w:pPr>
        <w:jc w:val="both"/>
        <w:rPr>
          <w:rFonts w:ascii="Tahoma" w:eastAsia="Tahoma" w:hAnsi="Tahoma" w:cs="Tahoma"/>
          <w:i/>
          <w:sz w:val="20"/>
          <w:szCs w:val="20"/>
        </w:rPr>
      </w:pPr>
      <w:r w:rsidRPr="005535C3">
        <w:rPr>
          <w:rFonts w:ascii="Tahoma" w:eastAsia="Tahoma" w:hAnsi="Tahoma" w:cs="Tahoma"/>
          <w:i/>
          <w:sz w:val="20"/>
          <w:szCs w:val="20"/>
        </w:rPr>
        <w:t>*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Wypełnia</w:t>
      </w:r>
      <w:proofErr w:type="spellEnd"/>
      <w:r w:rsidRPr="005535C3">
        <w:rPr>
          <w:rFonts w:ascii="Tahoma" w:eastAsia="Tahoma" w:hAnsi="Tahoma" w:cs="Tahoma"/>
          <w:i/>
          <w:sz w:val="20"/>
          <w:szCs w:val="20"/>
        </w:rPr>
        <w:t xml:space="preserve"> 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Wykonawca</w:t>
      </w:r>
      <w:proofErr w:type="spellEnd"/>
    </w:p>
    <w:p w14:paraId="6A160E58" w14:textId="47FE18CF" w:rsidR="003F7ADB" w:rsidRDefault="00A40A1B" w:rsidP="00A33E4C">
      <w:pPr>
        <w:jc w:val="both"/>
        <w:rPr>
          <w:rFonts w:ascii="Tahoma" w:eastAsia="Tahoma" w:hAnsi="Tahoma" w:cs="Tahoma"/>
          <w:i/>
          <w:sz w:val="18"/>
          <w:szCs w:val="18"/>
        </w:rPr>
      </w:pPr>
      <w:r w:rsidRPr="00A40A1B">
        <w:rPr>
          <w:rFonts w:ascii="Tahoma" w:eastAsia="Tahoma" w:hAnsi="Tahoma" w:cs="Tahoma"/>
          <w:i/>
          <w:sz w:val="18"/>
          <w:szCs w:val="18"/>
        </w:rPr>
        <w:t xml:space="preserve">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nie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uzupełnienia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druku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oferty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pola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„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</w:t>
      </w:r>
      <w:r>
        <w:rPr>
          <w:rFonts w:ascii="Tahoma" w:eastAsia="Tahoma" w:hAnsi="Tahoma" w:cs="Tahoma"/>
          <w:i/>
          <w:sz w:val="18"/>
          <w:szCs w:val="18"/>
        </w:rPr>
        <w:t>rancja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”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Zamawiający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uzna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,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iż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Wykonawca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zaoferował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36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miesięczny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okres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gwarancji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i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tym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samym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przyzna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Wykonawcy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punktów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. 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wpisania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mniejszej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wartości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niż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36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Zamawiający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odrzuci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ofertę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jako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niezgodną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z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</w:t>
      </w:r>
      <w:r>
        <w:rPr>
          <w:rFonts w:ascii="Tahoma" w:eastAsia="Tahoma" w:hAnsi="Tahoma" w:cs="Tahoma"/>
          <w:i/>
          <w:sz w:val="18"/>
          <w:szCs w:val="18"/>
        </w:rPr>
        <w:t>ymaganiami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określonymi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w SWZ. </w:t>
      </w:r>
      <w:r w:rsidRPr="00A40A1B">
        <w:rPr>
          <w:rFonts w:ascii="Tahoma" w:eastAsia="Tahoma" w:hAnsi="Tahoma" w:cs="Tahoma"/>
          <w:i/>
          <w:sz w:val="18"/>
          <w:szCs w:val="18"/>
        </w:rPr>
        <w:t xml:space="preserve">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wpisania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wartości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powyżej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60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Zamawiający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uzna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,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iż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Wykonawca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zaoferował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60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miesięczny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termin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gwarancji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i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tym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samym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przyzna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40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punktów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ramach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kryterium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„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gwarancja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>”.</w:t>
      </w:r>
    </w:p>
    <w:p w14:paraId="09F6315F" w14:textId="7A6717A1" w:rsidR="005535C3" w:rsidRDefault="005535C3" w:rsidP="006E5B5A">
      <w:pPr>
        <w:tabs>
          <w:tab w:val="left" w:pos="426"/>
        </w:tabs>
        <w:rPr>
          <w:rFonts w:ascii="Tahoma" w:eastAsia="Tahoma" w:hAnsi="Tahoma" w:cs="Tahoma"/>
          <w:b/>
          <w:sz w:val="20"/>
          <w:szCs w:val="20"/>
        </w:rPr>
      </w:pPr>
    </w:p>
    <w:p w14:paraId="44D0C53B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lastRenderedPageBreak/>
        <w:t xml:space="preserve">IV.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Płatność</w:t>
      </w:r>
      <w:proofErr w:type="spellEnd"/>
    </w:p>
    <w:p w14:paraId="4D380AD8" w14:textId="373DE46A" w:rsidR="005535C3" w:rsidRDefault="0022452D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Zapłata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realizowana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będzie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przelewem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konto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okresie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30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dni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od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daty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otrzymania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prawidłowo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wystawionej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VAT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przez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Zamawiającego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. Na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fakturze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powinien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znajdować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numer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umowy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robót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budowlanych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której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dotyczy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>.</w:t>
      </w:r>
    </w:p>
    <w:p w14:paraId="5C709225" w14:textId="77777777" w:rsidR="0022452D" w:rsidRDefault="0022452D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7A04EED6" w14:textId="77777777" w:rsidR="005535C3" w:rsidRDefault="005535C3" w:rsidP="005535C3">
      <w:pPr>
        <w:spacing w:line="36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Wpłata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wadium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50DDDECD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1. Przedkładamy potwierdzenie wniesienia wadium w formie …...........……………………........................</w:t>
      </w:r>
    </w:p>
    <w:p w14:paraId="6AB9450C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wysokości ……............................................................................................................................</w:t>
      </w:r>
    </w:p>
    <w:p w14:paraId="609AD0BF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2. Zamawiający zwróci wadium na konto Wykonawcy nr ………........................................……............</w:t>
      </w:r>
    </w:p>
    <w:p w14:paraId="2E47251A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banku………………………………………………………………………….....................................................……..</w:t>
      </w:r>
    </w:p>
    <w:p w14:paraId="22ED3449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VI.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Podwykonawca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00FB8BD2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Informujemy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zamierzamy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powierzyć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części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</w:p>
    <w:p w14:paraId="4D2FACB6" w14:textId="77777777" w:rsidR="005535C3" w:rsidRDefault="005535C3" w:rsidP="005535C3">
      <w:pPr>
        <w:tabs>
          <w:tab w:val="left" w:pos="17324"/>
        </w:tabs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1.Zakres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wykonywanych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prac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</w:p>
    <w:p w14:paraId="3901AF84" w14:textId="77777777" w:rsidR="005535C3" w:rsidRDefault="005535C3" w:rsidP="005535C3">
      <w:pPr>
        <w:tabs>
          <w:tab w:val="left" w:pos="17324"/>
        </w:tabs>
        <w:ind w:left="284" w:hanging="284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10B72164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5C88A2E9" w14:textId="77777777" w:rsidR="005535C3" w:rsidRDefault="005535C3" w:rsidP="005535C3">
      <w:pPr>
        <w:tabs>
          <w:tab w:val="left" w:pos="142"/>
        </w:tabs>
        <w:rPr>
          <w:rFonts w:ascii="Tahoma" w:eastAsia="Tahoma" w:hAnsi="Tahoma" w:cs="Tahoma"/>
          <w:i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*)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 </w:t>
      </w:r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wypełnienia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punktu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dotyczącego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Zamawiający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uzna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wykonywał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całość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osobiście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.  </w:t>
      </w:r>
    </w:p>
    <w:p w14:paraId="00DEBD95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61E371F4" w14:textId="2F8311A0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  <w:t>VII. Poleganie na zasobach podmiotów trzecich:</w:t>
      </w:r>
    </w:p>
    <w:p w14:paraId="6D9778D3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Informujemy, że będziemy polegać na zasobach podmiotu trzeciego:</w:t>
      </w:r>
    </w:p>
    <w:p w14:paraId="67033907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 xml:space="preserve">1.Nazwa podmiotu: </w:t>
      </w:r>
    </w:p>
    <w:p w14:paraId="01AF9D7C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49394CA7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363E7BC3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vertAlign w:val="superscript"/>
          <w:lang w:val="pl-PL" w:eastAsia="ar-SA"/>
        </w:rPr>
        <w:t>*)</w:t>
      </w:r>
      <w:r w:rsidRPr="00664622"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  <w:t xml:space="preserve">w przypadku nie wypełnienia ww. punktu Zamawiający uzna, że wykonawca nie będzie polegał na zasobach podmiotu trzeciego.  </w:t>
      </w:r>
    </w:p>
    <w:p w14:paraId="3DD557FA" w14:textId="77777777" w:rsidR="00AA5210" w:rsidRDefault="00AA5210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7C1BB70C" w14:textId="5247EFE1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VI</w:t>
      </w:r>
      <w:r w:rsidR="00664622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I</w:t>
      </w:r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Ponadto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oświadczam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(y),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że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:</w:t>
      </w:r>
    </w:p>
    <w:p w14:paraId="4E4A30DC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0F4143B6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Jesteśmy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55CF6426" w14:textId="77777777" w:rsidR="005535C3" w:rsidRDefault="005535C3" w:rsidP="005535C3">
      <w:pPr>
        <w:ind w:left="720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5920" w:type="dxa"/>
        <w:tblInd w:w="284" w:type="dxa"/>
        <w:tblLayout w:type="fixed"/>
        <w:tblLook w:val="0400" w:firstRow="0" w:lastRow="0" w:firstColumn="0" w:lastColumn="0" w:noHBand="0" w:noVBand="1"/>
      </w:tblPr>
      <w:tblGrid>
        <w:gridCol w:w="4885"/>
        <w:gridCol w:w="1035"/>
      </w:tblGrid>
      <w:tr w:rsidR="005535C3" w14:paraId="6446537D" w14:textId="77777777" w:rsidTr="008A6029"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724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mikroprzedsiębiorstwem</w:t>
            </w:r>
            <w:proofErr w:type="spellEnd"/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D01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9AD4F79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D619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małym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B6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F2476EB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EDE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średnim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674C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2FAEC01E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0AF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dużym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637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09DEDF72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FF43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jednoosobową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gospodarczą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98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334BCBCA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DA5A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osobą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fizyczną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nieprowadzącą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828B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427A9807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CE2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inny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rodzaj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DE0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14:paraId="74270F52" w14:textId="77777777" w:rsidR="005535C3" w:rsidRDefault="005535C3" w:rsidP="005535C3">
      <w:pPr>
        <w:spacing w:before="280" w:after="28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* -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zaznaczyć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odpowiednie</w:t>
      </w:r>
      <w:proofErr w:type="spellEnd"/>
    </w:p>
    <w:p w14:paraId="1983A145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członkowskiego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69CE9DDE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członkiem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368B4AA1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Wybór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</w:rPr>
        <w:t>/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  <w:vertAlign w:val="superscript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 xml:space="preserve">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18BADB6E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dostawa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świadczenie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……………………..…………………………………………………………………….</w:t>
      </w:r>
    </w:p>
    <w:p w14:paraId="5380D5BD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ind w:left="709" w:hanging="65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Wartość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bez </w:t>
      </w:r>
      <w:proofErr w:type="spellStart"/>
      <w:r>
        <w:rPr>
          <w:rFonts w:ascii="Tahoma" w:eastAsia="Tahoma" w:hAnsi="Tahoma" w:cs="Tahoma"/>
          <w:sz w:val="20"/>
          <w:szCs w:val="20"/>
        </w:rPr>
        <w:t>kwoty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……………..…………………………………………….</w:t>
      </w:r>
    </w:p>
    <w:p w14:paraId="10949824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spacing w:before="280" w:after="119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Oświadczam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wypełniłem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obowiązki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informacyjne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przewidziane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art. 13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art. 14 RODO</w:t>
      </w: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1)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wobec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r>
        <w:rPr>
          <w:rFonts w:ascii="Tahoma" w:eastAsia="Tahoma" w:hAnsi="Tahoma" w:cs="Tahoma"/>
          <w:sz w:val="20"/>
          <w:szCs w:val="20"/>
        </w:rPr>
        <w:t xml:space="preserve">od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pozyskałem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celu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ubiegania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niniejszym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postępowaniu</w:t>
      </w:r>
      <w:r>
        <w:rPr>
          <w:rFonts w:ascii="Tahoma" w:eastAsia="Tahoma" w:hAnsi="Tahoma" w:cs="Tahoma"/>
          <w:sz w:val="20"/>
          <w:szCs w:val="20"/>
        </w:rPr>
        <w:t>.*</w:t>
      </w:r>
    </w:p>
    <w:p w14:paraId="2F9D66CF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Zapoznałem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wszystkimi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warunkami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określonymi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 </w:t>
      </w:r>
      <w:proofErr w:type="spellStart"/>
      <w:r>
        <w:rPr>
          <w:rFonts w:ascii="Tahoma" w:eastAsia="Tahoma" w:hAnsi="Tahoma" w:cs="Tahoma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we </w:t>
      </w:r>
      <w:proofErr w:type="spellStart"/>
      <w:r>
        <w:rPr>
          <w:rFonts w:ascii="Tahoma" w:eastAsia="Tahoma" w:hAnsi="Tahoma" w:cs="Tahoma"/>
          <w:sz w:val="20"/>
          <w:szCs w:val="20"/>
        </w:rPr>
        <w:t>Wzorze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umowy i </w:t>
      </w:r>
      <w:proofErr w:type="spellStart"/>
      <w:r>
        <w:rPr>
          <w:rFonts w:ascii="Tahoma" w:eastAsia="Tahoma" w:hAnsi="Tahoma" w:cs="Tahoma"/>
          <w:sz w:val="20"/>
          <w:szCs w:val="20"/>
        </w:rPr>
        <w:t>akceptuje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je w </w:t>
      </w:r>
      <w:proofErr w:type="spellStart"/>
      <w:r>
        <w:rPr>
          <w:rFonts w:ascii="Tahoma" w:eastAsia="Tahoma" w:hAnsi="Tahoma" w:cs="Tahoma"/>
          <w:sz w:val="20"/>
          <w:szCs w:val="20"/>
        </w:rPr>
        <w:t>całości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</w:t>
      </w:r>
    </w:p>
    <w:p w14:paraId="447DE2D9" w14:textId="01E9CD1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Uważam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związanego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ofertą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E5793">
        <w:rPr>
          <w:rFonts w:ascii="Tahoma" w:eastAsia="Tahoma" w:hAnsi="Tahoma" w:cs="Tahoma"/>
          <w:b/>
          <w:sz w:val="20"/>
          <w:szCs w:val="20"/>
        </w:rPr>
        <w:t>3</w:t>
      </w:r>
      <w:r>
        <w:rPr>
          <w:rFonts w:ascii="Tahoma" w:eastAsia="Tahoma" w:hAnsi="Tahoma" w:cs="Tahoma"/>
          <w:b/>
          <w:sz w:val="20"/>
          <w:szCs w:val="20"/>
        </w:rPr>
        <w:t xml:space="preserve">0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od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którym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dokonano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otwarcia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</w:t>
      </w:r>
      <w:proofErr w:type="spellEnd"/>
      <w:r>
        <w:rPr>
          <w:rFonts w:ascii="Tahoma" w:eastAsia="Tahoma" w:hAnsi="Tahoma" w:cs="Tahoma"/>
          <w:sz w:val="20"/>
          <w:szCs w:val="20"/>
        </w:rPr>
        <w:t>,</w:t>
      </w:r>
    </w:p>
    <w:p w14:paraId="2C747BE5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wyboru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jako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najkorzystniejszej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sz w:val="20"/>
          <w:szCs w:val="20"/>
        </w:rPr>
        <w:t>przedmiotowym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postępowaniu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zobowiązuje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zawarcia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pisemnej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umowy w </w:t>
      </w:r>
      <w:proofErr w:type="spellStart"/>
      <w:r>
        <w:rPr>
          <w:rFonts w:ascii="Tahoma" w:eastAsia="Tahoma" w:hAnsi="Tahoma" w:cs="Tahoma"/>
          <w:sz w:val="20"/>
          <w:szCs w:val="20"/>
        </w:rPr>
        <w:t>brzmieniu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zgodnym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Wzorem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zawartym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SWZ, w </w:t>
      </w:r>
      <w:proofErr w:type="spellStart"/>
      <w:r>
        <w:rPr>
          <w:rFonts w:ascii="Tahoma" w:eastAsia="Tahoma" w:hAnsi="Tahoma" w:cs="Tahoma"/>
          <w:sz w:val="20"/>
          <w:szCs w:val="20"/>
        </w:rPr>
        <w:t>siedzibie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terminie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wyznaczonym</w:t>
      </w:r>
      <w:proofErr w:type="spellEnd"/>
      <w:r>
        <w:rPr>
          <w:rFonts w:ascii="Tahoma" w:eastAsia="Tahoma" w:hAnsi="Tahoma" w:cs="Tahoma"/>
          <w:sz w:val="20"/>
          <w:szCs w:val="20"/>
        </w:rPr>
        <w:t>.</w:t>
      </w:r>
    </w:p>
    <w:p w14:paraId="0BC1CA99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sz w:val="20"/>
          <w:szCs w:val="20"/>
        </w:rPr>
        <w:lastRenderedPageBreak/>
        <w:t>Niniejsza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oferta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zawiera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stronach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nr od ____ do ____ informacje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stanowiące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tajemnicę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przedsiębiorstwa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rozumieniu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przepisów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i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mogą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być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udostępniane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Na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okoliczność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wykazuję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skuteczność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takiego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zastrzeżenia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przepisy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art. 11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następujące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uzasadnienie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>:</w:t>
      </w:r>
    </w:p>
    <w:p w14:paraId="24861139" w14:textId="77777777" w:rsidR="005535C3" w:rsidRDefault="005535C3" w:rsidP="005535C3">
      <w:pPr>
        <w:ind w:left="284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.……………………………………………………………………………………….……………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…………...</w:t>
      </w:r>
    </w:p>
    <w:p w14:paraId="464F6FAE" w14:textId="77777777" w:rsidR="005535C3" w:rsidRDefault="005535C3" w:rsidP="005535C3">
      <w:pPr>
        <w:ind w:left="6372" w:hanging="5664"/>
        <w:rPr>
          <w:rFonts w:ascii="Tahoma" w:eastAsia="Tahoma" w:hAnsi="Tahoma" w:cs="Tahoma"/>
          <w:sz w:val="20"/>
          <w:szCs w:val="20"/>
        </w:rPr>
      </w:pPr>
    </w:p>
    <w:p w14:paraId="707C33FC" w14:textId="77777777" w:rsidR="005535C3" w:rsidRDefault="005535C3" w:rsidP="005535C3">
      <w:pPr>
        <w:spacing w:before="280" w:after="119" w:line="276" w:lineRule="auto"/>
        <w:ind w:left="142" w:hanging="14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*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gdy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przekazuje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niż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dotyczących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zachodzi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wyłączenie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stosowania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informacyjnego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stosownie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art. 13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art. 14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5 RODO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składa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sz w:val="20"/>
          <w:szCs w:val="20"/>
        </w:rPr>
        <w:t>usunięcie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np.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wykreślenie</w:t>
      </w:r>
      <w:proofErr w:type="spellEnd"/>
      <w:r>
        <w:rPr>
          <w:rFonts w:ascii="Tahoma" w:eastAsia="Tahoma" w:hAnsi="Tahoma" w:cs="Tahoma"/>
          <w:sz w:val="20"/>
          <w:szCs w:val="20"/>
        </w:rPr>
        <w:t>).</w:t>
      </w:r>
    </w:p>
    <w:p w14:paraId="67E33937" w14:textId="77777777" w:rsidR="007E7644" w:rsidRPr="004078A7" w:rsidRDefault="005535C3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 xml:space="preserve">1)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Parlamentu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Europejskiego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Rady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(UE) 2016/679 z 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27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2016 r.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związku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przetwarzaniem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swobodnego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przepływu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takich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uchylenia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dyrektywy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95/46/WE (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ogólne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) (Dz.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Urz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. UE L 119 z 04.05.2016, str. 1). </w:t>
      </w:r>
    </w:p>
    <w:sectPr w:rsidR="007E7644" w:rsidRPr="004078A7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CE98FB" w16cex:dateUtc="2024-05-28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B6F9C7" w16cid:durableId="27910880"/>
  <w16cid:commentId w16cid:paraId="1F156992" w16cid:durableId="15CE98F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42325" w14:textId="77777777" w:rsidR="004F4AE8" w:rsidRDefault="004F4AE8">
      <w:r>
        <w:separator/>
      </w:r>
    </w:p>
  </w:endnote>
  <w:endnote w:type="continuationSeparator" w:id="0">
    <w:p w14:paraId="2E706C9D" w14:textId="77777777" w:rsidR="004F4AE8" w:rsidRDefault="004F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6ED42" w14:textId="77777777" w:rsidR="007E7644" w:rsidRDefault="007E7644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08DA6" w14:textId="77777777" w:rsidR="004F4AE8" w:rsidRDefault="004F4AE8">
      <w:r>
        <w:separator/>
      </w:r>
    </w:p>
  </w:footnote>
  <w:footnote w:type="continuationSeparator" w:id="0">
    <w:p w14:paraId="7196F53E" w14:textId="77777777" w:rsidR="004F4AE8" w:rsidRDefault="004F4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E9A6D" w14:textId="77777777" w:rsidR="001E47A8" w:rsidRDefault="00FC736E" w:rsidP="001E47A8">
    <w:pPr>
      <w:pStyle w:val="Nagwek"/>
      <w:jc w:val="center"/>
      <w:rPr>
        <w:noProof/>
        <w:lang w:val="pl-PL" w:eastAsia="pl-PL"/>
      </w:rPr>
    </w:pPr>
    <w:r>
      <w:rPr>
        <w:noProof/>
        <w:lang w:val="pl-PL" w:eastAsia="pl-PL"/>
      </w:rPr>
      <w:pict w14:anchorId="34C00A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style="width:436.5pt;height:66pt;visibility:visible">
          <v:imagedata r:id="rId1" o:title=""/>
        </v:shape>
      </w:pict>
    </w:r>
  </w:p>
  <w:p w14:paraId="4C793C1D" w14:textId="50851D5D" w:rsidR="005C65C4" w:rsidRDefault="005C65C4" w:rsidP="005C65C4">
    <w:pPr>
      <w:pStyle w:val="Nagwek"/>
      <w:tabs>
        <w:tab w:val="left" w:pos="7255"/>
      </w:tabs>
      <w:ind w:left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ahoma" w:hAnsi="Tahoma" w:cs="Tahoma"/>
        <w:b/>
        <w:bCs/>
        <w:sz w:val="20"/>
        <w:szCs w:val="20"/>
        <w:lang w:val="pl-P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imes New Roman"/>
        <w:b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b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b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b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b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b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b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b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sz w:val="20"/>
        <w:szCs w:val="20"/>
      </w:rPr>
    </w:lvl>
  </w:abstractNum>
  <w:abstractNum w:abstractNumId="11" w15:restartNumberingAfterBreak="0">
    <w:nsid w:val="03AD3C24"/>
    <w:multiLevelType w:val="multilevel"/>
    <w:tmpl w:val="C73828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E714C3"/>
    <w:multiLevelType w:val="multilevel"/>
    <w:tmpl w:val="60C60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1FD7"/>
    <w:multiLevelType w:val="multilevel"/>
    <w:tmpl w:val="86143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F25C8"/>
    <w:multiLevelType w:val="multilevel"/>
    <w:tmpl w:val="25268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E52B0"/>
    <w:multiLevelType w:val="multilevel"/>
    <w:tmpl w:val="D688C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882CC4"/>
    <w:multiLevelType w:val="multilevel"/>
    <w:tmpl w:val="5010D1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0097B"/>
    <w:multiLevelType w:val="multilevel"/>
    <w:tmpl w:val="D0CCB6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BDD0259"/>
    <w:multiLevelType w:val="multilevel"/>
    <w:tmpl w:val="6FEE83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A12796"/>
    <w:multiLevelType w:val="multilevel"/>
    <w:tmpl w:val="B2FA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865626"/>
    <w:multiLevelType w:val="multilevel"/>
    <w:tmpl w:val="65F83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C3D13"/>
    <w:multiLevelType w:val="multilevel"/>
    <w:tmpl w:val="975E6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1"/>
  </w:num>
  <w:num w:numId="13">
    <w:abstractNumId w:val="16"/>
  </w:num>
  <w:num w:numId="14">
    <w:abstractNumId w:val="12"/>
  </w:num>
  <w:num w:numId="15">
    <w:abstractNumId w:val="13"/>
  </w:num>
  <w:num w:numId="16">
    <w:abstractNumId w:val="17"/>
  </w:num>
  <w:num w:numId="17">
    <w:abstractNumId w:val="1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34"/>
    <w:rsid w:val="00051043"/>
    <w:rsid w:val="00114429"/>
    <w:rsid w:val="001B41F9"/>
    <w:rsid w:val="001E47A8"/>
    <w:rsid w:val="0022452D"/>
    <w:rsid w:val="00270C61"/>
    <w:rsid w:val="002E7E0D"/>
    <w:rsid w:val="00350C84"/>
    <w:rsid w:val="003F7ADB"/>
    <w:rsid w:val="004078A7"/>
    <w:rsid w:val="00460202"/>
    <w:rsid w:val="004F1D6C"/>
    <w:rsid w:val="004F4AE8"/>
    <w:rsid w:val="0050442F"/>
    <w:rsid w:val="005535C3"/>
    <w:rsid w:val="005C65C4"/>
    <w:rsid w:val="006474AC"/>
    <w:rsid w:val="00664622"/>
    <w:rsid w:val="00684094"/>
    <w:rsid w:val="006E5B5A"/>
    <w:rsid w:val="006F397D"/>
    <w:rsid w:val="00703F74"/>
    <w:rsid w:val="007A676B"/>
    <w:rsid w:val="007E7644"/>
    <w:rsid w:val="0083539B"/>
    <w:rsid w:val="00841723"/>
    <w:rsid w:val="008A6029"/>
    <w:rsid w:val="00922439"/>
    <w:rsid w:val="00934A99"/>
    <w:rsid w:val="009931AB"/>
    <w:rsid w:val="00997CE1"/>
    <w:rsid w:val="00997F6D"/>
    <w:rsid w:val="009C0495"/>
    <w:rsid w:val="009D733C"/>
    <w:rsid w:val="00A309B3"/>
    <w:rsid w:val="00A33E4C"/>
    <w:rsid w:val="00A40A1B"/>
    <w:rsid w:val="00A71C48"/>
    <w:rsid w:val="00A7409A"/>
    <w:rsid w:val="00AA5210"/>
    <w:rsid w:val="00AB4534"/>
    <w:rsid w:val="00AD6CA5"/>
    <w:rsid w:val="00AE5793"/>
    <w:rsid w:val="00B40502"/>
    <w:rsid w:val="00B43D70"/>
    <w:rsid w:val="00CF1A8C"/>
    <w:rsid w:val="00CF29E3"/>
    <w:rsid w:val="00D2644A"/>
    <w:rsid w:val="00D41D11"/>
    <w:rsid w:val="00D71204"/>
    <w:rsid w:val="00E03444"/>
    <w:rsid w:val="00E35AB8"/>
    <w:rsid w:val="00F41F38"/>
    <w:rsid w:val="00FA76FF"/>
    <w:rsid w:val="00FC1E67"/>
    <w:rsid w:val="00FC5441"/>
    <w:rsid w:val="00FC736E"/>
    <w:rsid w:val="00FD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511E71"/>
  <w15:chartTrackingRefBased/>
  <w15:docId w15:val="{AD356DEB-CC33-4A9C-BC67-814FB8E8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/>
      <w:bCs/>
      <w:sz w:val="20"/>
      <w:szCs w:val="20"/>
      <w:lang w:val="pl-PL"/>
    </w:rPr>
  </w:style>
  <w:style w:type="character" w:customStyle="1" w:styleId="WW8Num3z0">
    <w:name w:val="WW8Num3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3z1">
    <w:name w:val="WW8Num3z1"/>
    <w:rPr>
      <w:rFonts w:ascii="Tahoma" w:eastAsia="Times New Roman" w:hAnsi="Tahoma" w:cs="Tahoma"/>
      <w:sz w:val="20"/>
      <w:szCs w:val="20"/>
    </w:rPr>
  </w:style>
  <w:style w:type="character" w:customStyle="1" w:styleId="WW8Num3z2">
    <w:name w:val="WW8Num3z2"/>
    <w:rPr>
      <w:rFonts w:ascii="Arial" w:hAnsi="Arial" w:cs="Arial"/>
      <w:b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5z4">
    <w:name w:val="WW8Num5z4"/>
    <w:rPr>
      <w:rFonts w:ascii="Symbol" w:hAnsi="Symbol" w:cs="Symbol" w:hint="default"/>
      <w:sz w:val="24"/>
    </w:rPr>
  </w:style>
  <w:style w:type="character" w:customStyle="1" w:styleId="WW8Num6z0">
    <w:name w:val="WW8Num6z0"/>
    <w:rPr>
      <w:rFonts w:ascii="Liberation Serif" w:hAnsi="Liberation Serif" w:cs="Liberation Serif"/>
    </w:rPr>
  </w:style>
  <w:style w:type="character" w:customStyle="1" w:styleId="WW8Num7z0">
    <w:name w:val="WW8Num7z0"/>
    <w:rPr>
      <w:rFonts w:ascii="Liberation Serif" w:hAnsi="Liberation Serif" w:cs="Liberation Serif"/>
    </w:rPr>
  </w:style>
  <w:style w:type="character" w:customStyle="1" w:styleId="WW8Num8z0">
    <w:name w:val="WW8Num8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8z2">
    <w:name w:val="WW8Num8z2"/>
    <w:rPr>
      <w:rFonts w:hint="default"/>
    </w:rPr>
  </w:style>
  <w:style w:type="character" w:customStyle="1" w:styleId="WW8Num8z4">
    <w:name w:val="WW8Num8z4"/>
    <w:rPr>
      <w:rFonts w:ascii="Symbol" w:hAnsi="Symbol" w:cs="Symbol" w:hint="default"/>
      <w:sz w:val="24"/>
    </w:rPr>
  </w:style>
  <w:style w:type="character" w:customStyle="1" w:styleId="WW8Num9z0">
    <w:name w:val="WW8Num9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0">
    <w:name w:val="WW8Num10z0"/>
    <w:rPr>
      <w:rFonts w:ascii="Tahoma" w:hAnsi="Tahoma" w:cs="Times New Roman"/>
      <w:b/>
      <w:sz w:val="20"/>
      <w:szCs w:val="20"/>
    </w:rPr>
  </w:style>
  <w:style w:type="character" w:customStyle="1" w:styleId="WW8Num11z0">
    <w:name w:val="WW8Num11z0"/>
    <w:rPr>
      <w:rFonts w:ascii="Tahoma" w:hAnsi="Tahoma" w:cs="Tahoma"/>
      <w:b/>
      <w:bCs/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3">
    <w:name w:val="WW8Num5z3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Tahoma" w:hAnsi="Tahoma" w:cs="Tahoma"/>
      <w:b/>
      <w:bCs/>
      <w:sz w:val="20"/>
      <w:szCs w:val="20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WW8Num48z3">
    <w:name w:val="WW8Num48z3"/>
    <w:rPr>
      <w:b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5">
    <w:name w:val="Domyślna czcionka akapitu5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styleId="Numerwiersza">
    <w:name w:val="line number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8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5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7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5535C3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5535C3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5535C3"/>
    <w:rPr>
      <w:rFonts w:eastAsia="Arial Unicode MS"/>
      <w:lang w:val="en-US" w:eastAsia="zh-CN"/>
    </w:rPr>
  </w:style>
  <w:style w:type="paragraph" w:customStyle="1" w:styleId="paragraph">
    <w:name w:val="paragraph"/>
    <w:basedOn w:val="Normalny"/>
    <w:rsid w:val="003F7A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22"/>
      <w:szCs w:val="22"/>
      <w:lang w:val="pl-PL" w:eastAsia="pl-PL"/>
    </w:rPr>
  </w:style>
  <w:style w:type="character" w:customStyle="1" w:styleId="normaltextrun">
    <w:name w:val="normaltextrun"/>
    <w:rsid w:val="003F7ADB"/>
  </w:style>
  <w:style w:type="character" w:customStyle="1" w:styleId="eop">
    <w:name w:val="eop"/>
    <w:rsid w:val="003F7ADB"/>
  </w:style>
  <w:style w:type="character" w:customStyle="1" w:styleId="spellingerror">
    <w:name w:val="spellingerror"/>
    <w:rsid w:val="003F7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32</cp:revision>
  <cp:lastPrinted>1899-12-31T23:00:00Z</cp:lastPrinted>
  <dcterms:created xsi:type="dcterms:W3CDTF">2022-11-07T10:47:00Z</dcterms:created>
  <dcterms:modified xsi:type="dcterms:W3CDTF">2024-10-07T21:04:00Z</dcterms:modified>
</cp:coreProperties>
</file>