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27469" w14:textId="7C7CB2C6" w:rsidR="00694FF9" w:rsidRPr="00687691" w:rsidRDefault="00694FF9" w:rsidP="005B0316">
      <w:pPr>
        <w:suppressAutoHyphens w:val="0"/>
        <w:spacing w:after="240" w:line="276" w:lineRule="auto"/>
        <w:jc w:val="right"/>
        <w:rPr>
          <w:rFonts w:asciiTheme="minorHAnsi" w:eastAsia="Calibri" w:hAnsiTheme="minorHAnsi" w:cstheme="minorHAnsi"/>
          <w:bCs/>
          <w:i/>
          <w:iCs/>
          <w:color w:val="auto"/>
          <w:lang w:eastAsia="en-US"/>
        </w:rPr>
      </w:pPr>
      <w:r w:rsidRPr="00687691">
        <w:rPr>
          <w:rFonts w:asciiTheme="minorHAnsi" w:eastAsia="Calibri" w:hAnsiTheme="minorHAnsi" w:cstheme="minorHAnsi"/>
          <w:bCs/>
          <w:i/>
          <w:iCs/>
          <w:color w:val="auto"/>
          <w:lang w:eastAsia="en-US"/>
        </w:rPr>
        <w:t xml:space="preserve">Załącznik nr </w:t>
      </w:r>
      <w:r w:rsidR="003E533C" w:rsidRPr="00687691">
        <w:rPr>
          <w:rFonts w:asciiTheme="minorHAnsi" w:eastAsia="Calibri" w:hAnsiTheme="minorHAnsi" w:cstheme="minorHAnsi"/>
          <w:bCs/>
          <w:i/>
          <w:iCs/>
          <w:color w:val="auto"/>
          <w:lang w:eastAsia="en-US"/>
        </w:rPr>
        <w:t>2</w:t>
      </w:r>
      <w:r w:rsidRPr="00687691">
        <w:rPr>
          <w:rFonts w:asciiTheme="minorHAnsi" w:eastAsia="Calibri" w:hAnsiTheme="minorHAnsi" w:cstheme="minorHAnsi"/>
          <w:bCs/>
          <w:i/>
          <w:iCs/>
          <w:color w:val="auto"/>
          <w:lang w:eastAsia="en-US"/>
        </w:rPr>
        <w:t xml:space="preserve"> do SWZ</w:t>
      </w:r>
    </w:p>
    <w:p w14:paraId="05A5C4E7" w14:textId="10629C47" w:rsidR="00483479" w:rsidRPr="00D91EA7" w:rsidRDefault="003E533C" w:rsidP="00483479">
      <w:pPr>
        <w:suppressAutoHyphens w:val="0"/>
        <w:spacing w:after="240" w:line="276" w:lineRule="auto"/>
        <w:rPr>
          <w:rFonts w:asciiTheme="minorHAnsi" w:eastAsia="Calibri" w:hAnsiTheme="minorHAnsi" w:cstheme="minorHAnsi"/>
          <w:bCs/>
          <w:color w:val="auto"/>
          <w:sz w:val="24"/>
          <w:szCs w:val="24"/>
          <w:lang w:eastAsia="en-US"/>
        </w:rPr>
      </w:pPr>
      <w:r w:rsidRPr="003E533C">
        <w:rPr>
          <w:rFonts w:asciiTheme="minorHAnsi" w:eastAsia="Calibri" w:hAnsiTheme="minorHAnsi" w:cstheme="minorHAnsi"/>
          <w:bCs/>
          <w:color w:val="auto"/>
          <w:sz w:val="24"/>
          <w:szCs w:val="24"/>
          <w:lang w:eastAsia="en-US"/>
        </w:rPr>
        <w:t>ZST.251.</w:t>
      </w:r>
      <w:r w:rsidR="00E56D1C">
        <w:rPr>
          <w:rFonts w:asciiTheme="minorHAnsi" w:eastAsia="Calibri" w:hAnsiTheme="minorHAnsi" w:cstheme="minorHAnsi"/>
          <w:bCs/>
          <w:color w:val="auto"/>
          <w:sz w:val="24"/>
          <w:szCs w:val="24"/>
          <w:lang w:eastAsia="en-US"/>
        </w:rPr>
        <w:t>7</w:t>
      </w:r>
      <w:r w:rsidRPr="003E533C">
        <w:rPr>
          <w:rFonts w:asciiTheme="minorHAnsi" w:eastAsia="Calibri" w:hAnsiTheme="minorHAnsi" w:cstheme="minorHAnsi"/>
          <w:bCs/>
          <w:color w:val="auto"/>
          <w:sz w:val="24"/>
          <w:szCs w:val="24"/>
          <w:lang w:eastAsia="en-US"/>
        </w:rPr>
        <w:t>.2024.BCU</w:t>
      </w:r>
    </w:p>
    <w:p w14:paraId="116EC18E" w14:textId="77777777" w:rsidR="00E637F2" w:rsidRPr="008C2680" w:rsidRDefault="00E637F2" w:rsidP="003813FE">
      <w:pPr>
        <w:suppressAutoHyphens w:val="0"/>
        <w:spacing w:after="240" w:line="276" w:lineRule="auto"/>
        <w:jc w:val="center"/>
        <w:rPr>
          <w:rFonts w:asciiTheme="minorHAnsi" w:eastAsia="Arial" w:hAnsiTheme="minorHAnsi" w:cstheme="minorHAnsi"/>
          <w:b/>
          <w:color w:val="auto"/>
          <w:sz w:val="28"/>
          <w:szCs w:val="28"/>
          <w:lang w:eastAsia="en-US"/>
        </w:rPr>
      </w:pPr>
      <w:r w:rsidRPr="008C2680">
        <w:rPr>
          <w:rFonts w:asciiTheme="minorHAnsi" w:eastAsia="Calibri" w:hAnsiTheme="minorHAnsi" w:cstheme="minorHAnsi"/>
          <w:b/>
          <w:color w:val="auto"/>
          <w:sz w:val="28"/>
          <w:szCs w:val="28"/>
          <w:lang w:eastAsia="pl-PL" w:bidi="pl-PL"/>
        </w:rPr>
        <w:t>Formularz oferty</w:t>
      </w:r>
    </w:p>
    <w:p w14:paraId="10961F33" w14:textId="3CCC9E59" w:rsidR="00636197" w:rsidRPr="00E56D1C" w:rsidRDefault="00636197" w:rsidP="00E56D1C">
      <w:pPr>
        <w:ind w:right="284"/>
        <w:jc w:val="both"/>
        <w:rPr>
          <w:rFonts w:ascii="Calibri" w:hAnsi="Calibri" w:cs="Calibri"/>
          <w:b/>
          <w:bCs/>
          <w:sz w:val="28"/>
          <w:szCs w:val="28"/>
        </w:rPr>
      </w:pPr>
      <w:r w:rsidRPr="005D3E54">
        <w:rPr>
          <w:rFonts w:asciiTheme="minorHAnsi" w:hAnsiTheme="minorHAnsi" w:cstheme="minorHAnsi"/>
          <w:sz w:val="24"/>
          <w:szCs w:val="24"/>
        </w:rPr>
        <w:t xml:space="preserve">Oferta złożona </w:t>
      </w:r>
      <w:r w:rsidR="00A23945" w:rsidRPr="005D3E54">
        <w:rPr>
          <w:rFonts w:asciiTheme="minorHAnsi" w:hAnsiTheme="minorHAnsi" w:cstheme="minorHAnsi"/>
          <w:sz w:val="24"/>
          <w:szCs w:val="24"/>
        </w:rPr>
        <w:t>w</w:t>
      </w:r>
      <w:r w:rsidRPr="005D3E54">
        <w:rPr>
          <w:rFonts w:asciiTheme="minorHAnsi" w:hAnsiTheme="minorHAnsi" w:cstheme="minorHAnsi"/>
          <w:sz w:val="24"/>
          <w:szCs w:val="24"/>
        </w:rPr>
        <w:t xml:space="preserve"> postępowani</w:t>
      </w:r>
      <w:r w:rsidR="00A23945" w:rsidRPr="005D3E54">
        <w:rPr>
          <w:rFonts w:asciiTheme="minorHAnsi" w:hAnsiTheme="minorHAnsi" w:cstheme="minorHAnsi"/>
          <w:sz w:val="24"/>
          <w:szCs w:val="24"/>
        </w:rPr>
        <w:t>u</w:t>
      </w:r>
      <w:r w:rsidRPr="005D3E54">
        <w:rPr>
          <w:rFonts w:asciiTheme="minorHAnsi" w:hAnsiTheme="minorHAnsi" w:cstheme="minorHAnsi"/>
          <w:sz w:val="24"/>
          <w:szCs w:val="24"/>
        </w:rPr>
        <w:t xml:space="preserve"> o udzielenie zamówienia publicznego w trybie podstawowym bez negoc</w:t>
      </w:r>
      <w:r w:rsidRPr="00180CD1">
        <w:rPr>
          <w:rFonts w:asciiTheme="minorHAnsi" w:hAnsiTheme="minorHAnsi" w:cstheme="minorHAnsi"/>
          <w:sz w:val="24"/>
          <w:szCs w:val="24"/>
        </w:rPr>
        <w:t xml:space="preserve">jacji </w:t>
      </w:r>
      <w:r w:rsidR="00A23945" w:rsidRPr="00180CD1">
        <w:rPr>
          <w:rFonts w:asciiTheme="minorHAnsi" w:hAnsiTheme="minorHAnsi" w:cstheme="minorHAnsi"/>
          <w:sz w:val="24"/>
          <w:szCs w:val="24"/>
        </w:rPr>
        <w:t>pn. „</w:t>
      </w:r>
      <w:r w:rsidR="00E56D1C" w:rsidRPr="00E56D1C">
        <w:rPr>
          <w:rFonts w:asciiTheme="minorHAnsi" w:hAnsiTheme="minorHAnsi" w:cstheme="minorHAnsi"/>
          <w:sz w:val="24"/>
          <w:szCs w:val="24"/>
        </w:rPr>
        <w:t>Wyposażenie pracowni zawodowych - zakup i dostawa sprzętu komputerowego, peryferyjnego oraz sieciowego</w:t>
      </w:r>
      <w:r w:rsidR="005D3E54" w:rsidRPr="00E56D1C">
        <w:rPr>
          <w:rFonts w:asciiTheme="minorHAnsi" w:hAnsiTheme="minorHAnsi" w:cstheme="minorHAnsi"/>
          <w:sz w:val="24"/>
          <w:szCs w:val="24"/>
        </w:rPr>
        <w:t>”</w:t>
      </w:r>
    </w:p>
    <w:p w14:paraId="403CA59C" w14:textId="637DD724" w:rsidR="00636197" w:rsidRPr="00180CD1" w:rsidRDefault="00636197" w:rsidP="00C30A61">
      <w:pPr>
        <w:numPr>
          <w:ilvl w:val="0"/>
          <w:numId w:val="5"/>
        </w:numPr>
        <w:tabs>
          <w:tab w:val="clear" w:pos="360"/>
        </w:tabs>
        <w:spacing w:line="276" w:lineRule="auto"/>
        <w:ind w:left="425" w:hanging="425"/>
        <w:jc w:val="both"/>
        <w:rPr>
          <w:rFonts w:asciiTheme="minorHAnsi" w:hAnsiTheme="minorHAnsi" w:cstheme="minorHAnsi"/>
          <w:color w:val="auto"/>
          <w:sz w:val="24"/>
          <w:szCs w:val="24"/>
          <w:lang w:eastAsia="pl-PL"/>
        </w:rPr>
      </w:pPr>
      <w:r w:rsidRPr="00180CD1">
        <w:rPr>
          <w:rFonts w:asciiTheme="minorHAnsi" w:hAnsiTheme="minorHAnsi" w:cstheme="minorHAnsi"/>
          <w:color w:val="auto"/>
          <w:sz w:val="24"/>
          <w:szCs w:val="24"/>
          <w:lang w:eastAsia="pl-PL"/>
        </w:rPr>
        <w:t xml:space="preserve">Dane dotyczące </w:t>
      </w:r>
      <w:r w:rsidR="004E0745" w:rsidRPr="00180CD1">
        <w:rPr>
          <w:rFonts w:asciiTheme="minorHAnsi" w:hAnsiTheme="minorHAnsi" w:cstheme="minorHAnsi"/>
          <w:color w:val="auto"/>
          <w:sz w:val="24"/>
          <w:szCs w:val="24"/>
          <w:lang w:eastAsia="pl-PL"/>
        </w:rPr>
        <w:t>w</w:t>
      </w:r>
      <w:r w:rsidRPr="00180CD1">
        <w:rPr>
          <w:rFonts w:asciiTheme="minorHAnsi" w:hAnsiTheme="minorHAnsi" w:cstheme="minorHAnsi"/>
          <w:color w:val="auto"/>
          <w:sz w:val="24"/>
          <w:szCs w:val="24"/>
          <w:lang w:eastAsia="pl-PL"/>
        </w:rPr>
        <w:t>ykonawcy:</w:t>
      </w:r>
    </w:p>
    <w:p w14:paraId="5898E00A" w14:textId="1D6729C3" w:rsidR="00E637F2" w:rsidRPr="00182E09" w:rsidRDefault="00E637F2" w:rsidP="004727E0">
      <w:pPr>
        <w:suppressAutoHyphens w:val="0"/>
        <w:spacing w:line="276" w:lineRule="auto"/>
        <w:ind w:left="426"/>
        <w:jc w:val="both"/>
        <w:rPr>
          <w:rFonts w:asciiTheme="minorHAnsi" w:eastAsia="Arial" w:hAnsiTheme="minorHAnsi" w:cstheme="minorHAnsi"/>
          <w:color w:val="auto"/>
          <w:sz w:val="24"/>
          <w:szCs w:val="24"/>
          <w:lang w:eastAsia="en-US"/>
        </w:rPr>
      </w:pPr>
      <w:bookmarkStart w:id="0" w:name="_Hlk103687554"/>
      <w:r w:rsidRPr="00182E09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>………….………………..................................................................................................................</w:t>
      </w:r>
    </w:p>
    <w:bookmarkEnd w:id="0"/>
    <w:p w14:paraId="15522408" w14:textId="4C60E270" w:rsidR="00636197" w:rsidRPr="00182E09" w:rsidRDefault="00E637F2" w:rsidP="000C1AC1">
      <w:pPr>
        <w:tabs>
          <w:tab w:val="left" w:pos="426"/>
        </w:tabs>
        <w:suppressAutoHyphens w:val="0"/>
        <w:spacing w:after="120" w:line="276" w:lineRule="auto"/>
        <w:ind w:left="425"/>
        <w:rPr>
          <w:rFonts w:asciiTheme="minorHAnsi" w:eastAsia="Calibri" w:hAnsiTheme="minorHAnsi" w:cstheme="minorHAnsi"/>
          <w:i/>
          <w:iCs/>
          <w:color w:val="auto"/>
          <w:lang w:eastAsia="en-US"/>
        </w:rPr>
      </w:pPr>
      <w:r w:rsidRPr="00182E09">
        <w:rPr>
          <w:rFonts w:asciiTheme="minorHAnsi" w:eastAsia="Calibri" w:hAnsiTheme="minorHAnsi" w:cstheme="minorHAnsi"/>
          <w:i/>
          <w:iCs/>
          <w:color w:val="auto"/>
          <w:lang w:eastAsia="en-US"/>
        </w:rPr>
        <w:t>(imię, nazwisko, stanowisko/podstawa do reprezentacji)</w:t>
      </w:r>
    </w:p>
    <w:p w14:paraId="1F4EF8FC" w14:textId="18191548" w:rsidR="00E637F2" w:rsidRPr="00FD3C68" w:rsidRDefault="00E637F2" w:rsidP="004727E0">
      <w:pPr>
        <w:tabs>
          <w:tab w:val="left" w:pos="426"/>
        </w:tabs>
        <w:suppressAutoHyphens w:val="0"/>
        <w:spacing w:line="276" w:lineRule="auto"/>
        <w:ind w:left="426"/>
        <w:rPr>
          <w:rFonts w:asciiTheme="minorHAnsi" w:eastAsia="Calibri" w:hAnsiTheme="minorHAnsi" w:cstheme="minorHAnsi"/>
          <w:iCs/>
          <w:color w:val="auto"/>
          <w:sz w:val="24"/>
          <w:szCs w:val="24"/>
          <w:lang w:eastAsia="pl-PL" w:bidi="pl-PL"/>
        </w:rPr>
      </w:pPr>
      <w:r w:rsidRPr="00182E09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pl-PL" w:bidi="pl-PL"/>
        </w:rPr>
        <w:t xml:space="preserve">działając </w:t>
      </w:r>
      <w:r w:rsidRPr="00FD3C68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pl-PL" w:bidi="pl-PL"/>
        </w:rPr>
        <w:t>w imieniu i na rzecz:</w:t>
      </w:r>
    </w:p>
    <w:p w14:paraId="27709CA1" w14:textId="54B93DAC" w:rsidR="006B51AC" w:rsidRPr="00FD3C68" w:rsidRDefault="006B51AC" w:rsidP="004727E0">
      <w:pPr>
        <w:tabs>
          <w:tab w:val="left" w:pos="426"/>
        </w:tabs>
        <w:suppressAutoHyphens w:val="0"/>
        <w:spacing w:line="276" w:lineRule="auto"/>
        <w:ind w:left="426"/>
        <w:jc w:val="both"/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</w:pPr>
      <w:r w:rsidRPr="00FD3C68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>………….………………..................................................................................................................</w:t>
      </w:r>
    </w:p>
    <w:p w14:paraId="641A2B5E" w14:textId="4C9FE5B5" w:rsidR="00E637F2" w:rsidRPr="00FD3C68" w:rsidRDefault="00E637F2" w:rsidP="004727E0">
      <w:pPr>
        <w:tabs>
          <w:tab w:val="left" w:pos="284"/>
        </w:tabs>
        <w:suppressAutoHyphens w:val="0"/>
        <w:spacing w:line="276" w:lineRule="auto"/>
        <w:ind w:left="426"/>
        <w:jc w:val="both"/>
        <w:rPr>
          <w:rFonts w:asciiTheme="minorHAnsi" w:eastAsia="Calibri" w:hAnsiTheme="minorHAnsi" w:cstheme="minorHAnsi"/>
          <w:i/>
          <w:iCs/>
          <w:color w:val="auto"/>
          <w:lang w:eastAsia="en-US"/>
        </w:rPr>
      </w:pPr>
      <w:r w:rsidRPr="00FD3C68">
        <w:rPr>
          <w:rFonts w:asciiTheme="minorHAnsi" w:eastAsia="Calibri" w:hAnsiTheme="minorHAnsi" w:cstheme="minorHAnsi"/>
          <w:i/>
          <w:iCs/>
          <w:color w:val="auto"/>
          <w:lang w:eastAsia="en-US"/>
        </w:rPr>
        <w:t>(pe</w:t>
      </w:r>
      <w:r w:rsidR="003576B3" w:rsidRPr="00FD3C68">
        <w:rPr>
          <w:rFonts w:asciiTheme="minorHAnsi" w:eastAsia="Calibri" w:hAnsiTheme="minorHAnsi" w:cstheme="minorHAnsi"/>
          <w:i/>
          <w:iCs/>
          <w:color w:val="auto"/>
          <w:lang w:eastAsia="en-US"/>
        </w:rPr>
        <w:t>ł</w:t>
      </w:r>
      <w:r w:rsidRPr="00FD3C68">
        <w:rPr>
          <w:rFonts w:asciiTheme="minorHAnsi" w:eastAsia="Calibri" w:hAnsiTheme="minorHAnsi" w:cstheme="minorHAnsi"/>
          <w:i/>
          <w:iCs/>
          <w:color w:val="auto"/>
          <w:lang w:eastAsia="en-US"/>
        </w:rPr>
        <w:t xml:space="preserve">na nazwa </w:t>
      </w:r>
      <w:r w:rsidR="004E0745" w:rsidRPr="00FD3C68">
        <w:rPr>
          <w:rFonts w:asciiTheme="minorHAnsi" w:eastAsia="Calibri" w:hAnsiTheme="minorHAnsi" w:cstheme="minorHAnsi"/>
          <w:i/>
          <w:iCs/>
          <w:color w:val="auto"/>
          <w:lang w:eastAsia="en-US"/>
        </w:rPr>
        <w:t>w</w:t>
      </w:r>
      <w:r w:rsidRPr="00FD3C68">
        <w:rPr>
          <w:rFonts w:asciiTheme="minorHAnsi" w:eastAsia="Calibri" w:hAnsiTheme="minorHAnsi" w:cstheme="minorHAnsi"/>
          <w:i/>
          <w:iCs/>
          <w:color w:val="auto"/>
          <w:lang w:eastAsia="en-US"/>
        </w:rPr>
        <w:t>ykonawcy/</w:t>
      </w:r>
      <w:r w:rsidR="004E0745" w:rsidRPr="00FD3C68">
        <w:rPr>
          <w:rFonts w:asciiTheme="minorHAnsi" w:eastAsia="Calibri" w:hAnsiTheme="minorHAnsi" w:cstheme="minorHAnsi"/>
          <w:i/>
          <w:iCs/>
          <w:color w:val="auto"/>
          <w:lang w:eastAsia="en-US"/>
        </w:rPr>
        <w:t>w</w:t>
      </w:r>
      <w:r w:rsidRPr="00FD3C68">
        <w:rPr>
          <w:rFonts w:asciiTheme="minorHAnsi" w:eastAsia="Calibri" w:hAnsiTheme="minorHAnsi" w:cstheme="minorHAnsi"/>
          <w:i/>
          <w:iCs/>
          <w:color w:val="auto"/>
          <w:lang w:eastAsia="en-US"/>
        </w:rPr>
        <w:t>ykonawców w przypadku wykonawców wspólnie ubiegających się</w:t>
      </w:r>
      <w:r w:rsidR="00D71FEF" w:rsidRPr="00FD3C68">
        <w:rPr>
          <w:rFonts w:asciiTheme="minorHAnsi" w:eastAsia="Calibri" w:hAnsiTheme="minorHAnsi" w:cstheme="minorHAnsi"/>
          <w:i/>
          <w:iCs/>
          <w:color w:val="auto"/>
          <w:lang w:eastAsia="en-US"/>
        </w:rPr>
        <w:t xml:space="preserve"> </w:t>
      </w:r>
      <w:r w:rsidRPr="00FD3C68">
        <w:rPr>
          <w:rFonts w:asciiTheme="minorHAnsi" w:eastAsia="Calibri" w:hAnsiTheme="minorHAnsi" w:cstheme="minorHAnsi"/>
          <w:i/>
          <w:iCs/>
          <w:color w:val="auto"/>
          <w:lang w:eastAsia="en-US"/>
        </w:rPr>
        <w:t>o udzielenie zamówienia)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417"/>
        <w:gridCol w:w="7219"/>
      </w:tblGrid>
      <w:tr w:rsidR="00FD7340" w:rsidRPr="00FD7340" w14:paraId="6CD31497" w14:textId="77777777" w:rsidTr="00C65358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97EBCE1" w14:textId="23503AEF" w:rsidR="00E93500" w:rsidRPr="00FD7340" w:rsidRDefault="00E93500" w:rsidP="000C1AC1">
            <w:pPr>
              <w:tabs>
                <w:tab w:val="left" w:pos="284"/>
                <w:tab w:val="left" w:leader="dot" w:pos="8155"/>
              </w:tabs>
              <w:suppressAutoHyphens w:val="0"/>
              <w:spacing w:line="276" w:lineRule="auto"/>
              <w:ind w:left="-106"/>
              <w:jc w:val="both"/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eastAsia="pl-PL" w:bidi="pl-PL"/>
              </w:rPr>
            </w:pPr>
            <w:r w:rsidRPr="00FD7340"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eastAsia="pl-PL" w:bidi="pl-PL"/>
              </w:rPr>
              <w:t>Adres: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</w:tcPr>
          <w:p w14:paraId="1E20D689" w14:textId="27CBFECC" w:rsidR="00E93500" w:rsidRPr="00FD7340" w:rsidRDefault="00E93500" w:rsidP="000C1AC1">
            <w:pPr>
              <w:tabs>
                <w:tab w:val="left" w:pos="284"/>
                <w:tab w:val="left" w:leader="dot" w:pos="8155"/>
              </w:tabs>
              <w:suppressAutoHyphens w:val="0"/>
              <w:spacing w:line="276" w:lineRule="auto"/>
              <w:jc w:val="both"/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eastAsia="pl-PL" w:bidi="pl-PL"/>
              </w:rPr>
            </w:pPr>
            <w:r w:rsidRPr="00FD7340"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eastAsia="pl-PL" w:bidi="pl-PL"/>
              </w:rPr>
              <w:t>…………………………………</w:t>
            </w:r>
            <w:r w:rsidR="00424990" w:rsidRPr="00FD7340"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eastAsia="pl-PL" w:bidi="pl-PL"/>
              </w:rPr>
              <w:t>…………..</w:t>
            </w:r>
            <w:r w:rsidRPr="00FD7340"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eastAsia="pl-PL" w:bidi="pl-PL"/>
              </w:rPr>
              <w:t>…………..</w:t>
            </w:r>
          </w:p>
        </w:tc>
      </w:tr>
      <w:tr w:rsidR="00FD7340" w:rsidRPr="00FD7340" w14:paraId="5FC38BC9" w14:textId="77777777" w:rsidTr="00C65358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C9E85A" w14:textId="37D2937C" w:rsidR="00E93500" w:rsidRPr="00FD7340" w:rsidRDefault="00E93500" w:rsidP="000C1AC1">
            <w:pPr>
              <w:tabs>
                <w:tab w:val="left" w:pos="284"/>
                <w:tab w:val="left" w:leader="dot" w:pos="8155"/>
              </w:tabs>
              <w:suppressAutoHyphens w:val="0"/>
              <w:spacing w:line="276" w:lineRule="auto"/>
              <w:ind w:left="-106"/>
              <w:jc w:val="both"/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eastAsia="pl-PL" w:bidi="pl-PL"/>
              </w:rPr>
            </w:pPr>
            <w:r w:rsidRPr="00FD7340"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eastAsia="pl-PL" w:bidi="pl-PL"/>
              </w:rPr>
              <w:t>Kraj: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</w:tcPr>
          <w:p w14:paraId="74E3BC81" w14:textId="6FE84537" w:rsidR="00E93500" w:rsidRPr="00FD7340" w:rsidRDefault="00424990" w:rsidP="000C1AC1">
            <w:pPr>
              <w:tabs>
                <w:tab w:val="left" w:pos="284"/>
                <w:tab w:val="left" w:leader="dot" w:pos="8155"/>
              </w:tabs>
              <w:suppressAutoHyphens w:val="0"/>
              <w:spacing w:line="276" w:lineRule="auto"/>
              <w:jc w:val="both"/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eastAsia="pl-PL" w:bidi="pl-PL"/>
              </w:rPr>
            </w:pPr>
            <w:r w:rsidRPr="00FD7340"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eastAsia="pl-PL" w:bidi="pl-PL"/>
              </w:rPr>
              <w:t>……………………………………………..…………..</w:t>
            </w:r>
          </w:p>
        </w:tc>
      </w:tr>
      <w:tr w:rsidR="00FD7340" w:rsidRPr="00FD7340" w14:paraId="5D751963" w14:textId="77777777" w:rsidTr="00C65358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BD67FA6" w14:textId="31C86940" w:rsidR="00E93500" w:rsidRPr="00FD7340" w:rsidRDefault="00E93500" w:rsidP="000C1AC1">
            <w:pPr>
              <w:tabs>
                <w:tab w:val="left" w:pos="284"/>
                <w:tab w:val="left" w:leader="dot" w:pos="8155"/>
              </w:tabs>
              <w:suppressAutoHyphens w:val="0"/>
              <w:spacing w:line="276" w:lineRule="auto"/>
              <w:ind w:left="-106"/>
              <w:jc w:val="both"/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eastAsia="pl-PL" w:bidi="pl-PL"/>
              </w:rPr>
            </w:pPr>
            <w:r w:rsidRPr="00FD7340"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eastAsia="pl-PL" w:bidi="pl-PL"/>
              </w:rPr>
              <w:t>REGON: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</w:tcPr>
          <w:p w14:paraId="1EEBF725" w14:textId="69C20D1A" w:rsidR="00E93500" w:rsidRPr="00FD7340" w:rsidRDefault="00424990" w:rsidP="000C1AC1">
            <w:pPr>
              <w:tabs>
                <w:tab w:val="left" w:pos="284"/>
                <w:tab w:val="left" w:leader="dot" w:pos="8155"/>
              </w:tabs>
              <w:suppressAutoHyphens w:val="0"/>
              <w:spacing w:line="276" w:lineRule="auto"/>
              <w:jc w:val="both"/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eastAsia="pl-PL" w:bidi="pl-PL"/>
              </w:rPr>
            </w:pPr>
            <w:r w:rsidRPr="00FD7340"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eastAsia="pl-PL" w:bidi="pl-PL"/>
              </w:rPr>
              <w:t>……………………………………………..…………..</w:t>
            </w:r>
          </w:p>
        </w:tc>
      </w:tr>
      <w:tr w:rsidR="00FD7340" w:rsidRPr="00FD7340" w14:paraId="769A4A6C" w14:textId="77777777" w:rsidTr="00C65358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05BC7B9" w14:textId="7A5D9FE8" w:rsidR="00E93500" w:rsidRPr="00FD7340" w:rsidRDefault="00E93500" w:rsidP="000C1AC1">
            <w:pPr>
              <w:tabs>
                <w:tab w:val="left" w:pos="284"/>
                <w:tab w:val="left" w:leader="dot" w:pos="8155"/>
              </w:tabs>
              <w:suppressAutoHyphens w:val="0"/>
              <w:spacing w:line="276" w:lineRule="auto"/>
              <w:ind w:left="-106"/>
              <w:jc w:val="both"/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eastAsia="pl-PL" w:bidi="pl-PL"/>
              </w:rPr>
            </w:pPr>
            <w:r w:rsidRPr="00FD7340"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eastAsia="pl-PL" w:bidi="pl-PL"/>
              </w:rPr>
              <w:t>NIP: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</w:tcPr>
          <w:p w14:paraId="0C09FF78" w14:textId="6EA1617D" w:rsidR="00E93500" w:rsidRPr="00FD7340" w:rsidRDefault="00424990" w:rsidP="000C1AC1">
            <w:pPr>
              <w:tabs>
                <w:tab w:val="left" w:pos="284"/>
                <w:tab w:val="left" w:leader="dot" w:pos="8155"/>
              </w:tabs>
              <w:suppressAutoHyphens w:val="0"/>
              <w:spacing w:line="276" w:lineRule="auto"/>
              <w:jc w:val="both"/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eastAsia="pl-PL" w:bidi="pl-PL"/>
              </w:rPr>
            </w:pPr>
            <w:r w:rsidRPr="00FD7340"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eastAsia="pl-PL" w:bidi="pl-PL"/>
              </w:rPr>
              <w:t>……………………………………………..…………..</w:t>
            </w:r>
          </w:p>
        </w:tc>
      </w:tr>
      <w:tr w:rsidR="00FD7340" w:rsidRPr="00FD7340" w14:paraId="63BCF145" w14:textId="77777777" w:rsidTr="00C65358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261B68" w14:textId="0E76FB31" w:rsidR="00E93500" w:rsidRPr="00FD7340" w:rsidRDefault="00E93500" w:rsidP="000C1AC1">
            <w:pPr>
              <w:tabs>
                <w:tab w:val="left" w:pos="284"/>
                <w:tab w:val="left" w:leader="dot" w:pos="8155"/>
              </w:tabs>
              <w:suppressAutoHyphens w:val="0"/>
              <w:spacing w:line="276" w:lineRule="auto"/>
              <w:ind w:left="-106"/>
              <w:jc w:val="both"/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eastAsia="pl-PL" w:bidi="pl-PL"/>
              </w:rPr>
            </w:pPr>
            <w:r w:rsidRPr="00FD7340"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eastAsia="pl-PL" w:bidi="pl-PL"/>
              </w:rPr>
              <w:t>Tel.: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</w:tcPr>
          <w:p w14:paraId="08F6162A" w14:textId="08B473C2" w:rsidR="00E93500" w:rsidRPr="00FD7340" w:rsidRDefault="00424990" w:rsidP="000C1AC1">
            <w:pPr>
              <w:tabs>
                <w:tab w:val="left" w:pos="284"/>
                <w:tab w:val="left" w:leader="dot" w:pos="8155"/>
              </w:tabs>
              <w:suppressAutoHyphens w:val="0"/>
              <w:spacing w:line="276" w:lineRule="auto"/>
              <w:jc w:val="both"/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eastAsia="pl-PL" w:bidi="pl-PL"/>
              </w:rPr>
            </w:pPr>
            <w:r w:rsidRPr="00FD7340"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eastAsia="pl-PL" w:bidi="pl-PL"/>
              </w:rPr>
              <w:t>……………………………………………..…………..</w:t>
            </w:r>
          </w:p>
        </w:tc>
      </w:tr>
      <w:tr w:rsidR="00FD7340" w:rsidRPr="009C55C3" w14:paraId="14A91C40" w14:textId="77777777" w:rsidTr="00C65358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280BDC1" w14:textId="1ECB93F9" w:rsidR="00E93500" w:rsidRPr="009C55C3" w:rsidRDefault="00E93500" w:rsidP="000C1AC1">
            <w:pPr>
              <w:tabs>
                <w:tab w:val="left" w:pos="284"/>
                <w:tab w:val="left" w:leader="dot" w:pos="8155"/>
              </w:tabs>
              <w:suppressAutoHyphens w:val="0"/>
              <w:spacing w:line="276" w:lineRule="auto"/>
              <w:ind w:left="-106"/>
              <w:jc w:val="both"/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eastAsia="pl-PL" w:bidi="pl-PL"/>
              </w:rPr>
            </w:pPr>
            <w:r w:rsidRPr="009C55C3"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eastAsia="pl-PL" w:bidi="pl-PL"/>
              </w:rPr>
              <w:t>Adres e-mail: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</w:tcPr>
          <w:p w14:paraId="7FFC7F35" w14:textId="08C3D7B8" w:rsidR="00E93500" w:rsidRPr="009C55C3" w:rsidRDefault="00424990" w:rsidP="000C1AC1">
            <w:pPr>
              <w:tabs>
                <w:tab w:val="left" w:pos="284"/>
                <w:tab w:val="left" w:leader="dot" w:pos="8155"/>
              </w:tabs>
              <w:suppressAutoHyphens w:val="0"/>
              <w:spacing w:line="276" w:lineRule="auto"/>
              <w:jc w:val="both"/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eastAsia="pl-PL" w:bidi="pl-PL"/>
              </w:rPr>
            </w:pPr>
            <w:r w:rsidRPr="009C55C3"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eastAsia="pl-PL" w:bidi="pl-PL"/>
              </w:rPr>
              <w:t>……………………………………………..…………..</w:t>
            </w:r>
          </w:p>
        </w:tc>
      </w:tr>
    </w:tbl>
    <w:p w14:paraId="7FCF4A62" w14:textId="48281649" w:rsidR="00636197" w:rsidRPr="009C55C3" w:rsidRDefault="00636197" w:rsidP="00C30A61">
      <w:pPr>
        <w:numPr>
          <w:ilvl w:val="0"/>
          <w:numId w:val="5"/>
        </w:numPr>
        <w:tabs>
          <w:tab w:val="clear" w:pos="360"/>
        </w:tabs>
        <w:spacing w:before="120" w:line="276" w:lineRule="auto"/>
        <w:ind w:left="425" w:hanging="425"/>
        <w:jc w:val="both"/>
        <w:rPr>
          <w:rFonts w:asciiTheme="minorHAnsi" w:hAnsiTheme="minorHAnsi" w:cstheme="minorHAnsi"/>
          <w:color w:val="auto"/>
          <w:sz w:val="24"/>
          <w:szCs w:val="24"/>
          <w:lang w:eastAsia="pl-PL"/>
        </w:rPr>
      </w:pPr>
      <w:r w:rsidRPr="009C55C3">
        <w:rPr>
          <w:rFonts w:asciiTheme="minorHAnsi" w:hAnsiTheme="minorHAnsi" w:cstheme="minorHAnsi"/>
          <w:bCs/>
          <w:color w:val="auto"/>
          <w:sz w:val="24"/>
          <w:szCs w:val="24"/>
          <w:lang w:eastAsia="pl-PL"/>
        </w:rPr>
        <w:t>Rodzaj przedsiębiorstwa</w:t>
      </w:r>
      <w:r w:rsidR="00124C08" w:rsidRPr="009C55C3">
        <w:rPr>
          <w:rFonts w:asciiTheme="minorHAnsi" w:hAnsiTheme="minorHAnsi" w:cstheme="minorHAnsi"/>
          <w:bCs/>
          <w:color w:val="auto"/>
          <w:sz w:val="24"/>
          <w:szCs w:val="24"/>
          <w:lang w:eastAsia="pl-PL"/>
        </w:rPr>
        <w:t>,</w:t>
      </w:r>
      <w:r w:rsidRPr="009C55C3">
        <w:rPr>
          <w:rFonts w:asciiTheme="minorHAnsi" w:hAnsiTheme="minorHAnsi" w:cstheme="minorHAnsi"/>
          <w:bCs/>
          <w:color w:val="auto"/>
          <w:sz w:val="24"/>
          <w:szCs w:val="24"/>
          <w:lang w:eastAsia="pl-PL"/>
        </w:rPr>
        <w:t xml:space="preserve"> jakim jest </w:t>
      </w:r>
      <w:r w:rsidR="004E0745" w:rsidRPr="009C55C3">
        <w:rPr>
          <w:rFonts w:asciiTheme="minorHAnsi" w:hAnsiTheme="minorHAnsi" w:cstheme="minorHAnsi"/>
          <w:bCs/>
          <w:color w:val="auto"/>
          <w:sz w:val="24"/>
          <w:szCs w:val="24"/>
          <w:lang w:eastAsia="pl-PL"/>
        </w:rPr>
        <w:t>w</w:t>
      </w:r>
      <w:r w:rsidRPr="009C55C3">
        <w:rPr>
          <w:rFonts w:asciiTheme="minorHAnsi" w:hAnsiTheme="minorHAnsi" w:cstheme="minorHAnsi"/>
          <w:bCs/>
          <w:color w:val="auto"/>
          <w:sz w:val="24"/>
          <w:szCs w:val="24"/>
          <w:lang w:eastAsia="pl-PL"/>
        </w:rPr>
        <w:t xml:space="preserve">ykonawca </w:t>
      </w:r>
      <w:r w:rsidRPr="009C55C3">
        <w:rPr>
          <w:rFonts w:asciiTheme="minorHAnsi" w:hAnsiTheme="minorHAnsi" w:cstheme="minorHAnsi"/>
          <w:bCs/>
          <w:i/>
          <w:color w:val="auto"/>
          <w:sz w:val="24"/>
          <w:szCs w:val="24"/>
          <w:lang w:eastAsia="pl-PL"/>
        </w:rPr>
        <w:t>(zaznaczyć właściwą opcję)</w:t>
      </w:r>
      <w:r w:rsidRPr="009C55C3">
        <w:rPr>
          <w:rFonts w:asciiTheme="minorHAnsi" w:hAnsiTheme="minorHAnsi" w:cstheme="minorHAnsi"/>
          <w:bCs/>
          <w:color w:val="auto"/>
          <w:sz w:val="24"/>
          <w:szCs w:val="24"/>
          <w:lang w:eastAsia="pl-PL"/>
        </w:rPr>
        <w:t xml:space="preserve"> – w</w:t>
      </w:r>
      <w:r w:rsidR="004A60BC" w:rsidRPr="009C55C3">
        <w:rPr>
          <w:rFonts w:asciiTheme="minorHAnsi" w:hAnsiTheme="minorHAnsi" w:cstheme="minorHAnsi"/>
          <w:bCs/>
          <w:color w:val="auto"/>
          <w:sz w:val="24"/>
          <w:szCs w:val="24"/>
          <w:lang w:eastAsia="pl-PL"/>
        </w:rPr>
        <w:t> </w:t>
      </w:r>
      <w:r w:rsidRPr="009C55C3">
        <w:rPr>
          <w:rFonts w:asciiTheme="minorHAnsi" w:hAnsiTheme="minorHAnsi" w:cstheme="minorHAnsi"/>
          <w:color w:val="auto"/>
          <w:sz w:val="24"/>
          <w:szCs w:val="24"/>
          <w:lang w:eastAsia="pl-PL"/>
        </w:rPr>
        <w:t xml:space="preserve">przypadku </w:t>
      </w:r>
      <w:r w:rsidR="004E0745" w:rsidRPr="009C55C3">
        <w:rPr>
          <w:rFonts w:asciiTheme="minorHAnsi" w:hAnsiTheme="minorHAnsi" w:cstheme="minorHAnsi"/>
          <w:color w:val="auto"/>
          <w:sz w:val="24"/>
          <w:szCs w:val="24"/>
          <w:lang w:eastAsia="pl-PL"/>
        </w:rPr>
        <w:t>w</w:t>
      </w:r>
      <w:r w:rsidRPr="009C55C3">
        <w:rPr>
          <w:rFonts w:asciiTheme="minorHAnsi" w:hAnsiTheme="minorHAnsi" w:cstheme="minorHAnsi"/>
          <w:color w:val="auto"/>
          <w:sz w:val="24"/>
          <w:szCs w:val="24"/>
          <w:lang w:eastAsia="pl-PL"/>
        </w:rPr>
        <w:t>ykonawców składających ofertę wspólną należy wypełnić dla każdego podmiotu osobno:</w:t>
      </w:r>
    </w:p>
    <w:tbl>
      <w:tblPr>
        <w:tblStyle w:val="Tabela-Siatka"/>
        <w:tblW w:w="8930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505"/>
      </w:tblGrid>
      <w:tr w:rsidR="00FD7340" w:rsidRPr="009C55C3" w14:paraId="3BF9A4B5" w14:textId="77777777" w:rsidTr="00A23945">
        <w:sdt>
          <w:sdtPr>
            <w:rPr>
              <w:rFonts w:asciiTheme="minorHAnsi" w:hAnsiTheme="minorHAnsi" w:cstheme="minorHAnsi"/>
              <w:color w:val="auto"/>
              <w:sz w:val="24"/>
              <w:szCs w:val="24"/>
              <w:lang w:eastAsia="pl-PL"/>
            </w:rPr>
            <w:id w:val="-859051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7FC8E76A" w14:textId="57CD2B8E" w:rsidR="00CD5F64" w:rsidRPr="009C55C3" w:rsidRDefault="00424990" w:rsidP="00424990">
                <w:pPr>
                  <w:spacing w:line="276" w:lineRule="auto"/>
                  <w:jc w:val="both"/>
                  <w:rPr>
                    <w:rFonts w:asciiTheme="minorHAnsi" w:hAnsiTheme="minorHAnsi" w:cstheme="minorHAnsi"/>
                    <w:color w:val="auto"/>
                    <w:sz w:val="24"/>
                    <w:szCs w:val="24"/>
                    <w:lang w:eastAsia="pl-PL"/>
                  </w:rPr>
                </w:pPr>
                <w:r w:rsidRPr="009C55C3">
                  <w:rPr>
                    <w:rFonts w:ascii="MS Gothic" w:eastAsia="MS Gothic" w:hAnsi="MS Gothic" w:cstheme="minorHAnsi" w:hint="eastAsia"/>
                    <w:color w:val="auto"/>
                    <w:sz w:val="24"/>
                    <w:szCs w:val="24"/>
                    <w:lang w:eastAsia="pl-PL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3B2EA80B" w14:textId="77777777" w:rsidR="00CD5F64" w:rsidRPr="009C55C3" w:rsidRDefault="00CD5F64" w:rsidP="002052AD">
            <w:pPr>
              <w:widowControl w:val="0"/>
              <w:spacing w:line="276" w:lineRule="auto"/>
              <w:ind w:left="-109" w:right="25"/>
              <w:jc w:val="both"/>
              <w:rPr>
                <w:rFonts w:asciiTheme="minorHAnsi" w:hAnsiTheme="minorHAnsi" w:cstheme="minorHAnsi"/>
                <w:bCs/>
                <w:color w:val="auto"/>
                <w:sz w:val="24"/>
                <w:szCs w:val="24"/>
                <w:lang w:eastAsia="pl-PL"/>
              </w:rPr>
            </w:pPr>
            <w:r w:rsidRPr="009C55C3">
              <w:rPr>
                <w:rFonts w:asciiTheme="minorHAnsi" w:hAnsiTheme="minorHAnsi" w:cstheme="minorHAnsi"/>
                <w:bCs/>
                <w:color w:val="auto"/>
                <w:sz w:val="24"/>
                <w:szCs w:val="24"/>
                <w:lang w:eastAsia="pl-PL"/>
              </w:rPr>
              <w:t>Mikroprzedsiębiorstwo</w:t>
            </w:r>
          </w:p>
          <w:p w14:paraId="5962BD01" w14:textId="435EFF92" w:rsidR="00CD5F64" w:rsidRPr="009C55C3" w:rsidRDefault="00CD5F64" w:rsidP="002052AD">
            <w:pPr>
              <w:spacing w:line="276" w:lineRule="auto"/>
              <w:ind w:left="-109" w:right="25"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  <w:lang w:eastAsia="pl-PL"/>
              </w:rPr>
            </w:pPr>
            <w:r w:rsidRPr="009C55C3">
              <w:rPr>
                <w:rFonts w:asciiTheme="minorHAnsi" w:hAnsiTheme="minorHAnsi" w:cstheme="minorHAnsi"/>
                <w:bCs/>
                <w:i/>
                <w:color w:val="auto"/>
                <w:sz w:val="24"/>
                <w:szCs w:val="24"/>
                <w:lang w:eastAsia="pl-PL"/>
              </w:rPr>
              <w:t>(Przedsiębiorstwo, które</w:t>
            </w:r>
            <w:r w:rsidRPr="009C55C3">
              <w:rPr>
                <w:rFonts w:asciiTheme="minorHAnsi" w:hAnsiTheme="minorHAnsi" w:cstheme="minorHAnsi"/>
                <w:i/>
                <w:color w:val="auto"/>
                <w:sz w:val="24"/>
                <w:szCs w:val="24"/>
                <w:lang w:eastAsia="pl-PL"/>
              </w:rPr>
              <w:t xml:space="preserve"> zatrudnia mniej niż 10 osób i którego roczny obrót lub roczna suma bilansowa nie przekracza 2 milionów </w:t>
            </w:r>
            <w:r w:rsidR="00277A12" w:rsidRPr="009C55C3">
              <w:rPr>
                <w:rFonts w:asciiTheme="minorHAnsi" w:hAnsiTheme="minorHAnsi" w:cstheme="minorHAnsi"/>
                <w:i/>
                <w:color w:val="auto"/>
                <w:sz w:val="24"/>
                <w:szCs w:val="24"/>
                <w:lang w:eastAsia="pl-PL"/>
              </w:rPr>
              <w:t>euro</w:t>
            </w:r>
            <w:r w:rsidRPr="009C55C3">
              <w:rPr>
                <w:rFonts w:asciiTheme="minorHAnsi" w:hAnsiTheme="minorHAnsi" w:cstheme="minorHAnsi"/>
                <w:i/>
                <w:color w:val="auto"/>
                <w:sz w:val="24"/>
                <w:szCs w:val="24"/>
                <w:lang w:eastAsia="pl-PL"/>
              </w:rPr>
              <w:t>)</w:t>
            </w:r>
          </w:p>
        </w:tc>
      </w:tr>
      <w:tr w:rsidR="00FD7340" w:rsidRPr="009C55C3" w14:paraId="2E375D87" w14:textId="77777777" w:rsidTr="00A23945">
        <w:sdt>
          <w:sdtPr>
            <w:rPr>
              <w:rFonts w:asciiTheme="minorHAnsi" w:hAnsiTheme="minorHAnsi" w:cstheme="minorHAnsi"/>
              <w:color w:val="auto"/>
              <w:sz w:val="24"/>
              <w:szCs w:val="24"/>
              <w:lang w:eastAsia="pl-PL"/>
            </w:rPr>
            <w:id w:val="-2092918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73308952" w14:textId="17EDB54E" w:rsidR="00CD5F64" w:rsidRPr="009C55C3" w:rsidRDefault="00CF7472" w:rsidP="00424990">
                <w:pPr>
                  <w:spacing w:line="276" w:lineRule="auto"/>
                  <w:jc w:val="both"/>
                  <w:rPr>
                    <w:rFonts w:asciiTheme="minorHAnsi" w:hAnsiTheme="minorHAnsi" w:cstheme="minorHAnsi"/>
                    <w:color w:val="auto"/>
                    <w:sz w:val="24"/>
                    <w:szCs w:val="24"/>
                    <w:lang w:eastAsia="pl-PL"/>
                  </w:rPr>
                </w:pPr>
                <w:r w:rsidRPr="009C55C3">
                  <w:rPr>
                    <w:rFonts w:ascii="MS Gothic" w:eastAsia="MS Gothic" w:hAnsi="MS Gothic" w:cstheme="minorHAnsi" w:hint="eastAsia"/>
                    <w:color w:val="auto"/>
                    <w:sz w:val="24"/>
                    <w:szCs w:val="24"/>
                    <w:lang w:eastAsia="pl-PL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3FE5B50F" w14:textId="77777777" w:rsidR="00CD5F64" w:rsidRPr="009C55C3" w:rsidRDefault="00CD5F64" w:rsidP="002052AD">
            <w:pPr>
              <w:widowControl w:val="0"/>
              <w:spacing w:line="276" w:lineRule="auto"/>
              <w:ind w:left="-109" w:right="3646"/>
              <w:jc w:val="both"/>
              <w:rPr>
                <w:rFonts w:asciiTheme="minorHAnsi" w:hAnsiTheme="minorHAnsi" w:cstheme="minorHAnsi"/>
                <w:bCs/>
                <w:color w:val="auto"/>
                <w:sz w:val="24"/>
                <w:szCs w:val="24"/>
                <w:lang w:eastAsia="pl-PL"/>
              </w:rPr>
            </w:pPr>
            <w:r w:rsidRPr="009C55C3">
              <w:rPr>
                <w:rFonts w:asciiTheme="minorHAnsi" w:hAnsiTheme="minorHAnsi" w:cstheme="minorHAnsi"/>
                <w:bCs/>
                <w:color w:val="auto"/>
                <w:sz w:val="24"/>
                <w:szCs w:val="24"/>
                <w:lang w:eastAsia="pl-PL"/>
              </w:rPr>
              <w:t>Małe przedsiębiorstwo</w:t>
            </w:r>
          </w:p>
          <w:p w14:paraId="2810F944" w14:textId="75F20DB8" w:rsidR="00CD5F64" w:rsidRPr="009C55C3" w:rsidRDefault="00CD5F64" w:rsidP="002052AD">
            <w:pPr>
              <w:spacing w:line="276" w:lineRule="auto"/>
              <w:ind w:left="-109"/>
              <w:jc w:val="both"/>
              <w:rPr>
                <w:rFonts w:asciiTheme="minorHAnsi" w:hAnsiTheme="minorHAnsi" w:cstheme="minorHAnsi"/>
                <w:bCs/>
                <w:color w:val="auto"/>
                <w:sz w:val="24"/>
                <w:szCs w:val="24"/>
                <w:lang w:eastAsia="pl-PL"/>
              </w:rPr>
            </w:pPr>
            <w:r w:rsidRPr="009C55C3">
              <w:rPr>
                <w:rFonts w:asciiTheme="minorHAnsi" w:hAnsiTheme="minorHAnsi" w:cstheme="minorHAnsi"/>
                <w:bCs/>
                <w:i/>
                <w:color w:val="auto"/>
                <w:sz w:val="24"/>
                <w:szCs w:val="24"/>
                <w:lang w:eastAsia="pl-PL"/>
              </w:rPr>
              <w:t xml:space="preserve">(Przedsiębiorstwo, które zatrudnia mniej niż 50 osób i którego roczny obrót lub roczna suma bilansowa nie przekracza 10 milionów </w:t>
            </w:r>
            <w:r w:rsidR="00277A12" w:rsidRPr="009C55C3">
              <w:rPr>
                <w:rFonts w:asciiTheme="minorHAnsi" w:hAnsiTheme="minorHAnsi" w:cstheme="minorHAnsi"/>
                <w:bCs/>
                <w:i/>
                <w:color w:val="auto"/>
                <w:sz w:val="24"/>
                <w:szCs w:val="24"/>
                <w:lang w:eastAsia="pl-PL"/>
              </w:rPr>
              <w:t>euro</w:t>
            </w:r>
            <w:r w:rsidRPr="009C55C3">
              <w:rPr>
                <w:rFonts w:asciiTheme="minorHAnsi" w:hAnsiTheme="minorHAnsi" w:cstheme="minorHAnsi"/>
                <w:bCs/>
                <w:i/>
                <w:color w:val="auto"/>
                <w:sz w:val="24"/>
                <w:szCs w:val="24"/>
                <w:lang w:eastAsia="pl-PL"/>
              </w:rPr>
              <w:t>)</w:t>
            </w:r>
          </w:p>
        </w:tc>
      </w:tr>
      <w:tr w:rsidR="00FD7340" w:rsidRPr="009C55C3" w14:paraId="63221542" w14:textId="77777777" w:rsidTr="00A23945">
        <w:sdt>
          <w:sdtPr>
            <w:rPr>
              <w:rFonts w:asciiTheme="minorHAnsi" w:hAnsiTheme="minorHAnsi" w:cstheme="minorHAnsi"/>
              <w:color w:val="auto"/>
              <w:sz w:val="24"/>
              <w:szCs w:val="24"/>
              <w:lang w:eastAsia="pl-PL"/>
            </w:rPr>
            <w:id w:val="-235864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1D0BC3E2" w14:textId="7B11E7DC" w:rsidR="00CD5F64" w:rsidRPr="009C55C3" w:rsidRDefault="00CD5F64" w:rsidP="00424990">
                <w:pPr>
                  <w:spacing w:line="276" w:lineRule="auto"/>
                  <w:jc w:val="both"/>
                  <w:rPr>
                    <w:rFonts w:asciiTheme="minorHAnsi" w:hAnsiTheme="minorHAnsi" w:cstheme="minorHAnsi"/>
                    <w:color w:val="auto"/>
                    <w:sz w:val="24"/>
                    <w:szCs w:val="24"/>
                    <w:lang w:eastAsia="pl-PL"/>
                  </w:rPr>
                </w:pPr>
                <w:r w:rsidRPr="009C55C3">
                  <w:rPr>
                    <w:rFonts w:ascii="MS Gothic" w:eastAsia="MS Gothic" w:hAnsi="MS Gothic" w:cstheme="minorHAnsi" w:hint="eastAsia"/>
                    <w:color w:val="auto"/>
                    <w:sz w:val="24"/>
                    <w:szCs w:val="24"/>
                    <w:lang w:eastAsia="pl-PL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7A2F1B96" w14:textId="77777777" w:rsidR="00CD5F64" w:rsidRPr="009C55C3" w:rsidRDefault="00CD5F64" w:rsidP="002052AD">
            <w:pPr>
              <w:widowControl w:val="0"/>
              <w:spacing w:line="276" w:lineRule="auto"/>
              <w:ind w:left="-109" w:right="3646"/>
              <w:rPr>
                <w:rFonts w:asciiTheme="minorHAnsi" w:hAnsiTheme="minorHAnsi" w:cstheme="minorHAnsi"/>
                <w:bCs/>
                <w:color w:val="auto"/>
                <w:sz w:val="24"/>
                <w:szCs w:val="24"/>
                <w:lang w:eastAsia="pl-PL"/>
              </w:rPr>
            </w:pPr>
            <w:r w:rsidRPr="009C55C3">
              <w:rPr>
                <w:rFonts w:asciiTheme="minorHAnsi" w:hAnsiTheme="minorHAnsi" w:cstheme="minorHAnsi"/>
                <w:bCs/>
                <w:color w:val="auto"/>
                <w:sz w:val="24"/>
                <w:szCs w:val="24"/>
                <w:lang w:eastAsia="pl-PL"/>
              </w:rPr>
              <w:t>Średnie przedsiębiorstwo</w:t>
            </w:r>
          </w:p>
          <w:p w14:paraId="676685A6" w14:textId="2AB150DC" w:rsidR="00CD5F64" w:rsidRPr="009C55C3" w:rsidRDefault="00CD5F64" w:rsidP="002052AD">
            <w:pPr>
              <w:spacing w:line="276" w:lineRule="auto"/>
              <w:ind w:left="-109"/>
              <w:jc w:val="both"/>
              <w:rPr>
                <w:rFonts w:asciiTheme="minorHAnsi" w:hAnsiTheme="minorHAnsi" w:cstheme="minorHAnsi"/>
                <w:bCs/>
                <w:color w:val="auto"/>
                <w:sz w:val="24"/>
                <w:szCs w:val="24"/>
                <w:lang w:eastAsia="pl-PL"/>
              </w:rPr>
            </w:pPr>
            <w:r w:rsidRPr="009C55C3">
              <w:rPr>
                <w:rFonts w:asciiTheme="minorHAnsi" w:hAnsiTheme="minorHAnsi" w:cstheme="minorHAnsi"/>
                <w:bCs/>
                <w:i/>
                <w:color w:val="auto"/>
                <w:sz w:val="24"/>
                <w:szCs w:val="24"/>
                <w:lang w:eastAsia="pl-PL"/>
              </w:rPr>
              <w:t>(Przedsiębiorstwo, które nie jest mikroprzedsiębiorstwem ani małym przedsiębiorstwem i które zatrudnia mniej niż 250 osób</w:t>
            </w:r>
            <w:r w:rsidR="00C4173B" w:rsidRPr="009C55C3">
              <w:rPr>
                <w:rFonts w:asciiTheme="minorHAnsi" w:hAnsiTheme="minorHAnsi" w:cstheme="minorHAnsi"/>
                <w:bCs/>
                <w:i/>
                <w:color w:val="auto"/>
                <w:sz w:val="24"/>
                <w:szCs w:val="24"/>
                <w:lang w:eastAsia="pl-PL"/>
              </w:rPr>
              <w:t>,</w:t>
            </w:r>
            <w:r w:rsidRPr="009C55C3">
              <w:rPr>
                <w:rFonts w:asciiTheme="minorHAnsi" w:hAnsiTheme="minorHAnsi" w:cstheme="minorHAnsi"/>
                <w:bCs/>
                <w:i/>
                <w:color w:val="auto"/>
                <w:sz w:val="24"/>
                <w:szCs w:val="24"/>
                <w:lang w:eastAsia="pl-PL"/>
              </w:rPr>
              <w:t xml:space="preserve"> i którego roczny obrót nie przekracza 50 milionów </w:t>
            </w:r>
            <w:r w:rsidR="00D90056" w:rsidRPr="009C55C3">
              <w:rPr>
                <w:rFonts w:asciiTheme="minorHAnsi" w:hAnsiTheme="minorHAnsi" w:cstheme="minorHAnsi"/>
                <w:bCs/>
                <w:i/>
                <w:color w:val="auto"/>
                <w:sz w:val="24"/>
                <w:szCs w:val="24"/>
                <w:lang w:eastAsia="pl-PL"/>
              </w:rPr>
              <w:t>euro</w:t>
            </w:r>
            <w:r w:rsidR="00C4173B" w:rsidRPr="009C55C3">
              <w:rPr>
                <w:rFonts w:asciiTheme="minorHAnsi" w:hAnsiTheme="minorHAnsi" w:cstheme="minorHAnsi"/>
                <w:bCs/>
                <w:i/>
                <w:color w:val="auto"/>
                <w:sz w:val="24"/>
                <w:szCs w:val="24"/>
                <w:lang w:eastAsia="pl-PL"/>
              </w:rPr>
              <w:t xml:space="preserve"> </w:t>
            </w:r>
            <w:r w:rsidRPr="009C55C3">
              <w:rPr>
                <w:rFonts w:asciiTheme="minorHAnsi" w:hAnsiTheme="minorHAnsi" w:cstheme="minorHAnsi"/>
                <w:bCs/>
                <w:i/>
                <w:color w:val="auto"/>
                <w:sz w:val="24"/>
                <w:szCs w:val="24"/>
                <w:lang w:eastAsia="pl-PL"/>
              </w:rPr>
              <w:t xml:space="preserve">lub roczna suma bilansowa nie przekracza 43 milionów </w:t>
            </w:r>
            <w:r w:rsidR="00277A12" w:rsidRPr="009C55C3">
              <w:rPr>
                <w:rFonts w:asciiTheme="minorHAnsi" w:hAnsiTheme="minorHAnsi" w:cstheme="minorHAnsi"/>
                <w:bCs/>
                <w:i/>
                <w:color w:val="auto"/>
                <w:sz w:val="24"/>
                <w:szCs w:val="24"/>
                <w:lang w:eastAsia="pl-PL"/>
              </w:rPr>
              <w:t>euro</w:t>
            </w:r>
            <w:r w:rsidRPr="009C55C3">
              <w:rPr>
                <w:rFonts w:asciiTheme="minorHAnsi" w:hAnsiTheme="minorHAnsi" w:cstheme="minorHAnsi"/>
                <w:bCs/>
                <w:i/>
                <w:color w:val="auto"/>
                <w:sz w:val="24"/>
                <w:szCs w:val="24"/>
                <w:lang w:eastAsia="pl-PL"/>
              </w:rPr>
              <w:t>)</w:t>
            </w:r>
          </w:p>
        </w:tc>
      </w:tr>
      <w:tr w:rsidR="00FD7340" w:rsidRPr="009C55C3" w14:paraId="0749A6B3" w14:textId="77777777" w:rsidTr="00A23945">
        <w:bookmarkStart w:id="1" w:name="_Hlk105133714" w:displacedByCustomXml="next"/>
        <w:sdt>
          <w:sdtPr>
            <w:rPr>
              <w:rFonts w:asciiTheme="minorHAnsi" w:hAnsiTheme="minorHAnsi" w:cstheme="minorHAnsi"/>
              <w:color w:val="auto"/>
              <w:sz w:val="24"/>
              <w:szCs w:val="24"/>
              <w:lang w:eastAsia="pl-PL"/>
            </w:rPr>
            <w:id w:val="492149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2D966AA8" w14:textId="74BE4EAE" w:rsidR="00CD5F64" w:rsidRPr="009C55C3" w:rsidRDefault="006F67DB" w:rsidP="00424990">
                <w:pPr>
                  <w:spacing w:line="276" w:lineRule="auto"/>
                  <w:jc w:val="both"/>
                  <w:rPr>
                    <w:rFonts w:asciiTheme="minorHAnsi" w:hAnsiTheme="minorHAnsi" w:cstheme="minorHAnsi"/>
                    <w:color w:val="auto"/>
                    <w:sz w:val="24"/>
                    <w:szCs w:val="24"/>
                    <w:lang w:eastAsia="pl-PL"/>
                  </w:rPr>
                </w:pPr>
                <w:r w:rsidRPr="009C55C3">
                  <w:rPr>
                    <w:rFonts w:ascii="MS Gothic" w:eastAsia="MS Gothic" w:hAnsi="MS Gothic" w:cstheme="minorHAnsi" w:hint="eastAsia"/>
                    <w:color w:val="auto"/>
                    <w:sz w:val="24"/>
                    <w:szCs w:val="24"/>
                    <w:lang w:eastAsia="pl-PL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7E867529" w14:textId="1531CD80" w:rsidR="00CD5F64" w:rsidRPr="009C55C3" w:rsidRDefault="00CD5F64" w:rsidP="002052AD">
            <w:pPr>
              <w:spacing w:line="276" w:lineRule="auto"/>
              <w:ind w:left="-109"/>
              <w:jc w:val="both"/>
              <w:rPr>
                <w:rFonts w:asciiTheme="minorHAnsi" w:hAnsiTheme="minorHAnsi" w:cstheme="minorHAnsi"/>
                <w:bCs/>
                <w:color w:val="auto"/>
                <w:sz w:val="24"/>
                <w:szCs w:val="24"/>
                <w:lang w:eastAsia="pl-PL"/>
              </w:rPr>
            </w:pPr>
            <w:r w:rsidRPr="009C55C3">
              <w:rPr>
                <w:rFonts w:asciiTheme="minorHAnsi" w:hAnsiTheme="minorHAnsi" w:cstheme="minorHAnsi"/>
                <w:bCs/>
                <w:color w:val="auto"/>
                <w:sz w:val="24"/>
                <w:szCs w:val="24"/>
                <w:lang w:eastAsia="pl-PL"/>
              </w:rPr>
              <w:t>Jednoosobowa działalność gospodarcza</w:t>
            </w:r>
          </w:p>
        </w:tc>
      </w:tr>
      <w:tr w:rsidR="00FD7340" w:rsidRPr="009C55C3" w14:paraId="1FA4ED9A" w14:textId="77777777" w:rsidTr="00A23945">
        <w:sdt>
          <w:sdtPr>
            <w:rPr>
              <w:rFonts w:asciiTheme="minorHAnsi" w:hAnsiTheme="minorHAnsi" w:cstheme="minorHAnsi"/>
              <w:color w:val="auto"/>
              <w:sz w:val="24"/>
              <w:szCs w:val="24"/>
              <w:lang w:eastAsia="pl-PL"/>
            </w:rPr>
            <w:id w:val="-17703844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2F8CDDCC" w14:textId="4B3F0205" w:rsidR="00CD5F64" w:rsidRPr="009C55C3" w:rsidRDefault="00CD5F64" w:rsidP="00424990">
                <w:pPr>
                  <w:spacing w:line="276" w:lineRule="auto"/>
                  <w:jc w:val="both"/>
                  <w:rPr>
                    <w:rFonts w:asciiTheme="minorHAnsi" w:hAnsiTheme="minorHAnsi" w:cstheme="minorHAnsi"/>
                    <w:color w:val="auto"/>
                    <w:sz w:val="24"/>
                    <w:szCs w:val="24"/>
                    <w:lang w:eastAsia="pl-PL"/>
                  </w:rPr>
                </w:pPr>
                <w:r w:rsidRPr="009C55C3">
                  <w:rPr>
                    <w:rFonts w:ascii="MS Gothic" w:eastAsia="MS Gothic" w:hAnsi="MS Gothic" w:cstheme="minorHAnsi" w:hint="eastAsia"/>
                    <w:color w:val="auto"/>
                    <w:sz w:val="24"/>
                    <w:szCs w:val="24"/>
                    <w:lang w:eastAsia="pl-PL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4A259A80" w14:textId="32A5701B" w:rsidR="00CD5F64" w:rsidRPr="009C55C3" w:rsidRDefault="00CD5F64" w:rsidP="002052AD">
            <w:pPr>
              <w:spacing w:line="276" w:lineRule="auto"/>
              <w:ind w:left="-109"/>
              <w:jc w:val="both"/>
              <w:rPr>
                <w:rFonts w:asciiTheme="minorHAnsi" w:hAnsiTheme="minorHAnsi" w:cstheme="minorHAnsi"/>
                <w:bCs/>
                <w:color w:val="auto"/>
                <w:sz w:val="24"/>
                <w:szCs w:val="24"/>
                <w:lang w:eastAsia="pl-PL"/>
              </w:rPr>
            </w:pPr>
            <w:r w:rsidRPr="009C55C3">
              <w:rPr>
                <w:rFonts w:asciiTheme="minorHAnsi" w:hAnsiTheme="minorHAnsi" w:cstheme="minorHAnsi"/>
                <w:bCs/>
                <w:color w:val="auto"/>
                <w:sz w:val="24"/>
                <w:szCs w:val="24"/>
                <w:lang w:eastAsia="pl-PL"/>
              </w:rPr>
              <w:t>Osoba fizyczna nieprowadząca działalności gospodarczej</w:t>
            </w:r>
          </w:p>
        </w:tc>
      </w:tr>
      <w:tr w:rsidR="00FD7340" w:rsidRPr="009C55C3" w14:paraId="1101D4D5" w14:textId="77777777" w:rsidTr="00A23945">
        <w:bookmarkEnd w:id="1" w:displacedByCustomXml="next"/>
        <w:sdt>
          <w:sdtPr>
            <w:rPr>
              <w:rFonts w:asciiTheme="minorHAnsi" w:hAnsiTheme="minorHAnsi" w:cstheme="minorHAnsi"/>
              <w:color w:val="auto"/>
              <w:sz w:val="24"/>
              <w:szCs w:val="24"/>
              <w:lang w:eastAsia="pl-PL"/>
            </w:rPr>
            <w:id w:val="-1791361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153C0344" w14:textId="046C5245" w:rsidR="00CD5F64" w:rsidRPr="009C55C3" w:rsidRDefault="00CD5F64" w:rsidP="00424990">
                <w:pPr>
                  <w:spacing w:line="276" w:lineRule="auto"/>
                  <w:jc w:val="both"/>
                  <w:rPr>
                    <w:rFonts w:asciiTheme="minorHAnsi" w:hAnsiTheme="minorHAnsi" w:cstheme="minorHAnsi"/>
                    <w:color w:val="auto"/>
                    <w:sz w:val="24"/>
                    <w:szCs w:val="24"/>
                    <w:lang w:eastAsia="pl-PL"/>
                  </w:rPr>
                </w:pPr>
                <w:r w:rsidRPr="009C55C3">
                  <w:rPr>
                    <w:rFonts w:ascii="MS Gothic" w:eastAsia="MS Gothic" w:hAnsi="MS Gothic" w:cstheme="minorHAnsi" w:hint="eastAsia"/>
                    <w:color w:val="auto"/>
                    <w:sz w:val="24"/>
                    <w:szCs w:val="24"/>
                    <w:lang w:eastAsia="pl-PL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3A5604C5" w14:textId="0FCA9607" w:rsidR="00CD5F64" w:rsidRPr="009C55C3" w:rsidRDefault="00CD5F64" w:rsidP="002052AD">
            <w:pPr>
              <w:spacing w:line="276" w:lineRule="auto"/>
              <w:ind w:left="-109"/>
              <w:jc w:val="both"/>
              <w:rPr>
                <w:rFonts w:asciiTheme="minorHAnsi" w:hAnsiTheme="minorHAnsi" w:cstheme="minorHAnsi"/>
                <w:bCs/>
                <w:color w:val="auto"/>
                <w:sz w:val="24"/>
                <w:szCs w:val="24"/>
                <w:lang w:eastAsia="pl-PL"/>
              </w:rPr>
            </w:pPr>
            <w:r w:rsidRPr="009C55C3">
              <w:rPr>
                <w:rFonts w:asciiTheme="minorHAnsi" w:hAnsiTheme="minorHAnsi" w:cstheme="minorHAnsi"/>
                <w:bCs/>
                <w:color w:val="auto"/>
                <w:sz w:val="24"/>
                <w:szCs w:val="24"/>
                <w:lang w:eastAsia="pl-PL"/>
              </w:rPr>
              <w:t>Inny rodzaj</w:t>
            </w:r>
          </w:p>
        </w:tc>
      </w:tr>
    </w:tbl>
    <w:p w14:paraId="13302AEB" w14:textId="64E2072A" w:rsidR="004F1DF1" w:rsidRPr="009C55C3" w:rsidRDefault="00E637F2" w:rsidP="009C55C3">
      <w:pPr>
        <w:numPr>
          <w:ilvl w:val="0"/>
          <w:numId w:val="5"/>
        </w:numPr>
        <w:tabs>
          <w:tab w:val="clear" w:pos="360"/>
        </w:tabs>
        <w:spacing w:before="120" w:line="276" w:lineRule="auto"/>
        <w:ind w:left="425" w:hanging="425"/>
        <w:jc w:val="both"/>
        <w:rPr>
          <w:rFonts w:asciiTheme="minorHAnsi" w:eastAsia="Calibri" w:hAnsiTheme="minorHAnsi" w:cstheme="minorHAnsi"/>
          <w:color w:val="00B0F0"/>
          <w:sz w:val="24"/>
          <w:szCs w:val="24"/>
          <w:lang w:eastAsia="pl-PL" w:bidi="pl-PL"/>
        </w:rPr>
      </w:pPr>
      <w:r w:rsidRPr="00125806">
        <w:rPr>
          <w:rFonts w:asciiTheme="minorHAnsi" w:hAnsiTheme="minorHAnsi" w:cstheme="minorHAnsi"/>
          <w:bCs/>
          <w:color w:val="auto"/>
          <w:sz w:val="24"/>
          <w:szCs w:val="24"/>
          <w:lang w:eastAsia="pl-PL"/>
        </w:rPr>
        <w:lastRenderedPageBreak/>
        <w:t>Oferuj</w:t>
      </w:r>
      <w:r w:rsidR="004A60BC" w:rsidRPr="00125806">
        <w:rPr>
          <w:rFonts w:asciiTheme="minorHAnsi" w:hAnsiTheme="minorHAnsi" w:cstheme="minorHAnsi"/>
          <w:bCs/>
          <w:color w:val="auto"/>
          <w:sz w:val="24"/>
          <w:szCs w:val="24"/>
          <w:lang w:eastAsia="pl-PL"/>
        </w:rPr>
        <w:t>ę</w:t>
      </w:r>
      <w:r w:rsidRPr="00125806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 xml:space="preserve"> wykonanie przedmiotu zamówienia zgodnie z wymagania</w:t>
      </w:r>
      <w:r w:rsidRPr="00796161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>mi specyfikacji warunków zamówieni</w:t>
      </w:r>
      <w:r w:rsidRPr="003852A6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>a za cenę</w:t>
      </w:r>
      <w:r w:rsidR="0009510F" w:rsidRPr="003852A6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 xml:space="preserve"> brutto ............................................ zł., w tym uwzględniono podatek VAT.</w:t>
      </w:r>
    </w:p>
    <w:p w14:paraId="609B2020" w14:textId="6B2DC573" w:rsidR="004E41BA" w:rsidRDefault="004E41BA" w:rsidP="00A1196B">
      <w:pPr>
        <w:widowControl w:val="0"/>
        <w:tabs>
          <w:tab w:val="left" w:pos="7025"/>
          <w:tab w:val="left" w:leader="dot" w:pos="7992"/>
        </w:tabs>
        <w:suppressAutoHyphens w:val="0"/>
        <w:spacing w:after="120" w:line="276" w:lineRule="auto"/>
        <w:ind w:left="425"/>
        <w:jc w:val="both"/>
        <w:rPr>
          <w:rFonts w:asciiTheme="minorHAnsi" w:eastAsia="Arial" w:hAnsiTheme="minorHAnsi" w:cstheme="minorHAnsi"/>
          <w:color w:val="FF0000"/>
          <w:sz w:val="24"/>
          <w:szCs w:val="24"/>
          <w:lang w:eastAsia="en-US"/>
        </w:rPr>
      </w:pPr>
      <w:r w:rsidRPr="003C3D04">
        <w:rPr>
          <w:rFonts w:asciiTheme="minorHAnsi" w:eastAsia="Arial" w:hAnsiTheme="minorHAnsi" w:cstheme="minorHAnsi"/>
          <w:color w:val="auto"/>
          <w:sz w:val="24"/>
          <w:szCs w:val="24"/>
          <w:lang w:eastAsia="en-US"/>
        </w:rPr>
        <w:t xml:space="preserve">Powyższa </w:t>
      </w:r>
      <w:r w:rsidRPr="003852A6">
        <w:rPr>
          <w:rFonts w:asciiTheme="minorHAnsi" w:eastAsia="Arial" w:hAnsiTheme="minorHAnsi" w:cstheme="minorHAnsi"/>
          <w:color w:val="auto"/>
          <w:sz w:val="24"/>
          <w:szCs w:val="24"/>
          <w:lang w:eastAsia="en-US"/>
        </w:rPr>
        <w:t>cena obejmuje pełny zakres zamówienia określony</w:t>
      </w:r>
      <w:r w:rsidR="003852A6" w:rsidRPr="003852A6">
        <w:rPr>
          <w:rFonts w:asciiTheme="minorHAnsi" w:eastAsia="Arial" w:hAnsiTheme="minorHAnsi" w:cstheme="minorHAnsi"/>
          <w:color w:val="auto"/>
          <w:sz w:val="24"/>
          <w:szCs w:val="24"/>
          <w:lang w:eastAsia="en-US"/>
        </w:rPr>
        <w:t>ch w</w:t>
      </w:r>
      <w:r w:rsidRPr="003852A6">
        <w:rPr>
          <w:rFonts w:asciiTheme="minorHAnsi" w:eastAsia="Arial" w:hAnsiTheme="minorHAnsi" w:cstheme="minorHAnsi"/>
          <w:color w:val="auto"/>
          <w:sz w:val="24"/>
          <w:szCs w:val="24"/>
          <w:lang w:eastAsia="en-US"/>
        </w:rPr>
        <w:t xml:space="preserve"> </w:t>
      </w:r>
      <w:r w:rsidR="003852A6" w:rsidRPr="003852A6">
        <w:rPr>
          <w:rFonts w:asciiTheme="minorHAnsi" w:eastAsia="Arial" w:hAnsiTheme="minorHAnsi" w:cstheme="minorHAnsi"/>
          <w:color w:val="auto"/>
          <w:sz w:val="24"/>
          <w:szCs w:val="24"/>
          <w:lang w:eastAsia="en-US"/>
        </w:rPr>
        <w:t xml:space="preserve">specyfikacji warunków zamówienia </w:t>
      </w:r>
      <w:r w:rsidR="00311638" w:rsidRPr="003852A6">
        <w:rPr>
          <w:rFonts w:asciiTheme="minorHAnsi" w:eastAsia="Arial" w:hAnsiTheme="minorHAnsi" w:cstheme="minorHAnsi"/>
          <w:color w:val="auto"/>
          <w:sz w:val="24"/>
          <w:szCs w:val="24"/>
          <w:lang w:eastAsia="en-US"/>
        </w:rPr>
        <w:t>oraz wynika z poniższej tabeli</w:t>
      </w:r>
      <w:r w:rsidRPr="003852A6">
        <w:rPr>
          <w:rFonts w:asciiTheme="minorHAnsi" w:eastAsia="Arial" w:hAnsiTheme="minorHAnsi" w:cstheme="minorHAnsi"/>
          <w:color w:val="auto"/>
          <w:sz w:val="24"/>
          <w:szCs w:val="24"/>
          <w:lang w:eastAsia="en-US"/>
        </w:rPr>
        <w:t>.</w:t>
      </w:r>
    </w:p>
    <w:tbl>
      <w:tblPr>
        <w:tblStyle w:val="Tabela-Siatka"/>
        <w:tblW w:w="1107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43"/>
        <w:gridCol w:w="1586"/>
        <w:gridCol w:w="2408"/>
        <w:gridCol w:w="851"/>
        <w:gridCol w:w="1417"/>
        <w:gridCol w:w="1134"/>
        <w:gridCol w:w="992"/>
        <w:gridCol w:w="993"/>
        <w:gridCol w:w="1152"/>
      </w:tblGrid>
      <w:tr w:rsidR="00B91440" w:rsidRPr="00213A99" w14:paraId="6AB19CB5" w14:textId="77777777" w:rsidTr="00453A08">
        <w:tc>
          <w:tcPr>
            <w:tcW w:w="543" w:type="dxa"/>
            <w:vAlign w:val="center"/>
          </w:tcPr>
          <w:p w14:paraId="78CA61FA" w14:textId="77777777" w:rsidR="00B91440" w:rsidRPr="00213A99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i/>
                <w:iCs/>
                <w:color w:val="auto"/>
                <w:sz w:val="22"/>
                <w:szCs w:val="22"/>
                <w:lang w:eastAsia="en-US"/>
              </w:rPr>
            </w:pPr>
            <w:r w:rsidRPr="00213A99">
              <w:rPr>
                <w:rFonts w:asciiTheme="minorHAnsi" w:eastAsia="Arial" w:hAnsiTheme="minorHAnsi" w:cstheme="minorHAnsi"/>
                <w:i/>
                <w:iCs/>
                <w:color w:val="auto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586" w:type="dxa"/>
            <w:vAlign w:val="center"/>
          </w:tcPr>
          <w:p w14:paraId="071DA0C5" w14:textId="77777777" w:rsidR="00B91440" w:rsidRPr="00213A99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i/>
                <w:iCs/>
                <w:color w:val="auto"/>
                <w:sz w:val="22"/>
                <w:szCs w:val="22"/>
                <w:lang w:eastAsia="en-US"/>
              </w:rPr>
            </w:pPr>
            <w:r w:rsidRPr="00213A99">
              <w:rPr>
                <w:rFonts w:asciiTheme="minorHAnsi" w:eastAsia="Arial" w:hAnsiTheme="minorHAnsi" w:cstheme="minorHAnsi"/>
                <w:i/>
                <w:iCs/>
                <w:color w:val="auto"/>
                <w:sz w:val="22"/>
                <w:szCs w:val="22"/>
                <w:lang w:eastAsia="en-US"/>
              </w:rPr>
              <w:t>Nazwa przedmiotu zamówienia</w:t>
            </w:r>
          </w:p>
        </w:tc>
        <w:tc>
          <w:tcPr>
            <w:tcW w:w="2408" w:type="dxa"/>
            <w:vAlign w:val="center"/>
          </w:tcPr>
          <w:p w14:paraId="16AD5D3E" w14:textId="77777777" w:rsidR="00B91440" w:rsidRPr="00213A99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i/>
                <w:iCs/>
                <w:color w:val="FF0000"/>
                <w:sz w:val="22"/>
                <w:szCs w:val="22"/>
                <w:lang w:eastAsia="en-US"/>
              </w:rPr>
            </w:pPr>
            <w:r w:rsidRPr="00E7798C">
              <w:rPr>
                <w:rFonts w:asciiTheme="minorHAnsi" w:eastAsia="Arial" w:hAnsiTheme="minorHAnsi" w:cstheme="minorHAnsi"/>
                <w:i/>
                <w:iCs/>
                <w:color w:val="auto"/>
                <w:sz w:val="22"/>
                <w:szCs w:val="22"/>
                <w:lang w:eastAsia="en-US"/>
              </w:rPr>
              <w:t>Parametry oferowanego produktu</w:t>
            </w:r>
          </w:p>
        </w:tc>
        <w:tc>
          <w:tcPr>
            <w:tcW w:w="851" w:type="dxa"/>
            <w:vAlign w:val="center"/>
          </w:tcPr>
          <w:p w14:paraId="13DEC56E" w14:textId="77777777" w:rsidR="00B91440" w:rsidRPr="00213A99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i/>
                <w:iCs/>
                <w:color w:val="auto"/>
                <w:sz w:val="22"/>
                <w:szCs w:val="22"/>
                <w:lang w:eastAsia="en-US"/>
              </w:rPr>
            </w:pPr>
            <w:r w:rsidRPr="00213A99">
              <w:rPr>
                <w:rFonts w:asciiTheme="minorHAnsi" w:eastAsia="Arial" w:hAnsiTheme="minorHAnsi" w:cstheme="minorHAnsi"/>
                <w:i/>
                <w:iCs/>
                <w:color w:val="auto"/>
                <w:sz w:val="22"/>
                <w:szCs w:val="22"/>
                <w:lang w:eastAsia="en-US"/>
              </w:rPr>
              <w:t>Liczba sztuk</w:t>
            </w:r>
          </w:p>
        </w:tc>
        <w:tc>
          <w:tcPr>
            <w:tcW w:w="1417" w:type="dxa"/>
            <w:vAlign w:val="center"/>
          </w:tcPr>
          <w:p w14:paraId="6448BF63" w14:textId="77777777" w:rsidR="00B91440" w:rsidRPr="00213A99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i/>
                <w:iCs/>
                <w:color w:val="auto"/>
                <w:sz w:val="22"/>
                <w:szCs w:val="22"/>
                <w:lang w:eastAsia="en-US"/>
              </w:rPr>
            </w:pPr>
            <w:r w:rsidRPr="00213A99">
              <w:rPr>
                <w:rFonts w:asciiTheme="minorHAnsi" w:eastAsia="Arial" w:hAnsiTheme="minorHAnsi" w:cstheme="minorHAnsi"/>
                <w:i/>
                <w:iCs/>
                <w:color w:val="auto"/>
                <w:sz w:val="22"/>
                <w:szCs w:val="22"/>
                <w:lang w:eastAsia="en-US"/>
              </w:rPr>
              <w:t>Cena jednostkowa netto (zł)</w:t>
            </w:r>
          </w:p>
        </w:tc>
        <w:tc>
          <w:tcPr>
            <w:tcW w:w="1134" w:type="dxa"/>
            <w:vAlign w:val="center"/>
          </w:tcPr>
          <w:p w14:paraId="55E31C2B" w14:textId="77777777" w:rsidR="00B91440" w:rsidRPr="00E8768B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i/>
                <w:iCs/>
                <w:color w:val="auto"/>
                <w:sz w:val="22"/>
                <w:szCs w:val="22"/>
                <w:lang w:eastAsia="en-US"/>
              </w:rPr>
            </w:pPr>
            <w:r w:rsidRPr="00E8768B">
              <w:rPr>
                <w:rFonts w:asciiTheme="minorHAnsi" w:eastAsia="Arial" w:hAnsiTheme="minorHAnsi" w:cstheme="minorHAnsi"/>
                <w:i/>
                <w:iCs/>
                <w:color w:val="auto"/>
                <w:sz w:val="22"/>
                <w:szCs w:val="22"/>
                <w:lang w:eastAsia="en-US"/>
              </w:rPr>
              <w:t>Wartość netto (zł)</w:t>
            </w:r>
          </w:p>
          <w:p w14:paraId="04BC8A59" w14:textId="77777777" w:rsidR="00B91440" w:rsidRPr="00E8768B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i/>
                <w:iCs/>
                <w:color w:val="auto"/>
                <w:sz w:val="22"/>
                <w:szCs w:val="22"/>
                <w:lang w:eastAsia="en-US"/>
              </w:rPr>
            </w:pPr>
            <w:r w:rsidRPr="00E8768B">
              <w:rPr>
                <w:rFonts w:asciiTheme="minorHAnsi" w:eastAsia="Arial" w:hAnsiTheme="minorHAnsi" w:cstheme="minorHAnsi"/>
                <w:i/>
                <w:iCs/>
                <w:color w:val="auto"/>
                <w:sz w:val="22"/>
                <w:szCs w:val="22"/>
                <w:lang w:eastAsia="en-US"/>
              </w:rPr>
              <w:t>(D x E)</w:t>
            </w:r>
          </w:p>
        </w:tc>
        <w:tc>
          <w:tcPr>
            <w:tcW w:w="992" w:type="dxa"/>
            <w:vAlign w:val="center"/>
          </w:tcPr>
          <w:p w14:paraId="50141AF3" w14:textId="77777777" w:rsidR="00B91440" w:rsidRPr="00E8768B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i/>
                <w:iCs/>
                <w:color w:val="auto"/>
                <w:sz w:val="22"/>
                <w:szCs w:val="22"/>
                <w:lang w:eastAsia="en-US"/>
              </w:rPr>
            </w:pPr>
            <w:r w:rsidRPr="00E8768B">
              <w:rPr>
                <w:rFonts w:asciiTheme="minorHAnsi" w:eastAsia="Arial" w:hAnsiTheme="minorHAnsi" w:cstheme="minorHAnsi"/>
                <w:i/>
                <w:iCs/>
                <w:color w:val="auto"/>
                <w:sz w:val="22"/>
                <w:szCs w:val="22"/>
                <w:lang w:eastAsia="en-US"/>
              </w:rPr>
              <w:t>Stawka VAT (%)</w:t>
            </w:r>
          </w:p>
        </w:tc>
        <w:tc>
          <w:tcPr>
            <w:tcW w:w="993" w:type="dxa"/>
            <w:vAlign w:val="center"/>
          </w:tcPr>
          <w:p w14:paraId="2E5AB2F9" w14:textId="77777777" w:rsidR="00B91440" w:rsidRPr="00E8768B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i/>
                <w:iCs/>
                <w:color w:val="auto"/>
                <w:sz w:val="22"/>
                <w:szCs w:val="22"/>
                <w:lang w:eastAsia="en-US"/>
              </w:rPr>
            </w:pPr>
            <w:r w:rsidRPr="00E8768B">
              <w:rPr>
                <w:rFonts w:asciiTheme="minorHAnsi" w:eastAsia="Arial" w:hAnsiTheme="minorHAnsi" w:cstheme="minorHAnsi"/>
                <w:i/>
                <w:iCs/>
                <w:color w:val="auto"/>
                <w:sz w:val="22"/>
                <w:szCs w:val="22"/>
                <w:lang w:eastAsia="en-US"/>
              </w:rPr>
              <w:t>Kwota</w:t>
            </w:r>
          </w:p>
          <w:p w14:paraId="6890B400" w14:textId="77777777" w:rsidR="00B91440" w:rsidRPr="00E8768B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i/>
                <w:iCs/>
                <w:color w:val="auto"/>
                <w:sz w:val="22"/>
                <w:szCs w:val="22"/>
                <w:lang w:eastAsia="en-US"/>
              </w:rPr>
            </w:pPr>
            <w:r w:rsidRPr="00E8768B">
              <w:rPr>
                <w:rFonts w:asciiTheme="minorHAnsi" w:eastAsia="Arial" w:hAnsiTheme="minorHAnsi" w:cstheme="minorHAnsi"/>
                <w:i/>
                <w:iCs/>
                <w:color w:val="auto"/>
                <w:sz w:val="22"/>
                <w:szCs w:val="22"/>
                <w:lang w:eastAsia="en-US"/>
              </w:rPr>
              <w:t>VAT (zł)</w:t>
            </w:r>
          </w:p>
        </w:tc>
        <w:tc>
          <w:tcPr>
            <w:tcW w:w="1152" w:type="dxa"/>
            <w:vAlign w:val="center"/>
          </w:tcPr>
          <w:p w14:paraId="12565106" w14:textId="77777777" w:rsidR="00B91440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i/>
                <w:iCs/>
                <w:color w:val="auto"/>
                <w:sz w:val="22"/>
                <w:szCs w:val="22"/>
                <w:lang w:eastAsia="en-US"/>
              </w:rPr>
            </w:pPr>
            <w:r w:rsidRPr="00E8768B">
              <w:rPr>
                <w:rFonts w:asciiTheme="minorHAnsi" w:eastAsia="Arial" w:hAnsiTheme="minorHAnsi" w:cstheme="minorHAnsi"/>
                <w:i/>
                <w:iCs/>
                <w:color w:val="auto"/>
                <w:sz w:val="22"/>
                <w:szCs w:val="22"/>
                <w:lang w:eastAsia="en-US"/>
              </w:rPr>
              <w:t xml:space="preserve">Wartość </w:t>
            </w:r>
          </w:p>
          <w:p w14:paraId="146F11AC" w14:textId="77777777" w:rsidR="00B91440" w:rsidRPr="00E8768B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i/>
                <w:iCs/>
                <w:color w:val="auto"/>
                <w:sz w:val="22"/>
                <w:szCs w:val="22"/>
                <w:lang w:eastAsia="en-US"/>
              </w:rPr>
            </w:pPr>
            <w:r w:rsidRPr="00E8768B">
              <w:rPr>
                <w:rFonts w:asciiTheme="minorHAnsi" w:eastAsia="Arial" w:hAnsiTheme="minorHAnsi" w:cstheme="minorHAnsi"/>
                <w:i/>
                <w:iCs/>
                <w:color w:val="auto"/>
                <w:sz w:val="22"/>
                <w:szCs w:val="22"/>
                <w:lang w:eastAsia="en-US"/>
              </w:rPr>
              <w:t>brutto (zł)</w:t>
            </w:r>
          </w:p>
          <w:p w14:paraId="0405B9B2" w14:textId="77777777" w:rsidR="00B91440" w:rsidRPr="00E8768B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i/>
                <w:iCs/>
                <w:color w:val="auto"/>
                <w:sz w:val="22"/>
                <w:szCs w:val="22"/>
                <w:lang w:eastAsia="en-US"/>
              </w:rPr>
            </w:pPr>
            <w:r w:rsidRPr="00E8768B">
              <w:rPr>
                <w:rFonts w:asciiTheme="minorHAnsi" w:eastAsia="Arial" w:hAnsiTheme="minorHAnsi" w:cstheme="minorHAnsi"/>
                <w:i/>
                <w:iCs/>
                <w:color w:val="auto"/>
                <w:sz w:val="22"/>
                <w:szCs w:val="22"/>
                <w:lang w:eastAsia="en-US"/>
              </w:rPr>
              <w:t>(F + H)</w:t>
            </w:r>
          </w:p>
        </w:tc>
      </w:tr>
      <w:tr w:rsidR="00B91440" w:rsidRPr="00213A99" w14:paraId="70ACC038" w14:textId="77777777" w:rsidTr="00453A08">
        <w:tc>
          <w:tcPr>
            <w:tcW w:w="543" w:type="dxa"/>
            <w:vAlign w:val="center"/>
          </w:tcPr>
          <w:p w14:paraId="3AD5AAB0" w14:textId="77777777" w:rsidR="00B91440" w:rsidRPr="00213A99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213A99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586" w:type="dxa"/>
            <w:vAlign w:val="center"/>
          </w:tcPr>
          <w:p w14:paraId="32020119" w14:textId="77777777" w:rsidR="00B91440" w:rsidRPr="00213A99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213A99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2408" w:type="dxa"/>
            <w:vAlign w:val="center"/>
          </w:tcPr>
          <w:p w14:paraId="11F0E9C9" w14:textId="77777777" w:rsidR="00B91440" w:rsidRPr="00213A99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213A99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851" w:type="dxa"/>
            <w:vAlign w:val="center"/>
          </w:tcPr>
          <w:p w14:paraId="6245855B" w14:textId="77777777" w:rsidR="00B91440" w:rsidRPr="00213A99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213A99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1417" w:type="dxa"/>
            <w:vAlign w:val="center"/>
          </w:tcPr>
          <w:p w14:paraId="2019DCE3" w14:textId="77777777" w:rsidR="00B91440" w:rsidRPr="00213A99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213A99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E</w:t>
            </w:r>
          </w:p>
        </w:tc>
        <w:tc>
          <w:tcPr>
            <w:tcW w:w="1134" w:type="dxa"/>
            <w:vAlign w:val="center"/>
          </w:tcPr>
          <w:p w14:paraId="1B3BA85D" w14:textId="77777777" w:rsidR="00B91440" w:rsidRPr="00213A99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213A99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F</w:t>
            </w:r>
          </w:p>
        </w:tc>
        <w:tc>
          <w:tcPr>
            <w:tcW w:w="992" w:type="dxa"/>
            <w:vAlign w:val="center"/>
          </w:tcPr>
          <w:p w14:paraId="5AB6BE97" w14:textId="77777777" w:rsidR="00B91440" w:rsidRPr="00213A99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213A99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G</w:t>
            </w:r>
          </w:p>
        </w:tc>
        <w:tc>
          <w:tcPr>
            <w:tcW w:w="993" w:type="dxa"/>
            <w:vAlign w:val="center"/>
          </w:tcPr>
          <w:p w14:paraId="2FBA99A6" w14:textId="77777777" w:rsidR="00B91440" w:rsidRPr="00213A99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213A99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H</w:t>
            </w:r>
          </w:p>
        </w:tc>
        <w:tc>
          <w:tcPr>
            <w:tcW w:w="1152" w:type="dxa"/>
            <w:vAlign w:val="center"/>
          </w:tcPr>
          <w:p w14:paraId="24A53346" w14:textId="77777777" w:rsidR="00B91440" w:rsidRPr="00213A99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213A99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I</w:t>
            </w:r>
          </w:p>
        </w:tc>
      </w:tr>
      <w:tr w:rsidR="00B91440" w:rsidRPr="00213A99" w14:paraId="218B5658" w14:textId="77777777" w:rsidTr="00A13AF5">
        <w:trPr>
          <w:trHeight w:val="933"/>
        </w:trPr>
        <w:tc>
          <w:tcPr>
            <w:tcW w:w="543" w:type="dxa"/>
            <w:vAlign w:val="center"/>
          </w:tcPr>
          <w:p w14:paraId="2E572299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6" w:type="dxa"/>
            <w:vAlign w:val="center"/>
          </w:tcPr>
          <w:p w14:paraId="5FD723F8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Urządzenie wielofunkcyjne (kopiujące)</w:t>
            </w:r>
          </w:p>
        </w:tc>
        <w:tc>
          <w:tcPr>
            <w:tcW w:w="2408" w:type="dxa"/>
            <w:vAlign w:val="center"/>
          </w:tcPr>
          <w:p w14:paraId="5B8BB982" w14:textId="77777777" w:rsidR="00B91440" w:rsidRPr="008D3272" w:rsidRDefault="00B91440" w:rsidP="00A13AF5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producent:</w:t>
            </w:r>
          </w:p>
          <w:p w14:paraId="53A3E99A" w14:textId="5ECF60CF" w:rsidR="00B91440" w:rsidRPr="008D3272" w:rsidRDefault="00B91440" w:rsidP="00A13AF5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model:</w:t>
            </w:r>
          </w:p>
        </w:tc>
        <w:tc>
          <w:tcPr>
            <w:tcW w:w="851" w:type="dxa"/>
            <w:vAlign w:val="center"/>
          </w:tcPr>
          <w:p w14:paraId="5245A66A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vAlign w:val="center"/>
          </w:tcPr>
          <w:p w14:paraId="550E18CF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18DA910C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13FB36A7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76C6E79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52" w:type="dxa"/>
            <w:vAlign w:val="center"/>
          </w:tcPr>
          <w:p w14:paraId="05D6EE94" w14:textId="77777777" w:rsidR="00B91440" w:rsidRPr="00683DBF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</w:tr>
      <w:tr w:rsidR="00B91440" w:rsidRPr="00213A99" w14:paraId="685C7B94" w14:textId="77777777" w:rsidTr="00453A08">
        <w:tc>
          <w:tcPr>
            <w:tcW w:w="543" w:type="dxa"/>
            <w:vAlign w:val="center"/>
          </w:tcPr>
          <w:p w14:paraId="797C38BE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86" w:type="dxa"/>
            <w:vAlign w:val="center"/>
          </w:tcPr>
          <w:p w14:paraId="2D99DBDE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Projektor multimedialny</w:t>
            </w:r>
          </w:p>
        </w:tc>
        <w:tc>
          <w:tcPr>
            <w:tcW w:w="2408" w:type="dxa"/>
          </w:tcPr>
          <w:p w14:paraId="02949D75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producent:</w:t>
            </w:r>
          </w:p>
          <w:p w14:paraId="1A6941C3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model:</w:t>
            </w:r>
          </w:p>
        </w:tc>
        <w:tc>
          <w:tcPr>
            <w:tcW w:w="851" w:type="dxa"/>
            <w:vAlign w:val="center"/>
          </w:tcPr>
          <w:p w14:paraId="530C886B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417" w:type="dxa"/>
            <w:vAlign w:val="center"/>
          </w:tcPr>
          <w:p w14:paraId="22DA52A8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2CA1AC15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51536C2F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086A16A7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52" w:type="dxa"/>
            <w:vAlign w:val="center"/>
          </w:tcPr>
          <w:p w14:paraId="68F3B465" w14:textId="77777777" w:rsidR="00B91440" w:rsidRPr="00683DBF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</w:tr>
      <w:tr w:rsidR="00B91440" w:rsidRPr="00213A99" w14:paraId="73CF89E1" w14:textId="77777777" w:rsidTr="00453A08">
        <w:tc>
          <w:tcPr>
            <w:tcW w:w="543" w:type="dxa"/>
            <w:vAlign w:val="center"/>
          </w:tcPr>
          <w:p w14:paraId="3EFDC464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86" w:type="dxa"/>
            <w:vAlign w:val="center"/>
          </w:tcPr>
          <w:p w14:paraId="28641230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Drukarka sieciowa</w:t>
            </w:r>
          </w:p>
        </w:tc>
        <w:tc>
          <w:tcPr>
            <w:tcW w:w="2408" w:type="dxa"/>
          </w:tcPr>
          <w:p w14:paraId="221A7775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producent:</w:t>
            </w:r>
          </w:p>
          <w:p w14:paraId="6C6589EF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model:</w:t>
            </w:r>
          </w:p>
        </w:tc>
        <w:tc>
          <w:tcPr>
            <w:tcW w:w="851" w:type="dxa"/>
            <w:vAlign w:val="center"/>
          </w:tcPr>
          <w:p w14:paraId="0E698C24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vAlign w:val="center"/>
          </w:tcPr>
          <w:p w14:paraId="0231ED5D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506BC9AC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5224B0DD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3" w:type="dxa"/>
            <w:vAlign w:val="center"/>
          </w:tcPr>
          <w:p w14:paraId="64A1F5E9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52" w:type="dxa"/>
            <w:vAlign w:val="center"/>
          </w:tcPr>
          <w:p w14:paraId="3463CD80" w14:textId="77777777" w:rsidR="00B91440" w:rsidRPr="00683DBF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</w:tr>
      <w:tr w:rsidR="00B91440" w:rsidRPr="00213A99" w14:paraId="2817BFDB" w14:textId="77777777" w:rsidTr="00453A08">
        <w:tc>
          <w:tcPr>
            <w:tcW w:w="543" w:type="dxa"/>
            <w:vAlign w:val="center"/>
          </w:tcPr>
          <w:p w14:paraId="7BE96988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86" w:type="dxa"/>
            <w:vAlign w:val="center"/>
          </w:tcPr>
          <w:p w14:paraId="44827CB8" w14:textId="1E63E8C8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Wizualizer</w:t>
            </w:r>
            <w:r w:rsidR="00515609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 xml:space="preserve"> stacjonarny</w:t>
            </w:r>
          </w:p>
        </w:tc>
        <w:tc>
          <w:tcPr>
            <w:tcW w:w="2408" w:type="dxa"/>
          </w:tcPr>
          <w:p w14:paraId="5CF7717D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producent:</w:t>
            </w:r>
          </w:p>
          <w:p w14:paraId="1BC9AFAA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model:</w:t>
            </w:r>
          </w:p>
        </w:tc>
        <w:tc>
          <w:tcPr>
            <w:tcW w:w="851" w:type="dxa"/>
            <w:vAlign w:val="center"/>
          </w:tcPr>
          <w:p w14:paraId="2364CBC6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14:paraId="6CEA3B8D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70FB7B25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7AB01C12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5131D274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52" w:type="dxa"/>
            <w:vAlign w:val="center"/>
          </w:tcPr>
          <w:p w14:paraId="7F6385FA" w14:textId="77777777" w:rsidR="00B91440" w:rsidRPr="00683DBF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</w:tr>
      <w:tr w:rsidR="00B91440" w:rsidRPr="00213A99" w14:paraId="4E7EA0A6" w14:textId="77777777" w:rsidTr="00453A08">
        <w:tc>
          <w:tcPr>
            <w:tcW w:w="543" w:type="dxa"/>
            <w:vAlign w:val="center"/>
          </w:tcPr>
          <w:p w14:paraId="32280E19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86" w:type="dxa"/>
            <w:vAlign w:val="center"/>
          </w:tcPr>
          <w:p w14:paraId="45B1B13E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Głośniki</w:t>
            </w:r>
          </w:p>
        </w:tc>
        <w:tc>
          <w:tcPr>
            <w:tcW w:w="2408" w:type="dxa"/>
          </w:tcPr>
          <w:p w14:paraId="4CE98166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producent:</w:t>
            </w:r>
          </w:p>
          <w:p w14:paraId="3515F2C8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model:</w:t>
            </w:r>
          </w:p>
        </w:tc>
        <w:tc>
          <w:tcPr>
            <w:tcW w:w="851" w:type="dxa"/>
            <w:vAlign w:val="center"/>
          </w:tcPr>
          <w:p w14:paraId="260FBC7F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417" w:type="dxa"/>
            <w:vAlign w:val="center"/>
          </w:tcPr>
          <w:p w14:paraId="44BF25CF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741A4F96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306C2215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3F644B62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52" w:type="dxa"/>
            <w:vAlign w:val="center"/>
          </w:tcPr>
          <w:p w14:paraId="05ACBA95" w14:textId="77777777" w:rsidR="00B91440" w:rsidRPr="00683DBF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</w:tr>
      <w:tr w:rsidR="00B91440" w:rsidRPr="00213A99" w14:paraId="15121961" w14:textId="77777777" w:rsidTr="00453A08">
        <w:tc>
          <w:tcPr>
            <w:tcW w:w="543" w:type="dxa"/>
            <w:vAlign w:val="center"/>
          </w:tcPr>
          <w:p w14:paraId="6AE5D4D2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86" w:type="dxa"/>
            <w:vAlign w:val="center"/>
          </w:tcPr>
          <w:p w14:paraId="0E22784C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Dwuzakresowy punkt dostępowy WiFi 6</w:t>
            </w:r>
          </w:p>
        </w:tc>
        <w:tc>
          <w:tcPr>
            <w:tcW w:w="2408" w:type="dxa"/>
          </w:tcPr>
          <w:p w14:paraId="5B6DC6C3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producent:</w:t>
            </w:r>
          </w:p>
          <w:p w14:paraId="1D6F07CD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model:</w:t>
            </w:r>
          </w:p>
        </w:tc>
        <w:tc>
          <w:tcPr>
            <w:tcW w:w="851" w:type="dxa"/>
            <w:vAlign w:val="center"/>
          </w:tcPr>
          <w:p w14:paraId="478AF899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14:paraId="396FD71B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129BF244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03A9CAD0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3" w:type="dxa"/>
            <w:vAlign w:val="center"/>
          </w:tcPr>
          <w:p w14:paraId="23D63234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52" w:type="dxa"/>
            <w:vAlign w:val="center"/>
          </w:tcPr>
          <w:p w14:paraId="6B50C7E9" w14:textId="77777777" w:rsidR="00B91440" w:rsidRPr="00683DBF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</w:tr>
      <w:tr w:rsidR="00B91440" w:rsidRPr="00213A99" w14:paraId="04366A8A" w14:textId="77777777" w:rsidTr="00453A08">
        <w:tc>
          <w:tcPr>
            <w:tcW w:w="543" w:type="dxa"/>
            <w:vAlign w:val="center"/>
          </w:tcPr>
          <w:p w14:paraId="726448B8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86" w:type="dxa"/>
            <w:vAlign w:val="center"/>
          </w:tcPr>
          <w:p w14:paraId="0C46BAAD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Switch PoE</w:t>
            </w:r>
          </w:p>
        </w:tc>
        <w:tc>
          <w:tcPr>
            <w:tcW w:w="2408" w:type="dxa"/>
          </w:tcPr>
          <w:p w14:paraId="10742DD5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producent:</w:t>
            </w:r>
          </w:p>
          <w:p w14:paraId="540EF395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model:</w:t>
            </w:r>
          </w:p>
        </w:tc>
        <w:tc>
          <w:tcPr>
            <w:tcW w:w="851" w:type="dxa"/>
            <w:vAlign w:val="center"/>
          </w:tcPr>
          <w:p w14:paraId="5CA3859A" w14:textId="1630AFB4" w:rsidR="00B91440" w:rsidRPr="008D3272" w:rsidRDefault="00F6778E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14:paraId="0849430F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7D9E4F51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3D55D175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3" w:type="dxa"/>
            <w:vAlign w:val="center"/>
          </w:tcPr>
          <w:p w14:paraId="2051593C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52" w:type="dxa"/>
            <w:vAlign w:val="center"/>
          </w:tcPr>
          <w:p w14:paraId="6BD92391" w14:textId="77777777" w:rsidR="00B91440" w:rsidRPr="00683DBF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</w:tr>
      <w:tr w:rsidR="00B91440" w:rsidRPr="00213A99" w14:paraId="202F0ACB" w14:textId="77777777" w:rsidTr="00A13AF5">
        <w:tc>
          <w:tcPr>
            <w:tcW w:w="543" w:type="dxa"/>
            <w:vAlign w:val="center"/>
          </w:tcPr>
          <w:p w14:paraId="36A1E329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86" w:type="dxa"/>
            <w:vAlign w:val="center"/>
          </w:tcPr>
          <w:p w14:paraId="7B946A1E" w14:textId="6831DFF8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Monitor interaktywny</w:t>
            </w: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 xml:space="preserve"> z</w:t>
            </w:r>
            <w:r w:rsidR="00EE0335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 </w:t>
            </w: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ekranem dotykowym w</w:t>
            </w:r>
            <w:r w:rsidR="00EE0335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 </w:t>
            </w: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zestawie ze statywem mobilnym</w:t>
            </w:r>
          </w:p>
        </w:tc>
        <w:tc>
          <w:tcPr>
            <w:tcW w:w="2408" w:type="dxa"/>
            <w:vAlign w:val="center"/>
          </w:tcPr>
          <w:p w14:paraId="07B7F305" w14:textId="77777777" w:rsidR="00B91440" w:rsidRPr="008D3272" w:rsidRDefault="00B91440" w:rsidP="00A13AF5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producent:</w:t>
            </w:r>
          </w:p>
          <w:p w14:paraId="16D0B8B7" w14:textId="47D04C6E" w:rsidR="00B91440" w:rsidRPr="008D3272" w:rsidRDefault="00B91440" w:rsidP="00A13AF5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model:</w:t>
            </w:r>
          </w:p>
        </w:tc>
        <w:tc>
          <w:tcPr>
            <w:tcW w:w="851" w:type="dxa"/>
            <w:vAlign w:val="center"/>
          </w:tcPr>
          <w:p w14:paraId="604B14E0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vAlign w:val="center"/>
          </w:tcPr>
          <w:p w14:paraId="3B6CD1C2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58B7C708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1D5B69A8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56F10D26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52" w:type="dxa"/>
            <w:vAlign w:val="center"/>
          </w:tcPr>
          <w:p w14:paraId="789250B4" w14:textId="77777777" w:rsidR="00B91440" w:rsidRPr="00683DBF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</w:tr>
      <w:tr w:rsidR="00B91440" w:rsidRPr="00213A99" w14:paraId="2C86AF4F" w14:textId="77777777" w:rsidTr="00453A08">
        <w:tc>
          <w:tcPr>
            <w:tcW w:w="543" w:type="dxa"/>
            <w:vAlign w:val="center"/>
          </w:tcPr>
          <w:p w14:paraId="47BDDBE5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586" w:type="dxa"/>
            <w:vAlign w:val="center"/>
          </w:tcPr>
          <w:p w14:paraId="59A9CB56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Szafa RACK 19”</w:t>
            </w:r>
          </w:p>
        </w:tc>
        <w:tc>
          <w:tcPr>
            <w:tcW w:w="2408" w:type="dxa"/>
          </w:tcPr>
          <w:p w14:paraId="61EA98B4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producent:</w:t>
            </w:r>
          </w:p>
          <w:p w14:paraId="7FF111E5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model:</w:t>
            </w:r>
          </w:p>
        </w:tc>
        <w:tc>
          <w:tcPr>
            <w:tcW w:w="851" w:type="dxa"/>
            <w:vAlign w:val="center"/>
          </w:tcPr>
          <w:p w14:paraId="5E487C98" w14:textId="43588F82" w:rsidR="00B91440" w:rsidRPr="008D3272" w:rsidRDefault="00E56D1C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417" w:type="dxa"/>
            <w:vAlign w:val="center"/>
          </w:tcPr>
          <w:p w14:paraId="1DE0BD8B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51D44DAB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58B48099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1FB64181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52" w:type="dxa"/>
            <w:vAlign w:val="center"/>
          </w:tcPr>
          <w:p w14:paraId="2DFBB620" w14:textId="77777777" w:rsidR="00B91440" w:rsidRPr="00683DBF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</w:tr>
      <w:tr w:rsidR="00B91440" w:rsidRPr="00213A99" w14:paraId="449E3E80" w14:textId="77777777" w:rsidTr="00453A08">
        <w:tc>
          <w:tcPr>
            <w:tcW w:w="543" w:type="dxa"/>
            <w:vAlign w:val="center"/>
          </w:tcPr>
          <w:p w14:paraId="460040B1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86" w:type="dxa"/>
            <w:vAlign w:val="center"/>
          </w:tcPr>
          <w:p w14:paraId="12BE9BB9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Organizer kabli do szafy RACK 19”</w:t>
            </w:r>
          </w:p>
        </w:tc>
        <w:tc>
          <w:tcPr>
            <w:tcW w:w="2408" w:type="dxa"/>
          </w:tcPr>
          <w:p w14:paraId="3568BE62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producent:</w:t>
            </w:r>
          </w:p>
          <w:p w14:paraId="0E5C7598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model:</w:t>
            </w:r>
          </w:p>
        </w:tc>
        <w:tc>
          <w:tcPr>
            <w:tcW w:w="851" w:type="dxa"/>
            <w:vAlign w:val="center"/>
          </w:tcPr>
          <w:p w14:paraId="0C180058" w14:textId="34C840A6" w:rsidR="00B91440" w:rsidRPr="008D3272" w:rsidRDefault="00E56D1C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417" w:type="dxa"/>
            <w:vAlign w:val="center"/>
          </w:tcPr>
          <w:p w14:paraId="0FD1E552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02573ADB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6779A2A5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406191E6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52" w:type="dxa"/>
            <w:vAlign w:val="center"/>
          </w:tcPr>
          <w:p w14:paraId="7A26FBFE" w14:textId="77777777" w:rsidR="00B91440" w:rsidRPr="00683DBF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</w:tr>
      <w:tr w:rsidR="00B91440" w:rsidRPr="00213A99" w14:paraId="1E5F0F14" w14:textId="77777777" w:rsidTr="00453A08">
        <w:tc>
          <w:tcPr>
            <w:tcW w:w="543" w:type="dxa"/>
            <w:vAlign w:val="center"/>
          </w:tcPr>
          <w:p w14:paraId="05D09ED4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86" w:type="dxa"/>
            <w:vAlign w:val="center"/>
          </w:tcPr>
          <w:p w14:paraId="2F69D4D4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Listwa zasilająca do szafy RACK 19”</w:t>
            </w:r>
          </w:p>
        </w:tc>
        <w:tc>
          <w:tcPr>
            <w:tcW w:w="2408" w:type="dxa"/>
          </w:tcPr>
          <w:p w14:paraId="0A168A22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producent:</w:t>
            </w:r>
          </w:p>
          <w:p w14:paraId="1DBDE7E9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model:</w:t>
            </w:r>
          </w:p>
        </w:tc>
        <w:tc>
          <w:tcPr>
            <w:tcW w:w="851" w:type="dxa"/>
            <w:vAlign w:val="center"/>
          </w:tcPr>
          <w:p w14:paraId="197699E8" w14:textId="341736FC" w:rsidR="00B91440" w:rsidRPr="008D3272" w:rsidRDefault="00E56D1C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417" w:type="dxa"/>
            <w:vAlign w:val="center"/>
          </w:tcPr>
          <w:p w14:paraId="75FB1EF6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3DDFC0B9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4BF14EB3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03650C89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52" w:type="dxa"/>
            <w:vAlign w:val="center"/>
          </w:tcPr>
          <w:p w14:paraId="569E9FA3" w14:textId="77777777" w:rsidR="00B91440" w:rsidRPr="00683DBF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</w:tr>
      <w:tr w:rsidR="00B91440" w:rsidRPr="00213A99" w14:paraId="6E99299D" w14:textId="77777777" w:rsidTr="00453A08">
        <w:tc>
          <w:tcPr>
            <w:tcW w:w="543" w:type="dxa"/>
            <w:vAlign w:val="center"/>
          </w:tcPr>
          <w:p w14:paraId="3FD22418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86" w:type="dxa"/>
            <w:vAlign w:val="center"/>
          </w:tcPr>
          <w:p w14:paraId="7BBF7E8A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Przełącznik zarządzalny</w:t>
            </w:r>
          </w:p>
        </w:tc>
        <w:tc>
          <w:tcPr>
            <w:tcW w:w="2408" w:type="dxa"/>
          </w:tcPr>
          <w:p w14:paraId="7C665B75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producent:</w:t>
            </w:r>
          </w:p>
          <w:p w14:paraId="7DCF83EC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model:</w:t>
            </w:r>
          </w:p>
        </w:tc>
        <w:tc>
          <w:tcPr>
            <w:tcW w:w="851" w:type="dxa"/>
            <w:vAlign w:val="center"/>
          </w:tcPr>
          <w:p w14:paraId="1D04EEA5" w14:textId="54292832" w:rsidR="00B91440" w:rsidRPr="008D3272" w:rsidRDefault="00E56D1C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417" w:type="dxa"/>
            <w:vAlign w:val="center"/>
          </w:tcPr>
          <w:p w14:paraId="6143F7CC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07862E5F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41AD9D25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3" w:type="dxa"/>
            <w:vAlign w:val="center"/>
          </w:tcPr>
          <w:p w14:paraId="3C727BD8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52" w:type="dxa"/>
            <w:vAlign w:val="center"/>
          </w:tcPr>
          <w:p w14:paraId="0F05DA6C" w14:textId="77777777" w:rsidR="00B91440" w:rsidRPr="00683DBF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</w:tr>
      <w:tr w:rsidR="00B91440" w:rsidRPr="00213A99" w14:paraId="0ABFDF65" w14:textId="77777777" w:rsidTr="00453A08">
        <w:tc>
          <w:tcPr>
            <w:tcW w:w="543" w:type="dxa"/>
            <w:vAlign w:val="center"/>
          </w:tcPr>
          <w:p w14:paraId="04DE57B6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86" w:type="dxa"/>
            <w:vAlign w:val="center"/>
          </w:tcPr>
          <w:p w14:paraId="60D79557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Patchpanel 19”</w:t>
            </w:r>
          </w:p>
        </w:tc>
        <w:tc>
          <w:tcPr>
            <w:tcW w:w="2408" w:type="dxa"/>
          </w:tcPr>
          <w:p w14:paraId="49891B99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producent:</w:t>
            </w:r>
          </w:p>
          <w:p w14:paraId="2BF49320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model:</w:t>
            </w:r>
          </w:p>
        </w:tc>
        <w:tc>
          <w:tcPr>
            <w:tcW w:w="851" w:type="dxa"/>
            <w:vAlign w:val="center"/>
          </w:tcPr>
          <w:p w14:paraId="60BD0498" w14:textId="60594EBC" w:rsidR="00B91440" w:rsidRPr="008D3272" w:rsidRDefault="00E56D1C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417" w:type="dxa"/>
            <w:vAlign w:val="center"/>
          </w:tcPr>
          <w:p w14:paraId="4E66307B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415EC2CA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6B638CA2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3" w:type="dxa"/>
            <w:vAlign w:val="center"/>
          </w:tcPr>
          <w:p w14:paraId="6517071B" w14:textId="77777777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52" w:type="dxa"/>
            <w:vAlign w:val="center"/>
          </w:tcPr>
          <w:p w14:paraId="3F787226" w14:textId="77777777" w:rsidR="00B91440" w:rsidRPr="00683DBF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</w:tr>
      <w:tr w:rsidR="00691479" w:rsidRPr="00213A99" w14:paraId="40063B5B" w14:textId="77777777" w:rsidTr="00453A08">
        <w:tc>
          <w:tcPr>
            <w:tcW w:w="543" w:type="dxa"/>
            <w:vAlign w:val="center"/>
          </w:tcPr>
          <w:p w14:paraId="73265DD3" w14:textId="741086B0" w:rsidR="00691479" w:rsidRPr="008D3272" w:rsidRDefault="00691479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86" w:type="dxa"/>
            <w:vAlign w:val="center"/>
          </w:tcPr>
          <w:p w14:paraId="21EA6070" w14:textId="4290F8F0" w:rsidR="00691479" w:rsidRPr="008D3272" w:rsidRDefault="00691479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 xml:space="preserve">Listwa zasilająca z </w:t>
            </w: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lastRenderedPageBreak/>
              <w:t>filtrem przeciwprzepięciowym</w:t>
            </w:r>
          </w:p>
        </w:tc>
        <w:tc>
          <w:tcPr>
            <w:tcW w:w="2408" w:type="dxa"/>
          </w:tcPr>
          <w:p w14:paraId="72576AD7" w14:textId="77777777" w:rsidR="00691479" w:rsidRPr="008D3272" w:rsidRDefault="00691479" w:rsidP="00691479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lastRenderedPageBreak/>
              <w:t>producent:</w:t>
            </w:r>
          </w:p>
          <w:p w14:paraId="37827B09" w14:textId="1EAABD88" w:rsidR="00691479" w:rsidRPr="008D3272" w:rsidRDefault="00691479" w:rsidP="00691479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model:</w:t>
            </w:r>
          </w:p>
        </w:tc>
        <w:tc>
          <w:tcPr>
            <w:tcW w:w="851" w:type="dxa"/>
            <w:vAlign w:val="center"/>
          </w:tcPr>
          <w:p w14:paraId="23B6D3A6" w14:textId="57A8FF77" w:rsidR="00691479" w:rsidRDefault="00691479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7" w:type="dxa"/>
            <w:vAlign w:val="center"/>
          </w:tcPr>
          <w:p w14:paraId="37E256CE" w14:textId="77777777" w:rsidR="00691479" w:rsidRPr="008D3272" w:rsidRDefault="00691479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0128EBF7" w14:textId="77777777" w:rsidR="00691479" w:rsidRPr="008D3272" w:rsidRDefault="00691479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19F10F04" w14:textId="77777777" w:rsidR="00691479" w:rsidRDefault="00691479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4FD9CD57" w14:textId="77777777" w:rsidR="00691479" w:rsidRPr="008D3272" w:rsidRDefault="00691479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52" w:type="dxa"/>
            <w:vAlign w:val="center"/>
          </w:tcPr>
          <w:p w14:paraId="71A7737B" w14:textId="77777777" w:rsidR="00691479" w:rsidRPr="00683DBF" w:rsidRDefault="00691479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</w:tr>
      <w:tr w:rsidR="00E56D1C" w:rsidRPr="00213A99" w14:paraId="4B84B83E" w14:textId="77777777" w:rsidTr="00453A08">
        <w:tc>
          <w:tcPr>
            <w:tcW w:w="543" w:type="dxa"/>
            <w:vAlign w:val="center"/>
          </w:tcPr>
          <w:p w14:paraId="1D21EDE1" w14:textId="04EFF6AD" w:rsidR="00E56D1C" w:rsidRDefault="00E56D1C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86" w:type="dxa"/>
            <w:vAlign w:val="center"/>
          </w:tcPr>
          <w:p w14:paraId="39AF911A" w14:textId="5346925D" w:rsidR="00E56D1C" w:rsidRDefault="00E56D1C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E56D1C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Serwer plików NAS z </w:t>
            </w:r>
            <w:r w:rsidR="00A41D29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br/>
            </w:r>
            <w:r w:rsidRPr="00E56D1C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wyposażeniem</w:t>
            </w:r>
          </w:p>
        </w:tc>
        <w:tc>
          <w:tcPr>
            <w:tcW w:w="2408" w:type="dxa"/>
          </w:tcPr>
          <w:p w14:paraId="11EF3EB1" w14:textId="77777777" w:rsidR="00A41D29" w:rsidRPr="00257811" w:rsidRDefault="00A41D29" w:rsidP="00A41D29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p</w:t>
            </w:r>
            <w:r w:rsidRPr="00257811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roducent</w:t>
            </w: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 xml:space="preserve"> serwera</w:t>
            </w:r>
            <w:r w:rsidRPr="00257811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:</w:t>
            </w:r>
          </w:p>
          <w:p w14:paraId="2244D270" w14:textId="77777777" w:rsidR="00A41D29" w:rsidRDefault="00A41D29" w:rsidP="00A41D29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m</w:t>
            </w:r>
            <w:r w:rsidRPr="00257811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odel</w:t>
            </w: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 xml:space="preserve"> serwera</w:t>
            </w:r>
            <w:r w:rsidRPr="00257811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:</w:t>
            </w:r>
          </w:p>
          <w:p w14:paraId="4549C6C3" w14:textId="77777777" w:rsidR="00A41D29" w:rsidRPr="00257811" w:rsidRDefault="00A41D29" w:rsidP="00A41D29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pr</w:t>
            </w:r>
            <w:r w:rsidRPr="00257811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oducent</w:t>
            </w: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 xml:space="preserve"> dysku</w:t>
            </w:r>
            <w:r w:rsidRPr="00257811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:</w:t>
            </w:r>
          </w:p>
          <w:p w14:paraId="3A5B09E5" w14:textId="77777777" w:rsidR="00A41D29" w:rsidRDefault="00A41D29" w:rsidP="00A41D29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m</w:t>
            </w:r>
            <w:r w:rsidRPr="00257811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odel</w:t>
            </w: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 xml:space="preserve"> dysku</w:t>
            </w:r>
            <w:r w:rsidRPr="00257811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:</w:t>
            </w:r>
          </w:p>
          <w:p w14:paraId="1F5E6D69" w14:textId="519774FA" w:rsidR="00E56D1C" w:rsidRPr="008D3272" w:rsidRDefault="00A41D29" w:rsidP="00A41D29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pojemność pojedynczego dysku:</w:t>
            </w:r>
          </w:p>
        </w:tc>
        <w:tc>
          <w:tcPr>
            <w:tcW w:w="851" w:type="dxa"/>
            <w:vAlign w:val="center"/>
          </w:tcPr>
          <w:p w14:paraId="04981C41" w14:textId="0F057088" w:rsidR="00E56D1C" w:rsidRDefault="00E56D1C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14:paraId="5A80AB8D" w14:textId="77777777" w:rsidR="00E56D1C" w:rsidRPr="008D3272" w:rsidRDefault="00E56D1C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15421412" w14:textId="77777777" w:rsidR="00E56D1C" w:rsidRPr="008D3272" w:rsidRDefault="00E56D1C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2308B3D5" w14:textId="77777777" w:rsidR="00E56D1C" w:rsidRDefault="00E56D1C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1FE7BC30" w14:textId="77777777" w:rsidR="00E56D1C" w:rsidRPr="008D3272" w:rsidRDefault="00E56D1C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52" w:type="dxa"/>
            <w:vAlign w:val="center"/>
          </w:tcPr>
          <w:p w14:paraId="182B2DB2" w14:textId="77777777" w:rsidR="00E56D1C" w:rsidRPr="00683DBF" w:rsidRDefault="00E56D1C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</w:tr>
      <w:tr w:rsidR="00E56D1C" w:rsidRPr="00213A99" w14:paraId="52C50BBC" w14:textId="77777777" w:rsidTr="00453A08">
        <w:tc>
          <w:tcPr>
            <w:tcW w:w="543" w:type="dxa"/>
            <w:vAlign w:val="center"/>
          </w:tcPr>
          <w:p w14:paraId="0E96BD0D" w14:textId="76FC8AA9" w:rsidR="00E56D1C" w:rsidRDefault="00E56D1C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586" w:type="dxa"/>
            <w:vAlign w:val="center"/>
          </w:tcPr>
          <w:p w14:paraId="47DF57F7" w14:textId="0A992063" w:rsidR="00E56D1C" w:rsidRDefault="00E56D1C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E56D1C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Laptop</w:t>
            </w:r>
          </w:p>
        </w:tc>
        <w:tc>
          <w:tcPr>
            <w:tcW w:w="2408" w:type="dxa"/>
          </w:tcPr>
          <w:p w14:paraId="61408329" w14:textId="77777777" w:rsidR="00A41D29" w:rsidRPr="00257811" w:rsidRDefault="00A41D29" w:rsidP="00A41D29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257811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producent:</w:t>
            </w:r>
          </w:p>
          <w:p w14:paraId="02F49D15" w14:textId="77777777" w:rsidR="00A41D29" w:rsidRDefault="00A41D29" w:rsidP="00A41D29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257811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model:</w:t>
            </w:r>
          </w:p>
          <w:p w14:paraId="7D3AD24B" w14:textId="77777777" w:rsidR="00A41D29" w:rsidRDefault="00A41D29" w:rsidP="00A41D29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procesor:</w:t>
            </w:r>
          </w:p>
          <w:p w14:paraId="54A272C5" w14:textId="77777777" w:rsidR="00A41D29" w:rsidRDefault="00A41D29" w:rsidP="00A41D29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układ graficzny:</w:t>
            </w:r>
          </w:p>
          <w:p w14:paraId="5E3E7A11" w14:textId="7719D325" w:rsidR="00E56D1C" w:rsidRPr="008D3272" w:rsidRDefault="00A41D29" w:rsidP="00A41D29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pamięć RAM:</w:t>
            </w:r>
          </w:p>
        </w:tc>
        <w:tc>
          <w:tcPr>
            <w:tcW w:w="851" w:type="dxa"/>
            <w:vAlign w:val="center"/>
          </w:tcPr>
          <w:p w14:paraId="1DDDC820" w14:textId="149ABB05" w:rsidR="00E56D1C" w:rsidRDefault="00E56D1C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417" w:type="dxa"/>
            <w:vAlign w:val="center"/>
          </w:tcPr>
          <w:p w14:paraId="60534751" w14:textId="77777777" w:rsidR="00E56D1C" w:rsidRPr="008D3272" w:rsidRDefault="00E56D1C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75E3EA81" w14:textId="77777777" w:rsidR="00E56D1C" w:rsidRPr="008D3272" w:rsidRDefault="00E56D1C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43A84F46" w14:textId="77777777" w:rsidR="00E56D1C" w:rsidRDefault="00E56D1C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AF60660" w14:textId="77777777" w:rsidR="00E56D1C" w:rsidRPr="008D3272" w:rsidRDefault="00E56D1C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52" w:type="dxa"/>
            <w:vAlign w:val="center"/>
          </w:tcPr>
          <w:p w14:paraId="3B5F5177" w14:textId="77777777" w:rsidR="00E56D1C" w:rsidRPr="00683DBF" w:rsidRDefault="00E56D1C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</w:tr>
      <w:tr w:rsidR="00E56D1C" w:rsidRPr="00213A99" w14:paraId="0618EA2A" w14:textId="77777777" w:rsidTr="00453A08">
        <w:tc>
          <w:tcPr>
            <w:tcW w:w="543" w:type="dxa"/>
            <w:vAlign w:val="center"/>
          </w:tcPr>
          <w:p w14:paraId="5B2C858B" w14:textId="4E5B705E" w:rsidR="00E56D1C" w:rsidRDefault="00E56D1C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586" w:type="dxa"/>
            <w:vAlign w:val="center"/>
          </w:tcPr>
          <w:p w14:paraId="560C125E" w14:textId="5422F765" w:rsidR="00E56D1C" w:rsidRPr="00E56D1C" w:rsidRDefault="00E56D1C" w:rsidP="00E56D1C">
            <w:pP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E56D1C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Router</w:t>
            </w:r>
          </w:p>
        </w:tc>
        <w:tc>
          <w:tcPr>
            <w:tcW w:w="2408" w:type="dxa"/>
          </w:tcPr>
          <w:p w14:paraId="36455E73" w14:textId="77777777" w:rsidR="00A41D29" w:rsidRPr="008D3272" w:rsidRDefault="00A41D29" w:rsidP="00A41D29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producent:</w:t>
            </w:r>
          </w:p>
          <w:p w14:paraId="28297711" w14:textId="1E45310E" w:rsidR="00E56D1C" w:rsidRPr="008D3272" w:rsidRDefault="00A41D29" w:rsidP="00A41D29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model:</w:t>
            </w:r>
          </w:p>
        </w:tc>
        <w:tc>
          <w:tcPr>
            <w:tcW w:w="851" w:type="dxa"/>
            <w:vAlign w:val="center"/>
          </w:tcPr>
          <w:p w14:paraId="59C995A0" w14:textId="61B5C02F" w:rsidR="00E56D1C" w:rsidRDefault="00E56D1C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417" w:type="dxa"/>
            <w:vAlign w:val="center"/>
          </w:tcPr>
          <w:p w14:paraId="257DFBC9" w14:textId="77777777" w:rsidR="00E56D1C" w:rsidRPr="008D3272" w:rsidRDefault="00E56D1C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6D310DA2" w14:textId="77777777" w:rsidR="00E56D1C" w:rsidRPr="008D3272" w:rsidRDefault="00E56D1C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0DE4E1DC" w14:textId="6CB1C145" w:rsidR="00E56D1C" w:rsidRDefault="00493BAB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3" w:type="dxa"/>
            <w:vAlign w:val="center"/>
          </w:tcPr>
          <w:p w14:paraId="20B97EE1" w14:textId="77777777" w:rsidR="00E56D1C" w:rsidRPr="008D3272" w:rsidRDefault="00E56D1C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52" w:type="dxa"/>
            <w:vAlign w:val="center"/>
          </w:tcPr>
          <w:p w14:paraId="07453BEF" w14:textId="77777777" w:rsidR="00E56D1C" w:rsidRPr="00683DBF" w:rsidRDefault="00E56D1C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center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</w:tr>
      <w:tr w:rsidR="00B91440" w:rsidRPr="00213A99" w14:paraId="634BE399" w14:textId="77777777" w:rsidTr="00453A08">
        <w:tc>
          <w:tcPr>
            <w:tcW w:w="9924" w:type="dxa"/>
            <w:gridSpan w:val="8"/>
          </w:tcPr>
          <w:p w14:paraId="7DE9D305" w14:textId="0B4DAF59" w:rsidR="00B91440" w:rsidRPr="008D3272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8D3272">
              <w:rPr>
                <w:rFonts w:asciiTheme="minorHAnsi" w:eastAsia="Arial" w:hAnsiTheme="minorHAnsi" w:cstheme="minorHAnsi"/>
                <w:b/>
                <w:bCs/>
                <w:color w:val="auto"/>
                <w:sz w:val="22"/>
                <w:szCs w:val="22"/>
                <w:lang w:eastAsia="en-US"/>
              </w:rPr>
              <w:t xml:space="preserve">Razem (suma pozycji kolumny I od 1 </w:t>
            </w:r>
            <w:r w:rsidRPr="006F4B5C">
              <w:rPr>
                <w:rFonts w:asciiTheme="minorHAnsi" w:eastAsia="Arial" w:hAnsiTheme="minorHAnsi" w:cstheme="minorHAnsi"/>
                <w:b/>
                <w:bCs/>
                <w:color w:val="auto"/>
                <w:sz w:val="22"/>
                <w:szCs w:val="22"/>
                <w:lang w:eastAsia="en-US"/>
              </w:rPr>
              <w:t>do 1</w:t>
            </w:r>
            <w:r w:rsidR="00A41D29">
              <w:rPr>
                <w:rFonts w:asciiTheme="minorHAnsi" w:eastAsia="Arial" w:hAnsiTheme="minorHAnsi" w:cstheme="minorHAnsi"/>
                <w:b/>
                <w:bCs/>
                <w:color w:val="auto"/>
                <w:sz w:val="22"/>
                <w:szCs w:val="22"/>
                <w:lang w:eastAsia="en-US"/>
              </w:rPr>
              <w:t>7</w:t>
            </w:r>
            <w:r w:rsidRPr="006F4B5C">
              <w:rPr>
                <w:rFonts w:asciiTheme="minorHAnsi" w:eastAsia="Arial" w:hAnsiTheme="minorHAnsi" w:cstheme="minorHAnsi"/>
                <w:b/>
                <w:bCs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152" w:type="dxa"/>
          </w:tcPr>
          <w:p w14:paraId="0E5162E7" w14:textId="77777777" w:rsidR="00B91440" w:rsidRPr="00213A99" w:rsidRDefault="00B91440" w:rsidP="00453A08">
            <w:pPr>
              <w:widowControl w:val="0"/>
              <w:tabs>
                <w:tab w:val="left" w:pos="7025"/>
                <w:tab w:val="left" w:leader="dot" w:pos="7992"/>
              </w:tabs>
              <w:suppressAutoHyphens w:val="0"/>
              <w:jc w:val="both"/>
              <w:rPr>
                <w:rFonts w:asciiTheme="minorHAnsi" w:eastAsia="Arial" w:hAnsiTheme="minorHAnsi" w:cstheme="minorHAnsi"/>
                <w:color w:val="FF0000"/>
                <w:sz w:val="22"/>
                <w:szCs w:val="22"/>
                <w:lang w:eastAsia="en-US"/>
              </w:rPr>
            </w:pPr>
          </w:p>
        </w:tc>
      </w:tr>
    </w:tbl>
    <w:p w14:paraId="6474226B" w14:textId="496E7DB0" w:rsidR="00C30A61" w:rsidRPr="004D71F7" w:rsidRDefault="00636197" w:rsidP="00C30A61">
      <w:pPr>
        <w:pStyle w:val="Akapitzlist"/>
        <w:numPr>
          <w:ilvl w:val="0"/>
          <w:numId w:val="5"/>
        </w:numPr>
        <w:tabs>
          <w:tab w:val="clear" w:pos="360"/>
        </w:tabs>
        <w:spacing w:before="120" w:line="276" w:lineRule="auto"/>
        <w:ind w:left="425" w:hanging="425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4D71F7">
        <w:rPr>
          <w:rFonts w:asciiTheme="minorHAnsi" w:eastAsia="Calibri" w:hAnsiTheme="minorHAnsi" w:cstheme="minorHAnsi"/>
          <w:sz w:val="24"/>
          <w:szCs w:val="24"/>
          <w:lang w:bidi="pl-PL"/>
        </w:rPr>
        <w:t>Wybór</w:t>
      </w:r>
      <w:r w:rsidRPr="004D71F7">
        <w:rPr>
          <w:rFonts w:asciiTheme="minorHAnsi" w:hAnsiTheme="minorHAnsi" w:cstheme="minorHAnsi"/>
          <w:sz w:val="24"/>
          <w:szCs w:val="24"/>
        </w:rPr>
        <w:t xml:space="preserve"> oferty prowadzić będzie do powstania u </w:t>
      </w:r>
      <w:r w:rsidR="004E0745" w:rsidRPr="004D71F7">
        <w:rPr>
          <w:rFonts w:asciiTheme="minorHAnsi" w:hAnsiTheme="minorHAnsi" w:cstheme="minorHAnsi"/>
          <w:sz w:val="24"/>
          <w:szCs w:val="24"/>
        </w:rPr>
        <w:t>z</w:t>
      </w:r>
      <w:r w:rsidRPr="004D71F7">
        <w:rPr>
          <w:rFonts w:asciiTheme="minorHAnsi" w:hAnsiTheme="minorHAnsi" w:cstheme="minorHAnsi"/>
          <w:sz w:val="24"/>
          <w:szCs w:val="24"/>
        </w:rPr>
        <w:t>amawiającego obowiązku podatkowego</w:t>
      </w:r>
      <w:r w:rsidR="00C30A61" w:rsidRPr="004D71F7">
        <w:rPr>
          <w:rFonts w:asciiTheme="minorHAnsi" w:hAnsiTheme="minorHAnsi" w:cstheme="minorHAnsi"/>
          <w:sz w:val="24"/>
          <w:szCs w:val="24"/>
        </w:rPr>
        <w:t xml:space="preserve"> zgodnie z przepisami o podatku od towarów i usług:</w:t>
      </w:r>
    </w:p>
    <w:p w14:paraId="49B30D6E" w14:textId="4391C169" w:rsidR="00C30A61" w:rsidRPr="004D71F7" w:rsidRDefault="00636197" w:rsidP="00C30A61">
      <w:pPr>
        <w:pStyle w:val="Akapitzlist"/>
        <w:numPr>
          <w:ilvl w:val="0"/>
          <w:numId w:val="8"/>
        </w:numPr>
        <w:spacing w:before="120" w:line="276" w:lineRule="auto"/>
        <w:ind w:left="850" w:hanging="425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4D71F7">
        <w:rPr>
          <w:rFonts w:asciiTheme="minorHAnsi" w:hAnsiTheme="minorHAnsi" w:cstheme="minorHAnsi"/>
          <w:sz w:val="24"/>
          <w:szCs w:val="24"/>
        </w:rPr>
        <w:t>w zakresie następujących towarów</w:t>
      </w:r>
      <w:r w:rsidR="00C30A61" w:rsidRPr="004D71F7">
        <w:rPr>
          <w:rFonts w:asciiTheme="minorHAnsi" w:hAnsiTheme="minorHAnsi" w:cstheme="minorHAnsi"/>
          <w:sz w:val="24"/>
          <w:szCs w:val="24"/>
        </w:rPr>
        <w:t xml:space="preserve"> lub </w:t>
      </w:r>
      <w:r w:rsidRPr="004D71F7">
        <w:rPr>
          <w:rFonts w:asciiTheme="minorHAnsi" w:hAnsiTheme="minorHAnsi" w:cstheme="minorHAnsi"/>
          <w:sz w:val="24"/>
          <w:szCs w:val="24"/>
        </w:rPr>
        <w:t>usług:</w:t>
      </w:r>
      <w:r w:rsidRPr="004D71F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4D71F7">
        <w:rPr>
          <w:rFonts w:asciiTheme="minorHAnsi" w:hAnsiTheme="minorHAnsi" w:cstheme="minorHAnsi"/>
          <w:sz w:val="24"/>
          <w:szCs w:val="24"/>
        </w:rPr>
        <w:t>…………</w:t>
      </w:r>
      <w:r w:rsidR="00CC186A" w:rsidRPr="004D71F7">
        <w:rPr>
          <w:rFonts w:asciiTheme="minorHAnsi" w:hAnsiTheme="minorHAnsi" w:cstheme="minorHAnsi"/>
          <w:sz w:val="24"/>
          <w:szCs w:val="24"/>
        </w:rPr>
        <w:t>….</w:t>
      </w:r>
      <w:r w:rsidR="005D1286" w:rsidRPr="004D71F7">
        <w:rPr>
          <w:rFonts w:asciiTheme="minorHAnsi" w:hAnsiTheme="minorHAnsi" w:cstheme="minorHAnsi"/>
          <w:sz w:val="24"/>
          <w:szCs w:val="24"/>
        </w:rPr>
        <w:t>…</w:t>
      </w:r>
      <w:r w:rsidR="00AD1354" w:rsidRPr="004D71F7">
        <w:rPr>
          <w:rFonts w:asciiTheme="minorHAnsi" w:hAnsiTheme="minorHAnsi" w:cstheme="minorHAnsi"/>
          <w:sz w:val="24"/>
          <w:szCs w:val="24"/>
        </w:rPr>
        <w:t>…….</w:t>
      </w:r>
      <w:r w:rsidR="00F21267" w:rsidRPr="004D71F7">
        <w:rPr>
          <w:rFonts w:asciiTheme="minorHAnsi" w:hAnsiTheme="minorHAnsi" w:cstheme="minorHAnsi"/>
          <w:sz w:val="24"/>
          <w:szCs w:val="24"/>
        </w:rPr>
        <w:t xml:space="preserve"> </w:t>
      </w:r>
      <w:r w:rsidR="00F21267" w:rsidRPr="004D71F7">
        <w:rPr>
          <w:rFonts w:asciiTheme="minorHAnsi" w:hAnsiTheme="minorHAnsi" w:cstheme="minorHAnsi"/>
          <w:i/>
          <w:iCs/>
          <w:sz w:val="24"/>
          <w:szCs w:val="24"/>
          <w:lang w:eastAsia="ar-SA"/>
        </w:rPr>
        <w:t>(wypełnić, jeśli dotyczy)</w:t>
      </w:r>
      <w:r w:rsidR="00CC186A" w:rsidRPr="004D71F7">
        <w:rPr>
          <w:rFonts w:asciiTheme="minorHAnsi" w:hAnsiTheme="minorHAnsi" w:cstheme="minorHAnsi"/>
          <w:sz w:val="24"/>
          <w:szCs w:val="24"/>
          <w:lang w:eastAsia="ar-SA"/>
        </w:rPr>
        <w:t>,</w:t>
      </w:r>
    </w:p>
    <w:p w14:paraId="69AF1E3E" w14:textId="6484D51E" w:rsidR="00CC186A" w:rsidRPr="004D71F7" w:rsidRDefault="00CC186A" w:rsidP="00CC186A">
      <w:pPr>
        <w:pStyle w:val="Akapitzlist"/>
        <w:numPr>
          <w:ilvl w:val="0"/>
          <w:numId w:val="8"/>
        </w:numPr>
        <w:spacing w:before="120" w:line="276" w:lineRule="auto"/>
        <w:ind w:left="850" w:hanging="425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4D71F7">
        <w:rPr>
          <w:rFonts w:asciiTheme="minorHAnsi" w:hAnsiTheme="minorHAnsi" w:cstheme="minorHAnsi"/>
          <w:sz w:val="24"/>
          <w:szCs w:val="24"/>
        </w:rPr>
        <w:t>w</w:t>
      </w:r>
      <w:r w:rsidR="00636197" w:rsidRPr="004D71F7">
        <w:rPr>
          <w:rFonts w:asciiTheme="minorHAnsi" w:hAnsiTheme="minorHAnsi" w:cstheme="minorHAnsi"/>
          <w:sz w:val="24"/>
          <w:szCs w:val="24"/>
        </w:rPr>
        <w:t xml:space="preserve">artość ww. towarów lub usług bez kwoty podatku wynosi: </w:t>
      </w:r>
      <w:r w:rsidRPr="004D71F7">
        <w:rPr>
          <w:rFonts w:asciiTheme="minorHAnsi" w:hAnsiTheme="minorHAnsi" w:cstheme="minorHAnsi"/>
          <w:sz w:val="24"/>
          <w:szCs w:val="24"/>
        </w:rPr>
        <w:t>…………….……….</w:t>
      </w:r>
      <w:r w:rsidR="00F21267" w:rsidRPr="004D71F7">
        <w:rPr>
          <w:rFonts w:asciiTheme="minorHAnsi" w:hAnsiTheme="minorHAnsi" w:cstheme="minorHAnsi"/>
          <w:i/>
          <w:iCs/>
          <w:sz w:val="24"/>
          <w:szCs w:val="24"/>
        </w:rPr>
        <w:t xml:space="preserve"> (wypełnić, jeśli dotyczy)</w:t>
      </w:r>
      <w:r w:rsidRPr="004D71F7">
        <w:rPr>
          <w:rFonts w:asciiTheme="minorHAnsi" w:hAnsiTheme="minorHAnsi" w:cstheme="minorHAnsi"/>
          <w:sz w:val="24"/>
          <w:szCs w:val="24"/>
        </w:rPr>
        <w:t>,</w:t>
      </w:r>
    </w:p>
    <w:p w14:paraId="65C4D142" w14:textId="61C84B3E" w:rsidR="00CC186A" w:rsidRPr="004D71F7" w:rsidRDefault="00CC186A" w:rsidP="00CC186A">
      <w:pPr>
        <w:pStyle w:val="Akapitzlist"/>
        <w:numPr>
          <w:ilvl w:val="0"/>
          <w:numId w:val="8"/>
        </w:numPr>
        <w:spacing w:before="120" w:line="276" w:lineRule="auto"/>
        <w:ind w:left="850" w:hanging="425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4D71F7">
        <w:rPr>
          <w:rFonts w:asciiTheme="minorHAnsi" w:hAnsiTheme="minorHAnsi" w:cstheme="minorHAnsi"/>
          <w:sz w:val="24"/>
          <w:szCs w:val="24"/>
        </w:rPr>
        <w:t xml:space="preserve">stawka podatku od towarów i usług, która zgodnie z wiedzą </w:t>
      </w:r>
      <w:r w:rsidR="004E0745" w:rsidRPr="004D71F7">
        <w:rPr>
          <w:rFonts w:asciiTheme="minorHAnsi" w:hAnsiTheme="minorHAnsi" w:cstheme="minorHAnsi"/>
          <w:sz w:val="24"/>
          <w:szCs w:val="24"/>
        </w:rPr>
        <w:t>w</w:t>
      </w:r>
      <w:r w:rsidRPr="004D71F7">
        <w:rPr>
          <w:rFonts w:asciiTheme="minorHAnsi" w:hAnsiTheme="minorHAnsi" w:cstheme="minorHAnsi"/>
          <w:sz w:val="24"/>
          <w:szCs w:val="24"/>
        </w:rPr>
        <w:t xml:space="preserve">ykonawcy będzie miała zastosowanie: …………….………. </w:t>
      </w:r>
      <w:r w:rsidRPr="004D71F7">
        <w:rPr>
          <w:rFonts w:asciiTheme="minorHAnsi" w:hAnsiTheme="minorHAnsi" w:cstheme="minorHAnsi"/>
          <w:i/>
          <w:iCs/>
          <w:sz w:val="24"/>
          <w:szCs w:val="24"/>
        </w:rPr>
        <w:t>(wypełnić, jeśli dotyczy)</w:t>
      </w:r>
      <w:r w:rsidRPr="004D71F7">
        <w:rPr>
          <w:rFonts w:asciiTheme="minorHAnsi" w:hAnsiTheme="minorHAnsi" w:cstheme="minorHAnsi"/>
          <w:sz w:val="24"/>
          <w:szCs w:val="24"/>
        </w:rPr>
        <w:t>.</w:t>
      </w:r>
    </w:p>
    <w:p w14:paraId="4209E69A" w14:textId="1948A9F0" w:rsidR="00636197" w:rsidRPr="004D71F7" w:rsidRDefault="001237DB" w:rsidP="00216657">
      <w:pPr>
        <w:spacing w:after="120" w:line="276" w:lineRule="auto"/>
        <w:ind w:left="425" w:right="28"/>
        <w:jc w:val="both"/>
        <w:rPr>
          <w:rFonts w:asciiTheme="minorHAnsi" w:hAnsiTheme="minorHAnsi" w:cstheme="minorHAnsi"/>
          <w:i/>
          <w:color w:val="auto"/>
          <w:sz w:val="24"/>
          <w:szCs w:val="24"/>
          <w:lang w:eastAsia="pl-PL"/>
        </w:rPr>
      </w:pPr>
      <w:r w:rsidRPr="004D71F7">
        <w:rPr>
          <w:rFonts w:asciiTheme="minorHAnsi" w:hAnsiTheme="minorHAnsi" w:cstheme="minorHAnsi"/>
          <w:i/>
          <w:color w:val="auto"/>
          <w:sz w:val="24"/>
          <w:szCs w:val="24"/>
          <w:lang w:eastAsia="pl-PL"/>
        </w:rPr>
        <w:t>Powyższe p</w:t>
      </w:r>
      <w:r w:rsidRPr="00663DF4">
        <w:rPr>
          <w:rFonts w:asciiTheme="minorHAnsi" w:hAnsiTheme="minorHAnsi" w:cstheme="minorHAnsi"/>
          <w:i/>
          <w:color w:val="auto"/>
          <w:sz w:val="24"/>
          <w:szCs w:val="24"/>
          <w:lang w:eastAsia="pl-PL"/>
        </w:rPr>
        <w:t>ola w pkt 5</w:t>
      </w:r>
      <w:r w:rsidRPr="004D71F7">
        <w:rPr>
          <w:rFonts w:asciiTheme="minorHAnsi" w:hAnsiTheme="minorHAnsi" w:cstheme="minorHAnsi"/>
          <w:i/>
          <w:color w:val="auto"/>
          <w:sz w:val="24"/>
          <w:szCs w:val="24"/>
          <w:lang w:eastAsia="pl-PL"/>
        </w:rPr>
        <w:t xml:space="preserve"> nale</w:t>
      </w:r>
      <w:r w:rsidR="005A203A" w:rsidRPr="004D71F7">
        <w:rPr>
          <w:rFonts w:asciiTheme="minorHAnsi" w:hAnsiTheme="minorHAnsi" w:cstheme="minorHAnsi"/>
          <w:i/>
          <w:color w:val="auto"/>
          <w:sz w:val="24"/>
          <w:szCs w:val="24"/>
          <w:lang w:eastAsia="pl-PL"/>
        </w:rPr>
        <w:t>ży w</w:t>
      </w:r>
      <w:r w:rsidR="00636197" w:rsidRPr="004D71F7">
        <w:rPr>
          <w:rFonts w:asciiTheme="minorHAnsi" w:hAnsiTheme="minorHAnsi" w:cstheme="minorHAnsi"/>
          <w:i/>
          <w:color w:val="auto"/>
          <w:sz w:val="24"/>
          <w:szCs w:val="24"/>
          <w:lang w:eastAsia="pl-PL"/>
        </w:rPr>
        <w:t>ypełnić</w:t>
      </w:r>
      <w:r w:rsidR="00171ECB" w:rsidRPr="004D71F7">
        <w:rPr>
          <w:rFonts w:asciiTheme="minorHAnsi" w:hAnsiTheme="minorHAnsi" w:cstheme="minorHAnsi"/>
          <w:i/>
          <w:color w:val="auto"/>
          <w:sz w:val="24"/>
          <w:szCs w:val="24"/>
          <w:lang w:eastAsia="pl-PL"/>
        </w:rPr>
        <w:t>,</w:t>
      </w:r>
      <w:r w:rsidR="00636197" w:rsidRPr="004D71F7">
        <w:rPr>
          <w:rFonts w:asciiTheme="minorHAnsi" w:hAnsiTheme="minorHAnsi" w:cstheme="minorHAnsi"/>
          <w:i/>
          <w:color w:val="auto"/>
          <w:sz w:val="24"/>
          <w:szCs w:val="24"/>
          <w:lang w:eastAsia="pl-PL"/>
        </w:rPr>
        <w:t xml:space="preserve"> o ile wybór oferty prowadziłby do powstania u</w:t>
      </w:r>
      <w:r w:rsidR="005A203A" w:rsidRPr="004D71F7">
        <w:rPr>
          <w:rFonts w:asciiTheme="minorHAnsi" w:hAnsiTheme="minorHAnsi" w:cstheme="minorHAnsi"/>
          <w:i/>
          <w:color w:val="auto"/>
          <w:sz w:val="24"/>
          <w:szCs w:val="24"/>
          <w:lang w:eastAsia="pl-PL"/>
        </w:rPr>
        <w:t> </w:t>
      </w:r>
      <w:r w:rsidR="00981AF5" w:rsidRPr="004D71F7">
        <w:rPr>
          <w:rFonts w:asciiTheme="minorHAnsi" w:hAnsiTheme="minorHAnsi" w:cstheme="minorHAnsi"/>
          <w:i/>
          <w:color w:val="auto"/>
          <w:sz w:val="24"/>
          <w:szCs w:val="24"/>
          <w:lang w:eastAsia="pl-PL"/>
        </w:rPr>
        <w:t>z</w:t>
      </w:r>
      <w:r w:rsidR="00636197" w:rsidRPr="004D71F7">
        <w:rPr>
          <w:rFonts w:asciiTheme="minorHAnsi" w:hAnsiTheme="minorHAnsi" w:cstheme="minorHAnsi"/>
          <w:i/>
          <w:color w:val="auto"/>
          <w:sz w:val="24"/>
          <w:szCs w:val="24"/>
          <w:lang w:eastAsia="pl-PL"/>
        </w:rPr>
        <w:t>amawiającego obowiązku podatkowego zgodnie z przepisami o podatku od towar</w:t>
      </w:r>
      <w:r w:rsidR="00B42062" w:rsidRPr="004D71F7">
        <w:rPr>
          <w:rFonts w:asciiTheme="minorHAnsi" w:hAnsiTheme="minorHAnsi" w:cstheme="minorHAnsi"/>
          <w:i/>
          <w:color w:val="auto"/>
          <w:sz w:val="24"/>
          <w:szCs w:val="24"/>
          <w:lang w:eastAsia="pl-PL"/>
        </w:rPr>
        <w:t>ów</w:t>
      </w:r>
      <w:r w:rsidR="00636197" w:rsidRPr="004D71F7">
        <w:rPr>
          <w:rFonts w:asciiTheme="minorHAnsi" w:hAnsiTheme="minorHAnsi" w:cstheme="minorHAnsi"/>
          <w:i/>
          <w:color w:val="auto"/>
          <w:sz w:val="24"/>
          <w:szCs w:val="24"/>
          <w:lang w:eastAsia="pl-PL"/>
        </w:rPr>
        <w:t xml:space="preserve"> i</w:t>
      </w:r>
      <w:r w:rsidR="005A203A" w:rsidRPr="004D71F7">
        <w:rPr>
          <w:rFonts w:asciiTheme="minorHAnsi" w:hAnsiTheme="minorHAnsi" w:cstheme="minorHAnsi"/>
          <w:i/>
          <w:color w:val="auto"/>
          <w:sz w:val="24"/>
          <w:szCs w:val="24"/>
          <w:lang w:eastAsia="pl-PL"/>
        </w:rPr>
        <w:t> </w:t>
      </w:r>
      <w:r w:rsidR="00636197" w:rsidRPr="004D71F7">
        <w:rPr>
          <w:rFonts w:asciiTheme="minorHAnsi" w:hAnsiTheme="minorHAnsi" w:cstheme="minorHAnsi"/>
          <w:i/>
          <w:color w:val="auto"/>
          <w:sz w:val="24"/>
          <w:szCs w:val="24"/>
          <w:lang w:eastAsia="pl-PL"/>
        </w:rPr>
        <w:t>usług</w:t>
      </w:r>
      <w:r w:rsidR="00171ECB" w:rsidRPr="004D71F7">
        <w:rPr>
          <w:rFonts w:asciiTheme="minorHAnsi" w:hAnsiTheme="minorHAnsi" w:cstheme="minorHAnsi"/>
          <w:i/>
          <w:color w:val="auto"/>
          <w:sz w:val="24"/>
          <w:szCs w:val="24"/>
          <w:lang w:eastAsia="pl-PL"/>
        </w:rPr>
        <w:t>,</w:t>
      </w:r>
      <w:r w:rsidR="00636197" w:rsidRPr="004D71F7">
        <w:rPr>
          <w:rFonts w:asciiTheme="minorHAnsi" w:hAnsiTheme="minorHAnsi" w:cstheme="minorHAnsi"/>
          <w:i/>
          <w:color w:val="auto"/>
          <w:sz w:val="24"/>
          <w:szCs w:val="24"/>
          <w:lang w:eastAsia="pl-PL"/>
        </w:rPr>
        <w:t xml:space="preserve"> w</w:t>
      </w:r>
      <w:r w:rsidR="00171ECB" w:rsidRPr="004D71F7">
        <w:rPr>
          <w:rFonts w:asciiTheme="minorHAnsi" w:hAnsiTheme="minorHAnsi" w:cstheme="minorHAnsi"/>
          <w:i/>
          <w:color w:val="auto"/>
          <w:sz w:val="24"/>
          <w:szCs w:val="24"/>
          <w:lang w:eastAsia="pl-PL"/>
        </w:rPr>
        <w:t> </w:t>
      </w:r>
      <w:r w:rsidR="00636197" w:rsidRPr="004D71F7">
        <w:rPr>
          <w:rFonts w:asciiTheme="minorHAnsi" w:hAnsiTheme="minorHAnsi" w:cstheme="minorHAnsi"/>
          <w:i/>
          <w:color w:val="auto"/>
          <w:sz w:val="24"/>
          <w:szCs w:val="24"/>
          <w:lang w:eastAsia="pl-PL"/>
        </w:rPr>
        <w:t>przeciwnym razie zostawić niewypełnione.</w:t>
      </w:r>
    </w:p>
    <w:p w14:paraId="369ECDC3" w14:textId="09D22C20" w:rsidR="00E637F2" w:rsidRPr="00340FFD" w:rsidRDefault="00E637F2" w:rsidP="006B2C0C">
      <w:pPr>
        <w:numPr>
          <w:ilvl w:val="0"/>
          <w:numId w:val="5"/>
        </w:numPr>
        <w:tabs>
          <w:tab w:val="clear" w:pos="360"/>
        </w:tabs>
        <w:spacing w:before="120" w:line="276" w:lineRule="auto"/>
        <w:ind w:left="425" w:hanging="425"/>
        <w:jc w:val="both"/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</w:pPr>
      <w:r w:rsidRPr="00340FFD">
        <w:rPr>
          <w:rFonts w:asciiTheme="minorHAnsi" w:eastAsia="Arial" w:hAnsiTheme="minorHAnsi" w:cstheme="minorHAnsi"/>
          <w:color w:val="auto"/>
          <w:sz w:val="24"/>
          <w:szCs w:val="24"/>
          <w:lang w:eastAsia="en-US"/>
        </w:rPr>
        <w:t>Oświadczam, że uważam się za związan</w:t>
      </w:r>
      <w:r w:rsidR="00AA4D51" w:rsidRPr="00340FFD">
        <w:rPr>
          <w:rFonts w:asciiTheme="minorHAnsi" w:eastAsia="Arial" w:hAnsiTheme="minorHAnsi" w:cstheme="minorHAnsi"/>
          <w:color w:val="auto"/>
          <w:sz w:val="24"/>
          <w:szCs w:val="24"/>
          <w:lang w:eastAsia="en-US"/>
        </w:rPr>
        <w:t>ego</w:t>
      </w:r>
      <w:r w:rsidRPr="00340FFD">
        <w:rPr>
          <w:rFonts w:asciiTheme="minorHAnsi" w:eastAsia="Arial" w:hAnsiTheme="minorHAnsi" w:cstheme="minorHAnsi"/>
          <w:color w:val="auto"/>
          <w:sz w:val="24"/>
          <w:szCs w:val="24"/>
          <w:lang w:eastAsia="en-US"/>
        </w:rPr>
        <w:t xml:space="preserve"> niniejszą ofertą na okres wskazany w SWZ</w:t>
      </w:r>
      <w:r w:rsidRPr="00340FFD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>.</w:t>
      </w:r>
    </w:p>
    <w:p w14:paraId="0548713C" w14:textId="4ACECD3C" w:rsidR="00E637F2" w:rsidRPr="00340FFD" w:rsidRDefault="00E637F2" w:rsidP="00C30A61">
      <w:pPr>
        <w:numPr>
          <w:ilvl w:val="0"/>
          <w:numId w:val="5"/>
        </w:numPr>
        <w:tabs>
          <w:tab w:val="clear" w:pos="360"/>
        </w:tabs>
        <w:spacing w:before="120" w:line="276" w:lineRule="auto"/>
        <w:ind w:left="425" w:hanging="425"/>
        <w:jc w:val="both"/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</w:pPr>
      <w:r w:rsidRPr="00340FFD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>Oświadczam, że:</w:t>
      </w:r>
    </w:p>
    <w:p w14:paraId="472CB189" w14:textId="77777777" w:rsidR="00E637F2" w:rsidRPr="00340FFD" w:rsidRDefault="00E637F2" w:rsidP="00C30A61">
      <w:pPr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uppressAutoHyphens w:val="0"/>
        <w:spacing w:line="276" w:lineRule="auto"/>
        <w:ind w:left="850" w:hanging="425"/>
        <w:contextualSpacing/>
        <w:jc w:val="both"/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</w:pPr>
      <w:r w:rsidRPr="00340FFD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>zapoznałem się z SWZ i akceptuję wszystkie warunki w niej zawarte,</w:t>
      </w:r>
    </w:p>
    <w:p w14:paraId="18A3AB17" w14:textId="201FDE54" w:rsidR="00E637F2" w:rsidRPr="00340FFD" w:rsidRDefault="00E637F2" w:rsidP="00C30A61">
      <w:pPr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uppressAutoHyphens w:val="0"/>
        <w:spacing w:line="276" w:lineRule="auto"/>
        <w:ind w:left="850" w:hanging="425"/>
        <w:contextualSpacing/>
        <w:jc w:val="both"/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</w:pPr>
      <w:r w:rsidRPr="00340FFD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>uzyskałem wszelkie informacje niezbędne do prawidłowego przygotowania i złożenia niniejszej oferty,</w:t>
      </w:r>
    </w:p>
    <w:p w14:paraId="77A2E8B6" w14:textId="25B239F4" w:rsidR="009E6DCA" w:rsidRPr="00A30E36" w:rsidRDefault="002D2FEE" w:rsidP="00A30E36">
      <w:pPr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uppressAutoHyphens w:val="0"/>
        <w:spacing w:line="276" w:lineRule="auto"/>
        <w:ind w:left="850" w:hanging="425"/>
        <w:contextualSpacing/>
        <w:jc w:val="both"/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</w:pPr>
      <w:r w:rsidRPr="00340FFD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>oferuję wykonanie przedmiotu zamówienia w terminie zgodnie z zapisami przedstawionymi w SWZ</w:t>
      </w:r>
      <w:r w:rsidR="00B51AB6" w:rsidRPr="00340FFD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>,</w:t>
      </w:r>
    </w:p>
    <w:p w14:paraId="1F438CB3" w14:textId="4DED9555" w:rsidR="00B51AB6" w:rsidRPr="00A03C67" w:rsidRDefault="007907D9" w:rsidP="00A03C67">
      <w:pPr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uppressAutoHyphens w:val="0"/>
        <w:spacing w:line="276" w:lineRule="auto"/>
        <w:ind w:left="850" w:hanging="425"/>
        <w:contextualSpacing/>
        <w:jc w:val="both"/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</w:pPr>
      <w:r w:rsidRPr="00161F68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>udzielam gwarancji</w:t>
      </w:r>
      <w:r w:rsidR="00573F46" w:rsidRPr="00161F68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 xml:space="preserve"> </w:t>
      </w:r>
      <w:r w:rsidR="009F5277" w:rsidRPr="00161F68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 xml:space="preserve">na </w:t>
      </w:r>
      <w:r w:rsidR="00A03C67" w:rsidRPr="00161F68">
        <w:rPr>
          <w:rFonts w:ascii="Calibri" w:eastAsia="Calibri" w:hAnsi="Calibri" w:cs="Calibri"/>
          <w:bCs/>
          <w:sz w:val="24"/>
          <w:szCs w:val="24"/>
        </w:rPr>
        <w:t>urządzenie wielofunkcyjne (kopiujące) określone w pozycji 1 tabeli zawartej w załączniku nr 1 do SWZ</w:t>
      </w:r>
      <w:r w:rsidR="008F2294" w:rsidRPr="00161F68">
        <w:rPr>
          <w:rFonts w:ascii="Calibri" w:eastAsia="Calibri" w:hAnsi="Calibri" w:cs="Calibri"/>
          <w:bCs/>
          <w:sz w:val="24"/>
          <w:szCs w:val="24"/>
        </w:rPr>
        <w:t xml:space="preserve"> oraz</w:t>
      </w:r>
      <w:r w:rsidR="00A03C67" w:rsidRPr="00161F68">
        <w:rPr>
          <w:rFonts w:ascii="Calibri" w:eastAsia="Calibri" w:hAnsi="Calibri" w:cs="Calibri"/>
          <w:bCs/>
          <w:sz w:val="24"/>
          <w:szCs w:val="24"/>
        </w:rPr>
        <w:t xml:space="preserve"> projektor multimedialny określony w pozycji 2 tabeli zawartej w załączniku nr 1 do SWZ</w:t>
      </w:r>
      <w:r w:rsidR="00C57210" w:rsidRPr="00161F68">
        <w:rPr>
          <w:rFonts w:ascii="Calibri" w:eastAsia="Calibri" w:hAnsi="Calibri" w:cs="Calibri"/>
          <w:bCs/>
          <w:sz w:val="24"/>
          <w:szCs w:val="24"/>
        </w:rPr>
        <w:t>,</w:t>
      </w:r>
      <w:r w:rsidR="00A03C67" w:rsidRPr="00161F68">
        <w:rPr>
          <w:rFonts w:ascii="Calibri" w:eastAsia="Calibri" w:hAnsi="Calibri" w:cs="Calibri"/>
          <w:bCs/>
          <w:sz w:val="24"/>
          <w:szCs w:val="24"/>
        </w:rPr>
        <w:t xml:space="preserve"> oraz </w:t>
      </w:r>
      <w:r w:rsidR="00A41D29" w:rsidRPr="00161F68">
        <w:rPr>
          <w:rFonts w:ascii="Calibri" w:eastAsia="Calibri" w:hAnsi="Calibri" w:cs="Calibri"/>
          <w:bCs/>
          <w:sz w:val="24"/>
          <w:szCs w:val="24"/>
        </w:rPr>
        <w:t>serwer plików NAS z wyposażeniem</w:t>
      </w:r>
      <w:r w:rsidR="00A03C67" w:rsidRPr="00161F68">
        <w:rPr>
          <w:rFonts w:ascii="Calibri" w:eastAsia="Calibri" w:hAnsi="Calibri" w:cs="Calibri"/>
          <w:bCs/>
          <w:sz w:val="24"/>
          <w:szCs w:val="24"/>
        </w:rPr>
        <w:t xml:space="preserve"> określony w pozycji </w:t>
      </w:r>
      <w:r w:rsidR="00A41D29" w:rsidRPr="00161F68">
        <w:rPr>
          <w:rFonts w:ascii="Calibri" w:eastAsia="Calibri" w:hAnsi="Calibri" w:cs="Calibri"/>
          <w:bCs/>
          <w:sz w:val="24"/>
          <w:szCs w:val="24"/>
        </w:rPr>
        <w:t>15</w:t>
      </w:r>
      <w:r w:rsidR="00A03C67" w:rsidRPr="00161F68">
        <w:rPr>
          <w:rFonts w:ascii="Calibri" w:eastAsia="Calibri" w:hAnsi="Calibri" w:cs="Calibri"/>
          <w:bCs/>
          <w:sz w:val="24"/>
          <w:szCs w:val="24"/>
        </w:rPr>
        <w:t xml:space="preserve"> tabeli zawartej w</w:t>
      </w:r>
      <w:r w:rsidR="001803C8" w:rsidRPr="00161F68">
        <w:rPr>
          <w:rFonts w:ascii="Calibri" w:eastAsia="Calibri" w:hAnsi="Calibri" w:cs="Calibri"/>
          <w:bCs/>
          <w:sz w:val="24"/>
          <w:szCs w:val="24"/>
        </w:rPr>
        <w:t> </w:t>
      </w:r>
      <w:r w:rsidR="00A03C67" w:rsidRPr="00161F68">
        <w:rPr>
          <w:rFonts w:ascii="Calibri" w:eastAsia="Calibri" w:hAnsi="Calibri" w:cs="Calibri"/>
          <w:bCs/>
          <w:sz w:val="24"/>
          <w:szCs w:val="24"/>
        </w:rPr>
        <w:t>załączniku nr 1 do SWZ</w:t>
      </w:r>
      <w:r w:rsidRPr="00161F68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 xml:space="preserve"> na</w:t>
      </w:r>
      <w:r w:rsidRPr="001803C8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 xml:space="preserve"> okres</w:t>
      </w:r>
      <w:r w:rsidR="00877743" w:rsidRPr="001803C8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 xml:space="preserve"> </w:t>
      </w:r>
      <w:r w:rsidR="00877743" w:rsidRPr="001803C8">
        <w:rPr>
          <w:rFonts w:asciiTheme="minorHAnsi" w:eastAsia="Calibri" w:hAnsiTheme="minorHAnsi" w:cstheme="minorHAnsi"/>
          <w:i/>
          <w:iCs/>
          <w:color w:val="auto"/>
          <w:sz w:val="24"/>
          <w:szCs w:val="24"/>
          <w:lang w:eastAsia="pl-PL" w:bidi="pl-PL"/>
        </w:rPr>
        <w:t>(zaznaczyć właściwe)</w:t>
      </w:r>
      <w:r w:rsidR="00735C81" w:rsidRPr="001803C8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>:</w:t>
      </w:r>
    </w:p>
    <w:p w14:paraId="4F707EB7" w14:textId="66021038" w:rsidR="00735C81" w:rsidRPr="00780368" w:rsidRDefault="00F6778E" w:rsidP="00735C81">
      <w:pPr>
        <w:widowControl w:val="0"/>
        <w:tabs>
          <w:tab w:val="left" w:pos="7025"/>
          <w:tab w:val="left" w:leader="dot" w:pos="7992"/>
        </w:tabs>
        <w:suppressAutoHyphens w:val="0"/>
        <w:spacing w:line="276" w:lineRule="auto"/>
        <w:ind w:left="850"/>
        <w:contextualSpacing/>
        <w:jc w:val="both"/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</w:pPr>
      <w:sdt>
        <w:sdtPr>
          <w:rPr>
            <w:rFonts w:asciiTheme="minorHAnsi" w:eastAsia="Calibri" w:hAnsiTheme="minorHAnsi" w:cstheme="minorHAnsi"/>
            <w:color w:val="auto"/>
            <w:sz w:val="24"/>
            <w:szCs w:val="24"/>
            <w:lang w:eastAsia="pl-PL" w:bidi="pl-PL"/>
          </w:rPr>
          <w:id w:val="-1448155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6617" w:rsidRPr="00780368">
            <w:rPr>
              <w:rFonts w:ascii="MS Gothic" w:eastAsia="MS Gothic" w:hAnsi="MS Gothic" w:cstheme="minorHAnsi" w:hint="eastAsia"/>
              <w:color w:val="auto"/>
              <w:sz w:val="24"/>
              <w:szCs w:val="24"/>
              <w:lang w:eastAsia="pl-PL" w:bidi="pl-PL"/>
            </w:rPr>
            <w:t>☐</w:t>
          </w:r>
        </w:sdtContent>
      </w:sdt>
      <w:r w:rsidR="00116617" w:rsidRPr="00780368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 xml:space="preserve"> </w:t>
      </w:r>
      <w:r w:rsidR="009F5277" w:rsidRPr="00780368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>24</w:t>
      </w:r>
      <w:r w:rsidR="003C430D" w:rsidRPr="00780368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 xml:space="preserve"> miesi</w:t>
      </w:r>
      <w:r w:rsidR="008B3025" w:rsidRPr="00780368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>ące</w:t>
      </w:r>
    </w:p>
    <w:p w14:paraId="749047EF" w14:textId="3A342C66" w:rsidR="007907D9" w:rsidRPr="00780368" w:rsidRDefault="00F6778E" w:rsidP="009F5277">
      <w:pPr>
        <w:widowControl w:val="0"/>
        <w:tabs>
          <w:tab w:val="left" w:pos="7025"/>
          <w:tab w:val="left" w:leader="dot" w:pos="7992"/>
        </w:tabs>
        <w:suppressAutoHyphens w:val="0"/>
        <w:spacing w:line="276" w:lineRule="auto"/>
        <w:ind w:left="850"/>
        <w:contextualSpacing/>
        <w:jc w:val="both"/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</w:pPr>
      <w:sdt>
        <w:sdtPr>
          <w:rPr>
            <w:rFonts w:asciiTheme="minorHAnsi" w:eastAsia="Calibri" w:hAnsiTheme="minorHAnsi" w:cstheme="minorHAnsi"/>
            <w:color w:val="auto"/>
            <w:sz w:val="24"/>
            <w:szCs w:val="24"/>
            <w:lang w:eastAsia="pl-PL" w:bidi="pl-PL"/>
          </w:rPr>
          <w:id w:val="-165398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6617" w:rsidRPr="00780368">
            <w:rPr>
              <w:rFonts w:ascii="MS Gothic" w:eastAsia="MS Gothic" w:hAnsi="MS Gothic" w:cstheme="minorHAnsi" w:hint="eastAsia"/>
              <w:color w:val="auto"/>
              <w:sz w:val="24"/>
              <w:szCs w:val="24"/>
              <w:lang w:eastAsia="pl-PL" w:bidi="pl-PL"/>
            </w:rPr>
            <w:t>☐</w:t>
          </w:r>
        </w:sdtContent>
      </w:sdt>
      <w:r w:rsidR="00116617" w:rsidRPr="00780368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 xml:space="preserve"> </w:t>
      </w:r>
      <w:r w:rsidR="009F5277" w:rsidRPr="00780368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>36</w:t>
      </w:r>
      <w:r w:rsidR="003C430D" w:rsidRPr="00780368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 xml:space="preserve"> miesięcy</w:t>
      </w:r>
    </w:p>
    <w:p w14:paraId="2F5809AC" w14:textId="5B35DDDF" w:rsidR="000434FC" w:rsidRPr="00780368" w:rsidRDefault="000434FC" w:rsidP="006B2C0C">
      <w:pPr>
        <w:widowControl w:val="0"/>
        <w:tabs>
          <w:tab w:val="left" w:pos="7025"/>
          <w:tab w:val="left" w:leader="dot" w:pos="7992"/>
        </w:tabs>
        <w:suppressAutoHyphens w:val="0"/>
        <w:spacing w:line="276" w:lineRule="auto"/>
        <w:ind w:left="851"/>
        <w:contextualSpacing/>
        <w:jc w:val="both"/>
        <w:rPr>
          <w:rFonts w:asciiTheme="minorHAnsi" w:eastAsia="Calibri" w:hAnsiTheme="minorHAnsi" w:cstheme="minorHAnsi"/>
          <w:i/>
          <w:iCs/>
          <w:color w:val="auto"/>
          <w:sz w:val="24"/>
          <w:szCs w:val="24"/>
          <w:lang w:eastAsia="pl-PL" w:bidi="pl-PL"/>
        </w:rPr>
      </w:pPr>
      <w:r w:rsidRPr="00780368">
        <w:rPr>
          <w:rFonts w:asciiTheme="minorHAnsi" w:eastAsia="Calibri" w:hAnsiTheme="minorHAnsi" w:cstheme="minorHAnsi"/>
          <w:i/>
          <w:iCs/>
          <w:color w:val="auto"/>
          <w:sz w:val="24"/>
          <w:szCs w:val="24"/>
          <w:lang w:eastAsia="pl-PL" w:bidi="pl-PL"/>
        </w:rPr>
        <w:t>(</w:t>
      </w:r>
      <w:r w:rsidR="004A5F9E" w:rsidRPr="00780368">
        <w:rPr>
          <w:rFonts w:asciiTheme="minorHAnsi" w:eastAsia="Calibri" w:hAnsiTheme="minorHAnsi" w:cstheme="minorHAnsi"/>
          <w:i/>
          <w:iCs/>
          <w:color w:val="auto"/>
          <w:sz w:val="24"/>
          <w:szCs w:val="24"/>
          <w:lang w:eastAsia="pl-PL" w:bidi="pl-PL"/>
        </w:rPr>
        <w:t>I</w:t>
      </w:r>
      <w:r w:rsidRPr="00780368">
        <w:rPr>
          <w:rFonts w:asciiTheme="minorHAnsi" w:eastAsia="Calibri" w:hAnsiTheme="minorHAnsi" w:cstheme="minorHAnsi"/>
          <w:i/>
          <w:iCs/>
          <w:color w:val="auto"/>
          <w:sz w:val="24"/>
          <w:szCs w:val="24"/>
          <w:lang w:eastAsia="pl-PL" w:bidi="pl-PL"/>
        </w:rPr>
        <w:t>nformacja podlega kryteriom oceny ofert</w:t>
      </w:r>
      <w:r w:rsidR="00952068" w:rsidRPr="00780368">
        <w:rPr>
          <w:rFonts w:asciiTheme="minorHAnsi" w:eastAsia="Calibri" w:hAnsiTheme="minorHAnsi" w:cstheme="minorHAnsi"/>
          <w:i/>
          <w:iCs/>
          <w:color w:val="auto"/>
          <w:sz w:val="24"/>
          <w:szCs w:val="24"/>
          <w:lang w:eastAsia="pl-PL" w:bidi="pl-PL"/>
        </w:rPr>
        <w:t xml:space="preserve"> –</w:t>
      </w:r>
      <w:r w:rsidR="0042022E" w:rsidRPr="00780368">
        <w:rPr>
          <w:rFonts w:asciiTheme="minorHAnsi" w:eastAsia="Calibri" w:hAnsiTheme="minorHAnsi" w:cstheme="minorHAnsi"/>
          <w:i/>
          <w:iCs/>
          <w:color w:val="auto"/>
          <w:sz w:val="24"/>
          <w:szCs w:val="24"/>
          <w:lang w:eastAsia="pl-PL" w:bidi="pl-PL"/>
        </w:rPr>
        <w:t xml:space="preserve"> </w:t>
      </w:r>
      <w:r w:rsidRPr="00780368">
        <w:rPr>
          <w:rFonts w:asciiTheme="minorHAnsi" w:eastAsia="Calibri" w:hAnsiTheme="minorHAnsi" w:cstheme="minorHAnsi"/>
          <w:i/>
          <w:iCs/>
          <w:color w:val="auto"/>
          <w:sz w:val="24"/>
          <w:szCs w:val="24"/>
          <w:lang w:eastAsia="pl-PL" w:bidi="pl-PL"/>
        </w:rPr>
        <w:t xml:space="preserve">zaznaczenie więcej niż jednej opcji będzie </w:t>
      </w:r>
      <w:r w:rsidRPr="00780368">
        <w:rPr>
          <w:rFonts w:asciiTheme="minorHAnsi" w:eastAsia="Calibri" w:hAnsiTheme="minorHAnsi" w:cstheme="minorHAnsi"/>
          <w:i/>
          <w:iCs/>
          <w:color w:val="auto"/>
          <w:sz w:val="24"/>
          <w:szCs w:val="24"/>
          <w:lang w:eastAsia="pl-PL" w:bidi="pl-PL"/>
        </w:rPr>
        <w:lastRenderedPageBreak/>
        <w:t xml:space="preserve">skutkować odrzuceniem oferty </w:t>
      </w:r>
      <w:r w:rsidR="004E0745" w:rsidRPr="00780368">
        <w:rPr>
          <w:rFonts w:asciiTheme="minorHAnsi" w:eastAsia="Calibri" w:hAnsiTheme="minorHAnsi" w:cstheme="minorHAnsi"/>
          <w:i/>
          <w:iCs/>
          <w:color w:val="auto"/>
          <w:sz w:val="24"/>
          <w:szCs w:val="24"/>
          <w:lang w:eastAsia="pl-PL" w:bidi="pl-PL"/>
        </w:rPr>
        <w:t>w</w:t>
      </w:r>
      <w:r w:rsidRPr="00780368">
        <w:rPr>
          <w:rFonts w:asciiTheme="minorHAnsi" w:eastAsia="Calibri" w:hAnsiTheme="minorHAnsi" w:cstheme="minorHAnsi"/>
          <w:i/>
          <w:iCs/>
          <w:color w:val="auto"/>
          <w:sz w:val="24"/>
          <w:szCs w:val="24"/>
          <w:lang w:eastAsia="pl-PL" w:bidi="pl-PL"/>
        </w:rPr>
        <w:t>ykonawcy zgodnie z art. 226 ust. 1 pkt 5 ustawy Pzp</w:t>
      </w:r>
      <w:r w:rsidR="0042022E" w:rsidRPr="00780368">
        <w:rPr>
          <w:rFonts w:asciiTheme="minorHAnsi" w:eastAsia="Calibri" w:hAnsiTheme="minorHAnsi" w:cstheme="minorHAnsi"/>
          <w:i/>
          <w:iCs/>
          <w:color w:val="auto"/>
          <w:sz w:val="24"/>
          <w:szCs w:val="24"/>
          <w:lang w:eastAsia="pl-PL" w:bidi="pl-PL"/>
        </w:rPr>
        <w:t>.</w:t>
      </w:r>
    </w:p>
    <w:p w14:paraId="504B2FA1" w14:textId="55096B20" w:rsidR="009064FF" w:rsidRPr="00E27CB5" w:rsidRDefault="0042022E" w:rsidP="006020A2">
      <w:pPr>
        <w:widowControl w:val="0"/>
        <w:tabs>
          <w:tab w:val="left" w:pos="7025"/>
          <w:tab w:val="left" w:leader="dot" w:pos="7992"/>
        </w:tabs>
        <w:suppressAutoHyphens w:val="0"/>
        <w:spacing w:after="120" w:line="276" w:lineRule="auto"/>
        <w:ind w:left="851"/>
        <w:jc w:val="both"/>
        <w:rPr>
          <w:rFonts w:asciiTheme="minorHAnsi" w:eastAsia="Calibri" w:hAnsiTheme="minorHAnsi" w:cstheme="minorHAnsi"/>
          <w:i/>
          <w:iCs/>
          <w:color w:val="auto"/>
          <w:sz w:val="24"/>
          <w:szCs w:val="24"/>
          <w:lang w:eastAsia="pl-PL" w:bidi="pl-PL"/>
        </w:rPr>
      </w:pPr>
      <w:r w:rsidRPr="00780368">
        <w:rPr>
          <w:rFonts w:asciiTheme="minorHAnsi" w:eastAsia="Calibri" w:hAnsiTheme="minorHAnsi" w:cstheme="minorHAnsi"/>
          <w:i/>
          <w:iCs/>
          <w:color w:val="auto"/>
          <w:sz w:val="24"/>
          <w:szCs w:val="24"/>
          <w:lang w:eastAsia="pl-PL" w:bidi="pl-PL"/>
        </w:rPr>
        <w:t xml:space="preserve">Natomiast w przypadku niezaznaczenia okresu udzielonej gwarancji, przyjmuje się minimalny okres </w:t>
      </w:r>
      <w:r w:rsidRPr="00E27CB5">
        <w:rPr>
          <w:rFonts w:asciiTheme="minorHAnsi" w:eastAsia="Calibri" w:hAnsiTheme="minorHAnsi" w:cstheme="minorHAnsi"/>
          <w:i/>
          <w:iCs/>
          <w:color w:val="auto"/>
          <w:sz w:val="24"/>
          <w:szCs w:val="24"/>
          <w:lang w:eastAsia="pl-PL" w:bidi="pl-PL"/>
        </w:rPr>
        <w:t xml:space="preserve">gwarancji na </w:t>
      </w:r>
      <w:r w:rsidR="008F2294" w:rsidRPr="00E27CB5">
        <w:rPr>
          <w:rFonts w:asciiTheme="minorHAnsi" w:eastAsia="Calibri" w:hAnsiTheme="minorHAnsi" w:cstheme="minorHAnsi"/>
          <w:i/>
          <w:iCs/>
          <w:color w:val="auto"/>
          <w:sz w:val="24"/>
          <w:szCs w:val="24"/>
          <w:lang w:eastAsia="pl-PL" w:bidi="pl-PL"/>
        </w:rPr>
        <w:t xml:space="preserve">ww. </w:t>
      </w:r>
      <w:r w:rsidRPr="00E27CB5">
        <w:rPr>
          <w:rFonts w:asciiTheme="minorHAnsi" w:eastAsia="Calibri" w:hAnsiTheme="minorHAnsi" w:cstheme="minorHAnsi"/>
          <w:i/>
          <w:iCs/>
          <w:color w:val="auto"/>
          <w:sz w:val="24"/>
          <w:szCs w:val="24"/>
          <w:lang w:eastAsia="pl-PL" w:bidi="pl-PL"/>
        </w:rPr>
        <w:t xml:space="preserve">przedmiot </w:t>
      </w:r>
      <w:r w:rsidR="00132402" w:rsidRPr="00E27CB5">
        <w:rPr>
          <w:rFonts w:asciiTheme="minorHAnsi" w:eastAsia="Calibri" w:hAnsiTheme="minorHAnsi" w:cstheme="minorHAnsi"/>
          <w:i/>
          <w:iCs/>
          <w:color w:val="auto"/>
          <w:sz w:val="24"/>
          <w:szCs w:val="24"/>
          <w:lang w:eastAsia="pl-PL" w:bidi="pl-PL"/>
        </w:rPr>
        <w:t>zamówienia</w:t>
      </w:r>
      <w:r w:rsidRPr="00E27CB5">
        <w:rPr>
          <w:rFonts w:asciiTheme="minorHAnsi" w:eastAsia="Calibri" w:hAnsiTheme="minorHAnsi" w:cstheme="minorHAnsi"/>
          <w:i/>
          <w:iCs/>
          <w:color w:val="auto"/>
          <w:sz w:val="24"/>
          <w:szCs w:val="24"/>
          <w:lang w:eastAsia="pl-PL" w:bidi="pl-PL"/>
        </w:rPr>
        <w:t xml:space="preserve">, tj. </w:t>
      </w:r>
      <w:r w:rsidR="00132402" w:rsidRPr="00E27CB5">
        <w:rPr>
          <w:rFonts w:asciiTheme="minorHAnsi" w:eastAsia="Calibri" w:hAnsiTheme="minorHAnsi" w:cstheme="minorHAnsi"/>
          <w:i/>
          <w:iCs/>
          <w:color w:val="auto"/>
          <w:sz w:val="24"/>
          <w:szCs w:val="24"/>
          <w:lang w:eastAsia="pl-PL" w:bidi="pl-PL"/>
        </w:rPr>
        <w:t>24</w:t>
      </w:r>
      <w:r w:rsidRPr="00E27CB5">
        <w:rPr>
          <w:rFonts w:asciiTheme="minorHAnsi" w:eastAsia="Calibri" w:hAnsiTheme="minorHAnsi" w:cstheme="minorHAnsi"/>
          <w:i/>
          <w:iCs/>
          <w:color w:val="auto"/>
          <w:sz w:val="24"/>
          <w:szCs w:val="24"/>
          <w:lang w:eastAsia="pl-PL" w:bidi="pl-PL"/>
        </w:rPr>
        <w:t xml:space="preserve"> miesi</w:t>
      </w:r>
      <w:r w:rsidR="00132402" w:rsidRPr="00E27CB5">
        <w:rPr>
          <w:rFonts w:asciiTheme="minorHAnsi" w:eastAsia="Calibri" w:hAnsiTheme="minorHAnsi" w:cstheme="minorHAnsi"/>
          <w:i/>
          <w:iCs/>
          <w:color w:val="auto"/>
          <w:sz w:val="24"/>
          <w:szCs w:val="24"/>
          <w:lang w:eastAsia="pl-PL" w:bidi="pl-PL"/>
        </w:rPr>
        <w:t>ą</w:t>
      </w:r>
      <w:r w:rsidRPr="00E27CB5">
        <w:rPr>
          <w:rFonts w:asciiTheme="minorHAnsi" w:eastAsia="Calibri" w:hAnsiTheme="minorHAnsi" w:cstheme="minorHAnsi"/>
          <w:i/>
          <w:iCs/>
          <w:color w:val="auto"/>
          <w:sz w:val="24"/>
          <w:szCs w:val="24"/>
          <w:lang w:eastAsia="pl-PL" w:bidi="pl-PL"/>
        </w:rPr>
        <w:t>c</w:t>
      </w:r>
      <w:r w:rsidR="00132402" w:rsidRPr="00E27CB5">
        <w:rPr>
          <w:rFonts w:asciiTheme="minorHAnsi" w:eastAsia="Calibri" w:hAnsiTheme="minorHAnsi" w:cstheme="minorHAnsi"/>
          <w:i/>
          <w:iCs/>
          <w:color w:val="auto"/>
          <w:sz w:val="24"/>
          <w:szCs w:val="24"/>
          <w:lang w:eastAsia="pl-PL" w:bidi="pl-PL"/>
        </w:rPr>
        <w:t>e</w:t>
      </w:r>
      <w:r w:rsidRPr="00E27CB5">
        <w:rPr>
          <w:rFonts w:asciiTheme="minorHAnsi" w:eastAsia="Calibri" w:hAnsiTheme="minorHAnsi" w:cstheme="minorHAnsi"/>
          <w:i/>
          <w:iCs/>
          <w:color w:val="auto"/>
          <w:sz w:val="24"/>
          <w:szCs w:val="24"/>
          <w:lang w:eastAsia="pl-PL" w:bidi="pl-PL"/>
        </w:rPr>
        <w:t>, a</w:t>
      </w:r>
      <w:r w:rsidR="006953E5" w:rsidRPr="00E27CB5">
        <w:rPr>
          <w:rFonts w:asciiTheme="minorHAnsi" w:eastAsia="Calibri" w:hAnsiTheme="minorHAnsi" w:cstheme="minorHAnsi"/>
          <w:i/>
          <w:iCs/>
          <w:color w:val="auto"/>
          <w:sz w:val="24"/>
          <w:szCs w:val="24"/>
          <w:lang w:eastAsia="pl-PL" w:bidi="pl-PL"/>
        </w:rPr>
        <w:t> </w:t>
      </w:r>
      <w:r w:rsidR="004E0745" w:rsidRPr="00E27CB5">
        <w:rPr>
          <w:rFonts w:asciiTheme="minorHAnsi" w:eastAsia="Calibri" w:hAnsiTheme="minorHAnsi" w:cstheme="minorHAnsi"/>
          <w:i/>
          <w:iCs/>
          <w:color w:val="auto"/>
          <w:sz w:val="24"/>
          <w:szCs w:val="24"/>
          <w:lang w:eastAsia="pl-PL" w:bidi="pl-PL"/>
        </w:rPr>
        <w:t>w</w:t>
      </w:r>
      <w:r w:rsidRPr="00E27CB5">
        <w:rPr>
          <w:rFonts w:asciiTheme="minorHAnsi" w:eastAsia="Calibri" w:hAnsiTheme="minorHAnsi" w:cstheme="minorHAnsi"/>
          <w:i/>
          <w:iCs/>
          <w:color w:val="auto"/>
          <w:sz w:val="24"/>
          <w:szCs w:val="24"/>
          <w:lang w:eastAsia="pl-PL" w:bidi="pl-PL"/>
        </w:rPr>
        <w:t>ykonawca otrzyma 0 punktów.</w:t>
      </w:r>
      <w:r w:rsidR="00E5018E" w:rsidRPr="00E27CB5">
        <w:rPr>
          <w:rFonts w:asciiTheme="minorHAnsi" w:eastAsia="Calibri" w:hAnsiTheme="minorHAnsi" w:cstheme="minorHAnsi"/>
          <w:i/>
          <w:iCs/>
          <w:color w:val="auto"/>
          <w:sz w:val="24"/>
          <w:szCs w:val="24"/>
          <w:lang w:eastAsia="pl-PL" w:bidi="pl-PL"/>
        </w:rPr>
        <w:t>)</w:t>
      </w:r>
    </w:p>
    <w:p w14:paraId="655F7EEB" w14:textId="66D56293" w:rsidR="00192C24" w:rsidRPr="00E27CB5" w:rsidRDefault="00192C24" w:rsidP="006020A2">
      <w:pPr>
        <w:widowControl w:val="0"/>
        <w:tabs>
          <w:tab w:val="left" w:pos="7025"/>
          <w:tab w:val="left" w:leader="dot" w:pos="7992"/>
        </w:tabs>
        <w:suppressAutoHyphens w:val="0"/>
        <w:spacing w:before="120" w:line="276" w:lineRule="auto"/>
        <w:ind w:left="851"/>
        <w:contextualSpacing/>
        <w:jc w:val="both"/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</w:pPr>
      <w:r w:rsidRPr="00E27CB5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>Na pozostały przedmiot zamówienia udzielam gwarancji na okres wskazany w opisie przedmiotu zamówienia</w:t>
      </w:r>
      <w:r w:rsidR="0071032C" w:rsidRPr="00E27CB5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 xml:space="preserve"> </w:t>
      </w:r>
      <w:r w:rsidR="0071032C" w:rsidRPr="0029048F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>stanowiącym załącznik nr 1 do SWZ</w:t>
      </w:r>
      <w:r w:rsidRPr="0029048F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>.</w:t>
      </w:r>
    </w:p>
    <w:p w14:paraId="7B47132B" w14:textId="77777777" w:rsidR="006F67DB" w:rsidRPr="000E1A90" w:rsidRDefault="006F67DB" w:rsidP="00C30A61">
      <w:pPr>
        <w:numPr>
          <w:ilvl w:val="0"/>
          <w:numId w:val="5"/>
        </w:numPr>
        <w:tabs>
          <w:tab w:val="clear" w:pos="360"/>
        </w:tabs>
        <w:spacing w:before="120" w:line="276" w:lineRule="auto"/>
        <w:ind w:left="425" w:hanging="425"/>
        <w:jc w:val="both"/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</w:pPr>
      <w:r w:rsidRPr="000E1A90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>Oświadczam, że:</w:t>
      </w:r>
    </w:p>
    <w:p w14:paraId="19B86080" w14:textId="1DA0EFB6" w:rsidR="00E637F2" w:rsidRPr="000E1A90" w:rsidRDefault="006F67DB" w:rsidP="00C30A61">
      <w:pPr>
        <w:pStyle w:val="Akapitzlist"/>
        <w:numPr>
          <w:ilvl w:val="0"/>
          <w:numId w:val="7"/>
        </w:numPr>
        <w:spacing w:line="276" w:lineRule="auto"/>
        <w:ind w:left="850" w:hanging="425"/>
        <w:jc w:val="both"/>
        <w:rPr>
          <w:rFonts w:asciiTheme="minorHAnsi" w:eastAsia="Calibri" w:hAnsiTheme="minorHAnsi" w:cstheme="minorHAnsi"/>
          <w:sz w:val="24"/>
          <w:szCs w:val="24"/>
          <w:lang w:bidi="pl-PL"/>
        </w:rPr>
      </w:pPr>
      <w:r w:rsidRPr="000E1A90">
        <w:rPr>
          <w:rFonts w:asciiTheme="minorHAnsi" w:eastAsia="Calibri" w:hAnsiTheme="minorHAnsi" w:cstheme="minorHAnsi"/>
          <w:sz w:val="24"/>
          <w:szCs w:val="24"/>
          <w:lang w:bidi="pl-PL"/>
        </w:rPr>
        <w:t>p</w:t>
      </w:r>
      <w:r w:rsidR="00E637F2" w:rsidRPr="000E1A90">
        <w:rPr>
          <w:rFonts w:asciiTheme="minorHAnsi" w:eastAsia="Calibri" w:hAnsiTheme="minorHAnsi" w:cstheme="minorHAnsi"/>
          <w:sz w:val="24"/>
          <w:szCs w:val="24"/>
          <w:lang w:bidi="pl-PL"/>
        </w:rPr>
        <w:t xml:space="preserve">rzedmiot zamówienia wykonam </w:t>
      </w:r>
      <w:r w:rsidR="00E637F2" w:rsidRPr="000E1A90">
        <w:rPr>
          <w:rFonts w:asciiTheme="minorHAnsi" w:eastAsia="Calibri" w:hAnsiTheme="minorHAnsi" w:cstheme="minorHAnsi"/>
          <w:i/>
          <w:iCs/>
          <w:sz w:val="24"/>
          <w:szCs w:val="24"/>
          <w:lang w:bidi="pl-PL"/>
        </w:rPr>
        <w:t>(zaznaczyć właściwe)</w:t>
      </w:r>
      <w:r w:rsidR="00E637F2" w:rsidRPr="000E1A90">
        <w:rPr>
          <w:rFonts w:asciiTheme="minorHAnsi" w:eastAsia="Calibri" w:hAnsiTheme="minorHAnsi" w:cstheme="minorHAnsi"/>
          <w:sz w:val="24"/>
          <w:szCs w:val="24"/>
          <w:lang w:bidi="pl-PL"/>
        </w:rPr>
        <w:t>:</w:t>
      </w:r>
    </w:p>
    <w:p w14:paraId="4218CB9E" w14:textId="6BD8D240" w:rsidR="00903071" w:rsidRPr="000E1A90" w:rsidRDefault="00F6778E" w:rsidP="00903071">
      <w:pPr>
        <w:pStyle w:val="Akapitzlist"/>
        <w:spacing w:line="276" w:lineRule="auto"/>
        <w:ind w:left="850"/>
        <w:jc w:val="both"/>
        <w:rPr>
          <w:rFonts w:asciiTheme="minorHAnsi" w:eastAsia="Calibri" w:hAnsiTheme="minorHAnsi" w:cstheme="minorHAnsi"/>
          <w:sz w:val="24"/>
          <w:szCs w:val="24"/>
          <w:lang w:bidi="pl-PL"/>
        </w:rPr>
      </w:pPr>
      <w:sdt>
        <w:sdtPr>
          <w:rPr>
            <w:rFonts w:asciiTheme="minorHAnsi" w:eastAsia="Calibri" w:hAnsiTheme="minorHAnsi" w:cstheme="minorHAnsi"/>
            <w:sz w:val="24"/>
            <w:szCs w:val="24"/>
            <w:lang w:bidi="pl-PL"/>
          </w:rPr>
          <w:id w:val="1790089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3071" w:rsidRPr="000E1A90">
            <w:rPr>
              <w:rFonts w:ascii="MS Gothic" w:eastAsia="MS Gothic" w:hAnsi="MS Gothic" w:cstheme="minorHAnsi" w:hint="eastAsia"/>
              <w:sz w:val="24"/>
              <w:szCs w:val="24"/>
              <w:lang w:bidi="pl-PL"/>
            </w:rPr>
            <w:t>☐</w:t>
          </w:r>
        </w:sdtContent>
      </w:sdt>
      <w:r w:rsidR="00903071" w:rsidRPr="000E1A90">
        <w:rPr>
          <w:rFonts w:asciiTheme="minorHAnsi" w:eastAsia="Calibri" w:hAnsiTheme="minorHAnsi" w:cstheme="minorHAnsi"/>
          <w:sz w:val="24"/>
          <w:szCs w:val="24"/>
          <w:lang w:bidi="pl-PL"/>
        </w:rPr>
        <w:t xml:space="preserve"> sam</w:t>
      </w:r>
    </w:p>
    <w:p w14:paraId="30CD4995" w14:textId="395E9FEA" w:rsidR="00903071" w:rsidRPr="000E1A90" w:rsidRDefault="00F6778E" w:rsidP="00903071">
      <w:pPr>
        <w:pStyle w:val="Akapitzlist"/>
        <w:spacing w:line="276" w:lineRule="auto"/>
        <w:ind w:left="850"/>
        <w:jc w:val="both"/>
        <w:rPr>
          <w:rFonts w:asciiTheme="minorHAnsi" w:eastAsia="Calibri" w:hAnsiTheme="minorHAnsi" w:cstheme="minorHAnsi"/>
          <w:sz w:val="24"/>
          <w:szCs w:val="24"/>
          <w:lang w:bidi="pl-PL"/>
        </w:rPr>
      </w:pPr>
      <w:sdt>
        <w:sdtPr>
          <w:rPr>
            <w:rFonts w:asciiTheme="minorHAnsi" w:eastAsia="Calibri" w:hAnsiTheme="minorHAnsi" w:cstheme="minorHAnsi"/>
            <w:sz w:val="24"/>
            <w:szCs w:val="24"/>
            <w:lang w:bidi="pl-PL"/>
          </w:rPr>
          <w:id w:val="1236125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3071" w:rsidRPr="000E1A90">
            <w:rPr>
              <w:rFonts w:ascii="MS Gothic" w:eastAsia="MS Gothic" w:hAnsi="MS Gothic" w:cstheme="minorHAnsi" w:hint="eastAsia"/>
              <w:sz w:val="24"/>
              <w:szCs w:val="24"/>
              <w:lang w:bidi="pl-PL"/>
            </w:rPr>
            <w:t>☐</w:t>
          </w:r>
        </w:sdtContent>
      </w:sdt>
      <w:r w:rsidR="00903071" w:rsidRPr="000E1A90">
        <w:rPr>
          <w:rFonts w:asciiTheme="minorHAnsi" w:eastAsia="Calibri" w:hAnsiTheme="minorHAnsi" w:cstheme="minorHAnsi"/>
          <w:sz w:val="24"/>
          <w:szCs w:val="24"/>
          <w:lang w:bidi="pl-PL"/>
        </w:rPr>
        <w:t xml:space="preserve"> </w:t>
      </w:r>
      <w:r w:rsidR="00903071" w:rsidRPr="000E1A90">
        <w:rPr>
          <w:rFonts w:asciiTheme="minorHAnsi" w:eastAsia="Calibri" w:hAnsiTheme="minorHAnsi" w:cstheme="minorHAnsi"/>
          <w:bCs/>
          <w:sz w:val="24"/>
          <w:szCs w:val="24"/>
          <w:lang w:bidi="pl-PL"/>
        </w:rPr>
        <w:t>z udziałem podwykonawców</w:t>
      </w:r>
    </w:p>
    <w:p w14:paraId="6060E2D2" w14:textId="48121DAE" w:rsidR="00E637F2" w:rsidRDefault="00E637F2" w:rsidP="00C30A61">
      <w:pPr>
        <w:pStyle w:val="Akapitzlist"/>
        <w:numPr>
          <w:ilvl w:val="0"/>
          <w:numId w:val="7"/>
        </w:numPr>
        <w:spacing w:after="120" w:line="276" w:lineRule="auto"/>
        <w:ind w:left="850" w:hanging="425"/>
        <w:jc w:val="both"/>
        <w:rPr>
          <w:rFonts w:asciiTheme="minorHAnsi" w:eastAsia="Calibri" w:hAnsiTheme="minorHAnsi" w:cstheme="minorHAnsi"/>
          <w:sz w:val="24"/>
          <w:szCs w:val="24"/>
          <w:lang w:bidi="pl-PL"/>
        </w:rPr>
      </w:pPr>
      <w:r w:rsidRPr="000E1A90">
        <w:rPr>
          <w:rFonts w:asciiTheme="minorHAnsi" w:eastAsia="Calibri" w:hAnsiTheme="minorHAnsi" w:cstheme="minorHAnsi"/>
          <w:sz w:val="24"/>
          <w:szCs w:val="24"/>
          <w:lang w:bidi="pl-PL"/>
        </w:rPr>
        <w:t>podwykonawcom zamierzam powierzyć następujące części zamówienia:</w:t>
      </w:r>
    </w:p>
    <w:p w14:paraId="7A0978F8" w14:textId="77777777" w:rsidR="00A34833" w:rsidRPr="000E1A90" w:rsidRDefault="00A34833" w:rsidP="00A34833">
      <w:pPr>
        <w:pStyle w:val="Akapitzlist"/>
        <w:spacing w:after="120" w:line="276" w:lineRule="auto"/>
        <w:ind w:left="850"/>
        <w:jc w:val="both"/>
        <w:rPr>
          <w:rFonts w:asciiTheme="minorHAnsi" w:eastAsia="Calibri" w:hAnsiTheme="minorHAnsi" w:cstheme="minorHAnsi"/>
          <w:sz w:val="24"/>
          <w:szCs w:val="24"/>
          <w:lang w:bidi="pl-PL"/>
        </w:rPr>
      </w:pPr>
    </w:p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567"/>
        <w:gridCol w:w="3969"/>
        <w:gridCol w:w="4110"/>
      </w:tblGrid>
      <w:tr w:rsidR="000E1A90" w:rsidRPr="000E1A90" w14:paraId="339174B0" w14:textId="77777777" w:rsidTr="00C82BA0">
        <w:trPr>
          <w:trHeight w:val="397"/>
        </w:trPr>
        <w:tc>
          <w:tcPr>
            <w:tcW w:w="567" w:type="dxa"/>
            <w:vAlign w:val="center"/>
          </w:tcPr>
          <w:p w14:paraId="13979F88" w14:textId="08914D7A" w:rsidR="008142FA" w:rsidRPr="000E1A90" w:rsidRDefault="008142FA" w:rsidP="00846BB6">
            <w:pPr>
              <w:jc w:val="center"/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bidi="pl-PL"/>
              </w:rPr>
            </w:pPr>
            <w:r w:rsidRPr="000E1A90">
              <w:rPr>
                <w:rFonts w:asciiTheme="minorHAnsi" w:hAnsiTheme="minorHAnsi" w:cstheme="minorHAnsi"/>
                <w:bCs/>
                <w:i/>
                <w:iCs/>
                <w:color w:val="auto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969" w:type="dxa"/>
            <w:vAlign w:val="center"/>
          </w:tcPr>
          <w:p w14:paraId="3ACFE81B" w14:textId="4955F83E" w:rsidR="008142FA" w:rsidRPr="000E1A90" w:rsidRDefault="008142FA" w:rsidP="00846BB6">
            <w:pPr>
              <w:jc w:val="center"/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bidi="pl-PL"/>
              </w:rPr>
            </w:pPr>
            <w:r w:rsidRPr="000E1A90">
              <w:rPr>
                <w:rFonts w:asciiTheme="minorHAnsi" w:hAnsiTheme="minorHAnsi" w:cstheme="minorHAnsi"/>
                <w:bCs/>
                <w:i/>
                <w:iCs/>
                <w:color w:val="auto"/>
                <w:sz w:val="24"/>
                <w:szCs w:val="24"/>
                <w:lang w:eastAsia="pl-PL"/>
              </w:rPr>
              <w:t>Nazwa części zamówienia</w:t>
            </w:r>
          </w:p>
        </w:tc>
        <w:tc>
          <w:tcPr>
            <w:tcW w:w="4110" w:type="dxa"/>
            <w:vAlign w:val="center"/>
          </w:tcPr>
          <w:p w14:paraId="55081EC6" w14:textId="022141D6" w:rsidR="008142FA" w:rsidRPr="000E1A90" w:rsidRDefault="008142FA" w:rsidP="00846BB6">
            <w:pPr>
              <w:jc w:val="center"/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bidi="pl-PL"/>
              </w:rPr>
            </w:pPr>
            <w:r w:rsidRPr="000E1A90">
              <w:rPr>
                <w:rFonts w:asciiTheme="minorHAnsi" w:hAnsiTheme="minorHAnsi" w:cstheme="minorHAnsi"/>
                <w:bCs/>
                <w:i/>
                <w:iCs/>
                <w:color w:val="auto"/>
                <w:sz w:val="24"/>
                <w:szCs w:val="24"/>
                <w:lang w:eastAsia="pl-PL"/>
              </w:rPr>
              <w:t>Nazwa podwykonawcy</w:t>
            </w:r>
          </w:p>
        </w:tc>
      </w:tr>
      <w:tr w:rsidR="000E1A90" w:rsidRPr="000E1A90" w14:paraId="244DAA71" w14:textId="77777777" w:rsidTr="0054690F">
        <w:trPr>
          <w:trHeight w:val="397"/>
        </w:trPr>
        <w:tc>
          <w:tcPr>
            <w:tcW w:w="567" w:type="dxa"/>
            <w:vAlign w:val="center"/>
          </w:tcPr>
          <w:p w14:paraId="6E3646D9" w14:textId="77777777" w:rsidR="008142FA" w:rsidRPr="000E1A90" w:rsidRDefault="008142FA" w:rsidP="005469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bidi="pl-PL"/>
              </w:rPr>
            </w:pPr>
          </w:p>
        </w:tc>
        <w:tc>
          <w:tcPr>
            <w:tcW w:w="3969" w:type="dxa"/>
            <w:vAlign w:val="center"/>
          </w:tcPr>
          <w:p w14:paraId="3348D48A" w14:textId="77777777" w:rsidR="008142FA" w:rsidRPr="000E1A90" w:rsidRDefault="008142FA" w:rsidP="0054690F">
            <w:pPr>
              <w:spacing w:line="276" w:lineRule="auto"/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bidi="pl-PL"/>
              </w:rPr>
            </w:pPr>
          </w:p>
        </w:tc>
        <w:tc>
          <w:tcPr>
            <w:tcW w:w="4110" w:type="dxa"/>
            <w:vAlign w:val="center"/>
          </w:tcPr>
          <w:p w14:paraId="0C0E8695" w14:textId="77777777" w:rsidR="008142FA" w:rsidRPr="000E1A90" w:rsidRDefault="008142FA" w:rsidP="0054690F">
            <w:pPr>
              <w:spacing w:line="276" w:lineRule="auto"/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bidi="pl-PL"/>
              </w:rPr>
            </w:pPr>
          </w:p>
        </w:tc>
      </w:tr>
      <w:tr w:rsidR="000E1A90" w:rsidRPr="000E1A90" w14:paraId="35199543" w14:textId="77777777" w:rsidTr="0054690F">
        <w:trPr>
          <w:trHeight w:val="397"/>
        </w:trPr>
        <w:tc>
          <w:tcPr>
            <w:tcW w:w="567" w:type="dxa"/>
            <w:vAlign w:val="center"/>
          </w:tcPr>
          <w:p w14:paraId="52908040" w14:textId="77777777" w:rsidR="008142FA" w:rsidRPr="000E1A90" w:rsidRDefault="008142FA" w:rsidP="005469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bidi="pl-PL"/>
              </w:rPr>
            </w:pPr>
          </w:p>
        </w:tc>
        <w:tc>
          <w:tcPr>
            <w:tcW w:w="3969" w:type="dxa"/>
            <w:vAlign w:val="center"/>
          </w:tcPr>
          <w:p w14:paraId="0C94F0DE" w14:textId="77777777" w:rsidR="008142FA" w:rsidRPr="000E1A90" w:rsidRDefault="008142FA" w:rsidP="0054690F">
            <w:pPr>
              <w:spacing w:line="276" w:lineRule="auto"/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bidi="pl-PL"/>
              </w:rPr>
            </w:pPr>
          </w:p>
        </w:tc>
        <w:tc>
          <w:tcPr>
            <w:tcW w:w="4110" w:type="dxa"/>
            <w:vAlign w:val="center"/>
          </w:tcPr>
          <w:p w14:paraId="48E9316A" w14:textId="77777777" w:rsidR="008142FA" w:rsidRPr="000E1A90" w:rsidRDefault="008142FA" w:rsidP="0054690F">
            <w:pPr>
              <w:spacing w:line="276" w:lineRule="auto"/>
              <w:rPr>
                <w:rFonts w:asciiTheme="minorHAnsi" w:eastAsia="Calibri" w:hAnsiTheme="minorHAnsi" w:cstheme="minorHAnsi"/>
                <w:color w:val="auto"/>
                <w:sz w:val="24"/>
                <w:szCs w:val="24"/>
                <w:lang w:bidi="pl-PL"/>
              </w:rPr>
            </w:pPr>
          </w:p>
        </w:tc>
      </w:tr>
    </w:tbl>
    <w:p w14:paraId="1FB48F76" w14:textId="0D65F558" w:rsidR="00E637F2" w:rsidRPr="000E1A90" w:rsidRDefault="00F96F94" w:rsidP="00F96F94">
      <w:pPr>
        <w:widowControl w:val="0"/>
        <w:suppressAutoHyphens w:val="0"/>
        <w:spacing w:before="120" w:line="276" w:lineRule="auto"/>
        <w:ind w:left="426"/>
        <w:jc w:val="both"/>
        <w:rPr>
          <w:rFonts w:asciiTheme="minorHAnsi" w:eastAsia="Arial" w:hAnsiTheme="minorHAnsi" w:cstheme="minorHAnsi"/>
          <w:i/>
          <w:iCs/>
          <w:color w:val="auto"/>
          <w:sz w:val="24"/>
          <w:szCs w:val="24"/>
          <w:lang w:eastAsia="en-US"/>
        </w:rPr>
      </w:pPr>
      <w:r w:rsidRPr="000E1A90">
        <w:rPr>
          <w:rFonts w:asciiTheme="minorHAnsi" w:eastAsia="Arial" w:hAnsiTheme="minorHAnsi" w:cstheme="minorHAnsi"/>
          <w:i/>
          <w:iCs/>
          <w:color w:val="auto"/>
          <w:sz w:val="24"/>
          <w:szCs w:val="24"/>
          <w:lang w:eastAsia="en-US"/>
        </w:rPr>
        <w:t>(w</w:t>
      </w:r>
      <w:r w:rsidR="00E637F2" w:rsidRPr="000E1A90">
        <w:rPr>
          <w:rFonts w:asciiTheme="minorHAnsi" w:eastAsia="Arial" w:hAnsiTheme="minorHAnsi" w:cstheme="minorHAnsi"/>
          <w:i/>
          <w:iCs/>
          <w:color w:val="auto"/>
          <w:sz w:val="24"/>
          <w:szCs w:val="24"/>
          <w:lang w:eastAsia="en-US"/>
        </w:rPr>
        <w:t xml:space="preserve"> przypadku niewskazania udziału podwykonawców, </w:t>
      </w:r>
      <w:r w:rsidR="00981AF5" w:rsidRPr="000E1A90">
        <w:rPr>
          <w:rFonts w:asciiTheme="minorHAnsi" w:eastAsia="Arial" w:hAnsiTheme="minorHAnsi" w:cstheme="minorHAnsi"/>
          <w:i/>
          <w:iCs/>
          <w:color w:val="auto"/>
          <w:sz w:val="24"/>
          <w:szCs w:val="24"/>
          <w:lang w:eastAsia="en-US"/>
        </w:rPr>
        <w:t>z</w:t>
      </w:r>
      <w:r w:rsidR="00E637F2" w:rsidRPr="000E1A90">
        <w:rPr>
          <w:rFonts w:asciiTheme="minorHAnsi" w:eastAsia="Arial" w:hAnsiTheme="minorHAnsi" w:cstheme="minorHAnsi"/>
          <w:i/>
          <w:iCs/>
          <w:color w:val="auto"/>
          <w:sz w:val="24"/>
          <w:szCs w:val="24"/>
          <w:lang w:eastAsia="en-US"/>
        </w:rPr>
        <w:t xml:space="preserve">amawiający przyjmie, że całe zamówienie zostanie wykonane przez </w:t>
      </w:r>
      <w:r w:rsidR="004E0745" w:rsidRPr="000E1A90">
        <w:rPr>
          <w:rFonts w:asciiTheme="minorHAnsi" w:eastAsia="Arial" w:hAnsiTheme="minorHAnsi" w:cstheme="minorHAnsi"/>
          <w:i/>
          <w:iCs/>
          <w:color w:val="auto"/>
          <w:sz w:val="24"/>
          <w:szCs w:val="24"/>
          <w:lang w:eastAsia="en-US"/>
        </w:rPr>
        <w:t>w</w:t>
      </w:r>
      <w:r w:rsidR="00E637F2" w:rsidRPr="000E1A90">
        <w:rPr>
          <w:rFonts w:asciiTheme="minorHAnsi" w:eastAsia="Arial" w:hAnsiTheme="minorHAnsi" w:cstheme="minorHAnsi"/>
          <w:i/>
          <w:iCs/>
          <w:color w:val="auto"/>
          <w:sz w:val="24"/>
          <w:szCs w:val="24"/>
          <w:lang w:eastAsia="en-US"/>
        </w:rPr>
        <w:t xml:space="preserve">ykonawcę, bez udziału </w:t>
      </w:r>
      <w:r w:rsidR="004E0745" w:rsidRPr="000E1A90">
        <w:rPr>
          <w:rFonts w:asciiTheme="minorHAnsi" w:eastAsia="Arial" w:hAnsiTheme="minorHAnsi" w:cstheme="minorHAnsi"/>
          <w:i/>
          <w:iCs/>
          <w:color w:val="auto"/>
          <w:sz w:val="24"/>
          <w:szCs w:val="24"/>
          <w:lang w:eastAsia="en-US"/>
        </w:rPr>
        <w:t>p</w:t>
      </w:r>
      <w:r w:rsidR="00E637F2" w:rsidRPr="000E1A90">
        <w:rPr>
          <w:rFonts w:asciiTheme="minorHAnsi" w:eastAsia="Arial" w:hAnsiTheme="minorHAnsi" w:cstheme="minorHAnsi"/>
          <w:i/>
          <w:iCs/>
          <w:color w:val="auto"/>
          <w:sz w:val="24"/>
          <w:szCs w:val="24"/>
          <w:lang w:eastAsia="en-US"/>
        </w:rPr>
        <w:t>odwykonawcy</w:t>
      </w:r>
      <w:r w:rsidRPr="000E1A90">
        <w:rPr>
          <w:rFonts w:asciiTheme="minorHAnsi" w:eastAsia="Arial" w:hAnsiTheme="minorHAnsi" w:cstheme="minorHAnsi"/>
          <w:i/>
          <w:iCs/>
          <w:color w:val="auto"/>
          <w:sz w:val="24"/>
          <w:szCs w:val="24"/>
          <w:lang w:eastAsia="en-US"/>
        </w:rPr>
        <w:t>)</w:t>
      </w:r>
      <w:r w:rsidRPr="000E1A90">
        <w:rPr>
          <w:rFonts w:asciiTheme="minorHAnsi" w:eastAsia="Arial" w:hAnsiTheme="minorHAnsi" w:cstheme="minorHAnsi"/>
          <w:color w:val="auto"/>
          <w:sz w:val="24"/>
          <w:szCs w:val="24"/>
          <w:lang w:eastAsia="en-US"/>
        </w:rPr>
        <w:t>,</w:t>
      </w:r>
    </w:p>
    <w:p w14:paraId="6CF05F28" w14:textId="2EF417BA" w:rsidR="00E637F2" w:rsidRPr="00100A8B" w:rsidRDefault="00E637F2" w:rsidP="00100A8B">
      <w:pPr>
        <w:pStyle w:val="Akapitzlist"/>
        <w:numPr>
          <w:ilvl w:val="0"/>
          <w:numId w:val="7"/>
        </w:numPr>
        <w:spacing w:line="276" w:lineRule="auto"/>
        <w:ind w:left="850" w:hanging="425"/>
        <w:jc w:val="both"/>
        <w:rPr>
          <w:rFonts w:asciiTheme="minorHAnsi" w:eastAsia="Arial" w:hAnsiTheme="minorHAnsi" w:cstheme="minorHAnsi"/>
          <w:strike/>
          <w:color w:val="FF0000"/>
          <w:sz w:val="24"/>
          <w:szCs w:val="24"/>
          <w:lang w:eastAsia="en-US" w:bidi="pl-PL"/>
        </w:rPr>
      </w:pPr>
      <w:r w:rsidRPr="000E1A90">
        <w:rPr>
          <w:rFonts w:asciiTheme="minorHAnsi" w:eastAsia="Calibri" w:hAnsiTheme="minorHAnsi" w:cstheme="minorHAnsi"/>
          <w:sz w:val="24"/>
          <w:szCs w:val="24"/>
          <w:lang w:bidi="pl-PL"/>
        </w:rPr>
        <w:t>zapoznałem się z projektowanymi post</w:t>
      </w:r>
      <w:r w:rsidR="00F4530B" w:rsidRPr="000E1A90">
        <w:rPr>
          <w:rFonts w:asciiTheme="minorHAnsi" w:eastAsia="Calibri" w:hAnsiTheme="minorHAnsi" w:cstheme="minorHAnsi"/>
          <w:sz w:val="24"/>
          <w:szCs w:val="24"/>
          <w:lang w:bidi="pl-PL"/>
        </w:rPr>
        <w:t>anowieniami umowy</w:t>
      </w:r>
      <w:r w:rsidR="00594232" w:rsidRPr="000E1A90">
        <w:rPr>
          <w:rFonts w:asciiTheme="minorHAnsi" w:eastAsia="Calibri" w:hAnsiTheme="minorHAnsi" w:cstheme="minorHAnsi"/>
          <w:sz w:val="24"/>
          <w:szCs w:val="24"/>
          <w:lang w:bidi="pl-PL"/>
        </w:rPr>
        <w:t xml:space="preserve"> w sprawie </w:t>
      </w:r>
      <w:r w:rsidR="00594232" w:rsidRPr="00100A8B">
        <w:rPr>
          <w:rFonts w:asciiTheme="minorHAnsi" w:eastAsia="Calibri" w:hAnsiTheme="minorHAnsi" w:cstheme="minorHAnsi"/>
          <w:sz w:val="24"/>
          <w:szCs w:val="24"/>
          <w:lang w:bidi="pl-PL"/>
        </w:rPr>
        <w:t>zamówienia pu</w:t>
      </w:r>
      <w:r w:rsidR="001051C7" w:rsidRPr="00100A8B">
        <w:rPr>
          <w:rFonts w:asciiTheme="minorHAnsi" w:eastAsia="Calibri" w:hAnsiTheme="minorHAnsi" w:cstheme="minorHAnsi"/>
          <w:sz w:val="24"/>
          <w:szCs w:val="24"/>
          <w:lang w:bidi="pl-PL"/>
        </w:rPr>
        <w:t>blicznego</w:t>
      </w:r>
      <w:r w:rsidR="00C949B6" w:rsidRPr="00100A8B">
        <w:rPr>
          <w:rFonts w:asciiTheme="minorHAnsi" w:eastAsia="Calibri" w:hAnsiTheme="minorHAnsi" w:cstheme="minorHAnsi"/>
          <w:sz w:val="24"/>
          <w:szCs w:val="24"/>
          <w:lang w:bidi="pl-PL"/>
        </w:rPr>
        <w:t xml:space="preserve"> </w:t>
      </w:r>
      <w:r w:rsidR="00F4530B" w:rsidRPr="00692C53">
        <w:rPr>
          <w:rFonts w:asciiTheme="minorHAnsi" w:eastAsia="Calibri" w:hAnsiTheme="minorHAnsi" w:cstheme="minorHAnsi"/>
          <w:sz w:val="24"/>
          <w:szCs w:val="24"/>
          <w:lang w:bidi="pl-PL"/>
        </w:rPr>
        <w:t xml:space="preserve">określonymi </w:t>
      </w:r>
      <w:r w:rsidRPr="00692C53">
        <w:rPr>
          <w:rFonts w:asciiTheme="minorHAnsi" w:eastAsia="Calibri" w:hAnsiTheme="minorHAnsi" w:cstheme="minorHAnsi"/>
          <w:sz w:val="24"/>
          <w:szCs w:val="24"/>
          <w:lang w:bidi="pl-PL"/>
        </w:rPr>
        <w:t>w</w:t>
      </w:r>
      <w:r w:rsidR="005E3E66" w:rsidRPr="00692C53">
        <w:rPr>
          <w:rFonts w:asciiTheme="minorHAnsi" w:eastAsia="Calibri" w:hAnsiTheme="minorHAnsi" w:cstheme="minorHAnsi"/>
          <w:sz w:val="24"/>
          <w:szCs w:val="24"/>
          <w:lang w:bidi="pl-PL"/>
        </w:rPr>
        <w:t> </w:t>
      </w:r>
      <w:r w:rsidRPr="00692C53">
        <w:rPr>
          <w:rFonts w:asciiTheme="minorHAnsi" w:eastAsia="Calibri" w:hAnsiTheme="minorHAnsi" w:cstheme="minorHAnsi"/>
          <w:sz w:val="24"/>
          <w:szCs w:val="24"/>
          <w:lang w:bidi="pl-PL"/>
        </w:rPr>
        <w:t xml:space="preserve">załączniku nr </w:t>
      </w:r>
      <w:r w:rsidR="00692C53" w:rsidRPr="00692C53">
        <w:rPr>
          <w:rFonts w:asciiTheme="minorHAnsi" w:eastAsia="Calibri" w:hAnsiTheme="minorHAnsi" w:cstheme="minorHAnsi"/>
          <w:sz w:val="24"/>
          <w:szCs w:val="24"/>
          <w:lang w:bidi="pl-PL"/>
        </w:rPr>
        <w:t>4a</w:t>
      </w:r>
      <w:r w:rsidRPr="00692C53">
        <w:rPr>
          <w:rFonts w:asciiTheme="minorHAnsi" w:eastAsia="Calibri" w:hAnsiTheme="minorHAnsi" w:cstheme="minorHAnsi"/>
          <w:sz w:val="24"/>
          <w:szCs w:val="24"/>
          <w:lang w:bidi="pl-PL"/>
        </w:rPr>
        <w:t xml:space="preserve"> do SWZ</w:t>
      </w:r>
      <w:r w:rsidR="006B32B2" w:rsidRPr="00692C53">
        <w:rPr>
          <w:rFonts w:asciiTheme="minorHAnsi" w:eastAsia="Calibri" w:hAnsiTheme="minorHAnsi" w:cstheme="minorHAnsi"/>
          <w:sz w:val="24"/>
          <w:szCs w:val="24"/>
          <w:lang w:bidi="pl-PL"/>
        </w:rPr>
        <w:t xml:space="preserve"> i przyjmuję</w:t>
      </w:r>
      <w:r w:rsidR="006B32B2" w:rsidRPr="00100A8B">
        <w:rPr>
          <w:rFonts w:asciiTheme="minorHAnsi" w:eastAsia="Calibri" w:hAnsiTheme="minorHAnsi" w:cstheme="minorHAnsi"/>
          <w:sz w:val="24"/>
          <w:szCs w:val="24"/>
          <w:lang w:bidi="pl-PL"/>
        </w:rPr>
        <w:t xml:space="preserve"> je bez zastrzeżeń</w:t>
      </w:r>
      <w:r w:rsidRPr="00100A8B">
        <w:rPr>
          <w:rFonts w:asciiTheme="minorHAnsi" w:eastAsia="Calibri" w:hAnsiTheme="minorHAnsi" w:cstheme="minorHAnsi"/>
          <w:sz w:val="24"/>
          <w:szCs w:val="24"/>
          <w:lang w:bidi="pl-PL"/>
        </w:rPr>
        <w:t>,</w:t>
      </w:r>
    </w:p>
    <w:p w14:paraId="5C7F71B3" w14:textId="011A9F5C" w:rsidR="00E637F2" w:rsidRPr="000C447F" w:rsidRDefault="00E637F2" w:rsidP="00C30A61">
      <w:pPr>
        <w:widowControl w:val="0"/>
        <w:numPr>
          <w:ilvl w:val="0"/>
          <w:numId w:val="3"/>
        </w:numPr>
        <w:suppressAutoHyphens w:val="0"/>
        <w:spacing w:line="276" w:lineRule="auto"/>
        <w:ind w:left="850" w:hanging="425"/>
        <w:contextualSpacing/>
        <w:jc w:val="both"/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</w:pPr>
      <w:r w:rsidRPr="00CD4489">
        <w:rPr>
          <w:rFonts w:asciiTheme="minorHAnsi" w:eastAsia="Arial" w:hAnsiTheme="minorHAnsi" w:cstheme="minorHAnsi"/>
          <w:color w:val="auto"/>
          <w:sz w:val="24"/>
          <w:szCs w:val="24"/>
          <w:lang w:eastAsia="en-US"/>
        </w:rPr>
        <w:t xml:space="preserve">akceptuję warunki płatności określone przez </w:t>
      </w:r>
      <w:r w:rsidR="006A3902" w:rsidRPr="000C447F">
        <w:rPr>
          <w:rFonts w:asciiTheme="minorHAnsi" w:eastAsia="Arial" w:hAnsiTheme="minorHAnsi" w:cstheme="minorHAnsi"/>
          <w:color w:val="auto"/>
          <w:sz w:val="24"/>
          <w:szCs w:val="24"/>
          <w:lang w:eastAsia="en-US"/>
        </w:rPr>
        <w:t>z</w:t>
      </w:r>
      <w:r w:rsidRPr="000C447F">
        <w:rPr>
          <w:rFonts w:asciiTheme="minorHAnsi" w:eastAsia="Arial" w:hAnsiTheme="minorHAnsi" w:cstheme="minorHAnsi"/>
          <w:color w:val="auto"/>
          <w:sz w:val="24"/>
          <w:szCs w:val="24"/>
          <w:lang w:eastAsia="en-US"/>
        </w:rPr>
        <w:t>amawiającego.</w:t>
      </w:r>
    </w:p>
    <w:p w14:paraId="2039B6B9" w14:textId="77777777" w:rsidR="00E637F2" w:rsidRPr="000A141B" w:rsidRDefault="00E637F2" w:rsidP="00C30A61">
      <w:pPr>
        <w:numPr>
          <w:ilvl w:val="0"/>
          <w:numId w:val="5"/>
        </w:numPr>
        <w:tabs>
          <w:tab w:val="clear" w:pos="360"/>
        </w:tabs>
        <w:spacing w:before="120" w:line="276" w:lineRule="auto"/>
        <w:ind w:left="425" w:hanging="425"/>
        <w:jc w:val="both"/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</w:pPr>
      <w:r w:rsidRPr="000C447F">
        <w:rPr>
          <w:rFonts w:asciiTheme="minorHAnsi" w:eastAsia="Arial" w:hAnsiTheme="minorHAnsi" w:cstheme="minorHAnsi"/>
          <w:color w:val="auto"/>
          <w:sz w:val="24"/>
          <w:szCs w:val="24"/>
          <w:lang w:eastAsia="en-US"/>
        </w:rPr>
        <w:t xml:space="preserve">Potwierdzam, iż nie </w:t>
      </w:r>
      <w:r w:rsidRPr="000A141B">
        <w:rPr>
          <w:rFonts w:asciiTheme="minorHAnsi" w:eastAsia="Arial" w:hAnsiTheme="minorHAnsi" w:cstheme="minorHAnsi"/>
          <w:color w:val="auto"/>
          <w:sz w:val="24"/>
          <w:szCs w:val="24"/>
          <w:lang w:eastAsia="en-US"/>
        </w:rPr>
        <w:t>uczestniczę w innej ofercie dotyczącej tego samego postępowania.</w:t>
      </w:r>
    </w:p>
    <w:p w14:paraId="612390C0" w14:textId="77777777" w:rsidR="00E637F2" w:rsidRPr="000A141B" w:rsidRDefault="00E637F2" w:rsidP="00C30A61">
      <w:pPr>
        <w:numPr>
          <w:ilvl w:val="0"/>
          <w:numId w:val="5"/>
        </w:numPr>
        <w:tabs>
          <w:tab w:val="clear" w:pos="360"/>
        </w:tabs>
        <w:spacing w:before="120" w:line="276" w:lineRule="auto"/>
        <w:ind w:left="425" w:hanging="425"/>
        <w:jc w:val="both"/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</w:pPr>
      <w:r w:rsidRPr="000A141B">
        <w:rPr>
          <w:rFonts w:asciiTheme="minorHAnsi" w:eastAsia="Arial" w:hAnsiTheme="minorHAnsi" w:cstheme="minorHAnsi"/>
          <w:color w:val="auto"/>
          <w:sz w:val="24"/>
          <w:szCs w:val="24"/>
          <w:lang w:eastAsia="en-US"/>
        </w:rPr>
        <w:t>W przypadku wybrania mojej oferty zobowiązuję się do:</w:t>
      </w:r>
    </w:p>
    <w:p w14:paraId="2C7502C6" w14:textId="646195D7" w:rsidR="00E637F2" w:rsidRPr="000A141B" w:rsidRDefault="00E637F2" w:rsidP="00C30A61">
      <w:pPr>
        <w:widowControl w:val="0"/>
        <w:numPr>
          <w:ilvl w:val="0"/>
          <w:numId w:val="4"/>
        </w:numPr>
        <w:suppressAutoHyphens w:val="0"/>
        <w:spacing w:line="276" w:lineRule="auto"/>
        <w:ind w:left="850" w:right="51" w:hanging="425"/>
        <w:jc w:val="both"/>
        <w:rPr>
          <w:rFonts w:asciiTheme="minorHAnsi" w:hAnsiTheme="minorHAnsi" w:cstheme="minorHAnsi"/>
          <w:color w:val="auto"/>
          <w:sz w:val="24"/>
          <w:szCs w:val="24"/>
          <w:lang w:eastAsia="pl-PL"/>
        </w:rPr>
      </w:pPr>
      <w:r w:rsidRPr="000A141B">
        <w:rPr>
          <w:rFonts w:asciiTheme="minorHAnsi" w:hAnsiTheme="minorHAnsi" w:cstheme="minorHAnsi"/>
          <w:color w:val="auto"/>
          <w:sz w:val="24"/>
          <w:szCs w:val="24"/>
          <w:lang w:eastAsia="pl-PL"/>
        </w:rPr>
        <w:t xml:space="preserve">podpisania umowy na warunkach zawartych w SWZ, w miejscu i terminie wskazanym przez </w:t>
      </w:r>
      <w:r w:rsidR="00981AF5" w:rsidRPr="000A141B">
        <w:rPr>
          <w:rFonts w:asciiTheme="minorHAnsi" w:hAnsiTheme="minorHAnsi" w:cstheme="minorHAnsi"/>
          <w:color w:val="auto"/>
          <w:sz w:val="24"/>
          <w:szCs w:val="24"/>
          <w:lang w:eastAsia="pl-PL"/>
        </w:rPr>
        <w:t>z</w:t>
      </w:r>
      <w:r w:rsidRPr="000A141B">
        <w:rPr>
          <w:rFonts w:asciiTheme="minorHAnsi" w:hAnsiTheme="minorHAnsi" w:cstheme="minorHAnsi"/>
          <w:color w:val="auto"/>
          <w:sz w:val="24"/>
          <w:szCs w:val="24"/>
          <w:lang w:eastAsia="pl-PL"/>
        </w:rPr>
        <w:t>amawiającego,</w:t>
      </w:r>
    </w:p>
    <w:p w14:paraId="1FF8246C" w14:textId="5A4BBB5C" w:rsidR="00E637F2" w:rsidRPr="000A141B" w:rsidRDefault="00E637F2" w:rsidP="00C30A61">
      <w:pPr>
        <w:widowControl w:val="0"/>
        <w:numPr>
          <w:ilvl w:val="0"/>
          <w:numId w:val="4"/>
        </w:numPr>
        <w:suppressAutoHyphens w:val="0"/>
        <w:spacing w:line="276" w:lineRule="auto"/>
        <w:ind w:left="850" w:right="51" w:hanging="425"/>
        <w:jc w:val="both"/>
        <w:rPr>
          <w:rFonts w:asciiTheme="minorHAnsi" w:hAnsiTheme="minorHAnsi" w:cstheme="minorHAnsi"/>
          <w:color w:val="auto"/>
          <w:sz w:val="24"/>
          <w:szCs w:val="24"/>
          <w:lang w:eastAsia="pl-PL"/>
        </w:rPr>
      </w:pPr>
      <w:r w:rsidRPr="000A141B">
        <w:rPr>
          <w:rFonts w:asciiTheme="minorHAnsi" w:hAnsiTheme="minorHAnsi" w:cstheme="minorHAnsi"/>
          <w:color w:val="auto"/>
          <w:sz w:val="24"/>
          <w:szCs w:val="24"/>
          <w:lang w:eastAsia="pl-PL"/>
        </w:rPr>
        <w:t>wyznaczenia osoby odpowiedzialnej</w:t>
      </w:r>
      <w:r w:rsidR="0070438D" w:rsidRPr="000A141B">
        <w:rPr>
          <w:rFonts w:asciiTheme="minorHAnsi" w:hAnsiTheme="minorHAnsi" w:cstheme="minorHAnsi"/>
          <w:color w:val="auto"/>
          <w:sz w:val="24"/>
          <w:szCs w:val="24"/>
          <w:lang w:eastAsia="pl-PL"/>
        </w:rPr>
        <w:t xml:space="preserve"> za realizację umowy</w:t>
      </w:r>
      <w:r w:rsidRPr="000A141B">
        <w:rPr>
          <w:rFonts w:asciiTheme="minorHAnsi" w:hAnsiTheme="minorHAnsi" w:cstheme="minorHAnsi"/>
          <w:color w:val="auto"/>
          <w:sz w:val="24"/>
          <w:szCs w:val="24"/>
        </w:rPr>
        <w:t xml:space="preserve">: </w:t>
      </w:r>
      <w:bookmarkStart w:id="2" w:name="_Hlk105135469"/>
      <w:bookmarkStart w:id="3" w:name="_Hlk105689377"/>
      <w:bookmarkStart w:id="4" w:name="_Hlk105744584"/>
      <w:r w:rsidRPr="000A141B">
        <w:rPr>
          <w:rFonts w:asciiTheme="minorHAnsi" w:hAnsiTheme="minorHAnsi" w:cstheme="minorHAnsi"/>
          <w:color w:val="auto"/>
          <w:sz w:val="24"/>
          <w:szCs w:val="24"/>
        </w:rPr>
        <w:t>....</w:t>
      </w:r>
      <w:r w:rsidR="00F243F9" w:rsidRPr="000A141B">
        <w:rPr>
          <w:rFonts w:asciiTheme="minorHAnsi" w:hAnsiTheme="minorHAnsi" w:cstheme="minorHAnsi"/>
          <w:color w:val="auto"/>
          <w:sz w:val="24"/>
          <w:szCs w:val="24"/>
        </w:rPr>
        <w:t>.</w:t>
      </w:r>
      <w:r w:rsidRPr="000A141B">
        <w:rPr>
          <w:rFonts w:asciiTheme="minorHAnsi" w:hAnsiTheme="minorHAnsi" w:cstheme="minorHAnsi"/>
          <w:color w:val="auto"/>
          <w:sz w:val="24"/>
          <w:szCs w:val="24"/>
        </w:rPr>
        <w:t>...........</w:t>
      </w:r>
      <w:r w:rsidR="003C1EA7" w:rsidRPr="000A141B">
        <w:rPr>
          <w:rFonts w:asciiTheme="minorHAnsi" w:hAnsiTheme="minorHAnsi" w:cstheme="minorHAnsi"/>
          <w:color w:val="auto"/>
          <w:sz w:val="24"/>
          <w:szCs w:val="24"/>
        </w:rPr>
        <w:t>....</w:t>
      </w:r>
      <w:bookmarkEnd w:id="2"/>
      <w:r w:rsidR="0070438D" w:rsidRPr="000A141B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70438D" w:rsidRPr="000A141B">
        <w:rPr>
          <w:rFonts w:asciiTheme="minorHAnsi" w:hAnsiTheme="minorHAnsi" w:cstheme="minorHAnsi"/>
          <w:i/>
          <w:iCs/>
          <w:color w:val="auto"/>
          <w:sz w:val="24"/>
          <w:szCs w:val="24"/>
        </w:rPr>
        <w:t>(imię i nazwisko)</w:t>
      </w:r>
      <w:r w:rsidR="00F243F9" w:rsidRPr="000A141B">
        <w:rPr>
          <w:rFonts w:asciiTheme="minorHAnsi" w:hAnsiTheme="minorHAnsi" w:cstheme="minorHAnsi"/>
          <w:color w:val="auto"/>
          <w:sz w:val="24"/>
          <w:szCs w:val="24"/>
        </w:rPr>
        <w:t>,</w:t>
      </w:r>
      <w:r w:rsidR="00F243F9" w:rsidRPr="000A141B">
        <w:rPr>
          <w:rFonts w:asciiTheme="minorHAnsi" w:hAnsiTheme="minorHAnsi" w:cstheme="minorHAnsi"/>
          <w:i/>
          <w:iCs/>
          <w:color w:val="auto"/>
          <w:sz w:val="24"/>
          <w:szCs w:val="24"/>
        </w:rPr>
        <w:t xml:space="preserve"> </w:t>
      </w:r>
      <w:r w:rsidR="00F243F9" w:rsidRPr="000A141B">
        <w:rPr>
          <w:rFonts w:asciiTheme="minorHAnsi" w:hAnsiTheme="minorHAnsi" w:cstheme="minorHAnsi"/>
          <w:color w:val="auto"/>
          <w:sz w:val="24"/>
          <w:szCs w:val="24"/>
        </w:rPr>
        <w:t>tel. ...................., e-mail ..............</w:t>
      </w:r>
      <w:r w:rsidR="003D2678" w:rsidRPr="000A141B">
        <w:rPr>
          <w:rFonts w:asciiTheme="minorHAnsi" w:hAnsiTheme="minorHAnsi" w:cstheme="minorHAnsi"/>
          <w:color w:val="auto"/>
          <w:sz w:val="24"/>
          <w:szCs w:val="24"/>
        </w:rPr>
        <w:t>.</w:t>
      </w:r>
      <w:r w:rsidR="00F243F9" w:rsidRPr="000A141B">
        <w:rPr>
          <w:rFonts w:asciiTheme="minorHAnsi" w:hAnsiTheme="minorHAnsi" w:cstheme="minorHAnsi"/>
          <w:color w:val="auto"/>
          <w:sz w:val="24"/>
          <w:szCs w:val="24"/>
        </w:rPr>
        <w:t>.....</w:t>
      </w:r>
      <w:bookmarkEnd w:id="3"/>
      <w:bookmarkEnd w:id="4"/>
    </w:p>
    <w:p w14:paraId="69691575" w14:textId="6AC620A5" w:rsidR="00E637F2" w:rsidRPr="000A141B" w:rsidRDefault="00E637F2" w:rsidP="00C30A61">
      <w:pPr>
        <w:numPr>
          <w:ilvl w:val="0"/>
          <w:numId w:val="5"/>
        </w:numPr>
        <w:tabs>
          <w:tab w:val="clear" w:pos="360"/>
        </w:tabs>
        <w:spacing w:before="120" w:after="120" w:line="276" w:lineRule="auto"/>
        <w:ind w:left="425" w:hanging="425"/>
        <w:jc w:val="both"/>
        <w:rPr>
          <w:rFonts w:asciiTheme="minorHAnsi" w:eastAsia="Arial" w:hAnsiTheme="minorHAnsi" w:cstheme="minorHAnsi"/>
          <w:color w:val="auto"/>
          <w:sz w:val="24"/>
          <w:szCs w:val="24"/>
          <w:lang w:eastAsia="en-US"/>
        </w:rPr>
      </w:pPr>
      <w:r w:rsidRPr="000A141B">
        <w:rPr>
          <w:rFonts w:asciiTheme="minorHAnsi" w:eastAsia="Arial" w:hAnsiTheme="minorHAnsi" w:cstheme="minorHAnsi"/>
          <w:color w:val="auto"/>
          <w:sz w:val="24"/>
          <w:szCs w:val="24"/>
          <w:lang w:eastAsia="en-US"/>
        </w:rPr>
        <w:t>Oświadczam na podstawie art. 18 ust. 3 ustawy Pzp, że wskazane poniżej informacje zawarte w ofercie stanowią tajemnicę przedsiębiorstwa w rozumieniu przepisów o zwalczaniu nieuczciwej konkurencji i w związku z niniejszym nie mogą być udostępnione, w szczególności innym uczestnikom postępowania.</w:t>
      </w:r>
    </w:p>
    <w:tbl>
      <w:tblPr>
        <w:tblStyle w:val="Tabela-Siatka"/>
        <w:tblW w:w="8577" w:type="dxa"/>
        <w:tblInd w:w="421" w:type="dxa"/>
        <w:tblLook w:val="04A0" w:firstRow="1" w:lastRow="0" w:firstColumn="1" w:lastColumn="0" w:noHBand="0" w:noVBand="1"/>
      </w:tblPr>
      <w:tblGrid>
        <w:gridCol w:w="567"/>
        <w:gridCol w:w="5103"/>
        <w:gridCol w:w="2907"/>
      </w:tblGrid>
      <w:tr w:rsidR="000A141B" w:rsidRPr="000A141B" w14:paraId="79EFE3C7" w14:textId="77777777" w:rsidTr="00F47BD6">
        <w:trPr>
          <w:trHeight w:val="397"/>
        </w:trPr>
        <w:tc>
          <w:tcPr>
            <w:tcW w:w="567" w:type="dxa"/>
            <w:vAlign w:val="center"/>
          </w:tcPr>
          <w:p w14:paraId="1B64B7E6" w14:textId="37B1FADB" w:rsidR="00BD5534" w:rsidRPr="000A141B" w:rsidRDefault="00BD5534" w:rsidP="005C6E48">
            <w:pPr>
              <w:spacing w:line="276" w:lineRule="auto"/>
              <w:jc w:val="center"/>
              <w:rPr>
                <w:rFonts w:asciiTheme="minorHAnsi" w:eastAsia="Arial" w:hAnsiTheme="minorHAnsi" w:cstheme="minorHAnsi"/>
                <w:color w:val="auto"/>
                <w:sz w:val="24"/>
                <w:szCs w:val="24"/>
                <w:lang w:eastAsia="en-US"/>
              </w:rPr>
            </w:pPr>
            <w:r w:rsidRPr="000A141B">
              <w:rPr>
                <w:rFonts w:asciiTheme="minorHAnsi" w:hAnsiTheme="minorHAnsi" w:cstheme="minorHAnsi"/>
                <w:bCs/>
                <w:i/>
                <w:iCs/>
                <w:color w:val="auto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103" w:type="dxa"/>
            <w:vAlign w:val="center"/>
          </w:tcPr>
          <w:p w14:paraId="01EFA43C" w14:textId="41F16F3D" w:rsidR="00BD5534" w:rsidRPr="000A141B" w:rsidRDefault="00BD5534" w:rsidP="005C6E48">
            <w:pPr>
              <w:spacing w:line="276" w:lineRule="auto"/>
              <w:jc w:val="center"/>
              <w:rPr>
                <w:rFonts w:asciiTheme="minorHAnsi" w:eastAsia="Arial" w:hAnsiTheme="minorHAnsi" w:cstheme="minorHAnsi"/>
                <w:color w:val="auto"/>
                <w:sz w:val="24"/>
                <w:szCs w:val="24"/>
                <w:lang w:eastAsia="en-US"/>
              </w:rPr>
            </w:pPr>
            <w:r w:rsidRPr="000A141B">
              <w:rPr>
                <w:rFonts w:asciiTheme="minorHAnsi" w:hAnsiTheme="minorHAnsi" w:cstheme="minorHAnsi"/>
                <w:bCs/>
                <w:i/>
                <w:iCs/>
                <w:color w:val="auto"/>
                <w:sz w:val="24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2907" w:type="dxa"/>
            <w:vAlign w:val="center"/>
          </w:tcPr>
          <w:p w14:paraId="617C55AE" w14:textId="66453C2B" w:rsidR="00BD5534" w:rsidRPr="000A141B" w:rsidRDefault="00BD5534" w:rsidP="005C6E48">
            <w:pPr>
              <w:spacing w:line="276" w:lineRule="auto"/>
              <w:jc w:val="center"/>
              <w:rPr>
                <w:rFonts w:asciiTheme="minorHAnsi" w:eastAsia="Arial" w:hAnsiTheme="minorHAnsi" w:cstheme="minorHAnsi"/>
                <w:color w:val="auto"/>
                <w:sz w:val="24"/>
                <w:szCs w:val="24"/>
                <w:lang w:eastAsia="en-US"/>
              </w:rPr>
            </w:pPr>
            <w:r w:rsidRPr="000A141B">
              <w:rPr>
                <w:rFonts w:asciiTheme="minorHAnsi" w:hAnsiTheme="minorHAnsi" w:cstheme="minorHAnsi"/>
                <w:bCs/>
                <w:i/>
                <w:iCs/>
                <w:color w:val="auto"/>
                <w:sz w:val="24"/>
                <w:szCs w:val="24"/>
                <w:lang w:eastAsia="pl-PL"/>
              </w:rPr>
              <w:t>Nazwa pliku</w:t>
            </w:r>
          </w:p>
        </w:tc>
      </w:tr>
      <w:tr w:rsidR="000A141B" w:rsidRPr="000A141B" w14:paraId="0E216A75" w14:textId="77777777" w:rsidTr="00F47BD6">
        <w:trPr>
          <w:trHeight w:val="397"/>
        </w:trPr>
        <w:tc>
          <w:tcPr>
            <w:tcW w:w="567" w:type="dxa"/>
            <w:vAlign w:val="center"/>
          </w:tcPr>
          <w:p w14:paraId="03024BE6" w14:textId="77777777" w:rsidR="00BD5534" w:rsidRPr="000A141B" w:rsidRDefault="00BD5534" w:rsidP="005C6E48">
            <w:pPr>
              <w:spacing w:line="276" w:lineRule="auto"/>
              <w:jc w:val="center"/>
              <w:rPr>
                <w:rFonts w:asciiTheme="minorHAnsi" w:eastAsia="Arial" w:hAnsiTheme="minorHAnsi" w:cstheme="minorHAns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0A265AC0" w14:textId="77777777" w:rsidR="00BD5534" w:rsidRPr="000A141B" w:rsidRDefault="00BD5534" w:rsidP="005C6E48">
            <w:pPr>
              <w:spacing w:line="276" w:lineRule="auto"/>
              <w:rPr>
                <w:rFonts w:asciiTheme="minorHAnsi" w:eastAsia="Arial" w:hAnsiTheme="minorHAnsi" w:cstheme="minorHAns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907" w:type="dxa"/>
            <w:vAlign w:val="center"/>
          </w:tcPr>
          <w:p w14:paraId="7C7420F6" w14:textId="77777777" w:rsidR="00BD5534" w:rsidRPr="000A141B" w:rsidRDefault="00BD5534" w:rsidP="005C6E48">
            <w:pPr>
              <w:spacing w:line="276" w:lineRule="auto"/>
              <w:rPr>
                <w:rFonts w:asciiTheme="minorHAnsi" w:eastAsia="Arial" w:hAnsiTheme="minorHAnsi" w:cstheme="minorHAnsi"/>
                <w:color w:val="auto"/>
                <w:sz w:val="24"/>
                <w:szCs w:val="24"/>
                <w:lang w:eastAsia="en-US"/>
              </w:rPr>
            </w:pPr>
          </w:p>
        </w:tc>
      </w:tr>
    </w:tbl>
    <w:p w14:paraId="32BCEC3D" w14:textId="26E1F293" w:rsidR="00E637F2" w:rsidRPr="000A141B" w:rsidRDefault="00E637F2" w:rsidP="005D1286">
      <w:pPr>
        <w:widowControl w:val="0"/>
        <w:tabs>
          <w:tab w:val="left" w:pos="426"/>
        </w:tabs>
        <w:suppressAutoHyphens w:val="0"/>
        <w:spacing w:before="120" w:line="276" w:lineRule="auto"/>
        <w:ind w:left="425" w:right="51"/>
        <w:jc w:val="both"/>
        <w:rPr>
          <w:rFonts w:asciiTheme="minorHAnsi" w:hAnsiTheme="minorHAnsi" w:cstheme="minorHAnsi"/>
          <w:color w:val="auto"/>
          <w:sz w:val="24"/>
          <w:szCs w:val="24"/>
          <w:lang w:eastAsia="pl-PL"/>
        </w:rPr>
      </w:pPr>
      <w:r w:rsidRPr="000A141B">
        <w:rPr>
          <w:rFonts w:asciiTheme="minorHAnsi" w:hAnsiTheme="minorHAnsi" w:cstheme="minorHAnsi"/>
          <w:color w:val="auto"/>
          <w:sz w:val="24"/>
          <w:szCs w:val="24"/>
          <w:lang w:eastAsia="pl-PL"/>
        </w:rPr>
        <w:t>Wykazanie, że zastrzeżone informacje stanowią tajemnicę przedsiębiorstwa ………………………………</w:t>
      </w:r>
      <w:r w:rsidR="005A42EE" w:rsidRPr="000A141B">
        <w:rPr>
          <w:rFonts w:asciiTheme="minorHAnsi" w:hAnsiTheme="minorHAnsi" w:cstheme="minorHAnsi"/>
          <w:color w:val="auto"/>
          <w:sz w:val="24"/>
          <w:szCs w:val="24"/>
          <w:lang w:eastAsia="pl-PL"/>
        </w:rPr>
        <w:t>…</w:t>
      </w:r>
      <w:r w:rsidRPr="000A141B">
        <w:rPr>
          <w:rFonts w:asciiTheme="minorHAnsi" w:hAnsiTheme="minorHAnsi" w:cstheme="minorHAnsi"/>
          <w:color w:val="auto"/>
          <w:sz w:val="24"/>
          <w:szCs w:val="24"/>
          <w:lang w:eastAsia="pl-PL"/>
        </w:rPr>
        <w:t>…</w:t>
      </w:r>
      <w:r w:rsidR="006E1F4E" w:rsidRPr="000A141B">
        <w:rPr>
          <w:rFonts w:asciiTheme="minorHAnsi" w:hAnsiTheme="minorHAnsi" w:cstheme="minorHAnsi"/>
          <w:color w:val="auto"/>
          <w:sz w:val="24"/>
          <w:szCs w:val="24"/>
          <w:lang w:eastAsia="pl-PL"/>
        </w:rPr>
        <w:t>..</w:t>
      </w:r>
      <w:r w:rsidRPr="000A141B">
        <w:rPr>
          <w:rFonts w:asciiTheme="minorHAnsi" w:hAnsiTheme="minorHAnsi" w:cstheme="minorHAnsi"/>
          <w:color w:val="auto"/>
          <w:sz w:val="24"/>
          <w:szCs w:val="24"/>
          <w:lang w:eastAsia="pl-PL"/>
        </w:rPr>
        <w:t>…………</w:t>
      </w:r>
      <w:r w:rsidR="005D1286" w:rsidRPr="000A141B">
        <w:rPr>
          <w:rFonts w:asciiTheme="minorHAnsi" w:hAnsiTheme="minorHAnsi" w:cstheme="minorHAnsi"/>
          <w:color w:val="auto"/>
          <w:sz w:val="24"/>
          <w:szCs w:val="24"/>
          <w:lang w:eastAsia="pl-PL"/>
        </w:rPr>
        <w:t>……………………………………………</w:t>
      </w:r>
      <w:r w:rsidR="005A42EE" w:rsidRPr="000A141B">
        <w:rPr>
          <w:rFonts w:asciiTheme="minorHAnsi" w:hAnsiTheme="minorHAnsi" w:cstheme="minorHAnsi"/>
          <w:color w:val="auto"/>
          <w:sz w:val="24"/>
          <w:szCs w:val="24"/>
          <w:lang w:eastAsia="pl-PL"/>
        </w:rPr>
        <w:t>…………</w:t>
      </w:r>
      <w:r w:rsidRPr="000A141B">
        <w:rPr>
          <w:rFonts w:asciiTheme="minorHAnsi" w:hAnsiTheme="minorHAnsi" w:cstheme="minorHAnsi"/>
          <w:color w:val="auto"/>
          <w:sz w:val="24"/>
          <w:szCs w:val="24"/>
          <w:lang w:eastAsia="pl-PL"/>
        </w:rPr>
        <w:t>………</w:t>
      </w:r>
      <w:r w:rsidR="003C1EA7" w:rsidRPr="000A141B">
        <w:rPr>
          <w:rFonts w:asciiTheme="minorHAnsi" w:hAnsiTheme="minorHAnsi" w:cstheme="minorHAnsi"/>
          <w:color w:val="auto"/>
          <w:sz w:val="24"/>
          <w:szCs w:val="24"/>
          <w:lang w:eastAsia="pl-PL"/>
        </w:rPr>
        <w:t>…………………</w:t>
      </w:r>
      <w:r w:rsidR="005A42EE" w:rsidRPr="000A141B">
        <w:rPr>
          <w:rFonts w:asciiTheme="minorHAnsi" w:hAnsiTheme="minorHAnsi" w:cstheme="minorHAnsi"/>
          <w:color w:val="auto"/>
          <w:sz w:val="24"/>
          <w:szCs w:val="24"/>
          <w:lang w:eastAsia="pl-PL"/>
        </w:rPr>
        <w:t>……</w:t>
      </w:r>
    </w:p>
    <w:p w14:paraId="14BFA0FA" w14:textId="06F93DD2" w:rsidR="00E637F2" w:rsidRPr="009B7982" w:rsidRDefault="00CF50B8" w:rsidP="003813FE">
      <w:pPr>
        <w:widowControl w:val="0"/>
        <w:tabs>
          <w:tab w:val="left" w:pos="426"/>
        </w:tabs>
        <w:suppressAutoHyphens w:val="0"/>
        <w:spacing w:line="276" w:lineRule="auto"/>
        <w:ind w:left="426" w:right="51"/>
        <w:jc w:val="both"/>
        <w:rPr>
          <w:rFonts w:asciiTheme="minorHAnsi" w:hAnsiTheme="minorHAnsi" w:cstheme="minorHAnsi"/>
          <w:i/>
          <w:iCs/>
          <w:color w:val="auto"/>
          <w:sz w:val="24"/>
          <w:szCs w:val="24"/>
          <w:lang w:eastAsia="pl-PL"/>
        </w:rPr>
      </w:pPr>
      <w:r w:rsidRPr="000A141B">
        <w:rPr>
          <w:rFonts w:asciiTheme="minorHAnsi" w:hAnsiTheme="minorHAnsi" w:cstheme="minorHAnsi"/>
          <w:i/>
          <w:iCs/>
          <w:color w:val="auto"/>
          <w:sz w:val="24"/>
          <w:szCs w:val="24"/>
          <w:lang w:eastAsia="pl-PL"/>
        </w:rPr>
        <w:t>(w</w:t>
      </w:r>
      <w:r w:rsidR="00E637F2" w:rsidRPr="000A141B">
        <w:rPr>
          <w:rFonts w:asciiTheme="minorHAnsi" w:hAnsiTheme="minorHAnsi" w:cstheme="minorHAnsi"/>
          <w:i/>
          <w:iCs/>
          <w:color w:val="auto"/>
          <w:sz w:val="24"/>
          <w:szCs w:val="24"/>
          <w:lang w:eastAsia="pl-PL"/>
        </w:rPr>
        <w:t xml:space="preserve"> przypadku gdy żadna z informacji zawartych w ofercie nie stanowi tajemnicy </w:t>
      </w:r>
      <w:r w:rsidR="00E637F2" w:rsidRPr="000A141B">
        <w:rPr>
          <w:rFonts w:asciiTheme="minorHAnsi" w:hAnsiTheme="minorHAnsi" w:cstheme="minorHAnsi"/>
          <w:i/>
          <w:iCs/>
          <w:color w:val="auto"/>
          <w:sz w:val="24"/>
          <w:szCs w:val="24"/>
          <w:lang w:eastAsia="pl-PL"/>
        </w:rPr>
        <w:lastRenderedPageBreak/>
        <w:t xml:space="preserve">przedsiębiorstwa </w:t>
      </w:r>
      <w:r w:rsidR="00E637F2" w:rsidRPr="00181FCA">
        <w:rPr>
          <w:rFonts w:asciiTheme="minorHAnsi" w:hAnsiTheme="minorHAnsi" w:cstheme="minorHAnsi"/>
          <w:i/>
          <w:iCs/>
          <w:color w:val="auto"/>
          <w:sz w:val="24"/>
          <w:szCs w:val="24"/>
          <w:lang w:eastAsia="pl-PL"/>
        </w:rPr>
        <w:t xml:space="preserve">w rozumieniu przepisów o zwalczaniu nieuczciwej konkurencji, </w:t>
      </w:r>
      <w:r w:rsidR="006A3902" w:rsidRPr="00181FCA">
        <w:rPr>
          <w:rFonts w:asciiTheme="minorHAnsi" w:hAnsiTheme="minorHAnsi" w:cstheme="minorHAnsi"/>
          <w:i/>
          <w:iCs/>
          <w:color w:val="auto"/>
          <w:sz w:val="24"/>
          <w:szCs w:val="24"/>
          <w:lang w:eastAsia="pl-PL"/>
        </w:rPr>
        <w:t>w</w:t>
      </w:r>
      <w:r w:rsidR="00E637F2" w:rsidRPr="00181FCA">
        <w:rPr>
          <w:rFonts w:asciiTheme="minorHAnsi" w:hAnsiTheme="minorHAnsi" w:cstheme="minorHAnsi"/>
          <w:i/>
          <w:iCs/>
          <w:color w:val="auto"/>
          <w:sz w:val="24"/>
          <w:szCs w:val="24"/>
          <w:lang w:eastAsia="pl-PL"/>
        </w:rPr>
        <w:t xml:space="preserve">ykonawca nie wypełnia pkt </w:t>
      </w:r>
      <w:r w:rsidR="003C1EA7" w:rsidRPr="00181FCA">
        <w:rPr>
          <w:rFonts w:asciiTheme="minorHAnsi" w:hAnsiTheme="minorHAnsi" w:cstheme="minorHAnsi"/>
          <w:i/>
          <w:iCs/>
          <w:color w:val="auto"/>
          <w:sz w:val="24"/>
          <w:szCs w:val="24"/>
          <w:lang w:eastAsia="pl-PL"/>
        </w:rPr>
        <w:t>1</w:t>
      </w:r>
      <w:r w:rsidR="00123FE4" w:rsidRPr="00181FCA">
        <w:rPr>
          <w:rFonts w:asciiTheme="minorHAnsi" w:hAnsiTheme="minorHAnsi" w:cstheme="minorHAnsi"/>
          <w:i/>
          <w:iCs/>
          <w:color w:val="auto"/>
          <w:sz w:val="24"/>
          <w:szCs w:val="24"/>
          <w:lang w:eastAsia="pl-PL"/>
        </w:rPr>
        <w:t>1</w:t>
      </w:r>
      <w:r w:rsidRPr="00181FCA">
        <w:rPr>
          <w:rFonts w:asciiTheme="minorHAnsi" w:hAnsiTheme="minorHAnsi" w:cstheme="minorHAnsi"/>
          <w:i/>
          <w:iCs/>
          <w:color w:val="auto"/>
          <w:sz w:val="24"/>
          <w:szCs w:val="24"/>
          <w:lang w:eastAsia="pl-PL"/>
        </w:rPr>
        <w:t>)</w:t>
      </w:r>
      <w:r w:rsidRPr="00181FCA">
        <w:rPr>
          <w:rFonts w:asciiTheme="minorHAnsi" w:hAnsiTheme="minorHAnsi" w:cstheme="minorHAnsi"/>
          <w:color w:val="auto"/>
          <w:sz w:val="24"/>
          <w:szCs w:val="24"/>
          <w:lang w:eastAsia="pl-PL"/>
        </w:rPr>
        <w:t>.</w:t>
      </w:r>
    </w:p>
    <w:p w14:paraId="148AAB8B" w14:textId="104CB8E3" w:rsidR="00E637F2" w:rsidRPr="001015A3" w:rsidRDefault="00E637F2" w:rsidP="00E7402F">
      <w:pPr>
        <w:numPr>
          <w:ilvl w:val="0"/>
          <w:numId w:val="5"/>
        </w:numPr>
        <w:spacing w:before="120" w:after="240" w:line="276" w:lineRule="auto"/>
        <w:ind w:left="425" w:hanging="425"/>
        <w:jc w:val="both"/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</w:pPr>
      <w:r w:rsidRPr="009B7982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>Oświadczam, że wypełni</w:t>
      </w:r>
      <w:r w:rsidR="00E7402F" w:rsidRPr="009B7982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>łem</w:t>
      </w:r>
      <w:r w:rsidRPr="009B7982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 xml:space="preserve"> obowiązki informacyjne przewidziane w art. 13 lub art. 14 RODO wobec osób fizycznych, od których dane osobowe bezpośrednio lub pośrednio pozyska</w:t>
      </w:r>
      <w:r w:rsidR="00E7402F" w:rsidRPr="009B7982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>łem</w:t>
      </w:r>
      <w:r w:rsidRPr="009B7982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 xml:space="preserve"> w celu ubiegania się o udzielenie zamówienia publicznego w niniejszym postępowaniu</w:t>
      </w:r>
      <w:r w:rsidR="00E7402F" w:rsidRPr="009B7982">
        <w:rPr>
          <w:rFonts w:asciiTheme="minorHAnsi" w:eastAsia="Calibri" w:hAnsiTheme="minorHAnsi" w:cstheme="minorHAnsi"/>
          <w:color w:val="auto"/>
          <w:sz w:val="24"/>
          <w:szCs w:val="24"/>
          <w:lang w:eastAsia="pl-PL" w:bidi="pl-PL"/>
        </w:rPr>
        <w:t xml:space="preserve"> </w:t>
      </w:r>
      <w:r w:rsidR="00E7402F" w:rsidRPr="009B7982">
        <w:rPr>
          <w:rFonts w:asciiTheme="minorHAnsi" w:eastAsia="Calibri" w:hAnsiTheme="minorHAnsi" w:cstheme="minorHAnsi"/>
          <w:i/>
          <w:iCs/>
          <w:color w:val="auto"/>
          <w:sz w:val="24"/>
          <w:szCs w:val="24"/>
          <w:lang w:eastAsia="pl-PL" w:bidi="pl-PL"/>
        </w:rPr>
        <w:t>(</w:t>
      </w:r>
      <w:r w:rsidR="00E7402F" w:rsidRPr="009B7982">
        <w:rPr>
          <w:rFonts w:asciiTheme="minorHAnsi" w:eastAsia="Arial" w:hAnsiTheme="minorHAnsi" w:cstheme="minorHAnsi"/>
          <w:i/>
          <w:iCs/>
          <w:color w:val="auto"/>
          <w:sz w:val="24"/>
          <w:szCs w:val="24"/>
          <w:lang w:eastAsia="en-US"/>
        </w:rPr>
        <w:t>w</w:t>
      </w:r>
      <w:r w:rsidRPr="009B7982">
        <w:rPr>
          <w:rFonts w:asciiTheme="minorHAnsi" w:eastAsia="Arial" w:hAnsiTheme="minorHAnsi" w:cstheme="minorHAnsi"/>
          <w:i/>
          <w:iCs/>
          <w:color w:val="auto"/>
          <w:sz w:val="24"/>
          <w:szCs w:val="24"/>
          <w:lang w:eastAsia="en-US"/>
        </w:rPr>
        <w:t xml:space="preserve"> przypadku gdy </w:t>
      </w:r>
      <w:r w:rsidR="006A3902" w:rsidRPr="009B7982">
        <w:rPr>
          <w:rFonts w:asciiTheme="minorHAnsi" w:eastAsia="Arial" w:hAnsiTheme="minorHAnsi" w:cstheme="minorHAnsi"/>
          <w:i/>
          <w:iCs/>
          <w:color w:val="auto"/>
          <w:sz w:val="24"/>
          <w:szCs w:val="24"/>
          <w:lang w:eastAsia="en-US"/>
        </w:rPr>
        <w:t>w</w:t>
      </w:r>
      <w:r w:rsidRPr="009B7982">
        <w:rPr>
          <w:rFonts w:asciiTheme="minorHAnsi" w:eastAsia="Arial" w:hAnsiTheme="minorHAnsi" w:cstheme="minorHAnsi"/>
          <w:i/>
          <w:iCs/>
          <w:color w:val="auto"/>
          <w:sz w:val="24"/>
          <w:szCs w:val="24"/>
          <w:lang w:eastAsia="en-US"/>
        </w:rPr>
        <w:t xml:space="preserve">ykonawca nie przekazuje danych osobowych innych niż bezpośrednio jego dotyczących lub zachodzi wyłączenie stosowania obowiązku informacyjnego, stosownie do </w:t>
      </w:r>
      <w:r w:rsidRPr="001015A3">
        <w:rPr>
          <w:rFonts w:asciiTheme="minorHAnsi" w:eastAsia="Arial" w:hAnsiTheme="minorHAnsi" w:cstheme="minorHAnsi"/>
          <w:i/>
          <w:iCs/>
          <w:color w:val="auto"/>
          <w:sz w:val="24"/>
          <w:szCs w:val="24"/>
          <w:lang w:eastAsia="en-US"/>
        </w:rPr>
        <w:t>art. 13 ust. 4 lub art. 14 ust. 5 RODO</w:t>
      </w:r>
      <w:r w:rsidR="001D7239" w:rsidRPr="001015A3">
        <w:rPr>
          <w:rFonts w:asciiTheme="minorHAnsi" w:eastAsia="Arial" w:hAnsiTheme="minorHAnsi" w:cstheme="minorHAnsi"/>
          <w:i/>
          <w:iCs/>
          <w:color w:val="auto"/>
          <w:sz w:val="24"/>
          <w:szCs w:val="24"/>
          <w:lang w:eastAsia="en-US"/>
        </w:rPr>
        <w:t>,</w:t>
      </w:r>
      <w:r w:rsidRPr="001015A3">
        <w:rPr>
          <w:rFonts w:asciiTheme="minorHAnsi" w:eastAsia="Arial" w:hAnsiTheme="minorHAnsi" w:cstheme="minorHAnsi"/>
          <w:i/>
          <w:iCs/>
          <w:color w:val="auto"/>
          <w:sz w:val="24"/>
          <w:szCs w:val="24"/>
          <w:lang w:eastAsia="en-US"/>
        </w:rPr>
        <w:t xml:space="preserve"> treści oświadczenia </w:t>
      </w:r>
      <w:r w:rsidR="006A3902" w:rsidRPr="001015A3">
        <w:rPr>
          <w:rFonts w:asciiTheme="minorHAnsi" w:eastAsia="Arial" w:hAnsiTheme="minorHAnsi" w:cstheme="minorHAnsi"/>
          <w:i/>
          <w:iCs/>
          <w:color w:val="auto"/>
          <w:sz w:val="24"/>
          <w:szCs w:val="24"/>
          <w:lang w:eastAsia="en-US"/>
        </w:rPr>
        <w:t>w</w:t>
      </w:r>
      <w:r w:rsidRPr="001015A3">
        <w:rPr>
          <w:rFonts w:asciiTheme="minorHAnsi" w:eastAsia="Arial" w:hAnsiTheme="minorHAnsi" w:cstheme="minorHAnsi"/>
          <w:i/>
          <w:iCs/>
          <w:color w:val="auto"/>
          <w:sz w:val="24"/>
          <w:szCs w:val="24"/>
          <w:lang w:eastAsia="en-US"/>
        </w:rPr>
        <w:t>ykonawca nie składa (usunięcie treści oświadczenia np. przez jego wykreślenie)</w:t>
      </w:r>
      <w:r w:rsidRPr="001015A3">
        <w:rPr>
          <w:rFonts w:asciiTheme="minorHAnsi" w:eastAsia="Arial" w:hAnsiTheme="minorHAnsi" w:cstheme="minorHAnsi"/>
          <w:color w:val="auto"/>
          <w:sz w:val="24"/>
          <w:szCs w:val="24"/>
          <w:lang w:eastAsia="en-US"/>
        </w:rPr>
        <w:t>.</w:t>
      </w:r>
    </w:p>
    <w:p w14:paraId="26E3B818" w14:textId="77777777" w:rsidR="00E637F2" w:rsidRPr="001015A3" w:rsidRDefault="00E637F2" w:rsidP="003813FE">
      <w:pPr>
        <w:suppressAutoHyphens w:val="0"/>
        <w:spacing w:line="276" w:lineRule="auto"/>
        <w:rPr>
          <w:rFonts w:asciiTheme="minorHAnsi" w:eastAsia="Arial" w:hAnsiTheme="minorHAnsi" w:cstheme="minorHAnsi"/>
          <w:color w:val="auto"/>
          <w:sz w:val="24"/>
          <w:szCs w:val="24"/>
          <w:lang w:eastAsia="en-US"/>
        </w:rPr>
      </w:pPr>
    </w:p>
    <w:p w14:paraId="091A4295" w14:textId="65938FA8" w:rsidR="00E637F2" w:rsidRPr="001015A3" w:rsidRDefault="008535AE" w:rsidP="003813FE">
      <w:pPr>
        <w:suppressAutoHyphens w:val="0"/>
        <w:spacing w:line="276" w:lineRule="auto"/>
        <w:jc w:val="both"/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</w:pPr>
      <w:r w:rsidRPr="001015A3">
        <w:rPr>
          <w:rFonts w:asciiTheme="minorHAnsi" w:eastAsia="Arial" w:hAnsiTheme="minorHAnsi" w:cstheme="minorHAnsi"/>
          <w:b/>
          <w:bCs/>
          <w:color w:val="auto"/>
          <w:sz w:val="24"/>
          <w:szCs w:val="24"/>
          <w:lang w:eastAsia="en-US"/>
        </w:rPr>
        <w:t>Uwaga</w:t>
      </w:r>
      <w:r w:rsidR="00E637F2" w:rsidRPr="001015A3">
        <w:rPr>
          <w:rFonts w:asciiTheme="minorHAnsi" w:eastAsia="Arial" w:hAnsiTheme="minorHAnsi" w:cstheme="minorHAnsi"/>
          <w:b/>
          <w:bCs/>
          <w:color w:val="auto"/>
          <w:sz w:val="24"/>
          <w:szCs w:val="24"/>
          <w:lang w:eastAsia="en-US"/>
        </w:rPr>
        <w:t>:</w:t>
      </w:r>
      <w:r w:rsidR="00E637F2" w:rsidRPr="001015A3">
        <w:rPr>
          <w:rFonts w:asciiTheme="minorHAnsi" w:eastAsia="Arial" w:hAnsiTheme="minorHAnsi" w:cstheme="minorHAnsi"/>
          <w:color w:val="auto"/>
          <w:sz w:val="24"/>
          <w:szCs w:val="24"/>
          <w:lang w:eastAsia="en-US"/>
        </w:rPr>
        <w:t xml:space="preserve"> </w:t>
      </w:r>
      <w:r w:rsidR="004F0B2B" w:rsidRPr="001015A3">
        <w:rPr>
          <w:rFonts w:asciiTheme="minorHAnsi" w:eastAsia="Arial" w:hAnsiTheme="minorHAnsi" w:cstheme="minorHAnsi"/>
          <w:color w:val="auto"/>
          <w:sz w:val="24"/>
          <w:szCs w:val="24"/>
          <w:lang w:eastAsia="en-US"/>
        </w:rPr>
        <w:t xml:space="preserve">dokument należy opatrzyć kwalifikowanym podpisem elektronicznym lub podpisem zaufanym, lub podpisem osobistym </w:t>
      </w:r>
      <w:r w:rsidR="004F0B2B" w:rsidRPr="001015A3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przez osobę lub osoby uprawnione do reprezentowania </w:t>
      </w:r>
      <w:r w:rsidR="006A3902" w:rsidRPr="001015A3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>w</w:t>
      </w:r>
      <w:r w:rsidR="004F0B2B" w:rsidRPr="001015A3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ykonawcy i przekazać </w:t>
      </w:r>
      <w:r w:rsidR="006A3902" w:rsidRPr="001015A3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>z</w:t>
      </w:r>
      <w:r w:rsidR="004F0B2B" w:rsidRPr="001015A3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>amawiającemu wraz z</w:t>
      </w:r>
      <w:r w:rsidR="003C1EA7" w:rsidRPr="001015A3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> </w:t>
      </w:r>
      <w:r w:rsidR="004F0B2B" w:rsidRPr="001015A3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dokumentem (-ami) potwierdzającymi prawo do reprezentacji </w:t>
      </w:r>
      <w:r w:rsidR="006A3902" w:rsidRPr="001015A3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>w</w:t>
      </w:r>
      <w:r w:rsidR="004F0B2B" w:rsidRPr="001015A3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>ykonawcy przez osobę lub osoby podpisujące ofertę</w:t>
      </w:r>
      <w:r w:rsidR="009B031C" w:rsidRPr="001015A3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>.</w:t>
      </w:r>
    </w:p>
    <w:sectPr w:rsidR="00E637F2" w:rsidRPr="001015A3" w:rsidSect="00D71F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638AE5" w14:textId="77777777" w:rsidR="00A740C0" w:rsidRDefault="00A740C0" w:rsidP="004574C9">
      <w:r>
        <w:separator/>
      </w:r>
    </w:p>
  </w:endnote>
  <w:endnote w:type="continuationSeparator" w:id="0">
    <w:p w14:paraId="7B6A4639" w14:textId="77777777" w:rsidR="00A740C0" w:rsidRDefault="00A740C0" w:rsidP="00457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1DD87" w14:textId="77777777" w:rsidR="007F5476" w:rsidRDefault="007F54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6A563" w14:textId="04E96FA8" w:rsidR="003813FE" w:rsidRPr="003813FE" w:rsidRDefault="003813FE" w:rsidP="003813FE">
    <w:pPr>
      <w:tabs>
        <w:tab w:val="left" w:pos="3240"/>
        <w:tab w:val="center" w:pos="4550"/>
        <w:tab w:val="left" w:pos="5818"/>
        <w:tab w:val="right" w:pos="8812"/>
      </w:tabs>
      <w:suppressAutoHyphens w:val="0"/>
      <w:spacing w:line="259" w:lineRule="auto"/>
      <w:ind w:right="261"/>
      <w:jc w:val="right"/>
      <w:rPr>
        <w:rFonts w:ascii="Calibri" w:eastAsia="Arial" w:hAnsi="Calibri" w:cs="Calibri"/>
        <w:color w:val="auto"/>
        <w:lang w:eastAsia="en-US"/>
      </w:rPr>
    </w:pPr>
    <w:r w:rsidRPr="003813FE">
      <w:rPr>
        <w:rFonts w:ascii="Calibri" w:eastAsia="Arial" w:hAnsi="Calibri" w:cs="Calibri"/>
        <w:color w:val="auto"/>
        <w:spacing w:val="60"/>
        <w:lang w:eastAsia="en-US"/>
      </w:rPr>
      <w:t>Strona</w:t>
    </w:r>
    <w:r w:rsidRPr="003813FE">
      <w:rPr>
        <w:rFonts w:ascii="Calibri" w:eastAsia="Arial" w:hAnsi="Calibri" w:cs="Calibri"/>
        <w:color w:val="auto"/>
        <w:lang w:eastAsia="en-US"/>
      </w:rPr>
      <w:fldChar w:fldCharType="begin"/>
    </w:r>
    <w:r w:rsidRPr="003813FE">
      <w:rPr>
        <w:rFonts w:ascii="Calibri" w:eastAsia="Arial" w:hAnsi="Calibri" w:cs="Calibri"/>
        <w:color w:val="auto"/>
        <w:lang w:eastAsia="en-US"/>
      </w:rPr>
      <w:instrText>PAGE   \* MERGEFORMAT</w:instrText>
    </w:r>
    <w:r w:rsidRPr="003813FE">
      <w:rPr>
        <w:rFonts w:ascii="Calibri" w:eastAsia="Arial" w:hAnsi="Calibri" w:cs="Calibri"/>
        <w:color w:val="auto"/>
        <w:lang w:eastAsia="en-US"/>
      </w:rPr>
      <w:fldChar w:fldCharType="separate"/>
    </w:r>
    <w:r w:rsidR="003A1AC9" w:rsidRPr="003A1AC9">
      <w:rPr>
        <w:rFonts w:ascii="Calibri" w:eastAsia="Arial" w:hAnsi="Calibri" w:cs="Calibri"/>
        <w:noProof/>
        <w:color w:val="auto"/>
        <w:sz w:val="22"/>
        <w:szCs w:val="22"/>
        <w:lang w:eastAsia="en-US"/>
      </w:rPr>
      <w:t>4</w:t>
    </w:r>
    <w:r w:rsidRPr="003813FE">
      <w:rPr>
        <w:rFonts w:ascii="Calibri" w:eastAsia="Arial" w:hAnsi="Calibri" w:cs="Calibri"/>
        <w:color w:val="auto"/>
        <w:lang w:eastAsia="en-US"/>
      </w:rPr>
      <w:fldChar w:fldCharType="end"/>
    </w:r>
    <w:r w:rsidRPr="003813FE">
      <w:rPr>
        <w:rFonts w:ascii="Calibri" w:eastAsia="Arial" w:hAnsi="Calibri" w:cs="Calibri"/>
        <w:color w:val="auto"/>
        <w:lang w:eastAsia="en-US"/>
      </w:rPr>
      <w:t xml:space="preserve"> | </w:t>
    </w:r>
    <w:r w:rsidRPr="003813FE">
      <w:rPr>
        <w:rFonts w:ascii="Calibri" w:eastAsia="Arial" w:hAnsi="Calibri" w:cs="Calibri"/>
        <w:color w:val="auto"/>
        <w:lang w:eastAsia="en-US"/>
      </w:rPr>
      <w:fldChar w:fldCharType="begin"/>
    </w:r>
    <w:r w:rsidRPr="003813FE">
      <w:rPr>
        <w:rFonts w:ascii="Calibri" w:eastAsia="Arial" w:hAnsi="Calibri" w:cs="Calibri"/>
        <w:color w:val="auto"/>
        <w:lang w:eastAsia="en-US"/>
      </w:rPr>
      <w:instrText>NUMPAGES  \* Arabic  \* MERGEFORMAT</w:instrText>
    </w:r>
    <w:r w:rsidRPr="003813FE">
      <w:rPr>
        <w:rFonts w:ascii="Calibri" w:eastAsia="Arial" w:hAnsi="Calibri" w:cs="Calibri"/>
        <w:color w:val="auto"/>
        <w:lang w:eastAsia="en-US"/>
      </w:rPr>
      <w:fldChar w:fldCharType="separate"/>
    </w:r>
    <w:r w:rsidR="003A1AC9" w:rsidRPr="003A1AC9">
      <w:rPr>
        <w:rFonts w:ascii="Calibri" w:eastAsia="Arial" w:hAnsi="Calibri" w:cs="Calibri"/>
        <w:noProof/>
        <w:color w:val="auto"/>
        <w:sz w:val="22"/>
        <w:szCs w:val="22"/>
        <w:lang w:eastAsia="en-US"/>
      </w:rPr>
      <w:t>4</w:t>
    </w:r>
    <w:r w:rsidRPr="003813FE">
      <w:rPr>
        <w:rFonts w:ascii="Calibri" w:eastAsia="Arial" w:hAnsi="Calibri" w:cs="Calibri"/>
        <w:noProof/>
        <w:color w:val="auto"/>
        <w:lang w:eastAsia="en-US"/>
      </w:rPr>
      <w:fldChar w:fldCharType="end"/>
    </w:r>
  </w:p>
  <w:p w14:paraId="73A26B7F" w14:textId="77777777" w:rsidR="00564CDB" w:rsidRPr="003813FE" w:rsidRDefault="00564CDB" w:rsidP="003813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1EEE0" w14:textId="77777777" w:rsidR="007F5476" w:rsidRDefault="007F54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2D047" w14:textId="77777777" w:rsidR="00A740C0" w:rsidRDefault="00A740C0" w:rsidP="004574C9">
      <w:r>
        <w:separator/>
      </w:r>
    </w:p>
  </w:footnote>
  <w:footnote w:type="continuationSeparator" w:id="0">
    <w:p w14:paraId="43FBD4A1" w14:textId="77777777" w:rsidR="00A740C0" w:rsidRDefault="00A740C0" w:rsidP="004574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59A4F" w14:textId="77777777" w:rsidR="007F5476" w:rsidRDefault="007F54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5EAE0" w14:textId="5CACEE7F" w:rsidR="007F5476" w:rsidRDefault="007F5476" w:rsidP="007F5476">
    <w:pPr>
      <w:pStyle w:val="Nagwek"/>
      <w:jc w:val="center"/>
    </w:pPr>
    <w:r>
      <w:rPr>
        <w:noProof/>
      </w:rPr>
      <w:drawing>
        <wp:inline distT="0" distB="0" distL="0" distR="0" wp14:anchorId="71466B4E" wp14:editId="5AF86783">
          <wp:extent cx="5760720" cy="738505"/>
          <wp:effectExtent l="0" t="0" r="0" b="4445"/>
          <wp:docPr id="3402977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029773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A471D" w14:textId="77777777" w:rsidR="007F5476" w:rsidRDefault="007F54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right"/>
      <w:pPr>
        <w:tabs>
          <w:tab w:val="num" w:pos="1185"/>
        </w:tabs>
        <w:ind w:left="426" w:firstLine="0"/>
      </w:pPr>
      <w:rPr>
        <w:sz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sz w:val="24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3" w15:restartNumberingAfterBreak="0">
    <w:nsid w:val="00000017"/>
    <w:multiLevelType w:val="singleLevel"/>
    <w:tmpl w:val="00000017"/>
    <w:name w:val="WW8Num23"/>
    <w:lvl w:ilvl="0">
      <w:start w:val="5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  <w:b/>
        <w:sz w:val="18"/>
        <w:szCs w:val="18"/>
      </w:rPr>
    </w:lvl>
  </w:abstractNum>
  <w:abstractNum w:abstractNumId="4" w15:restartNumberingAfterBreak="0">
    <w:nsid w:val="0000002D"/>
    <w:multiLevelType w:val="singleLevel"/>
    <w:tmpl w:val="0000002D"/>
    <w:name w:val="WW8Num45"/>
    <w:lvl w:ilvl="0">
      <w:start w:val="5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  <w:b/>
        <w:sz w:val="18"/>
        <w:szCs w:val="18"/>
      </w:rPr>
    </w:lvl>
  </w:abstractNum>
  <w:abstractNum w:abstractNumId="5" w15:restartNumberingAfterBreak="0">
    <w:nsid w:val="00000044"/>
    <w:multiLevelType w:val="singleLevel"/>
    <w:tmpl w:val="00000044"/>
    <w:name w:val="WW8Num68"/>
    <w:lvl w:ilvl="0">
      <w:start w:val="5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  <w:b/>
        <w:sz w:val="18"/>
        <w:szCs w:val="18"/>
      </w:rPr>
    </w:lvl>
  </w:abstractNum>
  <w:abstractNum w:abstractNumId="6" w15:restartNumberingAfterBreak="0">
    <w:nsid w:val="00000064"/>
    <w:multiLevelType w:val="singleLevel"/>
    <w:tmpl w:val="00000064"/>
    <w:name w:val="WW8Num100"/>
    <w:lvl w:ilvl="0">
      <w:start w:val="5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  <w:b/>
        <w:sz w:val="18"/>
        <w:szCs w:val="18"/>
      </w:rPr>
    </w:lvl>
  </w:abstractNum>
  <w:abstractNum w:abstractNumId="7" w15:restartNumberingAfterBreak="0">
    <w:nsid w:val="1035773A"/>
    <w:multiLevelType w:val="hybridMultilevel"/>
    <w:tmpl w:val="79A64F72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 w15:restartNumberingAfterBreak="0">
    <w:nsid w:val="17FB4077"/>
    <w:multiLevelType w:val="hybridMultilevel"/>
    <w:tmpl w:val="87C4F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A683A"/>
    <w:multiLevelType w:val="multilevel"/>
    <w:tmpl w:val="89EA785E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349272E1"/>
    <w:multiLevelType w:val="hybridMultilevel"/>
    <w:tmpl w:val="827081DA"/>
    <w:lvl w:ilvl="0" w:tplc="0A34C174">
      <w:start w:val="1"/>
      <w:numFmt w:val="decimal"/>
      <w:lvlText w:val="%1)"/>
      <w:lvlJc w:val="left"/>
      <w:pPr>
        <w:ind w:left="1080" w:hanging="360"/>
      </w:pPr>
      <w:rPr>
        <w:i w:val="0"/>
        <w:iCs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8F87BA2"/>
    <w:multiLevelType w:val="hybridMultilevel"/>
    <w:tmpl w:val="8DD6C89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5D3B61F4"/>
    <w:multiLevelType w:val="hybridMultilevel"/>
    <w:tmpl w:val="0A78207C"/>
    <w:lvl w:ilvl="0" w:tplc="D9CADA92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FB186C"/>
    <w:multiLevelType w:val="hybridMultilevel"/>
    <w:tmpl w:val="F9723794"/>
    <w:lvl w:ilvl="0" w:tplc="AFF6E93A">
      <w:start w:val="1"/>
      <w:numFmt w:val="decimal"/>
      <w:lvlText w:val="%1)"/>
      <w:lvlJc w:val="left"/>
      <w:pPr>
        <w:ind w:left="120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 w15:restartNumberingAfterBreak="0">
    <w:nsid w:val="6BB121B7"/>
    <w:multiLevelType w:val="multilevel"/>
    <w:tmpl w:val="74D0B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color w:val="auto"/>
        <w:sz w:val="24"/>
        <w:szCs w:val="32"/>
      </w:rPr>
    </w:lvl>
    <w:lvl w:ilvl="1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DF02193"/>
    <w:multiLevelType w:val="hybridMultilevel"/>
    <w:tmpl w:val="B4186B7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559791">
    <w:abstractNumId w:val="0"/>
  </w:num>
  <w:num w:numId="2" w16cid:durableId="1657566916">
    <w:abstractNumId w:val="9"/>
  </w:num>
  <w:num w:numId="3" w16cid:durableId="410081937">
    <w:abstractNumId w:val="10"/>
  </w:num>
  <w:num w:numId="4" w16cid:durableId="1601373791">
    <w:abstractNumId w:val="15"/>
  </w:num>
  <w:num w:numId="5" w16cid:durableId="1728649974">
    <w:abstractNumId w:val="14"/>
  </w:num>
  <w:num w:numId="6" w16cid:durableId="700402525">
    <w:abstractNumId w:val="7"/>
  </w:num>
  <w:num w:numId="7" w16cid:durableId="869532562">
    <w:abstractNumId w:val="13"/>
  </w:num>
  <w:num w:numId="8" w16cid:durableId="1927837036">
    <w:abstractNumId w:val="11"/>
  </w:num>
  <w:num w:numId="9" w16cid:durableId="958606434">
    <w:abstractNumId w:val="8"/>
  </w:num>
  <w:num w:numId="10" w16cid:durableId="1119641953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4C9"/>
    <w:rsid w:val="000055FB"/>
    <w:rsid w:val="0000712B"/>
    <w:rsid w:val="00013FD5"/>
    <w:rsid w:val="000250BE"/>
    <w:rsid w:val="000422FB"/>
    <w:rsid w:val="000434FC"/>
    <w:rsid w:val="000561B8"/>
    <w:rsid w:val="00067F9F"/>
    <w:rsid w:val="00071282"/>
    <w:rsid w:val="00071DCD"/>
    <w:rsid w:val="00077702"/>
    <w:rsid w:val="000805BE"/>
    <w:rsid w:val="000805FB"/>
    <w:rsid w:val="00082DC6"/>
    <w:rsid w:val="00082E8A"/>
    <w:rsid w:val="00082F0E"/>
    <w:rsid w:val="0009510F"/>
    <w:rsid w:val="000A141B"/>
    <w:rsid w:val="000A2302"/>
    <w:rsid w:val="000A6791"/>
    <w:rsid w:val="000B072E"/>
    <w:rsid w:val="000B1A86"/>
    <w:rsid w:val="000B23AC"/>
    <w:rsid w:val="000C1AC1"/>
    <w:rsid w:val="000C447F"/>
    <w:rsid w:val="000D085B"/>
    <w:rsid w:val="000D3656"/>
    <w:rsid w:val="000D56C7"/>
    <w:rsid w:val="000D5727"/>
    <w:rsid w:val="000D6898"/>
    <w:rsid w:val="000E00D1"/>
    <w:rsid w:val="000E1A90"/>
    <w:rsid w:val="000F0D5E"/>
    <w:rsid w:val="000F5896"/>
    <w:rsid w:val="000F7430"/>
    <w:rsid w:val="000F77DF"/>
    <w:rsid w:val="00100A8B"/>
    <w:rsid w:val="001015A3"/>
    <w:rsid w:val="001022FA"/>
    <w:rsid w:val="0010469C"/>
    <w:rsid w:val="001051C7"/>
    <w:rsid w:val="00112789"/>
    <w:rsid w:val="00112B6E"/>
    <w:rsid w:val="00113AFE"/>
    <w:rsid w:val="00114A44"/>
    <w:rsid w:val="001162B8"/>
    <w:rsid w:val="00116617"/>
    <w:rsid w:val="001237DB"/>
    <w:rsid w:val="00123FE4"/>
    <w:rsid w:val="0012414E"/>
    <w:rsid w:val="00124C08"/>
    <w:rsid w:val="00125806"/>
    <w:rsid w:val="0013202E"/>
    <w:rsid w:val="00132402"/>
    <w:rsid w:val="00134EEA"/>
    <w:rsid w:val="00136496"/>
    <w:rsid w:val="00142817"/>
    <w:rsid w:val="00161F68"/>
    <w:rsid w:val="001669C3"/>
    <w:rsid w:val="00167241"/>
    <w:rsid w:val="00171ECB"/>
    <w:rsid w:val="0017493F"/>
    <w:rsid w:val="001803C8"/>
    <w:rsid w:val="00180CD1"/>
    <w:rsid w:val="00181FCA"/>
    <w:rsid w:val="00182E09"/>
    <w:rsid w:val="00186251"/>
    <w:rsid w:val="0019157F"/>
    <w:rsid w:val="00192C24"/>
    <w:rsid w:val="0019345D"/>
    <w:rsid w:val="00195013"/>
    <w:rsid w:val="0019618E"/>
    <w:rsid w:val="001A2634"/>
    <w:rsid w:val="001A3EB0"/>
    <w:rsid w:val="001A69C1"/>
    <w:rsid w:val="001B1EB5"/>
    <w:rsid w:val="001B70CB"/>
    <w:rsid w:val="001B7CB8"/>
    <w:rsid w:val="001C07CB"/>
    <w:rsid w:val="001D426E"/>
    <w:rsid w:val="001D4992"/>
    <w:rsid w:val="001D50D9"/>
    <w:rsid w:val="001D6C9C"/>
    <w:rsid w:val="001D7239"/>
    <w:rsid w:val="001E30C7"/>
    <w:rsid w:val="001F043C"/>
    <w:rsid w:val="001F6DD9"/>
    <w:rsid w:val="001F7501"/>
    <w:rsid w:val="002052AD"/>
    <w:rsid w:val="00207A7D"/>
    <w:rsid w:val="00213A99"/>
    <w:rsid w:val="00216657"/>
    <w:rsid w:val="00217C96"/>
    <w:rsid w:val="00222893"/>
    <w:rsid w:val="00224441"/>
    <w:rsid w:val="002258E1"/>
    <w:rsid w:val="00242814"/>
    <w:rsid w:val="00243821"/>
    <w:rsid w:val="00247E5D"/>
    <w:rsid w:val="00250040"/>
    <w:rsid w:val="00252EFD"/>
    <w:rsid w:val="002577A8"/>
    <w:rsid w:val="00266EC1"/>
    <w:rsid w:val="00270AD3"/>
    <w:rsid w:val="00277A12"/>
    <w:rsid w:val="0029048F"/>
    <w:rsid w:val="002916DE"/>
    <w:rsid w:val="002946A5"/>
    <w:rsid w:val="002B1D94"/>
    <w:rsid w:val="002B27AA"/>
    <w:rsid w:val="002C7A61"/>
    <w:rsid w:val="002D2FEE"/>
    <w:rsid w:val="002D4F37"/>
    <w:rsid w:val="002E0A5B"/>
    <w:rsid w:val="002E1A42"/>
    <w:rsid w:val="002E1B10"/>
    <w:rsid w:val="002F2293"/>
    <w:rsid w:val="002F7CA5"/>
    <w:rsid w:val="00300D00"/>
    <w:rsid w:val="003022D5"/>
    <w:rsid w:val="00303100"/>
    <w:rsid w:val="00311638"/>
    <w:rsid w:val="003126F3"/>
    <w:rsid w:val="003147EA"/>
    <w:rsid w:val="00316318"/>
    <w:rsid w:val="003170A3"/>
    <w:rsid w:val="00317637"/>
    <w:rsid w:val="00322673"/>
    <w:rsid w:val="003227DA"/>
    <w:rsid w:val="0032445C"/>
    <w:rsid w:val="00327CD6"/>
    <w:rsid w:val="0033630A"/>
    <w:rsid w:val="00340FFD"/>
    <w:rsid w:val="003476B8"/>
    <w:rsid w:val="00356057"/>
    <w:rsid w:val="003576B3"/>
    <w:rsid w:val="00361003"/>
    <w:rsid w:val="00361A2D"/>
    <w:rsid w:val="00361DC9"/>
    <w:rsid w:val="0036263A"/>
    <w:rsid w:val="00372C6C"/>
    <w:rsid w:val="00372EFF"/>
    <w:rsid w:val="003744DD"/>
    <w:rsid w:val="00380FCD"/>
    <w:rsid w:val="003813FE"/>
    <w:rsid w:val="00381FEA"/>
    <w:rsid w:val="003852A6"/>
    <w:rsid w:val="00386A90"/>
    <w:rsid w:val="0039684E"/>
    <w:rsid w:val="0039725A"/>
    <w:rsid w:val="003A1AC9"/>
    <w:rsid w:val="003A7119"/>
    <w:rsid w:val="003B7C41"/>
    <w:rsid w:val="003C0DF4"/>
    <w:rsid w:val="003C1EA7"/>
    <w:rsid w:val="003C2C17"/>
    <w:rsid w:val="003C3D04"/>
    <w:rsid w:val="003C430D"/>
    <w:rsid w:val="003C478A"/>
    <w:rsid w:val="003C5666"/>
    <w:rsid w:val="003D0439"/>
    <w:rsid w:val="003D04A8"/>
    <w:rsid w:val="003D1A95"/>
    <w:rsid w:val="003D2678"/>
    <w:rsid w:val="003D3998"/>
    <w:rsid w:val="003E26F0"/>
    <w:rsid w:val="003E2C2F"/>
    <w:rsid w:val="003E378A"/>
    <w:rsid w:val="003E533C"/>
    <w:rsid w:val="00400196"/>
    <w:rsid w:val="004008B9"/>
    <w:rsid w:val="00401133"/>
    <w:rsid w:val="00404FA0"/>
    <w:rsid w:val="00410E19"/>
    <w:rsid w:val="00412DDB"/>
    <w:rsid w:val="00415A5B"/>
    <w:rsid w:val="00416794"/>
    <w:rsid w:val="004200B1"/>
    <w:rsid w:val="0042022E"/>
    <w:rsid w:val="00421350"/>
    <w:rsid w:val="00424990"/>
    <w:rsid w:val="00432089"/>
    <w:rsid w:val="00435EA0"/>
    <w:rsid w:val="00441836"/>
    <w:rsid w:val="004439BD"/>
    <w:rsid w:val="00451654"/>
    <w:rsid w:val="004518C6"/>
    <w:rsid w:val="00452538"/>
    <w:rsid w:val="004574C9"/>
    <w:rsid w:val="00461990"/>
    <w:rsid w:val="004667EE"/>
    <w:rsid w:val="004727E0"/>
    <w:rsid w:val="00481F69"/>
    <w:rsid w:val="0048206C"/>
    <w:rsid w:val="00483479"/>
    <w:rsid w:val="004930D6"/>
    <w:rsid w:val="00493BAB"/>
    <w:rsid w:val="00495E77"/>
    <w:rsid w:val="00496EDB"/>
    <w:rsid w:val="004A5F9E"/>
    <w:rsid w:val="004A60BC"/>
    <w:rsid w:val="004B04C1"/>
    <w:rsid w:val="004B10ED"/>
    <w:rsid w:val="004B1BEB"/>
    <w:rsid w:val="004B30A0"/>
    <w:rsid w:val="004B522C"/>
    <w:rsid w:val="004B6604"/>
    <w:rsid w:val="004B7197"/>
    <w:rsid w:val="004C70B7"/>
    <w:rsid w:val="004D5C68"/>
    <w:rsid w:val="004D71F7"/>
    <w:rsid w:val="004E0745"/>
    <w:rsid w:val="004E41BA"/>
    <w:rsid w:val="004E4AE0"/>
    <w:rsid w:val="004F0B2B"/>
    <w:rsid w:val="004F1DF1"/>
    <w:rsid w:val="004F1EAA"/>
    <w:rsid w:val="004F7DAE"/>
    <w:rsid w:val="0050550D"/>
    <w:rsid w:val="00511092"/>
    <w:rsid w:val="00511E90"/>
    <w:rsid w:val="00515609"/>
    <w:rsid w:val="0051576B"/>
    <w:rsid w:val="00523CF3"/>
    <w:rsid w:val="00531C2B"/>
    <w:rsid w:val="00532711"/>
    <w:rsid w:val="0053729A"/>
    <w:rsid w:val="00543131"/>
    <w:rsid w:val="005439A0"/>
    <w:rsid w:val="0054690F"/>
    <w:rsid w:val="00547650"/>
    <w:rsid w:val="005476D5"/>
    <w:rsid w:val="00562475"/>
    <w:rsid w:val="00564CDB"/>
    <w:rsid w:val="005719AE"/>
    <w:rsid w:val="00571EE3"/>
    <w:rsid w:val="00573077"/>
    <w:rsid w:val="00573F46"/>
    <w:rsid w:val="00582022"/>
    <w:rsid w:val="0058391C"/>
    <w:rsid w:val="00590DC1"/>
    <w:rsid w:val="00594232"/>
    <w:rsid w:val="005A203A"/>
    <w:rsid w:val="005A42EE"/>
    <w:rsid w:val="005A4A6A"/>
    <w:rsid w:val="005B0316"/>
    <w:rsid w:val="005B1CF9"/>
    <w:rsid w:val="005B72F8"/>
    <w:rsid w:val="005B75E8"/>
    <w:rsid w:val="005C299F"/>
    <w:rsid w:val="005C6E48"/>
    <w:rsid w:val="005C7D4C"/>
    <w:rsid w:val="005D1286"/>
    <w:rsid w:val="005D3E54"/>
    <w:rsid w:val="005E3E66"/>
    <w:rsid w:val="005F3F3E"/>
    <w:rsid w:val="005F7779"/>
    <w:rsid w:val="006020A2"/>
    <w:rsid w:val="00607630"/>
    <w:rsid w:val="006112C7"/>
    <w:rsid w:val="00616A18"/>
    <w:rsid w:val="00620CB3"/>
    <w:rsid w:val="006221C7"/>
    <w:rsid w:val="00623714"/>
    <w:rsid w:val="00635891"/>
    <w:rsid w:val="00635C04"/>
    <w:rsid w:val="00636197"/>
    <w:rsid w:val="00646FDF"/>
    <w:rsid w:val="006509C4"/>
    <w:rsid w:val="00657984"/>
    <w:rsid w:val="00657A92"/>
    <w:rsid w:val="006622F7"/>
    <w:rsid w:val="00663DF4"/>
    <w:rsid w:val="00665BF9"/>
    <w:rsid w:val="00670AB2"/>
    <w:rsid w:val="00671696"/>
    <w:rsid w:val="00671982"/>
    <w:rsid w:val="006763E3"/>
    <w:rsid w:val="006808F9"/>
    <w:rsid w:val="0068303C"/>
    <w:rsid w:val="006839A1"/>
    <w:rsid w:val="00683DBF"/>
    <w:rsid w:val="00685F42"/>
    <w:rsid w:val="00687691"/>
    <w:rsid w:val="00691479"/>
    <w:rsid w:val="00692C53"/>
    <w:rsid w:val="006936C8"/>
    <w:rsid w:val="00694FF9"/>
    <w:rsid w:val="006953E5"/>
    <w:rsid w:val="006A119C"/>
    <w:rsid w:val="006A3902"/>
    <w:rsid w:val="006A3C91"/>
    <w:rsid w:val="006B2C0C"/>
    <w:rsid w:val="006B32B2"/>
    <w:rsid w:val="006B32C8"/>
    <w:rsid w:val="006B51AC"/>
    <w:rsid w:val="006C546C"/>
    <w:rsid w:val="006C585A"/>
    <w:rsid w:val="006D2CDA"/>
    <w:rsid w:val="006E1F4E"/>
    <w:rsid w:val="006E22DC"/>
    <w:rsid w:val="006E560B"/>
    <w:rsid w:val="006E64CE"/>
    <w:rsid w:val="006F67DB"/>
    <w:rsid w:val="006F70F7"/>
    <w:rsid w:val="006F7DB9"/>
    <w:rsid w:val="007011B5"/>
    <w:rsid w:val="00703F18"/>
    <w:rsid w:val="0070438D"/>
    <w:rsid w:val="0070500E"/>
    <w:rsid w:val="0071032C"/>
    <w:rsid w:val="00716D74"/>
    <w:rsid w:val="007226AC"/>
    <w:rsid w:val="00724DC6"/>
    <w:rsid w:val="00735C81"/>
    <w:rsid w:val="00756000"/>
    <w:rsid w:val="007630A9"/>
    <w:rsid w:val="00764AC4"/>
    <w:rsid w:val="0076768C"/>
    <w:rsid w:val="00767A18"/>
    <w:rsid w:val="0077098F"/>
    <w:rsid w:val="00780368"/>
    <w:rsid w:val="00783358"/>
    <w:rsid w:val="00784733"/>
    <w:rsid w:val="00787001"/>
    <w:rsid w:val="007907D9"/>
    <w:rsid w:val="00792386"/>
    <w:rsid w:val="00796161"/>
    <w:rsid w:val="00797C88"/>
    <w:rsid w:val="007A0554"/>
    <w:rsid w:val="007B2210"/>
    <w:rsid w:val="007B511F"/>
    <w:rsid w:val="007B5C3E"/>
    <w:rsid w:val="007B703D"/>
    <w:rsid w:val="007B74A6"/>
    <w:rsid w:val="007B7D43"/>
    <w:rsid w:val="007C20B4"/>
    <w:rsid w:val="007C3502"/>
    <w:rsid w:val="007C4FA8"/>
    <w:rsid w:val="007E29B2"/>
    <w:rsid w:val="007E7BB9"/>
    <w:rsid w:val="007F1EA8"/>
    <w:rsid w:val="007F3AD0"/>
    <w:rsid w:val="007F5476"/>
    <w:rsid w:val="00811C79"/>
    <w:rsid w:val="00812EDE"/>
    <w:rsid w:val="008142FA"/>
    <w:rsid w:val="00816366"/>
    <w:rsid w:val="00816BBC"/>
    <w:rsid w:val="00821850"/>
    <w:rsid w:val="00835563"/>
    <w:rsid w:val="00837EBA"/>
    <w:rsid w:val="00842DCE"/>
    <w:rsid w:val="00845DAB"/>
    <w:rsid w:val="00846BB6"/>
    <w:rsid w:val="008535AE"/>
    <w:rsid w:val="00857672"/>
    <w:rsid w:val="00863D55"/>
    <w:rsid w:val="008668E7"/>
    <w:rsid w:val="00877743"/>
    <w:rsid w:val="00883E93"/>
    <w:rsid w:val="00886633"/>
    <w:rsid w:val="00894AD5"/>
    <w:rsid w:val="00895AC7"/>
    <w:rsid w:val="00896A1B"/>
    <w:rsid w:val="008A0AD3"/>
    <w:rsid w:val="008A0CCF"/>
    <w:rsid w:val="008A5D34"/>
    <w:rsid w:val="008B3025"/>
    <w:rsid w:val="008B3B31"/>
    <w:rsid w:val="008B5A13"/>
    <w:rsid w:val="008B6385"/>
    <w:rsid w:val="008C2680"/>
    <w:rsid w:val="008C4673"/>
    <w:rsid w:val="008D0684"/>
    <w:rsid w:val="008D2AD2"/>
    <w:rsid w:val="008D5086"/>
    <w:rsid w:val="008D608A"/>
    <w:rsid w:val="008F0FEE"/>
    <w:rsid w:val="008F2294"/>
    <w:rsid w:val="008F6156"/>
    <w:rsid w:val="00903071"/>
    <w:rsid w:val="009064FF"/>
    <w:rsid w:val="009143CF"/>
    <w:rsid w:val="00914783"/>
    <w:rsid w:val="00914CD0"/>
    <w:rsid w:val="009167FD"/>
    <w:rsid w:val="00920231"/>
    <w:rsid w:val="009300EA"/>
    <w:rsid w:val="009320C6"/>
    <w:rsid w:val="009327D1"/>
    <w:rsid w:val="00933405"/>
    <w:rsid w:val="00933A0A"/>
    <w:rsid w:val="00933AA9"/>
    <w:rsid w:val="00936766"/>
    <w:rsid w:val="00936DE4"/>
    <w:rsid w:val="00937609"/>
    <w:rsid w:val="00940EB6"/>
    <w:rsid w:val="009462ED"/>
    <w:rsid w:val="00950213"/>
    <w:rsid w:val="00952068"/>
    <w:rsid w:val="0095239E"/>
    <w:rsid w:val="00957BC9"/>
    <w:rsid w:val="00970409"/>
    <w:rsid w:val="00971123"/>
    <w:rsid w:val="00981583"/>
    <w:rsid w:val="00981AF5"/>
    <w:rsid w:val="009829C6"/>
    <w:rsid w:val="009926C3"/>
    <w:rsid w:val="009974BE"/>
    <w:rsid w:val="009A26A1"/>
    <w:rsid w:val="009A5E50"/>
    <w:rsid w:val="009B031C"/>
    <w:rsid w:val="009B6F7B"/>
    <w:rsid w:val="009B7982"/>
    <w:rsid w:val="009C4DCD"/>
    <w:rsid w:val="009C55C3"/>
    <w:rsid w:val="009D7370"/>
    <w:rsid w:val="009E333D"/>
    <w:rsid w:val="009E3672"/>
    <w:rsid w:val="009E5127"/>
    <w:rsid w:val="009E56D8"/>
    <w:rsid w:val="009E5FC6"/>
    <w:rsid w:val="009E6DCA"/>
    <w:rsid w:val="009F5277"/>
    <w:rsid w:val="009F74D4"/>
    <w:rsid w:val="00A004B4"/>
    <w:rsid w:val="00A02506"/>
    <w:rsid w:val="00A03C67"/>
    <w:rsid w:val="00A1196B"/>
    <w:rsid w:val="00A12FF1"/>
    <w:rsid w:val="00A13AF5"/>
    <w:rsid w:val="00A23945"/>
    <w:rsid w:val="00A27423"/>
    <w:rsid w:val="00A27D14"/>
    <w:rsid w:val="00A27EC5"/>
    <w:rsid w:val="00A30184"/>
    <w:rsid w:val="00A30E36"/>
    <w:rsid w:val="00A3136C"/>
    <w:rsid w:val="00A34833"/>
    <w:rsid w:val="00A34B5E"/>
    <w:rsid w:val="00A41D29"/>
    <w:rsid w:val="00A46061"/>
    <w:rsid w:val="00A46F6B"/>
    <w:rsid w:val="00A479B8"/>
    <w:rsid w:val="00A52688"/>
    <w:rsid w:val="00A53232"/>
    <w:rsid w:val="00A54840"/>
    <w:rsid w:val="00A6164A"/>
    <w:rsid w:val="00A63434"/>
    <w:rsid w:val="00A70235"/>
    <w:rsid w:val="00A740C0"/>
    <w:rsid w:val="00A807B9"/>
    <w:rsid w:val="00A90ED3"/>
    <w:rsid w:val="00A92F7D"/>
    <w:rsid w:val="00A9543A"/>
    <w:rsid w:val="00A961ED"/>
    <w:rsid w:val="00A9677A"/>
    <w:rsid w:val="00AA4D51"/>
    <w:rsid w:val="00AA79C4"/>
    <w:rsid w:val="00AB1C20"/>
    <w:rsid w:val="00AB481C"/>
    <w:rsid w:val="00AB7E38"/>
    <w:rsid w:val="00AD1354"/>
    <w:rsid w:val="00AD1D5D"/>
    <w:rsid w:val="00AD319B"/>
    <w:rsid w:val="00AD4F77"/>
    <w:rsid w:val="00AD59B1"/>
    <w:rsid w:val="00AD6EEE"/>
    <w:rsid w:val="00AF797F"/>
    <w:rsid w:val="00B01ABF"/>
    <w:rsid w:val="00B04A3B"/>
    <w:rsid w:val="00B05C32"/>
    <w:rsid w:val="00B100B7"/>
    <w:rsid w:val="00B106FF"/>
    <w:rsid w:val="00B11B44"/>
    <w:rsid w:val="00B25CE0"/>
    <w:rsid w:val="00B25E70"/>
    <w:rsid w:val="00B26A07"/>
    <w:rsid w:val="00B275B9"/>
    <w:rsid w:val="00B31DD2"/>
    <w:rsid w:val="00B350A1"/>
    <w:rsid w:val="00B37E00"/>
    <w:rsid w:val="00B42062"/>
    <w:rsid w:val="00B42F83"/>
    <w:rsid w:val="00B51AB6"/>
    <w:rsid w:val="00B53133"/>
    <w:rsid w:val="00B60C7D"/>
    <w:rsid w:val="00B60EBC"/>
    <w:rsid w:val="00B65576"/>
    <w:rsid w:val="00B67FED"/>
    <w:rsid w:val="00B74E36"/>
    <w:rsid w:val="00B83D56"/>
    <w:rsid w:val="00B86D35"/>
    <w:rsid w:val="00B87457"/>
    <w:rsid w:val="00B911EC"/>
    <w:rsid w:val="00B91440"/>
    <w:rsid w:val="00B9368F"/>
    <w:rsid w:val="00B97A07"/>
    <w:rsid w:val="00BA1FA5"/>
    <w:rsid w:val="00BA4556"/>
    <w:rsid w:val="00BB2CD3"/>
    <w:rsid w:val="00BB72B8"/>
    <w:rsid w:val="00BC1AAA"/>
    <w:rsid w:val="00BD3F05"/>
    <w:rsid w:val="00BD4AFC"/>
    <w:rsid w:val="00BD5534"/>
    <w:rsid w:val="00BE0673"/>
    <w:rsid w:val="00BE0E48"/>
    <w:rsid w:val="00BE14EB"/>
    <w:rsid w:val="00BF15C5"/>
    <w:rsid w:val="00C01809"/>
    <w:rsid w:val="00C051EF"/>
    <w:rsid w:val="00C11199"/>
    <w:rsid w:val="00C176A1"/>
    <w:rsid w:val="00C30A61"/>
    <w:rsid w:val="00C34B81"/>
    <w:rsid w:val="00C4173B"/>
    <w:rsid w:val="00C43983"/>
    <w:rsid w:val="00C450B9"/>
    <w:rsid w:val="00C52B8F"/>
    <w:rsid w:val="00C53DAB"/>
    <w:rsid w:val="00C5475A"/>
    <w:rsid w:val="00C552E7"/>
    <w:rsid w:val="00C57210"/>
    <w:rsid w:val="00C65180"/>
    <w:rsid w:val="00C65358"/>
    <w:rsid w:val="00C66738"/>
    <w:rsid w:val="00C701A4"/>
    <w:rsid w:val="00C73319"/>
    <w:rsid w:val="00C76A05"/>
    <w:rsid w:val="00C81EAD"/>
    <w:rsid w:val="00C82BA0"/>
    <w:rsid w:val="00C86F7D"/>
    <w:rsid w:val="00C90307"/>
    <w:rsid w:val="00C92523"/>
    <w:rsid w:val="00C949B6"/>
    <w:rsid w:val="00C95EBC"/>
    <w:rsid w:val="00C95F05"/>
    <w:rsid w:val="00C97AE7"/>
    <w:rsid w:val="00CA0B17"/>
    <w:rsid w:val="00CA0D93"/>
    <w:rsid w:val="00CA2D25"/>
    <w:rsid w:val="00CB1B1E"/>
    <w:rsid w:val="00CB4DF7"/>
    <w:rsid w:val="00CB5D88"/>
    <w:rsid w:val="00CB7CA8"/>
    <w:rsid w:val="00CC0C25"/>
    <w:rsid w:val="00CC186A"/>
    <w:rsid w:val="00CC4A19"/>
    <w:rsid w:val="00CC5B7A"/>
    <w:rsid w:val="00CC7C15"/>
    <w:rsid w:val="00CD2271"/>
    <w:rsid w:val="00CD4489"/>
    <w:rsid w:val="00CD5F64"/>
    <w:rsid w:val="00CD6199"/>
    <w:rsid w:val="00CE5CA7"/>
    <w:rsid w:val="00CE6BAB"/>
    <w:rsid w:val="00CF50B8"/>
    <w:rsid w:val="00CF7472"/>
    <w:rsid w:val="00D0392A"/>
    <w:rsid w:val="00D10FF0"/>
    <w:rsid w:val="00D14FD0"/>
    <w:rsid w:val="00D17A9C"/>
    <w:rsid w:val="00D30424"/>
    <w:rsid w:val="00D309A5"/>
    <w:rsid w:val="00D37B1C"/>
    <w:rsid w:val="00D45BBC"/>
    <w:rsid w:val="00D534E4"/>
    <w:rsid w:val="00D56F9F"/>
    <w:rsid w:val="00D63CD0"/>
    <w:rsid w:val="00D71FEF"/>
    <w:rsid w:val="00D81CB1"/>
    <w:rsid w:val="00D81D48"/>
    <w:rsid w:val="00D85C0A"/>
    <w:rsid w:val="00D90056"/>
    <w:rsid w:val="00D918F4"/>
    <w:rsid w:val="00D91EA7"/>
    <w:rsid w:val="00D93711"/>
    <w:rsid w:val="00D95E03"/>
    <w:rsid w:val="00DB48B2"/>
    <w:rsid w:val="00DD0573"/>
    <w:rsid w:val="00DD0C24"/>
    <w:rsid w:val="00DD1CFF"/>
    <w:rsid w:val="00DE2DA1"/>
    <w:rsid w:val="00DE3820"/>
    <w:rsid w:val="00DF3802"/>
    <w:rsid w:val="00DF645A"/>
    <w:rsid w:val="00DF69A9"/>
    <w:rsid w:val="00E01FDF"/>
    <w:rsid w:val="00E06A3C"/>
    <w:rsid w:val="00E06CB9"/>
    <w:rsid w:val="00E10B22"/>
    <w:rsid w:val="00E10F3A"/>
    <w:rsid w:val="00E111E1"/>
    <w:rsid w:val="00E157D9"/>
    <w:rsid w:val="00E20362"/>
    <w:rsid w:val="00E25514"/>
    <w:rsid w:val="00E27CB5"/>
    <w:rsid w:val="00E36C86"/>
    <w:rsid w:val="00E40B24"/>
    <w:rsid w:val="00E42157"/>
    <w:rsid w:val="00E42F84"/>
    <w:rsid w:val="00E5018E"/>
    <w:rsid w:val="00E5189C"/>
    <w:rsid w:val="00E53424"/>
    <w:rsid w:val="00E56D1C"/>
    <w:rsid w:val="00E637F2"/>
    <w:rsid w:val="00E70FAB"/>
    <w:rsid w:val="00E734DD"/>
    <w:rsid w:val="00E7402F"/>
    <w:rsid w:val="00E7798C"/>
    <w:rsid w:val="00E827A2"/>
    <w:rsid w:val="00E82868"/>
    <w:rsid w:val="00E829A0"/>
    <w:rsid w:val="00E86473"/>
    <w:rsid w:val="00E8768B"/>
    <w:rsid w:val="00E90E3D"/>
    <w:rsid w:val="00E93500"/>
    <w:rsid w:val="00EA29D3"/>
    <w:rsid w:val="00EA449F"/>
    <w:rsid w:val="00EB1F27"/>
    <w:rsid w:val="00EC0803"/>
    <w:rsid w:val="00EC10E4"/>
    <w:rsid w:val="00EC2C4A"/>
    <w:rsid w:val="00EC761F"/>
    <w:rsid w:val="00EE0335"/>
    <w:rsid w:val="00EE253E"/>
    <w:rsid w:val="00EF0B94"/>
    <w:rsid w:val="00EF2511"/>
    <w:rsid w:val="00EF3B9B"/>
    <w:rsid w:val="00F0127E"/>
    <w:rsid w:val="00F039FE"/>
    <w:rsid w:val="00F102EE"/>
    <w:rsid w:val="00F12FFC"/>
    <w:rsid w:val="00F21267"/>
    <w:rsid w:val="00F243F9"/>
    <w:rsid w:val="00F30DBE"/>
    <w:rsid w:val="00F33744"/>
    <w:rsid w:val="00F409E2"/>
    <w:rsid w:val="00F43322"/>
    <w:rsid w:val="00F4355C"/>
    <w:rsid w:val="00F4530B"/>
    <w:rsid w:val="00F45C2C"/>
    <w:rsid w:val="00F464D6"/>
    <w:rsid w:val="00F47BD6"/>
    <w:rsid w:val="00F50BB6"/>
    <w:rsid w:val="00F527CE"/>
    <w:rsid w:val="00F532E0"/>
    <w:rsid w:val="00F57DF4"/>
    <w:rsid w:val="00F64855"/>
    <w:rsid w:val="00F675EA"/>
    <w:rsid w:val="00F6778E"/>
    <w:rsid w:val="00F7133C"/>
    <w:rsid w:val="00F809C8"/>
    <w:rsid w:val="00F911FC"/>
    <w:rsid w:val="00F9329D"/>
    <w:rsid w:val="00F93D4D"/>
    <w:rsid w:val="00F94156"/>
    <w:rsid w:val="00F96F94"/>
    <w:rsid w:val="00F97FE0"/>
    <w:rsid w:val="00FA179E"/>
    <w:rsid w:val="00FA4DBF"/>
    <w:rsid w:val="00FA54ED"/>
    <w:rsid w:val="00FB56F9"/>
    <w:rsid w:val="00FC0160"/>
    <w:rsid w:val="00FC31EA"/>
    <w:rsid w:val="00FD3C68"/>
    <w:rsid w:val="00FD5A42"/>
    <w:rsid w:val="00FD7340"/>
    <w:rsid w:val="00FE1AF7"/>
    <w:rsid w:val="00FF1203"/>
    <w:rsid w:val="00FF4235"/>
    <w:rsid w:val="00FF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  <w14:docId w14:val="271F99E4"/>
  <w15:docId w15:val="{D15861B6-6046-4296-8A83-41D1BD815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74C9"/>
    <w:pPr>
      <w:suppressAutoHyphens/>
      <w:spacing w:after="0"/>
    </w:pPr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4574C9"/>
    <w:pPr>
      <w:keepNext/>
      <w:numPr>
        <w:numId w:val="1"/>
      </w:numPr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574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74C9"/>
  </w:style>
  <w:style w:type="paragraph" w:styleId="Stopka">
    <w:name w:val="footer"/>
    <w:basedOn w:val="Normalny"/>
    <w:link w:val="StopkaZnak"/>
    <w:uiPriority w:val="99"/>
    <w:unhideWhenUsed/>
    <w:rsid w:val="004574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74C9"/>
  </w:style>
  <w:style w:type="paragraph" w:styleId="Tekstdymka">
    <w:name w:val="Balloon Text"/>
    <w:basedOn w:val="Normalny"/>
    <w:link w:val="TekstdymkaZnak"/>
    <w:uiPriority w:val="99"/>
    <w:semiHidden/>
    <w:unhideWhenUsed/>
    <w:rsid w:val="004574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4C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4574C9"/>
    <w:rPr>
      <w:rFonts w:ascii="Times New Roman" w:eastAsia="Times New Roman" w:hAnsi="Times New Roman" w:cs="Times New Roman"/>
      <w:b/>
      <w:color w:val="00000A"/>
      <w:sz w:val="28"/>
      <w:szCs w:val="20"/>
      <w:lang w:eastAsia="ar-SA"/>
    </w:rPr>
  </w:style>
  <w:style w:type="character" w:styleId="Pogrubienie">
    <w:name w:val="Strong"/>
    <w:uiPriority w:val="22"/>
    <w:qFormat/>
    <w:rsid w:val="004574C9"/>
    <w:rPr>
      <w:b/>
      <w:bCs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rsid w:val="004574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574C9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4574C9"/>
    <w:rPr>
      <w:rFonts w:ascii="Times New Roman" w:eastAsia="Times New Roman" w:hAnsi="Times New Roman" w:cs="Times New Roman"/>
      <w:color w:val="00000A"/>
      <w:szCs w:val="20"/>
      <w:lang w:eastAsia="ar-SA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4574C9"/>
    <w:pPr>
      <w:suppressAutoHyphens w:val="0"/>
      <w:ind w:left="720"/>
      <w:contextualSpacing/>
    </w:pPr>
    <w:rPr>
      <w:color w:val="auto"/>
      <w:lang w:eastAsia="pl-PL"/>
    </w:rPr>
  </w:style>
  <w:style w:type="paragraph" w:customStyle="1" w:styleId="Tekstpodstawowywcity">
    <w:name w:val="Tekst podstawowy wci?ty"/>
    <w:basedOn w:val="Normalny"/>
    <w:rsid w:val="004574C9"/>
    <w:pPr>
      <w:widowControl w:val="0"/>
      <w:suppressAutoHyphens w:val="0"/>
      <w:ind w:right="51"/>
      <w:jc w:val="both"/>
    </w:pPr>
    <w:rPr>
      <w:color w:val="auto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574C9"/>
    <w:pPr>
      <w:spacing w:after="120" w:line="480" w:lineRule="auto"/>
      <w:ind w:left="283"/>
    </w:pPr>
    <w:rPr>
      <w:rFonts w:ascii="Calibri" w:eastAsia="Calibri" w:hAnsi="Calibri" w:cs="Mangal"/>
      <w:color w:val="auto"/>
      <w:szCs w:val="18"/>
      <w:lang w:eastAsia="hi-I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574C9"/>
    <w:rPr>
      <w:rFonts w:ascii="Calibri" w:eastAsia="Calibri" w:hAnsi="Calibri" w:cs="Mangal"/>
      <w:sz w:val="20"/>
      <w:szCs w:val="18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0A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0A5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0A5B"/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0A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0A5B"/>
    <w:rPr>
      <w:rFonts w:ascii="Times New Roman" w:eastAsia="Times New Roman" w:hAnsi="Times New Roman" w:cs="Times New Roman"/>
      <w:b/>
      <w:bCs/>
      <w:color w:val="00000A"/>
      <w:sz w:val="20"/>
      <w:szCs w:val="20"/>
      <w:lang w:eastAsia="ar-SA"/>
    </w:rPr>
  </w:style>
  <w:style w:type="numbering" w:customStyle="1" w:styleId="WWOutlineListStyle">
    <w:name w:val="WW_OutlineListStyle"/>
    <w:basedOn w:val="Bezlisty"/>
    <w:rsid w:val="00252EFD"/>
    <w:pPr>
      <w:numPr>
        <w:numId w:val="2"/>
      </w:numPr>
    </w:pPr>
  </w:style>
  <w:style w:type="table" w:styleId="Tabela-Siatka">
    <w:name w:val="Table Grid"/>
    <w:basedOn w:val="Standardowy"/>
    <w:rsid w:val="00CB7CA8"/>
    <w:pPr>
      <w:suppressAutoHyphens/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4200B1"/>
    <w:pPr>
      <w:suppressAutoHyphens/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odwydz2">
    <w:name w:val="kod_wydz2"/>
    <w:basedOn w:val="Normalny"/>
    <w:uiPriority w:val="99"/>
    <w:rsid w:val="00C95F05"/>
    <w:pPr>
      <w:suppressAutoHyphens w:val="0"/>
    </w:pPr>
    <w:rPr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40A83-8CFA-41B9-A975-407C97AE0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5</Pages>
  <Words>1128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Dominika Trybuś</dc:creator>
  <cp:lastModifiedBy>Kadry ZST</cp:lastModifiedBy>
  <cp:revision>451</cp:revision>
  <cp:lastPrinted>2021-07-05T11:54:00Z</cp:lastPrinted>
  <dcterms:created xsi:type="dcterms:W3CDTF">2022-10-18T09:01:00Z</dcterms:created>
  <dcterms:modified xsi:type="dcterms:W3CDTF">2024-10-04T09:00:00Z</dcterms:modified>
</cp:coreProperties>
</file>