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4E3A8AB" w14:textId="77777777" w:rsidR="00172F59" w:rsidRDefault="00172F59" w:rsidP="00172F59">
      <w:pPr>
        <w:ind w:right="5670"/>
        <w:jc w:val="center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Numer referencyjny postępowania:</w:t>
      </w:r>
    </w:p>
    <w:p w14:paraId="1C6E8302" w14:textId="79AE68E1" w:rsidR="00E265F3" w:rsidRDefault="00172F59" w:rsidP="00172F59">
      <w:pPr>
        <w:ind w:right="5670"/>
        <w:jc w:val="center"/>
        <w:rPr>
          <w:rFonts w:ascii="Aptos" w:hAnsi="Aptos" w:cs="Times New Roman"/>
          <w:b/>
          <w:sz w:val="20"/>
          <w:szCs w:val="22"/>
        </w:rPr>
      </w:pPr>
      <w:r>
        <w:rPr>
          <w:rFonts w:ascii="Aptos" w:hAnsi="Aptos" w:cs="Arial"/>
          <w:sz w:val="20"/>
          <w:szCs w:val="20"/>
        </w:rPr>
        <w:t>OSB.519.</w:t>
      </w:r>
      <w:r w:rsidR="00014BD0">
        <w:rPr>
          <w:rFonts w:ascii="Aptos" w:hAnsi="Aptos" w:cs="Arial"/>
          <w:sz w:val="20"/>
          <w:szCs w:val="20"/>
        </w:rPr>
        <w:t>2</w:t>
      </w:r>
      <w:r>
        <w:rPr>
          <w:rFonts w:ascii="Aptos" w:hAnsi="Aptos" w:cs="Arial"/>
          <w:sz w:val="20"/>
          <w:szCs w:val="20"/>
        </w:rPr>
        <w:t>.2024</w:t>
      </w:r>
    </w:p>
    <w:p w14:paraId="56A4994D" w14:textId="5F85677B" w:rsidR="00E265F3" w:rsidRDefault="00E265F3" w:rsidP="00E265F3">
      <w:pPr>
        <w:jc w:val="right"/>
        <w:rPr>
          <w:rFonts w:ascii="Aptos" w:hAnsi="Aptos" w:cs="Times New Roman"/>
          <w:b/>
          <w:sz w:val="20"/>
          <w:szCs w:val="18"/>
        </w:rPr>
      </w:pPr>
      <w:r>
        <w:rPr>
          <w:rFonts w:ascii="Aptos" w:hAnsi="Aptos" w:cs="Times New Roman"/>
          <w:b/>
          <w:sz w:val="20"/>
          <w:szCs w:val="18"/>
        </w:rPr>
        <w:t xml:space="preserve">Załącznik nr </w:t>
      </w:r>
      <w:r w:rsidR="00014BD0">
        <w:rPr>
          <w:rFonts w:ascii="Aptos" w:hAnsi="Aptos" w:cs="Times New Roman"/>
          <w:b/>
          <w:sz w:val="20"/>
          <w:szCs w:val="18"/>
        </w:rPr>
        <w:t>2</w:t>
      </w:r>
      <w:r>
        <w:rPr>
          <w:rFonts w:ascii="Aptos" w:hAnsi="Aptos" w:cs="Times New Roman"/>
          <w:b/>
          <w:sz w:val="20"/>
          <w:szCs w:val="18"/>
        </w:rPr>
        <w:t xml:space="preserve"> do SWZ</w:t>
      </w:r>
    </w:p>
    <w:p w14:paraId="0399F3F2" w14:textId="77777777" w:rsidR="007A5DBC" w:rsidRDefault="007A5DBC" w:rsidP="00E265F3">
      <w:pPr>
        <w:jc w:val="right"/>
        <w:rPr>
          <w:rFonts w:ascii="Aptos" w:hAnsi="Aptos" w:cs="Times New Roman"/>
          <w:b/>
          <w:sz w:val="22"/>
          <w:szCs w:val="20"/>
        </w:rPr>
      </w:pPr>
    </w:p>
    <w:p w14:paraId="44303DA4" w14:textId="77777777" w:rsidR="007A5DBC" w:rsidRDefault="007A5DBC" w:rsidP="00E265F3">
      <w:pPr>
        <w:jc w:val="right"/>
        <w:rPr>
          <w:rFonts w:ascii="Aptos" w:hAnsi="Aptos" w:cs="Times New Roman"/>
          <w:b/>
          <w:sz w:val="22"/>
          <w:szCs w:val="20"/>
        </w:rPr>
      </w:pPr>
    </w:p>
    <w:p w14:paraId="09B9954C" w14:textId="77777777" w:rsidR="004C522C" w:rsidRDefault="004C522C" w:rsidP="00A966AE">
      <w:pPr>
        <w:ind w:right="5670"/>
        <w:jc w:val="center"/>
        <w:rPr>
          <w:rFonts w:ascii="Aptos" w:hAnsi="Aptos" w:cs="Times New Roman"/>
          <w:sz w:val="22"/>
        </w:rPr>
      </w:pPr>
      <w:r>
        <w:rPr>
          <w:rFonts w:ascii="Aptos" w:hAnsi="Aptos" w:cs="Times New Roman"/>
          <w:sz w:val="22"/>
        </w:rPr>
        <w:t>………………………………………….</w:t>
      </w:r>
    </w:p>
    <w:p w14:paraId="2FA13A7C" w14:textId="77777777" w:rsidR="004C522C" w:rsidRDefault="004C522C" w:rsidP="00A966AE">
      <w:pPr>
        <w:ind w:right="5670"/>
        <w:jc w:val="center"/>
        <w:rPr>
          <w:rFonts w:ascii="Aptos" w:hAnsi="Aptos" w:cs="Times New Roman"/>
          <w:sz w:val="22"/>
          <w:vertAlign w:val="superscript"/>
        </w:rPr>
      </w:pPr>
      <w:r>
        <w:rPr>
          <w:rFonts w:ascii="Aptos" w:hAnsi="Aptos" w:cs="Times New Roman"/>
          <w:sz w:val="22"/>
          <w:vertAlign w:val="superscript"/>
        </w:rPr>
        <w:t>Nazwa wykonawcy oraz KRS/NIP/REGON</w:t>
      </w:r>
    </w:p>
    <w:p w14:paraId="574D7186" w14:textId="77777777" w:rsidR="004C522C" w:rsidRDefault="004C522C" w:rsidP="001465CB">
      <w:pPr>
        <w:rPr>
          <w:rFonts w:ascii="Aptos" w:hAnsi="Aptos" w:cs="Times New Roman"/>
          <w:sz w:val="22"/>
          <w:szCs w:val="22"/>
        </w:rPr>
      </w:pPr>
    </w:p>
    <w:p w14:paraId="510910A6" w14:textId="66520683" w:rsidR="007A6A9B" w:rsidRDefault="009B42F2" w:rsidP="00A80422">
      <w:pPr>
        <w:pStyle w:val="AG2"/>
      </w:pPr>
      <w:r>
        <w:t xml:space="preserve">Oświadczenie o niepodleganiu wykluczeniu </w:t>
      </w:r>
      <w:r w:rsidR="004C522C">
        <w:br/>
      </w:r>
      <w:r w:rsidR="00A54860">
        <w:t>z</w:t>
      </w:r>
      <w:r>
        <w:t xml:space="preserve"> udziału w postępowani</w:t>
      </w:r>
      <w:r w:rsidR="007A6A9B">
        <w:t>u</w:t>
      </w:r>
    </w:p>
    <w:p w14:paraId="63D08A84" w14:textId="77777777" w:rsidR="00FC163D" w:rsidRDefault="00FC163D" w:rsidP="00FC163D">
      <w:pPr>
        <w:jc w:val="center"/>
        <w:rPr>
          <w:rFonts w:ascii="Aptos" w:hAnsi="Aptos" w:cs="Times New Roman"/>
          <w:b/>
          <w:color w:val="000000"/>
          <w:sz w:val="20"/>
          <w:szCs w:val="20"/>
        </w:rPr>
      </w:pPr>
    </w:p>
    <w:p w14:paraId="525EDE77" w14:textId="77777777" w:rsidR="004C522C" w:rsidRDefault="004C522C" w:rsidP="004C522C">
      <w:pPr>
        <w:widowControl w:val="0"/>
        <w:numPr>
          <w:ilvl w:val="0"/>
          <w:numId w:val="53"/>
        </w:numPr>
        <w:jc w:val="center"/>
        <w:rPr>
          <w:rFonts w:ascii="Aptos" w:hAnsi="Aptos" w:cs="Times New Roman"/>
          <w:sz w:val="20"/>
          <w:szCs w:val="18"/>
        </w:rPr>
      </w:pPr>
      <w:r>
        <w:rPr>
          <w:rFonts w:ascii="Aptos" w:hAnsi="Aptos" w:cs="Times New Roman"/>
          <w:sz w:val="20"/>
          <w:szCs w:val="18"/>
        </w:rPr>
        <w:t xml:space="preserve">Składając ofertę w postępowaniu o udzielenie zamówienia publicznego </w:t>
      </w:r>
    </w:p>
    <w:p w14:paraId="1C896661" w14:textId="77777777" w:rsidR="004C522C" w:rsidRDefault="004C522C" w:rsidP="004C522C">
      <w:pPr>
        <w:widowControl w:val="0"/>
        <w:numPr>
          <w:ilvl w:val="0"/>
          <w:numId w:val="53"/>
        </w:numPr>
        <w:jc w:val="center"/>
        <w:rPr>
          <w:rFonts w:ascii="Aptos" w:hAnsi="Aptos" w:cs="Times New Roman"/>
          <w:sz w:val="20"/>
          <w:szCs w:val="18"/>
        </w:rPr>
      </w:pPr>
      <w:r>
        <w:rPr>
          <w:rFonts w:ascii="Aptos" w:hAnsi="Aptos" w:cs="Times New Roman"/>
          <w:sz w:val="20"/>
          <w:szCs w:val="18"/>
        </w:rPr>
        <w:t>na zadanie pod nazwą:</w:t>
      </w:r>
    </w:p>
    <w:p w14:paraId="5E296756" w14:textId="77777777" w:rsidR="00FC163D" w:rsidRDefault="00FC163D" w:rsidP="002741FD">
      <w:pPr>
        <w:spacing w:line="276" w:lineRule="auto"/>
        <w:jc w:val="center"/>
        <w:rPr>
          <w:rFonts w:ascii="Aptos" w:hAnsi="Aptos" w:cs="Times New Roman"/>
          <w:color w:val="000000"/>
          <w:sz w:val="22"/>
          <w:szCs w:val="22"/>
        </w:rPr>
      </w:pPr>
    </w:p>
    <w:p w14:paraId="756E2EBF" w14:textId="5B328F3F" w:rsidR="00187431" w:rsidRDefault="00187431" w:rsidP="00187431">
      <w:pPr>
        <w:numPr>
          <w:ilvl w:val="0"/>
          <w:numId w:val="53"/>
        </w:numPr>
        <w:jc w:val="center"/>
        <w:rPr>
          <w:rFonts w:ascii="Aptos" w:hAnsi="Aptos"/>
          <w:b/>
          <w:szCs w:val="20"/>
        </w:rPr>
      </w:pPr>
      <w:bookmarkStart w:id="0" w:name="_Hlk129611862"/>
      <w:r>
        <w:rPr>
          <w:rFonts w:ascii="Aptos" w:hAnsi="Aptos"/>
          <w:b/>
          <w:szCs w:val="20"/>
        </w:rPr>
        <w:t>„</w:t>
      </w:r>
      <w:r w:rsidR="00F443A2">
        <w:rPr>
          <w:rFonts w:ascii="Aptos" w:hAnsi="Aptos"/>
          <w:b/>
          <w:sz w:val="22"/>
          <w:szCs w:val="28"/>
        </w:rPr>
        <w:t>DOSTAWA I MONTAŻ AMORTYZUJĄCYCH PODŁÓG ORAZ WYKŁADZINY BALETOWEJ</w:t>
      </w:r>
      <w:r>
        <w:rPr>
          <w:rFonts w:ascii="Aptos" w:hAnsi="Aptos"/>
          <w:b/>
          <w:szCs w:val="20"/>
        </w:rPr>
        <w:t>”</w:t>
      </w:r>
    </w:p>
    <w:bookmarkEnd w:id="0"/>
    <w:p w14:paraId="1F0453CB" w14:textId="77777777" w:rsidR="00FC163D" w:rsidRDefault="00FC163D" w:rsidP="002741FD">
      <w:pPr>
        <w:spacing w:line="276" w:lineRule="auto"/>
        <w:ind w:right="-108"/>
        <w:jc w:val="center"/>
        <w:rPr>
          <w:rFonts w:ascii="Aptos" w:hAnsi="Aptos" w:cs="Times New Roman"/>
          <w:b/>
          <w:sz w:val="22"/>
          <w:szCs w:val="22"/>
        </w:rPr>
      </w:pPr>
    </w:p>
    <w:p w14:paraId="040F56B6" w14:textId="77777777" w:rsidR="00420ECC" w:rsidRDefault="00420ECC" w:rsidP="002741FD">
      <w:pPr>
        <w:spacing w:line="276" w:lineRule="auto"/>
        <w:jc w:val="center"/>
        <w:rPr>
          <w:rFonts w:ascii="Aptos" w:hAnsi="Aptos" w:cs="Times New Roman"/>
          <w:sz w:val="20"/>
          <w:szCs w:val="20"/>
        </w:rPr>
      </w:pPr>
      <w:r>
        <w:rPr>
          <w:rFonts w:ascii="Aptos" w:hAnsi="Aptos" w:cs="Times New Roman"/>
          <w:sz w:val="20"/>
          <w:szCs w:val="20"/>
        </w:rPr>
        <w:t xml:space="preserve">składam </w:t>
      </w:r>
      <w:r w:rsidR="009B42F2">
        <w:rPr>
          <w:rFonts w:ascii="Aptos" w:hAnsi="Aptos" w:cs="Times New Roman"/>
          <w:color w:val="000000"/>
          <w:sz w:val="20"/>
          <w:szCs w:val="20"/>
        </w:rPr>
        <w:t>oświadczenie</w:t>
      </w:r>
      <w:r w:rsidR="009B42F2">
        <w:rPr>
          <w:rFonts w:ascii="Aptos" w:hAnsi="Aptos" w:cs="Times New Roman"/>
          <w:sz w:val="20"/>
          <w:szCs w:val="20"/>
        </w:rPr>
        <w:t xml:space="preserve"> na podstawie art. 125 ust. 1 us</w:t>
      </w:r>
      <w:r w:rsidR="00FC339F">
        <w:rPr>
          <w:rFonts w:ascii="Aptos" w:hAnsi="Aptos" w:cs="Times New Roman"/>
          <w:sz w:val="20"/>
          <w:szCs w:val="20"/>
        </w:rPr>
        <w:t xml:space="preserve">tawy z dnia 11 września 2019 r. </w:t>
      </w:r>
      <w:r w:rsidR="009C094D">
        <w:rPr>
          <w:rFonts w:ascii="Aptos" w:hAnsi="Aptos" w:cs="Times New Roman"/>
          <w:sz w:val="20"/>
          <w:szCs w:val="20"/>
        </w:rPr>
        <w:t>–</w:t>
      </w:r>
      <w:r w:rsidR="00FC339F">
        <w:rPr>
          <w:rFonts w:ascii="Aptos" w:hAnsi="Aptos" w:cs="Times New Roman"/>
          <w:sz w:val="20"/>
          <w:szCs w:val="20"/>
        </w:rPr>
        <w:t xml:space="preserve"> </w:t>
      </w:r>
      <w:r w:rsidR="009B42F2">
        <w:rPr>
          <w:rFonts w:ascii="Aptos" w:hAnsi="Aptos" w:cs="Times New Roman"/>
          <w:sz w:val="20"/>
          <w:szCs w:val="20"/>
        </w:rPr>
        <w:t>Prawo</w:t>
      </w:r>
      <w:r w:rsidR="009C094D">
        <w:rPr>
          <w:rFonts w:ascii="Aptos" w:hAnsi="Aptos" w:cs="Times New Roman"/>
          <w:sz w:val="20"/>
          <w:szCs w:val="20"/>
        </w:rPr>
        <w:t xml:space="preserve"> </w:t>
      </w:r>
      <w:r w:rsidR="009B42F2">
        <w:rPr>
          <w:rFonts w:ascii="Aptos" w:hAnsi="Aptos" w:cs="Times New Roman"/>
          <w:sz w:val="20"/>
          <w:szCs w:val="20"/>
        </w:rPr>
        <w:t>zamówień publicznych</w:t>
      </w:r>
      <w:r w:rsidR="00FC339F">
        <w:rPr>
          <w:rFonts w:ascii="Aptos" w:hAnsi="Aptos" w:cs="Times New Roman"/>
          <w:sz w:val="20"/>
          <w:szCs w:val="20"/>
        </w:rPr>
        <w:t xml:space="preserve">, </w:t>
      </w:r>
      <w:r>
        <w:rPr>
          <w:rFonts w:ascii="Aptos" w:hAnsi="Aptos" w:cs="Times New Roman"/>
          <w:sz w:val="20"/>
          <w:szCs w:val="20"/>
        </w:rPr>
        <w:t>w następującym zakresie:</w:t>
      </w:r>
    </w:p>
    <w:p w14:paraId="5B7E2DED" w14:textId="77777777" w:rsidR="00FC339F" w:rsidRDefault="00FC339F" w:rsidP="002741FD">
      <w:pPr>
        <w:spacing w:line="276" w:lineRule="auto"/>
        <w:jc w:val="both"/>
        <w:rPr>
          <w:rFonts w:ascii="Aptos" w:hAnsi="Aptos" w:cs="Times New Roman"/>
          <w:sz w:val="20"/>
          <w:szCs w:val="20"/>
        </w:rPr>
      </w:pPr>
    </w:p>
    <w:p w14:paraId="12B4C494" w14:textId="77777777" w:rsidR="00FC339F" w:rsidRDefault="00FC339F" w:rsidP="002741FD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Times New Roman"/>
          <w:sz w:val="20"/>
          <w:szCs w:val="20"/>
        </w:rPr>
      </w:pPr>
      <w:r>
        <w:rPr>
          <w:rFonts w:ascii="Aptos" w:hAnsi="Aptos" w:cs="Times New Roman"/>
          <w:sz w:val="20"/>
          <w:szCs w:val="20"/>
        </w:rPr>
        <w:t xml:space="preserve">Oświadczam, że </w:t>
      </w:r>
      <w:r>
        <w:rPr>
          <w:rFonts w:ascii="Aptos" w:hAnsi="Aptos" w:cs="Times New Roman"/>
          <w:b/>
          <w:sz w:val="20"/>
          <w:szCs w:val="20"/>
        </w:rPr>
        <w:t>nie podlegam wykluczeniu</w:t>
      </w:r>
      <w:r>
        <w:rPr>
          <w:rFonts w:ascii="Aptos" w:hAnsi="Aptos" w:cs="Times New Roman"/>
          <w:sz w:val="20"/>
          <w:szCs w:val="20"/>
        </w:rPr>
        <w:t xml:space="preserve"> z postępowania na podstawie art. 108 ust. 1 </w:t>
      </w:r>
      <w:r w:rsidR="003F44CF">
        <w:rPr>
          <w:rFonts w:ascii="Aptos" w:hAnsi="Aptos" w:cs="Times New Roman"/>
          <w:sz w:val="20"/>
          <w:szCs w:val="20"/>
        </w:rPr>
        <w:br/>
      </w:r>
      <w:r>
        <w:rPr>
          <w:rFonts w:ascii="Aptos" w:hAnsi="Aptos" w:cs="Times New Roman"/>
          <w:sz w:val="20"/>
          <w:szCs w:val="20"/>
        </w:rPr>
        <w:t>i art. 109 ust. 1 pkt 4 ustawy Pzp.</w:t>
      </w:r>
    </w:p>
    <w:p w14:paraId="3BE60F53" w14:textId="77777777" w:rsidR="00402A0A" w:rsidRDefault="00402A0A" w:rsidP="00402A0A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Times New Roman"/>
          <w:b/>
          <w:bCs/>
          <w:sz w:val="20"/>
          <w:szCs w:val="20"/>
        </w:rPr>
      </w:pPr>
      <w:r>
        <w:rPr>
          <w:rFonts w:ascii="Aptos" w:hAnsi="Aptos" w:cs="Times New Roman"/>
          <w:sz w:val="20"/>
          <w:szCs w:val="20"/>
        </w:rPr>
        <w:t xml:space="preserve">Oświadczam, że nie zachodzą w stosunku do mnie przesłanki wykluczenia z postępowania </w:t>
      </w:r>
      <w:r w:rsidR="003F44CF">
        <w:rPr>
          <w:rFonts w:ascii="Aptos" w:hAnsi="Aptos" w:cs="Times New Roman"/>
          <w:sz w:val="20"/>
          <w:szCs w:val="20"/>
        </w:rPr>
        <w:br/>
      </w:r>
      <w:r>
        <w:rPr>
          <w:rFonts w:ascii="Aptos" w:hAnsi="Aptos" w:cs="Times New Roman"/>
          <w:sz w:val="20"/>
          <w:szCs w:val="20"/>
        </w:rPr>
        <w:t xml:space="preserve">na podstawie art. </w:t>
      </w:r>
      <w:r>
        <w:rPr>
          <w:rFonts w:ascii="Aptos" w:eastAsia="Times New Roman" w:hAnsi="Aptos" w:cs="Times New Roman"/>
          <w:color w:val="222222"/>
          <w:sz w:val="20"/>
          <w:szCs w:val="20"/>
          <w:lang w:eastAsia="pl-PL"/>
        </w:rPr>
        <w:t xml:space="preserve">7 ust. 1 ustawy </w:t>
      </w:r>
      <w:r>
        <w:rPr>
          <w:rFonts w:ascii="Aptos" w:hAnsi="Aptos" w:cs="Times New Roman"/>
          <w:color w:val="222222"/>
          <w:sz w:val="20"/>
          <w:szCs w:val="20"/>
        </w:rPr>
        <w:t>z dnia 13 kwietnia 2022 r.</w:t>
      </w:r>
      <w:r>
        <w:rPr>
          <w:rFonts w:ascii="Aptos" w:hAnsi="Aptos" w:cs="Times New Roman"/>
          <w:i/>
          <w:iCs/>
          <w:color w:val="222222"/>
          <w:sz w:val="20"/>
          <w:szCs w:val="20"/>
        </w:rPr>
        <w:t xml:space="preserve"> o szczególnych rozwiązaniach </w:t>
      </w:r>
      <w:r w:rsidR="003F44CF">
        <w:rPr>
          <w:rFonts w:ascii="Aptos" w:hAnsi="Aptos" w:cs="Times New Roman"/>
          <w:i/>
          <w:iCs/>
          <w:color w:val="222222"/>
          <w:sz w:val="20"/>
          <w:szCs w:val="20"/>
        </w:rPr>
        <w:br/>
      </w:r>
      <w:r>
        <w:rPr>
          <w:rFonts w:ascii="Aptos" w:hAnsi="Aptos" w:cs="Times New Roman"/>
          <w:i/>
          <w:iCs/>
          <w:color w:val="222222"/>
          <w:sz w:val="20"/>
          <w:szCs w:val="20"/>
        </w:rPr>
        <w:t xml:space="preserve">w zakresie przeciwdziałania wspieraniu agresji na Ukrainę oraz służących ochronie bezpieczeństwa narodowego </w:t>
      </w:r>
      <w:r>
        <w:rPr>
          <w:rFonts w:ascii="Aptos" w:hAnsi="Aptos" w:cs="Times New Roman"/>
          <w:color w:val="222222"/>
          <w:sz w:val="20"/>
          <w:szCs w:val="20"/>
        </w:rPr>
        <w:t>(Dz. U. poz. 835)</w:t>
      </w:r>
      <w:r>
        <w:rPr>
          <w:rFonts w:ascii="Aptos" w:hAnsi="Aptos" w:cs="Times New Roman"/>
          <w:i/>
          <w:iCs/>
          <w:color w:val="222222"/>
          <w:sz w:val="20"/>
          <w:szCs w:val="20"/>
        </w:rPr>
        <w:t>.</w:t>
      </w:r>
    </w:p>
    <w:p w14:paraId="03E6A76A" w14:textId="77777777" w:rsidR="00A30361" w:rsidRDefault="00A30361" w:rsidP="00A30361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Times New Roman"/>
          <w:sz w:val="20"/>
          <w:szCs w:val="20"/>
        </w:rPr>
      </w:pPr>
      <w:r>
        <w:rPr>
          <w:rFonts w:ascii="Aptos" w:hAnsi="Aptos" w:cs="Times New Roman"/>
          <w:sz w:val="20"/>
          <w:szCs w:val="20"/>
        </w:rPr>
        <w:t xml:space="preserve">Oświadczam, że zachodzą w stosunku do mnie podstawy wykluczenia z postępowania na podstawie art. ……………* ustawy Pzp. </w:t>
      </w:r>
      <w:r>
        <w:rPr>
          <w:rFonts w:ascii="Aptos" w:hAnsi="Aptos" w:cs="Times New Roman"/>
          <w:i/>
          <w:iCs/>
          <w:sz w:val="20"/>
          <w:szCs w:val="20"/>
        </w:rPr>
        <w:t xml:space="preserve">(podać mającą zastosowanie podstawę wykluczenia spośród wymienionych w art. 108 ust. 1 pkt 1, 2, 5 lub 6 ustawy Pzp). </w:t>
      </w:r>
      <w:r>
        <w:rPr>
          <w:rFonts w:ascii="Aptos" w:hAnsi="Aptos" w:cs="Times New Roman"/>
          <w:sz w:val="20"/>
          <w:szCs w:val="20"/>
        </w:rPr>
        <w:t xml:space="preserve">Jednocześnie oświadczam, że w związku z ww. okolicznością, na podstawie art. 110 ust. 2 ustawy Pzp podjąłem następujące środki naprawcze: ………………………………………* </w:t>
      </w:r>
    </w:p>
    <w:p w14:paraId="24D5222B" w14:textId="77777777" w:rsidR="00541CC9" w:rsidRDefault="00541CC9" w:rsidP="002741FD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Times New Roman"/>
          <w:sz w:val="20"/>
          <w:szCs w:val="20"/>
        </w:rPr>
      </w:pPr>
      <w:r>
        <w:rPr>
          <w:rFonts w:ascii="Aptos" w:hAnsi="Aptos" w:cs="Times New Roman"/>
          <w:sz w:val="20"/>
          <w:szCs w:val="20"/>
        </w:rPr>
        <w:t xml:space="preserve">Oświadczam, że wszystkie informacje podane w powyższych oświadczeniach są aktualne </w:t>
      </w:r>
      <w:r w:rsidR="003F44CF">
        <w:rPr>
          <w:rFonts w:ascii="Aptos" w:hAnsi="Aptos" w:cs="Times New Roman"/>
          <w:sz w:val="20"/>
          <w:szCs w:val="20"/>
        </w:rPr>
        <w:br/>
      </w:r>
      <w:r>
        <w:rPr>
          <w:rFonts w:ascii="Aptos" w:hAnsi="Aptos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1F8C81CC" w14:textId="77777777" w:rsidR="00FC339F" w:rsidRDefault="00FC339F" w:rsidP="00FC339F">
      <w:pPr>
        <w:jc w:val="both"/>
        <w:rPr>
          <w:rFonts w:ascii="Aptos" w:hAnsi="Aptos" w:cs="Times New Roman"/>
          <w:sz w:val="22"/>
          <w:szCs w:val="22"/>
        </w:rPr>
      </w:pPr>
    </w:p>
    <w:p w14:paraId="6C5C2F19" w14:textId="77777777" w:rsidR="00E37EA8" w:rsidRDefault="00E37EA8" w:rsidP="00841F57">
      <w:pPr>
        <w:jc w:val="both"/>
        <w:rPr>
          <w:rFonts w:ascii="Aptos" w:hAnsi="Aptos" w:cs="Times New Roman"/>
          <w:i/>
          <w:sz w:val="22"/>
          <w:szCs w:val="22"/>
        </w:rPr>
      </w:pPr>
    </w:p>
    <w:p w14:paraId="2787B092" w14:textId="77777777" w:rsidR="00841F57" w:rsidRDefault="00841F57" w:rsidP="00841F57">
      <w:pPr>
        <w:pStyle w:val="Tekstpodstawowy"/>
        <w:rPr>
          <w:rFonts w:ascii="Aptos" w:hAnsi="Aptos" w:cs="Times New Roman"/>
          <w:sz w:val="22"/>
          <w:szCs w:val="22"/>
        </w:rPr>
      </w:pPr>
    </w:p>
    <w:p w14:paraId="1B8D8677" w14:textId="77777777" w:rsidR="009B42F2" w:rsidRDefault="009B42F2" w:rsidP="009B42F2">
      <w:pPr>
        <w:ind w:right="2832"/>
        <w:jc w:val="center"/>
        <w:rPr>
          <w:rFonts w:ascii="Aptos" w:hAnsi="Aptos" w:cs="Times New Roman"/>
          <w:i/>
          <w:sz w:val="22"/>
          <w:szCs w:val="22"/>
          <w:u w:val="single"/>
        </w:rPr>
      </w:pPr>
      <w:r>
        <w:rPr>
          <w:rFonts w:ascii="Aptos" w:hAnsi="Aptos" w:cs="Times New Roman"/>
          <w:i/>
          <w:sz w:val="22"/>
          <w:szCs w:val="22"/>
          <w:u w:val="single"/>
        </w:rPr>
        <w:t>Formularz podpisany elektronicznie</w:t>
      </w:r>
    </w:p>
    <w:p w14:paraId="1F6C4A44" w14:textId="77777777" w:rsidR="00635553" w:rsidRDefault="00635553" w:rsidP="001B41CA">
      <w:pPr>
        <w:pStyle w:val="Tekstpodstawowy"/>
        <w:rPr>
          <w:rFonts w:ascii="Aptos" w:hAnsi="Aptos" w:cs="Times New Roman"/>
          <w:sz w:val="22"/>
          <w:szCs w:val="22"/>
        </w:rPr>
      </w:pPr>
    </w:p>
    <w:p w14:paraId="1869CDAD" w14:textId="77777777" w:rsidR="00A30361" w:rsidRDefault="00A30361" w:rsidP="00A30361">
      <w:pPr>
        <w:pStyle w:val="Tekstpodstawowy"/>
        <w:rPr>
          <w:rFonts w:ascii="Aptos" w:hAnsi="Aptos" w:cs="Times New Roman"/>
          <w:sz w:val="16"/>
        </w:rPr>
      </w:pPr>
      <w:r>
        <w:rPr>
          <w:rFonts w:ascii="Aptos" w:hAnsi="Aptos" w:cs="Times New Roman"/>
          <w:sz w:val="16"/>
        </w:rPr>
        <w:t>* należy wypełnić (jeśli dotyczy) lub wpisać „nie dotyczy” lub przekreślić miejsce wykropkowane lub cały punkt</w:t>
      </w:r>
    </w:p>
    <w:p w14:paraId="2E041774" w14:textId="77777777" w:rsidR="00A30361" w:rsidRDefault="00A30361" w:rsidP="00A30361">
      <w:pPr>
        <w:pStyle w:val="Tekstpodstawowy"/>
        <w:rPr>
          <w:rFonts w:ascii="Aptos" w:hAnsi="Aptos" w:cs="Times New Roman"/>
          <w:sz w:val="16"/>
        </w:rPr>
      </w:pPr>
      <w:r>
        <w:rPr>
          <w:rFonts w:ascii="Aptos" w:hAnsi="Aptos" w:cs="Times New Roman"/>
          <w:sz w:val="16"/>
        </w:rPr>
        <w:t>W przypadku nie wykonania, żadnej czynności wyżej opisanej, Zamawiający przyjmie, że nie dotyczy to Wykonawcy.</w:t>
      </w:r>
    </w:p>
    <w:p w14:paraId="6E047A0E" w14:textId="77777777" w:rsidR="00A30361" w:rsidRDefault="00A30361" w:rsidP="001B41CA">
      <w:pPr>
        <w:pStyle w:val="Tekstpodstawowy"/>
        <w:rPr>
          <w:rFonts w:ascii="Aptos" w:hAnsi="Aptos" w:cs="Times New Roman"/>
          <w:sz w:val="22"/>
          <w:szCs w:val="22"/>
        </w:rPr>
      </w:pPr>
    </w:p>
    <w:sectPr w:rsidR="00A30361" w:rsidSect="002F5FA2">
      <w:headerReference w:type="default" r:id="rId8"/>
      <w:footerReference w:type="default" r:id="rId9"/>
      <w:pgSz w:w="11906" w:h="16838"/>
      <w:pgMar w:top="1418" w:right="1418" w:bottom="1418" w:left="1418" w:header="709" w:footer="9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BDF33" w14:textId="77777777" w:rsidR="00EB6437" w:rsidRDefault="00EB6437" w:rsidP="00047F36">
      <w:r>
        <w:separator/>
      </w:r>
    </w:p>
  </w:endnote>
  <w:endnote w:type="continuationSeparator" w:id="0">
    <w:p w14:paraId="70D27F46" w14:textId="77777777" w:rsidR="00EB6437" w:rsidRDefault="00EB6437" w:rsidP="000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0BB2" w14:textId="3467F9CE" w:rsidR="00CF7ED5" w:rsidRPr="00624FCE" w:rsidRDefault="00624FCE" w:rsidP="00624FCE">
    <w:pPr>
      <w:pStyle w:val="Stopka"/>
      <w:pBdr>
        <w:top w:val="single" w:sz="12" w:space="1" w:color="156082"/>
      </w:pBdr>
      <w:jc w:val="both"/>
      <w:rPr>
        <w:rFonts w:ascii="Arial" w:hAnsi="Arial"/>
        <w:sz w:val="14"/>
        <w:szCs w:val="16"/>
      </w:rPr>
    </w:pPr>
    <w:r>
      <w:rPr>
        <w:rFonts w:ascii="Arial" w:hAnsi="Arial"/>
        <w:sz w:val="14"/>
        <w:szCs w:val="16"/>
      </w:rPr>
      <w:t>Ogólnokształcąca Szkoła Baletowa ul. Gołębia 8, 61-834 Poznań</w:t>
    </w:r>
    <w:r>
      <w:rPr>
        <w:rFonts w:ascii="Arial" w:hAnsi="Arial"/>
        <w:sz w:val="14"/>
        <w:szCs w:val="16"/>
      </w:rPr>
      <w:tab/>
    </w:r>
    <w:r>
      <w:rPr>
        <w:rFonts w:ascii="Arial" w:hAnsi="Arial"/>
        <w:sz w:val="14"/>
        <w:szCs w:val="16"/>
      </w:rPr>
      <w:tab/>
    </w:r>
    <w:r>
      <w:rPr>
        <w:rFonts w:ascii="Arial" w:hAnsi="Arial"/>
        <w:sz w:val="14"/>
        <w:szCs w:val="16"/>
      </w:rPr>
      <w:tab/>
    </w:r>
    <w:r>
      <w:rPr>
        <w:rFonts w:ascii="Arial" w:hAnsi="Arial"/>
        <w:sz w:val="14"/>
        <w:szCs w:val="16"/>
      </w:rPr>
      <w:tab/>
    </w:r>
    <w:r>
      <w:rPr>
        <w:rFonts w:ascii="Arial" w:hAnsi="Arial"/>
        <w:sz w:val="14"/>
        <w:szCs w:val="16"/>
      </w:rPr>
      <w:tab/>
    </w:r>
    <w:r>
      <w:rPr>
        <w:rFonts w:ascii="Arial" w:hAnsi="Arial"/>
        <w:sz w:val="14"/>
        <w:szCs w:val="16"/>
      </w:rPr>
      <w:tab/>
      <w:t xml:space="preserve">          </w:t>
    </w:r>
    <w:r w:rsidRPr="00715AB9">
      <w:rPr>
        <w:rFonts w:ascii="Arial" w:hAnsi="Arial"/>
        <w:sz w:val="14"/>
        <w:szCs w:val="16"/>
      </w:rPr>
      <w:t xml:space="preserve">Strona </w:t>
    </w:r>
    <w:r w:rsidRPr="00715AB9">
      <w:rPr>
        <w:rFonts w:ascii="Arial" w:hAnsi="Arial"/>
        <w:sz w:val="14"/>
        <w:szCs w:val="16"/>
      </w:rPr>
      <w:fldChar w:fldCharType="begin"/>
    </w:r>
    <w:r w:rsidRPr="00715AB9">
      <w:rPr>
        <w:rFonts w:ascii="Arial" w:hAnsi="Arial"/>
        <w:sz w:val="14"/>
        <w:szCs w:val="16"/>
      </w:rPr>
      <w:instrText>PAGE</w:instrText>
    </w:r>
    <w:r w:rsidRPr="00715AB9">
      <w:rPr>
        <w:rFonts w:ascii="Arial" w:hAnsi="Arial"/>
        <w:sz w:val="14"/>
        <w:szCs w:val="16"/>
      </w:rPr>
      <w:fldChar w:fldCharType="separate"/>
    </w:r>
    <w:r>
      <w:rPr>
        <w:rFonts w:ascii="Arial" w:hAnsi="Arial"/>
        <w:sz w:val="14"/>
        <w:szCs w:val="16"/>
      </w:rPr>
      <w:t>2</w:t>
    </w:r>
    <w:r w:rsidRPr="00715AB9">
      <w:rPr>
        <w:rFonts w:ascii="Arial" w:hAnsi="Arial"/>
        <w:sz w:val="14"/>
        <w:szCs w:val="16"/>
      </w:rPr>
      <w:fldChar w:fldCharType="end"/>
    </w:r>
    <w:r w:rsidRPr="00715AB9">
      <w:rPr>
        <w:rFonts w:ascii="Arial" w:hAnsi="Arial"/>
        <w:sz w:val="14"/>
        <w:szCs w:val="16"/>
      </w:rPr>
      <w:t xml:space="preserve"> z </w:t>
    </w:r>
    <w:r w:rsidRPr="00715AB9">
      <w:rPr>
        <w:rFonts w:ascii="Arial" w:hAnsi="Arial"/>
        <w:sz w:val="14"/>
        <w:szCs w:val="16"/>
      </w:rPr>
      <w:fldChar w:fldCharType="begin"/>
    </w:r>
    <w:r w:rsidRPr="00715AB9">
      <w:rPr>
        <w:rFonts w:ascii="Arial" w:hAnsi="Arial"/>
        <w:sz w:val="14"/>
        <w:szCs w:val="16"/>
      </w:rPr>
      <w:instrText>NUMPAGES</w:instrText>
    </w:r>
    <w:r w:rsidRPr="00715AB9">
      <w:rPr>
        <w:rFonts w:ascii="Arial" w:hAnsi="Arial"/>
        <w:sz w:val="14"/>
        <w:szCs w:val="16"/>
      </w:rPr>
      <w:fldChar w:fldCharType="separate"/>
    </w:r>
    <w:r>
      <w:rPr>
        <w:rFonts w:ascii="Arial" w:hAnsi="Arial"/>
        <w:sz w:val="14"/>
        <w:szCs w:val="16"/>
      </w:rPr>
      <w:t>26</w:t>
    </w:r>
    <w:r w:rsidRPr="00715AB9">
      <w:rPr>
        <w:rFonts w:ascii="Arial" w:hAnsi="Arial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3EDA9" w14:textId="77777777" w:rsidR="00EB6437" w:rsidRDefault="00EB6437" w:rsidP="00047F36">
      <w:r>
        <w:separator/>
      </w:r>
    </w:p>
  </w:footnote>
  <w:footnote w:type="continuationSeparator" w:id="0">
    <w:p w14:paraId="36A94F0F" w14:textId="77777777" w:rsidR="00EB6437" w:rsidRDefault="00EB6437" w:rsidP="0004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1446A" w14:textId="7C9B8266" w:rsidR="003D76A4" w:rsidRPr="00172F59" w:rsidRDefault="009B42F2" w:rsidP="00601054">
    <w:pPr>
      <w:pStyle w:val="Nagwek"/>
      <w:jc w:val="center"/>
      <w:rPr>
        <w:rFonts w:ascii="Aptos" w:hAnsi="Aptos" w:cs="Times New Roman"/>
        <w:b/>
        <w:i/>
        <w:iCs/>
        <w:sz w:val="16"/>
        <w:szCs w:val="16"/>
      </w:rPr>
    </w:pPr>
    <w:r w:rsidRPr="00172F59">
      <w:rPr>
        <w:rFonts w:ascii="Aptos" w:hAnsi="Aptos" w:cs="Times New Roman"/>
        <w:b/>
        <w:i/>
        <w:iCs/>
        <w:sz w:val="16"/>
        <w:szCs w:val="16"/>
      </w:rPr>
      <w:t xml:space="preserve">Oświadczenie o niepodleganiu wykluczeniu </w:t>
    </w:r>
    <w:r w:rsidR="00C57334">
      <w:rPr>
        <w:rFonts w:ascii="Aptos" w:hAnsi="Aptos" w:cs="Times New Roman"/>
        <w:b/>
        <w:i/>
        <w:iCs/>
        <w:sz w:val="16"/>
        <w:szCs w:val="16"/>
      </w:rPr>
      <w:t>z</w:t>
    </w:r>
    <w:r w:rsidRPr="00172F59">
      <w:rPr>
        <w:rFonts w:ascii="Aptos" w:hAnsi="Aptos" w:cs="Times New Roman"/>
        <w:b/>
        <w:i/>
        <w:iCs/>
        <w:sz w:val="16"/>
        <w:szCs w:val="16"/>
      </w:rPr>
      <w:t xml:space="preserve"> udziału w postępowaniu</w:t>
    </w:r>
  </w:p>
  <w:p w14:paraId="2C0D6710" w14:textId="7EF32663" w:rsidR="003D76A4" w:rsidRPr="00172F59" w:rsidRDefault="001613F4" w:rsidP="00D740BE">
    <w:pPr>
      <w:pStyle w:val="Nagwek"/>
      <w:jc w:val="center"/>
      <w:rPr>
        <w:rFonts w:ascii="Aptos" w:hAnsi="Aptos" w:cs="Times New Roman"/>
        <w:sz w:val="16"/>
        <w:szCs w:val="14"/>
      </w:rPr>
    </w:pPr>
    <w:r w:rsidRPr="00172F59">
      <w:rPr>
        <w:rFonts w:ascii="Aptos" w:hAnsi="Aptos" w:cs="Times New Roman"/>
        <w:iCs/>
        <w:sz w:val="16"/>
        <w:szCs w:val="14"/>
      </w:rPr>
      <w:t>Tryb podstawowy bez negocjacji,</w:t>
    </w:r>
    <w:r w:rsidRPr="00172F59">
      <w:rPr>
        <w:rFonts w:ascii="Aptos" w:hAnsi="Aptos" w:cs="Times New Roman"/>
        <w:sz w:val="16"/>
        <w:szCs w:val="14"/>
      </w:rPr>
      <w:t xml:space="preserve"> o wartości zamówienia mniejszej niż progi unijne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3"/>
    <w:multiLevelType w:val="multilevel"/>
    <w:tmpl w:val="86CA675A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 w15:restartNumberingAfterBreak="0">
    <w:nsid w:val="00000004"/>
    <w:multiLevelType w:val="multilevel"/>
    <w:tmpl w:val="8BF83AD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9" w15:restartNumberingAfterBreak="0">
    <w:nsid w:val="0000000D"/>
    <w:multiLevelType w:val="singleLevel"/>
    <w:tmpl w:val="859C2EBE"/>
    <w:name w:val="WW8Num17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0" w15:restartNumberingAfterBreak="0">
    <w:nsid w:val="0000000E"/>
    <w:multiLevelType w:val="singleLevel"/>
    <w:tmpl w:val="B65449F0"/>
    <w:name w:val="WW8Num19"/>
    <w:lvl w:ilvl="0">
      <w:start w:val="1"/>
      <w:numFmt w:val="decimal"/>
      <w:lvlText w:val="%1)"/>
      <w:lvlJc w:val="left"/>
      <w:pPr>
        <w:tabs>
          <w:tab w:val="num" w:pos="1200"/>
        </w:tabs>
        <w:ind w:left="1920" w:hanging="360"/>
      </w:pPr>
      <w:rPr>
        <w:rFonts w:ascii="Arial" w:eastAsia="Times New Roman" w:hAnsi="Arial" w:cs="Arial" w:hint="default"/>
      </w:rPr>
    </w:lvl>
  </w:abstractNum>
  <w:abstractNum w:abstractNumId="11" w15:restartNumberingAfterBreak="0">
    <w:nsid w:val="0000000F"/>
    <w:multiLevelType w:val="multilevel"/>
    <w:tmpl w:val="F828D82C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2" w15:restartNumberingAfterBreak="0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3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4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5" w15:restartNumberingAfterBreak="0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7" w15:restartNumberingAfterBreak="0">
    <w:nsid w:val="00000015"/>
    <w:multiLevelType w:val="multilevel"/>
    <w:tmpl w:val="2B48F04E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8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19" w15:restartNumberingAfterBreak="0">
    <w:nsid w:val="00000017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0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1" w15:restartNumberingAfterBreak="0">
    <w:nsid w:val="00000019"/>
    <w:multiLevelType w:val="singleLevel"/>
    <w:tmpl w:val="0F2A31E4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sz w:val="20"/>
        <w:szCs w:val="20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4" w15:restartNumberingAfterBreak="0">
    <w:nsid w:val="0000001C"/>
    <w:multiLevelType w:val="singleLevel"/>
    <w:tmpl w:val="F6860314"/>
    <w:name w:val="WW8Num33"/>
    <w:lvl w:ilvl="0">
      <w:start w:val="1"/>
      <w:numFmt w:val="decimal"/>
      <w:lvlText w:val="%1)"/>
      <w:lvlJc w:val="left"/>
      <w:pPr>
        <w:tabs>
          <w:tab w:val="num" w:pos="273"/>
        </w:tabs>
        <w:ind w:left="1353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6" w15:restartNumberingAfterBreak="0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7" w15:restartNumberingAfterBreak="0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C346E86A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29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30" w15:restartNumberingAfterBreak="0">
    <w:nsid w:val="00000022"/>
    <w:multiLevelType w:val="singleLevel"/>
    <w:tmpl w:val="3C24AA38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i w:val="0"/>
        <w:strike w:val="0"/>
        <w:color w:val="auto"/>
        <w:sz w:val="20"/>
        <w:szCs w:val="20"/>
      </w:rPr>
    </w:lvl>
  </w:abstractNum>
  <w:abstractNum w:abstractNumId="31" w15:restartNumberingAfterBreak="0">
    <w:nsid w:val="00000023"/>
    <w:multiLevelType w:val="singleLevel"/>
    <w:tmpl w:val="84B48016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0000024"/>
    <w:multiLevelType w:val="multilevel"/>
    <w:tmpl w:val="A2BEDBC6"/>
    <w:name w:val="WW8Num1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  <w:spacing w:val="4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3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3D52431"/>
    <w:multiLevelType w:val="multilevel"/>
    <w:tmpl w:val="59660FAE"/>
    <w:name w:val="WW8Num13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35" w15:restartNumberingAfterBreak="0">
    <w:nsid w:val="070171C3"/>
    <w:multiLevelType w:val="multilevel"/>
    <w:tmpl w:val="20920B6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/>
      </w:rPr>
    </w:lvl>
  </w:abstractNum>
  <w:abstractNum w:abstractNumId="36" w15:restartNumberingAfterBreak="0">
    <w:nsid w:val="090C383D"/>
    <w:multiLevelType w:val="hybridMultilevel"/>
    <w:tmpl w:val="7194C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A0E59F4"/>
    <w:multiLevelType w:val="hybridMultilevel"/>
    <w:tmpl w:val="4F3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7C170F"/>
    <w:multiLevelType w:val="hybridMultilevel"/>
    <w:tmpl w:val="91C6C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139608DC"/>
    <w:multiLevelType w:val="multilevel"/>
    <w:tmpl w:val="AB04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176F32BE"/>
    <w:multiLevelType w:val="multilevel"/>
    <w:tmpl w:val="B8040B1C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1C996215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1CED6EDD"/>
    <w:multiLevelType w:val="hybridMultilevel"/>
    <w:tmpl w:val="FA72703C"/>
    <w:lvl w:ilvl="0" w:tplc="168C3B5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20E6545B"/>
    <w:multiLevelType w:val="hybridMultilevel"/>
    <w:tmpl w:val="34BC98D0"/>
    <w:lvl w:ilvl="0" w:tplc="D9F076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15673F"/>
    <w:multiLevelType w:val="multilevel"/>
    <w:tmpl w:val="680AE158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21311683"/>
    <w:multiLevelType w:val="multilevel"/>
    <w:tmpl w:val="26086E22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52B280C"/>
    <w:multiLevelType w:val="hybridMultilevel"/>
    <w:tmpl w:val="D90C29E6"/>
    <w:lvl w:ilvl="0" w:tplc="DD186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A45D76"/>
    <w:multiLevelType w:val="hybridMultilevel"/>
    <w:tmpl w:val="9E5A7D7E"/>
    <w:lvl w:ilvl="0" w:tplc="8CFA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2A096612"/>
    <w:multiLevelType w:val="multilevel"/>
    <w:tmpl w:val="0980F2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2A250B63"/>
    <w:multiLevelType w:val="multilevel"/>
    <w:tmpl w:val="F8F2DDAA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53E422C"/>
    <w:multiLevelType w:val="hybridMultilevel"/>
    <w:tmpl w:val="8D124C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7">
      <w:start w:val="1"/>
      <w:numFmt w:val="lowerLetter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9" w15:restartNumberingAfterBreak="0">
    <w:nsid w:val="38F01BBD"/>
    <w:multiLevelType w:val="hybridMultilevel"/>
    <w:tmpl w:val="94A874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3A981C69"/>
    <w:multiLevelType w:val="multilevel"/>
    <w:tmpl w:val="8C786456"/>
    <w:name w:val="WW8Num1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1" w15:restartNumberingAfterBreak="0">
    <w:nsid w:val="3BDF0E6B"/>
    <w:multiLevelType w:val="hybridMultilevel"/>
    <w:tmpl w:val="BD68B824"/>
    <w:lvl w:ilvl="0" w:tplc="56042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3C9F6EE2"/>
    <w:multiLevelType w:val="hybridMultilevel"/>
    <w:tmpl w:val="3BE4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3E335B77"/>
    <w:multiLevelType w:val="hybridMultilevel"/>
    <w:tmpl w:val="526E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921DF4"/>
    <w:multiLevelType w:val="multilevel"/>
    <w:tmpl w:val="8EC6CE1C"/>
    <w:name w:val="WW8Num132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6" w15:restartNumberingAfterBreak="0">
    <w:nsid w:val="3EE22213"/>
    <w:multiLevelType w:val="multilevel"/>
    <w:tmpl w:val="719C016E"/>
    <w:name w:val="WW8Num13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3F7F2227"/>
    <w:multiLevelType w:val="hybridMultilevel"/>
    <w:tmpl w:val="D3EA3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02F071B"/>
    <w:multiLevelType w:val="hybridMultilevel"/>
    <w:tmpl w:val="CB5E7F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2F56AC5"/>
    <w:multiLevelType w:val="multilevel"/>
    <w:tmpl w:val="2C6479B6"/>
    <w:name w:val="WW8Num1322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0" w15:restartNumberingAfterBreak="0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1" w15:restartNumberingAfterBreak="0">
    <w:nsid w:val="44F53875"/>
    <w:multiLevelType w:val="hybridMultilevel"/>
    <w:tmpl w:val="224AFB02"/>
    <w:lvl w:ilvl="0" w:tplc="2F5C48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2" w15:restartNumberingAfterBreak="0">
    <w:nsid w:val="494652D7"/>
    <w:multiLevelType w:val="multilevel"/>
    <w:tmpl w:val="C83AD442"/>
    <w:name w:val="WW8Num132222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3" w15:restartNumberingAfterBreak="0">
    <w:nsid w:val="51865A22"/>
    <w:multiLevelType w:val="hybridMultilevel"/>
    <w:tmpl w:val="E5F0ADFE"/>
    <w:lvl w:ilvl="0" w:tplc="61E87EE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5" w15:restartNumberingAfterBreak="0">
    <w:nsid w:val="56343ECD"/>
    <w:multiLevelType w:val="multilevel"/>
    <w:tmpl w:val="21181432"/>
    <w:name w:val="WW8Num1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6" w15:restartNumberingAfterBreak="0">
    <w:nsid w:val="60C11BAE"/>
    <w:multiLevelType w:val="hybridMultilevel"/>
    <w:tmpl w:val="239C59DC"/>
    <w:name w:val="WW8Num62"/>
    <w:lvl w:ilvl="0" w:tplc="8CFAD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45674BA"/>
    <w:multiLevelType w:val="multilevel"/>
    <w:tmpl w:val="9B0209D0"/>
    <w:name w:val="WW8Num1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pacing w:val="4"/>
        <w:sz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78" w15:restartNumberingAfterBreak="0">
    <w:nsid w:val="68345F31"/>
    <w:multiLevelType w:val="multilevel"/>
    <w:tmpl w:val="95A2D1A4"/>
    <w:lvl w:ilvl="0">
      <w:start w:val="16"/>
      <w:numFmt w:val="decimal"/>
      <w:lvlText w:val="%1"/>
      <w:lvlJc w:val="left"/>
      <w:pPr>
        <w:ind w:left="384" w:hanging="384"/>
      </w:pPr>
      <w:rPr>
        <w:rFonts w:eastAsia="Verdana" w:hint="default"/>
        <w:b/>
      </w:rPr>
    </w:lvl>
    <w:lvl w:ilvl="1">
      <w:start w:val="1"/>
      <w:numFmt w:val="decimal"/>
      <w:lvlText w:val="%1.%2"/>
      <w:lvlJc w:val="left"/>
      <w:pPr>
        <w:ind w:left="526" w:hanging="384"/>
      </w:pPr>
      <w:rPr>
        <w:rFonts w:eastAsia="Verdana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Verdana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Verdana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Verdana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Verdana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Verdana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Verdana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Verdana" w:hint="default"/>
        <w:b/>
      </w:rPr>
    </w:lvl>
  </w:abstractNum>
  <w:abstractNum w:abstractNumId="79" w15:restartNumberingAfterBreak="0">
    <w:nsid w:val="6A503C30"/>
    <w:multiLevelType w:val="hybridMultilevel"/>
    <w:tmpl w:val="BC44ED9E"/>
    <w:lvl w:ilvl="0" w:tplc="9048BF36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6E74E29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0" w15:restartNumberingAfterBreak="0">
    <w:nsid w:val="6EB86A86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81" w15:restartNumberingAfterBreak="0">
    <w:nsid w:val="6F24169B"/>
    <w:multiLevelType w:val="multilevel"/>
    <w:tmpl w:val="FD00A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2" w15:restartNumberingAfterBreak="0">
    <w:nsid w:val="709F5BC7"/>
    <w:multiLevelType w:val="hybridMultilevel"/>
    <w:tmpl w:val="83421DBA"/>
    <w:name w:val="WW8Num622"/>
    <w:lvl w:ilvl="0" w:tplc="47DE6D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70A3F7C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ascii="Arial" w:eastAsia="Times New Roman" w:hAnsi="Arial" w:cs="Arial" w:hint="default"/>
      </w:rPr>
    </w:lvl>
    <w:lvl w:ilvl="3" w:tplc="D01A2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8133170"/>
    <w:multiLevelType w:val="multilevel"/>
    <w:tmpl w:val="18921A78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33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53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53" w:hanging="2160"/>
      </w:pPr>
      <w:rPr>
        <w:rFonts w:hint="default"/>
        <w:b/>
      </w:rPr>
    </w:lvl>
  </w:abstractNum>
  <w:num w:numId="1" w16cid:durableId="1546285587">
    <w:abstractNumId w:val="0"/>
  </w:num>
  <w:num w:numId="2" w16cid:durableId="81069746">
    <w:abstractNumId w:val="4"/>
  </w:num>
  <w:num w:numId="3" w16cid:durableId="2042171028">
    <w:abstractNumId w:val="6"/>
  </w:num>
  <w:num w:numId="4" w16cid:durableId="1750229864">
    <w:abstractNumId w:val="8"/>
  </w:num>
  <w:num w:numId="5" w16cid:durableId="1351180779">
    <w:abstractNumId w:val="9"/>
  </w:num>
  <w:num w:numId="6" w16cid:durableId="1302925851">
    <w:abstractNumId w:val="10"/>
  </w:num>
  <w:num w:numId="7" w16cid:durableId="922763490">
    <w:abstractNumId w:val="11"/>
  </w:num>
  <w:num w:numId="8" w16cid:durableId="1551577978">
    <w:abstractNumId w:val="19"/>
  </w:num>
  <w:num w:numId="9" w16cid:durableId="398671063">
    <w:abstractNumId w:val="21"/>
  </w:num>
  <w:num w:numId="10" w16cid:durableId="1114520584">
    <w:abstractNumId w:val="24"/>
  </w:num>
  <w:num w:numId="11" w16cid:durableId="879315704">
    <w:abstractNumId w:val="31"/>
  </w:num>
  <w:num w:numId="12" w16cid:durableId="1276332484">
    <w:abstractNumId w:val="38"/>
  </w:num>
  <w:num w:numId="13" w16cid:durableId="439299341">
    <w:abstractNumId w:val="69"/>
  </w:num>
  <w:num w:numId="14" w16cid:durableId="1251356">
    <w:abstractNumId w:val="44"/>
  </w:num>
  <w:num w:numId="15" w16cid:durableId="386532356">
    <w:abstractNumId w:val="45"/>
  </w:num>
  <w:num w:numId="16" w16cid:durableId="844781632">
    <w:abstractNumId w:val="48"/>
  </w:num>
  <w:num w:numId="17" w16cid:durableId="1166483838">
    <w:abstractNumId w:val="40"/>
  </w:num>
  <w:num w:numId="18" w16cid:durableId="490411015">
    <w:abstractNumId w:val="62"/>
  </w:num>
  <w:num w:numId="19" w16cid:durableId="276760393">
    <w:abstractNumId w:val="60"/>
  </w:num>
  <w:num w:numId="20" w16cid:durableId="929462182">
    <w:abstractNumId w:val="47"/>
  </w:num>
  <w:num w:numId="21" w16cid:durableId="1953710936">
    <w:abstractNumId w:val="54"/>
  </w:num>
  <w:num w:numId="22" w16cid:durableId="1249197029">
    <w:abstractNumId w:val="35"/>
  </w:num>
  <w:num w:numId="23" w16cid:durableId="132718674">
    <w:abstractNumId w:val="78"/>
  </w:num>
  <w:num w:numId="24" w16cid:durableId="340818738">
    <w:abstractNumId w:val="55"/>
  </w:num>
  <w:num w:numId="25" w16cid:durableId="59601628">
    <w:abstractNumId w:val="56"/>
  </w:num>
  <w:num w:numId="26" w16cid:durableId="639844164">
    <w:abstractNumId w:val="43"/>
  </w:num>
  <w:num w:numId="27" w16cid:durableId="1358315882">
    <w:abstractNumId w:val="83"/>
  </w:num>
  <w:num w:numId="28" w16cid:durableId="1174345934">
    <w:abstractNumId w:val="71"/>
  </w:num>
  <w:num w:numId="29" w16cid:durableId="1149133847">
    <w:abstractNumId w:val="50"/>
  </w:num>
  <w:num w:numId="30" w16cid:durableId="462113143">
    <w:abstractNumId w:val="36"/>
  </w:num>
  <w:num w:numId="31" w16cid:durableId="469056643">
    <w:abstractNumId w:val="80"/>
  </w:num>
  <w:num w:numId="32" w16cid:durableId="738866027">
    <w:abstractNumId w:val="81"/>
  </w:num>
  <w:num w:numId="33" w16cid:durableId="118694698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08974499">
    <w:abstractNumId w:val="41"/>
  </w:num>
  <w:num w:numId="35" w16cid:durableId="1463572973">
    <w:abstractNumId w:val="57"/>
  </w:num>
  <w:num w:numId="36" w16cid:durableId="732583142">
    <w:abstractNumId w:val="59"/>
  </w:num>
  <w:num w:numId="37" w16cid:durableId="1443381209">
    <w:abstractNumId w:val="39"/>
  </w:num>
  <w:num w:numId="38" w16cid:durableId="960384066">
    <w:abstractNumId w:val="53"/>
  </w:num>
  <w:num w:numId="39" w16cid:durableId="1291091615">
    <w:abstractNumId w:val="37"/>
  </w:num>
  <w:num w:numId="40" w16cid:durableId="2057462994">
    <w:abstractNumId w:val="70"/>
  </w:num>
  <w:num w:numId="41" w16cid:durableId="45287255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79917834">
    <w:abstractNumId w:val="68"/>
  </w:num>
  <w:num w:numId="43" w16cid:durableId="922450772">
    <w:abstractNumId w:val="46"/>
    <w:lvlOverride w:ilvl="0">
      <w:startOverride w:val="1"/>
    </w:lvlOverride>
  </w:num>
  <w:num w:numId="44" w16cid:durableId="269241474">
    <w:abstractNumId w:val="7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70664524">
    <w:abstractNumId w:val="41"/>
  </w:num>
  <w:num w:numId="46" w16cid:durableId="1497913032">
    <w:abstractNumId w:val="82"/>
  </w:num>
  <w:num w:numId="47" w16cid:durableId="2006934373">
    <w:abstractNumId w:val="61"/>
  </w:num>
  <w:num w:numId="48" w16cid:durableId="1777170152">
    <w:abstractNumId w:val="58"/>
  </w:num>
  <w:num w:numId="49" w16cid:durableId="1931741602">
    <w:abstractNumId w:val="64"/>
  </w:num>
  <w:num w:numId="50" w16cid:durableId="836458572">
    <w:abstractNumId w:val="74"/>
  </w:num>
  <w:num w:numId="51" w16cid:durableId="352537115">
    <w:abstractNumId w:val="63"/>
  </w:num>
  <w:num w:numId="52" w16cid:durableId="1059866093">
    <w:abstractNumId w:val="73"/>
  </w:num>
  <w:num w:numId="53" w16cid:durableId="1431513615">
    <w:abstractNumId w:val="33"/>
  </w:num>
  <w:num w:numId="54" w16cid:durableId="1142576117">
    <w:abstractNumId w:val="42"/>
  </w:num>
  <w:num w:numId="55" w16cid:durableId="724453290">
    <w:abstractNumId w:val="49"/>
  </w:num>
  <w:num w:numId="56" w16cid:durableId="21226097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6F1F"/>
    <w:rsid w:val="00014BD0"/>
    <w:rsid w:val="00023286"/>
    <w:rsid w:val="00034AF3"/>
    <w:rsid w:val="00036229"/>
    <w:rsid w:val="000463BE"/>
    <w:rsid w:val="00047F36"/>
    <w:rsid w:val="0005471B"/>
    <w:rsid w:val="00056CC4"/>
    <w:rsid w:val="00063980"/>
    <w:rsid w:val="00066F1F"/>
    <w:rsid w:val="00082E78"/>
    <w:rsid w:val="00091F95"/>
    <w:rsid w:val="00093E73"/>
    <w:rsid w:val="000B1347"/>
    <w:rsid w:val="000B19E1"/>
    <w:rsid w:val="000B3965"/>
    <w:rsid w:val="000D3E5A"/>
    <w:rsid w:val="000D6018"/>
    <w:rsid w:val="000F22B1"/>
    <w:rsid w:val="000F38B1"/>
    <w:rsid w:val="00113213"/>
    <w:rsid w:val="00133855"/>
    <w:rsid w:val="001345B6"/>
    <w:rsid w:val="00146296"/>
    <w:rsid w:val="001465CB"/>
    <w:rsid w:val="001613F4"/>
    <w:rsid w:val="00172F59"/>
    <w:rsid w:val="00186E00"/>
    <w:rsid w:val="00187431"/>
    <w:rsid w:val="001946B6"/>
    <w:rsid w:val="00194916"/>
    <w:rsid w:val="001962EC"/>
    <w:rsid w:val="001B0819"/>
    <w:rsid w:val="001B39B9"/>
    <w:rsid w:val="001B41CA"/>
    <w:rsid w:val="001C1D28"/>
    <w:rsid w:val="001F2E69"/>
    <w:rsid w:val="00205D88"/>
    <w:rsid w:val="002331CE"/>
    <w:rsid w:val="00234160"/>
    <w:rsid w:val="00251150"/>
    <w:rsid w:val="00263653"/>
    <w:rsid w:val="0027090E"/>
    <w:rsid w:val="002741FD"/>
    <w:rsid w:val="00287B41"/>
    <w:rsid w:val="00290BE1"/>
    <w:rsid w:val="002978DC"/>
    <w:rsid w:val="002A1D6D"/>
    <w:rsid w:val="002A4C39"/>
    <w:rsid w:val="002A5E6F"/>
    <w:rsid w:val="002B30D4"/>
    <w:rsid w:val="002C319D"/>
    <w:rsid w:val="002C6300"/>
    <w:rsid w:val="002C6BC1"/>
    <w:rsid w:val="002C76FA"/>
    <w:rsid w:val="002D5790"/>
    <w:rsid w:val="002D7860"/>
    <w:rsid w:val="002F0891"/>
    <w:rsid w:val="002F4F07"/>
    <w:rsid w:val="002F5278"/>
    <w:rsid w:val="002F5FA2"/>
    <w:rsid w:val="00313F2B"/>
    <w:rsid w:val="0031417B"/>
    <w:rsid w:val="00314FC3"/>
    <w:rsid w:val="0032328D"/>
    <w:rsid w:val="0033025D"/>
    <w:rsid w:val="00335577"/>
    <w:rsid w:val="0034091D"/>
    <w:rsid w:val="00347189"/>
    <w:rsid w:val="00347506"/>
    <w:rsid w:val="00347A03"/>
    <w:rsid w:val="00372E4E"/>
    <w:rsid w:val="00382FB1"/>
    <w:rsid w:val="00396E51"/>
    <w:rsid w:val="003A359E"/>
    <w:rsid w:val="003B0F55"/>
    <w:rsid w:val="003B5AD3"/>
    <w:rsid w:val="003C2756"/>
    <w:rsid w:val="003D5CF1"/>
    <w:rsid w:val="003D76A4"/>
    <w:rsid w:val="003E2387"/>
    <w:rsid w:val="003E3B46"/>
    <w:rsid w:val="003F3619"/>
    <w:rsid w:val="003F44CF"/>
    <w:rsid w:val="00402A0A"/>
    <w:rsid w:val="00410136"/>
    <w:rsid w:val="004168A1"/>
    <w:rsid w:val="00420E7B"/>
    <w:rsid w:val="00420ECC"/>
    <w:rsid w:val="0042457A"/>
    <w:rsid w:val="00424AF1"/>
    <w:rsid w:val="0042700E"/>
    <w:rsid w:val="00433502"/>
    <w:rsid w:val="004358A9"/>
    <w:rsid w:val="004375E5"/>
    <w:rsid w:val="004511EE"/>
    <w:rsid w:val="0047659D"/>
    <w:rsid w:val="004856A2"/>
    <w:rsid w:val="00485B45"/>
    <w:rsid w:val="004948EC"/>
    <w:rsid w:val="004A781B"/>
    <w:rsid w:val="004B0736"/>
    <w:rsid w:val="004B340F"/>
    <w:rsid w:val="004C522C"/>
    <w:rsid w:val="004C78E2"/>
    <w:rsid w:val="004D3949"/>
    <w:rsid w:val="004D3BDA"/>
    <w:rsid w:val="004D55F3"/>
    <w:rsid w:val="004E62B0"/>
    <w:rsid w:val="004F7AF2"/>
    <w:rsid w:val="00514058"/>
    <w:rsid w:val="00521580"/>
    <w:rsid w:val="00534257"/>
    <w:rsid w:val="00541CC9"/>
    <w:rsid w:val="00545BB1"/>
    <w:rsid w:val="00551EF9"/>
    <w:rsid w:val="00552DB7"/>
    <w:rsid w:val="00560015"/>
    <w:rsid w:val="00570FAF"/>
    <w:rsid w:val="005761BC"/>
    <w:rsid w:val="005827A5"/>
    <w:rsid w:val="00583E12"/>
    <w:rsid w:val="00593072"/>
    <w:rsid w:val="005B4117"/>
    <w:rsid w:val="005B52F3"/>
    <w:rsid w:val="005B59B0"/>
    <w:rsid w:val="005C731B"/>
    <w:rsid w:val="005E6579"/>
    <w:rsid w:val="005F213B"/>
    <w:rsid w:val="005F2D9E"/>
    <w:rsid w:val="005F4643"/>
    <w:rsid w:val="005F6589"/>
    <w:rsid w:val="00601054"/>
    <w:rsid w:val="006045F0"/>
    <w:rsid w:val="00624FCE"/>
    <w:rsid w:val="00635553"/>
    <w:rsid w:val="00647351"/>
    <w:rsid w:val="00667E25"/>
    <w:rsid w:val="00680B6D"/>
    <w:rsid w:val="006814BC"/>
    <w:rsid w:val="006951C6"/>
    <w:rsid w:val="006A3C35"/>
    <w:rsid w:val="006A3FCB"/>
    <w:rsid w:val="006B00EB"/>
    <w:rsid w:val="006E4D7B"/>
    <w:rsid w:val="006F004C"/>
    <w:rsid w:val="006F4E83"/>
    <w:rsid w:val="006F6E82"/>
    <w:rsid w:val="007045C6"/>
    <w:rsid w:val="00704AEF"/>
    <w:rsid w:val="00714909"/>
    <w:rsid w:val="007245CA"/>
    <w:rsid w:val="007276ED"/>
    <w:rsid w:val="0073450B"/>
    <w:rsid w:val="007420B3"/>
    <w:rsid w:val="00744BAB"/>
    <w:rsid w:val="007561AA"/>
    <w:rsid w:val="00764A0A"/>
    <w:rsid w:val="00773101"/>
    <w:rsid w:val="0077710E"/>
    <w:rsid w:val="0078076F"/>
    <w:rsid w:val="00792266"/>
    <w:rsid w:val="00793CA3"/>
    <w:rsid w:val="007A5DBC"/>
    <w:rsid w:val="007A6A9B"/>
    <w:rsid w:val="007B2934"/>
    <w:rsid w:val="007B5624"/>
    <w:rsid w:val="007B635F"/>
    <w:rsid w:val="007D2E0A"/>
    <w:rsid w:val="007D771F"/>
    <w:rsid w:val="007E5B60"/>
    <w:rsid w:val="007F5489"/>
    <w:rsid w:val="00803645"/>
    <w:rsid w:val="0080439D"/>
    <w:rsid w:val="00806E77"/>
    <w:rsid w:val="00817BE8"/>
    <w:rsid w:val="00834A62"/>
    <w:rsid w:val="00841F57"/>
    <w:rsid w:val="00852C78"/>
    <w:rsid w:val="008646C9"/>
    <w:rsid w:val="00866E85"/>
    <w:rsid w:val="00870AA3"/>
    <w:rsid w:val="00874E99"/>
    <w:rsid w:val="00877967"/>
    <w:rsid w:val="00883E1E"/>
    <w:rsid w:val="008879F9"/>
    <w:rsid w:val="00895B2D"/>
    <w:rsid w:val="008A1D80"/>
    <w:rsid w:val="008A26BF"/>
    <w:rsid w:val="008B28B2"/>
    <w:rsid w:val="008B3261"/>
    <w:rsid w:val="008C39DF"/>
    <w:rsid w:val="008D1F5D"/>
    <w:rsid w:val="008D56DE"/>
    <w:rsid w:val="008E176A"/>
    <w:rsid w:val="008F1FE4"/>
    <w:rsid w:val="00912990"/>
    <w:rsid w:val="009238B0"/>
    <w:rsid w:val="0092796E"/>
    <w:rsid w:val="009337FF"/>
    <w:rsid w:val="00934214"/>
    <w:rsid w:val="00940194"/>
    <w:rsid w:val="009407D9"/>
    <w:rsid w:val="00940985"/>
    <w:rsid w:val="00942BEB"/>
    <w:rsid w:val="00962AC1"/>
    <w:rsid w:val="00970604"/>
    <w:rsid w:val="0099593C"/>
    <w:rsid w:val="009B0542"/>
    <w:rsid w:val="009B2C77"/>
    <w:rsid w:val="009B42F2"/>
    <w:rsid w:val="009B7BF7"/>
    <w:rsid w:val="009C094D"/>
    <w:rsid w:val="009C2515"/>
    <w:rsid w:val="009C5254"/>
    <w:rsid w:val="009C5C03"/>
    <w:rsid w:val="009C6766"/>
    <w:rsid w:val="009C6A0F"/>
    <w:rsid w:val="009D127E"/>
    <w:rsid w:val="009D472F"/>
    <w:rsid w:val="009F5A8C"/>
    <w:rsid w:val="00A01451"/>
    <w:rsid w:val="00A079EF"/>
    <w:rsid w:val="00A30361"/>
    <w:rsid w:val="00A31DBA"/>
    <w:rsid w:val="00A32C44"/>
    <w:rsid w:val="00A41EB7"/>
    <w:rsid w:val="00A43A82"/>
    <w:rsid w:val="00A46FEE"/>
    <w:rsid w:val="00A54860"/>
    <w:rsid w:val="00A6307F"/>
    <w:rsid w:val="00A7348A"/>
    <w:rsid w:val="00A80422"/>
    <w:rsid w:val="00A824B4"/>
    <w:rsid w:val="00A86168"/>
    <w:rsid w:val="00A86AD4"/>
    <w:rsid w:val="00A966AE"/>
    <w:rsid w:val="00A978E7"/>
    <w:rsid w:val="00AF28DE"/>
    <w:rsid w:val="00AF2985"/>
    <w:rsid w:val="00B034C8"/>
    <w:rsid w:val="00B07C00"/>
    <w:rsid w:val="00B07D5D"/>
    <w:rsid w:val="00B10C21"/>
    <w:rsid w:val="00B1245C"/>
    <w:rsid w:val="00B13371"/>
    <w:rsid w:val="00B15384"/>
    <w:rsid w:val="00B331F2"/>
    <w:rsid w:val="00B35D2B"/>
    <w:rsid w:val="00B42F1E"/>
    <w:rsid w:val="00B45416"/>
    <w:rsid w:val="00B45C2E"/>
    <w:rsid w:val="00B47138"/>
    <w:rsid w:val="00B60131"/>
    <w:rsid w:val="00B6792A"/>
    <w:rsid w:val="00B86D84"/>
    <w:rsid w:val="00B95187"/>
    <w:rsid w:val="00BA3307"/>
    <w:rsid w:val="00BB74C2"/>
    <w:rsid w:val="00BD0104"/>
    <w:rsid w:val="00BE0C4A"/>
    <w:rsid w:val="00BF3EF9"/>
    <w:rsid w:val="00BF457F"/>
    <w:rsid w:val="00BF4614"/>
    <w:rsid w:val="00C05ECC"/>
    <w:rsid w:val="00C154D6"/>
    <w:rsid w:val="00C27437"/>
    <w:rsid w:val="00C30635"/>
    <w:rsid w:val="00C327FD"/>
    <w:rsid w:val="00C3290E"/>
    <w:rsid w:val="00C343AD"/>
    <w:rsid w:val="00C35B26"/>
    <w:rsid w:val="00C44178"/>
    <w:rsid w:val="00C472D7"/>
    <w:rsid w:val="00C5026A"/>
    <w:rsid w:val="00C57334"/>
    <w:rsid w:val="00C60DB4"/>
    <w:rsid w:val="00C65E80"/>
    <w:rsid w:val="00C8300F"/>
    <w:rsid w:val="00CB0D8A"/>
    <w:rsid w:val="00CC69DC"/>
    <w:rsid w:val="00CD464A"/>
    <w:rsid w:val="00CD6B55"/>
    <w:rsid w:val="00CE0E9B"/>
    <w:rsid w:val="00CE40C7"/>
    <w:rsid w:val="00CE579C"/>
    <w:rsid w:val="00CF0502"/>
    <w:rsid w:val="00CF7ED5"/>
    <w:rsid w:val="00D0429D"/>
    <w:rsid w:val="00D21B1C"/>
    <w:rsid w:val="00D21BE0"/>
    <w:rsid w:val="00D24157"/>
    <w:rsid w:val="00D26684"/>
    <w:rsid w:val="00D3542F"/>
    <w:rsid w:val="00D40D50"/>
    <w:rsid w:val="00D434C8"/>
    <w:rsid w:val="00D43A1A"/>
    <w:rsid w:val="00D5179F"/>
    <w:rsid w:val="00D528FA"/>
    <w:rsid w:val="00D53020"/>
    <w:rsid w:val="00D63FC8"/>
    <w:rsid w:val="00D66007"/>
    <w:rsid w:val="00D740BE"/>
    <w:rsid w:val="00D836EA"/>
    <w:rsid w:val="00D866E9"/>
    <w:rsid w:val="00D87687"/>
    <w:rsid w:val="00D913DF"/>
    <w:rsid w:val="00DA6779"/>
    <w:rsid w:val="00DA7644"/>
    <w:rsid w:val="00DE7DA3"/>
    <w:rsid w:val="00E0007C"/>
    <w:rsid w:val="00E040EC"/>
    <w:rsid w:val="00E07600"/>
    <w:rsid w:val="00E11350"/>
    <w:rsid w:val="00E219F2"/>
    <w:rsid w:val="00E265F3"/>
    <w:rsid w:val="00E3542D"/>
    <w:rsid w:val="00E37EA8"/>
    <w:rsid w:val="00E46B6B"/>
    <w:rsid w:val="00E53F1A"/>
    <w:rsid w:val="00E60013"/>
    <w:rsid w:val="00E7187E"/>
    <w:rsid w:val="00E938FC"/>
    <w:rsid w:val="00EB2305"/>
    <w:rsid w:val="00EB5260"/>
    <w:rsid w:val="00EB6437"/>
    <w:rsid w:val="00EC165A"/>
    <w:rsid w:val="00EC192B"/>
    <w:rsid w:val="00ED220C"/>
    <w:rsid w:val="00ED7363"/>
    <w:rsid w:val="00EE3670"/>
    <w:rsid w:val="00EE51C4"/>
    <w:rsid w:val="00EF1275"/>
    <w:rsid w:val="00F01D4D"/>
    <w:rsid w:val="00F03F55"/>
    <w:rsid w:val="00F04718"/>
    <w:rsid w:val="00F04B1F"/>
    <w:rsid w:val="00F05300"/>
    <w:rsid w:val="00F15086"/>
    <w:rsid w:val="00F1587B"/>
    <w:rsid w:val="00F443A2"/>
    <w:rsid w:val="00F5299F"/>
    <w:rsid w:val="00F52BEE"/>
    <w:rsid w:val="00F65325"/>
    <w:rsid w:val="00F65CFA"/>
    <w:rsid w:val="00FA498F"/>
    <w:rsid w:val="00FC06F2"/>
    <w:rsid w:val="00FC163D"/>
    <w:rsid w:val="00FC339F"/>
    <w:rsid w:val="00FE308B"/>
    <w:rsid w:val="00FE43E4"/>
    <w:rsid w:val="00FF0C76"/>
    <w:rsid w:val="00FF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77E6639"/>
  <w15:chartTrackingRefBased/>
  <w15:docId w15:val="{49416B43-DFFC-4CB3-85FE-330570E5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7FF"/>
    <w:pPr>
      <w:suppressAutoHyphens/>
    </w:pPr>
    <w:rPr>
      <w:rFonts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aliases w:val=" Znak18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StarSymbo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StarSymbo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 w:cs="StarSymbo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Verdana"/>
    </w:rPr>
  </w:style>
  <w:style w:type="character" w:customStyle="1" w:styleId="WW8Num2z0">
    <w:name w:val="WW8Num2z0"/>
    <w:rPr>
      <w:rFonts w:cs="Verdana"/>
    </w:rPr>
  </w:style>
  <w:style w:type="character" w:customStyle="1" w:styleId="WW8Num3z0">
    <w:name w:val="WW8Num3z0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Pr>
      <w:rFonts w:cs="Verdana"/>
      <w:b/>
    </w:rPr>
  </w:style>
  <w:style w:type="character" w:customStyle="1" w:styleId="WW8Num9z0">
    <w:name w:val="WW8Num9z0"/>
    <w:rPr>
      <w:rFonts w:ascii="Verdana" w:hAnsi="Verdana" w:cs="Times New Roman"/>
      <w:sz w:val="20"/>
    </w:rPr>
  </w:style>
  <w:style w:type="character" w:customStyle="1" w:styleId="WW8Num9z2">
    <w:name w:val="WW8Num9z2"/>
    <w:rPr>
      <w:rFonts w:cs="Times New Roman"/>
      <w:b w:val="0"/>
      <w:i w:val="0"/>
    </w:rPr>
  </w:style>
  <w:style w:type="character" w:customStyle="1" w:styleId="WW8Num10z0">
    <w:name w:val="WW8Num10z0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Pr>
      <w:rFonts w:cs="Times New Roman"/>
      <w:b w:val="0"/>
    </w:rPr>
  </w:style>
  <w:style w:type="character" w:customStyle="1" w:styleId="WW8Num12z0">
    <w:name w:val="WW8Num12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Pr>
      <w:rFonts w:ascii="OpenSymbol" w:hAnsi="OpenSymbol" w:cs="Times New Roman"/>
      <w:b w:val="0"/>
    </w:rPr>
  </w:style>
  <w:style w:type="character" w:customStyle="1" w:styleId="WW8Num15z0">
    <w:name w:val="WW8Num15z0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Pr>
      <w:rFonts w:ascii="OpenSymbol" w:hAnsi="OpenSymbol" w:cs="Times New Roman"/>
    </w:rPr>
  </w:style>
  <w:style w:type="character" w:customStyle="1" w:styleId="WW8Num17z0">
    <w:name w:val="WW8Num17z0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Pr>
      <w:rFonts w:cs="Verdana"/>
    </w:rPr>
  </w:style>
  <w:style w:type="character" w:customStyle="1" w:styleId="WW8Num19z0">
    <w:name w:val="WW8Num19z0"/>
    <w:rPr>
      <w:rFonts w:ascii="Verdana" w:eastAsia="Times New Roman" w:hAnsi="Verdana" w:cs="Verdana"/>
    </w:rPr>
  </w:style>
  <w:style w:type="character" w:customStyle="1" w:styleId="WW8Num20z0">
    <w:name w:val="WW8Num20z0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Pr>
      <w:rFonts w:ascii="Verdana" w:hAnsi="Verdana" w:cs="Verdana" w:hint="default"/>
      <w:sz w:val="20"/>
    </w:rPr>
  </w:style>
  <w:style w:type="character" w:customStyle="1" w:styleId="WW8Num22z0">
    <w:name w:val="WW8Num22z0"/>
    <w:rPr>
      <w:rFonts w:eastAsia="Verdana" w:cs="Verdana" w:hint="default"/>
      <w:b w:val="0"/>
    </w:rPr>
  </w:style>
  <w:style w:type="character" w:customStyle="1" w:styleId="WW8Num23z0">
    <w:name w:val="WW8Num23z0"/>
    <w:rPr>
      <w:rFonts w:cs="Verdana" w:hint="default"/>
    </w:rPr>
  </w:style>
  <w:style w:type="character" w:customStyle="1" w:styleId="WW8Num24z0">
    <w:name w:val="WW8Num24z0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Pr>
      <w:rFonts w:cs="Verdan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Pr>
      <w:rFonts w:ascii="Verdana" w:hAnsi="Verdana" w:cs="Verdana" w:hint="default"/>
      <w:sz w:val="20"/>
    </w:rPr>
  </w:style>
  <w:style w:type="character" w:customStyle="1" w:styleId="WW8Num28z0">
    <w:name w:val="WW8Num28z0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Pr>
      <w:rFonts w:cs="Verdana" w:hint="default"/>
    </w:rPr>
  </w:style>
  <w:style w:type="character" w:customStyle="1" w:styleId="WW8Num35z0">
    <w:name w:val="WW8Num35z0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ascii="Verdana" w:hAnsi="Verdana" w:cs="Verdana" w:hint="default"/>
      <w:sz w:val="20"/>
    </w:rPr>
  </w:style>
  <w:style w:type="character" w:customStyle="1" w:styleId="WW8Num38z0">
    <w:name w:val="WW8Num38z0"/>
    <w:rPr>
      <w:rFonts w:ascii="Verdana" w:hAnsi="Verdana" w:cs="Verdana" w:hint="default"/>
      <w:sz w:val="20"/>
    </w:rPr>
  </w:style>
  <w:style w:type="character" w:customStyle="1" w:styleId="WW8Num39z0">
    <w:name w:val="WW8Num39z0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Pr>
      <w:rFonts w:ascii="Verdana" w:hAnsi="Verdana" w:cs="Verdana" w:hint="default"/>
      <w:b/>
      <w:sz w:val="20"/>
    </w:rPr>
  </w:style>
  <w:style w:type="character" w:customStyle="1" w:styleId="WW8Num43z0">
    <w:name w:val="WW8Num43z0"/>
    <w:rPr>
      <w:rFonts w:cs="Verdan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15z3">
    <w:name w:val="WW8Num15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5z0">
    <w:name w:val="WW8Num45z0"/>
    <w:rPr>
      <w:rFonts w:ascii="Symbol" w:hAnsi="Symbol" w:cs="OpenSymbol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6z1">
    <w:name w:val="WW8Num6z1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Pr>
      <w:rFonts w:cs="Times New Roman"/>
      <w:b w:val="0"/>
      <w:i w:val="0"/>
    </w:rPr>
  </w:style>
  <w:style w:type="character" w:customStyle="1" w:styleId="WW8Num16z3">
    <w:name w:val="WW8Num1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Pr>
      <w:rFonts w:ascii="OpenSymbol" w:hAnsi="OpenSymbol" w:cs="Times New Roman"/>
    </w:rPr>
  </w:style>
  <w:style w:type="character" w:customStyle="1" w:styleId="WW8Num25z1">
    <w:name w:val="WW8Num25z1"/>
    <w:rPr>
      <w:rFonts w:cs="Verdana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9z1">
    <w:name w:val="WW8Num29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Pr>
      <w:rFonts w:ascii="Symbol" w:hAnsi="Symbol" w:cs="OpenSymbol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Courier New" w:hAnsi="Courier New" w:cs="Wingdings"/>
    </w:rPr>
  </w:style>
  <w:style w:type="character" w:customStyle="1" w:styleId="WW8Num2z2">
    <w:name w:val="WW8Num2z2"/>
    <w:rPr>
      <w:rFonts w:cs="Times New Roman"/>
    </w:rPr>
  </w:style>
  <w:style w:type="character" w:customStyle="1" w:styleId="WW8Num7z1">
    <w:name w:val="WW8Num7z1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5z2">
    <w:name w:val="WW8Num15z2"/>
    <w:rPr>
      <w:rFonts w:cs="Times New Roman"/>
      <w:b w:val="0"/>
      <w:i w:val="0"/>
    </w:rPr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ascii="OpenSymbol" w:hAnsi="OpenSymbol" w:cs="Times New Roman"/>
      <w:b w:val="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6z3">
    <w:name w:val="WW8Num3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Pr>
      <w:rFonts w:ascii="OpenSymbol" w:hAnsi="OpenSymbol" w:cs="Times New Roman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1z1">
    <w:name w:val="WW8Num41z1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Pr>
      <w:rFonts w:ascii="Verdana" w:hAnsi="Verdana" w:cs="Verdana" w:hint="default"/>
      <w:sz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eastAsia="Verdana" w:cs="Verdana" w:hint="default"/>
      <w:b w:val="0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Pr>
      <w:rFonts w:ascii="Verdana" w:hAnsi="Verdana" w:cs="Verdana" w:hint="default"/>
      <w:sz w:val="20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Pr>
      <w:rFonts w:ascii="Verdana" w:hAnsi="Verdana" w:cs="Verdana" w:hint="default"/>
      <w:bCs/>
      <w:sz w:val="2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hAnsi="Symbol" w:cs="Symbol" w:hint="default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  <w:rPr>
      <w:rFonts w:hint="default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Pr>
      <w:rFonts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Verdana" w:hAnsi="Verdana" w:cs="Verdana" w:hint="default"/>
      <w:sz w:val="2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Verdana" w:hAnsi="Verdana" w:cs="Verdana" w:hint="default"/>
      <w:sz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Domylnaczcionkaakapitu2">
    <w:name w:val="Domyślna czcionka akapitu2"/>
  </w:style>
  <w:style w:type="character" w:customStyle="1" w:styleId="WW8Num17z2">
    <w:name w:val="WW8Num17z2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4z1">
    <w:name w:val="WW8Num34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1z1">
    <w:name w:val="WW8Num21z1"/>
    <w:rPr>
      <w:rFonts w:cs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1">
    <w:name w:val="WW8Num3z1"/>
    <w:rPr>
      <w:rFonts w:ascii="Courier New" w:hAnsi="Courier New" w:cs="Wingdings"/>
    </w:rPr>
  </w:style>
  <w:style w:type="character" w:customStyle="1" w:styleId="WW8Num3z2">
    <w:name w:val="WW8Num3z2"/>
    <w:rPr>
      <w:rFonts w:cs="Times New Roman"/>
    </w:rPr>
  </w:style>
  <w:style w:type="character" w:customStyle="1" w:styleId="WW8Num8z1">
    <w:name w:val="WW8Num8z1"/>
    <w:rPr>
      <w:rFonts w:ascii="Verdana" w:hAnsi="Verdana" w:cs="Verdana"/>
      <w:sz w:val="20"/>
      <w:szCs w:val="20"/>
    </w:rPr>
  </w:style>
  <w:style w:type="character" w:customStyle="1" w:styleId="WW8Num18z1">
    <w:name w:val="WW8Num18z1"/>
    <w:rPr>
      <w:rFonts w:cs="Verdana"/>
    </w:rPr>
  </w:style>
  <w:style w:type="character" w:customStyle="1" w:styleId="WW8Num22z1">
    <w:name w:val="WW8Num22z1"/>
    <w:rPr>
      <w:rFonts w:cs="Times New Roman"/>
    </w:rPr>
  </w:style>
  <w:style w:type="character" w:customStyle="1" w:styleId="WW8Num37z2">
    <w:name w:val="WW8Num37z2"/>
    <w:rPr>
      <w:rFonts w:cs="Times New Roman"/>
    </w:rPr>
  </w:style>
  <w:style w:type="character" w:customStyle="1" w:styleId="WW8Num47z2">
    <w:name w:val="WW8Num47z2"/>
    <w:rPr>
      <w:rFonts w:cs="Times New Roman"/>
    </w:rPr>
  </w:style>
  <w:style w:type="character" w:customStyle="1" w:styleId="WW8Num18z2">
    <w:name w:val="WW8Num18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z2">
    <w:name w:val="WW8Num4z2"/>
    <w:rPr>
      <w:rFonts w:cs="Times New Roman"/>
    </w:rPr>
  </w:style>
  <w:style w:type="character" w:customStyle="1" w:styleId="WW8Num9z1">
    <w:name w:val="WW8Num9z1"/>
    <w:rPr>
      <w:rFonts w:ascii="Verdana" w:hAnsi="Verdana" w:cs="Verdana"/>
      <w:sz w:val="20"/>
      <w:szCs w:val="20"/>
    </w:rPr>
  </w:style>
  <w:style w:type="character" w:customStyle="1" w:styleId="WW8Num19z1">
    <w:name w:val="WW8Num19z1"/>
    <w:rPr>
      <w:rFonts w:cs="Verdana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19z2">
    <w:name w:val="WW8Num19z2"/>
    <w:rPr>
      <w:rFonts w:cs="Times New Roman"/>
      <w:b w:val="0"/>
      <w:i w:val="0"/>
    </w:rPr>
  </w:style>
  <w:style w:type="character" w:customStyle="1" w:styleId="WW8Num42z2">
    <w:name w:val="WW8Num42z2"/>
    <w:rPr>
      <w:rFonts w:cs="Times New Roman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20z2">
    <w:name w:val="WW8Num20z2"/>
    <w:rPr>
      <w:rFonts w:cs="Times New Roman"/>
      <w:b w:val="0"/>
      <w:i w:val="0"/>
    </w:rPr>
  </w:style>
  <w:style w:type="character" w:customStyle="1" w:styleId="WW8Num20z1">
    <w:name w:val="WW8Num20z1"/>
    <w:rPr>
      <w:rFonts w:cs="Times New Roman"/>
    </w:rPr>
  </w:style>
  <w:style w:type="character" w:customStyle="1" w:styleId="WW8Num53z1">
    <w:name w:val="WW8Num53z1"/>
    <w:rPr>
      <w:rFonts w:cs="Times New Roman"/>
    </w:rPr>
  </w:style>
  <w:style w:type="character" w:customStyle="1" w:styleId="WW8Num55z2">
    <w:name w:val="WW8Num55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Pr>
      <w:b/>
    </w:rPr>
  </w:style>
  <w:style w:type="character" w:styleId="Numerstrony">
    <w:name w:val="page number"/>
    <w:rPr>
      <w:rFonts w:cs="Times New Roman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Pogrubienie1">
    <w:name w:val="Pogrubienie1"/>
    <w:rPr>
      <w:b/>
    </w:rPr>
  </w:style>
  <w:style w:type="character" w:customStyle="1" w:styleId="TekstpodstawowyZnak">
    <w:name w:val="Tekst podstawowy Znak"/>
    <w:link w:val="Tretekstu"/>
    <w:qFormat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aliases w:val=" Znak2 Znak,Nagłówek strony Znak Znak,Nagłówek strony Znak1"/>
    <w:uiPriority w:val="99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uiPriority w:val="99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55z1">
    <w:name w:val="WW8Num55z1"/>
    <w:rPr>
      <w:rFonts w:ascii="Courier New" w:hAnsi="Courier New" w:cs="StarSymbol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-Domylnaczcionkaakapitu">
    <w:name w:val="WW-Domyślna czcionka akapitu"/>
  </w:style>
  <w:style w:type="character" w:customStyle="1" w:styleId="FontStyle14">
    <w:name w:val="Font Style14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Verdana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cs="Verdana"/>
      <w:lang w:eastAsia="zh-CN"/>
    </w:rPr>
  </w:style>
  <w:style w:type="character" w:styleId="Numerwiersza">
    <w:name w:val="line number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aliases w:val=" Znak,Znak,Znak Znak,Znak1"/>
    <w:basedOn w:val="Normalny"/>
    <w:rPr>
      <w:rFonts w:ascii="Arial" w:hAnsi="Arial" w:cs="StarSymbo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StarSymbo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ny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Pr>
      <w:rFonts w:ascii="Tahoma" w:hAnsi="Tahoma" w:cs="Wingdings"/>
      <w:sz w:val="16"/>
      <w:szCs w:val="16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paragraph" w:styleId="Nagwek">
    <w:name w:val="header"/>
    <w:aliases w:val=" Znak2,Nagłówek strony Znak,Nagłówek strony"/>
    <w:basedOn w:val="Normalny"/>
    <w:uiPriority w:val="99"/>
  </w:style>
  <w:style w:type="paragraph" w:styleId="Stopka">
    <w:name w:val="footer"/>
    <w:basedOn w:val="Normalny"/>
    <w:rPr>
      <w:sz w:val="20"/>
      <w:szCs w:val="20"/>
    </w:rPr>
  </w:style>
  <w:style w:type="paragraph" w:customStyle="1" w:styleId="Listawypunktowana2">
    <w:name w:val="Lista wypunktowana 2"/>
    <w:basedOn w:val="Normalny"/>
    <w:pPr>
      <w:ind w:left="566" w:hanging="283"/>
    </w:p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TimesNewRoman"/>
      <w:sz w:val="20"/>
      <w:szCs w:val="20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pPr>
      <w:spacing w:before="120" w:after="120"/>
      <w:ind w:right="-185"/>
    </w:pPr>
    <w:rPr>
      <w:rFonts w:ascii="Verdana" w:hAnsi="Verdana" w:cs="Courier New"/>
      <w:b/>
      <w:sz w:val="20"/>
    </w:rPr>
  </w:style>
  <w:style w:type="paragraph" w:customStyle="1" w:styleId="zacznik">
    <w:name w:val="załącznik"/>
    <w:basedOn w:val="Tekstpodstawowy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pPr>
      <w:ind w:left="709" w:hanging="709"/>
    </w:pPr>
    <w:rPr>
      <w:rFonts w:ascii="Verdana" w:hAnsi="Verdana" w:cs="Courier New"/>
      <w:b/>
      <w:color w:val="000000"/>
      <w:spacing w:val="4"/>
      <w:sz w:val="20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eastAsia="zh-CN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StarSymbo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P1Tekstpodstawowy">
    <w:name w:val="WP1 Tekst podstawowy"/>
    <w:basedOn w:val="Tekstpodstawowy32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Styl">
    <w:name w:val="Styl"/>
    <w:basedOn w:val="Normalny"/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Heading3">
    <w:name w:val="Heading #3"/>
    <w:basedOn w:val="Normalny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Style5">
    <w:name w:val="Style5"/>
    <w:basedOn w:val="Normalny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ny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sz w:val="22"/>
    </w:rPr>
  </w:style>
  <w:style w:type="paragraph" w:styleId="Bezodstpw">
    <w:name w:val="No Spacing"/>
    <w:qFormat/>
    <w:pPr>
      <w:suppressAutoHyphens/>
    </w:pPr>
    <w:rPr>
      <w:rFonts w:cs="Verdana"/>
      <w:sz w:val="22"/>
      <w:lang w:eastAsia="zh-CN"/>
    </w:rPr>
  </w:style>
  <w:style w:type="paragraph" w:customStyle="1" w:styleId="TitlePage">
    <w:name w:val="TitlePage"/>
    <w:basedOn w:val="Normalny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ny"/>
    <w:rPr>
      <w:sz w:val="22"/>
    </w:rPr>
  </w:style>
  <w:style w:type="paragraph" w:styleId="Podtytu">
    <w:name w:val="Subtitle"/>
    <w:basedOn w:val="Nagwek"/>
    <w:next w:val="Tekstpodstawowy"/>
    <w:qFormat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ny"/>
    <w:pPr>
      <w:snapToGrid w:val="0"/>
      <w:spacing w:after="40"/>
      <w:ind w:left="252" w:right="108" w:hanging="252"/>
    </w:pPr>
    <w:rPr>
      <w:rFonts w:ascii="Verdana" w:hAnsi="Verdana" w:cs="Courier New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AkapitzlistZnak">
    <w:name w:val="Akapit z listą Znak"/>
    <w:basedOn w:val="Normalny"/>
    <w:pPr>
      <w:ind w:left="720"/>
    </w:pPr>
  </w:style>
  <w:style w:type="paragraph" w:customStyle="1" w:styleId="Zwykytekst3">
    <w:name w:val="Zwykły tekst3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Wypunktowanie">
    <w:name w:val="Wypunktowanie"/>
    <w:basedOn w:val="Normalny"/>
    <w:pPr>
      <w:numPr>
        <w:numId w:val="3"/>
      </w:numPr>
      <w:suppressAutoHyphens w:val="0"/>
      <w:spacing w:before="120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Nagwek1"/>
    <w:pPr>
      <w:numPr>
        <w:numId w:val="2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pPr>
      <w:ind w:left="1080" w:hanging="1080"/>
    </w:pPr>
  </w:style>
  <w:style w:type="paragraph" w:customStyle="1" w:styleId="tekstwstpny">
    <w:name w:val="tekst wstępny"/>
    <w:basedOn w:val="Normalny"/>
    <w:pPr>
      <w:spacing w:before="60" w:after="60"/>
    </w:pPr>
    <w:rPr>
      <w:sz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1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Poprawka">
    <w:name w:val="Revision"/>
    <w:pPr>
      <w:suppressAutoHyphens/>
    </w:pPr>
    <w:rPr>
      <w:rFonts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</w:style>
  <w:style w:type="paragraph" w:customStyle="1" w:styleId="Tekstpodstawowya2ZnakZnakZnak">
    <w:name w:val="Tekst podstawowy.a2.Znak Znak.Znak"/>
    <w:basedOn w:val="Normalny"/>
    <w:rPr>
      <w:rFonts w:ascii="Arial" w:hAnsi="Arial" w:cs="Arial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Tekstkomentarza4">
    <w:name w:val="Tekst komentarza4"/>
    <w:basedOn w:val="Normalny"/>
    <w:rPr>
      <w:sz w:val="20"/>
      <w:szCs w:val="20"/>
    </w:rPr>
  </w:style>
  <w:style w:type="paragraph" w:customStyle="1" w:styleId="Zwykytekst4">
    <w:name w:val="Zwykły tekst4"/>
    <w:basedOn w:val="Normalny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528FA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D528FA"/>
    <w:rPr>
      <w:rFonts w:cs="Times New Roman"/>
      <w:sz w:val="20"/>
      <w:szCs w:val="20"/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D528FA"/>
    <w:rPr>
      <w:rFonts w:cs="Verdana"/>
      <w:lang w:eastAsia="zh-CN"/>
    </w:rPr>
  </w:style>
  <w:style w:type="table" w:styleId="Tabela-Siatka">
    <w:name w:val="Table Grid"/>
    <w:basedOn w:val="Standardowy"/>
    <w:uiPriority w:val="59"/>
    <w:rsid w:val="001C1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B3965"/>
    <w:pPr>
      <w:suppressAutoHyphens w:val="0"/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link w:val="Tekstpodstawowy2"/>
    <w:rsid w:val="000B3965"/>
    <w:rPr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30635"/>
    <w:pPr>
      <w:suppressAutoHyphens w:val="0"/>
    </w:pPr>
    <w:rPr>
      <w:rFonts w:ascii="Arial" w:hAnsi="Arial" w:cs="Times New Roman"/>
      <w:sz w:val="20"/>
      <w:szCs w:val="20"/>
      <w:lang w:val="x-none"/>
    </w:rPr>
  </w:style>
  <w:style w:type="paragraph" w:styleId="Tytu0">
    <w:name w:val="Title"/>
    <w:basedOn w:val="Normalny"/>
    <w:link w:val="TytuZnak"/>
    <w:qFormat/>
    <w:rsid w:val="00B15384"/>
    <w:pPr>
      <w:suppressAutoHyphens w:val="0"/>
      <w:spacing w:after="120"/>
      <w:jc w:val="center"/>
    </w:pPr>
    <w:rPr>
      <w:rFonts w:ascii="Arial" w:hAnsi="Arial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0"/>
    <w:rsid w:val="00B15384"/>
    <w:rPr>
      <w:rFonts w:ascii="Arial" w:hAnsi="Arial"/>
      <w:b/>
      <w:sz w:val="40"/>
      <w:lang w:val="x-none" w:eastAsia="x-none"/>
    </w:rPr>
  </w:style>
  <w:style w:type="paragraph" w:customStyle="1" w:styleId="ZnakZnakZnakZnakZnakZnakZnakZnakZnakZnakZnakZnakZnakZnakZnak1ZnakZnakZnakZnakZnak">
    <w:name w:val="Znak Znak Znak Znak Znak Znak Znak Znak Znak Znak Znak Znak Znak Znak Znak1 Znak Znak Znak Znak Znak"/>
    <w:basedOn w:val="Normalny"/>
    <w:rsid w:val="005761BC"/>
    <w:pPr>
      <w:suppressAutoHyphens w:val="0"/>
    </w:pPr>
    <w:rPr>
      <w:rFonts w:ascii="Arial" w:hAnsi="Arial" w:cs="Arial"/>
      <w:lang w:eastAsia="pl-PL"/>
    </w:rPr>
  </w:style>
  <w:style w:type="paragraph" w:customStyle="1" w:styleId="WW-Zawartotabeli1111">
    <w:name w:val="WW-Zawartość tabeli1111"/>
    <w:basedOn w:val="Tekstpodstawowy"/>
    <w:rsid w:val="001B41CA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character" w:styleId="Odwoanieprzypisudolnego">
    <w:name w:val="footnote reference"/>
    <w:uiPriority w:val="99"/>
    <w:semiHidden/>
    <w:unhideWhenUsed/>
    <w:rsid w:val="00806E7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635553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635553"/>
    <w:rPr>
      <w:sz w:val="16"/>
      <w:szCs w:val="16"/>
      <w:lang w:val="x-none"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C16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C163D"/>
    <w:rPr>
      <w:rFonts w:cs="Verdana"/>
      <w:sz w:val="16"/>
      <w:szCs w:val="16"/>
      <w:lang w:eastAsia="zh-CN"/>
    </w:rPr>
  </w:style>
  <w:style w:type="character" w:styleId="Tytuksiki">
    <w:name w:val="Book Title"/>
    <w:uiPriority w:val="33"/>
    <w:qFormat/>
    <w:rsid w:val="003D76A4"/>
    <w:rPr>
      <w:b/>
      <w:bCs/>
      <w:smallCaps/>
      <w:spacing w:val="5"/>
    </w:rPr>
  </w:style>
  <w:style w:type="paragraph" w:customStyle="1" w:styleId="Standard">
    <w:name w:val="Standard"/>
    <w:rsid w:val="00FC339F"/>
    <w:pPr>
      <w:suppressAutoHyphens/>
      <w:autoSpaceDN w:val="0"/>
      <w:spacing w:after="160" w:line="24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AkapitzlistZnak1">
    <w:name w:val="Akapit z listą Znak1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A30361"/>
    <w:rPr>
      <w:rFonts w:ascii="Calibri" w:eastAsia="Calibri" w:hAnsi="Calibri" w:cs="Calibri"/>
      <w:sz w:val="22"/>
      <w:szCs w:val="24"/>
      <w:lang w:eastAsia="zh-CN"/>
    </w:rPr>
  </w:style>
  <w:style w:type="paragraph" w:customStyle="1" w:styleId="AG2">
    <w:name w:val="AG 2"/>
    <w:basedOn w:val="Normalny"/>
    <w:link w:val="AG2Znak"/>
    <w:autoRedefine/>
    <w:qFormat/>
    <w:rsid w:val="00A80422"/>
    <w:pPr>
      <w:pBdr>
        <w:top w:val="single" w:sz="8" w:space="1" w:color="0070C0"/>
        <w:bottom w:val="single" w:sz="8" w:space="1" w:color="0070C0"/>
      </w:pBdr>
      <w:shd w:val="clear" w:color="auto" w:fill="E0E0E0"/>
      <w:suppressAutoHyphens w:val="0"/>
      <w:spacing w:before="120" w:after="120"/>
      <w:contextualSpacing/>
      <w:jc w:val="center"/>
    </w:pPr>
    <w:rPr>
      <w:rFonts w:ascii="Aptos" w:hAnsi="Aptos" w:cs="Arial"/>
      <w:b/>
      <w:bCs/>
      <w:color w:val="000000"/>
      <w:sz w:val="22"/>
      <w:szCs w:val="22"/>
      <w:lang w:eastAsia="pl-PL"/>
    </w:rPr>
  </w:style>
  <w:style w:type="character" w:customStyle="1" w:styleId="AG2Znak">
    <w:name w:val="AG 2 Znak"/>
    <w:link w:val="AG2"/>
    <w:rsid w:val="00A80422"/>
    <w:rPr>
      <w:rFonts w:ascii="Aptos" w:hAnsi="Aptos" w:cs="Arial"/>
      <w:b/>
      <w:bCs/>
      <w:color w:val="000000"/>
      <w:sz w:val="22"/>
      <w:szCs w:val="22"/>
      <w:shd w:val="clear" w:color="auto" w:fill="E0E0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384C3-1871-4AF1-AD0B-D9EF8435B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subject/>
  <dc:creator>Artymowicz Bogdan</dc:creator>
  <cp:keywords/>
  <cp:lastModifiedBy>Andrzej Godoń</cp:lastModifiedBy>
  <cp:revision>19</cp:revision>
  <cp:lastPrinted>2017-01-12T15:38:00Z</cp:lastPrinted>
  <dcterms:created xsi:type="dcterms:W3CDTF">2024-03-23T10:32:00Z</dcterms:created>
  <dcterms:modified xsi:type="dcterms:W3CDTF">2024-10-02T21:30:00Z</dcterms:modified>
</cp:coreProperties>
</file>