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44632" w14:textId="77777777" w:rsidR="0092732F" w:rsidRPr="0092732F" w:rsidRDefault="0092732F" w:rsidP="0092732F">
      <w:pPr>
        <w:spacing w:line="276" w:lineRule="auto"/>
        <w:jc w:val="right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b/>
          <w:bCs/>
          <w:sz w:val="24"/>
          <w:szCs w:val="24"/>
        </w:rPr>
        <w:t>Załącznik nr 1 do SWZ - Formularz ofertowy Wykonawcy</w:t>
      </w:r>
    </w:p>
    <w:p w14:paraId="28284B8B" w14:textId="77777777" w:rsidR="0092732F" w:rsidRDefault="0092732F" w:rsidP="0092732F">
      <w:pPr>
        <w:spacing w:line="276" w:lineRule="auto"/>
        <w:rPr>
          <w:rFonts w:ascii="Lato" w:hAnsi="Lato" w:cs="Calibri"/>
          <w:sz w:val="24"/>
          <w:szCs w:val="24"/>
        </w:rPr>
      </w:pPr>
    </w:p>
    <w:p w14:paraId="0ADED834" w14:textId="77777777" w:rsidR="0092732F" w:rsidRPr="0092732F" w:rsidRDefault="0092732F" w:rsidP="0092732F">
      <w:pPr>
        <w:spacing w:line="276" w:lineRule="auto"/>
        <w:rPr>
          <w:rFonts w:ascii="Lato" w:hAnsi="Lato" w:cs="Calibri"/>
          <w:sz w:val="24"/>
          <w:szCs w:val="24"/>
        </w:rPr>
      </w:pPr>
    </w:p>
    <w:p w14:paraId="2CE6CC5E" w14:textId="77777777" w:rsidR="0092732F" w:rsidRPr="0092732F" w:rsidRDefault="0092732F" w:rsidP="0092732F">
      <w:pPr>
        <w:spacing w:line="276" w:lineRule="auto"/>
        <w:jc w:val="right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>..............................., dnia ......................... r.</w:t>
      </w:r>
    </w:p>
    <w:p w14:paraId="2D3B06D2" w14:textId="77777777" w:rsidR="0092732F" w:rsidRPr="0092732F" w:rsidRDefault="0092732F" w:rsidP="0092732F">
      <w:pPr>
        <w:spacing w:line="276" w:lineRule="auto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>.....................................................</w:t>
      </w:r>
    </w:p>
    <w:p w14:paraId="4C816381" w14:textId="77777777" w:rsidR="0092732F" w:rsidRPr="0092732F" w:rsidRDefault="0092732F" w:rsidP="0092732F">
      <w:pPr>
        <w:spacing w:line="276" w:lineRule="auto"/>
        <w:rPr>
          <w:rFonts w:ascii="Lato" w:hAnsi="Lato" w:cs="Calibri"/>
          <w:b/>
          <w:bCs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>/Pieczątka Wykonawcy/</w:t>
      </w:r>
    </w:p>
    <w:p w14:paraId="1AD33511" w14:textId="77777777" w:rsidR="0092732F" w:rsidRPr="0092732F" w:rsidRDefault="0092732F" w:rsidP="0092732F">
      <w:pPr>
        <w:spacing w:line="276" w:lineRule="auto"/>
        <w:rPr>
          <w:rFonts w:ascii="Lato" w:hAnsi="Lato" w:cs="Calibri"/>
          <w:b/>
          <w:bCs/>
          <w:sz w:val="24"/>
          <w:szCs w:val="24"/>
        </w:rPr>
      </w:pPr>
    </w:p>
    <w:p w14:paraId="33A7818D" w14:textId="77777777" w:rsidR="0092732F" w:rsidRPr="0092732F" w:rsidRDefault="0092732F" w:rsidP="0092732F">
      <w:pPr>
        <w:spacing w:line="276" w:lineRule="auto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>1. Dane dotyczące Wykonawcy: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50"/>
        <w:gridCol w:w="4759"/>
      </w:tblGrid>
      <w:tr w:rsidR="0092732F" w:rsidRPr="0092732F" w14:paraId="3A2DF94C" w14:textId="77777777" w:rsidTr="005B43B8">
        <w:tc>
          <w:tcPr>
            <w:tcW w:w="43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21D6CA" w14:textId="77777777" w:rsidR="0092732F" w:rsidRPr="0092732F" w:rsidRDefault="0092732F" w:rsidP="005B43B8">
            <w:pPr>
              <w:spacing w:line="276" w:lineRule="auto"/>
              <w:rPr>
                <w:rFonts w:ascii="Lato" w:hAnsi="Lato" w:cs="Calibri"/>
                <w:sz w:val="24"/>
                <w:szCs w:val="24"/>
              </w:rPr>
            </w:pPr>
            <w:r w:rsidRPr="0092732F">
              <w:rPr>
                <w:rFonts w:ascii="Lato" w:hAnsi="Lato" w:cs="Calibri"/>
                <w:sz w:val="24"/>
                <w:szCs w:val="24"/>
              </w:rPr>
              <w:t>Nazwa:</w:t>
            </w:r>
          </w:p>
        </w:tc>
        <w:tc>
          <w:tcPr>
            <w:tcW w:w="475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39D1AE" w14:textId="77777777" w:rsidR="0092732F" w:rsidRPr="0092732F" w:rsidRDefault="0092732F" w:rsidP="005B43B8">
            <w:pPr>
              <w:snapToGrid w:val="0"/>
              <w:spacing w:line="276" w:lineRule="auto"/>
              <w:rPr>
                <w:rFonts w:ascii="Lato" w:hAnsi="Lato" w:cs="Calibri"/>
                <w:sz w:val="24"/>
                <w:szCs w:val="24"/>
              </w:rPr>
            </w:pPr>
          </w:p>
        </w:tc>
      </w:tr>
      <w:tr w:rsidR="0092732F" w:rsidRPr="0092732F" w14:paraId="7F724A67" w14:textId="77777777" w:rsidTr="005B43B8">
        <w:tc>
          <w:tcPr>
            <w:tcW w:w="4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C1A078" w14:textId="77777777" w:rsidR="0092732F" w:rsidRPr="0092732F" w:rsidRDefault="0092732F" w:rsidP="005B43B8">
            <w:pPr>
              <w:spacing w:line="276" w:lineRule="auto"/>
              <w:rPr>
                <w:rFonts w:ascii="Lato" w:hAnsi="Lato" w:cs="Calibri"/>
                <w:sz w:val="24"/>
                <w:szCs w:val="24"/>
              </w:rPr>
            </w:pPr>
            <w:r w:rsidRPr="0092732F">
              <w:rPr>
                <w:rFonts w:ascii="Lato" w:hAnsi="Lato" w:cs="Calibri"/>
                <w:sz w:val="24"/>
                <w:szCs w:val="24"/>
              </w:rPr>
              <w:t>Siedziba:</w:t>
            </w:r>
          </w:p>
        </w:tc>
        <w:tc>
          <w:tcPr>
            <w:tcW w:w="47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35D67C" w14:textId="77777777" w:rsidR="0092732F" w:rsidRPr="0092732F" w:rsidRDefault="0092732F" w:rsidP="005B43B8">
            <w:pPr>
              <w:snapToGrid w:val="0"/>
              <w:spacing w:line="276" w:lineRule="auto"/>
              <w:rPr>
                <w:rFonts w:ascii="Lato" w:hAnsi="Lato" w:cs="Calibri"/>
                <w:sz w:val="24"/>
                <w:szCs w:val="24"/>
              </w:rPr>
            </w:pPr>
          </w:p>
        </w:tc>
      </w:tr>
      <w:tr w:rsidR="0092732F" w:rsidRPr="0092732F" w14:paraId="2B4F2DB0" w14:textId="77777777" w:rsidTr="005B43B8">
        <w:tc>
          <w:tcPr>
            <w:tcW w:w="4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9D5F41" w14:textId="77777777" w:rsidR="0092732F" w:rsidRPr="0092732F" w:rsidRDefault="0092732F" w:rsidP="005B43B8">
            <w:pPr>
              <w:spacing w:line="276" w:lineRule="auto"/>
              <w:rPr>
                <w:rFonts w:ascii="Lato" w:hAnsi="Lato" w:cs="Calibri"/>
                <w:sz w:val="24"/>
                <w:szCs w:val="24"/>
              </w:rPr>
            </w:pPr>
            <w:r w:rsidRPr="0092732F">
              <w:rPr>
                <w:rFonts w:ascii="Lato" w:hAnsi="Lato" w:cs="Calibri"/>
                <w:sz w:val="24"/>
                <w:szCs w:val="24"/>
              </w:rPr>
              <w:t>Adres poczty elektronicznej:</w:t>
            </w:r>
          </w:p>
        </w:tc>
        <w:tc>
          <w:tcPr>
            <w:tcW w:w="47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5C3AF8" w14:textId="77777777" w:rsidR="0092732F" w:rsidRPr="0092732F" w:rsidRDefault="0092732F" w:rsidP="005B43B8">
            <w:pPr>
              <w:snapToGrid w:val="0"/>
              <w:spacing w:line="276" w:lineRule="auto"/>
              <w:rPr>
                <w:rFonts w:ascii="Lato" w:hAnsi="Lato" w:cs="Calibri"/>
                <w:sz w:val="24"/>
                <w:szCs w:val="24"/>
              </w:rPr>
            </w:pPr>
          </w:p>
        </w:tc>
      </w:tr>
      <w:tr w:rsidR="0092732F" w:rsidRPr="0092732F" w14:paraId="5557B18B" w14:textId="77777777" w:rsidTr="005B43B8">
        <w:tc>
          <w:tcPr>
            <w:tcW w:w="4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987A81" w14:textId="77777777" w:rsidR="0092732F" w:rsidRPr="0092732F" w:rsidRDefault="0092732F" w:rsidP="005B43B8">
            <w:pPr>
              <w:spacing w:line="276" w:lineRule="auto"/>
              <w:rPr>
                <w:rFonts w:ascii="Lato" w:hAnsi="Lato" w:cs="Calibri"/>
                <w:sz w:val="24"/>
                <w:szCs w:val="24"/>
              </w:rPr>
            </w:pPr>
            <w:r w:rsidRPr="0092732F">
              <w:rPr>
                <w:rFonts w:ascii="Lato" w:hAnsi="Lato" w:cs="Calibri"/>
                <w:sz w:val="24"/>
                <w:szCs w:val="24"/>
              </w:rPr>
              <w:t>Numer telefonu:</w:t>
            </w:r>
          </w:p>
        </w:tc>
        <w:tc>
          <w:tcPr>
            <w:tcW w:w="475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A057DE" w14:textId="77777777" w:rsidR="0092732F" w:rsidRPr="0092732F" w:rsidRDefault="0092732F" w:rsidP="005B43B8">
            <w:pPr>
              <w:snapToGrid w:val="0"/>
              <w:spacing w:line="276" w:lineRule="auto"/>
              <w:rPr>
                <w:rFonts w:ascii="Lato" w:hAnsi="Lato" w:cs="Calibri"/>
                <w:sz w:val="24"/>
                <w:szCs w:val="24"/>
              </w:rPr>
            </w:pPr>
          </w:p>
        </w:tc>
      </w:tr>
      <w:tr w:rsidR="0092732F" w:rsidRPr="0092732F" w14:paraId="6A3B4D8C" w14:textId="77777777" w:rsidTr="005B43B8">
        <w:tc>
          <w:tcPr>
            <w:tcW w:w="43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430FCB" w14:textId="77777777" w:rsidR="0092732F" w:rsidRPr="0092732F" w:rsidRDefault="0092732F" w:rsidP="005B43B8">
            <w:pPr>
              <w:spacing w:line="276" w:lineRule="auto"/>
              <w:rPr>
                <w:rFonts w:ascii="Lato" w:hAnsi="Lato" w:cs="Calibri"/>
                <w:sz w:val="24"/>
                <w:szCs w:val="24"/>
              </w:rPr>
            </w:pPr>
            <w:r w:rsidRPr="0092732F">
              <w:rPr>
                <w:rFonts w:ascii="Lato" w:hAnsi="Lato" w:cs="Calibri"/>
                <w:sz w:val="24"/>
                <w:szCs w:val="24"/>
              </w:rPr>
              <w:t>Numer NIP:</w:t>
            </w:r>
          </w:p>
        </w:tc>
        <w:tc>
          <w:tcPr>
            <w:tcW w:w="4759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14:paraId="47C1A09C" w14:textId="77777777" w:rsidR="0092732F" w:rsidRPr="0092732F" w:rsidRDefault="0092732F" w:rsidP="005B43B8">
            <w:pPr>
              <w:snapToGrid w:val="0"/>
              <w:spacing w:line="276" w:lineRule="auto"/>
              <w:rPr>
                <w:rFonts w:ascii="Lato" w:hAnsi="Lato" w:cs="Calibri"/>
                <w:sz w:val="24"/>
                <w:szCs w:val="24"/>
              </w:rPr>
            </w:pPr>
          </w:p>
        </w:tc>
      </w:tr>
      <w:tr w:rsidR="0092732F" w:rsidRPr="0092732F" w14:paraId="4B732515" w14:textId="77777777" w:rsidTr="005B43B8">
        <w:tc>
          <w:tcPr>
            <w:tcW w:w="435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001ADBA4" w14:textId="77777777" w:rsidR="0092732F" w:rsidRPr="0092732F" w:rsidRDefault="0092732F" w:rsidP="005B43B8">
            <w:pPr>
              <w:spacing w:line="276" w:lineRule="auto"/>
              <w:rPr>
                <w:rFonts w:ascii="Lato" w:hAnsi="Lato" w:cs="Calibri"/>
                <w:sz w:val="24"/>
                <w:szCs w:val="24"/>
              </w:rPr>
            </w:pPr>
            <w:r w:rsidRPr="0092732F">
              <w:rPr>
                <w:rFonts w:ascii="Lato" w:hAnsi="Lato" w:cs="Calibri"/>
                <w:sz w:val="24"/>
                <w:szCs w:val="24"/>
              </w:rPr>
              <w:t xml:space="preserve">Osoba upoważniona do reprezentowania wykonawcy </w:t>
            </w:r>
            <w:r w:rsidRPr="0092732F">
              <w:rPr>
                <w:rFonts w:ascii="Lato" w:hAnsi="Lato" w:cs="Calibri"/>
                <w:i/>
                <w:iCs/>
                <w:sz w:val="24"/>
                <w:szCs w:val="24"/>
              </w:rPr>
              <w:t>(imię i nazwisko, telefon, e-mail)</w:t>
            </w:r>
            <w:r w:rsidRPr="0092732F">
              <w:rPr>
                <w:rFonts w:ascii="Lato" w:hAnsi="Lato" w:cs="Calibri"/>
                <w:sz w:val="24"/>
                <w:szCs w:val="24"/>
              </w:rPr>
              <w:t>:</w:t>
            </w:r>
          </w:p>
        </w:tc>
        <w:tc>
          <w:tcPr>
            <w:tcW w:w="4759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14:paraId="2168C5A6" w14:textId="77777777" w:rsidR="0092732F" w:rsidRPr="0092732F" w:rsidRDefault="0092732F" w:rsidP="005B43B8">
            <w:pPr>
              <w:snapToGrid w:val="0"/>
              <w:spacing w:line="276" w:lineRule="auto"/>
              <w:rPr>
                <w:rFonts w:ascii="Lato" w:hAnsi="Lato" w:cs="Calibri"/>
                <w:sz w:val="24"/>
                <w:szCs w:val="24"/>
              </w:rPr>
            </w:pPr>
          </w:p>
        </w:tc>
      </w:tr>
      <w:tr w:rsidR="0092732F" w:rsidRPr="0092732F" w14:paraId="4BDCECBF" w14:textId="77777777" w:rsidTr="005B43B8">
        <w:tc>
          <w:tcPr>
            <w:tcW w:w="435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626C33" w14:textId="77777777" w:rsidR="0092732F" w:rsidRPr="0092732F" w:rsidRDefault="0092732F" w:rsidP="005B43B8">
            <w:pPr>
              <w:spacing w:line="276" w:lineRule="auto"/>
              <w:jc w:val="both"/>
              <w:rPr>
                <w:rFonts w:ascii="Lato" w:hAnsi="Lato" w:cs="Calibri"/>
                <w:color w:val="000000"/>
                <w:sz w:val="24"/>
                <w:szCs w:val="24"/>
              </w:rPr>
            </w:pPr>
            <w:r w:rsidRPr="0092732F">
              <w:rPr>
                <w:rFonts w:ascii="Lato" w:hAnsi="Lato" w:cs="Calibri"/>
                <w:bCs/>
                <w:color w:val="000000"/>
                <w:sz w:val="24"/>
                <w:szCs w:val="24"/>
              </w:rPr>
              <w:t xml:space="preserve">Wykonawca oświadcza, że jest: </w:t>
            </w:r>
          </w:p>
          <w:p w14:paraId="29DDA4A4" w14:textId="77777777" w:rsidR="0092732F" w:rsidRPr="0092732F" w:rsidRDefault="0092732F" w:rsidP="005B43B8">
            <w:pPr>
              <w:spacing w:line="276" w:lineRule="auto"/>
              <w:jc w:val="both"/>
              <w:rPr>
                <w:rFonts w:ascii="Lato" w:hAnsi="Lato" w:cs="Calibri"/>
                <w:color w:val="000000"/>
                <w:sz w:val="24"/>
                <w:szCs w:val="24"/>
              </w:rPr>
            </w:pPr>
            <w:r w:rsidRPr="0092732F">
              <w:rPr>
                <w:rFonts w:ascii="Lato" w:hAnsi="Lato" w:cs="Calibri"/>
                <w:color w:val="000000"/>
                <w:sz w:val="24"/>
                <w:szCs w:val="24"/>
              </w:rPr>
              <w:t xml:space="preserve">a) Mikroprzedsiębiorstwem* </w:t>
            </w:r>
          </w:p>
          <w:p w14:paraId="3701DF53" w14:textId="77777777" w:rsidR="0092732F" w:rsidRPr="0092732F" w:rsidRDefault="0092732F" w:rsidP="005B43B8">
            <w:pPr>
              <w:spacing w:line="276" w:lineRule="auto"/>
              <w:jc w:val="both"/>
              <w:rPr>
                <w:rFonts w:ascii="Lato" w:hAnsi="Lato" w:cs="Calibri"/>
                <w:color w:val="000000"/>
                <w:sz w:val="24"/>
                <w:szCs w:val="24"/>
              </w:rPr>
            </w:pPr>
            <w:r w:rsidRPr="0092732F">
              <w:rPr>
                <w:rFonts w:ascii="Lato" w:hAnsi="Lato" w:cs="Calibri"/>
                <w:color w:val="000000"/>
                <w:sz w:val="24"/>
                <w:szCs w:val="24"/>
              </w:rPr>
              <w:t xml:space="preserve">b) Małym przedsiębiorstwem* </w:t>
            </w:r>
          </w:p>
          <w:p w14:paraId="5DE15262" w14:textId="77777777" w:rsidR="0092732F" w:rsidRPr="0092732F" w:rsidRDefault="0092732F" w:rsidP="005B43B8">
            <w:pPr>
              <w:spacing w:line="276" w:lineRule="auto"/>
              <w:jc w:val="both"/>
              <w:rPr>
                <w:rFonts w:ascii="Lato" w:hAnsi="Lato" w:cs="Calibri"/>
                <w:color w:val="000000"/>
                <w:sz w:val="24"/>
                <w:szCs w:val="24"/>
              </w:rPr>
            </w:pPr>
            <w:r w:rsidRPr="0092732F">
              <w:rPr>
                <w:rFonts w:ascii="Lato" w:hAnsi="Lato" w:cs="Calibri"/>
                <w:color w:val="000000"/>
                <w:sz w:val="24"/>
                <w:szCs w:val="24"/>
              </w:rPr>
              <w:t xml:space="preserve">c) Średnim przedsiębiorstwem* </w:t>
            </w:r>
          </w:p>
          <w:p w14:paraId="282274A3" w14:textId="77777777" w:rsidR="0092732F" w:rsidRPr="0092732F" w:rsidRDefault="0092732F" w:rsidP="005B43B8">
            <w:pPr>
              <w:spacing w:line="276" w:lineRule="auto"/>
              <w:jc w:val="both"/>
              <w:rPr>
                <w:rFonts w:ascii="Lato" w:hAnsi="Lato" w:cs="Calibri"/>
                <w:color w:val="000000"/>
                <w:sz w:val="24"/>
                <w:szCs w:val="24"/>
              </w:rPr>
            </w:pPr>
            <w:r w:rsidRPr="0092732F">
              <w:rPr>
                <w:rFonts w:ascii="Lato" w:hAnsi="Lato" w:cs="Calibri"/>
                <w:color w:val="000000"/>
                <w:sz w:val="24"/>
                <w:szCs w:val="24"/>
              </w:rPr>
              <w:t xml:space="preserve">d) innym, niż ww. przedsiębiorstwem* </w:t>
            </w:r>
          </w:p>
          <w:p w14:paraId="4CE14E6E" w14:textId="77777777" w:rsidR="0092732F" w:rsidRPr="0092732F" w:rsidRDefault="0092732F" w:rsidP="005B43B8">
            <w:pPr>
              <w:spacing w:line="276" w:lineRule="auto"/>
              <w:jc w:val="both"/>
              <w:rPr>
                <w:rFonts w:ascii="Lato" w:hAnsi="Lato" w:cs="Calibri"/>
                <w:color w:val="000000"/>
                <w:sz w:val="24"/>
                <w:szCs w:val="24"/>
              </w:rPr>
            </w:pPr>
            <w:r w:rsidRPr="0092732F">
              <w:rPr>
                <w:rFonts w:ascii="Lato" w:hAnsi="Lato" w:cs="Calibri"/>
                <w:color w:val="000000"/>
                <w:sz w:val="24"/>
                <w:szCs w:val="24"/>
              </w:rPr>
              <w:t xml:space="preserve">* niepotrzebne skreślić </w:t>
            </w:r>
          </w:p>
          <w:p w14:paraId="7A8ABB28" w14:textId="77777777" w:rsidR="0092732F" w:rsidRPr="0092732F" w:rsidRDefault="0092732F" w:rsidP="005B43B8">
            <w:pPr>
              <w:spacing w:line="276" w:lineRule="auto"/>
              <w:jc w:val="both"/>
              <w:rPr>
                <w:rFonts w:ascii="Lato" w:hAnsi="Lato" w:cs="Calibri"/>
                <w:color w:val="000000"/>
                <w:sz w:val="24"/>
                <w:szCs w:val="24"/>
              </w:rPr>
            </w:pPr>
          </w:p>
        </w:tc>
        <w:tc>
          <w:tcPr>
            <w:tcW w:w="475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3AEEA2" w14:textId="77777777" w:rsidR="0092732F" w:rsidRPr="0092732F" w:rsidRDefault="0092732F" w:rsidP="005B43B8">
            <w:pPr>
              <w:spacing w:line="276" w:lineRule="auto"/>
              <w:jc w:val="both"/>
              <w:rPr>
                <w:rFonts w:ascii="Lato" w:hAnsi="Lato" w:cs="Calibri"/>
                <w:color w:val="000000"/>
                <w:sz w:val="24"/>
                <w:szCs w:val="24"/>
                <w:u w:val="single"/>
              </w:rPr>
            </w:pPr>
            <w:r w:rsidRPr="0092732F">
              <w:rPr>
                <w:rFonts w:ascii="Lato" w:hAnsi="Lato" w:cs="Calibri"/>
                <w:color w:val="000000"/>
                <w:sz w:val="24"/>
                <w:szCs w:val="24"/>
                <w:u w:val="single"/>
              </w:rPr>
              <w:t>Mikroprzedsiębiorstwo</w:t>
            </w:r>
            <w:r w:rsidRPr="0092732F">
              <w:rPr>
                <w:rFonts w:ascii="Lato" w:hAnsi="Lato" w:cs="Calibri"/>
                <w:color w:val="000000"/>
                <w:sz w:val="24"/>
                <w:szCs w:val="24"/>
              </w:rPr>
              <w:t xml:space="preserve">: przedsiębiorstwo, które zatrudnia mniej niż 10 osób i którego roczny obrót lub roczna suma bilansowa nie przekracza 2 milionów EUR. </w:t>
            </w:r>
          </w:p>
          <w:p w14:paraId="6AE1957D" w14:textId="77777777" w:rsidR="0092732F" w:rsidRPr="0092732F" w:rsidRDefault="0092732F" w:rsidP="005B43B8">
            <w:pPr>
              <w:spacing w:line="276" w:lineRule="auto"/>
              <w:jc w:val="both"/>
              <w:rPr>
                <w:rFonts w:ascii="Lato" w:hAnsi="Lato" w:cs="Calibri"/>
                <w:color w:val="000000"/>
                <w:sz w:val="24"/>
                <w:szCs w:val="24"/>
                <w:u w:val="single"/>
              </w:rPr>
            </w:pPr>
            <w:r w:rsidRPr="0092732F">
              <w:rPr>
                <w:rFonts w:ascii="Lato" w:hAnsi="Lato" w:cs="Calibri"/>
                <w:color w:val="000000"/>
                <w:sz w:val="24"/>
                <w:szCs w:val="24"/>
                <w:u w:val="single"/>
              </w:rPr>
              <w:t>Małe przedsiębiorstwo</w:t>
            </w:r>
            <w:r w:rsidRPr="0092732F">
              <w:rPr>
                <w:rFonts w:ascii="Lato" w:hAnsi="Lato" w:cs="Calibri"/>
                <w:color w:val="000000"/>
                <w:sz w:val="24"/>
                <w:szCs w:val="24"/>
              </w:rPr>
              <w:t xml:space="preserve">: przedsiębiorstwo, które zatrudnia mniej niż 50 osób i którego roczny obrót lub roczna suma bilansowa nie przekracza 10 milionów EUR. </w:t>
            </w:r>
          </w:p>
          <w:p w14:paraId="6B30D80A" w14:textId="77777777" w:rsidR="0092732F" w:rsidRPr="0092732F" w:rsidRDefault="0092732F" w:rsidP="005B43B8">
            <w:pPr>
              <w:spacing w:line="276" w:lineRule="auto"/>
              <w:jc w:val="both"/>
              <w:rPr>
                <w:rFonts w:ascii="Lato" w:hAnsi="Lato"/>
                <w:sz w:val="24"/>
                <w:szCs w:val="24"/>
              </w:rPr>
            </w:pPr>
            <w:r w:rsidRPr="0092732F">
              <w:rPr>
                <w:rFonts w:ascii="Lato" w:hAnsi="Lato" w:cs="Calibri"/>
                <w:color w:val="000000"/>
                <w:sz w:val="24"/>
                <w:szCs w:val="24"/>
                <w:u w:val="single"/>
              </w:rPr>
              <w:t>Średnie przedsiębiorstwa</w:t>
            </w:r>
            <w:r w:rsidRPr="0092732F">
              <w:rPr>
                <w:rFonts w:ascii="Lato" w:hAnsi="Lato" w:cs="Calibri"/>
                <w:color w:val="000000"/>
                <w:sz w:val="24"/>
                <w:szCs w:val="24"/>
              </w:rPr>
              <w:t>: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</w:tr>
    </w:tbl>
    <w:p w14:paraId="757331A0" w14:textId="77777777" w:rsidR="0092732F" w:rsidRPr="0092732F" w:rsidRDefault="0092732F" w:rsidP="0092732F">
      <w:pPr>
        <w:spacing w:line="276" w:lineRule="auto"/>
        <w:rPr>
          <w:rFonts w:ascii="Lato" w:hAnsi="Lato" w:cs="Calibri"/>
          <w:sz w:val="24"/>
          <w:szCs w:val="24"/>
        </w:rPr>
      </w:pPr>
    </w:p>
    <w:p w14:paraId="5F43C9F3" w14:textId="77777777" w:rsidR="0092732F" w:rsidRPr="0092732F" w:rsidRDefault="0092732F" w:rsidP="0092732F">
      <w:pPr>
        <w:spacing w:line="276" w:lineRule="auto"/>
        <w:jc w:val="both"/>
        <w:rPr>
          <w:rFonts w:ascii="Lato" w:hAnsi="Lato" w:cs="Calibri"/>
          <w:b/>
          <w:bCs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>2. Dane dotyczące zamawiającego:</w:t>
      </w:r>
    </w:p>
    <w:p w14:paraId="46A74ED0" w14:textId="77777777" w:rsidR="0092732F" w:rsidRPr="0092732F" w:rsidRDefault="0092732F" w:rsidP="0092732F">
      <w:pPr>
        <w:spacing w:line="276" w:lineRule="auto"/>
        <w:jc w:val="both"/>
        <w:rPr>
          <w:rFonts w:ascii="Lato" w:hAnsi="Lato" w:cs="Calibri"/>
          <w:b/>
          <w:bCs/>
          <w:sz w:val="24"/>
          <w:szCs w:val="24"/>
        </w:rPr>
      </w:pPr>
      <w:r w:rsidRPr="0092732F">
        <w:rPr>
          <w:rFonts w:ascii="Lato" w:hAnsi="Lato" w:cs="Calibri"/>
          <w:b/>
          <w:bCs/>
          <w:sz w:val="24"/>
          <w:szCs w:val="24"/>
        </w:rPr>
        <w:t>Magurski Park Narodowy</w:t>
      </w:r>
    </w:p>
    <w:p w14:paraId="1B874BBE" w14:textId="77777777" w:rsidR="0092732F" w:rsidRPr="0092732F" w:rsidRDefault="0092732F" w:rsidP="0092732F">
      <w:pPr>
        <w:spacing w:line="276" w:lineRule="auto"/>
        <w:jc w:val="both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b/>
          <w:bCs/>
          <w:sz w:val="24"/>
          <w:szCs w:val="24"/>
        </w:rPr>
        <w:t>Krempna 59, 38-232 Krempna</w:t>
      </w:r>
    </w:p>
    <w:p w14:paraId="30718B1F" w14:textId="77777777" w:rsidR="0092732F" w:rsidRPr="0092732F" w:rsidRDefault="0092732F" w:rsidP="0092732F">
      <w:pPr>
        <w:spacing w:line="276" w:lineRule="auto"/>
        <w:jc w:val="both"/>
        <w:rPr>
          <w:rFonts w:ascii="Lato" w:hAnsi="Lato" w:cs="Calibri"/>
          <w:sz w:val="24"/>
          <w:szCs w:val="24"/>
        </w:rPr>
      </w:pPr>
    </w:p>
    <w:p w14:paraId="0EF2E89A" w14:textId="6E0A576B" w:rsidR="0092732F" w:rsidRPr="0092732F" w:rsidRDefault="0092732F" w:rsidP="0092732F">
      <w:pPr>
        <w:spacing w:line="276" w:lineRule="auto"/>
        <w:jc w:val="both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>3. Nawiązując do ogłoszenia o w trybie podstawowym na</w:t>
      </w:r>
      <w:r w:rsidRPr="0092732F">
        <w:rPr>
          <w:rFonts w:ascii="Lato" w:hAnsi="Lato" w:cs="Calibri"/>
          <w:color w:val="000000"/>
          <w:sz w:val="24"/>
          <w:szCs w:val="24"/>
        </w:rPr>
        <w:t>:</w:t>
      </w:r>
      <w:r w:rsidRPr="0092732F">
        <w:rPr>
          <w:rFonts w:ascii="Lato" w:hAnsi="Lato" w:cs="Calibri"/>
          <w:b/>
          <w:bCs/>
          <w:color w:val="000000"/>
          <w:sz w:val="24"/>
          <w:szCs w:val="24"/>
        </w:rPr>
        <w:t xml:space="preserve"> „Wykonanie kalendarza na 2025 rok” nr ZP–370-1-32/24,</w:t>
      </w:r>
      <w:r w:rsidRPr="0092732F">
        <w:rPr>
          <w:rFonts w:ascii="Lato" w:hAnsi="Lato" w:cs="Calibri"/>
          <w:b/>
          <w:color w:val="000000"/>
          <w:sz w:val="24"/>
          <w:szCs w:val="24"/>
        </w:rPr>
        <w:t xml:space="preserve"> </w:t>
      </w:r>
      <w:r w:rsidRPr="0092732F">
        <w:rPr>
          <w:rFonts w:ascii="Lato" w:hAnsi="Lato" w:cs="Calibri"/>
          <w:color w:val="000000"/>
          <w:sz w:val="24"/>
          <w:szCs w:val="24"/>
        </w:rPr>
        <w:t>oferujemy wykonanie zamówienia zgo</w:t>
      </w:r>
      <w:r w:rsidRPr="0092732F">
        <w:rPr>
          <w:rFonts w:ascii="Lato" w:hAnsi="Lato" w:cs="Calibri"/>
          <w:sz w:val="24"/>
          <w:szCs w:val="24"/>
        </w:rPr>
        <w:t>dnie ze SWZ za cenę:</w:t>
      </w:r>
    </w:p>
    <w:p w14:paraId="17D2023D" w14:textId="77777777" w:rsidR="0092732F" w:rsidRPr="0092732F" w:rsidRDefault="0092732F" w:rsidP="0092732F">
      <w:pPr>
        <w:spacing w:before="120" w:after="120" w:line="276" w:lineRule="auto"/>
        <w:jc w:val="both"/>
        <w:rPr>
          <w:rFonts w:ascii="Lato" w:hAnsi="Lato" w:cs="Calibri"/>
          <w:color w:val="000000"/>
          <w:sz w:val="24"/>
          <w:szCs w:val="24"/>
        </w:rPr>
      </w:pPr>
      <w:r w:rsidRPr="0092732F">
        <w:rPr>
          <w:rFonts w:ascii="Lato" w:hAnsi="Lato" w:cs="Calibri"/>
          <w:color w:val="000000"/>
          <w:sz w:val="24"/>
          <w:szCs w:val="24"/>
        </w:rPr>
        <w:t>……………………………………………………………………………...zł netto</w:t>
      </w:r>
    </w:p>
    <w:p w14:paraId="6EAC8AAA" w14:textId="1DC893F7" w:rsidR="0092732F" w:rsidRPr="0092732F" w:rsidRDefault="0092732F" w:rsidP="0092732F">
      <w:pPr>
        <w:spacing w:before="120" w:after="120" w:line="276" w:lineRule="auto"/>
        <w:jc w:val="both"/>
        <w:rPr>
          <w:rFonts w:ascii="Lato" w:hAnsi="Lato" w:cs="Calibri"/>
          <w:color w:val="000000"/>
          <w:sz w:val="24"/>
          <w:szCs w:val="24"/>
        </w:rPr>
      </w:pPr>
      <w:r w:rsidRPr="0092732F">
        <w:rPr>
          <w:rFonts w:ascii="Lato" w:hAnsi="Lato" w:cs="Calibri"/>
          <w:color w:val="000000"/>
          <w:sz w:val="24"/>
          <w:szCs w:val="24"/>
        </w:rPr>
        <w:t>+ (……………...zł) podatek VAT  (23%)</w:t>
      </w:r>
    </w:p>
    <w:p w14:paraId="6C5097E9" w14:textId="77777777" w:rsidR="0092732F" w:rsidRPr="0092732F" w:rsidRDefault="0092732F" w:rsidP="0092732F">
      <w:pPr>
        <w:spacing w:before="120" w:after="120" w:line="276" w:lineRule="auto"/>
        <w:jc w:val="both"/>
        <w:rPr>
          <w:rFonts w:ascii="Lato" w:hAnsi="Lato" w:cs="Calibri"/>
          <w:color w:val="000000"/>
          <w:sz w:val="24"/>
          <w:szCs w:val="24"/>
        </w:rPr>
      </w:pPr>
      <w:r w:rsidRPr="0092732F">
        <w:rPr>
          <w:rFonts w:ascii="Lato" w:hAnsi="Lato" w:cs="Calibri"/>
          <w:color w:val="000000"/>
          <w:sz w:val="24"/>
          <w:szCs w:val="24"/>
        </w:rPr>
        <w:lastRenderedPageBreak/>
        <w:t xml:space="preserve"> =…...........................................................................................zł brutto</w:t>
      </w:r>
    </w:p>
    <w:p w14:paraId="6AE0C518" w14:textId="77777777" w:rsidR="0092732F" w:rsidRPr="0092732F" w:rsidRDefault="0092732F" w:rsidP="0092732F">
      <w:pPr>
        <w:spacing w:before="120" w:after="120" w:line="276" w:lineRule="auto"/>
        <w:jc w:val="both"/>
        <w:rPr>
          <w:rFonts w:ascii="Lato" w:eastAsia="Times New Roman" w:hAnsi="Lato" w:cs="Calibri"/>
          <w:sz w:val="24"/>
          <w:szCs w:val="24"/>
        </w:rPr>
      </w:pPr>
      <w:r w:rsidRPr="0092732F">
        <w:rPr>
          <w:rFonts w:ascii="Lato" w:hAnsi="Lato" w:cs="Calibri"/>
          <w:color w:val="000000"/>
          <w:sz w:val="24"/>
          <w:szCs w:val="24"/>
        </w:rPr>
        <w:t>(słownie:.........................................................................................................................................)</w:t>
      </w:r>
    </w:p>
    <w:p w14:paraId="4BF628DF" w14:textId="77777777" w:rsidR="0092732F" w:rsidRPr="0092732F" w:rsidRDefault="0092732F" w:rsidP="0092732F">
      <w:pPr>
        <w:spacing w:line="276" w:lineRule="auto"/>
        <w:jc w:val="both"/>
        <w:rPr>
          <w:rFonts w:ascii="Lato" w:eastAsia="Times New Roman" w:hAnsi="Lato" w:cs="Calibri"/>
          <w:sz w:val="24"/>
          <w:szCs w:val="24"/>
        </w:rPr>
      </w:pPr>
    </w:p>
    <w:p w14:paraId="3D8AD64B" w14:textId="77777777" w:rsidR="0092732F" w:rsidRPr="0092732F" w:rsidRDefault="0092732F" w:rsidP="0092732F">
      <w:pPr>
        <w:spacing w:line="276" w:lineRule="auto"/>
        <w:jc w:val="both"/>
        <w:rPr>
          <w:rFonts w:ascii="Lato" w:eastAsia="Times New Roman" w:hAnsi="Lato" w:cs="Calibri"/>
          <w:sz w:val="24"/>
          <w:szCs w:val="24"/>
        </w:rPr>
      </w:pPr>
      <w:r w:rsidRPr="0092732F">
        <w:rPr>
          <w:rFonts w:ascii="Lato" w:eastAsia="Times New Roman" w:hAnsi="Lato" w:cs="Calibri"/>
          <w:sz w:val="24"/>
          <w:szCs w:val="24"/>
        </w:rPr>
        <w:t>Oświadczam (-y), że powyższa cena zawiera wszystkie koszty związane z realizacją przedmiotu umowy, zgodnie z opisem przedmiotu zamówienia zawartym w SWZ.</w:t>
      </w:r>
    </w:p>
    <w:p w14:paraId="124BC893" w14:textId="77777777" w:rsidR="0092732F" w:rsidRPr="0092732F" w:rsidRDefault="0092732F" w:rsidP="0092732F">
      <w:pPr>
        <w:spacing w:line="276" w:lineRule="auto"/>
        <w:jc w:val="both"/>
        <w:rPr>
          <w:rFonts w:ascii="Lato" w:eastAsia="Times New Roman" w:hAnsi="Lato" w:cs="Calibri"/>
          <w:sz w:val="24"/>
          <w:szCs w:val="24"/>
        </w:rPr>
      </w:pPr>
    </w:p>
    <w:p w14:paraId="005A7444" w14:textId="18EDFACB" w:rsidR="0092732F" w:rsidRPr="0092732F" w:rsidRDefault="0092732F" w:rsidP="0092732F">
      <w:pPr>
        <w:spacing w:line="276" w:lineRule="auto"/>
        <w:jc w:val="both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 xml:space="preserve">4. </w:t>
      </w:r>
      <w:r w:rsidRPr="0092732F">
        <w:rPr>
          <w:rFonts w:ascii="Lato" w:hAnsi="Lato" w:cs="Calibri"/>
          <w:color w:val="000000"/>
          <w:sz w:val="24"/>
          <w:szCs w:val="24"/>
        </w:rPr>
        <w:t>Przyjmujemy realizacje niniejszego przedmiotu zamówienia w terminie: do 18.11.2024 r.</w:t>
      </w:r>
    </w:p>
    <w:p w14:paraId="292B0569" w14:textId="77777777" w:rsidR="0092732F" w:rsidRPr="0092732F" w:rsidRDefault="0092732F" w:rsidP="0092732F">
      <w:pPr>
        <w:spacing w:line="276" w:lineRule="auto"/>
        <w:jc w:val="both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>5. Oświadczam(-y), że zapoznaliśmy się ze specyfikacją warunków zamówienia i uznajemy się za związanych określonymi w niej zasadami postępowania.</w:t>
      </w:r>
    </w:p>
    <w:p w14:paraId="727B432B" w14:textId="77777777" w:rsidR="0092732F" w:rsidRPr="0092732F" w:rsidRDefault="0092732F" w:rsidP="0092732F">
      <w:pPr>
        <w:spacing w:line="276" w:lineRule="auto"/>
        <w:jc w:val="both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>6. Oświadczam(-y), że uważamy się za związanych niniejszą ofertą na czas wskazany w specyfikacji warunków zamówienia.</w:t>
      </w:r>
    </w:p>
    <w:p w14:paraId="7DCCAF6B" w14:textId="77777777" w:rsidR="0092732F" w:rsidRPr="0092732F" w:rsidRDefault="0092732F" w:rsidP="0092732F">
      <w:pPr>
        <w:spacing w:line="276" w:lineRule="auto"/>
        <w:jc w:val="both"/>
        <w:rPr>
          <w:rFonts w:ascii="Lato" w:hAnsi="Lato" w:cs="Calibri"/>
          <w:color w:val="000000"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>7. Oświadczam(-y) że zapoznaliśmy się z postanowieniami umowy i zobowiązujemy się w przypadku wyboru naszej oferty do zawarcia umowy na zawartych tam warunkach w miejscu i terminie wyznaczonym przez Zamawiającego.</w:t>
      </w:r>
    </w:p>
    <w:p w14:paraId="3072A42B" w14:textId="77777777" w:rsidR="0092732F" w:rsidRPr="0092732F" w:rsidRDefault="0092732F" w:rsidP="0092732F">
      <w:pPr>
        <w:spacing w:line="276" w:lineRule="auto"/>
        <w:jc w:val="both"/>
        <w:rPr>
          <w:rFonts w:ascii="Lato" w:eastAsia="SimSun" w:hAnsi="Lato" w:cs="Calibri"/>
          <w:color w:val="000000"/>
          <w:kern w:val="1"/>
          <w:sz w:val="24"/>
          <w:szCs w:val="24"/>
          <w:lang w:eastAsia="hi-IN" w:bidi="hi-IN"/>
        </w:rPr>
      </w:pPr>
      <w:r w:rsidRPr="0092732F">
        <w:rPr>
          <w:rFonts w:ascii="Lato" w:hAnsi="Lato" w:cs="Calibri"/>
          <w:color w:val="000000"/>
          <w:sz w:val="24"/>
          <w:szCs w:val="24"/>
        </w:rPr>
        <w:t>8. Wykonawca oświadcza, że zgodnie z wymaganiami wskazanymi w Rozdział 20 SWZ do realizacji zamówienia przy czynnościach określonych w SWZ zaangażuję osoby zatrudnione na podstawie umowy o pracę w rozumieniu przepisów ustawy z dnia 26 czerwca 1974 r. – Kodeks pracy.</w:t>
      </w:r>
    </w:p>
    <w:p w14:paraId="3910C8AF" w14:textId="77777777" w:rsidR="0092732F" w:rsidRPr="0092732F" w:rsidRDefault="0092732F" w:rsidP="0092732F">
      <w:pPr>
        <w:spacing w:line="276" w:lineRule="auto"/>
        <w:jc w:val="both"/>
        <w:rPr>
          <w:rFonts w:ascii="Lato" w:hAnsi="Lato" w:cs="Calibri"/>
          <w:sz w:val="24"/>
          <w:szCs w:val="24"/>
        </w:rPr>
      </w:pPr>
      <w:r w:rsidRPr="0092732F">
        <w:rPr>
          <w:rFonts w:ascii="Lato" w:eastAsia="SimSun" w:hAnsi="Lato" w:cs="Calibri"/>
          <w:color w:val="000000"/>
          <w:kern w:val="1"/>
          <w:sz w:val="24"/>
          <w:szCs w:val="24"/>
          <w:lang w:eastAsia="hi-IN" w:bidi="hi-IN"/>
        </w:rPr>
        <w:t>9. Informuję(-my), że wybór oferty nie będzie/będzie* prowadzić do powstania u Zamawiającego obowiązku podatkowego zgodnie z przepisami o podatku od towarów i usług, Rodzaj usługi, których świadczenie będzie prowadzić do powstania u zamawiającego obowiązku podatkowego zgodnie z przepisami o podatku od towaru i usług:………………………………………………………… Wartość ww. usług bez kwoty podatku wynosi: ................................................................................................................</w:t>
      </w:r>
    </w:p>
    <w:p w14:paraId="53EFAADA" w14:textId="77777777" w:rsidR="0092732F" w:rsidRPr="0092732F" w:rsidRDefault="0092732F" w:rsidP="0092732F">
      <w:pPr>
        <w:spacing w:line="276" w:lineRule="auto"/>
        <w:jc w:val="both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>10. Oświadczam(-y), że zamówienie realizować będziemy:*</w:t>
      </w:r>
    </w:p>
    <w:p w14:paraId="2C7A5FC3" w14:textId="77777777" w:rsidR="0092732F" w:rsidRPr="0092732F" w:rsidRDefault="0092732F" w:rsidP="0092732F">
      <w:pPr>
        <w:spacing w:line="276" w:lineRule="auto"/>
        <w:jc w:val="both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>- sami, tj. bez udziału podwykonawców,</w:t>
      </w:r>
    </w:p>
    <w:p w14:paraId="6DB88B43" w14:textId="77777777" w:rsidR="0092732F" w:rsidRPr="0092732F" w:rsidRDefault="0092732F" w:rsidP="0092732F">
      <w:pPr>
        <w:spacing w:line="276" w:lineRule="auto"/>
        <w:jc w:val="both"/>
        <w:rPr>
          <w:rFonts w:ascii="Lato" w:hAnsi="Lato" w:cs="Calibri"/>
          <w:i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>- przy udziale podwykonawców.</w:t>
      </w:r>
    </w:p>
    <w:p w14:paraId="5BC377DC" w14:textId="77777777" w:rsidR="0092732F" w:rsidRPr="0092732F" w:rsidRDefault="0092732F" w:rsidP="0092732F">
      <w:pPr>
        <w:spacing w:line="276" w:lineRule="auto"/>
        <w:jc w:val="both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i/>
          <w:sz w:val="24"/>
          <w:szCs w:val="24"/>
        </w:rPr>
        <w:t>* niepotrzebne skreślić</w:t>
      </w:r>
    </w:p>
    <w:p w14:paraId="0ACD8B71" w14:textId="77777777" w:rsidR="0092732F" w:rsidRPr="0092732F" w:rsidRDefault="0092732F" w:rsidP="0092732F">
      <w:pPr>
        <w:spacing w:line="276" w:lineRule="auto"/>
        <w:jc w:val="both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>11. Części zamówienia (zakres), który Wykonawca zamierza powierzyć podwykonawcom</w:t>
      </w:r>
      <w:r w:rsidRPr="0092732F">
        <w:rPr>
          <w:rFonts w:ascii="Lato" w:hAnsi="Lato" w:cs="Calibri"/>
          <w:sz w:val="24"/>
          <w:szCs w:val="24"/>
        </w:rPr>
        <w:br/>
        <w:t>(</w:t>
      </w:r>
      <w:r w:rsidRPr="0092732F">
        <w:rPr>
          <w:rFonts w:ascii="Lato" w:hAnsi="Lato" w:cs="Calibri"/>
          <w:i/>
          <w:iCs/>
          <w:sz w:val="24"/>
          <w:szCs w:val="24"/>
        </w:rPr>
        <w:t>należy również podać firmę wykonawcy</w:t>
      </w:r>
      <w:r w:rsidRPr="0092732F">
        <w:rPr>
          <w:rFonts w:ascii="Lato" w:hAnsi="Lato" w:cs="Calibri"/>
          <w:sz w:val="24"/>
          <w:szCs w:val="24"/>
        </w:rPr>
        <w:t>):</w:t>
      </w:r>
    </w:p>
    <w:p w14:paraId="74DA09C3" w14:textId="508EA144" w:rsidR="0092732F" w:rsidRPr="0092732F" w:rsidRDefault="0092732F" w:rsidP="0092732F">
      <w:pPr>
        <w:spacing w:line="276" w:lineRule="auto"/>
        <w:jc w:val="both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>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92732F">
        <w:rPr>
          <w:rFonts w:ascii="Lato" w:eastAsia="Times New Roman" w:hAnsi="Lato" w:cs="Calibri"/>
          <w:color w:val="000000"/>
          <w:sz w:val="24"/>
          <w:szCs w:val="24"/>
        </w:rPr>
        <w:t xml:space="preserve"> </w:t>
      </w:r>
    </w:p>
    <w:p w14:paraId="6BB56BAF" w14:textId="77777777" w:rsidR="0092732F" w:rsidRPr="0092732F" w:rsidRDefault="0092732F" w:rsidP="0092732F">
      <w:pPr>
        <w:spacing w:line="276" w:lineRule="auto"/>
        <w:jc w:val="both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color w:val="000000"/>
          <w:sz w:val="24"/>
          <w:szCs w:val="24"/>
        </w:rPr>
        <w:t xml:space="preserve">12. </w:t>
      </w:r>
      <w:r w:rsidRPr="0092732F">
        <w:rPr>
          <w:rFonts w:ascii="Lato" w:eastAsia="Times New Roman" w:hAnsi="Lato" w:cs="Calibri"/>
          <w:color w:val="000000"/>
          <w:sz w:val="24"/>
          <w:szCs w:val="24"/>
        </w:rPr>
        <w:t>Oświadczam(-y), że wypełniłem/- liśmy obowiązki informacyjne przewidziane w art. 13 i 14 RODO wobec osób fizycznych, od których dane osobowe bezpośrednio lub pośrednio pozyskałem w celu ubiegania się o udzielenie zamówienia publicznego w </w:t>
      </w:r>
      <w:r w:rsidRPr="0092732F">
        <w:rPr>
          <w:rFonts w:ascii="Lato" w:eastAsia="Times New Roman" w:hAnsi="Lato" w:cs="Calibri"/>
          <w:sz w:val="24"/>
          <w:szCs w:val="24"/>
        </w:rPr>
        <w:t>niniejszym postępowaniu</w:t>
      </w:r>
    </w:p>
    <w:p w14:paraId="29F0FD81" w14:textId="77777777" w:rsidR="0092732F" w:rsidRPr="0092732F" w:rsidRDefault="0092732F" w:rsidP="0092732F">
      <w:pPr>
        <w:spacing w:line="276" w:lineRule="auto"/>
        <w:jc w:val="both"/>
        <w:rPr>
          <w:rFonts w:ascii="Lato" w:eastAsia="Times New Roman" w:hAnsi="Lato" w:cs="Calibri"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>13. Egzemplarz  pokazowy przedstawiam(-</w:t>
      </w:r>
      <w:r w:rsidRPr="0092732F">
        <w:rPr>
          <w:rFonts w:ascii="Lato" w:eastAsia="Times New Roman" w:hAnsi="Lato" w:cs="Calibri"/>
          <w:sz w:val="24"/>
          <w:szCs w:val="24"/>
        </w:rPr>
        <w:t>y)</w:t>
      </w:r>
      <w:r w:rsidRPr="0092732F">
        <w:rPr>
          <w:rFonts w:ascii="Lato" w:hAnsi="Lato" w:cs="Calibri"/>
          <w:sz w:val="24"/>
          <w:szCs w:val="24"/>
        </w:rPr>
        <w:t xml:space="preserve"> jako załącznik nr .......</w:t>
      </w:r>
    </w:p>
    <w:p w14:paraId="1D3A0B1E" w14:textId="77777777" w:rsidR="0092732F" w:rsidRPr="0092732F" w:rsidRDefault="0092732F" w:rsidP="0092732F">
      <w:pPr>
        <w:spacing w:line="276" w:lineRule="auto"/>
        <w:jc w:val="both"/>
        <w:rPr>
          <w:rFonts w:ascii="Lato" w:eastAsia="Times New Roman" w:hAnsi="Lato" w:cs="Calibri"/>
          <w:color w:val="000000"/>
          <w:sz w:val="24"/>
          <w:szCs w:val="24"/>
        </w:rPr>
      </w:pPr>
      <w:r w:rsidRPr="0092732F">
        <w:rPr>
          <w:rFonts w:ascii="Lato" w:eastAsia="Times New Roman" w:hAnsi="Lato" w:cs="Calibri"/>
          <w:sz w:val="24"/>
          <w:szCs w:val="24"/>
        </w:rPr>
        <w:t>14. Ofertę składam(-y) na  ……. kolejno ponumerowanych stronach</w:t>
      </w:r>
      <w:r w:rsidRPr="0092732F">
        <w:rPr>
          <w:rFonts w:ascii="Lato" w:eastAsia="Times New Roman" w:hAnsi="Lato" w:cs="Calibri"/>
          <w:color w:val="000000"/>
          <w:sz w:val="24"/>
          <w:szCs w:val="24"/>
        </w:rPr>
        <w:t>.</w:t>
      </w:r>
    </w:p>
    <w:p w14:paraId="56C93BCA" w14:textId="77777777" w:rsidR="0092732F" w:rsidRDefault="0092732F" w:rsidP="0092732F">
      <w:pPr>
        <w:spacing w:line="276" w:lineRule="auto"/>
        <w:jc w:val="both"/>
        <w:rPr>
          <w:rFonts w:ascii="Lato" w:eastAsia="Times New Roman" w:hAnsi="Lato" w:cs="Calibri"/>
          <w:color w:val="000000"/>
          <w:sz w:val="24"/>
          <w:szCs w:val="24"/>
        </w:rPr>
      </w:pPr>
      <w:r w:rsidRPr="0092732F">
        <w:rPr>
          <w:rFonts w:ascii="Lato" w:eastAsia="Times New Roman" w:hAnsi="Lato" w:cs="Calibri"/>
          <w:color w:val="000000"/>
          <w:sz w:val="24"/>
          <w:szCs w:val="24"/>
        </w:rPr>
        <w:t>15. Dokumenty stanowiące tajemnicę przedsiębiorstwa zawarte są na stronach oferty o numerach od …….… do ……… .</w:t>
      </w:r>
    </w:p>
    <w:p w14:paraId="2659C1AF" w14:textId="77777777" w:rsidR="0092732F" w:rsidRDefault="0092732F" w:rsidP="0092732F">
      <w:pPr>
        <w:spacing w:line="276" w:lineRule="auto"/>
        <w:jc w:val="both"/>
        <w:rPr>
          <w:rFonts w:ascii="Lato" w:eastAsia="Times New Roman" w:hAnsi="Lato" w:cs="Calibri"/>
          <w:color w:val="000000"/>
          <w:sz w:val="24"/>
          <w:szCs w:val="24"/>
        </w:rPr>
      </w:pPr>
    </w:p>
    <w:p w14:paraId="22A074FE" w14:textId="77777777" w:rsidR="0092732F" w:rsidRPr="0092732F" w:rsidRDefault="0092732F" w:rsidP="0092732F">
      <w:pPr>
        <w:spacing w:line="276" w:lineRule="auto"/>
        <w:jc w:val="both"/>
        <w:rPr>
          <w:rFonts w:ascii="Lato" w:hAnsi="Lato" w:cs="Calibri"/>
          <w:sz w:val="24"/>
          <w:szCs w:val="24"/>
        </w:rPr>
      </w:pPr>
    </w:p>
    <w:p w14:paraId="01078F93" w14:textId="00B50C52" w:rsidR="0092732F" w:rsidRPr="0092732F" w:rsidRDefault="0092732F" w:rsidP="0092732F">
      <w:pPr>
        <w:spacing w:line="276" w:lineRule="auto"/>
        <w:jc w:val="both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lastRenderedPageBreak/>
        <w:t>16. Załącznikami do niniejszej oferty są:</w:t>
      </w:r>
    </w:p>
    <w:p w14:paraId="1A1BB00E" w14:textId="77777777" w:rsidR="0092732F" w:rsidRPr="0092732F" w:rsidRDefault="0092732F" w:rsidP="0092732F">
      <w:pPr>
        <w:spacing w:line="276" w:lineRule="auto"/>
        <w:jc w:val="both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>1. ….........................................................................</w:t>
      </w:r>
    </w:p>
    <w:p w14:paraId="333DBEA9" w14:textId="77777777" w:rsidR="0092732F" w:rsidRPr="0092732F" w:rsidRDefault="0092732F" w:rsidP="0092732F">
      <w:pPr>
        <w:spacing w:line="276" w:lineRule="auto"/>
        <w:jc w:val="both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>2. …..........................................................................</w:t>
      </w:r>
    </w:p>
    <w:p w14:paraId="62C839DD" w14:textId="77777777" w:rsidR="0092732F" w:rsidRPr="0092732F" w:rsidRDefault="0092732F" w:rsidP="0092732F">
      <w:pPr>
        <w:spacing w:line="276" w:lineRule="auto"/>
        <w:jc w:val="both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>3. …..........................................................................</w:t>
      </w:r>
    </w:p>
    <w:p w14:paraId="3660BB06" w14:textId="77777777" w:rsidR="0092732F" w:rsidRPr="0092732F" w:rsidRDefault="0092732F" w:rsidP="0092732F">
      <w:pPr>
        <w:spacing w:line="276" w:lineRule="auto"/>
        <w:rPr>
          <w:rFonts w:ascii="Lato" w:hAnsi="Lato" w:cs="Calibri"/>
          <w:sz w:val="24"/>
          <w:szCs w:val="24"/>
        </w:rPr>
      </w:pPr>
    </w:p>
    <w:p w14:paraId="37F3AE58" w14:textId="77777777" w:rsidR="0092732F" w:rsidRPr="0092732F" w:rsidRDefault="0092732F" w:rsidP="0092732F">
      <w:pPr>
        <w:spacing w:line="276" w:lineRule="auto"/>
        <w:rPr>
          <w:rFonts w:ascii="Lato" w:hAnsi="Lato" w:cs="Calibri"/>
          <w:sz w:val="24"/>
          <w:szCs w:val="24"/>
        </w:rPr>
      </w:pPr>
    </w:p>
    <w:p w14:paraId="1A7445A8" w14:textId="77777777" w:rsidR="0092732F" w:rsidRPr="0092732F" w:rsidRDefault="0092732F" w:rsidP="0092732F">
      <w:pPr>
        <w:spacing w:line="276" w:lineRule="auto"/>
        <w:jc w:val="right"/>
        <w:rPr>
          <w:rFonts w:ascii="Lato" w:hAnsi="Lato" w:cs="Calibri"/>
          <w:sz w:val="24"/>
          <w:szCs w:val="24"/>
        </w:rPr>
      </w:pPr>
      <w:r w:rsidRPr="0092732F">
        <w:rPr>
          <w:rFonts w:ascii="Lato" w:hAnsi="Lato" w:cs="Calibri"/>
          <w:sz w:val="24"/>
          <w:szCs w:val="24"/>
        </w:rPr>
        <w:t xml:space="preserve">                                                                                                                             .....................................................</w:t>
      </w:r>
    </w:p>
    <w:p w14:paraId="79A0EFC8" w14:textId="7B7CB0C3" w:rsidR="0092732F" w:rsidRPr="00CA05B8" w:rsidRDefault="0092732F" w:rsidP="0092732F">
      <w:pPr>
        <w:spacing w:line="276" w:lineRule="auto"/>
        <w:jc w:val="right"/>
        <w:rPr>
          <w:rFonts w:cs="Calibri"/>
          <w:sz w:val="24"/>
          <w:szCs w:val="24"/>
        </w:rPr>
      </w:pPr>
      <w:r w:rsidRPr="00CA05B8">
        <w:rPr>
          <w:rFonts w:cs="Calibri"/>
          <w:sz w:val="24"/>
          <w:szCs w:val="24"/>
        </w:rPr>
        <w:t xml:space="preserve"> </w:t>
      </w:r>
      <w:r w:rsidRPr="00CA05B8">
        <w:rPr>
          <w:rFonts w:cs="Calibri"/>
          <w:sz w:val="24"/>
          <w:szCs w:val="24"/>
        </w:rPr>
        <w:tab/>
      </w:r>
      <w:r w:rsidRPr="00CA05B8">
        <w:rPr>
          <w:rFonts w:cs="Calibri"/>
          <w:sz w:val="24"/>
          <w:szCs w:val="24"/>
        </w:rPr>
        <w:tab/>
      </w:r>
      <w:r w:rsidRPr="00CA05B8">
        <w:rPr>
          <w:rFonts w:cs="Calibri"/>
          <w:sz w:val="24"/>
          <w:szCs w:val="24"/>
        </w:rPr>
        <w:tab/>
        <w:t xml:space="preserve">                                                            /podpis osoby upoważnionej/   </w:t>
      </w:r>
    </w:p>
    <w:p w14:paraId="1F137F51" w14:textId="2F960652" w:rsidR="0092732F" w:rsidRPr="0092732F" w:rsidRDefault="0092732F" w:rsidP="00747067">
      <w:pPr>
        <w:rPr>
          <w:rFonts w:ascii="Lato" w:eastAsia="Times New Roman" w:hAnsi="Lato" w:cs="Calibri"/>
          <w:bCs/>
          <w:color w:val="000000"/>
          <w:sz w:val="24"/>
          <w:szCs w:val="24"/>
          <w:lang w:eastAsia="ar-SA" w:bidi="ar-SA"/>
        </w:rPr>
      </w:pPr>
    </w:p>
    <w:sectPr w:rsidR="0092732F" w:rsidRPr="0092732F" w:rsidSect="00516E8C">
      <w:footerReference w:type="default" r:id="rId8"/>
      <w:type w:val="nextColumn"/>
      <w:pgSz w:w="11910" w:h="16840" w:code="9"/>
      <w:pgMar w:top="964" w:right="1304" w:bottom="964" w:left="1304" w:header="567" w:footer="567" w:gutter="0"/>
      <w:pgNumType w:start="2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06688" w14:textId="77777777" w:rsidR="004F5649" w:rsidRDefault="004F5649">
      <w:r>
        <w:separator/>
      </w:r>
    </w:p>
  </w:endnote>
  <w:endnote w:type="continuationSeparator" w:id="0">
    <w:p w14:paraId="2129F014" w14:textId="77777777" w:rsidR="004F5649" w:rsidRDefault="004F5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27CBE" w14:textId="054D091C" w:rsidR="00BC016C" w:rsidRPr="00CD74A4" w:rsidRDefault="00BC016C">
    <w:pPr>
      <w:pStyle w:val="Stopka"/>
      <w:jc w:val="center"/>
      <w:rPr>
        <w:sz w:val="20"/>
        <w:szCs w:val="20"/>
      </w:rPr>
    </w:pPr>
  </w:p>
  <w:p w14:paraId="765A4C33" w14:textId="50BD6402" w:rsidR="00BC016C" w:rsidRDefault="00BC016C">
    <w:pPr>
      <w:pStyle w:val="Tekstpodstawowy"/>
      <w:spacing w:line="14" w:lineRule="auto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0EF22" w14:textId="77777777" w:rsidR="004F5649" w:rsidRDefault="004F5649">
      <w:r>
        <w:separator/>
      </w:r>
    </w:p>
  </w:footnote>
  <w:footnote w:type="continuationSeparator" w:id="0">
    <w:p w14:paraId="2A5B7622" w14:textId="77777777" w:rsidR="004F5649" w:rsidRDefault="004F56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22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bCs/>
        <w:i w:val="0"/>
        <w:color w:val="000000"/>
        <w:sz w:val="22"/>
      </w:rPr>
    </w:lvl>
  </w:abstractNum>
  <w:abstractNum w:abstractNumId="1" w15:restartNumberingAfterBreak="0">
    <w:nsid w:val="00000004"/>
    <w:multiLevelType w:val="multilevel"/>
    <w:tmpl w:val="00000004"/>
    <w:name w:val="WW8Num25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855" w:hanging="495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color w:val="000000"/>
      </w:rPr>
    </w:lvl>
  </w:abstractNum>
  <w:abstractNum w:abstractNumId="2" w15:restartNumberingAfterBreak="0">
    <w:nsid w:val="00000006"/>
    <w:multiLevelType w:val="singleLevel"/>
    <w:tmpl w:val="00000006"/>
    <w:name w:val="WW8Num152222222"/>
    <w:lvl w:ilvl="0">
      <w:start w:val="3"/>
      <w:numFmt w:val="bullet"/>
      <w:lvlText w:val=""/>
      <w:lvlJc w:val="left"/>
      <w:pPr>
        <w:ind w:left="720" w:hanging="360"/>
      </w:pPr>
      <w:rPr>
        <w:rFonts w:ascii="Symbol" w:hAnsi="Symbol"/>
        <w:b/>
      </w:rPr>
    </w:lvl>
  </w:abstractNum>
  <w:abstractNum w:abstractNumId="3" w15:restartNumberingAfterBreak="0">
    <w:nsid w:val="00000008"/>
    <w:multiLevelType w:val="multilevel"/>
    <w:tmpl w:val="00000008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color w:val="000000"/>
        <w:sz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855" w:hanging="495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  <w:color w:val="000000"/>
      </w:rPr>
    </w:lvl>
  </w:abstractNum>
  <w:abstractNum w:abstractNumId="4" w15:restartNumberingAfterBreak="0">
    <w:nsid w:val="02A40374"/>
    <w:multiLevelType w:val="hybridMultilevel"/>
    <w:tmpl w:val="6B5AC2D8"/>
    <w:lvl w:ilvl="0" w:tplc="4A68DED2">
      <w:start w:val="1"/>
      <w:numFmt w:val="decimal"/>
      <w:lvlText w:val="%1."/>
      <w:lvlJc w:val="left"/>
      <w:pPr>
        <w:ind w:left="782" w:hanging="567"/>
      </w:pPr>
      <w:rPr>
        <w:rFonts w:ascii="Lato" w:eastAsia="Georgia" w:hAnsi="Lato" w:cs="Georgia" w:hint="default"/>
        <w:w w:val="108"/>
        <w:sz w:val="24"/>
        <w:szCs w:val="24"/>
        <w:lang w:val="pl-PL" w:eastAsia="pl-PL" w:bidi="pl-PL"/>
      </w:rPr>
    </w:lvl>
    <w:lvl w:ilvl="1" w:tplc="DED29F3E">
      <w:numFmt w:val="bullet"/>
      <w:lvlText w:val="•"/>
      <w:lvlJc w:val="left"/>
      <w:pPr>
        <w:ind w:left="1742" w:hanging="567"/>
      </w:pPr>
      <w:rPr>
        <w:rFonts w:hint="default"/>
        <w:lang w:val="pl-PL" w:eastAsia="pl-PL" w:bidi="pl-PL"/>
      </w:rPr>
    </w:lvl>
    <w:lvl w:ilvl="2" w:tplc="9710B818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 w:tplc="1B2A8196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 w:tplc="C5D636E8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 w:tplc="C3144942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 w:tplc="E650328A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 w:tplc="2FC4E8BE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 w:tplc="78E09D96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abstractNum w:abstractNumId="5" w15:restartNumberingAfterBreak="0">
    <w:nsid w:val="049047E7"/>
    <w:multiLevelType w:val="hybridMultilevel"/>
    <w:tmpl w:val="7180C074"/>
    <w:lvl w:ilvl="0" w:tplc="00000005">
      <w:start w:val="1"/>
      <w:numFmt w:val="lowerLetter"/>
      <w:lvlText w:val="%1)"/>
      <w:lvlJc w:val="left"/>
      <w:pPr>
        <w:tabs>
          <w:tab w:val="num" w:pos="0"/>
        </w:tabs>
        <w:ind w:left="405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642915"/>
    <w:multiLevelType w:val="hybridMultilevel"/>
    <w:tmpl w:val="8A5C8A5E"/>
    <w:lvl w:ilvl="0" w:tplc="CADCF2CE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432269"/>
    <w:multiLevelType w:val="hybridMultilevel"/>
    <w:tmpl w:val="95EE6C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B947B1"/>
    <w:multiLevelType w:val="multilevel"/>
    <w:tmpl w:val="240AD91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strike w:val="0"/>
        <w:dstrike w:val="0"/>
        <w:color w:val="auto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15905AD7"/>
    <w:multiLevelType w:val="multilevel"/>
    <w:tmpl w:val="21BE01E6"/>
    <w:lvl w:ilvl="0">
      <w:start w:val="7"/>
      <w:numFmt w:val="decimal"/>
      <w:lvlText w:val="%1"/>
      <w:lvlJc w:val="left"/>
      <w:pPr>
        <w:ind w:left="936" w:hanging="324"/>
      </w:pPr>
      <w:rPr>
        <w:rFonts w:hint="default"/>
        <w:lang w:val="pl-PL" w:eastAsia="pl-PL" w:bidi="pl-PL"/>
      </w:rPr>
    </w:lvl>
    <w:lvl w:ilvl="1">
      <w:start w:val="14"/>
      <w:numFmt w:val="decimal"/>
      <w:lvlText w:val="%1.%2"/>
      <w:lvlJc w:val="left"/>
      <w:pPr>
        <w:ind w:left="936" w:hanging="324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924" w:hanging="281"/>
      </w:pPr>
      <w:rPr>
        <w:rFonts w:ascii="Lato" w:eastAsia="Arial" w:hAnsi="Lato" w:cs="Arial" w:hint="default"/>
        <w:spacing w:val="-1"/>
        <w:w w:val="90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3043" w:hanging="28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094" w:hanging="28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46" w:hanging="28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97" w:hanging="28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249" w:hanging="28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00" w:hanging="281"/>
      </w:pPr>
      <w:rPr>
        <w:rFonts w:hint="default"/>
        <w:lang w:val="pl-PL" w:eastAsia="pl-PL" w:bidi="pl-PL"/>
      </w:rPr>
    </w:lvl>
  </w:abstractNum>
  <w:abstractNum w:abstractNumId="11" w15:restartNumberingAfterBreak="0">
    <w:nsid w:val="15AC2C2D"/>
    <w:multiLevelType w:val="multilevel"/>
    <w:tmpl w:val="FC7001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7A2545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51D0D01"/>
    <w:multiLevelType w:val="multilevel"/>
    <w:tmpl w:val="9B86010A"/>
    <w:lvl w:ilvl="0">
      <w:start w:val="11"/>
      <w:numFmt w:val="decimal"/>
      <w:lvlText w:val="%1"/>
      <w:lvlJc w:val="left"/>
      <w:pPr>
        <w:ind w:left="643" w:hanging="42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3" w:hanging="428"/>
      </w:pPr>
      <w:rPr>
        <w:rFonts w:ascii="Lato" w:eastAsia="Arial" w:hAnsi="Lato" w:cs="Arial" w:hint="default"/>
        <w:b/>
        <w:w w:val="90"/>
        <w:sz w:val="24"/>
        <w:szCs w:val="24"/>
      </w:rPr>
    </w:lvl>
    <w:lvl w:ilvl="2">
      <w:start w:val="1"/>
      <w:numFmt w:val="lowerLetter"/>
      <w:lvlText w:val="%3)"/>
      <w:lvlJc w:val="left"/>
      <w:pPr>
        <w:ind w:left="924" w:hanging="281"/>
      </w:pPr>
      <w:rPr>
        <w:rFonts w:ascii="Lato" w:eastAsia="Arial" w:hAnsi="Lato" w:cs="Arial" w:hint="default"/>
        <w:w w:val="87"/>
        <w:sz w:val="20"/>
        <w:szCs w:val="20"/>
      </w:rPr>
    </w:lvl>
    <w:lvl w:ilvl="3">
      <w:numFmt w:val="bullet"/>
      <w:lvlText w:val="•"/>
      <w:lvlJc w:val="left"/>
      <w:pPr>
        <w:ind w:left="3027" w:hanging="281"/>
      </w:pPr>
      <w:rPr>
        <w:rFonts w:hint="default"/>
      </w:rPr>
    </w:lvl>
    <w:lvl w:ilvl="4">
      <w:numFmt w:val="bullet"/>
      <w:lvlText w:val="•"/>
      <w:lvlJc w:val="left"/>
      <w:pPr>
        <w:ind w:left="4081" w:hanging="281"/>
      </w:pPr>
      <w:rPr>
        <w:rFonts w:hint="default"/>
      </w:rPr>
    </w:lvl>
    <w:lvl w:ilvl="5">
      <w:numFmt w:val="bullet"/>
      <w:lvlText w:val="•"/>
      <w:lvlJc w:val="left"/>
      <w:pPr>
        <w:ind w:left="5135" w:hanging="281"/>
      </w:pPr>
      <w:rPr>
        <w:rFonts w:hint="default"/>
      </w:rPr>
    </w:lvl>
    <w:lvl w:ilvl="6">
      <w:numFmt w:val="bullet"/>
      <w:lvlText w:val="•"/>
      <w:lvlJc w:val="left"/>
      <w:pPr>
        <w:ind w:left="6188" w:hanging="281"/>
      </w:pPr>
      <w:rPr>
        <w:rFonts w:hint="default"/>
      </w:rPr>
    </w:lvl>
    <w:lvl w:ilvl="7">
      <w:numFmt w:val="bullet"/>
      <w:lvlText w:val="•"/>
      <w:lvlJc w:val="left"/>
      <w:pPr>
        <w:ind w:left="7242" w:hanging="281"/>
      </w:pPr>
      <w:rPr>
        <w:rFonts w:hint="default"/>
      </w:rPr>
    </w:lvl>
    <w:lvl w:ilvl="8">
      <w:numFmt w:val="bullet"/>
      <w:lvlText w:val="•"/>
      <w:lvlJc w:val="left"/>
      <w:pPr>
        <w:ind w:left="8296" w:hanging="281"/>
      </w:pPr>
      <w:rPr>
        <w:rFonts w:hint="default"/>
      </w:rPr>
    </w:lvl>
  </w:abstractNum>
  <w:abstractNum w:abstractNumId="14" w15:restartNumberingAfterBreak="0">
    <w:nsid w:val="26A41B58"/>
    <w:multiLevelType w:val="multilevel"/>
    <w:tmpl w:val="BC22D742"/>
    <w:lvl w:ilvl="0">
      <w:start w:val="7"/>
      <w:numFmt w:val="decimal"/>
      <w:lvlText w:val="%1"/>
      <w:lvlJc w:val="left"/>
      <w:pPr>
        <w:ind w:left="643" w:hanging="42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851" w:hanging="283"/>
      </w:pPr>
      <w:rPr>
        <w:rFonts w:ascii="Lato" w:eastAsia="Arial" w:hAnsi="Lato" w:cs="Arial" w:hint="default"/>
        <w:b/>
        <w:color w:val="auto"/>
        <w:w w:val="90"/>
        <w:sz w:val="24"/>
        <w:szCs w:val="24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851" w:firstLine="283"/>
      </w:pPr>
      <w:rPr>
        <w:rFonts w:ascii="Lato" w:eastAsia="Arial" w:hAnsi="Lato" w:cs="Arial" w:hint="default"/>
        <w:b w:val="0"/>
        <w:bCs w:val="0"/>
        <w:color w:val="auto"/>
        <w:spacing w:val="-1"/>
        <w:w w:val="90"/>
        <w:sz w:val="24"/>
        <w:szCs w:val="24"/>
        <w:lang w:val="pl-PL" w:eastAsia="pl-PL" w:bidi="pl-PL"/>
      </w:rPr>
    </w:lvl>
    <w:lvl w:ilvl="3">
      <w:start w:val="1"/>
      <w:numFmt w:val="lowerLetter"/>
      <w:lvlText w:val="%4)"/>
      <w:lvlJc w:val="left"/>
      <w:pPr>
        <w:ind w:left="1134" w:hanging="283"/>
      </w:pPr>
      <w:rPr>
        <w:rFonts w:ascii="Lato" w:eastAsia="Arial" w:hAnsi="Lato" w:cs="Arial" w:hint="default"/>
        <w:w w:val="87"/>
        <w:sz w:val="24"/>
        <w:szCs w:val="24"/>
        <w:lang w:val="pl-PL" w:eastAsia="pl-PL" w:bidi="pl-PL"/>
      </w:rPr>
    </w:lvl>
    <w:lvl w:ilvl="4">
      <w:numFmt w:val="bullet"/>
      <w:lvlText w:val="•"/>
      <w:lvlJc w:val="left"/>
      <w:pPr>
        <w:ind w:left="3306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489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672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55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038" w:hanging="348"/>
      </w:pPr>
      <w:rPr>
        <w:rFonts w:hint="default"/>
        <w:lang w:val="pl-PL" w:eastAsia="pl-PL" w:bidi="pl-PL"/>
      </w:rPr>
    </w:lvl>
  </w:abstractNum>
  <w:abstractNum w:abstractNumId="15" w15:restartNumberingAfterBreak="0">
    <w:nsid w:val="2A1F2D61"/>
    <w:multiLevelType w:val="hybridMultilevel"/>
    <w:tmpl w:val="07582878"/>
    <w:lvl w:ilvl="0" w:tplc="F93AA7F8">
      <w:start w:val="1"/>
      <w:numFmt w:val="decimal"/>
      <w:lvlText w:val="%1)"/>
      <w:lvlJc w:val="left"/>
      <w:pPr>
        <w:ind w:left="1637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6" w15:restartNumberingAfterBreak="0">
    <w:nsid w:val="2D8C09E0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17" w15:restartNumberingAfterBreak="0">
    <w:nsid w:val="2FD52CB1"/>
    <w:multiLevelType w:val="hybridMultilevel"/>
    <w:tmpl w:val="7944C142"/>
    <w:lvl w:ilvl="0" w:tplc="57026332">
      <w:start w:val="1"/>
      <w:numFmt w:val="bullet"/>
      <w:lvlText w:val="‒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0914AA"/>
    <w:multiLevelType w:val="multilevel"/>
    <w:tmpl w:val="683E7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3E10245"/>
    <w:multiLevelType w:val="hybridMultilevel"/>
    <w:tmpl w:val="96F4A1C0"/>
    <w:name w:val="WW8Num1522222222"/>
    <w:lvl w:ilvl="0" w:tplc="00000006">
      <w:start w:val="3"/>
      <w:numFmt w:val="bullet"/>
      <w:lvlText w:val=""/>
      <w:lvlJc w:val="left"/>
      <w:pPr>
        <w:ind w:left="720" w:hanging="360"/>
      </w:pPr>
      <w:rPr>
        <w:rFonts w:ascii="Symbol" w:hAnsi="Symbol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B94294"/>
    <w:multiLevelType w:val="hybridMultilevel"/>
    <w:tmpl w:val="B08C8C5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55413B"/>
    <w:multiLevelType w:val="multilevel"/>
    <w:tmpl w:val="6D4EDEC2"/>
    <w:lvl w:ilvl="0">
      <w:start w:val="15"/>
      <w:numFmt w:val="decimal"/>
      <w:lvlText w:val="%1"/>
      <w:lvlJc w:val="left"/>
      <w:pPr>
        <w:ind w:left="624" w:hanging="40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43" w:hanging="408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924" w:hanging="281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105" w:hanging="28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291" w:hanging="28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476" w:hanging="28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662" w:hanging="28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47" w:hanging="28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033" w:hanging="281"/>
      </w:pPr>
      <w:rPr>
        <w:rFonts w:hint="default"/>
        <w:lang w:val="pl-PL" w:eastAsia="pl-PL" w:bidi="pl-PL"/>
      </w:rPr>
    </w:lvl>
  </w:abstractNum>
  <w:abstractNum w:abstractNumId="22" w15:restartNumberingAfterBreak="0">
    <w:nsid w:val="49505357"/>
    <w:multiLevelType w:val="multilevel"/>
    <w:tmpl w:val="422E51B0"/>
    <w:lvl w:ilvl="0">
      <w:start w:val="17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782" w:hanging="567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abstractNum w:abstractNumId="23" w15:restartNumberingAfterBreak="0">
    <w:nsid w:val="497C5E25"/>
    <w:multiLevelType w:val="multilevel"/>
    <w:tmpl w:val="ED440BC4"/>
    <w:lvl w:ilvl="0">
      <w:start w:val="21"/>
      <w:numFmt w:val="decimal"/>
      <w:lvlText w:val="%1"/>
      <w:lvlJc w:val="left"/>
      <w:pPr>
        <w:ind w:left="614" w:hanging="399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782" w:hanging="399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849" w:hanging="399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918" w:hanging="399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988" w:hanging="399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057" w:hanging="399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26" w:hanging="399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196" w:hanging="399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265" w:hanging="399"/>
      </w:pPr>
      <w:rPr>
        <w:rFonts w:hint="default"/>
        <w:lang w:val="pl-PL" w:eastAsia="pl-PL" w:bidi="pl-PL"/>
      </w:rPr>
    </w:lvl>
  </w:abstractNum>
  <w:abstractNum w:abstractNumId="24" w15:restartNumberingAfterBreak="0">
    <w:nsid w:val="49DE7FCF"/>
    <w:multiLevelType w:val="hybridMultilevel"/>
    <w:tmpl w:val="ECDA1C18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 w15:restartNumberingAfterBreak="0">
    <w:nsid w:val="49E35434"/>
    <w:multiLevelType w:val="multilevel"/>
    <w:tmpl w:val="9072F7CC"/>
    <w:lvl w:ilvl="0">
      <w:start w:val="12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CAB755F"/>
    <w:multiLevelType w:val="multilevel"/>
    <w:tmpl w:val="45DC6C3E"/>
    <w:lvl w:ilvl="0">
      <w:start w:val="6"/>
      <w:numFmt w:val="decimal"/>
      <w:lvlText w:val="%1"/>
      <w:lvlJc w:val="left"/>
      <w:pPr>
        <w:ind w:left="499" w:hanging="351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499" w:hanging="351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480" w:hanging="351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471" w:hanging="35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461" w:hanging="35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452" w:hanging="35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442" w:hanging="35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432" w:hanging="35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23" w:hanging="351"/>
      </w:pPr>
      <w:rPr>
        <w:rFonts w:hint="default"/>
        <w:lang w:val="pl-PL" w:eastAsia="pl-PL" w:bidi="pl-PL"/>
      </w:rPr>
    </w:lvl>
  </w:abstractNum>
  <w:abstractNum w:abstractNumId="27" w15:restartNumberingAfterBreak="0">
    <w:nsid w:val="4F2D34CF"/>
    <w:multiLevelType w:val="multilevel"/>
    <w:tmpl w:val="4DF4F3EA"/>
    <w:lvl w:ilvl="0">
      <w:start w:val="16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782" w:hanging="567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782" w:hanging="286"/>
      </w:pPr>
      <w:rPr>
        <w:rFonts w:ascii="Lato" w:eastAsia="Arial" w:hAnsi="Lato" w:cs="Arial" w:hint="default"/>
        <w:b w:val="0"/>
        <w:bCs/>
        <w:spacing w:val="-1"/>
        <w:w w:val="90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3136" w:hanging="28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174" w:hanging="28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12" w:hanging="28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251" w:hanging="28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289" w:hanging="28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27" w:hanging="286"/>
      </w:pPr>
      <w:rPr>
        <w:rFonts w:hint="default"/>
        <w:lang w:val="pl-PL" w:eastAsia="pl-PL" w:bidi="pl-PL"/>
      </w:rPr>
    </w:lvl>
  </w:abstractNum>
  <w:abstractNum w:abstractNumId="28" w15:restartNumberingAfterBreak="0">
    <w:nsid w:val="50C736E8"/>
    <w:multiLevelType w:val="multilevel"/>
    <w:tmpl w:val="A49453E4"/>
    <w:lvl w:ilvl="0">
      <w:start w:val="11"/>
      <w:numFmt w:val="decimal"/>
      <w:lvlText w:val="%1"/>
      <w:lvlJc w:val="left"/>
      <w:pPr>
        <w:ind w:left="643" w:hanging="428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709" w:hanging="283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924" w:hanging="281"/>
      </w:pPr>
      <w:rPr>
        <w:rFonts w:ascii="Lato" w:eastAsia="Arial" w:hAnsi="Lato" w:cs="Arial" w:hint="default"/>
        <w:b w:val="0"/>
        <w:bCs w:val="0"/>
        <w:w w:val="87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3027" w:hanging="281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081" w:hanging="281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35" w:hanging="281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88" w:hanging="281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242" w:hanging="281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296" w:hanging="281"/>
      </w:pPr>
      <w:rPr>
        <w:rFonts w:hint="default"/>
        <w:lang w:val="pl-PL" w:eastAsia="pl-PL" w:bidi="pl-PL"/>
      </w:rPr>
    </w:lvl>
  </w:abstractNum>
  <w:abstractNum w:abstractNumId="29" w15:restartNumberingAfterBreak="0">
    <w:nsid w:val="52E56CB5"/>
    <w:multiLevelType w:val="multilevel"/>
    <w:tmpl w:val="7CB6D32C"/>
    <w:lvl w:ilvl="0">
      <w:start w:val="8"/>
      <w:numFmt w:val="decimal"/>
      <w:lvlText w:val="%1"/>
      <w:lvlJc w:val="left"/>
      <w:pPr>
        <w:ind w:left="643" w:hanging="42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43" w:hanging="428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-"/>
      <w:lvlJc w:val="left"/>
      <w:pPr>
        <w:ind w:left="643" w:hanging="106"/>
      </w:pPr>
      <w:rPr>
        <w:rFonts w:ascii="Arial" w:eastAsia="Arial" w:hAnsi="Arial" w:cs="Arial" w:hint="default"/>
        <w:w w:val="91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569" w:hanging="10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545" w:hanging="10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22" w:hanging="10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498" w:hanging="10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474" w:hanging="10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51" w:hanging="106"/>
      </w:pPr>
      <w:rPr>
        <w:rFonts w:hint="default"/>
        <w:lang w:val="pl-PL" w:eastAsia="pl-PL" w:bidi="pl-PL"/>
      </w:rPr>
    </w:lvl>
  </w:abstractNum>
  <w:abstractNum w:abstractNumId="30" w15:restartNumberingAfterBreak="0">
    <w:nsid w:val="559C0951"/>
    <w:multiLevelType w:val="hybridMultilevel"/>
    <w:tmpl w:val="123AB196"/>
    <w:lvl w:ilvl="0" w:tplc="CD9EC6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92640C4"/>
    <w:multiLevelType w:val="multilevel"/>
    <w:tmpl w:val="981A8C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5F9C35A9"/>
    <w:multiLevelType w:val="multilevel"/>
    <w:tmpl w:val="3EF81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292C09"/>
    <w:multiLevelType w:val="hybridMultilevel"/>
    <w:tmpl w:val="0C12647C"/>
    <w:lvl w:ilvl="0" w:tplc="00000005">
      <w:start w:val="1"/>
      <w:numFmt w:val="lowerLetter"/>
      <w:lvlText w:val="%1)"/>
      <w:lvlJc w:val="left"/>
      <w:pPr>
        <w:tabs>
          <w:tab w:val="num" w:pos="0"/>
        </w:tabs>
        <w:ind w:left="405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67E5F"/>
    <w:multiLevelType w:val="multilevel"/>
    <w:tmpl w:val="441E9A9A"/>
    <w:lvl w:ilvl="0">
      <w:start w:val="10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134" w:hanging="283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abstractNum w:abstractNumId="36" w15:restartNumberingAfterBreak="0">
    <w:nsid w:val="6BC95158"/>
    <w:multiLevelType w:val="multilevel"/>
    <w:tmpl w:val="34646EBE"/>
    <w:lvl w:ilvl="0">
      <w:start w:val="4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abstractNum w:abstractNumId="37" w15:restartNumberingAfterBreak="0">
    <w:nsid w:val="6D971941"/>
    <w:multiLevelType w:val="multilevel"/>
    <w:tmpl w:val="1DA0D3F0"/>
    <w:lvl w:ilvl="0">
      <w:start w:val="3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782" w:hanging="567"/>
      </w:pPr>
      <w:rPr>
        <w:rFonts w:ascii="Lato" w:eastAsia="Arial" w:hAnsi="Lato" w:cs="Arial" w:hint="default"/>
        <w:b/>
        <w:color w:val="auto"/>
        <w:w w:val="90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1632" w:hanging="696"/>
      </w:pPr>
      <w:rPr>
        <w:rFonts w:ascii="Arial" w:eastAsia="Arial" w:hAnsi="Arial" w:cs="Arial" w:hint="default"/>
        <w:w w:val="87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587" w:hanging="69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561" w:hanging="69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35" w:hanging="69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08" w:hanging="69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482" w:hanging="69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56" w:hanging="696"/>
      </w:pPr>
      <w:rPr>
        <w:rFonts w:hint="default"/>
        <w:lang w:val="pl-PL" w:eastAsia="pl-PL" w:bidi="pl-PL"/>
      </w:rPr>
    </w:lvl>
  </w:abstractNum>
  <w:abstractNum w:abstractNumId="38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600A58"/>
    <w:multiLevelType w:val="hybridMultilevel"/>
    <w:tmpl w:val="59324FA8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2009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D11914"/>
    <w:multiLevelType w:val="multilevel"/>
    <w:tmpl w:val="8416A748"/>
    <w:lvl w:ilvl="0">
      <w:start w:val="20"/>
      <w:numFmt w:val="decimal"/>
      <w:lvlText w:val="%1"/>
      <w:lvlJc w:val="left"/>
      <w:pPr>
        <w:ind w:left="643" w:hanging="471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471" w:hanging="471"/>
      </w:pPr>
      <w:rPr>
        <w:rFonts w:ascii="Lato" w:eastAsia="Arial" w:hAnsi="Lato" w:cs="Arial" w:hint="default"/>
        <w:b/>
        <w:spacing w:val="-1"/>
        <w:w w:val="90"/>
        <w:sz w:val="24"/>
        <w:szCs w:val="24"/>
        <w:lang w:val="pl-PL" w:eastAsia="pl-PL" w:bidi="pl-PL"/>
      </w:rPr>
    </w:lvl>
    <w:lvl w:ilvl="2">
      <w:numFmt w:val="bullet"/>
      <w:lvlText w:val=""/>
      <w:lvlJc w:val="left"/>
      <w:pPr>
        <w:ind w:left="936" w:hanging="348"/>
      </w:pPr>
      <w:rPr>
        <w:rFonts w:ascii="Symbol" w:eastAsia="Symbol" w:hAnsi="Symbol" w:cs="Symbol" w:hint="default"/>
        <w:w w:val="99"/>
        <w:sz w:val="20"/>
        <w:szCs w:val="20"/>
        <w:lang w:val="pl-PL" w:eastAsia="pl-PL" w:bidi="pl-PL"/>
      </w:rPr>
    </w:lvl>
    <w:lvl w:ilvl="3">
      <w:numFmt w:val="bullet"/>
      <w:lvlText w:val="•"/>
      <w:lvlJc w:val="left"/>
      <w:pPr>
        <w:ind w:left="3043" w:hanging="34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094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46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97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249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00" w:hanging="348"/>
      </w:pPr>
      <w:rPr>
        <w:rFonts w:hint="default"/>
        <w:lang w:val="pl-PL" w:eastAsia="pl-PL" w:bidi="pl-PL"/>
      </w:rPr>
    </w:lvl>
  </w:abstractNum>
  <w:abstractNum w:abstractNumId="41" w15:restartNumberingAfterBreak="0">
    <w:nsid w:val="7F5A7C2F"/>
    <w:multiLevelType w:val="multilevel"/>
    <w:tmpl w:val="A80678AC"/>
    <w:lvl w:ilvl="0">
      <w:start w:val="2"/>
      <w:numFmt w:val="decimal"/>
      <w:lvlText w:val="%1"/>
      <w:lvlJc w:val="left"/>
      <w:pPr>
        <w:ind w:left="782" w:hanging="567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ascii="Lato" w:eastAsia="Arial" w:hAnsi="Lato" w:cs="Arial" w:hint="default"/>
        <w:b/>
        <w:w w:val="9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2704" w:hanging="567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667" w:hanging="567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629" w:hanging="567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592" w:hanging="567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54" w:hanging="567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516" w:hanging="567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479" w:hanging="567"/>
      </w:pPr>
      <w:rPr>
        <w:rFonts w:hint="default"/>
        <w:lang w:val="pl-PL" w:eastAsia="pl-PL" w:bidi="pl-PL"/>
      </w:rPr>
    </w:lvl>
  </w:abstractNum>
  <w:num w:numId="1" w16cid:durableId="539629384">
    <w:abstractNumId w:val="4"/>
  </w:num>
  <w:num w:numId="2" w16cid:durableId="479343265">
    <w:abstractNumId w:val="23"/>
  </w:num>
  <w:num w:numId="3" w16cid:durableId="1997025137">
    <w:abstractNumId w:val="22"/>
  </w:num>
  <w:num w:numId="4" w16cid:durableId="473761222">
    <w:abstractNumId w:val="27"/>
  </w:num>
  <w:num w:numId="5" w16cid:durableId="1781683988">
    <w:abstractNumId w:val="21"/>
  </w:num>
  <w:num w:numId="6" w16cid:durableId="806049319">
    <w:abstractNumId w:val="28"/>
  </w:num>
  <w:num w:numId="7" w16cid:durableId="1395197241">
    <w:abstractNumId w:val="35"/>
  </w:num>
  <w:num w:numId="8" w16cid:durableId="164246720">
    <w:abstractNumId w:val="29"/>
  </w:num>
  <w:num w:numId="9" w16cid:durableId="1828590397">
    <w:abstractNumId w:val="10"/>
  </w:num>
  <w:num w:numId="10" w16cid:durableId="2108768388">
    <w:abstractNumId w:val="14"/>
  </w:num>
  <w:num w:numId="11" w16cid:durableId="975843049">
    <w:abstractNumId w:val="26"/>
  </w:num>
  <w:num w:numId="12" w16cid:durableId="430510991">
    <w:abstractNumId w:val="36"/>
  </w:num>
  <w:num w:numId="13" w16cid:durableId="263926493">
    <w:abstractNumId w:val="37"/>
  </w:num>
  <w:num w:numId="14" w16cid:durableId="1751804438">
    <w:abstractNumId w:val="41"/>
  </w:num>
  <w:num w:numId="15" w16cid:durableId="236014831">
    <w:abstractNumId w:val="8"/>
  </w:num>
  <w:num w:numId="16" w16cid:durableId="1295990454">
    <w:abstractNumId w:val="13"/>
  </w:num>
  <w:num w:numId="17" w16cid:durableId="1125349064">
    <w:abstractNumId w:val="33"/>
  </w:num>
  <w:num w:numId="18" w16cid:durableId="989483998">
    <w:abstractNumId w:val="18"/>
  </w:num>
  <w:num w:numId="19" w16cid:durableId="1318411534">
    <w:abstractNumId w:val="31"/>
  </w:num>
  <w:num w:numId="20" w16cid:durableId="1511918340">
    <w:abstractNumId w:val="16"/>
  </w:num>
  <w:num w:numId="21" w16cid:durableId="1749231231">
    <w:abstractNumId w:val="32"/>
    <w:lvlOverride w:ilvl="0">
      <w:startOverride w:val="1"/>
    </w:lvlOverride>
  </w:num>
  <w:num w:numId="22" w16cid:durableId="1644433911">
    <w:abstractNumId w:val="25"/>
  </w:num>
  <w:num w:numId="23" w16cid:durableId="130900340">
    <w:abstractNumId w:val="40"/>
  </w:num>
  <w:num w:numId="24" w16cid:durableId="1178278232">
    <w:abstractNumId w:val="12"/>
  </w:num>
  <w:num w:numId="25" w16cid:durableId="2598441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65190661">
    <w:abstractNumId w:val="38"/>
  </w:num>
  <w:num w:numId="27" w16cid:durableId="5030594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69422590">
    <w:abstractNumId w:val="24"/>
  </w:num>
  <w:num w:numId="29" w16cid:durableId="1691686137">
    <w:abstractNumId w:val="17"/>
  </w:num>
  <w:num w:numId="30" w16cid:durableId="1200512172">
    <w:abstractNumId w:val="20"/>
  </w:num>
  <w:num w:numId="31" w16cid:durableId="1211697012">
    <w:abstractNumId w:val="11"/>
  </w:num>
  <w:num w:numId="32" w16cid:durableId="1449931071">
    <w:abstractNumId w:val="5"/>
  </w:num>
  <w:num w:numId="33" w16cid:durableId="50738995">
    <w:abstractNumId w:val="34"/>
  </w:num>
  <w:num w:numId="34" w16cid:durableId="1848904423">
    <w:abstractNumId w:val="19"/>
  </w:num>
  <w:num w:numId="35" w16cid:durableId="1903102738">
    <w:abstractNumId w:val="9"/>
  </w:num>
  <w:num w:numId="36" w16cid:durableId="2061829165">
    <w:abstractNumId w:val="6"/>
  </w:num>
  <w:num w:numId="37" w16cid:durableId="1918711769">
    <w:abstractNumId w:val="15"/>
  </w:num>
  <w:num w:numId="38" w16cid:durableId="49808186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313"/>
    <w:rsid w:val="00005F20"/>
    <w:rsid w:val="00012672"/>
    <w:rsid w:val="00012685"/>
    <w:rsid w:val="00012913"/>
    <w:rsid w:val="000134A1"/>
    <w:rsid w:val="000172BA"/>
    <w:rsid w:val="00031BD1"/>
    <w:rsid w:val="00036A79"/>
    <w:rsid w:val="00040BB5"/>
    <w:rsid w:val="000456E0"/>
    <w:rsid w:val="0004693B"/>
    <w:rsid w:val="000471BE"/>
    <w:rsid w:val="00050F10"/>
    <w:rsid w:val="00054DEC"/>
    <w:rsid w:val="00057FFD"/>
    <w:rsid w:val="00066E7E"/>
    <w:rsid w:val="00072991"/>
    <w:rsid w:val="00073DF4"/>
    <w:rsid w:val="00082B8F"/>
    <w:rsid w:val="00083180"/>
    <w:rsid w:val="000833BE"/>
    <w:rsid w:val="0008353E"/>
    <w:rsid w:val="00083583"/>
    <w:rsid w:val="00090E88"/>
    <w:rsid w:val="00095483"/>
    <w:rsid w:val="000A10C4"/>
    <w:rsid w:val="000A1E3C"/>
    <w:rsid w:val="000A4AC0"/>
    <w:rsid w:val="000B112B"/>
    <w:rsid w:val="000B34FE"/>
    <w:rsid w:val="000B5682"/>
    <w:rsid w:val="000B617B"/>
    <w:rsid w:val="000B6EEB"/>
    <w:rsid w:val="000C0E18"/>
    <w:rsid w:val="000C35CB"/>
    <w:rsid w:val="000C7076"/>
    <w:rsid w:val="000D18A4"/>
    <w:rsid w:val="000D5EE6"/>
    <w:rsid w:val="000D67A7"/>
    <w:rsid w:val="000D7D90"/>
    <w:rsid w:val="000E4947"/>
    <w:rsid w:val="000E66CC"/>
    <w:rsid w:val="000F1B85"/>
    <w:rsid w:val="000F41A6"/>
    <w:rsid w:val="00103B37"/>
    <w:rsid w:val="00120E76"/>
    <w:rsid w:val="00121189"/>
    <w:rsid w:val="001301D5"/>
    <w:rsid w:val="00131BD8"/>
    <w:rsid w:val="00132063"/>
    <w:rsid w:val="00132FC7"/>
    <w:rsid w:val="00135463"/>
    <w:rsid w:val="00137754"/>
    <w:rsid w:val="0014012A"/>
    <w:rsid w:val="00140CA7"/>
    <w:rsid w:val="00145221"/>
    <w:rsid w:val="0014571D"/>
    <w:rsid w:val="00147243"/>
    <w:rsid w:val="00150FB1"/>
    <w:rsid w:val="001516EA"/>
    <w:rsid w:val="001565D4"/>
    <w:rsid w:val="001566F3"/>
    <w:rsid w:val="00160B72"/>
    <w:rsid w:val="00166D3F"/>
    <w:rsid w:val="0016743C"/>
    <w:rsid w:val="00172A7A"/>
    <w:rsid w:val="00172CD2"/>
    <w:rsid w:val="00173E4D"/>
    <w:rsid w:val="001852A8"/>
    <w:rsid w:val="00185CB4"/>
    <w:rsid w:val="001919A2"/>
    <w:rsid w:val="00195334"/>
    <w:rsid w:val="00196A03"/>
    <w:rsid w:val="001A37FD"/>
    <w:rsid w:val="001A76E2"/>
    <w:rsid w:val="001B01DC"/>
    <w:rsid w:val="001B19BA"/>
    <w:rsid w:val="001B1C32"/>
    <w:rsid w:val="001B57FD"/>
    <w:rsid w:val="001B5A0A"/>
    <w:rsid w:val="001C26CB"/>
    <w:rsid w:val="001C32D2"/>
    <w:rsid w:val="001C3850"/>
    <w:rsid w:val="001C4D93"/>
    <w:rsid w:val="001C6D64"/>
    <w:rsid w:val="001C7BF2"/>
    <w:rsid w:val="001D1786"/>
    <w:rsid w:val="001D2139"/>
    <w:rsid w:val="001D5248"/>
    <w:rsid w:val="001E287D"/>
    <w:rsid w:val="001E3B7A"/>
    <w:rsid w:val="001F2F57"/>
    <w:rsid w:val="001F33A1"/>
    <w:rsid w:val="0020101F"/>
    <w:rsid w:val="00202245"/>
    <w:rsid w:val="002037F6"/>
    <w:rsid w:val="00203A6F"/>
    <w:rsid w:val="00204F8E"/>
    <w:rsid w:val="00205160"/>
    <w:rsid w:val="00205E92"/>
    <w:rsid w:val="00206F14"/>
    <w:rsid w:val="002124A7"/>
    <w:rsid w:val="002146F1"/>
    <w:rsid w:val="00221B9A"/>
    <w:rsid w:val="002233E0"/>
    <w:rsid w:val="00225887"/>
    <w:rsid w:val="00233355"/>
    <w:rsid w:val="00243266"/>
    <w:rsid w:val="0024777B"/>
    <w:rsid w:val="00250A78"/>
    <w:rsid w:val="002554F8"/>
    <w:rsid w:val="002555ED"/>
    <w:rsid w:val="0025592C"/>
    <w:rsid w:val="002577A9"/>
    <w:rsid w:val="00257A4F"/>
    <w:rsid w:val="0026325F"/>
    <w:rsid w:val="0026578E"/>
    <w:rsid w:val="00267D09"/>
    <w:rsid w:val="002772AD"/>
    <w:rsid w:val="00280BD5"/>
    <w:rsid w:val="00280F73"/>
    <w:rsid w:val="002819A5"/>
    <w:rsid w:val="00281C5D"/>
    <w:rsid w:val="00282414"/>
    <w:rsid w:val="002862FB"/>
    <w:rsid w:val="002913FD"/>
    <w:rsid w:val="002A251C"/>
    <w:rsid w:val="002A3C6D"/>
    <w:rsid w:val="002A7727"/>
    <w:rsid w:val="002B0220"/>
    <w:rsid w:val="002B2376"/>
    <w:rsid w:val="002B3DAF"/>
    <w:rsid w:val="002B64F0"/>
    <w:rsid w:val="002C0953"/>
    <w:rsid w:val="002C623F"/>
    <w:rsid w:val="002D0566"/>
    <w:rsid w:val="002D1083"/>
    <w:rsid w:val="002D2B01"/>
    <w:rsid w:val="002D5A01"/>
    <w:rsid w:val="002D60D5"/>
    <w:rsid w:val="002E1E7B"/>
    <w:rsid w:val="002E1F88"/>
    <w:rsid w:val="002E55A8"/>
    <w:rsid w:val="002E57F9"/>
    <w:rsid w:val="002F4D61"/>
    <w:rsid w:val="002F4FF7"/>
    <w:rsid w:val="00306A9B"/>
    <w:rsid w:val="00306E1F"/>
    <w:rsid w:val="00313610"/>
    <w:rsid w:val="0031674C"/>
    <w:rsid w:val="00317722"/>
    <w:rsid w:val="00323FA5"/>
    <w:rsid w:val="0032603F"/>
    <w:rsid w:val="00332E6A"/>
    <w:rsid w:val="00334E8E"/>
    <w:rsid w:val="00335B84"/>
    <w:rsid w:val="00336B5D"/>
    <w:rsid w:val="00342C8B"/>
    <w:rsid w:val="0034538A"/>
    <w:rsid w:val="00346448"/>
    <w:rsid w:val="00347C6A"/>
    <w:rsid w:val="00350C6E"/>
    <w:rsid w:val="00351058"/>
    <w:rsid w:val="00354547"/>
    <w:rsid w:val="00354641"/>
    <w:rsid w:val="003574B7"/>
    <w:rsid w:val="00357B22"/>
    <w:rsid w:val="00363EB0"/>
    <w:rsid w:val="00367C2C"/>
    <w:rsid w:val="00371FCC"/>
    <w:rsid w:val="0037461A"/>
    <w:rsid w:val="00376408"/>
    <w:rsid w:val="003766DA"/>
    <w:rsid w:val="00383FFD"/>
    <w:rsid w:val="00384CFA"/>
    <w:rsid w:val="00390975"/>
    <w:rsid w:val="00395A98"/>
    <w:rsid w:val="003A3A23"/>
    <w:rsid w:val="003A4CE4"/>
    <w:rsid w:val="003A7463"/>
    <w:rsid w:val="003A7697"/>
    <w:rsid w:val="003B027A"/>
    <w:rsid w:val="003B0F7B"/>
    <w:rsid w:val="003C31F4"/>
    <w:rsid w:val="003C527C"/>
    <w:rsid w:val="003C57A7"/>
    <w:rsid w:val="003C6E81"/>
    <w:rsid w:val="003C74B7"/>
    <w:rsid w:val="003C7DBD"/>
    <w:rsid w:val="003D36E1"/>
    <w:rsid w:val="003E19C2"/>
    <w:rsid w:val="003E1C69"/>
    <w:rsid w:val="003E1F7D"/>
    <w:rsid w:val="003E2769"/>
    <w:rsid w:val="003E4681"/>
    <w:rsid w:val="003E5D7E"/>
    <w:rsid w:val="003F1CF1"/>
    <w:rsid w:val="003F38A8"/>
    <w:rsid w:val="003F3AFB"/>
    <w:rsid w:val="003F7960"/>
    <w:rsid w:val="0040564D"/>
    <w:rsid w:val="0040737F"/>
    <w:rsid w:val="004100BC"/>
    <w:rsid w:val="00411E87"/>
    <w:rsid w:val="00415DAE"/>
    <w:rsid w:val="004223DC"/>
    <w:rsid w:val="00432C31"/>
    <w:rsid w:val="00442AF2"/>
    <w:rsid w:val="004430F3"/>
    <w:rsid w:val="0044322F"/>
    <w:rsid w:val="00443E71"/>
    <w:rsid w:val="00444516"/>
    <w:rsid w:val="0044584E"/>
    <w:rsid w:val="0045091A"/>
    <w:rsid w:val="00451D3B"/>
    <w:rsid w:val="004528AE"/>
    <w:rsid w:val="00454F82"/>
    <w:rsid w:val="00455BAC"/>
    <w:rsid w:val="00461D5F"/>
    <w:rsid w:val="00463340"/>
    <w:rsid w:val="004707CB"/>
    <w:rsid w:val="004726D3"/>
    <w:rsid w:val="00473690"/>
    <w:rsid w:val="004738F0"/>
    <w:rsid w:val="0047417F"/>
    <w:rsid w:val="00483C7E"/>
    <w:rsid w:val="00483DB0"/>
    <w:rsid w:val="00484844"/>
    <w:rsid w:val="0048706C"/>
    <w:rsid w:val="004A0EC8"/>
    <w:rsid w:val="004B6FA8"/>
    <w:rsid w:val="004B720F"/>
    <w:rsid w:val="004C4B9E"/>
    <w:rsid w:val="004D635D"/>
    <w:rsid w:val="004E3827"/>
    <w:rsid w:val="004F5649"/>
    <w:rsid w:val="004F7231"/>
    <w:rsid w:val="004F7FD3"/>
    <w:rsid w:val="00503C49"/>
    <w:rsid w:val="00505F0C"/>
    <w:rsid w:val="00507373"/>
    <w:rsid w:val="00507925"/>
    <w:rsid w:val="0051124A"/>
    <w:rsid w:val="00511989"/>
    <w:rsid w:val="005153BC"/>
    <w:rsid w:val="00516E8C"/>
    <w:rsid w:val="0052539B"/>
    <w:rsid w:val="00534353"/>
    <w:rsid w:val="005344AC"/>
    <w:rsid w:val="00541D58"/>
    <w:rsid w:val="00546353"/>
    <w:rsid w:val="00547881"/>
    <w:rsid w:val="0055162C"/>
    <w:rsid w:val="00552A11"/>
    <w:rsid w:val="0055550E"/>
    <w:rsid w:val="005609D5"/>
    <w:rsid w:val="00566AD4"/>
    <w:rsid w:val="00567229"/>
    <w:rsid w:val="005703B3"/>
    <w:rsid w:val="00570539"/>
    <w:rsid w:val="005712C8"/>
    <w:rsid w:val="00574435"/>
    <w:rsid w:val="00575A5E"/>
    <w:rsid w:val="00575F8B"/>
    <w:rsid w:val="00580B9F"/>
    <w:rsid w:val="005816CE"/>
    <w:rsid w:val="005842A9"/>
    <w:rsid w:val="00584D32"/>
    <w:rsid w:val="005939AD"/>
    <w:rsid w:val="005A584C"/>
    <w:rsid w:val="005A5EDA"/>
    <w:rsid w:val="005B7156"/>
    <w:rsid w:val="005C1119"/>
    <w:rsid w:val="005C6EA1"/>
    <w:rsid w:val="005C7182"/>
    <w:rsid w:val="005D1B94"/>
    <w:rsid w:val="005D6699"/>
    <w:rsid w:val="005D6CF7"/>
    <w:rsid w:val="005E053B"/>
    <w:rsid w:val="005E59D1"/>
    <w:rsid w:val="005E7F9C"/>
    <w:rsid w:val="00603617"/>
    <w:rsid w:val="006075CB"/>
    <w:rsid w:val="0061030E"/>
    <w:rsid w:val="00610DD6"/>
    <w:rsid w:val="00610E6A"/>
    <w:rsid w:val="0061125A"/>
    <w:rsid w:val="0061625B"/>
    <w:rsid w:val="00622221"/>
    <w:rsid w:val="006260DE"/>
    <w:rsid w:val="00630DD6"/>
    <w:rsid w:val="00631A72"/>
    <w:rsid w:val="00631C9E"/>
    <w:rsid w:val="00632548"/>
    <w:rsid w:val="00634433"/>
    <w:rsid w:val="006418FA"/>
    <w:rsid w:val="006453D3"/>
    <w:rsid w:val="00647EE9"/>
    <w:rsid w:val="0065051A"/>
    <w:rsid w:val="00654B11"/>
    <w:rsid w:val="00657A9A"/>
    <w:rsid w:val="00661165"/>
    <w:rsid w:val="006648A4"/>
    <w:rsid w:val="006659CC"/>
    <w:rsid w:val="006679F1"/>
    <w:rsid w:val="00674CC3"/>
    <w:rsid w:val="006750A5"/>
    <w:rsid w:val="00675207"/>
    <w:rsid w:val="0068027C"/>
    <w:rsid w:val="006812AB"/>
    <w:rsid w:val="00682D33"/>
    <w:rsid w:val="00695891"/>
    <w:rsid w:val="00697DC4"/>
    <w:rsid w:val="006A25DA"/>
    <w:rsid w:val="006A6E42"/>
    <w:rsid w:val="006B6C6E"/>
    <w:rsid w:val="006C485D"/>
    <w:rsid w:val="006C5981"/>
    <w:rsid w:val="006D1056"/>
    <w:rsid w:val="006D1252"/>
    <w:rsid w:val="006D1789"/>
    <w:rsid w:val="006D254E"/>
    <w:rsid w:val="006D4619"/>
    <w:rsid w:val="006D5123"/>
    <w:rsid w:val="006D677A"/>
    <w:rsid w:val="006E0064"/>
    <w:rsid w:val="006E0883"/>
    <w:rsid w:val="006E13EC"/>
    <w:rsid w:val="006E25C1"/>
    <w:rsid w:val="006E33DD"/>
    <w:rsid w:val="006E4277"/>
    <w:rsid w:val="006E44AF"/>
    <w:rsid w:val="006E607F"/>
    <w:rsid w:val="006E62A6"/>
    <w:rsid w:val="006E7B9C"/>
    <w:rsid w:val="006F041A"/>
    <w:rsid w:val="006F515A"/>
    <w:rsid w:val="00703DD5"/>
    <w:rsid w:val="0070670E"/>
    <w:rsid w:val="0072014B"/>
    <w:rsid w:val="00727A7A"/>
    <w:rsid w:val="00730CF9"/>
    <w:rsid w:val="007355FF"/>
    <w:rsid w:val="00736F7C"/>
    <w:rsid w:val="00741508"/>
    <w:rsid w:val="00742957"/>
    <w:rsid w:val="00743CEC"/>
    <w:rsid w:val="00747067"/>
    <w:rsid w:val="00754725"/>
    <w:rsid w:val="00760815"/>
    <w:rsid w:val="00762A3C"/>
    <w:rsid w:val="00764F4E"/>
    <w:rsid w:val="00766890"/>
    <w:rsid w:val="00777313"/>
    <w:rsid w:val="00783763"/>
    <w:rsid w:val="0078623F"/>
    <w:rsid w:val="00786517"/>
    <w:rsid w:val="007872DB"/>
    <w:rsid w:val="007916A9"/>
    <w:rsid w:val="0079189A"/>
    <w:rsid w:val="007A059A"/>
    <w:rsid w:val="007A6440"/>
    <w:rsid w:val="007B303A"/>
    <w:rsid w:val="007C3A9E"/>
    <w:rsid w:val="007C69D8"/>
    <w:rsid w:val="007C6C2F"/>
    <w:rsid w:val="007D52BF"/>
    <w:rsid w:val="007D6355"/>
    <w:rsid w:val="007E01DE"/>
    <w:rsid w:val="007E185B"/>
    <w:rsid w:val="007E4D4B"/>
    <w:rsid w:val="007E4F50"/>
    <w:rsid w:val="007F0F97"/>
    <w:rsid w:val="007F3223"/>
    <w:rsid w:val="00801356"/>
    <w:rsid w:val="00801B1D"/>
    <w:rsid w:val="00804E7F"/>
    <w:rsid w:val="00813291"/>
    <w:rsid w:val="00814E7C"/>
    <w:rsid w:val="00816D95"/>
    <w:rsid w:val="00820FC2"/>
    <w:rsid w:val="00823C13"/>
    <w:rsid w:val="008324CA"/>
    <w:rsid w:val="008362EE"/>
    <w:rsid w:val="00841908"/>
    <w:rsid w:val="008441B9"/>
    <w:rsid w:val="0085117E"/>
    <w:rsid w:val="00851384"/>
    <w:rsid w:val="0085218C"/>
    <w:rsid w:val="00852ED6"/>
    <w:rsid w:val="00855BAC"/>
    <w:rsid w:val="0085611C"/>
    <w:rsid w:val="00857ED9"/>
    <w:rsid w:val="00857FA6"/>
    <w:rsid w:val="00860072"/>
    <w:rsid w:val="008612C6"/>
    <w:rsid w:val="00867E0B"/>
    <w:rsid w:val="00871D6E"/>
    <w:rsid w:val="008748D1"/>
    <w:rsid w:val="00874CB3"/>
    <w:rsid w:val="00875284"/>
    <w:rsid w:val="00876887"/>
    <w:rsid w:val="00877AFB"/>
    <w:rsid w:val="00885753"/>
    <w:rsid w:val="008872CA"/>
    <w:rsid w:val="00891E82"/>
    <w:rsid w:val="00893D10"/>
    <w:rsid w:val="008950C3"/>
    <w:rsid w:val="008975F7"/>
    <w:rsid w:val="008A5E0E"/>
    <w:rsid w:val="008B2238"/>
    <w:rsid w:val="008B458A"/>
    <w:rsid w:val="008C00E3"/>
    <w:rsid w:val="008C0E48"/>
    <w:rsid w:val="008C32B3"/>
    <w:rsid w:val="008C4271"/>
    <w:rsid w:val="008C79EB"/>
    <w:rsid w:val="008D265C"/>
    <w:rsid w:val="008E6DF3"/>
    <w:rsid w:val="008F1FB0"/>
    <w:rsid w:val="008F2327"/>
    <w:rsid w:val="008F3274"/>
    <w:rsid w:val="008F45AB"/>
    <w:rsid w:val="008F66B7"/>
    <w:rsid w:val="00902F20"/>
    <w:rsid w:val="009040B8"/>
    <w:rsid w:val="00904EAB"/>
    <w:rsid w:val="00906665"/>
    <w:rsid w:val="00906F38"/>
    <w:rsid w:val="00910463"/>
    <w:rsid w:val="0091203B"/>
    <w:rsid w:val="009123BF"/>
    <w:rsid w:val="009131A3"/>
    <w:rsid w:val="00915403"/>
    <w:rsid w:val="00915C2B"/>
    <w:rsid w:val="00915E9C"/>
    <w:rsid w:val="0091753F"/>
    <w:rsid w:val="009216A9"/>
    <w:rsid w:val="0092285E"/>
    <w:rsid w:val="00922E6C"/>
    <w:rsid w:val="0092732F"/>
    <w:rsid w:val="0093013D"/>
    <w:rsid w:val="00931ADB"/>
    <w:rsid w:val="0093509E"/>
    <w:rsid w:val="00935614"/>
    <w:rsid w:val="00935C68"/>
    <w:rsid w:val="00947E87"/>
    <w:rsid w:val="00947EC8"/>
    <w:rsid w:val="00952DB0"/>
    <w:rsid w:val="00953BFC"/>
    <w:rsid w:val="00957B1C"/>
    <w:rsid w:val="00963B09"/>
    <w:rsid w:val="00972E65"/>
    <w:rsid w:val="00975FCA"/>
    <w:rsid w:val="009767F7"/>
    <w:rsid w:val="00986CF7"/>
    <w:rsid w:val="00987108"/>
    <w:rsid w:val="00990533"/>
    <w:rsid w:val="00993216"/>
    <w:rsid w:val="009A3C30"/>
    <w:rsid w:val="009A400E"/>
    <w:rsid w:val="009A4316"/>
    <w:rsid w:val="009B18BC"/>
    <w:rsid w:val="009B4AA9"/>
    <w:rsid w:val="009B4C27"/>
    <w:rsid w:val="009B7A9F"/>
    <w:rsid w:val="009C137F"/>
    <w:rsid w:val="009C3EFD"/>
    <w:rsid w:val="009C7807"/>
    <w:rsid w:val="009D63C8"/>
    <w:rsid w:val="009D66BB"/>
    <w:rsid w:val="009D6711"/>
    <w:rsid w:val="009F3240"/>
    <w:rsid w:val="009F6790"/>
    <w:rsid w:val="00A02394"/>
    <w:rsid w:val="00A0633F"/>
    <w:rsid w:val="00A07C76"/>
    <w:rsid w:val="00A225DA"/>
    <w:rsid w:val="00A26908"/>
    <w:rsid w:val="00A319D8"/>
    <w:rsid w:val="00A32277"/>
    <w:rsid w:val="00A36B55"/>
    <w:rsid w:val="00A40AC5"/>
    <w:rsid w:val="00A41413"/>
    <w:rsid w:val="00A43C19"/>
    <w:rsid w:val="00A51800"/>
    <w:rsid w:val="00A51F89"/>
    <w:rsid w:val="00A5544E"/>
    <w:rsid w:val="00A570D9"/>
    <w:rsid w:val="00A62B45"/>
    <w:rsid w:val="00A64802"/>
    <w:rsid w:val="00A648FD"/>
    <w:rsid w:val="00A70A35"/>
    <w:rsid w:val="00A74939"/>
    <w:rsid w:val="00A76C68"/>
    <w:rsid w:val="00A81516"/>
    <w:rsid w:val="00A9330D"/>
    <w:rsid w:val="00A93542"/>
    <w:rsid w:val="00A9365E"/>
    <w:rsid w:val="00A96470"/>
    <w:rsid w:val="00AA0E90"/>
    <w:rsid w:val="00AC45E7"/>
    <w:rsid w:val="00AC60C6"/>
    <w:rsid w:val="00AC624B"/>
    <w:rsid w:val="00AD2E63"/>
    <w:rsid w:val="00AE0F72"/>
    <w:rsid w:val="00B0134D"/>
    <w:rsid w:val="00B01AE8"/>
    <w:rsid w:val="00B01D68"/>
    <w:rsid w:val="00B0272F"/>
    <w:rsid w:val="00B035C9"/>
    <w:rsid w:val="00B16F0D"/>
    <w:rsid w:val="00B2066E"/>
    <w:rsid w:val="00B2514F"/>
    <w:rsid w:val="00B26A93"/>
    <w:rsid w:val="00B30197"/>
    <w:rsid w:val="00B30BEF"/>
    <w:rsid w:val="00B37583"/>
    <w:rsid w:val="00B447FB"/>
    <w:rsid w:val="00B501B8"/>
    <w:rsid w:val="00B5642B"/>
    <w:rsid w:val="00B56872"/>
    <w:rsid w:val="00B57DFE"/>
    <w:rsid w:val="00B63A6B"/>
    <w:rsid w:val="00B671E6"/>
    <w:rsid w:val="00B67BA4"/>
    <w:rsid w:val="00B71E21"/>
    <w:rsid w:val="00B74A2E"/>
    <w:rsid w:val="00B76C47"/>
    <w:rsid w:val="00B77B44"/>
    <w:rsid w:val="00B8070C"/>
    <w:rsid w:val="00B842DF"/>
    <w:rsid w:val="00B92CF4"/>
    <w:rsid w:val="00B94BAC"/>
    <w:rsid w:val="00B961B3"/>
    <w:rsid w:val="00BA314B"/>
    <w:rsid w:val="00BC016C"/>
    <w:rsid w:val="00BC070C"/>
    <w:rsid w:val="00BC08CA"/>
    <w:rsid w:val="00BE13EA"/>
    <w:rsid w:val="00BE1A8A"/>
    <w:rsid w:val="00BE36DF"/>
    <w:rsid w:val="00BE5CEA"/>
    <w:rsid w:val="00BE60AA"/>
    <w:rsid w:val="00C009D3"/>
    <w:rsid w:val="00C147A7"/>
    <w:rsid w:val="00C15B5D"/>
    <w:rsid w:val="00C22637"/>
    <w:rsid w:val="00C26E2F"/>
    <w:rsid w:val="00C34CC4"/>
    <w:rsid w:val="00C4005A"/>
    <w:rsid w:val="00C413F3"/>
    <w:rsid w:val="00C43C00"/>
    <w:rsid w:val="00C51BCF"/>
    <w:rsid w:val="00C51CFB"/>
    <w:rsid w:val="00C527BD"/>
    <w:rsid w:val="00C5751B"/>
    <w:rsid w:val="00C577F6"/>
    <w:rsid w:val="00C64924"/>
    <w:rsid w:val="00C66067"/>
    <w:rsid w:val="00C66D95"/>
    <w:rsid w:val="00C7284C"/>
    <w:rsid w:val="00C739A6"/>
    <w:rsid w:val="00C75692"/>
    <w:rsid w:val="00C8036A"/>
    <w:rsid w:val="00C855A0"/>
    <w:rsid w:val="00C8655D"/>
    <w:rsid w:val="00CA146F"/>
    <w:rsid w:val="00CA48FF"/>
    <w:rsid w:val="00CB22CF"/>
    <w:rsid w:val="00CB271F"/>
    <w:rsid w:val="00CB51A6"/>
    <w:rsid w:val="00CD1DC2"/>
    <w:rsid w:val="00CD74A4"/>
    <w:rsid w:val="00CE07AF"/>
    <w:rsid w:val="00CE12DE"/>
    <w:rsid w:val="00CF139C"/>
    <w:rsid w:val="00CF6822"/>
    <w:rsid w:val="00CF6CAD"/>
    <w:rsid w:val="00D0004C"/>
    <w:rsid w:val="00D03AFD"/>
    <w:rsid w:val="00D10A42"/>
    <w:rsid w:val="00D16C2A"/>
    <w:rsid w:val="00D233FE"/>
    <w:rsid w:val="00D2462A"/>
    <w:rsid w:val="00D30EA3"/>
    <w:rsid w:val="00D31024"/>
    <w:rsid w:val="00D31836"/>
    <w:rsid w:val="00D31BA6"/>
    <w:rsid w:val="00D32AEF"/>
    <w:rsid w:val="00D36A9D"/>
    <w:rsid w:val="00D50B74"/>
    <w:rsid w:val="00D64909"/>
    <w:rsid w:val="00D70515"/>
    <w:rsid w:val="00D7088F"/>
    <w:rsid w:val="00D75D86"/>
    <w:rsid w:val="00D77769"/>
    <w:rsid w:val="00D81861"/>
    <w:rsid w:val="00D92116"/>
    <w:rsid w:val="00D9358D"/>
    <w:rsid w:val="00DA0A38"/>
    <w:rsid w:val="00DA62EE"/>
    <w:rsid w:val="00DA6AA5"/>
    <w:rsid w:val="00DA701A"/>
    <w:rsid w:val="00DB15CF"/>
    <w:rsid w:val="00DB1D6C"/>
    <w:rsid w:val="00DB2F1F"/>
    <w:rsid w:val="00DB34DD"/>
    <w:rsid w:val="00DB63C1"/>
    <w:rsid w:val="00DC22D3"/>
    <w:rsid w:val="00DC3B78"/>
    <w:rsid w:val="00DC64E1"/>
    <w:rsid w:val="00DD084B"/>
    <w:rsid w:val="00DD0C18"/>
    <w:rsid w:val="00DE6DA3"/>
    <w:rsid w:val="00DE7A04"/>
    <w:rsid w:val="00DF0606"/>
    <w:rsid w:val="00DF14F6"/>
    <w:rsid w:val="00DF3953"/>
    <w:rsid w:val="00E02302"/>
    <w:rsid w:val="00E07403"/>
    <w:rsid w:val="00E211D1"/>
    <w:rsid w:val="00E243ED"/>
    <w:rsid w:val="00E271D5"/>
    <w:rsid w:val="00E276B1"/>
    <w:rsid w:val="00E31732"/>
    <w:rsid w:val="00E3325E"/>
    <w:rsid w:val="00E351B7"/>
    <w:rsid w:val="00E36515"/>
    <w:rsid w:val="00E40171"/>
    <w:rsid w:val="00E44B02"/>
    <w:rsid w:val="00E559C0"/>
    <w:rsid w:val="00E56E21"/>
    <w:rsid w:val="00E572F0"/>
    <w:rsid w:val="00E61865"/>
    <w:rsid w:val="00E62FD0"/>
    <w:rsid w:val="00E63E06"/>
    <w:rsid w:val="00E70241"/>
    <w:rsid w:val="00E73685"/>
    <w:rsid w:val="00E74714"/>
    <w:rsid w:val="00E8240C"/>
    <w:rsid w:val="00E836D5"/>
    <w:rsid w:val="00E92CCC"/>
    <w:rsid w:val="00EA3DB0"/>
    <w:rsid w:val="00EC00A8"/>
    <w:rsid w:val="00EC3459"/>
    <w:rsid w:val="00EC565C"/>
    <w:rsid w:val="00EC5F19"/>
    <w:rsid w:val="00EC658D"/>
    <w:rsid w:val="00EC70F1"/>
    <w:rsid w:val="00EC778B"/>
    <w:rsid w:val="00ED6265"/>
    <w:rsid w:val="00ED686F"/>
    <w:rsid w:val="00EE1E64"/>
    <w:rsid w:val="00EE4616"/>
    <w:rsid w:val="00EF1260"/>
    <w:rsid w:val="00EF1CC7"/>
    <w:rsid w:val="00EF67BB"/>
    <w:rsid w:val="00F01951"/>
    <w:rsid w:val="00F02281"/>
    <w:rsid w:val="00F11786"/>
    <w:rsid w:val="00F1374D"/>
    <w:rsid w:val="00F14E32"/>
    <w:rsid w:val="00F21CF5"/>
    <w:rsid w:val="00F2311A"/>
    <w:rsid w:val="00F33B83"/>
    <w:rsid w:val="00F373E8"/>
    <w:rsid w:val="00F406FE"/>
    <w:rsid w:val="00F41A79"/>
    <w:rsid w:val="00F43781"/>
    <w:rsid w:val="00F45CE7"/>
    <w:rsid w:val="00F51B22"/>
    <w:rsid w:val="00F53A35"/>
    <w:rsid w:val="00F57D00"/>
    <w:rsid w:val="00F62534"/>
    <w:rsid w:val="00F67719"/>
    <w:rsid w:val="00F75290"/>
    <w:rsid w:val="00F9035C"/>
    <w:rsid w:val="00F939F4"/>
    <w:rsid w:val="00F9533B"/>
    <w:rsid w:val="00FA45F9"/>
    <w:rsid w:val="00FB39CB"/>
    <w:rsid w:val="00FB6253"/>
    <w:rsid w:val="00FC0C26"/>
    <w:rsid w:val="00FC3F50"/>
    <w:rsid w:val="00FD073D"/>
    <w:rsid w:val="00FD49E4"/>
    <w:rsid w:val="00FD54A4"/>
    <w:rsid w:val="00FD70B8"/>
    <w:rsid w:val="00FD7188"/>
    <w:rsid w:val="00FE1F03"/>
    <w:rsid w:val="00FF021C"/>
    <w:rsid w:val="00FF349D"/>
    <w:rsid w:val="00FF6CD6"/>
    <w:rsid w:val="00FF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F1AF41"/>
  <w15:docId w15:val="{62FC61DC-5B56-4E4F-9EC2-3CE759A7B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4D635D"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uiPriority w:val="1"/>
    <w:qFormat/>
    <w:rsid w:val="00697DC4"/>
    <w:p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pct5" w:color="auto" w:fill="auto"/>
      <w:spacing w:before="120" w:line="360" w:lineRule="auto"/>
      <w:ind w:right="851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0F9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0F9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782"/>
    </w:pPr>
    <w:rPr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CW_Lista,normalny tekst,T_SZ_List Paragraph,Asia 2  Akapit z listą"/>
    <w:basedOn w:val="Normalny"/>
    <w:link w:val="AkapitzlistZnak"/>
    <w:uiPriority w:val="34"/>
    <w:qFormat/>
    <w:pPr>
      <w:ind w:left="782" w:hanging="566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2"/>
      <w:ind w:left="681" w:right="675"/>
      <w:jc w:val="center"/>
    </w:pPr>
  </w:style>
  <w:style w:type="character" w:customStyle="1" w:styleId="WW8Num2z0">
    <w:name w:val="WW8Num2z0"/>
    <w:rsid w:val="00C51BCF"/>
    <w:rPr>
      <w:i w:val="0"/>
    </w:rPr>
  </w:style>
  <w:style w:type="character" w:styleId="Hipercze">
    <w:name w:val="Hyperlink"/>
    <w:rsid w:val="00C51BCF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7F0F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0F97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7F0F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0F97"/>
    <w:rPr>
      <w:rFonts w:ascii="Arial" w:eastAsia="Arial" w:hAnsi="Arial" w:cs="Arial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0F9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0F97"/>
    <w:rPr>
      <w:rFonts w:ascii="Tahoma" w:eastAsia="Arial" w:hAnsi="Tahoma" w:cs="Tahoma"/>
      <w:sz w:val="16"/>
      <w:szCs w:val="16"/>
      <w:lang w:val="pl-PL"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F0F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l-PL" w:eastAsia="pl-PL" w:bidi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0F97"/>
    <w:rPr>
      <w:rFonts w:asciiTheme="majorHAnsi" w:eastAsiaTheme="majorEastAsia" w:hAnsiTheme="majorHAnsi" w:cstheme="majorBidi"/>
      <w:b/>
      <w:bCs/>
      <w:color w:val="4F81BD" w:themeColor="accent1"/>
      <w:lang w:val="pl-PL" w:eastAsia="pl-PL" w:bidi="pl-PL"/>
    </w:rPr>
  </w:style>
  <w:style w:type="paragraph" w:styleId="Tytu">
    <w:name w:val="Title"/>
    <w:basedOn w:val="Normalny"/>
    <w:next w:val="Normalny"/>
    <w:link w:val="TytuZnak"/>
    <w:qFormat/>
    <w:rsid w:val="007F0F97"/>
    <w:pPr>
      <w:widowControl/>
      <w:suppressAutoHyphens/>
      <w:autoSpaceDE/>
      <w:autoSpaceDN/>
      <w:spacing w:line="280" w:lineRule="exact"/>
    </w:pPr>
    <w:rPr>
      <w:rFonts w:ascii="Lato" w:eastAsia="Times New Roman" w:hAnsi="Lato" w:cs="Lato"/>
      <w:b/>
      <w:color w:val="323232"/>
      <w:kern w:val="1"/>
      <w:sz w:val="24"/>
      <w:szCs w:val="24"/>
      <w:lang w:val="x-none" w:eastAsia="ar-SA" w:bidi="ar-SA"/>
    </w:rPr>
  </w:style>
  <w:style w:type="character" w:customStyle="1" w:styleId="TytuZnak">
    <w:name w:val="Tytuł Znak"/>
    <w:basedOn w:val="Domylnaczcionkaakapitu"/>
    <w:link w:val="Tytu"/>
    <w:rsid w:val="007F0F97"/>
    <w:rPr>
      <w:rFonts w:ascii="Lato" w:eastAsia="Times New Roman" w:hAnsi="Lato" w:cs="Lato"/>
      <w:b/>
      <w:color w:val="323232"/>
      <w:kern w:val="1"/>
      <w:sz w:val="24"/>
      <w:szCs w:val="24"/>
      <w:lang w:val="x-none"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46334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63340"/>
    <w:rPr>
      <w:rFonts w:ascii="Arial" w:eastAsia="Arial" w:hAnsi="Arial" w:cs="Arial"/>
      <w:sz w:val="16"/>
      <w:szCs w:val="16"/>
      <w:lang w:val="pl-PL"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E33DD"/>
    <w:rPr>
      <w:color w:val="605E5C"/>
      <w:shd w:val="clear" w:color="auto" w:fill="E1DFDD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F62534"/>
    <w:pPr>
      <w:widowControl/>
      <w:suppressAutoHyphens/>
      <w:autoSpaceDE/>
      <w:autoSpaceDN/>
      <w:spacing w:after="240" w:line="240" w:lineRule="exact"/>
    </w:pPr>
    <w:rPr>
      <w:rFonts w:ascii="Lato" w:eastAsia="Calibri" w:hAnsi="Lato" w:cs="Lato"/>
      <w:sz w:val="20"/>
      <w:szCs w:val="20"/>
      <w:lang w:val="x-none" w:eastAsia="zh-CN" w:bidi="ar-SA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F62534"/>
    <w:rPr>
      <w:rFonts w:ascii="Lato" w:eastAsia="Calibri" w:hAnsi="Lato" w:cs="Lato"/>
      <w:sz w:val="20"/>
      <w:szCs w:val="20"/>
      <w:lang w:val="x-none" w:eastAsia="zh-CN"/>
    </w:rPr>
  </w:style>
  <w:style w:type="character" w:styleId="Odwoanieprzypisudolnego">
    <w:name w:val="footnote reference"/>
    <w:aliases w:val="Footnote Reference Number,Footnote symbol"/>
    <w:uiPriority w:val="99"/>
    <w:unhideWhenUsed/>
    <w:rsid w:val="00F62534"/>
    <w:rPr>
      <w:vertAlign w:val="superscript"/>
    </w:rPr>
  </w:style>
  <w:style w:type="character" w:customStyle="1" w:styleId="TekstprzypisudolnegoZnak1">
    <w:name w:val="Tekst przypisu dolnego Znak1"/>
    <w:basedOn w:val="Domylnaczcionkaakapitu"/>
    <w:rsid w:val="003F3AFB"/>
    <w:rPr>
      <w:rFonts w:ascii="Lato" w:eastAsia="Calibri" w:hAnsi="Lato" w:cs="Lato"/>
      <w:sz w:val="20"/>
      <w:szCs w:val="20"/>
      <w:lang w:val="x-none"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80F73"/>
    <w:rPr>
      <w:color w:val="605E5C"/>
      <w:shd w:val="clear" w:color="auto" w:fill="E1DFDD"/>
    </w:rPr>
  </w:style>
  <w:style w:type="paragraph" w:customStyle="1" w:styleId="NrStrony">
    <w:name w:val="NrStrony"/>
    <w:basedOn w:val="Nagwek1"/>
    <w:link w:val="NrStronyZnak"/>
    <w:uiPriority w:val="8"/>
    <w:qFormat/>
    <w:rsid w:val="00F2311A"/>
    <w:pPr>
      <w:keepNext/>
      <w:keepLines/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spacing w:line="210" w:lineRule="exact"/>
      <w:ind w:right="0"/>
      <w:jc w:val="center"/>
    </w:pPr>
    <w:rPr>
      <w:rFonts w:ascii="Lato" w:eastAsia="Times New Roman" w:hAnsi="Lato" w:cs="Times New Roman"/>
      <w:b w:val="0"/>
      <w:color w:val="323232"/>
      <w:sz w:val="16"/>
      <w:szCs w:val="16"/>
      <w:lang w:val="x-none" w:eastAsia="x-none" w:bidi="ar-SA"/>
    </w:rPr>
  </w:style>
  <w:style w:type="character" w:customStyle="1" w:styleId="NrStronyZnak">
    <w:name w:val="NrStrony Znak"/>
    <w:link w:val="NrStrony"/>
    <w:uiPriority w:val="8"/>
    <w:rsid w:val="00F2311A"/>
    <w:rPr>
      <w:rFonts w:ascii="Lato" w:eastAsia="Times New Roman" w:hAnsi="Lato" w:cs="Times New Roman"/>
      <w:bCs/>
      <w:color w:val="323232"/>
      <w:sz w:val="16"/>
      <w:szCs w:val="16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7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78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7881"/>
    <w:rPr>
      <w:rFonts w:ascii="Arial" w:eastAsia="Arial" w:hAnsi="Arial" w:cs="Arial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78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7881"/>
    <w:rPr>
      <w:rFonts w:ascii="Arial" w:eastAsia="Arial" w:hAnsi="Arial" w:cs="Arial"/>
      <w:b/>
      <w:bCs/>
      <w:sz w:val="20"/>
      <w:szCs w:val="20"/>
      <w:lang w:val="pl-PL" w:eastAsia="pl-PL" w:bidi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CW_Lista Znak"/>
    <w:link w:val="Akapitzlist"/>
    <w:uiPriority w:val="34"/>
    <w:qFormat/>
    <w:locked/>
    <w:rsid w:val="003C57A7"/>
    <w:rPr>
      <w:rFonts w:ascii="Arial" w:eastAsia="Arial" w:hAnsi="Arial" w:cs="Arial"/>
      <w:lang w:val="pl-PL" w:eastAsia="pl-PL" w:bidi="pl-PL"/>
    </w:rPr>
  </w:style>
  <w:style w:type="paragraph" w:customStyle="1" w:styleId="Tiret0">
    <w:name w:val="Tiret 0"/>
    <w:basedOn w:val="Normalny"/>
    <w:rsid w:val="00B26A93"/>
    <w:pPr>
      <w:widowControl/>
      <w:numPr>
        <w:numId w:val="21"/>
      </w:numPr>
      <w:autoSpaceDE/>
      <w:autoSpaceDN/>
      <w:spacing w:before="120" w:after="120"/>
      <w:jc w:val="both"/>
    </w:pPr>
    <w:rPr>
      <w:rFonts w:ascii="Times New Roman" w:eastAsia="Calibri" w:hAnsi="Times New Roman" w:cs="Times New Roman"/>
      <w:sz w:val="24"/>
      <w:lang w:eastAsia="en-GB" w:bidi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633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0633F"/>
    <w:rPr>
      <w:color w:val="800080" w:themeColor="followedHyperlink"/>
      <w:u w:val="single"/>
    </w:rPr>
  </w:style>
  <w:style w:type="paragraph" w:customStyle="1" w:styleId="text-justify">
    <w:name w:val="text-justify"/>
    <w:basedOn w:val="Normalny"/>
    <w:rsid w:val="00F939F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hgkelc">
    <w:name w:val="hgkelc"/>
    <w:basedOn w:val="Domylnaczcionkaakapitu"/>
    <w:rsid w:val="006648A4"/>
  </w:style>
  <w:style w:type="paragraph" w:styleId="Poprawka">
    <w:name w:val="Revision"/>
    <w:hidden/>
    <w:uiPriority w:val="99"/>
    <w:semiHidden/>
    <w:rsid w:val="00EC565C"/>
    <w:pPr>
      <w:widowControl/>
      <w:autoSpaceDE/>
      <w:autoSpaceDN/>
    </w:pPr>
    <w:rPr>
      <w:rFonts w:ascii="Arial" w:eastAsia="Arial" w:hAnsi="Arial" w:cs="Arial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4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92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42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749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933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79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312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92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991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862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23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36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32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296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521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25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96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7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75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37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67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8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84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66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09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1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7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8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2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3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683DB-5885-4614-94BF-CB4B09BB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707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Jędrzejczak</dc:creator>
  <cp:keywords/>
  <dc:description/>
  <cp:lastModifiedBy>Martyna Kleczyńska</cp:lastModifiedBy>
  <cp:revision>4</cp:revision>
  <cp:lastPrinted>2024-10-04T09:05:00Z</cp:lastPrinted>
  <dcterms:created xsi:type="dcterms:W3CDTF">2024-10-04T09:09:00Z</dcterms:created>
  <dcterms:modified xsi:type="dcterms:W3CDTF">2024-10-04T09:14:00Z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2018-07-10T00:00:00Z</vt:filetime>
  </property>
</Properties>
</file>