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698EA" w14:textId="77777777" w:rsidR="00E93E30" w:rsidRPr="0034106C" w:rsidRDefault="009E749D" w:rsidP="00E93E30">
      <w:pPr>
        <w:spacing w:before="0" w:line="276" w:lineRule="auto"/>
        <w:jc w:val="both"/>
        <w:rPr>
          <w:rFonts w:ascii="Garamond" w:hAnsi="Garamond" w:cstheme="minorHAnsi"/>
          <w:bCs/>
          <w:sz w:val="22"/>
          <w:szCs w:val="22"/>
        </w:rPr>
      </w:pPr>
      <w:bookmarkStart w:id="0" w:name="_Hlk34214278"/>
      <w:r w:rsidRPr="0034106C">
        <w:rPr>
          <w:rFonts w:ascii="Garamond" w:hAnsi="Garamond" w:cstheme="minorHAnsi"/>
          <w:sz w:val="22"/>
          <w:szCs w:val="22"/>
        </w:rPr>
        <w:tab/>
      </w:r>
      <w:r w:rsidRPr="0034106C">
        <w:rPr>
          <w:rFonts w:ascii="Garamond" w:hAnsi="Garamond" w:cstheme="minorHAnsi"/>
          <w:sz w:val="22"/>
          <w:szCs w:val="22"/>
        </w:rPr>
        <w:tab/>
      </w:r>
      <w:r w:rsidRPr="0034106C">
        <w:rPr>
          <w:rFonts w:ascii="Garamond" w:hAnsi="Garamond" w:cstheme="minorHAnsi"/>
          <w:sz w:val="22"/>
          <w:szCs w:val="22"/>
        </w:rPr>
        <w:tab/>
      </w:r>
      <w:r w:rsidR="00FB524A" w:rsidRPr="0034106C">
        <w:rPr>
          <w:rFonts w:ascii="Garamond" w:hAnsi="Garamond" w:cstheme="minorHAnsi"/>
          <w:sz w:val="22"/>
          <w:szCs w:val="22"/>
        </w:rPr>
        <w:tab/>
      </w:r>
      <w:r w:rsidR="00E93E30" w:rsidRPr="0034106C">
        <w:rPr>
          <w:rFonts w:ascii="Garamond" w:hAnsi="Garamond" w:cstheme="minorHAnsi"/>
          <w:sz w:val="22"/>
          <w:szCs w:val="22"/>
        </w:rPr>
        <w:tab/>
      </w:r>
      <w:r w:rsidR="00E93E30" w:rsidRPr="0034106C">
        <w:rPr>
          <w:rFonts w:ascii="Garamond" w:hAnsi="Garamond" w:cstheme="minorHAnsi"/>
          <w:sz w:val="22"/>
          <w:szCs w:val="22"/>
        </w:rPr>
        <w:tab/>
      </w:r>
      <w:r w:rsidR="00E93E30" w:rsidRPr="0034106C">
        <w:rPr>
          <w:rFonts w:ascii="Garamond" w:hAnsi="Garamond" w:cstheme="minorHAnsi"/>
          <w:sz w:val="22"/>
          <w:szCs w:val="22"/>
        </w:rPr>
        <w:tab/>
      </w:r>
      <w:r w:rsidR="00E93E30" w:rsidRPr="0034106C">
        <w:rPr>
          <w:rFonts w:ascii="Garamond" w:hAnsi="Garamond" w:cstheme="minorHAnsi"/>
          <w:b/>
          <w:sz w:val="22"/>
          <w:szCs w:val="22"/>
        </w:rPr>
        <w:t xml:space="preserve">Zamawiający: </w:t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  <w:t xml:space="preserve">                  </w:t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</w:r>
      <w:r w:rsidR="00E93E30" w:rsidRPr="0034106C">
        <w:rPr>
          <w:rFonts w:ascii="Garamond" w:hAnsi="Garamond" w:cstheme="minorHAnsi"/>
          <w:b/>
          <w:sz w:val="22"/>
          <w:szCs w:val="22"/>
        </w:rPr>
        <w:tab/>
      </w:r>
      <w:r w:rsidR="00E93E30" w:rsidRPr="0034106C">
        <w:rPr>
          <w:rFonts w:ascii="Garamond" w:hAnsi="Garamond" w:cstheme="minorHAnsi"/>
          <w:bCs/>
          <w:sz w:val="22"/>
          <w:szCs w:val="22"/>
        </w:rPr>
        <w:t xml:space="preserve">Przedsiębiorstwo Gospodarki  Komunalnej </w:t>
      </w:r>
    </w:p>
    <w:p w14:paraId="42D9D1BE" w14:textId="548A4FDC" w:rsidR="00E93E30" w:rsidRPr="0034106C" w:rsidRDefault="00E93E30" w:rsidP="00E93E30">
      <w:pPr>
        <w:spacing w:before="0" w:line="276" w:lineRule="auto"/>
        <w:ind w:left="4254" w:firstLine="709"/>
        <w:jc w:val="both"/>
        <w:rPr>
          <w:rFonts w:ascii="Garamond" w:hAnsi="Garamond" w:cstheme="minorHAnsi"/>
          <w:b/>
          <w:sz w:val="22"/>
          <w:szCs w:val="22"/>
        </w:rPr>
      </w:pPr>
      <w:r w:rsidRPr="0034106C">
        <w:rPr>
          <w:rFonts w:ascii="Garamond" w:hAnsi="Garamond" w:cstheme="minorHAnsi"/>
          <w:bCs/>
          <w:sz w:val="22"/>
          <w:szCs w:val="22"/>
        </w:rPr>
        <w:t>w Końskich Sp. z o.o.</w:t>
      </w:r>
    </w:p>
    <w:p w14:paraId="13144E0F" w14:textId="39504ED9" w:rsidR="00484052" w:rsidRPr="0034106C" w:rsidRDefault="00E93E30" w:rsidP="00E93E30">
      <w:pPr>
        <w:autoSpaceDE w:val="0"/>
        <w:autoSpaceDN w:val="0"/>
        <w:adjustRightInd w:val="0"/>
        <w:spacing w:before="0" w:line="276" w:lineRule="auto"/>
        <w:ind w:left="4254" w:firstLine="709"/>
        <w:jc w:val="both"/>
        <w:rPr>
          <w:rFonts w:ascii="Garamond" w:hAnsi="Garamond" w:cstheme="minorHAnsi"/>
          <w:sz w:val="22"/>
          <w:szCs w:val="22"/>
        </w:rPr>
      </w:pPr>
      <w:r w:rsidRPr="0034106C">
        <w:rPr>
          <w:rFonts w:ascii="Garamond" w:hAnsi="Garamond" w:cstheme="minorHAnsi"/>
          <w:bCs/>
          <w:sz w:val="22"/>
          <w:szCs w:val="22"/>
        </w:rPr>
        <w:t>ul. Spacerowa 145, 26-200 Końskie</w:t>
      </w:r>
      <w:r w:rsidR="00FB524A" w:rsidRPr="0034106C">
        <w:rPr>
          <w:rFonts w:ascii="Garamond" w:hAnsi="Garamond" w:cstheme="minorHAnsi"/>
          <w:sz w:val="22"/>
          <w:szCs w:val="22"/>
        </w:rPr>
        <w:tab/>
      </w:r>
      <w:r w:rsidR="003D4CF3" w:rsidRPr="0034106C">
        <w:rPr>
          <w:rFonts w:ascii="Garamond" w:hAnsi="Garamond" w:cstheme="minorHAnsi"/>
          <w:sz w:val="22"/>
          <w:szCs w:val="22"/>
        </w:rPr>
        <w:t xml:space="preserve"> </w:t>
      </w:r>
    </w:p>
    <w:p w14:paraId="604A94FC" w14:textId="77777777" w:rsidR="00E93E30" w:rsidRPr="0034106C" w:rsidRDefault="00E93E30" w:rsidP="000F5433">
      <w:pPr>
        <w:spacing w:before="0" w:after="120" w:line="276" w:lineRule="auto"/>
        <w:ind w:left="225"/>
        <w:jc w:val="center"/>
        <w:rPr>
          <w:rFonts w:ascii="Garamond" w:hAnsi="Garamond" w:cstheme="minorHAnsi"/>
          <w:b/>
          <w:bCs/>
          <w:sz w:val="22"/>
          <w:szCs w:val="22"/>
        </w:rPr>
      </w:pPr>
    </w:p>
    <w:bookmarkEnd w:id="0"/>
    <w:p w14:paraId="452DFFAA" w14:textId="77777777" w:rsidR="009314B2" w:rsidRPr="0034106C" w:rsidRDefault="009314B2" w:rsidP="009314B2">
      <w:pPr>
        <w:suppressAutoHyphens/>
        <w:spacing w:before="0" w:line="276" w:lineRule="auto"/>
        <w:ind w:right="-2"/>
        <w:jc w:val="center"/>
        <w:outlineLvl w:val="0"/>
        <w:rPr>
          <w:rFonts w:ascii="Garamond" w:hAnsi="Garamond" w:cs="Calibri"/>
          <w:b/>
          <w:sz w:val="22"/>
          <w:szCs w:val="22"/>
        </w:rPr>
      </w:pPr>
      <w:r w:rsidRPr="0034106C">
        <w:rPr>
          <w:rFonts w:ascii="Garamond" w:hAnsi="Garamond" w:cs="Calibri"/>
          <w:b/>
          <w:sz w:val="22"/>
          <w:szCs w:val="22"/>
        </w:rPr>
        <w:t>FORMULARZ OFERTY</w:t>
      </w:r>
    </w:p>
    <w:p w14:paraId="10B5F95F" w14:textId="77777777" w:rsidR="009314B2" w:rsidRPr="0034106C" w:rsidRDefault="009314B2" w:rsidP="009314B2">
      <w:pPr>
        <w:spacing w:before="0"/>
        <w:rPr>
          <w:rFonts w:ascii="Garamond" w:hAnsi="Garamond" w:cs="Calibri"/>
          <w:b/>
          <w:sz w:val="22"/>
          <w:szCs w:val="22"/>
          <w:u w:val="single"/>
        </w:rPr>
      </w:pPr>
    </w:p>
    <w:p w14:paraId="4526C635" w14:textId="5A5A1DD3" w:rsidR="00FD46B2" w:rsidRPr="00EF1773" w:rsidRDefault="0034106C" w:rsidP="009314B2">
      <w:pPr>
        <w:spacing w:before="0" w:line="360" w:lineRule="auto"/>
        <w:rPr>
          <w:rFonts w:ascii="Garamond" w:hAnsi="Garamond" w:cs="Calibri"/>
          <w:iCs/>
          <w:sz w:val="22"/>
          <w:szCs w:val="22"/>
        </w:rPr>
      </w:pPr>
      <w:r>
        <w:rPr>
          <w:rFonts w:ascii="Garamond" w:hAnsi="Garamond" w:cs="Calibri"/>
          <w:b/>
          <w:sz w:val="22"/>
          <w:szCs w:val="22"/>
          <w:u w:val="single"/>
        </w:rPr>
        <w:t xml:space="preserve">Dane </w:t>
      </w:r>
      <w:r w:rsidR="009314B2" w:rsidRPr="0034106C">
        <w:rPr>
          <w:rFonts w:ascii="Garamond" w:hAnsi="Garamond" w:cs="Calibri"/>
          <w:b/>
          <w:sz w:val="22"/>
          <w:szCs w:val="22"/>
          <w:u w:val="single"/>
        </w:rPr>
        <w:t>Wykonawcy</w:t>
      </w:r>
      <w:r w:rsidR="00EF1773">
        <w:rPr>
          <w:rFonts w:ascii="Garamond" w:hAnsi="Garamond" w:cs="Calibri"/>
          <w:sz w:val="22"/>
          <w:szCs w:val="22"/>
        </w:rPr>
        <w:t>:</w:t>
      </w:r>
    </w:p>
    <w:tbl>
      <w:tblPr>
        <w:tblStyle w:val="Tabela-Siatka2"/>
        <w:tblW w:w="9645" w:type="dxa"/>
        <w:tblInd w:w="-5" w:type="dxa"/>
        <w:tblLook w:val="04A0" w:firstRow="1" w:lastRow="0" w:firstColumn="1" w:lastColumn="0" w:noHBand="0" w:noVBand="1"/>
      </w:tblPr>
      <w:tblGrid>
        <w:gridCol w:w="2268"/>
        <w:gridCol w:w="7377"/>
      </w:tblGrid>
      <w:tr w:rsidR="00242B38" w:rsidRPr="0034106C" w14:paraId="38850FB3" w14:textId="77777777" w:rsidTr="000115B1">
        <w:trPr>
          <w:trHeight w:val="2102"/>
        </w:trPr>
        <w:tc>
          <w:tcPr>
            <w:tcW w:w="9645" w:type="dxa"/>
            <w:gridSpan w:val="2"/>
            <w:vAlign w:val="center"/>
          </w:tcPr>
          <w:p w14:paraId="049A31DA" w14:textId="77777777" w:rsidR="00242B38" w:rsidRDefault="00242B38" w:rsidP="00242B38">
            <w:pPr>
              <w:widowControl w:val="0"/>
              <w:autoSpaceDE w:val="0"/>
              <w:autoSpaceDN w:val="0"/>
              <w:spacing w:before="0" w:line="360" w:lineRule="auto"/>
              <w:ind w:left="180" w:right="-1"/>
              <w:rPr>
                <w:rFonts w:ascii="Garamond" w:hAnsi="Garamond" w:cs="Arial"/>
                <w:sz w:val="22"/>
                <w:szCs w:val="22"/>
              </w:rPr>
            </w:pPr>
          </w:p>
          <w:p w14:paraId="7FF2BF8A" w14:textId="7D6A52A7" w:rsidR="00242B38" w:rsidRPr="00242B38" w:rsidRDefault="00242B38" w:rsidP="00242B38">
            <w:pPr>
              <w:widowControl w:val="0"/>
              <w:autoSpaceDE w:val="0"/>
              <w:autoSpaceDN w:val="0"/>
              <w:spacing w:before="0" w:line="360" w:lineRule="auto"/>
              <w:ind w:left="180" w:right="-1"/>
              <w:rPr>
                <w:rFonts w:ascii="Garamond" w:hAnsi="Garamond" w:cs="Arial"/>
                <w:sz w:val="22"/>
                <w:szCs w:val="22"/>
              </w:rPr>
            </w:pPr>
            <w:r w:rsidRPr="00242B38">
              <w:rPr>
                <w:rFonts w:ascii="Garamond" w:hAnsi="Garamond" w:cs="Arial"/>
                <w:b/>
                <w:bCs/>
                <w:sz w:val="22"/>
                <w:szCs w:val="22"/>
              </w:rPr>
              <w:t>NAZWA:</w:t>
            </w:r>
            <w:r w:rsidRPr="00242B38">
              <w:rPr>
                <w:rFonts w:ascii="Garamond" w:hAnsi="Garamond" w:cs="Arial"/>
                <w:sz w:val="22"/>
                <w:szCs w:val="22"/>
              </w:rPr>
              <w:t xml:space="preserve"> ...................................................................................................</w:t>
            </w:r>
          </w:p>
          <w:p w14:paraId="1EAB141C" w14:textId="154165D7" w:rsidR="00242B38" w:rsidRPr="00242B38" w:rsidRDefault="00242B38" w:rsidP="00242B38">
            <w:pPr>
              <w:widowControl w:val="0"/>
              <w:autoSpaceDE w:val="0"/>
              <w:autoSpaceDN w:val="0"/>
              <w:spacing w:before="0" w:line="360" w:lineRule="auto"/>
              <w:ind w:left="180" w:right="-1"/>
              <w:rPr>
                <w:rFonts w:ascii="Garamond" w:hAnsi="Garamond" w:cs="Arial"/>
                <w:sz w:val="22"/>
                <w:szCs w:val="22"/>
              </w:rPr>
            </w:pPr>
            <w:r w:rsidRPr="00242B38">
              <w:rPr>
                <w:rFonts w:ascii="Garamond" w:hAnsi="Garamond" w:cs="Arial"/>
                <w:sz w:val="22"/>
                <w:szCs w:val="22"/>
              </w:rPr>
              <w:t>Siedziba: ..................................................................................................</w:t>
            </w:r>
            <w:r w:rsidR="00386008">
              <w:rPr>
                <w:rFonts w:ascii="Garamond" w:hAnsi="Garamond" w:cs="Arial"/>
                <w:sz w:val="22"/>
                <w:szCs w:val="22"/>
              </w:rPr>
              <w:t>..</w:t>
            </w:r>
            <w:r w:rsidRPr="00242B38">
              <w:rPr>
                <w:rFonts w:ascii="Garamond" w:hAnsi="Garamond" w:cs="Arial"/>
                <w:sz w:val="22"/>
                <w:szCs w:val="22"/>
              </w:rPr>
              <w:t>.</w:t>
            </w:r>
          </w:p>
          <w:p w14:paraId="5D3649EC" w14:textId="7519FB81" w:rsidR="00242B38" w:rsidRPr="00242B38" w:rsidRDefault="00242B38" w:rsidP="00242B38">
            <w:pPr>
              <w:widowControl w:val="0"/>
              <w:autoSpaceDE w:val="0"/>
              <w:autoSpaceDN w:val="0"/>
              <w:spacing w:before="0" w:line="360" w:lineRule="auto"/>
              <w:ind w:left="180" w:right="-1"/>
              <w:rPr>
                <w:rFonts w:ascii="Garamond" w:hAnsi="Garamond" w:cs="Arial"/>
                <w:sz w:val="22"/>
                <w:szCs w:val="22"/>
              </w:rPr>
            </w:pPr>
            <w:r w:rsidRPr="00242B38">
              <w:rPr>
                <w:rFonts w:ascii="Garamond" w:hAnsi="Garamond" w:cs="Arial"/>
                <w:sz w:val="22"/>
                <w:szCs w:val="22"/>
              </w:rPr>
              <w:t>Imię i nazwisko osoby do kontaktu: ......................................................</w:t>
            </w:r>
          </w:p>
          <w:p w14:paraId="4348F55A" w14:textId="72F1CE22" w:rsidR="00242B38" w:rsidRPr="00242B38" w:rsidRDefault="00242B38" w:rsidP="00242B38">
            <w:pPr>
              <w:widowControl w:val="0"/>
              <w:autoSpaceDE w:val="0"/>
              <w:autoSpaceDN w:val="0"/>
              <w:spacing w:before="0" w:line="360" w:lineRule="auto"/>
              <w:ind w:left="180" w:right="-1"/>
              <w:rPr>
                <w:rFonts w:ascii="Garamond" w:hAnsi="Garamond" w:cs="Arial"/>
                <w:sz w:val="22"/>
                <w:szCs w:val="22"/>
              </w:rPr>
            </w:pPr>
            <w:r w:rsidRPr="00242B38">
              <w:rPr>
                <w:rFonts w:ascii="Garamond" w:hAnsi="Garamond" w:cs="Arial"/>
                <w:sz w:val="22"/>
                <w:szCs w:val="22"/>
              </w:rPr>
              <w:t>Adres poczty elektronicznej: ....................................................................</w:t>
            </w:r>
          </w:p>
          <w:p w14:paraId="60F959C8" w14:textId="77777777" w:rsidR="00242B38" w:rsidRPr="00242B38" w:rsidRDefault="00242B38" w:rsidP="00242B38">
            <w:pPr>
              <w:widowControl w:val="0"/>
              <w:autoSpaceDE w:val="0"/>
              <w:autoSpaceDN w:val="0"/>
              <w:spacing w:before="0" w:line="360" w:lineRule="auto"/>
              <w:ind w:left="180" w:right="-1"/>
              <w:rPr>
                <w:rFonts w:ascii="Garamond" w:hAnsi="Garamond" w:cs="Arial"/>
                <w:sz w:val="22"/>
                <w:szCs w:val="22"/>
              </w:rPr>
            </w:pPr>
            <w:r w:rsidRPr="00242B38">
              <w:rPr>
                <w:rFonts w:ascii="Garamond" w:hAnsi="Garamond" w:cs="Arial"/>
                <w:sz w:val="22"/>
                <w:szCs w:val="22"/>
              </w:rPr>
              <w:t>Strona internetowa: ...................................................................................</w:t>
            </w:r>
          </w:p>
          <w:p w14:paraId="58F6308F" w14:textId="77777777" w:rsidR="00242B38" w:rsidRPr="00242B38" w:rsidRDefault="00242B38" w:rsidP="00242B38">
            <w:pPr>
              <w:widowControl w:val="0"/>
              <w:autoSpaceDE w:val="0"/>
              <w:autoSpaceDN w:val="0"/>
              <w:spacing w:before="0" w:line="360" w:lineRule="auto"/>
              <w:ind w:left="180" w:right="-1"/>
              <w:rPr>
                <w:rFonts w:ascii="Garamond" w:hAnsi="Garamond" w:cs="Arial"/>
                <w:sz w:val="22"/>
                <w:szCs w:val="22"/>
              </w:rPr>
            </w:pPr>
            <w:r w:rsidRPr="00242B38">
              <w:rPr>
                <w:rFonts w:ascii="Garamond" w:hAnsi="Garamond" w:cs="Arial"/>
                <w:sz w:val="22"/>
                <w:szCs w:val="22"/>
              </w:rPr>
              <w:t>Numer telefonu: .........................................................................................</w:t>
            </w:r>
          </w:p>
          <w:p w14:paraId="66E3496F" w14:textId="4C75B9C3" w:rsidR="00242B38" w:rsidRPr="00242B38" w:rsidRDefault="00242B38" w:rsidP="00242B38">
            <w:pPr>
              <w:widowControl w:val="0"/>
              <w:autoSpaceDE w:val="0"/>
              <w:autoSpaceDN w:val="0"/>
              <w:spacing w:before="0" w:line="360" w:lineRule="auto"/>
              <w:ind w:left="180" w:right="-1"/>
              <w:rPr>
                <w:rFonts w:ascii="Garamond" w:hAnsi="Garamond" w:cs="Arial"/>
                <w:sz w:val="22"/>
                <w:szCs w:val="22"/>
              </w:rPr>
            </w:pPr>
            <w:r w:rsidRPr="00242B38">
              <w:rPr>
                <w:rFonts w:ascii="Garamond" w:hAnsi="Garamond" w:cs="Arial"/>
                <w:sz w:val="22"/>
                <w:szCs w:val="22"/>
              </w:rPr>
              <w:t>Numer REGON …………………...….. NIP: .........</w:t>
            </w:r>
            <w:r w:rsidR="00386008">
              <w:rPr>
                <w:rFonts w:ascii="Garamond" w:hAnsi="Garamond" w:cs="Arial"/>
                <w:sz w:val="22"/>
                <w:szCs w:val="22"/>
              </w:rPr>
              <w:t>........</w:t>
            </w:r>
            <w:r w:rsidRPr="00242B38">
              <w:rPr>
                <w:rFonts w:ascii="Garamond" w:hAnsi="Garamond" w:cs="Arial"/>
                <w:sz w:val="22"/>
                <w:szCs w:val="22"/>
              </w:rPr>
              <w:t>.................</w:t>
            </w:r>
          </w:p>
        </w:tc>
      </w:tr>
      <w:tr w:rsidR="00242B38" w:rsidRPr="0034106C" w14:paraId="4AC69A40" w14:textId="77777777" w:rsidTr="00FD46B2">
        <w:trPr>
          <w:trHeight w:val="2102"/>
        </w:trPr>
        <w:tc>
          <w:tcPr>
            <w:tcW w:w="2268" w:type="dxa"/>
            <w:vAlign w:val="center"/>
          </w:tcPr>
          <w:p w14:paraId="7FC5FAAA" w14:textId="77777777" w:rsidR="00242B38" w:rsidRPr="0034106C" w:rsidRDefault="00242B38" w:rsidP="00242B38">
            <w:pPr>
              <w:suppressAutoHyphens/>
              <w:spacing w:before="0"/>
              <w:ind w:right="-2"/>
              <w:outlineLvl w:val="0"/>
              <w:rPr>
                <w:rFonts w:ascii="Garamond" w:hAnsi="Garamond" w:cs="Calibri"/>
                <w:b/>
                <w:sz w:val="22"/>
                <w:szCs w:val="22"/>
              </w:rPr>
            </w:pPr>
            <w:r w:rsidRPr="0034106C">
              <w:rPr>
                <w:rFonts w:ascii="Garamond" w:hAnsi="Garamond" w:cs="Calibri"/>
                <w:b/>
                <w:sz w:val="22"/>
                <w:szCs w:val="22"/>
              </w:rPr>
              <w:t xml:space="preserve">RODZAJ WYKONAWCY </w:t>
            </w:r>
            <w:r w:rsidRPr="0034106C">
              <w:rPr>
                <w:rFonts w:ascii="Garamond" w:hAnsi="Garamond" w:cs="Calibri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766E7226" w14:textId="77777777" w:rsidR="00242B38" w:rsidRPr="0034106C" w:rsidRDefault="00242B38" w:rsidP="00242B38">
            <w:pPr>
              <w:suppressAutoHyphens/>
              <w:spacing w:before="0"/>
              <w:ind w:right="-2"/>
              <w:outlineLvl w:val="0"/>
              <w:rPr>
                <w:rFonts w:ascii="Garamond" w:hAnsi="Garamond" w:cs="Calibri"/>
                <w:b/>
                <w:sz w:val="22"/>
                <w:szCs w:val="22"/>
              </w:rPr>
            </w:pPr>
          </w:p>
        </w:tc>
        <w:tc>
          <w:tcPr>
            <w:tcW w:w="7377" w:type="dxa"/>
            <w:vAlign w:val="center"/>
          </w:tcPr>
          <w:p w14:paraId="2D11518D" w14:textId="01AAA79C" w:rsidR="00242B38" w:rsidRPr="0034106C" w:rsidRDefault="00242B38" w:rsidP="00242B38">
            <w:pPr>
              <w:tabs>
                <w:tab w:val="center" w:pos="4536"/>
                <w:tab w:val="right" w:pos="9072"/>
              </w:tabs>
              <w:suppressAutoHyphens/>
              <w:spacing w:line="276" w:lineRule="auto"/>
              <w:ind w:firstLine="41"/>
              <w:rPr>
                <w:rFonts w:ascii="Garamond" w:hAnsi="Garamond" w:cs="Calibri"/>
                <w:sz w:val="22"/>
                <w:szCs w:val="22"/>
              </w:rPr>
            </w:pPr>
            <w:r w:rsidRPr="0034106C">
              <w:rPr>
                <w:rFonts w:ascii="Garamond" w:hAnsi="Garamond" w:cs="Calibri"/>
                <w:sz w:val="22"/>
                <w:szCs w:val="22"/>
              </w:rPr>
              <w:sym w:font="Wingdings" w:char="F06F"/>
            </w:r>
            <w:r w:rsidRPr="0034106C">
              <w:rPr>
                <w:rFonts w:ascii="Garamond" w:hAnsi="Garamond" w:cs="Calibri"/>
                <w:sz w:val="22"/>
                <w:szCs w:val="22"/>
              </w:rPr>
              <w:t xml:space="preserve"> mikroprzedsiębiorstwo</w:t>
            </w:r>
          </w:p>
          <w:p w14:paraId="0C7258DB" w14:textId="5FF2D38D" w:rsidR="00242B38" w:rsidRPr="0034106C" w:rsidRDefault="00242B38" w:rsidP="00242B38">
            <w:pPr>
              <w:tabs>
                <w:tab w:val="center" w:pos="4536"/>
                <w:tab w:val="right" w:pos="9072"/>
              </w:tabs>
              <w:suppressAutoHyphens/>
              <w:spacing w:before="0" w:line="276" w:lineRule="auto"/>
              <w:ind w:firstLine="41"/>
              <w:rPr>
                <w:rFonts w:ascii="Garamond" w:hAnsi="Garamond" w:cs="Calibri"/>
                <w:sz w:val="22"/>
                <w:szCs w:val="22"/>
              </w:rPr>
            </w:pPr>
            <w:r w:rsidRPr="0034106C">
              <w:rPr>
                <w:rFonts w:ascii="Garamond" w:hAnsi="Garamond" w:cs="Calibri"/>
                <w:sz w:val="22"/>
                <w:szCs w:val="22"/>
              </w:rPr>
              <w:sym w:font="Wingdings" w:char="F06F"/>
            </w:r>
            <w:r w:rsidRPr="0034106C">
              <w:rPr>
                <w:rFonts w:ascii="Garamond" w:hAnsi="Garamond" w:cs="Calibri"/>
                <w:sz w:val="22"/>
                <w:szCs w:val="22"/>
              </w:rPr>
              <w:t xml:space="preserve"> małe przedsiębiorstwo</w:t>
            </w:r>
          </w:p>
          <w:p w14:paraId="19C779BD" w14:textId="0AECC7EB" w:rsidR="00242B38" w:rsidRPr="0034106C" w:rsidRDefault="00242B38" w:rsidP="00242B38">
            <w:pPr>
              <w:tabs>
                <w:tab w:val="center" w:pos="4536"/>
                <w:tab w:val="right" w:pos="9072"/>
              </w:tabs>
              <w:suppressAutoHyphens/>
              <w:spacing w:before="0" w:line="276" w:lineRule="auto"/>
              <w:ind w:firstLine="41"/>
              <w:rPr>
                <w:rFonts w:ascii="Garamond" w:hAnsi="Garamond" w:cs="Calibri"/>
                <w:sz w:val="22"/>
                <w:szCs w:val="22"/>
              </w:rPr>
            </w:pPr>
            <w:r w:rsidRPr="0034106C">
              <w:rPr>
                <w:rFonts w:ascii="Garamond" w:hAnsi="Garamond" w:cs="Calibri"/>
                <w:sz w:val="22"/>
                <w:szCs w:val="22"/>
              </w:rPr>
              <w:sym w:font="Wingdings" w:char="F06F"/>
            </w:r>
            <w:r w:rsidRPr="0034106C">
              <w:rPr>
                <w:rFonts w:ascii="Garamond" w:hAnsi="Garamond" w:cs="Calibri"/>
                <w:sz w:val="22"/>
                <w:szCs w:val="22"/>
              </w:rPr>
              <w:t xml:space="preserve"> średnie przedsiębiorstwo</w:t>
            </w:r>
          </w:p>
          <w:p w14:paraId="149619A2" w14:textId="38BE3759" w:rsidR="00242B38" w:rsidRPr="0034106C" w:rsidRDefault="00242B38" w:rsidP="00242B38">
            <w:pPr>
              <w:tabs>
                <w:tab w:val="center" w:pos="4536"/>
                <w:tab w:val="right" w:pos="9072"/>
              </w:tabs>
              <w:suppressAutoHyphens/>
              <w:spacing w:before="0" w:line="276" w:lineRule="auto"/>
              <w:ind w:firstLine="41"/>
              <w:rPr>
                <w:rFonts w:ascii="Garamond" w:hAnsi="Garamond" w:cs="Calibri"/>
                <w:sz w:val="22"/>
                <w:szCs w:val="22"/>
              </w:rPr>
            </w:pPr>
            <w:r w:rsidRPr="0034106C">
              <w:rPr>
                <w:rFonts w:ascii="Garamond" w:hAnsi="Garamond" w:cs="Calibri"/>
                <w:sz w:val="22"/>
                <w:szCs w:val="22"/>
              </w:rPr>
              <w:sym w:font="Wingdings" w:char="F06F"/>
            </w:r>
            <w:r w:rsidRPr="0034106C">
              <w:rPr>
                <w:rFonts w:ascii="Garamond" w:hAnsi="Garamond" w:cs="Calibri"/>
                <w:sz w:val="22"/>
                <w:szCs w:val="22"/>
              </w:rPr>
              <w:t xml:space="preserve"> jednoosobowa działalność gospodarcza</w:t>
            </w:r>
          </w:p>
          <w:p w14:paraId="5D622AC0" w14:textId="73716313" w:rsidR="00242B38" w:rsidRPr="0034106C" w:rsidRDefault="00242B38" w:rsidP="00242B38">
            <w:pPr>
              <w:tabs>
                <w:tab w:val="center" w:pos="4536"/>
                <w:tab w:val="right" w:pos="9072"/>
              </w:tabs>
              <w:suppressAutoHyphens/>
              <w:spacing w:before="0" w:line="276" w:lineRule="auto"/>
              <w:ind w:firstLine="41"/>
              <w:rPr>
                <w:rFonts w:ascii="Garamond" w:hAnsi="Garamond" w:cs="Calibri"/>
                <w:sz w:val="22"/>
                <w:szCs w:val="22"/>
              </w:rPr>
            </w:pPr>
            <w:r w:rsidRPr="0034106C">
              <w:rPr>
                <w:rFonts w:ascii="Garamond" w:hAnsi="Garamond" w:cs="Calibri"/>
                <w:sz w:val="22"/>
                <w:szCs w:val="22"/>
              </w:rPr>
              <w:sym w:font="Wingdings" w:char="F06F"/>
            </w:r>
            <w:r w:rsidRPr="0034106C">
              <w:rPr>
                <w:rFonts w:ascii="Garamond" w:hAnsi="Garamond" w:cs="Calibri"/>
                <w:sz w:val="22"/>
                <w:szCs w:val="22"/>
              </w:rPr>
              <w:t xml:space="preserve"> osoba fizyczna nieprowadząca działalności gospodarczej</w:t>
            </w:r>
          </w:p>
          <w:p w14:paraId="061E12DF" w14:textId="34260C79" w:rsidR="00242B38" w:rsidRPr="0034106C" w:rsidRDefault="00242B38" w:rsidP="00242B38">
            <w:pPr>
              <w:tabs>
                <w:tab w:val="center" w:pos="4536"/>
                <w:tab w:val="right" w:pos="9072"/>
              </w:tabs>
              <w:suppressAutoHyphens/>
              <w:spacing w:before="0" w:line="276" w:lineRule="auto"/>
              <w:ind w:left="41"/>
              <w:rPr>
                <w:rFonts w:ascii="Garamond" w:hAnsi="Garamond" w:cs="Calibri"/>
                <w:sz w:val="22"/>
                <w:szCs w:val="22"/>
              </w:rPr>
            </w:pPr>
            <w:r w:rsidRPr="0034106C">
              <w:rPr>
                <w:rFonts w:ascii="Garamond" w:hAnsi="Garamond" w:cs="Calibri"/>
                <w:sz w:val="22"/>
                <w:szCs w:val="22"/>
              </w:rPr>
              <w:sym w:font="Wingdings" w:char="F06F"/>
            </w:r>
            <w:r w:rsidRPr="0034106C">
              <w:rPr>
                <w:rFonts w:ascii="Garamond" w:hAnsi="Garamond" w:cs="Calibri"/>
                <w:sz w:val="22"/>
                <w:szCs w:val="22"/>
              </w:rPr>
              <w:t xml:space="preserve"> inny rodzaj</w:t>
            </w:r>
          </w:p>
        </w:tc>
      </w:tr>
    </w:tbl>
    <w:p w14:paraId="619F3CB4" w14:textId="7FB897AE" w:rsidR="001F30DB" w:rsidRPr="00ED049B" w:rsidRDefault="009314B2" w:rsidP="00ED049B">
      <w:pPr>
        <w:suppressAutoHyphens/>
        <w:spacing w:before="360" w:line="276" w:lineRule="auto"/>
        <w:jc w:val="both"/>
        <w:textAlignment w:val="top"/>
        <w:rPr>
          <w:rFonts w:ascii="Garamond" w:hAnsi="Garamond" w:cs="Calibri"/>
          <w:b/>
          <w:bCs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 xml:space="preserve">Przystępując do postępowania prowadzonego w </w:t>
      </w:r>
      <w:r w:rsidRPr="0034106C">
        <w:rPr>
          <w:rFonts w:ascii="Garamond" w:hAnsi="Garamond" w:cs="Calibri"/>
          <w:bCs/>
          <w:sz w:val="22"/>
          <w:szCs w:val="22"/>
        </w:rPr>
        <w:t>trybie podstawowym,</w:t>
      </w:r>
      <w:r w:rsidRPr="0034106C">
        <w:rPr>
          <w:rFonts w:ascii="Garamond" w:hAnsi="Garamond" w:cs="Calibri"/>
          <w:sz w:val="22"/>
          <w:szCs w:val="22"/>
        </w:rPr>
        <w:t xml:space="preserve"> którego przedmiotem jest </w:t>
      </w:r>
      <w:r w:rsidR="00057C94" w:rsidRPr="00057C94">
        <w:rPr>
          <w:rFonts w:ascii="Garamond" w:hAnsi="Garamond" w:cs="Calibri"/>
          <w:b/>
          <w:sz w:val="22"/>
          <w:szCs w:val="22"/>
        </w:rPr>
        <w:t>„</w:t>
      </w:r>
      <w:r w:rsidR="00ED049B" w:rsidRPr="00ED049B">
        <w:rPr>
          <w:rFonts w:ascii="Garamond" w:hAnsi="Garamond" w:cs="Calibri"/>
          <w:b/>
          <w:bCs/>
          <w:sz w:val="22"/>
          <w:szCs w:val="22"/>
        </w:rPr>
        <w:t xml:space="preserve">Budowa </w:t>
      </w:r>
      <w:r w:rsidR="00057C94" w:rsidRPr="00057C94">
        <w:rPr>
          <w:rFonts w:ascii="Garamond" w:hAnsi="Garamond" w:cs="Calibri"/>
          <w:b/>
          <w:bCs/>
          <w:sz w:val="22"/>
          <w:szCs w:val="22"/>
        </w:rPr>
        <w:t>budynku garażowego dla samochodów ciężarowych</w:t>
      </w:r>
      <w:r w:rsidR="00057C94">
        <w:rPr>
          <w:rFonts w:ascii="Garamond" w:hAnsi="Garamond" w:cs="Calibri"/>
          <w:b/>
          <w:bCs/>
          <w:sz w:val="22"/>
          <w:szCs w:val="22"/>
        </w:rPr>
        <w:t xml:space="preserve">” </w:t>
      </w:r>
      <w:r w:rsidRPr="0034106C">
        <w:rPr>
          <w:rFonts w:ascii="Garamond" w:hAnsi="Garamond" w:cs="Calibri"/>
          <w:bCs/>
          <w:sz w:val="22"/>
          <w:szCs w:val="22"/>
        </w:rPr>
        <w:t>o</w:t>
      </w:r>
      <w:r w:rsidRPr="0034106C">
        <w:rPr>
          <w:rFonts w:ascii="Garamond" w:hAnsi="Garamond" w:cs="Calibri"/>
          <w:sz w:val="22"/>
          <w:szCs w:val="22"/>
        </w:rPr>
        <w:t>ferujemy wykonanie zamówienia w zakresie objętym Specyfikacją Warunków Zamówienia (SWZ),</w:t>
      </w:r>
      <w:r w:rsidRPr="0034106C">
        <w:rPr>
          <w:rFonts w:ascii="Garamond" w:eastAsia="Arial" w:hAnsi="Garamond" w:cs="Calibri"/>
          <w:sz w:val="22"/>
          <w:szCs w:val="22"/>
        </w:rPr>
        <w:t xml:space="preserve"> </w:t>
      </w:r>
      <w:r w:rsidRPr="0034106C">
        <w:rPr>
          <w:rFonts w:ascii="Garamond" w:hAnsi="Garamond" w:cs="Calibri"/>
          <w:b/>
          <w:sz w:val="22"/>
          <w:szCs w:val="22"/>
        </w:rPr>
        <w:t xml:space="preserve">za </w:t>
      </w:r>
      <w:r w:rsidR="001F30DB" w:rsidRPr="001F30DB">
        <w:rPr>
          <w:rFonts w:ascii="Garamond" w:hAnsi="Garamond" w:cs="Trebuchet MS"/>
          <w:b/>
          <w:sz w:val="22"/>
          <w:szCs w:val="22"/>
        </w:rPr>
        <w:t>całkowitą cenę ryczałtową:</w:t>
      </w:r>
    </w:p>
    <w:p w14:paraId="73775FA3" w14:textId="2699FC01" w:rsidR="002F17C0" w:rsidRDefault="001F30DB" w:rsidP="001F30DB">
      <w:pPr>
        <w:suppressAutoHyphens/>
        <w:spacing w:before="360"/>
        <w:textAlignment w:val="top"/>
        <w:rPr>
          <w:rFonts w:ascii="Garamond" w:hAnsi="Garamond" w:cs="Trebuchet MS"/>
          <w:b/>
          <w:sz w:val="22"/>
          <w:szCs w:val="22"/>
        </w:rPr>
      </w:pPr>
      <w:r>
        <w:rPr>
          <w:rFonts w:ascii="Garamond" w:hAnsi="Garamond" w:cs="Trebuchet MS"/>
          <w:b/>
          <w:sz w:val="22"/>
          <w:szCs w:val="22"/>
        </w:rPr>
        <w:t xml:space="preserve">netto: </w:t>
      </w:r>
      <w:r w:rsidRPr="0034106C">
        <w:rPr>
          <w:rFonts w:ascii="Garamond" w:hAnsi="Garamond" w:cs="Trebuchet MS"/>
          <w:b/>
          <w:bCs/>
          <w:sz w:val="22"/>
          <w:szCs w:val="22"/>
        </w:rPr>
        <w:t>................................... zł</w:t>
      </w:r>
      <w:r w:rsidR="00410C56">
        <w:rPr>
          <w:rFonts w:ascii="Garamond" w:hAnsi="Garamond" w:cs="Trebuchet MS"/>
          <w:b/>
          <w:bCs/>
          <w:sz w:val="22"/>
          <w:szCs w:val="22"/>
        </w:rPr>
        <w:t>,</w:t>
      </w:r>
      <w:r>
        <w:rPr>
          <w:rFonts w:ascii="Garamond" w:hAnsi="Garamond" w:cs="Trebuchet MS"/>
          <w:b/>
          <w:bCs/>
          <w:sz w:val="22"/>
          <w:szCs w:val="22"/>
        </w:rPr>
        <w:t xml:space="preserve"> </w:t>
      </w:r>
      <w:r w:rsidR="00410C56">
        <w:rPr>
          <w:rFonts w:ascii="Garamond" w:hAnsi="Garamond" w:cs="Trebuchet MS"/>
          <w:bCs/>
          <w:sz w:val="22"/>
          <w:szCs w:val="22"/>
        </w:rPr>
        <w:t>stawka podatku</w:t>
      </w:r>
      <w:r w:rsidR="00410C56" w:rsidRPr="0034106C">
        <w:rPr>
          <w:rFonts w:ascii="Garamond" w:hAnsi="Garamond" w:cs="Trebuchet MS"/>
          <w:bCs/>
          <w:sz w:val="22"/>
          <w:szCs w:val="22"/>
        </w:rPr>
        <w:t xml:space="preserve"> VAT 23 %</w:t>
      </w:r>
      <w:r w:rsidR="00410C56">
        <w:rPr>
          <w:rFonts w:ascii="Garamond" w:hAnsi="Garamond" w:cs="Trebuchet MS"/>
          <w:bCs/>
          <w:sz w:val="22"/>
          <w:szCs w:val="22"/>
        </w:rPr>
        <w:t>,</w:t>
      </w:r>
    </w:p>
    <w:p w14:paraId="6F3E1453" w14:textId="459CD538" w:rsidR="001F30DB" w:rsidRDefault="001F30DB" w:rsidP="001F30DB">
      <w:pPr>
        <w:suppressAutoHyphens/>
        <w:spacing w:before="360"/>
        <w:textAlignment w:val="top"/>
        <w:rPr>
          <w:rFonts w:ascii="Garamond" w:hAnsi="Garamond" w:cs="Trebuchet MS"/>
          <w:b/>
          <w:bCs/>
          <w:sz w:val="22"/>
          <w:szCs w:val="22"/>
        </w:rPr>
      </w:pPr>
      <w:r>
        <w:rPr>
          <w:rFonts w:ascii="Garamond" w:hAnsi="Garamond" w:cs="Trebuchet MS"/>
          <w:b/>
          <w:bCs/>
          <w:sz w:val="22"/>
          <w:szCs w:val="22"/>
        </w:rPr>
        <w:t>brutto</w:t>
      </w:r>
      <w:r w:rsidRPr="0034106C">
        <w:rPr>
          <w:rFonts w:ascii="Garamond" w:hAnsi="Garamond" w:cs="Trebuchet MS"/>
          <w:b/>
          <w:bCs/>
          <w:sz w:val="22"/>
          <w:szCs w:val="22"/>
        </w:rPr>
        <w:t xml:space="preserve">: ................................... zł </w:t>
      </w:r>
    </w:p>
    <w:p w14:paraId="3B9EA8AB" w14:textId="3AA9C120" w:rsidR="001F30DB" w:rsidRDefault="001F30DB" w:rsidP="001F30DB">
      <w:pPr>
        <w:suppressAutoHyphens/>
        <w:textAlignment w:val="top"/>
        <w:rPr>
          <w:rFonts w:ascii="Garamond" w:hAnsi="Garamond" w:cs="Trebuchet MS"/>
          <w:bCs/>
          <w:sz w:val="22"/>
          <w:szCs w:val="22"/>
        </w:rPr>
      </w:pPr>
      <w:r w:rsidRPr="0034106C">
        <w:rPr>
          <w:rFonts w:ascii="Garamond" w:hAnsi="Garamond" w:cs="Trebuchet MS"/>
          <w:bCs/>
          <w:sz w:val="22"/>
          <w:szCs w:val="22"/>
        </w:rPr>
        <w:t>(słownie złotych:.......................................................................................................................),</w:t>
      </w:r>
      <w:r>
        <w:rPr>
          <w:rFonts w:ascii="Garamond" w:hAnsi="Garamond" w:cs="Trebuchet MS"/>
          <w:bCs/>
          <w:sz w:val="22"/>
          <w:szCs w:val="22"/>
        </w:rPr>
        <w:t xml:space="preserve"> </w:t>
      </w:r>
    </w:p>
    <w:p w14:paraId="4D0CCC16" w14:textId="77777777" w:rsidR="002F17C0" w:rsidRPr="0034106C" w:rsidRDefault="002F17C0" w:rsidP="001F30DB">
      <w:pPr>
        <w:suppressAutoHyphens/>
        <w:textAlignment w:val="top"/>
        <w:rPr>
          <w:rFonts w:ascii="Garamond" w:hAnsi="Garamond" w:cs="Trebuchet MS"/>
          <w:bCs/>
          <w:sz w:val="22"/>
          <w:szCs w:val="22"/>
        </w:rPr>
      </w:pPr>
    </w:p>
    <w:p w14:paraId="75ACF488" w14:textId="1758D3C1" w:rsidR="001F30DB" w:rsidRPr="00CA5F90" w:rsidRDefault="001F30DB" w:rsidP="001F30DB">
      <w:pPr>
        <w:suppressAutoHyphens/>
        <w:jc w:val="both"/>
        <w:textAlignment w:val="top"/>
        <w:rPr>
          <w:rFonts w:ascii="Garamond" w:hAnsi="Garamond" w:cs="Calibri"/>
          <w:bCs/>
          <w:i/>
          <w:sz w:val="24"/>
        </w:rPr>
      </w:pPr>
      <w:r w:rsidRPr="00CA5F90">
        <w:rPr>
          <w:rFonts w:ascii="Garamond" w:hAnsi="Garamond" w:cs="Trebuchet MS"/>
          <w:b/>
          <w:sz w:val="24"/>
        </w:rPr>
        <w:t xml:space="preserve">Oferujemy okres gwarancji wynoszący: </w:t>
      </w:r>
      <w:r w:rsidRPr="00CA5F90">
        <w:rPr>
          <w:rFonts w:ascii="Garamond" w:hAnsi="Garamond" w:cs="Trebuchet MS"/>
          <w:b/>
          <w:sz w:val="24"/>
        </w:rPr>
        <w:sym w:font="Wingdings" w:char="F06F"/>
      </w:r>
      <w:r w:rsidRPr="00CA5F90">
        <w:rPr>
          <w:rFonts w:ascii="Garamond" w:hAnsi="Garamond" w:cs="Trebuchet MS"/>
          <w:b/>
          <w:sz w:val="24"/>
        </w:rPr>
        <w:t xml:space="preserve"> - </w:t>
      </w:r>
      <w:r w:rsidR="00DF49DB" w:rsidRPr="00CA5F90">
        <w:rPr>
          <w:rFonts w:ascii="Garamond" w:hAnsi="Garamond" w:cs="Trebuchet MS"/>
          <w:b/>
          <w:sz w:val="24"/>
        </w:rPr>
        <w:t>5</w:t>
      </w:r>
      <w:r w:rsidRPr="00CA5F90">
        <w:rPr>
          <w:rFonts w:ascii="Garamond" w:hAnsi="Garamond" w:cs="Trebuchet MS"/>
          <w:b/>
          <w:sz w:val="24"/>
        </w:rPr>
        <w:t xml:space="preserve">, </w:t>
      </w:r>
      <w:r w:rsidRPr="00CA5F90">
        <w:rPr>
          <w:rFonts w:ascii="Garamond" w:hAnsi="Garamond" w:cs="Calibri"/>
          <w:b/>
          <w:bCs/>
          <w:sz w:val="24"/>
        </w:rPr>
        <w:sym w:font="Wingdings" w:char="F06F"/>
      </w:r>
      <w:r w:rsidRPr="00CA5F90">
        <w:rPr>
          <w:rFonts w:ascii="Garamond" w:hAnsi="Garamond" w:cs="Calibri"/>
          <w:sz w:val="24"/>
        </w:rPr>
        <w:t xml:space="preserve"> - </w:t>
      </w:r>
      <w:r w:rsidR="002B42CB" w:rsidRPr="00CA5F90">
        <w:rPr>
          <w:rFonts w:ascii="Garamond" w:hAnsi="Garamond" w:cs="Trebuchet MS"/>
          <w:b/>
          <w:sz w:val="24"/>
        </w:rPr>
        <w:t>7</w:t>
      </w:r>
      <w:r w:rsidR="00DF49DB" w:rsidRPr="00CA5F90">
        <w:rPr>
          <w:rFonts w:ascii="Garamond" w:hAnsi="Garamond" w:cs="Trebuchet MS"/>
          <w:b/>
          <w:sz w:val="24"/>
        </w:rPr>
        <w:t xml:space="preserve"> lat</w:t>
      </w:r>
      <w:r w:rsidRPr="00CA5F90">
        <w:rPr>
          <w:rFonts w:ascii="Garamond" w:hAnsi="Garamond" w:cs="Trebuchet MS"/>
          <w:b/>
          <w:sz w:val="24"/>
        </w:rPr>
        <w:t xml:space="preserve">* </w:t>
      </w:r>
      <w:r w:rsidRPr="00CA5F90">
        <w:rPr>
          <w:rFonts w:ascii="Garamond" w:hAnsi="Garamond" w:cs="Trebuchet MS"/>
          <w:bCs/>
          <w:sz w:val="24"/>
        </w:rPr>
        <w:t>- od daty protokolarnego odbioru całości zakresu zamówienia</w:t>
      </w:r>
      <w:r w:rsidRPr="00CA5F90">
        <w:rPr>
          <w:rFonts w:ascii="Garamond" w:hAnsi="Garamond" w:cs="Calibri"/>
          <w:bCs/>
          <w:i/>
          <w:sz w:val="24"/>
        </w:rPr>
        <w:t>.</w:t>
      </w:r>
    </w:p>
    <w:p w14:paraId="072DFA39" w14:textId="43DDD7B2" w:rsidR="001F30DB" w:rsidRPr="00DF49DB" w:rsidRDefault="001F30DB" w:rsidP="001F30DB">
      <w:pPr>
        <w:suppressAutoHyphens/>
        <w:jc w:val="both"/>
        <w:textAlignment w:val="top"/>
        <w:rPr>
          <w:rFonts w:ascii="Garamond" w:hAnsi="Garamond" w:cs="Calibri"/>
          <w:iCs/>
          <w:sz w:val="24"/>
          <w:lang w:bidi="hi-IN"/>
        </w:rPr>
      </w:pPr>
      <w:r w:rsidRPr="00CA5F90">
        <w:rPr>
          <w:rFonts w:ascii="Garamond" w:hAnsi="Garamond" w:cs="Calibri"/>
          <w:b/>
          <w:bCs/>
          <w:iCs/>
          <w:sz w:val="24"/>
        </w:rPr>
        <w:t>Oferujemy:</w:t>
      </w:r>
      <w:r w:rsidRPr="001631D2">
        <w:rPr>
          <w:rFonts w:ascii="Garamond" w:hAnsi="Garamond" w:cs="Calibri"/>
          <w:b/>
          <w:bCs/>
          <w:iCs/>
          <w:sz w:val="24"/>
        </w:rPr>
        <w:t xml:space="preserve"> </w:t>
      </w:r>
      <w:bookmarkStart w:id="1" w:name="_Hlk80787478"/>
      <w:r w:rsidRPr="001631D2">
        <w:rPr>
          <w:rFonts w:ascii="Garamond" w:hAnsi="Garamond" w:cs="Calibri"/>
          <w:b/>
          <w:bCs/>
          <w:iCs/>
          <w:sz w:val="24"/>
        </w:rPr>
        <w:sym w:font="Wingdings" w:char="F06F"/>
      </w:r>
      <w:r w:rsidRPr="001631D2">
        <w:rPr>
          <w:rFonts w:ascii="Garamond" w:hAnsi="Garamond" w:cs="Calibri"/>
          <w:b/>
          <w:bCs/>
          <w:iCs/>
          <w:sz w:val="24"/>
        </w:rPr>
        <w:t xml:space="preserve"> - </w:t>
      </w:r>
      <w:r w:rsidR="00DF49DB" w:rsidRPr="001631D2">
        <w:rPr>
          <w:rFonts w:ascii="Garamond" w:hAnsi="Garamond" w:cs="Calibri"/>
          <w:b/>
          <w:bCs/>
          <w:iCs/>
          <w:sz w:val="24"/>
        </w:rPr>
        <w:t>6</w:t>
      </w:r>
      <w:r w:rsidRPr="001631D2">
        <w:rPr>
          <w:rFonts w:ascii="Garamond" w:hAnsi="Garamond" w:cs="Calibri"/>
          <w:b/>
          <w:bCs/>
          <w:iCs/>
          <w:sz w:val="24"/>
        </w:rPr>
        <w:t xml:space="preserve">, </w:t>
      </w:r>
      <w:r w:rsidRPr="001631D2">
        <w:rPr>
          <w:rFonts w:ascii="Garamond" w:hAnsi="Garamond" w:cs="Calibri"/>
          <w:b/>
          <w:bCs/>
          <w:sz w:val="24"/>
        </w:rPr>
        <w:sym w:font="Wingdings" w:char="F06F"/>
      </w:r>
      <w:r w:rsidRPr="001631D2">
        <w:rPr>
          <w:rFonts w:ascii="Garamond" w:hAnsi="Garamond" w:cs="Calibri"/>
          <w:b/>
          <w:bCs/>
          <w:sz w:val="24"/>
        </w:rPr>
        <w:t xml:space="preserve"> - </w:t>
      </w:r>
      <w:r w:rsidR="00DF49DB" w:rsidRPr="001631D2">
        <w:rPr>
          <w:rFonts w:ascii="Garamond" w:hAnsi="Garamond" w:cs="Calibri"/>
          <w:b/>
          <w:bCs/>
          <w:sz w:val="24"/>
        </w:rPr>
        <w:t>5</w:t>
      </w:r>
      <w:r w:rsidRPr="001631D2">
        <w:rPr>
          <w:rFonts w:ascii="Garamond" w:hAnsi="Garamond" w:cs="Calibri"/>
          <w:b/>
          <w:bCs/>
          <w:sz w:val="24"/>
        </w:rPr>
        <w:t xml:space="preserve"> </w:t>
      </w:r>
      <w:r w:rsidRPr="001631D2">
        <w:rPr>
          <w:rFonts w:ascii="Garamond" w:hAnsi="Garamond" w:cs="Calibri"/>
          <w:b/>
          <w:bCs/>
          <w:iCs/>
          <w:sz w:val="24"/>
        </w:rPr>
        <w:t>– miesięczny* termin wykonania zamówienia</w:t>
      </w:r>
      <w:bookmarkEnd w:id="1"/>
      <w:r w:rsidRPr="001631D2">
        <w:rPr>
          <w:rFonts w:ascii="Garamond" w:hAnsi="Garamond" w:cs="Calibri"/>
          <w:b/>
          <w:bCs/>
          <w:iCs/>
          <w:sz w:val="24"/>
        </w:rPr>
        <w:t xml:space="preserve"> - </w:t>
      </w:r>
      <w:r w:rsidRPr="001631D2">
        <w:rPr>
          <w:rFonts w:ascii="Garamond" w:hAnsi="Garamond" w:cs="Calibri"/>
          <w:iCs/>
          <w:sz w:val="24"/>
          <w:lang w:bidi="hi-IN"/>
        </w:rPr>
        <w:t>licząc od dnia zawarcia</w:t>
      </w:r>
      <w:r w:rsidRPr="00DF49DB">
        <w:rPr>
          <w:rFonts w:ascii="Garamond" w:hAnsi="Garamond" w:cs="Calibri"/>
          <w:iCs/>
          <w:sz w:val="24"/>
          <w:lang w:bidi="hi-IN"/>
        </w:rPr>
        <w:t xml:space="preserve"> umowy.</w:t>
      </w:r>
    </w:p>
    <w:p w14:paraId="09E51714" w14:textId="77777777" w:rsidR="001F30DB" w:rsidRPr="0034106C" w:rsidRDefault="001F30DB" w:rsidP="001F30DB">
      <w:pPr>
        <w:suppressAutoHyphens/>
        <w:jc w:val="both"/>
        <w:textAlignment w:val="top"/>
        <w:rPr>
          <w:rFonts w:ascii="Garamond" w:hAnsi="Garamond" w:cs="Calibri"/>
          <w:iCs/>
          <w:sz w:val="22"/>
          <w:szCs w:val="22"/>
          <w:lang w:bidi="hi-IN"/>
        </w:rPr>
      </w:pPr>
    </w:p>
    <w:p w14:paraId="6CA72AC2" w14:textId="34B320D9" w:rsidR="009068EE" w:rsidRDefault="001F30DB" w:rsidP="001F30DB">
      <w:pPr>
        <w:suppressAutoHyphens/>
        <w:spacing w:after="120" w:line="276" w:lineRule="auto"/>
        <w:jc w:val="both"/>
        <w:rPr>
          <w:rFonts w:ascii="Garamond" w:hAnsi="Garamond" w:cs="Calibri"/>
          <w:sz w:val="22"/>
          <w:szCs w:val="22"/>
        </w:rPr>
      </w:pPr>
      <w:r w:rsidRPr="00EF1773">
        <w:rPr>
          <w:rFonts w:ascii="Garamond" w:hAnsi="Garamond" w:cs="Calibri"/>
          <w:bCs/>
          <w:iCs/>
          <w:sz w:val="22"/>
          <w:szCs w:val="22"/>
        </w:rPr>
        <w:t>*Należy wybrać właściwe.</w:t>
      </w:r>
    </w:p>
    <w:p w14:paraId="7ABE003A" w14:textId="5285A8BD" w:rsidR="009314B2" w:rsidRPr="0034106C" w:rsidRDefault="009314B2" w:rsidP="009314B2">
      <w:pPr>
        <w:suppressAutoHyphens/>
        <w:spacing w:after="120" w:line="276" w:lineRule="auto"/>
        <w:jc w:val="both"/>
        <w:rPr>
          <w:rFonts w:ascii="Garamond" w:hAnsi="Garamond" w:cs="Calibri"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lastRenderedPageBreak/>
        <w:t>przy czym:</w:t>
      </w:r>
    </w:p>
    <w:p w14:paraId="661BBAC9" w14:textId="0E5A3E83" w:rsidR="009314B2" w:rsidRPr="0034106C" w:rsidRDefault="009314B2" w:rsidP="009314B2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34106C">
        <w:rPr>
          <w:rFonts w:ascii="Garamond" w:hAnsi="Garamond" w:cs="Trebuchet MS"/>
          <w:sz w:val="22"/>
          <w:szCs w:val="22"/>
        </w:rPr>
        <w:t xml:space="preserve">Oświadczamy, że zaoferowana cena zawiera wszystkie koszty wykonania zamówienia, które </w:t>
      </w:r>
      <w:r w:rsidRPr="0034106C">
        <w:rPr>
          <w:rFonts w:ascii="Garamond" w:hAnsi="Garamond" w:cs="Calibri"/>
          <w:sz w:val="22"/>
          <w:szCs w:val="22"/>
        </w:rPr>
        <w:t>poniesie</w:t>
      </w:r>
      <w:r w:rsidRPr="0034106C">
        <w:rPr>
          <w:rFonts w:ascii="Garamond" w:hAnsi="Garamond" w:cs="Trebuchet MS"/>
          <w:sz w:val="22"/>
          <w:szCs w:val="22"/>
        </w:rPr>
        <w:t xml:space="preserve"> </w:t>
      </w:r>
      <w:r w:rsidR="00385DFC" w:rsidRPr="0034106C">
        <w:rPr>
          <w:rFonts w:ascii="Garamond" w:hAnsi="Garamond" w:cs="Trebuchet MS"/>
          <w:sz w:val="22"/>
          <w:szCs w:val="22"/>
        </w:rPr>
        <w:t>Z</w:t>
      </w:r>
      <w:r w:rsidRPr="0034106C">
        <w:rPr>
          <w:rFonts w:ascii="Garamond" w:hAnsi="Garamond" w:cs="Trebuchet MS"/>
          <w:sz w:val="22"/>
          <w:szCs w:val="22"/>
        </w:rPr>
        <w:t>amawiający i w toku realizacji zamówienia nie ulegnie zmianie.</w:t>
      </w:r>
    </w:p>
    <w:p w14:paraId="50D9ABD4" w14:textId="77777777" w:rsidR="009314B2" w:rsidRPr="0034106C" w:rsidRDefault="009314B2" w:rsidP="009314B2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>Oświadczamy, że uzyskaliśmy od Zamawiającego wszystkie niezbędne informacje dotyczące niniejszego zamówienia.</w:t>
      </w:r>
    </w:p>
    <w:p w14:paraId="49A1B2B1" w14:textId="77777777" w:rsidR="009314B2" w:rsidRPr="0034106C" w:rsidRDefault="009314B2" w:rsidP="009314B2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>Oświadczamy, że zapoznaliśmy się z SWZ i akceptujemy określone w niej warunki oraz zasady postępowania.</w:t>
      </w:r>
    </w:p>
    <w:p w14:paraId="5B50FF80" w14:textId="77777777" w:rsidR="009314B2" w:rsidRPr="0034106C" w:rsidRDefault="009314B2" w:rsidP="009314B2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>Oświadczamy, że przedmiot zamówienia wykonywać będziemy z należytą starannością, zgodnie z wymaganiami i wytycznymi zawartymi w SWZ, z zachowaniem wymaganej jakości wykonanych prac.</w:t>
      </w:r>
    </w:p>
    <w:p w14:paraId="304B10CD" w14:textId="57AB224A" w:rsidR="0077108E" w:rsidRPr="0034106C" w:rsidRDefault="0077108E" w:rsidP="0077108E">
      <w:pPr>
        <w:numPr>
          <w:ilvl w:val="0"/>
          <w:numId w:val="68"/>
        </w:numPr>
        <w:tabs>
          <w:tab w:val="clear" w:pos="720"/>
          <w:tab w:val="num" w:pos="426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Trebuchet MS"/>
          <w:sz w:val="22"/>
          <w:szCs w:val="22"/>
        </w:rPr>
      </w:pPr>
      <w:r w:rsidRPr="0034106C">
        <w:rPr>
          <w:rFonts w:ascii="Garamond" w:hAnsi="Garamond" w:cs="Trebuchet MS"/>
          <w:sz w:val="22"/>
          <w:szCs w:val="22"/>
        </w:rPr>
        <w:t xml:space="preserve">Oświadczamy, że realizując zamówienie </w:t>
      </w:r>
      <w:r w:rsidR="004F1588" w:rsidRPr="0034106C">
        <w:rPr>
          <w:rFonts w:ascii="Garamond" w:hAnsi="Garamond" w:cs="Trebuchet MS"/>
          <w:sz w:val="22"/>
          <w:szCs w:val="22"/>
        </w:rPr>
        <w:t xml:space="preserve">- </w:t>
      </w:r>
      <w:r w:rsidRPr="0034106C">
        <w:rPr>
          <w:rFonts w:ascii="Garamond" w:hAnsi="Garamond" w:cs="Trebuchet MS"/>
          <w:sz w:val="22"/>
          <w:szCs w:val="22"/>
        </w:rPr>
        <w:t xml:space="preserve">zgodnie z </w:t>
      </w:r>
      <w:r w:rsidR="00023164" w:rsidRPr="0034106C">
        <w:rPr>
          <w:rFonts w:ascii="Garamond" w:hAnsi="Garamond" w:cs="Trebuchet MS"/>
          <w:sz w:val="22"/>
          <w:szCs w:val="22"/>
        </w:rPr>
        <w:t>r</w:t>
      </w:r>
      <w:r w:rsidRPr="0034106C">
        <w:rPr>
          <w:rFonts w:ascii="Garamond" w:hAnsi="Garamond" w:cs="Trebuchet MS"/>
          <w:sz w:val="22"/>
          <w:szCs w:val="22"/>
        </w:rPr>
        <w:t xml:space="preserve">ozdz. III </w:t>
      </w:r>
      <w:r w:rsidR="00023164" w:rsidRPr="0034106C">
        <w:rPr>
          <w:rFonts w:ascii="Garamond" w:hAnsi="Garamond" w:cs="Trebuchet MS"/>
          <w:sz w:val="22"/>
          <w:szCs w:val="22"/>
        </w:rPr>
        <w:t>pkt</w:t>
      </w:r>
      <w:r w:rsidRPr="0034106C">
        <w:rPr>
          <w:rFonts w:ascii="Garamond" w:hAnsi="Garamond" w:cs="Trebuchet MS"/>
          <w:sz w:val="22"/>
          <w:szCs w:val="22"/>
        </w:rPr>
        <w:t xml:space="preserve"> </w:t>
      </w:r>
      <w:r w:rsidR="003D72F3">
        <w:rPr>
          <w:rFonts w:ascii="Garamond" w:hAnsi="Garamond" w:cs="Trebuchet MS"/>
          <w:sz w:val="22"/>
          <w:szCs w:val="22"/>
        </w:rPr>
        <w:t>7</w:t>
      </w:r>
      <w:r w:rsidRPr="0034106C">
        <w:rPr>
          <w:rFonts w:ascii="Garamond" w:hAnsi="Garamond" w:cs="Trebuchet MS"/>
          <w:sz w:val="22"/>
          <w:szCs w:val="22"/>
        </w:rPr>
        <w:t xml:space="preserve"> niniejszej SWZ zatrudnimy osoby na umowę o pracę, które będą wykonywać pracę w sposób określony w art. 22 § 1 ustawy z dnia 26 czerwca 1974 r. – Kodeks pracy.  </w:t>
      </w:r>
    </w:p>
    <w:p w14:paraId="4D66AB1D" w14:textId="06ACDA9B" w:rsidR="009314B2" w:rsidRPr="0034106C" w:rsidRDefault="009314B2" w:rsidP="0077108E">
      <w:pPr>
        <w:numPr>
          <w:ilvl w:val="0"/>
          <w:numId w:val="68"/>
        </w:numPr>
        <w:tabs>
          <w:tab w:val="clear" w:pos="720"/>
          <w:tab w:val="num" w:pos="426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Trebuchet MS"/>
          <w:sz w:val="22"/>
          <w:szCs w:val="22"/>
        </w:rPr>
      </w:pPr>
      <w:r w:rsidRPr="0034106C">
        <w:rPr>
          <w:rFonts w:ascii="Garamond" w:hAnsi="Garamond" w:cs="Trebuchet MS"/>
          <w:sz w:val="22"/>
          <w:szCs w:val="22"/>
        </w:rPr>
        <w:t xml:space="preserve">Oświadczamy, że w przypadku wyboru naszej oferty wyrażamy zgodę na realizację </w:t>
      </w:r>
      <w:r w:rsidRPr="0034106C">
        <w:rPr>
          <w:rFonts w:ascii="Garamond" w:hAnsi="Garamond" w:cs="Calibri"/>
          <w:sz w:val="22"/>
          <w:szCs w:val="22"/>
        </w:rPr>
        <w:t>zamówienia</w:t>
      </w:r>
      <w:r w:rsidRPr="0034106C">
        <w:rPr>
          <w:rFonts w:ascii="Garamond" w:hAnsi="Garamond" w:cs="Trebuchet MS"/>
          <w:sz w:val="22"/>
          <w:szCs w:val="22"/>
        </w:rPr>
        <w:t xml:space="preserve"> w terminie określonym w SWZ.</w:t>
      </w:r>
    </w:p>
    <w:p w14:paraId="76BF5AAA" w14:textId="4B270967" w:rsidR="009314B2" w:rsidRPr="0034106C" w:rsidRDefault="009314B2" w:rsidP="00BE7B11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 xml:space="preserve">Oświadczamy, że przedmiot zamówienia wykonamy </w:t>
      </w:r>
      <w:r w:rsidRPr="001D5508">
        <w:rPr>
          <w:rFonts w:ascii="Garamond" w:hAnsi="Garamond" w:cs="Calibri"/>
          <w:sz w:val="22"/>
          <w:szCs w:val="22"/>
        </w:rPr>
        <w:t>sami/z udziałem podwykonawców</w:t>
      </w:r>
      <w:r w:rsidRPr="001D5508">
        <w:rPr>
          <w:rFonts w:ascii="Garamond" w:hAnsi="Garamond" w:cs="Calibri"/>
          <w:sz w:val="22"/>
          <w:szCs w:val="22"/>
          <w:vertAlign w:val="superscript"/>
        </w:rPr>
        <w:footnoteReference w:id="2"/>
      </w:r>
      <w:r w:rsidRPr="001D5508">
        <w:rPr>
          <w:rFonts w:ascii="Garamond" w:hAnsi="Garamond" w:cs="Calibri"/>
          <w:sz w:val="22"/>
          <w:szCs w:val="22"/>
        </w:rPr>
        <w:t xml:space="preserve"> w części ………………………………. przez</w:t>
      </w:r>
      <w:r w:rsidRPr="0034106C">
        <w:rPr>
          <w:rFonts w:ascii="Garamond" w:hAnsi="Garamond" w:cs="Calibri"/>
          <w:b/>
          <w:bCs/>
          <w:sz w:val="22"/>
          <w:szCs w:val="22"/>
        </w:rPr>
        <w:t xml:space="preserve"> </w:t>
      </w:r>
      <w:r w:rsidRPr="0034106C">
        <w:rPr>
          <w:rFonts w:ascii="Garamond" w:hAnsi="Garamond" w:cs="Calibri"/>
          <w:sz w:val="22"/>
          <w:szCs w:val="22"/>
        </w:rPr>
        <w:t>……………………………………… (</w:t>
      </w:r>
      <w:r w:rsidR="00991198" w:rsidRPr="0034106C">
        <w:rPr>
          <w:rFonts w:ascii="Garamond" w:hAnsi="Garamond" w:cs="Calibri"/>
          <w:sz w:val="22"/>
          <w:szCs w:val="22"/>
        </w:rPr>
        <w:t xml:space="preserve">należy </w:t>
      </w:r>
      <w:r w:rsidRPr="0034106C">
        <w:rPr>
          <w:rFonts w:ascii="Garamond" w:hAnsi="Garamond" w:cs="Calibri"/>
          <w:sz w:val="22"/>
          <w:szCs w:val="22"/>
        </w:rPr>
        <w:t>podać pełną nazwę firmy</w:t>
      </w:r>
      <w:r w:rsidR="00BE7B11" w:rsidRPr="0034106C">
        <w:rPr>
          <w:rFonts w:ascii="Garamond" w:hAnsi="Garamond" w:cs="Calibri"/>
          <w:sz w:val="22"/>
          <w:szCs w:val="22"/>
        </w:rPr>
        <w:t>/firm, o ile są znane na dzień składania ofert)</w:t>
      </w:r>
      <w:r w:rsidR="0032786D" w:rsidRPr="0034106C">
        <w:rPr>
          <w:rFonts w:ascii="Garamond" w:hAnsi="Garamond" w:cs="Calibri"/>
          <w:sz w:val="22"/>
          <w:szCs w:val="22"/>
        </w:rPr>
        <w:t>.</w:t>
      </w:r>
    </w:p>
    <w:p w14:paraId="1C125EBD" w14:textId="265B2C5D" w:rsidR="00B16C2F" w:rsidRPr="001D5508" w:rsidRDefault="00004C6D" w:rsidP="001D5508">
      <w:pPr>
        <w:numPr>
          <w:ilvl w:val="0"/>
          <w:numId w:val="68"/>
        </w:numPr>
        <w:tabs>
          <w:tab w:val="clear" w:pos="720"/>
          <w:tab w:val="num" w:pos="284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 xml:space="preserve">  Oświadczam</w:t>
      </w:r>
      <w:r w:rsidR="009917CE" w:rsidRPr="0034106C">
        <w:rPr>
          <w:rFonts w:ascii="Garamond" w:hAnsi="Garamond" w:cs="Calibri"/>
          <w:sz w:val="22"/>
          <w:szCs w:val="22"/>
        </w:rPr>
        <w:t>y</w:t>
      </w:r>
      <w:r w:rsidRPr="0034106C">
        <w:rPr>
          <w:rFonts w:ascii="Garamond" w:hAnsi="Garamond" w:cs="Calibri"/>
          <w:sz w:val="22"/>
          <w:szCs w:val="22"/>
        </w:rPr>
        <w:t xml:space="preserve">, że działając na podstawie art. 117 ust. 4 ustawy </w:t>
      </w:r>
      <w:r w:rsidR="00EF22B3" w:rsidRPr="0034106C">
        <w:rPr>
          <w:rFonts w:ascii="Garamond" w:hAnsi="Garamond" w:cs="Calibri"/>
          <w:sz w:val="22"/>
          <w:szCs w:val="22"/>
        </w:rPr>
        <w:t>Pz</w:t>
      </w:r>
      <w:r w:rsidRPr="0034106C">
        <w:rPr>
          <w:rFonts w:ascii="Garamond" w:hAnsi="Garamond" w:cs="Calibri"/>
          <w:sz w:val="22"/>
          <w:szCs w:val="22"/>
        </w:rPr>
        <w:t>p następujące roboty budowlane wymienione poniżej wykonają poszczególni wykonawcy wspólnie ubiegający się o udzielenie zamówienia</w:t>
      </w:r>
      <w:r w:rsidR="009917CE" w:rsidRPr="0034106C">
        <w:rPr>
          <w:rFonts w:ascii="Garamond" w:hAnsi="Garamond"/>
          <w:sz w:val="22"/>
          <w:szCs w:val="22"/>
          <w:vertAlign w:val="superscript"/>
        </w:rPr>
        <w:footnoteReference w:id="3"/>
      </w:r>
      <w:r w:rsidR="009917CE" w:rsidRPr="0034106C">
        <w:rPr>
          <w:rFonts w:ascii="Garamond" w:hAnsi="Garamond" w:cs="Calibri"/>
          <w:sz w:val="22"/>
          <w:szCs w:val="22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819"/>
      </w:tblGrid>
      <w:tr w:rsidR="009917CE" w:rsidRPr="0034106C" w14:paraId="419918B8" w14:textId="77777777" w:rsidTr="001D5508">
        <w:tc>
          <w:tcPr>
            <w:tcW w:w="4394" w:type="dxa"/>
            <w:shd w:val="clear" w:color="auto" w:fill="auto"/>
          </w:tcPr>
          <w:p w14:paraId="63EAEB1F" w14:textId="77777777" w:rsidR="009917CE" w:rsidRPr="0034106C" w:rsidRDefault="009917CE" w:rsidP="009917CE">
            <w:pPr>
              <w:suppressAutoHyphens/>
              <w:spacing w:before="0" w:after="120" w:line="264" w:lineRule="auto"/>
              <w:ind w:left="33"/>
              <w:jc w:val="both"/>
              <w:rPr>
                <w:rFonts w:ascii="Garamond" w:hAnsi="Garamond" w:cs="Calibri"/>
                <w:sz w:val="22"/>
                <w:szCs w:val="22"/>
              </w:rPr>
            </w:pPr>
            <w:r w:rsidRPr="0034106C">
              <w:rPr>
                <w:rFonts w:ascii="Garamond" w:hAnsi="Garamond" w:cs="Calibri"/>
                <w:sz w:val="22"/>
                <w:szCs w:val="22"/>
              </w:rPr>
              <w:t xml:space="preserve">Nazwa wykonawcy wspólnie ubiegającego się </w:t>
            </w:r>
            <w:r w:rsidRPr="0034106C">
              <w:rPr>
                <w:rFonts w:ascii="Garamond" w:hAnsi="Garamond" w:cs="Calibri"/>
                <w:sz w:val="22"/>
                <w:szCs w:val="22"/>
              </w:rPr>
              <w:br/>
              <w:t xml:space="preserve">o udzielenie zamówienia </w:t>
            </w:r>
          </w:p>
        </w:tc>
        <w:tc>
          <w:tcPr>
            <w:tcW w:w="4819" w:type="dxa"/>
            <w:shd w:val="clear" w:color="auto" w:fill="auto"/>
          </w:tcPr>
          <w:p w14:paraId="464AE0A6" w14:textId="77777777" w:rsidR="009917CE" w:rsidRPr="0034106C" w:rsidRDefault="009917CE" w:rsidP="009917CE">
            <w:pPr>
              <w:suppressAutoHyphens/>
              <w:spacing w:before="0" w:after="120" w:line="264" w:lineRule="auto"/>
              <w:ind w:left="31"/>
              <w:jc w:val="both"/>
              <w:rPr>
                <w:rFonts w:ascii="Garamond" w:hAnsi="Garamond" w:cs="Calibri"/>
                <w:sz w:val="22"/>
                <w:szCs w:val="22"/>
              </w:rPr>
            </w:pPr>
            <w:r w:rsidRPr="0034106C">
              <w:rPr>
                <w:rFonts w:ascii="Garamond" w:hAnsi="Garamond" w:cs="Calibri"/>
                <w:sz w:val="22"/>
                <w:szCs w:val="22"/>
              </w:rPr>
              <w:t>Rodzaj robót budowalnych/ dostaw /usług</w:t>
            </w:r>
          </w:p>
        </w:tc>
      </w:tr>
      <w:tr w:rsidR="009917CE" w:rsidRPr="0034106C" w14:paraId="446CB278" w14:textId="77777777" w:rsidTr="001D5508">
        <w:trPr>
          <w:trHeight w:val="214"/>
        </w:trPr>
        <w:tc>
          <w:tcPr>
            <w:tcW w:w="4394" w:type="dxa"/>
            <w:shd w:val="clear" w:color="auto" w:fill="auto"/>
          </w:tcPr>
          <w:p w14:paraId="29563192" w14:textId="77777777" w:rsidR="009917CE" w:rsidRPr="0034106C" w:rsidRDefault="009917CE" w:rsidP="009917CE">
            <w:pPr>
              <w:suppressAutoHyphens/>
              <w:spacing w:before="0" w:after="120" w:line="264" w:lineRule="auto"/>
              <w:ind w:left="426"/>
              <w:jc w:val="both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14:paraId="6AB88900" w14:textId="77777777" w:rsidR="009917CE" w:rsidRPr="0034106C" w:rsidRDefault="009917CE" w:rsidP="009917CE">
            <w:pPr>
              <w:suppressAutoHyphens/>
              <w:spacing w:before="0" w:after="120" w:line="264" w:lineRule="auto"/>
              <w:ind w:left="426"/>
              <w:jc w:val="both"/>
              <w:rPr>
                <w:rFonts w:ascii="Garamond" w:hAnsi="Garamond" w:cs="Calibri"/>
                <w:sz w:val="22"/>
                <w:szCs w:val="22"/>
              </w:rPr>
            </w:pPr>
          </w:p>
        </w:tc>
      </w:tr>
    </w:tbl>
    <w:p w14:paraId="7B57BA5B" w14:textId="126A5DB1" w:rsidR="009917CE" w:rsidRPr="0034106C" w:rsidRDefault="00004C6D" w:rsidP="009917CE">
      <w:pPr>
        <w:suppressAutoHyphens/>
        <w:spacing w:before="0" w:after="120" w:line="264" w:lineRule="auto"/>
        <w:ind w:left="567"/>
        <w:jc w:val="both"/>
        <w:rPr>
          <w:rFonts w:ascii="Garamond" w:hAnsi="Garamond" w:cs="Calibri"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>Dotyczy jedynie Wykonawców wspólnie ubiegających się o zamówienie – należy dostosować tabelę  do ilości Wykonawców w konsorcjum / spółce cywilnej</w:t>
      </w:r>
      <w:r w:rsidR="009917CE" w:rsidRPr="0034106C">
        <w:rPr>
          <w:rFonts w:ascii="Garamond" w:hAnsi="Garamond" w:cs="Calibri"/>
          <w:sz w:val="22"/>
          <w:szCs w:val="22"/>
        </w:rPr>
        <w:t>.</w:t>
      </w:r>
    </w:p>
    <w:p w14:paraId="26061183" w14:textId="4DA984C8" w:rsidR="009314B2" w:rsidRPr="0034106C" w:rsidRDefault="009314B2" w:rsidP="009917CE">
      <w:pPr>
        <w:numPr>
          <w:ilvl w:val="0"/>
          <w:numId w:val="68"/>
        </w:numPr>
        <w:tabs>
          <w:tab w:val="clear" w:pos="720"/>
        </w:tabs>
        <w:suppressAutoHyphens/>
        <w:spacing w:before="0" w:after="120" w:line="264" w:lineRule="auto"/>
        <w:ind w:left="426"/>
        <w:jc w:val="both"/>
        <w:rPr>
          <w:rFonts w:ascii="Garamond" w:hAnsi="Garamond" w:cs="Calibri"/>
          <w:b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>Oświadczamy, że uważamy się za związanych niniejszą ofertą na czas wskazany w SWZ.</w:t>
      </w:r>
    </w:p>
    <w:p w14:paraId="33EAFF5C" w14:textId="77777777" w:rsidR="003D72F3" w:rsidRPr="0034106C" w:rsidRDefault="003D72F3" w:rsidP="003D72F3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bCs/>
          <w:sz w:val="22"/>
          <w:szCs w:val="22"/>
        </w:rPr>
      </w:pPr>
      <w:r w:rsidRPr="0034106C">
        <w:rPr>
          <w:rFonts w:ascii="Garamond" w:hAnsi="Garamond" w:cs="Calibri"/>
          <w:b/>
          <w:sz w:val="22"/>
          <w:szCs w:val="22"/>
        </w:rPr>
        <w:t>Wadium</w:t>
      </w:r>
      <w:r w:rsidRPr="0034106C">
        <w:rPr>
          <w:rFonts w:ascii="Garamond" w:hAnsi="Garamond" w:cs="Calibri"/>
          <w:bCs/>
          <w:sz w:val="22"/>
          <w:szCs w:val="22"/>
        </w:rPr>
        <w:t xml:space="preserve"> w wysokości </w:t>
      </w:r>
      <w:r>
        <w:rPr>
          <w:rFonts w:ascii="Garamond" w:hAnsi="Garamond" w:cs="Calibri"/>
          <w:bCs/>
          <w:sz w:val="22"/>
          <w:szCs w:val="22"/>
        </w:rPr>
        <w:t>……………..</w:t>
      </w:r>
      <w:r w:rsidRPr="0034106C">
        <w:rPr>
          <w:rFonts w:ascii="Garamond" w:hAnsi="Garamond" w:cs="Calibri"/>
          <w:bCs/>
          <w:sz w:val="22"/>
          <w:szCs w:val="22"/>
        </w:rPr>
        <w:t xml:space="preserve"> PLN, zostało wniesione w dniu ................ w formie .................................</w:t>
      </w:r>
    </w:p>
    <w:p w14:paraId="59533207" w14:textId="77777777" w:rsidR="003D72F3" w:rsidRPr="0034106C" w:rsidRDefault="003D72F3" w:rsidP="003D72F3">
      <w:pPr>
        <w:tabs>
          <w:tab w:val="num" w:pos="1070"/>
        </w:tabs>
        <w:suppressAutoHyphens/>
        <w:spacing w:before="0" w:after="120" w:line="264" w:lineRule="auto"/>
        <w:ind w:left="426"/>
        <w:jc w:val="both"/>
        <w:rPr>
          <w:rFonts w:ascii="Garamond" w:hAnsi="Garamond" w:cs="Calibri"/>
          <w:bCs/>
          <w:sz w:val="22"/>
          <w:szCs w:val="22"/>
        </w:rPr>
      </w:pPr>
      <w:r w:rsidRPr="0034106C">
        <w:rPr>
          <w:rFonts w:ascii="Garamond" w:hAnsi="Garamond" w:cs="Calibri"/>
          <w:bCs/>
          <w:sz w:val="22"/>
          <w:szCs w:val="22"/>
        </w:rPr>
        <w:t>Prosimy o zwrot wadium (wniesionego w pieniądzu) na następujący rachunek: .........................................</w:t>
      </w:r>
    </w:p>
    <w:p w14:paraId="67B32CED" w14:textId="77777777" w:rsidR="003D72F3" w:rsidRPr="0034106C" w:rsidRDefault="003D72F3" w:rsidP="003D72F3">
      <w:pPr>
        <w:tabs>
          <w:tab w:val="num" w:pos="1070"/>
        </w:tabs>
        <w:suppressAutoHyphens/>
        <w:spacing w:before="0" w:after="120" w:line="264" w:lineRule="auto"/>
        <w:ind w:left="426"/>
        <w:jc w:val="both"/>
        <w:rPr>
          <w:rFonts w:ascii="Garamond" w:hAnsi="Garamond" w:cs="Calibri"/>
          <w:bCs/>
          <w:sz w:val="22"/>
          <w:szCs w:val="22"/>
        </w:rPr>
      </w:pPr>
      <w:r w:rsidRPr="0034106C">
        <w:rPr>
          <w:rFonts w:ascii="Garamond" w:hAnsi="Garamond" w:cs="Calibri"/>
          <w:bCs/>
          <w:sz w:val="22"/>
          <w:szCs w:val="22"/>
        </w:rPr>
        <w:t>W przypadku wniesienia wadium w formie gwarancji lub poręczeń oświadczenia o zwolnieniu wadium wniesionego należy przesłać na adres mailowy gwaranta tj. .……………………………………………...</w:t>
      </w:r>
    </w:p>
    <w:p w14:paraId="0D4A1906" w14:textId="55FA9925" w:rsidR="00CE501C" w:rsidRPr="00CE501C" w:rsidRDefault="00CE501C" w:rsidP="00CE501C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E501C">
        <w:rPr>
          <w:rFonts w:ascii="Garamond" w:hAnsi="Garamond" w:cs="Calibri"/>
          <w:sz w:val="22"/>
          <w:szCs w:val="22"/>
        </w:rPr>
        <w:t>Oferta zawiera TAJEMNIC</w:t>
      </w:r>
      <w:r w:rsidRPr="00CE501C">
        <w:rPr>
          <w:rFonts w:ascii="Garamond" w:hAnsi="Garamond" w:cs="Calibri" w:hint="eastAsia"/>
          <w:sz w:val="22"/>
          <w:szCs w:val="22"/>
        </w:rPr>
        <w:t>Ę</w:t>
      </w:r>
      <w:r w:rsidRPr="00CE501C">
        <w:rPr>
          <w:rFonts w:ascii="Garamond" w:hAnsi="Garamond" w:cs="Calibri"/>
          <w:sz w:val="22"/>
          <w:szCs w:val="22"/>
        </w:rPr>
        <w:t xml:space="preserve"> PRZEDSI</w:t>
      </w:r>
      <w:r w:rsidRPr="00CE501C">
        <w:rPr>
          <w:rFonts w:ascii="Garamond" w:hAnsi="Garamond" w:cs="Calibri" w:hint="eastAsia"/>
          <w:sz w:val="22"/>
          <w:szCs w:val="22"/>
        </w:rPr>
        <w:t>Ę</w:t>
      </w:r>
      <w:r w:rsidRPr="00CE501C">
        <w:rPr>
          <w:rFonts w:ascii="Garamond" w:hAnsi="Garamond" w:cs="Calibri"/>
          <w:sz w:val="22"/>
          <w:szCs w:val="22"/>
        </w:rPr>
        <w:t>BIORSTWA w rozumieniu przepis</w:t>
      </w:r>
      <w:r w:rsidRPr="00CE501C">
        <w:rPr>
          <w:rFonts w:ascii="Garamond" w:hAnsi="Garamond" w:cs="Calibri" w:hint="eastAsia"/>
          <w:sz w:val="22"/>
          <w:szCs w:val="22"/>
        </w:rPr>
        <w:t>ó</w:t>
      </w:r>
      <w:r w:rsidRPr="00CE501C">
        <w:rPr>
          <w:rFonts w:ascii="Garamond" w:hAnsi="Garamond" w:cs="Calibri"/>
          <w:sz w:val="22"/>
          <w:szCs w:val="22"/>
        </w:rPr>
        <w:t>w o zwalczaniu nieuczciwej</w:t>
      </w:r>
      <w:r>
        <w:rPr>
          <w:rFonts w:ascii="Garamond" w:hAnsi="Garamond" w:cs="Calibri"/>
          <w:sz w:val="22"/>
          <w:szCs w:val="22"/>
        </w:rPr>
        <w:t xml:space="preserve"> </w:t>
      </w:r>
      <w:r w:rsidRPr="00CE501C">
        <w:rPr>
          <w:rFonts w:ascii="Garamond" w:hAnsi="Garamond" w:cs="Calibri"/>
          <w:sz w:val="22"/>
          <w:szCs w:val="22"/>
        </w:rPr>
        <w:t>konkurencji:</w:t>
      </w:r>
    </w:p>
    <w:p w14:paraId="6EAEA3CA" w14:textId="7E0748A7" w:rsidR="00CE501C" w:rsidRPr="00CE501C" w:rsidRDefault="00CE501C" w:rsidP="00CE501C">
      <w:pPr>
        <w:suppressAutoHyphens/>
        <w:spacing w:before="0" w:after="120" w:line="264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CE501C">
        <w:rPr>
          <w:rFonts w:ascii="Garamond" w:hAnsi="Garamond" w:cs="Calibri"/>
          <w:sz w:val="22"/>
          <w:szCs w:val="22"/>
        </w:rPr>
        <w:t xml:space="preserve">* </w:t>
      </w:r>
      <w:r w:rsidR="00016121" w:rsidRPr="00CE501C">
        <w:rPr>
          <w:rFonts w:ascii="Garamond" w:hAnsi="Garamond" w:cs="Calibri" w:hint="eastAsia"/>
          <w:sz w:val="22"/>
          <w:szCs w:val="22"/>
        </w:rPr>
        <w:t>□</w:t>
      </w:r>
      <w:r w:rsidRPr="00CE501C">
        <w:rPr>
          <w:rFonts w:ascii="Garamond" w:hAnsi="Garamond" w:cs="Calibri"/>
          <w:sz w:val="22"/>
          <w:szCs w:val="22"/>
        </w:rPr>
        <w:t xml:space="preserve"> NIE</w:t>
      </w:r>
    </w:p>
    <w:p w14:paraId="1772B761" w14:textId="787B30D1" w:rsidR="00CE501C" w:rsidRDefault="00CE501C" w:rsidP="00CE501C">
      <w:pPr>
        <w:suppressAutoHyphens/>
        <w:spacing w:before="0" w:after="120" w:line="264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CE501C">
        <w:rPr>
          <w:rFonts w:ascii="Garamond" w:hAnsi="Garamond" w:cs="Calibri"/>
          <w:sz w:val="22"/>
          <w:szCs w:val="22"/>
        </w:rPr>
        <w:t>*</w:t>
      </w:r>
      <w:r w:rsidR="00016121">
        <w:rPr>
          <w:rFonts w:ascii="Garamond" w:hAnsi="Garamond" w:cs="Calibri"/>
          <w:sz w:val="22"/>
          <w:szCs w:val="22"/>
        </w:rPr>
        <w:t xml:space="preserve"> </w:t>
      </w:r>
      <w:r w:rsidRPr="00CE501C">
        <w:rPr>
          <w:rFonts w:ascii="Garamond" w:hAnsi="Garamond" w:cs="Calibri" w:hint="eastAsia"/>
          <w:sz w:val="22"/>
          <w:szCs w:val="22"/>
        </w:rPr>
        <w:t>□</w:t>
      </w:r>
      <w:r w:rsidRPr="00CE501C">
        <w:rPr>
          <w:rFonts w:ascii="Garamond" w:hAnsi="Garamond" w:cs="Calibri"/>
          <w:sz w:val="22"/>
          <w:szCs w:val="22"/>
        </w:rPr>
        <w:t xml:space="preserve"> TAK - Do oferty za</w:t>
      </w:r>
      <w:r w:rsidRPr="00CE501C">
        <w:rPr>
          <w:rFonts w:ascii="Garamond" w:hAnsi="Garamond" w:cs="Calibri" w:hint="eastAsia"/>
          <w:sz w:val="22"/>
          <w:szCs w:val="22"/>
        </w:rPr>
        <w:t>łą</w:t>
      </w:r>
      <w:r w:rsidRPr="00CE501C">
        <w:rPr>
          <w:rFonts w:ascii="Garamond" w:hAnsi="Garamond" w:cs="Calibri"/>
          <w:sz w:val="22"/>
          <w:szCs w:val="22"/>
        </w:rPr>
        <w:t>czam uzasadnienie zastrze</w:t>
      </w:r>
      <w:r w:rsidRPr="00CE501C">
        <w:rPr>
          <w:rFonts w:ascii="Garamond" w:hAnsi="Garamond" w:cs="Calibri" w:hint="eastAsia"/>
          <w:sz w:val="22"/>
          <w:szCs w:val="22"/>
        </w:rPr>
        <w:t>ż</w:t>
      </w:r>
      <w:r w:rsidRPr="00CE501C">
        <w:rPr>
          <w:rFonts w:ascii="Garamond" w:hAnsi="Garamond" w:cs="Calibri"/>
          <w:sz w:val="22"/>
          <w:szCs w:val="22"/>
        </w:rPr>
        <w:t>enia (w razie braku wskazania Zamawiaj</w:t>
      </w:r>
      <w:r w:rsidRPr="00CE501C">
        <w:rPr>
          <w:rFonts w:ascii="Garamond" w:hAnsi="Garamond" w:cs="Calibri" w:hint="eastAsia"/>
          <w:sz w:val="22"/>
          <w:szCs w:val="22"/>
        </w:rPr>
        <w:t>ą</w:t>
      </w:r>
      <w:r w:rsidRPr="00CE501C">
        <w:rPr>
          <w:rFonts w:ascii="Garamond" w:hAnsi="Garamond" w:cs="Calibri"/>
          <w:sz w:val="22"/>
          <w:szCs w:val="22"/>
        </w:rPr>
        <w:t xml:space="preserve">cy uznaje, </w:t>
      </w:r>
      <w:r w:rsidRPr="00CE501C">
        <w:rPr>
          <w:rFonts w:ascii="Garamond" w:hAnsi="Garamond" w:cs="Calibri" w:hint="eastAsia"/>
          <w:sz w:val="22"/>
          <w:szCs w:val="22"/>
        </w:rPr>
        <w:t>ż</w:t>
      </w:r>
      <w:r w:rsidRPr="00CE501C">
        <w:rPr>
          <w:rFonts w:ascii="Garamond" w:hAnsi="Garamond" w:cs="Calibri"/>
          <w:sz w:val="22"/>
          <w:szCs w:val="22"/>
        </w:rPr>
        <w:t>e</w:t>
      </w:r>
      <w:r>
        <w:rPr>
          <w:rFonts w:ascii="Garamond" w:hAnsi="Garamond" w:cs="Calibri"/>
          <w:sz w:val="22"/>
          <w:szCs w:val="22"/>
        </w:rPr>
        <w:t xml:space="preserve"> </w:t>
      </w:r>
      <w:r w:rsidRPr="00CE501C">
        <w:rPr>
          <w:rFonts w:ascii="Garamond" w:hAnsi="Garamond" w:cs="Calibri"/>
          <w:sz w:val="22"/>
          <w:szCs w:val="22"/>
        </w:rPr>
        <w:t xml:space="preserve">Wykonawca nie zastrzega </w:t>
      </w:r>
      <w:r w:rsidRPr="00CE501C">
        <w:rPr>
          <w:rFonts w:ascii="Garamond" w:hAnsi="Garamond" w:cs="Calibri" w:hint="eastAsia"/>
          <w:sz w:val="22"/>
          <w:szCs w:val="22"/>
        </w:rPr>
        <w:t>ż</w:t>
      </w:r>
      <w:r w:rsidRPr="00CE501C">
        <w:rPr>
          <w:rFonts w:ascii="Garamond" w:hAnsi="Garamond" w:cs="Calibri"/>
          <w:sz w:val="22"/>
          <w:szCs w:val="22"/>
        </w:rPr>
        <w:t xml:space="preserve">adnych informacji). </w:t>
      </w:r>
    </w:p>
    <w:p w14:paraId="51DA9BD7" w14:textId="26F1D550" w:rsidR="009314B2" w:rsidRPr="00CE501C" w:rsidRDefault="009314B2" w:rsidP="00016121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>Oświadczamy, iż wybór naszej oferty prowadzi do powstania u Zamawiającego obowiązku podatkowego na podstawie ustawy z dnia 11 marca 2004 r. o podatku od towarów i usług w zakresie</w:t>
      </w:r>
      <w:r w:rsidRPr="0034106C">
        <w:rPr>
          <w:rFonts w:ascii="Garamond" w:hAnsi="Garamond"/>
          <w:sz w:val="22"/>
          <w:szCs w:val="22"/>
          <w:vertAlign w:val="superscript"/>
        </w:rPr>
        <w:footnoteReference w:id="4"/>
      </w:r>
      <w:r w:rsidRPr="0034106C">
        <w:rPr>
          <w:rFonts w:ascii="Garamond" w:hAnsi="Garamond" w:cs="Calibri"/>
          <w:sz w:val="22"/>
          <w:szCs w:val="22"/>
        </w:rPr>
        <w:t>:</w:t>
      </w:r>
    </w:p>
    <w:p w14:paraId="4A996B5C" w14:textId="77777777" w:rsidR="009314B2" w:rsidRPr="0034106C" w:rsidRDefault="009314B2" w:rsidP="009314B2">
      <w:pPr>
        <w:numPr>
          <w:ilvl w:val="0"/>
          <w:numId w:val="70"/>
        </w:numPr>
        <w:tabs>
          <w:tab w:val="num" w:pos="720"/>
        </w:tabs>
        <w:suppressAutoHyphens/>
        <w:spacing w:before="0" w:after="120" w:line="264" w:lineRule="auto"/>
        <w:ind w:left="709" w:hanging="284"/>
        <w:jc w:val="both"/>
        <w:rPr>
          <w:rFonts w:ascii="Garamond" w:hAnsi="Garamond" w:cs="Calibri"/>
          <w:b/>
          <w:sz w:val="22"/>
          <w:szCs w:val="22"/>
          <w:lang w:eastAsia="en-US"/>
        </w:rPr>
      </w:pPr>
      <w:r w:rsidRPr="0034106C">
        <w:rPr>
          <w:rFonts w:ascii="Garamond" w:hAnsi="Garamond" w:cs="Calibri"/>
          <w:sz w:val="22"/>
          <w:szCs w:val="22"/>
          <w:lang w:eastAsia="en-US"/>
        </w:rPr>
        <w:lastRenderedPageBreak/>
        <w:t>nazwa (rodzaj) towaru lub usługi, których dostawa lub świadczenie będą prowadziły do powstania obowiązku podatkowego: ………………………………………………………………………………</w:t>
      </w:r>
    </w:p>
    <w:p w14:paraId="7AB8839B" w14:textId="77777777" w:rsidR="009314B2" w:rsidRPr="0034106C" w:rsidRDefault="009314B2" w:rsidP="009314B2">
      <w:pPr>
        <w:numPr>
          <w:ilvl w:val="0"/>
          <w:numId w:val="70"/>
        </w:numPr>
        <w:tabs>
          <w:tab w:val="num" w:pos="720"/>
        </w:tabs>
        <w:suppressAutoHyphens/>
        <w:spacing w:before="0" w:after="120" w:line="264" w:lineRule="auto"/>
        <w:ind w:left="709" w:hanging="284"/>
        <w:jc w:val="both"/>
        <w:rPr>
          <w:rFonts w:ascii="Garamond" w:hAnsi="Garamond" w:cs="Calibri"/>
          <w:b/>
          <w:sz w:val="22"/>
          <w:szCs w:val="22"/>
          <w:lang w:eastAsia="en-US"/>
        </w:rPr>
      </w:pPr>
      <w:r w:rsidRPr="0034106C">
        <w:rPr>
          <w:rFonts w:ascii="Garamond" w:hAnsi="Garamond" w:cs="Calibri"/>
          <w:sz w:val="22"/>
          <w:szCs w:val="22"/>
          <w:lang w:eastAsia="en-US"/>
        </w:rPr>
        <w:t>wartość netto ………………………………...... złotych</w:t>
      </w:r>
    </w:p>
    <w:p w14:paraId="139DD3B0" w14:textId="1BCA499F" w:rsidR="009314B2" w:rsidRPr="0034106C" w:rsidRDefault="009314B2" w:rsidP="009314B2">
      <w:pPr>
        <w:numPr>
          <w:ilvl w:val="0"/>
          <w:numId w:val="70"/>
        </w:numPr>
        <w:tabs>
          <w:tab w:val="num" w:pos="540"/>
        </w:tabs>
        <w:suppressAutoHyphens/>
        <w:spacing w:before="0" w:after="120" w:line="264" w:lineRule="auto"/>
        <w:ind w:left="709" w:hanging="284"/>
        <w:jc w:val="both"/>
        <w:rPr>
          <w:rFonts w:ascii="Garamond" w:hAnsi="Garamond" w:cs="Calibri"/>
          <w:b/>
          <w:sz w:val="22"/>
          <w:szCs w:val="22"/>
          <w:lang w:eastAsia="en-US"/>
        </w:rPr>
      </w:pPr>
      <w:r w:rsidRPr="0034106C">
        <w:rPr>
          <w:rFonts w:ascii="Garamond" w:hAnsi="Garamond" w:cs="Calibri"/>
          <w:sz w:val="22"/>
          <w:szCs w:val="22"/>
          <w:lang w:eastAsia="en-US"/>
        </w:rPr>
        <w:t>zgodnie z wiedzą wykonawcy zastosowanie będzie miała następująca stawka VAT: ……</w:t>
      </w:r>
      <w:r w:rsidR="00143BBC" w:rsidRPr="0034106C">
        <w:rPr>
          <w:rFonts w:ascii="Garamond" w:hAnsi="Garamond" w:cs="Calibri"/>
          <w:sz w:val="22"/>
          <w:szCs w:val="22"/>
          <w:lang w:eastAsia="en-US"/>
        </w:rPr>
        <w:t>…</w:t>
      </w:r>
      <w:r w:rsidRPr="0034106C">
        <w:rPr>
          <w:rFonts w:ascii="Garamond" w:hAnsi="Garamond" w:cs="Calibri"/>
          <w:sz w:val="22"/>
          <w:szCs w:val="22"/>
          <w:lang w:eastAsia="en-US"/>
        </w:rPr>
        <w:t>...</w:t>
      </w:r>
    </w:p>
    <w:p w14:paraId="28CEBC83" w14:textId="2777FE72" w:rsidR="009314B2" w:rsidRPr="0034106C" w:rsidRDefault="009314B2" w:rsidP="009314B2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 xml:space="preserve">Oświadczamy, że </w:t>
      </w:r>
      <w:r w:rsidRPr="0034106C">
        <w:rPr>
          <w:rFonts w:ascii="Garamond" w:hAnsi="Garamond" w:cs="Calibri"/>
          <w:i/>
          <w:sz w:val="22"/>
          <w:szCs w:val="22"/>
        </w:rPr>
        <w:t>Projektowane postanowienia umowy</w:t>
      </w:r>
      <w:r w:rsidRPr="0034106C">
        <w:rPr>
          <w:rFonts w:ascii="Garamond" w:hAnsi="Garamond" w:cs="Calibri"/>
          <w:sz w:val="22"/>
          <w:szCs w:val="22"/>
        </w:rPr>
        <w:t xml:space="preserve">, stanowiące </w:t>
      </w:r>
      <w:r w:rsidR="0034106C" w:rsidRPr="0034106C">
        <w:rPr>
          <w:rFonts w:ascii="Garamond" w:hAnsi="Garamond" w:cs="Calibri"/>
          <w:bCs/>
          <w:sz w:val="22"/>
          <w:szCs w:val="22"/>
        </w:rPr>
        <w:t>Załącznik</w:t>
      </w:r>
      <w:r w:rsidRPr="0034106C">
        <w:rPr>
          <w:rFonts w:ascii="Garamond" w:hAnsi="Garamond" w:cs="Calibri"/>
          <w:bCs/>
          <w:sz w:val="22"/>
          <w:szCs w:val="22"/>
        </w:rPr>
        <w:t xml:space="preserve"> nr </w:t>
      </w:r>
      <w:r w:rsidR="00FC13FF" w:rsidRPr="0034106C">
        <w:rPr>
          <w:rFonts w:ascii="Garamond" w:hAnsi="Garamond" w:cs="Calibri"/>
          <w:bCs/>
          <w:sz w:val="22"/>
          <w:szCs w:val="22"/>
        </w:rPr>
        <w:t>7</w:t>
      </w:r>
      <w:r w:rsidRPr="0034106C">
        <w:rPr>
          <w:rFonts w:ascii="Garamond" w:hAnsi="Garamond" w:cs="Calibri"/>
          <w:bCs/>
          <w:sz w:val="22"/>
          <w:szCs w:val="22"/>
        </w:rPr>
        <w:t xml:space="preserve"> do SWZ,</w:t>
      </w:r>
      <w:r w:rsidRPr="0034106C">
        <w:rPr>
          <w:rFonts w:ascii="Garamond" w:hAnsi="Garamond" w:cs="Calibri"/>
          <w:sz w:val="22"/>
          <w:szCs w:val="22"/>
        </w:rPr>
        <w:t xml:space="preserve"> zostały przez nas zaakceptowane i zobowiązujemy się w przypadku wyboru naszej oferty do zawarcia umowy na wymienionych w nich warunkach, w miejscu i terminie wyznaczonym przez zamawiającego.</w:t>
      </w:r>
    </w:p>
    <w:p w14:paraId="1E22C290" w14:textId="374AEE3E" w:rsidR="009314B2" w:rsidRPr="0034106C" w:rsidRDefault="009314B2" w:rsidP="009314B2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>Oświadczamy</w:t>
      </w:r>
      <w:r w:rsidRPr="0034106C">
        <w:rPr>
          <w:rFonts w:ascii="Garamond" w:hAnsi="Garamond" w:cs="Calibri"/>
          <w:sz w:val="22"/>
          <w:szCs w:val="22"/>
          <w:lang w:val="x-none" w:eastAsia="x-none"/>
        </w:rPr>
        <w:t>, że wypełniliśm</w:t>
      </w:r>
      <w:r w:rsidRPr="0034106C">
        <w:rPr>
          <w:rFonts w:ascii="Garamond" w:hAnsi="Garamond" w:cs="Calibri"/>
          <w:sz w:val="22"/>
          <w:szCs w:val="22"/>
          <w:lang w:eastAsia="x-none"/>
        </w:rPr>
        <w:t>y</w:t>
      </w:r>
      <w:r w:rsidRPr="0034106C">
        <w:rPr>
          <w:rFonts w:ascii="Garamond" w:hAnsi="Garamond" w:cs="Calibri"/>
          <w:sz w:val="22"/>
          <w:szCs w:val="22"/>
          <w:lang w:val="x-none" w:eastAsia="x-none"/>
        </w:rPr>
        <w:t xml:space="preserve"> obowiązki informacyjne przewidziane w art. 13 lub art. 14 RODO</w:t>
      </w:r>
      <w:r w:rsidRPr="0034106C">
        <w:rPr>
          <w:rFonts w:ascii="Garamond" w:hAnsi="Garamond" w:cs="Calibri"/>
          <w:sz w:val="22"/>
          <w:szCs w:val="22"/>
          <w:vertAlign w:val="superscript"/>
          <w:lang w:val="x-none" w:eastAsia="x-none"/>
        </w:rPr>
        <w:footnoteReference w:id="5"/>
      </w:r>
      <w:r w:rsidRPr="0034106C">
        <w:rPr>
          <w:rFonts w:ascii="Garamond" w:hAnsi="Garamond" w:cs="Calibri"/>
          <w:sz w:val="22"/>
          <w:szCs w:val="22"/>
          <w:lang w:val="x-none" w:eastAsia="x-none"/>
        </w:rPr>
        <w:t xml:space="preserve"> wobec osób fizycznych, od których dane osobowe bezpośrednio lub pośrednio pozyska</w:t>
      </w:r>
      <w:r w:rsidRPr="0034106C">
        <w:rPr>
          <w:rFonts w:ascii="Garamond" w:hAnsi="Garamond" w:cs="Calibri"/>
          <w:sz w:val="22"/>
          <w:szCs w:val="22"/>
          <w:lang w:eastAsia="x-none"/>
        </w:rPr>
        <w:t>liśmy</w:t>
      </w:r>
      <w:r w:rsidRPr="0034106C">
        <w:rPr>
          <w:rFonts w:ascii="Garamond" w:hAnsi="Garamond" w:cs="Calibri"/>
          <w:sz w:val="22"/>
          <w:szCs w:val="22"/>
          <w:lang w:val="x-none" w:eastAsia="x-none"/>
        </w:rPr>
        <w:t xml:space="preserve"> w celu ubiegania się </w:t>
      </w:r>
      <w:r w:rsidR="00EF1773">
        <w:rPr>
          <w:rFonts w:ascii="Garamond" w:hAnsi="Garamond" w:cs="Calibri"/>
          <w:sz w:val="22"/>
          <w:szCs w:val="22"/>
          <w:lang w:val="x-none" w:eastAsia="x-none"/>
        </w:rPr>
        <w:br/>
      </w:r>
      <w:r w:rsidRPr="0034106C">
        <w:rPr>
          <w:rFonts w:ascii="Garamond" w:hAnsi="Garamond" w:cs="Calibri"/>
          <w:sz w:val="22"/>
          <w:szCs w:val="22"/>
          <w:lang w:val="x-none" w:eastAsia="x-none"/>
        </w:rPr>
        <w:t>o udzielenie zamówienia publicznego w niniejszym postępowaniu</w:t>
      </w:r>
      <w:r w:rsidRPr="0034106C">
        <w:rPr>
          <w:rFonts w:ascii="Garamond" w:hAnsi="Garamond" w:cs="Calibri"/>
          <w:sz w:val="22"/>
          <w:szCs w:val="22"/>
          <w:vertAlign w:val="superscript"/>
          <w:lang w:val="x-none" w:eastAsia="x-none"/>
        </w:rPr>
        <w:footnoteReference w:id="6"/>
      </w:r>
      <w:r w:rsidRPr="0034106C">
        <w:rPr>
          <w:rFonts w:ascii="Garamond" w:hAnsi="Garamond" w:cs="Calibri"/>
          <w:sz w:val="22"/>
          <w:szCs w:val="22"/>
          <w:lang w:val="x-none" w:eastAsia="x-none"/>
        </w:rPr>
        <w:t>.</w:t>
      </w:r>
    </w:p>
    <w:p w14:paraId="368EC10A" w14:textId="2C898680" w:rsidR="009314B2" w:rsidRPr="0034106C" w:rsidRDefault="009314B2" w:rsidP="002B7C2F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bCs/>
          <w:sz w:val="22"/>
          <w:szCs w:val="22"/>
        </w:rPr>
      </w:pPr>
      <w:r w:rsidRPr="0034106C">
        <w:rPr>
          <w:rFonts w:ascii="Garamond" w:hAnsi="Garamond" w:cs="Calibri"/>
          <w:bCs/>
          <w:sz w:val="22"/>
          <w:szCs w:val="22"/>
        </w:rPr>
        <w:t>Pod groźbą odpowiedzialności karnej oświadczamy, że załączone do oferty dokumenty opisują stan faktyczny i prawny na dzień sporządzania oferty (art. 297 Kodeksu Karnego).</w:t>
      </w:r>
    </w:p>
    <w:p w14:paraId="1D90755A" w14:textId="77777777" w:rsidR="009314B2" w:rsidRPr="0034106C" w:rsidRDefault="009314B2" w:rsidP="009314B2">
      <w:pPr>
        <w:numPr>
          <w:ilvl w:val="0"/>
          <w:numId w:val="68"/>
        </w:numPr>
        <w:tabs>
          <w:tab w:val="num" w:pos="1070"/>
        </w:tabs>
        <w:suppressAutoHyphens/>
        <w:spacing w:before="0" w:after="120" w:line="264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>Załącznikami do niniejszej oferty są:</w:t>
      </w:r>
    </w:p>
    <w:p w14:paraId="49F2B392" w14:textId="77777777" w:rsidR="009314B2" w:rsidRPr="0034106C" w:rsidRDefault="009314B2" w:rsidP="009314B2">
      <w:pPr>
        <w:numPr>
          <w:ilvl w:val="0"/>
          <w:numId w:val="69"/>
        </w:numPr>
        <w:suppressAutoHyphens/>
        <w:spacing w:before="0" w:after="120" w:line="264" w:lineRule="auto"/>
        <w:ind w:left="993"/>
        <w:jc w:val="both"/>
        <w:rPr>
          <w:rFonts w:ascii="Garamond" w:hAnsi="Garamond" w:cs="Calibri"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>.......................................................................................</w:t>
      </w:r>
    </w:p>
    <w:p w14:paraId="7EDFB284" w14:textId="77777777" w:rsidR="009314B2" w:rsidRPr="0034106C" w:rsidRDefault="009314B2" w:rsidP="009314B2">
      <w:pPr>
        <w:numPr>
          <w:ilvl w:val="0"/>
          <w:numId w:val="69"/>
        </w:numPr>
        <w:suppressAutoHyphens/>
        <w:spacing w:before="0" w:after="120" w:line="264" w:lineRule="auto"/>
        <w:ind w:left="993"/>
        <w:jc w:val="both"/>
        <w:rPr>
          <w:rFonts w:ascii="Garamond" w:hAnsi="Garamond" w:cs="Calibri"/>
          <w:sz w:val="22"/>
          <w:szCs w:val="22"/>
        </w:rPr>
      </w:pPr>
      <w:r w:rsidRPr="0034106C">
        <w:rPr>
          <w:rFonts w:ascii="Garamond" w:hAnsi="Garamond" w:cs="Calibri"/>
          <w:sz w:val="22"/>
          <w:szCs w:val="22"/>
        </w:rPr>
        <w:t>.......................................................................................</w:t>
      </w:r>
    </w:p>
    <w:p w14:paraId="74C37C12" w14:textId="77777777" w:rsidR="00EF1773" w:rsidRDefault="00EF1773" w:rsidP="00EF1773">
      <w:pPr>
        <w:pStyle w:val="Akapitzlist"/>
        <w:ind w:left="5672"/>
        <w:rPr>
          <w:rFonts w:ascii="Garamond" w:hAnsi="Garamond" w:cs="Arial"/>
          <w:szCs w:val="20"/>
        </w:rPr>
      </w:pPr>
    </w:p>
    <w:p w14:paraId="604AF94D" w14:textId="77777777" w:rsidR="00EF1773" w:rsidRDefault="00EF1773" w:rsidP="00EF1773">
      <w:pPr>
        <w:pStyle w:val="Akapitzlist"/>
        <w:ind w:left="5672"/>
        <w:rPr>
          <w:rFonts w:ascii="Garamond" w:hAnsi="Garamond" w:cs="Arial"/>
          <w:szCs w:val="20"/>
        </w:rPr>
      </w:pPr>
    </w:p>
    <w:p w14:paraId="0B249031" w14:textId="7FACF6A4" w:rsidR="00EF1773" w:rsidRPr="00EF1773" w:rsidRDefault="00EF1773" w:rsidP="00EF1773">
      <w:pPr>
        <w:pStyle w:val="Akapitzlist"/>
        <w:ind w:left="5672"/>
        <w:rPr>
          <w:rFonts w:ascii="Garamond" w:hAnsi="Garamond" w:cs="Arial"/>
          <w:szCs w:val="20"/>
        </w:rPr>
      </w:pPr>
      <w:r w:rsidRPr="00EF1773">
        <w:rPr>
          <w:rFonts w:ascii="Garamond" w:hAnsi="Garamond" w:cs="Arial"/>
          <w:szCs w:val="20"/>
        </w:rPr>
        <w:t>Podpis</w:t>
      </w:r>
      <w:r w:rsidR="00132F29">
        <w:rPr>
          <w:rFonts w:ascii="Garamond" w:hAnsi="Garamond" w:cs="Arial"/>
          <w:szCs w:val="20"/>
        </w:rPr>
        <w:t>y</w:t>
      </w:r>
      <w:r w:rsidRPr="00EF1773">
        <w:rPr>
          <w:rFonts w:ascii="Garamond" w:hAnsi="Garamond" w:cs="Arial"/>
          <w:szCs w:val="20"/>
        </w:rPr>
        <w:t xml:space="preserve"> osób uprawnionych </w:t>
      </w:r>
    </w:p>
    <w:p w14:paraId="14BC6BD7" w14:textId="3EE9A3D1" w:rsidR="00EF1773" w:rsidRPr="00EF1773" w:rsidRDefault="00EF1773" w:rsidP="00EF1773">
      <w:pPr>
        <w:pStyle w:val="Akapitzlist"/>
        <w:ind w:left="5672"/>
        <w:rPr>
          <w:rFonts w:ascii="Garamond" w:hAnsi="Garamond" w:cs="Arial"/>
          <w:szCs w:val="20"/>
        </w:rPr>
      </w:pPr>
      <w:r w:rsidRPr="00EF1773">
        <w:rPr>
          <w:rFonts w:ascii="Garamond" w:hAnsi="Garamond" w:cs="Arial"/>
          <w:szCs w:val="20"/>
        </w:rPr>
        <w:t>do reprezentowania Wykonawcy</w:t>
      </w:r>
    </w:p>
    <w:p w14:paraId="311F3002" w14:textId="77777777" w:rsidR="00EC1365" w:rsidRDefault="00EC1365" w:rsidP="00B16C2F">
      <w:pPr>
        <w:suppressAutoHyphens/>
        <w:spacing w:after="120" w:line="264" w:lineRule="auto"/>
        <w:jc w:val="both"/>
        <w:rPr>
          <w:rFonts w:ascii="Garamond" w:hAnsi="Garamond" w:cs="Calibri"/>
          <w:b/>
          <w:bCs/>
          <w:i/>
          <w:iCs/>
          <w:color w:val="FF0000"/>
          <w:sz w:val="22"/>
          <w:szCs w:val="22"/>
        </w:rPr>
      </w:pPr>
    </w:p>
    <w:p w14:paraId="18F529BA" w14:textId="2EBD597F" w:rsidR="00C30877" w:rsidRPr="0034106C" w:rsidRDefault="009314B2" w:rsidP="00B16C2F">
      <w:pPr>
        <w:suppressAutoHyphens/>
        <w:spacing w:after="120" w:line="264" w:lineRule="auto"/>
        <w:jc w:val="both"/>
        <w:rPr>
          <w:rFonts w:ascii="Garamond" w:hAnsi="Garamond" w:cs="Trebuchet MS"/>
          <w:sz w:val="22"/>
          <w:szCs w:val="22"/>
        </w:rPr>
      </w:pPr>
      <w:r w:rsidRPr="0034106C">
        <w:rPr>
          <w:rFonts w:ascii="Garamond" w:hAnsi="Garamond" w:cs="Calibri"/>
          <w:b/>
          <w:bCs/>
          <w:i/>
          <w:iCs/>
          <w:color w:val="FF0000"/>
          <w:sz w:val="22"/>
          <w:szCs w:val="22"/>
        </w:rPr>
        <w:t xml:space="preserve">Niniejszy plik podpisuje Wykonawca </w:t>
      </w:r>
      <w:r w:rsidRPr="0034106C">
        <w:rPr>
          <w:rFonts w:ascii="Garamond" w:hAnsi="Garamond" w:cs="Calibri"/>
          <w:b/>
          <w:i/>
          <w:color w:val="FF0000"/>
          <w:sz w:val="22"/>
          <w:szCs w:val="22"/>
        </w:rPr>
        <w:t>kwalifikowanym podpisem elektronicznym, podpisem zaufanym lub podpisem osobistym.</w:t>
      </w:r>
      <w:r w:rsidRPr="0034106C">
        <w:rPr>
          <w:rFonts w:ascii="Garamond" w:hAnsi="Garamond" w:cs="Trebuchet MS"/>
          <w:sz w:val="22"/>
          <w:szCs w:val="22"/>
        </w:rPr>
        <w:t xml:space="preserve"> </w:t>
      </w:r>
    </w:p>
    <w:sectPr w:rsidR="00C30877" w:rsidRPr="0034106C" w:rsidSect="00D877DE">
      <w:footerReference w:type="default" r:id="rId8"/>
      <w:headerReference w:type="first" r:id="rId9"/>
      <w:pgSz w:w="11906" w:h="16838" w:code="9"/>
      <w:pgMar w:top="1440" w:right="1080" w:bottom="1440" w:left="1080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AE901" w14:textId="77777777" w:rsidR="009575F0" w:rsidRDefault="009575F0" w:rsidP="00954C3C">
      <w:r>
        <w:separator/>
      </w:r>
    </w:p>
  </w:endnote>
  <w:endnote w:type="continuationSeparator" w:id="0">
    <w:p w14:paraId="139E6F90" w14:textId="77777777" w:rsidR="009575F0" w:rsidRDefault="009575F0" w:rsidP="00954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79F4A" w14:textId="3A9B87EA" w:rsidR="008B6140" w:rsidRPr="003D5DE5" w:rsidRDefault="008B6140" w:rsidP="008F4982">
    <w:pPr>
      <w:pStyle w:val="Stopka"/>
      <w:jc w:val="right"/>
      <w:rPr>
        <w:rFonts w:asciiTheme="minorHAnsi" w:hAnsiTheme="minorHAnsi" w:cstheme="minorHAnsi"/>
        <w:sz w:val="22"/>
        <w:szCs w:val="22"/>
      </w:rPr>
    </w:pPr>
    <w:r>
      <w:rPr>
        <w:sz w:val="16"/>
        <w:szCs w:val="16"/>
      </w:rPr>
      <w:tab/>
    </w:r>
    <w:r w:rsidRPr="003D5DE5">
      <w:rPr>
        <w:rFonts w:asciiTheme="minorHAnsi" w:hAnsiTheme="minorHAnsi" w:cstheme="minorHAnsi"/>
        <w:sz w:val="22"/>
        <w:szCs w:val="22"/>
      </w:rPr>
      <w:fldChar w:fldCharType="begin"/>
    </w:r>
    <w:r w:rsidRPr="003D5DE5">
      <w:rPr>
        <w:rFonts w:asciiTheme="minorHAnsi" w:hAnsiTheme="minorHAnsi" w:cstheme="minorHAnsi"/>
        <w:sz w:val="22"/>
        <w:szCs w:val="22"/>
      </w:rPr>
      <w:instrText xml:space="preserve"> PAGE </w:instrText>
    </w:r>
    <w:r w:rsidRPr="003D5DE5">
      <w:rPr>
        <w:rFonts w:asciiTheme="minorHAnsi" w:hAnsiTheme="minorHAnsi" w:cstheme="minorHAnsi"/>
        <w:sz w:val="22"/>
        <w:szCs w:val="22"/>
      </w:rPr>
      <w:fldChar w:fldCharType="separate"/>
    </w:r>
    <w:r w:rsidR="00C6474C">
      <w:rPr>
        <w:rFonts w:asciiTheme="minorHAnsi" w:hAnsiTheme="minorHAnsi" w:cstheme="minorHAnsi"/>
        <w:noProof/>
        <w:sz w:val="22"/>
        <w:szCs w:val="22"/>
      </w:rPr>
      <w:t>3</w:t>
    </w:r>
    <w:r w:rsidRPr="003D5DE5">
      <w:rPr>
        <w:rFonts w:asciiTheme="minorHAnsi" w:hAnsiTheme="minorHAnsi" w:cs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36A8E" w14:textId="77777777" w:rsidR="009575F0" w:rsidRDefault="009575F0" w:rsidP="00954C3C">
      <w:r>
        <w:separator/>
      </w:r>
    </w:p>
  </w:footnote>
  <w:footnote w:type="continuationSeparator" w:id="0">
    <w:p w14:paraId="1618D157" w14:textId="77777777" w:rsidR="009575F0" w:rsidRDefault="009575F0" w:rsidP="00954C3C">
      <w:r>
        <w:continuationSeparator/>
      </w:r>
    </w:p>
  </w:footnote>
  <w:footnote w:id="1">
    <w:p w14:paraId="692E376D" w14:textId="77777777" w:rsidR="00242B38" w:rsidRPr="001D5508" w:rsidRDefault="00242B38" w:rsidP="009314B2">
      <w:pPr>
        <w:pStyle w:val="Tekstprzypisudolnego"/>
        <w:rPr>
          <w:rFonts w:ascii="Garamond" w:hAnsi="Garamond" w:cs="Calibri"/>
          <w:iCs/>
        </w:rPr>
      </w:pPr>
      <w:r w:rsidRPr="001D5508">
        <w:rPr>
          <w:rStyle w:val="Odwoanieprzypisudolnego"/>
          <w:rFonts w:ascii="Garamond" w:hAnsi="Garamond" w:cs="Calibri"/>
          <w:iCs/>
        </w:rPr>
        <w:footnoteRef/>
      </w:r>
      <w:r w:rsidRPr="001D5508">
        <w:rPr>
          <w:rFonts w:ascii="Garamond" w:hAnsi="Garamond" w:cs="Calibri"/>
          <w:iCs/>
        </w:rPr>
        <w:t xml:space="preserve"> </w:t>
      </w:r>
      <w:r w:rsidRPr="001D5508">
        <w:rPr>
          <w:rFonts w:ascii="Garamond" w:eastAsia="Courier New" w:hAnsi="Garamond" w:cs="Calibri"/>
          <w:iCs/>
        </w:rPr>
        <w:t>właściwe zaznaczyć</w:t>
      </w:r>
    </w:p>
  </w:footnote>
  <w:footnote w:id="2">
    <w:p w14:paraId="23434688" w14:textId="77777777" w:rsidR="009314B2" w:rsidRPr="001D5508" w:rsidRDefault="009314B2" w:rsidP="009314B2">
      <w:pPr>
        <w:pStyle w:val="Tekstprzypisudolnego"/>
        <w:rPr>
          <w:rFonts w:ascii="Garamond" w:hAnsi="Garamond" w:cs="Calibri"/>
          <w:iCs/>
        </w:rPr>
      </w:pPr>
      <w:r w:rsidRPr="001D5508">
        <w:rPr>
          <w:rStyle w:val="Odwoanieprzypisudolnego"/>
          <w:rFonts w:ascii="Garamond" w:hAnsi="Garamond" w:cs="Calibri"/>
          <w:iCs/>
        </w:rPr>
        <w:footnoteRef/>
      </w:r>
      <w:r w:rsidRPr="001D5508">
        <w:rPr>
          <w:rFonts w:ascii="Garamond" w:hAnsi="Garamond" w:cs="Calibri"/>
          <w:iCs/>
        </w:rPr>
        <w:t xml:space="preserve"> </w:t>
      </w:r>
      <w:r w:rsidRPr="001D5508">
        <w:rPr>
          <w:rFonts w:ascii="Garamond" w:eastAsia="Courier New" w:hAnsi="Garamond" w:cs="Calibri"/>
          <w:iCs/>
        </w:rPr>
        <w:t>niepotrzebne skreślić</w:t>
      </w:r>
    </w:p>
  </w:footnote>
  <w:footnote w:id="3">
    <w:p w14:paraId="6EB823EA" w14:textId="0A818986" w:rsidR="009917CE" w:rsidRPr="001D5508" w:rsidRDefault="009917CE" w:rsidP="009917CE">
      <w:pPr>
        <w:pStyle w:val="Tekstprzypisudolnego"/>
        <w:rPr>
          <w:rFonts w:ascii="Garamond" w:hAnsi="Garamond" w:cs="Calibri"/>
          <w:iCs/>
        </w:rPr>
      </w:pPr>
      <w:r w:rsidRPr="001D5508">
        <w:rPr>
          <w:rStyle w:val="Odwoanieprzypisudolnego"/>
          <w:rFonts w:ascii="Garamond" w:hAnsi="Garamond" w:cs="Calibri"/>
          <w:iCs/>
        </w:rPr>
        <w:footnoteRef/>
      </w:r>
      <w:r w:rsidRPr="001D5508">
        <w:rPr>
          <w:rFonts w:ascii="Garamond" w:hAnsi="Garamond" w:cs="Calibri"/>
          <w:iCs/>
        </w:rPr>
        <w:t xml:space="preserve"> </w:t>
      </w:r>
      <w:r w:rsidRPr="001D5508">
        <w:rPr>
          <w:rFonts w:ascii="Garamond" w:hAnsi="Garamond" w:cs="Calibri"/>
          <w:iCs/>
          <w:lang w:val="pl-PL"/>
        </w:rPr>
        <w:t xml:space="preserve">Wypełnić, </w:t>
      </w:r>
      <w:r w:rsidRPr="001D5508">
        <w:rPr>
          <w:rFonts w:ascii="Garamond" w:hAnsi="Garamond" w:cs="Calibri"/>
          <w:iCs/>
        </w:rPr>
        <w:t>jeśli dotyczy</w:t>
      </w:r>
    </w:p>
  </w:footnote>
  <w:footnote w:id="4">
    <w:p w14:paraId="744BE287" w14:textId="77777777" w:rsidR="009314B2" w:rsidRPr="009314B2" w:rsidRDefault="009314B2" w:rsidP="009314B2">
      <w:pPr>
        <w:pStyle w:val="Tekstprzypisudolnego"/>
        <w:rPr>
          <w:rFonts w:ascii="Calibri" w:hAnsi="Calibri" w:cs="Calibri"/>
          <w:i/>
          <w:sz w:val="18"/>
          <w:szCs w:val="16"/>
        </w:rPr>
      </w:pPr>
      <w:r w:rsidRPr="001D5508">
        <w:rPr>
          <w:rStyle w:val="Odwoanieprzypisudolnego"/>
          <w:rFonts w:ascii="Garamond" w:hAnsi="Garamond" w:cs="Calibri"/>
          <w:iCs/>
        </w:rPr>
        <w:footnoteRef/>
      </w:r>
      <w:r w:rsidRPr="001D5508">
        <w:rPr>
          <w:rFonts w:ascii="Garamond" w:hAnsi="Garamond" w:cs="Calibri"/>
          <w:iCs/>
        </w:rPr>
        <w:t xml:space="preserve"> jeśli dotyczy</w:t>
      </w:r>
    </w:p>
  </w:footnote>
  <w:footnote w:id="5">
    <w:p w14:paraId="1E3E5433" w14:textId="56DB26C1" w:rsidR="009314B2" w:rsidRPr="009314B2" w:rsidRDefault="009314B2" w:rsidP="009314B2">
      <w:pPr>
        <w:jc w:val="both"/>
        <w:rPr>
          <w:rFonts w:ascii="Calibri" w:eastAsia="Calibri" w:hAnsi="Calibri" w:cs="Calibri"/>
          <w:i/>
          <w:sz w:val="18"/>
          <w:szCs w:val="16"/>
          <w:lang w:eastAsia="en-US"/>
        </w:rPr>
      </w:pPr>
      <w:r w:rsidRPr="009314B2">
        <w:rPr>
          <w:rStyle w:val="Odwoanieprzypisudolnego"/>
          <w:rFonts w:ascii="Calibri" w:hAnsi="Calibri" w:cs="Calibri"/>
          <w:i/>
          <w:sz w:val="18"/>
          <w:szCs w:val="16"/>
        </w:rPr>
        <w:footnoteRef/>
      </w:r>
      <w:r w:rsidRPr="009314B2">
        <w:rPr>
          <w:rFonts w:ascii="Calibri" w:hAnsi="Calibri" w:cs="Calibri"/>
          <w:i/>
          <w:sz w:val="18"/>
          <w:szCs w:val="16"/>
        </w:rPr>
        <w:t xml:space="preserve"> </w:t>
      </w:r>
      <w:r w:rsidR="00B16C2F">
        <w:rPr>
          <w:rFonts w:ascii="Calibri" w:eastAsia="Calibri" w:hAnsi="Calibri" w:cs="Calibri"/>
          <w:i/>
          <w:sz w:val="18"/>
          <w:szCs w:val="16"/>
          <w:lang w:eastAsia="en-US"/>
        </w:rPr>
        <w:t>R</w:t>
      </w:r>
      <w:r w:rsidRPr="009314B2">
        <w:rPr>
          <w:rFonts w:ascii="Calibri" w:eastAsia="Calibri" w:hAnsi="Calibri" w:cs="Calibri"/>
          <w:i/>
          <w:sz w:val="18"/>
          <w:szCs w:val="16"/>
          <w:lang w:eastAsia="en-US"/>
        </w:rPr>
        <w:t xml:space="preserve">ozporządzenie Parlamentu Europejskiego i Rady (UE) 2016/679 z dnia 27 kwietnia 2016 r. w sprawie ochrony osób fizycznych </w:t>
      </w:r>
      <w:r w:rsidR="00C816B8">
        <w:rPr>
          <w:rFonts w:ascii="Calibri" w:eastAsia="Calibri" w:hAnsi="Calibri" w:cs="Calibri"/>
          <w:i/>
          <w:sz w:val="18"/>
          <w:szCs w:val="16"/>
          <w:lang w:eastAsia="en-US"/>
        </w:rPr>
        <w:br/>
      </w:r>
      <w:r w:rsidRPr="009314B2">
        <w:rPr>
          <w:rFonts w:ascii="Calibri" w:eastAsia="Calibri" w:hAnsi="Calibri" w:cs="Calibri"/>
          <w:i/>
          <w:sz w:val="18"/>
          <w:szCs w:val="16"/>
          <w:lang w:eastAsia="en-US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6">
    <w:p w14:paraId="5830E571" w14:textId="77777777" w:rsidR="009314B2" w:rsidRPr="009314B2" w:rsidRDefault="009314B2" w:rsidP="009314B2">
      <w:pPr>
        <w:pStyle w:val="Tekstprzypisudolnego"/>
        <w:jc w:val="both"/>
        <w:rPr>
          <w:rFonts w:ascii="Calibri" w:eastAsia="Calibri" w:hAnsi="Calibri" w:cs="Calibri"/>
          <w:i/>
          <w:sz w:val="12"/>
          <w:szCs w:val="16"/>
        </w:rPr>
      </w:pPr>
      <w:r w:rsidRPr="009314B2">
        <w:rPr>
          <w:rStyle w:val="Odwoanieprzypisudolnego"/>
          <w:rFonts w:ascii="Calibri" w:hAnsi="Calibri" w:cs="Calibri"/>
          <w:i/>
          <w:sz w:val="18"/>
          <w:szCs w:val="16"/>
        </w:rPr>
        <w:footnoteRef/>
      </w:r>
      <w:r w:rsidRPr="009314B2">
        <w:rPr>
          <w:rFonts w:ascii="Calibri" w:hAnsi="Calibri" w:cs="Calibri"/>
          <w:i/>
          <w:sz w:val="18"/>
          <w:szCs w:val="16"/>
        </w:rPr>
        <w:t xml:space="preserve"> </w:t>
      </w:r>
      <w:r w:rsidRPr="009314B2">
        <w:rPr>
          <w:rFonts w:ascii="Calibri" w:eastAsia="Calibri" w:hAnsi="Calibri" w:cs="Calibri"/>
          <w:i/>
          <w:color w:val="000000"/>
          <w:sz w:val="18"/>
          <w:szCs w:val="16"/>
        </w:rPr>
        <w:t xml:space="preserve">W przypadku gdy wykonawca </w:t>
      </w:r>
      <w:r w:rsidRPr="009314B2">
        <w:rPr>
          <w:rFonts w:ascii="Calibri" w:eastAsia="Calibri" w:hAnsi="Calibri" w:cs="Calibri"/>
          <w:i/>
          <w:sz w:val="18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0C964" w14:textId="7D200A85" w:rsidR="008B6140" w:rsidRPr="00DC3B65" w:rsidRDefault="00057C94" w:rsidP="00DC3B65">
    <w:pPr>
      <w:rPr>
        <w:rFonts w:ascii="Garamond" w:hAnsi="Garamond" w:cstheme="minorHAnsi"/>
        <w:sz w:val="22"/>
        <w:szCs w:val="22"/>
      </w:rPr>
    </w:pPr>
    <w:bookmarkStart w:id="2" w:name="_Hlk80783791"/>
    <w:r>
      <w:rPr>
        <w:rFonts w:ascii="Garamond" w:hAnsi="Garamond" w:cstheme="minorHAnsi"/>
        <w:sz w:val="22"/>
        <w:szCs w:val="22"/>
      </w:rPr>
      <w:t>DAP.26.</w:t>
    </w:r>
    <w:r w:rsidR="00CA5F90">
      <w:rPr>
        <w:rFonts w:ascii="Garamond" w:hAnsi="Garamond" w:cstheme="minorHAnsi"/>
        <w:sz w:val="22"/>
        <w:szCs w:val="22"/>
      </w:rPr>
      <w:t>8</w:t>
    </w:r>
    <w:r w:rsidR="00713822" w:rsidRPr="00713822">
      <w:rPr>
        <w:rFonts w:ascii="Garamond" w:hAnsi="Garamond" w:cstheme="minorHAnsi"/>
        <w:sz w:val="22"/>
        <w:szCs w:val="22"/>
      </w:rPr>
      <w:t>.202</w:t>
    </w:r>
    <w:bookmarkEnd w:id="2"/>
    <w:r>
      <w:rPr>
        <w:rFonts w:ascii="Garamond" w:hAnsi="Garamond" w:cstheme="minorHAnsi"/>
        <w:sz w:val="22"/>
        <w:szCs w:val="22"/>
      </w:rPr>
      <w:t>4</w:t>
    </w:r>
    <w:r w:rsidR="00D877DE" w:rsidRPr="001B4605">
      <w:rPr>
        <w:rFonts w:ascii="Garamond" w:hAnsi="Garamond" w:cstheme="minorHAnsi"/>
        <w:sz w:val="22"/>
        <w:szCs w:val="22"/>
      </w:rPr>
      <w:tab/>
    </w:r>
    <w:r w:rsidR="00D877DE" w:rsidRPr="001B4605">
      <w:rPr>
        <w:rFonts w:ascii="Garamond" w:hAnsi="Garamond" w:cstheme="minorHAnsi"/>
        <w:sz w:val="22"/>
        <w:szCs w:val="22"/>
      </w:rPr>
      <w:tab/>
    </w:r>
    <w:r w:rsidR="00D877DE" w:rsidRPr="001B4605">
      <w:rPr>
        <w:rFonts w:ascii="Garamond" w:hAnsi="Garamond" w:cstheme="minorHAnsi"/>
        <w:sz w:val="22"/>
        <w:szCs w:val="22"/>
      </w:rPr>
      <w:tab/>
    </w:r>
    <w:r w:rsidR="00D877DE" w:rsidRPr="001B4605">
      <w:rPr>
        <w:rFonts w:ascii="Garamond" w:hAnsi="Garamond" w:cstheme="minorHAnsi"/>
        <w:sz w:val="22"/>
        <w:szCs w:val="22"/>
      </w:rPr>
      <w:tab/>
    </w:r>
    <w:r w:rsidR="00D877DE" w:rsidRPr="001B4605">
      <w:rPr>
        <w:rFonts w:ascii="Garamond" w:hAnsi="Garamond" w:cstheme="minorHAnsi"/>
        <w:sz w:val="22"/>
        <w:szCs w:val="22"/>
      </w:rPr>
      <w:tab/>
    </w:r>
    <w:r w:rsidR="00D877DE" w:rsidRPr="001B4605">
      <w:rPr>
        <w:rFonts w:ascii="Garamond" w:hAnsi="Garamond" w:cstheme="minorHAnsi"/>
        <w:sz w:val="22"/>
        <w:szCs w:val="22"/>
      </w:rPr>
      <w:tab/>
    </w:r>
    <w:r w:rsidR="00D877DE" w:rsidRPr="001B4605">
      <w:rPr>
        <w:rFonts w:ascii="Garamond" w:hAnsi="Garamond" w:cstheme="minorHAnsi"/>
        <w:sz w:val="22"/>
        <w:szCs w:val="22"/>
      </w:rPr>
      <w:tab/>
    </w:r>
    <w:r w:rsidR="00D877DE" w:rsidRPr="001B4605">
      <w:rPr>
        <w:rFonts w:ascii="Garamond" w:hAnsi="Garamond" w:cstheme="minorHAnsi"/>
        <w:sz w:val="22"/>
        <w:szCs w:val="22"/>
      </w:rPr>
      <w:tab/>
    </w:r>
    <w:r w:rsidR="000F5433" w:rsidRPr="001B4605">
      <w:rPr>
        <w:rFonts w:ascii="Garamond" w:hAnsi="Garamond" w:cstheme="minorHAnsi"/>
        <w:b/>
        <w:bCs/>
        <w:sz w:val="22"/>
        <w:szCs w:val="22"/>
      </w:rPr>
      <w:t xml:space="preserve">Załącznik nr </w:t>
    </w:r>
    <w:r w:rsidR="00AE1DBD" w:rsidRPr="001B4605">
      <w:rPr>
        <w:rFonts w:ascii="Garamond" w:hAnsi="Garamond" w:cstheme="minorHAnsi"/>
        <w:b/>
        <w:bCs/>
        <w:sz w:val="22"/>
        <w:szCs w:val="22"/>
      </w:rPr>
      <w:t>2</w:t>
    </w:r>
    <w:r w:rsidR="000F5433" w:rsidRPr="001B4605">
      <w:rPr>
        <w:rFonts w:ascii="Garamond" w:hAnsi="Garamond" w:cstheme="minorHAnsi"/>
        <w:b/>
        <w:bCs/>
        <w:sz w:val="22"/>
        <w:szCs w:val="22"/>
      </w:rPr>
      <w:t xml:space="preserve"> do SWZ</w:t>
    </w:r>
  </w:p>
  <w:p w14:paraId="7CFBEF28" w14:textId="77777777" w:rsidR="00D877DE" w:rsidRDefault="00D877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00CE3B4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Roman"/>
      <w:lvlText w:val="(%1)"/>
      <w:lvlJc w:val="left"/>
      <w:pPr>
        <w:tabs>
          <w:tab w:val="num" w:pos="1428"/>
        </w:tabs>
        <w:ind w:left="1428" w:hanging="720"/>
      </w:pPr>
    </w:lvl>
  </w:abstractNum>
  <w:abstractNum w:abstractNumId="2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1713"/>
        </w:tabs>
        <w:ind w:left="1713" w:hanging="360"/>
      </w:pPr>
    </w:lvl>
  </w:abstractNum>
  <w:abstractNum w:abstractNumId="6" w15:restartNumberingAfterBreak="0">
    <w:nsid w:val="03191576"/>
    <w:multiLevelType w:val="hybridMultilevel"/>
    <w:tmpl w:val="6C4E5E1E"/>
    <w:lvl w:ilvl="0" w:tplc="6E22A75E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41092"/>
    <w:multiLevelType w:val="hybridMultilevel"/>
    <w:tmpl w:val="F516E1F4"/>
    <w:lvl w:ilvl="0" w:tplc="B4188D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5AE82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051B0EE4"/>
    <w:multiLevelType w:val="hybridMultilevel"/>
    <w:tmpl w:val="41D03C38"/>
    <w:lvl w:ilvl="0" w:tplc="C120A196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54014"/>
    <w:multiLevelType w:val="multilevel"/>
    <w:tmpl w:val="27765A5A"/>
    <w:styleLink w:val="Styl14"/>
    <w:lvl w:ilvl="0">
      <w:start w:val="2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23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11" w15:restartNumberingAfterBreak="0">
    <w:nsid w:val="081B2FD9"/>
    <w:multiLevelType w:val="multilevel"/>
    <w:tmpl w:val="52E47E6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085B3DE6"/>
    <w:multiLevelType w:val="hybridMultilevel"/>
    <w:tmpl w:val="2A9E4D0E"/>
    <w:lvl w:ilvl="0" w:tplc="D1C63FB4">
      <w:start w:val="1"/>
      <w:numFmt w:val="lowerLetter"/>
      <w:suff w:val="space"/>
      <w:lvlText w:val="%1)"/>
      <w:lvlJc w:val="left"/>
      <w:pPr>
        <w:ind w:left="624" w:firstLine="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E3E55"/>
    <w:multiLevelType w:val="multilevel"/>
    <w:tmpl w:val="EECA7D0C"/>
    <w:styleLink w:val="Styl13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B1F5CD2"/>
    <w:multiLevelType w:val="multilevel"/>
    <w:tmpl w:val="EECA7D0C"/>
    <w:styleLink w:val="Styl11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BB26D55"/>
    <w:multiLevelType w:val="hybridMultilevel"/>
    <w:tmpl w:val="53204D2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14AC64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B97E25"/>
    <w:multiLevelType w:val="hybridMultilevel"/>
    <w:tmpl w:val="E3FCC2E2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F51542A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2B5EAD"/>
    <w:multiLevelType w:val="multilevel"/>
    <w:tmpl w:val="52FAC256"/>
    <w:styleLink w:val="Styl19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117E357C"/>
    <w:multiLevelType w:val="multilevel"/>
    <w:tmpl w:val="EECA7D0C"/>
    <w:styleLink w:val="Styl9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1B465A9"/>
    <w:multiLevelType w:val="multilevel"/>
    <w:tmpl w:val="0415001D"/>
    <w:styleLink w:val="Styl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21A2C69"/>
    <w:multiLevelType w:val="hybridMultilevel"/>
    <w:tmpl w:val="9DBCCA5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03CF8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4134906"/>
    <w:multiLevelType w:val="hybridMultilevel"/>
    <w:tmpl w:val="07E8B25A"/>
    <w:lvl w:ilvl="0" w:tplc="9864BC5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84449D"/>
    <w:multiLevelType w:val="hybridMultilevel"/>
    <w:tmpl w:val="031EE738"/>
    <w:lvl w:ilvl="0" w:tplc="725E216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917453D"/>
    <w:multiLevelType w:val="hybridMultilevel"/>
    <w:tmpl w:val="F65CE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236C54"/>
    <w:multiLevelType w:val="hybridMultilevel"/>
    <w:tmpl w:val="990CD462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D6FE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F715E0A"/>
    <w:multiLevelType w:val="multilevel"/>
    <w:tmpl w:val="EECA7D0C"/>
    <w:styleLink w:val="Styl1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2803997"/>
    <w:multiLevelType w:val="hybridMultilevel"/>
    <w:tmpl w:val="398E8CB6"/>
    <w:lvl w:ilvl="0" w:tplc="8B2CAEA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D46A50"/>
    <w:multiLevelType w:val="hybridMultilevel"/>
    <w:tmpl w:val="2B64008A"/>
    <w:lvl w:ilvl="0" w:tplc="EE0246C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 w15:restartNumberingAfterBreak="0">
    <w:nsid w:val="240E5DFB"/>
    <w:multiLevelType w:val="multilevel"/>
    <w:tmpl w:val="28CA4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Theme="minorHAnsi" w:eastAsia="Arial" w:hAnsiTheme="minorHAnsi" w:cstheme="minorHAnsi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68916AD"/>
    <w:multiLevelType w:val="hybridMultilevel"/>
    <w:tmpl w:val="ED4868EC"/>
    <w:lvl w:ilvl="0" w:tplc="C5421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7CD1DD9"/>
    <w:multiLevelType w:val="multilevel"/>
    <w:tmpl w:val="EECA7D0C"/>
    <w:styleLink w:val="Styl1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28782FC7"/>
    <w:multiLevelType w:val="multilevel"/>
    <w:tmpl w:val="60CE5D4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C894D64"/>
    <w:multiLevelType w:val="hybridMultilevel"/>
    <w:tmpl w:val="74741588"/>
    <w:lvl w:ilvl="0" w:tplc="51F24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0D10B1"/>
    <w:multiLevelType w:val="hybridMultilevel"/>
    <w:tmpl w:val="2E1683F6"/>
    <w:lvl w:ilvl="0" w:tplc="E1728DA8">
      <w:start w:val="1"/>
      <w:numFmt w:val="decimal"/>
      <w:lvlText w:val="%1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  <w:bCs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DB529F"/>
    <w:multiLevelType w:val="hybridMultilevel"/>
    <w:tmpl w:val="D5A81D58"/>
    <w:lvl w:ilvl="0" w:tplc="0DCC8D2E">
      <w:start w:val="1"/>
      <w:numFmt w:val="decimal"/>
      <w:lvlText w:val="%1."/>
      <w:lvlJc w:val="left"/>
      <w:pPr>
        <w:ind w:left="1146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2FBE3D3A"/>
    <w:multiLevelType w:val="hybridMultilevel"/>
    <w:tmpl w:val="3A4AA9FE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1632BFFA">
      <w:start w:val="1"/>
      <w:numFmt w:val="decimal"/>
      <w:lvlText w:val="%2)"/>
      <w:lvlJc w:val="left"/>
      <w:pPr>
        <w:ind w:left="1211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717F1"/>
    <w:multiLevelType w:val="multilevel"/>
    <w:tmpl w:val="EC2A8C4A"/>
    <w:styleLink w:val="Styl6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</w:rPr>
    </w:lvl>
  </w:abstractNum>
  <w:abstractNum w:abstractNumId="39" w15:restartNumberingAfterBreak="0">
    <w:nsid w:val="310A159F"/>
    <w:multiLevelType w:val="hybridMultilevel"/>
    <w:tmpl w:val="7792ACA0"/>
    <w:lvl w:ilvl="0" w:tplc="04150011">
      <w:start w:val="1"/>
      <w:numFmt w:val="decimal"/>
      <w:lvlText w:val="%1)"/>
      <w:lvlJc w:val="left"/>
      <w:pPr>
        <w:ind w:left="1168" w:hanging="360"/>
      </w:pPr>
    </w:lvl>
    <w:lvl w:ilvl="1" w:tplc="04150011">
      <w:start w:val="1"/>
      <w:numFmt w:val="decimal"/>
      <w:lvlText w:val="%2)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40" w15:restartNumberingAfterBreak="0">
    <w:nsid w:val="31A541CF"/>
    <w:multiLevelType w:val="multilevel"/>
    <w:tmpl w:val="3F9CAA28"/>
    <w:styleLink w:val="Styl16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34AE46FD"/>
    <w:multiLevelType w:val="hybridMultilevel"/>
    <w:tmpl w:val="148808F4"/>
    <w:lvl w:ilvl="0" w:tplc="D44AB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81B1EF7"/>
    <w:multiLevelType w:val="multilevel"/>
    <w:tmpl w:val="D08ACB86"/>
    <w:styleLink w:val="Styl4"/>
    <w:lvl w:ilvl="0">
      <w:start w:val="1"/>
      <w:numFmt w:val="none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9"/>
      <w:numFmt w:val="decimal"/>
      <w:lvlText w:val="%2%1.1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44" w15:restartNumberingAfterBreak="0">
    <w:nsid w:val="399831FB"/>
    <w:multiLevelType w:val="hybridMultilevel"/>
    <w:tmpl w:val="70B2B4C4"/>
    <w:lvl w:ilvl="0" w:tplc="6814342A">
      <w:start w:val="1"/>
      <w:numFmt w:val="decimal"/>
      <w:lvlText w:val="%1)"/>
      <w:lvlJc w:val="left"/>
      <w:pPr>
        <w:ind w:left="1004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3B100849"/>
    <w:multiLevelType w:val="multilevel"/>
    <w:tmpl w:val="E39A2590"/>
    <w:styleLink w:val="Styl5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tabs>
          <w:tab w:val="num" w:pos="-425"/>
        </w:tabs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0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75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744" w:hanging="1800"/>
      </w:pPr>
      <w:rPr>
        <w:rFonts w:hint="default"/>
        <w:b w:val="0"/>
      </w:rPr>
    </w:lvl>
  </w:abstractNum>
  <w:abstractNum w:abstractNumId="46" w15:restartNumberingAfterBreak="0">
    <w:nsid w:val="3C5C59A0"/>
    <w:multiLevelType w:val="multilevel"/>
    <w:tmpl w:val="6BF6210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1872" w:hanging="1588"/>
      </w:pPr>
      <w:rPr>
        <w:rFonts w:ascii="Arial" w:hAnsi="Arial" w:cs="Arial" w:hint="default"/>
        <w:b w:val="0"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3CFB3550"/>
    <w:multiLevelType w:val="hybridMultilevel"/>
    <w:tmpl w:val="FC4A427E"/>
    <w:lvl w:ilvl="0" w:tplc="EBCECE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F76C20"/>
    <w:multiLevelType w:val="hybridMultilevel"/>
    <w:tmpl w:val="C982202A"/>
    <w:lvl w:ilvl="0" w:tplc="74020C1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D44868"/>
    <w:multiLevelType w:val="hybridMultilevel"/>
    <w:tmpl w:val="999C726A"/>
    <w:lvl w:ilvl="0" w:tplc="0480DC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03195A"/>
    <w:multiLevelType w:val="multilevel"/>
    <w:tmpl w:val="A37AEA60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1" w15:restartNumberingAfterBreak="0">
    <w:nsid w:val="4E9E58DE"/>
    <w:multiLevelType w:val="hybridMultilevel"/>
    <w:tmpl w:val="DD242678"/>
    <w:lvl w:ilvl="0" w:tplc="43429932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0185D5A"/>
    <w:multiLevelType w:val="multilevel"/>
    <w:tmpl w:val="A1E43642"/>
    <w:styleLink w:val="Styl1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8" w:hanging="1800"/>
      </w:pPr>
      <w:rPr>
        <w:rFonts w:hint="default"/>
      </w:rPr>
    </w:lvl>
  </w:abstractNum>
  <w:abstractNum w:abstractNumId="53" w15:restartNumberingAfterBreak="0">
    <w:nsid w:val="50E35806"/>
    <w:multiLevelType w:val="multilevel"/>
    <w:tmpl w:val="0415001D"/>
    <w:styleLink w:val="Styl15"/>
    <w:lvl w:ilvl="0">
      <w:start w:val="2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523C7EFF"/>
    <w:multiLevelType w:val="hybridMultilevel"/>
    <w:tmpl w:val="1B50346C"/>
    <w:lvl w:ilvl="0" w:tplc="59CECA8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55BD750D"/>
    <w:multiLevelType w:val="hybridMultilevel"/>
    <w:tmpl w:val="E87EB84C"/>
    <w:lvl w:ilvl="0" w:tplc="CAB2B1D2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83C3B76"/>
    <w:multiLevelType w:val="multilevel"/>
    <w:tmpl w:val="0415001D"/>
    <w:styleLink w:val="Styl7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594D1B0B"/>
    <w:multiLevelType w:val="hybridMultilevel"/>
    <w:tmpl w:val="705E5FFE"/>
    <w:lvl w:ilvl="0" w:tplc="EBD0380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A861244"/>
    <w:multiLevelType w:val="multilevel"/>
    <w:tmpl w:val="0415001D"/>
    <w:styleLink w:val="Styl8"/>
    <w:lvl w:ilvl="0">
      <w:start w:val="1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F156E31"/>
    <w:multiLevelType w:val="hybridMultilevel"/>
    <w:tmpl w:val="C2B06A02"/>
    <w:lvl w:ilvl="0" w:tplc="6DE0B1FE">
      <w:start w:val="1"/>
      <w:numFmt w:val="decimal"/>
      <w:lvlText w:val="%1."/>
      <w:lvlJc w:val="right"/>
      <w:pPr>
        <w:ind w:left="1080" w:hanging="72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D64821"/>
    <w:multiLevelType w:val="hybridMultilevel"/>
    <w:tmpl w:val="CAF83500"/>
    <w:lvl w:ilvl="0" w:tplc="EBEE88E8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A7B4289C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7D2374C"/>
    <w:multiLevelType w:val="hybridMultilevel"/>
    <w:tmpl w:val="57DAACE4"/>
    <w:lvl w:ilvl="0" w:tplc="5CF0B58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155A5F82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 w:val="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2" w15:restartNumberingAfterBreak="0">
    <w:nsid w:val="6A157100"/>
    <w:multiLevelType w:val="multilevel"/>
    <w:tmpl w:val="7B8AD3D2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AAF19B5"/>
    <w:multiLevelType w:val="multilevel"/>
    <w:tmpl w:val="AC967DF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Garamond" w:hAnsi="Garamond" w:cs="Calibri"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cs="Calibri" w:hint="default"/>
        <w:b w:val="0"/>
        <w:bCs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  <w:bCs w:val="0"/>
        <w:i w:val="0"/>
        <w:iCs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4" w15:restartNumberingAfterBreak="0">
    <w:nsid w:val="6B380937"/>
    <w:multiLevelType w:val="hybridMultilevel"/>
    <w:tmpl w:val="B61E292A"/>
    <w:lvl w:ilvl="0" w:tplc="B43276F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963A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F5C5961"/>
    <w:multiLevelType w:val="multilevel"/>
    <w:tmpl w:val="0415001D"/>
    <w:styleLink w:val="Styl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70A66BB4"/>
    <w:multiLevelType w:val="hybridMultilevel"/>
    <w:tmpl w:val="361A0A5A"/>
    <w:lvl w:ilvl="0" w:tplc="9984CA78">
      <w:start w:val="1"/>
      <w:numFmt w:val="decimal"/>
      <w:lvlText w:val="%1)"/>
      <w:lvlJc w:val="left"/>
      <w:pPr>
        <w:ind w:left="1068" w:hanging="360"/>
      </w:pPr>
      <w:rPr>
        <w:rFonts w:asciiTheme="minorHAnsi" w:eastAsia="Times New Roman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70B94157"/>
    <w:multiLevelType w:val="hybridMultilevel"/>
    <w:tmpl w:val="7C184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365B96"/>
    <w:multiLevelType w:val="hybridMultilevel"/>
    <w:tmpl w:val="A65CAD12"/>
    <w:lvl w:ilvl="0" w:tplc="FC804FCE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 w15:restartNumberingAfterBreak="0">
    <w:nsid w:val="74984BE5"/>
    <w:multiLevelType w:val="hybridMultilevel"/>
    <w:tmpl w:val="912843AC"/>
    <w:lvl w:ilvl="0" w:tplc="AE4E50BE">
      <w:start w:val="1"/>
      <w:numFmt w:val="decimal"/>
      <w:lvlText w:val="%1."/>
      <w:lvlJc w:val="left"/>
      <w:pPr>
        <w:ind w:left="720" w:hanging="360"/>
      </w:pPr>
    </w:lvl>
    <w:lvl w:ilvl="1" w:tplc="065C6E7A">
      <w:start w:val="1"/>
      <w:numFmt w:val="lowerLetter"/>
      <w:lvlText w:val="%2."/>
      <w:lvlJc w:val="left"/>
      <w:pPr>
        <w:ind w:left="1440" w:hanging="360"/>
      </w:pPr>
    </w:lvl>
    <w:lvl w:ilvl="2" w:tplc="C3285B8A">
      <w:start w:val="1"/>
      <w:numFmt w:val="lowerRoman"/>
      <w:lvlText w:val="%3."/>
      <w:lvlJc w:val="right"/>
      <w:pPr>
        <w:ind w:left="2160" w:hanging="180"/>
      </w:pPr>
    </w:lvl>
    <w:lvl w:ilvl="3" w:tplc="1F4C0DEC">
      <w:start w:val="1"/>
      <w:numFmt w:val="decimal"/>
      <w:lvlText w:val="%4."/>
      <w:lvlJc w:val="left"/>
      <w:pPr>
        <w:ind w:left="2880" w:hanging="360"/>
      </w:pPr>
    </w:lvl>
    <w:lvl w:ilvl="4" w:tplc="9ADEBE4A">
      <w:start w:val="1"/>
      <w:numFmt w:val="lowerLetter"/>
      <w:lvlText w:val="%5."/>
      <w:lvlJc w:val="left"/>
      <w:pPr>
        <w:ind w:left="3600" w:hanging="360"/>
      </w:pPr>
    </w:lvl>
    <w:lvl w:ilvl="5" w:tplc="BF547972">
      <w:start w:val="1"/>
      <w:numFmt w:val="lowerRoman"/>
      <w:lvlText w:val="%6."/>
      <w:lvlJc w:val="right"/>
      <w:pPr>
        <w:ind w:left="4320" w:hanging="180"/>
      </w:pPr>
    </w:lvl>
    <w:lvl w:ilvl="6" w:tplc="B19656DA">
      <w:start w:val="1"/>
      <w:numFmt w:val="decimal"/>
      <w:lvlText w:val="%7."/>
      <w:lvlJc w:val="left"/>
      <w:pPr>
        <w:ind w:left="5040" w:hanging="360"/>
      </w:pPr>
    </w:lvl>
    <w:lvl w:ilvl="7" w:tplc="51242E28">
      <w:start w:val="1"/>
      <w:numFmt w:val="lowerLetter"/>
      <w:lvlText w:val="%8."/>
      <w:lvlJc w:val="left"/>
      <w:pPr>
        <w:ind w:left="5760" w:hanging="360"/>
      </w:pPr>
    </w:lvl>
    <w:lvl w:ilvl="8" w:tplc="39E8FD5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9A0F48"/>
    <w:multiLevelType w:val="hybridMultilevel"/>
    <w:tmpl w:val="96860404"/>
    <w:lvl w:ilvl="0" w:tplc="04150017">
      <w:start w:val="1"/>
      <w:numFmt w:val="lowerLetter"/>
      <w:pStyle w:val="Listapunktowana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3D4914"/>
    <w:multiLevelType w:val="hybridMultilevel"/>
    <w:tmpl w:val="3AD2EF06"/>
    <w:lvl w:ilvl="0" w:tplc="733092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36C1C34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BEC3B6">
      <w:start w:val="6"/>
      <w:numFmt w:val="decimal"/>
      <w:lvlText w:val="%5)"/>
      <w:lvlJc w:val="left"/>
      <w:pPr>
        <w:ind w:left="786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3500F6"/>
    <w:multiLevelType w:val="hybridMultilevel"/>
    <w:tmpl w:val="6854B962"/>
    <w:lvl w:ilvl="0" w:tplc="912A87A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ascii="Arial" w:eastAsia="Times New Roman" w:hAnsi="Arial" w:cs="Arial"/>
        <w:b w:val="0"/>
        <w:bCs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ADC24A3"/>
    <w:multiLevelType w:val="multilevel"/>
    <w:tmpl w:val="666CDD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D562AB8"/>
    <w:multiLevelType w:val="multilevel"/>
    <w:tmpl w:val="4B965064"/>
    <w:styleLink w:val="Styl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5" w15:restartNumberingAfterBreak="0">
    <w:nsid w:val="7E025C6D"/>
    <w:multiLevelType w:val="hybridMultilevel"/>
    <w:tmpl w:val="3CA62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210388">
    <w:abstractNumId w:val="0"/>
  </w:num>
  <w:num w:numId="2" w16cid:durableId="264071446">
    <w:abstractNumId w:val="74"/>
  </w:num>
  <w:num w:numId="3" w16cid:durableId="774787200">
    <w:abstractNumId w:val="70"/>
  </w:num>
  <w:num w:numId="4" w16cid:durableId="283272370">
    <w:abstractNumId w:val="52"/>
  </w:num>
  <w:num w:numId="5" w16cid:durableId="25839269">
    <w:abstractNumId w:val="43"/>
  </w:num>
  <w:num w:numId="6" w16cid:durableId="675304246">
    <w:abstractNumId w:val="45"/>
  </w:num>
  <w:num w:numId="7" w16cid:durableId="1617129693">
    <w:abstractNumId w:val="38"/>
  </w:num>
  <w:num w:numId="8" w16cid:durableId="15348287">
    <w:abstractNumId w:val="56"/>
  </w:num>
  <w:num w:numId="9" w16cid:durableId="1146118697">
    <w:abstractNumId w:val="58"/>
  </w:num>
  <w:num w:numId="10" w16cid:durableId="1965503556">
    <w:abstractNumId w:val="19"/>
  </w:num>
  <w:num w:numId="11" w16cid:durableId="189341724">
    <w:abstractNumId w:val="27"/>
  </w:num>
  <w:num w:numId="12" w16cid:durableId="1303340784">
    <w:abstractNumId w:val="14"/>
  </w:num>
  <w:num w:numId="13" w16cid:durableId="515340647">
    <w:abstractNumId w:val="32"/>
  </w:num>
  <w:num w:numId="14" w16cid:durableId="967975939">
    <w:abstractNumId w:val="13"/>
  </w:num>
  <w:num w:numId="15" w16cid:durableId="252934111">
    <w:abstractNumId w:val="10"/>
  </w:num>
  <w:num w:numId="16" w16cid:durableId="1297838758">
    <w:abstractNumId w:val="53"/>
  </w:num>
  <w:num w:numId="17" w16cid:durableId="358821972">
    <w:abstractNumId w:val="40"/>
  </w:num>
  <w:num w:numId="18" w16cid:durableId="1698896562">
    <w:abstractNumId w:val="20"/>
  </w:num>
  <w:num w:numId="19" w16cid:durableId="858423235">
    <w:abstractNumId w:val="65"/>
  </w:num>
  <w:num w:numId="20" w16cid:durableId="2142650871">
    <w:abstractNumId w:val="18"/>
  </w:num>
  <w:num w:numId="21" w16cid:durableId="1733430715">
    <w:abstractNumId w:val="9"/>
  </w:num>
  <w:num w:numId="22" w16cid:durableId="42560643">
    <w:abstractNumId w:val="63"/>
  </w:num>
  <w:num w:numId="23" w16cid:durableId="2082169973">
    <w:abstractNumId w:val="73"/>
  </w:num>
  <w:num w:numId="24" w16cid:durableId="1681010000">
    <w:abstractNumId w:val="28"/>
  </w:num>
  <w:num w:numId="25" w16cid:durableId="575557637">
    <w:abstractNumId w:val="24"/>
  </w:num>
  <w:num w:numId="26" w16cid:durableId="1311715440">
    <w:abstractNumId w:val="34"/>
  </w:num>
  <w:num w:numId="27" w16cid:durableId="1681927471">
    <w:abstractNumId w:val="17"/>
  </w:num>
  <w:num w:numId="28" w16cid:durableId="508258321">
    <w:abstractNumId w:val="75"/>
  </w:num>
  <w:num w:numId="29" w16cid:durableId="992831727">
    <w:abstractNumId w:val="50"/>
  </w:num>
  <w:num w:numId="30" w16cid:durableId="2140954568">
    <w:abstractNumId w:val="7"/>
  </w:num>
  <w:num w:numId="31" w16cid:durableId="1106922186">
    <w:abstractNumId w:val="23"/>
  </w:num>
  <w:num w:numId="32" w16cid:durableId="915550975">
    <w:abstractNumId w:val="16"/>
  </w:num>
  <w:num w:numId="33" w16cid:durableId="507406359">
    <w:abstractNumId w:val="49"/>
  </w:num>
  <w:num w:numId="34" w16cid:durableId="497617336">
    <w:abstractNumId w:val="29"/>
  </w:num>
  <w:num w:numId="35" w16cid:durableId="1660304356">
    <w:abstractNumId w:val="68"/>
  </w:num>
  <w:num w:numId="36" w16cid:durableId="1744570758">
    <w:abstractNumId w:val="62"/>
  </w:num>
  <w:num w:numId="37" w16cid:durableId="402139015">
    <w:abstractNumId w:val="61"/>
  </w:num>
  <w:num w:numId="38" w16cid:durableId="1496921890">
    <w:abstractNumId w:val="51"/>
  </w:num>
  <w:num w:numId="39" w16cid:durableId="800075955">
    <w:abstractNumId w:val="36"/>
  </w:num>
  <w:num w:numId="40" w16cid:durableId="1460874774">
    <w:abstractNumId w:val="22"/>
  </w:num>
  <w:num w:numId="41" w16cid:durableId="1886798170">
    <w:abstractNumId w:val="60"/>
  </w:num>
  <w:num w:numId="42" w16cid:durableId="1656911856">
    <w:abstractNumId w:val="72"/>
  </w:num>
  <w:num w:numId="43" w16cid:durableId="1025517048">
    <w:abstractNumId w:val="48"/>
  </w:num>
  <w:num w:numId="44" w16cid:durableId="1258638987">
    <w:abstractNumId w:val="44"/>
  </w:num>
  <w:num w:numId="45" w16cid:durableId="736054484">
    <w:abstractNumId w:val="25"/>
  </w:num>
  <w:num w:numId="46" w16cid:durableId="1292982479">
    <w:abstractNumId w:val="35"/>
  </w:num>
  <w:num w:numId="47" w16cid:durableId="1088845222">
    <w:abstractNumId w:val="15"/>
  </w:num>
  <w:num w:numId="48" w16cid:durableId="989361013">
    <w:abstractNumId w:val="46"/>
  </w:num>
  <w:num w:numId="49" w16cid:durableId="1108936813">
    <w:abstractNumId w:val="55"/>
  </w:num>
  <w:num w:numId="50" w16cid:durableId="745684631">
    <w:abstractNumId w:val="64"/>
  </w:num>
  <w:num w:numId="51" w16cid:durableId="389154029">
    <w:abstractNumId w:val="59"/>
  </w:num>
  <w:num w:numId="52" w16cid:durableId="774205466">
    <w:abstractNumId w:val="31"/>
  </w:num>
  <w:num w:numId="53" w16cid:durableId="63257382">
    <w:abstractNumId w:val="21"/>
  </w:num>
  <w:num w:numId="54" w16cid:durableId="1378705194">
    <w:abstractNumId w:val="66"/>
  </w:num>
  <w:num w:numId="55" w16cid:durableId="155613686">
    <w:abstractNumId w:val="57"/>
  </w:num>
  <w:num w:numId="56" w16cid:durableId="1154495512">
    <w:abstractNumId w:val="71"/>
  </w:num>
  <w:num w:numId="57" w16cid:durableId="61757905">
    <w:abstractNumId w:val="30"/>
  </w:num>
  <w:num w:numId="58" w16cid:durableId="519859216">
    <w:abstractNumId w:val="37"/>
  </w:num>
  <w:num w:numId="59" w16cid:durableId="721096558">
    <w:abstractNumId w:val="11"/>
  </w:num>
  <w:num w:numId="60" w16cid:durableId="880216347">
    <w:abstractNumId w:val="54"/>
  </w:num>
  <w:num w:numId="61" w16cid:durableId="602763484">
    <w:abstractNumId w:val="67"/>
  </w:num>
  <w:num w:numId="62" w16cid:durableId="1715883764">
    <w:abstractNumId w:val="39"/>
  </w:num>
  <w:num w:numId="63" w16cid:durableId="599720662">
    <w:abstractNumId w:val="12"/>
  </w:num>
  <w:num w:numId="64" w16cid:durableId="793788497">
    <w:abstractNumId w:val="6"/>
  </w:num>
  <w:num w:numId="65" w16cid:durableId="331951894">
    <w:abstractNumId w:val="33"/>
  </w:num>
  <w:num w:numId="66" w16cid:durableId="25914441">
    <w:abstractNumId w:val="69"/>
  </w:num>
  <w:num w:numId="67" w16cid:durableId="1703899809">
    <w:abstractNumId w:val="41"/>
  </w:num>
  <w:num w:numId="68" w16cid:durableId="1470704783">
    <w:abstractNumId w:val="42"/>
  </w:num>
  <w:num w:numId="69" w16cid:durableId="491606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884372335">
    <w:abstractNumId w:val="8"/>
  </w:num>
  <w:num w:numId="71" w16cid:durableId="1535458201">
    <w:abstractNumId w:val="4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3C"/>
    <w:rsid w:val="00001078"/>
    <w:rsid w:val="000018AC"/>
    <w:rsid w:val="00002C3B"/>
    <w:rsid w:val="00002ED1"/>
    <w:rsid w:val="00004138"/>
    <w:rsid w:val="00004C6D"/>
    <w:rsid w:val="000065C7"/>
    <w:rsid w:val="000114EF"/>
    <w:rsid w:val="00011EF2"/>
    <w:rsid w:val="000120A8"/>
    <w:rsid w:val="00013443"/>
    <w:rsid w:val="00013A3A"/>
    <w:rsid w:val="00014641"/>
    <w:rsid w:val="0001485E"/>
    <w:rsid w:val="00014A04"/>
    <w:rsid w:val="000152E5"/>
    <w:rsid w:val="000159B3"/>
    <w:rsid w:val="00016121"/>
    <w:rsid w:val="00016664"/>
    <w:rsid w:val="0001702A"/>
    <w:rsid w:val="00017BCC"/>
    <w:rsid w:val="0002028E"/>
    <w:rsid w:val="00022395"/>
    <w:rsid w:val="000224A2"/>
    <w:rsid w:val="00023164"/>
    <w:rsid w:val="00023D56"/>
    <w:rsid w:val="00024564"/>
    <w:rsid w:val="0002579A"/>
    <w:rsid w:val="0002593E"/>
    <w:rsid w:val="00025B5D"/>
    <w:rsid w:val="00026497"/>
    <w:rsid w:val="000270A4"/>
    <w:rsid w:val="00027BAB"/>
    <w:rsid w:val="00030C30"/>
    <w:rsid w:val="00031298"/>
    <w:rsid w:val="000319A5"/>
    <w:rsid w:val="00031A6E"/>
    <w:rsid w:val="00033BD1"/>
    <w:rsid w:val="0003594E"/>
    <w:rsid w:val="00035D37"/>
    <w:rsid w:val="00035FEC"/>
    <w:rsid w:val="00037383"/>
    <w:rsid w:val="00037B3B"/>
    <w:rsid w:val="000415CD"/>
    <w:rsid w:val="00042C8F"/>
    <w:rsid w:val="00043C26"/>
    <w:rsid w:val="000444AF"/>
    <w:rsid w:val="00045D27"/>
    <w:rsid w:val="00045E98"/>
    <w:rsid w:val="0004600D"/>
    <w:rsid w:val="0004662E"/>
    <w:rsid w:val="00046A02"/>
    <w:rsid w:val="0004757F"/>
    <w:rsid w:val="00050883"/>
    <w:rsid w:val="00052740"/>
    <w:rsid w:val="00054594"/>
    <w:rsid w:val="00054D42"/>
    <w:rsid w:val="000559E4"/>
    <w:rsid w:val="00055D91"/>
    <w:rsid w:val="00055E61"/>
    <w:rsid w:val="00056404"/>
    <w:rsid w:val="0005696F"/>
    <w:rsid w:val="00057410"/>
    <w:rsid w:val="00057C94"/>
    <w:rsid w:val="00060B89"/>
    <w:rsid w:val="000628E0"/>
    <w:rsid w:val="00063096"/>
    <w:rsid w:val="00063273"/>
    <w:rsid w:val="00063D9B"/>
    <w:rsid w:val="00064337"/>
    <w:rsid w:val="000644B4"/>
    <w:rsid w:val="000665AD"/>
    <w:rsid w:val="000666DB"/>
    <w:rsid w:val="00066E71"/>
    <w:rsid w:val="0006765B"/>
    <w:rsid w:val="00067705"/>
    <w:rsid w:val="00067C3B"/>
    <w:rsid w:val="0007067F"/>
    <w:rsid w:val="00071190"/>
    <w:rsid w:val="0007214A"/>
    <w:rsid w:val="00072767"/>
    <w:rsid w:val="000730C1"/>
    <w:rsid w:val="00074F54"/>
    <w:rsid w:val="00081877"/>
    <w:rsid w:val="00081CBA"/>
    <w:rsid w:val="000821C1"/>
    <w:rsid w:val="0008296F"/>
    <w:rsid w:val="00082A9E"/>
    <w:rsid w:val="00082CDC"/>
    <w:rsid w:val="00082F9B"/>
    <w:rsid w:val="000830A9"/>
    <w:rsid w:val="00083AF4"/>
    <w:rsid w:val="00083E1D"/>
    <w:rsid w:val="00084663"/>
    <w:rsid w:val="00084BF8"/>
    <w:rsid w:val="0008528E"/>
    <w:rsid w:val="00085433"/>
    <w:rsid w:val="00086554"/>
    <w:rsid w:val="00087B83"/>
    <w:rsid w:val="00087C76"/>
    <w:rsid w:val="00087CD8"/>
    <w:rsid w:val="000900AE"/>
    <w:rsid w:val="000907AA"/>
    <w:rsid w:val="00091831"/>
    <w:rsid w:val="000928C9"/>
    <w:rsid w:val="00093084"/>
    <w:rsid w:val="000943D9"/>
    <w:rsid w:val="00094495"/>
    <w:rsid w:val="00095BC6"/>
    <w:rsid w:val="00095E91"/>
    <w:rsid w:val="0009629B"/>
    <w:rsid w:val="00096680"/>
    <w:rsid w:val="00096843"/>
    <w:rsid w:val="0009693D"/>
    <w:rsid w:val="0009740A"/>
    <w:rsid w:val="000A0DBC"/>
    <w:rsid w:val="000A10AF"/>
    <w:rsid w:val="000A2CB9"/>
    <w:rsid w:val="000A33B1"/>
    <w:rsid w:val="000A4370"/>
    <w:rsid w:val="000A4F04"/>
    <w:rsid w:val="000A546B"/>
    <w:rsid w:val="000B0993"/>
    <w:rsid w:val="000B18A2"/>
    <w:rsid w:val="000B1A3B"/>
    <w:rsid w:val="000B1DF1"/>
    <w:rsid w:val="000B2441"/>
    <w:rsid w:val="000B28C0"/>
    <w:rsid w:val="000B371B"/>
    <w:rsid w:val="000B4CF4"/>
    <w:rsid w:val="000B6BF3"/>
    <w:rsid w:val="000B6FA9"/>
    <w:rsid w:val="000B7478"/>
    <w:rsid w:val="000C0C14"/>
    <w:rsid w:val="000C1DBA"/>
    <w:rsid w:val="000C2033"/>
    <w:rsid w:val="000C266D"/>
    <w:rsid w:val="000C3B05"/>
    <w:rsid w:val="000C40D7"/>
    <w:rsid w:val="000C554F"/>
    <w:rsid w:val="000C6712"/>
    <w:rsid w:val="000C7381"/>
    <w:rsid w:val="000C7DC4"/>
    <w:rsid w:val="000D0976"/>
    <w:rsid w:val="000D20DB"/>
    <w:rsid w:val="000D290F"/>
    <w:rsid w:val="000D355D"/>
    <w:rsid w:val="000D3FCC"/>
    <w:rsid w:val="000D4D20"/>
    <w:rsid w:val="000D5790"/>
    <w:rsid w:val="000E0B21"/>
    <w:rsid w:val="000E0C76"/>
    <w:rsid w:val="000E128C"/>
    <w:rsid w:val="000E266A"/>
    <w:rsid w:val="000E34CD"/>
    <w:rsid w:val="000E3909"/>
    <w:rsid w:val="000E3BA8"/>
    <w:rsid w:val="000E3CC4"/>
    <w:rsid w:val="000E43CB"/>
    <w:rsid w:val="000E53E6"/>
    <w:rsid w:val="000E6A1E"/>
    <w:rsid w:val="000E70B5"/>
    <w:rsid w:val="000F3175"/>
    <w:rsid w:val="000F3871"/>
    <w:rsid w:val="000F5433"/>
    <w:rsid w:val="000F65E3"/>
    <w:rsid w:val="000F6C5F"/>
    <w:rsid w:val="000F7F0E"/>
    <w:rsid w:val="00100081"/>
    <w:rsid w:val="00100208"/>
    <w:rsid w:val="00101430"/>
    <w:rsid w:val="00102704"/>
    <w:rsid w:val="00103873"/>
    <w:rsid w:val="001046D6"/>
    <w:rsid w:val="001053B5"/>
    <w:rsid w:val="001069AA"/>
    <w:rsid w:val="001069B6"/>
    <w:rsid w:val="00107363"/>
    <w:rsid w:val="0010763C"/>
    <w:rsid w:val="00111313"/>
    <w:rsid w:val="00111897"/>
    <w:rsid w:val="001124ED"/>
    <w:rsid w:val="00112EBC"/>
    <w:rsid w:val="001145A1"/>
    <w:rsid w:val="001155A8"/>
    <w:rsid w:val="00115EBC"/>
    <w:rsid w:val="00116FCB"/>
    <w:rsid w:val="001177DF"/>
    <w:rsid w:val="00121511"/>
    <w:rsid w:val="00123042"/>
    <w:rsid w:val="001246D1"/>
    <w:rsid w:val="001264B0"/>
    <w:rsid w:val="001264C2"/>
    <w:rsid w:val="00127234"/>
    <w:rsid w:val="00127394"/>
    <w:rsid w:val="00127CCB"/>
    <w:rsid w:val="00130D6A"/>
    <w:rsid w:val="00130D8F"/>
    <w:rsid w:val="0013148D"/>
    <w:rsid w:val="001320A2"/>
    <w:rsid w:val="001323B2"/>
    <w:rsid w:val="001325DA"/>
    <w:rsid w:val="00132F29"/>
    <w:rsid w:val="00132F5F"/>
    <w:rsid w:val="0013343B"/>
    <w:rsid w:val="001339A2"/>
    <w:rsid w:val="00134DCD"/>
    <w:rsid w:val="0013501B"/>
    <w:rsid w:val="00135408"/>
    <w:rsid w:val="00137169"/>
    <w:rsid w:val="00137A03"/>
    <w:rsid w:val="0014080C"/>
    <w:rsid w:val="00142A94"/>
    <w:rsid w:val="00142B09"/>
    <w:rsid w:val="00143A91"/>
    <w:rsid w:val="00143BBC"/>
    <w:rsid w:val="00144D6B"/>
    <w:rsid w:val="001450B2"/>
    <w:rsid w:val="00146E83"/>
    <w:rsid w:val="00150289"/>
    <w:rsid w:val="00152465"/>
    <w:rsid w:val="00153E07"/>
    <w:rsid w:val="00154A73"/>
    <w:rsid w:val="00154E8E"/>
    <w:rsid w:val="001553A7"/>
    <w:rsid w:val="00155953"/>
    <w:rsid w:val="00156141"/>
    <w:rsid w:val="001570A5"/>
    <w:rsid w:val="0015740F"/>
    <w:rsid w:val="00157460"/>
    <w:rsid w:val="00160E17"/>
    <w:rsid w:val="00161C5E"/>
    <w:rsid w:val="001631D2"/>
    <w:rsid w:val="00163936"/>
    <w:rsid w:val="00163AC4"/>
    <w:rsid w:val="00164A96"/>
    <w:rsid w:val="001655BF"/>
    <w:rsid w:val="001656E3"/>
    <w:rsid w:val="00165D2D"/>
    <w:rsid w:val="00165E2E"/>
    <w:rsid w:val="00165EC5"/>
    <w:rsid w:val="0016633B"/>
    <w:rsid w:val="00170F9D"/>
    <w:rsid w:val="00171524"/>
    <w:rsid w:val="00171B1E"/>
    <w:rsid w:val="0017239B"/>
    <w:rsid w:val="00172F74"/>
    <w:rsid w:val="00172F97"/>
    <w:rsid w:val="00173204"/>
    <w:rsid w:val="00176DE0"/>
    <w:rsid w:val="001779DA"/>
    <w:rsid w:val="00177AD7"/>
    <w:rsid w:val="001804B6"/>
    <w:rsid w:val="00180D8F"/>
    <w:rsid w:val="001815E9"/>
    <w:rsid w:val="001816AA"/>
    <w:rsid w:val="00183322"/>
    <w:rsid w:val="0018444B"/>
    <w:rsid w:val="001846A8"/>
    <w:rsid w:val="00184A4C"/>
    <w:rsid w:val="00184A80"/>
    <w:rsid w:val="0018523C"/>
    <w:rsid w:val="00185E95"/>
    <w:rsid w:val="00185FFA"/>
    <w:rsid w:val="0018604D"/>
    <w:rsid w:val="001863D2"/>
    <w:rsid w:val="00186756"/>
    <w:rsid w:val="00187063"/>
    <w:rsid w:val="001870B7"/>
    <w:rsid w:val="00187FFE"/>
    <w:rsid w:val="0019110D"/>
    <w:rsid w:val="00193707"/>
    <w:rsid w:val="00193B23"/>
    <w:rsid w:val="001946B8"/>
    <w:rsid w:val="001946E8"/>
    <w:rsid w:val="001958FB"/>
    <w:rsid w:val="001975DF"/>
    <w:rsid w:val="001A03AE"/>
    <w:rsid w:val="001A1483"/>
    <w:rsid w:val="001A201C"/>
    <w:rsid w:val="001A2F1D"/>
    <w:rsid w:val="001A3503"/>
    <w:rsid w:val="001A48BA"/>
    <w:rsid w:val="001A52B5"/>
    <w:rsid w:val="001A67B6"/>
    <w:rsid w:val="001A70E0"/>
    <w:rsid w:val="001A7907"/>
    <w:rsid w:val="001B044A"/>
    <w:rsid w:val="001B1818"/>
    <w:rsid w:val="001B1891"/>
    <w:rsid w:val="001B230A"/>
    <w:rsid w:val="001B2D1A"/>
    <w:rsid w:val="001B4605"/>
    <w:rsid w:val="001B4727"/>
    <w:rsid w:val="001B603B"/>
    <w:rsid w:val="001B6180"/>
    <w:rsid w:val="001B72FE"/>
    <w:rsid w:val="001B742C"/>
    <w:rsid w:val="001C0F13"/>
    <w:rsid w:val="001C1F73"/>
    <w:rsid w:val="001C2CF8"/>
    <w:rsid w:val="001C470D"/>
    <w:rsid w:val="001C5128"/>
    <w:rsid w:val="001C6961"/>
    <w:rsid w:val="001D02F8"/>
    <w:rsid w:val="001D0A29"/>
    <w:rsid w:val="001D0FFA"/>
    <w:rsid w:val="001D2A44"/>
    <w:rsid w:val="001D2BBE"/>
    <w:rsid w:val="001D40A4"/>
    <w:rsid w:val="001D41F2"/>
    <w:rsid w:val="001D5508"/>
    <w:rsid w:val="001D5D1E"/>
    <w:rsid w:val="001D5EC2"/>
    <w:rsid w:val="001D5FAE"/>
    <w:rsid w:val="001D7BB5"/>
    <w:rsid w:val="001D7D3F"/>
    <w:rsid w:val="001E5079"/>
    <w:rsid w:val="001E5365"/>
    <w:rsid w:val="001E6231"/>
    <w:rsid w:val="001E649E"/>
    <w:rsid w:val="001E7285"/>
    <w:rsid w:val="001F1008"/>
    <w:rsid w:val="001F1F43"/>
    <w:rsid w:val="001F30DB"/>
    <w:rsid w:val="001F50E6"/>
    <w:rsid w:val="001F53AA"/>
    <w:rsid w:val="001F6125"/>
    <w:rsid w:val="001F6297"/>
    <w:rsid w:val="001F70F8"/>
    <w:rsid w:val="001F728C"/>
    <w:rsid w:val="002008E6"/>
    <w:rsid w:val="00201DCE"/>
    <w:rsid w:val="00202664"/>
    <w:rsid w:val="002026CF"/>
    <w:rsid w:val="00202AF1"/>
    <w:rsid w:val="00203562"/>
    <w:rsid w:val="0020469E"/>
    <w:rsid w:val="0020575E"/>
    <w:rsid w:val="00206096"/>
    <w:rsid w:val="002063ED"/>
    <w:rsid w:val="002072D6"/>
    <w:rsid w:val="0020759D"/>
    <w:rsid w:val="0020790C"/>
    <w:rsid w:val="002103C7"/>
    <w:rsid w:val="0021074F"/>
    <w:rsid w:val="00212185"/>
    <w:rsid w:val="00212253"/>
    <w:rsid w:val="00213CCD"/>
    <w:rsid w:val="00216C4D"/>
    <w:rsid w:val="00220ACF"/>
    <w:rsid w:val="00223FA2"/>
    <w:rsid w:val="00224022"/>
    <w:rsid w:val="002247A7"/>
    <w:rsid w:val="0022498D"/>
    <w:rsid w:val="00225A6B"/>
    <w:rsid w:val="00226251"/>
    <w:rsid w:val="002318C2"/>
    <w:rsid w:val="00231BF0"/>
    <w:rsid w:val="00231D41"/>
    <w:rsid w:val="00232C81"/>
    <w:rsid w:val="00232CFB"/>
    <w:rsid w:val="00232EF5"/>
    <w:rsid w:val="002345D3"/>
    <w:rsid w:val="002351A6"/>
    <w:rsid w:val="002365CA"/>
    <w:rsid w:val="0023724C"/>
    <w:rsid w:val="00237598"/>
    <w:rsid w:val="002403F0"/>
    <w:rsid w:val="00242B38"/>
    <w:rsid w:val="00243CEE"/>
    <w:rsid w:val="00244C02"/>
    <w:rsid w:val="002464BB"/>
    <w:rsid w:val="00246A8E"/>
    <w:rsid w:val="002477E0"/>
    <w:rsid w:val="002503A5"/>
    <w:rsid w:val="0025184E"/>
    <w:rsid w:val="00251E48"/>
    <w:rsid w:val="002522FA"/>
    <w:rsid w:val="00252425"/>
    <w:rsid w:val="00254056"/>
    <w:rsid w:val="00254CF4"/>
    <w:rsid w:val="00254FDA"/>
    <w:rsid w:val="002555BA"/>
    <w:rsid w:val="002568B1"/>
    <w:rsid w:val="00256A9B"/>
    <w:rsid w:val="0026271E"/>
    <w:rsid w:val="0026350F"/>
    <w:rsid w:val="002645C8"/>
    <w:rsid w:val="00265165"/>
    <w:rsid w:val="00266AB8"/>
    <w:rsid w:val="002679F3"/>
    <w:rsid w:val="00267CAC"/>
    <w:rsid w:val="002700E4"/>
    <w:rsid w:val="0027084D"/>
    <w:rsid w:val="00271377"/>
    <w:rsid w:val="00271C2D"/>
    <w:rsid w:val="0027208F"/>
    <w:rsid w:val="00272185"/>
    <w:rsid w:val="00272731"/>
    <w:rsid w:val="00272AD0"/>
    <w:rsid w:val="00273164"/>
    <w:rsid w:val="00273202"/>
    <w:rsid w:val="00274358"/>
    <w:rsid w:val="00274CBB"/>
    <w:rsid w:val="00275323"/>
    <w:rsid w:val="002760AA"/>
    <w:rsid w:val="002764F9"/>
    <w:rsid w:val="0027684C"/>
    <w:rsid w:val="0027776E"/>
    <w:rsid w:val="00282548"/>
    <w:rsid w:val="002825E7"/>
    <w:rsid w:val="00283ACA"/>
    <w:rsid w:val="00283B78"/>
    <w:rsid w:val="00284E6D"/>
    <w:rsid w:val="00285798"/>
    <w:rsid w:val="002866C1"/>
    <w:rsid w:val="00286C0B"/>
    <w:rsid w:val="0029103A"/>
    <w:rsid w:val="00291237"/>
    <w:rsid w:val="00291BA1"/>
    <w:rsid w:val="00293007"/>
    <w:rsid w:val="00293AF3"/>
    <w:rsid w:val="00294202"/>
    <w:rsid w:val="00294D7E"/>
    <w:rsid w:val="00295DEC"/>
    <w:rsid w:val="00295F67"/>
    <w:rsid w:val="00296546"/>
    <w:rsid w:val="00297717"/>
    <w:rsid w:val="002A1F21"/>
    <w:rsid w:val="002A2099"/>
    <w:rsid w:val="002A2C11"/>
    <w:rsid w:val="002A2E96"/>
    <w:rsid w:val="002A3243"/>
    <w:rsid w:val="002A3C15"/>
    <w:rsid w:val="002A4C2A"/>
    <w:rsid w:val="002A569F"/>
    <w:rsid w:val="002A644B"/>
    <w:rsid w:val="002A64DD"/>
    <w:rsid w:val="002A6A92"/>
    <w:rsid w:val="002B1B98"/>
    <w:rsid w:val="002B21C1"/>
    <w:rsid w:val="002B21DA"/>
    <w:rsid w:val="002B37E8"/>
    <w:rsid w:val="002B42CB"/>
    <w:rsid w:val="002B4BE8"/>
    <w:rsid w:val="002B4F98"/>
    <w:rsid w:val="002B5978"/>
    <w:rsid w:val="002B72E0"/>
    <w:rsid w:val="002B7C2F"/>
    <w:rsid w:val="002C006B"/>
    <w:rsid w:val="002C0DA3"/>
    <w:rsid w:val="002C3523"/>
    <w:rsid w:val="002C3823"/>
    <w:rsid w:val="002C3BFC"/>
    <w:rsid w:val="002C3C78"/>
    <w:rsid w:val="002C4C3C"/>
    <w:rsid w:val="002C65BB"/>
    <w:rsid w:val="002C6A76"/>
    <w:rsid w:val="002D054F"/>
    <w:rsid w:val="002D05D2"/>
    <w:rsid w:val="002D073F"/>
    <w:rsid w:val="002D165A"/>
    <w:rsid w:val="002D21B1"/>
    <w:rsid w:val="002D29BC"/>
    <w:rsid w:val="002D3BE8"/>
    <w:rsid w:val="002D47FF"/>
    <w:rsid w:val="002D5A3F"/>
    <w:rsid w:val="002D60EE"/>
    <w:rsid w:val="002D7B38"/>
    <w:rsid w:val="002E04CF"/>
    <w:rsid w:val="002E05B1"/>
    <w:rsid w:val="002E1BE0"/>
    <w:rsid w:val="002E25DC"/>
    <w:rsid w:val="002E3A8B"/>
    <w:rsid w:val="002E3AB0"/>
    <w:rsid w:val="002E44F4"/>
    <w:rsid w:val="002E54B3"/>
    <w:rsid w:val="002E54E1"/>
    <w:rsid w:val="002E5749"/>
    <w:rsid w:val="002E58B1"/>
    <w:rsid w:val="002E63AA"/>
    <w:rsid w:val="002E7CE3"/>
    <w:rsid w:val="002F17C0"/>
    <w:rsid w:val="002F20ED"/>
    <w:rsid w:val="002F2B13"/>
    <w:rsid w:val="002F2C6C"/>
    <w:rsid w:val="002F31C0"/>
    <w:rsid w:val="002F3C2F"/>
    <w:rsid w:val="002F48AC"/>
    <w:rsid w:val="002F51D9"/>
    <w:rsid w:val="002F526A"/>
    <w:rsid w:val="002F7810"/>
    <w:rsid w:val="00300413"/>
    <w:rsid w:val="003014F2"/>
    <w:rsid w:val="003018A8"/>
    <w:rsid w:val="00303195"/>
    <w:rsid w:val="00303582"/>
    <w:rsid w:val="00304192"/>
    <w:rsid w:val="0030443F"/>
    <w:rsid w:val="00305B6D"/>
    <w:rsid w:val="00305D23"/>
    <w:rsid w:val="003066B9"/>
    <w:rsid w:val="00306EAD"/>
    <w:rsid w:val="00306F17"/>
    <w:rsid w:val="00307019"/>
    <w:rsid w:val="00310BE3"/>
    <w:rsid w:val="00311021"/>
    <w:rsid w:val="003122A9"/>
    <w:rsid w:val="00312AD8"/>
    <w:rsid w:val="00312ED4"/>
    <w:rsid w:val="0031680A"/>
    <w:rsid w:val="003206E8"/>
    <w:rsid w:val="00322782"/>
    <w:rsid w:val="0032291C"/>
    <w:rsid w:val="00322F44"/>
    <w:rsid w:val="00325216"/>
    <w:rsid w:val="00325390"/>
    <w:rsid w:val="00325803"/>
    <w:rsid w:val="003261C9"/>
    <w:rsid w:val="00326900"/>
    <w:rsid w:val="0032786D"/>
    <w:rsid w:val="00327D2A"/>
    <w:rsid w:val="0033131A"/>
    <w:rsid w:val="00332000"/>
    <w:rsid w:val="0033205C"/>
    <w:rsid w:val="003329B4"/>
    <w:rsid w:val="00334157"/>
    <w:rsid w:val="003355B4"/>
    <w:rsid w:val="003356B8"/>
    <w:rsid w:val="0033610B"/>
    <w:rsid w:val="003365E5"/>
    <w:rsid w:val="003402C3"/>
    <w:rsid w:val="0034039C"/>
    <w:rsid w:val="0034062B"/>
    <w:rsid w:val="0034106C"/>
    <w:rsid w:val="003412C4"/>
    <w:rsid w:val="00341B65"/>
    <w:rsid w:val="00342A01"/>
    <w:rsid w:val="00344A8F"/>
    <w:rsid w:val="00344EB9"/>
    <w:rsid w:val="00345B83"/>
    <w:rsid w:val="00346A5A"/>
    <w:rsid w:val="00350067"/>
    <w:rsid w:val="00350A9E"/>
    <w:rsid w:val="00351705"/>
    <w:rsid w:val="003522C3"/>
    <w:rsid w:val="003529DC"/>
    <w:rsid w:val="00354BC5"/>
    <w:rsid w:val="003558FD"/>
    <w:rsid w:val="00355D70"/>
    <w:rsid w:val="003565DE"/>
    <w:rsid w:val="00356683"/>
    <w:rsid w:val="0035717B"/>
    <w:rsid w:val="00357612"/>
    <w:rsid w:val="00360512"/>
    <w:rsid w:val="0036081F"/>
    <w:rsid w:val="00361FD2"/>
    <w:rsid w:val="003628E4"/>
    <w:rsid w:val="00363A29"/>
    <w:rsid w:val="00364B55"/>
    <w:rsid w:val="003661F1"/>
    <w:rsid w:val="003675FD"/>
    <w:rsid w:val="003712E0"/>
    <w:rsid w:val="00371F7B"/>
    <w:rsid w:val="00372039"/>
    <w:rsid w:val="00372250"/>
    <w:rsid w:val="00374ACE"/>
    <w:rsid w:val="0037575D"/>
    <w:rsid w:val="003759CD"/>
    <w:rsid w:val="00376925"/>
    <w:rsid w:val="00377438"/>
    <w:rsid w:val="003778E4"/>
    <w:rsid w:val="00380EBE"/>
    <w:rsid w:val="00381572"/>
    <w:rsid w:val="00382557"/>
    <w:rsid w:val="00382CC9"/>
    <w:rsid w:val="0038415F"/>
    <w:rsid w:val="0038538C"/>
    <w:rsid w:val="00385ADD"/>
    <w:rsid w:val="00385CD0"/>
    <w:rsid w:val="00385DFC"/>
    <w:rsid w:val="00386008"/>
    <w:rsid w:val="003860D9"/>
    <w:rsid w:val="00386E5F"/>
    <w:rsid w:val="00386EAD"/>
    <w:rsid w:val="00387586"/>
    <w:rsid w:val="00390051"/>
    <w:rsid w:val="0039008D"/>
    <w:rsid w:val="003906AC"/>
    <w:rsid w:val="00391BC9"/>
    <w:rsid w:val="00392560"/>
    <w:rsid w:val="0039487B"/>
    <w:rsid w:val="00394BE7"/>
    <w:rsid w:val="00394EDC"/>
    <w:rsid w:val="003952EA"/>
    <w:rsid w:val="00396211"/>
    <w:rsid w:val="0039664D"/>
    <w:rsid w:val="003A18CA"/>
    <w:rsid w:val="003A1E9A"/>
    <w:rsid w:val="003A25DE"/>
    <w:rsid w:val="003A3396"/>
    <w:rsid w:val="003A3510"/>
    <w:rsid w:val="003A39F0"/>
    <w:rsid w:val="003A3C82"/>
    <w:rsid w:val="003A4BA0"/>
    <w:rsid w:val="003A5DB3"/>
    <w:rsid w:val="003A678A"/>
    <w:rsid w:val="003A6BBF"/>
    <w:rsid w:val="003A75CC"/>
    <w:rsid w:val="003B010A"/>
    <w:rsid w:val="003B02E9"/>
    <w:rsid w:val="003B0A19"/>
    <w:rsid w:val="003B0BFC"/>
    <w:rsid w:val="003B186B"/>
    <w:rsid w:val="003B2599"/>
    <w:rsid w:val="003B5CD7"/>
    <w:rsid w:val="003B6318"/>
    <w:rsid w:val="003B7012"/>
    <w:rsid w:val="003B70A7"/>
    <w:rsid w:val="003C0299"/>
    <w:rsid w:val="003C3DC9"/>
    <w:rsid w:val="003C40F3"/>
    <w:rsid w:val="003C41B5"/>
    <w:rsid w:val="003C4FF2"/>
    <w:rsid w:val="003C664A"/>
    <w:rsid w:val="003C7DAA"/>
    <w:rsid w:val="003D0041"/>
    <w:rsid w:val="003D18FF"/>
    <w:rsid w:val="003D1C29"/>
    <w:rsid w:val="003D3008"/>
    <w:rsid w:val="003D3605"/>
    <w:rsid w:val="003D3F34"/>
    <w:rsid w:val="003D4AF5"/>
    <w:rsid w:val="003D4CF3"/>
    <w:rsid w:val="003D5DE5"/>
    <w:rsid w:val="003D65C3"/>
    <w:rsid w:val="003D6906"/>
    <w:rsid w:val="003D69AA"/>
    <w:rsid w:val="003D72F3"/>
    <w:rsid w:val="003E1525"/>
    <w:rsid w:val="003E1ABC"/>
    <w:rsid w:val="003E2C42"/>
    <w:rsid w:val="003E3741"/>
    <w:rsid w:val="003E3880"/>
    <w:rsid w:val="003E3CCF"/>
    <w:rsid w:val="003E4AF8"/>
    <w:rsid w:val="003E5D4B"/>
    <w:rsid w:val="003E7A80"/>
    <w:rsid w:val="003F002D"/>
    <w:rsid w:val="003F0EC8"/>
    <w:rsid w:val="003F1172"/>
    <w:rsid w:val="003F285F"/>
    <w:rsid w:val="003F3791"/>
    <w:rsid w:val="003F38CA"/>
    <w:rsid w:val="003F38EE"/>
    <w:rsid w:val="003F39E8"/>
    <w:rsid w:val="003F43B5"/>
    <w:rsid w:val="003F5608"/>
    <w:rsid w:val="003F5889"/>
    <w:rsid w:val="00401228"/>
    <w:rsid w:val="0040133C"/>
    <w:rsid w:val="00403171"/>
    <w:rsid w:val="004036A4"/>
    <w:rsid w:val="00403FC2"/>
    <w:rsid w:val="00404108"/>
    <w:rsid w:val="004041F2"/>
    <w:rsid w:val="00405365"/>
    <w:rsid w:val="00405445"/>
    <w:rsid w:val="0040546F"/>
    <w:rsid w:val="00410120"/>
    <w:rsid w:val="0041094E"/>
    <w:rsid w:val="00410C56"/>
    <w:rsid w:val="00410E02"/>
    <w:rsid w:val="004112EF"/>
    <w:rsid w:val="00411BFA"/>
    <w:rsid w:val="0041218F"/>
    <w:rsid w:val="004124EA"/>
    <w:rsid w:val="00412A96"/>
    <w:rsid w:val="00412E69"/>
    <w:rsid w:val="00413D64"/>
    <w:rsid w:val="0041409F"/>
    <w:rsid w:val="00414B2E"/>
    <w:rsid w:val="00414C11"/>
    <w:rsid w:val="004167EA"/>
    <w:rsid w:val="0041736C"/>
    <w:rsid w:val="00417F0C"/>
    <w:rsid w:val="004200C8"/>
    <w:rsid w:val="00420392"/>
    <w:rsid w:val="00420712"/>
    <w:rsid w:val="00420F20"/>
    <w:rsid w:val="004213AB"/>
    <w:rsid w:val="004220B8"/>
    <w:rsid w:val="00422A98"/>
    <w:rsid w:val="00423645"/>
    <w:rsid w:val="00424736"/>
    <w:rsid w:val="00424A63"/>
    <w:rsid w:val="0042587B"/>
    <w:rsid w:val="00425EC9"/>
    <w:rsid w:val="00430465"/>
    <w:rsid w:val="00430EFC"/>
    <w:rsid w:val="00431296"/>
    <w:rsid w:val="004314B0"/>
    <w:rsid w:val="00431E6B"/>
    <w:rsid w:val="00432518"/>
    <w:rsid w:val="00432B52"/>
    <w:rsid w:val="00432BAC"/>
    <w:rsid w:val="0043375D"/>
    <w:rsid w:val="00433811"/>
    <w:rsid w:val="00434B0F"/>
    <w:rsid w:val="0043597B"/>
    <w:rsid w:val="00436410"/>
    <w:rsid w:val="00437104"/>
    <w:rsid w:val="004376BD"/>
    <w:rsid w:val="004408DD"/>
    <w:rsid w:val="00441771"/>
    <w:rsid w:val="0044180A"/>
    <w:rsid w:val="00441FEF"/>
    <w:rsid w:val="004424E6"/>
    <w:rsid w:val="00444A74"/>
    <w:rsid w:val="00444D5A"/>
    <w:rsid w:val="00444EF6"/>
    <w:rsid w:val="004454CD"/>
    <w:rsid w:val="0044586D"/>
    <w:rsid w:val="00445FCA"/>
    <w:rsid w:val="00446F4A"/>
    <w:rsid w:val="00447861"/>
    <w:rsid w:val="00447E6F"/>
    <w:rsid w:val="00450FC2"/>
    <w:rsid w:val="00451466"/>
    <w:rsid w:val="0045387D"/>
    <w:rsid w:val="00454D97"/>
    <w:rsid w:val="0045531C"/>
    <w:rsid w:val="0045636C"/>
    <w:rsid w:val="00456D76"/>
    <w:rsid w:val="00457899"/>
    <w:rsid w:val="00460103"/>
    <w:rsid w:val="00460A20"/>
    <w:rsid w:val="00460B7E"/>
    <w:rsid w:val="00461243"/>
    <w:rsid w:val="00461A07"/>
    <w:rsid w:val="00461ACB"/>
    <w:rsid w:val="00462369"/>
    <w:rsid w:val="00463B2A"/>
    <w:rsid w:val="004644A5"/>
    <w:rsid w:val="00464805"/>
    <w:rsid w:val="0046527C"/>
    <w:rsid w:val="004659AE"/>
    <w:rsid w:val="00465FA6"/>
    <w:rsid w:val="00466074"/>
    <w:rsid w:val="00466A32"/>
    <w:rsid w:val="00467AF6"/>
    <w:rsid w:val="00470C65"/>
    <w:rsid w:val="00470E86"/>
    <w:rsid w:val="004717C7"/>
    <w:rsid w:val="00474AD5"/>
    <w:rsid w:val="004760C2"/>
    <w:rsid w:val="00476C05"/>
    <w:rsid w:val="00477A2A"/>
    <w:rsid w:val="00477F09"/>
    <w:rsid w:val="004802C0"/>
    <w:rsid w:val="00480381"/>
    <w:rsid w:val="00481184"/>
    <w:rsid w:val="00481973"/>
    <w:rsid w:val="00481EDA"/>
    <w:rsid w:val="00482300"/>
    <w:rsid w:val="004829CA"/>
    <w:rsid w:val="00484052"/>
    <w:rsid w:val="00484892"/>
    <w:rsid w:val="00485B9D"/>
    <w:rsid w:val="00486618"/>
    <w:rsid w:val="00486729"/>
    <w:rsid w:val="004902D2"/>
    <w:rsid w:val="0049064B"/>
    <w:rsid w:val="00490B91"/>
    <w:rsid w:val="00491885"/>
    <w:rsid w:val="004922DF"/>
    <w:rsid w:val="004925BF"/>
    <w:rsid w:val="004958DF"/>
    <w:rsid w:val="00495AF0"/>
    <w:rsid w:val="00495EE1"/>
    <w:rsid w:val="004A13E6"/>
    <w:rsid w:val="004A2376"/>
    <w:rsid w:val="004A354A"/>
    <w:rsid w:val="004A47E5"/>
    <w:rsid w:val="004A71B9"/>
    <w:rsid w:val="004A76C7"/>
    <w:rsid w:val="004B009D"/>
    <w:rsid w:val="004B064C"/>
    <w:rsid w:val="004B1731"/>
    <w:rsid w:val="004B1978"/>
    <w:rsid w:val="004B200D"/>
    <w:rsid w:val="004B2210"/>
    <w:rsid w:val="004B2D1E"/>
    <w:rsid w:val="004B320F"/>
    <w:rsid w:val="004B4074"/>
    <w:rsid w:val="004B4234"/>
    <w:rsid w:val="004B5270"/>
    <w:rsid w:val="004B5B03"/>
    <w:rsid w:val="004B6362"/>
    <w:rsid w:val="004B68B7"/>
    <w:rsid w:val="004B6AFE"/>
    <w:rsid w:val="004C1349"/>
    <w:rsid w:val="004C188B"/>
    <w:rsid w:val="004C1938"/>
    <w:rsid w:val="004C2F6E"/>
    <w:rsid w:val="004C4202"/>
    <w:rsid w:val="004C423B"/>
    <w:rsid w:val="004C510D"/>
    <w:rsid w:val="004C69DD"/>
    <w:rsid w:val="004C7093"/>
    <w:rsid w:val="004D0D64"/>
    <w:rsid w:val="004D14AA"/>
    <w:rsid w:val="004D201B"/>
    <w:rsid w:val="004D2320"/>
    <w:rsid w:val="004D2D6A"/>
    <w:rsid w:val="004D3135"/>
    <w:rsid w:val="004D3CB2"/>
    <w:rsid w:val="004D43DC"/>
    <w:rsid w:val="004D44D1"/>
    <w:rsid w:val="004D4A8E"/>
    <w:rsid w:val="004D4DD9"/>
    <w:rsid w:val="004D4EF0"/>
    <w:rsid w:val="004D5F8E"/>
    <w:rsid w:val="004D61AF"/>
    <w:rsid w:val="004D6263"/>
    <w:rsid w:val="004D6AAB"/>
    <w:rsid w:val="004D7F8D"/>
    <w:rsid w:val="004E0A2E"/>
    <w:rsid w:val="004E102F"/>
    <w:rsid w:val="004E2190"/>
    <w:rsid w:val="004E21F4"/>
    <w:rsid w:val="004E365A"/>
    <w:rsid w:val="004E5C09"/>
    <w:rsid w:val="004E602F"/>
    <w:rsid w:val="004E7046"/>
    <w:rsid w:val="004E74A8"/>
    <w:rsid w:val="004E76DC"/>
    <w:rsid w:val="004F0938"/>
    <w:rsid w:val="004F1588"/>
    <w:rsid w:val="004F2429"/>
    <w:rsid w:val="004F394B"/>
    <w:rsid w:val="004F78AD"/>
    <w:rsid w:val="004F7AB9"/>
    <w:rsid w:val="004F7D9B"/>
    <w:rsid w:val="00500327"/>
    <w:rsid w:val="005003EC"/>
    <w:rsid w:val="005005BF"/>
    <w:rsid w:val="00500A8E"/>
    <w:rsid w:val="00501152"/>
    <w:rsid w:val="0050146D"/>
    <w:rsid w:val="0050150F"/>
    <w:rsid w:val="005020FC"/>
    <w:rsid w:val="00504540"/>
    <w:rsid w:val="0050471E"/>
    <w:rsid w:val="005047DB"/>
    <w:rsid w:val="00504F3D"/>
    <w:rsid w:val="005052C0"/>
    <w:rsid w:val="005075DE"/>
    <w:rsid w:val="00512A62"/>
    <w:rsid w:val="005150F4"/>
    <w:rsid w:val="00516382"/>
    <w:rsid w:val="00516B0B"/>
    <w:rsid w:val="00520CDE"/>
    <w:rsid w:val="00521001"/>
    <w:rsid w:val="0052247A"/>
    <w:rsid w:val="00523784"/>
    <w:rsid w:val="00523921"/>
    <w:rsid w:val="005247D8"/>
    <w:rsid w:val="00525544"/>
    <w:rsid w:val="005260C9"/>
    <w:rsid w:val="0052662C"/>
    <w:rsid w:val="00526719"/>
    <w:rsid w:val="005267A8"/>
    <w:rsid w:val="00526F01"/>
    <w:rsid w:val="00530A31"/>
    <w:rsid w:val="005312C9"/>
    <w:rsid w:val="005312CF"/>
    <w:rsid w:val="00531D44"/>
    <w:rsid w:val="005327E8"/>
    <w:rsid w:val="00532ADB"/>
    <w:rsid w:val="00533688"/>
    <w:rsid w:val="00536506"/>
    <w:rsid w:val="00536BDD"/>
    <w:rsid w:val="00540437"/>
    <w:rsid w:val="00541622"/>
    <w:rsid w:val="00541CEF"/>
    <w:rsid w:val="00542A88"/>
    <w:rsid w:val="00543666"/>
    <w:rsid w:val="0054398A"/>
    <w:rsid w:val="005440D6"/>
    <w:rsid w:val="00544DBC"/>
    <w:rsid w:val="00547EC1"/>
    <w:rsid w:val="00547F3D"/>
    <w:rsid w:val="00550B53"/>
    <w:rsid w:val="00552399"/>
    <w:rsid w:val="00552B2E"/>
    <w:rsid w:val="0055320D"/>
    <w:rsid w:val="00553D98"/>
    <w:rsid w:val="00553E5E"/>
    <w:rsid w:val="00554474"/>
    <w:rsid w:val="00554596"/>
    <w:rsid w:val="00554AA4"/>
    <w:rsid w:val="005550CC"/>
    <w:rsid w:val="00555175"/>
    <w:rsid w:val="00556D85"/>
    <w:rsid w:val="00561439"/>
    <w:rsid w:val="00561961"/>
    <w:rsid w:val="00562749"/>
    <w:rsid w:val="00562E87"/>
    <w:rsid w:val="00564426"/>
    <w:rsid w:val="005651F1"/>
    <w:rsid w:val="0056717F"/>
    <w:rsid w:val="00571085"/>
    <w:rsid w:val="00571C2C"/>
    <w:rsid w:val="00571D15"/>
    <w:rsid w:val="00572025"/>
    <w:rsid w:val="00572557"/>
    <w:rsid w:val="0057308B"/>
    <w:rsid w:val="0057321C"/>
    <w:rsid w:val="00573F31"/>
    <w:rsid w:val="005749DD"/>
    <w:rsid w:val="005755A0"/>
    <w:rsid w:val="00576511"/>
    <w:rsid w:val="00577E19"/>
    <w:rsid w:val="00577EF1"/>
    <w:rsid w:val="005809A6"/>
    <w:rsid w:val="00581A06"/>
    <w:rsid w:val="00581D20"/>
    <w:rsid w:val="00583127"/>
    <w:rsid w:val="0058488C"/>
    <w:rsid w:val="00584A1D"/>
    <w:rsid w:val="00587D1D"/>
    <w:rsid w:val="005900F7"/>
    <w:rsid w:val="0059037A"/>
    <w:rsid w:val="005907CE"/>
    <w:rsid w:val="005923D1"/>
    <w:rsid w:val="005932F8"/>
    <w:rsid w:val="00593F2D"/>
    <w:rsid w:val="00594374"/>
    <w:rsid w:val="005951A8"/>
    <w:rsid w:val="00595395"/>
    <w:rsid w:val="00595F47"/>
    <w:rsid w:val="005973BB"/>
    <w:rsid w:val="005973FE"/>
    <w:rsid w:val="00597D7B"/>
    <w:rsid w:val="005A0DEE"/>
    <w:rsid w:val="005A1991"/>
    <w:rsid w:val="005A29B1"/>
    <w:rsid w:val="005A2D7F"/>
    <w:rsid w:val="005A3060"/>
    <w:rsid w:val="005A3702"/>
    <w:rsid w:val="005A49EB"/>
    <w:rsid w:val="005A4C2D"/>
    <w:rsid w:val="005A50B0"/>
    <w:rsid w:val="005A626B"/>
    <w:rsid w:val="005A6336"/>
    <w:rsid w:val="005A6D91"/>
    <w:rsid w:val="005A75C7"/>
    <w:rsid w:val="005B2A3F"/>
    <w:rsid w:val="005B2B15"/>
    <w:rsid w:val="005B3C74"/>
    <w:rsid w:val="005B4338"/>
    <w:rsid w:val="005B5EB9"/>
    <w:rsid w:val="005C129B"/>
    <w:rsid w:val="005C1489"/>
    <w:rsid w:val="005C2786"/>
    <w:rsid w:val="005C2BE4"/>
    <w:rsid w:val="005C5468"/>
    <w:rsid w:val="005C60E5"/>
    <w:rsid w:val="005C7901"/>
    <w:rsid w:val="005D3E2C"/>
    <w:rsid w:val="005D6B5C"/>
    <w:rsid w:val="005D6F85"/>
    <w:rsid w:val="005D747A"/>
    <w:rsid w:val="005D7936"/>
    <w:rsid w:val="005E0132"/>
    <w:rsid w:val="005E0987"/>
    <w:rsid w:val="005E0F43"/>
    <w:rsid w:val="005E1002"/>
    <w:rsid w:val="005E271D"/>
    <w:rsid w:val="005E2949"/>
    <w:rsid w:val="005E3A2A"/>
    <w:rsid w:val="005E4B3B"/>
    <w:rsid w:val="005E5934"/>
    <w:rsid w:val="005E638E"/>
    <w:rsid w:val="005E63BD"/>
    <w:rsid w:val="005F5E10"/>
    <w:rsid w:val="005F68C0"/>
    <w:rsid w:val="005F6AB7"/>
    <w:rsid w:val="005F6EC8"/>
    <w:rsid w:val="0060144B"/>
    <w:rsid w:val="006018F1"/>
    <w:rsid w:val="00601D19"/>
    <w:rsid w:val="00601E4A"/>
    <w:rsid w:val="00602406"/>
    <w:rsid w:val="00603656"/>
    <w:rsid w:val="006044DD"/>
    <w:rsid w:val="00604E94"/>
    <w:rsid w:val="006052B7"/>
    <w:rsid w:val="006057EA"/>
    <w:rsid w:val="006058AF"/>
    <w:rsid w:val="00605B0F"/>
    <w:rsid w:val="00610024"/>
    <w:rsid w:val="00610286"/>
    <w:rsid w:val="006103FB"/>
    <w:rsid w:val="00611C82"/>
    <w:rsid w:val="00611F9E"/>
    <w:rsid w:val="006126FE"/>
    <w:rsid w:val="00613691"/>
    <w:rsid w:val="0061373C"/>
    <w:rsid w:val="00613CAD"/>
    <w:rsid w:val="006142C2"/>
    <w:rsid w:val="00616DD4"/>
    <w:rsid w:val="00621DDF"/>
    <w:rsid w:val="00621E27"/>
    <w:rsid w:val="00622BDA"/>
    <w:rsid w:val="00622CB5"/>
    <w:rsid w:val="00624086"/>
    <w:rsid w:val="00624A68"/>
    <w:rsid w:val="0062500F"/>
    <w:rsid w:val="00626392"/>
    <w:rsid w:val="006267FB"/>
    <w:rsid w:val="0062755C"/>
    <w:rsid w:val="006305A1"/>
    <w:rsid w:val="006313E3"/>
    <w:rsid w:val="00631F05"/>
    <w:rsid w:val="00632076"/>
    <w:rsid w:val="0063217E"/>
    <w:rsid w:val="00632878"/>
    <w:rsid w:val="00633B84"/>
    <w:rsid w:val="00633FD7"/>
    <w:rsid w:val="00634F49"/>
    <w:rsid w:val="006350FB"/>
    <w:rsid w:val="00635105"/>
    <w:rsid w:val="00635366"/>
    <w:rsid w:val="00636328"/>
    <w:rsid w:val="006379B2"/>
    <w:rsid w:val="00637BB6"/>
    <w:rsid w:val="00637DC6"/>
    <w:rsid w:val="00640F41"/>
    <w:rsid w:val="00641135"/>
    <w:rsid w:val="006413B8"/>
    <w:rsid w:val="00643AB2"/>
    <w:rsid w:val="0064495F"/>
    <w:rsid w:val="00644B36"/>
    <w:rsid w:val="00646A3A"/>
    <w:rsid w:val="0065096E"/>
    <w:rsid w:val="006512C7"/>
    <w:rsid w:val="006515B4"/>
    <w:rsid w:val="006523EA"/>
    <w:rsid w:val="006527FF"/>
    <w:rsid w:val="006545B2"/>
    <w:rsid w:val="0065542B"/>
    <w:rsid w:val="006557F8"/>
    <w:rsid w:val="006565BC"/>
    <w:rsid w:val="0065727E"/>
    <w:rsid w:val="006573B5"/>
    <w:rsid w:val="0066092A"/>
    <w:rsid w:val="00660A5E"/>
    <w:rsid w:val="00661401"/>
    <w:rsid w:val="00661D74"/>
    <w:rsid w:val="00662972"/>
    <w:rsid w:val="00665180"/>
    <w:rsid w:val="00665355"/>
    <w:rsid w:val="00665468"/>
    <w:rsid w:val="0066558F"/>
    <w:rsid w:val="0066706C"/>
    <w:rsid w:val="006671F8"/>
    <w:rsid w:val="0066749E"/>
    <w:rsid w:val="00667C5E"/>
    <w:rsid w:val="006707DC"/>
    <w:rsid w:val="00670D0C"/>
    <w:rsid w:val="00671C18"/>
    <w:rsid w:val="00672635"/>
    <w:rsid w:val="006726DB"/>
    <w:rsid w:val="00674242"/>
    <w:rsid w:val="00675628"/>
    <w:rsid w:val="00675FAD"/>
    <w:rsid w:val="006800DF"/>
    <w:rsid w:val="006801B2"/>
    <w:rsid w:val="0068158F"/>
    <w:rsid w:val="00681A0F"/>
    <w:rsid w:val="006824C6"/>
    <w:rsid w:val="00682840"/>
    <w:rsid w:val="00682D40"/>
    <w:rsid w:val="006840BE"/>
    <w:rsid w:val="00684E41"/>
    <w:rsid w:val="00685296"/>
    <w:rsid w:val="0068653D"/>
    <w:rsid w:val="00686976"/>
    <w:rsid w:val="00687020"/>
    <w:rsid w:val="00690D5A"/>
    <w:rsid w:val="006916B5"/>
    <w:rsid w:val="00691705"/>
    <w:rsid w:val="0069321C"/>
    <w:rsid w:val="006937AF"/>
    <w:rsid w:val="00693906"/>
    <w:rsid w:val="00694437"/>
    <w:rsid w:val="006947A4"/>
    <w:rsid w:val="00695055"/>
    <w:rsid w:val="0069544A"/>
    <w:rsid w:val="006959B3"/>
    <w:rsid w:val="00695B08"/>
    <w:rsid w:val="00697A63"/>
    <w:rsid w:val="006A163C"/>
    <w:rsid w:val="006A1833"/>
    <w:rsid w:val="006A1993"/>
    <w:rsid w:val="006A1B30"/>
    <w:rsid w:val="006A34D7"/>
    <w:rsid w:val="006A4969"/>
    <w:rsid w:val="006A4A27"/>
    <w:rsid w:val="006A5016"/>
    <w:rsid w:val="006A5021"/>
    <w:rsid w:val="006A577B"/>
    <w:rsid w:val="006A5A64"/>
    <w:rsid w:val="006A665E"/>
    <w:rsid w:val="006A75C4"/>
    <w:rsid w:val="006A769B"/>
    <w:rsid w:val="006B003C"/>
    <w:rsid w:val="006B0374"/>
    <w:rsid w:val="006B111A"/>
    <w:rsid w:val="006B17C6"/>
    <w:rsid w:val="006B1CEE"/>
    <w:rsid w:val="006B2E02"/>
    <w:rsid w:val="006B3619"/>
    <w:rsid w:val="006B40CA"/>
    <w:rsid w:val="006B4B07"/>
    <w:rsid w:val="006B5A45"/>
    <w:rsid w:val="006B6CE3"/>
    <w:rsid w:val="006C1319"/>
    <w:rsid w:val="006C1E4F"/>
    <w:rsid w:val="006C3D05"/>
    <w:rsid w:val="006C49CC"/>
    <w:rsid w:val="006C5D8A"/>
    <w:rsid w:val="006C601E"/>
    <w:rsid w:val="006C62D3"/>
    <w:rsid w:val="006C65B9"/>
    <w:rsid w:val="006C7C19"/>
    <w:rsid w:val="006D06B9"/>
    <w:rsid w:val="006D1278"/>
    <w:rsid w:val="006D17DB"/>
    <w:rsid w:val="006D186D"/>
    <w:rsid w:val="006D250D"/>
    <w:rsid w:val="006D3E0C"/>
    <w:rsid w:val="006D464E"/>
    <w:rsid w:val="006D5853"/>
    <w:rsid w:val="006D63A9"/>
    <w:rsid w:val="006D7804"/>
    <w:rsid w:val="006E08E1"/>
    <w:rsid w:val="006E12BC"/>
    <w:rsid w:val="006E1513"/>
    <w:rsid w:val="006E21C0"/>
    <w:rsid w:val="006E2B3E"/>
    <w:rsid w:val="006E3038"/>
    <w:rsid w:val="006E329A"/>
    <w:rsid w:val="006E3940"/>
    <w:rsid w:val="006E4170"/>
    <w:rsid w:val="006E4254"/>
    <w:rsid w:val="006E4920"/>
    <w:rsid w:val="006E4B35"/>
    <w:rsid w:val="006E4D4E"/>
    <w:rsid w:val="006E5317"/>
    <w:rsid w:val="006E6EB5"/>
    <w:rsid w:val="006E6FD9"/>
    <w:rsid w:val="006E7418"/>
    <w:rsid w:val="006E79AC"/>
    <w:rsid w:val="006F0121"/>
    <w:rsid w:val="006F08E2"/>
    <w:rsid w:val="006F0C97"/>
    <w:rsid w:val="006F0DD3"/>
    <w:rsid w:val="006F1D65"/>
    <w:rsid w:val="006F7B9D"/>
    <w:rsid w:val="0070050E"/>
    <w:rsid w:val="00700BE6"/>
    <w:rsid w:val="007016E2"/>
    <w:rsid w:val="00701B0D"/>
    <w:rsid w:val="007030B9"/>
    <w:rsid w:val="0070371C"/>
    <w:rsid w:val="00704003"/>
    <w:rsid w:val="00704A13"/>
    <w:rsid w:val="00705271"/>
    <w:rsid w:val="0070554D"/>
    <w:rsid w:val="00705A4C"/>
    <w:rsid w:val="00705F50"/>
    <w:rsid w:val="0071225C"/>
    <w:rsid w:val="007122C9"/>
    <w:rsid w:val="007132B5"/>
    <w:rsid w:val="00713822"/>
    <w:rsid w:val="00713DD7"/>
    <w:rsid w:val="007140E2"/>
    <w:rsid w:val="0071512C"/>
    <w:rsid w:val="007153AF"/>
    <w:rsid w:val="00715B3C"/>
    <w:rsid w:val="00715E3E"/>
    <w:rsid w:val="007160D0"/>
    <w:rsid w:val="007175BA"/>
    <w:rsid w:val="00717869"/>
    <w:rsid w:val="007202FF"/>
    <w:rsid w:val="007208B0"/>
    <w:rsid w:val="00721965"/>
    <w:rsid w:val="00722913"/>
    <w:rsid w:val="007236EE"/>
    <w:rsid w:val="00723744"/>
    <w:rsid w:val="0072421B"/>
    <w:rsid w:val="007242D0"/>
    <w:rsid w:val="007245AE"/>
    <w:rsid w:val="00724ABC"/>
    <w:rsid w:val="00724C2C"/>
    <w:rsid w:val="00725B7E"/>
    <w:rsid w:val="00725C44"/>
    <w:rsid w:val="00726343"/>
    <w:rsid w:val="00726CDD"/>
    <w:rsid w:val="00727814"/>
    <w:rsid w:val="00727D3E"/>
    <w:rsid w:val="0073043F"/>
    <w:rsid w:val="007317CB"/>
    <w:rsid w:val="007354B4"/>
    <w:rsid w:val="0073562D"/>
    <w:rsid w:val="007357C1"/>
    <w:rsid w:val="00735E72"/>
    <w:rsid w:val="00736169"/>
    <w:rsid w:val="0073678A"/>
    <w:rsid w:val="00737336"/>
    <w:rsid w:val="007414E3"/>
    <w:rsid w:val="007433A2"/>
    <w:rsid w:val="00743FFF"/>
    <w:rsid w:val="007464AA"/>
    <w:rsid w:val="0074674F"/>
    <w:rsid w:val="007467CA"/>
    <w:rsid w:val="0074785C"/>
    <w:rsid w:val="007478B5"/>
    <w:rsid w:val="00750371"/>
    <w:rsid w:val="00750E31"/>
    <w:rsid w:val="0075131C"/>
    <w:rsid w:val="0075140A"/>
    <w:rsid w:val="0075216B"/>
    <w:rsid w:val="0075287A"/>
    <w:rsid w:val="007535D0"/>
    <w:rsid w:val="00755E5D"/>
    <w:rsid w:val="007572F6"/>
    <w:rsid w:val="00761A54"/>
    <w:rsid w:val="00762AD1"/>
    <w:rsid w:val="00763AF9"/>
    <w:rsid w:val="0076442E"/>
    <w:rsid w:val="007656FE"/>
    <w:rsid w:val="00765A14"/>
    <w:rsid w:val="00765D11"/>
    <w:rsid w:val="00766865"/>
    <w:rsid w:val="00767FB3"/>
    <w:rsid w:val="007702E3"/>
    <w:rsid w:val="0077108E"/>
    <w:rsid w:val="00771BBD"/>
    <w:rsid w:val="00772552"/>
    <w:rsid w:val="007731E1"/>
    <w:rsid w:val="00773255"/>
    <w:rsid w:val="0077379C"/>
    <w:rsid w:val="0077384E"/>
    <w:rsid w:val="00774C2A"/>
    <w:rsid w:val="0077545D"/>
    <w:rsid w:val="0078018E"/>
    <w:rsid w:val="0078046B"/>
    <w:rsid w:val="0078119A"/>
    <w:rsid w:val="0078162C"/>
    <w:rsid w:val="00781DFA"/>
    <w:rsid w:val="00782B7E"/>
    <w:rsid w:val="00785DAE"/>
    <w:rsid w:val="00785EC6"/>
    <w:rsid w:val="007872ED"/>
    <w:rsid w:val="00787783"/>
    <w:rsid w:val="007901C5"/>
    <w:rsid w:val="00790D13"/>
    <w:rsid w:val="007918B3"/>
    <w:rsid w:val="007919A1"/>
    <w:rsid w:val="00793095"/>
    <w:rsid w:val="00793FCC"/>
    <w:rsid w:val="007940AE"/>
    <w:rsid w:val="00796392"/>
    <w:rsid w:val="00796D16"/>
    <w:rsid w:val="00796E54"/>
    <w:rsid w:val="0079715B"/>
    <w:rsid w:val="00797327"/>
    <w:rsid w:val="0079733D"/>
    <w:rsid w:val="00797A1A"/>
    <w:rsid w:val="007A06ED"/>
    <w:rsid w:val="007A1041"/>
    <w:rsid w:val="007A2D3E"/>
    <w:rsid w:val="007A3637"/>
    <w:rsid w:val="007A3D84"/>
    <w:rsid w:val="007A591D"/>
    <w:rsid w:val="007A5C81"/>
    <w:rsid w:val="007A6770"/>
    <w:rsid w:val="007A6849"/>
    <w:rsid w:val="007A6852"/>
    <w:rsid w:val="007A7090"/>
    <w:rsid w:val="007A7919"/>
    <w:rsid w:val="007B16AC"/>
    <w:rsid w:val="007B1C8D"/>
    <w:rsid w:val="007B2F65"/>
    <w:rsid w:val="007B39EA"/>
    <w:rsid w:val="007B485D"/>
    <w:rsid w:val="007B4946"/>
    <w:rsid w:val="007B5B45"/>
    <w:rsid w:val="007B6601"/>
    <w:rsid w:val="007C1B83"/>
    <w:rsid w:val="007C27CD"/>
    <w:rsid w:val="007C3196"/>
    <w:rsid w:val="007C33A2"/>
    <w:rsid w:val="007C424C"/>
    <w:rsid w:val="007C4387"/>
    <w:rsid w:val="007C44D9"/>
    <w:rsid w:val="007C4519"/>
    <w:rsid w:val="007C52ED"/>
    <w:rsid w:val="007C5382"/>
    <w:rsid w:val="007C67F1"/>
    <w:rsid w:val="007D0ED0"/>
    <w:rsid w:val="007D1767"/>
    <w:rsid w:val="007D1A89"/>
    <w:rsid w:val="007D1E50"/>
    <w:rsid w:val="007D43AD"/>
    <w:rsid w:val="007D4EEF"/>
    <w:rsid w:val="007D564D"/>
    <w:rsid w:val="007D5690"/>
    <w:rsid w:val="007D62CC"/>
    <w:rsid w:val="007D6624"/>
    <w:rsid w:val="007D71DD"/>
    <w:rsid w:val="007D7239"/>
    <w:rsid w:val="007D7A29"/>
    <w:rsid w:val="007E126C"/>
    <w:rsid w:val="007E322B"/>
    <w:rsid w:val="007E36D7"/>
    <w:rsid w:val="007E7861"/>
    <w:rsid w:val="007E78F2"/>
    <w:rsid w:val="007E7AA4"/>
    <w:rsid w:val="007F09A4"/>
    <w:rsid w:val="007F0C9B"/>
    <w:rsid w:val="007F10FA"/>
    <w:rsid w:val="007F1236"/>
    <w:rsid w:val="007F29CE"/>
    <w:rsid w:val="007F2B11"/>
    <w:rsid w:val="007F338A"/>
    <w:rsid w:val="007F3868"/>
    <w:rsid w:val="007F48D6"/>
    <w:rsid w:val="007F52C3"/>
    <w:rsid w:val="007F57C8"/>
    <w:rsid w:val="008000BE"/>
    <w:rsid w:val="008001BB"/>
    <w:rsid w:val="00801A36"/>
    <w:rsid w:val="008025E9"/>
    <w:rsid w:val="008035D2"/>
    <w:rsid w:val="00803DF5"/>
    <w:rsid w:val="00806465"/>
    <w:rsid w:val="00806BB8"/>
    <w:rsid w:val="00806BFF"/>
    <w:rsid w:val="0080755E"/>
    <w:rsid w:val="00807EC3"/>
    <w:rsid w:val="00807ED1"/>
    <w:rsid w:val="00807FCD"/>
    <w:rsid w:val="008101C2"/>
    <w:rsid w:val="008117D8"/>
    <w:rsid w:val="00812AE3"/>
    <w:rsid w:val="008147F1"/>
    <w:rsid w:val="008147FF"/>
    <w:rsid w:val="008152EC"/>
    <w:rsid w:val="00815734"/>
    <w:rsid w:val="0081606B"/>
    <w:rsid w:val="008163CF"/>
    <w:rsid w:val="00816835"/>
    <w:rsid w:val="0081699B"/>
    <w:rsid w:val="008173D5"/>
    <w:rsid w:val="0082009B"/>
    <w:rsid w:val="00820177"/>
    <w:rsid w:val="008201CD"/>
    <w:rsid w:val="0082042A"/>
    <w:rsid w:val="008207AC"/>
    <w:rsid w:val="00820E44"/>
    <w:rsid w:val="00822871"/>
    <w:rsid w:val="00823AB9"/>
    <w:rsid w:val="00823DCC"/>
    <w:rsid w:val="00824FA1"/>
    <w:rsid w:val="008256A7"/>
    <w:rsid w:val="008260A9"/>
    <w:rsid w:val="00826721"/>
    <w:rsid w:val="00826780"/>
    <w:rsid w:val="00826ECE"/>
    <w:rsid w:val="00830750"/>
    <w:rsid w:val="0083133D"/>
    <w:rsid w:val="00832F4C"/>
    <w:rsid w:val="008341E6"/>
    <w:rsid w:val="0083573F"/>
    <w:rsid w:val="0083780C"/>
    <w:rsid w:val="0084117E"/>
    <w:rsid w:val="00841F6C"/>
    <w:rsid w:val="00842B9A"/>
    <w:rsid w:val="00842F97"/>
    <w:rsid w:val="008446ED"/>
    <w:rsid w:val="00847B3E"/>
    <w:rsid w:val="00847DAB"/>
    <w:rsid w:val="008507E6"/>
    <w:rsid w:val="00851927"/>
    <w:rsid w:val="00851D0D"/>
    <w:rsid w:val="008520DE"/>
    <w:rsid w:val="00853F0A"/>
    <w:rsid w:val="00854126"/>
    <w:rsid w:val="008544BA"/>
    <w:rsid w:val="0085493B"/>
    <w:rsid w:val="0085566B"/>
    <w:rsid w:val="00856C15"/>
    <w:rsid w:val="00856DD9"/>
    <w:rsid w:val="008572E9"/>
    <w:rsid w:val="00860313"/>
    <w:rsid w:val="008608B4"/>
    <w:rsid w:val="00860D35"/>
    <w:rsid w:val="0086154D"/>
    <w:rsid w:val="00862FC1"/>
    <w:rsid w:val="00863921"/>
    <w:rsid w:val="00863A56"/>
    <w:rsid w:val="00863D6E"/>
    <w:rsid w:val="00864B0D"/>
    <w:rsid w:val="00864C63"/>
    <w:rsid w:val="00865228"/>
    <w:rsid w:val="008662C8"/>
    <w:rsid w:val="0086651D"/>
    <w:rsid w:val="0086654A"/>
    <w:rsid w:val="00867871"/>
    <w:rsid w:val="00867FF0"/>
    <w:rsid w:val="00870DEA"/>
    <w:rsid w:val="0087178F"/>
    <w:rsid w:val="00871EEA"/>
    <w:rsid w:val="0087304A"/>
    <w:rsid w:val="008733A1"/>
    <w:rsid w:val="008738A4"/>
    <w:rsid w:val="00873A09"/>
    <w:rsid w:val="008747B6"/>
    <w:rsid w:val="008750A1"/>
    <w:rsid w:val="00876F68"/>
    <w:rsid w:val="00876F77"/>
    <w:rsid w:val="00885185"/>
    <w:rsid w:val="008852C3"/>
    <w:rsid w:val="00885925"/>
    <w:rsid w:val="00887538"/>
    <w:rsid w:val="0089005B"/>
    <w:rsid w:val="00890622"/>
    <w:rsid w:val="008909FC"/>
    <w:rsid w:val="0089297D"/>
    <w:rsid w:val="008936DC"/>
    <w:rsid w:val="008939FA"/>
    <w:rsid w:val="008949A0"/>
    <w:rsid w:val="00894F33"/>
    <w:rsid w:val="00894FDB"/>
    <w:rsid w:val="00895494"/>
    <w:rsid w:val="00895E8F"/>
    <w:rsid w:val="00897002"/>
    <w:rsid w:val="008971EF"/>
    <w:rsid w:val="008A04E3"/>
    <w:rsid w:val="008A0969"/>
    <w:rsid w:val="008A0A90"/>
    <w:rsid w:val="008A12DF"/>
    <w:rsid w:val="008A184F"/>
    <w:rsid w:val="008A302A"/>
    <w:rsid w:val="008A3371"/>
    <w:rsid w:val="008A3600"/>
    <w:rsid w:val="008A3D47"/>
    <w:rsid w:val="008A41EF"/>
    <w:rsid w:val="008A69E1"/>
    <w:rsid w:val="008A7574"/>
    <w:rsid w:val="008B1E26"/>
    <w:rsid w:val="008B2074"/>
    <w:rsid w:val="008B2480"/>
    <w:rsid w:val="008B2DF7"/>
    <w:rsid w:val="008B2E5B"/>
    <w:rsid w:val="008B3104"/>
    <w:rsid w:val="008B3FC8"/>
    <w:rsid w:val="008B4565"/>
    <w:rsid w:val="008B5642"/>
    <w:rsid w:val="008B5BB6"/>
    <w:rsid w:val="008B6140"/>
    <w:rsid w:val="008B748D"/>
    <w:rsid w:val="008C0167"/>
    <w:rsid w:val="008C0238"/>
    <w:rsid w:val="008C0C14"/>
    <w:rsid w:val="008C1376"/>
    <w:rsid w:val="008C13CB"/>
    <w:rsid w:val="008C19AE"/>
    <w:rsid w:val="008C24A9"/>
    <w:rsid w:val="008C2998"/>
    <w:rsid w:val="008C4EE5"/>
    <w:rsid w:val="008C5C4B"/>
    <w:rsid w:val="008C71FD"/>
    <w:rsid w:val="008C7691"/>
    <w:rsid w:val="008D09AF"/>
    <w:rsid w:val="008D1216"/>
    <w:rsid w:val="008D14FF"/>
    <w:rsid w:val="008D3016"/>
    <w:rsid w:val="008D307E"/>
    <w:rsid w:val="008D439E"/>
    <w:rsid w:val="008D4B78"/>
    <w:rsid w:val="008D5CA5"/>
    <w:rsid w:val="008D733E"/>
    <w:rsid w:val="008E3708"/>
    <w:rsid w:val="008E3FF7"/>
    <w:rsid w:val="008E48C9"/>
    <w:rsid w:val="008E542C"/>
    <w:rsid w:val="008E584E"/>
    <w:rsid w:val="008E5A9F"/>
    <w:rsid w:val="008E63EE"/>
    <w:rsid w:val="008E644C"/>
    <w:rsid w:val="008E685C"/>
    <w:rsid w:val="008F01DF"/>
    <w:rsid w:val="008F2306"/>
    <w:rsid w:val="008F28AD"/>
    <w:rsid w:val="008F2A14"/>
    <w:rsid w:val="008F2ECA"/>
    <w:rsid w:val="008F304B"/>
    <w:rsid w:val="008F3835"/>
    <w:rsid w:val="008F38A1"/>
    <w:rsid w:val="008F4124"/>
    <w:rsid w:val="008F4982"/>
    <w:rsid w:val="008F4A93"/>
    <w:rsid w:val="008F4D28"/>
    <w:rsid w:val="008F50AA"/>
    <w:rsid w:val="008F5AE5"/>
    <w:rsid w:val="008F5B16"/>
    <w:rsid w:val="008F6D38"/>
    <w:rsid w:val="008F7BE5"/>
    <w:rsid w:val="008F7EFB"/>
    <w:rsid w:val="009000B1"/>
    <w:rsid w:val="009006A7"/>
    <w:rsid w:val="00900C4F"/>
    <w:rsid w:val="00902BF2"/>
    <w:rsid w:val="00902C9F"/>
    <w:rsid w:val="00904433"/>
    <w:rsid w:val="009046A7"/>
    <w:rsid w:val="0090601E"/>
    <w:rsid w:val="00906108"/>
    <w:rsid w:val="00906714"/>
    <w:rsid w:val="0090685E"/>
    <w:rsid w:val="009068EE"/>
    <w:rsid w:val="00911160"/>
    <w:rsid w:val="00911C59"/>
    <w:rsid w:val="00911E37"/>
    <w:rsid w:val="009124F0"/>
    <w:rsid w:val="00913395"/>
    <w:rsid w:val="0091348C"/>
    <w:rsid w:val="00913A91"/>
    <w:rsid w:val="009162BB"/>
    <w:rsid w:val="009162F2"/>
    <w:rsid w:val="009169CE"/>
    <w:rsid w:val="009169D5"/>
    <w:rsid w:val="00916E79"/>
    <w:rsid w:val="00917084"/>
    <w:rsid w:val="0091744C"/>
    <w:rsid w:val="00917450"/>
    <w:rsid w:val="00920AF9"/>
    <w:rsid w:val="00922D08"/>
    <w:rsid w:val="00922E30"/>
    <w:rsid w:val="00923456"/>
    <w:rsid w:val="009243E5"/>
    <w:rsid w:val="00924BFE"/>
    <w:rsid w:val="0092510C"/>
    <w:rsid w:val="00925B6E"/>
    <w:rsid w:val="00926752"/>
    <w:rsid w:val="009314B2"/>
    <w:rsid w:val="00931915"/>
    <w:rsid w:val="00931A2F"/>
    <w:rsid w:val="009333D4"/>
    <w:rsid w:val="00933618"/>
    <w:rsid w:val="00933AE1"/>
    <w:rsid w:val="00934948"/>
    <w:rsid w:val="00934A64"/>
    <w:rsid w:val="009352A2"/>
    <w:rsid w:val="00935A5A"/>
    <w:rsid w:val="00936ABF"/>
    <w:rsid w:val="009377B8"/>
    <w:rsid w:val="00937BE5"/>
    <w:rsid w:val="00940B53"/>
    <w:rsid w:val="00940FFD"/>
    <w:rsid w:val="00941FDE"/>
    <w:rsid w:val="00944A4E"/>
    <w:rsid w:val="00945B13"/>
    <w:rsid w:val="00945CDA"/>
    <w:rsid w:val="009468B4"/>
    <w:rsid w:val="00950247"/>
    <w:rsid w:val="009507D5"/>
    <w:rsid w:val="00951535"/>
    <w:rsid w:val="00953751"/>
    <w:rsid w:val="00954C3C"/>
    <w:rsid w:val="00955283"/>
    <w:rsid w:val="009553AC"/>
    <w:rsid w:val="00956678"/>
    <w:rsid w:val="00956693"/>
    <w:rsid w:val="00956EAC"/>
    <w:rsid w:val="009575F0"/>
    <w:rsid w:val="009576FD"/>
    <w:rsid w:val="00957C20"/>
    <w:rsid w:val="00960DE7"/>
    <w:rsid w:val="0096178C"/>
    <w:rsid w:val="00963969"/>
    <w:rsid w:val="009640AC"/>
    <w:rsid w:val="0096441B"/>
    <w:rsid w:val="0096540D"/>
    <w:rsid w:val="00965BB4"/>
    <w:rsid w:val="00966717"/>
    <w:rsid w:val="0096676E"/>
    <w:rsid w:val="00966C3E"/>
    <w:rsid w:val="00967252"/>
    <w:rsid w:val="00967527"/>
    <w:rsid w:val="009703E2"/>
    <w:rsid w:val="009713D2"/>
    <w:rsid w:val="009724C9"/>
    <w:rsid w:val="009730DB"/>
    <w:rsid w:val="00973A09"/>
    <w:rsid w:val="00977082"/>
    <w:rsid w:val="0098248E"/>
    <w:rsid w:val="009828DF"/>
    <w:rsid w:val="00982B44"/>
    <w:rsid w:val="009830FD"/>
    <w:rsid w:val="00984CBE"/>
    <w:rsid w:val="00985870"/>
    <w:rsid w:val="00985C3C"/>
    <w:rsid w:val="00986451"/>
    <w:rsid w:val="00986E8E"/>
    <w:rsid w:val="00987588"/>
    <w:rsid w:val="00987C04"/>
    <w:rsid w:val="00990401"/>
    <w:rsid w:val="00991198"/>
    <w:rsid w:val="009914F4"/>
    <w:rsid w:val="009917CE"/>
    <w:rsid w:val="00991F5B"/>
    <w:rsid w:val="009920DE"/>
    <w:rsid w:val="00992598"/>
    <w:rsid w:val="00992B62"/>
    <w:rsid w:val="0099310D"/>
    <w:rsid w:val="00994B27"/>
    <w:rsid w:val="00995AEB"/>
    <w:rsid w:val="00995EC6"/>
    <w:rsid w:val="00996AFE"/>
    <w:rsid w:val="009979E7"/>
    <w:rsid w:val="00997C00"/>
    <w:rsid w:val="009A22D9"/>
    <w:rsid w:val="009A2844"/>
    <w:rsid w:val="009A2ECD"/>
    <w:rsid w:val="009A4881"/>
    <w:rsid w:val="009A650C"/>
    <w:rsid w:val="009A6688"/>
    <w:rsid w:val="009B087F"/>
    <w:rsid w:val="009B0EE2"/>
    <w:rsid w:val="009B1CC4"/>
    <w:rsid w:val="009B2A28"/>
    <w:rsid w:val="009B4C9B"/>
    <w:rsid w:val="009B568A"/>
    <w:rsid w:val="009B6EDB"/>
    <w:rsid w:val="009B7A4E"/>
    <w:rsid w:val="009C0C20"/>
    <w:rsid w:val="009C0CB6"/>
    <w:rsid w:val="009C131C"/>
    <w:rsid w:val="009C1BE5"/>
    <w:rsid w:val="009C26B0"/>
    <w:rsid w:val="009C277D"/>
    <w:rsid w:val="009C398B"/>
    <w:rsid w:val="009C4316"/>
    <w:rsid w:val="009C4556"/>
    <w:rsid w:val="009C4C2A"/>
    <w:rsid w:val="009C6F4D"/>
    <w:rsid w:val="009C7811"/>
    <w:rsid w:val="009C7EE2"/>
    <w:rsid w:val="009D07AC"/>
    <w:rsid w:val="009D0961"/>
    <w:rsid w:val="009D2F8F"/>
    <w:rsid w:val="009D300C"/>
    <w:rsid w:val="009D4473"/>
    <w:rsid w:val="009D44C3"/>
    <w:rsid w:val="009D6C29"/>
    <w:rsid w:val="009D6CFB"/>
    <w:rsid w:val="009D73CC"/>
    <w:rsid w:val="009D7E5D"/>
    <w:rsid w:val="009D7E9B"/>
    <w:rsid w:val="009E0437"/>
    <w:rsid w:val="009E0861"/>
    <w:rsid w:val="009E0D77"/>
    <w:rsid w:val="009E20F4"/>
    <w:rsid w:val="009E264D"/>
    <w:rsid w:val="009E2812"/>
    <w:rsid w:val="009E4620"/>
    <w:rsid w:val="009E5381"/>
    <w:rsid w:val="009E57CA"/>
    <w:rsid w:val="009E6DFA"/>
    <w:rsid w:val="009E749D"/>
    <w:rsid w:val="009E7E48"/>
    <w:rsid w:val="009F06F3"/>
    <w:rsid w:val="009F1603"/>
    <w:rsid w:val="009F208B"/>
    <w:rsid w:val="009F2B15"/>
    <w:rsid w:val="009F2F62"/>
    <w:rsid w:val="009F4506"/>
    <w:rsid w:val="009F4657"/>
    <w:rsid w:val="009F4967"/>
    <w:rsid w:val="009F4C80"/>
    <w:rsid w:val="009F74D7"/>
    <w:rsid w:val="00A0092D"/>
    <w:rsid w:val="00A013FA"/>
    <w:rsid w:val="00A018C5"/>
    <w:rsid w:val="00A01C23"/>
    <w:rsid w:val="00A01C7B"/>
    <w:rsid w:val="00A01D66"/>
    <w:rsid w:val="00A02318"/>
    <w:rsid w:val="00A024F2"/>
    <w:rsid w:val="00A02B8C"/>
    <w:rsid w:val="00A03E9E"/>
    <w:rsid w:val="00A052CD"/>
    <w:rsid w:val="00A076A0"/>
    <w:rsid w:val="00A07969"/>
    <w:rsid w:val="00A11406"/>
    <w:rsid w:val="00A11DCF"/>
    <w:rsid w:val="00A127C7"/>
    <w:rsid w:val="00A13372"/>
    <w:rsid w:val="00A13C13"/>
    <w:rsid w:val="00A13F56"/>
    <w:rsid w:val="00A1419F"/>
    <w:rsid w:val="00A15571"/>
    <w:rsid w:val="00A17190"/>
    <w:rsid w:val="00A179DC"/>
    <w:rsid w:val="00A17F6D"/>
    <w:rsid w:val="00A20284"/>
    <w:rsid w:val="00A2040B"/>
    <w:rsid w:val="00A209BA"/>
    <w:rsid w:val="00A2233F"/>
    <w:rsid w:val="00A22991"/>
    <w:rsid w:val="00A22C1D"/>
    <w:rsid w:val="00A24B00"/>
    <w:rsid w:val="00A25ABE"/>
    <w:rsid w:val="00A2691D"/>
    <w:rsid w:val="00A27B70"/>
    <w:rsid w:val="00A27C8A"/>
    <w:rsid w:val="00A27EE8"/>
    <w:rsid w:val="00A3046E"/>
    <w:rsid w:val="00A317D4"/>
    <w:rsid w:val="00A32EA6"/>
    <w:rsid w:val="00A32EF8"/>
    <w:rsid w:val="00A33791"/>
    <w:rsid w:val="00A34587"/>
    <w:rsid w:val="00A36954"/>
    <w:rsid w:val="00A372B5"/>
    <w:rsid w:val="00A409F2"/>
    <w:rsid w:val="00A40B62"/>
    <w:rsid w:val="00A412C1"/>
    <w:rsid w:val="00A41396"/>
    <w:rsid w:val="00A413B4"/>
    <w:rsid w:val="00A42F30"/>
    <w:rsid w:val="00A4580C"/>
    <w:rsid w:val="00A464CF"/>
    <w:rsid w:val="00A46BAB"/>
    <w:rsid w:val="00A47AE0"/>
    <w:rsid w:val="00A505E7"/>
    <w:rsid w:val="00A5076A"/>
    <w:rsid w:val="00A50858"/>
    <w:rsid w:val="00A513A1"/>
    <w:rsid w:val="00A51931"/>
    <w:rsid w:val="00A51A0E"/>
    <w:rsid w:val="00A51C31"/>
    <w:rsid w:val="00A52849"/>
    <w:rsid w:val="00A528CF"/>
    <w:rsid w:val="00A53CF3"/>
    <w:rsid w:val="00A54532"/>
    <w:rsid w:val="00A549F5"/>
    <w:rsid w:val="00A55614"/>
    <w:rsid w:val="00A56CF2"/>
    <w:rsid w:val="00A5782C"/>
    <w:rsid w:val="00A57B31"/>
    <w:rsid w:val="00A57BA3"/>
    <w:rsid w:val="00A615B4"/>
    <w:rsid w:val="00A6199E"/>
    <w:rsid w:val="00A625A9"/>
    <w:rsid w:val="00A62796"/>
    <w:rsid w:val="00A62BE3"/>
    <w:rsid w:val="00A62DD1"/>
    <w:rsid w:val="00A62F09"/>
    <w:rsid w:val="00A63C5C"/>
    <w:rsid w:val="00A64D27"/>
    <w:rsid w:val="00A6556B"/>
    <w:rsid w:val="00A6731E"/>
    <w:rsid w:val="00A67704"/>
    <w:rsid w:val="00A703C2"/>
    <w:rsid w:val="00A705BD"/>
    <w:rsid w:val="00A7083B"/>
    <w:rsid w:val="00A7085D"/>
    <w:rsid w:val="00A71031"/>
    <w:rsid w:val="00A712DB"/>
    <w:rsid w:val="00A712E8"/>
    <w:rsid w:val="00A71E89"/>
    <w:rsid w:val="00A734DF"/>
    <w:rsid w:val="00A75280"/>
    <w:rsid w:val="00A75562"/>
    <w:rsid w:val="00A757E3"/>
    <w:rsid w:val="00A76201"/>
    <w:rsid w:val="00A7654F"/>
    <w:rsid w:val="00A776DB"/>
    <w:rsid w:val="00A837F7"/>
    <w:rsid w:val="00A848C9"/>
    <w:rsid w:val="00A84BE1"/>
    <w:rsid w:val="00A84C95"/>
    <w:rsid w:val="00A84F36"/>
    <w:rsid w:val="00A851D3"/>
    <w:rsid w:val="00A85449"/>
    <w:rsid w:val="00A8646F"/>
    <w:rsid w:val="00A87690"/>
    <w:rsid w:val="00A87F61"/>
    <w:rsid w:val="00A933A9"/>
    <w:rsid w:val="00A96F8C"/>
    <w:rsid w:val="00AA0E2E"/>
    <w:rsid w:val="00AA1476"/>
    <w:rsid w:val="00AA1B1B"/>
    <w:rsid w:val="00AA2027"/>
    <w:rsid w:val="00AA2C6C"/>
    <w:rsid w:val="00AA3566"/>
    <w:rsid w:val="00AA4D21"/>
    <w:rsid w:val="00AA63E1"/>
    <w:rsid w:val="00AA7124"/>
    <w:rsid w:val="00AB0CC0"/>
    <w:rsid w:val="00AB0F52"/>
    <w:rsid w:val="00AB1656"/>
    <w:rsid w:val="00AB1ABB"/>
    <w:rsid w:val="00AB2C74"/>
    <w:rsid w:val="00AB2E06"/>
    <w:rsid w:val="00AB3185"/>
    <w:rsid w:val="00AB3C73"/>
    <w:rsid w:val="00AB4978"/>
    <w:rsid w:val="00AB52C4"/>
    <w:rsid w:val="00AB59E6"/>
    <w:rsid w:val="00AB66E8"/>
    <w:rsid w:val="00AB6726"/>
    <w:rsid w:val="00AB6C7B"/>
    <w:rsid w:val="00AB7083"/>
    <w:rsid w:val="00AB710C"/>
    <w:rsid w:val="00AB72EB"/>
    <w:rsid w:val="00AC0B08"/>
    <w:rsid w:val="00AC35C0"/>
    <w:rsid w:val="00AC37C4"/>
    <w:rsid w:val="00AC3E1B"/>
    <w:rsid w:val="00AC3EE3"/>
    <w:rsid w:val="00AC5598"/>
    <w:rsid w:val="00AC5608"/>
    <w:rsid w:val="00AC5822"/>
    <w:rsid w:val="00AC5DCF"/>
    <w:rsid w:val="00AC5F62"/>
    <w:rsid w:val="00AC66F8"/>
    <w:rsid w:val="00AC67D7"/>
    <w:rsid w:val="00AC6D37"/>
    <w:rsid w:val="00AC784B"/>
    <w:rsid w:val="00AC7F0C"/>
    <w:rsid w:val="00AC7FEA"/>
    <w:rsid w:val="00AD05A0"/>
    <w:rsid w:val="00AD142E"/>
    <w:rsid w:val="00AD145B"/>
    <w:rsid w:val="00AD423A"/>
    <w:rsid w:val="00AD4C9C"/>
    <w:rsid w:val="00AD5621"/>
    <w:rsid w:val="00AD598D"/>
    <w:rsid w:val="00AD6414"/>
    <w:rsid w:val="00AD72B1"/>
    <w:rsid w:val="00AD760B"/>
    <w:rsid w:val="00AE0791"/>
    <w:rsid w:val="00AE1547"/>
    <w:rsid w:val="00AE1B18"/>
    <w:rsid w:val="00AE1DBD"/>
    <w:rsid w:val="00AE3026"/>
    <w:rsid w:val="00AE3474"/>
    <w:rsid w:val="00AE6011"/>
    <w:rsid w:val="00AE6D72"/>
    <w:rsid w:val="00AF1A73"/>
    <w:rsid w:val="00AF1B6B"/>
    <w:rsid w:val="00AF3201"/>
    <w:rsid w:val="00AF4161"/>
    <w:rsid w:val="00AF4259"/>
    <w:rsid w:val="00AF6108"/>
    <w:rsid w:val="00AF7516"/>
    <w:rsid w:val="00AF77A4"/>
    <w:rsid w:val="00AF7A93"/>
    <w:rsid w:val="00AF7BD5"/>
    <w:rsid w:val="00AF7FCC"/>
    <w:rsid w:val="00B012CB"/>
    <w:rsid w:val="00B02E6C"/>
    <w:rsid w:val="00B02F84"/>
    <w:rsid w:val="00B03416"/>
    <w:rsid w:val="00B049D7"/>
    <w:rsid w:val="00B05949"/>
    <w:rsid w:val="00B069B2"/>
    <w:rsid w:val="00B06C17"/>
    <w:rsid w:val="00B10E2D"/>
    <w:rsid w:val="00B1101C"/>
    <w:rsid w:val="00B1154B"/>
    <w:rsid w:val="00B116C7"/>
    <w:rsid w:val="00B11B1F"/>
    <w:rsid w:val="00B12451"/>
    <w:rsid w:val="00B14098"/>
    <w:rsid w:val="00B16C2F"/>
    <w:rsid w:val="00B175D6"/>
    <w:rsid w:val="00B20910"/>
    <w:rsid w:val="00B2213E"/>
    <w:rsid w:val="00B22849"/>
    <w:rsid w:val="00B22ADF"/>
    <w:rsid w:val="00B23171"/>
    <w:rsid w:val="00B233DA"/>
    <w:rsid w:val="00B23B27"/>
    <w:rsid w:val="00B2408D"/>
    <w:rsid w:val="00B24BB9"/>
    <w:rsid w:val="00B24CC1"/>
    <w:rsid w:val="00B26C8A"/>
    <w:rsid w:val="00B2743B"/>
    <w:rsid w:val="00B275E0"/>
    <w:rsid w:val="00B31DE9"/>
    <w:rsid w:val="00B31ED6"/>
    <w:rsid w:val="00B322BD"/>
    <w:rsid w:val="00B3236A"/>
    <w:rsid w:val="00B33B6A"/>
    <w:rsid w:val="00B341B5"/>
    <w:rsid w:val="00B344E2"/>
    <w:rsid w:val="00B34BB5"/>
    <w:rsid w:val="00B36534"/>
    <w:rsid w:val="00B37D13"/>
    <w:rsid w:val="00B40B48"/>
    <w:rsid w:val="00B40C28"/>
    <w:rsid w:val="00B40DD7"/>
    <w:rsid w:val="00B413FC"/>
    <w:rsid w:val="00B42DF5"/>
    <w:rsid w:val="00B440A2"/>
    <w:rsid w:val="00B447A7"/>
    <w:rsid w:val="00B463CF"/>
    <w:rsid w:val="00B51718"/>
    <w:rsid w:val="00B51C2C"/>
    <w:rsid w:val="00B51F3F"/>
    <w:rsid w:val="00B52199"/>
    <w:rsid w:val="00B56450"/>
    <w:rsid w:val="00B5694D"/>
    <w:rsid w:val="00B56C76"/>
    <w:rsid w:val="00B5774C"/>
    <w:rsid w:val="00B6065A"/>
    <w:rsid w:val="00B60DB0"/>
    <w:rsid w:val="00B60F30"/>
    <w:rsid w:val="00B613E8"/>
    <w:rsid w:val="00B61522"/>
    <w:rsid w:val="00B62336"/>
    <w:rsid w:val="00B62E47"/>
    <w:rsid w:val="00B63D7F"/>
    <w:rsid w:val="00B65331"/>
    <w:rsid w:val="00B65552"/>
    <w:rsid w:val="00B65F20"/>
    <w:rsid w:val="00B663E7"/>
    <w:rsid w:val="00B66732"/>
    <w:rsid w:val="00B67697"/>
    <w:rsid w:val="00B67DCB"/>
    <w:rsid w:val="00B70924"/>
    <w:rsid w:val="00B7127C"/>
    <w:rsid w:val="00B7393C"/>
    <w:rsid w:val="00B74094"/>
    <w:rsid w:val="00B748A3"/>
    <w:rsid w:val="00B74C0D"/>
    <w:rsid w:val="00B755C4"/>
    <w:rsid w:val="00B75D29"/>
    <w:rsid w:val="00B77153"/>
    <w:rsid w:val="00B77B42"/>
    <w:rsid w:val="00B77D09"/>
    <w:rsid w:val="00B80504"/>
    <w:rsid w:val="00B82FCB"/>
    <w:rsid w:val="00B83C14"/>
    <w:rsid w:val="00B85BB5"/>
    <w:rsid w:val="00B869DB"/>
    <w:rsid w:val="00B87348"/>
    <w:rsid w:val="00B87790"/>
    <w:rsid w:val="00B9076F"/>
    <w:rsid w:val="00B9095A"/>
    <w:rsid w:val="00B9113B"/>
    <w:rsid w:val="00B91320"/>
    <w:rsid w:val="00B91DEB"/>
    <w:rsid w:val="00B92859"/>
    <w:rsid w:val="00B92E19"/>
    <w:rsid w:val="00B93A54"/>
    <w:rsid w:val="00B93A5F"/>
    <w:rsid w:val="00B940A1"/>
    <w:rsid w:val="00B940D6"/>
    <w:rsid w:val="00B945B0"/>
    <w:rsid w:val="00B949A1"/>
    <w:rsid w:val="00B9504D"/>
    <w:rsid w:val="00B9520E"/>
    <w:rsid w:val="00B95842"/>
    <w:rsid w:val="00B961D6"/>
    <w:rsid w:val="00B96754"/>
    <w:rsid w:val="00B96C07"/>
    <w:rsid w:val="00B96E12"/>
    <w:rsid w:val="00BA14E4"/>
    <w:rsid w:val="00BA21C4"/>
    <w:rsid w:val="00BA2E54"/>
    <w:rsid w:val="00BA3492"/>
    <w:rsid w:val="00BA4269"/>
    <w:rsid w:val="00BA44CA"/>
    <w:rsid w:val="00BA4A09"/>
    <w:rsid w:val="00BA4C19"/>
    <w:rsid w:val="00BA55BE"/>
    <w:rsid w:val="00BA57A9"/>
    <w:rsid w:val="00BA616D"/>
    <w:rsid w:val="00BA6D2B"/>
    <w:rsid w:val="00BA7399"/>
    <w:rsid w:val="00BB184E"/>
    <w:rsid w:val="00BB1D9B"/>
    <w:rsid w:val="00BB1E6E"/>
    <w:rsid w:val="00BB2356"/>
    <w:rsid w:val="00BB2641"/>
    <w:rsid w:val="00BB31C2"/>
    <w:rsid w:val="00BB37D2"/>
    <w:rsid w:val="00BB4790"/>
    <w:rsid w:val="00BB48A7"/>
    <w:rsid w:val="00BB50C0"/>
    <w:rsid w:val="00BB6238"/>
    <w:rsid w:val="00BB6948"/>
    <w:rsid w:val="00BB7BFF"/>
    <w:rsid w:val="00BB7C64"/>
    <w:rsid w:val="00BC089C"/>
    <w:rsid w:val="00BC13E4"/>
    <w:rsid w:val="00BC1E84"/>
    <w:rsid w:val="00BC38F9"/>
    <w:rsid w:val="00BC3EAB"/>
    <w:rsid w:val="00BC4302"/>
    <w:rsid w:val="00BC4B42"/>
    <w:rsid w:val="00BC6F29"/>
    <w:rsid w:val="00BC6FA9"/>
    <w:rsid w:val="00BC7D0D"/>
    <w:rsid w:val="00BD10CC"/>
    <w:rsid w:val="00BD1852"/>
    <w:rsid w:val="00BD2FF5"/>
    <w:rsid w:val="00BD51E2"/>
    <w:rsid w:val="00BD67FA"/>
    <w:rsid w:val="00BD69D3"/>
    <w:rsid w:val="00BD6B92"/>
    <w:rsid w:val="00BD6EF9"/>
    <w:rsid w:val="00BD71E1"/>
    <w:rsid w:val="00BD72FD"/>
    <w:rsid w:val="00BD769A"/>
    <w:rsid w:val="00BD78D7"/>
    <w:rsid w:val="00BE1525"/>
    <w:rsid w:val="00BE1959"/>
    <w:rsid w:val="00BE2B55"/>
    <w:rsid w:val="00BE3BF1"/>
    <w:rsid w:val="00BE4983"/>
    <w:rsid w:val="00BE4E7E"/>
    <w:rsid w:val="00BE5686"/>
    <w:rsid w:val="00BE739E"/>
    <w:rsid w:val="00BE7B11"/>
    <w:rsid w:val="00BF159E"/>
    <w:rsid w:val="00BF1C6D"/>
    <w:rsid w:val="00BF2543"/>
    <w:rsid w:val="00BF2614"/>
    <w:rsid w:val="00BF27BD"/>
    <w:rsid w:val="00BF2933"/>
    <w:rsid w:val="00BF2AD1"/>
    <w:rsid w:val="00BF40F9"/>
    <w:rsid w:val="00BF4A47"/>
    <w:rsid w:val="00BF57FD"/>
    <w:rsid w:val="00BF6418"/>
    <w:rsid w:val="00BF7598"/>
    <w:rsid w:val="00BF7B76"/>
    <w:rsid w:val="00C00624"/>
    <w:rsid w:val="00C00C75"/>
    <w:rsid w:val="00C01A8D"/>
    <w:rsid w:val="00C0365C"/>
    <w:rsid w:val="00C03EF9"/>
    <w:rsid w:val="00C04E15"/>
    <w:rsid w:val="00C057F7"/>
    <w:rsid w:val="00C10B00"/>
    <w:rsid w:val="00C119CE"/>
    <w:rsid w:val="00C11C55"/>
    <w:rsid w:val="00C12D02"/>
    <w:rsid w:val="00C13142"/>
    <w:rsid w:val="00C13700"/>
    <w:rsid w:val="00C13CBE"/>
    <w:rsid w:val="00C13D33"/>
    <w:rsid w:val="00C13DA8"/>
    <w:rsid w:val="00C1439F"/>
    <w:rsid w:val="00C1507D"/>
    <w:rsid w:val="00C15460"/>
    <w:rsid w:val="00C167BF"/>
    <w:rsid w:val="00C17CCB"/>
    <w:rsid w:val="00C20315"/>
    <w:rsid w:val="00C20964"/>
    <w:rsid w:val="00C20BC7"/>
    <w:rsid w:val="00C21895"/>
    <w:rsid w:val="00C21A27"/>
    <w:rsid w:val="00C221C5"/>
    <w:rsid w:val="00C230FC"/>
    <w:rsid w:val="00C236E9"/>
    <w:rsid w:val="00C2389A"/>
    <w:rsid w:val="00C23B8D"/>
    <w:rsid w:val="00C2411B"/>
    <w:rsid w:val="00C2411E"/>
    <w:rsid w:val="00C247EE"/>
    <w:rsid w:val="00C24E15"/>
    <w:rsid w:val="00C2552B"/>
    <w:rsid w:val="00C2644F"/>
    <w:rsid w:val="00C26A0C"/>
    <w:rsid w:val="00C30877"/>
    <w:rsid w:val="00C31137"/>
    <w:rsid w:val="00C31B00"/>
    <w:rsid w:val="00C326F6"/>
    <w:rsid w:val="00C338F0"/>
    <w:rsid w:val="00C33AAA"/>
    <w:rsid w:val="00C33C02"/>
    <w:rsid w:val="00C33CD1"/>
    <w:rsid w:val="00C3400E"/>
    <w:rsid w:val="00C340DD"/>
    <w:rsid w:val="00C34291"/>
    <w:rsid w:val="00C34EFD"/>
    <w:rsid w:val="00C35425"/>
    <w:rsid w:val="00C364B0"/>
    <w:rsid w:val="00C36C8E"/>
    <w:rsid w:val="00C3773C"/>
    <w:rsid w:val="00C40B29"/>
    <w:rsid w:val="00C40CE1"/>
    <w:rsid w:val="00C4249E"/>
    <w:rsid w:val="00C433FC"/>
    <w:rsid w:val="00C4380E"/>
    <w:rsid w:val="00C43C59"/>
    <w:rsid w:val="00C45065"/>
    <w:rsid w:val="00C45268"/>
    <w:rsid w:val="00C45DE2"/>
    <w:rsid w:val="00C46277"/>
    <w:rsid w:val="00C467F2"/>
    <w:rsid w:val="00C5012F"/>
    <w:rsid w:val="00C504BF"/>
    <w:rsid w:val="00C5253D"/>
    <w:rsid w:val="00C52C5C"/>
    <w:rsid w:val="00C52CEA"/>
    <w:rsid w:val="00C53081"/>
    <w:rsid w:val="00C53CAC"/>
    <w:rsid w:val="00C54AF6"/>
    <w:rsid w:val="00C55B72"/>
    <w:rsid w:val="00C56C96"/>
    <w:rsid w:val="00C6153C"/>
    <w:rsid w:val="00C615B7"/>
    <w:rsid w:val="00C61D6F"/>
    <w:rsid w:val="00C6393F"/>
    <w:rsid w:val="00C6438E"/>
    <w:rsid w:val="00C6474C"/>
    <w:rsid w:val="00C652BB"/>
    <w:rsid w:val="00C652BD"/>
    <w:rsid w:val="00C65A2D"/>
    <w:rsid w:val="00C6669E"/>
    <w:rsid w:val="00C66CB7"/>
    <w:rsid w:val="00C66EED"/>
    <w:rsid w:val="00C70181"/>
    <w:rsid w:val="00C7079A"/>
    <w:rsid w:val="00C71233"/>
    <w:rsid w:val="00C720B8"/>
    <w:rsid w:val="00C72BE3"/>
    <w:rsid w:val="00C73DEC"/>
    <w:rsid w:val="00C7426B"/>
    <w:rsid w:val="00C7541D"/>
    <w:rsid w:val="00C7577E"/>
    <w:rsid w:val="00C76045"/>
    <w:rsid w:val="00C7790D"/>
    <w:rsid w:val="00C77EB3"/>
    <w:rsid w:val="00C816B8"/>
    <w:rsid w:val="00C81C9D"/>
    <w:rsid w:val="00C81ECB"/>
    <w:rsid w:val="00C823CC"/>
    <w:rsid w:val="00C8295F"/>
    <w:rsid w:val="00C836E8"/>
    <w:rsid w:val="00C850D3"/>
    <w:rsid w:val="00C85AD3"/>
    <w:rsid w:val="00C86314"/>
    <w:rsid w:val="00C90DDA"/>
    <w:rsid w:val="00C91418"/>
    <w:rsid w:val="00C9387E"/>
    <w:rsid w:val="00C9414C"/>
    <w:rsid w:val="00C94F32"/>
    <w:rsid w:val="00C96B11"/>
    <w:rsid w:val="00C96D09"/>
    <w:rsid w:val="00C97624"/>
    <w:rsid w:val="00CA0F64"/>
    <w:rsid w:val="00CA1AD7"/>
    <w:rsid w:val="00CA2940"/>
    <w:rsid w:val="00CA3CD0"/>
    <w:rsid w:val="00CA41DB"/>
    <w:rsid w:val="00CA5212"/>
    <w:rsid w:val="00CA5D7E"/>
    <w:rsid w:val="00CA5F90"/>
    <w:rsid w:val="00CA6BF8"/>
    <w:rsid w:val="00CA6FDA"/>
    <w:rsid w:val="00CA7B11"/>
    <w:rsid w:val="00CB0065"/>
    <w:rsid w:val="00CB006A"/>
    <w:rsid w:val="00CB161F"/>
    <w:rsid w:val="00CB2526"/>
    <w:rsid w:val="00CB2C4D"/>
    <w:rsid w:val="00CB3273"/>
    <w:rsid w:val="00CB3BB1"/>
    <w:rsid w:val="00CB3C49"/>
    <w:rsid w:val="00CB4029"/>
    <w:rsid w:val="00CB4325"/>
    <w:rsid w:val="00CB45C1"/>
    <w:rsid w:val="00CB51D3"/>
    <w:rsid w:val="00CB5599"/>
    <w:rsid w:val="00CB7830"/>
    <w:rsid w:val="00CB7AC1"/>
    <w:rsid w:val="00CC04E0"/>
    <w:rsid w:val="00CC08A5"/>
    <w:rsid w:val="00CC1C63"/>
    <w:rsid w:val="00CC202B"/>
    <w:rsid w:val="00CC4E9C"/>
    <w:rsid w:val="00CC7085"/>
    <w:rsid w:val="00CD13DD"/>
    <w:rsid w:val="00CD1BDD"/>
    <w:rsid w:val="00CD285B"/>
    <w:rsid w:val="00CD5ECB"/>
    <w:rsid w:val="00CD5F1A"/>
    <w:rsid w:val="00CD627A"/>
    <w:rsid w:val="00CD7E72"/>
    <w:rsid w:val="00CE08DE"/>
    <w:rsid w:val="00CE2158"/>
    <w:rsid w:val="00CE340A"/>
    <w:rsid w:val="00CE444D"/>
    <w:rsid w:val="00CE459A"/>
    <w:rsid w:val="00CE501C"/>
    <w:rsid w:val="00CE5DC8"/>
    <w:rsid w:val="00CE5FDB"/>
    <w:rsid w:val="00CE6429"/>
    <w:rsid w:val="00CE6661"/>
    <w:rsid w:val="00CE71EA"/>
    <w:rsid w:val="00CF0C6C"/>
    <w:rsid w:val="00CF2EB0"/>
    <w:rsid w:val="00CF2F70"/>
    <w:rsid w:val="00CF368C"/>
    <w:rsid w:val="00CF3BE2"/>
    <w:rsid w:val="00CF4196"/>
    <w:rsid w:val="00CF47D4"/>
    <w:rsid w:val="00D017FB"/>
    <w:rsid w:val="00D0224A"/>
    <w:rsid w:val="00D0362B"/>
    <w:rsid w:val="00D03994"/>
    <w:rsid w:val="00D044AA"/>
    <w:rsid w:val="00D050D3"/>
    <w:rsid w:val="00D05BD7"/>
    <w:rsid w:val="00D06171"/>
    <w:rsid w:val="00D062A9"/>
    <w:rsid w:val="00D07385"/>
    <w:rsid w:val="00D07939"/>
    <w:rsid w:val="00D101DB"/>
    <w:rsid w:val="00D11FBC"/>
    <w:rsid w:val="00D12CA0"/>
    <w:rsid w:val="00D12E46"/>
    <w:rsid w:val="00D142ED"/>
    <w:rsid w:val="00D14828"/>
    <w:rsid w:val="00D1587A"/>
    <w:rsid w:val="00D15E6B"/>
    <w:rsid w:val="00D20BA9"/>
    <w:rsid w:val="00D2100B"/>
    <w:rsid w:val="00D2270D"/>
    <w:rsid w:val="00D22A00"/>
    <w:rsid w:val="00D22CD7"/>
    <w:rsid w:val="00D23DAB"/>
    <w:rsid w:val="00D252E5"/>
    <w:rsid w:val="00D254CB"/>
    <w:rsid w:val="00D25652"/>
    <w:rsid w:val="00D260AA"/>
    <w:rsid w:val="00D26CFC"/>
    <w:rsid w:val="00D27395"/>
    <w:rsid w:val="00D27B3F"/>
    <w:rsid w:val="00D3049A"/>
    <w:rsid w:val="00D307ED"/>
    <w:rsid w:val="00D309D8"/>
    <w:rsid w:val="00D30E54"/>
    <w:rsid w:val="00D30E9B"/>
    <w:rsid w:val="00D310D1"/>
    <w:rsid w:val="00D31B54"/>
    <w:rsid w:val="00D325C7"/>
    <w:rsid w:val="00D3353A"/>
    <w:rsid w:val="00D34C1E"/>
    <w:rsid w:val="00D35383"/>
    <w:rsid w:val="00D3585E"/>
    <w:rsid w:val="00D35A07"/>
    <w:rsid w:val="00D35E27"/>
    <w:rsid w:val="00D36295"/>
    <w:rsid w:val="00D36B8A"/>
    <w:rsid w:val="00D36FC4"/>
    <w:rsid w:val="00D372DB"/>
    <w:rsid w:val="00D37A5F"/>
    <w:rsid w:val="00D37AFF"/>
    <w:rsid w:val="00D4010F"/>
    <w:rsid w:val="00D40A3D"/>
    <w:rsid w:val="00D412C0"/>
    <w:rsid w:val="00D428DD"/>
    <w:rsid w:val="00D42D82"/>
    <w:rsid w:val="00D43545"/>
    <w:rsid w:val="00D4430A"/>
    <w:rsid w:val="00D45485"/>
    <w:rsid w:val="00D468FD"/>
    <w:rsid w:val="00D47333"/>
    <w:rsid w:val="00D52DDF"/>
    <w:rsid w:val="00D53873"/>
    <w:rsid w:val="00D546E6"/>
    <w:rsid w:val="00D54C26"/>
    <w:rsid w:val="00D551EF"/>
    <w:rsid w:val="00D558EE"/>
    <w:rsid w:val="00D55D3A"/>
    <w:rsid w:val="00D56DC7"/>
    <w:rsid w:val="00D57807"/>
    <w:rsid w:val="00D579E1"/>
    <w:rsid w:val="00D607AD"/>
    <w:rsid w:val="00D61896"/>
    <w:rsid w:val="00D636D7"/>
    <w:rsid w:val="00D6387A"/>
    <w:rsid w:val="00D64257"/>
    <w:rsid w:val="00D652BB"/>
    <w:rsid w:val="00D65CFE"/>
    <w:rsid w:val="00D66050"/>
    <w:rsid w:val="00D6651E"/>
    <w:rsid w:val="00D70C2D"/>
    <w:rsid w:val="00D7113F"/>
    <w:rsid w:val="00D7169A"/>
    <w:rsid w:val="00D72CE2"/>
    <w:rsid w:val="00D7305F"/>
    <w:rsid w:val="00D737D2"/>
    <w:rsid w:val="00D73BBC"/>
    <w:rsid w:val="00D7440A"/>
    <w:rsid w:val="00D74818"/>
    <w:rsid w:val="00D768B2"/>
    <w:rsid w:val="00D76E13"/>
    <w:rsid w:val="00D76E40"/>
    <w:rsid w:val="00D76F34"/>
    <w:rsid w:val="00D8067A"/>
    <w:rsid w:val="00D80A31"/>
    <w:rsid w:val="00D80E7B"/>
    <w:rsid w:val="00D84352"/>
    <w:rsid w:val="00D86EF1"/>
    <w:rsid w:val="00D87228"/>
    <w:rsid w:val="00D8736D"/>
    <w:rsid w:val="00D877DE"/>
    <w:rsid w:val="00D87D47"/>
    <w:rsid w:val="00D912BC"/>
    <w:rsid w:val="00D9161F"/>
    <w:rsid w:val="00D91ABE"/>
    <w:rsid w:val="00D923A2"/>
    <w:rsid w:val="00D92F3F"/>
    <w:rsid w:val="00D93FB1"/>
    <w:rsid w:val="00D94B79"/>
    <w:rsid w:val="00D94F3D"/>
    <w:rsid w:val="00D96803"/>
    <w:rsid w:val="00DA12BB"/>
    <w:rsid w:val="00DA2773"/>
    <w:rsid w:val="00DA3485"/>
    <w:rsid w:val="00DA3653"/>
    <w:rsid w:val="00DA37BB"/>
    <w:rsid w:val="00DA5D9B"/>
    <w:rsid w:val="00DA7CE9"/>
    <w:rsid w:val="00DB170C"/>
    <w:rsid w:val="00DB20B4"/>
    <w:rsid w:val="00DB2289"/>
    <w:rsid w:val="00DB307E"/>
    <w:rsid w:val="00DB39C9"/>
    <w:rsid w:val="00DB42CB"/>
    <w:rsid w:val="00DB431D"/>
    <w:rsid w:val="00DB562E"/>
    <w:rsid w:val="00DB569C"/>
    <w:rsid w:val="00DC1A9D"/>
    <w:rsid w:val="00DC1C68"/>
    <w:rsid w:val="00DC24B0"/>
    <w:rsid w:val="00DC2670"/>
    <w:rsid w:val="00DC29A4"/>
    <w:rsid w:val="00DC2FAF"/>
    <w:rsid w:val="00DC3B65"/>
    <w:rsid w:val="00DC45B6"/>
    <w:rsid w:val="00DC5182"/>
    <w:rsid w:val="00DC5543"/>
    <w:rsid w:val="00DC5C1A"/>
    <w:rsid w:val="00DC688F"/>
    <w:rsid w:val="00DC6FB9"/>
    <w:rsid w:val="00DC7D48"/>
    <w:rsid w:val="00DD008F"/>
    <w:rsid w:val="00DD0144"/>
    <w:rsid w:val="00DD071A"/>
    <w:rsid w:val="00DD0E93"/>
    <w:rsid w:val="00DD1192"/>
    <w:rsid w:val="00DD17F0"/>
    <w:rsid w:val="00DD19BF"/>
    <w:rsid w:val="00DD1EB3"/>
    <w:rsid w:val="00DD227A"/>
    <w:rsid w:val="00DD2D5F"/>
    <w:rsid w:val="00DD2FD7"/>
    <w:rsid w:val="00DD3FE3"/>
    <w:rsid w:val="00DD4D19"/>
    <w:rsid w:val="00DD4EA6"/>
    <w:rsid w:val="00DD516F"/>
    <w:rsid w:val="00DD5D4D"/>
    <w:rsid w:val="00DD5FD7"/>
    <w:rsid w:val="00DD6AC7"/>
    <w:rsid w:val="00DD6CAE"/>
    <w:rsid w:val="00DD7F02"/>
    <w:rsid w:val="00DE132A"/>
    <w:rsid w:val="00DE1DBC"/>
    <w:rsid w:val="00DE22AE"/>
    <w:rsid w:val="00DE347C"/>
    <w:rsid w:val="00DE38FD"/>
    <w:rsid w:val="00DE4B71"/>
    <w:rsid w:val="00DE4D48"/>
    <w:rsid w:val="00DE4F1F"/>
    <w:rsid w:val="00DE5362"/>
    <w:rsid w:val="00DE5BF0"/>
    <w:rsid w:val="00DE6EB6"/>
    <w:rsid w:val="00DF00CA"/>
    <w:rsid w:val="00DF0B19"/>
    <w:rsid w:val="00DF0B5C"/>
    <w:rsid w:val="00DF0FF6"/>
    <w:rsid w:val="00DF1D7D"/>
    <w:rsid w:val="00DF216C"/>
    <w:rsid w:val="00DF3DD9"/>
    <w:rsid w:val="00DF49D3"/>
    <w:rsid w:val="00DF49DB"/>
    <w:rsid w:val="00DF4FFF"/>
    <w:rsid w:val="00DF6BEF"/>
    <w:rsid w:val="00DF6EBE"/>
    <w:rsid w:val="00DF7C75"/>
    <w:rsid w:val="00DF7EDF"/>
    <w:rsid w:val="00E009EF"/>
    <w:rsid w:val="00E00FDB"/>
    <w:rsid w:val="00E02D3B"/>
    <w:rsid w:val="00E03230"/>
    <w:rsid w:val="00E03447"/>
    <w:rsid w:val="00E03D3B"/>
    <w:rsid w:val="00E04244"/>
    <w:rsid w:val="00E048F8"/>
    <w:rsid w:val="00E06B38"/>
    <w:rsid w:val="00E06B42"/>
    <w:rsid w:val="00E07F19"/>
    <w:rsid w:val="00E10912"/>
    <w:rsid w:val="00E1154A"/>
    <w:rsid w:val="00E11AAC"/>
    <w:rsid w:val="00E126A2"/>
    <w:rsid w:val="00E13C53"/>
    <w:rsid w:val="00E14397"/>
    <w:rsid w:val="00E1549C"/>
    <w:rsid w:val="00E15A0C"/>
    <w:rsid w:val="00E15E57"/>
    <w:rsid w:val="00E160DE"/>
    <w:rsid w:val="00E16B55"/>
    <w:rsid w:val="00E1742C"/>
    <w:rsid w:val="00E177DD"/>
    <w:rsid w:val="00E17954"/>
    <w:rsid w:val="00E17B0B"/>
    <w:rsid w:val="00E20EE8"/>
    <w:rsid w:val="00E22D78"/>
    <w:rsid w:val="00E257EE"/>
    <w:rsid w:val="00E26616"/>
    <w:rsid w:val="00E26662"/>
    <w:rsid w:val="00E27F22"/>
    <w:rsid w:val="00E31A19"/>
    <w:rsid w:val="00E325B3"/>
    <w:rsid w:val="00E32A2F"/>
    <w:rsid w:val="00E32FD9"/>
    <w:rsid w:val="00E344A9"/>
    <w:rsid w:val="00E379D9"/>
    <w:rsid w:val="00E406C1"/>
    <w:rsid w:val="00E40C9E"/>
    <w:rsid w:val="00E40D3C"/>
    <w:rsid w:val="00E413F3"/>
    <w:rsid w:val="00E417C6"/>
    <w:rsid w:val="00E41A3E"/>
    <w:rsid w:val="00E42244"/>
    <w:rsid w:val="00E437D8"/>
    <w:rsid w:val="00E43E23"/>
    <w:rsid w:val="00E456B3"/>
    <w:rsid w:val="00E46648"/>
    <w:rsid w:val="00E46874"/>
    <w:rsid w:val="00E47D9F"/>
    <w:rsid w:val="00E511AF"/>
    <w:rsid w:val="00E51226"/>
    <w:rsid w:val="00E522BB"/>
    <w:rsid w:val="00E52707"/>
    <w:rsid w:val="00E5272C"/>
    <w:rsid w:val="00E54D4E"/>
    <w:rsid w:val="00E555AE"/>
    <w:rsid w:val="00E55F6D"/>
    <w:rsid w:val="00E56619"/>
    <w:rsid w:val="00E576F1"/>
    <w:rsid w:val="00E60238"/>
    <w:rsid w:val="00E6064E"/>
    <w:rsid w:val="00E63F8C"/>
    <w:rsid w:val="00E6494F"/>
    <w:rsid w:val="00E64D38"/>
    <w:rsid w:val="00E668DB"/>
    <w:rsid w:val="00E7017A"/>
    <w:rsid w:val="00E718A3"/>
    <w:rsid w:val="00E732E3"/>
    <w:rsid w:val="00E73359"/>
    <w:rsid w:val="00E73AEB"/>
    <w:rsid w:val="00E7498D"/>
    <w:rsid w:val="00E74F96"/>
    <w:rsid w:val="00E750E2"/>
    <w:rsid w:val="00E75403"/>
    <w:rsid w:val="00E75716"/>
    <w:rsid w:val="00E75776"/>
    <w:rsid w:val="00E75C5B"/>
    <w:rsid w:val="00E75DD2"/>
    <w:rsid w:val="00E75FA0"/>
    <w:rsid w:val="00E76713"/>
    <w:rsid w:val="00E76775"/>
    <w:rsid w:val="00E773E4"/>
    <w:rsid w:val="00E80ABC"/>
    <w:rsid w:val="00E80DCD"/>
    <w:rsid w:val="00E81739"/>
    <w:rsid w:val="00E818B2"/>
    <w:rsid w:val="00E84517"/>
    <w:rsid w:val="00E848B3"/>
    <w:rsid w:val="00E8543E"/>
    <w:rsid w:val="00E854B9"/>
    <w:rsid w:val="00E85A5A"/>
    <w:rsid w:val="00E85DA5"/>
    <w:rsid w:val="00E86F52"/>
    <w:rsid w:val="00E90AE2"/>
    <w:rsid w:val="00E9238D"/>
    <w:rsid w:val="00E9279C"/>
    <w:rsid w:val="00E93E30"/>
    <w:rsid w:val="00E9499D"/>
    <w:rsid w:val="00E94AC2"/>
    <w:rsid w:val="00E94F94"/>
    <w:rsid w:val="00E96656"/>
    <w:rsid w:val="00E96995"/>
    <w:rsid w:val="00E96CC8"/>
    <w:rsid w:val="00EA0DFB"/>
    <w:rsid w:val="00EA17DC"/>
    <w:rsid w:val="00EA300C"/>
    <w:rsid w:val="00EA33B9"/>
    <w:rsid w:val="00EA33EA"/>
    <w:rsid w:val="00EA3519"/>
    <w:rsid w:val="00EA3652"/>
    <w:rsid w:val="00EA3A70"/>
    <w:rsid w:val="00EA54E6"/>
    <w:rsid w:val="00EA5963"/>
    <w:rsid w:val="00EA7639"/>
    <w:rsid w:val="00EA7DA9"/>
    <w:rsid w:val="00EB07E1"/>
    <w:rsid w:val="00EB100B"/>
    <w:rsid w:val="00EB3573"/>
    <w:rsid w:val="00EB3596"/>
    <w:rsid w:val="00EB4F28"/>
    <w:rsid w:val="00EB5546"/>
    <w:rsid w:val="00EB5CB1"/>
    <w:rsid w:val="00EB698E"/>
    <w:rsid w:val="00EB69E5"/>
    <w:rsid w:val="00EC0456"/>
    <w:rsid w:val="00EC0CCE"/>
    <w:rsid w:val="00EC0FAA"/>
    <w:rsid w:val="00EC1365"/>
    <w:rsid w:val="00EC2B34"/>
    <w:rsid w:val="00EC2D03"/>
    <w:rsid w:val="00EC4464"/>
    <w:rsid w:val="00EC4A3E"/>
    <w:rsid w:val="00EC4C9A"/>
    <w:rsid w:val="00EC5229"/>
    <w:rsid w:val="00EC7294"/>
    <w:rsid w:val="00EC735B"/>
    <w:rsid w:val="00EC768A"/>
    <w:rsid w:val="00ED049B"/>
    <w:rsid w:val="00ED0D5C"/>
    <w:rsid w:val="00ED1C7F"/>
    <w:rsid w:val="00ED293B"/>
    <w:rsid w:val="00ED31C4"/>
    <w:rsid w:val="00ED43D4"/>
    <w:rsid w:val="00ED43F4"/>
    <w:rsid w:val="00ED44DC"/>
    <w:rsid w:val="00ED541B"/>
    <w:rsid w:val="00ED6494"/>
    <w:rsid w:val="00ED6BC0"/>
    <w:rsid w:val="00ED6F65"/>
    <w:rsid w:val="00ED73E7"/>
    <w:rsid w:val="00EE0DD2"/>
    <w:rsid w:val="00EE13D9"/>
    <w:rsid w:val="00EE19D5"/>
    <w:rsid w:val="00EE3B1E"/>
    <w:rsid w:val="00EE5285"/>
    <w:rsid w:val="00EE53B9"/>
    <w:rsid w:val="00EE6BDD"/>
    <w:rsid w:val="00EF1773"/>
    <w:rsid w:val="00EF22B3"/>
    <w:rsid w:val="00EF243E"/>
    <w:rsid w:val="00EF2B36"/>
    <w:rsid w:val="00EF37E0"/>
    <w:rsid w:val="00EF3F1C"/>
    <w:rsid w:val="00EF4CF2"/>
    <w:rsid w:val="00EF53CE"/>
    <w:rsid w:val="00EF7D7F"/>
    <w:rsid w:val="00F00307"/>
    <w:rsid w:val="00F00E7E"/>
    <w:rsid w:val="00F03461"/>
    <w:rsid w:val="00F04465"/>
    <w:rsid w:val="00F055D8"/>
    <w:rsid w:val="00F05A53"/>
    <w:rsid w:val="00F05EBC"/>
    <w:rsid w:val="00F119AE"/>
    <w:rsid w:val="00F1303D"/>
    <w:rsid w:val="00F13C4F"/>
    <w:rsid w:val="00F13DE5"/>
    <w:rsid w:val="00F15CFB"/>
    <w:rsid w:val="00F16751"/>
    <w:rsid w:val="00F1705B"/>
    <w:rsid w:val="00F21480"/>
    <w:rsid w:val="00F220CC"/>
    <w:rsid w:val="00F2258A"/>
    <w:rsid w:val="00F22684"/>
    <w:rsid w:val="00F23BD8"/>
    <w:rsid w:val="00F23DA4"/>
    <w:rsid w:val="00F240AC"/>
    <w:rsid w:val="00F2731F"/>
    <w:rsid w:val="00F27647"/>
    <w:rsid w:val="00F31157"/>
    <w:rsid w:val="00F315BB"/>
    <w:rsid w:val="00F32A3C"/>
    <w:rsid w:val="00F335FC"/>
    <w:rsid w:val="00F337E9"/>
    <w:rsid w:val="00F34A94"/>
    <w:rsid w:val="00F34F09"/>
    <w:rsid w:val="00F35A5C"/>
    <w:rsid w:val="00F40156"/>
    <w:rsid w:val="00F4138C"/>
    <w:rsid w:val="00F41578"/>
    <w:rsid w:val="00F4231B"/>
    <w:rsid w:val="00F427F6"/>
    <w:rsid w:val="00F432B1"/>
    <w:rsid w:val="00F46471"/>
    <w:rsid w:val="00F46565"/>
    <w:rsid w:val="00F505FD"/>
    <w:rsid w:val="00F50F94"/>
    <w:rsid w:val="00F524CB"/>
    <w:rsid w:val="00F54A26"/>
    <w:rsid w:val="00F54B7C"/>
    <w:rsid w:val="00F561D8"/>
    <w:rsid w:val="00F57DB6"/>
    <w:rsid w:val="00F60973"/>
    <w:rsid w:val="00F62772"/>
    <w:rsid w:val="00F628C4"/>
    <w:rsid w:val="00F62B1F"/>
    <w:rsid w:val="00F6467D"/>
    <w:rsid w:val="00F65A0B"/>
    <w:rsid w:val="00F663B1"/>
    <w:rsid w:val="00F673B3"/>
    <w:rsid w:val="00F6799C"/>
    <w:rsid w:val="00F70068"/>
    <w:rsid w:val="00F70695"/>
    <w:rsid w:val="00F706DB"/>
    <w:rsid w:val="00F707CE"/>
    <w:rsid w:val="00F70899"/>
    <w:rsid w:val="00F708D2"/>
    <w:rsid w:val="00F7178C"/>
    <w:rsid w:val="00F72272"/>
    <w:rsid w:val="00F730B9"/>
    <w:rsid w:val="00F73671"/>
    <w:rsid w:val="00F761ED"/>
    <w:rsid w:val="00F80D56"/>
    <w:rsid w:val="00F81D03"/>
    <w:rsid w:val="00F8268F"/>
    <w:rsid w:val="00F83562"/>
    <w:rsid w:val="00F839C4"/>
    <w:rsid w:val="00F8443C"/>
    <w:rsid w:val="00F84563"/>
    <w:rsid w:val="00F863EF"/>
    <w:rsid w:val="00F86466"/>
    <w:rsid w:val="00F8664E"/>
    <w:rsid w:val="00F87B35"/>
    <w:rsid w:val="00F87D76"/>
    <w:rsid w:val="00F87DE3"/>
    <w:rsid w:val="00F9033D"/>
    <w:rsid w:val="00F903DB"/>
    <w:rsid w:val="00F91260"/>
    <w:rsid w:val="00F91E6B"/>
    <w:rsid w:val="00F92553"/>
    <w:rsid w:val="00F9296C"/>
    <w:rsid w:val="00F93163"/>
    <w:rsid w:val="00F9397C"/>
    <w:rsid w:val="00F941A8"/>
    <w:rsid w:val="00F9434D"/>
    <w:rsid w:val="00F95986"/>
    <w:rsid w:val="00FA02EC"/>
    <w:rsid w:val="00FA1926"/>
    <w:rsid w:val="00FA1D15"/>
    <w:rsid w:val="00FA1ECE"/>
    <w:rsid w:val="00FA1F4F"/>
    <w:rsid w:val="00FA284E"/>
    <w:rsid w:val="00FA2D41"/>
    <w:rsid w:val="00FA30F5"/>
    <w:rsid w:val="00FA32F6"/>
    <w:rsid w:val="00FA34D0"/>
    <w:rsid w:val="00FA4259"/>
    <w:rsid w:val="00FA6138"/>
    <w:rsid w:val="00FA6191"/>
    <w:rsid w:val="00FA6975"/>
    <w:rsid w:val="00FA6B27"/>
    <w:rsid w:val="00FA6CE2"/>
    <w:rsid w:val="00FB1362"/>
    <w:rsid w:val="00FB1A7B"/>
    <w:rsid w:val="00FB1CDB"/>
    <w:rsid w:val="00FB29E5"/>
    <w:rsid w:val="00FB2B29"/>
    <w:rsid w:val="00FB3348"/>
    <w:rsid w:val="00FB35D5"/>
    <w:rsid w:val="00FB4085"/>
    <w:rsid w:val="00FB524A"/>
    <w:rsid w:val="00FB57B1"/>
    <w:rsid w:val="00FB6144"/>
    <w:rsid w:val="00FB72FC"/>
    <w:rsid w:val="00FC050F"/>
    <w:rsid w:val="00FC13FF"/>
    <w:rsid w:val="00FC27CB"/>
    <w:rsid w:val="00FC27FD"/>
    <w:rsid w:val="00FC2A78"/>
    <w:rsid w:val="00FC323E"/>
    <w:rsid w:val="00FC3AD5"/>
    <w:rsid w:val="00FC3DB3"/>
    <w:rsid w:val="00FC3DEB"/>
    <w:rsid w:val="00FC45F3"/>
    <w:rsid w:val="00FC4A0E"/>
    <w:rsid w:val="00FC6B64"/>
    <w:rsid w:val="00FC6CDF"/>
    <w:rsid w:val="00FC7DC2"/>
    <w:rsid w:val="00FD06F5"/>
    <w:rsid w:val="00FD1135"/>
    <w:rsid w:val="00FD123E"/>
    <w:rsid w:val="00FD14D8"/>
    <w:rsid w:val="00FD1677"/>
    <w:rsid w:val="00FD1B6E"/>
    <w:rsid w:val="00FD46B2"/>
    <w:rsid w:val="00FD55AD"/>
    <w:rsid w:val="00FD6EE8"/>
    <w:rsid w:val="00FD72E0"/>
    <w:rsid w:val="00FD7377"/>
    <w:rsid w:val="00FD788F"/>
    <w:rsid w:val="00FD7B62"/>
    <w:rsid w:val="00FD7EA7"/>
    <w:rsid w:val="00FE0704"/>
    <w:rsid w:val="00FE087C"/>
    <w:rsid w:val="00FE08F3"/>
    <w:rsid w:val="00FE1845"/>
    <w:rsid w:val="00FE3A88"/>
    <w:rsid w:val="00FE41BD"/>
    <w:rsid w:val="00FE4B0E"/>
    <w:rsid w:val="00FE51F4"/>
    <w:rsid w:val="00FE54D3"/>
    <w:rsid w:val="00FE5895"/>
    <w:rsid w:val="00FE5BFA"/>
    <w:rsid w:val="00FE69CE"/>
    <w:rsid w:val="00FE7DB6"/>
    <w:rsid w:val="00FF04CA"/>
    <w:rsid w:val="00FF0DFD"/>
    <w:rsid w:val="00FF1F5F"/>
    <w:rsid w:val="00FF2169"/>
    <w:rsid w:val="00FF255E"/>
    <w:rsid w:val="00FF29B0"/>
    <w:rsid w:val="00FF3E88"/>
    <w:rsid w:val="00FF5095"/>
    <w:rsid w:val="00FF5AA6"/>
    <w:rsid w:val="00FF5AE2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DF050"/>
  <w15:chartTrackingRefBased/>
  <w15:docId w15:val="{7B4BF32E-B803-4425-A466-C7142860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A8D"/>
    <w:pPr>
      <w:spacing w:before="120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09693D"/>
    <w:pPr>
      <w:keepNext/>
      <w:numPr>
        <w:numId w:val="22"/>
      </w:numPr>
      <w:spacing w:before="0" w:after="120"/>
      <w:jc w:val="both"/>
      <w:outlineLvl w:val="0"/>
    </w:pPr>
    <w:rPr>
      <w:rFonts w:cs="Arial"/>
      <w:b/>
      <w:bCs/>
      <w:noProof/>
      <w:sz w:val="24"/>
      <w:lang w:val="x-none" w:eastAsia="x-none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954C3C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54C3C"/>
    <w:pPr>
      <w:keepNext/>
      <w:jc w:val="center"/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954C3C"/>
    <w:pPr>
      <w:keepNext/>
      <w:pageBreakBefore/>
      <w:jc w:val="both"/>
      <w:textAlignment w:val="top"/>
      <w:outlineLvl w:val="3"/>
    </w:pPr>
    <w:rPr>
      <w:b/>
      <w:bCs/>
      <w:sz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954C3C"/>
    <w:pPr>
      <w:keepNext/>
      <w:jc w:val="center"/>
      <w:outlineLvl w:val="4"/>
    </w:pPr>
    <w:rPr>
      <w:b/>
      <w:bCs/>
      <w:sz w:val="28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954C3C"/>
    <w:pPr>
      <w:keepNext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4FDA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4FDA"/>
    <w:pPr>
      <w:keepNext/>
      <w:keepLines/>
      <w:spacing w:before="200"/>
      <w:outlineLvl w:val="8"/>
    </w:pPr>
    <w:rPr>
      <w:rFonts w:ascii="Cambria" w:hAnsi="Cambria"/>
      <w:i/>
      <w:iCs/>
      <w:color w:val="40404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9693D"/>
    <w:rPr>
      <w:rFonts w:ascii="Arial" w:eastAsia="Times New Roman" w:hAnsi="Arial" w:cs="Arial"/>
      <w:b/>
      <w:bCs/>
      <w:noProof/>
      <w:sz w:val="24"/>
      <w:szCs w:val="24"/>
      <w:lang w:val="x-none" w:eastAsia="x-none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954C3C"/>
    <w:rPr>
      <w:rFonts w:ascii="Arial" w:eastAsia="Times New Roman" w:hAnsi="Arial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link w:val="Nagwek3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link w:val="Nagwek4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954C3C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link w:val="Nagwek6"/>
    <w:rsid w:val="00954C3C"/>
    <w:rPr>
      <w:rFonts w:ascii="Arial" w:eastAsia="Times New Roman" w:hAnsi="Arial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przypisudolnego">
    <w:name w:val="footnote reference"/>
    <w:uiPriority w:val="99"/>
    <w:semiHidden/>
    <w:rsid w:val="00954C3C"/>
    <w:rPr>
      <w:vertAlign w:val="superscript"/>
    </w:rPr>
  </w:style>
  <w:style w:type="character" w:styleId="Hipercze">
    <w:name w:val="Hyperlink"/>
    <w:uiPriority w:val="99"/>
    <w:rsid w:val="00954C3C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954C3C"/>
    <w:pPr>
      <w:tabs>
        <w:tab w:val="left" w:pos="567"/>
        <w:tab w:val="right" w:leader="dot" w:pos="9060"/>
      </w:tabs>
      <w:ind w:left="567" w:hanging="567"/>
    </w:pPr>
    <w:rPr>
      <w:rFonts w:ascii="Calibri" w:hAnsi="Calibri"/>
      <w:b/>
      <w:bCs/>
      <w:caps/>
      <w:szCs w:val="20"/>
    </w:rPr>
  </w:style>
  <w:style w:type="paragraph" w:styleId="Tekstpodstawowywcity">
    <w:name w:val="Body Text Indent"/>
    <w:basedOn w:val="Normalny"/>
    <w:link w:val="TekstpodstawowywcityZnak"/>
    <w:rsid w:val="00954C3C"/>
    <w:pPr>
      <w:numPr>
        <w:ilvl w:val="12"/>
      </w:numPr>
      <w:ind w:left="290" w:hanging="290"/>
      <w:jc w:val="both"/>
    </w:pPr>
    <w:rPr>
      <w:sz w:val="18"/>
      <w:lang w:val="x-none"/>
    </w:rPr>
  </w:style>
  <w:style w:type="character" w:customStyle="1" w:styleId="TekstpodstawowywcityZnak">
    <w:name w:val="Tekst podstawowy wcięty Znak"/>
    <w:link w:val="Tekstpodstawowywcity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4C3C"/>
    <w:pPr>
      <w:ind w:left="290"/>
      <w:jc w:val="both"/>
    </w:pPr>
    <w:rPr>
      <w:sz w:val="18"/>
      <w:lang w:val="x-none"/>
    </w:rPr>
  </w:style>
  <w:style w:type="character" w:customStyle="1" w:styleId="Tekstpodstawowywcity2Znak">
    <w:name w:val="Tekst podstawowy wcięty 2 Znak"/>
    <w:link w:val="Tekstpodstawowywcity2"/>
    <w:rsid w:val="00954C3C"/>
    <w:rPr>
      <w:rFonts w:ascii="Arial" w:eastAsia="Times New Roman" w:hAnsi="Arial" w:cs="Arial"/>
      <w:sz w:val="18"/>
      <w:szCs w:val="24"/>
      <w:lang w:eastAsia="pl-PL"/>
    </w:rPr>
  </w:style>
  <w:style w:type="paragraph" w:customStyle="1" w:styleId="Tekstpodstawowy21">
    <w:name w:val="Tekst podstawowy 21"/>
    <w:basedOn w:val="Normalny"/>
    <w:rsid w:val="00954C3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954C3C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954C3C"/>
    <w:pPr>
      <w:spacing w:before="100" w:beforeAutospacing="1" w:after="100" w:afterAutospacing="1"/>
      <w:jc w:val="both"/>
    </w:pPr>
    <w:rPr>
      <w:szCs w:val="20"/>
    </w:rPr>
  </w:style>
  <w:style w:type="paragraph" w:styleId="Spistreci4">
    <w:name w:val="toc 4"/>
    <w:basedOn w:val="Normalny"/>
    <w:next w:val="Normalny"/>
    <w:autoRedefine/>
    <w:semiHidden/>
    <w:rsid w:val="00954C3C"/>
    <w:pPr>
      <w:ind w:left="600"/>
    </w:pPr>
    <w:rPr>
      <w:rFonts w:ascii="Calibri" w:hAnsi="Calibri"/>
      <w:sz w:val="18"/>
      <w:szCs w:val="18"/>
    </w:rPr>
  </w:style>
  <w:style w:type="paragraph" w:styleId="Tekstpodstawowy2">
    <w:name w:val="Body Text 2"/>
    <w:basedOn w:val="Normalny"/>
    <w:link w:val="Tekstpodstawowy2Znak"/>
    <w:rsid w:val="00954C3C"/>
    <w:pPr>
      <w:jc w:val="both"/>
    </w:pPr>
    <w:rPr>
      <w:lang w:val="x-none"/>
    </w:rPr>
  </w:style>
  <w:style w:type="character" w:customStyle="1" w:styleId="Tekstpodstawowy2Znak">
    <w:name w:val="Tekst podstawowy 2 Znak"/>
    <w:link w:val="Tekstpodstawowy2"/>
    <w:rsid w:val="00954C3C"/>
    <w:rPr>
      <w:rFonts w:ascii="Arial" w:eastAsia="Times New Roman" w:hAnsi="Arial" w:cs="Arial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54C3C"/>
    <w:rPr>
      <w:szCs w:val="20"/>
      <w:lang w:val="x-none"/>
    </w:rPr>
  </w:style>
  <w:style w:type="character" w:customStyle="1" w:styleId="Tekstpodstawowy3Znak">
    <w:name w:val="Tekst podstawowy 3 Znak"/>
    <w:link w:val="Tekstpodstawowy3"/>
    <w:rsid w:val="00954C3C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4C3C"/>
    <w:pPr>
      <w:jc w:val="both"/>
    </w:pPr>
    <w:rPr>
      <w:b/>
      <w:bCs/>
      <w:i/>
      <w:iCs/>
      <w:lang w:val="x-none"/>
    </w:rPr>
  </w:style>
  <w:style w:type="character" w:customStyle="1" w:styleId="TekstpodstawowyZnak">
    <w:name w:val="Tekst podstawowy Znak"/>
    <w:link w:val="Tekstpodstawowy"/>
    <w:rsid w:val="00954C3C"/>
    <w:rPr>
      <w:rFonts w:ascii="Arial" w:eastAsia="Times New Roman" w:hAnsi="Arial" w:cs="Arial"/>
      <w:b/>
      <w:bCs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954C3C"/>
    <w:rPr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4C3C"/>
    <w:rPr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54C3C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54C3C"/>
  </w:style>
  <w:style w:type="paragraph" w:styleId="Tekstpodstawowywcity3">
    <w:name w:val="Body Text Indent 3"/>
    <w:basedOn w:val="Normalny"/>
    <w:link w:val="Tekstpodstawowywcity3Znak"/>
    <w:rsid w:val="00954C3C"/>
    <w:pPr>
      <w:tabs>
        <w:tab w:val="left" w:pos="360"/>
      </w:tabs>
      <w:ind w:left="360"/>
      <w:jc w:val="both"/>
    </w:pPr>
    <w:rPr>
      <w:lang w:val="x-none"/>
    </w:rPr>
  </w:style>
  <w:style w:type="character" w:customStyle="1" w:styleId="Tekstpodstawowywcity3Znak">
    <w:name w:val="Tekst podstawowy wcięty 3 Znak"/>
    <w:link w:val="Tekstpodstawowywcity3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954C3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semiHidden/>
    <w:rsid w:val="00954C3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954C3C"/>
    <w:pPr>
      <w:widowControl w:val="0"/>
      <w:autoSpaceDE w:val="0"/>
      <w:autoSpaceDN w:val="0"/>
      <w:adjustRightInd w:val="0"/>
      <w:spacing w:before="12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rsid w:val="00954C3C"/>
    <w:pPr>
      <w:suppressAutoHyphens/>
      <w:spacing w:before="100" w:after="100"/>
      <w:ind w:left="567" w:right="-3"/>
    </w:pPr>
    <w:rPr>
      <w:rFonts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semiHidden/>
    <w:rsid w:val="00954C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4C3C"/>
    <w:rPr>
      <w:b/>
      <w:bCs/>
    </w:rPr>
  </w:style>
  <w:style w:type="character" w:customStyle="1" w:styleId="TematkomentarzaZnak">
    <w:name w:val="Temat komentarza Znak"/>
    <w:link w:val="Tematkomentarza"/>
    <w:semiHidden/>
    <w:rsid w:val="00954C3C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54C3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54C3C"/>
    <w:rPr>
      <w:rFonts w:ascii="Arial" w:eastAsia="Times New Roman" w:hAnsi="Arial" w:cs="Times New Roman"/>
      <w:sz w:val="20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954C3C"/>
    <w:pPr>
      <w:shd w:val="clear" w:color="auto" w:fill="000080"/>
    </w:pPr>
    <w:rPr>
      <w:rFonts w:ascii="Tahoma" w:hAnsi="Tahoma"/>
      <w:lang w:val="x-none"/>
    </w:rPr>
  </w:style>
  <w:style w:type="character" w:customStyle="1" w:styleId="MapadokumentuZnak">
    <w:name w:val="Mapa dokumentu Znak"/>
    <w:link w:val="Mapadokumentu"/>
    <w:semiHidden/>
    <w:rsid w:val="00954C3C"/>
    <w:rPr>
      <w:rFonts w:ascii="Tahoma" w:eastAsia="Times New Roman" w:hAnsi="Tahoma" w:cs="Tahoma"/>
      <w:sz w:val="20"/>
      <w:szCs w:val="24"/>
      <w:shd w:val="clear" w:color="auto" w:fill="000080"/>
      <w:lang w:eastAsia="pl-PL"/>
    </w:rPr>
  </w:style>
  <w:style w:type="table" w:styleId="Tabela-Siatka">
    <w:name w:val="Table Grid"/>
    <w:basedOn w:val="Standardowy"/>
    <w:rsid w:val="00954C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954C3C"/>
    <w:rPr>
      <w:b/>
      <w:bCs/>
    </w:rPr>
  </w:style>
  <w:style w:type="paragraph" w:customStyle="1" w:styleId="Tytu2">
    <w:name w:val="Tytuł 2"/>
    <w:basedOn w:val="Normalny"/>
    <w:rsid w:val="00954C3C"/>
    <w:pPr>
      <w:spacing w:after="120"/>
      <w:jc w:val="center"/>
    </w:pPr>
    <w:rPr>
      <w:b/>
    </w:rPr>
  </w:style>
  <w:style w:type="paragraph" w:styleId="Spistreci2">
    <w:name w:val="toc 2"/>
    <w:basedOn w:val="Normalny"/>
    <w:next w:val="Normalny"/>
    <w:autoRedefine/>
    <w:uiPriority w:val="39"/>
    <w:qFormat/>
    <w:rsid w:val="00954C3C"/>
    <w:pPr>
      <w:ind w:left="200"/>
    </w:pPr>
    <w:rPr>
      <w:rFonts w:ascii="Calibri" w:hAnsi="Calibri"/>
      <w:smallCaps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954C3C"/>
    <w:pPr>
      <w:ind w:left="400"/>
    </w:pPr>
    <w:rPr>
      <w:rFonts w:ascii="Calibri" w:hAnsi="Calibri"/>
      <w:i/>
      <w:iCs/>
      <w:szCs w:val="20"/>
    </w:rPr>
  </w:style>
  <w:style w:type="paragraph" w:styleId="Spistreci5">
    <w:name w:val="toc 5"/>
    <w:basedOn w:val="Normalny"/>
    <w:next w:val="Normalny"/>
    <w:autoRedefine/>
    <w:rsid w:val="00954C3C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954C3C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954C3C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954C3C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954C3C"/>
    <w:pPr>
      <w:ind w:left="1600"/>
    </w:pPr>
    <w:rPr>
      <w:rFonts w:ascii="Calibri" w:hAnsi="Calibri"/>
      <w:sz w:val="18"/>
      <w:szCs w:val="18"/>
    </w:rPr>
  </w:style>
  <w:style w:type="paragraph" w:styleId="Akapitzlist">
    <w:name w:val="List Paragraph"/>
    <w:aliases w:val="L1,Numerowanie,List Paragraph,Akapit z listą BS,Kolorowa lista — akcent 11,CW_Lista"/>
    <w:basedOn w:val="Normalny"/>
    <w:link w:val="AkapitzlistZnak"/>
    <w:uiPriority w:val="34"/>
    <w:qFormat/>
    <w:rsid w:val="00E649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ytu">
    <w:name w:val="Tytu?"/>
    <w:basedOn w:val="Normalny"/>
    <w:rsid w:val="00254FDA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paragraph" w:styleId="Tytu0">
    <w:name w:val="Title"/>
    <w:basedOn w:val="Normalny"/>
    <w:link w:val="TytuZnak"/>
    <w:qFormat/>
    <w:rsid w:val="00254FDA"/>
    <w:pPr>
      <w:jc w:val="center"/>
    </w:pPr>
    <w:rPr>
      <w:rFonts w:ascii="Times New Roman" w:hAnsi="Times New Roman"/>
      <w:b/>
      <w:bCs/>
      <w:sz w:val="32"/>
      <w:lang w:val="x-none"/>
    </w:rPr>
  </w:style>
  <w:style w:type="character" w:customStyle="1" w:styleId="TytuZnak">
    <w:name w:val="Tytuł Znak"/>
    <w:link w:val="Tytu0"/>
    <w:rsid w:val="00254FD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7Znak">
    <w:name w:val="Nagłówek 7 Znak"/>
    <w:link w:val="Nagwek7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4"/>
      <w:lang w:eastAsia="pl-PL"/>
    </w:rPr>
  </w:style>
  <w:style w:type="character" w:customStyle="1" w:styleId="Nagwek9Znak">
    <w:name w:val="Nagłówek 9 Znak"/>
    <w:link w:val="Nagwek9"/>
    <w:uiPriority w:val="9"/>
    <w:semiHidden/>
    <w:rsid w:val="00254FDA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Uwydatnienie">
    <w:name w:val="Emphasis"/>
    <w:qFormat/>
    <w:rsid w:val="00254FDA"/>
    <w:rPr>
      <w:b/>
      <w:bCs/>
      <w:i w:val="0"/>
      <w:iCs w:val="0"/>
    </w:rPr>
  </w:style>
  <w:style w:type="paragraph" w:customStyle="1" w:styleId="WW-NormalnyWeb">
    <w:name w:val="WW-Normalny (Web)"/>
    <w:basedOn w:val="Normalny"/>
    <w:rsid w:val="00226251"/>
    <w:pPr>
      <w:tabs>
        <w:tab w:val="num" w:pos="6480"/>
      </w:tabs>
      <w:suppressAutoHyphens/>
      <w:spacing w:before="280" w:after="280"/>
      <w:ind w:left="6480" w:hanging="720"/>
    </w:pPr>
    <w:rPr>
      <w:rFonts w:ascii="Times New Roman" w:hAnsi="Times New Roman"/>
      <w:sz w:val="24"/>
      <w:lang w:eastAsia="ar-SA"/>
    </w:rPr>
  </w:style>
  <w:style w:type="paragraph" w:customStyle="1" w:styleId="Tekstpodstawowy22">
    <w:name w:val="Tekst podstawowy 22"/>
    <w:basedOn w:val="Normalny"/>
    <w:rsid w:val="004C510D"/>
    <w:pPr>
      <w:suppressAutoHyphens/>
      <w:overflowPunct w:val="0"/>
      <w:autoSpaceDE w:val="0"/>
      <w:autoSpaceDN w:val="0"/>
      <w:adjustRightInd w:val="0"/>
      <w:spacing w:line="360" w:lineRule="auto"/>
      <w:ind w:firstLine="360"/>
      <w:jc w:val="both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344A8F"/>
    <w:pPr>
      <w:suppressAutoHyphens/>
      <w:jc w:val="center"/>
    </w:pPr>
    <w:rPr>
      <w:rFonts w:ascii="Times New Roman" w:hAnsi="Times New Roman"/>
      <w:b/>
      <w:i/>
      <w:sz w:val="44"/>
      <w:szCs w:val="20"/>
      <w:lang w:eastAsia="ar-SA"/>
    </w:rPr>
  </w:style>
  <w:style w:type="paragraph" w:styleId="Lista2">
    <w:name w:val="List 2"/>
    <w:basedOn w:val="Normalny"/>
    <w:semiHidden/>
    <w:unhideWhenUsed/>
    <w:rsid w:val="005A75C7"/>
    <w:pPr>
      <w:ind w:left="566" w:hanging="283"/>
    </w:pPr>
    <w:rPr>
      <w:rFonts w:ascii="Times New Roman" w:hAnsi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DA5"/>
    <w:pPr>
      <w:spacing w:after="200" w:line="276" w:lineRule="auto"/>
    </w:pPr>
    <w:rPr>
      <w:rFonts w:ascii="Calibri" w:eastAsia="Calibri" w:hAnsi="Calibri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85DA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85DA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qFormat/>
    <w:rsid w:val="006F012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noProof w:val="0"/>
      <w:color w:val="365F91"/>
      <w:sz w:val="28"/>
      <w:szCs w:val="28"/>
      <w:lang w:eastAsia="en-US"/>
    </w:rPr>
  </w:style>
  <w:style w:type="paragraph" w:customStyle="1" w:styleId="text">
    <w:name w:val="text"/>
    <w:uiPriority w:val="99"/>
    <w:rsid w:val="005951A8"/>
    <w:pPr>
      <w:widowControl w:val="0"/>
      <w:snapToGrid w:val="0"/>
      <w:spacing w:before="240" w:line="240" w:lineRule="atLeast"/>
      <w:jc w:val="both"/>
    </w:pPr>
    <w:rPr>
      <w:rFonts w:ascii="Arial" w:eastAsia="Times New Roman" w:hAnsi="Arial"/>
      <w:sz w:val="24"/>
      <w:lang w:val="cs-CZ"/>
    </w:rPr>
  </w:style>
  <w:style w:type="paragraph" w:styleId="Listanumerowana2">
    <w:name w:val="List Number 2"/>
    <w:basedOn w:val="Normalny"/>
    <w:uiPriority w:val="99"/>
    <w:unhideWhenUsed/>
    <w:rsid w:val="0075287A"/>
    <w:pPr>
      <w:numPr>
        <w:numId w:val="1"/>
      </w:numPr>
      <w:contextualSpacing/>
    </w:pPr>
  </w:style>
  <w:style w:type="paragraph" w:customStyle="1" w:styleId="tabulka">
    <w:name w:val="tabulka"/>
    <w:basedOn w:val="Normalny"/>
    <w:rsid w:val="002A1F21"/>
    <w:pPr>
      <w:widowControl w:val="0"/>
      <w:spacing w:line="240" w:lineRule="exact"/>
      <w:jc w:val="center"/>
    </w:pPr>
    <w:rPr>
      <w:szCs w:val="20"/>
      <w:lang w:val="cs-CZ"/>
    </w:rPr>
  </w:style>
  <w:style w:type="paragraph" w:styleId="Lista5">
    <w:name w:val="List 5"/>
    <w:basedOn w:val="Normalny"/>
    <w:uiPriority w:val="99"/>
    <w:unhideWhenUsed/>
    <w:rsid w:val="003675FD"/>
    <w:pPr>
      <w:spacing w:before="0"/>
      <w:ind w:left="1415" w:hanging="283"/>
      <w:contextualSpacing/>
    </w:pPr>
  </w:style>
  <w:style w:type="paragraph" w:styleId="Bezodstpw">
    <w:name w:val="No Spacing"/>
    <w:qFormat/>
    <w:rsid w:val="003675FD"/>
    <w:rPr>
      <w:sz w:val="22"/>
      <w:szCs w:val="22"/>
      <w:lang w:eastAsia="en-US"/>
    </w:rPr>
  </w:style>
  <w:style w:type="paragraph" w:customStyle="1" w:styleId="Default">
    <w:name w:val="Default"/>
    <w:rsid w:val="00461AC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numbering" w:customStyle="1" w:styleId="Styl2">
    <w:name w:val="Styl2"/>
    <w:uiPriority w:val="99"/>
    <w:rsid w:val="0034062B"/>
    <w:pPr>
      <w:numPr>
        <w:numId w:val="2"/>
      </w:numPr>
    </w:pPr>
  </w:style>
  <w:style w:type="character" w:customStyle="1" w:styleId="Teksttreci">
    <w:name w:val="Tekst treści_"/>
    <w:link w:val="Teksttreci0"/>
    <w:rsid w:val="001A1483"/>
    <w:rPr>
      <w:rFonts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A1483"/>
    <w:pPr>
      <w:widowControl w:val="0"/>
      <w:shd w:val="clear" w:color="auto" w:fill="FFFFFF"/>
      <w:spacing w:before="600" w:line="394" w:lineRule="exact"/>
      <w:ind w:hanging="720"/>
      <w:jc w:val="center"/>
    </w:pPr>
    <w:rPr>
      <w:rFonts w:ascii="Calibri" w:eastAsia="Calibri" w:hAnsi="Calibri"/>
      <w:sz w:val="23"/>
      <w:szCs w:val="23"/>
      <w:lang w:val="x-none" w:eastAsia="x-none"/>
    </w:rPr>
  </w:style>
  <w:style w:type="paragraph" w:styleId="Poprawka">
    <w:name w:val="Revision"/>
    <w:hidden/>
    <w:uiPriority w:val="99"/>
    <w:semiHidden/>
    <w:rsid w:val="001A1483"/>
    <w:rPr>
      <w:rFonts w:ascii="Arial" w:eastAsia="Times New Roman" w:hAnsi="Arial"/>
      <w:szCs w:val="24"/>
    </w:rPr>
  </w:style>
  <w:style w:type="character" w:customStyle="1" w:styleId="Teksttreci135pt">
    <w:name w:val="Tekst treści + 13;5 pt"/>
    <w:rsid w:val="00B9584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pl-PL"/>
    </w:rPr>
  </w:style>
  <w:style w:type="paragraph" w:customStyle="1" w:styleId="MainText">
    <w:name w:val="MainText"/>
    <w:basedOn w:val="Normalny"/>
    <w:rsid w:val="00C1507D"/>
    <w:pPr>
      <w:widowControl w:val="0"/>
      <w:suppressAutoHyphens/>
      <w:spacing w:before="0"/>
      <w:jc w:val="both"/>
    </w:pPr>
    <w:rPr>
      <w:rFonts w:ascii="Times New Roman" w:hAnsi="Times New Roman" w:cs="Calibri"/>
      <w:sz w:val="23"/>
      <w:szCs w:val="20"/>
      <w:lang w:val="en-GB" w:eastAsia="ar-SA"/>
    </w:rPr>
  </w:style>
  <w:style w:type="paragraph" w:customStyle="1" w:styleId="Listapunktowana1">
    <w:name w:val="Lista punktowana1"/>
    <w:basedOn w:val="Normalny"/>
    <w:rsid w:val="00C1507D"/>
    <w:pPr>
      <w:numPr>
        <w:numId w:val="3"/>
      </w:numPr>
      <w:suppressAutoHyphens/>
      <w:spacing w:before="80"/>
      <w:ind w:left="0" w:right="49" w:firstLine="0"/>
    </w:pPr>
    <w:rPr>
      <w:rFonts w:ascii="Calibri" w:hAnsi="Calibri" w:cs="Arial"/>
      <w:i/>
      <w:sz w:val="24"/>
      <w:lang w:eastAsia="ar-SA"/>
    </w:rPr>
  </w:style>
  <w:style w:type="paragraph" w:customStyle="1" w:styleId="Styl3">
    <w:name w:val="Styl3"/>
    <w:basedOn w:val="Normalny"/>
    <w:qFormat/>
    <w:rsid w:val="003B5CD7"/>
    <w:pPr>
      <w:autoSpaceDE w:val="0"/>
      <w:autoSpaceDN w:val="0"/>
      <w:adjustRightInd w:val="0"/>
      <w:spacing w:after="120"/>
      <w:ind w:left="437"/>
      <w:jc w:val="both"/>
    </w:pPr>
    <w:rPr>
      <w:rFonts w:ascii="Times New Roman" w:eastAsia="TimesNewRomanPSMT" w:hAnsi="Times New Roman"/>
      <w:sz w:val="24"/>
    </w:rPr>
  </w:style>
  <w:style w:type="numbering" w:customStyle="1" w:styleId="Styl1">
    <w:name w:val="Styl1"/>
    <w:rsid w:val="003B5CD7"/>
    <w:pPr>
      <w:numPr>
        <w:numId w:val="4"/>
      </w:numPr>
    </w:pPr>
  </w:style>
  <w:style w:type="numbering" w:customStyle="1" w:styleId="Styl4">
    <w:name w:val="Styl4"/>
    <w:rsid w:val="003B5CD7"/>
    <w:pPr>
      <w:numPr>
        <w:numId w:val="5"/>
      </w:numPr>
    </w:pPr>
  </w:style>
  <w:style w:type="numbering" w:customStyle="1" w:styleId="Styl5">
    <w:name w:val="Styl5"/>
    <w:rsid w:val="003B5CD7"/>
    <w:pPr>
      <w:numPr>
        <w:numId w:val="6"/>
      </w:numPr>
    </w:pPr>
  </w:style>
  <w:style w:type="numbering" w:customStyle="1" w:styleId="Styl6">
    <w:name w:val="Styl6"/>
    <w:rsid w:val="003B5CD7"/>
    <w:pPr>
      <w:numPr>
        <w:numId w:val="7"/>
      </w:numPr>
    </w:pPr>
  </w:style>
  <w:style w:type="numbering" w:customStyle="1" w:styleId="Styl7">
    <w:name w:val="Styl7"/>
    <w:rsid w:val="003B5CD7"/>
    <w:pPr>
      <w:numPr>
        <w:numId w:val="8"/>
      </w:numPr>
    </w:pPr>
  </w:style>
  <w:style w:type="numbering" w:customStyle="1" w:styleId="Styl8">
    <w:name w:val="Styl8"/>
    <w:rsid w:val="003B5CD7"/>
    <w:pPr>
      <w:numPr>
        <w:numId w:val="9"/>
      </w:numPr>
    </w:pPr>
  </w:style>
  <w:style w:type="numbering" w:customStyle="1" w:styleId="Styl9">
    <w:name w:val="Styl9"/>
    <w:rsid w:val="003B5CD7"/>
    <w:pPr>
      <w:numPr>
        <w:numId w:val="10"/>
      </w:numPr>
    </w:pPr>
  </w:style>
  <w:style w:type="numbering" w:customStyle="1" w:styleId="Styl10">
    <w:name w:val="Styl10"/>
    <w:rsid w:val="003B5CD7"/>
    <w:pPr>
      <w:numPr>
        <w:numId w:val="11"/>
      </w:numPr>
    </w:pPr>
  </w:style>
  <w:style w:type="numbering" w:customStyle="1" w:styleId="Styl11">
    <w:name w:val="Styl11"/>
    <w:rsid w:val="003B5CD7"/>
    <w:pPr>
      <w:numPr>
        <w:numId w:val="12"/>
      </w:numPr>
    </w:pPr>
  </w:style>
  <w:style w:type="numbering" w:customStyle="1" w:styleId="Styl12">
    <w:name w:val="Styl12"/>
    <w:rsid w:val="003B5CD7"/>
    <w:pPr>
      <w:numPr>
        <w:numId w:val="13"/>
      </w:numPr>
    </w:pPr>
  </w:style>
  <w:style w:type="numbering" w:customStyle="1" w:styleId="Styl13">
    <w:name w:val="Styl13"/>
    <w:rsid w:val="003B5CD7"/>
    <w:pPr>
      <w:numPr>
        <w:numId w:val="14"/>
      </w:numPr>
    </w:pPr>
  </w:style>
  <w:style w:type="numbering" w:customStyle="1" w:styleId="Styl14">
    <w:name w:val="Styl14"/>
    <w:rsid w:val="003B5CD7"/>
    <w:pPr>
      <w:numPr>
        <w:numId w:val="15"/>
      </w:numPr>
    </w:pPr>
  </w:style>
  <w:style w:type="numbering" w:customStyle="1" w:styleId="Styl15">
    <w:name w:val="Styl15"/>
    <w:rsid w:val="003B5CD7"/>
    <w:pPr>
      <w:numPr>
        <w:numId w:val="16"/>
      </w:numPr>
    </w:pPr>
  </w:style>
  <w:style w:type="numbering" w:customStyle="1" w:styleId="Styl16">
    <w:name w:val="Styl16"/>
    <w:rsid w:val="003B5CD7"/>
    <w:pPr>
      <w:numPr>
        <w:numId w:val="17"/>
      </w:numPr>
    </w:pPr>
  </w:style>
  <w:style w:type="numbering" w:customStyle="1" w:styleId="Styl17">
    <w:name w:val="Styl17"/>
    <w:rsid w:val="003B5CD7"/>
    <w:pPr>
      <w:numPr>
        <w:numId w:val="18"/>
      </w:numPr>
    </w:pPr>
  </w:style>
  <w:style w:type="numbering" w:customStyle="1" w:styleId="Styl18">
    <w:name w:val="Styl18"/>
    <w:rsid w:val="003B5CD7"/>
    <w:pPr>
      <w:numPr>
        <w:numId w:val="19"/>
      </w:numPr>
    </w:pPr>
  </w:style>
  <w:style w:type="numbering" w:customStyle="1" w:styleId="Styl19">
    <w:name w:val="Styl19"/>
    <w:rsid w:val="003B5CD7"/>
    <w:pPr>
      <w:numPr>
        <w:numId w:val="20"/>
      </w:numPr>
    </w:pPr>
  </w:style>
  <w:style w:type="paragraph" w:customStyle="1" w:styleId="Zawartotabeli">
    <w:name w:val="Zawartość tabeli"/>
    <w:basedOn w:val="Tekstpodstawowy"/>
    <w:rsid w:val="003B5CD7"/>
    <w:pPr>
      <w:suppressLineNumbers/>
      <w:suppressAutoHyphens/>
      <w:spacing w:before="0"/>
    </w:pPr>
    <w:rPr>
      <w:rFonts w:ascii="Times New Roman" w:hAnsi="Times New Roman" w:cs="Calibri"/>
      <w:b w:val="0"/>
      <w:bCs w:val="0"/>
      <w:i w:val="0"/>
      <w:iCs w:val="0"/>
      <w:sz w:val="28"/>
      <w:lang w:val="pl-PL" w:eastAsia="ar-SA"/>
    </w:rPr>
  </w:style>
  <w:style w:type="paragraph" w:customStyle="1" w:styleId="Nagwektabeli">
    <w:name w:val="Nagłówek tabeli"/>
    <w:basedOn w:val="Zawartotabeli"/>
    <w:rsid w:val="003B5CD7"/>
    <w:pPr>
      <w:widowControl w:val="0"/>
      <w:spacing w:after="120"/>
      <w:jc w:val="center"/>
    </w:pPr>
    <w:rPr>
      <w:rFonts w:eastAsia="Lucida Sans Unicode"/>
      <w:b/>
      <w:bCs/>
      <w:i/>
      <w:iCs/>
      <w:sz w:val="24"/>
    </w:rPr>
  </w:style>
  <w:style w:type="character" w:customStyle="1" w:styleId="AkapitzlistZnak">
    <w:name w:val="Akapit z listą Znak"/>
    <w:aliases w:val="L1 Znak,Numerowanie Znak,List Paragraph Znak,Akapit z listą BS Znak,Kolorowa lista — akcent 11 Znak,CW_Lista Znak"/>
    <w:basedOn w:val="Domylnaczcionkaakapitu"/>
    <w:link w:val="Akapitzlist"/>
    <w:uiPriority w:val="34"/>
    <w:locked/>
    <w:rsid w:val="007D7239"/>
    <w:rPr>
      <w:rFonts w:eastAsia="Times New Roman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53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692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781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091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B20910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9314B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3DCEB-6CFC-433A-9230-D6FD6A0A0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817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5710</CharactersWithSpaces>
  <SharedDoc>false</SharedDoc>
  <HLinks>
    <vt:vector size="24" baseType="variant">
      <vt:variant>
        <vt:i4>6553646</vt:i4>
      </vt:variant>
      <vt:variant>
        <vt:i4>9</vt:i4>
      </vt:variant>
      <vt:variant>
        <vt:i4>0</vt:i4>
      </vt:variant>
      <vt:variant>
        <vt:i4>5</vt:i4>
      </vt:variant>
      <vt:variant>
        <vt:lpwstr>http://www.pgk.konskie.pl/</vt:lpwstr>
      </vt:variant>
      <vt:variant>
        <vt:lpwstr/>
      </vt:variant>
      <vt:variant>
        <vt:i4>7995395</vt:i4>
      </vt:variant>
      <vt:variant>
        <vt:i4>6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3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  <vt:variant>
        <vt:i4>7995395</vt:i4>
      </vt:variant>
      <vt:variant>
        <vt:i4>0</vt:i4>
      </vt:variant>
      <vt:variant>
        <vt:i4>0</vt:i4>
      </vt:variant>
      <vt:variant>
        <vt:i4>5</vt:i4>
      </vt:variant>
      <vt:variant>
        <vt:lpwstr>mailto:biuro@pgk.konskie.pl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KJ</dc:creator>
  <cp:keywords/>
  <cp:lastModifiedBy>Janiszewska, Katarzyna</cp:lastModifiedBy>
  <cp:revision>13</cp:revision>
  <cp:lastPrinted>2021-07-23T06:18:00Z</cp:lastPrinted>
  <dcterms:created xsi:type="dcterms:W3CDTF">2024-09-02T09:13:00Z</dcterms:created>
  <dcterms:modified xsi:type="dcterms:W3CDTF">2024-10-03T06:13:00Z</dcterms:modified>
</cp:coreProperties>
</file>