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F92C4AE" w14:textId="77777777" w:rsidR="001176DF" w:rsidRDefault="001176DF" w:rsidP="00A26469">
      <w:pPr>
        <w:ind w:right="4366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26C88B24" w14:textId="77777777" w:rsidR="00772000" w:rsidRPr="007D5612" w:rsidRDefault="00772000" w:rsidP="00A26469">
      <w:pPr>
        <w:pStyle w:val="Normalny1"/>
        <w:tabs>
          <w:tab w:val="left" w:pos="5103"/>
        </w:tabs>
        <w:autoSpaceDE w:val="0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768EA6C3" w14:textId="77777777" w:rsidR="0034404D" w:rsidRPr="007D5612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3E4DE9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>9</w:t>
      </w:r>
      <w:r w:rsidR="004204CE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59A07A01" w14:textId="77777777" w:rsidR="000F134E" w:rsidRPr="007D5612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="003F3EBD"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CB4FCD" w:rsidRPr="007D5612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7D5612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7C75593E" w14:textId="77777777" w:rsidR="00690E19" w:rsidRPr="007D5612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  <w:t>76-</w:t>
      </w:r>
      <w:r w:rsidR="00CB4FCD" w:rsidRPr="007D5612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F560E3" w:rsidRPr="007D5612">
        <w:rPr>
          <w:rFonts w:ascii="Garamond" w:hAnsi="Garamond"/>
          <w:sz w:val="23"/>
          <w:szCs w:val="23"/>
        </w:rPr>
        <w:t>k</w:t>
      </w:r>
      <w:r w:rsidR="00BE74D7" w:rsidRPr="007D5612">
        <w:rPr>
          <w:rFonts w:ascii="Garamond" w:hAnsi="Garamond"/>
          <w:sz w:val="23"/>
          <w:szCs w:val="23"/>
        </w:rPr>
        <w:t>s. Antoniego Kani 16a</w:t>
      </w:r>
    </w:p>
    <w:p w14:paraId="02495D6E" w14:textId="599E81F0" w:rsidR="00A2500F" w:rsidRPr="004558B8" w:rsidRDefault="003F3EBD" w:rsidP="001176DF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</w:r>
    </w:p>
    <w:p w14:paraId="5391E9AD" w14:textId="77777777" w:rsidR="00A2500F" w:rsidRPr="007D5612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D5612">
        <w:rPr>
          <w:rFonts w:ascii="Garamond" w:hAnsi="Garamond"/>
          <w:b/>
          <w:bCs/>
          <w:sz w:val="23"/>
          <w:szCs w:val="23"/>
        </w:rPr>
        <w:tab/>
      </w:r>
      <w:r w:rsidR="00DA209C"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1FBE6BD7" w14:textId="77777777" w:rsidR="00A2500F" w:rsidRPr="007D5612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</w:r>
      <w:r w:rsidR="00DA209C" w:rsidRPr="007D5612">
        <w:rPr>
          <w:rFonts w:ascii="Garamond" w:hAnsi="Garamond"/>
          <w:sz w:val="23"/>
          <w:szCs w:val="23"/>
        </w:rPr>
        <w:t>………</w:t>
      </w:r>
      <w:r w:rsidR="003F3EBD" w:rsidRPr="007D5612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673BE75A" w14:textId="77777777" w:rsidR="00690E19" w:rsidRPr="007D5612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</w:r>
      <w:r w:rsidR="003F3EBD"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0275625" w14:textId="77777777" w:rsidR="00690E19" w:rsidRPr="007D5612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002072E2" w14:textId="77777777" w:rsidR="00690E19" w:rsidRPr="007D5612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7E3E65F" w14:textId="33729EA4" w:rsidR="00690E19" w:rsidRPr="007D5612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7D09C168" w14:textId="77777777" w:rsidR="00F11A7B" w:rsidRPr="007D5612" w:rsidRDefault="00F11A7B" w:rsidP="002F311B">
      <w:pPr>
        <w:rPr>
          <w:rFonts w:ascii="Garamond" w:hAnsi="Garamond"/>
          <w:sz w:val="23"/>
          <w:szCs w:val="23"/>
        </w:rPr>
      </w:pPr>
    </w:p>
    <w:p w14:paraId="7A4DB77A" w14:textId="77777777" w:rsidR="00CA246E" w:rsidRPr="007D5612" w:rsidRDefault="00CA246E" w:rsidP="002F311B">
      <w:pPr>
        <w:rPr>
          <w:rFonts w:ascii="Garamond" w:hAnsi="Garamond"/>
          <w:sz w:val="23"/>
          <w:szCs w:val="23"/>
        </w:rPr>
      </w:pPr>
    </w:p>
    <w:p w14:paraId="1284B78A" w14:textId="786A8441" w:rsidR="001A71FB" w:rsidRPr="007D5612" w:rsidRDefault="001A71FB" w:rsidP="001A71FB">
      <w:pPr>
        <w:spacing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OŚWIADCZENIE WYKONAWCY </w:t>
      </w:r>
      <w:r w:rsidR="0082450B">
        <w:rPr>
          <w:rFonts w:ascii="Garamond" w:hAnsi="Garamond"/>
          <w:b/>
          <w:sz w:val="23"/>
          <w:szCs w:val="23"/>
        </w:rPr>
        <w:t>LUB PODMIOTU UDOSTĘPNIAJĄCEGO</w:t>
      </w:r>
    </w:p>
    <w:p w14:paraId="0881D21F" w14:textId="77777777" w:rsidR="001A71FB" w:rsidRPr="007D5612" w:rsidRDefault="002C0FE1" w:rsidP="001A71FB">
      <w:pPr>
        <w:spacing w:after="20"/>
        <w:jc w:val="center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>składane na podstawie art. 273 ust. 1 i ust. 2 w zw</w:t>
      </w:r>
      <w:r w:rsidR="00CA246E" w:rsidRPr="007D5612">
        <w:rPr>
          <w:rFonts w:ascii="Garamond" w:hAnsi="Garamond"/>
          <w:sz w:val="23"/>
          <w:szCs w:val="23"/>
        </w:rPr>
        <w:t>.</w:t>
      </w:r>
      <w:r w:rsidRPr="007D5612">
        <w:rPr>
          <w:rFonts w:ascii="Garamond" w:hAnsi="Garamond"/>
          <w:sz w:val="23"/>
          <w:szCs w:val="23"/>
        </w:rPr>
        <w:t xml:space="preserve"> z 108 ust. 1 pkt 5 ustawy z dnia 11 września 2019 r. ustawy Prawo zamówień publicznych (dalej ustawa PZP)</w:t>
      </w:r>
    </w:p>
    <w:p w14:paraId="7766B072" w14:textId="77777777" w:rsidR="001A71FB" w:rsidRPr="007D5612" w:rsidRDefault="001A71FB" w:rsidP="001A71FB">
      <w:pPr>
        <w:spacing w:before="60"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 PRZYNALEŻNOŚCI LUB BRAKU PRZYNALEZNOŚCI  </w:t>
      </w:r>
    </w:p>
    <w:p w14:paraId="398C06AB" w14:textId="77777777" w:rsidR="001A71FB" w:rsidRPr="007D5612" w:rsidRDefault="001A71FB" w:rsidP="001A71FB">
      <w:pPr>
        <w:spacing w:line="288" w:lineRule="auto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DO TEJ SAMEJ GRUPY KAPITAŁOWEJ</w:t>
      </w:r>
    </w:p>
    <w:p w14:paraId="4BE88E56" w14:textId="77777777" w:rsidR="00952B16" w:rsidRPr="007D5612" w:rsidRDefault="00952B16" w:rsidP="00CA246E">
      <w:pPr>
        <w:suppressAutoHyphens w:val="0"/>
        <w:spacing w:after="40" w:line="288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33A94645" w14:textId="7BC128BF" w:rsidR="00952B16" w:rsidRPr="00216029" w:rsidRDefault="00952B16" w:rsidP="004D09DC">
      <w:pPr>
        <w:autoSpaceDE w:val="0"/>
        <w:autoSpaceDN w:val="0"/>
        <w:adjustRightInd w:val="0"/>
        <w:ind w:right="-342"/>
        <w:jc w:val="both"/>
        <w:rPr>
          <w:rFonts w:ascii="Garamond" w:hAnsi="Garamond"/>
          <w:b/>
          <w:bCs/>
          <w:sz w:val="23"/>
          <w:szCs w:val="23"/>
        </w:rPr>
      </w:pP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</w:t>
      </w:r>
      <w:r w:rsidR="0002626E">
        <w:rPr>
          <w:rFonts w:ascii="Garamond" w:eastAsia="Calibri" w:hAnsi="Garamond"/>
          <w:color w:val="000000"/>
          <w:sz w:val="23"/>
          <w:szCs w:val="23"/>
          <w:lang w:eastAsia="en-US"/>
        </w:rPr>
        <w:t>.</w:t>
      </w:r>
      <w:r w:rsidR="004D09DC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 </w:t>
      </w:r>
      <w:r w:rsidR="004D09DC" w:rsidRPr="005213EE">
        <w:rPr>
          <w:rFonts w:ascii="Garamond" w:hAnsi="Garamond" w:cs="Arial"/>
          <w:b/>
          <w:sz w:val="23"/>
          <w:szCs w:val="23"/>
        </w:rPr>
        <w:t>Opracowanie projektu planu ogólnego Gminy Dębnica Kaszubska</w:t>
      </w:r>
      <w:r w:rsidR="004D09DC" w:rsidRPr="00B83EE5">
        <w:rPr>
          <w:rFonts w:ascii="Garamond" w:eastAsia="Arial" w:hAnsi="Garamond"/>
          <w:bCs/>
          <w:color w:val="000000"/>
          <w:sz w:val="23"/>
          <w:szCs w:val="23"/>
          <w:lang w:eastAsia="en-US"/>
        </w:rPr>
        <w:t>,</w:t>
      </w:r>
      <w:r w:rsidR="004D09DC" w:rsidRPr="005E1498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 </w:t>
      </w: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7FF99469" w14:textId="77777777" w:rsidR="00740C97" w:rsidRPr="007D5612" w:rsidRDefault="00740C97" w:rsidP="00740C97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</w:p>
    <w:p w14:paraId="24BF8E10" w14:textId="77777777" w:rsidR="00B54BBB" w:rsidRPr="007D5612" w:rsidRDefault="001A71FB" w:rsidP="00B54BBB">
      <w:pPr>
        <w:shd w:val="clear" w:color="auto" w:fill="BFBFBF"/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WYKONAWCY:</w:t>
      </w:r>
    </w:p>
    <w:p w14:paraId="63B9B07C" w14:textId="6AFA2ACF" w:rsidR="00B54BBB" w:rsidRPr="007D5612" w:rsidRDefault="001176DF" w:rsidP="00B54BBB">
      <w:pPr>
        <w:widowControl w:val="0"/>
        <w:numPr>
          <w:ilvl w:val="0"/>
          <w:numId w:val="33"/>
        </w:numPr>
        <w:shd w:val="clear" w:color="auto" w:fill="FFFFFF"/>
        <w:spacing w:before="120"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Oświadczam,</w:t>
      </w:r>
      <w:r w:rsidR="00B54BBB" w:rsidRPr="007D5612">
        <w:rPr>
          <w:rFonts w:ascii="Garamond" w:hAnsi="Garamond" w:cs="Calibri"/>
          <w:sz w:val="23"/>
          <w:szCs w:val="23"/>
        </w:rPr>
        <w:t xml:space="preserve"> że </w:t>
      </w:r>
      <w:r w:rsidR="00B54BBB" w:rsidRPr="007D5612">
        <w:rPr>
          <w:rFonts w:ascii="Garamond" w:hAnsi="Garamond" w:cs="Calibri"/>
          <w:b/>
          <w:sz w:val="23"/>
          <w:szCs w:val="23"/>
        </w:rPr>
        <w:t>nie zawarliśmy</w:t>
      </w:r>
      <w:r w:rsidR="00B54BBB" w:rsidRPr="007D5612">
        <w:rPr>
          <w:rFonts w:ascii="Garamond" w:hAnsi="Garamond" w:cs="Calibri"/>
          <w:sz w:val="23"/>
          <w:szCs w:val="23"/>
        </w:rPr>
        <w:t xml:space="preserve"> z innymi wykonawcami porozumienia mającego na</w:t>
      </w:r>
      <w:r w:rsidR="00B54BBB" w:rsidRPr="007D5612">
        <w:rPr>
          <w:rStyle w:val="markedcontent"/>
          <w:rFonts w:ascii="Garamond" w:hAnsi="Garamond" w:cs="Calibri"/>
          <w:sz w:val="23"/>
          <w:szCs w:val="23"/>
        </w:rPr>
        <w:t xml:space="preserve"> </w:t>
      </w:r>
      <w:r w:rsidR="00B54BBB" w:rsidRPr="007D5612">
        <w:rPr>
          <w:rFonts w:ascii="Garamond" w:hAnsi="Garamond" w:cs="Calibri"/>
          <w:sz w:val="23"/>
          <w:szCs w:val="23"/>
        </w:rPr>
        <w:t>celu zakłócenie konkurencji.</w:t>
      </w:r>
    </w:p>
    <w:p w14:paraId="65B4797C" w14:textId="677372A3" w:rsidR="00B54BBB" w:rsidRPr="007D5612" w:rsidRDefault="00B54BBB" w:rsidP="00B54BBB">
      <w:pPr>
        <w:widowControl w:val="0"/>
        <w:numPr>
          <w:ilvl w:val="0"/>
          <w:numId w:val="33"/>
        </w:numPr>
        <w:shd w:val="clear" w:color="auto" w:fill="FFFFFF"/>
        <w:spacing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należymy / nie należymy</w:t>
      </w:r>
      <w:r w:rsidRPr="007D5612">
        <w:rPr>
          <w:rStyle w:val="Odwoanieprzypisudolnego"/>
          <w:rFonts w:ascii="Garamond" w:hAnsi="Garamond" w:cs="Calibri"/>
          <w:b/>
          <w:sz w:val="23"/>
          <w:szCs w:val="23"/>
        </w:rPr>
        <w:footnoteReference w:id="1"/>
      </w:r>
      <w:r w:rsidRPr="007D5612">
        <w:rPr>
          <w:rFonts w:ascii="Garamond" w:hAnsi="Garamond" w:cs="Calibri"/>
          <w:sz w:val="23"/>
          <w:szCs w:val="23"/>
        </w:rPr>
        <w:t xml:space="preserve"> </w:t>
      </w:r>
      <w:r w:rsidRPr="00680F0D">
        <w:rPr>
          <w:rFonts w:ascii="Garamond" w:hAnsi="Garamond" w:cs="Calibri"/>
          <w:sz w:val="23"/>
          <w:szCs w:val="23"/>
        </w:rPr>
        <w:t xml:space="preserve">do tej samej grupy kapitałowej w rozumieniu ustawy z dnia 16 lutego 2007 r. o ochronie konkurencji i konsumentów </w:t>
      </w:r>
      <w:r w:rsidR="00DF656D" w:rsidRPr="00680F0D">
        <w:rPr>
          <w:rFonts w:ascii="Garamond" w:hAnsi="Garamond"/>
          <w:sz w:val="23"/>
          <w:szCs w:val="23"/>
        </w:rPr>
        <w:t>(</w:t>
      </w:r>
      <w:bookmarkStart w:id="0" w:name="_Hlk67558718"/>
      <w:r w:rsidR="00DF656D" w:rsidRPr="00680F0D">
        <w:rPr>
          <w:rFonts w:ascii="Garamond" w:hAnsi="Garamond"/>
          <w:sz w:val="23"/>
          <w:szCs w:val="23"/>
        </w:rPr>
        <w:t>tj. Dz.U. z 202</w:t>
      </w:r>
      <w:r w:rsidR="00DF656D" w:rsidRPr="004D09DC">
        <w:rPr>
          <w:rFonts w:ascii="Garamond" w:hAnsi="Garamond"/>
          <w:sz w:val="23"/>
          <w:szCs w:val="23"/>
        </w:rPr>
        <w:t>4 r. poz</w:t>
      </w:r>
      <w:bookmarkEnd w:id="0"/>
      <w:r w:rsidR="00DF656D" w:rsidRPr="004D09DC">
        <w:rPr>
          <w:rFonts w:ascii="Garamond" w:hAnsi="Garamond"/>
          <w:sz w:val="23"/>
          <w:szCs w:val="23"/>
        </w:rPr>
        <w:t>. 594</w:t>
      </w:r>
      <w:r w:rsidR="00711DEE" w:rsidRPr="004D09DC">
        <w:rPr>
          <w:rFonts w:ascii="Garamond" w:hAnsi="Garamond"/>
          <w:sz w:val="23"/>
          <w:szCs w:val="23"/>
        </w:rPr>
        <w:t xml:space="preserve"> z </w:t>
      </w:r>
      <w:proofErr w:type="spellStart"/>
      <w:r w:rsidR="00711DEE" w:rsidRPr="004D09DC">
        <w:rPr>
          <w:rFonts w:ascii="Garamond" w:hAnsi="Garamond"/>
          <w:sz w:val="23"/>
          <w:szCs w:val="23"/>
        </w:rPr>
        <w:t>późn</w:t>
      </w:r>
      <w:proofErr w:type="spellEnd"/>
      <w:r w:rsidR="00711DEE" w:rsidRPr="004D09DC">
        <w:rPr>
          <w:rFonts w:ascii="Garamond" w:hAnsi="Garamond"/>
          <w:sz w:val="23"/>
          <w:szCs w:val="23"/>
        </w:rPr>
        <w:t>. zm.</w:t>
      </w:r>
      <w:r w:rsidR="00DF656D" w:rsidRPr="004D09DC">
        <w:rPr>
          <w:rFonts w:ascii="Garamond" w:hAnsi="Garamond"/>
          <w:sz w:val="23"/>
          <w:szCs w:val="23"/>
        </w:rPr>
        <w:t xml:space="preserve">), </w:t>
      </w:r>
      <w:r w:rsidRPr="004D09DC">
        <w:rPr>
          <w:rFonts w:ascii="Garamond" w:hAnsi="Garamond" w:cs="Calibri"/>
          <w:sz w:val="23"/>
          <w:szCs w:val="23"/>
        </w:rPr>
        <w:t>z innym wykonawcą, który złożył odrębną ofertę.</w:t>
      </w:r>
    </w:p>
    <w:p w14:paraId="57A56E3A" w14:textId="77777777" w:rsidR="00B54BBB" w:rsidRPr="007D5612" w:rsidRDefault="00B54BBB" w:rsidP="00B54BBB">
      <w:pPr>
        <w:widowControl w:val="0"/>
        <w:shd w:val="clear" w:color="auto" w:fill="FFFFFF"/>
        <w:spacing w:after="40" w:line="288" w:lineRule="auto"/>
        <w:ind w:left="714" w:right="74"/>
        <w:jc w:val="both"/>
        <w:rPr>
          <w:rFonts w:ascii="Garamond" w:hAnsi="Garamond" w:cs="Calibri"/>
          <w:sz w:val="23"/>
          <w:szCs w:val="23"/>
        </w:rPr>
      </w:pPr>
    </w:p>
    <w:p w14:paraId="00827B4B" w14:textId="6DAEA51A" w:rsidR="00B54BBB" w:rsidRPr="007D5612" w:rsidRDefault="00B54BBB" w:rsidP="00B54BBB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eastAsia="Lucida Sans Unicode" w:hAnsi="Garamond" w:cs="Calibri"/>
          <w:sz w:val="23"/>
          <w:szCs w:val="23"/>
          <w:lang w:eastAsia="pl-PL"/>
        </w:rPr>
        <w:t xml:space="preserve">Wykonawcy należący do tej samej grupy kapitałowej, którzy złożyli odrębne oferty </w:t>
      </w:r>
      <w:r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>(</w:t>
      </w:r>
      <w:r w:rsidR="001176DF"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>wypełnić,</w:t>
      </w:r>
      <w:r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 xml:space="preserve"> jeżeli dotyczy)</w:t>
      </w:r>
      <w:r w:rsidRPr="007D5612">
        <w:rPr>
          <w:rFonts w:ascii="Garamond" w:eastAsia="Lucida Sans Unicode" w:hAnsi="Garamond" w:cs="Calibri"/>
          <w:sz w:val="23"/>
          <w:szCs w:val="23"/>
          <w:lang w:eastAsia="pl-PL"/>
        </w:rPr>
        <w:t xml:space="preserve">: </w:t>
      </w:r>
    </w:p>
    <w:p w14:paraId="28C0A604" w14:textId="77777777" w:rsidR="00B54BBB" w:rsidRPr="007D5612" w:rsidRDefault="00B54BBB" w:rsidP="00B54BB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  <w:r w:rsidRPr="007D5612">
        <w:rPr>
          <w:rFonts w:ascii="Garamond" w:hAnsi="Garamond" w:cs="Calibri"/>
          <w:sz w:val="23"/>
          <w:szCs w:val="23"/>
          <w:lang w:eastAsia="pl-PL"/>
        </w:rPr>
        <w:t>................................................</w:t>
      </w:r>
    </w:p>
    <w:p w14:paraId="01ADC305" w14:textId="77777777" w:rsidR="00B54BBB" w:rsidRPr="007D5612" w:rsidRDefault="00B54BBB" w:rsidP="00B54BB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  <w:r w:rsidRPr="007D5612">
        <w:rPr>
          <w:rFonts w:ascii="Garamond" w:hAnsi="Garamond" w:cs="Calibri"/>
          <w:sz w:val="23"/>
          <w:szCs w:val="23"/>
          <w:lang w:eastAsia="pl-PL"/>
        </w:rPr>
        <w:t>................................................</w:t>
      </w:r>
    </w:p>
    <w:p w14:paraId="021F5473" w14:textId="77777777" w:rsidR="00B54BBB" w:rsidRPr="007D5612" w:rsidRDefault="00B54BBB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bCs/>
          <w:color w:val="000000"/>
          <w:sz w:val="23"/>
          <w:szCs w:val="23"/>
        </w:rPr>
      </w:pPr>
    </w:p>
    <w:p w14:paraId="06F76F67" w14:textId="77777777" w:rsidR="00B54BBB" w:rsidRDefault="00B54BBB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bCs/>
          <w:color w:val="000000"/>
          <w:sz w:val="23"/>
          <w:szCs w:val="23"/>
        </w:rPr>
        <w:t xml:space="preserve">Wraz ze złożeniem oświadczenia o przynależności do tej samej grupy kapitałowej co inny wykonawca składający ofertę, Wykonawca winien przedstawić </w:t>
      </w:r>
      <w:r w:rsidRPr="007D5612">
        <w:rPr>
          <w:rFonts w:ascii="Garamond" w:hAnsi="Garamond" w:cs="Calibri"/>
          <w:color w:val="000000"/>
          <w:sz w:val="23"/>
          <w:szCs w:val="23"/>
        </w:rPr>
        <w:t xml:space="preserve">dokumenty lub informacje potwierdzające przygotowanie oferty niezależnie od tegoż wykonawcy. </w:t>
      </w:r>
    </w:p>
    <w:p w14:paraId="0F6CC040" w14:textId="77777777" w:rsidR="001176DF" w:rsidRDefault="001176DF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</w:p>
    <w:p w14:paraId="00A3EC45" w14:textId="24A604ED" w:rsidR="00A26469" w:rsidRPr="0082450B" w:rsidRDefault="00A26469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b/>
          <w:bCs/>
          <w:sz w:val="23"/>
          <w:szCs w:val="23"/>
          <w:lang w:eastAsia="pl-PL"/>
        </w:rPr>
      </w:pPr>
      <w:r w:rsidRPr="0082450B">
        <w:rPr>
          <w:rFonts w:ascii="Garamond" w:eastAsia="Lucida Sans Unicode" w:hAnsi="Garamond" w:cs="Calibri"/>
          <w:b/>
          <w:bCs/>
          <w:sz w:val="23"/>
          <w:szCs w:val="23"/>
          <w:lang w:eastAsia="pl-PL"/>
        </w:rPr>
        <w:t>UWAGA:</w:t>
      </w:r>
    </w:p>
    <w:p w14:paraId="14A9B482" w14:textId="16722354" w:rsidR="00464C30" w:rsidRPr="0082450B" w:rsidRDefault="00464C30" w:rsidP="00464C30">
      <w:pPr>
        <w:numPr>
          <w:ilvl w:val="0"/>
          <w:numId w:val="35"/>
        </w:numPr>
        <w:jc w:val="both"/>
        <w:rPr>
          <w:rFonts w:ascii="Garamond" w:hAnsi="Garamond"/>
          <w:sz w:val="23"/>
          <w:szCs w:val="23"/>
        </w:rPr>
      </w:pPr>
      <w:r w:rsidRPr="0082450B">
        <w:rPr>
          <w:rFonts w:ascii="Garamond" w:hAnsi="Garamond"/>
          <w:sz w:val="23"/>
          <w:szCs w:val="23"/>
        </w:rPr>
        <w:t>W przypadku Wykonawców wspólnie ubiegających się o udzielenie zamówienia wymóg złożenia niniejszego oświadczenia dotyczy każdego z wykonawców.</w:t>
      </w:r>
    </w:p>
    <w:p w14:paraId="4C5A18EC" w14:textId="177314A3" w:rsidR="00464C30" w:rsidRPr="0082450B" w:rsidRDefault="001176DF" w:rsidP="0082450B">
      <w:pPr>
        <w:numPr>
          <w:ilvl w:val="0"/>
          <w:numId w:val="35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sectPr w:rsidR="00464C30" w:rsidRPr="0082450B" w:rsidSect="00A26469">
      <w:footerReference w:type="default" r:id="rId8"/>
      <w:footerReference w:type="first" r:id="rId9"/>
      <w:pgSz w:w="11905" w:h="16837"/>
      <w:pgMar w:top="709" w:right="1077" w:bottom="851" w:left="1077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624A3" w14:textId="77777777" w:rsidR="00637AB4" w:rsidRDefault="00637AB4">
      <w:r>
        <w:separator/>
      </w:r>
    </w:p>
  </w:endnote>
  <w:endnote w:type="continuationSeparator" w:id="0">
    <w:p w14:paraId="298B815A" w14:textId="77777777" w:rsidR="00637AB4" w:rsidRDefault="0063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C85A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A3AE4E9" w14:textId="77777777" w:rsidR="00FC4136" w:rsidRPr="001A71FB" w:rsidRDefault="00FC4136" w:rsidP="001A71FB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72BD6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42998F3A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541" w14:textId="77777777" w:rsidR="00637AB4" w:rsidRDefault="00637AB4">
      <w:r>
        <w:separator/>
      </w:r>
    </w:p>
  </w:footnote>
  <w:footnote w:type="continuationSeparator" w:id="0">
    <w:p w14:paraId="15EF86CF" w14:textId="77777777" w:rsidR="00637AB4" w:rsidRDefault="00637AB4">
      <w:r>
        <w:continuationSeparator/>
      </w:r>
    </w:p>
  </w:footnote>
  <w:footnote w:id="1">
    <w:p w14:paraId="18BBC516" w14:textId="77777777" w:rsidR="00B54BBB" w:rsidRPr="00A42C6E" w:rsidRDefault="00B54BBB" w:rsidP="00B54BBB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 w:cs="Calibri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9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6908EE"/>
    <w:multiLevelType w:val="hybridMultilevel"/>
    <w:tmpl w:val="63868D0A"/>
    <w:lvl w:ilvl="0" w:tplc="C8A62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4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5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7274">
    <w:abstractNumId w:val="0"/>
  </w:num>
  <w:num w:numId="2" w16cid:durableId="2076538334">
    <w:abstractNumId w:val="1"/>
  </w:num>
  <w:num w:numId="3" w16cid:durableId="1512329034">
    <w:abstractNumId w:val="2"/>
  </w:num>
  <w:num w:numId="4" w16cid:durableId="1048215073">
    <w:abstractNumId w:val="3"/>
  </w:num>
  <w:num w:numId="5" w16cid:durableId="1054307466">
    <w:abstractNumId w:val="4"/>
  </w:num>
  <w:num w:numId="6" w16cid:durableId="1643542518">
    <w:abstractNumId w:val="17"/>
  </w:num>
  <w:num w:numId="7" w16cid:durableId="1345012068">
    <w:abstractNumId w:val="27"/>
  </w:num>
  <w:num w:numId="8" w16cid:durableId="1998681656">
    <w:abstractNumId w:val="26"/>
  </w:num>
  <w:num w:numId="9" w16cid:durableId="2083603848">
    <w:abstractNumId w:val="19"/>
  </w:num>
  <w:num w:numId="10" w16cid:durableId="443958552">
    <w:abstractNumId w:val="11"/>
  </w:num>
  <w:num w:numId="11" w16cid:durableId="1920866225">
    <w:abstractNumId w:val="14"/>
  </w:num>
  <w:num w:numId="12" w16cid:durableId="1930580101">
    <w:abstractNumId w:val="20"/>
  </w:num>
  <w:num w:numId="13" w16cid:durableId="245039629">
    <w:abstractNumId w:val="18"/>
  </w:num>
  <w:num w:numId="14" w16cid:durableId="454980617">
    <w:abstractNumId w:val="13"/>
  </w:num>
  <w:num w:numId="15" w16cid:durableId="759568975">
    <w:abstractNumId w:val="16"/>
  </w:num>
  <w:num w:numId="16" w16cid:durableId="1107891235">
    <w:abstractNumId w:val="29"/>
  </w:num>
  <w:num w:numId="17" w16cid:durableId="1108812296">
    <w:abstractNumId w:val="32"/>
  </w:num>
  <w:num w:numId="18" w16cid:durableId="185948986">
    <w:abstractNumId w:val="25"/>
  </w:num>
  <w:num w:numId="19" w16cid:durableId="306202526">
    <w:abstractNumId w:val="6"/>
  </w:num>
  <w:num w:numId="20" w16cid:durableId="666441904">
    <w:abstractNumId w:val="31"/>
  </w:num>
  <w:num w:numId="21" w16cid:durableId="1205291558">
    <w:abstractNumId w:val="34"/>
  </w:num>
  <w:num w:numId="22" w16cid:durableId="314379801">
    <w:abstractNumId w:val="35"/>
  </w:num>
  <w:num w:numId="23" w16cid:durableId="1886864675">
    <w:abstractNumId w:val="30"/>
  </w:num>
  <w:num w:numId="24" w16cid:durableId="380712426">
    <w:abstractNumId w:val="5"/>
  </w:num>
  <w:num w:numId="25" w16cid:durableId="1242956210">
    <w:abstractNumId w:val="9"/>
  </w:num>
  <w:num w:numId="26" w16cid:durableId="246035810">
    <w:abstractNumId w:val="33"/>
  </w:num>
  <w:num w:numId="27" w16cid:durableId="207495714">
    <w:abstractNumId w:val="7"/>
  </w:num>
  <w:num w:numId="28" w16cid:durableId="110563449">
    <w:abstractNumId w:val="21"/>
  </w:num>
  <w:num w:numId="29" w16cid:durableId="510415676">
    <w:abstractNumId w:val="24"/>
  </w:num>
  <w:num w:numId="30" w16cid:durableId="1001198814">
    <w:abstractNumId w:val="22"/>
  </w:num>
  <w:num w:numId="31" w16cid:durableId="1820920303">
    <w:abstractNumId w:val="10"/>
  </w:num>
  <w:num w:numId="32" w16cid:durableId="1161585490">
    <w:abstractNumId w:val="28"/>
  </w:num>
  <w:num w:numId="33" w16cid:durableId="1151605784">
    <w:abstractNumId w:val="23"/>
  </w:num>
  <w:num w:numId="34" w16cid:durableId="980574432">
    <w:abstractNumId w:val="12"/>
  </w:num>
  <w:num w:numId="35" w16cid:durableId="13260114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0945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66BB"/>
    <w:rsid w:val="00017A60"/>
    <w:rsid w:val="00025A85"/>
    <w:rsid w:val="00025B71"/>
    <w:rsid w:val="000261F6"/>
    <w:rsid w:val="0002626E"/>
    <w:rsid w:val="00031AD1"/>
    <w:rsid w:val="00034CE2"/>
    <w:rsid w:val="00036DC8"/>
    <w:rsid w:val="00044ADF"/>
    <w:rsid w:val="00047A04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4E89"/>
    <w:rsid w:val="00096D88"/>
    <w:rsid w:val="000A0105"/>
    <w:rsid w:val="000A0FEE"/>
    <w:rsid w:val="000B1898"/>
    <w:rsid w:val="000B1C24"/>
    <w:rsid w:val="000C20C2"/>
    <w:rsid w:val="000C3A15"/>
    <w:rsid w:val="000C64D8"/>
    <w:rsid w:val="000C67B8"/>
    <w:rsid w:val="000C6834"/>
    <w:rsid w:val="000D2D17"/>
    <w:rsid w:val="000D6293"/>
    <w:rsid w:val="000D7B05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176DF"/>
    <w:rsid w:val="001228F7"/>
    <w:rsid w:val="00125BE2"/>
    <w:rsid w:val="001301D4"/>
    <w:rsid w:val="0013532F"/>
    <w:rsid w:val="001442F9"/>
    <w:rsid w:val="001462D4"/>
    <w:rsid w:val="00147774"/>
    <w:rsid w:val="00153AA0"/>
    <w:rsid w:val="00170095"/>
    <w:rsid w:val="00171658"/>
    <w:rsid w:val="0018111E"/>
    <w:rsid w:val="0018190D"/>
    <w:rsid w:val="0018377B"/>
    <w:rsid w:val="0019182B"/>
    <w:rsid w:val="00193974"/>
    <w:rsid w:val="00193D19"/>
    <w:rsid w:val="001A668B"/>
    <w:rsid w:val="001A71FB"/>
    <w:rsid w:val="001B1758"/>
    <w:rsid w:val="001B1B76"/>
    <w:rsid w:val="001C1BB1"/>
    <w:rsid w:val="001D1F17"/>
    <w:rsid w:val="001F0D91"/>
    <w:rsid w:val="001F3AF5"/>
    <w:rsid w:val="001F4E20"/>
    <w:rsid w:val="001F62ED"/>
    <w:rsid w:val="001F6FF6"/>
    <w:rsid w:val="0020188D"/>
    <w:rsid w:val="00204E46"/>
    <w:rsid w:val="00206004"/>
    <w:rsid w:val="002126DC"/>
    <w:rsid w:val="00212CBF"/>
    <w:rsid w:val="002159BD"/>
    <w:rsid w:val="00216029"/>
    <w:rsid w:val="0021735E"/>
    <w:rsid w:val="00223BA6"/>
    <w:rsid w:val="00226740"/>
    <w:rsid w:val="002325A1"/>
    <w:rsid w:val="00232DA3"/>
    <w:rsid w:val="00233A1C"/>
    <w:rsid w:val="0023468D"/>
    <w:rsid w:val="0023520A"/>
    <w:rsid w:val="00246387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76F9"/>
    <w:rsid w:val="0029676B"/>
    <w:rsid w:val="002A439A"/>
    <w:rsid w:val="002A54A2"/>
    <w:rsid w:val="002A6F38"/>
    <w:rsid w:val="002A760D"/>
    <w:rsid w:val="002B1437"/>
    <w:rsid w:val="002B4A66"/>
    <w:rsid w:val="002B657E"/>
    <w:rsid w:val="002B77DA"/>
    <w:rsid w:val="002C0FE1"/>
    <w:rsid w:val="002D33CA"/>
    <w:rsid w:val="002E1F2D"/>
    <w:rsid w:val="002E2D80"/>
    <w:rsid w:val="002E4296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317A7"/>
    <w:rsid w:val="0033551F"/>
    <w:rsid w:val="003372FB"/>
    <w:rsid w:val="00341E22"/>
    <w:rsid w:val="003428D3"/>
    <w:rsid w:val="00343B5A"/>
    <w:rsid w:val="00343FC3"/>
    <w:rsid w:val="0034404D"/>
    <w:rsid w:val="00345517"/>
    <w:rsid w:val="00345DAF"/>
    <w:rsid w:val="00346635"/>
    <w:rsid w:val="003523A6"/>
    <w:rsid w:val="00354A7B"/>
    <w:rsid w:val="00354E3A"/>
    <w:rsid w:val="00355557"/>
    <w:rsid w:val="00366E5D"/>
    <w:rsid w:val="00370213"/>
    <w:rsid w:val="00374BF0"/>
    <w:rsid w:val="003770D1"/>
    <w:rsid w:val="00380968"/>
    <w:rsid w:val="003825DD"/>
    <w:rsid w:val="0038564D"/>
    <w:rsid w:val="00397A6F"/>
    <w:rsid w:val="00397F3E"/>
    <w:rsid w:val="003A02AD"/>
    <w:rsid w:val="003A0E9B"/>
    <w:rsid w:val="003A1A96"/>
    <w:rsid w:val="003A39B3"/>
    <w:rsid w:val="003A7A73"/>
    <w:rsid w:val="003B01DF"/>
    <w:rsid w:val="003B2CB8"/>
    <w:rsid w:val="003B5578"/>
    <w:rsid w:val="003B5C26"/>
    <w:rsid w:val="003B62C2"/>
    <w:rsid w:val="003C152B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4DE9"/>
    <w:rsid w:val="003E7BE1"/>
    <w:rsid w:val="003F3EBD"/>
    <w:rsid w:val="003F6C1E"/>
    <w:rsid w:val="003F711F"/>
    <w:rsid w:val="00405E29"/>
    <w:rsid w:val="004123D0"/>
    <w:rsid w:val="004143E8"/>
    <w:rsid w:val="0041591C"/>
    <w:rsid w:val="00420495"/>
    <w:rsid w:val="004204CE"/>
    <w:rsid w:val="004269F2"/>
    <w:rsid w:val="00432AE8"/>
    <w:rsid w:val="00432F79"/>
    <w:rsid w:val="00445FBB"/>
    <w:rsid w:val="00451342"/>
    <w:rsid w:val="004558B8"/>
    <w:rsid w:val="00461D91"/>
    <w:rsid w:val="00463364"/>
    <w:rsid w:val="00464C30"/>
    <w:rsid w:val="00466BC3"/>
    <w:rsid w:val="00467EA2"/>
    <w:rsid w:val="00475B5F"/>
    <w:rsid w:val="00476C84"/>
    <w:rsid w:val="00477B25"/>
    <w:rsid w:val="00483C69"/>
    <w:rsid w:val="004863C7"/>
    <w:rsid w:val="00492F55"/>
    <w:rsid w:val="004946B7"/>
    <w:rsid w:val="00495184"/>
    <w:rsid w:val="004976DD"/>
    <w:rsid w:val="004A065E"/>
    <w:rsid w:val="004A111D"/>
    <w:rsid w:val="004A3960"/>
    <w:rsid w:val="004B23A2"/>
    <w:rsid w:val="004B3C31"/>
    <w:rsid w:val="004B592E"/>
    <w:rsid w:val="004B5DA4"/>
    <w:rsid w:val="004C0707"/>
    <w:rsid w:val="004C0DB1"/>
    <w:rsid w:val="004C58BC"/>
    <w:rsid w:val="004C63AC"/>
    <w:rsid w:val="004D09DC"/>
    <w:rsid w:val="004D1234"/>
    <w:rsid w:val="004D52A7"/>
    <w:rsid w:val="004D7A51"/>
    <w:rsid w:val="004D7E7F"/>
    <w:rsid w:val="004E37A6"/>
    <w:rsid w:val="004E557F"/>
    <w:rsid w:val="004E5F0E"/>
    <w:rsid w:val="004F0800"/>
    <w:rsid w:val="004F22A4"/>
    <w:rsid w:val="004F45DD"/>
    <w:rsid w:val="005015D1"/>
    <w:rsid w:val="00505A6A"/>
    <w:rsid w:val="00506835"/>
    <w:rsid w:val="00513FA5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0069"/>
    <w:rsid w:val="005722BC"/>
    <w:rsid w:val="00572E7D"/>
    <w:rsid w:val="005743BE"/>
    <w:rsid w:val="00574D4D"/>
    <w:rsid w:val="005801C8"/>
    <w:rsid w:val="005825C7"/>
    <w:rsid w:val="005A0C50"/>
    <w:rsid w:val="005A0FB8"/>
    <w:rsid w:val="005A459D"/>
    <w:rsid w:val="005A63A0"/>
    <w:rsid w:val="005B16BB"/>
    <w:rsid w:val="005B441D"/>
    <w:rsid w:val="005B6A3E"/>
    <w:rsid w:val="005C020D"/>
    <w:rsid w:val="005C3568"/>
    <w:rsid w:val="005C42ED"/>
    <w:rsid w:val="005C5990"/>
    <w:rsid w:val="005D05B0"/>
    <w:rsid w:val="005D2548"/>
    <w:rsid w:val="005D47C5"/>
    <w:rsid w:val="005D48CC"/>
    <w:rsid w:val="005D48F7"/>
    <w:rsid w:val="005D6655"/>
    <w:rsid w:val="005D6FFE"/>
    <w:rsid w:val="005E46A5"/>
    <w:rsid w:val="005F7846"/>
    <w:rsid w:val="00601CBB"/>
    <w:rsid w:val="00604976"/>
    <w:rsid w:val="0061009C"/>
    <w:rsid w:val="006109F3"/>
    <w:rsid w:val="00612A81"/>
    <w:rsid w:val="00617A35"/>
    <w:rsid w:val="00623B33"/>
    <w:rsid w:val="006241C2"/>
    <w:rsid w:val="00626A87"/>
    <w:rsid w:val="00634B94"/>
    <w:rsid w:val="00637AB4"/>
    <w:rsid w:val="00637CFD"/>
    <w:rsid w:val="00643FFC"/>
    <w:rsid w:val="0064516F"/>
    <w:rsid w:val="00654C70"/>
    <w:rsid w:val="0065630F"/>
    <w:rsid w:val="006568FB"/>
    <w:rsid w:val="006574FB"/>
    <w:rsid w:val="00657D47"/>
    <w:rsid w:val="00664714"/>
    <w:rsid w:val="0066724C"/>
    <w:rsid w:val="0067046F"/>
    <w:rsid w:val="00671582"/>
    <w:rsid w:val="00676248"/>
    <w:rsid w:val="00680F0D"/>
    <w:rsid w:val="00682E9C"/>
    <w:rsid w:val="00690E19"/>
    <w:rsid w:val="006B40A9"/>
    <w:rsid w:val="006B7832"/>
    <w:rsid w:val="006C09C8"/>
    <w:rsid w:val="006D23DD"/>
    <w:rsid w:val="006D6023"/>
    <w:rsid w:val="006D62DF"/>
    <w:rsid w:val="006E26E1"/>
    <w:rsid w:val="006E4054"/>
    <w:rsid w:val="006F1096"/>
    <w:rsid w:val="006F5E59"/>
    <w:rsid w:val="007020DD"/>
    <w:rsid w:val="00702AAC"/>
    <w:rsid w:val="00702FA4"/>
    <w:rsid w:val="00704395"/>
    <w:rsid w:val="007064AC"/>
    <w:rsid w:val="00711191"/>
    <w:rsid w:val="00711DEE"/>
    <w:rsid w:val="007138DB"/>
    <w:rsid w:val="00717AAE"/>
    <w:rsid w:val="00720EC9"/>
    <w:rsid w:val="00721E97"/>
    <w:rsid w:val="00722674"/>
    <w:rsid w:val="00730761"/>
    <w:rsid w:val="00731FED"/>
    <w:rsid w:val="00732311"/>
    <w:rsid w:val="0073323E"/>
    <w:rsid w:val="00733A68"/>
    <w:rsid w:val="00734A95"/>
    <w:rsid w:val="007355E7"/>
    <w:rsid w:val="00736BFA"/>
    <w:rsid w:val="00740C97"/>
    <w:rsid w:val="00745963"/>
    <w:rsid w:val="00746252"/>
    <w:rsid w:val="00746494"/>
    <w:rsid w:val="00747FAF"/>
    <w:rsid w:val="007502EB"/>
    <w:rsid w:val="00754F5A"/>
    <w:rsid w:val="0076559F"/>
    <w:rsid w:val="00766061"/>
    <w:rsid w:val="00771B21"/>
    <w:rsid w:val="00772000"/>
    <w:rsid w:val="00775199"/>
    <w:rsid w:val="0078149F"/>
    <w:rsid w:val="00782CB2"/>
    <w:rsid w:val="00785AA7"/>
    <w:rsid w:val="00795E8E"/>
    <w:rsid w:val="00796030"/>
    <w:rsid w:val="0079606A"/>
    <w:rsid w:val="00796161"/>
    <w:rsid w:val="007A4347"/>
    <w:rsid w:val="007A7E53"/>
    <w:rsid w:val="007B4CC9"/>
    <w:rsid w:val="007B4CD4"/>
    <w:rsid w:val="007C0BFD"/>
    <w:rsid w:val="007D121D"/>
    <w:rsid w:val="007D176B"/>
    <w:rsid w:val="007D2EAA"/>
    <w:rsid w:val="007D311D"/>
    <w:rsid w:val="007D5612"/>
    <w:rsid w:val="007D71D3"/>
    <w:rsid w:val="007E1E2A"/>
    <w:rsid w:val="007E2892"/>
    <w:rsid w:val="007E364E"/>
    <w:rsid w:val="007E4CBB"/>
    <w:rsid w:val="007E5C4D"/>
    <w:rsid w:val="007F0267"/>
    <w:rsid w:val="007F2F53"/>
    <w:rsid w:val="007F341A"/>
    <w:rsid w:val="00802803"/>
    <w:rsid w:val="00810CED"/>
    <w:rsid w:val="00814620"/>
    <w:rsid w:val="00817C99"/>
    <w:rsid w:val="008241C4"/>
    <w:rsid w:val="00824442"/>
    <w:rsid w:val="0082450B"/>
    <w:rsid w:val="00830BE0"/>
    <w:rsid w:val="00833B98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94DE0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2224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25D"/>
    <w:rsid w:val="00925519"/>
    <w:rsid w:val="009326B2"/>
    <w:rsid w:val="00933F04"/>
    <w:rsid w:val="00934324"/>
    <w:rsid w:val="00934A6B"/>
    <w:rsid w:val="009356D6"/>
    <w:rsid w:val="00940314"/>
    <w:rsid w:val="00952B16"/>
    <w:rsid w:val="00954782"/>
    <w:rsid w:val="00955427"/>
    <w:rsid w:val="00955CE7"/>
    <w:rsid w:val="009614EC"/>
    <w:rsid w:val="00971104"/>
    <w:rsid w:val="00971132"/>
    <w:rsid w:val="00971C0D"/>
    <w:rsid w:val="00972CAE"/>
    <w:rsid w:val="0097327D"/>
    <w:rsid w:val="009734AF"/>
    <w:rsid w:val="00974F5C"/>
    <w:rsid w:val="009755B4"/>
    <w:rsid w:val="00977DA8"/>
    <w:rsid w:val="00985A6B"/>
    <w:rsid w:val="00986EF1"/>
    <w:rsid w:val="00991429"/>
    <w:rsid w:val="00996A57"/>
    <w:rsid w:val="009974D2"/>
    <w:rsid w:val="009A1C14"/>
    <w:rsid w:val="009A2CB3"/>
    <w:rsid w:val="009A3236"/>
    <w:rsid w:val="009A7AF7"/>
    <w:rsid w:val="009B2847"/>
    <w:rsid w:val="009B41AE"/>
    <w:rsid w:val="009B4FCE"/>
    <w:rsid w:val="009B7A37"/>
    <w:rsid w:val="009C086A"/>
    <w:rsid w:val="009C0CEA"/>
    <w:rsid w:val="009C1AFE"/>
    <w:rsid w:val="009C5059"/>
    <w:rsid w:val="009C5801"/>
    <w:rsid w:val="009D70BE"/>
    <w:rsid w:val="009E194A"/>
    <w:rsid w:val="009F079F"/>
    <w:rsid w:val="009F0DD6"/>
    <w:rsid w:val="00A05714"/>
    <w:rsid w:val="00A10EED"/>
    <w:rsid w:val="00A1289D"/>
    <w:rsid w:val="00A13FAB"/>
    <w:rsid w:val="00A21243"/>
    <w:rsid w:val="00A21A9E"/>
    <w:rsid w:val="00A21CCB"/>
    <w:rsid w:val="00A2500F"/>
    <w:rsid w:val="00A25EBD"/>
    <w:rsid w:val="00A26356"/>
    <w:rsid w:val="00A26469"/>
    <w:rsid w:val="00A35206"/>
    <w:rsid w:val="00A42C6E"/>
    <w:rsid w:val="00A43314"/>
    <w:rsid w:val="00A4407A"/>
    <w:rsid w:val="00A452DE"/>
    <w:rsid w:val="00A45E2A"/>
    <w:rsid w:val="00A468D6"/>
    <w:rsid w:val="00A57F4A"/>
    <w:rsid w:val="00A67B7B"/>
    <w:rsid w:val="00A72B7D"/>
    <w:rsid w:val="00A73470"/>
    <w:rsid w:val="00A92A8F"/>
    <w:rsid w:val="00A92DB1"/>
    <w:rsid w:val="00A97056"/>
    <w:rsid w:val="00AA02FC"/>
    <w:rsid w:val="00AA76EB"/>
    <w:rsid w:val="00AB292C"/>
    <w:rsid w:val="00AB32F2"/>
    <w:rsid w:val="00AB4B63"/>
    <w:rsid w:val="00AB54BD"/>
    <w:rsid w:val="00AC11DF"/>
    <w:rsid w:val="00AC18AD"/>
    <w:rsid w:val="00AC1F85"/>
    <w:rsid w:val="00AC351C"/>
    <w:rsid w:val="00AC3DAB"/>
    <w:rsid w:val="00AD178F"/>
    <w:rsid w:val="00AE7101"/>
    <w:rsid w:val="00AF2ABC"/>
    <w:rsid w:val="00AF3A68"/>
    <w:rsid w:val="00B025CA"/>
    <w:rsid w:val="00B07D3A"/>
    <w:rsid w:val="00B206BA"/>
    <w:rsid w:val="00B20A0C"/>
    <w:rsid w:val="00B2399F"/>
    <w:rsid w:val="00B27335"/>
    <w:rsid w:val="00B36214"/>
    <w:rsid w:val="00B36564"/>
    <w:rsid w:val="00B41210"/>
    <w:rsid w:val="00B50B3B"/>
    <w:rsid w:val="00B54BBB"/>
    <w:rsid w:val="00B62623"/>
    <w:rsid w:val="00B64D16"/>
    <w:rsid w:val="00B706C7"/>
    <w:rsid w:val="00B72637"/>
    <w:rsid w:val="00B81D80"/>
    <w:rsid w:val="00B82B6D"/>
    <w:rsid w:val="00B8547F"/>
    <w:rsid w:val="00B9163E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02035"/>
    <w:rsid w:val="00C10AFF"/>
    <w:rsid w:val="00C110D6"/>
    <w:rsid w:val="00C12BC4"/>
    <w:rsid w:val="00C13077"/>
    <w:rsid w:val="00C13940"/>
    <w:rsid w:val="00C13E32"/>
    <w:rsid w:val="00C14E20"/>
    <w:rsid w:val="00C14F42"/>
    <w:rsid w:val="00C164E5"/>
    <w:rsid w:val="00C23076"/>
    <w:rsid w:val="00C23C9A"/>
    <w:rsid w:val="00C25AF0"/>
    <w:rsid w:val="00C25F65"/>
    <w:rsid w:val="00C260CC"/>
    <w:rsid w:val="00C27394"/>
    <w:rsid w:val="00C317A2"/>
    <w:rsid w:val="00C3230D"/>
    <w:rsid w:val="00C348D7"/>
    <w:rsid w:val="00C34BAC"/>
    <w:rsid w:val="00C41215"/>
    <w:rsid w:val="00C412F8"/>
    <w:rsid w:val="00C47CEC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0851"/>
    <w:rsid w:val="00C83B28"/>
    <w:rsid w:val="00C84EA9"/>
    <w:rsid w:val="00C9305D"/>
    <w:rsid w:val="00C9655B"/>
    <w:rsid w:val="00C9682C"/>
    <w:rsid w:val="00CA246E"/>
    <w:rsid w:val="00CA357E"/>
    <w:rsid w:val="00CA5511"/>
    <w:rsid w:val="00CA7595"/>
    <w:rsid w:val="00CB1A19"/>
    <w:rsid w:val="00CB3A23"/>
    <w:rsid w:val="00CB4FCD"/>
    <w:rsid w:val="00CB5D5A"/>
    <w:rsid w:val="00CC0202"/>
    <w:rsid w:val="00CC1A71"/>
    <w:rsid w:val="00CC27B0"/>
    <w:rsid w:val="00CD51B2"/>
    <w:rsid w:val="00CD72B0"/>
    <w:rsid w:val="00CE7E20"/>
    <w:rsid w:val="00CF1F45"/>
    <w:rsid w:val="00CF4FF7"/>
    <w:rsid w:val="00CF5ADD"/>
    <w:rsid w:val="00D005E9"/>
    <w:rsid w:val="00D00EF1"/>
    <w:rsid w:val="00D05B6F"/>
    <w:rsid w:val="00D064A9"/>
    <w:rsid w:val="00D21558"/>
    <w:rsid w:val="00D25165"/>
    <w:rsid w:val="00D27517"/>
    <w:rsid w:val="00D275AA"/>
    <w:rsid w:val="00D33BB5"/>
    <w:rsid w:val="00D43CFB"/>
    <w:rsid w:val="00D43DE3"/>
    <w:rsid w:val="00D458BC"/>
    <w:rsid w:val="00D47E9B"/>
    <w:rsid w:val="00D5138B"/>
    <w:rsid w:val="00D56DE9"/>
    <w:rsid w:val="00D617A6"/>
    <w:rsid w:val="00D61DCA"/>
    <w:rsid w:val="00D723A7"/>
    <w:rsid w:val="00D77B47"/>
    <w:rsid w:val="00D81E50"/>
    <w:rsid w:val="00D82423"/>
    <w:rsid w:val="00D83617"/>
    <w:rsid w:val="00D86704"/>
    <w:rsid w:val="00DA209C"/>
    <w:rsid w:val="00DA32F1"/>
    <w:rsid w:val="00DB0077"/>
    <w:rsid w:val="00DB0BF2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DF656D"/>
    <w:rsid w:val="00E04086"/>
    <w:rsid w:val="00E0692A"/>
    <w:rsid w:val="00E133B6"/>
    <w:rsid w:val="00E14E93"/>
    <w:rsid w:val="00E22A05"/>
    <w:rsid w:val="00E23639"/>
    <w:rsid w:val="00E23D86"/>
    <w:rsid w:val="00E272EE"/>
    <w:rsid w:val="00E30FC3"/>
    <w:rsid w:val="00E330BC"/>
    <w:rsid w:val="00E37D2E"/>
    <w:rsid w:val="00E401A0"/>
    <w:rsid w:val="00E411C8"/>
    <w:rsid w:val="00E436E7"/>
    <w:rsid w:val="00E440B1"/>
    <w:rsid w:val="00E4531C"/>
    <w:rsid w:val="00E52F2A"/>
    <w:rsid w:val="00E5515F"/>
    <w:rsid w:val="00E55D16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B4B3D"/>
    <w:rsid w:val="00EC0C80"/>
    <w:rsid w:val="00EE7D25"/>
    <w:rsid w:val="00EF0095"/>
    <w:rsid w:val="00EF0BDE"/>
    <w:rsid w:val="00EF2382"/>
    <w:rsid w:val="00EF2FAF"/>
    <w:rsid w:val="00EF3A78"/>
    <w:rsid w:val="00EF432F"/>
    <w:rsid w:val="00EF5ADE"/>
    <w:rsid w:val="00F01372"/>
    <w:rsid w:val="00F059F0"/>
    <w:rsid w:val="00F07003"/>
    <w:rsid w:val="00F11A7B"/>
    <w:rsid w:val="00F13E89"/>
    <w:rsid w:val="00F15AEC"/>
    <w:rsid w:val="00F2155B"/>
    <w:rsid w:val="00F2214E"/>
    <w:rsid w:val="00F3098B"/>
    <w:rsid w:val="00F36315"/>
    <w:rsid w:val="00F40F98"/>
    <w:rsid w:val="00F4279B"/>
    <w:rsid w:val="00F46401"/>
    <w:rsid w:val="00F53CA0"/>
    <w:rsid w:val="00F560E3"/>
    <w:rsid w:val="00F6203F"/>
    <w:rsid w:val="00F623A0"/>
    <w:rsid w:val="00F65A6C"/>
    <w:rsid w:val="00F66835"/>
    <w:rsid w:val="00F70B24"/>
    <w:rsid w:val="00F729C2"/>
    <w:rsid w:val="00F738A4"/>
    <w:rsid w:val="00F73950"/>
    <w:rsid w:val="00F77468"/>
    <w:rsid w:val="00F82F2D"/>
    <w:rsid w:val="00F94378"/>
    <w:rsid w:val="00F94945"/>
    <w:rsid w:val="00F9719E"/>
    <w:rsid w:val="00FA0953"/>
    <w:rsid w:val="00FB2C9D"/>
    <w:rsid w:val="00FB3817"/>
    <w:rsid w:val="00FB4C7D"/>
    <w:rsid w:val="00FB6893"/>
    <w:rsid w:val="00FC0E49"/>
    <w:rsid w:val="00FC3840"/>
    <w:rsid w:val="00FC4136"/>
    <w:rsid w:val="00FD0C61"/>
    <w:rsid w:val="00FD2E9D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66FE4E"/>
  <w15:docId w15:val="{A1BCCE59-01C9-4324-A43C-830B3083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5AE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5AEC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5AE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5AE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5AEC"/>
    <w:rPr>
      <w:rFonts w:ascii="Tahoma" w:hAnsi="Tahoma"/>
      <w:sz w:val="19"/>
    </w:rPr>
  </w:style>
  <w:style w:type="character" w:customStyle="1" w:styleId="WW8Num7z0">
    <w:name w:val="WW8Num7z0"/>
    <w:rsid w:val="00F15AEC"/>
    <w:rPr>
      <w:rFonts w:ascii="Tahoma" w:hAnsi="Tahoma"/>
      <w:sz w:val="19"/>
    </w:rPr>
  </w:style>
  <w:style w:type="character" w:customStyle="1" w:styleId="Domylnaczcionkaakapitu1">
    <w:name w:val="Domyślna czcionka akapitu1"/>
    <w:rsid w:val="00F15AEC"/>
  </w:style>
  <w:style w:type="character" w:customStyle="1" w:styleId="Znakiprzypiswdolnych">
    <w:name w:val="Znaki przypisów dolnych"/>
    <w:rsid w:val="00F15AEC"/>
  </w:style>
  <w:style w:type="character" w:customStyle="1" w:styleId="Odwoanieprzypisudolnego1">
    <w:name w:val="Odwołanie przypisu dolnego1"/>
    <w:rsid w:val="00F15AEC"/>
    <w:rPr>
      <w:vertAlign w:val="superscript"/>
    </w:rPr>
  </w:style>
  <w:style w:type="character" w:styleId="Numerstrony">
    <w:name w:val="page number"/>
    <w:basedOn w:val="Domylnaczcionkaakapitu1"/>
    <w:rsid w:val="00F15AEC"/>
  </w:style>
  <w:style w:type="character" w:styleId="Odwoanieprzypisudolnego">
    <w:name w:val="footnote reference"/>
    <w:rsid w:val="00F15AEC"/>
    <w:rPr>
      <w:vertAlign w:val="superscript"/>
    </w:rPr>
  </w:style>
  <w:style w:type="character" w:styleId="Odwoanieprzypisukocowego">
    <w:name w:val="endnote reference"/>
    <w:semiHidden/>
    <w:rsid w:val="00F15AEC"/>
    <w:rPr>
      <w:vertAlign w:val="superscript"/>
    </w:rPr>
  </w:style>
  <w:style w:type="character" w:customStyle="1" w:styleId="Znakiprzypiswkocowych">
    <w:name w:val="Znaki przypisów końcowych"/>
    <w:rsid w:val="00F15AEC"/>
  </w:style>
  <w:style w:type="paragraph" w:customStyle="1" w:styleId="Nagwek10">
    <w:name w:val="Nagłówek1"/>
    <w:basedOn w:val="Normalny"/>
    <w:next w:val="Tekstpodstawowy"/>
    <w:rsid w:val="00F15AE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5AEC"/>
    <w:pPr>
      <w:jc w:val="both"/>
    </w:pPr>
    <w:rPr>
      <w:sz w:val="28"/>
    </w:rPr>
  </w:style>
  <w:style w:type="paragraph" w:styleId="Lista">
    <w:name w:val="List"/>
    <w:basedOn w:val="Tekstpodstawowy"/>
    <w:rsid w:val="00F15AEC"/>
    <w:rPr>
      <w:rFonts w:cs="Tahoma"/>
    </w:rPr>
  </w:style>
  <w:style w:type="paragraph" w:customStyle="1" w:styleId="Podpis1">
    <w:name w:val="Podpis1"/>
    <w:basedOn w:val="Normalny"/>
    <w:rsid w:val="00F15AE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5AEC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5AEC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5AEC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5AEC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rsid w:val="00F15AEC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5AEC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5AEC"/>
    <w:pPr>
      <w:numPr>
        <w:numId w:val="2"/>
      </w:numPr>
      <w:ind w:left="1701"/>
    </w:pPr>
  </w:style>
  <w:style w:type="paragraph" w:customStyle="1" w:styleId="1bodytext0">
    <w:name w:val="1body_text"/>
    <w:rsid w:val="00F15AEC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5AEC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5AEC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5AE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5AE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5AEC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5AEC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5AEC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character" w:customStyle="1" w:styleId="markedcontent">
    <w:name w:val="markedcontent"/>
    <w:rsid w:val="00B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0EA9E-1CA2-4F92-B4C6-A0FA2C7F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2041</CharactersWithSpaces>
  <SharedDoc>false</SharedDoc>
  <HLinks>
    <vt:vector size="12" baseType="variant">
      <vt:variant>
        <vt:i4>2556018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https://sip.legalis.pl/document-view.seam?documentId=mfrxilrtg4ytkmjzguztsltqmfyc4njug4ydsojxgu</vt:lpwstr>
      </vt:variant>
      <vt:variant>
        <vt:lpwstr/>
      </vt:variant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2023-01-18T07:14:00Z</cp:lastPrinted>
  <dcterms:created xsi:type="dcterms:W3CDTF">2024-09-23T07:53:00Z</dcterms:created>
  <dcterms:modified xsi:type="dcterms:W3CDTF">2024-10-02T11:15:00Z</dcterms:modified>
</cp:coreProperties>
</file>